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F38BC" w14:textId="6B2B28C4" w:rsidR="00C02B47" w:rsidRPr="005A68BE" w:rsidRDefault="002E0D80" w:rsidP="00C02B47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C02B47">
        <w:rPr>
          <w:rFonts w:eastAsia="Calibri" w:cs="Arial"/>
          <w:bCs/>
        </w:rPr>
        <w:t>7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BE8BF42" w14:textId="77777777" w:rsidR="00C02B47" w:rsidRPr="00275405" w:rsidRDefault="00C02B47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7DFA3F6" w14:textId="44648709" w:rsidR="00C02B47" w:rsidRPr="00C02B47" w:rsidRDefault="00C02B47" w:rsidP="00C02B47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Oświadcz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am, że jestem w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posiada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niu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dokument</w:t>
      </w:r>
      <w:r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dopuszczają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cych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 obrotu i używania na terenie RP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dla zaoferowanego asortymentu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w postępowaniu  na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F085C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 AMBULANSU MEDYCZNEGO</w:t>
      </w:r>
      <w:r w:rsidR="004C3D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2578D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</w:t>
      </w:r>
      <w:r w:rsidR="00BF085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”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numer postępowania 2</w:t>
      </w:r>
      <w:r w:rsidR="002578D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/2024. </w:t>
      </w:r>
    </w:p>
    <w:p w14:paraId="474F4F79" w14:textId="69A1DE2B" w:rsidR="001772BE" w:rsidRPr="00C02B47" w:rsidRDefault="00C02B47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sectPr w:rsidR="001772B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56"/>
    <w:rsid w:val="000005A4"/>
    <w:rsid w:val="00054D51"/>
    <w:rsid w:val="00075EA2"/>
    <w:rsid w:val="00086BEC"/>
    <w:rsid w:val="000A1414"/>
    <w:rsid w:val="000B384F"/>
    <w:rsid w:val="0011133C"/>
    <w:rsid w:val="00111B33"/>
    <w:rsid w:val="00115076"/>
    <w:rsid w:val="00131F8A"/>
    <w:rsid w:val="00157571"/>
    <w:rsid w:val="001772BE"/>
    <w:rsid w:val="00190851"/>
    <w:rsid w:val="001A32A9"/>
    <w:rsid w:val="001A3F67"/>
    <w:rsid w:val="001C355C"/>
    <w:rsid w:val="001C3659"/>
    <w:rsid w:val="001C49DF"/>
    <w:rsid w:val="001E0AD7"/>
    <w:rsid w:val="001F030E"/>
    <w:rsid w:val="002004EB"/>
    <w:rsid w:val="00206A89"/>
    <w:rsid w:val="0022219B"/>
    <w:rsid w:val="002267ED"/>
    <w:rsid w:val="002578D9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400922"/>
    <w:rsid w:val="00415BF5"/>
    <w:rsid w:val="00460A76"/>
    <w:rsid w:val="00484CF8"/>
    <w:rsid w:val="004C3D01"/>
    <w:rsid w:val="004F2A52"/>
    <w:rsid w:val="004F5B05"/>
    <w:rsid w:val="00512EEF"/>
    <w:rsid w:val="005147C3"/>
    <w:rsid w:val="0052096B"/>
    <w:rsid w:val="005225F6"/>
    <w:rsid w:val="00531D86"/>
    <w:rsid w:val="005351F2"/>
    <w:rsid w:val="00546DC5"/>
    <w:rsid w:val="00553C9B"/>
    <w:rsid w:val="00572A22"/>
    <w:rsid w:val="0058143A"/>
    <w:rsid w:val="005874B3"/>
    <w:rsid w:val="005A5CF0"/>
    <w:rsid w:val="005A68BE"/>
    <w:rsid w:val="005B13F3"/>
    <w:rsid w:val="005B1AF4"/>
    <w:rsid w:val="005B360A"/>
    <w:rsid w:val="005B60C0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D451F"/>
    <w:rsid w:val="007F679D"/>
    <w:rsid w:val="0080633B"/>
    <w:rsid w:val="008103FA"/>
    <w:rsid w:val="008206DD"/>
    <w:rsid w:val="00831835"/>
    <w:rsid w:val="008355F0"/>
    <w:rsid w:val="0085154B"/>
    <w:rsid w:val="008576E0"/>
    <w:rsid w:val="0088761A"/>
    <w:rsid w:val="0089429A"/>
    <w:rsid w:val="008A7175"/>
    <w:rsid w:val="008B39DE"/>
    <w:rsid w:val="008B623C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6ECD"/>
    <w:rsid w:val="00AC0F14"/>
    <w:rsid w:val="00AC3CBE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085C"/>
    <w:rsid w:val="00BF1C41"/>
    <w:rsid w:val="00BF5B8F"/>
    <w:rsid w:val="00C02B47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6A98"/>
    <w:rsid w:val="00EA7026"/>
    <w:rsid w:val="00EC1044"/>
    <w:rsid w:val="00ED43AA"/>
    <w:rsid w:val="00ED7422"/>
    <w:rsid w:val="00EE3058"/>
    <w:rsid w:val="00EF5681"/>
    <w:rsid w:val="00EF67B5"/>
    <w:rsid w:val="00F104CE"/>
    <w:rsid w:val="00F10CD4"/>
    <w:rsid w:val="00F2451C"/>
    <w:rsid w:val="00F30262"/>
    <w:rsid w:val="00F41CC2"/>
    <w:rsid w:val="00F55B40"/>
    <w:rsid w:val="00F56ED6"/>
    <w:rsid w:val="00F7024D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klaudia.klejc</dc:creator>
  <cp:lastModifiedBy>User</cp:lastModifiedBy>
  <cp:revision>6</cp:revision>
  <cp:lastPrinted>2023-11-10T12:01:00Z</cp:lastPrinted>
  <dcterms:created xsi:type="dcterms:W3CDTF">2024-07-17T09:28:00Z</dcterms:created>
  <dcterms:modified xsi:type="dcterms:W3CDTF">2024-08-29T06:09:00Z</dcterms:modified>
</cp:coreProperties>
</file>