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FCB3E" w14:textId="4731DDB9" w:rsidR="00D17504" w:rsidRDefault="00D17504" w:rsidP="00233C56">
      <w:pPr>
        <w:spacing w:line="240" w:lineRule="auto"/>
        <w:rPr>
          <w:rFonts w:ascii="Times New Roman" w:hAnsi="Times New Roman" w:cs="Times New Roman"/>
          <w:b/>
          <w:bCs/>
          <w:i/>
        </w:rPr>
      </w:pPr>
      <w:r>
        <w:rPr>
          <w:rFonts w:ascii="Times New Roman" w:hAnsi="Times New Roman" w:cs="Times New Roman"/>
          <w:b/>
          <w:bCs/>
          <w:i/>
        </w:rPr>
        <w:t>ZPI 271.</w:t>
      </w:r>
      <w:r w:rsidR="007C0004">
        <w:rPr>
          <w:rFonts w:ascii="Times New Roman" w:hAnsi="Times New Roman" w:cs="Times New Roman"/>
          <w:b/>
          <w:bCs/>
          <w:i/>
        </w:rPr>
        <w:t>10</w:t>
      </w:r>
      <w:r>
        <w:rPr>
          <w:rFonts w:ascii="Times New Roman" w:hAnsi="Times New Roman" w:cs="Times New Roman"/>
          <w:b/>
          <w:bCs/>
          <w:i/>
        </w:rPr>
        <w:t>.202</w:t>
      </w:r>
      <w:r w:rsidR="007C0004">
        <w:rPr>
          <w:rFonts w:ascii="Times New Roman" w:hAnsi="Times New Roman" w:cs="Times New Roman"/>
          <w:b/>
          <w:bCs/>
          <w:i/>
        </w:rPr>
        <w:t>4</w:t>
      </w:r>
    </w:p>
    <w:p w14:paraId="358AE7D7" w14:textId="773E8A15" w:rsidR="00A91F42" w:rsidRPr="00D35D5F" w:rsidRDefault="00233C56" w:rsidP="00233C56">
      <w:pPr>
        <w:spacing w:line="240" w:lineRule="auto"/>
        <w:rPr>
          <w:rFonts w:ascii="Times New Roman" w:hAnsi="Times New Roman" w:cs="Times New Roman"/>
          <w:b/>
          <w:bCs/>
          <w:i/>
        </w:rPr>
      </w:pPr>
      <w:r w:rsidRPr="00D35D5F">
        <w:rPr>
          <w:rFonts w:ascii="Times New Roman" w:hAnsi="Times New Roman" w:cs="Times New Roman"/>
          <w:b/>
          <w:bCs/>
          <w:i/>
        </w:rPr>
        <w:t xml:space="preserve">Zamawiający: </w:t>
      </w:r>
      <w:r w:rsidR="007C0004">
        <w:rPr>
          <w:rFonts w:ascii="Times New Roman" w:hAnsi="Times New Roman" w:cs="Times New Roman"/>
          <w:b/>
          <w:bCs/>
          <w:i/>
        </w:rPr>
        <w:t>Gmina Koszyce</w:t>
      </w:r>
    </w:p>
    <w:p w14:paraId="47A4B7FC" w14:textId="5ED10404" w:rsidR="005F7DC2" w:rsidRDefault="007C0004" w:rsidP="00233C56">
      <w:pPr>
        <w:spacing w:line="24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bCs/>
          <w:i/>
        </w:rPr>
        <w:t xml:space="preserve">                                                          </w:t>
      </w:r>
      <w:r w:rsidR="005F7DC2" w:rsidRPr="00233C56">
        <w:rPr>
          <w:rFonts w:ascii="Times New Roman" w:hAnsi="Times New Roman" w:cs="Times New Roman"/>
          <w:b/>
          <w:bCs/>
          <w:i/>
        </w:rPr>
        <w:t xml:space="preserve">   </w:t>
      </w:r>
      <w:r w:rsidR="00233C56" w:rsidRPr="00233C56">
        <w:rPr>
          <w:rFonts w:ascii="Times New Roman" w:hAnsi="Times New Roman" w:cs="Times New Roman"/>
          <w:b/>
          <w:bCs/>
          <w:i/>
        </w:rPr>
        <w:t xml:space="preserve">                                                  </w:t>
      </w:r>
      <w:r w:rsidR="005F7DC2" w:rsidRPr="00233C56">
        <w:rPr>
          <w:rFonts w:ascii="Times New Roman" w:hAnsi="Times New Roman" w:cs="Times New Roman"/>
          <w:b/>
          <w:bCs/>
          <w:i/>
        </w:rPr>
        <w:t xml:space="preserve"> </w:t>
      </w:r>
      <w:r w:rsidR="005F7DC2">
        <w:rPr>
          <w:rFonts w:ascii="Times New Roman" w:hAnsi="Times New Roman" w:cs="Times New Roman"/>
          <w:i/>
        </w:rPr>
        <w:t>Załącznik nr 1 do SWZ</w:t>
      </w:r>
    </w:p>
    <w:p w14:paraId="4E9BEDC5" w14:textId="13A4D4D2" w:rsidR="005F7DC2" w:rsidRDefault="005F7DC2" w:rsidP="00233C56">
      <w:pPr>
        <w:spacing w:before="120" w:line="240" w:lineRule="auto"/>
        <w:jc w:val="right"/>
        <w:rPr>
          <w:szCs w:val="24"/>
        </w:rPr>
      </w:pPr>
      <w:r>
        <w:rPr>
          <w:szCs w:val="24"/>
        </w:rPr>
        <w:t>.......................... dnia ....................... 20</w:t>
      </w:r>
      <w:r w:rsidR="008C6BD3">
        <w:rPr>
          <w:szCs w:val="24"/>
        </w:rPr>
        <w:t>2</w:t>
      </w:r>
      <w:r w:rsidR="007C0004">
        <w:rPr>
          <w:szCs w:val="24"/>
        </w:rPr>
        <w:t>4</w:t>
      </w:r>
      <w:r>
        <w:rPr>
          <w:szCs w:val="24"/>
        </w:rPr>
        <w:t>r.</w:t>
      </w:r>
    </w:p>
    <w:p w14:paraId="4EFD7EC6" w14:textId="6C67D94A" w:rsidR="005F7DC2" w:rsidRDefault="005F7DC2" w:rsidP="00233C56">
      <w:pPr>
        <w:spacing w:before="120" w:line="240" w:lineRule="auto"/>
        <w:jc w:val="right"/>
        <w:rPr>
          <w:sz w:val="20"/>
        </w:rPr>
      </w:pPr>
      <w:r w:rsidRPr="0052413F">
        <w:rPr>
          <w:sz w:val="20"/>
        </w:rPr>
        <w:t>(miejscowość, data)</w:t>
      </w:r>
    </w:p>
    <w:p w14:paraId="6003255D" w14:textId="5064E7C0" w:rsidR="00E01A72" w:rsidRPr="00E01A72" w:rsidRDefault="00E01A72" w:rsidP="00E01A72">
      <w:pPr>
        <w:spacing w:before="120"/>
        <w:jc w:val="center"/>
        <w:rPr>
          <w:b/>
          <w:i/>
          <w:spacing w:val="60"/>
          <w:sz w:val="24"/>
          <w:szCs w:val="24"/>
          <w:u w:val="single"/>
        </w:rPr>
      </w:pPr>
      <w:r w:rsidRPr="00D55BE5">
        <w:rPr>
          <w:b/>
          <w:i/>
          <w:spacing w:val="60"/>
          <w:sz w:val="24"/>
          <w:szCs w:val="24"/>
          <w:u w:val="single"/>
        </w:rPr>
        <w:t>FORMULARZ OFERT</w:t>
      </w:r>
      <w:r>
        <w:rPr>
          <w:b/>
          <w:i/>
          <w:spacing w:val="60"/>
          <w:sz w:val="24"/>
          <w:szCs w:val="24"/>
          <w:u w:val="single"/>
        </w:rPr>
        <w:t>OW</w:t>
      </w:r>
      <w:r w:rsidRPr="00D55BE5">
        <w:rPr>
          <w:b/>
          <w:i/>
          <w:spacing w:val="60"/>
          <w:sz w:val="24"/>
          <w:szCs w:val="24"/>
          <w:u w:val="single"/>
        </w:rPr>
        <w:t xml:space="preserve">Y </w:t>
      </w:r>
    </w:p>
    <w:p w14:paraId="1ED5D74D" w14:textId="7F76A661" w:rsidR="00E01A72" w:rsidRPr="002D7BAB" w:rsidRDefault="00E01A72" w:rsidP="002D7BAB">
      <w:pPr>
        <w:spacing w:line="240" w:lineRule="auto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       </w:t>
      </w:r>
      <w:r w:rsidRPr="000357FC">
        <w:rPr>
          <w:rFonts w:ascii="Cambria" w:hAnsi="Cambria" w:cs="Arial"/>
          <w:b/>
          <w:bCs/>
        </w:rPr>
        <w:t>Wykonawca:</w:t>
      </w:r>
      <w:r w:rsidR="002D7BAB">
        <w:rPr>
          <w:rFonts w:ascii="Cambria" w:hAnsi="Cambria" w:cs="Arial"/>
          <w:b/>
          <w:bCs/>
        </w:rPr>
        <w:t xml:space="preserve"> </w:t>
      </w:r>
      <w:r w:rsidRPr="0060579B">
        <w:rPr>
          <w:rFonts w:ascii="Cambria" w:hAnsi="Cambria" w:cs="Arial"/>
          <w:sz w:val="20"/>
          <w:szCs w:val="20"/>
        </w:rPr>
        <w:t>Niniejsza oferta zostaje złożona przez :</w:t>
      </w: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3"/>
        <w:gridCol w:w="6691"/>
      </w:tblGrid>
      <w:tr w:rsidR="00E01A72" w:rsidRPr="000D6EE6" w14:paraId="08898761" w14:textId="77777777" w:rsidTr="00321A29">
        <w:tc>
          <w:tcPr>
            <w:tcW w:w="2523" w:type="dxa"/>
            <w:shd w:val="clear" w:color="auto" w:fill="auto"/>
          </w:tcPr>
          <w:p w14:paraId="0B221F60" w14:textId="2058353C" w:rsidR="00E01A72" w:rsidRPr="000D6EE6" w:rsidRDefault="00E01A72" w:rsidP="00432342">
            <w:pPr>
              <w:rPr>
                <w:rFonts w:ascii="Cambria" w:hAnsi="Cambria" w:cs="Arial"/>
                <w:sz w:val="20"/>
                <w:szCs w:val="20"/>
              </w:rPr>
            </w:pPr>
            <w:r w:rsidRPr="000D6EE6">
              <w:rPr>
                <w:rFonts w:ascii="Cambria" w:hAnsi="Cambria" w:cs="Arial"/>
                <w:sz w:val="20"/>
                <w:szCs w:val="20"/>
              </w:rPr>
              <w:t>Nazwa Wykonawcy</w:t>
            </w:r>
          </w:p>
        </w:tc>
        <w:tc>
          <w:tcPr>
            <w:tcW w:w="6691" w:type="dxa"/>
            <w:shd w:val="clear" w:color="auto" w:fill="auto"/>
          </w:tcPr>
          <w:p w14:paraId="371A5707" w14:textId="77777777" w:rsidR="00E01A72" w:rsidRPr="000D6EE6" w:rsidRDefault="00E01A72" w:rsidP="00432342">
            <w:pPr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E01A72" w:rsidRPr="000D6EE6" w14:paraId="0B28AB3B" w14:textId="77777777" w:rsidTr="00321A29">
        <w:tc>
          <w:tcPr>
            <w:tcW w:w="2523" w:type="dxa"/>
            <w:shd w:val="clear" w:color="auto" w:fill="auto"/>
          </w:tcPr>
          <w:p w14:paraId="766F9412" w14:textId="72FEF1F8" w:rsidR="00E01A72" w:rsidRPr="000D6EE6" w:rsidRDefault="00E01A72" w:rsidP="00432342">
            <w:pPr>
              <w:rPr>
                <w:rFonts w:ascii="Cambria" w:hAnsi="Cambria" w:cs="Arial"/>
                <w:sz w:val="20"/>
                <w:szCs w:val="20"/>
              </w:rPr>
            </w:pPr>
            <w:r w:rsidRPr="000D6EE6">
              <w:rPr>
                <w:rFonts w:ascii="Cambria" w:hAnsi="Cambria" w:cs="Arial"/>
                <w:sz w:val="20"/>
                <w:szCs w:val="20"/>
              </w:rPr>
              <w:t>Adres Wykonawcy</w:t>
            </w:r>
          </w:p>
        </w:tc>
        <w:tc>
          <w:tcPr>
            <w:tcW w:w="6691" w:type="dxa"/>
            <w:shd w:val="clear" w:color="auto" w:fill="auto"/>
          </w:tcPr>
          <w:p w14:paraId="319062BD" w14:textId="77777777" w:rsidR="00E01A72" w:rsidRPr="000D6EE6" w:rsidRDefault="00E01A72" w:rsidP="00432342">
            <w:pPr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E01A72" w:rsidRPr="000D6EE6" w14:paraId="540B124B" w14:textId="77777777" w:rsidTr="00321A29">
        <w:tc>
          <w:tcPr>
            <w:tcW w:w="2523" w:type="dxa"/>
            <w:shd w:val="clear" w:color="auto" w:fill="auto"/>
          </w:tcPr>
          <w:p w14:paraId="323D9D3F" w14:textId="3CF0AA50" w:rsidR="00E01A72" w:rsidRPr="000D6EE6" w:rsidRDefault="00AD3725" w:rsidP="00432342">
            <w:pPr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Nr t</w:t>
            </w:r>
            <w:r w:rsidR="00E01A72" w:rsidRPr="000D6EE6">
              <w:rPr>
                <w:rFonts w:ascii="Cambria" w:hAnsi="Cambria" w:cs="Arial"/>
                <w:sz w:val="20"/>
                <w:szCs w:val="20"/>
              </w:rPr>
              <w:t>elefon</w:t>
            </w:r>
            <w:r>
              <w:rPr>
                <w:rFonts w:ascii="Cambria" w:hAnsi="Cambria" w:cs="Arial"/>
                <w:sz w:val="20"/>
                <w:szCs w:val="20"/>
              </w:rPr>
              <w:t>u</w:t>
            </w:r>
          </w:p>
        </w:tc>
        <w:tc>
          <w:tcPr>
            <w:tcW w:w="6691" w:type="dxa"/>
            <w:shd w:val="clear" w:color="auto" w:fill="auto"/>
          </w:tcPr>
          <w:p w14:paraId="00C6572D" w14:textId="77777777" w:rsidR="00E01A72" w:rsidRPr="000D6EE6" w:rsidRDefault="00E01A72" w:rsidP="00432342">
            <w:pPr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E01A72" w:rsidRPr="000D6EE6" w14:paraId="47555F2B" w14:textId="77777777" w:rsidTr="00321A29">
        <w:tc>
          <w:tcPr>
            <w:tcW w:w="2523" w:type="dxa"/>
            <w:shd w:val="clear" w:color="auto" w:fill="auto"/>
          </w:tcPr>
          <w:p w14:paraId="1D7AA307" w14:textId="3995B99F" w:rsidR="00E01A72" w:rsidRPr="000D6EE6" w:rsidRDefault="00E01A72" w:rsidP="00432342">
            <w:pPr>
              <w:rPr>
                <w:rFonts w:ascii="Cambria" w:hAnsi="Cambria" w:cs="Arial"/>
                <w:sz w:val="20"/>
                <w:szCs w:val="20"/>
              </w:rPr>
            </w:pPr>
            <w:r w:rsidRPr="000D6EE6">
              <w:rPr>
                <w:rFonts w:ascii="Cambria" w:hAnsi="Cambria" w:cs="Arial"/>
                <w:sz w:val="20"/>
                <w:szCs w:val="20"/>
              </w:rPr>
              <w:t>Adres email</w:t>
            </w:r>
          </w:p>
        </w:tc>
        <w:tc>
          <w:tcPr>
            <w:tcW w:w="6691" w:type="dxa"/>
            <w:shd w:val="clear" w:color="auto" w:fill="auto"/>
          </w:tcPr>
          <w:p w14:paraId="04CCFEBE" w14:textId="77777777" w:rsidR="00E01A72" w:rsidRPr="000D6EE6" w:rsidRDefault="00E01A72" w:rsidP="00432342">
            <w:pPr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E01A72" w:rsidRPr="000D6EE6" w14:paraId="2C7BCBBF" w14:textId="77777777" w:rsidTr="00321A29">
        <w:tc>
          <w:tcPr>
            <w:tcW w:w="2523" w:type="dxa"/>
            <w:shd w:val="clear" w:color="auto" w:fill="auto"/>
          </w:tcPr>
          <w:p w14:paraId="037D87A6" w14:textId="0BB9349E" w:rsidR="00E01A72" w:rsidRPr="000D6EE6" w:rsidRDefault="00E01A72" w:rsidP="00432342">
            <w:pPr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Numer REGON</w:t>
            </w:r>
            <w:r w:rsidR="001F095C">
              <w:rPr>
                <w:rFonts w:ascii="Cambria" w:hAnsi="Cambria" w:cs="Arial"/>
                <w:sz w:val="20"/>
                <w:szCs w:val="20"/>
              </w:rPr>
              <w:t>, Numer NIP</w:t>
            </w:r>
          </w:p>
        </w:tc>
        <w:tc>
          <w:tcPr>
            <w:tcW w:w="6691" w:type="dxa"/>
            <w:shd w:val="clear" w:color="auto" w:fill="auto"/>
          </w:tcPr>
          <w:p w14:paraId="01C98EE6" w14:textId="77777777" w:rsidR="00E01A72" w:rsidRDefault="00E01A72" w:rsidP="00432342">
            <w:pPr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E01A72" w:rsidRPr="000D6EE6" w14:paraId="6D60FE65" w14:textId="77777777" w:rsidTr="00321A29">
        <w:tc>
          <w:tcPr>
            <w:tcW w:w="2523" w:type="dxa"/>
            <w:shd w:val="clear" w:color="auto" w:fill="auto"/>
          </w:tcPr>
          <w:p w14:paraId="1350686F" w14:textId="61A8F2A2" w:rsidR="00E01A72" w:rsidRDefault="00E01A72" w:rsidP="00432342">
            <w:pPr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Województwo</w:t>
            </w:r>
          </w:p>
        </w:tc>
        <w:tc>
          <w:tcPr>
            <w:tcW w:w="6691" w:type="dxa"/>
            <w:shd w:val="clear" w:color="auto" w:fill="auto"/>
          </w:tcPr>
          <w:p w14:paraId="0EC31749" w14:textId="77777777" w:rsidR="00E01A72" w:rsidRDefault="00E01A72" w:rsidP="00432342">
            <w:pPr>
              <w:rPr>
                <w:rFonts w:ascii="Cambria" w:hAnsi="Cambria" w:cs="Arial"/>
                <w:sz w:val="20"/>
                <w:szCs w:val="20"/>
              </w:rPr>
            </w:pPr>
          </w:p>
        </w:tc>
      </w:tr>
    </w:tbl>
    <w:p w14:paraId="3D0C4F58" w14:textId="768C9D7E" w:rsidR="00E01A72" w:rsidRPr="002D46F4" w:rsidRDefault="00E01A72" w:rsidP="002D46F4">
      <w:pPr>
        <w:rPr>
          <w:rFonts w:ascii="Cambria" w:hAnsi="Cambria" w:cs="Arial"/>
          <w:i/>
          <w:iCs/>
          <w:sz w:val="16"/>
          <w:szCs w:val="16"/>
        </w:rPr>
      </w:pPr>
      <w:r w:rsidRPr="002D46F4">
        <w:rPr>
          <w:rFonts w:ascii="Cambria" w:hAnsi="Cambria" w:cs="Arial"/>
          <w:i/>
          <w:iCs/>
          <w:sz w:val="16"/>
          <w:szCs w:val="16"/>
        </w:rPr>
        <w:t>Jeżeli Wykonawcy wspólnie ubiegają się o udzielenie zamówienia wskazać Pełnomocnika -podać  dane Lidera i pozostałych Wykonawców</w:t>
      </w:r>
    </w:p>
    <w:p w14:paraId="0B82EB21" w14:textId="62CE0632" w:rsidR="00AD3725" w:rsidRPr="001A2C8C" w:rsidRDefault="003038F9" w:rsidP="001A2C8C">
      <w:pPr>
        <w:tabs>
          <w:tab w:val="left" w:pos="426"/>
        </w:tabs>
        <w:spacing w:after="120"/>
        <w:jc w:val="both"/>
        <w:rPr>
          <w:rFonts w:ascii="Cambria" w:hAnsi="Cambria" w:cs="Tahoma"/>
          <w:b/>
          <w:sz w:val="16"/>
          <w:szCs w:val="16"/>
        </w:rPr>
      </w:pPr>
      <w:r w:rsidRPr="0017074D">
        <w:rPr>
          <w:rFonts w:ascii="Cambria" w:hAnsi="Cambria" w:cs="Tahoma"/>
          <w:b/>
          <w:sz w:val="16"/>
          <w:szCs w:val="16"/>
        </w:rPr>
        <w:t>UWAGA; proszę podać czytelny</w:t>
      </w:r>
      <w:r w:rsidR="00391E5C">
        <w:rPr>
          <w:rFonts w:ascii="Cambria" w:hAnsi="Cambria" w:cs="Tahoma"/>
          <w:b/>
          <w:sz w:val="16"/>
          <w:szCs w:val="16"/>
        </w:rPr>
        <w:t xml:space="preserve"> </w:t>
      </w:r>
      <w:r w:rsidRPr="0017074D">
        <w:rPr>
          <w:rFonts w:ascii="Cambria" w:hAnsi="Cambria" w:cs="Tahoma"/>
          <w:b/>
          <w:sz w:val="16"/>
          <w:szCs w:val="16"/>
        </w:rPr>
        <w:t xml:space="preserve"> adres e-mail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 funkcjonuje w sposób poprawny.</w:t>
      </w:r>
    </w:p>
    <w:p w14:paraId="290FA509" w14:textId="175193A0" w:rsidR="002D01B1" w:rsidRPr="00331BD0" w:rsidRDefault="002F28F3" w:rsidP="001A2C8C">
      <w:pPr>
        <w:pStyle w:val="Akapitzlist"/>
        <w:numPr>
          <w:ilvl w:val="0"/>
          <w:numId w:val="20"/>
        </w:numPr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Ubiegając się o udzielenie zamówienia publicznego pn:</w:t>
      </w:r>
      <w:r w:rsidR="000B3B4A" w:rsidRPr="001A2C8C">
        <w:rPr>
          <w:rFonts w:ascii="Times New Roman" w:hAnsi="Times New Roman" w:cs="Times New Roman"/>
          <w:b/>
          <w:bCs/>
        </w:rPr>
        <w:t xml:space="preserve"> </w:t>
      </w:r>
      <w:r w:rsidR="000B3B4A" w:rsidRPr="001A2C8C">
        <w:rPr>
          <w:rFonts w:ascii="Times New Roman" w:hAnsi="Times New Roman" w:cs="Times New Roman"/>
          <w:b/>
          <w:color w:val="000000"/>
        </w:rPr>
        <w:t xml:space="preserve">„Dostawa </w:t>
      </w:r>
      <w:r w:rsidR="00616B78">
        <w:rPr>
          <w:rFonts w:ascii="Times New Roman" w:hAnsi="Times New Roman" w:cs="Times New Roman"/>
          <w:b/>
          <w:color w:val="000000"/>
        </w:rPr>
        <w:t>lekkiego</w:t>
      </w:r>
      <w:r w:rsidR="006E5609" w:rsidRPr="001A2C8C">
        <w:rPr>
          <w:rFonts w:ascii="Times New Roman" w:hAnsi="Times New Roman" w:cs="Times New Roman"/>
          <w:b/>
          <w:color w:val="000000"/>
        </w:rPr>
        <w:t xml:space="preserve"> </w:t>
      </w:r>
      <w:r w:rsidR="000B3B4A" w:rsidRPr="001A2C8C">
        <w:rPr>
          <w:rFonts w:ascii="Times New Roman" w:hAnsi="Times New Roman" w:cs="Times New Roman"/>
          <w:b/>
          <w:color w:val="000000"/>
        </w:rPr>
        <w:t xml:space="preserve">samochodu ratowniczo-gaśniczego </w:t>
      </w:r>
      <w:r w:rsidR="006E5609" w:rsidRPr="001A2C8C">
        <w:rPr>
          <w:rFonts w:ascii="Times New Roman" w:hAnsi="Times New Roman" w:cs="Times New Roman"/>
          <w:b/>
          <w:color w:val="000000"/>
        </w:rPr>
        <w:t>dla</w:t>
      </w:r>
      <w:r w:rsidR="000B3B4A" w:rsidRPr="001A2C8C">
        <w:rPr>
          <w:rFonts w:ascii="Times New Roman" w:hAnsi="Times New Roman" w:cs="Times New Roman"/>
          <w:b/>
          <w:color w:val="000000"/>
        </w:rPr>
        <w:t xml:space="preserve"> OSP K</w:t>
      </w:r>
      <w:r w:rsidR="00616B78">
        <w:rPr>
          <w:rFonts w:ascii="Times New Roman" w:hAnsi="Times New Roman" w:cs="Times New Roman"/>
          <w:b/>
          <w:color w:val="000000"/>
        </w:rPr>
        <w:t xml:space="preserve">siążnice Wielkie </w:t>
      </w:r>
      <w:r w:rsidR="000B3B4A" w:rsidRPr="001A2C8C">
        <w:rPr>
          <w:rFonts w:ascii="Times New Roman" w:hAnsi="Times New Roman" w:cs="Times New Roman"/>
          <w:b/>
          <w:color w:val="000000"/>
        </w:rPr>
        <w:t>”</w:t>
      </w:r>
      <w:r w:rsidR="000B3B4A" w:rsidRPr="001A2C8C">
        <w:rPr>
          <w:rFonts w:ascii="Times New Roman" w:eastAsia="Calibri" w:hAnsi="Times New Roman" w:cs="Times New Roman"/>
        </w:rPr>
        <w:t xml:space="preserve"> </w:t>
      </w:r>
      <w:r w:rsidR="00361462" w:rsidRPr="001A2C8C">
        <w:rPr>
          <w:rFonts w:ascii="Times New Roman" w:hAnsi="Times New Roman" w:cs="Times New Roman"/>
        </w:rPr>
        <w:t>nr sprawy</w:t>
      </w:r>
      <w:r w:rsidR="00D55BE5" w:rsidRPr="001A2C8C">
        <w:rPr>
          <w:rFonts w:ascii="Times New Roman" w:hAnsi="Times New Roman" w:cs="Times New Roman"/>
        </w:rPr>
        <w:t xml:space="preserve"> ZPI 271.</w:t>
      </w:r>
      <w:r w:rsidR="00616B78">
        <w:rPr>
          <w:rFonts w:ascii="Times New Roman" w:hAnsi="Times New Roman" w:cs="Times New Roman"/>
        </w:rPr>
        <w:t>10</w:t>
      </w:r>
      <w:r w:rsidR="000B53DE" w:rsidRPr="001A2C8C">
        <w:rPr>
          <w:rFonts w:ascii="Times New Roman" w:hAnsi="Times New Roman" w:cs="Times New Roman"/>
        </w:rPr>
        <w:t>.202</w:t>
      </w:r>
      <w:r w:rsidR="00616B78">
        <w:rPr>
          <w:rFonts w:ascii="Times New Roman" w:hAnsi="Times New Roman" w:cs="Times New Roman"/>
        </w:rPr>
        <w:t>4</w:t>
      </w:r>
      <w:r w:rsidR="00216E84" w:rsidRPr="001A2C8C">
        <w:rPr>
          <w:rFonts w:ascii="Times New Roman" w:hAnsi="Times New Roman" w:cs="Times New Roman"/>
        </w:rPr>
        <w:t xml:space="preserve">, </w:t>
      </w:r>
      <w:r w:rsidR="002E79BD" w:rsidRPr="001A2C8C">
        <w:rPr>
          <w:rFonts w:ascii="Times New Roman" w:hAnsi="Times New Roman" w:cs="Times New Roman"/>
        </w:rPr>
        <w:t>Oferuje</w:t>
      </w:r>
      <w:r w:rsidR="00412839" w:rsidRPr="001A2C8C">
        <w:rPr>
          <w:rFonts w:ascii="Times New Roman" w:hAnsi="Times New Roman" w:cs="Times New Roman"/>
        </w:rPr>
        <w:t>/my</w:t>
      </w:r>
      <w:r w:rsidR="002E79BD" w:rsidRPr="001A2C8C">
        <w:rPr>
          <w:rFonts w:ascii="Times New Roman" w:hAnsi="Times New Roman" w:cs="Times New Roman"/>
        </w:rPr>
        <w:t xml:space="preserve"> wykonani</w:t>
      </w:r>
      <w:r w:rsidR="00444CFE" w:rsidRPr="001A2C8C">
        <w:rPr>
          <w:rFonts w:ascii="Times New Roman" w:hAnsi="Times New Roman" w:cs="Times New Roman"/>
        </w:rPr>
        <w:t xml:space="preserve">e przedmiotu zamówienia </w:t>
      </w:r>
      <w:r w:rsidR="00216E84" w:rsidRPr="001A2C8C">
        <w:rPr>
          <w:rFonts w:ascii="Times New Roman" w:hAnsi="Times New Roman" w:cs="Times New Roman"/>
        </w:rPr>
        <w:t xml:space="preserve"> zgodnie z wymogami zawartymi w </w:t>
      </w:r>
      <w:r w:rsidR="000B3B4A" w:rsidRPr="001A2C8C">
        <w:rPr>
          <w:rFonts w:ascii="Times New Roman" w:hAnsi="Times New Roman" w:cs="Times New Roman"/>
        </w:rPr>
        <w:t xml:space="preserve">Ogłoszeniu i </w:t>
      </w:r>
      <w:r w:rsidR="00216E84" w:rsidRPr="001A2C8C">
        <w:rPr>
          <w:rFonts w:ascii="Times New Roman" w:hAnsi="Times New Roman" w:cs="Times New Roman"/>
        </w:rPr>
        <w:t xml:space="preserve">Specyfikacji  Warunków Zamówienia </w:t>
      </w:r>
      <w:r w:rsidR="00444CFE" w:rsidRPr="001A2C8C">
        <w:rPr>
          <w:rFonts w:ascii="Times New Roman" w:hAnsi="Times New Roman" w:cs="Times New Roman"/>
        </w:rPr>
        <w:t>za cenę</w:t>
      </w:r>
      <w:r w:rsidR="00AC195B" w:rsidRPr="001A2C8C">
        <w:rPr>
          <w:rFonts w:ascii="Times New Roman" w:hAnsi="Times New Roman" w:cs="Times New Roman"/>
        </w:rPr>
        <w:t xml:space="preserve"> ryczałtową</w:t>
      </w:r>
      <w:r w:rsidR="001C6772" w:rsidRPr="001A2C8C">
        <w:rPr>
          <w:rFonts w:ascii="Times New Roman" w:hAnsi="Times New Roman" w:cs="Times New Roman"/>
        </w:rPr>
        <w:t xml:space="preserve"> </w:t>
      </w:r>
      <w:r w:rsidR="00444CFE" w:rsidRPr="001A2C8C">
        <w:rPr>
          <w:rFonts w:ascii="Times New Roman" w:hAnsi="Times New Roman" w:cs="Times New Roman"/>
        </w:rPr>
        <w:t>:</w:t>
      </w:r>
    </w:p>
    <w:p w14:paraId="3B45BDD9" w14:textId="77777777" w:rsidR="00725EC7" w:rsidRPr="00DF5520" w:rsidRDefault="00725EC7" w:rsidP="00DF5520">
      <w:pPr>
        <w:pStyle w:val="Standard"/>
        <w:suppressAutoHyphens/>
        <w:spacing w:line="200" w:lineRule="atLeast"/>
        <w:ind w:left="709"/>
        <w:jc w:val="both"/>
        <w:rPr>
          <w:rFonts w:ascii="Calibri" w:hAnsi="Calibri"/>
          <w:b/>
          <w:sz w:val="22"/>
          <w:szCs w:val="22"/>
        </w:rPr>
      </w:pPr>
      <w:r w:rsidRPr="00DF5520">
        <w:rPr>
          <w:rFonts w:ascii="Calibri" w:hAnsi="Calibri"/>
          <w:b/>
          <w:bCs/>
          <w:sz w:val="22"/>
          <w:szCs w:val="22"/>
        </w:rPr>
        <w:t>brutto : ............................. zł.</w:t>
      </w:r>
    </w:p>
    <w:p w14:paraId="7D90F7C8" w14:textId="77777777" w:rsidR="00725EC7" w:rsidRPr="00DF5520" w:rsidRDefault="00725EC7" w:rsidP="00725EC7">
      <w:pPr>
        <w:tabs>
          <w:tab w:val="left" w:pos="12463"/>
        </w:tabs>
        <w:spacing w:before="240" w:line="360" w:lineRule="auto"/>
        <w:ind w:left="709"/>
        <w:jc w:val="both"/>
        <w:rPr>
          <w:rFonts w:ascii="Calibri" w:hAnsi="Calibri"/>
          <w:b/>
          <w:bCs/>
        </w:rPr>
      </w:pPr>
      <w:r w:rsidRPr="00DF5520">
        <w:rPr>
          <w:rFonts w:ascii="Calibri" w:hAnsi="Calibri"/>
          <w:b/>
          <w:bCs/>
        </w:rPr>
        <w:t>(słownie złotych ..........................................................................)</w:t>
      </w:r>
    </w:p>
    <w:p w14:paraId="2E01B75F" w14:textId="3804F897" w:rsidR="00725EC7" w:rsidRDefault="00725EC7" w:rsidP="00DF5520">
      <w:pPr>
        <w:tabs>
          <w:tab w:val="left" w:pos="12463"/>
        </w:tabs>
        <w:spacing w:before="240" w:line="360" w:lineRule="auto"/>
        <w:ind w:left="709"/>
        <w:jc w:val="both"/>
      </w:pPr>
      <w:r w:rsidRPr="00DF5520">
        <w:rPr>
          <w:rFonts w:ascii="Calibri" w:hAnsi="Calibri"/>
          <w:b/>
          <w:bCs/>
        </w:rPr>
        <w:t>w tym:</w:t>
      </w:r>
      <w:r w:rsidR="00DF5520">
        <w:rPr>
          <w:rFonts w:ascii="Calibri" w:hAnsi="Calibri"/>
          <w:b/>
          <w:bCs/>
        </w:rPr>
        <w:t xml:space="preserve">  </w:t>
      </w:r>
      <w:r w:rsidRPr="00DF5520">
        <w:t>podatek: VAT .......... %</w:t>
      </w:r>
      <w:r w:rsidR="00836300">
        <w:t>................................zł</w:t>
      </w:r>
    </w:p>
    <w:p w14:paraId="5AE1BF7F" w14:textId="5E0C8A6F" w:rsidR="00444CFE" w:rsidRPr="009F1849" w:rsidRDefault="005A708F" w:rsidP="009F1849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992" w:right="282" w:hanging="992"/>
        <w:rPr>
          <w:rFonts w:ascii="Cambria" w:eastAsia="Arial Unicode MS" w:hAnsi="Cambria" w:cs="Arial"/>
          <w:b/>
          <w:bCs/>
          <w:sz w:val="18"/>
          <w:szCs w:val="18"/>
        </w:rPr>
      </w:pPr>
      <w:r w:rsidRPr="00787ACF">
        <w:rPr>
          <w:rFonts w:ascii="Cambria" w:eastAsia="Arial Unicode MS" w:hAnsi="Cambria" w:cs="Arial"/>
          <w:sz w:val="18"/>
          <w:szCs w:val="18"/>
        </w:rPr>
        <w:t xml:space="preserve">UWAGA! W   </w:t>
      </w:r>
      <w:r>
        <w:rPr>
          <w:rFonts w:ascii="Cambria" w:eastAsia="Arial Unicode MS" w:hAnsi="Cambria" w:cs="Arial"/>
          <w:sz w:val="18"/>
          <w:szCs w:val="18"/>
        </w:rPr>
        <w:t xml:space="preserve">rozdziale </w:t>
      </w:r>
      <w:r w:rsidR="00CA6073">
        <w:rPr>
          <w:rFonts w:ascii="Cambria" w:eastAsia="Arial Unicode MS" w:hAnsi="Cambria" w:cs="Arial"/>
          <w:sz w:val="18"/>
          <w:szCs w:val="18"/>
        </w:rPr>
        <w:t>XVII</w:t>
      </w:r>
      <w:r>
        <w:rPr>
          <w:rFonts w:ascii="Cambria" w:eastAsia="Arial Unicode MS" w:hAnsi="Cambria" w:cs="Arial"/>
          <w:sz w:val="18"/>
          <w:szCs w:val="18"/>
        </w:rPr>
        <w:t xml:space="preserve"> ust.</w:t>
      </w:r>
      <w:r w:rsidR="005A6E88">
        <w:rPr>
          <w:rFonts w:ascii="Cambria" w:eastAsia="Arial Unicode MS" w:hAnsi="Cambria" w:cs="Arial"/>
          <w:sz w:val="18"/>
          <w:szCs w:val="18"/>
        </w:rPr>
        <w:t>3</w:t>
      </w:r>
      <w:r>
        <w:rPr>
          <w:rFonts w:ascii="Cambria" w:eastAsia="Arial Unicode MS" w:hAnsi="Cambria" w:cs="Arial"/>
          <w:sz w:val="18"/>
          <w:szCs w:val="18"/>
        </w:rPr>
        <w:t xml:space="preserve"> </w:t>
      </w:r>
      <w:r w:rsidRPr="00787ACF">
        <w:rPr>
          <w:rFonts w:ascii="Cambria" w:eastAsia="Arial Unicode MS" w:hAnsi="Cambria" w:cs="Arial"/>
          <w:sz w:val="18"/>
          <w:szCs w:val="18"/>
        </w:rPr>
        <w:t xml:space="preserve">SWZ Zamawiający wymaga złożenia wraz z ofertą informacji o </w:t>
      </w:r>
      <w:r w:rsidRPr="00787ACF">
        <w:rPr>
          <w:rFonts w:ascii="Cambria" w:hAnsi="Cambria" w:cs="Arial"/>
          <w:sz w:val="18"/>
          <w:szCs w:val="18"/>
        </w:rPr>
        <w:t xml:space="preserve">powstaniu u zamawiającego </w:t>
      </w:r>
      <w:r w:rsidRPr="00787ACF">
        <w:rPr>
          <w:rFonts w:ascii="Cambria" w:hAnsi="Cambria" w:cs="Arial"/>
          <w:color w:val="000000"/>
          <w:sz w:val="18"/>
          <w:szCs w:val="18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</w:t>
      </w:r>
      <w:r>
        <w:rPr>
          <w:rFonts w:ascii="Cambria" w:hAnsi="Cambria" w:cs="Arial"/>
          <w:color w:val="000000"/>
          <w:sz w:val="18"/>
          <w:szCs w:val="18"/>
        </w:rPr>
        <w:t xml:space="preserve"> i wskazanie stawki podatku od towaru i usług, która zgodnie z wiedza wykonawcy będzie miała zastosowanie</w:t>
      </w:r>
      <w:r w:rsidRPr="00317846">
        <w:rPr>
          <w:rFonts w:ascii="Cambria" w:hAnsi="Cambria" w:cs="Arial"/>
          <w:b/>
          <w:bCs/>
          <w:color w:val="000000"/>
          <w:sz w:val="18"/>
          <w:szCs w:val="18"/>
        </w:rPr>
        <w:t xml:space="preserve">. </w:t>
      </w:r>
      <w:r w:rsidRPr="00317846">
        <w:rPr>
          <w:rFonts w:ascii="Cambria" w:eastAsia="Arial Unicode MS" w:hAnsi="Cambria" w:cs="Arial"/>
          <w:b/>
          <w:bCs/>
          <w:sz w:val="18"/>
          <w:szCs w:val="18"/>
        </w:rPr>
        <w:t xml:space="preserve">Niezłożenie przez Wykonawcę informacji będzie oznaczało, że taki obowiązek nie powstaje. </w:t>
      </w:r>
    </w:p>
    <w:p w14:paraId="023BE565" w14:textId="3C2E22E4" w:rsidR="00A23F34" w:rsidRPr="00AF1E9F" w:rsidRDefault="00CC2AAF" w:rsidP="004B4042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A23F34" w:rsidRPr="00E2066A">
        <w:rPr>
          <w:rFonts w:ascii="Times New Roman" w:hAnsi="Times New Roman" w:cs="Times New Roman"/>
        </w:rPr>
        <w:t>.</w:t>
      </w:r>
      <w:r w:rsidR="00DF5873" w:rsidRPr="00E2066A">
        <w:rPr>
          <w:rFonts w:ascii="Times New Roman" w:hAnsi="Times New Roman" w:cs="Times New Roman"/>
        </w:rPr>
        <w:t xml:space="preserve">Termin wykonania zamówienia: </w:t>
      </w:r>
      <w:r w:rsidR="008F29C4">
        <w:rPr>
          <w:rFonts w:ascii="Times New Roman" w:hAnsi="Times New Roman" w:cs="Times New Roman"/>
        </w:rPr>
        <w:t>4</w:t>
      </w:r>
      <w:r w:rsidR="00EE0512">
        <w:rPr>
          <w:rFonts w:ascii="Times New Roman" w:hAnsi="Times New Roman" w:cs="Times New Roman"/>
        </w:rPr>
        <w:t>0</w:t>
      </w:r>
      <w:r w:rsidR="009E4D34">
        <w:rPr>
          <w:rFonts w:ascii="Times New Roman" w:hAnsi="Times New Roman" w:cs="Times New Roman"/>
        </w:rPr>
        <w:t xml:space="preserve"> dni </w:t>
      </w:r>
      <w:r w:rsidR="00DF5873" w:rsidRPr="00AF1E9F">
        <w:rPr>
          <w:rFonts w:ascii="Times New Roman" w:hAnsi="Times New Roman" w:cs="Times New Roman"/>
        </w:rPr>
        <w:t xml:space="preserve"> od d</w:t>
      </w:r>
      <w:r w:rsidR="009E4D34">
        <w:rPr>
          <w:rFonts w:ascii="Times New Roman" w:hAnsi="Times New Roman" w:cs="Times New Roman"/>
        </w:rPr>
        <w:t xml:space="preserve">nia </w:t>
      </w:r>
      <w:r w:rsidR="00DF5873" w:rsidRPr="00AF1E9F">
        <w:rPr>
          <w:rFonts w:ascii="Times New Roman" w:hAnsi="Times New Roman" w:cs="Times New Roman"/>
        </w:rPr>
        <w:t xml:space="preserve"> podpisania umowy.</w:t>
      </w:r>
    </w:p>
    <w:p w14:paraId="4EDBF82E" w14:textId="6D6E1E27" w:rsidR="00A23F34" w:rsidRPr="00E44307" w:rsidRDefault="00CC2AAF" w:rsidP="00C617CD">
      <w:pPr>
        <w:spacing w:after="1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napToGrid w:val="0"/>
          <w:sz w:val="20"/>
          <w:szCs w:val="20"/>
        </w:rPr>
        <w:t>3</w:t>
      </w:r>
      <w:r w:rsidR="00A23F34" w:rsidRPr="00E44307">
        <w:rPr>
          <w:rFonts w:ascii="Times New Roman" w:hAnsi="Times New Roman" w:cs="Times New Roman"/>
          <w:snapToGrid w:val="0"/>
          <w:sz w:val="20"/>
          <w:szCs w:val="20"/>
        </w:rPr>
        <w:t xml:space="preserve">.Oświadczamy, że </w:t>
      </w:r>
      <w:r w:rsidR="001019EE">
        <w:rPr>
          <w:rFonts w:ascii="Times New Roman" w:hAnsi="Times New Roman" w:cs="Times New Roman"/>
          <w:snapToGrid w:val="0"/>
          <w:sz w:val="20"/>
          <w:szCs w:val="20"/>
        </w:rPr>
        <w:t xml:space="preserve"> cena brutto obejmuje wszystkie koszty realizacji zamówienia.</w:t>
      </w:r>
    </w:p>
    <w:p w14:paraId="4CCA1322" w14:textId="564E97E1" w:rsidR="00C61D67" w:rsidRPr="00E44307" w:rsidRDefault="00CC2AAF" w:rsidP="00C617CD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</w:t>
      </w:r>
      <w:r w:rsidR="00DF393B">
        <w:rPr>
          <w:rFonts w:ascii="Times New Roman" w:hAnsi="Times New Roman" w:cs="Times New Roman"/>
          <w:sz w:val="20"/>
          <w:szCs w:val="20"/>
        </w:rPr>
        <w:t>.</w:t>
      </w:r>
      <w:r w:rsidR="00A23F34" w:rsidRPr="00E44307">
        <w:rPr>
          <w:rFonts w:ascii="Times New Roman" w:hAnsi="Times New Roman" w:cs="Times New Roman"/>
          <w:sz w:val="20"/>
          <w:szCs w:val="20"/>
        </w:rPr>
        <w:t>Oświadczamy, że zapoznaliśmy się ze specyfikacją warunków zamówienia wraz</w:t>
      </w:r>
      <w:r w:rsidR="00021D94" w:rsidRPr="00E44307">
        <w:rPr>
          <w:rFonts w:ascii="Times New Roman" w:hAnsi="Times New Roman" w:cs="Times New Roman"/>
          <w:sz w:val="20"/>
          <w:szCs w:val="20"/>
        </w:rPr>
        <w:t xml:space="preserve">   </w:t>
      </w:r>
      <w:r w:rsidR="00A23F34" w:rsidRPr="00E44307">
        <w:rPr>
          <w:rFonts w:ascii="Times New Roman" w:hAnsi="Times New Roman" w:cs="Times New Roman"/>
          <w:sz w:val="20"/>
          <w:szCs w:val="20"/>
        </w:rPr>
        <w:t xml:space="preserve">z załączonymi do niej dokumentami, z ich ewentualnymi modyfikacjami i wyjaśnieniami do nich w tym  z wzorem umowy  w sprawie zamówienia publicznego ,  i nie wnosimy do nich zastrzeżeń. Uzyskaliśmy wszelkie informacje niezbędne do przygotowania niniejszej oferty. </w:t>
      </w:r>
    </w:p>
    <w:p w14:paraId="3AF34982" w14:textId="57C8CFAB" w:rsidR="00A23F34" w:rsidRPr="00AA6188" w:rsidRDefault="00CC2AAF" w:rsidP="00C617CD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5</w:t>
      </w:r>
      <w:r w:rsidR="00A23F34" w:rsidRPr="00E44307">
        <w:rPr>
          <w:rFonts w:ascii="Times New Roman" w:hAnsi="Times New Roman" w:cs="Times New Roman"/>
          <w:sz w:val="20"/>
          <w:szCs w:val="20"/>
        </w:rPr>
        <w:t xml:space="preserve">.Oświadczamy, że zawarty w swz wzór umowy (zał nr </w:t>
      </w:r>
      <w:r w:rsidR="00AA6188">
        <w:rPr>
          <w:rFonts w:ascii="Times New Roman" w:hAnsi="Times New Roman" w:cs="Times New Roman"/>
          <w:sz w:val="20"/>
          <w:szCs w:val="20"/>
        </w:rPr>
        <w:t>7</w:t>
      </w:r>
      <w:r w:rsidR="00A23F34" w:rsidRPr="00E44307">
        <w:rPr>
          <w:rFonts w:ascii="Times New Roman" w:hAnsi="Times New Roman" w:cs="Times New Roman"/>
          <w:sz w:val="20"/>
          <w:szCs w:val="20"/>
        </w:rPr>
        <w:t xml:space="preserve"> do swz)  został przez nas zaakceptowany </w:t>
      </w:r>
      <w:r w:rsidR="00C617CD" w:rsidRPr="00E44307"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="00A23F34" w:rsidRPr="00E44307">
        <w:rPr>
          <w:rFonts w:ascii="Times New Roman" w:hAnsi="Times New Roman" w:cs="Times New Roman"/>
          <w:sz w:val="20"/>
          <w:szCs w:val="20"/>
        </w:rPr>
        <w:t xml:space="preserve">  </w:t>
      </w:r>
      <w:r w:rsidR="00E44307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A23F34" w:rsidRPr="00E44307">
        <w:rPr>
          <w:rFonts w:ascii="Times New Roman" w:hAnsi="Times New Roman" w:cs="Times New Roman"/>
          <w:sz w:val="20"/>
          <w:szCs w:val="20"/>
        </w:rPr>
        <w:t xml:space="preserve">i zobowiązujemy się w przypadku wybrania naszej oferty do zawarcia umowy na warunkach określonych we wzorze </w:t>
      </w:r>
      <w:r w:rsidR="00A23F34" w:rsidRPr="00AA6188">
        <w:rPr>
          <w:rFonts w:ascii="Times New Roman" w:hAnsi="Times New Roman" w:cs="Times New Roman"/>
          <w:sz w:val="20"/>
          <w:szCs w:val="20"/>
        </w:rPr>
        <w:t>umowy</w:t>
      </w:r>
      <w:r w:rsidR="00AA6188" w:rsidRPr="00AA6188">
        <w:rPr>
          <w:rFonts w:ascii="Times New Roman" w:hAnsi="Times New Roman" w:cs="Times New Roman"/>
          <w:sz w:val="20"/>
          <w:szCs w:val="20"/>
        </w:rPr>
        <w:t>.</w:t>
      </w:r>
    </w:p>
    <w:p w14:paraId="2257C730" w14:textId="4DD87CF1" w:rsidR="00A23F34" w:rsidRPr="00E44307" w:rsidRDefault="00CC2AAF" w:rsidP="00C617CD">
      <w:pPr>
        <w:spacing w:after="1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</w:t>
      </w:r>
      <w:r w:rsidR="00A23F34" w:rsidRPr="00E44307">
        <w:rPr>
          <w:rFonts w:ascii="Times New Roman" w:hAnsi="Times New Roman" w:cs="Times New Roman"/>
          <w:sz w:val="20"/>
          <w:szCs w:val="20"/>
        </w:rPr>
        <w:t>.Oświadczamy, że uważamy się za związanych niniejszą ofertą przez czas wskazany</w:t>
      </w:r>
      <w:r w:rsidR="00413770" w:rsidRPr="00E44307">
        <w:rPr>
          <w:rFonts w:ascii="Times New Roman" w:hAnsi="Times New Roman" w:cs="Times New Roman"/>
          <w:sz w:val="20"/>
          <w:szCs w:val="20"/>
        </w:rPr>
        <w:t xml:space="preserve"> </w:t>
      </w:r>
      <w:r w:rsidR="00A23F34" w:rsidRPr="00E44307">
        <w:rPr>
          <w:rFonts w:ascii="Times New Roman" w:hAnsi="Times New Roman" w:cs="Times New Roman"/>
          <w:sz w:val="20"/>
          <w:szCs w:val="20"/>
        </w:rPr>
        <w:t xml:space="preserve"> w specyfikacji warunków zamówienia.</w:t>
      </w:r>
    </w:p>
    <w:p w14:paraId="0E7FBEF4" w14:textId="38AFF282" w:rsidR="00E01A72" w:rsidRPr="00201088" w:rsidRDefault="00CC2AAF" w:rsidP="00C617CD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</w:t>
      </w:r>
      <w:r w:rsidR="00A23F34" w:rsidRPr="00201088">
        <w:rPr>
          <w:rFonts w:ascii="Times New Roman" w:hAnsi="Times New Roman" w:cs="Times New Roman"/>
          <w:sz w:val="20"/>
          <w:szCs w:val="20"/>
        </w:rPr>
        <w:t>.Następujące części zamówienia zamierzamy zlecić podwykonawcom</w:t>
      </w:r>
      <w:r w:rsidR="00AA3AFA" w:rsidRPr="00201088">
        <w:rPr>
          <w:rFonts w:ascii="Times New Roman" w:hAnsi="Times New Roman" w:cs="Times New Roman"/>
          <w:sz w:val="20"/>
          <w:szCs w:val="20"/>
        </w:rPr>
        <w:t xml:space="preserve"> (jeśli dotyczy) </w:t>
      </w:r>
      <w:r w:rsidR="00A23F34" w:rsidRPr="00201088">
        <w:rPr>
          <w:rFonts w:ascii="Times New Roman" w:hAnsi="Times New Roman" w:cs="Times New Roman"/>
          <w:sz w:val="20"/>
          <w:szCs w:val="20"/>
        </w:rPr>
        <w:t xml:space="preserve">: </w:t>
      </w:r>
    </w:p>
    <w:p w14:paraId="0000B59E" w14:textId="45CCBF68" w:rsidR="00C617CD" w:rsidRPr="00201088" w:rsidRDefault="00A23F34" w:rsidP="00E44307">
      <w:pPr>
        <w:spacing w:after="12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201088">
        <w:rPr>
          <w:rFonts w:ascii="Times New Roman" w:hAnsi="Times New Roman" w:cs="Times New Roman"/>
          <w:sz w:val="20"/>
          <w:szCs w:val="20"/>
        </w:rPr>
        <w:t>/ część zamówienia - opis: ...................................................................</w:t>
      </w:r>
    </w:p>
    <w:p w14:paraId="2C38BCA1" w14:textId="2BB9C73C" w:rsidR="00AA3AFA" w:rsidRPr="00E572AF" w:rsidRDefault="00AA3AFA" w:rsidP="00AA3AFA">
      <w:pPr>
        <w:tabs>
          <w:tab w:val="left" w:pos="426"/>
        </w:tabs>
        <w:suppressAutoHyphens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572AF">
        <w:rPr>
          <w:rFonts w:ascii="Times New Roman" w:hAnsi="Times New Roman" w:cs="Times New Roman"/>
          <w:sz w:val="20"/>
          <w:szCs w:val="20"/>
        </w:rPr>
        <w:t>Nazwa podwykonawcy</w:t>
      </w:r>
      <w:r w:rsidR="00201088" w:rsidRPr="00E572AF">
        <w:rPr>
          <w:rFonts w:ascii="Times New Roman" w:hAnsi="Times New Roman" w:cs="Times New Roman"/>
          <w:sz w:val="20"/>
          <w:szCs w:val="20"/>
        </w:rPr>
        <w:t xml:space="preserve"> (jeśli są już znani)</w:t>
      </w:r>
      <w:r w:rsidRPr="00E572AF">
        <w:rPr>
          <w:rFonts w:ascii="Times New Roman" w:hAnsi="Times New Roman" w:cs="Times New Roman"/>
          <w:sz w:val="20"/>
          <w:szCs w:val="20"/>
        </w:rPr>
        <w:t xml:space="preserve"> …………………………………….………………………………</w:t>
      </w:r>
    </w:p>
    <w:p w14:paraId="44BB63BF" w14:textId="0DAA9D1C" w:rsidR="002E242C" w:rsidRDefault="00CC2AAF" w:rsidP="00871910">
      <w:pPr>
        <w:rPr>
          <w:rFonts w:ascii="Times New Roman" w:hAnsi="Times New Roman" w:cs="Times New Roman"/>
          <w:snapToGrid w:val="0"/>
          <w:sz w:val="20"/>
          <w:szCs w:val="20"/>
        </w:rPr>
      </w:pPr>
      <w:r>
        <w:rPr>
          <w:rFonts w:ascii="Times New Roman" w:hAnsi="Times New Roman" w:cs="Times New Roman"/>
          <w:snapToGrid w:val="0"/>
          <w:sz w:val="20"/>
          <w:szCs w:val="20"/>
        </w:rPr>
        <w:t>8</w:t>
      </w:r>
      <w:r w:rsidR="00A23F34" w:rsidRPr="004D28F4">
        <w:rPr>
          <w:rFonts w:ascii="Times New Roman" w:hAnsi="Times New Roman" w:cs="Times New Roman"/>
          <w:snapToGrid w:val="0"/>
          <w:sz w:val="20"/>
          <w:szCs w:val="20"/>
        </w:rPr>
        <w:t>.</w:t>
      </w:r>
      <w:r w:rsidR="00577413">
        <w:rPr>
          <w:rFonts w:ascii="Times New Roman" w:hAnsi="Times New Roman" w:cs="Times New Roman"/>
          <w:snapToGrid w:val="0"/>
          <w:sz w:val="20"/>
          <w:szCs w:val="20"/>
        </w:rPr>
        <w:t xml:space="preserve">Imie i nazwisko osoby (osób) upoważnionych do podpisania </w:t>
      </w:r>
      <w:r w:rsidR="002E242C">
        <w:rPr>
          <w:rFonts w:ascii="Times New Roman" w:hAnsi="Times New Roman" w:cs="Times New Roman"/>
          <w:snapToGrid w:val="0"/>
          <w:sz w:val="20"/>
          <w:szCs w:val="20"/>
        </w:rPr>
        <w:t>umowy:</w:t>
      </w:r>
    </w:p>
    <w:p w14:paraId="74BDB1FA" w14:textId="0F842BF3" w:rsidR="00457A2E" w:rsidRPr="002829B4" w:rsidRDefault="002E242C" w:rsidP="002829B4">
      <w:pPr>
        <w:rPr>
          <w:rFonts w:ascii="Cambria" w:hAnsi="Cambria" w:cs="Arial"/>
          <w:bCs/>
          <w:sz w:val="16"/>
          <w:szCs w:val="16"/>
        </w:rPr>
      </w:pPr>
      <w:r>
        <w:rPr>
          <w:rFonts w:ascii="Times New Roman" w:hAnsi="Times New Roman" w:cs="Times New Roman"/>
          <w:snapToGrid w:val="0"/>
          <w:sz w:val="20"/>
          <w:szCs w:val="20"/>
        </w:rPr>
        <w:t>……………………………………………………………………………………………………..</w:t>
      </w:r>
    </w:p>
    <w:p w14:paraId="5C496698" w14:textId="0ED3E89E" w:rsidR="00B35946" w:rsidRPr="003749BC" w:rsidRDefault="00CC2AAF" w:rsidP="00B35946">
      <w:pPr>
        <w:spacing w:after="120"/>
        <w:ind w:left="426"/>
        <w:jc w:val="both"/>
        <w:rPr>
          <w:rFonts w:ascii="Cambria" w:hAnsi="Cambria"/>
          <w:sz w:val="18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>9</w:t>
      </w:r>
      <w:r w:rsidR="00B35946">
        <w:rPr>
          <w:rFonts w:ascii="Cambria" w:hAnsi="Cambria"/>
          <w:sz w:val="20"/>
          <w:szCs w:val="20"/>
        </w:rPr>
        <w:t>.</w:t>
      </w:r>
      <w:r w:rsidR="00B35946" w:rsidRPr="008D779D">
        <w:rPr>
          <w:rFonts w:ascii="Cambria" w:hAnsi="Cambria"/>
          <w:sz w:val="20"/>
          <w:szCs w:val="20"/>
        </w:rPr>
        <w:t xml:space="preserve"> </w:t>
      </w:r>
      <w:r w:rsidR="00B35946">
        <w:rPr>
          <w:rFonts w:ascii="Cambria" w:hAnsi="Cambria"/>
          <w:sz w:val="20"/>
          <w:szCs w:val="20"/>
        </w:rPr>
        <w:t xml:space="preserve">Jako Wykonawca jestem  </w:t>
      </w:r>
      <w:r w:rsidR="00B35946" w:rsidRPr="003749BC">
        <w:rPr>
          <w:rFonts w:ascii="Cambria" w:hAnsi="Cambria"/>
          <w:sz w:val="18"/>
          <w:szCs w:val="18"/>
          <w:u w:val="single"/>
        </w:rPr>
        <w:t>(odpowiednie zaznaczyć):</w:t>
      </w:r>
    </w:p>
    <w:p w14:paraId="06F1BDAC" w14:textId="77777777" w:rsidR="00B35946" w:rsidRDefault="00B35946" w:rsidP="00B35946">
      <w:pPr>
        <w:numPr>
          <w:ilvl w:val="0"/>
          <w:numId w:val="10"/>
        </w:numPr>
        <w:spacing w:after="120"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m</w:t>
      </w:r>
      <w:r w:rsidRPr="00586A9A">
        <w:rPr>
          <w:rFonts w:ascii="Cambria" w:hAnsi="Cambria"/>
          <w:sz w:val="20"/>
          <w:szCs w:val="20"/>
        </w:rPr>
        <w:t>ikroprzedsiębi</w:t>
      </w:r>
      <w:r>
        <w:rPr>
          <w:rFonts w:ascii="Cambria" w:hAnsi="Cambria"/>
          <w:sz w:val="20"/>
          <w:szCs w:val="20"/>
        </w:rPr>
        <w:t>orstwem</w:t>
      </w:r>
    </w:p>
    <w:p w14:paraId="03062AE8" w14:textId="77777777" w:rsidR="00B35946" w:rsidRDefault="00B35946" w:rsidP="00B35946">
      <w:pPr>
        <w:numPr>
          <w:ilvl w:val="0"/>
          <w:numId w:val="10"/>
        </w:numPr>
        <w:spacing w:after="120"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małym przedsiębiorstwem</w:t>
      </w:r>
    </w:p>
    <w:p w14:paraId="1EA8BB55" w14:textId="77777777" w:rsidR="00B35946" w:rsidRDefault="00B35946" w:rsidP="00B35946">
      <w:pPr>
        <w:numPr>
          <w:ilvl w:val="0"/>
          <w:numId w:val="10"/>
        </w:numPr>
        <w:spacing w:after="120"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średnim przedsiębiorstwem</w:t>
      </w:r>
    </w:p>
    <w:p w14:paraId="4A27766F" w14:textId="77777777" w:rsidR="00B35946" w:rsidRDefault="00B35946" w:rsidP="00B35946">
      <w:pPr>
        <w:numPr>
          <w:ilvl w:val="0"/>
          <w:numId w:val="10"/>
        </w:numPr>
        <w:spacing w:after="120"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jednoosobowa działalność gospodarcza</w:t>
      </w:r>
    </w:p>
    <w:p w14:paraId="66F766E6" w14:textId="77777777" w:rsidR="00B35946" w:rsidRDefault="00B35946" w:rsidP="00B35946">
      <w:pPr>
        <w:numPr>
          <w:ilvl w:val="0"/>
          <w:numId w:val="10"/>
        </w:numPr>
        <w:spacing w:after="120"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osoba fizyczna nieprowadząca działalności gospodarczej</w:t>
      </w:r>
    </w:p>
    <w:p w14:paraId="3C3378F2" w14:textId="77777777" w:rsidR="00B35946" w:rsidRDefault="00B35946" w:rsidP="00B35946">
      <w:pPr>
        <w:numPr>
          <w:ilvl w:val="0"/>
          <w:numId w:val="10"/>
        </w:numPr>
        <w:spacing w:after="120"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inny rodzaj</w:t>
      </w:r>
    </w:p>
    <w:p w14:paraId="22E4A0A8" w14:textId="1BAD257C" w:rsidR="007B0D9C" w:rsidRPr="0094623D" w:rsidRDefault="00B35946" w:rsidP="00B35946">
      <w:pPr>
        <w:spacing w:after="120"/>
        <w:ind w:left="1146"/>
        <w:jc w:val="both"/>
        <w:rPr>
          <w:rFonts w:ascii="Cambria" w:hAnsi="Cambria"/>
          <w:i/>
          <w:iCs/>
          <w:sz w:val="16"/>
          <w:szCs w:val="16"/>
        </w:rPr>
      </w:pPr>
      <w:r w:rsidRPr="0094623D">
        <w:rPr>
          <w:rFonts w:ascii="Cambria" w:hAnsi="Cambria"/>
          <w:i/>
          <w:iCs/>
          <w:sz w:val="16"/>
          <w:szCs w:val="16"/>
        </w:rPr>
        <w:t>(w przypadku składania oferty przez Wykonawców wspólnie ubiegających się o udzielenie zamówienia informacje należy podać w odniesieniu do każdego z tych Wykonawców)</w:t>
      </w:r>
    </w:p>
    <w:p w14:paraId="30352493" w14:textId="0B7C947E" w:rsidR="00A23F34" w:rsidRPr="00FE3271" w:rsidRDefault="00A23F34" w:rsidP="00E44307">
      <w:pPr>
        <w:autoSpaceDE w:val="0"/>
        <w:autoSpaceDN w:val="0"/>
        <w:adjustRightInd w:val="0"/>
        <w:ind w:left="285"/>
        <w:rPr>
          <w:rFonts w:ascii="Times New Roman" w:hAnsi="Times New Roman" w:cs="Times New Roman"/>
          <w:sz w:val="20"/>
          <w:szCs w:val="20"/>
        </w:rPr>
      </w:pPr>
      <w:r w:rsidRPr="007513F3">
        <w:rPr>
          <w:rFonts w:ascii="Times New Roman" w:hAnsi="Times New Roman" w:cs="Times New Roman"/>
          <w:sz w:val="18"/>
          <w:szCs w:val="18"/>
        </w:rPr>
        <w:t>1</w:t>
      </w:r>
      <w:r w:rsidR="00CC2AAF">
        <w:rPr>
          <w:rFonts w:ascii="Times New Roman" w:hAnsi="Times New Roman" w:cs="Times New Roman"/>
          <w:sz w:val="18"/>
          <w:szCs w:val="18"/>
        </w:rPr>
        <w:t>0</w:t>
      </w:r>
      <w:r w:rsidRPr="007513F3">
        <w:rPr>
          <w:rFonts w:ascii="Times New Roman" w:hAnsi="Times New Roman" w:cs="Times New Roman"/>
          <w:sz w:val="18"/>
          <w:szCs w:val="18"/>
        </w:rPr>
        <w:t>.</w:t>
      </w:r>
      <w:r w:rsidRPr="00FE3271">
        <w:rPr>
          <w:rFonts w:ascii="Times New Roman" w:hAnsi="Times New Roman" w:cs="Times New Roman"/>
          <w:sz w:val="20"/>
          <w:szCs w:val="20"/>
        </w:rPr>
        <w:t xml:space="preserve"> Oświadczam</w:t>
      </w:r>
      <w:r w:rsidR="00635F0C" w:rsidRPr="00FE3271">
        <w:rPr>
          <w:rFonts w:ascii="Times New Roman" w:hAnsi="Times New Roman" w:cs="Times New Roman"/>
          <w:sz w:val="20"/>
          <w:szCs w:val="20"/>
        </w:rPr>
        <w:t>/oświadczamy</w:t>
      </w:r>
      <w:r w:rsidRPr="00FE3271">
        <w:rPr>
          <w:rFonts w:ascii="Times New Roman" w:hAnsi="Times New Roman" w:cs="Times New Roman"/>
          <w:sz w:val="20"/>
          <w:szCs w:val="20"/>
        </w:rPr>
        <w:t>, że wypełniłem</w:t>
      </w:r>
      <w:r w:rsidR="00635F0C" w:rsidRPr="00FE3271">
        <w:rPr>
          <w:rFonts w:ascii="Times New Roman" w:hAnsi="Times New Roman" w:cs="Times New Roman"/>
          <w:sz w:val="20"/>
          <w:szCs w:val="20"/>
        </w:rPr>
        <w:t>/wypełnili</w:t>
      </w:r>
      <w:r w:rsidR="002329FF" w:rsidRPr="00FE3271">
        <w:rPr>
          <w:rFonts w:ascii="Times New Roman" w:hAnsi="Times New Roman" w:cs="Times New Roman"/>
          <w:sz w:val="20"/>
          <w:szCs w:val="20"/>
        </w:rPr>
        <w:t>ś</w:t>
      </w:r>
      <w:r w:rsidR="00635F0C" w:rsidRPr="00FE3271">
        <w:rPr>
          <w:rFonts w:ascii="Times New Roman" w:hAnsi="Times New Roman" w:cs="Times New Roman"/>
          <w:sz w:val="20"/>
          <w:szCs w:val="20"/>
        </w:rPr>
        <w:t>my</w:t>
      </w:r>
      <w:r w:rsidRPr="00FE3271">
        <w:rPr>
          <w:rFonts w:ascii="Times New Roman" w:hAnsi="Times New Roman" w:cs="Times New Roman"/>
          <w:sz w:val="20"/>
          <w:szCs w:val="20"/>
        </w:rPr>
        <w:t xml:space="preserve"> obowiązki informacyjne przewidziane w art. 13 lub art. 14 RODO</w:t>
      </w:r>
      <w:r w:rsidRPr="00FE3271">
        <w:rPr>
          <w:rFonts w:ascii="Times New Roman" w:hAnsi="Times New Roman" w:cs="Times New Roman"/>
          <w:sz w:val="20"/>
          <w:szCs w:val="20"/>
          <w:vertAlign w:val="superscript"/>
        </w:rPr>
        <w:t>1)</w:t>
      </w:r>
      <w:r w:rsidRPr="00FE3271">
        <w:rPr>
          <w:rFonts w:ascii="Times New Roman" w:hAnsi="Times New Roman" w:cs="Times New Roman"/>
          <w:sz w:val="20"/>
          <w:szCs w:val="20"/>
        </w:rPr>
        <w:t xml:space="preserve"> wobec osób fizycznych, od których dane osobowe bezpośrednio lub pośrednio pozyskałem </w:t>
      </w:r>
      <w:r w:rsidR="00FE3271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FE3271">
        <w:rPr>
          <w:rFonts w:ascii="Times New Roman" w:hAnsi="Times New Roman" w:cs="Times New Roman"/>
          <w:sz w:val="20"/>
          <w:szCs w:val="20"/>
        </w:rPr>
        <w:t>w celu  ubiegania się o udzielenie zamówienia publicznego w niniejszym postępowaniu.*</w:t>
      </w:r>
    </w:p>
    <w:p w14:paraId="5513CE3B" w14:textId="0ECA890C" w:rsidR="00E01A72" w:rsidRDefault="00060A4D" w:rsidP="00226F70">
      <w:pPr>
        <w:spacing w:after="120"/>
        <w:ind w:left="426"/>
        <w:rPr>
          <w:rFonts w:ascii="Cambria" w:hAnsi="Cambria"/>
          <w:sz w:val="20"/>
          <w:szCs w:val="20"/>
        </w:rPr>
      </w:pPr>
      <w:r w:rsidRPr="00FE3271">
        <w:rPr>
          <w:sz w:val="20"/>
        </w:rPr>
        <w:t>1</w:t>
      </w:r>
      <w:r w:rsidR="00CC2AAF">
        <w:rPr>
          <w:sz w:val="20"/>
        </w:rPr>
        <w:t>1</w:t>
      </w:r>
      <w:r w:rsidRPr="00FE3271">
        <w:rPr>
          <w:sz w:val="20"/>
        </w:rPr>
        <w:t>.</w:t>
      </w:r>
      <w:r w:rsidR="00297BC7" w:rsidRPr="00FE3271">
        <w:rPr>
          <w:b/>
          <w:sz w:val="20"/>
        </w:rPr>
        <w:t xml:space="preserve"> </w:t>
      </w:r>
      <w:r w:rsidR="00E01A72">
        <w:rPr>
          <w:rFonts w:ascii="Cambria" w:hAnsi="Cambria"/>
          <w:sz w:val="20"/>
          <w:szCs w:val="20"/>
        </w:rPr>
        <w:t>Tajemnica przedsiębiorstwa ( wykonawca wypełnia jeśli dotyczy):</w:t>
      </w:r>
      <w:r w:rsidR="00226F70">
        <w:rPr>
          <w:rFonts w:ascii="Cambria" w:hAnsi="Cambria"/>
          <w:sz w:val="20"/>
          <w:szCs w:val="20"/>
        </w:rPr>
        <w:t xml:space="preserve"> </w:t>
      </w:r>
      <w:r w:rsidR="00E01A72">
        <w:rPr>
          <w:rFonts w:ascii="Cambria" w:hAnsi="Cambria"/>
          <w:sz w:val="20"/>
          <w:szCs w:val="20"/>
        </w:rPr>
        <w:t xml:space="preserve">Dokumenty stanowiące tajemnice przedsiębiorstwa zawarto w pliku  </w:t>
      </w:r>
      <w:r w:rsidR="007066F7">
        <w:rPr>
          <w:rFonts w:ascii="Cambria" w:hAnsi="Cambria"/>
          <w:sz w:val="20"/>
          <w:szCs w:val="20"/>
        </w:rPr>
        <w:t>o</w:t>
      </w:r>
      <w:r w:rsidR="00E01A72">
        <w:rPr>
          <w:rFonts w:ascii="Cambria" w:hAnsi="Cambria"/>
          <w:sz w:val="20"/>
          <w:szCs w:val="20"/>
        </w:rPr>
        <w:t xml:space="preserve">      nazwie……………………………załączonym do oferty.</w:t>
      </w:r>
    </w:p>
    <w:p w14:paraId="03F40481" w14:textId="18419856" w:rsidR="00E01A72" w:rsidRPr="007513F3" w:rsidRDefault="00E01A72" w:rsidP="007513F3">
      <w:pPr>
        <w:spacing w:after="120"/>
        <w:ind w:left="426"/>
        <w:jc w:val="both"/>
        <w:rPr>
          <w:rFonts w:ascii="Cambria" w:hAnsi="Cambria"/>
          <w:sz w:val="18"/>
          <w:szCs w:val="18"/>
        </w:rPr>
      </w:pPr>
      <w:r w:rsidRPr="007066F7">
        <w:rPr>
          <w:rFonts w:ascii="Cambria" w:hAnsi="Cambria"/>
          <w:sz w:val="18"/>
          <w:szCs w:val="18"/>
        </w:rPr>
        <w:t>Uwaga: zamawiający zwraca uwagę na konieczność  przedłożenia uzasadnienia.</w:t>
      </w:r>
    </w:p>
    <w:p w14:paraId="72B37392" w14:textId="37DA4416" w:rsidR="00E01A72" w:rsidRPr="0068166C" w:rsidRDefault="00E01A72" w:rsidP="0068166C">
      <w:pPr>
        <w:spacing w:after="120"/>
        <w:ind w:left="426"/>
        <w:jc w:val="both"/>
        <w:rPr>
          <w:rFonts w:ascii="Cambria" w:hAnsi="Cambria" w:cs="Tahoma"/>
          <w:sz w:val="20"/>
          <w:szCs w:val="20"/>
        </w:rPr>
      </w:pPr>
      <w:r w:rsidRPr="0093745A">
        <w:rPr>
          <w:rFonts w:ascii="Times New Roman" w:hAnsi="Times New Roman" w:cs="Times New Roman"/>
        </w:rPr>
        <w:t>1</w:t>
      </w:r>
      <w:r w:rsidR="001E4E06">
        <w:rPr>
          <w:rFonts w:ascii="Times New Roman" w:hAnsi="Times New Roman" w:cs="Times New Roman"/>
        </w:rPr>
        <w:t>2</w:t>
      </w:r>
      <w:r w:rsidRPr="0093745A">
        <w:rPr>
          <w:rFonts w:ascii="Times New Roman" w:hAnsi="Times New Roman" w:cs="Times New Roman"/>
        </w:rPr>
        <w:t>.</w:t>
      </w:r>
      <w:r w:rsidRPr="0093745A">
        <w:rPr>
          <w:rFonts w:ascii="Cambria" w:hAnsi="Cambria" w:cs="Tahoma"/>
          <w:sz w:val="20"/>
          <w:szCs w:val="20"/>
        </w:rPr>
        <w:t xml:space="preserve"> </w:t>
      </w:r>
      <w:r w:rsidR="0093745A">
        <w:rPr>
          <w:rFonts w:ascii="Cambria" w:hAnsi="Cambria" w:cs="Tahoma"/>
          <w:sz w:val="20"/>
          <w:szCs w:val="20"/>
        </w:rPr>
        <w:t xml:space="preserve">Aktualny odpis lub </w:t>
      </w:r>
      <w:r w:rsidRPr="0093745A">
        <w:rPr>
          <w:rFonts w:ascii="Cambria" w:hAnsi="Cambria" w:cs="Tahoma"/>
          <w:sz w:val="20"/>
          <w:szCs w:val="20"/>
        </w:rPr>
        <w:t xml:space="preserve">informacje z </w:t>
      </w:r>
      <w:r w:rsidRPr="007066F7">
        <w:rPr>
          <w:rFonts w:ascii="Cambria" w:hAnsi="Cambria" w:cs="Tahoma"/>
          <w:sz w:val="20"/>
          <w:szCs w:val="20"/>
        </w:rPr>
        <w:t>Krajowego Rejestru Sądowego* i/lub Centralnej Ewidencji Informacji o działalności Gospodarczej</w:t>
      </w:r>
      <w:r w:rsidRPr="007066F7">
        <w:rPr>
          <w:rFonts w:ascii="Cambria" w:hAnsi="Cambria" w:cs="Tahoma"/>
          <w:sz w:val="20"/>
          <w:szCs w:val="20"/>
          <w:vertAlign w:val="superscript"/>
        </w:rPr>
        <w:t>2</w:t>
      </w:r>
      <w:r w:rsidRPr="007066F7">
        <w:rPr>
          <w:rFonts w:ascii="Cambria" w:hAnsi="Cambria" w:cs="Tahoma"/>
          <w:sz w:val="20"/>
          <w:szCs w:val="20"/>
        </w:rPr>
        <w:t xml:space="preserve"> znajdujących się pod adresem</w:t>
      </w:r>
      <w:r w:rsidR="0093745A" w:rsidRPr="007066F7">
        <w:rPr>
          <w:rFonts w:ascii="Cambria" w:hAnsi="Cambria" w:cs="Tahoma"/>
          <w:sz w:val="20"/>
          <w:szCs w:val="20"/>
        </w:rPr>
        <w:t xml:space="preserve"> ogólnodostępnej strony internetowej</w:t>
      </w:r>
      <w:r w:rsidRPr="007066F7">
        <w:rPr>
          <w:rFonts w:ascii="Cambria" w:hAnsi="Cambria" w:cs="Tahoma"/>
          <w:sz w:val="20"/>
          <w:szCs w:val="20"/>
        </w:rPr>
        <w:t>:……………………………………………………..(</w:t>
      </w:r>
      <w:r w:rsidR="0093745A">
        <w:rPr>
          <w:rFonts w:ascii="Cambria" w:hAnsi="Cambria" w:cs="Tahoma"/>
          <w:sz w:val="20"/>
          <w:szCs w:val="20"/>
        </w:rPr>
        <w:t>wpisać  adres strony)</w:t>
      </w:r>
      <w:r w:rsidRPr="0093745A">
        <w:rPr>
          <w:rFonts w:ascii="Cambria" w:hAnsi="Cambria" w:cs="Tahoma"/>
          <w:sz w:val="20"/>
          <w:szCs w:val="20"/>
        </w:rPr>
        <w:t>).</w:t>
      </w:r>
    </w:p>
    <w:p w14:paraId="470190C1" w14:textId="0F079E78" w:rsidR="009C5B99" w:rsidRPr="00E01A72" w:rsidRDefault="00A23F34" w:rsidP="00E44307">
      <w:pPr>
        <w:spacing w:after="120" w:line="240" w:lineRule="auto"/>
        <w:jc w:val="both"/>
        <w:rPr>
          <w:rFonts w:ascii="Times New Roman" w:hAnsi="Times New Roman" w:cs="Times New Roman"/>
          <w:snapToGrid w:val="0"/>
          <w:sz w:val="16"/>
          <w:szCs w:val="16"/>
        </w:rPr>
      </w:pPr>
      <w:r w:rsidRPr="00E01A72">
        <w:rPr>
          <w:rFonts w:ascii="Times New Roman" w:hAnsi="Times New Roman" w:cs="Times New Roman"/>
          <w:snapToGrid w:val="0"/>
        </w:rPr>
        <w:t xml:space="preserve">     1</w:t>
      </w:r>
      <w:r w:rsidR="001E4E06">
        <w:rPr>
          <w:rFonts w:ascii="Times New Roman" w:hAnsi="Times New Roman" w:cs="Times New Roman"/>
          <w:snapToGrid w:val="0"/>
        </w:rPr>
        <w:t>3</w:t>
      </w:r>
      <w:r w:rsidRPr="00E01A72">
        <w:rPr>
          <w:rFonts w:ascii="Times New Roman" w:hAnsi="Times New Roman" w:cs="Times New Roman"/>
          <w:snapToGrid w:val="0"/>
        </w:rPr>
        <w:t>.Załącznik</w:t>
      </w:r>
      <w:r w:rsidR="009C5B99" w:rsidRPr="00E01A72">
        <w:rPr>
          <w:rFonts w:ascii="Times New Roman" w:hAnsi="Times New Roman" w:cs="Times New Roman"/>
          <w:snapToGrid w:val="0"/>
        </w:rPr>
        <w:t>i do oferty stanowiące jej integralna część :</w:t>
      </w:r>
      <w:r w:rsidR="009C5B99" w:rsidRPr="00E01A72">
        <w:rPr>
          <w:rFonts w:ascii="Times New Roman" w:hAnsi="Times New Roman" w:cs="Times New Roman"/>
          <w:snapToGrid w:val="0"/>
          <w:sz w:val="16"/>
          <w:szCs w:val="16"/>
        </w:rPr>
        <w:t>(proszę wymienić dokumenty załączane do oferty)</w:t>
      </w:r>
    </w:p>
    <w:p w14:paraId="1EFD388A" w14:textId="24896B50" w:rsidR="00A23F34" w:rsidRPr="007513F3" w:rsidRDefault="009C5B99" w:rsidP="007513F3">
      <w:pPr>
        <w:spacing w:after="120" w:line="240" w:lineRule="auto"/>
        <w:jc w:val="both"/>
        <w:rPr>
          <w:rFonts w:ascii="Times New Roman" w:hAnsi="Times New Roman" w:cs="Times New Roman"/>
          <w:snapToGrid w:val="0"/>
          <w:sz w:val="16"/>
          <w:szCs w:val="16"/>
        </w:rPr>
      </w:pPr>
      <w:r>
        <w:rPr>
          <w:rFonts w:ascii="Times New Roman" w:hAnsi="Times New Roman" w:cs="Times New Roman"/>
          <w:snapToGrid w:val="0"/>
          <w:sz w:val="16"/>
          <w:szCs w:val="16"/>
        </w:rPr>
        <w:t>………………………………………………………</w:t>
      </w:r>
    </w:p>
    <w:p w14:paraId="15AE79BD" w14:textId="27774DF6" w:rsidR="008120FD" w:rsidRPr="00E35C3C" w:rsidRDefault="00A23F34" w:rsidP="00E35C3C">
      <w:pPr>
        <w:tabs>
          <w:tab w:val="left" w:pos="4536"/>
        </w:tabs>
        <w:spacing w:before="120"/>
        <w:ind w:left="4536"/>
        <w:jc w:val="center"/>
        <w:rPr>
          <w:rFonts w:ascii="Times New Roman" w:hAnsi="Times New Roman" w:cs="Times New Roman"/>
          <w:sz w:val="16"/>
          <w:szCs w:val="16"/>
        </w:rPr>
      </w:pPr>
      <w:r w:rsidRPr="00BA07EF">
        <w:rPr>
          <w:rFonts w:ascii="Times New Roman" w:hAnsi="Times New Roman" w:cs="Times New Roman"/>
        </w:rPr>
        <w:t>....................................................................</w:t>
      </w:r>
      <w:r w:rsidRPr="00BA07EF">
        <w:rPr>
          <w:rFonts w:ascii="Times New Roman" w:hAnsi="Times New Roman" w:cs="Times New Roman"/>
        </w:rPr>
        <w:br/>
      </w:r>
      <w:r w:rsidRPr="00C40256">
        <w:rPr>
          <w:rFonts w:ascii="Times New Roman" w:hAnsi="Times New Roman" w:cs="Times New Roman"/>
          <w:sz w:val="12"/>
          <w:szCs w:val="12"/>
        </w:rPr>
        <w:t>(</w:t>
      </w:r>
      <w:r w:rsidR="005F33AC" w:rsidRPr="00C40256">
        <w:rPr>
          <w:rFonts w:ascii="Times New Roman" w:hAnsi="Times New Roman" w:cs="Times New Roman"/>
          <w:sz w:val="12"/>
          <w:szCs w:val="12"/>
        </w:rPr>
        <w:t>podpis</w:t>
      </w:r>
      <w:r w:rsidR="00B768D3">
        <w:rPr>
          <w:rFonts w:ascii="Times New Roman" w:hAnsi="Times New Roman" w:cs="Times New Roman"/>
          <w:sz w:val="12"/>
          <w:szCs w:val="12"/>
        </w:rPr>
        <w:t xml:space="preserve"> osób uprawnionych do reprezentacji</w:t>
      </w:r>
      <w:r w:rsidRPr="00C40256">
        <w:rPr>
          <w:rFonts w:ascii="Times New Roman" w:hAnsi="Times New Roman" w:cs="Times New Roman"/>
          <w:sz w:val="16"/>
          <w:szCs w:val="16"/>
        </w:rPr>
        <w:t>)</w:t>
      </w:r>
    </w:p>
    <w:p w14:paraId="7A8FD80F" w14:textId="77777777" w:rsidR="008120FD" w:rsidRPr="00E604F9" w:rsidRDefault="008120FD" w:rsidP="008120FD">
      <w:pPr>
        <w:pStyle w:val="Lista5"/>
        <w:ind w:left="3823"/>
        <w:rPr>
          <w:rFonts w:ascii="Tahoma" w:hAnsi="Tahoma" w:cs="Tahoma"/>
          <w:i/>
          <w:iCs/>
          <w:sz w:val="16"/>
          <w:szCs w:val="16"/>
        </w:rPr>
      </w:pPr>
      <w:r w:rsidRPr="00E604F9">
        <w:rPr>
          <w:rFonts w:ascii="Tahoma" w:hAnsi="Tahoma" w:cs="Tahoma"/>
          <w:i/>
          <w:iCs/>
          <w:sz w:val="16"/>
          <w:szCs w:val="16"/>
        </w:rPr>
        <w:t>Dokument musi być podpisany kwalifikowalnym podpisem elektronicznym lub podpisem zaufanym lub podpisem osobistym</w:t>
      </w:r>
    </w:p>
    <w:p w14:paraId="3B94217B" w14:textId="77777777" w:rsidR="000D0782" w:rsidRPr="00C50E9B" w:rsidRDefault="000D0782" w:rsidP="009F1849">
      <w:pPr>
        <w:pStyle w:val="Nagwek"/>
        <w:rPr>
          <w:rFonts w:ascii="Arial Narrow" w:hAnsi="Arial Narrow"/>
          <w:b/>
          <w:caps/>
          <w:w w:val="90"/>
          <w:sz w:val="20"/>
          <w:szCs w:val="20"/>
        </w:rPr>
      </w:pPr>
    </w:p>
    <w:p w14:paraId="30E00769" w14:textId="77777777" w:rsidR="00A23F34" w:rsidRPr="004E50BA" w:rsidRDefault="00A23F34" w:rsidP="00C25BB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16"/>
          <w:szCs w:val="16"/>
        </w:rPr>
      </w:pPr>
      <w:r w:rsidRPr="004E50BA">
        <w:rPr>
          <w:rFonts w:ascii="Times New Roman" w:hAnsi="Times New Roman" w:cs="Times New Roman"/>
          <w:sz w:val="16"/>
          <w:szCs w:val="16"/>
        </w:rPr>
        <w:t>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804A0B8" w14:textId="4BE884AB" w:rsidR="006F7643" w:rsidRDefault="00A23F34" w:rsidP="00C25BB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16"/>
          <w:szCs w:val="16"/>
        </w:rPr>
      </w:pPr>
      <w:r w:rsidRPr="004E50BA">
        <w:rPr>
          <w:rFonts w:ascii="Times New Roman" w:hAnsi="Times New Roman" w:cs="Times New Roman"/>
          <w:b/>
          <w:bCs/>
          <w:sz w:val="16"/>
          <w:szCs w:val="16"/>
        </w:rPr>
        <w:t xml:space="preserve">1) </w:t>
      </w:r>
      <w:r w:rsidRPr="004E50BA">
        <w:rPr>
          <w:rFonts w:ascii="Times New Roman" w:hAnsi="Times New Roman" w:cs="Times New Roman"/>
          <w:sz w:val="16"/>
          <w:szCs w:val="16"/>
        </w:rPr>
        <w:t>rozporządzenie Parlamentu Europejskiego i Rady (UE) 2016/679 z dnia 27 kwietnia 2016 r. w sprawie ochrony osób fizycznych   w związku  z przetwarzaniem danych osobowych i w sprawie swobodnego przepływu takich danych oraz uchylenia dyrektywy 95/46/WE (ogólne rozporządzenie o ochronie danych) (Dz. Urz. UE L 119 z 04.05.2016, str. 1).</w:t>
      </w:r>
    </w:p>
    <w:p w14:paraId="210EFA31" w14:textId="26F6911D" w:rsidR="009342C9" w:rsidRPr="00E35C3C" w:rsidRDefault="00EE3AE6" w:rsidP="00C25BB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16"/>
          <w:szCs w:val="16"/>
        </w:rPr>
      </w:pPr>
      <w:r w:rsidRPr="00EE3AE6">
        <w:rPr>
          <w:rFonts w:ascii="Times New Roman" w:hAnsi="Times New Roman" w:cs="Times New Roman"/>
          <w:sz w:val="16"/>
          <w:szCs w:val="16"/>
          <w:vertAlign w:val="superscript"/>
        </w:rPr>
        <w:t>2)-</w:t>
      </w:r>
      <w:r>
        <w:rPr>
          <w:rFonts w:ascii="Times New Roman" w:hAnsi="Times New Roman" w:cs="Times New Roman"/>
          <w:sz w:val="16"/>
          <w:szCs w:val="16"/>
          <w:vertAlign w:val="superscript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niepotrzebne </w:t>
      </w:r>
      <w:r w:rsidR="009342C9">
        <w:rPr>
          <w:rFonts w:ascii="Times New Roman" w:hAnsi="Times New Roman" w:cs="Times New Roman"/>
          <w:sz w:val="16"/>
          <w:szCs w:val="16"/>
        </w:rPr>
        <w:t>skreślić</w:t>
      </w:r>
    </w:p>
    <w:sectPr w:rsidR="009342C9" w:rsidRPr="00E35C3C" w:rsidSect="004C57C6">
      <w:footerReference w:type="default" r:id="rId8"/>
      <w:pgSz w:w="11906" w:h="16838"/>
      <w:pgMar w:top="426" w:right="1133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86BA16" w14:textId="77777777" w:rsidR="00E15DE3" w:rsidRDefault="00E15DE3" w:rsidP="00CB43ED">
      <w:pPr>
        <w:spacing w:after="0" w:line="240" w:lineRule="auto"/>
      </w:pPr>
      <w:r>
        <w:separator/>
      </w:r>
    </w:p>
  </w:endnote>
  <w:endnote w:type="continuationSeparator" w:id="0">
    <w:p w14:paraId="2954C70E" w14:textId="77777777" w:rsidR="00E15DE3" w:rsidRDefault="00E15DE3" w:rsidP="00CB4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14900118"/>
      <w:docPartObj>
        <w:docPartGallery w:val="Page Numbers (Bottom of Page)"/>
        <w:docPartUnique/>
      </w:docPartObj>
    </w:sdtPr>
    <w:sdtContent>
      <w:p w14:paraId="25DC0C67" w14:textId="46708DB4" w:rsidR="006936E9" w:rsidRDefault="006936E9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5DCEDC8" w14:textId="77777777" w:rsidR="006936E9" w:rsidRDefault="006936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6CD364" w14:textId="77777777" w:rsidR="00E15DE3" w:rsidRDefault="00E15DE3" w:rsidP="00CB43ED">
      <w:pPr>
        <w:spacing w:after="0" w:line="240" w:lineRule="auto"/>
      </w:pPr>
      <w:r>
        <w:separator/>
      </w:r>
    </w:p>
  </w:footnote>
  <w:footnote w:type="continuationSeparator" w:id="0">
    <w:p w14:paraId="068BB38A" w14:textId="77777777" w:rsidR="00E15DE3" w:rsidRDefault="00E15DE3" w:rsidP="00CB43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9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/>
      </w:rPr>
    </w:lvl>
  </w:abstractNum>
  <w:abstractNum w:abstractNumId="3" w15:restartNumberingAfterBreak="0">
    <w:nsid w:val="00EF7201"/>
    <w:multiLevelType w:val="hybridMultilevel"/>
    <w:tmpl w:val="3F1C8E5E"/>
    <w:lvl w:ilvl="0" w:tplc="4AAC3F00">
      <w:start w:val="1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FA01D8"/>
    <w:multiLevelType w:val="hybridMultilevel"/>
    <w:tmpl w:val="D64E1A4E"/>
    <w:lvl w:ilvl="0" w:tplc="DF7A10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8B36414"/>
    <w:multiLevelType w:val="hybridMultilevel"/>
    <w:tmpl w:val="EF4CB8D4"/>
    <w:lvl w:ilvl="0" w:tplc="0E24DA78">
      <w:start w:val="1"/>
      <w:numFmt w:val="lowerLetter"/>
      <w:lvlText w:val="%1)"/>
      <w:lvlJc w:val="left"/>
      <w:pPr>
        <w:ind w:left="720" w:hanging="360"/>
      </w:pPr>
      <w:rPr>
        <w:rFonts w:ascii="Times New Roman" w:eastAsia="Arial Unicode MS" w:hAnsi="Times New Roman" w:cs="Times New Roman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7B4ECB"/>
    <w:multiLevelType w:val="hybridMultilevel"/>
    <w:tmpl w:val="DC60F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CA166F"/>
    <w:multiLevelType w:val="hybridMultilevel"/>
    <w:tmpl w:val="67A0B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6D7F1F"/>
    <w:multiLevelType w:val="hybridMultilevel"/>
    <w:tmpl w:val="0E9E2A96"/>
    <w:lvl w:ilvl="0" w:tplc="40E613DA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3301CED"/>
    <w:multiLevelType w:val="multilevel"/>
    <w:tmpl w:val="936AE82A"/>
    <w:lvl w:ilvl="0">
      <w:start w:val="5"/>
      <w:numFmt w:val="decimal"/>
      <w:lvlText w:val="%1."/>
      <w:lvlJc w:val="left"/>
      <w:pPr>
        <w:ind w:left="720" w:hanging="360"/>
      </w:pPr>
      <w:rPr>
        <w:rFonts w:ascii="Cambria" w:hAnsi="Cambria" w:cs="Arial" w:hint="default"/>
        <w:b/>
        <w:color w:val="auto"/>
        <w:sz w:val="20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0" w15:restartNumberingAfterBreak="0">
    <w:nsid w:val="2CED4BFC"/>
    <w:multiLevelType w:val="hybridMultilevel"/>
    <w:tmpl w:val="EB305104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BD666C"/>
    <w:multiLevelType w:val="hybridMultilevel"/>
    <w:tmpl w:val="F21834E8"/>
    <w:lvl w:ilvl="0" w:tplc="14D0D97C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EB0F40"/>
    <w:multiLevelType w:val="hybridMultilevel"/>
    <w:tmpl w:val="90A462E6"/>
    <w:lvl w:ilvl="0" w:tplc="D3D89728">
      <w:start w:val="1"/>
      <w:numFmt w:val="bullet"/>
      <w:lvlText w:val="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DC1B2D"/>
    <w:multiLevelType w:val="hybridMultilevel"/>
    <w:tmpl w:val="34F868A2"/>
    <w:lvl w:ilvl="0" w:tplc="854091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6A0B44"/>
    <w:multiLevelType w:val="hybridMultilevel"/>
    <w:tmpl w:val="653ADDA8"/>
    <w:lvl w:ilvl="0" w:tplc="1DACCD0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theme="minorBid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9D7B1E"/>
    <w:multiLevelType w:val="multilevel"/>
    <w:tmpl w:val="67D259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i w:val="0"/>
      </w:rPr>
    </w:lvl>
  </w:abstractNum>
  <w:abstractNum w:abstractNumId="16" w15:restartNumberingAfterBreak="0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8C15FE"/>
    <w:multiLevelType w:val="hybridMultilevel"/>
    <w:tmpl w:val="2A30E454"/>
    <w:lvl w:ilvl="0" w:tplc="3126D16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61659F"/>
    <w:multiLevelType w:val="hybridMultilevel"/>
    <w:tmpl w:val="85D85568"/>
    <w:lvl w:ilvl="0" w:tplc="AD04FD8C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BD64C5E"/>
    <w:multiLevelType w:val="hybridMultilevel"/>
    <w:tmpl w:val="5ACEEE1E"/>
    <w:lvl w:ilvl="0" w:tplc="BC325EA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78535E68"/>
    <w:multiLevelType w:val="hybridMultilevel"/>
    <w:tmpl w:val="B7E8C214"/>
    <w:lvl w:ilvl="0" w:tplc="FBF44CB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7D5C17FE"/>
    <w:multiLevelType w:val="hybridMultilevel"/>
    <w:tmpl w:val="8DB6F53A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9376810">
    <w:abstractNumId w:val="7"/>
  </w:num>
  <w:num w:numId="2" w16cid:durableId="1967812216">
    <w:abstractNumId w:val="2"/>
  </w:num>
  <w:num w:numId="3" w16cid:durableId="1167744782">
    <w:abstractNumId w:val="19"/>
  </w:num>
  <w:num w:numId="4" w16cid:durableId="1065489764">
    <w:abstractNumId w:val="20"/>
  </w:num>
  <w:num w:numId="5" w16cid:durableId="1001469909">
    <w:abstractNumId w:val="13"/>
  </w:num>
  <w:num w:numId="6" w16cid:durableId="1884101740">
    <w:abstractNumId w:val="0"/>
  </w:num>
  <w:num w:numId="7" w16cid:durableId="201020188">
    <w:abstractNumId w:val="1"/>
  </w:num>
  <w:num w:numId="8" w16cid:durableId="1407532472">
    <w:abstractNumId w:val="18"/>
  </w:num>
  <w:num w:numId="9" w16cid:durableId="30964675">
    <w:abstractNumId w:val="21"/>
  </w:num>
  <w:num w:numId="10" w16cid:durableId="234052828">
    <w:abstractNumId w:val="12"/>
  </w:num>
  <w:num w:numId="11" w16cid:durableId="1058094354">
    <w:abstractNumId w:val="9"/>
  </w:num>
  <w:num w:numId="12" w16cid:durableId="603728082">
    <w:abstractNumId w:val="17"/>
  </w:num>
  <w:num w:numId="13" w16cid:durableId="1029722521">
    <w:abstractNumId w:val="5"/>
  </w:num>
  <w:num w:numId="14" w16cid:durableId="1584989422">
    <w:abstractNumId w:val="4"/>
  </w:num>
  <w:num w:numId="15" w16cid:durableId="1750466992">
    <w:abstractNumId w:val="15"/>
  </w:num>
  <w:num w:numId="16" w16cid:durableId="1598097917">
    <w:abstractNumId w:val="16"/>
  </w:num>
  <w:num w:numId="17" w16cid:durableId="2099593650">
    <w:abstractNumId w:val="11"/>
  </w:num>
  <w:num w:numId="18" w16cid:durableId="159501827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973184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11768809">
    <w:abstractNumId w:val="3"/>
  </w:num>
  <w:num w:numId="21" w16cid:durableId="885216066">
    <w:abstractNumId w:val="10"/>
  </w:num>
  <w:num w:numId="22" w16cid:durableId="193390224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8C4"/>
    <w:rsid w:val="00004015"/>
    <w:rsid w:val="00013A8A"/>
    <w:rsid w:val="0001636A"/>
    <w:rsid w:val="00021D94"/>
    <w:rsid w:val="000307EA"/>
    <w:rsid w:val="0004015B"/>
    <w:rsid w:val="000468C4"/>
    <w:rsid w:val="00056006"/>
    <w:rsid w:val="00060A4D"/>
    <w:rsid w:val="00061C74"/>
    <w:rsid w:val="00065CCB"/>
    <w:rsid w:val="0008032A"/>
    <w:rsid w:val="000904EA"/>
    <w:rsid w:val="00094A4E"/>
    <w:rsid w:val="000A1721"/>
    <w:rsid w:val="000A23F9"/>
    <w:rsid w:val="000A39FE"/>
    <w:rsid w:val="000A5D0E"/>
    <w:rsid w:val="000B3B4A"/>
    <w:rsid w:val="000B53DE"/>
    <w:rsid w:val="000D0782"/>
    <w:rsid w:val="000D2C36"/>
    <w:rsid w:val="000E23A9"/>
    <w:rsid w:val="000F0D3B"/>
    <w:rsid w:val="001019EE"/>
    <w:rsid w:val="00110F2C"/>
    <w:rsid w:val="00111F6F"/>
    <w:rsid w:val="001213ED"/>
    <w:rsid w:val="00130689"/>
    <w:rsid w:val="00133657"/>
    <w:rsid w:val="00134450"/>
    <w:rsid w:val="00135A01"/>
    <w:rsid w:val="00136AC1"/>
    <w:rsid w:val="001421A6"/>
    <w:rsid w:val="00142A59"/>
    <w:rsid w:val="001450C9"/>
    <w:rsid w:val="0014714C"/>
    <w:rsid w:val="001503AB"/>
    <w:rsid w:val="001909EE"/>
    <w:rsid w:val="001A2C8C"/>
    <w:rsid w:val="001C0787"/>
    <w:rsid w:val="001C45D9"/>
    <w:rsid w:val="001C641D"/>
    <w:rsid w:val="001C6772"/>
    <w:rsid w:val="001D68E7"/>
    <w:rsid w:val="001E38C1"/>
    <w:rsid w:val="001E3D84"/>
    <w:rsid w:val="001E4E06"/>
    <w:rsid w:val="001F095C"/>
    <w:rsid w:val="001F5859"/>
    <w:rsid w:val="00201088"/>
    <w:rsid w:val="002066B2"/>
    <w:rsid w:val="00207730"/>
    <w:rsid w:val="00207EEF"/>
    <w:rsid w:val="00214AC4"/>
    <w:rsid w:val="00216E84"/>
    <w:rsid w:val="00221BEF"/>
    <w:rsid w:val="00222E82"/>
    <w:rsid w:val="00226F70"/>
    <w:rsid w:val="002329FF"/>
    <w:rsid w:val="00233C56"/>
    <w:rsid w:val="00240774"/>
    <w:rsid w:val="00244960"/>
    <w:rsid w:val="002463B2"/>
    <w:rsid w:val="002511AE"/>
    <w:rsid w:val="00257198"/>
    <w:rsid w:val="002660F3"/>
    <w:rsid w:val="002829B4"/>
    <w:rsid w:val="00286C30"/>
    <w:rsid w:val="002916E1"/>
    <w:rsid w:val="00293B4C"/>
    <w:rsid w:val="00297BC7"/>
    <w:rsid w:val="002A1660"/>
    <w:rsid w:val="002D01B1"/>
    <w:rsid w:val="002D46F4"/>
    <w:rsid w:val="002D7BAB"/>
    <w:rsid w:val="002E242C"/>
    <w:rsid w:val="002E79BD"/>
    <w:rsid w:val="002F03D8"/>
    <w:rsid w:val="002F28F3"/>
    <w:rsid w:val="003038F9"/>
    <w:rsid w:val="003058DA"/>
    <w:rsid w:val="00313969"/>
    <w:rsid w:val="00315F6C"/>
    <w:rsid w:val="00317BF5"/>
    <w:rsid w:val="003212C3"/>
    <w:rsid w:val="00321A29"/>
    <w:rsid w:val="0032361E"/>
    <w:rsid w:val="00331BD0"/>
    <w:rsid w:val="0034051B"/>
    <w:rsid w:val="003467A5"/>
    <w:rsid w:val="00346F2C"/>
    <w:rsid w:val="00346FE0"/>
    <w:rsid w:val="00350A39"/>
    <w:rsid w:val="00361462"/>
    <w:rsid w:val="003673D8"/>
    <w:rsid w:val="00391AC2"/>
    <w:rsid w:val="00391E5C"/>
    <w:rsid w:val="003925B8"/>
    <w:rsid w:val="003965F0"/>
    <w:rsid w:val="003B688D"/>
    <w:rsid w:val="003B77E1"/>
    <w:rsid w:val="003F3252"/>
    <w:rsid w:val="003F4365"/>
    <w:rsid w:val="0040249C"/>
    <w:rsid w:val="00412839"/>
    <w:rsid w:val="00413770"/>
    <w:rsid w:val="004307B1"/>
    <w:rsid w:val="00436BE6"/>
    <w:rsid w:val="004418B5"/>
    <w:rsid w:val="00444CFE"/>
    <w:rsid w:val="00457A2E"/>
    <w:rsid w:val="00460496"/>
    <w:rsid w:val="0046576B"/>
    <w:rsid w:val="0047412D"/>
    <w:rsid w:val="00474EA2"/>
    <w:rsid w:val="00495225"/>
    <w:rsid w:val="004B2E0F"/>
    <w:rsid w:val="004B4042"/>
    <w:rsid w:val="004C57C6"/>
    <w:rsid w:val="004C59BE"/>
    <w:rsid w:val="004D28F4"/>
    <w:rsid w:val="004E50BA"/>
    <w:rsid w:val="004E5DD5"/>
    <w:rsid w:val="004F1F80"/>
    <w:rsid w:val="0050199F"/>
    <w:rsid w:val="00506BE8"/>
    <w:rsid w:val="005079E2"/>
    <w:rsid w:val="00511085"/>
    <w:rsid w:val="005315D1"/>
    <w:rsid w:val="00534EBB"/>
    <w:rsid w:val="00545431"/>
    <w:rsid w:val="00555903"/>
    <w:rsid w:val="00561BBF"/>
    <w:rsid w:val="005667CD"/>
    <w:rsid w:val="00572BF2"/>
    <w:rsid w:val="005735A8"/>
    <w:rsid w:val="00577413"/>
    <w:rsid w:val="0058767A"/>
    <w:rsid w:val="005A3B21"/>
    <w:rsid w:val="005A6E88"/>
    <w:rsid w:val="005A6F24"/>
    <w:rsid w:val="005A708F"/>
    <w:rsid w:val="005A7694"/>
    <w:rsid w:val="005B5014"/>
    <w:rsid w:val="005E5E05"/>
    <w:rsid w:val="005F33AC"/>
    <w:rsid w:val="005F6171"/>
    <w:rsid w:val="005F7DC2"/>
    <w:rsid w:val="00616B78"/>
    <w:rsid w:val="00624893"/>
    <w:rsid w:val="00624C80"/>
    <w:rsid w:val="00632C70"/>
    <w:rsid w:val="00635F0C"/>
    <w:rsid w:val="00647842"/>
    <w:rsid w:val="00652C83"/>
    <w:rsid w:val="006807F9"/>
    <w:rsid w:val="0068166C"/>
    <w:rsid w:val="00682FB3"/>
    <w:rsid w:val="00683772"/>
    <w:rsid w:val="00690B7D"/>
    <w:rsid w:val="006936E9"/>
    <w:rsid w:val="006A0D50"/>
    <w:rsid w:val="006A1273"/>
    <w:rsid w:val="006B782A"/>
    <w:rsid w:val="006D6083"/>
    <w:rsid w:val="006E0950"/>
    <w:rsid w:val="006E5609"/>
    <w:rsid w:val="006F7643"/>
    <w:rsid w:val="007039DD"/>
    <w:rsid w:val="007066F7"/>
    <w:rsid w:val="00724ACD"/>
    <w:rsid w:val="00725EC7"/>
    <w:rsid w:val="00732421"/>
    <w:rsid w:val="007513F3"/>
    <w:rsid w:val="00752BED"/>
    <w:rsid w:val="00754794"/>
    <w:rsid w:val="007650EC"/>
    <w:rsid w:val="00765902"/>
    <w:rsid w:val="007943AE"/>
    <w:rsid w:val="007B0D9C"/>
    <w:rsid w:val="007C0004"/>
    <w:rsid w:val="007C0BFA"/>
    <w:rsid w:val="007E78DF"/>
    <w:rsid w:val="00801239"/>
    <w:rsid w:val="00805D02"/>
    <w:rsid w:val="008120FD"/>
    <w:rsid w:val="008134AF"/>
    <w:rsid w:val="0082169A"/>
    <w:rsid w:val="0083328B"/>
    <w:rsid w:val="00836300"/>
    <w:rsid w:val="008371F4"/>
    <w:rsid w:val="00844C4C"/>
    <w:rsid w:val="00847F63"/>
    <w:rsid w:val="008677B8"/>
    <w:rsid w:val="00871910"/>
    <w:rsid w:val="00871A17"/>
    <w:rsid w:val="00873B97"/>
    <w:rsid w:val="00882A11"/>
    <w:rsid w:val="00885F6B"/>
    <w:rsid w:val="0089554A"/>
    <w:rsid w:val="008A077D"/>
    <w:rsid w:val="008A243A"/>
    <w:rsid w:val="008B2DC6"/>
    <w:rsid w:val="008B3D0E"/>
    <w:rsid w:val="008B6D49"/>
    <w:rsid w:val="008C182B"/>
    <w:rsid w:val="008C6BD3"/>
    <w:rsid w:val="008F29C4"/>
    <w:rsid w:val="008F42BD"/>
    <w:rsid w:val="00904478"/>
    <w:rsid w:val="00910582"/>
    <w:rsid w:val="00923A14"/>
    <w:rsid w:val="00923F89"/>
    <w:rsid w:val="00931CEA"/>
    <w:rsid w:val="009342C9"/>
    <w:rsid w:val="0093745A"/>
    <w:rsid w:val="00945107"/>
    <w:rsid w:val="0094623D"/>
    <w:rsid w:val="0094770E"/>
    <w:rsid w:val="009809DB"/>
    <w:rsid w:val="0099062A"/>
    <w:rsid w:val="00995F80"/>
    <w:rsid w:val="009A1EED"/>
    <w:rsid w:val="009A6F51"/>
    <w:rsid w:val="009C232E"/>
    <w:rsid w:val="009C5B99"/>
    <w:rsid w:val="009D6664"/>
    <w:rsid w:val="009E1733"/>
    <w:rsid w:val="009E4D34"/>
    <w:rsid w:val="009F1849"/>
    <w:rsid w:val="00A01E45"/>
    <w:rsid w:val="00A23F34"/>
    <w:rsid w:val="00A25A66"/>
    <w:rsid w:val="00A310F7"/>
    <w:rsid w:val="00A37827"/>
    <w:rsid w:val="00A4159F"/>
    <w:rsid w:val="00A415B7"/>
    <w:rsid w:val="00A53595"/>
    <w:rsid w:val="00A53D56"/>
    <w:rsid w:val="00A54275"/>
    <w:rsid w:val="00A65302"/>
    <w:rsid w:val="00A708BF"/>
    <w:rsid w:val="00A84708"/>
    <w:rsid w:val="00A84AF1"/>
    <w:rsid w:val="00A91F42"/>
    <w:rsid w:val="00AA3AFA"/>
    <w:rsid w:val="00AA6188"/>
    <w:rsid w:val="00AB5F13"/>
    <w:rsid w:val="00AC195B"/>
    <w:rsid w:val="00AD3061"/>
    <w:rsid w:val="00AD3725"/>
    <w:rsid w:val="00AE0281"/>
    <w:rsid w:val="00AF1E9F"/>
    <w:rsid w:val="00AF2584"/>
    <w:rsid w:val="00B05231"/>
    <w:rsid w:val="00B14FDE"/>
    <w:rsid w:val="00B22D19"/>
    <w:rsid w:val="00B30B37"/>
    <w:rsid w:val="00B33207"/>
    <w:rsid w:val="00B35946"/>
    <w:rsid w:val="00B4264C"/>
    <w:rsid w:val="00B768D3"/>
    <w:rsid w:val="00B76E4C"/>
    <w:rsid w:val="00B839AC"/>
    <w:rsid w:val="00B909A5"/>
    <w:rsid w:val="00BA07EF"/>
    <w:rsid w:val="00BA502E"/>
    <w:rsid w:val="00BA7372"/>
    <w:rsid w:val="00BB333C"/>
    <w:rsid w:val="00BD4F6D"/>
    <w:rsid w:val="00BD5BCC"/>
    <w:rsid w:val="00C00351"/>
    <w:rsid w:val="00C03A02"/>
    <w:rsid w:val="00C10E29"/>
    <w:rsid w:val="00C23D0E"/>
    <w:rsid w:val="00C25BB5"/>
    <w:rsid w:val="00C40256"/>
    <w:rsid w:val="00C41CFD"/>
    <w:rsid w:val="00C455AF"/>
    <w:rsid w:val="00C50E9B"/>
    <w:rsid w:val="00C51AB7"/>
    <w:rsid w:val="00C617CD"/>
    <w:rsid w:val="00C61D67"/>
    <w:rsid w:val="00C9649C"/>
    <w:rsid w:val="00CA26AF"/>
    <w:rsid w:val="00CA284B"/>
    <w:rsid w:val="00CA6073"/>
    <w:rsid w:val="00CB3F24"/>
    <w:rsid w:val="00CB43ED"/>
    <w:rsid w:val="00CB7610"/>
    <w:rsid w:val="00CC1086"/>
    <w:rsid w:val="00CC1B73"/>
    <w:rsid w:val="00CC2AAF"/>
    <w:rsid w:val="00CC55EC"/>
    <w:rsid w:val="00CC57F5"/>
    <w:rsid w:val="00CD08EB"/>
    <w:rsid w:val="00CE42C8"/>
    <w:rsid w:val="00CF54D3"/>
    <w:rsid w:val="00D029DB"/>
    <w:rsid w:val="00D0523C"/>
    <w:rsid w:val="00D170CD"/>
    <w:rsid w:val="00D17504"/>
    <w:rsid w:val="00D32365"/>
    <w:rsid w:val="00D35D30"/>
    <w:rsid w:val="00D35D5F"/>
    <w:rsid w:val="00D50AFF"/>
    <w:rsid w:val="00D54E32"/>
    <w:rsid w:val="00D55BE5"/>
    <w:rsid w:val="00D8194E"/>
    <w:rsid w:val="00DC0E4B"/>
    <w:rsid w:val="00DC15A2"/>
    <w:rsid w:val="00DD7D6B"/>
    <w:rsid w:val="00DE4ADB"/>
    <w:rsid w:val="00DE5C88"/>
    <w:rsid w:val="00DE71D6"/>
    <w:rsid w:val="00DF2393"/>
    <w:rsid w:val="00DF393B"/>
    <w:rsid w:val="00DF5520"/>
    <w:rsid w:val="00DF5873"/>
    <w:rsid w:val="00DF6C3B"/>
    <w:rsid w:val="00E00CFC"/>
    <w:rsid w:val="00E01A72"/>
    <w:rsid w:val="00E1135D"/>
    <w:rsid w:val="00E15DE3"/>
    <w:rsid w:val="00E2066A"/>
    <w:rsid w:val="00E26D53"/>
    <w:rsid w:val="00E321EE"/>
    <w:rsid w:val="00E32955"/>
    <w:rsid w:val="00E35C3C"/>
    <w:rsid w:val="00E36073"/>
    <w:rsid w:val="00E44307"/>
    <w:rsid w:val="00E53154"/>
    <w:rsid w:val="00E572AF"/>
    <w:rsid w:val="00E61EC6"/>
    <w:rsid w:val="00E67C36"/>
    <w:rsid w:val="00E711C9"/>
    <w:rsid w:val="00E76A10"/>
    <w:rsid w:val="00E76F05"/>
    <w:rsid w:val="00E87C6E"/>
    <w:rsid w:val="00EB1860"/>
    <w:rsid w:val="00EB2373"/>
    <w:rsid w:val="00ED338D"/>
    <w:rsid w:val="00EE0512"/>
    <w:rsid w:val="00EE3AE6"/>
    <w:rsid w:val="00EF2233"/>
    <w:rsid w:val="00F1014A"/>
    <w:rsid w:val="00F14F35"/>
    <w:rsid w:val="00F224A9"/>
    <w:rsid w:val="00F336D5"/>
    <w:rsid w:val="00F44377"/>
    <w:rsid w:val="00F55FFE"/>
    <w:rsid w:val="00F569D3"/>
    <w:rsid w:val="00F56FFB"/>
    <w:rsid w:val="00F72A3B"/>
    <w:rsid w:val="00F86E7B"/>
    <w:rsid w:val="00F96FA5"/>
    <w:rsid w:val="00FA21BB"/>
    <w:rsid w:val="00FB6C94"/>
    <w:rsid w:val="00FD351D"/>
    <w:rsid w:val="00FE30C2"/>
    <w:rsid w:val="00FE3271"/>
    <w:rsid w:val="00FE5C49"/>
    <w:rsid w:val="00FF4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5A41A"/>
  <w15:docId w15:val="{A41BBFAC-F5D0-4485-9802-FE614CE4A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43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Normal,Akapit z listą3,Akapit z listą31,Akapit z listą32,maz_wyliczenie,opis dzialania,K-P_odwolanie,A_wyliczenie,Akapit z listą5,Normalny2,CW_Lista,Podsis rysunku,Wypunktowanie,BulletC,Numerowanie,Wyliczanie"/>
    <w:basedOn w:val="Normalny"/>
    <w:link w:val="AkapitzlistZnak"/>
    <w:uiPriority w:val="34"/>
    <w:qFormat/>
    <w:rsid w:val="000468C4"/>
    <w:pPr>
      <w:ind w:left="720"/>
      <w:contextualSpacing/>
    </w:pPr>
  </w:style>
  <w:style w:type="table" w:styleId="Tabela-Siatka">
    <w:name w:val="Table Grid"/>
    <w:basedOn w:val="Standardowy"/>
    <w:uiPriority w:val="59"/>
    <w:rsid w:val="00534E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krconyadreszwrotny">
    <w:name w:val="Skrócony adres zwrotny"/>
    <w:basedOn w:val="Normalny"/>
    <w:rsid w:val="00444C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CB43E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B43E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semiHidden/>
    <w:rsid w:val="00CB43ED"/>
    <w:rPr>
      <w:vertAlign w:val="superscript"/>
    </w:rPr>
  </w:style>
  <w:style w:type="character" w:customStyle="1" w:styleId="WW8Num6z0">
    <w:name w:val="WW8Num6z0"/>
    <w:rsid w:val="001450C9"/>
    <w:rPr>
      <w:rFonts w:ascii="Symbol" w:hAnsi="Symbol"/>
    </w:rPr>
  </w:style>
  <w:style w:type="paragraph" w:styleId="Tekstpodstawowywcity">
    <w:name w:val="Body Text Indent"/>
    <w:basedOn w:val="Normalny"/>
    <w:link w:val="TekstpodstawowywcityZnak"/>
    <w:rsid w:val="00923A1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23A14"/>
    <w:rPr>
      <w:rFonts w:ascii="Times New Roman" w:eastAsia="Times New Roman" w:hAnsi="Times New Roman" w:cs="Times New Roman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23F3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23F34"/>
  </w:style>
  <w:style w:type="paragraph" w:styleId="Lista5">
    <w:name w:val="List 5"/>
    <w:basedOn w:val="Normalny"/>
    <w:semiHidden/>
    <w:unhideWhenUsed/>
    <w:rsid w:val="00A23F34"/>
    <w:pPr>
      <w:widowControl w:val="0"/>
      <w:suppressAutoHyphens/>
      <w:spacing w:after="0" w:line="240" w:lineRule="auto"/>
      <w:ind w:left="1415" w:hanging="283"/>
      <w:contextualSpacing/>
    </w:pPr>
    <w:rPr>
      <w:rFonts w:ascii="Times New Roman" w:eastAsia="Lucida Sans Unicode" w:hAnsi="Times New Roman" w:cs="Times New Roman"/>
      <w:sz w:val="24"/>
      <w:szCs w:val="20"/>
      <w:lang w:eastAsia="ar-SA"/>
    </w:rPr>
  </w:style>
  <w:style w:type="character" w:customStyle="1" w:styleId="AkapitzlistZnak">
    <w:name w:val="Akapit z listą Znak"/>
    <w:aliases w:val="normalny tekst Znak,List Paragraph Znak,Normal Znak,Akapit z listą3 Znak,Akapit z listą31 Znak,Akapit z listą32 Znak,maz_wyliczenie Znak,opis dzialania Znak,K-P_odwolanie Znak,A_wyliczenie Znak,Akapit z listą5 Znak,Normalny2 Znak"/>
    <w:link w:val="Akapitzlist"/>
    <w:uiPriority w:val="34"/>
    <w:qFormat/>
    <w:locked/>
    <w:rsid w:val="00A23F34"/>
  </w:style>
  <w:style w:type="character" w:customStyle="1" w:styleId="FontStyle62">
    <w:name w:val="Font Style62"/>
    <w:rsid w:val="00A23F34"/>
    <w:rPr>
      <w:rFonts w:ascii="Times New Roman" w:hAnsi="Times New Roman" w:cs="Times New Roman" w:hint="default"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A23F34"/>
    <w:pPr>
      <w:spacing w:before="100" w:beforeAutospacing="1" w:after="100" w:afterAutospacing="1" w:line="240" w:lineRule="auto"/>
    </w:pPr>
    <w:rPr>
      <w:rFonts w:ascii="Arial Unicode MS" w:eastAsia="Times New Roman" w:hAnsi="Arial Unicode MS" w:cs="Times New Roman"/>
      <w:sz w:val="24"/>
      <w:szCs w:val="24"/>
      <w:lang w:eastAsia="pl-PL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693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6936E9"/>
  </w:style>
  <w:style w:type="paragraph" w:styleId="Stopka">
    <w:name w:val="footer"/>
    <w:basedOn w:val="Normalny"/>
    <w:link w:val="StopkaZnak"/>
    <w:uiPriority w:val="99"/>
    <w:unhideWhenUsed/>
    <w:rsid w:val="00693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36E9"/>
  </w:style>
  <w:style w:type="paragraph" w:styleId="Tytu">
    <w:name w:val="Title"/>
    <w:aliases w:val=" Znak"/>
    <w:basedOn w:val="Normalny"/>
    <w:link w:val="TytuZnak"/>
    <w:qFormat/>
    <w:rsid w:val="00904478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904478"/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character" w:customStyle="1" w:styleId="Teksttreci">
    <w:name w:val="Tekst treści_"/>
    <w:basedOn w:val="Domylnaczcionkaakapitu"/>
    <w:link w:val="Teksttreci0"/>
    <w:rsid w:val="008F42B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Nagwek3">
    <w:name w:val="Nagłówek #3"/>
    <w:basedOn w:val="Domylnaczcionkaakapitu"/>
    <w:rsid w:val="008F42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u w:val="single"/>
    </w:rPr>
  </w:style>
  <w:style w:type="paragraph" w:customStyle="1" w:styleId="Teksttreci0">
    <w:name w:val="Tekst treści"/>
    <w:basedOn w:val="Normalny"/>
    <w:link w:val="Teksttreci"/>
    <w:rsid w:val="008F42BD"/>
    <w:pPr>
      <w:shd w:val="clear" w:color="auto" w:fill="FFFFFF"/>
      <w:spacing w:after="0" w:line="274" w:lineRule="exact"/>
      <w:ind w:hanging="1000"/>
    </w:pPr>
    <w:rPr>
      <w:rFonts w:ascii="Times New Roman" w:eastAsia="Times New Roman" w:hAnsi="Times New Roman" w:cs="Times New Roman"/>
      <w:sz w:val="23"/>
      <w:szCs w:val="23"/>
    </w:rPr>
  </w:style>
  <w:style w:type="paragraph" w:styleId="Bezodstpw">
    <w:name w:val="No Spacing"/>
    <w:uiPriority w:val="1"/>
    <w:qFormat/>
    <w:rsid w:val="008F42BD"/>
    <w:pPr>
      <w:spacing w:after="0" w:line="240" w:lineRule="auto"/>
    </w:pPr>
    <w:rPr>
      <w:rFonts w:eastAsia="Arial Unicode MS" w:cs="Arial Unicode MS"/>
      <w:color w:val="000000"/>
      <w:sz w:val="20"/>
      <w:szCs w:val="24"/>
      <w:lang w:eastAsia="pl-PL"/>
    </w:rPr>
  </w:style>
  <w:style w:type="paragraph" w:customStyle="1" w:styleId="Standard">
    <w:name w:val="Standard"/>
    <w:rsid w:val="00725EC7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4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1ACB3-BFD0-43FB-9232-9F0292206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776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Grzegorz Kogut</dc:creator>
  <cp:lastModifiedBy>Anna</cp:lastModifiedBy>
  <cp:revision>107</cp:revision>
  <cp:lastPrinted>2020-10-12T11:46:00Z</cp:lastPrinted>
  <dcterms:created xsi:type="dcterms:W3CDTF">2021-10-02T12:34:00Z</dcterms:created>
  <dcterms:modified xsi:type="dcterms:W3CDTF">2024-09-26T12:40:00Z</dcterms:modified>
</cp:coreProperties>
</file>