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2F007" w14:textId="782A916C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4B27A7">
        <w:rPr>
          <w:rFonts w:ascii="Arial" w:hAnsi="Arial" w:cs="Arial"/>
          <w:sz w:val="20"/>
          <w:szCs w:val="20"/>
          <w:lang w:eastAsia="ar-SA"/>
        </w:rPr>
        <w:t>5</w:t>
      </w:r>
      <w:r w:rsidR="002D7F51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4B27A7">
        <w:rPr>
          <w:rFonts w:ascii="Arial" w:hAnsi="Arial" w:cs="Arial"/>
          <w:sz w:val="20"/>
          <w:szCs w:val="20"/>
          <w:lang w:eastAsia="ar-SA"/>
        </w:rPr>
        <w:t>SWZ</w:t>
      </w:r>
    </w:p>
    <w:p w14:paraId="6B6EFABB" w14:textId="4CBE7F22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106E46" w:rsidRPr="00106E46">
        <w:rPr>
          <w:rFonts w:ascii="Arial" w:hAnsi="Arial" w:cs="Arial"/>
          <w:b/>
          <w:bCs/>
          <w:sz w:val="20"/>
          <w:szCs w:val="20"/>
        </w:rPr>
        <w:t>ADM.261.2.2024</w:t>
      </w:r>
    </w:p>
    <w:p w14:paraId="1B95CEFF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5D32D83D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029E8091" w14:textId="77777777" w:rsidR="00C03BFF" w:rsidRPr="00FA0CAC" w:rsidRDefault="002D7F51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ZOBOWIĄZANIE</w:t>
      </w:r>
    </w:p>
    <w:p w14:paraId="50D5433E" w14:textId="2499DDE1" w:rsidR="00253B44" w:rsidRPr="00115820" w:rsidRDefault="007D7679" w:rsidP="00253B44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115820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253B44" w:rsidRPr="00115820">
        <w:rPr>
          <w:rFonts w:ascii="Arial" w:hAnsi="Arial" w:cs="Arial"/>
          <w:spacing w:val="-4"/>
          <w:sz w:val="20"/>
          <w:szCs w:val="20"/>
        </w:rPr>
        <w:t xml:space="preserve">świadczenie usługi polegającej na ochronie fizycznej Sądu Rejonowego w Otwocku w budynku przy ul. Armii Krajowej 2 w Otwocku oraz w budynku III Wydziału Rodzinnego i Nieletnich </w:t>
      </w:r>
      <w:r w:rsidR="00115820">
        <w:rPr>
          <w:rFonts w:ascii="Arial" w:hAnsi="Arial" w:cs="Arial"/>
          <w:spacing w:val="-4"/>
          <w:sz w:val="20"/>
          <w:szCs w:val="20"/>
        </w:rPr>
        <w:t>oraz </w:t>
      </w:r>
      <w:r w:rsidR="00253B44" w:rsidRPr="00115820">
        <w:rPr>
          <w:rFonts w:ascii="Arial" w:hAnsi="Arial" w:cs="Arial"/>
          <w:spacing w:val="-4"/>
          <w:sz w:val="20"/>
          <w:szCs w:val="20"/>
        </w:rPr>
        <w:t>II i III Zespołu Kuratorskiej Służby Sądowej przy ul. Powstańców Warszawy 3 w Otwocku</w:t>
      </w:r>
    </w:p>
    <w:p w14:paraId="15B6FD71" w14:textId="5C8AB882" w:rsidR="007D7679" w:rsidRDefault="007D7679" w:rsidP="007D7679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28258576" w14:textId="77777777" w:rsidR="002D7F51" w:rsidRDefault="002D7F51" w:rsidP="007D7679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427DCD32" w14:textId="77777777" w:rsidR="002D7F51" w:rsidRPr="00115820" w:rsidRDefault="002D7F51" w:rsidP="002D7F51">
      <w:pPr>
        <w:spacing w:after="120"/>
        <w:ind w:right="-3"/>
        <w:jc w:val="both"/>
        <w:rPr>
          <w:rFonts w:ascii="Arial" w:hAnsi="Arial" w:cs="Arial"/>
          <w:b/>
          <w:sz w:val="20"/>
          <w:szCs w:val="20"/>
        </w:rPr>
      </w:pPr>
      <w:r w:rsidRPr="00115820">
        <w:rPr>
          <w:rFonts w:ascii="Arial" w:hAnsi="Arial" w:cs="Arial"/>
          <w:b/>
          <w:sz w:val="20"/>
          <w:szCs w:val="20"/>
        </w:rPr>
        <w:t>Zamawiający:</w:t>
      </w:r>
    </w:p>
    <w:p w14:paraId="6F35BC05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Sąd Rejonowy w Otwocku</w:t>
      </w:r>
    </w:p>
    <w:p w14:paraId="7B7B093E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ul. Armii Krajowej</w:t>
      </w:r>
    </w:p>
    <w:p w14:paraId="3A1E926D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05-400 Otwock</w:t>
      </w:r>
    </w:p>
    <w:p w14:paraId="41E41FA9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10D7ECFB" w14:textId="77777777" w:rsidR="00115820" w:rsidRDefault="00115820" w:rsidP="00115820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46AB0E88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B595DD6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1E7199D6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072757F9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0B66ABE6" w14:textId="77777777" w:rsidR="00115820" w:rsidRPr="00B73F66" w:rsidRDefault="00115820" w:rsidP="00115820">
      <w:pPr>
        <w:pStyle w:val="Default"/>
        <w:spacing w:after="120"/>
        <w:jc w:val="center"/>
      </w:pP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 xml:space="preserve">CEiDG) </w:t>
      </w:r>
    </w:p>
    <w:p w14:paraId="7CDD521F" w14:textId="77777777" w:rsidR="00115820" w:rsidRPr="00B73F66" w:rsidRDefault="00115820" w:rsidP="00115820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51A4589C" w14:textId="77777777" w:rsidR="00115820" w:rsidRPr="00B73F66" w:rsidRDefault="00115820" w:rsidP="00115820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28E84180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71258365" w14:textId="77777777" w:rsidR="00115820" w:rsidRPr="00B73F66" w:rsidRDefault="00115820" w:rsidP="00115820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3D156F0D" w14:textId="77777777" w:rsidR="002D7F51" w:rsidRPr="002D7F51" w:rsidRDefault="002D7F51" w:rsidP="00F5457B">
      <w:pPr>
        <w:autoSpaceDE w:val="0"/>
        <w:autoSpaceDN w:val="0"/>
        <w:adjustRightInd w:val="0"/>
        <w:spacing w:after="120"/>
        <w:rPr>
          <w:rFonts w:ascii="Arial" w:hAnsi="Arial" w:cs="Arial"/>
          <w:i/>
          <w:color w:val="000000"/>
          <w:sz w:val="16"/>
          <w:szCs w:val="16"/>
          <w:lang w:eastAsia="ar-SA"/>
        </w:rPr>
      </w:pPr>
    </w:p>
    <w:p w14:paraId="7A52160B" w14:textId="77777777" w:rsidR="002D7F51" w:rsidRPr="002D7F51" w:rsidRDefault="002D7F51" w:rsidP="002D7F51">
      <w:pPr>
        <w:spacing w:after="120"/>
        <w:ind w:right="-3"/>
        <w:jc w:val="center"/>
        <w:rPr>
          <w:rFonts w:ascii="Arial" w:hAnsi="Arial" w:cs="Arial"/>
          <w:b/>
        </w:rPr>
      </w:pPr>
      <w:r w:rsidRPr="002D7F51">
        <w:rPr>
          <w:rFonts w:ascii="Arial" w:hAnsi="Arial" w:cs="Arial"/>
          <w:b/>
        </w:rPr>
        <w:t>ZOBOWIĄZANIE</w:t>
      </w:r>
    </w:p>
    <w:p w14:paraId="13D26348" w14:textId="4090426E" w:rsidR="00115820" w:rsidRPr="00115820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115820">
        <w:rPr>
          <w:rFonts w:ascii="Arial" w:hAnsi="Arial" w:cs="Arial"/>
          <w:sz w:val="20"/>
          <w:szCs w:val="20"/>
        </w:rPr>
        <w:t xml:space="preserve">W związku ze złożeniem Oferty przez Wykonawcę w postępowaniu o udzielenie zamówienia publicznego nr </w:t>
      </w:r>
      <w:r w:rsidR="00106E46" w:rsidRPr="00106E46">
        <w:rPr>
          <w:rFonts w:ascii="Arial" w:hAnsi="Arial" w:cs="Arial"/>
          <w:sz w:val="20"/>
          <w:szCs w:val="20"/>
        </w:rPr>
        <w:t>ADM.261.2.2024</w:t>
      </w:r>
      <w:r>
        <w:rPr>
          <w:rFonts w:ascii="Arial" w:hAnsi="Arial" w:cs="Arial"/>
          <w:sz w:val="20"/>
          <w:szCs w:val="20"/>
        </w:rPr>
        <w:t>,</w:t>
      </w:r>
      <w:r w:rsidRPr="00115820">
        <w:rPr>
          <w:rFonts w:ascii="Arial" w:hAnsi="Arial" w:cs="Arial"/>
          <w:sz w:val="20"/>
          <w:szCs w:val="20"/>
        </w:rPr>
        <w:t xml:space="preserve"> </w:t>
      </w:r>
      <w:r w:rsidR="004B27A7" w:rsidRPr="004B27A7">
        <w:rPr>
          <w:rFonts w:ascii="Arial" w:hAnsi="Arial" w:cs="Arial"/>
          <w:sz w:val="20"/>
          <w:szCs w:val="20"/>
        </w:rPr>
        <w:t>stosownie do art. 112 oraz art. 118 ustawy Pzp zobowiązuję się do oddania do dyspozycji następujących zasobów</w:t>
      </w:r>
      <w:r w:rsidRPr="00115820">
        <w:rPr>
          <w:rFonts w:ascii="Arial" w:hAnsi="Arial" w:cs="Arial"/>
          <w:sz w:val="20"/>
          <w:szCs w:val="20"/>
        </w:rPr>
        <w:t>:</w:t>
      </w:r>
    </w:p>
    <w:p w14:paraId="7942A315" w14:textId="77777777" w:rsidR="00115820" w:rsidRPr="002D7F51" w:rsidRDefault="00115820" w:rsidP="00115820">
      <w:pPr>
        <w:spacing w:after="120"/>
        <w:ind w:right="-6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775A70" w14:textId="77777777" w:rsidR="00115820" w:rsidRPr="002D7F51" w:rsidRDefault="00115820" w:rsidP="00115820">
      <w:pPr>
        <w:spacing w:after="120"/>
        <w:ind w:right="-6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4235F10" w14:textId="5953D729" w:rsidR="00115820" w:rsidRPr="00115820" w:rsidRDefault="00115820" w:rsidP="00115820">
      <w:pPr>
        <w:spacing w:after="120"/>
        <w:ind w:right="-6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02D23D" w14:textId="77777777" w:rsidR="00115820" w:rsidRPr="00115820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115820">
        <w:rPr>
          <w:rFonts w:ascii="Arial" w:hAnsi="Arial" w:cs="Arial"/>
          <w:sz w:val="20"/>
          <w:szCs w:val="20"/>
        </w:rPr>
        <w:t>na okres korzystania z nich przy wykonaniu wymienionego zamówienia:</w:t>
      </w:r>
    </w:p>
    <w:p w14:paraId="37A7CC8F" w14:textId="77777777" w:rsidR="00115820" w:rsidRPr="002D7F51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B5F6703" w14:textId="77777777" w:rsidR="00115820" w:rsidRPr="002D7F51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5FFB3F5" w14:textId="77777777" w:rsidR="00115820" w:rsidRPr="002D7F51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FA0CAC" w14:paraId="6B1BE33E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17C2631" w14:textId="45EF50DC" w:rsidR="00FA6D9F" w:rsidRPr="00FA0CAC" w:rsidRDefault="00106E46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D7020E" wp14:editId="6BEB88E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D41AC" w14:textId="77777777" w:rsidR="00FA6D9F" w:rsidRDefault="00FA6D9F" w:rsidP="00FA6D9F"/>
                                <w:p w14:paraId="3A7D4D0F" w14:textId="77777777" w:rsidR="00FA6D9F" w:rsidRDefault="00FA6D9F" w:rsidP="00FA6D9F"/>
                                <w:p w14:paraId="74020FAA" w14:textId="77777777" w:rsidR="00FA6D9F" w:rsidRDefault="00FA6D9F" w:rsidP="00FA6D9F"/>
                                <w:p w14:paraId="0E1FD716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768B10E0" w14:textId="77777777" w:rsidR="00FA6D9F" w:rsidRPr="00C03BFF" w:rsidRDefault="00FA6D9F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 xml:space="preserve">pieczęć </w:t>
                                  </w:r>
                                  <w:r w:rsidR="002D7F51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podmiotu udostępniającego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D702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406D41AC" w14:textId="77777777" w:rsidR="00FA6D9F" w:rsidRDefault="00FA6D9F" w:rsidP="00FA6D9F"/>
                          <w:p w14:paraId="3A7D4D0F" w14:textId="77777777" w:rsidR="00FA6D9F" w:rsidRDefault="00FA6D9F" w:rsidP="00FA6D9F"/>
                          <w:p w14:paraId="74020FAA" w14:textId="77777777" w:rsidR="00FA6D9F" w:rsidRDefault="00FA6D9F" w:rsidP="00FA6D9F"/>
                          <w:p w14:paraId="0E1FD716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768B10E0" w14:textId="77777777" w:rsidR="00FA6D9F" w:rsidRPr="00C03BFF" w:rsidRDefault="00FA6D9F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="002D7F51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podmiotu udostępniającego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2D1DA5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37B188A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D45B1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DB754D3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5D3E09D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300BE86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3E0725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648F5E27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</w:t>
            </w:r>
            <w:r w:rsidR="00F5457B">
              <w:rPr>
                <w:rFonts w:ascii="Arial" w:hAnsi="Arial" w:cs="Arial"/>
                <w:i/>
                <w:sz w:val="16"/>
                <w:szCs w:val="16"/>
              </w:rPr>
              <w:t>podmiotu udostępniającego</w:t>
            </w:r>
          </w:p>
        </w:tc>
      </w:tr>
    </w:tbl>
    <w:p w14:paraId="4DEAAC0B" w14:textId="77777777" w:rsidR="007D7679" w:rsidRPr="007D7679" w:rsidRDefault="007D7679" w:rsidP="00237680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sectPr w:rsidR="007D7679" w:rsidRPr="007D7679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13BC3" w14:textId="77777777" w:rsidR="00547A7C" w:rsidRDefault="00547A7C">
      <w:r>
        <w:separator/>
      </w:r>
    </w:p>
  </w:endnote>
  <w:endnote w:type="continuationSeparator" w:id="0">
    <w:p w14:paraId="341DAD31" w14:textId="77777777" w:rsidR="00547A7C" w:rsidRDefault="0054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3A7A0" w14:textId="247F303A" w:rsidR="00212DF4" w:rsidRDefault="008A065D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7A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92931E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CDC66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EFFF4F9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0C65A59D" w14:textId="2729ECB4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221C21">
      <w:rPr>
        <w:rFonts w:ascii="Arial" w:hAnsi="Arial" w:cs="Arial"/>
        <w:sz w:val="14"/>
        <w:szCs w:val="14"/>
      </w:rPr>
      <w:t>zamówien</w:t>
    </w:r>
    <w:r w:rsidR="004B27A7">
      <w:rPr>
        <w:rFonts w:ascii="Arial" w:hAnsi="Arial" w:cs="Arial"/>
        <w:sz w:val="14"/>
        <w:szCs w:val="14"/>
      </w:rPr>
      <w:t>ie</w:t>
    </w:r>
    <w:r w:rsidR="00221C21">
      <w:rPr>
        <w:rFonts w:ascii="Arial" w:hAnsi="Arial" w:cs="Arial"/>
        <w:sz w:val="14"/>
        <w:szCs w:val="14"/>
      </w:rPr>
      <w:t xml:space="preserve"> na usługi społeczne</w:t>
    </w:r>
  </w:p>
  <w:p w14:paraId="328F3182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A6B07EB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71B84FC" w14:textId="092BA681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115820">
      <w:rPr>
        <w:rStyle w:val="Numerstrony"/>
        <w:rFonts w:ascii="Arial" w:hAnsi="Arial" w:cs="Arial"/>
        <w:noProof/>
        <w:sz w:val="14"/>
        <w:szCs w:val="14"/>
      </w:rPr>
      <w:t>1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115820">
      <w:rPr>
        <w:rStyle w:val="Numerstrony"/>
        <w:rFonts w:ascii="Arial" w:hAnsi="Arial" w:cs="Arial"/>
        <w:sz w:val="14"/>
        <w:szCs w:val="14"/>
      </w:rPr>
      <w:t xml:space="preserve"> z 2</w:t>
    </w:r>
  </w:p>
  <w:p w14:paraId="35C97D62" w14:textId="75541F56" w:rsidR="00C819D2" w:rsidRPr="00C42707" w:rsidRDefault="00C819D2" w:rsidP="00253B44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253B44" w:rsidRPr="00253B44">
      <w:rPr>
        <w:rFonts w:ascii="Arial" w:hAnsi="Arial" w:cs="Arial"/>
        <w:spacing w:val="-4"/>
        <w:sz w:val="14"/>
        <w:szCs w:val="14"/>
      </w:rPr>
      <w:t>świadczenie usługi polegającej na ochronie fizycznej Sądu Rejonowego w Otwocku</w:t>
    </w:r>
    <w:r w:rsidR="00253B44">
      <w:rPr>
        <w:rFonts w:ascii="Arial" w:hAnsi="Arial" w:cs="Arial"/>
        <w:spacing w:val="-4"/>
        <w:sz w:val="14"/>
        <w:szCs w:val="14"/>
      </w:rPr>
      <w:t xml:space="preserve"> </w:t>
    </w:r>
    <w:r w:rsidR="00253B44" w:rsidRPr="00253B44">
      <w:rPr>
        <w:rFonts w:ascii="Arial" w:hAnsi="Arial" w:cs="Arial"/>
        <w:spacing w:val="-4"/>
        <w:sz w:val="14"/>
        <w:szCs w:val="14"/>
      </w:rPr>
      <w:t>w budynku przy ul. Armii Krajowej 2 w Otwocku oraz w budynku III Wydziału Rodzinnego i Nieletnich</w:t>
    </w:r>
    <w:r w:rsidR="00253B44">
      <w:rPr>
        <w:rFonts w:ascii="Arial" w:hAnsi="Arial" w:cs="Arial"/>
        <w:spacing w:val="-4"/>
        <w:sz w:val="14"/>
        <w:szCs w:val="14"/>
      </w:rPr>
      <w:t xml:space="preserve"> </w:t>
    </w:r>
    <w:r w:rsidR="00253B44" w:rsidRPr="00253B44">
      <w:rPr>
        <w:rFonts w:ascii="Arial" w:hAnsi="Arial" w:cs="Arial"/>
        <w:spacing w:val="-4"/>
        <w:sz w:val="14"/>
        <w:szCs w:val="14"/>
      </w:rPr>
      <w:t>oraz II i III Zespołu Kuratorskiej Służby Sądowej przy ul. Powstańców Warszawy 3 w Otwocku</w:t>
    </w:r>
  </w:p>
  <w:p w14:paraId="0DDBD72C" w14:textId="31B09B76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Rodzaj zamówienia: usługa</w:t>
    </w:r>
    <w:r w:rsidR="00221C21">
      <w:rPr>
        <w:rFonts w:ascii="Arial" w:hAnsi="Arial" w:cs="Arial"/>
        <w:sz w:val="14"/>
        <w:szCs w:val="14"/>
      </w:rPr>
      <w:t xml:space="preserve"> społeczna</w:t>
    </w:r>
  </w:p>
  <w:p w14:paraId="228118C7" w14:textId="3D74F2B3" w:rsidR="00221C21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106E46" w:rsidRPr="00106E46">
      <w:rPr>
        <w:rFonts w:ascii="Arial" w:hAnsi="Arial" w:cs="Arial"/>
        <w:sz w:val="14"/>
        <w:szCs w:val="14"/>
      </w:rPr>
      <w:t>ADM.261.2.2024</w:t>
    </w:r>
    <w:r w:rsidR="00106E46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– </w:t>
    </w:r>
    <w:r w:rsidR="00221C21">
      <w:rPr>
        <w:rFonts w:ascii="Arial" w:hAnsi="Arial" w:cs="Arial"/>
        <w:sz w:val="14"/>
        <w:szCs w:val="14"/>
      </w:rPr>
      <w:t>Zobowiązanie</w:t>
    </w:r>
  </w:p>
  <w:p w14:paraId="64B3C465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A2C46" w14:textId="77777777" w:rsidR="00547A7C" w:rsidRDefault="00547A7C">
      <w:r>
        <w:separator/>
      </w:r>
    </w:p>
  </w:footnote>
  <w:footnote w:type="continuationSeparator" w:id="0">
    <w:p w14:paraId="4794FDC7" w14:textId="77777777" w:rsidR="00547A7C" w:rsidRDefault="00547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197359">
    <w:abstractNumId w:val="0"/>
  </w:num>
  <w:num w:numId="2" w16cid:durableId="645743306">
    <w:abstractNumId w:val="35"/>
  </w:num>
  <w:num w:numId="3" w16cid:durableId="767117995">
    <w:abstractNumId w:val="62"/>
  </w:num>
  <w:num w:numId="4" w16cid:durableId="131096165">
    <w:abstractNumId w:val="63"/>
  </w:num>
  <w:num w:numId="5" w16cid:durableId="445656496">
    <w:abstractNumId w:val="38"/>
  </w:num>
  <w:num w:numId="6" w16cid:durableId="849492773">
    <w:abstractNumId w:val="76"/>
  </w:num>
  <w:num w:numId="7" w16cid:durableId="230773613">
    <w:abstractNumId w:val="72"/>
  </w:num>
  <w:num w:numId="8" w16cid:durableId="75444921">
    <w:abstractNumId w:val="66"/>
  </w:num>
  <w:num w:numId="9" w16cid:durableId="1979257670">
    <w:abstractNumId w:val="46"/>
  </w:num>
  <w:num w:numId="10" w16cid:durableId="1670910230">
    <w:abstractNumId w:val="30"/>
  </w:num>
  <w:num w:numId="11" w16cid:durableId="1993635967">
    <w:abstractNumId w:val="45"/>
  </w:num>
  <w:num w:numId="12" w16cid:durableId="761948900">
    <w:abstractNumId w:val="65"/>
  </w:num>
  <w:num w:numId="13" w16cid:durableId="625358050">
    <w:abstractNumId w:val="37"/>
  </w:num>
  <w:num w:numId="14" w16cid:durableId="1263614025">
    <w:abstractNumId w:val="69"/>
  </w:num>
  <w:num w:numId="15" w16cid:durableId="570389050">
    <w:abstractNumId w:val="59"/>
  </w:num>
  <w:num w:numId="16" w16cid:durableId="1139880204">
    <w:abstractNumId w:val="36"/>
  </w:num>
  <w:num w:numId="17" w16cid:durableId="1672760888">
    <w:abstractNumId w:val="32"/>
  </w:num>
  <w:num w:numId="18" w16cid:durableId="1885292031">
    <w:abstractNumId w:val="58"/>
  </w:num>
  <w:num w:numId="19" w16cid:durableId="1863546031">
    <w:abstractNumId w:val="24"/>
  </w:num>
  <w:num w:numId="20" w16cid:durableId="1158577911">
    <w:abstractNumId w:val="74"/>
  </w:num>
  <w:num w:numId="21" w16cid:durableId="1372850922">
    <w:abstractNumId w:val="61"/>
  </w:num>
  <w:num w:numId="22" w16cid:durableId="197933354">
    <w:abstractNumId w:val="48"/>
  </w:num>
  <w:num w:numId="23" w16cid:durableId="653215332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3911"/>
    <w:rsid w:val="00044C55"/>
    <w:rsid w:val="00045B6B"/>
    <w:rsid w:val="000460C8"/>
    <w:rsid w:val="000465B0"/>
    <w:rsid w:val="000467E0"/>
    <w:rsid w:val="00046D4A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3C2D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6E46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820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0B40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A7D5B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902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07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C21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37680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44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1B31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D7F51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76F"/>
    <w:rsid w:val="002F38F0"/>
    <w:rsid w:val="002F3BB5"/>
    <w:rsid w:val="002F449D"/>
    <w:rsid w:val="002F45BE"/>
    <w:rsid w:val="002F4881"/>
    <w:rsid w:val="002F49D8"/>
    <w:rsid w:val="002F4D38"/>
    <w:rsid w:val="002F50F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71F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3D8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69BD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27A7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47A7C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2EE4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5DB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1F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679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5D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0B84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51A5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A84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09C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DF7B96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6FD7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6BC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407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457B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8A3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36AC5738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  <w:style w:type="paragraph" w:styleId="Poprawka">
    <w:name w:val="Revision"/>
    <w:hidden/>
    <w:uiPriority w:val="99"/>
    <w:semiHidden/>
    <w:rsid w:val="00271B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D22B-1597-40A3-A46F-3DF2D9B8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2306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2</cp:revision>
  <cp:lastPrinted>2016-12-15T13:37:00Z</cp:lastPrinted>
  <dcterms:created xsi:type="dcterms:W3CDTF">2024-09-30T08:02:00Z</dcterms:created>
  <dcterms:modified xsi:type="dcterms:W3CDTF">2024-09-30T08:02:00Z</dcterms:modified>
</cp:coreProperties>
</file>