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C6B4F" w14:textId="77777777" w:rsidR="00F777AF" w:rsidRPr="00793D47" w:rsidRDefault="00F777AF" w:rsidP="00F777AF">
      <w:pPr>
        <w:rPr>
          <w:rFonts w:ascii="Arial" w:hAnsi="Arial" w:cs="Arial"/>
          <w:b/>
          <w:spacing w:val="20"/>
          <w:sz w:val="20"/>
          <w:szCs w:val="20"/>
        </w:rPr>
      </w:pPr>
      <w:r w:rsidRPr="001A1F98">
        <w:rPr>
          <w:rFonts w:ascii="Arial" w:hAnsi="Arial" w:cs="Arial"/>
          <w:bCs/>
          <w:i/>
          <w:iCs/>
          <w:sz w:val="20"/>
          <w:szCs w:val="20"/>
        </w:rPr>
        <w:t xml:space="preserve">Dokument składany </w:t>
      </w:r>
      <w:r>
        <w:rPr>
          <w:rFonts w:ascii="Arial" w:hAnsi="Arial" w:cs="Arial"/>
          <w:bCs/>
          <w:i/>
          <w:iCs/>
          <w:sz w:val="20"/>
          <w:szCs w:val="20"/>
        </w:rPr>
        <w:t>na wezwanie Zamawiającego</w:t>
      </w:r>
    </w:p>
    <w:p w14:paraId="0BDDB0CF" w14:textId="77777777" w:rsidR="0063369F" w:rsidRPr="004B76C0" w:rsidRDefault="0063369F" w:rsidP="0063369F">
      <w:pPr>
        <w:ind w:left="7068" w:firstLine="12"/>
        <w:rPr>
          <w:b/>
          <w:i/>
        </w:rPr>
      </w:pPr>
      <w:r>
        <w:rPr>
          <w:b/>
        </w:rPr>
        <w:t xml:space="preserve">          </w:t>
      </w:r>
      <w:r w:rsidRPr="004B76C0">
        <w:rPr>
          <w:b/>
        </w:rPr>
        <w:t xml:space="preserve">Załącznik </w:t>
      </w:r>
      <w:r>
        <w:rPr>
          <w:b/>
        </w:rPr>
        <w:t>nr</w:t>
      </w:r>
      <w:r w:rsidRPr="004B76C0">
        <w:rPr>
          <w:b/>
        </w:rPr>
        <w:t xml:space="preserve"> </w:t>
      </w:r>
      <w:r w:rsidR="00ED7ED1">
        <w:rPr>
          <w:b/>
        </w:rPr>
        <w:t>7</w:t>
      </w:r>
      <w:r w:rsidR="000C0631">
        <w:rPr>
          <w:b/>
        </w:rPr>
        <w:t xml:space="preserve"> do S</w:t>
      </w:r>
      <w:r w:rsidRPr="004B76C0">
        <w:rPr>
          <w:b/>
        </w:rPr>
        <w:t>WZ</w:t>
      </w:r>
    </w:p>
    <w:p w14:paraId="52D4B962" w14:textId="77777777" w:rsidR="00F777AF" w:rsidRPr="00F777AF" w:rsidRDefault="00F777AF" w:rsidP="00F777AF">
      <w:pPr>
        <w:pStyle w:val="Nagwek5"/>
        <w:jc w:val="center"/>
        <w:rPr>
          <w:rFonts w:ascii="Calibri" w:hAnsi="Calibri"/>
          <w:b/>
          <w:color w:val="auto"/>
        </w:rPr>
      </w:pPr>
      <w:r w:rsidRPr="00F777AF">
        <w:rPr>
          <w:rFonts w:ascii="Calibri" w:hAnsi="Calibri"/>
          <w:b/>
          <w:color w:val="auto"/>
        </w:rPr>
        <w:t>WYKAZ NARZĘDZI, WYPOSAŻENIA ZAKŁADU I URZĄDZEŃ TECHNICZNYCH</w:t>
      </w:r>
    </w:p>
    <w:p w14:paraId="45D8C9AE" w14:textId="77777777" w:rsidR="0063369F" w:rsidRPr="008F0FA6" w:rsidRDefault="0063369F" w:rsidP="0063369F">
      <w:pPr>
        <w:pStyle w:val="Nagwek3"/>
        <w:spacing w:before="0"/>
        <w:jc w:val="center"/>
        <w:rPr>
          <w:rFonts w:asciiTheme="minorHAnsi" w:hAnsiTheme="minorHAnsi" w:cs="Times New Roman"/>
          <w:b/>
          <w:color w:val="auto"/>
          <w:sz w:val="22"/>
          <w:szCs w:val="22"/>
        </w:rPr>
      </w:pPr>
      <w:r w:rsidRPr="008F0FA6">
        <w:rPr>
          <w:rFonts w:asciiTheme="minorHAnsi" w:hAnsiTheme="minorHAnsi" w:cs="Times New Roman"/>
          <w:b/>
          <w:color w:val="auto"/>
          <w:sz w:val="22"/>
          <w:szCs w:val="22"/>
        </w:rPr>
        <w:t>niezbędnego do użycia przy wykonaniu zamówienia</w:t>
      </w:r>
    </w:p>
    <w:p w14:paraId="28BDF353" w14:textId="77777777" w:rsidR="00F777AF" w:rsidRDefault="00F777AF" w:rsidP="0063369F">
      <w:pPr>
        <w:pStyle w:val="Standardpol"/>
        <w:jc w:val="center"/>
        <w:rPr>
          <w:rFonts w:asciiTheme="minorHAnsi" w:hAnsiTheme="minorHAnsi"/>
          <w:sz w:val="22"/>
          <w:szCs w:val="22"/>
        </w:rPr>
      </w:pPr>
    </w:p>
    <w:p w14:paraId="1A2C8C33" w14:textId="783F3B8D" w:rsidR="0063369F" w:rsidRPr="005865E6" w:rsidRDefault="0063369F" w:rsidP="00F777AF">
      <w:pPr>
        <w:pStyle w:val="Standardpol"/>
        <w:rPr>
          <w:rFonts w:asciiTheme="minorHAnsi" w:hAnsiTheme="minorHAnsi" w:cs="Tahoma"/>
          <w:b/>
          <w:sz w:val="22"/>
          <w:szCs w:val="22"/>
          <w:shd w:val="clear" w:color="auto" w:fill="FFFFFF"/>
        </w:rPr>
      </w:pPr>
      <w:r>
        <w:rPr>
          <w:rFonts w:asciiTheme="minorHAnsi" w:hAnsiTheme="minorHAnsi"/>
          <w:sz w:val="22"/>
          <w:szCs w:val="22"/>
        </w:rPr>
        <w:t>N</w:t>
      </w:r>
      <w:r w:rsidRPr="005865E6">
        <w:rPr>
          <w:rFonts w:asciiTheme="minorHAnsi" w:hAnsiTheme="minorHAnsi"/>
          <w:sz w:val="22"/>
          <w:szCs w:val="22"/>
        </w:rPr>
        <w:t>azwa  zadania:</w:t>
      </w:r>
      <w:r>
        <w:rPr>
          <w:rFonts w:asciiTheme="minorHAnsi" w:hAnsiTheme="minorHAnsi"/>
          <w:sz w:val="22"/>
          <w:szCs w:val="22"/>
        </w:rPr>
        <w:t xml:space="preserve">  </w:t>
      </w:r>
      <w:r w:rsidRPr="005865E6">
        <w:rPr>
          <w:rFonts w:asciiTheme="minorHAnsi" w:hAnsiTheme="minorHAnsi" w:cs="Tahoma"/>
          <w:b/>
          <w:sz w:val="22"/>
          <w:szCs w:val="22"/>
          <w:shd w:val="clear" w:color="auto" w:fill="FFFFFF"/>
        </w:rPr>
        <w:t>Zimowe utrzyman</w:t>
      </w:r>
      <w:r w:rsidR="00C11382">
        <w:rPr>
          <w:rFonts w:asciiTheme="minorHAnsi" w:hAnsiTheme="minorHAnsi" w:cs="Tahoma"/>
          <w:b/>
          <w:sz w:val="22"/>
          <w:szCs w:val="22"/>
          <w:shd w:val="clear" w:color="auto" w:fill="FFFFFF"/>
        </w:rPr>
        <w:t>ie dróg gminnych i wewnętrznych</w:t>
      </w:r>
      <w:r w:rsidRPr="005865E6">
        <w:rPr>
          <w:rFonts w:asciiTheme="minorHAnsi" w:hAnsiTheme="minorHAnsi" w:cs="Tahoma"/>
          <w:b/>
          <w:sz w:val="22"/>
          <w:szCs w:val="22"/>
          <w:shd w:val="clear" w:color="auto" w:fill="FFFFFF"/>
        </w:rPr>
        <w:t xml:space="preserve"> w Gminie Nowy Wiśnicz w sezonie zimowym 20</w:t>
      </w:r>
      <w:r w:rsidR="00583BD5">
        <w:rPr>
          <w:rFonts w:asciiTheme="minorHAnsi" w:hAnsiTheme="minorHAnsi" w:cs="Tahoma"/>
          <w:b/>
          <w:sz w:val="22"/>
          <w:szCs w:val="22"/>
          <w:shd w:val="clear" w:color="auto" w:fill="FFFFFF"/>
        </w:rPr>
        <w:t>2</w:t>
      </w:r>
      <w:r w:rsidR="00706F09">
        <w:rPr>
          <w:rFonts w:asciiTheme="minorHAnsi" w:hAnsiTheme="minorHAnsi" w:cs="Tahoma"/>
          <w:b/>
          <w:sz w:val="22"/>
          <w:szCs w:val="22"/>
          <w:shd w:val="clear" w:color="auto" w:fill="FFFFFF"/>
        </w:rPr>
        <w:t>4</w:t>
      </w:r>
      <w:r w:rsidRPr="005865E6">
        <w:rPr>
          <w:rFonts w:asciiTheme="minorHAnsi" w:hAnsiTheme="minorHAnsi" w:cs="Tahoma"/>
          <w:b/>
          <w:sz w:val="22"/>
          <w:szCs w:val="22"/>
          <w:shd w:val="clear" w:color="auto" w:fill="FFFFFF"/>
        </w:rPr>
        <w:t>/2</w:t>
      </w:r>
      <w:r>
        <w:rPr>
          <w:rFonts w:asciiTheme="minorHAnsi" w:hAnsiTheme="minorHAnsi" w:cs="Tahoma"/>
          <w:b/>
          <w:sz w:val="22"/>
          <w:szCs w:val="22"/>
          <w:shd w:val="clear" w:color="auto" w:fill="FFFFFF"/>
        </w:rPr>
        <w:t>02</w:t>
      </w:r>
      <w:r w:rsidR="00706F09">
        <w:rPr>
          <w:rFonts w:asciiTheme="minorHAnsi" w:hAnsiTheme="minorHAnsi" w:cs="Tahoma"/>
          <w:b/>
          <w:sz w:val="22"/>
          <w:szCs w:val="22"/>
          <w:shd w:val="clear" w:color="auto" w:fill="FFFFFF"/>
        </w:rPr>
        <w:t>5</w:t>
      </w:r>
    </w:p>
    <w:p w14:paraId="3A0B3A39" w14:textId="77777777" w:rsidR="00F777AF" w:rsidRDefault="00F777AF" w:rsidP="0063369F">
      <w:pPr>
        <w:pStyle w:val="Tekstpodstawowy"/>
        <w:rPr>
          <w:rFonts w:asciiTheme="minorHAnsi" w:hAnsiTheme="minorHAnsi"/>
          <w:i w:val="0"/>
          <w:sz w:val="22"/>
          <w:szCs w:val="22"/>
        </w:rPr>
      </w:pPr>
    </w:p>
    <w:p w14:paraId="5BC5714D" w14:textId="77777777" w:rsidR="00F777AF" w:rsidRDefault="00F777AF" w:rsidP="00F777AF">
      <w:pPr>
        <w:ind w:left="-142"/>
        <w:rPr>
          <w:rFonts w:ascii="Calibri" w:eastAsia="Times New Roman" w:hAnsi="Calibri" w:cs="Calibri"/>
          <w:bCs/>
        </w:rPr>
      </w:pPr>
      <w:r>
        <w:rPr>
          <w:rFonts w:ascii="Calibri" w:eastAsia="Times New Roman" w:hAnsi="Calibri" w:cs="Calibri"/>
          <w:bCs/>
        </w:rPr>
        <w:t xml:space="preserve">    Nazwa i adres Wykonawcy:</w:t>
      </w:r>
    </w:p>
    <w:p w14:paraId="40987396" w14:textId="77777777" w:rsidR="00F777AF" w:rsidRDefault="00F777AF" w:rsidP="00F777AF">
      <w:pPr>
        <w:pStyle w:val="Default"/>
        <w:ind w:left="1560" w:right="-284" w:hanging="1560"/>
        <w:rPr>
          <w:rFonts w:ascii="Calibri" w:hAnsi="Calibri" w:cs="Calibri"/>
          <w:bCs/>
          <w:sz w:val="22"/>
          <w:szCs w:val="22"/>
        </w:rPr>
      </w:pPr>
      <w:r w:rsidRPr="00DF2EF3">
        <w:rPr>
          <w:rFonts w:ascii="Calibri" w:hAnsi="Calibri" w:cs="Calibri"/>
          <w:bCs/>
          <w:sz w:val="22"/>
          <w:szCs w:val="22"/>
        </w:rPr>
        <w:t>.............................................................................................................................................</w:t>
      </w:r>
      <w:r>
        <w:rPr>
          <w:rFonts w:ascii="Calibri" w:hAnsi="Calibri" w:cs="Calibri"/>
          <w:bCs/>
          <w:sz w:val="22"/>
          <w:szCs w:val="22"/>
        </w:rPr>
        <w:t>....................................</w:t>
      </w:r>
    </w:p>
    <w:p w14:paraId="33970873" w14:textId="77777777" w:rsidR="00F777AF" w:rsidRPr="00DF2EF3" w:rsidRDefault="00F777AF" w:rsidP="00F777AF">
      <w:pPr>
        <w:pStyle w:val="Default"/>
        <w:ind w:left="1560" w:right="-284" w:hanging="1560"/>
        <w:rPr>
          <w:rFonts w:ascii="Calibri" w:hAnsi="Calibri" w:cs="Calibri"/>
          <w:bCs/>
          <w:sz w:val="22"/>
          <w:szCs w:val="22"/>
        </w:rPr>
      </w:pPr>
      <w:r w:rsidRPr="00DF2EF3">
        <w:rPr>
          <w:rFonts w:ascii="Calibri" w:hAnsi="Calibri" w:cs="Calibri"/>
          <w:bCs/>
          <w:sz w:val="22"/>
          <w:szCs w:val="22"/>
        </w:rPr>
        <w:t>.....................................................................................................................</w:t>
      </w:r>
      <w:r>
        <w:rPr>
          <w:rFonts w:ascii="Calibri" w:hAnsi="Calibri" w:cs="Calibri"/>
          <w:bCs/>
          <w:sz w:val="22"/>
          <w:szCs w:val="22"/>
        </w:rPr>
        <w:t xml:space="preserve"> ...........................................................</w:t>
      </w:r>
    </w:p>
    <w:p w14:paraId="442BFE24" w14:textId="77777777" w:rsidR="00F777AF" w:rsidRDefault="00F777AF" w:rsidP="0063369F">
      <w:pPr>
        <w:pStyle w:val="Tekstpodstawowy"/>
        <w:rPr>
          <w:rFonts w:asciiTheme="minorHAnsi" w:hAnsiTheme="minorHAnsi"/>
          <w:i w:val="0"/>
          <w:sz w:val="22"/>
          <w:szCs w:val="22"/>
        </w:rPr>
      </w:pPr>
    </w:p>
    <w:p w14:paraId="66C1872A" w14:textId="77777777" w:rsidR="0063369F" w:rsidRPr="005865E6" w:rsidRDefault="0063369F" w:rsidP="0063369F">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4360"/>
        <w:gridCol w:w="1196"/>
        <w:gridCol w:w="1842"/>
        <w:gridCol w:w="2127"/>
      </w:tblGrid>
      <w:tr w:rsidR="004358E0" w:rsidRPr="00F37FB9" w14:paraId="1AD66DD5" w14:textId="77777777" w:rsidTr="004358E0">
        <w:trPr>
          <w:trHeight w:val="587"/>
        </w:trPr>
        <w:tc>
          <w:tcPr>
            <w:tcW w:w="610" w:type="dxa"/>
            <w:vMerge w:val="restart"/>
            <w:vAlign w:val="center"/>
          </w:tcPr>
          <w:p w14:paraId="296B392A" w14:textId="77777777" w:rsidR="004358E0" w:rsidRPr="00F37FB9" w:rsidRDefault="004358E0" w:rsidP="00F745FD">
            <w:pPr>
              <w:jc w:val="center"/>
              <w:rPr>
                <w:b/>
              </w:rPr>
            </w:pPr>
            <w:r w:rsidRPr="00F37FB9">
              <w:rPr>
                <w:b/>
              </w:rPr>
              <w:t>Lp.</w:t>
            </w:r>
          </w:p>
        </w:tc>
        <w:tc>
          <w:tcPr>
            <w:tcW w:w="4360" w:type="dxa"/>
            <w:vMerge w:val="restart"/>
            <w:vAlign w:val="center"/>
          </w:tcPr>
          <w:p w14:paraId="117CD11C" w14:textId="77777777" w:rsidR="004358E0" w:rsidRPr="00F37FB9" w:rsidRDefault="004358E0" w:rsidP="00F777AF">
            <w:pPr>
              <w:pStyle w:val="Nagwek2"/>
              <w:jc w:val="center"/>
              <w:rPr>
                <w:b w:val="0"/>
              </w:rPr>
            </w:pPr>
            <w:r w:rsidRPr="00F37FB9">
              <w:rPr>
                <w:rFonts w:asciiTheme="minorHAnsi" w:hAnsiTheme="minorHAnsi" w:cs="Times New Roman"/>
                <w:color w:val="auto"/>
                <w:sz w:val="22"/>
                <w:szCs w:val="22"/>
              </w:rPr>
              <w:t xml:space="preserve">Rodzaj, nazwa, </w:t>
            </w:r>
            <w:r>
              <w:rPr>
                <w:rFonts w:asciiTheme="minorHAnsi" w:hAnsiTheme="minorHAnsi" w:cs="Times New Roman"/>
                <w:color w:val="auto"/>
                <w:sz w:val="22"/>
                <w:szCs w:val="22"/>
              </w:rPr>
              <w:t>marka, nr rejestracyjny</w:t>
            </w:r>
          </w:p>
        </w:tc>
        <w:tc>
          <w:tcPr>
            <w:tcW w:w="1196" w:type="dxa"/>
            <w:vMerge w:val="restart"/>
            <w:vAlign w:val="center"/>
          </w:tcPr>
          <w:p w14:paraId="7C6ED245" w14:textId="77777777" w:rsidR="004358E0" w:rsidRPr="00F37FB9" w:rsidRDefault="004358E0" w:rsidP="00F745FD">
            <w:pPr>
              <w:pStyle w:val="Nagwek2"/>
              <w:spacing w:before="0"/>
              <w:jc w:val="center"/>
              <w:rPr>
                <w:rFonts w:asciiTheme="minorHAnsi" w:hAnsiTheme="minorHAnsi" w:cs="Times New Roman"/>
                <w:i/>
                <w:color w:val="auto"/>
                <w:sz w:val="22"/>
                <w:szCs w:val="22"/>
              </w:rPr>
            </w:pPr>
            <w:r w:rsidRPr="00F37FB9">
              <w:rPr>
                <w:rFonts w:asciiTheme="minorHAnsi" w:hAnsiTheme="minorHAnsi" w:cs="Times New Roman"/>
                <w:color w:val="auto"/>
                <w:sz w:val="22"/>
                <w:szCs w:val="22"/>
              </w:rPr>
              <w:t>Ilość szt.</w:t>
            </w:r>
          </w:p>
        </w:tc>
        <w:tc>
          <w:tcPr>
            <w:tcW w:w="3969" w:type="dxa"/>
            <w:gridSpan w:val="2"/>
            <w:tcBorders>
              <w:bottom w:val="nil"/>
            </w:tcBorders>
          </w:tcPr>
          <w:p w14:paraId="783E1A23" w14:textId="77777777" w:rsidR="004358E0" w:rsidRDefault="004358E0" w:rsidP="004358E0">
            <w:pPr>
              <w:spacing w:after="0" w:line="240" w:lineRule="auto"/>
              <w:jc w:val="center"/>
              <w:rPr>
                <w:b/>
                <w:bCs/>
              </w:rPr>
            </w:pPr>
            <w:r w:rsidRPr="00F37FB9">
              <w:rPr>
                <w:b/>
                <w:bCs/>
              </w:rPr>
              <w:t>Informacja o  podstawie do dysponowania wymienionym sprzętem</w:t>
            </w:r>
            <w:r>
              <w:rPr>
                <w:b/>
                <w:bCs/>
              </w:rPr>
              <w:t xml:space="preserve"> </w:t>
            </w:r>
          </w:p>
          <w:p w14:paraId="42859CA0" w14:textId="27014EF0" w:rsidR="004358E0" w:rsidRPr="00F37FB9" w:rsidRDefault="004358E0" w:rsidP="004358E0">
            <w:pPr>
              <w:spacing w:after="0" w:line="240" w:lineRule="auto"/>
              <w:jc w:val="center"/>
              <w:rPr>
                <w:b/>
              </w:rPr>
            </w:pPr>
            <w:r>
              <w:rPr>
                <w:b/>
                <w:bCs/>
              </w:rPr>
              <w:t>1</w:t>
            </w:r>
          </w:p>
        </w:tc>
      </w:tr>
      <w:tr w:rsidR="004358E0" w:rsidRPr="005865E6" w14:paraId="0CB804BC" w14:textId="77777777" w:rsidTr="004358E0">
        <w:trPr>
          <w:cantSplit/>
          <w:trHeight w:val="715"/>
        </w:trPr>
        <w:tc>
          <w:tcPr>
            <w:tcW w:w="610" w:type="dxa"/>
            <w:vMerge/>
          </w:tcPr>
          <w:p w14:paraId="1D4704D0" w14:textId="77777777" w:rsidR="004358E0" w:rsidRPr="005865E6" w:rsidRDefault="004358E0" w:rsidP="004358E0">
            <w:pPr>
              <w:jc w:val="center"/>
              <w:rPr>
                <w:i/>
              </w:rPr>
            </w:pPr>
          </w:p>
        </w:tc>
        <w:tc>
          <w:tcPr>
            <w:tcW w:w="4360" w:type="dxa"/>
            <w:vMerge/>
          </w:tcPr>
          <w:p w14:paraId="489056B6" w14:textId="77777777" w:rsidR="004358E0" w:rsidRPr="005865E6" w:rsidRDefault="004358E0" w:rsidP="004358E0">
            <w:pPr>
              <w:jc w:val="center"/>
              <w:rPr>
                <w:i/>
              </w:rPr>
            </w:pPr>
          </w:p>
        </w:tc>
        <w:tc>
          <w:tcPr>
            <w:tcW w:w="1196" w:type="dxa"/>
            <w:vMerge/>
          </w:tcPr>
          <w:p w14:paraId="645B51F7" w14:textId="77777777" w:rsidR="004358E0" w:rsidRPr="005865E6" w:rsidRDefault="004358E0" w:rsidP="004358E0">
            <w:pPr>
              <w:jc w:val="center"/>
              <w:rPr>
                <w:i/>
              </w:rPr>
            </w:pPr>
          </w:p>
        </w:tc>
        <w:tc>
          <w:tcPr>
            <w:tcW w:w="1842" w:type="dxa"/>
          </w:tcPr>
          <w:p w14:paraId="2CACC258" w14:textId="292FF580" w:rsidR="004358E0" w:rsidRPr="005865E6" w:rsidRDefault="004358E0" w:rsidP="004358E0">
            <w:pPr>
              <w:tabs>
                <w:tab w:val="left" w:pos="213"/>
              </w:tabs>
              <w:ind w:left="-71"/>
              <w:jc w:val="center"/>
              <w:rPr>
                <w:bCs/>
              </w:rPr>
            </w:pPr>
            <w:r w:rsidRPr="00C82A32">
              <w:rPr>
                <w:rFonts w:ascii="Calibri" w:hAnsi="Calibri" w:cs="Calibri"/>
                <w:b/>
                <w:sz w:val="18"/>
                <w:szCs w:val="18"/>
              </w:rPr>
              <w:t>Wykonawca składający ofertę</w:t>
            </w:r>
          </w:p>
        </w:tc>
        <w:tc>
          <w:tcPr>
            <w:tcW w:w="2127" w:type="dxa"/>
          </w:tcPr>
          <w:p w14:paraId="1E64665F" w14:textId="1C6E1E9D" w:rsidR="004358E0" w:rsidRPr="005865E6" w:rsidRDefault="004358E0" w:rsidP="004358E0">
            <w:pPr>
              <w:tabs>
                <w:tab w:val="left" w:pos="213"/>
              </w:tabs>
              <w:ind w:left="-71"/>
              <w:jc w:val="center"/>
              <w:rPr>
                <w:bCs/>
              </w:rPr>
            </w:pPr>
            <w:r w:rsidRPr="00C82A32">
              <w:rPr>
                <w:rFonts w:ascii="Calibri" w:hAnsi="Calibri" w:cs="Calibri"/>
                <w:b/>
                <w:sz w:val="18"/>
                <w:szCs w:val="18"/>
              </w:rPr>
              <w:t>Podmiot udostępniający zasoby (tzw. podmiot trzeci)</w:t>
            </w:r>
          </w:p>
        </w:tc>
      </w:tr>
      <w:tr w:rsidR="004358E0" w:rsidRPr="005865E6" w14:paraId="04E6AFA5" w14:textId="77777777" w:rsidTr="004358E0">
        <w:trPr>
          <w:cantSplit/>
        </w:trPr>
        <w:tc>
          <w:tcPr>
            <w:tcW w:w="610" w:type="dxa"/>
          </w:tcPr>
          <w:p w14:paraId="2F4057B3" w14:textId="77777777" w:rsidR="004358E0" w:rsidRPr="005865E6" w:rsidRDefault="004358E0" w:rsidP="004358E0">
            <w:pPr>
              <w:jc w:val="center"/>
              <w:rPr>
                <w:i/>
              </w:rPr>
            </w:pPr>
          </w:p>
          <w:p w14:paraId="52714744" w14:textId="77777777" w:rsidR="004358E0" w:rsidRPr="005865E6" w:rsidRDefault="004358E0" w:rsidP="004358E0">
            <w:pPr>
              <w:jc w:val="center"/>
              <w:rPr>
                <w:i/>
              </w:rPr>
            </w:pPr>
          </w:p>
          <w:p w14:paraId="5EC7E25A" w14:textId="77777777" w:rsidR="004358E0" w:rsidRPr="005865E6" w:rsidRDefault="004358E0" w:rsidP="004358E0">
            <w:pPr>
              <w:jc w:val="center"/>
              <w:rPr>
                <w:i/>
              </w:rPr>
            </w:pPr>
          </w:p>
        </w:tc>
        <w:tc>
          <w:tcPr>
            <w:tcW w:w="4360" w:type="dxa"/>
          </w:tcPr>
          <w:p w14:paraId="3543910E" w14:textId="77777777" w:rsidR="004358E0" w:rsidRPr="005865E6" w:rsidRDefault="004358E0" w:rsidP="004358E0">
            <w:pPr>
              <w:jc w:val="center"/>
              <w:rPr>
                <w:i/>
              </w:rPr>
            </w:pPr>
          </w:p>
          <w:p w14:paraId="7C209150" w14:textId="77777777" w:rsidR="004358E0" w:rsidRPr="005865E6" w:rsidRDefault="004358E0" w:rsidP="004358E0">
            <w:pPr>
              <w:jc w:val="center"/>
              <w:rPr>
                <w:i/>
              </w:rPr>
            </w:pPr>
          </w:p>
          <w:p w14:paraId="087391FE" w14:textId="77777777" w:rsidR="004358E0" w:rsidRPr="005865E6" w:rsidRDefault="004358E0" w:rsidP="004358E0">
            <w:pPr>
              <w:jc w:val="center"/>
              <w:rPr>
                <w:i/>
              </w:rPr>
            </w:pPr>
          </w:p>
        </w:tc>
        <w:tc>
          <w:tcPr>
            <w:tcW w:w="1196" w:type="dxa"/>
          </w:tcPr>
          <w:p w14:paraId="54B46E5A" w14:textId="77777777" w:rsidR="004358E0" w:rsidRPr="005865E6" w:rsidRDefault="004358E0" w:rsidP="004358E0">
            <w:pPr>
              <w:jc w:val="center"/>
              <w:rPr>
                <w:i/>
              </w:rPr>
            </w:pPr>
          </w:p>
        </w:tc>
        <w:tc>
          <w:tcPr>
            <w:tcW w:w="1842" w:type="dxa"/>
          </w:tcPr>
          <w:p w14:paraId="2B76E929" w14:textId="77777777" w:rsidR="004358E0" w:rsidRPr="005865E6" w:rsidRDefault="004358E0" w:rsidP="004358E0">
            <w:pPr>
              <w:tabs>
                <w:tab w:val="left" w:pos="213"/>
              </w:tabs>
              <w:ind w:left="-71"/>
              <w:rPr>
                <w:bCs/>
              </w:rPr>
            </w:pPr>
          </w:p>
        </w:tc>
        <w:tc>
          <w:tcPr>
            <w:tcW w:w="2127" w:type="dxa"/>
          </w:tcPr>
          <w:p w14:paraId="7A7F68DC" w14:textId="30BD8EAC" w:rsidR="004358E0" w:rsidRPr="005865E6" w:rsidRDefault="004358E0" w:rsidP="004358E0">
            <w:pPr>
              <w:tabs>
                <w:tab w:val="left" w:pos="213"/>
              </w:tabs>
              <w:ind w:left="-71"/>
              <w:rPr>
                <w:bCs/>
              </w:rPr>
            </w:pPr>
          </w:p>
        </w:tc>
      </w:tr>
      <w:tr w:rsidR="004358E0" w:rsidRPr="005865E6" w14:paraId="1B6BBF63" w14:textId="77777777" w:rsidTr="004358E0">
        <w:trPr>
          <w:cantSplit/>
        </w:trPr>
        <w:tc>
          <w:tcPr>
            <w:tcW w:w="610" w:type="dxa"/>
          </w:tcPr>
          <w:p w14:paraId="20ECF9D3" w14:textId="77777777" w:rsidR="004358E0" w:rsidRPr="005865E6" w:rsidRDefault="004358E0" w:rsidP="004358E0">
            <w:pPr>
              <w:rPr>
                <w:i/>
              </w:rPr>
            </w:pPr>
          </w:p>
          <w:p w14:paraId="3E38E5ED" w14:textId="77777777" w:rsidR="004358E0" w:rsidRPr="005865E6" w:rsidRDefault="004358E0" w:rsidP="004358E0">
            <w:pPr>
              <w:rPr>
                <w:i/>
              </w:rPr>
            </w:pPr>
          </w:p>
          <w:p w14:paraId="27D97982" w14:textId="77777777" w:rsidR="004358E0" w:rsidRPr="005865E6" w:rsidRDefault="004358E0" w:rsidP="004358E0">
            <w:pPr>
              <w:rPr>
                <w:i/>
              </w:rPr>
            </w:pPr>
          </w:p>
        </w:tc>
        <w:tc>
          <w:tcPr>
            <w:tcW w:w="4360" w:type="dxa"/>
          </w:tcPr>
          <w:p w14:paraId="5D1743D8" w14:textId="77777777" w:rsidR="004358E0" w:rsidRPr="005865E6" w:rsidRDefault="004358E0" w:rsidP="004358E0">
            <w:pPr>
              <w:rPr>
                <w:i/>
              </w:rPr>
            </w:pPr>
          </w:p>
          <w:p w14:paraId="6092AA94" w14:textId="77777777" w:rsidR="004358E0" w:rsidRPr="005865E6" w:rsidRDefault="004358E0" w:rsidP="004358E0">
            <w:pPr>
              <w:rPr>
                <w:i/>
              </w:rPr>
            </w:pPr>
          </w:p>
          <w:p w14:paraId="75A6EC4B" w14:textId="77777777" w:rsidR="004358E0" w:rsidRPr="005865E6" w:rsidRDefault="004358E0" w:rsidP="004358E0">
            <w:pPr>
              <w:rPr>
                <w:i/>
              </w:rPr>
            </w:pPr>
          </w:p>
        </w:tc>
        <w:tc>
          <w:tcPr>
            <w:tcW w:w="1196" w:type="dxa"/>
          </w:tcPr>
          <w:p w14:paraId="1FC3F51B" w14:textId="77777777" w:rsidR="004358E0" w:rsidRPr="005865E6" w:rsidRDefault="004358E0" w:rsidP="004358E0">
            <w:pPr>
              <w:rPr>
                <w:i/>
              </w:rPr>
            </w:pPr>
          </w:p>
        </w:tc>
        <w:tc>
          <w:tcPr>
            <w:tcW w:w="1842" w:type="dxa"/>
          </w:tcPr>
          <w:p w14:paraId="022B4BBC" w14:textId="77777777" w:rsidR="004358E0" w:rsidRPr="005865E6" w:rsidRDefault="004358E0" w:rsidP="004358E0">
            <w:pPr>
              <w:tabs>
                <w:tab w:val="left" w:pos="213"/>
              </w:tabs>
              <w:ind w:left="-71"/>
              <w:rPr>
                <w:bCs/>
              </w:rPr>
            </w:pPr>
          </w:p>
        </w:tc>
        <w:tc>
          <w:tcPr>
            <w:tcW w:w="2127" w:type="dxa"/>
          </w:tcPr>
          <w:p w14:paraId="3CA830FA" w14:textId="73171C9F" w:rsidR="004358E0" w:rsidRPr="005865E6" w:rsidRDefault="004358E0" w:rsidP="004358E0">
            <w:pPr>
              <w:tabs>
                <w:tab w:val="left" w:pos="213"/>
              </w:tabs>
              <w:ind w:left="-71"/>
              <w:rPr>
                <w:bCs/>
              </w:rPr>
            </w:pPr>
          </w:p>
        </w:tc>
      </w:tr>
    </w:tbl>
    <w:p w14:paraId="0F9A0745" w14:textId="5F175EB4" w:rsidR="0063369F" w:rsidRDefault="0063369F" w:rsidP="0063369F">
      <w:pPr>
        <w:tabs>
          <w:tab w:val="left" w:pos="5103"/>
        </w:tabs>
        <w:spacing w:after="0"/>
        <w:rPr>
          <w:i/>
          <w:sz w:val="20"/>
          <w:szCs w:val="20"/>
        </w:rPr>
      </w:pPr>
    </w:p>
    <w:p w14:paraId="4030089D" w14:textId="28DE9D75" w:rsidR="004358E0" w:rsidRPr="004358E0" w:rsidRDefault="004358E0" w:rsidP="004358E0">
      <w:pPr>
        <w:suppressAutoHyphens/>
        <w:spacing w:after="0" w:line="240" w:lineRule="auto"/>
        <w:ind w:left="-993"/>
        <w:rPr>
          <w:rFonts w:ascii="Calibri" w:eastAsia="Times New Roman" w:hAnsi="Calibri" w:cs="Calibri"/>
          <w:i/>
          <w:sz w:val="20"/>
          <w:szCs w:val="20"/>
          <w:lang w:eastAsia="ar-SA"/>
        </w:rPr>
      </w:pPr>
      <w:r>
        <w:rPr>
          <w:rFonts w:ascii="Calibri" w:eastAsia="Times New Roman" w:hAnsi="Calibri" w:cs="Calibri"/>
          <w:i/>
          <w:sz w:val="20"/>
          <w:szCs w:val="20"/>
          <w:vertAlign w:val="superscript"/>
          <w:lang w:eastAsia="ar-SA"/>
        </w:rPr>
        <w:t xml:space="preserve">                              </w:t>
      </w:r>
      <w:r w:rsidRPr="004358E0">
        <w:rPr>
          <w:rFonts w:ascii="Calibri" w:eastAsia="Times New Roman" w:hAnsi="Calibri" w:cs="Calibri"/>
          <w:i/>
          <w:sz w:val="20"/>
          <w:szCs w:val="20"/>
          <w:vertAlign w:val="superscript"/>
          <w:lang w:eastAsia="ar-SA"/>
        </w:rPr>
        <w:t>1</w:t>
      </w:r>
      <w:r w:rsidRPr="004358E0">
        <w:rPr>
          <w:rFonts w:ascii="Calibri" w:eastAsia="Times New Roman" w:hAnsi="Calibri" w:cs="Calibri"/>
          <w:i/>
          <w:sz w:val="20"/>
          <w:szCs w:val="20"/>
          <w:lang w:eastAsia="ar-SA"/>
        </w:rPr>
        <w:t xml:space="preserve"> - należy wybrać jedną z dwóch wskazanych opcji i wypełnić dane Wykonawcy w odpowiedniej kolumnie</w:t>
      </w:r>
    </w:p>
    <w:p w14:paraId="23158E6D" w14:textId="773E8D8A" w:rsidR="0063369F" w:rsidRDefault="0063369F" w:rsidP="000C0631">
      <w:pPr>
        <w:tabs>
          <w:tab w:val="left" w:pos="5103"/>
        </w:tabs>
        <w:spacing w:after="0"/>
        <w:rPr>
          <w:i/>
          <w:sz w:val="20"/>
          <w:szCs w:val="20"/>
        </w:rPr>
      </w:pPr>
    </w:p>
    <w:p w14:paraId="0D05B375" w14:textId="77777777" w:rsidR="000C0631" w:rsidRDefault="000C0631" w:rsidP="000C0631">
      <w:pPr>
        <w:tabs>
          <w:tab w:val="left" w:pos="5103"/>
        </w:tabs>
        <w:spacing w:after="0"/>
        <w:rPr>
          <w:i/>
          <w:sz w:val="20"/>
          <w:szCs w:val="20"/>
        </w:rPr>
      </w:pPr>
    </w:p>
    <w:p w14:paraId="2EC24A66" w14:textId="77777777" w:rsidR="000C0631" w:rsidRPr="000C0631" w:rsidRDefault="000C0631" w:rsidP="000C0631">
      <w:pPr>
        <w:tabs>
          <w:tab w:val="left" w:pos="5103"/>
        </w:tabs>
        <w:spacing w:after="0"/>
        <w:rPr>
          <w:i/>
          <w:sz w:val="20"/>
          <w:szCs w:val="20"/>
        </w:rPr>
      </w:pPr>
    </w:p>
    <w:p w14:paraId="6EACFC0D" w14:textId="77777777" w:rsidR="000C0631" w:rsidRDefault="000C0631" w:rsidP="000C0631">
      <w:pPr>
        <w:rPr>
          <w:rFonts w:ascii="Verdana" w:hAnsi="Verdana"/>
          <w:i/>
          <w:sz w:val="16"/>
          <w:szCs w:val="16"/>
        </w:rPr>
      </w:pPr>
      <w:r>
        <w:rPr>
          <w:rFonts w:ascii="Verdana" w:hAnsi="Verdana"/>
          <w:i/>
          <w:sz w:val="16"/>
          <w:szCs w:val="16"/>
        </w:rPr>
        <w:t xml:space="preserve">    ................................................</w:t>
      </w:r>
    </w:p>
    <w:p w14:paraId="7D4E661F" w14:textId="77777777" w:rsidR="000C0631" w:rsidRDefault="000C0631" w:rsidP="000C0631">
      <w:pPr>
        <w:rPr>
          <w:rFonts w:ascii="Verdana" w:hAnsi="Verdana"/>
          <w:i/>
          <w:sz w:val="16"/>
          <w:szCs w:val="16"/>
        </w:rPr>
      </w:pPr>
      <w:r w:rsidRPr="007C19F5">
        <w:rPr>
          <w:rFonts w:ascii="Verdana" w:hAnsi="Verdana"/>
          <w:i/>
          <w:sz w:val="16"/>
          <w:szCs w:val="16"/>
        </w:rPr>
        <w:t xml:space="preserve">  </w:t>
      </w:r>
      <w:r w:rsidRPr="001B7091">
        <w:rPr>
          <w:rFonts w:ascii="Verdana" w:hAnsi="Verdana"/>
          <w:i/>
          <w:sz w:val="16"/>
          <w:szCs w:val="16"/>
        </w:rPr>
        <w:t>(</w:t>
      </w:r>
      <w:r w:rsidRPr="00B16CCA">
        <w:rPr>
          <w:rFonts w:ascii="Calibri" w:hAnsi="Calibri" w:cs="Calibri"/>
          <w:i/>
          <w:sz w:val="20"/>
          <w:szCs w:val="20"/>
        </w:rPr>
        <w:t>miejsce i data złożenia oświadczenia)</w:t>
      </w:r>
      <w:r w:rsidRPr="001B7091">
        <w:rPr>
          <w:rFonts w:ascii="Verdana" w:hAnsi="Verdana"/>
          <w:i/>
          <w:sz w:val="16"/>
          <w:szCs w:val="16"/>
        </w:rPr>
        <w:t xml:space="preserve">             </w:t>
      </w:r>
    </w:p>
    <w:p w14:paraId="43B0A694" w14:textId="77777777" w:rsidR="000C0631" w:rsidRDefault="000C0631" w:rsidP="000C0631">
      <w:pPr>
        <w:rPr>
          <w:rFonts w:ascii="Calibri" w:hAnsi="Calibri"/>
          <w:i/>
          <w:iCs/>
        </w:rPr>
      </w:pPr>
      <w:r w:rsidRPr="001B7091">
        <w:rPr>
          <w:rFonts w:ascii="Verdana" w:hAnsi="Verdana"/>
          <w:i/>
          <w:sz w:val="16"/>
          <w:szCs w:val="16"/>
        </w:rPr>
        <w:t xml:space="preserve">                                        </w:t>
      </w:r>
      <w:r>
        <w:rPr>
          <w:rFonts w:ascii="Calibri" w:hAnsi="Calibri"/>
          <w:i/>
          <w:iCs/>
        </w:rPr>
        <w:tab/>
      </w:r>
    </w:p>
    <w:p w14:paraId="6AF34438" w14:textId="77777777" w:rsidR="000C0631" w:rsidRPr="007751A9" w:rsidRDefault="000C0631" w:rsidP="000C0631">
      <w:pPr>
        <w:pStyle w:val="rozdzia"/>
        <w:rPr>
          <w:rFonts w:ascii="Arial" w:hAnsi="Arial" w:cs="Arial"/>
        </w:rPr>
      </w:pPr>
      <w:r w:rsidRPr="007751A9">
        <w:rPr>
          <w:rFonts w:ascii="Arial" w:hAnsi="Arial" w:cs="Arial"/>
        </w:rPr>
        <w:t>UWAGA:</w:t>
      </w:r>
    </w:p>
    <w:p w14:paraId="118D0AFD" w14:textId="77777777" w:rsidR="000C0631" w:rsidRPr="007751A9" w:rsidRDefault="000C0631" w:rsidP="000C0631">
      <w:pPr>
        <w:pStyle w:val="rozdzia"/>
        <w:numPr>
          <w:ilvl w:val="0"/>
          <w:numId w:val="82"/>
        </w:numPr>
        <w:rPr>
          <w:rFonts w:ascii="Arial" w:hAnsi="Arial" w:cs="Arial"/>
          <w:u w:val="none"/>
        </w:rPr>
      </w:pPr>
      <w:r w:rsidRPr="007751A9">
        <w:rPr>
          <w:rFonts w:ascii="Arial" w:hAnsi="Arial" w:cs="Arial"/>
          <w:u w:val="none"/>
        </w:rPr>
        <w:t>Zamawiający zaleca przed podpisaniem, zapisanie dokumentu w formacie .pdf</w:t>
      </w:r>
    </w:p>
    <w:p w14:paraId="6AEB3C16" w14:textId="77777777" w:rsidR="000C0631" w:rsidRPr="007751A9" w:rsidRDefault="000C0631" w:rsidP="000C0631">
      <w:pPr>
        <w:pStyle w:val="rozdzia"/>
        <w:numPr>
          <w:ilvl w:val="0"/>
          <w:numId w:val="82"/>
        </w:numPr>
        <w:rPr>
          <w:rFonts w:ascii="Arial" w:hAnsi="Arial" w:cs="Arial"/>
          <w:u w:val="none"/>
        </w:rPr>
      </w:pPr>
      <w:r w:rsidRPr="007751A9">
        <w:rPr>
          <w:rFonts w:ascii="Arial" w:hAnsi="Arial" w:cs="Arial"/>
          <w:u w:val="none"/>
        </w:rPr>
        <w:t xml:space="preserve">Dokument należy wypełnić i podpisać kwalifikowanym podpisem elektronicznym lub podpisem zaufanym lub podpisem osobistym </w:t>
      </w:r>
    </w:p>
    <w:p w14:paraId="5D6D1053" w14:textId="77777777" w:rsidR="0063369F" w:rsidRPr="007751A9" w:rsidRDefault="0063369F" w:rsidP="007751A9">
      <w:pPr>
        <w:pStyle w:val="rozdzia"/>
        <w:ind w:left="360"/>
        <w:rPr>
          <w:rFonts w:ascii="Arial" w:hAnsi="Arial" w:cs="Arial"/>
          <w:u w:val="none"/>
        </w:rPr>
      </w:pPr>
    </w:p>
    <w:sectPr w:rsidR="0063369F" w:rsidRPr="007751A9" w:rsidSect="004358E0">
      <w:footerReference w:type="default" r:id="rId8"/>
      <w:pgSz w:w="11906" w:h="16838" w:code="9"/>
      <w:pgMar w:top="709" w:right="1134" w:bottom="1134" w:left="1134"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8DE45" w14:textId="77777777" w:rsidR="00F535FB" w:rsidRDefault="00F535FB" w:rsidP="0079201C">
      <w:pPr>
        <w:spacing w:after="0" w:line="240" w:lineRule="auto"/>
      </w:pPr>
      <w:r>
        <w:separator/>
      </w:r>
    </w:p>
  </w:endnote>
  <w:endnote w:type="continuationSeparator" w:id="0">
    <w:p w14:paraId="0F733607" w14:textId="77777777" w:rsidR="00F535FB" w:rsidRDefault="00F535FB" w:rsidP="00792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rankfurtGothic">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Univers-PL">
    <w:altName w:val="Arial Unicode MS"/>
    <w:panose1 w:val="00000000000000000000"/>
    <w:charset w:val="C8"/>
    <w:family w:val="decorative"/>
    <w:notTrueType/>
    <w:pitch w:val="variable"/>
    <w:sig w:usb0="00000001" w:usb1="00000000" w:usb2="00000000" w:usb3="00000000" w:csb0="00000000" w:csb1="00000000"/>
  </w:font>
  <w:font w:name="Opti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08315"/>
      <w:docPartObj>
        <w:docPartGallery w:val="Page Numbers (Bottom of Page)"/>
        <w:docPartUnique/>
      </w:docPartObj>
    </w:sdtPr>
    <w:sdtContent>
      <w:p w14:paraId="3C89767F" w14:textId="77777777" w:rsidR="00F745FD" w:rsidRDefault="009441CA">
        <w:pPr>
          <w:pStyle w:val="Stopka"/>
          <w:jc w:val="right"/>
        </w:pPr>
        <w:r w:rsidRPr="003746CD">
          <w:rPr>
            <w:sz w:val="20"/>
            <w:szCs w:val="20"/>
          </w:rPr>
          <w:fldChar w:fldCharType="begin"/>
        </w:r>
        <w:r w:rsidR="00F745FD" w:rsidRPr="003746CD">
          <w:rPr>
            <w:sz w:val="20"/>
            <w:szCs w:val="20"/>
          </w:rPr>
          <w:instrText xml:space="preserve"> PAGE   \* MERGEFORMAT </w:instrText>
        </w:r>
        <w:r w:rsidRPr="003746CD">
          <w:rPr>
            <w:sz w:val="20"/>
            <w:szCs w:val="20"/>
          </w:rPr>
          <w:fldChar w:fldCharType="separate"/>
        </w:r>
        <w:r w:rsidR="00F777AF">
          <w:rPr>
            <w:noProof/>
            <w:sz w:val="20"/>
            <w:szCs w:val="20"/>
          </w:rPr>
          <w:t>1</w:t>
        </w:r>
        <w:r w:rsidRPr="003746CD">
          <w:rPr>
            <w:noProof/>
            <w:sz w:val="20"/>
            <w:szCs w:val="20"/>
          </w:rPr>
          <w:fldChar w:fldCharType="end"/>
        </w:r>
      </w:p>
    </w:sdtContent>
  </w:sdt>
  <w:p w14:paraId="0093AED2" w14:textId="77777777" w:rsidR="00F745FD" w:rsidRDefault="00F745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5E093" w14:textId="77777777" w:rsidR="00F535FB" w:rsidRDefault="00F535FB" w:rsidP="0079201C">
      <w:pPr>
        <w:spacing w:after="0" w:line="240" w:lineRule="auto"/>
      </w:pPr>
      <w:r>
        <w:separator/>
      </w:r>
    </w:p>
  </w:footnote>
  <w:footnote w:type="continuationSeparator" w:id="0">
    <w:p w14:paraId="53C46E7A" w14:textId="77777777" w:rsidR="00F535FB" w:rsidRDefault="00F535FB" w:rsidP="00792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E4BA604C"/>
    <w:name w:val="WW8Num22"/>
    <w:lvl w:ilvl="0">
      <w:start w:val="2"/>
      <w:numFmt w:val="decimal"/>
      <w:lvlText w:val="%1."/>
      <w:lvlJc w:val="left"/>
      <w:pPr>
        <w:ind w:left="720" w:hanging="360"/>
      </w:pPr>
      <w:rPr>
        <w:rFonts w:ascii="Times New Roman" w:hAnsi="Times New Roman" w:cs="Times New Roman" w:hint="default"/>
        <w:sz w:val="24"/>
        <w:szCs w:val="24"/>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4500" w:hanging="360"/>
      </w:pPr>
    </w:lvl>
  </w:abstractNum>
  <w:abstractNum w:abstractNumId="3" w15:restartNumberingAfterBreak="0">
    <w:nsid w:val="00000008"/>
    <w:multiLevelType w:val="multilevel"/>
    <w:tmpl w:val="00000008"/>
    <w:name w:val="WW8Num8"/>
    <w:lvl w:ilvl="0">
      <w:start w:val="1"/>
      <w:numFmt w:val="decimal"/>
      <w:lvlText w:val="%1)"/>
      <w:lvlJc w:val="left"/>
      <w:pPr>
        <w:tabs>
          <w:tab w:val="num" w:pos="289"/>
        </w:tabs>
        <w:ind w:left="289" w:hanging="360"/>
      </w:pPr>
    </w:lvl>
    <w:lvl w:ilvl="1">
      <w:start w:val="1"/>
      <w:numFmt w:val="lowerLetter"/>
      <w:lvlText w:val="%2."/>
      <w:lvlJc w:val="left"/>
      <w:pPr>
        <w:tabs>
          <w:tab w:val="num" w:pos="1009"/>
        </w:tabs>
        <w:ind w:left="1009" w:hanging="360"/>
      </w:pPr>
    </w:lvl>
    <w:lvl w:ilvl="2">
      <w:start w:val="1"/>
      <w:numFmt w:val="lowerRoman"/>
      <w:lvlText w:val="%3."/>
      <w:lvlJc w:val="right"/>
      <w:pPr>
        <w:tabs>
          <w:tab w:val="num" w:pos="1729"/>
        </w:tabs>
        <w:ind w:left="1729" w:hanging="180"/>
      </w:pPr>
    </w:lvl>
    <w:lvl w:ilvl="3">
      <w:start w:val="1"/>
      <w:numFmt w:val="decimal"/>
      <w:lvlText w:val="%4."/>
      <w:lvlJc w:val="left"/>
      <w:pPr>
        <w:tabs>
          <w:tab w:val="num" w:pos="2449"/>
        </w:tabs>
        <w:ind w:left="2449" w:hanging="360"/>
      </w:pPr>
    </w:lvl>
    <w:lvl w:ilvl="4">
      <w:start w:val="1"/>
      <w:numFmt w:val="lowerLetter"/>
      <w:lvlText w:val="%5."/>
      <w:lvlJc w:val="left"/>
      <w:pPr>
        <w:tabs>
          <w:tab w:val="num" w:pos="3169"/>
        </w:tabs>
        <w:ind w:left="3169" w:hanging="360"/>
      </w:pPr>
    </w:lvl>
    <w:lvl w:ilvl="5">
      <w:start w:val="1"/>
      <w:numFmt w:val="lowerRoman"/>
      <w:lvlText w:val="%6."/>
      <w:lvlJc w:val="right"/>
      <w:pPr>
        <w:tabs>
          <w:tab w:val="num" w:pos="3889"/>
        </w:tabs>
        <w:ind w:left="3889" w:hanging="180"/>
      </w:pPr>
    </w:lvl>
    <w:lvl w:ilvl="6">
      <w:start w:val="1"/>
      <w:numFmt w:val="decimal"/>
      <w:lvlText w:val="%7."/>
      <w:lvlJc w:val="left"/>
      <w:pPr>
        <w:tabs>
          <w:tab w:val="num" w:pos="4609"/>
        </w:tabs>
        <w:ind w:left="4609" w:hanging="360"/>
      </w:pPr>
    </w:lvl>
    <w:lvl w:ilvl="7">
      <w:start w:val="1"/>
      <w:numFmt w:val="lowerLetter"/>
      <w:lvlText w:val="%8."/>
      <w:lvlJc w:val="left"/>
      <w:pPr>
        <w:tabs>
          <w:tab w:val="num" w:pos="5329"/>
        </w:tabs>
        <w:ind w:left="5329" w:hanging="360"/>
      </w:pPr>
    </w:lvl>
    <w:lvl w:ilvl="8">
      <w:start w:val="1"/>
      <w:numFmt w:val="lowerRoman"/>
      <w:lvlText w:val="%9."/>
      <w:lvlJc w:val="right"/>
      <w:pPr>
        <w:tabs>
          <w:tab w:val="num" w:pos="6049"/>
        </w:tabs>
        <w:ind w:left="6049"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2867D01"/>
    <w:multiLevelType w:val="hybridMultilevel"/>
    <w:tmpl w:val="F892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A02E09"/>
    <w:multiLevelType w:val="hybridMultilevel"/>
    <w:tmpl w:val="0F1C071E"/>
    <w:lvl w:ilvl="0" w:tplc="0415000F">
      <w:start w:val="1"/>
      <w:numFmt w:val="decimal"/>
      <w:lvlText w:val="%1."/>
      <w:lvlJc w:val="left"/>
      <w:pPr>
        <w:ind w:left="720" w:hanging="360"/>
      </w:pPr>
    </w:lvl>
    <w:lvl w:ilvl="1" w:tplc="6A4A255A">
      <w:numFmt w:val="bullet"/>
      <w:lvlText w:val=""/>
      <w:lvlJc w:val="left"/>
      <w:pPr>
        <w:ind w:left="1440" w:hanging="360"/>
      </w:pPr>
      <w:rPr>
        <w:rFonts w:ascii="Symbol" w:eastAsiaTheme="minorEastAsia"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4178D"/>
    <w:multiLevelType w:val="hybridMultilevel"/>
    <w:tmpl w:val="792C1DB2"/>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597D11"/>
    <w:multiLevelType w:val="hybridMultilevel"/>
    <w:tmpl w:val="FECC9DE2"/>
    <w:lvl w:ilvl="0" w:tplc="C712A9A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7C2B20"/>
    <w:multiLevelType w:val="hybridMultilevel"/>
    <w:tmpl w:val="6532CB8E"/>
    <w:lvl w:ilvl="0" w:tplc="8D768E48">
      <w:start w:val="6"/>
      <w:numFmt w:val="decimal"/>
      <w:lvlText w:val="%1."/>
      <w:lvlJc w:val="left"/>
      <w:pPr>
        <w:ind w:left="502"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122C3C"/>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B5921"/>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5B7115"/>
    <w:multiLevelType w:val="hybridMultilevel"/>
    <w:tmpl w:val="E0C0AD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CD747D"/>
    <w:multiLevelType w:val="hybridMultilevel"/>
    <w:tmpl w:val="49C8E2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370B2"/>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D70B97"/>
    <w:multiLevelType w:val="hybridMultilevel"/>
    <w:tmpl w:val="F4BA1602"/>
    <w:lvl w:ilvl="0" w:tplc="E13E8BA6">
      <w:start w:val="1"/>
      <w:numFmt w:val="decimal"/>
      <w:lvlText w:val="%1."/>
      <w:lvlJc w:val="left"/>
      <w:pPr>
        <w:ind w:left="540" w:hanging="360"/>
      </w:pPr>
      <w:rPr>
        <w:rFonts w:cs="Verdana,Bold"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6" w15:restartNumberingAfterBreak="0">
    <w:nsid w:val="11EE18C1"/>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9C3194"/>
    <w:multiLevelType w:val="multilevel"/>
    <w:tmpl w:val="938000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6E74475"/>
    <w:multiLevelType w:val="hybridMultilevel"/>
    <w:tmpl w:val="9A2E732A"/>
    <w:lvl w:ilvl="0" w:tplc="ACF8390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A9103A"/>
    <w:multiLevelType w:val="hybridMultilevel"/>
    <w:tmpl w:val="4DA8BE74"/>
    <w:lvl w:ilvl="0" w:tplc="FB1E6A0E">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274C56"/>
    <w:multiLevelType w:val="hybridMultilevel"/>
    <w:tmpl w:val="93522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2C6B04"/>
    <w:multiLevelType w:val="hybridMultilevel"/>
    <w:tmpl w:val="6F30F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B2283C"/>
    <w:multiLevelType w:val="hybridMultilevel"/>
    <w:tmpl w:val="F24AAB62"/>
    <w:lvl w:ilvl="0" w:tplc="48FE9C4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8D6930"/>
    <w:multiLevelType w:val="multilevel"/>
    <w:tmpl w:val="C1CEB112"/>
    <w:lvl w:ilvl="0">
      <w:start w:val="5"/>
      <w:numFmt w:val="decimal"/>
      <w:lvlText w:val="%1."/>
      <w:lvlJc w:val="left"/>
      <w:pPr>
        <w:ind w:left="720" w:hanging="360"/>
      </w:pPr>
      <w:rPr>
        <w:rFonts w:hint="default"/>
        <w:b w:val="0"/>
      </w:r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6FB1649"/>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0F2ED5"/>
    <w:multiLevelType w:val="hybridMultilevel"/>
    <w:tmpl w:val="B9E41402"/>
    <w:lvl w:ilvl="0" w:tplc="54826E70">
      <w:start w:val="8"/>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7297D23"/>
    <w:multiLevelType w:val="multilevel"/>
    <w:tmpl w:val="45B6DF82"/>
    <w:lvl w:ilvl="0">
      <w:start w:val="1"/>
      <w:numFmt w:val="decimal"/>
      <w:lvlText w:val="%1."/>
      <w:lvlJc w:val="left"/>
      <w:pPr>
        <w:ind w:left="360" w:hanging="360"/>
      </w:pPr>
      <w:rPr>
        <w:color w:val="auto"/>
      </w:rPr>
    </w:lvl>
    <w:lvl w:ilvl="1">
      <w:start w:val="3"/>
      <w:numFmt w:val="decimal"/>
      <w:isLgl/>
      <w:lvlText w:val="%1.%2."/>
      <w:lvlJc w:val="left"/>
      <w:pPr>
        <w:ind w:left="825" w:hanging="435"/>
      </w:pPr>
      <w:rPr>
        <w:rFonts w:hint="default"/>
      </w:rPr>
    </w:lvl>
    <w:lvl w:ilvl="2">
      <w:start w:val="1"/>
      <w:numFmt w:val="decimal"/>
      <w:isLgl/>
      <w:lvlText w:val="%1.%2.%3."/>
      <w:lvlJc w:val="left"/>
      <w:pPr>
        <w:ind w:left="1140" w:hanging="720"/>
      </w:pPr>
      <w:rPr>
        <w:rFonts w:hint="default"/>
      </w:rPr>
    </w:lvl>
    <w:lvl w:ilvl="3">
      <w:start w:val="1"/>
      <w:numFmt w:val="decimalZero"/>
      <w:isLgl/>
      <w:lvlText w:val="%1.%2.%3.%4."/>
      <w:lvlJc w:val="left"/>
      <w:pPr>
        <w:ind w:left="117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9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400" w:hanging="1800"/>
      </w:pPr>
      <w:rPr>
        <w:rFonts w:hint="default"/>
      </w:rPr>
    </w:lvl>
  </w:abstractNum>
  <w:abstractNum w:abstractNumId="29" w15:restartNumberingAfterBreak="0">
    <w:nsid w:val="2B6E61F6"/>
    <w:multiLevelType w:val="hybridMultilevel"/>
    <w:tmpl w:val="2FB0E534"/>
    <w:lvl w:ilvl="0" w:tplc="C2D63BC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2F0F86"/>
    <w:multiLevelType w:val="hybridMultilevel"/>
    <w:tmpl w:val="7348EDDA"/>
    <w:lvl w:ilvl="0" w:tplc="04150011">
      <w:start w:val="1"/>
      <w:numFmt w:val="decimal"/>
      <w:lvlText w:val="%1)"/>
      <w:lvlJc w:val="left"/>
      <w:pPr>
        <w:ind w:left="720" w:hanging="360"/>
      </w:pPr>
    </w:lvl>
    <w:lvl w:ilvl="1" w:tplc="0B925F92">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55099C"/>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5019AB"/>
    <w:multiLevelType w:val="hybridMultilevel"/>
    <w:tmpl w:val="D03AE38A"/>
    <w:lvl w:ilvl="0" w:tplc="8EE2DF5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7F1367"/>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FB7504"/>
    <w:multiLevelType w:val="multilevel"/>
    <w:tmpl w:val="BA5267E0"/>
    <w:lvl w:ilvl="0">
      <w:start w:val="1"/>
      <w:numFmt w:val="decimal"/>
      <w:lvlText w:val="%1."/>
      <w:lvlJc w:val="left"/>
      <w:pPr>
        <w:ind w:left="720" w:hanging="360"/>
      </w:pPr>
    </w:lvl>
    <w:lvl w:ilvl="1">
      <w:start w:val="2"/>
      <w:numFmt w:val="decimal"/>
      <w:isLgl/>
      <w:lvlText w:val="%1.%2."/>
      <w:lvlJc w:val="left"/>
      <w:pPr>
        <w:ind w:left="735" w:hanging="37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32D1275"/>
    <w:multiLevelType w:val="hybridMultilevel"/>
    <w:tmpl w:val="6CDA40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353913"/>
    <w:multiLevelType w:val="hybridMultilevel"/>
    <w:tmpl w:val="228CD5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9C08AC"/>
    <w:multiLevelType w:val="hybridMultilevel"/>
    <w:tmpl w:val="C4A0E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B93314"/>
    <w:multiLevelType w:val="hybridMultilevel"/>
    <w:tmpl w:val="99C0D642"/>
    <w:lvl w:ilvl="0" w:tplc="9558C85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6F0FE8"/>
    <w:multiLevelType w:val="hybridMultilevel"/>
    <w:tmpl w:val="EF32D4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131714"/>
    <w:multiLevelType w:val="hybridMultilevel"/>
    <w:tmpl w:val="47C00110"/>
    <w:lvl w:ilvl="0" w:tplc="39C82E7A">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1"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3CBA5A13"/>
    <w:multiLevelType w:val="hybridMultilevel"/>
    <w:tmpl w:val="539E2A88"/>
    <w:lvl w:ilvl="0" w:tplc="04150011">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3E1C710B"/>
    <w:multiLevelType w:val="hybridMultilevel"/>
    <w:tmpl w:val="26D2A246"/>
    <w:lvl w:ilvl="0" w:tplc="04150011">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44" w15:restartNumberingAfterBreak="0">
    <w:nsid w:val="41F356AC"/>
    <w:multiLevelType w:val="hybridMultilevel"/>
    <w:tmpl w:val="038A0278"/>
    <w:lvl w:ilvl="0" w:tplc="0FEE858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BB497B"/>
    <w:multiLevelType w:val="hybridMultilevel"/>
    <w:tmpl w:val="6C264618"/>
    <w:lvl w:ilvl="0" w:tplc="7D0E07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1B1BA6"/>
    <w:multiLevelType w:val="hybridMultilevel"/>
    <w:tmpl w:val="94864F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BE2062"/>
    <w:multiLevelType w:val="hybridMultilevel"/>
    <w:tmpl w:val="331E7C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D505B0"/>
    <w:multiLevelType w:val="hybridMultilevel"/>
    <w:tmpl w:val="C2F27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FC3390"/>
    <w:multiLevelType w:val="hybridMultilevel"/>
    <w:tmpl w:val="8CAE8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AC1E3E"/>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112F56"/>
    <w:multiLevelType w:val="hybridMultilevel"/>
    <w:tmpl w:val="4D286F08"/>
    <w:lvl w:ilvl="0" w:tplc="49968BD8">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5B5D92"/>
    <w:multiLevelType w:val="hybridMultilevel"/>
    <w:tmpl w:val="EAE4E0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E67372"/>
    <w:multiLevelType w:val="hybridMultilevel"/>
    <w:tmpl w:val="7BF4CE02"/>
    <w:lvl w:ilvl="0" w:tplc="AD808666">
      <w:start w:val="8"/>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E41A57"/>
    <w:multiLevelType w:val="hybridMultilevel"/>
    <w:tmpl w:val="0F545E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0E6D26"/>
    <w:multiLevelType w:val="hybridMultilevel"/>
    <w:tmpl w:val="3D0C600E"/>
    <w:lvl w:ilvl="0" w:tplc="0A52331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395C47"/>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CF21C9B"/>
    <w:multiLevelType w:val="hybridMultilevel"/>
    <w:tmpl w:val="325A349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AD7D1C"/>
    <w:multiLevelType w:val="hybridMultilevel"/>
    <w:tmpl w:val="7BFCF79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B079C8"/>
    <w:multiLevelType w:val="hybridMultilevel"/>
    <w:tmpl w:val="FB6E5338"/>
    <w:lvl w:ilvl="0" w:tplc="1F52E9D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AC1433"/>
    <w:multiLevelType w:val="hybridMultilevel"/>
    <w:tmpl w:val="14960878"/>
    <w:lvl w:ilvl="0" w:tplc="48E2588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1352F27"/>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45A3E67"/>
    <w:multiLevelType w:val="hybridMultilevel"/>
    <w:tmpl w:val="5FDE5EE0"/>
    <w:lvl w:ilvl="0" w:tplc="1630A88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F43B65"/>
    <w:multiLevelType w:val="hybridMultilevel"/>
    <w:tmpl w:val="99387F28"/>
    <w:lvl w:ilvl="0" w:tplc="1630A886">
      <w:start w:val="1"/>
      <w:numFmt w:val="bullet"/>
      <w:lvlText w:val="−"/>
      <w:lvlJc w:val="left"/>
      <w:pPr>
        <w:ind w:left="786" w:hanging="360"/>
      </w:pPr>
      <w:rPr>
        <w:rFonts w:ascii="Times New Roman" w:hAnsi="Times New Roman" w:cs="Times New Roman" w:hint="default"/>
        <w:color w:val="auto"/>
      </w:rPr>
    </w:lvl>
    <w:lvl w:ilvl="1" w:tplc="04150019">
      <w:start w:val="1"/>
      <w:numFmt w:val="bullet"/>
      <w:lvlText w:val="o"/>
      <w:lvlJc w:val="left"/>
      <w:pPr>
        <w:ind w:left="1506" w:hanging="360"/>
      </w:pPr>
      <w:rPr>
        <w:rFonts w:ascii="Courier New" w:hAnsi="Courier New" w:cs="Courier New" w:hint="default"/>
      </w:rPr>
    </w:lvl>
    <w:lvl w:ilvl="2" w:tplc="0415001B">
      <w:start w:val="1"/>
      <w:numFmt w:val="bullet"/>
      <w:lvlText w:val=""/>
      <w:lvlJc w:val="left"/>
      <w:pPr>
        <w:ind w:left="2226" w:hanging="360"/>
      </w:pPr>
      <w:rPr>
        <w:rFonts w:ascii="Wingdings" w:hAnsi="Wingdings" w:hint="default"/>
      </w:rPr>
    </w:lvl>
    <w:lvl w:ilvl="3" w:tplc="0415000F">
      <w:start w:val="1"/>
      <w:numFmt w:val="bullet"/>
      <w:lvlText w:val=""/>
      <w:lvlJc w:val="left"/>
      <w:pPr>
        <w:ind w:left="2946" w:hanging="360"/>
      </w:pPr>
      <w:rPr>
        <w:rFonts w:ascii="Symbol" w:hAnsi="Symbol" w:hint="default"/>
      </w:rPr>
    </w:lvl>
    <w:lvl w:ilvl="4" w:tplc="04150019">
      <w:start w:val="1"/>
      <w:numFmt w:val="bullet"/>
      <w:lvlText w:val="o"/>
      <w:lvlJc w:val="left"/>
      <w:pPr>
        <w:ind w:left="3666" w:hanging="360"/>
      </w:pPr>
      <w:rPr>
        <w:rFonts w:ascii="Courier New" w:hAnsi="Courier New" w:cs="Courier New" w:hint="default"/>
      </w:rPr>
    </w:lvl>
    <w:lvl w:ilvl="5" w:tplc="0415001B">
      <w:start w:val="1"/>
      <w:numFmt w:val="bullet"/>
      <w:lvlText w:val=""/>
      <w:lvlJc w:val="left"/>
      <w:pPr>
        <w:ind w:left="4386" w:hanging="360"/>
      </w:pPr>
      <w:rPr>
        <w:rFonts w:ascii="Wingdings" w:hAnsi="Wingdings" w:hint="default"/>
      </w:rPr>
    </w:lvl>
    <w:lvl w:ilvl="6" w:tplc="0415000F">
      <w:start w:val="1"/>
      <w:numFmt w:val="bullet"/>
      <w:lvlText w:val=""/>
      <w:lvlJc w:val="left"/>
      <w:pPr>
        <w:ind w:left="5106" w:hanging="360"/>
      </w:pPr>
      <w:rPr>
        <w:rFonts w:ascii="Symbol" w:hAnsi="Symbol" w:hint="default"/>
      </w:rPr>
    </w:lvl>
    <w:lvl w:ilvl="7" w:tplc="04150019">
      <w:start w:val="1"/>
      <w:numFmt w:val="bullet"/>
      <w:lvlText w:val="o"/>
      <w:lvlJc w:val="left"/>
      <w:pPr>
        <w:ind w:left="5826" w:hanging="360"/>
      </w:pPr>
      <w:rPr>
        <w:rFonts w:ascii="Courier New" w:hAnsi="Courier New" w:cs="Courier New" w:hint="default"/>
      </w:rPr>
    </w:lvl>
    <w:lvl w:ilvl="8" w:tplc="0415001B">
      <w:start w:val="1"/>
      <w:numFmt w:val="bullet"/>
      <w:lvlText w:val=""/>
      <w:lvlJc w:val="left"/>
      <w:pPr>
        <w:ind w:left="6546" w:hanging="360"/>
      </w:pPr>
      <w:rPr>
        <w:rFonts w:ascii="Wingdings" w:hAnsi="Wingdings" w:hint="default"/>
      </w:rPr>
    </w:lvl>
  </w:abstractNum>
  <w:abstractNum w:abstractNumId="64" w15:restartNumberingAfterBreak="0">
    <w:nsid w:val="5B202640"/>
    <w:multiLevelType w:val="hybridMultilevel"/>
    <w:tmpl w:val="6050663E"/>
    <w:lvl w:ilvl="0" w:tplc="59AC8D8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9065B8"/>
    <w:multiLevelType w:val="hybridMultilevel"/>
    <w:tmpl w:val="2B50EE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5257DB"/>
    <w:multiLevelType w:val="hybridMultilevel"/>
    <w:tmpl w:val="B4CEC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955D88"/>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034778"/>
    <w:multiLevelType w:val="hybridMultilevel"/>
    <w:tmpl w:val="8BEEA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EE6288"/>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961359"/>
    <w:multiLevelType w:val="hybridMultilevel"/>
    <w:tmpl w:val="DBAC14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A60B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FA60CB2"/>
    <w:multiLevelType w:val="hybridMultilevel"/>
    <w:tmpl w:val="777AE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6812AC"/>
    <w:multiLevelType w:val="hybridMultilevel"/>
    <w:tmpl w:val="E09673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26E2D4A"/>
    <w:multiLevelType w:val="hybridMultilevel"/>
    <w:tmpl w:val="79B0C62E"/>
    <w:lvl w:ilvl="0" w:tplc="8D7C31B2">
      <w:start w:val="1"/>
      <w:numFmt w:val="decimal"/>
      <w:lvlText w:val="%1."/>
      <w:lvlJc w:val="left"/>
      <w:pPr>
        <w:ind w:left="502"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2893B91"/>
    <w:multiLevelType w:val="hybridMultilevel"/>
    <w:tmpl w:val="1C5C5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34D17FF"/>
    <w:multiLevelType w:val="hybridMultilevel"/>
    <w:tmpl w:val="222AE926"/>
    <w:lvl w:ilvl="0" w:tplc="B554DD86">
      <w:start w:val="1"/>
      <w:numFmt w:val="lowerLetter"/>
      <w:lvlText w:val="%1)"/>
      <w:lvlJc w:val="left"/>
      <w:pPr>
        <w:ind w:left="927" w:hanging="360"/>
      </w:pPr>
      <w:rPr>
        <w:rFonts w:eastAsia="TimesNewRoman" w:cs="Calibr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73E32246"/>
    <w:multiLevelType w:val="hybridMultilevel"/>
    <w:tmpl w:val="7CAA2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EC695D"/>
    <w:multiLevelType w:val="hybridMultilevel"/>
    <w:tmpl w:val="923209D6"/>
    <w:lvl w:ilvl="0" w:tplc="5A3E94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49429E0"/>
    <w:multiLevelType w:val="hybridMultilevel"/>
    <w:tmpl w:val="4A90F44A"/>
    <w:lvl w:ilvl="0" w:tplc="55AC27D8">
      <w:start w:val="9"/>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440ACF"/>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54C2DE7"/>
    <w:multiLevelType w:val="hybridMultilevel"/>
    <w:tmpl w:val="7BB082EA"/>
    <w:lvl w:ilvl="0" w:tplc="E89AE7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DE3C4C"/>
    <w:multiLevelType w:val="hybridMultilevel"/>
    <w:tmpl w:val="EC6A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97A1926"/>
    <w:multiLevelType w:val="hybridMultilevel"/>
    <w:tmpl w:val="B55E815E"/>
    <w:lvl w:ilvl="0" w:tplc="98C2C4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B1B7C2A"/>
    <w:multiLevelType w:val="hybridMultilevel"/>
    <w:tmpl w:val="66A2DFEA"/>
    <w:lvl w:ilvl="0" w:tplc="04150017">
      <w:start w:val="1"/>
      <w:numFmt w:val="lowerLetter"/>
      <w:lvlText w:val="%1)"/>
      <w:lvlJc w:val="left"/>
      <w:pPr>
        <w:ind w:left="720" w:hanging="360"/>
      </w:pPr>
      <w:rPr>
        <w:rFonts w:hint="default"/>
        <w:b w:val="0"/>
        <w:bCs w:val="0"/>
        <w:i w:val="0"/>
        <w:iCs w:val="0"/>
        <w:color w:val="000000"/>
        <w:sz w:val="24"/>
        <w:szCs w:val="24"/>
      </w:rPr>
    </w:lvl>
    <w:lvl w:ilvl="1" w:tplc="04150017">
      <w:start w:val="1"/>
      <w:numFmt w:val="lowerLetter"/>
      <w:lvlText w:val="%2)"/>
      <w:lvlJc w:val="left"/>
      <w:pPr>
        <w:ind w:left="644" w:hanging="360"/>
      </w:pPr>
      <w:rPr>
        <w:rFonts w:hint="default"/>
        <w:b w:val="0"/>
        <w:bCs w:val="0"/>
        <w:i w:val="0"/>
        <w:iCs w:val="0"/>
        <w:color w:val="auto"/>
        <w:sz w:val="24"/>
        <w:szCs w:val="24"/>
      </w:rPr>
    </w:lvl>
    <w:lvl w:ilvl="2" w:tplc="DA8A9C3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A6608F"/>
    <w:multiLevelType w:val="hybridMultilevel"/>
    <w:tmpl w:val="AE5EDBF0"/>
    <w:lvl w:ilvl="0" w:tplc="472CD766">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3098626">
    <w:abstractNumId w:val="0"/>
  </w:num>
  <w:num w:numId="2" w16cid:durableId="849178868">
    <w:abstractNumId w:val="84"/>
  </w:num>
  <w:num w:numId="3" w16cid:durableId="482504672">
    <w:abstractNumId w:val="60"/>
  </w:num>
  <w:num w:numId="4" w16cid:durableId="748698855">
    <w:abstractNumId w:val="54"/>
  </w:num>
  <w:num w:numId="5" w16cid:durableId="1829708406">
    <w:abstractNumId w:val="37"/>
  </w:num>
  <w:num w:numId="6" w16cid:durableId="1236208203">
    <w:abstractNumId w:val="35"/>
  </w:num>
  <w:num w:numId="7" w16cid:durableId="1384400624">
    <w:abstractNumId w:val="39"/>
  </w:num>
  <w:num w:numId="8" w16cid:durableId="1306423422">
    <w:abstractNumId w:val="5"/>
  </w:num>
  <w:num w:numId="9" w16cid:durableId="1576817170">
    <w:abstractNumId w:val="77"/>
  </w:num>
  <w:num w:numId="10" w16cid:durableId="1780416991">
    <w:abstractNumId w:val="7"/>
  </w:num>
  <w:num w:numId="11" w16cid:durableId="1263369028">
    <w:abstractNumId w:val="73"/>
  </w:num>
  <w:num w:numId="12" w16cid:durableId="845511403">
    <w:abstractNumId w:val="70"/>
  </w:num>
  <w:num w:numId="13" w16cid:durableId="1101487164">
    <w:abstractNumId w:val="72"/>
  </w:num>
  <w:num w:numId="14" w16cid:durableId="894122095">
    <w:abstractNumId w:val="74"/>
  </w:num>
  <w:num w:numId="15" w16cid:durableId="437483347">
    <w:abstractNumId w:val="44"/>
  </w:num>
  <w:num w:numId="16" w16cid:durableId="469052731">
    <w:abstractNumId w:val="46"/>
  </w:num>
  <w:num w:numId="17" w16cid:durableId="1247573899">
    <w:abstractNumId w:val="2"/>
  </w:num>
  <w:num w:numId="18" w16cid:durableId="13390396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6623271">
    <w:abstractNumId w:val="11"/>
  </w:num>
  <w:num w:numId="20" w16cid:durableId="966158415">
    <w:abstractNumId w:val="67"/>
  </w:num>
  <w:num w:numId="21" w16cid:durableId="1583223113">
    <w:abstractNumId w:val="14"/>
  </w:num>
  <w:num w:numId="22" w16cid:durableId="1841963419">
    <w:abstractNumId w:val="33"/>
  </w:num>
  <w:num w:numId="23" w16cid:durableId="1299720515">
    <w:abstractNumId w:val="31"/>
  </w:num>
  <w:num w:numId="24" w16cid:durableId="308485864">
    <w:abstractNumId w:val="10"/>
  </w:num>
  <w:num w:numId="25" w16cid:durableId="1778787365">
    <w:abstractNumId w:val="50"/>
  </w:num>
  <w:num w:numId="26" w16cid:durableId="1543982673">
    <w:abstractNumId w:val="82"/>
  </w:num>
  <w:num w:numId="27" w16cid:durableId="1552302421">
    <w:abstractNumId w:val="80"/>
  </w:num>
  <w:num w:numId="28" w16cid:durableId="1592081401">
    <w:abstractNumId w:val="61"/>
  </w:num>
  <w:num w:numId="29" w16cid:durableId="113181812">
    <w:abstractNumId w:val="26"/>
  </w:num>
  <w:num w:numId="30" w16cid:durableId="936715023">
    <w:abstractNumId w:val="16"/>
  </w:num>
  <w:num w:numId="31" w16cid:durableId="439305430">
    <w:abstractNumId w:val="56"/>
  </w:num>
  <w:num w:numId="32" w16cid:durableId="1617788412">
    <w:abstractNumId w:val="69"/>
  </w:num>
  <w:num w:numId="33" w16cid:durableId="408505064">
    <w:abstractNumId w:val="59"/>
  </w:num>
  <w:num w:numId="34" w16cid:durableId="558711178">
    <w:abstractNumId w:val="57"/>
  </w:num>
  <w:num w:numId="35" w16cid:durableId="1616517024">
    <w:abstractNumId w:val="28"/>
  </w:num>
  <w:num w:numId="36" w16cid:durableId="2074959980">
    <w:abstractNumId w:val="8"/>
  </w:num>
  <w:num w:numId="37" w16cid:durableId="1921594064">
    <w:abstractNumId w:val="52"/>
  </w:num>
  <w:num w:numId="38" w16cid:durableId="1768455654">
    <w:abstractNumId w:val="38"/>
  </w:num>
  <w:num w:numId="39" w16cid:durableId="580527537">
    <w:abstractNumId w:val="47"/>
  </w:num>
  <w:num w:numId="40" w16cid:durableId="297028029">
    <w:abstractNumId w:val="6"/>
  </w:num>
  <w:num w:numId="41" w16cid:durableId="1881045086">
    <w:abstractNumId w:val="12"/>
  </w:num>
  <w:num w:numId="42" w16cid:durableId="561792801">
    <w:abstractNumId w:val="85"/>
  </w:num>
  <w:num w:numId="43" w16cid:durableId="1590308785">
    <w:abstractNumId w:val="62"/>
  </w:num>
  <w:num w:numId="44" w16cid:durableId="822967237">
    <w:abstractNumId w:val="30"/>
  </w:num>
  <w:num w:numId="45" w16cid:durableId="1382704395">
    <w:abstractNumId w:val="49"/>
  </w:num>
  <w:num w:numId="46" w16cid:durableId="1656833896">
    <w:abstractNumId w:val="78"/>
  </w:num>
  <w:num w:numId="47" w16cid:durableId="1746605442">
    <w:abstractNumId w:val="15"/>
  </w:num>
  <w:num w:numId="48" w16cid:durableId="118764178">
    <w:abstractNumId w:val="18"/>
  </w:num>
  <w:num w:numId="49" w16cid:durableId="588196949">
    <w:abstractNumId w:val="58"/>
  </w:num>
  <w:num w:numId="50" w16cid:durableId="862284900">
    <w:abstractNumId w:val="51"/>
  </w:num>
  <w:num w:numId="51" w16cid:durableId="85611475">
    <w:abstractNumId w:val="71"/>
  </w:num>
  <w:num w:numId="52" w16cid:durableId="1754814617">
    <w:abstractNumId w:val="17"/>
  </w:num>
  <w:num w:numId="53" w16cid:durableId="425270917">
    <w:abstractNumId w:val="81"/>
  </w:num>
  <w:num w:numId="54" w16cid:durableId="986590235">
    <w:abstractNumId w:val="32"/>
  </w:num>
  <w:num w:numId="55" w16cid:durableId="1099528171">
    <w:abstractNumId w:val="53"/>
  </w:num>
  <w:num w:numId="56" w16cid:durableId="1020204143">
    <w:abstractNumId w:val="75"/>
  </w:num>
  <w:num w:numId="57" w16cid:durableId="676930905">
    <w:abstractNumId w:val="24"/>
  </w:num>
  <w:num w:numId="58" w16cid:durableId="1654916589">
    <w:abstractNumId w:val="66"/>
  </w:num>
  <w:num w:numId="59" w16cid:durableId="701128903">
    <w:abstractNumId w:val="25"/>
  </w:num>
  <w:num w:numId="60" w16cid:durableId="728267385">
    <w:abstractNumId w:val="34"/>
  </w:num>
  <w:num w:numId="61" w16cid:durableId="1720661487">
    <w:abstractNumId w:val="65"/>
  </w:num>
  <w:num w:numId="62" w16cid:durableId="338385678">
    <w:abstractNumId w:val="55"/>
  </w:num>
  <w:num w:numId="63" w16cid:durableId="680818510">
    <w:abstractNumId w:val="64"/>
  </w:num>
  <w:num w:numId="64" w16cid:durableId="995063749">
    <w:abstractNumId w:val="9"/>
  </w:num>
  <w:num w:numId="65" w16cid:durableId="2021546881">
    <w:abstractNumId w:val="21"/>
  </w:num>
  <w:num w:numId="66" w16cid:durableId="1330016408">
    <w:abstractNumId w:val="45"/>
  </w:num>
  <w:num w:numId="67" w16cid:durableId="1603032650">
    <w:abstractNumId w:val="48"/>
  </w:num>
  <w:num w:numId="68" w16cid:durableId="1193306155">
    <w:abstractNumId w:val="29"/>
  </w:num>
  <w:num w:numId="69" w16cid:durableId="740179265">
    <w:abstractNumId w:val="79"/>
  </w:num>
  <w:num w:numId="70" w16cid:durableId="1611664951">
    <w:abstractNumId w:val="19"/>
  </w:num>
  <w:num w:numId="71" w16cid:durableId="8023819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61347031">
    <w:abstractNumId w:val="40"/>
  </w:num>
  <w:num w:numId="73" w16cid:durableId="481429970">
    <w:abstractNumId w:val="83"/>
  </w:num>
  <w:num w:numId="74" w16cid:durableId="1308318721">
    <w:abstractNumId w:val="68"/>
  </w:num>
  <w:num w:numId="75" w16cid:durableId="1537083429">
    <w:abstractNumId w:val="36"/>
  </w:num>
  <w:num w:numId="76" w16cid:durableId="1091510922">
    <w:abstractNumId w:val="22"/>
  </w:num>
  <w:num w:numId="77" w16cid:durableId="1915582715">
    <w:abstractNumId w:val="13"/>
  </w:num>
  <w:num w:numId="78" w16cid:durableId="19749112">
    <w:abstractNumId w:val="76"/>
  </w:num>
  <w:num w:numId="79" w16cid:durableId="903488464">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04700447">
    <w:abstractNumId w:val="63"/>
  </w:num>
  <w:num w:numId="81" w16cid:durableId="205457878">
    <w:abstractNumId w:val="20"/>
  </w:num>
  <w:num w:numId="82" w16cid:durableId="17665314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15EBB"/>
    <w:rsid w:val="00004E1A"/>
    <w:rsid w:val="0000650E"/>
    <w:rsid w:val="000103D3"/>
    <w:rsid w:val="000144F5"/>
    <w:rsid w:val="00014F8B"/>
    <w:rsid w:val="00016BF5"/>
    <w:rsid w:val="000223EE"/>
    <w:rsid w:val="00024854"/>
    <w:rsid w:val="00027D30"/>
    <w:rsid w:val="00027F9A"/>
    <w:rsid w:val="00032E91"/>
    <w:rsid w:val="000351A7"/>
    <w:rsid w:val="00056BE9"/>
    <w:rsid w:val="00063864"/>
    <w:rsid w:val="0006669A"/>
    <w:rsid w:val="00067420"/>
    <w:rsid w:val="00074BC6"/>
    <w:rsid w:val="00074F79"/>
    <w:rsid w:val="00075208"/>
    <w:rsid w:val="00090C28"/>
    <w:rsid w:val="00091511"/>
    <w:rsid w:val="0009272C"/>
    <w:rsid w:val="0009348D"/>
    <w:rsid w:val="0009399F"/>
    <w:rsid w:val="000A0150"/>
    <w:rsid w:val="000A0EA0"/>
    <w:rsid w:val="000A2BAF"/>
    <w:rsid w:val="000A6128"/>
    <w:rsid w:val="000B0BE5"/>
    <w:rsid w:val="000B3218"/>
    <w:rsid w:val="000C0631"/>
    <w:rsid w:val="000C16FB"/>
    <w:rsid w:val="000C6848"/>
    <w:rsid w:val="000D0004"/>
    <w:rsid w:val="000D1A1C"/>
    <w:rsid w:val="000E1B9B"/>
    <w:rsid w:val="000E2EA4"/>
    <w:rsid w:val="000E7FBE"/>
    <w:rsid w:val="000F2DFF"/>
    <w:rsid w:val="0010076B"/>
    <w:rsid w:val="001072AB"/>
    <w:rsid w:val="00107A75"/>
    <w:rsid w:val="0011333D"/>
    <w:rsid w:val="00115070"/>
    <w:rsid w:val="00121587"/>
    <w:rsid w:val="00130125"/>
    <w:rsid w:val="001325D0"/>
    <w:rsid w:val="00132DF1"/>
    <w:rsid w:val="001333C6"/>
    <w:rsid w:val="001343E2"/>
    <w:rsid w:val="00144248"/>
    <w:rsid w:val="0014709E"/>
    <w:rsid w:val="00150A5D"/>
    <w:rsid w:val="00150E20"/>
    <w:rsid w:val="00155D1B"/>
    <w:rsid w:val="00157EC6"/>
    <w:rsid w:val="001656DA"/>
    <w:rsid w:val="0017158B"/>
    <w:rsid w:val="001722E8"/>
    <w:rsid w:val="00172886"/>
    <w:rsid w:val="00173019"/>
    <w:rsid w:val="00173820"/>
    <w:rsid w:val="00174975"/>
    <w:rsid w:val="00174AE0"/>
    <w:rsid w:val="00176CE4"/>
    <w:rsid w:val="00176F73"/>
    <w:rsid w:val="00177A8E"/>
    <w:rsid w:val="00181B8A"/>
    <w:rsid w:val="00181D2E"/>
    <w:rsid w:val="00187DB0"/>
    <w:rsid w:val="00190515"/>
    <w:rsid w:val="0019154D"/>
    <w:rsid w:val="001924AB"/>
    <w:rsid w:val="0019565D"/>
    <w:rsid w:val="001A0B91"/>
    <w:rsid w:val="001A616F"/>
    <w:rsid w:val="001A6A2F"/>
    <w:rsid w:val="001A6B95"/>
    <w:rsid w:val="001A785C"/>
    <w:rsid w:val="001B35B6"/>
    <w:rsid w:val="001B4F10"/>
    <w:rsid w:val="001B7F85"/>
    <w:rsid w:val="001C152C"/>
    <w:rsid w:val="001C2423"/>
    <w:rsid w:val="001C2C27"/>
    <w:rsid w:val="001C3EBB"/>
    <w:rsid w:val="001D1094"/>
    <w:rsid w:val="001D290A"/>
    <w:rsid w:val="001D3FE8"/>
    <w:rsid w:val="001D6442"/>
    <w:rsid w:val="001D6EBB"/>
    <w:rsid w:val="001F00C1"/>
    <w:rsid w:val="001F05B7"/>
    <w:rsid w:val="001F0DD5"/>
    <w:rsid w:val="001F40F8"/>
    <w:rsid w:val="001F6F48"/>
    <w:rsid w:val="002007D6"/>
    <w:rsid w:val="0020161A"/>
    <w:rsid w:val="0020347F"/>
    <w:rsid w:val="00204781"/>
    <w:rsid w:val="002103E0"/>
    <w:rsid w:val="00212166"/>
    <w:rsid w:val="0021424F"/>
    <w:rsid w:val="00216C5C"/>
    <w:rsid w:val="00220932"/>
    <w:rsid w:val="002217BE"/>
    <w:rsid w:val="002300FF"/>
    <w:rsid w:val="002315ED"/>
    <w:rsid w:val="00232373"/>
    <w:rsid w:val="00233411"/>
    <w:rsid w:val="0023633C"/>
    <w:rsid w:val="002403B0"/>
    <w:rsid w:val="0024352F"/>
    <w:rsid w:val="002446D2"/>
    <w:rsid w:val="00245104"/>
    <w:rsid w:val="00257B01"/>
    <w:rsid w:val="00263DC6"/>
    <w:rsid w:val="00266A63"/>
    <w:rsid w:val="00267876"/>
    <w:rsid w:val="00270696"/>
    <w:rsid w:val="002715AB"/>
    <w:rsid w:val="00273900"/>
    <w:rsid w:val="0027591F"/>
    <w:rsid w:val="00285299"/>
    <w:rsid w:val="002918D3"/>
    <w:rsid w:val="00297E79"/>
    <w:rsid w:val="002A02D9"/>
    <w:rsid w:val="002A4BED"/>
    <w:rsid w:val="002A7C31"/>
    <w:rsid w:val="002B100D"/>
    <w:rsid w:val="002B10E4"/>
    <w:rsid w:val="002C1A9B"/>
    <w:rsid w:val="002C2174"/>
    <w:rsid w:val="002D1128"/>
    <w:rsid w:val="002D1712"/>
    <w:rsid w:val="002D30E2"/>
    <w:rsid w:val="002E19FE"/>
    <w:rsid w:val="002E4605"/>
    <w:rsid w:val="002E61CA"/>
    <w:rsid w:val="002F1E33"/>
    <w:rsid w:val="002F2C55"/>
    <w:rsid w:val="002F641B"/>
    <w:rsid w:val="00314ADA"/>
    <w:rsid w:val="00315C31"/>
    <w:rsid w:val="00320DEB"/>
    <w:rsid w:val="003251FA"/>
    <w:rsid w:val="00325A81"/>
    <w:rsid w:val="00327F90"/>
    <w:rsid w:val="0033067D"/>
    <w:rsid w:val="00331092"/>
    <w:rsid w:val="003366B4"/>
    <w:rsid w:val="00336AD7"/>
    <w:rsid w:val="0034133B"/>
    <w:rsid w:val="00341952"/>
    <w:rsid w:val="0034321F"/>
    <w:rsid w:val="00344165"/>
    <w:rsid w:val="0034533E"/>
    <w:rsid w:val="00346C65"/>
    <w:rsid w:val="00351263"/>
    <w:rsid w:val="00360CDB"/>
    <w:rsid w:val="00364F39"/>
    <w:rsid w:val="003656F3"/>
    <w:rsid w:val="00366F75"/>
    <w:rsid w:val="00372E4D"/>
    <w:rsid w:val="003746CD"/>
    <w:rsid w:val="00375D19"/>
    <w:rsid w:val="00376733"/>
    <w:rsid w:val="00376A86"/>
    <w:rsid w:val="00383C0A"/>
    <w:rsid w:val="00386D74"/>
    <w:rsid w:val="003908F3"/>
    <w:rsid w:val="00390FA2"/>
    <w:rsid w:val="0039414A"/>
    <w:rsid w:val="0039419B"/>
    <w:rsid w:val="00397116"/>
    <w:rsid w:val="003A3936"/>
    <w:rsid w:val="003A740E"/>
    <w:rsid w:val="003B0371"/>
    <w:rsid w:val="003B0378"/>
    <w:rsid w:val="003B0F04"/>
    <w:rsid w:val="003B68B8"/>
    <w:rsid w:val="003B7DB1"/>
    <w:rsid w:val="003C134F"/>
    <w:rsid w:val="003C1D61"/>
    <w:rsid w:val="003C6879"/>
    <w:rsid w:val="003D11E9"/>
    <w:rsid w:val="003D743F"/>
    <w:rsid w:val="003D744D"/>
    <w:rsid w:val="003E520A"/>
    <w:rsid w:val="003F3105"/>
    <w:rsid w:val="003F32B3"/>
    <w:rsid w:val="003F56ED"/>
    <w:rsid w:val="003F5A15"/>
    <w:rsid w:val="003F6D59"/>
    <w:rsid w:val="003F7880"/>
    <w:rsid w:val="00400F4E"/>
    <w:rsid w:val="004121AC"/>
    <w:rsid w:val="004312BD"/>
    <w:rsid w:val="00432A61"/>
    <w:rsid w:val="00433C1F"/>
    <w:rsid w:val="004349D6"/>
    <w:rsid w:val="004358E0"/>
    <w:rsid w:val="00436037"/>
    <w:rsid w:val="0043732C"/>
    <w:rsid w:val="004524E7"/>
    <w:rsid w:val="00452C1D"/>
    <w:rsid w:val="00454EAD"/>
    <w:rsid w:val="004559EC"/>
    <w:rsid w:val="004608E2"/>
    <w:rsid w:val="00461536"/>
    <w:rsid w:val="004709BF"/>
    <w:rsid w:val="00474CC4"/>
    <w:rsid w:val="00476B47"/>
    <w:rsid w:val="00476E39"/>
    <w:rsid w:val="00481613"/>
    <w:rsid w:val="004A003A"/>
    <w:rsid w:val="004A2A68"/>
    <w:rsid w:val="004A2EAA"/>
    <w:rsid w:val="004A33C5"/>
    <w:rsid w:val="004A4D32"/>
    <w:rsid w:val="004A57DB"/>
    <w:rsid w:val="004B1B39"/>
    <w:rsid w:val="004B2766"/>
    <w:rsid w:val="004B5F28"/>
    <w:rsid w:val="004B6203"/>
    <w:rsid w:val="004B76C0"/>
    <w:rsid w:val="004B7A14"/>
    <w:rsid w:val="004C03EB"/>
    <w:rsid w:val="004C3B94"/>
    <w:rsid w:val="004D474A"/>
    <w:rsid w:val="004E0771"/>
    <w:rsid w:val="004E07B1"/>
    <w:rsid w:val="004E2E3D"/>
    <w:rsid w:val="004F4EB3"/>
    <w:rsid w:val="004F5768"/>
    <w:rsid w:val="004F5AD4"/>
    <w:rsid w:val="004F7AA9"/>
    <w:rsid w:val="00500895"/>
    <w:rsid w:val="00502137"/>
    <w:rsid w:val="0050676B"/>
    <w:rsid w:val="005115E7"/>
    <w:rsid w:val="00511F44"/>
    <w:rsid w:val="0051255B"/>
    <w:rsid w:val="00524A55"/>
    <w:rsid w:val="0053098A"/>
    <w:rsid w:val="00533563"/>
    <w:rsid w:val="00533C3E"/>
    <w:rsid w:val="00534052"/>
    <w:rsid w:val="005341A2"/>
    <w:rsid w:val="005345CF"/>
    <w:rsid w:val="0053510A"/>
    <w:rsid w:val="005359A0"/>
    <w:rsid w:val="005377A9"/>
    <w:rsid w:val="00541F67"/>
    <w:rsid w:val="00543D82"/>
    <w:rsid w:val="00544014"/>
    <w:rsid w:val="005444FB"/>
    <w:rsid w:val="00547263"/>
    <w:rsid w:val="0054778C"/>
    <w:rsid w:val="00556112"/>
    <w:rsid w:val="00556A0F"/>
    <w:rsid w:val="0055710B"/>
    <w:rsid w:val="005631D5"/>
    <w:rsid w:val="00563F54"/>
    <w:rsid w:val="00564F7C"/>
    <w:rsid w:val="005731B9"/>
    <w:rsid w:val="00573EC1"/>
    <w:rsid w:val="00574841"/>
    <w:rsid w:val="00575B56"/>
    <w:rsid w:val="00583BD5"/>
    <w:rsid w:val="00584A63"/>
    <w:rsid w:val="005865E6"/>
    <w:rsid w:val="005903D6"/>
    <w:rsid w:val="00592C22"/>
    <w:rsid w:val="00594EB6"/>
    <w:rsid w:val="0059790B"/>
    <w:rsid w:val="005A02C8"/>
    <w:rsid w:val="005A1562"/>
    <w:rsid w:val="005A5729"/>
    <w:rsid w:val="005B2548"/>
    <w:rsid w:val="005B4246"/>
    <w:rsid w:val="005B5CEA"/>
    <w:rsid w:val="005B7896"/>
    <w:rsid w:val="005C1C8F"/>
    <w:rsid w:val="005C1CAE"/>
    <w:rsid w:val="005C494D"/>
    <w:rsid w:val="005C6AE5"/>
    <w:rsid w:val="005D2314"/>
    <w:rsid w:val="005D282F"/>
    <w:rsid w:val="005D3E3F"/>
    <w:rsid w:val="005D51E4"/>
    <w:rsid w:val="005D5CA8"/>
    <w:rsid w:val="005D6FA5"/>
    <w:rsid w:val="005E31AE"/>
    <w:rsid w:val="005E32BC"/>
    <w:rsid w:val="005E464A"/>
    <w:rsid w:val="005F0852"/>
    <w:rsid w:val="005F10F5"/>
    <w:rsid w:val="005F187A"/>
    <w:rsid w:val="005F4CFB"/>
    <w:rsid w:val="005F6E28"/>
    <w:rsid w:val="00603F58"/>
    <w:rsid w:val="006060D2"/>
    <w:rsid w:val="0061055C"/>
    <w:rsid w:val="006146CF"/>
    <w:rsid w:val="006152D8"/>
    <w:rsid w:val="00616D17"/>
    <w:rsid w:val="00625762"/>
    <w:rsid w:val="0063286C"/>
    <w:rsid w:val="0063369F"/>
    <w:rsid w:val="006376EC"/>
    <w:rsid w:val="00642661"/>
    <w:rsid w:val="00645606"/>
    <w:rsid w:val="0064706E"/>
    <w:rsid w:val="00647C35"/>
    <w:rsid w:val="00651972"/>
    <w:rsid w:val="00651A61"/>
    <w:rsid w:val="0065379E"/>
    <w:rsid w:val="00653F66"/>
    <w:rsid w:val="00656007"/>
    <w:rsid w:val="00656614"/>
    <w:rsid w:val="006570C2"/>
    <w:rsid w:val="00657862"/>
    <w:rsid w:val="00657E43"/>
    <w:rsid w:val="00665096"/>
    <w:rsid w:val="006670D2"/>
    <w:rsid w:val="00671D36"/>
    <w:rsid w:val="00674F74"/>
    <w:rsid w:val="006826DC"/>
    <w:rsid w:val="00682AD6"/>
    <w:rsid w:val="00683FD6"/>
    <w:rsid w:val="00685085"/>
    <w:rsid w:val="00690F8A"/>
    <w:rsid w:val="00691A73"/>
    <w:rsid w:val="006942C7"/>
    <w:rsid w:val="00694352"/>
    <w:rsid w:val="0069438A"/>
    <w:rsid w:val="00694FD7"/>
    <w:rsid w:val="006A3CF9"/>
    <w:rsid w:val="006B2280"/>
    <w:rsid w:val="006B38AD"/>
    <w:rsid w:val="006B419F"/>
    <w:rsid w:val="006B4BD5"/>
    <w:rsid w:val="006C17A1"/>
    <w:rsid w:val="006C2C5A"/>
    <w:rsid w:val="006C3E4E"/>
    <w:rsid w:val="006C7E27"/>
    <w:rsid w:val="006D1D41"/>
    <w:rsid w:val="006D78D3"/>
    <w:rsid w:val="006E3172"/>
    <w:rsid w:val="006E43BC"/>
    <w:rsid w:val="006E4B12"/>
    <w:rsid w:val="006E70E0"/>
    <w:rsid w:val="006F3A8D"/>
    <w:rsid w:val="006F3B06"/>
    <w:rsid w:val="006F6BD9"/>
    <w:rsid w:val="006F7922"/>
    <w:rsid w:val="006F7C82"/>
    <w:rsid w:val="00700E10"/>
    <w:rsid w:val="007045C0"/>
    <w:rsid w:val="0070695C"/>
    <w:rsid w:val="00706F09"/>
    <w:rsid w:val="007070C8"/>
    <w:rsid w:val="00711C36"/>
    <w:rsid w:val="00715DAF"/>
    <w:rsid w:val="00717B82"/>
    <w:rsid w:val="00721067"/>
    <w:rsid w:val="0072594E"/>
    <w:rsid w:val="0072666D"/>
    <w:rsid w:val="00726745"/>
    <w:rsid w:val="007309DB"/>
    <w:rsid w:val="00733AF4"/>
    <w:rsid w:val="00735F98"/>
    <w:rsid w:val="00736CDC"/>
    <w:rsid w:val="00743B5B"/>
    <w:rsid w:val="0074518F"/>
    <w:rsid w:val="00745AC7"/>
    <w:rsid w:val="00746080"/>
    <w:rsid w:val="007535B0"/>
    <w:rsid w:val="007569A2"/>
    <w:rsid w:val="0076347F"/>
    <w:rsid w:val="0076559D"/>
    <w:rsid w:val="00772A79"/>
    <w:rsid w:val="00774CF7"/>
    <w:rsid w:val="007751A9"/>
    <w:rsid w:val="00777935"/>
    <w:rsid w:val="00782762"/>
    <w:rsid w:val="00783BEB"/>
    <w:rsid w:val="0079201C"/>
    <w:rsid w:val="00795049"/>
    <w:rsid w:val="00796196"/>
    <w:rsid w:val="007A560F"/>
    <w:rsid w:val="007A5854"/>
    <w:rsid w:val="007A589E"/>
    <w:rsid w:val="007A6DFF"/>
    <w:rsid w:val="007B5A6E"/>
    <w:rsid w:val="007B61CE"/>
    <w:rsid w:val="007B7A67"/>
    <w:rsid w:val="007C1C38"/>
    <w:rsid w:val="007D2D24"/>
    <w:rsid w:val="007D4B7E"/>
    <w:rsid w:val="007D4E64"/>
    <w:rsid w:val="007D5134"/>
    <w:rsid w:val="007E13AE"/>
    <w:rsid w:val="007E501C"/>
    <w:rsid w:val="0080453E"/>
    <w:rsid w:val="008076D3"/>
    <w:rsid w:val="00812883"/>
    <w:rsid w:val="00815B06"/>
    <w:rsid w:val="00815F8E"/>
    <w:rsid w:val="00821207"/>
    <w:rsid w:val="0083235F"/>
    <w:rsid w:val="00832A8A"/>
    <w:rsid w:val="00837BAB"/>
    <w:rsid w:val="00837E11"/>
    <w:rsid w:val="00843D2A"/>
    <w:rsid w:val="00843F0F"/>
    <w:rsid w:val="00844AC7"/>
    <w:rsid w:val="00845047"/>
    <w:rsid w:val="008462FF"/>
    <w:rsid w:val="00847008"/>
    <w:rsid w:val="00850978"/>
    <w:rsid w:val="00851605"/>
    <w:rsid w:val="008527AF"/>
    <w:rsid w:val="008563FC"/>
    <w:rsid w:val="00857C7F"/>
    <w:rsid w:val="008615B3"/>
    <w:rsid w:val="00876A12"/>
    <w:rsid w:val="0088220D"/>
    <w:rsid w:val="008A0501"/>
    <w:rsid w:val="008A312B"/>
    <w:rsid w:val="008A79C7"/>
    <w:rsid w:val="008B01A0"/>
    <w:rsid w:val="008B0EC6"/>
    <w:rsid w:val="008B5526"/>
    <w:rsid w:val="008B645F"/>
    <w:rsid w:val="008B7304"/>
    <w:rsid w:val="008C0BEC"/>
    <w:rsid w:val="008C6AFD"/>
    <w:rsid w:val="008D05AB"/>
    <w:rsid w:val="008D0A39"/>
    <w:rsid w:val="008D2E4D"/>
    <w:rsid w:val="008D695E"/>
    <w:rsid w:val="008E0EFF"/>
    <w:rsid w:val="008E1D91"/>
    <w:rsid w:val="008E2621"/>
    <w:rsid w:val="008E3959"/>
    <w:rsid w:val="008E3BCB"/>
    <w:rsid w:val="008E601B"/>
    <w:rsid w:val="008E6458"/>
    <w:rsid w:val="008E650A"/>
    <w:rsid w:val="008F0FA6"/>
    <w:rsid w:val="008F426C"/>
    <w:rsid w:val="008F61A7"/>
    <w:rsid w:val="008F6928"/>
    <w:rsid w:val="00902CA5"/>
    <w:rsid w:val="00906BA5"/>
    <w:rsid w:val="00910974"/>
    <w:rsid w:val="009112E2"/>
    <w:rsid w:val="009125B7"/>
    <w:rsid w:val="009142B1"/>
    <w:rsid w:val="00915B74"/>
    <w:rsid w:val="00920A2F"/>
    <w:rsid w:val="00924B86"/>
    <w:rsid w:val="00924CD6"/>
    <w:rsid w:val="00926411"/>
    <w:rsid w:val="00927C48"/>
    <w:rsid w:val="00932E98"/>
    <w:rsid w:val="00934966"/>
    <w:rsid w:val="0093744C"/>
    <w:rsid w:val="009401E5"/>
    <w:rsid w:val="009416A4"/>
    <w:rsid w:val="0094278C"/>
    <w:rsid w:val="00943009"/>
    <w:rsid w:val="009441CA"/>
    <w:rsid w:val="00945AC2"/>
    <w:rsid w:val="009465FD"/>
    <w:rsid w:val="00946624"/>
    <w:rsid w:val="00946860"/>
    <w:rsid w:val="00950936"/>
    <w:rsid w:val="0095663E"/>
    <w:rsid w:val="00962568"/>
    <w:rsid w:val="00962761"/>
    <w:rsid w:val="00965384"/>
    <w:rsid w:val="00965C95"/>
    <w:rsid w:val="009669D8"/>
    <w:rsid w:val="009749FB"/>
    <w:rsid w:val="00977782"/>
    <w:rsid w:val="00983497"/>
    <w:rsid w:val="009836F9"/>
    <w:rsid w:val="009863F3"/>
    <w:rsid w:val="00994392"/>
    <w:rsid w:val="00996576"/>
    <w:rsid w:val="009973F2"/>
    <w:rsid w:val="009A0877"/>
    <w:rsid w:val="009A13EA"/>
    <w:rsid w:val="009A1819"/>
    <w:rsid w:val="009A20F6"/>
    <w:rsid w:val="009B265A"/>
    <w:rsid w:val="009B26AF"/>
    <w:rsid w:val="009B537F"/>
    <w:rsid w:val="009B6244"/>
    <w:rsid w:val="009B7723"/>
    <w:rsid w:val="009C0724"/>
    <w:rsid w:val="009C2E4E"/>
    <w:rsid w:val="009D2308"/>
    <w:rsid w:val="009D5904"/>
    <w:rsid w:val="009D5A8D"/>
    <w:rsid w:val="009D5FEB"/>
    <w:rsid w:val="009E0766"/>
    <w:rsid w:val="009E4A7C"/>
    <w:rsid w:val="009E716C"/>
    <w:rsid w:val="009F6BB9"/>
    <w:rsid w:val="00A00BDE"/>
    <w:rsid w:val="00A02288"/>
    <w:rsid w:val="00A02755"/>
    <w:rsid w:val="00A11247"/>
    <w:rsid w:val="00A11A3D"/>
    <w:rsid w:val="00A11B35"/>
    <w:rsid w:val="00A12AC7"/>
    <w:rsid w:val="00A1329C"/>
    <w:rsid w:val="00A14FA7"/>
    <w:rsid w:val="00A17E3B"/>
    <w:rsid w:val="00A345F5"/>
    <w:rsid w:val="00A42A13"/>
    <w:rsid w:val="00A433B5"/>
    <w:rsid w:val="00A44029"/>
    <w:rsid w:val="00A46D68"/>
    <w:rsid w:val="00A51A64"/>
    <w:rsid w:val="00A57528"/>
    <w:rsid w:val="00A706EB"/>
    <w:rsid w:val="00A74FEE"/>
    <w:rsid w:val="00A75C28"/>
    <w:rsid w:val="00A84485"/>
    <w:rsid w:val="00A84699"/>
    <w:rsid w:val="00A9007B"/>
    <w:rsid w:val="00A90D4A"/>
    <w:rsid w:val="00AA20BA"/>
    <w:rsid w:val="00AA25D8"/>
    <w:rsid w:val="00AA279E"/>
    <w:rsid w:val="00AA66B2"/>
    <w:rsid w:val="00AB5E15"/>
    <w:rsid w:val="00AC3B43"/>
    <w:rsid w:val="00AC6FC3"/>
    <w:rsid w:val="00AC7BE7"/>
    <w:rsid w:val="00AD038E"/>
    <w:rsid w:val="00AD2BE8"/>
    <w:rsid w:val="00AD3A7A"/>
    <w:rsid w:val="00AF0363"/>
    <w:rsid w:val="00AF376C"/>
    <w:rsid w:val="00AF637B"/>
    <w:rsid w:val="00AF73A6"/>
    <w:rsid w:val="00B02ADC"/>
    <w:rsid w:val="00B039B3"/>
    <w:rsid w:val="00B147A1"/>
    <w:rsid w:val="00B256EC"/>
    <w:rsid w:val="00B25D2D"/>
    <w:rsid w:val="00B31322"/>
    <w:rsid w:val="00B318D7"/>
    <w:rsid w:val="00B329E6"/>
    <w:rsid w:val="00B33B0F"/>
    <w:rsid w:val="00B357EC"/>
    <w:rsid w:val="00B407D5"/>
    <w:rsid w:val="00B41727"/>
    <w:rsid w:val="00B46275"/>
    <w:rsid w:val="00B51EB0"/>
    <w:rsid w:val="00B535A4"/>
    <w:rsid w:val="00B56D20"/>
    <w:rsid w:val="00B6404B"/>
    <w:rsid w:val="00B6577E"/>
    <w:rsid w:val="00B760CE"/>
    <w:rsid w:val="00B77978"/>
    <w:rsid w:val="00B81106"/>
    <w:rsid w:val="00B81801"/>
    <w:rsid w:val="00B8330D"/>
    <w:rsid w:val="00B8626E"/>
    <w:rsid w:val="00B87AD0"/>
    <w:rsid w:val="00B9183C"/>
    <w:rsid w:val="00B92955"/>
    <w:rsid w:val="00B93A0E"/>
    <w:rsid w:val="00BA0F9D"/>
    <w:rsid w:val="00BA1917"/>
    <w:rsid w:val="00BA3EBF"/>
    <w:rsid w:val="00BB030D"/>
    <w:rsid w:val="00BB08AC"/>
    <w:rsid w:val="00BB2099"/>
    <w:rsid w:val="00BB27B5"/>
    <w:rsid w:val="00BB44BE"/>
    <w:rsid w:val="00BB7C58"/>
    <w:rsid w:val="00BB7C9B"/>
    <w:rsid w:val="00BB7CB5"/>
    <w:rsid w:val="00BC1953"/>
    <w:rsid w:val="00BC1BEA"/>
    <w:rsid w:val="00BD0A7F"/>
    <w:rsid w:val="00BE33AD"/>
    <w:rsid w:val="00BE49D4"/>
    <w:rsid w:val="00BE7479"/>
    <w:rsid w:val="00BF0CAE"/>
    <w:rsid w:val="00BF3474"/>
    <w:rsid w:val="00BF3B16"/>
    <w:rsid w:val="00BF5144"/>
    <w:rsid w:val="00BF6EB2"/>
    <w:rsid w:val="00C03587"/>
    <w:rsid w:val="00C11120"/>
    <w:rsid w:val="00C11382"/>
    <w:rsid w:val="00C17D29"/>
    <w:rsid w:val="00C20572"/>
    <w:rsid w:val="00C25668"/>
    <w:rsid w:val="00C273C0"/>
    <w:rsid w:val="00C27D5B"/>
    <w:rsid w:val="00C27FC7"/>
    <w:rsid w:val="00C30F64"/>
    <w:rsid w:val="00C3413F"/>
    <w:rsid w:val="00C37EE6"/>
    <w:rsid w:val="00C42F64"/>
    <w:rsid w:val="00C45175"/>
    <w:rsid w:val="00C45F91"/>
    <w:rsid w:val="00C52083"/>
    <w:rsid w:val="00C56930"/>
    <w:rsid w:val="00C637FF"/>
    <w:rsid w:val="00C70047"/>
    <w:rsid w:val="00C700D9"/>
    <w:rsid w:val="00C708AD"/>
    <w:rsid w:val="00C8218A"/>
    <w:rsid w:val="00C8566E"/>
    <w:rsid w:val="00C85FD5"/>
    <w:rsid w:val="00CA00C7"/>
    <w:rsid w:val="00CA1188"/>
    <w:rsid w:val="00CA3938"/>
    <w:rsid w:val="00CB2E5A"/>
    <w:rsid w:val="00CB320B"/>
    <w:rsid w:val="00CB4733"/>
    <w:rsid w:val="00CB56A3"/>
    <w:rsid w:val="00CC0064"/>
    <w:rsid w:val="00CC1087"/>
    <w:rsid w:val="00CD35EF"/>
    <w:rsid w:val="00CD7B61"/>
    <w:rsid w:val="00CE3F6D"/>
    <w:rsid w:val="00CE6368"/>
    <w:rsid w:val="00CF3711"/>
    <w:rsid w:val="00CF37F5"/>
    <w:rsid w:val="00CF6108"/>
    <w:rsid w:val="00CF676F"/>
    <w:rsid w:val="00CF7657"/>
    <w:rsid w:val="00CF77FB"/>
    <w:rsid w:val="00D02A05"/>
    <w:rsid w:val="00D053E0"/>
    <w:rsid w:val="00D05BCA"/>
    <w:rsid w:val="00D07A26"/>
    <w:rsid w:val="00D12F87"/>
    <w:rsid w:val="00D222EC"/>
    <w:rsid w:val="00D23704"/>
    <w:rsid w:val="00D35F2D"/>
    <w:rsid w:val="00D37075"/>
    <w:rsid w:val="00D45953"/>
    <w:rsid w:val="00D46040"/>
    <w:rsid w:val="00D469EE"/>
    <w:rsid w:val="00D508DA"/>
    <w:rsid w:val="00D56848"/>
    <w:rsid w:val="00D61265"/>
    <w:rsid w:val="00D62910"/>
    <w:rsid w:val="00D654FA"/>
    <w:rsid w:val="00D67AB5"/>
    <w:rsid w:val="00D71679"/>
    <w:rsid w:val="00D72D56"/>
    <w:rsid w:val="00D74DBC"/>
    <w:rsid w:val="00D766CF"/>
    <w:rsid w:val="00D76953"/>
    <w:rsid w:val="00D7793C"/>
    <w:rsid w:val="00D80267"/>
    <w:rsid w:val="00D84D34"/>
    <w:rsid w:val="00D870F6"/>
    <w:rsid w:val="00D87440"/>
    <w:rsid w:val="00D8768C"/>
    <w:rsid w:val="00D91A53"/>
    <w:rsid w:val="00D93272"/>
    <w:rsid w:val="00D96287"/>
    <w:rsid w:val="00DA13C1"/>
    <w:rsid w:val="00DA56E2"/>
    <w:rsid w:val="00DA5FF5"/>
    <w:rsid w:val="00DB569C"/>
    <w:rsid w:val="00DB72AB"/>
    <w:rsid w:val="00DB743C"/>
    <w:rsid w:val="00DC0184"/>
    <w:rsid w:val="00DC1607"/>
    <w:rsid w:val="00DD3FD2"/>
    <w:rsid w:val="00DD5AB0"/>
    <w:rsid w:val="00DE569A"/>
    <w:rsid w:val="00DE6A54"/>
    <w:rsid w:val="00DF721B"/>
    <w:rsid w:val="00E027DB"/>
    <w:rsid w:val="00E0299E"/>
    <w:rsid w:val="00E0777E"/>
    <w:rsid w:val="00E106A9"/>
    <w:rsid w:val="00E16A74"/>
    <w:rsid w:val="00E16AE3"/>
    <w:rsid w:val="00E16D7C"/>
    <w:rsid w:val="00E20BF5"/>
    <w:rsid w:val="00E274C4"/>
    <w:rsid w:val="00E27F7A"/>
    <w:rsid w:val="00E30B57"/>
    <w:rsid w:val="00E34C52"/>
    <w:rsid w:val="00E3746D"/>
    <w:rsid w:val="00E40684"/>
    <w:rsid w:val="00E40A71"/>
    <w:rsid w:val="00E40C58"/>
    <w:rsid w:val="00E42840"/>
    <w:rsid w:val="00E42A5F"/>
    <w:rsid w:val="00E51996"/>
    <w:rsid w:val="00E54CB7"/>
    <w:rsid w:val="00E7101B"/>
    <w:rsid w:val="00E74EAD"/>
    <w:rsid w:val="00E8130E"/>
    <w:rsid w:val="00E90DDB"/>
    <w:rsid w:val="00EA2194"/>
    <w:rsid w:val="00EA7673"/>
    <w:rsid w:val="00EB0FE2"/>
    <w:rsid w:val="00EB2429"/>
    <w:rsid w:val="00EB294E"/>
    <w:rsid w:val="00EB2D28"/>
    <w:rsid w:val="00EB567E"/>
    <w:rsid w:val="00EB7090"/>
    <w:rsid w:val="00EC4E44"/>
    <w:rsid w:val="00EC54F2"/>
    <w:rsid w:val="00EC6424"/>
    <w:rsid w:val="00ED014A"/>
    <w:rsid w:val="00ED1D75"/>
    <w:rsid w:val="00ED241F"/>
    <w:rsid w:val="00ED3605"/>
    <w:rsid w:val="00ED40D6"/>
    <w:rsid w:val="00ED7E7C"/>
    <w:rsid w:val="00ED7ED1"/>
    <w:rsid w:val="00EE7383"/>
    <w:rsid w:val="00F0172B"/>
    <w:rsid w:val="00F02E69"/>
    <w:rsid w:val="00F041BF"/>
    <w:rsid w:val="00F05E85"/>
    <w:rsid w:val="00F110FE"/>
    <w:rsid w:val="00F113F8"/>
    <w:rsid w:val="00F1140F"/>
    <w:rsid w:val="00F1152A"/>
    <w:rsid w:val="00F11F59"/>
    <w:rsid w:val="00F120F7"/>
    <w:rsid w:val="00F12723"/>
    <w:rsid w:val="00F13184"/>
    <w:rsid w:val="00F139E8"/>
    <w:rsid w:val="00F14023"/>
    <w:rsid w:val="00F1486A"/>
    <w:rsid w:val="00F15EBB"/>
    <w:rsid w:val="00F222DD"/>
    <w:rsid w:val="00F22477"/>
    <w:rsid w:val="00F22E49"/>
    <w:rsid w:val="00F25517"/>
    <w:rsid w:val="00F33294"/>
    <w:rsid w:val="00F37119"/>
    <w:rsid w:val="00F3747B"/>
    <w:rsid w:val="00F37FB9"/>
    <w:rsid w:val="00F412E8"/>
    <w:rsid w:val="00F418F0"/>
    <w:rsid w:val="00F44FAB"/>
    <w:rsid w:val="00F511B2"/>
    <w:rsid w:val="00F535FB"/>
    <w:rsid w:val="00F53E5C"/>
    <w:rsid w:val="00F56171"/>
    <w:rsid w:val="00F56E7C"/>
    <w:rsid w:val="00F65BFB"/>
    <w:rsid w:val="00F6719E"/>
    <w:rsid w:val="00F7241F"/>
    <w:rsid w:val="00F745FD"/>
    <w:rsid w:val="00F74685"/>
    <w:rsid w:val="00F74A04"/>
    <w:rsid w:val="00F74CBE"/>
    <w:rsid w:val="00F753DD"/>
    <w:rsid w:val="00F75775"/>
    <w:rsid w:val="00F777AF"/>
    <w:rsid w:val="00F8131B"/>
    <w:rsid w:val="00F82FF2"/>
    <w:rsid w:val="00F83B05"/>
    <w:rsid w:val="00F8441D"/>
    <w:rsid w:val="00F8695E"/>
    <w:rsid w:val="00FA31DF"/>
    <w:rsid w:val="00FA65C7"/>
    <w:rsid w:val="00FA686F"/>
    <w:rsid w:val="00FB26E5"/>
    <w:rsid w:val="00FB4A68"/>
    <w:rsid w:val="00FB51FB"/>
    <w:rsid w:val="00FC207C"/>
    <w:rsid w:val="00FC20A2"/>
    <w:rsid w:val="00FC3ECF"/>
    <w:rsid w:val="00FD2EC2"/>
    <w:rsid w:val="00FD34E2"/>
    <w:rsid w:val="00FD3705"/>
    <w:rsid w:val="00FD52CD"/>
    <w:rsid w:val="00FD64BD"/>
    <w:rsid w:val="00FE22E0"/>
    <w:rsid w:val="00FE596F"/>
    <w:rsid w:val="00FE6D3E"/>
    <w:rsid w:val="00FF069F"/>
    <w:rsid w:val="00FF3E3B"/>
    <w:rsid w:val="00FF6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C484"/>
  <w15:docId w15:val="{10AB2046-F9D4-4FBF-8F54-57DB6C6D1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565D"/>
  </w:style>
  <w:style w:type="paragraph" w:styleId="Nagwek1">
    <w:name w:val="heading 1"/>
    <w:basedOn w:val="Normalny"/>
    <w:next w:val="Normalny"/>
    <w:link w:val="Nagwek1Znak"/>
    <w:qFormat/>
    <w:rsid w:val="002706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8D05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7D4E6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Domylnie"/>
    <w:next w:val="Tretekstu"/>
    <w:link w:val="Nagwek4Znak"/>
    <w:qFormat/>
    <w:rsid w:val="006E43BC"/>
    <w:pPr>
      <w:keepNext/>
      <w:widowControl/>
      <w:suppressAutoHyphens w:val="0"/>
      <w:spacing w:before="240" w:after="60"/>
      <w:outlineLvl w:val="3"/>
    </w:pPr>
    <w:rPr>
      <w:rFonts w:eastAsia="Times New Roman"/>
      <w:b/>
      <w:bCs/>
      <w:sz w:val="28"/>
      <w:szCs w:val="28"/>
    </w:rPr>
  </w:style>
  <w:style w:type="paragraph" w:styleId="Nagwek5">
    <w:name w:val="heading 5"/>
    <w:basedOn w:val="Normalny"/>
    <w:next w:val="Normalny"/>
    <w:link w:val="Nagwek5Znak"/>
    <w:unhideWhenUsed/>
    <w:qFormat/>
    <w:rsid w:val="004A2EAA"/>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4A33C5"/>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7D4E6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qFormat/>
    <w:rsid w:val="00331092"/>
    <w:pPr>
      <w:tabs>
        <w:tab w:val="num" w:pos="720"/>
      </w:tabs>
      <w:suppressAutoHyphens/>
      <w:spacing w:before="240" w:after="60" w:line="240" w:lineRule="auto"/>
      <w:ind w:left="720" w:hanging="360"/>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qFormat/>
    <w:rsid w:val="006E43BC"/>
    <w:p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70696"/>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8D05AB"/>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7D4E64"/>
    <w:rPr>
      <w:rFonts w:asciiTheme="majorHAnsi" w:eastAsiaTheme="majorEastAsia" w:hAnsiTheme="majorHAnsi" w:cstheme="majorBidi"/>
      <w:color w:val="243F60" w:themeColor="accent1" w:themeShade="7F"/>
      <w:sz w:val="24"/>
      <w:szCs w:val="24"/>
    </w:rPr>
  </w:style>
  <w:style w:type="paragraph" w:customStyle="1" w:styleId="Domylnie">
    <w:name w:val="Domyślnie"/>
    <w:rsid w:val="00772A79"/>
    <w:pPr>
      <w:widowControl w:val="0"/>
      <w:tabs>
        <w:tab w:val="left" w:pos="708"/>
      </w:tabs>
      <w:suppressAutoHyphens/>
      <w:spacing w:after="0" w:line="240" w:lineRule="auto"/>
    </w:pPr>
    <w:rPr>
      <w:rFonts w:ascii="Calibri" w:eastAsia="Calibri" w:hAnsi="Calibri" w:cs="Calibri"/>
      <w:sz w:val="24"/>
      <w:szCs w:val="24"/>
      <w:lang w:eastAsia="ar-SA"/>
    </w:rPr>
  </w:style>
  <w:style w:type="paragraph" w:customStyle="1" w:styleId="Tretekstu">
    <w:name w:val="Treść tekstu"/>
    <w:basedOn w:val="Domylnie"/>
    <w:rsid w:val="006E43BC"/>
    <w:pPr>
      <w:spacing w:after="120"/>
    </w:pPr>
  </w:style>
  <w:style w:type="character" w:customStyle="1" w:styleId="Nagwek4Znak">
    <w:name w:val="Nagłówek 4 Znak"/>
    <w:basedOn w:val="Domylnaczcionkaakapitu"/>
    <w:link w:val="Nagwek4"/>
    <w:rsid w:val="006E43BC"/>
    <w:rPr>
      <w:rFonts w:ascii="Calibri" w:eastAsia="Times New Roman" w:hAnsi="Calibri" w:cs="Calibri"/>
      <w:b/>
      <w:bCs/>
      <w:sz w:val="28"/>
      <w:szCs w:val="28"/>
      <w:lang w:eastAsia="ar-SA"/>
    </w:rPr>
  </w:style>
  <w:style w:type="character" w:customStyle="1" w:styleId="Nagwek5Znak">
    <w:name w:val="Nagłówek 5 Znak"/>
    <w:basedOn w:val="Domylnaczcionkaakapitu"/>
    <w:link w:val="Nagwek5"/>
    <w:rsid w:val="004A2EAA"/>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A33C5"/>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7D4E64"/>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rsid w:val="00331092"/>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E43BC"/>
    <w:rPr>
      <w:rFonts w:ascii="Arial" w:eastAsia="Times New Roman" w:hAnsi="Arial" w:cs="Arial"/>
      <w:lang w:eastAsia="ar-SA"/>
    </w:rPr>
  </w:style>
  <w:style w:type="paragraph" w:customStyle="1" w:styleId="Default">
    <w:name w:val="Default"/>
    <w:rsid w:val="00F15EBB"/>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Zwykytekst">
    <w:name w:val="Plain Text"/>
    <w:basedOn w:val="Normalny"/>
    <w:link w:val="ZwykytekstZnak"/>
    <w:uiPriority w:val="99"/>
    <w:rsid w:val="00F15EB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F15EBB"/>
    <w:rPr>
      <w:rFonts w:ascii="Courier New" w:eastAsia="Times New Roman" w:hAnsi="Courier New" w:cs="Times New Roman"/>
      <w:sz w:val="20"/>
      <w:szCs w:val="20"/>
    </w:rPr>
  </w:style>
  <w:style w:type="character" w:styleId="Hipercze">
    <w:name w:val="Hyperlink"/>
    <w:rsid w:val="00F15EBB"/>
    <w:rPr>
      <w:color w:val="0000FF"/>
      <w:u w:val="single"/>
    </w:rPr>
  </w:style>
  <w:style w:type="paragraph" w:styleId="Tekstpodstawowy">
    <w:name w:val="Body Text"/>
    <w:aliases w:val=" Znak Znak Znak Znak Znak Znak Znak,Znak Znak Znak, Znak Znak Znak Znak Znak Znak,Znak Znak Znak Znak Znak Znak Znak,Znak Znak Znak Znak Znak"/>
    <w:basedOn w:val="Normalny"/>
    <w:link w:val="TekstpodstawowyZnak"/>
    <w:rsid w:val="00F15EBB"/>
    <w:pPr>
      <w:suppressAutoHyphens/>
      <w:spacing w:after="0" w:line="240" w:lineRule="auto"/>
    </w:pPr>
    <w:rPr>
      <w:rFonts w:ascii="Times New Roman" w:eastAsia="Times New Roman" w:hAnsi="Times New Roman" w:cs="Times New Roman"/>
      <w:i/>
      <w:sz w:val="28"/>
      <w:szCs w:val="24"/>
      <w:lang w:eastAsia="ar-SA"/>
    </w:rPr>
  </w:style>
  <w:style w:type="character" w:customStyle="1" w:styleId="TekstpodstawowyZnak">
    <w:name w:val="Tekst podstawowy Znak"/>
    <w:aliases w:val=" Znak Znak Znak Znak Znak Znak Znak Znak,Znak Znak Znak Znak, Znak Znak Znak Znak Znak Znak Znak1,Znak Znak Znak Znak Znak Znak Znak Znak,Znak Znak Znak Znak Znak Znak1"/>
    <w:basedOn w:val="Domylnaczcionkaakapitu"/>
    <w:link w:val="Tekstpodstawowy"/>
    <w:rsid w:val="00F15EBB"/>
    <w:rPr>
      <w:rFonts w:ascii="Times New Roman" w:eastAsia="Times New Roman" w:hAnsi="Times New Roman" w:cs="Times New Roman"/>
      <w:i/>
      <w:sz w:val="28"/>
      <w:szCs w:val="24"/>
      <w:lang w:eastAsia="ar-SA"/>
    </w:rPr>
  </w:style>
  <w:style w:type="paragraph" w:styleId="Nagwek">
    <w:name w:val="header"/>
    <w:basedOn w:val="Normalny"/>
    <w:link w:val="NagwekZnak"/>
    <w:rsid w:val="00F15EBB"/>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F15EBB"/>
    <w:rPr>
      <w:rFonts w:ascii="Times New Roman" w:eastAsia="Times New Roman" w:hAnsi="Times New Roman" w:cs="Times New Roman"/>
      <w:sz w:val="24"/>
      <w:szCs w:val="24"/>
      <w:lang w:eastAsia="ar-SA"/>
    </w:rPr>
  </w:style>
  <w:style w:type="paragraph" w:styleId="Tytu">
    <w:name w:val="Title"/>
    <w:basedOn w:val="Normalny"/>
    <w:next w:val="Normalny"/>
    <w:link w:val="TytuZnak"/>
    <w:qFormat/>
    <w:rsid w:val="00F15EBB"/>
    <w:pPr>
      <w:suppressAutoHyphens/>
      <w:spacing w:after="0" w:line="240" w:lineRule="auto"/>
      <w:jc w:val="center"/>
    </w:pPr>
    <w:rPr>
      <w:rFonts w:ascii="Times New Roman" w:eastAsia="Times New Roman" w:hAnsi="Times New Roman" w:cs="Times New Roman"/>
      <w:b/>
      <w:i/>
      <w:caps/>
      <w:color w:val="0000FF"/>
      <w:sz w:val="36"/>
      <w:szCs w:val="20"/>
      <w:u w:val="single"/>
      <w:lang w:eastAsia="ar-SA"/>
    </w:rPr>
  </w:style>
  <w:style w:type="character" w:customStyle="1" w:styleId="TytuZnak">
    <w:name w:val="Tytuł Znak"/>
    <w:basedOn w:val="Domylnaczcionkaakapitu"/>
    <w:link w:val="Tytu"/>
    <w:rsid w:val="00F15EBB"/>
    <w:rPr>
      <w:rFonts w:ascii="Times New Roman" w:eastAsia="Times New Roman" w:hAnsi="Times New Roman" w:cs="Times New Roman"/>
      <w:b/>
      <w:i/>
      <w:caps/>
      <w:color w:val="0000FF"/>
      <w:sz w:val="36"/>
      <w:szCs w:val="20"/>
      <w:u w:val="single"/>
      <w:lang w:eastAsia="ar-SA"/>
    </w:rPr>
  </w:style>
  <w:style w:type="paragraph" w:customStyle="1" w:styleId="Tekstpodstawowy21">
    <w:name w:val="Tekst podstawowy 21"/>
    <w:basedOn w:val="Normalny"/>
    <w:rsid w:val="00F15EBB"/>
    <w:pPr>
      <w:suppressAutoHyphens/>
      <w:overflowPunct w:val="0"/>
      <w:autoSpaceDE w:val="0"/>
      <w:spacing w:after="0" w:line="240" w:lineRule="auto"/>
    </w:pPr>
    <w:rPr>
      <w:rFonts w:ascii="Times New Roman" w:eastAsia="Times New Roman" w:hAnsi="Times New Roman" w:cs="Times New Roman"/>
      <w:sz w:val="24"/>
      <w:szCs w:val="20"/>
      <w:lang w:eastAsia="ar-SA"/>
    </w:rPr>
  </w:style>
  <w:style w:type="paragraph" w:styleId="Bezodstpw">
    <w:name w:val="No Spacing"/>
    <w:uiPriority w:val="1"/>
    <w:qFormat/>
    <w:rsid w:val="00F15EBB"/>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F15EBB"/>
    <w:pPr>
      <w:suppressAutoHyphens/>
      <w:spacing w:after="120" w:line="240" w:lineRule="auto"/>
    </w:pPr>
    <w:rPr>
      <w:rFonts w:ascii="Times New Roman" w:eastAsia="Times New Roman" w:hAnsi="Times New Roman" w:cs="Times New Roman"/>
      <w:sz w:val="24"/>
      <w:szCs w:val="24"/>
      <w:lang w:eastAsia="ar-SA"/>
    </w:rPr>
  </w:style>
  <w:style w:type="character" w:customStyle="1" w:styleId="FontStyle47">
    <w:name w:val="Font Style47"/>
    <w:rsid w:val="00F15EBB"/>
    <w:rPr>
      <w:rFonts w:ascii="Tahoma" w:hAnsi="Tahoma" w:cs="Tahoma"/>
      <w:sz w:val="18"/>
      <w:szCs w:val="18"/>
    </w:rPr>
  </w:style>
  <w:style w:type="paragraph" w:styleId="Podtytu">
    <w:name w:val="Subtitle"/>
    <w:basedOn w:val="Normalny"/>
    <w:next w:val="Normalny"/>
    <w:link w:val="PodtytuZnak"/>
    <w:qFormat/>
    <w:rsid w:val="00F15E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rsid w:val="00F15EBB"/>
    <w:rPr>
      <w:rFonts w:asciiTheme="majorHAnsi" w:eastAsiaTheme="majorEastAsia" w:hAnsiTheme="majorHAnsi" w:cstheme="majorBidi"/>
      <w:i/>
      <w:iCs/>
      <w:color w:val="4F81BD" w:themeColor="accent1"/>
      <w:spacing w:val="15"/>
      <w:sz w:val="24"/>
      <w:szCs w:val="24"/>
    </w:rPr>
  </w:style>
  <w:style w:type="paragraph" w:customStyle="1" w:styleId="Tekstpodstawowywcity21">
    <w:name w:val="Tekst podstawowy wcięty 21"/>
    <w:basedOn w:val="Normalny"/>
    <w:rsid w:val="00E027D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Standardowytekst">
    <w:name w:val="Standardowy.tekst"/>
    <w:rsid w:val="00E027DB"/>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NormalnyWeb">
    <w:name w:val="Normal (Web)"/>
    <w:basedOn w:val="Normalny"/>
    <w:rsid w:val="00BE7479"/>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BE7479"/>
    <w:pPr>
      <w:suppressAutoHyphens/>
      <w:overflowPunct w:val="0"/>
      <w:autoSpaceDE w:val="0"/>
      <w:spacing w:after="0" w:line="240" w:lineRule="auto"/>
      <w:jc w:val="both"/>
    </w:pPr>
    <w:rPr>
      <w:rFonts w:ascii="Times New Roman" w:eastAsia="Times New Roman" w:hAnsi="Times New Roman" w:cs="Times New Roman"/>
      <w:b/>
      <w:sz w:val="24"/>
      <w:szCs w:val="20"/>
      <w:lang w:eastAsia="ar-SA"/>
    </w:rPr>
  </w:style>
  <w:style w:type="paragraph" w:customStyle="1" w:styleId="Standard">
    <w:name w:val="Standard"/>
    <w:rsid w:val="00BE7479"/>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styleId="Akapitzlist">
    <w:name w:val="List Paragraph"/>
    <w:aliases w:val="normalny tekst,L1,List Paragraph,Akapit z listą5"/>
    <w:basedOn w:val="Normalny"/>
    <w:link w:val="AkapitzlistZnak"/>
    <w:uiPriority w:val="99"/>
    <w:qFormat/>
    <w:rsid w:val="00C708AD"/>
    <w:pPr>
      <w:ind w:left="720"/>
      <w:contextualSpacing/>
    </w:pPr>
  </w:style>
  <w:style w:type="character" w:customStyle="1" w:styleId="AkapitzlistZnak">
    <w:name w:val="Akapit z listą Znak"/>
    <w:aliases w:val="normalny tekst Znak,L1 Znak,List Paragraph Znak,Akapit z listą5 Znak"/>
    <w:link w:val="Akapitzlist"/>
    <w:uiPriority w:val="99"/>
    <w:locked/>
    <w:rsid w:val="00E106A9"/>
  </w:style>
  <w:style w:type="paragraph" w:styleId="Tekstpodstawowywcity3">
    <w:name w:val="Body Text Indent 3"/>
    <w:basedOn w:val="Normalny"/>
    <w:link w:val="Tekstpodstawowywcity3Znak"/>
    <w:rsid w:val="0055710B"/>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55710B"/>
    <w:rPr>
      <w:rFonts w:ascii="Times New Roman" w:eastAsia="Times New Roman" w:hAnsi="Times New Roman" w:cs="Times New Roman"/>
      <w:sz w:val="16"/>
      <w:szCs w:val="16"/>
    </w:rPr>
  </w:style>
  <w:style w:type="paragraph" w:styleId="Cytatintensywny">
    <w:name w:val="Intense Quote"/>
    <w:basedOn w:val="Normalny"/>
    <w:next w:val="Normalny"/>
    <w:link w:val="CytatintensywnyZnak"/>
    <w:uiPriority w:val="30"/>
    <w:qFormat/>
    <w:rsid w:val="0055710B"/>
    <w:pPr>
      <w:pBdr>
        <w:top w:val="single" w:sz="4" w:space="10" w:color="5B9BD5"/>
        <w:bottom w:val="single" w:sz="4" w:space="10" w:color="5B9BD5"/>
      </w:pBdr>
      <w:spacing w:before="360" w:after="360" w:line="240" w:lineRule="auto"/>
      <w:ind w:left="864" w:right="864"/>
      <w:jc w:val="center"/>
    </w:pPr>
    <w:rPr>
      <w:rFonts w:ascii="Times New Roman" w:eastAsia="Times New Roman" w:hAnsi="Times New Roman" w:cs="Times New Roman"/>
      <w:i/>
      <w:iCs/>
      <w:color w:val="5B9BD5"/>
      <w:sz w:val="24"/>
      <w:szCs w:val="24"/>
    </w:rPr>
  </w:style>
  <w:style w:type="character" w:customStyle="1" w:styleId="CytatintensywnyZnak">
    <w:name w:val="Cytat intensywny Znak"/>
    <w:basedOn w:val="Domylnaczcionkaakapitu"/>
    <w:link w:val="Cytatintensywny"/>
    <w:uiPriority w:val="30"/>
    <w:rsid w:val="0055710B"/>
    <w:rPr>
      <w:rFonts w:ascii="Times New Roman" w:eastAsia="Times New Roman" w:hAnsi="Times New Roman" w:cs="Times New Roman"/>
      <w:i/>
      <w:iCs/>
      <w:color w:val="5B9BD5"/>
      <w:sz w:val="24"/>
      <w:szCs w:val="24"/>
    </w:rPr>
  </w:style>
  <w:style w:type="paragraph" w:styleId="Stopka">
    <w:name w:val="footer"/>
    <w:aliases w:val="Footer Char"/>
    <w:basedOn w:val="Normalny"/>
    <w:link w:val="StopkaZnak"/>
    <w:unhideWhenUsed/>
    <w:rsid w:val="0079201C"/>
    <w:pPr>
      <w:tabs>
        <w:tab w:val="center" w:pos="4536"/>
        <w:tab w:val="right" w:pos="9072"/>
      </w:tabs>
      <w:spacing w:after="0" w:line="240" w:lineRule="auto"/>
    </w:pPr>
  </w:style>
  <w:style w:type="character" w:customStyle="1" w:styleId="StopkaZnak">
    <w:name w:val="Stopka Znak"/>
    <w:aliases w:val="Footer Char Znak"/>
    <w:basedOn w:val="Domylnaczcionkaakapitu"/>
    <w:link w:val="Stopka"/>
    <w:rsid w:val="0079201C"/>
  </w:style>
  <w:style w:type="paragraph" w:styleId="Tekstdymka">
    <w:name w:val="Balloon Text"/>
    <w:basedOn w:val="Normalny"/>
    <w:link w:val="TekstdymkaZnak"/>
    <w:semiHidden/>
    <w:unhideWhenUsed/>
    <w:rsid w:val="009401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9401E5"/>
    <w:rPr>
      <w:rFonts w:ascii="Segoe UI" w:hAnsi="Segoe UI" w:cs="Segoe UI"/>
      <w:sz w:val="18"/>
      <w:szCs w:val="18"/>
    </w:rPr>
  </w:style>
  <w:style w:type="character" w:customStyle="1" w:styleId="message-row">
    <w:name w:val="message-row"/>
    <w:basedOn w:val="Domylnaczcionkaakapitu"/>
    <w:rsid w:val="0053098A"/>
  </w:style>
  <w:style w:type="paragraph" w:customStyle="1" w:styleId="Tekstpodstawowy32">
    <w:name w:val="Tekst podstawowy 32"/>
    <w:basedOn w:val="Normalny"/>
    <w:rsid w:val="00331092"/>
    <w:pPr>
      <w:suppressAutoHyphens/>
      <w:overflowPunct w:val="0"/>
      <w:autoSpaceDE w:val="0"/>
      <w:spacing w:after="0" w:line="240" w:lineRule="auto"/>
      <w:jc w:val="both"/>
    </w:pPr>
    <w:rPr>
      <w:rFonts w:ascii="Times New Roman" w:eastAsia="Times New Roman" w:hAnsi="Times New Roman" w:cs="Times New Roman"/>
      <w:b/>
      <w:sz w:val="24"/>
      <w:szCs w:val="20"/>
      <w:lang w:eastAsia="ar-SA"/>
    </w:rPr>
  </w:style>
  <w:style w:type="paragraph" w:customStyle="1" w:styleId="Standardpol">
    <w:name w:val="Standard. pol"/>
    <w:basedOn w:val="Normalny"/>
    <w:rsid w:val="00331092"/>
    <w:pPr>
      <w:tabs>
        <w:tab w:val="left" w:pos="-1440"/>
        <w:tab w:val="left" w:pos="-720"/>
        <w:tab w:val="left" w:pos="-464"/>
        <w:tab w:val="left" w:pos="0"/>
      </w:tabs>
      <w:suppressAutoHyphens/>
      <w:snapToGrid w:val="0"/>
      <w:spacing w:before="80" w:after="80" w:line="240" w:lineRule="auto"/>
      <w:jc w:val="both"/>
    </w:pPr>
    <w:rPr>
      <w:rFonts w:ascii="Times New Roman" w:eastAsia="Times New Roman" w:hAnsi="Times New Roman" w:cs="Times New Roman"/>
      <w:kern w:val="1"/>
      <w:sz w:val="24"/>
      <w:szCs w:val="20"/>
      <w:lang w:eastAsia="ar-SA"/>
    </w:rPr>
  </w:style>
  <w:style w:type="paragraph" w:customStyle="1" w:styleId="xl24">
    <w:name w:val="xl24"/>
    <w:basedOn w:val="Normalny"/>
    <w:rsid w:val="00331092"/>
    <w:pPr>
      <w:spacing w:before="100" w:after="100" w:line="240" w:lineRule="auto"/>
      <w:jc w:val="center"/>
    </w:pPr>
    <w:rPr>
      <w:rFonts w:ascii="Arial Unicode MS" w:eastAsia="Arial Unicode MS" w:hAnsi="Arial Unicode MS" w:cs="Arial Unicode MS"/>
      <w:sz w:val="24"/>
      <w:szCs w:val="24"/>
      <w:lang w:eastAsia="ar-SA"/>
    </w:rPr>
  </w:style>
  <w:style w:type="paragraph" w:styleId="Tekstpodstawowy3">
    <w:name w:val="Body Text 3"/>
    <w:basedOn w:val="Normalny"/>
    <w:link w:val="Tekstpodstawowy3Znak"/>
    <w:unhideWhenUsed/>
    <w:rsid w:val="00331092"/>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331092"/>
    <w:rPr>
      <w:rFonts w:ascii="Times New Roman" w:eastAsia="Times New Roman" w:hAnsi="Times New Roman" w:cs="Times New Roman"/>
      <w:sz w:val="16"/>
      <w:szCs w:val="16"/>
      <w:lang w:eastAsia="ar-SA"/>
    </w:rPr>
  </w:style>
  <w:style w:type="paragraph" w:styleId="Tekstprzypisudolnego">
    <w:name w:val="footnote text"/>
    <w:aliases w:val="Tekst przypisu"/>
    <w:basedOn w:val="Normalny"/>
    <w:link w:val="TekstprzypisudolnegoZnak"/>
    <w:uiPriority w:val="99"/>
    <w:rsid w:val="008076D3"/>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Tekst przypisu Znak"/>
    <w:basedOn w:val="Domylnaczcionkaakapitu"/>
    <w:link w:val="Tekstprzypisudolnego"/>
    <w:uiPriority w:val="99"/>
    <w:rsid w:val="008076D3"/>
    <w:rPr>
      <w:rFonts w:ascii="Times New Roman" w:eastAsia="Times New Roman" w:hAnsi="Times New Roman" w:cs="Times New Roman"/>
      <w:sz w:val="20"/>
      <w:szCs w:val="20"/>
      <w:lang w:eastAsia="ar-SA"/>
    </w:rPr>
  </w:style>
  <w:style w:type="character" w:styleId="Odwoanieprzypisudolnego">
    <w:name w:val="footnote reference"/>
    <w:unhideWhenUsed/>
    <w:rsid w:val="008076D3"/>
    <w:rPr>
      <w:vertAlign w:val="superscript"/>
    </w:rPr>
  </w:style>
  <w:style w:type="character" w:styleId="Pogrubienie">
    <w:name w:val="Strong"/>
    <w:qFormat/>
    <w:rsid w:val="00F37119"/>
    <w:rPr>
      <w:b/>
      <w:bCs/>
    </w:rPr>
  </w:style>
  <w:style w:type="paragraph" w:customStyle="1" w:styleId="awciety">
    <w:name w:val="a) wciety"/>
    <w:basedOn w:val="Normalny"/>
    <w:rsid w:val="00F37119"/>
    <w:pPr>
      <w:suppressAutoHyphens/>
      <w:snapToGrid w:val="0"/>
      <w:spacing w:after="0" w:line="258" w:lineRule="atLeast"/>
      <w:ind w:left="567" w:hanging="238"/>
      <w:jc w:val="both"/>
    </w:pPr>
    <w:rPr>
      <w:rFonts w:ascii="FrankfurtGothic" w:eastAsia="Times New Roman" w:hAnsi="FrankfurtGothic" w:cs="FrankfurtGothic"/>
      <w:color w:val="000000"/>
      <w:kern w:val="1"/>
      <w:sz w:val="19"/>
      <w:szCs w:val="20"/>
      <w:lang w:eastAsia="ar-SA"/>
    </w:rPr>
  </w:style>
  <w:style w:type="paragraph" w:customStyle="1" w:styleId="1">
    <w:name w:val="1."/>
    <w:basedOn w:val="Normalny"/>
    <w:rsid w:val="00F74CBE"/>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paragraph" w:customStyle="1" w:styleId="NormalnyWeb1">
    <w:name w:val="Normalny (Web)1"/>
    <w:basedOn w:val="Normalny"/>
    <w:rsid w:val="00F74CBE"/>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ZTIRPKTzmpkttiret">
    <w:name w:val="Z_TIR/PKT – zm. pkt tiret"/>
    <w:basedOn w:val="Normalny"/>
    <w:uiPriority w:val="56"/>
    <w:qFormat/>
    <w:rsid w:val="00C45F91"/>
    <w:pPr>
      <w:spacing w:after="0" w:line="360" w:lineRule="auto"/>
      <w:ind w:left="1893" w:hanging="510"/>
      <w:jc w:val="both"/>
    </w:pPr>
    <w:rPr>
      <w:rFonts w:ascii="Times" w:eastAsia="Times New Roman" w:hAnsi="Times" w:cs="Arial"/>
      <w:bCs/>
      <w:sz w:val="24"/>
      <w:szCs w:val="20"/>
    </w:rPr>
  </w:style>
  <w:style w:type="paragraph" w:customStyle="1" w:styleId="ZLITUSTzmustliter">
    <w:name w:val="Z_LIT/UST(§) – zm. ust. (§) literą"/>
    <w:basedOn w:val="Normalny"/>
    <w:qFormat/>
    <w:rsid w:val="00E16AE3"/>
    <w:pPr>
      <w:suppressAutoHyphens/>
      <w:autoSpaceDE w:val="0"/>
      <w:autoSpaceDN w:val="0"/>
      <w:adjustRightInd w:val="0"/>
      <w:spacing w:after="0" w:line="360" w:lineRule="auto"/>
      <w:ind w:left="987" w:firstLine="510"/>
      <w:jc w:val="both"/>
    </w:pPr>
    <w:rPr>
      <w:rFonts w:ascii="Times" w:eastAsia="Times New Roman" w:hAnsi="Times" w:cs="Arial"/>
      <w:bCs/>
      <w:sz w:val="24"/>
      <w:szCs w:val="20"/>
    </w:rPr>
  </w:style>
  <w:style w:type="paragraph" w:customStyle="1" w:styleId="ZLITCZWSPPKTzmczciwsppktliter">
    <w:name w:val="Z_LIT/CZ_WSP_PKT – zm. części wsp. pkt literą"/>
    <w:basedOn w:val="Normalny"/>
    <w:next w:val="Normalny"/>
    <w:uiPriority w:val="50"/>
    <w:qFormat/>
    <w:rsid w:val="00E16AE3"/>
    <w:pPr>
      <w:spacing w:after="0" w:line="360" w:lineRule="auto"/>
      <w:ind w:left="987"/>
      <w:jc w:val="both"/>
    </w:pPr>
    <w:rPr>
      <w:rFonts w:ascii="Times" w:eastAsia="Times New Roman" w:hAnsi="Times" w:cs="Arial"/>
      <w:bCs/>
      <w:sz w:val="24"/>
      <w:szCs w:val="24"/>
    </w:rPr>
  </w:style>
  <w:style w:type="paragraph" w:styleId="Tekstpodstawowywcity">
    <w:name w:val="Body Text Indent"/>
    <w:basedOn w:val="Normalny"/>
    <w:link w:val="TekstpodstawowywcityZnak"/>
    <w:unhideWhenUsed/>
    <w:rsid w:val="00837E11"/>
    <w:pPr>
      <w:spacing w:after="120"/>
      <w:ind w:left="283"/>
    </w:pPr>
  </w:style>
  <w:style w:type="character" w:customStyle="1" w:styleId="TekstpodstawowywcityZnak">
    <w:name w:val="Tekst podstawowy wcięty Znak"/>
    <w:basedOn w:val="Domylnaczcionkaakapitu"/>
    <w:link w:val="Tekstpodstawowywcity"/>
    <w:rsid w:val="00837E11"/>
  </w:style>
  <w:style w:type="paragraph" w:customStyle="1" w:styleId="ust">
    <w:name w:val="ust"/>
    <w:rsid w:val="00837E11"/>
    <w:pPr>
      <w:suppressAutoHyphens/>
      <w:spacing w:before="60" w:after="60" w:line="240" w:lineRule="auto"/>
      <w:ind w:left="426" w:hanging="284"/>
      <w:jc w:val="both"/>
    </w:pPr>
    <w:rPr>
      <w:rFonts w:ascii="Times New Roman" w:eastAsia="Times New Roman" w:hAnsi="Times New Roman" w:cs="Times New Roman"/>
      <w:kern w:val="1"/>
      <w:sz w:val="24"/>
      <w:szCs w:val="20"/>
      <w:lang w:eastAsia="ar-SA"/>
    </w:rPr>
  </w:style>
  <w:style w:type="paragraph" w:customStyle="1" w:styleId="pkt">
    <w:name w:val="pkt"/>
    <w:basedOn w:val="Normalny"/>
    <w:uiPriority w:val="99"/>
    <w:rsid w:val="00837E11"/>
    <w:pPr>
      <w:suppressAutoHyphens/>
      <w:spacing w:before="60" w:after="60" w:line="240" w:lineRule="auto"/>
      <w:ind w:left="851" w:hanging="295"/>
      <w:jc w:val="both"/>
    </w:pPr>
    <w:rPr>
      <w:rFonts w:ascii="Times New Roman" w:eastAsia="Times New Roman" w:hAnsi="Times New Roman" w:cs="Times New Roman"/>
      <w:kern w:val="1"/>
      <w:sz w:val="24"/>
      <w:szCs w:val="20"/>
      <w:lang w:eastAsia="ar-SA"/>
    </w:rPr>
  </w:style>
  <w:style w:type="paragraph" w:customStyle="1" w:styleId="WW-Tekstpodstawowywcity2">
    <w:name w:val="WW-Tekst podstawowy wcięty 2"/>
    <w:basedOn w:val="Normalny"/>
    <w:rsid w:val="00837E11"/>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glowny">
    <w:name w:val="glowny"/>
    <w:basedOn w:val="Stopka"/>
    <w:next w:val="Stopka"/>
    <w:rsid w:val="00927C48"/>
    <w:pPr>
      <w:suppressAutoHyphens/>
      <w:snapToGrid w:val="0"/>
      <w:spacing w:line="258" w:lineRule="atLeast"/>
      <w:jc w:val="both"/>
    </w:pPr>
    <w:rPr>
      <w:rFonts w:ascii="FrankfurtGothic" w:eastAsia="Times New Roman" w:hAnsi="FrankfurtGothic" w:cs="FrankfurtGothic"/>
      <w:color w:val="000000"/>
      <w:kern w:val="1"/>
      <w:sz w:val="19"/>
      <w:szCs w:val="20"/>
      <w:lang w:eastAsia="ar-SA"/>
    </w:rPr>
  </w:style>
  <w:style w:type="paragraph" w:customStyle="1" w:styleId="1punkt">
    <w:name w:val="1. punkt"/>
    <w:basedOn w:val="glowny"/>
    <w:next w:val="glowny"/>
    <w:rsid w:val="00927C48"/>
    <w:pPr>
      <w:ind w:left="272" w:hanging="198"/>
    </w:pPr>
  </w:style>
  <w:style w:type="paragraph" w:customStyle="1" w:styleId="Akapitzlist1">
    <w:name w:val="Akapit z listą1"/>
    <w:basedOn w:val="Normalny"/>
    <w:rsid w:val="00694352"/>
    <w:pPr>
      <w:suppressAutoHyphens/>
      <w:spacing w:after="0" w:line="240" w:lineRule="auto"/>
    </w:pPr>
    <w:rPr>
      <w:rFonts w:ascii="Times New Roman" w:eastAsia="Times New Roman" w:hAnsi="Times New Roman" w:cs="Times New Roman"/>
      <w:kern w:val="1"/>
      <w:sz w:val="24"/>
      <w:szCs w:val="20"/>
      <w:lang w:eastAsia="ar-SA"/>
    </w:rPr>
  </w:style>
  <w:style w:type="paragraph" w:styleId="Lista">
    <w:name w:val="List"/>
    <w:basedOn w:val="Tekstpodstawowy"/>
    <w:rsid w:val="007D4E64"/>
    <w:pPr>
      <w:spacing w:after="120"/>
    </w:pPr>
    <w:rPr>
      <w:i w:val="0"/>
      <w:kern w:val="1"/>
      <w:sz w:val="24"/>
      <w:szCs w:val="20"/>
    </w:rPr>
  </w:style>
  <w:style w:type="paragraph" w:customStyle="1" w:styleId="Tekstpodstawowy22">
    <w:name w:val="Tekst podstawowy 22"/>
    <w:basedOn w:val="Normalny"/>
    <w:rsid w:val="00024854"/>
    <w:pPr>
      <w:suppressAutoHyphens/>
      <w:overflowPunct w:val="0"/>
      <w:autoSpaceDE w:val="0"/>
      <w:spacing w:after="0" w:line="240" w:lineRule="auto"/>
    </w:pPr>
    <w:rPr>
      <w:rFonts w:ascii="Times New Roman" w:eastAsia="Times New Roman" w:hAnsi="Times New Roman" w:cs="Times New Roman"/>
      <w:sz w:val="24"/>
      <w:szCs w:val="20"/>
      <w:lang w:eastAsia="ar-SA"/>
    </w:rPr>
  </w:style>
  <w:style w:type="character" w:customStyle="1" w:styleId="WW8Num38z0">
    <w:name w:val="WW8Num38z0"/>
    <w:rsid w:val="00ED1D75"/>
    <w:rPr>
      <w:rFonts w:ascii="Times New Roman" w:eastAsia="Times New Roman" w:hAnsi="Times New Roman" w:cs="Times New Roman"/>
      <w:i w:val="0"/>
    </w:rPr>
  </w:style>
  <w:style w:type="paragraph" w:customStyle="1" w:styleId="Tekstpodstawowy33">
    <w:name w:val="Tekst podstawowy 33"/>
    <w:basedOn w:val="Normalny"/>
    <w:rsid w:val="00A42A13"/>
    <w:pPr>
      <w:suppressAutoHyphens/>
      <w:overflowPunct w:val="0"/>
      <w:autoSpaceDE w:val="0"/>
      <w:spacing w:after="0" w:line="240" w:lineRule="auto"/>
      <w:jc w:val="both"/>
    </w:pPr>
    <w:rPr>
      <w:rFonts w:ascii="Times New Roman" w:eastAsia="Times New Roman" w:hAnsi="Times New Roman" w:cs="Times New Roman"/>
      <w:b/>
      <w:sz w:val="24"/>
      <w:szCs w:val="20"/>
      <w:lang w:eastAsia="ar-SA"/>
    </w:rPr>
  </w:style>
  <w:style w:type="paragraph" w:customStyle="1" w:styleId="Teksttreci">
    <w:name w:val="Tekst treści"/>
    <w:basedOn w:val="Normalny"/>
    <w:next w:val="Normalny"/>
    <w:rsid w:val="00A42A13"/>
    <w:pPr>
      <w:suppressAutoHyphens/>
      <w:spacing w:after="0" w:line="250" w:lineRule="exact"/>
      <w:jc w:val="both"/>
    </w:pPr>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semiHidden/>
    <w:rsid w:val="00A57528"/>
    <w:pPr>
      <w:widowControl w:val="0"/>
      <w:tabs>
        <w:tab w:val="left" w:pos="708"/>
      </w:tabs>
      <w:suppressAutoHyphens/>
      <w:spacing w:after="0" w:line="240" w:lineRule="auto"/>
    </w:pPr>
    <w:rPr>
      <w:rFonts w:ascii="Calibri" w:eastAsia="Times New Roman" w:hAnsi="Calibri" w:cs="Calibri"/>
      <w:sz w:val="20"/>
      <w:szCs w:val="20"/>
      <w:lang w:eastAsia="ar-SA"/>
    </w:rPr>
  </w:style>
  <w:style w:type="character" w:customStyle="1" w:styleId="TekstkomentarzaZnak">
    <w:name w:val="Tekst komentarza Znak"/>
    <w:basedOn w:val="Domylnaczcionkaakapitu"/>
    <w:link w:val="Tekstkomentarza"/>
    <w:semiHidden/>
    <w:rsid w:val="00A57528"/>
    <w:rPr>
      <w:rFonts w:ascii="Calibri" w:eastAsia="Times New Roman" w:hAnsi="Calibri" w:cs="Calibri"/>
      <w:sz w:val="20"/>
      <w:szCs w:val="20"/>
      <w:lang w:eastAsia="ar-SA"/>
    </w:rPr>
  </w:style>
  <w:style w:type="paragraph" w:customStyle="1" w:styleId="WW-Tekstpodstawowywcity3">
    <w:name w:val="WW-Tekst podstawowy wcięty 3"/>
    <w:basedOn w:val="Normalny"/>
    <w:rsid w:val="00F222DD"/>
    <w:pPr>
      <w:tabs>
        <w:tab w:val="left" w:pos="16756"/>
      </w:tabs>
      <w:suppressAutoHyphens/>
      <w:spacing w:after="0" w:line="240" w:lineRule="auto"/>
      <w:ind w:left="284"/>
      <w:jc w:val="both"/>
    </w:pPr>
    <w:rPr>
      <w:rFonts w:ascii="Times New Roman" w:eastAsia="Times New Roman" w:hAnsi="Times New Roman" w:cs="Times New Roman"/>
      <w:kern w:val="1"/>
      <w:sz w:val="24"/>
      <w:szCs w:val="20"/>
      <w:lang w:eastAsia="ar-SA"/>
    </w:rPr>
  </w:style>
  <w:style w:type="paragraph" w:customStyle="1" w:styleId="Tekstpodstawowywcity32">
    <w:name w:val="Tekst podstawowy wcięty 32"/>
    <w:basedOn w:val="Normalny"/>
    <w:rsid w:val="00F222DD"/>
    <w:pPr>
      <w:tabs>
        <w:tab w:val="left" w:pos="-21057"/>
      </w:tabs>
      <w:suppressAutoHyphens/>
      <w:spacing w:after="0" w:line="240" w:lineRule="auto"/>
      <w:ind w:left="709" w:hanging="283"/>
    </w:pPr>
    <w:rPr>
      <w:rFonts w:ascii="Verdana" w:eastAsia="Times New Roman" w:hAnsi="Verdana" w:cs="Times New Roman"/>
      <w:b/>
      <w:color w:val="000000"/>
      <w:kern w:val="1"/>
      <w:lang w:eastAsia="ar-SA"/>
    </w:rPr>
  </w:style>
  <w:style w:type="paragraph" w:customStyle="1" w:styleId="Tekstpodstawowywcity34">
    <w:name w:val="Tekst podstawowy wcięty 34"/>
    <w:basedOn w:val="Normalny"/>
    <w:rsid w:val="00F222DD"/>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character" w:customStyle="1" w:styleId="WW8Num5z0">
    <w:name w:val="WW8Num5z0"/>
    <w:rsid w:val="00AA279E"/>
    <w:rPr>
      <w:rFonts w:ascii="Times New Roman" w:eastAsia="Times New Roman" w:hAnsi="Times New Roman" w:cs="Times New Roman"/>
    </w:rPr>
  </w:style>
  <w:style w:type="paragraph" w:styleId="Tekstpodstawowy2">
    <w:name w:val="Body Text 2"/>
    <w:basedOn w:val="Normalny"/>
    <w:link w:val="Tekstpodstawowy2Znak"/>
    <w:unhideWhenUsed/>
    <w:rsid w:val="00E106A9"/>
    <w:pPr>
      <w:spacing w:after="120" w:line="480" w:lineRule="auto"/>
    </w:pPr>
  </w:style>
  <w:style w:type="character" w:customStyle="1" w:styleId="Tekstpodstawowy2Znak">
    <w:name w:val="Tekst podstawowy 2 Znak"/>
    <w:basedOn w:val="Domylnaczcionkaakapitu"/>
    <w:link w:val="Tekstpodstawowy2"/>
    <w:uiPriority w:val="99"/>
    <w:semiHidden/>
    <w:rsid w:val="00E106A9"/>
  </w:style>
  <w:style w:type="paragraph" w:customStyle="1" w:styleId="Tekstpodstawowy23">
    <w:name w:val="Tekst podstawowy 23"/>
    <w:basedOn w:val="Normalny"/>
    <w:rsid w:val="00772A79"/>
    <w:pPr>
      <w:suppressAutoHyphens/>
      <w:overflowPunct w:val="0"/>
      <w:autoSpaceDE w:val="0"/>
      <w:spacing w:after="0" w:line="240" w:lineRule="auto"/>
    </w:pPr>
    <w:rPr>
      <w:rFonts w:ascii="Times New Roman" w:eastAsia="Times New Roman" w:hAnsi="Times New Roman" w:cs="Times New Roman"/>
      <w:sz w:val="24"/>
      <w:szCs w:val="20"/>
      <w:lang w:eastAsia="ar-SA"/>
    </w:rPr>
  </w:style>
  <w:style w:type="character" w:customStyle="1" w:styleId="ZnakZnak">
    <w:name w:val="Znak Znak"/>
    <w:aliases w:val="Znak Znak Znak Znak Znak Znak, Znak Znak Znak Znak Znak, Znak Znak Znak Znak Znak Znak Znak Znak Znak, Znak Znak Znak Znak Znak Znak Znak Znak Znak Znak, Znak Znak Znak Znak Znak Znak Znak Znak Znak Znak Znak Znak Znak Znak, Znak Znak"/>
    <w:rsid w:val="00772A79"/>
    <w:rPr>
      <w:rFonts w:ascii="Cambria" w:hAnsi="Cambria"/>
      <w:sz w:val="24"/>
      <w:szCs w:val="24"/>
      <w:lang w:val="pl-PL" w:eastAsia="ar-SA" w:bidi="ar-SA"/>
    </w:rPr>
  </w:style>
  <w:style w:type="paragraph" w:customStyle="1" w:styleId="Tekstpodstawowywcity31">
    <w:name w:val="Tekst podstawowy wcięty 31"/>
    <w:basedOn w:val="Normalny"/>
    <w:rsid w:val="006376EC"/>
    <w:pPr>
      <w:suppressAutoHyphens/>
      <w:overflowPunct w:val="0"/>
      <w:autoSpaceDE w:val="0"/>
      <w:spacing w:after="0" w:line="240" w:lineRule="auto"/>
      <w:ind w:left="180" w:hanging="180"/>
      <w:jc w:val="both"/>
    </w:pPr>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rsid w:val="006E43BC"/>
    <w:rPr>
      <w:rFonts w:cs="Times New Roman"/>
      <w:color w:val="000080"/>
      <w:u w:val="single"/>
      <w:lang w:val="pl-PL" w:eastAsia="pl-PL"/>
    </w:rPr>
  </w:style>
  <w:style w:type="paragraph" w:styleId="Podpis">
    <w:name w:val="Signature"/>
    <w:basedOn w:val="Domylnie"/>
    <w:link w:val="PodpisZnak"/>
    <w:rsid w:val="006E43BC"/>
    <w:pPr>
      <w:suppressLineNumbers/>
      <w:spacing w:before="120" w:after="120"/>
    </w:pPr>
    <w:rPr>
      <w:rFonts w:eastAsia="Times New Roman"/>
      <w:i/>
      <w:iCs/>
    </w:rPr>
  </w:style>
  <w:style w:type="character" w:customStyle="1" w:styleId="PodpisZnak">
    <w:name w:val="Podpis Znak"/>
    <w:basedOn w:val="Domylnaczcionkaakapitu"/>
    <w:link w:val="Podpis"/>
    <w:rsid w:val="006E43BC"/>
    <w:rPr>
      <w:rFonts w:ascii="Calibri" w:eastAsia="Times New Roman" w:hAnsi="Calibri" w:cs="Calibri"/>
      <w:i/>
      <w:iCs/>
      <w:sz w:val="24"/>
      <w:szCs w:val="24"/>
      <w:lang w:eastAsia="ar-SA"/>
    </w:rPr>
  </w:style>
  <w:style w:type="paragraph" w:customStyle="1" w:styleId="Zawartotabeli">
    <w:name w:val="Zawartość tabeli"/>
    <w:basedOn w:val="Domylnie"/>
    <w:rsid w:val="006E43BC"/>
    <w:pPr>
      <w:suppressLineNumbers/>
    </w:pPr>
  </w:style>
  <w:style w:type="paragraph" w:customStyle="1" w:styleId="ListParagraph1">
    <w:name w:val="List Paragraph1"/>
    <w:basedOn w:val="Domylnie"/>
    <w:rsid w:val="006E43BC"/>
    <w:pPr>
      <w:widowControl/>
      <w:spacing w:after="200" w:line="276" w:lineRule="auto"/>
      <w:ind w:left="720"/>
    </w:pPr>
    <w:rPr>
      <w:sz w:val="22"/>
      <w:szCs w:val="22"/>
    </w:rPr>
  </w:style>
  <w:style w:type="paragraph" w:customStyle="1" w:styleId="Zwykytekst1">
    <w:name w:val="Zwykły tekst1"/>
    <w:basedOn w:val="Domylnie"/>
    <w:rsid w:val="006E43BC"/>
    <w:pPr>
      <w:widowControl/>
      <w:suppressAutoHyphens w:val="0"/>
    </w:pPr>
    <w:rPr>
      <w:rFonts w:ascii="Consolas" w:hAnsi="Consolas" w:cs="Consolas"/>
      <w:sz w:val="21"/>
      <w:szCs w:val="21"/>
    </w:rPr>
  </w:style>
  <w:style w:type="paragraph" w:customStyle="1" w:styleId="Nagwek10">
    <w:name w:val="Nagłówek1"/>
    <w:basedOn w:val="Domylnie"/>
    <w:rsid w:val="006E43BC"/>
    <w:pPr>
      <w:keepNext/>
      <w:spacing w:before="240" w:after="120"/>
    </w:pPr>
    <w:rPr>
      <w:rFonts w:ascii="Arial" w:eastAsia="SimSun" w:hAnsi="Arial" w:cs="Arial"/>
      <w:sz w:val="28"/>
      <w:szCs w:val="28"/>
    </w:rPr>
  </w:style>
  <w:style w:type="paragraph" w:customStyle="1" w:styleId="Bezodstpw1">
    <w:name w:val="Bez odstępów1"/>
    <w:rsid w:val="006E43BC"/>
    <w:pPr>
      <w:tabs>
        <w:tab w:val="left" w:pos="708"/>
      </w:tabs>
      <w:suppressAutoHyphens/>
      <w:spacing w:after="0" w:line="240" w:lineRule="auto"/>
    </w:pPr>
    <w:rPr>
      <w:rFonts w:ascii="Calibri" w:eastAsia="Calibri" w:hAnsi="Calibri" w:cs="Calibri"/>
      <w:lang w:eastAsia="ar-SA"/>
    </w:rPr>
  </w:style>
  <w:style w:type="paragraph" w:customStyle="1" w:styleId="WW-Tekstpodstawowy3">
    <w:name w:val="WW-Tekst podstawowy 3"/>
    <w:basedOn w:val="Domylnie"/>
    <w:rsid w:val="006E43BC"/>
    <w:pPr>
      <w:widowControl/>
      <w:suppressAutoHyphens w:val="0"/>
    </w:pPr>
  </w:style>
  <w:style w:type="character" w:customStyle="1" w:styleId="TematkomentarzaZnak">
    <w:name w:val="Temat komentarza Znak"/>
    <w:basedOn w:val="TekstkomentarzaZnak"/>
    <w:link w:val="Tematkomentarza"/>
    <w:semiHidden/>
    <w:rsid w:val="006E43BC"/>
    <w:rPr>
      <w:rFonts w:ascii="Calibri" w:eastAsia="Times New Roman" w:hAnsi="Calibri" w:cs="Calibri"/>
      <w:b/>
      <w:bCs/>
      <w:sz w:val="20"/>
      <w:szCs w:val="20"/>
      <w:lang w:eastAsia="ar-SA"/>
    </w:rPr>
  </w:style>
  <w:style w:type="paragraph" w:styleId="Tematkomentarza">
    <w:name w:val="annotation subject"/>
    <w:basedOn w:val="Tekstkomentarza1"/>
    <w:link w:val="TematkomentarzaZnak"/>
    <w:semiHidden/>
    <w:rsid w:val="006E43BC"/>
    <w:rPr>
      <w:rFonts w:eastAsia="Times New Roman"/>
      <w:b/>
      <w:bCs/>
      <w:sz w:val="22"/>
      <w:szCs w:val="22"/>
    </w:rPr>
  </w:style>
  <w:style w:type="paragraph" w:customStyle="1" w:styleId="Tekstkomentarza1">
    <w:name w:val="Tekst komentarza1"/>
    <w:basedOn w:val="Domylnie"/>
    <w:rsid w:val="006E43BC"/>
    <w:rPr>
      <w:sz w:val="20"/>
      <w:szCs w:val="20"/>
    </w:rPr>
  </w:style>
  <w:style w:type="paragraph" w:customStyle="1" w:styleId="Tabelapozycja">
    <w:name w:val="Tabela pozycja"/>
    <w:basedOn w:val="Domylnie"/>
    <w:rsid w:val="006E43BC"/>
    <w:pPr>
      <w:widowControl/>
      <w:suppressAutoHyphens w:val="0"/>
    </w:pPr>
    <w:rPr>
      <w:rFonts w:ascii="Arial" w:hAnsi="Arial" w:cs="Arial"/>
      <w:sz w:val="22"/>
      <w:szCs w:val="22"/>
      <w:lang w:eastAsia="pl-PL"/>
    </w:rPr>
  </w:style>
  <w:style w:type="paragraph" w:customStyle="1" w:styleId="Standardowywlewo">
    <w:name w:val="Standardowy w lewo"/>
    <w:basedOn w:val="Domylnie"/>
    <w:rsid w:val="006E43BC"/>
    <w:pPr>
      <w:widowControl/>
      <w:suppressAutoHyphens w:val="0"/>
      <w:jc w:val="both"/>
    </w:pPr>
    <w:rPr>
      <w:rFonts w:ascii="Arial Narrow" w:hAnsi="Arial Narrow" w:cs="Arial Narrow"/>
      <w:sz w:val="22"/>
      <w:szCs w:val="22"/>
      <w:lang w:eastAsia="pl-PL"/>
    </w:rPr>
  </w:style>
  <w:style w:type="character" w:customStyle="1" w:styleId="Znak">
    <w:name w:val="Znak"/>
    <w:rsid w:val="006E43BC"/>
    <w:rPr>
      <w:sz w:val="24"/>
      <w:szCs w:val="24"/>
      <w:lang w:val="pl-PL" w:eastAsia="ar-SA" w:bidi="ar-SA"/>
    </w:rPr>
  </w:style>
  <w:style w:type="paragraph" w:styleId="Tekstpodstawowywcity2">
    <w:name w:val="Body Text Indent 2"/>
    <w:aliases w:val=" Znak Znak Znak"/>
    <w:basedOn w:val="Normalny"/>
    <w:link w:val="Tekstpodstawowywcity2Znak"/>
    <w:rsid w:val="006E43BC"/>
    <w:pPr>
      <w:spacing w:after="120" w:line="480" w:lineRule="auto"/>
      <w:ind w:left="283"/>
      <w:jc w:val="both"/>
    </w:pPr>
    <w:rPr>
      <w:rFonts w:ascii="Calibri" w:eastAsia="Times New Roman" w:hAnsi="Calibri" w:cs="Calibri"/>
      <w:lang w:eastAsia="en-US"/>
    </w:rPr>
  </w:style>
  <w:style w:type="character" w:customStyle="1" w:styleId="Tekstpodstawowywcity2Znak">
    <w:name w:val="Tekst podstawowy wcięty 2 Znak"/>
    <w:aliases w:val=" Znak Znak Znak Znak"/>
    <w:basedOn w:val="Domylnaczcionkaakapitu"/>
    <w:link w:val="Tekstpodstawowywcity2"/>
    <w:rsid w:val="006E43BC"/>
    <w:rPr>
      <w:rFonts w:ascii="Calibri" w:eastAsia="Times New Roman" w:hAnsi="Calibri" w:cs="Calibri"/>
      <w:lang w:eastAsia="en-US"/>
    </w:rPr>
  </w:style>
  <w:style w:type="character" w:customStyle="1" w:styleId="WW8Num4z0">
    <w:name w:val="WW8Num4z0"/>
    <w:rsid w:val="006E43BC"/>
    <w:rPr>
      <w:color w:val="000000"/>
    </w:rPr>
  </w:style>
  <w:style w:type="character" w:customStyle="1" w:styleId="WW8Num6z0">
    <w:name w:val="WW8Num6z0"/>
    <w:rsid w:val="006E43BC"/>
    <w:rPr>
      <w:rFonts w:ascii="Times New Roman" w:hAnsi="Times New Roman" w:cs="Times New Roman"/>
      <w:b/>
      <w:i w:val="0"/>
      <w:sz w:val="24"/>
      <w:szCs w:val="24"/>
    </w:rPr>
  </w:style>
  <w:style w:type="character" w:customStyle="1" w:styleId="WW8Num12z1">
    <w:name w:val="WW8Num12z1"/>
    <w:rsid w:val="006E43BC"/>
    <w:rPr>
      <w:rFonts w:ascii="Times New Roman" w:eastAsia="Times New Roman" w:hAnsi="Times New Roman" w:cs="Times New Roman"/>
      <w:b w:val="0"/>
      <w:i w:val="0"/>
      <w:sz w:val="24"/>
    </w:rPr>
  </w:style>
  <w:style w:type="character" w:customStyle="1" w:styleId="WW8Num15z0">
    <w:name w:val="WW8Num15z0"/>
    <w:rsid w:val="006E43BC"/>
    <w:rPr>
      <w:rFonts w:ascii="Times New Roman" w:hAnsi="Times New Roman" w:cs="Times New Roman"/>
      <w:b w:val="0"/>
      <w:i w:val="0"/>
      <w:color w:val="auto"/>
      <w:sz w:val="24"/>
      <w:szCs w:val="24"/>
    </w:rPr>
  </w:style>
  <w:style w:type="character" w:customStyle="1" w:styleId="WW8Num44z0">
    <w:name w:val="WW8Num44z0"/>
    <w:rsid w:val="006E43BC"/>
    <w:rPr>
      <w:rFonts w:ascii="Times New Roman" w:eastAsia="Times New Roman" w:hAnsi="Times New Roman" w:cs="Times New Roman"/>
    </w:rPr>
  </w:style>
  <w:style w:type="character" w:customStyle="1" w:styleId="WW8Num52z0">
    <w:name w:val="WW8Num52z0"/>
    <w:rsid w:val="006E43BC"/>
    <w:rPr>
      <w:rFonts w:ascii="Wingdings" w:hAnsi="Wingdings"/>
    </w:rPr>
  </w:style>
  <w:style w:type="character" w:customStyle="1" w:styleId="WW8Num52z1">
    <w:name w:val="WW8Num52z1"/>
    <w:rsid w:val="006E43BC"/>
    <w:rPr>
      <w:rFonts w:ascii="Courier New" w:hAnsi="Courier New"/>
    </w:rPr>
  </w:style>
  <w:style w:type="character" w:customStyle="1" w:styleId="WW8Num52z3">
    <w:name w:val="WW8Num52z3"/>
    <w:rsid w:val="006E43BC"/>
    <w:rPr>
      <w:rFonts w:ascii="Symbol" w:hAnsi="Symbol"/>
    </w:rPr>
  </w:style>
  <w:style w:type="character" w:customStyle="1" w:styleId="WW8Num53z0">
    <w:name w:val="WW8Num53z0"/>
    <w:rsid w:val="006E43BC"/>
    <w:rPr>
      <w:rFonts w:ascii="Symbol" w:eastAsia="Times New Roman" w:hAnsi="Symbol" w:cs="Times New Roman"/>
    </w:rPr>
  </w:style>
  <w:style w:type="character" w:customStyle="1" w:styleId="WW8Num53z1">
    <w:name w:val="WW8Num53z1"/>
    <w:rsid w:val="006E43BC"/>
    <w:rPr>
      <w:rFonts w:ascii="Courier New" w:hAnsi="Courier New" w:cs="Courier New"/>
    </w:rPr>
  </w:style>
  <w:style w:type="character" w:customStyle="1" w:styleId="WW8Num53z2">
    <w:name w:val="WW8Num53z2"/>
    <w:rsid w:val="006E43BC"/>
    <w:rPr>
      <w:rFonts w:ascii="Wingdings" w:hAnsi="Wingdings"/>
    </w:rPr>
  </w:style>
  <w:style w:type="character" w:customStyle="1" w:styleId="WW8Num53z3">
    <w:name w:val="WW8Num53z3"/>
    <w:rsid w:val="006E43BC"/>
    <w:rPr>
      <w:rFonts w:ascii="Symbol" w:hAnsi="Symbol"/>
    </w:rPr>
  </w:style>
  <w:style w:type="character" w:customStyle="1" w:styleId="WW8Num57z0">
    <w:name w:val="WW8Num57z0"/>
    <w:rsid w:val="006E43BC"/>
    <w:rPr>
      <w:b w:val="0"/>
    </w:rPr>
  </w:style>
  <w:style w:type="character" w:customStyle="1" w:styleId="WW8Num63z0">
    <w:name w:val="WW8Num63z0"/>
    <w:rsid w:val="006E43BC"/>
    <w:rPr>
      <w:b/>
      <w:i w:val="0"/>
    </w:rPr>
  </w:style>
  <w:style w:type="character" w:customStyle="1" w:styleId="WW8Num63z1">
    <w:name w:val="WW8Num63z1"/>
    <w:rsid w:val="006E43BC"/>
    <w:rPr>
      <w:rFonts w:ascii="Arial Narrow" w:hAnsi="Arial Narrow"/>
      <w:b/>
      <w:i w:val="0"/>
      <w:sz w:val="24"/>
      <w:szCs w:val="24"/>
    </w:rPr>
  </w:style>
  <w:style w:type="character" w:customStyle="1" w:styleId="WW8Num65z0">
    <w:name w:val="WW8Num65z0"/>
    <w:rsid w:val="006E43BC"/>
    <w:rPr>
      <w:rFonts w:ascii="Times New Roman" w:eastAsia="Times New Roman" w:hAnsi="Times New Roman" w:cs="Times New Roman"/>
    </w:rPr>
  </w:style>
  <w:style w:type="character" w:customStyle="1" w:styleId="Domylnaczcionkaakapitu1">
    <w:name w:val="Domyślna czcionka akapitu1"/>
    <w:rsid w:val="006E43BC"/>
  </w:style>
  <w:style w:type="character" w:customStyle="1" w:styleId="Odwoaniedokomentarza1">
    <w:name w:val="Odwołanie do komentarza1"/>
    <w:rsid w:val="006E43BC"/>
    <w:rPr>
      <w:sz w:val="16"/>
      <w:szCs w:val="16"/>
    </w:rPr>
  </w:style>
  <w:style w:type="character" w:styleId="Numerstrony">
    <w:name w:val="page number"/>
    <w:basedOn w:val="Domylnaczcionkaakapitu1"/>
    <w:rsid w:val="006E43BC"/>
  </w:style>
  <w:style w:type="character" w:customStyle="1" w:styleId="Znakinumeracji">
    <w:name w:val="Znaki numeracji"/>
    <w:rsid w:val="006E43BC"/>
  </w:style>
  <w:style w:type="paragraph" w:customStyle="1" w:styleId="Podpis1">
    <w:name w:val="Podpis1"/>
    <w:basedOn w:val="Normalny"/>
    <w:rsid w:val="006E43B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6E43BC"/>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Legenda1">
    <w:name w:val="Legenda1"/>
    <w:basedOn w:val="Normalny"/>
    <w:next w:val="Normalny"/>
    <w:rsid w:val="006E43BC"/>
    <w:pPr>
      <w:suppressAutoHyphens/>
      <w:spacing w:after="0" w:line="240" w:lineRule="auto"/>
    </w:pPr>
    <w:rPr>
      <w:rFonts w:ascii="Times New Roman" w:eastAsia="Times New Roman" w:hAnsi="Times New Roman" w:cs="Times New Roman"/>
      <w:b/>
      <w:sz w:val="28"/>
      <w:szCs w:val="24"/>
      <w:lang w:eastAsia="ar-SA"/>
    </w:rPr>
  </w:style>
  <w:style w:type="paragraph" w:customStyle="1" w:styleId="Tekstblokowy1">
    <w:name w:val="Tekst blokowy1"/>
    <w:basedOn w:val="Normalny"/>
    <w:rsid w:val="006E43BC"/>
    <w:pPr>
      <w:keepLines/>
      <w:widowControl w:val="0"/>
      <w:suppressAutoHyphens/>
      <w:spacing w:after="0" w:line="240" w:lineRule="auto"/>
      <w:ind w:left="237" w:right="300"/>
      <w:jc w:val="both"/>
    </w:pPr>
    <w:rPr>
      <w:rFonts w:ascii="Times New Roman" w:eastAsia="Times New Roman" w:hAnsi="Times New Roman" w:cs="Times New Roman"/>
      <w:color w:val="000000"/>
      <w:sz w:val="24"/>
      <w:szCs w:val="24"/>
      <w:lang w:eastAsia="ar-SA"/>
    </w:rPr>
  </w:style>
  <w:style w:type="paragraph" w:customStyle="1" w:styleId="NormalnyWeb2">
    <w:name w:val="Normalny (Web)2"/>
    <w:basedOn w:val="Normalny"/>
    <w:rsid w:val="006E43BC"/>
    <w:pPr>
      <w:suppressAutoHyphens/>
      <w:spacing w:before="100" w:after="100" w:line="240" w:lineRule="auto"/>
      <w:jc w:val="both"/>
    </w:pPr>
    <w:rPr>
      <w:rFonts w:ascii="Univers-PL" w:eastAsia="Times New Roman" w:hAnsi="Univers-PL" w:cs="Times New Roman"/>
      <w:sz w:val="19"/>
      <w:szCs w:val="24"/>
      <w:lang w:eastAsia="ar-SA"/>
    </w:rPr>
  </w:style>
  <w:style w:type="paragraph" w:customStyle="1" w:styleId="Tekstpodstawowy24">
    <w:name w:val="Tekst podstawowy 24"/>
    <w:basedOn w:val="Normalny"/>
    <w:rsid w:val="006E43BC"/>
    <w:pPr>
      <w:suppressAutoHyphens/>
      <w:overflowPunct w:val="0"/>
      <w:autoSpaceDE w:val="0"/>
      <w:spacing w:after="0" w:line="240" w:lineRule="auto"/>
    </w:pPr>
    <w:rPr>
      <w:rFonts w:ascii="Times New Roman" w:eastAsia="Times New Roman" w:hAnsi="Times New Roman" w:cs="Times New Roman"/>
      <w:sz w:val="24"/>
      <w:szCs w:val="20"/>
      <w:lang w:eastAsia="ar-SA"/>
    </w:rPr>
  </w:style>
  <w:style w:type="paragraph" w:customStyle="1" w:styleId="Tekstpodstawowywcity33">
    <w:name w:val="Tekst podstawowy wcięty 33"/>
    <w:basedOn w:val="Normalny"/>
    <w:rsid w:val="006E43BC"/>
    <w:pPr>
      <w:suppressAutoHyphens/>
      <w:overflowPunct w:val="0"/>
      <w:autoSpaceDE w:val="0"/>
      <w:spacing w:after="0" w:line="240" w:lineRule="auto"/>
      <w:ind w:left="180" w:hanging="180"/>
      <w:jc w:val="both"/>
    </w:pPr>
    <w:rPr>
      <w:rFonts w:ascii="Times New Roman" w:eastAsia="Times New Roman" w:hAnsi="Times New Roman" w:cs="Times New Roman"/>
      <w:sz w:val="24"/>
      <w:szCs w:val="20"/>
      <w:lang w:eastAsia="ar-SA"/>
    </w:rPr>
  </w:style>
  <w:style w:type="paragraph" w:customStyle="1" w:styleId="Tekstpodstawowy34">
    <w:name w:val="Tekst podstawowy 34"/>
    <w:basedOn w:val="Normalny"/>
    <w:rsid w:val="006E43BC"/>
    <w:pPr>
      <w:suppressAutoHyphens/>
      <w:overflowPunct w:val="0"/>
      <w:autoSpaceDE w:val="0"/>
      <w:spacing w:after="0" w:line="240" w:lineRule="auto"/>
      <w:jc w:val="both"/>
    </w:pPr>
    <w:rPr>
      <w:rFonts w:ascii="Times New Roman" w:eastAsia="Times New Roman" w:hAnsi="Times New Roman" w:cs="Times New Roman"/>
      <w:b/>
      <w:sz w:val="24"/>
      <w:szCs w:val="20"/>
      <w:lang w:eastAsia="ar-SA"/>
    </w:rPr>
  </w:style>
  <w:style w:type="paragraph" w:customStyle="1" w:styleId="Nagwektabeli">
    <w:name w:val="Nagłówek tabeli"/>
    <w:basedOn w:val="Zawartotabeli"/>
    <w:rsid w:val="006E43BC"/>
    <w:pPr>
      <w:widowControl/>
      <w:tabs>
        <w:tab w:val="clear" w:pos="708"/>
      </w:tabs>
      <w:jc w:val="center"/>
    </w:pPr>
    <w:rPr>
      <w:rFonts w:ascii="Times New Roman" w:eastAsia="Times New Roman" w:hAnsi="Times New Roman" w:cs="Times New Roman"/>
      <w:b/>
      <w:bCs/>
    </w:rPr>
  </w:style>
  <w:style w:type="paragraph" w:styleId="Tekstblokowy">
    <w:name w:val="Block Text"/>
    <w:basedOn w:val="Normalny"/>
    <w:rsid w:val="006E43BC"/>
    <w:pPr>
      <w:keepLines/>
      <w:widowControl w:val="0"/>
      <w:spacing w:after="0" w:line="240" w:lineRule="auto"/>
      <w:ind w:left="237" w:right="300"/>
      <w:jc w:val="both"/>
    </w:pPr>
    <w:rPr>
      <w:rFonts w:ascii="Times New Roman" w:eastAsia="Times New Roman" w:hAnsi="Times New Roman" w:cs="Times New Roman"/>
      <w:snapToGrid w:val="0"/>
      <w:color w:val="000000"/>
      <w:sz w:val="24"/>
      <w:szCs w:val="24"/>
    </w:rPr>
  </w:style>
  <w:style w:type="paragraph" w:customStyle="1" w:styleId="pkt1">
    <w:name w:val="pkt1"/>
    <w:basedOn w:val="pkt"/>
    <w:rsid w:val="006E43BC"/>
    <w:pPr>
      <w:suppressAutoHyphens w:val="0"/>
      <w:overflowPunct w:val="0"/>
      <w:autoSpaceDE w:val="0"/>
      <w:autoSpaceDN w:val="0"/>
      <w:adjustRightInd w:val="0"/>
      <w:ind w:left="850" w:hanging="425"/>
      <w:textAlignment w:val="baseline"/>
    </w:pPr>
    <w:rPr>
      <w:kern w:val="0"/>
      <w:lang w:eastAsia="pl-PL"/>
    </w:rPr>
  </w:style>
  <w:style w:type="paragraph" w:customStyle="1" w:styleId="TEKSTNORMALNY">
    <w:name w:val="TEKST NORMALNY"/>
    <w:basedOn w:val="Normalny"/>
    <w:autoRedefine/>
    <w:rsid w:val="006E43BC"/>
    <w:pPr>
      <w:spacing w:after="0" w:line="240" w:lineRule="auto"/>
      <w:jc w:val="both"/>
    </w:pPr>
    <w:rPr>
      <w:rFonts w:ascii="Tahoma" w:eastAsia="Times New Roman" w:hAnsi="Tahoma" w:cs="Tahoma"/>
      <w:sz w:val="18"/>
      <w:szCs w:val="18"/>
    </w:rPr>
  </w:style>
  <w:style w:type="character" w:styleId="HTML-staaszeroko">
    <w:name w:val="HTML Typewriter"/>
    <w:rsid w:val="006E43BC"/>
    <w:rPr>
      <w:rFonts w:ascii="Courier New" w:eastAsia="Times New Roman" w:hAnsi="Courier New" w:cs="Courier New"/>
      <w:sz w:val="20"/>
      <w:szCs w:val="20"/>
    </w:rPr>
  </w:style>
  <w:style w:type="paragraph" w:customStyle="1" w:styleId="Zwykytekst2">
    <w:name w:val="Zwykły tekst2"/>
    <w:basedOn w:val="Normalny"/>
    <w:rsid w:val="006E43BC"/>
    <w:pPr>
      <w:spacing w:after="0" w:line="240" w:lineRule="auto"/>
    </w:pPr>
    <w:rPr>
      <w:rFonts w:ascii="Courier New" w:eastAsia="Times New Roman" w:hAnsi="Courier New" w:cs="Times New Roman"/>
      <w:sz w:val="20"/>
      <w:szCs w:val="20"/>
      <w:lang w:eastAsia="ar-SA"/>
    </w:rPr>
  </w:style>
  <w:style w:type="character" w:customStyle="1" w:styleId="text2">
    <w:name w:val="text2"/>
    <w:basedOn w:val="Domylnaczcionkaakapitu"/>
    <w:rsid w:val="006E43BC"/>
  </w:style>
  <w:style w:type="character" w:customStyle="1" w:styleId="tabulatory">
    <w:name w:val="tabulatory"/>
    <w:basedOn w:val="Domylnaczcionkaakapitu"/>
    <w:rsid w:val="006E43BC"/>
  </w:style>
  <w:style w:type="paragraph" w:customStyle="1" w:styleId="xl56">
    <w:name w:val="xl56"/>
    <w:basedOn w:val="Normalny"/>
    <w:uiPriority w:val="99"/>
    <w:rsid w:val="006E43BC"/>
    <w:pPr>
      <w:spacing w:before="100" w:beforeAutospacing="1" w:after="100" w:afterAutospacing="1" w:line="240" w:lineRule="auto"/>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6E43BC"/>
    <w:pPr>
      <w:suppressAutoHyphens/>
      <w:overflowPunct w:val="0"/>
      <w:autoSpaceDE w:val="0"/>
      <w:autoSpaceDN w:val="0"/>
      <w:adjustRightInd w:val="0"/>
      <w:spacing w:before="280" w:after="280" w:line="240" w:lineRule="auto"/>
      <w:jc w:val="both"/>
    </w:pPr>
    <w:rPr>
      <w:rFonts w:ascii="Arial Unicode MS" w:eastAsia="Arial Unicode MS" w:hAnsi="Times New Roman" w:cs="Times New Roman"/>
      <w:sz w:val="20"/>
      <w:szCs w:val="20"/>
    </w:rPr>
  </w:style>
  <w:style w:type="paragraph" w:customStyle="1" w:styleId="WW-NormalnyWeb1">
    <w:name w:val="WW-Normalny (Web)1"/>
    <w:basedOn w:val="Normalny"/>
    <w:rsid w:val="006E43BC"/>
    <w:pPr>
      <w:spacing w:before="100" w:after="119" w:line="240" w:lineRule="auto"/>
    </w:pPr>
    <w:rPr>
      <w:rFonts w:ascii="Arial Unicode MS" w:eastAsia="Arial Unicode MS" w:hAnsi="Arial Unicode MS" w:cs="Times New Roman"/>
      <w:sz w:val="24"/>
      <w:szCs w:val="20"/>
    </w:rPr>
  </w:style>
  <w:style w:type="character" w:customStyle="1" w:styleId="ZnakZnak5">
    <w:name w:val="Znak Znak5"/>
    <w:rsid w:val="006E43BC"/>
    <w:rPr>
      <w:rFonts w:ascii="Cambria" w:hAnsi="Cambria"/>
      <w:b/>
      <w:bCs/>
      <w:kern w:val="32"/>
      <w:sz w:val="32"/>
      <w:szCs w:val="32"/>
      <w:lang w:bidi="ar-SA"/>
    </w:rPr>
  </w:style>
  <w:style w:type="paragraph" w:customStyle="1" w:styleId="normaltableau">
    <w:name w:val="normal_tableau"/>
    <w:basedOn w:val="Normalny"/>
    <w:rsid w:val="006E43BC"/>
    <w:pPr>
      <w:spacing w:before="120" w:after="120" w:line="240" w:lineRule="auto"/>
      <w:jc w:val="both"/>
    </w:pPr>
    <w:rPr>
      <w:rFonts w:ascii="Optima" w:eastAsia="Calibri" w:hAnsi="Optima" w:cs="Times New Roman"/>
      <w:lang w:val="en-GB"/>
    </w:rPr>
  </w:style>
  <w:style w:type="character" w:customStyle="1" w:styleId="highlightedsearchterm">
    <w:name w:val="highlightedsearchterm"/>
    <w:basedOn w:val="Domylnaczcionkaakapitu"/>
    <w:rsid w:val="006E43BC"/>
    <w:rPr>
      <w:rFonts w:cs="Times New Roman"/>
    </w:rPr>
  </w:style>
  <w:style w:type="paragraph" w:customStyle="1" w:styleId="Tekstkomentarza2">
    <w:name w:val="Tekst komentarza2"/>
    <w:basedOn w:val="Normalny"/>
    <w:rsid w:val="006E43BC"/>
    <w:pPr>
      <w:spacing w:after="0" w:line="240" w:lineRule="auto"/>
    </w:pPr>
    <w:rPr>
      <w:rFonts w:ascii="Times New Roman" w:eastAsia="Times New Roman" w:hAnsi="Times New Roman" w:cs="Times New Roman"/>
      <w:sz w:val="20"/>
      <w:szCs w:val="20"/>
      <w:lang w:eastAsia="ar-SA"/>
    </w:rPr>
  </w:style>
  <w:style w:type="paragraph" w:customStyle="1" w:styleId="Tekstpodstawowy35">
    <w:name w:val="Tekst podstawowy 35"/>
    <w:basedOn w:val="Normalny"/>
    <w:rsid w:val="00BB7C58"/>
    <w:pPr>
      <w:suppressAutoHyphens/>
      <w:overflowPunct w:val="0"/>
      <w:autoSpaceDE w:val="0"/>
      <w:spacing w:after="0" w:line="240" w:lineRule="auto"/>
      <w:jc w:val="both"/>
    </w:pPr>
    <w:rPr>
      <w:rFonts w:ascii="Times New Roman" w:eastAsia="Times New Roman" w:hAnsi="Times New Roman" w:cs="Times New Roman"/>
      <w:b/>
      <w:sz w:val="24"/>
      <w:szCs w:val="20"/>
      <w:lang w:eastAsia="ar-SA"/>
    </w:rPr>
  </w:style>
  <w:style w:type="paragraph" w:customStyle="1" w:styleId="western">
    <w:name w:val="western"/>
    <w:basedOn w:val="Normalny"/>
    <w:rsid w:val="0065379E"/>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Tekstpodstawowy36">
    <w:name w:val="Tekst podstawowy 36"/>
    <w:basedOn w:val="Normalny"/>
    <w:rsid w:val="00014F8B"/>
    <w:pPr>
      <w:suppressAutoHyphens/>
      <w:overflowPunct w:val="0"/>
      <w:autoSpaceDE w:val="0"/>
      <w:spacing w:after="0" w:line="240" w:lineRule="auto"/>
      <w:jc w:val="both"/>
    </w:pPr>
    <w:rPr>
      <w:rFonts w:ascii="Times New Roman" w:eastAsia="Times New Roman" w:hAnsi="Times New Roman" w:cs="Times New Roman"/>
      <w:b/>
      <w:sz w:val="24"/>
      <w:szCs w:val="20"/>
      <w:lang w:eastAsia="ar-SA"/>
    </w:rPr>
  </w:style>
  <w:style w:type="paragraph" w:customStyle="1" w:styleId="rozdzia">
    <w:name w:val="rozdział"/>
    <w:basedOn w:val="Normalny"/>
    <w:autoRedefine/>
    <w:rsid w:val="000C0631"/>
    <w:pPr>
      <w:tabs>
        <w:tab w:val="left" w:pos="0"/>
      </w:tabs>
      <w:spacing w:after="0" w:line="240" w:lineRule="auto"/>
    </w:pPr>
    <w:rPr>
      <w:rFonts w:ascii="Cambria" w:eastAsia="Times New Roman" w:hAnsi="Cambria" w:cs="Tahoma"/>
      <w:b/>
      <w:color w:val="FF0000"/>
      <w:spacing w:val="8"/>
      <w:sz w:val="16"/>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1076044">
      <w:bodyDiv w:val="1"/>
      <w:marLeft w:val="0"/>
      <w:marRight w:val="0"/>
      <w:marTop w:val="0"/>
      <w:marBottom w:val="0"/>
      <w:divBdr>
        <w:top w:val="none" w:sz="0" w:space="0" w:color="auto"/>
        <w:left w:val="none" w:sz="0" w:space="0" w:color="auto"/>
        <w:bottom w:val="none" w:sz="0" w:space="0" w:color="auto"/>
        <w:right w:val="none" w:sz="0" w:space="0" w:color="auto"/>
      </w:divBdr>
    </w:div>
    <w:div w:id="196735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9FB09-6193-4E12-9733-2169BDB92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199</Words>
  <Characters>1196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Barbara Kokoszka</cp:lastModifiedBy>
  <cp:revision>8</cp:revision>
  <cp:lastPrinted>2022-09-29T06:06:00Z</cp:lastPrinted>
  <dcterms:created xsi:type="dcterms:W3CDTF">2021-09-14T10:21:00Z</dcterms:created>
  <dcterms:modified xsi:type="dcterms:W3CDTF">2024-09-20T11:27:00Z</dcterms:modified>
</cp:coreProperties>
</file>