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25302" w14:textId="77777777" w:rsidR="005E045B" w:rsidRDefault="005E045B" w:rsidP="005E045B">
      <w:pPr>
        <w:pStyle w:val="Nagwek7"/>
        <w:numPr>
          <w:ilvl w:val="6"/>
          <w:numId w:val="1"/>
        </w:numPr>
      </w:pPr>
      <w:r>
        <w:rPr>
          <w:rFonts w:ascii="Calibri" w:eastAsia="Calibri" w:hAnsi="Calibri" w:cs="Calibri"/>
          <w:b/>
          <w:bCs/>
          <w:i/>
          <w:iCs/>
          <w:sz w:val="24"/>
          <w:szCs w:val="24"/>
          <w:lang w:val="pl-PL"/>
        </w:rPr>
        <w:t xml:space="preserve">                                                                                                    </w:t>
      </w:r>
    </w:p>
    <w:p w14:paraId="4DF7464C" w14:textId="77777777" w:rsidR="005E045B" w:rsidRPr="000F7923" w:rsidRDefault="005E045B" w:rsidP="005E045B">
      <w:pPr>
        <w:pStyle w:val="Nagwek7"/>
        <w:numPr>
          <w:ilvl w:val="6"/>
          <w:numId w:val="1"/>
        </w:numPr>
        <w:jc w:val="center"/>
      </w:pPr>
      <w:r>
        <w:rPr>
          <w:rFonts w:ascii="Calibri" w:hAnsi="Calibri" w:cs="Calibri"/>
          <w:b/>
          <w:bCs/>
          <w:i/>
          <w:iCs/>
          <w:sz w:val="24"/>
          <w:szCs w:val="24"/>
          <w:lang w:val="pl-PL"/>
        </w:rPr>
        <w:t xml:space="preserve">                                                                                                    </w:t>
      </w:r>
      <w:r w:rsidRPr="000F7923">
        <w:rPr>
          <w:rFonts w:ascii="Calibri" w:hAnsi="Calibri" w:cs="Calibri"/>
          <w:b/>
          <w:bCs/>
          <w:sz w:val="24"/>
          <w:szCs w:val="24"/>
          <w:lang w:val="pl-PL"/>
        </w:rPr>
        <w:t xml:space="preserve">Dodatek nr 1 do SWZ </w:t>
      </w:r>
    </w:p>
    <w:p w14:paraId="2250B1E5" w14:textId="77777777" w:rsidR="005E045B" w:rsidRDefault="005E045B" w:rsidP="005E045B">
      <w:pPr>
        <w:jc w:val="right"/>
        <w:rPr>
          <w:rFonts w:ascii="Calibri" w:hAnsi="Calibri" w:cs="Calibri"/>
          <w:color w:val="000000"/>
        </w:rPr>
      </w:pPr>
    </w:p>
    <w:p w14:paraId="0CC56155" w14:textId="77777777" w:rsidR="005E045B" w:rsidRPr="00610D23" w:rsidRDefault="005E045B" w:rsidP="005E045B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center"/>
        <w:rPr>
          <w:rFonts w:ascii="Calibri" w:hAnsi="Calibri" w:cs="Calibri"/>
        </w:rPr>
      </w:pPr>
      <w:r w:rsidRPr="00610D23">
        <w:rPr>
          <w:rFonts w:ascii="Calibri" w:hAnsi="Calibri" w:cs="Calibri"/>
          <w:b/>
          <w:bCs/>
        </w:rPr>
        <w:t>FORMULARZ  OFERTOWY</w:t>
      </w:r>
      <w:r w:rsidRPr="00610D23">
        <w:rPr>
          <w:rFonts w:ascii="Calibri" w:hAnsi="Calibri" w:cs="Calibri"/>
        </w:rPr>
        <w:t xml:space="preserve"> </w:t>
      </w:r>
    </w:p>
    <w:p w14:paraId="0B33A3C4" w14:textId="77777777" w:rsidR="005E045B" w:rsidRPr="00610D23" w:rsidRDefault="005E045B" w:rsidP="005E045B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rPr>
          <w:rFonts w:ascii="Calibri" w:hAnsi="Calibri" w:cs="Calibri"/>
        </w:rPr>
      </w:pPr>
      <w:r w:rsidRPr="00610D23">
        <w:rPr>
          <w:rFonts w:ascii="Calibri" w:hAnsi="Calibri" w:cs="Calibri"/>
        </w:rPr>
        <w:t>Do:</w:t>
      </w:r>
    </w:p>
    <w:p w14:paraId="571E5E48" w14:textId="77777777" w:rsidR="005E045B" w:rsidRPr="00610D23" w:rsidRDefault="005E045B" w:rsidP="005E045B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100" w:lineRule="atLeast"/>
        <w:rPr>
          <w:rFonts w:ascii="Calibri" w:hAnsi="Calibri" w:cs="Calibri"/>
        </w:rPr>
      </w:pPr>
    </w:p>
    <w:p w14:paraId="4313E651" w14:textId="77777777" w:rsidR="005E045B" w:rsidRPr="00610D23" w:rsidRDefault="005E045B" w:rsidP="005E045B">
      <w:pPr>
        <w:suppressAutoHyphens w:val="0"/>
        <w:autoSpaceDE w:val="0"/>
        <w:jc w:val="center"/>
        <w:rPr>
          <w:rFonts w:ascii="Calibri" w:hAnsi="Calibri" w:cs="Calibri"/>
        </w:rPr>
      </w:pPr>
      <w:r w:rsidRPr="00610D23">
        <w:rPr>
          <w:rFonts w:ascii="Calibri" w:hAnsi="Calibri" w:cs="Calibri"/>
          <w:b/>
          <w:bCs/>
          <w:kern w:val="0"/>
          <w:lang w:eastAsia="pl-PL"/>
        </w:rPr>
        <w:t xml:space="preserve">Zamawiający:                                                                                                      </w:t>
      </w:r>
    </w:p>
    <w:p w14:paraId="6D779C6C" w14:textId="77777777" w:rsidR="005E045B" w:rsidRPr="00610D23" w:rsidRDefault="005E045B" w:rsidP="005E045B">
      <w:pPr>
        <w:widowControl w:val="0"/>
        <w:tabs>
          <w:tab w:val="left" w:pos="3060"/>
        </w:tabs>
        <w:autoSpaceDE w:val="0"/>
        <w:jc w:val="center"/>
        <w:rPr>
          <w:rFonts w:ascii="Calibri" w:hAnsi="Calibri" w:cs="Calibri"/>
        </w:rPr>
      </w:pPr>
    </w:p>
    <w:p w14:paraId="20B8C3C3" w14:textId="77777777" w:rsidR="005E045B" w:rsidRPr="00610D23" w:rsidRDefault="005E045B" w:rsidP="005E045B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center"/>
        <w:rPr>
          <w:rFonts w:ascii="Calibri" w:hAnsi="Calibri" w:cs="Calibri"/>
        </w:rPr>
      </w:pPr>
      <w:r w:rsidRPr="00610D23">
        <w:rPr>
          <w:rFonts w:ascii="Calibri" w:hAnsi="Calibri" w:cs="Calibri"/>
          <w:b/>
        </w:rPr>
        <w:t>Miasto Radomsko</w:t>
      </w:r>
    </w:p>
    <w:p w14:paraId="6B3AD24D" w14:textId="77777777" w:rsidR="005E045B" w:rsidRPr="00610D23" w:rsidRDefault="005E045B" w:rsidP="005E045B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center"/>
        <w:rPr>
          <w:rFonts w:ascii="Calibri" w:hAnsi="Calibri" w:cs="Calibri"/>
        </w:rPr>
      </w:pPr>
      <w:r w:rsidRPr="00610D23">
        <w:rPr>
          <w:rFonts w:ascii="Calibri" w:hAnsi="Calibri" w:cs="Calibri"/>
          <w:b/>
        </w:rPr>
        <w:t>97</w:t>
      </w:r>
      <w:r w:rsidRPr="00610D23">
        <w:rPr>
          <w:rFonts w:ascii="Calibri" w:hAnsi="Calibri" w:cs="Calibri"/>
          <w:b/>
        </w:rPr>
        <w:noBreakHyphen/>
        <w:t>500  Radomsko, ul. Tysiąclecia 5</w:t>
      </w:r>
    </w:p>
    <w:p w14:paraId="4AA2B23B" w14:textId="77777777" w:rsidR="005E045B" w:rsidRPr="00610D23" w:rsidRDefault="005E045B" w:rsidP="005E045B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center"/>
        <w:rPr>
          <w:rFonts w:ascii="Calibri" w:hAnsi="Calibri" w:cs="Calibri"/>
        </w:rPr>
      </w:pPr>
      <w:r w:rsidRPr="00610D23">
        <w:rPr>
          <w:rFonts w:ascii="Calibri" w:hAnsi="Calibri" w:cs="Calibri"/>
          <w:b/>
        </w:rPr>
        <w:t>tel. 44-685</w:t>
      </w:r>
      <w:r w:rsidRPr="00610D23">
        <w:rPr>
          <w:rFonts w:ascii="Calibri" w:hAnsi="Calibri" w:cs="Calibri"/>
          <w:b/>
        </w:rPr>
        <w:noBreakHyphen/>
        <w:t>45</w:t>
      </w:r>
      <w:r w:rsidRPr="00610D23">
        <w:rPr>
          <w:rFonts w:ascii="Calibri" w:hAnsi="Calibri" w:cs="Calibri"/>
          <w:b/>
        </w:rPr>
        <w:noBreakHyphen/>
        <w:t>10</w:t>
      </w:r>
    </w:p>
    <w:p w14:paraId="5E9C6EC1" w14:textId="77777777" w:rsidR="005E045B" w:rsidRPr="00610D23" w:rsidRDefault="005E045B" w:rsidP="005E045B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rPr>
          <w:rFonts w:ascii="Calibri" w:hAnsi="Calibri" w:cs="Calibri"/>
        </w:rPr>
      </w:pPr>
    </w:p>
    <w:p w14:paraId="3251BC7A" w14:textId="77777777" w:rsidR="005E045B" w:rsidRPr="00610D23" w:rsidRDefault="005E045B" w:rsidP="005E045B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rPr>
          <w:rFonts w:ascii="Calibri" w:hAnsi="Calibri" w:cs="Calibri"/>
        </w:rPr>
      </w:pPr>
      <w:r w:rsidRPr="00610D23">
        <w:rPr>
          <w:rFonts w:ascii="Calibri" w:hAnsi="Calibri" w:cs="Calibri"/>
        </w:rPr>
        <w:t>Ofertę składa:</w:t>
      </w:r>
    </w:p>
    <w:p w14:paraId="04B87069" w14:textId="77777777" w:rsidR="005E045B" w:rsidRPr="00610D23" w:rsidRDefault="005E045B" w:rsidP="005E045B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rPr>
          <w:rFonts w:ascii="Calibri" w:hAnsi="Calibri" w:cs="Calibri"/>
        </w:rPr>
      </w:pPr>
    </w:p>
    <w:p w14:paraId="32BD28B0" w14:textId="77777777" w:rsidR="005E045B" w:rsidRPr="00610D23" w:rsidRDefault="005E045B" w:rsidP="005E045B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="Calibri" w:hAnsi="Calibri" w:cs="Calibri"/>
        </w:rPr>
      </w:pPr>
      <w:r w:rsidRPr="00610D23">
        <w:rPr>
          <w:rFonts w:ascii="Calibri" w:hAnsi="Calibri" w:cs="Calibri"/>
          <w:iCs/>
        </w:rPr>
        <w:t>Nazwa Wykonawcy:................................................................…………………………………………….…</w:t>
      </w:r>
    </w:p>
    <w:p w14:paraId="1DCEB8CA" w14:textId="77777777" w:rsidR="005E045B" w:rsidRPr="00610D23" w:rsidRDefault="005E045B" w:rsidP="005E045B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="Calibri" w:hAnsi="Calibri" w:cs="Calibri"/>
        </w:rPr>
      </w:pPr>
      <w:r w:rsidRPr="00610D23">
        <w:rPr>
          <w:rFonts w:ascii="Calibri" w:hAnsi="Calibri" w:cs="Calibri"/>
          <w:iCs/>
        </w:rPr>
        <w:t>Adres:………….............................................................................................................................</w:t>
      </w:r>
    </w:p>
    <w:p w14:paraId="1E93D07C" w14:textId="77777777" w:rsidR="005E045B" w:rsidRPr="00610D23" w:rsidRDefault="005E045B" w:rsidP="005E045B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="Calibri" w:hAnsi="Calibri" w:cs="Calibri"/>
        </w:rPr>
      </w:pPr>
      <w:r w:rsidRPr="00610D23">
        <w:rPr>
          <w:rFonts w:ascii="Calibri" w:hAnsi="Calibri" w:cs="Calibri"/>
        </w:rPr>
        <w:t>Województwo:....................................................... Powiat:..............................………………………</w:t>
      </w:r>
    </w:p>
    <w:p w14:paraId="27B1FA3E" w14:textId="77777777" w:rsidR="005E045B" w:rsidRPr="00610D23" w:rsidRDefault="005E045B" w:rsidP="005E045B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="Calibri" w:hAnsi="Calibri" w:cs="Calibri"/>
        </w:rPr>
      </w:pPr>
      <w:r w:rsidRPr="00610D23">
        <w:rPr>
          <w:rFonts w:ascii="Calibri" w:hAnsi="Calibri" w:cs="Calibri"/>
          <w:iCs/>
        </w:rPr>
        <w:t>Tel.</w:t>
      </w:r>
      <w:r w:rsidRPr="00610D23">
        <w:rPr>
          <w:rFonts w:ascii="Calibri" w:hAnsi="Calibri" w:cs="Calibri"/>
        </w:rPr>
        <w:t>. ........................…………………………………….………</w:t>
      </w:r>
    </w:p>
    <w:p w14:paraId="71D9E427" w14:textId="77777777" w:rsidR="005E045B" w:rsidRPr="00610D23" w:rsidRDefault="005E045B" w:rsidP="005E045B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="Calibri" w:hAnsi="Calibri" w:cs="Calibri"/>
        </w:rPr>
      </w:pPr>
      <w:r w:rsidRPr="00610D23">
        <w:rPr>
          <w:rFonts w:ascii="Calibri" w:hAnsi="Calibri" w:cs="Calibri"/>
        </w:rPr>
        <w:t>e-mail:………………….……………………………………………</w:t>
      </w:r>
      <w:r w:rsidRPr="00610D23">
        <w:rPr>
          <w:rFonts w:ascii="Calibri" w:hAnsi="Calibri" w:cs="Calibri"/>
        </w:rPr>
        <w:br/>
        <w:t>REGON: ............................................………...........</w:t>
      </w:r>
    </w:p>
    <w:p w14:paraId="4F129EE2" w14:textId="77777777" w:rsidR="005E045B" w:rsidRPr="00610D23" w:rsidRDefault="005E045B" w:rsidP="005E045B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="Calibri" w:hAnsi="Calibri" w:cs="Calibri"/>
        </w:rPr>
      </w:pPr>
      <w:r w:rsidRPr="00610D23">
        <w:rPr>
          <w:rFonts w:ascii="Calibri" w:hAnsi="Calibri" w:cs="Calibri"/>
        </w:rPr>
        <w:t>NIP:...........................................…………………………</w:t>
      </w:r>
    </w:p>
    <w:p w14:paraId="1866218A" w14:textId="77777777" w:rsidR="005E045B" w:rsidRPr="00610D23" w:rsidRDefault="005E045B" w:rsidP="005E045B">
      <w:pPr>
        <w:pStyle w:val="Default"/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="Calibri" w:hAnsi="Calibri" w:cs="Calibri"/>
        </w:rPr>
      </w:pPr>
      <w:r w:rsidRPr="00610D23">
        <w:rPr>
          <w:rFonts w:ascii="Calibri" w:hAnsi="Calibri" w:cs="Calibri"/>
        </w:rPr>
        <w:t>nr KRS (Krajowy Rejestr Sądowy) ……………………………………….* lub wpisany do Centralnej Ewidencji i Informacji o Działalności Gospodarczej *</w:t>
      </w:r>
    </w:p>
    <w:p w14:paraId="21217204" w14:textId="77777777" w:rsidR="005E045B" w:rsidRPr="00610D23" w:rsidRDefault="005E045B" w:rsidP="005E045B">
      <w:pPr>
        <w:pStyle w:val="Default"/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="Calibri" w:hAnsi="Calibri" w:cs="Calibri"/>
        </w:rPr>
      </w:pPr>
      <w:r w:rsidRPr="00610D23">
        <w:rPr>
          <w:rFonts w:ascii="Calibri" w:hAnsi="Calibri" w:cs="Calibri"/>
        </w:rPr>
        <w:t xml:space="preserve">będący mikroprzedsiębiorstwem * </w:t>
      </w:r>
    </w:p>
    <w:p w14:paraId="1B1FD6DA" w14:textId="77777777" w:rsidR="005E045B" w:rsidRPr="00610D23" w:rsidRDefault="005E045B" w:rsidP="005E045B">
      <w:pPr>
        <w:pStyle w:val="Default"/>
        <w:rPr>
          <w:rFonts w:ascii="Calibri" w:hAnsi="Calibri" w:cs="Calibri"/>
        </w:rPr>
      </w:pPr>
      <w:r w:rsidRPr="00610D23">
        <w:rPr>
          <w:rFonts w:ascii="Calibri" w:hAnsi="Calibri" w:cs="Calibri"/>
        </w:rPr>
        <w:t xml:space="preserve">będący małym przedsiębiorstwem * </w:t>
      </w:r>
    </w:p>
    <w:p w14:paraId="2F82230B" w14:textId="77777777" w:rsidR="005E045B" w:rsidRPr="00610D23" w:rsidRDefault="005E045B" w:rsidP="005E045B">
      <w:pPr>
        <w:pStyle w:val="Default"/>
        <w:rPr>
          <w:rFonts w:ascii="Calibri" w:hAnsi="Calibri" w:cs="Calibri"/>
        </w:rPr>
      </w:pPr>
    </w:p>
    <w:p w14:paraId="2E87192A" w14:textId="77777777" w:rsidR="005E045B" w:rsidRPr="00610D23" w:rsidRDefault="005E045B" w:rsidP="005E045B">
      <w:pPr>
        <w:pStyle w:val="Default"/>
        <w:rPr>
          <w:rFonts w:ascii="Calibri" w:hAnsi="Calibri" w:cs="Calibri"/>
        </w:rPr>
      </w:pPr>
      <w:r w:rsidRPr="00610D23">
        <w:rPr>
          <w:rFonts w:ascii="Calibri" w:hAnsi="Calibri" w:cs="Calibri"/>
        </w:rPr>
        <w:t>będąc</w:t>
      </w:r>
      <w:r w:rsidRPr="00610D23">
        <w:rPr>
          <w:rFonts w:ascii="Calibri" w:hAnsi="Calibri" w:cs="Calibri"/>
          <w:lang w:eastAsia="ar-SA" w:bidi="ar-SA"/>
        </w:rPr>
        <w:t>y</w:t>
      </w:r>
      <w:r w:rsidRPr="00610D23">
        <w:rPr>
          <w:rFonts w:ascii="Calibri" w:hAnsi="Calibri" w:cs="Calibri"/>
        </w:rPr>
        <w:t xml:space="preserve"> średnim przedsiębiorstwem * </w:t>
      </w:r>
    </w:p>
    <w:p w14:paraId="0FDD34A1" w14:textId="77777777" w:rsidR="005E045B" w:rsidRPr="00610D23" w:rsidRDefault="005E045B" w:rsidP="005E045B">
      <w:pPr>
        <w:pStyle w:val="Default"/>
        <w:rPr>
          <w:rFonts w:ascii="Calibri" w:hAnsi="Calibri" w:cs="Calibri"/>
        </w:rPr>
      </w:pPr>
    </w:p>
    <w:p w14:paraId="3438CC32" w14:textId="77777777" w:rsidR="005E045B" w:rsidRPr="00610D23" w:rsidRDefault="005E045B" w:rsidP="005E045B">
      <w:pPr>
        <w:spacing w:line="360" w:lineRule="auto"/>
        <w:jc w:val="both"/>
        <w:rPr>
          <w:rFonts w:ascii="Calibri" w:hAnsi="Calibri" w:cs="Calibri"/>
        </w:rPr>
      </w:pPr>
      <w:r w:rsidRPr="00610D23">
        <w:rPr>
          <w:rFonts w:ascii="Calibri" w:hAnsi="Calibri" w:cs="Calibri"/>
        </w:rPr>
        <w:t xml:space="preserve">a w przypadku braku spełniania przesłanek definicji ustawowej, oświadczam że jestem: </w:t>
      </w:r>
    </w:p>
    <w:p w14:paraId="01FE6D7D" w14:textId="77777777" w:rsidR="005E045B" w:rsidRPr="00610D23" w:rsidRDefault="005E045B" w:rsidP="005E045B">
      <w:pPr>
        <w:spacing w:line="276" w:lineRule="auto"/>
        <w:jc w:val="both"/>
        <w:rPr>
          <w:rFonts w:ascii="Calibri" w:hAnsi="Calibri" w:cs="Calibri"/>
        </w:rPr>
      </w:pPr>
      <w:r w:rsidRPr="00610D23">
        <w:rPr>
          <w:rFonts w:ascii="Calibri" w:hAnsi="Calibri" w:cs="Calibri"/>
        </w:rPr>
        <w:t xml:space="preserve">dużym przedsiębiorstwem   * </w:t>
      </w:r>
    </w:p>
    <w:p w14:paraId="18BB074A" w14:textId="77777777" w:rsidR="005E045B" w:rsidRPr="00610D23" w:rsidRDefault="005E045B" w:rsidP="005E045B">
      <w:pPr>
        <w:pStyle w:val="Default"/>
        <w:ind w:left="720"/>
        <w:rPr>
          <w:rFonts w:ascii="Calibri" w:hAnsi="Calibri" w:cs="Calibri"/>
        </w:rPr>
      </w:pPr>
    </w:p>
    <w:p w14:paraId="5A13622C" w14:textId="77777777" w:rsidR="005E045B" w:rsidRPr="00610D23" w:rsidRDefault="005E045B" w:rsidP="005E045B">
      <w:pPr>
        <w:spacing w:before="120" w:after="120"/>
        <w:jc w:val="both"/>
        <w:rPr>
          <w:rFonts w:ascii="Calibri" w:hAnsi="Calibri" w:cs="Calibri"/>
        </w:rPr>
      </w:pPr>
      <w:r w:rsidRPr="00610D23">
        <w:rPr>
          <w:rFonts w:ascii="Calibri" w:hAnsi="Calibri" w:cs="Calibri"/>
          <w:b/>
          <w:bCs/>
        </w:rPr>
        <w:t>Uwaga:</w:t>
      </w:r>
    </w:p>
    <w:p w14:paraId="34AA1CFC" w14:textId="77777777" w:rsidR="005E045B" w:rsidRPr="00610D23" w:rsidRDefault="005E045B" w:rsidP="005E045B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jc w:val="both"/>
        <w:rPr>
          <w:rFonts w:ascii="Calibri" w:hAnsi="Calibri" w:cs="Calibri"/>
        </w:rPr>
      </w:pPr>
      <w:r w:rsidRPr="00610D23">
        <w:rPr>
          <w:rFonts w:ascii="Calibri" w:hAnsi="Calibri" w:cs="Calibri"/>
        </w:rPr>
        <w:t>W przypadku Wykonawców składających ofertę wspólną należy wypełnić dla każdego podmiotu osobno.</w:t>
      </w:r>
    </w:p>
    <w:p w14:paraId="7D26B1B5" w14:textId="77777777" w:rsidR="005E045B" w:rsidRPr="00610D23" w:rsidRDefault="005E045B" w:rsidP="005E045B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Calibri" w:hAnsi="Calibri" w:cs="Calibri"/>
        </w:rPr>
      </w:pPr>
      <w:r w:rsidRPr="00610D23">
        <w:rPr>
          <w:rFonts w:ascii="Calibri" w:hAnsi="Calibri" w:cs="Calibri"/>
          <w:i/>
        </w:rPr>
        <w:t>Definicja mikro, małego i średniego przedsiębiorcy znajduje się w art. 7 ust. 1 pkt 1, 2 i 3 ustawy z dnia 6 marca 2018 r. Prawo przedsiębiorców (</w:t>
      </w:r>
      <w:proofErr w:type="spellStart"/>
      <w:r w:rsidRPr="00610D23">
        <w:rPr>
          <w:rFonts w:ascii="Calibri" w:hAnsi="Calibri" w:cs="Calibri"/>
          <w:i/>
        </w:rPr>
        <w:t>t.j</w:t>
      </w:r>
      <w:proofErr w:type="spellEnd"/>
      <w:r w:rsidRPr="00610D23">
        <w:rPr>
          <w:rFonts w:ascii="Calibri" w:hAnsi="Calibri" w:cs="Calibri"/>
          <w:i/>
        </w:rPr>
        <w:t>. Dz. U. z 202</w:t>
      </w:r>
      <w:r>
        <w:rPr>
          <w:rFonts w:ascii="Calibri" w:hAnsi="Calibri" w:cs="Calibri"/>
          <w:i/>
        </w:rPr>
        <w:t>4</w:t>
      </w:r>
      <w:r w:rsidRPr="00610D23">
        <w:rPr>
          <w:rFonts w:ascii="Calibri" w:hAnsi="Calibri" w:cs="Calibri"/>
          <w:i/>
        </w:rPr>
        <w:t xml:space="preserve"> r. poz. </w:t>
      </w:r>
      <w:r>
        <w:rPr>
          <w:rFonts w:ascii="Calibri" w:hAnsi="Calibri" w:cs="Calibri"/>
          <w:i/>
        </w:rPr>
        <w:t>236</w:t>
      </w:r>
      <w:r w:rsidRPr="00610D23">
        <w:rPr>
          <w:rFonts w:ascii="Calibri" w:hAnsi="Calibri" w:cs="Calibri"/>
          <w:i/>
        </w:rPr>
        <w:t xml:space="preserve"> ze </w:t>
      </w:r>
      <w:proofErr w:type="spellStart"/>
      <w:r w:rsidRPr="00610D23">
        <w:rPr>
          <w:rFonts w:ascii="Calibri" w:hAnsi="Calibri" w:cs="Calibri"/>
          <w:i/>
        </w:rPr>
        <w:t>zm</w:t>
      </w:r>
      <w:proofErr w:type="spellEnd"/>
      <w:r w:rsidRPr="00610D23">
        <w:rPr>
          <w:rFonts w:ascii="Calibri" w:hAnsi="Calibri" w:cs="Calibri"/>
          <w:i/>
        </w:rPr>
        <w:t xml:space="preserve">). </w:t>
      </w:r>
    </w:p>
    <w:p w14:paraId="507C5581" w14:textId="77777777" w:rsidR="005E045B" w:rsidRPr="00610D23" w:rsidRDefault="005E045B" w:rsidP="005E045B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="Calibri" w:hAnsi="Calibri" w:cs="Calibri"/>
        </w:rPr>
      </w:pPr>
    </w:p>
    <w:p w14:paraId="4CE90D4E" w14:textId="77777777" w:rsidR="005E045B" w:rsidRPr="00610D23" w:rsidRDefault="005E045B" w:rsidP="005E045B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jc w:val="both"/>
        <w:rPr>
          <w:rFonts w:ascii="Calibri" w:hAnsi="Calibri" w:cs="Calibri"/>
        </w:rPr>
      </w:pPr>
      <w:r w:rsidRPr="00610D23">
        <w:rPr>
          <w:rStyle w:val="Domylnaczcionkaakapitu2"/>
          <w:rFonts w:ascii="Calibri" w:hAnsi="Calibri" w:cs="Calibri"/>
          <w:iCs/>
          <w:color w:val="000000"/>
          <w:w w:val="107"/>
        </w:rPr>
        <w:t>Osoba upoważniona do kontaktów</w:t>
      </w:r>
      <w:r w:rsidRPr="00610D23">
        <w:rPr>
          <w:rStyle w:val="Domylnaczcionkaakapitu2"/>
          <w:rFonts w:ascii="Calibri" w:hAnsi="Calibri" w:cs="Calibri"/>
          <w:color w:val="000000"/>
          <w:w w:val="107"/>
        </w:rPr>
        <w:t>...............................................................................</w:t>
      </w:r>
    </w:p>
    <w:p w14:paraId="23B04234" w14:textId="77777777" w:rsidR="005E045B" w:rsidRPr="00610D23" w:rsidRDefault="005E045B" w:rsidP="005E045B">
      <w:pPr>
        <w:jc w:val="both"/>
        <w:rPr>
          <w:rFonts w:ascii="Calibri" w:hAnsi="Calibri" w:cs="Calibri"/>
        </w:rPr>
      </w:pPr>
    </w:p>
    <w:p w14:paraId="3BE888B4" w14:textId="77777777" w:rsidR="005E045B" w:rsidRPr="00610D23" w:rsidRDefault="005E045B" w:rsidP="005E045B">
      <w:pPr>
        <w:spacing w:line="276" w:lineRule="auto"/>
        <w:jc w:val="both"/>
        <w:rPr>
          <w:rFonts w:ascii="Calibri" w:hAnsi="Calibri" w:cs="Calibri"/>
        </w:rPr>
      </w:pPr>
    </w:p>
    <w:p w14:paraId="62D123A0" w14:textId="63468AB3" w:rsidR="005E045B" w:rsidRPr="00610D23" w:rsidRDefault="005E045B" w:rsidP="005E045B">
      <w:pPr>
        <w:spacing w:line="276" w:lineRule="auto"/>
        <w:jc w:val="both"/>
        <w:rPr>
          <w:rFonts w:ascii="Calibri" w:hAnsi="Calibri" w:cs="Calibri"/>
        </w:rPr>
      </w:pPr>
      <w:r w:rsidRPr="00610D23">
        <w:rPr>
          <w:rStyle w:val="Domylnaczcionkaakapitu2"/>
          <w:rFonts w:ascii="Calibri" w:hAnsi="Calibri" w:cs="Calibri"/>
          <w:color w:val="000000"/>
          <w:w w:val="107"/>
        </w:rPr>
        <w:t>Odpowiadając na ogłoszenie o zamówieniu prowadzonym w trybie  podstawowym zgodnie z art. 275 pkt 1 ustawy  z dnia 11 września 2019 r. Prawo zamówień publicznych  (</w:t>
      </w:r>
      <w:proofErr w:type="spellStart"/>
      <w:r w:rsidRPr="00610D23">
        <w:rPr>
          <w:rStyle w:val="Domylnaczcionkaakapitu2"/>
          <w:rFonts w:ascii="Calibri" w:hAnsi="Calibri" w:cs="Calibri"/>
          <w:color w:val="000000"/>
          <w:w w:val="107"/>
        </w:rPr>
        <w:t>t.j</w:t>
      </w:r>
      <w:proofErr w:type="spellEnd"/>
      <w:r w:rsidRPr="00610D23">
        <w:rPr>
          <w:rStyle w:val="Domylnaczcionkaakapitu2"/>
          <w:rFonts w:ascii="Calibri" w:hAnsi="Calibri" w:cs="Calibri"/>
          <w:color w:val="000000"/>
          <w:w w:val="107"/>
        </w:rPr>
        <w:t>. Dz. U. z 20</w:t>
      </w:r>
      <w:r w:rsidR="00156DCB">
        <w:rPr>
          <w:rStyle w:val="Domylnaczcionkaakapitu2"/>
          <w:rFonts w:ascii="Calibri" w:hAnsi="Calibri" w:cs="Calibri"/>
          <w:color w:val="000000"/>
          <w:w w:val="107"/>
        </w:rPr>
        <w:t>24</w:t>
      </w:r>
      <w:r w:rsidRPr="00610D23">
        <w:rPr>
          <w:rStyle w:val="Domylnaczcionkaakapitu2"/>
          <w:rFonts w:ascii="Calibri" w:hAnsi="Calibri" w:cs="Calibri"/>
          <w:color w:val="000000"/>
          <w:w w:val="107"/>
        </w:rPr>
        <w:t xml:space="preserve"> r. poz. 1</w:t>
      </w:r>
      <w:r w:rsidR="00156DCB">
        <w:rPr>
          <w:rStyle w:val="Domylnaczcionkaakapitu2"/>
          <w:rFonts w:ascii="Calibri" w:hAnsi="Calibri" w:cs="Calibri"/>
          <w:color w:val="000000"/>
          <w:w w:val="107"/>
        </w:rPr>
        <w:t>320)</w:t>
      </w:r>
      <w:r w:rsidRPr="00610D23">
        <w:rPr>
          <w:rStyle w:val="Domylnaczcionkaakapitu2"/>
          <w:rFonts w:ascii="Calibri" w:hAnsi="Calibri" w:cs="Calibri"/>
          <w:color w:val="000000"/>
          <w:w w:val="107"/>
        </w:rPr>
        <w:t xml:space="preserve"> o wartości zamówienia mniejszej niż progi unijne, pod nazwą: </w:t>
      </w:r>
      <w:bookmarkStart w:id="0" w:name="_Hlk164769058"/>
      <w:r w:rsidRPr="00055A6C">
        <w:rPr>
          <w:rStyle w:val="Domylnaczcionkaakapitu2"/>
          <w:rFonts w:ascii="Calibri" w:hAnsi="Calibri" w:cs="Calibri"/>
          <w:b/>
          <w:bCs/>
          <w:color w:val="000000"/>
          <w:w w:val="107"/>
        </w:rPr>
        <w:t>„</w:t>
      </w:r>
      <w:bookmarkEnd w:id="0"/>
      <w:r w:rsidR="00156DCB">
        <w:rPr>
          <w:rStyle w:val="Domylnaczcionkaakapitu2"/>
          <w:rFonts w:ascii="Calibri" w:hAnsi="Calibri" w:cs="Calibri"/>
          <w:b/>
          <w:bCs/>
          <w:color w:val="000000"/>
          <w:w w:val="107"/>
        </w:rPr>
        <w:t xml:space="preserve">Remont budynku Miejskiej Biblioteki Publicznej w </w:t>
      </w:r>
      <w:r w:rsidRPr="00C75CCC">
        <w:rPr>
          <w:rFonts w:ascii="Calibri" w:hAnsi="Calibri" w:cs="Calibri"/>
          <w:b/>
          <w:bCs/>
          <w:color w:val="000000"/>
          <w:w w:val="107"/>
        </w:rPr>
        <w:t>Radomsku</w:t>
      </w:r>
      <w:r w:rsidRPr="00836500">
        <w:rPr>
          <w:rFonts w:ascii="Calibri" w:hAnsi="Calibri" w:cs="Calibri"/>
          <w:b/>
          <w:bCs/>
          <w:i/>
          <w:iCs/>
          <w:color w:val="000000"/>
          <w:w w:val="107"/>
        </w:rPr>
        <w:t>”</w:t>
      </w:r>
      <w:r>
        <w:rPr>
          <w:rFonts w:ascii="Calibri" w:hAnsi="Calibri" w:cs="Calibri"/>
          <w:b/>
          <w:bCs/>
          <w:i/>
          <w:iCs/>
          <w:color w:val="000000"/>
          <w:w w:val="107"/>
        </w:rPr>
        <w:t xml:space="preserve"> </w:t>
      </w:r>
      <w:r w:rsidRPr="00610D23">
        <w:rPr>
          <w:rFonts w:ascii="Calibri" w:hAnsi="Calibri" w:cs="Calibri"/>
          <w:color w:val="000000"/>
        </w:rPr>
        <w:t>przedkładam</w:t>
      </w:r>
      <w:r w:rsidR="00156DCB">
        <w:rPr>
          <w:rFonts w:ascii="Calibri" w:hAnsi="Calibri" w:cs="Calibri"/>
          <w:color w:val="000000"/>
        </w:rPr>
        <w:t xml:space="preserve">              </w:t>
      </w:r>
      <w:r w:rsidRPr="00610D23">
        <w:rPr>
          <w:rFonts w:ascii="Calibri" w:hAnsi="Calibri" w:cs="Calibri"/>
          <w:color w:val="000000"/>
        </w:rPr>
        <w:t>(-y) niniejszą ofertę oświadczając, że akceptujemy w całości wszystkie warunki zawarte w specyfikacji  warunków zamówienia (SWZ).</w:t>
      </w:r>
    </w:p>
    <w:p w14:paraId="0C50A0D9" w14:textId="77777777" w:rsidR="005E045B" w:rsidRPr="00610D23" w:rsidRDefault="005E045B" w:rsidP="005E045B">
      <w:pPr>
        <w:spacing w:line="276" w:lineRule="auto"/>
        <w:jc w:val="both"/>
        <w:rPr>
          <w:rFonts w:ascii="Calibri" w:hAnsi="Calibri" w:cs="Calibri"/>
        </w:rPr>
      </w:pPr>
    </w:p>
    <w:p w14:paraId="0C3751A5" w14:textId="77E4652D" w:rsidR="005E045B" w:rsidRPr="00610D23" w:rsidRDefault="005E045B" w:rsidP="005E045B">
      <w:pPr>
        <w:pStyle w:val="Tekstpodstawowy"/>
        <w:tabs>
          <w:tab w:val="clear" w:pos="0"/>
          <w:tab w:val="left" w:pos="540"/>
        </w:tabs>
        <w:spacing w:after="113" w:line="276" w:lineRule="auto"/>
        <w:jc w:val="both"/>
        <w:rPr>
          <w:rFonts w:ascii="Calibri" w:hAnsi="Calibri" w:cs="Calibri"/>
          <w:sz w:val="24"/>
          <w:szCs w:val="24"/>
        </w:rPr>
      </w:pPr>
      <w:r w:rsidRPr="00610D23">
        <w:rPr>
          <w:rFonts w:ascii="Calibri" w:hAnsi="Calibri" w:cs="Calibri"/>
          <w:b/>
          <w:bCs/>
          <w:sz w:val="24"/>
          <w:szCs w:val="24"/>
          <w:lang w:val="pl-PL"/>
        </w:rPr>
        <w:t>1.</w:t>
      </w:r>
      <w:r w:rsidRPr="00610D23">
        <w:rPr>
          <w:rFonts w:ascii="Calibri" w:hAnsi="Calibri" w:cs="Calibri"/>
          <w:sz w:val="24"/>
          <w:szCs w:val="24"/>
          <w:lang w:val="pl-PL"/>
        </w:rPr>
        <w:t xml:space="preserve"> Oferuję/oferujemy wykonanie całego przedmiotu niniejszego zamówienia zgodnie</w:t>
      </w:r>
      <w:r>
        <w:rPr>
          <w:rFonts w:ascii="Calibri" w:hAnsi="Calibri" w:cs="Calibri"/>
          <w:sz w:val="24"/>
          <w:szCs w:val="24"/>
          <w:lang w:val="pl-PL"/>
        </w:rPr>
        <w:t xml:space="preserve">  </w:t>
      </w:r>
      <w:r w:rsidRPr="00610D23">
        <w:rPr>
          <w:rFonts w:ascii="Calibri" w:hAnsi="Calibri" w:cs="Calibri"/>
          <w:sz w:val="24"/>
          <w:szCs w:val="24"/>
          <w:lang w:val="pl-PL"/>
        </w:rPr>
        <w:t xml:space="preserve">z opisem zawartym w Specyfikacji Warunków  Zamówienia za </w:t>
      </w:r>
      <w:r w:rsidRPr="00610D23">
        <w:rPr>
          <w:rFonts w:ascii="Calibri" w:hAnsi="Calibri" w:cs="Calibri"/>
          <w:b/>
          <w:bCs/>
          <w:sz w:val="24"/>
          <w:szCs w:val="24"/>
          <w:lang w:val="pl-PL"/>
        </w:rPr>
        <w:t>wynagrodzenie ryczałtowe w kwocie:</w:t>
      </w:r>
    </w:p>
    <w:p w14:paraId="4143CBE2" w14:textId="77777777" w:rsidR="005E045B" w:rsidRPr="00610D23" w:rsidRDefault="005E045B" w:rsidP="005E045B">
      <w:pPr>
        <w:pStyle w:val="Tekstpodstawowy"/>
        <w:tabs>
          <w:tab w:val="clear" w:pos="0"/>
          <w:tab w:val="left" w:pos="360"/>
        </w:tabs>
        <w:spacing w:line="360" w:lineRule="auto"/>
        <w:rPr>
          <w:rFonts w:ascii="Calibri" w:hAnsi="Calibri" w:cs="Calibri"/>
          <w:b/>
          <w:bCs/>
          <w:sz w:val="24"/>
          <w:szCs w:val="24"/>
          <w:lang w:val="pl-PL"/>
        </w:rPr>
      </w:pPr>
      <w:r>
        <w:rPr>
          <w:rFonts w:ascii="Calibri" w:hAnsi="Calibri" w:cs="Calibri"/>
          <w:b/>
          <w:bCs/>
          <w:sz w:val="24"/>
          <w:szCs w:val="24"/>
          <w:lang w:val="pl-PL"/>
        </w:rPr>
        <w:t xml:space="preserve">cena </w:t>
      </w:r>
      <w:r w:rsidRPr="00610D23">
        <w:rPr>
          <w:rFonts w:ascii="Calibri" w:hAnsi="Calibri" w:cs="Calibri"/>
          <w:b/>
          <w:bCs/>
          <w:sz w:val="24"/>
          <w:szCs w:val="24"/>
          <w:lang w:val="pl-PL"/>
        </w:rPr>
        <w:t>netto ………………….…….</w:t>
      </w:r>
      <w:r>
        <w:rPr>
          <w:rFonts w:ascii="Calibri" w:hAnsi="Calibri" w:cs="Calibri"/>
          <w:b/>
          <w:bCs/>
          <w:sz w:val="24"/>
          <w:szCs w:val="24"/>
          <w:lang w:val="pl-PL"/>
        </w:rPr>
        <w:t xml:space="preserve">zł </w:t>
      </w:r>
      <w:r w:rsidRPr="00610D23">
        <w:rPr>
          <w:rFonts w:ascii="Calibri" w:hAnsi="Calibri" w:cs="Calibri"/>
          <w:b/>
          <w:bCs/>
          <w:sz w:val="24"/>
          <w:szCs w:val="24"/>
          <w:lang w:val="pl-PL"/>
        </w:rPr>
        <w:t>+ należny podatek VAT</w:t>
      </w:r>
      <w:r>
        <w:rPr>
          <w:rFonts w:ascii="Calibri" w:hAnsi="Calibri" w:cs="Calibri"/>
          <w:b/>
          <w:bCs/>
          <w:sz w:val="24"/>
          <w:szCs w:val="24"/>
          <w:lang w:val="pl-PL"/>
        </w:rPr>
        <w:t xml:space="preserve"> 23 </w:t>
      </w:r>
      <w:r w:rsidRPr="00610D23">
        <w:rPr>
          <w:rFonts w:ascii="Calibri" w:hAnsi="Calibri" w:cs="Calibri"/>
          <w:b/>
          <w:bCs/>
          <w:sz w:val="24"/>
          <w:szCs w:val="24"/>
          <w:lang w:val="pl-PL"/>
        </w:rPr>
        <w:t>% =</w:t>
      </w:r>
      <w:r>
        <w:rPr>
          <w:rFonts w:ascii="Calibri" w:hAnsi="Calibri" w:cs="Calibri"/>
          <w:b/>
          <w:bCs/>
          <w:sz w:val="24"/>
          <w:szCs w:val="24"/>
          <w:lang w:val="pl-PL"/>
        </w:rPr>
        <w:t xml:space="preserve"> cena brutto</w:t>
      </w:r>
      <w:r w:rsidRPr="00610D23">
        <w:rPr>
          <w:rFonts w:ascii="Calibri" w:hAnsi="Calibri" w:cs="Calibri"/>
          <w:b/>
          <w:bCs/>
          <w:sz w:val="24"/>
          <w:szCs w:val="24"/>
          <w:lang w:val="pl-PL"/>
        </w:rPr>
        <w:t>………</w:t>
      </w:r>
      <w:r>
        <w:rPr>
          <w:rFonts w:ascii="Calibri" w:hAnsi="Calibri" w:cs="Calibri"/>
          <w:b/>
          <w:bCs/>
          <w:sz w:val="24"/>
          <w:szCs w:val="24"/>
          <w:lang w:val="pl-PL"/>
        </w:rPr>
        <w:t>…</w:t>
      </w:r>
      <w:r w:rsidRPr="00610D23">
        <w:rPr>
          <w:rFonts w:ascii="Calibri" w:hAnsi="Calibri" w:cs="Calibri"/>
          <w:b/>
          <w:bCs/>
          <w:sz w:val="24"/>
          <w:szCs w:val="24"/>
          <w:lang w:val="pl-PL"/>
        </w:rPr>
        <w:t>……</w:t>
      </w:r>
      <w:r>
        <w:rPr>
          <w:rFonts w:ascii="Calibri" w:hAnsi="Calibri" w:cs="Calibri"/>
          <w:b/>
          <w:bCs/>
          <w:sz w:val="24"/>
          <w:szCs w:val="24"/>
          <w:lang w:val="pl-PL"/>
        </w:rPr>
        <w:t>..</w:t>
      </w:r>
      <w:r w:rsidRPr="00610D23">
        <w:rPr>
          <w:rFonts w:ascii="Calibri" w:hAnsi="Calibri" w:cs="Calibri"/>
          <w:b/>
          <w:bCs/>
          <w:sz w:val="24"/>
          <w:szCs w:val="24"/>
          <w:lang w:val="pl-PL"/>
        </w:rPr>
        <w:t xml:space="preserve">…….zł  </w:t>
      </w:r>
    </w:p>
    <w:p w14:paraId="60F165A1" w14:textId="77777777" w:rsidR="005E045B" w:rsidRPr="00610D23" w:rsidRDefault="005E045B" w:rsidP="005E045B">
      <w:pPr>
        <w:pStyle w:val="Tekstpodstawowy"/>
        <w:tabs>
          <w:tab w:val="clear" w:pos="0"/>
          <w:tab w:val="left" w:pos="360"/>
        </w:tabs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i/>
          <w:iCs/>
          <w:sz w:val="24"/>
          <w:szCs w:val="24"/>
          <w:lang w:val="pl-PL"/>
        </w:rPr>
        <w:t xml:space="preserve">cena </w:t>
      </w:r>
      <w:r w:rsidRPr="00610D23">
        <w:rPr>
          <w:rFonts w:ascii="Calibri" w:hAnsi="Calibri" w:cs="Calibri"/>
          <w:b/>
          <w:bCs/>
          <w:i/>
          <w:iCs/>
          <w:sz w:val="24"/>
          <w:szCs w:val="24"/>
          <w:lang w:val="pl-PL"/>
        </w:rPr>
        <w:t>brutto słownie</w:t>
      </w:r>
      <w:r>
        <w:rPr>
          <w:rFonts w:ascii="Calibri" w:hAnsi="Calibri" w:cs="Calibri"/>
          <w:b/>
          <w:bCs/>
          <w:i/>
          <w:iCs/>
          <w:sz w:val="24"/>
          <w:szCs w:val="24"/>
          <w:lang w:val="pl-PL"/>
        </w:rPr>
        <w:t>:…………</w:t>
      </w:r>
      <w:r w:rsidRPr="00610D23">
        <w:rPr>
          <w:rFonts w:ascii="Calibri" w:hAnsi="Calibri" w:cs="Calibri"/>
          <w:b/>
          <w:bCs/>
          <w:i/>
          <w:iCs/>
          <w:sz w:val="24"/>
          <w:szCs w:val="24"/>
          <w:lang w:val="pl-PL"/>
        </w:rPr>
        <w:t>......................................................................................…………..</w:t>
      </w:r>
    </w:p>
    <w:p w14:paraId="27D4CB19" w14:textId="77777777" w:rsidR="005E045B" w:rsidRPr="00610D23" w:rsidRDefault="005E045B" w:rsidP="005E045B">
      <w:pPr>
        <w:ind w:left="735"/>
        <w:rPr>
          <w:rFonts w:ascii="Calibri" w:hAnsi="Calibri" w:cs="Calibri"/>
          <w:b/>
          <w:color w:val="000000"/>
          <w:u w:val="single"/>
        </w:rPr>
      </w:pPr>
    </w:p>
    <w:p w14:paraId="2980505B" w14:textId="4219307C" w:rsidR="005E045B" w:rsidRPr="00610D23" w:rsidRDefault="005E045B" w:rsidP="005E045B">
      <w:pPr>
        <w:widowControl w:val="0"/>
        <w:tabs>
          <w:tab w:val="left" w:pos="450"/>
        </w:tabs>
        <w:spacing w:line="276" w:lineRule="auto"/>
        <w:jc w:val="both"/>
        <w:rPr>
          <w:rFonts w:ascii="Calibri" w:hAnsi="Calibri" w:cs="Calibri"/>
        </w:rPr>
      </w:pPr>
      <w:r w:rsidRPr="00610D23">
        <w:rPr>
          <w:rFonts w:ascii="Calibri" w:hAnsi="Calibri" w:cs="Calibri"/>
          <w:b/>
          <w:bCs/>
        </w:rPr>
        <w:t>2.</w:t>
      </w:r>
      <w:r w:rsidRPr="00610D23">
        <w:rPr>
          <w:rFonts w:ascii="Calibri" w:hAnsi="Calibri" w:cs="Calibri"/>
        </w:rPr>
        <w:t xml:space="preserve"> Oświadczamy, że zapoznaliśmy się z postanowieniami Specyfikacji Warunków Zamówienia wraz z załączonymi do niej dokumentami, uzyskaliśmy wszelkie informacje i wyjaśnienia niezbędne do przygotowania oferty. Przyjmujemy przekazane dokumenty bez zastrzeżeń, oferujemy </w:t>
      </w:r>
      <w:r w:rsidRPr="00610D23">
        <w:rPr>
          <w:rFonts w:ascii="Calibri" w:hAnsi="Calibri" w:cs="Calibri"/>
          <w:color w:val="000000"/>
        </w:rPr>
        <w:t xml:space="preserve">roboty budowlane </w:t>
      </w:r>
      <w:r w:rsidR="000200C6">
        <w:rPr>
          <w:rFonts w:ascii="Calibri" w:hAnsi="Calibri" w:cs="Calibri"/>
          <w:color w:val="000000"/>
        </w:rPr>
        <w:t xml:space="preserve">oraz usługi </w:t>
      </w:r>
      <w:r w:rsidRPr="00610D23">
        <w:rPr>
          <w:rFonts w:ascii="Calibri" w:hAnsi="Calibri" w:cs="Calibri"/>
          <w:color w:val="000000"/>
        </w:rPr>
        <w:t xml:space="preserve"> </w:t>
      </w:r>
      <w:r w:rsidRPr="00610D23">
        <w:rPr>
          <w:rFonts w:ascii="Calibri" w:hAnsi="Calibri" w:cs="Calibri"/>
        </w:rPr>
        <w:t>odpowiadające wymaganiom określonym przez Zamawiającego i zobowiązujemy się do wykonania całości przedmiotu zamówienia zgodnie z warunkami  w nich zawartymi.</w:t>
      </w:r>
    </w:p>
    <w:p w14:paraId="3A977778" w14:textId="77777777" w:rsidR="005E045B" w:rsidRPr="00610D23" w:rsidRDefault="005E045B" w:rsidP="005E045B">
      <w:pPr>
        <w:tabs>
          <w:tab w:val="left" w:pos="284"/>
          <w:tab w:val="left" w:pos="709"/>
        </w:tabs>
        <w:spacing w:after="113" w:line="276" w:lineRule="auto"/>
        <w:ind w:left="418"/>
        <w:jc w:val="both"/>
        <w:rPr>
          <w:rFonts w:ascii="Calibri" w:hAnsi="Calibri" w:cs="Calibri"/>
        </w:rPr>
      </w:pPr>
    </w:p>
    <w:p w14:paraId="5FCF0A36" w14:textId="77777777" w:rsidR="005E045B" w:rsidRPr="00610D23" w:rsidRDefault="005E045B" w:rsidP="005E045B">
      <w:pPr>
        <w:tabs>
          <w:tab w:val="left" w:pos="284"/>
          <w:tab w:val="left" w:pos="709"/>
        </w:tabs>
        <w:spacing w:after="113" w:line="276" w:lineRule="auto"/>
        <w:jc w:val="both"/>
        <w:rPr>
          <w:rFonts w:ascii="Calibri" w:hAnsi="Calibri" w:cs="Calibri"/>
        </w:rPr>
      </w:pPr>
      <w:r w:rsidRPr="00610D23">
        <w:rPr>
          <w:rStyle w:val="Domylnaczcionkaakapitu2"/>
          <w:rFonts w:ascii="Calibri" w:hAnsi="Calibri" w:cs="Calibri"/>
          <w:b/>
          <w:bCs/>
        </w:rPr>
        <w:t xml:space="preserve">3. Wykonawca udziela gwarancji </w:t>
      </w:r>
      <w:r w:rsidRPr="00610D23">
        <w:rPr>
          <w:rStyle w:val="Domylnaczcionkaakapitu7"/>
          <w:rFonts w:ascii="Calibri" w:eastAsia="TimesNewRomanPSMT" w:hAnsi="Calibri" w:cs="Calibri"/>
          <w:b/>
          <w:bCs/>
          <w:color w:val="000000"/>
        </w:rPr>
        <w:t>na :</w:t>
      </w:r>
    </w:p>
    <w:p w14:paraId="24C7AEBB" w14:textId="186327DA" w:rsidR="005E045B" w:rsidRPr="00E143A1" w:rsidRDefault="005E045B" w:rsidP="005E045B">
      <w:pPr>
        <w:tabs>
          <w:tab w:val="left" w:pos="2970"/>
        </w:tabs>
        <w:spacing w:line="276" w:lineRule="auto"/>
        <w:jc w:val="both"/>
        <w:rPr>
          <w:rFonts w:ascii="Calibri" w:hAnsi="Calibri" w:cs="Calibri"/>
        </w:rPr>
      </w:pPr>
      <w:r w:rsidRPr="00E143A1">
        <w:rPr>
          <w:rFonts w:ascii="Calibri" w:hAnsi="Calibri" w:cs="Calibri"/>
          <w:b/>
          <w:bCs/>
          <w:color w:val="000000"/>
        </w:rPr>
        <w:t>a)</w:t>
      </w:r>
      <w:r w:rsidRPr="00E143A1">
        <w:rPr>
          <w:rFonts w:ascii="Calibri" w:hAnsi="Calibri" w:cs="Calibri"/>
          <w:color w:val="000000"/>
        </w:rPr>
        <w:t xml:space="preserve"> </w:t>
      </w:r>
      <w:r w:rsidRPr="00E143A1">
        <w:rPr>
          <w:rFonts w:ascii="Calibri" w:eastAsia="TimesNewRomanPSMT" w:hAnsi="Calibri" w:cs="TimesNewRomanPSMT"/>
          <w:color w:val="000000"/>
          <w:kern w:val="0"/>
        </w:rPr>
        <w:t>cały przedmiot zamówienia</w:t>
      </w:r>
      <w:r w:rsidR="00C323C6" w:rsidRPr="00E143A1">
        <w:rPr>
          <w:rFonts w:ascii="Calibri" w:eastAsia="TimesNewRomanPSMT, ''''Times Ne" w:hAnsi="Calibri" w:cs="Calibri"/>
          <w:lang w:eastAsia="pl-PL"/>
        </w:rPr>
        <w:t xml:space="preserve">, w tym na wykonane roboty oraz zastosowane materiały </w:t>
      </w:r>
      <w:r w:rsidR="00F64393">
        <w:rPr>
          <w:rFonts w:ascii="Calibri" w:eastAsia="TimesNewRomanPSMT, ''''Times Ne" w:hAnsi="Calibri" w:cs="Calibri"/>
          <w:lang w:eastAsia="pl-PL"/>
        </w:rPr>
        <w:t xml:space="preserve">                            </w:t>
      </w:r>
      <w:r w:rsidR="00C323C6" w:rsidRPr="00E143A1">
        <w:rPr>
          <w:rFonts w:ascii="Calibri" w:eastAsia="TimesNewRomanPSMT, ''''Times Ne" w:hAnsi="Calibri" w:cs="Calibri"/>
          <w:lang w:eastAsia="pl-PL"/>
        </w:rPr>
        <w:t xml:space="preserve"> </w:t>
      </w:r>
      <w:r w:rsidR="00C323C6" w:rsidRPr="00E143A1">
        <w:rPr>
          <w:rFonts w:ascii="Calibri" w:eastAsia="Times-Roman, 'Times New Roman'" w:hAnsi="Calibri" w:cs="Calibri"/>
          <w:color w:val="000000"/>
          <w:lang w:eastAsia="pl-PL"/>
        </w:rPr>
        <w:t>z wyłączeniem platformy do przewozu osób niepełnosprawnych</w:t>
      </w:r>
      <w:r w:rsidRPr="00E143A1">
        <w:rPr>
          <w:rFonts w:ascii="Calibri" w:hAnsi="Calibri" w:cs="Calibri"/>
          <w:color w:val="000000"/>
        </w:rPr>
        <w:t xml:space="preserve"> na okres </w:t>
      </w:r>
      <w:r w:rsidRPr="00E143A1">
        <w:rPr>
          <w:rFonts w:ascii="Calibri" w:hAnsi="Calibri" w:cs="Calibri"/>
          <w:b/>
          <w:bCs/>
          <w:color w:val="000000"/>
        </w:rPr>
        <w:t>….......... miesięcy</w:t>
      </w:r>
      <w:r w:rsidRPr="00E143A1">
        <w:rPr>
          <w:rFonts w:ascii="Calibri" w:hAnsi="Calibri" w:cs="Calibri"/>
          <w:color w:val="000000"/>
        </w:rPr>
        <w:t xml:space="preserve"> licząc od podpisania protokołu odbioru końcowego przedmiotu zamówienia </w:t>
      </w:r>
      <w:r w:rsidRPr="00E143A1">
        <w:rPr>
          <w:rStyle w:val="Domylnaczcionkaakapitu7"/>
          <w:rFonts w:ascii="Calibri" w:hAnsi="Calibri" w:cs="Calibri"/>
          <w:color w:val="000000"/>
        </w:rPr>
        <w:t xml:space="preserve">na warunkach określonych w załączniku nr 1 do wzoru umowy  </w:t>
      </w:r>
      <w:bookmarkStart w:id="1" w:name="_Hlk130814515"/>
      <w:r w:rsidRPr="00E143A1">
        <w:rPr>
          <w:rStyle w:val="Domylnaczcionkaakapitu7"/>
          <w:rFonts w:ascii="Calibri" w:hAnsi="Calibri" w:cs="Calibri"/>
          <w:color w:val="000000"/>
        </w:rPr>
        <w:t xml:space="preserve">stanowiącego </w:t>
      </w:r>
      <w:r w:rsidRPr="00E143A1">
        <w:rPr>
          <w:rStyle w:val="Domylnaczcionkaakapitu7"/>
          <w:rFonts w:ascii="Calibri" w:hAnsi="Calibri" w:cs="Calibri"/>
          <w:b/>
          <w:bCs/>
          <w:color w:val="000000"/>
        </w:rPr>
        <w:t xml:space="preserve">dodatek do SWZ </w:t>
      </w:r>
      <w:bookmarkEnd w:id="1"/>
      <w:r w:rsidRPr="00E143A1">
        <w:rPr>
          <w:rStyle w:val="Domylnaczcionkaakapitu7"/>
          <w:rFonts w:ascii="Calibri" w:hAnsi="Calibri" w:cs="Calibri"/>
          <w:b/>
          <w:bCs/>
          <w:color w:val="000000"/>
        </w:rPr>
        <w:t xml:space="preserve">- (Kryterium oceny ofert G </w:t>
      </w:r>
      <w:r w:rsidRPr="00E143A1">
        <w:rPr>
          <w:rStyle w:val="Domylnaczcionkaakapitu7"/>
          <w:rFonts w:ascii="Calibri" w:hAnsi="Calibri" w:cs="Calibri"/>
          <w:color w:val="000000"/>
        </w:rPr>
        <w:t>wypełniać zgodnie  z Rozdziałem 18 SWZ</w:t>
      </w:r>
      <w:r w:rsidRPr="00E143A1">
        <w:rPr>
          <w:rStyle w:val="Domylnaczcionkaakapitu7"/>
          <w:rFonts w:ascii="Calibri" w:hAnsi="Calibri" w:cs="Calibri"/>
          <w:b/>
          <w:bCs/>
          <w:color w:val="000000"/>
        </w:rPr>
        <w:t>).</w:t>
      </w:r>
    </w:p>
    <w:p w14:paraId="20A5F9A6" w14:textId="77777777" w:rsidR="00C5576C" w:rsidRDefault="00C5576C" w:rsidP="005E045B">
      <w:pPr>
        <w:tabs>
          <w:tab w:val="left" w:pos="284"/>
          <w:tab w:val="left" w:pos="709"/>
        </w:tabs>
        <w:spacing w:after="113" w:line="276" w:lineRule="auto"/>
        <w:jc w:val="both"/>
        <w:rPr>
          <w:rFonts w:ascii="Calibri" w:hAnsi="Calibri" w:cs="Calibri"/>
          <w:b/>
          <w:bCs/>
          <w:color w:val="000000"/>
        </w:rPr>
      </w:pPr>
    </w:p>
    <w:p w14:paraId="27CE44F1" w14:textId="0E7B061B" w:rsidR="005E045B" w:rsidRPr="006200CE" w:rsidRDefault="005E045B" w:rsidP="005E045B">
      <w:pPr>
        <w:tabs>
          <w:tab w:val="left" w:pos="284"/>
          <w:tab w:val="left" w:pos="709"/>
        </w:tabs>
        <w:spacing w:after="113" w:line="276" w:lineRule="auto"/>
        <w:jc w:val="both"/>
        <w:rPr>
          <w:rFonts w:ascii="Calibri" w:hAnsi="Calibri" w:cs="Calibri"/>
        </w:rPr>
      </w:pPr>
      <w:r w:rsidRPr="00E143A1">
        <w:rPr>
          <w:rFonts w:ascii="Calibri" w:hAnsi="Calibri" w:cs="Calibri"/>
          <w:b/>
          <w:bCs/>
          <w:color w:val="000000"/>
        </w:rPr>
        <w:t>b)</w:t>
      </w:r>
      <w:r w:rsidRPr="00E143A1">
        <w:rPr>
          <w:rFonts w:ascii="Calibri" w:hAnsi="Calibri" w:cs="Calibri"/>
          <w:color w:val="000000"/>
        </w:rPr>
        <w:t xml:space="preserve"> </w:t>
      </w:r>
      <w:r w:rsidR="00E143A1" w:rsidRPr="00E143A1">
        <w:rPr>
          <w:rFonts w:ascii="Calibri" w:hAnsi="Calibri" w:cs="Calibri"/>
          <w:color w:val="000000"/>
        </w:rPr>
        <w:t>platformę do przewozu osób niepełnosprawnych</w:t>
      </w:r>
      <w:r w:rsidRPr="00E143A1">
        <w:rPr>
          <w:rStyle w:val="Domylnaczcionkaakapitu2"/>
          <w:rFonts w:ascii="Calibri" w:hAnsi="Calibri" w:cs="Calibri"/>
        </w:rPr>
        <w:t xml:space="preserve">, </w:t>
      </w:r>
      <w:r w:rsidRPr="00E143A1">
        <w:rPr>
          <w:rStyle w:val="Domylnaczcionkaakapitu2"/>
          <w:rFonts w:ascii="Calibri" w:eastAsia="Times-Roman" w:hAnsi="Calibri" w:cs="Calibri"/>
          <w:iCs/>
        </w:rPr>
        <w:t xml:space="preserve">zgodnie z </w:t>
      </w:r>
      <w:r w:rsidRPr="00E143A1">
        <w:rPr>
          <w:rFonts w:ascii="Calibri" w:hAnsi="Calibri" w:cs="Calibri"/>
        </w:rPr>
        <w:t>treścią załącznika nr 1 do wzoru/projektu umowy stanowiącego dodatek do SWZ.</w:t>
      </w:r>
    </w:p>
    <w:p w14:paraId="2F378EB2" w14:textId="77777777" w:rsidR="005E045B" w:rsidRPr="00610D23" w:rsidRDefault="005E045B" w:rsidP="005E045B">
      <w:pPr>
        <w:widowControl w:val="0"/>
        <w:suppressAutoHyphens w:val="0"/>
        <w:spacing w:after="113" w:line="276" w:lineRule="auto"/>
        <w:jc w:val="both"/>
        <w:rPr>
          <w:rFonts w:ascii="Calibri" w:hAnsi="Calibri" w:cs="Calibri"/>
        </w:rPr>
      </w:pPr>
      <w:r w:rsidRPr="00610D23">
        <w:rPr>
          <w:rFonts w:ascii="Calibri" w:hAnsi="Calibri" w:cs="Calibri"/>
          <w:b/>
          <w:bCs/>
          <w:color w:val="000000"/>
        </w:rPr>
        <w:t>4.</w:t>
      </w:r>
      <w:r w:rsidRPr="00610D23">
        <w:rPr>
          <w:rFonts w:ascii="Calibri" w:hAnsi="Calibri" w:cs="Calibri"/>
          <w:color w:val="000000"/>
        </w:rPr>
        <w:t xml:space="preserve"> Udzielam/y rękojmi za wady przedmiotu zamówienia zgodnie z postanowieniami  wzoru- projektu umowy stanowiącego dodatek do SWZ.</w:t>
      </w:r>
    </w:p>
    <w:p w14:paraId="0169FE89" w14:textId="77777777" w:rsidR="005E045B" w:rsidRPr="00610D23" w:rsidRDefault="005E045B" w:rsidP="005E045B">
      <w:pPr>
        <w:tabs>
          <w:tab w:val="left" w:pos="284"/>
          <w:tab w:val="left" w:pos="709"/>
        </w:tabs>
        <w:spacing w:after="113" w:line="276" w:lineRule="auto"/>
        <w:jc w:val="both"/>
        <w:rPr>
          <w:rFonts w:ascii="Calibri" w:hAnsi="Calibri" w:cs="Calibri"/>
        </w:rPr>
      </w:pPr>
      <w:r w:rsidRPr="00610D23">
        <w:rPr>
          <w:rStyle w:val="Domylnaczcionkaakapitu2"/>
          <w:rFonts w:ascii="Calibri" w:eastAsia="Calibri" w:hAnsi="Calibri" w:cs="Calibri"/>
          <w:b/>
          <w:bCs/>
          <w:color w:val="000000"/>
        </w:rPr>
        <w:t xml:space="preserve">5. </w:t>
      </w:r>
      <w:r w:rsidRPr="00610D23">
        <w:rPr>
          <w:rStyle w:val="Domylnaczcionkaakapitu2"/>
          <w:rFonts w:ascii="Calibri" w:eastAsia="Calibri" w:hAnsi="Calibri" w:cs="Calibri"/>
          <w:color w:val="000000"/>
        </w:rPr>
        <w:t>Z</w:t>
      </w:r>
      <w:r w:rsidRPr="00610D23">
        <w:rPr>
          <w:rFonts w:ascii="Calibri" w:hAnsi="Calibri" w:cs="Calibri"/>
        </w:rPr>
        <w:t>obowiązujemy się zrealizować zamówienie w terminie określonym w Specyfikacji Warunków Zamówienia.</w:t>
      </w:r>
    </w:p>
    <w:p w14:paraId="5A568644" w14:textId="77777777" w:rsidR="005E045B" w:rsidRPr="00610D23" w:rsidRDefault="005E045B" w:rsidP="005E045B">
      <w:pPr>
        <w:tabs>
          <w:tab w:val="left" w:pos="504"/>
        </w:tabs>
        <w:spacing w:after="113" w:line="276" w:lineRule="auto"/>
        <w:jc w:val="both"/>
        <w:rPr>
          <w:rFonts w:ascii="Calibri" w:eastAsia="Calibri" w:hAnsi="Calibri" w:cs="Calibri"/>
        </w:rPr>
      </w:pPr>
      <w:r w:rsidRPr="00610D23">
        <w:rPr>
          <w:rFonts w:ascii="Calibri" w:eastAsia="Calibri" w:hAnsi="Calibri" w:cs="Calibri"/>
          <w:b/>
          <w:bCs/>
        </w:rPr>
        <w:t xml:space="preserve">6. </w:t>
      </w:r>
      <w:r w:rsidRPr="00610D23">
        <w:rPr>
          <w:rFonts w:ascii="Calibri" w:eastAsia="Calibri" w:hAnsi="Calibri" w:cs="Calibri"/>
        </w:rPr>
        <w:t xml:space="preserve">Jeżeli nasza oferta zostanie wybrana, zobowiązujemy się do wniesienia przed podpisaniem umowy zabezpieczenia należytego wykonania umowy zgodnie z warunkami ustalonymi </w:t>
      </w:r>
      <w:r>
        <w:rPr>
          <w:rFonts w:ascii="Calibri" w:eastAsia="Calibri" w:hAnsi="Calibri" w:cs="Calibri"/>
        </w:rPr>
        <w:t xml:space="preserve">                    </w:t>
      </w:r>
      <w:r w:rsidRPr="00610D23">
        <w:rPr>
          <w:rFonts w:ascii="Calibri" w:eastAsia="Calibri" w:hAnsi="Calibri" w:cs="Calibri"/>
        </w:rPr>
        <w:t xml:space="preserve">w Specyfikacji Warunków Zamówienia. </w:t>
      </w:r>
    </w:p>
    <w:p w14:paraId="4469B6E5" w14:textId="77777777" w:rsidR="005E045B" w:rsidRPr="00610D23" w:rsidRDefault="005E045B" w:rsidP="005E045B">
      <w:pPr>
        <w:tabs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  <w:r w:rsidRPr="00610D23">
        <w:rPr>
          <w:rFonts w:ascii="Calibri" w:eastAsia="Calibri" w:hAnsi="Calibri" w:cs="Calibri"/>
          <w:b/>
          <w:bCs/>
        </w:rPr>
        <w:t xml:space="preserve">7. </w:t>
      </w:r>
      <w:r w:rsidRPr="00610D23">
        <w:rPr>
          <w:rFonts w:ascii="Calibri" w:hAnsi="Calibri" w:cs="Calibri"/>
        </w:rPr>
        <w:t>Informujemy, że uważamy się za związanych niniejszą ofertą na czas wskazany</w:t>
      </w:r>
      <w:r>
        <w:rPr>
          <w:rFonts w:ascii="Calibri" w:hAnsi="Calibri" w:cs="Calibri"/>
        </w:rPr>
        <w:t xml:space="preserve">                                </w:t>
      </w:r>
      <w:r w:rsidRPr="00610D2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</w:t>
      </w:r>
      <w:r w:rsidRPr="00610D23">
        <w:rPr>
          <w:rFonts w:ascii="Calibri" w:hAnsi="Calibri" w:cs="Calibri"/>
        </w:rPr>
        <w:t xml:space="preserve">  Specyfikacji Warunków Zamówienia.</w:t>
      </w:r>
    </w:p>
    <w:p w14:paraId="269A4C7B" w14:textId="77777777" w:rsidR="005E045B" w:rsidRPr="00610D23" w:rsidRDefault="005E045B" w:rsidP="005E045B">
      <w:pPr>
        <w:tabs>
          <w:tab w:val="left" w:pos="450"/>
          <w:tab w:val="left" w:pos="504"/>
        </w:tabs>
        <w:spacing w:after="113" w:line="276" w:lineRule="auto"/>
        <w:jc w:val="both"/>
        <w:rPr>
          <w:rFonts w:ascii="Calibri" w:hAnsi="Calibri" w:cs="Calibri"/>
        </w:rPr>
      </w:pPr>
      <w:r w:rsidRPr="00610D23">
        <w:rPr>
          <w:rFonts w:ascii="Calibri" w:eastAsia="Calibri" w:hAnsi="Calibri" w:cs="Calibri"/>
          <w:b/>
          <w:bCs/>
          <w:lang w:eastAsia="pl-PL"/>
        </w:rPr>
        <w:lastRenderedPageBreak/>
        <w:t>8.</w:t>
      </w:r>
      <w:r w:rsidRPr="00610D23">
        <w:rPr>
          <w:rFonts w:ascii="Calibri" w:eastAsia="Calibri" w:hAnsi="Calibri" w:cs="Calibri"/>
          <w:lang w:eastAsia="pl-PL"/>
        </w:rPr>
        <w:t xml:space="preserve"> </w:t>
      </w:r>
      <w:r w:rsidRPr="00610D23">
        <w:rPr>
          <w:rFonts w:ascii="Calibri" w:hAnsi="Calibri" w:cs="Calibri"/>
          <w:lang w:eastAsia="pl-PL"/>
        </w:rPr>
        <w:t xml:space="preserve">Oświadczamy, że wzór/projekt umowy </w:t>
      </w:r>
      <w:r w:rsidRPr="00610D23">
        <w:rPr>
          <w:rFonts w:ascii="Calibri" w:hAnsi="Calibri" w:cs="Calibri"/>
        </w:rPr>
        <w:t xml:space="preserve">stanowiący </w:t>
      </w:r>
      <w:r w:rsidRPr="00744092">
        <w:rPr>
          <w:rFonts w:ascii="Calibri" w:hAnsi="Calibri" w:cs="Calibri"/>
          <w:b/>
          <w:bCs/>
        </w:rPr>
        <w:t>dodatek do SWZ</w:t>
      </w:r>
      <w:r w:rsidRPr="00610D23">
        <w:rPr>
          <w:rFonts w:ascii="Calibri" w:hAnsi="Calibri" w:cs="Calibri"/>
          <w:b/>
          <w:bCs/>
          <w:i/>
          <w:iCs/>
        </w:rPr>
        <w:t xml:space="preserve"> </w:t>
      </w:r>
      <w:r w:rsidRPr="00610D23">
        <w:rPr>
          <w:rFonts w:ascii="Calibri" w:hAnsi="Calibri" w:cs="Calibri"/>
          <w:lang w:eastAsia="pl-PL"/>
        </w:rPr>
        <w:t>został przez nas zaakceptowany i zobowiązujemy się w przypadku wyboru naszej oferty do zawarcia umowy na wymienionych w niej warunkach w miejscu i terminie wyznaczonym przez Zamawiającego. Akceptujemy także zawarte we wzorze/projekcie  umowy warunki płatności.</w:t>
      </w:r>
    </w:p>
    <w:p w14:paraId="0874C3A2" w14:textId="632A0448" w:rsidR="005E045B" w:rsidRPr="00610D23" w:rsidRDefault="005E045B" w:rsidP="005E045B">
      <w:pPr>
        <w:widowControl w:val="0"/>
        <w:suppressAutoHyphens w:val="0"/>
        <w:spacing w:after="113" w:line="276" w:lineRule="auto"/>
        <w:jc w:val="both"/>
        <w:rPr>
          <w:rFonts w:ascii="Calibri" w:hAnsi="Calibri" w:cs="Calibri"/>
        </w:rPr>
      </w:pPr>
      <w:r w:rsidRPr="00610D23">
        <w:rPr>
          <w:rFonts w:ascii="Calibri" w:hAnsi="Calibri" w:cs="Calibri"/>
          <w:b/>
          <w:bCs/>
        </w:rPr>
        <w:t xml:space="preserve">9. </w:t>
      </w:r>
      <w:r w:rsidRPr="00610D23">
        <w:rPr>
          <w:rFonts w:ascii="Calibri" w:hAnsi="Calibri" w:cs="Calibri"/>
        </w:rPr>
        <w:t>Wadium w kwocie</w:t>
      </w:r>
      <w:r w:rsidRPr="00610D23">
        <w:rPr>
          <w:rFonts w:ascii="Calibri" w:hAnsi="Calibri" w:cs="Calibri"/>
          <w:b/>
          <w:bCs/>
        </w:rPr>
        <w:t xml:space="preserve"> </w:t>
      </w:r>
      <w:r w:rsidR="001B058B" w:rsidRPr="00E625A5">
        <w:rPr>
          <w:rFonts w:ascii="Calibri" w:hAnsi="Calibri" w:cs="Calibri"/>
          <w:b/>
          <w:bCs/>
        </w:rPr>
        <w:t>2</w:t>
      </w:r>
      <w:r w:rsidR="00E625A5" w:rsidRPr="00E625A5">
        <w:rPr>
          <w:rFonts w:ascii="Calibri" w:hAnsi="Calibri" w:cs="Calibri"/>
          <w:b/>
          <w:bCs/>
        </w:rPr>
        <w:t>0</w:t>
      </w:r>
      <w:r w:rsidR="001B058B" w:rsidRPr="00E625A5">
        <w:rPr>
          <w:rFonts w:ascii="Calibri" w:hAnsi="Calibri" w:cs="Calibri"/>
          <w:b/>
          <w:bCs/>
        </w:rPr>
        <w:t> 000,00 z</w:t>
      </w:r>
      <w:r w:rsidRPr="00E625A5">
        <w:rPr>
          <w:rFonts w:ascii="Calibri" w:hAnsi="Calibri" w:cs="Calibri"/>
          <w:b/>
          <w:bCs/>
          <w:color w:val="000000"/>
        </w:rPr>
        <w:t xml:space="preserve">ł </w:t>
      </w:r>
      <w:r w:rsidRPr="00E625A5">
        <w:rPr>
          <w:rFonts w:ascii="Calibri" w:hAnsi="Calibri" w:cs="Calibri"/>
          <w:color w:val="000000"/>
        </w:rPr>
        <w:t>(</w:t>
      </w:r>
      <w:r w:rsidRPr="00E625A5">
        <w:rPr>
          <w:rFonts w:ascii="Calibri" w:hAnsi="Calibri" w:cs="Calibri"/>
          <w:i/>
          <w:iCs/>
          <w:color w:val="000000"/>
        </w:rPr>
        <w:t>słownie:</w:t>
      </w:r>
      <w:r w:rsidR="00156DCB" w:rsidRPr="00E625A5">
        <w:rPr>
          <w:rFonts w:ascii="Calibri" w:hAnsi="Calibri" w:cs="Calibri"/>
          <w:i/>
          <w:iCs/>
          <w:color w:val="000000"/>
        </w:rPr>
        <w:t xml:space="preserve"> </w:t>
      </w:r>
      <w:r w:rsidR="001B058B" w:rsidRPr="00E625A5">
        <w:rPr>
          <w:rFonts w:ascii="Calibri" w:hAnsi="Calibri" w:cs="Calibri"/>
          <w:i/>
          <w:iCs/>
          <w:color w:val="000000"/>
        </w:rPr>
        <w:t>dwadzieścia</w:t>
      </w:r>
      <w:r w:rsidR="00E625A5" w:rsidRPr="00E625A5">
        <w:rPr>
          <w:rFonts w:ascii="Calibri" w:hAnsi="Calibri" w:cs="Calibri"/>
          <w:i/>
          <w:iCs/>
          <w:color w:val="000000"/>
        </w:rPr>
        <w:t xml:space="preserve"> tysięcy</w:t>
      </w:r>
      <w:r w:rsidR="001B058B" w:rsidRPr="00E625A5">
        <w:rPr>
          <w:rFonts w:ascii="Calibri" w:hAnsi="Calibri" w:cs="Calibri"/>
          <w:i/>
          <w:iCs/>
          <w:color w:val="000000"/>
        </w:rPr>
        <w:t xml:space="preserve"> </w:t>
      </w:r>
      <w:r w:rsidRPr="00610D23">
        <w:rPr>
          <w:rFonts w:ascii="Calibri" w:hAnsi="Calibri" w:cs="Calibri"/>
          <w:i/>
          <w:iCs/>
          <w:color w:val="000000"/>
        </w:rPr>
        <w:t xml:space="preserve">złotych 00/100) </w:t>
      </w:r>
      <w:r w:rsidRPr="00610D23">
        <w:rPr>
          <w:rFonts w:ascii="Calibri" w:hAnsi="Calibri" w:cs="Calibri"/>
          <w:color w:val="000000"/>
        </w:rPr>
        <w:t>z</w:t>
      </w:r>
      <w:r w:rsidRPr="00610D23">
        <w:rPr>
          <w:rFonts w:ascii="Calibri" w:hAnsi="Calibri" w:cs="Calibri"/>
        </w:rPr>
        <w:t>ostało wniesione w formie .......................................................</w:t>
      </w:r>
    </w:p>
    <w:p w14:paraId="0281D321" w14:textId="77777777" w:rsidR="005E045B" w:rsidRPr="00610D23" w:rsidRDefault="005E045B" w:rsidP="005E045B">
      <w:pPr>
        <w:widowControl w:val="0"/>
        <w:spacing w:after="113" w:line="276" w:lineRule="auto"/>
        <w:rPr>
          <w:rFonts w:ascii="Calibri" w:hAnsi="Calibri" w:cs="Calibri"/>
        </w:rPr>
      </w:pPr>
      <w:r w:rsidRPr="00610D23">
        <w:rPr>
          <w:rFonts w:ascii="Calibri" w:hAnsi="Calibri" w:cs="Calibri"/>
        </w:rPr>
        <w:t xml:space="preserve">Zwrotu wadium prosimy dokonać na konto: </w:t>
      </w:r>
    </w:p>
    <w:p w14:paraId="498D5215" w14:textId="77777777" w:rsidR="005E045B" w:rsidRPr="00610D23" w:rsidRDefault="005E045B" w:rsidP="005E045B">
      <w:pPr>
        <w:widowControl w:val="0"/>
        <w:spacing w:after="113" w:line="276" w:lineRule="auto"/>
        <w:rPr>
          <w:rFonts w:ascii="Calibri" w:hAnsi="Calibri" w:cs="Calibri"/>
        </w:rPr>
      </w:pPr>
      <w:r w:rsidRPr="00610D23">
        <w:rPr>
          <w:rFonts w:ascii="Calibri" w:hAnsi="Calibri" w:cs="Calibri"/>
        </w:rPr>
        <w:t>...............................................................................................................................................</w:t>
      </w:r>
    </w:p>
    <w:p w14:paraId="4D92D934" w14:textId="77777777" w:rsidR="005E045B" w:rsidRPr="00610D23" w:rsidRDefault="005E045B" w:rsidP="005E045B">
      <w:pPr>
        <w:widowControl w:val="0"/>
        <w:spacing w:after="113" w:line="276" w:lineRule="auto"/>
        <w:rPr>
          <w:rFonts w:ascii="Calibri" w:hAnsi="Calibri" w:cs="Calibri"/>
        </w:rPr>
      </w:pPr>
      <w:r w:rsidRPr="00610D23">
        <w:rPr>
          <w:rFonts w:ascii="Calibri" w:hAnsi="Calibri" w:cs="Calibri"/>
        </w:rPr>
        <w:t>lub na adres e-mail: …..........................................</w:t>
      </w:r>
      <w:r w:rsidRPr="00610D23">
        <w:rPr>
          <w:rFonts w:ascii="Calibri" w:hAnsi="Calibri" w:cs="Calibri"/>
        </w:rPr>
        <w:tab/>
      </w:r>
    </w:p>
    <w:p w14:paraId="15A38E1D" w14:textId="77777777" w:rsidR="005E045B" w:rsidRPr="00610D23" w:rsidRDefault="005E045B" w:rsidP="005E045B">
      <w:pPr>
        <w:widowControl w:val="0"/>
        <w:spacing w:after="113" w:line="276" w:lineRule="auto"/>
        <w:rPr>
          <w:rFonts w:ascii="Calibri" w:hAnsi="Calibri" w:cs="Calibri"/>
        </w:rPr>
      </w:pPr>
      <w:r w:rsidRPr="00610D23">
        <w:rPr>
          <w:rFonts w:ascii="Calibri" w:hAnsi="Calibri" w:cs="Calibri"/>
        </w:rPr>
        <w:t>Jesteśmy świadomi, że wniesione przez nas wadium nie podlega zwrotowi  w okolicznościach, o których mowa w ustawie z dnia 11 września 2019 r. Prawo zamówień publicznych.</w:t>
      </w:r>
    </w:p>
    <w:p w14:paraId="3E8FA96E" w14:textId="77777777" w:rsidR="005E045B" w:rsidRPr="00610D23" w:rsidRDefault="005E045B" w:rsidP="005E045B">
      <w:pPr>
        <w:widowControl w:val="0"/>
        <w:spacing w:after="113" w:line="276" w:lineRule="auto"/>
        <w:rPr>
          <w:rFonts w:ascii="Calibri" w:hAnsi="Calibri" w:cs="Calibri"/>
        </w:rPr>
      </w:pPr>
      <w:r w:rsidRPr="00610D23">
        <w:rPr>
          <w:rFonts w:ascii="Calibri" w:hAnsi="Calibri" w:cs="Calibri"/>
          <w:b/>
          <w:bCs/>
        </w:rPr>
        <w:t xml:space="preserve">10. </w:t>
      </w:r>
      <w:r w:rsidRPr="00610D23">
        <w:rPr>
          <w:rFonts w:ascii="Calibri" w:hAnsi="Calibri" w:cs="Calibri"/>
        </w:rPr>
        <w:t xml:space="preserve"> Pełnomocnik w przypadku składania oferty wspólnej </w:t>
      </w:r>
      <w:r w:rsidRPr="00610D23">
        <w:rPr>
          <w:rFonts w:ascii="Calibri" w:hAnsi="Calibri" w:cs="Calibri"/>
          <w:b/>
          <w:bCs/>
          <w:color w:val="000000"/>
        </w:rPr>
        <w:t xml:space="preserve"> </w:t>
      </w:r>
      <w:r w:rsidRPr="00610D23">
        <w:rPr>
          <w:rFonts w:ascii="Calibri" w:hAnsi="Calibri" w:cs="Calibri"/>
          <w:i/>
          <w:iCs/>
        </w:rPr>
        <w:t>(jeżeli dotyc</w:t>
      </w:r>
      <w:r>
        <w:rPr>
          <w:rFonts w:ascii="Calibri" w:hAnsi="Calibri" w:cs="Calibri"/>
          <w:i/>
          <w:iCs/>
        </w:rPr>
        <w:t xml:space="preserve">zy </w:t>
      </w:r>
      <w:r w:rsidRPr="0025193D">
        <w:rPr>
          <w:rFonts w:ascii="Calibri" w:hAnsi="Calibri" w:cs="Calibri"/>
          <w:b/>
          <w:bCs/>
          <w:i/>
          <w:iCs/>
          <w:vertAlign w:val="superscript"/>
        </w:rPr>
        <w:t>*</w:t>
      </w:r>
      <w:r w:rsidRPr="00610D23">
        <w:rPr>
          <w:rFonts w:ascii="Calibri" w:hAnsi="Calibri" w:cs="Calibri"/>
          <w:i/>
          <w:iCs/>
        </w:rPr>
        <w:t xml:space="preserve"> )</w:t>
      </w:r>
      <w:r w:rsidRPr="00610D23">
        <w:rPr>
          <w:rFonts w:ascii="Calibri" w:hAnsi="Calibri" w:cs="Calibri"/>
        </w:rPr>
        <w:t>:</w:t>
      </w:r>
    </w:p>
    <w:p w14:paraId="2863B1F6" w14:textId="77777777" w:rsidR="005E045B" w:rsidRPr="00610D23" w:rsidRDefault="005E045B" w:rsidP="005E045B">
      <w:pPr>
        <w:pStyle w:val="Tekstpodstawowy1"/>
        <w:numPr>
          <w:ilvl w:val="0"/>
          <w:numId w:val="0"/>
        </w:numPr>
        <w:spacing w:line="360" w:lineRule="auto"/>
        <w:ind w:left="283"/>
        <w:rPr>
          <w:rFonts w:ascii="Calibri" w:hAnsi="Calibri" w:cs="Calibri"/>
          <w:szCs w:val="24"/>
        </w:rPr>
      </w:pPr>
      <w:r w:rsidRPr="00610D23">
        <w:rPr>
          <w:rFonts w:ascii="Calibri" w:hAnsi="Calibri" w:cs="Calibri"/>
          <w:szCs w:val="24"/>
          <w:lang w:val="pl-PL"/>
        </w:rPr>
        <w:t>Nazwisko, imię.....................................................................………………....................</w:t>
      </w:r>
    </w:p>
    <w:p w14:paraId="13AEEB68" w14:textId="77777777" w:rsidR="005E045B" w:rsidRPr="00610D23" w:rsidRDefault="005E045B" w:rsidP="005E045B">
      <w:pPr>
        <w:pStyle w:val="Tekstpodstawowy1"/>
        <w:numPr>
          <w:ilvl w:val="0"/>
          <w:numId w:val="0"/>
        </w:numPr>
        <w:spacing w:line="360" w:lineRule="auto"/>
        <w:ind w:left="283"/>
        <w:rPr>
          <w:rFonts w:ascii="Calibri" w:hAnsi="Calibri" w:cs="Calibri"/>
          <w:szCs w:val="24"/>
        </w:rPr>
      </w:pPr>
      <w:r w:rsidRPr="00610D23">
        <w:rPr>
          <w:rFonts w:ascii="Calibri" w:hAnsi="Calibri" w:cs="Calibri"/>
          <w:szCs w:val="24"/>
          <w:lang w:val="pl-PL"/>
        </w:rPr>
        <w:t>Stanowisko .......................................................................…………………..........…......</w:t>
      </w:r>
    </w:p>
    <w:p w14:paraId="3889C1BC" w14:textId="77777777" w:rsidR="005E045B" w:rsidRPr="00610D23" w:rsidRDefault="005E045B" w:rsidP="005E045B">
      <w:pPr>
        <w:pStyle w:val="Tekstpodstawowy1"/>
        <w:numPr>
          <w:ilvl w:val="0"/>
          <w:numId w:val="0"/>
        </w:numPr>
        <w:tabs>
          <w:tab w:val="left" w:pos="6480"/>
        </w:tabs>
        <w:spacing w:line="360" w:lineRule="auto"/>
        <w:ind w:left="283"/>
        <w:rPr>
          <w:rFonts w:ascii="Calibri" w:hAnsi="Calibri" w:cs="Calibri"/>
          <w:szCs w:val="24"/>
        </w:rPr>
      </w:pPr>
      <w:r w:rsidRPr="00610D23">
        <w:rPr>
          <w:rFonts w:ascii="Calibri" w:hAnsi="Calibri" w:cs="Calibri"/>
          <w:szCs w:val="24"/>
          <w:lang w:val="pl-PL"/>
        </w:rPr>
        <w:t>Adres……………………………………………………………………………………………</w:t>
      </w:r>
      <w:r w:rsidRPr="00610D23">
        <w:rPr>
          <w:rFonts w:ascii="Calibri" w:hAnsi="Calibri" w:cs="Calibri"/>
          <w:szCs w:val="24"/>
          <w:lang w:val="pl-PL"/>
        </w:rPr>
        <w:br/>
        <w:t>Telefon ..................................................…………………………………………….…....…</w:t>
      </w:r>
    </w:p>
    <w:p w14:paraId="17DA11AE" w14:textId="77777777" w:rsidR="005E045B" w:rsidRPr="00610D23" w:rsidRDefault="005E045B" w:rsidP="005E045B">
      <w:pPr>
        <w:pStyle w:val="Tekstpodstawowy1"/>
        <w:numPr>
          <w:ilvl w:val="0"/>
          <w:numId w:val="0"/>
        </w:numPr>
        <w:tabs>
          <w:tab w:val="left" w:pos="6480"/>
        </w:tabs>
        <w:spacing w:line="360" w:lineRule="auto"/>
        <w:rPr>
          <w:rFonts w:ascii="Calibri" w:hAnsi="Calibri" w:cs="Calibri"/>
          <w:szCs w:val="24"/>
        </w:rPr>
      </w:pPr>
      <w:r w:rsidRPr="00610D23">
        <w:rPr>
          <w:rFonts w:ascii="Calibri" w:eastAsia="Calibri" w:hAnsi="Calibri" w:cs="Calibri"/>
          <w:szCs w:val="24"/>
          <w:lang w:val="pl-PL"/>
        </w:rPr>
        <w:t xml:space="preserve">     </w:t>
      </w:r>
      <w:r w:rsidRPr="00610D23">
        <w:rPr>
          <w:rFonts w:ascii="Calibri" w:hAnsi="Calibri" w:cs="Calibri"/>
          <w:szCs w:val="24"/>
          <w:lang w:val="pl-PL"/>
        </w:rPr>
        <w:t>e-mail …....………………………………………..</w:t>
      </w:r>
    </w:p>
    <w:p w14:paraId="23E50586" w14:textId="77777777" w:rsidR="005E045B" w:rsidRPr="00610D23" w:rsidRDefault="005E045B" w:rsidP="005E045B">
      <w:pPr>
        <w:tabs>
          <w:tab w:val="left" w:pos="504"/>
          <w:tab w:val="left" w:pos="851"/>
        </w:tabs>
        <w:spacing w:after="113"/>
        <w:ind w:left="57"/>
        <w:jc w:val="both"/>
        <w:rPr>
          <w:rFonts w:ascii="Calibri" w:hAnsi="Calibri" w:cs="Calibri"/>
        </w:rPr>
      </w:pPr>
      <w:r w:rsidRPr="00610D23">
        <w:rPr>
          <w:rFonts w:ascii="Calibri" w:hAnsi="Calibri" w:cs="Calibri"/>
          <w:b/>
          <w:bCs/>
          <w:color w:val="000000"/>
        </w:rPr>
        <w:t>11.</w:t>
      </w:r>
      <w:r w:rsidRPr="00610D23">
        <w:rPr>
          <w:rFonts w:ascii="Calibri" w:hAnsi="Calibri" w:cs="Calibri"/>
          <w:color w:val="000000"/>
        </w:rPr>
        <w:t xml:space="preserve"> </w:t>
      </w:r>
      <w:r w:rsidRPr="00610D23">
        <w:rPr>
          <w:rFonts w:ascii="Calibri" w:hAnsi="Calibri" w:cs="Calibri"/>
        </w:rPr>
        <w:t>Podwykonawcom zamierzamy powierzyć wykonanie następujących części zamówienia:</w:t>
      </w:r>
      <w:r w:rsidRPr="00610D23">
        <w:rPr>
          <w:rFonts w:ascii="Calibri" w:hAnsi="Calibri" w:cs="Calibri"/>
          <w:i/>
          <w:iCs/>
        </w:rPr>
        <w:t xml:space="preserve"> (jeżeli dotyczy* )</w:t>
      </w:r>
      <w:r w:rsidRPr="00610D23">
        <w:rPr>
          <w:rFonts w:ascii="Calibri" w:eastAsia="Helvetica" w:hAnsi="Calibri" w:cs="Calibri"/>
          <w:i/>
          <w:iCs/>
          <w:color w:val="000000"/>
        </w:rPr>
        <w:t>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"/>
        <w:gridCol w:w="4365"/>
        <w:gridCol w:w="4278"/>
      </w:tblGrid>
      <w:tr w:rsidR="005E045B" w:rsidRPr="00610D23" w14:paraId="03D34B36" w14:textId="77777777" w:rsidTr="007C0858">
        <w:tc>
          <w:tcPr>
            <w:tcW w:w="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1199D5" w14:textId="77777777" w:rsidR="005E045B" w:rsidRPr="00610D23" w:rsidRDefault="005E045B" w:rsidP="007C0858">
            <w:pPr>
              <w:pStyle w:val="Zawartotabeli"/>
              <w:rPr>
                <w:rFonts w:ascii="Calibri" w:hAnsi="Calibri" w:cs="Calibri"/>
              </w:rPr>
            </w:pPr>
            <w:proofErr w:type="spellStart"/>
            <w:r w:rsidRPr="00610D23">
              <w:rPr>
                <w:rFonts w:ascii="Calibri" w:hAnsi="Calibri" w:cs="Calibri"/>
              </w:rPr>
              <w:t>Lp</w:t>
            </w:r>
            <w:proofErr w:type="spellEnd"/>
          </w:p>
        </w:tc>
        <w:tc>
          <w:tcPr>
            <w:tcW w:w="43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47440A" w14:textId="77777777" w:rsidR="005E045B" w:rsidRPr="00610D23" w:rsidRDefault="005E045B" w:rsidP="007C0858">
            <w:pPr>
              <w:pStyle w:val="Tekstpodstawowy22"/>
              <w:widowControl/>
              <w:tabs>
                <w:tab w:val="clear" w:pos="0"/>
                <w:tab w:val="clear" w:pos="900"/>
                <w:tab w:val="clear" w:pos="1800"/>
                <w:tab w:val="clear" w:pos="2700"/>
                <w:tab w:val="clear" w:pos="3600"/>
                <w:tab w:val="clear" w:pos="4500"/>
                <w:tab w:val="clear" w:pos="5400"/>
                <w:tab w:val="clear" w:pos="6300"/>
                <w:tab w:val="clear" w:pos="7200"/>
                <w:tab w:val="clear" w:pos="8100"/>
                <w:tab w:val="clear" w:pos="9000"/>
                <w:tab w:val="left" w:pos="7755"/>
              </w:tabs>
              <w:spacing w:after="120" w:line="100" w:lineRule="atLeast"/>
              <w:rPr>
                <w:rFonts w:ascii="Calibri" w:hAnsi="Calibri" w:cs="Calibri"/>
                <w:sz w:val="24"/>
                <w:szCs w:val="24"/>
              </w:rPr>
            </w:pPr>
            <w:r w:rsidRPr="00610D23">
              <w:rPr>
                <w:rFonts w:ascii="Calibri" w:hAnsi="Calibri" w:cs="Calibri"/>
                <w:b/>
                <w:bCs/>
                <w:sz w:val="24"/>
                <w:szCs w:val="24"/>
                <w:lang w:val="pl-PL"/>
              </w:rPr>
              <w:t>Zakres zamówienia,</w:t>
            </w:r>
            <w:r w:rsidRPr="00610D23">
              <w:rPr>
                <w:rFonts w:ascii="Calibri" w:hAnsi="Calibri" w:cs="Calibri"/>
                <w:b/>
                <w:bCs/>
                <w:sz w:val="24"/>
                <w:szCs w:val="24"/>
                <w:lang w:val="pl-PL"/>
              </w:rPr>
              <w:br/>
              <w:t xml:space="preserve"> jaki Wykonawca zamierza powierzyć podwykonawcy  </w:t>
            </w:r>
          </w:p>
        </w:tc>
        <w:tc>
          <w:tcPr>
            <w:tcW w:w="42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0A0E4D" w14:textId="77777777" w:rsidR="005E045B" w:rsidRPr="00610D23" w:rsidRDefault="005E045B" w:rsidP="007C0858">
            <w:pPr>
              <w:pStyle w:val="Tekstpodstawowy22"/>
              <w:widowControl/>
              <w:tabs>
                <w:tab w:val="clear" w:pos="0"/>
                <w:tab w:val="clear" w:pos="900"/>
                <w:tab w:val="clear" w:pos="1800"/>
                <w:tab w:val="clear" w:pos="2700"/>
                <w:tab w:val="clear" w:pos="3600"/>
                <w:tab w:val="clear" w:pos="4500"/>
                <w:tab w:val="clear" w:pos="5400"/>
                <w:tab w:val="clear" w:pos="6300"/>
                <w:tab w:val="clear" w:pos="7200"/>
                <w:tab w:val="clear" w:pos="8100"/>
                <w:tab w:val="clear" w:pos="9000"/>
                <w:tab w:val="left" w:pos="7755"/>
              </w:tabs>
              <w:spacing w:after="120" w:line="100" w:lineRule="atLeast"/>
              <w:rPr>
                <w:rFonts w:ascii="Calibri" w:hAnsi="Calibri" w:cs="Calibri"/>
                <w:sz w:val="24"/>
                <w:szCs w:val="24"/>
              </w:rPr>
            </w:pPr>
            <w:r w:rsidRPr="00610D23">
              <w:rPr>
                <w:rFonts w:ascii="Calibri" w:eastAsia="Helvetica" w:hAnsi="Calibri" w:cs="Calibri"/>
                <w:b/>
                <w:bCs/>
                <w:sz w:val="24"/>
                <w:szCs w:val="24"/>
                <w:lang w:val="pl-PL"/>
              </w:rPr>
              <w:t xml:space="preserve">Nazwa (firma) podwykonawcy </w:t>
            </w:r>
          </w:p>
        </w:tc>
      </w:tr>
      <w:tr w:rsidR="005E045B" w:rsidRPr="00610D23" w14:paraId="4B62D5B4" w14:textId="77777777" w:rsidTr="007C0858">
        <w:trPr>
          <w:trHeight w:val="942"/>
        </w:trPr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F902AC" w14:textId="77777777" w:rsidR="005E045B" w:rsidRPr="00610D23" w:rsidRDefault="005E045B" w:rsidP="007C0858">
            <w:pPr>
              <w:pStyle w:val="Zawartotabeli"/>
              <w:rPr>
                <w:rFonts w:ascii="Calibri" w:hAnsi="Calibri" w:cs="Calibri"/>
              </w:rPr>
            </w:pPr>
            <w:r w:rsidRPr="00610D23">
              <w:rPr>
                <w:rFonts w:ascii="Calibri" w:hAnsi="Calibri" w:cs="Calibri"/>
              </w:rPr>
              <w:t>1</w:t>
            </w:r>
          </w:p>
        </w:tc>
        <w:tc>
          <w:tcPr>
            <w:tcW w:w="43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E87931" w14:textId="77777777" w:rsidR="005E045B" w:rsidRPr="00610D23" w:rsidRDefault="005E045B" w:rsidP="007C0858">
            <w:pPr>
              <w:pStyle w:val="Zawartotabeli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2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7E3E8B" w14:textId="77777777" w:rsidR="005E045B" w:rsidRPr="00610D23" w:rsidRDefault="005E045B" w:rsidP="007C0858">
            <w:pPr>
              <w:pStyle w:val="Zawartotabeli"/>
              <w:snapToGrid w:val="0"/>
              <w:rPr>
                <w:rFonts w:ascii="Calibri" w:hAnsi="Calibri" w:cs="Calibri"/>
              </w:rPr>
            </w:pPr>
          </w:p>
          <w:p w14:paraId="5D322A25" w14:textId="77777777" w:rsidR="005E045B" w:rsidRPr="00610D23" w:rsidRDefault="005E045B" w:rsidP="007C0858">
            <w:pPr>
              <w:pStyle w:val="Zawartotabeli"/>
              <w:rPr>
                <w:rFonts w:ascii="Calibri" w:hAnsi="Calibri" w:cs="Calibri"/>
              </w:rPr>
            </w:pPr>
          </w:p>
          <w:p w14:paraId="6887AA80" w14:textId="77777777" w:rsidR="005E045B" w:rsidRPr="00610D23" w:rsidRDefault="005E045B" w:rsidP="007C0858">
            <w:pPr>
              <w:pStyle w:val="Zawartotabeli"/>
              <w:rPr>
                <w:rFonts w:ascii="Calibri" w:hAnsi="Calibri" w:cs="Calibri"/>
              </w:rPr>
            </w:pPr>
          </w:p>
          <w:p w14:paraId="37A4E145" w14:textId="77777777" w:rsidR="005E045B" w:rsidRPr="00610D23" w:rsidRDefault="005E045B" w:rsidP="007C0858">
            <w:pPr>
              <w:pStyle w:val="Zawartotabeli"/>
              <w:rPr>
                <w:rFonts w:ascii="Calibri" w:hAnsi="Calibri" w:cs="Calibri"/>
              </w:rPr>
            </w:pPr>
          </w:p>
        </w:tc>
      </w:tr>
      <w:tr w:rsidR="005E045B" w:rsidRPr="00610D23" w14:paraId="115509E1" w14:textId="77777777" w:rsidTr="007C0858"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AD38BA" w14:textId="77777777" w:rsidR="005E045B" w:rsidRPr="00610D23" w:rsidRDefault="005E045B" w:rsidP="007C0858">
            <w:pPr>
              <w:pStyle w:val="Zawartotabeli"/>
              <w:rPr>
                <w:rFonts w:ascii="Calibri" w:hAnsi="Calibri" w:cs="Calibri"/>
              </w:rPr>
            </w:pPr>
            <w:r w:rsidRPr="00610D23">
              <w:rPr>
                <w:rFonts w:ascii="Calibri" w:hAnsi="Calibri" w:cs="Calibri"/>
              </w:rPr>
              <w:t>2</w:t>
            </w:r>
          </w:p>
        </w:tc>
        <w:tc>
          <w:tcPr>
            <w:tcW w:w="43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660558" w14:textId="77777777" w:rsidR="005E045B" w:rsidRPr="00610D23" w:rsidRDefault="005E045B" w:rsidP="007C0858">
            <w:pPr>
              <w:pStyle w:val="Zawartotabeli"/>
              <w:snapToGrid w:val="0"/>
              <w:rPr>
                <w:rFonts w:ascii="Calibri" w:hAnsi="Calibri" w:cs="Calibri"/>
              </w:rPr>
            </w:pPr>
          </w:p>
          <w:p w14:paraId="65E7EFA3" w14:textId="77777777" w:rsidR="005E045B" w:rsidRPr="00610D23" w:rsidRDefault="005E045B" w:rsidP="007C0858">
            <w:pPr>
              <w:pStyle w:val="Zawartotabeli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2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E124FF" w14:textId="77777777" w:rsidR="005E045B" w:rsidRPr="00610D23" w:rsidRDefault="005E045B" w:rsidP="007C0858">
            <w:pPr>
              <w:pStyle w:val="Zawartotabeli"/>
              <w:snapToGrid w:val="0"/>
              <w:rPr>
                <w:rFonts w:ascii="Calibri" w:hAnsi="Calibri" w:cs="Calibri"/>
              </w:rPr>
            </w:pPr>
          </w:p>
        </w:tc>
      </w:tr>
      <w:tr w:rsidR="005E045B" w:rsidRPr="00610D23" w14:paraId="4F186A09" w14:textId="77777777" w:rsidTr="007C0858"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68BBE8" w14:textId="77777777" w:rsidR="005E045B" w:rsidRPr="00610D23" w:rsidRDefault="005E045B" w:rsidP="007C0858">
            <w:pPr>
              <w:pStyle w:val="Zawartotabeli"/>
              <w:rPr>
                <w:rFonts w:ascii="Calibri" w:hAnsi="Calibri" w:cs="Calibri"/>
              </w:rPr>
            </w:pPr>
            <w:r w:rsidRPr="00610D23">
              <w:rPr>
                <w:rFonts w:ascii="Calibri" w:hAnsi="Calibri" w:cs="Calibri"/>
              </w:rPr>
              <w:t>3</w:t>
            </w:r>
          </w:p>
        </w:tc>
        <w:tc>
          <w:tcPr>
            <w:tcW w:w="43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FD6B79" w14:textId="77777777" w:rsidR="005E045B" w:rsidRPr="00610D23" w:rsidRDefault="005E045B" w:rsidP="007C0858">
            <w:pPr>
              <w:pStyle w:val="Zawartotabeli"/>
              <w:snapToGrid w:val="0"/>
              <w:rPr>
                <w:rFonts w:ascii="Calibri" w:hAnsi="Calibri" w:cs="Calibri"/>
              </w:rPr>
            </w:pPr>
          </w:p>
          <w:p w14:paraId="67110A00" w14:textId="77777777" w:rsidR="005E045B" w:rsidRPr="00610D23" w:rsidRDefault="005E045B" w:rsidP="007C0858">
            <w:pPr>
              <w:pStyle w:val="Zawartotabeli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2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B98462" w14:textId="77777777" w:rsidR="005E045B" w:rsidRPr="00610D23" w:rsidRDefault="005E045B" w:rsidP="007C0858">
            <w:pPr>
              <w:pStyle w:val="Zawartotabeli"/>
              <w:snapToGrid w:val="0"/>
              <w:rPr>
                <w:rFonts w:ascii="Calibri" w:hAnsi="Calibri" w:cs="Calibri"/>
              </w:rPr>
            </w:pPr>
          </w:p>
        </w:tc>
      </w:tr>
    </w:tbl>
    <w:p w14:paraId="76A8AB37" w14:textId="77777777" w:rsidR="005E045B" w:rsidRPr="00610D23" w:rsidRDefault="005E045B" w:rsidP="005E045B">
      <w:pPr>
        <w:widowControl w:val="0"/>
        <w:tabs>
          <w:tab w:val="left" w:pos="1395"/>
          <w:tab w:val="left" w:pos="2295"/>
          <w:tab w:val="left" w:pos="3195"/>
          <w:tab w:val="left" w:pos="4095"/>
          <w:tab w:val="left" w:pos="4995"/>
          <w:tab w:val="left" w:pos="5895"/>
          <w:tab w:val="left" w:pos="6795"/>
          <w:tab w:val="left" w:pos="7695"/>
          <w:tab w:val="left" w:pos="8595"/>
          <w:tab w:val="left" w:pos="9495"/>
          <w:tab w:val="left" w:pos="10395"/>
        </w:tabs>
        <w:spacing w:line="360" w:lineRule="auto"/>
        <w:jc w:val="both"/>
        <w:rPr>
          <w:rFonts w:ascii="Calibri" w:hAnsi="Calibri" w:cs="Calibri"/>
        </w:rPr>
      </w:pPr>
    </w:p>
    <w:p w14:paraId="3FBD55EA" w14:textId="77777777" w:rsidR="005E045B" w:rsidRPr="00610D23" w:rsidRDefault="005E045B" w:rsidP="005E045B">
      <w:pPr>
        <w:tabs>
          <w:tab w:val="left" w:pos="17892"/>
        </w:tabs>
        <w:suppressAutoHyphens w:val="0"/>
        <w:spacing w:after="113" w:line="276" w:lineRule="auto"/>
        <w:jc w:val="both"/>
        <w:rPr>
          <w:rFonts w:ascii="Calibri" w:hAnsi="Calibri" w:cs="Calibri"/>
        </w:rPr>
      </w:pPr>
      <w:r w:rsidRPr="00610D23">
        <w:rPr>
          <w:rFonts w:ascii="Calibri" w:eastAsia="Arial" w:hAnsi="Calibri" w:cs="Calibri"/>
          <w:b/>
          <w:bCs/>
          <w:color w:val="000000"/>
          <w:lang w:eastAsia="pl-PL"/>
        </w:rPr>
        <w:t>12.</w:t>
      </w:r>
      <w:r w:rsidRPr="00610D23">
        <w:rPr>
          <w:rFonts w:ascii="Calibri" w:hAnsi="Calibri" w:cs="Calibri"/>
          <w:b/>
          <w:color w:val="000000"/>
          <w:lang w:eastAsia="en-US"/>
        </w:rPr>
        <w:t xml:space="preserve"> </w:t>
      </w:r>
      <w:r w:rsidRPr="00610D23">
        <w:rPr>
          <w:rFonts w:ascii="Calibri" w:eastAsia="Arial" w:hAnsi="Calibri" w:cs="Calibri"/>
          <w:color w:val="000000"/>
          <w:lang w:eastAsia="pl-PL"/>
        </w:rPr>
        <w:t xml:space="preserve">Zgodnie z treścią art. 225 ust. 2 ustawy, </w:t>
      </w:r>
      <w:r w:rsidRPr="00610D23">
        <w:rPr>
          <w:rFonts w:ascii="Calibri" w:eastAsia="Arial" w:hAnsi="Calibri" w:cs="Calibri"/>
          <w:b/>
          <w:color w:val="000000"/>
          <w:lang w:eastAsia="pl-PL"/>
        </w:rPr>
        <w:t>INFORMUJEMY</w:t>
      </w:r>
      <w:r w:rsidRPr="00610D23">
        <w:rPr>
          <w:rFonts w:ascii="Calibri" w:eastAsia="Arial" w:hAnsi="Calibri" w:cs="Calibri"/>
          <w:color w:val="000000"/>
          <w:lang w:eastAsia="pl-PL"/>
        </w:rPr>
        <w:t>, że w zakresie:</w:t>
      </w:r>
    </w:p>
    <w:p w14:paraId="5D95D270" w14:textId="77777777" w:rsidR="005E045B" w:rsidRPr="00610D23" w:rsidRDefault="005E045B" w:rsidP="005E045B">
      <w:pPr>
        <w:tabs>
          <w:tab w:val="left" w:pos="17892"/>
        </w:tabs>
        <w:suppressAutoHyphens w:val="0"/>
        <w:spacing w:after="113" w:line="276" w:lineRule="auto"/>
        <w:jc w:val="both"/>
        <w:rPr>
          <w:rFonts w:ascii="Calibri" w:hAnsi="Calibri" w:cs="Calibri"/>
        </w:rPr>
      </w:pPr>
      <w:r w:rsidRPr="00610D23">
        <w:rPr>
          <w:rFonts w:ascii="Calibri" w:hAnsi="Calibri" w:cs="Calibri"/>
        </w:rPr>
        <w:t xml:space="preserve">a) wybór oferty </w:t>
      </w:r>
      <w:r w:rsidRPr="00610D23">
        <w:rPr>
          <w:rFonts w:ascii="Calibri" w:hAnsi="Calibri" w:cs="Calibri"/>
          <w:b/>
        </w:rPr>
        <w:t>nie będzie</w:t>
      </w:r>
      <w:r>
        <w:rPr>
          <w:rFonts w:ascii="Calibri" w:hAnsi="Calibri" w:cs="Calibri"/>
          <w:b/>
        </w:rPr>
        <w:t>**</w:t>
      </w:r>
      <w:r w:rsidRPr="00610D23">
        <w:rPr>
          <w:rFonts w:ascii="Calibri" w:hAnsi="Calibri" w:cs="Calibri"/>
          <w:b/>
        </w:rPr>
        <w:t xml:space="preserve"> </w:t>
      </w:r>
      <w:r w:rsidRPr="00610D23">
        <w:rPr>
          <w:rFonts w:ascii="Calibri" w:hAnsi="Calibri" w:cs="Calibri"/>
        </w:rPr>
        <w:t>prowadzić do powstania u Zamawiającego obowiązku podatkowego,</w:t>
      </w:r>
      <w:r w:rsidRPr="00610D23">
        <w:rPr>
          <w:rFonts w:ascii="Calibri" w:hAnsi="Calibri" w:cs="Calibri"/>
          <w:b/>
        </w:rPr>
        <w:t xml:space="preserve"> </w:t>
      </w:r>
    </w:p>
    <w:p w14:paraId="57B70A1F" w14:textId="77777777" w:rsidR="005E045B" w:rsidRPr="00610D23" w:rsidRDefault="005E045B" w:rsidP="005E045B">
      <w:pPr>
        <w:pStyle w:val="Default"/>
        <w:spacing w:line="276" w:lineRule="auto"/>
        <w:rPr>
          <w:rFonts w:ascii="Calibri" w:hAnsi="Calibri" w:cs="Calibri"/>
        </w:rPr>
      </w:pPr>
      <w:r w:rsidRPr="00610D23">
        <w:rPr>
          <w:rFonts w:ascii="Calibri" w:hAnsi="Calibri" w:cs="Calibri"/>
        </w:rPr>
        <w:lastRenderedPageBreak/>
        <w:t xml:space="preserve">b) wybór oferty </w:t>
      </w:r>
      <w:r w:rsidRPr="00610D23">
        <w:rPr>
          <w:rFonts w:ascii="Calibri" w:hAnsi="Calibri" w:cs="Calibri"/>
          <w:b/>
        </w:rPr>
        <w:t>będzie</w:t>
      </w:r>
      <w:r>
        <w:rPr>
          <w:rFonts w:ascii="Calibri" w:hAnsi="Calibri" w:cs="Calibri"/>
          <w:b/>
        </w:rPr>
        <w:t>*</w:t>
      </w:r>
      <w:r w:rsidRPr="00610D23">
        <w:rPr>
          <w:rFonts w:ascii="Calibri" w:hAnsi="Calibri" w:cs="Calibri"/>
          <w:b/>
        </w:rPr>
        <w:t xml:space="preserve">* </w:t>
      </w:r>
      <w:r w:rsidRPr="00610D23">
        <w:rPr>
          <w:rFonts w:ascii="Calibri" w:hAnsi="Calibri" w:cs="Calibri"/>
        </w:rPr>
        <w:t xml:space="preserve">prowadzić do powstania u Zamawiającego obowiązku podatkowego w odniesieniu do następujących </w:t>
      </w:r>
      <w:r w:rsidRPr="00610D23">
        <w:rPr>
          <w:rFonts w:ascii="Calibri" w:hAnsi="Calibri" w:cs="Calibri"/>
          <w:i/>
        </w:rPr>
        <w:t>towarów/ usług (w zależności od przedmiotu zamówienia)</w:t>
      </w:r>
      <w:r w:rsidRPr="00610D23">
        <w:rPr>
          <w:rFonts w:ascii="Calibri" w:hAnsi="Calibri" w:cs="Calibri"/>
        </w:rPr>
        <w:t xml:space="preserve">: …………………………………………………………………………………………………………...…….... </w:t>
      </w:r>
    </w:p>
    <w:p w14:paraId="240C35A2" w14:textId="77777777" w:rsidR="005E045B" w:rsidRPr="00610D23" w:rsidRDefault="005E045B" w:rsidP="005E045B">
      <w:pPr>
        <w:pStyle w:val="Default"/>
        <w:spacing w:line="276" w:lineRule="auto"/>
        <w:rPr>
          <w:rFonts w:ascii="Calibri" w:hAnsi="Calibri" w:cs="Calibri"/>
        </w:rPr>
      </w:pPr>
      <w:r w:rsidRPr="00610D23">
        <w:rPr>
          <w:rFonts w:ascii="Calibri" w:hAnsi="Calibri" w:cs="Calibri"/>
        </w:rPr>
        <w:t>Wartość towaru/ usług (w zależności od przedmiotu zamówienia) powodująca obowiązek podatkowy u Zamawiającego to ……………………. zł netto</w:t>
      </w:r>
      <w:r w:rsidRPr="00610D23">
        <w:rPr>
          <w:rFonts w:ascii="Calibri" w:hAnsi="Calibri" w:cs="Calibri"/>
          <w:b/>
        </w:rPr>
        <w:t xml:space="preserve">. </w:t>
      </w:r>
    </w:p>
    <w:p w14:paraId="037250B0" w14:textId="77777777" w:rsidR="005E045B" w:rsidRPr="00610D23" w:rsidRDefault="005E045B" w:rsidP="005E045B">
      <w:pPr>
        <w:tabs>
          <w:tab w:val="left" w:pos="17892"/>
        </w:tabs>
        <w:suppressAutoHyphens w:val="0"/>
        <w:spacing w:after="113" w:line="276" w:lineRule="auto"/>
        <w:jc w:val="both"/>
        <w:rPr>
          <w:rFonts w:ascii="Calibri" w:hAnsi="Calibri" w:cs="Calibri"/>
        </w:rPr>
      </w:pPr>
      <w:r w:rsidRPr="00610D23">
        <w:rPr>
          <w:rFonts w:ascii="Calibri" w:eastAsia="Arial" w:hAnsi="Calibri" w:cs="Calibri"/>
          <w:color w:val="000000"/>
          <w:lang w:eastAsia="pl-PL"/>
        </w:rPr>
        <w:t>Zgodnie z wiedzą Wykonawcy, zastosowanie będzie miała następująca stawka podatku od towarów</w:t>
      </w:r>
      <w:r>
        <w:rPr>
          <w:rFonts w:ascii="Calibri" w:eastAsia="Arial" w:hAnsi="Calibri" w:cs="Calibri"/>
          <w:color w:val="000000"/>
          <w:lang w:eastAsia="pl-PL"/>
        </w:rPr>
        <w:t xml:space="preserve">  </w:t>
      </w:r>
      <w:r w:rsidRPr="00610D23">
        <w:rPr>
          <w:rFonts w:ascii="Calibri" w:eastAsia="Arial" w:hAnsi="Calibri" w:cs="Calibri"/>
          <w:color w:val="000000"/>
          <w:lang w:eastAsia="pl-PL"/>
        </w:rPr>
        <w:t xml:space="preserve">i usług………………………….% </w:t>
      </w:r>
    </w:p>
    <w:p w14:paraId="538E1254" w14:textId="77777777" w:rsidR="005E045B" w:rsidRPr="00610D23" w:rsidRDefault="005E045B" w:rsidP="005E045B">
      <w:pPr>
        <w:tabs>
          <w:tab w:val="left" w:pos="17892"/>
        </w:tabs>
        <w:suppressAutoHyphens w:val="0"/>
        <w:spacing w:after="113" w:line="276" w:lineRule="auto"/>
        <w:jc w:val="both"/>
        <w:rPr>
          <w:rFonts w:ascii="Calibri" w:hAnsi="Calibri" w:cs="Calibri"/>
        </w:rPr>
      </w:pPr>
      <w:r w:rsidRPr="00610D23">
        <w:rPr>
          <w:rFonts w:ascii="Calibri" w:eastAsia="Arial" w:hAnsi="Calibri" w:cs="Calibri"/>
          <w:b/>
          <w:bCs/>
          <w:color w:val="000000"/>
          <w:lang w:eastAsia="pl-PL"/>
        </w:rPr>
        <w:t xml:space="preserve">13. </w:t>
      </w:r>
      <w:r w:rsidRPr="00610D23">
        <w:rPr>
          <w:rFonts w:ascii="Calibri" w:eastAsia="Arial" w:hAnsi="Calibri" w:cs="Calibri"/>
          <w:color w:val="000000"/>
          <w:lang w:eastAsia="pl-PL"/>
        </w:rPr>
        <w:t>Oświadczam, że stosuję przepisy RODO, a w szczególności wypełniam obowiązki informacyjne przewidziane w art. 13 lub art. 14 RODO wobec osób fizycznych, od których dane osobowe bezpośrednio lub pośrednio pozyskałem w celu ubiegania się o udzielenie zamówienia publicznego</w:t>
      </w:r>
      <w:r>
        <w:rPr>
          <w:rFonts w:ascii="Calibri" w:eastAsia="Arial" w:hAnsi="Calibri" w:cs="Calibri"/>
          <w:color w:val="000000"/>
          <w:lang w:eastAsia="pl-PL"/>
        </w:rPr>
        <w:t xml:space="preserve"> </w:t>
      </w:r>
      <w:r w:rsidRPr="00610D23">
        <w:rPr>
          <w:rFonts w:ascii="Calibri" w:eastAsia="Arial" w:hAnsi="Calibri" w:cs="Calibri"/>
          <w:color w:val="000000"/>
          <w:lang w:eastAsia="pl-PL"/>
        </w:rPr>
        <w:t>w niniejszym postępowaniu.</w:t>
      </w:r>
    </w:p>
    <w:p w14:paraId="0C6208AB" w14:textId="77777777" w:rsidR="005E045B" w:rsidRPr="00610D23" w:rsidRDefault="005E045B" w:rsidP="005E045B">
      <w:pPr>
        <w:suppressAutoHyphens w:val="0"/>
        <w:jc w:val="both"/>
        <w:rPr>
          <w:rFonts w:ascii="Calibri" w:hAnsi="Calibri" w:cs="Calibri"/>
        </w:rPr>
      </w:pPr>
      <w:r w:rsidRPr="00610D23">
        <w:rPr>
          <w:rFonts w:ascii="Calibri" w:hAnsi="Calibri" w:cs="Calibri"/>
          <w:b/>
          <w:bCs/>
        </w:rPr>
        <w:t xml:space="preserve">14. </w:t>
      </w:r>
      <w:r w:rsidRPr="00610D23">
        <w:rPr>
          <w:rFonts w:ascii="Calibri" w:hAnsi="Calibri" w:cs="Calibri"/>
        </w:rPr>
        <w:t xml:space="preserve"> Niniejsza oferta zawiera następujące dokumenty - załączniki :</w:t>
      </w:r>
    </w:p>
    <w:p w14:paraId="27F34E08" w14:textId="77777777" w:rsidR="005E045B" w:rsidRPr="00610D23" w:rsidRDefault="005E045B" w:rsidP="005E045B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uppressAutoHyphens w:val="0"/>
        <w:spacing w:line="360" w:lineRule="auto"/>
        <w:ind w:left="885"/>
        <w:rPr>
          <w:rFonts w:ascii="Calibri" w:hAnsi="Calibri" w:cs="Calibri"/>
        </w:rPr>
      </w:pPr>
      <w:r w:rsidRPr="00610D23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3C054E71" w14:textId="77777777" w:rsidR="005E045B" w:rsidRPr="00610D23" w:rsidRDefault="005E045B" w:rsidP="005E045B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uppressAutoHyphens w:val="0"/>
        <w:spacing w:line="360" w:lineRule="auto"/>
        <w:ind w:left="885"/>
        <w:rPr>
          <w:rFonts w:ascii="Calibri" w:hAnsi="Calibri" w:cs="Calibri"/>
        </w:rPr>
      </w:pPr>
      <w:r w:rsidRPr="00610D23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329F0E1B" w14:textId="77777777" w:rsidR="005E045B" w:rsidRPr="00610D23" w:rsidRDefault="005E045B" w:rsidP="005E045B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uppressAutoHyphens w:val="0"/>
        <w:spacing w:line="360" w:lineRule="auto"/>
        <w:ind w:left="885"/>
        <w:rPr>
          <w:rFonts w:ascii="Calibri" w:hAnsi="Calibri" w:cs="Calibri"/>
        </w:rPr>
      </w:pPr>
      <w:r w:rsidRPr="00610D23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1AECFF79" w14:textId="77777777" w:rsidR="005E045B" w:rsidRPr="00610D23" w:rsidRDefault="005E045B" w:rsidP="005E045B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uppressAutoHyphens w:val="0"/>
        <w:spacing w:line="360" w:lineRule="auto"/>
        <w:ind w:left="885"/>
        <w:rPr>
          <w:rFonts w:ascii="Calibri" w:hAnsi="Calibri" w:cs="Calibri"/>
        </w:rPr>
      </w:pPr>
      <w:r w:rsidRPr="00610D23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11117A62" w14:textId="77777777" w:rsidR="005E045B" w:rsidRPr="00610D23" w:rsidRDefault="005E045B" w:rsidP="005E045B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uppressAutoHyphens w:val="0"/>
        <w:spacing w:line="360" w:lineRule="auto"/>
        <w:ind w:left="885"/>
        <w:rPr>
          <w:rFonts w:ascii="Calibri" w:hAnsi="Calibri" w:cs="Calibri"/>
        </w:rPr>
      </w:pPr>
      <w:r w:rsidRPr="00610D23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6690C8A2" w14:textId="77777777" w:rsidR="005E045B" w:rsidRPr="00610D23" w:rsidRDefault="005E045B" w:rsidP="005E045B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uppressAutoHyphens w:val="0"/>
        <w:spacing w:line="360" w:lineRule="auto"/>
        <w:ind w:left="885"/>
        <w:rPr>
          <w:rFonts w:ascii="Calibri" w:hAnsi="Calibri" w:cs="Calibri"/>
        </w:rPr>
      </w:pPr>
      <w:r w:rsidRPr="00610D23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5B6DD02F" w14:textId="77777777" w:rsidR="005E045B" w:rsidRPr="00610D23" w:rsidRDefault="005E045B" w:rsidP="005E045B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uppressAutoHyphens w:val="0"/>
        <w:spacing w:line="360" w:lineRule="auto"/>
        <w:ind w:left="885"/>
        <w:rPr>
          <w:rFonts w:ascii="Calibri" w:hAnsi="Calibri" w:cs="Calibri"/>
        </w:rPr>
      </w:pPr>
      <w:r w:rsidRPr="00610D23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1ED8730B" w14:textId="77777777" w:rsidR="005E045B" w:rsidRPr="00610D23" w:rsidRDefault="005E045B" w:rsidP="005E045B">
      <w:pPr>
        <w:widowControl w:val="0"/>
        <w:numPr>
          <w:ilvl w:val="1"/>
          <w:numId w:val="3"/>
        </w:numPr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uppressAutoHyphens w:val="0"/>
        <w:spacing w:line="360" w:lineRule="auto"/>
        <w:ind w:left="885"/>
        <w:rPr>
          <w:rFonts w:ascii="Calibri" w:hAnsi="Calibri" w:cs="Calibri"/>
        </w:rPr>
      </w:pPr>
      <w:r w:rsidRPr="00610D23">
        <w:rPr>
          <w:rFonts w:ascii="Calibri" w:hAnsi="Calibri" w:cs="Calibri"/>
        </w:rPr>
        <w:t>...................................................................................................................</w:t>
      </w:r>
    </w:p>
    <w:p w14:paraId="70C229E9" w14:textId="77777777" w:rsidR="005E045B" w:rsidRPr="00610D23" w:rsidRDefault="005E045B" w:rsidP="005E045B">
      <w:pPr>
        <w:widowControl w:val="0"/>
        <w:tabs>
          <w:tab w:val="left" w:pos="900"/>
          <w:tab w:val="left" w:pos="5820"/>
          <w:tab w:val="left" w:pos="8820"/>
          <w:tab w:val="left" w:pos="9720"/>
          <w:tab w:val="left" w:pos="10620"/>
          <w:tab w:val="left" w:pos="11520"/>
          <w:tab w:val="left" w:pos="12420"/>
          <w:tab w:val="left" w:pos="13320"/>
          <w:tab w:val="left" w:pos="14220"/>
          <w:tab w:val="left" w:pos="15120"/>
          <w:tab w:val="left" w:pos="16020"/>
          <w:tab w:val="left" w:pos="16920"/>
        </w:tabs>
        <w:suppressAutoHyphens w:val="0"/>
        <w:spacing w:line="360" w:lineRule="auto"/>
        <w:ind w:left="525"/>
        <w:rPr>
          <w:rFonts w:ascii="Calibri" w:hAnsi="Calibri" w:cs="Calibri"/>
          <w:b/>
          <w:bCs/>
        </w:rPr>
      </w:pPr>
    </w:p>
    <w:p w14:paraId="63CEC355" w14:textId="77777777" w:rsidR="005E045B" w:rsidRPr="00610D23" w:rsidRDefault="005E045B" w:rsidP="005E045B">
      <w:pPr>
        <w:pStyle w:val="Tekstpodstawowy24"/>
        <w:spacing w:after="57" w:line="200" w:lineRule="atLeast"/>
        <w:rPr>
          <w:rFonts w:ascii="Calibri" w:hAnsi="Calibri" w:cs="Calibri"/>
        </w:rPr>
      </w:pPr>
    </w:p>
    <w:p w14:paraId="0C0E83A0" w14:textId="77777777" w:rsidR="00FD3E91" w:rsidRDefault="00FD3E91"/>
    <w:sectPr w:rsidR="00FD3E91" w:rsidSect="005E045B">
      <w:footerReference w:type="default" r:id="rId7"/>
      <w:pgSz w:w="11906" w:h="16838"/>
      <w:pgMar w:top="1417" w:right="1417" w:bottom="1417" w:left="1417" w:header="510" w:footer="343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A6A12" w14:textId="77777777" w:rsidR="00156DCB" w:rsidRDefault="00156DCB">
      <w:r>
        <w:separator/>
      </w:r>
    </w:p>
  </w:endnote>
  <w:endnote w:type="continuationSeparator" w:id="0">
    <w:p w14:paraId="4CC9765A" w14:textId="77777777" w:rsidR="00156DCB" w:rsidRDefault="00156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variable"/>
  </w:font>
  <w:font w:name="TimesNewRomanPSMT, ''''Times Ne">
    <w:charset w:val="00"/>
    <w:family w:val="auto"/>
    <w:pitch w:val="variable"/>
  </w:font>
  <w:font w:name="Times-Roman, 'Times New Roman'">
    <w:charset w:val="00"/>
    <w:family w:val="roman"/>
    <w:pitch w:val="default"/>
  </w:font>
  <w:font w:name="Times-Roman"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FCF3C" w14:textId="77777777" w:rsidR="005E045B" w:rsidRDefault="005E045B">
    <w:pPr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line="200" w:lineRule="atLeast"/>
      <w:rPr>
        <w:i/>
        <w:iCs/>
        <w:sz w:val="20"/>
      </w:rPr>
    </w:pPr>
    <w:r>
      <w:rPr>
        <w:i/>
        <w:iCs/>
        <w:sz w:val="20"/>
      </w:rPr>
      <w:t>** niepotrzebne skreślić</w:t>
    </w:r>
  </w:p>
  <w:p w14:paraId="483E1786" w14:textId="77777777" w:rsidR="005E045B" w:rsidRPr="00834AF0" w:rsidRDefault="005E045B">
    <w:pPr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line="200" w:lineRule="atLeast"/>
    </w:pPr>
    <w:r>
      <w:rPr>
        <w:i/>
        <w:iCs/>
        <w:sz w:val="20"/>
        <w:vertAlign w:val="superscript"/>
      </w:rPr>
      <w:t>*</w:t>
    </w:r>
    <w:r>
      <w:rPr>
        <w:i/>
        <w:iCs/>
        <w:sz w:val="20"/>
      </w:rPr>
      <w:t xml:space="preserve"> jeżeli dotyczy </w:t>
    </w:r>
  </w:p>
  <w:p w14:paraId="11194AA5" w14:textId="05E6EF07" w:rsidR="005E045B" w:rsidRDefault="005E045B">
    <w:pPr>
      <w:widowControl w:val="0"/>
      <w:tabs>
        <w:tab w:val="left" w:pos="6480"/>
      </w:tabs>
      <w:suppressAutoHyphens w:val="0"/>
      <w:spacing w:after="113" w:line="200" w:lineRule="atLeast"/>
      <w:ind w:left="540" w:hanging="360"/>
      <w:jc w:val="both"/>
      <w:rPr>
        <w:i/>
        <w:iCs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E287F1B" wp14:editId="3972D876">
              <wp:simplePos x="0" y="0"/>
              <wp:positionH relativeFrom="page">
                <wp:align>center</wp:align>
              </wp:positionH>
              <wp:positionV relativeFrom="paragraph">
                <wp:posOffset>635</wp:posOffset>
              </wp:positionV>
              <wp:extent cx="305435" cy="308610"/>
              <wp:effectExtent l="0" t="635" r="2540" b="0"/>
              <wp:wrapSquare wrapText="largest"/>
              <wp:docPr id="143586754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43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A0DF83" w14:textId="77777777" w:rsidR="005E045B" w:rsidRDefault="005E045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8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69850" tIns="69850" rIns="69850" bIns="6985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287F1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.05pt;width:24.05pt;height:24.3pt;z-index:251659264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" stroked="f">
              <v:textbox inset="5.5pt,5.5pt,5.5pt,5.5pt">
                <w:txbxContent>
                  <w:p w14:paraId="42A0DF83" w14:textId="77777777" w:rsidR="005E045B" w:rsidRDefault="005E045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8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34000" w14:textId="77777777" w:rsidR="00156DCB" w:rsidRDefault="00156DCB">
      <w:r>
        <w:separator/>
      </w:r>
    </w:p>
  </w:footnote>
  <w:footnote w:type="continuationSeparator" w:id="0">
    <w:p w14:paraId="7EA607AC" w14:textId="77777777" w:rsidR="00156DCB" w:rsidRDefault="00156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8"/>
      <w:numFmt w:val="decimal"/>
      <w:pStyle w:val="Nagwek7"/>
      <w:lvlText w:val="%1. 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Tekstpodstawowy1"/>
      <w:lvlText w:val="%1."/>
      <w:lvlJc w:val="left"/>
      <w:pPr>
        <w:tabs>
          <w:tab w:val="num" w:pos="735"/>
        </w:tabs>
        <w:ind w:left="735" w:hanging="37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758218546">
    <w:abstractNumId w:val="0"/>
  </w:num>
  <w:num w:numId="2" w16cid:durableId="1780569252">
    <w:abstractNumId w:val="1"/>
  </w:num>
  <w:num w:numId="3" w16cid:durableId="1819422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45B"/>
    <w:rsid w:val="000200C6"/>
    <w:rsid w:val="000B0BDA"/>
    <w:rsid w:val="000F7923"/>
    <w:rsid w:val="00156DCB"/>
    <w:rsid w:val="001621F6"/>
    <w:rsid w:val="001B058B"/>
    <w:rsid w:val="001D3583"/>
    <w:rsid w:val="00214CF1"/>
    <w:rsid w:val="00254208"/>
    <w:rsid w:val="00397B00"/>
    <w:rsid w:val="0045253D"/>
    <w:rsid w:val="005E045B"/>
    <w:rsid w:val="00892F1C"/>
    <w:rsid w:val="00975EA4"/>
    <w:rsid w:val="00A961DE"/>
    <w:rsid w:val="00AF5678"/>
    <w:rsid w:val="00B43B33"/>
    <w:rsid w:val="00C323C6"/>
    <w:rsid w:val="00C5576C"/>
    <w:rsid w:val="00CD4A32"/>
    <w:rsid w:val="00E143A1"/>
    <w:rsid w:val="00E625A5"/>
    <w:rsid w:val="00F64393"/>
    <w:rsid w:val="00FD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821C"/>
  <w15:chartTrackingRefBased/>
  <w15:docId w15:val="{B5FCEA93-335E-46FE-9F19-38803B818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4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5E045B"/>
    <w:pPr>
      <w:keepNext/>
      <w:widowControl w:val="0"/>
      <w:numPr>
        <w:numId w:val="2"/>
      </w:numPr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jc w:val="right"/>
      <w:outlineLvl w:val="6"/>
    </w:pPr>
    <w:rPr>
      <w:sz w:val="28"/>
      <w:szCs w:val="20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5E045B"/>
    <w:rPr>
      <w:rFonts w:ascii="Times New Roman" w:eastAsia="Times New Roman" w:hAnsi="Times New Roman" w:cs="Times New Roman"/>
      <w:sz w:val="28"/>
      <w:szCs w:val="20"/>
      <w:lang w:val="cs-CZ" w:eastAsia="zh-CN"/>
      <w14:ligatures w14:val="none"/>
    </w:rPr>
  </w:style>
  <w:style w:type="character" w:customStyle="1" w:styleId="Domylnaczcionkaakapitu7">
    <w:name w:val="Domyślna czcionka akapitu7"/>
    <w:rsid w:val="005E045B"/>
  </w:style>
  <w:style w:type="character" w:customStyle="1" w:styleId="Domylnaczcionkaakapitu2">
    <w:name w:val="Domyślna czcionka akapitu2"/>
    <w:rsid w:val="005E045B"/>
  </w:style>
  <w:style w:type="character" w:styleId="Numerstrony">
    <w:name w:val="page number"/>
    <w:basedOn w:val="Domylnaczcionkaakapitu"/>
    <w:rsid w:val="005E045B"/>
  </w:style>
  <w:style w:type="paragraph" w:styleId="Tekstpodstawowy">
    <w:name w:val="Body Text"/>
    <w:basedOn w:val="Normalny"/>
    <w:link w:val="TekstpodstawowyZnak"/>
    <w:rsid w:val="005E045B"/>
    <w:pPr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line="480" w:lineRule="auto"/>
    </w:pPr>
    <w:rPr>
      <w:sz w:val="28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5E045B"/>
    <w:rPr>
      <w:rFonts w:ascii="Times New Roman" w:eastAsia="Times New Roman" w:hAnsi="Times New Roman" w:cs="Times New Roman"/>
      <w:sz w:val="28"/>
      <w:szCs w:val="20"/>
      <w:lang w:val="cs-CZ" w:eastAsia="zh-CN"/>
      <w14:ligatures w14:val="none"/>
    </w:rPr>
  </w:style>
  <w:style w:type="paragraph" w:customStyle="1" w:styleId="Tekstpodstawowy1">
    <w:name w:val="Tekst podstawowy1"/>
    <w:rsid w:val="005E045B"/>
    <w:pPr>
      <w:numPr>
        <w:numId w:val="3"/>
      </w:numPr>
      <w:suppressAutoHyphens/>
      <w:spacing w:after="0" w:line="240" w:lineRule="auto"/>
      <w:ind w:left="0" w:firstLine="0"/>
      <w:jc w:val="both"/>
    </w:pPr>
    <w:rPr>
      <w:rFonts w:ascii="CG Times" w:eastAsia="Arial" w:hAnsi="CG Times" w:cs="CG Times"/>
      <w:color w:val="000000"/>
      <w:sz w:val="24"/>
      <w:szCs w:val="20"/>
      <w:lang w:val="en-US" w:eastAsia="zh-CN"/>
      <w14:ligatures w14:val="none"/>
    </w:rPr>
  </w:style>
  <w:style w:type="paragraph" w:styleId="Stopka">
    <w:name w:val="footer"/>
    <w:basedOn w:val="Normalny"/>
    <w:link w:val="StopkaZnak"/>
    <w:rsid w:val="005E0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E045B"/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  <w:style w:type="paragraph" w:customStyle="1" w:styleId="Tekstpodstawowy22">
    <w:name w:val="Tekst podstawowy 22"/>
    <w:basedOn w:val="Normalny"/>
    <w:rsid w:val="005E045B"/>
    <w:pPr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jc w:val="center"/>
    </w:pPr>
    <w:rPr>
      <w:sz w:val="28"/>
      <w:szCs w:val="20"/>
      <w:lang w:val="cs-CZ"/>
    </w:rPr>
  </w:style>
  <w:style w:type="paragraph" w:customStyle="1" w:styleId="Tekstpodstawowy24">
    <w:name w:val="Tekst podstawowy 24"/>
    <w:basedOn w:val="Normalny"/>
    <w:rsid w:val="005E045B"/>
    <w:pPr>
      <w:spacing w:after="120" w:line="480" w:lineRule="auto"/>
    </w:pPr>
  </w:style>
  <w:style w:type="paragraph" w:customStyle="1" w:styleId="Zawartotabeli">
    <w:name w:val="Zawartość tabeli"/>
    <w:basedOn w:val="Normalny"/>
    <w:rsid w:val="005E045B"/>
    <w:pPr>
      <w:suppressLineNumbers/>
    </w:pPr>
  </w:style>
  <w:style w:type="paragraph" w:customStyle="1" w:styleId="Default">
    <w:name w:val="Default"/>
    <w:basedOn w:val="Normalny"/>
    <w:rsid w:val="005E045B"/>
    <w:pPr>
      <w:autoSpaceDE w:val="0"/>
    </w:pPr>
    <w:rPr>
      <w:rFonts w:ascii="Arial" w:eastAsia="Arial" w:hAnsi="Arial" w:cs="Arial"/>
      <w:color w:val="000000"/>
      <w:lang w:bidi="hi-IN"/>
    </w:rPr>
  </w:style>
  <w:style w:type="character" w:customStyle="1" w:styleId="Domylnaczcionkaakapitu8">
    <w:name w:val="Domyślna czcionka akapitu8"/>
    <w:rsid w:val="005E0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1112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mszp05@radomsko.pl</dc:creator>
  <cp:keywords/>
  <dc:description/>
  <cp:lastModifiedBy>mszp05@radomsko.pl</cp:lastModifiedBy>
  <cp:revision>14</cp:revision>
  <dcterms:created xsi:type="dcterms:W3CDTF">2024-09-11T08:21:00Z</dcterms:created>
  <dcterms:modified xsi:type="dcterms:W3CDTF">2024-09-25T09:40:00Z</dcterms:modified>
</cp:coreProperties>
</file>