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A9080" w14:textId="77777777" w:rsidR="001978CB" w:rsidRDefault="001978C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3B78DF8B" w14:textId="7F2DA6E7" w:rsidR="0073367B" w:rsidRPr="00FF07C0" w:rsidRDefault="0073367B" w:rsidP="0073367B">
      <w:pPr>
        <w:ind w:left="66"/>
        <w:jc w:val="right"/>
        <w:rPr>
          <w:rFonts w:ascii="Arial" w:hAnsi="Arial" w:cs="Arial"/>
          <w:iCs/>
          <w:sz w:val="22"/>
          <w:szCs w:val="22"/>
        </w:rPr>
      </w:pPr>
      <w:r w:rsidRPr="00FF07C0">
        <w:rPr>
          <w:rFonts w:ascii="Arial" w:hAnsi="Arial" w:cs="Arial"/>
          <w:iCs/>
          <w:sz w:val="22"/>
          <w:szCs w:val="22"/>
        </w:rPr>
        <w:t>Załącznik nr 1 do SWZ</w:t>
      </w:r>
    </w:p>
    <w:p w14:paraId="2724B65B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46749940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  <w:r w:rsidRPr="0073367B">
        <w:rPr>
          <w:rFonts w:ascii="Arial" w:hAnsi="Arial" w:cs="Arial"/>
          <w:iCs/>
          <w:szCs w:val="24"/>
        </w:rPr>
        <w:t>Nazwa i siedziba Wykonawcy</w:t>
      </w:r>
    </w:p>
    <w:p w14:paraId="0227FE13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534ADFDD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7A7B0DA1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320CFC4A" w14:textId="77777777" w:rsidR="0073367B" w:rsidRPr="0073367B" w:rsidRDefault="0073367B" w:rsidP="0073367B">
      <w:pPr>
        <w:ind w:left="66"/>
        <w:jc w:val="center"/>
        <w:rPr>
          <w:rFonts w:ascii="Arial" w:hAnsi="Arial" w:cs="Arial"/>
          <w:iCs/>
          <w:szCs w:val="24"/>
        </w:rPr>
      </w:pPr>
      <w:r w:rsidRPr="0073367B">
        <w:rPr>
          <w:rFonts w:ascii="Arial" w:hAnsi="Arial" w:cs="Arial"/>
          <w:iCs/>
          <w:szCs w:val="24"/>
        </w:rPr>
        <w:t>FORMULARZ CENOWY</w:t>
      </w:r>
    </w:p>
    <w:p w14:paraId="373781BE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67792E36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2EEEC5CE" w14:textId="206CFE70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  <w:r w:rsidRPr="0073367B">
        <w:rPr>
          <w:rFonts w:ascii="Arial" w:hAnsi="Arial" w:cs="Arial"/>
          <w:iCs/>
          <w:szCs w:val="24"/>
        </w:rPr>
        <w:t xml:space="preserve">Składając ofertę w postępowaniu prowadzonym w trybie </w:t>
      </w:r>
      <w:r>
        <w:rPr>
          <w:rFonts w:ascii="Arial" w:hAnsi="Arial" w:cs="Arial"/>
          <w:iCs/>
          <w:szCs w:val="24"/>
        </w:rPr>
        <w:t>podstawowym</w:t>
      </w:r>
      <w:r w:rsidRPr="0073367B">
        <w:rPr>
          <w:rFonts w:ascii="Arial" w:hAnsi="Arial" w:cs="Arial"/>
          <w:iCs/>
          <w:szCs w:val="24"/>
        </w:rPr>
        <w:t xml:space="preserve"> na</w:t>
      </w:r>
      <w:r w:rsidRPr="0073367B">
        <w:rPr>
          <w:rFonts w:ascii="Arial" w:hAnsi="Arial" w:cs="Arial"/>
          <w:b/>
          <w:iCs/>
          <w:szCs w:val="24"/>
        </w:rPr>
        <w:t xml:space="preserve"> </w:t>
      </w:r>
      <w:r>
        <w:rPr>
          <w:rFonts w:ascii="Arial" w:hAnsi="Arial" w:cs="Arial"/>
          <w:b/>
          <w:iCs/>
          <w:szCs w:val="24"/>
        </w:rPr>
        <w:t>„U</w:t>
      </w:r>
      <w:r w:rsidRPr="0073367B">
        <w:rPr>
          <w:rFonts w:ascii="Arial" w:hAnsi="Arial" w:cs="Arial"/>
          <w:b/>
          <w:iCs/>
          <w:szCs w:val="24"/>
        </w:rPr>
        <w:t>suwanie azbest</w:t>
      </w:r>
      <w:r>
        <w:rPr>
          <w:rFonts w:ascii="Arial" w:hAnsi="Arial" w:cs="Arial"/>
          <w:b/>
          <w:iCs/>
          <w:szCs w:val="24"/>
        </w:rPr>
        <w:t>u</w:t>
      </w:r>
      <w:r w:rsidRPr="0073367B">
        <w:rPr>
          <w:rFonts w:ascii="Arial" w:hAnsi="Arial" w:cs="Arial"/>
          <w:b/>
          <w:iCs/>
          <w:szCs w:val="24"/>
        </w:rPr>
        <w:t xml:space="preserve"> z teren</w:t>
      </w:r>
      <w:r>
        <w:rPr>
          <w:rFonts w:ascii="Arial" w:hAnsi="Arial" w:cs="Arial"/>
          <w:b/>
          <w:iCs/>
          <w:szCs w:val="24"/>
        </w:rPr>
        <w:t>u</w:t>
      </w:r>
      <w:r w:rsidRPr="0073367B">
        <w:rPr>
          <w:rFonts w:ascii="Arial" w:hAnsi="Arial" w:cs="Arial"/>
          <w:b/>
          <w:iCs/>
          <w:szCs w:val="24"/>
        </w:rPr>
        <w:t xml:space="preserve"> Powiatu Kaliskiego</w:t>
      </w:r>
      <w:r>
        <w:rPr>
          <w:rFonts w:ascii="Arial" w:hAnsi="Arial" w:cs="Arial"/>
          <w:b/>
          <w:iCs/>
          <w:szCs w:val="24"/>
        </w:rPr>
        <w:t xml:space="preserve"> w 2024 roku”</w:t>
      </w:r>
      <w:r w:rsidRPr="0073367B">
        <w:rPr>
          <w:rFonts w:ascii="Arial" w:hAnsi="Arial" w:cs="Arial"/>
          <w:iCs/>
          <w:szCs w:val="24"/>
        </w:rPr>
        <w:t>, poniżej przedstawiam formularz cenowy:</w:t>
      </w:r>
    </w:p>
    <w:p w14:paraId="192730CD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0F87EE75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017"/>
        <w:gridCol w:w="2102"/>
        <w:gridCol w:w="2409"/>
      </w:tblGrid>
      <w:tr w:rsidR="0073367B" w:rsidRPr="0073367B" w14:paraId="107D96DD" w14:textId="77777777" w:rsidTr="007174CA">
        <w:tc>
          <w:tcPr>
            <w:tcW w:w="3539" w:type="dxa"/>
            <w:shd w:val="clear" w:color="auto" w:fill="auto"/>
            <w:vAlign w:val="center"/>
          </w:tcPr>
          <w:p w14:paraId="6CD3CB01" w14:textId="77777777" w:rsidR="0073367B" w:rsidRPr="0073367B" w:rsidRDefault="0073367B" w:rsidP="0073367B">
            <w:pPr>
              <w:ind w:left="66"/>
              <w:jc w:val="center"/>
              <w:rPr>
                <w:rFonts w:ascii="Arial" w:hAnsi="Arial" w:cs="Arial"/>
                <w:b/>
                <w:iCs/>
                <w:szCs w:val="24"/>
              </w:rPr>
            </w:pPr>
            <w:r w:rsidRPr="0073367B">
              <w:rPr>
                <w:rFonts w:ascii="Arial" w:hAnsi="Arial" w:cs="Arial"/>
                <w:b/>
                <w:iCs/>
                <w:szCs w:val="24"/>
              </w:rPr>
              <w:t>Wyszczególniony element zamówienia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141FD0AA" w14:textId="77777777" w:rsidR="0073367B" w:rsidRPr="0073367B" w:rsidRDefault="0073367B" w:rsidP="0073367B">
            <w:pPr>
              <w:ind w:left="66"/>
              <w:jc w:val="center"/>
              <w:rPr>
                <w:rFonts w:ascii="Arial" w:hAnsi="Arial" w:cs="Arial"/>
                <w:b/>
                <w:iCs/>
                <w:szCs w:val="24"/>
              </w:rPr>
            </w:pPr>
            <w:r w:rsidRPr="0073367B">
              <w:rPr>
                <w:rFonts w:ascii="Arial" w:hAnsi="Arial" w:cs="Arial"/>
                <w:b/>
                <w:iCs/>
                <w:szCs w:val="24"/>
              </w:rPr>
              <w:t>Ilość Mg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2394C16E" w14:textId="33FFE4E7" w:rsidR="0073367B" w:rsidRPr="0073367B" w:rsidRDefault="0073367B" w:rsidP="0073367B">
            <w:pPr>
              <w:ind w:left="66"/>
              <w:jc w:val="center"/>
              <w:rPr>
                <w:rFonts w:ascii="Arial" w:hAnsi="Arial" w:cs="Arial"/>
                <w:b/>
                <w:iCs/>
                <w:szCs w:val="24"/>
              </w:rPr>
            </w:pPr>
            <w:r w:rsidRPr="0073367B">
              <w:rPr>
                <w:rFonts w:ascii="Arial" w:hAnsi="Arial" w:cs="Arial"/>
                <w:b/>
                <w:iCs/>
                <w:szCs w:val="24"/>
              </w:rPr>
              <w:t>Cena jednostkowa</w:t>
            </w:r>
            <w:r w:rsidR="007174CA">
              <w:rPr>
                <w:rFonts w:ascii="Arial" w:hAnsi="Arial" w:cs="Arial"/>
                <w:b/>
                <w:iCs/>
                <w:szCs w:val="24"/>
              </w:rPr>
              <w:t xml:space="preserve"> </w:t>
            </w:r>
            <w:r w:rsidRPr="0073367B">
              <w:rPr>
                <w:rFonts w:ascii="Arial" w:hAnsi="Arial" w:cs="Arial"/>
                <w:b/>
                <w:iCs/>
                <w:szCs w:val="24"/>
              </w:rPr>
              <w:t xml:space="preserve">netto </w:t>
            </w:r>
            <w:r w:rsidR="007174CA">
              <w:rPr>
                <w:rFonts w:ascii="Arial" w:hAnsi="Arial" w:cs="Arial"/>
                <w:b/>
                <w:iCs/>
                <w:szCs w:val="24"/>
              </w:rPr>
              <w:t>zł</w:t>
            </w:r>
            <w:r w:rsidRPr="0073367B">
              <w:rPr>
                <w:rFonts w:ascii="Arial" w:hAnsi="Arial" w:cs="Arial"/>
                <w:b/>
                <w:iCs/>
                <w:szCs w:val="24"/>
              </w:rPr>
              <w:t>/Mg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2E1197" w14:textId="77777777" w:rsidR="0073367B" w:rsidRDefault="0073367B" w:rsidP="0073367B">
            <w:pPr>
              <w:ind w:left="66"/>
              <w:jc w:val="center"/>
              <w:rPr>
                <w:b/>
                <w:iCs/>
              </w:rPr>
            </w:pPr>
            <w:r w:rsidRPr="0073367B">
              <w:rPr>
                <w:rFonts w:ascii="Arial" w:hAnsi="Arial" w:cs="Arial"/>
                <w:b/>
                <w:iCs/>
                <w:szCs w:val="24"/>
              </w:rPr>
              <w:t>Wartość netto zł</w:t>
            </w:r>
            <w:r w:rsidR="007174CA">
              <w:rPr>
                <w:rFonts w:ascii="Arial" w:hAnsi="Arial" w:cs="Arial"/>
                <w:b/>
                <w:iCs/>
                <w:szCs w:val="24"/>
              </w:rPr>
              <w:t xml:space="preserve"> </w:t>
            </w:r>
          </w:p>
          <w:p w14:paraId="1CCD713B" w14:textId="6BAE7C2A" w:rsidR="007174CA" w:rsidRPr="007174CA" w:rsidRDefault="007174CA" w:rsidP="0073367B">
            <w:pPr>
              <w:ind w:left="66"/>
              <w:jc w:val="center"/>
              <w:rPr>
                <w:rFonts w:ascii="Arial" w:hAnsi="Arial" w:cs="Arial"/>
                <w:bCs/>
                <w:iCs/>
                <w:szCs w:val="24"/>
              </w:rPr>
            </w:pPr>
            <w:r w:rsidRPr="007174CA">
              <w:rPr>
                <w:rFonts w:ascii="Arial" w:hAnsi="Arial" w:cs="Arial"/>
                <w:bCs/>
                <w:iCs/>
              </w:rPr>
              <w:t>(ilość x cena jedn</w:t>
            </w:r>
            <w:r>
              <w:rPr>
                <w:rFonts w:ascii="Arial" w:hAnsi="Arial" w:cs="Arial"/>
                <w:bCs/>
                <w:iCs/>
              </w:rPr>
              <w:t xml:space="preserve">ostkowa </w:t>
            </w:r>
            <w:r w:rsidRPr="007174CA">
              <w:rPr>
                <w:rFonts w:ascii="Arial" w:hAnsi="Arial" w:cs="Arial"/>
                <w:bCs/>
                <w:iCs/>
              </w:rPr>
              <w:t>netto)</w:t>
            </w:r>
          </w:p>
        </w:tc>
      </w:tr>
      <w:tr w:rsidR="0073367B" w:rsidRPr="0073367B" w14:paraId="3C4D9096" w14:textId="77777777" w:rsidTr="007174CA">
        <w:tc>
          <w:tcPr>
            <w:tcW w:w="3539" w:type="dxa"/>
            <w:shd w:val="clear" w:color="auto" w:fill="auto"/>
          </w:tcPr>
          <w:p w14:paraId="3D115921" w14:textId="4BEE7864" w:rsidR="0073367B" w:rsidRPr="0073367B" w:rsidRDefault="0073367B" w:rsidP="0073367B">
            <w:pPr>
              <w:ind w:left="66"/>
              <w:rPr>
                <w:rFonts w:ascii="Arial" w:hAnsi="Arial" w:cs="Arial"/>
                <w:iCs/>
                <w:sz w:val="20"/>
              </w:rPr>
            </w:pPr>
            <w:r w:rsidRPr="0073367B">
              <w:rPr>
                <w:rFonts w:ascii="Arial" w:hAnsi="Arial" w:cs="Arial"/>
                <w:iCs/>
                <w:sz w:val="20"/>
              </w:rPr>
              <w:t xml:space="preserve">Zapakowanie, zważenie, załadunek wyrobów zawierających azbest, znajdujących się na terenie nieruchomości wskazanych przez Zamawiającego, transport odpadu niebezpiecznego na miejsce unieszkodliwienia, rozładunek </w:t>
            </w:r>
            <w:r>
              <w:rPr>
                <w:rFonts w:ascii="Arial" w:hAnsi="Arial" w:cs="Arial"/>
                <w:iCs/>
                <w:sz w:val="20"/>
              </w:rPr>
              <w:br/>
            </w:r>
            <w:r w:rsidRPr="0073367B">
              <w:rPr>
                <w:rFonts w:ascii="Arial" w:hAnsi="Arial" w:cs="Arial"/>
                <w:iCs/>
                <w:sz w:val="20"/>
              </w:rPr>
              <w:t>i zdeponowanie wraz z kosztami unieszkodliwienia na składowisku odpadów niebezpiecznych zawierających azbest</w:t>
            </w:r>
          </w:p>
        </w:tc>
        <w:tc>
          <w:tcPr>
            <w:tcW w:w="1017" w:type="dxa"/>
            <w:shd w:val="clear" w:color="auto" w:fill="auto"/>
          </w:tcPr>
          <w:p w14:paraId="5D950D58" w14:textId="77777777" w:rsidR="0073367B" w:rsidRPr="0073367B" w:rsidRDefault="0073367B" w:rsidP="0073367B">
            <w:pPr>
              <w:ind w:left="66"/>
              <w:jc w:val="both"/>
              <w:rPr>
                <w:rFonts w:ascii="Arial" w:hAnsi="Arial" w:cs="Arial"/>
                <w:bCs/>
                <w:iCs/>
                <w:szCs w:val="24"/>
              </w:rPr>
            </w:pPr>
          </w:p>
          <w:p w14:paraId="3A2DD850" w14:textId="77777777" w:rsidR="0073367B" w:rsidRPr="0073367B" w:rsidRDefault="0073367B" w:rsidP="0073367B">
            <w:pPr>
              <w:ind w:left="66"/>
              <w:jc w:val="both"/>
              <w:rPr>
                <w:rFonts w:ascii="Arial" w:hAnsi="Arial" w:cs="Arial"/>
                <w:bCs/>
                <w:iCs/>
                <w:szCs w:val="24"/>
              </w:rPr>
            </w:pPr>
          </w:p>
          <w:p w14:paraId="0BD04BC2" w14:textId="77777777" w:rsidR="0073367B" w:rsidRPr="0073367B" w:rsidRDefault="0073367B" w:rsidP="0073367B">
            <w:pPr>
              <w:ind w:left="66"/>
              <w:jc w:val="both"/>
              <w:rPr>
                <w:rFonts w:ascii="Arial" w:hAnsi="Arial" w:cs="Arial"/>
                <w:bCs/>
                <w:iCs/>
                <w:szCs w:val="24"/>
              </w:rPr>
            </w:pPr>
          </w:p>
          <w:p w14:paraId="772054C9" w14:textId="69F99FFE" w:rsidR="0073367B" w:rsidRPr="0073367B" w:rsidRDefault="0073367B" w:rsidP="0073367B">
            <w:pPr>
              <w:ind w:left="66"/>
              <w:jc w:val="both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bCs/>
                <w:iCs/>
                <w:szCs w:val="24"/>
              </w:rPr>
              <w:t>6</w:t>
            </w:r>
            <w:r w:rsidRPr="0073367B">
              <w:rPr>
                <w:rFonts w:ascii="Arial" w:hAnsi="Arial" w:cs="Arial"/>
                <w:bCs/>
                <w:iCs/>
                <w:szCs w:val="24"/>
              </w:rPr>
              <w:t>00,0</w:t>
            </w:r>
            <w:r>
              <w:rPr>
                <w:rFonts w:ascii="Arial" w:hAnsi="Arial" w:cs="Arial"/>
                <w:bCs/>
                <w:iCs/>
                <w:szCs w:val="24"/>
              </w:rPr>
              <w:t>0</w:t>
            </w:r>
          </w:p>
        </w:tc>
        <w:tc>
          <w:tcPr>
            <w:tcW w:w="2102" w:type="dxa"/>
            <w:shd w:val="clear" w:color="auto" w:fill="auto"/>
          </w:tcPr>
          <w:p w14:paraId="2E61AACA" w14:textId="77777777" w:rsidR="0073367B" w:rsidRPr="0073367B" w:rsidRDefault="0073367B" w:rsidP="0073367B">
            <w:pPr>
              <w:ind w:left="66"/>
              <w:jc w:val="both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73E1E650" w14:textId="77777777" w:rsidR="0073367B" w:rsidRPr="0073367B" w:rsidRDefault="0073367B" w:rsidP="0073367B">
            <w:pPr>
              <w:ind w:left="66"/>
              <w:jc w:val="both"/>
              <w:rPr>
                <w:rFonts w:ascii="Arial" w:hAnsi="Arial" w:cs="Arial"/>
                <w:iCs/>
                <w:szCs w:val="24"/>
              </w:rPr>
            </w:pPr>
          </w:p>
        </w:tc>
      </w:tr>
      <w:tr w:rsidR="0073367B" w:rsidRPr="0073367B" w14:paraId="5841261B" w14:textId="77777777" w:rsidTr="007174CA">
        <w:trPr>
          <w:trHeight w:val="713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06B09859" w14:textId="3C7E399B" w:rsidR="0073367B" w:rsidRPr="0073367B" w:rsidRDefault="007174CA" w:rsidP="0073367B">
            <w:pPr>
              <w:ind w:left="66"/>
              <w:jc w:val="both"/>
              <w:rPr>
                <w:rFonts w:ascii="Arial" w:hAnsi="Arial" w:cs="Arial"/>
                <w:b/>
                <w:iCs/>
                <w:szCs w:val="24"/>
              </w:rPr>
            </w:pPr>
            <w:r>
              <w:rPr>
                <w:rFonts w:ascii="Arial" w:hAnsi="Arial" w:cs="Arial"/>
                <w:b/>
                <w:iCs/>
                <w:szCs w:val="24"/>
              </w:rPr>
              <w:t>Wartość</w:t>
            </w:r>
            <w:r w:rsidR="0073367B" w:rsidRPr="0073367B">
              <w:rPr>
                <w:rFonts w:ascii="Arial" w:hAnsi="Arial" w:cs="Arial"/>
                <w:b/>
                <w:iCs/>
                <w:szCs w:val="24"/>
              </w:rPr>
              <w:t xml:space="preserve"> netto</w:t>
            </w:r>
          </w:p>
        </w:tc>
        <w:tc>
          <w:tcPr>
            <w:tcW w:w="2409" w:type="dxa"/>
            <w:shd w:val="clear" w:color="auto" w:fill="auto"/>
          </w:tcPr>
          <w:p w14:paraId="3FD1373E" w14:textId="77777777" w:rsidR="0073367B" w:rsidRPr="0073367B" w:rsidRDefault="0073367B" w:rsidP="0073367B">
            <w:pPr>
              <w:ind w:left="66"/>
              <w:jc w:val="both"/>
              <w:rPr>
                <w:rFonts w:ascii="Arial" w:hAnsi="Arial" w:cs="Arial"/>
                <w:iCs/>
                <w:szCs w:val="24"/>
              </w:rPr>
            </w:pPr>
          </w:p>
        </w:tc>
      </w:tr>
      <w:tr w:rsidR="0073367B" w:rsidRPr="0073367B" w14:paraId="4E6EB2AA" w14:textId="77777777" w:rsidTr="007174CA">
        <w:trPr>
          <w:trHeight w:val="678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565FB8D1" w14:textId="2257DC8A" w:rsidR="0073367B" w:rsidRPr="0073367B" w:rsidRDefault="007174CA" w:rsidP="0073367B">
            <w:pPr>
              <w:ind w:left="66"/>
              <w:jc w:val="both"/>
              <w:rPr>
                <w:rFonts w:ascii="Arial" w:hAnsi="Arial" w:cs="Arial"/>
                <w:b/>
                <w:iCs/>
                <w:szCs w:val="24"/>
              </w:rPr>
            </w:pPr>
            <w:r>
              <w:rPr>
                <w:rFonts w:ascii="Arial" w:hAnsi="Arial" w:cs="Arial"/>
                <w:b/>
                <w:iCs/>
                <w:szCs w:val="24"/>
              </w:rPr>
              <w:t>Wartość podatku</w:t>
            </w:r>
            <w:r w:rsidR="0073367B" w:rsidRPr="0073367B">
              <w:rPr>
                <w:rFonts w:ascii="Arial" w:hAnsi="Arial" w:cs="Arial"/>
                <w:b/>
                <w:iCs/>
                <w:szCs w:val="24"/>
              </w:rPr>
              <w:t xml:space="preserve"> VAT</w:t>
            </w:r>
          </w:p>
        </w:tc>
        <w:tc>
          <w:tcPr>
            <w:tcW w:w="2409" w:type="dxa"/>
            <w:shd w:val="clear" w:color="auto" w:fill="auto"/>
          </w:tcPr>
          <w:p w14:paraId="3142100E" w14:textId="77777777" w:rsidR="0073367B" w:rsidRPr="0073367B" w:rsidRDefault="0073367B" w:rsidP="0073367B">
            <w:pPr>
              <w:ind w:left="66"/>
              <w:jc w:val="both"/>
              <w:rPr>
                <w:rFonts w:ascii="Arial" w:hAnsi="Arial" w:cs="Arial"/>
                <w:iCs/>
                <w:szCs w:val="24"/>
              </w:rPr>
            </w:pPr>
          </w:p>
        </w:tc>
      </w:tr>
      <w:tr w:rsidR="0073367B" w:rsidRPr="0073367B" w14:paraId="6047363A" w14:textId="77777777" w:rsidTr="007174CA">
        <w:trPr>
          <w:trHeight w:val="689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07C90BD6" w14:textId="3BC77612" w:rsidR="0073367B" w:rsidRPr="0073367B" w:rsidRDefault="007174CA" w:rsidP="0073367B">
            <w:pPr>
              <w:ind w:left="66"/>
              <w:jc w:val="both"/>
              <w:rPr>
                <w:rFonts w:ascii="Arial" w:hAnsi="Arial" w:cs="Arial"/>
                <w:b/>
                <w:iCs/>
                <w:szCs w:val="24"/>
              </w:rPr>
            </w:pPr>
            <w:r>
              <w:rPr>
                <w:rFonts w:ascii="Arial" w:hAnsi="Arial" w:cs="Arial"/>
                <w:b/>
                <w:iCs/>
                <w:szCs w:val="24"/>
              </w:rPr>
              <w:t>Wartość</w:t>
            </w:r>
            <w:r w:rsidR="0073367B" w:rsidRPr="0073367B">
              <w:rPr>
                <w:rFonts w:ascii="Arial" w:hAnsi="Arial" w:cs="Arial"/>
                <w:b/>
                <w:iCs/>
                <w:szCs w:val="24"/>
              </w:rPr>
              <w:t xml:space="preserve"> brutto</w:t>
            </w:r>
          </w:p>
        </w:tc>
        <w:tc>
          <w:tcPr>
            <w:tcW w:w="2409" w:type="dxa"/>
            <w:shd w:val="clear" w:color="auto" w:fill="auto"/>
          </w:tcPr>
          <w:p w14:paraId="46D7CFAF" w14:textId="77777777" w:rsidR="0073367B" w:rsidRPr="0073367B" w:rsidRDefault="0073367B" w:rsidP="0073367B">
            <w:pPr>
              <w:ind w:left="66"/>
              <w:jc w:val="both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26F83E1E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1C73BFB8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1F8EBFE0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06D1895A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2F8EE73C" w14:textId="77777777" w:rsidR="0073367B" w:rsidRPr="0073367B" w:rsidRDefault="0073367B" w:rsidP="0073367B">
      <w:pPr>
        <w:ind w:left="66"/>
        <w:jc w:val="both"/>
        <w:rPr>
          <w:rFonts w:ascii="Arial" w:hAnsi="Arial" w:cs="Arial"/>
          <w:iCs/>
          <w:szCs w:val="24"/>
        </w:rPr>
      </w:pPr>
    </w:p>
    <w:p w14:paraId="7C1B5893" w14:textId="6355A8FF" w:rsidR="007174CA" w:rsidRDefault="007174CA" w:rsidP="005967BF">
      <w:pPr>
        <w:suppressAutoHyphens w:val="0"/>
        <w:spacing w:line="264" w:lineRule="auto"/>
        <w:ind w:left="2836" w:firstLine="70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……………</w:t>
      </w:r>
      <w:r w:rsidRPr="00E014CE">
        <w:rPr>
          <w:rFonts w:ascii="Arial" w:hAnsi="Arial" w:cs="Arial"/>
          <w:sz w:val="20"/>
        </w:rPr>
        <w:t>…………………</w:t>
      </w:r>
      <w:bookmarkStart w:id="0" w:name="_Hlk87877722"/>
      <w:bookmarkStart w:id="1" w:name="_Hlk128726518"/>
      <w:r>
        <w:rPr>
          <w:rFonts w:ascii="Arial" w:hAnsi="Arial" w:cs="Arial"/>
          <w:sz w:val="20"/>
        </w:rPr>
        <w:t>……………</w:t>
      </w:r>
    </w:p>
    <w:p w14:paraId="24EBA34C" w14:textId="392C1647" w:rsidR="007174CA" w:rsidRDefault="007174CA" w:rsidP="007174CA">
      <w:pPr>
        <w:suppressAutoHyphens w:val="0"/>
        <w:spacing w:line="264" w:lineRule="auto"/>
        <w:ind w:firstLine="70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kwalifikowany podpis elektroniczny,</w:t>
      </w:r>
    </w:p>
    <w:p w14:paraId="5F5C95C0" w14:textId="7B186482" w:rsidR="007174CA" w:rsidRPr="00FB1847" w:rsidRDefault="007174CA" w:rsidP="007174CA">
      <w:pPr>
        <w:suppressAutoHyphens w:val="0"/>
        <w:spacing w:line="264" w:lineRule="auto"/>
        <w:ind w:left="4963"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zaufany lub podpis osobist</w:t>
      </w:r>
      <w:bookmarkEnd w:id="0"/>
      <w:bookmarkEnd w:id="1"/>
      <w:r>
        <w:rPr>
          <w:rFonts w:ascii="Arial" w:hAnsi="Arial" w:cs="Arial"/>
          <w:sz w:val="20"/>
        </w:rPr>
        <w:t>y</w:t>
      </w:r>
    </w:p>
    <w:p w14:paraId="24DBBF7D" w14:textId="77777777" w:rsidR="0073367B" w:rsidRPr="0073367B" w:rsidRDefault="0073367B" w:rsidP="00C61FF5">
      <w:pPr>
        <w:jc w:val="both"/>
        <w:rPr>
          <w:rFonts w:ascii="Arial" w:hAnsi="Arial" w:cs="Arial"/>
          <w:iCs/>
          <w:szCs w:val="24"/>
        </w:rPr>
      </w:pPr>
    </w:p>
    <w:sectPr w:rsidR="0073367B" w:rsidRPr="0073367B" w:rsidSect="007174CA">
      <w:headerReference w:type="default" r:id="rId8"/>
      <w:footerReference w:type="default" r:id="rId9"/>
      <w:pgSz w:w="11906" w:h="16838" w:code="9"/>
      <w:pgMar w:top="1706" w:right="1418" w:bottom="1418" w:left="1418" w:header="142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05BCD" w14:textId="77777777" w:rsidR="00E401F8" w:rsidRDefault="00E401F8">
      <w:r>
        <w:separator/>
      </w:r>
    </w:p>
  </w:endnote>
  <w:endnote w:type="continuationSeparator" w:id="0">
    <w:p w14:paraId="007F7740" w14:textId="77777777" w:rsidR="00E401F8" w:rsidRDefault="00E4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KO Bank Polski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A344D" w14:textId="1266CA96" w:rsidR="009F7870" w:rsidRDefault="009F7870">
    <w:pPr>
      <w:pStyle w:val="Stopka"/>
      <w:jc w:val="center"/>
    </w:pPr>
  </w:p>
  <w:p w14:paraId="0457F75E" w14:textId="77777777" w:rsidR="009F7870" w:rsidRDefault="009F7870">
    <w:pPr>
      <w:pStyle w:val="Stopka"/>
    </w:pPr>
  </w:p>
  <w:p w14:paraId="547176C6" w14:textId="77777777" w:rsidR="009F7870" w:rsidRDefault="009F7870"/>
  <w:p w14:paraId="47B908FB" w14:textId="77777777" w:rsidR="009F7870" w:rsidRDefault="009F78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130CE" w14:textId="77777777" w:rsidR="00E401F8" w:rsidRDefault="00E401F8">
      <w:r>
        <w:separator/>
      </w:r>
    </w:p>
  </w:footnote>
  <w:footnote w:type="continuationSeparator" w:id="0">
    <w:p w14:paraId="7379D191" w14:textId="77777777" w:rsidR="00E401F8" w:rsidRDefault="00E40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E977B" w14:textId="02901907" w:rsidR="009F7870" w:rsidRPr="00CE24DA" w:rsidRDefault="00CE24DA" w:rsidP="00CE24DA">
    <w:pPr>
      <w:pStyle w:val="Nagwek"/>
    </w:pPr>
    <w:r w:rsidRPr="00CE24DA">
      <w:rPr>
        <w:noProof/>
      </w:rPr>
      <w:drawing>
        <wp:inline distT="0" distB="0" distL="0" distR="0" wp14:anchorId="5C7EA160" wp14:editId="3F347306">
          <wp:extent cx="5759450" cy="734695"/>
          <wp:effectExtent l="0" t="0" r="0" b="8255"/>
          <wp:docPr id="9607011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4094EC96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eastAsia="Arial Unicode MS"/>
        <w:b w:val="0"/>
        <w:sz w:val="24"/>
        <w:szCs w:val="24"/>
        <w:vertAlign w:val="baseline"/>
      </w:rPr>
    </w:lvl>
  </w:abstractNum>
  <w:abstractNum w:abstractNumId="2" w15:restartNumberingAfterBreak="0">
    <w:nsid w:val="00000003"/>
    <w:multiLevelType w:val="singleLevel"/>
    <w:tmpl w:val="04150013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color w:val="000000"/>
        <w:sz w:val="24"/>
        <w:szCs w:val="24"/>
      </w:rPr>
    </w:lvl>
  </w:abstractNum>
  <w:abstractNum w:abstractNumId="3" w15:restartNumberingAfterBreak="0">
    <w:nsid w:val="00000004"/>
    <w:multiLevelType w:val="singleLevel"/>
    <w:tmpl w:val="DDDCBFE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Times New Roman" w:eastAsia="Arial Unicode MS" w:hAnsi="Times New Roman" w:cs="Times New Roman"/>
        <w:b w:val="0"/>
        <w:bCs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  <w:rPr>
        <w:b w:val="0"/>
        <w:i w:val="0"/>
        <w:sz w:val="24"/>
      </w:rPr>
    </w:lvl>
  </w:abstractNum>
  <w:abstractNum w:abstractNumId="5" w15:restartNumberingAfterBreak="0">
    <w:nsid w:val="00000006"/>
    <w:multiLevelType w:val="multilevel"/>
    <w:tmpl w:val="0F6E54B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 Unicode MS" w:hint="default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Lucida Sans Unicode" w:hAnsi="Times New Roman" w:cs="Times New Roman"/>
        <w:kern w:val="1"/>
        <w:sz w:val="24"/>
        <w:szCs w:val="24"/>
        <w:lang w:eastAsia="hi-IN" w:bidi="hi-I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AA7E4032"/>
    <w:name w:val="WW8Num8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Arial" w:eastAsia="Arial Unicode MS" w:hAnsi="Arial" w:cs="Arial" w:hint="default"/>
        <w:b w:val="0"/>
        <w:bCs/>
        <w:i w:val="0"/>
        <w:color w:val="00000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eastAsia="Arial Unicode MS" w:hAnsi="Arial" w:cs="Arial" w:hint="default"/>
        <w:b w:val="0"/>
        <w:bCs/>
        <w:i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ascii="Symbol" w:eastAsia="Arial Unicode MS" w:hAnsi="Symbol" w:cs="Symbol"/>
        <w:sz w:val="22"/>
        <w:szCs w:val="22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60"/>
      </w:pPr>
      <w:rPr>
        <w:bCs/>
        <w:sz w:val="24"/>
        <w:lang w:val="x-none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eastAsia="Arial Unicode MS" w:hint="default"/>
        <w:bCs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13"/>
    <w:multiLevelType w:val="multilevel"/>
    <w:tmpl w:val="4A26FAC0"/>
    <w:name w:val="WW8Num19"/>
    <w:lvl w:ilvl="0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eastAsia="Arial Unicode MS" w:cs="Times New Roman" w:hint="default"/>
        <w:b w:val="0"/>
        <w:i w:val="0"/>
        <w:iCs/>
        <w:color w:val="000000"/>
        <w:spacing w:val="-1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975"/>
        </w:tabs>
        <w:ind w:left="975" w:hanging="360"/>
      </w:pPr>
      <w:rPr>
        <w:b w:val="0"/>
        <w:bCs w:val="0"/>
        <w:color w:val="000000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000000"/>
        <w:sz w:val="24"/>
        <w:szCs w:val="22"/>
      </w:rPr>
    </w:lvl>
  </w:abstractNum>
  <w:abstractNum w:abstractNumId="16" w15:restartNumberingAfterBreak="0">
    <w:nsid w:val="00000016"/>
    <w:multiLevelType w:val="singleLevel"/>
    <w:tmpl w:val="F7725F86"/>
    <w:name w:val="WW8Num2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eastAsia="Arial Unicode MS" w:cs="Times New Roman"/>
        <w:b w:val="0"/>
        <w:sz w:val="24"/>
        <w:szCs w:val="24"/>
      </w:rPr>
    </w:lvl>
  </w:abstractNum>
  <w:abstractNum w:abstractNumId="17" w15:restartNumberingAfterBreak="0">
    <w:nsid w:val="00000017"/>
    <w:multiLevelType w:val="singleLevel"/>
    <w:tmpl w:val="1DE89ACC"/>
    <w:name w:val="WW8Num23"/>
    <w:lvl w:ilvl="0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8" w15:restartNumberingAfterBreak="0">
    <w:nsid w:val="00000018"/>
    <w:multiLevelType w:val="singleLevel"/>
    <w:tmpl w:val="0F9AEBCE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000000"/>
        <w:sz w:val="24"/>
        <w:szCs w:val="24"/>
      </w:rPr>
    </w:lvl>
  </w:abstractNum>
  <w:abstractNum w:abstractNumId="19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000000"/>
        <w:sz w:val="24"/>
        <w:szCs w:val="24"/>
      </w:rPr>
    </w:lvl>
  </w:abstractNum>
  <w:abstractNum w:abstractNumId="20" w15:restartNumberingAfterBreak="0">
    <w:nsid w:val="0000001A"/>
    <w:multiLevelType w:val="singleLevel"/>
    <w:tmpl w:val="3E2EBCA2"/>
    <w:name w:val="WW8Num26"/>
    <w:lvl w:ilvl="0">
      <w:start w:val="1"/>
      <w:numFmt w:val="decimal"/>
      <w:lvlText w:val="%1)"/>
      <w:lvlJc w:val="left"/>
      <w:pPr>
        <w:tabs>
          <w:tab w:val="num" w:pos="708"/>
        </w:tabs>
        <w:ind w:left="675" w:hanging="360"/>
      </w:pPr>
      <w:rPr>
        <w:rFonts w:ascii="Arial" w:hAnsi="Arial" w:cs="Arial" w:hint="default"/>
        <w:b w:val="0"/>
        <w:bCs w:val="0"/>
        <w:color w:val="000000"/>
        <w:sz w:val="24"/>
        <w:szCs w:val="24"/>
      </w:rPr>
    </w:lvl>
  </w:abstractNum>
  <w:abstractNum w:abstractNumId="21" w15:restartNumberingAfterBreak="0">
    <w:nsid w:val="0000001B"/>
    <w:multiLevelType w:val="multilevel"/>
    <w:tmpl w:val="14405EC0"/>
    <w:name w:val="WW8Num27"/>
    <w:lvl w:ilvl="0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3"/>
        </w:tabs>
        <w:ind w:left="2343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0000001C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z w:val="24"/>
      </w:rPr>
    </w:lvl>
  </w:abstractNum>
  <w:abstractNum w:abstractNumId="23" w15:restartNumberingAfterBreak="0">
    <w:nsid w:val="0000001D"/>
    <w:multiLevelType w:val="multilevel"/>
    <w:tmpl w:val="2212745E"/>
    <w:name w:val="WW8Num29"/>
    <w:lvl w:ilvl="0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2149" w:hanging="414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3"/>
        </w:tabs>
        <w:ind w:left="2343" w:hanging="363"/>
      </w:pPr>
      <w:rPr>
        <w:rFonts w:ascii="Arial" w:hAnsi="Arial" w:cs="Arial" w:hint="default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1904"/>
        </w:tabs>
        <w:ind w:left="1904" w:hanging="360"/>
      </w:pPr>
      <w:rPr>
        <w:rFonts w:cs="Times New Roman"/>
        <w:spacing w:val="-3"/>
      </w:rPr>
    </w:lvl>
  </w:abstractNum>
  <w:abstractNum w:abstractNumId="25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Cs/>
      </w:rPr>
    </w:lvl>
  </w:abstractNum>
  <w:abstractNum w:abstractNumId="2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890" w:hanging="360"/>
      </w:pPr>
      <w:rPr>
        <w:rFonts w:cs="Times New Roman"/>
        <w:bCs/>
      </w:rPr>
    </w:lvl>
  </w:abstractNum>
  <w:abstractNum w:abstractNumId="27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Cs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22"/>
    <w:multiLevelType w:val="singleLevel"/>
    <w:tmpl w:val="16B22190"/>
    <w:name w:val="WW8Num3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  <w:b w:val="0"/>
        <w:bCs w:val="0"/>
        <w:color w:val="000000"/>
        <w:spacing w:val="-3"/>
        <w:sz w:val="22"/>
        <w:szCs w:val="22"/>
      </w:rPr>
    </w:lvl>
  </w:abstractNum>
  <w:abstractNum w:abstractNumId="29" w15:restartNumberingAfterBreak="0">
    <w:nsid w:val="00000024"/>
    <w:multiLevelType w:val="multilevel"/>
    <w:tmpl w:val="B85652AC"/>
    <w:name w:val="WW8Num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  <w:b w:val="0"/>
        <w:bCs w:val="0"/>
        <w:color w:val="000000"/>
        <w:spacing w:val="-3"/>
        <w:kern w:val="1"/>
        <w:sz w:val="24"/>
        <w:szCs w:val="24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5"/>
    <w:multiLevelType w:val="multilevel"/>
    <w:tmpl w:val="5C0C99AA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  <w:b w:val="0"/>
        <w:bCs w:val="0"/>
        <w:color w:val="000000"/>
        <w:spacing w:val="-1"/>
        <w:sz w:val="24"/>
        <w:szCs w:val="24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  <w:iCs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  <w:b w:val="0"/>
        <w:bCs w:val="0"/>
        <w:color w:val="000000"/>
        <w:kern w:val="1"/>
        <w:sz w:val="24"/>
        <w:szCs w:val="24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8"/>
    <w:multiLevelType w:val="multilevel"/>
    <w:tmpl w:val="00000028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9"/>
    <w:multiLevelType w:val="singleLevel"/>
    <w:tmpl w:val="995CC79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4" w15:restartNumberingAfterBreak="0">
    <w:nsid w:val="0000002E"/>
    <w:multiLevelType w:val="multilevel"/>
    <w:tmpl w:val="0000002E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33"/>
    <w:multiLevelType w:val="multilevel"/>
    <w:tmpl w:val="8966837A"/>
    <w:lvl w:ilvl="0">
      <w:start w:val="1"/>
      <w:numFmt w:val="decimal"/>
      <w:lvlText w:val="%1."/>
      <w:lvlJc w:val="left"/>
      <w:pPr>
        <w:tabs>
          <w:tab w:val="num" w:pos="856"/>
        </w:tabs>
        <w:ind w:left="856" w:hanging="363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38"/>
    <w:multiLevelType w:val="single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3C"/>
    <w:multiLevelType w:val="multilevel"/>
    <w:tmpl w:val="B986DC32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39" w15:restartNumberingAfterBreak="0">
    <w:nsid w:val="0000003E"/>
    <w:multiLevelType w:val="multilevel"/>
    <w:tmpl w:val="0000003E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40"/>
    <w:multiLevelType w:val="multilevel"/>
    <w:tmpl w:val="FD5444A2"/>
    <w:name w:val="WW8Num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41"/>
    <w:multiLevelType w:val="multilevel"/>
    <w:tmpl w:val="2BD033E6"/>
    <w:name w:val="WW8Num7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 w15:restartNumberingAfterBreak="0">
    <w:nsid w:val="00000043"/>
    <w:multiLevelType w:val="multilevel"/>
    <w:tmpl w:val="00000043"/>
    <w:name w:val="WW8Num71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44"/>
    <w:multiLevelType w:val="multilevel"/>
    <w:tmpl w:val="00000044"/>
    <w:name w:val="WW8Num72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5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5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5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5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5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5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46"/>
    <w:multiLevelType w:val="multilevel"/>
    <w:tmpl w:val="0000004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00D817C2"/>
    <w:multiLevelType w:val="hybridMultilevel"/>
    <w:tmpl w:val="D2A6B612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027574D9"/>
    <w:multiLevelType w:val="hybridMultilevel"/>
    <w:tmpl w:val="948063AE"/>
    <w:lvl w:ilvl="0" w:tplc="52DADA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37958C5"/>
    <w:multiLevelType w:val="hybridMultilevel"/>
    <w:tmpl w:val="77F0CACA"/>
    <w:name w:val="WW8Num35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3A6392C"/>
    <w:multiLevelType w:val="hybridMultilevel"/>
    <w:tmpl w:val="1136C236"/>
    <w:name w:val="WW8Num392"/>
    <w:lvl w:ilvl="0" w:tplc="3ACAB028">
      <w:start w:val="1"/>
      <w:numFmt w:val="decimal"/>
      <w:lvlText w:val="%1)"/>
      <w:lvlJc w:val="left"/>
      <w:pPr>
        <w:tabs>
          <w:tab w:val="num" w:pos="855"/>
        </w:tabs>
        <w:ind w:left="685" w:hanging="1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5"/>
        </w:tabs>
        <w:ind w:left="-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75"/>
        </w:tabs>
        <w:ind w:left="6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395"/>
        </w:tabs>
        <w:ind w:left="13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15"/>
        </w:tabs>
        <w:ind w:left="21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35"/>
        </w:tabs>
        <w:ind w:left="28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55"/>
        </w:tabs>
        <w:ind w:left="35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275"/>
        </w:tabs>
        <w:ind w:left="42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995"/>
        </w:tabs>
        <w:ind w:left="4995" w:hanging="180"/>
      </w:pPr>
    </w:lvl>
  </w:abstractNum>
  <w:abstractNum w:abstractNumId="49" w15:restartNumberingAfterBreak="0">
    <w:nsid w:val="05054309"/>
    <w:multiLevelType w:val="hybridMultilevel"/>
    <w:tmpl w:val="F738B080"/>
    <w:name w:val="WW8Num142333332"/>
    <w:lvl w:ilvl="0" w:tplc="534E6DB6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053F6512"/>
    <w:multiLevelType w:val="hybridMultilevel"/>
    <w:tmpl w:val="41A49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62250"/>
    <w:multiLevelType w:val="hybridMultilevel"/>
    <w:tmpl w:val="9D22A7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9595091"/>
    <w:multiLevelType w:val="hybridMultilevel"/>
    <w:tmpl w:val="435C7892"/>
    <w:name w:val="WW8Num2622222"/>
    <w:lvl w:ilvl="0" w:tplc="0000001A">
      <w:start w:val="1"/>
      <w:numFmt w:val="decimal"/>
      <w:lvlText w:val="%1)"/>
      <w:lvlJc w:val="left"/>
      <w:pPr>
        <w:tabs>
          <w:tab w:val="num" w:pos="1724"/>
        </w:tabs>
        <w:ind w:left="1554" w:hanging="19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C1252B3"/>
    <w:multiLevelType w:val="multilevel"/>
    <w:tmpl w:val="8578BEDC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b w:val="0"/>
        <w:color w:val="0000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0D5E77A4"/>
    <w:multiLevelType w:val="hybridMultilevel"/>
    <w:tmpl w:val="5C3CED1C"/>
    <w:name w:val="WW8Num1422"/>
    <w:lvl w:ilvl="0" w:tplc="1FD237BC">
      <w:start w:val="1"/>
      <w:numFmt w:val="decimal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55" w15:restartNumberingAfterBreak="0">
    <w:nsid w:val="0FB41B62"/>
    <w:multiLevelType w:val="multilevel"/>
    <w:tmpl w:val="DFA66E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11105880"/>
    <w:multiLevelType w:val="multilevel"/>
    <w:tmpl w:val="9ED248F0"/>
    <w:lvl w:ilvl="0">
      <w:start w:val="5"/>
      <w:numFmt w:val="decimal"/>
      <w:lvlText w:val="%1."/>
      <w:lvlJc w:val="left"/>
      <w:pPr>
        <w:tabs>
          <w:tab w:val="num" w:pos="856"/>
        </w:tabs>
        <w:ind w:left="856" w:hanging="363"/>
      </w:pPr>
      <w:rPr>
        <w:rFonts w:hint="default"/>
        <w:b w:val="0"/>
        <w:bCs w:val="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129C2B48"/>
    <w:multiLevelType w:val="hybridMultilevel"/>
    <w:tmpl w:val="6A2C7DA2"/>
    <w:name w:val="WW8Num5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4633D11"/>
    <w:multiLevelType w:val="hybridMultilevel"/>
    <w:tmpl w:val="11148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800FCA"/>
    <w:multiLevelType w:val="hybridMultilevel"/>
    <w:tmpl w:val="F106056E"/>
    <w:lvl w:ilvl="0" w:tplc="456802B4">
      <w:start w:val="20"/>
      <w:numFmt w:val="upperRoman"/>
      <w:lvlText w:val="%1."/>
      <w:lvlJc w:val="right"/>
      <w:pPr>
        <w:ind w:left="85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D77BBD"/>
    <w:multiLevelType w:val="multilevel"/>
    <w:tmpl w:val="F06A9434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18FA7041"/>
    <w:multiLevelType w:val="hybridMultilevel"/>
    <w:tmpl w:val="A04CFE1C"/>
    <w:name w:val="WW8Num43223"/>
    <w:lvl w:ilvl="0" w:tplc="A8123DFC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2" w15:restartNumberingAfterBreak="0">
    <w:nsid w:val="1A765BC3"/>
    <w:multiLevelType w:val="hybridMultilevel"/>
    <w:tmpl w:val="D9F4FD22"/>
    <w:lvl w:ilvl="0" w:tplc="14320D0C">
      <w:start w:val="25"/>
      <w:numFmt w:val="upperRoman"/>
      <w:lvlText w:val="%1."/>
      <w:lvlJc w:val="left"/>
      <w:pPr>
        <w:ind w:left="1080" w:hanging="72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B3E4D0C"/>
    <w:multiLevelType w:val="hybridMultilevel"/>
    <w:tmpl w:val="37C855F4"/>
    <w:name w:val="WW8Num572"/>
    <w:lvl w:ilvl="0" w:tplc="76D43E9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D2B379B"/>
    <w:multiLevelType w:val="hybridMultilevel"/>
    <w:tmpl w:val="9E7C6D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FC033F8"/>
    <w:multiLevelType w:val="hybridMultilevel"/>
    <w:tmpl w:val="D19CD49C"/>
    <w:lvl w:ilvl="0" w:tplc="9B547D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013206A"/>
    <w:multiLevelType w:val="hybridMultilevel"/>
    <w:tmpl w:val="60A05A90"/>
    <w:name w:val="WW8Num442"/>
    <w:lvl w:ilvl="0" w:tplc="3F5AC418">
      <w:start w:val="2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046620A"/>
    <w:multiLevelType w:val="hybridMultilevel"/>
    <w:tmpl w:val="BA04A93C"/>
    <w:name w:val="WW8Num575"/>
    <w:lvl w:ilvl="0" w:tplc="59382A9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0912204"/>
    <w:multiLevelType w:val="hybridMultilevel"/>
    <w:tmpl w:val="ED0C9EC0"/>
    <w:name w:val="WW8Num4423"/>
    <w:lvl w:ilvl="0" w:tplc="54B2A472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20BD3064"/>
    <w:multiLevelType w:val="multilevel"/>
    <w:tmpl w:val="B986DC32"/>
    <w:name w:val="WW8Num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0" w15:restartNumberingAfterBreak="0">
    <w:nsid w:val="23F17C94"/>
    <w:multiLevelType w:val="hybridMultilevel"/>
    <w:tmpl w:val="1E724886"/>
    <w:lvl w:ilvl="0" w:tplc="32F2D7A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8D4ABC78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59C098A"/>
    <w:multiLevelType w:val="hybridMultilevel"/>
    <w:tmpl w:val="264A2C08"/>
    <w:lvl w:ilvl="0" w:tplc="08D091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6536B11"/>
    <w:multiLevelType w:val="hybridMultilevel"/>
    <w:tmpl w:val="2FF40638"/>
    <w:name w:val="WW8Num443"/>
    <w:lvl w:ilvl="0" w:tplc="06D80524">
      <w:start w:val="1"/>
      <w:numFmt w:val="decimal"/>
      <w:lvlText w:val="%1."/>
      <w:lvlJc w:val="left"/>
      <w:pPr>
        <w:tabs>
          <w:tab w:val="num" w:pos="369"/>
        </w:tabs>
        <w:ind w:left="369" w:hanging="360"/>
      </w:pPr>
      <w:rPr>
        <w:b w:val="0"/>
      </w:rPr>
    </w:lvl>
    <w:lvl w:ilvl="1" w:tplc="9EC2020C">
      <w:start w:val="1"/>
      <w:numFmt w:val="decimal"/>
      <w:lvlText w:val="%2)"/>
      <w:lvlJc w:val="left"/>
      <w:pPr>
        <w:tabs>
          <w:tab w:val="num" w:pos="1449"/>
        </w:tabs>
        <w:ind w:left="14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9"/>
        </w:tabs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9"/>
        </w:tabs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9"/>
        </w:tabs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9"/>
        </w:tabs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9"/>
        </w:tabs>
        <w:ind w:left="6489" w:hanging="180"/>
      </w:pPr>
    </w:lvl>
  </w:abstractNum>
  <w:abstractNum w:abstractNumId="73" w15:restartNumberingAfterBreak="0">
    <w:nsid w:val="267164B6"/>
    <w:multiLevelType w:val="hybridMultilevel"/>
    <w:tmpl w:val="5054244E"/>
    <w:lvl w:ilvl="0" w:tplc="51220C5A">
      <w:start w:val="1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70227A3"/>
    <w:multiLevelType w:val="hybridMultilevel"/>
    <w:tmpl w:val="A3603406"/>
    <w:name w:val="WW8Num3932"/>
    <w:lvl w:ilvl="0" w:tplc="00000027">
      <w:start w:val="1"/>
      <w:numFmt w:val="decimal"/>
      <w:lvlText w:val="%1."/>
      <w:lvlJc w:val="left"/>
      <w:pPr>
        <w:tabs>
          <w:tab w:val="num" w:pos="858"/>
        </w:tabs>
        <w:ind w:left="858" w:hanging="36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AFA7089"/>
    <w:multiLevelType w:val="hybridMultilevel"/>
    <w:tmpl w:val="3A9CDF3A"/>
    <w:lvl w:ilvl="0" w:tplc="879E3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C55F6">
      <w:start w:val="1"/>
      <w:numFmt w:val="lowerLetter"/>
      <w:lvlText w:val="%3)"/>
      <w:lvlJc w:val="left"/>
      <w:pPr>
        <w:ind w:left="2160" w:hanging="360"/>
      </w:pPr>
      <w:rPr>
        <w:color w:val="auto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B56333D"/>
    <w:multiLevelType w:val="hybridMultilevel"/>
    <w:tmpl w:val="BE3EE4A0"/>
    <w:name w:val="WW8Num3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C40C2C"/>
    <w:multiLevelType w:val="hybridMultilevel"/>
    <w:tmpl w:val="AB4CF72C"/>
    <w:lvl w:ilvl="0" w:tplc="F3D0FF4C">
      <w:start w:val="1"/>
      <w:numFmt w:val="decimal"/>
      <w:lvlText w:val="%1)"/>
      <w:lvlJc w:val="left"/>
      <w:pPr>
        <w:ind w:left="14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8" w15:restartNumberingAfterBreak="0">
    <w:nsid w:val="2D357F97"/>
    <w:multiLevelType w:val="hybridMultilevel"/>
    <w:tmpl w:val="561CD37A"/>
    <w:lvl w:ilvl="0" w:tplc="FE6284C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2D5F4375"/>
    <w:multiLevelType w:val="hybridMultilevel"/>
    <w:tmpl w:val="5DA87896"/>
    <w:name w:val="WW8Num2822"/>
    <w:lvl w:ilvl="0" w:tplc="D0083FF8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DCE786B"/>
    <w:multiLevelType w:val="hybridMultilevel"/>
    <w:tmpl w:val="8448448A"/>
    <w:lvl w:ilvl="0" w:tplc="35102B1C">
      <w:start w:val="2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014A19"/>
    <w:multiLevelType w:val="hybridMultilevel"/>
    <w:tmpl w:val="C7F0BBE2"/>
    <w:lvl w:ilvl="0" w:tplc="E37A73A8">
      <w:start w:val="17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0346AF4"/>
    <w:multiLevelType w:val="hybridMultilevel"/>
    <w:tmpl w:val="278EC72E"/>
    <w:lvl w:ilvl="0" w:tplc="A68E462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18290F"/>
    <w:multiLevelType w:val="hybridMultilevel"/>
    <w:tmpl w:val="3778887A"/>
    <w:lvl w:ilvl="0" w:tplc="33EEAA30">
      <w:start w:val="15"/>
      <w:numFmt w:val="upperRoman"/>
      <w:lvlText w:val="%1."/>
      <w:lvlJc w:val="righ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2105D34"/>
    <w:multiLevelType w:val="multilevel"/>
    <w:tmpl w:val="CEA07916"/>
    <w:lvl w:ilvl="0">
      <w:start w:val="1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b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Lucida Sans Unicode" w:hAnsi="Arial" w:cs="Arial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5" w15:restartNumberingAfterBreak="0">
    <w:nsid w:val="342B061F"/>
    <w:multiLevelType w:val="hybridMultilevel"/>
    <w:tmpl w:val="89B08E0E"/>
    <w:name w:val="WW8Num510"/>
    <w:lvl w:ilvl="0" w:tplc="531E16BA">
      <w:start w:val="1"/>
      <w:numFmt w:val="decimal"/>
      <w:lvlText w:val="%1."/>
      <w:lvlJc w:val="left"/>
      <w:pPr>
        <w:tabs>
          <w:tab w:val="num" w:pos="711"/>
        </w:tabs>
        <w:ind w:left="711" w:hanging="363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86" w15:restartNumberingAfterBreak="0">
    <w:nsid w:val="34E43C0D"/>
    <w:multiLevelType w:val="hybridMultilevel"/>
    <w:tmpl w:val="E924901A"/>
    <w:lvl w:ilvl="0" w:tplc="87B80BD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5B81618"/>
    <w:multiLevelType w:val="hybridMultilevel"/>
    <w:tmpl w:val="AD984FD4"/>
    <w:lvl w:ilvl="0" w:tplc="67C437FE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37BC5BB5"/>
    <w:multiLevelType w:val="hybridMultilevel"/>
    <w:tmpl w:val="EF122690"/>
    <w:name w:val="WW8Num573"/>
    <w:lvl w:ilvl="0" w:tplc="BF86215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80007B1"/>
    <w:multiLevelType w:val="hybridMultilevel"/>
    <w:tmpl w:val="58EE24B0"/>
    <w:name w:val="WW8Num25222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0" w15:restartNumberingAfterBreak="0">
    <w:nsid w:val="3ADE0FCE"/>
    <w:multiLevelType w:val="multilevel"/>
    <w:tmpl w:val="B986DC32"/>
    <w:name w:val="WW8Num6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1" w15:restartNumberingAfterBreak="0">
    <w:nsid w:val="3B64245B"/>
    <w:multiLevelType w:val="hybridMultilevel"/>
    <w:tmpl w:val="F5AC7012"/>
    <w:lvl w:ilvl="0" w:tplc="872298E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F5696E"/>
    <w:multiLevelType w:val="hybridMultilevel"/>
    <w:tmpl w:val="A4F240CE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C582BDF"/>
    <w:multiLevelType w:val="hybridMultilevel"/>
    <w:tmpl w:val="74CEA576"/>
    <w:lvl w:ilvl="0" w:tplc="706C7DF4">
      <w:start w:val="13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D3E2FE8"/>
    <w:multiLevelType w:val="hybridMultilevel"/>
    <w:tmpl w:val="26AE4D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3FBD7C94"/>
    <w:multiLevelType w:val="hybridMultilevel"/>
    <w:tmpl w:val="13945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00E0FFA"/>
    <w:multiLevelType w:val="hybridMultilevel"/>
    <w:tmpl w:val="A8322A5A"/>
    <w:name w:val="WW8Num26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40105E2A"/>
    <w:multiLevelType w:val="hybridMultilevel"/>
    <w:tmpl w:val="1E1EA768"/>
    <w:lvl w:ilvl="0" w:tplc="04150011">
      <w:start w:val="1"/>
      <w:numFmt w:val="decimal"/>
      <w:lvlText w:val="%1)"/>
      <w:lvlJc w:val="left"/>
      <w:pPr>
        <w:ind w:left="1803" w:hanging="360"/>
      </w:pPr>
    </w:lvl>
    <w:lvl w:ilvl="1" w:tplc="04150019" w:tentative="1">
      <w:start w:val="1"/>
      <w:numFmt w:val="lowerLetter"/>
      <w:lvlText w:val="%2."/>
      <w:lvlJc w:val="left"/>
      <w:pPr>
        <w:ind w:left="2523" w:hanging="360"/>
      </w:pPr>
    </w:lvl>
    <w:lvl w:ilvl="2" w:tplc="0415001B" w:tentative="1">
      <w:start w:val="1"/>
      <w:numFmt w:val="lowerRoman"/>
      <w:lvlText w:val="%3."/>
      <w:lvlJc w:val="right"/>
      <w:pPr>
        <w:ind w:left="3243" w:hanging="180"/>
      </w:pPr>
    </w:lvl>
    <w:lvl w:ilvl="3" w:tplc="0415000F" w:tentative="1">
      <w:start w:val="1"/>
      <w:numFmt w:val="decimal"/>
      <w:lvlText w:val="%4."/>
      <w:lvlJc w:val="left"/>
      <w:pPr>
        <w:ind w:left="3963" w:hanging="360"/>
      </w:pPr>
    </w:lvl>
    <w:lvl w:ilvl="4" w:tplc="04150019" w:tentative="1">
      <w:start w:val="1"/>
      <w:numFmt w:val="lowerLetter"/>
      <w:lvlText w:val="%5."/>
      <w:lvlJc w:val="left"/>
      <w:pPr>
        <w:ind w:left="4683" w:hanging="360"/>
      </w:pPr>
    </w:lvl>
    <w:lvl w:ilvl="5" w:tplc="0415001B" w:tentative="1">
      <w:start w:val="1"/>
      <w:numFmt w:val="lowerRoman"/>
      <w:lvlText w:val="%6."/>
      <w:lvlJc w:val="right"/>
      <w:pPr>
        <w:ind w:left="5403" w:hanging="180"/>
      </w:pPr>
    </w:lvl>
    <w:lvl w:ilvl="6" w:tplc="0415000F" w:tentative="1">
      <w:start w:val="1"/>
      <w:numFmt w:val="decimal"/>
      <w:lvlText w:val="%7."/>
      <w:lvlJc w:val="left"/>
      <w:pPr>
        <w:ind w:left="6123" w:hanging="360"/>
      </w:pPr>
    </w:lvl>
    <w:lvl w:ilvl="7" w:tplc="04150019" w:tentative="1">
      <w:start w:val="1"/>
      <w:numFmt w:val="lowerLetter"/>
      <w:lvlText w:val="%8."/>
      <w:lvlJc w:val="left"/>
      <w:pPr>
        <w:ind w:left="6843" w:hanging="360"/>
      </w:pPr>
    </w:lvl>
    <w:lvl w:ilvl="8" w:tplc="0415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98" w15:restartNumberingAfterBreak="0">
    <w:nsid w:val="43640CF3"/>
    <w:multiLevelType w:val="hybridMultilevel"/>
    <w:tmpl w:val="0FFA61D4"/>
    <w:name w:val="WW8Num510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43C2226B"/>
    <w:multiLevelType w:val="multilevel"/>
    <w:tmpl w:val="09E25D56"/>
    <w:lvl w:ilvl="0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4F52036"/>
    <w:multiLevelType w:val="hybridMultilevel"/>
    <w:tmpl w:val="BFF80178"/>
    <w:lvl w:ilvl="0" w:tplc="132E17B2">
      <w:start w:val="1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4F66618"/>
    <w:multiLevelType w:val="hybridMultilevel"/>
    <w:tmpl w:val="E1B4501E"/>
    <w:name w:val="WW8Num3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5C134A6"/>
    <w:multiLevelType w:val="hybridMultilevel"/>
    <w:tmpl w:val="06BA5988"/>
    <w:lvl w:ilvl="0" w:tplc="33BE61E8">
      <w:start w:val="1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6F44135"/>
    <w:multiLevelType w:val="multilevel"/>
    <w:tmpl w:val="8F96E2B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4" w15:restartNumberingAfterBreak="0">
    <w:nsid w:val="488140B7"/>
    <w:multiLevelType w:val="hybridMultilevel"/>
    <w:tmpl w:val="F7DC514C"/>
    <w:name w:val="WW8Num574"/>
    <w:lvl w:ilvl="0" w:tplc="F92224A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88C6A43"/>
    <w:multiLevelType w:val="hybridMultilevel"/>
    <w:tmpl w:val="AF34EA48"/>
    <w:lvl w:ilvl="0" w:tplc="00727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BE60B0F"/>
    <w:multiLevelType w:val="hybridMultilevel"/>
    <w:tmpl w:val="71FA0282"/>
    <w:lvl w:ilvl="0" w:tplc="6E400DCA">
      <w:start w:val="5"/>
      <w:numFmt w:val="upperRoman"/>
      <w:lvlText w:val="%1."/>
      <w:lvlJc w:val="righ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0397384"/>
    <w:multiLevelType w:val="hybridMultilevel"/>
    <w:tmpl w:val="E13093D8"/>
    <w:lvl w:ilvl="0" w:tplc="CE761EEC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8C4E5D"/>
    <w:multiLevelType w:val="hybridMultilevel"/>
    <w:tmpl w:val="2F6CA3CC"/>
    <w:lvl w:ilvl="0" w:tplc="73701E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C27976"/>
    <w:multiLevelType w:val="hybridMultilevel"/>
    <w:tmpl w:val="110C5FD6"/>
    <w:name w:val="WW8Num26222"/>
    <w:lvl w:ilvl="0" w:tplc="0000001A">
      <w:start w:val="1"/>
      <w:numFmt w:val="decimal"/>
      <w:lvlText w:val="%1)"/>
      <w:lvlJc w:val="left"/>
      <w:pPr>
        <w:tabs>
          <w:tab w:val="num" w:pos="1724"/>
        </w:tabs>
        <w:ind w:left="1554" w:hanging="19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50DC4284"/>
    <w:multiLevelType w:val="hybridMultilevel"/>
    <w:tmpl w:val="1430D580"/>
    <w:name w:val="WW8Num262222"/>
    <w:lvl w:ilvl="0" w:tplc="0000001A">
      <w:start w:val="1"/>
      <w:numFmt w:val="decimal"/>
      <w:lvlText w:val="%1)"/>
      <w:lvlJc w:val="left"/>
      <w:pPr>
        <w:tabs>
          <w:tab w:val="num" w:pos="1724"/>
        </w:tabs>
        <w:ind w:left="1554" w:hanging="19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532750F4"/>
    <w:multiLevelType w:val="hybridMultilevel"/>
    <w:tmpl w:val="ECCAB054"/>
    <w:lvl w:ilvl="0" w:tplc="14E890B2">
      <w:start w:val="1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6802C38"/>
    <w:multiLevelType w:val="hybridMultilevel"/>
    <w:tmpl w:val="E54E6746"/>
    <w:lvl w:ilvl="0" w:tplc="81DE9F46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56983A67"/>
    <w:multiLevelType w:val="hybridMultilevel"/>
    <w:tmpl w:val="6C628EC6"/>
    <w:name w:val="WW8Num393"/>
    <w:lvl w:ilvl="0" w:tplc="00000027">
      <w:start w:val="1"/>
      <w:numFmt w:val="decimal"/>
      <w:lvlText w:val="%1."/>
      <w:lvlJc w:val="left"/>
      <w:pPr>
        <w:tabs>
          <w:tab w:val="num" w:pos="858"/>
        </w:tabs>
        <w:ind w:left="858" w:hanging="36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59247E71"/>
    <w:multiLevelType w:val="hybridMultilevel"/>
    <w:tmpl w:val="E306F11A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1F064F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5" w15:restartNumberingAfterBreak="0">
    <w:nsid w:val="5AF70D7E"/>
    <w:multiLevelType w:val="hybridMultilevel"/>
    <w:tmpl w:val="8904E3CC"/>
    <w:name w:val="WW8Num26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5B33003D"/>
    <w:multiLevelType w:val="hybridMultilevel"/>
    <w:tmpl w:val="ACBACAFC"/>
    <w:lvl w:ilvl="0" w:tplc="FFFFFFFF">
      <w:start w:val="1"/>
      <w:numFmt w:val="decimal"/>
      <w:lvlText w:val="%1)"/>
      <w:lvlJc w:val="left"/>
      <w:pPr>
        <w:ind w:left="1996" w:hanging="360"/>
      </w:p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FFFFFFFF" w:tentative="1">
      <w:start w:val="1"/>
      <w:numFmt w:val="decimal"/>
      <w:lvlText w:val="%4."/>
      <w:lvlJc w:val="left"/>
      <w:pPr>
        <w:ind w:left="4156" w:hanging="360"/>
      </w:p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7" w15:restartNumberingAfterBreak="0">
    <w:nsid w:val="5C591440"/>
    <w:multiLevelType w:val="multilevel"/>
    <w:tmpl w:val="0416331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CA1693B"/>
    <w:multiLevelType w:val="hybridMultilevel"/>
    <w:tmpl w:val="71F68D36"/>
    <w:name w:val="WW8Num576"/>
    <w:lvl w:ilvl="0" w:tplc="54E8CB1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E41397D"/>
    <w:multiLevelType w:val="hybridMultilevel"/>
    <w:tmpl w:val="6728D2FC"/>
    <w:lvl w:ilvl="0" w:tplc="FE14C99A">
      <w:start w:val="19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F7B475E"/>
    <w:multiLevelType w:val="multilevel"/>
    <w:tmpl w:val="00000005"/>
    <w:name w:val="WW8Num511"/>
    <w:lvl w:ilvl="0">
      <w:start w:val="1"/>
      <w:numFmt w:val="decimal"/>
      <w:lvlText w:val="%1)"/>
      <w:lvlJc w:val="left"/>
      <w:pPr>
        <w:tabs>
          <w:tab w:val="num" w:pos="935"/>
        </w:tabs>
        <w:ind w:left="765" w:hanging="190"/>
      </w:pPr>
    </w:lvl>
    <w:lvl w:ilvl="1">
      <w:start w:val="1"/>
      <w:numFmt w:val="lowerLetter"/>
      <w:lvlText w:val="%2)"/>
      <w:lvlJc w:val="left"/>
      <w:pPr>
        <w:tabs>
          <w:tab w:val="num" w:pos="3080"/>
        </w:tabs>
        <w:ind w:left="3080" w:hanging="360"/>
      </w:pPr>
    </w:lvl>
    <w:lvl w:ilvl="2">
      <w:start w:val="1"/>
      <w:numFmt w:val="lowerRoman"/>
      <w:lvlText w:val="%3."/>
      <w:lvlJc w:val="left"/>
      <w:pPr>
        <w:tabs>
          <w:tab w:val="num" w:pos="3800"/>
        </w:tabs>
        <w:ind w:left="3800" w:hanging="180"/>
      </w:pPr>
    </w:lvl>
    <w:lvl w:ilvl="3">
      <w:start w:val="1"/>
      <w:numFmt w:val="decimal"/>
      <w:lvlText w:val="%4."/>
      <w:lvlJc w:val="left"/>
      <w:pPr>
        <w:tabs>
          <w:tab w:val="num" w:pos="4520"/>
        </w:tabs>
        <w:ind w:left="4520" w:hanging="360"/>
      </w:pPr>
    </w:lvl>
    <w:lvl w:ilvl="4">
      <w:start w:val="1"/>
      <w:numFmt w:val="lowerLetter"/>
      <w:lvlText w:val="%5."/>
      <w:lvlJc w:val="left"/>
      <w:pPr>
        <w:tabs>
          <w:tab w:val="num" w:pos="5240"/>
        </w:tabs>
        <w:ind w:left="5240" w:hanging="360"/>
      </w:pPr>
    </w:lvl>
    <w:lvl w:ilvl="5">
      <w:start w:val="1"/>
      <w:numFmt w:val="lowerRoman"/>
      <w:lvlText w:val="%6."/>
      <w:lvlJc w:val="left"/>
      <w:pPr>
        <w:tabs>
          <w:tab w:val="num" w:pos="5960"/>
        </w:tabs>
        <w:ind w:left="5960" w:hanging="180"/>
      </w:pPr>
    </w:lvl>
    <w:lvl w:ilvl="6">
      <w:start w:val="1"/>
      <w:numFmt w:val="decimal"/>
      <w:lvlText w:val="%7."/>
      <w:lvlJc w:val="left"/>
      <w:pPr>
        <w:tabs>
          <w:tab w:val="num" w:pos="6680"/>
        </w:tabs>
        <w:ind w:left="6680" w:hanging="360"/>
      </w:pPr>
    </w:lvl>
    <w:lvl w:ilvl="7">
      <w:start w:val="1"/>
      <w:numFmt w:val="lowerLetter"/>
      <w:lvlText w:val="%8."/>
      <w:lvlJc w:val="left"/>
      <w:pPr>
        <w:tabs>
          <w:tab w:val="num" w:pos="7400"/>
        </w:tabs>
        <w:ind w:left="7400" w:hanging="360"/>
      </w:pPr>
    </w:lvl>
    <w:lvl w:ilvl="8">
      <w:start w:val="1"/>
      <w:numFmt w:val="lowerRoman"/>
      <w:lvlText w:val="%9."/>
      <w:lvlJc w:val="left"/>
      <w:pPr>
        <w:tabs>
          <w:tab w:val="num" w:pos="8120"/>
        </w:tabs>
        <w:ind w:left="8120" w:hanging="180"/>
      </w:pPr>
    </w:lvl>
  </w:abstractNum>
  <w:abstractNum w:abstractNumId="121" w15:restartNumberingAfterBreak="0">
    <w:nsid w:val="60BF4D3E"/>
    <w:multiLevelType w:val="hybridMultilevel"/>
    <w:tmpl w:val="179287E6"/>
    <w:name w:val="WW8Num5104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2" w15:restartNumberingAfterBreak="0">
    <w:nsid w:val="61BE0B12"/>
    <w:multiLevelType w:val="hybridMultilevel"/>
    <w:tmpl w:val="D04EB938"/>
    <w:name w:val="WW8Num234"/>
    <w:lvl w:ilvl="0" w:tplc="471698E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628712D4"/>
    <w:multiLevelType w:val="hybridMultilevel"/>
    <w:tmpl w:val="F996A988"/>
    <w:name w:val="WW8Num35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8834895"/>
    <w:multiLevelType w:val="hybridMultilevel"/>
    <w:tmpl w:val="60E0FD00"/>
    <w:name w:val="WW8Num35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9813CE3"/>
    <w:multiLevelType w:val="hybridMultilevel"/>
    <w:tmpl w:val="DAA0D4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A307FB0"/>
    <w:multiLevelType w:val="hybridMultilevel"/>
    <w:tmpl w:val="978EA6AE"/>
    <w:lvl w:ilvl="0" w:tplc="D3E4660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ABE527A"/>
    <w:multiLevelType w:val="hybridMultilevel"/>
    <w:tmpl w:val="AC5A699E"/>
    <w:name w:val="WW8Num282"/>
    <w:lvl w:ilvl="0" w:tplc="7E92263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6BEA3A93"/>
    <w:multiLevelType w:val="hybridMultilevel"/>
    <w:tmpl w:val="A3A81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D505E12"/>
    <w:multiLevelType w:val="hybridMultilevel"/>
    <w:tmpl w:val="66B6D804"/>
    <w:name w:val="WW8Num4223"/>
    <w:lvl w:ilvl="0" w:tplc="6396DA5C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sz w:val="24"/>
      </w:rPr>
    </w:lvl>
    <w:lvl w:ilvl="1" w:tplc="28F22B56">
      <w:start w:val="1"/>
      <w:numFmt w:val="decimal"/>
      <w:lvlText w:val="%2)"/>
      <w:lvlJc w:val="left"/>
      <w:pPr>
        <w:tabs>
          <w:tab w:val="num" w:pos="1440"/>
        </w:tabs>
        <w:ind w:left="1270" w:hanging="190"/>
      </w:pPr>
      <w:rPr>
        <w:rFonts w:hint="default"/>
      </w:rPr>
    </w:lvl>
    <w:lvl w:ilvl="2" w:tplc="BFB65268">
      <w:start w:val="1"/>
      <w:numFmt w:val="decimal"/>
      <w:lvlText w:val="%3."/>
      <w:lvlJc w:val="left"/>
      <w:pPr>
        <w:tabs>
          <w:tab w:val="num" w:pos="2343"/>
        </w:tabs>
        <w:ind w:left="2343" w:hanging="363"/>
      </w:pPr>
      <w:rPr>
        <w:rFonts w:hint="default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6DCD2202"/>
    <w:multiLevelType w:val="hybridMultilevel"/>
    <w:tmpl w:val="37CAB7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1701F22"/>
    <w:multiLevelType w:val="hybridMultilevel"/>
    <w:tmpl w:val="49F0D868"/>
    <w:lvl w:ilvl="0" w:tplc="E9342760">
      <w:start w:val="2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33468D0"/>
    <w:multiLevelType w:val="hybridMultilevel"/>
    <w:tmpl w:val="D6BA3C80"/>
    <w:lvl w:ilvl="0" w:tplc="8E4451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3D91B76"/>
    <w:multiLevelType w:val="hybridMultilevel"/>
    <w:tmpl w:val="85FA4346"/>
    <w:name w:val="WW8Num383"/>
    <w:lvl w:ilvl="0" w:tplc="2CF64378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76085A62"/>
    <w:multiLevelType w:val="hybridMultilevel"/>
    <w:tmpl w:val="5B44C8AE"/>
    <w:name w:val="WW8Num2342"/>
    <w:lvl w:ilvl="0" w:tplc="B8CE4CD4">
      <w:start w:val="24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6A90034"/>
    <w:multiLevelType w:val="hybridMultilevel"/>
    <w:tmpl w:val="082A83C8"/>
    <w:lvl w:ilvl="0" w:tplc="3BF463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9353DA6"/>
    <w:multiLevelType w:val="multilevel"/>
    <w:tmpl w:val="DAE86FE4"/>
    <w:lvl w:ilvl="0">
      <w:start w:val="1"/>
      <w:numFmt w:val="upperRoman"/>
      <w:lvlText w:val="%1."/>
      <w:lvlJc w:val="right"/>
      <w:pPr>
        <w:tabs>
          <w:tab w:val="num" w:pos="709"/>
        </w:tabs>
        <w:ind w:left="720" w:hanging="360"/>
      </w:pPr>
      <w:rPr>
        <w:rFonts w:ascii="Arial" w:hAnsi="Arial" w:cs="Arial"/>
        <w:b/>
        <w:bCs/>
        <w:i w:val="0"/>
        <w:color w:val="000000"/>
        <w:kern w:val="22"/>
        <w:sz w:val="24"/>
        <w:szCs w:val="24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7" w15:restartNumberingAfterBreak="0">
    <w:nsid w:val="7A4E5FF6"/>
    <w:multiLevelType w:val="hybridMultilevel"/>
    <w:tmpl w:val="63925502"/>
    <w:lvl w:ilvl="0" w:tplc="ACF26B2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D741597"/>
    <w:multiLevelType w:val="hybridMultilevel"/>
    <w:tmpl w:val="EA4CF5AC"/>
    <w:lvl w:ilvl="0" w:tplc="FFFFFFFF">
      <w:start w:val="1"/>
      <w:numFmt w:val="decimal"/>
      <w:lvlText w:val="%1)"/>
      <w:lvlJc w:val="left"/>
      <w:pPr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39" w15:restartNumberingAfterBreak="0">
    <w:nsid w:val="7F76190B"/>
    <w:multiLevelType w:val="hybridMultilevel"/>
    <w:tmpl w:val="AEBC1928"/>
    <w:lvl w:ilvl="0" w:tplc="8BF83E7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FFA68CB"/>
    <w:multiLevelType w:val="hybridMultilevel"/>
    <w:tmpl w:val="35EC1004"/>
    <w:lvl w:ilvl="0" w:tplc="76B692A4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501532">
    <w:abstractNumId w:val="0"/>
  </w:num>
  <w:num w:numId="2" w16cid:durableId="714500700">
    <w:abstractNumId w:val="2"/>
  </w:num>
  <w:num w:numId="3" w16cid:durableId="1885143337">
    <w:abstractNumId w:val="122"/>
  </w:num>
  <w:num w:numId="4" w16cid:durableId="1902516688">
    <w:abstractNumId w:val="108"/>
  </w:num>
  <w:num w:numId="5" w16cid:durableId="507332636">
    <w:abstractNumId w:val="84"/>
  </w:num>
  <w:num w:numId="6" w16cid:durableId="1894804234">
    <w:abstractNumId w:val="136"/>
  </w:num>
  <w:num w:numId="7" w16cid:durableId="1571230055">
    <w:abstractNumId w:val="137"/>
  </w:num>
  <w:num w:numId="8" w16cid:durableId="755132137">
    <w:abstractNumId w:val="138"/>
  </w:num>
  <w:num w:numId="9" w16cid:durableId="709770212">
    <w:abstractNumId w:val="117"/>
  </w:num>
  <w:num w:numId="10" w16cid:durableId="50545500">
    <w:abstractNumId w:val="75"/>
  </w:num>
  <w:num w:numId="11" w16cid:durableId="1844279036">
    <w:abstractNumId w:val="99"/>
  </w:num>
  <w:num w:numId="12" w16cid:durableId="334188351">
    <w:abstractNumId w:val="77"/>
  </w:num>
  <w:num w:numId="13" w16cid:durableId="796029642">
    <w:abstractNumId w:val="140"/>
  </w:num>
  <w:num w:numId="14" w16cid:durableId="1551649292">
    <w:abstractNumId w:val="107"/>
  </w:num>
  <w:num w:numId="15" w16cid:durableId="1130634002">
    <w:abstractNumId w:val="106"/>
  </w:num>
  <w:num w:numId="16" w16cid:durableId="988435671">
    <w:abstractNumId w:val="97"/>
  </w:num>
  <w:num w:numId="17" w16cid:durableId="1044675416">
    <w:abstractNumId w:val="87"/>
  </w:num>
  <w:num w:numId="18" w16cid:durableId="1869372417">
    <w:abstractNumId w:val="128"/>
  </w:num>
  <w:num w:numId="19" w16cid:durableId="2134982378">
    <w:abstractNumId w:val="105"/>
  </w:num>
  <w:num w:numId="20" w16cid:durableId="676224978">
    <w:abstractNumId w:val="100"/>
  </w:num>
  <w:num w:numId="21" w16cid:durableId="1798986931">
    <w:abstractNumId w:val="51"/>
  </w:num>
  <w:num w:numId="22" w16cid:durableId="1078015704">
    <w:abstractNumId w:val="102"/>
  </w:num>
  <w:num w:numId="23" w16cid:durableId="473063390">
    <w:abstractNumId w:val="93"/>
  </w:num>
  <w:num w:numId="24" w16cid:durableId="1454129719">
    <w:abstractNumId w:val="130"/>
  </w:num>
  <w:num w:numId="25" w16cid:durableId="967667868">
    <w:abstractNumId w:val="83"/>
  </w:num>
  <w:num w:numId="26" w16cid:durableId="1949120908">
    <w:abstractNumId w:val="81"/>
  </w:num>
  <w:num w:numId="27" w16cid:durableId="669134974">
    <w:abstractNumId w:val="82"/>
  </w:num>
  <w:num w:numId="28" w16cid:durableId="1054044295">
    <w:abstractNumId w:val="125"/>
  </w:num>
  <w:num w:numId="29" w16cid:durableId="981034047">
    <w:abstractNumId w:val="111"/>
  </w:num>
  <w:num w:numId="30" w16cid:durableId="346517629">
    <w:abstractNumId w:val="119"/>
  </w:num>
  <w:num w:numId="31" w16cid:durableId="845243607">
    <w:abstractNumId w:val="5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Times New Roman"/>
          <w:b w:val="0"/>
          <w:color w:val="000000"/>
          <w:sz w:val="24"/>
          <w:szCs w:val="24"/>
          <w:u w:val="none"/>
        </w:rPr>
      </w:lvl>
    </w:lvlOverride>
  </w:num>
  <w:num w:numId="32" w16cid:durableId="1345396771">
    <w:abstractNumId w:val="112"/>
  </w:num>
  <w:num w:numId="33" w16cid:durableId="208416896">
    <w:abstractNumId w:val="64"/>
  </w:num>
  <w:num w:numId="34" w16cid:durableId="1307659672">
    <w:abstractNumId w:val="116"/>
  </w:num>
  <w:num w:numId="35" w16cid:durableId="1855612578">
    <w:abstractNumId w:val="59"/>
  </w:num>
  <w:num w:numId="36" w16cid:durableId="519512347">
    <w:abstractNumId w:val="131"/>
  </w:num>
  <w:num w:numId="37" w16cid:durableId="1264653127">
    <w:abstractNumId w:val="80"/>
  </w:num>
  <w:num w:numId="38" w16cid:durableId="1189568897">
    <w:abstractNumId w:val="134"/>
  </w:num>
  <w:num w:numId="39" w16cid:durableId="362484880">
    <w:abstractNumId w:val="46"/>
  </w:num>
  <w:num w:numId="40" w16cid:durableId="599996004">
    <w:abstractNumId w:val="45"/>
  </w:num>
  <w:num w:numId="41" w16cid:durableId="1569993764">
    <w:abstractNumId w:val="62"/>
  </w:num>
  <w:num w:numId="42" w16cid:durableId="1028408455">
    <w:abstractNumId w:val="92"/>
  </w:num>
  <w:num w:numId="43" w16cid:durableId="804081689">
    <w:abstractNumId w:val="53"/>
  </w:num>
  <w:num w:numId="44" w16cid:durableId="2096784466">
    <w:abstractNumId w:val="73"/>
  </w:num>
  <w:num w:numId="45" w16cid:durableId="1508714549">
    <w:abstractNumId w:val="70"/>
  </w:num>
  <w:num w:numId="46" w16cid:durableId="1253931009">
    <w:abstractNumId w:val="55"/>
  </w:num>
  <w:num w:numId="47" w16cid:durableId="1030453344">
    <w:abstractNumId w:val="35"/>
  </w:num>
  <w:num w:numId="48" w16cid:durableId="501505035">
    <w:abstractNumId w:val="72"/>
  </w:num>
  <w:num w:numId="49" w16cid:durableId="1502046364">
    <w:abstractNumId w:val="58"/>
  </w:num>
  <w:num w:numId="50" w16cid:durableId="1472672615">
    <w:abstractNumId w:val="126"/>
  </w:num>
  <w:num w:numId="51" w16cid:durableId="260113719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08232799">
    <w:abstractNumId w:val="139"/>
  </w:num>
  <w:num w:numId="53" w16cid:durableId="163185616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72255236">
    <w:abstractNumId w:val="50"/>
  </w:num>
  <w:num w:numId="55" w16cid:durableId="671954296">
    <w:abstractNumId w:val="56"/>
  </w:num>
  <w:num w:numId="56" w16cid:durableId="573704843">
    <w:abstractNumId w:val="78"/>
  </w:num>
  <w:num w:numId="57" w16cid:durableId="1633708132">
    <w:abstractNumId w:val="86"/>
  </w:num>
  <w:num w:numId="58" w16cid:durableId="1741825662">
    <w:abstractNumId w:val="60"/>
  </w:num>
  <w:num w:numId="59" w16cid:durableId="1195772711">
    <w:abstractNumId w:val="95"/>
  </w:num>
  <w:num w:numId="60" w16cid:durableId="1009068262">
    <w:abstractNumId w:val="22"/>
  </w:num>
  <w:num w:numId="61" w16cid:durableId="739475059">
    <w:abstractNumId w:val="89"/>
  </w:num>
  <w:num w:numId="62" w16cid:durableId="1556357400">
    <w:abstractNumId w:val="135"/>
  </w:num>
  <w:num w:numId="63" w16cid:durableId="1969705406">
    <w:abstractNumId w:val="65"/>
  </w:num>
  <w:num w:numId="64" w16cid:durableId="623660199">
    <w:abstractNumId w:val="71"/>
  </w:num>
  <w:num w:numId="65" w16cid:durableId="1894925342">
    <w:abstractNumId w:val="91"/>
  </w:num>
  <w:num w:numId="66" w16cid:durableId="439955648">
    <w:abstractNumId w:val="11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585"/>
    <w:rsid w:val="00001049"/>
    <w:rsid w:val="0000230F"/>
    <w:rsid w:val="00003839"/>
    <w:rsid w:val="0000732A"/>
    <w:rsid w:val="00007905"/>
    <w:rsid w:val="00007C1C"/>
    <w:rsid w:val="00013EAB"/>
    <w:rsid w:val="0001764E"/>
    <w:rsid w:val="00020036"/>
    <w:rsid w:val="00020C6A"/>
    <w:rsid w:val="000227A3"/>
    <w:rsid w:val="000230A9"/>
    <w:rsid w:val="00024AB0"/>
    <w:rsid w:val="00025CC1"/>
    <w:rsid w:val="00026AFD"/>
    <w:rsid w:val="00026E66"/>
    <w:rsid w:val="000351D3"/>
    <w:rsid w:val="00036FAC"/>
    <w:rsid w:val="00047B62"/>
    <w:rsid w:val="000514BE"/>
    <w:rsid w:val="0005191B"/>
    <w:rsid w:val="00052C8E"/>
    <w:rsid w:val="00053B34"/>
    <w:rsid w:val="00054F12"/>
    <w:rsid w:val="0005752D"/>
    <w:rsid w:val="00057F21"/>
    <w:rsid w:val="00060148"/>
    <w:rsid w:val="00062CAB"/>
    <w:rsid w:val="00064340"/>
    <w:rsid w:val="000645E6"/>
    <w:rsid w:val="00067BF9"/>
    <w:rsid w:val="00071C04"/>
    <w:rsid w:val="00071ED4"/>
    <w:rsid w:val="00072C72"/>
    <w:rsid w:val="00073D24"/>
    <w:rsid w:val="00077B3D"/>
    <w:rsid w:val="00082E77"/>
    <w:rsid w:val="00083085"/>
    <w:rsid w:val="0008771B"/>
    <w:rsid w:val="000946E6"/>
    <w:rsid w:val="0009594A"/>
    <w:rsid w:val="00095EC7"/>
    <w:rsid w:val="000A12E4"/>
    <w:rsid w:val="000A2792"/>
    <w:rsid w:val="000A5934"/>
    <w:rsid w:val="000A5BFD"/>
    <w:rsid w:val="000A7A4C"/>
    <w:rsid w:val="000B2CF4"/>
    <w:rsid w:val="000B49CF"/>
    <w:rsid w:val="000B517D"/>
    <w:rsid w:val="000B6A4F"/>
    <w:rsid w:val="000B6DA0"/>
    <w:rsid w:val="000B7DCB"/>
    <w:rsid w:val="000C0285"/>
    <w:rsid w:val="000C4E7D"/>
    <w:rsid w:val="000C732D"/>
    <w:rsid w:val="000D0512"/>
    <w:rsid w:val="000D1051"/>
    <w:rsid w:val="000D10A6"/>
    <w:rsid w:val="000D2FB9"/>
    <w:rsid w:val="000D37E9"/>
    <w:rsid w:val="000D42FF"/>
    <w:rsid w:val="000D4B89"/>
    <w:rsid w:val="000D5FF6"/>
    <w:rsid w:val="000D6489"/>
    <w:rsid w:val="000D6C21"/>
    <w:rsid w:val="000E1229"/>
    <w:rsid w:val="000E159B"/>
    <w:rsid w:val="000E3A9D"/>
    <w:rsid w:val="000E4C1A"/>
    <w:rsid w:val="000E6B4E"/>
    <w:rsid w:val="000F235C"/>
    <w:rsid w:val="000F34EA"/>
    <w:rsid w:val="000F3784"/>
    <w:rsid w:val="000F53AA"/>
    <w:rsid w:val="000F76FC"/>
    <w:rsid w:val="00101DDE"/>
    <w:rsid w:val="001027C3"/>
    <w:rsid w:val="00103BB5"/>
    <w:rsid w:val="0010489A"/>
    <w:rsid w:val="00104E33"/>
    <w:rsid w:val="00105701"/>
    <w:rsid w:val="001119B5"/>
    <w:rsid w:val="00112037"/>
    <w:rsid w:val="00113778"/>
    <w:rsid w:val="001213EF"/>
    <w:rsid w:val="00121680"/>
    <w:rsid w:val="001222A8"/>
    <w:rsid w:val="001226C5"/>
    <w:rsid w:val="001268B2"/>
    <w:rsid w:val="00135FB4"/>
    <w:rsid w:val="00135FF0"/>
    <w:rsid w:val="00140FF2"/>
    <w:rsid w:val="00141731"/>
    <w:rsid w:val="00141829"/>
    <w:rsid w:val="00144112"/>
    <w:rsid w:val="00147972"/>
    <w:rsid w:val="00155E4D"/>
    <w:rsid w:val="001607A5"/>
    <w:rsid w:val="0016112E"/>
    <w:rsid w:val="0016143F"/>
    <w:rsid w:val="00161B44"/>
    <w:rsid w:val="00162CEA"/>
    <w:rsid w:val="00163832"/>
    <w:rsid w:val="00164276"/>
    <w:rsid w:val="00170730"/>
    <w:rsid w:val="00171E39"/>
    <w:rsid w:val="00173009"/>
    <w:rsid w:val="00175068"/>
    <w:rsid w:val="00175340"/>
    <w:rsid w:val="00180482"/>
    <w:rsid w:val="00180DA3"/>
    <w:rsid w:val="00181FBC"/>
    <w:rsid w:val="00181FCD"/>
    <w:rsid w:val="00185D96"/>
    <w:rsid w:val="00186BDB"/>
    <w:rsid w:val="0019016A"/>
    <w:rsid w:val="00190181"/>
    <w:rsid w:val="001904AD"/>
    <w:rsid w:val="0019075A"/>
    <w:rsid w:val="00192CD3"/>
    <w:rsid w:val="0019406E"/>
    <w:rsid w:val="00196770"/>
    <w:rsid w:val="001978CB"/>
    <w:rsid w:val="001A4C65"/>
    <w:rsid w:val="001A4CDC"/>
    <w:rsid w:val="001A5069"/>
    <w:rsid w:val="001A5815"/>
    <w:rsid w:val="001A79D4"/>
    <w:rsid w:val="001B3092"/>
    <w:rsid w:val="001B4547"/>
    <w:rsid w:val="001B4FD6"/>
    <w:rsid w:val="001B51A3"/>
    <w:rsid w:val="001B7F11"/>
    <w:rsid w:val="001C0421"/>
    <w:rsid w:val="001C5420"/>
    <w:rsid w:val="001C74F4"/>
    <w:rsid w:val="001C7AD3"/>
    <w:rsid w:val="001D0330"/>
    <w:rsid w:val="001D0716"/>
    <w:rsid w:val="001D0E6A"/>
    <w:rsid w:val="001D24D2"/>
    <w:rsid w:val="001D39BB"/>
    <w:rsid w:val="001D4671"/>
    <w:rsid w:val="001D4A1D"/>
    <w:rsid w:val="001D64F6"/>
    <w:rsid w:val="001D6FBD"/>
    <w:rsid w:val="001D7755"/>
    <w:rsid w:val="001E01DE"/>
    <w:rsid w:val="001E059A"/>
    <w:rsid w:val="001E644C"/>
    <w:rsid w:val="001E6B70"/>
    <w:rsid w:val="001F5CA4"/>
    <w:rsid w:val="001F659E"/>
    <w:rsid w:val="001F725B"/>
    <w:rsid w:val="002021BB"/>
    <w:rsid w:val="00203602"/>
    <w:rsid w:val="0020364D"/>
    <w:rsid w:val="0020509F"/>
    <w:rsid w:val="00205D26"/>
    <w:rsid w:val="00207B7A"/>
    <w:rsid w:val="002103A8"/>
    <w:rsid w:val="0021066B"/>
    <w:rsid w:val="0021086F"/>
    <w:rsid w:val="00215565"/>
    <w:rsid w:val="002156FA"/>
    <w:rsid w:val="00216CC7"/>
    <w:rsid w:val="00220AD6"/>
    <w:rsid w:val="00221CDA"/>
    <w:rsid w:val="00223080"/>
    <w:rsid w:val="00231FF8"/>
    <w:rsid w:val="002320C2"/>
    <w:rsid w:val="0023740E"/>
    <w:rsid w:val="00240D0A"/>
    <w:rsid w:val="00242AA6"/>
    <w:rsid w:val="00246240"/>
    <w:rsid w:val="00246C07"/>
    <w:rsid w:val="002513EB"/>
    <w:rsid w:val="00252BA5"/>
    <w:rsid w:val="00254E3E"/>
    <w:rsid w:val="00255917"/>
    <w:rsid w:val="00255D54"/>
    <w:rsid w:val="00255FEC"/>
    <w:rsid w:val="00260DF4"/>
    <w:rsid w:val="0026171E"/>
    <w:rsid w:val="0026690D"/>
    <w:rsid w:val="00270FC2"/>
    <w:rsid w:val="0027321E"/>
    <w:rsid w:val="00274201"/>
    <w:rsid w:val="002814DC"/>
    <w:rsid w:val="00285280"/>
    <w:rsid w:val="00286B44"/>
    <w:rsid w:val="00287B85"/>
    <w:rsid w:val="00295E01"/>
    <w:rsid w:val="002A2EDD"/>
    <w:rsid w:val="002A6F91"/>
    <w:rsid w:val="002B104F"/>
    <w:rsid w:val="002B5210"/>
    <w:rsid w:val="002C0DF5"/>
    <w:rsid w:val="002C3235"/>
    <w:rsid w:val="002C5DFE"/>
    <w:rsid w:val="002D00D5"/>
    <w:rsid w:val="002D107D"/>
    <w:rsid w:val="002D181C"/>
    <w:rsid w:val="002D4C42"/>
    <w:rsid w:val="002D548E"/>
    <w:rsid w:val="002D60E7"/>
    <w:rsid w:val="002D6CA8"/>
    <w:rsid w:val="002E1521"/>
    <w:rsid w:val="002E1886"/>
    <w:rsid w:val="002E289E"/>
    <w:rsid w:val="002E2CF9"/>
    <w:rsid w:val="002E407D"/>
    <w:rsid w:val="002E5E92"/>
    <w:rsid w:val="002F6064"/>
    <w:rsid w:val="00301BAB"/>
    <w:rsid w:val="00303B4C"/>
    <w:rsid w:val="00306AD0"/>
    <w:rsid w:val="003109C1"/>
    <w:rsid w:val="00310D63"/>
    <w:rsid w:val="00311BC9"/>
    <w:rsid w:val="00311D6A"/>
    <w:rsid w:val="0031314F"/>
    <w:rsid w:val="00313530"/>
    <w:rsid w:val="00313E02"/>
    <w:rsid w:val="00316A3E"/>
    <w:rsid w:val="00324D47"/>
    <w:rsid w:val="00325D02"/>
    <w:rsid w:val="003276A0"/>
    <w:rsid w:val="00330F43"/>
    <w:rsid w:val="00331441"/>
    <w:rsid w:val="003326FF"/>
    <w:rsid w:val="003359EE"/>
    <w:rsid w:val="00336865"/>
    <w:rsid w:val="003368BE"/>
    <w:rsid w:val="0034672B"/>
    <w:rsid w:val="00346C36"/>
    <w:rsid w:val="003473E6"/>
    <w:rsid w:val="00347975"/>
    <w:rsid w:val="003544DF"/>
    <w:rsid w:val="003578EF"/>
    <w:rsid w:val="003635D1"/>
    <w:rsid w:val="0036476C"/>
    <w:rsid w:val="00364E0A"/>
    <w:rsid w:val="00365588"/>
    <w:rsid w:val="00366B29"/>
    <w:rsid w:val="003676AA"/>
    <w:rsid w:val="00372352"/>
    <w:rsid w:val="003729FD"/>
    <w:rsid w:val="0037436A"/>
    <w:rsid w:val="00375258"/>
    <w:rsid w:val="003754AE"/>
    <w:rsid w:val="00376E6B"/>
    <w:rsid w:val="00377E3A"/>
    <w:rsid w:val="003815E5"/>
    <w:rsid w:val="003818AE"/>
    <w:rsid w:val="00384420"/>
    <w:rsid w:val="00385DB0"/>
    <w:rsid w:val="00386383"/>
    <w:rsid w:val="00391466"/>
    <w:rsid w:val="0039241C"/>
    <w:rsid w:val="00394C4E"/>
    <w:rsid w:val="00395DEE"/>
    <w:rsid w:val="003970E2"/>
    <w:rsid w:val="003A229D"/>
    <w:rsid w:val="003A22B4"/>
    <w:rsid w:val="003A3A89"/>
    <w:rsid w:val="003B0E7C"/>
    <w:rsid w:val="003B14F0"/>
    <w:rsid w:val="003B3102"/>
    <w:rsid w:val="003B38E1"/>
    <w:rsid w:val="003B45E2"/>
    <w:rsid w:val="003B797C"/>
    <w:rsid w:val="003C0645"/>
    <w:rsid w:val="003C077C"/>
    <w:rsid w:val="003C0F28"/>
    <w:rsid w:val="003C3B2A"/>
    <w:rsid w:val="003C50C3"/>
    <w:rsid w:val="003C6A8B"/>
    <w:rsid w:val="003D1261"/>
    <w:rsid w:val="003D4F64"/>
    <w:rsid w:val="003D549D"/>
    <w:rsid w:val="003D79D9"/>
    <w:rsid w:val="003E01CC"/>
    <w:rsid w:val="003E037A"/>
    <w:rsid w:val="003E2054"/>
    <w:rsid w:val="003E653C"/>
    <w:rsid w:val="003E6F92"/>
    <w:rsid w:val="003E7F7C"/>
    <w:rsid w:val="003F0E05"/>
    <w:rsid w:val="003F2D10"/>
    <w:rsid w:val="003F62F5"/>
    <w:rsid w:val="003F757D"/>
    <w:rsid w:val="003F7DE8"/>
    <w:rsid w:val="00400499"/>
    <w:rsid w:val="00401DE4"/>
    <w:rsid w:val="004040CF"/>
    <w:rsid w:val="00404301"/>
    <w:rsid w:val="0040454C"/>
    <w:rsid w:val="00404641"/>
    <w:rsid w:val="004056EC"/>
    <w:rsid w:val="00407447"/>
    <w:rsid w:val="00412E72"/>
    <w:rsid w:val="0041374B"/>
    <w:rsid w:val="004142CF"/>
    <w:rsid w:val="004143F0"/>
    <w:rsid w:val="00414E79"/>
    <w:rsid w:val="004154D4"/>
    <w:rsid w:val="00422EC6"/>
    <w:rsid w:val="004252B6"/>
    <w:rsid w:val="004266F6"/>
    <w:rsid w:val="00432054"/>
    <w:rsid w:val="0043278C"/>
    <w:rsid w:val="00435A05"/>
    <w:rsid w:val="00435B2A"/>
    <w:rsid w:val="00440741"/>
    <w:rsid w:val="004416E0"/>
    <w:rsid w:val="00441A01"/>
    <w:rsid w:val="00441DFE"/>
    <w:rsid w:val="00444560"/>
    <w:rsid w:val="004475A7"/>
    <w:rsid w:val="00451874"/>
    <w:rsid w:val="00454564"/>
    <w:rsid w:val="00454766"/>
    <w:rsid w:val="00454B09"/>
    <w:rsid w:val="00457102"/>
    <w:rsid w:val="00461AD9"/>
    <w:rsid w:val="00462CEA"/>
    <w:rsid w:val="0046643A"/>
    <w:rsid w:val="0046791D"/>
    <w:rsid w:val="00470FE2"/>
    <w:rsid w:val="00475BDA"/>
    <w:rsid w:val="00476917"/>
    <w:rsid w:val="00477E6D"/>
    <w:rsid w:val="00480D25"/>
    <w:rsid w:val="00480EA7"/>
    <w:rsid w:val="00483DBE"/>
    <w:rsid w:val="00484480"/>
    <w:rsid w:val="0048598D"/>
    <w:rsid w:val="00487F0B"/>
    <w:rsid w:val="00490B81"/>
    <w:rsid w:val="00491F75"/>
    <w:rsid w:val="004933D9"/>
    <w:rsid w:val="004947E5"/>
    <w:rsid w:val="00494E91"/>
    <w:rsid w:val="00496112"/>
    <w:rsid w:val="00496664"/>
    <w:rsid w:val="004A37FB"/>
    <w:rsid w:val="004A7585"/>
    <w:rsid w:val="004B0A5C"/>
    <w:rsid w:val="004B3158"/>
    <w:rsid w:val="004B3A39"/>
    <w:rsid w:val="004B3FEC"/>
    <w:rsid w:val="004B54A6"/>
    <w:rsid w:val="004B7D24"/>
    <w:rsid w:val="004C12DE"/>
    <w:rsid w:val="004C36FF"/>
    <w:rsid w:val="004C72BF"/>
    <w:rsid w:val="004D0F6E"/>
    <w:rsid w:val="004D3D3B"/>
    <w:rsid w:val="004D657D"/>
    <w:rsid w:val="004D6781"/>
    <w:rsid w:val="004D76AE"/>
    <w:rsid w:val="004E0516"/>
    <w:rsid w:val="004E1D5B"/>
    <w:rsid w:val="004E2BD5"/>
    <w:rsid w:val="004E3888"/>
    <w:rsid w:val="004E4C46"/>
    <w:rsid w:val="004E6EA4"/>
    <w:rsid w:val="004E7199"/>
    <w:rsid w:val="004F24D4"/>
    <w:rsid w:val="004F4494"/>
    <w:rsid w:val="004F6ED1"/>
    <w:rsid w:val="004F7071"/>
    <w:rsid w:val="00500A45"/>
    <w:rsid w:val="00502146"/>
    <w:rsid w:val="00504823"/>
    <w:rsid w:val="00505255"/>
    <w:rsid w:val="00506933"/>
    <w:rsid w:val="005109A0"/>
    <w:rsid w:val="00510AFD"/>
    <w:rsid w:val="005118C6"/>
    <w:rsid w:val="00512B4F"/>
    <w:rsid w:val="00512BF0"/>
    <w:rsid w:val="005133AB"/>
    <w:rsid w:val="005135C1"/>
    <w:rsid w:val="00516D8A"/>
    <w:rsid w:val="00517154"/>
    <w:rsid w:val="00521F94"/>
    <w:rsid w:val="005226C4"/>
    <w:rsid w:val="00527BA9"/>
    <w:rsid w:val="005311B0"/>
    <w:rsid w:val="005321CB"/>
    <w:rsid w:val="0053252A"/>
    <w:rsid w:val="0053269D"/>
    <w:rsid w:val="005347D9"/>
    <w:rsid w:val="0053493F"/>
    <w:rsid w:val="0053628D"/>
    <w:rsid w:val="005372F8"/>
    <w:rsid w:val="0053747E"/>
    <w:rsid w:val="00543320"/>
    <w:rsid w:val="00544CB3"/>
    <w:rsid w:val="00547040"/>
    <w:rsid w:val="0055053A"/>
    <w:rsid w:val="00550F58"/>
    <w:rsid w:val="005512A9"/>
    <w:rsid w:val="005577D8"/>
    <w:rsid w:val="00560D79"/>
    <w:rsid w:val="00560E95"/>
    <w:rsid w:val="00562063"/>
    <w:rsid w:val="00563510"/>
    <w:rsid w:val="005637FD"/>
    <w:rsid w:val="00565938"/>
    <w:rsid w:val="00566E59"/>
    <w:rsid w:val="00567681"/>
    <w:rsid w:val="00571940"/>
    <w:rsid w:val="00573C74"/>
    <w:rsid w:val="00575242"/>
    <w:rsid w:val="005756BF"/>
    <w:rsid w:val="0057677B"/>
    <w:rsid w:val="00580C55"/>
    <w:rsid w:val="005827FB"/>
    <w:rsid w:val="00583D22"/>
    <w:rsid w:val="0058418D"/>
    <w:rsid w:val="0059122C"/>
    <w:rsid w:val="005967BF"/>
    <w:rsid w:val="005A26E8"/>
    <w:rsid w:val="005A3FCA"/>
    <w:rsid w:val="005A6EC0"/>
    <w:rsid w:val="005B1E24"/>
    <w:rsid w:val="005B2543"/>
    <w:rsid w:val="005B2941"/>
    <w:rsid w:val="005B67A5"/>
    <w:rsid w:val="005C071D"/>
    <w:rsid w:val="005C3255"/>
    <w:rsid w:val="005C3612"/>
    <w:rsid w:val="005C7545"/>
    <w:rsid w:val="005D286A"/>
    <w:rsid w:val="005E36AB"/>
    <w:rsid w:val="005E3E38"/>
    <w:rsid w:val="005E41D5"/>
    <w:rsid w:val="005E5EA0"/>
    <w:rsid w:val="005E600A"/>
    <w:rsid w:val="005F182A"/>
    <w:rsid w:val="005F54B7"/>
    <w:rsid w:val="005F7717"/>
    <w:rsid w:val="006008DA"/>
    <w:rsid w:val="006024AE"/>
    <w:rsid w:val="006058FB"/>
    <w:rsid w:val="00605B5A"/>
    <w:rsid w:val="00605D7F"/>
    <w:rsid w:val="00610D14"/>
    <w:rsid w:val="00610E86"/>
    <w:rsid w:val="0061218B"/>
    <w:rsid w:val="00625FC8"/>
    <w:rsid w:val="00626A2A"/>
    <w:rsid w:val="00627B4C"/>
    <w:rsid w:val="006304D3"/>
    <w:rsid w:val="00631535"/>
    <w:rsid w:val="00633386"/>
    <w:rsid w:val="0063535A"/>
    <w:rsid w:val="006368C1"/>
    <w:rsid w:val="00637198"/>
    <w:rsid w:val="00643ABD"/>
    <w:rsid w:val="006443E9"/>
    <w:rsid w:val="00652C59"/>
    <w:rsid w:val="0065644F"/>
    <w:rsid w:val="00656B37"/>
    <w:rsid w:val="00666666"/>
    <w:rsid w:val="00667E57"/>
    <w:rsid w:val="006703A5"/>
    <w:rsid w:val="00670DFD"/>
    <w:rsid w:val="00670FD6"/>
    <w:rsid w:val="00673FF4"/>
    <w:rsid w:val="00674CAB"/>
    <w:rsid w:val="00677435"/>
    <w:rsid w:val="006802E1"/>
    <w:rsid w:val="00680FED"/>
    <w:rsid w:val="00682C4C"/>
    <w:rsid w:val="00684D9F"/>
    <w:rsid w:val="006851FE"/>
    <w:rsid w:val="00687BF2"/>
    <w:rsid w:val="00687EE8"/>
    <w:rsid w:val="00690D23"/>
    <w:rsid w:val="0069162A"/>
    <w:rsid w:val="00692FB4"/>
    <w:rsid w:val="006934F5"/>
    <w:rsid w:val="00694798"/>
    <w:rsid w:val="00694C35"/>
    <w:rsid w:val="00695F33"/>
    <w:rsid w:val="006A081C"/>
    <w:rsid w:val="006A3B7D"/>
    <w:rsid w:val="006A3D66"/>
    <w:rsid w:val="006A4CA5"/>
    <w:rsid w:val="006A7258"/>
    <w:rsid w:val="006A7406"/>
    <w:rsid w:val="006A7537"/>
    <w:rsid w:val="006A75A8"/>
    <w:rsid w:val="006A76A6"/>
    <w:rsid w:val="006B0B6B"/>
    <w:rsid w:val="006B229D"/>
    <w:rsid w:val="006B25A6"/>
    <w:rsid w:val="006B36CA"/>
    <w:rsid w:val="006B61EC"/>
    <w:rsid w:val="006B7347"/>
    <w:rsid w:val="006C1BE6"/>
    <w:rsid w:val="006C2D41"/>
    <w:rsid w:val="006C30F2"/>
    <w:rsid w:val="006C3C5D"/>
    <w:rsid w:val="006C3EB9"/>
    <w:rsid w:val="006E0CFD"/>
    <w:rsid w:val="006E2908"/>
    <w:rsid w:val="006E545C"/>
    <w:rsid w:val="006E5596"/>
    <w:rsid w:val="006E748F"/>
    <w:rsid w:val="006F0914"/>
    <w:rsid w:val="006F358D"/>
    <w:rsid w:val="006F3B18"/>
    <w:rsid w:val="006F46CF"/>
    <w:rsid w:val="006F4806"/>
    <w:rsid w:val="006F5EA6"/>
    <w:rsid w:val="00700292"/>
    <w:rsid w:val="00706250"/>
    <w:rsid w:val="00706D23"/>
    <w:rsid w:val="00713991"/>
    <w:rsid w:val="00715840"/>
    <w:rsid w:val="00715A8D"/>
    <w:rsid w:val="00716983"/>
    <w:rsid w:val="00716AFC"/>
    <w:rsid w:val="007172CE"/>
    <w:rsid w:val="007174CA"/>
    <w:rsid w:val="00721645"/>
    <w:rsid w:val="0072209B"/>
    <w:rsid w:val="00722978"/>
    <w:rsid w:val="00725AFB"/>
    <w:rsid w:val="00727ACD"/>
    <w:rsid w:val="00727F9C"/>
    <w:rsid w:val="007310FF"/>
    <w:rsid w:val="00732C03"/>
    <w:rsid w:val="0073367B"/>
    <w:rsid w:val="00734760"/>
    <w:rsid w:val="007364D8"/>
    <w:rsid w:val="0073787D"/>
    <w:rsid w:val="0074175E"/>
    <w:rsid w:val="0074284F"/>
    <w:rsid w:val="0074520F"/>
    <w:rsid w:val="00745733"/>
    <w:rsid w:val="0074688F"/>
    <w:rsid w:val="0075101E"/>
    <w:rsid w:val="00751C77"/>
    <w:rsid w:val="00752CA7"/>
    <w:rsid w:val="0075302F"/>
    <w:rsid w:val="00753D90"/>
    <w:rsid w:val="00754E15"/>
    <w:rsid w:val="007553E8"/>
    <w:rsid w:val="007563B5"/>
    <w:rsid w:val="0075660B"/>
    <w:rsid w:val="00757ACF"/>
    <w:rsid w:val="0076081F"/>
    <w:rsid w:val="00761A59"/>
    <w:rsid w:val="00763D4F"/>
    <w:rsid w:val="00764C0C"/>
    <w:rsid w:val="00764FE7"/>
    <w:rsid w:val="00765501"/>
    <w:rsid w:val="00770221"/>
    <w:rsid w:val="00770B95"/>
    <w:rsid w:val="00770C77"/>
    <w:rsid w:val="00771C12"/>
    <w:rsid w:val="007745FC"/>
    <w:rsid w:val="00774CA5"/>
    <w:rsid w:val="00780C98"/>
    <w:rsid w:val="00782F93"/>
    <w:rsid w:val="00785381"/>
    <w:rsid w:val="00785B95"/>
    <w:rsid w:val="00786479"/>
    <w:rsid w:val="0078669F"/>
    <w:rsid w:val="00787522"/>
    <w:rsid w:val="00790B90"/>
    <w:rsid w:val="00791242"/>
    <w:rsid w:val="00795A0B"/>
    <w:rsid w:val="00795D20"/>
    <w:rsid w:val="007A0B83"/>
    <w:rsid w:val="007A0CD3"/>
    <w:rsid w:val="007A4CBB"/>
    <w:rsid w:val="007A60FA"/>
    <w:rsid w:val="007A612E"/>
    <w:rsid w:val="007A6FEC"/>
    <w:rsid w:val="007A741D"/>
    <w:rsid w:val="007A76F2"/>
    <w:rsid w:val="007B0A9C"/>
    <w:rsid w:val="007B1186"/>
    <w:rsid w:val="007B2DFA"/>
    <w:rsid w:val="007B574F"/>
    <w:rsid w:val="007C1BAD"/>
    <w:rsid w:val="007D34F6"/>
    <w:rsid w:val="007D3538"/>
    <w:rsid w:val="007E2378"/>
    <w:rsid w:val="007E3A54"/>
    <w:rsid w:val="007E3F8D"/>
    <w:rsid w:val="007E47DB"/>
    <w:rsid w:val="007E53EB"/>
    <w:rsid w:val="007E73A1"/>
    <w:rsid w:val="007E7FC5"/>
    <w:rsid w:val="007F1157"/>
    <w:rsid w:val="007F1FFF"/>
    <w:rsid w:val="007F23BA"/>
    <w:rsid w:val="007F2B9A"/>
    <w:rsid w:val="007F3224"/>
    <w:rsid w:val="007F3E83"/>
    <w:rsid w:val="007F44D2"/>
    <w:rsid w:val="007F57DB"/>
    <w:rsid w:val="007F791E"/>
    <w:rsid w:val="008002E3"/>
    <w:rsid w:val="00801BE3"/>
    <w:rsid w:val="00802A17"/>
    <w:rsid w:val="008045E9"/>
    <w:rsid w:val="008059F6"/>
    <w:rsid w:val="00806F3A"/>
    <w:rsid w:val="008132F3"/>
    <w:rsid w:val="008146A8"/>
    <w:rsid w:val="008160E1"/>
    <w:rsid w:val="00816164"/>
    <w:rsid w:val="00816779"/>
    <w:rsid w:val="00816A8E"/>
    <w:rsid w:val="008203E7"/>
    <w:rsid w:val="008246B1"/>
    <w:rsid w:val="0082486D"/>
    <w:rsid w:val="00825385"/>
    <w:rsid w:val="00825632"/>
    <w:rsid w:val="00830BE9"/>
    <w:rsid w:val="00831EC9"/>
    <w:rsid w:val="00831FEC"/>
    <w:rsid w:val="00834DD4"/>
    <w:rsid w:val="00841518"/>
    <w:rsid w:val="008444F4"/>
    <w:rsid w:val="0084492E"/>
    <w:rsid w:val="0084506D"/>
    <w:rsid w:val="008460EB"/>
    <w:rsid w:val="008463D8"/>
    <w:rsid w:val="00847FA1"/>
    <w:rsid w:val="00851E27"/>
    <w:rsid w:val="00851FAA"/>
    <w:rsid w:val="00852A49"/>
    <w:rsid w:val="00852D7B"/>
    <w:rsid w:val="008532A2"/>
    <w:rsid w:val="00854144"/>
    <w:rsid w:val="00857460"/>
    <w:rsid w:val="00857F50"/>
    <w:rsid w:val="00860719"/>
    <w:rsid w:val="00864523"/>
    <w:rsid w:val="00864884"/>
    <w:rsid w:val="008667D8"/>
    <w:rsid w:val="00866893"/>
    <w:rsid w:val="00866FCA"/>
    <w:rsid w:val="00870AD0"/>
    <w:rsid w:val="008720A0"/>
    <w:rsid w:val="00873B51"/>
    <w:rsid w:val="00874245"/>
    <w:rsid w:val="00874F13"/>
    <w:rsid w:val="0087614D"/>
    <w:rsid w:val="00876B19"/>
    <w:rsid w:val="00882D4A"/>
    <w:rsid w:val="00882E50"/>
    <w:rsid w:val="0088334A"/>
    <w:rsid w:val="0088495E"/>
    <w:rsid w:val="00884D45"/>
    <w:rsid w:val="00885285"/>
    <w:rsid w:val="00886A6B"/>
    <w:rsid w:val="00886DB1"/>
    <w:rsid w:val="0089200E"/>
    <w:rsid w:val="00892829"/>
    <w:rsid w:val="00896430"/>
    <w:rsid w:val="008A15BF"/>
    <w:rsid w:val="008A17C4"/>
    <w:rsid w:val="008A2912"/>
    <w:rsid w:val="008A3AB3"/>
    <w:rsid w:val="008A585D"/>
    <w:rsid w:val="008A6FF8"/>
    <w:rsid w:val="008A73DA"/>
    <w:rsid w:val="008B2678"/>
    <w:rsid w:val="008B32A8"/>
    <w:rsid w:val="008B427E"/>
    <w:rsid w:val="008B54BA"/>
    <w:rsid w:val="008B6D46"/>
    <w:rsid w:val="008B7EE5"/>
    <w:rsid w:val="008C4CB9"/>
    <w:rsid w:val="008C6A6A"/>
    <w:rsid w:val="008C727E"/>
    <w:rsid w:val="008D1749"/>
    <w:rsid w:val="008D3F4F"/>
    <w:rsid w:val="008D5953"/>
    <w:rsid w:val="008D726B"/>
    <w:rsid w:val="008E1F7E"/>
    <w:rsid w:val="008E22C9"/>
    <w:rsid w:val="008E3604"/>
    <w:rsid w:val="008E3B11"/>
    <w:rsid w:val="008E475D"/>
    <w:rsid w:val="008E649D"/>
    <w:rsid w:val="008E64B8"/>
    <w:rsid w:val="008F7C8E"/>
    <w:rsid w:val="00901C5B"/>
    <w:rsid w:val="00901FFE"/>
    <w:rsid w:val="009020E4"/>
    <w:rsid w:val="00902239"/>
    <w:rsid w:val="009028D3"/>
    <w:rsid w:val="00903424"/>
    <w:rsid w:val="0090567C"/>
    <w:rsid w:val="0091296E"/>
    <w:rsid w:val="00914440"/>
    <w:rsid w:val="009145F0"/>
    <w:rsid w:val="00914E63"/>
    <w:rsid w:val="00916E83"/>
    <w:rsid w:val="00917D98"/>
    <w:rsid w:val="00921D80"/>
    <w:rsid w:val="00922062"/>
    <w:rsid w:val="009223B9"/>
    <w:rsid w:val="0092394F"/>
    <w:rsid w:val="0092425C"/>
    <w:rsid w:val="00927A69"/>
    <w:rsid w:val="00930217"/>
    <w:rsid w:val="00930267"/>
    <w:rsid w:val="009324D4"/>
    <w:rsid w:val="009328BB"/>
    <w:rsid w:val="00932B2F"/>
    <w:rsid w:val="00932D5D"/>
    <w:rsid w:val="00937647"/>
    <w:rsid w:val="0094031B"/>
    <w:rsid w:val="00945063"/>
    <w:rsid w:val="00945ABC"/>
    <w:rsid w:val="0094607F"/>
    <w:rsid w:val="00950B2A"/>
    <w:rsid w:val="00951AAA"/>
    <w:rsid w:val="00951DAA"/>
    <w:rsid w:val="00953D5E"/>
    <w:rsid w:val="0095481F"/>
    <w:rsid w:val="00954E51"/>
    <w:rsid w:val="009607F6"/>
    <w:rsid w:val="0096144F"/>
    <w:rsid w:val="00963281"/>
    <w:rsid w:val="009656BC"/>
    <w:rsid w:val="00967A55"/>
    <w:rsid w:val="00971CA6"/>
    <w:rsid w:val="0097202E"/>
    <w:rsid w:val="00972A7A"/>
    <w:rsid w:val="00973160"/>
    <w:rsid w:val="00974995"/>
    <w:rsid w:val="00981217"/>
    <w:rsid w:val="00984478"/>
    <w:rsid w:val="0098531C"/>
    <w:rsid w:val="00986270"/>
    <w:rsid w:val="00986353"/>
    <w:rsid w:val="00986D62"/>
    <w:rsid w:val="009876E9"/>
    <w:rsid w:val="0099109A"/>
    <w:rsid w:val="009918AD"/>
    <w:rsid w:val="00992A5A"/>
    <w:rsid w:val="00993E14"/>
    <w:rsid w:val="00995B4C"/>
    <w:rsid w:val="00996D5C"/>
    <w:rsid w:val="00997C7E"/>
    <w:rsid w:val="009A0D81"/>
    <w:rsid w:val="009A3980"/>
    <w:rsid w:val="009A3ABE"/>
    <w:rsid w:val="009A4B6A"/>
    <w:rsid w:val="009A6F4B"/>
    <w:rsid w:val="009A7056"/>
    <w:rsid w:val="009A77CF"/>
    <w:rsid w:val="009B1CF5"/>
    <w:rsid w:val="009B2A77"/>
    <w:rsid w:val="009B2CA6"/>
    <w:rsid w:val="009B3A8D"/>
    <w:rsid w:val="009B6D4B"/>
    <w:rsid w:val="009B7670"/>
    <w:rsid w:val="009C2B6C"/>
    <w:rsid w:val="009C4F8D"/>
    <w:rsid w:val="009C568F"/>
    <w:rsid w:val="009C5A0D"/>
    <w:rsid w:val="009C75F4"/>
    <w:rsid w:val="009D1887"/>
    <w:rsid w:val="009D3AF9"/>
    <w:rsid w:val="009D4C52"/>
    <w:rsid w:val="009D5A02"/>
    <w:rsid w:val="009D7850"/>
    <w:rsid w:val="009D7DB6"/>
    <w:rsid w:val="009E22D4"/>
    <w:rsid w:val="009E53B7"/>
    <w:rsid w:val="009E5680"/>
    <w:rsid w:val="009E7B10"/>
    <w:rsid w:val="009F0951"/>
    <w:rsid w:val="009F0D8D"/>
    <w:rsid w:val="009F1ECC"/>
    <w:rsid w:val="009F310F"/>
    <w:rsid w:val="009F3EBF"/>
    <w:rsid w:val="009F7870"/>
    <w:rsid w:val="00A01817"/>
    <w:rsid w:val="00A02303"/>
    <w:rsid w:val="00A02CAB"/>
    <w:rsid w:val="00A02FD8"/>
    <w:rsid w:val="00A06469"/>
    <w:rsid w:val="00A10356"/>
    <w:rsid w:val="00A132FF"/>
    <w:rsid w:val="00A14F69"/>
    <w:rsid w:val="00A1541C"/>
    <w:rsid w:val="00A24C8E"/>
    <w:rsid w:val="00A25D36"/>
    <w:rsid w:val="00A25F45"/>
    <w:rsid w:val="00A26C57"/>
    <w:rsid w:val="00A26CE0"/>
    <w:rsid w:val="00A36120"/>
    <w:rsid w:val="00A36875"/>
    <w:rsid w:val="00A36EA8"/>
    <w:rsid w:val="00A421AE"/>
    <w:rsid w:val="00A44EA8"/>
    <w:rsid w:val="00A519C8"/>
    <w:rsid w:val="00A51C2D"/>
    <w:rsid w:val="00A51FFE"/>
    <w:rsid w:val="00A56116"/>
    <w:rsid w:val="00A61661"/>
    <w:rsid w:val="00A647A7"/>
    <w:rsid w:val="00A64B63"/>
    <w:rsid w:val="00A6553D"/>
    <w:rsid w:val="00A657F4"/>
    <w:rsid w:val="00A65BC7"/>
    <w:rsid w:val="00A75CC8"/>
    <w:rsid w:val="00A804B1"/>
    <w:rsid w:val="00A84147"/>
    <w:rsid w:val="00A8554E"/>
    <w:rsid w:val="00A871AC"/>
    <w:rsid w:val="00A90E85"/>
    <w:rsid w:val="00A91440"/>
    <w:rsid w:val="00A91F01"/>
    <w:rsid w:val="00A944E6"/>
    <w:rsid w:val="00A94588"/>
    <w:rsid w:val="00A94CC2"/>
    <w:rsid w:val="00A961F5"/>
    <w:rsid w:val="00AA3D45"/>
    <w:rsid w:val="00AA685B"/>
    <w:rsid w:val="00AB08EF"/>
    <w:rsid w:val="00AB19EE"/>
    <w:rsid w:val="00AB1D3D"/>
    <w:rsid w:val="00AB38E7"/>
    <w:rsid w:val="00AB5606"/>
    <w:rsid w:val="00AC021F"/>
    <w:rsid w:val="00AC04CF"/>
    <w:rsid w:val="00AC0F4F"/>
    <w:rsid w:val="00AC111A"/>
    <w:rsid w:val="00AC4314"/>
    <w:rsid w:val="00AC4E0B"/>
    <w:rsid w:val="00AC7B74"/>
    <w:rsid w:val="00AD2B11"/>
    <w:rsid w:val="00AD2ED8"/>
    <w:rsid w:val="00AD48B1"/>
    <w:rsid w:val="00AD7EF4"/>
    <w:rsid w:val="00AE106B"/>
    <w:rsid w:val="00AE3810"/>
    <w:rsid w:val="00AE4511"/>
    <w:rsid w:val="00AE4648"/>
    <w:rsid w:val="00AE49BE"/>
    <w:rsid w:val="00AE4B09"/>
    <w:rsid w:val="00AE66D9"/>
    <w:rsid w:val="00AE6E0C"/>
    <w:rsid w:val="00AE6FC6"/>
    <w:rsid w:val="00AF03DA"/>
    <w:rsid w:val="00AF67F5"/>
    <w:rsid w:val="00B01C98"/>
    <w:rsid w:val="00B05DF2"/>
    <w:rsid w:val="00B064BB"/>
    <w:rsid w:val="00B06868"/>
    <w:rsid w:val="00B075BA"/>
    <w:rsid w:val="00B10D23"/>
    <w:rsid w:val="00B157E5"/>
    <w:rsid w:val="00B168FB"/>
    <w:rsid w:val="00B16FFA"/>
    <w:rsid w:val="00B207B8"/>
    <w:rsid w:val="00B2173F"/>
    <w:rsid w:val="00B21FE2"/>
    <w:rsid w:val="00B2452F"/>
    <w:rsid w:val="00B24937"/>
    <w:rsid w:val="00B2690C"/>
    <w:rsid w:val="00B316B6"/>
    <w:rsid w:val="00B35F75"/>
    <w:rsid w:val="00B3693D"/>
    <w:rsid w:val="00B40C65"/>
    <w:rsid w:val="00B51488"/>
    <w:rsid w:val="00B52917"/>
    <w:rsid w:val="00B54366"/>
    <w:rsid w:val="00B54FA0"/>
    <w:rsid w:val="00B54FC4"/>
    <w:rsid w:val="00B557ED"/>
    <w:rsid w:val="00B55F32"/>
    <w:rsid w:val="00B6241D"/>
    <w:rsid w:val="00B64546"/>
    <w:rsid w:val="00B646A4"/>
    <w:rsid w:val="00B67EE6"/>
    <w:rsid w:val="00B71DE0"/>
    <w:rsid w:val="00B757DD"/>
    <w:rsid w:val="00B80776"/>
    <w:rsid w:val="00B80E44"/>
    <w:rsid w:val="00B81BB5"/>
    <w:rsid w:val="00B874ED"/>
    <w:rsid w:val="00B87641"/>
    <w:rsid w:val="00B943DF"/>
    <w:rsid w:val="00B97297"/>
    <w:rsid w:val="00B97637"/>
    <w:rsid w:val="00BA143F"/>
    <w:rsid w:val="00BA1E7D"/>
    <w:rsid w:val="00BA426D"/>
    <w:rsid w:val="00BA6108"/>
    <w:rsid w:val="00BA64BC"/>
    <w:rsid w:val="00BA692E"/>
    <w:rsid w:val="00BA7A11"/>
    <w:rsid w:val="00BB01D7"/>
    <w:rsid w:val="00BB034A"/>
    <w:rsid w:val="00BB1B92"/>
    <w:rsid w:val="00BB4548"/>
    <w:rsid w:val="00BB59A9"/>
    <w:rsid w:val="00BB6C48"/>
    <w:rsid w:val="00BB6FD6"/>
    <w:rsid w:val="00BC0C49"/>
    <w:rsid w:val="00BC1771"/>
    <w:rsid w:val="00BC1A4E"/>
    <w:rsid w:val="00BC49E4"/>
    <w:rsid w:val="00BC5EF3"/>
    <w:rsid w:val="00BC6448"/>
    <w:rsid w:val="00BD011A"/>
    <w:rsid w:val="00BD10E6"/>
    <w:rsid w:val="00BD181D"/>
    <w:rsid w:val="00BD1D02"/>
    <w:rsid w:val="00BD447B"/>
    <w:rsid w:val="00BD66AF"/>
    <w:rsid w:val="00BE23D3"/>
    <w:rsid w:val="00BE7DFF"/>
    <w:rsid w:val="00BF0A71"/>
    <w:rsid w:val="00BF21E6"/>
    <w:rsid w:val="00BF2B23"/>
    <w:rsid w:val="00C01069"/>
    <w:rsid w:val="00C02C81"/>
    <w:rsid w:val="00C02CCC"/>
    <w:rsid w:val="00C033F6"/>
    <w:rsid w:val="00C03711"/>
    <w:rsid w:val="00C04F18"/>
    <w:rsid w:val="00C1107C"/>
    <w:rsid w:val="00C11F42"/>
    <w:rsid w:val="00C12EFB"/>
    <w:rsid w:val="00C13AF9"/>
    <w:rsid w:val="00C15CC4"/>
    <w:rsid w:val="00C20405"/>
    <w:rsid w:val="00C215AB"/>
    <w:rsid w:val="00C23347"/>
    <w:rsid w:val="00C23AAB"/>
    <w:rsid w:val="00C252F0"/>
    <w:rsid w:val="00C36A94"/>
    <w:rsid w:val="00C371D7"/>
    <w:rsid w:val="00C4001B"/>
    <w:rsid w:val="00C4530E"/>
    <w:rsid w:val="00C453BB"/>
    <w:rsid w:val="00C50267"/>
    <w:rsid w:val="00C50D53"/>
    <w:rsid w:val="00C61FF5"/>
    <w:rsid w:val="00C64631"/>
    <w:rsid w:val="00C73566"/>
    <w:rsid w:val="00C74FA3"/>
    <w:rsid w:val="00C80B63"/>
    <w:rsid w:val="00C80F2D"/>
    <w:rsid w:val="00C91013"/>
    <w:rsid w:val="00C93371"/>
    <w:rsid w:val="00C97362"/>
    <w:rsid w:val="00CA025A"/>
    <w:rsid w:val="00CA2A6E"/>
    <w:rsid w:val="00CA4429"/>
    <w:rsid w:val="00CA52AC"/>
    <w:rsid w:val="00CA5BDF"/>
    <w:rsid w:val="00CB01BC"/>
    <w:rsid w:val="00CB34EF"/>
    <w:rsid w:val="00CB3FB6"/>
    <w:rsid w:val="00CB502B"/>
    <w:rsid w:val="00CB787C"/>
    <w:rsid w:val="00CC05CE"/>
    <w:rsid w:val="00CC1091"/>
    <w:rsid w:val="00CC18EB"/>
    <w:rsid w:val="00CC5652"/>
    <w:rsid w:val="00CC77AB"/>
    <w:rsid w:val="00CC7C75"/>
    <w:rsid w:val="00CD2253"/>
    <w:rsid w:val="00CD321F"/>
    <w:rsid w:val="00CD418D"/>
    <w:rsid w:val="00CD6166"/>
    <w:rsid w:val="00CE0CBF"/>
    <w:rsid w:val="00CE1E0E"/>
    <w:rsid w:val="00CE24DA"/>
    <w:rsid w:val="00CE371F"/>
    <w:rsid w:val="00CE4EF1"/>
    <w:rsid w:val="00CE6644"/>
    <w:rsid w:val="00CE7FB7"/>
    <w:rsid w:val="00CF131C"/>
    <w:rsid w:val="00CF2E51"/>
    <w:rsid w:val="00CF6431"/>
    <w:rsid w:val="00CF7962"/>
    <w:rsid w:val="00D01466"/>
    <w:rsid w:val="00D01505"/>
    <w:rsid w:val="00D01BED"/>
    <w:rsid w:val="00D020CB"/>
    <w:rsid w:val="00D022EE"/>
    <w:rsid w:val="00D02FCA"/>
    <w:rsid w:val="00D043A2"/>
    <w:rsid w:val="00D06769"/>
    <w:rsid w:val="00D10FF1"/>
    <w:rsid w:val="00D12B29"/>
    <w:rsid w:val="00D12D97"/>
    <w:rsid w:val="00D143DB"/>
    <w:rsid w:val="00D14890"/>
    <w:rsid w:val="00D16634"/>
    <w:rsid w:val="00D17219"/>
    <w:rsid w:val="00D20EC1"/>
    <w:rsid w:val="00D26E4B"/>
    <w:rsid w:val="00D3000F"/>
    <w:rsid w:val="00D3758A"/>
    <w:rsid w:val="00D37ED4"/>
    <w:rsid w:val="00D41048"/>
    <w:rsid w:val="00D4107D"/>
    <w:rsid w:val="00D4201B"/>
    <w:rsid w:val="00D42A17"/>
    <w:rsid w:val="00D457A8"/>
    <w:rsid w:val="00D46750"/>
    <w:rsid w:val="00D50446"/>
    <w:rsid w:val="00D53427"/>
    <w:rsid w:val="00D55589"/>
    <w:rsid w:val="00D63921"/>
    <w:rsid w:val="00D63CC8"/>
    <w:rsid w:val="00D66D05"/>
    <w:rsid w:val="00D672F4"/>
    <w:rsid w:val="00D71F3D"/>
    <w:rsid w:val="00D72190"/>
    <w:rsid w:val="00D72EBF"/>
    <w:rsid w:val="00D77639"/>
    <w:rsid w:val="00D80894"/>
    <w:rsid w:val="00D8180C"/>
    <w:rsid w:val="00D827E5"/>
    <w:rsid w:val="00D839A8"/>
    <w:rsid w:val="00D84431"/>
    <w:rsid w:val="00D84F10"/>
    <w:rsid w:val="00D87A04"/>
    <w:rsid w:val="00D90304"/>
    <w:rsid w:val="00D90E4C"/>
    <w:rsid w:val="00D92943"/>
    <w:rsid w:val="00D9591F"/>
    <w:rsid w:val="00D95E82"/>
    <w:rsid w:val="00D971D0"/>
    <w:rsid w:val="00DA0247"/>
    <w:rsid w:val="00DA13E6"/>
    <w:rsid w:val="00DA3666"/>
    <w:rsid w:val="00DA6323"/>
    <w:rsid w:val="00DA7B24"/>
    <w:rsid w:val="00DB5A90"/>
    <w:rsid w:val="00DB7E1E"/>
    <w:rsid w:val="00DC043B"/>
    <w:rsid w:val="00DC1110"/>
    <w:rsid w:val="00DC13CD"/>
    <w:rsid w:val="00DC1BE9"/>
    <w:rsid w:val="00DC2BAE"/>
    <w:rsid w:val="00DC3C8F"/>
    <w:rsid w:val="00DC4164"/>
    <w:rsid w:val="00DC600E"/>
    <w:rsid w:val="00DC7092"/>
    <w:rsid w:val="00DC7A77"/>
    <w:rsid w:val="00DD35DE"/>
    <w:rsid w:val="00DE311C"/>
    <w:rsid w:val="00DE75A6"/>
    <w:rsid w:val="00DF0A97"/>
    <w:rsid w:val="00DF14E9"/>
    <w:rsid w:val="00DF15E8"/>
    <w:rsid w:val="00DF2738"/>
    <w:rsid w:val="00DF42E9"/>
    <w:rsid w:val="00DF4761"/>
    <w:rsid w:val="00DF61A8"/>
    <w:rsid w:val="00DF7BD3"/>
    <w:rsid w:val="00E01157"/>
    <w:rsid w:val="00E03FBE"/>
    <w:rsid w:val="00E04A79"/>
    <w:rsid w:val="00E04B5F"/>
    <w:rsid w:val="00E04D2F"/>
    <w:rsid w:val="00E06E05"/>
    <w:rsid w:val="00E1261A"/>
    <w:rsid w:val="00E1351C"/>
    <w:rsid w:val="00E174CD"/>
    <w:rsid w:val="00E17E65"/>
    <w:rsid w:val="00E2291F"/>
    <w:rsid w:val="00E23BE0"/>
    <w:rsid w:val="00E24758"/>
    <w:rsid w:val="00E24945"/>
    <w:rsid w:val="00E24D4E"/>
    <w:rsid w:val="00E25F42"/>
    <w:rsid w:val="00E27DA8"/>
    <w:rsid w:val="00E3036C"/>
    <w:rsid w:val="00E31063"/>
    <w:rsid w:val="00E321F9"/>
    <w:rsid w:val="00E33532"/>
    <w:rsid w:val="00E3395E"/>
    <w:rsid w:val="00E34B60"/>
    <w:rsid w:val="00E36979"/>
    <w:rsid w:val="00E3731A"/>
    <w:rsid w:val="00E401F8"/>
    <w:rsid w:val="00E40A1A"/>
    <w:rsid w:val="00E4247A"/>
    <w:rsid w:val="00E434E0"/>
    <w:rsid w:val="00E47DA5"/>
    <w:rsid w:val="00E52D23"/>
    <w:rsid w:val="00E54AB1"/>
    <w:rsid w:val="00E54BF5"/>
    <w:rsid w:val="00E55E69"/>
    <w:rsid w:val="00E63F8A"/>
    <w:rsid w:val="00E6570D"/>
    <w:rsid w:val="00E66C59"/>
    <w:rsid w:val="00E66E65"/>
    <w:rsid w:val="00E67631"/>
    <w:rsid w:val="00E67864"/>
    <w:rsid w:val="00E70E34"/>
    <w:rsid w:val="00E726A6"/>
    <w:rsid w:val="00E72B94"/>
    <w:rsid w:val="00E737E9"/>
    <w:rsid w:val="00E74DD8"/>
    <w:rsid w:val="00E7670F"/>
    <w:rsid w:val="00E76DCB"/>
    <w:rsid w:val="00E83224"/>
    <w:rsid w:val="00E87B7E"/>
    <w:rsid w:val="00E945AA"/>
    <w:rsid w:val="00E96427"/>
    <w:rsid w:val="00EA0D54"/>
    <w:rsid w:val="00EA2543"/>
    <w:rsid w:val="00EB18D2"/>
    <w:rsid w:val="00EB26FF"/>
    <w:rsid w:val="00EB30CC"/>
    <w:rsid w:val="00EB62CD"/>
    <w:rsid w:val="00EB744C"/>
    <w:rsid w:val="00EC0F2B"/>
    <w:rsid w:val="00EC1F29"/>
    <w:rsid w:val="00EC2807"/>
    <w:rsid w:val="00EC38AF"/>
    <w:rsid w:val="00EC4BC6"/>
    <w:rsid w:val="00EC61DC"/>
    <w:rsid w:val="00ED0B5F"/>
    <w:rsid w:val="00ED46F5"/>
    <w:rsid w:val="00ED48D6"/>
    <w:rsid w:val="00ED4B27"/>
    <w:rsid w:val="00EE1415"/>
    <w:rsid w:val="00EE14D2"/>
    <w:rsid w:val="00EE25F4"/>
    <w:rsid w:val="00EE615F"/>
    <w:rsid w:val="00EE633A"/>
    <w:rsid w:val="00EF02D1"/>
    <w:rsid w:val="00EF097E"/>
    <w:rsid w:val="00EF2A68"/>
    <w:rsid w:val="00EF6A1A"/>
    <w:rsid w:val="00EF6EA2"/>
    <w:rsid w:val="00EF7380"/>
    <w:rsid w:val="00F008DB"/>
    <w:rsid w:val="00F051F4"/>
    <w:rsid w:val="00F06463"/>
    <w:rsid w:val="00F10CE1"/>
    <w:rsid w:val="00F1278C"/>
    <w:rsid w:val="00F127D2"/>
    <w:rsid w:val="00F13641"/>
    <w:rsid w:val="00F15057"/>
    <w:rsid w:val="00F154AE"/>
    <w:rsid w:val="00F159D3"/>
    <w:rsid w:val="00F17CE0"/>
    <w:rsid w:val="00F25585"/>
    <w:rsid w:val="00F2575E"/>
    <w:rsid w:val="00F26F78"/>
    <w:rsid w:val="00F30F3A"/>
    <w:rsid w:val="00F33939"/>
    <w:rsid w:val="00F35D63"/>
    <w:rsid w:val="00F36C31"/>
    <w:rsid w:val="00F41200"/>
    <w:rsid w:val="00F453C3"/>
    <w:rsid w:val="00F515A9"/>
    <w:rsid w:val="00F52957"/>
    <w:rsid w:val="00F53070"/>
    <w:rsid w:val="00F534CF"/>
    <w:rsid w:val="00F5443E"/>
    <w:rsid w:val="00F5454D"/>
    <w:rsid w:val="00F54696"/>
    <w:rsid w:val="00F55865"/>
    <w:rsid w:val="00F55F6C"/>
    <w:rsid w:val="00F561D7"/>
    <w:rsid w:val="00F6073E"/>
    <w:rsid w:val="00F625DA"/>
    <w:rsid w:val="00F62EB9"/>
    <w:rsid w:val="00F634FD"/>
    <w:rsid w:val="00F6478E"/>
    <w:rsid w:val="00F64D4B"/>
    <w:rsid w:val="00F66F68"/>
    <w:rsid w:val="00F70C93"/>
    <w:rsid w:val="00F72FDC"/>
    <w:rsid w:val="00F738BF"/>
    <w:rsid w:val="00F73AB2"/>
    <w:rsid w:val="00F74F69"/>
    <w:rsid w:val="00F7713F"/>
    <w:rsid w:val="00F84ECF"/>
    <w:rsid w:val="00F85E61"/>
    <w:rsid w:val="00F869FA"/>
    <w:rsid w:val="00F86EF0"/>
    <w:rsid w:val="00F902EA"/>
    <w:rsid w:val="00F91857"/>
    <w:rsid w:val="00F9207A"/>
    <w:rsid w:val="00F9298F"/>
    <w:rsid w:val="00F95382"/>
    <w:rsid w:val="00FA2B4C"/>
    <w:rsid w:val="00FA5460"/>
    <w:rsid w:val="00FA57F0"/>
    <w:rsid w:val="00FA5F0C"/>
    <w:rsid w:val="00FB1C23"/>
    <w:rsid w:val="00FB3B3A"/>
    <w:rsid w:val="00FB4E86"/>
    <w:rsid w:val="00FB54D9"/>
    <w:rsid w:val="00FB57FD"/>
    <w:rsid w:val="00FB7A23"/>
    <w:rsid w:val="00FC19AA"/>
    <w:rsid w:val="00FC25D7"/>
    <w:rsid w:val="00FC31D4"/>
    <w:rsid w:val="00FC3897"/>
    <w:rsid w:val="00FC3C8C"/>
    <w:rsid w:val="00FC40F2"/>
    <w:rsid w:val="00FC41C6"/>
    <w:rsid w:val="00FC4410"/>
    <w:rsid w:val="00FC6149"/>
    <w:rsid w:val="00FC679D"/>
    <w:rsid w:val="00FD6733"/>
    <w:rsid w:val="00FD6896"/>
    <w:rsid w:val="00FD7D92"/>
    <w:rsid w:val="00FE0CAD"/>
    <w:rsid w:val="00FE39E2"/>
    <w:rsid w:val="00FE3B4E"/>
    <w:rsid w:val="00FE6192"/>
    <w:rsid w:val="00FE74C4"/>
    <w:rsid w:val="00FF07C0"/>
    <w:rsid w:val="00FF1E67"/>
    <w:rsid w:val="00FF40A4"/>
    <w:rsid w:val="00FF4403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9FC4A97"/>
  <w15:docId w15:val="{B8076248-EED3-4A88-8283-3C518527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widowControl w:val="0"/>
      <w:pBdr>
        <w:top w:val="single" w:sz="4" w:space="1" w:color="000000"/>
      </w:pBdr>
      <w:jc w:val="center"/>
      <w:outlineLvl w:val="1"/>
    </w:pPr>
    <w:rPr>
      <w:b/>
      <w:sz w:val="23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ind w:left="708" w:hanging="708"/>
      <w:jc w:val="center"/>
      <w:outlineLvl w:val="3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Arial Unicode MS"/>
      <w:sz w:val="22"/>
      <w:szCs w:val="22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4z0">
    <w:name w:val="WW8Num4z0"/>
    <w:rPr>
      <w:rFonts w:ascii="Times New Roman" w:eastAsia="Arial Unicode MS" w:hAnsi="Times New Roman" w:cs="Times New Roman"/>
      <w:b w:val="0"/>
      <w:bCs/>
      <w:i w:val="0"/>
      <w:color w:val="auto"/>
      <w:sz w:val="24"/>
      <w:szCs w:val="24"/>
    </w:rPr>
  </w:style>
  <w:style w:type="character" w:customStyle="1" w:styleId="WW8Num5z0">
    <w:name w:val="WW8Num5z0"/>
    <w:rPr>
      <w:b w:val="0"/>
      <w:i w:val="0"/>
      <w:sz w:val="24"/>
    </w:rPr>
  </w:style>
  <w:style w:type="character" w:customStyle="1" w:styleId="WW8Num6z0">
    <w:name w:val="WW8Num6z0"/>
    <w:rPr>
      <w:rFonts w:eastAsia="Arial Unicode MS" w:hint="default"/>
      <w:bCs/>
      <w:color w:val="000000"/>
      <w:sz w:val="24"/>
      <w:szCs w:val="24"/>
    </w:rPr>
  </w:style>
  <w:style w:type="character" w:customStyle="1" w:styleId="WW8Num6z1">
    <w:name w:val="WW8Num6z1"/>
  </w:style>
  <w:style w:type="character" w:customStyle="1" w:styleId="WW8Num6z2">
    <w:name w:val="WW8Num6z2"/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color w:val="00000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  <w:rPr>
      <w:b w:val="0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Arial Unicode MS" w:hAnsi="Times New Roman" w:cs="Times New Roman"/>
      <w:b w:val="0"/>
      <w:bCs/>
      <w:i w:val="0"/>
      <w:color w:val="000000"/>
      <w:sz w:val="26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eastAsia="Arial Unicode MS" w:hAnsi="Symbol" w:cs="Symbol"/>
      <w:sz w:val="22"/>
      <w:szCs w:val="22"/>
    </w:rPr>
  </w:style>
  <w:style w:type="character" w:customStyle="1" w:styleId="WW8Num10z0">
    <w:name w:val="WW8Num10z0"/>
    <w:rPr>
      <w:b w:val="0"/>
      <w:i w:val="0"/>
      <w:color w:val="000000"/>
      <w:sz w:val="26"/>
      <w:szCs w:val="22"/>
    </w:rPr>
  </w:style>
  <w:style w:type="character" w:customStyle="1" w:styleId="WW8Num11z0">
    <w:name w:val="WW8Num11z0"/>
    <w:rPr>
      <w:rFonts w:ascii="Times New Roman" w:hAnsi="Times New Roman" w:cs="Times New Roman"/>
      <w:b w:val="0"/>
      <w:bCs w:val="0"/>
      <w:lang w:val="x-none"/>
    </w:rPr>
  </w:style>
  <w:style w:type="character" w:customStyle="1" w:styleId="WW8Num12z0">
    <w:name w:val="WW8Num12z0"/>
    <w:rPr>
      <w:bCs/>
      <w:sz w:val="24"/>
      <w:lang w:val="x-none"/>
    </w:rPr>
  </w:style>
  <w:style w:type="character" w:customStyle="1" w:styleId="WW8Num13z0">
    <w:name w:val="WW8Num13z0"/>
    <w:rPr>
      <w:rFonts w:eastAsia="Arial Unicode MS" w:hint="default"/>
      <w:bCs/>
      <w:szCs w:val="22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eastAsia="Arial Unicode MS"/>
    </w:rPr>
  </w:style>
  <w:style w:type="character" w:customStyle="1" w:styleId="WW8Num16z0">
    <w:name w:val="WW8Num16z0"/>
    <w:rPr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Times New Roman"/>
      <w:color w:val="000000"/>
      <w:sz w:val="20"/>
      <w:szCs w:val="22"/>
      <w:vertAlign w:val="superscript"/>
    </w:rPr>
  </w:style>
  <w:style w:type="character" w:customStyle="1" w:styleId="WW8Num18z0">
    <w:name w:val="WW8Num18z0"/>
    <w:rPr>
      <w:rFonts w:cs="Times New Roman" w:hint="default"/>
      <w:i w:val="0"/>
      <w:iCs w:val="0"/>
      <w:color w:val="000000"/>
      <w:sz w:val="24"/>
      <w:szCs w:val="24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color w:val="000000"/>
      <w:sz w:val="26"/>
      <w:szCs w:val="24"/>
    </w:rPr>
  </w:style>
  <w:style w:type="character" w:customStyle="1" w:styleId="WW8Num19z1">
    <w:name w:val="WW8Num19z1"/>
    <w:rPr>
      <w:rFonts w:eastAsia="Arial Unicode MS" w:cs="Times New Roman" w:hint="default"/>
      <w:i/>
      <w:iCs/>
      <w:color w:val="000000"/>
      <w:spacing w:val="-1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 w:val="0"/>
      <w:bCs w:val="0"/>
      <w:color w:val="000000"/>
      <w:sz w:val="24"/>
      <w:szCs w:val="24"/>
    </w:rPr>
  </w:style>
  <w:style w:type="character" w:customStyle="1" w:styleId="WW8Num21z0">
    <w:name w:val="WW8Num21z0"/>
    <w:rPr>
      <w:rFonts w:cs="Times New Roman" w:hint="default"/>
      <w:b w:val="0"/>
      <w:bCs w:val="0"/>
      <w:color w:val="000000"/>
      <w:sz w:val="24"/>
      <w:szCs w:val="22"/>
    </w:rPr>
  </w:style>
  <w:style w:type="character" w:customStyle="1" w:styleId="WW8Num22z0">
    <w:name w:val="WW8Num22z0"/>
    <w:rPr>
      <w:rFonts w:eastAsia="Arial Unicode MS" w:cs="Times New Roman"/>
      <w:sz w:val="24"/>
      <w:szCs w:val="24"/>
    </w:rPr>
  </w:style>
  <w:style w:type="character" w:customStyle="1" w:styleId="WW8Num23z0">
    <w:name w:val="WW8Num23z0"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24z0">
    <w:name w:val="WW8Num24z0"/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WW8Num25z0">
    <w:name w:val="WW8Num25z0"/>
    <w:rPr>
      <w:rFonts w:cs="Times New Roman"/>
      <w:b w:val="0"/>
      <w:bCs w:val="0"/>
      <w:color w:val="000000"/>
      <w:sz w:val="24"/>
      <w:szCs w:val="24"/>
    </w:rPr>
  </w:style>
  <w:style w:type="character" w:customStyle="1" w:styleId="WW8Num26z0">
    <w:name w:val="WW8Num26z0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character" w:customStyle="1" w:styleId="WW8Num27z0">
    <w:name w:val="WW8Num27z0"/>
    <w:rPr>
      <w:b w:val="0"/>
      <w:bCs w:val="0"/>
      <w:color w:val="000000"/>
      <w:sz w:val="24"/>
      <w:szCs w:val="24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color w:val="000000"/>
      <w:sz w:val="24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2">
    <w:name w:val="WW8Num29z2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imes New Roman"/>
      <w:spacing w:val="-3"/>
    </w:rPr>
  </w:style>
  <w:style w:type="character" w:customStyle="1" w:styleId="WW8Num31z0">
    <w:name w:val="WW8Num31z0"/>
    <w:rPr>
      <w:bCs/>
    </w:rPr>
  </w:style>
  <w:style w:type="character" w:customStyle="1" w:styleId="WW8Num32z0">
    <w:name w:val="WW8Num32z0"/>
    <w:rPr>
      <w:rFonts w:cs="Times New Roman"/>
      <w:bCs/>
    </w:rPr>
  </w:style>
  <w:style w:type="character" w:customStyle="1" w:styleId="WW8Num33z0">
    <w:name w:val="WW8Num33z0"/>
    <w:rPr>
      <w:rFonts w:cs="Times New Roman"/>
      <w:bCs w:val="0"/>
      <w:color w:val="000000"/>
      <w:sz w:val="24"/>
      <w:szCs w:val="24"/>
    </w:rPr>
  </w:style>
  <w:style w:type="character" w:customStyle="1" w:styleId="WW8Num33z1">
    <w:name w:val="WW8Num33z1"/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WW8Num33z2">
    <w:name w:val="WW8Num33z2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Times New Roman"/>
      <w:b w:val="0"/>
      <w:bCs w:val="0"/>
      <w:color w:val="000000"/>
      <w:spacing w:val="-3"/>
      <w:sz w:val="24"/>
      <w:szCs w:val="24"/>
    </w:rPr>
  </w:style>
  <w:style w:type="character" w:customStyle="1" w:styleId="WW8Num35z0">
    <w:name w:val="WW8Num35z0"/>
    <w:rPr>
      <w:rFonts w:ascii="Times New Roman" w:eastAsia="Lucida Sans Unicode" w:hAnsi="Times New Roman" w:cs="Times New Roman"/>
      <w:b w:val="0"/>
      <w:bCs w:val="0"/>
      <w:color w:val="000000"/>
      <w:sz w:val="24"/>
      <w:szCs w:val="24"/>
      <w:lang w:eastAsia="hi-IN" w:bidi="hi-IN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Lucida Sans Unicode" w:hAnsi="Times New Roman" w:cs="Times New Roman"/>
      <w:b w:val="0"/>
      <w:bCs w:val="0"/>
      <w:color w:val="000000"/>
      <w:spacing w:val="-3"/>
      <w:kern w:val="1"/>
      <w:sz w:val="22"/>
      <w:szCs w:val="24"/>
      <w:lang w:eastAsia="hi-IN" w:bidi="hi-IN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eastAsia="Lucida Sans Unicode" w:hAnsi="Times New Roman" w:cs="Times New Roman"/>
      <w:b w:val="0"/>
      <w:bCs w:val="0"/>
      <w:color w:val="000000"/>
      <w:spacing w:val="-1"/>
      <w:sz w:val="24"/>
      <w:szCs w:val="24"/>
      <w:lang w:eastAsia="hi-IN" w:bidi="hi-IN"/>
    </w:rPr>
  </w:style>
  <w:style w:type="character" w:customStyle="1" w:styleId="WW8Num37z1">
    <w:name w:val="WW8Num37z1"/>
    <w:rPr>
      <w:rFonts w:hint="default"/>
      <w:i/>
      <w:iCs/>
      <w:color w:val="000000"/>
      <w:sz w:val="22"/>
      <w:szCs w:val="22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eastAsia="Arial Unicode MS" w:hAnsi="Times New Roman" w:cs="Times New Roman" w:hint="default"/>
      <w:b w:val="0"/>
      <w:bCs w:val="0"/>
      <w:color w:val="000000"/>
      <w:kern w:val="1"/>
      <w:sz w:val="24"/>
      <w:szCs w:val="24"/>
      <w:lang w:eastAsia="hi-IN" w:bidi="hi-IN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17z1">
    <w:name w:val="WW8Num17z1"/>
  </w:style>
  <w:style w:type="character" w:customStyle="1" w:styleId="WW8Num17z2">
    <w:name w:val="WW8Num17z2"/>
    <w:rPr>
      <w:b w:val="0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1">
    <w:name w:val="WW8Num20z1"/>
    <w:rPr>
      <w:rFonts w:cs="Times New Roman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  <w:rPr>
      <w:rFonts w:hint="default"/>
      <w:color w:val="000000"/>
      <w:sz w:val="22"/>
      <w:szCs w:val="22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2">
    <w:name w:val="WW8Num30z2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4z1">
    <w:name w:val="WW8Num34z1"/>
    <w:rPr>
      <w:b w:val="0"/>
      <w:bCs w:val="0"/>
      <w:color w:val="000000"/>
      <w:sz w:val="24"/>
      <w:szCs w:val="24"/>
    </w:rPr>
  </w:style>
  <w:style w:type="character" w:customStyle="1" w:styleId="WW8Num34z2">
    <w:name w:val="WW8Num34z2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0">
    <w:name w:val="WW8Num39z0"/>
    <w:rPr>
      <w:color w:val="000000"/>
      <w:sz w:val="24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32z1">
    <w:name w:val="WW8Num32z1"/>
    <w:rPr>
      <w:rFonts w:cs="Times New Roman"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0z0">
    <w:name w:val="WW8Num40z0"/>
    <w:rPr>
      <w:rFonts w:eastAsia="Arial Unicode MS" w:cs="Times New Roman" w:hint="default"/>
      <w:kern w:val="1"/>
      <w:sz w:val="24"/>
      <w:szCs w:val="24"/>
      <w:lang w:eastAsia="hi-IN" w:bidi="hi-IN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8z1">
    <w:name w:val="WW8Num18z1"/>
    <w:rPr>
      <w:rFonts w:eastAsia="Arial Unicode MS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1z1">
    <w:name w:val="WW8Num21z1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9z1">
    <w:name w:val="WW8Num29z1"/>
  </w:style>
  <w:style w:type="character" w:customStyle="1" w:styleId="WW8Num31z2">
    <w:name w:val="WW8Num31z2"/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22z1">
    <w:name w:val="WW8Num22z1"/>
    <w:rPr>
      <w:b w:val="0"/>
      <w:bCs w:val="0"/>
      <w:szCs w:val="18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30z1">
    <w:name w:val="WW8Num30z1"/>
  </w:style>
  <w:style w:type="character" w:customStyle="1" w:styleId="WW8Num32z2">
    <w:name w:val="WW8Num32z2"/>
    <w:rPr>
      <w:b w:val="0"/>
      <w:bCs w:val="0"/>
      <w:color w:val="000000"/>
      <w:sz w:val="24"/>
      <w:szCs w:val="24"/>
    </w:rPr>
  </w:style>
  <w:style w:type="character" w:customStyle="1" w:styleId="WW8Num34z3">
    <w:name w:val="WW8Num34z3"/>
  </w:style>
  <w:style w:type="character" w:customStyle="1" w:styleId="WW8Num41z0">
    <w:name w:val="WW8Num41z0"/>
  </w:style>
  <w:style w:type="character" w:customStyle="1" w:styleId="WW8Num8z1">
    <w:name w:val="WW8Num8z1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hint="default"/>
      <w:color w:val="000000"/>
      <w:sz w:val="22"/>
      <w:szCs w:val="22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31z1">
    <w:name w:val="WW8Num31z1"/>
  </w:style>
  <w:style w:type="character" w:customStyle="1" w:styleId="WW8Num42z0">
    <w:name w:val="WW8Num42z0"/>
    <w:rPr>
      <w:bCs/>
      <w:lang w:val="x-none"/>
    </w:rPr>
  </w:style>
  <w:style w:type="character" w:customStyle="1" w:styleId="WW8Num43z0">
    <w:name w:val="WW8Num43z0"/>
    <w:rPr>
      <w:rFonts w:hint="default"/>
      <w:b w:val="0"/>
      <w:bCs w:val="0"/>
      <w:color w:val="000000"/>
      <w:spacing w:val="-3"/>
      <w:sz w:val="22"/>
      <w:szCs w:val="22"/>
    </w:rPr>
  </w:style>
  <w:style w:type="character" w:customStyle="1" w:styleId="WW8Num44z0">
    <w:name w:val="WW8Num44z0"/>
  </w:style>
  <w:style w:type="character" w:customStyle="1" w:styleId="WW8Num45z0">
    <w:name w:val="WW8Num45z0"/>
    <w:rPr>
      <w:color w:val="000000"/>
      <w:sz w:val="22"/>
      <w:szCs w:val="22"/>
    </w:rPr>
  </w:style>
  <w:style w:type="character" w:customStyle="1" w:styleId="WW8Num46z0">
    <w:name w:val="WW8Num46z0"/>
    <w:rPr>
      <w:rFonts w:eastAsia="Arial Unicode MS" w:hint="default"/>
      <w:b/>
      <w:bCs/>
      <w:color w:val="000000"/>
      <w:sz w:val="22"/>
      <w:szCs w:val="24"/>
    </w:rPr>
  </w:style>
  <w:style w:type="character" w:customStyle="1" w:styleId="WW8Num46z1">
    <w:name w:val="WW8Num46z1"/>
    <w:rPr>
      <w:bCs/>
      <w:color w:val="000000"/>
      <w:spacing w:val="-11"/>
      <w:sz w:val="22"/>
      <w:szCs w:val="24"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Times New Roman" w:hAnsi="Times New Roman" w:cs="Times New Roman"/>
      <w:color w:val="000000"/>
      <w:szCs w:val="20"/>
    </w:rPr>
  </w:style>
  <w:style w:type="character" w:customStyle="1" w:styleId="WW8Num48z0">
    <w:name w:val="WW8Num48z0"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49z0">
    <w:name w:val="WW8Num49z0"/>
    <w:rPr>
      <w:rFonts w:eastAsia="Arial Unicode MS"/>
      <w:sz w:val="22"/>
      <w:szCs w:val="22"/>
    </w:rPr>
  </w:style>
  <w:style w:type="character" w:customStyle="1" w:styleId="WW8Num50z0">
    <w:name w:val="WW8Num50z0"/>
    <w:rPr>
      <w:rFonts w:ascii="Times New Roman" w:hAnsi="Times New Roman" w:cs="Times New Roman"/>
      <w:b w:val="0"/>
      <w:bCs w:val="0"/>
      <w:sz w:val="18"/>
    </w:rPr>
  </w:style>
  <w:style w:type="character" w:customStyle="1" w:styleId="WW8Num51z0">
    <w:name w:val="WW8Num51z0"/>
    <w:rPr>
      <w:b w:val="0"/>
      <w:bCs w:val="0"/>
      <w:color w:val="000000"/>
      <w:sz w:val="22"/>
      <w:szCs w:val="22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color w:val="000000"/>
      <w:sz w:val="22"/>
      <w:szCs w:val="22"/>
    </w:rPr>
  </w:style>
  <w:style w:type="character" w:customStyle="1" w:styleId="WW8Num53z0">
    <w:name w:val="WW8Num53z0"/>
  </w:style>
  <w:style w:type="character" w:customStyle="1" w:styleId="WW8Num54z0">
    <w:name w:val="WW8Num54z0"/>
    <w:rPr>
      <w:rFonts w:eastAsia="Arial Unicode MS"/>
    </w:rPr>
  </w:style>
  <w:style w:type="character" w:customStyle="1" w:styleId="WW8Num55z0">
    <w:name w:val="WW8Num55z0"/>
    <w:rPr>
      <w:b w:val="0"/>
      <w:bCs w:val="0"/>
      <w:color w:val="000000"/>
      <w:spacing w:val="-3"/>
      <w:sz w:val="22"/>
      <w:szCs w:val="24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7z0">
    <w:name w:val="WW8Num57z0"/>
  </w:style>
  <w:style w:type="character" w:customStyle="1" w:styleId="WW8Num58z0">
    <w:name w:val="WW8Num58z0"/>
    <w:rPr>
      <w:color w:val="000000"/>
      <w:sz w:val="22"/>
      <w:szCs w:val="22"/>
      <w:vertAlign w:val="superscript"/>
    </w:rPr>
  </w:style>
  <w:style w:type="character" w:customStyle="1" w:styleId="WW8Num59z0">
    <w:name w:val="WW8Num59z0"/>
    <w:rPr>
      <w:b/>
      <w:bCs w:val="0"/>
      <w:color w:val="000000"/>
      <w:spacing w:val="-3"/>
      <w:sz w:val="22"/>
      <w:szCs w:val="22"/>
    </w:rPr>
  </w:style>
  <w:style w:type="character" w:customStyle="1" w:styleId="WW8Num60z0">
    <w:name w:val="WW8Num60z0"/>
    <w:rPr>
      <w:color w:val="000000"/>
      <w:sz w:val="22"/>
      <w:szCs w:val="22"/>
    </w:rPr>
  </w:style>
  <w:style w:type="character" w:customStyle="1" w:styleId="WW8Num61z0">
    <w:name w:val="WW8Num61z0"/>
  </w:style>
  <w:style w:type="character" w:customStyle="1" w:styleId="WW8Num62z0">
    <w:name w:val="WW8Num62z0"/>
    <w:rPr>
      <w:color w:val="000000"/>
    </w:rPr>
  </w:style>
  <w:style w:type="character" w:customStyle="1" w:styleId="WW8Num62z1">
    <w:name w:val="WW8Num62z1"/>
    <w:rPr>
      <w:rFonts w:eastAsia="Arial Unicode MS"/>
    </w:rPr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4z0">
    <w:name w:val="WW8Num64z0"/>
    <w:rPr>
      <w:rFonts w:hint="default"/>
      <w:b/>
    </w:rPr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  <w:rPr>
      <w:b/>
      <w:szCs w:val="18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hint="default"/>
    </w:rPr>
  </w:style>
  <w:style w:type="character" w:customStyle="1" w:styleId="WW8Num67z0">
    <w:name w:val="WW8Num67z0"/>
    <w:rPr>
      <w:rFonts w:hint="default"/>
    </w:rPr>
  </w:style>
  <w:style w:type="character" w:customStyle="1" w:styleId="WW8Num68z0">
    <w:name w:val="WW8Num68z0"/>
    <w:rPr>
      <w:rFonts w:hint="default"/>
      <w:b/>
      <w:bCs w:val="0"/>
      <w:color w:val="000000"/>
      <w:sz w:val="22"/>
      <w:szCs w:val="24"/>
    </w:rPr>
  </w:style>
  <w:style w:type="character" w:customStyle="1" w:styleId="WW8Num69z0">
    <w:name w:val="WW8Num69z0"/>
    <w:rPr>
      <w:rFonts w:hint="default"/>
      <w:bCs w:val="0"/>
      <w:color w:val="000000"/>
      <w:spacing w:val="-3"/>
      <w:sz w:val="22"/>
      <w:szCs w:val="24"/>
    </w:rPr>
  </w:style>
  <w:style w:type="character" w:customStyle="1" w:styleId="WW8Num70z0">
    <w:name w:val="WW8Num70z0"/>
    <w:rPr>
      <w:rFonts w:hint="default"/>
      <w:b/>
      <w:spacing w:val="-2"/>
      <w:sz w:val="22"/>
      <w:szCs w:val="24"/>
    </w:rPr>
  </w:style>
  <w:style w:type="character" w:customStyle="1" w:styleId="WW8Num71z0">
    <w:name w:val="WW8Num71z0"/>
  </w:style>
  <w:style w:type="character" w:customStyle="1" w:styleId="WW8Num72z0">
    <w:name w:val="WW8Num72z0"/>
    <w:rPr>
      <w:b w:val="0"/>
      <w:bCs w:val="0"/>
      <w:color w:val="000000"/>
      <w:spacing w:val="-3"/>
      <w:sz w:val="22"/>
      <w:szCs w:val="24"/>
    </w:rPr>
  </w:style>
  <w:style w:type="character" w:customStyle="1" w:styleId="WW8Num73z0">
    <w:name w:val="WW8Num73z0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color w:val="000000"/>
      <w:spacing w:val="-1"/>
      <w:sz w:val="24"/>
    </w:rPr>
  </w:style>
  <w:style w:type="character" w:customStyle="1" w:styleId="WW8Num76z0">
    <w:name w:val="WW8Num76z0"/>
    <w:rPr>
      <w:rFonts w:eastAsia="Arial Unicode MS" w:hint="default"/>
      <w:bCs/>
      <w:szCs w:val="22"/>
    </w:rPr>
  </w:style>
  <w:style w:type="character" w:customStyle="1" w:styleId="WW8Num77z0">
    <w:name w:val="WW8Num77z0"/>
    <w:rPr>
      <w:color w:val="000000"/>
      <w:sz w:val="22"/>
      <w:szCs w:val="22"/>
    </w:rPr>
  </w:style>
  <w:style w:type="character" w:customStyle="1" w:styleId="WW8Num78z0">
    <w:name w:val="WW8Num78z0"/>
    <w:rPr>
      <w:rFonts w:hint="default"/>
      <w:bCs/>
    </w:rPr>
  </w:style>
  <w:style w:type="character" w:customStyle="1" w:styleId="WW8Num78z2">
    <w:name w:val="WW8Num78z2"/>
    <w:rPr>
      <w:b w:val="0"/>
      <w:bCs w:val="0"/>
      <w:color w:val="000000"/>
      <w:sz w:val="24"/>
      <w:szCs w:val="24"/>
    </w:rPr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  <w:color w:val="000000"/>
      <w:sz w:val="22"/>
      <w:szCs w:val="22"/>
    </w:rPr>
  </w:style>
  <w:style w:type="character" w:customStyle="1" w:styleId="WW8Num80z0">
    <w:name w:val="WW8Num80z0"/>
    <w:rPr>
      <w:rFonts w:hint="default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  <w:rPr>
      <w:sz w:val="22"/>
      <w:szCs w:val="22"/>
    </w:rPr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  <w:sz w:val="24"/>
    </w:rPr>
  </w:style>
  <w:style w:type="character" w:customStyle="1" w:styleId="WW8Num82z0">
    <w:name w:val="WW8Num82z0"/>
    <w:rPr>
      <w:rFonts w:hint="default"/>
      <w:b w:val="0"/>
      <w:bCs w:val="0"/>
      <w:color w:val="000000"/>
      <w:sz w:val="22"/>
      <w:szCs w:val="24"/>
    </w:rPr>
  </w:style>
  <w:style w:type="character" w:customStyle="1" w:styleId="WW8Num82z1">
    <w:name w:val="WW8Num82z1"/>
    <w:rPr>
      <w:b w:val="0"/>
      <w:bCs w:val="0"/>
      <w:color w:val="000000"/>
      <w:sz w:val="22"/>
      <w:szCs w:val="24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hint="default"/>
      <w:b w:val="0"/>
      <w:bCs w:val="0"/>
      <w:color w:val="000000"/>
      <w:spacing w:val="-3"/>
      <w:sz w:val="22"/>
      <w:szCs w:val="22"/>
    </w:rPr>
  </w:style>
  <w:style w:type="character" w:customStyle="1" w:styleId="WW8Num84z0">
    <w:name w:val="WW8Num84z0"/>
    <w:rPr>
      <w:rFonts w:hint="default"/>
      <w:color w:val="000000"/>
      <w:sz w:val="22"/>
      <w:szCs w:val="22"/>
    </w:rPr>
  </w:style>
  <w:style w:type="character" w:customStyle="1" w:styleId="WW8Num85z0">
    <w:name w:val="WW8Num85z0"/>
    <w:rPr>
      <w:rFonts w:hint="default"/>
      <w:color w:val="000000"/>
      <w:sz w:val="22"/>
      <w:szCs w:val="22"/>
    </w:rPr>
  </w:style>
  <w:style w:type="character" w:customStyle="1" w:styleId="WW8Num86z0">
    <w:name w:val="WW8Num86z0"/>
    <w:rPr>
      <w:rFonts w:eastAsia="Arial Unicode MS" w:hint="default"/>
      <w:bCs/>
      <w:color w:val="000000"/>
      <w:sz w:val="22"/>
      <w:szCs w:val="22"/>
    </w:rPr>
  </w:style>
  <w:style w:type="character" w:customStyle="1" w:styleId="WW8Num87z0">
    <w:name w:val="WW8Num87z0"/>
    <w:rPr>
      <w:rFonts w:hint="default"/>
    </w:rPr>
  </w:style>
  <w:style w:type="character" w:customStyle="1" w:styleId="WW8Num88z0">
    <w:name w:val="WW8Num88z0"/>
    <w:rPr>
      <w:rFonts w:hint="default"/>
      <w:b w:val="0"/>
      <w:color w:val="000000"/>
      <w:sz w:val="22"/>
      <w:szCs w:val="22"/>
    </w:rPr>
  </w:style>
  <w:style w:type="character" w:customStyle="1" w:styleId="WW8Num89z0">
    <w:name w:val="WW8Num89z0"/>
    <w:rPr>
      <w:rFonts w:hint="default"/>
      <w:color w:val="000000"/>
      <w:sz w:val="22"/>
      <w:szCs w:val="22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1">
    <w:name w:val="WW8Num55z1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1z1">
    <w:name w:val="WW8Num81z1"/>
    <w:rPr>
      <w:rFonts w:hint="default"/>
    </w:rPr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2">
    <w:name w:val="WW8Num82z2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1">
    <w:name w:val="WW8Num86z1"/>
    <w:rPr>
      <w:rFonts w:hint="default"/>
      <w:bCs/>
      <w:color w:val="000000"/>
      <w:spacing w:val="-11"/>
      <w:sz w:val="24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Times New Roman" w:hAnsi="Times New Roman" w:cs="Times New Roman" w:hint="default"/>
      <w:sz w:val="22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hint="default"/>
      <w:b w:val="0"/>
      <w:bCs w:val="0"/>
      <w:color w:val="000000"/>
      <w:sz w:val="22"/>
      <w:szCs w:val="22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eastAsia="Arial Unicode MS" w:hint="default"/>
      <w:sz w:val="22"/>
      <w:szCs w:val="22"/>
    </w:rPr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ascii="Times New Roman" w:hAnsi="Times New Roman" w:cs="Times New Roman" w:hint="default"/>
      <w:b w:val="0"/>
      <w:bCs w:val="0"/>
      <w:color w:val="000000"/>
      <w:sz w:val="18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hint="default"/>
      <w:b w:val="0"/>
      <w:bCs w:val="0"/>
      <w:color w:val="000000"/>
      <w:sz w:val="22"/>
      <w:szCs w:val="22"/>
    </w:rPr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  <w:rPr>
      <w:rFonts w:hint="default"/>
      <w:color w:val="000000"/>
      <w:sz w:val="22"/>
      <w:szCs w:val="22"/>
    </w:rPr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  <w:rPr>
      <w:rFonts w:hint="default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eastAsia="Arial Unicode MS"/>
      <w:szCs w:val="22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hint="default"/>
      <w:b w:val="0"/>
      <w:bCs w:val="0"/>
      <w:color w:val="000000"/>
      <w:spacing w:val="-3"/>
      <w:sz w:val="22"/>
      <w:szCs w:val="24"/>
    </w:rPr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  <w:rPr>
      <w:rFonts w:hint="default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hint="default"/>
      <w:sz w:val="24"/>
    </w:rPr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hint="default"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hint="default"/>
      <w:sz w:val="22"/>
      <w:szCs w:val="22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imes New Roman" w:hAnsi="Times New Roman" w:cs="Times New Roman" w:hint="default"/>
      <w:sz w:val="22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hint="default"/>
      <w:sz w:val="24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hint="default"/>
      <w:b w:val="0"/>
      <w:bCs w:val="0"/>
      <w:color w:val="000000"/>
      <w:spacing w:val="-3"/>
      <w:sz w:val="22"/>
      <w:szCs w:val="24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Times New Roman" w:hAnsi="Times New Roman" w:cs="Times New Roman" w:hint="default"/>
      <w:sz w:val="22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hint="default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hint="default"/>
      <w:color w:val="000000"/>
      <w:sz w:val="24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hint="default"/>
      <w:sz w:val="24"/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  <w:rPr>
      <w:rFonts w:eastAsia="Arial Unicode MS"/>
      <w:szCs w:val="22"/>
    </w:rPr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hint="default"/>
      <w:sz w:val="24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hint="default"/>
      <w:sz w:val="24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hint="default"/>
    </w:rPr>
  </w:style>
  <w:style w:type="character" w:customStyle="1" w:styleId="WW8Num116z1">
    <w:name w:val="WW8Num116z1"/>
    <w:rPr>
      <w:rFonts w:hint="default"/>
      <w:b/>
      <w:sz w:val="24"/>
      <w:szCs w:val="18"/>
    </w:rPr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rFonts w:hint="default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hint="default"/>
      <w:b/>
      <w:bCs/>
      <w:sz w:val="24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hint="default"/>
    </w:rPr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rFonts w:hint="default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rFonts w:ascii="Times New Roman" w:hAnsi="Times New Roman" w:cs="Times New Roman" w:hint="default"/>
      <w:sz w:val="22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rFonts w:hint="default"/>
      <w:b/>
      <w:bCs/>
      <w:color w:val="000000"/>
      <w:sz w:val="22"/>
      <w:szCs w:val="24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hint="default"/>
    </w:rPr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Times New Roman" w:hAnsi="Times New Roman" w:cs="Times New Roman"/>
      <w:bCs/>
    </w:rPr>
  </w:style>
  <w:style w:type="character" w:customStyle="1" w:styleId="WW8Num126z1">
    <w:name w:val="WW8Num126z1"/>
    <w:rPr>
      <w:rFonts w:ascii="Times New Roman" w:hAnsi="Times New Roman" w:cs="Times New Roman" w:hint="default"/>
      <w:sz w:val="22"/>
    </w:rPr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hint="default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hint="default"/>
      <w:sz w:val="20"/>
    </w:rPr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hint="default"/>
    </w:rPr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  <w:rPr>
      <w:rFonts w:hint="default"/>
    </w:rPr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hint="default"/>
      <w:sz w:val="24"/>
    </w:rPr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hint="default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hint="default"/>
      <w:color w:val="000000"/>
      <w:sz w:val="24"/>
      <w:szCs w:val="22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rFonts w:ascii="PKO Bank Polski" w:hAnsi="PKO Bank Polski" w:cs="Arial" w:hint="default"/>
      <w:i w:val="0"/>
      <w:sz w:val="18"/>
      <w:szCs w:val="18"/>
    </w:rPr>
  </w:style>
  <w:style w:type="character" w:customStyle="1" w:styleId="WW8Num134z1">
    <w:name w:val="WW8Num134z1"/>
    <w:rPr>
      <w:rFonts w:cs="Times New Roman" w:hint="default"/>
    </w:rPr>
  </w:style>
  <w:style w:type="character" w:customStyle="1" w:styleId="WW8Num134z3">
    <w:name w:val="WW8Num134z3"/>
    <w:rPr>
      <w:rFonts w:ascii="Symbol" w:hAnsi="Symbol" w:cs="Symbol" w:hint="default"/>
    </w:rPr>
  </w:style>
  <w:style w:type="character" w:customStyle="1" w:styleId="WW8Num135z0">
    <w:name w:val="WW8Num135z0"/>
    <w:rPr>
      <w:rFonts w:hint="default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hint="default"/>
    </w:rPr>
  </w:style>
  <w:style w:type="character" w:customStyle="1" w:styleId="WW8Num136z2">
    <w:name w:val="WW8Num136z2"/>
    <w:rPr>
      <w:rFonts w:hint="default"/>
      <w:b w:val="0"/>
      <w:bCs w:val="0"/>
      <w:color w:val="000000"/>
      <w:sz w:val="24"/>
      <w:szCs w:val="24"/>
    </w:rPr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hint="default"/>
      <w:b w:val="0"/>
      <w:color w:val="auto"/>
      <w:sz w:val="22"/>
      <w:szCs w:val="24"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hint="default"/>
    </w:rPr>
  </w:style>
  <w:style w:type="character" w:customStyle="1" w:styleId="WW8Num138z1">
    <w:name w:val="WW8Num138z1"/>
  </w:style>
  <w:style w:type="character" w:customStyle="1" w:styleId="WW8Num138z2">
    <w:name w:val="WW8Num138z2"/>
  </w:style>
  <w:style w:type="character" w:customStyle="1" w:styleId="WW8Num138z3">
    <w:name w:val="WW8Num138z3"/>
    <w:rPr>
      <w:sz w:val="22"/>
      <w:szCs w:val="22"/>
    </w:rPr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hint="default"/>
      <w:sz w:val="24"/>
    </w:rPr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  <w:rPr>
      <w:rFonts w:hint="default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hint="default"/>
    </w:rPr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  <w:rPr>
      <w:rFonts w:hint="default"/>
      <w:b w:val="0"/>
      <w:bCs w:val="0"/>
      <w:color w:val="000000"/>
      <w:sz w:val="24"/>
      <w:szCs w:val="24"/>
    </w:rPr>
  </w:style>
  <w:style w:type="character" w:customStyle="1" w:styleId="WW8Num142z1">
    <w:name w:val="WW8Num142z1"/>
    <w:rPr>
      <w:rFonts w:hint="default"/>
      <w:b w:val="0"/>
      <w:bCs w:val="0"/>
      <w:color w:val="000000"/>
      <w:sz w:val="22"/>
      <w:szCs w:val="24"/>
    </w:rPr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  <w:rPr>
      <w:rFonts w:hint="default"/>
      <w:color w:val="000000"/>
    </w:rPr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  <w:rPr>
      <w:rFonts w:hint="default"/>
      <w:color w:val="000000"/>
      <w:sz w:val="22"/>
      <w:szCs w:val="22"/>
    </w:rPr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  <w:rPr>
      <w:rFonts w:hint="default"/>
    </w:rPr>
  </w:style>
  <w:style w:type="character" w:customStyle="1" w:styleId="WW8Num145z1">
    <w:name w:val="WW8Num145z1"/>
  </w:style>
  <w:style w:type="character" w:customStyle="1" w:styleId="WW8Num145z2">
    <w:name w:val="WW8Num145z2"/>
  </w:style>
  <w:style w:type="character" w:customStyle="1" w:styleId="WW8Num145z3">
    <w:name w:val="WW8Num145z3"/>
  </w:style>
  <w:style w:type="character" w:customStyle="1" w:styleId="WW8Num145z4">
    <w:name w:val="WW8Num145z4"/>
  </w:style>
  <w:style w:type="character" w:customStyle="1" w:styleId="WW8Num145z5">
    <w:name w:val="WW8Num145z5"/>
  </w:style>
  <w:style w:type="character" w:customStyle="1" w:styleId="WW8Num145z6">
    <w:name w:val="WW8Num145z6"/>
  </w:style>
  <w:style w:type="character" w:customStyle="1" w:styleId="WW8Num145z7">
    <w:name w:val="WW8Num145z7"/>
  </w:style>
  <w:style w:type="character" w:customStyle="1" w:styleId="WW8Num145z8">
    <w:name w:val="WW8Num145z8"/>
  </w:style>
  <w:style w:type="character" w:customStyle="1" w:styleId="WW8Num146z0">
    <w:name w:val="WW8Num146z0"/>
    <w:rPr>
      <w:rFonts w:hint="default"/>
    </w:rPr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  <w:rPr>
      <w:rFonts w:hint="default"/>
      <w:color w:val="000000"/>
      <w:sz w:val="22"/>
      <w:szCs w:val="22"/>
    </w:rPr>
  </w:style>
  <w:style w:type="character" w:customStyle="1" w:styleId="WW8Num147z1">
    <w:name w:val="WW8Num147z1"/>
  </w:style>
  <w:style w:type="character" w:customStyle="1" w:styleId="WW8Num147z2">
    <w:name w:val="WW8Num147z2"/>
  </w:style>
  <w:style w:type="character" w:customStyle="1" w:styleId="WW8Num147z3">
    <w:name w:val="WW8Num147z3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WW8Num148z0">
    <w:name w:val="WW8Num148z0"/>
    <w:rPr>
      <w:rFonts w:hint="default"/>
    </w:rPr>
  </w:style>
  <w:style w:type="character" w:customStyle="1" w:styleId="WW8Num148z1">
    <w:name w:val="WW8Num148z1"/>
  </w:style>
  <w:style w:type="character" w:customStyle="1" w:styleId="WW8Num148z2">
    <w:name w:val="WW8Num148z2"/>
  </w:style>
  <w:style w:type="character" w:customStyle="1" w:styleId="WW8Num148z3">
    <w:name w:val="WW8Num148z3"/>
  </w:style>
  <w:style w:type="character" w:customStyle="1" w:styleId="WW8Num148z4">
    <w:name w:val="WW8Num148z4"/>
  </w:style>
  <w:style w:type="character" w:customStyle="1" w:styleId="WW8Num148z5">
    <w:name w:val="WW8Num148z5"/>
  </w:style>
  <w:style w:type="character" w:customStyle="1" w:styleId="WW8Num148z6">
    <w:name w:val="WW8Num148z6"/>
  </w:style>
  <w:style w:type="character" w:customStyle="1" w:styleId="WW8Num148z7">
    <w:name w:val="WW8Num148z7"/>
  </w:style>
  <w:style w:type="character" w:customStyle="1" w:styleId="WW8Num148z8">
    <w:name w:val="WW8Num148z8"/>
  </w:style>
  <w:style w:type="character" w:customStyle="1" w:styleId="WW8Num149z0">
    <w:name w:val="WW8Num149z0"/>
    <w:rPr>
      <w:rFonts w:hint="default"/>
      <w:sz w:val="24"/>
    </w:rPr>
  </w:style>
  <w:style w:type="character" w:customStyle="1" w:styleId="WW8Num149z1">
    <w:name w:val="WW8Num149z1"/>
  </w:style>
  <w:style w:type="character" w:customStyle="1" w:styleId="WW8Num149z2">
    <w:name w:val="WW8Num149z2"/>
  </w:style>
  <w:style w:type="character" w:customStyle="1" w:styleId="WW8Num149z3">
    <w:name w:val="WW8Num149z3"/>
  </w:style>
  <w:style w:type="character" w:customStyle="1" w:styleId="WW8Num149z4">
    <w:name w:val="WW8Num149z4"/>
  </w:style>
  <w:style w:type="character" w:customStyle="1" w:styleId="WW8Num149z5">
    <w:name w:val="WW8Num149z5"/>
  </w:style>
  <w:style w:type="character" w:customStyle="1" w:styleId="WW8Num149z6">
    <w:name w:val="WW8Num149z6"/>
  </w:style>
  <w:style w:type="character" w:customStyle="1" w:styleId="WW8Num149z7">
    <w:name w:val="WW8Num149z7"/>
  </w:style>
  <w:style w:type="character" w:customStyle="1" w:styleId="WW8Num149z8">
    <w:name w:val="WW8Num149z8"/>
  </w:style>
  <w:style w:type="character" w:customStyle="1" w:styleId="WW8Num150z0">
    <w:name w:val="WW8Num150z0"/>
    <w:rPr>
      <w:rFonts w:hint="default"/>
      <w:b w:val="0"/>
      <w:color w:val="000000"/>
      <w:sz w:val="22"/>
      <w:szCs w:val="22"/>
    </w:rPr>
  </w:style>
  <w:style w:type="character" w:customStyle="1" w:styleId="WW8Num150z1">
    <w:name w:val="WW8Num150z1"/>
  </w:style>
  <w:style w:type="character" w:customStyle="1" w:styleId="WW8Num150z2">
    <w:name w:val="WW8Num150z2"/>
  </w:style>
  <w:style w:type="character" w:customStyle="1" w:styleId="WW8Num150z3">
    <w:name w:val="WW8Num150z3"/>
  </w:style>
  <w:style w:type="character" w:customStyle="1" w:styleId="WW8Num150z4">
    <w:name w:val="WW8Num150z4"/>
  </w:style>
  <w:style w:type="character" w:customStyle="1" w:styleId="WW8Num150z5">
    <w:name w:val="WW8Num150z5"/>
  </w:style>
  <w:style w:type="character" w:customStyle="1" w:styleId="WW8Num150z6">
    <w:name w:val="WW8Num150z6"/>
  </w:style>
  <w:style w:type="character" w:customStyle="1" w:styleId="WW8Num150z7">
    <w:name w:val="WW8Num150z7"/>
  </w:style>
  <w:style w:type="character" w:customStyle="1" w:styleId="WW8Num150z8">
    <w:name w:val="WW8Num150z8"/>
  </w:style>
  <w:style w:type="character" w:customStyle="1" w:styleId="WW8Num151z0">
    <w:name w:val="WW8Num151z0"/>
    <w:rPr>
      <w:color w:val="000000"/>
      <w:sz w:val="22"/>
      <w:szCs w:val="22"/>
    </w:rPr>
  </w:style>
  <w:style w:type="character" w:customStyle="1" w:styleId="WW8Num151z1">
    <w:name w:val="WW8Num151z1"/>
  </w:style>
  <w:style w:type="character" w:customStyle="1" w:styleId="WW8Num151z2">
    <w:name w:val="WW8Num151z2"/>
  </w:style>
  <w:style w:type="character" w:customStyle="1" w:styleId="WW8Num151z3">
    <w:name w:val="WW8Num151z3"/>
  </w:style>
  <w:style w:type="character" w:customStyle="1" w:styleId="WW8Num151z4">
    <w:name w:val="WW8Num151z4"/>
  </w:style>
  <w:style w:type="character" w:customStyle="1" w:styleId="WW8Num151z5">
    <w:name w:val="WW8Num151z5"/>
  </w:style>
  <w:style w:type="character" w:customStyle="1" w:styleId="WW8Num151z6">
    <w:name w:val="WW8Num151z6"/>
  </w:style>
  <w:style w:type="character" w:customStyle="1" w:styleId="WW8Num151z7">
    <w:name w:val="WW8Num151z7"/>
  </w:style>
  <w:style w:type="character" w:customStyle="1" w:styleId="WW8Num151z8">
    <w:name w:val="WW8Num151z8"/>
  </w:style>
  <w:style w:type="character" w:customStyle="1" w:styleId="Domylnaczcionkaakapitu1">
    <w:name w:val="Domyślna czcionka akapitu1"/>
  </w:style>
  <w:style w:type="character" w:styleId="Hipercze">
    <w:name w:val="Hyperlink"/>
    <w:basedOn w:val="Domylnaczcionkaakapitu1"/>
    <w:rPr>
      <w:color w:val="0000FF"/>
      <w:u w:val="single"/>
    </w:rPr>
  </w:style>
  <w:style w:type="character" w:customStyle="1" w:styleId="akapitdomyslny">
    <w:name w:val="akapitdomyslny"/>
    <w:basedOn w:val="Domylnaczcionkaakapitu1"/>
    <w:rPr>
      <w:sz w:val="20"/>
      <w:szCs w:val="20"/>
    </w:rPr>
  </w:style>
  <w:style w:type="character" w:customStyle="1" w:styleId="FontStyle49">
    <w:name w:val="Font Style4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0">
    <w:name w:val="Font Style50"/>
    <w:rPr>
      <w:rFonts w:ascii="Times New Roman" w:hAnsi="Times New Roman" w:cs="Times New Roman"/>
      <w:sz w:val="20"/>
      <w:szCs w:val="20"/>
    </w:rPr>
  </w:style>
  <w:style w:type="character" w:customStyle="1" w:styleId="FontStyle43">
    <w:name w:val="Font Style43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4">
    <w:name w:val="Font Style44"/>
    <w:rPr>
      <w:rFonts w:ascii="Times New Roman" w:hAnsi="Times New Roman" w:cs="Times New Roman"/>
      <w:i/>
      <w:iCs/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rPr>
      <w:rFonts w:ascii="Times New Roman" w:hAnsi="Times New Roman" w:cs="Times New Roman"/>
      <w:b/>
      <w:bCs/>
      <w:sz w:val="22"/>
      <w:szCs w:val="22"/>
    </w:rPr>
  </w:style>
  <w:style w:type="character" w:styleId="Pogrubienie">
    <w:name w:val="Strong"/>
    <w:basedOn w:val="Domylnaczcionkaakapitu1"/>
    <w:qFormat/>
    <w:rPr>
      <w:b/>
      <w:bCs/>
    </w:rPr>
  </w:style>
  <w:style w:type="character" w:styleId="UyteHipercze">
    <w:name w:val="FollowedHyperlink"/>
    <w:basedOn w:val="Domylnaczcionkaakapitu1"/>
    <w:rPr>
      <w:color w:val="800080"/>
      <w:u w:val="single"/>
    </w:rPr>
  </w:style>
  <w:style w:type="character" w:customStyle="1" w:styleId="FontStyle40">
    <w:name w:val="Font Style4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1">
    <w:name w:val="Font Style41"/>
    <w:rPr>
      <w:rFonts w:ascii="Arial Unicode MS" w:eastAsia="Arial Unicode MS" w:hAnsi="Arial Unicode MS" w:cs="Arial Unicode MS"/>
      <w:b/>
      <w:bCs/>
      <w:sz w:val="16"/>
      <w:szCs w:val="16"/>
    </w:rPr>
  </w:style>
  <w:style w:type="character" w:customStyle="1" w:styleId="luchili">
    <w:name w:val="luc_hili"/>
    <w:basedOn w:val="Domylnaczcionkaakapitu1"/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aliases w:val="t"/>
    <w:basedOn w:val="Normalny"/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284" w:hanging="284"/>
      <w:textAlignment w:val="baseline"/>
    </w:pPr>
  </w:style>
  <w:style w:type="paragraph" w:styleId="Tytu">
    <w:name w:val="Title"/>
    <w:basedOn w:val="Normalny"/>
    <w:next w:val="Podtytu"/>
    <w:qFormat/>
    <w:pPr>
      <w:jc w:val="center"/>
    </w:pPr>
    <w:rPr>
      <w:b/>
      <w:sz w:val="36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  <w:iCs/>
    </w:rPr>
  </w:style>
  <w:style w:type="paragraph" w:customStyle="1" w:styleId="Tekstpodstawowy211">
    <w:name w:val="Tekst podstawowy 211"/>
    <w:basedOn w:val="Normalny"/>
    <w:pPr>
      <w:jc w:val="both"/>
    </w:p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eastAsia="Arial" w:hAnsi="Arial" w:cs="Arial"/>
      <w:sz w:val="24"/>
      <w:lang w:val="cs-CZ" w:eastAsia="ar-SA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</w:style>
  <w:style w:type="paragraph" w:customStyle="1" w:styleId="Style17">
    <w:name w:val="Style17"/>
    <w:basedOn w:val="Normalny"/>
    <w:pPr>
      <w:spacing w:line="250" w:lineRule="exact"/>
      <w:jc w:val="both"/>
    </w:pPr>
  </w:style>
  <w:style w:type="paragraph" w:customStyle="1" w:styleId="Style30">
    <w:name w:val="Style30"/>
    <w:basedOn w:val="Normalny"/>
    <w:pPr>
      <w:spacing w:line="264" w:lineRule="exact"/>
    </w:pPr>
  </w:style>
  <w:style w:type="paragraph" w:customStyle="1" w:styleId="Style8">
    <w:name w:val="Style8"/>
    <w:basedOn w:val="Normalny"/>
    <w:pPr>
      <w:spacing w:line="252" w:lineRule="exact"/>
      <w:jc w:val="both"/>
    </w:pPr>
  </w:style>
  <w:style w:type="paragraph" w:customStyle="1" w:styleId="Style29">
    <w:name w:val="Style29"/>
    <w:basedOn w:val="Normalny"/>
  </w:style>
  <w:style w:type="paragraph" w:customStyle="1" w:styleId="Style31">
    <w:name w:val="Style31"/>
    <w:basedOn w:val="Normalny"/>
    <w:pPr>
      <w:spacing w:line="254" w:lineRule="exact"/>
      <w:ind w:hanging="278"/>
      <w:jc w:val="both"/>
    </w:pPr>
  </w:style>
  <w:style w:type="paragraph" w:customStyle="1" w:styleId="Style16">
    <w:name w:val="Style16"/>
    <w:basedOn w:val="Normalny"/>
    <w:pPr>
      <w:spacing w:line="254" w:lineRule="exact"/>
      <w:jc w:val="both"/>
    </w:pPr>
  </w:style>
  <w:style w:type="paragraph" w:customStyle="1" w:styleId="Style34">
    <w:name w:val="Style34"/>
    <w:basedOn w:val="Normalny"/>
    <w:pPr>
      <w:spacing w:line="254" w:lineRule="exact"/>
      <w:ind w:hanging="139"/>
    </w:pPr>
  </w:style>
  <w:style w:type="paragraph" w:customStyle="1" w:styleId="Style14">
    <w:name w:val="Style14"/>
    <w:basedOn w:val="Normalny"/>
    <w:pPr>
      <w:spacing w:line="250" w:lineRule="exact"/>
      <w:jc w:val="both"/>
    </w:pPr>
  </w:style>
  <w:style w:type="paragraph" w:customStyle="1" w:styleId="Style28">
    <w:name w:val="Style28"/>
    <w:basedOn w:val="Normalny"/>
    <w:pPr>
      <w:spacing w:line="259" w:lineRule="exact"/>
      <w:ind w:hanging="274"/>
    </w:pPr>
  </w:style>
  <w:style w:type="paragraph" w:customStyle="1" w:styleId="Style6">
    <w:name w:val="Style6"/>
    <w:basedOn w:val="Normalny"/>
    <w:pPr>
      <w:jc w:val="both"/>
    </w:pPr>
  </w:style>
  <w:style w:type="paragraph" w:customStyle="1" w:styleId="Style24">
    <w:name w:val="Style24"/>
    <w:basedOn w:val="Normalny"/>
    <w:pPr>
      <w:spacing w:line="274" w:lineRule="exact"/>
      <w:ind w:firstLine="706"/>
    </w:pPr>
  </w:style>
  <w:style w:type="paragraph" w:customStyle="1" w:styleId="Style32">
    <w:name w:val="Style32"/>
    <w:basedOn w:val="Normalny"/>
    <w:pPr>
      <w:spacing w:line="254" w:lineRule="exact"/>
      <w:ind w:hanging="288"/>
    </w:pPr>
  </w:style>
  <w:style w:type="paragraph" w:customStyle="1" w:styleId="Style33">
    <w:name w:val="Style33"/>
    <w:basedOn w:val="Normalny"/>
    <w:pPr>
      <w:spacing w:line="254" w:lineRule="exact"/>
      <w:ind w:firstLine="259"/>
    </w:pPr>
  </w:style>
  <w:style w:type="paragraph" w:customStyle="1" w:styleId="Style3">
    <w:name w:val="Style3"/>
    <w:basedOn w:val="Normalny"/>
    <w:pPr>
      <w:spacing w:line="206" w:lineRule="exact"/>
      <w:ind w:hanging="53"/>
    </w:pPr>
  </w:style>
  <w:style w:type="paragraph" w:customStyle="1" w:styleId="Style4">
    <w:name w:val="Style4"/>
    <w:basedOn w:val="Normalny"/>
    <w:pPr>
      <w:spacing w:line="206" w:lineRule="exact"/>
      <w:ind w:firstLine="72"/>
    </w:pPr>
  </w:style>
  <w:style w:type="paragraph" w:customStyle="1" w:styleId="Style27">
    <w:name w:val="Style27"/>
    <w:basedOn w:val="Normalny"/>
    <w:pPr>
      <w:spacing w:line="206" w:lineRule="exact"/>
      <w:jc w:val="both"/>
    </w:pPr>
  </w:style>
  <w:style w:type="paragraph" w:customStyle="1" w:styleId="Style21">
    <w:name w:val="Style21"/>
    <w:basedOn w:val="Normalny"/>
    <w:pPr>
      <w:spacing w:line="254" w:lineRule="exact"/>
      <w:ind w:hanging="408"/>
      <w:jc w:val="both"/>
    </w:pPr>
  </w:style>
  <w:style w:type="paragraph" w:customStyle="1" w:styleId="Style35">
    <w:name w:val="Style35"/>
    <w:basedOn w:val="Normalny"/>
    <w:pPr>
      <w:spacing w:line="184" w:lineRule="exact"/>
      <w:jc w:val="both"/>
    </w:pPr>
  </w:style>
  <w:style w:type="paragraph" w:customStyle="1" w:styleId="Style13">
    <w:name w:val="Style13"/>
    <w:basedOn w:val="Normalny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Style2">
    <w:name w:val="Style2"/>
    <w:basedOn w:val="Normalny"/>
    <w:pPr>
      <w:jc w:val="both"/>
    </w:pPr>
  </w:style>
  <w:style w:type="paragraph" w:customStyle="1" w:styleId="Style11">
    <w:name w:val="Style11"/>
    <w:basedOn w:val="Normalny"/>
    <w:pPr>
      <w:spacing w:line="418" w:lineRule="exact"/>
    </w:pPr>
  </w:style>
  <w:style w:type="paragraph" w:customStyle="1" w:styleId="Style19">
    <w:name w:val="Style19"/>
    <w:basedOn w:val="Normalny"/>
    <w:pPr>
      <w:jc w:val="center"/>
    </w:pPr>
  </w:style>
  <w:style w:type="paragraph" w:customStyle="1" w:styleId="Style22">
    <w:name w:val="Style22"/>
    <w:basedOn w:val="Normalny"/>
  </w:style>
  <w:style w:type="paragraph" w:customStyle="1" w:styleId="Zawartoramki">
    <w:name w:val="Zawartość ramki"/>
    <w:basedOn w:val="Tekstpodstawowy"/>
  </w:style>
  <w:style w:type="paragraph" w:customStyle="1" w:styleId="Style10">
    <w:name w:val="Style10"/>
    <w:basedOn w:val="Normalny"/>
    <w:pPr>
      <w:spacing w:line="252" w:lineRule="exact"/>
      <w:ind w:hanging="216"/>
      <w:jc w:val="both"/>
    </w:pPr>
  </w:style>
  <w:style w:type="paragraph" w:styleId="Tekstpodstawowywcity">
    <w:name w:val="Body Text Indent"/>
    <w:basedOn w:val="Normalny"/>
    <w:pPr>
      <w:shd w:val="clear" w:color="auto" w:fill="FFFFFF"/>
      <w:tabs>
        <w:tab w:val="left" w:pos="518"/>
      </w:tabs>
      <w:spacing w:before="278" w:line="278" w:lineRule="exact"/>
      <w:ind w:left="150"/>
      <w:jc w:val="both"/>
    </w:pPr>
    <w:rPr>
      <w:color w:val="000000"/>
      <w:spacing w:val="-3"/>
      <w:szCs w:val="24"/>
    </w:rPr>
  </w:style>
  <w:style w:type="paragraph" w:styleId="NormalnyWeb">
    <w:name w:val="Normal (Web)"/>
    <w:basedOn w:val="Normalny"/>
    <w:uiPriority w:val="99"/>
    <w:pPr>
      <w:suppressAutoHyphens w:val="0"/>
      <w:spacing w:before="280" w:after="119"/>
    </w:pPr>
    <w:rPr>
      <w:rFonts w:ascii="Arial Unicode MS" w:eastAsia="Arial Unicode MS" w:hAnsi="Arial Unicode MS" w:cs="Arial Unicode MS"/>
      <w:szCs w:val="24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ind w:left="426" w:hanging="426"/>
      <w:jc w:val="both"/>
      <w:textAlignment w:val="baseline"/>
    </w:pPr>
  </w:style>
  <w:style w:type="paragraph" w:customStyle="1" w:styleId="Tekstpodstawowywcity31">
    <w:name w:val="Tekst podstawowy wcięty 31"/>
    <w:basedOn w:val="Normalny"/>
    <w:pPr>
      <w:ind w:left="851"/>
      <w:jc w:val="both"/>
    </w:pPr>
  </w:style>
  <w:style w:type="paragraph" w:customStyle="1" w:styleId="ZnakZnak1ZnakZnakZnak1ZnakZnakZnakZnakZnakZnakZnakZnakZnak2ZnakZnakZnakZnak">
    <w:name w:val="Znak Znak1 Znak Znak Znak1 Znak Znak Znak Znak Znak Znak Znak Znak Znak2 Znak Znak Znak Znak"/>
    <w:basedOn w:val="Normalny"/>
    <w:pPr>
      <w:suppressAutoHyphens w:val="0"/>
    </w:pPr>
    <w:rPr>
      <w:rFonts w:ascii="Arial" w:hAnsi="Arial" w:cs="Arial"/>
      <w:szCs w:val="24"/>
    </w:rPr>
  </w:style>
  <w:style w:type="paragraph" w:customStyle="1" w:styleId="Tekstpodstawowy31">
    <w:name w:val="Tekst podstawowy 31"/>
    <w:basedOn w:val="Normalny"/>
    <w:pPr>
      <w:jc w:val="both"/>
    </w:pPr>
    <w:rPr>
      <w:color w:val="000000"/>
    </w:rPr>
  </w:style>
  <w:style w:type="paragraph" w:customStyle="1" w:styleId="Style23">
    <w:name w:val="Style23"/>
    <w:basedOn w:val="Normalny"/>
    <w:pPr>
      <w:widowControl w:val="0"/>
      <w:autoSpaceDE w:val="0"/>
    </w:pPr>
    <w:rPr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66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6F6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aliases w:val="CW_Lista,Numerowanie,Akapit z listą BS,List Paragraph,Wypunktowanie,L1,wypunktowanie,Podsis rysunku,Akapit z listą numerowaną,lp1,Bullet List,FooterText,numbered,Paragraphe de liste1,Bulletr List Paragraph,列出段落,列出段落1,List Paragraph21,リスト"/>
    <w:basedOn w:val="Normalny"/>
    <w:link w:val="AkapitzlistZnak"/>
    <w:qFormat/>
    <w:rsid w:val="00205D26"/>
    <w:pPr>
      <w:ind w:left="720"/>
      <w:contextualSpacing/>
    </w:pPr>
  </w:style>
  <w:style w:type="paragraph" w:customStyle="1" w:styleId="Default">
    <w:name w:val="Default"/>
    <w:rsid w:val="008E64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A61661"/>
    <w:rPr>
      <w:i/>
      <w:iCs/>
    </w:rPr>
  </w:style>
  <w:style w:type="paragraph" w:customStyle="1" w:styleId="Style5">
    <w:name w:val="Style5"/>
    <w:basedOn w:val="Normalny"/>
    <w:rsid w:val="004040CF"/>
    <w:pPr>
      <w:widowControl w:val="0"/>
      <w:suppressAutoHyphens w:val="0"/>
      <w:autoSpaceDE w:val="0"/>
      <w:spacing w:line="506" w:lineRule="exact"/>
    </w:pPr>
    <w:rPr>
      <w:szCs w:val="24"/>
    </w:rPr>
  </w:style>
  <w:style w:type="paragraph" w:customStyle="1" w:styleId="Style25">
    <w:name w:val="Style25"/>
    <w:basedOn w:val="Normalny"/>
    <w:rsid w:val="005118C6"/>
    <w:pPr>
      <w:widowControl w:val="0"/>
      <w:autoSpaceDE w:val="0"/>
      <w:spacing w:line="187" w:lineRule="exact"/>
      <w:jc w:val="both"/>
    </w:pPr>
    <w:rPr>
      <w:szCs w:val="24"/>
    </w:rPr>
  </w:style>
  <w:style w:type="character" w:styleId="Tekstzastpczy">
    <w:name w:val="Placeholder Text"/>
    <w:basedOn w:val="Domylnaczcionkaakapitu"/>
    <w:uiPriority w:val="99"/>
    <w:semiHidden/>
    <w:rsid w:val="00AC021F"/>
    <w:rPr>
      <w:color w:val="808080"/>
    </w:rPr>
  </w:style>
  <w:style w:type="paragraph" w:customStyle="1" w:styleId="Style26">
    <w:name w:val="Style26"/>
    <w:basedOn w:val="Normalny"/>
    <w:rsid w:val="00D971D0"/>
    <w:pPr>
      <w:widowControl w:val="0"/>
      <w:autoSpaceDE w:val="0"/>
      <w:spacing w:line="254" w:lineRule="exact"/>
      <w:ind w:hanging="350"/>
    </w:pPr>
    <w:rPr>
      <w:szCs w:val="24"/>
    </w:rPr>
  </w:style>
  <w:style w:type="character" w:customStyle="1" w:styleId="markedcontent">
    <w:name w:val="markedcontent"/>
    <w:basedOn w:val="Domylnaczcionkaakapitu"/>
    <w:rsid w:val="00BB01D7"/>
  </w:style>
  <w:style w:type="character" w:customStyle="1" w:styleId="AkapitzlistZnak">
    <w:name w:val="Akapit z listą Znak"/>
    <w:aliases w:val="CW_Lista Znak,Numerowanie Znak,Akapit z listą BS Znak,List Paragraph Znak,Wypunktowanie Znak,L1 Znak,wypunktowanie Znak,Podsis rysunku Znak,Akapit z listą numerowaną Znak,lp1 Znak,Bullet List Znak,FooterText Znak,numbered Znak"/>
    <w:link w:val="Akapitzlist"/>
    <w:qFormat/>
    <w:rsid w:val="00BB01D7"/>
    <w:rPr>
      <w:sz w:val="24"/>
      <w:lang w:eastAsia="ar-SA"/>
    </w:rPr>
  </w:style>
  <w:style w:type="numbering" w:customStyle="1" w:styleId="WW8Num20">
    <w:name w:val="WW8Num20"/>
    <w:basedOn w:val="Bezlisty"/>
    <w:rsid w:val="003E2054"/>
    <w:pPr>
      <w:numPr>
        <w:numId w:val="43"/>
      </w:numPr>
    </w:pPr>
  </w:style>
  <w:style w:type="character" w:customStyle="1" w:styleId="FontStyle42">
    <w:name w:val="Font Style42"/>
    <w:rsid w:val="002021BB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9">
    <w:name w:val="Style9"/>
    <w:basedOn w:val="Normalny"/>
    <w:rsid w:val="006A7406"/>
    <w:pPr>
      <w:widowControl w:val="0"/>
      <w:suppressAutoHyphens w:val="0"/>
      <w:autoSpaceDE w:val="0"/>
      <w:spacing w:line="259" w:lineRule="exact"/>
      <w:ind w:hanging="701"/>
    </w:pPr>
    <w:rPr>
      <w:szCs w:val="24"/>
    </w:rPr>
  </w:style>
  <w:style w:type="table" w:styleId="Tabela-Siatka">
    <w:name w:val="Table Grid"/>
    <w:basedOn w:val="Standardowy"/>
    <w:uiPriority w:val="39"/>
    <w:rsid w:val="00E37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44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43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43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4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43E"/>
    <w:rPr>
      <w:b/>
      <w:bCs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06AD0"/>
    <w:rPr>
      <w:sz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70E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563B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311B0"/>
    <w:rPr>
      <w:color w:val="605E5C"/>
      <w:shd w:val="clear" w:color="auto" w:fill="E1DFDD"/>
    </w:rPr>
  </w:style>
  <w:style w:type="paragraph" w:customStyle="1" w:styleId="Normalny1">
    <w:name w:val="Normalny1"/>
    <w:rsid w:val="00B2690C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1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59F50-8D96-4C1B-8FA8-5DF925DBB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</dc:title>
  <dc:subject/>
  <dc:creator>Knop</dc:creator>
  <cp:keywords/>
  <dc:description/>
  <cp:lastModifiedBy>Adam Jakóbczak</cp:lastModifiedBy>
  <cp:revision>2</cp:revision>
  <cp:lastPrinted>2024-09-06T08:45:00Z</cp:lastPrinted>
  <dcterms:created xsi:type="dcterms:W3CDTF">2024-09-26T13:20:00Z</dcterms:created>
  <dcterms:modified xsi:type="dcterms:W3CDTF">2024-09-26T13:20:00Z</dcterms:modified>
</cp:coreProperties>
</file>