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2732EBA3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7276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C72767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5E41BBD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9668E1">
        <w:rPr>
          <w:rFonts w:ascii="Cambria" w:hAnsi="Cambria" w:cs="Arial"/>
          <w:bCs/>
          <w:sz w:val="22"/>
          <w:szCs w:val="22"/>
        </w:rPr>
        <w:t>I</w:t>
      </w:r>
      <w:r w:rsidR="003211E6">
        <w:rPr>
          <w:rFonts w:ascii="Cambria" w:hAnsi="Cambria" w:cs="Arial"/>
          <w:bCs/>
          <w:sz w:val="22"/>
          <w:szCs w:val="22"/>
        </w:rPr>
        <w:t>I</w:t>
      </w:r>
      <w:r w:rsidR="009668E1">
        <w:rPr>
          <w:rFonts w:ascii="Cambria" w:hAnsi="Cambria" w:cs="Arial"/>
          <w:bCs/>
          <w:sz w:val="22"/>
          <w:szCs w:val="22"/>
        </w:rPr>
        <w:t xml:space="preserve">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>Częściow</w:t>
      </w:r>
      <w:r w:rsidR="00C72767">
        <w:rPr>
          <w:rFonts w:ascii="Cambria" w:hAnsi="Cambria" w:cs="Arial"/>
          <w:b/>
          <w:i/>
          <w:sz w:val="22"/>
          <w:szCs w:val="22"/>
        </w:rPr>
        <w:t>ą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4BD9A69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F010C" w14:textId="77777777" w:rsidR="00085B70" w:rsidRDefault="00085B70">
      <w:r>
        <w:separator/>
      </w:r>
    </w:p>
  </w:endnote>
  <w:endnote w:type="continuationSeparator" w:id="0">
    <w:p w14:paraId="6715AA1C" w14:textId="77777777" w:rsidR="00085B70" w:rsidRDefault="0008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471AF" w14:textId="77777777" w:rsidR="00085B70" w:rsidRDefault="00085B70">
      <w:r>
        <w:separator/>
      </w:r>
    </w:p>
  </w:footnote>
  <w:footnote w:type="continuationSeparator" w:id="0">
    <w:p w14:paraId="571EDAD9" w14:textId="77777777" w:rsidR="00085B70" w:rsidRDefault="00085B70">
      <w:r>
        <w:continuationSeparator/>
      </w:r>
    </w:p>
  </w:footnote>
  <w:footnote w:id="1">
    <w:p w14:paraId="1C424626" w14:textId="3FCBAC8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9668E1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9668E1">
        <w:rPr>
          <w:rFonts w:ascii="Cambria" w:hAnsi="Cambria"/>
        </w:rPr>
        <w:t>320)</w:t>
      </w:r>
      <w:r w:rsidRPr="008B7B99">
        <w:rPr>
          <w:rFonts w:ascii="Cambria" w:hAnsi="Cambria"/>
        </w:rPr>
        <w:t>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B70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787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1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0727F"/>
    <w:rsid w:val="00712B9D"/>
    <w:rsid w:val="00714053"/>
    <w:rsid w:val="00714513"/>
    <w:rsid w:val="007203E1"/>
    <w:rsid w:val="00721626"/>
    <w:rsid w:val="007217B2"/>
    <w:rsid w:val="00721830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8E1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613"/>
    <w:rsid w:val="00BF28FA"/>
    <w:rsid w:val="00BF38CA"/>
    <w:rsid w:val="00BF6947"/>
    <w:rsid w:val="00BF7C5C"/>
    <w:rsid w:val="00C00488"/>
    <w:rsid w:val="00C0253D"/>
    <w:rsid w:val="00C030AF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35</cp:revision>
  <cp:lastPrinted>2021-11-02T06:10:00Z</cp:lastPrinted>
  <dcterms:created xsi:type="dcterms:W3CDTF">2021-03-12T08:27:00Z</dcterms:created>
  <dcterms:modified xsi:type="dcterms:W3CDTF">2024-09-26T09:16:00Z</dcterms:modified>
</cp:coreProperties>
</file>