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226BB" w14:textId="3E1EA8F4" w:rsidR="00764390" w:rsidRPr="00BD6014" w:rsidRDefault="00764390" w:rsidP="00764390">
      <w:pPr>
        <w:pStyle w:val="Teksttreci21"/>
        <w:shd w:val="clear" w:color="auto" w:fill="auto"/>
        <w:spacing w:after="756" w:line="360" w:lineRule="auto"/>
        <w:ind w:firstLine="0"/>
        <w:jc w:val="center"/>
        <w:rPr>
          <w:rFonts w:ascii="Verdana" w:hAnsi="Verdana" w:cs="Verdana"/>
          <w:b/>
          <w:bCs/>
          <w:sz w:val="20"/>
          <w:szCs w:val="20"/>
        </w:rPr>
      </w:pPr>
      <w:r>
        <w:rPr>
          <w:rFonts w:ascii="Verdana" w:hAnsi="Verdana" w:cs="Verdana"/>
          <w:noProof/>
        </w:rPr>
        <w:drawing>
          <wp:anchor distT="0" distB="0" distL="114300" distR="114300" simplePos="0" relativeHeight="251704320" behindDoc="1" locked="0" layoutInCell="1" allowOverlap="1" wp14:anchorId="1F12B6F9" wp14:editId="7E128773">
            <wp:simplePos x="0" y="0"/>
            <wp:positionH relativeFrom="margin">
              <wp:align>center</wp:align>
            </wp:positionH>
            <wp:positionV relativeFrom="paragraph">
              <wp:posOffset>419100</wp:posOffset>
            </wp:positionV>
            <wp:extent cx="838200" cy="1047750"/>
            <wp:effectExtent l="0" t="0" r="0" b="0"/>
            <wp:wrapTight wrapText="bothSides">
              <wp:wrapPolygon edited="0">
                <wp:start x="0" y="0"/>
                <wp:lineTo x="0" y="16495"/>
                <wp:lineTo x="1473" y="18851"/>
                <wp:lineTo x="5400" y="21207"/>
                <wp:lineTo x="5891" y="21207"/>
                <wp:lineTo x="15218" y="21207"/>
                <wp:lineTo x="15709" y="21207"/>
                <wp:lineTo x="19636" y="18851"/>
                <wp:lineTo x="21109" y="16495"/>
                <wp:lineTo x="21109" y="0"/>
                <wp:lineTo x="0" y="0"/>
              </wp:wrapPolygon>
            </wp:wrapTight>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a:ln>
                      <a:noFill/>
                    </a:ln>
                  </pic:spPr>
                </pic:pic>
              </a:graphicData>
            </a:graphic>
          </wp:anchor>
        </w:drawing>
      </w:r>
    </w:p>
    <w:p w14:paraId="619DF3B1" w14:textId="77777777" w:rsidR="00CC0A01" w:rsidRDefault="00CC0A01" w:rsidP="00764390">
      <w:pPr>
        <w:spacing w:line="360" w:lineRule="auto"/>
        <w:jc w:val="center"/>
        <w:rPr>
          <w:rFonts w:ascii="Verdana" w:hAnsi="Verdana" w:cs="Verdana"/>
          <w:b/>
          <w:bCs/>
          <w:sz w:val="28"/>
          <w:szCs w:val="28"/>
        </w:rPr>
      </w:pPr>
    </w:p>
    <w:p w14:paraId="645D6473" w14:textId="77777777" w:rsidR="00CC0A01" w:rsidRDefault="00CC0A01" w:rsidP="00764390">
      <w:pPr>
        <w:spacing w:line="360" w:lineRule="auto"/>
        <w:jc w:val="center"/>
        <w:rPr>
          <w:rFonts w:ascii="Verdana" w:hAnsi="Verdana" w:cs="Verdana"/>
          <w:b/>
          <w:bCs/>
          <w:sz w:val="28"/>
          <w:szCs w:val="28"/>
        </w:rPr>
      </w:pPr>
    </w:p>
    <w:p w14:paraId="48BF1F6A" w14:textId="77777777" w:rsidR="00CC0A01" w:rsidRDefault="00CC0A01" w:rsidP="00764390">
      <w:pPr>
        <w:spacing w:line="360" w:lineRule="auto"/>
        <w:jc w:val="center"/>
        <w:rPr>
          <w:rFonts w:ascii="Verdana" w:hAnsi="Verdana" w:cs="Verdana"/>
          <w:b/>
          <w:bCs/>
          <w:sz w:val="28"/>
          <w:szCs w:val="28"/>
        </w:rPr>
      </w:pPr>
    </w:p>
    <w:p w14:paraId="69949738" w14:textId="6DE36C50"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57FDCA5B"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2674C8">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2F4F0370" w14:textId="77777777" w:rsidR="00764390" w:rsidRDefault="00764390" w:rsidP="00764390">
      <w:pPr>
        <w:pStyle w:val="Teksttreci21"/>
        <w:shd w:val="clear" w:color="auto" w:fill="auto"/>
        <w:spacing w:after="0" w:line="276" w:lineRule="auto"/>
        <w:ind w:firstLine="0"/>
        <w:jc w:val="center"/>
        <w:rPr>
          <w:rFonts w:ascii="Verdana" w:hAnsi="Verdana" w:cs="Verdana"/>
          <w:b/>
          <w:bCs/>
          <w:sz w:val="24"/>
          <w:szCs w:val="24"/>
        </w:rPr>
      </w:pPr>
    </w:p>
    <w:p w14:paraId="006F5BB1" w14:textId="34C594DF" w:rsidR="002674C8" w:rsidRDefault="002674C8" w:rsidP="001B11FB">
      <w:pPr>
        <w:pStyle w:val="Teksttreci21"/>
        <w:shd w:val="clear" w:color="auto" w:fill="auto"/>
        <w:spacing w:after="0" w:line="276" w:lineRule="auto"/>
        <w:ind w:firstLine="0"/>
        <w:rPr>
          <w:rFonts w:ascii="Verdana" w:hAnsi="Verdana" w:cs="Verdana"/>
          <w:b/>
          <w:bCs/>
          <w:sz w:val="24"/>
          <w:szCs w:val="24"/>
        </w:rPr>
      </w:pPr>
    </w:p>
    <w:p w14:paraId="1AECFB5E" w14:textId="77777777" w:rsidR="00FA3740" w:rsidRPr="00F71D35" w:rsidRDefault="00FA3740" w:rsidP="001B11FB">
      <w:pPr>
        <w:pStyle w:val="Teksttreci21"/>
        <w:shd w:val="clear" w:color="auto" w:fill="auto"/>
        <w:spacing w:after="0" w:line="276" w:lineRule="auto"/>
        <w:ind w:firstLine="0"/>
        <w:rPr>
          <w:rFonts w:ascii="Verdana" w:hAnsi="Verdana" w:cs="Verdana"/>
          <w:b/>
          <w:bCs/>
          <w:sz w:val="24"/>
          <w:szCs w:val="24"/>
        </w:rPr>
      </w:pPr>
    </w:p>
    <w:p w14:paraId="3E3E634D" w14:textId="0DC3C6BA" w:rsidR="002674C8" w:rsidRPr="00C8686D" w:rsidRDefault="00764390" w:rsidP="00C8686D">
      <w:pPr>
        <w:pStyle w:val="Teksttreci21"/>
        <w:spacing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bookmarkStart w:id="0" w:name="_Hlk178254892"/>
      <w:r w:rsidR="00140E38" w:rsidRPr="00140E38">
        <w:rPr>
          <w:rStyle w:val="Teksttreci2Bezpogrubienia"/>
          <w:rFonts w:ascii="Verdana" w:hAnsi="Verdana" w:cs="Verdana"/>
          <w:sz w:val="24"/>
          <w:szCs w:val="24"/>
        </w:rPr>
        <w:t xml:space="preserve">Opracowanie kompleksowej dokumentacji projektowo </w:t>
      </w:r>
      <w:r w:rsidR="00140E38">
        <w:rPr>
          <w:rStyle w:val="Teksttreci2Bezpogrubienia"/>
          <w:rFonts w:ascii="Verdana" w:hAnsi="Verdana" w:cs="Verdana"/>
          <w:sz w:val="24"/>
          <w:szCs w:val="24"/>
        </w:rPr>
        <w:t>-</w:t>
      </w:r>
      <w:r w:rsidR="00140E38" w:rsidRPr="00140E38">
        <w:rPr>
          <w:rStyle w:val="Teksttreci2Bezpogrubienia"/>
          <w:rFonts w:ascii="Verdana" w:hAnsi="Verdana" w:cs="Verdana"/>
          <w:sz w:val="24"/>
          <w:szCs w:val="24"/>
        </w:rPr>
        <w:t xml:space="preserve"> kosztorysowej na rozbudowę Cmentarza Komunalnego w Wieliszewie</w:t>
      </w:r>
      <w:bookmarkEnd w:id="0"/>
      <w:r w:rsidRPr="005B6C8D">
        <w:rPr>
          <w:rStyle w:val="Teksttreci2Bezpogrubienia"/>
          <w:rFonts w:ascii="Verdana" w:hAnsi="Verdana" w:cs="Verdana"/>
          <w:sz w:val="24"/>
          <w:szCs w:val="24"/>
        </w:rPr>
        <w:t>”</w:t>
      </w:r>
    </w:p>
    <w:p w14:paraId="5A4CF09E" w14:textId="26F11FDB"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140E38">
        <w:rPr>
          <w:rFonts w:ascii="Verdana" w:hAnsi="Verdana" w:cs="Verdana"/>
          <w:sz w:val="20"/>
          <w:szCs w:val="20"/>
        </w:rPr>
        <w:t>25</w:t>
      </w:r>
      <w:r>
        <w:rPr>
          <w:rFonts w:ascii="Verdana" w:hAnsi="Verdana" w:cs="Verdana"/>
          <w:sz w:val="20"/>
          <w:szCs w:val="20"/>
        </w:rPr>
        <w:t>.202</w:t>
      </w:r>
      <w:r w:rsidR="005C7590">
        <w:rPr>
          <w:rFonts w:ascii="Verdana" w:hAnsi="Verdana" w:cs="Verdana"/>
          <w:sz w:val="20"/>
          <w:szCs w:val="20"/>
        </w:rPr>
        <w:t>4</w:t>
      </w:r>
      <w:r>
        <w:rPr>
          <w:rFonts w:ascii="Verdana" w:hAnsi="Verdana" w:cs="Verdana"/>
          <w:sz w:val="20"/>
          <w:szCs w:val="20"/>
        </w:rPr>
        <w:t>.</w:t>
      </w:r>
      <w:r w:rsidR="005B6C8D">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10F855BB"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na podstawie art. 3 ustawy z dnia 11 września 2019 r. </w:t>
      </w:r>
      <w:r w:rsidR="00140E38">
        <w:rPr>
          <w:rFonts w:ascii="Verdana" w:eastAsia="Calibri" w:hAnsi="Verdana" w:cs="Verdana"/>
          <w:sz w:val="20"/>
          <w:szCs w:val="20"/>
        </w:rPr>
        <w:t>-</w:t>
      </w:r>
      <w:r>
        <w:rPr>
          <w:rFonts w:ascii="Verdana" w:eastAsia="Calibri" w:hAnsi="Verdana" w:cs="Verdana"/>
          <w:sz w:val="20"/>
          <w:szCs w:val="20"/>
        </w:rPr>
        <w:t xml:space="preserve"> Prawo zamówień publicznych</w:t>
      </w:r>
    </w:p>
    <w:p w14:paraId="2B55DEC9" w14:textId="69955629"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2674C8">
        <w:rPr>
          <w:rFonts w:ascii="Verdana" w:eastAsia="Calibri" w:hAnsi="Verdana" w:cs="Verdana"/>
          <w:sz w:val="20"/>
          <w:szCs w:val="20"/>
        </w:rPr>
        <w:t>2</w:t>
      </w:r>
      <w:r w:rsidR="00140E38">
        <w:rPr>
          <w:rFonts w:ascii="Verdana" w:eastAsia="Calibri" w:hAnsi="Verdana" w:cs="Verdana"/>
          <w:sz w:val="20"/>
          <w:szCs w:val="20"/>
        </w:rPr>
        <w:t>4</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26469D">
        <w:rPr>
          <w:rFonts w:ascii="Verdana" w:eastAsia="Calibri" w:hAnsi="Verdana" w:cs="Verdana"/>
          <w:sz w:val="20"/>
          <w:szCs w:val="20"/>
        </w:rPr>
        <w:t>1</w:t>
      </w:r>
      <w:r w:rsidR="00140E38">
        <w:rPr>
          <w:rFonts w:ascii="Verdana" w:eastAsia="Calibri" w:hAnsi="Verdana" w:cs="Verdana"/>
          <w:sz w:val="20"/>
          <w:szCs w:val="20"/>
        </w:rPr>
        <w:t>320</w:t>
      </w:r>
      <w:r>
        <w:rPr>
          <w:rFonts w:ascii="Verdana" w:eastAsia="Calibri" w:hAnsi="Verdana" w:cs="Verdana"/>
          <w:sz w:val="20"/>
          <w:szCs w:val="20"/>
        </w:rPr>
        <w:t xml:space="preserve"> ze zm.)</w:t>
      </w:r>
    </w:p>
    <w:p w14:paraId="36AC073D" w14:textId="77777777" w:rsidR="00E52318" w:rsidRDefault="00E52318" w:rsidP="00774F63">
      <w:pPr>
        <w:spacing w:before="120" w:after="120"/>
        <w:rPr>
          <w:rFonts w:ascii="Verdana" w:hAnsi="Verdana"/>
          <w:bCs/>
          <w:noProof/>
          <w:sz w:val="20"/>
          <w:szCs w:val="20"/>
        </w:rPr>
      </w:pPr>
    </w:p>
    <w:p w14:paraId="6D184A05" w14:textId="2B1E443D" w:rsidR="005B6C8D" w:rsidRPr="000B3069" w:rsidRDefault="008F57A6" w:rsidP="000B3069">
      <w:pPr>
        <w:spacing w:before="120" w:after="120"/>
        <w:ind w:left="4956" w:firstLine="708"/>
        <w:jc w:val="center"/>
        <w:rPr>
          <w:rFonts w:ascii="Verdana" w:hAnsi="Verdana"/>
          <w:bCs/>
          <w:noProof/>
          <w:sz w:val="20"/>
          <w:szCs w:val="20"/>
        </w:rPr>
      </w:pPr>
      <w:r>
        <w:rPr>
          <w:rFonts w:ascii="Verdana" w:hAnsi="Verdana"/>
          <w:bCs/>
          <w:noProof/>
          <w:sz w:val="20"/>
          <w:szCs w:val="20"/>
        </w:rPr>
        <w:t>Zatwierdził:</w:t>
      </w:r>
    </w:p>
    <w:p w14:paraId="00FA21F1" w14:textId="7A5056EF" w:rsidR="00DE7E91" w:rsidRPr="00CC0A01" w:rsidRDefault="00F44D34" w:rsidP="0084132F">
      <w:pPr>
        <w:tabs>
          <w:tab w:val="left" w:pos="6570"/>
        </w:tabs>
        <w:spacing w:before="120" w:after="120"/>
        <w:ind w:left="5664"/>
        <w:jc w:val="center"/>
        <w:rPr>
          <w:rFonts w:ascii="Verdana" w:hAnsi="Verdana"/>
          <w:b/>
          <w:noProof/>
          <w:sz w:val="20"/>
          <w:szCs w:val="20"/>
        </w:rPr>
      </w:pPr>
      <w:r>
        <w:rPr>
          <w:rFonts w:ascii="Verdana" w:hAnsi="Verdana"/>
          <w:b/>
          <w:noProof/>
          <w:sz w:val="20"/>
          <w:szCs w:val="20"/>
        </w:rPr>
        <w:t>WÓJT GMINY</w:t>
      </w:r>
    </w:p>
    <w:p w14:paraId="1F1ACF89" w14:textId="76030B95" w:rsidR="00DB09C0" w:rsidRPr="0084132F" w:rsidRDefault="00F44D34" w:rsidP="0084132F">
      <w:pPr>
        <w:spacing w:before="120" w:after="120"/>
        <w:ind w:left="5664"/>
        <w:jc w:val="center"/>
        <w:rPr>
          <w:rFonts w:ascii="Verdana" w:hAnsi="Verdana"/>
          <w:b/>
          <w:noProof/>
          <w:sz w:val="20"/>
          <w:szCs w:val="20"/>
        </w:rPr>
      </w:pPr>
      <w:r>
        <w:rPr>
          <w:rFonts w:ascii="Verdana" w:hAnsi="Verdana"/>
          <w:b/>
          <w:noProof/>
          <w:sz w:val="20"/>
          <w:szCs w:val="20"/>
        </w:rPr>
        <w:t>Paweł Andrzej Kownacki</w:t>
      </w:r>
    </w:p>
    <w:p w14:paraId="50A71460" w14:textId="77777777" w:rsidR="00FA3740" w:rsidRDefault="00FA3740" w:rsidP="00FA24B0">
      <w:pPr>
        <w:spacing w:before="120" w:after="120"/>
        <w:rPr>
          <w:rFonts w:ascii="Verdana" w:hAnsi="Verdana"/>
          <w:bCs/>
          <w:noProof/>
          <w:sz w:val="20"/>
          <w:szCs w:val="20"/>
        </w:rPr>
      </w:pPr>
    </w:p>
    <w:p w14:paraId="2034CF89" w14:textId="77777777" w:rsidR="000B3069" w:rsidRDefault="000B3069" w:rsidP="00FA24B0">
      <w:pPr>
        <w:spacing w:before="120" w:after="120"/>
        <w:rPr>
          <w:rFonts w:ascii="Verdana" w:hAnsi="Verdana"/>
          <w:bCs/>
          <w:noProof/>
          <w:sz w:val="20"/>
          <w:szCs w:val="20"/>
        </w:rPr>
      </w:pPr>
    </w:p>
    <w:p w14:paraId="5F5D648B" w14:textId="77777777" w:rsidR="00E147C2" w:rsidRDefault="00E147C2" w:rsidP="00FA24B0">
      <w:pPr>
        <w:spacing w:before="120" w:after="120"/>
        <w:rPr>
          <w:rFonts w:ascii="Verdana" w:hAnsi="Verdana"/>
          <w:bCs/>
          <w:noProof/>
          <w:sz w:val="20"/>
          <w:szCs w:val="20"/>
        </w:rPr>
      </w:pPr>
    </w:p>
    <w:p w14:paraId="651511A1" w14:textId="77777777" w:rsidR="00E147C2" w:rsidRDefault="00E147C2" w:rsidP="00FA24B0">
      <w:pPr>
        <w:spacing w:before="120" w:after="120"/>
        <w:rPr>
          <w:rFonts w:ascii="Verdana" w:hAnsi="Verdana"/>
          <w:bCs/>
          <w:noProof/>
          <w:sz w:val="20"/>
          <w:szCs w:val="20"/>
        </w:rPr>
      </w:pPr>
    </w:p>
    <w:p w14:paraId="70CCDC2A" w14:textId="7E2734FC" w:rsidR="005B6C8D" w:rsidRDefault="005B6C8D" w:rsidP="000E2305">
      <w:pPr>
        <w:spacing w:before="120" w:after="120"/>
        <w:jc w:val="right"/>
        <w:rPr>
          <w:rFonts w:ascii="Verdana" w:hAnsi="Verdana"/>
          <w:bCs/>
          <w:noProof/>
          <w:sz w:val="20"/>
          <w:szCs w:val="20"/>
        </w:rPr>
      </w:pPr>
    </w:p>
    <w:p w14:paraId="0BA9F50E" w14:textId="69F60E99" w:rsidR="005B6C8D" w:rsidRPr="005B6C8D" w:rsidRDefault="005B6C8D" w:rsidP="00C8686D">
      <w:pPr>
        <w:spacing w:after="160" w:line="259" w:lineRule="auto"/>
        <w:jc w:val="center"/>
        <w:rPr>
          <w:rFonts w:ascii="Verdana" w:hAnsi="Verdana"/>
          <w:sz w:val="14"/>
          <w:szCs w:val="14"/>
        </w:rPr>
      </w:pPr>
      <w:r>
        <w:rPr>
          <w:rFonts w:ascii="Verdana" w:eastAsia="Calibri" w:hAnsi="Verdana" w:cs="Verdana"/>
          <w:sz w:val="20"/>
          <w:szCs w:val="20"/>
        </w:rPr>
        <w:t xml:space="preserve">WIELISZEW, </w:t>
      </w:r>
      <w:r w:rsidR="00140E38">
        <w:rPr>
          <w:rFonts w:ascii="Verdana" w:eastAsia="Calibri" w:hAnsi="Verdana" w:cs="Verdana"/>
          <w:sz w:val="20"/>
          <w:szCs w:val="20"/>
        </w:rPr>
        <w:t>wrzesień</w:t>
      </w:r>
      <w:r w:rsidRPr="00F71D35">
        <w:rPr>
          <w:rFonts w:ascii="Verdana" w:eastAsia="Calibri" w:hAnsi="Verdana" w:cs="Verdana"/>
          <w:sz w:val="20"/>
          <w:szCs w:val="20"/>
        </w:rPr>
        <w:t xml:space="preserve"> </w:t>
      </w:r>
      <w:r>
        <w:rPr>
          <w:rFonts w:ascii="Verdana" w:eastAsia="Calibri" w:hAnsi="Verdana" w:cs="Verdana"/>
          <w:sz w:val="20"/>
          <w:szCs w:val="20"/>
        </w:rPr>
        <w:t>202</w:t>
      </w:r>
      <w:r w:rsidR="005C7590">
        <w:rPr>
          <w:rFonts w:ascii="Verdana" w:eastAsia="Calibri" w:hAnsi="Verdana" w:cs="Verdana"/>
          <w:sz w:val="20"/>
          <w:szCs w:val="20"/>
        </w:rPr>
        <w:t>4</w:t>
      </w:r>
      <w:r>
        <w:rPr>
          <w:rFonts w:ascii="Verdana" w:eastAsia="Calibri" w:hAnsi="Verdana" w:cs="Verdana"/>
          <w:sz w:val="20"/>
          <w:szCs w:val="20"/>
        </w:rPr>
        <w:t xml:space="preserve"> r</w:t>
      </w:r>
      <w:r w:rsidRPr="00F71D35">
        <w:rPr>
          <w:rFonts w:ascii="Verdana" w:eastAsia="Calibri" w:hAnsi="Verdana" w:cs="Verdana"/>
          <w:sz w:val="20"/>
          <w:szCs w:val="20"/>
        </w:rPr>
        <w:t>.</w:t>
      </w:r>
    </w:p>
    <w:p w14:paraId="2EAF5877" w14:textId="7F1467FF"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8686D">
      <w:pPr>
        <w:spacing w:before="120" w:after="120"/>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383FA325" w:rsidR="0006792C" w:rsidRDefault="0006792C" w:rsidP="00C258EB">
      <w:pPr>
        <w:spacing w:before="120" w:after="120"/>
        <w:ind w:left="709" w:firstLine="709"/>
        <w:rPr>
          <w:rFonts w:ascii="Verdana" w:hAnsi="Verdana"/>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 Oferta</w:t>
      </w:r>
    </w:p>
    <w:p w14:paraId="6F9096A0" w14:textId="62B6B57D" w:rsidR="00EB0984" w:rsidRPr="007D3A1D" w:rsidRDefault="00EB0984" w:rsidP="00C258EB">
      <w:pPr>
        <w:spacing w:before="120" w:after="120"/>
        <w:ind w:left="709" w:firstLine="709"/>
        <w:rPr>
          <w:rFonts w:ascii="Verdana" w:hAnsi="Verdana" w:cs="Verdana"/>
          <w:b/>
          <w:bCs/>
          <w:sz w:val="20"/>
          <w:szCs w:val="20"/>
        </w:rPr>
      </w:pPr>
      <w:r w:rsidRPr="000E5E5B">
        <w:rPr>
          <w:rFonts w:ascii="Verdana" w:hAnsi="Verdana"/>
          <w:sz w:val="20"/>
          <w:szCs w:val="20"/>
        </w:rPr>
        <w:t xml:space="preserve">Formularz 2.2. </w:t>
      </w:r>
      <w:r w:rsidRPr="005B6C8D">
        <w:rPr>
          <w:rFonts w:ascii="Verdana" w:hAnsi="Verdana"/>
          <w:sz w:val="20"/>
          <w:szCs w:val="20"/>
        </w:rPr>
        <w:t>Wykaz płatności –</w:t>
      </w:r>
      <w:r>
        <w:rPr>
          <w:rFonts w:ascii="Verdana" w:hAnsi="Verdana"/>
          <w:sz w:val="20"/>
          <w:szCs w:val="20"/>
        </w:rPr>
        <w:t xml:space="preserve"> </w:t>
      </w:r>
      <w:r w:rsidRPr="005B6C8D">
        <w:rPr>
          <w:rFonts w:ascii="Verdana" w:hAnsi="Verdana"/>
          <w:sz w:val="20"/>
          <w:szCs w:val="20"/>
        </w:rPr>
        <w:t>tabela wartości elementów zryczałtowanych</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7398513A"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711C2D" w14:textId="44170259" w:rsidR="0056287A" w:rsidRDefault="0056287A" w:rsidP="0056287A">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p>
    <w:p w14:paraId="13D71B3E" w14:textId="7797FF72"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56287A">
        <w:rPr>
          <w:rFonts w:ascii="Verdana" w:hAnsi="Verdana" w:cs="Verdana"/>
          <w:sz w:val="20"/>
          <w:szCs w:val="20"/>
        </w:rPr>
        <w:t>5</w:t>
      </w:r>
      <w:r>
        <w:rPr>
          <w:rFonts w:ascii="Verdana" w:hAnsi="Verdana" w:cs="Verdana"/>
          <w:sz w:val="20"/>
          <w:szCs w:val="20"/>
        </w:rPr>
        <w:t>.</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 xml:space="preserve">Wykaz </w:t>
      </w:r>
      <w:r w:rsidR="004B3720">
        <w:rPr>
          <w:rFonts w:ascii="Verdana" w:hAnsi="Verdana" w:cs="Verdana"/>
          <w:sz w:val="20"/>
          <w:szCs w:val="20"/>
        </w:rPr>
        <w:t>osób</w:t>
      </w:r>
    </w:p>
    <w:p w14:paraId="29ED1D03" w14:textId="5C47F06F"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106BECBD"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p>
    <w:p w14:paraId="01885076" w14:textId="77777777" w:rsidR="000E5E5B" w:rsidRPr="007D3A1D" w:rsidRDefault="000E5E5B" w:rsidP="000E5E5B">
      <w:pPr>
        <w:pStyle w:val="tekstdokumentu"/>
      </w:pPr>
    </w:p>
    <w:p w14:paraId="65E4188D" w14:textId="1F3459D7" w:rsidR="0006792C" w:rsidRDefault="0006792C" w:rsidP="000E5E5B">
      <w:pPr>
        <w:spacing w:before="120" w:after="120"/>
        <w:ind w:left="1418" w:hanging="1418"/>
        <w:jc w:val="both"/>
        <w:rPr>
          <w:rFonts w:ascii="Verdana" w:hAnsi="Verdana"/>
          <w:b/>
          <w:bCs/>
          <w:iCs/>
          <w:sz w:val="20"/>
          <w:szCs w:val="20"/>
        </w:rPr>
      </w:pPr>
      <w:bookmarkStart w:id="1"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p w14:paraId="5EDEACD3" w14:textId="115E3A25" w:rsidR="00D376CB" w:rsidRDefault="004B3720" w:rsidP="00D376CB">
      <w:pPr>
        <w:spacing w:before="120" w:after="120"/>
        <w:ind w:left="1418" w:hanging="2"/>
        <w:jc w:val="both"/>
        <w:rPr>
          <w:rFonts w:ascii="Verdana" w:hAnsi="Verdana"/>
          <w:b/>
          <w:bCs/>
          <w:iCs/>
          <w:sz w:val="20"/>
          <w:szCs w:val="20"/>
        </w:rPr>
      </w:pPr>
      <w:r>
        <w:rPr>
          <w:rFonts w:ascii="Verdana" w:hAnsi="Verdana" w:cs="Verdana"/>
          <w:b/>
          <w:bCs/>
          <w:iCs/>
          <w:sz w:val="20"/>
          <w:szCs w:val="20"/>
        </w:rPr>
        <w:t>Dokumentacja projektowa, s</w:t>
      </w:r>
      <w:r w:rsidR="00140E38">
        <w:rPr>
          <w:rFonts w:ascii="Verdana" w:hAnsi="Verdana" w:cs="Verdana"/>
          <w:b/>
          <w:bCs/>
          <w:iCs/>
          <w:sz w:val="20"/>
          <w:szCs w:val="20"/>
        </w:rPr>
        <w:t>zkice sytuacyjne</w:t>
      </w:r>
      <w:r w:rsidR="00D376CB">
        <w:rPr>
          <w:rFonts w:ascii="Verdana" w:hAnsi="Verdana" w:cs="Verdana"/>
          <w:b/>
          <w:bCs/>
          <w:iCs/>
          <w:sz w:val="20"/>
          <w:szCs w:val="20"/>
        </w:rPr>
        <w:t xml:space="preserve"> -</w:t>
      </w:r>
      <w:r w:rsidR="00D376CB" w:rsidRPr="00F11AE3">
        <w:rPr>
          <w:rFonts w:ascii="Verdana" w:hAnsi="Verdana" w:cs="Verdana"/>
          <w:b/>
          <w:bCs/>
          <w:iCs/>
          <w:sz w:val="20"/>
          <w:szCs w:val="20"/>
        </w:rPr>
        <w:t xml:space="preserve"> w oddzielnym pliku</w:t>
      </w:r>
    </w:p>
    <w:p w14:paraId="36674D18" w14:textId="0E4F7E52" w:rsidR="00E12478" w:rsidRDefault="00E12478" w:rsidP="00E147C2">
      <w:pPr>
        <w:spacing w:before="120" w:after="120"/>
        <w:jc w:val="both"/>
        <w:rPr>
          <w:rFonts w:ascii="Verdana" w:hAnsi="Verdana" w:cs="Verdana"/>
          <w:b/>
          <w:bCs/>
          <w:iCs/>
          <w:sz w:val="20"/>
          <w:szCs w:val="20"/>
        </w:rPr>
      </w:pPr>
    </w:p>
    <w:p w14:paraId="063F3BB2" w14:textId="0FB7997B" w:rsidR="00DB09C0" w:rsidRDefault="00DB09C0" w:rsidP="000E5E5B">
      <w:pPr>
        <w:spacing w:before="120" w:after="120"/>
        <w:ind w:left="1418" w:hanging="1418"/>
        <w:jc w:val="both"/>
        <w:rPr>
          <w:rFonts w:ascii="Verdana" w:hAnsi="Verdana" w:cs="Verdana"/>
          <w:b/>
          <w:bCs/>
          <w:iCs/>
          <w:sz w:val="20"/>
          <w:szCs w:val="20"/>
        </w:rPr>
      </w:pPr>
    </w:p>
    <w:p w14:paraId="1187C5D9" w14:textId="77777777" w:rsidR="00DB09C0" w:rsidRDefault="00DB09C0" w:rsidP="000E5E5B">
      <w:pPr>
        <w:spacing w:before="120" w:after="120"/>
        <w:ind w:left="1418" w:hanging="1418"/>
        <w:jc w:val="both"/>
        <w:rPr>
          <w:rFonts w:ascii="Verdana" w:hAnsi="Verdana"/>
          <w:b/>
          <w:bCs/>
          <w:i/>
          <w:iCs/>
          <w:sz w:val="20"/>
          <w:szCs w:val="20"/>
        </w:rPr>
      </w:pPr>
    </w:p>
    <w:bookmarkEnd w:id="1"/>
    <w:p w14:paraId="5095AE0C" w14:textId="24C26904" w:rsidR="0006792C" w:rsidRDefault="0006792C" w:rsidP="006E470E">
      <w:pPr>
        <w:autoSpaceDE w:val="0"/>
        <w:autoSpaceDN w:val="0"/>
        <w:adjustRightInd w:val="0"/>
        <w:jc w:val="center"/>
        <w:rPr>
          <w:rFonts w:ascii="Verdana" w:hAnsi="Verdana" w:cs="Verdana"/>
          <w:b/>
          <w:bCs/>
          <w:sz w:val="20"/>
          <w:szCs w:val="20"/>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1184B88A" w14:textId="77777777" w:rsidR="006E470E" w:rsidRPr="00C33FFE" w:rsidRDefault="006E470E" w:rsidP="006E470E">
      <w:pPr>
        <w:autoSpaceDE w:val="0"/>
        <w:autoSpaceDN w:val="0"/>
        <w:adjustRightInd w:val="0"/>
        <w:jc w:val="center"/>
        <w:rPr>
          <w:rFonts w:ascii="ArialMT" w:eastAsia="Calibri" w:hAnsi="ArialMT" w:cs="ArialMT"/>
          <w:sz w:val="23"/>
          <w:szCs w:val="23"/>
          <w:lang w:eastAsia="ja-JP"/>
        </w:rPr>
      </w:pP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286800BA" w:rsidR="00CE751D" w:rsidRPr="008E24BE" w:rsidRDefault="00CE751D" w:rsidP="006935CC">
      <w:pPr>
        <w:numPr>
          <w:ilvl w:val="1"/>
          <w:numId w:val="25"/>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2674C8">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6935CC">
      <w:pPr>
        <w:numPr>
          <w:ilvl w:val="1"/>
          <w:numId w:val="25"/>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6935CC">
      <w:pPr>
        <w:numPr>
          <w:ilvl w:val="1"/>
          <w:numId w:val="25"/>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6935CC">
      <w:pPr>
        <w:numPr>
          <w:ilvl w:val="1"/>
          <w:numId w:val="25"/>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6935CC">
      <w:pPr>
        <w:numPr>
          <w:ilvl w:val="1"/>
          <w:numId w:val="25"/>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661C02FC" w14:textId="77777777" w:rsidR="00E80EC6" w:rsidRDefault="00E80EC6" w:rsidP="00E80EC6">
      <w:pPr>
        <w:pStyle w:val="Teksttreci21"/>
        <w:shd w:val="clear" w:color="auto" w:fill="auto"/>
        <w:spacing w:after="0" w:line="276" w:lineRule="auto"/>
        <w:ind w:left="708" w:hanging="708"/>
        <w:jc w:val="both"/>
        <w:rPr>
          <w:rFonts w:ascii="Verdana" w:hAnsi="Verdana" w:cs="Verdana"/>
          <w:b/>
          <w:bCs/>
          <w:sz w:val="24"/>
          <w:szCs w:val="24"/>
        </w:rPr>
      </w:pPr>
      <w:r w:rsidRPr="007D3A1D">
        <w:rPr>
          <w:rFonts w:ascii="Verdana" w:hAnsi="Verdana" w:cs="Verdana"/>
          <w:bCs/>
          <w:sz w:val="20"/>
          <w:szCs w:val="20"/>
        </w:rPr>
        <w:t>2.1.</w:t>
      </w:r>
      <w:r w:rsidRPr="007D3A1D">
        <w:rPr>
          <w:rFonts w:ascii="Verdana" w:hAnsi="Verdana" w:cs="Verdana"/>
          <w:bCs/>
          <w:sz w:val="20"/>
          <w:szCs w:val="20"/>
        </w:rPr>
        <w:tab/>
      </w:r>
      <w:r>
        <w:rPr>
          <w:rFonts w:ascii="Verdana" w:hAnsi="Verdana" w:cs="Verdana"/>
          <w:b/>
          <w:bCs/>
          <w:sz w:val="20"/>
          <w:szCs w:val="20"/>
        </w:rPr>
        <w:t>A</w:t>
      </w:r>
      <w:r w:rsidRPr="000E7A8C">
        <w:rPr>
          <w:rFonts w:ascii="Verdana" w:hAnsi="Verdana" w:cs="Verdana"/>
          <w:b/>
          <w:bCs/>
          <w:sz w:val="20"/>
          <w:szCs w:val="20"/>
        </w:rPr>
        <w:t>dres strony internetowej prowadzonego postępowania:</w:t>
      </w:r>
    </w:p>
    <w:bookmarkStart w:id="2" w:name="_Hlk178250254"/>
    <w:p w14:paraId="4691B75D" w14:textId="392DC5C0" w:rsidR="00BE71D1" w:rsidRPr="00BE71D1" w:rsidRDefault="00BE71D1" w:rsidP="00E80EC6">
      <w:pPr>
        <w:pStyle w:val="Teksttreci21"/>
        <w:shd w:val="clear" w:color="auto" w:fill="auto"/>
        <w:spacing w:after="0" w:line="276" w:lineRule="auto"/>
        <w:ind w:left="708" w:firstLine="0"/>
        <w:jc w:val="both"/>
        <w:rPr>
          <w:rFonts w:ascii="Verdana" w:hAnsi="Verdana"/>
          <w:sz w:val="20"/>
          <w:szCs w:val="20"/>
        </w:rPr>
      </w:pPr>
      <w:r w:rsidRPr="00BE71D1">
        <w:rPr>
          <w:rFonts w:ascii="Verdana" w:hAnsi="Verdana"/>
          <w:sz w:val="20"/>
          <w:szCs w:val="20"/>
        </w:rPr>
        <w:fldChar w:fldCharType="begin"/>
      </w:r>
      <w:r w:rsidRPr="00BE71D1">
        <w:rPr>
          <w:rFonts w:ascii="Verdana" w:hAnsi="Verdana"/>
          <w:sz w:val="20"/>
          <w:szCs w:val="20"/>
        </w:rPr>
        <w:instrText>HYPERLINK "https://ezamowienia.gov.pl/mp-client/search/list/ocds-148610-955d141c-d4e9-4733-b7fa-a2b57ab42d78"</w:instrText>
      </w:r>
      <w:r w:rsidRPr="00BE71D1">
        <w:rPr>
          <w:rFonts w:ascii="Verdana" w:hAnsi="Verdana"/>
          <w:sz w:val="20"/>
          <w:szCs w:val="20"/>
        </w:rPr>
      </w:r>
      <w:r w:rsidRPr="00BE71D1">
        <w:rPr>
          <w:rFonts w:ascii="Verdana" w:hAnsi="Verdana"/>
          <w:sz w:val="20"/>
          <w:szCs w:val="20"/>
        </w:rPr>
        <w:fldChar w:fldCharType="separate"/>
      </w:r>
      <w:r w:rsidRPr="00BE71D1">
        <w:rPr>
          <w:rStyle w:val="Hipercze"/>
          <w:rFonts w:ascii="Verdana" w:hAnsi="Verdana"/>
          <w:sz w:val="20"/>
          <w:szCs w:val="20"/>
        </w:rPr>
        <w:t>https://ezamowienia.gov.pl/mp-client/search/list/ocds-148610-955d141c-d4e9-4733-b7fa-a2b57ab42d78</w:t>
      </w:r>
      <w:r w:rsidRPr="00BE71D1">
        <w:rPr>
          <w:rFonts w:ascii="Verdana" w:hAnsi="Verdana"/>
          <w:sz w:val="20"/>
          <w:szCs w:val="20"/>
        </w:rPr>
        <w:fldChar w:fldCharType="end"/>
      </w:r>
    </w:p>
    <w:bookmarkEnd w:id="2"/>
    <w:p w14:paraId="5AEA789B" w14:textId="12F470A2" w:rsidR="00E80EC6" w:rsidRDefault="00E80EC6" w:rsidP="00E80EC6">
      <w:pPr>
        <w:pStyle w:val="Teksttreci21"/>
        <w:shd w:val="clear" w:color="auto" w:fill="auto"/>
        <w:spacing w:after="0" w:line="276" w:lineRule="auto"/>
        <w:ind w:left="708" w:firstLine="0"/>
        <w:jc w:val="both"/>
        <w:rPr>
          <w:rFonts w:ascii="Verdana" w:hAnsi="Verdana" w:cs="Verdana"/>
          <w:sz w:val="20"/>
          <w:szCs w:val="20"/>
        </w:rPr>
      </w:pPr>
      <w:r w:rsidRPr="00577437">
        <w:rPr>
          <w:rFonts w:ascii="Verdana" w:hAnsi="Verdana" w:cs="Verdana"/>
          <w:sz w:val="20"/>
          <w:szCs w:val="20"/>
        </w:rPr>
        <w:t>–</w:t>
      </w:r>
      <w:r>
        <w:rPr>
          <w:rFonts w:ascii="Verdana" w:hAnsi="Verdana" w:cs="Verdana"/>
          <w:b/>
          <w:bCs/>
          <w:sz w:val="20"/>
          <w:szCs w:val="20"/>
        </w:rPr>
        <w:t xml:space="preserve"> </w:t>
      </w:r>
      <w:r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7021AF11" w14:textId="77777777" w:rsidR="00E80EC6" w:rsidRPr="00D24A03" w:rsidRDefault="00E80EC6" w:rsidP="00E80EC6">
      <w:pPr>
        <w:pStyle w:val="Teksttreci21"/>
        <w:shd w:val="clear" w:color="auto" w:fill="auto"/>
        <w:spacing w:after="0" w:line="276" w:lineRule="auto"/>
        <w:ind w:firstLine="708"/>
        <w:jc w:val="both"/>
        <w:rPr>
          <w:rFonts w:ascii="Verdana" w:hAnsi="Verdana" w:cs="Verdana"/>
          <w:b/>
          <w:bCs/>
          <w:sz w:val="20"/>
          <w:szCs w:val="20"/>
        </w:rPr>
      </w:pPr>
      <w:r w:rsidRPr="00D24A03">
        <w:rPr>
          <w:rFonts w:ascii="Verdana" w:hAnsi="Verdana" w:cs="Verdana"/>
          <w:b/>
          <w:bCs/>
          <w:sz w:val="20"/>
          <w:szCs w:val="20"/>
        </w:rPr>
        <w:t xml:space="preserve">Adres poczty elektronicznej: </w:t>
      </w:r>
      <w:hyperlink r:id="rId13" w:history="1">
        <w:r w:rsidRPr="00B83181">
          <w:rPr>
            <w:rStyle w:val="Hipercze"/>
            <w:rFonts w:ascii="Verdana" w:hAnsi="Verdana" w:cs="Verdana"/>
            <w:sz w:val="20"/>
            <w:szCs w:val="20"/>
          </w:rPr>
          <w:t>zzp@wieliszew.pl</w:t>
        </w:r>
      </w:hyperlink>
    </w:p>
    <w:p w14:paraId="1BC5F766" w14:textId="77777777" w:rsidR="007D3A1D" w:rsidRPr="001B0F11" w:rsidRDefault="007D3A1D" w:rsidP="00C258EB">
      <w:pPr>
        <w:spacing w:before="120" w:after="120"/>
        <w:ind w:left="709"/>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63B13556"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18449D">
        <w:rPr>
          <w:rFonts w:ascii="Verdana" w:hAnsi="Verdana"/>
          <w:b/>
          <w:sz w:val="20"/>
          <w:szCs w:val="20"/>
          <w:u w:val="single"/>
        </w:rPr>
        <w:t>25</w:t>
      </w:r>
      <w:r>
        <w:rPr>
          <w:rFonts w:ascii="Verdana" w:hAnsi="Verdana"/>
          <w:b/>
          <w:sz w:val="20"/>
          <w:szCs w:val="20"/>
          <w:u w:val="single"/>
        </w:rPr>
        <w:t>.202</w:t>
      </w:r>
      <w:r w:rsidR="00D376CB">
        <w:rPr>
          <w:rFonts w:ascii="Verdana" w:hAnsi="Verdana"/>
          <w:b/>
          <w:sz w:val="20"/>
          <w:szCs w:val="20"/>
          <w:u w:val="single"/>
        </w:rPr>
        <w:t>4</w:t>
      </w:r>
      <w:r>
        <w:rPr>
          <w:rFonts w:ascii="Verdana" w:hAnsi="Verdana"/>
          <w:b/>
          <w:sz w:val="20"/>
          <w:szCs w:val="20"/>
          <w:u w:val="single"/>
        </w:rPr>
        <w:t>.</w:t>
      </w:r>
      <w:r w:rsidR="00ED49B0">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4E03842F" w14:textId="77777777" w:rsidR="007E1578" w:rsidRDefault="007E1578" w:rsidP="007E1578">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Pr>
          <w:rFonts w:ascii="Verdana" w:hAnsi="Verdana" w:cs="Verdana"/>
          <w:sz w:val="20"/>
          <w:szCs w:val="20"/>
        </w:rPr>
        <w:t>Gminy Wieliszew.</w:t>
      </w:r>
    </w:p>
    <w:p w14:paraId="030AFCBC" w14:textId="77777777" w:rsidR="00EB0984" w:rsidRPr="00210BE7" w:rsidRDefault="00EB0984" w:rsidP="00210BE7">
      <w:pPr>
        <w:spacing w:before="120" w:after="120"/>
        <w:jc w:val="both"/>
        <w:rPr>
          <w:rFonts w:ascii="Verdana" w:hAnsi="Verdana" w:cs="Verdana"/>
          <w:i/>
          <w:color w:val="2F5496" w:themeColor="accent1" w:themeShade="BF"/>
          <w:sz w:val="12"/>
          <w:szCs w:val="12"/>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0F7EB149" w14:textId="43162B3A" w:rsidR="00D376CB" w:rsidRDefault="0025263A" w:rsidP="00D376CB">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r>
      <w:r w:rsidR="00D376CB" w:rsidRPr="00D376CB">
        <w:rPr>
          <w:rFonts w:ascii="Verdana" w:hAnsi="Verdana"/>
          <w:i w:val="0"/>
          <w:iCs w:val="0"/>
          <w:sz w:val="20"/>
          <w:szCs w:val="20"/>
        </w:rPr>
        <w:t xml:space="preserve">Przedmiotem zamówienia jest </w:t>
      </w:r>
      <w:r w:rsidR="006D13B0">
        <w:rPr>
          <w:rFonts w:ascii="Verdana" w:hAnsi="Verdana"/>
          <w:i w:val="0"/>
          <w:iCs w:val="0"/>
          <w:sz w:val="20"/>
          <w:szCs w:val="20"/>
        </w:rPr>
        <w:t>o</w:t>
      </w:r>
      <w:r w:rsidR="00BE71D1" w:rsidRPr="00BE71D1">
        <w:rPr>
          <w:rFonts w:ascii="Verdana" w:hAnsi="Verdana"/>
          <w:i w:val="0"/>
          <w:iCs w:val="0"/>
          <w:sz w:val="20"/>
          <w:szCs w:val="20"/>
        </w:rPr>
        <w:t xml:space="preserve">pracowanie kompleksowej </w:t>
      </w:r>
      <w:r w:rsidR="006D13B0">
        <w:rPr>
          <w:rFonts w:ascii="Verdana" w:hAnsi="Verdana"/>
          <w:i w:val="0"/>
          <w:iCs w:val="0"/>
          <w:sz w:val="20"/>
          <w:szCs w:val="20"/>
        </w:rPr>
        <w:t xml:space="preserve">zamiennej </w:t>
      </w:r>
      <w:r w:rsidR="00BE71D1" w:rsidRPr="00BE71D1">
        <w:rPr>
          <w:rFonts w:ascii="Verdana" w:hAnsi="Verdana"/>
          <w:i w:val="0"/>
          <w:iCs w:val="0"/>
          <w:sz w:val="20"/>
          <w:szCs w:val="20"/>
        </w:rPr>
        <w:t>dokumentacji projektowo – kosztorysowej na rozbudowę Cmentarza Komunalnego w Wieliszewie</w:t>
      </w:r>
      <w:r w:rsidR="00D376CB" w:rsidRPr="00D376CB">
        <w:rPr>
          <w:rFonts w:ascii="Verdana" w:hAnsi="Verdana"/>
          <w:i w:val="0"/>
          <w:iCs w:val="0"/>
          <w:sz w:val="20"/>
          <w:szCs w:val="20"/>
        </w:rPr>
        <w:t>.</w:t>
      </w:r>
    </w:p>
    <w:p w14:paraId="60537D27" w14:textId="77777777" w:rsidR="00BE71D1" w:rsidRPr="00BE71D1" w:rsidRDefault="00BE71D1" w:rsidP="00BE71D1">
      <w:pPr>
        <w:pStyle w:val="Tekstpodstawowy3"/>
        <w:ind w:left="703"/>
        <w:contextualSpacing/>
        <w:rPr>
          <w:rFonts w:ascii="Verdana" w:hAnsi="Verdana"/>
          <w:i w:val="0"/>
          <w:iCs w:val="0"/>
          <w:sz w:val="20"/>
          <w:szCs w:val="20"/>
        </w:rPr>
      </w:pPr>
      <w:r w:rsidRPr="00BE71D1">
        <w:rPr>
          <w:rFonts w:ascii="Verdana" w:hAnsi="Verdana"/>
          <w:i w:val="0"/>
          <w:iCs w:val="0"/>
          <w:sz w:val="20"/>
          <w:szCs w:val="20"/>
        </w:rPr>
        <w:t>Zakres prac projektowych:</w:t>
      </w:r>
    </w:p>
    <w:p w14:paraId="121F42E0" w14:textId="50A54267" w:rsidR="00BE71D1" w:rsidRDefault="00BE71D1" w:rsidP="00C24E31">
      <w:pPr>
        <w:pStyle w:val="Tekstpodstawowy3"/>
        <w:numPr>
          <w:ilvl w:val="0"/>
          <w:numId w:val="41"/>
        </w:numPr>
        <w:contextualSpacing/>
        <w:rPr>
          <w:rFonts w:ascii="Verdana" w:hAnsi="Verdana"/>
          <w:i w:val="0"/>
          <w:iCs w:val="0"/>
          <w:sz w:val="20"/>
          <w:szCs w:val="20"/>
        </w:rPr>
      </w:pPr>
      <w:r w:rsidRPr="00BE71D1">
        <w:rPr>
          <w:rFonts w:ascii="Verdana" w:hAnsi="Verdana"/>
          <w:i w:val="0"/>
          <w:iCs w:val="0"/>
          <w:sz w:val="20"/>
          <w:szCs w:val="20"/>
        </w:rPr>
        <w:t xml:space="preserve">Kompletna </w:t>
      </w:r>
      <w:r>
        <w:rPr>
          <w:rFonts w:ascii="Verdana" w:hAnsi="Verdana"/>
          <w:i w:val="0"/>
          <w:iCs w:val="0"/>
          <w:sz w:val="20"/>
          <w:szCs w:val="20"/>
        </w:rPr>
        <w:t xml:space="preserve">zamienna </w:t>
      </w:r>
      <w:r w:rsidRPr="00BE71D1">
        <w:rPr>
          <w:rFonts w:ascii="Verdana" w:hAnsi="Verdana"/>
          <w:i w:val="0"/>
          <w:iCs w:val="0"/>
          <w:sz w:val="20"/>
          <w:szCs w:val="20"/>
        </w:rPr>
        <w:t>dokumentacja projektowo-kosztorysowa dla zadania pn.: „Rozbudowa Cmentarza Komunalnego w Wieliszewie z niezbędną infrastrukturą techniczną w podziale na fazy realizacji”.</w:t>
      </w:r>
    </w:p>
    <w:p w14:paraId="35C80C5D" w14:textId="77777777" w:rsidR="00BE71D1" w:rsidRDefault="00BE71D1" w:rsidP="00C24E31">
      <w:pPr>
        <w:pStyle w:val="Tekstpodstawowy3"/>
        <w:numPr>
          <w:ilvl w:val="0"/>
          <w:numId w:val="41"/>
        </w:numPr>
        <w:contextualSpacing/>
        <w:rPr>
          <w:rFonts w:ascii="Verdana" w:hAnsi="Verdana"/>
          <w:i w:val="0"/>
          <w:iCs w:val="0"/>
          <w:sz w:val="20"/>
          <w:szCs w:val="20"/>
        </w:rPr>
      </w:pPr>
      <w:r w:rsidRPr="00BE71D1">
        <w:rPr>
          <w:rFonts w:ascii="Verdana" w:hAnsi="Verdana"/>
          <w:i w:val="0"/>
          <w:iCs w:val="0"/>
          <w:sz w:val="20"/>
          <w:szCs w:val="20"/>
        </w:rPr>
        <w:lastRenderedPageBreak/>
        <w:t>Niniejsz</w:t>
      </w:r>
      <w:r>
        <w:rPr>
          <w:rFonts w:ascii="Verdana" w:hAnsi="Verdana"/>
          <w:i w:val="0"/>
          <w:iCs w:val="0"/>
          <w:sz w:val="20"/>
          <w:szCs w:val="20"/>
        </w:rPr>
        <w:t>e</w:t>
      </w:r>
      <w:r w:rsidRPr="00BE71D1">
        <w:rPr>
          <w:rFonts w:ascii="Verdana" w:hAnsi="Verdana"/>
          <w:i w:val="0"/>
          <w:iCs w:val="0"/>
          <w:sz w:val="20"/>
          <w:szCs w:val="20"/>
        </w:rPr>
        <w:t xml:space="preserve"> </w:t>
      </w:r>
      <w:r>
        <w:rPr>
          <w:rFonts w:ascii="Verdana" w:hAnsi="Verdana"/>
          <w:i w:val="0"/>
          <w:iCs w:val="0"/>
          <w:sz w:val="20"/>
          <w:szCs w:val="20"/>
        </w:rPr>
        <w:t>zamówienie</w:t>
      </w:r>
      <w:r w:rsidRPr="00BE71D1">
        <w:rPr>
          <w:rFonts w:ascii="Verdana" w:hAnsi="Verdana"/>
          <w:i w:val="0"/>
          <w:iCs w:val="0"/>
          <w:sz w:val="20"/>
          <w:szCs w:val="20"/>
        </w:rPr>
        <w:t xml:space="preserve"> obejmuje również pełnienie nadzoru autorskiego w trakcie wykonywania prac budowalnych na podstawie sporządzonej dokumentacji projektowej.</w:t>
      </w:r>
    </w:p>
    <w:p w14:paraId="071F97D7" w14:textId="0E9AC478" w:rsidR="00BE71D1" w:rsidRPr="00BE71D1" w:rsidRDefault="00BE71D1" w:rsidP="00C24E31">
      <w:pPr>
        <w:pStyle w:val="Tekstpodstawowy3"/>
        <w:numPr>
          <w:ilvl w:val="0"/>
          <w:numId w:val="41"/>
        </w:numPr>
        <w:contextualSpacing/>
        <w:rPr>
          <w:rFonts w:ascii="Verdana" w:hAnsi="Verdana"/>
          <w:i w:val="0"/>
          <w:iCs w:val="0"/>
          <w:sz w:val="20"/>
          <w:szCs w:val="20"/>
        </w:rPr>
      </w:pPr>
      <w:r w:rsidRPr="00BE71D1">
        <w:rPr>
          <w:rFonts w:ascii="Verdana" w:hAnsi="Verdana"/>
          <w:i w:val="0"/>
          <w:iCs w:val="0"/>
          <w:sz w:val="20"/>
          <w:szCs w:val="20"/>
        </w:rPr>
        <w:t xml:space="preserve">Uzyskanie wymaganych obowiązującymi przepisami decyzji, pozwoleń, uzgodnień, opinii, badań oraz innych prac pomocniczych uznanych przez Wykonawcę za niezbędne do prawidłowego wykonania dokumentacji projektowej oraz uzyskanie zamiennego pozwolenia na budowę. </w:t>
      </w:r>
    </w:p>
    <w:p w14:paraId="38EA90DE" w14:textId="77777777" w:rsidR="008C480E" w:rsidRPr="00CD7BB2" w:rsidRDefault="008C480E" w:rsidP="00CC0EFC">
      <w:pPr>
        <w:pStyle w:val="Tekstpodstawowy3"/>
        <w:contextualSpacing/>
        <w:rPr>
          <w:rFonts w:ascii="Verdana" w:hAnsi="Verdana"/>
          <w:i w:val="0"/>
          <w:iCs w:val="0"/>
          <w:sz w:val="20"/>
          <w:szCs w:val="20"/>
        </w:rPr>
      </w:pPr>
    </w:p>
    <w:p w14:paraId="23DF21A2" w14:textId="18E7EC0D" w:rsidR="0028351C" w:rsidRDefault="00B21B06" w:rsidP="00CB6C30">
      <w:pPr>
        <w:pStyle w:val="Tekstpodstawowy"/>
        <w:spacing w:before="120" w:after="120"/>
        <w:ind w:left="709" w:hanging="709"/>
        <w:jc w:val="both"/>
        <w:rPr>
          <w:rFonts w:ascii="Verdana" w:hAnsi="Verdana" w:cs="Verdana"/>
          <w:b/>
          <w:bCs/>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1.</w:t>
      </w:r>
      <w:r w:rsidRPr="007D3A1D">
        <w:rPr>
          <w:rFonts w:ascii="Verdana" w:hAnsi="Verdana" w:cs="Verdana"/>
          <w:sz w:val="20"/>
          <w:szCs w:val="20"/>
        </w:rPr>
        <w:tab/>
      </w:r>
      <w:r w:rsidR="0006792C" w:rsidRPr="007D3A1D">
        <w:rPr>
          <w:rFonts w:ascii="Verdana" w:hAnsi="Verdana" w:cs="Verdana"/>
          <w:b/>
          <w:bCs/>
          <w:sz w:val="20"/>
          <w:szCs w:val="20"/>
        </w:rPr>
        <w:t xml:space="preserve">CPV (Wspólny </w:t>
      </w:r>
      <w:r w:rsidR="0006792C" w:rsidRPr="007D3A1D">
        <w:rPr>
          <w:rFonts w:ascii="Verdana" w:hAnsi="Verdana" w:cs="Verdana"/>
          <w:b/>
          <w:bCs/>
          <w:sz w:val="20"/>
          <w:szCs w:val="20"/>
          <w:lang w:eastAsia="en-US"/>
        </w:rPr>
        <w:t>Słownik</w:t>
      </w:r>
      <w:r w:rsidR="0006792C" w:rsidRPr="007D3A1D">
        <w:rPr>
          <w:rFonts w:ascii="Verdana" w:hAnsi="Verdana" w:cs="Verdana"/>
          <w:b/>
          <w:bCs/>
          <w:sz w:val="20"/>
          <w:szCs w:val="20"/>
        </w:rPr>
        <w:t xml:space="preserve"> Zamówień):</w:t>
      </w:r>
    </w:p>
    <w:p w14:paraId="74CC2BBF" w14:textId="5CDCF63B" w:rsidR="007717E6" w:rsidRPr="007D3A1D" w:rsidRDefault="007717E6" w:rsidP="007717E6">
      <w:pPr>
        <w:pStyle w:val="Tekstpodstawowy"/>
        <w:spacing w:before="120" w:after="120"/>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74C2B08A" w14:textId="77777777" w:rsidR="00BE71D1" w:rsidRDefault="00BE71D1" w:rsidP="00D743DD">
      <w:pPr>
        <w:pStyle w:val="Tekstpodstawowy"/>
        <w:spacing w:before="120" w:after="120"/>
        <w:ind w:left="709"/>
        <w:jc w:val="both"/>
        <w:rPr>
          <w:rFonts w:ascii="Verdana" w:hAnsi="Verdana" w:cs="Times New Roman"/>
          <w:sz w:val="20"/>
          <w:szCs w:val="20"/>
        </w:rPr>
      </w:pPr>
      <w:r w:rsidRPr="00BE71D1">
        <w:rPr>
          <w:rFonts w:ascii="Verdana" w:hAnsi="Verdana" w:cs="Times New Roman"/>
          <w:sz w:val="20"/>
          <w:szCs w:val="20"/>
        </w:rPr>
        <w:t>71320000-7 Usługi inżynierskie w zakresie projektowania</w:t>
      </w:r>
    </w:p>
    <w:p w14:paraId="590251DB" w14:textId="12698291" w:rsidR="00D743DD" w:rsidRPr="00D743DD" w:rsidRDefault="00D743DD" w:rsidP="00D743DD">
      <w:pPr>
        <w:pStyle w:val="Tekstpodstawowy"/>
        <w:spacing w:before="120" w:after="120"/>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4142CD8A" w14:textId="77777777" w:rsidR="00BE71D1" w:rsidRPr="00BE71D1" w:rsidRDefault="00BE71D1" w:rsidP="00BE71D1">
      <w:pPr>
        <w:ind w:left="1417" w:hanging="709"/>
        <w:contextualSpacing/>
        <w:jc w:val="both"/>
        <w:rPr>
          <w:rFonts w:ascii="Verdana" w:hAnsi="Verdana"/>
          <w:sz w:val="20"/>
          <w:szCs w:val="20"/>
        </w:rPr>
      </w:pPr>
      <w:r w:rsidRPr="00BE71D1">
        <w:rPr>
          <w:rFonts w:ascii="Verdana" w:hAnsi="Verdana"/>
          <w:sz w:val="20"/>
          <w:szCs w:val="20"/>
        </w:rPr>
        <w:t xml:space="preserve">71250000-5 Usługi architektoniczne, inżynierskie i pomiarowe </w:t>
      </w:r>
    </w:p>
    <w:p w14:paraId="3AD3F5F5" w14:textId="77777777" w:rsidR="00BE71D1" w:rsidRPr="00BE71D1" w:rsidRDefault="00BE71D1" w:rsidP="00BE71D1">
      <w:pPr>
        <w:ind w:left="1417" w:hanging="709"/>
        <w:contextualSpacing/>
        <w:jc w:val="both"/>
        <w:rPr>
          <w:rFonts w:ascii="Verdana" w:hAnsi="Verdana"/>
          <w:sz w:val="20"/>
          <w:szCs w:val="20"/>
        </w:rPr>
      </w:pPr>
      <w:r w:rsidRPr="00BE71D1">
        <w:rPr>
          <w:rFonts w:ascii="Verdana" w:hAnsi="Verdana"/>
          <w:sz w:val="20"/>
          <w:szCs w:val="20"/>
        </w:rPr>
        <w:t xml:space="preserve">71354000-4 Usługi sporządzania map </w:t>
      </w:r>
    </w:p>
    <w:p w14:paraId="708F9523" w14:textId="77777777" w:rsidR="00BE71D1" w:rsidRPr="00BE71D1" w:rsidRDefault="00BE71D1" w:rsidP="00BE71D1">
      <w:pPr>
        <w:ind w:left="1417" w:hanging="709"/>
        <w:contextualSpacing/>
        <w:jc w:val="both"/>
        <w:rPr>
          <w:rFonts w:ascii="Verdana" w:hAnsi="Verdana"/>
          <w:sz w:val="20"/>
          <w:szCs w:val="20"/>
        </w:rPr>
      </w:pPr>
      <w:r w:rsidRPr="00BE71D1">
        <w:rPr>
          <w:rFonts w:ascii="Verdana" w:hAnsi="Verdana"/>
          <w:sz w:val="20"/>
          <w:szCs w:val="20"/>
        </w:rPr>
        <w:t xml:space="preserve">71248000-8 Nadzór nad projektem i dokumentacją </w:t>
      </w:r>
    </w:p>
    <w:p w14:paraId="4B343ECF" w14:textId="200DB7F4" w:rsidR="00821361" w:rsidRDefault="00BE71D1" w:rsidP="00BE71D1">
      <w:pPr>
        <w:ind w:left="1417" w:hanging="709"/>
        <w:contextualSpacing/>
        <w:jc w:val="both"/>
        <w:rPr>
          <w:rFonts w:ascii="Verdana" w:hAnsi="Verdana"/>
          <w:sz w:val="20"/>
          <w:szCs w:val="20"/>
        </w:rPr>
      </w:pPr>
      <w:r w:rsidRPr="00BE71D1">
        <w:rPr>
          <w:rFonts w:ascii="Verdana" w:hAnsi="Verdana"/>
          <w:sz w:val="20"/>
          <w:szCs w:val="20"/>
        </w:rPr>
        <w:t>79933000-3 Usługi towarzyszące usługom projektowym</w:t>
      </w:r>
    </w:p>
    <w:p w14:paraId="437957E7" w14:textId="00B84353" w:rsidR="00A620C2" w:rsidRPr="00A620C2" w:rsidRDefault="00B21B06" w:rsidP="00CD7BB2">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Realizacja zamówienia podlega prawu polskiemu, w tym w szczególności</w:t>
      </w:r>
      <w:r w:rsidR="00BD6EF2">
        <w:rPr>
          <w:rFonts w:ascii="Verdana" w:hAnsi="Verdana" w:cs="Verdana"/>
          <w:sz w:val="20"/>
          <w:szCs w:val="20"/>
        </w:rPr>
        <w:t xml:space="preserve"> 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3"/>
      </w:r>
      <w:r w:rsidR="00A620C2">
        <w:rPr>
          <w:rFonts w:ascii="Verdana" w:hAnsi="Verdana" w:cs="Verdana"/>
          <w:sz w:val="20"/>
          <w:szCs w:val="20"/>
        </w:rPr>
        <w:t xml:space="preserve"> </w:t>
      </w:r>
      <w:r w:rsidR="007D3A9F">
        <w:rPr>
          <w:rFonts w:ascii="Verdana" w:hAnsi="Verdana" w:cs="Verdana"/>
          <w:sz w:val="20"/>
          <w:szCs w:val="20"/>
        </w:rPr>
        <w:t>i</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4"/>
      </w:r>
      <w:r w:rsidR="00094685">
        <w:rPr>
          <w:rFonts w:ascii="Verdana" w:hAnsi="Verdana" w:cs="Verdana"/>
          <w:sz w:val="20"/>
          <w:szCs w:val="20"/>
        </w:rPr>
        <w:t>.</w:t>
      </w:r>
    </w:p>
    <w:p w14:paraId="0547BA0F" w14:textId="5FC4845E"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w:t>
      </w:r>
      <w:r w:rsidR="001F3BA0">
        <w:rPr>
          <w:rFonts w:ascii="Verdana" w:hAnsi="Verdana" w:cs="Verdana"/>
          <w:sz w:val="20"/>
          <w:szCs w:val="20"/>
        </w:rPr>
        <w:t>I</w:t>
      </w:r>
      <w:r w:rsidR="00CC0EFC">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6303657D" w14:textId="77777777" w:rsidR="00140E38" w:rsidRPr="00FD6C32" w:rsidRDefault="00140E38" w:rsidP="00140E38">
      <w:pPr>
        <w:pStyle w:val="Akapitzlist"/>
        <w:numPr>
          <w:ilvl w:val="1"/>
          <w:numId w:val="38"/>
        </w:numPr>
        <w:contextualSpacing/>
        <w:jc w:val="both"/>
        <w:rPr>
          <w:rFonts w:ascii="Verdana" w:hAnsi="Verdana" w:cstheme="minorHAnsi"/>
          <w:sz w:val="20"/>
          <w:szCs w:val="20"/>
        </w:rPr>
      </w:pPr>
      <w:r w:rsidRPr="00B55185">
        <w:rPr>
          <w:rFonts w:ascii="Verdana" w:hAnsi="Verdana" w:cstheme="minorHAnsi"/>
          <w:sz w:val="20"/>
          <w:szCs w:val="20"/>
        </w:rPr>
        <w:t>Zamawiający</w:t>
      </w:r>
      <w:r>
        <w:rPr>
          <w:rFonts w:ascii="Verdana" w:hAnsi="Verdana" w:cstheme="minorHAnsi"/>
          <w:sz w:val="20"/>
          <w:szCs w:val="20"/>
        </w:rPr>
        <w:t xml:space="preserve"> nie</w:t>
      </w:r>
      <w:r w:rsidRPr="00B55185">
        <w:rPr>
          <w:rFonts w:ascii="Verdana" w:hAnsi="Verdana" w:cstheme="minorHAnsi"/>
          <w:sz w:val="20"/>
          <w:szCs w:val="20"/>
        </w:rPr>
        <w:t xml:space="preserve"> </w:t>
      </w:r>
      <w:r w:rsidRPr="00FD6C32">
        <w:rPr>
          <w:rFonts w:ascii="Verdana" w:hAnsi="Verdana" w:cstheme="minorHAnsi"/>
          <w:sz w:val="20"/>
          <w:szCs w:val="20"/>
        </w:rPr>
        <w:t>przewiduje:</w:t>
      </w:r>
    </w:p>
    <w:p w14:paraId="14595084" w14:textId="77777777" w:rsidR="00140E38" w:rsidRPr="00A620C2" w:rsidRDefault="00140E38" w:rsidP="00140E38">
      <w:pPr>
        <w:numPr>
          <w:ilvl w:val="0"/>
          <w:numId w:val="37"/>
        </w:numPr>
        <w:tabs>
          <w:tab w:val="left" w:pos="1134"/>
        </w:tabs>
        <w:spacing w:before="120" w:after="120"/>
        <w:jc w:val="both"/>
        <w:rPr>
          <w:rFonts w:ascii="Verdana" w:hAnsi="Verdana" w:cs="Verdana"/>
          <w:sz w:val="20"/>
          <w:szCs w:val="20"/>
        </w:rPr>
      </w:pPr>
      <w:r w:rsidRPr="00A620C2">
        <w:rPr>
          <w:rFonts w:ascii="Verdana" w:hAnsi="Verdana" w:cs="Verdana"/>
          <w:sz w:val="20"/>
          <w:szCs w:val="20"/>
        </w:rPr>
        <w:t>odbycia przez Wykonawcę wizji lokalnej lub</w:t>
      </w:r>
    </w:p>
    <w:p w14:paraId="39FD9ABC" w14:textId="3E50722E" w:rsidR="00CC0EFC" w:rsidRPr="00140E38" w:rsidRDefault="00140E38" w:rsidP="00140E38">
      <w:pPr>
        <w:numPr>
          <w:ilvl w:val="0"/>
          <w:numId w:val="37"/>
        </w:numPr>
        <w:tabs>
          <w:tab w:val="left" w:pos="1134"/>
        </w:tabs>
        <w:spacing w:before="120" w:after="120"/>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3CD8B1C9"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140E3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3FC847DD" w14:textId="2A6CBA77" w:rsidR="006C76B4" w:rsidRDefault="003674D2" w:rsidP="0089704B">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140E3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663C05">
        <w:rPr>
          <w:rFonts w:ascii="Verdana" w:hAnsi="Verdana" w:cs="Verdana"/>
          <w:sz w:val="20"/>
          <w:szCs w:val="20"/>
        </w:rPr>
        <w:t xml:space="preserve">Zamawiający </w:t>
      </w:r>
      <w:r w:rsidR="0089704B">
        <w:rPr>
          <w:rFonts w:ascii="Verdana" w:hAnsi="Verdana" w:cs="Verdana"/>
          <w:sz w:val="20"/>
          <w:szCs w:val="20"/>
        </w:rPr>
        <w:t xml:space="preserve">nie </w:t>
      </w:r>
      <w:r w:rsidR="00605D7D" w:rsidRPr="00663C05">
        <w:rPr>
          <w:rFonts w:ascii="Verdana" w:hAnsi="Verdana" w:cs="Verdana"/>
          <w:sz w:val="20"/>
          <w:szCs w:val="20"/>
        </w:rPr>
        <w:t>przewiduje</w:t>
      </w:r>
      <w:r w:rsidR="00A620C2" w:rsidRPr="00663C05">
        <w:rPr>
          <w:rFonts w:ascii="Verdana" w:hAnsi="Verdana" w:cs="Verdana"/>
          <w:sz w:val="20"/>
          <w:szCs w:val="20"/>
        </w:rPr>
        <w:t xml:space="preserve"> możliwoś</w:t>
      </w:r>
      <w:r w:rsidR="00A12211" w:rsidRPr="00663C05">
        <w:rPr>
          <w:rFonts w:ascii="Verdana" w:hAnsi="Verdana" w:cs="Verdana"/>
          <w:sz w:val="20"/>
          <w:szCs w:val="20"/>
        </w:rPr>
        <w:t>ci</w:t>
      </w:r>
      <w:r w:rsidR="00FE7BA2" w:rsidRPr="00663C05">
        <w:rPr>
          <w:rFonts w:ascii="Verdana" w:hAnsi="Verdana" w:cs="Verdana"/>
          <w:sz w:val="20"/>
          <w:szCs w:val="20"/>
        </w:rPr>
        <w:t xml:space="preserve"> udzielenia dotychczasowemu wykonawcy </w:t>
      </w:r>
      <w:r w:rsidR="002D371B">
        <w:rPr>
          <w:rFonts w:ascii="Verdana" w:hAnsi="Verdana" w:cs="Verdana"/>
          <w:sz w:val="20"/>
          <w:szCs w:val="20"/>
        </w:rPr>
        <w:t>usług</w:t>
      </w:r>
      <w:r w:rsidR="00FE7BA2" w:rsidRPr="00663C05">
        <w:rPr>
          <w:rFonts w:ascii="Verdana" w:hAnsi="Verdana" w:cs="Verdana"/>
          <w:sz w:val="20"/>
          <w:szCs w:val="20"/>
        </w:rPr>
        <w:t xml:space="preserve"> zamówień, o których mowa w art. 214 ust. 1 pkt 7 ustawy </w:t>
      </w:r>
      <w:proofErr w:type="spellStart"/>
      <w:r w:rsidR="00FE7BA2" w:rsidRPr="00663C05">
        <w:rPr>
          <w:rFonts w:ascii="Verdana" w:hAnsi="Verdana" w:cs="Verdana"/>
          <w:sz w:val="20"/>
          <w:szCs w:val="20"/>
        </w:rPr>
        <w:t>Pzp</w:t>
      </w:r>
      <w:proofErr w:type="spellEnd"/>
      <w:r w:rsidR="00FE7BA2" w:rsidRPr="00663C05">
        <w:rPr>
          <w:rFonts w:ascii="Verdana" w:hAnsi="Verdana" w:cs="Verdana"/>
          <w:sz w:val="20"/>
          <w:szCs w:val="20"/>
        </w:rPr>
        <w:t>, polegających</w:t>
      </w:r>
      <w:r w:rsidR="00A620C2" w:rsidRPr="00663C05">
        <w:rPr>
          <w:rFonts w:ascii="Verdana" w:hAnsi="Verdana" w:cs="Verdana"/>
          <w:sz w:val="20"/>
          <w:szCs w:val="20"/>
        </w:rPr>
        <w:t xml:space="preserve"> na powtórzeniu podobnych </w:t>
      </w:r>
      <w:r w:rsidR="002D371B">
        <w:rPr>
          <w:rFonts w:ascii="Verdana" w:hAnsi="Verdana" w:cs="Verdana"/>
          <w:sz w:val="20"/>
          <w:szCs w:val="20"/>
        </w:rPr>
        <w:t>usług</w:t>
      </w:r>
      <w:r w:rsidR="00FE7BA2" w:rsidRPr="00663C05">
        <w:rPr>
          <w:rFonts w:ascii="Verdana" w:hAnsi="Verdana" w:cs="Verdana"/>
          <w:sz w:val="20"/>
          <w:szCs w:val="20"/>
        </w:rPr>
        <w:t>, zgodnych z przedmiotem zamówienia podstawowego</w:t>
      </w:r>
      <w:r w:rsidR="0089704B">
        <w:rPr>
          <w:rFonts w:ascii="Verdana" w:hAnsi="Verdana" w:cs="Verdana"/>
          <w:sz w:val="20"/>
          <w:szCs w:val="20"/>
        </w:rPr>
        <w:t>.</w:t>
      </w:r>
    </w:p>
    <w:p w14:paraId="33DE3B3A" w14:textId="77777777" w:rsidR="006C76B4" w:rsidRDefault="006C76B4" w:rsidP="006C76B4">
      <w:pPr>
        <w:autoSpaceDE w:val="0"/>
        <w:autoSpaceDN w:val="0"/>
        <w:adjustRightInd w:val="0"/>
        <w:ind w:left="703" w:hanging="705"/>
        <w:contextualSpacing/>
        <w:jc w:val="both"/>
        <w:rPr>
          <w:rFonts w:ascii="Verdana" w:hAnsi="Verdana" w:cs="Verdana"/>
          <w:sz w:val="20"/>
          <w:szCs w:val="20"/>
        </w:rPr>
      </w:pPr>
    </w:p>
    <w:p w14:paraId="098FC6C8" w14:textId="5D2FC919" w:rsidR="003E5100" w:rsidRDefault="00611D1C" w:rsidP="006C76B4">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140E38">
        <w:rPr>
          <w:rFonts w:ascii="Verdana" w:hAnsi="Verdana" w:cs="Verdana"/>
          <w:sz w:val="20"/>
          <w:szCs w:val="20"/>
        </w:rPr>
        <w:t>6</w:t>
      </w:r>
      <w:r>
        <w:rPr>
          <w:rFonts w:ascii="Verdana" w:hAnsi="Verdana" w:cs="Verdana"/>
          <w:sz w:val="20"/>
          <w:szCs w:val="20"/>
        </w:rPr>
        <w:t xml:space="preserve">. </w:t>
      </w:r>
      <w:r>
        <w:rPr>
          <w:rFonts w:ascii="Verdana" w:hAnsi="Verdana" w:cs="Verdana"/>
          <w:sz w:val="20"/>
          <w:szCs w:val="20"/>
        </w:rPr>
        <w:tab/>
      </w:r>
      <w:r w:rsidRPr="00611D1C">
        <w:rPr>
          <w:rFonts w:ascii="Verdana" w:hAnsi="Verdana" w:cs="Verdana"/>
          <w:sz w:val="20"/>
          <w:szCs w:val="20"/>
        </w:rPr>
        <w:t>Wymagania w zakresie zatrudniania przez wykonawcę lub podwykonawcę osób na podstawie stosunku pracy</w:t>
      </w:r>
      <w:r w:rsidR="007E7A1E">
        <w:rPr>
          <w:rFonts w:ascii="Verdana" w:hAnsi="Verdana" w:cs="Verdana"/>
          <w:sz w:val="20"/>
          <w:szCs w:val="20"/>
        </w:rPr>
        <w:t>.</w:t>
      </w:r>
    </w:p>
    <w:p w14:paraId="79632C20" w14:textId="15A85E1E" w:rsidR="00740EAF" w:rsidRPr="00AF4085" w:rsidRDefault="00385317" w:rsidP="00AF4085">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w:t>
      </w:r>
      <w:r w:rsidR="00140E38">
        <w:rPr>
          <w:rStyle w:val="Domylnaczcionkaakapitu3"/>
          <w:rFonts w:ascii="Verdana" w:eastAsia="Calibri" w:hAnsi="Verdana"/>
          <w:sz w:val="20"/>
          <w:szCs w:val="20"/>
        </w:rPr>
        <w:t>6</w:t>
      </w:r>
      <w:r>
        <w:rPr>
          <w:rStyle w:val="Domylnaczcionkaakapitu3"/>
          <w:rFonts w:ascii="Verdana" w:eastAsia="Calibri" w:hAnsi="Verdana"/>
          <w:sz w:val="20"/>
          <w:szCs w:val="20"/>
        </w:rPr>
        <w:t>.1</w:t>
      </w:r>
      <w:r w:rsidRPr="003955EA">
        <w:rPr>
          <w:rStyle w:val="Domylnaczcionkaakapitu3"/>
          <w:rFonts w:ascii="Verdana" w:eastAsia="Calibri" w:hAnsi="Verdana"/>
          <w:sz w:val="20"/>
          <w:szCs w:val="20"/>
        </w:rPr>
        <w:t>.</w:t>
      </w:r>
      <w:r w:rsidR="00B33634" w:rsidRPr="003955EA">
        <w:rPr>
          <w:rStyle w:val="Domylnaczcionkaakapitu3"/>
          <w:rFonts w:ascii="Verdana" w:eastAsia="Calibri" w:hAnsi="Verdana"/>
          <w:sz w:val="20"/>
          <w:szCs w:val="20"/>
        </w:rPr>
        <w:t xml:space="preserve"> Wykonawca </w:t>
      </w:r>
      <w:r w:rsidR="0022363D">
        <w:rPr>
          <w:rStyle w:val="Domylnaczcionkaakapitu3"/>
          <w:rFonts w:ascii="Verdana" w:eastAsia="Calibri" w:hAnsi="Verdana"/>
          <w:sz w:val="20"/>
          <w:szCs w:val="20"/>
        </w:rPr>
        <w:t xml:space="preserve">lub podwykonawca </w:t>
      </w:r>
      <w:r w:rsidR="00B33634" w:rsidRPr="003955EA">
        <w:rPr>
          <w:rStyle w:val="Domylnaczcionkaakapitu3"/>
          <w:rFonts w:ascii="Verdana" w:eastAsia="Calibri" w:hAnsi="Verdana"/>
          <w:sz w:val="20"/>
          <w:szCs w:val="20"/>
        </w:rPr>
        <w:t>zobowiąz</w:t>
      </w:r>
      <w:r w:rsidRPr="003955EA">
        <w:rPr>
          <w:rStyle w:val="Domylnaczcionkaakapitu3"/>
          <w:rFonts w:ascii="Verdana" w:eastAsia="Calibri" w:hAnsi="Verdana"/>
          <w:sz w:val="20"/>
          <w:szCs w:val="20"/>
        </w:rPr>
        <w:t>any jest</w:t>
      </w:r>
      <w:r w:rsidR="00B33634" w:rsidRPr="003955EA">
        <w:rPr>
          <w:rStyle w:val="Domylnaczcionkaakapitu3"/>
          <w:rFonts w:ascii="Verdana" w:eastAsia="Calibri" w:hAnsi="Verdana"/>
          <w:sz w:val="20"/>
          <w:szCs w:val="20"/>
        </w:rPr>
        <w:t xml:space="preserve"> zatrudniać na podstawie umowy o pracę przez cały okres realizacji przedmiotu umowy osoby wykonujące bezpośrednio roboty przy realizacji przedmiotu zamówienia </w:t>
      </w:r>
      <w:r w:rsidR="0022363D">
        <w:rPr>
          <w:rStyle w:val="Domylnaczcionkaakapitu3"/>
          <w:rFonts w:ascii="Verdana" w:eastAsia="Calibri" w:hAnsi="Verdana"/>
          <w:sz w:val="20"/>
          <w:szCs w:val="20"/>
        </w:rPr>
        <w:t>polegające na</w:t>
      </w:r>
      <w:r w:rsidR="0042433F">
        <w:rPr>
          <w:rStyle w:val="Domylnaczcionkaakapitu3"/>
          <w:rFonts w:ascii="Verdana" w:eastAsia="Calibri" w:hAnsi="Verdana"/>
          <w:sz w:val="20"/>
          <w:szCs w:val="20"/>
        </w:rPr>
        <w:t xml:space="preserve"> </w:t>
      </w:r>
      <w:r w:rsidR="006D13B0">
        <w:rPr>
          <w:rStyle w:val="Domylnaczcionkaakapitu3"/>
          <w:rFonts w:ascii="Verdana" w:eastAsia="Calibri" w:hAnsi="Verdana"/>
          <w:sz w:val="20"/>
          <w:szCs w:val="20"/>
        </w:rPr>
        <w:t>czynnościach biuro</w:t>
      </w:r>
      <w:r w:rsidR="00AC79AE">
        <w:rPr>
          <w:rStyle w:val="Domylnaczcionkaakapitu3"/>
          <w:rFonts w:ascii="Verdana" w:eastAsia="Calibri" w:hAnsi="Verdana"/>
          <w:sz w:val="20"/>
          <w:szCs w:val="20"/>
        </w:rPr>
        <w:t>wo</w:t>
      </w:r>
      <w:r w:rsidR="006D13B0">
        <w:rPr>
          <w:rStyle w:val="Domylnaczcionkaakapitu3"/>
          <w:rFonts w:ascii="Verdana" w:eastAsia="Calibri" w:hAnsi="Verdana"/>
          <w:sz w:val="20"/>
          <w:szCs w:val="20"/>
        </w:rPr>
        <w:t>-administracyjnych</w:t>
      </w:r>
      <w:r w:rsidR="00B33634" w:rsidRPr="003955EA">
        <w:rPr>
          <w:rFonts w:ascii="Verdana" w:hAnsi="Verdana" w:cs="Verdana"/>
          <w:sz w:val="20"/>
          <w:szCs w:val="20"/>
        </w:rPr>
        <w:t>, jeżeli wykonywane przez nie czynności polegają na wykonywaniu pracy w</w:t>
      </w:r>
      <w:r w:rsidR="00D743DD" w:rsidRPr="003955EA">
        <w:rPr>
          <w:rFonts w:ascii="Verdana" w:hAnsi="Verdana" w:cs="Verdana"/>
          <w:sz w:val="20"/>
          <w:szCs w:val="20"/>
        </w:rPr>
        <w:t> </w:t>
      </w:r>
      <w:r w:rsidR="00B33634" w:rsidRPr="003955EA">
        <w:rPr>
          <w:rFonts w:ascii="Verdana" w:hAnsi="Verdana" w:cs="Verdana"/>
          <w:sz w:val="20"/>
          <w:szCs w:val="20"/>
        </w:rPr>
        <w:t>rozumieniu przepisu art. 22 § 1</w:t>
      </w:r>
      <w:r w:rsidR="00447A9E">
        <w:rPr>
          <w:rFonts w:ascii="Verdana" w:hAnsi="Verdana" w:cs="Verdana"/>
          <w:sz w:val="20"/>
          <w:szCs w:val="20"/>
        </w:rPr>
        <w:t xml:space="preserve"> ustawy Kodeks pracy</w:t>
      </w:r>
      <w:r w:rsidR="00447A9E">
        <w:rPr>
          <w:rStyle w:val="Odwoanieprzypisudolnego"/>
          <w:rFonts w:ascii="Verdana" w:hAnsi="Verdana" w:cs="Verdana"/>
          <w:sz w:val="20"/>
          <w:szCs w:val="20"/>
        </w:rPr>
        <w:footnoteReference w:id="5"/>
      </w:r>
      <w:r w:rsidR="00B33634" w:rsidRPr="003955EA">
        <w:rPr>
          <w:rFonts w:ascii="Verdana" w:hAnsi="Verdana" w:cs="Verdana"/>
          <w:sz w:val="20"/>
          <w:szCs w:val="20"/>
        </w:rPr>
        <w:t>.</w:t>
      </w:r>
    </w:p>
    <w:p w14:paraId="744BD766" w14:textId="6EF17960" w:rsidR="005E7266" w:rsidRDefault="00385317" w:rsidP="00AF4085">
      <w:pPr>
        <w:autoSpaceDE w:val="0"/>
        <w:autoSpaceDN w:val="0"/>
        <w:adjustRightInd w:val="0"/>
        <w:spacing w:before="120" w:after="120"/>
        <w:ind w:left="705" w:hanging="705"/>
        <w:jc w:val="both"/>
        <w:rPr>
          <w:rFonts w:ascii="Verdana" w:hAnsi="Verdana" w:cs="Verdana"/>
          <w:sz w:val="20"/>
          <w:szCs w:val="20"/>
        </w:rPr>
      </w:pPr>
      <w:r w:rsidRPr="00AF4085">
        <w:rPr>
          <w:rFonts w:ascii="Verdana" w:hAnsi="Verdana" w:cs="Verdana"/>
          <w:sz w:val="20"/>
          <w:szCs w:val="20"/>
        </w:rPr>
        <w:t>6.</w:t>
      </w:r>
      <w:r w:rsidR="00140E38">
        <w:rPr>
          <w:rFonts w:ascii="Verdana" w:hAnsi="Verdana" w:cs="Verdana"/>
          <w:sz w:val="20"/>
          <w:szCs w:val="20"/>
        </w:rPr>
        <w:t>6</w:t>
      </w:r>
      <w:r w:rsidRPr="00AF4085">
        <w:rPr>
          <w:rFonts w:ascii="Verdana" w:hAnsi="Verdana" w:cs="Verdana"/>
          <w:sz w:val="20"/>
          <w:szCs w:val="20"/>
        </w:rPr>
        <w:t>.2.</w:t>
      </w:r>
      <w:r w:rsidR="00B33634" w:rsidRPr="00AF4085">
        <w:rPr>
          <w:rFonts w:ascii="Verdana" w:hAnsi="Verdana" w:cs="Verdana"/>
          <w:sz w:val="20"/>
          <w:szCs w:val="20"/>
        </w:rPr>
        <w:t xml:space="preserve"> </w:t>
      </w:r>
      <w:r w:rsidR="005E7266" w:rsidRPr="00AF4085">
        <w:rPr>
          <w:rFonts w:ascii="Verdana" w:hAnsi="Verdana" w:cs="Verdana"/>
          <w:sz w:val="20"/>
          <w:szCs w:val="20"/>
        </w:rPr>
        <w:t>Szczegółowe wymagania w zakresie zatrudniania przez wykonawcę lub podwykonawcę</w:t>
      </w:r>
      <w:r w:rsidR="005E7266" w:rsidRPr="00611D1C">
        <w:rPr>
          <w:rFonts w:ascii="Verdana" w:hAnsi="Verdana" w:cs="Verdana"/>
          <w:sz w:val="20"/>
          <w:szCs w:val="20"/>
        </w:rPr>
        <w:t xml:space="preserve"> osób na podstawie stosunku pracy</w:t>
      </w:r>
      <w:r w:rsidR="00953490">
        <w:rPr>
          <w:rFonts w:ascii="Verdana" w:hAnsi="Verdana" w:cs="Verdana"/>
          <w:sz w:val="20"/>
          <w:szCs w:val="20"/>
        </w:rPr>
        <w:t xml:space="preserve">, w tym: </w:t>
      </w:r>
      <w:r w:rsidR="00953490" w:rsidRPr="00953490">
        <w:rPr>
          <w:rFonts w:ascii="Verdana" w:hAnsi="Verdana" w:cs="Verdana"/>
          <w:sz w:val="20"/>
          <w:szCs w:val="20"/>
        </w:rPr>
        <w:t>spos</w:t>
      </w:r>
      <w:r w:rsidR="007E7A1E">
        <w:rPr>
          <w:rFonts w:ascii="Verdana" w:hAnsi="Verdana" w:cs="Verdana"/>
          <w:sz w:val="20"/>
          <w:szCs w:val="20"/>
        </w:rPr>
        <w:t>obu</w:t>
      </w:r>
      <w:r w:rsidR="00953490" w:rsidRPr="00953490">
        <w:rPr>
          <w:rFonts w:ascii="Verdana" w:hAnsi="Verdana" w:cs="Verdana"/>
          <w:sz w:val="20"/>
          <w:szCs w:val="20"/>
        </w:rPr>
        <w:t xml:space="preserve"> weryfikacji zatrudnienia tych osób</w:t>
      </w:r>
      <w:r w:rsidR="00953490">
        <w:rPr>
          <w:rFonts w:ascii="Verdana" w:hAnsi="Verdana" w:cs="Verdana"/>
          <w:sz w:val="20"/>
          <w:szCs w:val="20"/>
        </w:rPr>
        <w:t xml:space="preserve">, </w:t>
      </w:r>
      <w:r w:rsidR="00953490" w:rsidRPr="00953490">
        <w:rPr>
          <w:rFonts w:ascii="Verdana" w:hAnsi="Verdana" w:cs="Verdana"/>
          <w:sz w:val="20"/>
          <w:szCs w:val="20"/>
        </w:rPr>
        <w:t>uprawnienia zamawiającego w zakresie kontroli spełniania przez wykonawcę wymagań związanych z zatrudnianiem tych osób oraz sankcji z tytułu niespełnienia tych wymagań</w:t>
      </w:r>
      <w:r w:rsidR="00953490">
        <w:rPr>
          <w:rFonts w:ascii="Verdana" w:hAnsi="Verdana" w:cs="Verdana"/>
          <w:sz w:val="20"/>
          <w:szCs w:val="20"/>
        </w:rPr>
        <w:t>,</w:t>
      </w:r>
      <w:r w:rsidR="005E7266">
        <w:rPr>
          <w:rFonts w:ascii="Verdana" w:hAnsi="Verdana" w:cs="Verdana"/>
          <w:sz w:val="20"/>
          <w:szCs w:val="20"/>
        </w:rPr>
        <w:t xml:space="preserve"> zostały określone w projektowanych postanowieniach umowy (Tom II SWZ)</w:t>
      </w:r>
      <w:r w:rsidR="00447A9E">
        <w:rPr>
          <w:rFonts w:ascii="Verdana" w:hAnsi="Verdana" w:cs="Verdana"/>
          <w:sz w:val="20"/>
          <w:szCs w:val="20"/>
        </w:rPr>
        <w:t>.</w:t>
      </w:r>
    </w:p>
    <w:p w14:paraId="6255BBD2" w14:textId="290FDD93" w:rsidR="00946DE6" w:rsidRPr="00953490" w:rsidRDefault="0089704B" w:rsidP="0027594F">
      <w:pPr>
        <w:autoSpaceDE w:val="0"/>
        <w:autoSpaceDN w:val="0"/>
        <w:adjustRightInd w:val="0"/>
        <w:spacing w:after="120"/>
        <w:ind w:left="703" w:hanging="703"/>
        <w:jc w:val="both"/>
        <w:rPr>
          <w:rFonts w:ascii="Verdana" w:hAnsi="Verdana" w:cs="Verdana"/>
          <w:sz w:val="20"/>
          <w:szCs w:val="20"/>
        </w:rPr>
      </w:pPr>
      <w:r>
        <w:rPr>
          <w:rFonts w:ascii="Verdana" w:hAnsi="Verdana" w:cs="Verdana"/>
          <w:sz w:val="20"/>
          <w:szCs w:val="20"/>
        </w:rPr>
        <w:t>6.</w:t>
      </w:r>
      <w:r w:rsidR="00140E38">
        <w:rPr>
          <w:rFonts w:ascii="Verdana" w:hAnsi="Verdana" w:cs="Verdana"/>
          <w:sz w:val="20"/>
          <w:szCs w:val="20"/>
        </w:rPr>
        <w:t>7</w:t>
      </w:r>
      <w:r>
        <w:rPr>
          <w:rFonts w:ascii="Verdana" w:hAnsi="Verdana" w:cs="Verdana"/>
          <w:sz w:val="20"/>
          <w:szCs w:val="20"/>
        </w:rPr>
        <w:t xml:space="preserve">. </w:t>
      </w:r>
      <w:r>
        <w:rPr>
          <w:rFonts w:ascii="Verdana" w:hAnsi="Verdana" w:cs="Verdana"/>
          <w:sz w:val="20"/>
          <w:szCs w:val="20"/>
        </w:rPr>
        <w:tab/>
      </w:r>
      <w:r w:rsidRPr="0089704B">
        <w:rPr>
          <w:rFonts w:ascii="Verdana" w:hAnsi="Verdana" w:cs="Verdana"/>
          <w:sz w:val="20"/>
          <w:szCs w:val="20"/>
        </w:rPr>
        <w:t>Zamawiający nie dokonał podziału zamówienia na części, ponieważ</w:t>
      </w:r>
      <w:r>
        <w:rPr>
          <w:rFonts w:ascii="Verdana" w:hAnsi="Verdana" w:cs="Verdana"/>
          <w:sz w:val="20"/>
          <w:szCs w:val="20"/>
        </w:rPr>
        <w:t xml:space="preserve"> </w:t>
      </w:r>
      <w:r w:rsidR="0026469D" w:rsidRPr="0026469D">
        <w:rPr>
          <w:rFonts w:ascii="Verdana" w:hAnsi="Verdana" w:cs="Verdana"/>
          <w:sz w:val="20"/>
          <w:szCs w:val="20"/>
        </w:rPr>
        <w:t>jest to niezasadne z</w:t>
      </w:r>
      <w:r w:rsidR="0026469D">
        <w:rPr>
          <w:rFonts w:ascii="Verdana" w:hAnsi="Verdana" w:cs="Verdana"/>
          <w:sz w:val="20"/>
          <w:szCs w:val="20"/>
        </w:rPr>
        <w:t> </w:t>
      </w:r>
      <w:r w:rsidR="0026469D" w:rsidRPr="0026469D">
        <w:rPr>
          <w:rFonts w:ascii="Verdana" w:hAnsi="Verdana" w:cs="Verdana"/>
          <w:sz w:val="20"/>
          <w:szCs w:val="20"/>
        </w:rPr>
        <w:t>uwagi na specyfikę przedmiotu zamówienia</w:t>
      </w:r>
      <w:r w:rsidR="0026469D">
        <w:rPr>
          <w:rFonts w:ascii="Verdana" w:hAnsi="Verdana" w:cs="Verdana"/>
          <w:sz w:val="20"/>
          <w:szCs w:val="20"/>
        </w:rPr>
        <w:t>. P</w:t>
      </w:r>
      <w:r>
        <w:rPr>
          <w:rFonts w:ascii="Verdana" w:hAnsi="Verdana" w:cs="Verdana"/>
          <w:sz w:val="20"/>
          <w:szCs w:val="20"/>
        </w:rPr>
        <w:t>rzedmiotowe zamówieni</w:t>
      </w:r>
      <w:r w:rsidR="0026469D">
        <w:rPr>
          <w:rFonts w:ascii="Verdana" w:hAnsi="Verdana" w:cs="Verdana"/>
          <w:sz w:val="20"/>
          <w:szCs w:val="20"/>
        </w:rPr>
        <w:t>e</w:t>
      </w:r>
      <w:r>
        <w:rPr>
          <w:rFonts w:ascii="Verdana" w:hAnsi="Verdana" w:cs="Verdana"/>
          <w:sz w:val="20"/>
          <w:szCs w:val="20"/>
        </w:rPr>
        <w:t xml:space="preserve"> stanowi </w:t>
      </w:r>
      <w:r>
        <w:rPr>
          <w:rFonts w:ascii="Verdana" w:hAnsi="Verdana" w:cs="Verdana"/>
          <w:sz w:val="20"/>
          <w:szCs w:val="20"/>
        </w:rPr>
        <w:lastRenderedPageBreak/>
        <w:t xml:space="preserve">zamierzoną przez Zamawiającego całość, w której skład wchodzą ściśle powiązane ze sobą </w:t>
      </w:r>
      <w:r w:rsidR="00EB6C7A">
        <w:rPr>
          <w:rFonts w:ascii="Verdana" w:hAnsi="Verdana" w:cs="Verdana"/>
          <w:sz w:val="20"/>
          <w:szCs w:val="20"/>
        </w:rPr>
        <w:t xml:space="preserve">elementy i </w:t>
      </w:r>
      <w:r>
        <w:rPr>
          <w:rFonts w:ascii="Verdana" w:hAnsi="Verdana" w:cs="Verdana"/>
          <w:sz w:val="20"/>
          <w:szCs w:val="20"/>
        </w:rPr>
        <w:t>czynności</w:t>
      </w:r>
      <w:r w:rsidR="00CC0EFC">
        <w:rPr>
          <w:rFonts w:ascii="Verdana" w:hAnsi="Verdana" w:cs="Verdana"/>
          <w:sz w:val="20"/>
          <w:szCs w:val="20"/>
        </w:rPr>
        <w:t>.</w:t>
      </w:r>
      <w:r>
        <w:rPr>
          <w:rFonts w:ascii="Verdana" w:hAnsi="Verdana" w:cs="Verdana"/>
          <w:sz w:val="20"/>
          <w:szCs w:val="20"/>
        </w:rPr>
        <w:t xml:space="preserve"> Wykonanie ich przez jednego Wykonawcę ma zapewnić dokładność, integralność prac oraz terminowość realizacji. Podział na części groziłby nadmiernymi trudnościami technicznymi</w:t>
      </w:r>
      <w:r w:rsidR="00EB6C7A">
        <w:rPr>
          <w:rFonts w:ascii="Verdana" w:hAnsi="Verdana" w:cs="Verdana"/>
          <w:sz w:val="20"/>
          <w:szCs w:val="20"/>
        </w:rPr>
        <w:t>,</w:t>
      </w:r>
      <w:r w:rsidR="00CC0EFC">
        <w:rPr>
          <w:rFonts w:ascii="Verdana" w:hAnsi="Verdana" w:cs="Verdana"/>
          <w:sz w:val="20"/>
          <w:szCs w:val="20"/>
        </w:rPr>
        <w:t xml:space="preserve"> </w:t>
      </w:r>
      <w:r w:rsidR="00EB6C7A" w:rsidRPr="00EB6C7A">
        <w:rPr>
          <w:rFonts w:ascii="Verdana" w:hAnsi="Verdana" w:cs="Verdana"/>
          <w:sz w:val="20"/>
          <w:szCs w:val="20"/>
        </w:rPr>
        <w:t>brakiem możliwości uzyskania gwarancji jakości na zamówieni</w:t>
      </w:r>
      <w:r w:rsidR="00EB6C7A">
        <w:rPr>
          <w:rFonts w:ascii="Verdana" w:hAnsi="Verdana" w:cs="Verdana"/>
          <w:sz w:val="20"/>
          <w:szCs w:val="20"/>
        </w:rPr>
        <w:t>e</w:t>
      </w:r>
      <w:r w:rsidR="00EB6C7A" w:rsidRPr="00EB6C7A">
        <w:rPr>
          <w:rFonts w:ascii="Verdana" w:hAnsi="Verdana" w:cs="Verdana"/>
          <w:sz w:val="20"/>
          <w:szCs w:val="20"/>
        </w:rPr>
        <w:t xml:space="preserve"> jako całość </w:t>
      </w:r>
      <w:r w:rsidR="00EB6C7A">
        <w:rPr>
          <w:rFonts w:ascii="Verdana" w:hAnsi="Verdana" w:cs="Verdana"/>
          <w:sz w:val="20"/>
          <w:szCs w:val="20"/>
        </w:rPr>
        <w:t>oraz</w:t>
      </w:r>
      <w:r w:rsidR="00EB6C7A" w:rsidRPr="00EB6C7A">
        <w:rPr>
          <w:rFonts w:ascii="Verdana" w:hAnsi="Verdana" w:cs="Verdana"/>
          <w:sz w:val="20"/>
          <w:szCs w:val="20"/>
        </w:rPr>
        <w:t xml:space="preserve"> nadmiernymi kosztami wykonania zamówienia. Zakres przedmiotu zamówienia odpowiada profilowi działalności małych i średnich przedsiębiorstw.</w:t>
      </w: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758CC22C" w14:textId="7CF8B719" w:rsidR="00FA0816" w:rsidRDefault="006D13B0" w:rsidP="00AC79AE">
      <w:pPr>
        <w:widowControl w:val="0"/>
        <w:spacing w:after="120"/>
        <w:ind w:left="709"/>
        <w:jc w:val="both"/>
        <w:rPr>
          <w:rFonts w:ascii="Verdana" w:hAnsi="Verdana" w:cs="Verdana"/>
          <w:sz w:val="20"/>
          <w:szCs w:val="20"/>
        </w:rPr>
      </w:pPr>
      <w:r>
        <w:rPr>
          <w:rFonts w:ascii="Verdana" w:hAnsi="Verdana" w:cs="Verdana"/>
          <w:sz w:val="20"/>
          <w:szCs w:val="20"/>
        </w:rPr>
        <w:t>8</w:t>
      </w:r>
      <w:r w:rsidR="0027594F">
        <w:rPr>
          <w:rFonts w:ascii="Verdana" w:hAnsi="Verdana" w:cs="Verdana"/>
          <w:sz w:val="20"/>
          <w:szCs w:val="20"/>
        </w:rPr>
        <w:t xml:space="preserve"> </w:t>
      </w:r>
      <w:r w:rsidR="00EB6C7A">
        <w:rPr>
          <w:rFonts w:ascii="Verdana" w:hAnsi="Verdana" w:cs="Verdana"/>
          <w:sz w:val="20"/>
          <w:szCs w:val="20"/>
        </w:rPr>
        <w:t>miesi</w:t>
      </w:r>
      <w:r>
        <w:rPr>
          <w:rFonts w:ascii="Verdana" w:hAnsi="Verdana" w:cs="Verdana"/>
          <w:sz w:val="20"/>
          <w:szCs w:val="20"/>
        </w:rPr>
        <w:t xml:space="preserve">ęcy </w:t>
      </w:r>
      <w:r w:rsidR="0027594F">
        <w:rPr>
          <w:rFonts w:ascii="Verdana" w:hAnsi="Verdana" w:cs="Verdana"/>
          <w:sz w:val="20"/>
          <w:szCs w:val="20"/>
        </w:rPr>
        <w:t>od dnia podpisania umowy</w:t>
      </w:r>
    </w:p>
    <w:p w14:paraId="075541C9" w14:textId="02887C2D" w:rsidR="00AC79AE" w:rsidRPr="0022363D" w:rsidRDefault="00AC79AE" w:rsidP="0022363D">
      <w:pPr>
        <w:widowControl w:val="0"/>
        <w:ind w:left="709"/>
        <w:jc w:val="both"/>
        <w:rPr>
          <w:rFonts w:ascii="Verdana" w:hAnsi="Verdana" w:cs="Verdana"/>
          <w:sz w:val="20"/>
          <w:szCs w:val="20"/>
        </w:rPr>
      </w:pPr>
      <w:r>
        <w:rPr>
          <w:rFonts w:ascii="Verdana" w:hAnsi="Verdana" w:cs="Verdana"/>
          <w:sz w:val="20"/>
          <w:szCs w:val="20"/>
        </w:rPr>
        <w:t xml:space="preserve">Termin realizacji zamówienia obejmuje </w:t>
      </w:r>
      <w:r w:rsidRPr="00AC79AE">
        <w:rPr>
          <w:rFonts w:ascii="Verdana" w:hAnsi="Verdana" w:cs="Verdana"/>
          <w:sz w:val="20"/>
          <w:szCs w:val="20"/>
        </w:rPr>
        <w:t>wykonani</w:t>
      </w:r>
      <w:r>
        <w:rPr>
          <w:rFonts w:ascii="Verdana" w:hAnsi="Verdana" w:cs="Verdana"/>
          <w:sz w:val="20"/>
          <w:szCs w:val="20"/>
        </w:rPr>
        <w:t>e</w:t>
      </w:r>
      <w:r w:rsidRPr="00AC79AE">
        <w:rPr>
          <w:rFonts w:ascii="Verdana" w:hAnsi="Verdana" w:cs="Verdana"/>
          <w:sz w:val="20"/>
          <w:szCs w:val="20"/>
        </w:rPr>
        <w:t xml:space="preserve"> kompletnej </w:t>
      </w:r>
      <w:r>
        <w:rPr>
          <w:rFonts w:ascii="Verdana" w:hAnsi="Verdana" w:cs="Verdana"/>
          <w:sz w:val="20"/>
          <w:szCs w:val="20"/>
        </w:rPr>
        <w:t xml:space="preserve">zamiennej </w:t>
      </w:r>
      <w:r w:rsidRPr="00AC79AE">
        <w:rPr>
          <w:rFonts w:ascii="Verdana" w:hAnsi="Verdana" w:cs="Verdana"/>
          <w:sz w:val="20"/>
          <w:szCs w:val="20"/>
        </w:rPr>
        <w:t>dokumentacji projektowo-kosztorysowej wraz z uzyskaniem prawomocnego pozwolenia na budowę</w:t>
      </w:r>
      <w:r>
        <w:rPr>
          <w:rFonts w:ascii="Verdana" w:hAnsi="Verdana" w:cs="Verdana"/>
          <w:sz w:val="20"/>
          <w:szCs w:val="20"/>
        </w:rPr>
        <w:t>.</w:t>
      </w:r>
    </w:p>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FA0816">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5ACE38BF" w14:textId="77777777" w:rsidR="00AC4DB8" w:rsidRPr="007D3A1D"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6CCB8ED0" w14:textId="101FA93F" w:rsidR="00AC4DB8" w:rsidRDefault="003D4F9B" w:rsidP="00BC0B00">
      <w:pPr>
        <w:pStyle w:val="pkt"/>
        <w:spacing w:before="120" w:after="120"/>
        <w:ind w:left="1134" w:firstLine="0"/>
        <w:rPr>
          <w:rFonts w:ascii="Verdana" w:hAnsi="Verdana"/>
          <w:color w:val="000000"/>
          <w:sz w:val="20"/>
        </w:rPr>
      </w:pPr>
      <w:r w:rsidRPr="004A0C02">
        <w:rPr>
          <w:rFonts w:ascii="Verdana" w:hAnsi="Verdana" w:cs="Verdana"/>
          <w:bCs/>
          <w:iCs/>
          <w:sz w:val="20"/>
          <w:szCs w:val="20"/>
        </w:rPr>
        <w:t>Nie dotyczy</w:t>
      </w:r>
      <w:r w:rsidR="00AC4DB8">
        <w:rPr>
          <w:rFonts w:ascii="Verdana" w:hAnsi="Verdana"/>
          <w:color w:val="000000"/>
          <w:sz w:val="20"/>
        </w:rPr>
        <w:tab/>
      </w:r>
      <w:r w:rsidR="00AC4DB8">
        <w:rPr>
          <w:rFonts w:ascii="Verdana" w:hAnsi="Verdana"/>
          <w:color w:val="000000"/>
          <w:sz w:val="20"/>
        </w:rPr>
        <w:tab/>
      </w:r>
    </w:p>
    <w:p w14:paraId="2D90F5EA" w14:textId="7D9A413E" w:rsidR="00AC4DB8"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1CE78AFA" w14:textId="027A38F9" w:rsidR="00CB2B0A" w:rsidRPr="00B55489" w:rsidRDefault="00EE1616" w:rsidP="00EE1616">
      <w:pPr>
        <w:pStyle w:val="pkt"/>
        <w:spacing w:before="120" w:after="120"/>
        <w:ind w:firstLine="283"/>
        <w:rPr>
          <w:rFonts w:ascii="Verdana" w:hAnsi="Verdana"/>
          <w:sz w:val="20"/>
          <w:szCs w:val="20"/>
        </w:rPr>
      </w:pPr>
      <w:r w:rsidRPr="004A0C02">
        <w:rPr>
          <w:rFonts w:ascii="Verdana" w:hAnsi="Verdana" w:cs="Verdana"/>
          <w:bCs/>
          <w:iCs/>
          <w:sz w:val="20"/>
          <w:szCs w:val="20"/>
        </w:rPr>
        <w:t>Nie dotyczy</w:t>
      </w:r>
    </w:p>
    <w:p w14:paraId="2E75DBD8" w14:textId="77777777" w:rsidR="00AC4DB8" w:rsidRPr="007D3A1D" w:rsidRDefault="00AC4DB8" w:rsidP="00AC4DB8">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A7FAA9B" w14:textId="77777777" w:rsidR="00AC4DB8" w:rsidRPr="007D3A1D" w:rsidRDefault="00AC4DB8" w:rsidP="00EE1616">
      <w:pPr>
        <w:pStyle w:val="Tekstpodstawowy2"/>
        <w:tabs>
          <w:tab w:val="left" w:pos="1701"/>
        </w:tabs>
        <w:spacing w:after="120"/>
        <w:ind w:left="1559"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7AF031B8" w14:textId="4F5B606E" w:rsidR="0027594F" w:rsidRPr="00183D85" w:rsidRDefault="009914F3" w:rsidP="0027594F">
      <w:pPr>
        <w:pStyle w:val="Tekstpodstawowy2"/>
        <w:tabs>
          <w:tab w:val="left" w:pos="709"/>
        </w:tabs>
        <w:spacing w:before="0"/>
        <w:ind w:left="1134"/>
        <w:rPr>
          <w:rFonts w:ascii="Verdana" w:eastAsia="Calibri" w:hAnsi="Verdana" w:cs="Verdana"/>
          <w:b w:val="0"/>
          <w:sz w:val="20"/>
          <w:szCs w:val="20"/>
        </w:rPr>
      </w:pPr>
      <w:bookmarkStart w:id="3" w:name="_Hlk117853053"/>
      <w:bookmarkStart w:id="4" w:name="_Hlk118723204"/>
      <w:bookmarkStart w:id="5" w:name="_Hlk70335420"/>
      <w:r>
        <w:rPr>
          <w:rFonts w:ascii="Verdana" w:eastAsia="Calibri" w:hAnsi="Verdana" w:cs="Verdana"/>
          <w:b w:val="0"/>
          <w:sz w:val="20"/>
          <w:szCs w:val="20"/>
        </w:rPr>
        <w:t>Nie dotyczy</w:t>
      </w:r>
      <w:bookmarkEnd w:id="3"/>
      <w:r w:rsidR="0027594F" w:rsidRPr="00183D85">
        <w:rPr>
          <w:rFonts w:ascii="Verdana" w:eastAsia="Calibri" w:hAnsi="Verdana" w:cs="Verdana"/>
          <w:bCs w:val="0"/>
          <w:sz w:val="20"/>
          <w:szCs w:val="20"/>
        </w:rPr>
        <w:t xml:space="preserve">  </w:t>
      </w:r>
      <w:bookmarkEnd w:id="4"/>
    </w:p>
    <w:bookmarkEnd w:id="5"/>
    <w:p w14:paraId="51D627A4" w14:textId="0ED4AE6B" w:rsidR="003472D4" w:rsidRPr="004A0C02" w:rsidRDefault="0027594F" w:rsidP="00E708A2">
      <w:pPr>
        <w:pStyle w:val="Bezodstpw"/>
        <w:tabs>
          <w:tab w:val="left" w:pos="1276"/>
        </w:tabs>
        <w:jc w:val="both"/>
        <w:rPr>
          <w:rFonts w:ascii="Verdana" w:hAnsi="Verdana" w:cs="Verdana"/>
          <w:color w:val="000000"/>
          <w:sz w:val="20"/>
          <w:szCs w:val="20"/>
        </w:rPr>
      </w:pPr>
      <w:r>
        <w:rPr>
          <w:rFonts w:ascii="Verdana" w:hAnsi="Verdana" w:cs="Verdana"/>
          <w:color w:val="000000"/>
          <w:sz w:val="20"/>
          <w:szCs w:val="20"/>
        </w:rPr>
        <w:t xml:space="preserve"> </w:t>
      </w:r>
    </w:p>
    <w:p w14:paraId="514DB23A" w14:textId="312273C0" w:rsidR="002F7450" w:rsidRPr="002F7450" w:rsidRDefault="00AC4DB8" w:rsidP="009914F3">
      <w:pPr>
        <w:pStyle w:val="Tekstpodstawowy2"/>
        <w:tabs>
          <w:tab w:val="left" w:pos="1276"/>
        </w:tabs>
        <w:spacing w:before="0" w:after="120"/>
        <w:ind w:left="1559"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54B49A9D" w14:textId="77777777" w:rsidR="009914F3" w:rsidRDefault="009914F3" w:rsidP="009914F3">
      <w:pPr>
        <w:tabs>
          <w:tab w:val="left" w:pos="1276"/>
        </w:tabs>
        <w:spacing w:after="120"/>
        <w:ind w:left="1134"/>
        <w:jc w:val="both"/>
        <w:rPr>
          <w:rFonts w:ascii="Verdana" w:hAnsi="Verdana"/>
          <w:sz w:val="20"/>
          <w:szCs w:val="20"/>
        </w:rPr>
      </w:pPr>
      <w:r w:rsidRPr="005D0828">
        <w:rPr>
          <w:rFonts w:ascii="Verdana" w:hAnsi="Verdana"/>
          <w:sz w:val="20"/>
          <w:szCs w:val="20"/>
        </w:rPr>
        <w:t>Wykonawca musi wskazać osoby, które będą uczestniczyć w wykonywaniu zamówienia, legitymujące się kwalifikacjami zawodowymi i doświadczeniem odpowiednim do funkcji, jakie zostaną im powierzone. Wykonawca, na każdą funkcję wymienioną poniżej, wskaże osoby, które musi mieć dostępne na etapie realizacji zamówienia, spełniające następujące wymagania:</w:t>
      </w:r>
    </w:p>
    <w:p w14:paraId="2F9C68FB" w14:textId="77777777" w:rsidR="009914F3" w:rsidRPr="00977CC7" w:rsidRDefault="009914F3" w:rsidP="009914F3">
      <w:pPr>
        <w:tabs>
          <w:tab w:val="left" w:pos="1276"/>
        </w:tabs>
        <w:ind w:left="2126" w:hanging="992"/>
        <w:jc w:val="both"/>
        <w:rPr>
          <w:rFonts w:ascii="Verdana" w:hAnsi="Verdana"/>
          <w:sz w:val="6"/>
          <w:szCs w:val="6"/>
        </w:rPr>
      </w:pPr>
    </w:p>
    <w:p w14:paraId="1E7426E6" w14:textId="51DE37E2" w:rsidR="009914F3" w:rsidRPr="005D0828" w:rsidRDefault="009914F3" w:rsidP="009914F3">
      <w:pPr>
        <w:tabs>
          <w:tab w:val="left" w:pos="1276"/>
        </w:tabs>
        <w:spacing w:after="120"/>
        <w:ind w:left="2126" w:hanging="992"/>
        <w:jc w:val="both"/>
        <w:rPr>
          <w:rFonts w:ascii="Verdana" w:hAnsi="Verdana"/>
          <w:b/>
          <w:bCs/>
          <w:sz w:val="20"/>
          <w:szCs w:val="20"/>
        </w:rPr>
      </w:pPr>
      <w:r w:rsidRPr="005D0828">
        <w:rPr>
          <w:rFonts w:ascii="Verdana" w:hAnsi="Verdana"/>
          <w:b/>
          <w:bCs/>
          <w:sz w:val="20"/>
          <w:szCs w:val="20"/>
          <w:u w:val="single"/>
        </w:rPr>
        <w:t xml:space="preserve">osoba do pełnienia funkcji </w:t>
      </w:r>
      <w:r w:rsidR="00542F7B">
        <w:rPr>
          <w:rFonts w:ascii="Verdana" w:hAnsi="Verdana"/>
          <w:b/>
          <w:bCs/>
          <w:sz w:val="20"/>
          <w:szCs w:val="20"/>
          <w:u w:val="single"/>
        </w:rPr>
        <w:t>Główny Projektant</w:t>
      </w:r>
      <w:r w:rsidRPr="005D0828">
        <w:rPr>
          <w:rFonts w:ascii="Verdana" w:hAnsi="Verdana"/>
          <w:b/>
          <w:bCs/>
          <w:sz w:val="20"/>
          <w:szCs w:val="20"/>
          <w:u w:val="single"/>
        </w:rPr>
        <w:t>:</w:t>
      </w:r>
    </w:p>
    <w:p w14:paraId="445F23A3" w14:textId="35D9172B" w:rsidR="009914F3" w:rsidRDefault="009914F3" w:rsidP="009914F3">
      <w:pPr>
        <w:tabs>
          <w:tab w:val="left" w:pos="1276"/>
        </w:tabs>
        <w:ind w:left="2126" w:hanging="992"/>
        <w:jc w:val="both"/>
        <w:rPr>
          <w:rFonts w:ascii="Verdana" w:hAnsi="Verdana"/>
          <w:bCs/>
          <w:sz w:val="20"/>
          <w:szCs w:val="20"/>
        </w:rPr>
      </w:pPr>
      <w:r w:rsidRPr="005D0828">
        <w:rPr>
          <w:rFonts w:ascii="Verdana" w:hAnsi="Verdana"/>
          <w:bCs/>
          <w:sz w:val="20"/>
          <w:szCs w:val="20"/>
        </w:rPr>
        <w:t>- wymagana liczba osób: 1</w:t>
      </w:r>
    </w:p>
    <w:p w14:paraId="008A45CC" w14:textId="6733AC20" w:rsidR="009914F3" w:rsidRPr="009914F3" w:rsidRDefault="009914F3" w:rsidP="009914F3">
      <w:pPr>
        <w:tabs>
          <w:tab w:val="left" w:pos="1276"/>
        </w:tabs>
        <w:ind w:left="2126" w:hanging="992"/>
        <w:jc w:val="both"/>
        <w:rPr>
          <w:rFonts w:ascii="Verdana" w:hAnsi="Verdana"/>
          <w:bCs/>
          <w:sz w:val="20"/>
          <w:szCs w:val="20"/>
        </w:rPr>
      </w:pPr>
      <w:r>
        <w:rPr>
          <w:rFonts w:ascii="Verdana" w:hAnsi="Verdana"/>
          <w:sz w:val="20"/>
          <w:szCs w:val="20"/>
        </w:rPr>
        <w:t>Kwalifikacje zawodowe:</w:t>
      </w:r>
    </w:p>
    <w:p w14:paraId="53A4456D" w14:textId="135752F3" w:rsidR="009914F3" w:rsidRPr="0047117C" w:rsidRDefault="009914F3" w:rsidP="009914F3">
      <w:pPr>
        <w:pStyle w:val="Bezodstpw"/>
        <w:tabs>
          <w:tab w:val="left" w:pos="709"/>
        </w:tabs>
        <w:ind w:left="1130" w:hanging="705"/>
        <w:jc w:val="both"/>
        <w:rPr>
          <w:rFonts w:ascii="Verdana" w:hAnsi="Verdana"/>
          <w:sz w:val="20"/>
          <w:szCs w:val="20"/>
        </w:rPr>
      </w:pPr>
      <w:r>
        <w:rPr>
          <w:rFonts w:ascii="Verdana" w:hAnsi="Verdana"/>
          <w:sz w:val="20"/>
          <w:szCs w:val="20"/>
        </w:rPr>
        <w:tab/>
      </w:r>
      <w:r>
        <w:rPr>
          <w:rFonts w:ascii="Verdana" w:hAnsi="Verdana"/>
          <w:sz w:val="20"/>
          <w:szCs w:val="20"/>
        </w:rPr>
        <w:tab/>
      </w:r>
      <w:r w:rsidRPr="0047117C">
        <w:rPr>
          <w:rFonts w:ascii="Verdana" w:hAnsi="Verdana"/>
          <w:sz w:val="20"/>
          <w:szCs w:val="20"/>
        </w:rPr>
        <w:t xml:space="preserve">Posiadanie uprawnień budowlanych </w:t>
      </w:r>
      <w:r w:rsidRPr="009914F3">
        <w:rPr>
          <w:rFonts w:ascii="Verdana" w:hAnsi="Verdana"/>
          <w:sz w:val="20"/>
          <w:szCs w:val="20"/>
        </w:rPr>
        <w:t>do projektowania w branży architektonicznej</w:t>
      </w:r>
      <w:r>
        <w:rPr>
          <w:rFonts w:ascii="Verdana" w:hAnsi="Verdana"/>
          <w:sz w:val="20"/>
          <w:szCs w:val="20"/>
        </w:rPr>
        <w:t>.</w:t>
      </w:r>
    </w:p>
    <w:p w14:paraId="7DC35F02" w14:textId="77777777" w:rsidR="009914F3" w:rsidRPr="0047117C" w:rsidRDefault="009914F3" w:rsidP="009914F3">
      <w:pPr>
        <w:pStyle w:val="Bezodstpw"/>
        <w:tabs>
          <w:tab w:val="left" w:pos="709"/>
        </w:tabs>
        <w:ind w:left="709" w:hanging="284"/>
        <w:jc w:val="both"/>
        <w:rPr>
          <w:rFonts w:ascii="Verdana" w:hAnsi="Verdana"/>
          <w:sz w:val="20"/>
          <w:szCs w:val="20"/>
        </w:rPr>
      </w:pP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EA8E24D" w14:textId="4735B483" w:rsidR="00FA0816" w:rsidRPr="0011405A" w:rsidRDefault="0012143C" w:rsidP="002D558A">
      <w:pPr>
        <w:pStyle w:val="Tekstpodstawowy2"/>
        <w:spacing w:after="120"/>
        <w:ind w:left="709" w:hanging="709"/>
        <w:rPr>
          <w:rStyle w:val="Wyrnieniedelikatne"/>
          <w:rFonts w:ascii="Verdana" w:hAnsi="Verdana" w:cs="Verdana"/>
          <w:b w:val="0"/>
          <w:i w:val="0"/>
          <w:iCs w:val="0"/>
          <w:color w:val="auto"/>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0023407F" w:rsidRPr="007D3A1D">
        <w:rPr>
          <w:rFonts w:ascii="Verdana" w:hAnsi="Verdana" w:cs="Verdana"/>
          <w:b w:val="0"/>
          <w:sz w:val="20"/>
          <w:szCs w:val="20"/>
        </w:rPr>
        <w:lastRenderedPageBreak/>
        <w:t>zasobów technicznych lub zawodowych wykonawcy w inne przedsięwzięcia gospodarcze wykonawcy może mieć negatywny wpływ na realizację zamówienia.</w:t>
      </w: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2B12E743" w14:textId="6E4FD540" w:rsidR="0006792C" w:rsidRDefault="0012143C"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.1.</w:t>
      </w:r>
      <w:r w:rsidR="0006792C" w:rsidRPr="007D3A1D">
        <w:rPr>
          <w:rFonts w:ascii="Verdana" w:hAnsi="Verdana" w:cs="Verdana"/>
          <w:b w:val="0"/>
          <w:sz w:val="20"/>
          <w:szCs w:val="20"/>
        </w:rPr>
        <w:tab/>
        <w:t>Z postępowania o udzielenie zamówienia wyklucza się Wykonawcę, w stosunku do którego zachodzi którakolwiek z okoliczności, o których mowa</w:t>
      </w:r>
      <w:r w:rsidR="007F6849">
        <w:rPr>
          <w:rFonts w:ascii="Verdana" w:hAnsi="Verdana" w:cs="Verdana"/>
          <w:b w:val="0"/>
          <w:sz w:val="20"/>
          <w:szCs w:val="20"/>
        </w:rPr>
        <w:t>:</w:t>
      </w:r>
      <w:r w:rsidR="0006792C" w:rsidRPr="007D3A1D">
        <w:rPr>
          <w:rFonts w:ascii="Verdana" w:hAnsi="Verdana" w:cs="Verdana"/>
          <w:b w:val="0"/>
          <w:sz w:val="20"/>
          <w:szCs w:val="20"/>
        </w:rPr>
        <w:t xml:space="preserve"> </w:t>
      </w:r>
    </w:p>
    <w:p w14:paraId="7F51BE2F" w14:textId="77777777" w:rsidR="007F6849" w:rsidRDefault="007F6849" w:rsidP="006935CC">
      <w:pPr>
        <w:pStyle w:val="Tekstpodstawowy2"/>
        <w:numPr>
          <w:ilvl w:val="0"/>
          <w:numId w:val="35"/>
        </w:numPr>
        <w:spacing w:before="0"/>
        <w:contextualSpacing/>
        <w:rPr>
          <w:rFonts w:ascii="Verdana" w:hAnsi="Verdana" w:cs="Verdana"/>
          <w:b w:val="0"/>
          <w:sz w:val="20"/>
          <w:szCs w:val="20"/>
        </w:rPr>
      </w:pPr>
      <w:r>
        <w:rPr>
          <w:rFonts w:ascii="Verdana" w:hAnsi="Verdana" w:cs="Verdana"/>
          <w:b w:val="0"/>
          <w:sz w:val="20"/>
          <w:szCs w:val="20"/>
        </w:rPr>
        <w:t xml:space="preserve">w </w:t>
      </w: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23FA961" w14:textId="6E61C655" w:rsidR="007F6849" w:rsidRPr="007F6849" w:rsidRDefault="007F6849" w:rsidP="006935CC">
      <w:pPr>
        <w:pStyle w:val="Tekstpodstawowy2"/>
        <w:numPr>
          <w:ilvl w:val="0"/>
          <w:numId w:val="35"/>
        </w:numPr>
        <w:spacing w:before="0" w:after="120"/>
        <w:ind w:left="1066" w:hanging="357"/>
        <w:rPr>
          <w:rFonts w:ascii="Verdana" w:hAnsi="Verdana" w:cs="Verdana"/>
          <w:b w:val="0"/>
          <w:sz w:val="20"/>
          <w:szCs w:val="20"/>
        </w:rPr>
      </w:pPr>
      <w:r>
        <w:rPr>
          <w:rFonts w:ascii="Verdana" w:hAnsi="Verdana" w:cs="Verdana"/>
          <w:b w:val="0"/>
          <w:sz w:val="20"/>
          <w:szCs w:val="20"/>
        </w:rPr>
        <w:t xml:space="preserve">w 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6"/>
      </w:r>
      <w:r>
        <w:rPr>
          <w:rFonts w:ascii="Verdana" w:hAnsi="Verdana" w:cs="Verdana"/>
          <w:b w:val="0"/>
          <w:sz w:val="20"/>
          <w:szCs w:val="20"/>
        </w:rPr>
        <w:t>.</w:t>
      </w:r>
    </w:p>
    <w:p w14:paraId="2C10F555" w14:textId="644958C3" w:rsidR="0006792C" w:rsidRPr="007D3A1D" w:rsidRDefault="006C29A1" w:rsidP="00C258EB">
      <w:pPr>
        <w:pStyle w:val="Tekstpodstawowy2"/>
        <w:spacing w:after="120"/>
        <w:ind w:left="708" w:hanging="708"/>
        <w:rPr>
          <w:rFonts w:ascii="Verdana" w:hAnsi="Verdana" w:cs="Verdana"/>
          <w:b w:val="0"/>
          <w:sz w:val="20"/>
          <w:szCs w:val="20"/>
        </w:rPr>
      </w:pPr>
      <w:r>
        <w:rPr>
          <w:rFonts w:ascii="Verdana" w:hAnsi="Verdana" w:cs="Verdana"/>
          <w:b w:val="0"/>
          <w:sz w:val="20"/>
          <w:szCs w:val="20"/>
        </w:rPr>
        <w:t>9</w:t>
      </w:r>
      <w:r w:rsidR="00A719B5" w:rsidRPr="007D3A1D">
        <w:rPr>
          <w:rFonts w:ascii="Verdana" w:hAnsi="Verdana" w:cs="Verdana"/>
          <w:b w:val="0"/>
          <w:sz w:val="20"/>
          <w:szCs w:val="20"/>
        </w:rPr>
        <w:t>.</w:t>
      </w:r>
      <w:r w:rsidR="009C32D9">
        <w:rPr>
          <w:rFonts w:ascii="Verdana" w:hAnsi="Verdana" w:cs="Verdana"/>
          <w:b w:val="0"/>
          <w:sz w:val="20"/>
          <w:szCs w:val="20"/>
        </w:rPr>
        <w:t>2</w:t>
      </w:r>
      <w:r w:rsidR="00A719B5" w:rsidRPr="007D3A1D">
        <w:rPr>
          <w:rFonts w:ascii="Verdana" w:hAnsi="Verdana" w:cs="Verdana"/>
          <w:b w:val="0"/>
          <w:sz w:val="20"/>
          <w:szCs w:val="20"/>
        </w:rPr>
        <w:t>.</w:t>
      </w:r>
      <w:r w:rsidR="00A719B5" w:rsidRPr="007D3A1D">
        <w:rPr>
          <w:rFonts w:ascii="Verdana" w:hAnsi="Verdana" w:cs="Verdana"/>
          <w:b w:val="0"/>
          <w:sz w:val="20"/>
          <w:szCs w:val="20"/>
        </w:rPr>
        <w:tab/>
      </w:r>
      <w:r w:rsidR="0006792C" w:rsidRPr="007D3A1D">
        <w:rPr>
          <w:rFonts w:ascii="Verdana" w:hAnsi="Verdana" w:cs="Verdana"/>
          <w:b w:val="0"/>
          <w:sz w:val="20"/>
          <w:szCs w:val="20"/>
        </w:rPr>
        <w:t xml:space="preserve">Wykluczenie Wykonawcy następuje </w:t>
      </w:r>
      <w:r w:rsidR="002946A8" w:rsidRPr="007D3A1D">
        <w:rPr>
          <w:rFonts w:ascii="Verdana" w:hAnsi="Verdana" w:cs="Verdana"/>
          <w:b w:val="0"/>
          <w:sz w:val="20"/>
          <w:szCs w:val="20"/>
        </w:rPr>
        <w:t xml:space="preserve">na odpowiedni okres wskazany w </w:t>
      </w:r>
      <w:r w:rsidR="0006792C" w:rsidRPr="007D3A1D">
        <w:rPr>
          <w:rFonts w:ascii="Verdana" w:hAnsi="Verdana" w:cs="Verdana"/>
          <w:b w:val="0"/>
          <w:sz w:val="20"/>
          <w:szCs w:val="20"/>
        </w:rPr>
        <w:t xml:space="preserve"> art. </w:t>
      </w:r>
      <w:r w:rsidR="00A719B5" w:rsidRPr="007D3A1D">
        <w:rPr>
          <w:rFonts w:ascii="Verdana" w:hAnsi="Verdana" w:cs="Verdana"/>
          <w:b w:val="0"/>
          <w:sz w:val="20"/>
          <w:szCs w:val="20"/>
        </w:rPr>
        <w:t>111</w:t>
      </w:r>
      <w:r w:rsidR="0006792C" w:rsidRPr="007D3A1D">
        <w:rPr>
          <w:rFonts w:ascii="Verdana" w:hAnsi="Verdana" w:cs="Verdana"/>
          <w:b w:val="0"/>
          <w:sz w:val="20"/>
          <w:szCs w:val="20"/>
        </w:rPr>
        <w:t xml:space="preserve"> ustawy </w:t>
      </w:r>
      <w:proofErr w:type="spellStart"/>
      <w:r w:rsidR="0006792C" w:rsidRPr="007D3A1D">
        <w:rPr>
          <w:rFonts w:ascii="Verdana" w:hAnsi="Verdana" w:cs="Verdana"/>
          <w:b w:val="0"/>
          <w:sz w:val="20"/>
          <w:szCs w:val="20"/>
        </w:rPr>
        <w:t>Pzp</w:t>
      </w:r>
      <w:proofErr w:type="spellEnd"/>
      <w:r w:rsidR="0006792C" w:rsidRPr="007D3A1D">
        <w:rPr>
          <w:rFonts w:ascii="Verdana" w:hAnsi="Verdana" w:cs="Verdana"/>
          <w:b w:val="0"/>
          <w:sz w:val="20"/>
          <w:szCs w:val="20"/>
        </w:rPr>
        <w:t>.</w:t>
      </w:r>
    </w:p>
    <w:p w14:paraId="79666CEE" w14:textId="3F985F91" w:rsidR="00A719B5" w:rsidRPr="007D3A1D" w:rsidRDefault="006C29A1" w:rsidP="00C258EB">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3</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A719B5" w:rsidRPr="007D3A1D">
        <w:rPr>
          <w:rFonts w:ascii="Verdana" w:hAnsi="Verdana" w:cs="Verdana"/>
          <w:b w:val="0"/>
          <w:sz w:val="20"/>
          <w:szCs w:val="20"/>
        </w:rPr>
        <w:t xml:space="preserve">Wykonawca </w:t>
      </w:r>
      <w:r w:rsidR="00A719B5" w:rsidRPr="007D3A1D">
        <w:rPr>
          <w:rFonts w:ascii="Verdana" w:hAnsi="Verdana" w:cs="Verdana"/>
          <w:b w:val="0"/>
          <w:sz w:val="20"/>
          <w:szCs w:val="20"/>
          <w:u w:val="single"/>
        </w:rPr>
        <w:t>nie podlega wykluczeniu</w:t>
      </w:r>
      <w:r w:rsidR="00A719B5" w:rsidRPr="007D3A1D">
        <w:rPr>
          <w:rFonts w:ascii="Verdana" w:hAnsi="Verdana" w:cs="Verdana"/>
          <w:b w:val="0"/>
          <w:sz w:val="20"/>
          <w:szCs w:val="20"/>
        </w:rPr>
        <w:t xml:space="preserve"> w okolicznościach określonych w art. 108 ust. 1 pkt 1, 2</w:t>
      </w:r>
      <w:r w:rsidR="00365DC4">
        <w:rPr>
          <w:rFonts w:ascii="Verdana" w:hAnsi="Verdana" w:cs="Verdana"/>
          <w:b w:val="0"/>
          <w:sz w:val="20"/>
          <w:szCs w:val="20"/>
        </w:rPr>
        <w:t xml:space="preserve"> i</w:t>
      </w:r>
      <w:r w:rsidR="00A719B5" w:rsidRPr="007D3A1D">
        <w:rPr>
          <w:rFonts w:ascii="Verdana" w:hAnsi="Verdana" w:cs="Verdana"/>
          <w:b w:val="0"/>
          <w:sz w:val="20"/>
          <w:szCs w:val="20"/>
        </w:rPr>
        <w:t xml:space="preserve"> 5 ustawy </w:t>
      </w:r>
      <w:proofErr w:type="spellStart"/>
      <w:r w:rsidR="00A719B5" w:rsidRPr="007D3A1D">
        <w:rPr>
          <w:rFonts w:ascii="Verdana" w:hAnsi="Verdana" w:cs="Verdana"/>
          <w:b w:val="0"/>
          <w:sz w:val="20"/>
          <w:szCs w:val="20"/>
        </w:rPr>
        <w:t>Pzp</w:t>
      </w:r>
      <w:proofErr w:type="spellEnd"/>
      <w:r w:rsidR="00A719B5" w:rsidRPr="007D3A1D">
        <w:rPr>
          <w:rFonts w:ascii="Verdana" w:hAnsi="Verdana" w:cs="Verdana"/>
          <w:b w:val="0"/>
          <w:sz w:val="20"/>
          <w:szCs w:val="20"/>
        </w:rPr>
        <w:t>, jeżeli udowodni zamawiającemu, że</w:t>
      </w:r>
      <w:r w:rsidR="00D65A4B" w:rsidRPr="007D3A1D">
        <w:rPr>
          <w:rFonts w:ascii="Verdana" w:hAnsi="Verdana" w:cs="Verdana"/>
          <w:b w:val="0"/>
          <w:sz w:val="20"/>
          <w:szCs w:val="20"/>
        </w:rPr>
        <w:t xml:space="preserve"> spełnił </w:t>
      </w:r>
      <w:r w:rsidR="00C03541" w:rsidRPr="00C03541">
        <w:rPr>
          <w:rFonts w:ascii="Verdana" w:hAnsi="Verdana" w:cs="Verdana"/>
          <w:sz w:val="20"/>
          <w:szCs w:val="20"/>
        </w:rPr>
        <w:t>łącznie</w:t>
      </w:r>
      <w:r w:rsidR="00C03541">
        <w:rPr>
          <w:rFonts w:ascii="Verdana" w:hAnsi="Verdana" w:cs="Verdana"/>
          <w:b w:val="0"/>
          <w:sz w:val="20"/>
          <w:szCs w:val="20"/>
        </w:rPr>
        <w:t xml:space="preserve"> </w:t>
      </w:r>
      <w:r w:rsidR="00D65A4B" w:rsidRPr="007D3A1D">
        <w:rPr>
          <w:rFonts w:ascii="Verdana" w:hAnsi="Verdana" w:cs="Verdana"/>
          <w:b w:val="0"/>
          <w:sz w:val="20"/>
          <w:szCs w:val="20"/>
        </w:rPr>
        <w:t>następujące przesłanki:</w:t>
      </w:r>
    </w:p>
    <w:p w14:paraId="229D238A" w14:textId="77777777" w:rsidR="00D65A4B" w:rsidRPr="007D3A1D" w:rsidRDefault="00D65A4B" w:rsidP="006935C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01692F9E" w14:textId="77777777" w:rsidR="00D65A4B" w:rsidRPr="007D3A1D" w:rsidRDefault="00D65A4B" w:rsidP="006935C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5462A4" w14:textId="77777777" w:rsidR="00D65A4B" w:rsidRPr="007D3A1D" w:rsidRDefault="00D65A4B" w:rsidP="006935C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2F5907CB" w14:textId="77777777" w:rsidR="00D65A4B" w:rsidRPr="007D3A1D" w:rsidRDefault="00D65A4B" w:rsidP="006935CC">
      <w:pPr>
        <w:pStyle w:val="Tekstpodstawowy2"/>
        <w:numPr>
          <w:ilvl w:val="0"/>
          <w:numId w:val="9"/>
        </w:numPr>
        <w:tabs>
          <w:tab w:val="left" w:pos="1560"/>
        </w:tabs>
        <w:spacing w:after="120"/>
        <w:ind w:left="1560" w:hanging="357"/>
        <w:rPr>
          <w:rFonts w:ascii="Verdana" w:hAnsi="Verdana" w:cs="Verdana"/>
          <w:b w:val="0"/>
          <w:sz w:val="20"/>
          <w:szCs w:val="20"/>
        </w:rPr>
      </w:pPr>
      <w:r w:rsidRPr="007D3A1D">
        <w:rPr>
          <w:rFonts w:ascii="Verdana" w:hAnsi="Verdana" w:cs="Verdana"/>
          <w:b w:val="0"/>
          <w:sz w:val="20"/>
          <w:szCs w:val="20"/>
        </w:rPr>
        <w:t>zerwał wszelkie powiązania z osobami lub podmiotami odpowiedzialnymi za nieprawidłowe postępowanie Wykonawcy,</w:t>
      </w:r>
    </w:p>
    <w:p w14:paraId="058CD05D" w14:textId="77777777" w:rsidR="00D65A4B" w:rsidRPr="007D3A1D" w:rsidRDefault="00D65A4B" w:rsidP="006935C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zreorganizował personel,</w:t>
      </w:r>
    </w:p>
    <w:p w14:paraId="06223C8E" w14:textId="77777777" w:rsidR="00D65A4B" w:rsidRPr="007D3A1D" w:rsidRDefault="00D65A4B" w:rsidP="006935C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wdrożył system sprawozdawczości i kontroli,</w:t>
      </w:r>
    </w:p>
    <w:p w14:paraId="6A79D2F9" w14:textId="77777777" w:rsidR="00D65A4B" w:rsidRPr="007D3A1D" w:rsidRDefault="00D65A4B" w:rsidP="006935C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utworzył struktury audytu wewnętrznego do monitorowania przestrzegania przepisów, wewnętrznych regulacji lub standardów,</w:t>
      </w:r>
    </w:p>
    <w:p w14:paraId="5E9F8DEC" w14:textId="77777777" w:rsidR="00D65A4B" w:rsidRPr="007D3A1D" w:rsidRDefault="00D65A4B" w:rsidP="006935C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wprowadził wewnętrzne regulacje dotyczące odpowiedzialności i odszkodowań za nieprzestrzeganie przepisów, wewnętrznych regulacji lub standardów.</w:t>
      </w:r>
    </w:p>
    <w:p w14:paraId="6E42FFD3" w14:textId="722365CA" w:rsidR="0006792C" w:rsidRPr="007D3A1D" w:rsidRDefault="006C29A1"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B50847" w:rsidRPr="007D3A1D">
        <w:rPr>
          <w:rFonts w:ascii="Verdana" w:hAnsi="Verdana" w:cs="Verdana"/>
          <w:b w:val="0"/>
          <w:sz w:val="20"/>
          <w:szCs w:val="20"/>
        </w:rPr>
        <w:t xml:space="preserve">Zamawiający ocenia, czy podjęte przez wykonawcę czynności, o 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są wystarczające do wykazania jego rzetelności, uwzględniając wagę i</w:t>
      </w:r>
      <w:r w:rsidR="00077189">
        <w:rPr>
          <w:rFonts w:ascii="Verdana" w:hAnsi="Verdana" w:cs="Verdana"/>
          <w:b w:val="0"/>
          <w:sz w:val="20"/>
          <w:szCs w:val="20"/>
        </w:rPr>
        <w:t> </w:t>
      </w:r>
      <w:r w:rsidR="00B50847" w:rsidRPr="007D3A1D">
        <w:rPr>
          <w:rFonts w:ascii="Verdana" w:hAnsi="Verdana" w:cs="Verdana"/>
          <w:b w:val="0"/>
          <w:sz w:val="20"/>
          <w:szCs w:val="20"/>
        </w:rPr>
        <w:t>szczególne okoliczności czynu wykonawcy. Jeżeli podjęte przez wykonawcę czynności, o</w:t>
      </w:r>
      <w:r w:rsidR="00077189">
        <w:rPr>
          <w:rFonts w:ascii="Verdana" w:hAnsi="Verdana" w:cs="Verdana"/>
          <w:b w:val="0"/>
          <w:sz w:val="20"/>
          <w:szCs w:val="20"/>
        </w:rPr>
        <w:t> </w:t>
      </w:r>
      <w:r w:rsidR="00B50847" w:rsidRPr="007D3A1D">
        <w:rPr>
          <w:rFonts w:ascii="Verdana" w:hAnsi="Verdana" w:cs="Verdana"/>
          <w:b w:val="0"/>
          <w:sz w:val="20"/>
          <w:szCs w:val="20"/>
        </w:rPr>
        <w:t xml:space="preserve">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nie są wystarczające do wykazania jego rzetelności, zamawiający wyklucza wykonawcę.</w:t>
      </w:r>
    </w:p>
    <w:p w14:paraId="53564EA3" w14:textId="149B7992" w:rsidR="007B6D37" w:rsidRPr="00B42E32" w:rsidRDefault="006C29A1" w:rsidP="00B42E32">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9C32D9">
        <w:rPr>
          <w:rFonts w:ascii="Verdana" w:hAnsi="Verdana" w:cs="Verdana"/>
          <w:b w:val="0"/>
          <w:sz w:val="20"/>
          <w:szCs w:val="20"/>
        </w:rPr>
        <w:t>.5</w:t>
      </w:r>
      <w:r w:rsidR="0006792C" w:rsidRPr="007D3A1D">
        <w:rPr>
          <w:rFonts w:ascii="Verdana" w:hAnsi="Verdana" w:cs="Verdana"/>
          <w:b w:val="0"/>
          <w:sz w:val="20"/>
          <w:szCs w:val="20"/>
        </w:rPr>
        <w:t>.</w:t>
      </w:r>
      <w:r w:rsidR="0006792C" w:rsidRPr="007D3A1D">
        <w:rPr>
          <w:rFonts w:ascii="Verdana" w:hAnsi="Verdana" w:cs="Verdana"/>
          <w:b w:val="0"/>
          <w:sz w:val="20"/>
          <w:szCs w:val="20"/>
        </w:rPr>
        <w:tab/>
        <w:t>Zamawiający może wykluczyć Wykonawcę na każdym etapie postępowania o udzielenie zamówienia.</w:t>
      </w: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AF2C9DF" w14:textId="19E02182" w:rsidR="004C631F" w:rsidRDefault="004C631F" w:rsidP="004C631F">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w:t>
      </w:r>
      <w:r w:rsidR="0006044C">
        <w:rPr>
          <w:rFonts w:ascii="Verdana" w:hAnsi="Verdana" w:cs="Verdana"/>
          <w:b w:val="0"/>
          <w:sz w:val="20"/>
          <w:szCs w:val="20"/>
        </w:rPr>
        <w:t xml:space="preserve">braku podstaw wykluczenia oraz </w:t>
      </w:r>
      <w:r>
        <w:rPr>
          <w:rFonts w:ascii="Verdana" w:hAnsi="Verdana" w:cs="Verdana"/>
          <w:b w:val="0"/>
          <w:sz w:val="20"/>
          <w:szCs w:val="20"/>
        </w:rPr>
        <w:t xml:space="preserve">spełniania warunków udziału w postępowaniu. </w:t>
      </w:r>
    </w:p>
    <w:p w14:paraId="44C03CE5" w14:textId="7FE7D0A6" w:rsidR="004C631F" w:rsidRDefault="004C631F" w:rsidP="004C631F">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w:t>
      </w:r>
      <w:r>
        <w:rPr>
          <w:rFonts w:ascii="Verdana" w:hAnsi="Verdana" w:cs="Verdana"/>
          <w:b w:val="0"/>
          <w:sz w:val="20"/>
          <w:szCs w:val="20"/>
        </w:rPr>
        <w:lastRenderedPageBreak/>
        <w:t>i</w:t>
      </w:r>
      <w:r w:rsidR="00077189">
        <w:rPr>
          <w:rFonts w:ascii="Verdana" w:hAnsi="Verdana" w:cs="Verdana"/>
          <w:b w:val="0"/>
          <w:sz w:val="20"/>
          <w:szCs w:val="20"/>
        </w:rPr>
        <w:t> </w:t>
      </w:r>
      <w:r>
        <w:rPr>
          <w:rFonts w:ascii="Verdana" w:hAnsi="Verdana" w:cs="Verdana"/>
          <w:b w:val="0"/>
          <w:sz w:val="20"/>
          <w:szCs w:val="20"/>
        </w:rPr>
        <w:t>spełnianie warunków udziału w postępowaniu na dzień składania ofert tymczasowo zastępujący wymagane przez Zamawiającego podmiotowe środki dowodowe.</w:t>
      </w:r>
    </w:p>
    <w:p w14:paraId="1DED07E4" w14:textId="1CA0E05E"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2954827B" w14:textId="77777777"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2A1E7B8E" w14:textId="7A106C24"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w:t>
      </w:r>
      <w:r w:rsidR="00AB0FA2">
        <w:rPr>
          <w:rFonts w:ascii="Verdana" w:hAnsi="Verdana" w:cs="Verdana"/>
          <w:b w:val="0"/>
          <w:sz w:val="20"/>
          <w:szCs w:val="20"/>
        </w:rPr>
        <w:t> </w:t>
      </w:r>
      <w:r>
        <w:rPr>
          <w:rFonts w:ascii="Verdana" w:hAnsi="Verdana" w:cs="Verdana"/>
          <w:b w:val="0"/>
          <w:sz w:val="20"/>
          <w:szCs w:val="20"/>
        </w:rPr>
        <w:t>udzielenie zamówienia, Zamawiający może na każdym etapie postępowania wezwać Wykonawców do złożenia wszystkich lub niektórych podmiotowych środków dowodowych, aktualnych na dzień ich złożenia.</w:t>
      </w:r>
    </w:p>
    <w:p w14:paraId="6E76CC60" w14:textId="538CB253"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57C0541E" w14:textId="3DCFE969" w:rsidR="000264F3" w:rsidRPr="000264F3" w:rsidRDefault="00E82B29" w:rsidP="000264F3">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sidRPr="00E82B29">
        <w:rPr>
          <w:rFonts w:ascii="Verdana" w:hAnsi="Verdana" w:cs="Verdana"/>
          <w:bCs w:val="0"/>
          <w:iCs/>
          <w:sz w:val="20"/>
          <w:szCs w:val="20"/>
        </w:rPr>
        <w:t>braku podstaw wykluczenia</w:t>
      </w:r>
      <w:r>
        <w:rPr>
          <w:rFonts w:ascii="Verdana" w:hAnsi="Verdana" w:cs="Verdana"/>
          <w:b w:val="0"/>
          <w:iCs/>
          <w:sz w:val="20"/>
          <w:szCs w:val="20"/>
        </w:rPr>
        <w:t xml:space="preserve"> z udziału w postępowaniu</w:t>
      </w:r>
      <w:r w:rsidR="00FE31FB">
        <w:rPr>
          <w:rFonts w:ascii="Verdana" w:hAnsi="Verdana" w:cs="Verdana"/>
          <w:b w:val="0"/>
          <w:iCs/>
          <w:sz w:val="20"/>
          <w:szCs w:val="20"/>
        </w:rPr>
        <w:t xml:space="preserve"> o</w:t>
      </w:r>
      <w:r w:rsidR="00801B53">
        <w:rPr>
          <w:rFonts w:ascii="Verdana" w:hAnsi="Verdana" w:cs="Verdana"/>
          <w:b w:val="0"/>
          <w:iCs/>
          <w:sz w:val="20"/>
          <w:szCs w:val="20"/>
        </w:rPr>
        <w:t> </w:t>
      </w:r>
      <w:r w:rsidR="00FE31FB">
        <w:rPr>
          <w:rFonts w:ascii="Verdana" w:hAnsi="Verdana" w:cs="Verdana"/>
          <w:b w:val="0"/>
          <w:iCs/>
          <w:sz w:val="20"/>
          <w:szCs w:val="20"/>
        </w:rPr>
        <w:t xml:space="preserve">udzielenie zamówienia Wykonawca składa: </w:t>
      </w:r>
      <w:r w:rsidR="00FE31FB" w:rsidRPr="000264F3">
        <w:rPr>
          <w:rFonts w:ascii="Verdana" w:hAnsi="Verdana" w:cs="Verdana"/>
          <w:bCs w:val="0"/>
          <w:iCs/>
          <w:sz w:val="20"/>
          <w:szCs w:val="20"/>
        </w:rPr>
        <w:t xml:space="preserve">oświadczenie o aktualności informacji zawartych w oświadczeniu, o którym mowa w art. 125 ust. 1 ustawy </w:t>
      </w:r>
      <w:proofErr w:type="spellStart"/>
      <w:r w:rsidR="00FE31FB" w:rsidRPr="000264F3">
        <w:rPr>
          <w:rFonts w:ascii="Verdana" w:hAnsi="Verdana" w:cs="Verdana"/>
          <w:bCs w:val="0"/>
          <w:iCs/>
          <w:sz w:val="20"/>
          <w:szCs w:val="20"/>
        </w:rPr>
        <w:t>Pzp</w:t>
      </w:r>
      <w:proofErr w:type="spellEnd"/>
      <w:r w:rsidR="00FE31FB" w:rsidRPr="000264F3">
        <w:rPr>
          <w:rFonts w:ascii="Verdana" w:hAnsi="Verdana" w:cs="Verdana"/>
          <w:b w:val="0"/>
          <w:iCs/>
          <w:sz w:val="20"/>
          <w:szCs w:val="20"/>
        </w:rPr>
        <w:t>, w</w:t>
      </w:r>
      <w:r w:rsidR="000264F3" w:rsidRPr="000264F3">
        <w:rPr>
          <w:rFonts w:ascii="Verdana" w:hAnsi="Verdana" w:cs="Verdana"/>
          <w:b w:val="0"/>
          <w:iCs/>
          <w:sz w:val="20"/>
          <w:szCs w:val="20"/>
        </w:rPr>
        <w:t> </w:t>
      </w:r>
      <w:r w:rsidR="00FE31FB" w:rsidRPr="000264F3">
        <w:rPr>
          <w:rFonts w:ascii="Verdana" w:hAnsi="Verdana" w:cs="Verdana"/>
          <w:b w:val="0"/>
          <w:iCs/>
          <w:sz w:val="20"/>
          <w:szCs w:val="20"/>
        </w:rPr>
        <w:t>zakresie podstaw wykluczenia z postępowania wskazanych przez Zamawiającego</w:t>
      </w:r>
      <w:r w:rsidR="000264F3" w:rsidRPr="000264F3">
        <w:rPr>
          <w:rFonts w:ascii="Verdana" w:hAnsi="Verdana" w:cstheme="minorHAnsi"/>
          <w:b w:val="0"/>
          <w:bCs w:val="0"/>
          <w:sz w:val="20"/>
          <w:szCs w:val="20"/>
        </w:rPr>
        <w:t>, o</w:t>
      </w:r>
      <w:r w:rsidR="000264F3">
        <w:rPr>
          <w:rFonts w:ascii="Verdana" w:hAnsi="Verdana" w:cstheme="minorHAnsi"/>
          <w:b w:val="0"/>
          <w:bCs w:val="0"/>
          <w:sz w:val="20"/>
          <w:szCs w:val="20"/>
        </w:rPr>
        <w:t> </w:t>
      </w:r>
      <w:r w:rsidR="000264F3" w:rsidRPr="000264F3">
        <w:rPr>
          <w:rFonts w:ascii="Verdana" w:hAnsi="Verdana" w:cstheme="minorHAnsi"/>
          <w:b w:val="0"/>
          <w:bCs w:val="0"/>
          <w:sz w:val="20"/>
          <w:szCs w:val="20"/>
        </w:rPr>
        <w:t>których mowa w:</w:t>
      </w:r>
    </w:p>
    <w:p w14:paraId="0867F29F" w14:textId="77777777" w:rsidR="000264F3" w:rsidRPr="000264F3" w:rsidRDefault="000264F3" w:rsidP="006935CC">
      <w:pPr>
        <w:pStyle w:val="Akapitzlist"/>
        <w:numPr>
          <w:ilvl w:val="0"/>
          <w:numId w:val="33"/>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3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w:t>
      </w:r>
    </w:p>
    <w:p w14:paraId="16D36A92" w14:textId="77777777" w:rsidR="000264F3" w:rsidRPr="000264F3" w:rsidRDefault="000264F3" w:rsidP="006935CC">
      <w:pPr>
        <w:pStyle w:val="Akapitzlist"/>
        <w:numPr>
          <w:ilvl w:val="0"/>
          <w:numId w:val="33"/>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4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orzeczenia zakazu ubiegania się o zamówienie publiczne tytułem środka zapobiegawczego,</w:t>
      </w:r>
    </w:p>
    <w:p w14:paraId="47AC2E58" w14:textId="77777777" w:rsidR="000264F3" w:rsidRPr="000264F3" w:rsidRDefault="000264F3" w:rsidP="006935CC">
      <w:pPr>
        <w:pStyle w:val="Akapitzlist"/>
        <w:numPr>
          <w:ilvl w:val="0"/>
          <w:numId w:val="33"/>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5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zawarcia z innymi wykonawcami porozumienia mającego na celu zakłócenie konkurencji,</w:t>
      </w:r>
    </w:p>
    <w:p w14:paraId="7742C65A" w14:textId="3274770E" w:rsidR="000264F3" w:rsidRDefault="000264F3" w:rsidP="006935CC">
      <w:pPr>
        <w:pStyle w:val="Akapitzlist"/>
        <w:numPr>
          <w:ilvl w:val="0"/>
          <w:numId w:val="33"/>
        </w:numPr>
        <w:spacing w:line="240" w:lineRule="auto"/>
        <w:ind w:left="1060" w:hanging="357"/>
        <w:jc w:val="both"/>
        <w:rPr>
          <w:rFonts w:ascii="Verdana" w:hAnsi="Verdana" w:cstheme="minorHAnsi"/>
          <w:bCs/>
          <w:sz w:val="20"/>
          <w:szCs w:val="20"/>
        </w:rPr>
      </w:pPr>
      <w:r w:rsidRPr="000264F3">
        <w:rPr>
          <w:rFonts w:ascii="Verdana" w:hAnsi="Verdana" w:cstheme="minorHAnsi"/>
          <w:bCs/>
          <w:sz w:val="20"/>
          <w:szCs w:val="20"/>
        </w:rPr>
        <w:t xml:space="preserve">art. 108 ust. 1 pkt 6 ustawy </w:t>
      </w:r>
      <w:proofErr w:type="spellStart"/>
      <w:r w:rsidRPr="000264F3">
        <w:rPr>
          <w:rFonts w:ascii="Verdana" w:hAnsi="Verdana" w:cstheme="minorHAnsi"/>
          <w:bCs/>
          <w:sz w:val="20"/>
          <w:szCs w:val="20"/>
        </w:rPr>
        <w:t>Pzp</w:t>
      </w:r>
      <w:proofErr w:type="spellEnd"/>
      <w:r w:rsidR="008B00C0">
        <w:rPr>
          <w:rFonts w:ascii="Verdana" w:hAnsi="Verdana" w:cstheme="minorHAnsi"/>
          <w:bCs/>
          <w:sz w:val="20"/>
          <w:szCs w:val="20"/>
        </w:rPr>
        <w:t>.</w:t>
      </w:r>
    </w:p>
    <w:p w14:paraId="5E8B7E40" w14:textId="227E030C" w:rsidR="004C631F" w:rsidRPr="00AB3A2A" w:rsidRDefault="004C631F" w:rsidP="004C631F">
      <w:pPr>
        <w:pStyle w:val="NormalnyWeb"/>
        <w:tabs>
          <w:tab w:val="left" w:pos="709"/>
        </w:tabs>
        <w:spacing w:before="120" w:beforeAutospacing="0" w:after="120" w:afterAutospacing="0"/>
        <w:ind w:left="709" w:hanging="709"/>
        <w:rPr>
          <w:rFonts w:ascii="Verdana" w:hAnsi="Verdana"/>
          <w:iCs/>
        </w:rPr>
      </w:pPr>
      <w:r w:rsidRPr="00AB3A2A">
        <w:rPr>
          <w:rFonts w:ascii="Verdana" w:hAnsi="Verdana" w:cs="Verdana"/>
          <w:bCs/>
          <w:iCs/>
        </w:rPr>
        <w:t>10.</w:t>
      </w:r>
      <w:r w:rsidR="00DE0194">
        <w:rPr>
          <w:rFonts w:ascii="Verdana" w:hAnsi="Verdana" w:cs="Verdana"/>
          <w:bCs/>
          <w:iCs/>
        </w:rPr>
        <w:t>8</w:t>
      </w:r>
      <w:r w:rsidRPr="00AB3A2A">
        <w:rPr>
          <w:rFonts w:ascii="Verdana" w:hAnsi="Verdana" w:cs="Verdana"/>
          <w:bCs/>
          <w:iCs/>
        </w:rPr>
        <w:t xml:space="preserve">. </w:t>
      </w:r>
      <w:r w:rsidRPr="00AB3A2A">
        <w:rPr>
          <w:rFonts w:ascii="Verdana" w:hAnsi="Verdana" w:cs="Verdana"/>
          <w:iCs/>
        </w:rPr>
        <w:t xml:space="preserve">W celu </w:t>
      </w:r>
      <w:r w:rsidRPr="00AB3A2A">
        <w:rPr>
          <w:rFonts w:ascii="Verdana" w:hAnsi="Verdana" w:cs="Verdana"/>
          <w:b/>
          <w:iCs/>
        </w:rPr>
        <w:t>potwierdzenia spełniania przez Wykonawcę warunków udziału</w:t>
      </w:r>
      <w:r w:rsidRPr="00AB3A2A">
        <w:rPr>
          <w:rFonts w:ascii="Verdana" w:hAnsi="Verdana" w:cs="Verdana"/>
          <w:iCs/>
        </w:rPr>
        <w:t xml:space="preserve"> w</w:t>
      </w:r>
      <w:r w:rsidR="00F21C02">
        <w:rPr>
          <w:rFonts w:ascii="Verdana" w:hAnsi="Verdana" w:cs="Verdana"/>
          <w:iCs/>
        </w:rPr>
        <w:t> </w:t>
      </w:r>
      <w:r w:rsidRPr="00AB3A2A">
        <w:rPr>
          <w:rFonts w:ascii="Verdana" w:hAnsi="Verdana" w:cs="Verdana"/>
          <w:iCs/>
        </w:rPr>
        <w:t xml:space="preserve">postępowaniu Wykonawca składa: </w:t>
      </w:r>
    </w:p>
    <w:p w14:paraId="0061E6DE" w14:textId="6313F593" w:rsidR="0015501A" w:rsidRDefault="0015501A" w:rsidP="0015501A">
      <w:pPr>
        <w:pStyle w:val="Default"/>
        <w:numPr>
          <w:ilvl w:val="0"/>
          <w:numId w:val="30"/>
        </w:numPr>
        <w:spacing w:before="120" w:after="120"/>
        <w:ind w:left="1134" w:hanging="425"/>
        <w:jc w:val="both"/>
        <w:rPr>
          <w:rStyle w:val="fontstyle01"/>
          <w:color w:val="2E74B5"/>
        </w:rPr>
      </w:pPr>
      <w:r>
        <w:rPr>
          <w:rStyle w:val="fontstyle01"/>
          <w:rFonts w:ascii="Verdana" w:hAnsi="Verdana"/>
          <w:b/>
        </w:rPr>
        <w:t>wykaz osób</w:t>
      </w:r>
      <w:r>
        <w:rPr>
          <w:rStyle w:val="fontstyle01"/>
          <w:rFonts w:ascii="Verdana" w:hAnsi="Verdana"/>
        </w:rPr>
        <w:t>, skierowanych przez wykonawcę do realizacji zamówienia publicznego, w szczególności odpowiedzialnych za świadczenie usług, kontrolę jakości lub kierowanie robotami budowlanymi, wraz z informacjami na temat ich</w:t>
      </w:r>
      <w:r>
        <w:rPr>
          <w:rFonts w:ascii="Verdana" w:hAnsi="Verdana"/>
          <w:sz w:val="20"/>
          <w:szCs w:val="20"/>
        </w:rPr>
        <w:t xml:space="preserve"> </w:t>
      </w:r>
      <w:r>
        <w:rPr>
          <w:rStyle w:val="fontstyle01"/>
          <w:rFonts w:ascii="Verdana" w:hAnsi="Verdana"/>
        </w:rPr>
        <w:t>kwalifikacji zawodowych, uprawnień, doświadczenia i wykształcenia niezbędnych do wykonania zamówienia publicznego, a także zakresu wykonywanych przez nie czynności oraz informacją o podstawie do dysponowania tymi</w:t>
      </w:r>
      <w:r>
        <w:rPr>
          <w:rFonts w:ascii="Verdana" w:hAnsi="Verdana"/>
          <w:sz w:val="20"/>
          <w:szCs w:val="20"/>
        </w:rPr>
        <w:t xml:space="preserve"> </w:t>
      </w:r>
      <w:r>
        <w:rPr>
          <w:rStyle w:val="fontstyle01"/>
          <w:rFonts w:ascii="Verdana" w:hAnsi="Verdana"/>
        </w:rPr>
        <w:t>osobami</w:t>
      </w:r>
      <w:r w:rsidR="00926CAC">
        <w:rPr>
          <w:rStyle w:val="fontstyle01"/>
          <w:rFonts w:ascii="Verdana" w:hAnsi="Verdana"/>
        </w:rPr>
        <w:t>.</w:t>
      </w:r>
    </w:p>
    <w:p w14:paraId="73EED8F7" w14:textId="01022614" w:rsidR="004C631F" w:rsidRPr="0027146C" w:rsidRDefault="004C631F" w:rsidP="006935CC">
      <w:pPr>
        <w:pStyle w:val="Tekstpodstawowy2"/>
        <w:numPr>
          <w:ilvl w:val="1"/>
          <w:numId w:val="31"/>
        </w:numPr>
        <w:spacing w:after="120"/>
        <w:rPr>
          <w:rFonts w:ascii="Verdana" w:hAnsi="Verdana" w:cs="Verdana"/>
          <w:b w:val="0"/>
          <w:sz w:val="20"/>
          <w:szCs w:val="20"/>
        </w:rPr>
      </w:pPr>
      <w:r>
        <w:rPr>
          <w:rFonts w:ascii="Verdana" w:hAnsi="Verdana" w:cs="Verdana"/>
          <w:b w:val="0"/>
          <w:sz w:val="20"/>
          <w:szCs w:val="20"/>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2D066A8D" w14:textId="306E0624" w:rsidR="004C631F" w:rsidRPr="00C90105" w:rsidRDefault="004C631F" w:rsidP="006935CC">
      <w:pPr>
        <w:pStyle w:val="Akapitzlist"/>
        <w:numPr>
          <w:ilvl w:val="1"/>
          <w:numId w:val="31"/>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801B53">
        <w:rPr>
          <w:rFonts w:ascii="Verdana" w:hAnsi="Verdana" w:cs="Verdana"/>
          <w:bCs/>
          <w:sz w:val="20"/>
          <w:szCs w:val="20"/>
          <w:lang w:eastAsia="pl-PL"/>
        </w:rPr>
        <w:t> </w:t>
      </w:r>
      <w:r w:rsidRPr="00C90105">
        <w:rPr>
          <w:rFonts w:ascii="Verdana" w:hAnsi="Verdana" w:cs="Verdana"/>
          <w:bCs/>
          <w:sz w:val="20"/>
          <w:szCs w:val="20"/>
          <w:lang w:eastAsia="pl-PL"/>
        </w:rPr>
        <w:t xml:space="preserve">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w:t>
      </w:r>
      <w:r w:rsidRPr="00C90105">
        <w:rPr>
          <w:rFonts w:ascii="Verdana" w:hAnsi="Verdana" w:cs="Verdana"/>
          <w:bCs/>
          <w:sz w:val="20"/>
          <w:szCs w:val="20"/>
          <w:lang w:eastAsia="pl-PL"/>
        </w:rPr>
        <w:lastRenderedPageBreak/>
        <w:t>język polski pobranych samodzielnie przez Zamawiającego podmiotowych środków dowodowych.</w:t>
      </w:r>
    </w:p>
    <w:p w14:paraId="58B0A79F" w14:textId="385E1E55" w:rsidR="00070815" w:rsidRPr="000264F3" w:rsidRDefault="004C631F" w:rsidP="006935CC">
      <w:pPr>
        <w:pStyle w:val="Akapitzlist"/>
        <w:numPr>
          <w:ilvl w:val="1"/>
          <w:numId w:val="31"/>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2F3607D1" w14:textId="11BAA3A5"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B563AA">
        <w:rPr>
          <w:rFonts w:ascii="Verdana" w:hAnsi="Verdana" w:cs="Verdana"/>
          <w:b/>
          <w:sz w:val="20"/>
          <w:szCs w:val="20"/>
        </w:rPr>
        <w:t>1</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3DB2C229" w14:textId="56200E12" w:rsidR="0006792C"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B563AA">
        <w:rPr>
          <w:rFonts w:ascii="Verdana" w:hAnsi="Verdana" w:cs="Verdana"/>
          <w:b w:val="0"/>
          <w:bCs w:val="0"/>
          <w:sz w:val="20"/>
          <w:szCs w:val="20"/>
        </w:rPr>
        <w:t>1</w:t>
      </w:r>
      <w:r w:rsidRPr="007D3A1D">
        <w:rPr>
          <w:rFonts w:ascii="Verdana" w:hAnsi="Verdana" w:cs="Verdana"/>
          <w:b w:val="0"/>
          <w:bCs w:val="0"/>
          <w:sz w:val="20"/>
          <w:szCs w:val="20"/>
        </w:rPr>
        <w:t>.1.</w:t>
      </w:r>
      <w:r w:rsidRPr="007D3A1D">
        <w:rPr>
          <w:rFonts w:ascii="Verdana" w:hAnsi="Verdana" w:cs="Verdana"/>
          <w:b w:val="0"/>
          <w:sz w:val="20"/>
          <w:szCs w:val="20"/>
        </w:rPr>
        <w:tab/>
      </w:r>
      <w:r w:rsidRPr="007D3A1D">
        <w:rPr>
          <w:rFonts w:ascii="Verdana" w:hAnsi="Verdana"/>
          <w:b w:val="0"/>
          <w:bCs w:val="0"/>
          <w:sz w:val="20"/>
          <w:szCs w:val="20"/>
        </w:rPr>
        <w:t xml:space="preserve">Wykonawca może w celu potwierdzenia spełniania warunków udziału w postępowaniu, </w:t>
      </w:r>
      <w:r w:rsidR="00F526B6">
        <w:rPr>
          <w:rFonts w:ascii="Verdana" w:hAnsi="Verdana"/>
          <w:b w:val="0"/>
          <w:bCs w:val="0"/>
          <w:sz w:val="20"/>
          <w:szCs w:val="20"/>
        </w:rPr>
        <w:br/>
      </w:r>
      <w:r w:rsidRPr="007D3A1D">
        <w:rPr>
          <w:rFonts w:ascii="Verdana" w:hAnsi="Verdana"/>
          <w:b w:val="0"/>
          <w:bCs w:val="0"/>
          <w:sz w:val="20"/>
          <w:szCs w:val="20"/>
        </w:rPr>
        <w:t xml:space="preserve">w stosownych sytuacjach oraz w odniesieniu do </w:t>
      </w:r>
      <w:r w:rsidR="615F6C76" w:rsidRPr="007D3A1D">
        <w:rPr>
          <w:rFonts w:ascii="Verdana" w:hAnsi="Verdana"/>
          <w:b w:val="0"/>
          <w:bCs w:val="0"/>
          <w:sz w:val="20"/>
          <w:szCs w:val="20"/>
        </w:rPr>
        <w:t xml:space="preserve">konkretnego </w:t>
      </w:r>
      <w:r w:rsidRPr="007D3A1D">
        <w:rPr>
          <w:rFonts w:ascii="Verdana" w:hAnsi="Verdana"/>
          <w:b w:val="0"/>
          <w:bCs w:val="0"/>
          <w:sz w:val="20"/>
          <w:szCs w:val="20"/>
        </w:rPr>
        <w:t>zamówienia, lub jego części, polegać na zdolnościach technicznych lub zawodowych lub sytuacji finansowej lub ekonomicznej podmiotów</w:t>
      </w:r>
      <w:r w:rsidR="11A7DBE1" w:rsidRPr="007D3A1D">
        <w:rPr>
          <w:rFonts w:ascii="Verdana" w:hAnsi="Verdana"/>
          <w:b w:val="0"/>
          <w:bCs w:val="0"/>
          <w:sz w:val="20"/>
          <w:szCs w:val="20"/>
        </w:rPr>
        <w:t xml:space="preserve"> udostępniających zasoby</w:t>
      </w:r>
      <w:r w:rsidRPr="007D3A1D">
        <w:rPr>
          <w:rFonts w:ascii="Verdana" w:hAnsi="Verdana"/>
          <w:b w:val="0"/>
          <w:bCs w:val="0"/>
          <w:sz w:val="20"/>
          <w:szCs w:val="20"/>
        </w:rPr>
        <w:t xml:space="preserve">, niezależnie od charakteru prawnego łączących go z nim stosunków </w:t>
      </w:r>
      <w:r w:rsidRPr="00302FBC">
        <w:rPr>
          <w:rFonts w:ascii="Verdana" w:hAnsi="Verdana"/>
          <w:b w:val="0"/>
          <w:bCs w:val="0"/>
          <w:sz w:val="20"/>
          <w:szCs w:val="20"/>
        </w:rPr>
        <w:t>prawnych</w:t>
      </w:r>
      <w:r w:rsidR="00B563AA" w:rsidRPr="00302FBC">
        <w:rPr>
          <w:rFonts w:ascii="Verdana" w:hAnsi="Verdana"/>
          <w:b w:val="0"/>
          <w:bCs w:val="0"/>
          <w:sz w:val="20"/>
          <w:szCs w:val="20"/>
        </w:rPr>
        <w:t xml:space="preserve">, </w:t>
      </w:r>
      <w:r w:rsidR="00B563AA" w:rsidRPr="00302FBC">
        <w:rPr>
          <w:rFonts w:ascii="Verdana" w:hAnsi="Verdana"/>
          <w:b w:val="0"/>
          <w:iCs/>
          <w:sz w:val="20"/>
          <w:szCs w:val="20"/>
        </w:rPr>
        <w:t>w zakresie zastrzeżonym w pkt. 6.</w:t>
      </w:r>
      <w:r w:rsidR="00F526B6">
        <w:rPr>
          <w:rFonts w:ascii="Verdana" w:hAnsi="Verdana"/>
          <w:b w:val="0"/>
          <w:iCs/>
          <w:sz w:val="20"/>
          <w:szCs w:val="20"/>
        </w:rPr>
        <w:t>4</w:t>
      </w:r>
      <w:r w:rsidR="00B563AA" w:rsidRPr="00302FBC">
        <w:rPr>
          <w:rFonts w:ascii="Verdana" w:hAnsi="Verdana"/>
          <w:b w:val="0"/>
          <w:iCs/>
          <w:sz w:val="20"/>
          <w:szCs w:val="20"/>
        </w:rPr>
        <w:t>. IDW</w:t>
      </w:r>
      <w:r w:rsidRPr="00302FBC">
        <w:rPr>
          <w:rFonts w:ascii="Verdana" w:hAnsi="Verdana"/>
          <w:b w:val="0"/>
          <w:bCs w:val="0"/>
          <w:sz w:val="20"/>
          <w:szCs w:val="20"/>
        </w:rPr>
        <w:t>.</w:t>
      </w:r>
    </w:p>
    <w:p w14:paraId="54DDD281" w14:textId="07EE5C10"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.2.</w:t>
      </w:r>
      <w:r w:rsidR="696BA09A" w:rsidRPr="007D3A1D">
        <w:rPr>
          <w:rFonts w:ascii="Verdana" w:hAnsi="Verdana"/>
          <w:b w:val="0"/>
          <w:bCs w:val="0"/>
          <w:sz w:val="20"/>
          <w:szCs w:val="20"/>
        </w:rPr>
        <w:t xml:space="preserve"> </w:t>
      </w:r>
      <w:r w:rsidR="00BE40BD">
        <w:rPr>
          <w:rFonts w:ascii="Verdana" w:hAnsi="Verdana"/>
          <w:b w:val="0"/>
          <w:bCs w:val="0"/>
          <w:sz w:val="20"/>
          <w:szCs w:val="20"/>
        </w:rPr>
        <w:tab/>
      </w:r>
      <w:r w:rsidR="696BA09A" w:rsidRPr="007D3A1D">
        <w:rPr>
          <w:rFonts w:ascii="Verdana" w:hAnsi="Verdana"/>
          <w:b w:val="0"/>
          <w:bCs w:val="0"/>
          <w:sz w:val="20"/>
          <w:szCs w:val="20"/>
        </w:rPr>
        <w:t>W odniesieniu do warunków dotyczących wykształcenia, kwalifikacji zawodowych lub doświadczenia, Wykonawcy mogą polegać na zdolnościach podmiotów</w:t>
      </w:r>
      <w:r w:rsidR="2ECC987C" w:rsidRPr="007D3A1D">
        <w:rPr>
          <w:rFonts w:ascii="Verdana" w:hAnsi="Verdana"/>
          <w:b w:val="0"/>
          <w:bCs w:val="0"/>
          <w:sz w:val="20"/>
          <w:szCs w:val="20"/>
        </w:rPr>
        <w:t xml:space="preserve"> </w:t>
      </w:r>
      <w:r w:rsidR="24132133" w:rsidRPr="007D3A1D">
        <w:rPr>
          <w:rFonts w:ascii="Verdana" w:hAnsi="Verdana"/>
          <w:b w:val="0"/>
          <w:bCs w:val="0"/>
          <w:sz w:val="20"/>
          <w:szCs w:val="20"/>
        </w:rPr>
        <w:t>udostępniających</w:t>
      </w:r>
      <w:r w:rsidR="2ECC987C" w:rsidRPr="007D3A1D">
        <w:rPr>
          <w:rFonts w:ascii="Verdana" w:hAnsi="Verdana"/>
          <w:b w:val="0"/>
          <w:bCs w:val="0"/>
          <w:sz w:val="20"/>
          <w:szCs w:val="20"/>
        </w:rPr>
        <w:t xml:space="preserve"> zasoby</w:t>
      </w:r>
      <w:r w:rsidR="696BA09A" w:rsidRPr="007D3A1D">
        <w:rPr>
          <w:rFonts w:ascii="Verdana" w:hAnsi="Verdana"/>
          <w:b w:val="0"/>
          <w:bCs w:val="0"/>
          <w:sz w:val="20"/>
          <w:szCs w:val="20"/>
        </w:rPr>
        <w:t xml:space="preserve">, jeśli podmioty te </w:t>
      </w:r>
      <w:r w:rsidR="7DADF5C0" w:rsidRPr="007D3A1D">
        <w:rPr>
          <w:rFonts w:ascii="Verdana" w:hAnsi="Verdana"/>
          <w:b w:val="0"/>
          <w:bCs w:val="0"/>
          <w:sz w:val="20"/>
          <w:szCs w:val="20"/>
        </w:rPr>
        <w:t xml:space="preserve">wykonają </w:t>
      </w:r>
      <w:r w:rsidR="696BA09A" w:rsidRPr="007D3A1D">
        <w:rPr>
          <w:rFonts w:ascii="Verdana" w:hAnsi="Verdana"/>
          <w:b w:val="0"/>
          <w:bCs w:val="0"/>
          <w:i/>
          <w:iCs/>
          <w:sz w:val="20"/>
          <w:szCs w:val="20"/>
        </w:rPr>
        <w:t>roboty budowlane lub usługi</w:t>
      </w:r>
      <w:r w:rsidR="696BA09A" w:rsidRPr="007D3A1D">
        <w:rPr>
          <w:rFonts w:ascii="Verdana" w:hAnsi="Verdana"/>
          <w:b w:val="0"/>
          <w:bCs w:val="0"/>
          <w:sz w:val="20"/>
          <w:szCs w:val="20"/>
        </w:rPr>
        <w:t>, do realizacji których te zdolności są wymagane.</w:t>
      </w:r>
    </w:p>
    <w:p w14:paraId="5E66CE59" w14:textId="1AE3B03D" w:rsidR="0006792C" w:rsidRPr="007D3A1D" w:rsidRDefault="696BA09A"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 xml:space="preserve">.3. </w:t>
      </w:r>
      <w:r w:rsidR="00BE40BD">
        <w:rPr>
          <w:rFonts w:ascii="Verdana" w:hAnsi="Verdana"/>
          <w:b w:val="0"/>
          <w:bCs w:val="0"/>
          <w:sz w:val="20"/>
          <w:szCs w:val="20"/>
        </w:rPr>
        <w:tab/>
      </w:r>
      <w:r w:rsidR="0006792C" w:rsidRPr="007D3A1D">
        <w:rPr>
          <w:rFonts w:ascii="Verdana" w:hAnsi="Verdana"/>
          <w:b w:val="0"/>
          <w:bCs w:val="0"/>
          <w:sz w:val="20"/>
          <w:szCs w:val="20"/>
        </w:rPr>
        <w:t>Wykonawca, który polega na zdolnościach lub sytuacji podmiotów</w:t>
      </w:r>
      <w:r w:rsidR="3CF72484" w:rsidRPr="007D3A1D">
        <w:rPr>
          <w:rFonts w:ascii="Verdana" w:hAnsi="Verdana"/>
          <w:b w:val="0"/>
          <w:bCs w:val="0"/>
          <w:sz w:val="20"/>
          <w:szCs w:val="20"/>
        </w:rPr>
        <w:t xml:space="preserve"> udostępniających zasoby</w:t>
      </w:r>
      <w:r w:rsidR="0006792C" w:rsidRPr="007D3A1D">
        <w:rPr>
          <w:rFonts w:ascii="Verdana" w:hAnsi="Verdana"/>
          <w:b w:val="0"/>
          <w:bCs w:val="0"/>
          <w:sz w:val="20"/>
          <w:szCs w:val="20"/>
        </w:rPr>
        <w:t xml:space="preserve">, </w:t>
      </w:r>
      <w:r w:rsidR="69751E47" w:rsidRPr="007D3A1D">
        <w:rPr>
          <w:rFonts w:ascii="Verdana" w:hAnsi="Verdana"/>
          <w:b w:val="0"/>
          <w:bCs w:val="0"/>
          <w:sz w:val="20"/>
          <w:szCs w:val="20"/>
        </w:rPr>
        <w:t xml:space="preserve">składa wraz z ofertą </w:t>
      </w:r>
      <w:r w:rsidR="69751E47" w:rsidRPr="007D3A1D">
        <w:rPr>
          <w:rFonts w:ascii="Verdana" w:hAnsi="Verdana"/>
          <w:sz w:val="20"/>
          <w:szCs w:val="20"/>
        </w:rPr>
        <w:t xml:space="preserve">zobowiązanie podmiotu udostępniającego zasoby </w:t>
      </w:r>
      <w:r w:rsidR="69751E47" w:rsidRPr="007D3A1D">
        <w:rPr>
          <w:rFonts w:ascii="Verdana" w:hAnsi="Verdana"/>
          <w:b w:val="0"/>
          <w:bCs w:val="0"/>
          <w:sz w:val="20"/>
          <w:szCs w:val="20"/>
        </w:rPr>
        <w:t>do oddania mu do dyspozycji niezbędnych zas</w:t>
      </w:r>
      <w:r w:rsidR="17F4E9A7" w:rsidRPr="007D3A1D">
        <w:rPr>
          <w:rFonts w:ascii="Verdana" w:hAnsi="Verdana"/>
          <w:b w:val="0"/>
          <w:bCs w:val="0"/>
          <w:sz w:val="20"/>
          <w:szCs w:val="20"/>
        </w:rPr>
        <w:t xml:space="preserve">obów na potrzeby realizacji danego zamówienia </w:t>
      </w:r>
      <w:r w:rsidR="17F4E9A7" w:rsidRPr="007D3A1D">
        <w:rPr>
          <w:rFonts w:ascii="Verdana" w:hAnsi="Verdana"/>
          <w:sz w:val="20"/>
          <w:szCs w:val="20"/>
        </w:rPr>
        <w:t>lub inny podmiotowy środek dowodowy</w:t>
      </w:r>
      <w:r w:rsidR="17F4E9A7" w:rsidRPr="007D3A1D">
        <w:rPr>
          <w:rFonts w:ascii="Verdana" w:hAnsi="Verdana"/>
          <w:b w:val="0"/>
          <w:bCs w:val="0"/>
          <w:sz w:val="20"/>
          <w:szCs w:val="20"/>
        </w:rPr>
        <w:t xml:space="preserve"> </w:t>
      </w:r>
      <w:r w:rsidR="5280C658" w:rsidRPr="007D3A1D">
        <w:rPr>
          <w:rFonts w:ascii="Verdana" w:hAnsi="Verdana"/>
          <w:b w:val="0"/>
          <w:bCs w:val="0"/>
          <w:sz w:val="20"/>
          <w:szCs w:val="20"/>
        </w:rPr>
        <w:t>potwierdzający</w:t>
      </w:r>
      <w:r w:rsidR="17F4E9A7" w:rsidRPr="007D3A1D">
        <w:rPr>
          <w:rFonts w:ascii="Verdana" w:hAnsi="Verdana"/>
          <w:b w:val="0"/>
          <w:bCs w:val="0"/>
          <w:sz w:val="20"/>
          <w:szCs w:val="20"/>
        </w:rPr>
        <w:t>, że Wykonawca realizując zamówienie, będzie dysponował niezbędn</w:t>
      </w:r>
      <w:r w:rsidR="2AE498CF" w:rsidRPr="007D3A1D">
        <w:rPr>
          <w:rFonts w:ascii="Verdana" w:hAnsi="Verdana"/>
          <w:b w:val="0"/>
          <w:bCs w:val="0"/>
          <w:sz w:val="20"/>
          <w:szCs w:val="20"/>
        </w:rPr>
        <w:t xml:space="preserve">ymi zasobami tych podmiotów. </w:t>
      </w:r>
    </w:p>
    <w:p w14:paraId="30EEA655" w14:textId="4766C745" w:rsidR="0006792C" w:rsidRPr="007D3A1D" w:rsidRDefault="0006792C" w:rsidP="00C258EB">
      <w:pPr>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B563AA">
        <w:rPr>
          <w:rFonts w:ascii="Verdana" w:hAnsi="Verdana"/>
          <w:sz w:val="20"/>
          <w:szCs w:val="20"/>
        </w:rPr>
        <w:t>1</w:t>
      </w:r>
      <w:r w:rsidRPr="007D3A1D">
        <w:rPr>
          <w:rFonts w:ascii="Verdana" w:hAnsi="Verdana"/>
          <w:sz w:val="20"/>
          <w:szCs w:val="20"/>
        </w:rPr>
        <w:t>.</w:t>
      </w:r>
      <w:r w:rsidR="68FBA0FA" w:rsidRPr="007D3A1D">
        <w:rPr>
          <w:rFonts w:ascii="Verdana" w:hAnsi="Verdana"/>
          <w:sz w:val="20"/>
          <w:szCs w:val="20"/>
        </w:rPr>
        <w:t>4</w:t>
      </w:r>
      <w:r w:rsidRPr="007D3A1D">
        <w:rPr>
          <w:rFonts w:ascii="Verdana" w:hAnsi="Verdana"/>
          <w:sz w:val="20"/>
          <w:szCs w:val="20"/>
        </w:rPr>
        <w:t>.</w:t>
      </w:r>
      <w:r w:rsidR="0BD47253" w:rsidRPr="007D3A1D">
        <w:rPr>
          <w:rFonts w:ascii="Verdana" w:eastAsia="Verdana" w:hAnsi="Verdana" w:cs="Verdana"/>
          <w:sz w:val="20"/>
          <w:szCs w:val="20"/>
        </w:rPr>
        <w:t xml:space="preserve"> </w:t>
      </w:r>
      <w:r w:rsidR="00B563AA">
        <w:rPr>
          <w:rFonts w:ascii="Verdana" w:eastAsia="Verdana" w:hAnsi="Verdana" w:cs="Verdana"/>
          <w:sz w:val="20"/>
          <w:szCs w:val="20"/>
        </w:rPr>
        <w:tab/>
      </w:r>
      <w:r w:rsidR="0BD47253" w:rsidRPr="007D3A1D">
        <w:rPr>
          <w:rFonts w:ascii="Verdana" w:eastAsia="Verdana" w:hAnsi="Verdana" w:cs="Verdana"/>
          <w:sz w:val="20"/>
          <w:szCs w:val="20"/>
        </w:rPr>
        <w:t>Zobowiązanie podmiotu udostępniającego zasoby, o którym mowa w pkt 1</w:t>
      </w:r>
      <w:r w:rsidR="00B563AA">
        <w:rPr>
          <w:rFonts w:ascii="Verdana" w:eastAsia="Verdana" w:hAnsi="Verdana" w:cs="Verdana"/>
          <w:sz w:val="20"/>
          <w:szCs w:val="20"/>
        </w:rPr>
        <w:t>1</w:t>
      </w:r>
      <w:r w:rsidR="0BD47253" w:rsidRPr="007D3A1D">
        <w:rPr>
          <w:rFonts w:ascii="Verdana" w:eastAsia="Verdana" w:hAnsi="Verdana" w:cs="Verdana"/>
          <w:sz w:val="20"/>
          <w:szCs w:val="20"/>
        </w:rPr>
        <w:t xml:space="preserve">.3 </w:t>
      </w:r>
      <w:r w:rsidR="00153E93">
        <w:rPr>
          <w:rFonts w:ascii="Verdana" w:eastAsia="Verdana" w:hAnsi="Verdana" w:cs="Verdana"/>
          <w:sz w:val="20"/>
          <w:szCs w:val="20"/>
        </w:rPr>
        <w:t>IDW</w:t>
      </w:r>
      <w:r w:rsidR="0BD47253" w:rsidRPr="007D3A1D">
        <w:rPr>
          <w:rFonts w:ascii="Verdana" w:eastAsia="Verdana" w:hAnsi="Verdana" w:cs="Verdana"/>
          <w:sz w:val="20"/>
          <w:szCs w:val="20"/>
        </w:rPr>
        <w:t xml:space="preserve">, potwierdza, że stosunek łączący Wykonawcę z podmiotami udostępniającymi zasoby gwarantuje rzeczywisty dostęp do tych zasobów oraz określa w szczególności: </w:t>
      </w:r>
    </w:p>
    <w:p w14:paraId="5B38DC38" w14:textId="1E42E125" w:rsidR="0006792C" w:rsidRPr="00B563AA" w:rsidRDefault="0BD47253" w:rsidP="006935CC">
      <w:pPr>
        <w:pStyle w:val="Akapitzlist"/>
        <w:numPr>
          <w:ilvl w:val="0"/>
          <w:numId w:val="13"/>
        </w:numPr>
        <w:spacing w:before="120" w:after="120"/>
        <w:jc w:val="both"/>
        <w:rPr>
          <w:rFonts w:ascii="Verdana" w:eastAsia="Verdana" w:hAnsi="Verdana" w:cs="Verdana"/>
          <w:sz w:val="20"/>
          <w:szCs w:val="20"/>
        </w:rPr>
      </w:pPr>
      <w:r w:rsidRPr="00B563AA">
        <w:rPr>
          <w:rFonts w:ascii="Verdana" w:eastAsia="Verdana" w:hAnsi="Verdana" w:cs="Verdana"/>
          <w:sz w:val="20"/>
          <w:szCs w:val="20"/>
        </w:rPr>
        <w:t>zakres dostępnych Wykonawcy zasobów podmiotu udostępniającego zasoby;</w:t>
      </w:r>
    </w:p>
    <w:p w14:paraId="196322D6" w14:textId="295DB75F" w:rsidR="0006792C" w:rsidRPr="00B563AA" w:rsidRDefault="0BD47253" w:rsidP="006935CC">
      <w:pPr>
        <w:pStyle w:val="Akapitzlist"/>
        <w:numPr>
          <w:ilvl w:val="0"/>
          <w:numId w:val="13"/>
        </w:numPr>
        <w:spacing w:before="120" w:after="120"/>
        <w:jc w:val="both"/>
        <w:rPr>
          <w:rFonts w:ascii="Verdana" w:eastAsia="Verdana" w:hAnsi="Verdana" w:cs="Verdana"/>
          <w:sz w:val="20"/>
          <w:szCs w:val="20"/>
        </w:rPr>
      </w:pPr>
      <w:r w:rsidRPr="00B563AA">
        <w:rPr>
          <w:rFonts w:ascii="Verdana" w:eastAsia="Verdana" w:hAnsi="Verdana" w:cs="Verdana"/>
          <w:sz w:val="20"/>
          <w:szCs w:val="20"/>
        </w:rPr>
        <w:t>sposób i okres udostępnienia Wykonawcy i wykorzystania przez niego zasobów podmiotu udostępniającego te zasoby przy wykonywaniu zamówienia;</w:t>
      </w:r>
    </w:p>
    <w:p w14:paraId="4F752641" w14:textId="65457579" w:rsidR="0006792C" w:rsidRPr="00B563AA" w:rsidRDefault="0BD47253" w:rsidP="006935CC">
      <w:pPr>
        <w:pStyle w:val="Tekstpodstawowy2"/>
        <w:numPr>
          <w:ilvl w:val="0"/>
          <w:numId w:val="13"/>
        </w:numPr>
        <w:spacing w:after="120"/>
        <w:rPr>
          <w:rFonts w:ascii="Verdana" w:eastAsia="Verdana" w:hAnsi="Verdana" w:cs="Verdana"/>
          <w:b w:val="0"/>
          <w:sz w:val="20"/>
          <w:szCs w:val="20"/>
        </w:rPr>
      </w:pPr>
      <w:r w:rsidRPr="00B563AA">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00B563AA">
        <w:rPr>
          <w:rFonts w:ascii="Verdana" w:eastAsia="Verdana" w:hAnsi="Verdana" w:cs="Verdana"/>
          <w:b w:val="0"/>
          <w:bCs w:val="0"/>
          <w:sz w:val="20"/>
          <w:szCs w:val="20"/>
        </w:rPr>
        <w:t>.</w:t>
      </w:r>
    </w:p>
    <w:p w14:paraId="6C196A30" w14:textId="2C0C87C2" w:rsidR="0006792C" w:rsidRPr="007D3A1D" w:rsidRDefault="0BD47253" w:rsidP="00C258EB">
      <w:pPr>
        <w:pStyle w:val="Tekstpodstawowy2"/>
        <w:spacing w:after="120"/>
        <w:ind w:left="709" w:hanging="709"/>
        <w:rPr>
          <w:rFonts w:ascii="Verdana" w:hAnsi="Verdana"/>
          <w:b w:val="0"/>
          <w:bCs w:val="0"/>
          <w:sz w:val="20"/>
          <w:szCs w:val="20"/>
        </w:rPr>
      </w:pPr>
      <w:r w:rsidRPr="00B563AA">
        <w:rPr>
          <w:rFonts w:ascii="Verdana" w:hAnsi="Verdana"/>
          <w:b w:val="0"/>
          <w:bCs w:val="0"/>
          <w:sz w:val="20"/>
          <w:szCs w:val="20"/>
        </w:rPr>
        <w:t>1</w:t>
      </w:r>
      <w:r w:rsidR="00B563AA">
        <w:rPr>
          <w:rFonts w:ascii="Verdana" w:hAnsi="Verdana"/>
          <w:b w:val="0"/>
          <w:bCs w:val="0"/>
          <w:sz w:val="20"/>
          <w:szCs w:val="20"/>
        </w:rPr>
        <w:t>1</w:t>
      </w:r>
      <w:r w:rsidRPr="00B563AA">
        <w:rPr>
          <w:rFonts w:ascii="Verdana" w:hAnsi="Verdana"/>
          <w:b w:val="0"/>
          <w:bCs w:val="0"/>
          <w:sz w:val="20"/>
          <w:szCs w:val="20"/>
        </w:rPr>
        <w:t xml:space="preserve">.5. </w:t>
      </w:r>
      <w:r w:rsidR="00B563AA">
        <w:rPr>
          <w:rFonts w:ascii="Verdana" w:hAnsi="Verdana"/>
          <w:b w:val="0"/>
          <w:bCs w:val="0"/>
          <w:sz w:val="20"/>
          <w:szCs w:val="20"/>
        </w:rPr>
        <w:tab/>
      </w:r>
      <w:r w:rsidR="0006792C" w:rsidRPr="00B563AA">
        <w:rPr>
          <w:rFonts w:ascii="Verdana" w:hAnsi="Verdana"/>
          <w:b w:val="0"/>
          <w:bCs w:val="0"/>
          <w:sz w:val="20"/>
          <w:szCs w:val="20"/>
        </w:rPr>
        <w:t xml:space="preserve">Zamawiający oceni, czy udostępniane Wykonawcy przez podmioty </w:t>
      </w:r>
      <w:r w:rsidR="1D07AE9C" w:rsidRPr="00B563AA">
        <w:rPr>
          <w:rFonts w:ascii="Verdana" w:hAnsi="Verdana"/>
          <w:b w:val="0"/>
          <w:bCs w:val="0"/>
          <w:sz w:val="20"/>
          <w:szCs w:val="20"/>
        </w:rPr>
        <w:t xml:space="preserve">udostepniające zasoby </w:t>
      </w:r>
      <w:r w:rsidR="0006792C" w:rsidRPr="00B563AA">
        <w:rPr>
          <w:rFonts w:ascii="Verdana" w:hAnsi="Verdana"/>
          <w:b w:val="0"/>
          <w:bCs w:val="0"/>
          <w:sz w:val="20"/>
          <w:szCs w:val="20"/>
        </w:rPr>
        <w:t>zdolności techniczne lub zawodowe lub ich sytuacja finansowa lub ekonomiczna, pozwalają na wykazanie przez Wykonawcę spełniania warunków udziału w postępowaniu</w:t>
      </w:r>
      <w:r w:rsidR="00B563AA">
        <w:rPr>
          <w:rFonts w:ascii="Verdana" w:hAnsi="Verdana"/>
          <w:b w:val="0"/>
          <w:bCs w:val="0"/>
          <w:sz w:val="20"/>
          <w:szCs w:val="20"/>
        </w:rPr>
        <w:t xml:space="preserve">, </w:t>
      </w:r>
      <w:r w:rsidR="69A4165F" w:rsidRPr="007D3A1D">
        <w:rPr>
          <w:rFonts w:ascii="Verdana" w:eastAsia="Verdana" w:hAnsi="Verdana" w:cs="Verdana"/>
          <w:b w:val="0"/>
          <w:bCs w:val="0"/>
          <w:sz w:val="20"/>
          <w:szCs w:val="20"/>
        </w:rPr>
        <w:t>a także bada, czy nie zachodzą wobec tego podmiotu podstawy wykluczenia, które zostały przewidziany względem wykonawcy</w:t>
      </w:r>
      <w:r w:rsidR="0006792C" w:rsidRPr="007D3A1D">
        <w:rPr>
          <w:rFonts w:ascii="Verdana" w:hAnsi="Verdana"/>
          <w:b w:val="0"/>
          <w:bCs w:val="0"/>
          <w:sz w:val="20"/>
          <w:szCs w:val="20"/>
        </w:rPr>
        <w:t xml:space="preserve">. </w:t>
      </w:r>
    </w:p>
    <w:p w14:paraId="7AE5B095" w14:textId="6B299F00" w:rsidR="00B563AA" w:rsidRDefault="0006792C" w:rsidP="00C258EB">
      <w:pPr>
        <w:pStyle w:val="Tekstpodstawowy2"/>
        <w:spacing w:after="120"/>
        <w:ind w:left="709" w:hanging="709"/>
        <w:rPr>
          <w:rFonts w:ascii="Verdana" w:eastAsia="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31BCAC58" w:rsidRPr="007D3A1D">
        <w:rPr>
          <w:rFonts w:ascii="Verdana" w:hAnsi="Verdana"/>
          <w:b w:val="0"/>
          <w:bCs w:val="0"/>
          <w:sz w:val="20"/>
          <w:szCs w:val="20"/>
        </w:rPr>
        <w:t>6</w:t>
      </w:r>
      <w:r w:rsidRPr="007D3A1D">
        <w:rPr>
          <w:rFonts w:ascii="Verdana" w:hAnsi="Verdana"/>
          <w:b w:val="0"/>
          <w:bCs w:val="0"/>
          <w:sz w:val="20"/>
          <w:szCs w:val="20"/>
        </w:rPr>
        <w:t>.</w:t>
      </w:r>
      <w:r w:rsidR="0AD8FDF0" w:rsidRPr="007D3A1D">
        <w:rPr>
          <w:rFonts w:ascii="Verdana" w:eastAsia="Verdana" w:hAnsi="Verdana" w:cs="Verdana"/>
          <w:sz w:val="20"/>
          <w:szCs w:val="20"/>
        </w:rPr>
        <w:t xml:space="preserve"> </w:t>
      </w:r>
      <w:r w:rsidR="00B563AA">
        <w:rPr>
          <w:rFonts w:ascii="Verdana" w:eastAsia="Verdana" w:hAnsi="Verdana" w:cs="Verdana"/>
          <w:sz w:val="20"/>
          <w:szCs w:val="20"/>
        </w:rPr>
        <w:tab/>
      </w:r>
      <w:r w:rsidR="0AD8FDF0" w:rsidRPr="007D3A1D">
        <w:rPr>
          <w:rFonts w:ascii="Verdana" w:eastAsia="Verdana" w:hAnsi="Verdana" w:cs="Verdana"/>
          <w:b w:val="0"/>
          <w:bCs w:val="0"/>
          <w:sz w:val="20"/>
          <w:szCs w:val="20"/>
        </w:rPr>
        <w:t>Podmiot, który zobowiązał się do udostępnienia zasobów, odpowiada solidarnie z</w:t>
      </w:r>
      <w:r w:rsidR="00E17B37">
        <w:rPr>
          <w:rFonts w:ascii="Verdana" w:eastAsia="Verdana" w:hAnsi="Verdana" w:cs="Verdana"/>
          <w:b w:val="0"/>
          <w:bCs w:val="0"/>
          <w:sz w:val="20"/>
          <w:szCs w:val="20"/>
        </w:rPr>
        <w:t> </w:t>
      </w:r>
      <w:r w:rsidR="0AD8FDF0" w:rsidRPr="007D3A1D">
        <w:rPr>
          <w:rFonts w:ascii="Verdana" w:eastAsia="Verdana" w:hAnsi="Verdana" w:cs="Verdana"/>
          <w:b w:val="0"/>
          <w:bCs w:val="0"/>
          <w:sz w:val="20"/>
          <w:szCs w:val="20"/>
        </w:rPr>
        <w:t>Wykonawcą, który polega na jego sytuacji finansowej lub ekonomicznej, za szkodę poniesioną przez Zamawiającego powstałą w skutek nieudostępnienia tych zasobów, chyba że za nieudostępnienie zasobów podmiot ten nie ponosi winy</w:t>
      </w:r>
      <w:r w:rsidR="00B563AA">
        <w:rPr>
          <w:rFonts w:ascii="Verdana" w:eastAsia="Verdana" w:hAnsi="Verdana" w:cs="Verdana"/>
          <w:b w:val="0"/>
          <w:bCs w:val="0"/>
          <w:sz w:val="20"/>
          <w:szCs w:val="20"/>
        </w:rPr>
        <w:t>.</w:t>
      </w:r>
    </w:p>
    <w:p w14:paraId="5BCA4B14" w14:textId="7E7A557B" w:rsidR="0006792C" w:rsidRPr="007D3A1D" w:rsidRDefault="0006792C" w:rsidP="00E96BFA">
      <w:pPr>
        <w:pStyle w:val="Tekstpodstawowy2"/>
        <w:spacing w:before="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2DD55536" w:rsidRPr="007D3A1D">
        <w:rPr>
          <w:rFonts w:ascii="Verdana" w:hAnsi="Verdana"/>
          <w:b w:val="0"/>
          <w:bCs w:val="0"/>
          <w:sz w:val="20"/>
          <w:szCs w:val="20"/>
        </w:rPr>
        <w:t>7</w:t>
      </w:r>
      <w:r w:rsidRPr="007D3A1D">
        <w:rPr>
          <w:rFonts w:ascii="Verdana" w:hAnsi="Verdana"/>
          <w:b w:val="0"/>
          <w:bCs w:val="0"/>
          <w:sz w:val="20"/>
          <w:szCs w:val="20"/>
        </w:rPr>
        <w:t>.</w:t>
      </w:r>
      <w:r w:rsidRPr="007D3A1D">
        <w:rPr>
          <w:rFonts w:ascii="Verdana" w:hAnsi="Verdana"/>
          <w:b w:val="0"/>
          <w:iCs/>
          <w:sz w:val="20"/>
          <w:szCs w:val="20"/>
        </w:rPr>
        <w:tab/>
      </w:r>
      <w:r w:rsidRPr="007D3A1D">
        <w:rPr>
          <w:rFonts w:ascii="Verdana" w:hAnsi="Verdana"/>
          <w:b w:val="0"/>
          <w:bCs w:val="0"/>
          <w:sz w:val="20"/>
          <w:szCs w:val="20"/>
        </w:rPr>
        <w:t>Jeżeli zdolności techniczne lub zawodowe lub sytuacja ekonomiczna lub finansowa, podmiotu</w:t>
      </w:r>
      <w:r w:rsidR="206FBCFB" w:rsidRPr="007D3A1D">
        <w:rPr>
          <w:rFonts w:ascii="Verdana" w:hAnsi="Verdana"/>
          <w:b w:val="0"/>
          <w:bCs w:val="0"/>
          <w:sz w:val="20"/>
          <w:szCs w:val="20"/>
        </w:rPr>
        <w:t xml:space="preserve"> </w:t>
      </w:r>
      <w:r w:rsidR="206FBCFB" w:rsidRPr="007D3A1D">
        <w:rPr>
          <w:rFonts w:ascii="Verdana" w:eastAsia="Verdana" w:hAnsi="Verdana" w:cs="Verdana"/>
          <w:b w:val="0"/>
          <w:bCs w:val="0"/>
          <w:sz w:val="20"/>
          <w:szCs w:val="20"/>
        </w:rPr>
        <w:t>udostępniającego zasoby</w:t>
      </w:r>
      <w:r w:rsidRPr="007D3A1D">
        <w:rPr>
          <w:rFonts w:ascii="Verdana" w:hAnsi="Verdana"/>
          <w:b w:val="0"/>
          <w:bCs w:val="0"/>
          <w:sz w:val="20"/>
          <w:szCs w:val="20"/>
        </w:rPr>
        <w:t xml:space="preserve"> nie potwierdzają spełnienia przez Wykonawcę warunków udziału w postępowaniu lub zachodzą wobec </w:t>
      </w:r>
      <w:r w:rsidR="2649981E" w:rsidRPr="007D3A1D">
        <w:rPr>
          <w:rFonts w:ascii="Verdana" w:hAnsi="Verdana"/>
          <w:b w:val="0"/>
          <w:bCs w:val="0"/>
          <w:sz w:val="20"/>
          <w:szCs w:val="20"/>
        </w:rPr>
        <w:t xml:space="preserve">tego </w:t>
      </w:r>
      <w:r w:rsidRPr="007D3A1D">
        <w:rPr>
          <w:rFonts w:ascii="Verdana" w:hAnsi="Verdana"/>
          <w:b w:val="0"/>
          <w:bCs w:val="0"/>
          <w:sz w:val="20"/>
          <w:szCs w:val="20"/>
        </w:rPr>
        <w:t>podmiot</w:t>
      </w:r>
      <w:r w:rsidR="3FE676B7" w:rsidRPr="007D3A1D">
        <w:rPr>
          <w:rFonts w:ascii="Verdana" w:hAnsi="Verdana"/>
          <w:b w:val="0"/>
          <w:bCs w:val="0"/>
          <w:sz w:val="20"/>
          <w:szCs w:val="20"/>
        </w:rPr>
        <w:t>u</w:t>
      </w:r>
      <w:r w:rsidRPr="007D3A1D">
        <w:rPr>
          <w:rFonts w:ascii="Verdana" w:hAnsi="Verdana"/>
          <w:b w:val="0"/>
          <w:bCs w:val="0"/>
          <w:sz w:val="20"/>
          <w:szCs w:val="20"/>
        </w:rPr>
        <w:t xml:space="preserve"> podstawy wykluczenia, Zamawiający zażąda, aby Wykonawca w terminie określonym przez Zamawiającego:</w:t>
      </w:r>
    </w:p>
    <w:p w14:paraId="769046F0" w14:textId="1CA32D6F" w:rsidR="0006792C" w:rsidRPr="007D3A1D" w:rsidRDefault="0006792C" w:rsidP="00E96BFA">
      <w:pPr>
        <w:pStyle w:val="Tekstpodstawowy2"/>
        <w:tabs>
          <w:tab w:val="left" w:pos="1134"/>
        </w:tabs>
        <w:spacing w:before="0"/>
        <w:ind w:left="709"/>
        <w:rPr>
          <w:rFonts w:ascii="Verdana" w:hAnsi="Verdana" w:cs="Verdana"/>
          <w:b w:val="0"/>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7D3A1D">
        <w:rPr>
          <w:rFonts w:ascii="Verdana" w:hAnsi="Verdana"/>
          <w:b w:val="0"/>
          <w:iCs/>
          <w:sz w:val="20"/>
          <w:szCs w:val="20"/>
        </w:rPr>
        <w:t xml:space="preserve">zastąpił ten podmiot innym podmiotem lub podmiotami </w:t>
      </w:r>
      <w:r w:rsidR="00C6069E" w:rsidRPr="007D3A1D">
        <w:rPr>
          <w:rFonts w:ascii="Verdana" w:hAnsi="Verdana"/>
          <w:b w:val="0"/>
          <w:iCs/>
          <w:sz w:val="20"/>
          <w:szCs w:val="20"/>
        </w:rPr>
        <w:t>albo</w:t>
      </w:r>
    </w:p>
    <w:p w14:paraId="5658761D" w14:textId="571D527D" w:rsidR="0006792C" w:rsidRDefault="0006792C" w:rsidP="00E96BFA">
      <w:pPr>
        <w:pStyle w:val="Tekstpodstawowy2"/>
        <w:tabs>
          <w:tab w:val="left" w:pos="1134"/>
        </w:tabs>
        <w:spacing w:before="0"/>
        <w:ind w:left="1134" w:hanging="425"/>
        <w:rPr>
          <w:rFonts w:ascii="Verdana" w:eastAsia="Verdana" w:hAnsi="Verdana" w:cs="Verdana"/>
          <w:b w:val="0"/>
          <w:bCs w:val="0"/>
          <w:sz w:val="20"/>
          <w:szCs w:val="20"/>
        </w:rPr>
      </w:pPr>
      <w:r w:rsidRPr="007D3A1D">
        <w:rPr>
          <w:rFonts w:ascii="Verdana" w:hAnsi="Verdana" w:cs="Verdana"/>
          <w:b w:val="0"/>
          <w:bCs w:val="0"/>
          <w:sz w:val="20"/>
          <w:szCs w:val="20"/>
        </w:rPr>
        <w:t>b)</w:t>
      </w:r>
      <w:r w:rsidRPr="007D3A1D">
        <w:rPr>
          <w:rFonts w:ascii="Verdana" w:hAnsi="Verdana" w:cs="Verdana"/>
          <w:b w:val="0"/>
          <w:bCs w:val="0"/>
          <w:sz w:val="20"/>
          <w:szCs w:val="20"/>
        </w:rPr>
        <w:tab/>
      </w:r>
      <w:r w:rsidR="335B6733" w:rsidRPr="007D3A1D">
        <w:rPr>
          <w:rFonts w:ascii="Verdana" w:eastAsia="Verdana" w:hAnsi="Verdana" w:cs="Verdana"/>
          <w:b w:val="0"/>
          <w:bCs w:val="0"/>
          <w:sz w:val="20"/>
          <w:szCs w:val="20"/>
        </w:rPr>
        <w:t>wykazał, że samodzielnie spełnia warunki udziału w postępowaniu.</w:t>
      </w:r>
    </w:p>
    <w:p w14:paraId="6FE1A09B" w14:textId="1085E7C8" w:rsidR="00812D2B" w:rsidRPr="007D3A1D" w:rsidRDefault="00B563AA" w:rsidP="00C258EB">
      <w:pPr>
        <w:pStyle w:val="Tekstpodstawowy2"/>
        <w:spacing w:after="120"/>
        <w:ind w:left="709" w:hanging="709"/>
        <w:rPr>
          <w:rFonts w:ascii="Verdana" w:hAnsi="Verdana"/>
          <w:b w:val="0"/>
          <w:iCs/>
          <w:sz w:val="20"/>
          <w:szCs w:val="20"/>
        </w:rPr>
      </w:pPr>
      <w:r>
        <w:rPr>
          <w:rFonts w:ascii="Verdana" w:hAnsi="Verdana"/>
          <w:b w:val="0"/>
          <w:bCs w:val="0"/>
          <w:sz w:val="20"/>
          <w:szCs w:val="20"/>
        </w:rPr>
        <w:lastRenderedPageBreak/>
        <w:t>11</w:t>
      </w:r>
      <w:r w:rsidR="0006792C" w:rsidRPr="007D3A1D">
        <w:rPr>
          <w:rFonts w:ascii="Verdana" w:hAnsi="Verdana"/>
          <w:b w:val="0"/>
          <w:bCs w:val="0"/>
          <w:sz w:val="20"/>
          <w:szCs w:val="20"/>
        </w:rPr>
        <w:t>.</w:t>
      </w:r>
      <w:r w:rsidR="0633D9F5" w:rsidRPr="007D3A1D">
        <w:rPr>
          <w:rFonts w:ascii="Verdana" w:hAnsi="Verdana"/>
          <w:b w:val="0"/>
          <w:bCs w:val="0"/>
          <w:sz w:val="20"/>
          <w:szCs w:val="20"/>
        </w:rPr>
        <w:t>8</w:t>
      </w:r>
      <w:r w:rsidR="0006792C" w:rsidRPr="007D3A1D">
        <w:rPr>
          <w:rFonts w:ascii="Verdana" w:hAnsi="Verdana"/>
          <w:b w:val="0"/>
          <w:bCs w:val="0"/>
          <w:sz w:val="20"/>
          <w:szCs w:val="20"/>
        </w:rPr>
        <w:t>.</w:t>
      </w:r>
      <w:r w:rsidR="0006792C" w:rsidRPr="007D3A1D">
        <w:rPr>
          <w:rFonts w:ascii="Verdana" w:hAnsi="Verdana"/>
          <w:b w:val="0"/>
          <w:iCs/>
          <w:sz w:val="20"/>
          <w:szCs w:val="20"/>
        </w:rPr>
        <w:tab/>
      </w:r>
      <w:r w:rsidR="00812D2B" w:rsidRPr="007D3A1D">
        <w:rPr>
          <w:rFonts w:ascii="Verdana" w:hAnsi="Verdana"/>
          <w:b w:val="0"/>
          <w:iCs/>
          <w:sz w:val="20"/>
          <w:szCs w:val="20"/>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1084B0A" w14:textId="79375D19" w:rsidR="0006792C" w:rsidRPr="007D3A1D" w:rsidRDefault="00812D2B" w:rsidP="00C258EB">
      <w:pPr>
        <w:pStyle w:val="Tekstpodstawowy2"/>
        <w:spacing w:after="12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.9.</w:t>
      </w:r>
      <w:r w:rsidRPr="007D3A1D">
        <w:rPr>
          <w:rFonts w:ascii="Verdana" w:hAnsi="Verdana"/>
          <w:b w:val="0"/>
          <w:bCs w:val="0"/>
          <w:sz w:val="20"/>
          <w:szCs w:val="20"/>
        </w:rPr>
        <w:tab/>
      </w:r>
      <w:r w:rsidR="0006792C" w:rsidRPr="007D3A1D">
        <w:rPr>
          <w:rFonts w:ascii="Verdana" w:hAnsi="Verdana"/>
          <w:b w:val="0"/>
          <w:bCs w:val="0"/>
          <w:sz w:val="20"/>
          <w:szCs w:val="20"/>
        </w:rPr>
        <w:t>Wykonawca,</w:t>
      </w:r>
      <w:r w:rsidR="6F9E4917" w:rsidRPr="007D3A1D">
        <w:rPr>
          <w:rFonts w:ascii="Verdana" w:hAnsi="Verdana"/>
          <w:b w:val="0"/>
          <w:bCs w:val="0"/>
          <w:sz w:val="20"/>
          <w:szCs w:val="20"/>
        </w:rPr>
        <w:t xml:space="preserve"> w przypadku polegania na zdolnościach lub sytuacji podmiotów udostępniających zasoby, przedstawia </w:t>
      </w:r>
      <w:r w:rsidR="38B34F68" w:rsidRPr="00FF7A2C">
        <w:rPr>
          <w:rFonts w:ascii="Verdana" w:hAnsi="Verdana"/>
          <w:bCs w:val="0"/>
          <w:sz w:val="20"/>
          <w:szCs w:val="20"/>
        </w:rPr>
        <w:t>oświadczenie</w:t>
      </w:r>
      <w:r w:rsidR="00754808">
        <w:rPr>
          <w:rFonts w:ascii="Verdana" w:hAnsi="Verdana"/>
          <w:b w:val="0"/>
          <w:bCs w:val="0"/>
          <w:sz w:val="20"/>
          <w:szCs w:val="20"/>
        </w:rPr>
        <w:t>, o którym mowa w pkt.</w:t>
      </w:r>
      <w:r w:rsidR="00302FBC">
        <w:rPr>
          <w:rFonts w:ascii="Verdana" w:hAnsi="Verdana"/>
          <w:b w:val="0"/>
          <w:bCs w:val="0"/>
          <w:sz w:val="20"/>
          <w:szCs w:val="20"/>
        </w:rPr>
        <w:t xml:space="preserve"> </w:t>
      </w:r>
      <w:r w:rsidR="00754808">
        <w:rPr>
          <w:rFonts w:ascii="Verdana" w:hAnsi="Verdana"/>
          <w:b w:val="0"/>
          <w:bCs w:val="0"/>
          <w:sz w:val="20"/>
          <w:szCs w:val="20"/>
        </w:rPr>
        <w:t>10.2. IDW</w:t>
      </w:r>
      <w:r w:rsidR="00236E34" w:rsidRPr="007D3A1D">
        <w:rPr>
          <w:rFonts w:ascii="Verdana" w:hAnsi="Verdana"/>
          <w:b w:val="0"/>
          <w:bCs w:val="0"/>
          <w:sz w:val="20"/>
          <w:szCs w:val="20"/>
        </w:rPr>
        <w:t xml:space="preserve"> </w:t>
      </w:r>
      <w:r w:rsidR="38B34F68" w:rsidRPr="00FF7A2C">
        <w:rPr>
          <w:rFonts w:ascii="Verdana" w:hAnsi="Verdana"/>
          <w:bCs w:val="0"/>
          <w:sz w:val="20"/>
          <w:szCs w:val="20"/>
        </w:rPr>
        <w:t xml:space="preserve">podmiotu </w:t>
      </w:r>
      <w:r w:rsidR="1BD39D37" w:rsidRPr="00FF7A2C">
        <w:rPr>
          <w:rFonts w:ascii="Verdana" w:hAnsi="Verdana"/>
          <w:bCs w:val="0"/>
          <w:sz w:val="20"/>
          <w:szCs w:val="20"/>
        </w:rPr>
        <w:t>udost</w:t>
      </w:r>
      <w:r w:rsidR="00B622EE" w:rsidRPr="00FF7A2C">
        <w:rPr>
          <w:rFonts w:ascii="Verdana" w:hAnsi="Verdana"/>
          <w:bCs w:val="0"/>
          <w:sz w:val="20"/>
          <w:szCs w:val="20"/>
        </w:rPr>
        <w:t>ę</w:t>
      </w:r>
      <w:r w:rsidR="1BD39D37" w:rsidRPr="00FF7A2C">
        <w:rPr>
          <w:rFonts w:ascii="Verdana" w:hAnsi="Verdana"/>
          <w:bCs w:val="0"/>
          <w:sz w:val="20"/>
          <w:szCs w:val="20"/>
        </w:rPr>
        <w:t>pniającego zasoby</w:t>
      </w:r>
      <w:r w:rsidR="44954050" w:rsidRPr="007D3A1D">
        <w:rPr>
          <w:rFonts w:ascii="Verdana" w:hAnsi="Verdana"/>
          <w:b w:val="0"/>
          <w:bCs w:val="0"/>
          <w:sz w:val="20"/>
          <w:szCs w:val="20"/>
        </w:rPr>
        <w:t xml:space="preserve">, </w:t>
      </w:r>
      <w:r w:rsidR="294F98DF" w:rsidRPr="007D3A1D">
        <w:rPr>
          <w:rFonts w:ascii="Verdana" w:hAnsi="Verdana"/>
          <w:b w:val="0"/>
          <w:bCs w:val="0"/>
          <w:sz w:val="20"/>
          <w:szCs w:val="20"/>
        </w:rPr>
        <w:t>potwierdzające</w:t>
      </w:r>
      <w:r w:rsidR="44954050" w:rsidRPr="007D3A1D">
        <w:rPr>
          <w:rFonts w:ascii="Verdana" w:hAnsi="Verdana"/>
          <w:b w:val="0"/>
          <w:bCs w:val="0"/>
          <w:sz w:val="20"/>
          <w:szCs w:val="20"/>
        </w:rPr>
        <w:t xml:space="preserve"> brak podstaw wykluczenia tego podmiotu oraz spełnianie warunków udziału w postępowaniu w zakresie, w jakim wykonawca powołuje się na jego zasoby</w:t>
      </w:r>
      <w:r w:rsidR="00FF7A2C" w:rsidRPr="00FF7A2C">
        <w:rPr>
          <w:rFonts w:ascii="Verdana" w:hAnsi="Verdana" w:cs="Verdana"/>
          <w:b w:val="0"/>
          <w:sz w:val="20"/>
          <w:szCs w:val="20"/>
        </w:rPr>
        <w:t xml:space="preserve"> </w:t>
      </w:r>
      <w:r w:rsidR="00FF7A2C" w:rsidRPr="00D72965">
        <w:rPr>
          <w:rFonts w:ascii="Verdana" w:hAnsi="Verdana" w:cs="Verdana"/>
          <w:b w:val="0"/>
          <w:sz w:val="20"/>
          <w:szCs w:val="20"/>
        </w:rPr>
        <w:t xml:space="preserve">zgodnie ze wzorem, który stanowi </w:t>
      </w:r>
      <w:r w:rsidR="00107B1A">
        <w:rPr>
          <w:rFonts w:ascii="Verdana" w:hAnsi="Verdana" w:cs="Verdana"/>
          <w:b w:val="0"/>
          <w:sz w:val="20"/>
          <w:szCs w:val="20"/>
        </w:rPr>
        <w:br/>
      </w:r>
      <w:r w:rsidR="00FF7A2C" w:rsidRPr="00107B1A">
        <w:rPr>
          <w:rFonts w:ascii="Verdana" w:hAnsi="Verdana" w:cs="Verdana"/>
          <w:sz w:val="20"/>
          <w:szCs w:val="20"/>
        </w:rPr>
        <w:t>Formularz 3.1a.</w:t>
      </w:r>
      <w:r w:rsidR="00FF7A2C" w:rsidRPr="007D3A1D">
        <w:rPr>
          <w:rFonts w:ascii="Verdana" w:hAnsi="Verdana"/>
          <w:b w:val="0"/>
          <w:bCs w:val="0"/>
          <w:sz w:val="20"/>
          <w:szCs w:val="20"/>
        </w:rPr>
        <w:t xml:space="preserve">   </w:t>
      </w:r>
    </w:p>
    <w:p w14:paraId="5709E953" w14:textId="4156D3EB" w:rsidR="0006792C" w:rsidRPr="007D3A1D" w:rsidRDefault="0006792C" w:rsidP="00C258EB">
      <w:pPr>
        <w:pStyle w:val="Tekstpodstawowy2"/>
        <w:spacing w:after="120"/>
        <w:ind w:left="709"/>
        <w:rPr>
          <w:rFonts w:ascii="Verdana" w:hAnsi="Verdana"/>
          <w:b w:val="0"/>
          <w:bCs w:val="0"/>
          <w:sz w:val="20"/>
          <w:szCs w:val="20"/>
        </w:rPr>
      </w:pPr>
      <w:r w:rsidRPr="007D3A1D">
        <w:rPr>
          <w:rFonts w:ascii="Verdana" w:hAnsi="Verdana"/>
          <w:b w:val="0"/>
          <w:bCs w:val="0"/>
          <w:sz w:val="20"/>
          <w:szCs w:val="20"/>
        </w:rPr>
        <w:t xml:space="preserve">Oświadczenia podmiotów udostępniających </w:t>
      </w:r>
      <w:r w:rsidR="0793AA2B" w:rsidRPr="007D3A1D">
        <w:rPr>
          <w:rFonts w:ascii="Verdana" w:hAnsi="Verdana"/>
          <w:b w:val="0"/>
          <w:bCs w:val="0"/>
          <w:sz w:val="20"/>
          <w:szCs w:val="20"/>
        </w:rPr>
        <w:t xml:space="preserve">zasoby </w:t>
      </w:r>
      <w:r w:rsidRPr="007D3A1D">
        <w:rPr>
          <w:rFonts w:ascii="Verdana" w:hAnsi="Verdana"/>
          <w:b w:val="0"/>
          <w:bCs w:val="0"/>
          <w:sz w:val="20"/>
          <w:szCs w:val="20"/>
        </w:rPr>
        <w:t xml:space="preserve">powinny </w:t>
      </w:r>
      <w:r w:rsidR="4DD0F31C" w:rsidRPr="007D3A1D">
        <w:rPr>
          <w:rFonts w:ascii="Verdana" w:hAnsi="Verdana"/>
          <w:b w:val="0"/>
          <w:bCs w:val="0"/>
          <w:sz w:val="20"/>
          <w:szCs w:val="20"/>
        </w:rPr>
        <w:t xml:space="preserve">być </w:t>
      </w:r>
      <w:r w:rsidR="4131F8D6" w:rsidRPr="007D3A1D">
        <w:rPr>
          <w:rFonts w:ascii="Verdana" w:hAnsi="Verdana"/>
          <w:b w:val="0"/>
          <w:bCs w:val="0"/>
          <w:sz w:val="20"/>
          <w:szCs w:val="20"/>
        </w:rPr>
        <w:t xml:space="preserve">złożone </w:t>
      </w:r>
      <w:r w:rsidR="4DD0F31C" w:rsidRPr="007D3A1D">
        <w:rPr>
          <w:rFonts w:ascii="Verdana" w:hAnsi="Verdana"/>
          <w:b w:val="0"/>
          <w:bCs w:val="0"/>
          <w:sz w:val="20"/>
          <w:szCs w:val="20"/>
        </w:rPr>
        <w:t>w</w:t>
      </w:r>
      <w:r w:rsidRPr="007D3A1D">
        <w:rPr>
          <w:rFonts w:ascii="Verdana" w:hAnsi="Verdana"/>
          <w:b w:val="0"/>
          <w:bCs w:val="0"/>
          <w:sz w:val="20"/>
          <w:szCs w:val="20"/>
        </w:rPr>
        <w:t xml:space="preserve"> form</w:t>
      </w:r>
      <w:r w:rsidR="0F1904D7" w:rsidRPr="007D3A1D">
        <w:rPr>
          <w:rFonts w:ascii="Verdana" w:hAnsi="Verdana"/>
          <w:b w:val="0"/>
          <w:bCs w:val="0"/>
          <w:sz w:val="20"/>
          <w:szCs w:val="20"/>
        </w:rPr>
        <w:t>ie</w:t>
      </w:r>
      <w:r w:rsidRPr="007D3A1D">
        <w:rPr>
          <w:rFonts w:ascii="Verdana" w:hAnsi="Verdana"/>
          <w:b w:val="0"/>
          <w:bCs w:val="0"/>
          <w:sz w:val="20"/>
          <w:szCs w:val="20"/>
        </w:rPr>
        <w:t xml:space="preserve"> </w:t>
      </w:r>
      <w:r w:rsidRPr="007D3A1D">
        <w:rPr>
          <w:rFonts w:ascii="Verdana" w:hAnsi="Verdana"/>
          <w:sz w:val="20"/>
          <w:szCs w:val="20"/>
        </w:rPr>
        <w:t>elektroniczn</w:t>
      </w:r>
      <w:r w:rsidR="2F5D425E" w:rsidRPr="007D3A1D">
        <w:rPr>
          <w:rFonts w:ascii="Verdana" w:hAnsi="Verdana"/>
          <w:sz w:val="20"/>
          <w:szCs w:val="20"/>
        </w:rPr>
        <w:t>ej</w:t>
      </w:r>
      <w:r w:rsidRPr="007D3A1D">
        <w:rPr>
          <w:rFonts w:ascii="Verdana" w:hAnsi="Verdana"/>
          <w:b w:val="0"/>
          <w:bCs w:val="0"/>
          <w:sz w:val="20"/>
          <w:szCs w:val="20"/>
        </w:rPr>
        <w:t xml:space="preserve">, </w:t>
      </w:r>
      <w:r w:rsidR="4D1FA3BF" w:rsidRPr="007D3A1D">
        <w:rPr>
          <w:rFonts w:ascii="Verdana" w:hAnsi="Verdana"/>
          <w:b w:val="0"/>
          <w:bCs w:val="0"/>
          <w:sz w:val="20"/>
          <w:szCs w:val="20"/>
        </w:rPr>
        <w:t xml:space="preserve">lub w postaci elektronicznej opatrzonej podpisem zaufanym lub podpisem osobistym </w:t>
      </w:r>
      <w:r w:rsidRPr="007D3A1D">
        <w:rPr>
          <w:rFonts w:ascii="Verdana" w:hAnsi="Verdana"/>
          <w:b w:val="0"/>
          <w:bCs w:val="0"/>
          <w:sz w:val="20"/>
          <w:szCs w:val="20"/>
        </w:rPr>
        <w:t xml:space="preserve"> w zakresie w jakim potwierdzają okoliczności, o których mowa w</w:t>
      </w:r>
      <w:r w:rsidR="00800F00">
        <w:rPr>
          <w:rFonts w:ascii="Verdana" w:hAnsi="Verdana"/>
          <w:b w:val="0"/>
          <w:bCs w:val="0"/>
          <w:sz w:val="20"/>
          <w:szCs w:val="20"/>
        </w:rPr>
        <w:t> </w:t>
      </w:r>
      <w:r w:rsidRPr="007D3A1D">
        <w:rPr>
          <w:rFonts w:ascii="Verdana" w:hAnsi="Verdana"/>
          <w:b w:val="0"/>
          <w:bCs w:val="0"/>
          <w:sz w:val="20"/>
          <w:szCs w:val="20"/>
        </w:rPr>
        <w:t xml:space="preserve">treści art. </w:t>
      </w:r>
      <w:r w:rsidR="130C6401" w:rsidRPr="007D3A1D">
        <w:rPr>
          <w:rFonts w:ascii="Verdana" w:hAnsi="Verdana"/>
          <w:b w:val="0"/>
          <w:bCs w:val="0"/>
          <w:sz w:val="20"/>
          <w:szCs w:val="20"/>
        </w:rPr>
        <w:t>273</w:t>
      </w:r>
      <w:r w:rsidRPr="007D3A1D">
        <w:rPr>
          <w:rFonts w:ascii="Verdana" w:hAnsi="Verdana"/>
          <w:b w:val="0"/>
          <w:bCs w:val="0"/>
          <w:sz w:val="20"/>
          <w:szCs w:val="20"/>
        </w:rPr>
        <w:t xml:space="preserve"> ust. 1 ustawy </w:t>
      </w:r>
      <w:proofErr w:type="spellStart"/>
      <w:r w:rsidRPr="007D3A1D">
        <w:rPr>
          <w:rFonts w:ascii="Verdana" w:hAnsi="Verdana"/>
          <w:b w:val="0"/>
          <w:bCs w:val="0"/>
          <w:sz w:val="20"/>
          <w:szCs w:val="20"/>
        </w:rPr>
        <w:t>Pzp</w:t>
      </w:r>
      <w:proofErr w:type="spellEnd"/>
      <w:r w:rsidRPr="007D3A1D">
        <w:rPr>
          <w:rFonts w:ascii="Verdana" w:hAnsi="Verdana"/>
          <w:b w:val="0"/>
          <w:bCs w:val="0"/>
          <w:sz w:val="20"/>
          <w:szCs w:val="20"/>
        </w:rPr>
        <w:t>. Należy je przesłać zgodnie z zasadami określonymi w pkt</w:t>
      </w:r>
      <w:r w:rsidR="00754808">
        <w:rPr>
          <w:rFonts w:ascii="Verdana" w:hAnsi="Verdana"/>
          <w:b w:val="0"/>
          <w:bCs w:val="0"/>
          <w:sz w:val="20"/>
          <w:szCs w:val="20"/>
        </w:rPr>
        <w:t>.</w:t>
      </w:r>
      <w:r w:rsidRPr="007D3A1D">
        <w:rPr>
          <w:rFonts w:ascii="Verdana" w:hAnsi="Verdana"/>
          <w:b w:val="0"/>
          <w:bCs w:val="0"/>
          <w:sz w:val="20"/>
          <w:szCs w:val="20"/>
        </w:rPr>
        <w:t xml:space="preserve"> 1</w:t>
      </w:r>
      <w:r w:rsidR="00AD2958">
        <w:rPr>
          <w:rFonts w:ascii="Verdana" w:hAnsi="Verdana"/>
          <w:b w:val="0"/>
          <w:bCs w:val="0"/>
          <w:sz w:val="20"/>
          <w:szCs w:val="20"/>
        </w:rPr>
        <w:t>4</w:t>
      </w:r>
      <w:r w:rsidRPr="007D3A1D">
        <w:rPr>
          <w:rFonts w:ascii="Verdana" w:hAnsi="Verdana"/>
          <w:b w:val="0"/>
          <w:bCs w:val="0"/>
          <w:sz w:val="20"/>
          <w:szCs w:val="20"/>
        </w:rPr>
        <w:t xml:space="preserve"> </w:t>
      </w:r>
      <w:r w:rsidR="00754808">
        <w:rPr>
          <w:rFonts w:ascii="Verdana" w:hAnsi="Verdana"/>
          <w:b w:val="0"/>
          <w:bCs w:val="0"/>
          <w:sz w:val="20"/>
          <w:szCs w:val="20"/>
        </w:rPr>
        <w:t>IDW</w:t>
      </w:r>
      <w:r w:rsidRPr="007D3A1D">
        <w:rPr>
          <w:rFonts w:ascii="Verdana" w:hAnsi="Verdana"/>
          <w:b w:val="0"/>
          <w:bCs w:val="0"/>
          <w:sz w:val="20"/>
          <w:szCs w:val="20"/>
        </w:rPr>
        <w:t>.</w:t>
      </w:r>
    </w:p>
    <w:p w14:paraId="10976CAA" w14:textId="2D3E8821" w:rsidR="000716EF" w:rsidRPr="00754808" w:rsidRDefault="0006792C" w:rsidP="008447A9">
      <w:pPr>
        <w:pStyle w:val="Tekstpodstawowy2"/>
        <w:spacing w:after="120"/>
        <w:ind w:left="709"/>
        <w:rPr>
          <w:rFonts w:ascii="Verdana" w:hAnsi="Verdana"/>
          <w:b w:val="0"/>
          <w:bCs w:val="0"/>
          <w:iCs/>
          <w:sz w:val="20"/>
          <w:szCs w:val="20"/>
        </w:rPr>
      </w:pPr>
      <w:r w:rsidRPr="00754808">
        <w:rPr>
          <w:rFonts w:ascii="Verdana" w:hAnsi="Verdana"/>
          <w:b w:val="0"/>
          <w:bCs w:val="0"/>
          <w:iCs/>
          <w:sz w:val="20"/>
          <w:szCs w:val="20"/>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w:t>
      </w:r>
      <w:r w:rsidR="00754808" w:rsidRPr="00754808">
        <w:rPr>
          <w:rFonts w:ascii="Verdana" w:hAnsi="Verdana"/>
          <w:b w:val="0"/>
          <w:bCs w:val="0"/>
          <w:iCs/>
          <w:sz w:val="20"/>
          <w:szCs w:val="20"/>
        </w:rPr>
        <w:t>a w pkt. 10.2. IDW</w:t>
      </w:r>
      <w:r w:rsidRPr="00754808">
        <w:rPr>
          <w:rFonts w:ascii="Verdana" w:hAnsi="Verdana"/>
          <w:b w:val="0"/>
          <w:bCs w:val="0"/>
          <w:iCs/>
          <w:sz w:val="20"/>
          <w:szCs w:val="20"/>
        </w:rPr>
        <w:t>.</w:t>
      </w:r>
    </w:p>
    <w:p w14:paraId="654710E0" w14:textId="452CEFA2"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754808" w:rsidRPr="00754808">
        <w:rPr>
          <w:rFonts w:ascii="Verdana" w:hAnsi="Verdana"/>
          <w:iCs/>
          <w:sz w:val="20"/>
          <w:szCs w:val="20"/>
        </w:rPr>
        <w:t>2</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38A2B111" w14:textId="7967168C" w:rsidR="00812D2B" w:rsidRPr="00BF15F6" w:rsidRDefault="00812D2B" w:rsidP="00C258EB">
      <w:pPr>
        <w:spacing w:before="120" w:after="120"/>
        <w:ind w:left="709" w:hanging="709"/>
        <w:jc w:val="both"/>
        <w:rPr>
          <w:rFonts w:ascii="Verdana" w:hAnsi="Verdana" w:cs="Verdana"/>
          <w:sz w:val="20"/>
          <w:szCs w:val="20"/>
        </w:rPr>
      </w:pPr>
      <w:r w:rsidRPr="00BF15F6">
        <w:rPr>
          <w:rFonts w:ascii="Verdana" w:hAnsi="Verdana" w:cs="Verdana"/>
          <w:sz w:val="20"/>
          <w:szCs w:val="20"/>
        </w:rPr>
        <w:t xml:space="preserve">12.1. </w:t>
      </w:r>
      <w:r w:rsidRPr="00BF15F6">
        <w:rPr>
          <w:rFonts w:ascii="Verdana" w:hAnsi="Verdana" w:cs="Verdana"/>
          <w:sz w:val="20"/>
          <w:szCs w:val="20"/>
        </w:rPr>
        <w:tab/>
        <w:t>Wykonawca może powierzyć wykonanie</w:t>
      </w:r>
      <w:r w:rsidR="004B3CB8" w:rsidRPr="00BF15F6">
        <w:rPr>
          <w:rFonts w:ascii="Verdana" w:hAnsi="Verdana" w:cs="Verdana"/>
          <w:sz w:val="20"/>
          <w:szCs w:val="20"/>
        </w:rPr>
        <w:t xml:space="preserve"> części zamówienia podwykonawcy</w:t>
      </w:r>
      <w:r w:rsidRPr="00BF15F6">
        <w:rPr>
          <w:rFonts w:ascii="Verdana" w:hAnsi="Verdana" w:cs="Verdana"/>
          <w:sz w:val="20"/>
          <w:szCs w:val="20"/>
        </w:rPr>
        <w:t>.</w:t>
      </w:r>
    </w:p>
    <w:p w14:paraId="26E97AE7" w14:textId="563F3347" w:rsidR="00812D2B" w:rsidRPr="003B4997" w:rsidRDefault="00812D2B" w:rsidP="00C258EB">
      <w:pPr>
        <w:spacing w:before="120" w:after="120"/>
        <w:ind w:left="705"/>
        <w:jc w:val="both"/>
        <w:rPr>
          <w:rFonts w:ascii="Verdana" w:hAnsi="Verdana" w:cs="Verdana"/>
          <w:sz w:val="20"/>
          <w:szCs w:val="20"/>
        </w:rPr>
      </w:pPr>
      <w:r w:rsidRPr="003B4997">
        <w:rPr>
          <w:rFonts w:ascii="Verdana" w:hAnsi="Verdana" w:cs="Verdana"/>
          <w:sz w:val="20"/>
          <w:szCs w:val="20"/>
        </w:rPr>
        <w:t xml:space="preserve">Zamawiający </w:t>
      </w:r>
      <w:r w:rsidRPr="003B4997">
        <w:rPr>
          <w:rFonts w:ascii="Verdana" w:hAnsi="Verdana" w:cs="Verdana"/>
          <w:b/>
          <w:sz w:val="20"/>
          <w:szCs w:val="20"/>
        </w:rPr>
        <w:t>żąda</w:t>
      </w:r>
      <w:r w:rsidRPr="003B4997">
        <w:rPr>
          <w:rFonts w:ascii="Verdana" w:hAnsi="Verdana" w:cs="Verdana"/>
          <w:sz w:val="20"/>
          <w:szCs w:val="20"/>
        </w:rPr>
        <w:t xml:space="preserve"> wskazania przez Wykonawcę części zamówienia, których wykonanie zamierza powierzyć podwykonawcom, i podania przez Wykonawcę </w:t>
      </w:r>
      <w:r w:rsidR="009B2170" w:rsidRPr="003B4997">
        <w:rPr>
          <w:rFonts w:ascii="Verdana" w:hAnsi="Verdana" w:cs="Verdana"/>
          <w:sz w:val="20"/>
          <w:szCs w:val="20"/>
        </w:rPr>
        <w:t>nazw ewentualnych podwykonawców</w:t>
      </w:r>
      <w:r w:rsidRPr="003B4997">
        <w:rPr>
          <w:rFonts w:ascii="Verdana" w:hAnsi="Verdana" w:cs="Verdana"/>
          <w:sz w:val="20"/>
          <w:szCs w:val="20"/>
        </w:rPr>
        <w:t>.</w:t>
      </w:r>
    </w:p>
    <w:p w14:paraId="11437D60" w14:textId="77777777" w:rsidR="00812D2B" w:rsidRPr="007D3A1D" w:rsidRDefault="00812D2B" w:rsidP="006935CC">
      <w:pPr>
        <w:numPr>
          <w:ilvl w:val="1"/>
          <w:numId w:val="7"/>
        </w:numPr>
        <w:spacing w:before="120" w:after="120"/>
        <w:jc w:val="both"/>
        <w:rPr>
          <w:rFonts w:ascii="Verdana" w:hAnsi="Verdana" w:cs="Verdana"/>
          <w:sz w:val="20"/>
          <w:szCs w:val="20"/>
        </w:rPr>
      </w:pPr>
      <w:r w:rsidRPr="007D3A1D">
        <w:rPr>
          <w:rFonts w:ascii="Verdana" w:hAnsi="Verdana" w:cs="Verdana"/>
          <w:sz w:val="20"/>
          <w:szCs w:val="20"/>
        </w:rPr>
        <w:t>Pozostałe wymagania dotyczące podwykonawstwa zostały określone w Tomie II SWZ.</w:t>
      </w:r>
    </w:p>
    <w:p w14:paraId="44FB30F8" w14:textId="77777777" w:rsidR="0006792C" w:rsidRPr="007D3A1D" w:rsidRDefault="0006792C" w:rsidP="00C258EB">
      <w:pPr>
        <w:pStyle w:val="Tekstpodstawowy2"/>
        <w:spacing w:after="120"/>
        <w:rPr>
          <w:rFonts w:ascii="Verdana" w:hAnsi="Verdana"/>
          <w:iCs/>
          <w:sz w:val="20"/>
          <w:szCs w:val="20"/>
        </w:rPr>
      </w:pPr>
    </w:p>
    <w:p w14:paraId="6CD2F79B" w14:textId="38D70FF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34296C">
        <w:rPr>
          <w:rFonts w:ascii="Verdana" w:hAnsi="Verdana" w:cs="Verdana"/>
          <w:b/>
          <w:sz w:val="20"/>
          <w:szCs w:val="20"/>
        </w:rPr>
        <w:t>3</w:t>
      </w:r>
      <w:r w:rsidRPr="007D3A1D">
        <w:rPr>
          <w:rFonts w:ascii="Verdana" w:hAnsi="Verdana" w:cs="Verdana"/>
          <w:b/>
          <w:sz w:val="20"/>
          <w:szCs w:val="20"/>
        </w:rPr>
        <w:t xml:space="preserve">. </w:t>
      </w:r>
      <w:r w:rsidRPr="007D3A1D">
        <w:rPr>
          <w:rFonts w:ascii="Verdana" w:hAnsi="Verdana" w:cs="Verdana"/>
          <w:b/>
          <w:sz w:val="20"/>
          <w:szCs w:val="20"/>
        </w:rPr>
        <w:tab/>
      </w:r>
      <w:r w:rsidR="0034296C" w:rsidRPr="00DD6D9A">
        <w:rPr>
          <w:rFonts w:ascii="Verdana" w:hAnsi="Verdana" w:cs="Verdana"/>
          <w:b/>
          <w:sz w:val="20"/>
          <w:szCs w:val="20"/>
        </w:rPr>
        <w:t>INFORMACJA DLA WYKONAWCÓW WSPÓLNIE UBIEGAJĄCYCH SIĘ O</w:t>
      </w:r>
      <w:r w:rsidR="00176033">
        <w:rPr>
          <w:rFonts w:ascii="Verdana" w:hAnsi="Verdana" w:cs="Verdana"/>
          <w:b/>
          <w:sz w:val="20"/>
          <w:szCs w:val="20"/>
        </w:rPr>
        <w:t> </w:t>
      </w:r>
      <w:r w:rsidR="0034296C" w:rsidRPr="00DD6D9A">
        <w:rPr>
          <w:rFonts w:ascii="Verdana" w:hAnsi="Verdana" w:cs="Verdana"/>
          <w:b/>
          <w:sz w:val="20"/>
          <w:szCs w:val="20"/>
        </w:rPr>
        <w:t>UDZIELENIE ZAMÓWIENIA</w:t>
      </w:r>
    </w:p>
    <w:p w14:paraId="5B810312" w14:textId="77D4A059" w:rsidR="0006792C" w:rsidRPr="007D3A1D" w:rsidRDefault="0006792C" w:rsidP="00C258EB">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sidR="0034296C">
        <w:rPr>
          <w:rFonts w:ascii="Verdana" w:hAnsi="Verdana" w:cs="Verdana"/>
          <w:b w:val="0"/>
          <w:sz w:val="20"/>
          <w:szCs w:val="20"/>
        </w:rPr>
        <w:t>3</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Wykonawcy mogą wspólnie ubiegać się o udzielenie zamówienia. W takim przypadku Wykonawcy ustanawiają pełnomocnika do reprezentowania ich w postępowaniu o</w:t>
      </w:r>
      <w:r w:rsidR="00176033">
        <w:rPr>
          <w:rFonts w:ascii="Verdana" w:hAnsi="Verdana"/>
          <w:b w:val="0"/>
          <w:sz w:val="20"/>
          <w:szCs w:val="20"/>
        </w:rPr>
        <w:t> </w:t>
      </w:r>
      <w:r w:rsidRPr="007D3A1D">
        <w:rPr>
          <w:rFonts w:ascii="Verdana" w:hAnsi="Verdana"/>
          <w:b w:val="0"/>
          <w:sz w:val="20"/>
          <w:szCs w:val="20"/>
        </w:rPr>
        <w:t>udzielenie zamówienia albo reprezentowania w postępowaniu i zawarcia umowy w</w:t>
      </w:r>
      <w:r w:rsidR="00176033">
        <w:rPr>
          <w:rFonts w:ascii="Verdana" w:hAnsi="Verdana"/>
          <w:b w:val="0"/>
          <w:sz w:val="20"/>
          <w:szCs w:val="20"/>
        </w:rPr>
        <w:t> </w:t>
      </w:r>
      <w:r w:rsidRPr="007D3A1D">
        <w:rPr>
          <w:rFonts w:ascii="Verdana" w:hAnsi="Verdana"/>
          <w:b w:val="0"/>
          <w:sz w:val="20"/>
          <w:szCs w:val="20"/>
        </w:rPr>
        <w:t>sprawie zamówienia publicznego.</w:t>
      </w:r>
    </w:p>
    <w:p w14:paraId="31AA08A8" w14:textId="77777777" w:rsidR="007F6849"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sidR="003764C6">
        <w:rPr>
          <w:rFonts w:ascii="Verdana" w:hAnsi="Verdana"/>
          <w:b w:val="0"/>
          <w:bCs w:val="0"/>
          <w:sz w:val="20"/>
          <w:szCs w:val="20"/>
        </w:rPr>
        <w:t> </w:t>
      </w:r>
      <w:r w:rsidRPr="007D3A1D">
        <w:rPr>
          <w:rFonts w:ascii="Verdana" w:hAnsi="Verdana"/>
          <w:b w:val="0"/>
          <w:bCs w:val="0"/>
          <w:sz w:val="20"/>
          <w:szCs w:val="20"/>
        </w:rPr>
        <w:t>nich nie może podlegać wykluczeniu na podstawie</w:t>
      </w:r>
      <w:r w:rsidR="007F6849">
        <w:rPr>
          <w:rFonts w:ascii="Verdana" w:hAnsi="Verdana"/>
          <w:b w:val="0"/>
          <w:bCs w:val="0"/>
          <w:sz w:val="20"/>
          <w:szCs w:val="20"/>
        </w:rPr>
        <w:t>:</w:t>
      </w:r>
    </w:p>
    <w:p w14:paraId="25CDFB23" w14:textId="20BC6FCA" w:rsidR="007F6849" w:rsidRDefault="007F6849" w:rsidP="006935CC">
      <w:pPr>
        <w:pStyle w:val="Tekstpodstawowy2"/>
        <w:numPr>
          <w:ilvl w:val="0"/>
          <w:numId w:val="36"/>
        </w:numPr>
        <w:spacing w:before="0"/>
        <w:contextualSpacing/>
        <w:rPr>
          <w:rFonts w:ascii="Verdana" w:hAnsi="Verdana" w:cs="Verdana"/>
          <w:b w:val="0"/>
          <w:sz w:val="20"/>
          <w:szCs w:val="20"/>
        </w:rPr>
      </w:pP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3822476" w14:textId="14F0669C" w:rsidR="007F6849" w:rsidRDefault="007F6849" w:rsidP="006935CC">
      <w:pPr>
        <w:pStyle w:val="Tekstpodstawowy2"/>
        <w:numPr>
          <w:ilvl w:val="0"/>
          <w:numId w:val="36"/>
        </w:numPr>
        <w:spacing w:before="0"/>
        <w:contextualSpacing/>
        <w:rPr>
          <w:rFonts w:ascii="Verdana" w:hAnsi="Verdana" w:cs="Verdana"/>
          <w:b w:val="0"/>
          <w:sz w:val="20"/>
          <w:szCs w:val="20"/>
        </w:rPr>
      </w:pPr>
      <w:r>
        <w:rPr>
          <w:rFonts w:ascii="Verdana" w:hAnsi="Verdana" w:cs="Verdana"/>
          <w:b w:val="0"/>
          <w:sz w:val="20"/>
          <w:szCs w:val="20"/>
        </w:rPr>
        <w:t xml:space="preserve">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7"/>
      </w:r>
      <w:r w:rsidR="009956B4">
        <w:rPr>
          <w:rFonts w:ascii="Verdana" w:hAnsi="Verdana" w:cs="Verdana"/>
          <w:b w:val="0"/>
          <w:sz w:val="20"/>
          <w:szCs w:val="20"/>
        </w:rPr>
        <w:t>;</w:t>
      </w:r>
    </w:p>
    <w:p w14:paraId="26FC8ADB" w14:textId="5CB646BF" w:rsidR="0006792C" w:rsidRPr="0034296C" w:rsidRDefault="0006792C" w:rsidP="007F6849">
      <w:pPr>
        <w:pStyle w:val="Tekstpodstawowy2"/>
        <w:spacing w:after="120"/>
        <w:ind w:left="708"/>
        <w:rPr>
          <w:rFonts w:ascii="Verdana" w:hAnsi="Verdana"/>
          <w:b w:val="0"/>
          <w:iCs/>
          <w:color w:val="2F5496" w:themeColor="accent1" w:themeShade="BF"/>
          <w:sz w:val="20"/>
          <w:szCs w:val="20"/>
        </w:rPr>
      </w:pPr>
      <w:r w:rsidRPr="007D3A1D">
        <w:rPr>
          <w:rFonts w:ascii="Verdana" w:hAnsi="Verdana"/>
          <w:b w:val="0"/>
          <w:bCs w:val="0"/>
          <w:sz w:val="20"/>
          <w:szCs w:val="20"/>
        </w:rPr>
        <w:t>natomiast spełnianie warunków udziału w postępowaniu Wykonawcy wykazują zgodnie z</w:t>
      </w:r>
      <w:r w:rsidR="007F6849">
        <w:rPr>
          <w:rFonts w:ascii="Verdana" w:hAnsi="Verdana"/>
          <w:b w:val="0"/>
          <w:bCs w:val="0"/>
          <w:sz w:val="20"/>
          <w:szCs w:val="20"/>
        </w:rPr>
        <w:t> </w:t>
      </w:r>
      <w:r w:rsidRPr="007D3A1D">
        <w:rPr>
          <w:rFonts w:ascii="Verdana" w:hAnsi="Verdana"/>
          <w:b w:val="0"/>
          <w:bCs w:val="0"/>
          <w:sz w:val="20"/>
          <w:szCs w:val="20"/>
        </w:rPr>
        <w:t xml:space="preserve">pkt </w:t>
      </w:r>
      <w:r w:rsidR="0034296C">
        <w:rPr>
          <w:rFonts w:ascii="Verdana" w:hAnsi="Verdana"/>
          <w:b w:val="0"/>
          <w:bCs w:val="0"/>
          <w:sz w:val="20"/>
          <w:szCs w:val="20"/>
        </w:rPr>
        <w:t>8</w:t>
      </w:r>
      <w:r w:rsidRPr="007D3A1D">
        <w:rPr>
          <w:rFonts w:ascii="Verdana" w:hAnsi="Verdana"/>
          <w:b w:val="0"/>
          <w:bCs w:val="0"/>
          <w:sz w:val="20"/>
          <w:szCs w:val="20"/>
        </w:rPr>
        <w:t>.2.</w:t>
      </w:r>
      <w:r w:rsidR="00DD79FD">
        <w:rPr>
          <w:rFonts w:ascii="Verdana" w:hAnsi="Verdana"/>
          <w:b w:val="0"/>
          <w:bCs w:val="0"/>
          <w:sz w:val="20"/>
          <w:szCs w:val="20"/>
        </w:rPr>
        <w:t>1.</w:t>
      </w:r>
      <w:r w:rsidRPr="007D3A1D">
        <w:rPr>
          <w:rFonts w:ascii="Verdana" w:hAnsi="Verdana"/>
          <w:b w:val="0"/>
          <w:bCs w:val="0"/>
          <w:sz w:val="20"/>
          <w:szCs w:val="20"/>
        </w:rPr>
        <w:t xml:space="preserve"> </w:t>
      </w:r>
      <w:r w:rsidR="0034296C">
        <w:rPr>
          <w:rFonts w:ascii="Verdana" w:hAnsi="Verdana"/>
          <w:b w:val="0"/>
          <w:bCs w:val="0"/>
          <w:sz w:val="20"/>
          <w:szCs w:val="20"/>
        </w:rPr>
        <w:t>IDW</w:t>
      </w:r>
      <w:r w:rsidRPr="007D3A1D">
        <w:rPr>
          <w:rFonts w:ascii="Verdana" w:hAnsi="Verdana"/>
          <w:b w:val="0"/>
          <w:bCs w:val="0"/>
          <w:sz w:val="20"/>
          <w:szCs w:val="20"/>
        </w:rPr>
        <w:t>.</w:t>
      </w:r>
    </w:p>
    <w:p w14:paraId="700C7C72" w14:textId="1197F171" w:rsidR="0006792C" w:rsidRPr="007D3A1D"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7D3A1D">
        <w:rPr>
          <w:rFonts w:ascii="Verdana" w:hAnsi="Verdana"/>
          <w:sz w:val="20"/>
          <w:szCs w:val="20"/>
        </w:rPr>
        <w:t xml:space="preserve">oświadczenie, o którym mowa w pkt. </w:t>
      </w:r>
      <w:r w:rsidR="0034296C">
        <w:rPr>
          <w:rFonts w:ascii="Verdana" w:hAnsi="Verdana"/>
          <w:sz w:val="20"/>
          <w:szCs w:val="20"/>
        </w:rPr>
        <w:t>10.2</w:t>
      </w:r>
      <w:r w:rsidR="00BB274A" w:rsidRPr="007D3A1D">
        <w:rPr>
          <w:rFonts w:ascii="Verdana" w:hAnsi="Verdana"/>
          <w:sz w:val="20"/>
          <w:szCs w:val="20"/>
        </w:rPr>
        <w:t xml:space="preserve"> </w:t>
      </w:r>
      <w:r w:rsidR="0034296C">
        <w:rPr>
          <w:rFonts w:ascii="Verdana" w:hAnsi="Verdana"/>
          <w:b w:val="0"/>
          <w:bCs w:val="0"/>
          <w:sz w:val="20"/>
          <w:szCs w:val="20"/>
        </w:rPr>
        <w:t>IDW</w:t>
      </w:r>
      <w:r w:rsidRPr="007D3A1D">
        <w:rPr>
          <w:rFonts w:ascii="Verdana" w:hAnsi="Verdana"/>
          <w:b w:val="0"/>
          <w:bCs w:val="0"/>
          <w:sz w:val="20"/>
          <w:szCs w:val="20"/>
        </w:rPr>
        <w:t xml:space="preserve"> składa każdy z Wykonawców wspólnie ubiegających się o zamówienie. </w:t>
      </w:r>
      <w:r w:rsidR="44471CBB" w:rsidRPr="007D3A1D">
        <w:rPr>
          <w:rFonts w:ascii="Verdana" w:hAnsi="Verdana"/>
          <w:b w:val="0"/>
          <w:bCs w:val="0"/>
          <w:sz w:val="20"/>
          <w:szCs w:val="20"/>
        </w:rPr>
        <w:t>Oświadczenia</w:t>
      </w:r>
      <w:r w:rsidRPr="007D3A1D">
        <w:rPr>
          <w:rFonts w:ascii="Verdana" w:hAnsi="Verdana"/>
          <w:b w:val="0"/>
          <w:bCs w:val="0"/>
          <w:sz w:val="20"/>
          <w:szCs w:val="20"/>
        </w:rPr>
        <w:t xml:space="preserve"> te potwierdzają </w:t>
      </w:r>
      <w:r w:rsidR="0ED41C17" w:rsidRPr="007D3A1D">
        <w:rPr>
          <w:rFonts w:ascii="Verdana" w:hAnsi="Verdana"/>
          <w:b w:val="0"/>
          <w:bCs w:val="0"/>
          <w:sz w:val="20"/>
          <w:szCs w:val="20"/>
        </w:rPr>
        <w:t xml:space="preserve">brak podstaw wykluczenia oraz </w:t>
      </w:r>
      <w:r w:rsidRPr="007D3A1D">
        <w:rPr>
          <w:rFonts w:ascii="Verdana" w:hAnsi="Verdana"/>
          <w:b w:val="0"/>
          <w:bCs w:val="0"/>
          <w:sz w:val="20"/>
          <w:szCs w:val="20"/>
        </w:rPr>
        <w:t>spełnianie warunków udziału w postępowaniu</w:t>
      </w:r>
      <w:r w:rsidR="315F0158" w:rsidRPr="007D3A1D">
        <w:rPr>
          <w:rFonts w:ascii="Verdana" w:hAnsi="Verdana"/>
          <w:b w:val="0"/>
          <w:bCs w:val="0"/>
          <w:sz w:val="20"/>
          <w:szCs w:val="20"/>
        </w:rPr>
        <w:t xml:space="preserve"> w zakresie, w jakim każdy z wykonawców wykazuje </w:t>
      </w:r>
      <w:r w:rsidR="6B517333" w:rsidRPr="007D3A1D">
        <w:rPr>
          <w:rFonts w:ascii="Verdana" w:hAnsi="Verdana"/>
          <w:b w:val="0"/>
          <w:bCs w:val="0"/>
          <w:sz w:val="20"/>
          <w:szCs w:val="20"/>
        </w:rPr>
        <w:t>spełnianie</w:t>
      </w:r>
      <w:r w:rsidR="315F0158" w:rsidRPr="007D3A1D">
        <w:rPr>
          <w:rFonts w:ascii="Verdana" w:hAnsi="Verdana"/>
          <w:b w:val="0"/>
          <w:bCs w:val="0"/>
          <w:sz w:val="20"/>
          <w:szCs w:val="20"/>
        </w:rPr>
        <w:t xml:space="preserve"> warunków udziału w postępowaniu.</w:t>
      </w:r>
      <w:r w:rsidRPr="007D3A1D">
        <w:rPr>
          <w:rFonts w:ascii="Verdana" w:hAnsi="Verdana" w:cs="Verdana"/>
          <w:b w:val="0"/>
          <w:sz w:val="20"/>
          <w:szCs w:val="20"/>
        </w:rPr>
        <w:tab/>
      </w:r>
    </w:p>
    <w:p w14:paraId="5C611239" w14:textId="28CBAD9B" w:rsidR="004C2CDC" w:rsidRDefault="00E0071B"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lastRenderedPageBreak/>
        <w:t>1</w:t>
      </w:r>
      <w:r w:rsidR="0034296C">
        <w:rPr>
          <w:rFonts w:ascii="Verdana" w:hAnsi="Verdana" w:cs="Verdana"/>
          <w:b w:val="0"/>
          <w:sz w:val="20"/>
          <w:szCs w:val="20"/>
        </w:rPr>
        <w:t>3</w:t>
      </w:r>
      <w:r w:rsidRPr="007D3A1D">
        <w:rPr>
          <w:rFonts w:ascii="Verdana" w:hAnsi="Verdana" w:cs="Verdana"/>
          <w:b w:val="0"/>
          <w:sz w:val="20"/>
          <w:szCs w:val="20"/>
        </w:rPr>
        <w:t>.</w:t>
      </w:r>
      <w:r w:rsidR="0034296C">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004C2CDC" w:rsidRPr="007D3A1D">
        <w:rPr>
          <w:rFonts w:ascii="Verdana" w:hAnsi="Verdana" w:cs="Verdana"/>
          <w:b w:val="0"/>
          <w:sz w:val="20"/>
          <w:szCs w:val="20"/>
        </w:rPr>
        <w:t>W przypadku, gdy spełnienie warunku opisanego:</w:t>
      </w:r>
    </w:p>
    <w:p w14:paraId="2175048F" w14:textId="16D4D457" w:rsidR="004C2CDC" w:rsidRPr="007D3A1D" w:rsidRDefault="004C2CDC" w:rsidP="00C258EB">
      <w:pPr>
        <w:pStyle w:val="Tekstpodstawowy2"/>
        <w:spacing w:after="120"/>
        <w:ind w:left="709" w:hanging="1"/>
        <w:rPr>
          <w:rFonts w:ascii="Verdana" w:hAnsi="Verdana" w:cs="Verdana"/>
          <w:b w:val="0"/>
          <w:sz w:val="20"/>
          <w:szCs w:val="20"/>
        </w:rPr>
      </w:pPr>
      <w:r w:rsidRPr="007D3A1D">
        <w:rPr>
          <w:rFonts w:ascii="Verdana" w:hAnsi="Verdana" w:cs="Verdana"/>
          <w:b w:val="0"/>
          <w:sz w:val="20"/>
          <w:szCs w:val="20"/>
        </w:rPr>
        <w:t xml:space="preserve">w pkt. </w:t>
      </w:r>
      <w:r w:rsidR="0026746D">
        <w:rPr>
          <w:rFonts w:ascii="Verdana" w:hAnsi="Verdana" w:cs="Verdana"/>
          <w:b w:val="0"/>
          <w:sz w:val="20"/>
          <w:szCs w:val="20"/>
        </w:rPr>
        <w:t>8.2.4</w:t>
      </w:r>
      <w:r w:rsidR="00EE1616">
        <w:rPr>
          <w:rFonts w:ascii="Verdana" w:hAnsi="Verdana" w:cs="Verdana"/>
          <w:b w:val="0"/>
          <w:sz w:val="20"/>
          <w:szCs w:val="20"/>
        </w:rPr>
        <w:t>.</w:t>
      </w:r>
      <w:r w:rsidR="002203D4">
        <w:rPr>
          <w:rFonts w:ascii="Verdana" w:hAnsi="Verdana" w:cs="Verdana"/>
          <w:b w:val="0"/>
          <w:sz w:val="20"/>
          <w:szCs w:val="20"/>
        </w:rPr>
        <w:t>a)</w:t>
      </w:r>
      <w:r w:rsidRPr="007D3A1D">
        <w:rPr>
          <w:rFonts w:ascii="Verdana" w:hAnsi="Verdana" w:cs="Verdana"/>
          <w:b w:val="0"/>
          <w:sz w:val="20"/>
          <w:szCs w:val="20"/>
        </w:rPr>
        <w:t xml:space="preserve"> </w:t>
      </w:r>
      <w:r w:rsidR="00AD2958">
        <w:rPr>
          <w:rFonts w:ascii="Verdana" w:hAnsi="Verdana" w:cs="Verdana"/>
          <w:b w:val="0"/>
          <w:sz w:val="20"/>
          <w:szCs w:val="20"/>
        </w:rPr>
        <w:t>IDW</w:t>
      </w:r>
      <w:r w:rsidRPr="007D3A1D">
        <w:rPr>
          <w:rFonts w:ascii="Verdana" w:hAnsi="Verdana" w:cs="Verdana"/>
          <w:b w:val="0"/>
          <w:sz w:val="20"/>
          <w:szCs w:val="20"/>
        </w:rPr>
        <w:t xml:space="preserve"> wykonawcy wykazują poprzez poleganie na zdolnościach tych z</w:t>
      </w:r>
      <w:r w:rsidR="003764C6">
        <w:rPr>
          <w:rFonts w:ascii="Verdana" w:hAnsi="Verdana" w:cs="Verdana"/>
          <w:b w:val="0"/>
          <w:sz w:val="20"/>
          <w:szCs w:val="20"/>
        </w:rPr>
        <w:t> </w:t>
      </w:r>
      <w:r w:rsidRPr="007D3A1D">
        <w:rPr>
          <w:rFonts w:ascii="Verdana" w:hAnsi="Verdana" w:cs="Verdana"/>
          <w:b w:val="0"/>
          <w:sz w:val="20"/>
          <w:szCs w:val="20"/>
        </w:rPr>
        <w:t xml:space="preserve">wykonawców, którzy wykonają </w:t>
      </w:r>
      <w:r w:rsidR="00F96456">
        <w:rPr>
          <w:rFonts w:ascii="Verdana" w:hAnsi="Verdana" w:cs="Verdana"/>
          <w:b w:val="0"/>
          <w:sz w:val="20"/>
          <w:szCs w:val="20"/>
        </w:rPr>
        <w:t xml:space="preserve">roboty </w:t>
      </w:r>
      <w:r w:rsidR="00801B53">
        <w:rPr>
          <w:rFonts w:ascii="Verdana" w:hAnsi="Verdana" w:cs="Verdana"/>
          <w:b w:val="0"/>
          <w:sz w:val="20"/>
          <w:szCs w:val="20"/>
        </w:rPr>
        <w:t>b</w:t>
      </w:r>
      <w:r w:rsidR="00F96456">
        <w:rPr>
          <w:rFonts w:ascii="Verdana" w:hAnsi="Verdana" w:cs="Verdana"/>
          <w:b w:val="0"/>
          <w:sz w:val="20"/>
          <w:szCs w:val="20"/>
        </w:rPr>
        <w:t>u</w:t>
      </w:r>
      <w:r w:rsidR="00801B53">
        <w:rPr>
          <w:rFonts w:ascii="Verdana" w:hAnsi="Verdana" w:cs="Verdana"/>
          <w:b w:val="0"/>
          <w:sz w:val="20"/>
          <w:szCs w:val="20"/>
        </w:rPr>
        <w:t>d</w:t>
      </w:r>
      <w:r w:rsidR="00F96456">
        <w:rPr>
          <w:rFonts w:ascii="Verdana" w:hAnsi="Verdana" w:cs="Verdana"/>
          <w:b w:val="0"/>
          <w:sz w:val="20"/>
          <w:szCs w:val="20"/>
        </w:rPr>
        <w:t>owlane</w:t>
      </w:r>
      <w:r w:rsidR="00D261CD">
        <w:rPr>
          <w:rFonts w:ascii="Verdana" w:hAnsi="Verdana" w:cs="Verdana"/>
          <w:b w:val="0"/>
          <w:sz w:val="20"/>
          <w:szCs w:val="20"/>
        </w:rPr>
        <w:t xml:space="preserve"> lub usługi</w:t>
      </w:r>
      <w:r w:rsidRPr="007D3A1D">
        <w:rPr>
          <w:rFonts w:ascii="Verdana" w:hAnsi="Verdana" w:cs="Verdana"/>
          <w:b w:val="0"/>
          <w:sz w:val="20"/>
          <w:szCs w:val="20"/>
        </w:rPr>
        <w:t>, do realizacji k</w:t>
      </w:r>
      <w:r w:rsidR="00B705EA">
        <w:rPr>
          <w:rFonts w:ascii="Verdana" w:hAnsi="Verdana" w:cs="Verdana"/>
          <w:b w:val="0"/>
          <w:sz w:val="20"/>
          <w:szCs w:val="20"/>
        </w:rPr>
        <w:t>tórych te zdolności są wymagane</w:t>
      </w:r>
    </w:p>
    <w:p w14:paraId="14628AB2" w14:textId="1647C28C" w:rsidR="00E0071B" w:rsidRDefault="00E0071B" w:rsidP="00166BE3">
      <w:pPr>
        <w:pStyle w:val="Tekstpodstawowy2"/>
        <w:numPr>
          <w:ilvl w:val="0"/>
          <w:numId w:val="6"/>
        </w:numPr>
        <w:spacing w:after="120"/>
        <w:rPr>
          <w:rFonts w:ascii="Verdana" w:hAnsi="Verdana" w:cs="Verdana"/>
          <w:b w:val="0"/>
          <w:sz w:val="20"/>
          <w:szCs w:val="20"/>
        </w:rPr>
      </w:pPr>
      <w:r w:rsidRPr="007D3A1D">
        <w:rPr>
          <w:rFonts w:ascii="Verdana" w:hAnsi="Verdana" w:cs="Verdana"/>
          <w:b w:val="0"/>
          <w:sz w:val="20"/>
          <w:szCs w:val="20"/>
        </w:rPr>
        <w:t xml:space="preserve">wykonawcy wspólnie ubiegający się o udzielenie zamówienia </w:t>
      </w:r>
      <w:r w:rsidR="00D72965">
        <w:rPr>
          <w:rFonts w:ascii="Verdana" w:hAnsi="Verdana" w:cs="Verdana"/>
          <w:b w:val="0"/>
          <w:sz w:val="20"/>
          <w:szCs w:val="20"/>
        </w:rPr>
        <w:t xml:space="preserve"> </w:t>
      </w:r>
      <w:r w:rsidR="0026746D">
        <w:rPr>
          <w:rFonts w:ascii="Verdana" w:hAnsi="Verdana" w:cs="Verdana"/>
          <w:b w:val="0"/>
          <w:sz w:val="20"/>
          <w:szCs w:val="20"/>
        </w:rPr>
        <w:t>oświadczają</w:t>
      </w:r>
      <w:r w:rsidRPr="007D3A1D">
        <w:rPr>
          <w:rFonts w:ascii="Verdana" w:hAnsi="Verdana" w:cs="Verdana"/>
          <w:b w:val="0"/>
          <w:sz w:val="20"/>
          <w:szCs w:val="20"/>
        </w:rPr>
        <w:t xml:space="preserve">, które </w:t>
      </w:r>
      <w:r w:rsidR="00F96456">
        <w:rPr>
          <w:rFonts w:ascii="Verdana" w:hAnsi="Verdana" w:cs="Verdana"/>
          <w:b w:val="0"/>
          <w:sz w:val="20"/>
          <w:szCs w:val="20"/>
        </w:rPr>
        <w:t>roboty budowl</w:t>
      </w:r>
      <w:r w:rsidR="00801B53">
        <w:rPr>
          <w:rFonts w:ascii="Verdana" w:hAnsi="Verdana" w:cs="Verdana"/>
          <w:b w:val="0"/>
          <w:sz w:val="20"/>
          <w:szCs w:val="20"/>
        </w:rPr>
        <w:t>a</w:t>
      </w:r>
      <w:r w:rsidR="00F96456">
        <w:rPr>
          <w:rFonts w:ascii="Verdana" w:hAnsi="Verdana" w:cs="Verdana"/>
          <w:b w:val="0"/>
          <w:sz w:val="20"/>
          <w:szCs w:val="20"/>
        </w:rPr>
        <w:t>ne</w:t>
      </w:r>
      <w:r w:rsidRPr="007D3A1D">
        <w:rPr>
          <w:rFonts w:ascii="Verdana" w:hAnsi="Verdana" w:cs="Verdana"/>
          <w:b w:val="0"/>
          <w:sz w:val="20"/>
          <w:szCs w:val="20"/>
        </w:rPr>
        <w:t xml:space="preserve"> </w:t>
      </w:r>
      <w:r w:rsidR="00D261CD">
        <w:rPr>
          <w:rFonts w:ascii="Verdana" w:hAnsi="Verdana" w:cs="Verdana"/>
          <w:b w:val="0"/>
          <w:sz w:val="20"/>
          <w:szCs w:val="20"/>
        </w:rPr>
        <w:t xml:space="preserve">lub usługi </w:t>
      </w:r>
      <w:r w:rsidRPr="007D3A1D">
        <w:rPr>
          <w:rFonts w:ascii="Verdana" w:hAnsi="Verdana" w:cs="Verdana"/>
          <w:b w:val="0"/>
          <w:sz w:val="20"/>
          <w:szCs w:val="20"/>
        </w:rPr>
        <w:t>wykonają poszczególni wykonawcy.</w:t>
      </w:r>
    </w:p>
    <w:p w14:paraId="38FFD38E" w14:textId="29A37FA0" w:rsidR="004F60AA" w:rsidRDefault="004F60AA" w:rsidP="00750ABE">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w:t>
      </w:r>
      <w:r w:rsidR="00BE4720">
        <w:rPr>
          <w:rFonts w:ascii="Verdana" w:hAnsi="Verdana" w:cs="Verdana"/>
          <w:b w:val="0"/>
          <w:sz w:val="20"/>
          <w:szCs w:val="20"/>
        </w:rPr>
        <w:t>ą</w:t>
      </w:r>
      <w:r>
        <w:rPr>
          <w:rFonts w:ascii="Verdana" w:hAnsi="Verdana" w:cs="Verdana"/>
          <w:b w:val="0"/>
          <w:sz w:val="20"/>
          <w:szCs w:val="20"/>
        </w:rPr>
        <w:t>cego złożyć aktualne na dzień złożenia podmiotowe środki dowodowe</w:t>
      </w:r>
      <w:r w:rsidR="00BE4720">
        <w:rPr>
          <w:rFonts w:ascii="Verdana" w:hAnsi="Verdana" w:cs="Verdana"/>
          <w:b w:val="0"/>
          <w:sz w:val="20"/>
          <w:szCs w:val="20"/>
        </w:rPr>
        <w:t>, o których mowa w pkt</w:t>
      </w:r>
      <w:r w:rsidR="00D806BA">
        <w:rPr>
          <w:rFonts w:ascii="Verdana" w:hAnsi="Verdana" w:cs="Verdana"/>
          <w:b w:val="0"/>
          <w:sz w:val="20"/>
          <w:szCs w:val="20"/>
        </w:rPr>
        <w:t xml:space="preserve"> 10 IDW, przy czym:</w:t>
      </w:r>
    </w:p>
    <w:p w14:paraId="0063EF7A" w14:textId="6D49B0C2" w:rsidR="00D806BA" w:rsidRPr="007D3A1D" w:rsidRDefault="00D806BA" w:rsidP="00750ABE">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w:t>
      </w:r>
      <w:r w:rsidR="00374A29">
        <w:rPr>
          <w:rFonts w:ascii="Verdana" w:hAnsi="Verdana" w:cs="Verdana"/>
          <w:b w:val="0"/>
          <w:sz w:val="20"/>
          <w:szCs w:val="20"/>
        </w:rPr>
        <w:t>.1.</w:t>
      </w:r>
      <w:r>
        <w:rPr>
          <w:rFonts w:ascii="Verdana" w:hAnsi="Verdana" w:cs="Verdana"/>
          <w:b w:val="0"/>
          <w:sz w:val="20"/>
          <w:szCs w:val="20"/>
        </w:rPr>
        <w:t xml:space="preserve"> IDW</w:t>
      </w:r>
    </w:p>
    <w:p w14:paraId="1DA6542E" w14:textId="77777777" w:rsidR="0006792C" w:rsidRPr="007D3A1D" w:rsidRDefault="0006792C" w:rsidP="00C258EB">
      <w:pPr>
        <w:pStyle w:val="Tekstpodstawowy2"/>
        <w:spacing w:after="120"/>
        <w:ind w:left="709"/>
        <w:rPr>
          <w:rFonts w:ascii="Verdana" w:hAnsi="Verdana"/>
          <w:b w:val="0"/>
          <w:i/>
          <w:iCs/>
          <w:sz w:val="20"/>
          <w:szCs w:val="20"/>
        </w:rPr>
      </w:pPr>
    </w:p>
    <w:p w14:paraId="1080C3FA" w14:textId="51EE1040" w:rsidR="0006792C"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153E93">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36BC0377" w14:textId="77777777" w:rsidR="00E80EC6" w:rsidRPr="000A728F" w:rsidRDefault="00E80EC6" w:rsidP="00E80EC6">
      <w:pPr>
        <w:pStyle w:val="Tekstpodstawowy2"/>
        <w:spacing w:after="120"/>
        <w:ind w:left="709" w:hanging="709"/>
        <w:rPr>
          <w:rFonts w:ascii="Verdana" w:hAnsi="Verdana" w:cs="Verdana"/>
          <w:b w:val="0"/>
          <w:sz w:val="20"/>
          <w:szCs w:val="20"/>
        </w:rPr>
      </w:pPr>
      <w:r w:rsidRPr="000A728F">
        <w:rPr>
          <w:rFonts w:ascii="Verdana" w:hAnsi="Verdana" w:cs="Verdana"/>
          <w:b w:val="0"/>
          <w:sz w:val="20"/>
          <w:szCs w:val="20"/>
        </w:rPr>
        <w:t xml:space="preserve">14.1. </w:t>
      </w:r>
      <w:r w:rsidRPr="000A728F">
        <w:rPr>
          <w:rFonts w:ascii="Verdana" w:hAnsi="Verdana" w:cs="Verdana"/>
          <w:b w:val="0"/>
          <w:sz w:val="20"/>
          <w:szCs w:val="20"/>
        </w:rPr>
        <w:tab/>
        <w:t xml:space="preserve">W postępowaniu o udzielenie zamówienia publicznego komunikacja między Zamawiającym a </w:t>
      </w:r>
      <w:r>
        <w:rPr>
          <w:rFonts w:ascii="Verdana" w:hAnsi="Verdana" w:cs="Verdana"/>
          <w:b w:val="0"/>
          <w:sz w:val="20"/>
          <w:szCs w:val="20"/>
        </w:rPr>
        <w:t>W</w:t>
      </w:r>
      <w:r w:rsidRPr="000A728F">
        <w:rPr>
          <w:rFonts w:ascii="Verdana" w:hAnsi="Verdana" w:cs="Verdana"/>
          <w:b w:val="0"/>
          <w:sz w:val="20"/>
          <w:szCs w:val="20"/>
        </w:rPr>
        <w:t xml:space="preserve">ykonawcami odbywa się przy użyciu Platformy e-Zamówienia, która jest dostępna pod adresem </w:t>
      </w:r>
      <w:hyperlink r:id="rId14" w:history="1">
        <w:r w:rsidRPr="0075662D">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65DDB9C7" w14:textId="77777777" w:rsidR="00E80EC6" w:rsidRPr="000A728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 xml:space="preserve">14.2. </w:t>
      </w:r>
      <w:r w:rsidRPr="000A728F">
        <w:rPr>
          <w:rFonts w:ascii="Verdana" w:hAnsi="Verdana" w:cs="Verdana"/>
          <w:bCs/>
          <w:sz w:val="20"/>
          <w:szCs w:val="20"/>
        </w:rPr>
        <w:tab/>
        <w:t>Korzystanie z Platformy e-Zamówienia jest bezpłatne.</w:t>
      </w:r>
    </w:p>
    <w:p w14:paraId="062D076D" w14:textId="77777777" w:rsidR="00E80EC6" w:rsidRPr="000A728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3</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Zamawiający wyznacza następując</w:t>
      </w:r>
      <w:r>
        <w:rPr>
          <w:rFonts w:ascii="Verdana" w:hAnsi="Verdana" w:cs="Verdana"/>
          <w:bCs/>
          <w:sz w:val="20"/>
          <w:szCs w:val="20"/>
        </w:rPr>
        <w:t>ą</w:t>
      </w:r>
      <w:r w:rsidRPr="000A728F">
        <w:rPr>
          <w:rFonts w:ascii="Verdana" w:hAnsi="Verdana" w:cs="Verdana"/>
          <w:bCs/>
          <w:sz w:val="20"/>
          <w:szCs w:val="20"/>
        </w:rPr>
        <w:t xml:space="preserve"> osob</w:t>
      </w:r>
      <w:r>
        <w:rPr>
          <w:rFonts w:ascii="Verdana" w:hAnsi="Verdana" w:cs="Verdana"/>
          <w:bCs/>
          <w:sz w:val="20"/>
          <w:szCs w:val="20"/>
        </w:rPr>
        <w:t>ę</w:t>
      </w:r>
      <w:r w:rsidRPr="000A728F">
        <w:rPr>
          <w:rFonts w:ascii="Verdana" w:hAnsi="Verdana" w:cs="Verdana"/>
          <w:bCs/>
          <w:sz w:val="20"/>
          <w:szCs w:val="20"/>
        </w:rPr>
        <w:t xml:space="preserve"> do kontaktu z </w:t>
      </w:r>
      <w:r>
        <w:rPr>
          <w:rFonts w:ascii="Verdana" w:hAnsi="Verdana" w:cs="Verdana"/>
          <w:bCs/>
          <w:sz w:val="20"/>
          <w:szCs w:val="20"/>
        </w:rPr>
        <w:t>W</w:t>
      </w:r>
      <w:r w:rsidRPr="000A728F">
        <w:rPr>
          <w:rFonts w:ascii="Verdana" w:hAnsi="Verdana" w:cs="Verdana"/>
          <w:bCs/>
          <w:sz w:val="20"/>
          <w:szCs w:val="20"/>
        </w:rPr>
        <w:t>ykonawcami:</w:t>
      </w:r>
      <w:r>
        <w:rPr>
          <w:rFonts w:ascii="Verdana" w:hAnsi="Verdana" w:cs="Verdana"/>
          <w:bCs/>
          <w:sz w:val="20"/>
          <w:szCs w:val="20"/>
        </w:rPr>
        <w:t xml:space="preserve"> </w:t>
      </w:r>
      <w:r w:rsidRPr="000A728F">
        <w:rPr>
          <w:rFonts w:ascii="Verdana" w:hAnsi="Verdana" w:cs="Verdana"/>
          <w:bCs/>
          <w:sz w:val="20"/>
          <w:szCs w:val="20"/>
        </w:rPr>
        <w:t xml:space="preserve">Pan </w:t>
      </w:r>
      <w:r>
        <w:rPr>
          <w:rFonts w:ascii="Verdana" w:hAnsi="Verdana" w:cs="Verdana"/>
          <w:bCs/>
          <w:sz w:val="20"/>
          <w:szCs w:val="20"/>
        </w:rPr>
        <w:t>Piotr Roze</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tel. </w:t>
      </w:r>
      <w:r>
        <w:rPr>
          <w:rFonts w:ascii="Verdana" w:hAnsi="Verdana" w:cs="Verdana"/>
          <w:bCs/>
          <w:sz w:val="20"/>
          <w:szCs w:val="20"/>
        </w:rPr>
        <w:t>22 782 18 80</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e-mail: </w:t>
      </w:r>
      <w:hyperlink r:id="rId15"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p>
    <w:p w14:paraId="088284F1" w14:textId="116F8685" w:rsidR="00E80EC6" w:rsidRPr="00CB6C30" w:rsidRDefault="00E80EC6" w:rsidP="00CB6C30">
      <w:pPr>
        <w:pStyle w:val="Teksttreci21"/>
        <w:shd w:val="clear" w:color="auto" w:fill="auto"/>
        <w:spacing w:after="0" w:line="276" w:lineRule="auto"/>
        <w:ind w:left="708" w:hanging="708"/>
        <w:jc w:val="both"/>
        <w:rPr>
          <w:rFonts w:ascii="Verdana" w:hAnsi="Verdana" w:cs="Verdana"/>
          <w:sz w:val="20"/>
          <w:szCs w:val="20"/>
        </w:rPr>
      </w:pPr>
      <w:r w:rsidRPr="000A728F">
        <w:rPr>
          <w:rFonts w:ascii="Verdana" w:hAnsi="Verdana" w:cs="Verdana"/>
          <w:bCs/>
          <w:sz w:val="20"/>
          <w:szCs w:val="20"/>
        </w:rPr>
        <w:t>14.</w:t>
      </w:r>
      <w:r>
        <w:rPr>
          <w:rFonts w:ascii="Verdana" w:hAnsi="Verdana" w:cs="Verdana"/>
          <w:bCs/>
          <w:sz w:val="20"/>
          <w:szCs w:val="20"/>
        </w:rPr>
        <w:t>4</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Adres strony internetowej prowadzonego postępowania (link prowadzący bezpośrednio do widoku postępowania na Platformie e-Zamówienia):</w:t>
      </w:r>
      <w:r>
        <w:rPr>
          <w:rFonts w:ascii="Verdana" w:hAnsi="Verdana" w:cs="Verdana"/>
          <w:bCs/>
          <w:sz w:val="20"/>
          <w:szCs w:val="20"/>
        </w:rPr>
        <w:t xml:space="preserve"> </w:t>
      </w:r>
      <w:hyperlink r:id="rId16" w:history="1">
        <w:r w:rsidR="00BE71D1" w:rsidRPr="0033757A">
          <w:rPr>
            <w:rStyle w:val="Hipercze"/>
            <w:rFonts w:ascii="Verdana" w:hAnsi="Verdana"/>
            <w:sz w:val="20"/>
            <w:szCs w:val="20"/>
          </w:rPr>
          <w:t>https://ezamowienia.gov.pl/mp-client/search/list/ocds-148610-955d141c-d4e9-4733-b7fa-a2b57ab42d78</w:t>
        </w:r>
      </w:hyperlink>
      <w:r w:rsidR="00BE71D1">
        <w:rPr>
          <w:rFonts w:ascii="Verdana" w:hAnsi="Verdana"/>
          <w:sz w:val="20"/>
          <w:szCs w:val="20"/>
        </w:rPr>
        <w:t xml:space="preserve"> </w:t>
      </w:r>
    </w:p>
    <w:p w14:paraId="1232C8B3" w14:textId="77777777" w:rsidR="00E80EC6" w:rsidRPr="000A728F" w:rsidRDefault="00E80EC6" w:rsidP="00E80EC6">
      <w:pPr>
        <w:spacing w:before="120" w:after="120"/>
        <w:ind w:left="720" w:hanging="12"/>
        <w:jc w:val="both"/>
        <w:rPr>
          <w:rFonts w:ascii="Verdana" w:hAnsi="Verdana" w:cs="Verdana"/>
          <w:bCs/>
          <w:sz w:val="20"/>
          <w:szCs w:val="20"/>
        </w:rPr>
      </w:pPr>
      <w:r w:rsidRPr="000A728F">
        <w:rPr>
          <w:rFonts w:ascii="Verdana" w:hAnsi="Verdana" w:cs="Verdana"/>
          <w:bCs/>
          <w:sz w:val="20"/>
          <w:szCs w:val="20"/>
        </w:rPr>
        <w:t>Postępowanie można wyszukać również ze strony głównej Platformy e-Zamówienia (przycisk „Przeglądaj postępowania/konkursy”).</w:t>
      </w:r>
    </w:p>
    <w:p w14:paraId="414A48E1" w14:textId="1CE2446E" w:rsidR="00E80EC6" w:rsidRPr="00A319FC" w:rsidRDefault="00E80EC6" w:rsidP="00E80EC6">
      <w:pPr>
        <w:spacing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5</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Identyfikator (ID) postępowania na Platformie e-Zamówienia:</w:t>
      </w:r>
      <w:r>
        <w:rPr>
          <w:rFonts w:ascii="Verdana" w:hAnsi="Verdana" w:cs="Verdana"/>
          <w:bCs/>
          <w:sz w:val="20"/>
          <w:szCs w:val="20"/>
        </w:rPr>
        <w:t xml:space="preserve"> </w:t>
      </w:r>
      <w:r w:rsidR="00BE71D1" w:rsidRPr="00BE71D1">
        <w:rPr>
          <w:rFonts w:ascii="Verdana" w:hAnsi="Verdana" w:cs="Verdana"/>
          <w:bCs/>
          <w:sz w:val="20"/>
          <w:szCs w:val="20"/>
          <w:u w:val="single"/>
        </w:rPr>
        <w:t>ocds-148610-955d141c-d4e9-4733-b7fa-a2b57ab42d78</w:t>
      </w:r>
    </w:p>
    <w:p w14:paraId="59DAAF03" w14:textId="77777777" w:rsidR="00E80EC6" w:rsidRPr="00A319FC"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6</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7" w:history="1">
        <w:r w:rsidRPr="00A319FC">
          <w:rPr>
            <w:rStyle w:val="Hipercze"/>
            <w:rFonts w:ascii="Verdana" w:hAnsi="Verdana" w:cs="Verdana"/>
            <w:bCs/>
            <w:sz w:val="20"/>
            <w:szCs w:val="20"/>
          </w:rPr>
          <w:t>https://ezamowienia.gov.pl</w:t>
        </w:r>
      </w:hyperlink>
      <w:r>
        <w:rPr>
          <w:rFonts w:ascii="Verdana" w:hAnsi="Verdana" w:cs="Verdana"/>
          <w:bCs/>
          <w:sz w:val="20"/>
          <w:szCs w:val="20"/>
        </w:rPr>
        <w:t xml:space="preserve"> </w:t>
      </w:r>
      <w:r w:rsidRPr="00A319FC">
        <w:rPr>
          <w:rFonts w:ascii="Verdana" w:hAnsi="Verdana" w:cs="Verdana"/>
          <w:bCs/>
          <w:sz w:val="20"/>
          <w:szCs w:val="20"/>
        </w:rPr>
        <w:t xml:space="preserve">oraz informacje zamieszczone w zakładce „Centrum Pomocy”. </w:t>
      </w:r>
    </w:p>
    <w:p w14:paraId="3578E6AC" w14:textId="77777777" w:rsidR="00E80EC6" w:rsidRPr="00A319FC"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7</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Przeglądanie i pobieranie publicznej treści dokumentacji postępowania nie wymaga posiadania konta na Platformie e-Zamówienia ani logowania. </w:t>
      </w:r>
    </w:p>
    <w:p w14:paraId="7A36337D" w14:textId="77777777" w:rsidR="00E80EC6" w:rsidRPr="00A319FC"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8</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C624EE7"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9</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Dokumenty elektroniczne</w:t>
      </w:r>
      <w:r>
        <w:rPr>
          <w:rStyle w:val="Odwoanieprzypisudolnego"/>
          <w:rFonts w:ascii="Verdana" w:hAnsi="Verdana" w:cs="Verdana"/>
          <w:bCs/>
          <w:sz w:val="20"/>
          <w:szCs w:val="20"/>
        </w:rPr>
        <w:footnoteReference w:id="8"/>
      </w:r>
      <w:r w:rsidRPr="00A319FC">
        <w:rPr>
          <w:rFonts w:ascii="Verdana" w:hAnsi="Verdana" w:cs="Verdana"/>
          <w:bCs/>
          <w:sz w:val="20"/>
          <w:szCs w:val="20"/>
        </w:rPr>
        <w:t xml:space="preserve">, o których mowa w § 2 ust. 1 rozporządzenia Prezesa Rady Ministrów w sprawie wymagań dla dokumentów elektronicznych, sporządza się w postaci elektronicznej, w formatach danych określonych w przepisach rozporządzenia Rady </w:t>
      </w:r>
      <w:r w:rsidRPr="00A319FC">
        <w:rPr>
          <w:rFonts w:ascii="Verdana" w:hAnsi="Verdana" w:cs="Verdana"/>
          <w:bCs/>
          <w:sz w:val="20"/>
          <w:szCs w:val="20"/>
        </w:rPr>
        <w:lastRenderedPageBreak/>
        <w:t>Ministrów w sprawie Krajowych Ram Interoperacyjności, z uwzględnieniem rodzaju przekazywanych danych i przekazuje się jako załączniki.</w:t>
      </w:r>
    </w:p>
    <w:p w14:paraId="3279BD93" w14:textId="77777777" w:rsidR="00E80EC6" w:rsidRPr="00CE6A5F" w:rsidRDefault="00E80EC6" w:rsidP="00E80EC6">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formatów, o których mowa w art. 66 ust. 1 ustawy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ww. regulacje nie będą miały bezpośredniego zastosowania. </w:t>
      </w:r>
    </w:p>
    <w:p w14:paraId="036A7916"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10</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Informacje, oświadczenia lub dokumenty</w:t>
      </w:r>
      <w:r>
        <w:rPr>
          <w:rStyle w:val="Odwoanieprzypisudolnego"/>
          <w:rFonts w:ascii="Verdana" w:hAnsi="Verdana" w:cs="Verdana"/>
          <w:bCs/>
          <w:sz w:val="20"/>
          <w:szCs w:val="20"/>
        </w:rPr>
        <w:footnoteReference w:id="9"/>
      </w:r>
      <w:r w:rsidRPr="00CE6A5F">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26B3FBD0" w14:textId="77777777" w:rsidR="00E80EC6" w:rsidRPr="00CE6A5F" w:rsidRDefault="00E80EC6" w:rsidP="006935CC">
      <w:pPr>
        <w:pStyle w:val="Akapitzlist"/>
        <w:numPr>
          <w:ilvl w:val="0"/>
          <w:numId w:val="34"/>
        </w:numPr>
        <w:spacing w:before="120" w:after="120"/>
        <w:jc w:val="both"/>
        <w:rPr>
          <w:rFonts w:ascii="Verdana" w:hAnsi="Verdana" w:cs="Verdana"/>
          <w:bCs/>
          <w:sz w:val="20"/>
          <w:szCs w:val="20"/>
        </w:rPr>
      </w:pPr>
      <w:r w:rsidRPr="00CE6A5F">
        <w:rPr>
          <w:rFonts w:ascii="Verdana" w:hAnsi="Verdana" w:cs="Verdana"/>
          <w:bCs/>
          <w:sz w:val="20"/>
          <w:szCs w:val="20"/>
        </w:rPr>
        <w:t>w formatach danych określonych w przepisach rozporządzenia Rady Ministrów w</w:t>
      </w:r>
      <w:r>
        <w:rPr>
          <w:rFonts w:ascii="Verdana" w:hAnsi="Verdana" w:cs="Verdana"/>
          <w:bCs/>
          <w:sz w:val="20"/>
          <w:szCs w:val="20"/>
        </w:rPr>
        <w:t> </w:t>
      </w:r>
      <w:r w:rsidRPr="00CE6A5F">
        <w:rPr>
          <w:rFonts w:ascii="Verdana" w:hAnsi="Verdana" w:cs="Verdana"/>
          <w:bCs/>
          <w:sz w:val="20"/>
          <w:szCs w:val="20"/>
        </w:rPr>
        <w:t xml:space="preserve">sprawie Krajowych Ram Interoperacyjności (i przekazuje się jako załącznik), lub </w:t>
      </w:r>
    </w:p>
    <w:p w14:paraId="61D02497" w14:textId="77777777" w:rsidR="00E80EC6" w:rsidRPr="00CE6A5F" w:rsidRDefault="00E80EC6" w:rsidP="006935CC">
      <w:pPr>
        <w:pStyle w:val="Akapitzlist"/>
        <w:numPr>
          <w:ilvl w:val="0"/>
          <w:numId w:val="34"/>
        </w:numPr>
        <w:spacing w:before="120" w:after="120"/>
        <w:jc w:val="both"/>
        <w:rPr>
          <w:rFonts w:ascii="Verdana" w:hAnsi="Verdana" w:cs="Verdana"/>
          <w:bCs/>
          <w:sz w:val="20"/>
          <w:szCs w:val="20"/>
        </w:rPr>
      </w:pPr>
      <w:r w:rsidRPr="00CE6A5F">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0918A062"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11</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Jeżeli dokumenty elektroniczne, przekazywane przy użyciu środków komunikacji elektronicznej, zawierają informacje stanowiące tajemnicę przedsiębiorstwa w</w:t>
      </w:r>
      <w:r>
        <w:rPr>
          <w:rFonts w:ascii="Verdana" w:hAnsi="Verdana" w:cs="Verdana"/>
          <w:bCs/>
          <w:sz w:val="20"/>
          <w:szCs w:val="20"/>
        </w:rPr>
        <w:t> </w:t>
      </w:r>
      <w:r w:rsidRPr="00CE6A5F">
        <w:rPr>
          <w:rFonts w:ascii="Verdana" w:hAnsi="Verdana" w:cs="Verdana"/>
          <w:bCs/>
          <w:sz w:val="20"/>
          <w:szCs w:val="20"/>
        </w:rPr>
        <w:t>rozumieniu przepisów ustawy z dnia 16 kwietnia 1993 r. o zwalczaniu nieuczciwej konkurencji</w:t>
      </w:r>
      <w:r>
        <w:rPr>
          <w:rStyle w:val="Odwoanieprzypisudolnego"/>
          <w:rFonts w:ascii="Verdana" w:hAnsi="Verdana" w:cs="Verdana"/>
          <w:bCs/>
          <w:sz w:val="20"/>
          <w:szCs w:val="20"/>
        </w:rPr>
        <w:footnoteReference w:id="10"/>
      </w:r>
      <w:r>
        <w:rPr>
          <w:rFonts w:ascii="Verdana" w:hAnsi="Verdana" w:cs="Verdana"/>
          <w:bCs/>
          <w:sz w:val="20"/>
          <w:szCs w:val="20"/>
        </w:rPr>
        <w:t xml:space="preserve"> W</w:t>
      </w:r>
      <w:r w:rsidRPr="00CE6A5F">
        <w:rPr>
          <w:rFonts w:ascii="Verdana" w:hAnsi="Verdana" w:cs="Verdana"/>
          <w:bCs/>
          <w:sz w:val="20"/>
          <w:szCs w:val="20"/>
        </w:rPr>
        <w:t>ykonawca, w celu utrzymania w poufności tych informacji, przekazuje je w wydzielonym i odpowiednio oznaczonym pliku, wraz z jednoczesnym zaznaczeniem w</w:t>
      </w:r>
      <w:r>
        <w:rPr>
          <w:rFonts w:ascii="Verdana" w:hAnsi="Verdana" w:cs="Verdana"/>
          <w:bCs/>
          <w:sz w:val="20"/>
          <w:szCs w:val="20"/>
        </w:rPr>
        <w:t> </w:t>
      </w:r>
      <w:r w:rsidRPr="00CE6A5F">
        <w:rPr>
          <w:rFonts w:ascii="Verdana" w:hAnsi="Verdana" w:cs="Verdana"/>
          <w:bCs/>
          <w:sz w:val="20"/>
          <w:szCs w:val="20"/>
        </w:rPr>
        <w:t xml:space="preserve">nazwie pliku „Dokument stanowiący tajemnicę przedsiębiorstwa”. </w:t>
      </w:r>
    </w:p>
    <w:p w14:paraId="10CD75D1"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12</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 xml:space="preserve">Komunikacja w postępowaniu, </w:t>
      </w:r>
      <w:r w:rsidRPr="00CE6A5F">
        <w:rPr>
          <w:rFonts w:ascii="Verdana" w:hAnsi="Verdana" w:cs="Verdana"/>
          <w:bCs/>
          <w:sz w:val="20"/>
          <w:szCs w:val="20"/>
          <w:u w:val="single"/>
        </w:rPr>
        <w:t>z wyłączeniem składania ofert</w:t>
      </w:r>
      <w:r w:rsidRPr="00CE6A5F">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52D9ED4" w14:textId="77777777" w:rsidR="00E80EC6" w:rsidRPr="00CF74CD" w:rsidRDefault="00E80EC6" w:rsidP="00E80EC6">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załączników, które są zgodnie z ustawą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1"/>
      </w:r>
      <w:r w:rsidRPr="00CE6A5F">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2"/>
      </w:r>
      <w:r w:rsidRPr="00CE6A5F">
        <w:rPr>
          <w:rFonts w:ascii="Verdana" w:hAnsi="Verdana" w:cs="Verdana"/>
          <w:bCs/>
          <w:sz w:val="20"/>
          <w:szCs w:val="20"/>
        </w:rPr>
        <w:t xml:space="preserve">, mogą być opatrzone, zgodnie z wyborem </w:t>
      </w:r>
      <w:r>
        <w:rPr>
          <w:rFonts w:ascii="Verdana" w:hAnsi="Verdana" w:cs="Verdana"/>
          <w:bCs/>
          <w:sz w:val="20"/>
          <w:szCs w:val="20"/>
        </w:rPr>
        <w:t>W</w:t>
      </w:r>
      <w:r w:rsidRPr="00CE6A5F">
        <w:rPr>
          <w:rFonts w:ascii="Verdana" w:hAnsi="Verdana" w:cs="Verdana"/>
          <w:bCs/>
          <w:sz w:val="20"/>
          <w:szCs w:val="20"/>
        </w:rPr>
        <w:t>ykonawcy/</w:t>
      </w:r>
      <w:r>
        <w:rPr>
          <w:rFonts w:ascii="Verdana" w:hAnsi="Verdana" w:cs="Verdana"/>
          <w:bCs/>
          <w:sz w:val="20"/>
          <w:szCs w:val="20"/>
        </w:rPr>
        <w:t>W</w:t>
      </w:r>
      <w:r w:rsidRPr="00CE6A5F">
        <w:rPr>
          <w:rFonts w:ascii="Verdana" w:hAnsi="Verdana" w:cs="Verdana"/>
          <w:bCs/>
          <w:sz w:val="20"/>
          <w:szCs w:val="20"/>
        </w:rPr>
        <w:t>ykonawcy wspólnie ubiegającego się o udzielenie zamówienia/podmiotu udostępniającego zasoby</w:t>
      </w:r>
      <w:r w:rsidRPr="00CF74CD">
        <w:rPr>
          <w:rFonts w:ascii="Verdana" w:hAnsi="Verdana" w:cs="Verdana"/>
          <w:bCs/>
          <w:sz w:val="20"/>
          <w:szCs w:val="20"/>
          <w:u w:val="single"/>
        </w:rPr>
        <w:t>, podpisem typu zewnętrznego</w:t>
      </w:r>
      <w:r w:rsidRPr="00CE6A5F">
        <w:rPr>
          <w:rFonts w:ascii="Verdana" w:hAnsi="Verdana" w:cs="Verdana"/>
          <w:bCs/>
          <w:sz w:val="20"/>
          <w:szCs w:val="20"/>
        </w:rPr>
        <w:t xml:space="preserve"> lub </w:t>
      </w:r>
      <w:r w:rsidRPr="00CF74CD">
        <w:rPr>
          <w:rFonts w:ascii="Verdana" w:hAnsi="Verdana" w:cs="Verdana"/>
          <w:bCs/>
          <w:sz w:val="20"/>
          <w:szCs w:val="20"/>
          <w:u w:val="single"/>
        </w:rPr>
        <w:t>wewnętrznego</w:t>
      </w:r>
      <w:r w:rsidRPr="00CE6A5F">
        <w:rPr>
          <w:rFonts w:ascii="Verdana" w:hAnsi="Verdana" w:cs="Verdana"/>
          <w:bCs/>
          <w:sz w:val="20"/>
          <w:szCs w:val="20"/>
        </w:rPr>
        <w:t>. W zależności od rodzaju podpisu i jego typu (zewnętrzny, wewnętrzny) dodaje się uprzednio podpisane dokumenty wraz z</w:t>
      </w:r>
      <w:r>
        <w:rPr>
          <w:rFonts w:ascii="Verdana" w:hAnsi="Verdana" w:cs="Verdana"/>
          <w:bCs/>
          <w:sz w:val="20"/>
          <w:szCs w:val="20"/>
        </w:rPr>
        <w:t> </w:t>
      </w:r>
      <w:r w:rsidRPr="00CE6A5F">
        <w:rPr>
          <w:rFonts w:ascii="Verdana" w:hAnsi="Verdana" w:cs="Verdana"/>
          <w:bCs/>
          <w:sz w:val="20"/>
          <w:szCs w:val="20"/>
        </w:rPr>
        <w:t>wygenerowanym plikiem podpisu (typ zewnętrzny) lub dokument z wszytym podpisem (typ wewnętrzny).</w:t>
      </w:r>
    </w:p>
    <w:p w14:paraId="323304EE"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13</w:t>
      </w:r>
      <w:r w:rsidRPr="000A728F">
        <w:rPr>
          <w:rFonts w:ascii="Verdana" w:hAnsi="Verdana" w:cs="Verdana"/>
          <w:bCs/>
          <w:sz w:val="20"/>
          <w:szCs w:val="20"/>
        </w:rPr>
        <w:t>.</w:t>
      </w:r>
      <w:r>
        <w:rPr>
          <w:rFonts w:ascii="Verdana" w:hAnsi="Verdana" w:cs="Verdana"/>
          <w:bCs/>
          <w:sz w:val="20"/>
          <w:szCs w:val="20"/>
        </w:rPr>
        <w:tab/>
      </w:r>
      <w:r w:rsidRPr="00CF74CD">
        <w:rPr>
          <w:rFonts w:ascii="Verdana" w:hAnsi="Verdana" w:cs="Verdana"/>
          <w:bCs/>
          <w:sz w:val="20"/>
          <w:szCs w:val="20"/>
        </w:rPr>
        <w:t xml:space="preserve">Możliwość korzystania w postępowaniu z „Formularzy do komunikacji” w pełnym zakresie wymaga posiadania konta „Wykonawcy” na Platformie e-Zamówienia </w:t>
      </w:r>
      <w:r>
        <w:rPr>
          <w:rFonts w:ascii="Verdana" w:hAnsi="Verdana" w:cs="Verdana"/>
          <w:bCs/>
          <w:sz w:val="20"/>
          <w:szCs w:val="20"/>
        </w:rPr>
        <w:t xml:space="preserve"> </w:t>
      </w:r>
      <w:r w:rsidRPr="00CF74CD">
        <w:rPr>
          <w:rFonts w:ascii="Verdana" w:hAnsi="Verdana" w:cs="Verdana"/>
          <w:bCs/>
          <w:sz w:val="20"/>
          <w:szCs w:val="20"/>
        </w:rPr>
        <w:t>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3"/>
      </w:r>
      <w:r w:rsidRPr="00CF74CD">
        <w:rPr>
          <w:rFonts w:ascii="Verdana" w:hAnsi="Verdana" w:cs="Verdana"/>
          <w:bCs/>
          <w:sz w:val="20"/>
          <w:szCs w:val="20"/>
        </w:rPr>
        <w:t xml:space="preserve"> wystarczające jest posiadanie tzw. konta uproszczonego na Platformie e-Zamówienia. </w:t>
      </w:r>
    </w:p>
    <w:p w14:paraId="6A50F719"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14</w:t>
      </w:r>
      <w:r w:rsidRPr="000A728F">
        <w:rPr>
          <w:rFonts w:ascii="Verdana" w:hAnsi="Verdana" w:cs="Verdana"/>
          <w:bCs/>
          <w:sz w:val="20"/>
          <w:szCs w:val="20"/>
        </w:rPr>
        <w:t>.</w:t>
      </w:r>
      <w:r w:rsidRPr="00CF74CD">
        <w:rPr>
          <w:rFonts w:ascii="Verdana" w:hAnsi="Verdana" w:cs="Verdana"/>
          <w:bCs/>
          <w:sz w:val="20"/>
          <w:szCs w:val="20"/>
        </w:rPr>
        <w:t xml:space="preserve">Wszystkie wysłane i odebrane w postępowaniu przez </w:t>
      </w:r>
      <w:r>
        <w:rPr>
          <w:rFonts w:ascii="Verdana" w:hAnsi="Verdana" w:cs="Verdana"/>
          <w:bCs/>
          <w:sz w:val="20"/>
          <w:szCs w:val="20"/>
        </w:rPr>
        <w:t>W</w:t>
      </w:r>
      <w:r w:rsidRPr="00CF74CD">
        <w:rPr>
          <w:rFonts w:ascii="Verdana" w:hAnsi="Verdana" w:cs="Verdana"/>
          <w:bCs/>
          <w:sz w:val="20"/>
          <w:szCs w:val="20"/>
        </w:rPr>
        <w:t xml:space="preserve">ykonawcę wiadomości widoczne są po zalogowaniu w podglądzie postępowania w zakładce „Komunikacja”. </w:t>
      </w:r>
    </w:p>
    <w:p w14:paraId="3F2475B7"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lastRenderedPageBreak/>
        <w:t>14.</w:t>
      </w:r>
      <w:r>
        <w:rPr>
          <w:rFonts w:ascii="Verdana" w:hAnsi="Verdana" w:cs="Verdana"/>
          <w:bCs/>
          <w:sz w:val="20"/>
          <w:szCs w:val="20"/>
        </w:rPr>
        <w:t>15</w:t>
      </w:r>
      <w:r w:rsidRPr="000A728F">
        <w:rPr>
          <w:rFonts w:ascii="Verdana" w:hAnsi="Verdana" w:cs="Verdana"/>
          <w:bCs/>
          <w:sz w:val="20"/>
          <w:szCs w:val="20"/>
        </w:rPr>
        <w:t>.</w:t>
      </w:r>
      <w:r w:rsidRPr="00CF74CD">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74C4BC14"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16</w:t>
      </w:r>
      <w:r w:rsidRPr="000A728F">
        <w:rPr>
          <w:rFonts w:ascii="Verdana" w:hAnsi="Verdana" w:cs="Verdana"/>
          <w:bCs/>
          <w:sz w:val="20"/>
          <w:szCs w:val="20"/>
        </w:rPr>
        <w:t>.</w:t>
      </w:r>
      <w:r w:rsidRPr="00CF74CD">
        <w:rPr>
          <w:rFonts w:ascii="Verdana" w:hAnsi="Verdana" w:cs="Verdana"/>
          <w:bCs/>
          <w:sz w:val="20"/>
          <w:szCs w:val="20"/>
        </w:rPr>
        <w:t>Minimalne wymagania techniczne dotyczące sprzętu używanego w celu korzystania z</w:t>
      </w:r>
      <w:r>
        <w:rPr>
          <w:rFonts w:ascii="Verdana" w:hAnsi="Verdana" w:cs="Verdana"/>
          <w:bCs/>
          <w:sz w:val="20"/>
          <w:szCs w:val="20"/>
        </w:rPr>
        <w:t> </w:t>
      </w:r>
      <w:r w:rsidRPr="00CF74CD">
        <w:rPr>
          <w:rFonts w:ascii="Verdana" w:hAnsi="Verdana" w:cs="Verdana"/>
          <w:bCs/>
          <w:sz w:val="20"/>
          <w:szCs w:val="20"/>
        </w:rPr>
        <w:t xml:space="preserve">usług Platformy e-Zamówienia oraz informacje dotyczące specyfikacji połączenia określa Regulamin Platformy e-Zamówienia. </w:t>
      </w:r>
    </w:p>
    <w:p w14:paraId="3A7039DC"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17</w:t>
      </w:r>
      <w:r w:rsidRPr="000A728F">
        <w:rPr>
          <w:rFonts w:ascii="Verdana" w:hAnsi="Verdana" w:cs="Verdana"/>
          <w:bCs/>
          <w:sz w:val="20"/>
          <w:szCs w:val="20"/>
        </w:rPr>
        <w:t>.</w:t>
      </w:r>
      <w:r w:rsidRPr="00CF74CD">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w:t>
      </w:r>
      <w:r w:rsidRPr="00B23916">
        <w:rPr>
          <w:rFonts w:ascii="Verdana" w:hAnsi="Verdana" w:cs="Verdana"/>
          <w:bCs/>
          <w:sz w:val="20"/>
          <w:szCs w:val="20"/>
        </w:rPr>
        <w:t>22 458 77 99</w:t>
      </w:r>
      <w:r>
        <w:rPr>
          <w:rFonts w:ascii="Verdana" w:hAnsi="Verdana" w:cs="Verdana"/>
          <w:bCs/>
          <w:sz w:val="20"/>
          <w:szCs w:val="20"/>
        </w:rPr>
        <w:t xml:space="preserve"> </w:t>
      </w:r>
      <w:r w:rsidRPr="00CF74CD">
        <w:rPr>
          <w:rFonts w:ascii="Verdana" w:hAnsi="Verdana" w:cs="Verdana"/>
          <w:bCs/>
          <w:sz w:val="20"/>
          <w:szCs w:val="20"/>
        </w:rPr>
        <w:t xml:space="preserve">lub drogą elektroniczną poprzez formularz udostępniony na stronie internetowej </w:t>
      </w:r>
      <w:hyperlink r:id="rId18" w:history="1">
        <w:r w:rsidRPr="0075662D">
          <w:rPr>
            <w:rStyle w:val="Hipercze"/>
            <w:rFonts w:ascii="Verdana" w:hAnsi="Verdana" w:cs="Verdana"/>
            <w:bCs/>
            <w:sz w:val="20"/>
            <w:szCs w:val="20"/>
          </w:rPr>
          <w:t>https://ezamowienia.gov.pl</w:t>
        </w:r>
      </w:hyperlink>
      <w:r>
        <w:rPr>
          <w:rFonts w:ascii="Verdana" w:hAnsi="Verdana" w:cs="Verdana"/>
          <w:bCs/>
          <w:sz w:val="20"/>
          <w:szCs w:val="20"/>
        </w:rPr>
        <w:t xml:space="preserve"> </w:t>
      </w:r>
      <w:r w:rsidRPr="00CF74CD">
        <w:rPr>
          <w:rFonts w:ascii="Verdana" w:hAnsi="Verdana" w:cs="Verdana"/>
          <w:bCs/>
          <w:sz w:val="20"/>
          <w:szCs w:val="20"/>
        </w:rPr>
        <w:t xml:space="preserve">w zakładce „Zgłoś problem”. </w:t>
      </w:r>
    </w:p>
    <w:p w14:paraId="34F23F4B" w14:textId="01D85D0C" w:rsidR="00E80EC6" w:rsidRPr="00E80EC6"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18</w:t>
      </w:r>
      <w:r w:rsidRPr="000A728F">
        <w:rPr>
          <w:rFonts w:ascii="Verdana" w:hAnsi="Verdana" w:cs="Verdana"/>
          <w:bCs/>
          <w:sz w:val="20"/>
          <w:szCs w:val="20"/>
        </w:rPr>
        <w:t>.</w:t>
      </w:r>
      <w:r w:rsidRPr="00CF74CD">
        <w:rPr>
          <w:rFonts w:ascii="Verdana" w:hAnsi="Verdana" w:cs="Verdana"/>
          <w:bCs/>
          <w:sz w:val="20"/>
          <w:szCs w:val="20"/>
        </w:rPr>
        <w:t xml:space="preserve">W szczególnie uzasadnionych przypadkach uniemożliwiających komunikację </w:t>
      </w:r>
      <w:r>
        <w:rPr>
          <w:rFonts w:ascii="Verdana" w:hAnsi="Verdana" w:cs="Verdana"/>
          <w:bCs/>
          <w:sz w:val="20"/>
          <w:szCs w:val="20"/>
        </w:rPr>
        <w:t>W</w:t>
      </w:r>
      <w:r w:rsidRPr="00CF74CD">
        <w:rPr>
          <w:rFonts w:ascii="Verdana" w:hAnsi="Verdana" w:cs="Verdana"/>
          <w:bCs/>
          <w:sz w:val="20"/>
          <w:szCs w:val="20"/>
        </w:rPr>
        <w:t>ykonawcy i Zamawiającego za pośrednictwem Platformy e-Zamówienia, Zamawiający dopuszcza komunikację za pomocą poczty elektronicznej na adres e-mail:</w:t>
      </w:r>
      <w:r>
        <w:rPr>
          <w:rFonts w:ascii="Verdana" w:hAnsi="Verdana" w:cs="Verdana"/>
          <w:bCs/>
          <w:sz w:val="20"/>
          <w:szCs w:val="20"/>
        </w:rPr>
        <w:t xml:space="preserve"> </w:t>
      </w:r>
      <w:hyperlink r:id="rId19"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r w:rsidRPr="00CF74CD">
        <w:rPr>
          <w:rFonts w:ascii="Verdana" w:hAnsi="Verdana" w:cs="Verdana"/>
          <w:bCs/>
          <w:sz w:val="20"/>
          <w:szCs w:val="20"/>
        </w:rPr>
        <w:t xml:space="preserve">(nie dotyczy składania ofert). </w:t>
      </w:r>
    </w:p>
    <w:p w14:paraId="2E0EF01D" w14:textId="2877EC8E"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t>1</w:t>
      </w:r>
      <w:r w:rsidR="009465D9">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35BDA56A" w14:textId="2E6C51D6" w:rsidR="0006792C" w:rsidRPr="007D3A1D" w:rsidRDefault="0006792C" w:rsidP="006F7D09">
      <w:pPr>
        <w:spacing w:before="120" w:line="276" w:lineRule="auto"/>
        <w:ind w:left="705" w:right="-1"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w:t>
      </w:r>
      <w:r w:rsidR="43B07BE5" w:rsidRPr="007D3A1D">
        <w:rPr>
          <w:rFonts w:ascii="Verdana" w:hAnsi="Verdana"/>
          <w:sz w:val="20"/>
          <w:szCs w:val="20"/>
        </w:rPr>
        <w:t xml:space="preserve">z wnioskiem </w:t>
      </w:r>
      <w:r w:rsidRPr="007D3A1D">
        <w:rPr>
          <w:rFonts w:ascii="Verdana" w:hAnsi="Verdana"/>
          <w:sz w:val="20"/>
          <w:szCs w:val="20"/>
        </w:rPr>
        <w:t xml:space="preserve">o wyjaśnienie treści </w:t>
      </w:r>
      <w:r w:rsidR="002BE5F4" w:rsidRPr="007D3A1D">
        <w:rPr>
          <w:rFonts w:ascii="Verdana" w:hAnsi="Verdana"/>
          <w:sz w:val="20"/>
          <w:szCs w:val="20"/>
        </w:rPr>
        <w:t>SWZ</w:t>
      </w:r>
      <w:r w:rsidR="00A7055D" w:rsidRPr="007D3A1D">
        <w:rPr>
          <w:rFonts w:ascii="Verdana" w:hAnsi="Verdana"/>
          <w:sz w:val="20"/>
          <w:szCs w:val="20"/>
        </w:rPr>
        <w:t xml:space="preserve">. Wniosek </w:t>
      </w:r>
      <w:r w:rsidR="00E80EC6" w:rsidRPr="007D3A1D">
        <w:rPr>
          <w:rFonts w:ascii="Verdana" w:hAnsi="Verdana"/>
          <w:sz w:val="20"/>
          <w:szCs w:val="20"/>
        </w:rPr>
        <w:t xml:space="preserve">należy przesłać </w:t>
      </w:r>
      <w:r w:rsidR="00E80EC6" w:rsidRPr="00DB689F">
        <w:rPr>
          <w:rFonts w:ascii="Verdana" w:hAnsi="Verdana"/>
          <w:bCs/>
          <w:color w:val="000000"/>
          <w:sz w:val="20"/>
          <w:szCs w:val="20"/>
        </w:rPr>
        <w:t xml:space="preserve">przy użyciu Platformy e-Zamówienia, która jest dostępna pod adresem </w:t>
      </w:r>
      <w:hyperlink r:id="rId20" w:history="1">
        <w:r w:rsidR="00E80EC6" w:rsidRPr="00DB689F">
          <w:rPr>
            <w:rStyle w:val="Hipercze"/>
            <w:rFonts w:ascii="Verdana" w:hAnsi="Verdana"/>
            <w:bCs/>
            <w:sz w:val="20"/>
            <w:szCs w:val="20"/>
          </w:rPr>
          <w:t>https://ezamowienia.gov.pl</w:t>
        </w:r>
      </w:hyperlink>
      <w:r w:rsidR="00E80EC6" w:rsidRPr="00DB689F">
        <w:rPr>
          <w:rFonts w:ascii="Verdana" w:hAnsi="Verdana"/>
          <w:bCs/>
          <w:sz w:val="20"/>
          <w:szCs w:val="20"/>
        </w:rPr>
        <w:t>.</w:t>
      </w:r>
    </w:p>
    <w:p w14:paraId="2DD0CE3C" w14:textId="4C0C160A" w:rsidR="0006792C" w:rsidRPr="007D3A1D" w:rsidRDefault="0077141E" w:rsidP="00C258EB">
      <w:pPr>
        <w:pStyle w:val="Tekstpodstawowywcity"/>
        <w:spacing w:before="120" w:after="120"/>
        <w:ind w:left="709"/>
        <w:jc w:val="both"/>
        <w:rPr>
          <w:rFonts w:ascii="Verdana" w:hAnsi="Verdana"/>
          <w:b/>
          <w:sz w:val="20"/>
          <w:szCs w:val="20"/>
        </w:rPr>
      </w:pPr>
      <w:r>
        <w:rPr>
          <w:rFonts w:ascii="Verdana" w:hAnsi="Verdana"/>
          <w:sz w:val="20"/>
          <w:szCs w:val="20"/>
        </w:rPr>
        <w:t>Zamawiają</w:t>
      </w:r>
      <w:r w:rsidR="00F305D1" w:rsidRPr="007D3A1D">
        <w:rPr>
          <w:rFonts w:ascii="Verdana" w:hAnsi="Verdana"/>
          <w:sz w:val="20"/>
          <w:szCs w:val="20"/>
        </w:rPr>
        <w:t>cy p</w:t>
      </w:r>
      <w:r w:rsidR="00B51E04" w:rsidRPr="007D3A1D">
        <w:rPr>
          <w:rFonts w:ascii="Verdana" w:hAnsi="Verdana"/>
          <w:sz w:val="20"/>
          <w:szCs w:val="20"/>
        </w:rPr>
        <w:t xml:space="preserve">rosi o przekazanie </w:t>
      </w:r>
      <w:r w:rsidR="00F305D1" w:rsidRPr="007D3A1D">
        <w:rPr>
          <w:rFonts w:ascii="Verdana" w:hAnsi="Verdana"/>
          <w:sz w:val="20"/>
          <w:szCs w:val="20"/>
        </w:rPr>
        <w:t xml:space="preserve">pytań </w:t>
      </w:r>
      <w:r w:rsidR="00B51E04" w:rsidRPr="007D3A1D">
        <w:rPr>
          <w:rFonts w:ascii="Verdana" w:hAnsi="Verdana"/>
          <w:sz w:val="20"/>
          <w:szCs w:val="20"/>
        </w:rPr>
        <w:t>również w formie edytowalnej</w:t>
      </w:r>
      <w:r w:rsidR="00F305D1" w:rsidRPr="007D3A1D">
        <w:rPr>
          <w:rFonts w:ascii="Verdana" w:hAnsi="Verdana"/>
          <w:sz w:val="20"/>
          <w:szCs w:val="20"/>
        </w:rPr>
        <w:t>, gdyż skróci to czas na udzielenie wyjaśnień</w:t>
      </w:r>
      <w:r w:rsidR="00B51E04" w:rsidRPr="007D3A1D">
        <w:rPr>
          <w:rFonts w:ascii="Verdana" w:hAnsi="Verdana"/>
          <w:sz w:val="20"/>
          <w:szCs w:val="20"/>
        </w:rPr>
        <w:t>.</w:t>
      </w:r>
    </w:p>
    <w:p w14:paraId="76ED52CE" w14:textId="57AB9793" w:rsidR="005B4E44" w:rsidRPr="007D3A1D" w:rsidRDefault="0006792C" w:rsidP="00C258E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Pr="007D3A1D">
        <w:rPr>
          <w:rFonts w:ascii="Verdana" w:hAnsi="Verdana"/>
          <w:sz w:val="20"/>
          <w:szCs w:val="20"/>
        </w:rPr>
        <w:t xml:space="preserve"> terminu składania ofert.</w:t>
      </w:r>
    </w:p>
    <w:p w14:paraId="25794992" w14:textId="77777777"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9465D9">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49B3DFF8" w14:textId="68051AE9" w:rsidR="710F5EB4" w:rsidRPr="009465D9" w:rsidDel="005B4E44" w:rsidRDefault="710F5EB4" w:rsidP="009465D9">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sidR="009465D9">
        <w:rPr>
          <w:rFonts w:ascii="Verdana" w:eastAsia="Verdana" w:hAnsi="Verdana" w:cs="Verdana"/>
          <w:sz w:val="20"/>
          <w:szCs w:val="20"/>
        </w:rPr>
        <w:t>5</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sidR="009465D9">
        <w:rPr>
          <w:rFonts w:ascii="Verdana" w:hAnsi="Verdana"/>
          <w:sz w:val="20"/>
          <w:szCs w:val="20"/>
        </w:rPr>
        <w:t>5</w:t>
      </w:r>
      <w:r w:rsidRPr="007D3A1D" w:rsidDel="005B4E44">
        <w:rPr>
          <w:rFonts w:ascii="Verdana" w:hAnsi="Verdana"/>
          <w:sz w:val="20"/>
          <w:szCs w:val="20"/>
        </w:rPr>
        <w:t>.2.</w:t>
      </w:r>
    </w:p>
    <w:p w14:paraId="64FDCE18" w14:textId="67C7900E" w:rsidR="0006792C" w:rsidRPr="007D3A1D" w:rsidRDefault="710F5EB4" w:rsidP="009465D9">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.5. </w:t>
      </w:r>
      <w:r w:rsidR="009465D9">
        <w:rPr>
          <w:rFonts w:ascii="Verdana" w:hAnsi="Verdana"/>
          <w:sz w:val="20"/>
          <w:szCs w:val="20"/>
        </w:rPr>
        <w:tab/>
      </w:r>
      <w:r w:rsidR="3A6007CB" w:rsidRPr="007D3A1D">
        <w:rPr>
          <w:rFonts w:ascii="Verdana" w:hAnsi="Verdana"/>
          <w:sz w:val="20"/>
          <w:szCs w:val="20"/>
        </w:rPr>
        <w:t>W przypadku gdy</w:t>
      </w:r>
      <w:r w:rsidR="0006792C" w:rsidRPr="007D3A1D">
        <w:rPr>
          <w:rFonts w:ascii="Verdana" w:hAnsi="Verdana"/>
          <w:sz w:val="20"/>
          <w:szCs w:val="20"/>
        </w:rPr>
        <w:t xml:space="preserve"> wniosek o wyjaśnienie treści </w:t>
      </w:r>
      <w:r w:rsidR="6FAA1E3B" w:rsidRPr="007D3A1D">
        <w:rPr>
          <w:rFonts w:ascii="Verdana" w:hAnsi="Verdana"/>
          <w:sz w:val="20"/>
          <w:szCs w:val="20"/>
        </w:rPr>
        <w:t>SWZ</w:t>
      </w:r>
      <w:r w:rsidR="0006792C" w:rsidRPr="007D3A1D">
        <w:rPr>
          <w:rFonts w:ascii="Verdana" w:hAnsi="Verdana"/>
          <w:sz w:val="20"/>
          <w:szCs w:val="20"/>
        </w:rPr>
        <w:t xml:space="preserve"> </w:t>
      </w:r>
      <w:r w:rsidR="0EC4F8B5" w:rsidRPr="007D3A1D">
        <w:rPr>
          <w:rFonts w:ascii="Verdana" w:hAnsi="Verdana"/>
          <w:sz w:val="20"/>
          <w:szCs w:val="20"/>
        </w:rPr>
        <w:t xml:space="preserve">nie </w:t>
      </w:r>
      <w:r w:rsidR="0006792C" w:rsidRPr="007D3A1D">
        <w:rPr>
          <w:rFonts w:ascii="Verdana" w:hAnsi="Verdana"/>
          <w:sz w:val="20"/>
          <w:szCs w:val="20"/>
        </w:rPr>
        <w:t xml:space="preserve">wpłynął </w:t>
      </w:r>
      <w:r w:rsidR="07B32AAE" w:rsidRPr="007D3A1D">
        <w:rPr>
          <w:rFonts w:ascii="Verdana" w:hAnsi="Verdana"/>
          <w:sz w:val="20"/>
          <w:szCs w:val="20"/>
        </w:rPr>
        <w:t xml:space="preserve"> w</w:t>
      </w:r>
      <w:r w:rsidR="0006792C" w:rsidRPr="007D3A1D">
        <w:rPr>
          <w:rFonts w:ascii="Verdana" w:hAnsi="Verdana"/>
          <w:sz w:val="20"/>
          <w:szCs w:val="20"/>
        </w:rPr>
        <w:t xml:space="preserve"> termin</w:t>
      </w:r>
      <w:r w:rsidR="458D382F" w:rsidRPr="007D3A1D">
        <w:rPr>
          <w:rFonts w:ascii="Verdana" w:hAnsi="Verdana"/>
          <w:sz w:val="20"/>
          <w:szCs w:val="20"/>
        </w:rPr>
        <w:t>ie</w:t>
      </w:r>
      <w:r w:rsidR="0006792C" w:rsidRPr="007D3A1D">
        <w:rPr>
          <w:rFonts w:ascii="Verdana" w:hAnsi="Verdana"/>
          <w:sz w:val="20"/>
          <w:szCs w:val="20"/>
        </w:rPr>
        <w:t>, o którym mowa w pkt 1</w:t>
      </w:r>
      <w:r w:rsidR="009465D9">
        <w:rPr>
          <w:rFonts w:ascii="Verdana" w:hAnsi="Verdana"/>
          <w:sz w:val="20"/>
          <w:szCs w:val="20"/>
        </w:rPr>
        <w:t>5</w:t>
      </w:r>
      <w:r w:rsidR="0006792C" w:rsidRPr="007D3A1D">
        <w:rPr>
          <w:rFonts w:ascii="Verdana" w:hAnsi="Verdana"/>
          <w:sz w:val="20"/>
          <w:szCs w:val="20"/>
        </w:rPr>
        <w:t xml:space="preserve">.2, Zamawiający </w:t>
      </w:r>
      <w:r w:rsidR="74944D15" w:rsidRPr="007D3A1D">
        <w:rPr>
          <w:rFonts w:ascii="Verdana" w:hAnsi="Verdana"/>
          <w:sz w:val="20"/>
          <w:szCs w:val="20"/>
        </w:rPr>
        <w:t xml:space="preserve">nie ma obowiązku udzielania </w:t>
      </w:r>
      <w:r w:rsidR="4CEDDE56" w:rsidRPr="007D3A1D">
        <w:rPr>
          <w:rFonts w:ascii="Verdana" w:hAnsi="Verdana"/>
          <w:sz w:val="20"/>
          <w:szCs w:val="20"/>
        </w:rPr>
        <w:t>wyjaśnień SWZ oraz obowiązku przedłużenia terminu składania ofert</w:t>
      </w:r>
      <w:r w:rsidR="74944D15" w:rsidRPr="007D3A1D">
        <w:rPr>
          <w:rFonts w:ascii="Verdana" w:hAnsi="Verdana"/>
          <w:sz w:val="20"/>
          <w:szCs w:val="20"/>
        </w:rPr>
        <w:t xml:space="preserve">. </w:t>
      </w:r>
    </w:p>
    <w:p w14:paraId="09618475" w14:textId="674CACE3" w:rsidR="0006792C" w:rsidRPr="007D3A1D" w:rsidRDefault="0006792C" w:rsidP="009465D9">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22BBECA2" w:rsidRPr="007D3A1D">
        <w:rPr>
          <w:rFonts w:ascii="Verdana" w:hAnsi="Verdana"/>
          <w:sz w:val="20"/>
          <w:szCs w:val="20"/>
        </w:rPr>
        <w:t>6</w:t>
      </w:r>
      <w:r w:rsidRPr="007D3A1D">
        <w:rPr>
          <w:rFonts w:ascii="Verdana" w:hAnsi="Verdana"/>
          <w:sz w:val="20"/>
          <w:szCs w:val="20"/>
        </w:rPr>
        <w:t>.</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ń</w:t>
      </w:r>
      <w:r w:rsidR="00A7055D" w:rsidRPr="007D3A1D">
        <w:rPr>
          <w:rFonts w:ascii="Verdana" w:eastAsia="TimesNewRoman" w:hAnsi="Verdana"/>
          <w:sz w:val="20"/>
          <w:szCs w:val="20"/>
        </w:rPr>
        <w:t>, bez ujawniania źródła zapytania,</w:t>
      </w:r>
      <w:r w:rsidRPr="007D3A1D">
        <w:rPr>
          <w:rFonts w:ascii="Verdana" w:eastAsia="TimesNewRoman" w:hAnsi="Verdana"/>
          <w:sz w:val="20"/>
          <w:szCs w:val="20"/>
        </w:rPr>
        <w:t xml:space="preserve">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 xml:space="preserve">cy przekaże Wykonawcom, </w:t>
      </w:r>
      <w:r w:rsidR="00A7055D" w:rsidRPr="007D3A1D">
        <w:rPr>
          <w:rFonts w:ascii="Verdana" w:hAnsi="Verdana"/>
          <w:sz w:val="20"/>
          <w:szCs w:val="20"/>
        </w:rPr>
        <w:t>za po</w:t>
      </w:r>
      <w:r w:rsidR="009065B4">
        <w:rPr>
          <w:rFonts w:ascii="Verdana" w:hAnsi="Verdana"/>
          <w:sz w:val="20"/>
          <w:szCs w:val="20"/>
        </w:rPr>
        <w:t>średnictwem strony internetowej prowadzonego postepowania</w:t>
      </w:r>
      <w:r w:rsidRPr="007D3A1D">
        <w:rPr>
          <w:rFonts w:ascii="Verdana" w:hAnsi="Verdana"/>
          <w:sz w:val="20"/>
          <w:szCs w:val="20"/>
        </w:rPr>
        <w:t>.</w:t>
      </w:r>
    </w:p>
    <w:p w14:paraId="390894CC" w14:textId="180DCD93" w:rsidR="0006792C" w:rsidRPr="007D3A1D" w:rsidRDefault="0006792C"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5FBE44C9" w:rsidRPr="007D3A1D">
        <w:rPr>
          <w:rFonts w:ascii="Verdana" w:hAnsi="Verdana"/>
          <w:sz w:val="20"/>
          <w:szCs w:val="20"/>
        </w:rPr>
        <w:t>7</w:t>
      </w:r>
      <w:r w:rsidRPr="007D3A1D">
        <w:rPr>
          <w:rFonts w:ascii="Verdana" w:hAnsi="Verdana"/>
          <w:sz w:val="20"/>
          <w:szCs w:val="20"/>
        </w:rPr>
        <w:t>.</w:t>
      </w:r>
      <w:r w:rsidRPr="007D3A1D">
        <w:rPr>
          <w:rFonts w:ascii="Verdana" w:hAnsi="Verdana"/>
          <w:sz w:val="20"/>
          <w:szCs w:val="20"/>
        </w:rPr>
        <w:tab/>
        <w:t xml:space="preserve">W uzasadnionych przypadkach Zamawiający może przed upływem terminu składania ofert zmienić treść </w:t>
      </w:r>
      <w:r w:rsidR="6AB03956" w:rsidRPr="007D3A1D">
        <w:rPr>
          <w:rFonts w:ascii="Verdana" w:hAnsi="Verdana"/>
          <w:sz w:val="20"/>
          <w:szCs w:val="20"/>
        </w:rPr>
        <w:t>SWZ</w:t>
      </w:r>
      <w:r w:rsidRPr="007D3A1D">
        <w:rPr>
          <w:rFonts w:ascii="Verdana" w:hAnsi="Verdana"/>
          <w:sz w:val="20"/>
          <w:szCs w:val="20"/>
        </w:rPr>
        <w:t>.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sidR="009065B4">
        <w:rPr>
          <w:rFonts w:ascii="Verdana" w:hAnsi="Verdana"/>
          <w:sz w:val="20"/>
          <w:szCs w:val="20"/>
        </w:rPr>
        <w:t>stronie internetowej prowadzonego postępowania</w:t>
      </w:r>
      <w:r w:rsidRPr="007D3A1D">
        <w:rPr>
          <w:rFonts w:ascii="Verdana" w:hAnsi="Verdana"/>
          <w:sz w:val="20"/>
          <w:szCs w:val="20"/>
        </w:rPr>
        <w:t>.</w:t>
      </w:r>
      <w:r w:rsidR="644EE807" w:rsidRPr="007D3A1D">
        <w:rPr>
          <w:rFonts w:ascii="Verdana" w:hAnsi="Verdana"/>
          <w:sz w:val="20"/>
          <w:szCs w:val="20"/>
        </w:rPr>
        <w:t xml:space="preserve"> </w:t>
      </w:r>
    </w:p>
    <w:p w14:paraId="7B36498C" w14:textId="7CE20A89" w:rsidR="644EE807" w:rsidRPr="007D3A1D" w:rsidRDefault="644EE807"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.8. W przypadku gdy zmiana treści </w:t>
      </w:r>
      <w:r w:rsidR="72DF532F" w:rsidRPr="007D3A1D">
        <w:rPr>
          <w:rFonts w:ascii="Verdana" w:hAnsi="Verdana"/>
          <w:sz w:val="20"/>
          <w:szCs w:val="20"/>
        </w:rPr>
        <w:t xml:space="preserve">SWZ prowadzi do zmiany treści ogłoszenia o zamówieniu, Zamawiający zamieszcza w Biuletynie Zamówień Publicznych ogłoszenie o zmianie ogłoszenia. </w:t>
      </w:r>
    </w:p>
    <w:p w14:paraId="3DD92CFF" w14:textId="55B96284" w:rsidR="00A7055D" w:rsidRPr="007D3A1D" w:rsidRDefault="00A7055D"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009465D9">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68998A1A" w14:textId="167B3751" w:rsidR="47401CB6" w:rsidRPr="007D3A1D" w:rsidRDefault="47401CB6"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6AA081EE" w:rsidRPr="007D3A1D">
        <w:rPr>
          <w:rFonts w:ascii="Verdana" w:hAnsi="Verdana"/>
          <w:sz w:val="20"/>
          <w:szCs w:val="20"/>
        </w:rPr>
        <w:t>.</w:t>
      </w:r>
      <w:r w:rsidR="009465D9">
        <w:rPr>
          <w:rFonts w:ascii="Verdana" w:hAnsi="Verdana"/>
          <w:sz w:val="20"/>
          <w:szCs w:val="20"/>
        </w:rPr>
        <w:t>10</w:t>
      </w:r>
      <w:r w:rsidR="6AA081EE" w:rsidRPr="007D3A1D">
        <w:rPr>
          <w:rFonts w:ascii="Verdana" w:hAnsi="Verdana"/>
          <w:sz w:val="20"/>
          <w:szCs w:val="20"/>
        </w:rPr>
        <w:t xml:space="preserve">. W przypadku gdy zmiana treści SWZ jest </w:t>
      </w:r>
      <w:r w:rsidR="5D50C21C" w:rsidRPr="007D3A1D">
        <w:rPr>
          <w:rFonts w:ascii="Verdana" w:hAnsi="Verdana"/>
          <w:sz w:val="20"/>
          <w:szCs w:val="20"/>
        </w:rPr>
        <w:t>istotna</w:t>
      </w:r>
      <w:r w:rsidR="6AA081EE" w:rsidRPr="007D3A1D">
        <w:rPr>
          <w:rFonts w:ascii="Verdana" w:hAnsi="Verdana"/>
          <w:sz w:val="20"/>
          <w:szCs w:val="20"/>
        </w:rPr>
        <w:t xml:space="preserve"> dla sporządzenia oferty lub wymaga od w</w:t>
      </w:r>
      <w:r w:rsidR="278738C2" w:rsidRPr="007D3A1D">
        <w:rPr>
          <w:rFonts w:ascii="Verdana" w:hAnsi="Verdana"/>
          <w:sz w:val="20"/>
          <w:szCs w:val="20"/>
        </w:rPr>
        <w:t xml:space="preserve">ykonawców dodatkowego czasu na zapoznanie się ze zmianą treści SWZ </w:t>
      </w:r>
      <w:r w:rsidR="278738C2" w:rsidRPr="007D3A1D">
        <w:rPr>
          <w:rFonts w:ascii="Verdana" w:hAnsi="Verdana"/>
          <w:sz w:val="20"/>
          <w:szCs w:val="20"/>
        </w:rPr>
        <w:lastRenderedPageBreak/>
        <w:t>i</w:t>
      </w:r>
      <w:r w:rsidR="00EC5D21">
        <w:rPr>
          <w:rFonts w:ascii="Verdana" w:hAnsi="Verdana"/>
          <w:sz w:val="20"/>
          <w:szCs w:val="20"/>
        </w:rPr>
        <w:t> </w:t>
      </w:r>
      <w:r w:rsidR="278738C2" w:rsidRPr="007D3A1D">
        <w:rPr>
          <w:rFonts w:ascii="Verdana" w:hAnsi="Verdana"/>
          <w:sz w:val="20"/>
          <w:szCs w:val="20"/>
        </w:rPr>
        <w:t>przygotowanie ofert, Zamawiający przedłuż</w:t>
      </w:r>
      <w:r w:rsidR="6846A8E0" w:rsidRPr="007D3A1D">
        <w:rPr>
          <w:rFonts w:ascii="Verdana" w:hAnsi="Verdana"/>
          <w:sz w:val="20"/>
          <w:szCs w:val="20"/>
        </w:rPr>
        <w:t>a termin składania ofert o czas niezbędny na ich przygotowanie.</w:t>
      </w:r>
    </w:p>
    <w:p w14:paraId="5FF6A98E" w14:textId="6E964995" w:rsidR="6846A8E0" w:rsidRPr="007D3A1D" w:rsidRDefault="6846A8E0"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009465D9">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sidR="000D1DB7">
        <w:rPr>
          <w:rFonts w:ascii="Verdana" w:hAnsi="Verdana"/>
          <w:sz w:val="20"/>
          <w:szCs w:val="20"/>
        </w:rPr>
        <w:t>stronie internetowej prowadzonego postępowania</w:t>
      </w:r>
      <w:r w:rsidR="7030264E" w:rsidRPr="007D3A1D">
        <w:rPr>
          <w:rFonts w:ascii="Verdana" w:hAnsi="Verdana"/>
          <w:sz w:val="20"/>
          <w:szCs w:val="20"/>
        </w:rPr>
        <w:t xml:space="preserve"> oraz zamieszcza w ogłoszeniu</w:t>
      </w:r>
      <w:r w:rsidR="69C2839F" w:rsidRPr="007D3A1D">
        <w:rPr>
          <w:rFonts w:ascii="Verdana" w:hAnsi="Verdana"/>
          <w:sz w:val="20"/>
          <w:szCs w:val="20"/>
        </w:rPr>
        <w:t xml:space="preserve"> </w:t>
      </w:r>
      <w:r w:rsidR="3ADFB3C8" w:rsidRPr="007D3A1D">
        <w:rPr>
          <w:rFonts w:ascii="Verdana" w:hAnsi="Verdana"/>
          <w:sz w:val="20"/>
          <w:szCs w:val="20"/>
        </w:rPr>
        <w:t>o zmianie</w:t>
      </w:r>
      <w:r w:rsidR="7030264E" w:rsidRPr="007D3A1D">
        <w:rPr>
          <w:rFonts w:ascii="Verdana" w:hAnsi="Verdana"/>
          <w:sz w:val="20"/>
          <w:szCs w:val="20"/>
        </w:rPr>
        <w:t xml:space="preserve"> </w:t>
      </w:r>
      <w:r w:rsidR="498E9E71" w:rsidRPr="007D3A1D">
        <w:rPr>
          <w:rFonts w:ascii="Verdana" w:hAnsi="Verdana"/>
          <w:sz w:val="20"/>
          <w:szCs w:val="20"/>
        </w:rPr>
        <w:t xml:space="preserve">ogłoszenia. </w:t>
      </w:r>
    </w:p>
    <w:p w14:paraId="77C53BF7" w14:textId="5017154D" w:rsidR="0006792C" w:rsidRPr="00C25CA4" w:rsidRDefault="0006792C" w:rsidP="006935CC">
      <w:pPr>
        <w:pStyle w:val="Tekstpodstawowywcity"/>
        <w:numPr>
          <w:ilvl w:val="1"/>
          <w:numId w:val="14"/>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Pr="00C25CA4">
        <w:rPr>
          <w:rFonts w:ascii="Verdana" w:hAnsi="Verdana"/>
          <w:sz w:val="20"/>
          <w:szCs w:val="20"/>
        </w:rPr>
        <w:t>.</w:t>
      </w:r>
    </w:p>
    <w:p w14:paraId="161E84CC" w14:textId="7D666DCE" w:rsidR="00137882" w:rsidRPr="00224A0D" w:rsidRDefault="00137882" w:rsidP="009465D9">
      <w:pPr>
        <w:spacing w:before="120" w:after="120"/>
        <w:jc w:val="both"/>
        <w:rPr>
          <w:rFonts w:ascii="Verdana" w:hAnsi="Verdana"/>
          <w:sz w:val="12"/>
          <w:szCs w:val="12"/>
        </w:rPr>
      </w:pPr>
    </w:p>
    <w:p w14:paraId="308C4D89" w14:textId="317DD15C"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6C523F">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101B6BF6" w14:textId="2A74FDA9"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6C523F">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4FBFEFC9" w14:textId="76941E9C" w:rsidR="000B21E5" w:rsidRPr="0050329B" w:rsidRDefault="000B21E5"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6C523F" w:rsidRPr="0050329B">
        <w:rPr>
          <w:rFonts w:ascii="Verdana" w:hAnsi="Verdana" w:cs="Verdana"/>
          <w:b w:val="0"/>
          <w:sz w:val="20"/>
          <w:szCs w:val="20"/>
        </w:rPr>
        <w:t>6</w:t>
      </w:r>
      <w:r w:rsidRPr="0050329B">
        <w:rPr>
          <w:rFonts w:ascii="Verdana" w:hAnsi="Verdana" w:cs="Verdana"/>
          <w:b w:val="0"/>
          <w:sz w:val="20"/>
          <w:szCs w:val="20"/>
        </w:rPr>
        <w:t>.2.</w:t>
      </w:r>
      <w:r w:rsidRPr="0050329B">
        <w:rPr>
          <w:rFonts w:ascii="Verdana" w:hAnsi="Verdana" w:cs="Verdana"/>
          <w:b w:val="0"/>
          <w:sz w:val="20"/>
          <w:szCs w:val="20"/>
        </w:rPr>
        <w:tab/>
      </w:r>
      <w:r w:rsidRPr="00A47A88">
        <w:rPr>
          <w:rFonts w:ascii="Verdana" w:hAnsi="Verdana" w:cs="Verdana"/>
          <w:b w:val="0"/>
          <w:bCs w:val="0"/>
          <w:sz w:val="20"/>
          <w:szCs w:val="20"/>
        </w:rPr>
        <w:t>Zamawiający</w:t>
      </w:r>
      <w:r w:rsidR="00A47A88" w:rsidRPr="00A47A88">
        <w:rPr>
          <w:rFonts w:ascii="Verdana" w:hAnsi="Verdana" w:cs="Verdana"/>
          <w:b w:val="0"/>
          <w:bCs w:val="0"/>
          <w:sz w:val="20"/>
          <w:szCs w:val="20"/>
        </w:rPr>
        <w:t xml:space="preserve"> nie dopuszcza</w:t>
      </w:r>
      <w:r w:rsidRPr="00A47A88">
        <w:rPr>
          <w:rFonts w:ascii="Verdana" w:hAnsi="Verdana" w:cs="Verdana"/>
          <w:b w:val="0"/>
          <w:bCs w:val="0"/>
          <w:sz w:val="20"/>
          <w:szCs w:val="20"/>
        </w:rPr>
        <w:t xml:space="preserve"> </w:t>
      </w:r>
      <w:r w:rsidR="00A47A88" w:rsidRPr="00A47A88">
        <w:rPr>
          <w:rFonts w:ascii="Verdana" w:hAnsi="Verdana" w:cs="Verdana"/>
          <w:b w:val="0"/>
          <w:bCs w:val="0"/>
          <w:sz w:val="20"/>
          <w:szCs w:val="20"/>
        </w:rPr>
        <w:t>składania</w:t>
      </w:r>
      <w:r w:rsidRPr="00A47A88">
        <w:rPr>
          <w:rFonts w:ascii="Verdana" w:hAnsi="Verdana" w:cs="Verdana"/>
          <w:b w:val="0"/>
          <w:bCs w:val="0"/>
          <w:sz w:val="20"/>
          <w:szCs w:val="20"/>
        </w:rPr>
        <w:t xml:space="preserve"> ofert częściowych</w:t>
      </w:r>
      <w:r w:rsidR="00A47A88" w:rsidRPr="00A47A88">
        <w:rPr>
          <w:rFonts w:ascii="Verdana" w:hAnsi="Verdana" w:cs="Verdana"/>
          <w:b w:val="0"/>
          <w:bCs w:val="0"/>
          <w:sz w:val="20"/>
          <w:szCs w:val="20"/>
        </w:rPr>
        <w:t>.</w:t>
      </w:r>
    </w:p>
    <w:p w14:paraId="3D651030" w14:textId="30614E70" w:rsidR="0006792C" w:rsidRPr="0050329B" w:rsidRDefault="0006792C"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6C523F" w:rsidRPr="0050329B">
        <w:rPr>
          <w:rFonts w:ascii="Verdana" w:hAnsi="Verdana" w:cs="Verdana"/>
          <w:b w:val="0"/>
          <w:sz w:val="20"/>
          <w:szCs w:val="20"/>
        </w:rPr>
        <w:t>6</w:t>
      </w:r>
      <w:r w:rsidRPr="0050329B">
        <w:rPr>
          <w:rFonts w:ascii="Verdana" w:hAnsi="Verdana" w:cs="Verdana"/>
          <w:b w:val="0"/>
          <w:sz w:val="20"/>
          <w:szCs w:val="20"/>
        </w:rPr>
        <w:t>.3.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00B16354" w:rsidRPr="0050329B">
        <w:rPr>
          <w:rFonts w:ascii="Verdana" w:hAnsi="Verdana"/>
          <w:b w:val="0"/>
          <w:sz w:val="20"/>
          <w:szCs w:val="20"/>
        </w:rPr>
        <w:t>nie</w:t>
      </w:r>
      <w:r w:rsidR="00B16354"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7F2DB237" w14:textId="7CE51E35" w:rsidR="009465D9"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6C523F">
        <w:rPr>
          <w:rFonts w:ascii="Verdana" w:hAnsi="Verdana" w:cs="Verdana"/>
          <w:b w:val="0"/>
          <w:sz w:val="20"/>
          <w:szCs w:val="20"/>
        </w:rPr>
        <w:t>6</w:t>
      </w:r>
      <w:r w:rsidRPr="007D3A1D">
        <w:rPr>
          <w:rFonts w:ascii="Verdana" w:hAnsi="Verdana" w:cs="Verdana"/>
          <w:b w:val="0"/>
          <w:sz w:val="20"/>
          <w:szCs w:val="20"/>
        </w:rPr>
        <w:t>.</w:t>
      </w:r>
      <w:r w:rsidR="00BA5F1A">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00DC0E50" w:rsidRPr="007D3A1D">
        <w:rPr>
          <w:rFonts w:ascii="Verdana" w:hAnsi="Verdana" w:cs="Verdana"/>
          <w:sz w:val="20"/>
          <w:szCs w:val="20"/>
        </w:rPr>
        <w:t xml:space="preserve"> </w:t>
      </w:r>
      <w:r w:rsidR="00DC0E50" w:rsidRPr="007D3A1D">
        <w:rPr>
          <w:rFonts w:ascii="Verdana" w:hAnsi="Verdana" w:cs="Verdana"/>
          <w:b w:val="0"/>
          <w:bCs w:val="0"/>
          <w:sz w:val="20"/>
          <w:szCs w:val="20"/>
        </w:rPr>
        <w:t xml:space="preserve">wypełniony </w:t>
      </w:r>
      <w:r w:rsidR="000B21E5" w:rsidRPr="007D3A1D">
        <w:rPr>
          <w:rFonts w:ascii="Verdana" w:hAnsi="Verdana" w:cs="Verdana"/>
          <w:b w:val="0"/>
          <w:bCs w:val="0"/>
          <w:sz w:val="20"/>
          <w:szCs w:val="20"/>
        </w:rPr>
        <w:t>Formularz „Oferta” oraz niżej wymienione dokumenty:</w:t>
      </w:r>
    </w:p>
    <w:p w14:paraId="27F4BBE3" w14:textId="2100FA12" w:rsidR="00BA5F1A" w:rsidRPr="00BA5F1A" w:rsidRDefault="002D558A" w:rsidP="006935CC">
      <w:pPr>
        <w:pStyle w:val="Tekstpodstawowy2"/>
        <w:numPr>
          <w:ilvl w:val="0"/>
          <w:numId w:val="15"/>
        </w:numPr>
        <w:spacing w:after="120"/>
        <w:ind w:left="1134"/>
        <w:rPr>
          <w:rFonts w:ascii="Verdana" w:hAnsi="Verdana"/>
          <w:b w:val="0"/>
          <w:bCs w:val="0"/>
          <w:sz w:val="20"/>
          <w:szCs w:val="20"/>
        </w:rPr>
      </w:pPr>
      <w:r>
        <w:rPr>
          <w:rFonts w:ascii="Verdana" w:hAnsi="Verdana"/>
          <w:b w:val="0"/>
          <w:bCs w:val="0"/>
          <w:sz w:val="20"/>
          <w:szCs w:val="20"/>
        </w:rPr>
        <w:t>Wykaz płatności – tabela elementów zryczałtowanych</w:t>
      </w:r>
    </w:p>
    <w:p w14:paraId="7A739D76" w14:textId="69CA7591" w:rsidR="00BA5F1A" w:rsidRPr="00B8247C" w:rsidRDefault="00BA5F1A" w:rsidP="00BA5F1A">
      <w:pPr>
        <w:pStyle w:val="Tekstpodstawowy2"/>
        <w:spacing w:after="120"/>
        <w:ind w:left="709" w:hanging="709"/>
        <w:rPr>
          <w:rFonts w:ascii="Verdana" w:hAnsi="Verdana" w:cs="Verdana"/>
          <w:b w:val="0"/>
          <w:bCs w:val="0"/>
          <w:sz w:val="20"/>
          <w:szCs w:val="20"/>
        </w:rPr>
      </w:pPr>
      <w:bookmarkStart w:id="6" w:name="_Hlk110508147"/>
      <w:r w:rsidRPr="0050329B">
        <w:rPr>
          <w:rFonts w:ascii="Verdana" w:hAnsi="Verdana" w:cs="Verdana"/>
          <w:b w:val="0"/>
          <w:sz w:val="20"/>
          <w:szCs w:val="20"/>
        </w:rPr>
        <w:t>16.</w:t>
      </w:r>
      <w:r>
        <w:rPr>
          <w:rFonts w:ascii="Verdana" w:hAnsi="Verdana" w:cs="Verdana"/>
          <w:b w:val="0"/>
          <w:sz w:val="20"/>
          <w:szCs w:val="20"/>
        </w:rPr>
        <w:t>5</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przygotowuje ofertę przy pomocy </w:t>
      </w:r>
      <w:r w:rsidRPr="0045084A">
        <w:rPr>
          <w:rFonts w:ascii="Verdana" w:hAnsi="Verdana" w:cs="Verdana"/>
          <w:sz w:val="20"/>
          <w:szCs w:val="20"/>
        </w:rPr>
        <w:t>Formularza „Oferta”</w:t>
      </w:r>
      <w:r w:rsidR="00E902D8" w:rsidRPr="00E902D8">
        <w:rPr>
          <w:rFonts w:ascii="Verdana" w:hAnsi="Verdana" w:cs="Verdana"/>
          <w:b w:val="0"/>
          <w:bCs w:val="0"/>
          <w:sz w:val="20"/>
          <w:szCs w:val="20"/>
        </w:rPr>
        <w:t>,</w:t>
      </w:r>
      <w:r w:rsidR="00E902D8">
        <w:rPr>
          <w:rFonts w:ascii="Verdana" w:hAnsi="Verdana" w:cs="Verdana"/>
          <w:sz w:val="20"/>
          <w:szCs w:val="20"/>
        </w:rPr>
        <w:t xml:space="preserve"> </w:t>
      </w:r>
      <w:r w:rsidR="00E902D8" w:rsidRPr="00E902D8">
        <w:rPr>
          <w:rFonts w:ascii="Verdana" w:hAnsi="Verdana" w:cs="Verdana"/>
          <w:b w:val="0"/>
          <w:bCs w:val="0"/>
          <w:sz w:val="20"/>
          <w:szCs w:val="20"/>
        </w:rPr>
        <w:t xml:space="preserve">który stanowi załącznik nr 1 do SWZ </w:t>
      </w:r>
      <w:r w:rsidRPr="005231E8">
        <w:rPr>
          <w:rFonts w:ascii="Verdana" w:hAnsi="Verdana" w:cs="Verdana"/>
          <w:b w:val="0"/>
          <w:bCs w:val="0"/>
          <w:sz w:val="20"/>
          <w:szCs w:val="20"/>
        </w:rPr>
        <w:t>oraz podpis</w:t>
      </w:r>
      <w:r>
        <w:rPr>
          <w:rFonts w:ascii="Verdana" w:hAnsi="Verdana" w:cs="Verdana"/>
          <w:b w:val="0"/>
          <w:bCs w:val="0"/>
          <w:sz w:val="20"/>
          <w:szCs w:val="20"/>
        </w:rPr>
        <w:t>uje go</w:t>
      </w:r>
      <w:r w:rsidRPr="005231E8">
        <w:rPr>
          <w:rFonts w:ascii="Verdana" w:hAnsi="Verdana" w:cs="Verdana"/>
          <w:b w:val="0"/>
          <w:bCs w:val="0"/>
          <w:sz w:val="20"/>
          <w:szCs w:val="20"/>
        </w:rPr>
        <w:t xml:space="preserve"> odpowiednim rodzajem podpisu elektronicznego, zgodnie z pkt 16.</w:t>
      </w:r>
      <w:r>
        <w:rPr>
          <w:rFonts w:ascii="Verdana" w:hAnsi="Verdana" w:cs="Verdana"/>
          <w:b w:val="0"/>
          <w:bCs w:val="0"/>
          <w:sz w:val="20"/>
          <w:szCs w:val="20"/>
        </w:rPr>
        <w:t>9</w:t>
      </w:r>
      <w:r w:rsidRPr="005231E8">
        <w:rPr>
          <w:rFonts w:ascii="Verdana" w:hAnsi="Verdana" w:cs="Verdana"/>
          <w:b w:val="0"/>
          <w:bCs w:val="0"/>
          <w:sz w:val="20"/>
          <w:szCs w:val="20"/>
        </w:rPr>
        <w:t>.</w:t>
      </w:r>
    </w:p>
    <w:p w14:paraId="406CB8E5" w14:textId="6A8F9B30"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6</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Wykonawca składa ofertę za pośrednictwem zakładki „Oferty/wnioski”, widocznej w</w:t>
      </w:r>
      <w:r>
        <w:rPr>
          <w:rFonts w:ascii="Verdana" w:hAnsi="Verdana" w:cs="Verdana"/>
          <w:b w:val="0"/>
          <w:bCs w:val="0"/>
          <w:sz w:val="20"/>
          <w:szCs w:val="20"/>
        </w:rPr>
        <w:t> </w:t>
      </w:r>
      <w:r w:rsidRPr="00B8247C">
        <w:rPr>
          <w:rFonts w:ascii="Verdana" w:hAnsi="Verdana" w:cs="Verdana"/>
          <w:b w:val="0"/>
          <w:bCs w:val="0"/>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8247C">
        <w:rPr>
          <w:rFonts w:ascii="Verdana" w:hAnsi="Verdana" w:cs="Verdana"/>
          <w:b w:val="0"/>
          <w:bCs w:val="0"/>
          <w:sz w:val="20"/>
          <w:szCs w:val="20"/>
        </w:rPr>
        <w:t>drag&amp;drop</w:t>
      </w:r>
      <w:proofErr w:type="spellEnd"/>
      <w:r w:rsidRPr="00B8247C">
        <w:rPr>
          <w:rFonts w:ascii="Verdana" w:hAnsi="Verdana" w:cs="Verdana"/>
          <w:b w:val="0"/>
          <w:bCs w:val="0"/>
          <w:sz w:val="20"/>
          <w:szCs w:val="20"/>
        </w:rPr>
        <w:t xml:space="preserve"> („przeciągnij” i „upuść”) służące do dodawania plików. </w:t>
      </w:r>
    </w:p>
    <w:p w14:paraId="25FDFAF1" w14:textId="42676DFD"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7</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dodaje wybrany z dysku i uprzednio podpisany Formularz </w:t>
      </w:r>
      <w:r>
        <w:rPr>
          <w:rFonts w:ascii="Verdana" w:hAnsi="Verdana" w:cs="Verdana"/>
          <w:b w:val="0"/>
          <w:bCs w:val="0"/>
          <w:sz w:val="20"/>
          <w:szCs w:val="20"/>
        </w:rPr>
        <w:t>„O</w:t>
      </w:r>
      <w:r w:rsidRPr="00B8247C">
        <w:rPr>
          <w:rFonts w:ascii="Verdana" w:hAnsi="Verdana" w:cs="Verdana"/>
          <w:b w:val="0"/>
          <w:bCs w:val="0"/>
          <w:sz w:val="20"/>
          <w:szCs w:val="20"/>
        </w:rPr>
        <w:t>ferty” w</w:t>
      </w:r>
      <w:r>
        <w:rPr>
          <w:rFonts w:ascii="Verdana" w:hAnsi="Verdana" w:cs="Verdana"/>
          <w:b w:val="0"/>
          <w:bCs w:val="0"/>
          <w:sz w:val="20"/>
          <w:szCs w:val="20"/>
        </w:rPr>
        <w:t> </w:t>
      </w:r>
      <w:r w:rsidRPr="00B8247C">
        <w:rPr>
          <w:rFonts w:ascii="Verdana" w:hAnsi="Verdana" w:cs="Verdana"/>
          <w:b w:val="0"/>
          <w:bCs w:val="0"/>
          <w:sz w:val="20"/>
          <w:szCs w:val="20"/>
        </w:rPr>
        <w:t>pierwszym polu („Wypełniony formularz oferty”). W kolejnym polu („Załączniki i inne dokumenty przedstawione w ofercie przez Wykonawcę”) wykonawca dodaje pozostałe pliki stanowiące ofertę lub składane wraz z ofertą</w:t>
      </w:r>
      <w:r>
        <w:rPr>
          <w:rStyle w:val="Odwoanieprzypisudolnego"/>
          <w:rFonts w:ascii="Verdana" w:hAnsi="Verdana" w:cs="Verdana"/>
          <w:b w:val="0"/>
          <w:bCs w:val="0"/>
          <w:sz w:val="20"/>
          <w:szCs w:val="20"/>
        </w:rPr>
        <w:footnoteReference w:id="14"/>
      </w:r>
      <w:r w:rsidRPr="00B8247C">
        <w:rPr>
          <w:rFonts w:ascii="Verdana" w:hAnsi="Verdana" w:cs="Verdana"/>
          <w:b w:val="0"/>
          <w:bCs w:val="0"/>
          <w:sz w:val="20"/>
          <w:szCs w:val="20"/>
        </w:rPr>
        <w:t xml:space="preserve">. </w:t>
      </w:r>
    </w:p>
    <w:p w14:paraId="1B90A98C" w14:textId="563A2EEE"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8</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7C529F7" w14:textId="2C1C294E" w:rsidR="00BA5F1A" w:rsidRPr="00B8247C" w:rsidRDefault="00BA5F1A" w:rsidP="00BA5F1A">
      <w:pPr>
        <w:pStyle w:val="Tekstpodstawowy2"/>
        <w:spacing w:after="120"/>
        <w:ind w:left="709" w:hanging="709"/>
        <w:rPr>
          <w:rFonts w:ascii="Verdana" w:hAnsi="Verdana" w:cs="Verdana"/>
          <w:b w:val="0"/>
          <w:bCs w:val="0"/>
          <w:sz w:val="20"/>
          <w:szCs w:val="20"/>
        </w:rPr>
      </w:pPr>
      <w:bookmarkStart w:id="8" w:name="_Hlk110508858"/>
      <w:r w:rsidRPr="0050329B">
        <w:rPr>
          <w:rFonts w:ascii="Verdana" w:hAnsi="Verdana" w:cs="Verdana"/>
          <w:b w:val="0"/>
          <w:sz w:val="20"/>
          <w:szCs w:val="20"/>
        </w:rPr>
        <w:t>16.</w:t>
      </w:r>
      <w:r w:rsidR="002A6A9D">
        <w:rPr>
          <w:rFonts w:ascii="Verdana" w:hAnsi="Verdana" w:cs="Verdana"/>
          <w:b w:val="0"/>
          <w:sz w:val="20"/>
          <w:szCs w:val="20"/>
        </w:rPr>
        <w:t>9</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sz w:val="20"/>
          <w:szCs w:val="20"/>
        </w:rPr>
        <w:t xml:space="preserve">Formularz </w:t>
      </w:r>
      <w:r>
        <w:rPr>
          <w:rFonts w:ascii="Verdana" w:hAnsi="Verdana" w:cs="Verdana"/>
          <w:sz w:val="20"/>
          <w:szCs w:val="20"/>
        </w:rPr>
        <w:t>„Oferta”</w:t>
      </w:r>
      <w:r w:rsidRPr="00B8247C">
        <w:rPr>
          <w:rFonts w:ascii="Verdana" w:hAnsi="Verdana" w:cs="Verdana"/>
          <w:b w:val="0"/>
          <w:bCs w:val="0"/>
          <w:sz w:val="20"/>
          <w:szCs w:val="20"/>
        </w:rPr>
        <w:t xml:space="preserve"> podpisuje się kwalifikowanym podpisem elektronicznym, podpisem zaufanym</w:t>
      </w:r>
      <w:r>
        <w:rPr>
          <w:rStyle w:val="Odwoanieprzypisudolnego"/>
          <w:rFonts w:ascii="Verdana" w:hAnsi="Verdana" w:cs="Verdana"/>
          <w:b w:val="0"/>
          <w:bCs w:val="0"/>
          <w:sz w:val="20"/>
          <w:szCs w:val="20"/>
        </w:rPr>
        <w:footnoteReference w:id="15"/>
      </w:r>
      <w:r w:rsidRPr="00B8247C">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16"/>
      </w:r>
      <w:r w:rsidRPr="00B8247C">
        <w:rPr>
          <w:rFonts w:ascii="Verdana" w:hAnsi="Verdana" w:cs="Verdana"/>
          <w:b w:val="0"/>
          <w:bCs w:val="0"/>
          <w:sz w:val="20"/>
          <w:szCs w:val="20"/>
        </w:rPr>
        <w:t xml:space="preserve">. </w:t>
      </w:r>
    </w:p>
    <w:bookmarkEnd w:id="8"/>
    <w:p w14:paraId="01E7B4DD" w14:textId="77777777"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ab/>
      </w:r>
      <w:r w:rsidRPr="00635D21">
        <w:rPr>
          <w:rFonts w:ascii="Verdana" w:hAnsi="Verdana" w:cs="Verdana"/>
          <w:sz w:val="20"/>
          <w:szCs w:val="20"/>
        </w:rPr>
        <w:t>Pozostałe dokumenty</w:t>
      </w:r>
      <w:r w:rsidRPr="00B8247C">
        <w:rPr>
          <w:rFonts w:ascii="Verdana" w:hAnsi="Verdana" w:cs="Verdana"/>
          <w:b w:val="0"/>
          <w:bCs w:val="0"/>
          <w:sz w:val="20"/>
          <w:szCs w:val="20"/>
        </w:rPr>
        <w:t xml:space="preserve"> wchodzące w skład oferty lub składane wraz z ofertą, które są zgodnie z ustawą </w:t>
      </w:r>
      <w:proofErr w:type="spellStart"/>
      <w:r w:rsidRPr="00B8247C">
        <w:rPr>
          <w:rFonts w:ascii="Verdana" w:hAnsi="Verdana" w:cs="Verdana"/>
          <w:b w:val="0"/>
          <w:bCs w:val="0"/>
          <w:sz w:val="20"/>
          <w:szCs w:val="20"/>
        </w:rPr>
        <w:t>Pzp</w:t>
      </w:r>
      <w:proofErr w:type="spellEnd"/>
      <w:r w:rsidRPr="00B8247C">
        <w:rPr>
          <w:rFonts w:ascii="Verdana" w:hAnsi="Verdana" w:cs="Verdana"/>
          <w:b w:val="0"/>
          <w:bCs w:val="0"/>
          <w:sz w:val="20"/>
          <w:szCs w:val="20"/>
        </w:rPr>
        <w:t xml:space="preserve"> lub rozporządzeniem Prezesa Rady Ministrów w sprawie wymagań dla dokumentów elektronicznych opatrzone kwalifikowanym podpisem elektronicznym, </w:t>
      </w:r>
      <w:r w:rsidRPr="00B8247C">
        <w:rPr>
          <w:rFonts w:ascii="Verdana" w:hAnsi="Verdana" w:cs="Verdana"/>
          <w:b w:val="0"/>
          <w:bCs w:val="0"/>
          <w:sz w:val="20"/>
          <w:szCs w:val="20"/>
        </w:rPr>
        <w:lastRenderedPageBreak/>
        <w:t>podpisem zaufanym</w:t>
      </w:r>
      <w:r>
        <w:rPr>
          <w:rStyle w:val="Odwoanieprzypisudolnego"/>
          <w:rFonts w:ascii="Verdana" w:hAnsi="Verdana" w:cs="Verdana"/>
          <w:b w:val="0"/>
          <w:bCs w:val="0"/>
          <w:sz w:val="20"/>
          <w:szCs w:val="20"/>
        </w:rPr>
        <w:footnoteReference w:id="17"/>
      </w:r>
      <w:r w:rsidRPr="00B8247C">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18"/>
      </w:r>
      <w:r w:rsidRPr="00B8247C">
        <w:rPr>
          <w:rFonts w:ascii="Verdana" w:hAnsi="Verdana" w:cs="Verdana"/>
          <w:b w:val="0"/>
          <w:bCs w:val="0"/>
          <w:sz w:val="20"/>
          <w:szCs w:val="20"/>
        </w:rPr>
        <w:t xml:space="preserve">, mogą być zgodnie z wyborem </w:t>
      </w:r>
      <w:r>
        <w:rPr>
          <w:rFonts w:ascii="Verdana" w:hAnsi="Verdana" w:cs="Verdana"/>
          <w:b w:val="0"/>
          <w:bCs w:val="0"/>
          <w:sz w:val="20"/>
          <w:szCs w:val="20"/>
        </w:rPr>
        <w:t>W</w:t>
      </w:r>
      <w:r w:rsidRPr="00B8247C">
        <w:rPr>
          <w:rFonts w:ascii="Verdana" w:hAnsi="Verdana" w:cs="Verdana"/>
          <w:b w:val="0"/>
          <w:bCs w:val="0"/>
          <w:sz w:val="20"/>
          <w:szCs w:val="20"/>
        </w:rPr>
        <w:t>ykonawcy/</w:t>
      </w:r>
      <w:r>
        <w:rPr>
          <w:rFonts w:ascii="Verdana" w:hAnsi="Verdana" w:cs="Verdana"/>
          <w:b w:val="0"/>
          <w:bCs w:val="0"/>
          <w:sz w:val="20"/>
          <w:szCs w:val="20"/>
        </w:rPr>
        <w:t>W</w:t>
      </w:r>
      <w:r w:rsidRPr="00B8247C">
        <w:rPr>
          <w:rFonts w:ascii="Verdana" w:hAnsi="Verdana" w:cs="Verdana"/>
          <w:b w:val="0"/>
          <w:bCs w:val="0"/>
          <w:sz w:val="20"/>
          <w:szCs w:val="20"/>
        </w:rPr>
        <w:t>ykonawcy wspólnie ubiegającego się o udzielenie zamówienia/podmiotu udostępniającego zasoby opatrzone podpisem typu zewnętrznego lub wewnętrznego. W</w:t>
      </w:r>
      <w:r>
        <w:rPr>
          <w:rFonts w:ascii="Verdana" w:hAnsi="Verdana" w:cs="Verdana"/>
          <w:b w:val="0"/>
          <w:bCs w:val="0"/>
          <w:sz w:val="20"/>
          <w:szCs w:val="20"/>
        </w:rPr>
        <w:t> </w:t>
      </w:r>
      <w:r w:rsidRPr="00B8247C">
        <w:rPr>
          <w:rFonts w:ascii="Verdana" w:hAnsi="Verdana" w:cs="Verdana"/>
          <w:b w:val="0"/>
          <w:bCs w:val="0"/>
          <w:sz w:val="20"/>
          <w:szCs w:val="20"/>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1122461" w14:textId="77777777" w:rsidR="00BA5F1A" w:rsidRPr="004562B3" w:rsidRDefault="00BA5F1A" w:rsidP="00BA5F1A">
      <w:pPr>
        <w:pStyle w:val="Tekstpodstawowy2"/>
        <w:spacing w:after="120"/>
        <w:ind w:left="709" w:hanging="1"/>
        <w:rPr>
          <w:rFonts w:ascii="Verdana" w:hAnsi="Verdana" w:cs="Verdana"/>
          <w:b w:val="0"/>
          <w:bCs w:val="0"/>
          <w:sz w:val="20"/>
          <w:szCs w:val="20"/>
        </w:rPr>
      </w:pPr>
      <w:r>
        <w:rPr>
          <w:rFonts w:ascii="Verdana" w:hAnsi="Verdana" w:cs="Verdana"/>
          <w:b w:val="0"/>
          <w:sz w:val="20"/>
          <w:szCs w:val="20"/>
        </w:rPr>
        <w:t xml:space="preserve">W </w:t>
      </w:r>
      <w:r w:rsidRPr="00B8247C">
        <w:rPr>
          <w:rFonts w:ascii="Verdana" w:hAnsi="Verdana" w:cs="Verdana"/>
          <w:b w:val="0"/>
          <w:bCs w:val="0"/>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Verdana" w:hAnsi="Verdana" w:cs="Verdana"/>
          <w:b w:val="0"/>
          <w:bCs w:val="0"/>
          <w:sz w:val="20"/>
          <w:szCs w:val="20"/>
        </w:rPr>
        <w:t xml:space="preserve"> </w:t>
      </w:r>
      <w:r w:rsidRPr="0097179D">
        <w:rPr>
          <w:rFonts w:ascii="Verdana" w:hAnsi="Verdana" w:cs="Verdana"/>
          <w:b w:val="0"/>
          <w:bCs w:val="0"/>
          <w:sz w:val="20"/>
          <w:szCs w:val="20"/>
        </w:rPr>
        <w:t>w tym pliku odpowiednio kwalifikowanym podpisem elektronicznym, podpisem zaufanym</w:t>
      </w:r>
      <w:r>
        <w:rPr>
          <w:rStyle w:val="Odwoanieprzypisudolnego"/>
          <w:rFonts w:ascii="Verdana" w:hAnsi="Verdana" w:cs="Verdana"/>
          <w:b w:val="0"/>
          <w:bCs w:val="0"/>
          <w:sz w:val="20"/>
          <w:szCs w:val="20"/>
        </w:rPr>
        <w:footnoteReference w:id="19"/>
      </w:r>
      <w:r w:rsidRPr="0097179D">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20"/>
      </w:r>
      <w:r w:rsidRPr="0097179D">
        <w:rPr>
          <w:rFonts w:ascii="Verdana" w:hAnsi="Verdana" w:cs="Verdana"/>
          <w:b w:val="0"/>
          <w:bCs w:val="0"/>
          <w:sz w:val="20"/>
          <w:szCs w:val="20"/>
        </w:rPr>
        <w:t>.</w:t>
      </w:r>
    </w:p>
    <w:p w14:paraId="200A6985" w14:textId="587C493F" w:rsidR="00BA5F1A" w:rsidRPr="00635D21"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10</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b w:val="0"/>
          <w:bCs w:val="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rFonts w:ascii="Verdana" w:hAnsi="Verdana" w:cs="Verdana"/>
          <w:b w:val="0"/>
          <w:bCs w:val="0"/>
          <w:sz w:val="20"/>
          <w:szCs w:val="20"/>
        </w:rPr>
        <w:t> </w:t>
      </w:r>
      <w:r w:rsidRPr="00635D21">
        <w:rPr>
          <w:rFonts w:ascii="Verdana" w:hAnsi="Verdana" w:cs="Verdana"/>
          <w:b w:val="0"/>
          <w:bCs w:val="0"/>
          <w:sz w:val="20"/>
          <w:szCs w:val="20"/>
        </w:rPr>
        <w:t xml:space="preserve">zakładce „Oferty/Wnioski”. </w:t>
      </w:r>
    </w:p>
    <w:p w14:paraId="4A7EDA59" w14:textId="77CE352A" w:rsidR="00BA5F1A" w:rsidRPr="00635D21" w:rsidRDefault="00BA5F1A" w:rsidP="00BA5F1A">
      <w:pPr>
        <w:pStyle w:val="Tekstpodstawowy2"/>
        <w:spacing w:after="120"/>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1</w:t>
      </w:r>
      <w:r w:rsidRPr="0050329B">
        <w:rPr>
          <w:rFonts w:ascii="Verdana" w:hAnsi="Verdana" w:cs="Verdana"/>
          <w:b w:val="0"/>
          <w:sz w:val="20"/>
          <w:szCs w:val="20"/>
        </w:rPr>
        <w:t>.</w:t>
      </w:r>
      <w:r w:rsidRPr="00635D21">
        <w:rPr>
          <w:rFonts w:ascii="Verdana" w:hAnsi="Verdana" w:cs="Verdana"/>
          <w:b w:val="0"/>
          <w:bCs w:val="0"/>
          <w:sz w:val="20"/>
          <w:szCs w:val="20"/>
        </w:rPr>
        <w:t xml:space="preserve">Oferta może być złożona tylko do upływu terminu składania ofert. </w:t>
      </w:r>
    </w:p>
    <w:p w14:paraId="7F8B69A9" w14:textId="26A4A41E" w:rsidR="00BA5F1A" w:rsidRDefault="00BA5F1A" w:rsidP="00BA5F1A">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2</w:t>
      </w:r>
      <w:r w:rsidRPr="0050329B">
        <w:rPr>
          <w:rFonts w:ascii="Verdana" w:hAnsi="Verdana" w:cs="Verdana"/>
          <w:b w:val="0"/>
          <w:sz w:val="20"/>
          <w:szCs w:val="20"/>
        </w:rPr>
        <w:t>.</w:t>
      </w:r>
      <w:r w:rsidRPr="00635D21">
        <w:rPr>
          <w:rFonts w:ascii="Verdana" w:hAnsi="Verdana" w:cs="Verdana"/>
          <w:b w:val="0"/>
          <w:bCs w:val="0"/>
          <w:sz w:val="20"/>
          <w:szCs w:val="20"/>
        </w:rPr>
        <w:t>Wykonawca może przed upływem terminu składania ofert wycofać ofertę. Wykonawca wycofuje ofertę w zakładce „Oferty/wnioski” używając przycisku „Wycofaj ofertę”.</w:t>
      </w:r>
    </w:p>
    <w:p w14:paraId="226176BA" w14:textId="77777777" w:rsidR="00BA5F1A" w:rsidRPr="00635D21" w:rsidRDefault="00BA5F1A" w:rsidP="00BA5F1A">
      <w:pPr>
        <w:pStyle w:val="Tekstpodstawowy2"/>
        <w:spacing w:after="120"/>
        <w:ind w:left="708"/>
        <w:rPr>
          <w:rFonts w:ascii="Verdana" w:hAnsi="Verdana" w:cs="Verdana"/>
          <w:b w:val="0"/>
          <w:bCs w:val="0"/>
          <w:sz w:val="20"/>
          <w:szCs w:val="20"/>
        </w:rPr>
      </w:pPr>
      <w:r w:rsidRPr="007D3A1D">
        <w:rPr>
          <w:rFonts w:ascii="Verdana" w:hAnsi="Verdana" w:cs="Verdana"/>
          <w:b w:val="0"/>
          <w:bCs w:val="0"/>
          <w:sz w:val="20"/>
          <w:szCs w:val="20"/>
        </w:rPr>
        <w:t>Wykonawca po upływie terminu do składania ofert nie może skutecznie dokonać zmiany ani wycofać złożonej oferty (załączników)</w:t>
      </w:r>
      <w:r>
        <w:rPr>
          <w:rFonts w:ascii="Verdana" w:hAnsi="Verdana" w:cs="Verdana"/>
          <w:b w:val="0"/>
          <w:bCs w:val="0"/>
          <w:sz w:val="20"/>
          <w:szCs w:val="20"/>
        </w:rPr>
        <w:t>.</w:t>
      </w:r>
    </w:p>
    <w:p w14:paraId="2CE09CD6" w14:textId="19DFF9D6" w:rsidR="00BA5F1A" w:rsidRPr="002A6A9D" w:rsidRDefault="00BA5F1A" w:rsidP="002A6A9D">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3</w:t>
      </w:r>
      <w:r w:rsidRPr="0050329B">
        <w:rPr>
          <w:rFonts w:ascii="Verdana" w:hAnsi="Verdana" w:cs="Verdana"/>
          <w:b w:val="0"/>
          <w:sz w:val="20"/>
          <w:szCs w:val="20"/>
        </w:rPr>
        <w:t>.</w:t>
      </w:r>
      <w:r w:rsidRPr="00635D21">
        <w:rPr>
          <w:rFonts w:ascii="Verdana" w:hAnsi="Verdana" w:cs="Verdana"/>
          <w:b w:val="0"/>
          <w:bCs w:val="0"/>
          <w:sz w:val="20"/>
          <w:szCs w:val="20"/>
        </w:rPr>
        <w:t xml:space="preserve">Maksymalny łączny rozmiar plików stanowiących ofertę lub składanych wraz z ofertą to 250 MB. </w:t>
      </w:r>
      <w:bookmarkEnd w:id="6"/>
    </w:p>
    <w:p w14:paraId="002DDAE6" w14:textId="58D7B11D" w:rsidR="006C523F" w:rsidRPr="007E18F9" w:rsidRDefault="006C523F" w:rsidP="006C523F">
      <w:pPr>
        <w:pStyle w:val="Tekstpodstawowy2"/>
        <w:spacing w:after="120"/>
        <w:ind w:left="709" w:hanging="709"/>
        <w:rPr>
          <w:rFonts w:ascii="Verdana" w:hAnsi="Verdana" w:cs="Verdana"/>
          <w:b w:val="0"/>
          <w:bCs w:val="0"/>
          <w:sz w:val="20"/>
          <w:szCs w:val="20"/>
        </w:rPr>
      </w:pPr>
      <w:r>
        <w:rPr>
          <w:rFonts w:ascii="Verdana" w:hAnsi="Verdana" w:cs="Verdana"/>
          <w:b w:val="0"/>
          <w:sz w:val="20"/>
          <w:szCs w:val="20"/>
        </w:rPr>
        <w:t>16.</w:t>
      </w:r>
      <w:r w:rsidR="002A6A9D">
        <w:rPr>
          <w:rFonts w:ascii="Verdana" w:hAnsi="Verdana" w:cs="Verdana"/>
          <w:b w:val="0"/>
          <w:sz w:val="20"/>
          <w:szCs w:val="20"/>
        </w:rPr>
        <w:t>14</w:t>
      </w:r>
      <w:r>
        <w:rPr>
          <w:rFonts w:ascii="Verdana" w:hAnsi="Verdana" w:cs="Verdana"/>
          <w:b w:val="0"/>
          <w:sz w:val="20"/>
          <w:szCs w:val="20"/>
        </w:rPr>
        <w:t>.</w:t>
      </w:r>
      <w:r>
        <w:rPr>
          <w:rFonts w:ascii="Verdana" w:hAnsi="Verdana" w:cs="Verdana"/>
          <w:b w:val="0"/>
          <w:sz w:val="20"/>
          <w:szCs w:val="20"/>
        </w:rPr>
        <w:tab/>
      </w:r>
      <w:r w:rsidRPr="007E18F9">
        <w:rPr>
          <w:rFonts w:ascii="Verdana" w:hAnsi="Verdana" w:cs="Verdana"/>
          <w:b w:val="0"/>
          <w:bCs w:val="0"/>
          <w:sz w:val="20"/>
          <w:szCs w:val="20"/>
        </w:rPr>
        <w:t>Wraz z Ofertą Wykonawca zobowiązany jest złożyć:</w:t>
      </w:r>
    </w:p>
    <w:p w14:paraId="7A3364AB" w14:textId="7C32F7D4" w:rsidR="006C523F" w:rsidRPr="007E18F9" w:rsidRDefault="006C523F" w:rsidP="00F564DA">
      <w:pPr>
        <w:pStyle w:val="Tekstpodstawowy2"/>
        <w:tabs>
          <w:tab w:val="left" w:pos="1134"/>
        </w:tabs>
        <w:spacing w:before="0"/>
        <w:ind w:left="1144" w:hanging="435"/>
        <w:contextualSpacing/>
        <w:rPr>
          <w:rFonts w:ascii="Verdana" w:hAnsi="Verdana" w:cs="Verdana"/>
          <w:b w:val="0"/>
          <w:bCs w:val="0"/>
          <w:sz w:val="20"/>
          <w:szCs w:val="20"/>
        </w:rPr>
      </w:pPr>
      <w:r w:rsidRPr="007E18F9">
        <w:rPr>
          <w:rFonts w:ascii="Verdana" w:hAnsi="Verdana" w:cs="Verdana"/>
          <w:b w:val="0"/>
          <w:bCs w:val="0"/>
          <w:sz w:val="20"/>
          <w:szCs w:val="20"/>
        </w:rPr>
        <w:t xml:space="preserve">1) </w:t>
      </w:r>
      <w:r w:rsidRPr="007E18F9">
        <w:rPr>
          <w:rFonts w:ascii="Verdana" w:hAnsi="Verdana" w:cs="Verdana"/>
          <w:b w:val="0"/>
          <w:bCs w:val="0"/>
          <w:sz w:val="20"/>
          <w:szCs w:val="20"/>
        </w:rPr>
        <w:tab/>
        <w:t>odpis lub informację z Krajowego Rejestru Sądowego, Centralnej Ewidencji i</w:t>
      </w:r>
      <w:r w:rsidR="007A621F">
        <w:rPr>
          <w:rFonts w:ascii="Verdana" w:hAnsi="Verdana" w:cs="Verdana"/>
          <w:b w:val="0"/>
          <w:bCs w:val="0"/>
          <w:sz w:val="20"/>
          <w:szCs w:val="20"/>
        </w:rPr>
        <w:t> </w:t>
      </w:r>
      <w:r w:rsidRPr="007E18F9">
        <w:rPr>
          <w:rFonts w:ascii="Verdana" w:hAnsi="Verdana" w:cs="Verdana"/>
          <w:b w:val="0"/>
          <w:bCs w:val="0"/>
          <w:sz w:val="20"/>
          <w:szCs w:val="20"/>
        </w:rPr>
        <w:t xml:space="preserve">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7E18F9">
        <w:rPr>
          <w:rFonts w:ascii="Verdana" w:hAnsi="Verdana" w:cs="Verdana"/>
          <w:bCs w:val="0"/>
          <w:sz w:val="20"/>
          <w:szCs w:val="20"/>
        </w:rPr>
        <w:t>w odniesieniu do Wykonawcy</w:t>
      </w:r>
      <w:r w:rsidR="00BE40BD" w:rsidRPr="007E18F9">
        <w:rPr>
          <w:rFonts w:ascii="Verdana" w:hAnsi="Verdana" w:cs="Verdana"/>
          <w:bCs w:val="0"/>
          <w:sz w:val="20"/>
          <w:szCs w:val="20"/>
        </w:rPr>
        <w:t>, Wykonawcy wspólnie ubiegającego się o zamówienie,</w:t>
      </w:r>
      <w:r w:rsidRPr="007E18F9">
        <w:rPr>
          <w:rFonts w:ascii="Verdana" w:hAnsi="Verdana" w:cs="Verdana"/>
          <w:bCs w:val="0"/>
          <w:sz w:val="20"/>
          <w:szCs w:val="20"/>
        </w:rPr>
        <w:t xml:space="preserve"> jak również w odniesieniu do podmiotów udostępniających za</w:t>
      </w:r>
      <w:r w:rsidRPr="0061733F">
        <w:rPr>
          <w:rFonts w:ascii="Verdana" w:hAnsi="Verdana" w:cs="Verdana"/>
          <w:bCs w:val="0"/>
          <w:sz w:val="20"/>
          <w:szCs w:val="20"/>
        </w:rPr>
        <w:t>soby</w:t>
      </w:r>
      <w:r w:rsidRPr="0061733F">
        <w:rPr>
          <w:rFonts w:ascii="Verdana" w:hAnsi="Verdana" w:cs="Verdana"/>
          <w:b w:val="0"/>
          <w:bCs w:val="0"/>
          <w:sz w:val="20"/>
          <w:szCs w:val="20"/>
        </w:rPr>
        <w:t>;</w:t>
      </w:r>
      <w:r w:rsidR="00BC5B1D">
        <w:rPr>
          <w:rFonts w:ascii="Verdana" w:hAnsi="Verdana" w:cs="Verdana"/>
          <w:b w:val="0"/>
          <w:bCs w:val="0"/>
          <w:sz w:val="20"/>
          <w:szCs w:val="20"/>
        </w:rPr>
        <w:t xml:space="preserve"> w przypadku wskazania przez Wykonawcę dostępności ww. dokumentów pod określonymi</w:t>
      </w:r>
      <w:r w:rsidR="00863827">
        <w:rPr>
          <w:rFonts w:ascii="Verdana" w:hAnsi="Verdana" w:cs="Verdana"/>
          <w:b w:val="0"/>
          <w:bCs w:val="0"/>
          <w:sz w:val="20"/>
          <w:szCs w:val="20"/>
        </w:rPr>
        <w:t xml:space="preserve"> </w:t>
      </w:r>
      <w:r w:rsidR="00D130D4">
        <w:rPr>
          <w:rFonts w:ascii="Verdana" w:hAnsi="Verdana" w:cs="Verdana"/>
          <w:b w:val="0"/>
          <w:bCs w:val="0"/>
          <w:sz w:val="20"/>
          <w:szCs w:val="20"/>
        </w:rPr>
        <w:t>adresami internetowymi ogólnodostępnych i</w:t>
      </w:r>
      <w:r w:rsidR="007A621F">
        <w:rPr>
          <w:rFonts w:ascii="Verdana" w:hAnsi="Verdana" w:cs="Verdana"/>
          <w:b w:val="0"/>
          <w:bCs w:val="0"/>
          <w:sz w:val="20"/>
          <w:szCs w:val="20"/>
        </w:rPr>
        <w:t> </w:t>
      </w:r>
      <w:r w:rsidR="00D130D4">
        <w:rPr>
          <w:rFonts w:ascii="Verdana" w:hAnsi="Verdana" w:cs="Verdana"/>
          <w:b w:val="0"/>
          <w:bCs w:val="0"/>
          <w:sz w:val="20"/>
          <w:szCs w:val="20"/>
        </w:rPr>
        <w:t>bezpłatnych baz danych, Zamawiaj</w:t>
      </w:r>
      <w:r w:rsidR="00863827">
        <w:rPr>
          <w:rFonts w:ascii="Verdana" w:hAnsi="Verdana" w:cs="Verdana"/>
          <w:b w:val="0"/>
          <w:bCs w:val="0"/>
          <w:sz w:val="20"/>
          <w:szCs w:val="20"/>
        </w:rPr>
        <w:t>ą</w:t>
      </w:r>
      <w:r w:rsidR="00D130D4">
        <w:rPr>
          <w:rFonts w:ascii="Verdana" w:hAnsi="Verdana" w:cs="Verdana"/>
          <w:b w:val="0"/>
          <w:bCs w:val="0"/>
          <w:sz w:val="20"/>
          <w:szCs w:val="20"/>
        </w:rPr>
        <w:t>cy może ż</w:t>
      </w:r>
      <w:r w:rsidR="00863827">
        <w:rPr>
          <w:rFonts w:ascii="Verdana" w:hAnsi="Verdana" w:cs="Verdana"/>
          <w:b w:val="0"/>
          <w:bCs w:val="0"/>
          <w:sz w:val="20"/>
          <w:szCs w:val="20"/>
        </w:rPr>
        <w:t>ą</w:t>
      </w:r>
      <w:r w:rsidR="00D130D4">
        <w:rPr>
          <w:rFonts w:ascii="Verdana" w:hAnsi="Verdana" w:cs="Verdana"/>
          <w:b w:val="0"/>
          <w:bCs w:val="0"/>
          <w:sz w:val="20"/>
          <w:szCs w:val="20"/>
        </w:rPr>
        <w:t>dać od Wykonawcy przedstawienia tłumaczenia na język polski pobranych samodzielnie przez Zamawiającego dokumentów.</w:t>
      </w:r>
    </w:p>
    <w:p w14:paraId="528E7EA3" w14:textId="1F99245C" w:rsidR="00AD25C8" w:rsidRPr="007E18F9" w:rsidRDefault="006C523F" w:rsidP="00F564DA">
      <w:pPr>
        <w:pStyle w:val="Tekstpodstawowy2"/>
        <w:tabs>
          <w:tab w:val="left" w:pos="1134"/>
        </w:tabs>
        <w:spacing w:before="0"/>
        <w:ind w:left="1134" w:hanging="425"/>
        <w:contextualSpacing/>
        <w:rPr>
          <w:rFonts w:ascii="Verdana" w:hAnsi="Verdana" w:cs="Verdana"/>
          <w:b w:val="0"/>
          <w:bCs w:val="0"/>
          <w:sz w:val="20"/>
          <w:szCs w:val="20"/>
        </w:rPr>
      </w:pPr>
      <w:r w:rsidRPr="007E18F9">
        <w:rPr>
          <w:rFonts w:ascii="Verdana" w:hAnsi="Verdana"/>
          <w:b w:val="0"/>
          <w:bCs w:val="0"/>
          <w:sz w:val="20"/>
          <w:szCs w:val="20"/>
        </w:rPr>
        <w:t xml:space="preserve">2) </w:t>
      </w:r>
      <w:r w:rsidRPr="007E18F9">
        <w:rPr>
          <w:rFonts w:ascii="Verdana" w:hAnsi="Verdana"/>
          <w:b w:val="0"/>
          <w:bCs w:val="0"/>
          <w:sz w:val="20"/>
          <w:szCs w:val="20"/>
        </w:rPr>
        <w:tab/>
      </w:r>
      <w:r w:rsidR="00AD25C8" w:rsidRPr="007E18F9">
        <w:rPr>
          <w:rFonts w:ascii="Verdana" w:hAnsi="Verdana" w:cs="Verdana"/>
          <w:b w:val="0"/>
          <w:bCs w:val="0"/>
          <w:sz w:val="20"/>
          <w:szCs w:val="20"/>
        </w:rPr>
        <w:t>pełnomocnictwo lub inny dokument potwierdzający umocowanie do reprezentowania Wykonawcy lub podmiotu udostępniającego zasoby chyba, że umocowanie do reprezentacji wynika z dokumentów, o których mowa w pkt. 16.</w:t>
      </w:r>
      <w:r w:rsidR="003A254D">
        <w:rPr>
          <w:rFonts w:ascii="Verdana" w:hAnsi="Verdana" w:cs="Verdana"/>
          <w:b w:val="0"/>
          <w:bCs w:val="0"/>
          <w:sz w:val="20"/>
          <w:szCs w:val="20"/>
        </w:rPr>
        <w:t>14</w:t>
      </w:r>
      <w:r w:rsidR="00AD25C8" w:rsidRPr="007E18F9">
        <w:rPr>
          <w:rFonts w:ascii="Verdana" w:hAnsi="Verdana" w:cs="Verdana"/>
          <w:b w:val="0"/>
          <w:bCs w:val="0"/>
          <w:sz w:val="20"/>
          <w:szCs w:val="20"/>
        </w:rPr>
        <w:t xml:space="preserve">. </w:t>
      </w:r>
      <w:proofErr w:type="spellStart"/>
      <w:r w:rsidR="00AD25C8" w:rsidRPr="007E18F9">
        <w:rPr>
          <w:rFonts w:ascii="Verdana" w:hAnsi="Verdana" w:cs="Verdana"/>
          <w:b w:val="0"/>
          <w:bCs w:val="0"/>
          <w:sz w:val="20"/>
          <w:szCs w:val="20"/>
        </w:rPr>
        <w:t>ppkt</w:t>
      </w:r>
      <w:proofErr w:type="spellEnd"/>
      <w:r w:rsidR="00AD25C8" w:rsidRPr="007E18F9">
        <w:rPr>
          <w:rFonts w:ascii="Verdana" w:hAnsi="Verdana" w:cs="Verdana"/>
          <w:b w:val="0"/>
          <w:bCs w:val="0"/>
          <w:sz w:val="20"/>
          <w:szCs w:val="20"/>
        </w:rPr>
        <w:t xml:space="preserve"> 1) IDW; </w:t>
      </w:r>
    </w:p>
    <w:p w14:paraId="34DDBF64" w14:textId="7E83CD1C" w:rsidR="006C523F" w:rsidRPr="006E4404" w:rsidRDefault="006C0F19" w:rsidP="00F564DA">
      <w:pPr>
        <w:pStyle w:val="Tekstpodstawowy2"/>
        <w:tabs>
          <w:tab w:val="left" w:pos="1134"/>
        </w:tabs>
        <w:spacing w:before="0"/>
        <w:ind w:left="1134" w:hanging="425"/>
        <w:contextualSpacing/>
        <w:rPr>
          <w:rFonts w:ascii="Verdana" w:hAnsi="Verdana" w:cs="Verdana"/>
          <w:b w:val="0"/>
          <w:bCs w:val="0"/>
          <w:sz w:val="20"/>
          <w:szCs w:val="20"/>
        </w:rPr>
      </w:pPr>
      <w:r>
        <w:rPr>
          <w:rFonts w:ascii="Verdana" w:hAnsi="Verdana"/>
          <w:b w:val="0"/>
          <w:bCs w:val="0"/>
          <w:sz w:val="20"/>
          <w:szCs w:val="20"/>
        </w:rPr>
        <w:t>3</w:t>
      </w:r>
      <w:r w:rsidRPr="007E18F9">
        <w:rPr>
          <w:rFonts w:ascii="Verdana" w:hAnsi="Verdana"/>
          <w:b w:val="0"/>
          <w:bCs w:val="0"/>
          <w:sz w:val="20"/>
          <w:szCs w:val="20"/>
        </w:rPr>
        <w:t xml:space="preserve">) </w:t>
      </w:r>
      <w:r>
        <w:rPr>
          <w:rFonts w:ascii="Verdana" w:hAnsi="Verdana"/>
          <w:b w:val="0"/>
          <w:bCs w:val="0"/>
          <w:sz w:val="20"/>
          <w:szCs w:val="20"/>
        </w:rPr>
        <w:tab/>
      </w:r>
      <w:r w:rsidR="006C523F" w:rsidRPr="006E4404">
        <w:rPr>
          <w:rFonts w:ascii="Verdana" w:hAnsi="Verdana" w:cs="Verdana"/>
          <w:b w:val="0"/>
          <w:bCs w:val="0"/>
          <w:sz w:val="20"/>
          <w:szCs w:val="20"/>
        </w:rPr>
        <w:t xml:space="preserve">pełnomocnictwo </w:t>
      </w:r>
      <w:r w:rsidR="00BE40BD">
        <w:rPr>
          <w:rFonts w:ascii="Verdana" w:hAnsi="Verdana" w:cs="Verdana"/>
          <w:b w:val="0"/>
          <w:bCs w:val="0"/>
          <w:sz w:val="20"/>
          <w:szCs w:val="20"/>
        </w:rPr>
        <w:t xml:space="preserve">lub inny dokument potwierdzający umocowanie </w:t>
      </w:r>
      <w:r w:rsidR="006C523F" w:rsidRPr="006E4404">
        <w:rPr>
          <w:rFonts w:ascii="Verdana" w:hAnsi="Verdana" w:cs="Verdana"/>
          <w:b w:val="0"/>
          <w:bCs w:val="0"/>
          <w:sz w:val="20"/>
          <w:szCs w:val="20"/>
        </w:rPr>
        <w:t>do reprezentowania wszystkich Wykonawców wspólnie ubiegając</w:t>
      </w:r>
      <w:r w:rsidR="006C523F">
        <w:rPr>
          <w:rFonts w:ascii="Verdana" w:hAnsi="Verdana" w:cs="Verdana"/>
          <w:b w:val="0"/>
          <w:bCs w:val="0"/>
          <w:sz w:val="20"/>
          <w:szCs w:val="20"/>
        </w:rPr>
        <w:t>ych się o udzielenie zamówienia</w:t>
      </w:r>
      <w:r w:rsidR="006C523F" w:rsidRPr="006E4404">
        <w:rPr>
          <w:rFonts w:ascii="Verdana" w:hAnsi="Verdana" w:cs="Verdana"/>
          <w:b w:val="0"/>
          <w:bCs w:val="0"/>
          <w:sz w:val="20"/>
          <w:szCs w:val="20"/>
        </w:rPr>
        <w:t xml:space="preserve"> </w:t>
      </w:r>
      <w:r w:rsidR="006C523F">
        <w:rPr>
          <w:rFonts w:ascii="Verdana" w:hAnsi="Verdana" w:cs="Verdana"/>
          <w:b w:val="0"/>
          <w:bCs w:val="0"/>
          <w:sz w:val="20"/>
          <w:szCs w:val="20"/>
        </w:rPr>
        <w:t xml:space="preserve"> (np. </w:t>
      </w:r>
      <w:r w:rsidR="006C523F" w:rsidRPr="006E4404">
        <w:rPr>
          <w:rFonts w:ascii="Verdana" w:hAnsi="Verdana" w:cs="Verdana"/>
          <w:b w:val="0"/>
          <w:bCs w:val="0"/>
          <w:sz w:val="20"/>
          <w:szCs w:val="20"/>
        </w:rPr>
        <w:t>umowa o współdziałaniu</w:t>
      </w:r>
      <w:r w:rsidR="006C523F">
        <w:rPr>
          <w:rFonts w:ascii="Verdana" w:hAnsi="Verdana" w:cs="Verdana"/>
          <w:b w:val="0"/>
          <w:bCs w:val="0"/>
          <w:sz w:val="20"/>
          <w:szCs w:val="20"/>
        </w:rPr>
        <w:t>)</w:t>
      </w:r>
      <w:r w:rsidR="006C523F" w:rsidRPr="006E4404">
        <w:rPr>
          <w:rFonts w:ascii="Verdana" w:hAnsi="Verdana" w:cs="Verdana"/>
          <w:b w:val="0"/>
          <w:bCs w:val="0"/>
          <w:sz w:val="20"/>
          <w:szCs w:val="20"/>
        </w:rPr>
        <w:t xml:space="preserve">. Pełnomocnik może być ustanowiony do reprezentowania </w:t>
      </w:r>
      <w:r w:rsidR="006C523F" w:rsidRPr="006E4404">
        <w:rPr>
          <w:rFonts w:ascii="Verdana" w:hAnsi="Verdana" w:cs="Verdana"/>
          <w:b w:val="0"/>
          <w:bCs w:val="0"/>
          <w:sz w:val="20"/>
          <w:szCs w:val="20"/>
        </w:rPr>
        <w:lastRenderedPageBreak/>
        <w:t>Wykonawców w postępowaniu albo do reprezentowania w postępowaniu i zawarcia umowy</w:t>
      </w:r>
      <w:r w:rsidR="00E01AE3">
        <w:rPr>
          <w:rFonts w:ascii="Verdana" w:hAnsi="Verdana" w:cs="Verdana"/>
          <w:b w:val="0"/>
          <w:bCs w:val="0"/>
          <w:sz w:val="20"/>
          <w:szCs w:val="20"/>
        </w:rPr>
        <w:t>;</w:t>
      </w:r>
      <w:r w:rsidR="006C523F" w:rsidRPr="006E4404">
        <w:rPr>
          <w:rFonts w:ascii="Verdana" w:hAnsi="Verdana" w:cs="Verdana"/>
          <w:b w:val="0"/>
          <w:bCs w:val="0"/>
          <w:sz w:val="20"/>
          <w:szCs w:val="20"/>
        </w:rPr>
        <w:t xml:space="preserve"> </w:t>
      </w:r>
    </w:p>
    <w:p w14:paraId="3ACD5B42" w14:textId="13FE055C" w:rsidR="006C523F" w:rsidRDefault="00CD4480" w:rsidP="00F564DA">
      <w:pPr>
        <w:pStyle w:val="Tekstpodstawowy2"/>
        <w:tabs>
          <w:tab w:val="left" w:pos="1134"/>
        </w:tabs>
        <w:spacing w:before="0"/>
        <w:ind w:left="1134" w:hanging="425"/>
        <w:contextualSpacing/>
        <w:rPr>
          <w:rFonts w:ascii="Verdana" w:hAnsi="Verdana"/>
          <w:b w:val="0"/>
          <w:bCs w:val="0"/>
          <w:sz w:val="20"/>
          <w:szCs w:val="20"/>
        </w:rPr>
      </w:pPr>
      <w:r>
        <w:rPr>
          <w:rFonts w:ascii="Verdana" w:hAnsi="Verdana"/>
          <w:b w:val="0"/>
          <w:bCs w:val="0"/>
          <w:sz w:val="20"/>
          <w:szCs w:val="20"/>
        </w:rPr>
        <w:t>4</w:t>
      </w:r>
      <w:r w:rsidR="006C523F">
        <w:rPr>
          <w:rFonts w:ascii="Verdana" w:hAnsi="Verdana"/>
          <w:b w:val="0"/>
          <w:bCs w:val="0"/>
          <w:sz w:val="20"/>
          <w:szCs w:val="20"/>
        </w:rPr>
        <w:t>)</w:t>
      </w:r>
      <w:r w:rsidR="006C523F">
        <w:rPr>
          <w:rFonts w:ascii="Verdana" w:hAnsi="Verdana"/>
          <w:b w:val="0"/>
          <w:bCs w:val="0"/>
          <w:sz w:val="20"/>
          <w:szCs w:val="20"/>
        </w:rPr>
        <w:tab/>
      </w:r>
      <w:r w:rsidR="006C523F" w:rsidRPr="0059382A">
        <w:rPr>
          <w:rFonts w:ascii="Verdana" w:hAnsi="Verdana"/>
          <w:bCs w:val="0"/>
          <w:sz w:val="20"/>
          <w:szCs w:val="20"/>
        </w:rPr>
        <w:t>zobowiązania</w:t>
      </w:r>
      <w:r w:rsidR="006C523F">
        <w:rPr>
          <w:rFonts w:ascii="Verdana" w:hAnsi="Verdana"/>
          <w:b w:val="0"/>
          <w:bCs w:val="0"/>
          <w:sz w:val="20"/>
          <w:szCs w:val="20"/>
        </w:rPr>
        <w:t xml:space="preserve"> wymagane postanowieniami pkt. 11.3. IDW,  w przypadku gdy Wykonawca polega na zdolnościach podmiotów udostępniających zasoby w celu potwierdzenia spełniania warunków udziału w postępowaniu </w:t>
      </w:r>
      <w:r w:rsidR="006C523F" w:rsidRPr="0059382A">
        <w:rPr>
          <w:rFonts w:ascii="Verdana" w:hAnsi="Verdana"/>
          <w:bCs w:val="0"/>
          <w:sz w:val="20"/>
          <w:szCs w:val="20"/>
        </w:rPr>
        <w:t>wraz z</w:t>
      </w:r>
      <w:r w:rsidR="007A621F">
        <w:rPr>
          <w:rFonts w:ascii="Verdana" w:hAnsi="Verdana"/>
          <w:bCs w:val="0"/>
          <w:sz w:val="20"/>
          <w:szCs w:val="20"/>
        </w:rPr>
        <w:t> </w:t>
      </w:r>
      <w:r w:rsidR="006C523F">
        <w:rPr>
          <w:rFonts w:ascii="Verdana" w:hAnsi="Verdana"/>
          <w:bCs w:val="0"/>
          <w:sz w:val="20"/>
          <w:szCs w:val="20"/>
        </w:rPr>
        <w:t>pełnomocnictwami</w:t>
      </w:r>
      <w:r w:rsidR="006C523F" w:rsidRPr="0059382A">
        <w:rPr>
          <w:rFonts w:ascii="Verdana" w:hAnsi="Verdana"/>
          <w:bCs w:val="0"/>
          <w:sz w:val="20"/>
          <w:szCs w:val="20"/>
        </w:rPr>
        <w:t xml:space="preserve">, jeżeli prawo do podpisania </w:t>
      </w:r>
      <w:r w:rsidR="006C523F">
        <w:rPr>
          <w:rFonts w:ascii="Verdana" w:hAnsi="Verdana"/>
          <w:bCs w:val="0"/>
          <w:sz w:val="20"/>
          <w:szCs w:val="20"/>
        </w:rPr>
        <w:t xml:space="preserve">danego </w:t>
      </w:r>
      <w:r w:rsidR="006C523F" w:rsidRPr="0059382A">
        <w:rPr>
          <w:rFonts w:ascii="Verdana" w:hAnsi="Verdana"/>
          <w:bCs w:val="0"/>
          <w:sz w:val="20"/>
          <w:szCs w:val="20"/>
        </w:rPr>
        <w:t>z</w:t>
      </w:r>
      <w:r w:rsidR="006C523F">
        <w:rPr>
          <w:rFonts w:ascii="Verdana" w:hAnsi="Verdana"/>
          <w:bCs w:val="0"/>
          <w:sz w:val="20"/>
          <w:szCs w:val="20"/>
        </w:rPr>
        <w:t>obowiązania nie wynika z dokumen</w:t>
      </w:r>
      <w:r w:rsidR="006C523F" w:rsidRPr="0059382A">
        <w:rPr>
          <w:rFonts w:ascii="Verdana" w:hAnsi="Verdana"/>
          <w:bCs w:val="0"/>
          <w:sz w:val="20"/>
          <w:szCs w:val="20"/>
        </w:rPr>
        <w:t xml:space="preserve">tów, o których mowa w pkt. </w:t>
      </w:r>
      <w:r w:rsidR="006C523F">
        <w:rPr>
          <w:rFonts w:ascii="Verdana" w:hAnsi="Verdana"/>
          <w:bCs w:val="0"/>
          <w:sz w:val="20"/>
          <w:szCs w:val="20"/>
        </w:rPr>
        <w:t>16.</w:t>
      </w:r>
      <w:r w:rsidR="002A6A9D">
        <w:rPr>
          <w:rFonts w:ascii="Verdana" w:hAnsi="Verdana"/>
          <w:bCs w:val="0"/>
          <w:sz w:val="20"/>
          <w:szCs w:val="20"/>
        </w:rPr>
        <w:t>14</w:t>
      </w:r>
      <w:r w:rsidR="006C523F">
        <w:rPr>
          <w:rFonts w:ascii="Verdana" w:hAnsi="Verdana"/>
          <w:bCs w:val="0"/>
          <w:sz w:val="20"/>
          <w:szCs w:val="20"/>
        </w:rPr>
        <w:t xml:space="preserve">. </w:t>
      </w:r>
      <w:proofErr w:type="spellStart"/>
      <w:r w:rsidR="0087626C">
        <w:rPr>
          <w:rFonts w:ascii="Verdana" w:hAnsi="Verdana"/>
          <w:bCs w:val="0"/>
          <w:sz w:val="20"/>
          <w:szCs w:val="20"/>
        </w:rPr>
        <w:t>p</w:t>
      </w:r>
      <w:r w:rsidR="006C523F">
        <w:rPr>
          <w:rFonts w:ascii="Verdana" w:hAnsi="Verdana"/>
          <w:bCs w:val="0"/>
          <w:sz w:val="20"/>
          <w:szCs w:val="20"/>
        </w:rPr>
        <w:t>pkt</w:t>
      </w:r>
      <w:proofErr w:type="spellEnd"/>
      <w:r w:rsidR="006C523F">
        <w:rPr>
          <w:rFonts w:ascii="Verdana" w:hAnsi="Verdana"/>
          <w:bCs w:val="0"/>
          <w:sz w:val="20"/>
          <w:szCs w:val="20"/>
        </w:rPr>
        <w:t xml:space="preserve"> </w:t>
      </w:r>
      <w:r w:rsidR="006C523F" w:rsidRPr="0059382A">
        <w:rPr>
          <w:rFonts w:ascii="Verdana" w:hAnsi="Verdana"/>
          <w:bCs w:val="0"/>
          <w:sz w:val="20"/>
          <w:szCs w:val="20"/>
        </w:rPr>
        <w:t xml:space="preserve">1) </w:t>
      </w:r>
      <w:r w:rsidR="006C523F">
        <w:rPr>
          <w:rFonts w:ascii="Verdana" w:hAnsi="Verdana"/>
          <w:bCs w:val="0"/>
          <w:sz w:val="20"/>
          <w:szCs w:val="20"/>
        </w:rPr>
        <w:t>IDW</w:t>
      </w:r>
      <w:r w:rsidR="006C523F">
        <w:rPr>
          <w:rFonts w:ascii="Verdana" w:hAnsi="Verdana"/>
          <w:b w:val="0"/>
          <w:bCs w:val="0"/>
          <w:sz w:val="20"/>
          <w:szCs w:val="20"/>
        </w:rPr>
        <w:t xml:space="preserve">; </w:t>
      </w:r>
    </w:p>
    <w:p w14:paraId="308EC00D" w14:textId="5BF1B84A" w:rsidR="002B6677" w:rsidRDefault="00CD4480" w:rsidP="00F564DA">
      <w:pPr>
        <w:pStyle w:val="Tekstpodstawowy2"/>
        <w:tabs>
          <w:tab w:val="left" w:pos="993"/>
        </w:tabs>
        <w:spacing w:before="0"/>
        <w:ind w:left="1144" w:hanging="435"/>
        <w:contextualSpacing/>
        <w:rPr>
          <w:rFonts w:ascii="Verdana" w:hAnsi="Verdana"/>
          <w:b w:val="0"/>
          <w:bCs w:val="0"/>
          <w:sz w:val="20"/>
          <w:szCs w:val="20"/>
        </w:rPr>
      </w:pPr>
      <w:r>
        <w:rPr>
          <w:rFonts w:ascii="Verdana" w:hAnsi="Verdana" w:cs="Verdana"/>
          <w:b w:val="0"/>
          <w:bCs w:val="0"/>
          <w:sz w:val="20"/>
          <w:szCs w:val="20"/>
        </w:rPr>
        <w:t>5</w:t>
      </w:r>
      <w:r w:rsidR="006C523F" w:rsidRPr="006C523F">
        <w:rPr>
          <w:rFonts w:ascii="Verdana" w:hAnsi="Verdana" w:cs="Verdana"/>
          <w:b w:val="0"/>
          <w:bCs w:val="0"/>
          <w:sz w:val="20"/>
          <w:szCs w:val="20"/>
        </w:rPr>
        <w:t xml:space="preserve">) </w:t>
      </w:r>
      <w:r w:rsidR="006C523F" w:rsidRPr="006C523F">
        <w:rPr>
          <w:rFonts w:ascii="Verdana" w:hAnsi="Verdana" w:cs="Verdana"/>
          <w:b w:val="0"/>
          <w:bCs w:val="0"/>
          <w:sz w:val="20"/>
          <w:szCs w:val="20"/>
        </w:rPr>
        <w:tab/>
      </w:r>
      <w:r w:rsidR="002B6677" w:rsidRPr="00EC09DF">
        <w:rPr>
          <w:rFonts w:ascii="Verdana" w:hAnsi="Verdana"/>
          <w:b w:val="0"/>
          <w:bCs w:val="0"/>
          <w:sz w:val="20"/>
          <w:szCs w:val="20"/>
        </w:rPr>
        <w:t xml:space="preserve">oświadczenie </w:t>
      </w:r>
      <w:r w:rsidR="002B6677" w:rsidRPr="00EC09DF">
        <w:rPr>
          <w:rFonts w:ascii="Verdana" w:hAnsi="Verdana" w:cs="Verdana"/>
          <w:b w:val="0"/>
          <w:sz w:val="20"/>
          <w:szCs w:val="20"/>
        </w:rPr>
        <w:t>Wykonawców wspólnie ubiegających się o udzielenie zamówienia, o</w:t>
      </w:r>
      <w:r w:rsidR="00E65B03">
        <w:rPr>
          <w:rFonts w:ascii="Verdana" w:hAnsi="Verdana" w:cs="Verdana"/>
          <w:b w:val="0"/>
          <w:sz w:val="20"/>
          <w:szCs w:val="20"/>
        </w:rPr>
        <w:t> </w:t>
      </w:r>
      <w:r w:rsidR="002B6677" w:rsidRPr="00EC09DF">
        <w:rPr>
          <w:rFonts w:ascii="Verdana" w:hAnsi="Verdana" w:cs="Verdana"/>
          <w:b w:val="0"/>
          <w:sz w:val="20"/>
          <w:szCs w:val="20"/>
        </w:rPr>
        <w:t xml:space="preserve">którym mowa w art. 117 ust. 4 ustawy </w:t>
      </w:r>
      <w:proofErr w:type="spellStart"/>
      <w:r w:rsidR="002B6677" w:rsidRPr="00EC09DF">
        <w:rPr>
          <w:rFonts w:ascii="Verdana" w:hAnsi="Verdana" w:cs="Verdana"/>
          <w:b w:val="0"/>
          <w:sz w:val="20"/>
          <w:szCs w:val="20"/>
        </w:rPr>
        <w:t>Pzp</w:t>
      </w:r>
      <w:proofErr w:type="spellEnd"/>
      <w:r w:rsidR="002B6677" w:rsidRPr="00EC09DF">
        <w:rPr>
          <w:rFonts w:ascii="Verdana" w:hAnsi="Verdana" w:cs="Verdana"/>
          <w:b w:val="0"/>
          <w:sz w:val="20"/>
          <w:szCs w:val="20"/>
        </w:rPr>
        <w:t>;</w:t>
      </w:r>
      <w:r w:rsidR="002B6677">
        <w:rPr>
          <w:rFonts w:ascii="Verdana" w:hAnsi="Verdana"/>
          <w:b w:val="0"/>
          <w:bCs w:val="0"/>
          <w:sz w:val="20"/>
          <w:szCs w:val="20"/>
        </w:rPr>
        <w:t xml:space="preserve"> </w:t>
      </w:r>
    </w:p>
    <w:p w14:paraId="7332B37D" w14:textId="77FF11AC" w:rsidR="006C523F" w:rsidRDefault="00CD4480" w:rsidP="00F564DA">
      <w:pPr>
        <w:pStyle w:val="Tekstpodstawowy2"/>
        <w:tabs>
          <w:tab w:val="left" w:pos="993"/>
        </w:tabs>
        <w:spacing w:before="0"/>
        <w:ind w:left="1146" w:hanging="437"/>
        <w:contextualSpacing/>
        <w:rPr>
          <w:rFonts w:ascii="Verdana" w:hAnsi="Verdana" w:cs="Verdana"/>
          <w:b w:val="0"/>
          <w:bCs w:val="0"/>
          <w:sz w:val="20"/>
          <w:szCs w:val="20"/>
        </w:rPr>
      </w:pPr>
      <w:r>
        <w:rPr>
          <w:rFonts w:ascii="Verdana" w:hAnsi="Verdana" w:cs="Verdana"/>
          <w:b w:val="0"/>
          <w:bCs w:val="0"/>
          <w:sz w:val="20"/>
          <w:szCs w:val="20"/>
        </w:rPr>
        <w:t>6</w:t>
      </w:r>
      <w:r w:rsidR="002B6677">
        <w:rPr>
          <w:rFonts w:ascii="Verdana" w:hAnsi="Verdana" w:cs="Verdana"/>
          <w:b w:val="0"/>
          <w:bCs w:val="0"/>
          <w:sz w:val="20"/>
          <w:szCs w:val="20"/>
        </w:rPr>
        <w:t>)</w:t>
      </w:r>
      <w:r w:rsidR="002B6677">
        <w:rPr>
          <w:rFonts w:ascii="Verdana" w:hAnsi="Verdana" w:cs="Verdana"/>
          <w:b w:val="0"/>
          <w:bCs w:val="0"/>
          <w:sz w:val="20"/>
          <w:szCs w:val="20"/>
        </w:rPr>
        <w:tab/>
      </w:r>
      <w:r>
        <w:rPr>
          <w:rFonts w:ascii="Verdana" w:hAnsi="Verdana" w:cs="Verdana"/>
          <w:b w:val="0"/>
          <w:bCs w:val="0"/>
          <w:sz w:val="20"/>
          <w:szCs w:val="20"/>
        </w:rPr>
        <w:tab/>
      </w:r>
      <w:r w:rsidR="006C523F" w:rsidRPr="006C523F">
        <w:rPr>
          <w:rFonts w:ascii="Verdana" w:hAnsi="Verdana" w:cs="Verdana"/>
          <w:b w:val="0"/>
          <w:bCs w:val="0"/>
          <w:sz w:val="20"/>
          <w:szCs w:val="20"/>
        </w:rPr>
        <w:t>oświadczenie wymagane postanowieniami pkt. 10.2., 11.9. i 13.3. IDW</w:t>
      </w:r>
      <w:r w:rsidR="007A57D0">
        <w:rPr>
          <w:rFonts w:ascii="Verdana" w:hAnsi="Verdana" w:cs="Verdana"/>
          <w:b w:val="0"/>
          <w:bCs w:val="0"/>
          <w:sz w:val="20"/>
          <w:szCs w:val="20"/>
        </w:rPr>
        <w:t>;</w:t>
      </w:r>
    </w:p>
    <w:p w14:paraId="28FE29A3" w14:textId="1A9219CD" w:rsidR="00F564DA" w:rsidRDefault="00F564DA" w:rsidP="00F564DA">
      <w:pPr>
        <w:pStyle w:val="Tekstpodstawowy2"/>
        <w:tabs>
          <w:tab w:val="left" w:pos="993"/>
        </w:tabs>
        <w:spacing w:before="0"/>
        <w:ind w:left="1144" w:hanging="435"/>
        <w:contextualSpacing/>
        <w:rPr>
          <w:rFonts w:ascii="Verdana" w:hAnsi="Verdana" w:cs="Verdana"/>
          <w:b w:val="0"/>
          <w:bCs w:val="0"/>
          <w:sz w:val="20"/>
          <w:szCs w:val="20"/>
        </w:rPr>
      </w:pPr>
      <w:r>
        <w:rPr>
          <w:rFonts w:ascii="Verdana" w:hAnsi="Verdana" w:cs="Verdana"/>
          <w:b w:val="0"/>
          <w:bCs w:val="0"/>
          <w:sz w:val="20"/>
          <w:szCs w:val="20"/>
        </w:rPr>
        <w:t>7)</w:t>
      </w:r>
      <w:r>
        <w:rPr>
          <w:rFonts w:ascii="Verdana" w:hAnsi="Verdana" w:cs="Verdana"/>
          <w:b w:val="0"/>
          <w:bCs w:val="0"/>
          <w:sz w:val="20"/>
          <w:szCs w:val="20"/>
        </w:rPr>
        <w:tab/>
      </w:r>
      <w:r>
        <w:rPr>
          <w:rFonts w:ascii="Verdana" w:hAnsi="Verdana" w:cs="Verdana"/>
          <w:b w:val="0"/>
          <w:bCs w:val="0"/>
          <w:sz w:val="20"/>
          <w:szCs w:val="20"/>
        </w:rPr>
        <w:tab/>
      </w:r>
      <w:r w:rsidRPr="007A57D0">
        <w:rPr>
          <w:rFonts w:ascii="Verdana" w:hAnsi="Verdana" w:cs="Verdana"/>
          <w:b w:val="0"/>
          <w:bCs w:val="0"/>
          <w:sz w:val="20"/>
          <w:szCs w:val="20"/>
        </w:rPr>
        <w:t>oryginał dokumentu potwierdzającego wniesienie wadium, gdy jest wnoszone w</w:t>
      </w:r>
      <w:r>
        <w:rPr>
          <w:rFonts w:ascii="Verdana" w:hAnsi="Verdana" w:cs="Verdana"/>
          <w:b w:val="0"/>
          <w:bCs w:val="0"/>
          <w:sz w:val="20"/>
          <w:szCs w:val="20"/>
        </w:rPr>
        <w:t> </w:t>
      </w:r>
      <w:r w:rsidRPr="007A57D0">
        <w:rPr>
          <w:rFonts w:ascii="Verdana" w:hAnsi="Verdana" w:cs="Verdana"/>
          <w:b w:val="0"/>
          <w:bCs w:val="0"/>
          <w:sz w:val="20"/>
          <w:szCs w:val="20"/>
        </w:rPr>
        <w:t>poręczeniach lub gwarancjach</w:t>
      </w:r>
      <w:r>
        <w:rPr>
          <w:rFonts w:ascii="Verdana" w:hAnsi="Verdana" w:cs="Verdana"/>
          <w:b w:val="0"/>
          <w:bCs w:val="0"/>
          <w:sz w:val="20"/>
          <w:szCs w:val="20"/>
        </w:rPr>
        <w:t>.</w:t>
      </w:r>
    </w:p>
    <w:p w14:paraId="701D2201" w14:textId="0EDE4B2D" w:rsidR="006C523F" w:rsidRPr="0070181E" w:rsidRDefault="006C523F" w:rsidP="006C523F">
      <w:pPr>
        <w:spacing w:before="120" w:after="120"/>
        <w:ind w:left="709" w:hanging="709"/>
        <w:jc w:val="both"/>
        <w:rPr>
          <w:rFonts w:ascii="Verdana" w:hAnsi="Verdana" w:cs="Verdana"/>
          <w:sz w:val="20"/>
          <w:szCs w:val="20"/>
        </w:rPr>
      </w:pPr>
      <w:r w:rsidRPr="0070181E">
        <w:rPr>
          <w:rFonts w:ascii="Verdana" w:hAnsi="Verdana" w:cs="Verdana"/>
          <w:sz w:val="20"/>
          <w:szCs w:val="20"/>
        </w:rPr>
        <w:t>16.</w:t>
      </w:r>
      <w:r w:rsidR="002A6A9D">
        <w:rPr>
          <w:rFonts w:ascii="Verdana" w:hAnsi="Verdana" w:cs="Verdana"/>
          <w:sz w:val="20"/>
          <w:szCs w:val="20"/>
        </w:rPr>
        <w:t>15</w:t>
      </w:r>
      <w:r w:rsidRPr="0070181E">
        <w:rPr>
          <w:rFonts w:ascii="Verdana" w:hAnsi="Verdana" w:cs="Verdana"/>
          <w:sz w:val="20"/>
          <w:szCs w:val="20"/>
        </w:rPr>
        <w:t>.</w:t>
      </w:r>
      <w:r w:rsidRPr="0070181E">
        <w:rPr>
          <w:rFonts w:ascii="Verdana" w:hAnsi="Verdana" w:cs="Verdana"/>
          <w:sz w:val="20"/>
          <w:szCs w:val="20"/>
        </w:rPr>
        <w:tab/>
        <w:t xml:space="preserve">Zamawiający </w:t>
      </w:r>
      <w:r w:rsidRPr="0070181E">
        <w:rPr>
          <w:rFonts w:ascii="Verdana" w:hAnsi="Verdana" w:cs="Verdana"/>
          <w:b/>
          <w:sz w:val="20"/>
          <w:szCs w:val="20"/>
        </w:rPr>
        <w:t>nie żąda złożenia</w:t>
      </w:r>
      <w:r w:rsidRPr="0070181E">
        <w:rPr>
          <w:rFonts w:ascii="Verdana" w:hAnsi="Verdana" w:cs="Verdana"/>
          <w:sz w:val="20"/>
          <w:szCs w:val="20"/>
        </w:rPr>
        <w:t xml:space="preserve"> wraz z Ofertą przedmiotowych środków dowodowych</w:t>
      </w:r>
      <w:r w:rsidR="0070181E" w:rsidRPr="0070181E">
        <w:rPr>
          <w:rFonts w:ascii="Verdana" w:hAnsi="Verdana" w:cs="Verdana"/>
          <w:sz w:val="20"/>
          <w:szCs w:val="20"/>
        </w:rPr>
        <w:t>.</w:t>
      </w:r>
    </w:p>
    <w:p w14:paraId="47C0E0DB" w14:textId="6BFD581A" w:rsidR="006C523F" w:rsidRDefault="006C523F" w:rsidP="006C523F">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sidRPr="00F26605">
        <w:rPr>
          <w:rFonts w:ascii="Verdana" w:hAnsi="Verdana" w:cs="Verdana"/>
          <w:b w:val="0"/>
          <w:sz w:val="20"/>
          <w:szCs w:val="20"/>
        </w:rPr>
        <w:t>.</w:t>
      </w:r>
      <w:r w:rsidRPr="00F26605">
        <w:rPr>
          <w:rFonts w:ascii="Verdana" w:hAnsi="Verdana" w:cs="Verdana"/>
          <w:b w:val="0"/>
          <w:sz w:val="20"/>
          <w:szCs w:val="20"/>
        </w:rPr>
        <w:tab/>
      </w:r>
      <w:r w:rsidRPr="00342F24">
        <w:rPr>
          <w:rFonts w:ascii="Verdana" w:hAnsi="Verdana" w:cs="Verdana"/>
          <w:sz w:val="20"/>
          <w:szCs w:val="20"/>
        </w:rPr>
        <w:t>Wymagania formalne</w:t>
      </w:r>
      <w:r w:rsidRPr="00F26605">
        <w:rPr>
          <w:rFonts w:ascii="Verdana" w:hAnsi="Verdana" w:cs="Verdana"/>
          <w:b w:val="0"/>
          <w:sz w:val="20"/>
          <w:szCs w:val="20"/>
        </w:rPr>
        <w:t xml:space="preserve"> </w:t>
      </w:r>
      <w:r w:rsidR="002A034C" w:rsidRPr="00F26605">
        <w:rPr>
          <w:rFonts w:ascii="Verdana" w:hAnsi="Verdana" w:cs="Verdana"/>
          <w:b w:val="0"/>
          <w:sz w:val="20"/>
          <w:szCs w:val="20"/>
        </w:rPr>
        <w:t>dotycząc</w:t>
      </w:r>
      <w:r w:rsidR="002A034C">
        <w:rPr>
          <w:rFonts w:ascii="Verdana" w:hAnsi="Verdana" w:cs="Verdana"/>
          <w:b w:val="0"/>
          <w:sz w:val="20"/>
          <w:szCs w:val="20"/>
        </w:rPr>
        <w:t>e</w:t>
      </w:r>
      <w:r w:rsidR="002A034C" w:rsidRPr="00F26605">
        <w:rPr>
          <w:rFonts w:ascii="Verdana" w:hAnsi="Verdana" w:cs="Verdana"/>
          <w:b w:val="0"/>
          <w:sz w:val="20"/>
          <w:szCs w:val="20"/>
        </w:rPr>
        <w:t xml:space="preserve"> </w:t>
      </w:r>
      <w:r w:rsidRPr="00F26605">
        <w:rPr>
          <w:rFonts w:ascii="Verdana" w:hAnsi="Verdana" w:cs="Verdana"/>
          <w:b w:val="0"/>
          <w:sz w:val="20"/>
          <w:szCs w:val="20"/>
        </w:rPr>
        <w:t xml:space="preserve">składanych w postępowaniu </w:t>
      </w:r>
      <w:r w:rsidR="008C7AE3">
        <w:rPr>
          <w:rFonts w:ascii="Verdana" w:hAnsi="Verdana" w:cs="Verdana"/>
          <w:b w:val="0"/>
          <w:sz w:val="20"/>
          <w:szCs w:val="20"/>
        </w:rPr>
        <w:t>podmiotowych środków dowodowych</w:t>
      </w:r>
      <w:r>
        <w:rPr>
          <w:rFonts w:ascii="Verdana" w:hAnsi="Verdana" w:cs="Verdana"/>
          <w:b w:val="0"/>
          <w:sz w:val="20"/>
          <w:szCs w:val="20"/>
        </w:rPr>
        <w:t xml:space="preserve"> oraz innych </w:t>
      </w:r>
      <w:r w:rsidRPr="00F26605">
        <w:rPr>
          <w:rFonts w:ascii="Verdana" w:hAnsi="Verdana" w:cs="Verdana"/>
          <w:b w:val="0"/>
          <w:sz w:val="20"/>
          <w:szCs w:val="20"/>
        </w:rPr>
        <w:t>dokumentów</w:t>
      </w:r>
      <w:r w:rsidR="0087626C" w:rsidRPr="0087626C">
        <w:rPr>
          <w:rFonts w:ascii="Verdana" w:hAnsi="Verdana" w:cs="Verdana"/>
          <w:b w:val="0"/>
          <w:sz w:val="20"/>
          <w:szCs w:val="20"/>
        </w:rPr>
        <w:t xml:space="preserve"> </w:t>
      </w:r>
      <w:r w:rsidR="0087626C">
        <w:rPr>
          <w:rFonts w:ascii="Verdana" w:hAnsi="Verdana" w:cs="Verdana"/>
          <w:b w:val="0"/>
          <w:sz w:val="20"/>
          <w:szCs w:val="20"/>
        </w:rPr>
        <w:t xml:space="preserve">lub </w:t>
      </w:r>
      <w:r w:rsidR="0087626C" w:rsidRPr="00F26605">
        <w:rPr>
          <w:rFonts w:ascii="Verdana" w:hAnsi="Verdana" w:cs="Verdana"/>
          <w:b w:val="0"/>
          <w:sz w:val="20"/>
          <w:szCs w:val="20"/>
        </w:rPr>
        <w:t>oświadczeń</w:t>
      </w:r>
      <w:r w:rsidRPr="00F26605">
        <w:rPr>
          <w:rFonts w:ascii="Verdana" w:hAnsi="Verdana" w:cs="Verdana"/>
          <w:b w:val="0"/>
          <w:sz w:val="20"/>
          <w:szCs w:val="20"/>
        </w:rPr>
        <w:t>:</w:t>
      </w:r>
    </w:p>
    <w:p w14:paraId="6B2CFFFA" w14:textId="5544DC2F" w:rsidR="006C523F" w:rsidRPr="006C523F" w:rsidRDefault="006C523F" w:rsidP="002A6A9D">
      <w:pPr>
        <w:pStyle w:val="Tekstpodstawowy2"/>
        <w:tabs>
          <w:tab w:val="left" w:pos="993"/>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16.</w:t>
      </w:r>
      <w:r w:rsidR="002A6A9D">
        <w:rPr>
          <w:rFonts w:ascii="Verdana" w:hAnsi="Verdana" w:cs="Verdana"/>
          <w:b w:val="0"/>
          <w:sz w:val="20"/>
          <w:szCs w:val="20"/>
        </w:rPr>
        <w:t>16</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 xml:space="preserve">oświadczenie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38650365" w14:textId="5D2B692B" w:rsidR="006C523F" w:rsidRDefault="006C523F" w:rsidP="002A6A9D">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.2.</w:t>
      </w:r>
      <w:r>
        <w:rPr>
          <w:rFonts w:ascii="Verdana" w:hAnsi="Verdana" w:cs="Verdana"/>
          <w:b w:val="0"/>
          <w:sz w:val="20"/>
          <w:szCs w:val="20"/>
        </w:rPr>
        <w:tab/>
        <w:t xml:space="preserve">W przypadku, </w:t>
      </w:r>
      <w:r w:rsidR="002C66CB">
        <w:rPr>
          <w:rFonts w:ascii="Verdana" w:hAnsi="Verdana" w:cs="Verdana"/>
          <w:b w:val="0"/>
          <w:sz w:val="20"/>
          <w:szCs w:val="20"/>
        </w:rPr>
        <w:t>gdy podmiotowe środki dowodowe</w:t>
      </w:r>
      <w:r w:rsidR="0087626C">
        <w:rPr>
          <w:rFonts w:ascii="Verdana" w:hAnsi="Verdana" w:cs="Verdana"/>
          <w:b w:val="0"/>
          <w:i/>
          <w:sz w:val="20"/>
          <w:szCs w:val="20"/>
        </w:rPr>
        <w:t>,</w:t>
      </w:r>
      <w:r w:rsidRPr="00342F24">
        <w:rPr>
          <w:rFonts w:ascii="Verdana" w:hAnsi="Verdana" w:cs="Verdana"/>
          <w:b w:val="0"/>
          <w:sz w:val="20"/>
          <w:szCs w:val="20"/>
        </w:rPr>
        <w:t xml:space="preserve"> inne dokumenty</w:t>
      </w:r>
      <w:r w:rsidR="0087626C">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164010FC" w14:textId="77777777" w:rsidR="006C523F" w:rsidRDefault="006C523F" w:rsidP="006935CC">
      <w:pPr>
        <w:pStyle w:val="Tekstpodstawowy2"/>
        <w:numPr>
          <w:ilvl w:val="0"/>
          <w:numId w:val="16"/>
        </w:numPr>
        <w:spacing w:after="120"/>
        <w:ind w:left="1134" w:hanging="283"/>
        <w:rPr>
          <w:rFonts w:ascii="Verdana" w:hAnsi="Verdana" w:cs="Verdana"/>
          <w:b w:val="0"/>
          <w:sz w:val="20"/>
          <w:szCs w:val="20"/>
        </w:rPr>
      </w:pPr>
      <w:r w:rsidRPr="00342F24">
        <w:rPr>
          <w:rFonts w:ascii="Verdana" w:hAnsi="Verdana" w:cs="Verdana"/>
          <w:b w:val="0"/>
          <w:sz w:val="20"/>
          <w:szCs w:val="20"/>
        </w:rPr>
        <w:t xml:space="preserve">jako </w:t>
      </w:r>
      <w:r w:rsidRPr="00D322D4">
        <w:rPr>
          <w:rFonts w:ascii="Verdana" w:hAnsi="Verdana" w:cs="Verdana"/>
          <w:sz w:val="20"/>
          <w:szCs w:val="20"/>
        </w:rPr>
        <w:t xml:space="preserve">dokument elektroniczny – </w:t>
      </w:r>
      <w:r w:rsidRPr="00BE40BD">
        <w:rPr>
          <w:rFonts w:ascii="Verdana" w:hAnsi="Verdana" w:cs="Verdana"/>
          <w:b w:val="0"/>
          <w:sz w:val="20"/>
          <w:szCs w:val="20"/>
        </w:rPr>
        <w:t>Wykonawca</w:t>
      </w:r>
      <w:r w:rsidRPr="00D322D4">
        <w:rPr>
          <w:rFonts w:ascii="Verdana" w:hAnsi="Verdana" w:cs="Verdana"/>
          <w:sz w:val="20"/>
          <w:szCs w:val="20"/>
        </w:rPr>
        <w:t xml:space="preserve"> przekazuje ten dokument</w:t>
      </w:r>
      <w:r>
        <w:rPr>
          <w:rFonts w:ascii="Verdana" w:hAnsi="Verdana" w:cs="Verdana"/>
          <w:b w:val="0"/>
          <w:sz w:val="20"/>
          <w:szCs w:val="20"/>
        </w:rPr>
        <w:t>;</w:t>
      </w:r>
    </w:p>
    <w:p w14:paraId="32D85E7A" w14:textId="03481134" w:rsidR="006C523F" w:rsidRDefault="006C523F" w:rsidP="006935CC">
      <w:pPr>
        <w:pStyle w:val="Tekstpodstawowy2"/>
        <w:numPr>
          <w:ilvl w:val="0"/>
          <w:numId w:val="16"/>
        </w:numPr>
        <w:spacing w:after="120"/>
        <w:ind w:left="1134" w:hanging="283"/>
        <w:rPr>
          <w:rFonts w:ascii="Verdana" w:hAnsi="Verdana" w:cs="Verdana"/>
          <w:b w:val="0"/>
          <w:sz w:val="20"/>
          <w:szCs w:val="20"/>
        </w:rPr>
      </w:pPr>
      <w:r>
        <w:rPr>
          <w:rFonts w:ascii="Verdana" w:hAnsi="Verdana" w:cs="Verdana"/>
          <w:b w:val="0"/>
          <w:sz w:val="20"/>
          <w:szCs w:val="20"/>
        </w:rPr>
        <w:t xml:space="preserve">jako dokument w postaci papierowej – Wykonawca </w:t>
      </w:r>
      <w:r w:rsidRPr="00D322D4">
        <w:rPr>
          <w:rFonts w:ascii="Verdana" w:hAnsi="Verdana" w:cs="Verdana"/>
          <w:sz w:val="20"/>
          <w:szCs w:val="20"/>
        </w:rPr>
        <w:t xml:space="preserve">przekazuje cyfrowe odwzorowanie tego dokumentu opatrzone podpisem </w:t>
      </w:r>
      <w:r>
        <w:rPr>
          <w:rFonts w:ascii="Verdana" w:hAnsi="Verdana" w:cs="Verdana"/>
          <w:sz w:val="20"/>
          <w:szCs w:val="20"/>
        </w:rPr>
        <w:t>kwalifikowanym, podpisem zaufanym lub podpisem osobistym</w:t>
      </w:r>
      <w:r>
        <w:rPr>
          <w:rFonts w:ascii="Verdana" w:hAnsi="Verdana" w:cs="Verdana"/>
          <w:b w:val="0"/>
          <w:sz w:val="20"/>
          <w:szCs w:val="20"/>
        </w:rPr>
        <w:t xml:space="preserve"> </w:t>
      </w:r>
      <w:r w:rsidR="0087626C">
        <w:rPr>
          <w:rFonts w:ascii="Verdana" w:hAnsi="Verdana" w:cs="Verdana"/>
          <w:b w:val="0"/>
          <w:sz w:val="20"/>
          <w:szCs w:val="20"/>
        </w:rPr>
        <w:t>poświadczającym</w:t>
      </w:r>
      <w:r w:rsidR="0087626C" w:rsidRPr="00C53F1E">
        <w:rPr>
          <w:rFonts w:ascii="Verdana" w:hAnsi="Verdana" w:cs="Verdana"/>
          <w:b w:val="0"/>
          <w:sz w:val="20"/>
          <w:szCs w:val="20"/>
        </w:rPr>
        <w:t xml:space="preserve"> </w:t>
      </w:r>
      <w:r w:rsidRPr="00C53F1E">
        <w:rPr>
          <w:rFonts w:ascii="Verdana" w:hAnsi="Verdana" w:cs="Verdana"/>
          <w:b w:val="0"/>
          <w:sz w:val="20"/>
          <w:szCs w:val="20"/>
        </w:rPr>
        <w:t xml:space="preserve">zgodność </w:t>
      </w:r>
      <w:r w:rsidR="0087626C" w:rsidRPr="00C53F1E">
        <w:rPr>
          <w:rFonts w:ascii="Verdana" w:hAnsi="Verdana" w:cs="Verdana"/>
          <w:b w:val="0"/>
          <w:sz w:val="20"/>
          <w:szCs w:val="20"/>
        </w:rPr>
        <w:t xml:space="preserve">cyfrowego </w:t>
      </w:r>
      <w:r w:rsidRPr="00C53F1E">
        <w:rPr>
          <w:rFonts w:ascii="Verdana" w:hAnsi="Verdana" w:cs="Verdana"/>
          <w:b w:val="0"/>
          <w:sz w:val="20"/>
          <w:szCs w:val="20"/>
        </w:rPr>
        <w:t>odwzorowania z dokumentem w postaci papierowej</w:t>
      </w:r>
      <w:r>
        <w:rPr>
          <w:rFonts w:ascii="Verdana" w:hAnsi="Verdana" w:cs="Verdana"/>
          <w:b w:val="0"/>
          <w:sz w:val="20"/>
          <w:szCs w:val="20"/>
        </w:rPr>
        <w:t>;</w:t>
      </w:r>
    </w:p>
    <w:p w14:paraId="31AD3A60" w14:textId="75DE4A3D" w:rsidR="006C523F" w:rsidRDefault="0087626C" w:rsidP="006C523F">
      <w:pPr>
        <w:pStyle w:val="Tekstpodstawowy2"/>
        <w:spacing w:after="120"/>
        <w:ind w:left="1134"/>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w:t>
      </w:r>
      <w:r w:rsidR="006C523F" w:rsidRPr="00C53F1E">
        <w:rPr>
          <w:rFonts w:ascii="Verdana" w:hAnsi="Verdana" w:cs="Verdana"/>
          <w:b w:val="0"/>
          <w:sz w:val="20"/>
          <w:szCs w:val="20"/>
        </w:rPr>
        <w:t xml:space="preserve">zgodności </w:t>
      </w:r>
      <w:r w:rsidRPr="00C53F1E">
        <w:rPr>
          <w:rFonts w:ascii="Verdana" w:hAnsi="Verdana" w:cs="Verdana"/>
          <w:b w:val="0"/>
          <w:sz w:val="20"/>
          <w:szCs w:val="20"/>
        </w:rPr>
        <w:t xml:space="preserve">cyfrowego </w:t>
      </w:r>
      <w:r w:rsidR="006C523F" w:rsidRPr="00C53F1E">
        <w:rPr>
          <w:rFonts w:ascii="Verdana" w:hAnsi="Verdana" w:cs="Verdana"/>
          <w:b w:val="0"/>
          <w:sz w:val="20"/>
          <w:szCs w:val="20"/>
        </w:rPr>
        <w:t xml:space="preserve">odwzorowania z dokumentem w postaci papierowej, o którym mowa w </w:t>
      </w:r>
      <w:proofErr w:type="spellStart"/>
      <w:r w:rsidR="006C523F">
        <w:rPr>
          <w:rFonts w:ascii="Verdana" w:hAnsi="Verdana" w:cs="Verdana"/>
          <w:b w:val="0"/>
          <w:sz w:val="20"/>
          <w:szCs w:val="20"/>
        </w:rPr>
        <w:t>ppkt</w:t>
      </w:r>
      <w:proofErr w:type="spellEnd"/>
      <w:r w:rsidR="006C523F">
        <w:rPr>
          <w:rFonts w:ascii="Verdana" w:hAnsi="Verdana" w:cs="Verdana"/>
          <w:b w:val="0"/>
          <w:sz w:val="20"/>
          <w:szCs w:val="20"/>
        </w:rPr>
        <w:t>.</w:t>
      </w:r>
      <w:r w:rsidR="006C523F" w:rsidRPr="00C53F1E">
        <w:rPr>
          <w:rFonts w:ascii="Verdana" w:hAnsi="Verdana" w:cs="Verdana"/>
          <w:b w:val="0"/>
          <w:sz w:val="20"/>
          <w:szCs w:val="20"/>
        </w:rPr>
        <w:t xml:space="preserve"> 2</w:t>
      </w:r>
      <w:r w:rsidR="006C523F">
        <w:rPr>
          <w:rFonts w:ascii="Verdana" w:hAnsi="Verdana" w:cs="Verdana"/>
          <w:b w:val="0"/>
          <w:sz w:val="20"/>
          <w:szCs w:val="20"/>
        </w:rPr>
        <w:t>) powyżej</w:t>
      </w:r>
      <w:r w:rsidR="006C523F" w:rsidRPr="00C53F1E">
        <w:rPr>
          <w:rFonts w:ascii="Verdana" w:hAnsi="Verdana" w:cs="Verdana"/>
          <w:b w:val="0"/>
          <w:sz w:val="20"/>
          <w:szCs w:val="20"/>
        </w:rPr>
        <w:t>, dokonuje notariusz lub</w:t>
      </w:r>
      <w:r w:rsidR="006C523F">
        <w:rPr>
          <w:rFonts w:ascii="Verdana" w:hAnsi="Verdana" w:cs="Verdana"/>
          <w:b w:val="0"/>
          <w:sz w:val="20"/>
          <w:szCs w:val="20"/>
        </w:rPr>
        <w:t>:</w:t>
      </w:r>
    </w:p>
    <w:p w14:paraId="5DA5365C" w14:textId="6BD30084" w:rsidR="006C523F" w:rsidRDefault="006C523F" w:rsidP="006935CC">
      <w:pPr>
        <w:pStyle w:val="Tekstpodstawowy2"/>
        <w:numPr>
          <w:ilvl w:val="0"/>
          <w:numId w:val="17"/>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sidR="0087626C">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 xml:space="preserve">ykonawca </w:t>
      </w:r>
      <w:r w:rsidR="0087626C" w:rsidRPr="00C53F1E">
        <w:rPr>
          <w:rFonts w:ascii="Verdana" w:hAnsi="Verdana" w:cs="Verdana"/>
          <w:b w:val="0"/>
          <w:sz w:val="20"/>
          <w:szCs w:val="20"/>
        </w:rPr>
        <w:t xml:space="preserve">wspólnie </w:t>
      </w:r>
      <w:r w:rsidRPr="00C53F1E">
        <w:rPr>
          <w:rFonts w:ascii="Verdana" w:hAnsi="Verdana" w:cs="Verdana"/>
          <w:b w:val="0"/>
          <w:sz w:val="20"/>
          <w:szCs w:val="20"/>
        </w:rPr>
        <w:t>ubiegający się o udzielenie zamówienia, podmiot udostępniający zasoby</w:t>
      </w:r>
      <w:r w:rsidR="0087626C">
        <w:rPr>
          <w:rFonts w:ascii="Verdana" w:hAnsi="Verdana" w:cs="Verdana"/>
          <w:b w:val="0"/>
          <w:sz w:val="20"/>
          <w:szCs w:val="20"/>
        </w:rPr>
        <w:t>, każdy w zakresie dokumentu, który go dotyczy</w:t>
      </w:r>
      <w:r>
        <w:rPr>
          <w:rFonts w:ascii="Verdana" w:hAnsi="Verdana" w:cs="Verdana"/>
          <w:b w:val="0"/>
          <w:sz w:val="20"/>
          <w:szCs w:val="20"/>
        </w:rPr>
        <w:t>;</w:t>
      </w:r>
    </w:p>
    <w:p w14:paraId="14D9EB47" w14:textId="69AC4066" w:rsidR="006C523F" w:rsidRPr="007F6122" w:rsidRDefault="0087626C" w:rsidP="006935CC">
      <w:pPr>
        <w:pStyle w:val="Tekstpodstawowy2"/>
        <w:numPr>
          <w:ilvl w:val="0"/>
          <w:numId w:val="17"/>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006C523F" w:rsidRPr="00C53F1E">
        <w:rPr>
          <w:rFonts w:ascii="Verdana" w:hAnsi="Verdana" w:cs="Verdana"/>
          <w:b w:val="0"/>
          <w:sz w:val="20"/>
          <w:szCs w:val="20"/>
        </w:rPr>
        <w:t xml:space="preserve">przypadku </w:t>
      </w:r>
      <w:r w:rsidR="006C523F">
        <w:rPr>
          <w:rFonts w:ascii="Verdana" w:hAnsi="Verdana" w:cs="Verdana"/>
          <w:b w:val="0"/>
          <w:sz w:val="20"/>
          <w:szCs w:val="20"/>
        </w:rPr>
        <w:t>innych dokumentów</w:t>
      </w:r>
      <w:r w:rsidR="006C523F" w:rsidRPr="00C53F1E">
        <w:rPr>
          <w:rFonts w:ascii="Verdana" w:hAnsi="Verdana" w:cs="Verdana"/>
          <w:b w:val="0"/>
          <w:sz w:val="20"/>
          <w:szCs w:val="20"/>
        </w:rPr>
        <w:t xml:space="preserve">– </w:t>
      </w:r>
      <w:r>
        <w:rPr>
          <w:rFonts w:ascii="Verdana" w:hAnsi="Verdana" w:cs="Verdana"/>
          <w:b w:val="0"/>
          <w:sz w:val="20"/>
          <w:szCs w:val="20"/>
        </w:rPr>
        <w:t xml:space="preserve">odpowiednio </w:t>
      </w:r>
      <w:r w:rsidR="006C523F">
        <w:rPr>
          <w:rFonts w:ascii="Verdana" w:hAnsi="Verdana" w:cs="Verdana"/>
          <w:b w:val="0"/>
          <w:sz w:val="20"/>
          <w:szCs w:val="20"/>
        </w:rPr>
        <w:t>W</w:t>
      </w:r>
      <w:r w:rsidR="006C523F" w:rsidRPr="00C53F1E">
        <w:rPr>
          <w:rFonts w:ascii="Verdana" w:hAnsi="Verdana" w:cs="Verdana"/>
          <w:b w:val="0"/>
          <w:sz w:val="20"/>
          <w:szCs w:val="20"/>
        </w:rPr>
        <w:t>ykonawca</w:t>
      </w:r>
      <w:r>
        <w:rPr>
          <w:rFonts w:ascii="Verdana" w:hAnsi="Verdana" w:cs="Verdana"/>
          <w:b w:val="0"/>
          <w:sz w:val="20"/>
          <w:szCs w:val="20"/>
        </w:rPr>
        <w:t xml:space="preserve"> lub Wykonawca wspólnie ubiegający się o udzielenie zamówienia, każdy w zakre</w:t>
      </w:r>
      <w:r w:rsidR="00FE4ACF">
        <w:rPr>
          <w:rFonts w:ascii="Verdana" w:hAnsi="Verdana" w:cs="Verdana"/>
          <w:b w:val="0"/>
          <w:sz w:val="20"/>
          <w:szCs w:val="20"/>
        </w:rPr>
        <w:t>sie dokumentu, który go dotyczy.</w:t>
      </w:r>
    </w:p>
    <w:p w14:paraId="0723C82E" w14:textId="63316646" w:rsidR="006C523F" w:rsidRDefault="006C523F" w:rsidP="002A6A9D">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.3.</w:t>
      </w:r>
      <w:r>
        <w:rPr>
          <w:rFonts w:ascii="Verdana" w:hAnsi="Verdana" w:cs="Verdana"/>
          <w:b w:val="0"/>
          <w:sz w:val="20"/>
          <w:szCs w:val="20"/>
        </w:rPr>
        <w:tab/>
        <w:t>P</w:t>
      </w:r>
      <w:r w:rsidRPr="00D77593">
        <w:rPr>
          <w:rFonts w:ascii="Verdana" w:hAnsi="Verdana" w:cs="Verdana"/>
          <w:b w:val="0"/>
          <w:sz w:val="20"/>
          <w:szCs w:val="20"/>
        </w:rPr>
        <w:t xml:space="preserve">odmiotowe środki dowodowe, </w:t>
      </w:r>
      <w:r w:rsidR="002B6677" w:rsidRPr="00123FBB">
        <w:rPr>
          <w:rFonts w:ascii="Verdana" w:hAnsi="Verdana" w:cs="Verdana"/>
          <w:b w:val="0"/>
          <w:sz w:val="20"/>
          <w:szCs w:val="20"/>
        </w:rPr>
        <w:t>w tym oświadczenie, o którym mowa w pkt. 16.</w:t>
      </w:r>
      <w:r w:rsidR="002A6A9D">
        <w:rPr>
          <w:rFonts w:ascii="Verdana" w:hAnsi="Verdana" w:cs="Verdana"/>
          <w:b w:val="0"/>
          <w:sz w:val="20"/>
          <w:szCs w:val="20"/>
        </w:rPr>
        <w:t>14</w:t>
      </w:r>
      <w:r w:rsidR="002B6677" w:rsidRPr="00123FBB">
        <w:rPr>
          <w:rFonts w:ascii="Verdana" w:hAnsi="Verdana" w:cs="Verdana"/>
          <w:b w:val="0"/>
          <w:sz w:val="20"/>
          <w:szCs w:val="20"/>
        </w:rPr>
        <w:t xml:space="preserve">. </w:t>
      </w:r>
      <w:proofErr w:type="spellStart"/>
      <w:r w:rsidR="002B6677" w:rsidRPr="00123FBB">
        <w:rPr>
          <w:rFonts w:ascii="Verdana" w:hAnsi="Verdana" w:cs="Verdana"/>
          <w:b w:val="0"/>
          <w:sz w:val="20"/>
          <w:szCs w:val="20"/>
        </w:rPr>
        <w:t>ppkt</w:t>
      </w:r>
      <w:proofErr w:type="spellEnd"/>
      <w:r w:rsidR="002B6677" w:rsidRPr="00123FBB">
        <w:rPr>
          <w:rFonts w:ascii="Verdana" w:hAnsi="Verdana" w:cs="Verdana"/>
          <w:b w:val="0"/>
          <w:sz w:val="20"/>
          <w:szCs w:val="20"/>
        </w:rPr>
        <w:t xml:space="preserve"> </w:t>
      </w:r>
      <w:r w:rsidR="00256F51">
        <w:rPr>
          <w:rFonts w:ascii="Verdana" w:hAnsi="Verdana" w:cs="Verdana"/>
          <w:b w:val="0"/>
          <w:sz w:val="20"/>
          <w:szCs w:val="20"/>
        </w:rPr>
        <w:t>5</w:t>
      </w:r>
      <w:r w:rsidR="002B6677" w:rsidRPr="00123FBB">
        <w:rPr>
          <w:rFonts w:ascii="Verdana" w:hAnsi="Verdana" w:cs="Verdana"/>
          <w:b w:val="0"/>
          <w:sz w:val="20"/>
          <w:szCs w:val="20"/>
        </w:rPr>
        <w:t>) IDW,</w:t>
      </w:r>
      <w:r w:rsidR="00C6780E">
        <w:rPr>
          <w:rFonts w:ascii="Verdana" w:hAnsi="Verdana" w:cs="Verdana"/>
          <w:b w:val="0"/>
          <w:sz w:val="20"/>
          <w:szCs w:val="20"/>
        </w:rPr>
        <w:t xml:space="preserve"> </w:t>
      </w:r>
      <w:r w:rsidR="0087626C">
        <w:rPr>
          <w:rFonts w:ascii="Verdana" w:hAnsi="Verdana" w:cs="Verdana"/>
          <w:b w:val="0"/>
          <w:sz w:val="20"/>
          <w:szCs w:val="20"/>
        </w:rPr>
        <w:t>zobowiązanie/-</w:t>
      </w:r>
      <w:proofErr w:type="spellStart"/>
      <w:r w:rsidR="0087626C">
        <w:rPr>
          <w:rFonts w:ascii="Verdana" w:hAnsi="Verdana" w:cs="Verdana"/>
          <w:b w:val="0"/>
          <w:sz w:val="20"/>
          <w:szCs w:val="20"/>
        </w:rPr>
        <w:t>nia</w:t>
      </w:r>
      <w:proofErr w:type="spellEnd"/>
      <w:r w:rsidR="0087626C">
        <w:rPr>
          <w:rFonts w:ascii="Verdana" w:hAnsi="Verdana" w:cs="Verdana"/>
          <w:b w:val="0"/>
          <w:sz w:val="20"/>
          <w:szCs w:val="20"/>
        </w:rPr>
        <w:t xml:space="preserve"> podmiotu udostępniającego zasoby, </w:t>
      </w:r>
      <w:r w:rsidRPr="00D77593">
        <w:rPr>
          <w:rFonts w:ascii="Verdana" w:hAnsi="Verdana" w:cs="Verdana"/>
          <w:b w:val="0"/>
          <w:sz w:val="20"/>
          <w:szCs w:val="20"/>
        </w:rPr>
        <w:t xml:space="preserve">które nie zostały wystawione przez upoważnione podmioty, oraz </w:t>
      </w:r>
      <w:r>
        <w:rPr>
          <w:rFonts w:ascii="Verdana" w:hAnsi="Verdana" w:cs="Verdana"/>
          <w:b w:val="0"/>
          <w:sz w:val="20"/>
          <w:szCs w:val="20"/>
        </w:rPr>
        <w:t xml:space="preserve">wymagane </w:t>
      </w:r>
      <w:r w:rsidRPr="00D77593">
        <w:rPr>
          <w:rFonts w:ascii="Verdana" w:hAnsi="Verdana" w:cs="Verdana"/>
          <w:b w:val="0"/>
          <w:sz w:val="20"/>
          <w:szCs w:val="20"/>
        </w:rPr>
        <w:t>pełnomocnictw</w:t>
      </w:r>
      <w:r>
        <w:rPr>
          <w:rFonts w:ascii="Verdana" w:hAnsi="Verdana" w:cs="Verdana"/>
          <w:b w:val="0"/>
          <w:sz w:val="20"/>
          <w:szCs w:val="20"/>
        </w:rPr>
        <w:t>a:</w:t>
      </w:r>
    </w:p>
    <w:p w14:paraId="02C347D5" w14:textId="5F31572D" w:rsidR="006C523F" w:rsidRDefault="006C523F" w:rsidP="006C523F">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1)</w:t>
      </w:r>
      <w:r>
        <w:rPr>
          <w:rFonts w:ascii="Verdana" w:hAnsi="Verdana" w:cs="Verdana"/>
          <w:b w:val="0"/>
          <w:sz w:val="20"/>
          <w:szCs w:val="20"/>
        </w:rPr>
        <w:tab/>
      </w:r>
      <w:r w:rsidRPr="0087626C">
        <w:rPr>
          <w:rFonts w:ascii="Verdana" w:hAnsi="Verdana" w:cs="Verdana"/>
          <w:b w:val="0"/>
          <w:sz w:val="20"/>
          <w:szCs w:val="20"/>
        </w:rPr>
        <w:t>Wykonawca</w:t>
      </w:r>
      <w:r>
        <w:rPr>
          <w:rFonts w:ascii="Verdana" w:hAnsi="Verdana" w:cs="Verdana"/>
          <w:b w:val="0"/>
          <w:sz w:val="20"/>
          <w:szCs w:val="20"/>
        </w:rPr>
        <w:t xml:space="preserve"> </w:t>
      </w:r>
      <w:r w:rsidRPr="00D77593">
        <w:rPr>
          <w:rFonts w:ascii="Verdana" w:hAnsi="Verdana" w:cs="Verdana"/>
          <w:sz w:val="20"/>
          <w:szCs w:val="20"/>
        </w:rPr>
        <w:t>przekazuje w postaci elektronicznej i opatruje kwalifikowanym podpisem elektronicznym</w:t>
      </w:r>
      <w:r w:rsidR="00215B28">
        <w:rPr>
          <w:rFonts w:ascii="Verdana" w:hAnsi="Verdana" w:cs="Verdana"/>
          <w:sz w:val="20"/>
          <w:szCs w:val="20"/>
        </w:rPr>
        <w:t>, podpisem zaufanym lub podpisem osobistym</w:t>
      </w:r>
      <w:r>
        <w:rPr>
          <w:rFonts w:ascii="Verdana" w:hAnsi="Verdana" w:cs="Verdana"/>
          <w:b w:val="0"/>
          <w:sz w:val="20"/>
          <w:szCs w:val="20"/>
        </w:rPr>
        <w:t>;</w:t>
      </w:r>
    </w:p>
    <w:p w14:paraId="18A775EC" w14:textId="0844B488" w:rsidR="006C523F" w:rsidRDefault="006C523F" w:rsidP="006C523F">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2)</w:t>
      </w:r>
      <w:r>
        <w:rPr>
          <w:rFonts w:ascii="Verdana" w:hAnsi="Verdana" w:cs="Verdana"/>
          <w:b w:val="0"/>
          <w:sz w:val="20"/>
          <w:szCs w:val="20"/>
        </w:rPr>
        <w:tab/>
        <w:t xml:space="preserve">gdy zostały sporządzone jako dokument w postaci papierowej i opatrzone własnoręcznym podpisem, Wykonawca </w:t>
      </w:r>
      <w:r w:rsidRPr="00D322D4">
        <w:rPr>
          <w:rFonts w:ascii="Verdana" w:hAnsi="Verdana" w:cs="Verdana"/>
          <w:sz w:val="20"/>
          <w:szCs w:val="20"/>
        </w:rPr>
        <w:t xml:space="preserve">przekazuje cyfrowe odwzorowanie tych dokumentów opatrzone </w:t>
      </w:r>
      <w:r w:rsidR="00C6093F">
        <w:rPr>
          <w:rFonts w:ascii="Verdana" w:hAnsi="Verdana" w:cs="Verdana"/>
          <w:sz w:val="20"/>
          <w:szCs w:val="20"/>
        </w:rPr>
        <w:t>kwalifikowanym</w:t>
      </w:r>
      <w:r w:rsidR="00C6780E" w:rsidRPr="00C6780E">
        <w:rPr>
          <w:rFonts w:ascii="Verdana" w:hAnsi="Verdana" w:cs="Verdana"/>
          <w:sz w:val="20"/>
          <w:szCs w:val="20"/>
        </w:rPr>
        <w:t xml:space="preserve"> </w:t>
      </w:r>
      <w:r w:rsidR="00C6780E" w:rsidRPr="00D322D4">
        <w:rPr>
          <w:rFonts w:ascii="Verdana" w:hAnsi="Verdana" w:cs="Verdana"/>
          <w:sz w:val="20"/>
          <w:szCs w:val="20"/>
        </w:rPr>
        <w:t>podpisem</w:t>
      </w:r>
      <w:r w:rsidR="00C6780E">
        <w:rPr>
          <w:rFonts w:ascii="Verdana" w:hAnsi="Verdana" w:cs="Verdana"/>
          <w:sz w:val="20"/>
          <w:szCs w:val="20"/>
        </w:rPr>
        <w:t xml:space="preserve"> elektronicznym</w:t>
      </w:r>
      <w:r w:rsidRPr="00D322D4">
        <w:rPr>
          <w:rFonts w:ascii="Verdana" w:hAnsi="Verdana" w:cs="Verdana"/>
          <w:b w:val="0"/>
          <w:sz w:val="20"/>
          <w:szCs w:val="20"/>
        </w:rPr>
        <w:t>,</w:t>
      </w:r>
      <w:r w:rsidR="00C6093F">
        <w:rPr>
          <w:rFonts w:ascii="Verdana" w:hAnsi="Verdana" w:cs="Verdana"/>
          <w:b w:val="0"/>
          <w:sz w:val="20"/>
          <w:szCs w:val="20"/>
        </w:rPr>
        <w:t xml:space="preserve"> </w:t>
      </w:r>
      <w:r w:rsidR="00C6093F" w:rsidRPr="00C6093F">
        <w:rPr>
          <w:rFonts w:ascii="Verdana" w:hAnsi="Verdana" w:cs="Verdana"/>
          <w:sz w:val="20"/>
          <w:szCs w:val="20"/>
        </w:rPr>
        <w:t>podpisem zaufanym lub podpisem osobistym</w:t>
      </w:r>
      <w:r w:rsidR="00C6093F">
        <w:rPr>
          <w:rFonts w:ascii="Verdana" w:hAnsi="Verdana" w:cs="Verdana"/>
          <w:b w:val="0"/>
          <w:sz w:val="20"/>
          <w:szCs w:val="20"/>
        </w:rPr>
        <w:t xml:space="preserve"> </w:t>
      </w:r>
      <w:r w:rsidRPr="00D322D4">
        <w:rPr>
          <w:rFonts w:ascii="Verdana" w:hAnsi="Verdana" w:cs="Verdana"/>
          <w:b w:val="0"/>
          <w:sz w:val="20"/>
          <w:szCs w:val="20"/>
        </w:rPr>
        <w:t xml:space="preserve"> </w:t>
      </w:r>
      <w:r w:rsidR="0087626C">
        <w:rPr>
          <w:rFonts w:ascii="Verdana" w:hAnsi="Verdana" w:cs="Verdana"/>
          <w:b w:val="0"/>
          <w:sz w:val="20"/>
          <w:szCs w:val="20"/>
        </w:rPr>
        <w:t>poś</w:t>
      </w:r>
      <w:r w:rsidR="00215B28">
        <w:rPr>
          <w:rFonts w:ascii="Verdana" w:hAnsi="Verdana" w:cs="Verdana"/>
          <w:b w:val="0"/>
          <w:sz w:val="20"/>
          <w:szCs w:val="20"/>
        </w:rPr>
        <w:t>wiadczają</w:t>
      </w:r>
      <w:r w:rsidR="0087626C">
        <w:rPr>
          <w:rFonts w:ascii="Verdana" w:hAnsi="Verdana" w:cs="Verdana"/>
          <w:b w:val="0"/>
          <w:sz w:val="20"/>
          <w:szCs w:val="20"/>
        </w:rPr>
        <w:t>cym</w:t>
      </w:r>
      <w:r w:rsidR="0087626C" w:rsidRPr="00D322D4">
        <w:rPr>
          <w:rFonts w:ascii="Verdana" w:hAnsi="Verdana" w:cs="Verdana"/>
          <w:b w:val="0"/>
          <w:sz w:val="20"/>
          <w:szCs w:val="20"/>
        </w:rPr>
        <w:t xml:space="preserve"> </w:t>
      </w:r>
      <w:r w:rsidRPr="00D322D4">
        <w:rPr>
          <w:rFonts w:ascii="Verdana" w:hAnsi="Verdana" w:cs="Verdana"/>
          <w:b w:val="0"/>
          <w:sz w:val="20"/>
          <w:szCs w:val="20"/>
        </w:rPr>
        <w:t xml:space="preserve">zgodność </w:t>
      </w:r>
      <w:r w:rsidR="0087626C" w:rsidRPr="00D322D4">
        <w:rPr>
          <w:rFonts w:ascii="Verdana" w:hAnsi="Verdana" w:cs="Verdana"/>
          <w:b w:val="0"/>
          <w:sz w:val="20"/>
          <w:szCs w:val="20"/>
        </w:rPr>
        <w:t xml:space="preserve">cyfrowego </w:t>
      </w:r>
      <w:r w:rsidRPr="00D322D4">
        <w:rPr>
          <w:rFonts w:ascii="Verdana" w:hAnsi="Verdana" w:cs="Verdana"/>
          <w:b w:val="0"/>
          <w:sz w:val="20"/>
          <w:szCs w:val="20"/>
        </w:rPr>
        <w:t>odwzorowania z dokumentem w postaci papierowej</w:t>
      </w:r>
      <w:r>
        <w:rPr>
          <w:rFonts w:ascii="Verdana" w:hAnsi="Verdana" w:cs="Verdana"/>
          <w:b w:val="0"/>
          <w:sz w:val="20"/>
          <w:szCs w:val="20"/>
        </w:rPr>
        <w:t>.</w:t>
      </w:r>
    </w:p>
    <w:p w14:paraId="6B639369" w14:textId="610ED2A3" w:rsidR="006C523F" w:rsidRDefault="0087626C" w:rsidP="006C523F">
      <w:pPr>
        <w:pStyle w:val="Tekstpodstawowy2"/>
        <w:tabs>
          <w:tab w:val="left" w:pos="851"/>
        </w:tabs>
        <w:spacing w:after="120"/>
        <w:ind w:left="851"/>
        <w:rPr>
          <w:rFonts w:ascii="Verdana" w:hAnsi="Verdana" w:cs="Verdana"/>
          <w:b w:val="0"/>
          <w:sz w:val="20"/>
          <w:szCs w:val="20"/>
        </w:rPr>
      </w:pPr>
      <w:r>
        <w:rPr>
          <w:rFonts w:ascii="Verdana" w:hAnsi="Verdana" w:cs="Verdana"/>
          <w:b w:val="0"/>
          <w:sz w:val="20"/>
          <w:szCs w:val="20"/>
        </w:rPr>
        <w:lastRenderedPageBreak/>
        <w:t>Poświadczenia</w:t>
      </w:r>
      <w:r w:rsidRPr="00D322D4">
        <w:rPr>
          <w:rFonts w:ascii="Verdana" w:hAnsi="Verdana" w:cs="Verdana"/>
          <w:b w:val="0"/>
          <w:sz w:val="20"/>
          <w:szCs w:val="20"/>
        </w:rPr>
        <w:t xml:space="preserve"> </w:t>
      </w:r>
      <w:r w:rsidR="006C523F" w:rsidRPr="00D322D4">
        <w:rPr>
          <w:rFonts w:ascii="Verdana" w:hAnsi="Verdana" w:cs="Verdana"/>
          <w:b w:val="0"/>
          <w:sz w:val="20"/>
          <w:szCs w:val="20"/>
        </w:rPr>
        <w:t xml:space="preserve">zgodności </w:t>
      </w:r>
      <w:r w:rsidRPr="00D322D4">
        <w:rPr>
          <w:rFonts w:ascii="Verdana" w:hAnsi="Verdana" w:cs="Verdana"/>
          <w:b w:val="0"/>
          <w:sz w:val="20"/>
          <w:szCs w:val="20"/>
        </w:rPr>
        <w:t xml:space="preserve">cyfrowego </w:t>
      </w:r>
      <w:r w:rsidR="006C523F" w:rsidRPr="00D322D4">
        <w:rPr>
          <w:rFonts w:ascii="Verdana" w:hAnsi="Verdana" w:cs="Verdana"/>
          <w:b w:val="0"/>
          <w:sz w:val="20"/>
          <w:szCs w:val="20"/>
        </w:rPr>
        <w:t xml:space="preserve">odwzorowania z dokumentem w postaci papierowej, o którym mowa w </w:t>
      </w:r>
      <w:proofErr w:type="spellStart"/>
      <w:r w:rsidR="006C523F">
        <w:rPr>
          <w:rFonts w:ascii="Verdana" w:hAnsi="Verdana" w:cs="Verdana"/>
          <w:b w:val="0"/>
          <w:sz w:val="20"/>
          <w:szCs w:val="20"/>
        </w:rPr>
        <w:t>ppkt</w:t>
      </w:r>
      <w:proofErr w:type="spellEnd"/>
      <w:r w:rsidR="006C523F" w:rsidRPr="00D322D4">
        <w:rPr>
          <w:rFonts w:ascii="Verdana" w:hAnsi="Verdana" w:cs="Verdana"/>
          <w:b w:val="0"/>
          <w:sz w:val="20"/>
          <w:szCs w:val="20"/>
        </w:rPr>
        <w:t>. 2</w:t>
      </w:r>
      <w:r w:rsidR="006C523F">
        <w:rPr>
          <w:rFonts w:ascii="Verdana" w:hAnsi="Verdana" w:cs="Verdana"/>
          <w:b w:val="0"/>
          <w:sz w:val="20"/>
          <w:szCs w:val="20"/>
        </w:rPr>
        <w:t>) powyżej</w:t>
      </w:r>
      <w:r w:rsidR="006C523F" w:rsidRPr="00D322D4">
        <w:rPr>
          <w:rFonts w:ascii="Verdana" w:hAnsi="Verdana" w:cs="Verdana"/>
          <w:b w:val="0"/>
          <w:sz w:val="20"/>
          <w:szCs w:val="20"/>
        </w:rPr>
        <w:t>, dokonuje notariusz lub</w:t>
      </w:r>
      <w:r w:rsidR="006C523F">
        <w:rPr>
          <w:rFonts w:ascii="Verdana" w:hAnsi="Verdana" w:cs="Verdana"/>
          <w:b w:val="0"/>
          <w:sz w:val="20"/>
          <w:szCs w:val="20"/>
        </w:rPr>
        <w:t>:</w:t>
      </w:r>
    </w:p>
    <w:p w14:paraId="661B0839" w14:textId="1A014236" w:rsidR="006C523F" w:rsidRDefault="006C523F" w:rsidP="006935CC">
      <w:pPr>
        <w:pStyle w:val="Tekstpodstawowy2"/>
        <w:numPr>
          <w:ilvl w:val="0"/>
          <w:numId w:val="18"/>
        </w:numPr>
        <w:tabs>
          <w:tab w:val="left" w:pos="851"/>
        </w:tabs>
        <w:spacing w:after="120"/>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 xml:space="preserve">ykonawca </w:t>
      </w:r>
      <w:r w:rsidR="0087626C" w:rsidRPr="00D322D4">
        <w:rPr>
          <w:rFonts w:ascii="Verdana" w:hAnsi="Verdana" w:cs="Verdana"/>
          <w:b w:val="0"/>
          <w:sz w:val="20"/>
          <w:szCs w:val="20"/>
        </w:rPr>
        <w:t xml:space="preserve">wspólnie </w:t>
      </w:r>
      <w:r w:rsidRPr="00D322D4">
        <w:rPr>
          <w:rFonts w:ascii="Verdana" w:hAnsi="Verdana" w:cs="Verdana"/>
          <w:b w:val="0"/>
          <w:sz w:val="20"/>
          <w:szCs w:val="20"/>
        </w:rPr>
        <w:t>ubiegający się  o udzielenie zamówienia, podmiot udostępniający zasoby</w:t>
      </w:r>
      <w:r w:rsidR="002A52D0">
        <w:rPr>
          <w:rFonts w:ascii="Verdana" w:hAnsi="Verdana" w:cs="Verdana"/>
          <w:b w:val="0"/>
          <w:sz w:val="20"/>
          <w:szCs w:val="20"/>
        </w:rPr>
        <w:t xml:space="preserve"> lub podwykonawca</w:t>
      </w:r>
      <w:r w:rsidR="0087626C">
        <w:rPr>
          <w:rFonts w:ascii="Verdana" w:hAnsi="Verdana" w:cs="Verdana"/>
          <w:b w:val="0"/>
          <w:sz w:val="20"/>
          <w:szCs w:val="20"/>
        </w:rPr>
        <w:t>,</w:t>
      </w:r>
      <w:r w:rsidR="002A52D0">
        <w:rPr>
          <w:rFonts w:ascii="Verdana" w:hAnsi="Verdana" w:cs="Verdana"/>
          <w:b w:val="0"/>
          <w:sz w:val="20"/>
          <w:szCs w:val="20"/>
        </w:rPr>
        <w:t xml:space="preserve"> </w:t>
      </w:r>
      <w:r w:rsidR="0087626C">
        <w:rPr>
          <w:rFonts w:ascii="Verdana" w:hAnsi="Verdana" w:cs="Verdana"/>
          <w:b w:val="0"/>
          <w:sz w:val="20"/>
          <w:szCs w:val="20"/>
        </w:rPr>
        <w:t xml:space="preserve"> w zakresie </w:t>
      </w:r>
      <w:r w:rsidR="002A52D0">
        <w:rPr>
          <w:rFonts w:ascii="Verdana" w:hAnsi="Verdana" w:cs="Verdana"/>
          <w:b w:val="0"/>
          <w:sz w:val="20"/>
          <w:szCs w:val="20"/>
        </w:rPr>
        <w:t>podmiotowych środków dowodowych, które każdego z nich dotyczą</w:t>
      </w:r>
      <w:r>
        <w:rPr>
          <w:rFonts w:ascii="Verdana" w:hAnsi="Verdana" w:cs="Verdana"/>
          <w:b w:val="0"/>
          <w:sz w:val="20"/>
          <w:szCs w:val="20"/>
        </w:rPr>
        <w:t>;</w:t>
      </w:r>
    </w:p>
    <w:p w14:paraId="36174DE5" w14:textId="60365B58" w:rsidR="006C523F" w:rsidRDefault="00327F75" w:rsidP="006935CC">
      <w:pPr>
        <w:pStyle w:val="Tekstpodstawowy2"/>
        <w:numPr>
          <w:ilvl w:val="0"/>
          <w:numId w:val="18"/>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006C523F" w:rsidRPr="00D322D4">
        <w:rPr>
          <w:rFonts w:ascii="Verdana" w:hAnsi="Verdana" w:cs="Verdana"/>
          <w:b w:val="0"/>
          <w:sz w:val="20"/>
          <w:szCs w:val="20"/>
        </w:rPr>
        <w:t xml:space="preserve">przypadku </w:t>
      </w:r>
      <w:r w:rsidR="002B6677" w:rsidRPr="00A17939">
        <w:rPr>
          <w:rFonts w:ascii="Verdana" w:hAnsi="Verdana" w:cs="Verdana"/>
          <w:b w:val="0"/>
          <w:sz w:val="20"/>
          <w:szCs w:val="20"/>
        </w:rPr>
        <w:t>oświadczenia, o którym mowa w pkt 16.</w:t>
      </w:r>
      <w:r w:rsidR="002A6A9D">
        <w:rPr>
          <w:rFonts w:ascii="Verdana" w:hAnsi="Verdana" w:cs="Verdana"/>
          <w:b w:val="0"/>
          <w:sz w:val="20"/>
          <w:szCs w:val="20"/>
        </w:rPr>
        <w:t>14</w:t>
      </w:r>
      <w:r w:rsidR="002B6677" w:rsidRPr="00A17939">
        <w:rPr>
          <w:rFonts w:ascii="Verdana" w:hAnsi="Verdana" w:cs="Verdana"/>
          <w:b w:val="0"/>
          <w:sz w:val="20"/>
          <w:szCs w:val="20"/>
        </w:rPr>
        <w:t xml:space="preserve">. </w:t>
      </w:r>
      <w:proofErr w:type="spellStart"/>
      <w:r w:rsidR="002B6677" w:rsidRPr="00A17939">
        <w:rPr>
          <w:rFonts w:ascii="Verdana" w:hAnsi="Verdana" w:cs="Verdana"/>
          <w:b w:val="0"/>
          <w:sz w:val="20"/>
          <w:szCs w:val="20"/>
        </w:rPr>
        <w:t>ppkt</w:t>
      </w:r>
      <w:proofErr w:type="spellEnd"/>
      <w:r w:rsidR="002B6677" w:rsidRPr="00A17939">
        <w:rPr>
          <w:rFonts w:ascii="Verdana" w:hAnsi="Verdana" w:cs="Verdana"/>
          <w:b w:val="0"/>
          <w:sz w:val="20"/>
          <w:szCs w:val="20"/>
        </w:rPr>
        <w:t xml:space="preserve"> </w:t>
      </w:r>
      <w:r w:rsidR="00256F51">
        <w:rPr>
          <w:rFonts w:ascii="Verdana" w:hAnsi="Verdana" w:cs="Verdana"/>
          <w:b w:val="0"/>
          <w:sz w:val="20"/>
          <w:szCs w:val="20"/>
        </w:rPr>
        <w:t>5</w:t>
      </w:r>
      <w:r w:rsidR="002B6677" w:rsidRPr="00A17939">
        <w:rPr>
          <w:rFonts w:ascii="Verdana" w:hAnsi="Verdana" w:cs="Verdana"/>
          <w:b w:val="0"/>
          <w:sz w:val="20"/>
          <w:szCs w:val="20"/>
        </w:rPr>
        <w:t>) IDW,</w:t>
      </w:r>
      <w:r w:rsidR="002B6677">
        <w:rPr>
          <w:rFonts w:ascii="Verdana" w:hAnsi="Verdana" w:cs="Verdana"/>
          <w:b w:val="0"/>
          <w:sz w:val="20"/>
          <w:szCs w:val="20"/>
        </w:rPr>
        <w:t xml:space="preserve"> </w:t>
      </w:r>
      <w:r w:rsidR="006C523F" w:rsidRPr="00D322D4">
        <w:rPr>
          <w:rFonts w:ascii="Verdana" w:hAnsi="Verdana" w:cs="Verdana"/>
          <w:b w:val="0"/>
          <w:sz w:val="20"/>
          <w:szCs w:val="20"/>
        </w:rPr>
        <w:t xml:space="preserve">zobowiązania podmiotu udostępniającego zasoby – odpowiednio </w:t>
      </w:r>
      <w:r w:rsidR="006C523F">
        <w:rPr>
          <w:rFonts w:ascii="Verdana" w:hAnsi="Verdana" w:cs="Verdana"/>
          <w:b w:val="0"/>
          <w:sz w:val="20"/>
          <w:szCs w:val="20"/>
        </w:rPr>
        <w:t>W</w:t>
      </w:r>
      <w:r w:rsidR="006C523F" w:rsidRPr="00D322D4">
        <w:rPr>
          <w:rFonts w:ascii="Verdana" w:hAnsi="Verdana" w:cs="Verdana"/>
          <w:b w:val="0"/>
          <w:sz w:val="20"/>
          <w:szCs w:val="20"/>
        </w:rPr>
        <w:t xml:space="preserve">ykonawca lub </w:t>
      </w:r>
      <w:r w:rsidR="006C523F">
        <w:rPr>
          <w:rFonts w:ascii="Verdana" w:hAnsi="Verdana" w:cs="Verdana"/>
          <w:b w:val="0"/>
          <w:sz w:val="20"/>
          <w:szCs w:val="20"/>
        </w:rPr>
        <w:t>W</w:t>
      </w:r>
      <w:r w:rsidR="006C523F" w:rsidRPr="00D322D4">
        <w:rPr>
          <w:rFonts w:ascii="Verdana" w:hAnsi="Verdana" w:cs="Verdana"/>
          <w:b w:val="0"/>
          <w:sz w:val="20"/>
          <w:szCs w:val="20"/>
        </w:rPr>
        <w:t xml:space="preserve">ykonawca </w:t>
      </w:r>
      <w:r w:rsidRPr="00D322D4">
        <w:rPr>
          <w:rFonts w:ascii="Verdana" w:hAnsi="Verdana" w:cs="Verdana"/>
          <w:b w:val="0"/>
          <w:sz w:val="20"/>
          <w:szCs w:val="20"/>
        </w:rPr>
        <w:t xml:space="preserve">wspólnie </w:t>
      </w:r>
      <w:r w:rsidR="006C523F" w:rsidRPr="00D322D4">
        <w:rPr>
          <w:rFonts w:ascii="Verdana" w:hAnsi="Verdana" w:cs="Verdana"/>
          <w:b w:val="0"/>
          <w:sz w:val="20"/>
          <w:szCs w:val="20"/>
        </w:rPr>
        <w:t>ubiegający się  o udzielenie zamówienia</w:t>
      </w:r>
      <w:r w:rsidR="006C523F">
        <w:rPr>
          <w:rFonts w:ascii="Verdana" w:hAnsi="Verdana" w:cs="Verdana"/>
          <w:b w:val="0"/>
          <w:sz w:val="20"/>
          <w:szCs w:val="20"/>
        </w:rPr>
        <w:t>;</w:t>
      </w:r>
    </w:p>
    <w:p w14:paraId="7B30BDFB" w14:textId="36548A40" w:rsidR="006C523F" w:rsidRPr="00056A2D" w:rsidRDefault="00327F75" w:rsidP="006935CC">
      <w:pPr>
        <w:pStyle w:val="Tekstpodstawowy2"/>
        <w:numPr>
          <w:ilvl w:val="0"/>
          <w:numId w:val="18"/>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006C523F" w:rsidRPr="00044B72">
        <w:rPr>
          <w:rFonts w:ascii="Verdana" w:hAnsi="Verdana" w:cs="Verdana"/>
          <w:b w:val="0"/>
          <w:sz w:val="20"/>
          <w:szCs w:val="20"/>
        </w:rPr>
        <w:t xml:space="preserve">przypadku pełnomocnictwa – </w:t>
      </w:r>
      <w:r>
        <w:rPr>
          <w:rFonts w:ascii="Verdana" w:hAnsi="Verdana" w:cs="Verdana"/>
          <w:b w:val="0"/>
          <w:sz w:val="20"/>
          <w:szCs w:val="20"/>
        </w:rPr>
        <w:t>mocodawca</w:t>
      </w:r>
      <w:r w:rsidR="006C523F">
        <w:rPr>
          <w:rFonts w:ascii="Verdana" w:hAnsi="Verdana" w:cs="Verdana"/>
          <w:b w:val="0"/>
          <w:sz w:val="20"/>
          <w:szCs w:val="20"/>
        </w:rPr>
        <w:t>.</w:t>
      </w:r>
    </w:p>
    <w:p w14:paraId="5E7FA491" w14:textId="3B0F862E" w:rsidR="006C523F" w:rsidRDefault="006C523F" w:rsidP="002A6A9D">
      <w:pPr>
        <w:pStyle w:val="Tekstpodstawowy2"/>
        <w:tabs>
          <w:tab w:val="left" w:pos="851"/>
        </w:tabs>
        <w:spacing w:after="120"/>
        <w:ind w:left="993" w:hanging="993"/>
        <w:rPr>
          <w:rFonts w:ascii="Verdana" w:hAnsi="Verdana" w:cs="Verdana"/>
          <w:b w:val="0"/>
          <w:sz w:val="20"/>
          <w:szCs w:val="20"/>
        </w:rPr>
      </w:pPr>
      <w:r>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w:t>
      </w:r>
      <w:r w:rsidR="00327F75">
        <w:rPr>
          <w:rFonts w:ascii="Verdana" w:hAnsi="Verdana" w:cs="Verdana"/>
          <w:b w:val="0"/>
          <w:sz w:val="20"/>
          <w:szCs w:val="20"/>
        </w:rPr>
        <w:t>4</w:t>
      </w:r>
      <w:r>
        <w:rPr>
          <w:rFonts w:ascii="Verdana" w:hAnsi="Verdana" w:cs="Verdana"/>
          <w:b w:val="0"/>
          <w:sz w:val="20"/>
          <w:szCs w:val="20"/>
        </w:rPr>
        <w:t>.</w:t>
      </w:r>
      <w:r>
        <w:rPr>
          <w:rFonts w:ascii="Verdana" w:hAnsi="Verdana" w:cs="Verdana"/>
          <w:b w:val="0"/>
          <w:sz w:val="20"/>
          <w:szCs w:val="20"/>
        </w:rPr>
        <w:tab/>
      </w:r>
      <w:r w:rsidRPr="00CE6286">
        <w:rPr>
          <w:rFonts w:ascii="Verdana" w:hAnsi="Verdana" w:cs="Verdana"/>
          <w:b w:val="0"/>
          <w:sz w:val="20"/>
          <w:szCs w:val="20"/>
        </w:rPr>
        <w:t xml:space="preserve">Zobowiązanie, o którym mowa w pkt. </w:t>
      </w:r>
      <w:r>
        <w:rPr>
          <w:rFonts w:ascii="Verdana" w:hAnsi="Verdana" w:cs="Verdana"/>
          <w:b w:val="0"/>
          <w:sz w:val="20"/>
          <w:szCs w:val="20"/>
        </w:rPr>
        <w:t>11.3</w:t>
      </w:r>
      <w:r w:rsidRPr="00CE6286">
        <w:rPr>
          <w:rFonts w:ascii="Verdana" w:hAnsi="Verdana" w:cs="Verdana"/>
          <w:b w:val="0"/>
          <w:sz w:val="20"/>
          <w:szCs w:val="20"/>
        </w:rPr>
        <w:t>. IDW powinno być podpisane przez osobę upoważnioną do reprezentowania podmiotu udostępniającego zasoby</w:t>
      </w:r>
      <w:r>
        <w:rPr>
          <w:rFonts w:ascii="Verdana" w:hAnsi="Verdana" w:cs="Verdana"/>
          <w:b w:val="0"/>
          <w:sz w:val="20"/>
          <w:szCs w:val="20"/>
        </w:rPr>
        <w:t>.</w:t>
      </w:r>
    </w:p>
    <w:p w14:paraId="23415AC9" w14:textId="6C43B596" w:rsidR="693A275D" w:rsidRPr="002A6A9D" w:rsidRDefault="693A275D" w:rsidP="002A6A9D">
      <w:pPr>
        <w:pStyle w:val="Tekstpodstawowy2"/>
        <w:tabs>
          <w:tab w:val="left" w:pos="993"/>
        </w:tabs>
        <w:spacing w:after="120"/>
        <w:ind w:left="851" w:hanging="851"/>
        <w:rPr>
          <w:rFonts w:ascii="Verdana" w:hAnsi="Verdana" w:cs="Verdana"/>
          <w:b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6</w:t>
      </w:r>
      <w:r w:rsidRPr="007D3A1D">
        <w:rPr>
          <w:rFonts w:ascii="Verdana" w:hAnsi="Verdana" w:cs="Verdana"/>
          <w:b w:val="0"/>
          <w:bCs w:val="0"/>
          <w:sz w:val="20"/>
          <w:szCs w:val="20"/>
        </w:rPr>
        <w:t>.</w:t>
      </w:r>
      <w:r w:rsidR="002A6A9D">
        <w:rPr>
          <w:rFonts w:ascii="Verdana" w:hAnsi="Verdana" w:cs="Verdana"/>
          <w:b w:val="0"/>
          <w:bCs w:val="0"/>
          <w:sz w:val="20"/>
          <w:szCs w:val="20"/>
        </w:rPr>
        <w:t>16</w:t>
      </w:r>
      <w:r w:rsidRPr="007D3A1D">
        <w:rPr>
          <w:rFonts w:ascii="Verdana" w:hAnsi="Verdana" w:cs="Verdana"/>
          <w:b w:val="0"/>
          <w:bCs w:val="0"/>
          <w:sz w:val="20"/>
          <w:szCs w:val="20"/>
        </w:rPr>
        <w:t>.</w:t>
      </w:r>
      <w:r w:rsidR="00327F75">
        <w:rPr>
          <w:rFonts w:ascii="Verdana" w:hAnsi="Verdana" w:cs="Verdana"/>
          <w:b w:val="0"/>
          <w:bCs w:val="0"/>
          <w:sz w:val="20"/>
          <w:szCs w:val="20"/>
        </w:rPr>
        <w:t>5</w:t>
      </w:r>
      <w:r w:rsidR="713F0C31" w:rsidRPr="007D3A1D">
        <w:rPr>
          <w:rFonts w:ascii="Verdana" w:hAnsi="Verdana" w:cs="Verdana"/>
          <w:b w:val="0"/>
          <w:bCs w:val="0"/>
          <w:sz w:val="20"/>
          <w:szCs w:val="20"/>
        </w:rPr>
        <w:t>.</w:t>
      </w:r>
      <w:r w:rsidR="52C1645F" w:rsidRPr="007D3A1D">
        <w:rPr>
          <w:rFonts w:ascii="Verdana" w:hAnsi="Verdana" w:cs="Verdana"/>
          <w:b w:val="0"/>
          <w:bCs w:val="0"/>
          <w:sz w:val="20"/>
          <w:szCs w:val="20"/>
        </w:rPr>
        <w:t xml:space="preserve"> </w:t>
      </w:r>
      <w:r w:rsidR="00792AF2">
        <w:rPr>
          <w:rFonts w:ascii="Verdana" w:hAnsi="Verdana" w:cs="Verdana"/>
          <w:b w:val="0"/>
          <w:bCs w:val="0"/>
          <w:sz w:val="20"/>
          <w:szCs w:val="20"/>
        </w:rPr>
        <w:tab/>
      </w:r>
      <w:r w:rsidR="4C251139" w:rsidRPr="002A6A9D">
        <w:rPr>
          <w:rFonts w:ascii="Verdana" w:hAnsi="Verdana" w:cs="Verdana"/>
          <w:b w:val="0"/>
          <w:sz w:val="20"/>
          <w:szCs w:val="20"/>
        </w:rPr>
        <w:t>Oferta powinna być sporządzona w języku polskim.</w:t>
      </w:r>
    </w:p>
    <w:p w14:paraId="39526D20" w14:textId="64255198" w:rsidR="4C251139" w:rsidRPr="007D3A1D" w:rsidRDefault="4C251139" w:rsidP="002A6A9D">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sidR="00C6093F">
        <w:rPr>
          <w:rFonts w:ascii="Verdana" w:hAnsi="Verdana"/>
          <w:b w:val="0"/>
          <w:bCs w:val="0"/>
          <w:sz w:val="20"/>
          <w:szCs w:val="20"/>
        </w:rPr>
        <w:t>6</w:t>
      </w:r>
      <w:r w:rsidRPr="007D3A1D">
        <w:rPr>
          <w:rFonts w:ascii="Verdana" w:hAnsi="Verdana"/>
          <w:b w:val="0"/>
          <w:bCs w:val="0"/>
          <w:sz w:val="20"/>
          <w:szCs w:val="20"/>
        </w:rPr>
        <w:t>.</w:t>
      </w:r>
      <w:r w:rsidR="002A6A9D">
        <w:rPr>
          <w:rFonts w:ascii="Verdana" w:hAnsi="Verdana"/>
          <w:b w:val="0"/>
          <w:bCs w:val="0"/>
          <w:sz w:val="20"/>
          <w:szCs w:val="20"/>
        </w:rPr>
        <w:t>16</w:t>
      </w:r>
      <w:r w:rsidRPr="007D3A1D">
        <w:rPr>
          <w:rFonts w:ascii="Verdana" w:hAnsi="Verdana"/>
          <w:b w:val="0"/>
          <w:bCs w:val="0"/>
          <w:sz w:val="20"/>
          <w:szCs w:val="20"/>
        </w:rPr>
        <w:t>.</w:t>
      </w:r>
      <w:r w:rsidR="00327F75">
        <w:rPr>
          <w:rFonts w:ascii="Verdana" w:hAnsi="Verdana"/>
          <w:b w:val="0"/>
          <w:bCs w:val="0"/>
          <w:sz w:val="20"/>
          <w:szCs w:val="20"/>
        </w:rPr>
        <w:t>6</w:t>
      </w:r>
      <w:r w:rsidR="00F16A43">
        <w:rPr>
          <w:rFonts w:ascii="Verdana" w:hAnsi="Verdana"/>
          <w:b w:val="0"/>
          <w:bCs w:val="0"/>
          <w:sz w:val="20"/>
          <w:szCs w:val="20"/>
        </w:rPr>
        <w:t>.</w:t>
      </w:r>
      <w:r w:rsidR="00F16A43">
        <w:rPr>
          <w:rFonts w:ascii="Verdana" w:hAnsi="Verdana"/>
          <w:b w:val="0"/>
          <w:bCs w:val="0"/>
          <w:sz w:val="20"/>
          <w:szCs w:val="20"/>
        </w:rPr>
        <w:tab/>
        <w:t>Podmiotowe środki dowodowe</w:t>
      </w:r>
      <w:r w:rsidR="00792AF2">
        <w:rPr>
          <w:rFonts w:ascii="Verdana" w:hAnsi="Verdana"/>
          <w:b w:val="0"/>
          <w:bCs w:val="0"/>
          <w:sz w:val="20"/>
          <w:szCs w:val="20"/>
        </w:rPr>
        <w:t xml:space="preserve"> lub inne dokumenty</w:t>
      </w:r>
      <w:r w:rsidR="00327F75">
        <w:rPr>
          <w:rFonts w:ascii="Verdana" w:hAnsi="Verdana"/>
          <w:b w:val="0"/>
          <w:bCs w:val="0"/>
          <w:sz w:val="20"/>
          <w:szCs w:val="20"/>
        </w:rPr>
        <w:t xml:space="preserve"> lub oświadczenia </w:t>
      </w:r>
      <w:r w:rsidR="713F0C31" w:rsidRPr="007D3A1D">
        <w:rPr>
          <w:rFonts w:ascii="Verdana" w:hAnsi="Verdana"/>
          <w:b w:val="0"/>
          <w:bCs w:val="0"/>
          <w:sz w:val="20"/>
          <w:szCs w:val="20"/>
        </w:rPr>
        <w:t>sporządzone w</w:t>
      </w:r>
      <w:r w:rsidR="007A621F">
        <w:rPr>
          <w:rFonts w:ascii="Verdana" w:hAnsi="Verdana"/>
          <w:b w:val="0"/>
          <w:bCs w:val="0"/>
          <w:sz w:val="20"/>
          <w:szCs w:val="20"/>
        </w:rPr>
        <w:t> </w:t>
      </w:r>
      <w:r w:rsidR="713F0C31" w:rsidRPr="007D3A1D">
        <w:rPr>
          <w:rFonts w:ascii="Verdana" w:hAnsi="Verdana"/>
          <w:b w:val="0"/>
          <w:bCs w:val="0"/>
          <w:sz w:val="20"/>
          <w:szCs w:val="20"/>
        </w:rPr>
        <w:t xml:space="preserve">języku obcym </w:t>
      </w:r>
      <w:r w:rsidR="00D75FF4">
        <w:rPr>
          <w:rFonts w:ascii="Verdana" w:hAnsi="Verdana"/>
          <w:b w:val="0"/>
          <w:bCs w:val="0"/>
          <w:sz w:val="20"/>
          <w:szCs w:val="20"/>
        </w:rPr>
        <w:t>Wykonawca przekazuje</w:t>
      </w:r>
      <w:r w:rsidR="713F0C31" w:rsidRPr="007D3A1D">
        <w:rPr>
          <w:rFonts w:ascii="Verdana" w:hAnsi="Verdana"/>
          <w:b w:val="0"/>
          <w:bCs w:val="0"/>
          <w:sz w:val="20"/>
          <w:szCs w:val="20"/>
        </w:rPr>
        <w:t xml:space="preserve"> wraz z tłumaczeniem na język polski.</w:t>
      </w:r>
    </w:p>
    <w:p w14:paraId="41D2B85E" w14:textId="22CF7F93" w:rsidR="0006792C" w:rsidRPr="007D3A1D" w:rsidRDefault="392422F5" w:rsidP="002A6A9D">
      <w:pPr>
        <w:pStyle w:val="Tekstpodstawowy2"/>
        <w:tabs>
          <w:tab w:val="left" w:pos="993"/>
        </w:tabs>
        <w:spacing w:after="120"/>
        <w:ind w:left="993" w:hanging="993"/>
        <w:rPr>
          <w:rFonts w:ascii="Verdana" w:hAnsi="Verdana"/>
          <w:b w:val="0"/>
          <w:bCs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6</w:t>
      </w:r>
      <w:r w:rsidRPr="007D3A1D">
        <w:rPr>
          <w:rFonts w:ascii="Verdana" w:hAnsi="Verdana" w:cs="Verdana"/>
          <w:b w:val="0"/>
          <w:bCs w:val="0"/>
          <w:sz w:val="20"/>
          <w:szCs w:val="20"/>
        </w:rPr>
        <w:t>.</w:t>
      </w:r>
      <w:r w:rsidR="002A6A9D">
        <w:rPr>
          <w:rFonts w:ascii="Verdana" w:hAnsi="Verdana" w:cs="Verdana"/>
          <w:b w:val="0"/>
          <w:bCs w:val="0"/>
          <w:sz w:val="20"/>
          <w:szCs w:val="20"/>
        </w:rPr>
        <w:t>16</w:t>
      </w:r>
      <w:r w:rsidRPr="007D3A1D">
        <w:rPr>
          <w:rFonts w:ascii="Verdana" w:hAnsi="Verdana" w:cs="Verdana"/>
          <w:b w:val="0"/>
          <w:bCs w:val="0"/>
          <w:sz w:val="20"/>
          <w:szCs w:val="20"/>
        </w:rPr>
        <w:t>.</w:t>
      </w:r>
      <w:r w:rsidR="00327F75">
        <w:rPr>
          <w:rFonts w:ascii="Verdana" w:hAnsi="Verdana" w:cs="Verdana"/>
          <w:b w:val="0"/>
          <w:bCs w:val="0"/>
          <w:sz w:val="20"/>
          <w:szCs w:val="20"/>
        </w:rPr>
        <w:t>7</w:t>
      </w:r>
      <w:r w:rsidR="0006792C" w:rsidRPr="007D3A1D">
        <w:rPr>
          <w:rFonts w:ascii="Verdana" w:hAnsi="Verdana" w:cs="Verdana"/>
          <w:b w:val="0"/>
          <w:bCs w:val="0"/>
          <w:sz w:val="20"/>
          <w:szCs w:val="20"/>
        </w:rPr>
        <w:t>.</w:t>
      </w:r>
      <w:r w:rsidR="00D75FF4">
        <w:rPr>
          <w:rFonts w:ascii="Verdana" w:hAnsi="Verdana" w:cs="Verdana"/>
          <w:b w:val="0"/>
          <w:bCs w:val="0"/>
          <w:sz w:val="20"/>
          <w:szCs w:val="20"/>
        </w:rPr>
        <w:tab/>
      </w:r>
      <w:r w:rsidR="0006792C"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0006792C" w:rsidRPr="00C6093F">
        <w:rPr>
          <w:rFonts w:ascii="Verdana" w:hAnsi="Verdana" w:cs="Verdana"/>
          <w:b w:val="0"/>
          <w:bCs w:val="0"/>
          <w:sz w:val="20"/>
          <w:szCs w:val="20"/>
        </w:rPr>
        <w:t>Rozdziale 2 i w Rozdziale 3 Tomu I SWZ, powinny być sporządzone zgodnie z tym</w:t>
      </w:r>
      <w:r w:rsidR="0006792C" w:rsidRPr="007D3A1D">
        <w:rPr>
          <w:rFonts w:ascii="Verdana" w:hAnsi="Verdana" w:cs="Verdana"/>
          <w:b w:val="0"/>
          <w:bCs w:val="0"/>
          <w:sz w:val="20"/>
          <w:szCs w:val="20"/>
        </w:rPr>
        <w:t>i wzorami, co do treści oraz opisu kolumn i</w:t>
      </w:r>
      <w:r w:rsidR="002A6A9D">
        <w:rPr>
          <w:rFonts w:ascii="Verdana" w:hAnsi="Verdana" w:cs="Verdana"/>
          <w:b w:val="0"/>
          <w:bCs w:val="0"/>
          <w:sz w:val="20"/>
          <w:szCs w:val="20"/>
        </w:rPr>
        <w:t> </w:t>
      </w:r>
      <w:r w:rsidR="0006792C" w:rsidRPr="007D3A1D">
        <w:rPr>
          <w:rFonts w:ascii="Verdana" w:hAnsi="Verdana" w:cs="Verdana"/>
          <w:b w:val="0"/>
          <w:bCs w:val="0"/>
          <w:sz w:val="20"/>
          <w:szCs w:val="20"/>
        </w:rPr>
        <w:t>wierszy</w:t>
      </w:r>
      <w:r w:rsidR="00F16A43">
        <w:rPr>
          <w:rFonts w:ascii="Verdana" w:hAnsi="Verdana" w:cs="Verdana"/>
          <w:b w:val="0"/>
          <w:bCs w:val="0"/>
          <w:sz w:val="20"/>
          <w:szCs w:val="20"/>
        </w:rPr>
        <w:t>.</w:t>
      </w:r>
    </w:p>
    <w:p w14:paraId="12C8499D" w14:textId="77777777" w:rsidR="008C480E" w:rsidRPr="007D3A1D" w:rsidRDefault="008C480E" w:rsidP="006C3224">
      <w:pPr>
        <w:pStyle w:val="Tekstpodstawowy2"/>
        <w:spacing w:after="120"/>
        <w:rPr>
          <w:rFonts w:ascii="Verdana" w:hAnsi="Verdana"/>
          <w:b w:val="0"/>
          <w:iCs/>
          <w:sz w:val="20"/>
          <w:szCs w:val="20"/>
        </w:rPr>
      </w:pPr>
    </w:p>
    <w:p w14:paraId="7DAE0EBB" w14:textId="7326B82E"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t>1</w:t>
      </w:r>
      <w:r w:rsidR="00C6093F">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312D4EC0" w14:textId="4D999AE0"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hAnsi="Verdana" w:cs="Verdana"/>
          <w:sz w:val="20"/>
          <w:szCs w:val="20"/>
        </w:rPr>
        <w:t>17.1.</w:t>
      </w:r>
      <w:r>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Formularz 2.2. Wykaz płatności – tabela elementów zryczałtowanych, </w:t>
      </w:r>
      <w:r>
        <w:rPr>
          <w:rFonts w:ascii="Verdana" w:hAnsi="Verdana"/>
          <w:sz w:val="20"/>
          <w:szCs w:val="20"/>
        </w:rPr>
        <w:t>którego wzór załączono do SWZ (Tom II).</w:t>
      </w:r>
    </w:p>
    <w:p w14:paraId="3232E734" w14:textId="211BA991"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t>Wykonawca obliczając Cenę oferty musi uwzględnić w Wykazie płatności wszystkie podane i opisane tam pozycje. Wykonawca nie może samodzielnie wprowadzać zmian do Wykazu płatności.</w:t>
      </w:r>
    </w:p>
    <w:p w14:paraId="65DC8C5B" w14:textId="6FC4E126"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Pr>
          <w:rFonts w:ascii="Verdana" w:hAnsi="Verdana"/>
          <w:sz w:val="20"/>
          <w:szCs w:val="20"/>
        </w:rPr>
        <w:t>Wykonawca w Wykazie płatności określi</w:t>
      </w:r>
      <w:r>
        <w:rPr>
          <w:rFonts w:ascii="Verdana" w:hAnsi="Verdana" w:cs="Verdana"/>
          <w:sz w:val="20"/>
          <w:szCs w:val="20"/>
        </w:rPr>
        <w:t xml:space="preserve"> wartości netto dla podanych i opisanych tam pozycji, a następnie </w:t>
      </w:r>
      <w:r>
        <w:rPr>
          <w:rFonts w:ascii="Verdana" w:hAnsi="Verdana"/>
          <w:sz w:val="20"/>
          <w:szCs w:val="20"/>
        </w:rPr>
        <w:t xml:space="preserve">wyliczy podatek VAT oraz wartość brutto. </w:t>
      </w:r>
      <w:r>
        <w:rPr>
          <w:rFonts w:ascii="Verdana" w:hAnsi="Verdana" w:cs="Verdana"/>
          <w:sz w:val="20"/>
          <w:szCs w:val="20"/>
        </w:rPr>
        <w:t xml:space="preserve">Wartość brutto wyliczoną w </w:t>
      </w:r>
      <w:r>
        <w:rPr>
          <w:rFonts w:ascii="Verdana" w:hAnsi="Verdana"/>
          <w:sz w:val="20"/>
          <w:szCs w:val="20"/>
        </w:rPr>
        <w:t xml:space="preserve">Wykazie płatności </w:t>
      </w:r>
      <w:r>
        <w:rPr>
          <w:rFonts w:ascii="Verdana" w:hAnsi="Verdana" w:cs="Verdana"/>
          <w:sz w:val="20"/>
          <w:szCs w:val="20"/>
        </w:rPr>
        <w:t>Wykonawca przeniesie do Formularza „Oferta”.</w:t>
      </w:r>
    </w:p>
    <w:p w14:paraId="5901706D" w14:textId="77777777" w:rsidR="009103B4" w:rsidRDefault="009103B4" w:rsidP="009103B4">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w:t>
      </w:r>
    </w:p>
    <w:p w14:paraId="2742D89F" w14:textId="77777777" w:rsidR="009103B4" w:rsidRDefault="009103B4" w:rsidP="009103B4">
      <w:pPr>
        <w:pStyle w:val="Tekstpodstawowy2"/>
        <w:spacing w:after="120"/>
        <w:ind w:left="709" w:hanging="709"/>
        <w:rPr>
          <w:rFonts w:ascii="Verdana" w:hAnsi="Verdana" w:cs="Verdana"/>
          <w:b w:val="0"/>
          <w:sz w:val="20"/>
          <w:szCs w:val="20"/>
        </w:rPr>
      </w:pPr>
      <w:r>
        <w:rPr>
          <w:rFonts w:ascii="Verdana" w:hAnsi="Verdana" w:cs="Verdana"/>
          <w:b w:val="0"/>
          <w:sz w:val="20"/>
          <w:szCs w:val="20"/>
        </w:rPr>
        <w:t>17.5.</w:t>
      </w:r>
      <w:r>
        <w:rPr>
          <w:rFonts w:ascii="Verdana" w:hAnsi="Verdana" w:cs="Verdana"/>
          <w:b w:val="0"/>
          <w:sz w:val="20"/>
          <w:szCs w:val="20"/>
        </w:rPr>
        <w:tab/>
        <w:t>Wykonawca powinien wyliczyć cenę oferty brutto, tj. wraz z należnym podatkiem VAT w wysokości przewidzianej ustawowo.</w:t>
      </w:r>
    </w:p>
    <w:p w14:paraId="4A7D0921" w14:textId="77777777" w:rsidR="009103B4" w:rsidRDefault="009103B4" w:rsidP="009103B4">
      <w:pPr>
        <w:pStyle w:val="Tekstpodstawowy2"/>
        <w:spacing w:after="120"/>
        <w:ind w:left="709" w:hanging="709"/>
        <w:rPr>
          <w:rFonts w:ascii="Verdana" w:hAnsi="Verdana" w:cs="Verdana"/>
          <w:b w:val="0"/>
          <w:sz w:val="20"/>
          <w:szCs w:val="20"/>
        </w:rPr>
      </w:pPr>
      <w:r>
        <w:rPr>
          <w:rFonts w:ascii="Verdana" w:hAnsi="Verdana" w:cs="Verdana"/>
          <w:b w:val="0"/>
          <w:sz w:val="20"/>
          <w:szCs w:val="20"/>
        </w:rPr>
        <w:t>17.6.</w:t>
      </w:r>
      <w:r>
        <w:rPr>
          <w:rFonts w:ascii="Verdana" w:hAnsi="Verdana" w:cs="Verdana"/>
          <w:b w:val="0"/>
          <w:sz w:val="20"/>
          <w:szCs w:val="20"/>
        </w:rPr>
        <w:tab/>
        <w:t>Cena oferty powinna być wyrażona w złotych polskich (PLN) z dokładnością do dwóch miejsc po przecinku i obejmować całkowity koszt wykonania zamówienia.</w:t>
      </w:r>
    </w:p>
    <w:p w14:paraId="39D407C3" w14:textId="77777777" w:rsidR="009103B4" w:rsidRDefault="009103B4" w:rsidP="009103B4">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17.7.</w:t>
      </w:r>
      <w:r>
        <w:rPr>
          <w:rFonts w:ascii="Verdana" w:hAnsi="Verdana" w:cs="Verdana"/>
          <w:b w:val="0"/>
          <w:sz w:val="20"/>
          <w:szCs w:val="20"/>
        </w:rPr>
        <w:tab/>
      </w:r>
      <w:r>
        <w:rPr>
          <w:rFonts w:ascii="Verdana" w:hAnsi="Verdana" w:cs="Verdana"/>
          <w:b w:val="0"/>
          <w:bCs w:val="0"/>
          <w:sz w:val="20"/>
          <w:szCs w:val="20"/>
        </w:rPr>
        <w:t xml:space="preserve">Cena oferty powinna obejmować całkowity koszt wykonania przedmiotu zamówienia w tym również wszelkie koszty towarzyszące wykonaniu, o których mowa w </w:t>
      </w:r>
      <w:r>
        <w:rPr>
          <w:rFonts w:ascii="Verdana" w:hAnsi="Verdana" w:cs="Verdana"/>
          <w:b w:val="0"/>
          <w:bCs w:val="0"/>
          <w:iCs/>
          <w:sz w:val="20"/>
          <w:szCs w:val="20"/>
        </w:rPr>
        <w:t>Tomach II-III</w:t>
      </w:r>
      <w:r>
        <w:rPr>
          <w:rFonts w:ascii="Verdana" w:hAnsi="Verdana" w:cs="Verdana"/>
          <w:b w:val="0"/>
          <w:bCs w:val="0"/>
          <w:sz w:val="20"/>
          <w:szCs w:val="20"/>
        </w:rPr>
        <w:t xml:space="preserve"> niniejszej SWZ. Koszty towarzyszące wykonaniu przedmiotu zamówienia, których nie ujęto, Wykonawca powinien ująć w cenach pozycji opisanych w Formularzu cenowym.</w:t>
      </w:r>
    </w:p>
    <w:p w14:paraId="49E398E2" w14:textId="5BB12E7E" w:rsidR="0006792C" w:rsidRDefault="009103B4" w:rsidP="009103B4">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17.8. Jeżeli złożona zostanie oferta, której wybór prowadzić będzie do powstania u Zamawiającego obowiązku podatkowego zgodnie z przepisami o podatku od towarów i usług</w:t>
      </w:r>
      <w:r>
        <w:rPr>
          <w:rStyle w:val="Odwoanieprzypisudolnego"/>
          <w:rFonts w:ascii="Verdana" w:hAnsi="Verdana" w:cs="Verdana"/>
          <w:b w:val="0"/>
          <w:bCs w:val="0"/>
          <w:sz w:val="20"/>
          <w:szCs w:val="20"/>
        </w:rPr>
        <w:footnoteReference w:id="21"/>
      </w:r>
      <w:r>
        <w:rPr>
          <w:rFonts w:ascii="Verdana" w:hAnsi="Verdana" w:cs="Verdana"/>
          <w:b w:val="0"/>
          <w:bCs w:val="0"/>
          <w:sz w:val="20"/>
          <w:szCs w:val="20"/>
        </w:rPr>
        <w:t xml:space="preserve">, Zamawiający w celu oceny takiej oferty doliczy do przedstawionej w niej ceny podatek od towarów i usług, który miałby obowiązek rozliczyć zgodnie z tymi przepisami. Wykonawca, składając ofertę, informuje Zamawiającego, czy wybór oferty będzie </w:t>
      </w:r>
      <w:r>
        <w:rPr>
          <w:rFonts w:ascii="Verdana" w:hAnsi="Verdana" w:cs="Verdana"/>
          <w:b w:val="0"/>
          <w:bCs w:val="0"/>
          <w:sz w:val="20"/>
          <w:szCs w:val="20"/>
        </w:rPr>
        <w:lastRenderedPageBreak/>
        <w:t>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516D2EE6" w14:textId="77777777" w:rsidR="009103B4" w:rsidRPr="009103B4" w:rsidRDefault="009103B4" w:rsidP="009103B4">
      <w:pPr>
        <w:pStyle w:val="Tekstpodstawowy2"/>
        <w:spacing w:after="120"/>
        <w:ind w:left="709" w:hanging="709"/>
        <w:rPr>
          <w:rFonts w:ascii="Verdana" w:hAnsi="Verdana" w:cs="Verdana"/>
          <w:b w:val="0"/>
          <w:bCs w:val="0"/>
          <w:sz w:val="20"/>
          <w:szCs w:val="20"/>
        </w:rPr>
      </w:pPr>
    </w:p>
    <w:p w14:paraId="175A403B" w14:textId="7B16A6C0" w:rsidR="0006792C" w:rsidRPr="00B11689" w:rsidRDefault="0006792C" w:rsidP="00C258EB">
      <w:pPr>
        <w:suppressAutoHyphens/>
        <w:spacing w:before="120" w:after="120"/>
        <w:rPr>
          <w:rFonts w:ascii="Verdana" w:hAnsi="Verdana"/>
          <w:b/>
          <w:sz w:val="20"/>
          <w:szCs w:val="20"/>
          <w:lang w:eastAsia="ar-SA"/>
        </w:rPr>
      </w:pPr>
      <w:r w:rsidRPr="00B11689">
        <w:rPr>
          <w:rFonts w:ascii="Verdana" w:hAnsi="Verdana"/>
          <w:b/>
          <w:sz w:val="20"/>
          <w:szCs w:val="20"/>
          <w:lang w:eastAsia="ar-SA"/>
        </w:rPr>
        <w:t>1</w:t>
      </w:r>
      <w:r w:rsidR="001952A9" w:rsidRPr="00B11689">
        <w:rPr>
          <w:rFonts w:ascii="Verdana" w:hAnsi="Verdana"/>
          <w:b/>
          <w:sz w:val="20"/>
          <w:szCs w:val="20"/>
          <w:lang w:eastAsia="ar-SA"/>
        </w:rPr>
        <w:t>8</w:t>
      </w:r>
      <w:r w:rsidRPr="00B11689">
        <w:rPr>
          <w:rFonts w:ascii="Verdana" w:hAnsi="Verdana"/>
          <w:b/>
          <w:sz w:val="20"/>
          <w:szCs w:val="20"/>
          <w:lang w:eastAsia="ar-SA"/>
        </w:rPr>
        <w:t>.</w:t>
      </w:r>
      <w:r w:rsidRPr="00B11689">
        <w:rPr>
          <w:rFonts w:ascii="Verdana" w:hAnsi="Verdana"/>
          <w:b/>
          <w:sz w:val="20"/>
          <w:szCs w:val="20"/>
          <w:lang w:eastAsia="ar-SA"/>
        </w:rPr>
        <w:tab/>
        <w:t>WYMAGANIA DOTYCZĄCE WADIUM</w:t>
      </w:r>
    </w:p>
    <w:p w14:paraId="5FF9C8ED" w14:textId="284ED192" w:rsidR="00EA5E80" w:rsidRPr="009F59DE" w:rsidRDefault="00EA5E80" w:rsidP="00EA5E80">
      <w:pPr>
        <w:suppressAutoHyphens/>
        <w:spacing w:before="120" w:after="120"/>
        <w:ind w:left="709" w:hanging="709"/>
        <w:jc w:val="both"/>
        <w:rPr>
          <w:rFonts w:ascii="Verdana" w:hAnsi="Verdana"/>
          <w:iCs/>
          <w:color w:val="000000"/>
          <w:spacing w:val="4"/>
          <w:sz w:val="20"/>
          <w:szCs w:val="20"/>
          <w:lang w:eastAsia="ar-SA"/>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320969">
        <w:rPr>
          <w:rFonts w:ascii="Verdana" w:hAnsi="Verdana"/>
          <w:sz w:val="20"/>
          <w:szCs w:val="20"/>
        </w:rPr>
        <w:t>Zamawiający nie wymaga wniesienia wadium.</w:t>
      </w:r>
    </w:p>
    <w:p w14:paraId="2CF18FBD" w14:textId="77777777" w:rsidR="005147C7" w:rsidRPr="005147C7" w:rsidRDefault="005147C7" w:rsidP="005147C7">
      <w:pPr>
        <w:autoSpaceDE w:val="0"/>
        <w:autoSpaceDN w:val="0"/>
        <w:spacing w:before="120" w:after="120" w:line="276" w:lineRule="auto"/>
        <w:ind w:left="705" w:hanging="705"/>
        <w:jc w:val="both"/>
        <w:rPr>
          <w:rFonts w:ascii="Verdana" w:hAnsi="Verdana"/>
          <w:sz w:val="20"/>
          <w:szCs w:val="20"/>
        </w:rPr>
      </w:pPr>
    </w:p>
    <w:p w14:paraId="37A2ACBA" w14:textId="022564E9" w:rsidR="0006792C" w:rsidRPr="001952A9" w:rsidRDefault="0006792C" w:rsidP="00C258EB">
      <w:pPr>
        <w:suppressAutoHyphens/>
        <w:spacing w:before="120" w:after="120"/>
        <w:rPr>
          <w:rFonts w:ascii="Verdana" w:hAnsi="Verdana"/>
          <w:b/>
          <w:bCs/>
          <w:sz w:val="20"/>
          <w:szCs w:val="20"/>
          <w:lang w:eastAsia="ar-SA"/>
        </w:rPr>
      </w:pPr>
      <w:r w:rsidRPr="001952A9">
        <w:rPr>
          <w:rFonts w:ascii="Verdana" w:hAnsi="Verdana"/>
          <w:b/>
          <w:bCs/>
          <w:sz w:val="20"/>
          <w:szCs w:val="20"/>
          <w:lang w:eastAsia="ar-SA"/>
        </w:rPr>
        <w:t>1</w:t>
      </w:r>
      <w:r w:rsidR="001952A9">
        <w:rPr>
          <w:rFonts w:ascii="Verdana" w:hAnsi="Verdana"/>
          <w:b/>
          <w:bCs/>
          <w:sz w:val="20"/>
          <w:szCs w:val="20"/>
          <w:lang w:eastAsia="ar-SA"/>
        </w:rPr>
        <w:t>9</w:t>
      </w:r>
      <w:r w:rsidRPr="001952A9">
        <w:rPr>
          <w:rFonts w:ascii="Verdana" w:hAnsi="Verdana"/>
          <w:b/>
          <w:bCs/>
          <w:sz w:val="20"/>
          <w:szCs w:val="20"/>
          <w:lang w:eastAsia="ar-SA"/>
        </w:rPr>
        <w:t>.</w:t>
      </w:r>
      <w:r w:rsidRPr="001952A9">
        <w:rPr>
          <w:rFonts w:ascii="Verdana" w:hAnsi="Verdana"/>
          <w:b/>
          <w:sz w:val="20"/>
          <w:szCs w:val="20"/>
          <w:lang w:eastAsia="ar-SA"/>
        </w:rPr>
        <w:tab/>
      </w:r>
      <w:r w:rsidRPr="001952A9">
        <w:rPr>
          <w:rFonts w:ascii="Verdana" w:hAnsi="Verdana" w:cs="Verdana"/>
          <w:b/>
          <w:bCs/>
          <w:spacing w:val="4"/>
          <w:sz w:val="20"/>
          <w:szCs w:val="20"/>
        </w:rPr>
        <w:t>MIEJSCE ORAZ TERMIN SKŁADANIA I OTWARCIA OFERT</w:t>
      </w:r>
    </w:p>
    <w:p w14:paraId="34C7A04C" w14:textId="2B8947E1" w:rsidR="009D7354" w:rsidRPr="00CE0AF3" w:rsidRDefault="009D7354" w:rsidP="006935CC">
      <w:pPr>
        <w:pStyle w:val="Akapitzlist"/>
        <w:numPr>
          <w:ilvl w:val="1"/>
          <w:numId w:val="27"/>
        </w:numPr>
        <w:ind w:left="709" w:right="-108" w:hanging="709"/>
        <w:jc w:val="both"/>
        <w:rPr>
          <w:rFonts w:ascii="Verdana" w:hAnsi="Verdana"/>
          <w:sz w:val="20"/>
          <w:szCs w:val="20"/>
        </w:rPr>
      </w:pPr>
      <w:bookmarkStart w:id="12" w:name="_Hlk69908171"/>
      <w:r w:rsidRPr="00CE0AF3">
        <w:rPr>
          <w:rFonts w:ascii="Verdana" w:hAnsi="Verdana"/>
          <w:b/>
          <w:sz w:val="20"/>
          <w:szCs w:val="20"/>
        </w:rPr>
        <w:t xml:space="preserve">Ofertę należy złożyć w terminie do dnia </w:t>
      </w:r>
      <w:r w:rsidR="00320969">
        <w:rPr>
          <w:rFonts w:ascii="Verdana" w:hAnsi="Verdana"/>
          <w:b/>
          <w:sz w:val="20"/>
          <w:szCs w:val="20"/>
        </w:rPr>
        <w:t>08</w:t>
      </w:r>
      <w:r w:rsidRPr="00CE0AF3">
        <w:rPr>
          <w:rFonts w:ascii="Verdana" w:hAnsi="Verdana"/>
          <w:b/>
          <w:sz w:val="20"/>
          <w:szCs w:val="20"/>
        </w:rPr>
        <w:t>.</w:t>
      </w:r>
      <w:r w:rsidR="00320969">
        <w:rPr>
          <w:rFonts w:ascii="Verdana" w:hAnsi="Verdana"/>
          <w:b/>
          <w:sz w:val="20"/>
          <w:szCs w:val="20"/>
        </w:rPr>
        <w:t>10</w:t>
      </w:r>
      <w:r w:rsidRPr="00CE0AF3">
        <w:rPr>
          <w:rFonts w:ascii="Verdana" w:hAnsi="Verdana"/>
          <w:b/>
          <w:sz w:val="20"/>
          <w:szCs w:val="20"/>
        </w:rPr>
        <w:t>.202</w:t>
      </w:r>
      <w:r w:rsidR="00EA5E80">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b/>
          <w:sz w:val="20"/>
          <w:szCs w:val="20"/>
        </w:rPr>
        <w:t>do godz. 1</w:t>
      </w:r>
      <w:r w:rsidR="002E25EC">
        <w:rPr>
          <w:rFonts w:ascii="Verdana" w:hAnsi="Verdana"/>
          <w:b/>
          <w:sz w:val="20"/>
          <w:szCs w:val="20"/>
        </w:rPr>
        <w:t>0:3</w:t>
      </w:r>
      <w:r w:rsidRPr="00CE0AF3">
        <w:rPr>
          <w:rFonts w:ascii="Verdana" w:hAnsi="Verdana"/>
          <w:b/>
          <w:sz w:val="20"/>
          <w:szCs w:val="20"/>
        </w:rPr>
        <w:t>0</w:t>
      </w:r>
      <w:r w:rsidRPr="00CE0AF3">
        <w:rPr>
          <w:rFonts w:ascii="Verdana" w:hAnsi="Verdana"/>
          <w:sz w:val="20"/>
          <w:szCs w:val="20"/>
        </w:rPr>
        <w:t>.</w:t>
      </w:r>
    </w:p>
    <w:p w14:paraId="695D63D1" w14:textId="40967CFC" w:rsidR="009D7354" w:rsidRPr="00CE0AF3" w:rsidRDefault="009D7354" w:rsidP="006935CC">
      <w:pPr>
        <w:pStyle w:val="Akapitzlist"/>
        <w:numPr>
          <w:ilvl w:val="1"/>
          <w:numId w:val="28"/>
        </w:numPr>
        <w:ind w:left="709" w:right="-108" w:hanging="709"/>
        <w:jc w:val="both"/>
        <w:rPr>
          <w:rFonts w:ascii="Verdana" w:hAnsi="Verdana"/>
          <w:sz w:val="20"/>
          <w:szCs w:val="20"/>
        </w:rPr>
      </w:pPr>
      <w:r w:rsidRPr="00CE0AF3">
        <w:rPr>
          <w:rFonts w:ascii="Verdana" w:hAnsi="Verdana"/>
          <w:sz w:val="20"/>
          <w:szCs w:val="20"/>
        </w:rPr>
        <w:t xml:space="preserve">Sposób składania ofert: </w:t>
      </w:r>
      <w:r w:rsidR="00C8633F" w:rsidRPr="00CE0AF3">
        <w:rPr>
          <w:rFonts w:ascii="Verdana" w:hAnsi="Verdana"/>
          <w:sz w:val="20"/>
          <w:szCs w:val="20"/>
        </w:rPr>
        <w:t xml:space="preserve">za pośrednictwem </w:t>
      </w:r>
      <w:r w:rsidR="00C8633F" w:rsidRPr="00A25B90">
        <w:rPr>
          <w:rFonts w:ascii="Verdana" w:hAnsi="Verdana"/>
          <w:bCs/>
          <w:sz w:val="20"/>
          <w:szCs w:val="20"/>
        </w:rPr>
        <w:t xml:space="preserve">Platformy e-Zamówienia, która jest dostępna pod adresem </w:t>
      </w:r>
      <w:hyperlink r:id="rId21" w:history="1">
        <w:r w:rsidR="00C8633F" w:rsidRPr="005902E4">
          <w:rPr>
            <w:rStyle w:val="Hipercze"/>
            <w:rFonts w:ascii="Verdana" w:hAnsi="Verdana"/>
            <w:bCs/>
            <w:sz w:val="20"/>
            <w:szCs w:val="20"/>
          </w:rPr>
          <w:t>https://ezamowienia.gov.pl</w:t>
        </w:r>
      </w:hyperlink>
    </w:p>
    <w:p w14:paraId="3ECB2B75" w14:textId="0E4EF84F" w:rsidR="009D7354" w:rsidRPr="009D7354" w:rsidRDefault="009D7354" w:rsidP="00253E02">
      <w:pPr>
        <w:spacing w:line="276" w:lineRule="auto"/>
        <w:ind w:left="709" w:right="-108" w:hanging="709"/>
        <w:jc w:val="both"/>
        <w:rPr>
          <w:rFonts w:ascii="Verdana" w:hAnsi="Verdana"/>
          <w:sz w:val="20"/>
          <w:szCs w:val="20"/>
        </w:rPr>
      </w:pPr>
      <w:r w:rsidRPr="00CE0AF3">
        <w:rPr>
          <w:rFonts w:ascii="Verdana" w:hAnsi="Verdana"/>
          <w:sz w:val="20"/>
          <w:szCs w:val="20"/>
        </w:rPr>
        <w:t xml:space="preserve">19.3 Otwarcie ofert nastąpi w dniu </w:t>
      </w:r>
      <w:r w:rsidR="00320969">
        <w:rPr>
          <w:rFonts w:ascii="Verdana" w:hAnsi="Verdana"/>
          <w:b/>
          <w:sz w:val="20"/>
          <w:szCs w:val="20"/>
        </w:rPr>
        <w:t>08</w:t>
      </w:r>
      <w:r w:rsidRPr="00CE0AF3">
        <w:rPr>
          <w:rFonts w:ascii="Verdana" w:hAnsi="Verdana"/>
          <w:b/>
          <w:sz w:val="20"/>
          <w:szCs w:val="20"/>
        </w:rPr>
        <w:t>.</w:t>
      </w:r>
      <w:r w:rsidR="00320969">
        <w:rPr>
          <w:rFonts w:ascii="Verdana" w:hAnsi="Verdana"/>
          <w:b/>
          <w:sz w:val="20"/>
          <w:szCs w:val="20"/>
        </w:rPr>
        <w:t>10</w:t>
      </w:r>
      <w:r w:rsidRPr="00CE0AF3">
        <w:rPr>
          <w:rFonts w:ascii="Verdana" w:hAnsi="Verdana"/>
          <w:b/>
          <w:sz w:val="20"/>
          <w:szCs w:val="20"/>
        </w:rPr>
        <w:t>.202</w:t>
      </w:r>
      <w:r w:rsidR="00EA5E80">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sz w:val="20"/>
          <w:szCs w:val="20"/>
        </w:rPr>
        <w:t xml:space="preserve">o godz. </w:t>
      </w:r>
      <w:r w:rsidRPr="00CE0AF3">
        <w:rPr>
          <w:rFonts w:ascii="Verdana" w:hAnsi="Verdana"/>
          <w:b/>
          <w:sz w:val="20"/>
          <w:szCs w:val="20"/>
        </w:rPr>
        <w:t>1</w:t>
      </w:r>
      <w:r w:rsidR="002E25EC">
        <w:rPr>
          <w:rFonts w:ascii="Verdana" w:hAnsi="Verdana"/>
          <w:b/>
          <w:sz w:val="20"/>
          <w:szCs w:val="20"/>
        </w:rPr>
        <w:t>1:0</w:t>
      </w:r>
      <w:r w:rsidRPr="00CE0AF3">
        <w:rPr>
          <w:rFonts w:ascii="Verdana" w:hAnsi="Verdana"/>
          <w:b/>
          <w:sz w:val="20"/>
          <w:szCs w:val="20"/>
        </w:rPr>
        <w:t>0</w:t>
      </w:r>
      <w:r w:rsidRPr="00CE0AF3">
        <w:rPr>
          <w:rFonts w:ascii="Verdana" w:hAnsi="Verdana"/>
          <w:sz w:val="20"/>
          <w:szCs w:val="20"/>
        </w:rPr>
        <w:t xml:space="preserve"> poprzez odszyfrowanie w</w:t>
      </w:r>
      <w:r w:rsidR="00FA42C2" w:rsidRPr="00CE0AF3">
        <w:rPr>
          <w:rFonts w:ascii="Verdana" w:hAnsi="Verdana"/>
          <w:sz w:val="20"/>
          <w:szCs w:val="20"/>
        </w:rPr>
        <w:t>czytanych</w:t>
      </w:r>
      <w:r w:rsidRPr="00CE0AF3">
        <w:rPr>
          <w:rFonts w:ascii="Verdana" w:hAnsi="Verdana"/>
          <w:sz w:val="20"/>
          <w:szCs w:val="20"/>
        </w:rPr>
        <w:t xml:space="preserve"> ofert.</w:t>
      </w:r>
      <w:r w:rsidRPr="009D7354">
        <w:rPr>
          <w:rFonts w:ascii="Verdana" w:hAnsi="Verdana"/>
          <w:sz w:val="20"/>
          <w:szCs w:val="20"/>
        </w:rPr>
        <w:t xml:space="preserve"> </w:t>
      </w:r>
    </w:p>
    <w:p w14:paraId="134EFBE0" w14:textId="78619209" w:rsidR="009D7354" w:rsidRPr="009D7354" w:rsidRDefault="009D7354" w:rsidP="00253E02">
      <w:pPr>
        <w:spacing w:line="276" w:lineRule="auto"/>
        <w:ind w:left="709" w:right="-108" w:hanging="709"/>
        <w:jc w:val="both"/>
        <w:rPr>
          <w:rFonts w:ascii="Verdana" w:hAnsi="Verdana"/>
          <w:sz w:val="20"/>
          <w:szCs w:val="20"/>
        </w:rPr>
      </w:pPr>
      <w:r>
        <w:rPr>
          <w:rFonts w:ascii="Verdana" w:hAnsi="Verdana"/>
          <w:sz w:val="20"/>
          <w:szCs w:val="20"/>
        </w:rPr>
        <w:t xml:space="preserve">19.4. </w:t>
      </w:r>
      <w:r w:rsidRPr="009D7354">
        <w:rPr>
          <w:rFonts w:ascii="Verdana" w:hAnsi="Verdana"/>
          <w:sz w:val="20"/>
          <w:szCs w:val="20"/>
        </w:rPr>
        <w:t>Zamawiający, najpóźniej przed otwarciem ofert, udostępni na stronie internetowej prowadzonego postępowania informację o kwocie, jaką zamierza przeznaczyć na sfinansowanie zamówienia.</w:t>
      </w:r>
    </w:p>
    <w:p w14:paraId="58218815" w14:textId="7647B755" w:rsidR="009D7354" w:rsidRPr="009D7354" w:rsidRDefault="009D7354" w:rsidP="006935CC">
      <w:pPr>
        <w:pStyle w:val="Akapitzlist"/>
        <w:numPr>
          <w:ilvl w:val="1"/>
          <w:numId w:val="29"/>
        </w:numPr>
        <w:ind w:left="709" w:right="-108" w:hanging="709"/>
        <w:jc w:val="both"/>
        <w:rPr>
          <w:rFonts w:ascii="Verdana" w:hAnsi="Verdana"/>
          <w:sz w:val="20"/>
          <w:szCs w:val="20"/>
        </w:rPr>
      </w:pPr>
      <w:r w:rsidRPr="009D7354">
        <w:rPr>
          <w:rFonts w:ascii="Verdana" w:hAnsi="Verdana"/>
          <w:sz w:val="20"/>
          <w:szCs w:val="20"/>
        </w:rPr>
        <w:t>Zamawiający, niezwłocznie po otwarciu ofert, udostępnia na stronie internetowej prowadzonego postępowania informacje o:</w:t>
      </w:r>
    </w:p>
    <w:p w14:paraId="196E60F4" w14:textId="77777777" w:rsidR="009D7354" w:rsidRPr="009D7354" w:rsidRDefault="009D7354" w:rsidP="006935CC">
      <w:pPr>
        <w:pStyle w:val="Akapitzlist"/>
        <w:numPr>
          <w:ilvl w:val="0"/>
          <w:numId w:val="26"/>
        </w:numPr>
        <w:ind w:left="993" w:right="-108" w:hanging="284"/>
        <w:jc w:val="both"/>
        <w:rPr>
          <w:rFonts w:ascii="Verdana" w:hAnsi="Verdana"/>
          <w:sz w:val="20"/>
          <w:szCs w:val="20"/>
        </w:rPr>
      </w:pPr>
      <w:r w:rsidRPr="009D7354">
        <w:rPr>
          <w:rFonts w:ascii="Verdana" w:hAnsi="Verdana"/>
          <w:sz w:val="20"/>
          <w:szCs w:val="20"/>
        </w:rPr>
        <w:t>nazwach albo imionach i nazwiskach oraz siedzibach lub miejscach prowadzonej działalności gospodarczej bądź miejscach zamieszkania wykonawców, których oferty zostały otwarte;</w:t>
      </w:r>
    </w:p>
    <w:p w14:paraId="4968FB1D" w14:textId="5073E11A" w:rsidR="006A284E" w:rsidRDefault="009D7354" w:rsidP="006935CC">
      <w:pPr>
        <w:pStyle w:val="Akapitzlist"/>
        <w:numPr>
          <w:ilvl w:val="0"/>
          <w:numId w:val="26"/>
        </w:numPr>
        <w:ind w:left="993" w:right="-108" w:hanging="284"/>
        <w:jc w:val="both"/>
        <w:rPr>
          <w:rFonts w:ascii="Verdana" w:hAnsi="Verdana"/>
          <w:sz w:val="20"/>
          <w:szCs w:val="20"/>
        </w:rPr>
      </w:pPr>
      <w:r w:rsidRPr="00B31E18">
        <w:rPr>
          <w:rFonts w:ascii="Verdana" w:hAnsi="Verdana"/>
          <w:sz w:val="20"/>
          <w:szCs w:val="20"/>
        </w:rPr>
        <w:t>cenach lub kosztach zawartych w ofertach.</w:t>
      </w:r>
      <w:bookmarkEnd w:id="12"/>
    </w:p>
    <w:p w14:paraId="7DFD2CDB" w14:textId="77777777" w:rsidR="009103B4" w:rsidRPr="004A4277" w:rsidRDefault="009103B4" w:rsidP="009103B4">
      <w:pPr>
        <w:pStyle w:val="Akapitzlist"/>
        <w:ind w:left="993" w:right="-108"/>
        <w:jc w:val="both"/>
        <w:rPr>
          <w:rStyle w:val="Wyrnieniedelikatne"/>
          <w:rFonts w:ascii="Verdana" w:hAnsi="Verdana"/>
          <w:i w:val="0"/>
          <w:iCs w:val="0"/>
          <w:color w:val="auto"/>
          <w:sz w:val="20"/>
          <w:szCs w:val="2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04A1A29"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320969">
        <w:rPr>
          <w:rFonts w:ascii="Verdana" w:hAnsi="Verdana" w:cs="Verdana"/>
          <w:b/>
          <w:bCs/>
          <w:iCs/>
          <w:spacing w:val="4"/>
          <w:sz w:val="20"/>
          <w:szCs w:val="20"/>
        </w:rPr>
        <w:t>06</w:t>
      </w:r>
      <w:r w:rsidR="00B83393">
        <w:rPr>
          <w:rFonts w:ascii="Verdana" w:hAnsi="Verdana" w:cs="Verdana"/>
          <w:b/>
          <w:bCs/>
          <w:iCs/>
          <w:spacing w:val="4"/>
          <w:sz w:val="20"/>
          <w:szCs w:val="20"/>
        </w:rPr>
        <w:t>.</w:t>
      </w:r>
      <w:r w:rsidR="00320969">
        <w:rPr>
          <w:rFonts w:ascii="Verdana" w:hAnsi="Verdana" w:cs="Verdana"/>
          <w:b/>
          <w:bCs/>
          <w:iCs/>
          <w:spacing w:val="4"/>
          <w:sz w:val="20"/>
          <w:szCs w:val="20"/>
        </w:rPr>
        <w:t>11</w:t>
      </w:r>
      <w:r w:rsidR="00DA4AAA">
        <w:rPr>
          <w:rFonts w:ascii="Verdana" w:hAnsi="Verdana" w:cs="Verdana"/>
          <w:b/>
          <w:bCs/>
          <w:iCs/>
          <w:spacing w:val="4"/>
          <w:sz w:val="20"/>
          <w:szCs w:val="20"/>
        </w:rPr>
        <w:t>.202</w:t>
      </w:r>
      <w:r w:rsidR="00EA5E80">
        <w:rPr>
          <w:rFonts w:ascii="Verdana" w:hAnsi="Verdana" w:cs="Verdana"/>
          <w:b/>
          <w:bCs/>
          <w:iCs/>
          <w:spacing w:val="4"/>
          <w:sz w:val="20"/>
          <w:szCs w:val="20"/>
        </w:rPr>
        <w:t>4</w:t>
      </w:r>
      <w:r w:rsidR="00DA4AAA">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179ADC87" w14:textId="2E1125C0" w:rsidR="00070815" w:rsidRPr="00613BBC" w:rsidRDefault="001952A9" w:rsidP="00613BBC">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05D9C581"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r>
      <w:r w:rsidR="00EA5E80" w:rsidRPr="001C4C7E">
        <w:rPr>
          <w:rFonts w:ascii="Verdana" w:hAnsi="Verdana"/>
          <w:sz w:val="20"/>
          <w:szCs w:val="20"/>
          <w:lang w:eastAsia="pl-PL"/>
        </w:rPr>
        <w:t>Okres gwarancji</w:t>
      </w:r>
      <w:r w:rsidR="00EA5E80">
        <w:rPr>
          <w:rFonts w:ascii="Verdana" w:hAnsi="Verdana"/>
          <w:sz w:val="20"/>
          <w:szCs w:val="20"/>
          <w:lang w:eastAsia="pl-PL"/>
        </w:rPr>
        <w:t xml:space="preserve"> i rękojmi</w:t>
      </w:r>
      <w:r w:rsidR="00EA5E80" w:rsidRPr="001C4C7E">
        <w:rPr>
          <w:rFonts w:ascii="Verdana" w:hAnsi="Verdana"/>
          <w:sz w:val="20"/>
          <w:szCs w:val="20"/>
          <w:lang w:eastAsia="pl-PL"/>
        </w:rPr>
        <w:t xml:space="preserve"> (G) – </w:t>
      </w:r>
      <w:r w:rsidR="00EA5E80">
        <w:rPr>
          <w:rFonts w:ascii="Verdana" w:hAnsi="Verdana"/>
          <w:sz w:val="20"/>
          <w:szCs w:val="20"/>
          <w:lang w:eastAsia="pl-PL"/>
        </w:rPr>
        <w:t>4</w:t>
      </w:r>
      <w:r w:rsidR="00EA5E80" w:rsidRPr="001C4C7E">
        <w:rPr>
          <w:rFonts w:ascii="Verdana" w:hAnsi="Verdana"/>
          <w:sz w:val="20"/>
          <w:szCs w:val="20"/>
          <w:lang w:eastAsia="pl-PL"/>
        </w:rPr>
        <w:t>0%</w:t>
      </w:r>
    </w:p>
    <w:p w14:paraId="74EB47B0" w14:textId="7FCCD120"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p>
    <w:p w14:paraId="52FB1DAE"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zamówienia wpisanej przez Wykonawcę w pkt. 3 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lastRenderedPageBreak/>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Default="00401CC1" w:rsidP="007C2BD4">
      <w:pPr>
        <w:tabs>
          <w:tab w:val="left" w:pos="993"/>
        </w:tabs>
        <w:suppressAutoHyphens/>
        <w:jc w:val="both"/>
        <w:rPr>
          <w:rFonts w:ascii="Verdana" w:hAnsi="Verdana"/>
          <w:spacing w:val="4"/>
          <w:sz w:val="20"/>
          <w:szCs w:val="20"/>
          <w:lang w:eastAsia="ar-SA"/>
        </w:rPr>
      </w:pPr>
    </w:p>
    <w:p w14:paraId="38BC016F" w14:textId="732E2588" w:rsidR="00130A7C" w:rsidRDefault="00130A7C" w:rsidP="00130A7C">
      <w:pPr>
        <w:ind w:left="708" w:hanging="708"/>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Pr>
          <w:rFonts w:ascii="Verdana" w:hAnsi="Verdana"/>
          <w:spacing w:val="4"/>
          <w:sz w:val="20"/>
          <w:szCs w:val="20"/>
          <w:lang w:eastAsia="ar-SA"/>
        </w:rPr>
        <w:t xml:space="preserve"> </w:t>
      </w:r>
      <w:r w:rsidRPr="00F4623A">
        <w:rPr>
          <w:rFonts w:ascii="Verdana" w:eastAsia="Calibri" w:hAnsi="Verdana"/>
          <w:b/>
          <w:sz w:val="20"/>
          <w:szCs w:val="20"/>
          <w:lang w:eastAsia="en-US"/>
        </w:rPr>
        <w:t>Opis kryterium „</w:t>
      </w:r>
      <w:r w:rsidR="00EA5E80" w:rsidRPr="00EA5E80">
        <w:rPr>
          <w:rFonts w:ascii="Verdana" w:eastAsia="Calibri" w:hAnsi="Verdana"/>
          <w:b/>
          <w:sz w:val="20"/>
          <w:szCs w:val="20"/>
          <w:lang w:eastAsia="en-US"/>
        </w:rPr>
        <w:t>Okres gwarancji i rękojmi</w:t>
      </w:r>
      <w:r w:rsidRPr="00F4623A">
        <w:rPr>
          <w:rFonts w:ascii="Verdana" w:eastAsia="Calibri" w:hAnsi="Verdana"/>
          <w:b/>
          <w:sz w:val="20"/>
          <w:szCs w:val="20"/>
          <w:lang w:eastAsia="en-US"/>
        </w:rPr>
        <w:t>”</w:t>
      </w:r>
    </w:p>
    <w:p w14:paraId="1F8FCA7B" w14:textId="77777777" w:rsidR="00130A7C" w:rsidRPr="006D2F14" w:rsidRDefault="00130A7C" w:rsidP="00130A7C">
      <w:pPr>
        <w:contextualSpacing/>
        <w:jc w:val="both"/>
        <w:rPr>
          <w:rFonts w:ascii="Verdana" w:eastAsia="Calibri" w:hAnsi="Verdana"/>
          <w:bCs/>
          <w:sz w:val="20"/>
          <w:szCs w:val="20"/>
          <w:lang w:eastAsia="en-US"/>
        </w:rPr>
      </w:pPr>
    </w:p>
    <w:p w14:paraId="025E582B" w14:textId="77777777"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Kryterium „Okres gwarancji</w:t>
      </w:r>
      <w:r>
        <w:rPr>
          <w:rFonts w:ascii="Verdana" w:hAnsi="Verdana"/>
          <w:sz w:val="20"/>
          <w:szCs w:val="20"/>
          <w:lang w:eastAsia="pl-PL"/>
        </w:rPr>
        <w:t xml:space="preserve"> i rękojmi</w:t>
      </w:r>
      <w:r w:rsidRPr="001C4C7E">
        <w:rPr>
          <w:rFonts w:ascii="Verdana" w:hAnsi="Verdana"/>
          <w:sz w:val="20"/>
          <w:szCs w:val="20"/>
          <w:lang w:eastAsia="pl-PL"/>
        </w:rPr>
        <w:t xml:space="preserve">” będzie rozpatrywany na podstawie długości okresu gwarancji </w:t>
      </w:r>
      <w:r>
        <w:rPr>
          <w:rFonts w:ascii="Verdana" w:hAnsi="Verdana"/>
          <w:sz w:val="20"/>
          <w:szCs w:val="20"/>
          <w:lang w:eastAsia="pl-PL"/>
        </w:rPr>
        <w:t xml:space="preserve">i rękojmi </w:t>
      </w:r>
      <w:r w:rsidRPr="001C4C7E">
        <w:rPr>
          <w:rFonts w:ascii="Verdana" w:hAnsi="Verdana"/>
          <w:sz w:val="20"/>
          <w:szCs w:val="20"/>
          <w:lang w:eastAsia="pl-PL"/>
        </w:rPr>
        <w:t xml:space="preserve">zaoferowanego przez Wykonawcę w pkt. 4 Formularza „Oferta”, którego wzór załączono do SWZ – Formularz 2.1. W tym kryterium można uzyskać maksymalnie </w:t>
      </w:r>
      <w:r>
        <w:rPr>
          <w:rFonts w:ascii="Verdana" w:hAnsi="Verdana"/>
          <w:sz w:val="20"/>
          <w:szCs w:val="20"/>
          <w:lang w:eastAsia="pl-PL"/>
        </w:rPr>
        <w:t>4</w:t>
      </w:r>
      <w:r w:rsidRPr="001C4C7E">
        <w:rPr>
          <w:rFonts w:ascii="Verdana" w:hAnsi="Verdana"/>
          <w:sz w:val="20"/>
          <w:szCs w:val="20"/>
          <w:lang w:eastAsia="pl-PL"/>
        </w:rPr>
        <w:t>0 punktów. Przyznane punkty zostaną zaokrąglone do dwóch miejsc po przecinku.</w:t>
      </w:r>
    </w:p>
    <w:p w14:paraId="786914A0" w14:textId="77777777" w:rsidR="00EA5E80" w:rsidRPr="001C4C7E" w:rsidRDefault="00EA5E80" w:rsidP="00EA5E80">
      <w:pPr>
        <w:pStyle w:val="Akapitzlist"/>
        <w:tabs>
          <w:tab w:val="left" w:pos="709"/>
        </w:tabs>
        <w:ind w:left="510"/>
        <w:jc w:val="both"/>
        <w:rPr>
          <w:rFonts w:ascii="Verdana" w:hAnsi="Verdana"/>
          <w:sz w:val="20"/>
          <w:szCs w:val="20"/>
          <w:lang w:eastAsia="pl-PL"/>
        </w:rPr>
      </w:pPr>
    </w:p>
    <w:p w14:paraId="7249485E" w14:textId="77777777"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UWAGA:</w:t>
      </w:r>
    </w:p>
    <w:p w14:paraId="006A33DD" w14:textId="1F5CB060"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Najkrótszy możliwy okres gwarancji </w:t>
      </w:r>
      <w:r>
        <w:rPr>
          <w:rFonts w:ascii="Verdana" w:hAnsi="Verdana"/>
          <w:sz w:val="20"/>
          <w:szCs w:val="20"/>
          <w:lang w:eastAsia="pl-PL"/>
        </w:rPr>
        <w:t xml:space="preserve">i rękojmi </w:t>
      </w:r>
      <w:r w:rsidRPr="001C4C7E">
        <w:rPr>
          <w:rFonts w:ascii="Verdana" w:hAnsi="Verdana"/>
          <w:sz w:val="20"/>
          <w:szCs w:val="20"/>
          <w:lang w:eastAsia="pl-PL"/>
        </w:rPr>
        <w:t xml:space="preserve">wymagany przez Zamawiającego: </w:t>
      </w:r>
      <w:r w:rsidR="00320969">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Pr>
          <w:rFonts w:ascii="Verdana" w:hAnsi="Verdana"/>
          <w:sz w:val="20"/>
          <w:szCs w:val="20"/>
          <w:lang w:eastAsia="pl-PL"/>
        </w:rPr>
        <w:t>y</w:t>
      </w:r>
      <w:proofErr w:type="spellEnd"/>
      <w:r w:rsidRPr="001C4C7E">
        <w:rPr>
          <w:rFonts w:ascii="Verdana" w:hAnsi="Verdana"/>
          <w:sz w:val="20"/>
          <w:szCs w:val="20"/>
          <w:lang w:eastAsia="pl-PL"/>
        </w:rPr>
        <w:t>.</w:t>
      </w:r>
    </w:p>
    <w:p w14:paraId="0554668D" w14:textId="4031EA08"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Najdłuższy możliwy okres gwarancji </w:t>
      </w:r>
      <w:r>
        <w:rPr>
          <w:rFonts w:ascii="Verdana" w:hAnsi="Verdana"/>
          <w:sz w:val="20"/>
          <w:szCs w:val="20"/>
          <w:lang w:eastAsia="pl-PL"/>
        </w:rPr>
        <w:t xml:space="preserve">i rękojmi </w:t>
      </w:r>
      <w:r w:rsidRPr="001C4C7E">
        <w:rPr>
          <w:rFonts w:ascii="Verdana" w:hAnsi="Verdana"/>
          <w:sz w:val="20"/>
          <w:szCs w:val="20"/>
          <w:lang w:eastAsia="pl-PL"/>
        </w:rPr>
        <w:t xml:space="preserve">uwzględniony do oceny ofert: </w:t>
      </w:r>
      <w:r w:rsidR="00320969">
        <w:rPr>
          <w:rFonts w:ascii="Verdana" w:hAnsi="Verdana"/>
          <w:sz w:val="20"/>
          <w:szCs w:val="20"/>
          <w:lang w:eastAsia="pl-PL"/>
        </w:rPr>
        <w:t>72</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Pr>
          <w:rFonts w:ascii="Verdana" w:hAnsi="Verdana"/>
          <w:sz w:val="20"/>
          <w:szCs w:val="20"/>
          <w:lang w:eastAsia="pl-PL"/>
        </w:rPr>
        <w:t>y</w:t>
      </w:r>
      <w:proofErr w:type="spellEnd"/>
      <w:r w:rsidRPr="001C4C7E">
        <w:rPr>
          <w:rFonts w:ascii="Verdana" w:hAnsi="Verdana"/>
          <w:sz w:val="20"/>
          <w:szCs w:val="20"/>
          <w:lang w:eastAsia="pl-PL"/>
        </w:rPr>
        <w:t>.</w:t>
      </w:r>
    </w:p>
    <w:p w14:paraId="11EEEAB8" w14:textId="77777777" w:rsidR="00EA5E80"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Wykonawca może zaproponować jeden z następujących okresów gwarancji</w:t>
      </w:r>
      <w:r>
        <w:rPr>
          <w:rFonts w:ascii="Verdana" w:hAnsi="Verdana"/>
          <w:sz w:val="20"/>
          <w:szCs w:val="20"/>
          <w:lang w:eastAsia="pl-PL"/>
        </w:rPr>
        <w:t xml:space="preserve"> i rękojmi</w:t>
      </w:r>
      <w:r w:rsidRPr="001C4C7E">
        <w:rPr>
          <w:rFonts w:ascii="Verdana" w:hAnsi="Verdana"/>
          <w:sz w:val="20"/>
          <w:szCs w:val="20"/>
          <w:lang w:eastAsia="pl-PL"/>
        </w:rPr>
        <w:t>:</w:t>
      </w:r>
    </w:p>
    <w:p w14:paraId="15AF5C5C" w14:textId="01F51F37" w:rsidR="00EA5E80" w:rsidRPr="001C4C7E" w:rsidRDefault="00EA5E80" w:rsidP="00EA5E80">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t>
      </w:r>
      <w:r w:rsidR="00320969">
        <w:rPr>
          <w:rFonts w:ascii="Verdana" w:hAnsi="Verdana"/>
          <w:sz w:val="20"/>
          <w:szCs w:val="20"/>
          <w:lang w:eastAsia="pl-PL"/>
        </w:rPr>
        <w:t>48</w:t>
      </w:r>
      <w:r>
        <w:rPr>
          <w:rFonts w:ascii="Verdana" w:hAnsi="Verdana"/>
          <w:sz w:val="20"/>
          <w:szCs w:val="20"/>
          <w:lang w:eastAsia="pl-PL"/>
        </w:rPr>
        <w:t xml:space="preserve"> miesięcy</w:t>
      </w:r>
    </w:p>
    <w:p w14:paraId="037702E2" w14:textId="5F00C88F" w:rsidR="00EA5E80" w:rsidRPr="00E65792"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320969">
        <w:rPr>
          <w:rFonts w:ascii="Verdana" w:hAnsi="Verdana"/>
          <w:sz w:val="20"/>
          <w:szCs w:val="20"/>
          <w:lang w:eastAsia="pl-PL"/>
        </w:rPr>
        <w:t>60</w:t>
      </w:r>
      <w:r>
        <w:rPr>
          <w:rFonts w:ascii="Verdana" w:hAnsi="Verdana"/>
          <w:sz w:val="20"/>
          <w:szCs w:val="20"/>
          <w:lang w:eastAsia="pl-PL"/>
        </w:rPr>
        <w:t xml:space="preserve"> </w:t>
      </w:r>
      <w:r w:rsidRPr="001C4C7E">
        <w:rPr>
          <w:rFonts w:ascii="Verdana" w:hAnsi="Verdana"/>
          <w:sz w:val="20"/>
          <w:szCs w:val="20"/>
          <w:lang w:eastAsia="pl-PL"/>
        </w:rPr>
        <w:t>miesi</w:t>
      </w:r>
      <w:r>
        <w:rPr>
          <w:rFonts w:ascii="Verdana" w:hAnsi="Verdana"/>
          <w:sz w:val="20"/>
          <w:szCs w:val="20"/>
          <w:lang w:eastAsia="pl-PL"/>
        </w:rPr>
        <w:t>ęcy</w:t>
      </w:r>
    </w:p>
    <w:p w14:paraId="07B64C63" w14:textId="612BA200"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320969">
        <w:rPr>
          <w:rFonts w:ascii="Verdana" w:hAnsi="Verdana"/>
          <w:sz w:val="20"/>
          <w:szCs w:val="20"/>
          <w:lang w:eastAsia="pl-PL"/>
        </w:rPr>
        <w:t>72</w:t>
      </w:r>
      <w:r w:rsidRPr="001C4C7E">
        <w:rPr>
          <w:rFonts w:ascii="Verdana" w:hAnsi="Verdana"/>
          <w:sz w:val="20"/>
          <w:szCs w:val="20"/>
          <w:lang w:eastAsia="pl-PL"/>
        </w:rPr>
        <w:t xml:space="preserve"> miesi</w:t>
      </w:r>
      <w:r w:rsidR="00320969">
        <w:rPr>
          <w:rFonts w:ascii="Verdana" w:hAnsi="Verdana"/>
          <w:sz w:val="20"/>
          <w:szCs w:val="20"/>
          <w:lang w:eastAsia="pl-PL"/>
        </w:rPr>
        <w:t>ące</w:t>
      </w:r>
    </w:p>
    <w:p w14:paraId="779D250B" w14:textId="77777777" w:rsidR="00EA5E80" w:rsidRPr="00E65792"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Zamawiający nie dopuszcza zaoferowania okresów pośrednich.</w:t>
      </w:r>
    </w:p>
    <w:p w14:paraId="62A31A66" w14:textId="77777777" w:rsidR="00EA5E80" w:rsidRPr="001C4C7E" w:rsidRDefault="00EA5E80" w:rsidP="00EA5E80">
      <w:pPr>
        <w:pStyle w:val="Akapitzlist"/>
        <w:tabs>
          <w:tab w:val="left" w:pos="709"/>
        </w:tabs>
        <w:ind w:left="510"/>
        <w:jc w:val="both"/>
        <w:rPr>
          <w:rFonts w:ascii="Verdana" w:hAnsi="Verdana"/>
          <w:sz w:val="20"/>
          <w:szCs w:val="20"/>
          <w:lang w:eastAsia="pl-PL"/>
        </w:rPr>
      </w:pPr>
      <w:bookmarkStart w:id="13" w:name="_Hlk509994820"/>
      <w:r w:rsidRPr="001C4C7E">
        <w:rPr>
          <w:rFonts w:ascii="Verdana" w:hAnsi="Verdana"/>
          <w:sz w:val="20"/>
          <w:szCs w:val="20"/>
          <w:lang w:eastAsia="pl-PL"/>
        </w:rPr>
        <w:t xml:space="preserve">Zaoferowany przez Wykonawcę okres gwarancji </w:t>
      </w:r>
      <w:r>
        <w:rPr>
          <w:rFonts w:ascii="Verdana" w:hAnsi="Verdana"/>
          <w:sz w:val="20"/>
          <w:szCs w:val="20"/>
          <w:lang w:eastAsia="pl-PL"/>
        </w:rPr>
        <w:t xml:space="preserve">i rękojmi </w:t>
      </w:r>
      <w:r w:rsidRPr="001C4C7E">
        <w:rPr>
          <w:rFonts w:ascii="Verdana" w:hAnsi="Verdana"/>
          <w:sz w:val="20"/>
          <w:szCs w:val="20"/>
          <w:lang w:eastAsia="pl-PL"/>
        </w:rPr>
        <w:t>stanowi zobowiązanie Wykonawcy i</w:t>
      </w:r>
      <w:r>
        <w:rPr>
          <w:rFonts w:ascii="Verdana" w:hAnsi="Verdana"/>
          <w:sz w:val="20"/>
          <w:szCs w:val="20"/>
          <w:lang w:eastAsia="pl-PL"/>
        </w:rPr>
        <w:t> </w:t>
      </w:r>
      <w:r w:rsidRPr="001C4C7E">
        <w:rPr>
          <w:rFonts w:ascii="Verdana" w:hAnsi="Verdana"/>
          <w:sz w:val="20"/>
          <w:szCs w:val="20"/>
          <w:lang w:eastAsia="pl-PL"/>
        </w:rPr>
        <w:t>zostanie uwzględniony w umowie z Wykonawcą.</w:t>
      </w:r>
    </w:p>
    <w:bookmarkEnd w:id="13"/>
    <w:p w14:paraId="2638B3C4" w14:textId="1F91EC40"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najkorzystniejszy okres gwarancji</w:t>
      </w:r>
      <w:r>
        <w:rPr>
          <w:rFonts w:ascii="Verdana" w:hAnsi="Verdana"/>
          <w:sz w:val="20"/>
          <w:szCs w:val="20"/>
          <w:lang w:eastAsia="pl-PL"/>
        </w:rPr>
        <w:t xml:space="preserve"> i rękojmi</w:t>
      </w:r>
      <w:r w:rsidRPr="001C4C7E">
        <w:rPr>
          <w:rFonts w:ascii="Verdana" w:hAnsi="Verdana"/>
          <w:sz w:val="20"/>
          <w:szCs w:val="20"/>
          <w:lang w:eastAsia="pl-PL"/>
        </w:rPr>
        <w:t xml:space="preserve"> (</w:t>
      </w:r>
      <w:r w:rsidR="00320969">
        <w:rPr>
          <w:rFonts w:ascii="Verdana" w:hAnsi="Verdana"/>
          <w:sz w:val="20"/>
          <w:szCs w:val="20"/>
          <w:lang w:eastAsia="pl-PL"/>
        </w:rPr>
        <w:t>72</w:t>
      </w:r>
      <w:r w:rsidRPr="001C4C7E">
        <w:rPr>
          <w:rFonts w:ascii="Verdana" w:hAnsi="Verdana"/>
          <w:sz w:val="20"/>
          <w:szCs w:val="20"/>
          <w:lang w:eastAsia="pl-PL"/>
        </w:rPr>
        <w:t xml:space="preserve"> m-c</w:t>
      </w:r>
      <w:r w:rsidR="00320969">
        <w:rPr>
          <w:rFonts w:ascii="Verdana" w:hAnsi="Verdana"/>
          <w:sz w:val="20"/>
          <w:szCs w:val="20"/>
          <w:lang w:eastAsia="pl-PL"/>
        </w:rPr>
        <w:t>e</w:t>
      </w:r>
      <w:r w:rsidRPr="001C4C7E">
        <w:rPr>
          <w:rFonts w:ascii="Verdana" w:hAnsi="Verdana"/>
          <w:sz w:val="20"/>
          <w:szCs w:val="20"/>
          <w:lang w:eastAsia="pl-PL"/>
        </w:rPr>
        <w:t xml:space="preserve">) – otrzymuje </w:t>
      </w:r>
      <w:r>
        <w:rPr>
          <w:rFonts w:ascii="Verdana" w:hAnsi="Verdana"/>
          <w:sz w:val="20"/>
          <w:szCs w:val="20"/>
          <w:lang w:eastAsia="pl-PL"/>
        </w:rPr>
        <w:t>4</w:t>
      </w:r>
      <w:r w:rsidRPr="001C4C7E">
        <w:rPr>
          <w:rFonts w:ascii="Verdana" w:hAnsi="Verdana"/>
          <w:sz w:val="20"/>
          <w:szCs w:val="20"/>
          <w:lang w:eastAsia="pl-PL"/>
        </w:rPr>
        <w:t>0</w:t>
      </w:r>
      <w:r>
        <w:rPr>
          <w:rFonts w:ascii="Verdana" w:hAnsi="Verdana"/>
          <w:sz w:val="20"/>
          <w:szCs w:val="20"/>
          <w:lang w:eastAsia="pl-PL"/>
        </w:rPr>
        <w:t>,00</w:t>
      </w:r>
      <w:r w:rsidRPr="001C4C7E">
        <w:rPr>
          <w:rFonts w:ascii="Verdana" w:hAnsi="Verdana"/>
          <w:sz w:val="20"/>
          <w:szCs w:val="20"/>
          <w:lang w:eastAsia="pl-PL"/>
        </w:rPr>
        <w:t xml:space="preserve"> pkt - maksymalną liczbę punktów,</w:t>
      </w:r>
    </w:p>
    <w:p w14:paraId="68553194" w14:textId="56AD5D67" w:rsidR="00EA5E80"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Wykonawca, który zaoferuje okres gwarancji </w:t>
      </w:r>
      <w:r>
        <w:rPr>
          <w:rFonts w:ascii="Verdana" w:hAnsi="Verdana"/>
          <w:sz w:val="20"/>
          <w:szCs w:val="20"/>
          <w:lang w:eastAsia="pl-PL"/>
        </w:rPr>
        <w:t xml:space="preserve">i rękojmi </w:t>
      </w:r>
      <w:r w:rsidR="00320969">
        <w:rPr>
          <w:rFonts w:ascii="Verdana" w:hAnsi="Verdana"/>
          <w:sz w:val="20"/>
          <w:szCs w:val="20"/>
          <w:lang w:eastAsia="pl-PL"/>
        </w:rPr>
        <w:t>60</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630DDF">
        <w:rPr>
          <w:rFonts w:ascii="Verdana" w:hAnsi="Verdana"/>
          <w:sz w:val="20"/>
          <w:szCs w:val="20"/>
          <w:lang w:eastAsia="pl-PL"/>
        </w:rPr>
        <w:t>y</w:t>
      </w:r>
      <w:proofErr w:type="spellEnd"/>
      <w:r w:rsidRPr="001C4C7E">
        <w:rPr>
          <w:rFonts w:ascii="Verdana" w:hAnsi="Verdana"/>
          <w:sz w:val="20"/>
          <w:szCs w:val="20"/>
          <w:lang w:eastAsia="pl-PL"/>
        </w:rPr>
        <w:t xml:space="preserve"> – otrzymuje </w:t>
      </w:r>
      <w:r>
        <w:rPr>
          <w:rFonts w:ascii="Verdana" w:hAnsi="Verdana"/>
          <w:sz w:val="20"/>
          <w:szCs w:val="20"/>
          <w:lang w:eastAsia="pl-PL"/>
        </w:rPr>
        <w:t>20,00</w:t>
      </w:r>
      <w:r w:rsidRPr="001C4C7E">
        <w:rPr>
          <w:rFonts w:ascii="Verdana" w:hAnsi="Verdana"/>
          <w:sz w:val="20"/>
          <w:szCs w:val="20"/>
          <w:lang w:eastAsia="pl-PL"/>
        </w:rPr>
        <w:t xml:space="preserve"> pkt,</w:t>
      </w:r>
    </w:p>
    <w:p w14:paraId="275BF0A1" w14:textId="6BC195B9" w:rsidR="00EA5E80" w:rsidRPr="001C4C7E"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najmniej korzystny okres gwarancji</w:t>
      </w:r>
      <w:r>
        <w:rPr>
          <w:rFonts w:ascii="Verdana" w:hAnsi="Verdana"/>
          <w:sz w:val="20"/>
          <w:szCs w:val="20"/>
          <w:lang w:eastAsia="pl-PL"/>
        </w:rPr>
        <w:t xml:space="preserve"> i rękojmi</w:t>
      </w:r>
      <w:r w:rsidRPr="001C4C7E">
        <w:rPr>
          <w:rFonts w:ascii="Verdana" w:hAnsi="Verdana"/>
          <w:sz w:val="20"/>
          <w:szCs w:val="20"/>
          <w:lang w:eastAsia="pl-PL"/>
        </w:rPr>
        <w:t xml:space="preserve"> (</w:t>
      </w:r>
      <w:r w:rsidR="00320969">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Pr>
          <w:rFonts w:ascii="Verdana" w:hAnsi="Verdana"/>
          <w:sz w:val="20"/>
          <w:szCs w:val="20"/>
          <w:lang w:eastAsia="pl-PL"/>
        </w:rPr>
        <w:t>y</w:t>
      </w:r>
      <w:proofErr w:type="spellEnd"/>
      <w:r w:rsidRPr="001C4C7E">
        <w:rPr>
          <w:rFonts w:ascii="Verdana" w:hAnsi="Verdana"/>
          <w:sz w:val="20"/>
          <w:szCs w:val="20"/>
          <w:lang w:eastAsia="pl-PL"/>
        </w:rPr>
        <w:t>) – otrzymuje 0</w:t>
      </w:r>
      <w:r>
        <w:rPr>
          <w:rFonts w:ascii="Verdana" w:hAnsi="Verdana"/>
          <w:sz w:val="20"/>
          <w:szCs w:val="20"/>
          <w:lang w:eastAsia="pl-PL"/>
        </w:rPr>
        <w:t>,00</w:t>
      </w:r>
      <w:r w:rsidRPr="001C4C7E">
        <w:rPr>
          <w:rFonts w:ascii="Verdana" w:hAnsi="Verdana"/>
          <w:sz w:val="20"/>
          <w:szCs w:val="20"/>
          <w:lang w:eastAsia="pl-PL"/>
        </w:rPr>
        <w:t xml:space="preserve"> pkt</w:t>
      </w:r>
    </w:p>
    <w:p w14:paraId="0D2B1F9E" w14:textId="77777777" w:rsidR="00EA5E80" w:rsidRPr="001C4C7E" w:rsidRDefault="00EA5E80" w:rsidP="00EA5E80">
      <w:pPr>
        <w:pStyle w:val="Akapitzlist"/>
        <w:tabs>
          <w:tab w:val="left" w:pos="709"/>
        </w:tabs>
        <w:ind w:left="510"/>
        <w:jc w:val="both"/>
        <w:rPr>
          <w:rFonts w:ascii="Verdana" w:hAnsi="Verdana"/>
          <w:sz w:val="20"/>
          <w:szCs w:val="20"/>
          <w:lang w:eastAsia="pl-PL"/>
        </w:rPr>
      </w:pPr>
    </w:p>
    <w:p w14:paraId="4A689CAE" w14:textId="3D651A50" w:rsidR="00EA5E80" w:rsidRDefault="00EA5E80" w:rsidP="00EA5E80">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 sytuacji, w której Wykonawca wskaże w Formularzu Of</w:t>
      </w:r>
      <w:r>
        <w:rPr>
          <w:rFonts w:ascii="Verdana" w:hAnsi="Verdana"/>
          <w:sz w:val="20"/>
          <w:szCs w:val="20"/>
          <w:lang w:eastAsia="pl-PL"/>
        </w:rPr>
        <w:t xml:space="preserve">erta (pkt. 4) okres gwarancji i rękojmi </w:t>
      </w:r>
      <w:r w:rsidRPr="001C4C7E">
        <w:rPr>
          <w:rFonts w:ascii="Verdana" w:hAnsi="Verdana"/>
          <w:sz w:val="20"/>
          <w:szCs w:val="20"/>
          <w:lang w:eastAsia="pl-PL"/>
        </w:rPr>
        <w:t xml:space="preserve">dłuższy niż </w:t>
      </w:r>
      <w:r w:rsidR="00320969">
        <w:rPr>
          <w:rFonts w:ascii="Verdana" w:hAnsi="Verdana"/>
          <w:sz w:val="20"/>
          <w:szCs w:val="20"/>
          <w:lang w:eastAsia="pl-PL"/>
        </w:rPr>
        <w:t>72</w:t>
      </w:r>
      <w:r w:rsidRPr="001C4C7E">
        <w:rPr>
          <w:rFonts w:ascii="Verdana" w:hAnsi="Verdana"/>
          <w:sz w:val="20"/>
          <w:szCs w:val="20"/>
          <w:lang w:eastAsia="pl-PL"/>
        </w:rPr>
        <w:t xml:space="preserve"> miesi</w:t>
      </w:r>
      <w:r w:rsidR="00320969">
        <w:rPr>
          <w:rFonts w:ascii="Verdana" w:hAnsi="Verdana"/>
          <w:sz w:val="20"/>
          <w:szCs w:val="20"/>
          <w:lang w:eastAsia="pl-PL"/>
        </w:rPr>
        <w:t>ące</w:t>
      </w:r>
      <w:r w:rsidRPr="001C4C7E">
        <w:rPr>
          <w:rFonts w:ascii="Verdana" w:hAnsi="Verdana"/>
          <w:sz w:val="20"/>
          <w:szCs w:val="20"/>
          <w:lang w:eastAsia="pl-PL"/>
        </w:rPr>
        <w:t>, Zamawiający do oceny oferty, przyjmie najdłuższy możliwy okres gwarancji</w:t>
      </w:r>
      <w:r>
        <w:rPr>
          <w:rFonts w:ascii="Verdana" w:hAnsi="Verdana"/>
          <w:sz w:val="20"/>
          <w:szCs w:val="20"/>
          <w:lang w:eastAsia="pl-PL"/>
        </w:rPr>
        <w:t xml:space="preserve"> i rękojmi , </w:t>
      </w:r>
      <w:r w:rsidRPr="001C4C7E">
        <w:rPr>
          <w:rFonts w:ascii="Verdana" w:hAnsi="Verdana"/>
          <w:sz w:val="20"/>
          <w:szCs w:val="20"/>
          <w:lang w:eastAsia="pl-PL"/>
        </w:rPr>
        <w:t xml:space="preserve">tj. </w:t>
      </w:r>
      <w:r w:rsidR="00320969">
        <w:rPr>
          <w:rFonts w:ascii="Verdana" w:hAnsi="Verdana"/>
          <w:sz w:val="20"/>
          <w:szCs w:val="20"/>
          <w:lang w:eastAsia="pl-PL"/>
        </w:rPr>
        <w:t>72</w:t>
      </w:r>
      <w:r w:rsidRPr="001C4C7E">
        <w:rPr>
          <w:rFonts w:ascii="Verdana" w:hAnsi="Verdana"/>
          <w:sz w:val="20"/>
          <w:szCs w:val="20"/>
          <w:lang w:eastAsia="pl-PL"/>
        </w:rPr>
        <w:t xml:space="preserve"> miesi</w:t>
      </w:r>
      <w:r w:rsidR="00320969">
        <w:rPr>
          <w:rFonts w:ascii="Verdana" w:hAnsi="Verdana"/>
          <w:sz w:val="20"/>
          <w:szCs w:val="20"/>
          <w:lang w:eastAsia="pl-PL"/>
        </w:rPr>
        <w:t>ące</w:t>
      </w:r>
      <w:r>
        <w:rPr>
          <w:rFonts w:ascii="Verdana" w:hAnsi="Verdana"/>
          <w:sz w:val="20"/>
          <w:szCs w:val="20"/>
          <w:lang w:eastAsia="pl-PL"/>
        </w:rPr>
        <w:t>, a</w:t>
      </w:r>
      <w:r w:rsidRPr="001C4C7E">
        <w:rPr>
          <w:rFonts w:ascii="Verdana" w:hAnsi="Verdana"/>
          <w:sz w:val="20"/>
          <w:szCs w:val="20"/>
          <w:lang w:eastAsia="pl-PL"/>
        </w:rPr>
        <w:t xml:space="preserve"> w kryterium Okres gwarancji </w:t>
      </w:r>
      <w:r>
        <w:rPr>
          <w:rFonts w:ascii="Verdana" w:hAnsi="Verdana"/>
          <w:sz w:val="20"/>
          <w:szCs w:val="20"/>
          <w:lang w:eastAsia="pl-PL"/>
        </w:rPr>
        <w:t xml:space="preserve">i rękojmi </w:t>
      </w:r>
      <w:r w:rsidRPr="001C4C7E">
        <w:rPr>
          <w:rFonts w:ascii="Verdana" w:hAnsi="Verdana"/>
          <w:sz w:val="20"/>
          <w:szCs w:val="20"/>
          <w:lang w:eastAsia="pl-PL"/>
        </w:rPr>
        <w:t xml:space="preserve">zostanie przyznane </w:t>
      </w:r>
      <w:r>
        <w:rPr>
          <w:rFonts w:ascii="Verdana" w:hAnsi="Verdana"/>
          <w:sz w:val="20"/>
          <w:szCs w:val="20"/>
          <w:lang w:eastAsia="pl-PL"/>
        </w:rPr>
        <w:t>4</w:t>
      </w:r>
      <w:r w:rsidRPr="001C4C7E">
        <w:rPr>
          <w:rFonts w:ascii="Verdana" w:hAnsi="Verdana"/>
          <w:sz w:val="20"/>
          <w:szCs w:val="20"/>
          <w:lang w:eastAsia="pl-PL"/>
        </w:rPr>
        <w:t>0</w:t>
      </w:r>
      <w:r>
        <w:rPr>
          <w:rFonts w:ascii="Verdana" w:hAnsi="Verdana"/>
          <w:sz w:val="20"/>
          <w:szCs w:val="20"/>
          <w:lang w:eastAsia="pl-PL"/>
        </w:rPr>
        <w:t>,00</w:t>
      </w:r>
      <w:r w:rsidRPr="001C4C7E">
        <w:rPr>
          <w:rFonts w:ascii="Verdana" w:hAnsi="Verdana"/>
          <w:sz w:val="20"/>
          <w:szCs w:val="20"/>
          <w:lang w:eastAsia="pl-PL"/>
        </w:rPr>
        <w:t xml:space="preserve"> pkt., natomiast do Umowy zostanie zapisany termin wskazany przez Wykonawcę w Ofercie.</w:t>
      </w:r>
    </w:p>
    <w:p w14:paraId="2A4FA677" w14:textId="77777777" w:rsidR="00EA5E80" w:rsidRDefault="00EA5E80" w:rsidP="00EA5E80">
      <w:pPr>
        <w:spacing w:line="276" w:lineRule="auto"/>
        <w:ind w:left="510"/>
        <w:jc w:val="both"/>
        <w:rPr>
          <w:rFonts w:ascii="Verdana" w:hAnsi="Verdana"/>
          <w:b/>
          <w:sz w:val="20"/>
          <w:szCs w:val="20"/>
        </w:rPr>
      </w:pPr>
    </w:p>
    <w:p w14:paraId="7E28CD6D" w14:textId="7934CD13" w:rsidR="00286552" w:rsidRDefault="00EA5E80" w:rsidP="00EA5E80">
      <w:pPr>
        <w:spacing w:line="276" w:lineRule="auto"/>
        <w:ind w:left="510"/>
        <w:jc w:val="both"/>
        <w:rPr>
          <w:rFonts w:ascii="Verdana" w:hAnsi="Verdana"/>
          <w:b/>
          <w:sz w:val="20"/>
          <w:szCs w:val="20"/>
        </w:rPr>
      </w:pPr>
      <w:r>
        <w:rPr>
          <w:rFonts w:ascii="Verdana" w:hAnsi="Verdana"/>
          <w:b/>
          <w:sz w:val="20"/>
          <w:szCs w:val="20"/>
        </w:rPr>
        <w:t xml:space="preserve">Zamawiający odrzuci ofertę Wykonawcy w sytuacji, w której Wykonawca w Formularzu Oferta (pkt. 4) nie wskaże długości okresu gwarancji i rękojmi lub wskaże okres gwarancji i rękojmi krótszy niż minimalny wymagany przez Zamawiającego tj. krótszy niż </w:t>
      </w:r>
      <w:r w:rsidR="00320969">
        <w:rPr>
          <w:rFonts w:ascii="Verdana" w:hAnsi="Verdana"/>
          <w:b/>
          <w:sz w:val="20"/>
          <w:szCs w:val="20"/>
        </w:rPr>
        <w:t>48</w:t>
      </w:r>
      <w:r>
        <w:rPr>
          <w:rFonts w:ascii="Verdana" w:hAnsi="Verdana"/>
          <w:b/>
          <w:sz w:val="20"/>
          <w:szCs w:val="20"/>
        </w:rPr>
        <w:t xml:space="preserve"> m-</w:t>
      </w:r>
      <w:proofErr w:type="spellStart"/>
      <w:r>
        <w:rPr>
          <w:rFonts w:ascii="Verdana" w:hAnsi="Verdana"/>
          <w:b/>
          <w:sz w:val="20"/>
          <w:szCs w:val="20"/>
        </w:rPr>
        <w:t>cy</w:t>
      </w:r>
      <w:proofErr w:type="spellEnd"/>
      <w:r>
        <w:rPr>
          <w:rFonts w:ascii="Verdana" w:hAnsi="Verdana"/>
          <w:b/>
          <w:sz w:val="20"/>
          <w:szCs w:val="20"/>
        </w:rPr>
        <w:t>.</w:t>
      </w:r>
    </w:p>
    <w:p w14:paraId="60095A92" w14:textId="77777777" w:rsidR="00EA5E80" w:rsidRDefault="00EA5E80" w:rsidP="00EA5E80">
      <w:pPr>
        <w:spacing w:line="276" w:lineRule="auto"/>
        <w:jc w:val="both"/>
        <w:rPr>
          <w:rFonts w:ascii="Verdana" w:hAnsi="Verdana"/>
          <w:b/>
          <w:sz w:val="20"/>
          <w:szCs w:val="2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1570AB8C"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EA5E80">
        <w:rPr>
          <w:rFonts w:ascii="Verdana" w:hAnsi="Verdana"/>
          <w:sz w:val="20"/>
          <w:szCs w:val="20"/>
        </w:rPr>
        <w:t>G</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lastRenderedPageBreak/>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3CA4B6AF" w:rsidR="00A030E8" w:rsidRPr="006475EB" w:rsidRDefault="00EA5E80" w:rsidP="00A030E8">
      <w:pPr>
        <w:spacing w:before="120" w:after="120"/>
        <w:ind w:left="1418" w:hanging="709"/>
        <w:jc w:val="both"/>
        <w:rPr>
          <w:rFonts w:ascii="Verdana" w:hAnsi="Verdana" w:cs="Arial"/>
          <w:sz w:val="20"/>
          <w:szCs w:val="20"/>
        </w:rPr>
      </w:pPr>
      <w:r>
        <w:rPr>
          <w:rFonts w:ascii="Verdana" w:hAnsi="Verdana"/>
          <w:b/>
          <w:sz w:val="20"/>
          <w:szCs w:val="20"/>
        </w:rPr>
        <w:t>G</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Pr>
          <w:rFonts w:ascii="Verdana" w:hAnsi="Verdana" w:cs="Arial"/>
          <w:sz w:val="20"/>
          <w:szCs w:val="20"/>
        </w:rPr>
        <w:t>Okres gwarancji i rękojmi</w:t>
      </w:r>
      <w:r w:rsidR="00130A7C">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6935CC">
      <w:pPr>
        <w:pStyle w:val="Tekstpodstawowy2"/>
        <w:numPr>
          <w:ilvl w:val="0"/>
          <w:numId w:val="19"/>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6935CC">
      <w:pPr>
        <w:pStyle w:val="Tekstpodstawowy2"/>
        <w:numPr>
          <w:ilvl w:val="0"/>
          <w:numId w:val="19"/>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8D78E66" w14:textId="6BC093AB" w:rsidR="39D80111" w:rsidRPr="0032119F" w:rsidRDefault="00E97840" w:rsidP="00A030E8">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97B02E5" w14:textId="77777777" w:rsidR="00333FB1" w:rsidRPr="00A71A46" w:rsidRDefault="00333FB1"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B36701">
      <w:pPr>
        <w:suppressAutoHyphens/>
        <w:spacing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62AAF361" w14:textId="7838E8C0" w:rsidR="00630DDF" w:rsidRPr="00420F6F" w:rsidRDefault="00630DDF" w:rsidP="009F4281">
      <w:pPr>
        <w:spacing w:line="276" w:lineRule="auto"/>
        <w:ind w:left="709" w:right="-108" w:hanging="709"/>
        <w:jc w:val="both"/>
        <w:rPr>
          <w:rFonts w:ascii="Verdana" w:hAnsi="Verdana"/>
          <w:sz w:val="20"/>
          <w:szCs w:val="20"/>
        </w:rPr>
      </w:pPr>
      <w:r>
        <w:rPr>
          <w:rFonts w:ascii="Verdana" w:hAnsi="Verdana" w:cs="Verdana"/>
          <w:sz w:val="20"/>
          <w:szCs w:val="20"/>
        </w:rPr>
        <w:t>23.1.</w:t>
      </w:r>
      <w:r>
        <w:rPr>
          <w:rFonts w:ascii="Verdana" w:hAnsi="Verdana" w:cs="Verdana"/>
          <w:sz w:val="20"/>
          <w:szCs w:val="20"/>
        </w:rPr>
        <w:tab/>
      </w:r>
      <w:r w:rsidR="009F4281">
        <w:rPr>
          <w:rFonts w:ascii="Verdana" w:hAnsi="Verdana"/>
          <w:sz w:val="20"/>
          <w:szCs w:val="20"/>
        </w:rPr>
        <w:t>Zamawiający nie wymaga wniesienia zabezpieczenia należytego wykonania umowy.</w:t>
      </w:r>
    </w:p>
    <w:p w14:paraId="3725DA7C" w14:textId="77777777" w:rsidR="007A62FB" w:rsidRPr="00B36701" w:rsidRDefault="007A62FB" w:rsidP="008C480E">
      <w:pPr>
        <w:ind w:left="709" w:right="-108" w:hanging="709"/>
        <w:contextualSpacing/>
        <w:jc w:val="both"/>
        <w:rPr>
          <w:rFonts w:ascii="Verdana" w:hAnsi="Verdana"/>
          <w:sz w:val="20"/>
          <w:szCs w:val="20"/>
        </w:rPr>
      </w:pP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6935CC">
      <w:pPr>
        <w:pStyle w:val="Akapitzlist"/>
        <w:numPr>
          <w:ilvl w:val="0"/>
          <w:numId w:val="22"/>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6935CC">
      <w:pPr>
        <w:pStyle w:val="Akapitzlist"/>
        <w:numPr>
          <w:ilvl w:val="0"/>
          <w:numId w:val="22"/>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lastRenderedPageBreak/>
        <w:t>24.3.</w:t>
      </w:r>
      <w:r>
        <w:rPr>
          <w:rFonts w:ascii="Verdana" w:hAnsi="Verdana"/>
          <w:spacing w:val="4"/>
          <w:sz w:val="20"/>
          <w:szCs w:val="20"/>
        </w:rPr>
        <w:tab/>
        <w:t>Odwołanie zawiera:</w:t>
      </w:r>
    </w:p>
    <w:p w14:paraId="6575D086"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424E2031"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w:t>
      </w:r>
      <w:r w:rsidR="00E94F9F">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6935C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6935C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6935C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6935C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w:t>
      </w:r>
      <w:r w:rsidRPr="007D3A1D">
        <w:rPr>
          <w:rFonts w:ascii="Verdana" w:hAnsi="Verdana"/>
          <w:spacing w:val="4"/>
          <w:sz w:val="20"/>
          <w:szCs w:val="20"/>
        </w:rPr>
        <w:lastRenderedPageBreak/>
        <w:t xml:space="preserve">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60E9847C"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 xml:space="preserve">zamieszczenia w Biuletynie Zamówień Publicznych ogłoszenia o 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22"/>
      </w:r>
      <w:r w:rsidRPr="007D3A1D">
        <w:rPr>
          <w:rFonts w:ascii="Verdana" w:hAnsi="Verdana"/>
          <w:spacing w:val="4"/>
          <w:sz w:val="20"/>
          <w:szCs w:val="20"/>
        </w:rPr>
        <w:t xml:space="preserve"> jest równoznaczne z jej wniesieniem.</w:t>
      </w:r>
    </w:p>
    <w:p w14:paraId="1994BFD4" w14:textId="295A2CB1" w:rsidR="00E65FBD" w:rsidRPr="007D3A1D" w:rsidRDefault="00E65FBD"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56EE48EE" w14:textId="77777777" w:rsidR="0006792C" w:rsidRPr="00577FC5" w:rsidRDefault="0006792C" w:rsidP="00C258EB">
      <w:pPr>
        <w:suppressAutoHyphens/>
        <w:spacing w:before="120" w:after="120"/>
        <w:ind w:left="709" w:hanging="709"/>
        <w:rPr>
          <w:rFonts w:ascii="Verdana" w:hAnsi="Verdana"/>
          <w:b/>
          <w:sz w:val="10"/>
          <w:szCs w:val="10"/>
          <w:lang w:eastAsia="ar-SA"/>
        </w:rPr>
      </w:pP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1C2CFE06"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Wójt Gminy Wieliszew</w:t>
      </w:r>
      <w:r w:rsidR="00DE0194">
        <w:rPr>
          <w:rFonts w:ascii="Verdana" w:eastAsia="Calibri" w:hAnsi="Verdana"/>
          <w:b/>
          <w:bCs/>
          <w:sz w:val="20"/>
          <w:szCs w:val="20"/>
        </w:rPr>
        <w:t>,</w:t>
      </w:r>
      <w:r w:rsidR="0045434D" w:rsidRPr="00F5163D">
        <w:rPr>
          <w:rFonts w:ascii="Verdana" w:eastAsia="Calibri" w:hAnsi="Verdana"/>
          <w:b/>
          <w:bCs/>
          <w:sz w:val="20"/>
          <w:szCs w:val="20"/>
        </w:rPr>
        <w:t xml:space="preserve"> ul. </w:t>
      </w:r>
      <w:r w:rsidR="00793A73">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2"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3229E7D6"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lastRenderedPageBreak/>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FEDAD7A"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 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679C8799"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3"/>
          <w:footerReference w:type="default" r:id="rId24"/>
          <w:headerReference w:type="first" r:id="rId25"/>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38D41E5" w14:textId="2D25AB42" w:rsidR="00740EAF" w:rsidRDefault="00740EAF" w:rsidP="00586536"/>
    <w:p w14:paraId="1927DE3E" w14:textId="2985AD24" w:rsidR="00740EAF" w:rsidRDefault="00740EAF" w:rsidP="00586536"/>
    <w:p w14:paraId="085015E6" w14:textId="0364C78A" w:rsidR="00740EAF" w:rsidRDefault="00740EAF" w:rsidP="00586536"/>
    <w:p w14:paraId="4C47A856" w14:textId="7411D5B6" w:rsidR="00740EAF" w:rsidRDefault="00740EAF" w:rsidP="00586536"/>
    <w:p w14:paraId="6B40AB97" w14:textId="2B039F17" w:rsidR="00740EAF" w:rsidRDefault="00740EAF" w:rsidP="00586536"/>
    <w:p w14:paraId="44FB0A19" w14:textId="6DBF4BA1" w:rsidR="00740EAF" w:rsidRDefault="00740EAF" w:rsidP="00586536"/>
    <w:p w14:paraId="5EC54491" w14:textId="50E449DD" w:rsidR="00740EAF" w:rsidRDefault="00740EAF" w:rsidP="00586536"/>
    <w:p w14:paraId="60F27F4C" w14:textId="520A628C" w:rsidR="00740EAF" w:rsidRDefault="00740EAF" w:rsidP="00586536"/>
    <w:p w14:paraId="737369D3" w14:textId="2DAFC31B" w:rsidR="00740EAF" w:rsidRDefault="00740EAF" w:rsidP="00586536"/>
    <w:p w14:paraId="4ADCBB99" w14:textId="1115BFCA" w:rsidR="00740EAF" w:rsidRDefault="00740EAF" w:rsidP="00586536"/>
    <w:p w14:paraId="0A6B6EBE" w14:textId="56843801" w:rsidR="00740EAF" w:rsidRDefault="00740EAF" w:rsidP="00586536"/>
    <w:p w14:paraId="2965550F" w14:textId="2F7CD9FF" w:rsidR="00740EAF" w:rsidRDefault="00740EAF" w:rsidP="00586536"/>
    <w:p w14:paraId="63C3D24B" w14:textId="6A676C19" w:rsidR="00740EAF" w:rsidRDefault="00740EAF" w:rsidP="00586536"/>
    <w:p w14:paraId="1FFF5ED7" w14:textId="77777777" w:rsidR="00740EAF" w:rsidRDefault="00740EAF"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17DBC151" w14:textId="4B885407" w:rsidR="0006792C" w:rsidRPr="007D3A1D" w:rsidRDefault="0006792C" w:rsidP="00F564DA">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4A29BDC3" w:rsidR="006857AE" w:rsidRDefault="00793A73"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7620DF34" w:rsidR="0006792C" w:rsidRPr="00242A27"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w:t>
      </w:r>
      <w:r w:rsidR="004159C5">
        <w:rPr>
          <w:rFonts w:ascii="Verdana" w:hAnsi="Verdana"/>
          <w:bCs/>
        </w:rPr>
        <w:t>pn.</w:t>
      </w:r>
      <w:r w:rsidRPr="00242A27">
        <w:rPr>
          <w:rFonts w:ascii="Verdana" w:hAnsi="Verdana"/>
          <w:bCs/>
        </w:rPr>
        <w:t xml:space="preserve">: </w:t>
      </w:r>
    </w:p>
    <w:p w14:paraId="43E708EA" w14:textId="77777777" w:rsidR="009103B4" w:rsidRDefault="009103B4" w:rsidP="009D532C">
      <w:pPr>
        <w:contextualSpacing/>
        <w:jc w:val="center"/>
        <w:rPr>
          <w:rFonts w:ascii="Verdana" w:hAnsi="Verdana"/>
          <w:b/>
          <w:sz w:val="20"/>
        </w:rPr>
      </w:pPr>
    </w:p>
    <w:p w14:paraId="1037B8A3" w14:textId="08AE359D" w:rsidR="0006792C" w:rsidRPr="007D3A1D" w:rsidRDefault="009D532C" w:rsidP="009D532C">
      <w:pPr>
        <w:contextualSpacing/>
        <w:jc w:val="center"/>
        <w:rPr>
          <w:rFonts w:ascii="Verdana" w:hAnsi="Verdana"/>
          <w:spacing w:val="-2"/>
          <w:sz w:val="20"/>
          <w:szCs w:val="20"/>
        </w:rPr>
      </w:pPr>
      <w:r w:rsidRPr="009D532C">
        <w:rPr>
          <w:rFonts w:ascii="Verdana" w:hAnsi="Verdana"/>
          <w:b/>
          <w:sz w:val="20"/>
        </w:rPr>
        <w:t>„</w:t>
      </w:r>
      <w:r w:rsidR="004B3720" w:rsidRPr="004B3720">
        <w:rPr>
          <w:rFonts w:ascii="Verdana" w:hAnsi="Verdana"/>
          <w:b/>
          <w:sz w:val="20"/>
        </w:rPr>
        <w:t>Opracowanie kompleksowej dokumentacji projektowo - kosztorysowej na</w:t>
      </w:r>
      <w:r w:rsidR="004B3720">
        <w:rPr>
          <w:rFonts w:ascii="Verdana" w:hAnsi="Verdana"/>
          <w:b/>
          <w:sz w:val="20"/>
        </w:rPr>
        <w:t> </w:t>
      </w:r>
      <w:r w:rsidR="004B3720" w:rsidRPr="004B3720">
        <w:rPr>
          <w:rFonts w:ascii="Verdana" w:hAnsi="Verdana"/>
          <w:b/>
          <w:sz w:val="20"/>
        </w:rPr>
        <w:t>rozbudowę Cmentarza Komunalnego w Wieliszewie</w:t>
      </w:r>
      <w:r w:rsidRPr="009D532C">
        <w:rPr>
          <w:rFonts w:ascii="Verdana" w:hAnsi="Verdana"/>
          <w:b/>
          <w:sz w:val="20"/>
        </w:rPr>
        <w:t>”</w:t>
      </w:r>
    </w:p>
    <w:p w14:paraId="6FBBB63A" w14:textId="77777777" w:rsidR="009103B4" w:rsidRDefault="009103B4" w:rsidP="00E14799">
      <w:pPr>
        <w:contextualSpacing/>
        <w:jc w:val="both"/>
        <w:rPr>
          <w:rFonts w:ascii="Verdana" w:hAnsi="Verdana"/>
          <w:spacing w:val="-2"/>
          <w:sz w:val="20"/>
          <w:szCs w:val="20"/>
        </w:rPr>
      </w:pPr>
    </w:p>
    <w:p w14:paraId="3255AC79" w14:textId="050654FC"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4B3720">
        <w:rPr>
          <w:rFonts w:ascii="Verdana" w:hAnsi="Verdana"/>
          <w:spacing w:val="-2"/>
          <w:sz w:val="20"/>
          <w:szCs w:val="20"/>
        </w:rPr>
        <w:t>25</w:t>
      </w:r>
      <w:r w:rsidR="00152EA0">
        <w:rPr>
          <w:rFonts w:ascii="Verdana" w:hAnsi="Verdana"/>
          <w:spacing w:val="-2"/>
          <w:sz w:val="20"/>
          <w:szCs w:val="20"/>
        </w:rPr>
        <w:t>.</w:t>
      </w:r>
      <w:r w:rsidR="00AA0C48" w:rsidRPr="00E933B7">
        <w:rPr>
          <w:rFonts w:ascii="Verdana" w:hAnsi="Verdana"/>
          <w:spacing w:val="-2"/>
          <w:sz w:val="20"/>
          <w:szCs w:val="20"/>
        </w:rPr>
        <w:t>202</w:t>
      </w:r>
      <w:r w:rsidR="00630DDF">
        <w:rPr>
          <w:rFonts w:ascii="Verdana" w:hAnsi="Verdana"/>
          <w:spacing w:val="-2"/>
          <w:sz w:val="20"/>
          <w:szCs w:val="20"/>
        </w:rPr>
        <w:t>4</w:t>
      </w:r>
      <w:r w:rsidR="009536FA">
        <w:rPr>
          <w:rFonts w:ascii="Verdana" w:hAnsi="Verdana"/>
          <w:spacing w:val="-2"/>
          <w:sz w:val="20"/>
          <w:szCs w:val="20"/>
        </w:rPr>
        <w:t>.</w:t>
      </w:r>
      <w:r w:rsidR="00BD27E3">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3E61D06F" w:rsidR="007B277B"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2021 r.</w:t>
      </w:r>
      <w:r w:rsidRPr="00C73803">
        <w:rPr>
          <w:rFonts w:ascii="Verdana" w:hAnsi="Verdana"/>
          <w:i/>
          <w:sz w:val="16"/>
          <w:szCs w:val="16"/>
        </w:rPr>
        <w:t xml:space="preserve"> poz. 162).</w:t>
      </w: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2409FD29" w14:textId="495BB080" w:rsidR="009536FA" w:rsidRDefault="0006792C" w:rsidP="00764390">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Pr="00F6701E">
        <w:rPr>
          <w:rFonts w:ascii="Verdana" w:hAnsi="Verdana"/>
          <w:b/>
        </w:rPr>
        <w:t xml:space="preserve"> za cenę brutto:</w:t>
      </w:r>
      <w:r w:rsidR="00A24772" w:rsidRPr="00F6701E">
        <w:rPr>
          <w:rFonts w:ascii="Verdana" w:hAnsi="Verdana"/>
          <w:b/>
        </w:rPr>
        <w:t xml:space="preserve">_____________ zł </w:t>
      </w:r>
    </w:p>
    <w:p w14:paraId="26E8672E" w14:textId="135E4F04" w:rsidR="00A24772" w:rsidRPr="00F6701E" w:rsidRDefault="00A24772" w:rsidP="009536FA">
      <w:pPr>
        <w:pStyle w:val="Zwykytekst1"/>
        <w:tabs>
          <w:tab w:val="left" w:pos="284"/>
        </w:tabs>
        <w:spacing w:before="120" w:after="120" w:line="360" w:lineRule="exact"/>
        <w:ind w:left="283"/>
        <w:jc w:val="both"/>
        <w:rPr>
          <w:rFonts w:ascii="Verdana" w:hAnsi="Verdana"/>
          <w:b/>
        </w:rPr>
      </w:pPr>
      <w:r w:rsidRPr="00F6701E">
        <w:rPr>
          <w:rFonts w:ascii="Verdana" w:hAnsi="Verdana"/>
          <w:b/>
        </w:rPr>
        <w:t xml:space="preserve">(słownie złotych:_______________________________________________) </w:t>
      </w:r>
    </w:p>
    <w:p w14:paraId="3CCB1326" w14:textId="496B3655" w:rsidR="00A24772" w:rsidRDefault="00A24772" w:rsidP="00A24772">
      <w:pPr>
        <w:pStyle w:val="Zwykytekst1"/>
        <w:tabs>
          <w:tab w:val="left" w:pos="284"/>
        </w:tabs>
        <w:spacing w:before="120" w:after="120" w:line="360" w:lineRule="exact"/>
        <w:ind w:left="283"/>
        <w:jc w:val="both"/>
        <w:rPr>
          <w:rFonts w:ascii="Verdana" w:hAnsi="Verdana"/>
          <w:i/>
        </w:rPr>
      </w:pPr>
      <w:r w:rsidRPr="00F6701E">
        <w:rPr>
          <w:rFonts w:ascii="Verdana" w:hAnsi="Verdana"/>
        </w:rPr>
        <w:t xml:space="preserve">zgodnie z załączonym do oferty </w:t>
      </w:r>
      <w:r w:rsidR="009103B4">
        <w:rPr>
          <w:rFonts w:ascii="Verdana" w:hAnsi="Verdana"/>
          <w:iCs/>
        </w:rPr>
        <w:t>Wykazem płatności</w:t>
      </w:r>
      <w:r w:rsidR="00FE1AC2">
        <w:rPr>
          <w:rFonts w:ascii="Verdana" w:hAnsi="Verdana"/>
          <w:i/>
        </w:rPr>
        <w:t>.</w:t>
      </w:r>
    </w:p>
    <w:p w14:paraId="382C49C8" w14:textId="77777777" w:rsidR="00D905C7" w:rsidRPr="005D0A69" w:rsidRDefault="00D905C7" w:rsidP="00D905C7">
      <w:pPr>
        <w:pStyle w:val="Zwykytekst"/>
        <w:numPr>
          <w:ilvl w:val="0"/>
          <w:numId w:val="2"/>
        </w:numPr>
        <w:ind w:left="284" w:hanging="284"/>
        <w:jc w:val="both"/>
        <w:rPr>
          <w:rFonts w:ascii="Verdana" w:hAnsi="Verdana"/>
          <w:b/>
        </w:rPr>
      </w:pPr>
      <w:r>
        <w:rPr>
          <w:rFonts w:ascii="Verdana" w:hAnsi="Verdana"/>
          <w:b/>
        </w:rPr>
        <w:t xml:space="preserve">OFERUJEMY okres gwarancji i rękojmi - </w:t>
      </w:r>
      <w:r w:rsidRPr="00F6701E">
        <w:rPr>
          <w:rFonts w:ascii="Verdana" w:hAnsi="Verdana"/>
          <w:b/>
        </w:rPr>
        <w:t>_________</w:t>
      </w:r>
      <w:r w:rsidRPr="005D0A69">
        <w:rPr>
          <w:rFonts w:ascii="Verdana" w:hAnsi="Verdana"/>
          <w:b/>
        </w:rPr>
        <w:t xml:space="preserve"> m</w:t>
      </w:r>
      <w:r>
        <w:rPr>
          <w:rFonts w:ascii="Verdana" w:hAnsi="Verdana"/>
          <w:b/>
        </w:rPr>
        <w:t>iesięcy</w:t>
      </w:r>
      <w:r w:rsidRPr="005D0A69">
        <w:rPr>
          <w:rFonts w:ascii="Verdana" w:hAnsi="Verdana"/>
          <w:b/>
        </w:rPr>
        <w:t>.</w:t>
      </w:r>
    </w:p>
    <w:p w14:paraId="16174032" w14:textId="07FDD204" w:rsidR="00D905C7" w:rsidRPr="00286552" w:rsidRDefault="00D905C7" w:rsidP="00D905C7">
      <w:pPr>
        <w:ind w:firstLine="284"/>
        <w:rPr>
          <w:rFonts w:ascii="Verdana" w:hAnsi="Verdana"/>
          <w:iCs/>
          <w:sz w:val="18"/>
          <w:szCs w:val="18"/>
        </w:rPr>
      </w:pPr>
      <w:r w:rsidRPr="00096334">
        <w:rPr>
          <w:rFonts w:ascii="Verdana" w:hAnsi="Verdana"/>
          <w:iCs/>
          <w:sz w:val="18"/>
          <w:szCs w:val="18"/>
        </w:rPr>
        <w:t>(</w:t>
      </w:r>
      <w:r w:rsidRPr="00C65832">
        <w:rPr>
          <w:rFonts w:ascii="Verdana" w:hAnsi="Verdana"/>
          <w:iCs/>
          <w:sz w:val="18"/>
          <w:szCs w:val="18"/>
        </w:rPr>
        <w:t>Kryterium oceny ofert</w:t>
      </w:r>
      <w:r w:rsidRPr="00096334">
        <w:rPr>
          <w:rFonts w:ascii="Verdana" w:hAnsi="Verdana"/>
          <w:color w:val="000000"/>
          <w:sz w:val="18"/>
          <w:szCs w:val="18"/>
        </w:rPr>
        <w:t>.</w:t>
      </w:r>
      <w:r w:rsidRPr="00096334">
        <w:rPr>
          <w:rFonts w:ascii="Verdana" w:hAnsi="Verdana"/>
          <w:iCs/>
          <w:sz w:val="18"/>
          <w:szCs w:val="18"/>
        </w:rPr>
        <w:t xml:space="preserve"> Powyższy termin </w:t>
      </w:r>
      <w:r>
        <w:rPr>
          <w:rFonts w:ascii="Verdana" w:hAnsi="Verdana"/>
          <w:iCs/>
          <w:sz w:val="18"/>
          <w:szCs w:val="18"/>
        </w:rPr>
        <w:t>należy</w:t>
      </w:r>
      <w:r w:rsidRPr="00096334">
        <w:rPr>
          <w:rFonts w:ascii="Verdana" w:hAnsi="Verdana"/>
          <w:iCs/>
          <w:sz w:val="18"/>
          <w:szCs w:val="18"/>
        </w:rPr>
        <w:t xml:space="preserve"> określić jako:</w:t>
      </w:r>
      <w:r>
        <w:rPr>
          <w:rFonts w:ascii="Verdana" w:hAnsi="Verdana"/>
          <w:iCs/>
          <w:sz w:val="18"/>
          <w:szCs w:val="18"/>
        </w:rPr>
        <w:t xml:space="preserve"> </w:t>
      </w:r>
      <w:r w:rsidR="0018449D">
        <w:rPr>
          <w:rFonts w:ascii="Verdana" w:hAnsi="Verdana"/>
          <w:iCs/>
          <w:sz w:val="18"/>
          <w:szCs w:val="18"/>
        </w:rPr>
        <w:t>48</w:t>
      </w:r>
      <w:r>
        <w:rPr>
          <w:rFonts w:ascii="Verdana" w:hAnsi="Verdana"/>
          <w:iCs/>
          <w:sz w:val="18"/>
          <w:szCs w:val="18"/>
        </w:rPr>
        <w:t xml:space="preserve">, </w:t>
      </w:r>
      <w:r w:rsidR="0018449D">
        <w:rPr>
          <w:rFonts w:ascii="Verdana" w:hAnsi="Verdana"/>
          <w:iCs/>
          <w:sz w:val="18"/>
          <w:szCs w:val="18"/>
        </w:rPr>
        <w:t>60</w:t>
      </w:r>
      <w:r>
        <w:rPr>
          <w:rFonts w:ascii="Verdana" w:hAnsi="Verdana"/>
          <w:iCs/>
          <w:sz w:val="18"/>
          <w:szCs w:val="18"/>
        </w:rPr>
        <w:t xml:space="preserve"> </w:t>
      </w:r>
      <w:r w:rsidRPr="00096334">
        <w:rPr>
          <w:rFonts w:ascii="Verdana" w:hAnsi="Verdana"/>
          <w:iCs/>
          <w:sz w:val="18"/>
          <w:szCs w:val="18"/>
        </w:rPr>
        <w:t xml:space="preserve">lub </w:t>
      </w:r>
      <w:r w:rsidR="0018449D">
        <w:rPr>
          <w:rFonts w:ascii="Verdana" w:hAnsi="Verdana"/>
          <w:iCs/>
          <w:sz w:val="18"/>
          <w:szCs w:val="18"/>
        </w:rPr>
        <w:t>72</w:t>
      </w:r>
      <w:r w:rsidRPr="00096334">
        <w:rPr>
          <w:rFonts w:ascii="Verdana" w:hAnsi="Verdana"/>
          <w:iCs/>
          <w:sz w:val="18"/>
          <w:szCs w:val="18"/>
        </w:rPr>
        <w:t xml:space="preserve"> m-c</w:t>
      </w:r>
      <w:r w:rsidR="0018449D">
        <w:rPr>
          <w:rFonts w:ascii="Verdana" w:hAnsi="Verdana"/>
          <w:iCs/>
          <w:sz w:val="18"/>
          <w:szCs w:val="18"/>
        </w:rPr>
        <w:t>e</w:t>
      </w:r>
      <w:r w:rsidRPr="00096334">
        <w:rPr>
          <w:rFonts w:ascii="Verdana" w:hAnsi="Verdana"/>
          <w:iCs/>
          <w:sz w:val="18"/>
          <w:szCs w:val="18"/>
        </w:rPr>
        <w: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23"/>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24FDA0DD"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110FA9B" w14:textId="47F2F70D" w:rsidR="00262530" w:rsidRPr="00262530" w:rsidRDefault="00262530" w:rsidP="00262530">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2815130B" w14:textId="77777777" w:rsidR="00F564DA" w:rsidRDefault="0006792C" w:rsidP="00F564DA">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lastRenderedPageBreak/>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24"/>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5"/>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5C7D5B85" w14:textId="64183D7A" w:rsidR="008D5C10" w:rsidRDefault="008D5C10" w:rsidP="00C258EB">
      <w:pPr>
        <w:pStyle w:val="Zwykytekst1"/>
        <w:spacing w:before="120" w:after="120"/>
        <w:jc w:val="both"/>
        <w:rPr>
          <w:rFonts w:ascii="Verdana" w:hAnsi="Verdana"/>
        </w:rPr>
      </w:pPr>
    </w:p>
    <w:p w14:paraId="440F2AD0" w14:textId="77777777" w:rsidR="00960337" w:rsidRDefault="00960337" w:rsidP="004B3720">
      <w:pPr>
        <w:pStyle w:val="Zwykytekst1"/>
        <w:spacing w:before="120" w:after="120"/>
        <w:rPr>
          <w:rFonts w:ascii="Verdana" w:hAnsi="Verdana" w:cs="Verdana"/>
          <w:b/>
          <w:bCs/>
        </w:rPr>
      </w:pPr>
    </w:p>
    <w:p w14:paraId="4779C353" w14:textId="77777777" w:rsidR="009103B4" w:rsidRDefault="009103B4" w:rsidP="009103B4">
      <w:pPr>
        <w:pStyle w:val="Zwykytekst"/>
        <w:keepNext/>
        <w:keepLines/>
        <w:pageBreakBefore/>
        <w:ind w:left="7808" w:hanging="7808"/>
        <w:jc w:val="right"/>
        <w:rPr>
          <w:rFonts w:ascii="Verdana" w:hAnsi="Verdana"/>
          <w:b/>
          <w:bCs/>
        </w:rPr>
      </w:pPr>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9103B4" w:rsidRPr="00757368" w14:paraId="49C5243D" w14:textId="77777777" w:rsidTr="00995118">
        <w:trPr>
          <w:trHeight w:val="1309"/>
        </w:trPr>
        <w:tc>
          <w:tcPr>
            <w:tcW w:w="3962" w:type="dxa"/>
            <w:tcBorders>
              <w:top w:val="nil"/>
              <w:left w:val="nil"/>
              <w:bottom w:val="nil"/>
              <w:right w:val="single" w:sz="4" w:space="0" w:color="000000"/>
            </w:tcBorders>
            <w:shd w:val="clear" w:color="auto" w:fill="auto"/>
          </w:tcPr>
          <w:p w14:paraId="25471D19" w14:textId="77777777" w:rsidR="009103B4" w:rsidRPr="00757368" w:rsidRDefault="009103B4" w:rsidP="00995118">
            <w:pPr>
              <w:rPr>
                <w:rFonts w:ascii="Verdana" w:hAnsi="Verdana"/>
                <w:sz w:val="20"/>
                <w:szCs w:val="20"/>
              </w:rPr>
            </w:pPr>
          </w:p>
          <w:p w14:paraId="343408AC" w14:textId="77777777" w:rsidR="009103B4" w:rsidRPr="00757368" w:rsidRDefault="009103B4" w:rsidP="00995118">
            <w:pPr>
              <w:rPr>
                <w:rFonts w:ascii="Verdana" w:hAnsi="Verdana"/>
                <w:sz w:val="20"/>
                <w:szCs w:val="20"/>
              </w:rPr>
            </w:pPr>
          </w:p>
          <w:p w14:paraId="4B3D77FD" w14:textId="77777777" w:rsidR="009103B4" w:rsidRPr="00757368" w:rsidRDefault="009103B4" w:rsidP="00995118">
            <w:pPr>
              <w:rPr>
                <w:rFonts w:ascii="Verdana" w:hAnsi="Verdana"/>
                <w:sz w:val="20"/>
                <w:szCs w:val="20"/>
              </w:rPr>
            </w:pPr>
          </w:p>
          <w:p w14:paraId="10310605" w14:textId="77777777" w:rsidR="009103B4" w:rsidRPr="00757368" w:rsidRDefault="009103B4" w:rsidP="00995118">
            <w:pPr>
              <w:rPr>
                <w:rFonts w:ascii="Verdana" w:hAnsi="Verdana"/>
                <w:sz w:val="20"/>
                <w:szCs w:val="20"/>
              </w:rPr>
            </w:pPr>
          </w:p>
          <w:p w14:paraId="43C0B0E1" w14:textId="77777777" w:rsidR="009103B4" w:rsidRPr="00757368" w:rsidRDefault="009103B4" w:rsidP="00995118">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524E7104" w14:textId="77777777" w:rsidR="009103B4" w:rsidRDefault="009103B4" w:rsidP="00995118">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26529905" w14:textId="77777777" w:rsidR="009103B4" w:rsidRPr="00E14799" w:rsidRDefault="009103B4" w:rsidP="00995118">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2B0C26AE" w14:textId="77777777" w:rsidR="009103B4" w:rsidRPr="00190EF6" w:rsidRDefault="009103B4" w:rsidP="009103B4">
      <w:pPr>
        <w:widowControl w:val="0"/>
        <w:tabs>
          <w:tab w:val="left" w:pos="0"/>
        </w:tabs>
        <w:suppressAutoHyphens/>
        <w:jc w:val="center"/>
        <w:rPr>
          <w:rFonts w:ascii="Verdana" w:hAnsi="Verdana"/>
          <w:b/>
          <w:iCs/>
          <w:sz w:val="10"/>
          <w:szCs w:val="10"/>
        </w:rPr>
      </w:pPr>
    </w:p>
    <w:p w14:paraId="44323FD9" w14:textId="77777777" w:rsidR="009103B4" w:rsidRDefault="009103B4" w:rsidP="009103B4">
      <w:pPr>
        <w:widowControl w:val="0"/>
        <w:tabs>
          <w:tab w:val="left" w:pos="0"/>
        </w:tabs>
        <w:suppressAutoHyphens/>
        <w:jc w:val="center"/>
        <w:rPr>
          <w:rFonts w:ascii="Verdana" w:hAnsi="Verdana"/>
          <w:b/>
          <w:iCs/>
          <w:sz w:val="20"/>
          <w:szCs w:val="20"/>
        </w:rPr>
      </w:pPr>
    </w:p>
    <w:p w14:paraId="76E47E38" w14:textId="77777777" w:rsidR="0072628C" w:rsidRDefault="0072628C" w:rsidP="0072628C">
      <w:pPr>
        <w:pStyle w:val="Zwykytekst1"/>
        <w:spacing w:before="120" w:after="120"/>
        <w:rPr>
          <w:rFonts w:ascii="Verdana" w:hAnsi="Verdana" w:cs="Verdana"/>
          <w:b/>
          <w:bCs/>
        </w:rPr>
      </w:pPr>
    </w:p>
    <w:p w14:paraId="36CB2D9E" w14:textId="6C563FF2" w:rsidR="0072628C" w:rsidRDefault="0072628C" w:rsidP="0072628C">
      <w:pPr>
        <w:widowControl w:val="0"/>
        <w:tabs>
          <w:tab w:val="left" w:pos="0"/>
        </w:tabs>
        <w:suppressAutoHyphens/>
        <w:jc w:val="center"/>
        <w:rPr>
          <w:rFonts w:ascii="Verdana" w:hAnsi="Verdana"/>
          <w:b/>
          <w:iCs/>
          <w:sz w:val="20"/>
          <w:szCs w:val="20"/>
        </w:rPr>
      </w:pPr>
      <w:r>
        <w:rPr>
          <w:rFonts w:ascii="Verdana" w:hAnsi="Verdana"/>
          <w:b/>
          <w:iCs/>
          <w:sz w:val="20"/>
          <w:szCs w:val="20"/>
        </w:rPr>
        <w:t>„</w:t>
      </w:r>
      <w:r w:rsidR="004B3720" w:rsidRPr="004B3720">
        <w:rPr>
          <w:rFonts w:ascii="Verdana" w:hAnsi="Verdana"/>
          <w:b/>
          <w:iCs/>
          <w:sz w:val="20"/>
          <w:szCs w:val="20"/>
        </w:rPr>
        <w:t>Opracowanie kompleksowej dokumentacji projektowo - kosztorysowej na</w:t>
      </w:r>
      <w:r w:rsidR="004B3720">
        <w:rPr>
          <w:rFonts w:ascii="Verdana" w:hAnsi="Verdana"/>
          <w:b/>
          <w:iCs/>
          <w:sz w:val="20"/>
          <w:szCs w:val="20"/>
        </w:rPr>
        <w:t> </w:t>
      </w:r>
      <w:r w:rsidR="004B3720" w:rsidRPr="004B3720">
        <w:rPr>
          <w:rFonts w:ascii="Verdana" w:hAnsi="Verdana"/>
          <w:b/>
          <w:iCs/>
          <w:sz w:val="20"/>
          <w:szCs w:val="20"/>
        </w:rPr>
        <w:t>rozbudowę Cmentarza Komunalnego w Wieliszewie</w:t>
      </w:r>
      <w:r w:rsidRPr="009D532C">
        <w:rPr>
          <w:rFonts w:ascii="Verdana" w:hAnsi="Verdana"/>
          <w:b/>
          <w:iCs/>
          <w:sz w:val="20"/>
          <w:szCs w:val="20"/>
        </w:rPr>
        <w:t>”</w:t>
      </w:r>
    </w:p>
    <w:p w14:paraId="2BA1E93B" w14:textId="77777777" w:rsidR="0072628C" w:rsidRDefault="0072628C" w:rsidP="0072628C">
      <w:pPr>
        <w:widowControl w:val="0"/>
        <w:tabs>
          <w:tab w:val="left" w:pos="0"/>
        </w:tabs>
        <w:suppressAutoHyphens/>
        <w:jc w:val="center"/>
        <w:rPr>
          <w:rFonts w:ascii="Verdana" w:hAnsi="Verdana"/>
          <w:b/>
          <w:iCs/>
          <w:sz w:val="20"/>
          <w:szCs w:val="20"/>
        </w:rPr>
      </w:pPr>
    </w:p>
    <w:p w14:paraId="7D7D464F" w14:textId="77777777" w:rsidR="0072628C" w:rsidRDefault="0072628C" w:rsidP="0072628C">
      <w:pPr>
        <w:ind w:right="-79"/>
        <w:jc w:val="center"/>
        <w:rPr>
          <w:rFonts w:ascii="Verdana" w:eastAsia="Calibri" w:hAnsi="Verdana"/>
          <w:b/>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806"/>
        <w:gridCol w:w="1559"/>
        <w:gridCol w:w="1966"/>
      </w:tblGrid>
      <w:tr w:rsidR="00D905C7" w:rsidRPr="00697DEF" w14:paraId="722D18A0" w14:textId="77777777" w:rsidTr="00F83D20">
        <w:tc>
          <w:tcPr>
            <w:tcW w:w="601"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49114DE4" w14:textId="77777777" w:rsidR="00D905C7" w:rsidRPr="00697DEF" w:rsidRDefault="00D905C7" w:rsidP="00F83D20">
            <w:pPr>
              <w:spacing w:before="60" w:after="60"/>
              <w:jc w:val="center"/>
              <w:rPr>
                <w:rFonts w:ascii="Verdana" w:hAnsi="Verdana"/>
                <w:b/>
                <w:sz w:val="14"/>
                <w:szCs w:val="14"/>
              </w:rPr>
            </w:pPr>
            <w:r w:rsidRPr="00697DEF">
              <w:rPr>
                <w:rFonts w:ascii="Verdana" w:hAnsi="Verdana"/>
                <w:b/>
                <w:sz w:val="14"/>
                <w:szCs w:val="14"/>
              </w:rPr>
              <w:t>Poz.</w:t>
            </w:r>
          </w:p>
        </w:tc>
        <w:tc>
          <w:tcPr>
            <w:tcW w:w="4806"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37E60C5B" w14:textId="77777777" w:rsidR="00D905C7" w:rsidRPr="00697DEF" w:rsidRDefault="00D905C7" w:rsidP="00F83D20">
            <w:pPr>
              <w:spacing w:before="60" w:after="60"/>
              <w:jc w:val="center"/>
              <w:rPr>
                <w:rFonts w:ascii="Verdana" w:hAnsi="Verdana" w:cs="Arial"/>
                <w:b/>
                <w:sz w:val="14"/>
                <w:szCs w:val="14"/>
              </w:rPr>
            </w:pPr>
            <w:r w:rsidRPr="00697DEF">
              <w:rPr>
                <w:rFonts w:ascii="Verdana" w:hAnsi="Verdana" w:cs="Arial"/>
                <w:b/>
                <w:bCs/>
                <w:sz w:val="14"/>
                <w:szCs w:val="14"/>
              </w:rPr>
              <w:t>Wyszczególnienie elementów rozliczeniowych</w:t>
            </w:r>
            <w:r w:rsidRPr="00697DEF">
              <w:rPr>
                <w:rFonts w:ascii="Verdana" w:hAnsi="Verdana" w:cs="Arial"/>
                <w:b/>
                <w:sz w:val="14"/>
                <w:szCs w:val="14"/>
              </w:rPr>
              <w:t xml:space="preserve"> </w:t>
            </w:r>
          </w:p>
          <w:p w14:paraId="0F74C173" w14:textId="77777777" w:rsidR="00D905C7" w:rsidRPr="00697DEF" w:rsidRDefault="00D905C7" w:rsidP="00F83D20">
            <w:pPr>
              <w:spacing w:before="60" w:after="60"/>
              <w:jc w:val="center"/>
              <w:rPr>
                <w:rFonts w:ascii="Verdana" w:hAnsi="Verdana"/>
                <w:b/>
                <w:sz w:val="14"/>
                <w:szCs w:val="14"/>
              </w:rPr>
            </w:pPr>
            <w:r w:rsidRPr="00697DEF">
              <w:rPr>
                <w:rFonts w:ascii="Verdana" w:hAnsi="Verdana" w:cs="Arial"/>
                <w:b/>
                <w:sz w:val="14"/>
                <w:szCs w:val="14"/>
              </w:rPr>
              <w:t>Nazwa (opis)</w:t>
            </w:r>
          </w:p>
        </w:tc>
        <w:tc>
          <w:tcPr>
            <w:tcW w:w="1559" w:type="dxa"/>
            <w:tcBorders>
              <w:top w:val="double" w:sz="4" w:space="0" w:color="auto"/>
              <w:left w:val="single" w:sz="4" w:space="0" w:color="auto"/>
              <w:bottom w:val="double" w:sz="4" w:space="0" w:color="auto"/>
              <w:right w:val="single" w:sz="4" w:space="0" w:color="auto"/>
            </w:tcBorders>
            <w:shd w:val="clear" w:color="auto" w:fill="D9D9D9"/>
            <w:hideMark/>
          </w:tcPr>
          <w:p w14:paraId="0D2E09B5" w14:textId="77777777" w:rsidR="00D905C7" w:rsidRPr="00697DEF" w:rsidRDefault="00D905C7" w:rsidP="00F83D20">
            <w:pPr>
              <w:spacing w:before="60" w:after="60"/>
              <w:jc w:val="center"/>
              <w:rPr>
                <w:rFonts w:ascii="Verdana" w:hAnsi="Verdana" w:cs="Arial"/>
                <w:b/>
                <w:bCs/>
                <w:sz w:val="14"/>
                <w:szCs w:val="14"/>
              </w:rPr>
            </w:pPr>
            <w:r w:rsidRPr="00697DEF">
              <w:rPr>
                <w:rFonts w:ascii="Arial" w:hAnsi="Arial" w:cs="Arial"/>
                <w:b/>
                <w:bCs/>
                <w:sz w:val="14"/>
                <w:szCs w:val="14"/>
              </w:rPr>
              <w:t>Forma rozliczenia za kompletnie wykonany element</w:t>
            </w:r>
          </w:p>
        </w:tc>
        <w:tc>
          <w:tcPr>
            <w:tcW w:w="1966"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3A372FAF" w14:textId="77777777" w:rsidR="00D905C7" w:rsidRPr="00697DEF" w:rsidRDefault="00D905C7" w:rsidP="00F83D20">
            <w:pPr>
              <w:spacing w:before="60" w:after="60"/>
              <w:jc w:val="center"/>
              <w:rPr>
                <w:rFonts w:ascii="Verdana" w:hAnsi="Verdana"/>
                <w:sz w:val="14"/>
                <w:szCs w:val="14"/>
              </w:rPr>
            </w:pPr>
            <w:r w:rsidRPr="00697DEF">
              <w:rPr>
                <w:rFonts w:ascii="Verdana" w:hAnsi="Verdana" w:cs="Arial"/>
                <w:b/>
                <w:bCs/>
                <w:sz w:val="14"/>
                <w:szCs w:val="14"/>
              </w:rPr>
              <w:t xml:space="preserve">Wartość </w:t>
            </w:r>
            <w:r w:rsidRPr="00697DEF">
              <w:rPr>
                <w:rFonts w:ascii="Verdana" w:hAnsi="Verdana" w:cs="Arial"/>
                <w:b/>
                <w:bCs/>
                <w:sz w:val="14"/>
                <w:szCs w:val="14"/>
              </w:rPr>
              <w:br/>
              <w:t>[PLN NETTO]</w:t>
            </w:r>
          </w:p>
        </w:tc>
      </w:tr>
      <w:tr w:rsidR="00D905C7" w14:paraId="3C82E6C2" w14:textId="77777777" w:rsidTr="00F83D20">
        <w:trPr>
          <w:trHeight w:val="502"/>
        </w:trPr>
        <w:tc>
          <w:tcPr>
            <w:tcW w:w="601" w:type="dxa"/>
            <w:tcBorders>
              <w:top w:val="single" w:sz="4" w:space="0" w:color="auto"/>
              <w:left w:val="double" w:sz="4" w:space="0" w:color="auto"/>
              <w:right w:val="single" w:sz="4" w:space="0" w:color="auto"/>
            </w:tcBorders>
            <w:shd w:val="clear" w:color="auto" w:fill="FFFFFF"/>
            <w:vAlign w:val="center"/>
          </w:tcPr>
          <w:p w14:paraId="471699FA" w14:textId="77777777" w:rsidR="00D905C7" w:rsidRPr="0028351C" w:rsidRDefault="00D905C7" w:rsidP="00F83D20">
            <w:pPr>
              <w:spacing w:before="60" w:after="60"/>
              <w:jc w:val="center"/>
              <w:rPr>
                <w:rFonts w:ascii="Verdana" w:hAnsi="Verdana" w:cs="Arial"/>
                <w:bCs/>
                <w:sz w:val="16"/>
                <w:szCs w:val="16"/>
              </w:rPr>
            </w:pPr>
            <w:r w:rsidRPr="0028351C">
              <w:rPr>
                <w:rFonts w:ascii="Verdana" w:hAnsi="Verdana" w:cs="Arial"/>
                <w:bCs/>
                <w:sz w:val="16"/>
                <w:szCs w:val="16"/>
              </w:rPr>
              <w:t>1.</w:t>
            </w:r>
          </w:p>
        </w:tc>
        <w:tc>
          <w:tcPr>
            <w:tcW w:w="4806" w:type="dxa"/>
            <w:tcBorders>
              <w:top w:val="nil"/>
              <w:left w:val="single" w:sz="4" w:space="0" w:color="auto"/>
              <w:right w:val="single" w:sz="4" w:space="0" w:color="auto"/>
            </w:tcBorders>
            <w:shd w:val="clear" w:color="auto" w:fill="auto"/>
            <w:vAlign w:val="center"/>
          </w:tcPr>
          <w:p w14:paraId="491DDC5E" w14:textId="2E01AB75" w:rsidR="00D905C7" w:rsidRPr="0028351C" w:rsidRDefault="004B3720" w:rsidP="00F83D20">
            <w:pPr>
              <w:spacing w:before="60" w:after="60"/>
              <w:rPr>
                <w:rFonts w:ascii="Verdana" w:hAnsi="Verdana"/>
                <w:bCs/>
                <w:sz w:val="16"/>
                <w:szCs w:val="16"/>
              </w:rPr>
            </w:pPr>
            <w:r w:rsidRPr="004B3720">
              <w:rPr>
                <w:rFonts w:ascii="Verdana" w:hAnsi="Verdana"/>
                <w:bCs/>
                <w:sz w:val="16"/>
                <w:szCs w:val="16"/>
              </w:rPr>
              <w:t>Opracowanie kompleksowej dokumentacji projektowo - kosztorysowej na rozbudowę Cmentarza Komunalnego w Wieliszewie</w:t>
            </w:r>
          </w:p>
        </w:tc>
        <w:tc>
          <w:tcPr>
            <w:tcW w:w="1559" w:type="dxa"/>
            <w:tcBorders>
              <w:top w:val="single" w:sz="4" w:space="0" w:color="auto"/>
              <w:left w:val="single" w:sz="4" w:space="0" w:color="auto"/>
              <w:right w:val="single" w:sz="4" w:space="0" w:color="auto"/>
            </w:tcBorders>
            <w:shd w:val="clear" w:color="auto" w:fill="FFFFFF"/>
            <w:vAlign w:val="center"/>
          </w:tcPr>
          <w:p w14:paraId="199BE61B" w14:textId="77777777" w:rsidR="00D905C7" w:rsidRPr="0028351C" w:rsidRDefault="00D905C7" w:rsidP="00F83D20">
            <w:pPr>
              <w:spacing w:before="60" w:after="60"/>
              <w:jc w:val="center"/>
              <w:rPr>
                <w:rFonts w:ascii="Verdana" w:hAnsi="Verdana" w:cs="Arial"/>
                <w:bCs/>
                <w:sz w:val="16"/>
                <w:szCs w:val="16"/>
              </w:rPr>
            </w:pPr>
            <w:r w:rsidRPr="0028351C">
              <w:rPr>
                <w:rFonts w:ascii="Verdana" w:hAnsi="Verdana" w:cs="Arial"/>
                <w:bCs/>
                <w:sz w:val="16"/>
                <w:szCs w:val="16"/>
              </w:rPr>
              <w:t>ryczałt</w:t>
            </w:r>
          </w:p>
        </w:tc>
        <w:tc>
          <w:tcPr>
            <w:tcW w:w="1966" w:type="dxa"/>
            <w:tcBorders>
              <w:top w:val="single" w:sz="4" w:space="0" w:color="auto"/>
              <w:left w:val="single" w:sz="4" w:space="0" w:color="auto"/>
              <w:right w:val="double" w:sz="4" w:space="0" w:color="auto"/>
            </w:tcBorders>
            <w:vAlign w:val="center"/>
          </w:tcPr>
          <w:p w14:paraId="0CD75920" w14:textId="77777777" w:rsidR="00D905C7" w:rsidRPr="0028351C" w:rsidRDefault="00D905C7" w:rsidP="00F83D20">
            <w:pPr>
              <w:spacing w:before="60" w:after="60"/>
              <w:ind w:left="714" w:hanging="357"/>
              <w:jc w:val="right"/>
              <w:rPr>
                <w:rFonts w:ascii="Verdana" w:hAnsi="Verdana" w:cs="Arial"/>
                <w:sz w:val="16"/>
                <w:szCs w:val="16"/>
              </w:rPr>
            </w:pPr>
          </w:p>
        </w:tc>
      </w:tr>
      <w:tr w:rsidR="00D905C7" w14:paraId="7917B298" w14:textId="77777777" w:rsidTr="00F83D20">
        <w:trPr>
          <w:trHeight w:val="419"/>
        </w:trPr>
        <w:tc>
          <w:tcPr>
            <w:tcW w:w="6966" w:type="dxa"/>
            <w:gridSpan w:val="3"/>
            <w:tcBorders>
              <w:top w:val="single" w:sz="4" w:space="0" w:color="auto"/>
              <w:left w:val="double" w:sz="4" w:space="0" w:color="auto"/>
              <w:bottom w:val="single" w:sz="4" w:space="0" w:color="auto"/>
              <w:right w:val="single" w:sz="4" w:space="0" w:color="auto"/>
            </w:tcBorders>
            <w:vAlign w:val="center"/>
            <w:hideMark/>
          </w:tcPr>
          <w:p w14:paraId="04DB7AEB" w14:textId="77777777" w:rsidR="00D905C7" w:rsidRDefault="00D905C7" w:rsidP="00F83D20">
            <w:pPr>
              <w:spacing w:before="60" w:after="60"/>
              <w:jc w:val="right"/>
              <w:rPr>
                <w:rFonts w:ascii="Verdana" w:hAnsi="Verdana" w:cs="Arial"/>
                <w:sz w:val="16"/>
                <w:szCs w:val="16"/>
              </w:rPr>
            </w:pPr>
            <w:r>
              <w:rPr>
                <w:rFonts w:ascii="Verdana" w:hAnsi="Verdana" w:cs="Arial"/>
                <w:b/>
                <w:bCs/>
                <w:sz w:val="16"/>
                <w:szCs w:val="16"/>
              </w:rPr>
              <w:t>podatek VAT (23%)</w:t>
            </w:r>
          </w:p>
        </w:tc>
        <w:tc>
          <w:tcPr>
            <w:tcW w:w="1966" w:type="dxa"/>
            <w:tcBorders>
              <w:top w:val="single" w:sz="4" w:space="0" w:color="auto"/>
              <w:left w:val="single" w:sz="4" w:space="0" w:color="auto"/>
              <w:bottom w:val="single" w:sz="4" w:space="0" w:color="auto"/>
              <w:right w:val="double" w:sz="4" w:space="0" w:color="auto"/>
            </w:tcBorders>
          </w:tcPr>
          <w:p w14:paraId="7307460F" w14:textId="77777777" w:rsidR="00D905C7" w:rsidRPr="0028351C" w:rsidRDefault="00D905C7" w:rsidP="00F83D20">
            <w:pPr>
              <w:spacing w:before="60" w:after="60"/>
              <w:ind w:left="714" w:hanging="357"/>
              <w:jc w:val="right"/>
              <w:rPr>
                <w:rFonts w:ascii="Verdana" w:hAnsi="Verdana" w:cs="Arial"/>
                <w:sz w:val="16"/>
                <w:szCs w:val="16"/>
              </w:rPr>
            </w:pPr>
          </w:p>
        </w:tc>
      </w:tr>
      <w:tr w:rsidR="00D905C7" w14:paraId="6FE90F01" w14:textId="77777777" w:rsidTr="00F83D20">
        <w:trPr>
          <w:trHeight w:val="426"/>
        </w:trPr>
        <w:tc>
          <w:tcPr>
            <w:tcW w:w="6966" w:type="dxa"/>
            <w:gridSpan w:val="3"/>
            <w:tcBorders>
              <w:top w:val="single" w:sz="4" w:space="0" w:color="auto"/>
              <w:left w:val="double" w:sz="4" w:space="0" w:color="auto"/>
              <w:bottom w:val="double" w:sz="4" w:space="0" w:color="auto"/>
              <w:right w:val="single" w:sz="4" w:space="0" w:color="auto"/>
            </w:tcBorders>
            <w:vAlign w:val="center"/>
            <w:hideMark/>
          </w:tcPr>
          <w:p w14:paraId="1D2B68E2" w14:textId="77777777" w:rsidR="00D905C7" w:rsidRDefault="00D905C7" w:rsidP="00F83D20">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6" w:type="dxa"/>
            <w:tcBorders>
              <w:top w:val="single" w:sz="4" w:space="0" w:color="auto"/>
              <w:left w:val="single" w:sz="4" w:space="0" w:color="auto"/>
              <w:bottom w:val="double" w:sz="4" w:space="0" w:color="auto"/>
              <w:right w:val="double" w:sz="4" w:space="0" w:color="auto"/>
            </w:tcBorders>
          </w:tcPr>
          <w:p w14:paraId="25635CBA" w14:textId="77777777" w:rsidR="00D905C7" w:rsidRPr="0028351C" w:rsidRDefault="00D905C7" w:rsidP="00F83D20">
            <w:pPr>
              <w:spacing w:before="60" w:after="60"/>
              <w:ind w:left="714" w:hanging="357"/>
              <w:jc w:val="right"/>
              <w:rPr>
                <w:rFonts w:ascii="Verdana" w:hAnsi="Verdana" w:cs="Arial"/>
                <w:sz w:val="16"/>
                <w:szCs w:val="16"/>
              </w:rPr>
            </w:pPr>
          </w:p>
        </w:tc>
      </w:tr>
    </w:tbl>
    <w:p w14:paraId="07BDFEB2" w14:textId="77777777" w:rsidR="0072628C" w:rsidRDefault="0072628C" w:rsidP="0072628C">
      <w:pPr>
        <w:rPr>
          <w:rFonts w:ascii="Verdana" w:eastAsia="Calibri" w:hAnsi="Verdana"/>
          <w:sz w:val="20"/>
          <w:szCs w:val="20"/>
          <w:highlight w:val="yellow"/>
          <w:lang w:eastAsia="en-US"/>
        </w:rPr>
      </w:pPr>
    </w:p>
    <w:p w14:paraId="1EE0B354" w14:textId="77777777" w:rsidR="0072628C" w:rsidRDefault="0072628C" w:rsidP="0072628C">
      <w:pPr>
        <w:rPr>
          <w:rFonts w:ascii="Verdana" w:eastAsia="Calibri" w:hAnsi="Verdana"/>
          <w:sz w:val="20"/>
          <w:szCs w:val="20"/>
          <w:highlight w:val="yellow"/>
          <w:lang w:eastAsia="en-US"/>
        </w:rPr>
      </w:pPr>
    </w:p>
    <w:p w14:paraId="2D4C6DFD" w14:textId="77777777" w:rsidR="0072628C" w:rsidRDefault="0072628C" w:rsidP="0072628C">
      <w:pPr>
        <w:rPr>
          <w:rFonts w:ascii="Verdana" w:eastAsia="Calibri" w:hAnsi="Verdana"/>
          <w:sz w:val="20"/>
          <w:szCs w:val="20"/>
          <w:highlight w:val="yellow"/>
          <w:lang w:eastAsia="en-US"/>
        </w:rPr>
      </w:pPr>
    </w:p>
    <w:p w14:paraId="68245FE5" w14:textId="77777777" w:rsidR="0072628C" w:rsidRDefault="0072628C" w:rsidP="0072628C">
      <w:pPr>
        <w:rPr>
          <w:rFonts w:ascii="Verdana" w:eastAsia="Calibri" w:hAnsi="Verdana"/>
          <w:sz w:val="20"/>
          <w:szCs w:val="20"/>
          <w:highlight w:val="yellow"/>
          <w:lang w:eastAsia="en-US"/>
        </w:rPr>
      </w:pPr>
    </w:p>
    <w:p w14:paraId="567FBDFD" w14:textId="77777777" w:rsidR="0072628C" w:rsidRDefault="0072628C" w:rsidP="0072628C">
      <w:pPr>
        <w:rPr>
          <w:rFonts w:ascii="Verdana" w:eastAsia="Calibri" w:hAnsi="Verdana"/>
          <w:sz w:val="20"/>
          <w:szCs w:val="20"/>
          <w:highlight w:val="yellow"/>
          <w:lang w:eastAsia="en-US"/>
        </w:rPr>
      </w:pPr>
    </w:p>
    <w:p w14:paraId="604D973E" w14:textId="77777777" w:rsidR="004817B1" w:rsidRDefault="004817B1" w:rsidP="00F376E5">
      <w:pPr>
        <w:pStyle w:val="Zwykytekst1"/>
        <w:spacing w:before="120" w:after="120"/>
        <w:jc w:val="center"/>
        <w:rPr>
          <w:rFonts w:ascii="Verdana" w:hAnsi="Verdana" w:cs="Verdana"/>
          <w:b/>
          <w:bCs/>
        </w:rPr>
      </w:pPr>
    </w:p>
    <w:p w14:paraId="4E0914BC" w14:textId="77777777" w:rsidR="004817B1" w:rsidRDefault="004817B1" w:rsidP="00F376E5">
      <w:pPr>
        <w:pStyle w:val="Zwykytekst1"/>
        <w:spacing w:before="120" w:after="120"/>
        <w:jc w:val="center"/>
        <w:rPr>
          <w:rFonts w:ascii="Verdana" w:hAnsi="Verdana" w:cs="Verdana"/>
          <w:b/>
          <w:bCs/>
        </w:rPr>
      </w:pPr>
    </w:p>
    <w:p w14:paraId="2221E2D0" w14:textId="09071823" w:rsidR="00456A26" w:rsidRDefault="00456A26" w:rsidP="00F376E5">
      <w:pPr>
        <w:pStyle w:val="Zwykytekst1"/>
        <w:spacing w:before="120" w:after="120"/>
        <w:jc w:val="center"/>
        <w:rPr>
          <w:rFonts w:ascii="Verdana" w:hAnsi="Verdana" w:cs="Verdana"/>
          <w:b/>
          <w:bCs/>
        </w:rPr>
      </w:pPr>
    </w:p>
    <w:p w14:paraId="7035B0A2" w14:textId="56C62059" w:rsidR="00456A26" w:rsidRDefault="00456A26" w:rsidP="00F376E5">
      <w:pPr>
        <w:pStyle w:val="Zwykytekst1"/>
        <w:spacing w:before="120" w:after="120"/>
        <w:jc w:val="center"/>
        <w:rPr>
          <w:rFonts w:ascii="Verdana" w:hAnsi="Verdana" w:cs="Verdana"/>
          <w:b/>
          <w:bCs/>
        </w:rPr>
      </w:pPr>
    </w:p>
    <w:p w14:paraId="09D3ECF2" w14:textId="2235C7FF" w:rsidR="00456A26" w:rsidRDefault="00456A26" w:rsidP="00F376E5">
      <w:pPr>
        <w:pStyle w:val="Zwykytekst1"/>
        <w:spacing w:before="120" w:after="120"/>
        <w:jc w:val="center"/>
        <w:rPr>
          <w:rFonts w:ascii="Verdana" w:hAnsi="Verdana" w:cs="Verdana"/>
          <w:b/>
          <w:bCs/>
        </w:rPr>
      </w:pPr>
    </w:p>
    <w:p w14:paraId="5E42432F" w14:textId="77777777" w:rsidR="004159C5" w:rsidRDefault="004159C5" w:rsidP="00F376E5">
      <w:pPr>
        <w:pStyle w:val="Zwykytekst1"/>
        <w:spacing w:before="120" w:after="120"/>
        <w:jc w:val="center"/>
        <w:rPr>
          <w:rFonts w:ascii="Verdana" w:hAnsi="Verdana" w:cs="Verdana"/>
          <w:b/>
          <w:bCs/>
        </w:rPr>
      </w:pPr>
    </w:p>
    <w:p w14:paraId="533A6996" w14:textId="77777777" w:rsidR="004159C5" w:rsidRDefault="004159C5" w:rsidP="00F376E5">
      <w:pPr>
        <w:pStyle w:val="Zwykytekst1"/>
        <w:spacing w:before="120" w:after="120"/>
        <w:jc w:val="center"/>
        <w:rPr>
          <w:rFonts w:ascii="Verdana" w:hAnsi="Verdana" w:cs="Verdana"/>
          <w:b/>
          <w:bCs/>
        </w:rPr>
      </w:pPr>
    </w:p>
    <w:p w14:paraId="08BC5608" w14:textId="77777777" w:rsidR="004159C5" w:rsidRDefault="004159C5" w:rsidP="00F376E5">
      <w:pPr>
        <w:pStyle w:val="Zwykytekst1"/>
        <w:spacing w:before="120" w:after="120"/>
        <w:jc w:val="center"/>
        <w:rPr>
          <w:rFonts w:ascii="Verdana" w:hAnsi="Verdana" w:cs="Verdana"/>
          <w:b/>
          <w:bCs/>
        </w:rPr>
      </w:pPr>
    </w:p>
    <w:p w14:paraId="11AC60A1" w14:textId="77777777" w:rsidR="004159C5" w:rsidRDefault="004159C5" w:rsidP="00F376E5">
      <w:pPr>
        <w:pStyle w:val="Zwykytekst1"/>
        <w:spacing w:before="120" w:after="120"/>
        <w:jc w:val="center"/>
        <w:rPr>
          <w:rFonts w:ascii="Verdana" w:hAnsi="Verdana" w:cs="Verdana"/>
          <w:b/>
          <w:bCs/>
        </w:rPr>
      </w:pPr>
    </w:p>
    <w:p w14:paraId="360CCF03" w14:textId="77777777" w:rsidR="004159C5" w:rsidRDefault="004159C5" w:rsidP="00F376E5">
      <w:pPr>
        <w:pStyle w:val="Zwykytekst1"/>
        <w:spacing w:before="120" w:after="120"/>
        <w:jc w:val="center"/>
        <w:rPr>
          <w:rFonts w:ascii="Verdana" w:hAnsi="Verdana" w:cs="Verdana"/>
          <w:b/>
          <w:bCs/>
        </w:rPr>
      </w:pPr>
    </w:p>
    <w:p w14:paraId="3A0FAE99" w14:textId="77777777" w:rsidR="004159C5" w:rsidRDefault="004159C5" w:rsidP="00F376E5">
      <w:pPr>
        <w:pStyle w:val="Zwykytekst1"/>
        <w:spacing w:before="120" w:after="120"/>
        <w:jc w:val="center"/>
        <w:rPr>
          <w:rFonts w:ascii="Verdana" w:hAnsi="Verdana" w:cs="Verdana"/>
          <w:b/>
          <w:bCs/>
        </w:rPr>
      </w:pPr>
    </w:p>
    <w:p w14:paraId="3F0AB0D5" w14:textId="77777777" w:rsidR="004159C5" w:rsidRDefault="004159C5" w:rsidP="00F376E5">
      <w:pPr>
        <w:pStyle w:val="Zwykytekst1"/>
        <w:spacing w:before="120" w:after="120"/>
        <w:jc w:val="center"/>
        <w:rPr>
          <w:rFonts w:ascii="Verdana" w:hAnsi="Verdana" w:cs="Verdana"/>
          <w:b/>
          <w:bCs/>
        </w:rPr>
      </w:pPr>
    </w:p>
    <w:p w14:paraId="54C541AD" w14:textId="77777777" w:rsidR="004159C5" w:rsidRDefault="004159C5" w:rsidP="00F376E5">
      <w:pPr>
        <w:pStyle w:val="Zwykytekst1"/>
        <w:spacing w:before="120" w:after="120"/>
        <w:jc w:val="center"/>
        <w:rPr>
          <w:rFonts w:ascii="Verdana" w:hAnsi="Verdana" w:cs="Verdana"/>
          <w:b/>
          <w:bCs/>
        </w:rPr>
      </w:pPr>
    </w:p>
    <w:p w14:paraId="6A023726" w14:textId="77777777" w:rsidR="004159C5" w:rsidRDefault="004159C5" w:rsidP="00F376E5">
      <w:pPr>
        <w:pStyle w:val="Zwykytekst1"/>
        <w:spacing w:before="120" w:after="120"/>
        <w:jc w:val="center"/>
        <w:rPr>
          <w:rFonts w:ascii="Verdana" w:hAnsi="Verdana" w:cs="Verdana"/>
          <w:b/>
          <w:bCs/>
        </w:rPr>
      </w:pPr>
    </w:p>
    <w:p w14:paraId="1BA7F96A" w14:textId="77777777" w:rsidR="004159C5" w:rsidRDefault="004159C5" w:rsidP="00F376E5">
      <w:pPr>
        <w:pStyle w:val="Zwykytekst1"/>
        <w:spacing w:before="120" w:after="120"/>
        <w:jc w:val="center"/>
        <w:rPr>
          <w:rFonts w:ascii="Verdana" w:hAnsi="Verdana" w:cs="Verdana"/>
          <w:b/>
          <w:bCs/>
        </w:rPr>
      </w:pPr>
    </w:p>
    <w:p w14:paraId="34CEA72F" w14:textId="77777777" w:rsidR="004159C5" w:rsidRDefault="004159C5" w:rsidP="00F376E5">
      <w:pPr>
        <w:pStyle w:val="Zwykytekst1"/>
        <w:spacing w:before="120" w:after="120"/>
        <w:jc w:val="center"/>
        <w:rPr>
          <w:rFonts w:ascii="Verdana" w:hAnsi="Verdana" w:cs="Verdana"/>
          <w:b/>
          <w:bCs/>
        </w:rPr>
      </w:pPr>
    </w:p>
    <w:p w14:paraId="03E52BAB" w14:textId="77777777" w:rsidR="004159C5" w:rsidRDefault="004159C5" w:rsidP="00F376E5">
      <w:pPr>
        <w:pStyle w:val="Zwykytekst1"/>
        <w:spacing w:before="120" w:after="120"/>
        <w:jc w:val="center"/>
        <w:rPr>
          <w:rFonts w:ascii="Verdana" w:hAnsi="Verdana" w:cs="Verdana"/>
          <w:b/>
          <w:bCs/>
        </w:rPr>
      </w:pPr>
    </w:p>
    <w:p w14:paraId="7E7F98B2" w14:textId="77777777" w:rsidR="004159C5" w:rsidRDefault="004159C5" w:rsidP="00F376E5">
      <w:pPr>
        <w:pStyle w:val="Zwykytekst1"/>
        <w:spacing w:before="120" w:after="120"/>
        <w:jc w:val="center"/>
        <w:rPr>
          <w:rFonts w:ascii="Verdana" w:hAnsi="Verdana" w:cs="Verdana"/>
          <w:b/>
          <w:bCs/>
        </w:rPr>
      </w:pPr>
    </w:p>
    <w:p w14:paraId="4AE49A9E" w14:textId="77777777" w:rsidR="004159C5" w:rsidRDefault="004159C5" w:rsidP="00F376E5">
      <w:pPr>
        <w:pStyle w:val="Zwykytekst1"/>
        <w:spacing w:before="120" w:after="120"/>
        <w:jc w:val="center"/>
        <w:rPr>
          <w:rFonts w:ascii="Verdana" w:hAnsi="Verdana" w:cs="Verdana"/>
          <w:b/>
          <w:bCs/>
        </w:rPr>
      </w:pPr>
    </w:p>
    <w:p w14:paraId="5CF2D433" w14:textId="77777777" w:rsidR="004159C5" w:rsidRDefault="004159C5" w:rsidP="00F376E5">
      <w:pPr>
        <w:pStyle w:val="Zwykytekst1"/>
        <w:spacing w:before="120" w:after="120"/>
        <w:jc w:val="center"/>
        <w:rPr>
          <w:rFonts w:ascii="Verdana" w:hAnsi="Verdana" w:cs="Verdana"/>
          <w:b/>
          <w:bCs/>
        </w:rPr>
      </w:pPr>
    </w:p>
    <w:p w14:paraId="6C4FE095" w14:textId="77777777" w:rsidR="004159C5" w:rsidRDefault="004159C5" w:rsidP="00F376E5">
      <w:pPr>
        <w:pStyle w:val="Zwykytekst1"/>
        <w:spacing w:before="120" w:after="120"/>
        <w:jc w:val="center"/>
        <w:rPr>
          <w:rFonts w:ascii="Verdana" w:hAnsi="Verdana" w:cs="Verdana"/>
          <w:b/>
          <w:bCs/>
        </w:rPr>
      </w:pPr>
    </w:p>
    <w:p w14:paraId="54EEBBB2" w14:textId="77777777" w:rsidR="004159C5" w:rsidRDefault="004159C5" w:rsidP="00F376E5">
      <w:pPr>
        <w:pStyle w:val="Zwykytekst1"/>
        <w:spacing w:before="120" w:after="120"/>
        <w:jc w:val="center"/>
        <w:rPr>
          <w:rFonts w:ascii="Verdana" w:hAnsi="Verdana" w:cs="Verdana"/>
          <w:b/>
          <w:bCs/>
        </w:rPr>
      </w:pPr>
    </w:p>
    <w:p w14:paraId="4D32ACC4" w14:textId="77777777" w:rsidR="004159C5" w:rsidRDefault="004159C5" w:rsidP="00F376E5">
      <w:pPr>
        <w:pStyle w:val="Zwykytekst1"/>
        <w:spacing w:before="120" w:after="120"/>
        <w:jc w:val="center"/>
        <w:rPr>
          <w:rFonts w:ascii="Verdana" w:hAnsi="Verdana" w:cs="Verdana"/>
          <w:b/>
          <w:bCs/>
        </w:rPr>
      </w:pPr>
    </w:p>
    <w:p w14:paraId="16332918" w14:textId="77777777" w:rsidR="004159C5" w:rsidRDefault="004159C5" w:rsidP="00F376E5">
      <w:pPr>
        <w:pStyle w:val="Zwykytekst1"/>
        <w:spacing w:before="120" w:after="120"/>
        <w:jc w:val="center"/>
        <w:rPr>
          <w:rFonts w:ascii="Verdana" w:hAnsi="Verdana" w:cs="Verdana"/>
          <w:b/>
          <w:bCs/>
        </w:rPr>
      </w:pPr>
    </w:p>
    <w:p w14:paraId="29589311" w14:textId="77777777" w:rsidR="004159C5" w:rsidRDefault="004159C5" w:rsidP="00F376E5">
      <w:pPr>
        <w:pStyle w:val="Zwykytekst1"/>
        <w:spacing w:before="120" w:after="120"/>
        <w:jc w:val="center"/>
        <w:rPr>
          <w:rFonts w:ascii="Verdana" w:hAnsi="Verdana" w:cs="Verdana"/>
          <w:b/>
          <w:bCs/>
        </w:rPr>
      </w:pPr>
    </w:p>
    <w:p w14:paraId="3CC87312" w14:textId="77777777" w:rsidR="004159C5" w:rsidRDefault="004159C5" w:rsidP="00F376E5">
      <w:pPr>
        <w:pStyle w:val="Zwykytekst1"/>
        <w:spacing w:before="120" w:after="120"/>
        <w:jc w:val="center"/>
        <w:rPr>
          <w:rFonts w:ascii="Verdana" w:hAnsi="Verdana" w:cs="Verdana"/>
          <w:b/>
          <w:bCs/>
        </w:rPr>
      </w:pPr>
    </w:p>
    <w:p w14:paraId="41B8A313" w14:textId="77777777" w:rsidR="004159C5" w:rsidRDefault="004159C5" w:rsidP="00F376E5">
      <w:pPr>
        <w:pStyle w:val="Zwykytekst1"/>
        <w:spacing w:before="120" w:after="120"/>
        <w:jc w:val="center"/>
        <w:rPr>
          <w:rFonts w:ascii="Verdana" w:hAnsi="Verdana" w:cs="Verdana"/>
          <w:b/>
          <w:bCs/>
        </w:rPr>
      </w:pPr>
    </w:p>
    <w:p w14:paraId="4B58B28A" w14:textId="77777777" w:rsidR="004159C5" w:rsidRDefault="004159C5" w:rsidP="00F376E5">
      <w:pPr>
        <w:pStyle w:val="Zwykytekst1"/>
        <w:spacing w:before="120" w:after="120"/>
        <w:jc w:val="center"/>
        <w:rPr>
          <w:rFonts w:ascii="Verdana" w:hAnsi="Verdana" w:cs="Verdana"/>
          <w:b/>
          <w:bCs/>
        </w:rPr>
      </w:pPr>
    </w:p>
    <w:p w14:paraId="647D57D9" w14:textId="77777777" w:rsidR="004159C5" w:rsidRDefault="004159C5" w:rsidP="00F376E5">
      <w:pPr>
        <w:pStyle w:val="Zwykytekst1"/>
        <w:spacing w:before="120" w:after="120"/>
        <w:jc w:val="center"/>
        <w:rPr>
          <w:rFonts w:ascii="Verdana" w:hAnsi="Verdana" w:cs="Verdana"/>
          <w:b/>
          <w:bCs/>
        </w:rPr>
      </w:pPr>
    </w:p>
    <w:p w14:paraId="12FA21F7" w14:textId="77777777" w:rsidR="004159C5" w:rsidRDefault="004159C5" w:rsidP="00F376E5">
      <w:pPr>
        <w:pStyle w:val="Zwykytekst1"/>
        <w:spacing w:before="120" w:after="120"/>
        <w:jc w:val="center"/>
        <w:rPr>
          <w:rFonts w:ascii="Verdana" w:hAnsi="Verdana" w:cs="Verdana"/>
          <w:b/>
          <w:bCs/>
        </w:rPr>
      </w:pPr>
    </w:p>
    <w:p w14:paraId="04465170" w14:textId="18AEFA53" w:rsidR="00456A26" w:rsidRDefault="00456A26" w:rsidP="00F376E5">
      <w:pPr>
        <w:pStyle w:val="Zwykytekst1"/>
        <w:spacing w:before="120" w:after="120"/>
        <w:jc w:val="center"/>
        <w:rPr>
          <w:rFonts w:ascii="Verdana" w:hAnsi="Verdana" w:cs="Verdana"/>
          <w:b/>
          <w:bCs/>
        </w:rPr>
      </w:pPr>
    </w:p>
    <w:p w14:paraId="0BC60451" w14:textId="77777777" w:rsidR="00456A26" w:rsidRDefault="00456A26" w:rsidP="00F376E5">
      <w:pPr>
        <w:pStyle w:val="Zwykytekst1"/>
        <w:spacing w:before="120" w:after="120"/>
        <w:jc w:val="center"/>
        <w:rPr>
          <w:rFonts w:ascii="Verdana" w:hAnsi="Verdana" w:cs="Verdana"/>
          <w:b/>
          <w:bCs/>
        </w:rPr>
      </w:pPr>
    </w:p>
    <w:p w14:paraId="4B05A570" w14:textId="77777777" w:rsidR="004817B1" w:rsidRDefault="004817B1"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6"/>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5BF03766" w14:textId="77777777" w:rsidR="00F731DE" w:rsidRPr="007D3A1D" w:rsidRDefault="00F731DE" w:rsidP="00F731DE">
      <w:pPr>
        <w:pStyle w:val="Zwykytekst"/>
        <w:suppressAutoHyphens/>
        <w:spacing w:before="120" w:after="120" w:line="360" w:lineRule="auto"/>
        <w:jc w:val="both"/>
        <w:rPr>
          <w:rFonts w:ascii="Verdana" w:hAnsi="Verdana"/>
          <w:b/>
        </w:rPr>
      </w:pPr>
    </w:p>
    <w:p w14:paraId="55ECB42D" w14:textId="12C9F882" w:rsidR="001232A0" w:rsidRPr="0072628C" w:rsidRDefault="00F731DE" w:rsidP="0072628C">
      <w:pPr>
        <w:spacing w:before="120" w:after="120"/>
        <w:jc w:val="both"/>
        <w:rPr>
          <w:rFonts w:ascii="Verdana" w:hAnsi="Verdana"/>
          <w:b/>
          <w:iCs/>
          <w:sz w:val="20"/>
          <w:szCs w:val="20"/>
        </w:rPr>
      </w:pPr>
      <w:r w:rsidRPr="007D3A1D">
        <w:rPr>
          <w:rFonts w:ascii="Verdana" w:hAnsi="Verdana" w:cs="Arial"/>
          <w:spacing w:val="4"/>
          <w:sz w:val="20"/>
          <w:szCs w:val="20"/>
        </w:rPr>
        <w:t xml:space="preserve">Składając ofertę w postępowaniu o udzielenie zamówienia publicznego </w:t>
      </w:r>
      <w:bookmarkStart w:id="16" w:name="_Hlk70341543"/>
      <w:r w:rsidR="004159C5">
        <w:rPr>
          <w:rFonts w:ascii="Verdana" w:hAnsi="Verdana" w:cs="Arial"/>
          <w:spacing w:val="4"/>
          <w:sz w:val="20"/>
          <w:szCs w:val="20"/>
        </w:rPr>
        <w:t>pn.</w:t>
      </w:r>
      <w:r w:rsidR="001232A0">
        <w:rPr>
          <w:rFonts w:ascii="Verdana" w:hAnsi="Verdana" w:cs="Arial"/>
          <w:spacing w:val="4"/>
          <w:sz w:val="20"/>
          <w:szCs w:val="20"/>
        </w:rPr>
        <w:t>:</w:t>
      </w:r>
      <w:r w:rsidRPr="00E16EB1">
        <w:rPr>
          <w:rFonts w:ascii="Verdana" w:hAnsi="Verdana"/>
          <w:b/>
          <w:sz w:val="20"/>
        </w:rPr>
        <w:t xml:space="preserve"> </w:t>
      </w:r>
      <w:r w:rsidR="001232A0">
        <w:rPr>
          <w:rFonts w:ascii="Verdana" w:hAnsi="Verdana"/>
          <w:b/>
          <w:sz w:val="20"/>
        </w:rPr>
        <w:t>„</w:t>
      </w:r>
      <w:r w:rsidR="004B3720" w:rsidRPr="004B3720">
        <w:rPr>
          <w:rFonts w:ascii="Verdana" w:hAnsi="Verdana"/>
          <w:b/>
          <w:iCs/>
          <w:sz w:val="20"/>
          <w:szCs w:val="20"/>
        </w:rPr>
        <w:t>Opracowanie kompleksowej dokumentacji projektowo - kosztorysowej na</w:t>
      </w:r>
      <w:r w:rsidR="004B3720">
        <w:rPr>
          <w:rFonts w:ascii="Verdana" w:hAnsi="Verdana"/>
          <w:b/>
          <w:iCs/>
          <w:sz w:val="20"/>
          <w:szCs w:val="20"/>
        </w:rPr>
        <w:t> </w:t>
      </w:r>
      <w:r w:rsidR="004B3720" w:rsidRPr="004B3720">
        <w:rPr>
          <w:rFonts w:ascii="Verdana" w:hAnsi="Verdana"/>
          <w:b/>
          <w:iCs/>
          <w:sz w:val="20"/>
          <w:szCs w:val="20"/>
        </w:rPr>
        <w:t>rozbudowę Cmentarza Komunalnego w Wieliszewie</w:t>
      </w:r>
      <w:r w:rsidR="001232A0">
        <w:rPr>
          <w:rFonts w:ascii="Verdana" w:hAnsi="Verdana"/>
          <w:b/>
          <w:sz w:val="20"/>
        </w:rPr>
        <w:t>”</w:t>
      </w:r>
      <w:r w:rsidR="001232A0" w:rsidRPr="00D30949">
        <w:rPr>
          <w:rFonts w:ascii="Verdana" w:hAnsi="Verdana"/>
          <w:b/>
          <w:sz w:val="20"/>
        </w:rPr>
        <w:t>.</w:t>
      </w:r>
    </w:p>
    <w:bookmarkEnd w:id="16"/>
    <w:p w14:paraId="319E7BF0" w14:textId="27130690" w:rsidR="009956B4" w:rsidRPr="007D3A1D" w:rsidRDefault="009956B4" w:rsidP="006935C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w:t>
      </w:r>
      <w:r w:rsidRPr="00BE5EA9">
        <w:rPr>
          <w:rFonts w:ascii="Verdana" w:hAnsi="Verdana" w:cs="Arial"/>
          <w:spacing w:val="4"/>
        </w:rPr>
        <w:t xml:space="preserve"> podlegam wykluczeniu z postępowania na podstawie art. 108 </w:t>
      </w:r>
      <w:r w:rsidR="00D905C7">
        <w:rPr>
          <w:rFonts w:ascii="Verdana" w:hAnsi="Verdana" w:cs="Arial"/>
          <w:spacing w:val="4"/>
        </w:rPr>
        <w:t xml:space="preserve">ust. 1 </w:t>
      </w:r>
      <w:r>
        <w:rPr>
          <w:rFonts w:ascii="Verdana" w:hAnsi="Verdana" w:cs="Arial"/>
          <w:spacing w:val="4"/>
        </w:rPr>
        <w:t xml:space="preserve">ustawy </w:t>
      </w:r>
      <w:r w:rsidRPr="007D3A1D">
        <w:rPr>
          <w:rFonts w:ascii="Verdana" w:hAnsi="Verdana" w:cs="Arial"/>
          <w:spacing w:val="4"/>
        </w:rPr>
        <w:t>P</w:t>
      </w:r>
      <w:r>
        <w:rPr>
          <w:rFonts w:ascii="Verdana" w:hAnsi="Verdana" w:cs="Arial"/>
          <w:spacing w:val="4"/>
        </w:rPr>
        <w:t xml:space="preserve">rawo </w:t>
      </w:r>
      <w:r w:rsidRPr="007D3A1D">
        <w:rPr>
          <w:rFonts w:ascii="Verdana" w:hAnsi="Verdana" w:cs="Arial"/>
          <w:spacing w:val="4"/>
        </w:rPr>
        <w:t>z</w:t>
      </w:r>
      <w:r>
        <w:rPr>
          <w:rFonts w:ascii="Verdana" w:hAnsi="Verdana" w:cs="Arial"/>
          <w:spacing w:val="4"/>
        </w:rPr>
        <w:t>amówień publicznych (Dz. U. z 20</w:t>
      </w:r>
      <w:r w:rsidR="008D1349">
        <w:rPr>
          <w:rFonts w:ascii="Verdana" w:hAnsi="Verdana" w:cs="Arial"/>
          <w:spacing w:val="4"/>
        </w:rPr>
        <w:t>2</w:t>
      </w:r>
      <w:r w:rsidR="0018449D">
        <w:rPr>
          <w:rFonts w:ascii="Verdana" w:hAnsi="Verdana" w:cs="Arial"/>
          <w:spacing w:val="4"/>
        </w:rPr>
        <w:t>4</w:t>
      </w:r>
      <w:r>
        <w:rPr>
          <w:rFonts w:ascii="Verdana" w:hAnsi="Verdana" w:cs="Arial"/>
          <w:spacing w:val="4"/>
        </w:rPr>
        <w:t xml:space="preserve">  r. poz. </w:t>
      </w:r>
      <w:r w:rsidR="0018449D">
        <w:rPr>
          <w:rFonts w:ascii="Verdana" w:hAnsi="Verdana" w:cs="Arial"/>
          <w:spacing w:val="4"/>
        </w:rPr>
        <w:t>1320</w:t>
      </w:r>
      <w:r>
        <w:rPr>
          <w:rFonts w:ascii="Verdana" w:hAnsi="Verdana" w:cs="Arial"/>
          <w:spacing w:val="4"/>
        </w:rPr>
        <w:t xml:space="preserve">) </w:t>
      </w:r>
      <w:r w:rsidRPr="007D3A1D">
        <w:rPr>
          <w:rFonts w:ascii="Verdana" w:hAnsi="Verdana" w:cs="Arial"/>
        </w:rPr>
        <w:t>oraz spełniam warunki udziału w postępowaniu w zakresie wskazanym przez Zamawiającego</w:t>
      </w:r>
      <w:r w:rsidRPr="007D3A1D">
        <w:rPr>
          <w:rFonts w:ascii="Verdana" w:hAnsi="Verdana" w:cs="Arial"/>
          <w:spacing w:val="4"/>
        </w:rPr>
        <w:t>;</w:t>
      </w:r>
    </w:p>
    <w:p w14:paraId="280577A3" w14:textId="77777777" w:rsidR="009956B4" w:rsidRDefault="009956B4" w:rsidP="006935C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 xml:space="preserve">oświadczam, że zachodzą wobec do mnie podstawy wykluczenia z 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7"/>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74CB6CB2" w14:textId="04DF3E3B" w:rsidR="009956B4" w:rsidRPr="00A70879" w:rsidRDefault="009956B4" w:rsidP="006935CC">
      <w:pPr>
        <w:pStyle w:val="Zwykytekst"/>
        <w:numPr>
          <w:ilvl w:val="0"/>
          <w:numId w:val="24"/>
        </w:numPr>
        <w:suppressAutoHyphens/>
        <w:spacing w:before="120" w:after="120" w:line="276" w:lineRule="auto"/>
        <w:ind w:left="567" w:hanging="567"/>
        <w:jc w:val="both"/>
        <w:rPr>
          <w:rFonts w:ascii="Verdana" w:hAnsi="Verdana" w:cs="Arial"/>
          <w:spacing w:val="4"/>
        </w:rPr>
      </w:pPr>
      <w:r>
        <w:rPr>
          <w:rFonts w:ascii="Verdana" w:hAnsi="Verdana" w:cs="Arial"/>
        </w:rPr>
        <w:t>o</w:t>
      </w:r>
      <w:r w:rsidRPr="0094542F">
        <w:rPr>
          <w:rFonts w:ascii="Verdana" w:hAnsi="Verdana" w:cs="Arial"/>
        </w:rPr>
        <w:t>świadczam, że nie zachodzą w stosunku do mnie przesłanki wykluczenia z</w:t>
      </w:r>
      <w:r>
        <w:rPr>
          <w:rFonts w:ascii="Verdana" w:hAnsi="Verdana" w:cs="Arial"/>
        </w:rPr>
        <w:t> </w:t>
      </w:r>
      <w:r w:rsidRPr="0094542F">
        <w:rPr>
          <w:rFonts w:ascii="Verdana" w:hAnsi="Verdana" w:cs="Arial"/>
        </w:rPr>
        <w:t xml:space="preserve">postępowania na podstawie art.  7 ust. 1 ustawy z dnia 13 kwietnia 2022 r. </w:t>
      </w:r>
      <w:r w:rsidRPr="0094542F">
        <w:rPr>
          <w:rFonts w:ascii="Verdana" w:hAnsi="Verdana" w:cs="Arial"/>
          <w:color w:val="222222"/>
        </w:rPr>
        <w:t>o</w:t>
      </w:r>
      <w:r>
        <w:rPr>
          <w:rFonts w:ascii="Verdana" w:hAnsi="Verdana" w:cs="Arial"/>
          <w:color w:val="222222"/>
        </w:rPr>
        <w:t> </w:t>
      </w:r>
      <w:r w:rsidRPr="0094542F">
        <w:rPr>
          <w:rFonts w:ascii="Verdana" w:hAnsi="Verdana" w:cs="Arial"/>
          <w:color w:val="222222"/>
        </w:rPr>
        <w:t xml:space="preserve">szczególnych rozwiązaniach w zakresie przeciwdziałania wspieraniu agresji na Ukrainę oraz służących ochronie bezpieczeństwa narodowego </w:t>
      </w:r>
      <w:r w:rsidR="00DF32CB" w:rsidRPr="0094542F">
        <w:rPr>
          <w:rFonts w:ascii="Verdana" w:hAnsi="Verdana" w:cs="Arial"/>
          <w:color w:val="222222"/>
        </w:rPr>
        <w:t>(</w:t>
      </w:r>
      <w:r w:rsidR="00DF32CB" w:rsidRPr="008C480E">
        <w:rPr>
          <w:rFonts w:ascii="Verdana" w:hAnsi="Verdana" w:cs="Arial"/>
          <w:color w:val="222222"/>
        </w:rPr>
        <w:t>Dz. U. z 202</w:t>
      </w:r>
      <w:r w:rsidR="00542F7B">
        <w:rPr>
          <w:rFonts w:ascii="Verdana" w:hAnsi="Verdana" w:cs="Arial"/>
          <w:color w:val="222222"/>
        </w:rPr>
        <w:t>4</w:t>
      </w:r>
      <w:r w:rsidR="00DF32CB" w:rsidRPr="008C480E">
        <w:rPr>
          <w:rFonts w:ascii="Verdana" w:hAnsi="Verdana" w:cs="Arial"/>
          <w:color w:val="222222"/>
        </w:rPr>
        <w:t xml:space="preserve"> r., poz.</w:t>
      </w:r>
      <w:r w:rsidR="00542F7B">
        <w:rPr>
          <w:rFonts w:ascii="Verdana" w:hAnsi="Verdana" w:cs="Arial"/>
          <w:color w:val="222222"/>
        </w:rPr>
        <w:t> 507</w:t>
      </w:r>
      <w:r w:rsidR="00DF32CB" w:rsidRPr="0094542F">
        <w:rPr>
          <w:rFonts w:ascii="Verdana" w:hAnsi="Verdana" w:cs="Arial"/>
          <w:color w:val="222222"/>
        </w:rPr>
        <w:t>).</w:t>
      </w:r>
    </w:p>
    <w:p w14:paraId="52B01D1A" w14:textId="77777777" w:rsidR="009956B4" w:rsidRPr="007D3A1D" w:rsidRDefault="009956B4" w:rsidP="006935C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8"/>
      </w:r>
      <w:r w:rsidRPr="007D3A1D">
        <w:rPr>
          <w:rFonts w:ascii="Verdana" w:hAnsi="Verdana" w:cs="Arial"/>
        </w:rPr>
        <w:t>, w następującym zakresie</w:t>
      </w:r>
      <w:r w:rsidRPr="007D3A1D">
        <w:rPr>
          <w:rStyle w:val="Odwoanieprzypisudolnego"/>
          <w:rFonts w:ascii="Verdana" w:hAnsi="Verdana" w:cs="Arial"/>
        </w:rPr>
        <w:footnoteReference w:id="29"/>
      </w:r>
      <w:r w:rsidRPr="007D3A1D">
        <w:rPr>
          <w:rFonts w:ascii="Verdana" w:hAnsi="Verdana" w:cs="Arial"/>
        </w:rPr>
        <w:t>: ……………………………………</w:t>
      </w:r>
      <w:r>
        <w:rPr>
          <w:rFonts w:ascii="Verdana" w:hAnsi="Verdana" w:cs="Arial"/>
        </w:rPr>
        <w:t>;*</w:t>
      </w:r>
    </w:p>
    <w:p w14:paraId="49594BF5" w14:textId="77777777" w:rsidR="009956B4" w:rsidRPr="00A70879" w:rsidRDefault="009956B4" w:rsidP="006935C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2FC99FC0" w14:textId="77777777" w:rsidR="00DF32CB" w:rsidRDefault="00DF32CB" w:rsidP="00446DFE">
      <w:pPr>
        <w:pStyle w:val="Zwykytekst"/>
        <w:suppressAutoHyphens/>
        <w:spacing w:before="120" w:after="120"/>
        <w:rPr>
          <w:rFonts w:ascii="Verdana" w:hAnsi="Verdana"/>
          <w:b/>
        </w:rPr>
      </w:pPr>
    </w:p>
    <w:p w14:paraId="593561E8" w14:textId="2722A7D2" w:rsidR="00F731DE" w:rsidRPr="007D3A1D" w:rsidRDefault="00F731DE" w:rsidP="00475DED">
      <w:pPr>
        <w:pStyle w:val="Zwykytekst"/>
        <w:suppressAutoHyphens/>
        <w:spacing w:before="120" w:after="120"/>
        <w:jc w:val="right"/>
        <w:rPr>
          <w:rFonts w:ascii="Verdana" w:hAnsi="Verdana"/>
          <w:b/>
        </w:rPr>
      </w:pPr>
      <w:r w:rsidRPr="007D3A1D">
        <w:rPr>
          <w:rFonts w:ascii="Verdana" w:hAnsi="Verdana"/>
          <w:b/>
        </w:rPr>
        <w:lastRenderedPageBreak/>
        <w:t>Rozdział 3. Formularz 3.1</w:t>
      </w:r>
      <w:r>
        <w:rPr>
          <w:rFonts w:ascii="Verdana" w:hAnsi="Verdana"/>
          <w:b/>
        </w:rPr>
        <w:t>a</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1C12E870" w14:textId="79F291EB" w:rsidR="0033023E" w:rsidRPr="001232A0" w:rsidRDefault="00F731DE" w:rsidP="0033023E">
      <w:pPr>
        <w:spacing w:before="120" w:after="120"/>
        <w:jc w:val="both"/>
        <w:rPr>
          <w:rFonts w:ascii="Verdana" w:hAnsi="Verdana"/>
          <w:spacing w:val="-2"/>
          <w:sz w:val="20"/>
          <w:szCs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 xml:space="preserve">udzielenie zamówienia publicznego </w:t>
      </w:r>
      <w:r w:rsidR="004159C5">
        <w:rPr>
          <w:rFonts w:ascii="Verdana" w:hAnsi="Verdana" w:cs="Arial"/>
          <w:spacing w:val="4"/>
          <w:sz w:val="20"/>
          <w:szCs w:val="20"/>
        </w:rPr>
        <w:t>pn.</w:t>
      </w:r>
      <w:r w:rsidR="0033023E">
        <w:rPr>
          <w:rFonts w:ascii="Verdana" w:hAnsi="Verdana" w:cs="Arial"/>
          <w:spacing w:val="4"/>
          <w:sz w:val="20"/>
          <w:szCs w:val="20"/>
        </w:rPr>
        <w:t xml:space="preserve">: </w:t>
      </w:r>
      <w:r w:rsidR="0033023E">
        <w:rPr>
          <w:rFonts w:ascii="Verdana" w:hAnsi="Verdana"/>
          <w:b/>
          <w:sz w:val="20"/>
        </w:rPr>
        <w:t>„</w:t>
      </w:r>
      <w:r w:rsidR="004B3720" w:rsidRPr="004B3720">
        <w:rPr>
          <w:rFonts w:ascii="Verdana" w:hAnsi="Verdana"/>
          <w:b/>
          <w:iCs/>
          <w:sz w:val="20"/>
          <w:szCs w:val="20"/>
        </w:rPr>
        <w:t>Opracowanie kompleksowej dokumentacji projektowo - kosztorysowej na rozbudowę Cmentarza Komunalnego w Wieliszewie</w:t>
      </w:r>
      <w:r w:rsidR="0033023E">
        <w:rPr>
          <w:rFonts w:ascii="Verdana" w:hAnsi="Verdana"/>
          <w:b/>
          <w:sz w:val="20"/>
        </w:rPr>
        <w:t>”</w:t>
      </w:r>
      <w:r w:rsidR="0033023E" w:rsidRPr="00D30949">
        <w:rPr>
          <w:rFonts w:ascii="Verdana" w:hAnsi="Verdana"/>
          <w:b/>
          <w:sz w:val="20"/>
        </w:rPr>
        <w:t>.</w:t>
      </w:r>
    </w:p>
    <w:p w14:paraId="17FAE9E0" w14:textId="1C6BDF97" w:rsidR="0033023E" w:rsidRPr="007D3A1D" w:rsidRDefault="0033023E" w:rsidP="00F731DE">
      <w:pPr>
        <w:spacing w:before="120" w:after="120"/>
        <w:jc w:val="both"/>
        <w:rPr>
          <w:rFonts w:ascii="Verdana" w:hAnsi="Verdana"/>
          <w:sz w:val="20"/>
          <w:szCs w:val="20"/>
          <w:lang w:eastAsia="x-none"/>
        </w:rPr>
      </w:pPr>
    </w:p>
    <w:p w14:paraId="2E32E0BF" w14:textId="7B824449" w:rsidR="009956B4" w:rsidRPr="007D3A1D" w:rsidRDefault="009956B4" w:rsidP="006935C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 podlegam wykluczeni</w:t>
      </w:r>
      <w:r w:rsidRPr="00BE5EA9">
        <w:rPr>
          <w:rFonts w:ascii="Verdana" w:hAnsi="Verdana" w:cs="Arial"/>
          <w:spacing w:val="4"/>
        </w:rPr>
        <w:t xml:space="preserve">u z postępowania na podstawie art. 108 </w:t>
      </w:r>
      <w:r w:rsidR="00D905C7">
        <w:rPr>
          <w:rFonts w:ascii="Verdana" w:hAnsi="Verdana" w:cs="Arial"/>
          <w:spacing w:val="4"/>
        </w:rPr>
        <w:t xml:space="preserve">ust. 1 </w:t>
      </w:r>
      <w:r w:rsidRPr="00BE5EA9">
        <w:rPr>
          <w:rFonts w:ascii="Verdana" w:hAnsi="Verdana" w:cs="Arial"/>
          <w:spacing w:val="4"/>
        </w:rPr>
        <w:t xml:space="preserve">ustawy </w:t>
      </w:r>
      <w:proofErr w:type="spellStart"/>
      <w:r w:rsidRPr="00BE5EA9">
        <w:rPr>
          <w:rFonts w:ascii="Verdana" w:hAnsi="Verdana" w:cs="Arial"/>
          <w:spacing w:val="4"/>
        </w:rPr>
        <w:t>Pzp</w:t>
      </w:r>
      <w:proofErr w:type="spellEnd"/>
      <w:r w:rsidRPr="00BE5EA9">
        <w:rPr>
          <w:rFonts w:ascii="Verdana" w:hAnsi="Verdana" w:cs="Arial"/>
        </w:rPr>
        <w:t xml:space="preserve"> oraz</w:t>
      </w:r>
      <w:r w:rsidRPr="007D3A1D">
        <w:rPr>
          <w:rFonts w:ascii="Verdana" w:hAnsi="Verdana" w:cs="Arial"/>
        </w:rPr>
        <w:t xml:space="preserve"> spełniam warunki udziału w</w:t>
      </w:r>
      <w:r>
        <w:rPr>
          <w:rFonts w:ascii="Verdana" w:hAnsi="Verdana" w:cs="Arial"/>
        </w:rPr>
        <w:t> </w:t>
      </w:r>
      <w:r w:rsidRPr="007D3A1D">
        <w:rPr>
          <w:rFonts w:ascii="Verdana" w:hAnsi="Verdana" w:cs="Arial"/>
        </w:rPr>
        <w:t>postępowaniu w zakresie</w:t>
      </w:r>
      <w:r>
        <w:rPr>
          <w:rFonts w:ascii="Verdana" w:hAnsi="Verdana" w:cs="Arial"/>
        </w:rPr>
        <w:t>, w jakim udostępniam zasoby</w:t>
      </w:r>
      <w:r w:rsidRPr="007D3A1D">
        <w:rPr>
          <w:rFonts w:ascii="Verdana" w:hAnsi="Verdana" w:cs="Arial"/>
          <w:spacing w:val="4"/>
        </w:rPr>
        <w:t>;</w:t>
      </w:r>
    </w:p>
    <w:p w14:paraId="70E4C119" w14:textId="77777777" w:rsidR="009956B4" w:rsidRDefault="009956B4" w:rsidP="006935C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zachodzą wobec do mnie podstawy wykluczenia z</w:t>
      </w:r>
      <w:r>
        <w:rPr>
          <w:rFonts w:ascii="Verdana" w:hAnsi="Verdana" w:cs="Arial"/>
          <w:spacing w:val="4"/>
        </w:rPr>
        <w:t> </w:t>
      </w:r>
      <w:r w:rsidRPr="007D3A1D">
        <w:rPr>
          <w:rFonts w:ascii="Verdana" w:hAnsi="Verdana" w:cs="Arial"/>
          <w:spacing w:val="4"/>
        </w:rPr>
        <w:t xml:space="preserve">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30"/>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12D0C163" w14:textId="13A3EC72" w:rsidR="009956B4" w:rsidRPr="0094542F" w:rsidRDefault="009956B4" w:rsidP="006935CC">
      <w:pPr>
        <w:pStyle w:val="Zwykytekst"/>
        <w:numPr>
          <w:ilvl w:val="0"/>
          <w:numId w:val="23"/>
        </w:numPr>
        <w:suppressAutoHyphens/>
        <w:spacing w:before="120" w:after="120" w:line="276" w:lineRule="auto"/>
        <w:ind w:left="567" w:hanging="567"/>
        <w:jc w:val="both"/>
        <w:rPr>
          <w:rFonts w:ascii="Verdana" w:hAnsi="Verdana" w:cs="Arial"/>
          <w:spacing w:val="4"/>
        </w:rPr>
      </w:pPr>
      <w:r w:rsidRPr="0094542F">
        <w:rPr>
          <w:rFonts w:ascii="Verdana" w:hAnsi="Verdana" w:cs="Arial"/>
        </w:rPr>
        <w:t xml:space="preserve">oświadczam, że nie zachodzą w stosunku do mnie przesłanki wykluczenia z postępowania na podstawie art.  7 ust. 1 ustawy z dnia 13 kwietnia 2022 r. </w:t>
      </w:r>
      <w:r w:rsidRPr="0094542F">
        <w:rPr>
          <w:rFonts w:ascii="Verdana" w:hAnsi="Verdana" w:cs="Arial"/>
          <w:color w:val="222222"/>
        </w:rPr>
        <w:t>o szczególnych rozwiązaniach w zakresie przeciwdziałania wspieraniu agresji na Ukrainę oraz służących ochronie bezpieczeństwa narodowego (</w:t>
      </w:r>
      <w:r w:rsidR="008C480E" w:rsidRPr="008C480E">
        <w:rPr>
          <w:rFonts w:ascii="Verdana" w:hAnsi="Verdana" w:cs="Arial"/>
          <w:color w:val="222222"/>
        </w:rPr>
        <w:t>Dz. U. z 202</w:t>
      </w:r>
      <w:r w:rsidR="00542F7B">
        <w:rPr>
          <w:rFonts w:ascii="Verdana" w:hAnsi="Verdana" w:cs="Arial"/>
          <w:color w:val="222222"/>
        </w:rPr>
        <w:t>4</w:t>
      </w:r>
      <w:r w:rsidR="008C480E" w:rsidRPr="008C480E">
        <w:rPr>
          <w:rFonts w:ascii="Verdana" w:hAnsi="Verdana" w:cs="Arial"/>
          <w:color w:val="222222"/>
        </w:rPr>
        <w:t xml:space="preserve"> r., poz.</w:t>
      </w:r>
      <w:r w:rsidR="00542F7B">
        <w:rPr>
          <w:rFonts w:ascii="Verdana" w:hAnsi="Verdana" w:cs="Arial"/>
          <w:color w:val="222222"/>
        </w:rPr>
        <w:t> 507</w:t>
      </w:r>
      <w:r w:rsidRPr="0094542F">
        <w:rPr>
          <w:rFonts w:ascii="Verdana" w:hAnsi="Verdana" w:cs="Arial"/>
          <w:color w:val="222222"/>
        </w:rPr>
        <w:t>).</w:t>
      </w:r>
    </w:p>
    <w:p w14:paraId="712BE871" w14:textId="77777777" w:rsidR="009956B4" w:rsidRPr="007D3A1D" w:rsidRDefault="009956B4" w:rsidP="006935C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29510404" w14:textId="77777777" w:rsidR="00F731DE" w:rsidRDefault="00F731DE" w:rsidP="0033023E">
      <w:pPr>
        <w:pStyle w:val="rozdzia"/>
        <w:ind w:left="0" w:firstLine="0"/>
        <w:jc w:val="left"/>
      </w:pPr>
    </w:p>
    <w:p w14:paraId="14CB2693" w14:textId="74C1A3BE" w:rsidR="00F731DE" w:rsidRPr="00646FC6" w:rsidRDefault="00F731DE" w:rsidP="00646FC6">
      <w:pPr>
        <w:pStyle w:val="rozdzia"/>
      </w:pPr>
      <w:r w:rsidRPr="007D3A1D">
        <w:t xml:space="preserve">                     </w:t>
      </w:r>
    </w:p>
    <w:p w14:paraId="007A1CAF" w14:textId="77777777" w:rsidR="00F731DE" w:rsidRDefault="00F731DE" w:rsidP="009956B4">
      <w:pPr>
        <w:spacing w:before="120" w:after="120"/>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w:lastRenderedPageBreak/>
        <mc:AlternateContent>
          <mc:Choice Requires="wps">
            <w:drawing>
              <wp:anchor distT="0" distB="0" distL="114935" distR="114935" simplePos="0" relativeHeight="251657216" behindDoc="0" locked="0" layoutInCell="1" allowOverlap="1" wp14:anchorId="48FB54E0" wp14:editId="3A425534">
                <wp:simplePos x="0" y="0"/>
                <wp:positionH relativeFrom="margin">
                  <wp:align>left</wp:align>
                </wp:positionH>
                <wp:positionV relativeFrom="paragraph">
                  <wp:posOffset>282575</wp:posOffset>
                </wp:positionV>
                <wp:extent cx="5924550" cy="1198880"/>
                <wp:effectExtent l="0" t="0" r="19050" b="20320"/>
                <wp:wrapTight wrapText="bothSides">
                  <wp:wrapPolygon edited="0">
                    <wp:start x="0" y="0"/>
                    <wp:lineTo x="0" y="21623"/>
                    <wp:lineTo x="21600" y="21623"/>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888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94.4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6935CC">
      <w:pPr>
        <w:numPr>
          <w:ilvl w:val="0"/>
          <w:numId w:val="12"/>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6935CC">
      <w:pPr>
        <w:numPr>
          <w:ilvl w:val="0"/>
          <w:numId w:val="12"/>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6935C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6935C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6935C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B01685" w:rsidRDefault="002813F6" w:rsidP="00C258EB">
      <w:pPr>
        <w:tabs>
          <w:tab w:val="left" w:pos="9214"/>
        </w:tabs>
        <w:spacing w:before="120" w:after="120"/>
        <w:jc w:val="both"/>
        <w:rPr>
          <w:rFonts w:ascii="Verdana" w:hAnsi="Verdana" w:cs="Courier New"/>
          <w:sz w:val="12"/>
          <w:szCs w:val="12"/>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7D3A1D" w:rsidRDefault="002813F6" w:rsidP="00C258EB">
      <w:pPr>
        <w:tabs>
          <w:tab w:val="left" w:pos="9214"/>
        </w:tabs>
        <w:spacing w:before="120" w:after="120"/>
        <w:jc w:val="both"/>
        <w:rPr>
          <w:rFonts w:ascii="Verdana" w:hAnsi="Verdana" w:cs="Courier New"/>
          <w:sz w:val="20"/>
          <w:szCs w:val="20"/>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B01685" w:rsidRDefault="002813F6" w:rsidP="00C258EB">
      <w:pPr>
        <w:tabs>
          <w:tab w:val="left" w:pos="9214"/>
        </w:tabs>
        <w:spacing w:before="120" w:after="120"/>
        <w:jc w:val="both"/>
        <w:rPr>
          <w:rFonts w:ascii="Verdana" w:hAnsi="Verdana" w:cs="Courier New"/>
          <w:sz w:val="12"/>
          <w:szCs w:val="12"/>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75317B3" w14:textId="08F4421B" w:rsidR="002813F6" w:rsidRPr="00CE77D8" w:rsidRDefault="002813F6" w:rsidP="00CE77D8">
      <w:pPr>
        <w:spacing w:before="120" w:after="120"/>
        <w:jc w:val="center"/>
        <w:rPr>
          <w:rFonts w:ascii="Verdana" w:hAnsi="Verdana"/>
          <w:i/>
          <w:sz w:val="20"/>
          <w:szCs w:val="20"/>
        </w:rPr>
      </w:pPr>
      <w:r w:rsidRPr="007D3A1D">
        <w:rPr>
          <w:rFonts w:ascii="Verdana" w:hAnsi="Verdana"/>
          <w:i/>
          <w:sz w:val="20"/>
          <w:szCs w:val="20"/>
        </w:rPr>
        <w:t>(nazwa Wykonawcy)</w:t>
      </w:r>
    </w:p>
    <w:p w14:paraId="79C11640" w14:textId="4A235ADD" w:rsidR="002813F6" w:rsidRPr="007D3A1D" w:rsidRDefault="002813F6" w:rsidP="00C258EB">
      <w:pPr>
        <w:spacing w:before="120" w:after="120"/>
        <w:jc w:val="both"/>
        <w:rPr>
          <w:rFonts w:ascii="Verdana" w:hAnsi="Verdana"/>
          <w:b/>
          <w:bCs/>
          <w:iCs/>
          <w:spacing w:val="-6"/>
          <w:sz w:val="20"/>
          <w:szCs w:val="20"/>
        </w:rPr>
      </w:pPr>
      <w:r w:rsidRPr="007D3A1D">
        <w:rPr>
          <w:rFonts w:ascii="Verdana" w:hAnsi="Verdana"/>
          <w:sz w:val="20"/>
          <w:szCs w:val="20"/>
        </w:rPr>
        <w:lastRenderedPageBreak/>
        <w:t xml:space="preserve">na potrzeby realizacji zamówienia pod nazwą: </w:t>
      </w:r>
      <w:r w:rsidR="00B622EE" w:rsidRPr="007D3A1D">
        <w:rPr>
          <w:rFonts w:ascii="Verdana" w:hAnsi="Verdana"/>
          <w:b/>
          <w:sz w:val="20"/>
          <w:szCs w:val="20"/>
        </w:rPr>
        <w:t>„</w:t>
      </w:r>
      <w:r w:rsidR="004B3720" w:rsidRPr="004B3720">
        <w:rPr>
          <w:rFonts w:ascii="Verdana" w:hAnsi="Verdana"/>
          <w:b/>
          <w:sz w:val="20"/>
        </w:rPr>
        <w:t>Opracowanie kompleksowej dokumentacji projektowo - kosztorysowej na rozbudowę Cmentarza Komunalnego w Wieliszewie</w:t>
      </w:r>
      <w:r w:rsidR="00B622EE" w:rsidRPr="007D3A1D">
        <w:rPr>
          <w:rFonts w:ascii="Verdana" w:hAnsi="Verdana"/>
          <w:b/>
          <w:sz w:val="20"/>
          <w:szCs w:val="20"/>
        </w:rPr>
        <w:t xml:space="preserve">” </w:t>
      </w:r>
    </w:p>
    <w:p w14:paraId="5AA40B56" w14:textId="77777777" w:rsidR="002813F6" w:rsidRPr="007D3A1D" w:rsidRDefault="002813F6" w:rsidP="00C258EB">
      <w:pPr>
        <w:spacing w:before="120" w:after="120"/>
        <w:rPr>
          <w:rFonts w:ascii="Verdana" w:hAnsi="Verdana" w:cs="Courier New"/>
          <w:sz w:val="20"/>
          <w:szCs w:val="20"/>
        </w:rPr>
      </w:pP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6935CC">
      <w:pPr>
        <w:numPr>
          <w:ilvl w:val="0"/>
          <w:numId w:val="10"/>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6935CC">
      <w:pPr>
        <w:numPr>
          <w:ilvl w:val="0"/>
          <w:numId w:val="10"/>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6935CC">
      <w:pPr>
        <w:numPr>
          <w:ilvl w:val="0"/>
          <w:numId w:val="10"/>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4E929CA2" w:rsidR="00874DFA" w:rsidRDefault="00874DFA" w:rsidP="00C258EB">
      <w:pPr>
        <w:pStyle w:val="Akapitzlist"/>
        <w:spacing w:before="120" w:after="120" w:line="240" w:lineRule="auto"/>
        <w:ind w:left="0"/>
        <w:jc w:val="center"/>
        <w:rPr>
          <w:rFonts w:ascii="Verdana" w:hAnsi="Verdana"/>
          <w:sz w:val="20"/>
          <w:szCs w:val="20"/>
        </w:rPr>
      </w:pPr>
    </w:p>
    <w:p w14:paraId="698FC74B" w14:textId="77FDF475" w:rsidR="00874DFA" w:rsidRDefault="00874DFA"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874DFA">
      <w:pPr>
        <w:ind w:left="4956" w:firstLine="708"/>
        <w:jc w:val="cente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lastRenderedPageBreak/>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2EBB3F4A" w14:textId="6EB552D3" w:rsidR="00874DFA" w:rsidRPr="00FE14DF" w:rsidRDefault="00874DFA" w:rsidP="00180316">
      <w:pPr>
        <w:pStyle w:val="Zwykytekst1"/>
        <w:jc w:val="both"/>
        <w:rPr>
          <w:rFonts w:ascii="Verdana" w:hAnsi="Verdana"/>
          <w:b/>
        </w:rPr>
      </w:pPr>
      <w:r w:rsidRPr="007B277B">
        <w:rPr>
          <w:rFonts w:ascii="Verdana" w:hAnsi="Verdana"/>
          <w:bCs/>
        </w:rPr>
        <w:t xml:space="preserve">W związku z prowadzonym postępowaniem o udzielenie zamówienia publicznego </w:t>
      </w:r>
      <w:r w:rsidR="004159C5">
        <w:rPr>
          <w:rFonts w:ascii="Verdana" w:hAnsi="Verdana"/>
          <w:bCs/>
        </w:rPr>
        <w:t>pn.</w:t>
      </w:r>
      <w:r w:rsidR="00180316" w:rsidRPr="007B277B">
        <w:rPr>
          <w:rFonts w:ascii="Verdana" w:hAnsi="Verdana"/>
          <w:bCs/>
        </w:rPr>
        <w:t>:</w:t>
      </w:r>
      <w:r w:rsidR="00180316" w:rsidRPr="00180316">
        <w:rPr>
          <w:rFonts w:ascii="Verdana" w:hAnsi="Verdana"/>
          <w:b/>
        </w:rPr>
        <w:t xml:space="preserve"> „</w:t>
      </w:r>
      <w:r w:rsidR="004B3720" w:rsidRPr="004B3720">
        <w:rPr>
          <w:rFonts w:ascii="Verdana" w:hAnsi="Verdana"/>
          <w:b/>
          <w:iCs/>
        </w:rPr>
        <w:t>Opracowanie kompleksowej dokumentacji projektowo - kosztorysowej na rozbudowę Cmentarza Komunalnego w Wieliszewie</w:t>
      </w:r>
      <w:r w:rsidR="00180316" w:rsidRPr="00180316">
        <w:rPr>
          <w:rFonts w:ascii="Verdana" w:hAnsi="Verdana"/>
          <w:b/>
        </w:rPr>
        <w:t>”.</w:t>
      </w:r>
    </w:p>
    <w:p w14:paraId="0E14A080" w14:textId="77777777" w:rsidR="00610A90" w:rsidRDefault="00610A90" w:rsidP="00180316">
      <w:pPr>
        <w:pStyle w:val="Zwykytekst1"/>
        <w:tabs>
          <w:tab w:val="left" w:pos="9214"/>
        </w:tabs>
        <w:ind w:right="-1"/>
        <w:jc w:val="both"/>
        <w:rPr>
          <w:rFonts w:ascii="Verdana" w:hAnsi="Verdana"/>
          <w:b/>
        </w:rPr>
      </w:pPr>
    </w:p>
    <w:p w14:paraId="22010DF1" w14:textId="65767FE0" w:rsidR="00874DFA" w:rsidRDefault="00874DFA" w:rsidP="00874DFA">
      <w:pPr>
        <w:pStyle w:val="Zwykytekst1"/>
        <w:tabs>
          <w:tab w:val="left" w:pos="9214"/>
        </w:tabs>
        <w:spacing w:after="120"/>
        <w:ind w:righ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18CAF474"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F96456">
        <w:rPr>
          <w:rFonts w:ascii="Verdana" w:hAnsi="Verdana"/>
          <w:sz w:val="20"/>
          <w:szCs w:val="20"/>
        </w:rPr>
        <w:t>roboty budowlane</w:t>
      </w:r>
      <w:r w:rsidR="00A36FE6">
        <w:rPr>
          <w:rFonts w:ascii="Verdana" w:hAnsi="Verdana"/>
          <w:sz w:val="20"/>
          <w:szCs w:val="20"/>
        </w:rPr>
        <w:t>, dostawy lub usługi</w:t>
      </w:r>
      <w:r w:rsidR="00D905C7">
        <w:rPr>
          <w:rFonts w:ascii="Verdana" w:hAnsi="Verdana"/>
          <w:sz w:val="20"/>
          <w:szCs w:val="20"/>
        </w:rPr>
        <w:t>*</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789D2F09" w:rsidR="00DB3CA0" w:rsidRDefault="00DB3CA0" w:rsidP="00874DFA">
      <w:pPr>
        <w:spacing w:after="120"/>
        <w:jc w:val="both"/>
        <w:rPr>
          <w:rFonts w:ascii="Verdana" w:hAnsi="Verdana"/>
          <w:spacing w:val="4"/>
          <w:sz w:val="16"/>
          <w:szCs w:val="16"/>
        </w:rPr>
      </w:pPr>
    </w:p>
    <w:p w14:paraId="41226F18" w14:textId="610CCB40" w:rsidR="00DB3CA0" w:rsidRDefault="00DB3CA0" w:rsidP="00874DFA">
      <w:pPr>
        <w:spacing w:after="120"/>
        <w:jc w:val="both"/>
        <w:rPr>
          <w:rFonts w:ascii="Verdana" w:hAnsi="Verdana"/>
          <w:spacing w:val="4"/>
          <w:sz w:val="16"/>
          <w:szCs w:val="16"/>
        </w:rPr>
      </w:pPr>
    </w:p>
    <w:p w14:paraId="42DE46CB" w14:textId="3DA8AD77" w:rsidR="00DB3CA0" w:rsidRDefault="00DB3CA0" w:rsidP="00874DFA">
      <w:pPr>
        <w:spacing w:after="120"/>
        <w:jc w:val="both"/>
        <w:rPr>
          <w:rFonts w:ascii="Verdana" w:hAnsi="Verdana"/>
          <w:spacing w:val="4"/>
          <w:sz w:val="16"/>
          <w:szCs w:val="16"/>
        </w:rPr>
      </w:pPr>
    </w:p>
    <w:p w14:paraId="0B13780A" w14:textId="5FC2D5B6" w:rsidR="00DE6BF4" w:rsidRDefault="00DE6BF4" w:rsidP="00874DFA">
      <w:pPr>
        <w:spacing w:after="120"/>
        <w:jc w:val="both"/>
        <w:rPr>
          <w:rFonts w:ascii="Verdana" w:hAnsi="Verdana"/>
          <w:spacing w:val="4"/>
          <w:sz w:val="16"/>
          <w:szCs w:val="16"/>
        </w:rPr>
      </w:pPr>
    </w:p>
    <w:p w14:paraId="508D939D" w14:textId="77777777" w:rsidR="0037568D" w:rsidRDefault="0037568D" w:rsidP="00874DFA">
      <w:pPr>
        <w:spacing w:after="120"/>
        <w:jc w:val="both"/>
        <w:rPr>
          <w:rFonts w:ascii="Verdana" w:hAnsi="Verdana"/>
          <w:spacing w:val="4"/>
          <w:sz w:val="16"/>
          <w:szCs w:val="16"/>
        </w:rPr>
      </w:pPr>
    </w:p>
    <w:p w14:paraId="14D04D1B" w14:textId="77777777" w:rsidR="00D905C7" w:rsidRDefault="00D905C7" w:rsidP="00874DFA">
      <w:pPr>
        <w:spacing w:after="120"/>
        <w:jc w:val="both"/>
        <w:rPr>
          <w:rFonts w:ascii="Verdana" w:hAnsi="Verdana"/>
          <w:spacing w:val="4"/>
          <w:sz w:val="16"/>
          <w:szCs w:val="16"/>
        </w:rPr>
      </w:pPr>
    </w:p>
    <w:p w14:paraId="35B7CFF4" w14:textId="77777777" w:rsidR="00456A26" w:rsidRDefault="00456A26" w:rsidP="00874DFA">
      <w:pPr>
        <w:spacing w:after="120"/>
        <w:jc w:val="both"/>
        <w:rPr>
          <w:rFonts w:ascii="Verdana" w:hAnsi="Verdana"/>
          <w:spacing w:val="4"/>
          <w:sz w:val="16"/>
          <w:szCs w:val="16"/>
        </w:rPr>
      </w:pPr>
    </w:p>
    <w:p w14:paraId="42728BD3" w14:textId="3F6AFAB7" w:rsidR="0056287A" w:rsidRDefault="0056287A" w:rsidP="00874DFA">
      <w:pPr>
        <w:spacing w:after="120"/>
        <w:jc w:val="both"/>
        <w:rPr>
          <w:rFonts w:ascii="Verdana" w:hAnsi="Verdana"/>
          <w:spacing w:val="4"/>
          <w:sz w:val="16"/>
          <w:szCs w:val="16"/>
        </w:rPr>
      </w:pPr>
    </w:p>
    <w:p w14:paraId="3FD12666" w14:textId="2C6FF58D" w:rsidR="0056287A" w:rsidRPr="007D3A1D" w:rsidRDefault="0056287A" w:rsidP="0056287A">
      <w:pPr>
        <w:pStyle w:val="Zwykytekst"/>
        <w:suppressAutoHyphens/>
        <w:spacing w:before="120" w:after="120"/>
        <w:jc w:val="right"/>
        <w:rPr>
          <w:rFonts w:ascii="Verdana" w:hAnsi="Verdana"/>
          <w:b/>
        </w:rPr>
      </w:pPr>
      <w:r w:rsidRPr="007D3A1D">
        <w:rPr>
          <w:rFonts w:ascii="Verdana" w:hAnsi="Verdana"/>
          <w:b/>
        </w:rPr>
        <w:lastRenderedPageBreak/>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56287A" w:rsidRPr="007D3A1D" w14:paraId="53A37E3B" w14:textId="77777777" w:rsidTr="00DF6E58">
        <w:trPr>
          <w:trHeight w:val="360"/>
        </w:trPr>
        <w:tc>
          <w:tcPr>
            <w:tcW w:w="3600" w:type="dxa"/>
          </w:tcPr>
          <w:p w14:paraId="55BAF636" w14:textId="77777777" w:rsidR="0056287A" w:rsidRPr="007D3A1D" w:rsidRDefault="0056287A" w:rsidP="00DF6E58">
            <w:pPr>
              <w:spacing w:before="120" w:after="120"/>
              <w:jc w:val="center"/>
              <w:rPr>
                <w:rFonts w:ascii="Verdana" w:hAnsi="Verdana"/>
                <w:i/>
                <w:sz w:val="20"/>
                <w:szCs w:val="20"/>
              </w:rPr>
            </w:pPr>
          </w:p>
          <w:p w14:paraId="008469AF" w14:textId="77777777" w:rsidR="0056287A" w:rsidRPr="007D3A1D" w:rsidRDefault="0056287A" w:rsidP="00DF6E58">
            <w:pPr>
              <w:spacing w:before="120" w:after="120"/>
              <w:jc w:val="center"/>
              <w:rPr>
                <w:rFonts w:ascii="Verdana" w:hAnsi="Verdana"/>
                <w:i/>
                <w:sz w:val="20"/>
                <w:szCs w:val="20"/>
              </w:rPr>
            </w:pPr>
          </w:p>
          <w:p w14:paraId="72D71FE9" w14:textId="77777777" w:rsidR="0056287A" w:rsidRPr="007D3A1D" w:rsidRDefault="0056287A" w:rsidP="00DF6E58">
            <w:pPr>
              <w:spacing w:before="120" w:after="120"/>
              <w:jc w:val="center"/>
              <w:rPr>
                <w:rFonts w:ascii="Verdana" w:hAnsi="Verdana"/>
                <w:i/>
                <w:sz w:val="20"/>
                <w:szCs w:val="20"/>
              </w:rPr>
            </w:pPr>
          </w:p>
          <w:p w14:paraId="41F01678" w14:textId="77777777" w:rsidR="0056287A" w:rsidRPr="007D3A1D" w:rsidRDefault="0056287A" w:rsidP="00DF6E58">
            <w:pPr>
              <w:spacing w:before="120" w:after="120"/>
              <w:jc w:val="center"/>
              <w:rPr>
                <w:rFonts w:ascii="Verdana" w:hAnsi="Verdana"/>
                <w:i/>
                <w:sz w:val="20"/>
                <w:szCs w:val="20"/>
              </w:rPr>
            </w:pPr>
          </w:p>
          <w:p w14:paraId="329AE378" w14:textId="77777777" w:rsidR="0056287A" w:rsidRPr="007D3A1D" w:rsidRDefault="0056287A" w:rsidP="00DF6E58">
            <w:pPr>
              <w:spacing w:before="120" w:after="120"/>
              <w:jc w:val="center"/>
              <w:rPr>
                <w:rFonts w:ascii="Verdana" w:hAnsi="Verdana"/>
                <w:i/>
                <w:sz w:val="20"/>
                <w:szCs w:val="20"/>
              </w:rPr>
            </w:pPr>
          </w:p>
          <w:p w14:paraId="7B153F51" w14:textId="77777777" w:rsidR="0056287A" w:rsidRPr="007D3A1D" w:rsidRDefault="0056287A" w:rsidP="00DF6E58">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040B893C" w14:textId="77777777" w:rsidR="0056287A" w:rsidRPr="0056287A" w:rsidRDefault="0056287A" w:rsidP="0056287A">
            <w:pPr>
              <w:spacing w:before="120" w:after="120"/>
              <w:jc w:val="center"/>
              <w:rPr>
                <w:rFonts w:ascii="Verdana" w:hAnsi="Verdana"/>
                <w:b/>
                <w:sz w:val="20"/>
                <w:szCs w:val="20"/>
              </w:rPr>
            </w:pPr>
            <w:r w:rsidRPr="0056287A">
              <w:rPr>
                <w:rFonts w:ascii="Verdana" w:hAnsi="Verdana"/>
                <w:b/>
                <w:sz w:val="20"/>
                <w:szCs w:val="20"/>
              </w:rPr>
              <w:t xml:space="preserve">OŚWIADCZENIE </w:t>
            </w:r>
          </w:p>
          <w:p w14:paraId="02AA203D" w14:textId="253BA335" w:rsidR="0056287A" w:rsidRPr="007D3A1D" w:rsidRDefault="0056287A" w:rsidP="0056287A">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422E6E82" w14:textId="77777777" w:rsidR="0056287A" w:rsidRPr="007D3A1D" w:rsidRDefault="0056287A" w:rsidP="0056287A">
      <w:pPr>
        <w:pStyle w:val="Zwykytekst"/>
        <w:suppressAutoHyphens/>
        <w:spacing w:before="120" w:after="120" w:line="360" w:lineRule="auto"/>
        <w:jc w:val="both"/>
        <w:rPr>
          <w:rFonts w:ascii="Verdana" w:hAnsi="Verdana"/>
          <w:b/>
        </w:rPr>
      </w:pPr>
    </w:p>
    <w:p w14:paraId="3DD28DA0" w14:textId="65CDF2B2" w:rsidR="0056287A" w:rsidRPr="0056287A" w:rsidRDefault="0056287A" w:rsidP="0056287A">
      <w:pPr>
        <w:spacing w:after="120"/>
        <w:jc w:val="both"/>
        <w:rPr>
          <w:rFonts w:ascii="Verdana" w:hAnsi="Verdana" w:cs="Arial"/>
          <w:spacing w:val="4"/>
          <w:sz w:val="20"/>
          <w:szCs w:val="20"/>
        </w:rPr>
      </w:pPr>
      <w:r w:rsidRPr="0056287A">
        <w:rPr>
          <w:rFonts w:ascii="Verdana" w:hAnsi="Verdana" w:cs="Arial"/>
          <w:spacing w:val="4"/>
          <w:sz w:val="20"/>
          <w:szCs w:val="20"/>
        </w:rPr>
        <w:t xml:space="preserve">W odpowiedzi na wezwanie do złożenia dokumentów w postępowaniu o udzielenie zamówienia publicznego </w:t>
      </w:r>
      <w:r w:rsidR="004159C5">
        <w:rPr>
          <w:rFonts w:ascii="Verdana" w:hAnsi="Verdana" w:cs="Arial"/>
          <w:spacing w:val="4"/>
          <w:sz w:val="20"/>
          <w:szCs w:val="20"/>
        </w:rPr>
        <w:t>pn.</w:t>
      </w:r>
      <w:r w:rsidRPr="0056287A">
        <w:rPr>
          <w:rFonts w:ascii="Verdana" w:hAnsi="Verdana" w:cs="Arial"/>
          <w:spacing w:val="4"/>
          <w:sz w:val="20"/>
          <w:szCs w:val="20"/>
        </w:rPr>
        <w:t xml:space="preserve">: </w:t>
      </w:r>
      <w:r w:rsidRPr="0056287A">
        <w:rPr>
          <w:rFonts w:ascii="Verdana" w:hAnsi="Verdana" w:cs="Arial"/>
          <w:b/>
          <w:bCs/>
          <w:spacing w:val="4"/>
          <w:sz w:val="20"/>
          <w:szCs w:val="20"/>
        </w:rPr>
        <w:t>„</w:t>
      </w:r>
      <w:r w:rsidR="004B3720" w:rsidRPr="004B3720">
        <w:rPr>
          <w:rFonts w:ascii="Verdana" w:hAnsi="Verdana" w:cs="Arial"/>
          <w:b/>
          <w:bCs/>
          <w:spacing w:val="4"/>
          <w:sz w:val="20"/>
          <w:szCs w:val="20"/>
        </w:rPr>
        <w:t>Opracowanie kompleksowej dokumentacji projektowo - kosztorysowej na rozbudowę Cmentarza Komunalnego w</w:t>
      </w:r>
      <w:r w:rsidR="004B3720">
        <w:rPr>
          <w:rFonts w:ascii="Verdana" w:hAnsi="Verdana" w:cs="Arial"/>
          <w:b/>
          <w:bCs/>
          <w:spacing w:val="4"/>
          <w:sz w:val="20"/>
          <w:szCs w:val="20"/>
        </w:rPr>
        <w:t> </w:t>
      </w:r>
      <w:r w:rsidR="004B3720" w:rsidRPr="004B3720">
        <w:rPr>
          <w:rFonts w:ascii="Verdana" w:hAnsi="Verdana" w:cs="Arial"/>
          <w:b/>
          <w:bCs/>
          <w:spacing w:val="4"/>
          <w:sz w:val="20"/>
          <w:szCs w:val="20"/>
        </w:rPr>
        <w:t>Wieliszewie</w:t>
      </w:r>
      <w:r w:rsidRPr="0056287A">
        <w:rPr>
          <w:rFonts w:ascii="Verdana" w:hAnsi="Verdana" w:cs="Arial"/>
          <w:b/>
          <w:bCs/>
          <w:spacing w:val="4"/>
          <w:sz w:val="20"/>
          <w:szCs w:val="20"/>
        </w:rPr>
        <w:t>”</w:t>
      </w:r>
    </w:p>
    <w:p w14:paraId="1F34270F" w14:textId="77777777" w:rsidR="0056287A" w:rsidRPr="0056287A" w:rsidRDefault="0056287A" w:rsidP="0056287A">
      <w:pPr>
        <w:spacing w:after="120"/>
        <w:jc w:val="both"/>
        <w:rPr>
          <w:rFonts w:ascii="Verdana" w:hAnsi="Verdana" w:cs="Arial"/>
          <w:spacing w:val="4"/>
          <w:sz w:val="20"/>
          <w:szCs w:val="20"/>
        </w:rPr>
      </w:pPr>
    </w:p>
    <w:p w14:paraId="06211FE4" w14:textId="17D9C799" w:rsidR="0056287A" w:rsidRDefault="0056287A" w:rsidP="0056287A">
      <w:pPr>
        <w:spacing w:after="120"/>
        <w:jc w:val="both"/>
        <w:rPr>
          <w:rFonts w:ascii="Verdana" w:hAnsi="Verdana"/>
          <w:spacing w:val="4"/>
          <w:sz w:val="16"/>
          <w:szCs w:val="16"/>
        </w:rPr>
      </w:pPr>
      <w:r w:rsidRPr="0056287A">
        <w:rPr>
          <w:rFonts w:ascii="Verdana" w:hAnsi="Verdana" w:cs="Arial"/>
          <w:spacing w:val="4"/>
          <w:sz w:val="20"/>
          <w:szCs w:val="20"/>
        </w:rPr>
        <w:t>oświadczam, że są aktualne informacje zawarte w oświadczeniu, o którym mowa w</w:t>
      </w:r>
      <w:r w:rsidR="00D905C7">
        <w:rPr>
          <w:rFonts w:ascii="Verdana" w:hAnsi="Verdana" w:cs="Arial"/>
          <w:spacing w:val="4"/>
          <w:sz w:val="20"/>
          <w:szCs w:val="20"/>
        </w:rPr>
        <w:t> </w:t>
      </w:r>
      <w:r w:rsidRPr="0056287A">
        <w:rPr>
          <w:rFonts w:ascii="Verdana" w:hAnsi="Verdana" w:cs="Arial"/>
          <w:spacing w:val="4"/>
          <w:sz w:val="20"/>
          <w:szCs w:val="20"/>
        </w:rPr>
        <w:t>art.</w:t>
      </w:r>
      <w:r w:rsidR="00D905C7">
        <w:rPr>
          <w:rFonts w:ascii="Verdana" w:hAnsi="Verdana" w:cs="Arial"/>
          <w:spacing w:val="4"/>
          <w:sz w:val="20"/>
          <w:szCs w:val="20"/>
        </w:rPr>
        <w:t> </w:t>
      </w:r>
      <w:r w:rsidRPr="0056287A">
        <w:rPr>
          <w:rFonts w:ascii="Verdana" w:hAnsi="Verdana" w:cs="Arial"/>
          <w:spacing w:val="4"/>
          <w:sz w:val="20"/>
          <w:szCs w:val="20"/>
        </w:rPr>
        <w:t xml:space="preserve">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39499ECE" w14:textId="438C84A5" w:rsidR="00DB3CA0" w:rsidRDefault="00DB3CA0" w:rsidP="00874DFA">
      <w:pPr>
        <w:spacing w:after="120"/>
        <w:jc w:val="both"/>
        <w:rPr>
          <w:rFonts w:ascii="Verdana" w:hAnsi="Verdana"/>
          <w:spacing w:val="4"/>
          <w:sz w:val="16"/>
          <w:szCs w:val="16"/>
        </w:rPr>
      </w:pPr>
    </w:p>
    <w:p w14:paraId="00C992E0" w14:textId="50144230" w:rsidR="0056287A" w:rsidRDefault="0056287A" w:rsidP="00874DFA">
      <w:pPr>
        <w:spacing w:after="120"/>
        <w:jc w:val="both"/>
        <w:rPr>
          <w:rFonts w:ascii="Verdana" w:hAnsi="Verdana"/>
          <w:spacing w:val="4"/>
          <w:sz w:val="16"/>
          <w:szCs w:val="16"/>
        </w:rPr>
      </w:pPr>
    </w:p>
    <w:p w14:paraId="343C08BA" w14:textId="7E278BFA" w:rsidR="0056287A" w:rsidRDefault="0056287A" w:rsidP="00874DFA">
      <w:pPr>
        <w:spacing w:after="120"/>
        <w:jc w:val="both"/>
        <w:rPr>
          <w:rFonts w:ascii="Verdana" w:hAnsi="Verdana"/>
          <w:spacing w:val="4"/>
          <w:sz w:val="16"/>
          <w:szCs w:val="16"/>
        </w:rPr>
      </w:pPr>
    </w:p>
    <w:p w14:paraId="4E31EFCE" w14:textId="6CC98095" w:rsidR="0056287A" w:rsidRDefault="0056287A" w:rsidP="00874DFA">
      <w:pPr>
        <w:spacing w:after="120"/>
        <w:jc w:val="both"/>
        <w:rPr>
          <w:rFonts w:ascii="Verdana" w:hAnsi="Verdana"/>
          <w:spacing w:val="4"/>
          <w:sz w:val="16"/>
          <w:szCs w:val="16"/>
        </w:rPr>
      </w:pPr>
    </w:p>
    <w:p w14:paraId="0956D0AA" w14:textId="628FB909" w:rsidR="0056287A" w:rsidRDefault="0056287A" w:rsidP="00874DFA">
      <w:pPr>
        <w:spacing w:after="120"/>
        <w:jc w:val="both"/>
        <w:rPr>
          <w:rFonts w:ascii="Verdana" w:hAnsi="Verdana"/>
          <w:spacing w:val="4"/>
          <w:sz w:val="16"/>
          <w:szCs w:val="16"/>
        </w:rPr>
      </w:pPr>
    </w:p>
    <w:p w14:paraId="3EBA7FB6" w14:textId="13C2431C" w:rsidR="0056287A" w:rsidRDefault="0056287A" w:rsidP="00874DFA">
      <w:pPr>
        <w:spacing w:after="120"/>
        <w:jc w:val="both"/>
        <w:rPr>
          <w:rFonts w:ascii="Verdana" w:hAnsi="Verdana"/>
          <w:spacing w:val="4"/>
          <w:sz w:val="16"/>
          <w:szCs w:val="16"/>
        </w:rPr>
      </w:pPr>
    </w:p>
    <w:p w14:paraId="1E95426B" w14:textId="5F21D404" w:rsidR="0056287A" w:rsidRDefault="0056287A" w:rsidP="00874DFA">
      <w:pPr>
        <w:spacing w:after="120"/>
        <w:jc w:val="both"/>
        <w:rPr>
          <w:rFonts w:ascii="Verdana" w:hAnsi="Verdana"/>
          <w:spacing w:val="4"/>
          <w:sz w:val="16"/>
          <w:szCs w:val="16"/>
        </w:rPr>
      </w:pPr>
    </w:p>
    <w:p w14:paraId="2FCF92CB" w14:textId="493F3A75" w:rsidR="0056287A" w:rsidRDefault="0056287A" w:rsidP="00874DFA">
      <w:pPr>
        <w:spacing w:after="120"/>
        <w:jc w:val="both"/>
        <w:rPr>
          <w:rFonts w:ascii="Verdana" w:hAnsi="Verdana"/>
          <w:spacing w:val="4"/>
          <w:sz w:val="16"/>
          <w:szCs w:val="16"/>
        </w:rPr>
      </w:pPr>
    </w:p>
    <w:p w14:paraId="19B263A3" w14:textId="6BA5227A" w:rsidR="0056287A" w:rsidRDefault="0056287A" w:rsidP="00874DFA">
      <w:pPr>
        <w:spacing w:after="120"/>
        <w:jc w:val="both"/>
        <w:rPr>
          <w:rFonts w:ascii="Verdana" w:hAnsi="Verdana"/>
          <w:spacing w:val="4"/>
          <w:sz w:val="16"/>
          <w:szCs w:val="16"/>
        </w:rPr>
      </w:pPr>
    </w:p>
    <w:p w14:paraId="3928A05A" w14:textId="669C6440" w:rsidR="0056287A" w:rsidRDefault="0056287A" w:rsidP="00874DFA">
      <w:pPr>
        <w:spacing w:after="120"/>
        <w:jc w:val="both"/>
        <w:rPr>
          <w:rFonts w:ascii="Verdana" w:hAnsi="Verdana"/>
          <w:spacing w:val="4"/>
          <w:sz w:val="16"/>
          <w:szCs w:val="16"/>
        </w:rPr>
      </w:pPr>
    </w:p>
    <w:p w14:paraId="18BED700" w14:textId="6C4AD61E" w:rsidR="0056287A" w:rsidRDefault="0056287A" w:rsidP="00874DFA">
      <w:pPr>
        <w:spacing w:after="120"/>
        <w:jc w:val="both"/>
        <w:rPr>
          <w:rFonts w:ascii="Verdana" w:hAnsi="Verdana"/>
          <w:spacing w:val="4"/>
          <w:sz w:val="16"/>
          <w:szCs w:val="16"/>
        </w:rPr>
      </w:pPr>
    </w:p>
    <w:p w14:paraId="0E0522CE" w14:textId="7614ED82" w:rsidR="0056287A" w:rsidRDefault="0056287A" w:rsidP="00874DFA">
      <w:pPr>
        <w:spacing w:after="120"/>
        <w:jc w:val="both"/>
        <w:rPr>
          <w:rFonts w:ascii="Verdana" w:hAnsi="Verdana"/>
          <w:spacing w:val="4"/>
          <w:sz w:val="16"/>
          <w:szCs w:val="16"/>
        </w:rPr>
      </w:pPr>
    </w:p>
    <w:p w14:paraId="1BE888AB" w14:textId="42CFC616" w:rsidR="0056287A" w:rsidRDefault="0056287A" w:rsidP="00874DFA">
      <w:pPr>
        <w:spacing w:after="120"/>
        <w:jc w:val="both"/>
        <w:rPr>
          <w:rFonts w:ascii="Verdana" w:hAnsi="Verdana"/>
          <w:spacing w:val="4"/>
          <w:sz w:val="16"/>
          <w:szCs w:val="16"/>
        </w:rPr>
      </w:pPr>
    </w:p>
    <w:p w14:paraId="37EF1C26" w14:textId="6B17B5B1" w:rsidR="0056287A" w:rsidRDefault="0056287A" w:rsidP="00874DFA">
      <w:pPr>
        <w:spacing w:after="120"/>
        <w:jc w:val="both"/>
        <w:rPr>
          <w:rFonts w:ascii="Verdana" w:hAnsi="Verdana"/>
          <w:spacing w:val="4"/>
          <w:sz w:val="16"/>
          <w:szCs w:val="16"/>
        </w:rPr>
      </w:pPr>
    </w:p>
    <w:p w14:paraId="07A249FB" w14:textId="77FCCD44" w:rsidR="0056287A" w:rsidRDefault="0056287A" w:rsidP="00874DFA">
      <w:pPr>
        <w:spacing w:after="120"/>
        <w:jc w:val="both"/>
        <w:rPr>
          <w:rFonts w:ascii="Verdana" w:hAnsi="Verdana"/>
          <w:spacing w:val="4"/>
          <w:sz w:val="16"/>
          <w:szCs w:val="16"/>
        </w:rPr>
      </w:pPr>
    </w:p>
    <w:p w14:paraId="385B948D" w14:textId="2C5EBFF6" w:rsidR="0056287A" w:rsidRDefault="0056287A" w:rsidP="00874DFA">
      <w:pPr>
        <w:spacing w:after="120"/>
        <w:jc w:val="both"/>
        <w:rPr>
          <w:rFonts w:ascii="Verdana" w:hAnsi="Verdana"/>
          <w:spacing w:val="4"/>
          <w:sz w:val="16"/>
          <w:szCs w:val="16"/>
        </w:rPr>
      </w:pPr>
    </w:p>
    <w:p w14:paraId="49F718EF" w14:textId="27845720" w:rsidR="0056287A" w:rsidRDefault="0056287A" w:rsidP="00874DFA">
      <w:pPr>
        <w:spacing w:after="120"/>
        <w:jc w:val="both"/>
        <w:rPr>
          <w:rFonts w:ascii="Verdana" w:hAnsi="Verdana"/>
          <w:spacing w:val="4"/>
          <w:sz w:val="16"/>
          <w:szCs w:val="16"/>
        </w:rPr>
      </w:pPr>
    </w:p>
    <w:p w14:paraId="1B0F3959" w14:textId="3217D330" w:rsidR="0056287A" w:rsidRDefault="0056287A" w:rsidP="00874DFA">
      <w:pPr>
        <w:spacing w:after="120"/>
        <w:jc w:val="both"/>
        <w:rPr>
          <w:rFonts w:ascii="Verdana" w:hAnsi="Verdana"/>
          <w:spacing w:val="4"/>
          <w:sz w:val="16"/>
          <w:szCs w:val="16"/>
        </w:rPr>
      </w:pPr>
    </w:p>
    <w:p w14:paraId="570DB9B1" w14:textId="4499B2A9" w:rsidR="0056287A" w:rsidRDefault="0056287A" w:rsidP="00874DFA">
      <w:pPr>
        <w:spacing w:after="120"/>
        <w:jc w:val="both"/>
        <w:rPr>
          <w:rFonts w:ascii="Verdana" w:hAnsi="Verdana"/>
          <w:spacing w:val="4"/>
          <w:sz w:val="16"/>
          <w:szCs w:val="16"/>
        </w:rPr>
      </w:pPr>
    </w:p>
    <w:p w14:paraId="5767E4CB" w14:textId="7DE6EC0C" w:rsidR="0056287A" w:rsidRDefault="0056287A" w:rsidP="00874DFA">
      <w:pPr>
        <w:spacing w:after="120"/>
        <w:jc w:val="both"/>
        <w:rPr>
          <w:rFonts w:ascii="Verdana" w:hAnsi="Verdana"/>
          <w:spacing w:val="4"/>
          <w:sz w:val="16"/>
          <w:szCs w:val="16"/>
        </w:rPr>
      </w:pPr>
    </w:p>
    <w:p w14:paraId="1EFA74C8" w14:textId="095EF034" w:rsidR="00DE7E91" w:rsidRDefault="00DE7E91" w:rsidP="00874DFA">
      <w:pPr>
        <w:spacing w:after="120"/>
        <w:jc w:val="both"/>
        <w:rPr>
          <w:rFonts w:ascii="Verdana" w:hAnsi="Verdana"/>
          <w:spacing w:val="4"/>
          <w:sz w:val="16"/>
          <w:szCs w:val="16"/>
        </w:rPr>
      </w:pPr>
    </w:p>
    <w:p w14:paraId="1A31C2AD" w14:textId="77777777" w:rsidR="00DE7E91" w:rsidRDefault="00DE7E91" w:rsidP="00874DFA">
      <w:pPr>
        <w:spacing w:after="120"/>
        <w:jc w:val="both"/>
        <w:rPr>
          <w:rFonts w:ascii="Verdana" w:hAnsi="Verdana"/>
          <w:spacing w:val="4"/>
          <w:sz w:val="16"/>
          <w:szCs w:val="16"/>
        </w:rPr>
      </w:pPr>
    </w:p>
    <w:p w14:paraId="2BD1BB48" w14:textId="280A8EF3" w:rsidR="00DB3CA0" w:rsidRDefault="00DB3CA0" w:rsidP="00874DFA">
      <w:pPr>
        <w:spacing w:after="120"/>
        <w:jc w:val="both"/>
        <w:rPr>
          <w:rFonts w:ascii="Verdana" w:hAnsi="Verdana"/>
          <w:spacing w:val="4"/>
          <w:sz w:val="16"/>
          <w:szCs w:val="16"/>
        </w:rPr>
      </w:pPr>
    </w:p>
    <w:p w14:paraId="515C377D" w14:textId="14C8484E" w:rsidR="004B3720" w:rsidRPr="00AA1128" w:rsidRDefault="004B3720" w:rsidP="004B3720">
      <w:pPr>
        <w:jc w:val="right"/>
        <w:rPr>
          <w:rFonts w:ascii="Verdana" w:hAnsi="Verdana"/>
          <w:b/>
          <w:bCs/>
          <w:sz w:val="20"/>
          <w:szCs w:val="20"/>
        </w:rPr>
      </w:pPr>
      <w:r w:rsidRPr="007D3A1D">
        <w:rPr>
          <w:rFonts w:ascii="Verdana" w:hAnsi="Verdana"/>
          <w:b/>
          <w:sz w:val="20"/>
          <w:szCs w:val="20"/>
        </w:rPr>
        <w:lastRenderedPageBreak/>
        <w:t xml:space="preserve">Rozdział 3. </w:t>
      </w:r>
      <w:r>
        <w:rPr>
          <w:rFonts w:ascii="Verdana" w:hAnsi="Verdana"/>
          <w:b/>
          <w:bCs/>
          <w:sz w:val="20"/>
          <w:szCs w:val="20"/>
        </w:rPr>
        <w:t>Formularz 3.5.</w:t>
      </w:r>
      <w:r>
        <w:rPr>
          <w:noProof/>
        </w:rPr>
        <mc:AlternateContent>
          <mc:Choice Requires="wps">
            <w:drawing>
              <wp:anchor distT="0" distB="0" distL="114300" distR="114300" simplePos="0" relativeHeight="251707392" behindDoc="0" locked="0" layoutInCell="1" allowOverlap="1" wp14:anchorId="2CDB3449" wp14:editId="7071B22D">
                <wp:simplePos x="0" y="0"/>
                <wp:positionH relativeFrom="column">
                  <wp:posOffset>2057400</wp:posOffset>
                </wp:positionH>
                <wp:positionV relativeFrom="paragraph">
                  <wp:posOffset>255905</wp:posOffset>
                </wp:positionV>
                <wp:extent cx="3946525" cy="760095"/>
                <wp:effectExtent l="0" t="0" r="15875" b="20955"/>
                <wp:wrapTight wrapText="bothSides">
                  <wp:wrapPolygon edited="0">
                    <wp:start x="0" y="0"/>
                    <wp:lineTo x="0" y="21654"/>
                    <wp:lineTo x="21583" y="21654"/>
                    <wp:lineTo x="2158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5A0F6CAF" w14:textId="77777777" w:rsidR="004B3720" w:rsidRPr="00A75ADF" w:rsidRDefault="004B3720" w:rsidP="004B3720">
                            <w:pPr>
                              <w:jc w:val="center"/>
                              <w:rPr>
                                <w:rFonts w:ascii="Verdana" w:hAnsi="Verdana"/>
                                <w:b/>
                                <w:sz w:val="22"/>
                                <w:szCs w:val="22"/>
                              </w:rPr>
                            </w:pPr>
                          </w:p>
                          <w:p w14:paraId="1CC954A9" w14:textId="77777777" w:rsidR="004B3720" w:rsidRDefault="004B3720" w:rsidP="004B3720">
                            <w:pPr>
                              <w:jc w:val="center"/>
                              <w:rPr>
                                <w:rFonts w:ascii="Verdana" w:hAnsi="Verdana"/>
                                <w:sz w:val="20"/>
                                <w:szCs w:val="20"/>
                              </w:rPr>
                            </w:pPr>
                          </w:p>
                          <w:p w14:paraId="72C19E20" w14:textId="77777777" w:rsidR="004B3720" w:rsidRPr="00086F63" w:rsidRDefault="004B3720" w:rsidP="004B3720">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08DC1D73" w14:textId="77777777" w:rsidR="004B3720" w:rsidRDefault="004B3720" w:rsidP="004B3720">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B3449" id="Pole tekstowe 5" o:spid="_x0000_s1027" type="#_x0000_t202" style="position:absolute;left:0;text-align:left;margin-left:162pt;margin-top:20.15pt;width:310.75pt;height:59.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" fillcolor="silver">
                <v:textbox>
                  <w:txbxContent>
                    <w:p w14:paraId="5A0F6CAF" w14:textId="77777777" w:rsidR="004B3720" w:rsidRPr="00A75ADF" w:rsidRDefault="004B3720" w:rsidP="004B3720">
                      <w:pPr>
                        <w:jc w:val="center"/>
                        <w:rPr>
                          <w:rFonts w:ascii="Verdana" w:hAnsi="Verdana"/>
                          <w:b/>
                          <w:sz w:val="22"/>
                          <w:szCs w:val="22"/>
                        </w:rPr>
                      </w:pPr>
                    </w:p>
                    <w:p w14:paraId="1CC954A9" w14:textId="77777777" w:rsidR="004B3720" w:rsidRDefault="004B3720" w:rsidP="004B3720">
                      <w:pPr>
                        <w:jc w:val="center"/>
                        <w:rPr>
                          <w:rFonts w:ascii="Verdana" w:hAnsi="Verdana"/>
                          <w:sz w:val="20"/>
                          <w:szCs w:val="20"/>
                        </w:rPr>
                      </w:pPr>
                    </w:p>
                    <w:p w14:paraId="72C19E20" w14:textId="77777777" w:rsidR="004B3720" w:rsidRPr="00086F63" w:rsidRDefault="004B3720" w:rsidP="004B3720">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08DC1D73" w14:textId="77777777" w:rsidR="004B3720" w:rsidRDefault="004B3720" w:rsidP="004B3720">
                      <w:pPr>
                        <w:jc w:val="center"/>
                        <w:rPr>
                          <w:b/>
                          <w:sz w:val="28"/>
                        </w:rPr>
                      </w:pPr>
                    </w:p>
                  </w:txbxContent>
                </v:textbox>
                <w10:wrap type="tight"/>
              </v:shape>
            </w:pict>
          </mc:Fallback>
        </mc:AlternateContent>
      </w:r>
      <w:r>
        <w:rPr>
          <w:noProof/>
        </w:rPr>
        <mc:AlternateContent>
          <mc:Choice Requires="wps">
            <w:drawing>
              <wp:anchor distT="0" distB="0" distL="114300" distR="114300" simplePos="0" relativeHeight="251706368" behindDoc="0" locked="0" layoutInCell="1" allowOverlap="1" wp14:anchorId="54CD6A7F" wp14:editId="677B779B">
                <wp:simplePos x="0" y="0"/>
                <wp:positionH relativeFrom="column">
                  <wp:posOffset>114300</wp:posOffset>
                </wp:positionH>
                <wp:positionV relativeFrom="paragraph">
                  <wp:posOffset>255905</wp:posOffset>
                </wp:positionV>
                <wp:extent cx="2004695" cy="760095"/>
                <wp:effectExtent l="0" t="0" r="14605" b="20955"/>
                <wp:wrapTight wrapText="bothSides">
                  <wp:wrapPolygon edited="0">
                    <wp:start x="0" y="0"/>
                    <wp:lineTo x="0" y="21654"/>
                    <wp:lineTo x="21552" y="21654"/>
                    <wp:lineTo x="21552" y="0"/>
                    <wp:lineTo x="0" y="0"/>
                  </wp:wrapPolygon>
                </wp:wrapTigh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760095"/>
                        </a:xfrm>
                        <a:prstGeom prst="rect">
                          <a:avLst/>
                        </a:prstGeom>
                        <a:solidFill>
                          <a:srgbClr val="FFFFFF"/>
                        </a:solidFill>
                        <a:ln w="9525">
                          <a:solidFill>
                            <a:srgbClr val="000000"/>
                          </a:solidFill>
                          <a:miter lim="800000"/>
                          <a:headEnd/>
                          <a:tailEnd/>
                        </a:ln>
                      </wps:spPr>
                      <wps:txbx>
                        <w:txbxContent>
                          <w:p w14:paraId="7F6286EF" w14:textId="77777777" w:rsidR="004B3720" w:rsidRDefault="004B3720" w:rsidP="004B3720">
                            <w:pPr>
                              <w:jc w:val="center"/>
                              <w:rPr>
                                <w:i/>
                                <w:sz w:val="18"/>
                              </w:rPr>
                            </w:pPr>
                          </w:p>
                          <w:p w14:paraId="01DF8DF1" w14:textId="77777777" w:rsidR="004B3720" w:rsidRDefault="004B3720" w:rsidP="004B3720">
                            <w:pPr>
                              <w:jc w:val="center"/>
                              <w:rPr>
                                <w:i/>
                                <w:sz w:val="18"/>
                              </w:rPr>
                            </w:pPr>
                          </w:p>
                          <w:p w14:paraId="785507A0" w14:textId="77777777" w:rsidR="004B3720" w:rsidRDefault="004B3720" w:rsidP="004B3720">
                            <w:pPr>
                              <w:jc w:val="center"/>
                              <w:rPr>
                                <w:i/>
                                <w:sz w:val="18"/>
                              </w:rPr>
                            </w:pPr>
                          </w:p>
                          <w:p w14:paraId="7112845A" w14:textId="77777777" w:rsidR="004B3720" w:rsidRDefault="004B3720" w:rsidP="004B3720">
                            <w:pPr>
                              <w:jc w:val="center"/>
                              <w:rPr>
                                <w:i/>
                                <w:sz w:val="18"/>
                              </w:rPr>
                            </w:pPr>
                          </w:p>
                          <w:p w14:paraId="6E6C71F2" w14:textId="77777777" w:rsidR="004B3720" w:rsidRPr="00427A3E" w:rsidRDefault="004B3720" w:rsidP="004B3720">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D6A7F" id="Pole tekstowe 3" o:spid="_x0000_s1028" type="#_x0000_t202" style="position:absolute;left:0;text-align:left;margin-left:9pt;margin-top:20.15pt;width:157.85pt;height:59.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">
                <v:textbox>
                  <w:txbxContent>
                    <w:p w14:paraId="7F6286EF" w14:textId="77777777" w:rsidR="004B3720" w:rsidRDefault="004B3720" w:rsidP="004B3720">
                      <w:pPr>
                        <w:jc w:val="center"/>
                        <w:rPr>
                          <w:i/>
                          <w:sz w:val="18"/>
                        </w:rPr>
                      </w:pPr>
                    </w:p>
                    <w:p w14:paraId="01DF8DF1" w14:textId="77777777" w:rsidR="004B3720" w:rsidRDefault="004B3720" w:rsidP="004B3720">
                      <w:pPr>
                        <w:jc w:val="center"/>
                        <w:rPr>
                          <w:i/>
                          <w:sz w:val="18"/>
                        </w:rPr>
                      </w:pPr>
                    </w:p>
                    <w:p w14:paraId="785507A0" w14:textId="77777777" w:rsidR="004B3720" w:rsidRDefault="004B3720" w:rsidP="004B3720">
                      <w:pPr>
                        <w:jc w:val="center"/>
                        <w:rPr>
                          <w:i/>
                          <w:sz w:val="18"/>
                        </w:rPr>
                      </w:pPr>
                    </w:p>
                    <w:p w14:paraId="7112845A" w14:textId="77777777" w:rsidR="004B3720" w:rsidRDefault="004B3720" w:rsidP="004B3720">
                      <w:pPr>
                        <w:jc w:val="center"/>
                        <w:rPr>
                          <w:i/>
                          <w:sz w:val="18"/>
                        </w:rPr>
                      </w:pPr>
                    </w:p>
                    <w:p w14:paraId="6E6C71F2" w14:textId="77777777" w:rsidR="004B3720" w:rsidRPr="00427A3E" w:rsidRDefault="004B3720" w:rsidP="004B3720">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p>
    <w:p w14:paraId="59C9A9E0" w14:textId="77777777" w:rsidR="004B3720" w:rsidRPr="00B31E18" w:rsidRDefault="004B3720" w:rsidP="004B3720">
      <w:pPr>
        <w:suppressAutoHyphens/>
        <w:spacing w:before="120"/>
        <w:ind w:right="-34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566785BB" w14:textId="3C833AC3" w:rsidR="004B3720" w:rsidRDefault="004B3720" w:rsidP="004B3720">
      <w:pPr>
        <w:spacing w:before="120"/>
        <w:jc w:val="center"/>
        <w:rPr>
          <w:rFonts w:ascii="Verdana" w:eastAsia="Calibri" w:hAnsi="Verdana"/>
          <w:b/>
          <w:sz w:val="20"/>
          <w:szCs w:val="20"/>
          <w:lang w:val="x-none"/>
        </w:rPr>
      </w:pPr>
      <w:r w:rsidRPr="00BB3729">
        <w:rPr>
          <w:rFonts w:ascii="Verdana" w:eastAsia="Calibri" w:hAnsi="Verdana"/>
          <w:b/>
          <w:sz w:val="20"/>
          <w:szCs w:val="20"/>
          <w:lang w:val="x-none"/>
        </w:rPr>
        <w:t>„</w:t>
      </w:r>
      <w:r w:rsidRPr="004B3720">
        <w:rPr>
          <w:rFonts w:ascii="Verdana" w:eastAsia="Calibri" w:hAnsi="Verdana"/>
          <w:b/>
          <w:sz w:val="20"/>
          <w:szCs w:val="20"/>
        </w:rPr>
        <w:t>Opracowanie kompleksowej dokumentacji projektowo - kosztorysowej na rozbudowę Cmentarza Komunalnego w Wieliszewie</w:t>
      </w:r>
      <w:r>
        <w:rPr>
          <w:rFonts w:ascii="Verdana" w:eastAsia="Calibri" w:hAnsi="Verdana"/>
          <w:b/>
          <w:sz w:val="20"/>
          <w:szCs w:val="20"/>
        </w:rPr>
        <w:t>”</w:t>
      </w:r>
    </w:p>
    <w:p w14:paraId="5C823232" w14:textId="77777777" w:rsidR="004B3720" w:rsidRPr="00F112EF" w:rsidRDefault="004B3720" w:rsidP="004B3720">
      <w:pPr>
        <w:spacing w:before="120"/>
        <w:jc w:val="both"/>
        <w:rPr>
          <w:rFonts w:ascii="Verdana" w:eastAsia="Calibri" w:hAnsi="Verdana"/>
          <w:sz w:val="20"/>
          <w:szCs w:val="20"/>
        </w:rPr>
      </w:pPr>
      <w:r>
        <w:rPr>
          <w:rFonts w:ascii="Verdana" w:eastAsia="Calibri" w:hAnsi="Verdana"/>
          <w:sz w:val="20"/>
          <w:szCs w:val="20"/>
        </w:rPr>
        <w:t xml:space="preserve">przedkładamy wykaz osób, </w:t>
      </w:r>
      <w:r w:rsidRPr="00F112EF">
        <w:rPr>
          <w:rFonts w:ascii="Verdana" w:eastAsia="Calibri" w:hAnsi="Verdana"/>
          <w:sz w:val="20"/>
          <w:szCs w:val="20"/>
        </w:rPr>
        <w:t>które będą uczestniczyć w wykonywaniu zamówienia, w</w:t>
      </w:r>
      <w:r>
        <w:rPr>
          <w:rFonts w:ascii="Verdana" w:eastAsia="Calibri" w:hAnsi="Verdana"/>
          <w:sz w:val="20"/>
          <w:szCs w:val="20"/>
        </w:rPr>
        <w:t> </w:t>
      </w:r>
      <w:r w:rsidRPr="00F112EF">
        <w:rPr>
          <w:rFonts w:ascii="Verdana" w:eastAsia="Calibri" w:hAnsi="Verdana"/>
          <w:sz w:val="20"/>
          <w:szCs w:val="20"/>
        </w:rPr>
        <w:t>szczególności odpowiedzialnych za świadczenie usług, kontrolę jakości lub kierowanie robotami budowlanymi, wraz z informacjami na temat ich kwalifikacji zawodowych, uprawnień, doświadczenia i wykształcenia niezbędnych dla wykonania zamówienia, a także zakresu wykonywanych przez nie czynności, oraz informacją o podstawie do dysponowania tymi osobami.</w:t>
      </w:r>
    </w:p>
    <w:p w14:paraId="09CC8B26" w14:textId="77777777" w:rsidR="004B3720" w:rsidRDefault="004B3720" w:rsidP="004B3720">
      <w:pPr>
        <w:spacing w:before="120"/>
        <w:jc w:val="both"/>
        <w:rPr>
          <w:rFonts w:ascii="Verdana" w:eastAsia="Calibri" w:hAnsi="Verdana"/>
          <w:sz w:val="20"/>
          <w:szCs w:val="20"/>
        </w:rPr>
      </w:pPr>
      <w:r w:rsidRPr="00F112EF">
        <w:rPr>
          <w:rFonts w:ascii="Verdana" w:eastAsia="Calibri" w:hAnsi="Verdana"/>
          <w:sz w:val="20"/>
          <w:szCs w:val="20"/>
        </w:rPr>
        <w:t>OŚWIADCZAM(Y), że w wykonaniu niniejszego zamówienia będą uczestniczyć następujące osoby:</w:t>
      </w:r>
    </w:p>
    <w:p w14:paraId="0702E243" w14:textId="77777777" w:rsidR="004B3720" w:rsidRPr="009D30CF" w:rsidRDefault="004B3720" w:rsidP="004B3720">
      <w:pPr>
        <w:spacing w:before="120"/>
        <w:jc w:val="both"/>
        <w:rPr>
          <w:rFonts w:ascii="Verdana" w:eastAsia="Calibri" w:hAnsi="Verdan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11"/>
        <w:gridCol w:w="3402"/>
        <w:gridCol w:w="1668"/>
        <w:gridCol w:w="2160"/>
      </w:tblGrid>
      <w:tr w:rsidR="004B3720" w:rsidRPr="009D30CF" w14:paraId="16FBFB00" w14:textId="77777777" w:rsidTr="00CA42E0">
        <w:tc>
          <w:tcPr>
            <w:tcW w:w="652" w:type="dxa"/>
            <w:shd w:val="clear" w:color="auto" w:fill="auto"/>
            <w:vAlign w:val="center"/>
          </w:tcPr>
          <w:p w14:paraId="14AED353" w14:textId="77777777" w:rsidR="004B3720" w:rsidRPr="009D30CF" w:rsidRDefault="004B3720" w:rsidP="00CA42E0">
            <w:pPr>
              <w:spacing w:before="120"/>
              <w:jc w:val="center"/>
              <w:rPr>
                <w:rFonts w:ascii="Verdana" w:eastAsia="Calibri" w:hAnsi="Verdana"/>
                <w:b/>
                <w:sz w:val="14"/>
                <w:szCs w:val="14"/>
              </w:rPr>
            </w:pPr>
            <w:r w:rsidRPr="009D30CF">
              <w:rPr>
                <w:rFonts w:ascii="Verdana" w:eastAsia="Calibri" w:hAnsi="Verdana"/>
                <w:b/>
                <w:sz w:val="14"/>
                <w:szCs w:val="14"/>
              </w:rPr>
              <w:t>L.p.</w:t>
            </w:r>
          </w:p>
          <w:p w14:paraId="11EDC65C" w14:textId="77777777" w:rsidR="004B3720" w:rsidRPr="009D30CF" w:rsidRDefault="004B3720" w:rsidP="00CA42E0">
            <w:pPr>
              <w:spacing w:before="120"/>
              <w:jc w:val="center"/>
              <w:rPr>
                <w:rFonts w:ascii="Verdana" w:eastAsia="Calibri" w:hAnsi="Verdana"/>
                <w:b/>
                <w:sz w:val="14"/>
                <w:szCs w:val="14"/>
              </w:rPr>
            </w:pPr>
          </w:p>
        </w:tc>
        <w:tc>
          <w:tcPr>
            <w:tcW w:w="1611" w:type="dxa"/>
            <w:shd w:val="clear" w:color="auto" w:fill="auto"/>
            <w:vAlign w:val="center"/>
          </w:tcPr>
          <w:p w14:paraId="69DF7B88" w14:textId="77777777" w:rsidR="004B3720" w:rsidRPr="009D30CF" w:rsidRDefault="004B3720" w:rsidP="00CA42E0">
            <w:pPr>
              <w:spacing w:before="120"/>
              <w:jc w:val="center"/>
              <w:rPr>
                <w:rFonts w:ascii="Verdana" w:eastAsia="Calibri" w:hAnsi="Verdana"/>
                <w:b/>
                <w:sz w:val="14"/>
                <w:szCs w:val="14"/>
              </w:rPr>
            </w:pPr>
            <w:r w:rsidRPr="009D30CF">
              <w:rPr>
                <w:rFonts w:ascii="Verdana" w:eastAsia="Calibri" w:hAnsi="Verdana"/>
                <w:b/>
                <w:sz w:val="14"/>
                <w:szCs w:val="14"/>
              </w:rPr>
              <w:t>Imię i nazwisko</w:t>
            </w:r>
          </w:p>
        </w:tc>
        <w:tc>
          <w:tcPr>
            <w:tcW w:w="3402" w:type="dxa"/>
            <w:shd w:val="clear" w:color="auto" w:fill="auto"/>
            <w:vAlign w:val="center"/>
          </w:tcPr>
          <w:p w14:paraId="3D92EE84" w14:textId="77777777" w:rsidR="004B3720" w:rsidRDefault="004B3720" w:rsidP="00CA42E0">
            <w:pPr>
              <w:spacing w:before="120"/>
              <w:jc w:val="center"/>
              <w:rPr>
                <w:rFonts w:ascii="Verdana" w:eastAsia="Calibri" w:hAnsi="Verdana"/>
                <w:b/>
                <w:sz w:val="14"/>
                <w:szCs w:val="14"/>
              </w:rPr>
            </w:pPr>
            <w:r w:rsidRPr="009D30CF">
              <w:rPr>
                <w:rFonts w:ascii="Verdana" w:eastAsia="Calibri" w:hAnsi="Verdana"/>
                <w:b/>
                <w:sz w:val="14"/>
                <w:szCs w:val="14"/>
              </w:rPr>
              <w:t>Rodzaj i nr uprawnień zawodowych</w:t>
            </w:r>
          </w:p>
          <w:p w14:paraId="48D51D30" w14:textId="77777777" w:rsidR="004B3720" w:rsidRPr="009D30CF" w:rsidRDefault="004B3720" w:rsidP="00CA42E0">
            <w:pPr>
              <w:spacing w:before="120"/>
              <w:jc w:val="center"/>
              <w:rPr>
                <w:rFonts w:ascii="Verdana" w:eastAsia="Calibri" w:hAnsi="Verdana"/>
                <w:b/>
                <w:sz w:val="14"/>
                <w:szCs w:val="14"/>
              </w:rPr>
            </w:pPr>
            <w:r>
              <w:rPr>
                <w:rFonts w:ascii="Verdana" w:eastAsia="Calibri" w:hAnsi="Verdana"/>
                <w:b/>
                <w:sz w:val="14"/>
                <w:szCs w:val="14"/>
              </w:rPr>
              <w:t>Doświadczenie zawodowe</w:t>
            </w:r>
          </w:p>
        </w:tc>
        <w:tc>
          <w:tcPr>
            <w:tcW w:w="1668" w:type="dxa"/>
            <w:vAlign w:val="center"/>
          </w:tcPr>
          <w:p w14:paraId="32CD8F1C" w14:textId="77777777" w:rsidR="004B3720" w:rsidRPr="009D30CF" w:rsidRDefault="004B3720" w:rsidP="00CA42E0">
            <w:pPr>
              <w:spacing w:before="120"/>
              <w:jc w:val="center"/>
              <w:rPr>
                <w:rFonts w:ascii="Verdana" w:eastAsia="Calibri" w:hAnsi="Verdana"/>
                <w:b/>
                <w:sz w:val="14"/>
                <w:szCs w:val="14"/>
              </w:rPr>
            </w:pPr>
            <w:r w:rsidRPr="009D30CF">
              <w:rPr>
                <w:rFonts w:ascii="Verdana" w:eastAsia="Calibri" w:hAnsi="Verdana"/>
                <w:b/>
                <w:sz w:val="14"/>
                <w:szCs w:val="14"/>
              </w:rPr>
              <w:t>Zakres wykonywanych czynności</w:t>
            </w:r>
          </w:p>
        </w:tc>
        <w:tc>
          <w:tcPr>
            <w:tcW w:w="2160" w:type="dxa"/>
          </w:tcPr>
          <w:p w14:paraId="12F7E264" w14:textId="77777777" w:rsidR="004B3720" w:rsidRPr="00AA1128" w:rsidRDefault="004B3720" w:rsidP="00CA42E0">
            <w:pPr>
              <w:spacing w:before="120"/>
              <w:jc w:val="center"/>
              <w:rPr>
                <w:rFonts w:ascii="Verdana" w:eastAsia="Calibri" w:hAnsi="Verdana"/>
                <w:b/>
                <w:sz w:val="14"/>
                <w:szCs w:val="14"/>
              </w:rPr>
            </w:pPr>
            <w:r w:rsidRPr="00AA1128">
              <w:rPr>
                <w:rFonts w:ascii="Verdana" w:eastAsia="Calibri" w:hAnsi="Verdana"/>
                <w:b/>
                <w:sz w:val="14"/>
                <w:szCs w:val="14"/>
              </w:rPr>
              <w:t>Informacje o podstawie dysponowania daną osobą przez Wykonawcę</w:t>
            </w:r>
          </w:p>
          <w:p w14:paraId="4AB4D92A" w14:textId="77777777" w:rsidR="004B3720" w:rsidRPr="00AA1128" w:rsidRDefault="004B3720" w:rsidP="00CA42E0">
            <w:pPr>
              <w:spacing w:before="120"/>
              <w:jc w:val="center"/>
              <w:rPr>
                <w:rFonts w:ascii="Verdana" w:eastAsia="Calibri" w:hAnsi="Verdana"/>
                <w:sz w:val="14"/>
                <w:szCs w:val="14"/>
              </w:rPr>
            </w:pPr>
            <w:r w:rsidRPr="00AA1128">
              <w:rPr>
                <w:rFonts w:ascii="Verdana" w:eastAsia="Calibri" w:hAnsi="Verdana"/>
                <w:sz w:val="14"/>
                <w:szCs w:val="14"/>
              </w:rPr>
              <w:t>(w przypadku udostępnienia podać nazwę podmiotu)</w:t>
            </w:r>
          </w:p>
        </w:tc>
      </w:tr>
      <w:tr w:rsidR="004B3720" w:rsidRPr="009D30CF" w14:paraId="4598C68A" w14:textId="77777777" w:rsidTr="00CA42E0">
        <w:trPr>
          <w:trHeight w:val="238"/>
        </w:trPr>
        <w:tc>
          <w:tcPr>
            <w:tcW w:w="652" w:type="dxa"/>
            <w:shd w:val="clear" w:color="auto" w:fill="auto"/>
          </w:tcPr>
          <w:p w14:paraId="5BD8E133" w14:textId="77777777" w:rsidR="004B3720" w:rsidRPr="009D30CF" w:rsidRDefault="004B3720" w:rsidP="00CA42E0">
            <w:pPr>
              <w:spacing w:before="120"/>
              <w:jc w:val="center"/>
              <w:rPr>
                <w:rFonts w:ascii="Verdana" w:eastAsia="Calibri" w:hAnsi="Verdana"/>
                <w:b/>
                <w:sz w:val="16"/>
                <w:szCs w:val="16"/>
              </w:rPr>
            </w:pPr>
            <w:r w:rsidRPr="009D30CF">
              <w:rPr>
                <w:rFonts w:ascii="Verdana" w:eastAsia="Calibri" w:hAnsi="Verdana"/>
                <w:b/>
                <w:sz w:val="16"/>
                <w:szCs w:val="16"/>
              </w:rPr>
              <w:t>1</w:t>
            </w:r>
          </w:p>
        </w:tc>
        <w:tc>
          <w:tcPr>
            <w:tcW w:w="1611" w:type="dxa"/>
            <w:shd w:val="clear" w:color="auto" w:fill="auto"/>
          </w:tcPr>
          <w:p w14:paraId="2A445631" w14:textId="77777777" w:rsidR="004B3720" w:rsidRPr="009D30CF" w:rsidRDefault="004B3720" w:rsidP="00CA42E0">
            <w:pPr>
              <w:spacing w:before="120"/>
              <w:jc w:val="center"/>
              <w:rPr>
                <w:rFonts w:ascii="Verdana" w:eastAsia="Calibri" w:hAnsi="Verdana"/>
                <w:b/>
                <w:sz w:val="16"/>
                <w:szCs w:val="16"/>
              </w:rPr>
            </w:pPr>
            <w:r w:rsidRPr="009D30CF">
              <w:rPr>
                <w:rFonts w:ascii="Verdana" w:eastAsia="Calibri" w:hAnsi="Verdana"/>
                <w:b/>
                <w:sz w:val="16"/>
                <w:szCs w:val="16"/>
              </w:rPr>
              <w:t>2</w:t>
            </w:r>
          </w:p>
        </w:tc>
        <w:tc>
          <w:tcPr>
            <w:tcW w:w="3402" w:type="dxa"/>
            <w:shd w:val="clear" w:color="auto" w:fill="auto"/>
          </w:tcPr>
          <w:p w14:paraId="1AAB6886" w14:textId="77777777" w:rsidR="004B3720" w:rsidRPr="009D30CF" w:rsidRDefault="004B3720" w:rsidP="00CA42E0">
            <w:pPr>
              <w:spacing w:before="120"/>
              <w:jc w:val="center"/>
              <w:rPr>
                <w:rFonts w:ascii="Verdana" w:eastAsia="Calibri" w:hAnsi="Verdana"/>
                <w:b/>
                <w:sz w:val="16"/>
                <w:szCs w:val="16"/>
              </w:rPr>
            </w:pPr>
            <w:r w:rsidRPr="009D30CF">
              <w:rPr>
                <w:rFonts w:ascii="Verdana" w:eastAsia="Calibri" w:hAnsi="Verdana"/>
                <w:b/>
                <w:sz w:val="16"/>
                <w:szCs w:val="16"/>
              </w:rPr>
              <w:t>3</w:t>
            </w:r>
          </w:p>
        </w:tc>
        <w:tc>
          <w:tcPr>
            <w:tcW w:w="1668" w:type="dxa"/>
          </w:tcPr>
          <w:p w14:paraId="3CD5A489" w14:textId="77777777" w:rsidR="004B3720" w:rsidRPr="009D30CF" w:rsidRDefault="004B3720" w:rsidP="00CA42E0">
            <w:pPr>
              <w:spacing w:before="120"/>
              <w:jc w:val="center"/>
              <w:rPr>
                <w:rFonts w:ascii="Verdana" w:eastAsia="Calibri" w:hAnsi="Verdana"/>
                <w:b/>
                <w:sz w:val="16"/>
                <w:szCs w:val="16"/>
              </w:rPr>
            </w:pPr>
            <w:r w:rsidRPr="009D30CF">
              <w:rPr>
                <w:rFonts w:ascii="Verdana" w:eastAsia="Calibri" w:hAnsi="Verdana"/>
                <w:b/>
                <w:sz w:val="16"/>
                <w:szCs w:val="16"/>
              </w:rPr>
              <w:t>4</w:t>
            </w:r>
          </w:p>
        </w:tc>
        <w:tc>
          <w:tcPr>
            <w:tcW w:w="2160" w:type="dxa"/>
          </w:tcPr>
          <w:p w14:paraId="6B15FD06" w14:textId="77777777" w:rsidR="004B3720" w:rsidRPr="00AA1128" w:rsidRDefault="004B3720" w:rsidP="00CA42E0">
            <w:pPr>
              <w:spacing w:before="120"/>
              <w:jc w:val="center"/>
              <w:rPr>
                <w:rFonts w:ascii="Verdana" w:eastAsia="Calibri" w:hAnsi="Verdana"/>
                <w:b/>
                <w:sz w:val="14"/>
                <w:szCs w:val="14"/>
              </w:rPr>
            </w:pPr>
          </w:p>
        </w:tc>
      </w:tr>
      <w:tr w:rsidR="004B3720" w:rsidRPr="009D30CF" w14:paraId="67E0B544" w14:textId="77777777" w:rsidTr="00CA42E0">
        <w:trPr>
          <w:trHeight w:val="1549"/>
        </w:trPr>
        <w:tc>
          <w:tcPr>
            <w:tcW w:w="652" w:type="dxa"/>
            <w:shd w:val="clear" w:color="auto" w:fill="auto"/>
            <w:vAlign w:val="center"/>
          </w:tcPr>
          <w:p w14:paraId="1105839D" w14:textId="77777777" w:rsidR="004B3720" w:rsidRPr="004E2C30" w:rsidRDefault="004B3720" w:rsidP="00CA42E0">
            <w:pPr>
              <w:spacing w:before="120"/>
              <w:jc w:val="both"/>
              <w:rPr>
                <w:rFonts w:ascii="Verdana" w:eastAsia="Calibri" w:hAnsi="Verdana"/>
                <w:b/>
                <w:sz w:val="16"/>
                <w:szCs w:val="16"/>
              </w:rPr>
            </w:pPr>
            <w:r>
              <w:rPr>
                <w:rFonts w:ascii="Verdana" w:eastAsia="Calibri" w:hAnsi="Verdana"/>
                <w:b/>
                <w:sz w:val="16"/>
                <w:szCs w:val="16"/>
              </w:rPr>
              <w:t>1.</w:t>
            </w:r>
          </w:p>
        </w:tc>
        <w:tc>
          <w:tcPr>
            <w:tcW w:w="1611" w:type="dxa"/>
            <w:shd w:val="clear" w:color="auto" w:fill="auto"/>
            <w:vAlign w:val="center"/>
          </w:tcPr>
          <w:p w14:paraId="1B96CB98" w14:textId="77777777" w:rsidR="004B3720" w:rsidRPr="009D30CF" w:rsidRDefault="004B3720" w:rsidP="00CA42E0">
            <w:pPr>
              <w:spacing w:before="120"/>
              <w:jc w:val="both"/>
              <w:rPr>
                <w:rFonts w:ascii="Verdana" w:eastAsia="Calibri" w:hAnsi="Verdana"/>
                <w:b/>
                <w:sz w:val="20"/>
                <w:szCs w:val="20"/>
                <w:lang w:val="x-none"/>
              </w:rPr>
            </w:pPr>
          </w:p>
        </w:tc>
        <w:tc>
          <w:tcPr>
            <w:tcW w:w="3402" w:type="dxa"/>
            <w:shd w:val="clear" w:color="auto" w:fill="auto"/>
            <w:vAlign w:val="center"/>
          </w:tcPr>
          <w:p w14:paraId="030D4A7C" w14:textId="77777777" w:rsidR="004B3720" w:rsidRPr="004D7A26" w:rsidRDefault="004B3720" w:rsidP="00CA42E0">
            <w:pPr>
              <w:spacing w:before="120"/>
              <w:rPr>
                <w:rFonts w:ascii="Verdana" w:eastAsia="Calibri" w:hAnsi="Verdana"/>
                <w:sz w:val="16"/>
                <w:szCs w:val="16"/>
              </w:rPr>
            </w:pPr>
          </w:p>
        </w:tc>
        <w:tc>
          <w:tcPr>
            <w:tcW w:w="1668" w:type="dxa"/>
            <w:vAlign w:val="center"/>
          </w:tcPr>
          <w:p w14:paraId="2FEF165E" w14:textId="384DF52C" w:rsidR="004B3720" w:rsidRPr="009D30CF" w:rsidRDefault="004B3720" w:rsidP="00CA42E0">
            <w:pPr>
              <w:spacing w:before="120"/>
              <w:jc w:val="center"/>
              <w:rPr>
                <w:rFonts w:ascii="Verdana" w:eastAsia="Calibri" w:hAnsi="Verdana"/>
                <w:b/>
                <w:sz w:val="16"/>
                <w:szCs w:val="16"/>
              </w:rPr>
            </w:pPr>
            <w:r>
              <w:rPr>
                <w:rFonts w:ascii="Verdana" w:eastAsia="Calibri" w:hAnsi="Verdana"/>
                <w:b/>
                <w:sz w:val="16"/>
                <w:szCs w:val="16"/>
              </w:rPr>
              <w:t>Główny Projektant</w:t>
            </w:r>
          </w:p>
        </w:tc>
        <w:tc>
          <w:tcPr>
            <w:tcW w:w="2160" w:type="dxa"/>
          </w:tcPr>
          <w:p w14:paraId="0239EB26" w14:textId="77777777" w:rsidR="004B3720" w:rsidRPr="00AA1128" w:rsidRDefault="004B3720" w:rsidP="004B3720">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02FEB081" w14:textId="77777777" w:rsidR="004B3720" w:rsidRPr="00D05C5C" w:rsidRDefault="004B3720" w:rsidP="004B3720">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p w14:paraId="7FC5F1F8" w14:textId="77777777" w:rsidR="004B3720" w:rsidRPr="004F24BB" w:rsidRDefault="004B3720" w:rsidP="00CA42E0">
            <w:pPr>
              <w:spacing w:before="120"/>
              <w:jc w:val="both"/>
              <w:rPr>
                <w:rFonts w:ascii="Verdana" w:eastAsia="Calibri" w:hAnsi="Verdana"/>
                <w:sz w:val="14"/>
                <w:szCs w:val="14"/>
                <w:lang w:val="x-none"/>
              </w:rPr>
            </w:pPr>
          </w:p>
        </w:tc>
      </w:tr>
    </w:tbl>
    <w:p w14:paraId="043FC1C6" w14:textId="77777777" w:rsidR="004B3720" w:rsidRDefault="004B3720" w:rsidP="004B3720">
      <w:pPr>
        <w:spacing w:before="120"/>
        <w:rPr>
          <w:rFonts w:ascii="Verdana" w:eastAsia="Calibri" w:hAnsi="Verdana"/>
          <w:sz w:val="20"/>
          <w:szCs w:val="20"/>
        </w:rPr>
      </w:pPr>
    </w:p>
    <w:p w14:paraId="1CF98E77" w14:textId="77777777" w:rsidR="004B3720" w:rsidRDefault="004B3720" w:rsidP="004B3720">
      <w:pPr>
        <w:spacing w:before="120"/>
        <w:rPr>
          <w:rFonts w:ascii="Verdana" w:eastAsia="Calibri" w:hAnsi="Verdana"/>
          <w:sz w:val="20"/>
          <w:szCs w:val="20"/>
        </w:rPr>
      </w:pPr>
    </w:p>
    <w:p w14:paraId="2261D59F" w14:textId="77777777" w:rsidR="00D63E96" w:rsidRDefault="00D63E96" w:rsidP="000318E9">
      <w:pPr>
        <w:spacing w:before="120"/>
        <w:rPr>
          <w:rFonts w:ascii="Verdana" w:eastAsia="Calibri" w:hAnsi="Verdana"/>
          <w:sz w:val="20"/>
          <w:szCs w:val="20"/>
        </w:rPr>
      </w:pPr>
    </w:p>
    <w:p w14:paraId="080BB71C" w14:textId="77777777" w:rsidR="00D63E96" w:rsidRDefault="00D63E96" w:rsidP="000318E9">
      <w:pPr>
        <w:spacing w:before="120"/>
        <w:rPr>
          <w:rFonts w:ascii="Verdana" w:eastAsia="Calibri" w:hAnsi="Verdana"/>
          <w:sz w:val="20"/>
          <w:szCs w:val="20"/>
        </w:rPr>
      </w:pPr>
    </w:p>
    <w:p w14:paraId="74E4B755" w14:textId="77777777" w:rsidR="00D63E96" w:rsidRDefault="00D63E96" w:rsidP="000318E9">
      <w:pPr>
        <w:spacing w:before="120"/>
        <w:rPr>
          <w:rFonts w:ascii="Verdana" w:eastAsia="Calibri" w:hAnsi="Verdana"/>
          <w:sz w:val="20"/>
          <w:szCs w:val="20"/>
        </w:rPr>
      </w:pPr>
    </w:p>
    <w:p w14:paraId="705758AF" w14:textId="77777777" w:rsidR="00D63E96" w:rsidRDefault="00D63E96" w:rsidP="000318E9">
      <w:pPr>
        <w:spacing w:before="120"/>
        <w:rPr>
          <w:rFonts w:ascii="Verdana" w:eastAsia="Calibri" w:hAnsi="Verdana"/>
          <w:sz w:val="20"/>
          <w:szCs w:val="20"/>
        </w:rPr>
      </w:pPr>
    </w:p>
    <w:p w14:paraId="22DF9774" w14:textId="77777777" w:rsidR="00D63E96" w:rsidRDefault="00D63E96" w:rsidP="000318E9">
      <w:pPr>
        <w:spacing w:before="120"/>
        <w:rPr>
          <w:rFonts w:ascii="Verdana" w:eastAsia="Calibri" w:hAnsi="Verdana"/>
          <w:sz w:val="20"/>
          <w:szCs w:val="20"/>
        </w:rPr>
      </w:pPr>
    </w:p>
    <w:p w14:paraId="0CC22656" w14:textId="77777777" w:rsidR="00D63E96" w:rsidRDefault="00D63E96" w:rsidP="000318E9">
      <w:pPr>
        <w:spacing w:before="120"/>
        <w:rPr>
          <w:rFonts w:ascii="Verdana" w:eastAsia="Calibri" w:hAnsi="Verdana"/>
          <w:sz w:val="20"/>
          <w:szCs w:val="20"/>
        </w:rPr>
      </w:pPr>
    </w:p>
    <w:p w14:paraId="7515EE6D" w14:textId="77777777" w:rsidR="00D63E96" w:rsidRDefault="00D63E96" w:rsidP="000318E9">
      <w:pPr>
        <w:spacing w:before="120"/>
        <w:rPr>
          <w:rFonts w:ascii="Verdana" w:eastAsia="Calibri" w:hAnsi="Verdana"/>
          <w:sz w:val="20"/>
          <w:szCs w:val="20"/>
        </w:rPr>
      </w:pPr>
    </w:p>
    <w:p w14:paraId="7E206315" w14:textId="77777777" w:rsidR="00D63E96" w:rsidRDefault="00D63E96" w:rsidP="000318E9">
      <w:pPr>
        <w:spacing w:before="120"/>
        <w:rPr>
          <w:rFonts w:ascii="Verdana" w:eastAsia="Calibri" w:hAnsi="Verdana"/>
          <w:sz w:val="20"/>
          <w:szCs w:val="20"/>
        </w:rPr>
      </w:pPr>
    </w:p>
    <w:p w14:paraId="21102018" w14:textId="77777777" w:rsidR="00D63E96" w:rsidRDefault="00D63E96" w:rsidP="000318E9">
      <w:pPr>
        <w:spacing w:before="120"/>
        <w:rPr>
          <w:rFonts w:ascii="Verdana" w:eastAsia="Calibri" w:hAnsi="Verdana"/>
          <w:sz w:val="20"/>
          <w:szCs w:val="20"/>
        </w:rPr>
      </w:pPr>
    </w:p>
    <w:p w14:paraId="381AD94B" w14:textId="790EE3FD" w:rsidR="00DB3CA0" w:rsidRDefault="00DB3CA0" w:rsidP="00874DFA">
      <w:pPr>
        <w:spacing w:after="120"/>
        <w:jc w:val="both"/>
        <w:rPr>
          <w:rFonts w:ascii="Verdana" w:eastAsia="Calibri" w:hAnsi="Verdana"/>
          <w:sz w:val="20"/>
          <w:szCs w:val="20"/>
        </w:rPr>
      </w:pPr>
    </w:p>
    <w:p w14:paraId="7A236854" w14:textId="77777777" w:rsidR="00646FC6" w:rsidRDefault="00646FC6" w:rsidP="00874DFA">
      <w:pPr>
        <w:spacing w:after="120"/>
        <w:jc w:val="both"/>
        <w:rPr>
          <w:rFonts w:ascii="Verdana" w:eastAsia="Calibri" w:hAnsi="Verdana"/>
          <w:sz w:val="20"/>
          <w:szCs w:val="20"/>
        </w:rPr>
      </w:pPr>
    </w:p>
    <w:p w14:paraId="62F317A7" w14:textId="77777777" w:rsidR="00646FC6" w:rsidRDefault="00646FC6" w:rsidP="00874DFA">
      <w:pPr>
        <w:spacing w:after="120"/>
        <w:jc w:val="both"/>
        <w:rPr>
          <w:rFonts w:ascii="Verdana" w:eastAsia="Calibri" w:hAnsi="Verdana"/>
          <w:sz w:val="20"/>
          <w:szCs w:val="20"/>
        </w:rPr>
      </w:pPr>
    </w:p>
    <w:p w14:paraId="6C33B6C8" w14:textId="77777777" w:rsidR="00646FC6" w:rsidRDefault="00646FC6" w:rsidP="00874DFA">
      <w:pPr>
        <w:spacing w:after="120"/>
        <w:jc w:val="both"/>
        <w:rPr>
          <w:rFonts w:ascii="Verdana" w:eastAsia="Calibri" w:hAnsi="Verdana"/>
          <w:sz w:val="20"/>
          <w:szCs w:val="20"/>
        </w:rPr>
      </w:pPr>
    </w:p>
    <w:p w14:paraId="60D99132" w14:textId="77777777" w:rsidR="004B3720" w:rsidRDefault="004B3720" w:rsidP="00874DFA">
      <w:pPr>
        <w:spacing w:after="120"/>
        <w:jc w:val="both"/>
        <w:rPr>
          <w:rFonts w:ascii="Verdana" w:eastAsia="Calibri" w:hAnsi="Verdana"/>
          <w:sz w:val="20"/>
          <w:szCs w:val="20"/>
        </w:rPr>
      </w:pPr>
    </w:p>
    <w:p w14:paraId="516EFCE1" w14:textId="77777777" w:rsidR="004B3720" w:rsidRDefault="004B3720" w:rsidP="00874DFA">
      <w:pPr>
        <w:spacing w:after="120"/>
        <w:jc w:val="both"/>
        <w:rPr>
          <w:rFonts w:ascii="Verdana" w:eastAsia="Calibri" w:hAnsi="Verdana"/>
          <w:sz w:val="20"/>
          <w:szCs w:val="20"/>
        </w:rPr>
      </w:pPr>
    </w:p>
    <w:p w14:paraId="48228FAE" w14:textId="77777777" w:rsidR="004B3720" w:rsidRDefault="004B3720" w:rsidP="00874DFA">
      <w:pPr>
        <w:spacing w:after="120"/>
        <w:jc w:val="both"/>
        <w:rPr>
          <w:rFonts w:ascii="Verdana" w:eastAsia="Calibri" w:hAnsi="Verdana"/>
          <w:sz w:val="20"/>
          <w:szCs w:val="20"/>
        </w:rPr>
      </w:pPr>
    </w:p>
    <w:p w14:paraId="171BE423" w14:textId="77777777" w:rsidR="004B3720" w:rsidRDefault="004B3720" w:rsidP="00874DFA">
      <w:pPr>
        <w:spacing w:after="120"/>
        <w:jc w:val="both"/>
        <w:rPr>
          <w:rFonts w:ascii="Verdana" w:eastAsia="Calibri" w:hAnsi="Verdana"/>
          <w:sz w:val="20"/>
          <w:szCs w:val="20"/>
        </w:rPr>
      </w:pPr>
    </w:p>
    <w:p w14:paraId="77316442" w14:textId="77777777" w:rsidR="004B3720" w:rsidRDefault="004B3720" w:rsidP="00874DFA">
      <w:pPr>
        <w:spacing w:after="120"/>
        <w:jc w:val="both"/>
        <w:rPr>
          <w:rFonts w:ascii="Verdana" w:eastAsia="Calibri" w:hAnsi="Verdana"/>
          <w:sz w:val="20"/>
          <w:szCs w:val="20"/>
        </w:rPr>
      </w:pPr>
    </w:p>
    <w:p w14:paraId="7DAD72ED" w14:textId="77777777" w:rsidR="004B3720" w:rsidRDefault="004B3720" w:rsidP="00874DFA">
      <w:pPr>
        <w:spacing w:after="120"/>
        <w:jc w:val="both"/>
        <w:rPr>
          <w:rFonts w:ascii="Verdana" w:eastAsia="Calibri" w:hAnsi="Verdana"/>
          <w:sz w:val="20"/>
          <w:szCs w:val="20"/>
        </w:rPr>
      </w:pPr>
    </w:p>
    <w:p w14:paraId="74925535" w14:textId="77777777" w:rsidR="004B3720" w:rsidRDefault="004B3720" w:rsidP="00874DFA">
      <w:pPr>
        <w:spacing w:after="120"/>
        <w:jc w:val="both"/>
        <w:rPr>
          <w:rFonts w:ascii="Verdana" w:eastAsia="Calibri" w:hAnsi="Verdana"/>
          <w:sz w:val="20"/>
          <w:szCs w:val="20"/>
        </w:rPr>
      </w:pPr>
    </w:p>
    <w:p w14:paraId="0570FA6D" w14:textId="77777777" w:rsidR="004B3720" w:rsidRDefault="004B3720" w:rsidP="00874DFA">
      <w:pPr>
        <w:spacing w:after="120"/>
        <w:jc w:val="both"/>
        <w:rPr>
          <w:rFonts w:ascii="Verdana" w:eastAsia="Calibri" w:hAnsi="Verdana"/>
          <w:sz w:val="20"/>
          <w:szCs w:val="20"/>
        </w:rPr>
      </w:pPr>
    </w:p>
    <w:p w14:paraId="4B4D67A2" w14:textId="249DABB8" w:rsidR="00DB3CA0" w:rsidRDefault="00DB3CA0" w:rsidP="0072628C">
      <w:pPr>
        <w:spacing w:after="120"/>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77777777" w:rsidR="00A17EA5" w:rsidRDefault="00A17EA5"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6264C879" w:rsidR="00A17EA5" w:rsidRDefault="00A17EA5" w:rsidP="00A17EA5">
      <w:pPr>
        <w:jc w:val="center"/>
        <w:rPr>
          <w:rFonts w:ascii="Verdana" w:hAnsi="Verdana"/>
          <w:b/>
          <w:sz w:val="20"/>
          <w:szCs w:val="20"/>
        </w:rPr>
      </w:pPr>
    </w:p>
    <w:p w14:paraId="4F6BAD03" w14:textId="77777777" w:rsidR="0037568D" w:rsidRDefault="0037568D"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27926382" w:rsidR="00A17EA5" w:rsidRDefault="00A17EA5" w:rsidP="00A17EA5">
      <w:pPr>
        <w:jc w:val="center"/>
        <w:rPr>
          <w:rFonts w:ascii="Verdana" w:hAnsi="Verdana"/>
          <w:b/>
          <w:sz w:val="20"/>
          <w:szCs w:val="20"/>
        </w:rPr>
      </w:pPr>
    </w:p>
    <w:p w14:paraId="36003BCF" w14:textId="420335E9" w:rsidR="00984D10" w:rsidRDefault="00984D10" w:rsidP="00A17EA5">
      <w:pPr>
        <w:jc w:val="center"/>
        <w:rPr>
          <w:rFonts w:ascii="Verdana" w:hAnsi="Verdana"/>
          <w:b/>
          <w:sz w:val="20"/>
          <w:szCs w:val="20"/>
        </w:rPr>
      </w:pPr>
    </w:p>
    <w:p w14:paraId="103810F3" w14:textId="77777777" w:rsidR="00984D10" w:rsidRDefault="00984D10" w:rsidP="00A17EA5">
      <w:pPr>
        <w:jc w:val="center"/>
        <w:rPr>
          <w:rFonts w:ascii="Verdana" w:hAnsi="Verdana"/>
          <w:b/>
          <w:sz w:val="20"/>
          <w:szCs w:val="20"/>
        </w:rPr>
      </w:pPr>
    </w:p>
    <w:p w14:paraId="5D87FBE7" w14:textId="44D7C6AD" w:rsidR="00961FCF" w:rsidRDefault="00961FCF" w:rsidP="00A17EA5">
      <w:pPr>
        <w:jc w:val="center"/>
        <w:rPr>
          <w:rFonts w:ascii="Verdana" w:hAnsi="Verdana"/>
          <w:b/>
          <w:sz w:val="20"/>
          <w:szCs w:val="20"/>
        </w:rPr>
      </w:pPr>
    </w:p>
    <w:p w14:paraId="24EDBB0F" w14:textId="4F2DEA9E" w:rsidR="00961FCF" w:rsidRDefault="00961FCF" w:rsidP="00A17EA5">
      <w:pPr>
        <w:jc w:val="center"/>
        <w:rPr>
          <w:rFonts w:ascii="Verdana" w:hAnsi="Verdana"/>
          <w:b/>
          <w:sz w:val="20"/>
          <w:szCs w:val="20"/>
        </w:rPr>
      </w:pPr>
    </w:p>
    <w:p w14:paraId="0DDEB257" w14:textId="77777777" w:rsidR="0072628C" w:rsidRDefault="0072628C" w:rsidP="00A17EA5">
      <w:pPr>
        <w:jc w:val="center"/>
        <w:rPr>
          <w:rFonts w:ascii="Verdana" w:hAnsi="Verdana"/>
          <w:b/>
          <w:sz w:val="20"/>
          <w:szCs w:val="20"/>
        </w:rPr>
      </w:pPr>
    </w:p>
    <w:p w14:paraId="609EA398" w14:textId="77777777" w:rsidR="0072628C" w:rsidRDefault="0072628C" w:rsidP="00A17EA5">
      <w:pPr>
        <w:jc w:val="center"/>
        <w:rPr>
          <w:rFonts w:ascii="Verdana" w:hAnsi="Verdana"/>
          <w:b/>
          <w:sz w:val="20"/>
          <w:szCs w:val="20"/>
        </w:rPr>
      </w:pPr>
    </w:p>
    <w:p w14:paraId="592784FB" w14:textId="77777777" w:rsidR="0072628C" w:rsidRDefault="0072628C" w:rsidP="00A17EA5">
      <w:pPr>
        <w:jc w:val="center"/>
        <w:rPr>
          <w:rFonts w:ascii="Verdana" w:hAnsi="Verdana"/>
          <w:b/>
          <w:sz w:val="20"/>
          <w:szCs w:val="20"/>
        </w:rPr>
      </w:pPr>
    </w:p>
    <w:p w14:paraId="2F8E83C5" w14:textId="0961E447" w:rsidR="00961FCF" w:rsidRDefault="00961FCF" w:rsidP="00A17EA5">
      <w:pPr>
        <w:jc w:val="center"/>
        <w:rPr>
          <w:rFonts w:ascii="Verdana" w:hAnsi="Verdana"/>
          <w:b/>
          <w:sz w:val="20"/>
          <w:szCs w:val="20"/>
        </w:rPr>
      </w:pPr>
    </w:p>
    <w:p w14:paraId="64439263" w14:textId="77777777" w:rsidR="00F80BB9" w:rsidRPr="00F80BB9" w:rsidRDefault="00F80BB9" w:rsidP="008E4B42">
      <w:pPr>
        <w:pStyle w:val="Standard"/>
        <w:rPr>
          <w:rFonts w:ascii="Verdana" w:hAnsi="Verdana"/>
          <w:sz w:val="20"/>
          <w:szCs w:val="20"/>
        </w:rPr>
      </w:pPr>
    </w:p>
    <w:p w14:paraId="18AFB234" w14:textId="44ADB857" w:rsidR="00646FC6" w:rsidRDefault="00F80BB9" w:rsidP="0072628C">
      <w:pPr>
        <w:contextualSpacing/>
        <w:rPr>
          <w:rFonts w:ascii="Verdana" w:eastAsia="Calibri" w:hAnsi="Verdana"/>
          <w:sz w:val="20"/>
          <w:szCs w:val="20"/>
          <w:lang w:eastAsia="ar-SA"/>
        </w:rPr>
      </w:pP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p>
    <w:p w14:paraId="0D6DD1B1" w14:textId="77777777" w:rsidR="004B3720" w:rsidRPr="004B3720" w:rsidRDefault="004B3720" w:rsidP="00A31334">
      <w:pPr>
        <w:contextualSpacing/>
        <w:jc w:val="center"/>
        <w:rPr>
          <w:rFonts w:ascii="Verdana" w:hAnsi="Verdana" w:cstheme="minorHAnsi"/>
          <w:sz w:val="20"/>
          <w:szCs w:val="20"/>
        </w:rPr>
      </w:pPr>
      <w:r w:rsidRPr="004B3720">
        <w:rPr>
          <w:rFonts w:ascii="Verdana" w:hAnsi="Verdana" w:cstheme="minorHAnsi"/>
          <w:sz w:val="20"/>
          <w:szCs w:val="20"/>
        </w:rPr>
        <w:lastRenderedPageBreak/>
        <w:t xml:space="preserve">UMOWA NR ……. /2024 PROJEKT </w:t>
      </w:r>
    </w:p>
    <w:p w14:paraId="491234B7" w14:textId="77777777" w:rsidR="004B3720" w:rsidRPr="004B3720" w:rsidRDefault="004B3720" w:rsidP="00A31334">
      <w:pPr>
        <w:pStyle w:val="Nagwek"/>
        <w:tabs>
          <w:tab w:val="clear" w:pos="4536"/>
          <w:tab w:val="clear" w:pos="9072"/>
          <w:tab w:val="left" w:pos="6960"/>
        </w:tabs>
        <w:ind w:right="-567"/>
        <w:contextualSpacing/>
        <w:jc w:val="both"/>
        <w:rPr>
          <w:rFonts w:ascii="Verdana" w:hAnsi="Verdana" w:cstheme="minorHAnsi"/>
          <w:sz w:val="20"/>
          <w:szCs w:val="20"/>
        </w:rPr>
      </w:pPr>
    </w:p>
    <w:p w14:paraId="5A7D19E9" w14:textId="77777777" w:rsidR="004B3720" w:rsidRPr="004B3720" w:rsidRDefault="004B3720" w:rsidP="00A31334">
      <w:pPr>
        <w:pStyle w:val="Nagwek"/>
        <w:tabs>
          <w:tab w:val="clear" w:pos="4536"/>
          <w:tab w:val="clear" w:pos="9072"/>
          <w:tab w:val="left" w:pos="6960"/>
        </w:tabs>
        <w:ind w:right="-567"/>
        <w:contextualSpacing/>
        <w:jc w:val="both"/>
        <w:rPr>
          <w:rFonts w:ascii="Verdana" w:hAnsi="Verdana" w:cstheme="minorHAnsi"/>
          <w:sz w:val="20"/>
          <w:szCs w:val="20"/>
        </w:rPr>
      </w:pPr>
      <w:r w:rsidRPr="004B3720">
        <w:rPr>
          <w:rFonts w:ascii="Verdana" w:hAnsi="Verdana" w:cstheme="minorHAnsi"/>
          <w:sz w:val="20"/>
          <w:szCs w:val="20"/>
        </w:rPr>
        <w:t>zawarta w dniu … . …. .2024 r. w Wieliszewie pomiędzy:</w:t>
      </w:r>
    </w:p>
    <w:p w14:paraId="0C57D9C9" w14:textId="77777777" w:rsidR="004B3720" w:rsidRPr="004B3720" w:rsidRDefault="004B3720" w:rsidP="00A31334">
      <w:pPr>
        <w:pStyle w:val="Nagwek"/>
        <w:tabs>
          <w:tab w:val="clear" w:pos="4536"/>
          <w:tab w:val="clear" w:pos="9072"/>
          <w:tab w:val="left" w:pos="6960"/>
        </w:tabs>
        <w:ind w:right="-567"/>
        <w:contextualSpacing/>
        <w:rPr>
          <w:rFonts w:ascii="Verdana" w:hAnsi="Verdana" w:cstheme="minorHAnsi"/>
          <w:sz w:val="20"/>
          <w:szCs w:val="20"/>
        </w:rPr>
      </w:pPr>
      <w:r w:rsidRPr="004B3720">
        <w:rPr>
          <w:rFonts w:ascii="Verdana" w:hAnsi="Verdana" w:cstheme="minorHAnsi"/>
          <w:sz w:val="20"/>
          <w:szCs w:val="20"/>
        </w:rPr>
        <w:t xml:space="preserve">Gminą Wieliszew z siedzibą w Wieliszewie, ul. Krzysztofa Kamila Baczyńskiego 1, </w:t>
      </w:r>
      <w:r w:rsidRPr="004B3720">
        <w:rPr>
          <w:rFonts w:ascii="Verdana" w:hAnsi="Verdana" w:cstheme="minorHAnsi"/>
          <w:sz w:val="20"/>
          <w:szCs w:val="20"/>
        </w:rPr>
        <w:br/>
        <w:t>05-135 Wieliszew, NIP: 536-17-58-264, REGON: 013270577,</w:t>
      </w:r>
      <w:r w:rsidRPr="004B3720">
        <w:rPr>
          <w:rFonts w:ascii="Verdana" w:hAnsi="Verdana" w:cstheme="minorHAnsi"/>
          <w:sz w:val="20"/>
          <w:szCs w:val="20"/>
        </w:rPr>
        <w:br/>
        <w:t>reprezentowaną przez:</w:t>
      </w:r>
    </w:p>
    <w:p w14:paraId="214ABB34" w14:textId="77777777" w:rsidR="004B3720" w:rsidRPr="004B3720" w:rsidRDefault="004B3720" w:rsidP="00A31334">
      <w:pPr>
        <w:ind w:right="-567"/>
        <w:contextualSpacing/>
        <w:jc w:val="both"/>
        <w:rPr>
          <w:rFonts w:ascii="Verdana" w:hAnsi="Verdana" w:cstheme="minorHAnsi"/>
          <w:b/>
          <w:bCs/>
          <w:sz w:val="20"/>
          <w:szCs w:val="20"/>
        </w:rPr>
      </w:pPr>
      <w:r w:rsidRPr="004B3720">
        <w:rPr>
          <w:rFonts w:ascii="Verdana" w:hAnsi="Verdana" w:cstheme="minorHAnsi"/>
          <w:b/>
          <w:bCs/>
          <w:sz w:val="20"/>
          <w:szCs w:val="20"/>
        </w:rPr>
        <w:t xml:space="preserve">Pawła Andrzeja Kownackiego - Wójta Gminy Wieliszew </w:t>
      </w:r>
    </w:p>
    <w:p w14:paraId="4AFC82CC" w14:textId="77777777" w:rsidR="004B3720" w:rsidRPr="004B3720" w:rsidRDefault="004B3720" w:rsidP="00A31334">
      <w:pPr>
        <w:ind w:right="-567"/>
        <w:contextualSpacing/>
        <w:jc w:val="both"/>
        <w:rPr>
          <w:rFonts w:ascii="Verdana" w:hAnsi="Verdana" w:cstheme="minorHAnsi"/>
          <w:sz w:val="20"/>
          <w:szCs w:val="20"/>
        </w:rPr>
      </w:pPr>
      <w:r w:rsidRPr="004B3720">
        <w:rPr>
          <w:rFonts w:ascii="Verdana" w:hAnsi="Verdana" w:cstheme="minorHAnsi"/>
          <w:sz w:val="20"/>
          <w:szCs w:val="20"/>
        </w:rPr>
        <w:t xml:space="preserve">przy kontrasygnacie </w:t>
      </w:r>
      <w:r w:rsidRPr="004B3720">
        <w:rPr>
          <w:rFonts w:ascii="Verdana" w:hAnsi="Verdana" w:cstheme="minorHAnsi"/>
          <w:b/>
          <w:bCs/>
          <w:sz w:val="20"/>
          <w:szCs w:val="20"/>
        </w:rPr>
        <w:t>Skarbnika Gminy – Magdaleny Jolanty Sobczak</w:t>
      </w:r>
    </w:p>
    <w:p w14:paraId="54329BD5" w14:textId="77777777" w:rsidR="004B3720" w:rsidRPr="004B3720" w:rsidRDefault="004B3720" w:rsidP="00A31334">
      <w:pPr>
        <w:contextualSpacing/>
        <w:rPr>
          <w:rFonts w:ascii="Verdana" w:hAnsi="Verdana" w:cstheme="minorHAnsi"/>
          <w:sz w:val="20"/>
          <w:szCs w:val="20"/>
        </w:rPr>
      </w:pPr>
      <w:r w:rsidRPr="004B3720">
        <w:rPr>
          <w:rFonts w:ascii="Verdana" w:hAnsi="Verdana" w:cstheme="minorHAnsi"/>
          <w:sz w:val="20"/>
          <w:szCs w:val="20"/>
        </w:rPr>
        <w:t>zwaną dalej Zamawiającym,</w:t>
      </w:r>
    </w:p>
    <w:p w14:paraId="34911E69" w14:textId="77777777" w:rsidR="004B3720" w:rsidRPr="004B3720" w:rsidRDefault="004B3720" w:rsidP="00A31334">
      <w:pPr>
        <w:contextualSpacing/>
        <w:rPr>
          <w:rFonts w:ascii="Verdana" w:hAnsi="Verdana" w:cstheme="minorHAnsi"/>
          <w:sz w:val="20"/>
          <w:szCs w:val="20"/>
        </w:rPr>
      </w:pPr>
      <w:r w:rsidRPr="004B3720">
        <w:rPr>
          <w:rFonts w:ascii="Verdana" w:hAnsi="Verdana" w:cstheme="minorHAnsi"/>
          <w:sz w:val="20"/>
          <w:szCs w:val="20"/>
        </w:rPr>
        <w:t>a</w:t>
      </w:r>
    </w:p>
    <w:p w14:paraId="3E48686D" w14:textId="675DECBB" w:rsidR="004B3720" w:rsidRPr="004B3720" w:rsidRDefault="004B3720" w:rsidP="00A31334">
      <w:pPr>
        <w:contextualSpacing/>
        <w:jc w:val="both"/>
        <w:rPr>
          <w:rFonts w:ascii="Verdana" w:hAnsi="Verdana" w:cstheme="minorHAnsi"/>
          <w:sz w:val="20"/>
          <w:szCs w:val="20"/>
        </w:rPr>
      </w:pPr>
      <w:r w:rsidRPr="004B3720">
        <w:rPr>
          <w:rFonts w:ascii="Verdana" w:hAnsi="Verdana" w:cstheme="minorHAnsi"/>
          <w:sz w:val="20"/>
          <w:szCs w:val="20"/>
        </w:rPr>
        <w:t>……………………………….. prowadzącym działalność gospodarczą pod nazwą …………………………………………………, z siedzibą ……………………………………… , NIP:  ………………………….,  REGON: …………………………………., reprezentowaną przez: ……………………………………….</w:t>
      </w:r>
    </w:p>
    <w:p w14:paraId="7ADB05F8" w14:textId="77777777" w:rsidR="004B3720" w:rsidRPr="004B3720" w:rsidRDefault="004B3720" w:rsidP="00A31334">
      <w:pPr>
        <w:pStyle w:val="Akapitzlist"/>
        <w:spacing w:line="240" w:lineRule="auto"/>
        <w:ind w:left="0"/>
        <w:contextualSpacing/>
        <w:jc w:val="both"/>
        <w:rPr>
          <w:rFonts w:ascii="Verdana" w:hAnsi="Verdana" w:cstheme="minorHAnsi"/>
          <w:sz w:val="20"/>
          <w:szCs w:val="20"/>
        </w:rPr>
      </w:pPr>
      <w:r w:rsidRPr="004B3720">
        <w:rPr>
          <w:rFonts w:ascii="Verdana" w:hAnsi="Verdana" w:cstheme="minorHAnsi"/>
          <w:sz w:val="20"/>
          <w:szCs w:val="20"/>
        </w:rPr>
        <w:t>zwanym dalej „Wykonawcą”,</w:t>
      </w:r>
    </w:p>
    <w:p w14:paraId="3F80FC45" w14:textId="77777777" w:rsidR="004B3720" w:rsidRPr="004B3720" w:rsidRDefault="004B3720" w:rsidP="00A31334">
      <w:pPr>
        <w:pStyle w:val="Akapitzlist"/>
        <w:spacing w:line="240" w:lineRule="auto"/>
        <w:ind w:left="0"/>
        <w:contextualSpacing/>
        <w:jc w:val="both"/>
        <w:rPr>
          <w:rFonts w:ascii="Verdana" w:hAnsi="Verdana" w:cstheme="minorHAnsi"/>
          <w:sz w:val="20"/>
          <w:szCs w:val="20"/>
        </w:rPr>
      </w:pPr>
    </w:p>
    <w:p w14:paraId="525AC299" w14:textId="23C64B2A" w:rsidR="004B3720" w:rsidRPr="004B3720" w:rsidRDefault="004B3720" w:rsidP="00A31334">
      <w:pPr>
        <w:pStyle w:val="Textbodyindent"/>
        <w:ind w:left="-1" w:right="1" w:firstLine="0"/>
        <w:contextualSpacing/>
        <w:rPr>
          <w:rFonts w:ascii="Verdana" w:hAnsi="Verdana" w:cstheme="minorHAnsi"/>
          <w:b w:val="0"/>
          <w:color w:val="000000"/>
        </w:rPr>
      </w:pPr>
      <w:r w:rsidRPr="004B3720">
        <w:rPr>
          <w:rFonts w:ascii="Verdana" w:hAnsi="Verdana" w:cstheme="minorHAnsi"/>
          <w:b w:val="0"/>
        </w:rPr>
        <w:t>W wyniku dokonania przez Zamawiającego wyboru oferty Wykonawcy w trakcie postępowania o udzielenie zamówienia publicznego prowadzonego w trybie podstawowym bez negocjacji na podstawie art. 275 pkt  1 ustawy z dnia 11 września 2019 roku – Prawo zamówień publicznych (Dz. U. z 2024 poz. 1320) została zawarta umowa pn.: „Opracowanie kompleksowej dokumentacji projektowo –kosztorysowej na rozbudowę Cmentarza Komunalnego w</w:t>
      </w:r>
      <w:r w:rsidR="00067E34">
        <w:rPr>
          <w:rFonts w:ascii="Verdana" w:hAnsi="Verdana" w:cstheme="minorHAnsi"/>
          <w:b w:val="0"/>
        </w:rPr>
        <w:t> </w:t>
      </w:r>
      <w:r w:rsidRPr="004B3720">
        <w:rPr>
          <w:rFonts w:ascii="Verdana" w:hAnsi="Verdana" w:cstheme="minorHAnsi"/>
          <w:b w:val="0"/>
        </w:rPr>
        <w:t>Wieliszewie” w ramach z</w:t>
      </w:r>
      <w:r w:rsidRPr="004B3720">
        <w:rPr>
          <w:rFonts w:ascii="Verdana" w:hAnsi="Verdana" w:cstheme="minorHAnsi"/>
          <w:b w:val="0"/>
          <w:lang w:eastAsia="en-US"/>
        </w:rPr>
        <w:t>adania inwestycyjnego pn.:</w:t>
      </w:r>
      <w:r w:rsidRPr="004B3720">
        <w:rPr>
          <w:rFonts w:ascii="Verdana" w:hAnsi="Verdana" w:cstheme="minorHAnsi"/>
          <w:color w:val="000000"/>
        </w:rPr>
        <w:t xml:space="preserve"> </w:t>
      </w:r>
      <w:r w:rsidRPr="004B3720">
        <w:rPr>
          <w:rFonts w:ascii="Verdana" w:hAnsi="Verdana" w:cstheme="minorHAnsi"/>
          <w:i/>
          <w:color w:val="000000"/>
        </w:rPr>
        <w:t>„</w:t>
      </w:r>
      <w:r w:rsidRPr="004B3720">
        <w:rPr>
          <w:rFonts w:ascii="Verdana" w:hAnsi="Verdana" w:cstheme="minorHAnsi"/>
          <w:lang w:eastAsia="en-US"/>
        </w:rPr>
        <w:t>Budowa cmentarza w Wieliszewie – zapewnienie niezbędnej liczby miejsc grzebalnych oraz nisz urnowych</w:t>
      </w:r>
      <w:r w:rsidRPr="004B3720">
        <w:rPr>
          <w:rFonts w:ascii="Verdana" w:hAnsi="Verdana" w:cstheme="minorHAnsi"/>
          <w:i/>
          <w:color w:val="000000"/>
        </w:rPr>
        <w:t>”</w:t>
      </w:r>
      <w:r w:rsidRPr="004B3720">
        <w:rPr>
          <w:rFonts w:ascii="Verdana" w:hAnsi="Verdana" w:cstheme="minorHAnsi"/>
          <w:b w:val="0"/>
          <w:i/>
          <w:color w:val="000000"/>
        </w:rPr>
        <w:t>,</w:t>
      </w:r>
      <w:r w:rsidRPr="004B3720">
        <w:rPr>
          <w:rFonts w:ascii="Verdana" w:hAnsi="Verdana" w:cstheme="minorHAnsi"/>
          <w:b w:val="0"/>
          <w:color w:val="000000"/>
        </w:rPr>
        <w:t xml:space="preserve"> została zawarta umowa o następującej treści:</w:t>
      </w:r>
    </w:p>
    <w:p w14:paraId="0328D1F9" w14:textId="77777777" w:rsidR="00067E34" w:rsidRDefault="00067E34" w:rsidP="00A31334">
      <w:pPr>
        <w:suppressAutoHyphens/>
        <w:autoSpaceDE w:val="0"/>
        <w:contextualSpacing/>
        <w:jc w:val="center"/>
        <w:rPr>
          <w:rFonts w:ascii="Verdana" w:hAnsi="Verdana" w:cstheme="minorHAnsi"/>
          <w:b/>
          <w:bCs/>
          <w:sz w:val="20"/>
          <w:szCs w:val="20"/>
          <w:lang w:eastAsia="ar-SA"/>
        </w:rPr>
      </w:pPr>
    </w:p>
    <w:p w14:paraId="7EE8581F" w14:textId="57A8D60F" w:rsidR="004B3720" w:rsidRPr="004B3720" w:rsidRDefault="004B3720" w:rsidP="00A31334">
      <w:pPr>
        <w:suppressAutoHyphens/>
        <w:autoSpaceDE w:val="0"/>
        <w:contextualSpacing/>
        <w:jc w:val="center"/>
        <w:rPr>
          <w:rFonts w:ascii="Verdana" w:hAnsi="Verdana" w:cstheme="minorHAnsi"/>
          <w:b/>
          <w:bCs/>
          <w:sz w:val="20"/>
          <w:szCs w:val="20"/>
          <w:lang w:eastAsia="ar-SA"/>
        </w:rPr>
      </w:pPr>
      <w:r w:rsidRPr="004B3720">
        <w:rPr>
          <w:rFonts w:ascii="Verdana" w:hAnsi="Verdana" w:cstheme="minorHAnsi"/>
          <w:b/>
          <w:bCs/>
          <w:sz w:val="20"/>
          <w:szCs w:val="20"/>
          <w:lang w:eastAsia="ar-SA"/>
        </w:rPr>
        <w:t>Przedmiot umowy</w:t>
      </w:r>
    </w:p>
    <w:p w14:paraId="328996B9" w14:textId="77777777" w:rsidR="004B3720" w:rsidRPr="004B3720" w:rsidRDefault="004B3720" w:rsidP="00A31334">
      <w:pPr>
        <w:autoSpaceDE w:val="0"/>
        <w:autoSpaceDN w:val="0"/>
        <w:adjustRightInd w:val="0"/>
        <w:contextualSpacing/>
        <w:jc w:val="center"/>
        <w:rPr>
          <w:rFonts w:ascii="Verdana" w:hAnsi="Verdana" w:cstheme="minorHAnsi"/>
          <w:b/>
          <w:bCs/>
          <w:color w:val="000000"/>
          <w:sz w:val="20"/>
          <w:szCs w:val="20"/>
        </w:rPr>
      </w:pPr>
      <w:bookmarkStart w:id="17" w:name="_Hlk62466388"/>
      <w:r w:rsidRPr="004B3720">
        <w:rPr>
          <w:rFonts w:ascii="Verdana" w:hAnsi="Verdana" w:cstheme="minorHAnsi"/>
          <w:b/>
          <w:bCs/>
          <w:color w:val="000000"/>
          <w:sz w:val="20"/>
          <w:szCs w:val="20"/>
        </w:rPr>
        <w:t>§ 1.</w:t>
      </w:r>
    </w:p>
    <w:p w14:paraId="6367FB9D" w14:textId="77777777" w:rsidR="004B3720" w:rsidRPr="004B3720" w:rsidRDefault="004B3720" w:rsidP="00C24E31">
      <w:pPr>
        <w:numPr>
          <w:ilvl w:val="0"/>
          <w:numId w:val="52"/>
        </w:numPr>
        <w:suppressAutoHyphens/>
        <w:ind w:right="130"/>
        <w:contextualSpacing/>
        <w:jc w:val="both"/>
        <w:rPr>
          <w:rFonts w:ascii="Verdana" w:eastAsia="Calibri" w:hAnsi="Verdana" w:cstheme="minorHAnsi"/>
          <w:sz w:val="20"/>
          <w:szCs w:val="20"/>
        </w:rPr>
      </w:pPr>
      <w:bookmarkStart w:id="18" w:name="_Hlk51064189"/>
      <w:bookmarkEnd w:id="17"/>
      <w:r w:rsidRPr="004B3720">
        <w:rPr>
          <w:rFonts w:ascii="Verdana" w:eastAsia="Calibri" w:hAnsi="Verdana" w:cstheme="minorHAnsi"/>
          <w:sz w:val="20"/>
          <w:szCs w:val="20"/>
        </w:rPr>
        <w:t xml:space="preserve">Przedmiotem umowy jest wykonanie kompletnej dokumentacji projektowo-kosztorysowej dla zadania pn.: </w:t>
      </w:r>
      <w:r w:rsidRPr="004B3720">
        <w:rPr>
          <w:rFonts w:ascii="Verdana" w:hAnsi="Verdana" w:cstheme="minorHAnsi"/>
          <w:sz w:val="20"/>
          <w:szCs w:val="20"/>
        </w:rPr>
        <w:t>„</w:t>
      </w:r>
      <w:r w:rsidRPr="004B3720">
        <w:rPr>
          <w:rFonts w:ascii="Verdana" w:hAnsi="Verdana" w:cstheme="minorHAnsi"/>
          <w:b/>
          <w:sz w:val="20"/>
          <w:szCs w:val="20"/>
        </w:rPr>
        <w:t>Rozbudowa Cmentarza Komunalnego w Wieliszewie z niezbędną infrastrukturą techniczną w podziale na fazy realizacji”</w:t>
      </w:r>
      <w:r w:rsidRPr="004B3720">
        <w:rPr>
          <w:rFonts w:ascii="Verdana" w:eastAsia="Calibri" w:hAnsi="Verdana" w:cstheme="minorHAnsi"/>
          <w:sz w:val="20"/>
          <w:szCs w:val="20"/>
        </w:rPr>
        <w:t xml:space="preserve"> wraz z uzyskaniem zamiennego pozwolenia na budowę, obejmującej w szczególności:</w:t>
      </w:r>
    </w:p>
    <w:p w14:paraId="272CB005" w14:textId="77777777" w:rsidR="004B3720" w:rsidRPr="004B3720" w:rsidRDefault="004B3720" w:rsidP="00C24E31">
      <w:pPr>
        <w:numPr>
          <w:ilvl w:val="0"/>
          <w:numId w:val="51"/>
        </w:numPr>
        <w:tabs>
          <w:tab w:val="left" w:pos="861"/>
        </w:tabs>
        <w:contextualSpacing/>
        <w:rPr>
          <w:rFonts w:ascii="Verdana" w:eastAsia="Calibri" w:hAnsi="Verdana" w:cstheme="minorHAnsi"/>
          <w:sz w:val="20"/>
          <w:szCs w:val="20"/>
        </w:rPr>
      </w:pPr>
      <w:r w:rsidRPr="004B3720">
        <w:rPr>
          <w:rFonts w:ascii="Verdana" w:eastAsia="Calibri" w:hAnsi="Verdana" w:cstheme="minorHAnsi"/>
          <w:sz w:val="20"/>
          <w:szCs w:val="20"/>
        </w:rPr>
        <w:t>Zamienny projekt budowlano – wykonawczy z planowaniem etapowania rozbudowy cmentarza;</w:t>
      </w:r>
    </w:p>
    <w:p w14:paraId="78697E90" w14:textId="77777777" w:rsidR="004B3720" w:rsidRPr="004B3720" w:rsidRDefault="004B3720" w:rsidP="00C24E31">
      <w:pPr>
        <w:numPr>
          <w:ilvl w:val="0"/>
          <w:numId w:val="51"/>
        </w:numPr>
        <w:tabs>
          <w:tab w:val="left" w:pos="861"/>
        </w:tabs>
        <w:contextualSpacing/>
        <w:rPr>
          <w:rFonts w:ascii="Verdana" w:eastAsia="Calibri" w:hAnsi="Verdana" w:cstheme="minorHAnsi"/>
          <w:sz w:val="20"/>
          <w:szCs w:val="20"/>
        </w:rPr>
      </w:pPr>
      <w:r w:rsidRPr="004B3720">
        <w:rPr>
          <w:rFonts w:ascii="Verdana" w:eastAsia="Calibri" w:hAnsi="Verdana" w:cstheme="minorHAnsi"/>
          <w:sz w:val="20"/>
          <w:szCs w:val="20"/>
        </w:rPr>
        <w:t xml:space="preserve">Projekt techniczny; </w:t>
      </w:r>
    </w:p>
    <w:p w14:paraId="022956D9" w14:textId="77777777" w:rsidR="004B3720" w:rsidRPr="004B3720" w:rsidRDefault="004B3720" w:rsidP="00C24E31">
      <w:pPr>
        <w:numPr>
          <w:ilvl w:val="0"/>
          <w:numId w:val="51"/>
        </w:numPr>
        <w:tabs>
          <w:tab w:val="left" w:pos="861"/>
        </w:tabs>
        <w:contextualSpacing/>
        <w:rPr>
          <w:rFonts w:ascii="Verdana" w:eastAsia="Calibri" w:hAnsi="Verdana" w:cstheme="minorHAnsi"/>
          <w:sz w:val="20"/>
          <w:szCs w:val="20"/>
        </w:rPr>
      </w:pPr>
      <w:r w:rsidRPr="004B3720">
        <w:rPr>
          <w:rFonts w:ascii="Verdana" w:eastAsia="Calibri" w:hAnsi="Verdana" w:cstheme="minorHAnsi"/>
          <w:sz w:val="20"/>
          <w:szCs w:val="20"/>
        </w:rPr>
        <w:t>specyfikację techniczną wykonania i odbioru robót;</w:t>
      </w:r>
    </w:p>
    <w:p w14:paraId="06F5721E" w14:textId="77777777" w:rsidR="004B3720" w:rsidRPr="004B3720" w:rsidRDefault="004B3720" w:rsidP="00C24E31">
      <w:pPr>
        <w:numPr>
          <w:ilvl w:val="0"/>
          <w:numId w:val="51"/>
        </w:numPr>
        <w:tabs>
          <w:tab w:val="left" w:pos="861"/>
        </w:tabs>
        <w:contextualSpacing/>
        <w:rPr>
          <w:rFonts w:ascii="Verdana" w:eastAsia="Calibri" w:hAnsi="Verdana" w:cstheme="minorHAnsi"/>
          <w:sz w:val="20"/>
          <w:szCs w:val="20"/>
        </w:rPr>
      </w:pPr>
      <w:r w:rsidRPr="004B3720">
        <w:rPr>
          <w:rFonts w:ascii="Verdana" w:eastAsia="Calibri" w:hAnsi="Verdana" w:cstheme="minorHAnsi"/>
          <w:sz w:val="20"/>
          <w:szCs w:val="20"/>
        </w:rPr>
        <w:t>kosztorys inwestorski, przedmiar robót;</w:t>
      </w:r>
    </w:p>
    <w:p w14:paraId="11278D9E" w14:textId="77777777" w:rsidR="004B3720" w:rsidRPr="004B3720" w:rsidRDefault="004B3720" w:rsidP="00C24E31">
      <w:pPr>
        <w:numPr>
          <w:ilvl w:val="0"/>
          <w:numId w:val="51"/>
        </w:numPr>
        <w:tabs>
          <w:tab w:val="left" w:pos="861"/>
        </w:tabs>
        <w:ind w:right="141"/>
        <w:contextualSpacing/>
        <w:jc w:val="both"/>
        <w:rPr>
          <w:rFonts w:ascii="Verdana" w:eastAsia="Calibri" w:hAnsi="Verdana" w:cstheme="minorHAnsi"/>
          <w:sz w:val="20"/>
          <w:szCs w:val="20"/>
        </w:rPr>
      </w:pPr>
      <w:r w:rsidRPr="004B3720">
        <w:rPr>
          <w:rFonts w:ascii="Verdana" w:eastAsia="Calibri" w:hAnsi="Verdana" w:cstheme="minorHAnsi"/>
          <w:sz w:val="20"/>
          <w:szCs w:val="20"/>
        </w:rPr>
        <w:t>inne dokumenty i działania, jeśli są konieczne do uzyskania pozwolenia na budowę lub do zgłoszenia, w zależności od zakresu prac budowlanych, opinii, uzgodnień, warunków w zakresie wynikającym z obowiązujących przepisów prawa, w tym pozwolenie na wycinkę drzew;</w:t>
      </w:r>
    </w:p>
    <w:p w14:paraId="3570B105" w14:textId="77777777" w:rsidR="004B3720" w:rsidRPr="004B3720" w:rsidRDefault="004B3720" w:rsidP="00C24E31">
      <w:pPr>
        <w:numPr>
          <w:ilvl w:val="0"/>
          <w:numId w:val="52"/>
        </w:numPr>
        <w:suppressAutoHyphens/>
        <w:ind w:right="130"/>
        <w:contextualSpacing/>
        <w:jc w:val="both"/>
        <w:rPr>
          <w:rFonts w:ascii="Verdana" w:eastAsia="Calibri" w:hAnsi="Verdana" w:cstheme="minorHAnsi"/>
          <w:sz w:val="20"/>
          <w:szCs w:val="20"/>
        </w:rPr>
      </w:pPr>
      <w:r w:rsidRPr="004B3720">
        <w:rPr>
          <w:rFonts w:ascii="Verdana" w:eastAsia="Calibri" w:hAnsi="Verdana" w:cstheme="minorHAnsi"/>
          <w:sz w:val="20"/>
          <w:szCs w:val="20"/>
        </w:rPr>
        <w:t>W ramach niniejszej umowy jest także pełnienie nadzoru autorskiego w trakcie wykonywania prac budowalnych na podstawie sporządzonej dokumentacji projektowej, realizowanego na podstawie niniejszej umowy.</w:t>
      </w:r>
    </w:p>
    <w:p w14:paraId="3F43D41C" w14:textId="77777777" w:rsidR="004B3720" w:rsidRPr="004B3720" w:rsidRDefault="004B3720" w:rsidP="00C24E31">
      <w:pPr>
        <w:numPr>
          <w:ilvl w:val="0"/>
          <w:numId w:val="52"/>
        </w:numPr>
        <w:suppressAutoHyphens/>
        <w:ind w:right="130"/>
        <w:contextualSpacing/>
        <w:jc w:val="both"/>
        <w:rPr>
          <w:rFonts w:ascii="Verdana" w:eastAsia="Calibri" w:hAnsi="Verdana" w:cstheme="minorHAnsi"/>
          <w:sz w:val="20"/>
          <w:szCs w:val="20"/>
        </w:rPr>
      </w:pPr>
      <w:r w:rsidRPr="004B3720">
        <w:rPr>
          <w:rFonts w:ascii="Verdana" w:eastAsia="Calibri" w:hAnsi="Verdana" w:cstheme="minorHAnsi"/>
          <w:sz w:val="20"/>
          <w:szCs w:val="20"/>
        </w:rPr>
        <w:t xml:space="preserve">Uzyskanie wymaganych obowiązującymi przepisami decyzji, pozwoleń, uzgodnień, opinii, badań oraz innych prac pomocniczych uznanych przez Wykonawcę za niezbędne do prawidłowego wykonania dokumentacji projektowej oraz uzyskanie prawomocnego pozwolenia na budowę/ braku sprzeciwu do  zgłoszenia. </w:t>
      </w:r>
    </w:p>
    <w:bookmarkEnd w:id="18"/>
    <w:p w14:paraId="37767D11" w14:textId="77777777" w:rsidR="00067E34" w:rsidRDefault="00067E34" w:rsidP="00A31334">
      <w:pPr>
        <w:pStyle w:val="Akapitzlist"/>
        <w:autoSpaceDE w:val="0"/>
        <w:spacing w:line="240" w:lineRule="auto"/>
        <w:ind w:left="0"/>
        <w:contextualSpacing/>
        <w:jc w:val="center"/>
        <w:rPr>
          <w:rFonts w:ascii="Verdana" w:hAnsi="Verdana" w:cstheme="minorHAnsi"/>
          <w:b/>
          <w:sz w:val="20"/>
          <w:szCs w:val="20"/>
        </w:rPr>
      </w:pPr>
    </w:p>
    <w:p w14:paraId="282D1CAD" w14:textId="093E5604" w:rsidR="004B3720" w:rsidRPr="004B3720" w:rsidRDefault="004B3720" w:rsidP="00A31334">
      <w:pPr>
        <w:pStyle w:val="Akapitzlist"/>
        <w:autoSpaceDE w:val="0"/>
        <w:spacing w:line="240" w:lineRule="auto"/>
        <w:ind w:left="0"/>
        <w:contextualSpacing/>
        <w:jc w:val="center"/>
        <w:rPr>
          <w:rFonts w:ascii="Verdana" w:eastAsia="Calibri" w:hAnsi="Verdana" w:cstheme="minorHAnsi"/>
          <w:sz w:val="20"/>
          <w:szCs w:val="20"/>
        </w:rPr>
      </w:pPr>
      <w:r w:rsidRPr="004B3720">
        <w:rPr>
          <w:rFonts w:ascii="Verdana" w:hAnsi="Verdana" w:cstheme="minorHAnsi"/>
          <w:b/>
          <w:sz w:val="20"/>
          <w:szCs w:val="20"/>
        </w:rPr>
        <w:t>§ 2</w:t>
      </w:r>
    </w:p>
    <w:p w14:paraId="65B1DEE7"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eastAsia="Calibri" w:hAnsi="Verdana" w:cstheme="minorHAnsi"/>
          <w:sz w:val="20"/>
          <w:szCs w:val="20"/>
        </w:rPr>
        <w:t xml:space="preserve">Ilość wymaganych egzemplarzy-kompletne projekty wykonawcze uwzględniające wszystkie branże oraz </w:t>
      </w:r>
      <w:proofErr w:type="spellStart"/>
      <w:r w:rsidRPr="004B3720">
        <w:rPr>
          <w:rFonts w:ascii="Verdana" w:eastAsia="Calibri" w:hAnsi="Verdana" w:cstheme="minorHAnsi"/>
          <w:sz w:val="20"/>
          <w:szCs w:val="20"/>
        </w:rPr>
        <w:t>STWiOR</w:t>
      </w:r>
      <w:proofErr w:type="spellEnd"/>
      <w:r w:rsidRPr="004B3720">
        <w:rPr>
          <w:rFonts w:ascii="Verdana" w:eastAsia="Calibri" w:hAnsi="Verdana" w:cstheme="minorHAnsi"/>
          <w:sz w:val="20"/>
          <w:szCs w:val="20"/>
        </w:rPr>
        <w:t xml:space="preserve"> wraz z przedmiarami i kosztorysami inwestorskimi, wraz ze wszystkimi uzgodnieniami i opracowaniami – po 4 egz. w wersji papierowej oraz po 2 egzemplarze w wersji elektronicznej (Wersja elektroniczna powinna zostać zapisana na nośniku elektronicznym, w formacie z rozszerzeniem „</w:t>
      </w:r>
      <w:proofErr w:type="spellStart"/>
      <w:r w:rsidRPr="004B3720">
        <w:rPr>
          <w:rFonts w:ascii="Verdana" w:eastAsia="Calibri" w:hAnsi="Verdana" w:cstheme="minorHAnsi"/>
          <w:sz w:val="20"/>
          <w:szCs w:val="20"/>
        </w:rPr>
        <w:t>dwg</w:t>
      </w:r>
      <w:proofErr w:type="spellEnd"/>
      <w:r w:rsidRPr="004B3720">
        <w:rPr>
          <w:rFonts w:ascii="Verdana" w:eastAsia="Calibri" w:hAnsi="Verdana" w:cstheme="minorHAnsi"/>
          <w:sz w:val="20"/>
          <w:szCs w:val="20"/>
        </w:rPr>
        <w:t xml:space="preserve">” i „pdf”). Kosztorys inwestorski dla każdej z branż należy wykonać w 2 egzemplarzach w wersji papierowej oraz w wersji </w:t>
      </w:r>
      <w:r w:rsidRPr="004B3720">
        <w:rPr>
          <w:rFonts w:ascii="Verdana" w:eastAsia="Calibri" w:hAnsi="Verdana" w:cstheme="minorHAnsi"/>
          <w:sz w:val="20"/>
          <w:szCs w:val="20"/>
        </w:rPr>
        <w:lastRenderedPageBreak/>
        <w:t>elektronicznej w formie pozwalającej na edycję i sprawdzenie. Zamawiający do edycji kosztorysów dysponuje programem Norma-Pro. Wersja elektroniczna powinna być zapisana na nośniku elektronicznym, wymagany jest zapis w formacie z rozszerzeniem „</w:t>
      </w:r>
      <w:proofErr w:type="spellStart"/>
      <w:r w:rsidRPr="004B3720">
        <w:rPr>
          <w:rFonts w:ascii="Verdana" w:eastAsia="Calibri" w:hAnsi="Verdana" w:cstheme="minorHAnsi"/>
          <w:sz w:val="20"/>
          <w:szCs w:val="20"/>
        </w:rPr>
        <w:t>ath</w:t>
      </w:r>
      <w:proofErr w:type="spellEnd"/>
      <w:r w:rsidRPr="004B3720">
        <w:rPr>
          <w:rFonts w:ascii="Verdana" w:eastAsia="Calibri" w:hAnsi="Verdana" w:cstheme="minorHAnsi"/>
          <w:sz w:val="20"/>
          <w:szCs w:val="20"/>
        </w:rPr>
        <w:t>”.</w:t>
      </w:r>
    </w:p>
    <w:p w14:paraId="73C13DC0" w14:textId="77777777" w:rsidR="004B3720" w:rsidRPr="004B3720" w:rsidRDefault="004B3720" w:rsidP="00A31334">
      <w:pPr>
        <w:suppressAutoHyphens/>
        <w:ind w:left="283" w:right="130"/>
        <w:contextualSpacing/>
        <w:jc w:val="both"/>
        <w:rPr>
          <w:rFonts w:ascii="Verdana" w:eastAsia="Calibri" w:hAnsi="Verdana" w:cstheme="minorHAnsi"/>
          <w:sz w:val="20"/>
          <w:szCs w:val="20"/>
        </w:rPr>
      </w:pPr>
      <w:r w:rsidRPr="004B3720">
        <w:rPr>
          <w:rFonts w:ascii="Verdana" w:eastAsia="Calibri" w:hAnsi="Verdana" w:cstheme="minorHAnsi"/>
          <w:sz w:val="20"/>
          <w:szCs w:val="20"/>
        </w:rPr>
        <w:t>Specyfikację techniczną wykonania i odbioru robót dla każdego z opracowań branżowych w 2 egzemplarzach w wersji papierowej oraz w wersji elektronicznej – wersja elektroniczna powinna być zapisana na nośniku elektronicznym, w formacie z rozszerzeniem „</w:t>
      </w:r>
      <w:proofErr w:type="spellStart"/>
      <w:r w:rsidRPr="004B3720">
        <w:rPr>
          <w:rFonts w:ascii="Verdana" w:eastAsia="Calibri" w:hAnsi="Verdana" w:cstheme="minorHAnsi"/>
          <w:sz w:val="20"/>
          <w:szCs w:val="20"/>
        </w:rPr>
        <w:t>doc</w:t>
      </w:r>
      <w:proofErr w:type="spellEnd"/>
      <w:r w:rsidRPr="004B3720">
        <w:rPr>
          <w:rFonts w:ascii="Verdana" w:eastAsia="Calibri" w:hAnsi="Verdana" w:cstheme="minorHAnsi"/>
          <w:sz w:val="20"/>
          <w:szCs w:val="20"/>
        </w:rPr>
        <w:t>” i „pdf”.</w:t>
      </w:r>
    </w:p>
    <w:p w14:paraId="576AD5ED" w14:textId="41C6FF16" w:rsidR="004B3720" w:rsidRPr="004B3720" w:rsidRDefault="004B3720" w:rsidP="00A31334">
      <w:pPr>
        <w:suppressAutoHyphens/>
        <w:ind w:left="283" w:right="130"/>
        <w:contextualSpacing/>
        <w:jc w:val="both"/>
        <w:rPr>
          <w:rFonts w:ascii="Verdana" w:eastAsia="Calibri" w:hAnsi="Verdana" w:cstheme="minorHAnsi"/>
          <w:sz w:val="20"/>
          <w:szCs w:val="20"/>
        </w:rPr>
      </w:pPr>
      <w:r w:rsidRPr="004B3720">
        <w:rPr>
          <w:rFonts w:ascii="Verdana" w:eastAsia="Calibri" w:hAnsi="Verdana" w:cstheme="minorHAnsi"/>
          <w:sz w:val="20"/>
          <w:szCs w:val="20"/>
        </w:rPr>
        <w:t>Przedmiot umowy obejmuje opracowanie projektu zamiennego budowlanego wraz z uzyskaniem wszelkich niezbędnych dokumentów celem otrzymania i realizacji decyzji zamiennego pozwolenia na budowę do istniejącej dokumentacji projektowej pt.: „Rozbudowa Cmentarza Komunalnego w Wieliszewie z budynkiem ceremonialno-administracyjnym oraz obsługą komunikacyjna i niezbędną infrastrukturą techniczną w podziale na fazy realizacji” przez biuro projektowe PARTNER z Łodzi, oraz Opisem Przedmiotu Zamówienia; warunkami decyzji administracyjnych; warunkami wynikającymi z obowiązujących przepisów technicznych i prawa budowlanego aktualnymi w dacie wykonania zamówienia; wymaganiami wynikającymi z obowiązujących norm i</w:t>
      </w:r>
      <w:r w:rsidR="00B911A5">
        <w:rPr>
          <w:rFonts w:ascii="Verdana" w:eastAsia="Calibri" w:hAnsi="Verdana" w:cstheme="minorHAnsi"/>
          <w:sz w:val="20"/>
          <w:szCs w:val="20"/>
        </w:rPr>
        <w:t> </w:t>
      </w:r>
      <w:r w:rsidRPr="004B3720">
        <w:rPr>
          <w:rFonts w:ascii="Verdana" w:eastAsia="Calibri" w:hAnsi="Verdana" w:cstheme="minorHAnsi"/>
          <w:sz w:val="20"/>
          <w:szCs w:val="20"/>
        </w:rPr>
        <w:t>aprobat technicznych; zasadami rzetelnej wiedzy technicznej.</w:t>
      </w:r>
    </w:p>
    <w:p w14:paraId="389DC395"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hAnsi="Verdana" w:cstheme="minorHAnsi"/>
          <w:sz w:val="20"/>
          <w:szCs w:val="20"/>
        </w:rPr>
        <w:t>Dokumentacji projektowa będzie stanowić podstawę wyłonienia wykonawcy robót budowlanych i powinna zostać przygotowana w sposób umożliwiający dokonanie opisu przedmiotu zamówienia  na roboty budowalne zgodnie z zapisami ustawy Prawo Zamówień Publicznych.</w:t>
      </w:r>
    </w:p>
    <w:p w14:paraId="176506D8"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hAnsi="Verdana" w:cstheme="minorHAnsi"/>
          <w:sz w:val="20"/>
          <w:szCs w:val="20"/>
        </w:rPr>
        <w:t>Dokumentacja projektowa, specyfikacje techniczne wykonania i odbioru robót budowlanych, przedmiary oraz kosztorys inwestorski nie mogą przywoływać nazw własnych, producenta i innych utrudniających uczciwą konkurencję.</w:t>
      </w:r>
    </w:p>
    <w:p w14:paraId="19C44C89"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hAnsi="Verdana" w:cstheme="minorHAnsi"/>
          <w:spacing w:val="-2"/>
          <w:sz w:val="20"/>
          <w:szCs w:val="20"/>
        </w:rPr>
        <w:t>Wykonawca potwierdza, iż przed podpisaniem niniejszej umowy, przy zachowaniu najwyższej staranności zapoznał się z Opisem Przedmiotu Zamówienia, istniejącym projektem budowlanym oraz dokonał wizji lokalnej terenu budowy, a także poznał istniejący stan faktyczny.</w:t>
      </w:r>
    </w:p>
    <w:p w14:paraId="1AB8E2DD"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hAnsi="Verdana" w:cstheme="minorHAnsi"/>
          <w:sz w:val="20"/>
          <w:szCs w:val="20"/>
        </w:rPr>
        <w:t>Wykonawca ponosi wszelkie koszty związane z uzyskaniem materiałów wyjściowych do projektowania oraz uzyskaniem uzgodnień, opinii, decyzji (np. opłaty skarbowe</w:t>
      </w:r>
      <w:r w:rsidRPr="004B3720">
        <w:rPr>
          <w:rFonts w:ascii="Verdana" w:eastAsia="Calibri" w:hAnsi="Verdana" w:cstheme="minorHAnsi"/>
          <w:sz w:val="20"/>
          <w:szCs w:val="20"/>
        </w:rPr>
        <w:t>).</w:t>
      </w:r>
    </w:p>
    <w:p w14:paraId="41E3E983" w14:textId="77777777" w:rsidR="004B3720" w:rsidRPr="004B3720" w:rsidRDefault="004B3720" w:rsidP="00C24E31">
      <w:pPr>
        <w:numPr>
          <w:ilvl w:val="0"/>
          <w:numId w:val="53"/>
        </w:numPr>
        <w:suppressAutoHyphens/>
        <w:ind w:right="130"/>
        <w:contextualSpacing/>
        <w:jc w:val="both"/>
        <w:rPr>
          <w:rFonts w:ascii="Verdana" w:eastAsia="Calibri" w:hAnsi="Verdana" w:cstheme="minorHAnsi"/>
          <w:sz w:val="20"/>
          <w:szCs w:val="20"/>
        </w:rPr>
      </w:pPr>
      <w:r w:rsidRPr="004B3720">
        <w:rPr>
          <w:rFonts w:ascii="Verdana" w:hAnsi="Verdana" w:cstheme="minorHAnsi"/>
          <w:sz w:val="20"/>
          <w:szCs w:val="20"/>
        </w:rPr>
        <w:t xml:space="preserve">Wykonawca zapewni w trakcie realizacji inwestycji nadzór autorski nad realizowanym projektem w ramach umowy.  </w:t>
      </w:r>
    </w:p>
    <w:p w14:paraId="168419A6" w14:textId="77777777" w:rsidR="00067E34" w:rsidRDefault="00067E34" w:rsidP="00A31334">
      <w:pPr>
        <w:contextualSpacing/>
        <w:jc w:val="center"/>
        <w:rPr>
          <w:rFonts w:ascii="Verdana" w:eastAsia="Calibri" w:hAnsi="Verdana" w:cstheme="minorHAnsi"/>
          <w:b/>
          <w:bCs/>
          <w:sz w:val="20"/>
          <w:szCs w:val="20"/>
          <w:lang w:eastAsia="en-US"/>
        </w:rPr>
      </w:pPr>
    </w:p>
    <w:p w14:paraId="5F822D64" w14:textId="58E64F7B"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3.</w:t>
      </w:r>
    </w:p>
    <w:p w14:paraId="1B32BBDE" w14:textId="77777777" w:rsidR="00067E34" w:rsidRPr="00067E34" w:rsidRDefault="004B3720" w:rsidP="00C24E31">
      <w:pPr>
        <w:pStyle w:val="Akapitzlist"/>
        <w:numPr>
          <w:ilvl w:val="0"/>
          <w:numId w:val="49"/>
        </w:numPr>
        <w:spacing w:line="240" w:lineRule="auto"/>
        <w:ind w:left="284" w:hanging="284"/>
        <w:contextualSpacing/>
        <w:jc w:val="both"/>
        <w:rPr>
          <w:rFonts w:ascii="Verdana" w:hAnsi="Verdana" w:cstheme="minorHAnsi"/>
          <w:color w:val="000000"/>
          <w:sz w:val="20"/>
          <w:szCs w:val="20"/>
        </w:rPr>
      </w:pPr>
      <w:r w:rsidRPr="004B3720">
        <w:rPr>
          <w:rFonts w:ascii="Verdana" w:hAnsi="Verdana" w:cstheme="minorHAnsi"/>
          <w:color w:val="000000"/>
          <w:sz w:val="20"/>
          <w:szCs w:val="20"/>
        </w:rPr>
        <w:t xml:space="preserve">Podstawowym dokumentem wiążącym Strony jest niniejsza umowa podpisana przez Zamawiającego </w:t>
      </w:r>
      <w:r w:rsidRPr="00067E34">
        <w:rPr>
          <w:rFonts w:ascii="Verdana" w:hAnsi="Verdana" w:cstheme="minorHAnsi"/>
          <w:color w:val="000000"/>
          <w:sz w:val="20"/>
          <w:szCs w:val="20"/>
        </w:rPr>
        <w:t xml:space="preserve">i Wykonawcę. </w:t>
      </w:r>
      <w:r w:rsidRPr="00067E34">
        <w:rPr>
          <w:rFonts w:ascii="Verdana" w:hAnsi="Verdana" w:cstheme="minorHAnsi"/>
          <w:sz w:val="20"/>
          <w:szCs w:val="20"/>
        </w:rPr>
        <w:t>Integralną częścią umowy jest Opis Przedmiotu Zamówienia.</w:t>
      </w:r>
    </w:p>
    <w:p w14:paraId="7A4A00D3" w14:textId="2D8816FA" w:rsidR="004B3720" w:rsidRPr="00067E34" w:rsidRDefault="004B3720" w:rsidP="00C24E31">
      <w:pPr>
        <w:pStyle w:val="Akapitzlist"/>
        <w:numPr>
          <w:ilvl w:val="0"/>
          <w:numId w:val="49"/>
        </w:numPr>
        <w:spacing w:line="240" w:lineRule="auto"/>
        <w:ind w:left="284" w:hanging="284"/>
        <w:contextualSpacing/>
        <w:jc w:val="both"/>
        <w:rPr>
          <w:rFonts w:ascii="Verdana" w:hAnsi="Verdana" w:cstheme="minorHAnsi"/>
          <w:color w:val="000000"/>
          <w:sz w:val="20"/>
          <w:szCs w:val="20"/>
        </w:rPr>
      </w:pPr>
      <w:r w:rsidRPr="00067E34">
        <w:rPr>
          <w:rFonts w:ascii="Verdana" w:hAnsi="Verdana" w:cstheme="minorHAnsi"/>
          <w:sz w:val="20"/>
          <w:szCs w:val="20"/>
        </w:rPr>
        <w:t>Dokumentacja zostanie wykorzystana przez Zamawiającego jako element dokumentacji zamówienia publicznego, w związku z powyższym musi spełniać wymagania określone w</w:t>
      </w:r>
      <w:r w:rsidR="00067E34">
        <w:rPr>
          <w:rFonts w:ascii="Verdana" w:hAnsi="Verdana" w:cstheme="minorHAnsi"/>
          <w:sz w:val="20"/>
          <w:szCs w:val="20"/>
        </w:rPr>
        <w:t> </w:t>
      </w:r>
      <w:r w:rsidRPr="00067E34">
        <w:rPr>
          <w:rFonts w:ascii="Verdana" w:hAnsi="Verdana" w:cstheme="minorHAnsi"/>
          <w:sz w:val="20"/>
          <w:szCs w:val="20"/>
        </w:rPr>
        <w:t xml:space="preserve">art. 99-102 ustawy </w:t>
      </w:r>
      <w:proofErr w:type="spellStart"/>
      <w:r w:rsidRPr="00067E34">
        <w:rPr>
          <w:rFonts w:ascii="Verdana" w:hAnsi="Verdana" w:cstheme="minorHAnsi"/>
          <w:sz w:val="20"/>
          <w:szCs w:val="20"/>
        </w:rPr>
        <w:t>Pzp</w:t>
      </w:r>
      <w:proofErr w:type="spellEnd"/>
      <w:r w:rsidRPr="00067E34">
        <w:rPr>
          <w:rFonts w:ascii="Verdana" w:hAnsi="Verdana" w:cstheme="minorHAnsi"/>
          <w:sz w:val="20"/>
          <w:szCs w:val="20"/>
        </w:rPr>
        <w:t>, w szczególności proponowane materiały i urządzenia powinny być opisane za pomocą parametrów technicznych i jakościowych, tzn. bez podawania nazw, patentów lub pochodzenia, źródła lub szczególnego procesu, który charakteryzuje produkty lub usługi dostarczane przez konkretnego wykonawcę. Jeżeli nie będzie to możliwe i jedyną możliwością będzie podanie nazwy materiału lub urządzenia to Wykonawca (projektant) zobowiązany będzie do określenia kryteriów stosowanych w celu oceny równoważności.</w:t>
      </w:r>
    </w:p>
    <w:p w14:paraId="040E9558" w14:textId="77777777" w:rsidR="004B3720" w:rsidRPr="004B3720" w:rsidRDefault="004B3720" w:rsidP="00A31334">
      <w:pPr>
        <w:contextualSpacing/>
        <w:jc w:val="both"/>
        <w:rPr>
          <w:rFonts w:ascii="Verdana" w:hAnsi="Verdana" w:cstheme="minorHAnsi"/>
          <w:sz w:val="20"/>
          <w:szCs w:val="20"/>
        </w:rPr>
      </w:pPr>
    </w:p>
    <w:p w14:paraId="3E83F9A8"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Prawa autorskie</w:t>
      </w:r>
    </w:p>
    <w:p w14:paraId="680D6DB5"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4.</w:t>
      </w:r>
    </w:p>
    <w:p w14:paraId="6636A420" w14:textId="77777777" w:rsidR="004B3720" w:rsidRPr="004B3720" w:rsidRDefault="004B3720" w:rsidP="00C24E31">
      <w:pPr>
        <w:widowControl w:val="0"/>
        <w:numPr>
          <w:ilvl w:val="0"/>
          <w:numId w:val="42"/>
        </w:numPr>
        <w:pBdr>
          <w:top w:val="nil"/>
          <w:left w:val="nil"/>
          <w:bottom w:val="nil"/>
          <w:right w:val="nil"/>
          <w:between w:val="nil"/>
        </w:pBdr>
        <w:suppressAutoHyphens/>
        <w:autoSpaceDN w:val="0"/>
        <w:ind w:left="284" w:hanging="284"/>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color w:val="000000"/>
          <w:kern w:val="3"/>
          <w:sz w:val="20"/>
          <w:szCs w:val="20"/>
        </w:rPr>
        <w:t xml:space="preserve">W ramach wynagrodzenia określonego w </w:t>
      </w:r>
      <w:bookmarkStart w:id="19" w:name="_Hlk95220529"/>
      <w:r w:rsidRPr="004B3720">
        <w:rPr>
          <w:rFonts w:ascii="Verdana" w:eastAsia="Calibri" w:hAnsi="Verdana" w:cstheme="minorHAnsi"/>
          <w:color w:val="000000"/>
          <w:kern w:val="3"/>
          <w:sz w:val="20"/>
          <w:szCs w:val="20"/>
        </w:rPr>
        <w:t>§</w:t>
      </w:r>
      <w:bookmarkEnd w:id="19"/>
      <w:r w:rsidRPr="004B3720">
        <w:rPr>
          <w:rFonts w:ascii="Verdana" w:eastAsia="Calibri" w:hAnsi="Verdana" w:cstheme="minorHAnsi"/>
          <w:color w:val="000000"/>
          <w:kern w:val="3"/>
          <w:sz w:val="20"/>
          <w:szCs w:val="20"/>
        </w:rPr>
        <w:t xml:space="preserve"> 9 Wykonawca z chwilą przekazania Zamawiającemu Przedmiotu umowy lub którejkolwiek jego części, przenosi na Zamawiającego majątkowe prawa autorskie do wszelkich wyników prac, opracowań, dokumentacji, analiz, powstałych w wyniku zrealizowania przedmiotu umowy o ile stanowić będą utwór w rozumieniu ustawy o prawie autorskim i prawach pokrewnych, w tym prawo </w:t>
      </w:r>
      <w:r w:rsidRPr="004B3720">
        <w:rPr>
          <w:rFonts w:ascii="Verdana" w:eastAsia="Calibri" w:hAnsi="Verdana" w:cstheme="minorHAnsi"/>
          <w:kern w:val="3"/>
          <w:sz w:val="20"/>
          <w:szCs w:val="20"/>
        </w:rPr>
        <w:t xml:space="preserve">do korzystania i rozporządzania utworem lub jego częścią na wszystkich znanych w dniu </w:t>
      </w:r>
      <w:r w:rsidRPr="004B3720">
        <w:rPr>
          <w:rFonts w:ascii="Verdana" w:eastAsia="Calibri" w:hAnsi="Verdana" w:cstheme="minorHAnsi"/>
          <w:kern w:val="3"/>
          <w:sz w:val="20"/>
          <w:szCs w:val="20"/>
        </w:rPr>
        <w:lastRenderedPageBreak/>
        <w:t xml:space="preserve">przeniesienia polach eksploatacji, w szczególności w zakresie pól eksploatacji określonych w art. 50 ustawy o prawie autorskimi i prawach.  </w:t>
      </w:r>
    </w:p>
    <w:p w14:paraId="594344A1" w14:textId="77777777" w:rsidR="004B3720" w:rsidRPr="004B3720" w:rsidRDefault="004B3720" w:rsidP="00C24E31">
      <w:pPr>
        <w:widowControl w:val="0"/>
        <w:numPr>
          <w:ilvl w:val="0"/>
          <w:numId w:val="42"/>
        </w:numPr>
        <w:pBdr>
          <w:top w:val="nil"/>
          <w:left w:val="nil"/>
          <w:bottom w:val="nil"/>
          <w:right w:val="nil"/>
          <w:between w:val="nil"/>
        </w:pBdr>
        <w:suppressAutoHyphens/>
        <w:autoSpaceDN w:val="0"/>
        <w:ind w:left="284" w:hanging="284"/>
        <w:contextualSpacing/>
        <w:jc w:val="both"/>
        <w:textAlignment w:val="baseline"/>
        <w:rPr>
          <w:rFonts w:ascii="Verdana" w:eastAsia="Calibri" w:hAnsi="Verdana" w:cstheme="minorHAnsi"/>
          <w:color w:val="000000"/>
          <w:spacing w:val="-4"/>
          <w:kern w:val="3"/>
          <w:sz w:val="20"/>
          <w:szCs w:val="20"/>
        </w:rPr>
      </w:pPr>
      <w:r w:rsidRPr="004B3720">
        <w:rPr>
          <w:rFonts w:ascii="Verdana" w:eastAsia="Calibri" w:hAnsi="Verdana" w:cstheme="minorHAnsi"/>
          <w:color w:val="000000"/>
          <w:spacing w:val="-4"/>
          <w:kern w:val="3"/>
          <w:sz w:val="20"/>
          <w:szCs w:val="20"/>
        </w:rPr>
        <w:t>Przeniesienie autorskich praw majątkowych następuje w szczególności na następujących polach eksploatacji:</w:t>
      </w:r>
    </w:p>
    <w:p w14:paraId="04ACA8A3"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color w:val="000000"/>
          <w:kern w:val="3"/>
          <w:sz w:val="20"/>
          <w:szCs w:val="20"/>
        </w:rPr>
        <w:t xml:space="preserve">wprowadzania i zachowania w pamięci komputera, jak również w bazach danych Zamawiającego oraz na przenośnych nośnikach, </w:t>
      </w:r>
    </w:p>
    <w:p w14:paraId="6ECE2804"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color w:val="000000"/>
          <w:kern w:val="3"/>
          <w:sz w:val="20"/>
          <w:szCs w:val="20"/>
        </w:rPr>
        <w:t>prawo dostosowania  utworu do wymagań Zamawiającego,</w:t>
      </w:r>
    </w:p>
    <w:p w14:paraId="75E20122"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color w:val="000000"/>
          <w:kern w:val="3"/>
          <w:sz w:val="20"/>
          <w:szCs w:val="20"/>
        </w:rPr>
        <w:t>wykonywanie przez Zamawiającego adaptacji i modyfikacji utworu oraz wprowadzenia zmian i modyfikacji materiałów – przy zachowaniu wzmianki o zmianach,</w:t>
      </w:r>
    </w:p>
    <w:p w14:paraId="7A5273E7"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color w:val="000000"/>
          <w:kern w:val="3"/>
          <w:sz w:val="20"/>
          <w:szCs w:val="20"/>
        </w:rPr>
        <w:t>prawo dokonywania obróbki komputerowej, adaptacji i modyfikacji utworu, utworzenia nowych wersji (przystosowanie, zmiana układu lub jakiekolwiek inne zmiany).</w:t>
      </w:r>
    </w:p>
    <w:p w14:paraId="48355D2D"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kern w:val="3"/>
          <w:sz w:val="20"/>
          <w:szCs w:val="20"/>
        </w:rPr>
        <w:t>utrwalanie i zwielokrotnianie utworu, w tym wytwarzanie egzemplarzy utworu dowolną techniką;</w:t>
      </w:r>
    </w:p>
    <w:p w14:paraId="424475B8"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kern w:val="3"/>
          <w:sz w:val="20"/>
          <w:szCs w:val="20"/>
        </w:rPr>
        <w:t>obrót oryginałem albo egzemplarzami, na których utwór utrwalono, w tym wprowadzanie do obrotu, użyczenie lub najem oryginału albo egzemplarzy;</w:t>
      </w:r>
    </w:p>
    <w:p w14:paraId="5764DCAC" w14:textId="77777777" w:rsidR="004B3720" w:rsidRPr="004B3720" w:rsidRDefault="004B3720" w:rsidP="00C24E31">
      <w:pPr>
        <w:widowControl w:val="0"/>
        <w:numPr>
          <w:ilvl w:val="0"/>
          <w:numId w:val="43"/>
        </w:numPr>
        <w:pBdr>
          <w:top w:val="nil"/>
          <w:left w:val="nil"/>
          <w:bottom w:val="nil"/>
          <w:right w:val="nil"/>
          <w:between w:val="nil"/>
        </w:pBdr>
        <w:suppressAutoHyphens/>
        <w:autoSpaceDN w:val="0"/>
        <w:ind w:left="567" w:hanging="283"/>
        <w:contextualSpacing/>
        <w:jc w:val="both"/>
        <w:textAlignment w:val="baseline"/>
        <w:rPr>
          <w:rFonts w:ascii="Verdana" w:eastAsia="Calibri" w:hAnsi="Verdana" w:cstheme="minorHAnsi"/>
          <w:kern w:val="3"/>
          <w:sz w:val="20"/>
          <w:szCs w:val="20"/>
        </w:rPr>
      </w:pPr>
      <w:r w:rsidRPr="004B3720">
        <w:rPr>
          <w:rFonts w:ascii="Verdana" w:eastAsia="Calibri" w:hAnsi="Verdana" w:cstheme="minorHAnsi"/>
          <w:kern w:val="3"/>
          <w:sz w:val="20"/>
          <w:szCs w:val="20"/>
        </w:rPr>
        <w:t>rozpowszechnianie utworu w inny sposób, w tym publiczne wykonanie, wystawienie, wyświetlenie, odtworzenie oraz nadawanie i reemitowanie, a także publiczne udostępnianie w taki sposób, aby każdy mógł dostęp do utworu w miejscu i w czasie przez siebie wybranym.</w:t>
      </w:r>
    </w:p>
    <w:p w14:paraId="5372A19A" w14:textId="77777777" w:rsidR="004B3720" w:rsidRPr="004B3720" w:rsidRDefault="004B3720" w:rsidP="00C24E31">
      <w:pPr>
        <w:widowControl w:val="0"/>
        <w:numPr>
          <w:ilvl w:val="0"/>
          <w:numId w:val="42"/>
        </w:numPr>
        <w:pBdr>
          <w:top w:val="nil"/>
          <w:left w:val="nil"/>
          <w:bottom w:val="nil"/>
          <w:right w:val="nil"/>
          <w:between w:val="nil"/>
        </w:pBdr>
        <w:suppressAutoHyphens/>
        <w:autoSpaceDN w:val="0"/>
        <w:ind w:left="284" w:hanging="284"/>
        <w:contextualSpacing/>
        <w:jc w:val="both"/>
        <w:textAlignment w:val="baseline"/>
        <w:rPr>
          <w:rFonts w:ascii="Verdana" w:eastAsia="Calibri" w:hAnsi="Verdana" w:cstheme="minorHAnsi"/>
          <w:color w:val="000000"/>
          <w:kern w:val="3"/>
          <w:sz w:val="20"/>
          <w:szCs w:val="20"/>
        </w:rPr>
      </w:pPr>
      <w:r w:rsidRPr="004B3720">
        <w:rPr>
          <w:rFonts w:ascii="Verdana" w:hAnsi="Verdana" w:cstheme="minorHAnsi"/>
          <w:color w:val="000000"/>
          <w:kern w:val="3"/>
          <w:sz w:val="20"/>
          <w:szCs w:val="20"/>
          <w:lang w:val="x-none"/>
        </w:rPr>
        <w:t>Przeniesienie praw autorskich nie jest ograniczone czasowo, ilościowo ani terytorialnie.</w:t>
      </w:r>
    </w:p>
    <w:p w14:paraId="6FAE7918" w14:textId="4DEB4873" w:rsidR="004B3720" w:rsidRPr="004B3720" w:rsidRDefault="004B3720" w:rsidP="00C24E31">
      <w:pPr>
        <w:widowControl w:val="0"/>
        <w:numPr>
          <w:ilvl w:val="0"/>
          <w:numId w:val="42"/>
        </w:numPr>
        <w:pBdr>
          <w:top w:val="nil"/>
          <w:left w:val="nil"/>
          <w:bottom w:val="nil"/>
          <w:right w:val="nil"/>
          <w:between w:val="nil"/>
        </w:pBdr>
        <w:suppressAutoHyphens/>
        <w:autoSpaceDN w:val="0"/>
        <w:ind w:left="284" w:hanging="284"/>
        <w:contextualSpacing/>
        <w:jc w:val="both"/>
        <w:textAlignment w:val="baseline"/>
        <w:rPr>
          <w:rFonts w:ascii="Verdana" w:eastAsia="Calibri" w:hAnsi="Verdana" w:cstheme="minorHAnsi"/>
          <w:color w:val="000000"/>
          <w:kern w:val="3"/>
          <w:sz w:val="20"/>
          <w:szCs w:val="20"/>
        </w:rPr>
      </w:pPr>
      <w:r w:rsidRPr="004B3720">
        <w:rPr>
          <w:rFonts w:ascii="Verdana" w:eastAsia="Calibri" w:hAnsi="Verdana" w:cstheme="minorHAnsi"/>
          <w:kern w:val="3"/>
          <w:sz w:val="20"/>
          <w:szCs w:val="20"/>
        </w:rPr>
        <w:t>Wynagrodzenie wskazane w § 9 ust. 1 obejmuje również przeniesienie autorskich praw majątkowych do Przedmiotu umowy, o których mowa w Umowie, oraz upoważnia Zamawiającego do korzystania z Przedmiotu umowy (licencja) przez czas nieoznaczony, na terytorium RP i poza jego granicami, na wszystkich znanych w dniu upoważnienia polach eksploatacji, w szczególności w zakresie pól eksploatacji określonych w art. 50 ustawy o</w:t>
      </w:r>
      <w:r w:rsidR="00067E34">
        <w:rPr>
          <w:rFonts w:ascii="Verdana" w:eastAsia="Calibri" w:hAnsi="Verdana" w:cstheme="minorHAnsi"/>
          <w:kern w:val="3"/>
          <w:sz w:val="20"/>
          <w:szCs w:val="20"/>
        </w:rPr>
        <w:t> </w:t>
      </w:r>
      <w:r w:rsidRPr="004B3720">
        <w:rPr>
          <w:rFonts w:ascii="Verdana" w:eastAsia="Calibri" w:hAnsi="Verdana" w:cstheme="minorHAnsi"/>
          <w:kern w:val="3"/>
          <w:sz w:val="20"/>
          <w:szCs w:val="20"/>
        </w:rPr>
        <w:t>prawie autorskim i prawach pokrewnych.</w:t>
      </w:r>
    </w:p>
    <w:p w14:paraId="136879FE" w14:textId="77777777" w:rsidR="004B3720" w:rsidRPr="004B3720" w:rsidRDefault="004B3720" w:rsidP="00A31334">
      <w:pPr>
        <w:pStyle w:val="Default"/>
        <w:tabs>
          <w:tab w:val="left" w:pos="3975"/>
        </w:tabs>
        <w:ind w:left="927"/>
        <w:contextualSpacing/>
        <w:rPr>
          <w:rFonts w:ascii="Verdana" w:hAnsi="Verdana" w:cstheme="minorHAnsi"/>
          <w:b/>
          <w:bCs/>
          <w:color w:val="auto"/>
          <w:sz w:val="20"/>
          <w:szCs w:val="20"/>
        </w:rPr>
      </w:pPr>
      <w:r w:rsidRPr="004B3720">
        <w:rPr>
          <w:rFonts w:ascii="Verdana" w:hAnsi="Verdana" w:cstheme="minorHAnsi"/>
          <w:b/>
          <w:bCs/>
          <w:color w:val="auto"/>
          <w:sz w:val="20"/>
          <w:szCs w:val="20"/>
        </w:rPr>
        <w:t xml:space="preserve">                                                 </w:t>
      </w:r>
    </w:p>
    <w:p w14:paraId="2A1CCAE2" w14:textId="77777777" w:rsidR="004B3720" w:rsidRPr="004B3720" w:rsidRDefault="004B3720" w:rsidP="00A31334">
      <w:pPr>
        <w:pStyle w:val="Default"/>
        <w:tabs>
          <w:tab w:val="left" w:pos="3975"/>
        </w:tabs>
        <w:contextualSpacing/>
        <w:jc w:val="center"/>
        <w:rPr>
          <w:rFonts w:ascii="Verdana" w:hAnsi="Verdana" w:cstheme="minorHAnsi"/>
          <w:b/>
          <w:bCs/>
          <w:color w:val="auto"/>
          <w:sz w:val="20"/>
          <w:szCs w:val="20"/>
        </w:rPr>
      </w:pPr>
      <w:r w:rsidRPr="004B3720">
        <w:rPr>
          <w:rFonts w:ascii="Verdana" w:hAnsi="Verdana" w:cstheme="minorHAnsi"/>
          <w:b/>
          <w:bCs/>
          <w:color w:val="auto"/>
          <w:sz w:val="20"/>
          <w:szCs w:val="20"/>
        </w:rPr>
        <w:t>Termin wykonania umowy</w:t>
      </w:r>
    </w:p>
    <w:p w14:paraId="2DA01020"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5.</w:t>
      </w:r>
    </w:p>
    <w:p w14:paraId="70977529" w14:textId="77777777" w:rsidR="004B3720" w:rsidRPr="004B3720" w:rsidRDefault="004B3720" w:rsidP="00C24E31">
      <w:pPr>
        <w:numPr>
          <w:ilvl w:val="0"/>
          <w:numId w:val="44"/>
        </w:numPr>
        <w:suppressAutoHyphens/>
        <w:contextualSpacing/>
        <w:jc w:val="both"/>
        <w:rPr>
          <w:rFonts w:ascii="Verdana" w:hAnsi="Verdana" w:cstheme="minorHAnsi"/>
          <w:sz w:val="20"/>
          <w:szCs w:val="20"/>
        </w:rPr>
      </w:pPr>
      <w:r w:rsidRPr="004B3720">
        <w:rPr>
          <w:rFonts w:ascii="Verdana" w:hAnsi="Verdana" w:cstheme="minorHAnsi"/>
          <w:sz w:val="20"/>
          <w:szCs w:val="20"/>
        </w:rPr>
        <w:t>Zamawiający wymaga, aby zamówienie w zakresie wykonania kompletnej dokumentacji projektowo-kosztorysowej wraz z uzyskaniem prawomocnego zamiennego pozwolenia na budowę zostało wykonane w ciągu 8 miesięcy od podpisania niniejszej umowy.</w:t>
      </w:r>
    </w:p>
    <w:p w14:paraId="4937C7F2" w14:textId="77777777" w:rsidR="00067E34" w:rsidRDefault="004B3720" w:rsidP="00C24E31">
      <w:pPr>
        <w:numPr>
          <w:ilvl w:val="0"/>
          <w:numId w:val="44"/>
        </w:numPr>
        <w:suppressAutoHyphens/>
        <w:contextualSpacing/>
        <w:jc w:val="both"/>
        <w:rPr>
          <w:rFonts w:ascii="Verdana" w:hAnsi="Verdana" w:cstheme="minorHAnsi"/>
          <w:sz w:val="20"/>
          <w:szCs w:val="20"/>
        </w:rPr>
      </w:pPr>
      <w:r w:rsidRPr="004B3720">
        <w:rPr>
          <w:rFonts w:ascii="Verdana" w:hAnsi="Verdana" w:cstheme="minorHAnsi"/>
          <w:sz w:val="20"/>
          <w:szCs w:val="20"/>
        </w:rPr>
        <w:t>Wykonawca musi uwzględnić w ww. terminie 14-stodniowy termin na sprawdzenie kompletności całości dokumentacji projektowej przez Zamawiającego i wniesienie ewentualnych uwag oraz czas potrzebny Wykonawcy na ich uwzględnienie.</w:t>
      </w:r>
    </w:p>
    <w:p w14:paraId="4C27FAE5" w14:textId="521D4DA0" w:rsidR="004B3720" w:rsidRPr="00067E34" w:rsidRDefault="004B3720" w:rsidP="00C24E31">
      <w:pPr>
        <w:numPr>
          <w:ilvl w:val="0"/>
          <w:numId w:val="44"/>
        </w:numPr>
        <w:suppressAutoHyphens/>
        <w:contextualSpacing/>
        <w:jc w:val="both"/>
        <w:rPr>
          <w:rFonts w:ascii="Verdana" w:hAnsi="Verdana" w:cstheme="minorHAnsi"/>
          <w:sz w:val="20"/>
          <w:szCs w:val="20"/>
        </w:rPr>
      </w:pPr>
      <w:r w:rsidRPr="00067E34">
        <w:rPr>
          <w:rFonts w:ascii="Verdana" w:eastAsia="Calibri" w:hAnsi="Verdana" w:cstheme="minorHAnsi"/>
          <w:sz w:val="20"/>
          <w:szCs w:val="20"/>
          <w:lang w:eastAsia="en-US"/>
        </w:rPr>
        <w:t>Miejscem przekazania przedmiotu umowy Zamawiającemu jest siedziba Urzędu Gminy Wieliszew – Referat Remontów i Inwestycji.</w:t>
      </w:r>
    </w:p>
    <w:p w14:paraId="04FFB47D" w14:textId="77777777" w:rsidR="00067E34" w:rsidRDefault="00067E34" w:rsidP="00A31334">
      <w:pPr>
        <w:widowControl w:val="0"/>
        <w:pBdr>
          <w:top w:val="nil"/>
          <w:left w:val="nil"/>
          <w:bottom w:val="nil"/>
          <w:right w:val="nil"/>
          <w:between w:val="nil"/>
        </w:pBdr>
        <w:suppressAutoHyphens/>
        <w:autoSpaceDN w:val="0"/>
        <w:ind w:left="284"/>
        <w:contextualSpacing/>
        <w:jc w:val="center"/>
        <w:textAlignment w:val="baseline"/>
        <w:rPr>
          <w:rFonts w:ascii="Verdana" w:hAnsi="Verdana" w:cstheme="minorHAnsi"/>
          <w:b/>
          <w:bCs/>
          <w:sz w:val="20"/>
          <w:szCs w:val="20"/>
        </w:rPr>
      </w:pPr>
    </w:p>
    <w:p w14:paraId="34D0FDEE" w14:textId="5647366C" w:rsidR="004B3720" w:rsidRPr="004B3720" w:rsidRDefault="004B3720" w:rsidP="00A31334">
      <w:pPr>
        <w:widowControl w:val="0"/>
        <w:pBdr>
          <w:top w:val="nil"/>
          <w:left w:val="nil"/>
          <w:bottom w:val="nil"/>
          <w:right w:val="nil"/>
          <w:between w:val="nil"/>
        </w:pBdr>
        <w:suppressAutoHyphens/>
        <w:autoSpaceDN w:val="0"/>
        <w:ind w:left="284"/>
        <w:contextualSpacing/>
        <w:jc w:val="center"/>
        <w:textAlignment w:val="baseline"/>
        <w:rPr>
          <w:rFonts w:ascii="Verdana" w:eastAsia="Calibri" w:hAnsi="Verdana" w:cstheme="minorHAnsi"/>
          <w:b/>
          <w:bCs/>
          <w:sz w:val="20"/>
          <w:szCs w:val="20"/>
          <w:lang w:eastAsia="en-US"/>
        </w:rPr>
      </w:pPr>
      <w:r w:rsidRPr="004B3720">
        <w:rPr>
          <w:rFonts w:ascii="Verdana" w:hAnsi="Verdana" w:cstheme="minorHAnsi"/>
          <w:b/>
          <w:bCs/>
          <w:sz w:val="20"/>
          <w:szCs w:val="20"/>
        </w:rPr>
        <w:t>Obowiązki  zamawiającego</w:t>
      </w:r>
    </w:p>
    <w:p w14:paraId="50AA6C07" w14:textId="77777777" w:rsidR="004B3720" w:rsidRPr="004B3720" w:rsidRDefault="004B3720" w:rsidP="00A31334">
      <w:pPr>
        <w:pStyle w:val="Akapitzlist"/>
        <w:spacing w:line="240" w:lineRule="auto"/>
        <w:ind w:left="360"/>
        <w:contextualSpacing/>
        <w:jc w:val="center"/>
        <w:rPr>
          <w:rStyle w:val="Pogrubienie"/>
          <w:rFonts w:ascii="Verdana" w:hAnsi="Verdana" w:cstheme="minorHAnsi"/>
          <w:sz w:val="20"/>
          <w:szCs w:val="20"/>
        </w:rPr>
      </w:pPr>
      <w:r w:rsidRPr="004B3720">
        <w:rPr>
          <w:rFonts w:ascii="Verdana" w:eastAsia="Calibri" w:hAnsi="Verdana" w:cstheme="minorHAnsi"/>
          <w:b/>
          <w:bCs/>
          <w:sz w:val="20"/>
          <w:szCs w:val="20"/>
        </w:rPr>
        <w:t xml:space="preserve">§ </w:t>
      </w:r>
      <w:r w:rsidRPr="004B3720">
        <w:rPr>
          <w:rStyle w:val="Pogrubienie"/>
          <w:rFonts w:ascii="Verdana" w:hAnsi="Verdana" w:cstheme="minorHAnsi"/>
          <w:sz w:val="20"/>
          <w:szCs w:val="20"/>
        </w:rPr>
        <w:t>6.</w:t>
      </w:r>
    </w:p>
    <w:p w14:paraId="34FF16D8" w14:textId="77777777" w:rsidR="004B3720" w:rsidRPr="00067E34" w:rsidRDefault="004B3720" w:rsidP="00A31334">
      <w:pPr>
        <w:contextualSpacing/>
        <w:jc w:val="both"/>
        <w:rPr>
          <w:rFonts w:ascii="Verdana" w:hAnsi="Verdana" w:cstheme="minorHAnsi"/>
          <w:b/>
          <w:bCs/>
          <w:sz w:val="20"/>
          <w:szCs w:val="20"/>
        </w:rPr>
      </w:pPr>
      <w:r w:rsidRPr="00067E34">
        <w:rPr>
          <w:rFonts w:ascii="Verdana" w:hAnsi="Verdana" w:cstheme="minorHAnsi"/>
          <w:sz w:val="20"/>
          <w:szCs w:val="20"/>
        </w:rPr>
        <w:t>Zamawiający zobowiązuje się do:</w:t>
      </w:r>
    </w:p>
    <w:p w14:paraId="391C2F31" w14:textId="2250CC39" w:rsidR="004B3720" w:rsidRPr="004B3720" w:rsidRDefault="004B3720" w:rsidP="00C24E31">
      <w:pPr>
        <w:pStyle w:val="Akapitzlist"/>
        <w:numPr>
          <w:ilvl w:val="0"/>
          <w:numId w:val="50"/>
        </w:numPr>
        <w:spacing w:line="240" w:lineRule="auto"/>
        <w:contextualSpacing/>
        <w:jc w:val="both"/>
        <w:rPr>
          <w:rFonts w:ascii="Verdana" w:hAnsi="Verdana" w:cstheme="minorHAnsi"/>
          <w:sz w:val="20"/>
          <w:szCs w:val="20"/>
        </w:rPr>
      </w:pPr>
      <w:r w:rsidRPr="004B3720">
        <w:rPr>
          <w:rFonts w:ascii="Verdana" w:hAnsi="Verdana" w:cstheme="minorHAnsi"/>
          <w:sz w:val="20"/>
          <w:szCs w:val="20"/>
        </w:rPr>
        <w:t>udostępnienia Wykonawcy, po podpisaniu umowy wszelkich dokumentów i danych związanych  z przedmiotem umowy, które są w jego posiadaniu, mogących mieć wpływ na ułatwienie prac projektowych oraz na poprawienie ich jakości,</w:t>
      </w:r>
    </w:p>
    <w:p w14:paraId="094B32A9" w14:textId="77777777" w:rsidR="004B3720" w:rsidRPr="004B3720" w:rsidRDefault="004B3720" w:rsidP="00C24E31">
      <w:pPr>
        <w:pStyle w:val="Akapitzlist"/>
        <w:numPr>
          <w:ilvl w:val="0"/>
          <w:numId w:val="50"/>
        </w:numPr>
        <w:spacing w:line="240" w:lineRule="auto"/>
        <w:contextualSpacing/>
        <w:jc w:val="both"/>
        <w:rPr>
          <w:rFonts w:ascii="Verdana" w:hAnsi="Verdana" w:cstheme="minorHAnsi"/>
          <w:sz w:val="20"/>
          <w:szCs w:val="20"/>
        </w:rPr>
      </w:pPr>
      <w:r w:rsidRPr="004B3720">
        <w:rPr>
          <w:rFonts w:ascii="Verdana" w:hAnsi="Verdana" w:cstheme="minorHAnsi"/>
          <w:sz w:val="20"/>
          <w:szCs w:val="20"/>
        </w:rPr>
        <w:t>udzielania wyjaśnień na zapytania pozostające w jego wyłącznej kompetencji, tj. niewymagające  decyzji i konsultacji stron trzecich w terminie 5 dni roboczych,</w:t>
      </w:r>
    </w:p>
    <w:p w14:paraId="24E3384A" w14:textId="77777777" w:rsidR="004B3720" w:rsidRPr="004B3720" w:rsidRDefault="004B3720" w:rsidP="00C24E31">
      <w:pPr>
        <w:pStyle w:val="Akapitzlist"/>
        <w:numPr>
          <w:ilvl w:val="0"/>
          <w:numId w:val="50"/>
        </w:numPr>
        <w:spacing w:line="240" w:lineRule="auto"/>
        <w:contextualSpacing/>
        <w:jc w:val="both"/>
        <w:rPr>
          <w:rFonts w:ascii="Verdana" w:hAnsi="Verdana" w:cstheme="minorHAnsi"/>
          <w:sz w:val="20"/>
          <w:szCs w:val="20"/>
        </w:rPr>
      </w:pPr>
      <w:r w:rsidRPr="004B3720">
        <w:rPr>
          <w:rFonts w:ascii="Verdana" w:hAnsi="Verdana" w:cstheme="minorHAnsi"/>
          <w:sz w:val="20"/>
          <w:szCs w:val="20"/>
        </w:rPr>
        <w:t>odbioru, zgodnie z umową i OPZ przedmiotu zamówienia,</w:t>
      </w:r>
    </w:p>
    <w:p w14:paraId="3BF33FE2" w14:textId="77777777" w:rsidR="004B3720" w:rsidRPr="004B3720" w:rsidRDefault="004B3720" w:rsidP="00C24E31">
      <w:pPr>
        <w:pStyle w:val="Akapitzlist"/>
        <w:numPr>
          <w:ilvl w:val="0"/>
          <w:numId w:val="50"/>
        </w:numPr>
        <w:spacing w:line="240" w:lineRule="auto"/>
        <w:contextualSpacing/>
        <w:jc w:val="both"/>
        <w:rPr>
          <w:rFonts w:ascii="Verdana" w:hAnsi="Verdana" w:cstheme="minorHAnsi"/>
          <w:sz w:val="20"/>
          <w:szCs w:val="20"/>
        </w:rPr>
      </w:pPr>
      <w:r w:rsidRPr="004B3720">
        <w:rPr>
          <w:rFonts w:ascii="Verdana" w:hAnsi="Verdana" w:cstheme="minorHAnsi"/>
          <w:sz w:val="20"/>
          <w:szCs w:val="20"/>
        </w:rPr>
        <w:t>zapłaty wynagrodzenia za wykonany przedmiot umowy zgodnie z warunkami zawartymi w umowie.</w:t>
      </w:r>
    </w:p>
    <w:p w14:paraId="7DE68223" w14:textId="77777777" w:rsidR="004B3720" w:rsidRPr="004B3720" w:rsidRDefault="004B3720" w:rsidP="00A31334">
      <w:pPr>
        <w:contextualSpacing/>
        <w:jc w:val="center"/>
        <w:rPr>
          <w:rFonts w:ascii="Verdana" w:hAnsi="Verdana" w:cstheme="minorHAnsi"/>
          <w:b/>
          <w:bCs/>
          <w:sz w:val="20"/>
          <w:szCs w:val="20"/>
        </w:rPr>
      </w:pPr>
    </w:p>
    <w:p w14:paraId="0F1B6C08"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hAnsi="Verdana" w:cstheme="minorHAnsi"/>
          <w:b/>
          <w:bCs/>
          <w:sz w:val="20"/>
          <w:szCs w:val="20"/>
        </w:rPr>
        <w:t>Obowiązki  wykonawcy</w:t>
      </w:r>
    </w:p>
    <w:p w14:paraId="2A0C375D" w14:textId="77777777" w:rsidR="004B3720" w:rsidRPr="004B3720" w:rsidRDefault="004B3720" w:rsidP="00A31334">
      <w:pPr>
        <w:contextualSpacing/>
        <w:jc w:val="center"/>
        <w:rPr>
          <w:rStyle w:val="Pogrubienie"/>
          <w:rFonts w:ascii="Verdana" w:hAnsi="Verdana" w:cstheme="minorHAnsi"/>
          <w:bCs w:val="0"/>
          <w:sz w:val="20"/>
          <w:szCs w:val="20"/>
        </w:rPr>
      </w:pPr>
      <w:r w:rsidRPr="004B3720">
        <w:rPr>
          <w:rFonts w:ascii="Verdana" w:eastAsia="Calibri" w:hAnsi="Verdana" w:cstheme="minorHAnsi"/>
          <w:b/>
          <w:bCs/>
          <w:sz w:val="20"/>
          <w:szCs w:val="20"/>
          <w:lang w:eastAsia="en-US"/>
        </w:rPr>
        <w:t>§</w:t>
      </w:r>
      <w:r w:rsidRPr="004B3720">
        <w:rPr>
          <w:rFonts w:ascii="Verdana" w:eastAsia="Calibri" w:hAnsi="Verdana" w:cstheme="minorHAnsi"/>
          <w:bCs/>
          <w:sz w:val="20"/>
          <w:szCs w:val="20"/>
          <w:lang w:eastAsia="en-US"/>
        </w:rPr>
        <w:t xml:space="preserve"> </w:t>
      </w:r>
      <w:r w:rsidRPr="004B3720">
        <w:rPr>
          <w:rStyle w:val="Pogrubienie"/>
          <w:rFonts w:ascii="Verdana" w:hAnsi="Verdana" w:cstheme="minorHAnsi"/>
          <w:sz w:val="20"/>
          <w:szCs w:val="20"/>
        </w:rPr>
        <w:t>7.</w:t>
      </w:r>
    </w:p>
    <w:p w14:paraId="31B4B710" w14:textId="77777777" w:rsidR="004B3720" w:rsidRPr="004B3720" w:rsidRDefault="004B3720" w:rsidP="00A31334">
      <w:pPr>
        <w:contextualSpacing/>
        <w:rPr>
          <w:rFonts w:ascii="Verdana" w:hAnsi="Verdana" w:cstheme="minorHAnsi"/>
          <w:b/>
          <w:bCs/>
          <w:sz w:val="20"/>
          <w:szCs w:val="20"/>
        </w:rPr>
      </w:pPr>
      <w:r w:rsidRPr="004B3720">
        <w:rPr>
          <w:rFonts w:ascii="Verdana" w:hAnsi="Verdana" w:cstheme="minorHAnsi"/>
          <w:sz w:val="20"/>
          <w:szCs w:val="20"/>
        </w:rPr>
        <w:t>Wykonawca zobowiązuje się do:</w:t>
      </w:r>
    </w:p>
    <w:p w14:paraId="7CDFB734" w14:textId="77777777" w:rsidR="004B3720" w:rsidRPr="004B3720" w:rsidRDefault="004B3720" w:rsidP="00C24E31">
      <w:pPr>
        <w:pStyle w:val="Akapitzlist"/>
        <w:numPr>
          <w:ilvl w:val="0"/>
          <w:numId w:val="55"/>
        </w:numPr>
        <w:spacing w:line="240" w:lineRule="auto"/>
        <w:contextualSpacing/>
        <w:jc w:val="both"/>
        <w:rPr>
          <w:rFonts w:ascii="Verdana" w:hAnsi="Verdana" w:cstheme="minorHAnsi"/>
          <w:sz w:val="20"/>
          <w:szCs w:val="20"/>
        </w:rPr>
      </w:pPr>
      <w:r w:rsidRPr="004B3720">
        <w:rPr>
          <w:rFonts w:ascii="Verdana" w:hAnsi="Verdana" w:cstheme="minorHAnsi"/>
          <w:sz w:val="20"/>
          <w:szCs w:val="20"/>
        </w:rPr>
        <w:lastRenderedPageBreak/>
        <w:t>Wykonawca zobowiązuje się do wykonania przedmiotu umowy z należytą starannością zgodnie ze zleceniem Zamawiającego, zasadami współczesnej wiedzy technicznej, obowiązującymi w tym zakresie przepisami oraz zgodnie z normami i rysunkami normatywnymi;</w:t>
      </w:r>
    </w:p>
    <w:p w14:paraId="2D84304A" w14:textId="77777777" w:rsidR="004B3720" w:rsidRPr="004B3720" w:rsidRDefault="004B3720" w:rsidP="00C24E31">
      <w:pPr>
        <w:pStyle w:val="Akapitzlist"/>
        <w:numPr>
          <w:ilvl w:val="0"/>
          <w:numId w:val="55"/>
        </w:numPr>
        <w:suppressAutoHyphens/>
        <w:spacing w:line="240" w:lineRule="auto"/>
        <w:contextualSpacing/>
        <w:jc w:val="both"/>
        <w:rPr>
          <w:rFonts w:ascii="Verdana" w:hAnsi="Verdana" w:cstheme="minorHAnsi"/>
          <w:sz w:val="20"/>
          <w:szCs w:val="20"/>
        </w:rPr>
      </w:pPr>
      <w:r w:rsidRPr="004B3720">
        <w:rPr>
          <w:rFonts w:ascii="Verdana" w:hAnsi="Verdana" w:cstheme="minorHAnsi"/>
          <w:sz w:val="20"/>
          <w:szCs w:val="20"/>
        </w:rPr>
        <w:t>Wykonana dokumentacja będzie wzajemnie skoordynowana technicznie i kompletna  z punktu widzenia celu, któremu ma służyć.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Posiadać będzie oświadczenie Wykonawcy, podpisane przez projektantów i sprawdzających odpowiedzialnych za spełnienie tych wymagań, że została wykonana zgodnie z umową, obowiązującymi przepisami i w stanie kompletnym z punktu widzenia celu, któremu ma służyć.</w:t>
      </w:r>
    </w:p>
    <w:p w14:paraId="433D5E06" w14:textId="77777777" w:rsidR="004B3720" w:rsidRPr="004B3720" w:rsidRDefault="004B3720" w:rsidP="00C24E31">
      <w:pPr>
        <w:pStyle w:val="Akapitzlist"/>
        <w:numPr>
          <w:ilvl w:val="0"/>
          <w:numId w:val="55"/>
        </w:numPr>
        <w:suppressAutoHyphens/>
        <w:spacing w:line="240" w:lineRule="auto"/>
        <w:contextualSpacing/>
        <w:jc w:val="both"/>
        <w:rPr>
          <w:rFonts w:ascii="Verdana" w:hAnsi="Verdana" w:cstheme="minorHAnsi"/>
          <w:sz w:val="20"/>
          <w:szCs w:val="20"/>
        </w:rPr>
      </w:pPr>
      <w:r w:rsidRPr="004B3720">
        <w:rPr>
          <w:rFonts w:ascii="Verdana" w:hAnsi="Verdana" w:cstheme="minorHAnsi"/>
          <w:sz w:val="20"/>
          <w:szCs w:val="20"/>
        </w:rPr>
        <w:t>uzgadniania na bieżąco z Zamawiającym zastosowanych rozwiązań w ramach przedmiotowego zamówienia oraz do uzgodnienia poszczególnych rozwiązań branżowych i projektowych z Zamawiającym oraz konsultacji z Zamawiającym na każdym etapie projektowania dokumentacji, zwłaszcza w zakresie istotnych elementów mających wpływ na koszty;</w:t>
      </w:r>
    </w:p>
    <w:p w14:paraId="244CEF89" w14:textId="7C537138" w:rsidR="004B3720" w:rsidRPr="004B3720" w:rsidRDefault="004B3720" w:rsidP="00C24E31">
      <w:pPr>
        <w:pStyle w:val="Akapitzlist"/>
        <w:numPr>
          <w:ilvl w:val="0"/>
          <w:numId w:val="55"/>
        </w:numPr>
        <w:suppressAutoHyphens/>
        <w:spacing w:line="240" w:lineRule="auto"/>
        <w:contextualSpacing/>
        <w:jc w:val="both"/>
        <w:rPr>
          <w:rFonts w:ascii="Verdana" w:hAnsi="Verdana" w:cstheme="minorHAnsi"/>
          <w:spacing w:val="-2"/>
          <w:sz w:val="20"/>
          <w:szCs w:val="20"/>
        </w:rPr>
      </w:pPr>
      <w:r w:rsidRPr="004B3720">
        <w:rPr>
          <w:rFonts w:ascii="Verdana" w:hAnsi="Verdana" w:cstheme="minorHAnsi"/>
          <w:spacing w:val="-2"/>
          <w:sz w:val="20"/>
          <w:szCs w:val="20"/>
        </w:rPr>
        <w:t>zaopatrzenia dokumentacji projektowej w pisemne oświadczenie, że została wykonana zgodnie z niniejszą umową, przepisami techniczno-budowlanymi, normami oraz zasadami wiedzy technicznej, oraz że jest kompletna z punktu widzenia celu, któremu ma służyć;</w:t>
      </w:r>
    </w:p>
    <w:p w14:paraId="368E2F11" w14:textId="77777777" w:rsidR="004B3720" w:rsidRPr="004B3720" w:rsidRDefault="004B3720" w:rsidP="00C24E31">
      <w:pPr>
        <w:pStyle w:val="Akapitzlist"/>
        <w:numPr>
          <w:ilvl w:val="0"/>
          <w:numId w:val="55"/>
        </w:numPr>
        <w:suppressAutoHyphens/>
        <w:spacing w:line="240" w:lineRule="auto"/>
        <w:contextualSpacing/>
        <w:jc w:val="both"/>
        <w:rPr>
          <w:rFonts w:ascii="Verdana" w:hAnsi="Verdana" w:cstheme="minorHAnsi"/>
          <w:sz w:val="20"/>
          <w:szCs w:val="20"/>
        </w:rPr>
      </w:pPr>
      <w:r w:rsidRPr="004B3720">
        <w:rPr>
          <w:rFonts w:ascii="Verdana" w:hAnsi="Verdana" w:cstheme="minorHAnsi"/>
          <w:sz w:val="20"/>
          <w:szCs w:val="20"/>
        </w:rPr>
        <w:t>dokonania wszelkich koniecznych uzgodnień oraz uzyskania decyzji administracyjnych i pozwoleń;</w:t>
      </w:r>
    </w:p>
    <w:p w14:paraId="07B05FEB" w14:textId="77777777" w:rsidR="004B3720" w:rsidRPr="00067E34" w:rsidRDefault="004B3720" w:rsidP="00C24E31">
      <w:pPr>
        <w:pStyle w:val="Akapitzlist"/>
        <w:numPr>
          <w:ilvl w:val="0"/>
          <w:numId w:val="55"/>
        </w:numPr>
        <w:suppressAutoHyphens/>
        <w:spacing w:line="240" w:lineRule="auto"/>
        <w:contextualSpacing/>
        <w:jc w:val="both"/>
        <w:rPr>
          <w:rStyle w:val="Pogrubienie"/>
          <w:rFonts w:ascii="Verdana" w:hAnsi="Verdana" w:cstheme="minorHAnsi"/>
          <w:b w:val="0"/>
          <w:bCs w:val="0"/>
          <w:sz w:val="20"/>
          <w:szCs w:val="20"/>
        </w:rPr>
      </w:pPr>
      <w:r w:rsidRPr="00067E34">
        <w:rPr>
          <w:rStyle w:val="Pogrubienie"/>
          <w:rFonts w:ascii="Verdana" w:hAnsi="Verdana" w:cstheme="minorHAnsi"/>
          <w:b w:val="0"/>
          <w:bCs w:val="0"/>
          <w:sz w:val="20"/>
          <w:szCs w:val="20"/>
        </w:rPr>
        <w:t>wnoszenia korekt związanych z wnoszonymi uwagami przez Zamawiającego, aż do finalnego uzyskania akceptacji Zamawiającego.</w:t>
      </w:r>
    </w:p>
    <w:p w14:paraId="145C6B74" w14:textId="77777777"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udzieli odpowiedzi na pytania składane w trakcie procedury przetargowej na wykonanie robót budowlanych (w terminie do dwóch dni roboczych od dnia ich przekazania przez Zamawiającego drogą mailową lub faksową), które będą realizowane na podstawie dokumentacji projektowej będącej przedmiotem niniejszego zamówienia.</w:t>
      </w:r>
    </w:p>
    <w:p w14:paraId="3892F3A5" w14:textId="0C127461"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ponosi również odpowiedzialność za nienależyte wykonanie umowy. W szczególności</w:t>
      </w:r>
      <w:r w:rsidR="00067E34">
        <w:rPr>
          <w:rFonts w:ascii="Verdana" w:hAnsi="Verdana" w:cstheme="minorHAnsi"/>
          <w:sz w:val="20"/>
          <w:szCs w:val="20"/>
        </w:rPr>
        <w:t xml:space="preserve"> </w:t>
      </w:r>
      <w:r w:rsidRPr="004B3720">
        <w:rPr>
          <w:rFonts w:ascii="Verdana" w:hAnsi="Verdana" w:cstheme="minorHAnsi"/>
          <w:sz w:val="20"/>
          <w:szCs w:val="20"/>
        </w:rPr>
        <w:t>w przypadku, w którym w dokumentacji nie zostaną zaprojektowane prace, które zgodnie z wiedzą i sztuką winny zostać przewidziane. Wykonawca jest zobowiązany do zaprojektowania prac, przy jednoczesnym braku możliwości roszczenia o dodatkowe wynagrodzenie z tego tytułu.</w:t>
      </w:r>
    </w:p>
    <w:p w14:paraId="7899C4C0" w14:textId="77777777"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zobowiązuje się do uzyskania niezbędnych dokumentów wymaganych przez organy wydające decyzje w ramach wynagrodzenia, o którym mowa w § 9 ust.1.</w:t>
      </w:r>
    </w:p>
    <w:p w14:paraId="3E1DE25A" w14:textId="77777777"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zobowiązuje się do nieodpłatnego wniesienia zmian w dokumentacji</w:t>
      </w:r>
      <w:r w:rsidRPr="004B3720">
        <w:rPr>
          <w:rStyle w:val="Pogrubienie"/>
          <w:rFonts w:ascii="Verdana" w:hAnsi="Verdana" w:cstheme="minorHAnsi"/>
          <w:sz w:val="20"/>
          <w:szCs w:val="20"/>
        </w:rPr>
        <w:t xml:space="preserve"> </w:t>
      </w:r>
      <w:r w:rsidRPr="004B3720">
        <w:rPr>
          <w:rFonts w:ascii="Verdana" w:hAnsi="Verdana" w:cstheme="minorHAnsi"/>
          <w:sz w:val="20"/>
          <w:szCs w:val="20"/>
        </w:rPr>
        <w:t>niezbędnej do uzyskania decyzji o pozwoleniu na budowę wymaganych przez właściwe organy oraz na wniosek Zamawiającego lub wykonawcy robót budowlanych.</w:t>
      </w:r>
    </w:p>
    <w:p w14:paraId="1B81600D" w14:textId="77777777"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będzie występował w imieniu Zamawiającego do organów wydających decyzje na podstawie stosownego pełnomocnictwa.</w:t>
      </w:r>
    </w:p>
    <w:p w14:paraId="4D4EA5E4" w14:textId="0A34CF6E"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Wykonawca dostarczy Zamawiającemu dokumentację z oryginałami wszystkich wymaganych przepisami uzgodnień, opinii, pozwoleń i decyzji w 3 egzemplarzach w wersji papierowej oraz w 1 egzemplarzu zapisany na trwałym nośniku danych (CD, DVD, pendrive)</w:t>
      </w:r>
    </w:p>
    <w:p w14:paraId="5D3F0D7E" w14:textId="77777777"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Zamawiający przekaże Wykonawcy wszelkie wytyczne oraz dokumenty niezbędne do realizacji przedmiotu umowy będące w jego posiadaniu.</w:t>
      </w:r>
    </w:p>
    <w:p w14:paraId="56F589AB" w14:textId="274984CE" w:rsidR="004B3720" w:rsidRPr="004B3720" w:rsidRDefault="004B3720" w:rsidP="00C24E31">
      <w:pPr>
        <w:numPr>
          <w:ilvl w:val="0"/>
          <w:numId w:val="55"/>
        </w:numPr>
        <w:suppressAutoHyphens/>
        <w:ind w:left="357" w:hanging="357"/>
        <w:contextualSpacing/>
        <w:jc w:val="both"/>
        <w:rPr>
          <w:rFonts w:ascii="Verdana" w:hAnsi="Verdana" w:cstheme="minorHAnsi"/>
          <w:sz w:val="20"/>
          <w:szCs w:val="20"/>
        </w:rPr>
      </w:pPr>
      <w:r w:rsidRPr="004B3720">
        <w:rPr>
          <w:rFonts w:ascii="Verdana" w:hAnsi="Verdana" w:cstheme="minorHAnsi"/>
          <w:sz w:val="20"/>
          <w:szCs w:val="20"/>
        </w:rPr>
        <w:t>W zakresie realizacji nadzoru autorskiego wynikającego z art. 20 ust. 1 pkt 4 ustawy z</w:t>
      </w:r>
      <w:r w:rsidR="00067E34">
        <w:rPr>
          <w:rFonts w:ascii="Verdana" w:hAnsi="Verdana" w:cstheme="minorHAnsi"/>
          <w:sz w:val="20"/>
          <w:szCs w:val="20"/>
        </w:rPr>
        <w:t> </w:t>
      </w:r>
      <w:r w:rsidRPr="004B3720">
        <w:rPr>
          <w:rFonts w:ascii="Verdana" w:hAnsi="Verdana" w:cstheme="minorHAnsi"/>
          <w:sz w:val="20"/>
          <w:szCs w:val="20"/>
        </w:rPr>
        <w:t xml:space="preserve">dnia 7 lipca 1994 r. - Prawo budowlane (Dz. U. z 2021 r. poz. 2351, z </w:t>
      </w:r>
      <w:proofErr w:type="spellStart"/>
      <w:r w:rsidRPr="004B3720">
        <w:rPr>
          <w:rFonts w:ascii="Verdana" w:hAnsi="Verdana" w:cstheme="minorHAnsi"/>
          <w:sz w:val="20"/>
          <w:szCs w:val="20"/>
        </w:rPr>
        <w:t>późn</w:t>
      </w:r>
      <w:proofErr w:type="spellEnd"/>
      <w:r w:rsidRPr="004B3720">
        <w:rPr>
          <w:rFonts w:ascii="Verdana" w:hAnsi="Verdana" w:cstheme="minorHAnsi"/>
          <w:sz w:val="20"/>
          <w:szCs w:val="20"/>
        </w:rPr>
        <w:t xml:space="preserve">. zm.), Wykonawca zobowiązuje się w szczególności do: </w:t>
      </w:r>
    </w:p>
    <w:p w14:paraId="24AF385E" w14:textId="77777777" w:rsidR="004B3720" w:rsidRPr="004B3720" w:rsidRDefault="004B3720" w:rsidP="00C24E31">
      <w:pPr>
        <w:numPr>
          <w:ilvl w:val="0"/>
          <w:numId w:val="54"/>
        </w:numPr>
        <w:contextualSpacing/>
        <w:jc w:val="both"/>
        <w:rPr>
          <w:rFonts w:ascii="Verdana" w:hAnsi="Verdana" w:cstheme="minorHAnsi"/>
          <w:sz w:val="20"/>
          <w:szCs w:val="20"/>
        </w:rPr>
      </w:pPr>
      <w:r w:rsidRPr="004B3720">
        <w:rPr>
          <w:rFonts w:ascii="Verdana" w:hAnsi="Verdana" w:cstheme="minorHAnsi"/>
          <w:sz w:val="20"/>
          <w:szCs w:val="20"/>
        </w:rPr>
        <w:t xml:space="preserve">stwierdzania w toku wykonywania robót budowlanych zgodności realizacji z projektem, </w:t>
      </w:r>
    </w:p>
    <w:p w14:paraId="7112406B" w14:textId="77777777" w:rsidR="004B3720" w:rsidRPr="004B3720" w:rsidRDefault="004B3720" w:rsidP="00C24E31">
      <w:pPr>
        <w:numPr>
          <w:ilvl w:val="0"/>
          <w:numId w:val="54"/>
        </w:numPr>
        <w:contextualSpacing/>
        <w:jc w:val="both"/>
        <w:rPr>
          <w:rFonts w:ascii="Verdana" w:hAnsi="Verdana" w:cstheme="minorHAnsi"/>
          <w:sz w:val="20"/>
          <w:szCs w:val="20"/>
        </w:rPr>
      </w:pPr>
      <w:r w:rsidRPr="004B3720">
        <w:rPr>
          <w:rFonts w:ascii="Verdana" w:hAnsi="Verdana" w:cstheme="minorHAnsi"/>
          <w:sz w:val="20"/>
          <w:szCs w:val="20"/>
        </w:rPr>
        <w:t xml:space="preserve">uzgadniania możliwości wprowadzenia rozwiązań zamiennych w stosunku do przewidzianych w projekcie, zgłoszonych przez kierownika budowy lub inspektora nadzoru inwestorskiego, </w:t>
      </w:r>
    </w:p>
    <w:p w14:paraId="643E33A4" w14:textId="12237EEB" w:rsidR="004B3720" w:rsidRPr="004B3720" w:rsidRDefault="004B3720" w:rsidP="00C24E31">
      <w:pPr>
        <w:numPr>
          <w:ilvl w:val="0"/>
          <w:numId w:val="54"/>
        </w:numPr>
        <w:tabs>
          <w:tab w:val="num" w:pos="720"/>
        </w:tabs>
        <w:ind w:left="709" w:hanging="273"/>
        <w:contextualSpacing/>
        <w:jc w:val="both"/>
        <w:rPr>
          <w:rFonts w:ascii="Verdana" w:hAnsi="Verdana" w:cstheme="minorHAnsi"/>
          <w:spacing w:val="-2"/>
          <w:sz w:val="20"/>
          <w:szCs w:val="20"/>
        </w:rPr>
      </w:pPr>
      <w:r w:rsidRPr="004B3720">
        <w:rPr>
          <w:rFonts w:ascii="Verdana" w:hAnsi="Verdana" w:cstheme="minorHAnsi"/>
          <w:spacing w:val="-2"/>
          <w:sz w:val="20"/>
          <w:szCs w:val="20"/>
        </w:rPr>
        <w:lastRenderedPageBreak/>
        <w:t>wyjaśnienia wątpliwości do dokumentacji i zawartych w niej rozwiązań, udział w</w:t>
      </w:r>
      <w:r w:rsidR="00067E34">
        <w:rPr>
          <w:rFonts w:ascii="Verdana" w:hAnsi="Verdana" w:cstheme="minorHAnsi"/>
          <w:spacing w:val="-2"/>
          <w:sz w:val="20"/>
          <w:szCs w:val="20"/>
        </w:rPr>
        <w:t> </w:t>
      </w:r>
      <w:r w:rsidRPr="004B3720">
        <w:rPr>
          <w:rFonts w:ascii="Verdana" w:hAnsi="Verdana" w:cstheme="minorHAnsi"/>
          <w:spacing w:val="-2"/>
          <w:sz w:val="20"/>
          <w:szCs w:val="20"/>
        </w:rPr>
        <w:t xml:space="preserve">komisjach i naradach technicznych organizowanych przez Zamawiającego lub wykonawcę robót budowlanych, </w:t>
      </w:r>
    </w:p>
    <w:p w14:paraId="415014A3" w14:textId="77777777" w:rsidR="004B3720" w:rsidRPr="004B3720" w:rsidRDefault="004B3720" w:rsidP="00C24E31">
      <w:pPr>
        <w:numPr>
          <w:ilvl w:val="0"/>
          <w:numId w:val="54"/>
        </w:numPr>
        <w:tabs>
          <w:tab w:val="num" w:pos="720"/>
        </w:tabs>
        <w:ind w:left="709" w:hanging="273"/>
        <w:contextualSpacing/>
        <w:jc w:val="both"/>
        <w:rPr>
          <w:rFonts w:ascii="Verdana" w:hAnsi="Verdana" w:cstheme="minorHAnsi"/>
          <w:sz w:val="20"/>
          <w:szCs w:val="20"/>
        </w:rPr>
      </w:pPr>
      <w:r w:rsidRPr="004B3720">
        <w:rPr>
          <w:rFonts w:ascii="Verdana" w:hAnsi="Verdana" w:cstheme="minorHAnsi"/>
          <w:sz w:val="20"/>
          <w:szCs w:val="20"/>
        </w:rPr>
        <w:t>dokonywania zmian w dokumentacji lub jej aktualizacji na wniosek Zamawiającego lub wykonawcy robót budowlanych za zgodą Zamawiającego.</w:t>
      </w:r>
    </w:p>
    <w:p w14:paraId="383486EF" w14:textId="4D23639E" w:rsidR="004B3720" w:rsidRPr="004B3720" w:rsidRDefault="004B3720" w:rsidP="00C24E31">
      <w:pPr>
        <w:pStyle w:val="NormalnyWeb"/>
        <w:numPr>
          <w:ilvl w:val="0"/>
          <w:numId w:val="55"/>
        </w:numPr>
        <w:spacing w:before="0" w:beforeAutospacing="0" w:after="0" w:afterAutospacing="0"/>
        <w:ind w:left="426"/>
        <w:contextualSpacing/>
        <w:rPr>
          <w:rFonts w:ascii="Verdana" w:hAnsi="Verdana" w:cstheme="minorHAnsi"/>
        </w:rPr>
      </w:pPr>
      <w:r w:rsidRPr="004B3720">
        <w:rPr>
          <w:rFonts w:ascii="Verdana" w:hAnsi="Verdana" w:cstheme="minorHAnsi"/>
        </w:rPr>
        <w:t>Wykonawca ponosi odpowiedzialność za wszelkie błędy w projektowaniu (w szczególności błędy w sztuce), w szczególności skutkujące koniecznością wykonania dodatkowych prac celem należytego wykonania świadczenia Wykonawcy na podstawie niniejszej umowy, zgodnie z jej postanowieniami oraz celem zamierzonym przez Strony. Odpowiedzialność Wykonawcy polega w szczególności na tym, iż jest on zobowiązany do usunięcia błędu i</w:t>
      </w:r>
      <w:r w:rsidR="00067E34">
        <w:rPr>
          <w:rFonts w:ascii="Verdana" w:hAnsi="Verdana" w:cstheme="minorHAnsi"/>
        </w:rPr>
        <w:t> </w:t>
      </w:r>
      <w:r w:rsidRPr="004B3720">
        <w:rPr>
          <w:rFonts w:ascii="Verdana" w:hAnsi="Verdana" w:cstheme="minorHAnsi"/>
        </w:rPr>
        <w:t>jego skutków, a za podjęte konieczne działania nie należy mu się wynagrodzenie. W</w:t>
      </w:r>
      <w:r w:rsidR="00067E34">
        <w:rPr>
          <w:rFonts w:ascii="Verdana" w:hAnsi="Verdana" w:cstheme="minorHAnsi"/>
        </w:rPr>
        <w:t> </w:t>
      </w:r>
      <w:r w:rsidRPr="004B3720">
        <w:rPr>
          <w:rFonts w:ascii="Verdana" w:hAnsi="Verdana" w:cstheme="minorHAnsi"/>
        </w:rPr>
        <w:t>przypadku braku odpowiedzi  Wykonawcy na wezwania Zamawiającego do usunięcia błędów w projektowaniu, Zamawiający jest uprawniony do zlecenia osobie trzeciej wszelkich czynności niezbędnych do usunięcia błędu lub jego skutków na koszt i ryzyko Wykonawcy.</w:t>
      </w:r>
    </w:p>
    <w:p w14:paraId="0FE41C17" w14:textId="77777777" w:rsidR="00067E34" w:rsidRDefault="00067E34" w:rsidP="00A31334">
      <w:pPr>
        <w:contextualSpacing/>
        <w:jc w:val="center"/>
        <w:rPr>
          <w:rFonts w:ascii="Verdana" w:hAnsi="Verdana" w:cstheme="minorHAnsi"/>
          <w:b/>
          <w:bCs/>
          <w:sz w:val="20"/>
          <w:szCs w:val="20"/>
        </w:rPr>
      </w:pPr>
    </w:p>
    <w:p w14:paraId="522950DF" w14:textId="76C8C96C" w:rsidR="004B3720" w:rsidRPr="004B3720" w:rsidRDefault="004B3720" w:rsidP="00A31334">
      <w:pPr>
        <w:contextualSpacing/>
        <w:jc w:val="center"/>
        <w:rPr>
          <w:rFonts w:ascii="Verdana" w:hAnsi="Verdana" w:cstheme="minorHAnsi"/>
          <w:b/>
          <w:bCs/>
          <w:sz w:val="20"/>
          <w:szCs w:val="20"/>
        </w:rPr>
      </w:pPr>
      <w:r w:rsidRPr="004B3720">
        <w:rPr>
          <w:rFonts w:ascii="Verdana" w:hAnsi="Verdana" w:cstheme="minorHAnsi"/>
          <w:b/>
          <w:bCs/>
          <w:sz w:val="20"/>
          <w:szCs w:val="20"/>
        </w:rPr>
        <w:t>Odbiór przedmiotu umowy</w:t>
      </w:r>
    </w:p>
    <w:p w14:paraId="161050E2" w14:textId="77777777" w:rsidR="004B3720" w:rsidRPr="004B3720" w:rsidRDefault="004B3720" w:rsidP="00A31334">
      <w:pPr>
        <w:contextualSpacing/>
        <w:jc w:val="center"/>
        <w:rPr>
          <w:rFonts w:ascii="Verdana" w:hAnsi="Verdana" w:cstheme="minorHAnsi"/>
          <w:b/>
          <w:bCs/>
          <w:sz w:val="20"/>
          <w:szCs w:val="20"/>
        </w:rPr>
      </w:pPr>
      <w:r w:rsidRPr="004B3720">
        <w:rPr>
          <w:rFonts w:ascii="Verdana" w:hAnsi="Verdana" w:cstheme="minorHAnsi"/>
          <w:b/>
          <w:bCs/>
          <w:sz w:val="20"/>
          <w:szCs w:val="20"/>
        </w:rPr>
        <w:t>§ 8</w:t>
      </w:r>
    </w:p>
    <w:p w14:paraId="1BAA4E41" w14:textId="77777777" w:rsid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4B3720">
        <w:rPr>
          <w:rFonts w:ascii="Verdana" w:hAnsi="Verdana" w:cstheme="minorHAnsi"/>
        </w:rPr>
        <w:t>Z przekazania dokumentacji zostanie sporządzony przez Wykonawcę protokół przekazania podpisany przez Wykonawcę i Zamawiającego wraz z kompletną dokumentacją projektową. Wykonawca winien dostarczyć wszelką dokumentację, którą zobowiązany był wykonać w ramach zamówienia, w celu sprawdzenia przez Zamawiającego złożonej dokumentacji i wniesienie ewentualnych uwag.</w:t>
      </w:r>
    </w:p>
    <w:p w14:paraId="735E31D4" w14:textId="701974FF" w:rsidR="004B3720" w:rsidRP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067E34">
        <w:rPr>
          <w:rFonts w:ascii="Verdana" w:hAnsi="Verdana" w:cstheme="minorHAnsi"/>
        </w:rPr>
        <w:t>Protokół, o którym mowa w ust. 1, powinien zawierać w szczególności:</w:t>
      </w:r>
    </w:p>
    <w:p w14:paraId="7FAA991C" w14:textId="0CF8177C" w:rsidR="004B3720" w:rsidRPr="004B3720" w:rsidRDefault="004B3720" w:rsidP="00C24E31">
      <w:pPr>
        <w:pStyle w:val="NormalnyWeb"/>
        <w:numPr>
          <w:ilvl w:val="0"/>
          <w:numId w:val="57"/>
        </w:numPr>
        <w:spacing w:before="0" w:beforeAutospacing="0" w:after="0" w:afterAutospacing="0"/>
        <w:contextualSpacing/>
        <w:rPr>
          <w:rFonts w:ascii="Verdana" w:hAnsi="Verdana" w:cstheme="minorHAnsi"/>
        </w:rPr>
      </w:pPr>
      <w:r w:rsidRPr="004B3720">
        <w:rPr>
          <w:rFonts w:ascii="Verdana" w:hAnsi="Verdana" w:cstheme="minorHAnsi"/>
        </w:rPr>
        <w:t>przekazującego oraz datę i miejsce przekazania,</w:t>
      </w:r>
    </w:p>
    <w:p w14:paraId="4EC0B431" w14:textId="19E50081" w:rsidR="004B3720" w:rsidRPr="004B3720" w:rsidRDefault="004B3720" w:rsidP="00C24E31">
      <w:pPr>
        <w:pStyle w:val="NormalnyWeb"/>
        <w:numPr>
          <w:ilvl w:val="0"/>
          <w:numId w:val="57"/>
        </w:numPr>
        <w:spacing w:before="0" w:beforeAutospacing="0" w:after="0" w:afterAutospacing="0"/>
        <w:contextualSpacing/>
        <w:rPr>
          <w:rFonts w:ascii="Verdana" w:hAnsi="Verdana" w:cstheme="minorHAnsi"/>
        </w:rPr>
      </w:pPr>
      <w:r w:rsidRPr="004B3720">
        <w:rPr>
          <w:rFonts w:ascii="Verdana" w:hAnsi="Verdana" w:cstheme="minorHAnsi"/>
        </w:rPr>
        <w:t>odbierającego,</w:t>
      </w:r>
    </w:p>
    <w:p w14:paraId="51CDA0BA" w14:textId="1F533557" w:rsidR="004B3720" w:rsidRPr="004B3720" w:rsidRDefault="004B3720" w:rsidP="00C24E31">
      <w:pPr>
        <w:pStyle w:val="NormalnyWeb"/>
        <w:numPr>
          <w:ilvl w:val="0"/>
          <w:numId w:val="57"/>
        </w:numPr>
        <w:spacing w:before="0" w:beforeAutospacing="0" w:after="0" w:afterAutospacing="0"/>
        <w:contextualSpacing/>
        <w:rPr>
          <w:rFonts w:ascii="Verdana" w:hAnsi="Verdana" w:cstheme="minorHAnsi"/>
        </w:rPr>
      </w:pPr>
      <w:r w:rsidRPr="004B3720">
        <w:rPr>
          <w:rFonts w:ascii="Verdana" w:hAnsi="Verdana" w:cstheme="minorHAnsi"/>
        </w:rPr>
        <w:t>szczegółowy wykaz przekazanej dokumentacji,</w:t>
      </w:r>
    </w:p>
    <w:p w14:paraId="589BF31C" w14:textId="5A7DEFBD" w:rsidR="004B3720" w:rsidRPr="004B3720" w:rsidRDefault="004B3720" w:rsidP="00C24E31">
      <w:pPr>
        <w:pStyle w:val="NormalnyWeb"/>
        <w:numPr>
          <w:ilvl w:val="0"/>
          <w:numId w:val="57"/>
        </w:numPr>
        <w:spacing w:before="0" w:beforeAutospacing="0" w:after="0" w:afterAutospacing="0"/>
        <w:contextualSpacing/>
        <w:rPr>
          <w:rFonts w:ascii="Verdana" w:hAnsi="Verdana" w:cstheme="minorHAnsi"/>
        </w:rPr>
      </w:pPr>
      <w:r w:rsidRPr="004B3720">
        <w:rPr>
          <w:rFonts w:ascii="Verdana" w:hAnsi="Verdana" w:cstheme="minorHAnsi"/>
        </w:rPr>
        <w:t>oświadczenie Wykonawcy o kompletności dokumentacji.</w:t>
      </w:r>
    </w:p>
    <w:p w14:paraId="73221C25" w14:textId="77777777" w:rsid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4B3720">
        <w:rPr>
          <w:rFonts w:ascii="Verdana" w:hAnsi="Verdana" w:cstheme="minorHAnsi"/>
        </w:rPr>
        <w:t>Zamawiający ma prawo odmówić podpisania protokołu przekazania w przypadku ujawnienia istotnych wad lub niekompletności przekazywanej dokumentacji</w:t>
      </w:r>
      <w:r w:rsidR="00067E34">
        <w:rPr>
          <w:rFonts w:ascii="Verdana" w:hAnsi="Verdana" w:cstheme="minorHAnsi"/>
        </w:rPr>
        <w:t>.</w:t>
      </w:r>
    </w:p>
    <w:p w14:paraId="2BCD9F83" w14:textId="77777777" w:rsid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067E34">
        <w:rPr>
          <w:rFonts w:ascii="Verdana" w:hAnsi="Verdana" w:cstheme="minorHAnsi"/>
        </w:rPr>
        <w:t xml:space="preserve">Wyłącznie podpisany protokół przekazania dokumentacji bez zastrzeżeń przez Wykonawcę </w:t>
      </w:r>
      <w:r w:rsidRPr="00067E34">
        <w:rPr>
          <w:rFonts w:ascii="Verdana" w:hAnsi="Verdana" w:cstheme="minorHAnsi"/>
        </w:rPr>
        <w:br/>
        <w:t>i przedstawicieli wskazanych przez Zamawiającego, stanowi podstawę do wystawienia przez Wykonawcę faktury vat, o której mowa w § 9 ust. 6.</w:t>
      </w:r>
    </w:p>
    <w:p w14:paraId="7332C06A" w14:textId="77777777" w:rsid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067E34">
        <w:rPr>
          <w:rFonts w:ascii="Verdana" w:hAnsi="Verdana" w:cstheme="minorHAnsi"/>
        </w:rPr>
        <w:t xml:space="preserve">Jeżeli wady lub braki przedmiotu umowy ujawnią się po dokonaniu odbioru Wykonawca ma obowiązek w ciągu 14 dni uzupełnić dokumentację projektową. </w:t>
      </w:r>
    </w:p>
    <w:p w14:paraId="472A9C10" w14:textId="676961B2" w:rsidR="004B3720" w:rsidRPr="00067E34" w:rsidRDefault="004B3720" w:rsidP="00C24E31">
      <w:pPr>
        <w:pStyle w:val="NormalnyWeb"/>
        <w:numPr>
          <w:ilvl w:val="0"/>
          <w:numId w:val="56"/>
        </w:numPr>
        <w:spacing w:before="0" w:beforeAutospacing="0" w:after="0" w:afterAutospacing="0"/>
        <w:ind w:left="284" w:hanging="284"/>
        <w:contextualSpacing/>
        <w:rPr>
          <w:rFonts w:ascii="Verdana" w:hAnsi="Verdana" w:cstheme="minorHAnsi"/>
        </w:rPr>
      </w:pPr>
      <w:r w:rsidRPr="00067E34">
        <w:rPr>
          <w:rFonts w:ascii="Verdana" w:hAnsi="Verdana" w:cstheme="minorHAnsi"/>
        </w:rPr>
        <w:t>Po usunięciu ewentualnych wad stwierdzonych podczas odbioru dokumentacji, zgodnie z</w:t>
      </w:r>
      <w:r w:rsidR="00067E34">
        <w:rPr>
          <w:rFonts w:ascii="Verdana" w:hAnsi="Verdana" w:cstheme="minorHAnsi"/>
        </w:rPr>
        <w:t> </w:t>
      </w:r>
      <w:r w:rsidRPr="00067E34">
        <w:rPr>
          <w:rFonts w:ascii="Verdana" w:hAnsi="Verdana" w:cstheme="minorHAnsi"/>
        </w:rPr>
        <w:t>ust. 3, Strony przystąpią do sporządzenia kolejnego przekazania, zgodnie z określonymi ww. zasadami.</w:t>
      </w:r>
    </w:p>
    <w:p w14:paraId="48B1DBFE" w14:textId="77777777" w:rsidR="004B3720" w:rsidRPr="004B3720" w:rsidRDefault="004B3720" w:rsidP="00A31334">
      <w:pPr>
        <w:contextualSpacing/>
        <w:rPr>
          <w:rFonts w:ascii="Verdana" w:eastAsia="Calibri" w:hAnsi="Verdana" w:cstheme="minorHAnsi"/>
          <w:sz w:val="20"/>
          <w:szCs w:val="20"/>
          <w:lang w:eastAsia="en-US"/>
        </w:rPr>
      </w:pPr>
    </w:p>
    <w:p w14:paraId="6A51725E" w14:textId="77777777" w:rsidR="004B3720" w:rsidRPr="004B3720" w:rsidRDefault="004B3720" w:rsidP="00A31334">
      <w:pPr>
        <w:tabs>
          <w:tab w:val="left" w:pos="426"/>
        </w:tabs>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Wynagrodzenie za przedmiot umowy</w:t>
      </w:r>
    </w:p>
    <w:p w14:paraId="519D6AD8"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9.</w:t>
      </w:r>
    </w:p>
    <w:p w14:paraId="665615ED"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bookmarkStart w:id="20" w:name="_Hlk94258061"/>
      <w:r w:rsidRPr="00067E34">
        <w:rPr>
          <w:rFonts w:ascii="Verdana" w:eastAsia="Calibri" w:hAnsi="Verdana" w:cstheme="minorHAnsi"/>
          <w:sz w:val="20"/>
          <w:szCs w:val="20"/>
        </w:rPr>
        <w:t xml:space="preserve">Za prawidłowe wykonanie przedmiotu umowy </w:t>
      </w:r>
      <w:bookmarkStart w:id="21" w:name="_Hlk75185790"/>
      <w:r w:rsidRPr="00067E34">
        <w:rPr>
          <w:rFonts w:ascii="Verdana" w:eastAsia="Calibri" w:hAnsi="Verdana" w:cstheme="minorHAnsi"/>
          <w:sz w:val="20"/>
          <w:szCs w:val="20"/>
        </w:rPr>
        <w:t xml:space="preserve">określonego w § 1 ust. 1 </w:t>
      </w:r>
      <w:bookmarkEnd w:id="21"/>
      <w:r w:rsidRPr="00067E34">
        <w:rPr>
          <w:rFonts w:ascii="Verdana" w:eastAsia="Calibri" w:hAnsi="Verdana" w:cstheme="minorHAnsi"/>
          <w:sz w:val="20"/>
          <w:szCs w:val="20"/>
        </w:rPr>
        <w:t xml:space="preserve">Wykonawcy przysługuje łączne wynagrodzenie ryczałtowe w wysokości </w:t>
      </w:r>
      <w:r w:rsidRPr="00067E34">
        <w:rPr>
          <w:rFonts w:ascii="Verdana" w:eastAsia="TTE23B5968t00" w:hAnsi="Verdana" w:cstheme="minorHAnsi"/>
          <w:sz w:val="20"/>
          <w:szCs w:val="20"/>
          <w:lang w:eastAsia="zh-CN"/>
        </w:rPr>
        <w:t>brutto…………………………………….złotych,</w:t>
      </w:r>
      <w:r w:rsidR="00067E34" w:rsidRPr="00067E34">
        <w:rPr>
          <w:rFonts w:ascii="Verdana" w:eastAsia="TTE23B5968t00" w:hAnsi="Verdana" w:cstheme="minorHAnsi"/>
          <w:sz w:val="20"/>
          <w:szCs w:val="20"/>
          <w:lang w:eastAsia="zh-CN"/>
        </w:rPr>
        <w:t xml:space="preserve"> </w:t>
      </w:r>
      <w:r w:rsidRPr="00067E34">
        <w:rPr>
          <w:rFonts w:ascii="Verdana" w:eastAsia="TTE23B5968t00" w:hAnsi="Verdana" w:cstheme="minorHAnsi"/>
          <w:sz w:val="20"/>
          <w:szCs w:val="20"/>
          <w:lang w:eastAsia="zh-CN"/>
        </w:rPr>
        <w:t>(słownie: ………………………………….……………../100zł), w tym podatek VAT</w:t>
      </w:r>
      <w:r w:rsidRPr="00067E34">
        <w:rPr>
          <w:rFonts w:ascii="Verdana" w:hAnsi="Verdana" w:cstheme="minorHAnsi"/>
          <w:color w:val="00000A"/>
          <w:sz w:val="20"/>
          <w:szCs w:val="20"/>
        </w:rPr>
        <w:t>23%</w:t>
      </w:r>
      <w:r w:rsidRPr="00067E34">
        <w:rPr>
          <w:rFonts w:ascii="Verdana" w:hAnsi="Verdana" w:cstheme="minorHAnsi"/>
          <w:color w:val="00000A"/>
          <w:spacing w:val="5"/>
          <w:sz w:val="20"/>
          <w:szCs w:val="20"/>
        </w:rPr>
        <w:t xml:space="preserve"> </w:t>
      </w:r>
      <w:r w:rsidRPr="00067E34">
        <w:rPr>
          <w:rFonts w:ascii="Verdana" w:hAnsi="Verdana" w:cstheme="minorHAnsi"/>
          <w:color w:val="00000A"/>
          <w:sz w:val="20"/>
          <w:szCs w:val="20"/>
        </w:rPr>
        <w:t>w</w:t>
      </w:r>
      <w:r w:rsidRPr="00067E34">
        <w:rPr>
          <w:rFonts w:ascii="Verdana" w:hAnsi="Verdana" w:cstheme="minorHAnsi"/>
          <w:color w:val="00000A"/>
          <w:spacing w:val="6"/>
          <w:sz w:val="20"/>
          <w:szCs w:val="20"/>
        </w:rPr>
        <w:t xml:space="preserve"> </w:t>
      </w:r>
      <w:r w:rsidRPr="00067E34">
        <w:rPr>
          <w:rFonts w:ascii="Verdana" w:hAnsi="Verdana" w:cstheme="minorHAnsi"/>
          <w:color w:val="00000A"/>
          <w:sz w:val="20"/>
          <w:szCs w:val="20"/>
        </w:rPr>
        <w:t>wysokości:</w:t>
      </w:r>
      <w:r w:rsidRPr="00067E34">
        <w:rPr>
          <w:rFonts w:ascii="Verdana" w:hAnsi="Verdana" w:cstheme="minorHAnsi"/>
          <w:sz w:val="20"/>
          <w:szCs w:val="20"/>
        </w:rPr>
        <w:t xml:space="preserve"> </w:t>
      </w:r>
      <w:r w:rsidRPr="00067E34">
        <w:rPr>
          <w:rFonts w:ascii="Verdana" w:hAnsi="Verdana" w:cstheme="minorHAnsi"/>
          <w:color w:val="00000A"/>
          <w:sz w:val="20"/>
          <w:szCs w:val="20"/>
        </w:rPr>
        <w:t>……………</w:t>
      </w:r>
      <w:r w:rsidRPr="00067E34">
        <w:rPr>
          <w:rFonts w:ascii="Verdana" w:eastAsia="TTE23B5968t00" w:hAnsi="Verdana" w:cstheme="minorHAnsi"/>
          <w:sz w:val="20"/>
          <w:szCs w:val="20"/>
          <w:lang w:eastAsia="zh-CN"/>
        </w:rPr>
        <w:t>…………………….…</w:t>
      </w:r>
      <w:r w:rsidRPr="00067E34">
        <w:rPr>
          <w:rFonts w:ascii="Verdana" w:hAnsi="Verdana" w:cstheme="minorHAnsi"/>
          <w:color w:val="00000A"/>
          <w:sz w:val="20"/>
          <w:szCs w:val="20"/>
        </w:rPr>
        <w:t>zł</w:t>
      </w:r>
      <w:r w:rsidRPr="00067E34">
        <w:rPr>
          <w:rFonts w:ascii="Verdana" w:hAnsi="Verdana" w:cstheme="minorHAnsi"/>
          <w:color w:val="00000A"/>
          <w:spacing w:val="30"/>
          <w:sz w:val="20"/>
          <w:szCs w:val="20"/>
        </w:rPr>
        <w:t xml:space="preserve"> </w:t>
      </w:r>
      <w:r w:rsidRPr="00067E34">
        <w:rPr>
          <w:rFonts w:ascii="Verdana" w:hAnsi="Verdana" w:cstheme="minorHAnsi"/>
          <w:color w:val="00000A"/>
          <w:sz w:val="20"/>
          <w:szCs w:val="20"/>
        </w:rPr>
        <w:t xml:space="preserve">(słownie: </w:t>
      </w:r>
      <w:r w:rsidRPr="00067E34">
        <w:rPr>
          <w:rFonts w:ascii="Verdana" w:hAnsi="Verdana" w:cstheme="minorHAnsi"/>
          <w:color w:val="00000A"/>
          <w:w w:val="105"/>
          <w:sz w:val="20"/>
          <w:szCs w:val="20"/>
        </w:rPr>
        <w:t>………………………………………………………./100zł),</w:t>
      </w:r>
      <w:r w:rsidRPr="00067E34">
        <w:rPr>
          <w:rFonts w:ascii="Verdana" w:hAnsi="Verdana" w:cstheme="minorHAnsi"/>
          <w:color w:val="00000A"/>
          <w:spacing w:val="-9"/>
          <w:w w:val="105"/>
          <w:sz w:val="20"/>
          <w:szCs w:val="20"/>
        </w:rPr>
        <w:t xml:space="preserve"> </w:t>
      </w:r>
      <w:r w:rsidRPr="00067E34">
        <w:rPr>
          <w:rFonts w:ascii="Verdana" w:hAnsi="Verdana" w:cstheme="minorHAnsi"/>
          <w:color w:val="00000A"/>
          <w:w w:val="105"/>
          <w:sz w:val="20"/>
          <w:szCs w:val="20"/>
        </w:rPr>
        <w:t>co</w:t>
      </w:r>
      <w:r w:rsidRPr="00067E34">
        <w:rPr>
          <w:rFonts w:ascii="Verdana" w:hAnsi="Verdana" w:cstheme="minorHAnsi"/>
          <w:color w:val="00000A"/>
          <w:spacing w:val="-8"/>
          <w:w w:val="105"/>
          <w:sz w:val="20"/>
          <w:szCs w:val="20"/>
        </w:rPr>
        <w:t xml:space="preserve"> </w:t>
      </w:r>
      <w:r w:rsidRPr="00067E34">
        <w:rPr>
          <w:rFonts w:ascii="Verdana" w:hAnsi="Verdana" w:cstheme="minorHAnsi"/>
          <w:color w:val="00000A"/>
          <w:w w:val="105"/>
          <w:sz w:val="20"/>
          <w:szCs w:val="20"/>
        </w:rPr>
        <w:t>daje</w:t>
      </w:r>
      <w:r w:rsidRPr="00067E34">
        <w:rPr>
          <w:rFonts w:ascii="Verdana" w:hAnsi="Verdana" w:cstheme="minorHAnsi"/>
          <w:color w:val="00000A"/>
          <w:spacing w:val="-11"/>
          <w:w w:val="105"/>
          <w:sz w:val="20"/>
          <w:szCs w:val="20"/>
        </w:rPr>
        <w:t xml:space="preserve"> </w:t>
      </w:r>
      <w:r w:rsidRPr="00067E34">
        <w:rPr>
          <w:rFonts w:ascii="Verdana" w:hAnsi="Verdana" w:cstheme="minorHAnsi"/>
          <w:color w:val="00000A"/>
          <w:w w:val="105"/>
          <w:sz w:val="20"/>
          <w:szCs w:val="20"/>
        </w:rPr>
        <w:t>wartość</w:t>
      </w:r>
      <w:r w:rsidRPr="00067E34">
        <w:rPr>
          <w:rFonts w:ascii="Verdana" w:hAnsi="Verdana" w:cstheme="minorHAnsi"/>
          <w:color w:val="00000A"/>
          <w:spacing w:val="-8"/>
          <w:w w:val="105"/>
          <w:sz w:val="20"/>
          <w:szCs w:val="20"/>
        </w:rPr>
        <w:t xml:space="preserve"> </w:t>
      </w:r>
      <w:r w:rsidRPr="00067E34">
        <w:rPr>
          <w:rFonts w:ascii="Verdana" w:hAnsi="Verdana" w:cstheme="minorHAnsi"/>
          <w:color w:val="00000A"/>
          <w:w w:val="105"/>
          <w:sz w:val="20"/>
          <w:szCs w:val="20"/>
        </w:rPr>
        <w:t>netto: ………………………………</w:t>
      </w:r>
      <w:r w:rsidRPr="00067E34">
        <w:rPr>
          <w:rFonts w:ascii="Verdana" w:hAnsi="Verdana" w:cstheme="minorHAnsi"/>
          <w:color w:val="00000A"/>
          <w:spacing w:val="-6"/>
          <w:w w:val="105"/>
          <w:sz w:val="20"/>
          <w:szCs w:val="20"/>
        </w:rPr>
        <w:t xml:space="preserve"> </w:t>
      </w:r>
      <w:r w:rsidRPr="00067E34">
        <w:rPr>
          <w:rFonts w:ascii="Verdana" w:hAnsi="Verdana" w:cstheme="minorHAnsi"/>
          <w:color w:val="00000A"/>
          <w:w w:val="105"/>
          <w:sz w:val="20"/>
          <w:szCs w:val="20"/>
        </w:rPr>
        <w:t>(słownie: …………………………………………………………….….……../100zł)</w:t>
      </w:r>
      <w:r w:rsidR="00067E34" w:rsidRPr="00067E34">
        <w:rPr>
          <w:rFonts w:ascii="Verdana" w:hAnsi="Verdana" w:cstheme="minorHAnsi"/>
          <w:color w:val="00000A"/>
          <w:w w:val="105"/>
          <w:sz w:val="20"/>
          <w:szCs w:val="20"/>
        </w:rPr>
        <w:t>.</w:t>
      </w:r>
      <w:bookmarkEnd w:id="20"/>
    </w:p>
    <w:p w14:paraId="6C40DD08"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eastAsia="Calibri" w:hAnsi="Verdana" w:cstheme="minorHAnsi"/>
          <w:sz w:val="20"/>
          <w:szCs w:val="20"/>
        </w:rPr>
        <w:t xml:space="preserve">Wypłata wynagrodzenia nastąpi na podstawie faktury vat wystawionej przez Wykonawcę na podany rachunek bankowy Nr………………………………………………………………... </w:t>
      </w:r>
    </w:p>
    <w:p w14:paraId="1D113D9C"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Wykonawca oświadcza, że jest czynnym podatnikiem vat.</w:t>
      </w:r>
    </w:p>
    <w:p w14:paraId="233E0B62" w14:textId="16564906"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W sytuacji, gdy rachunek bankowy Wykonawcy wskazany na Umowie nie figuruje w</w:t>
      </w:r>
      <w:r w:rsidR="00067E34">
        <w:rPr>
          <w:rFonts w:ascii="Verdana" w:hAnsi="Verdana" w:cstheme="minorHAnsi"/>
          <w:sz w:val="20"/>
          <w:szCs w:val="20"/>
        </w:rPr>
        <w:t> </w:t>
      </w:r>
      <w:r w:rsidRPr="00067E34">
        <w:rPr>
          <w:rFonts w:ascii="Verdana" w:hAnsi="Verdana" w:cstheme="minorHAnsi"/>
          <w:sz w:val="20"/>
          <w:szCs w:val="20"/>
        </w:rPr>
        <w:t xml:space="preserve">wykazie podmiotów zarejestrowanych jako podatnicy </w:t>
      </w:r>
      <w:r w:rsidRPr="00067E34">
        <w:rPr>
          <w:rFonts w:ascii="Verdana" w:eastAsia="Calibri" w:hAnsi="Verdana" w:cstheme="minorHAnsi"/>
          <w:sz w:val="20"/>
          <w:szCs w:val="20"/>
        </w:rPr>
        <w:t>vat</w:t>
      </w:r>
      <w:r w:rsidRPr="00067E34">
        <w:rPr>
          <w:rFonts w:ascii="Verdana" w:hAnsi="Verdana" w:cstheme="minorHAnsi"/>
          <w:sz w:val="20"/>
          <w:szCs w:val="20"/>
        </w:rPr>
        <w:t>, o którym mowa w</w:t>
      </w:r>
      <w:r w:rsidR="00067E34">
        <w:rPr>
          <w:rFonts w:ascii="Verdana" w:hAnsi="Verdana" w:cstheme="minorHAnsi"/>
          <w:sz w:val="20"/>
          <w:szCs w:val="20"/>
        </w:rPr>
        <w:t> </w:t>
      </w:r>
      <w:r w:rsidRPr="00067E34">
        <w:rPr>
          <w:rFonts w:ascii="Verdana" w:hAnsi="Verdana" w:cstheme="minorHAnsi"/>
          <w:sz w:val="20"/>
          <w:szCs w:val="20"/>
        </w:rPr>
        <w:t xml:space="preserve">przepisach ustawy z dnia 11 marca 2004 r. o podatku od towarów i usług, zwanym dalej „Wykazem” (tzw. biała lista podatników </w:t>
      </w:r>
      <w:r w:rsidRPr="00067E34">
        <w:rPr>
          <w:rFonts w:ascii="Verdana" w:eastAsia="Calibri" w:hAnsi="Verdana" w:cstheme="minorHAnsi"/>
          <w:sz w:val="20"/>
          <w:szCs w:val="20"/>
        </w:rPr>
        <w:t>vat</w:t>
      </w:r>
      <w:r w:rsidRPr="00067E34">
        <w:rPr>
          <w:rFonts w:ascii="Verdana" w:hAnsi="Verdana" w:cstheme="minorHAnsi"/>
          <w:sz w:val="20"/>
          <w:szCs w:val="20"/>
        </w:rPr>
        <w:t xml:space="preserve">), Zamawiający powiadamia </w:t>
      </w:r>
      <w:r w:rsidRPr="00067E34">
        <w:rPr>
          <w:rFonts w:ascii="Verdana" w:hAnsi="Verdana" w:cstheme="minorHAnsi"/>
          <w:sz w:val="20"/>
          <w:szCs w:val="20"/>
        </w:rPr>
        <w:lastRenderedPageBreak/>
        <w:t>odpowiednie organy podatkowe.</w:t>
      </w:r>
    </w:p>
    <w:p w14:paraId="051B2B17"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Nie ujawnienie rachunku bankowego przez Wykonawcę w Wykazie stanowi nienależyte wykonanie umowy i rodzi odpowiedzialność odszkodowawczą Wykonawcy w stosunku do Zamawiającego za szkodę powstałą z tego tytułu.</w:t>
      </w:r>
    </w:p>
    <w:p w14:paraId="0C265224" w14:textId="1A75DD92"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Zapłata wynagrodzenia za wykonanie robót nastąpi na podstawie faktury końcowej vat sporządzonej w oparciu o protokół odbioru końcowego podpisanego bez uwag i</w:t>
      </w:r>
      <w:r w:rsidR="00067E34">
        <w:rPr>
          <w:rFonts w:ascii="Verdana" w:hAnsi="Verdana" w:cstheme="minorHAnsi"/>
          <w:sz w:val="20"/>
          <w:szCs w:val="20"/>
        </w:rPr>
        <w:t> </w:t>
      </w:r>
      <w:r w:rsidRPr="00067E34">
        <w:rPr>
          <w:rFonts w:ascii="Verdana" w:hAnsi="Verdana" w:cstheme="minorHAnsi"/>
          <w:sz w:val="20"/>
          <w:szCs w:val="20"/>
        </w:rPr>
        <w:t>zastrzeżeń.</w:t>
      </w:r>
    </w:p>
    <w:p w14:paraId="47EC00EC"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Płatności za przedmiot zamówienia będzie realizowana w 2025 r.</w:t>
      </w:r>
    </w:p>
    <w:p w14:paraId="39FC56D9" w14:textId="16F09C64"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 xml:space="preserve">Fakturę należy wystawić na: </w:t>
      </w:r>
      <w:r w:rsidRPr="00067E34">
        <w:rPr>
          <w:rFonts w:ascii="Verdana" w:hAnsi="Verdana" w:cstheme="minorHAnsi"/>
          <w:b/>
          <w:bCs/>
          <w:sz w:val="20"/>
          <w:szCs w:val="20"/>
        </w:rPr>
        <w:t>Gminę Wieliszew ul. K. K. Baczyńskiego 1, 05-135 Wieliszew, NIP:536-17-58-264, na fakturze uwzględnić zapis: numer umowy z</w:t>
      </w:r>
      <w:r w:rsidR="00067E34">
        <w:rPr>
          <w:rFonts w:ascii="Verdana" w:hAnsi="Verdana" w:cstheme="minorHAnsi"/>
          <w:b/>
          <w:bCs/>
          <w:sz w:val="20"/>
          <w:szCs w:val="20"/>
        </w:rPr>
        <w:t> </w:t>
      </w:r>
      <w:r w:rsidRPr="00067E34">
        <w:rPr>
          <w:rFonts w:ascii="Verdana" w:hAnsi="Verdana" w:cstheme="minorHAnsi"/>
          <w:b/>
          <w:bCs/>
          <w:sz w:val="20"/>
          <w:szCs w:val="20"/>
        </w:rPr>
        <w:t>dnia i nazwę zadania inwestycyjnego.</w:t>
      </w:r>
    </w:p>
    <w:p w14:paraId="3EFA096F" w14:textId="77777777" w:rsidR="00067E34"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Zamawiający nie udziela żadnych zaliczek na poczet wykonanych prac.</w:t>
      </w:r>
    </w:p>
    <w:p w14:paraId="209A2035" w14:textId="1D6B787D" w:rsidR="004B3720" w:rsidRPr="00067E34" w:rsidRDefault="004B3720" w:rsidP="00C24E31">
      <w:pPr>
        <w:pStyle w:val="Akapitzlist"/>
        <w:widowControl w:val="0"/>
        <w:numPr>
          <w:ilvl w:val="0"/>
          <w:numId w:val="58"/>
        </w:numPr>
        <w:tabs>
          <w:tab w:val="left" w:pos="405"/>
          <w:tab w:val="left" w:pos="2131"/>
          <w:tab w:val="left" w:pos="4395"/>
          <w:tab w:val="left" w:pos="9214"/>
        </w:tabs>
        <w:autoSpaceDE w:val="0"/>
        <w:autoSpaceDN w:val="0"/>
        <w:spacing w:line="240" w:lineRule="auto"/>
        <w:ind w:right="140"/>
        <w:contextualSpacing/>
        <w:jc w:val="both"/>
        <w:rPr>
          <w:rFonts w:ascii="Verdana" w:hAnsi="Verdana" w:cstheme="minorHAnsi"/>
          <w:color w:val="00000A"/>
          <w:sz w:val="20"/>
          <w:szCs w:val="20"/>
        </w:rPr>
      </w:pPr>
      <w:r w:rsidRPr="00067E34">
        <w:rPr>
          <w:rFonts w:ascii="Verdana" w:hAnsi="Verdana" w:cstheme="minorHAnsi"/>
          <w:sz w:val="20"/>
          <w:szCs w:val="20"/>
        </w:rPr>
        <w:t xml:space="preserve">Wynagrodzenie opisane </w:t>
      </w:r>
      <w:r w:rsidRPr="00067E34">
        <w:rPr>
          <w:rFonts w:ascii="Verdana" w:hAnsi="Verdana" w:cstheme="minorHAnsi"/>
          <w:color w:val="000000"/>
          <w:kern w:val="3"/>
          <w:sz w:val="20"/>
          <w:szCs w:val="20"/>
        </w:rPr>
        <w:t xml:space="preserve">§ 9 </w:t>
      </w:r>
      <w:r w:rsidRPr="00067E34">
        <w:rPr>
          <w:rFonts w:ascii="Verdana" w:hAnsi="Verdana" w:cstheme="minorHAnsi"/>
          <w:sz w:val="20"/>
          <w:szCs w:val="20"/>
        </w:rPr>
        <w:t xml:space="preserve">ust. 1 obejmuje również przeniesienie autorskich praw majątkowych i praw zależnych, o których mowa w </w:t>
      </w:r>
      <w:r w:rsidRPr="00067E34">
        <w:rPr>
          <w:rFonts w:ascii="Verdana" w:hAnsi="Verdana" w:cstheme="minorHAnsi"/>
          <w:color w:val="000000"/>
          <w:kern w:val="3"/>
          <w:sz w:val="20"/>
          <w:szCs w:val="20"/>
        </w:rPr>
        <w:t>§ 4.</w:t>
      </w:r>
    </w:p>
    <w:p w14:paraId="53D265B2" w14:textId="77777777" w:rsidR="004B3720" w:rsidRPr="004B3720" w:rsidRDefault="004B3720" w:rsidP="00A31334">
      <w:pPr>
        <w:tabs>
          <w:tab w:val="left" w:pos="142"/>
        </w:tabs>
        <w:contextualSpacing/>
        <w:jc w:val="both"/>
        <w:rPr>
          <w:rFonts w:ascii="Verdana" w:hAnsi="Verdana" w:cstheme="minorHAnsi"/>
          <w:sz w:val="20"/>
          <w:szCs w:val="20"/>
        </w:rPr>
      </w:pPr>
    </w:p>
    <w:p w14:paraId="499452B4" w14:textId="77777777" w:rsidR="004B3720" w:rsidRPr="004B3720" w:rsidRDefault="004B3720" w:rsidP="00A31334">
      <w:pPr>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Zlecanie robót podwykonawcom</w:t>
      </w:r>
    </w:p>
    <w:p w14:paraId="5A359297" w14:textId="77777777" w:rsidR="004B3720" w:rsidRPr="004B3720" w:rsidRDefault="004B3720" w:rsidP="00A31334">
      <w:pPr>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 10.</w:t>
      </w:r>
    </w:p>
    <w:p w14:paraId="3F45B04E" w14:textId="77777777" w:rsidR="00067E34" w:rsidRDefault="004B3720" w:rsidP="00C24E31">
      <w:pPr>
        <w:pStyle w:val="Akapitzlist"/>
        <w:widowControl w:val="0"/>
        <w:numPr>
          <w:ilvl w:val="0"/>
          <w:numId w:val="59"/>
        </w:numPr>
        <w:suppressAutoHyphens/>
        <w:spacing w:line="240" w:lineRule="auto"/>
        <w:contextualSpacing/>
        <w:jc w:val="both"/>
        <w:textAlignment w:val="baseline"/>
        <w:rPr>
          <w:rFonts w:ascii="Verdana" w:hAnsi="Verdana" w:cstheme="minorHAnsi"/>
          <w:sz w:val="20"/>
          <w:szCs w:val="20"/>
        </w:rPr>
      </w:pPr>
      <w:r w:rsidRPr="00067E34">
        <w:rPr>
          <w:rFonts w:ascii="Verdana" w:hAnsi="Verdana" w:cstheme="minorHAnsi"/>
          <w:sz w:val="20"/>
          <w:szCs w:val="20"/>
        </w:rPr>
        <w:t>Zamawiający dopuszcza zlecenie prac projektowych podwykonawcom.</w:t>
      </w:r>
    </w:p>
    <w:p w14:paraId="329EF945" w14:textId="77777777" w:rsidR="00067E34" w:rsidRDefault="004B3720" w:rsidP="00C24E31">
      <w:pPr>
        <w:pStyle w:val="Akapitzlist"/>
        <w:widowControl w:val="0"/>
        <w:numPr>
          <w:ilvl w:val="0"/>
          <w:numId w:val="59"/>
        </w:numPr>
        <w:suppressAutoHyphens/>
        <w:spacing w:line="240" w:lineRule="auto"/>
        <w:contextualSpacing/>
        <w:jc w:val="both"/>
        <w:textAlignment w:val="baseline"/>
        <w:rPr>
          <w:rFonts w:ascii="Verdana" w:hAnsi="Verdana" w:cstheme="minorHAnsi"/>
          <w:sz w:val="20"/>
          <w:szCs w:val="20"/>
        </w:rPr>
      </w:pPr>
      <w:r w:rsidRPr="00067E34">
        <w:rPr>
          <w:rFonts w:ascii="Verdana" w:hAnsi="Verdana" w:cstheme="minorHAnsi"/>
          <w:sz w:val="20"/>
          <w:szCs w:val="20"/>
        </w:rPr>
        <w:t>Zatrudnienie podwykonawcy nie zmienia zobowiązań Wykonawcy wobec Zamawiającego do wykonania</w:t>
      </w:r>
      <w:r w:rsidR="00067E34">
        <w:rPr>
          <w:rFonts w:ascii="Verdana" w:hAnsi="Verdana" w:cstheme="minorHAnsi"/>
          <w:sz w:val="20"/>
          <w:szCs w:val="20"/>
        </w:rPr>
        <w:t xml:space="preserve"> </w:t>
      </w:r>
      <w:r w:rsidRPr="00067E34">
        <w:rPr>
          <w:rFonts w:ascii="Verdana" w:hAnsi="Verdana" w:cstheme="minorHAnsi"/>
          <w:sz w:val="20"/>
          <w:szCs w:val="20"/>
        </w:rPr>
        <w:t>tej części robót. Wykonawca jest odpowiedzialny za działania, uchybienia lub zaniedbania podwykonawców</w:t>
      </w:r>
      <w:r w:rsidR="00067E34">
        <w:rPr>
          <w:rFonts w:ascii="Verdana" w:hAnsi="Verdana" w:cstheme="minorHAnsi"/>
          <w:sz w:val="20"/>
          <w:szCs w:val="20"/>
        </w:rPr>
        <w:t xml:space="preserve"> </w:t>
      </w:r>
      <w:r w:rsidRPr="00067E34">
        <w:rPr>
          <w:rFonts w:ascii="Verdana" w:hAnsi="Verdana" w:cstheme="minorHAnsi"/>
          <w:sz w:val="20"/>
          <w:szCs w:val="20"/>
        </w:rPr>
        <w:t>i ich pracowników w takim samym stopniu, jakby to były działania, uchybienia lub zaniedbania jego własnych pracowników.</w:t>
      </w:r>
    </w:p>
    <w:p w14:paraId="70D6BBE9" w14:textId="4DEDB0A8" w:rsidR="004B3720" w:rsidRPr="00067E34" w:rsidRDefault="004B3720" w:rsidP="00C24E31">
      <w:pPr>
        <w:pStyle w:val="Akapitzlist"/>
        <w:widowControl w:val="0"/>
        <w:numPr>
          <w:ilvl w:val="0"/>
          <w:numId w:val="59"/>
        </w:numPr>
        <w:suppressAutoHyphens/>
        <w:spacing w:line="240" w:lineRule="auto"/>
        <w:contextualSpacing/>
        <w:jc w:val="both"/>
        <w:textAlignment w:val="baseline"/>
        <w:rPr>
          <w:rFonts w:ascii="Verdana" w:hAnsi="Verdana" w:cstheme="minorHAnsi"/>
          <w:sz w:val="20"/>
          <w:szCs w:val="20"/>
        </w:rPr>
      </w:pPr>
      <w:r w:rsidRPr="00067E34">
        <w:rPr>
          <w:rFonts w:ascii="Verdana" w:hAnsi="Verdana" w:cstheme="minorHAnsi"/>
          <w:sz w:val="20"/>
          <w:szCs w:val="20"/>
        </w:rPr>
        <w:t xml:space="preserve">Wykonawca zamierza powierzyć podwykonawcom do realizacji następujące części zamówienia: </w:t>
      </w:r>
    </w:p>
    <w:p w14:paraId="78F3BD12" w14:textId="77777777" w:rsidR="004B3720" w:rsidRPr="004B3720" w:rsidRDefault="004B3720" w:rsidP="00A31334">
      <w:pPr>
        <w:pStyle w:val="Akapitzlist"/>
        <w:spacing w:line="240" w:lineRule="auto"/>
        <w:ind w:left="269" w:firstLine="269"/>
        <w:contextualSpacing/>
        <w:jc w:val="both"/>
        <w:rPr>
          <w:rFonts w:ascii="Verdana" w:hAnsi="Verdana" w:cstheme="minorHAnsi"/>
          <w:sz w:val="20"/>
          <w:szCs w:val="20"/>
        </w:rPr>
      </w:pPr>
      <w:r w:rsidRPr="004B3720">
        <w:rPr>
          <w:rFonts w:ascii="Verdana" w:hAnsi="Verdana" w:cstheme="minorHAnsi"/>
          <w:sz w:val="20"/>
          <w:szCs w:val="20"/>
        </w:rPr>
        <w:t>1) ……………………………..……………………………………;</w:t>
      </w:r>
    </w:p>
    <w:p w14:paraId="39A95D3E" w14:textId="77777777" w:rsidR="004B3720" w:rsidRPr="004B3720" w:rsidRDefault="004B3720" w:rsidP="00A31334">
      <w:pPr>
        <w:pStyle w:val="Akapitzlist"/>
        <w:spacing w:line="240" w:lineRule="auto"/>
        <w:ind w:left="269" w:firstLine="269"/>
        <w:contextualSpacing/>
        <w:jc w:val="both"/>
        <w:rPr>
          <w:rFonts w:ascii="Verdana" w:hAnsi="Verdana" w:cstheme="minorHAnsi"/>
          <w:sz w:val="20"/>
          <w:szCs w:val="20"/>
        </w:rPr>
      </w:pPr>
      <w:r w:rsidRPr="004B3720">
        <w:rPr>
          <w:rFonts w:ascii="Verdana" w:hAnsi="Verdana" w:cstheme="minorHAnsi"/>
          <w:sz w:val="20"/>
          <w:szCs w:val="20"/>
        </w:rPr>
        <w:t>2) ………….……………….………………………………………;</w:t>
      </w:r>
    </w:p>
    <w:p w14:paraId="316AD72F" w14:textId="77777777" w:rsidR="004B3720" w:rsidRPr="004B3720" w:rsidRDefault="004B3720" w:rsidP="00A31334">
      <w:pPr>
        <w:pStyle w:val="Akapitzlist"/>
        <w:spacing w:line="240" w:lineRule="auto"/>
        <w:ind w:left="254" w:firstLine="269"/>
        <w:contextualSpacing/>
        <w:jc w:val="both"/>
        <w:rPr>
          <w:rFonts w:ascii="Verdana" w:hAnsi="Verdana" w:cstheme="minorHAnsi"/>
          <w:sz w:val="20"/>
          <w:szCs w:val="20"/>
        </w:rPr>
      </w:pPr>
      <w:r w:rsidRPr="004B3720">
        <w:rPr>
          <w:rFonts w:ascii="Verdana" w:hAnsi="Verdana" w:cstheme="minorHAnsi"/>
          <w:sz w:val="20"/>
          <w:szCs w:val="20"/>
        </w:rPr>
        <w:t>3) ……………………………………………………………………; etc.</w:t>
      </w:r>
    </w:p>
    <w:p w14:paraId="6ACE00BC" w14:textId="4C500D5C" w:rsidR="004B3720" w:rsidRPr="004B3720" w:rsidRDefault="004B3720" w:rsidP="00C24E31">
      <w:pPr>
        <w:pStyle w:val="Akapitzlist"/>
        <w:widowControl w:val="0"/>
        <w:numPr>
          <w:ilvl w:val="0"/>
          <w:numId w:val="59"/>
        </w:numPr>
        <w:suppressAutoHyphens/>
        <w:spacing w:line="240" w:lineRule="auto"/>
        <w:contextualSpacing/>
        <w:jc w:val="both"/>
        <w:textAlignment w:val="baseline"/>
        <w:rPr>
          <w:rFonts w:ascii="Verdana" w:hAnsi="Verdana" w:cstheme="minorHAnsi"/>
          <w:sz w:val="20"/>
          <w:szCs w:val="20"/>
        </w:rPr>
      </w:pPr>
      <w:r w:rsidRPr="004B3720">
        <w:rPr>
          <w:rFonts w:ascii="Verdana" w:hAnsi="Verdana" w:cstheme="minorHAnsi"/>
          <w:sz w:val="20"/>
          <w:szCs w:val="20"/>
        </w:rPr>
        <w:t>W przypadku zatrudnienia podwykonawcy, Wykonawca zobowiązany jest do składania wraz z wystawioną fakturą vat Zamawiającemu, pisemnego potwierdzenia przez podwykonawcę, którego wierzytelność jest częścią składową wystawionej faktury, o</w:t>
      </w:r>
      <w:r w:rsidR="00067E34">
        <w:rPr>
          <w:rFonts w:ascii="Verdana" w:hAnsi="Verdana" w:cstheme="minorHAnsi"/>
          <w:sz w:val="20"/>
          <w:szCs w:val="20"/>
        </w:rPr>
        <w:t> </w:t>
      </w:r>
      <w:r w:rsidRPr="004B3720">
        <w:rPr>
          <w:rFonts w:ascii="Verdana" w:hAnsi="Verdana" w:cstheme="minorHAnsi"/>
          <w:sz w:val="20"/>
          <w:szCs w:val="20"/>
        </w:rPr>
        <w:t>dokonaniu zapłaty na rzecz podwykonawcy oraz dokumentu zapłaty. Potwierdzenie powinno zawierać zestawienie kwot, które są należne podwykonawcy z tej faktury. W</w:t>
      </w:r>
      <w:r w:rsidR="00067E34">
        <w:rPr>
          <w:rFonts w:ascii="Verdana" w:hAnsi="Verdana" w:cstheme="minorHAnsi"/>
          <w:sz w:val="20"/>
          <w:szCs w:val="20"/>
        </w:rPr>
        <w:t> </w:t>
      </w:r>
      <w:r w:rsidRPr="004B3720">
        <w:rPr>
          <w:rFonts w:ascii="Verdana" w:hAnsi="Verdana" w:cstheme="minorHAnsi"/>
          <w:sz w:val="20"/>
          <w:szCs w:val="20"/>
        </w:rPr>
        <w:t>przypadku niedostarczenia potwierdzenia oraz dokumentu zapłaty, Zamawiający zatrzyma z należności Wykonawcy, kwotę w wysokości równej należności podwykonawcy, do czasu otrzymania takiego potwierdzenia oraz dokumentu zapłaty.</w:t>
      </w:r>
    </w:p>
    <w:p w14:paraId="7BFF2441" w14:textId="77777777" w:rsidR="004B3720" w:rsidRPr="004B3720" w:rsidRDefault="004B3720" w:rsidP="00A31334">
      <w:pPr>
        <w:pStyle w:val="Akapitzlist"/>
        <w:spacing w:line="240" w:lineRule="auto"/>
        <w:ind w:left="15"/>
        <w:contextualSpacing/>
        <w:jc w:val="center"/>
        <w:rPr>
          <w:rFonts w:ascii="Verdana" w:hAnsi="Verdana" w:cstheme="minorHAnsi"/>
          <w:color w:val="000000"/>
          <w:sz w:val="20"/>
          <w:szCs w:val="20"/>
        </w:rPr>
      </w:pPr>
    </w:p>
    <w:p w14:paraId="061ECA7A" w14:textId="77777777" w:rsidR="004B3720" w:rsidRPr="004B3720" w:rsidRDefault="004B3720" w:rsidP="00A31334">
      <w:pPr>
        <w:pStyle w:val="Akapitzlist"/>
        <w:spacing w:line="240" w:lineRule="auto"/>
        <w:ind w:left="15"/>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 11</w:t>
      </w:r>
    </w:p>
    <w:p w14:paraId="664A5D58" w14:textId="77777777"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Wykonawca – zgodnie z oświadczeniem zawartym w ofercie – zamówienie wykona sam,</w:t>
      </w:r>
      <w:r w:rsidRPr="004B3720">
        <w:rPr>
          <w:rFonts w:ascii="Verdana" w:hAnsi="Verdana" w:cstheme="minorHAnsi"/>
          <w:sz w:val="20"/>
          <w:szCs w:val="20"/>
        </w:rPr>
        <w:br/>
        <w:t>za wyjątkiem ……………………………………………,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4DEBED8F" w14:textId="33441A8A"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Jeżeli zmiana albo rezygnacja z podwykonawcy dotyczy podmiotu, na którego zasoby Wykonawca powoływał się, na zasadach określonych w art. 118 ustawy Prawo zamówień publicznych, w celu wykazania spełniania warunków udziału w postępowaniu, o którym mowa w art. 112 ustawy Prawo zamówień publicznych, Wykonawca jest obowiązany wykazać Zamawiającemu, iż proponowany inny podwykonawca lub Wykonawca samodzielnie spełnia je w stopniu nie mniejszym, niż wymagany w trakcie postępowania o</w:t>
      </w:r>
      <w:r w:rsidR="00067E34">
        <w:rPr>
          <w:rFonts w:ascii="Verdana" w:hAnsi="Verdana" w:cstheme="minorHAnsi"/>
          <w:sz w:val="20"/>
          <w:szCs w:val="20"/>
        </w:rPr>
        <w:t> </w:t>
      </w:r>
      <w:r w:rsidRPr="004B3720">
        <w:rPr>
          <w:rFonts w:ascii="Verdana" w:hAnsi="Verdana" w:cstheme="minorHAnsi"/>
          <w:sz w:val="20"/>
          <w:szCs w:val="20"/>
        </w:rPr>
        <w:t>udzielenie zamówienia.</w:t>
      </w:r>
    </w:p>
    <w:p w14:paraId="6F0552B3" w14:textId="56BAEE22"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Wykonawca, podwykonawca lub dalszy podwykonawca zamówienia, zamierzający zawrzeć umowę o podwykonawstwo, której przedmiotem są prace projektowe, jest obowiązany, w trakcie realizacji niniejszego zamówienia, do przedłożenia Zamawiającemu projektu tej umowy, przy czym podwykonawca lub dalszy podwykonawca jest obowiązany dołączyć </w:t>
      </w:r>
      <w:r w:rsidRPr="004B3720">
        <w:rPr>
          <w:rFonts w:ascii="Verdana" w:hAnsi="Verdana" w:cstheme="minorHAnsi"/>
          <w:sz w:val="20"/>
          <w:szCs w:val="20"/>
        </w:rPr>
        <w:lastRenderedPageBreak/>
        <w:t>zgodę Wykonawcy na zawarcie umowy o podwykonawstwo o treści zgodnej z projektem umowy.</w:t>
      </w:r>
    </w:p>
    <w:p w14:paraId="3A428F5E" w14:textId="47814BA7" w:rsidR="004B3720" w:rsidRPr="004B3720" w:rsidRDefault="004B3720" w:rsidP="00C24E31">
      <w:pPr>
        <w:pStyle w:val="Akapitzlist"/>
        <w:numPr>
          <w:ilvl w:val="3"/>
          <w:numId w:val="47"/>
        </w:numPr>
        <w:spacing w:line="240" w:lineRule="auto"/>
        <w:ind w:left="284" w:hanging="284"/>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Zamawiający w ciągu 7 dni zgłasza pisemne zastrzeżenia do przedłożonego projektu umowy o podwykonawstwo, której przedmiotem są prace projektowe w przypadku, gdy:</w:t>
      </w:r>
    </w:p>
    <w:p w14:paraId="2682EA2F" w14:textId="633CAD86" w:rsidR="004B3720" w:rsidRPr="004B3720" w:rsidRDefault="004B3720" w:rsidP="00C24E31">
      <w:pPr>
        <w:pStyle w:val="Akapitzlist"/>
        <w:numPr>
          <w:ilvl w:val="0"/>
          <w:numId w:val="60"/>
        </w:numPr>
        <w:spacing w:line="240" w:lineRule="auto"/>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w:t>
      </w:r>
    </w:p>
    <w:p w14:paraId="075EC92C" w14:textId="7632F095" w:rsidR="004B3720" w:rsidRPr="004B3720" w:rsidRDefault="004B3720" w:rsidP="00C24E31">
      <w:pPr>
        <w:pStyle w:val="Akapitzlist"/>
        <w:numPr>
          <w:ilvl w:val="0"/>
          <w:numId w:val="60"/>
        </w:numPr>
        <w:spacing w:line="240" w:lineRule="auto"/>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termin wykonania umowy o podwykonawstwo wykracza poza termin wykonania wskazany</w:t>
      </w:r>
      <w:r w:rsidR="00A31334">
        <w:rPr>
          <w:rStyle w:val="Domylnaczcionkaakapitu3"/>
          <w:rFonts w:ascii="Verdana" w:hAnsi="Verdana" w:cstheme="minorHAnsi"/>
          <w:sz w:val="20"/>
          <w:szCs w:val="20"/>
        </w:rPr>
        <w:t xml:space="preserve"> </w:t>
      </w:r>
      <w:r w:rsidRPr="004B3720">
        <w:rPr>
          <w:rStyle w:val="Domylnaczcionkaakapitu3"/>
          <w:rFonts w:ascii="Verdana" w:hAnsi="Verdana" w:cstheme="minorHAnsi"/>
          <w:sz w:val="20"/>
          <w:szCs w:val="20"/>
        </w:rPr>
        <w:t>w § 5 ust.2.,</w:t>
      </w:r>
    </w:p>
    <w:p w14:paraId="5A584405" w14:textId="29D9D695" w:rsidR="004B3720" w:rsidRPr="004B3720" w:rsidRDefault="004B3720" w:rsidP="00C24E31">
      <w:pPr>
        <w:pStyle w:val="Akapitzlist"/>
        <w:numPr>
          <w:ilvl w:val="0"/>
          <w:numId w:val="60"/>
        </w:numPr>
        <w:spacing w:line="240" w:lineRule="auto"/>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umowa zawiera zapisy uzależniające dokonanie zapłaty na rzecz podwykonawcy od odbioru usługi przez Zamawiającego lub od zapłaty należności Wykonawcy przez Zamawiającego,</w:t>
      </w:r>
    </w:p>
    <w:p w14:paraId="07366603" w14:textId="2509D0FF" w:rsidR="004B3720" w:rsidRPr="004B3720" w:rsidRDefault="004B3720" w:rsidP="00C24E31">
      <w:pPr>
        <w:pStyle w:val="Akapitzlist"/>
        <w:numPr>
          <w:ilvl w:val="0"/>
          <w:numId w:val="60"/>
        </w:numPr>
        <w:spacing w:line="240" w:lineRule="auto"/>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umowa nie zawiera uregulowań dotyczących zawierania umów na prace projektowe, dostawy lub usługi z dalszymi Podwykonawcami, w szczególności zapisów warunkujących podpisania tych umów, od ich akceptacji i zgody Wykonawcy,</w:t>
      </w:r>
    </w:p>
    <w:p w14:paraId="4CF42DAC" w14:textId="04A38954" w:rsidR="004B3720" w:rsidRPr="004B3720" w:rsidRDefault="004B3720" w:rsidP="00C24E31">
      <w:pPr>
        <w:pStyle w:val="Akapitzlist"/>
        <w:numPr>
          <w:ilvl w:val="0"/>
          <w:numId w:val="60"/>
        </w:numPr>
        <w:spacing w:line="240" w:lineRule="auto"/>
        <w:contextualSpacing/>
        <w:jc w:val="both"/>
        <w:rPr>
          <w:rFonts w:ascii="Verdana" w:hAnsi="Verdana" w:cstheme="minorHAnsi"/>
          <w:sz w:val="20"/>
          <w:szCs w:val="20"/>
        </w:rPr>
      </w:pPr>
      <w:r w:rsidRPr="004B3720">
        <w:rPr>
          <w:rStyle w:val="Domylnaczcionkaakapitu3"/>
          <w:rFonts w:ascii="Verdana" w:hAnsi="Verdana" w:cstheme="minorHAnsi"/>
          <w:sz w:val="20"/>
          <w:szCs w:val="20"/>
        </w:rPr>
        <w:t>umowa zawiera ceny jednostkowe wyższe, niż zawarte w ofercie Wykonawcy,</w:t>
      </w:r>
    </w:p>
    <w:p w14:paraId="4E88FC3F" w14:textId="10D801F5" w:rsidR="004B3720" w:rsidRPr="004B3720" w:rsidRDefault="004B3720" w:rsidP="00C24E31">
      <w:pPr>
        <w:pStyle w:val="Akapitzlist"/>
        <w:numPr>
          <w:ilvl w:val="0"/>
          <w:numId w:val="60"/>
        </w:numPr>
        <w:spacing w:line="240" w:lineRule="auto"/>
        <w:contextualSpacing/>
        <w:jc w:val="both"/>
        <w:rPr>
          <w:rFonts w:ascii="Verdana" w:hAnsi="Verdana" w:cstheme="minorHAnsi"/>
          <w:sz w:val="20"/>
          <w:szCs w:val="20"/>
        </w:rPr>
      </w:pPr>
      <w:r w:rsidRPr="004B3720">
        <w:rPr>
          <w:rFonts w:ascii="Verdana" w:hAnsi="Verdana" w:cstheme="minorHAnsi"/>
          <w:sz w:val="20"/>
          <w:szCs w:val="20"/>
        </w:rPr>
        <w:t>umowa nie zawiera cen (również jednostkowych), z dopuszczeniem utajnienia tych cen dla podmiotów innych, niż Zamawiający oraz osoby przez niego uprawnione,</w:t>
      </w:r>
    </w:p>
    <w:p w14:paraId="7841D1C7" w14:textId="49CFCE73" w:rsidR="004B3720" w:rsidRPr="004B3720" w:rsidRDefault="004B3720" w:rsidP="00C24E31">
      <w:pPr>
        <w:pStyle w:val="Akapitzlist"/>
        <w:numPr>
          <w:ilvl w:val="0"/>
          <w:numId w:val="60"/>
        </w:numPr>
        <w:spacing w:line="240" w:lineRule="auto"/>
        <w:contextualSpacing/>
        <w:jc w:val="both"/>
        <w:rPr>
          <w:rFonts w:ascii="Verdana" w:hAnsi="Verdana" w:cstheme="minorHAnsi"/>
          <w:sz w:val="20"/>
          <w:szCs w:val="20"/>
        </w:rPr>
      </w:pPr>
      <w:r w:rsidRPr="004B3720">
        <w:rPr>
          <w:rFonts w:ascii="Verdana" w:hAnsi="Verdana" w:cstheme="minorHAnsi"/>
          <w:sz w:val="20"/>
          <w:szCs w:val="20"/>
        </w:rPr>
        <w:t>zawiera ona postanowienia niezgodne z art. 463 ustawy Prawo zamówień publicznych,</w:t>
      </w:r>
    </w:p>
    <w:p w14:paraId="1019B7C8" w14:textId="442FDF54" w:rsidR="004B3720" w:rsidRPr="004B3720" w:rsidRDefault="004B3720" w:rsidP="00C24E31">
      <w:pPr>
        <w:pStyle w:val="Akapitzlist"/>
        <w:numPr>
          <w:ilvl w:val="0"/>
          <w:numId w:val="60"/>
        </w:numPr>
        <w:spacing w:line="240" w:lineRule="auto"/>
        <w:contextualSpacing/>
        <w:jc w:val="both"/>
        <w:rPr>
          <w:rFonts w:ascii="Verdana" w:hAnsi="Verdana" w:cstheme="minorHAnsi"/>
          <w:sz w:val="20"/>
          <w:szCs w:val="20"/>
        </w:rPr>
      </w:pPr>
      <w:r w:rsidRPr="004B3720">
        <w:rPr>
          <w:rFonts w:ascii="Verdana" w:hAnsi="Verdana" w:cstheme="minorHAnsi"/>
          <w:sz w:val="20"/>
          <w:szCs w:val="20"/>
        </w:rPr>
        <w:t>nie spełnia ona innych wymagań określonych w dokumentach zamówienia.</w:t>
      </w:r>
    </w:p>
    <w:p w14:paraId="45AC2A21" w14:textId="0C4BDA80"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Niezgłoszenie pisemnych zastrzeżeń do przedłożonego projektu umowy o</w:t>
      </w:r>
      <w:r w:rsidR="00A31334">
        <w:rPr>
          <w:rFonts w:ascii="Verdana" w:hAnsi="Verdana" w:cstheme="minorHAnsi"/>
          <w:sz w:val="20"/>
          <w:szCs w:val="20"/>
        </w:rPr>
        <w:t> </w:t>
      </w:r>
      <w:r w:rsidRPr="004B3720">
        <w:rPr>
          <w:rFonts w:ascii="Verdana" w:hAnsi="Verdana" w:cstheme="minorHAnsi"/>
          <w:sz w:val="20"/>
          <w:szCs w:val="20"/>
        </w:rPr>
        <w:t>podwykonawstwo, której przedmiotem są roboty budowlane, w terminie wskazanym w</w:t>
      </w:r>
      <w:r w:rsidR="00A31334">
        <w:rPr>
          <w:rFonts w:ascii="Verdana" w:hAnsi="Verdana" w:cstheme="minorHAnsi"/>
          <w:sz w:val="20"/>
          <w:szCs w:val="20"/>
        </w:rPr>
        <w:t> </w:t>
      </w:r>
      <w:r w:rsidRPr="004B3720">
        <w:rPr>
          <w:rFonts w:ascii="Verdana" w:hAnsi="Verdana" w:cstheme="minorHAnsi"/>
          <w:sz w:val="20"/>
          <w:szCs w:val="20"/>
        </w:rPr>
        <w:t>ust. 4, uważa się za akceptację projektu umowy przez Zamawiającego.</w:t>
      </w:r>
    </w:p>
    <w:p w14:paraId="78D90FD9" w14:textId="550A0D75"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Wykonawca, podwykonawca lub dalszy podwykonawca zamówienia, przedkłada Zamawiającemu poświadczoną (przez siebie) za zgodność z oryginałem kopię zawartej umowy o podwykonawstwo w terminie 7 dni od dnia jej zawarcia.</w:t>
      </w:r>
    </w:p>
    <w:p w14:paraId="3A41EC32" w14:textId="6F19ADFD"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Zamawiający w ciągu 7 dni zgłasza pisemny sprzeciw do przedłożonej umowy o</w:t>
      </w:r>
      <w:r w:rsidR="00A31334">
        <w:rPr>
          <w:rFonts w:ascii="Verdana" w:hAnsi="Verdana" w:cstheme="minorHAnsi"/>
          <w:sz w:val="20"/>
          <w:szCs w:val="20"/>
        </w:rPr>
        <w:t> </w:t>
      </w:r>
      <w:r w:rsidRPr="004B3720">
        <w:rPr>
          <w:rFonts w:ascii="Verdana" w:hAnsi="Verdana" w:cstheme="minorHAnsi"/>
          <w:sz w:val="20"/>
          <w:szCs w:val="20"/>
        </w:rPr>
        <w:t>podwykonawstwo w przypadkach, o których mowa w ust. 4.</w:t>
      </w:r>
    </w:p>
    <w:p w14:paraId="0E0F1774" w14:textId="4E142285"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Niezgłoszenie pisemnego sprzeciwu do przedłożonej umowy o podwykonawstwo, w</w:t>
      </w:r>
      <w:r w:rsidR="00A31334">
        <w:rPr>
          <w:rFonts w:ascii="Verdana" w:hAnsi="Verdana" w:cstheme="minorHAnsi"/>
          <w:sz w:val="20"/>
          <w:szCs w:val="20"/>
        </w:rPr>
        <w:t> </w:t>
      </w:r>
      <w:r w:rsidRPr="004B3720">
        <w:rPr>
          <w:rFonts w:ascii="Verdana" w:hAnsi="Verdana" w:cstheme="minorHAnsi"/>
          <w:sz w:val="20"/>
          <w:szCs w:val="20"/>
        </w:rPr>
        <w:t>terminie określonym w ust. 7, uważa się za akceptację umowy przez Zamawiającego.</w:t>
      </w:r>
    </w:p>
    <w:p w14:paraId="74037615" w14:textId="71F95288" w:rsidR="004B3720" w:rsidRPr="004B3720" w:rsidRDefault="004B3720" w:rsidP="00C24E31">
      <w:pPr>
        <w:pStyle w:val="Akapitzlist"/>
        <w:numPr>
          <w:ilvl w:val="3"/>
          <w:numId w:val="47"/>
        </w:numPr>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Wykonawca, podwykonawca lub dalszy podwykonawca zamówienia na prace projektowe,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9 ust. 1 niniejszej umowy, jako niepodlegające niniejszemu obowiązkowi. Wyłączenia, o których mowa</w:t>
      </w:r>
      <w:r w:rsidR="00A31334">
        <w:rPr>
          <w:rFonts w:ascii="Verdana" w:hAnsi="Verdana" w:cstheme="minorHAnsi"/>
          <w:sz w:val="20"/>
          <w:szCs w:val="20"/>
        </w:rPr>
        <w:t xml:space="preserve"> </w:t>
      </w:r>
      <w:r w:rsidRPr="004B3720">
        <w:rPr>
          <w:rFonts w:ascii="Verdana" w:hAnsi="Verdana" w:cstheme="minorHAnsi"/>
          <w:sz w:val="20"/>
          <w:szCs w:val="20"/>
        </w:rPr>
        <w:t>w zdaniach poprzednich, nie dotyczą umów o podwykonawstwo o wartości większej niż 50.000 zł brutto.</w:t>
      </w:r>
    </w:p>
    <w:p w14:paraId="43D605A1" w14:textId="23EAD465"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w:t>
      </w:r>
      <w:r w:rsidR="00A31334">
        <w:rPr>
          <w:rFonts w:ascii="Verdana" w:hAnsi="Verdana" w:cstheme="minorHAnsi"/>
          <w:sz w:val="20"/>
          <w:szCs w:val="20"/>
        </w:rPr>
        <w:t xml:space="preserve"> </w:t>
      </w:r>
      <w:r w:rsidRPr="004B3720">
        <w:rPr>
          <w:rFonts w:ascii="Verdana" w:hAnsi="Verdana" w:cstheme="minorHAnsi"/>
          <w:sz w:val="20"/>
          <w:szCs w:val="20"/>
        </w:rPr>
        <w:t>o zapłatę kary umownej.</w:t>
      </w:r>
    </w:p>
    <w:p w14:paraId="04A2D107"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Przepisy ust. 2-10 stosuje się odpowiednio do zmian umów o podwykonawstwo.</w:t>
      </w:r>
    </w:p>
    <w:p w14:paraId="75399D5B"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prac wykonanych przez Podwykonawcę, należy przekazać Zamawiającemu oświadczenie Podwykonawcy lub dalszego Podwykonawcy, potwierdzające dokonanie zapłaty całości należnego mu wymagalnego wynagrodzenia oraz dokumentu zapłaty.</w:t>
      </w:r>
    </w:p>
    <w:p w14:paraId="3E56A585"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lastRenderedPageBreak/>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D18A3BA" w14:textId="546B0EB2"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Wynagrodzenie, o którym mowa w ust. 13, dotyczy wyłącznie należności powstałych po zaakceptowaniu przez Zamawiającego umowy o podwykonawstwo, której przedmiotem są prace projektowe, lub po przedłożeniu Zamawiającemu poświadczonej za zgodność z oryginałem kopii umowy o podwykonawstwo, której przedmiotem są dostawy lub usługi.</w:t>
      </w:r>
    </w:p>
    <w:p w14:paraId="554DEA30"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Bezpośrednia zapłata obejmuje wyłącznie należne wynagrodzenie bez odsetek, należnych podwykonawcy lub dalszemu podwykonawcy.</w:t>
      </w:r>
    </w:p>
    <w:p w14:paraId="291E288D"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05067F65"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 xml:space="preserve"> W przypadku zgłoszenia uwag, o których mowa w ust. 16, w terminie wskazanym przez Zamawiającego, Zamawiający może:</w:t>
      </w:r>
    </w:p>
    <w:p w14:paraId="6551F4D2" w14:textId="77777777" w:rsidR="004B3720" w:rsidRPr="004B3720" w:rsidRDefault="004B3720" w:rsidP="00C24E31">
      <w:pPr>
        <w:pStyle w:val="Akapitzlist"/>
        <w:numPr>
          <w:ilvl w:val="1"/>
          <w:numId w:val="48"/>
        </w:numPr>
        <w:tabs>
          <w:tab w:val="left" w:pos="709"/>
          <w:tab w:val="left" w:pos="851"/>
        </w:tabs>
        <w:spacing w:line="240" w:lineRule="auto"/>
        <w:ind w:left="567" w:hanging="283"/>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nie dokonać bezpośredniej zapłaty wynagrodzenia podwykonawcy lub dalszemu podwykonawcy, jeżeli Wykonawca wykaże niezasadność takiej zapłaty, albo</w:t>
      </w:r>
    </w:p>
    <w:p w14:paraId="1429FFCC" w14:textId="77777777" w:rsidR="004B3720" w:rsidRPr="004B3720" w:rsidRDefault="004B3720" w:rsidP="00C24E31">
      <w:pPr>
        <w:pStyle w:val="Akapitzlist"/>
        <w:numPr>
          <w:ilvl w:val="1"/>
          <w:numId w:val="48"/>
        </w:numPr>
        <w:tabs>
          <w:tab w:val="left" w:pos="709"/>
          <w:tab w:val="left" w:pos="851"/>
        </w:tabs>
        <w:spacing w:line="240" w:lineRule="auto"/>
        <w:ind w:left="567" w:hanging="283"/>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A46F0FB" w14:textId="77777777" w:rsidR="004B3720" w:rsidRPr="004B3720" w:rsidRDefault="004B3720" w:rsidP="00C24E31">
      <w:pPr>
        <w:pStyle w:val="Akapitzlist"/>
        <w:numPr>
          <w:ilvl w:val="1"/>
          <w:numId w:val="48"/>
        </w:numPr>
        <w:tabs>
          <w:tab w:val="left" w:pos="709"/>
          <w:tab w:val="left" w:pos="851"/>
        </w:tabs>
        <w:spacing w:line="240" w:lineRule="auto"/>
        <w:ind w:left="567" w:hanging="283"/>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d</w:t>
      </w:r>
      <w:r w:rsidRPr="004B3720">
        <w:rPr>
          <w:rFonts w:ascii="Verdana" w:hAnsi="Verdana" w:cstheme="minorHAnsi"/>
          <w:sz w:val="20"/>
          <w:szCs w:val="20"/>
        </w:rPr>
        <w:t>okonać bezpośredniej zapłaty wynagrodzenia podwykonawcy lub dalszemu podwykonawcy, jeżeli podwykonawca lub dalszy podwykonawca wykaże zasadność takiej zapłaty.</w:t>
      </w:r>
    </w:p>
    <w:p w14:paraId="7E9785AD"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 xml:space="preserve"> W przypadku dokonania bezpośredniej zapłaty podwykonawcy lub dalszemu podwykonawcy, o których mowa w ust. 13, Zamawiający potrąci kwotę wypłaconego wynagrodzenia z wynagrodzenia należnego Wykonawcy.</w:t>
      </w:r>
    </w:p>
    <w:p w14:paraId="15F03C68"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Fonts w:ascii="Verdana" w:hAnsi="Verdana" w:cstheme="minorHAnsi"/>
          <w:spacing w:val="-4"/>
          <w:sz w:val="20"/>
          <w:szCs w:val="20"/>
        </w:rPr>
      </w:pPr>
      <w:r w:rsidRPr="004B3720">
        <w:rPr>
          <w:rFonts w:ascii="Verdana" w:hAnsi="Verdana" w:cstheme="minorHAnsi"/>
          <w:spacing w:val="-4"/>
          <w:sz w:val="20"/>
          <w:szCs w:val="20"/>
        </w:rPr>
        <w:t xml:space="preserve"> Jakakolwiek przerwa w realizacji robót, wynikająca z braku Podwykonawcy, będzie traktowana jako przerwa wynikła z przyczyn zależnych od Wykonawcy i będzie stanowić podstawę naliczenia kar umownych.</w:t>
      </w:r>
    </w:p>
    <w:p w14:paraId="3C4A0D51" w14:textId="77777777" w:rsidR="004B3720" w:rsidRPr="004B3720" w:rsidRDefault="004B3720" w:rsidP="00C24E31">
      <w:pPr>
        <w:pStyle w:val="Akapitzlist"/>
        <w:numPr>
          <w:ilvl w:val="3"/>
          <w:numId w:val="47"/>
        </w:numPr>
        <w:tabs>
          <w:tab w:val="left" w:pos="426"/>
          <w:tab w:val="left" w:pos="851"/>
        </w:tabs>
        <w:spacing w:line="240" w:lineRule="auto"/>
        <w:ind w:left="284" w:hanging="284"/>
        <w:contextualSpacing/>
        <w:jc w:val="both"/>
        <w:rPr>
          <w:rStyle w:val="Domylnaczcionkaakapitu3"/>
          <w:rFonts w:ascii="Verdana" w:hAnsi="Verdana" w:cstheme="minorHAnsi"/>
          <w:sz w:val="20"/>
          <w:szCs w:val="20"/>
        </w:rPr>
      </w:pPr>
      <w:r w:rsidRPr="004B3720">
        <w:rPr>
          <w:rStyle w:val="Domylnaczcionkaakapitu3"/>
          <w:rFonts w:ascii="Verdana" w:hAnsi="Verdana" w:cstheme="minorHAnsi"/>
          <w:sz w:val="20"/>
          <w:szCs w:val="20"/>
        </w:rPr>
        <w:t xml:space="preserve"> Wykonawca odpowiada za działania i zaniechania Podwykonawców, jak za swoje własne.</w:t>
      </w:r>
    </w:p>
    <w:p w14:paraId="7FEDA45A" w14:textId="77777777" w:rsidR="004B3720" w:rsidRPr="004B3720" w:rsidRDefault="004B3720" w:rsidP="00A31334">
      <w:pPr>
        <w:contextualSpacing/>
        <w:jc w:val="both"/>
        <w:rPr>
          <w:rFonts w:ascii="Verdana" w:eastAsia="Calibri" w:hAnsi="Verdana" w:cstheme="minorHAnsi"/>
          <w:sz w:val="20"/>
          <w:szCs w:val="20"/>
          <w:lang w:eastAsia="en-US"/>
        </w:rPr>
      </w:pPr>
    </w:p>
    <w:p w14:paraId="5AC71F48"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12.</w:t>
      </w:r>
    </w:p>
    <w:p w14:paraId="0DC202E3" w14:textId="14A5C48B" w:rsidR="00A31334"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Wykonawca zobowiązuje się zatrudniać na podstawie umowy o pracę przez cały okres realizacji przedmiotu umowy osoby wykonujące prace związane z pracami biurowymi jeżeli wykonywane przez nie czynności polegają na wykonywaniu pracy w rozumieniu przepisu art. 22 § 1 ustawy z dnia 26 czerwca 1974r. - Kodeks pracy (Dz.U. z 2023 r. poz. 1465 z</w:t>
      </w:r>
      <w:r w:rsidR="00C24E31">
        <w:rPr>
          <w:rFonts w:ascii="Verdana" w:eastAsia="Calibri" w:hAnsi="Verdana" w:cstheme="minorHAnsi"/>
          <w:sz w:val="20"/>
          <w:szCs w:val="20"/>
        </w:rPr>
        <w:t> </w:t>
      </w:r>
      <w:r w:rsidRPr="00A31334">
        <w:rPr>
          <w:rFonts w:ascii="Verdana" w:eastAsia="Calibri" w:hAnsi="Verdana" w:cstheme="minorHAnsi"/>
          <w:sz w:val="20"/>
          <w:szCs w:val="20"/>
        </w:rPr>
        <w:t>późn.zm.).</w:t>
      </w:r>
    </w:p>
    <w:p w14:paraId="6206EA56" w14:textId="49C7B6F0" w:rsidR="004B3720" w:rsidRPr="00A31334"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3E58D0EA" w14:textId="7C5CED25" w:rsidR="004B3720" w:rsidRPr="00A31334" w:rsidRDefault="004B3720" w:rsidP="00C24E31">
      <w:pPr>
        <w:pStyle w:val="Akapitzlist"/>
        <w:numPr>
          <w:ilvl w:val="0"/>
          <w:numId w:val="62"/>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żądania oświadczeń i dokumentów w zakresie potwierdzenia spełniania ww. wymogu,</w:t>
      </w:r>
    </w:p>
    <w:p w14:paraId="70537B85" w14:textId="1205CA07" w:rsidR="004B3720" w:rsidRPr="00A31334" w:rsidRDefault="004B3720" w:rsidP="00C24E31">
      <w:pPr>
        <w:pStyle w:val="Akapitzlist"/>
        <w:numPr>
          <w:ilvl w:val="0"/>
          <w:numId w:val="62"/>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żądania wyjaśnień w przypadku wątpliwości potwierdzenia ww. wymogu,</w:t>
      </w:r>
    </w:p>
    <w:p w14:paraId="4DB68757" w14:textId="07DBC087" w:rsidR="004B3720" w:rsidRPr="00A31334" w:rsidRDefault="004B3720" w:rsidP="00C24E31">
      <w:pPr>
        <w:pStyle w:val="Akapitzlist"/>
        <w:numPr>
          <w:ilvl w:val="0"/>
          <w:numId w:val="62"/>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przeprowadzania kontroli na miejscu wykonywania świadczenia.</w:t>
      </w:r>
    </w:p>
    <w:p w14:paraId="6E72EF57" w14:textId="29391AAA" w:rsidR="004B3720" w:rsidRPr="004B3720"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 xml:space="preserve">W trakcie realizacji umowy, na każde wezwanie Zamawiającego, Wykonawca lub podwykonawca przedłoży Zamawiającemu w celu potwierdzenia spełnienia wymogu zatrudnienia na podstawie umowy o pracę przez Wykonawcę lub podwykonawcę osób </w:t>
      </w:r>
      <w:r w:rsidRPr="004B3720">
        <w:rPr>
          <w:rFonts w:ascii="Verdana" w:eastAsia="Calibri" w:hAnsi="Verdana" w:cstheme="minorHAnsi"/>
          <w:sz w:val="20"/>
          <w:szCs w:val="20"/>
        </w:rPr>
        <w:lastRenderedPageBreak/>
        <w:t>wykonujących wskazane w ust. 1 czynności, w terminie do 7 dni roboczych od dnia przesłania przez Zamawiającego wezwania faksem lub e-mailem, niżej wskazane dowody:</w:t>
      </w:r>
    </w:p>
    <w:p w14:paraId="4A54DB89" w14:textId="292C4108" w:rsidR="004B3720" w:rsidRPr="00A31334" w:rsidRDefault="004B3720" w:rsidP="00C24E31">
      <w:pPr>
        <w:pStyle w:val="Akapitzlist"/>
        <w:numPr>
          <w:ilvl w:val="0"/>
          <w:numId w:val="63"/>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oświadczenie Wykonawcy lub podwykonawcy o zatrudnieniu na podstawie umowy o</w:t>
      </w:r>
      <w:r w:rsidR="00A31334">
        <w:rPr>
          <w:rFonts w:ascii="Verdana" w:eastAsia="Calibri" w:hAnsi="Verdana" w:cstheme="minorHAnsi"/>
          <w:sz w:val="20"/>
          <w:szCs w:val="20"/>
        </w:rPr>
        <w:t> </w:t>
      </w:r>
      <w:r w:rsidRPr="00A31334">
        <w:rPr>
          <w:rFonts w:ascii="Verdana" w:eastAsia="Calibri" w:hAnsi="Verdana" w:cstheme="minorHAnsi"/>
          <w:sz w:val="20"/>
          <w:szCs w:val="20"/>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3476E538" w14:textId="759CC7ED" w:rsidR="004B3720" w:rsidRPr="00A31334" w:rsidRDefault="004B3720" w:rsidP="00C24E31">
      <w:pPr>
        <w:pStyle w:val="Akapitzlist"/>
        <w:numPr>
          <w:ilvl w:val="0"/>
          <w:numId w:val="63"/>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data zawarcia umowy, rodzaj umowy o pracę i wymiar etatu powinny być możliwe do zidentyfikowania,</w:t>
      </w:r>
    </w:p>
    <w:p w14:paraId="50447600" w14:textId="3F9436CD" w:rsidR="004B3720" w:rsidRPr="00A31334" w:rsidRDefault="004B3720" w:rsidP="00C24E31">
      <w:pPr>
        <w:pStyle w:val="Akapitzlist"/>
        <w:numPr>
          <w:ilvl w:val="0"/>
          <w:numId w:val="63"/>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poświadczoną „za zgodność z oryginałem” przez Wykonawcę lub podwykonawcę kopię zaświadczenia właściwego oddziału ZUS, potwierdzającego opłacanie przez Wykonawcę lub podwykonawcę składek na ubezpieczenie społeczne i zdrowotne z</w:t>
      </w:r>
      <w:r w:rsidR="00A31334">
        <w:rPr>
          <w:rFonts w:ascii="Verdana" w:eastAsia="Calibri" w:hAnsi="Verdana" w:cstheme="minorHAnsi"/>
          <w:sz w:val="20"/>
          <w:szCs w:val="20"/>
        </w:rPr>
        <w:t> </w:t>
      </w:r>
      <w:r w:rsidRPr="00A31334">
        <w:rPr>
          <w:rFonts w:ascii="Verdana" w:eastAsia="Calibri" w:hAnsi="Verdana" w:cstheme="minorHAnsi"/>
          <w:sz w:val="20"/>
          <w:szCs w:val="20"/>
        </w:rPr>
        <w:t xml:space="preserve">tytułu zatrudnienia na podstawie umów o pracę za ostatni okres rozliczeniowy, imiona i nazwiska osób nie podlegają </w:t>
      </w:r>
      <w:proofErr w:type="spellStart"/>
      <w:r w:rsidRPr="00A31334">
        <w:rPr>
          <w:rFonts w:ascii="Verdana" w:eastAsia="Calibri" w:hAnsi="Verdana" w:cstheme="minorHAnsi"/>
          <w:sz w:val="20"/>
          <w:szCs w:val="20"/>
        </w:rPr>
        <w:t>anonimizacji</w:t>
      </w:r>
      <w:proofErr w:type="spellEnd"/>
      <w:r w:rsidRPr="00A31334">
        <w:rPr>
          <w:rFonts w:ascii="Verdana" w:eastAsia="Calibri" w:hAnsi="Verdana" w:cstheme="minorHAnsi"/>
          <w:sz w:val="20"/>
          <w:szCs w:val="20"/>
        </w:rPr>
        <w:t>,</w:t>
      </w:r>
    </w:p>
    <w:p w14:paraId="6D6FC3FA" w14:textId="2C2A8405" w:rsidR="004B3720" w:rsidRPr="00A31334" w:rsidRDefault="004B3720" w:rsidP="00C24E31">
      <w:pPr>
        <w:pStyle w:val="Akapitzlist"/>
        <w:numPr>
          <w:ilvl w:val="0"/>
          <w:numId w:val="63"/>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A31334">
        <w:rPr>
          <w:rFonts w:ascii="Verdana" w:eastAsia="Calibri" w:hAnsi="Verdana" w:cstheme="minorHAnsi"/>
          <w:sz w:val="20"/>
          <w:szCs w:val="20"/>
        </w:rPr>
        <w:t>anonimizacji</w:t>
      </w:r>
      <w:proofErr w:type="spellEnd"/>
      <w:r w:rsidRPr="00A31334">
        <w:rPr>
          <w:rFonts w:ascii="Verdana" w:eastAsia="Calibri" w:hAnsi="Verdana" w:cstheme="minorHAnsi"/>
          <w:sz w:val="20"/>
          <w:szCs w:val="20"/>
        </w:rPr>
        <w:t>, oświadczenie zatrudnionego pracownika.</w:t>
      </w:r>
    </w:p>
    <w:p w14:paraId="73BE2FD3" w14:textId="5B734FEE" w:rsidR="004B3720" w:rsidRPr="004B3720"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 13 ust. 1 pkt 3.</w:t>
      </w:r>
    </w:p>
    <w:p w14:paraId="623DA1F8" w14:textId="0AEA1151" w:rsidR="004B3720" w:rsidRPr="00A31334"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 przypadku uzasadnionych wątpliwości, co do przestrzegania prawa pracy przez Wykonawcę lub podwykonawcę, Zamawiający może zwrócić się o przeprowadzenie kontroli przez Państwową Inspekcję Pracy.</w:t>
      </w:r>
    </w:p>
    <w:p w14:paraId="717B8BB8" w14:textId="68523D4D" w:rsidR="004B3720" w:rsidRPr="004B3720" w:rsidRDefault="004B3720" w:rsidP="00C24E31">
      <w:pPr>
        <w:pStyle w:val="Akapitzlist"/>
        <w:numPr>
          <w:ilvl w:val="0"/>
          <w:numId w:val="61"/>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Z tytułu niespełnienia przez Wykonawcę lub podwykonawcę wymogu zatrudnienia na podstawie umowy o pracę osób wykonujących wskazane w ust. 1 czynności, Zamawiający przewiduje sankcję w postaci obowiązku zapłaty przez Wykonawcę kary umownej w</w:t>
      </w:r>
      <w:r w:rsidR="00A31334">
        <w:rPr>
          <w:rFonts w:ascii="Verdana" w:eastAsia="Calibri" w:hAnsi="Verdana" w:cstheme="minorHAnsi"/>
          <w:sz w:val="20"/>
          <w:szCs w:val="20"/>
        </w:rPr>
        <w:t> </w:t>
      </w:r>
      <w:r w:rsidRPr="004B3720">
        <w:rPr>
          <w:rFonts w:ascii="Verdana" w:eastAsia="Calibri" w:hAnsi="Verdana" w:cstheme="minorHAnsi"/>
          <w:sz w:val="20"/>
          <w:szCs w:val="20"/>
        </w:rPr>
        <w:t>wysokości określonej w § 13 ust. 1 pkt. 3 umowy. Niezłożenie przez Wykonawcę w</w:t>
      </w:r>
      <w:r w:rsidR="00A31334">
        <w:rPr>
          <w:rFonts w:ascii="Verdana" w:eastAsia="Calibri" w:hAnsi="Verdana" w:cstheme="minorHAnsi"/>
          <w:sz w:val="20"/>
          <w:szCs w:val="20"/>
        </w:rPr>
        <w:t> </w:t>
      </w:r>
      <w:r w:rsidRPr="004B3720">
        <w:rPr>
          <w:rFonts w:ascii="Verdana" w:eastAsia="Calibri" w:hAnsi="Verdana" w:cstheme="minorHAnsi"/>
          <w:sz w:val="20"/>
          <w:szCs w:val="20"/>
        </w:rPr>
        <w:t>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1F3048" w14:textId="77777777" w:rsidR="00C24E31" w:rsidRDefault="00C24E31" w:rsidP="00A31334">
      <w:pPr>
        <w:contextualSpacing/>
        <w:jc w:val="center"/>
        <w:rPr>
          <w:rFonts w:ascii="Verdana" w:hAnsi="Verdana" w:cstheme="minorHAnsi"/>
          <w:b/>
          <w:bCs/>
          <w:sz w:val="20"/>
          <w:szCs w:val="20"/>
        </w:rPr>
      </w:pPr>
    </w:p>
    <w:p w14:paraId="2BAC0FE0" w14:textId="3671CF01" w:rsidR="004B3720" w:rsidRPr="004B3720" w:rsidRDefault="004B3720" w:rsidP="00A31334">
      <w:pPr>
        <w:contextualSpacing/>
        <w:jc w:val="center"/>
        <w:rPr>
          <w:rFonts w:ascii="Verdana" w:hAnsi="Verdana" w:cstheme="minorHAnsi"/>
          <w:b/>
          <w:bCs/>
          <w:sz w:val="20"/>
          <w:szCs w:val="20"/>
        </w:rPr>
      </w:pPr>
      <w:r w:rsidRPr="004B3720">
        <w:rPr>
          <w:rFonts w:ascii="Verdana" w:hAnsi="Verdana" w:cstheme="minorHAnsi"/>
          <w:b/>
          <w:bCs/>
          <w:sz w:val="20"/>
          <w:szCs w:val="20"/>
        </w:rPr>
        <w:t xml:space="preserve">Kary umowne </w:t>
      </w:r>
    </w:p>
    <w:p w14:paraId="02E9CBF0"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13.</w:t>
      </w:r>
    </w:p>
    <w:p w14:paraId="5E415535" w14:textId="77777777" w:rsidR="004B3720" w:rsidRPr="004B3720" w:rsidRDefault="004B3720" w:rsidP="00C24E31">
      <w:pPr>
        <w:pStyle w:val="Akapitzlist"/>
        <w:numPr>
          <w:ilvl w:val="0"/>
          <w:numId w:val="39"/>
        </w:numPr>
        <w:tabs>
          <w:tab w:val="left" w:pos="284"/>
        </w:tabs>
        <w:spacing w:line="240" w:lineRule="auto"/>
        <w:contextualSpacing/>
        <w:jc w:val="both"/>
        <w:rPr>
          <w:rFonts w:ascii="Verdana" w:hAnsi="Verdana" w:cstheme="minorHAnsi"/>
          <w:color w:val="000000"/>
          <w:sz w:val="20"/>
          <w:szCs w:val="20"/>
        </w:rPr>
      </w:pPr>
      <w:r w:rsidRPr="004B3720">
        <w:rPr>
          <w:rFonts w:ascii="Verdana" w:hAnsi="Verdana" w:cstheme="minorHAnsi"/>
          <w:sz w:val="20"/>
          <w:szCs w:val="20"/>
        </w:rPr>
        <w:t>Wykonawca zapłaci Zamawiającemu kary umowne:</w:t>
      </w:r>
    </w:p>
    <w:p w14:paraId="0B6EB3BE" w14:textId="77777777" w:rsidR="004B3720" w:rsidRPr="004B3720" w:rsidRDefault="004B3720" w:rsidP="00C24E31">
      <w:pPr>
        <w:numPr>
          <w:ilvl w:val="0"/>
          <w:numId w:val="40"/>
        </w:numPr>
        <w:tabs>
          <w:tab w:val="left" w:pos="720"/>
        </w:tabs>
        <w:suppressAutoHyphens/>
        <w:contextualSpacing/>
        <w:jc w:val="both"/>
        <w:textAlignment w:val="baseline"/>
        <w:rPr>
          <w:rFonts w:ascii="Verdana" w:hAnsi="Verdana" w:cstheme="minorHAnsi"/>
          <w:color w:val="000000"/>
          <w:sz w:val="20"/>
          <w:szCs w:val="20"/>
        </w:rPr>
      </w:pPr>
      <w:r w:rsidRPr="004B3720">
        <w:rPr>
          <w:rFonts w:ascii="Verdana" w:hAnsi="Verdana" w:cstheme="minorHAnsi"/>
          <w:color w:val="000000"/>
          <w:sz w:val="20"/>
          <w:szCs w:val="20"/>
        </w:rPr>
        <w:t xml:space="preserve">za zwłokę w wykonaniu przedmiotu umowy w terminie, o którym mowa w </w:t>
      </w:r>
      <w:r w:rsidRPr="004B3720">
        <w:rPr>
          <w:rFonts w:ascii="Verdana" w:eastAsia="Calibri" w:hAnsi="Verdana" w:cstheme="minorHAnsi"/>
          <w:sz w:val="20"/>
          <w:szCs w:val="20"/>
          <w:lang w:eastAsia="en-US"/>
        </w:rPr>
        <w:t>§ 5 ust. 2</w:t>
      </w:r>
      <w:r w:rsidRPr="004B3720">
        <w:rPr>
          <w:rFonts w:ascii="Verdana" w:hAnsi="Verdana" w:cstheme="minorHAnsi"/>
          <w:color w:val="000000"/>
          <w:sz w:val="20"/>
          <w:szCs w:val="20"/>
        </w:rPr>
        <w:t xml:space="preserve"> w wysokości 1% łącznego ustalonego wynagrodzenia umownego brutto, o którym mowa w </w:t>
      </w:r>
      <w:r w:rsidRPr="004B3720">
        <w:rPr>
          <w:rFonts w:ascii="Verdana" w:eastAsia="Calibri" w:hAnsi="Verdana" w:cstheme="minorHAnsi"/>
          <w:sz w:val="20"/>
          <w:szCs w:val="20"/>
          <w:lang w:eastAsia="en-US"/>
        </w:rPr>
        <w:t xml:space="preserve"> § 9 ust. 1</w:t>
      </w:r>
      <w:r w:rsidRPr="004B3720">
        <w:rPr>
          <w:rFonts w:ascii="Verdana" w:hAnsi="Verdana" w:cstheme="minorHAnsi"/>
          <w:color w:val="000000"/>
          <w:sz w:val="20"/>
          <w:szCs w:val="20"/>
        </w:rPr>
        <w:t xml:space="preserve"> za każdy dzień zwłoki,</w:t>
      </w:r>
    </w:p>
    <w:p w14:paraId="30F23034" w14:textId="14E71077" w:rsidR="004B3720" w:rsidRPr="004B3720" w:rsidRDefault="004B3720" w:rsidP="00C24E31">
      <w:pPr>
        <w:pStyle w:val="Akapitzlist"/>
        <w:numPr>
          <w:ilvl w:val="0"/>
          <w:numId w:val="40"/>
        </w:numPr>
        <w:spacing w:line="240" w:lineRule="auto"/>
        <w:contextualSpacing/>
        <w:jc w:val="both"/>
        <w:rPr>
          <w:rFonts w:ascii="Verdana" w:hAnsi="Verdana" w:cstheme="minorHAnsi"/>
          <w:sz w:val="20"/>
          <w:szCs w:val="20"/>
        </w:rPr>
      </w:pPr>
      <w:r w:rsidRPr="004B3720">
        <w:rPr>
          <w:rFonts w:ascii="Verdana" w:hAnsi="Verdana" w:cstheme="minorHAnsi"/>
          <w:sz w:val="20"/>
          <w:szCs w:val="20"/>
        </w:rPr>
        <w:lastRenderedPageBreak/>
        <w:t>za zwłokę w usunięciu wad stwierdzonych przy odbiorze lub w okresie gwarancji i rękojmi w wysokości 1% łącznego wynagrodzenia umownego brutto o którym mowa w </w:t>
      </w:r>
      <w:r w:rsidRPr="004B3720">
        <w:rPr>
          <w:rStyle w:val="Domylnaczcionkaakapitu1"/>
          <w:rFonts w:ascii="Verdana" w:hAnsi="Verdana" w:cstheme="minorHAnsi"/>
          <w:color w:val="000000"/>
          <w:sz w:val="20"/>
          <w:szCs w:val="20"/>
        </w:rPr>
        <w:t>§ 9 ust. 1,</w:t>
      </w:r>
      <w:r w:rsidRPr="004B3720">
        <w:rPr>
          <w:rFonts w:ascii="Verdana" w:hAnsi="Verdana" w:cstheme="minorHAnsi"/>
          <w:sz w:val="20"/>
          <w:szCs w:val="20"/>
        </w:rPr>
        <w:t xml:space="preserve"> za każdy dzień zwłoki liczonej od dnia następnego po upłynięciu terminu na usunięcie wad, za odstąpienie od umowy z winy Wykonawcy </w:t>
      </w:r>
      <w:r w:rsidRPr="004B3720">
        <w:rPr>
          <w:rFonts w:ascii="Verdana" w:hAnsi="Verdana" w:cstheme="minorHAnsi"/>
          <w:spacing w:val="-2"/>
          <w:sz w:val="20"/>
          <w:szCs w:val="20"/>
        </w:rPr>
        <w:t>w wysokości 10% łącznego wynagrodzenia umownego brutto, o którym mowa w § 9 ust. 1,</w:t>
      </w:r>
    </w:p>
    <w:p w14:paraId="56300CDC" w14:textId="77777777" w:rsidR="004B3720" w:rsidRPr="004B3720" w:rsidRDefault="004B3720" w:rsidP="00C24E31">
      <w:pPr>
        <w:numPr>
          <w:ilvl w:val="0"/>
          <w:numId w:val="40"/>
        </w:numPr>
        <w:tabs>
          <w:tab w:val="left" w:pos="720"/>
        </w:tabs>
        <w:suppressAutoHyphens/>
        <w:contextualSpacing/>
        <w:jc w:val="both"/>
        <w:textAlignment w:val="baseline"/>
        <w:rPr>
          <w:rFonts w:ascii="Verdana" w:hAnsi="Verdana" w:cstheme="minorHAnsi"/>
          <w:color w:val="000000"/>
          <w:sz w:val="20"/>
          <w:szCs w:val="20"/>
        </w:rPr>
      </w:pPr>
      <w:r w:rsidRPr="004B3720">
        <w:rPr>
          <w:rFonts w:ascii="Verdana" w:hAnsi="Verdana" w:cstheme="minorHAnsi"/>
          <w:color w:val="000000"/>
          <w:sz w:val="20"/>
          <w:szCs w:val="20"/>
        </w:rPr>
        <w:t xml:space="preserve">każdorazowo za niezatrudnienie przez Wykonawcę osoby wykonującej na umowę o pracę co najmniej z jednej z czynności </w:t>
      </w:r>
      <w:r w:rsidRPr="004B3720">
        <w:rPr>
          <w:rFonts w:ascii="Verdana" w:hAnsi="Verdana" w:cstheme="minorHAnsi"/>
          <w:sz w:val="20"/>
          <w:szCs w:val="20"/>
        </w:rPr>
        <w:t>wskazanych w OPZ,</w:t>
      </w:r>
      <w:r w:rsidRPr="004B3720">
        <w:rPr>
          <w:rFonts w:ascii="Verdana" w:hAnsi="Verdana" w:cstheme="minorHAnsi"/>
          <w:color w:val="000000"/>
          <w:sz w:val="20"/>
          <w:szCs w:val="20"/>
        </w:rPr>
        <w:t xml:space="preserve">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14:paraId="0C6A4930" w14:textId="77777777" w:rsidR="004B3720" w:rsidRPr="004B3720" w:rsidRDefault="004B3720" w:rsidP="00C24E31">
      <w:pPr>
        <w:numPr>
          <w:ilvl w:val="0"/>
          <w:numId w:val="40"/>
        </w:numPr>
        <w:suppressAutoHyphens/>
        <w:contextualSpacing/>
        <w:jc w:val="both"/>
        <w:textAlignment w:val="baseline"/>
        <w:rPr>
          <w:rFonts w:ascii="Verdana" w:eastAsia="Calibri" w:hAnsi="Verdana" w:cstheme="minorHAnsi"/>
          <w:sz w:val="20"/>
          <w:szCs w:val="20"/>
          <w:shd w:val="clear" w:color="auto" w:fill="FFFF00"/>
        </w:rPr>
      </w:pPr>
      <w:r w:rsidRPr="004B3720">
        <w:rPr>
          <w:rFonts w:ascii="Verdana" w:hAnsi="Verdana" w:cstheme="minorHAnsi"/>
          <w:sz w:val="20"/>
          <w:szCs w:val="20"/>
        </w:rPr>
        <w:t>W przypadku braku zapłaty należnego wynagrodzenia podwykonawcom lub dalszym podwykonawcom, w wysokości 10% niezapłaconej należności,</w:t>
      </w:r>
    </w:p>
    <w:p w14:paraId="6486742D" w14:textId="77777777" w:rsidR="004B3720" w:rsidRPr="004B3720" w:rsidRDefault="004B3720" w:rsidP="00C24E31">
      <w:pPr>
        <w:numPr>
          <w:ilvl w:val="0"/>
          <w:numId w:val="40"/>
        </w:numPr>
        <w:suppressAutoHyphens/>
        <w:contextualSpacing/>
        <w:jc w:val="both"/>
        <w:textAlignment w:val="baseline"/>
        <w:rPr>
          <w:rFonts w:ascii="Verdana" w:eastAsia="Calibri" w:hAnsi="Verdana" w:cstheme="minorHAnsi"/>
          <w:sz w:val="20"/>
          <w:szCs w:val="20"/>
          <w:shd w:val="clear" w:color="auto" w:fill="FFFF00"/>
        </w:rPr>
      </w:pPr>
      <w:r w:rsidRPr="004B3720">
        <w:rPr>
          <w:rFonts w:ascii="Verdana" w:hAnsi="Verdana" w:cstheme="minorHAnsi"/>
          <w:sz w:val="20"/>
          <w:szCs w:val="20"/>
        </w:rPr>
        <w:t>w przypadku nieterminowej zapłaty wynagrodzenia należnego podwykonawcom lub dalszym podwykonawcom, w wysokości 0,5 % niezapłaconej należności za każdy dzień zwłoki,</w:t>
      </w:r>
    </w:p>
    <w:p w14:paraId="1523D5F7" w14:textId="5ECAD603" w:rsidR="004B3720" w:rsidRPr="004B3720" w:rsidRDefault="004B3720" w:rsidP="00C24E31">
      <w:pPr>
        <w:numPr>
          <w:ilvl w:val="0"/>
          <w:numId w:val="40"/>
        </w:numPr>
        <w:suppressAutoHyphens/>
        <w:contextualSpacing/>
        <w:jc w:val="both"/>
        <w:textAlignment w:val="baseline"/>
        <w:rPr>
          <w:rFonts w:ascii="Verdana" w:eastAsia="Calibri" w:hAnsi="Verdana" w:cstheme="minorHAnsi"/>
          <w:sz w:val="20"/>
          <w:szCs w:val="20"/>
          <w:shd w:val="clear" w:color="auto" w:fill="FFFF00"/>
        </w:rPr>
      </w:pPr>
      <w:r w:rsidRPr="004B3720">
        <w:rPr>
          <w:rFonts w:ascii="Verdana" w:hAnsi="Verdana" w:cstheme="minorHAnsi"/>
          <w:sz w:val="20"/>
          <w:szCs w:val="20"/>
        </w:rPr>
        <w:t>w przypadku nieprzedłożenia poświadczonej za zgodność z oryginałem kopii umowy o</w:t>
      </w:r>
      <w:r w:rsidR="00C24E31">
        <w:rPr>
          <w:rFonts w:ascii="Verdana" w:hAnsi="Verdana" w:cstheme="minorHAnsi"/>
          <w:sz w:val="20"/>
          <w:szCs w:val="20"/>
        </w:rPr>
        <w:t> </w:t>
      </w:r>
      <w:r w:rsidRPr="004B3720">
        <w:rPr>
          <w:rFonts w:ascii="Verdana" w:hAnsi="Verdana" w:cstheme="minorHAnsi"/>
          <w:sz w:val="20"/>
          <w:szCs w:val="20"/>
        </w:rPr>
        <w:t>podwykonawstwo lub jej zmiany, w wysokości 0,5% łącznej wartości tej umowy,</w:t>
      </w:r>
    </w:p>
    <w:p w14:paraId="1AD422A0" w14:textId="2A054193" w:rsidR="004B3720" w:rsidRPr="004B3720" w:rsidRDefault="004B3720" w:rsidP="00C24E31">
      <w:pPr>
        <w:numPr>
          <w:ilvl w:val="0"/>
          <w:numId w:val="40"/>
        </w:numPr>
        <w:suppressAutoHyphens/>
        <w:contextualSpacing/>
        <w:jc w:val="both"/>
        <w:textAlignment w:val="baseline"/>
        <w:rPr>
          <w:rFonts w:ascii="Verdana" w:eastAsia="Calibri" w:hAnsi="Verdana" w:cstheme="minorHAnsi"/>
          <w:sz w:val="20"/>
          <w:szCs w:val="20"/>
          <w:shd w:val="clear" w:color="auto" w:fill="FFFF00"/>
        </w:rPr>
      </w:pPr>
      <w:r w:rsidRPr="004B3720">
        <w:rPr>
          <w:rFonts w:ascii="Verdana" w:eastAsia="Calibri" w:hAnsi="Verdana" w:cstheme="minorHAnsi"/>
          <w:sz w:val="20"/>
          <w:szCs w:val="20"/>
        </w:rPr>
        <w:t>w przypadku braku zmiany umowy o podwykonawstwo w zakresie terminu zapłaty w</w:t>
      </w:r>
      <w:r w:rsidR="00A31334">
        <w:rPr>
          <w:rFonts w:ascii="Verdana" w:eastAsia="Calibri" w:hAnsi="Verdana" w:cstheme="minorHAnsi"/>
          <w:sz w:val="20"/>
          <w:szCs w:val="20"/>
        </w:rPr>
        <w:t> </w:t>
      </w:r>
      <w:r w:rsidRPr="004B3720">
        <w:rPr>
          <w:rFonts w:ascii="Verdana" w:eastAsia="Calibri" w:hAnsi="Verdana" w:cstheme="minorHAnsi"/>
          <w:sz w:val="20"/>
          <w:szCs w:val="20"/>
        </w:rPr>
        <w:t>wysokości  0,5% łącznej wartości tej umowy</w:t>
      </w:r>
    </w:p>
    <w:p w14:paraId="2C0A5433" w14:textId="77777777" w:rsidR="00A31334" w:rsidRDefault="004B3720" w:rsidP="00C24E31">
      <w:pPr>
        <w:pStyle w:val="Akapitzlist"/>
        <w:numPr>
          <w:ilvl w:val="0"/>
          <w:numId w:val="39"/>
        </w:numPr>
        <w:tabs>
          <w:tab w:val="left" w:pos="284"/>
        </w:tabs>
        <w:spacing w:line="240" w:lineRule="auto"/>
        <w:ind w:left="284" w:hanging="284"/>
        <w:contextualSpacing/>
        <w:jc w:val="both"/>
        <w:rPr>
          <w:rFonts w:ascii="Verdana" w:hAnsi="Verdana" w:cstheme="minorHAnsi"/>
          <w:sz w:val="20"/>
          <w:szCs w:val="20"/>
        </w:rPr>
      </w:pPr>
      <w:r w:rsidRPr="004B3720">
        <w:rPr>
          <w:rFonts w:ascii="Verdana" w:hAnsi="Verdana" w:cstheme="minorHAnsi"/>
          <w:sz w:val="20"/>
          <w:szCs w:val="20"/>
        </w:rPr>
        <w:t>Wykonawca zapłaci karę umowną Zamawiającemu za odstąpienie od umowy z winy Wykonawcy</w:t>
      </w:r>
      <w:r w:rsidR="00A31334">
        <w:rPr>
          <w:rFonts w:ascii="Verdana" w:hAnsi="Verdana" w:cstheme="minorHAnsi"/>
          <w:sz w:val="20"/>
          <w:szCs w:val="20"/>
        </w:rPr>
        <w:t xml:space="preserve"> </w:t>
      </w:r>
      <w:r w:rsidRPr="004B3720">
        <w:rPr>
          <w:rFonts w:ascii="Verdana" w:hAnsi="Verdana" w:cstheme="minorHAnsi"/>
          <w:sz w:val="20"/>
          <w:szCs w:val="20"/>
        </w:rPr>
        <w:t>w wysokości 10 % łącznego wynagrodzenia umownego brutto, o którym mowa w § 9 ust. 1 umowy.</w:t>
      </w:r>
    </w:p>
    <w:p w14:paraId="58760CB1" w14:textId="213302F8" w:rsidR="00A31334" w:rsidRDefault="004B3720" w:rsidP="00C24E31">
      <w:pPr>
        <w:pStyle w:val="Akapitzlist"/>
        <w:numPr>
          <w:ilvl w:val="0"/>
          <w:numId w:val="39"/>
        </w:numPr>
        <w:tabs>
          <w:tab w:val="left" w:pos="284"/>
        </w:tabs>
        <w:spacing w:line="240" w:lineRule="auto"/>
        <w:ind w:left="284" w:hanging="284"/>
        <w:contextualSpacing/>
        <w:jc w:val="both"/>
        <w:rPr>
          <w:rFonts w:ascii="Verdana" w:hAnsi="Verdana" w:cstheme="minorHAnsi"/>
          <w:sz w:val="20"/>
          <w:szCs w:val="20"/>
        </w:rPr>
      </w:pPr>
      <w:r w:rsidRPr="00A31334">
        <w:rPr>
          <w:rFonts w:ascii="Verdana" w:hAnsi="Verdana" w:cstheme="minorHAnsi"/>
          <w:sz w:val="20"/>
          <w:szCs w:val="20"/>
        </w:rPr>
        <w:t>W przypadku naliczenia kary umownej Wykonawca oświadcza, że zapłaci karę umowną Zamawiającemu w terminie 10 dni od daty wystąpienia z żądaniem zapłacenia kary. W</w:t>
      </w:r>
      <w:r w:rsidR="00C24E31">
        <w:rPr>
          <w:rFonts w:ascii="Verdana" w:hAnsi="Verdana" w:cstheme="minorHAnsi"/>
          <w:sz w:val="20"/>
          <w:szCs w:val="20"/>
        </w:rPr>
        <w:t> </w:t>
      </w:r>
      <w:r w:rsidRPr="00A31334">
        <w:rPr>
          <w:rFonts w:ascii="Verdana" w:hAnsi="Verdana" w:cstheme="minorHAnsi"/>
          <w:sz w:val="20"/>
          <w:szCs w:val="20"/>
        </w:rPr>
        <w:t xml:space="preserve">razie zwłoki w zapłacie kary Wykonawca upoważnia Zamawiającego do potrącenia należnej mu kary umownej z dowolnej należności Wykonawcy bez składania odrębnego oświadczenia w tym zakresie.  </w:t>
      </w:r>
    </w:p>
    <w:p w14:paraId="4AEE19B2" w14:textId="77777777" w:rsidR="00A31334" w:rsidRDefault="004B3720" w:rsidP="00C24E31">
      <w:pPr>
        <w:pStyle w:val="Akapitzlist"/>
        <w:numPr>
          <w:ilvl w:val="0"/>
          <w:numId w:val="39"/>
        </w:numPr>
        <w:tabs>
          <w:tab w:val="left" w:pos="284"/>
        </w:tabs>
        <w:spacing w:line="240" w:lineRule="auto"/>
        <w:ind w:left="284" w:hanging="284"/>
        <w:contextualSpacing/>
        <w:jc w:val="both"/>
        <w:rPr>
          <w:rFonts w:ascii="Verdana" w:hAnsi="Verdana" w:cstheme="minorHAnsi"/>
          <w:sz w:val="20"/>
          <w:szCs w:val="20"/>
        </w:rPr>
      </w:pPr>
      <w:r w:rsidRPr="00A31334">
        <w:rPr>
          <w:rFonts w:ascii="Verdana" w:hAnsi="Verdana" w:cstheme="minorHAnsi"/>
          <w:sz w:val="20"/>
          <w:szCs w:val="20"/>
        </w:rPr>
        <w:t xml:space="preserve">Strony zastrzegają sobie prawo do odszkodowania uzupełniającego, przenoszącego wysokość zastrzeżonych kar umownych do wysokości rzeczywiście poniesionej szkody. Ponadto strony mogą dochodzić pełnego odszkodowania w sytuacjach, na które nie zastrzeżono kary umownej. </w:t>
      </w:r>
    </w:p>
    <w:p w14:paraId="0FAE5556" w14:textId="4F09EDA1" w:rsidR="004B3720" w:rsidRPr="00A31334" w:rsidRDefault="004B3720" w:rsidP="00C24E31">
      <w:pPr>
        <w:pStyle w:val="Akapitzlist"/>
        <w:numPr>
          <w:ilvl w:val="0"/>
          <w:numId w:val="39"/>
        </w:numPr>
        <w:tabs>
          <w:tab w:val="left" w:pos="284"/>
        </w:tabs>
        <w:spacing w:line="240" w:lineRule="auto"/>
        <w:ind w:left="284" w:hanging="284"/>
        <w:contextualSpacing/>
        <w:jc w:val="both"/>
        <w:rPr>
          <w:rFonts w:ascii="Verdana" w:hAnsi="Verdana" w:cstheme="minorHAnsi"/>
          <w:sz w:val="20"/>
          <w:szCs w:val="20"/>
        </w:rPr>
      </w:pPr>
      <w:r w:rsidRPr="00A31334">
        <w:rPr>
          <w:rFonts w:ascii="Verdana" w:hAnsi="Verdana" w:cstheme="minorHAnsi"/>
          <w:sz w:val="20"/>
          <w:szCs w:val="20"/>
        </w:rPr>
        <w:t>Łączna wysokość kar umownych , które jedna strona może naliczyć drugiej stronie, nie może przekroczyć 20 % łącznej wartości wynagrodzenia brutto określonego z § 9 ust. 1.</w:t>
      </w:r>
    </w:p>
    <w:p w14:paraId="2E0C7DF0" w14:textId="77777777" w:rsidR="004B3720" w:rsidRPr="004B3720" w:rsidRDefault="004B3720" w:rsidP="00A31334">
      <w:pPr>
        <w:contextualSpacing/>
        <w:jc w:val="center"/>
        <w:rPr>
          <w:rFonts w:ascii="Verdana" w:eastAsia="Calibri" w:hAnsi="Verdana" w:cstheme="minorHAnsi"/>
          <w:b/>
          <w:bCs/>
          <w:sz w:val="20"/>
          <w:szCs w:val="20"/>
          <w:lang w:eastAsia="en-US"/>
        </w:rPr>
      </w:pPr>
    </w:p>
    <w:p w14:paraId="304834C8"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14.</w:t>
      </w:r>
    </w:p>
    <w:p w14:paraId="5D1DB944" w14:textId="77777777" w:rsidR="004B3720" w:rsidRPr="004B3720" w:rsidRDefault="004B3720" w:rsidP="00C24E31">
      <w:pPr>
        <w:numPr>
          <w:ilvl w:val="0"/>
          <w:numId w:val="45"/>
        </w:numPr>
        <w:contextualSpacing/>
        <w:jc w:val="both"/>
        <w:rPr>
          <w:rFonts w:ascii="Verdana" w:eastAsia="Calibri" w:hAnsi="Verdana" w:cstheme="minorHAnsi"/>
          <w:sz w:val="20"/>
          <w:szCs w:val="20"/>
          <w:lang w:eastAsia="en-US"/>
        </w:rPr>
      </w:pPr>
      <w:r w:rsidRPr="004B3720">
        <w:rPr>
          <w:rFonts w:ascii="Verdana" w:eastAsia="Calibri" w:hAnsi="Verdana" w:cstheme="minorHAnsi"/>
          <w:sz w:val="20"/>
          <w:szCs w:val="20"/>
          <w:lang w:eastAsia="en-US"/>
        </w:rPr>
        <w:t xml:space="preserve">Wykonawca jest odpowiedzialny wobec Zamawiającego z tytułu rękojmi za wady dokumentacji obejmującą …………...miesiące do czasu zakończenia robot wykonywanych na podstawie przedmiotowej dokumentacji technicznej. </w:t>
      </w:r>
    </w:p>
    <w:p w14:paraId="58595306" w14:textId="77777777" w:rsidR="004B3720" w:rsidRPr="004B3720" w:rsidRDefault="004B3720" w:rsidP="00C24E31">
      <w:pPr>
        <w:numPr>
          <w:ilvl w:val="0"/>
          <w:numId w:val="45"/>
        </w:numPr>
        <w:contextualSpacing/>
        <w:jc w:val="both"/>
        <w:rPr>
          <w:rFonts w:ascii="Verdana" w:eastAsia="Calibri" w:hAnsi="Verdana" w:cstheme="minorHAnsi"/>
          <w:sz w:val="20"/>
          <w:szCs w:val="20"/>
          <w:lang w:eastAsia="en-US"/>
        </w:rPr>
      </w:pPr>
      <w:r w:rsidRPr="004B3720">
        <w:rPr>
          <w:rFonts w:ascii="Verdana" w:eastAsia="Calibri" w:hAnsi="Verdana" w:cstheme="minorHAnsi"/>
          <w:sz w:val="20"/>
          <w:szCs w:val="20"/>
          <w:lang w:eastAsia="en-US"/>
        </w:rPr>
        <w:t>Termin gwarancji jakości wykonania dokumentacji projektowej ustala się na …………. od daty zakończenia robot wykonywanych na podstawie przedmiotowej dokumentacji technicznej.</w:t>
      </w:r>
    </w:p>
    <w:p w14:paraId="75D2E78A" w14:textId="77777777" w:rsidR="004B3720" w:rsidRPr="004B3720" w:rsidRDefault="004B3720" w:rsidP="00C24E31">
      <w:pPr>
        <w:numPr>
          <w:ilvl w:val="0"/>
          <w:numId w:val="45"/>
        </w:numPr>
        <w:contextualSpacing/>
        <w:jc w:val="both"/>
        <w:rPr>
          <w:rFonts w:ascii="Verdana" w:eastAsia="Calibri" w:hAnsi="Verdana" w:cstheme="minorHAnsi"/>
          <w:sz w:val="20"/>
          <w:szCs w:val="20"/>
          <w:lang w:eastAsia="en-US"/>
        </w:rPr>
      </w:pPr>
      <w:r w:rsidRPr="004B3720">
        <w:rPr>
          <w:rFonts w:ascii="Verdana" w:eastAsia="Calibri" w:hAnsi="Verdana" w:cstheme="minorHAnsi"/>
          <w:sz w:val="20"/>
          <w:szCs w:val="20"/>
          <w:lang w:eastAsia="en-US"/>
        </w:rPr>
        <w:t>Ustalenia dodatkowe:</w:t>
      </w:r>
    </w:p>
    <w:p w14:paraId="37099B95" w14:textId="77777777" w:rsidR="004B3720" w:rsidRPr="004B3720" w:rsidRDefault="004B3720" w:rsidP="00C24E31">
      <w:pPr>
        <w:numPr>
          <w:ilvl w:val="0"/>
          <w:numId w:val="46"/>
        </w:numPr>
        <w:contextualSpacing/>
        <w:jc w:val="both"/>
        <w:rPr>
          <w:rFonts w:ascii="Verdana" w:eastAsia="Calibri" w:hAnsi="Verdana" w:cstheme="minorHAnsi"/>
          <w:sz w:val="20"/>
          <w:szCs w:val="20"/>
          <w:lang w:eastAsia="en-US"/>
        </w:rPr>
      </w:pPr>
      <w:r w:rsidRPr="004B3720">
        <w:rPr>
          <w:rFonts w:ascii="Verdana" w:eastAsia="Calibri" w:hAnsi="Verdana" w:cstheme="minorHAnsi"/>
          <w:sz w:val="20"/>
          <w:szCs w:val="20"/>
          <w:lang w:eastAsia="en-US"/>
        </w:rPr>
        <w:t>W przypadku wykrycia wad w przedmiocie zamówienia Zamawiający o tym fakcie powiadomi niezwłocznie Wykonawcę,</w:t>
      </w:r>
    </w:p>
    <w:p w14:paraId="06A2861D" w14:textId="77777777" w:rsidR="004B3720" w:rsidRPr="004B3720" w:rsidRDefault="004B3720" w:rsidP="00C24E31">
      <w:pPr>
        <w:numPr>
          <w:ilvl w:val="0"/>
          <w:numId w:val="46"/>
        </w:numPr>
        <w:contextualSpacing/>
        <w:jc w:val="both"/>
        <w:rPr>
          <w:rFonts w:ascii="Verdana" w:eastAsia="Calibri" w:hAnsi="Verdana" w:cstheme="minorHAnsi"/>
          <w:sz w:val="20"/>
          <w:szCs w:val="20"/>
          <w:lang w:eastAsia="en-US"/>
        </w:rPr>
      </w:pPr>
      <w:r w:rsidRPr="004B3720">
        <w:rPr>
          <w:rFonts w:ascii="Verdana" w:eastAsia="Calibri" w:hAnsi="Verdana" w:cstheme="minorHAnsi"/>
          <w:sz w:val="20"/>
          <w:szCs w:val="20"/>
          <w:lang w:eastAsia="en-US"/>
        </w:rPr>
        <w:t xml:space="preserve">Zamawiający po stwierdzeniu wady może żądać jej usunięcia na koszt Wykonawcy w terminie 14 dni od daty zgłoszenia nieprawidłowości. </w:t>
      </w:r>
    </w:p>
    <w:p w14:paraId="23FFB7FD" w14:textId="77777777" w:rsidR="004B3720" w:rsidRPr="004B3720" w:rsidRDefault="004B3720" w:rsidP="00A31334">
      <w:pPr>
        <w:contextualSpacing/>
        <w:rPr>
          <w:rFonts w:ascii="Verdana" w:eastAsia="Calibri" w:hAnsi="Verdana" w:cstheme="minorHAnsi"/>
          <w:sz w:val="20"/>
          <w:szCs w:val="20"/>
          <w:lang w:eastAsia="en-US"/>
        </w:rPr>
      </w:pPr>
    </w:p>
    <w:p w14:paraId="24423A41"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Waloryzacja wynagrodzenia</w:t>
      </w:r>
    </w:p>
    <w:p w14:paraId="1BC1A52F"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15.</w:t>
      </w:r>
    </w:p>
    <w:p w14:paraId="6EEAC02E" w14:textId="02AD1C74" w:rsidR="004B3720" w:rsidRPr="00A31334" w:rsidRDefault="004B3720" w:rsidP="00C24E31">
      <w:pPr>
        <w:pStyle w:val="Akapitzlist"/>
        <w:numPr>
          <w:ilvl w:val="0"/>
          <w:numId w:val="64"/>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Wynagrodzenie Wykonawcy może ulec zmianie po upływie minimum 6 miesięcy od daty podpisania umowy w przypadku: </w:t>
      </w:r>
    </w:p>
    <w:p w14:paraId="3EDBA92F" w14:textId="13808152" w:rsidR="004B3720" w:rsidRPr="00A31334" w:rsidRDefault="004B3720" w:rsidP="00C24E31">
      <w:pPr>
        <w:pStyle w:val="Akapitzlist"/>
        <w:numPr>
          <w:ilvl w:val="0"/>
          <w:numId w:val="65"/>
        </w:numPr>
        <w:spacing w:line="240" w:lineRule="auto"/>
        <w:contextualSpacing/>
        <w:jc w:val="both"/>
        <w:rPr>
          <w:rFonts w:ascii="Verdana" w:hAnsi="Verdana" w:cstheme="minorHAnsi"/>
          <w:sz w:val="20"/>
          <w:szCs w:val="20"/>
        </w:rPr>
      </w:pPr>
      <w:r w:rsidRPr="00A31334">
        <w:rPr>
          <w:rFonts w:ascii="Verdana" w:hAnsi="Verdana" w:cstheme="minorHAnsi"/>
          <w:sz w:val="20"/>
          <w:szCs w:val="20"/>
        </w:rPr>
        <w:lastRenderedPageBreak/>
        <w:t xml:space="preserve">zmiany ceny materiałów lub kosztów związanych z realizacją zamówienia; </w:t>
      </w:r>
    </w:p>
    <w:p w14:paraId="0BF64F50" w14:textId="4BDB8F9E" w:rsidR="004B3720" w:rsidRPr="00A31334" w:rsidRDefault="004B3720" w:rsidP="00C24E31">
      <w:pPr>
        <w:pStyle w:val="Akapitzlist"/>
        <w:numPr>
          <w:ilvl w:val="0"/>
          <w:numId w:val="65"/>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zmiany stawki podatku od towarów i usług oraz podatku akcyzowego, jeżeli zmiany te będą miały wpływ na koszty wykonania zamówienia przez Wykonawcę; </w:t>
      </w:r>
    </w:p>
    <w:p w14:paraId="034D5E5F" w14:textId="68B867DD" w:rsidR="004B3720" w:rsidRPr="00A31334" w:rsidRDefault="004B3720" w:rsidP="00C24E31">
      <w:pPr>
        <w:pStyle w:val="Akapitzlist"/>
        <w:numPr>
          <w:ilvl w:val="0"/>
          <w:numId w:val="65"/>
        </w:numPr>
        <w:spacing w:line="240" w:lineRule="auto"/>
        <w:contextualSpacing/>
        <w:jc w:val="both"/>
        <w:rPr>
          <w:rFonts w:ascii="Verdana" w:hAnsi="Verdana" w:cstheme="minorHAnsi"/>
          <w:spacing w:val="2"/>
          <w:sz w:val="20"/>
          <w:szCs w:val="20"/>
        </w:rPr>
      </w:pPr>
      <w:r w:rsidRPr="00A31334">
        <w:rPr>
          <w:rFonts w:ascii="Verdana" w:hAnsi="Verdana" w:cstheme="minorHAnsi"/>
          <w:spacing w:val="2"/>
          <w:sz w:val="20"/>
          <w:szCs w:val="20"/>
        </w:rPr>
        <w:t xml:space="preserve">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 </w:t>
      </w:r>
    </w:p>
    <w:p w14:paraId="4A2A1FBA" w14:textId="0266532D" w:rsidR="004B3720" w:rsidRPr="00A31334" w:rsidRDefault="004B3720" w:rsidP="00C24E31">
      <w:pPr>
        <w:pStyle w:val="Akapitzlist"/>
        <w:numPr>
          <w:ilvl w:val="0"/>
          <w:numId w:val="65"/>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zmiany zasad podlegania ubezpieczeniom społecznym lub ubezpieczeniu zdrowotnemu lub wysokości stawki składki na ubezpieczenia społeczne lub zdrowotne, jeżeli zmiany te będą miały wpływ na koszty wykonania zamówienia przez Wykonawcę; </w:t>
      </w:r>
    </w:p>
    <w:p w14:paraId="4D100BC6" w14:textId="2BB072B4" w:rsidR="004B3720" w:rsidRPr="00A31334" w:rsidRDefault="004B3720" w:rsidP="00C24E31">
      <w:pPr>
        <w:pStyle w:val="Akapitzlist"/>
        <w:numPr>
          <w:ilvl w:val="0"/>
          <w:numId w:val="65"/>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14:paraId="7BA0764E" w14:textId="7B1F5417"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Podstawą do dokonania zmian, o których mowa w ust. 1 pkt 1 jest złożenie przez jedną ze Stron umotywowanego wniosku i jego akceptacja przez drugą Stronę. Przy tym odmowa akceptacji wniosku wymaga uzasadnienia. </w:t>
      </w:r>
    </w:p>
    <w:p w14:paraId="55E78432" w14:textId="79B64DF0"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Zgodnie z art. 439 ust. 1 Prawa zamówień publicznych, Zamawiający wskazuje następujące zasady wprowadzenia zmian wysokości wynagrodzenia należnego Wykonawcy w przypadku zmiany ceny i kosztów związanych z realizacją zamówienia: </w:t>
      </w:r>
    </w:p>
    <w:p w14:paraId="2DC767BA" w14:textId="706CE70C" w:rsidR="004B3720" w:rsidRPr="00A31334" w:rsidRDefault="004B3720" w:rsidP="00C24E31">
      <w:pPr>
        <w:pStyle w:val="Akapitzlist"/>
        <w:numPr>
          <w:ilvl w:val="0"/>
          <w:numId w:val="66"/>
        </w:numPr>
        <w:spacing w:line="240" w:lineRule="auto"/>
        <w:contextualSpacing/>
        <w:jc w:val="both"/>
        <w:rPr>
          <w:rFonts w:ascii="Verdana" w:hAnsi="Verdana" w:cstheme="minorHAnsi"/>
          <w:color w:val="000000"/>
          <w:sz w:val="20"/>
          <w:szCs w:val="20"/>
          <w:u w:color="000000"/>
        </w:rPr>
      </w:pPr>
      <w:r w:rsidRPr="00A31334">
        <w:rPr>
          <w:rFonts w:ascii="Verdana" w:hAnsi="Verdana" w:cstheme="minorHAnsi"/>
          <w:color w:val="000000"/>
          <w:sz w:val="20"/>
          <w:szCs w:val="20"/>
          <w:u w:color="000000"/>
        </w:rPr>
        <w:t>wskaźnikiem zmiany kosztów związanych z realizacją umowy będą informacje zawarte w komunikatach Prezesa Głównego Urzędu Statystycznego (zwanego dalej „</w:t>
      </w:r>
      <w:r w:rsidRPr="00A31334">
        <w:rPr>
          <w:rFonts w:ascii="Verdana" w:hAnsi="Verdana" w:cstheme="minorHAnsi"/>
          <w:bCs/>
          <w:color w:val="000000"/>
          <w:sz w:val="20"/>
          <w:szCs w:val="20"/>
          <w:u w:color="000000"/>
        </w:rPr>
        <w:t>Prezesem GUS</w:t>
      </w:r>
      <w:r w:rsidRPr="00A31334">
        <w:rPr>
          <w:rFonts w:ascii="Verdana" w:hAnsi="Verdana" w:cstheme="minorHAnsi"/>
          <w:color w:val="000000"/>
          <w:sz w:val="20"/>
          <w:szCs w:val="20"/>
          <w:u w:color="000000"/>
        </w:rPr>
        <w:t>”) w sprawie wskaźnika cen towarów i usług konsumpcyjnych ogółem w III i IV kwartale 2024 roku oraz w </w:t>
      </w:r>
      <w:r w:rsidRPr="00A31334">
        <w:rPr>
          <w:rFonts w:ascii="Verdana" w:hAnsi="Verdana" w:cstheme="minorHAnsi"/>
          <w:bCs/>
          <w:color w:val="000000"/>
          <w:sz w:val="20"/>
          <w:szCs w:val="20"/>
          <w:u w:color="000000"/>
        </w:rPr>
        <w:t xml:space="preserve">I kwartale 2025 roku </w:t>
      </w:r>
      <w:r w:rsidRPr="00A31334">
        <w:rPr>
          <w:rFonts w:ascii="Verdana" w:hAnsi="Verdana" w:cstheme="minorHAnsi"/>
          <w:color w:val="000000"/>
          <w:sz w:val="20"/>
          <w:szCs w:val="20"/>
          <w:u w:color="000000"/>
        </w:rPr>
        <w:t xml:space="preserve"> (zwanych dalej „Informacjami Prezesa GUS”), które zostaną opublikowane w Dzienniku Urzędowym Rzeczypospolitej Polskiej "Monitor Polski”.</w:t>
      </w:r>
    </w:p>
    <w:p w14:paraId="55E3242F" w14:textId="336DFE24" w:rsidR="004B3720" w:rsidRPr="00A31334" w:rsidRDefault="004B3720" w:rsidP="00C24E31">
      <w:pPr>
        <w:pStyle w:val="Akapitzlist"/>
        <w:numPr>
          <w:ilvl w:val="0"/>
          <w:numId w:val="66"/>
        </w:numPr>
        <w:spacing w:line="240" w:lineRule="auto"/>
        <w:contextualSpacing/>
        <w:jc w:val="both"/>
        <w:rPr>
          <w:rFonts w:ascii="Verdana" w:hAnsi="Verdana" w:cstheme="minorHAnsi"/>
          <w:spacing w:val="-4"/>
          <w:sz w:val="20"/>
          <w:szCs w:val="20"/>
        </w:rPr>
      </w:pPr>
      <w:r w:rsidRPr="00A31334">
        <w:rPr>
          <w:rFonts w:ascii="Verdana" w:hAnsi="Verdana" w:cstheme="minorHAnsi"/>
          <w:spacing w:val="-4"/>
          <w:sz w:val="20"/>
          <w:szCs w:val="20"/>
        </w:rPr>
        <w:t>Wykonawca jest uprawniony do złożenia wniosku, o którym mowa w ust. 2 jeżeli w co najmniej dwóch z trzech następujących po sobie komunikatach kwartalnych Prezesa GUS, począwszy od komunikatu opublikowanego w kwartale w którym Wykonawca złożył ofertę, Prezes GUS poinformuje o wzroście cen o co najmniej 3 %.</w:t>
      </w:r>
    </w:p>
    <w:p w14:paraId="05F00235" w14:textId="49FC4ABA" w:rsidR="004B3720" w:rsidRPr="00A31334" w:rsidRDefault="004B3720" w:rsidP="00C24E31">
      <w:pPr>
        <w:pStyle w:val="Akapitzlist"/>
        <w:numPr>
          <w:ilvl w:val="0"/>
          <w:numId w:val="66"/>
        </w:numPr>
        <w:spacing w:line="240" w:lineRule="auto"/>
        <w:contextualSpacing/>
        <w:jc w:val="both"/>
        <w:rPr>
          <w:rFonts w:ascii="Verdana" w:hAnsi="Verdana" w:cstheme="minorHAnsi"/>
          <w:spacing w:val="-2"/>
          <w:sz w:val="20"/>
          <w:szCs w:val="20"/>
        </w:rPr>
      </w:pPr>
      <w:r w:rsidRPr="00A31334">
        <w:rPr>
          <w:rFonts w:ascii="Verdana" w:hAnsi="Verdana" w:cstheme="minorHAnsi"/>
          <w:spacing w:val="-2"/>
          <w:sz w:val="20"/>
          <w:szCs w:val="20"/>
        </w:rPr>
        <w:t xml:space="preserve">Zamawiający jest uprawniony do złożenia wniosku, o którym mowa w ust. 2 jeżeli w co najmniej dwóch z trzech następujących po sobie komunikatach kwartalnych Prezesa GUS, począwszy od komunikatu opublikowanego w kwartale w którym Wykonawca złożył ofertę, Prezes GUS poinformuje o spadku cen  o co najmniej 3 %. </w:t>
      </w:r>
    </w:p>
    <w:p w14:paraId="63916AA4" w14:textId="69B9F638"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Przez zmianę ceny materiałów lub kosztów rozumie się wzrost odpowiednio cen lub kosztów, jak ich obniżenie, względem ceny lub kosztu przyjętych w celu ustalenia wynagrodzenia wykonawcy zawartego w ofercie. </w:t>
      </w:r>
    </w:p>
    <w:p w14:paraId="5CB5090B" w14:textId="0379BD08"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W przypadku zaistnienia sytuacji wskazanej w ust. 3 pkt 2 Strony mogą wprowadzić zmianę wynagrodzenia po uprzednim przedstawieniu przez Wykonawcę wniosku o dokonanie zmiany wysokości wynagrodzenia zawierającego szczegółowe kalkulacje obrazujące, czy i w jakim stopniu zmiana przyjętego Wskaźnika wpłynęła na koszty realizacji Umowy. Zamawiający oceni przedstawione uzasadnienie i podejmie decyzję o</w:t>
      </w:r>
      <w:r w:rsidR="00A31334">
        <w:rPr>
          <w:rFonts w:ascii="Verdana" w:hAnsi="Verdana" w:cstheme="minorHAnsi"/>
          <w:sz w:val="20"/>
          <w:szCs w:val="20"/>
        </w:rPr>
        <w:t> </w:t>
      </w:r>
      <w:r w:rsidRPr="004B3720">
        <w:rPr>
          <w:rFonts w:ascii="Verdana" w:hAnsi="Verdana" w:cstheme="minorHAnsi"/>
          <w:sz w:val="20"/>
          <w:szCs w:val="20"/>
        </w:rPr>
        <w:t xml:space="preserve">ewentualnej zmianie wysokości wynagrodzenia lub odmówi wprowadzania zmiany przedstawiając swoje stanowisko. W przypadku wystąpienia sytuacji wskazanej w ust. 3 pkt 3, z wnioskiem takim występuje Zamawiający, a </w:t>
      </w:r>
      <w:proofErr w:type="spellStart"/>
      <w:r w:rsidRPr="004B3720">
        <w:rPr>
          <w:rFonts w:ascii="Verdana" w:hAnsi="Verdana" w:cstheme="minorHAnsi"/>
          <w:sz w:val="20"/>
          <w:szCs w:val="20"/>
        </w:rPr>
        <w:t>zd</w:t>
      </w:r>
      <w:proofErr w:type="spellEnd"/>
      <w:r w:rsidRPr="004B3720">
        <w:rPr>
          <w:rFonts w:ascii="Verdana" w:hAnsi="Verdana" w:cstheme="minorHAnsi"/>
          <w:sz w:val="20"/>
          <w:szCs w:val="20"/>
        </w:rPr>
        <w:t xml:space="preserve">. 1 i 2 ust. 5 stosuje się odpowiednio. </w:t>
      </w:r>
    </w:p>
    <w:p w14:paraId="2828C151" w14:textId="4D514ABD"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Zawarcie aneksu do Umowy nastąpi nie później niż w terminie 30 dni roboczych licząc od dnia, w którym będą spełnione następujące warunki: </w:t>
      </w:r>
    </w:p>
    <w:p w14:paraId="3E8CFD7E" w14:textId="19541EAE" w:rsidR="004B3720" w:rsidRPr="00A31334" w:rsidRDefault="004B3720" w:rsidP="00C24E31">
      <w:pPr>
        <w:pStyle w:val="Akapitzlist"/>
        <w:numPr>
          <w:ilvl w:val="0"/>
          <w:numId w:val="67"/>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odpowiednio Zamawiający lub Wykonawca zatwierdzi wniosek o dokonanie zmiany wysokości wynagrodzenia, o którym mowa w ust. 2 i 5; </w:t>
      </w:r>
    </w:p>
    <w:p w14:paraId="41E5A609" w14:textId="1CD74194"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Zmiany wysokości wynagrodzenia, o których mowa w ust. 1 i 3, obowiązywać będą od dnia wynikającego z zawartych w tym zakresie aneksów do Umowy. </w:t>
      </w:r>
    </w:p>
    <w:p w14:paraId="221F8A41" w14:textId="4EA47C6F"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lastRenderedPageBreak/>
        <w:t xml:space="preserve">W przypadku zmiany stawki podatku od towarów i usług, o której mowa w ust. 1 pkt 2 oraz zaakceptowania przez obie Strony w/w zmiany, Wykonawca do ceny netto doliczy wysokość stawki podatku VAT obowiązującej w dniu wystawienia faktury. </w:t>
      </w:r>
    </w:p>
    <w:p w14:paraId="2F079111" w14:textId="38B9E4C2" w:rsidR="004B3720" w:rsidRPr="00A31334" w:rsidRDefault="004B3720" w:rsidP="00C24E31">
      <w:pPr>
        <w:pStyle w:val="Akapitzlist"/>
        <w:numPr>
          <w:ilvl w:val="0"/>
          <w:numId w:val="64"/>
        </w:numPr>
        <w:spacing w:line="240" w:lineRule="auto"/>
        <w:contextualSpacing/>
        <w:jc w:val="both"/>
        <w:rPr>
          <w:rFonts w:ascii="Verdana" w:hAnsi="Verdana" w:cstheme="minorHAnsi"/>
          <w:sz w:val="20"/>
          <w:szCs w:val="20"/>
        </w:rPr>
      </w:pPr>
      <w:r w:rsidRPr="00A31334">
        <w:rPr>
          <w:rFonts w:ascii="Verdana" w:hAnsi="Verdana" w:cstheme="minorHAnsi"/>
          <w:sz w:val="20"/>
          <w:szCs w:val="20"/>
        </w:rPr>
        <w:t xml:space="preserve">W przypadku zmiany, o której mowa w ust. 1 pkt 3 oraz zaakceptowania przez obie Strony tej zmiany, wynagrodzenie Wykonawcy ulegnie zmianie o wartość wynikającą ze wzrostu wysokości minimalnego wynagrodzenia za pracę pracowników lub stawki godzinowej osób bezpośrednio wykonujących zamówienie, tych pracowników oraz osób bezpośrednio wykonujących zamówienie, których wynagrodzenie zostało z tego powodu zmienione. Postanowienia ust. 5 stosuje się odpowiednio. </w:t>
      </w:r>
    </w:p>
    <w:p w14:paraId="50550E85" w14:textId="6EFD52BF" w:rsidR="004B3720" w:rsidRPr="00A31334" w:rsidRDefault="004B3720" w:rsidP="00C24E31">
      <w:pPr>
        <w:pStyle w:val="Akapitzlist"/>
        <w:numPr>
          <w:ilvl w:val="0"/>
          <w:numId w:val="64"/>
        </w:numPr>
        <w:spacing w:line="240" w:lineRule="auto"/>
        <w:contextualSpacing/>
        <w:jc w:val="both"/>
        <w:rPr>
          <w:rFonts w:ascii="Verdana" w:hAnsi="Verdana" w:cstheme="minorHAnsi"/>
          <w:sz w:val="20"/>
          <w:szCs w:val="20"/>
        </w:rPr>
      </w:pPr>
      <w:r w:rsidRPr="00A31334">
        <w:rPr>
          <w:rFonts w:ascii="Verdana" w:hAnsi="Verdana" w:cstheme="minorHAnsi"/>
          <w:sz w:val="20"/>
          <w:szCs w:val="20"/>
        </w:rPr>
        <w:t>Wprowadzenie przez Zamawiającego zmian wysokości wynagrodzenia, o których mowa w</w:t>
      </w:r>
      <w:r w:rsidR="00A31334">
        <w:rPr>
          <w:rFonts w:ascii="Verdana" w:hAnsi="Verdana" w:cstheme="minorHAnsi"/>
          <w:sz w:val="20"/>
          <w:szCs w:val="20"/>
        </w:rPr>
        <w:t> </w:t>
      </w:r>
      <w:r w:rsidRPr="00A31334">
        <w:rPr>
          <w:rFonts w:ascii="Verdana" w:hAnsi="Verdana" w:cstheme="minorHAnsi"/>
          <w:sz w:val="20"/>
          <w:szCs w:val="20"/>
        </w:rPr>
        <w:t>ust. 1 pkt 2-5 wymaga uprzedniego złożenia przez Wykonawcę do Zamawiającego wniosku o zmianę Umowy w tym zakresie, zawierającego informacje dotyczące przyjętych przez Wykonawcę zasad kalkulacji kosztów wykonania Umowy z dokumentami potwierdzającymi prawidłowość przyjętych założeń, takimi jak umowy o pracę i</w:t>
      </w:r>
      <w:r w:rsidR="00A31334">
        <w:rPr>
          <w:rFonts w:ascii="Verdana" w:hAnsi="Verdana" w:cstheme="minorHAnsi"/>
          <w:sz w:val="20"/>
          <w:szCs w:val="20"/>
        </w:rPr>
        <w:t> </w:t>
      </w:r>
      <w:r w:rsidRPr="00A31334">
        <w:rPr>
          <w:rFonts w:ascii="Verdana" w:hAnsi="Verdana" w:cstheme="minorHAnsi"/>
          <w:sz w:val="20"/>
          <w:szCs w:val="20"/>
        </w:rPr>
        <w:t xml:space="preserve">dokumenty rozliczeniowe wynagrodzeń pracowników z Zakładem Ubezpieczeń Społecznych. Wykonawca jest zobowiązany wykazać łącznie: wpływ zmian na wysokość wykonania Umowy przez Wykonawcę, szczegółową kalkulację proponowanej zmienionej wysokości wynagrodzenia Wykonawcy, adekwatność propozycji zmiany wysokości kosztów wykonania Umowy przez Wykonawcę. </w:t>
      </w:r>
    </w:p>
    <w:p w14:paraId="6A1AD9E2" w14:textId="43A90BC5"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 xml:space="preserve">Wszystkie zmiany i uzupełnienia Umowy wymagają formy pisemnej pod rygorem nieważności w formie aneksu, podpisanego przez obie Strony. </w:t>
      </w:r>
    </w:p>
    <w:p w14:paraId="23259D94" w14:textId="741D9132" w:rsidR="004B3720" w:rsidRPr="004B3720" w:rsidRDefault="004B3720" w:rsidP="00C24E31">
      <w:pPr>
        <w:pStyle w:val="Akapitzlist"/>
        <w:numPr>
          <w:ilvl w:val="0"/>
          <w:numId w:val="64"/>
        </w:numPr>
        <w:spacing w:line="240" w:lineRule="auto"/>
        <w:contextualSpacing/>
        <w:jc w:val="both"/>
        <w:rPr>
          <w:rFonts w:ascii="Verdana" w:hAnsi="Verdana" w:cstheme="minorHAnsi"/>
          <w:sz w:val="20"/>
          <w:szCs w:val="20"/>
        </w:rPr>
      </w:pPr>
      <w:r w:rsidRPr="004B3720">
        <w:rPr>
          <w:rFonts w:ascii="Verdana" w:hAnsi="Verdana" w:cstheme="minorHAnsi"/>
          <w:sz w:val="20"/>
          <w:szCs w:val="20"/>
        </w:rPr>
        <w:t>Maksymalna wartość zmian wynagrodzenia, jaką dopuszcza Zamawiający w efekcie zastosowania postanowień dotyczących zmian wysokości wynagrodzenia, o których mowa w Umowie, nie może przekroczyć kumulatywnie 10% wysokości wynagrodzenia brutto określonego w § 4 ust. 1</w:t>
      </w:r>
    </w:p>
    <w:p w14:paraId="751AEE82" w14:textId="77777777" w:rsidR="004B3720" w:rsidRPr="004B3720" w:rsidRDefault="004B3720" w:rsidP="00A31334">
      <w:pPr>
        <w:contextualSpacing/>
        <w:jc w:val="center"/>
        <w:rPr>
          <w:rFonts w:ascii="Verdana" w:eastAsia="Calibri" w:hAnsi="Verdana" w:cstheme="minorHAnsi"/>
          <w:sz w:val="20"/>
          <w:szCs w:val="20"/>
          <w:lang w:eastAsia="en-US"/>
        </w:rPr>
      </w:pPr>
    </w:p>
    <w:p w14:paraId="253CF6D3"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Postanowienia końcowe</w:t>
      </w:r>
    </w:p>
    <w:p w14:paraId="2ED5D166" w14:textId="77777777" w:rsidR="004B3720" w:rsidRPr="004B3720" w:rsidRDefault="004B3720" w:rsidP="00A31334">
      <w:pPr>
        <w:contextualSpacing/>
        <w:jc w:val="center"/>
        <w:rPr>
          <w:rFonts w:ascii="Verdana" w:eastAsia="Calibri" w:hAnsi="Verdana" w:cstheme="minorHAnsi"/>
          <w:b/>
          <w:bCs/>
          <w:sz w:val="20"/>
          <w:szCs w:val="20"/>
          <w:lang w:eastAsia="en-US"/>
        </w:rPr>
      </w:pPr>
      <w:r w:rsidRPr="004B3720">
        <w:rPr>
          <w:rFonts w:ascii="Verdana" w:eastAsia="Calibri" w:hAnsi="Verdana" w:cstheme="minorHAnsi"/>
          <w:b/>
          <w:bCs/>
          <w:sz w:val="20"/>
          <w:szCs w:val="20"/>
          <w:lang w:eastAsia="en-US"/>
        </w:rPr>
        <w:t>§ 16</w:t>
      </w:r>
    </w:p>
    <w:p w14:paraId="5BCEFA3D" w14:textId="0FE4A287" w:rsidR="004B3720" w:rsidRPr="00A31334" w:rsidRDefault="004B3720" w:rsidP="00C24E31">
      <w:pPr>
        <w:pStyle w:val="Akapitzlist"/>
        <w:numPr>
          <w:ilvl w:val="0"/>
          <w:numId w:val="68"/>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Zgodnie z art. 455 ust. 1 pkt 1 ustawy – Prawo zamówień publicznych Zamawiający przewiduje możliwość dokonania zmian postanowień zawartej umowy w stosunku do treści oferty, na podstawie której dokonano wyboru Wykonawcy, w przypadku wystąpienia co najmniej jednej z okoliczności wymienionych poniżej,</w:t>
      </w:r>
      <w:r w:rsidR="00A31334" w:rsidRPr="00A31334">
        <w:rPr>
          <w:rFonts w:ascii="Verdana" w:eastAsia="Calibri" w:hAnsi="Verdana" w:cstheme="minorHAnsi"/>
          <w:sz w:val="20"/>
          <w:szCs w:val="20"/>
        </w:rPr>
        <w:t xml:space="preserve"> </w:t>
      </w:r>
      <w:r w:rsidRPr="00A31334">
        <w:rPr>
          <w:rFonts w:ascii="Verdana" w:eastAsia="Calibri" w:hAnsi="Verdana" w:cstheme="minorHAnsi"/>
          <w:sz w:val="20"/>
          <w:szCs w:val="20"/>
        </w:rPr>
        <w:t>z uwzględnieniem podawanych warunków ich wprowadzenia:</w:t>
      </w:r>
    </w:p>
    <w:p w14:paraId="2E62DB3D" w14:textId="1C7F6C20" w:rsidR="004B3720" w:rsidRPr="00A31334" w:rsidRDefault="004B3720" w:rsidP="00C24E31">
      <w:pPr>
        <w:pStyle w:val="Akapitzlist"/>
        <w:numPr>
          <w:ilvl w:val="0"/>
          <w:numId w:val="69"/>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zmiany zakresu odpowiedzialności Stron z tytułu niewykonania bądź nienależytego wykonania umowy,</w:t>
      </w:r>
    </w:p>
    <w:p w14:paraId="21818E46" w14:textId="36EC8FC4" w:rsidR="004B3720" w:rsidRPr="00A31334" w:rsidRDefault="004B3720" w:rsidP="00C24E31">
      <w:pPr>
        <w:pStyle w:val="Akapitzlist"/>
        <w:numPr>
          <w:ilvl w:val="0"/>
          <w:numId w:val="69"/>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zmiany terminu realizacji przedmiotu umowy,– w przypadku wystąpienia:</w:t>
      </w:r>
    </w:p>
    <w:p w14:paraId="023BE87A" w14:textId="04CFE185"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wstrzymania robót lub przerwy w realizacji robót powstałej z przyczyn zależnych od Zamawiającego,</w:t>
      </w:r>
    </w:p>
    <w:p w14:paraId="4F524A04" w14:textId="2F409656"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zlecenia robót dodatkowych, jeżeli terminy ich zlecenia, rodzaj lub zakres uniemożliwiają  dotrzymanie pierwotnego terminu umownego,</w:t>
      </w:r>
    </w:p>
    <w:p w14:paraId="22EE500D" w14:textId="534022FF"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hAnsi="Verdana" w:cstheme="minorHAnsi"/>
          <w:sz w:val="20"/>
          <w:szCs w:val="20"/>
        </w:rPr>
        <w:t>w sytuacji, gdy zmiana zakresu przedmiotu umowy stała się konieczna ze względu na interes Zamawiającego, w szczególności z uwagi na zmianę zakresu dokumentacji projektowej, której na etapie postępowania nie dało się przewidzieć.</w:t>
      </w:r>
    </w:p>
    <w:p w14:paraId="2B81CFFA" w14:textId="5EB26CCB"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zastosowania innej technologii wykonania robót spowodowanej w szczególności: niedostępnością na rynku materiałów lub urządzeń wskazanych w dokumentacji 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2E1467B6" w14:textId="4E2A1170"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działań organów administracji lub gestorów sieci skutkujących przekroczeniem określonych przez prawo terminów wydawania decyzji, zezwoleń, uzgodnień, opinii lub odmową wydania przez w/w podmioty wymaganych decyzji, zezwoleń, uzgodnień itp.,</w:t>
      </w:r>
    </w:p>
    <w:p w14:paraId="5FDB8C4E" w14:textId="51423489"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lastRenderedPageBreak/>
        <w:t>zmiany przepisów prawa,</w:t>
      </w:r>
    </w:p>
    <w:p w14:paraId="04A2685A" w14:textId="6CBC60DF"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działania siły wyższej,</w:t>
      </w:r>
    </w:p>
    <w:p w14:paraId="6589FA44" w14:textId="097E5C31"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konieczności wprowadzenia zmian w dokumentacji projektowej,</w:t>
      </w:r>
    </w:p>
    <w:p w14:paraId="7952FE08" w14:textId="3CA9FAE9"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wystąpienia istotnych wad lub braków w dokumentacji projektowej skutkujących koniecznością dokonania poprawek i uzupełnień, jeżeli uniemożliwia to lub istotnie wstrzymuje realizację określonego rodzaju robót mających wpływ na zmianę terminu realizacji,</w:t>
      </w:r>
    </w:p>
    <w:p w14:paraId="7FE8785B" w14:textId="797D920A" w:rsidR="004B3720" w:rsidRPr="00A31334" w:rsidRDefault="004B3720" w:rsidP="00C24E31">
      <w:pPr>
        <w:pStyle w:val="Akapitzlist"/>
        <w:numPr>
          <w:ilvl w:val="0"/>
          <w:numId w:val="70"/>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inne przyczyny zewnętrzne niezależne od Zamawiającego oraz Wykonawcy skutkujące niemożliwością prowadzenia prac lub wykonywania innych czynności przewidzianych umową</w:t>
      </w:r>
    </w:p>
    <w:p w14:paraId="145E3A37" w14:textId="000E0AF2" w:rsidR="004B3720" w:rsidRPr="004B3720" w:rsidRDefault="004B3720" w:rsidP="00C24E31">
      <w:pPr>
        <w:pStyle w:val="Akapitzlist"/>
        <w:numPr>
          <w:ilvl w:val="0"/>
          <w:numId w:val="69"/>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zmiany osobowe – zmiana osób:</w:t>
      </w:r>
    </w:p>
    <w:p w14:paraId="7DEC0CE5" w14:textId="6D5A3351" w:rsidR="004B3720" w:rsidRPr="00A31334" w:rsidRDefault="004B3720" w:rsidP="00C24E31">
      <w:pPr>
        <w:pStyle w:val="Akapitzlist"/>
        <w:numPr>
          <w:ilvl w:val="0"/>
          <w:numId w:val="71"/>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 składzie przy pomocy których Wykonawca realizuje przedmiot niniejszej umowy na inne legitymujące się co najmniej równoważnymi uprawnieniami, o których mowa w ustawie Prawo budowlane lub innych ustawach, w szczególności kierownika budowy,</w:t>
      </w:r>
    </w:p>
    <w:p w14:paraId="63B7A0E1" w14:textId="401717ED" w:rsidR="004B3720" w:rsidRPr="00A31334" w:rsidRDefault="004B3720" w:rsidP="00C24E31">
      <w:pPr>
        <w:pStyle w:val="Akapitzlist"/>
        <w:numPr>
          <w:ilvl w:val="0"/>
          <w:numId w:val="71"/>
        </w:numPr>
        <w:spacing w:line="240" w:lineRule="auto"/>
        <w:contextualSpacing/>
        <w:jc w:val="both"/>
        <w:rPr>
          <w:rFonts w:ascii="Verdana" w:eastAsia="Calibri" w:hAnsi="Verdana" w:cstheme="minorHAnsi"/>
          <w:sz w:val="20"/>
          <w:szCs w:val="20"/>
        </w:rPr>
      </w:pPr>
      <w:r w:rsidRPr="00A31334">
        <w:rPr>
          <w:rFonts w:ascii="Verdana" w:eastAsia="Calibri" w:hAnsi="Verdana" w:cstheme="minorHAnsi"/>
          <w:sz w:val="20"/>
          <w:szCs w:val="20"/>
        </w:rPr>
        <w:t>w składzie zgłoszonych Zamawiającemu podwykonawców w przypadku zaistnienia uzasadnionej konieczności wynikającej z uwarunkowań organizacyjnych, jak również prawidłowej realizacji przedmiotu zamówienia, itp. zmiany części zamówienia wskazanej w ofercie Wykonawcy do wykonania podwykonawcy w</w:t>
      </w:r>
      <w:r w:rsidR="00C24E31">
        <w:rPr>
          <w:rFonts w:ascii="Verdana" w:eastAsia="Calibri" w:hAnsi="Verdana" w:cstheme="minorHAnsi"/>
          <w:sz w:val="20"/>
          <w:szCs w:val="20"/>
        </w:rPr>
        <w:t> </w:t>
      </w:r>
      <w:r w:rsidRPr="00A31334">
        <w:rPr>
          <w:rFonts w:ascii="Verdana" w:eastAsia="Calibri" w:hAnsi="Verdana" w:cstheme="minorHAnsi"/>
          <w:sz w:val="20"/>
          <w:szCs w:val="20"/>
        </w:rPr>
        <w:t>związku z prawidłową realizacją przedmiotu zamówienia, itp.,</w:t>
      </w:r>
    </w:p>
    <w:p w14:paraId="16A3C2F7" w14:textId="1DD35B8B" w:rsidR="004B3720" w:rsidRPr="004B3720" w:rsidRDefault="004B3720" w:rsidP="00C24E31">
      <w:pPr>
        <w:pStyle w:val="Akapitzlist"/>
        <w:numPr>
          <w:ilvl w:val="0"/>
          <w:numId w:val="69"/>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 xml:space="preserve"> podatku od towarów i usług VAT, kiedy wynagrodzenie brutto zostanie dostosowane do aktualnie obowiązujących przepisów w tym zakresie, bez zmiany wynagrodzenia netto.</w:t>
      </w:r>
    </w:p>
    <w:p w14:paraId="237B2E70" w14:textId="40A9289D" w:rsidR="004B3720" w:rsidRPr="004B3720" w:rsidRDefault="004B3720" w:rsidP="00C24E31">
      <w:pPr>
        <w:pStyle w:val="Akapitzlist"/>
        <w:numPr>
          <w:ilvl w:val="0"/>
          <w:numId w:val="68"/>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Wszelkie zmiany treści umowy wymagają zachowania formy pisemnej pod rygorem nieważności.</w:t>
      </w:r>
    </w:p>
    <w:p w14:paraId="47B134B6" w14:textId="51FA919D" w:rsidR="004B3720" w:rsidRPr="004B3720" w:rsidRDefault="004B3720" w:rsidP="00C24E31">
      <w:pPr>
        <w:pStyle w:val="Akapitzlist"/>
        <w:numPr>
          <w:ilvl w:val="0"/>
          <w:numId w:val="68"/>
        </w:numPr>
        <w:spacing w:line="240" w:lineRule="auto"/>
        <w:contextualSpacing/>
        <w:jc w:val="both"/>
        <w:rPr>
          <w:rFonts w:ascii="Verdana" w:eastAsia="Calibri" w:hAnsi="Verdana" w:cstheme="minorHAnsi"/>
          <w:sz w:val="20"/>
          <w:szCs w:val="20"/>
        </w:rPr>
      </w:pPr>
      <w:r w:rsidRPr="004B3720">
        <w:rPr>
          <w:rFonts w:ascii="Verdana" w:eastAsia="Calibri" w:hAnsi="Verdana" w:cstheme="minorHAnsi"/>
          <w:sz w:val="20"/>
          <w:szCs w:val="20"/>
        </w:rPr>
        <w:t xml:space="preserve">Korespondencja mailowa będzie honorowana tak jak korespondencja tradycyjna. Potwierdzenie otrzymania maila zostanie uznane za skutecznie otrzymaną korespondencję. Nie dotyczy składania oświadczeń woli w formie zmiany umowy, odstąpienia od umowy i innych oświadczeń o charakterze materialnoprawnym kształtujących stosunek prawny między stronami. </w:t>
      </w:r>
    </w:p>
    <w:p w14:paraId="74400288" w14:textId="77777777" w:rsidR="004B3720" w:rsidRPr="004B3720" w:rsidRDefault="004B3720" w:rsidP="00A31334">
      <w:pPr>
        <w:contextualSpacing/>
        <w:jc w:val="center"/>
        <w:rPr>
          <w:rFonts w:ascii="Verdana" w:eastAsia="Calibri" w:hAnsi="Verdana" w:cstheme="minorHAnsi"/>
          <w:sz w:val="20"/>
          <w:szCs w:val="20"/>
          <w:lang w:eastAsia="en-US"/>
        </w:rPr>
      </w:pPr>
    </w:p>
    <w:p w14:paraId="56AE0222" w14:textId="77777777" w:rsidR="004B3720" w:rsidRPr="004B3720" w:rsidRDefault="004B3720" w:rsidP="00A31334">
      <w:pPr>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 17</w:t>
      </w:r>
    </w:p>
    <w:p w14:paraId="6C94AD63" w14:textId="77777777" w:rsidR="004B3720" w:rsidRPr="004B3720" w:rsidRDefault="004B3720" w:rsidP="00A31334">
      <w:pPr>
        <w:contextualSpacing/>
        <w:jc w:val="both"/>
        <w:rPr>
          <w:rFonts w:ascii="Verdana" w:hAnsi="Verdana" w:cstheme="minorHAnsi"/>
          <w:color w:val="000000"/>
          <w:sz w:val="20"/>
          <w:szCs w:val="20"/>
        </w:rPr>
      </w:pPr>
      <w:r w:rsidRPr="004B3720">
        <w:rPr>
          <w:rFonts w:ascii="Verdana" w:hAnsi="Verdana" w:cstheme="minorHAnsi"/>
          <w:color w:val="000000"/>
          <w:sz w:val="20"/>
          <w:szCs w:val="20"/>
        </w:rPr>
        <w:t>W sprawach nieuregulowanych niniejszą umową będą miały zastosowanie przepisy Kodeksu cywilnego, Prawa Budowlanego i ustawy Prawo zamówień publicznych.</w:t>
      </w:r>
    </w:p>
    <w:p w14:paraId="1ECCA368" w14:textId="77777777" w:rsidR="004B3720" w:rsidRPr="004B3720" w:rsidRDefault="004B3720" w:rsidP="00A31334">
      <w:pPr>
        <w:contextualSpacing/>
        <w:rPr>
          <w:rFonts w:ascii="Verdana" w:hAnsi="Verdana" w:cstheme="minorHAnsi"/>
          <w:color w:val="000000"/>
          <w:sz w:val="20"/>
          <w:szCs w:val="20"/>
        </w:rPr>
      </w:pPr>
    </w:p>
    <w:p w14:paraId="2BA58AC0" w14:textId="77777777" w:rsidR="004B3720" w:rsidRPr="004B3720" w:rsidRDefault="004B3720" w:rsidP="00A31334">
      <w:pPr>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 18</w:t>
      </w:r>
    </w:p>
    <w:p w14:paraId="08C8A38C" w14:textId="77777777" w:rsidR="004B3720" w:rsidRPr="004B3720" w:rsidRDefault="004B3720" w:rsidP="00A31334">
      <w:pPr>
        <w:contextualSpacing/>
        <w:jc w:val="both"/>
        <w:rPr>
          <w:rFonts w:ascii="Verdana" w:hAnsi="Verdana" w:cstheme="minorHAnsi"/>
          <w:color w:val="000000"/>
          <w:sz w:val="20"/>
          <w:szCs w:val="20"/>
        </w:rPr>
      </w:pPr>
      <w:r w:rsidRPr="004B3720">
        <w:rPr>
          <w:rFonts w:ascii="Verdana" w:hAnsi="Verdana" w:cstheme="minorHAnsi"/>
          <w:color w:val="000000"/>
          <w:sz w:val="20"/>
          <w:szCs w:val="20"/>
        </w:rPr>
        <w:t>Wszelkie spory jakie mogą wyniknąć z wykonania niniejszej umowy będzie rozstrzygał, właściwy miejscowo i rzeczowo dla Zamawiającego, sąd powszechny.</w:t>
      </w:r>
    </w:p>
    <w:p w14:paraId="1436E364" w14:textId="77777777" w:rsidR="004B3720" w:rsidRPr="004B3720" w:rsidRDefault="004B3720" w:rsidP="00A31334">
      <w:pPr>
        <w:contextualSpacing/>
        <w:jc w:val="center"/>
        <w:rPr>
          <w:rFonts w:ascii="Verdana" w:hAnsi="Verdana" w:cstheme="minorHAnsi"/>
          <w:color w:val="000000"/>
          <w:sz w:val="20"/>
          <w:szCs w:val="20"/>
        </w:rPr>
      </w:pPr>
    </w:p>
    <w:p w14:paraId="18BE2947" w14:textId="77777777" w:rsidR="004B3720" w:rsidRPr="004B3720" w:rsidRDefault="004B3720" w:rsidP="00A31334">
      <w:pPr>
        <w:contextualSpacing/>
        <w:jc w:val="center"/>
        <w:rPr>
          <w:rFonts w:ascii="Verdana" w:hAnsi="Verdana" w:cstheme="minorHAnsi"/>
          <w:b/>
          <w:bCs/>
          <w:color w:val="000000"/>
          <w:sz w:val="20"/>
          <w:szCs w:val="20"/>
        </w:rPr>
      </w:pPr>
      <w:r w:rsidRPr="004B3720">
        <w:rPr>
          <w:rFonts w:ascii="Verdana" w:hAnsi="Verdana" w:cstheme="minorHAnsi"/>
          <w:b/>
          <w:bCs/>
          <w:color w:val="000000"/>
          <w:sz w:val="20"/>
          <w:szCs w:val="20"/>
        </w:rPr>
        <w:t>§ 19</w:t>
      </w:r>
    </w:p>
    <w:p w14:paraId="52425A3D" w14:textId="77777777" w:rsidR="004B3720" w:rsidRPr="004B3720" w:rsidRDefault="004B3720" w:rsidP="00A31334">
      <w:pPr>
        <w:contextualSpacing/>
        <w:jc w:val="both"/>
        <w:rPr>
          <w:rFonts w:ascii="Verdana" w:eastAsia="Calibri" w:hAnsi="Verdana" w:cstheme="minorHAnsi"/>
          <w:sz w:val="20"/>
          <w:szCs w:val="20"/>
          <w:lang w:eastAsia="en-US"/>
        </w:rPr>
      </w:pPr>
      <w:r w:rsidRPr="004B3720">
        <w:rPr>
          <w:rFonts w:ascii="Verdana" w:hAnsi="Verdana" w:cstheme="minorHAnsi"/>
          <w:color w:val="000000"/>
          <w:sz w:val="20"/>
          <w:szCs w:val="20"/>
        </w:rPr>
        <w:t>Umowa niniejsza została sporządzona w dwóch jednobrzmiących egzemplarzach, jeden dla Zamawiającego i jeden dla Wykonawcy.</w:t>
      </w:r>
    </w:p>
    <w:p w14:paraId="568CC102" w14:textId="77777777" w:rsidR="004B3720" w:rsidRDefault="004B3720" w:rsidP="00A31334">
      <w:pPr>
        <w:contextualSpacing/>
        <w:jc w:val="center"/>
        <w:rPr>
          <w:rFonts w:ascii="Verdana" w:eastAsia="Calibri" w:hAnsi="Verdana" w:cstheme="minorHAnsi"/>
          <w:sz w:val="20"/>
          <w:szCs w:val="20"/>
          <w:lang w:eastAsia="en-US"/>
        </w:rPr>
      </w:pPr>
    </w:p>
    <w:p w14:paraId="681D7428" w14:textId="77777777" w:rsidR="00A31334" w:rsidRPr="004B3720" w:rsidRDefault="00A31334" w:rsidP="00A31334">
      <w:pPr>
        <w:contextualSpacing/>
        <w:jc w:val="center"/>
        <w:rPr>
          <w:rFonts w:ascii="Verdana" w:eastAsia="Calibri" w:hAnsi="Verdana" w:cstheme="minorHAnsi"/>
          <w:sz w:val="20"/>
          <w:szCs w:val="20"/>
          <w:lang w:eastAsia="en-US"/>
        </w:rPr>
      </w:pPr>
    </w:p>
    <w:p w14:paraId="70D54450" w14:textId="77777777" w:rsidR="004B3720" w:rsidRPr="004B3720" w:rsidRDefault="004B3720" w:rsidP="00A31334">
      <w:pPr>
        <w:pStyle w:val="Zwykytekst"/>
        <w:contextualSpacing/>
        <w:jc w:val="center"/>
        <w:rPr>
          <w:rFonts w:ascii="Verdana" w:eastAsia="Calibri" w:hAnsi="Verdana" w:cstheme="minorHAnsi"/>
          <w:lang w:eastAsia="en-US"/>
        </w:rPr>
      </w:pPr>
      <w:r w:rsidRPr="004B3720">
        <w:rPr>
          <w:rFonts w:ascii="Verdana" w:eastAsia="Calibri" w:hAnsi="Verdana" w:cstheme="minorHAnsi"/>
          <w:b/>
          <w:bCs/>
          <w:lang w:eastAsia="en-US"/>
        </w:rPr>
        <w:t>Wykonawca</w:t>
      </w:r>
      <w:r w:rsidRPr="004B3720">
        <w:rPr>
          <w:rFonts w:ascii="Verdana" w:eastAsia="Calibri" w:hAnsi="Verdana" w:cstheme="minorHAnsi"/>
          <w:b/>
          <w:bCs/>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lang w:eastAsia="en-US"/>
        </w:rPr>
        <w:tab/>
      </w:r>
      <w:r w:rsidRPr="004B3720">
        <w:rPr>
          <w:rFonts w:ascii="Verdana" w:eastAsia="Calibri" w:hAnsi="Verdana" w:cstheme="minorHAnsi"/>
          <w:b/>
          <w:bCs/>
          <w:lang w:eastAsia="en-US"/>
        </w:rPr>
        <w:t>Zamawiający</w:t>
      </w:r>
    </w:p>
    <w:p w14:paraId="2C540167" w14:textId="77777777" w:rsidR="00D63E96" w:rsidRDefault="00D63E96" w:rsidP="00D63E96">
      <w:pPr>
        <w:spacing w:before="120" w:after="120"/>
        <w:ind w:left="1418" w:hanging="1418"/>
        <w:jc w:val="center"/>
        <w:rPr>
          <w:rFonts w:ascii="Verdana" w:hAnsi="Verdana" w:cs="Verdana"/>
          <w:b/>
          <w:bCs/>
          <w:iCs/>
          <w:sz w:val="20"/>
          <w:szCs w:val="20"/>
        </w:rPr>
      </w:pPr>
    </w:p>
    <w:p w14:paraId="4CB398E8" w14:textId="77777777" w:rsidR="0072628C" w:rsidRPr="00646FC6" w:rsidRDefault="0072628C" w:rsidP="0072628C">
      <w:pPr>
        <w:contextualSpacing/>
        <w:rPr>
          <w:rFonts w:ascii="Verdana" w:hAnsi="Verdana" w:cs="Arial"/>
          <w:b/>
          <w:bCs/>
          <w:sz w:val="20"/>
          <w:szCs w:val="20"/>
        </w:rPr>
      </w:pPr>
    </w:p>
    <w:p w14:paraId="275437F4" w14:textId="77777777" w:rsidR="00646FC6" w:rsidRPr="00646FC6" w:rsidRDefault="00646FC6" w:rsidP="00646FC6">
      <w:pPr>
        <w:autoSpaceDE w:val="0"/>
        <w:autoSpaceDN w:val="0"/>
        <w:adjustRightInd w:val="0"/>
        <w:ind w:left="709" w:firstLine="709"/>
        <w:contextualSpacing/>
        <w:jc w:val="both"/>
        <w:rPr>
          <w:rFonts w:ascii="Verdana" w:hAnsi="Verdana" w:cs="Arial"/>
          <w:b/>
          <w:bCs/>
          <w:sz w:val="20"/>
          <w:szCs w:val="20"/>
        </w:rPr>
      </w:pPr>
    </w:p>
    <w:p w14:paraId="655BE477" w14:textId="77777777" w:rsidR="00646FC6" w:rsidRPr="0067367B" w:rsidRDefault="00646FC6" w:rsidP="00646FC6">
      <w:pPr>
        <w:tabs>
          <w:tab w:val="left" w:pos="284"/>
        </w:tabs>
        <w:jc w:val="both"/>
        <w:rPr>
          <w:rFonts w:ascii="Arial" w:hAnsi="Arial" w:cs="Arial"/>
          <w:b/>
          <w:iCs/>
        </w:rPr>
      </w:pPr>
    </w:p>
    <w:p w14:paraId="59FADCFE" w14:textId="77777777" w:rsidR="00984D10" w:rsidRDefault="00984D10" w:rsidP="00984D10">
      <w:pPr>
        <w:ind w:left="1418" w:hanging="1418"/>
        <w:contextualSpacing/>
        <w:jc w:val="center"/>
        <w:rPr>
          <w:rFonts w:ascii="Verdana" w:hAnsi="Verdana" w:cs="Verdana"/>
          <w:b/>
          <w:bCs/>
          <w:iCs/>
          <w:sz w:val="20"/>
          <w:szCs w:val="20"/>
        </w:rPr>
      </w:pPr>
    </w:p>
    <w:p w14:paraId="07FCDB10" w14:textId="77777777" w:rsidR="00984D10" w:rsidRDefault="00984D10" w:rsidP="00984D10"/>
    <w:p w14:paraId="740E2200" w14:textId="77777777" w:rsidR="00FA3740" w:rsidRDefault="00FA3740" w:rsidP="00FA3740">
      <w:pPr>
        <w:pStyle w:val="Lista"/>
        <w:spacing w:line="300" w:lineRule="exact"/>
        <w:ind w:left="0" w:firstLine="0"/>
      </w:pPr>
    </w:p>
    <w:p w14:paraId="5DFDCE6D" w14:textId="6CE51ACA" w:rsidR="006827EC" w:rsidRDefault="006827EC" w:rsidP="00F47655">
      <w:pPr>
        <w:spacing w:before="120" w:after="120"/>
        <w:ind w:left="1418" w:hanging="1418"/>
        <w:jc w:val="center"/>
        <w:rPr>
          <w:rFonts w:ascii="Verdana" w:hAnsi="Verdana" w:cs="Verdana"/>
          <w:b/>
          <w:bCs/>
          <w:iCs/>
          <w:sz w:val="20"/>
          <w:szCs w:val="20"/>
        </w:rPr>
      </w:pPr>
    </w:p>
    <w:p w14:paraId="2C41A681" w14:textId="6D9D64B9" w:rsidR="006827EC" w:rsidRDefault="006827EC" w:rsidP="00F47655">
      <w:pPr>
        <w:spacing w:before="120" w:after="120"/>
        <w:ind w:left="1418" w:hanging="1418"/>
        <w:jc w:val="center"/>
        <w:rPr>
          <w:rFonts w:ascii="Verdana" w:hAnsi="Verdana" w:cs="Verdana"/>
          <w:b/>
          <w:bCs/>
          <w:iCs/>
          <w:sz w:val="20"/>
          <w:szCs w:val="20"/>
        </w:rPr>
      </w:pPr>
    </w:p>
    <w:p w14:paraId="0E98A273" w14:textId="7ED5B8B8" w:rsidR="00F74C91" w:rsidRDefault="00F74C91" w:rsidP="00F74C91">
      <w:pPr>
        <w:spacing w:before="120" w:after="120"/>
        <w:rPr>
          <w:rFonts w:ascii="Verdana" w:hAnsi="Verdana" w:cs="Verdana"/>
          <w:b/>
          <w:bCs/>
          <w:iCs/>
          <w:sz w:val="20"/>
          <w:szCs w:val="20"/>
        </w:rPr>
      </w:pPr>
    </w:p>
    <w:p w14:paraId="747B2BCA" w14:textId="30C922F7" w:rsidR="00F74C91" w:rsidRDefault="00F74C91" w:rsidP="00BE5908">
      <w:pPr>
        <w:spacing w:before="120" w:after="120"/>
        <w:rPr>
          <w:rFonts w:ascii="Verdana" w:hAnsi="Verdana" w:cs="Verdana"/>
          <w:b/>
          <w:bCs/>
          <w:iCs/>
          <w:sz w:val="20"/>
          <w:szCs w:val="20"/>
        </w:rPr>
      </w:pPr>
    </w:p>
    <w:p w14:paraId="3409026A" w14:textId="58AE6736" w:rsidR="008E4B42" w:rsidRDefault="008E4B42" w:rsidP="00BE5908">
      <w:pPr>
        <w:spacing w:before="120" w:after="120"/>
        <w:rPr>
          <w:rFonts w:ascii="Verdana" w:hAnsi="Verdana" w:cs="Verdana"/>
          <w:b/>
          <w:bCs/>
          <w:iCs/>
          <w:sz w:val="20"/>
          <w:szCs w:val="20"/>
        </w:rPr>
      </w:pPr>
    </w:p>
    <w:p w14:paraId="35BA6021" w14:textId="4A069FD7" w:rsidR="008E4B42" w:rsidRDefault="008E4B42" w:rsidP="00BE5908">
      <w:pPr>
        <w:spacing w:before="120" w:after="120"/>
        <w:rPr>
          <w:rFonts w:ascii="Verdana" w:hAnsi="Verdana" w:cs="Verdana"/>
          <w:b/>
          <w:bCs/>
          <w:iCs/>
          <w:sz w:val="20"/>
          <w:szCs w:val="20"/>
        </w:rPr>
      </w:pPr>
    </w:p>
    <w:p w14:paraId="7B2ECA60" w14:textId="4D16CBD2" w:rsidR="008E4B42" w:rsidRDefault="008E4B42" w:rsidP="00BE5908">
      <w:pPr>
        <w:spacing w:before="120" w:after="120"/>
        <w:rPr>
          <w:rFonts w:ascii="Verdana" w:hAnsi="Verdana" w:cs="Verdana"/>
          <w:b/>
          <w:bCs/>
          <w:iCs/>
          <w:sz w:val="20"/>
          <w:szCs w:val="20"/>
        </w:rPr>
      </w:pPr>
    </w:p>
    <w:p w14:paraId="7E96165F" w14:textId="1B3886C1" w:rsidR="008E4B42" w:rsidRDefault="008E4B42" w:rsidP="00BE5908">
      <w:pPr>
        <w:spacing w:before="120" w:after="120"/>
        <w:rPr>
          <w:rFonts w:ascii="Verdana" w:hAnsi="Verdana" w:cs="Verdana"/>
          <w:b/>
          <w:bCs/>
          <w:iCs/>
          <w:sz w:val="20"/>
          <w:szCs w:val="20"/>
        </w:rPr>
      </w:pPr>
    </w:p>
    <w:p w14:paraId="62964A11" w14:textId="77777777" w:rsidR="00DE0194" w:rsidRDefault="00DE0194" w:rsidP="00BE5908">
      <w:pPr>
        <w:spacing w:before="120" w:after="120"/>
        <w:rPr>
          <w:rFonts w:ascii="Verdana" w:hAnsi="Verdana" w:cs="Verdana"/>
          <w:b/>
          <w:bCs/>
          <w:iCs/>
          <w:sz w:val="20"/>
          <w:szCs w:val="20"/>
        </w:rPr>
      </w:pPr>
    </w:p>
    <w:p w14:paraId="182D5122" w14:textId="77777777" w:rsidR="008E4B42" w:rsidRDefault="008E4B42" w:rsidP="00BE5908">
      <w:pPr>
        <w:spacing w:before="120" w:after="120"/>
        <w:rPr>
          <w:rFonts w:ascii="Verdana" w:hAnsi="Verdana" w:cs="Verdana"/>
          <w:b/>
          <w:bCs/>
          <w:iCs/>
          <w:sz w:val="20"/>
          <w:szCs w:val="20"/>
        </w:rPr>
      </w:pPr>
    </w:p>
    <w:p w14:paraId="36A54230" w14:textId="77777777" w:rsidR="000779B0" w:rsidRDefault="000779B0" w:rsidP="006719FB">
      <w:pPr>
        <w:spacing w:before="120" w:after="120"/>
        <w:rPr>
          <w:rFonts w:ascii="Verdana" w:hAnsi="Verdana" w:cs="Verdana"/>
          <w:b/>
          <w:bCs/>
          <w:iCs/>
          <w:sz w:val="20"/>
          <w:szCs w:val="20"/>
        </w:rPr>
      </w:pPr>
    </w:p>
    <w:p w14:paraId="1D901462" w14:textId="77777777" w:rsidR="00B83CF0" w:rsidRDefault="00B83CF0" w:rsidP="00F47655">
      <w:pPr>
        <w:spacing w:before="120" w:after="120"/>
        <w:ind w:left="1418" w:hanging="1418"/>
        <w:jc w:val="center"/>
        <w:rPr>
          <w:rFonts w:ascii="Verdana" w:hAnsi="Verdana" w:cs="Verdana"/>
          <w:b/>
          <w:bCs/>
          <w:iCs/>
          <w:sz w:val="20"/>
          <w:szCs w:val="20"/>
        </w:rPr>
      </w:pPr>
    </w:p>
    <w:p w14:paraId="2D48EF98" w14:textId="77777777" w:rsidR="007C5125" w:rsidRDefault="007C5125" w:rsidP="00F47655">
      <w:pPr>
        <w:spacing w:before="120" w:after="120"/>
        <w:ind w:left="1418" w:hanging="1418"/>
        <w:jc w:val="center"/>
        <w:rPr>
          <w:rFonts w:ascii="Verdana" w:hAnsi="Verdana" w:cs="Verdana"/>
          <w:b/>
          <w:bCs/>
          <w:iCs/>
          <w:sz w:val="20"/>
          <w:szCs w:val="20"/>
        </w:rPr>
      </w:pPr>
    </w:p>
    <w:p w14:paraId="1EE362D6" w14:textId="3C9451EF" w:rsidR="00414815" w:rsidRDefault="00F47655" w:rsidP="006935CC">
      <w:pPr>
        <w:spacing w:before="120" w:after="120"/>
        <w:ind w:left="1418" w:hanging="1418"/>
        <w:jc w:val="center"/>
        <w:rPr>
          <w:rFonts w:ascii="Verdana" w:hAnsi="Verdana"/>
          <w:b/>
          <w:bCs/>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495EFAD6" w14:textId="77777777" w:rsidR="00DC50DA" w:rsidRDefault="00DC50DA" w:rsidP="006935CC">
      <w:pPr>
        <w:spacing w:before="120" w:after="120"/>
        <w:ind w:left="1418" w:hanging="1418"/>
        <w:jc w:val="center"/>
        <w:rPr>
          <w:rFonts w:ascii="Verdana" w:hAnsi="Verdana"/>
          <w:sz w:val="20"/>
          <w:szCs w:val="20"/>
        </w:rPr>
      </w:pPr>
    </w:p>
    <w:p w14:paraId="641C1E94" w14:textId="77777777" w:rsidR="00DC50DA" w:rsidRDefault="00DC50DA" w:rsidP="006935CC">
      <w:pPr>
        <w:spacing w:before="120" w:after="120"/>
        <w:ind w:left="1418" w:hanging="1418"/>
        <w:jc w:val="center"/>
        <w:rPr>
          <w:rFonts w:ascii="Verdana" w:hAnsi="Verdana"/>
          <w:sz w:val="20"/>
          <w:szCs w:val="20"/>
        </w:rPr>
      </w:pPr>
    </w:p>
    <w:p w14:paraId="0DF32971" w14:textId="699A294D" w:rsidR="004B3720" w:rsidRDefault="004B3720" w:rsidP="000779B0">
      <w:pPr>
        <w:jc w:val="center"/>
        <w:rPr>
          <w:rFonts w:ascii="Verdana" w:hAnsi="Verdana" w:cs="Verdana"/>
          <w:b/>
          <w:bCs/>
          <w:iCs/>
          <w:sz w:val="20"/>
          <w:szCs w:val="20"/>
        </w:rPr>
      </w:pPr>
      <w:r w:rsidRPr="004B3720">
        <w:rPr>
          <w:rFonts w:ascii="Verdana" w:hAnsi="Verdana" w:cs="Verdana"/>
          <w:b/>
          <w:bCs/>
          <w:iCs/>
          <w:sz w:val="20"/>
          <w:szCs w:val="20"/>
        </w:rPr>
        <w:t>Dokumentacja projektowa, szkice sytuacyjne</w:t>
      </w:r>
    </w:p>
    <w:p w14:paraId="2DFDDADD" w14:textId="242DD939" w:rsidR="000779B0" w:rsidRDefault="000779B0" w:rsidP="000779B0">
      <w:pPr>
        <w:jc w:val="center"/>
        <w:rPr>
          <w:rFonts w:ascii="Verdana" w:hAnsi="Verdana"/>
          <w:b/>
          <w:sz w:val="20"/>
          <w:szCs w:val="20"/>
        </w:rPr>
      </w:pPr>
      <w:r>
        <w:rPr>
          <w:rFonts w:ascii="Verdana" w:hAnsi="Verdana" w:cs="Verdana"/>
          <w:b/>
          <w:bCs/>
          <w:iCs/>
          <w:sz w:val="20"/>
          <w:szCs w:val="20"/>
        </w:rPr>
        <w:t>– w oddzielnym pliku</w:t>
      </w:r>
    </w:p>
    <w:p w14:paraId="68AB1EC5" w14:textId="77777777" w:rsidR="00DC50DA" w:rsidRDefault="00DC50DA" w:rsidP="006935CC">
      <w:pPr>
        <w:spacing w:before="120" w:after="120"/>
        <w:ind w:left="1418" w:hanging="1418"/>
        <w:jc w:val="center"/>
        <w:rPr>
          <w:rFonts w:ascii="Verdana" w:hAnsi="Verdana"/>
          <w:sz w:val="20"/>
          <w:szCs w:val="20"/>
        </w:rPr>
      </w:pPr>
    </w:p>
    <w:p w14:paraId="2DE4015D" w14:textId="77777777" w:rsidR="00DC50DA" w:rsidRDefault="00DC50DA" w:rsidP="006935CC">
      <w:pPr>
        <w:spacing w:before="120" w:after="120"/>
        <w:ind w:left="1418" w:hanging="1418"/>
        <w:jc w:val="center"/>
        <w:rPr>
          <w:rFonts w:ascii="Verdana" w:hAnsi="Verdana"/>
          <w:sz w:val="20"/>
          <w:szCs w:val="20"/>
        </w:rPr>
      </w:pPr>
    </w:p>
    <w:p w14:paraId="05054D04" w14:textId="77777777" w:rsidR="00DC50DA" w:rsidRDefault="00DC50DA" w:rsidP="006935CC">
      <w:pPr>
        <w:spacing w:before="120" w:after="120"/>
        <w:ind w:left="1418" w:hanging="1418"/>
        <w:jc w:val="center"/>
        <w:rPr>
          <w:rFonts w:ascii="Verdana" w:hAnsi="Verdana"/>
          <w:sz w:val="20"/>
          <w:szCs w:val="20"/>
        </w:rPr>
      </w:pPr>
    </w:p>
    <w:p w14:paraId="3397EC6E" w14:textId="77777777" w:rsidR="00DC50DA" w:rsidRDefault="00DC50DA" w:rsidP="006935CC">
      <w:pPr>
        <w:spacing w:before="120" w:after="120"/>
        <w:ind w:left="1418" w:hanging="1418"/>
        <w:jc w:val="center"/>
        <w:rPr>
          <w:rFonts w:ascii="Verdana" w:hAnsi="Verdana"/>
          <w:sz w:val="20"/>
          <w:szCs w:val="20"/>
        </w:rPr>
      </w:pPr>
    </w:p>
    <w:p w14:paraId="0EDEB82F" w14:textId="77777777" w:rsidR="00DC50DA" w:rsidRDefault="00DC50DA" w:rsidP="006935CC">
      <w:pPr>
        <w:spacing w:before="120" w:after="120"/>
        <w:ind w:left="1418" w:hanging="1418"/>
        <w:jc w:val="center"/>
        <w:rPr>
          <w:rFonts w:ascii="Verdana" w:hAnsi="Verdana"/>
          <w:sz w:val="20"/>
          <w:szCs w:val="20"/>
        </w:rPr>
      </w:pPr>
    </w:p>
    <w:p w14:paraId="41583AFB" w14:textId="77777777" w:rsidR="00DC50DA" w:rsidRDefault="00DC50DA" w:rsidP="006935CC">
      <w:pPr>
        <w:spacing w:before="120" w:after="120"/>
        <w:ind w:left="1418" w:hanging="1418"/>
        <w:jc w:val="center"/>
        <w:rPr>
          <w:rFonts w:ascii="Verdana" w:hAnsi="Verdana"/>
          <w:sz w:val="20"/>
          <w:szCs w:val="20"/>
        </w:rPr>
      </w:pPr>
    </w:p>
    <w:p w14:paraId="3340E48A" w14:textId="77777777" w:rsidR="00DC50DA" w:rsidRDefault="00DC50DA" w:rsidP="006935CC">
      <w:pPr>
        <w:spacing w:before="120" w:after="120"/>
        <w:ind w:left="1418" w:hanging="1418"/>
        <w:jc w:val="center"/>
        <w:rPr>
          <w:rFonts w:ascii="Verdana" w:hAnsi="Verdana"/>
          <w:sz w:val="20"/>
          <w:szCs w:val="20"/>
        </w:rPr>
      </w:pPr>
    </w:p>
    <w:p w14:paraId="31863E94" w14:textId="77777777" w:rsidR="00DC50DA" w:rsidRDefault="00DC50DA" w:rsidP="006935CC">
      <w:pPr>
        <w:spacing w:before="120" w:after="120"/>
        <w:ind w:left="1418" w:hanging="1418"/>
        <w:jc w:val="center"/>
        <w:rPr>
          <w:rFonts w:ascii="Verdana" w:hAnsi="Verdana"/>
          <w:sz w:val="20"/>
          <w:szCs w:val="20"/>
        </w:rPr>
      </w:pPr>
    </w:p>
    <w:p w14:paraId="7DA87407" w14:textId="77777777" w:rsidR="006719FB" w:rsidRDefault="006719FB" w:rsidP="006935CC">
      <w:pPr>
        <w:spacing w:before="120" w:after="120"/>
        <w:ind w:left="1418" w:hanging="1418"/>
        <w:jc w:val="center"/>
        <w:rPr>
          <w:rFonts w:ascii="Verdana" w:hAnsi="Verdana"/>
          <w:sz w:val="20"/>
          <w:szCs w:val="20"/>
        </w:rPr>
      </w:pPr>
    </w:p>
    <w:p w14:paraId="168B9161" w14:textId="77777777" w:rsidR="006719FB" w:rsidRDefault="006719FB" w:rsidP="006935CC">
      <w:pPr>
        <w:spacing w:before="120" w:after="120"/>
        <w:ind w:left="1418" w:hanging="1418"/>
        <w:jc w:val="center"/>
        <w:rPr>
          <w:rFonts w:ascii="Verdana" w:hAnsi="Verdana"/>
          <w:sz w:val="20"/>
          <w:szCs w:val="20"/>
        </w:rPr>
      </w:pPr>
    </w:p>
    <w:p w14:paraId="6A5211C4" w14:textId="77777777" w:rsidR="006719FB" w:rsidRDefault="006719FB" w:rsidP="006935CC">
      <w:pPr>
        <w:spacing w:before="120" w:after="120"/>
        <w:ind w:left="1418" w:hanging="1418"/>
        <w:jc w:val="center"/>
        <w:rPr>
          <w:rFonts w:ascii="Verdana" w:hAnsi="Verdana"/>
          <w:sz w:val="20"/>
          <w:szCs w:val="20"/>
        </w:rPr>
      </w:pPr>
    </w:p>
    <w:p w14:paraId="6AFFFA60" w14:textId="77777777" w:rsidR="00DC50DA" w:rsidRDefault="00DC50DA" w:rsidP="006935CC">
      <w:pPr>
        <w:spacing w:before="120" w:after="120"/>
        <w:ind w:left="1418" w:hanging="1418"/>
        <w:jc w:val="center"/>
        <w:rPr>
          <w:rFonts w:ascii="Verdana" w:hAnsi="Verdana"/>
          <w:sz w:val="20"/>
          <w:szCs w:val="20"/>
        </w:rPr>
      </w:pPr>
    </w:p>
    <w:p w14:paraId="048AC855" w14:textId="77777777" w:rsidR="00DC50DA" w:rsidRDefault="00DC50DA" w:rsidP="006935CC">
      <w:pPr>
        <w:spacing w:before="120" w:after="120"/>
        <w:ind w:left="1418" w:hanging="1418"/>
        <w:jc w:val="center"/>
        <w:rPr>
          <w:rFonts w:ascii="Verdana" w:hAnsi="Verdana"/>
          <w:sz w:val="20"/>
          <w:szCs w:val="20"/>
        </w:rPr>
      </w:pPr>
    </w:p>
    <w:p w14:paraId="7A409996" w14:textId="77777777" w:rsidR="00DC50DA" w:rsidRDefault="00DC50DA" w:rsidP="006935CC">
      <w:pPr>
        <w:spacing w:before="120" w:after="120"/>
        <w:ind w:left="1418" w:hanging="1418"/>
        <w:jc w:val="center"/>
        <w:rPr>
          <w:rFonts w:ascii="Verdana" w:hAnsi="Verdana"/>
          <w:sz w:val="20"/>
          <w:szCs w:val="20"/>
        </w:rPr>
      </w:pPr>
    </w:p>
    <w:p w14:paraId="10582B77" w14:textId="77777777" w:rsidR="00DC50DA" w:rsidRDefault="00DC50DA" w:rsidP="006935CC">
      <w:pPr>
        <w:spacing w:before="120" w:after="120"/>
        <w:ind w:left="1418" w:hanging="1418"/>
        <w:jc w:val="center"/>
        <w:rPr>
          <w:rFonts w:ascii="Verdana" w:hAnsi="Verdana"/>
          <w:sz w:val="20"/>
          <w:szCs w:val="20"/>
        </w:rPr>
      </w:pPr>
    </w:p>
    <w:p w14:paraId="00B86D4C" w14:textId="77777777" w:rsidR="00DC50DA" w:rsidRDefault="00DC50DA" w:rsidP="006935CC">
      <w:pPr>
        <w:spacing w:before="120" w:after="120"/>
        <w:ind w:left="1418" w:hanging="1418"/>
        <w:jc w:val="center"/>
        <w:rPr>
          <w:rFonts w:ascii="Verdana" w:hAnsi="Verdana"/>
          <w:sz w:val="20"/>
          <w:szCs w:val="20"/>
        </w:rPr>
      </w:pPr>
    </w:p>
    <w:p w14:paraId="14EB11DD" w14:textId="77777777" w:rsidR="00DC50DA" w:rsidRDefault="00DC50DA" w:rsidP="006935CC">
      <w:pPr>
        <w:spacing w:before="120" w:after="120"/>
        <w:ind w:left="1418" w:hanging="1418"/>
        <w:jc w:val="center"/>
        <w:rPr>
          <w:rFonts w:ascii="Verdana" w:hAnsi="Verdana"/>
          <w:sz w:val="20"/>
          <w:szCs w:val="20"/>
        </w:rPr>
      </w:pPr>
    </w:p>
    <w:p w14:paraId="700C03D6" w14:textId="77777777" w:rsidR="00DC50DA" w:rsidRDefault="00DC50DA" w:rsidP="006935CC">
      <w:pPr>
        <w:spacing w:before="120" w:after="120"/>
        <w:ind w:left="1418" w:hanging="1418"/>
        <w:jc w:val="center"/>
        <w:rPr>
          <w:rFonts w:ascii="Verdana" w:hAnsi="Verdana"/>
          <w:sz w:val="20"/>
          <w:szCs w:val="20"/>
        </w:rPr>
      </w:pPr>
    </w:p>
    <w:p w14:paraId="0D9905C5" w14:textId="77777777" w:rsidR="00DC50DA" w:rsidRPr="00DC50DA" w:rsidRDefault="00DC50DA" w:rsidP="009B2364">
      <w:pPr>
        <w:contextualSpacing/>
        <w:rPr>
          <w:rFonts w:ascii="Verdana" w:hAnsi="Verdana"/>
          <w:b/>
          <w:color w:val="000000"/>
          <w:sz w:val="20"/>
          <w:szCs w:val="20"/>
        </w:rPr>
      </w:pPr>
    </w:p>
    <w:p w14:paraId="26472154" w14:textId="77777777" w:rsidR="009B2364" w:rsidRPr="00C24E31" w:rsidRDefault="009B2364" w:rsidP="00C24E31">
      <w:pPr>
        <w:pStyle w:val="Default"/>
        <w:contextualSpacing/>
        <w:jc w:val="center"/>
        <w:rPr>
          <w:rFonts w:ascii="Verdana" w:hAnsi="Verdana"/>
          <w:b/>
          <w:bCs/>
          <w:color w:val="auto"/>
          <w:sz w:val="20"/>
          <w:szCs w:val="20"/>
        </w:rPr>
      </w:pPr>
      <w:r w:rsidRPr="00C24E31">
        <w:rPr>
          <w:rFonts w:ascii="Verdana" w:hAnsi="Verdana"/>
          <w:b/>
          <w:bCs/>
          <w:color w:val="auto"/>
          <w:sz w:val="20"/>
          <w:szCs w:val="20"/>
        </w:rPr>
        <w:lastRenderedPageBreak/>
        <w:t>OPIS PRZEDMIOTU ZAMÓWIENIA</w:t>
      </w:r>
    </w:p>
    <w:p w14:paraId="11D6481E" w14:textId="77777777" w:rsidR="009B2364" w:rsidRPr="00C24E31" w:rsidRDefault="009B2364" w:rsidP="00C24E31">
      <w:pPr>
        <w:pStyle w:val="Default"/>
        <w:contextualSpacing/>
        <w:jc w:val="center"/>
        <w:rPr>
          <w:rFonts w:ascii="Verdana" w:hAnsi="Verdana"/>
          <w:color w:val="auto"/>
          <w:sz w:val="20"/>
          <w:szCs w:val="20"/>
        </w:rPr>
      </w:pPr>
    </w:p>
    <w:p w14:paraId="1D29B64E" w14:textId="40DD0AC1" w:rsidR="00C24E31" w:rsidRPr="00C24E31" w:rsidRDefault="00C24E31" w:rsidP="00C24E31">
      <w:pPr>
        <w:contextualSpacing/>
        <w:jc w:val="both"/>
        <w:rPr>
          <w:rFonts w:ascii="Verdana" w:hAnsi="Verdana"/>
          <w:b/>
          <w:sz w:val="20"/>
          <w:szCs w:val="20"/>
        </w:rPr>
      </w:pPr>
      <w:r w:rsidRPr="00C24E31">
        <w:rPr>
          <w:rFonts w:ascii="Verdana" w:hAnsi="Verdana"/>
          <w:b/>
          <w:sz w:val="20"/>
          <w:szCs w:val="20"/>
        </w:rPr>
        <w:t xml:space="preserve">Przedmiotem zamówienia jest </w:t>
      </w:r>
      <w:r w:rsidR="00B911A5">
        <w:rPr>
          <w:rFonts w:ascii="Verdana" w:hAnsi="Verdana"/>
          <w:b/>
          <w:sz w:val="20"/>
          <w:szCs w:val="20"/>
        </w:rPr>
        <w:t>o</w:t>
      </w:r>
      <w:r w:rsidRPr="00C24E31">
        <w:rPr>
          <w:rFonts w:ascii="Verdana" w:hAnsi="Verdana"/>
          <w:b/>
          <w:sz w:val="20"/>
          <w:szCs w:val="20"/>
        </w:rPr>
        <w:t xml:space="preserve">pracowanie kompleksowej </w:t>
      </w:r>
      <w:r w:rsidR="00B911A5">
        <w:rPr>
          <w:rFonts w:ascii="Verdana" w:hAnsi="Verdana"/>
          <w:b/>
          <w:sz w:val="20"/>
          <w:szCs w:val="20"/>
        </w:rPr>
        <w:t xml:space="preserve">zamiennej </w:t>
      </w:r>
      <w:r w:rsidRPr="00C24E31">
        <w:rPr>
          <w:rFonts w:ascii="Verdana" w:hAnsi="Verdana"/>
          <w:b/>
          <w:sz w:val="20"/>
          <w:szCs w:val="20"/>
        </w:rPr>
        <w:t>dokumentacji projektowo –kosztorysowej na rozbudowę Cmentarza Komunalnego w Wieliszewie z niezbędną infrastrukturą techniczną w podziale na fazy realizacji, uzyskanie zamiennego pozwolenia na budowę na istniejący projekt pn.: „Rozbudowa Cmentarza Komunalnego w Wieliszewie z budynkiem ceremonialno-administracyjnym oraz obsługą komunikacyjna i niezbędną infrastrukturą techniczną w podziale na fazy realizacji”. Naszą intencją jest zamiana na wskazanym obszarze, w istniejącym projekcie budowlanym tradycyjnych miejsc pochówków na kolumbaria (zabudowa nisz urnowych).</w:t>
      </w:r>
    </w:p>
    <w:p w14:paraId="644396A4" w14:textId="77777777" w:rsidR="00C24E31" w:rsidRPr="00C24E31" w:rsidRDefault="00C24E31" w:rsidP="00C24E31">
      <w:pPr>
        <w:contextualSpacing/>
        <w:jc w:val="both"/>
        <w:rPr>
          <w:rFonts w:ascii="Verdana" w:hAnsi="Verdana"/>
          <w:sz w:val="20"/>
          <w:szCs w:val="20"/>
        </w:rPr>
      </w:pPr>
    </w:p>
    <w:p w14:paraId="0FF6F649" w14:textId="77777777" w:rsidR="00C24E31" w:rsidRPr="00C24E31" w:rsidRDefault="00C24E31" w:rsidP="00C24E31">
      <w:pPr>
        <w:contextualSpacing/>
        <w:jc w:val="both"/>
        <w:rPr>
          <w:rFonts w:ascii="Verdana" w:hAnsi="Verdana"/>
          <w:sz w:val="20"/>
          <w:szCs w:val="20"/>
        </w:rPr>
      </w:pPr>
      <w:r w:rsidRPr="00C24E31">
        <w:rPr>
          <w:rFonts w:ascii="Verdana" w:hAnsi="Verdana"/>
          <w:sz w:val="20"/>
          <w:szCs w:val="20"/>
        </w:rPr>
        <w:t xml:space="preserve">Inwestycja planowana jest na terenie działki nr </w:t>
      </w:r>
      <w:proofErr w:type="spellStart"/>
      <w:r w:rsidRPr="00C24E31">
        <w:rPr>
          <w:rFonts w:ascii="Verdana" w:hAnsi="Verdana"/>
          <w:sz w:val="20"/>
          <w:szCs w:val="20"/>
        </w:rPr>
        <w:t>ewid</w:t>
      </w:r>
      <w:proofErr w:type="spellEnd"/>
      <w:r w:rsidRPr="00C24E31">
        <w:rPr>
          <w:rFonts w:ascii="Verdana" w:hAnsi="Verdana"/>
          <w:sz w:val="20"/>
          <w:szCs w:val="20"/>
        </w:rPr>
        <w:t xml:space="preserve">. 830/3, 830/6, 831/1832, 831/1, położonych przy ul. Podgórnej i ks. Jerzego Popiełuszki w miejscowości Wieliszew, stanowiących własność Gminy Wieliszew. Jednostka ewidencyjna: 140805_2.0016.  </w:t>
      </w:r>
    </w:p>
    <w:p w14:paraId="105306CB" w14:textId="77777777" w:rsidR="00C24E31" w:rsidRPr="00C24E31" w:rsidRDefault="00C24E31" w:rsidP="00C24E31">
      <w:pPr>
        <w:contextualSpacing/>
        <w:jc w:val="both"/>
        <w:rPr>
          <w:rFonts w:ascii="Verdana" w:hAnsi="Verdana"/>
          <w:sz w:val="20"/>
          <w:szCs w:val="20"/>
        </w:rPr>
      </w:pPr>
    </w:p>
    <w:p w14:paraId="5C385D08" w14:textId="77777777" w:rsidR="00C24E31" w:rsidRPr="00C24E31" w:rsidRDefault="00C24E31" w:rsidP="00C24E31">
      <w:pPr>
        <w:pStyle w:val="Akapitzlist"/>
        <w:widowControl w:val="0"/>
        <w:spacing w:line="240" w:lineRule="auto"/>
        <w:ind w:left="0"/>
        <w:contextualSpacing/>
        <w:rPr>
          <w:rFonts w:ascii="Verdana" w:hAnsi="Verdana"/>
          <w:bCs/>
          <w:sz w:val="20"/>
          <w:szCs w:val="20"/>
          <w:lang w:eastAsia="pl-PL"/>
        </w:rPr>
      </w:pPr>
      <w:r w:rsidRPr="00C24E31">
        <w:rPr>
          <w:rFonts w:ascii="Verdana" w:hAnsi="Verdana"/>
          <w:bCs/>
          <w:snapToGrid w:val="0"/>
          <w:sz w:val="20"/>
          <w:szCs w:val="20"/>
          <w:lang w:eastAsia="pl-PL"/>
        </w:rPr>
        <w:t>Przedmiot zamówienia należy wykonać zgodnie z</w:t>
      </w:r>
      <w:r w:rsidRPr="00C24E31">
        <w:rPr>
          <w:rFonts w:ascii="Verdana" w:hAnsi="Verdana"/>
          <w:bCs/>
          <w:sz w:val="20"/>
          <w:szCs w:val="20"/>
          <w:lang w:eastAsia="pl-PL"/>
        </w:rPr>
        <w:t>:</w:t>
      </w:r>
    </w:p>
    <w:p w14:paraId="7955DA17" w14:textId="77777777" w:rsidR="00C24E31" w:rsidRPr="00C24E31" w:rsidRDefault="00C24E31" w:rsidP="00C24E31">
      <w:pPr>
        <w:widowControl w:val="0"/>
        <w:numPr>
          <w:ilvl w:val="0"/>
          <w:numId w:val="72"/>
        </w:numPr>
        <w:ind w:left="340"/>
        <w:contextualSpacing/>
        <w:jc w:val="both"/>
        <w:rPr>
          <w:rFonts w:ascii="Verdana" w:hAnsi="Verdana"/>
          <w:sz w:val="20"/>
          <w:szCs w:val="20"/>
        </w:rPr>
      </w:pPr>
      <w:r w:rsidRPr="00C24E31">
        <w:rPr>
          <w:rFonts w:ascii="Verdana" w:hAnsi="Verdana"/>
          <w:sz w:val="20"/>
          <w:szCs w:val="20"/>
        </w:rPr>
        <w:t>Opisem Przedmiotu Zamówienia;</w:t>
      </w:r>
    </w:p>
    <w:p w14:paraId="6D9C8A8E" w14:textId="77777777" w:rsidR="00C24E31" w:rsidRPr="00C24E31" w:rsidRDefault="00C24E31" w:rsidP="00C24E31">
      <w:pPr>
        <w:widowControl w:val="0"/>
        <w:numPr>
          <w:ilvl w:val="0"/>
          <w:numId w:val="72"/>
        </w:numPr>
        <w:ind w:left="340"/>
        <w:contextualSpacing/>
        <w:jc w:val="both"/>
        <w:rPr>
          <w:rFonts w:ascii="Verdana" w:hAnsi="Verdana"/>
          <w:sz w:val="20"/>
          <w:szCs w:val="20"/>
        </w:rPr>
      </w:pPr>
      <w:r w:rsidRPr="00C24E31">
        <w:rPr>
          <w:rFonts w:ascii="Verdana" w:hAnsi="Verdana"/>
          <w:sz w:val="20"/>
          <w:szCs w:val="20"/>
        </w:rPr>
        <w:t>warunkami decyzji administracyjnych;</w:t>
      </w:r>
    </w:p>
    <w:p w14:paraId="297C6080" w14:textId="77777777" w:rsidR="00C24E31" w:rsidRPr="00C24E31" w:rsidRDefault="00C24E31" w:rsidP="00C24E31">
      <w:pPr>
        <w:widowControl w:val="0"/>
        <w:numPr>
          <w:ilvl w:val="0"/>
          <w:numId w:val="72"/>
        </w:numPr>
        <w:ind w:left="340"/>
        <w:contextualSpacing/>
        <w:jc w:val="both"/>
        <w:rPr>
          <w:rFonts w:ascii="Verdana" w:hAnsi="Verdana"/>
          <w:sz w:val="20"/>
          <w:szCs w:val="20"/>
        </w:rPr>
      </w:pPr>
      <w:r w:rsidRPr="00C24E31">
        <w:rPr>
          <w:rFonts w:ascii="Verdana" w:hAnsi="Verdana"/>
          <w:sz w:val="20"/>
          <w:szCs w:val="20"/>
        </w:rPr>
        <w:t>warunkami wynikającymi z obowiązujących przepisów technicznych i prawa budowlanego aktualnymi w dacie wykonywania zamówienia;</w:t>
      </w:r>
    </w:p>
    <w:p w14:paraId="238ECC2B" w14:textId="77777777" w:rsidR="00C24E31" w:rsidRPr="00C24E31" w:rsidRDefault="00C24E31" w:rsidP="00C24E31">
      <w:pPr>
        <w:widowControl w:val="0"/>
        <w:numPr>
          <w:ilvl w:val="0"/>
          <w:numId w:val="72"/>
        </w:numPr>
        <w:ind w:left="340"/>
        <w:contextualSpacing/>
        <w:jc w:val="both"/>
        <w:rPr>
          <w:rFonts w:ascii="Verdana" w:hAnsi="Verdana"/>
          <w:sz w:val="20"/>
          <w:szCs w:val="20"/>
        </w:rPr>
      </w:pPr>
      <w:r w:rsidRPr="00C24E31">
        <w:rPr>
          <w:rFonts w:ascii="Verdana" w:hAnsi="Verdana"/>
          <w:sz w:val="20"/>
          <w:szCs w:val="20"/>
        </w:rPr>
        <w:t>wymaganiami wynikającymi z obowiązujących  norm i aprobat technicznych;</w:t>
      </w:r>
    </w:p>
    <w:p w14:paraId="383B53E8" w14:textId="77777777" w:rsidR="00C24E31" w:rsidRPr="00C24E31" w:rsidRDefault="00C24E31" w:rsidP="00C24E31">
      <w:pPr>
        <w:widowControl w:val="0"/>
        <w:numPr>
          <w:ilvl w:val="0"/>
          <w:numId w:val="72"/>
        </w:numPr>
        <w:ind w:left="340"/>
        <w:contextualSpacing/>
        <w:jc w:val="both"/>
        <w:rPr>
          <w:rFonts w:ascii="Verdana" w:hAnsi="Verdana"/>
          <w:sz w:val="20"/>
          <w:szCs w:val="20"/>
        </w:rPr>
      </w:pPr>
      <w:r w:rsidRPr="00C24E31">
        <w:rPr>
          <w:rFonts w:ascii="Verdana" w:hAnsi="Verdana"/>
          <w:sz w:val="20"/>
          <w:szCs w:val="20"/>
        </w:rPr>
        <w:t>zasadami rzetelnej wiedzy technicznej.</w:t>
      </w:r>
    </w:p>
    <w:p w14:paraId="570EAD4B" w14:textId="77777777" w:rsidR="00C24E31" w:rsidRPr="00C24E31" w:rsidRDefault="00C24E31" w:rsidP="00C24E31">
      <w:pPr>
        <w:contextualSpacing/>
        <w:jc w:val="both"/>
        <w:rPr>
          <w:rFonts w:ascii="Verdana" w:hAnsi="Verdana"/>
          <w:sz w:val="20"/>
          <w:szCs w:val="20"/>
        </w:rPr>
      </w:pPr>
    </w:p>
    <w:p w14:paraId="691AF10F" w14:textId="38C541E5" w:rsidR="00C24E31" w:rsidRPr="00C24E31" w:rsidRDefault="00C24E31" w:rsidP="00C24E31">
      <w:pPr>
        <w:contextualSpacing/>
        <w:jc w:val="both"/>
        <w:rPr>
          <w:rFonts w:ascii="Verdana" w:eastAsia="Verdana" w:hAnsi="Verdana"/>
          <w:sz w:val="20"/>
          <w:szCs w:val="20"/>
        </w:rPr>
      </w:pPr>
      <w:r w:rsidRPr="00C24E31">
        <w:rPr>
          <w:rFonts w:ascii="Verdana" w:eastAsia="Verdana" w:hAnsi="Verdana"/>
          <w:sz w:val="20"/>
          <w:szCs w:val="20"/>
        </w:rPr>
        <w:t xml:space="preserve">W 2018 r. została wykonana kompleksowa dokumentacja projektowa pt.: </w:t>
      </w:r>
      <w:r w:rsidRPr="00C24E31">
        <w:rPr>
          <w:rFonts w:ascii="Verdana" w:hAnsi="Verdana"/>
          <w:sz w:val="20"/>
          <w:szCs w:val="20"/>
        </w:rPr>
        <w:t>„Rozbudowa Cmentarza Komunalnego w Wieliszewie z budynkiem ceremonialno-administracyjnym oraz obsługą komunikacyjna i niezbędną infrastrukturą techniczną w podziale na fazy realizacji”</w:t>
      </w:r>
      <w:r w:rsidRPr="00C24E31">
        <w:rPr>
          <w:rFonts w:ascii="Verdana" w:eastAsia="Verdana" w:hAnsi="Verdana"/>
          <w:sz w:val="20"/>
          <w:szCs w:val="20"/>
        </w:rPr>
        <w:t xml:space="preserve"> przez biuro projektowe PARTNER z Łodzi. W skład tego opracowania wchodził zakres projektowy czterech etapów rozbudowy. W dniu 10.01.2019 r. zostało wydane pozwolenie na budowę nr 37/19 na cały zakres prac z możliwością etapowania. Do dnia dzisiejszego rozbudowano cmentarz ETAP 1. Rozbudowaną część (zakres) pokazano na załączniku nr 1. Dla danej inwestycji jest aktywny dziennik budowy.</w:t>
      </w:r>
    </w:p>
    <w:p w14:paraId="499EABFC" w14:textId="77777777" w:rsidR="00C24E31" w:rsidRPr="00C24E31" w:rsidRDefault="00C24E31" w:rsidP="00C24E31">
      <w:pPr>
        <w:contextualSpacing/>
        <w:jc w:val="both"/>
        <w:rPr>
          <w:rFonts w:ascii="Verdana" w:eastAsia="Verdana" w:hAnsi="Verdana"/>
          <w:sz w:val="20"/>
          <w:szCs w:val="20"/>
        </w:rPr>
      </w:pPr>
    </w:p>
    <w:p w14:paraId="6738ACB9" w14:textId="77777777" w:rsidR="00C24E31" w:rsidRPr="00C24E31" w:rsidRDefault="00C24E31" w:rsidP="00C24E31">
      <w:pPr>
        <w:contextualSpacing/>
        <w:jc w:val="both"/>
        <w:rPr>
          <w:rFonts w:ascii="Verdana" w:eastAsia="Verdana" w:hAnsi="Verdana"/>
          <w:sz w:val="20"/>
          <w:szCs w:val="20"/>
        </w:rPr>
      </w:pPr>
      <w:r w:rsidRPr="00C24E31">
        <w:rPr>
          <w:rFonts w:ascii="Verdana" w:eastAsia="Verdana" w:hAnsi="Verdana"/>
          <w:sz w:val="20"/>
          <w:szCs w:val="20"/>
        </w:rPr>
        <w:t>W/w projekt nie przewidywał realizacji kolumbariów. Naszą intencją jest chęć pozyskania projektu zamiennego (zamiennego pozwolenia na budowę) umożliwiającego wykonanie kolumbariów na cmentarzu komunalnym w Wieliszewie. We wskazanej w załączniku lokalizacji pod kolumbaria uwzględniono nieprzekraczalną linie zabudowy oraz sąsiedztwo zrealizowanej infrastruktury (chodniki/alejki). W związku z zapotrzebowaniem, w niedalekiej przyszłości to właśnie kolumbaria z planowanego w niniejszym zakresie projektowym będą przedmiotem rozbudowy.</w:t>
      </w:r>
    </w:p>
    <w:p w14:paraId="04472EAB" w14:textId="77777777" w:rsidR="00C24E31" w:rsidRPr="00C24E31" w:rsidRDefault="00C24E31" w:rsidP="00C24E31">
      <w:pPr>
        <w:contextualSpacing/>
        <w:jc w:val="both"/>
        <w:rPr>
          <w:rFonts w:ascii="Verdana" w:eastAsia="Verdana" w:hAnsi="Verdana"/>
          <w:sz w:val="20"/>
          <w:szCs w:val="20"/>
        </w:rPr>
      </w:pPr>
    </w:p>
    <w:p w14:paraId="39D61A75" w14:textId="77777777" w:rsidR="00C24E31" w:rsidRPr="00C24E31" w:rsidRDefault="00C24E31" w:rsidP="00C24E31">
      <w:pPr>
        <w:contextualSpacing/>
        <w:jc w:val="both"/>
        <w:rPr>
          <w:rFonts w:ascii="Verdana" w:hAnsi="Verdana"/>
          <w:sz w:val="20"/>
          <w:szCs w:val="20"/>
        </w:rPr>
      </w:pPr>
      <w:r w:rsidRPr="00C24E31">
        <w:rPr>
          <w:rFonts w:ascii="Verdana" w:hAnsi="Verdana"/>
          <w:sz w:val="20"/>
          <w:szCs w:val="20"/>
        </w:rPr>
        <w:t>Proponowana pod kolumbaria działka ma wymiary ok 30m x 30m. Zależy nam by wskazaną działkę optymalnie zaprojektować umożliwiając znaczne wykorzystanie (nasycenie) niszami na urny przy zachowaniu swobody dostępu. Chcielibyśmy aby tą budowlę (kolumbarium) można realizować etapowo (czyli dobudowujemy kolejne nisze wg zapotrzebowania) na tej konkretnej działce. Może to być kilka mniejszych kolumbariów (realizowanych w różnym czasie) lub jedno większe, które może być realizowane w częściach. Główne alejki pozostają bez zmian.</w:t>
      </w:r>
    </w:p>
    <w:p w14:paraId="65C1C727" w14:textId="77777777" w:rsidR="00C24E31" w:rsidRPr="00C24E31" w:rsidRDefault="00C24E31" w:rsidP="00C24E31">
      <w:pPr>
        <w:contextualSpacing/>
        <w:jc w:val="both"/>
        <w:rPr>
          <w:rFonts w:ascii="Verdana" w:eastAsia="Verdana" w:hAnsi="Verdana"/>
          <w:sz w:val="20"/>
          <w:szCs w:val="20"/>
        </w:rPr>
      </w:pPr>
    </w:p>
    <w:p w14:paraId="56021C67" w14:textId="53811C77" w:rsidR="00C24E31" w:rsidRPr="00C24E31" w:rsidRDefault="00C24E31" w:rsidP="00C24E31">
      <w:pPr>
        <w:contextualSpacing/>
        <w:jc w:val="both"/>
        <w:rPr>
          <w:rFonts w:ascii="Verdana" w:eastAsia="Verdana" w:hAnsi="Verdana"/>
          <w:sz w:val="20"/>
          <w:szCs w:val="20"/>
        </w:rPr>
      </w:pPr>
      <w:r w:rsidRPr="00C24E31">
        <w:rPr>
          <w:rFonts w:ascii="Verdana" w:eastAsia="Verdana" w:hAnsi="Verdana"/>
          <w:sz w:val="20"/>
          <w:szCs w:val="20"/>
        </w:rPr>
        <w:t>Obszar przewidziany pod rozbudowę stanowi na dzień dzisiejszy: nierówny, trawiasty i ziemny teren zarośnięty drzewami, sąsiaduje z wykonanym już zakresem cmentarza (ETAP 1). Obszar jest zarośnięty dla tego istotnym elementem zakresu jest uzyskanie prawomocnej decyzji na wycinkę drzew.</w:t>
      </w:r>
    </w:p>
    <w:p w14:paraId="2A087136" w14:textId="77777777" w:rsidR="00C24E31" w:rsidRPr="00C24E31" w:rsidRDefault="00C24E31" w:rsidP="00C24E31">
      <w:pPr>
        <w:contextualSpacing/>
        <w:jc w:val="both"/>
        <w:rPr>
          <w:rFonts w:ascii="Verdana" w:eastAsia="Verdana" w:hAnsi="Verdana"/>
          <w:color w:val="FF0000"/>
          <w:sz w:val="20"/>
          <w:szCs w:val="20"/>
        </w:rPr>
      </w:pPr>
    </w:p>
    <w:p w14:paraId="20EBFDA2" w14:textId="77777777" w:rsidR="00C24E31" w:rsidRPr="00C24E31" w:rsidRDefault="00C24E31" w:rsidP="00C24E31">
      <w:pPr>
        <w:widowControl w:val="0"/>
        <w:ind w:left="-20"/>
        <w:contextualSpacing/>
        <w:jc w:val="both"/>
        <w:rPr>
          <w:rFonts w:ascii="Verdana" w:hAnsi="Verdana"/>
          <w:sz w:val="20"/>
          <w:szCs w:val="20"/>
        </w:rPr>
      </w:pPr>
      <w:r w:rsidRPr="00C24E31">
        <w:rPr>
          <w:rFonts w:ascii="Verdana" w:hAnsi="Verdana"/>
          <w:sz w:val="20"/>
          <w:szCs w:val="20"/>
        </w:rPr>
        <w:lastRenderedPageBreak/>
        <w:t>Zamawiający zastrzega by elementy wizualne projektu (typy/fronty kolumbariów), materiały wykończeniowe kolumbariów były przedstawione Zamawiającemu do akceptacji</w:t>
      </w:r>
    </w:p>
    <w:p w14:paraId="186E019A" w14:textId="77777777" w:rsidR="00C24E31" w:rsidRPr="00C24E31" w:rsidRDefault="00C24E31" w:rsidP="00C24E31">
      <w:pPr>
        <w:pStyle w:val="NormalnyWeb"/>
        <w:spacing w:before="0" w:beforeAutospacing="0" w:after="0" w:afterAutospacing="0"/>
        <w:contextualSpacing/>
        <w:rPr>
          <w:rFonts w:ascii="Verdana" w:hAnsi="Verdana"/>
        </w:rPr>
      </w:pPr>
    </w:p>
    <w:p w14:paraId="4F402AF0" w14:textId="77777777" w:rsidR="00C24E31" w:rsidRPr="00C24E31" w:rsidRDefault="00C24E31" w:rsidP="00C24E31">
      <w:pPr>
        <w:pStyle w:val="NormalnyWeb"/>
        <w:spacing w:before="0" w:beforeAutospacing="0" w:after="0" w:afterAutospacing="0"/>
        <w:contextualSpacing/>
        <w:rPr>
          <w:rFonts w:ascii="Verdana" w:hAnsi="Verdana"/>
        </w:rPr>
      </w:pPr>
      <w:r w:rsidRPr="00C24E31">
        <w:rPr>
          <w:rFonts w:ascii="Verdana" w:hAnsi="Verdana"/>
        </w:rPr>
        <w:t xml:space="preserve">Zakres zamówienia dotyczy wykonania kompleksowej zamiennej dokumentacji projektowo-kosztorysowej, uzyskanie zamiennego pozwolenia, oraz pełnienia nadzoru autorskiego, w zakresie: </w:t>
      </w:r>
    </w:p>
    <w:p w14:paraId="5A34DF1B" w14:textId="77777777" w:rsidR="00926CAC" w:rsidRDefault="00926CAC" w:rsidP="00C24E31">
      <w:pPr>
        <w:pStyle w:val="Akapitzlist"/>
        <w:spacing w:line="240" w:lineRule="auto"/>
        <w:ind w:left="0"/>
        <w:contextualSpacing/>
        <w:rPr>
          <w:rFonts w:ascii="Verdana" w:hAnsi="Verdana"/>
          <w:sz w:val="20"/>
          <w:szCs w:val="20"/>
        </w:rPr>
      </w:pPr>
    </w:p>
    <w:p w14:paraId="6BBC29A7" w14:textId="2D6A1859" w:rsidR="00C24E31" w:rsidRPr="00C24E31" w:rsidRDefault="00C24E31" w:rsidP="00C24E31">
      <w:pPr>
        <w:pStyle w:val="Akapitzlist"/>
        <w:spacing w:line="240" w:lineRule="auto"/>
        <w:ind w:left="0"/>
        <w:contextualSpacing/>
        <w:rPr>
          <w:rFonts w:ascii="Verdana" w:hAnsi="Verdana"/>
          <w:sz w:val="20"/>
          <w:szCs w:val="20"/>
        </w:rPr>
      </w:pPr>
      <w:r w:rsidRPr="00C24E31">
        <w:rPr>
          <w:rFonts w:ascii="Verdana" w:hAnsi="Verdana"/>
          <w:sz w:val="20"/>
          <w:szCs w:val="20"/>
        </w:rPr>
        <w:t>Prace projektowe obejmują:</w:t>
      </w:r>
    </w:p>
    <w:p w14:paraId="2C96DE29" w14:textId="77777777"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sz w:val="20"/>
          <w:szCs w:val="20"/>
        </w:rPr>
        <w:t>Uzyskanie wszystkich wymaganych warunków technicznych/przyłączeniowych;</w:t>
      </w:r>
    </w:p>
    <w:p w14:paraId="32D5935A" w14:textId="77777777"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sz w:val="20"/>
          <w:szCs w:val="20"/>
        </w:rPr>
        <w:t>Uzyskanie wymaganych zgód (m.in. decyzja na wycinkę drzew);</w:t>
      </w:r>
    </w:p>
    <w:p w14:paraId="4682AFF9" w14:textId="77777777"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sz w:val="20"/>
          <w:szCs w:val="20"/>
        </w:rPr>
        <w:t>Wykonanie zamiennego projektu budowlanego ;</w:t>
      </w:r>
    </w:p>
    <w:p w14:paraId="1EA5B9DA" w14:textId="77777777" w:rsidR="00C24E31" w:rsidRPr="00C24E31" w:rsidRDefault="00C24E31" w:rsidP="00C24E31">
      <w:pPr>
        <w:numPr>
          <w:ilvl w:val="0"/>
          <w:numId w:val="73"/>
        </w:numPr>
        <w:tabs>
          <w:tab w:val="left" w:pos="861"/>
        </w:tabs>
        <w:ind w:left="993" w:hanging="567"/>
        <w:contextualSpacing/>
        <w:rPr>
          <w:rFonts w:ascii="Verdana" w:hAnsi="Verdana" w:cs="Calibri"/>
          <w:sz w:val="20"/>
          <w:szCs w:val="20"/>
        </w:rPr>
      </w:pPr>
      <w:r w:rsidRPr="00C24E31">
        <w:rPr>
          <w:rFonts w:ascii="Verdana" w:hAnsi="Verdana" w:cs="Calibri"/>
          <w:sz w:val="20"/>
          <w:szCs w:val="20"/>
        </w:rPr>
        <w:t xml:space="preserve">  Specyfikację techniczną wykonania i odbioru robót;</w:t>
      </w:r>
    </w:p>
    <w:p w14:paraId="56D7A43B" w14:textId="77777777" w:rsidR="00C24E31" w:rsidRPr="00C24E31" w:rsidRDefault="00C24E31" w:rsidP="00C24E31">
      <w:pPr>
        <w:numPr>
          <w:ilvl w:val="0"/>
          <w:numId w:val="73"/>
        </w:numPr>
        <w:tabs>
          <w:tab w:val="left" w:pos="861"/>
        </w:tabs>
        <w:ind w:left="993" w:hanging="567"/>
        <w:contextualSpacing/>
        <w:rPr>
          <w:rFonts w:ascii="Verdana" w:hAnsi="Verdana" w:cs="Calibri"/>
          <w:sz w:val="20"/>
          <w:szCs w:val="20"/>
        </w:rPr>
      </w:pPr>
      <w:r w:rsidRPr="00C24E31">
        <w:rPr>
          <w:rFonts w:ascii="Verdana" w:hAnsi="Verdana" w:cs="Calibri"/>
          <w:sz w:val="20"/>
          <w:szCs w:val="20"/>
        </w:rPr>
        <w:t xml:space="preserve">  Kosztorys inwestorski, przedmiar robót;</w:t>
      </w:r>
    </w:p>
    <w:p w14:paraId="6918AB34" w14:textId="77777777" w:rsid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sz w:val="20"/>
          <w:szCs w:val="20"/>
        </w:rPr>
        <w:t>Uzyskanie zamiennej decyzji o pozwoleniu na budowę;</w:t>
      </w:r>
    </w:p>
    <w:p w14:paraId="13AA6ACC" w14:textId="77777777"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cs="Calibri"/>
          <w:sz w:val="20"/>
          <w:szCs w:val="20"/>
        </w:rPr>
        <w:t>inne dokumenty i działania, jeśli są konieczne do uzyskania pozwolenia na budowę lub do zgłoszenia, w zależności od zakresu prac budowlanych, opinii, uzgodnień, warunków w zakresie wynikającym z obowiązujących przepisów prawa;</w:t>
      </w:r>
    </w:p>
    <w:p w14:paraId="5C834CAF" w14:textId="77777777"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cs="Calibri"/>
          <w:sz w:val="20"/>
          <w:szCs w:val="20"/>
        </w:rPr>
        <w:t>uzyskania własnym kosztem i staraniem wszelkich, niezbędnych dla prawidłowej realizacji zamówienia, materiałów wyjściowych (m.in. mapa do celów projektowych)</w:t>
      </w:r>
    </w:p>
    <w:p w14:paraId="6717FEAA" w14:textId="29BD416A" w:rsidR="00C24E31" w:rsidRPr="00C24E31" w:rsidRDefault="00C24E31" w:rsidP="00C24E31">
      <w:pPr>
        <w:pStyle w:val="Akapitzlist"/>
        <w:numPr>
          <w:ilvl w:val="0"/>
          <w:numId w:val="73"/>
        </w:numPr>
        <w:spacing w:line="240" w:lineRule="auto"/>
        <w:ind w:left="993" w:hanging="567"/>
        <w:contextualSpacing/>
        <w:jc w:val="both"/>
        <w:rPr>
          <w:rFonts w:ascii="Verdana" w:hAnsi="Verdana"/>
          <w:sz w:val="20"/>
          <w:szCs w:val="20"/>
        </w:rPr>
      </w:pPr>
      <w:r w:rsidRPr="00C24E31">
        <w:rPr>
          <w:rFonts w:ascii="Verdana" w:hAnsi="Verdana" w:cs="Calibri"/>
          <w:sz w:val="20"/>
          <w:szCs w:val="20"/>
        </w:rPr>
        <w:t xml:space="preserve">pełnienia nadzoru autorskiego nad realizacją robót w ramach wynagrodzenia określonego w ofercie/umowie. </w:t>
      </w:r>
    </w:p>
    <w:p w14:paraId="1E91BD91" w14:textId="77777777" w:rsidR="00C24E31" w:rsidRPr="00C24E31" w:rsidRDefault="00C24E31" w:rsidP="00C24E31">
      <w:pPr>
        <w:tabs>
          <w:tab w:val="left" w:pos="861"/>
        </w:tabs>
        <w:ind w:left="993"/>
        <w:contextualSpacing/>
        <w:jc w:val="both"/>
        <w:rPr>
          <w:rFonts w:ascii="Verdana" w:hAnsi="Verdana" w:cs="Calibri"/>
          <w:sz w:val="20"/>
          <w:szCs w:val="20"/>
        </w:rPr>
      </w:pPr>
    </w:p>
    <w:p w14:paraId="5822162D" w14:textId="77777777" w:rsidR="00C24E31" w:rsidRPr="00926CAC" w:rsidRDefault="00C24E31" w:rsidP="00926CAC">
      <w:pPr>
        <w:numPr>
          <w:ilvl w:val="0"/>
          <w:numId w:val="74"/>
        </w:numPr>
        <w:tabs>
          <w:tab w:val="clear" w:pos="360"/>
          <w:tab w:val="left" w:pos="421"/>
        </w:tabs>
        <w:ind w:left="421" w:right="20" w:hanging="421"/>
        <w:contextualSpacing/>
        <w:jc w:val="both"/>
        <w:rPr>
          <w:rFonts w:ascii="Verdana" w:hAnsi="Verdana" w:cs="Calibri"/>
          <w:sz w:val="20"/>
          <w:szCs w:val="20"/>
        </w:rPr>
      </w:pPr>
      <w:r w:rsidRPr="00926CAC">
        <w:rPr>
          <w:rFonts w:ascii="Verdana" w:hAnsi="Verdana" w:cs="Calibri"/>
          <w:sz w:val="20"/>
          <w:szCs w:val="20"/>
        </w:rPr>
        <w:t>Do szczegółowych obowiązków Wykonawcy należy:</w:t>
      </w:r>
    </w:p>
    <w:p w14:paraId="2EB9A686" w14:textId="77777777" w:rsidR="00C24E31" w:rsidRPr="00C24E31" w:rsidRDefault="00C24E31" w:rsidP="00926CAC">
      <w:pPr>
        <w:numPr>
          <w:ilvl w:val="1"/>
          <w:numId w:val="77"/>
        </w:numPr>
        <w:tabs>
          <w:tab w:val="left" w:pos="861"/>
        </w:tabs>
        <w:contextualSpacing/>
        <w:jc w:val="both"/>
        <w:rPr>
          <w:rFonts w:ascii="Verdana" w:hAnsi="Verdana"/>
          <w:sz w:val="20"/>
          <w:szCs w:val="20"/>
        </w:rPr>
      </w:pPr>
      <w:r w:rsidRPr="00C24E31">
        <w:rPr>
          <w:rFonts w:ascii="Verdana" w:hAnsi="Verdana"/>
          <w:sz w:val="20"/>
          <w:szCs w:val="20"/>
        </w:rPr>
        <w:t xml:space="preserve">zapoznanie się z dokumentami będącymi w posiadaniu Zamawiającego </w:t>
      </w:r>
      <w:r w:rsidRPr="00C24E31">
        <w:rPr>
          <w:rFonts w:ascii="Verdana" w:hAnsi="Verdana"/>
          <w:sz w:val="20"/>
          <w:szCs w:val="20"/>
        </w:rPr>
        <w:br/>
        <w:t>i przekazanymi Wykonawcy przed rozpoczęciem prac projektowych;</w:t>
      </w:r>
    </w:p>
    <w:p w14:paraId="233624EB" w14:textId="77777777" w:rsidR="00C24E31" w:rsidRPr="00C24E31" w:rsidRDefault="00C24E31" w:rsidP="00926CAC">
      <w:pPr>
        <w:numPr>
          <w:ilvl w:val="1"/>
          <w:numId w:val="77"/>
        </w:numPr>
        <w:tabs>
          <w:tab w:val="left" w:pos="861"/>
        </w:tabs>
        <w:contextualSpacing/>
        <w:jc w:val="both"/>
        <w:rPr>
          <w:rFonts w:ascii="Verdana" w:hAnsi="Verdana"/>
          <w:sz w:val="20"/>
          <w:szCs w:val="20"/>
        </w:rPr>
      </w:pPr>
      <w:r w:rsidRPr="00C24E31">
        <w:rPr>
          <w:rFonts w:ascii="Verdana" w:hAnsi="Verdana"/>
          <w:sz w:val="20"/>
          <w:szCs w:val="20"/>
        </w:rPr>
        <w:t>sprawdzenie stanu istniejącego;</w:t>
      </w:r>
    </w:p>
    <w:p w14:paraId="6F3314B9" w14:textId="1CEDF139" w:rsidR="00C24E31" w:rsidRPr="00C24E31" w:rsidRDefault="00C24E31" w:rsidP="00926CAC">
      <w:pPr>
        <w:numPr>
          <w:ilvl w:val="1"/>
          <w:numId w:val="77"/>
        </w:numPr>
        <w:tabs>
          <w:tab w:val="left" w:pos="861"/>
        </w:tabs>
        <w:contextualSpacing/>
        <w:jc w:val="both"/>
        <w:rPr>
          <w:rFonts w:ascii="Verdana" w:hAnsi="Verdana"/>
          <w:spacing w:val="-2"/>
          <w:sz w:val="20"/>
          <w:szCs w:val="20"/>
        </w:rPr>
      </w:pPr>
      <w:r w:rsidRPr="00C24E31">
        <w:rPr>
          <w:rFonts w:ascii="Verdana" w:hAnsi="Verdana"/>
          <w:spacing w:val="-2"/>
          <w:sz w:val="20"/>
          <w:szCs w:val="20"/>
        </w:rPr>
        <w:t xml:space="preserve">uzgadnianie na bieżąco z Zamawiającym zastosowanych rozwiązań w ramach przedmiotowego zamówienia oraz uzgodnienia poszczególnych opracowań branżowych i projektowych z przedstawicielami Zamawiającego oraz konsultacje </w:t>
      </w:r>
      <w:r>
        <w:rPr>
          <w:rFonts w:ascii="Verdana" w:hAnsi="Verdana"/>
          <w:spacing w:val="-2"/>
          <w:sz w:val="20"/>
          <w:szCs w:val="20"/>
        </w:rPr>
        <w:t xml:space="preserve"> </w:t>
      </w:r>
      <w:r w:rsidRPr="00C24E31">
        <w:rPr>
          <w:rFonts w:ascii="Verdana" w:hAnsi="Verdana"/>
          <w:spacing w:val="-2"/>
          <w:sz w:val="20"/>
          <w:szCs w:val="20"/>
        </w:rPr>
        <w:t>z</w:t>
      </w:r>
      <w:r w:rsidR="00926CAC">
        <w:rPr>
          <w:rFonts w:ascii="Verdana" w:hAnsi="Verdana"/>
          <w:spacing w:val="-2"/>
          <w:sz w:val="20"/>
          <w:szCs w:val="20"/>
        </w:rPr>
        <w:t> </w:t>
      </w:r>
      <w:r w:rsidRPr="00C24E31">
        <w:rPr>
          <w:rFonts w:ascii="Verdana" w:hAnsi="Verdana"/>
          <w:spacing w:val="-2"/>
          <w:sz w:val="20"/>
          <w:szCs w:val="20"/>
        </w:rPr>
        <w:t>Zamawiającym na każdym etapie projektowania dokumentacji, zwłaszcza w</w:t>
      </w:r>
      <w:r w:rsidR="00926CAC">
        <w:rPr>
          <w:rFonts w:ascii="Verdana" w:hAnsi="Verdana"/>
          <w:spacing w:val="-2"/>
          <w:sz w:val="20"/>
          <w:szCs w:val="20"/>
        </w:rPr>
        <w:t> </w:t>
      </w:r>
      <w:r w:rsidRPr="00C24E31">
        <w:rPr>
          <w:rFonts w:ascii="Verdana" w:hAnsi="Verdana"/>
          <w:spacing w:val="-2"/>
          <w:sz w:val="20"/>
          <w:szCs w:val="20"/>
        </w:rPr>
        <w:t>zakresie istotnych elementów mających wpływ na koszty;</w:t>
      </w:r>
    </w:p>
    <w:p w14:paraId="3B232A9D" w14:textId="18AC2ACC" w:rsidR="00926CAC" w:rsidRPr="00926CAC" w:rsidRDefault="00C24E31" w:rsidP="00926CAC">
      <w:pPr>
        <w:numPr>
          <w:ilvl w:val="1"/>
          <w:numId w:val="77"/>
        </w:numPr>
        <w:tabs>
          <w:tab w:val="left" w:pos="851"/>
        </w:tabs>
        <w:contextualSpacing/>
        <w:jc w:val="both"/>
        <w:rPr>
          <w:rFonts w:ascii="Verdana" w:hAnsi="Verdana"/>
          <w:sz w:val="20"/>
          <w:szCs w:val="20"/>
        </w:rPr>
      </w:pPr>
      <w:r w:rsidRPr="00C24E31">
        <w:rPr>
          <w:rFonts w:ascii="Verdana" w:hAnsi="Verdana"/>
          <w:sz w:val="20"/>
          <w:szCs w:val="20"/>
        </w:rPr>
        <w:t>udzielanie wsparcia w zakresie odpowiedzi na pytania Wykonawców oraz udzielanie wyjaśnień i konsultacji w terminie wskazanym przez Zamawiającego w zakresie dokumentacji w trakcie przetargu na realizację robót budowlanych oraz w trakcie realizacji umowy i w okresie gwarancji i rękojmi;</w:t>
      </w:r>
    </w:p>
    <w:p w14:paraId="743CA279" w14:textId="79332BC5" w:rsidR="00C24E31" w:rsidRPr="00926CAC" w:rsidRDefault="00C24E31" w:rsidP="00926CAC">
      <w:pPr>
        <w:numPr>
          <w:ilvl w:val="0"/>
          <w:numId w:val="74"/>
        </w:numPr>
        <w:tabs>
          <w:tab w:val="clear" w:pos="360"/>
          <w:tab w:val="left" w:pos="421"/>
        </w:tabs>
        <w:ind w:left="421" w:right="20" w:hanging="421"/>
        <w:contextualSpacing/>
        <w:jc w:val="both"/>
        <w:rPr>
          <w:rFonts w:ascii="Verdana" w:hAnsi="Verdana" w:cs="Calibri"/>
          <w:sz w:val="20"/>
          <w:szCs w:val="20"/>
        </w:rPr>
      </w:pPr>
      <w:r w:rsidRPr="00926CAC">
        <w:rPr>
          <w:rFonts w:ascii="Verdana" w:hAnsi="Verdana" w:cs="Calibri"/>
          <w:sz w:val="20"/>
          <w:szCs w:val="20"/>
        </w:rPr>
        <w:t xml:space="preserve">W zakresie nadzoru autorskiego wykonywanie nadzoru wynikającego z art. 20 ust. 1 pkt 4 ustawy z dnia 7 lipca 1994 r. - Prawo budowlane (Dz. U. z 2020 r. poz. 1333, z </w:t>
      </w:r>
      <w:proofErr w:type="spellStart"/>
      <w:r w:rsidRPr="00926CAC">
        <w:rPr>
          <w:rFonts w:ascii="Verdana" w:hAnsi="Verdana" w:cs="Calibri"/>
          <w:sz w:val="20"/>
          <w:szCs w:val="20"/>
        </w:rPr>
        <w:t>późn</w:t>
      </w:r>
      <w:proofErr w:type="spellEnd"/>
      <w:r w:rsidRPr="00926CAC">
        <w:rPr>
          <w:rFonts w:ascii="Verdana" w:hAnsi="Verdana" w:cs="Calibri"/>
          <w:sz w:val="20"/>
          <w:szCs w:val="20"/>
        </w:rPr>
        <w:t xml:space="preserve">. zm.), w szczególności: </w:t>
      </w:r>
    </w:p>
    <w:p w14:paraId="5531F8C9" w14:textId="0A0CF496" w:rsidR="00C24E31" w:rsidRPr="00C24E31" w:rsidRDefault="00C24E31" w:rsidP="00C24E31">
      <w:pPr>
        <w:numPr>
          <w:ilvl w:val="1"/>
          <w:numId w:val="75"/>
        </w:numPr>
        <w:ind w:left="993"/>
        <w:contextualSpacing/>
        <w:jc w:val="both"/>
        <w:rPr>
          <w:rFonts w:ascii="Verdana" w:hAnsi="Verdana"/>
          <w:sz w:val="20"/>
          <w:szCs w:val="20"/>
        </w:rPr>
      </w:pPr>
      <w:r w:rsidRPr="00C24E31">
        <w:rPr>
          <w:rFonts w:ascii="Verdana" w:hAnsi="Verdana"/>
          <w:sz w:val="20"/>
          <w:szCs w:val="20"/>
        </w:rPr>
        <w:t>stwierdzania w toku wykonywania robót budowlanych zgodności realizacji z</w:t>
      </w:r>
      <w:r>
        <w:rPr>
          <w:rFonts w:ascii="Verdana" w:hAnsi="Verdana"/>
          <w:sz w:val="20"/>
          <w:szCs w:val="20"/>
        </w:rPr>
        <w:t> </w:t>
      </w:r>
      <w:r w:rsidRPr="00C24E31">
        <w:rPr>
          <w:rFonts w:ascii="Verdana" w:hAnsi="Verdana"/>
          <w:sz w:val="20"/>
          <w:szCs w:val="20"/>
        </w:rPr>
        <w:t xml:space="preserve">projektem, </w:t>
      </w:r>
    </w:p>
    <w:p w14:paraId="79222888" w14:textId="77777777" w:rsidR="00C24E31" w:rsidRPr="00C24E31" w:rsidRDefault="00C24E31" w:rsidP="00C24E31">
      <w:pPr>
        <w:numPr>
          <w:ilvl w:val="1"/>
          <w:numId w:val="75"/>
        </w:numPr>
        <w:ind w:left="993"/>
        <w:contextualSpacing/>
        <w:jc w:val="both"/>
        <w:rPr>
          <w:rFonts w:ascii="Verdana" w:hAnsi="Verdana"/>
          <w:sz w:val="20"/>
          <w:szCs w:val="20"/>
        </w:rPr>
      </w:pPr>
      <w:r w:rsidRPr="00C24E31">
        <w:rPr>
          <w:rFonts w:ascii="Verdana" w:hAnsi="Verdana"/>
          <w:sz w:val="20"/>
          <w:szCs w:val="20"/>
        </w:rPr>
        <w:t xml:space="preserve">uzgadniania możliwości wprowadzenia rozwiązań zamiennych w stosunku do przewidzianych w projekcie, zgłoszonych przez kierownika budowy lub inspektora nadzoru inwestorskiego, </w:t>
      </w:r>
    </w:p>
    <w:p w14:paraId="2E79F0BA" w14:textId="4D56FA7A" w:rsidR="00C24E31" w:rsidRPr="00C24E31" w:rsidRDefault="00C24E31" w:rsidP="00C24E31">
      <w:pPr>
        <w:numPr>
          <w:ilvl w:val="1"/>
          <w:numId w:val="75"/>
        </w:numPr>
        <w:ind w:left="993"/>
        <w:contextualSpacing/>
        <w:jc w:val="both"/>
        <w:rPr>
          <w:rFonts w:ascii="Verdana" w:hAnsi="Verdana"/>
          <w:sz w:val="20"/>
          <w:szCs w:val="20"/>
        </w:rPr>
      </w:pPr>
      <w:r w:rsidRPr="00C24E31">
        <w:rPr>
          <w:rFonts w:ascii="Verdana" w:hAnsi="Verdana"/>
          <w:sz w:val="20"/>
          <w:szCs w:val="20"/>
        </w:rPr>
        <w:t>wyjaśnienie wątpliwości do dokumentacji i zawartych w niej rozwiązań, udział w</w:t>
      </w:r>
      <w:r w:rsidR="00926CAC">
        <w:rPr>
          <w:rFonts w:ascii="Verdana" w:hAnsi="Verdana"/>
          <w:sz w:val="20"/>
          <w:szCs w:val="20"/>
        </w:rPr>
        <w:t> </w:t>
      </w:r>
      <w:r w:rsidRPr="00C24E31">
        <w:rPr>
          <w:rFonts w:ascii="Verdana" w:hAnsi="Verdana"/>
          <w:sz w:val="20"/>
          <w:szCs w:val="20"/>
        </w:rPr>
        <w:t xml:space="preserve">komisjach i naradach technicznych organizowanych przez Zamawiającego lub wykonawcę robót budowlanych, </w:t>
      </w:r>
    </w:p>
    <w:p w14:paraId="1803FFE5" w14:textId="4270161C" w:rsidR="00926CAC" w:rsidRPr="00926CAC" w:rsidRDefault="00C24E31" w:rsidP="00926CAC">
      <w:pPr>
        <w:numPr>
          <w:ilvl w:val="1"/>
          <w:numId w:val="75"/>
        </w:numPr>
        <w:ind w:left="993"/>
        <w:contextualSpacing/>
        <w:jc w:val="both"/>
        <w:rPr>
          <w:rFonts w:ascii="Verdana" w:hAnsi="Verdana"/>
          <w:sz w:val="20"/>
          <w:szCs w:val="20"/>
        </w:rPr>
      </w:pPr>
      <w:r w:rsidRPr="00C24E31">
        <w:rPr>
          <w:rFonts w:ascii="Verdana" w:hAnsi="Verdana"/>
          <w:sz w:val="20"/>
          <w:szCs w:val="20"/>
        </w:rPr>
        <w:t>dokonywanie zmian w dokumentacji lub jej aktualizacji na wniosek Zamawiającego lub wykonawcy robót budowlanych za zgodą Zamawiającego.</w:t>
      </w:r>
    </w:p>
    <w:p w14:paraId="18902FB7" w14:textId="77777777" w:rsidR="00C24E31" w:rsidRPr="00C24E31" w:rsidRDefault="00C24E31" w:rsidP="00C24E31">
      <w:pPr>
        <w:numPr>
          <w:ilvl w:val="0"/>
          <w:numId w:val="74"/>
        </w:numPr>
        <w:tabs>
          <w:tab w:val="clear" w:pos="360"/>
          <w:tab w:val="left" w:pos="421"/>
        </w:tabs>
        <w:ind w:left="421" w:right="20" w:hanging="421"/>
        <w:contextualSpacing/>
        <w:jc w:val="both"/>
        <w:rPr>
          <w:rFonts w:ascii="Verdana" w:hAnsi="Verdana" w:cs="Calibri"/>
          <w:sz w:val="20"/>
          <w:szCs w:val="20"/>
        </w:rPr>
      </w:pPr>
      <w:r w:rsidRPr="00C24E31">
        <w:rPr>
          <w:rFonts w:ascii="Verdana" w:hAnsi="Verdana" w:cs="Calibri"/>
          <w:sz w:val="20"/>
          <w:szCs w:val="20"/>
        </w:rPr>
        <w:t>Wykonawca w trakcie prac nad dokumentacją ma obowiązek przedstawić Zamawiającemu ewentualne propozycje wyrobów lub sposobów realizacji wykonania przyszłych robót budowlanych, które mogą w istotny sposób wpłynąć na obniżenie kosztów realizacji inwestycji.</w:t>
      </w:r>
    </w:p>
    <w:p w14:paraId="6E8342B0" w14:textId="77777777" w:rsidR="00C24E31" w:rsidRPr="00C24E31" w:rsidRDefault="00C24E31" w:rsidP="00C24E31">
      <w:pPr>
        <w:numPr>
          <w:ilvl w:val="0"/>
          <w:numId w:val="74"/>
        </w:numPr>
        <w:tabs>
          <w:tab w:val="clear" w:pos="360"/>
          <w:tab w:val="left" w:pos="421"/>
        </w:tabs>
        <w:ind w:left="421" w:right="20" w:hanging="421"/>
        <w:contextualSpacing/>
        <w:jc w:val="both"/>
        <w:rPr>
          <w:rFonts w:ascii="Verdana" w:hAnsi="Verdana" w:cs="Calibri"/>
          <w:sz w:val="20"/>
          <w:szCs w:val="20"/>
        </w:rPr>
      </w:pPr>
      <w:r w:rsidRPr="00C24E31">
        <w:rPr>
          <w:rFonts w:ascii="Verdana" w:hAnsi="Verdana" w:cs="Calibri"/>
          <w:sz w:val="20"/>
          <w:szCs w:val="20"/>
        </w:rPr>
        <w:t xml:space="preserve">Wykonawca jest zobowiązany zapewnić udział w opracowaniu dokumentacji osób posiadających uprawnienia budowlane do projektowania w odpowiedniej specjalności </w:t>
      </w:r>
      <w:r w:rsidRPr="00C24E31">
        <w:rPr>
          <w:rFonts w:ascii="Verdana" w:hAnsi="Verdana" w:cs="Calibri"/>
          <w:sz w:val="20"/>
          <w:szCs w:val="20"/>
        </w:rPr>
        <w:lastRenderedPageBreak/>
        <w:t>oraz wzajemne skoordynowanie techniczne wykonywanych przez te osoby opracowań projektowych.</w:t>
      </w:r>
    </w:p>
    <w:p w14:paraId="3CA25785" w14:textId="77777777"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sz w:val="20"/>
          <w:szCs w:val="20"/>
        </w:rPr>
      </w:pPr>
      <w:r w:rsidRPr="00C24E31">
        <w:rPr>
          <w:rFonts w:ascii="Verdana" w:hAnsi="Verdana" w:cs="Calibri"/>
          <w:sz w:val="20"/>
          <w:szCs w:val="20"/>
        </w:rPr>
        <w:t>Wykonawca zobowiązany jest do uzyskania niezbędnych map i wszystkich pozostałych materiałów, uzgodnień, opinii i sprawdzeń rozwiązań projektowych w zakresie wynikającym z przepisów niezbędnych do wykonania dokumentacji.</w:t>
      </w:r>
    </w:p>
    <w:p w14:paraId="3B044D47" w14:textId="77777777"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sz w:val="20"/>
          <w:szCs w:val="20"/>
        </w:rPr>
      </w:pPr>
      <w:r w:rsidRPr="00C24E31">
        <w:rPr>
          <w:rFonts w:ascii="Verdana" w:hAnsi="Verdana" w:cs="Calibri"/>
          <w:sz w:val="20"/>
          <w:szCs w:val="20"/>
        </w:rPr>
        <w:t>Dokumentacja stanowić będzie podstawę do przeprowadzenia odrębnego postępowania przetargowego na wykonanie robót budowlanych i musi spełniać wymagania ustawy – Prawo zamówień publicznych, tj. w sposób jednoznaczny będzie określać wymagania Zamawiającego stawiane względem wykonawcy robót budowlanych. W szczególności będzie precyzować za pomocą rysunków i opisów, wszystkie istotne ze względu na ponoszone koszty, detale i szczegóły.</w:t>
      </w:r>
    </w:p>
    <w:p w14:paraId="2F156CF8" w14:textId="58BD52D4"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color w:val="FF0000"/>
          <w:sz w:val="20"/>
          <w:szCs w:val="20"/>
        </w:rPr>
      </w:pPr>
      <w:r w:rsidRPr="00C24E31">
        <w:rPr>
          <w:rFonts w:ascii="Verdana" w:hAnsi="Verdana" w:cs="Calibri"/>
          <w:sz w:val="20"/>
          <w:szCs w:val="20"/>
        </w:rPr>
        <w:t>Wykonawca zobowiązany jest do uzyskania własnym kosztem i staraniem wszelkich, niezbędnych dla prawidłowej realizacji zamówienia, materiałów i uzgodnień z jednostkami zewnętrznymi oraz materiałów wyjściowych.</w:t>
      </w:r>
    </w:p>
    <w:p w14:paraId="64022734" w14:textId="77777777" w:rsidR="00C24E31" w:rsidRPr="00C24E31" w:rsidRDefault="00C24E31" w:rsidP="00C24E31">
      <w:pPr>
        <w:numPr>
          <w:ilvl w:val="0"/>
          <w:numId w:val="74"/>
        </w:numPr>
        <w:tabs>
          <w:tab w:val="clear" w:pos="360"/>
          <w:tab w:val="left" w:pos="426"/>
        </w:tabs>
        <w:ind w:left="421" w:hanging="421"/>
        <w:contextualSpacing/>
        <w:jc w:val="both"/>
        <w:rPr>
          <w:rFonts w:ascii="Verdana" w:hAnsi="Verdana" w:cs="Calibri"/>
          <w:color w:val="FF0000"/>
          <w:sz w:val="20"/>
          <w:szCs w:val="20"/>
        </w:rPr>
      </w:pPr>
      <w:r w:rsidRPr="00C24E31">
        <w:rPr>
          <w:rFonts w:ascii="Verdana" w:hAnsi="Verdana" w:cs="Calibri"/>
          <w:sz w:val="20"/>
          <w:szCs w:val="20"/>
        </w:rPr>
        <w:t xml:space="preserve">Wykonawca zobowiązuje się do uzyskania niezbędnych dokumentów wymaganych przez organy wydające decyzje w ramach wynagrodzenia, </w:t>
      </w:r>
    </w:p>
    <w:p w14:paraId="41A6F02C" w14:textId="77777777" w:rsidR="00C24E31" w:rsidRPr="00C24E31" w:rsidRDefault="00C24E31" w:rsidP="00C24E31">
      <w:pPr>
        <w:numPr>
          <w:ilvl w:val="0"/>
          <w:numId w:val="74"/>
        </w:numPr>
        <w:tabs>
          <w:tab w:val="clear" w:pos="360"/>
          <w:tab w:val="left" w:pos="421"/>
        </w:tabs>
        <w:ind w:left="420" w:hanging="420"/>
        <w:contextualSpacing/>
        <w:jc w:val="both"/>
        <w:rPr>
          <w:rFonts w:ascii="Verdana" w:hAnsi="Verdana" w:cs="Calibri"/>
          <w:color w:val="FF0000"/>
          <w:sz w:val="20"/>
          <w:szCs w:val="20"/>
        </w:rPr>
      </w:pPr>
      <w:r w:rsidRPr="00C24E31">
        <w:rPr>
          <w:rFonts w:ascii="Verdana" w:hAnsi="Verdana" w:cs="Calibri"/>
          <w:sz w:val="20"/>
          <w:szCs w:val="20"/>
        </w:rPr>
        <w:t>Wykonawca zobowiązuje się do</w:t>
      </w:r>
      <w:r w:rsidRPr="00C24E31">
        <w:rPr>
          <w:rFonts w:ascii="Verdana" w:hAnsi="Verdana"/>
          <w:sz w:val="20"/>
          <w:szCs w:val="20"/>
        </w:rPr>
        <w:t xml:space="preserve"> nieodpłatnego wniesienia zmian w dokumentacji niezbędnej do uzyskania decyzji o pozwoleniu na budowę wymaganych przez właściwe organy oraz na wniosek Zamawiającego lub wykonawcy robót budowlanych .</w:t>
      </w:r>
    </w:p>
    <w:p w14:paraId="3C58B29C" w14:textId="71712144"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color w:val="FF0000"/>
          <w:sz w:val="20"/>
          <w:szCs w:val="20"/>
        </w:rPr>
      </w:pPr>
      <w:r w:rsidRPr="00C24E31">
        <w:rPr>
          <w:rFonts w:ascii="Verdana" w:hAnsi="Verdana" w:cs="Calibri"/>
          <w:sz w:val="20"/>
          <w:szCs w:val="20"/>
        </w:rPr>
        <w:t>Dokumentacja powinna być opracowana na podstawie obowiązujących przepisów prawa, przez osoby posiadające uprawnienia w odpowiednich specjalnościach określonych w</w:t>
      </w:r>
      <w:r>
        <w:rPr>
          <w:rFonts w:ascii="Verdana" w:hAnsi="Verdana" w:cs="Calibri"/>
          <w:sz w:val="20"/>
          <w:szCs w:val="20"/>
        </w:rPr>
        <w:t> </w:t>
      </w:r>
      <w:r w:rsidRPr="00C24E31">
        <w:rPr>
          <w:rFonts w:ascii="Verdana" w:hAnsi="Verdana" w:cs="Calibri"/>
          <w:sz w:val="20"/>
          <w:szCs w:val="20"/>
        </w:rPr>
        <w:t>ustawie Prawo budowlane.</w:t>
      </w:r>
    </w:p>
    <w:p w14:paraId="31C8D05B" w14:textId="3668B99D"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color w:val="FF0000"/>
          <w:sz w:val="20"/>
          <w:szCs w:val="20"/>
        </w:rPr>
      </w:pPr>
      <w:r w:rsidRPr="00C24E31">
        <w:rPr>
          <w:rFonts w:ascii="Verdana" w:hAnsi="Verdana" w:cs="Calibri"/>
          <w:sz w:val="20"/>
          <w:szCs w:val="20"/>
        </w:rPr>
        <w:t>Dokumentacja projektowa, w tym projekt budowlany, podlega zatwierdzeniu przez Zamawiającego przed złożeniem wniosku o pozwolenie na budowę lub zgłoszenia, w</w:t>
      </w:r>
      <w:r>
        <w:rPr>
          <w:rFonts w:ascii="Verdana" w:hAnsi="Verdana" w:cs="Calibri"/>
          <w:sz w:val="20"/>
          <w:szCs w:val="20"/>
        </w:rPr>
        <w:t> </w:t>
      </w:r>
      <w:r w:rsidRPr="00C24E31">
        <w:rPr>
          <w:rFonts w:ascii="Verdana" w:hAnsi="Verdana" w:cs="Calibri"/>
          <w:sz w:val="20"/>
          <w:szCs w:val="20"/>
        </w:rPr>
        <w:t xml:space="preserve">zależności od zakresu prac budowlanych. </w:t>
      </w:r>
    </w:p>
    <w:p w14:paraId="7FEE0A0C" w14:textId="77777777"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color w:val="FF0000"/>
          <w:sz w:val="20"/>
          <w:szCs w:val="20"/>
        </w:rPr>
      </w:pPr>
      <w:r w:rsidRPr="00C24E31">
        <w:rPr>
          <w:rFonts w:ascii="Verdana" w:hAnsi="Verdana" w:cs="Calibri"/>
          <w:sz w:val="20"/>
          <w:szCs w:val="20"/>
        </w:rPr>
        <w:t>Wykonawca będzie występował w imieniu Zamawiającego do organów wydających decyzje.</w:t>
      </w:r>
    </w:p>
    <w:p w14:paraId="6A046A23" w14:textId="77777777"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color w:val="FF0000"/>
          <w:sz w:val="20"/>
          <w:szCs w:val="20"/>
        </w:rPr>
      </w:pPr>
      <w:r w:rsidRPr="00C24E31">
        <w:rPr>
          <w:rFonts w:ascii="Verdana" w:hAnsi="Verdana" w:cs="Calibri"/>
          <w:sz w:val="20"/>
          <w:szCs w:val="20"/>
        </w:rPr>
        <w:t>Wykonawca dostarczy Zamawiającemu dokumentację z oryginałami wszystkich wymaganych przepisami uzgodnień, opinii, pozwoleń i decyzji.</w:t>
      </w:r>
    </w:p>
    <w:p w14:paraId="4668C39D" w14:textId="18D299C7" w:rsidR="00C24E31" w:rsidRPr="00C24E31" w:rsidRDefault="00C24E31" w:rsidP="00C24E31">
      <w:pPr>
        <w:numPr>
          <w:ilvl w:val="0"/>
          <w:numId w:val="74"/>
        </w:numPr>
        <w:tabs>
          <w:tab w:val="clear" w:pos="360"/>
          <w:tab w:val="left" w:pos="421"/>
        </w:tabs>
        <w:ind w:left="421" w:hanging="421"/>
        <w:contextualSpacing/>
        <w:jc w:val="both"/>
        <w:rPr>
          <w:rFonts w:ascii="Verdana" w:hAnsi="Verdana" w:cs="Calibri"/>
          <w:sz w:val="20"/>
          <w:szCs w:val="20"/>
        </w:rPr>
      </w:pPr>
      <w:r w:rsidRPr="00C24E31">
        <w:rPr>
          <w:rFonts w:ascii="Verdana" w:hAnsi="Verdana" w:cs="Calibri"/>
          <w:sz w:val="20"/>
          <w:szCs w:val="20"/>
        </w:rPr>
        <w:t>W opracowanej dokumentacji projektowej nie mogą występować nazwy własne producentów oraz dostawców jak również nazwy własne typów materiałów i urządzeń, a</w:t>
      </w:r>
      <w:r>
        <w:rPr>
          <w:rFonts w:ascii="Verdana" w:hAnsi="Verdana" w:cs="Calibri"/>
          <w:sz w:val="20"/>
          <w:szCs w:val="20"/>
        </w:rPr>
        <w:t> </w:t>
      </w:r>
      <w:r w:rsidRPr="00C24E31">
        <w:rPr>
          <w:rFonts w:ascii="Verdana" w:hAnsi="Verdana" w:cs="Calibri"/>
          <w:sz w:val="20"/>
          <w:szCs w:val="20"/>
        </w:rPr>
        <w:t>jedynie odpowiedni opis parametrów precyzujących rodzaj, standard jak również inne istotne elementy zamówienia :</w:t>
      </w:r>
    </w:p>
    <w:p w14:paraId="3C254463" w14:textId="77777777" w:rsidR="00C24E31" w:rsidRPr="00C24E31" w:rsidRDefault="00C24E31" w:rsidP="00C24E31">
      <w:pPr>
        <w:numPr>
          <w:ilvl w:val="1"/>
          <w:numId w:val="76"/>
        </w:numPr>
        <w:tabs>
          <w:tab w:val="left" w:pos="421"/>
        </w:tabs>
        <w:contextualSpacing/>
        <w:jc w:val="both"/>
        <w:rPr>
          <w:rFonts w:ascii="Verdana" w:hAnsi="Verdana" w:cs="Calibri"/>
          <w:sz w:val="20"/>
          <w:szCs w:val="20"/>
        </w:rPr>
      </w:pPr>
      <w:r w:rsidRPr="00C24E31">
        <w:rPr>
          <w:rFonts w:ascii="Verdana" w:hAnsi="Verdana" w:cs="Calibri"/>
          <w:sz w:val="20"/>
          <w:szCs w:val="20"/>
        </w:rPr>
        <w:t>Wymagania dotyczące materiałów i urządzeń powinny być tak sformułowane aby nie wskazywały na dostawcę lub producenta,</w:t>
      </w:r>
    </w:p>
    <w:p w14:paraId="7CBD6872" w14:textId="77777777" w:rsidR="00C24E31" w:rsidRPr="00C24E31" w:rsidRDefault="00C24E31" w:rsidP="00C24E31">
      <w:pPr>
        <w:numPr>
          <w:ilvl w:val="1"/>
          <w:numId w:val="76"/>
        </w:numPr>
        <w:tabs>
          <w:tab w:val="left" w:pos="421"/>
        </w:tabs>
        <w:contextualSpacing/>
        <w:jc w:val="both"/>
        <w:rPr>
          <w:rFonts w:ascii="Verdana" w:hAnsi="Verdana" w:cs="Calibri"/>
          <w:sz w:val="20"/>
          <w:szCs w:val="20"/>
        </w:rPr>
      </w:pPr>
      <w:r w:rsidRPr="00C24E31">
        <w:rPr>
          <w:rFonts w:ascii="Verdana" w:hAnsi="Verdana" w:cs="Calibri"/>
          <w:sz w:val="20"/>
          <w:szCs w:val="20"/>
        </w:rPr>
        <w:t>Dokumentacja nie może przywoływać instrukcji konkretnego producenta</w:t>
      </w:r>
    </w:p>
    <w:p w14:paraId="095CDF7E" w14:textId="69EF7458" w:rsidR="00C24E31" w:rsidRPr="00C24E31" w:rsidRDefault="00C24E31" w:rsidP="00C24E31">
      <w:pPr>
        <w:numPr>
          <w:ilvl w:val="1"/>
          <w:numId w:val="76"/>
        </w:numPr>
        <w:tabs>
          <w:tab w:val="left" w:pos="421"/>
        </w:tabs>
        <w:contextualSpacing/>
        <w:jc w:val="both"/>
        <w:rPr>
          <w:rFonts w:ascii="Verdana" w:hAnsi="Verdana" w:cs="Calibri"/>
          <w:sz w:val="20"/>
          <w:szCs w:val="20"/>
        </w:rPr>
      </w:pPr>
      <w:r w:rsidRPr="00C24E31">
        <w:rPr>
          <w:rFonts w:ascii="Verdana" w:hAnsi="Verdana" w:cs="Calibri"/>
          <w:sz w:val="20"/>
          <w:szCs w:val="20"/>
        </w:rPr>
        <w:t xml:space="preserve">Podmiot zamówienia nie może być opisany w sposób, który mógłby utrudnić uczciwą konkurencję i musi być zgodny z art. 99 ustawy </w:t>
      </w:r>
      <w:proofErr w:type="spellStart"/>
      <w:r w:rsidRPr="00C24E31">
        <w:rPr>
          <w:rFonts w:ascii="Verdana" w:hAnsi="Verdana" w:cs="Calibri"/>
          <w:sz w:val="20"/>
          <w:szCs w:val="20"/>
        </w:rPr>
        <w:t>Pzp</w:t>
      </w:r>
      <w:proofErr w:type="spellEnd"/>
      <w:r w:rsidR="00926CAC">
        <w:rPr>
          <w:rFonts w:ascii="Verdana" w:hAnsi="Verdana" w:cs="Calibri"/>
          <w:sz w:val="20"/>
          <w:szCs w:val="20"/>
        </w:rPr>
        <w:t>.</w:t>
      </w:r>
    </w:p>
    <w:sectPr w:rsidR="00C24E31" w:rsidRPr="00C24E31"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ADE3C" w14:textId="77777777" w:rsidR="001B11FB" w:rsidRDefault="001B11FB">
      <w:r>
        <w:separator/>
      </w:r>
    </w:p>
  </w:endnote>
  <w:endnote w:type="continuationSeparator" w:id="0">
    <w:p w14:paraId="14A5C5C8" w14:textId="77777777" w:rsidR="001B11FB" w:rsidRDefault="001B11FB">
      <w:r>
        <w:continuationSeparator/>
      </w:r>
    </w:p>
  </w:endnote>
  <w:endnote w:type="continuationNotice" w:id="1">
    <w:p w14:paraId="62909493" w14:textId="77777777" w:rsidR="001B11FB" w:rsidRDefault="001B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7" w:usb1="00000000" w:usb2="00000000" w:usb3="00000000" w:csb0="00000003"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4964C14B"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D743DD">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w:t>
    </w:r>
    <w:proofErr w:type="spellStart"/>
    <w:r w:rsidRPr="00E74A1F">
      <w:rPr>
        <w:rFonts w:ascii="Verdana" w:hAnsi="Verdana" w:cs="Verdana"/>
        <w:color w:val="808080"/>
        <w:sz w:val="16"/>
        <w:szCs w:val="16"/>
      </w:rPr>
      <w:t>pok</w:t>
    </w:r>
    <w:proofErr w:type="spellEnd"/>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FE8E" w14:textId="77777777" w:rsidR="001B11FB" w:rsidRDefault="001B11FB">
      <w:r>
        <w:separator/>
      </w:r>
    </w:p>
  </w:footnote>
  <w:footnote w:type="continuationSeparator" w:id="0">
    <w:p w14:paraId="14614379" w14:textId="77777777" w:rsidR="001B11FB" w:rsidRDefault="001B11FB">
      <w:r>
        <w:continuationSeparator/>
      </w:r>
    </w:p>
  </w:footnote>
  <w:footnote w:type="continuationNotice" w:id="1">
    <w:p w14:paraId="5658BDC3" w14:textId="77777777" w:rsidR="001B11FB" w:rsidRDefault="001B11FB"/>
  </w:footnote>
  <w:footnote w:id="2">
    <w:p w14:paraId="629FB074" w14:textId="36DFB15D"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w:t>
      </w:r>
      <w:r w:rsidR="00CB6C30" w:rsidRPr="00880FBF">
        <w:rPr>
          <w:rFonts w:ascii="Verdana" w:hAnsi="Verdana"/>
          <w:sz w:val="16"/>
          <w:szCs w:val="16"/>
        </w:rPr>
        <w:t>Dz. U. z 20</w:t>
      </w:r>
      <w:r w:rsidR="00CB6C30">
        <w:rPr>
          <w:rFonts w:ascii="Verdana" w:hAnsi="Verdana"/>
          <w:sz w:val="16"/>
          <w:szCs w:val="16"/>
        </w:rPr>
        <w:t>2</w:t>
      </w:r>
      <w:r w:rsidR="00140E38">
        <w:rPr>
          <w:rFonts w:ascii="Verdana" w:hAnsi="Verdana"/>
          <w:sz w:val="16"/>
          <w:szCs w:val="16"/>
        </w:rPr>
        <w:t>4</w:t>
      </w:r>
      <w:r w:rsidR="00CB6C30">
        <w:rPr>
          <w:rFonts w:ascii="Verdana" w:hAnsi="Verdana"/>
          <w:sz w:val="16"/>
          <w:szCs w:val="16"/>
        </w:rPr>
        <w:t xml:space="preserve"> r.</w:t>
      </w:r>
      <w:r w:rsidR="00CB6C30" w:rsidRPr="00880FBF">
        <w:rPr>
          <w:rFonts w:ascii="Verdana" w:hAnsi="Verdana"/>
          <w:sz w:val="16"/>
          <w:szCs w:val="16"/>
        </w:rPr>
        <w:t xml:space="preserve">, poz. </w:t>
      </w:r>
      <w:r w:rsidR="00140E38">
        <w:rPr>
          <w:rFonts w:ascii="Verdana" w:hAnsi="Verdana"/>
          <w:sz w:val="16"/>
          <w:szCs w:val="16"/>
        </w:rPr>
        <w:t>1320</w:t>
      </w:r>
      <w:r w:rsidRPr="00880FBF">
        <w:rPr>
          <w:rFonts w:ascii="Verdana" w:hAnsi="Verdana"/>
          <w:sz w:val="16"/>
          <w:szCs w:val="16"/>
        </w:rPr>
        <w:t>)</w:t>
      </w:r>
    </w:p>
  </w:footnote>
  <w:footnote w:id="3">
    <w:p w14:paraId="212E15AE" w14:textId="72CE63A2"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CB6C30" w:rsidRPr="00BD6EF2">
        <w:rPr>
          <w:rFonts w:ascii="Verdana" w:hAnsi="Verdana"/>
          <w:sz w:val="16"/>
          <w:szCs w:val="16"/>
        </w:rPr>
        <w:t>Dz. U. z 202</w:t>
      </w:r>
      <w:r w:rsidR="006D13B0">
        <w:rPr>
          <w:rFonts w:ascii="Verdana" w:hAnsi="Verdana"/>
          <w:sz w:val="16"/>
          <w:szCs w:val="16"/>
        </w:rPr>
        <w:t>4</w:t>
      </w:r>
      <w:r w:rsidR="00CB6C30" w:rsidRPr="00BD6EF2">
        <w:rPr>
          <w:rFonts w:ascii="Verdana" w:hAnsi="Verdana"/>
          <w:sz w:val="16"/>
          <w:szCs w:val="16"/>
        </w:rPr>
        <w:t xml:space="preserve"> r. poz. </w:t>
      </w:r>
      <w:r w:rsidR="006D13B0">
        <w:rPr>
          <w:rFonts w:ascii="Verdana" w:hAnsi="Verdana"/>
          <w:sz w:val="16"/>
          <w:szCs w:val="16"/>
        </w:rPr>
        <w:t>1061 ze zm.</w:t>
      </w:r>
      <w:r w:rsidRPr="00BD6EF2">
        <w:rPr>
          <w:rFonts w:ascii="Verdana" w:hAnsi="Verdana"/>
          <w:sz w:val="16"/>
          <w:szCs w:val="16"/>
        </w:rPr>
        <w:t>)</w:t>
      </w:r>
    </w:p>
  </w:footnote>
  <w:footnote w:id="4">
    <w:p w14:paraId="0002891C" w14:textId="5DF6739C"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w:t>
      </w:r>
      <w:r w:rsidR="00CB6C30" w:rsidRPr="00BD6EF2">
        <w:rPr>
          <w:rFonts w:ascii="Verdana" w:hAnsi="Verdana"/>
          <w:sz w:val="16"/>
          <w:szCs w:val="16"/>
        </w:rPr>
        <w:t>Dz. U. z 20</w:t>
      </w:r>
      <w:r w:rsidR="00CB6C30">
        <w:rPr>
          <w:rFonts w:ascii="Verdana" w:hAnsi="Verdana"/>
          <w:sz w:val="16"/>
          <w:szCs w:val="16"/>
        </w:rPr>
        <w:t>2</w:t>
      </w:r>
      <w:r w:rsidR="006D13B0">
        <w:rPr>
          <w:rFonts w:ascii="Verdana" w:hAnsi="Verdana"/>
          <w:sz w:val="16"/>
          <w:szCs w:val="16"/>
        </w:rPr>
        <w:t>4</w:t>
      </w:r>
      <w:r w:rsidR="00CB6C30" w:rsidRPr="00BD6EF2">
        <w:rPr>
          <w:rFonts w:ascii="Verdana" w:hAnsi="Verdana"/>
          <w:sz w:val="16"/>
          <w:szCs w:val="16"/>
        </w:rPr>
        <w:t xml:space="preserve"> r. poz.</w:t>
      </w:r>
      <w:r w:rsidR="00CB6C30">
        <w:rPr>
          <w:rFonts w:ascii="Verdana" w:hAnsi="Verdana"/>
          <w:sz w:val="16"/>
          <w:szCs w:val="16"/>
        </w:rPr>
        <w:t xml:space="preserve"> </w:t>
      </w:r>
      <w:r w:rsidR="006D13B0">
        <w:rPr>
          <w:rFonts w:ascii="Verdana" w:hAnsi="Verdana"/>
          <w:sz w:val="16"/>
          <w:szCs w:val="16"/>
        </w:rPr>
        <w:t>1320</w:t>
      </w:r>
      <w:r w:rsidRPr="00BD6EF2">
        <w:rPr>
          <w:rFonts w:ascii="Verdana" w:hAnsi="Verdana"/>
          <w:sz w:val="16"/>
          <w:szCs w:val="16"/>
        </w:rPr>
        <w:t>)</w:t>
      </w:r>
    </w:p>
  </w:footnote>
  <w:footnote w:id="5">
    <w:p w14:paraId="11655189" w14:textId="5C16AE58" w:rsidR="00447A9E" w:rsidRPr="00447A9E" w:rsidRDefault="00447A9E">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w:t>
      </w:r>
      <w:r w:rsidR="00CB6C30" w:rsidRPr="00CB6C30">
        <w:rPr>
          <w:rFonts w:ascii="Verdana" w:hAnsi="Verdana" w:cs="Verdana"/>
          <w:sz w:val="16"/>
          <w:szCs w:val="16"/>
        </w:rPr>
        <w:t>Dz.U. z 2023 r. poz. 1465 ze zm.</w:t>
      </w:r>
      <w:r w:rsidRPr="00447A9E">
        <w:rPr>
          <w:rFonts w:ascii="Verdana" w:hAnsi="Verdana" w:cs="Verdana"/>
          <w:sz w:val="16"/>
          <w:szCs w:val="16"/>
        </w:rPr>
        <w:t>)</w:t>
      </w:r>
    </w:p>
  </w:footnote>
  <w:footnote w:id="6">
    <w:p w14:paraId="5C3E290A" w14:textId="691BA00C" w:rsidR="007F6849" w:rsidRPr="00AF23E5" w:rsidRDefault="007F6849" w:rsidP="007F684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8C480E" w:rsidRPr="008C480E">
        <w:rPr>
          <w:rFonts w:ascii="Verdana" w:hAnsi="Verdana"/>
          <w:sz w:val="16"/>
          <w:szCs w:val="16"/>
        </w:rPr>
        <w:t>Dz. U. z 202</w:t>
      </w:r>
      <w:r w:rsidR="00542F7B">
        <w:rPr>
          <w:rFonts w:ascii="Verdana" w:hAnsi="Verdana"/>
          <w:sz w:val="16"/>
          <w:szCs w:val="16"/>
        </w:rPr>
        <w:t>4</w:t>
      </w:r>
      <w:r w:rsidR="008C480E" w:rsidRPr="008C480E">
        <w:rPr>
          <w:rFonts w:ascii="Verdana" w:hAnsi="Verdana"/>
          <w:sz w:val="16"/>
          <w:szCs w:val="16"/>
        </w:rPr>
        <w:t xml:space="preserve"> r., poz. </w:t>
      </w:r>
      <w:r w:rsidR="00542F7B">
        <w:rPr>
          <w:rFonts w:ascii="Verdana" w:hAnsi="Verdana"/>
          <w:sz w:val="16"/>
          <w:szCs w:val="16"/>
        </w:rPr>
        <w:t>507</w:t>
      </w:r>
      <w:r w:rsidRPr="00AF23E5">
        <w:rPr>
          <w:rFonts w:ascii="Verdana" w:hAnsi="Verdana"/>
          <w:sz w:val="16"/>
          <w:szCs w:val="16"/>
        </w:rPr>
        <w:t>)</w:t>
      </w:r>
    </w:p>
  </w:footnote>
  <w:footnote w:id="7">
    <w:p w14:paraId="52BD9297" w14:textId="617843C8" w:rsidR="007F6849" w:rsidRPr="00AF23E5" w:rsidRDefault="007F6849" w:rsidP="007F684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(Dz. U. z 202</w:t>
      </w:r>
      <w:r w:rsidR="00542F7B">
        <w:rPr>
          <w:rFonts w:ascii="Verdana" w:hAnsi="Verdana"/>
          <w:sz w:val="16"/>
          <w:szCs w:val="16"/>
        </w:rPr>
        <w:t>4</w:t>
      </w:r>
      <w:r w:rsidRPr="00AF23E5">
        <w:rPr>
          <w:rFonts w:ascii="Verdana" w:hAnsi="Verdana"/>
          <w:sz w:val="16"/>
          <w:szCs w:val="16"/>
        </w:rPr>
        <w:t xml:space="preserve"> r., poz. </w:t>
      </w:r>
      <w:r w:rsidR="00542F7B">
        <w:rPr>
          <w:rFonts w:ascii="Verdana" w:hAnsi="Verdana"/>
          <w:sz w:val="16"/>
          <w:szCs w:val="16"/>
        </w:rPr>
        <w:t>507</w:t>
      </w:r>
      <w:r w:rsidRPr="00AF23E5">
        <w:rPr>
          <w:rFonts w:ascii="Verdana" w:hAnsi="Verdana"/>
          <w:sz w:val="16"/>
          <w:szCs w:val="16"/>
        </w:rPr>
        <w:t>)</w:t>
      </w:r>
    </w:p>
  </w:footnote>
  <w:footnote w:id="8">
    <w:p w14:paraId="0B9C31CA"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dokumentów i oświadczeń składanych w postępowaniu oraz ich forma, sposób sporządzania i przekazywania zostały określone przez Zamawiającego w pkt. 16.1</w:t>
      </w:r>
      <w:r>
        <w:rPr>
          <w:rFonts w:ascii="Verdana" w:hAnsi="Verdana"/>
          <w:sz w:val="16"/>
          <w:szCs w:val="16"/>
        </w:rPr>
        <w:t>3</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Pr>
          <w:rFonts w:ascii="Verdana" w:hAnsi="Verdana"/>
          <w:sz w:val="16"/>
          <w:szCs w:val="16"/>
        </w:rPr>
        <w:t>5</w:t>
      </w:r>
      <w:r w:rsidRPr="00547C08">
        <w:rPr>
          <w:rFonts w:ascii="Verdana" w:hAnsi="Verdana"/>
          <w:sz w:val="16"/>
          <w:szCs w:val="16"/>
        </w:rPr>
        <w:t>. SWZ.</w:t>
      </w:r>
    </w:p>
  </w:footnote>
  <w:footnote w:id="9">
    <w:p w14:paraId="022ED573"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informacji, dokumentów i oświadczeń składanych w postępowaniu oraz ich forma, sposób sporządzania i przekazywania zostały określone przez Zamawiającego w pkt 16.1</w:t>
      </w:r>
      <w:r>
        <w:rPr>
          <w:rFonts w:ascii="Verdana" w:hAnsi="Verdana"/>
          <w:sz w:val="16"/>
          <w:szCs w:val="16"/>
        </w:rPr>
        <w:t>3</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Pr>
          <w:rFonts w:ascii="Verdana" w:hAnsi="Verdana"/>
          <w:sz w:val="16"/>
          <w:szCs w:val="16"/>
        </w:rPr>
        <w:t>5</w:t>
      </w:r>
      <w:r w:rsidRPr="00547C08">
        <w:rPr>
          <w:rFonts w:ascii="Verdana" w:hAnsi="Verdana"/>
          <w:sz w:val="16"/>
          <w:szCs w:val="16"/>
        </w:rPr>
        <w:t>. SWZ.</w:t>
      </w:r>
    </w:p>
  </w:footnote>
  <w:footnote w:id="10">
    <w:p w14:paraId="59BF3FB1"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Ustawa z dnia 16 kwietnia 1993 r. o zwalczaniu nieuczciwej konkurencji (Dz. U. z 2020 r. poz. 1913 oraz z 2021 r. poz. 1655)</w:t>
      </w:r>
    </w:p>
  </w:footnote>
  <w:footnote w:id="11">
    <w:p w14:paraId="18FB5BDF" w14:textId="77777777" w:rsidR="00E80EC6" w:rsidRPr="00547C08"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zaufanym dopuszczalne jest w postępowaniach o udzielenie zamówienia o wartości mniejszej niż progi unijne.</w:t>
      </w:r>
    </w:p>
  </w:footnote>
  <w:footnote w:id="12">
    <w:p w14:paraId="7E003A12" w14:textId="77777777" w:rsidR="00E80EC6" w:rsidRPr="00547C08"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osobistym dopuszczalne jest w postępowaniach o udzielenie zamówienia o wartości mniejszej niż progi unijne.</w:t>
      </w:r>
    </w:p>
  </w:footnote>
  <w:footnote w:id="13">
    <w:p w14:paraId="69C0D05A" w14:textId="77777777" w:rsidR="00E80EC6" w:rsidRPr="00B8247C"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Dotyczy w szczególności SWZ.</w:t>
      </w:r>
    </w:p>
  </w:footnote>
  <w:footnote w:id="14">
    <w:p w14:paraId="7CB19A79" w14:textId="56E3322B"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7"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 16.1</w:t>
      </w:r>
      <w:r w:rsidR="00495AE6">
        <w:rPr>
          <w:rFonts w:ascii="Verdana" w:hAnsi="Verdana"/>
          <w:sz w:val="16"/>
          <w:szCs w:val="16"/>
        </w:rPr>
        <w:t>4</w:t>
      </w:r>
      <w:r w:rsidRPr="009132CB">
        <w:rPr>
          <w:rFonts w:ascii="Verdana" w:hAnsi="Verdana"/>
          <w:sz w:val="16"/>
          <w:szCs w:val="16"/>
        </w:rPr>
        <w:t xml:space="preserve"> i 16.1</w:t>
      </w:r>
      <w:r w:rsidR="00495AE6">
        <w:rPr>
          <w:rFonts w:ascii="Verdana" w:hAnsi="Verdana"/>
          <w:sz w:val="16"/>
          <w:szCs w:val="16"/>
        </w:rPr>
        <w:t>6</w:t>
      </w:r>
      <w:r w:rsidRPr="009132CB">
        <w:rPr>
          <w:rFonts w:ascii="Verdana" w:hAnsi="Verdana"/>
          <w:sz w:val="16"/>
          <w:szCs w:val="16"/>
        </w:rPr>
        <w:t>. SWZ.</w:t>
      </w:r>
      <w:bookmarkEnd w:id="7"/>
    </w:p>
  </w:footnote>
  <w:footnote w:id="15">
    <w:p w14:paraId="44801D4D"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9111"/>
      <w:r w:rsidRPr="009132CB">
        <w:rPr>
          <w:rFonts w:ascii="Verdana" w:hAnsi="Verdana"/>
          <w:sz w:val="16"/>
          <w:szCs w:val="16"/>
        </w:rPr>
        <w:t>Opatrzenie podpisem zaufanym dopuszczalne jest w postępowaniach o udzielenie zamówienia o wartości mniejszej niż progi unijne</w:t>
      </w:r>
      <w:bookmarkEnd w:id="9"/>
      <w:r w:rsidRPr="009132CB">
        <w:rPr>
          <w:rFonts w:ascii="Verdana" w:hAnsi="Verdana"/>
          <w:sz w:val="16"/>
          <w:szCs w:val="16"/>
        </w:rPr>
        <w:t>.</w:t>
      </w:r>
    </w:p>
  </w:footnote>
  <w:footnote w:id="16">
    <w:p w14:paraId="01F0EADE"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0" w:name="_Hlk110509186"/>
      <w:bookmarkStart w:id="11" w:name="_Hlk108173886"/>
      <w:r w:rsidRPr="009132CB">
        <w:rPr>
          <w:rFonts w:ascii="Verdana" w:hAnsi="Verdana"/>
          <w:sz w:val="16"/>
          <w:szCs w:val="16"/>
        </w:rPr>
        <w:t>Opatrzenie podpisem osobistym dopuszczalne jest w postępowaniach o udzielenie zamówienia o wartości mniejszej niż progi unijne</w:t>
      </w:r>
      <w:bookmarkEnd w:id="10"/>
      <w:r w:rsidRPr="009132CB">
        <w:rPr>
          <w:rFonts w:ascii="Verdana" w:hAnsi="Verdana"/>
          <w:sz w:val="16"/>
          <w:szCs w:val="16"/>
        </w:rPr>
        <w:t>.</w:t>
      </w:r>
      <w:bookmarkEnd w:id="11"/>
    </w:p>
  </w:footnote>
  <w:footnote w:id="17">
    <w:p w14:paraId="126EFC9A"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zaufanym dopuszczalne jest w postępowaniach o udzielenie zamówienia o wartości mniejszej niż progi unijne.</w:t>
      </w:r>
    </w:p>
  </w:footnote>
  <w:footnote w:id="18">
    <w:p w14:paraId="46DD4B08"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osobistym dopuszczalne jest w postępowaniach o udzielenie zamówienia o wartości mniejszej niż progi unijne.</w:t>
      </w:r>
    </w:p>
  </w:footnote>
  <w:footnote w:id="19">
    <w:p w14:paraId="32944D65"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zaufanym dopuszczalne jest w postępowaniach o udzielenie zamówienia o wartości mniejszej niż progi unijne.</w:t>
      </w:r>
    </w:p>
  </w:footnote>
  <w:footnote w:id="20">
    <w:p w14:paraId="7E69ED36" w14:textId="77777777" w:rsidR="00BA5F1A" w:rsidRDefault="00BA5F1A" w:rsidP="00BA5F1A">
      <w:pPr>
        <w:pStyle w:val="Tekstprzypisudolnego"/>
        <w:jc w:val="both"/>
      </w:pPr>
      <w:r w:rsidRPr="009132CB">
        <w:rPr>
          <w:rStyle w:val="Odwoanieprzypisudolnego"/>
          <w:rFonts w:ascii="Verdana" w:hAnsi="Verdana"/>
          <w:sz w:val="16"/>
          <w:szCs w:val="16"/>
        </w:rPr>
        <w:footnoteRef/>
      </w:r>
      <w:r w:rsidRPr="009132CB">
        <w:rPr>
          <w:rFonts w:ascii="Verdana" w:hAnsi="Verdana"/>
          <w:sz w:val="16"/>
          <w:szCs w:val="16"/>
        </w:rPr>
        <w:t xml:space="preserve"> Opatrzenie podpisem osobistym dopuszczalne jest w postępowaniach o udzielenie zamówienia o wartości mniejszej niż progi unijne.</w:t>
      </w:r>
    </w:p>
  </w:footnote>
  <w:footnote w:id="21">
    <w:p w14:paraId="60A63A8E" w14:textId="77777777" w:rsidR="009103B4" w:rsidRDefault="009103B4" w:rsidP="009103B4">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11 marca 2004 r. o podatku od towarów i usług (Dz. U. z 2020 r. poz. 106)</w:t>
      </w:r>
    </w:p>
  </w:footnote>
  <w:footnote w:id="22">
    <w:p w14:paraId="4D7CF5DB" w14:textId="5F153272" w:rsidR="001B11FB" w:rsidRDefault="001B11FB">
      <w:pPr>
        <w:pStyle w:val="Tekstprzypisudolnego"/>
      </w:pPr>
      <w:r>
        <w:rPr>
          <w:rStyle w:val="Odwoanieprzypisudolnego"/>
        </w:rPr>
        <w:footnoteRef/>
      </w:r>
      <w:r>
        <w:t xml:space="preserve"> Ustawa z dnia 23 listopada 2012 r. – Prawo pocztowe (Dz. U. z 2020 r. poz. 1041.)</w:t>
      </w:r>
    </w:p>
  </w:footnote>
  <w:footnote w:id="23">
    <w:p w14:paraId="535AD383" w14:textId="7777777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24">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5">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6">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7">
    <w:p w14:paraId="01C3C3DC" w14:textId="77777777" w:rsidR="009956B4" w:rsidRDefault="009956B4" w:rsidP="009956B4">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28">
    <w:p w14:paraId="4E3D77D5" w14:textId="77777777" w:rsidR="009956B4" w:rsidRPr="00CE0DFF" w:rsidRDefault="009956B4" w:rsidP="009956B4">
      <w:pPr>
        <w:pStyle w:val="Tekstprzypisudolnego"/>
      </w:pPr>
      <w:r w:rsidRPr="00CE0DFF">
        <w:rPr>
          <w:rStyle w:val="Odwoanieprzypisudolnego"/>
        </w:rPr>
        <w:footnoteRef/>
      </w:r>
      <w:r w:rsidRPr="00CE0DFF">
        <w:t xml:space="preserve"> </w:t>
      </w:r>
      <w:r w:rsidRPr="00CE0DFF">
        <w:rPr>
          <w:rFonts w:ascii="Verdana" w:hAnsi="Verdana"/>
          <w:i/>
          <w:sz w:val="16"/>
          <w:szCs w:val="16"/>
        </w:rPr>
        <w:t>podać nazwę/y podmiotu/ów</w:t>
      </w:r>
    </w:p>
  </w:footnote>
  <w:footnote w:id="29">
    <w:p w14:paraId="272B06F7" w14:textId="77777777" w:rsidR="009956B4" w:rsidRPr="00CE0DFF" w:rsidRDefault="009956B4" w:rsidP="009956B4">
      <w:pPr>
        <w:pStyle w:val="Tekstprzypisudolnego"/>
      </w:pPr>
      <w:r w:rsidRPr="00CE0DFF">
        <w:rPr>
          <w:rStyle w:val="Odwoanieprzypisudolnego"/>
        </w:rPr>
        <w:footnoteRef/>
      </w:r>
      <w:r w:rsidRPr="00CE0DFF">
        <w:t xml:space="preserve"> </w:t>
      </w:r>
      <w:r w:rsidRPr="00CE0DFF">
        <w:rPr>
          <w:rFonts w:ascii="Verdana" w:hAnsi="Verdana"/>
          <w:i/>
          <w:sz w:val="16"/>
          <w:szCs w:val="16"/>
        </w:rPr>
        <w:t>podać zakres udostępnianych zasobów</w:t>
      </w:r>
    </w:p>
  </w:footnote>
  <w:footnote w:id="30">
    <w:p w14:paraId="3C811862" w14:textId="77777777" w:rsidR="009956B4" w:rsidRDefault="009956B4" w:rsidP="009956B4">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835C" w14:textId="0442C3F9" w:rsidR="001B11FB" w:rsidRPr="00280A0B" w:rsidRDefault="001B11FB" w:rsidP="00E147C2">
    <w:pPr>
      <w:widowControl w:val="0"/>
      <w:tabs>
        <w:tab w:val="left" w:pos="0"/>
      </w:tabs>
      <w:suppressAutoHyphens/>
      <w:jc w:val="center"/>
      <w:rPr>
        <w:rFonts w:ascii="Verdana" w:hAnsi="Verdana"/>
        <w:b/>
        <w:sz w:val="14"/>
        <w:szCs w:val="14"/>
      </w:rPr>
    </w:pPr>
    <w:bookmarkStart w:id="14" w:name="_Hlk69900626"/>
    <w:r w:rsidRPr="00280A0B">
      <w:rPr>
        <w:rFonts w:ascii="Verdana" w:hAnsi="Verdana"/>
        <w:b/>
        <w:sz w:val="14"/>
        <w:szCs w:val="14"/>
      </w:rPr>
      <w:t>„</w:t>
    </w:r>
    <w:r w:rsidR="00140E38" w:rsidRPr="00140E38">
      <w:rPr>
        <w:rFonts w:ascii="Verdana" w:hAnsi="Verdana"/>
        <w:b/>
        <w:sz w:val="14"/>
        <w:szCs w:val="14"/>
      </w:rPr>
      <w:t>Opracowanie kompleksowej dokumentacji projektowo - kosztorysowej na rozbudowę Cmentarza Komunalnego w</w:t>
    </w:r>
    <w:r w:rsidR="00140E38">
      <w:rPr>
        <w:rFonts w:ascii="Verdana" w:hAnsi="Verdana"/>
        <w:b/>
        <w:sz w:val="14"/>
        <w:szCs w:val="14"/>
      </w:rPr>
      <w:t> </w:t>
    </w:r>
    <w:r w:rsidR="00140E38" w:rsidRPr="00140E38">
      <w:rPr>
        <w:rFonts w:ascii="Verdana" w:hAnsi="Verdana"/>
        <w:b/>
        <w:sz w:val="14"/>
        <w:szCs w:val="14"/>
      </w:rPr>
      <w:t>Wieliszewie</w:t>
    </w:r>
    <w:r>
      <w:rPr>
        <w:rFonts w:ascii="Verdana" w:hAnsi="Verdana"/>
        <w:b/>
        <w:sz w:val="14"/>
        <w:szCs w:val="14"/>
      </w:rPr>
      <w:t>”</w:t>
    </w:r>
  </w:p>
  <w:p w14:paraId="53AD55D5" w14:textId="59A23389"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 xml:space="preserve">Nr postępowania: </w:t>
    </w:r>
    <w:bookmarkStart w:id="15" w:name="_Hlk155266035"/>
    <w:r w:rsidRPr="002836BA">
      <w:rPr>
        <w:rFonts w:ascii="Verdana" w:hAnsi="Verdana"/>
        <w:b/>
        <w:sz w:val="14"/>
        <w:szCs w:val="14"/>
      </w:rPr>
      <w:t>ZZP.271.1.</w:t>
    </w:r>
    <w:r w:rsidR="00140E38">
      <w:rPr>
        <w:rFonts w:ascii="Verdana" w:hAnsi="Verdana"/>
        <w:b/>
        <w:sz w:val="14"/>
        <w:szCs w:val="14"/>
      </w:rPr>
      <w:t>25</w:t>
    </w:r>
    <w:r w:rsidRPr="002836BA">
      <w:rPr>
        <w:rFonts w:ascii="Verdana" w:hAnsi="Verdana"/>
        <w:b/>
        <w:sz w:val="14"/>
        <w:szCs w:val="14"/>
      </w:rPr>
      <w:t>.202</w:t>
    </w:r>
    <w:r w:rsidR="005C7590">
      <w:rPr>
        <w:rFonts w:ascii="Verdana" w:hAnsi="Verdana"/>
        <w:b/>
        <w:sz w:val="14"/>
        <w:szCs w:val="14"/>
      </w:rPr>
      <w:t>4</w:t>
    </w:r>
    <w:r w:rsidRPr="002836BA">
      <w:rPr>
        <w:rFonts w:ascii="Verdana" w:hAnsi="Verdana"/>
        <w:b/>
        <w:sz w:val="14"/>
        <w:szCs w:val="14"/>
      </w:rPr>
      <w:t>.</w:t>
    </w:r>
    <w:r w:rsidR="000A2707">
      <w:rPr>
        <w:rFonts w:ascii="Verdana" w:hAnsi="Verdana"/>
        <w:b/>
        <w:sz w:val="14"/>
        <w:szCs w:val="14"/>
      </w:rPr>
      <w:t>PR</w:t>
    </w:r>
    <w:bookmarkEnd w:id="15"/>
  </w:p>
  <w:p w14:paraId="208E224F" w14:textId="77777777" w:rsidR="001B11FB" w:rsidRPr="002836BA" w:rsidRDefault="001B11FB" w:rsidP="006A5A6E">
    <w:pPr>
      <w:widowControl w:val="0"/>
      <w:tabs>
        <w:tab w:val="left" w:pos="0"/>
      </w:tabs>
      <w:suppressAutoHyphens/>
      <w:jc w:val="center"/>
      <w:rPr>
        <w:rFonts w:ascii="Verdana" w:hAnsi="Verdana"/>
        <w:b/>
        <w:sz w:val="14"/>
        <w:szCs w:val="14"/>
      </w:rPr>
    </w:pPr>
  </w:p>
  <w:p w14:paraId="03398630" w14:textId="6E44DC09" w:rsidR="001B11FB" w:rsidRDefault="001B11FB" w:rsidP="00A01019">
    <w:pPr>
      <w:pStyle w:val="Nagwek"/>
      <w:jc w:val="center"/>
    </w:pPr>
    <w:r w:rsidRPr="006B0B1E">
      <w:rPr>
        <w:rFonts w:ascii="Verdana" w:hAnsi="Verdana"/>
        <w:b/>
        <w:noProof/>
        <w:sz w:val="16"/>
        <w:szCs w:val="16"/>
      </w:rPr>
      <w:drawing>
        <wp:inline distT="0" distB="0" distL="0" distR="0" wp14:anchorId="742918B3" wp14:editId="6F29359A">
          <wp:extent cx="219075" cy="276225"/>
          <wp:effectExtent l="0" t="0" r="9525" b="9525"/>
          <wp:docPr id="1974610720" name="Obraz 1974610720"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a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E5DC9" w14:textId="2C849F41" w:rsidR="00CC0A01" w:rsidRDefault="00CC0A01" w:rsidP="00CC0A0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2340"/>
        </w:tabs>
        <w:ind w:left="2340" w:hanging="36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F6362F9E"/>
    <w:name w:val="WW8Num6"/>
    <w:lvl w:ilvl="0">
      <w:start w:val="1"/>
      <w:numFmt w:val="decimal"/>
      <w:lvlText w:val="%1)"/>
      <w:lvlJc w:val="left"/>
      <w:pPr>
        <w:tabs>
          <w:tab w:val="num" w:pos="0"/>
        </w:tabs>
        <w:ind w:left="1080" w:hanging="360"/>
      </w:pPr>
      <w:rPr>
        <w:rFonts w:ascii="Verdana" w:hAnsi="Verdana" w:cs="Symbol" w:hint="default"/>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7"/>
    <w:multiLevelType w:val="multilevel"/>
    <w:tmpl w:val="34480F7E"/>
    <w:name w:val="WW8Num7"/>
    <w:lvl w:ilvl="0">
      <w:start w:val="1"/>
      <w:numFmt w:val="decimal"/>
      <w:lvlText w:val="%1."/>
      <w:lvlJc w:val="left"/>
      <w:pPr>
        <w:tabs>
          <w:tab w:val="num" w:pos="360"/>
        </w:tabs>
        <w:ind w:left="360" w:hanging="360"/>
      </w:pPr>
      <w:rPr>
        <w:rFonts w:hint="default"/>
        <w:b w:val="0"/>
        <w:bCs w:val="0"/>
        <w:color w:val="auto"/>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A"/>
    <w:multiLevelType w:val="multilevel"/>
    <w:tmpl w:val="CAC69BFA"/>
    <w:name w:val="WWNum25"/>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8"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0"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2" w15:restartNumberingAfterBreak="0">
    <w:nsid w:val="02CF7BD5"/>
    <w:multiLevelType w:val="hybridMultilevel"/>
    <w:tmpl w:val="A7E0DEEE"/>
    <w:lvl w:ilvl="0" w:tplc="04150011">
      <w:start w:val="1"/>
      <w:numFmt w:val="decimal"/>
      <w:lvlText w:val="%1)"/>
      <w:lvlJc w:val="left"/>
      <w:pPr>
        <w:ind w:left="1068" w:hanging="360"/>
      </w:pPr>
    </w:lvl>
    <w:lvl w:ilvl="1" w:tplc="CADCEAE2">
      <w:numFmt w:val="bullet"/>
      <w:lvlText w:val="•"/>
      <w:lvlJc w:val="left"/>
      <w:pPr>
        <w:ind w:left="1788" w:hanging="360"/>
      </w:pPr>
      <w:rPr>
        <w:rFonts w:ascii="Calibri" w:eastAsia="Calibri" w:hAnsi="Calibri" w:cs="Calibr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0334220C"/>
    <w:multiLevelType w:val="hybridMultilevel"/>
    <w:tmpl w:val="C94E32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7" w15:restartNumberingAfterBreak="0">
    <w:nsid w:val="082F2241"/>
    <w:multiLevelType w:val="hybridMultilevel"/>
    <w:tmpl w:val="B372C9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0" w15:restartNumberingAfterBreak="0">
    <w:nsid w:val="11535CAE"/>
    <w:multiLevelType w:val="multilevel"/>
    <w:tmpl w:val="97448256"/>
    <w:lvl w:ilvl="0">
      <w:start w:val="1"/>
      <w:numFmt w:val="decimal"/>
      <w:lvlText w:val="%1."/>
      <w:lvlJc w:val="left"/>
      <w:pPr>
        <w:tabs>
          <w:tab w:val="num" w:pos="0"/>
        </w:tabs>
        <w:ind w:left="283" w:hanging="283"/>
      </w:pPr>
      <w:rPr>
        <w:b w:val="0"/>
        <w:bCs/>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15452C8A"/>
    <w:multiLevelType w:val="hybridMultilevel"/>
    <w:tmpl w:val="5936CE26"/>
    <w:lvl w:ilvl="0" w:tplc="3FF04DC8">
      <w:start w:val="1"/>
      <w:numFmt w:val="decimal"/>
      <w:lvlText w:val="%1)"/>
      <w:lvlJc w:val="left"/>
      <w:pPr>
        <w:ind w:left="1578" w:hanging="360"/>
      </w:pPr>
      <w:rPr>
        <w:rFonts w:hint="default"/>
      </w:rPr>
    </w:lvl>
    <w:lvl w:ilvl="1" w:tplc="04150019">
      <w:start w:val="1"/>
      <w:numFmt w:val="lowerLetter"/>
      <w:lvlText w:val="%2."/>
      <w:lvlJc w:val="left"/>
      <w:pPr>
        <w:ind w:left="2298" w:hanging="360"/>
      </w:pPr>
    </w:lvl>
    <w:lvl w:ilvl="2" w:tplc="0415001B" w:tentative="1">
      <w:start w:val="1"/>
      <w:numFmt w:val="lowerRoman"/>
      <w:lvlText w:val="%3."/>
      <w:lvlJc w:val="right"/>
      <w:pPr>
        <w:ind w:left="3018" w:hanging="180"/>
      </w:pPr>
    </w:lvl>
    <w:lvl w:ilvl="3" w:tplc="0415000F" w:tentative="1">
      <w:start w:val="1"/>
      <w:numFmt w:val="decimal"/>
      <w:lvlText w:val="%4."/>
      <w:lvlJc w:val="left"/>
      <w:pPr>
        <w:ind w:left="3738" w:hanging="360"/>
      </w:pPr>
    </w:lvl>
    <w:lvl w:ilvl="4" w:tplc="04150019" w:tentative="1">
      <w:start w:val="1"/>
      <w:numFmt w:val="lowerLetter"/>
      <w:lvlText w:val="%5."/>
      <w:lvlJc w:val="left"/>
      <w:pPr>
        <w:ind w:left="4458" w:hanging="360"/>
      </w:pPr>
    </w:lvl>
    <w:lvl w:ilvl="5" w:tplc="0415001B" w:tentative="1">
      <w:start w:val="1"/>
      <w:numFmt w:val="lowerRoman"/>
      <w:lvlText w:val="%6."/>
      <w:lvlJc w:val="right"/>
      <w:pPr>
        <w:ind w:left="5178" w:hanging="180"/>
      </w:pPr>
    </w:lvl>
    <w:lvl w:ilvl="6" w:tplc="0415000F" w:tentative="1">
      <w:start w:val="1"/>
      <w:numFmt w:val="decimal"/>
      <w:lvlText w:val="%7."/>
      <w:lvlJc w:val="left"/>
      <w:pPr>
        <w:ind w:left="5898" w:hanging="360"/>
      </w:pPr>
    </w:lvl>
    <w:lvl w:ilvl="7" w:tplc="04150019" w:tentative="1">
      <w:start w:val="1"/>
      <w:numFmt w:val="lowerLetter"/>
      <w:lvlText w:val="%8."/>
      <w:lvlJc w:val="left"/>
      <w:pPr>
        <w:ind w:left="6618" w:hanging="360"/>
      </w:pPr>
    </w:lvl>
    <w:lvl w:ilvl="8" w:tplc="0415001B" w:tentative="1">
      <w:start w:val="1"/>
      <w:numFmt w:val="lowerRoman"/>
      <w:lvlText w:val="%9."/>
      <w:lvlJc w:val="right"/>
      <w:pPr>
        <w:ind w:left="7338" w:hanging="180"/>
      </w:pPr>
    </w:lvl>
  </w:abstractNum>
  <w:abstractNum w:abstractNumId="22"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3"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282C5C"/>
    <w:multiLevelType w:val="hybridMultilevel"/>
    <w:tmpl w:val="050E3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36339C"/>
    <w:multiLevelType w:val="hybridMultilevel"/>
    <w:tmpl w:val="17406758"/>
    <w:lvl w:ilvl="0" w:tplc="0C4E5242">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26" w15:restartNumberingAfterBreak="0">
    <w:nsid w:val="22944AFF"/>
    <w:multiLevelType w:val="multilevel"/>
    <w:tmpl w:val="97448256"/>
    <w:lvl w:ilvl="0">
      <w:start w:val="1"/>
      <w:numFmt w:val="decimal"/>
      <w:lvlText w:val="%1."/>
      <w:lvlJc w:val="left"/>
      <w:pPr>
        <w:tabs>
          <w:tab w:val="num" w:pos="0"/>
        </w:tabs>
        <w:ind w:left="283" w:hanging="283"/>
      </w:pPr>
      <w:rPr>
        <w:b w:val="0"/>
        <w:bCs/>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626998"/>
    <w:multiLevelType w:val="hybridMultilevel"/>
    <w:tmpl w:val="97229B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CE12C5"/>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31"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2C7A74CA"/>
    <w:multiLevelType w:val="hybridMultilevel"/>
    <w:tmpl w:val="355A1560"/>
    <w:lvl w:ilvl="0" w:tplc="79CC24B8">
      <w:start w:val="1"/>
      <w:numFmt w:val="lowerLetter"/>
      <w:lvlText w:val="%1)"/>
      <w:lvlJc w:val="left"/>
      <w:pPr>
        <w:ind w:left="720" w:hanging="360"/>
      </w:pPr>
      <w:rPr>
        <w:rFonts w:ascii="Verdana" w:hAnsi="Verdana" w:hint="default"/>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6440CCB"/>
    <w:multiLevelType w:val="hybridMultilevel"/>
    <w:tmpl w:val="880E2816"/>
    <w:lvl w:ilvl="0" w:tplc="FFFFFFFF">
      <w:start w:val="1"/>
      <w:numFmt w:val="lowerLetter"/>
      <w:lvlText w:val="%1)"/>
      <w:lvlJc w:val="left"/>
      <w:pPr>
        <w:ind w:left="786" w:hanging="360"/>
      </w:pPr>
      <w:rPr>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5" w15:restartNumberingAfterBreak="0">
    <w:nsid w:val="36535509"/>
    <w:multiLevelType w:val="hybridMultilevel"/>
    <w:tmpl w:val="F50681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CB344C"/>
    <w:multiLevelType w:val="hybridMultilevel"/>
    <w:tmpl w:val="2C2271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39" w15:restartNumberingAfterBreak="0">
    <w:nsid w:val="390E7CB8"/>
    <w:multiLevelType w:val="hybridMultilevel"/>
    <w:tmpl w:val="6DE8D812"/>
    <w:lvl w:ilvl="0" w:tplc="E3BEAE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C7C23ED"/>
    <w:multiLevelType w:val="hybridMultilevel"/>
    <w:tmpl w:val="0164D8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C9E26F1"/>
    <w:multiLevelType w:val="hybridMultilevel"/>
    <w:tmpl w:val="593A82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2905CE"/>
    <w:multiLevelType w:val="hybridMultilevel"/>
    <w:tmpl w:val="B9FEE65C"/>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3D9D78B0"/>
    <w:multiLevelType w:val="multilevel"/>
    <w:tmpl w:val="A776E118"/>
    <w:lvl w:ilvl="0">
      <w:start w:val="1"/>
      <w:numFmt w:val="decimal"/>
      <w:lvlText w:val="%1."/>
      <w:lvlJc w:val="left"/>
      <w:pPr>
        <w:tabs>
          <w:tab w:val="num" w:pos="360"/>
        </w:tabs>
        <w:ind w:left="360" w:hanging="360"/>
      </w:pPr>
      <w:rPr>
        <w:rFonts w:hint="default"/>
        <w:b w:val="0"/>
        <w:bCs w:val="0"/>
        <w:color w:val="auto"/>
        <w:sz w:val="20"/>
        <w:szCs w:val="20"/>
      </w:rPr>
    </w:lvl>
    <w:lvl w:ilvl="1">
      <w:start w:val="1"/>
      <w:numFmt w:val="lowerLetter"/>
      <w:lvlText w:val="%2)"/>
      <w:lvlJc w:val="left"/>
      <w:pPr>
        <w:ind w:left="1068"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3E614E79"/>
    <w:multiLevelType w:val="hybridMultilevel"/>
    <w:tmpl w:val="982C4B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8"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646ECD"/>
    <w:multiLevelType w:val="multilevel"/>
    <w:tmpl w:val="C0C49EFA"/>
    <w:lvl w:ilvl="0">
      <w:start w:val="1"/>
      <w:numFmt w:val="decimal"/>
      <w:lvlText w:val="%1."/>
      <w:lvlJc w:val="left"/>
      <w:pPr>
        <w:tabs>
          <w:tab w:val="num" w:pos="360"/>
        </w:tabs>
        <w:ind w:left="360" w:hanging="360"/>
      </w:pPr>
      <w:rPr>
        <w:rFonts w:hint="default"/>
        <w:b w:val="0"/>
        <w:bCs w:val="0"/>
        <w:color w:val="auto"/>
        <w:sz w:val="20"/>
        <w:szCs w:val="20"/>
      </w:rPr>
    </w:lvl>
    <w:lvl w:ilvl="1">
      <w:start w:val="1"/>
      <w:numFmt w:val="lowerLetter"/>
      <w:lvlText w:val="%2)"/>
      <w:lvlJc w:val="left"/>
      <w:pPr>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1"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15461F"/>
    <w:multiLevelType w:val="hybridMultilevel"/>
    <w:tmpl w:val="8728733E"/>
    <w:lvl w:ilvl="0" w:tplc="0E424662">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53" w15:restartNumberingAfterBreak="0">
    <w:nsid w:val="43EE3AAC"/>
    <w:multiLevelType w:val="hybridMultilevel"/>
    <w:tmpl w:val="024455B4"/>
    <w:lvl w:ilvl="0" w:tplc="FFFFFFFF">
      <w:start w:val="1"/>
      <w:numFmt w:val="decimal"/>
      <w:lvlText w:val="%1."/>
      <w:lvlJc w:val="left"/>
      <w:pPr>
        <w:tabs>
          <w:tab w:val="num" w:pos="360"/>
        </w:tabs>
        <w:ind w:left="360" w:hanging="360"/>
      </w:pPr>
      <w:rPr>
        <w:rFonts w:ascii="Verdana" w:hAnsi="Verdana" w:cs="Times New Roman" w:hint="default"/>
        <w:b w:val="0"/>
        <w:i w:val="0"/>
        <w:sz w:val="20"/>
        <w:szCs w:val="2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5"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56" w15:restartNumberingAfterBreak="0">
    <w:nsid w:val="4C0E0B1A"/>
    <w:multiLevelType w:val="multilevel"/>
    <w:tmpl w:val="6CE02B7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4C8C5DAA"/>
    <w:multiLevelType w:val="multilevel"/>
    <w:tmpl w:val="00A40F6C"/>
    <w:lvl w:ilvl="0">
      <w:start w:val="1"/>
      <w:numFmt w:val="decimal"/>
      <w:lvlText w:val="%1."/>
      <w:lvlJc w:val="left"/>
      <w:pPr>
        <w:ind w:left="360" w:hanging="360"/>
      </w:pPr>
      <w:rPr>
        <w:rFonts w:ascii="Verdana" w:hAnsi="Verdana" w:cs="Times New Roman"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4D16163A"/>
    <w:multiLevelType w:val="hybridMultilevel"/>
    <w:tmpl w:val="AE8E2F9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E1D73D8"/>
    <w:multiLevelType w:val="multilevel"/>
    <w:tmpl w:val="B4E6803C"/>
    <w:lvl w:ilvl="0">
      <w:start w:val="1"/>
      <w:numFmt w:val="decimal"/>
      <w:lvlText w:val="%1."/>
      <w:lvlJc w:val="left"/>
      <w:pPr>
        <w:ind w:left="644" w:hanging="360"/>
      </w:pPr>
    </w:lvl>
    <w:lvl w:ilvl="1">
      <w:start w:val="1"/>
      <w:numFmt w:val="decimal"/>
      <w:isLgl/>
      <w:lvlText w:val="%2)"/>
      <w:lvlJc w:val="left"/>
      <w:pPr>
        <w:ind w:left="502" w:hanging="360"/>
      </w:pPr>
      <w:rPr>
        <w:rFonts w:ascii="Verdana" w:eastAsia="Times New Roman" w:hAnsi="Verdana" w:cstheme="minorHAnsi" w:hint="default"/>
        <w:sz w:val="20"/>
        <w:szCs w:val="20"/>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60" w15:restartNumberingAfterBreak="0">
    <w:nsid w:val="4F831DFA"/>
    <w:multiLevelType w:val="hybridMultilevel"/>
    <w:tmpl w:val="7F6CE44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2" w15:restartNumberingAfterBreak="0">
    <w:nsid w:val="52B1124A"/>
    <w:multiLevelType w:val="hybridMultilevel"/>
    <w:tmpl w:val="8D8A6C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4657918"/>
    <w:multiLevelType w:val="hybridMultilevel"/>
    <w:tmpl w:val="BF908F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B6A8D"/>
    <w:multiLevelType w:val="hybridMultilevel"/>
    <w:tmpl w:val="D41E0B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93173AF"/>
    <w:multiLevelType w:val="hybridMultilevel"/>
    <w:tmpl w:val="A8401C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2750118"/>
    <w:multiLevelType w:val="hybridMultilevel"/>
    <w:tmpl w:val="3904BE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6691B56"/>
    <w:multiLevelType w:val="hybridMultilevel"/>
    <w:tmpl w:val="EBA49B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709164C"/>
    <w:multiLevelType w:val="hybridMultilevel"/>
    <w:tmpl w:val="87C4E1B2"/>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5" w15:restartNumberingAfterBreak="0">
    <w:nsid w:val="691E638B"/>
    <w:multiLevelType w:val="hybridMultilevel"/>
    <w:tmpl w:val="49BC424A"/>
    <w:lvl w:ilvl="0" w:tplc="FB14E85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6"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606A5A"/>
    <w:multiLevelType w:val="hybridMultilevel"/>
    <w:tmpl w:val="DAE8AF4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846A0A"/>
    <w:multiLevelType w:val="hybridMultilevel"/>
    <w:tmpl w:val="3ADECA0E"/>
    <w:lvl w:ilvl="0" w:tplc="39EC81AC">
      <w:start w:val="6"/>
      <w:numFmt w:val="decimal"/>
      <w:lvlText w:val="%1)"/>
      <w:lvlJc w:val="left"/>
      <w:pPr>
        <w:ind w:left="0" w:firstLine="0"/>
      </w:pPr>
      <w:rPr>
        <w:rFonts w:ascii="Calibri" w:eastAsia="Times New Roman" w:hAnsi="Calibri" w:cs="Times New Roman" w:hint="default"/>
        <w:b w:val="0"/>
        <w:i w:val="0"/>
        <w:strike w:val="0"/>
        <w:dstrike w:val="0"/>
        <w:color w:val="000000"/>
        <w:sz w:val="22"/>
        <w:szCs w:val="22"/>
        <w:u w:val="none" w:color="000000"/>
        <w:vertAlign w:val="baseline"/>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4E1E08"/>
    <w:multiLevelType w:val="multilevel"/>
    <w:tmpl w:val="7E866738"/>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2A03259"/>
    <w:multiLevelType w:val="hybridMultilevel"/>
    <w:tmpl w:val="5650BD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5824880"/>
    <w:multiLevelType w:val="hybridMultilevel"/>
    <w:tmpl w:val="129C49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6920357"/>
    <w:multiLevelType w:val="multilevel"/>
    <w:tmpl w:val="00A40F6C"/>
    <w:lvl w:ilvl="0">
      <w:start w:val="1"/>
      <w:numFmt w:val="decimal"/>
      <w:lvlText w:val="%1."/>
      <w:lvlJc w:val="left"/>
      <w:pPr>
        <w:ind w:left="720" w:hanging="360"/>
      </w:pPr>
      <w:rPr>
        <w:rFonts w:ascii="Verdana" w:hAnsi="Verdana"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7" w15:restartNumberingAfterBreak="0">
    <w:nsid w:val="7D7659FE"/>
    <w:multiLevelType w:val="multilevel"/>
    <w:tmpl w:val="6450DCAC"/>
    <w:lvl w:ilvl="0">
      <w:start w:val="1"/>
      <w:numFmt w:val="lowerLetter"/>
      <w:lvlText w:val="%1)"/>
      <w:lvlJc w:val="left"/>
      <w:pPr>
        <w:ind w:left="1996" w:hanging="360"/>
      </w:pPr>
      <w:rPr>
        <w:b w:val="0"/>
        <w:i w:val="0"/>
      </w:rPr>
    </w:lvl>
    <w:lvl w:ilvl="1">
      <w:start w:val="1"/>
      <w:numFmt w:val="bullet"/>
      <w:lvlText w:val=""/>
      <w:lvlJc w:val="left"/>
      <w:pPr>
        <w:ind w:left="568" w:firstLine="0"/>
      </w:pPr>
    </w:lvl>
    <w:lvl w:ilvl="2">
      <w:start w:val="1"/>
      <w:numFmt w:val="bullet"/>
      <w:lvlText w:val=""/>
      <w:lvlJc w:val="left"/>
      <w:pPr>
        <w:ind w:left="568" w:firstLine="0"/>
      </w:pPr>
    </w:lvl>
    <w:lvl w:ilvl="3">
      <w:start w:val="1"/>
      <w:numFmt w:val="bullet"/>
      <w:lvlText w:val=""/>
      <w:lvlJc w:val="left"/>
      <w:pPr>
        <w:ind w:left="568" w:firstLine="0"/>
      </w:pPr>
    </w:lvl>
    <w:lvl w:ilvl="4">
      <w:start w:val="1"/>
      <w:numFmt w:val="bullet"/>
      <w:lvlText w:val=""/>
      <w:lvlJc w:val="left"/>
      <w:pPr>
        <w:ind w:left="568" w:firstLine="0"/>
      </w:pPr>
    </w:lvl>
    <w:lvl w:ilvl="5">
      <w:start w:val="1"/>
      <w:numFmt w:val="bullet"/>
      <w:lvlText w:val=""/>
      <w:lvlJc w:val="left"/>
      <w:pPr>
        <w:ind w:left="568" w:firstLine="0"/>
      </w:pPr>
    </w:lvl>
    <w:lvl w:ilvl="6">
      <w:start w:val="1"/>
      <w:numFmt w:val="bullet"/>
      <w:lvlText w:val=""/>
      <w:lvlJc w:val="left"/>
      <w:pPr>
        <w:ind w:left="568" w:firstLine="0"/>
      </w:pPr>
    </w:lvl>
    <w:lvl w:ilvl="7">
      <w:start w:val="1"/>
      <w:numFmt w:val="bullet"/>
      <w:lvlText w:val=""/>
      <w:lvlJc w:val="left"/>
      <w:pPr>
        <w:ind w:left="568" w:firstLine="0"/>
      </w:pPr>
    </w:lvl>
    <w:lvl w:ilvl="8">
      <w:start w:val="1"/>
      <w:numFmt w:val="bullet"/>
      <w:lvlText w:val=""/>
      <w:lvlJc w:val="left"/>
      <w:pPr>
        <w:ind w:left="568" w:firstLine="0"/>
      </w:pPr>
    </w:lvl>
  </w:abstractNum>
  <w:num w:numId="1" w16cid:durableId="1341664899">
    <w:abstractNumId w:val="22"/>
  </w:num>
  <w:num w:numId="2" w16cid:durableId="993097418">
    <w:abstractNumId w:val="1"/>
  </w:num>
  <w:num w:numId="3" w16cid:durableId="1425419404">
    <w:abstractNumId w:val="48"/>
  </w:num>
  <w:num w:numId="4" w16cid:durableId="619848758">
    <w:abstractNumId w:val="64"/>
  </w:num>
  <w:num w:numId="5" w16cid:durableId="512843222">
    <w:abstractNumId w:val="18"/>
  </w:num>
  <w:num w:numId="6" w16cid:durableId="1665549894">
    <w:abstractNumId w:val="32"/>
  </w:num>
  <w:num w:numId="7" w16cid:durableId="1429498390">
    <w:abstractNumId w:val="70"/>
  </w:num>
  <w:num w:numId="8" w16cid:durableId="517888916">
    <w:abstractNumId w:val="40"/>
  </w:num>
  <w:num w:numId="9" w16cid:durableId="325596825">
    <w:abstractNumId w:val="86"/>
  </w:num>
  <w:num w:numId="10" w16cid:durableId="392774622">
    <w:abstractNumId w:val="23"/>
  </w:num>
  <w:num w:numId="11" w16cid:durableId="888800821">
    <w:abstractNumId w:val="76"/>
  </w:num>
  <w:num w:numId="12" w16cid:durableId="2047868933">
    <w:abstractNumId w:val="69"/>
  </w:num>
  <w:num w:numId="13" w16cid:durableId="1744837365">
    <w:abstractNumId w:val="16"/>
  </w:num>
  <w:num w:numId="14" w16cid:durableId="307251151">
    <w:abstractNumId w:val="85"/>
  </w:num>
  <w:num w:numId="15" w16cid:durableId="1065296435">
    <w:abstractNumId w:val="67"/>
  </w:num>
  <w:num w:numId="16" w16cid:durableId="128208273">
    <w:abstractNumId w:val="15"/>
  </w:num>
  <w:num w:numId="17" w16cid:durableId="1599757302">
    <w:abstractNumId w:val="47"/>
  </w:num>
  <w:num w:numId="18" w16cid:durableId="1352948693">
    <w:abstractNumId w:val="68"/>
  </w:num>
  <w:num w:numId="19" w16cid:durableId="358556772">
    <w:abstractNumId w:val="78"/>
  </w:num>
  <w:num w:numId="20" w16cid:durableId="1829011413">
    <w:abstractNumId w:val="51"/>
  </w:num>
  <w:num w:numId="21" w16cid:durableId="1017855364">
    <w:abstractNumId w:val="72"/>
  </w:num>
  <w:num w:numId="22" w16cid:durableId="863832234">
    <w:abstractNumId w:val="61"/>
  </w:num>
  <w:num w:numId="23" w16cid:durableId="927688129">
    <w:abstractNumId w:val="49"/>
  </w:num>
  <w:num w:numId="24" w16cid:durableId="499589268">
    <w:abstractNumId w:val="27"/>
  </w:num>
  <w:num w:numId="25" w16cid:durableId="1856262683">
    <w:abstractNumId w:val="30"/>
  </w:num>
  <w:num w:numId="26" w16cid:durableId="77023057">
    <w:abstractNumId w:val="31"/>
  </w:num>
  <w:num w:numId="27" w16cid:durableId="637343703">
    <w:abstractNumId w:val="19"/>
  </w:num>
  <w:num w:numId="28" w16cid:durableId="792987171">
    <w:abstractNumId w:val="55"/>
  </w:num>
  <w:num w:numId="29" w16cid:durableId="575742858">
    <w:abstractNumId w:val="38"/>
  </w:num>
  <w:num w:numId="30" w16cid:durableId="9269658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9288412">
    <w:abstractNumId w:val="56"/>
  </w:num>
  <w:num w:numId="32" w16cid:durableId="1104879946">
    <w:abstractNumId w:val="36"/>
  </w:num>
  <w:num w:numId="33" w16cid:durableId="1760175902">
    <w:abstractNumId w:val="54"/>
  </w:num>
  <w:num w:numId="34" w16cid:durableId="758598669">
    <w:abstractNumId w:val="41"/>
  </w:num>
  <w:num w:numId="35" w16cid:durableId="1744374551">
    <w:abstractNumId w:val="14"/>
  </w:num>
  <w:num w:numId="36" w16cid:durableId="255598284">
    <w:abstractNumId w:val="74"/>
  </w:num>
  <w:num w:numId="37" w16cid:durableId="599414002">
    <w:abstractNumId w:val="12"/>
  </w:num>
  <w:num w:numId="38" w16cid:durableId="456220070">
    <w:abstractNumId w:val="81"/>
  </w:num>
  <w:num w:numId="39" w16cid:durableId="6328279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162809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8396543">
    <w:abstractNumId w:val="25"/>
  </w:num>
  <w:num w:numId="42" w16cid:durableId="1699967534">
    <w:abstractNumId w:val="39"/>
  </w:num>
  <w:num w:numId="43" w16cid:durableId="1827473219">
    <w:abstractNumId w:val="87"/>
  </w:num>
  <w:num w:numId="44" w16cid:durableId="1760717224">
    <w:abstractNumId w:val="77"/>
  </w:num>
  <w:num w:numId="45" w16cid:durableId="895549711">
    <w:abstractNumId w:val="53"/>
  </w:num>
  <w:num w:numId="46" w16cid:durableId="696811387">
    <w:abstractNumId w:val="34"/>
  </w:num>
  <w:num w:numId="47" w16cid:durableId="1095900229">
    <w:abstractNumId w:val="52"/>
  </w:num>
  <w:num w:numId="48" w16cid:durableId="21232652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5353465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0332238">
    <w:abstractNumId w:val="65"/>
  </w:num>
  <w:num w:numId="51" w16cid:durableId="465270996">
    <w:abstractNumId w:val="29"/>
  </w:num>
  <w:num w:numId="52" w16cid:durableId="1167595835">
    <w:abstractNumId w:val="26"/>
  </w:num>
  <w:num w:numId="53" w16cid:durableId="989870340">
    <w:abstractNumId w:val="20"/>
  </w:num>
  <w:num w:numId="54" w16cid:durableId="984046835">
    <w:abstractNumId w:val="35"/>
  </w:num>
  <w:num w:numId="55" w16cid:durableId="432823103">
    <w:abstractNumId w:val="57"/>
  </w:num>
  <w:num w:numId="56" w16cid:durableId="1445151547">
    <w:abstractNumId w:val="73"/>
  </w:num>
  <w:num w:numId="57" w16cid:durableId="999432819">
    <w:abstractNumId w:val="44"/>
  </w:num>
  <w:num w:numId="58" w16cid:durableId="1940211411">
    <w:abstractNumId w:val="62"/>
  </w:num>
  <w:num w:numId="59" w16cid:durableId="430781505">
    <w:abstractNumId w:val="82"/>
  </w:num>
  <w:num w:numId="60" w16cid:durableId="754085136">
    <w:abstractNumId w:val="63"/>
  </w:num>
  <w:num w:numId="61" w16cid:durableId="1548880498">
    <w:abstractNumId w:val="83"/>
  </w:num>
  <w:num w:numId="62" w16cid:durableId="1664700979">
    <w:abstractNumId w:val="37"/>
  </w:num>
  <w:num w:numId="63" w16cid:durableId="557472958">
    <w:abstractNumId w:val="24"/>
  </w:num>
  <w:num w:numId="64" w16cid:durableId="1281035752">
    <w:abstractNumId w:val="42"/>
  </w:num>
  <w:num w:numId="65" w16cid:durableId="1890339929">
    <w:abstractNumId w:val="28"/>
  </w:num>
  <w:num w:numId="66" w16cid:durableId="290983384">
    <w:abstractNumId w:val="46"/>
  </w:num>
  <w:num w:numId="67" w16cid:durableId="1844658144">
    <w:abstractNumId w:val="43"/>
  </w:num>
  <w:num w:numId="68" w16cid:durableId="2012028912">
    <w:abstractNumId w:val="71"/>
  </w:num>
  <w:num w:numId="69" w16cid:durableId="1264538114">
    <w:abstractNumId w:val="66"/>
  </w:num>
  <w:num w:numId="70" w16cid:durableId="25253024">
    <w:abstractNumId w:val="58"/>
  </w:num>
  <w:num w:numId="71" w16cid:durableId="543756220">
    <w:abstractNumId w:val="60"/>
  </w:num>
  <w:num w:numId="72" w16cid:durableId="1791629957">
    <w:abstractNumId w:val="75"/>
  </w:num>
  <w:num w:numId="73" w16cid:durableId="594747546">
    <w:abstractNumId w:val="21"/>
  </w:num>
  <w:num w:numId="74" w16cid:durableId="419063505">
    <w:abstractNumId w:val="5"/>
  </w:num>
  <w:num w:numId="75" w16cid:durableId="922765162">
    <w:abstractNumId w:val="80"/>
  </w:num>
  <w:num w:numId="76" w16cid:durableId="176962686">
    <w:abstractNumId w:val="50"/>
  </w:num>
  <w:num w:numId="77" w16cid:durableId="1485968443">
    <w:abstractNumId w:val="4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52A5"/>
    <w:rsid w:val="0000607A"/>
    <w:rsid w:val="00011391"/>
    <w:rsid w:val="00016943"/>
    <w:rsid w:val="000169D5"/>
    <w:rsid w:val="000175C5"/>
    <w:rsid w:val="00024EFF"/>
    <w:rsid w:val="00025684"/>
    <w:rsid w:val="00025C38"/>
    <w:rsid w:val="000264F3"/>
    <w:rsid w:val="000269D1"/>
    <w:rsid w:val="00031443"/>
    <w:rsid w:val="000314B6"/>
    <w:rsid w:val="000318E9"/>
    <w:rsid w:val="00032513"/>
    <w:rsid w:val="0003259B"/>
    <w:rsid w:val="00032626"/>
    <w:rsid w:val="000337F3"/>
    <w:rsid w:val="00035B17"/>
    <w:rsid w:val="000364AD"/>
    <w:rsid w:val="0003772B"/>
    <w:rsid w:val="0004250F"/>
    <w:rsid w:val="00044F36"/>
    <w:rsid w:val="000505CE"/>
    <w:rsid w:val="00051588"/>
    <w:rsid w:val="00056436"/>
    <w:rsid w:val="00056A2D"/>
    <w:rsid w:val="0006010F"/>
    <w:rsid w:val="0006044C"/>
    <w:rsid w:val="00060E85"/>
    <w:rsid w:val="00062736"/>
    <w:rsid w:val="000637B0"/>
    <w:rsid w:val="00064588"/>
    <w:rsid w:val="000658C1"/>
    <w:rsid w:val="00066154"/>
    <w:rsid w:val="0006641D"/>
    <w:rsid w:val="0006792C"/>
    <w:rsid w:val="00067E34"/>
    <w:rsid w:val="00067EFF"/>
    <w:rsid w:val="00070815"/>
    <w:rsid w:val="000709BE"/>
    <w:rsid w:val="000716EF"/>
    <w:rsid w:val="00071B1A"/>
    <w:rsid w:val="00071CF8"/>
    <w:rsid w:val="00071FA9"/>
    <w:rsid w:val="000757B3"/>
    <w:rsid w:val="00077189"/>
    <w:rsid w:val="000779B0"/>
    <w:rsid w:val="00080958"/>
    <w:rsid w:val="000822D8"/>
    <w:rsid w:val="00082A00"/>
    <w:rsid w:val="00083C02"/>
    <w:rsid w:val="00085BC5"/>
    <w:rsid w:val="000868BA"/>
    <w:rsid w:val="000921E8"/>
    <w:rsid w:val="00092948"/>
    <w:rsid w:val="00092BDD"/>
    <w:rsid w:val="0009407E"/>
    <w:rsid w:val="0009439A"/>
    <w:rsid w:val="00094685"/>
    <w:rsid w:val="000A07A6"/>
    <w:rsid w:val="000A2060"/>
    <w:rsid w:val="000A2551"/>
    <w:rsid w:val="000A2707"/>
    <w:rsid w:val="000A5D55"/>
    <w:rsid w:val="000A5F32"/>
    <w:rsid w:val="000B0339"/>
    <w:rsid w:val="000B21E5"/>
    <w:rsid w:val="000B262D"/>
    <w:rsid w:val="000B3069"/>
    <w:rsid w:val="000B44B1"/>
    <w:rsid w:val="000B610C"/>
    <w:rsid w:val="000B73DA"/>
    <w:rsid w:val="000C28FB"/>
    <w:rsid w:val="000C2F9E"/>
    <w:rsid w:val="000C50F2"/>
    <w:rsid w:val="000D0142"/>
    <w:rsid w:val="000D1DB7"/>
    <w:rsid w:val="000D24B7"/>
    <w:rsid w:val="000D534B"/>
    <w:rsid w:val="000D547C"/>
    <w:rsid w:val="000E07A4"/>
    <w:rsid w:val="000E0B08"/>
    <w:rsid w:val="000E1F87"/>
    <w:rsid w:val="000E2305"/>
    <w:rsid w:val="000E2D85"/>
    <w:rsid w:val="000E2E5B"/>
    <w:rsid w:val="000E3BCB"/>
    <w:rsid w:val="000E585A"/>
    <w:rsid w:val="000E5E5B"/>
    <w:rsid w:val="000E68F0"/>
    <w:rsid w:val="000F25CE"/>
    <w:rsid w:val="000F33B7"/>
    <w:rsid w:val="000F46C5"/>
    <w:rsid w:val="000F5E8C"/>
    <w:rsid w:val="000F66DF"/>
    <w:rsid w:val="00103828"/>
    <w:rsid w:val="0010536D"/>
    <w:rsid w:val="0010559D"/>
    <w:rsid w:val="00107B1A"/>
    <w:rsid w:val="001117D2"/>
    <w:rsid w:val="00112419"/>
    <w:rsid w:val="0011285C"/>
    <w:rsid w:val="0011405A"/>
    <w:rsid w:val="00115062"/>
    <w:rsid w:val="00121007"/>
    <w:rsid w:val="0012143C"/>
    <w:rsid w:val="0012249F"/>
    <w:rsid w:val="001232A0"/>
    <w:rsid w:val="00123FBB"/>
    <w:rsid w:val="001262F3"/>
    <w:rsid w:val="001268BA"/>
    <w:rsid w:val="00130A7C"/>
    <w:rsid w:val="001317B5"/>
    <w:rsid w:val="0013222E"/>
    <w:rsid w:val="00133311"/>
    <w:rsid w:val="00134887"/>
    <w:rsid w:val="00135C3D"/>
    <w:rsid w:val="001376E7"/>
    <w:rsid w:val="00137882"/>
    <w:rsid w:val="00140E38"/>
    <w:rsid w:val="001412F4"/>
    <w:rsid w:val="00143435"/>
    <w:rsid w:val="00145171"/>
    <w:rsid w:val="00146C03"/>
    <w:rsid w:val="001475E7"/>
    <w:rsid w:val="001478A5"/>
    <w:rsid w:val="00152B0A"/>
    <w:rsid w:val="00152EA0"/>
    <w:rsid w:val="00153B69"/>
    <w:rsid w:val="00153E93"/>
    <w:rsid w:val="0015501A"/>
    <w:rsid w:val="00155812"/>
    <w:rsid w:val="00156771"/>
    <w:rsid w:val="00157DE1"/>
    <w:rsid w:val="001604CF"/>
    <w:rsid w:val="001617C3"/>
    <w:rsid w:val="00163471"/>
    <w:rsid w:val="00164091"/>
    <w:rsid w:val="00166672"/>
    <w:rsid w:val="00166BE3"/>
    <w:rsid w:val="001709F4"/>
    <w:rsid w:val="00175397"/>
    <w:rsid w:val="00176033"/>
    <w:rsid w:val="001767D8"/>
    <w:rsid w:val="00176B73"/>
    <w:rsid w:val="00176F53"/>
    <w:rsid w:val="00180316"/>
    <w:rsid w:val="00181D94"/>
    <w:rsid w:val="00182143"/>
    <w:rsid w:val="00182A89"/>
    <w:rsid w:val="00183D85"/>
    <w:rsid w:val="0018449D"/>
    <w:rsid w:val="0018499E"/>
    <w:rsid w:val="00184B15"/>
    <w:rsid w:val="00186833"/>
    <w:rsid w:val="00187B6E"/>
    <w:rsid w:val="00190749"/>
    <w:rsid w:val="00192237"/>
    <w:rsid w:val="00192283"/>
    <w:rsid w:val="001952A9"/>
    <w:rsid w:val="001956ED"/>
    <w:rsid w:val="001970B8"/>
    <w:rsid w:val="001A11D4"/>
    <w:rsid w:val="001A29A4"/>
    <w:rsid w:val="001A5309"/>
    <w:rsid w:val="001A7CB5"/>
    <w:rsid w:val="001B0F11"/>
    <w:rsid w:val="001B118E"/>
    <w:rsid w:val="001B11FB"/>
    <w:rsid w:val="001B2AA4"/>
    <w:rsid w:val="001B5C04"/>
    <w:rsid w:val="001B61D5"/>
    <w:rsid w:val="001C007B"/>
    <w:rsid w:val="001C267A"/>
    <w:rsid w:val="001C5A9C"/>
    <w:rsid w:val="001C6925"/>
    <w:rsid w:val="001C69CA"/>
    <w:rsid w:val="001D2F0D"/>
    <w:rsid w:val="001D2F51"/>
    <w:rsid w:val="001D33A5"/>
    <w:rsid w:val="001D3F90"/>
    <w:rsid w:val="001D6A40"/>
    <w:rsid w:val="001D790E"/>
    <w:rsid w:val="001DBA48"/>
    <w:rsid w:val="001E2E2F"/>
    <w:rsid w:val="001E2F15"/>
    <w:rsid w:val="001E6BDB"/>
    <w:rsid w:val="001E6EEA"/>
    <w:rsid w:val="001E73DB"/>
    <w:rsid w:val="001F2E7B"/>
    <w:rsid w:val="001F3BA0"/>
    <w:rsid w:val="001F48AF"/>
    <w:rsid w:val="00200FBF"/>
    <w:rsid w:val="00202686"/>
    <w:rsid w:val="002062EF"/>
    <w:rsid w:val="002068EE"/>
    <w:rsid w:val="00207723"/>
    <w:rsid w:val="0021028C"/>
    <w:rsid w:val="00210BE7"/>
    <w:rsid w:val="002118A3"/>
    <w:rsid w:val="002118FF"/>
    <w:rsid w:val="00211AFF"/>
    <w:rsid w:val="00212009"/>
    <w:rsid w:val="00215B28"/>
    <w:rsid w:val="0021626F"/>
    <w:rsid w:val="00216366"/>
    <w:rsid w:val="002203D4"/>
    <w:rsid w:val="00220530"/>
    <w:rsid w:val="00220F19"/>
    <w:rsid w:val="00220F8D"/>
    <w:rsid w:val="0022148A"/>
    <w:rsid w:val="0022363D"/>
    <w:rsid w:val="00224671"/>
    <w:rsid w:val="00224A0D"/>
    <w:rsid w:val="00224F39"/>
    <w:rsid w:val="00225B2F"/>
    <w:rsid w:val="00225C63"/>
    <w:rsid w:val="00227899"/>
    <w:rsid w:val="00227A16"/>
    <w:rsid w:val="002308EA"/>
    <w:rsid w:val="002322E5"/>
    <w:rsid w:val="002329A7"/>
    <w:rsid w:val="002329DD"/>
    <w:rsid w:val="00233AAC"/>
    <w:rsid w:val="0023407F"/>
    <w:rsid w:val="00236B5A"/>
    <w:rsid w:val="00236E34"/>
    <w:rsid w:val="00241EC4"/>
    <w:rsid w:val="002427D8"/>
    <w:rsid w:val="00242A27"/>
    <w:rsid w:val="002451D4"/>
    <w:rsid w:val="00250D9C"/>
    <w:rsid w:val="002523D7"/>
    <w:rsid w:val="00252450"/>
    <w:rsid w:val="00252516"/>
    <w:rsid w:val="0025263A"/>
    <w:rsid w:val="002530D3"/>
    <w:rsid w:val="00253E02"/>
    <w:rsid w:val="0025618B"/>
    <w:rsid w:val="00256F51"/>
    <w:rsid w:val="00262530"/>
    <w:rsid w:val="00264419"/>
    <w:rsid w:val="0026469D"/>
    <w:rsid w:val="00264BFC"/>
    <w:rsid w:val="0026519F"/>
    <w:rsid w:val="0026746D"/>
    <w:rsid w:val="002674C8"/>
    <w:rsid w:val="00267663"/>
    <w:rsid w:val="00271327"/>
    <w:rsid w:val="0027146C"/>
    <w:rsid w:val="00272D39"/>
    <w:rsid w:val="0027360E"/>
    <w:rsid w:val="0027594F"/>
    <w:rsid w:val="00277FE8"/>
    <w:rsid w:val="00280160"/>
    <w:rsid w:val="00280A26"/>
    <w:rsid w:val="002813F6"/>
    <w:rsid w:val="0028351C"/>
    <w:rsid w:val="00285E50"/>
    <w:rsid w:val="00286552"/>
    <w:rsid w:val="00286675"/>
    <w:rsid w:val="002871E9"/>
    <w:rsid w:val="0028787F"/>
    <w:rsid w:val="00291E09"/>
    <w:rsid w:val="00292FB9"/>
    <w:rsid w:val="002946A8"/>
    <w:rsid w:val="002955F2"/>
    <w:rsid w:val="00297ED4"/>
    <w:rsid w:val="002A034C"/>
    <w:rsid w:val="002A03E4"/>
    <w:rsid w:val="002A0672"/>
    <w:rsid w:val="002A2FF5"/>
    <w:rsid w:val="002A33A9"/>
    <w:rsid w:val="002A52D0"/>
    <w:rsid w:val="002A6A9D"/>
    <w:rsid w:val="002A6FC9"/>
    <w:rsid w:val="002A7192"/>
    <w:rsid w:val="002A7690"/>
    <w:rsid w:val="002B083B"/>
    <w:rsid w:val="002B290F"/>
    <w:rsid w:val="002B3F76"/>
    <w:rsid w:val="002B5163"/>
    <w:rsid w:val="002B51B0"/>
    <w:rsid w:val="002B5512"/>
    <w:rsid w:val="002B6677"/>
    <w:rsid w:val="002B6C13"/>
    <w:rsid w:val="002BE5F4"/>
    <w:rsid w:val="002C0266"/>
    <w:rsid w:val="002C2200"/>
    <w:rsid w:val="002C31C5"/>
    <w:rsid w:val="002C4B2B"/>
    <w:rsid w:val="002C66CB"/>
    <w:rsid w:val="002C74FC"/>
    <w:rsid w:val="002D0270"/>
    <w:rsid w:val="002D1CAF"/>
    <w:rsid w:val="002D26B1"/>
    <w:rsid w:val="002D371B"/>
    <w:rsid w:val="002D558A"/>
    <w:rsid w:val="002D7BD6"/>
    <w:rsid w:val="002E039B"/>
    <w:rsid w:val="002E25EC"/>
    <w:rsid w:val="002E3627"/>
    <w:rsid w:val="002E371D"/>
    <w:rsid w:val="002E4595"/>
    <w:rsid w:val="002E7127"/>
    <w:rsid w:val="002E7E3F"/>
    <w:rsid w:val="002F03DC"/>
    <w:rsid w:val="002F1488"/>
    <w:rsid w:val="002F57C4"/>
    <w:rsid w:val="002F6770"/>
    <w:rsid w:val="002F7450"/>
    <w:rsid w:val="00301852"/>
    <w:rsid w:val="00301C3A"/>
    <w:rsid w:val="00302BD3"/>
    <w:rsid w:val="00302FBC"/>
    <w:rsid w:val="0030474E"/>
    <w:rsid w:val="00304780"/>
    <w:rsid w:val="0031335C"/>
    <w:rsid w:val="00313A18"/>
    <w:rsid w:val="00315989"/>
    <w:rsid w:val="00315F06"/>
    <w:rsid w:val="00320969"/>
    <w:rsid w:val="0032119F"/>
    <w:rsid w:val="00324696"/>
    <w:rsid w:val="00324B52"/>
    <w:rsid w:val="00324B61"/>
    <w:rsid w:val="00327F75"/>
    <w:rsid w:val="0033023E"/>
    <w:rsid w:val="00333FB1"/>
    <w:rsid w:val="00337D0B"/>
    <w:rsid w:val="0034296C"/>
    <w:rsid w:val="0034329C"/>
    <w:rsid w:val="00344DB6"/>
    <w:rsid w:val="003472D4"/>
    <w:rsid w:val="00347E14"/>
    <w:rsid w:val="003508B3"/>
    <w:rsid w:val="003521BC"/>
    <w:rsid w:val="00352ADB"/>
    <w:rsid w:val="0035380E"/>
    <w:rsid w:val="00354D62"/>
    <w:rsid w:val="0035775D"/>
    <w:rsid w:val="00357B5E"/>
    <w:rsid w:val="00360CBD"/>
    <w:rsid w:val="00361352"/>
    <w:rsid w:val="00362D69"/>
    <w:rsid w:val="00364494"/>
    <w:rsid w:val="00364A98"/>
    <w:rsid w:val="00364CFD"/>
    <w:rsid w:val="00365DC4"/>
    <w:rsid w:val="00367453"/>
    <w:rsid w:val="003674D2"/>
    <w:rsid w:val="00370ED4"/>
    <w:rsid w:val="00374A29"/>
    <w:rsid w:val="0037568D"/>
    <w:rsid w:val="003764C6"/>
    <w:rsid w:val="00376D4F"/>
    <w:rsid w:val="00380D45"/>
    <w:rsid w:val="00385317"/>
    <w:rsid w:val="0038584C"/>
    <w:rsid w:val="00386058"/>
    <w:rsid w:val="00386ACD"/>
    <w:rsid w:val="003906F7"/>
    <w:rsid w:val="003925D1"/>
    <w:rsid w:val="00392641"/>
    <w:rsid w:val="00393D7A"/>
    <w:rsid w:val="003955EA"/>
    <w:rsid w:val="003956F7"/>
    <w:rsid w:val="003971B6"/>
    <w:rsid w:val="003A036D"/>
    <w:rsid w:val="003A0396"/>
    <w:rsid w:val="003A0F9F"/>
    <w:rsid w:val="003A13DD"/>
    <w:rsid w:val="003A254D"/>
    <w:rsid w:val="003A38EB"/>
    <w:rsid w:val="003A5727"/>
    <w:rsid w:val="003A7A1B"/>
    <w:rsid w:val="003B0886"/>
    <w:rsid w:val="003B4997"/>
    <w:rsid w:val="003B598F"/>
    <w:rsid w:val="003B6CF9"/>
    <w:rsid w:val="003C17A4"/>
    <w:rsid w:val="003C2641"/>
    <w:rsid w:val="003C361C"/>
    <w:rsid w:val="003C377B"/>
    <w:rsid w:val="003C38B7"/>
    <w:rsid w:val="003C3A89"/>
    <w:rsid w:val="003C7F0C"/>
    <w:rsid w:val="003D1229"/>
    <w:rsid w:val="003D3316"/>
    <w:rsid w:val="003D3475"/>
    <w:rsid w:val="003D4F9B"/>
    <w:rsid w:val="003D51FE"/>
    <w:rsid w:val="003D535C"/>
    <w:rsid w:val="003D5D3F"/>
    <w:rsid w:val="003E027B"/>
    <w:rsid w:val="003E04A1"/>
    <w:rsid w:val="003E0CC1"/>
    <w:rsid w:val="003E4A53"/>
    <w:rsid w:val="003E5100"/>
    <w:rsid w:val="003E6261"/>
    <w:rsid w:val="003E773B"/>
    <w:rsid w:val="003F0465"/>
    <w:rsid w:val="003F1F89"/>
    <w:rsid w:val="003F461E"/>
    <w:rsid w:val="003F7155"/>
    <w:rsid w:val="00401CC1"/>
    <w:rsid w:val="00401FC7"/>
    <w:rsid w:val="00405B22"/>
    <w:rsid w:val="00407CE3"/>
    <w:rsid w:val="00407DD8"/>
    <w:rsid w:val="00410153"/>
    <w:rsid w:val="00413049"/>
    <w:rsid w:val="004130F9"/>
    <w:rsid w:val="00414815"/>
    <w:rsid w:val="00415235"/>
    <w:rsid w:val="004159C5"/>
    <w:rsid w:val="00415C51"/>
    <w:rsid w:val="00421BB9"/>
    <w:rsid w:val="0042433F"/>
    <w:rsid w:val="004271E3"/>
    <w:rsid w:val="00427BBE"/>
    <w:rsid w:val="00433B1C"/>
    <w:rsid w:val="00434C01"/>
    <w:rsid w:val="004371DB"/>
    <w:rsid w:val="00441D11"/>
    <w:rsid w:val="0044538B"/>
    <w:rsid w:val="00446247"/>
    <w:rsid w:val="004464F6"/>
    <w:rsid w:val="00446DFE"/>
    <w:rsid w:val="004477E3"/>
    <w:rsid w:val="00447A9E"/>
    <w:rsid w:val="0045006E"/>
    <w:rsid w:val="004509B0"/>
    <w:rsid w:val="0045434D"/>
    <w:rsid w:val="00455507"/>
    <w:rsid w:val="0045595E"/>
    <w:rsid w:val="00455CE5"/>
    <w:rsid w:val="00456546"/>
    <w:rsid w:val="004565DC"/>
    <w:rsid w:val="00456A26"/>
    <w:rsid w:val="00461AE7"/>
    <w:rsid w:val="0046257D"/>
    <w:rsid w:val="00462A08"/>
    <w:rsid w:val="00467330"/>
    <w:rsid w:val="0047099D"/>
    <w:rsid w:val="00475DED"/>
    <w:rsid w:val="004760AC"/>
    <w:rsid w:val="004807C9"/>
    <w:rsid w:val="004817B1"/>
    <w:rsid w:val="00486E40"/>
    <w:rsid w:val="004873B1"/>
    <w:rsid w:val="0049056D"/>
    <w:rsid w:val="00490950"/>
    <w:rsid w:val="00492205"/>
    <w:rsid w:val="00492FC9"/>
    <w:rsid w:val="00495AE6"/>
    <w:rsid w:val="00497AF0"/>
    <w:rsid w:val="004A11F0"/>
    <w:rsid w:val="004A1B8C"/>
    <w:rsid w:val="004A1E2F"/>
    <w:rsid w:val="004A28A3"/>
    <w:rsid w:val="004A3199"/>
    <w:rsid w:val="004A4277"/>
    <w:rsid w:val="004A5481"/>
    <w:rsid w:val="004A56E0"/>
    <w:rsid w:val="004B0D68"/>
    <w:rsid w:val="004B1D3C"/>
    <w:rsid w:val="004B3720"/>
    <w:rsid w:val="004B3CB8"/>
    <w:rsid w:val="004C15D6"/>
    <w:rsid w:val="004C19A8"/>
    <w:rsid w:val="004C2C2F"/>
    <w:rsid w:val="004C2CDC"/>
    <w:rsid w:val="004C3492"/>
    <w:rsid w:val="004C4AEB"/>
    <w:rsid w:val="004C5090"/>
    <w:rsid w:val="004C543A"/>
    <w:rsid w:val="004C631F"/>
    <w:rsid w:val="004D119A"/>
    <w:rsid w:val="004D49F1"/>
    <w:rsid w:val="004D50AF"/>
    <w:rsid w:val="004D5219"/>
    <w:rsid w:val="004D5727"/>
    <w:rsid w:val="004D796C"/>
    <w:rsid w:val="004E0FB5"/>
    <w:rsid w:val="004E3CF7"/>
    <w:rsid w:val="004E4276"/>
    <w:rsid w:val="004E5D2D"/>
    <w:rsid w:val="004F104A"/>
    <w:rsid w:val="004F1F1E"/>
    <w:rsid w:val="004F2016"/>
    <w:rsid w:val="004F4336"/>
    <w:rsid w:val="004F5C2D"/>
    <w:rsid w:val="004F60AA"/>
    <w:rsid w:val="004F712D"/>
    <w:rsid w:val="005008C2"/>
    <w:rsid w:val="00500986"/>
    <w:rsid w:val="00502FA1"/>
    <w:rsid w:val="0050329B"/>
    <w:rsid w:val="00503683"/>
    <w:rsid w:val="005037BA"/>
    <w:rsid w:val="00503BE1"/>
    <w:rsid w:val="00506B9A"/>
    <w:rsid w:val="00507D9C"/>
    <w:rsid w:val="005100A7"/>
    <w:rsid w:val="00511937"/>
    <w:rsid w:val="005123CA"/>
    <w:rsid w:val="0051413A"/>
    <w:rsid w:val="0051468C"/>
    <w:rsid w:val="005147C7"/>
    <w:rsid w:val="00515D6B"/>
    <w:rsid w:val="00523AEB"/>
    <w:rsid w:val="005253FF"/>
    <w:rsid w:val="00530E32"/>
    <w:rsid w:val="00531877"/>
    <w:rsid w:val="00542F7B"/>
    <w:rsid w:val="005439D8"/>
    <w:rsid w:val="005517E8"/>
    <w:rsid w:val="0055474A"/>
    <w:rsid w:val="00561D06"/>
    <w:rsid w:val="0056287A"/>
    <w:rsid w:val="00564925"/>
    <w:rsid w:val="00565A45"/>
    <w:rsid w:val="00566E1C"/>
    <w:rsid w:val="00567143"/>
    <w:rsid w:val="00574580"/>
    <w:rsid w:val="00576EC8"/>
    <w:rsid w:val="00577437"/>
    <w:rsid w:val="00577FC5"/>
    <w:rsid w:val="0058347C"/>
    <w:rsid w:val="005837AD"/>
    <w:rsid w:val="00584401"/>
    <w:rsid w:val="00586536"/>
    <w:rsid w:val="005877EA"/>
    <w:rsid w:val="00591B9D"/>
    <w:rsid w:val="00594AFF"/>
    <w:rsid w:val="0059596E"/>
    <w:rsid w:val="00595F25"/>
    <w:rsid w:val="00596115"/>
    <w:rsid w:val="005A049A"/>
    <w:rsid w:val="005A1797"/>
    <w:rsid w:val="005A3D16"/>
    <w:rsid w:val="005A466E"/>
    <w:rsid w:val="005A4BFC"/>
    <w:rsid w:val="005A5D9F"/>
    <w:rsid w:val="005AC572"/>
    <w:rsid w:val="005AE06D"/>
    <w:rsid w:val="005B0F45"/>
    <w:rsid w:val="005B2947"/>
    <w:rsid w:val="005B29C6"/>
    <w:rsid w:val="005B2FAD"/>
    <w:rsid w:val="005B4E44"/>
    <w:rsid w:val="005B5046"/>
    <w:rsid w:val="005B5A42"/>
    <w:rsid w:val="005B6C8D"/>
    <w:rsid w:val="005C386F"/>
    <w:rsid w:val="005C5D7C"/>
    <w:rsid w:val="005C7590"/>
    <w:rsid w:val="005D0828"/>
    <w:rsid w:val="005D3DAF"/>
    <w:rsid w:val="005D59E4"/>
    <w:rsid w:val="005D5A60"/>
    <w:rsid w:val="005D6911"/>
    <w:rsid w:val="005E03CE"/>
    <w:rsid w:val="005E10E2"/>
    <w:rsid w:val="005E2822"/>
    <w:rsid w:val="005E4F84"/>
    <w:rsid w:val="005E5573"/>
    <w:rsid w:val="005E6FAE"/>
    <w:rsid w:val="005E7266"/>
    <w:rsid w:val="005EF575"/>
    <w:rsid w:val="005F0318"/>
    <w:rsid w:val="005F26E0"/>
    <w:rsid w:val="005F29A9"/>
    <w:rsid w:val="005F2B8F"/>
    <w:rsid w:val="005F3EDB"/>
    <w:rsid w:val="005F4A52"/>
    <w:rsid w:val="005F5394"/>
    <w:rsid w:val="005F56C7"/>
    <w:rsid w:val="00600CBB"/>
    <w:rsid w:val="00601C4E"/>
    <w:rsid w:val="00604494"/>
    <w:rsid w:val="00605D7D"/>
    <w:rsid w:val="00606FE3"/>
    <w:rsid w:val="00607A70"/>
    <w:rsid w:val="00610294"/>
    <w:rsid w:val="00610776"/>
    <w:rsid w:val="00610A90"/>
    <w:rsid w:val="00611059"/>
    <w:rsid w:val="00611D1C"/>
    <w:rsid w:val="00613BBC"/>
    <w:rsid w:val="00614336"/>
    <w:rsid w:val="0061504D"/>
    <w:rsid w:val="0061733F"/>
    <w:rsid w:val="006175C6"/>
    <w:rsid w:val="00620580"/>
    <w:rsid w:val="00620A77"/>
    <w:rsid w:val="00624617"/>
    <w:rsid w:val="00625715"/>
    <w:rsid w:val="006260F2"/>
    <w:rsid w:val="00626595"/>
    <w:rsid w:val="00630CE7"/>
    <w:rsid w:val="00630DDF"/>
    <w:rsid w:val="006315D0"/>
    <w:rsid w:val="00632DAB"/>
    <w:rsid w:val="006350BD"/>
    <w:rsid w:val="00635F32"/>
    <w:rsid w:val="0064062D"/>
    <w:rsid w:val="00642869"/>
    <w:rsid w:val="006434B7"/>
    <w:rsid w:val="00643F85"/>
    <w:rsid w:val="006440E2"/>
    <w:rsid w:val="0064638B"/>
    <w:rsid w:val="00646C2B"/>
    <w:rsid w:val="00646FC6"/>
    <w:rsid w:val="00650043"/>
    <w:rsid w:val="00653FB5"/>
    <w:rsid w:val="006546DB"/>
    <w:rsid w:val="006547CC"/>
    <w:rsid w:val="00654F1A"/>
    <w:rsid w:val="00662370"/>
    <w:rsid w:val="006638CE"/>
    <w:rsid w:val="00663C05"/>
    <w:rsid w:val="00665C8D"/>
    <w:rsid w:val="006664E6"/>
    <w:rsid w:val="00667816"/>
    <w:rsid w:val="00667F8E"/>
    <w:rsid w:val="006706B9"/>
    <w:rsid w:val="00670A27"/>
    <w:rsid w:val="006719FB"/>
    <w:rsid w:val="00675CE6"/>
    <w:rsid w:val="00680050"/>
    <w:rsid w:val="006804EF"/>
    <w:rsid w:val="006812E2"/>
    <w:rsid w:val="006827EC"/>
    <w:rsid w:val="006829AF"/>
    <w:rsid w:val="006857AE"/>
    <w:rsid w:val="00686184"/>
    <w:rsid w:val="00686BAE"/>
    <w:rsid w:val="00690FE6"/>
    <w:rsid w:val="006935CC"/>
    <w:rsid w:val="00694EDF"/>
    <w:rsid w:val="00697BEF"/>
    <w:rsid w:val="006A1961"/>
    <w:rsid w:val="006A284E"/>
    <w:rsid w:val="006A2FA0"/>
    <w:rsid w:val="006A3BC5"/>
    <w:rsid w:val="006A5A6E"/>
    <w:rsid w:val="006A7D51"/>
    <w:rsid w:val="006A7EB5"/>
    <w:rsid w:val="006B1182"/>
    <w:rsid w:val="006B1960"/>
    <w:rsid w:val="006B1C25"/>
    <w:rsid w:val="006B2C22"/>
    <w:rsid w:val="006B2C63"/>
    <w:rsid w:val="006B4588"/>
    <w:rsid w:val="006B525B"/>
    <w:rsid w:val="006C0F19"/>
    <w:rsid w:val="006C1300"/>
    <w:rsid w:val="006C29A1"/>
    <w:rsid w:val="006C3224"/>
    <w:rsid w:val="006C472A"/>
    <w:rsid w:val="006C523F"/>
    <w:rsid w:val="006C67C8"/>
    <w:rsid w:val="006C70A1"/>
    <w:rsid w:val="006C76B4"/>
    <w:rsid w:val="006C7EE5"/>
    <w:rsid w:val="006D0193"/>
    <w:rsid w:val="006D13B0"/>
    <w:rsid w:val="006D327F"/>
    <w:rsid w:val="006E0B24"/>
    <w:rsid w:val="006E14AC"/>
    <w:rsid w:val="006E1E1C"/>
    <w:rsid w:val="006E3141"/>
    <w:rsid w:val="006E470E"/>
    <w:rsid w:val="006E4F91"/>
    <w:rsid w:val="006F3552"/>
    <w:rsid w:val="006F7D09"/>
    <w:rsid w:val="00700BA4"/>
    <w:rsid w:val="0070181E"/>
    <w:rsid w:val="00701BF4"/>
    <w:rsid w:val="00704037"/>
    <w:rsid w:val="00713C42"/>
    <w:rsid w:val="00724732"/>
    <w:rsid w:val="0072628C"/>
    <w:rsid w:val="00740EAF"/>
    <w:rsid w:val="00744E09"/>
    <w:rsid w:val="0074555C"/>
    <w:rsid w:val="0074680E"/>
    <w:rsid w:val="00750ABE"/>
    <w:rsid w:val="00754808"/>
    <w:rsid w:val="00756192"/>
    <w:rsid w:val="007608BF"/>
    <w:rsid w:val="00760CBC"/>
    <w:rsid w:val="00761E39"/>
    <w:rsid w:val="007635C5"/>
    <w:rsid w:val="00764390"/>
    <w:rsid w:val="00764FE3"/>
    <w:rsid w:val="007704BB"/>
    <w:rsid w:val="00770F98"/>
    <w:rsid w:val="0077141E"/>
    <w:rsid w:val="007717E6"/>
    <w:rsid w:val="0077224A"/>
    <w:rsid w:val="007722FA"/>
    <w:rsid w:val="00772820"/>
    <w:rsid w:val="00773C8C"/>
    <w:rsid w:val="00774F63"/>
    <w:rsid w:val="0077703E"/>
    <w:rsid w:val="007806AE"/>
    <w:rsid w:val="00780D0F"/>
    <w:rsid w:val="007827CF"/>
    <w:rsid w:val="00782E8B"/>
    <w:rsid w:val="00784FE1"/>
    <w:rsid w:val="00785EDE"/>
    <w:rsid w:val="00786D22"/>
    <w:rsid w:val="0079140F"/>
    <w:rsid w:val="007928E4"/>
    <w:rsid w:val="00792AF2"/>
    <w:rsid w:val="00793A73"/>
    <w:rsid w:val="00793FF5"/>
    <w:rsid w:val="00795176"/>
    <w:rsid w:val="007977D0"/>
    <w:rsid w:val="007A0C1E"/>
    <w:rsid w:val="007A528B"/>
    <w:rsid w:val="007A57D0"/>
    <w:rsid w:val="007A5926"/>
    <w:rsid w:val="007A621F"/>
    <w:rsid w:val="007A62FB"/>
    <w:rsid w:val="007A758D"/>
    <w:rsid w:val="007B277B"/>
    <w:rsid w:val="007B291F"/>
    <w:rsid w:val="007B2E02"/>
    <w:rsid w:val="007B5C21"/>
    <w:rsid w:val="007B6D37"/>
    <w:rsid w:val="007C1D1D"/>
    <w:rsid w:val="007C1D60"/>
    <w:rsid w:val="007C2BD4"/>
    <w:rsid w:val="007C5125"/>
    <w:rsid w:val="007C6328"/>
    <w:rsid w:val="007C723C"/>
    <w:rsid w:val="007D3A1D"/>
    <w:rsid w:val="007D3A9F"/>
    <w:rsid w:val="007D3E29"/>
    <w:rsid w:val="007D4113"/>
    <w:rsid w:val="007D4D19"/>
    <w:rsid w:val="007D68E4"/>
    <w:rsid w:val="007E1076"/>
    <w:rsid w:val="007E1578"/>
    <w:rsid w:val="007E18F9"/>
    <w:rsid w:val="007E41BB"/>
    <w:rsid w:val="007E64D7"/>
    <w:rsid w:val="007E6A79"/>
    <w:rsid w:val="007E7780"/>
    <w:rsid w:val="007E7A1E"/>
    <w:rsid w:val="007F0488"/>
    <w:rsid w:val="007F6122"/>
    <w:rsid w:val="007F6786"/>
    <w:rsid w:val="007F6849"/>
    <w:rsid w:val="007F6FF2"/>
    <w:rsid w:val="00800F00"/>
    <w:rsid w:val="00801B53"/>
    <w:rsid w:val="00802DB7"/>
    <w:rsid w:val="00803363"/>
    <w:rsid w:val="00804003"/>
    <w:rsid w:val="00804B0D"/>
    <w:rsid w:val="00805195"/>
    <w:rsid w:val="00812B07"/>
    <w:rsid w:val="00812D2B"/>
    <w:rsid w:val="008135BA"/>
    <w:rsid w:val="00814312"/>
    <w:rsid w:val="00814AAB"/>
    <w:rsid w:val="00821361"/>
    <w:rsid w:val="00821878"/>
    <w:rsid w:val="00824B61"/>
    <w:rsid w:val="0082735D"/>
    <w:rsid w:val="00827702"/>
    <w:rsid w:val="00832FE5"/>
    <w:rsid w:val="0083481F"/>
    <w:rsid w:val="0083643B"/>
    <w:rsid w:val="00840A41"/>
    <w:rsid w:val="00841004"/>
    <w:rsid w:val="0084132F"/>
    <w:rsid w:val="00843C62"/>
    <w:rsid w:val="008447A9"/>
    <w:rsid w:val="00846AF6"/>
    <w:rsid w:val="00850B77"/>
    <w:rsid w:val="00851A22"/>
    <w:rsid w:val="008536BF"/>
    <w:rsid w:val="00853C7B"/>
    <w:rsid w:val="008557FC"/>
    <w:rsid w:val="00856340"/>
    <w:rsid w:val="00856A51"/>
    <w:rsid w:val="00860677"/>
    <w:rsid w:val="00860D94"/>
    <w:rsid w:val="00862656"/>
    <w:rsid w:val="00863226"/>
    <w:rsid w:val="00863827"/>
    <w:rsid w:val="00865ACB"/>
    <w:rsid w:val="00866689"/>
    <w:rsid w:val="008673E1"/>
    <w:rsid w:val="0086748D"/>
    <w:rsid w:val="00873DFB"/>
    <w:rsid w:val="00874DFA"/>
    <w:rsid w:val="00874FFC"/>
    <w:rsid w:val="0087626C"/>
    <w:rsid w:val="00876562"/>
    <w:rsid w:val="00876E96"/>
    <w:rsid w:val="00880FBF"/>
    <w:rsid w:val="00881018"/>
    <w:rsid w:val="008827F0"/>
    <w:rsid w:val="008832D8"/>
    <w:rsid w:val="00883D60"/>
    <w:rsid w:val="008855D3"/>
    <w:rsid w:val="00891BD1"/>
    <w:rsid w:val="008924ED"/>
    <w:rsid w:val="00892E15"/>
    <w:rsid w:val="00893ED1"/>
    <w:rsid w:val="0089496C"/>
    <w:rsid w:val="00895193"/>
    <w:rsid w:val="008960A4"/>
    <w:rsid w:val="0089704B"/>
    <w:rsid w:val="008978D7"/>
    <w:rsid w:val="008A08D5"/>
    <w:rsid w:val="008A1704"/>
    <w:rsid w:val="008A1AD6"/>
    <w:rsid w:val="008A2DBF"/>
    <w:rsid w:val="008A399B"/>
    <w:rsid w:val="008B00C0"/>
    <w:rsid w:val="008B16C8"/>
    <w:rsid w:val="008B4B14"/>
    <w:rsid w:val="008B78CE"/>
    <w:rsid w:val="008C2E45"/>
    <w:rsid w:val="008C4482"/>
    <w:rsid w:val="008C480E"/>
    <w:rsid w:val="008C660B"/>
    <w:rsid w:val="008C740B"/>
    <w:rsid w:val="008C784B"/>
    <w:rsid w:val="008C79C6"/>
    <w:rsid w:val="008C7AE3"/>
    <w:rsid w:val="008D1349"/>
    <w:rsid w:val="008D26AD"/>
    <w:rsid w:val="008D34B6"/>
    <w:rsid w:val="008D4A5C"/>
    <w:rsid w:val="008D559C"/>
    <w:rsid w:val="008D5C10"/>
    <w:rsid w:val="008D7572"/>
    <w:rsid w:val="008D7F61"/>
    <w:rsid w:val="008E180F"/>
    <w:rsid w:val="008E4B42"/>
    <w:rsid w:val="008E58D7"/>
    <w:rsid w:val="008E658F"/>
    <w:rsid w:val="008E7049"/>
    <w:rsid w:val="008F13A4"/>
    <w:rsid w:val="008F443A"/>
    <w:rsid w:val="008F4A30"/>
    <w:rsid w:val="008F4DD8"/>
    <w:rsid w:val="008F501C"/>
    <w:rsid w:val="008F57A6"/>
    <w:rsid w:val="008F5C2F"/>
    <w:rsid w:val="008F66F6"/>
    <w:rsid w:val="009058A2"/>
    <w:rsid w:val="0090623A"/>
    <w:rsid w:val="009065B4"/>
    <w:rsid w:val="009103B4"/>
    <w:rsid w:val="00910A75"/>
    <w:rsid w:val="00914DFC"/>
    <w:rsid w:val="0091597C"/>
    <w:rsid w:val="00915FB2"/>
    <w:rsid w:val="00916FEC"/>
    <w:rsid w:val="00921238"/>
    <w:rsid w:val="00921799"/>
    <w:rsid w:val="00922420"/>
    <w:rsid w:val="00922B02"/>
    <w:rsid w:val="009242E6"/>
    <w:rsid w:val="00926CAC"/>
    <w:rsid w:val="00926E33"/>
    <w:rsid w:val="00937EC5"/>
    <w:rsid w:val="00940467"/>
    <w:rsid w:val="00942B0D"/>
    <w:rsid w:val="009435D5"/>
    <w:rsid w:val="009465D9"/>
    <w:rsid w:val="00946872"/>
    <w:rsid w:val="0094698B"/>
    <w:rsid w:val="00946DE6"/>
    <w:rsid w:val="009477FF"/>
    <w:rsid w:val="00950535"/>
    <w:rsid w:val="00950AD8"/>
    <w:rsid w:val="009511F5"/>
    <w:rsid w:val="0095185E"/>
    <w:rsid w:val="0095319E"/>
    <w:rsid w:val="00953490"/>
    <w:rsid w:val="009536FA"/>
    <w:rsid w:val="00955FD0"/>
    <w:rsid w:val="00956540"/>
    <w:rsid w:val="00956E14"/>
    <w:rsid w:val="00960337"/>
    <w:rsid w:val="00960D58"/>
    <w:rsid w:val="00961FCF"/>
    <w:rsid w:val="00963CA8"/>
    <w:rsid w:val="0096444E"/>
    <w:rsid w:val="00965916"/>
    <w:rsid w:val="00966401"/>
    <w:rsid w:val="009672EF"/>
    <w:rsid w:val="00972264"/>
    <w:rsid w:val="009818FE"/>
    <w:rsid w:val="00981FC2"/>
    <w:rsid w:val="0098337C"/>
    <w:rsid w:val="00984D10"/>
    <w:rsid w:val="009878C7"/>
    <w:rsid w:val="00990325"/>
    <w:rsid w:val="009914F3"/>
    <w:rsid w:val="00992411"/>
    <w:rsid w:val="00994F58"/>
    <w:rsid w:val="009956B4"/>
    <w:rsid w:val="009A36B5"/>
    <w:rsid w:val="009A3D47"/>
    <w:rsid w:val="009A51F5"/>
    <w:rsid w:val="009A520C"/>
    <w:rsid w:val="009A7169"/>
    <w:rsid w:val="009A726E"/>
    <w:rsid w:val="009A7566"/>
    <w:rsid w:val="009A7BD0"/>
    <w:rsid w:val="009B2170"/>
    <w:rsid w:val="009B2364"/>
    <w:rsid w:val="009B2610"/>
    <w:rsid w:val="009B6443"/>
    <w:rsid w:val="009C291E"/>
    <w:rsid w:val="009C32D9"/>
    <w:rsid w:val="009C365E"/>
    <w:rsid w:val="009C5B2C"/>
    <w:rsid w:val="009C60E5"/>
    <w:rsid w:val="009C6DF6"/>
    <w:rsid w:val="009D225F"/>
    <w:rsid w:val="009D27E8"/>
    <w:rsid w:val="009D532C"/>
    <w:rsid w:val="009D5330"/>
    <w:rsid w:val="009D7354"/>
    <w:rsid w:val="009D7696"/>
    <w:rsid w:val="009E03EA"/>
    <w:rsid w:val="009E38AD"/>
    <w:rsid w:val="009E3EAC"/>
    <w:rsid w:val="009E4E4F"/>
    <w:rsid w:val="009F3C74"/>
    <w:rsid w:val="009F4281"/>
    <w:rsid w:val="009F43CC"/>
    <w:rsid w:val="009F4475"/>
    <w:rsid w:val="009F59DE"/>
    <w:rsid w:val="009F747C"/>
    <w:rsid w:val="009F7BA4"/>
    <w:rsid w:val="009F7EBA"/>
    <w:rsid w:val="00A00005"/>
    <w:rsid w:val="00A01019"/>
    <w:rsid w:val="00A030E8"/>
    <w:rsid w:val="00A0318E"/>
    <w:rsid w:val="00A03FDB"/>
    <w:rsid w:val="00A05D32"/>
    <w:rsid w:val="00A06814"/>
    <w:rsid w:val="00A0788A"/>
    <w:rsid w:val="00A10680"/>
    <w:rsid w:val="00A10E18"/>
    <w:rsid w:val="00A116A1"/>
    <w:rsid w:val="00A117EF"/>
    <w:rsid w:val="00A12211"/>
    <w:rsid w:val="00A1360B"/>
    <w:rsid w:val="00A141C8"/>
    <w:rsid w:val="00A14B47"/>
    <w:rsid w:val="00A17939"/>
    <w:rsid w:val="00A17EA5"/>
    <w:rsid w:val="00A219F4"/>
    <w:rsid w:val="00A24772"/>
    <w:rsid w:val="00A303AA"/>
    <w:rsid w:val="00A30F53"/>
    <w:rsid w:val="00A31334"/>
    <w:rsid w:val="00A31B90"/>
    <w:rsid w:val="00A31BBB"/>
    <w:rsid w:val="00A3212A"/>
    <w:rsid w:val="00A328BD"/>
    <w:rsid w:val="00A3445E"/>
    <w:rsid w:val="00A36FE6"/>
    <w:rsid w:val="00A41E9B"/>
    <w:rsid w:val="00A4340C"/>
    <w:rsid w:val="00A46E6A"/>
    <w:rsid w:val="00A474F8"/>
    <w:rsid w:val="00A47A88"/>
    <w:rsid w:val="00A514DD"/>
    <w:rsid w:val="00A515B9"/>
    <w:rsid w:val="00A53D19"/>
    <w:rsid w:val="00A54848"/>
    <w:rsid w:val="00A54FF3"/>
    <w:rsid w:val="00A55658"/>
    <w:rsid w:val="00A563A8"/>
    <w:rsid w:val="00A620C2"/>
    <w:rsid w:val="00A636ED"/>
    <w:rsid w:val="00A645CC"/>
    <w:rsid w:val="00A67270"/>
    <w:rsid w:val="00A702BE"/>
    <w:rsid w:val="00A7055D"/>
    <w:rsid w:val="00A719B5"/>
    <w:rsid w:val="00A71A46"/>
    <w:rsid w:val="00A7221E"/>
    <w:rsid w:val="00A753A4"/>
    <w:rsid w:val="00A77393"/>
    <w:rsid w:val="00A77D96"/>
    <w:rsid w:val="00A77F2B"/>
    <w:rsid w:val="00A805CB"/>
    <w:rsid w:val="00A81486"/>
    <w:rsid w:val="00A82FC4"/>
    <w:rsid w:val="00A83896"/>
    <w:rsid w:val="00A8505F"/>
    <w:rsid w:val="00A8687A"/>
    <w:rsid w:val="00A92ABC"/>
    <w:rsid w:val="00A93D68"/>
    <w:rsid w:val="00AA0A39"/>
    <w:rsid w:val="00AA0C48"/>
    <w:rsid w:val="00AA121E"/>
    <w:rsid w:val="00AA2D56"/>
    <w:rsid w:val="00AB0423"/>
    <w:rsid w:val="00AB07A5"/>
    <w:rsid w:val="00AB0FA2"/>
    <w:rsid w:val="00AB3A2A"/>
    <w:rsid w:val="00AB726F"/>
    <w:rsid w:val="00AB72DF"/>
    <w:rsid w:val="00AC0A43"/>
    <w:rsid w:val="00AC145B"/>
    <w:rsid w:val="00AC18DA"/>
    <w:rsid w:val="00AC1A08"/>
    <w:rsid w:val="00AC2A14"/>
    <w:rsid w:val="00AC2B1A"/>
    <w:rsid w:val="00AC3CBE"/>
    <w:rsid w:val="00AC4DB8"/>
    <w:rsid w:val="00AC5290"/>
    <w:rsid w:val="00AC56B1"/>
    <w:rsid w:val="00AC79AE"/>
    <w:rsid w:val="00AD1F3E"/>
    <w:rsid w:val="00AD25C8"/>
    <w:rsid w:val="00AD2958"/>
    <w:rsid w:val="00AD31AF"/>
    <w:rsid w:val="00AD5908"/>
    <w:rsid w:val="00AD71DC"/>
    <w:rsid w:val="00AE1BB5"/>
    <w:rsid w:val="00AE5DD8"/>
    <w:rsid w:val="00AE71EE"/>
    <w:rsid w:val="00AE7897"/>
    <w:rsid w:val="00AF1C97"/>
    <w:rsid w:val="00AF2535"/>
    <w:rsid w:val="00AF35B5"/>
    <w:rsid w:val="00AF36DF"/>
    <w:rsid w:val="00AF4085"/>
    <w:rsid w:val="00AF7001"/>
    <w:rsid w:val="00B002EA"/>
    <w:rsid w:val="00B005D1"/>
    <w:rsid w:val="00B01685"/>
    <w:rsid w:val="00B046F1"/>
    <w:rsid w:val="00B05A17"/>
    <w:rsid w:val="00B11689"/>
    <w:rsid w:val="00B1274A"/>
    <w:rsid w:val="00B16354"/>
    <w:rsid w:val="00B176C4"/>
    <w:rsid w:val="00B176EC"/>
    <w:rsid w:val="00B21B06"/>
    <w:rsid w:val="00B22B25"/>
    <w:rsid w:val="00B22C98"/>
    <w:rsid w:val="00B24D4E"/>
    <w:rsid w:val="00B332E9"/>
    <w:rsid w:val="00B33634"/>
    <w:rsid w:val="00B343B8"/>
    <w:rsid w:val="00B34D2F"/>
    <w:rsid w:val="00B35441"/>
    <w:rsid w:val="00B36701"/>
    <w:rsid w:val="00B37740"/>
    <w:rsid w:val="00B409BD"/>
    <w:rsid w:val="00B40FD2"/>
    <w:rsid w:val="00B41EA5"/>
    <w:rsid w:val="00B422E4"/>
    <w:rsid w:val="00B42B53"/>
    <w:rsid w:val="00B42E32"/>
    <w:rsid w:val="00B43C47"/>
    <w:rsid w:val="00B43DBD"/>
    <w:rsid w:val="00B44B40"/>
    <w:rsid w:val="00B45871"/>
    <w:rsid w:val="00B46AEA"/>
    <w:rsid w:val="00B50847"/>
    <w:rsid w:val="00B51E04"/>
    <w:rsid w:val="00B53C72"/>
    <w:rsid w:val="00B54A17"/>
    <w:rsid w:val="00B55489"/>
    <w:rsid w:val="00B563AA"/>
    <w:rsid w:val="00B56D05"/>
    <w:rsid w:val="00B622EE"/>
    <w:rsid w:val="00B62AB4"/>
    <w:rsid w:val="00B64ECC"/>
    <w:rsid w:val="00B705EA"/>
    <w:rsid w:val="00B715D8"/>
    <w:rsid w:val="00B7306B"/>
    <w:rsid w:val="00B749AE"/>
    <w:rsid w:val="00B74A86"/>
    <w:rsid w:val="00B75FCA"/>
    <w:rsid w:val="00B822DF"/>
    <w:rsid w:val="00B83181"/>
    <w:rsid w:val="00B83393"/>
    <w:rsid w:val="00B834A6"/>
    <w:rsid w:val="00B83BDC"/>
    <w:rsid w:val="00B83CF0"/>
    <w:rsid w:val="00B83DEF"/>
    <w:rsid w:val="00B86E54"/>
    <w:rsid w:val="00B87F6A"/>
    <w:rsid w:val="00B911A5"/>
    <w:rsid w:val="00B924BA"/>
    <w:rsid w:val="00B9628A"/>
    <w:rsid w:val="00B9798C"/>
    <w:rsid w:val="00B99585"/>
    <w:rsid w:val="00BA1F6A"/>
    <w:rsid w:val="00BA20D9"/>
    <w:rsid w:val="00BA394F"/>
    <w:rsid w:val="00BA4F45"/>
    <w:rsid w:val="00BA5F1A"/>
    <w:rsid w:val="00BA6383"/>
    <w:rsid w:val="00BB274A"/>
    <w:rsid w:val="00BB4457"/>
    <w:rsid w:val="00BB4A37"/>
    <w:rsid w:val="00BB54AA"/>
    <w:rsid w:val="00BB6564"/>
    <w:rsid w:val="00BC0ABB"/>
    <w:rsid w:val="00BC0B00"/>
    <w:rsid w:val="00BC2ACC"/>
    <w:rsid w:val="00BC34B6"/>
    <w:rsid w:val="00BC54F2"/>
    <w:rsid w:val="00BC5B1D"/>
    <w:rsid w:val="00BD1FA3"/>
    <w:rsid w:val="00BD22F4"/>
    <w:rsid w:val="00BD27E3"/>
    <w:rsid w:val="00BD2C1E"/>
    <w:rsid w:val="00BD3131"/>
    <w:rsid w:val="00BD65B6"/>
    <w:rsid w:val="00BD6EF2"/>
    <w:rsid w:val="00BE09C3"/>
    <w:rsid w:val="00BE3901"/>
    <w:rsid w:val="00BE4007"/>
    <w:rsid w:val="00BE40BD"/>
    <w:rsid w:val="00BE4720"/>
    <w:rsid w:val="00BE5908"/>
    <w:rsid w:val="00BE70DF"/>
    <w:rsid w:val="00BE71D1"/>
    <w:rsid w:val="00BE71F7"/>
    <w:rsid w:val="00BE785C"/>
    <w:rsid w:val="00BF0096"/>
    <w:rsid w:val="00BF0C06"/>
    <w:rsid w:val="00BF15F6"/>
    <w:rsid w:val="00BF2142"/>
    <w:rsid w:val="00BF2656"/>
    <w:rsid w:val="00BF464E"/>
    <w:rsid w:val="00BF5F18"/>
    <w:rsid w:val="00C0259A"/>
    <w:rsid w:val="00C02D54"/>
    <w:rsid w:val="00C03541"/>
    <w:rsid w:val="00C071EB"/>
    <w:rsid w:val="00C1007A"/>
    <w:rsid w:val="00C103E6"/>
    <w:rsid w:val="00C20884"/>
    <w:rsid w:val="00C23DD7"/>
    <w:rsid w:val="00C24086"/>
    <w:rsid w:val="00C24E31"/>
    <w:rsid w:val="00C258EB"/>
    <w:rsid w:val="00C25CA4"/>
    <w:rsid w:val="00C278CE"/>
    <w:rsid w:val="00C33FFE"/>
    <w:rsid w:val="00C34307"/>
    <w:rsid w:val="00C345F9"/>
    <w:rsid w:val="00C351A8"/>
    <w:rsid w:val="00C35480"/>
    <w:rsid w:val="00C35A19"/>
    <w:rsid w:val="00C375FA"/>
    <w:rsid w:val="00C37638"/>
    <w:rsid w:val="00C40A81"/>
    <w:rsid w:val="00C4548D"/>
    <w:rsid w:val="00C457B6"/>
    <w:rsid w:val="00C506C7"/>
    <w:rsid w:val="00C51BAE"/>
    <w:rsid w:val="00C523A7"/>
    <w:rsid w:val="00C52673"/>
    <w:rsid w:val="00C568DC"/>
    <w:rsid w:val="00C576E4"/>
    <w:rsid w:val="00C6069E"/>
    <w:rsid w:val="00C6093F"/>
    <w:rsid w:val="00C63C33"/>
    <w:rsid w:val="00C656D2"/>
    <w:rsid w:val="00C6780E"/>
    <w:rsid w:val="00C715F7"/>
    <w:rsid w:val="00C73FAF"/>
    <w:rsid w:val="00C745E9"/>
    <w:rsid w:val="00C755E3"/>
    <w:rsid w:val="00C8128A"/>
    <w:rsid w:val="00C8197A"/>
    <w:rsid w:val="00C82B42"/>
    <w:rsid w:val="00C85FA3"/>
    <w:rsid w:val="00C8633F"/>
    <w:rsid w:val="00C8686D"/>
    <w:rsid w:val="00C87FCC"/>
    <w:rsid w:val="00C90105"/>
    <w:rsid w:val="00C90143"/>
    <w:rsid w:val="00C90415"/>
    <w:rsid w:val="00C915C8"/>
    <w:rsid w:val="00C92FA6"/>
    <w:rsid w:val="00C93AB3"/>
    <w:rsid w:val="00C97D7E"/>
    <w:rsid w:val="00CA04C0"/>
    <w:rsid w:val="00CA3BFE"/>
    <w:rsid w:val="00CA4727"/>
    <w:rsid w:val="00CA4B8A"/>
    <w:rsid w:val="00CA7781"/>
    <w:rsid w:val="00CA789C"/>
    <w:rsid w:val="00CB1FF1"/>
    <w:rsid w:val="00CB2B0A"/>
    <w:rsid w:val="00CB3F75"/>
    <w:rsid w:val="00CB4C97"/>
    <w:rsid w:val="00CB55F5"/>
    <w:rsid w:val="00CB6396"/>
    <w:rsid w:val="00CB6533"/>
    <w:rsid w:val="00CB6C30"/>
    <w:rsid w:val="00CC0A01"/>
    <w:rsid w:val="00CC0EFC"/>
    <w:rsid w:val="00CC1725"/>
    <w:rsid w:val="00CC1EC0"/>
    <w:rsid w:val="00CC2386"/>
    <w:rsid w:val="00CC2532"/>
    <w:rsid w:val="00CC5BDE"/>
    <w:rsid w:val="00CD2B55"/>
    <w:rsid w:val="00CD374B"/>
    <w:rsid w:val="00CD4480"/>
    <w:rsid w:val="00CD47FD"/>
    <w:rsid w:val="00CD4A22"/>
    <w:rsid w:val="00CD51CC"/>
    <w:rsid w:val="00CD55F3"/>
    <w:rsid w:val="00CD7BB2"/>
    <w:rsid w:val="00CD7F55"/>
    <w:rsid w:val="00CE0AF3"/>
    <w:rsid w:val="00CE0DFF"/>
    <w:rsid w:val="00CE0EBB"/>
    <w:rsid w:val="00CE5480"/>
    <w:rsid w:val="00CE751D"/>
    <w:rsid w:val="00CE77D8"/>
    <w:rsid w:val="00CF182F"/>
    <w:rsid w:val="00CF21DA"/>
    <w:rsid w:val="00CF3BA8"/>
    <w:rsid w:val="00CF5F02"/>
    <w:rsid w:val="00D00202"/>
    <w:rsid w:val="00D02B20"/>
    <w:rsid w:val="00D04459"/>
    <w:rsid w:val="00D05C0F"/>
    <w:rsid w:val="00D05C5C"/>
    <w:rsid w:val="00D06562"/>
    <w:rsid w:val="00D130D4"/>
    <w:rsid w:val="00D215AE"/>
    <w:rsid w:val="00D2274A"/>
    <w:rsid w:val="00D22C1B"/>
    <w:rsid w:val="00D25335"/>
    <w:rsid w:val="00D25C44"/>
    <w:rsid w:val="00D261CD"/>
    <w:rsid w:val="00D26B1B"/>
    <w:rsid w:val="00D3030F"/>
    <w:rsid w:val="00D31FF1"/>
    <w:rsid w:val="00D334B8"/>
    <w:rsid w:val="00D3401A"/>
    <w:rsid w:val="00D369DE"/>
    <w:rsid w:val="00D376CB"/>
    <w:rsid w:val="00D37E0B"/>
    <w:rsid w:val="00D4064F"/>
    <w:rsid w:val="00D444A6"/>
    <w:rsid w:val="00D451A4"/>
    <w:rsid w:val="00D478A0"/>
    <w:rsid w:val="00D500B0"/>
    <w:rsid w:val="00D533B3"/>
    <w:rsid w:val="00D56491"/>
    <w:rsid w:val="00D63E96"/>
    <w:rsid w:val="00D65208"/>
    <w:rsid w:val="00D65A4B"/>
    <w:rsid w:val="00D65AAD"/>
    <w:rsid w:val="00D7004E"/>
    <w:rsid w:val="00D72965"/>
    <w:rsid w:val="00D72B51"/>
    <w:rsid w:val="00D72FDB"/>
    <w:rsid w:val="00D73E84"/>
    <w:rsid w:val="00D743DD"/>
    <w:rsid w:val="00D75056"/>
    <w:rsid w:val="00D75FF4"/>
    <w:rsid w:val="00D77288"/>
    <w:rsid w:val="00D806BA"/>
    <w:rsid w:val="00D825EE"/>
    <w:rsid w:val="00D826D8"/>
    <w:rsid w:val="00D8695E"/>
    <w:rsid w:val="00D875E2"/>
    <w:rsid w:val="00D87C1E"/>
    <w:rsid w:val="00D8A0EF"/>
    <w:rsid w:val="00D905C7"/>
    <w:rsid w:val="00D90AFB"/>
    <w:rsid w:val="00D9143A"/>
    <w:rsid w:val="00D917FA"/>
    <w:rsid w:val="00D91881"/>
    <w:rsid w:val="00D91AB3"/>
    <w:rsid w:val="00D91BB8"/>
    <w:rsid w:val="00D9469A"/>
    <w:rsid w:val="00DA0E34"/>
    <w:rsid w:val="00DA1363"/>
    <w:rsid w:val="00DA299B"/>
    <w:rsid w:val="00DA2D15"/>
    <w:rsid w:val="00DA3983"/>
    <w:rsid w:val="00DA4AAA"/>
    <w:rsid w:val="00DB0998"/>
    <w:rsid w:val="00DB09C0"/>
    <w:rsid w:val="00DB3CA0"/>
    <w:rsid w:val="00DB5FAA"/>
    <w:rsid w:val="00DC0E50"/>
    <w:rsid w:val="00DC362F"/>
    <w:rsid w:val="00DC3A5C"/>
    <w:rsid w:val="00DC44F2"/>
    <w:rsid w:val="00DC4C42"/>
    <w:rsid w:val="00DC50DA"/>
    <w:rsid w:val="00DC6FA4"/>
    <w:rsid w:val="00DD3591"/>
    <w:rsid w:val="00DD3DFA"/>
    <w:rsid w:val="00DD44F5"/>
    <w:rsid w:val="00DD720A"/>
    <w:rsid w:val="00DD79FD"/>
    <w:rsid w:val="00DE0194"/>
    <w:rsid w:val="00DE036B"/>
    <w:rsid w:val="00DE1577"/>
    <w:rsid w:val="00DE3FE6"/>
    <w:rsid w:val="00DE40BD"/>
    <w:rsid w:val="00DE6BF4"/>
    <w:rsid w:val="00DE7E91"/>
    <w:rsid w:val="00DF1798"/>
    <w:rsid w:val="00DF2AB9"/>
    <w:rsid w:val="00DF32CB"/>
    <w:rsid w:val="00DF4951"/>
    <w:rsid w:val="00DF4B79"/>
    <w:rsid w:val="00DF5423"/>
    <w:rsid w:val="00DF57A4"/>
    <w:rsid w:val="00DF6B3B"/>
    <w:rsid w:val="00DF762D"/>
    <w:rsid w:val="00DF7CFD"/>
    <w:rsid w:val="00E000C8"/>
    <w:rsid w:val="00E006D7"/>
    <w:rsid w:val="00E0071B"/>
    <w:rsid w:val="00E00A29"/>
    <w:rsid w:val="00E01AE3"/>
    <w:rsid w:val="00E07267"/>
    <w:rsid w:val="00E1108E"/>
    <w:rsid w:val="00E11764"/>
    <w:rsid w:val="00E12478"/>
    <w:rsid w:val="00E12C2B"/>
    <w:rsid w:val="00E14415"/>
    <w:rsid w:val="00E14799"/>
    <w:rsid w:val="00E147C2"/>
    <w:rsid w:val="00E15E1D"/>
    <w:rsid w:val="00E17B37"/>
    <w:rsid w:val="00E20FF1"/>
    <w:rsid w:val="00E22D3A"/>
    <w:rsid w:val="00E2316A"/>
    <w:rsid w:val="00E23E2C"/>
    <w:rsid w:val="00E25C07"/>
    <w:rsid w:val="00E30874"/>
    <w:rsid w:val="00E343ED"/>
    <w:rsid w:val="00E34815"/>
    <w:rsid w:val="00E37534"/>
    <w:rsid w:val="00E37F39"/>
    <w:rsid w:val="00E415C6"/>
    <w:rsid w:val="00E41FE5"/>
    <w:rsid w:val="00E42FA1"/>
    <w:rsid w:val="00E4487C"/>
    <w:rsid w:val="00E44E84"/>
    <w:rsid w:val="00E47355"/>
    <w:rsid w:val="00E5114C"/>
    <w:rsid w:val="00E52318"/>
    <w:rsid w:val="00E5665F"/>
    <w:rsid w:val="00E63F54"/>
    <w:rsid w:val="00E643C3"/>
    <w:rsid w:val="00E6479D"/>
    <w:rsid w:val="00E64D2D"/>
    <w:rsid w:val="00E65792"/>
    <w:rsid w:val="00E65B03"/>
    <w:rsid w:val="00E65FBD"/>
    <w:rsid w:val="00E701DC"/>
    <w:rsid w:val="00E708A2"/>
    <w:rsid w:val="00E709A0"/>
    <w:rsid w:val="00E71ABB"/>
    <w:rsid w:val="00E73760"/>
    <w:rsid w:val="00E7747B"/>
    <w:rsid w:val="00E80EC6"/>
    <w:rsid w:val="00E82B29"/>
    <w:rsid w:val="00E82F2E"/>
    <w:rsid w:val="00E83985"/>
    <w:rsid w:val="00E8593E"/>
    <w:rsid w:val="00E859B1"/>
    <w:rsid w:val="00E8764D"/>
    <w:rsid w:val="00E902D8"/>
    <w:rsid w:val="00E9232E"/>
    <w:rsid w:val="00E924B1"/>
    <w:rsid w:val="00E94F9F"/>
    <w:rsid w:val="00E95063"/>
    <w:rsid w:val="00E9558C"/>
    <w:rsid w:val="00E96BFA"/>
    <w:rsid w:val="00E96CA3"/>
    <w:rsid w:val="00E97840"/>
    <w:rsid w:val="00EA0402"/>
    <w:rsid w:val="00EA096B"/>
    <w:rsid w:val="00EA2189"/>
    <w:rsid w:val="00EA2577"/>
    <w:rsid w:val="00EA5E80"/>
    <w:rsid w:val="00EA648B"/>
    <w:rsid w:val="00EA6977"/>
    <w:rsid w:val="00EA7CE8"/>
    <w:rsid w:val="00EB0984"/>
    <w:rsid w:val="00EB6117"/>
    <w:rsid w:val="00EB6C7A"/>
    <w:rsid w:val="00EB7BD8"/>
    <w:rsid w:val="00EC09DF"/>
    <w:rsid w:val="00EC170F"/>
    <w:rsid w:val="00EC1F26"/>
    <w:rsid w:val="00EC2C0B"/>
    <w:rsid w:val="00EC3202"/>
    <w:rsid w:val="00EC4416"/>
    <w:rsid w:val="00EC5D21"/>
    <w:rsid w:val="00EC682C"/>
    <w:rsid w:val="00ED1FD9"/>
    <w:rsid w:val="00ED3178"/>
    <w:rsid w:val="00ED3D90"/>
    <w:rsid w:val="00ED47D9"/>
    <w:rsid w:val="00ED49B0"/>
    <w:rsid w:val="00ED6230"/>
    <w:rsid w:val="00ED7ADE"/>
    <w:rsid w:val="00EE1616"/>
    <w:rsid w:val="00EE674C"/>
    <w:rsid w:val="00EE7040"/>
    <w:rsid w:val="00EE7F51"/>
    <w:rsid w:val="00EF0359"/>
    <w:rsid w:val="00EF0833"/>
    <w:rsid w:val="00EF1C21"/>
    <w:rsid w:val="00EF35CC"/>
    <w:rsid w:val="00EF4DCA"/>
    <w:rsid w:val="00EF753D"/>
    <w:rsid w:val="00EF7757"/>
    <w:rsid w:val="00F0304F"/>
    <w:rsid w:val="00F04FCE"/>
    <w:rsid w:val="00F05BE9"/>
    <w:rsid w:val="00F074FB"/>
    <w:rsid w:val="00F106AC"/>
    <w:rsid w:val="00F1156F"/>
    <w:rsid w:val="00F11AE3"/>
    <w:rsid w:val="00F12DD2"/>
    <w:rsid w:val="00F144FB"/>
    <w:rsid w:val="00F16A43"/>
    <w:rsid w:val="00F16CF1"/>
    <w:rsid w:val="00F20014"/>
    <w:rsid w:val="00F202D1"/>
    <w:rsid w:val="00F210FF"/>
    <w:rsid w:val="00F21C02"/>
    <w:rsid w:val="00F22C4C"/>
    <w:rsid w:val="00F23426"/>
    <w:rsid w:val="00F236C1"/>
    <w:rsid w:val="00F24775"/>
    <w:rsid w:val="00F25DA0"/>
    <w:rsid w:val="00F275D3"/>
    <w:rsid w:val="00F27D19"/>
    <w:rsid w:val="00F27F98"/>
    <w:rsid w:val="00F305D1"/>
    <w:rsid w:val="00F33679"/>
    <w:rsid w:val="00F3522F"/>
    <w:rsid w:val="00F35968"/>
    <w:rsid w:val="00F36C48"/>
    <w:rsid w:val="00F375DB"/>
    <w:rsid w:val="00F376E5"/>
    <w:rsid w:val="00F415E3"/>
    <w:rsid w:val="00F4411E"/>
    <w:rsid w:val="00F44D34"/>
    <w:rsid w:val="00F4621E"/>
    <w:rsid w:val="00F4623A"/>
    <w:rsid w:val="00F47655"/>
    <w:rsid w:val="00F5053F"/>
    <w:rsid w:val="00F50AFB"/>
    <w:rsid w:val="00F515F2"/>
    <w:rsid w:val="00F526B6"/>
    <w:rsid w:val="00F5343B"/>
    <w:rsid w:val="00F53E6F"/>
    <w:rsid w:val="00F564DA"/>
    <w:rsid w:val="00F57896"/>
    <w:rsid w:val="00F57AE4"/>
    <w:rsid w:val="00F61068"/>
    <w:rsid w:val="00F628ED"/>
    <w:rsid w:val="00F63A9A"/>
    <w:rsid w:val="00F64207"/>
    <w:rsid w:val="00F650AA"/>
    <w:rsid w:val="00F6701E"/>
    <w:rsid w:val="00F71C6F"/>
    <w:rsid w:val="00F731DE"/>
    <w:rsid w:val="00F74C91"/>
    <w:rsid w:val="00F76D7C"/>
    <w:rsid w:val="00F7755E"/>
    <w:rsid w:val="00F8017F"/>
    <w:rsid w:val="00F80BB9"/>
    <w:rsid w:val="00F8102F"/>
    <w:rsid w:val="00F82659"/>
    <w:rsid w:val="00F83280"/>
    <w:rsid w:val="00F83477"/>
    <w:rsid w:val="00F8465D"/>
    <w:rsid w:val="00F8472A"/>
    <w:rsid w:val="00F849EB"/>
    <w:rsid w:val="00F84D55"/>
    <w:rsid w:val="00F84F81"/>
    <w:rsid w:val="00F85A67"/>
    <w:rsid w:val="00F85EBF"/>
    <w:rsid w:val="00F85F2E"/>
    <w:rsid w:val="00F922D4"/>
    <w:rsid w:val="00F9340A"/>
    <w:rsid w:val="00F96456"/>
    <w:rsid w:val="00FA0816"/>
    <w:rsid w:val="00FA24B0"/>
    <w:rsid w:val="00FA2C6C"/>
    <w:rsid w:val="00FA3740"/>
    <w:rsid w:val="00FA42C2"/>
    <w:rsid w:val="00FA76E6"/>
    <w:rsid w:val="00FB1565"/>
    <w:rsid w:val="00FB1704"/>
    <w:rsid w:val="00FB201C"/>
    <w:rsid w:val="00FB209C"/>
    <w:rsid w:val="00FB2270"/>
    <w:rsid w:val="00FB2702"/>
    <w:rsid w:val="00FB3D39"/>
    <w:rsid w:val="00FC04DF"/>
    <w:rsid w:val="00FC0DF7"/>
    <w:rsid w:val="00FC2183"/>
    <w:rsid w:val="00FC3433"/>
    <w:rsid w:val="00FC4AAA"/>
    <w:rsid w:val="00FC766A"/>
    <w:rsid w:val="00FCBD20"/>
    <w:rsid w:val="00FD28A8"/>
    <w:rsid w:val="00FD2E97"/>
    <w:rsid w:val="00FD32C5"/>
    <w:rsid w:val="00FD61F7"/>
    <w:rsid w:val="00FE14DF"/>
    <w:rsid w:val="00FE158E"/>
    <w:rsid w:val="00FE190D"/>
    <w:rsid w:val="00FE1AC2"/>
    <w:rsid w:val="00FE31FB"/>
    <w:rsid w:val="00FE4ACF"/>
    <w:rsid w:val="00FE6461"/>
    <w:rsid w:val="00FE7BA2"/>
    <w:rsid w:val="00FE7D8D"/>
    <w:rsid w:val="00FF035D"/>
    <w:rsid w:val="00FF0F71"/>
    <w:rsid w:val="00FF0FB5"/>
    <w:rsid w:val="00FF38C9"/>
    <w:rsid w:val="00FF4565"/>
    <w:rsid w:val="00FF5578"/>
    <w:rsid w:val="00FF61DE"/>
    <w:rsid w:val="00FF65D3"/>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32A0"/>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aliases w:val="Nagłówek strony Znak,Nagłówek strony"/>
    <w:basedOn w:val="Normalny"/>
    <w:link w:val="NagwekZnak"/>
    <w:pPr>
      <w:tabs>
        <w:tab w:val="center" w:pos="4536"/>
        <w:tab w:val="right" w:pos="9072"/>
      </w:tabs>
    </w:pPr>
  </w:style>
  <w:style w:type="character" w:customStyle="1" w:styleId="NagwekZnak">
    <w:name w:val="Nagłówek Znak"/>
    <w:aliases w:val="Nagłówek strony Znak Znak,Nagłówek strony Znak1"/>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rPr>
      <w:rFonts w:ascii="Courier New" w:hAnsi="Courier New" w:cs="Courier New"/>
      <w:sz w:val="20"/>
      <w:szCs w:val="20"/>
    </w:rPr>
  </w:style>
  <w:style w:type="character" w:customStyle="1" w:styleId="ZwykytekstZnak">
    <w:name w:val="Zwykły tekst Znak"/>
    <w:link w:val="Zwykytekst"/>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99"/>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uiPriority w:val="99"/>
    <w:locked/>
    <w:rsid w:val="00A17EA5"/>
    <w:rPr>
      <w:rFonts w:ascii="Arial" w:hAnsi="Arial"/>
      <w:sz w:val="18"/>
      <w:shd w:val="clear" w:color="auto" w:fill="FFFFFF"/>
    </w:rPr>
  </w:style>
  <w:style w:type="paragraph" w:customStyle="1" w:styleId="Teksttreci1">
    <w:name w:val="Tekst treści1"/>
    <w:basedOn w:val="Normalny"/>
    <w:link w:val="Teksttreci"/>
    <w:uiPriority w:val="99"/>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823544370">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 w:id="214338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zzp@wieliszew.pl"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zamowienia.gov.pl/mp-client/search/list/ocds-148610-955d141c-d4e9-4733-b7fa-a2b57ab42d78"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zzp@wieliszew.pl"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mailto:zzp@wieliszew.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hyperlink" Target="mailto:iod@wieliszew.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customXml/itemProps2.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4F2C36-FD4D-4EB0-A17B-BFE1A3710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3693</TotalTime>
  <Pages>53</Pages>
  <Words>17913</Words>
  <Characters>107479</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127</cp:revision>
  <cp:lastPrinted>2024-09-27T06:49:00Z</cp:lastPrinted>
  <dcterms:created xsi:type="dcterms:W3CDTF">2021-08-19T13:20:00Z</dcterms:created>
  <dcterms:modified xsi:type="dcterms:W3CDTF">2024-09-27T07:14:00Z</dcterms:modified>
</cp:coreProperties>
</file>