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9330434" w14:textId="3286693E" w:rsidR="00813C6F" w:rsidRPr="007334D2" w:rsidRDefault="00813C6F" w:rsidP="00813C6F">
      <w:pPr>
        <w:pStyle w:val="Standard"/>
        <w:jc w:val="right"/>
        <w:rPr>
          <w:rFonts w:ascii="Arial" w:hAnsi="Arial" w:cs="Arial"/>
          <w:b/>
          <w:bCs/>
        </w:rPr>
      </w:pPr>
      <w:r w:rsidRPr="007334D2">
        <w:rPr>
          <w:rFonts w:ascii="Arial" w:hAnsi="Arial" w:cs="Arial"/>
          <w:b/>
          <w:bCs/>
        </w:rPr>
        <w:t xml:space="preserve">Załącznik nr </w:t>
      </w:r>
      <w:r w:rsidR="007334D2" w:rsidRPr="007334D2">
        <w:rPr>
          <w:rFonts w:ascii="Arial" w:hAnsi="Arial" w:cs="Arial"/>
          <w:b/>
          <w:bCs/>
        </w:rPr>
        <w:t>3</w:t>
      </w:r>
      <w:r w:rsidRPr="007334D2">
        <w:rPr>
          <w:rFonts w:ascii="Arial" w:hAnsi="Arial" w:cs="Arial"/>
          <w:b/>
          <w:bCs/>
        </w:rPr>
        <w:t xml:space="preserve"> do SWZ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7334D2" w:rsidRPr="007334D2" w14:paraId="514189A0" w14:textId="77777777" w:rsidTr="002B52AD">
        <w:tc>
          <w:tcPr>
            <w:tcW w:w="9062" w:type="dxa"/>
            <w:shd w:val="clear" w:color="auto" w:fill="D9D9D9" w:themeFill="background1" w:themeFillShade="D9"/>
          </w:tcPr>
          <w:p w14:paraId="65577FC8" w14:textId="13A939C1" w:rsidR="002B52AD" w:rsidRPr="007334D2" w:rsidRDefault="002B52AD" w:rsidP="002B52AD">
            <w:pPr>
              <w:tabs>
                <w:tab w:val="left" w:pos="3969"/>
                <w:tab w:val="left" w:pos="5529"/>
              </w:tabs>
              <w:contextualSpacing/>
              <w:jc w:val="center"/>
              <w:rPr>
                <w:rFonts w:ascii="Arial" w:hAnsi="Arial" w:cs="Arial"/>
                <w:b/>
              </w:rPr>
            </w:pPr>
            <w:r w:rsidRPr="007334D2">
              <w:rPr>
                <w:rFonts w:ascii="Arial" w:hAnsi="Arial" w:cs="Arial"/>
                <w:b/>
              </w:rPr>
              <w:t>UMOWA Z</w:t>
            </w:r>
            <w:r w:rsidR="007334D2" w:rsidRPr="007334D2">
              <w:rPr>
                <w:rFonts w:ascii="Arial" w:hAnsi="Arial" w:cs="Arial"/>
                <w:b/>
              </w:rPr>
              <w:t>P</w:t>
            </w:r>
            <w:r w:rsidRPr="007334D2">
              <w:rPr>
                <w:rFonts w:ascii="Arial" w:hAnsi="Arial" w:cs="Arial"/>
                <w:b/>
              </w:rPr>
              <w:t>.271.</w:t>
            </w:r>
            <w:r w:rsidR="007334D2" w:rsidRPr="007334D2">
              <w:rPr>
                <w:rFonts w:ascii="Arial" w:hAnsi="Arial" w:cs="Arial"/>
                <w:b/>
              </w:rPr>
              <w:t>1</w:t>
            </w:r>
            <w:r w:rsidRPr="007334D2">
              <w:rPr>
                <w:rFonts w:ascii="Arial" w:hAnsi="Arial" w:cs="Arial"/>
                <w:b/>
              </w:rPr>
              <w:t>.2024</w:t>
            </w:r>
          </w:p>
          <w:p w14:paraId="0B442B65" w14:textId="454381C7" w:rsidR="002B52AD" w:rsidRPr="007334D2" w:rsidRDefault="002B52AD" w:rsidP="002B52AD">
            <w:pPr>
              <w:pStyle w:val="Standard"/>
              <w:jc w:val="center"/>
              <w:rPr>
                <w:rFonts w:ascii="Arial" w:eastAsia="ArialMT, Arial" w:hAnsi="Arial" w:cs="Arial"/>
                <w:b/>
                <w:bCs/>
                <w:shd w:val="clear" w:color="auto" w:fill="FFFFFF"/>
              </w:rPr>
            </w:pPr>
            <w:r w:rsidRPr="007334D2">
              <w:rPr>
                <w:rFonts w:ascii="Arial" w:hAnsi="Arial" w:cs="Arial"/>
                <w:b/>
              </w:rPr>
              <w:t>(wzór)</w:t>
            </w:r>
          </w:p>
        </w:tc>
      </w:tr>
    </w:tbl>
    <w:p w14:paraId="04BA516B" w14:textId="77777777" w:rsidR="004D69F2" w:rsidRPr="007334D2" w:rsidRDefault="004D69F2" w:rsidP="004D69F2">
      <w:pPr>
        <w:pStyle w:val="Standard"/>
        <w:jc w:val="center"/>
        <w:rPr>
          <w:rFonts w:ascii="Arial" w:eastAsia="Times New Roman" w:hAnsi="Arial" w:cs="Arial"/>
        </w:rPr>
      </w:pPr>
    </w:p>
    <w:p w14:paraId="7AD21AE2" w14:textId="35FC2A48" w:rsidR="004D69F2" w:rsidRPr="007334D2" w:rsidRDefault="004D69F2" w:rsidP="004D69F2">
      <w:pPr>
        <w:pStyle w:val="Default"/>
        <w:jc w:val="both"/>
        <w:rPr>
          <w:rFonts w:ascii="Arial" w:hAnsi="Arial" w:cs="Arial"/>
          <w:color w:val="auto"/>
        </w:rPr>
      </w:pPr>
      <w:r w:rsidRPr="007334D2">
        <w:rPr>
          <w:rFonts w:ascii="Arial" w:hAnsi="Arial" w:cs="Arial"/>
          <w:color w:val="auto"/>
        </w:rPr>
        <w:t xml:space="preserve">Zawarta w dniu </w:t>
      </w:r>
      <w:r w:rsidRPr="007334D2">
        <w:rPr>
          <w:rFonts w:ascii="Arial" w:hAnsi="Arial" w:cs="Arial"/>
          <w:b/>
          <w:bCs/>
          <w:color w:val="auto"/>
        </w:rPr>
        <w:t>..................</w:t>
      </w:r>
      <w:r w:rsidR="002B52AD" w:rsidRPr="007334D2">
        <w:rPr>
          <w:rFonts w:ascii="Arial" w:hAnsi="Arial" w:cs="Arial"/>
          <w:color w:val="auto"/>
        </w:rPr>
        <w:t xml:space="preserve"> 2024 r.</w:t>
      </w:r>
      <w:r w:rsidRPr="007334D2">
        <w:rPr>
          <w:rFonts w:ascii="Arial" w:hAnsi="Arial" w:cs="Arial"/>
          <w:color w:val="auto"/>
        </w:rPr>
        <w:t xml:space="preserve"> w </w:t>
      </w:r>
      <w:r w:rsidR="002B52AD" w:rsidRPr="007334D2">
        <w:rPr>
          <w:rFonts w:ascii="Arial" w:hAnsi="Arial" w:cs="Arial"/>
          <w:color w:val="auto"/>
        </w:rPr>
        <w:t>Wielbarku</w:t>
      </w:r>
      <w:r w:rsidRPr="007334D2">
        <w:rPr>
          <w:rFonts w:ascii="Arial" w:hAnsi="Arial" w:cs="Arial"/>
          <w:color w:val="auto"/>
        </w:rPr>
        <w:t xml:space="preserve"> pomiędzy:</w:t>
      </w:r>
    </w:p>
    <w:p w14:paraId="695E45F6" w14:textId="00819CA2" w:rsidR="004D69F2" w:rsidRPr="007334D2" w:rsidRDefault="007334D2" w:rsidP="004D69F2">
      <w:pPr>
        <w:pStyle w:val="Default"/>
        <w:jc w:val="both"/>
        <w:rPr>
          <w:rFonts w:ascii="Arial" w:hAnsi="Arial" w:cs="Arial"/>
          <w:color w:val="auto"/>
        </w:rPr>
      </w:pPr>
      <w:r w:rsidRPr="007334D2">
        <w:rPr>
          <w:rFonts w:ascii="Arial" w:hAnsi="Arial" w:cs="Arial"/>
          <w:b/>
          <w:bCs/>
          <w:color w:val="auto"/>
        </w:rPr>
        <w:t>EKO WIELBARK SP. Z O.O.</w:t>
      </w:r>
      <w:r w:rsidR="004D69F2" w:rsidRPr="007334D2">
        <w:rPr>
          <w:rFonts w:ascii="Arial" w:hAnsi="Arial" w:cs="Arial"/>
          <w:color w:val="auto"/>
        </w:rPr>
        <w:t xml:space="preserve">, ul. </w:t>
      </w:r>
      <w:r w:rsidRPr="007334D2">
        <w:rPr>
          <w:rFonts w:ascii="Arial" w:hAnsi="Arial" w:cs="Arial"/>
          <w:color w:val="auto"/>
        </w:rPr>
        <w:t>Polna 8</w:t>
      </w:r>
      <w:r w:rsidR="004D69F2" w:rsidRPr="007334D2">
        <w:rPr>
          <w:rFonts w:ascii="Arial" w:hAnsi="Arial" w:cs="Arial"/>
          <w:color w:val="auto"/>
        </w:rPr>
        <w:t xml:space="preserve">, </w:t>
      </w:r>
      <w:r w:rsidR="002B52AD" w:rsidRPr="007334D2">
        <w:rPr>
          <w:rFonts w:ascii="Arial" w:hAnsi="Arial" w:cs="Arial"/>
          <w:color w:val="auto"/>
        </w:rPr>
        <w:t>12-160 Wielbark</w:t>
      </w:r>
      <w:r w:rsidR="004D69F2" w:rsidRPr="007334D2">
        <w:rPr>
          <w:rFonts w:ascii="Arial" w:hAnsi="Arial" w:cs="Arial"/>
          <w:color w:val="auto"/>
        </w:rPr>
        <w:t xml:space="preserve">, REGON: </w:t>
      </w:r>
      <w:r w:rsidR="002B52AD" w:rsidRPr="007334D2">
        <w:rPr>
          <w:rFonts w:ascii="Arial" w:hAnsi="Arial" w:cs="Arial"/>
          <w:color w:val="auto"/>
        </w:rPr>
        <w:t>510743278</w:t>
      </w:r>
      <w:r w:rsidR="004D69F2" w:rsidRPr="007334D2">
        <w:rPr>
          <w:rFonts w:ascii="Arial" w:hAnsi="Arial" w:cs="Arial"/>
          <w:color w:val="auto"/>
        </w:rPr>
        <w:t xml:space="preserve">, </w:t>
      </w:r>
      <w:r w:rsidR="004D69F2" w:rsidRPr="007334D2">
        <w:rPr>
          <w:rFonts w:ascii="Arial" w:hAnsi="Arial" w:cs="Arial"/>
          <w:color w:val="auto"/>
        </w:rPr>
        <w:br/>
        <w:t xml:space="preserve">NIP: </w:t>
      </w:r>
      <w:r w:rsidRPr="007334D2">
        <w:rPr>
          <w:rFonts w:ascii="Arial" w:hAnsi="Arial" w:cs="Arial"/>
          <w:color w:val="auto"/>
        </w:rPr>
        <w:t>7451854759</w:t>
      </w:r>
      <w:r w:rsidR="004D69F2" w:rsidRPr="007334D2">
        <w:rPr>
          <w:rFonts w:ascii="Arial" w:hAnsi="Arial" w:cs="Arial"/>
          <w:b/>
          <w:bCs/>
          <w:color w:val="auto"/>
        </w:rPr>
        <w:t>,</w:t>
      </w:r>
      <w:r w:rsidR="004D69F2" w:rsidRPr="007334D2">
        <w:rPr>
          <w:rFonts w:ascii="Arial" w:hAnsi="Arial" w:cs="Arial"/>
          <w:color w:val="auto"/>
        </w:rPr>
        <w:t xml:space="preserve"> reprezentowaną przez:</w:t>
      </w:r>
    </w:p>
    <w:p w14:paraId="03EB12AA" w14:textId="0036F312" w:rsidR="002B52AD" w:rsidRPr="007334D2" w:rsidRDefault="007334D2" w:rsidP="002B52AD">
      <w:pPr>
        <w:jc w:val="both"/>
        <w:rPr>
          <w:rFonts w:ascii="Arial" w:hAnsi="Arial" w:cs="Arial"/>
          <w:b/>
        </w:rPr>
      </w:pPr>
      <w:r w:rsidRPr="007334D2">
        <w:rPr>
          <w:rFonts w:ascii="Arial" w:hAnsi="Arial" w:cs="Arial"/>
          <w:b/>
        </w:rPr>
        <w:t>Prezesa Zarządu</w:t>
      </w:r>
      <w:r w:rsidR="005B622E" w:rsidRPr="007334D2">
        <w:rPr>
          <w:rFonts w:ascii="Arial" w:hAnsi="Arial" w:cs="Arial"/>
          <w:b/>
        </w:rPr>
        <w:t xml:space="preserve"> </w:t>
      </w:r>
      <w:r w:rsidR="002B52AD" w:rsidRPr="007334D2">
        <w:rPr>
          <w:rFonts w:ascii="Arial" w:hAnsi="Arial" w:cs="Arial"/>
          <w:b/>
        </w:rPr>
        <w:t>–</w:t>
      </w:r>
      <w:r w:rsidR="005B622E" w:rsidRPr="007334D2">
        <w:rPr>
          <w:rFonts w:ascii="Arial" w:hAnsi="Arial" w:cs="Arial"/>
          <w:b/>
        </w:rPr>
        <w:t xml:space="preserve"> </w:t>
      </w:r>
      <w:r w:rsidR="002B52AD" w:rsidRPr="007334D2">
        <w:rPr>
          <w:rFonts w:ascii="Arial" w:hAnsi="Arial" w:cs="Arial"/>
          <w:b/>
        </w:rPr>
        <w:t>J</w:t>
      </w:r>
      <w:r w:rsidRPr="007334D2">
        <w:rPr>
          <w:rFonts w:ascii="Arial" w:hAnsi="Arial" w:cs="Arial"/>
          <w:b/>
        </w:rPr>
        <w:t>acek Bojarowski</w:t>
      </w:r>
    </w:p>
    <w:p w14:paraId="6C37C2FF" w14:textId="34CB1F3F" w:rsidR="002B52AD" w:rsidRPr="007334D2" w:rsidRDefault="002B52AD" w:rsidP="002B52AD">
      <w:pPr>
        <w:jc w:val="both"/>
        <w:rPr>
          <w:rFonts w:ascii="Arial" w:hAnsi="Arial" w:cs="Arial"/>
          <w:b/>
        </w:rPr>
      </w:pPr>
      <w:r w:rsidRPr="007334D2">
        <w:rPr>
          <w:rFonts w:ascii="Arial" w:hAnsi="Arial" w:cs="Arial"/>
          <w:b/>
          <w:lang w:eastAsia="pl-PL"/>
        </w:rPr>
        <w:t xml:space="preserve">przy kontrasygnacie </w:t>
      </w:r>
      <w:r w:rsidR="007334D2" w:rsidRPr="007334D2">
        <w:rPr>
          <w:rFonts w:ascii="Arial" w:hAnsi="Arial" w:cs="Arial"/>
          <w:b/>
          <w:lang w:eastAsia="pl-PL"/>
        </w:rPr>
        <w:t>księgowej</w:t>
      </w:r>
      <w:r w:rsidR="005B622E" w:rsidRPr="007334D2">
        <w:rPr>
          <w:rFonts w:ascii="Arial" w:hAnsi="Arial" w:cs="Arial"/>
          <w:b/>
          <w:lang w:eastAsia="pl-PL"/>
        </w:rPr>
        <w:t xml:space="preserve"> </w:t>
      </w:r>
      <w:r w:rsidRPr="007334D2">
        <w:rPr>
          <w:rFonts w:ascii="Arial" w:hAnsi="Arial" w:cs="Arial"/>
          <w:b/>
          <w:lang w:eastAsia="pl-PL"/>
        </w:rPr>
        <w:t>–</w:t>
      </w:r>
      <w:r w:rsidR="005B622E" w:rsidRPr="007334D2">
        <w:rPr>
          <w:rFonts w:ascii="Arial" w:hAnsi="Arial" w:cs="Arial"/>
          <w:b/>
          <w:lang w:eastAsia="pl-PL"/>
        </w:rPr>
        <w:t xml:space="preserve"> </w:t>
      </w:r>
      <w:r w:rsidR="007334D2" w:rsidRPr="007334D2">
        <w:rPr>
          <w:rFonts w:ascii="Arial" w:hAnsi="Arial" w:cs="Arial"/>
          <w:b/>
          <w:lang w:eastAsia="pl-PL"/>
        </w:rPr>
        <w:t xml:space="preserve">Justyna </w:t>
      </w:r>
      <w:proofErr w:type="spellStart"/>
      <w:r w:rsidR="007334D2" w:rsidRPr="007334D2">
        <w:rPr>
          <w:rFonts w:ascii="Arial" w:hAnsi="Arial" w:cs="Arial"/>
          <w:b/>
          <w:lang w:eastAsia="pl-PL"/>
        </w:rPr>
        <w:t>Szepczyńska</w:t>
      </w:r>
      <w:proofErr w:type="spellEnd"/>
    </w:p>
    <w:p w14:paraId="6704ED74" w14:textId="68BDE136" w:rsidR="004D69F2" w:rsidRPr="007334D2" w:rsidRDefault="004D69F2" w:rsidP="004D69F2">
      <w:pPr>
        <w:pStyle w:val="Default"/>
        <w:jc w:val="both"/>
        <w:rPr>
          <w:rFonts w:ascii="Arial" w:hAnsi="Arial" w:cs="Arial"/>
          <w:color w:val="auto"/>
        </w:rPr>
      </w:pPr>
      <w:r w:rsidRPr="007334D2">
        <w:rPr>
          <w:rFonts w:ascii="Arial" w:hAnsi="Arial" w:cs="Arial"/>
          <w:color w:val="auto"/>
        </w:rPr>
        <w:t xml:space="preserve">zwanym dalej </w:t>
      </w:r>
      <w:r w:rsidRPr="007334D2">
        <w:rPr>
          <w:rFonts w:ascii="Arial" w:hAnsi="Arial" w:cs="Arial"/>
          <w:b/>
          <w:bCs/>
          <w:color w:val="auto"/>
        </w:rPr>
        <w:t>Zamawiającym</w:t>
      </w:r>
      <w:r w:rsidRPr="007334D2">
        <w:rPr>
          <w:rFonts w:ascii="Arial" w:hAnsi="Arial" w:cs="Arial"/>
          <w:color w:val="auto"/>
        </w:rPr>
        <w:t>,</w:t>
      </w:r>
    </w:p>
    <w:p w14:paraId="77741B5D" w14:textId="77777777" w:rsidR="002B52AD" w:rsidRPr="007334D2" w:rsidRDefault="002B52AD" w:rsidP="002B52AD">
      <w:pPr>
        <w:jc w:val="both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>a</w:t>
      </w:r>
    </w:p>
    <w:p w14:paraId="039E6980" w14:textId="01355E6D" w:rsidR="002B52AD" w:rsidRPr="007334D2" w:rsidRDefault="002B52AD" w:rsidP="002B52AD">
      <w:pPr>
        <w:jc w:val="both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 xml:space="preserve">…………………………………….…….., NIP ………………………., REGON ………………………, zwanym dalej </w:t>
      </w:r>
      <w:r w:rsidRPr="007334D2">
        <w:rPr>
          <w:rFonts w:ascii="Arial" w:hAnsi="Arial" w:cs="Arial"/>
          <w:b/>
          <w:lang w:eastAsia="pl-PL"/>
        </w:rPr>
        <w:t>„Wykonawcą”</w:t>
      </w:r>
      <w:r w:rsidRPr="007334D2">
        <w:rPr>
          <w:rFonts w:ascii="Arial" w:hAnsi="Arial" w:cs="Arial"/>
          <w:lang w:eastAsia="pl-PL"/>
        </w:rPr>
        <w:t>, reprezentowanym przez</w:t>
      </w:r>
      <w:r w:rsidRPr="007334D2">
        <w:rPr>
          <w:rFonts w:ascii="Arial" w:hAnsi="Arial" w:cs="Arial"/>
          <w:b/>
          <w:lang w:eastAsia="pl-PL"/>
        </w:rPr>
        <w:t>…………………………………….……..</w:t>
      </w:r>
    </w:p>
    <w:p w14:paraId="0D0A1676" w14:textId="77777777" w:rsidR="004D69F2" w:rsidRPr="007334D2" w:rsidRDefault="004D69F2" w:rsidP="004D69F2">
      <w:pPr>
        <w:pStyle w:val="Standard"/>
        <w:rPr>
          <w:rFonts w:ascii="Arial" w:hAnsi="Arial" w:cs="Arial"/>
        </w:rPr>
      </w:pPr>
      <w:r w:rsidRPr="007334D2">
        <w:rPr>
          <w:rFonts w:ascii="Arial" w:eastAsia="Times New Roman" w:hAnsi="Arial" w:cs="Arial"/>
        </w:rPr>
        <w:t xml:space="preserve">zwanym dalej </w:t>
      </w:r>
      <w:r w:rsidRPr="007334D2">
        <w:rPr>
          <w:rFonts w:ascii="Arial" w:eastAsia="Times New Roman" w:hAnsi="Arial" w:cs="Arial"/>
          <w:b/>
          <w:bCs/>
        </w:rPr>
        <w:t>Wykonawcą,</w:t>
      </w:r>
    </w:p>
    <w:p w14:paraId="570C5BD9" w14:textId="77777777" w:rsidR="004D69F2" w:rsidRPr="007334D2" w:rsidRDefault="004D69F2" w:rsidP="004D69F2">
      <w:pPr>
        <w:pStyle w:val="Standard"/>
        <w:rPr>
          <w:rFonts w:ascii="Arial" w:hAnsi="Arial" w:cs="Arial"/>
        </w:rPr>
      </w:pPr>
    </w:p>
    <w:p w14:paraId="12D45888" w14:textId="7CD9730D" w:rsidR="004D69F2" w:rsidRPr="007334D2" w:rsidRDefault="002B52AD" w:rsidP="002B52AD">
      <w:pPr>
        <w:pStyle w:val="Default"/>
        <w:jc w:val="both"/>
        <w:rPr>
          <w:rFonts w:ascii="Arial" w:hAnsi="Arial" w:cs="Arial"/>
          <w:b/>
          <w:bCs/>
          <w:color w:val="auto"/>
        </w:rPr>
      </w:pPr>
      <w:r w:rsidRPr="007334D2">
        <w:rPr>
          <w:rFonts w:ascii="Arial" w:hAnsi="Arial" w:cs="Arial"/>
          <w:color w:val="auto"/>
        </w:rPr>
        <w:t xml:space="preserve">na podstawie dokonanego przez Zamawiającego wyboru oferty Wykonawcy w postępowaniu o udzielenie zamówienia publicznego przeprowadzonego w trybie </w:t>
      </w:r>
      <w:r w:rsidR="007334D2" w:rsidRPr="007334D2">
        <w:rPr>
          <w:rFonts w:ascii="Arial" w:hAnsi="Arial" w:cs="Arial"/>
          <w:color w:val="auto"/>
        </w:rPr>
        <w:t>podstawowym</w:t>
      </w:r>
      <w:r w:rsidR="005B622E" w:rsidRPr="007334D2">
        <w:rPr>
          <w:rFonts w:ascii="Arial" w:hAnsi="Arial" w:cs="Arial"/>
          <w:color w:val="auto"/>
        </w:rPr>
        <w:t xml:space="preserve"> </w:t>
      </w:r>
      <w:r w:rsidR="005B622E" w:rsidRPr="007334D2">
        <w:rPr>
          <w:rFonts w:ascii="Arial" w:hAnsi="Arial" w:cs="Arial"/>
          <w:color w:val="auto"/>
          <w:spacing w:val="-6"/>
        </w:rPr>
        <w:t xml:space="preserve">zgodnie z art. </w:t>
      </w:r>
      <w:r w:rsidR="007334D2" w:rsidRPr="007334D2">
        <w:rPr>
          <w:rFonts w:ascii="Arial" w:hAnsi="Arial" w:cs="Arial"/>
          <w:color w:val="auto"/>
          <w:spacing w:val="-6"/>
        </w:rPr>
        <w:t>275 pkt. 1</w:t>
      </w:r>
      <w:r w:rsidR="005B622E" w:rsidRPr="007334D2">
        <w:rPr>
          <w:rFonts w:ascii="Arial" w:hAnsi="Arial" w:cs="Arial"/>
          <w:color w:val="auto"/>
          <w:spacing w:val="-6"/>
        </w:rPr>
        <w:t xml:space="preserve"> ustawy</w:t>
      </w:r>
      <w:r w:rsidRPr="007334D2">
        <w:rPr>
          <w:rFonts w:ascii="Arial" w:hAnsi="Arial" w:cs="Arial"/>
          <w:color w:val="auto"/>
        </w:rPr>
        <w:t xml:space="preserve"> z dnia 11 września 2019r. Prawo zamówień publicznych (tekst jednolity Dz. U. z</w:t>
      </w:r>
      <w:r w:rsidR="005B622E" w:rsidRPr="007334D2">
        <w:rPr>
          <w:rFonts w:ascii="Arial" w:hAnsi="Arial" w:cs="Arial"/>
          <w:color w:val="auto"/>
        </w:rPr>
        <w:t xml:space="preserve"> </w:t>
      </w:r>
      <w:r w:rsidRPr="007334D2">
        <w:rPr>
          <w:rFonts w:ascii="Arial" w:hAnsi="Arial" w:cs="Arial"/>
          <w:color w:val="auto"/>
        </w:rPr>
        <w:t>202</w:t>
      </w:r>
      <w:r w:rsidR="007334D2" w:rsidRPr="007334D2">
        <w:rPr>
          <w:rFonts w:ascii="Arial" w:hAnsi="Arial" w:cs="Arial"/>
          <w:color w:val="auto"/>
        </w:rPr>
        <w:t>4</w:t>
      </w:r>
      <w:r w:rsidRPr="007334D2">
        <w:rPr>
          <w:rFonts w:ascii="Arial" w:hAnsi="Arial" w:cs="Arial"/>
          <w:color w:val="auto"/>
        </w:rPr>
        <w:t xml:space="preserve"> poz. 1</w:t>
      </w:r>
      <w:r w:rsidR="007334D2" w:rsidRPr="007334D2">
        <w:rPr>
          <w:rFonts w:ascii="Arial" w:hAnsi="Arial" w:cs="Arial"/>
          <w:color w:val="auto"/>
        </w:rPr>
        <w:t>320</w:t>
      </w:r>
      <w:r w:rsidRPr="007334D2">
        <w:rPr>
          <w:rFonts w:ascii="Arial" w:hAnsi="Arial" w:cs="Arial"/>
          <w:color w:val="auto"/>
        </w:rPr>
        <w:t xml:space="preserve">) na wykonanie zadania pn. </w:t>
      </w:r>
      <w:r w:rsidRPr="007334D2">
        <w:rPr>
          <w:rFonts w:ascii="Arial" w:hAnsi="Arial" w:cs="Arial"/>
          <w:b/>
          <w:bCs/>
          <w:color w:val="auto"/>
        </w:rPr>
        <w:t>„</w:t>
      </w:r>
      <w:r w:rsidR="007334D2" w:rsidRPr="007334D2">
        <w:rPr>
          <w:rFonts w:ascii="Arial" w:hAnsi="Arial" w:cs="Arial"/>
          <w:b/>
          <w:bCs/>
          <w:color w:val="auto"/>
        </w:rPr>
        <w:t>Dostawa używanego pojazdu przeznaczonego do zbierania odpadów komunalnych</w:t>
      </w:r>
      <w:r w:rsidRPr="007334D2">
        <w:rPr>
          <w:rFonts w:ascii="Arial" w:hAnsi="Arial" w:cs="Arial"/>
          <w:b/>
          <w:bCs/>
          <w:color w:val="auto"/>
        </w:rPr>
        <w:t>”</w:t>
      </w:r>
      <w:r w:rsidRPr="007334D2">
        <w:rPr>
          <w:rFonts w:ascii="Arial" w:hAnsi="Arial" w:cs="Arial"/>
          <w:color w:val="auto"/>
        </w:rPr>
        <w:t xml:space="preserve"> zawarta została umowa następującej treści:</w:t>
      </w:r>
    </w:p>
    <w:p w14:paraId="77551126" w14:textId="77777777" w:rsidR="004D69F2" w:rsidRPr="007334D2" w:rsidRDefault="004D69F2" w:rsidP="004D69F2">
      <w:pPr>
        <w:pStyle w:val="Default"/>
        <w:rPr>
          <w:rFonts w:ascii="Arial" w:hAnsi="Arial" w:cs="Arial"/>
          <w:b/>
          <w:bCs/>
          <w:color w:val="auto"/>
        </w:rPr>
      </w:pPr>
    </w:p>
    <w:p w14:paraId="157FE468" w14:textId="77777777" w:rsidR="004D69F2" w:rsidRPr="007334D2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7334D2">
        <w:rPr>
          <w:rFonts w:ascii="Arial" w:hAnsi="Arial" w:cs="Arial"/>
          <w:b/>
        </w:rPr>
        <w:t>§ 1</w:t>
      </w:r>
    </w:p>
    <w:p w14:paraId="335BE356" w14:textId="24D0EA6A" w:rsidR="000C655B" w:rsidRPr="007334D2" w:rsidRDefault="000C655B" w:rsidP="004D69F2">
      <w:pPr>
        <w:pStyle w:val="Standard"/>
        <w:jc w:val="center"/>
        <w:rPr>
          <w:rFonts w:ascii="Arial" w:hAnsi="Arial" w:cs="Arial"/>
          <w:b/>
        </w:rPr>
      </w:pPr>
      <w:r w:rsidRPr="007334D2">
        <w:rPr>
          <w:rFonts w:ascii="Arial" w:hAnsi="Arial" w:cs="Arial"/>
          <w:b/>
        </w:rPr>
        <w:t>PRZEDMIOT UMOWY</w:t>
      </w:r>
    </w:p>
    <w:p w14:paraId="6EAB0816" w14:textId="77777777" w:rsidR="002B52AD" w:rsidRPr="007334D2" w:rsidRDefault="002B52AD" w:rsidP="004D69F2">
      <w:pPr>
        <w:pStyle w:val="Standard"/>
        <w:jc w:val="center"/>
        <w:rPr>
          <w:rFonts w:ascii="Arial" w:hAnsi="Arial" w:cs="Arial"/>
          <w:b/>
        </w:rPr>
      </w:pPr>
    </w:p>
    <w:p w14:paraId="666A1829" w14:textId="655DAC27" w:rsidR="004D69F2" w:rsidRPr="007334D2" w:rsidRDefault="004D69F2">
      <w:pPr>
        <w:pStyle w:val="Standard"/>
        <w:numPr>
          <w:ilvl w:val="0"/>
          <w:numId w:val="1"/>
        </w:numPr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</w:rPr>
        <w:t xml:space="preserve">Sprzedający zobowiązuje się do sprzedaży i </w:t>
      </w:r>
      <w:r w:rsidR="007334D2" w:rsidRPr="007334D2">
        <w:rPr>
          <w:rFonts w:ascii="Arial" w:hAnsi="Arial" w:cs="Arial"/>
        </w:rPr>
        <w:t>wydania pojazdu do zbierania odpadów komunalnych</w:t>
      </w:r>
      <w:r w:rsidRPr="007334D2">
        <w:rPr>
          <w:rFonts w:ascii="Arial" w:hAnsi="Arial" w:cs="Arial"/>
        </w:rPr>
        <w:t xml:space="preserve"> marki ……………… typ</w:t>
      </w:r>
      <w:r w:rsidR="00BD6BA0" w:rsidRPr="007334D2">
        <w:rPr>
          <w:rFonts w:ascii="Arial" w:hAnsi="Arial" w:cs="Arial"/>
        </w:rPr>
        <w:t>/model</w:t>
      </w:r>
      <w:r w:rsidRPr="007334D2">
        <w:rPr>
          <w:rFonts w:ascii="Arial" w:hAnsi="Arial" w:cs="Arial"/>
        </w:rPr>
        <w:t xml:space="preserve"> …………………</w:t>
      </w:r>
      <w:r w:rsidR="00BD6BA0" w:rsidRPr="007334D2">
        <w:rPr>
          <w:rFonts w:ascii="Arial" w:hAnsi="Arial" w:cs="Arial"/>
        </w:rPr>
        <w:t>…</w:t>
      </w:r>
    </w:p>
    <w:p w14:paraId="1DE90F9F" w14:textId="2E8CFD26" w:rsidR="00BD6BA0" w:rsidRPr="007334D2" w:rsidRDefault="00BD6BA0">
      <w:pPr>
        <w:pStyle w:val="Standard"/>
        <w:numPr>
          <w:ilvl w:val="0"/>
          <w:numId w:val="1"/>
        </w:numPr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</w:rPr>
        <w:t xml:space="preserve">Wykonawca zobowiązuje się przenieść własność na Zamawiającego i wydać: </w:t>
      </w:r>
      <w:r w:rsidR="007334D2" w:rsidRPr="007334D2">
        <w:rPr>
          <w:rFonts w:ascii="Arial" w:hAnsi="Arial" w:cs="Arial"/>
        </w:rPr>
        <w:t>pojazd</w:t>
      </w:r>
      <w:r w:rsidRPr="007334D2">
        <w:rPr>
          <w:rFonts w:ascii="Arial" w:hAnsi="Arial" w:cs="Arial"/>
        </w:rPr>
        <w:t xml:space="preserve"> o parametrach technicznych zgodnie z ofertą Wykonawcy.</w:t>
      </w:r>
    </w:p>
    <w:p w14:paraId="1108FFB6" w14:textId="6B0F95E1" w:rsidR="00BD6BA0" w:rsidRPr="007334D2" w:rsidRDefault="00BD6BA0">
      <w:pPr>
        <w:pStyle w:val="Standard"/>
        <w:numPr>
          <w:ilvl w:val="0"/>
          <w:numId w:val="1"/>
        </w:numPr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</w:rPr>
        <w:t xml:space="preserve">Przedmiot umowy, o którym mowa w ust. 1, musi być </w:t>
      </w:r>
      <w:r w:rsidR="007334D2" w:rsidRPr="007334D2">
        <w:rPr>
          <w:rFonts w:ascii="Arial" w:hAnsi="Arial" w:cs="Arial"/>
        </w:rPr>
        <w:t>z polskiego salonu</w:t>
      </w:r>
      <w:r w:rsidRPr="007334D2">
        <w:rPr>
          <w:rFonts w:ascii="Arial" w:hAnsi="Arial" w:cs="Arial"/>
        </w:rPr>
        <w:t>.</w:t>
      </w:r>
    </w:p>
    <w:p w14:paraId="25428A7E" w14:textId="4E66B12B" w:rsidR="004D69F2" w:rsidRPr="007334D2" w:rsidRDefault="004D69F2">
      <w:pPr>
        <w:pStyle w:val="Standard"/>
        <w:numPr>
          <w:ilvl w:val="0"/>
          <w:numId w:val="1"/>
        </w:numPr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</w:rPr>
        <w:t xml:space="preserve">Wydanie przedmiotu zamówienia nastąpi w siedzibie </w:t>
      </w:r>
      <w:r w:rsidR="00BD6BA0" w:rsidRPr="007334D2">
        <w:rPr>
          <w:rFonts w:ascii="Arial" w:hAnsi="Arial" w:cs="Arial"/>
        </w:rPr>
        <w:t>Wykonawcy</w:t>
      </w:r>
      <w:r w:rsidRPr="007334D2">
        <w:rPr>
          <w:rFonts w:ascii="Arial" w:hAnsi="Arial" w:cs="Arial"/>
        </w:rPr>
        <w:t>.</w:t>
      </w:r>
    </w:p>
    <w:p w14:paraId="35D0E619" w14:textId="77777777" w:rsidR="00723EE1" w:rsidRPr="007334D2" w:rsidRDefault="00723EE1" w:rsidP="004D69F2">
      <w:pPr>
        <w:pStyle w:val="Standard"/>
        <w:rPr>
          <w:rFonts w:ascii="Arial" w:hAnsi="Arial" w:cs="Arial"/>
          <w:color w:val="FF0000"/>
        </w:rPr>
      </w:pPr>
    </w:p>
    <w:p w14:paraId="10BBD0AF" w14:textId="77777777" w:rsidR="004D69F2" w:rsidRPr="007334D2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7334D2">
        <w:rPr>
          <w:rFonts w:ascii="Arial" w:hAnsi="Arial" w:cs="Arial"/>
          <w:b/>
        </w:rPr>
        <w:t>§ 2</w:t>
      </w:r>
    </w:p>
    <w:p w14:paraId="22C735AC" w14:textId="77777777" w:rsidR="00C51530" w:rsidRPr="007334D2" w:rsidRDefault="00C51530" w:rsidP="00C51530">
      <w:pPr>
        <w:tabs>
          <w:tab w:val="left" w:pos="426"/>
        </w:tabs>
        <w:ind w:left="136"/>
        <w:jc w:val="center"/>
        <w:outlineLvl w:val="0"/>
        <w:rPr>
          <w:rFonts w:ascii="Arial" w:hAnsi="Arial" w:cs="Arial"/>
          <w:b/>
          <w:bCs/>
          <w:lang w:eastAsia="pl-PL"/>
        </w:rPr>
      </w:pPr>
      <w:r w:rsidRPr="007334D2">
        <w:rPr>
          <w:rFonts w:ascii="Arial" w:hAnsi="Arial" w:cs="Arial"/>
          <w:b/>
          <w:bCs/>
          <w:lang w:eastAsia="pl-PL"/>
        </w:rPr>
        <w:t>WYNAGRODZENIE WYKONAWCY I WARUNKI PŁATNOŚCI</w:t>
      </w:r>
    </w:p>
    <w:p w14:paraId="717338D3" w14:textId="77777777" w:rsidR="007712E8" w:rsidRPr="007334D2" w:rsidRDefault="007712E8" w:rsidP="00C51530">
      <w:pPr>
        <w:tabs>
          <w:tab w:val="left" w:pos="426"/>
        </w:tabs>
        <w:ind w:left="136"/>
        <w:jc w:val="center"/>
        <w:outlineLvl w:val="0"/>
        <w:rPr>
          <w:rFonts w:ascii="Arial" w:hAnsi="Arial" w:cs="Arial"/>
          <w:b/>
          <w:bCs/>
          <w:lang w:eastAsia="pl-PL"/>
        </w:rPr>
      </w:pPr>
    </w:p>
    <w:p w14:paraId="6020E9FC" w14:textId="77777777" w:rsidR="00C51530" w:rsidRPr="007334D2" w:rsidRDefault="00C51530">
      <w:pPr>
        <w:numPr>
          <w:ilvl w:val="0"/>
          <w:numId w:val="4"/>
        </w:numPr>
        <w:suppressAutoHyphens w:val="0"/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  <w:lang w:eastAsia="pl-PL"/>
        </w:rPr>
        <w:t>Za wykonanie przedmiotu umowy, określonego w §1 niniejszej umowy, Zamawiający zobowiązuje się zapłacić Wykonawcy wynagrodzenie ryczałtowe, zgodnie z ofertą Wykonawcy, na kwotę w wysokości:</w:t>
      </w:r>
    </w:p>
    <w:p w14:paraId="69BD515F" w14:textId="77777777" w:rsidR="00C51530" w:rsidRPr="007334D2" w:rsidRDefault="00C51530" w:rsidP="00C51530">
      <w:pPr>
        <w:ind w:left="360"/>
        <w:jc w:val="both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b/>
          <w:lang w:eastAsia="pl-PL"/>
        </w:rPr>
        <w:t>netto …………………. zł</w:t>
      </w:r>
      <w:r w:rsidRPr="007334D2">
        <w:rPr>
          <w:rFonts w:ascii="Arial" w:hAnsi="Arial" w:cs="Arial"/>
          <w:lang w:eastAsia="pl-PL"/>
        </w:rPr>
        <w:t xml:space="preserve"> (słownie: …………………………………………… złotych)</w:t>
      </w:r>
    </w:p>
    <w:p w14:paraId="61FA3053" w14:textId="77777777" w:rsidR="00C51530" w:rsidRPr="007334D2" w:rsidRDefault="00C51530" w:rsidP="00C51530">
      <w:pPr>
        <w:ind w:left="360"/>
        <w:jc w:val="both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 xml:space="preserve">wraz z podatkiem … % VAT w wysokości …………………. zł (słownie: ……………………………………………… złotych), co łącznie stanowi kwotę </w:t>
      </w:r>
      <w:r w:rsidRPr="007334D2">
        <w:rPr>
          <w:rFonts w:ascii="Arial" w:hAnsi="Arial" w:cs="Arial"/>
          <w:b/>
          <w:lang w:eastAsia="pl-PL"/>
        </w:rPr>
        <w:t>brutto w wysokości …………………. zł</w:t>
      </w:r>
      <w:r w:rsidRPr="007334D2">
        <w:rPr>
          <w:rFonts w:ascii="Arial" w:hAnsi="Arial" w:cs="Arial"/>
          <w:lang w:eastAsia="pl-PL"/>
        </w:rPr>
        <w:t xml:space="preserve"> (słownie: ……………………………………...złotych).</w:t>
      </w:r>
    </w:p>
    <w:p w14:paraId="6F9C5CFE" w14:textId="77777777" w:rsidR="00C51530" w:rsidRPr="007334D2" w:rsidRDefault="00C51530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334D2">
        <w:rPr>
          <w:rFonts w:ascii="Arial" w:hAnsi="Arial" w:cs="Arial"/>
        </w:rPr>
        <w:t>Wynagrodzenie określone w ust. 1 niniejszego paragrafu jest ostateczne i nie podlega zmianie w trakcie realizacji przedmiotu umowy.</w:t>
      </w:r>
    </w:p>
    <w:p w14:paraId="796F61A4" w14:textId="7A943E5A" w:rsidR="007334D2" w:rsidRDefault="00C51530" w:rsidP="007334D2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color w:val="FF0000"/>
        </w:rPr>
      </w:pPr>
      <w:r w:rsidRPr="007334D2">
        <w:rPr>
          <w:rFonts w:ascii="Arial" w:hAnsi="Arial" w:cs="Arial"/>
        </w:rPr>
        <w:t>Za wykonanie przedmiotu zamówienia Zamawiający zapłaci Sprzedającemu wynagrodzenie wskazane w ust. 1</w:t>
      </w:r>
      <w:r w:rsidR="007334D2">
        <w:rPr>
          <w:rFonts w:ascii="Arial" w:hAnsi="Arial" w:cs="Arial"/>
          <w:color w:val="FF0000"/>
        </w:rPr>
        <w:t>.</w:t>
      </w:r>
    </w:p>
    <w:p w14:paraId="09A29926" w14:textId="675FFD0A" w:rsidR="00C51530" w:rsidRPr="007334D2" w:rsidRDefault="00C51530" w:rsidP="007334D2">
      <w:pPr>
        <w:pStyle w:val="Akapitzlist"/>
        <w:numPr>
          <w:ilvl w:val="0"/>
          <w:numId w:val="4"/>
        </w:numPr>
        <w:jc w:val="both"/>
        <w:rPr>
          <w:rFonts w:ascii="Arial" w:hAnsi="Arial" w:cs="Arial"/>
        </w:rPr>
      </w:pPr>
      <w:r w:rsidRPr="007334D2">
        <w:rPr>
          <w:rFonts w:ascii="Arial" w:hAnsi="Arial" w:cs="Arial"/>
          <w:lang w:eastAsia="pl-PL"/>
        </w:rPr>
        <w:t xml:space="preserve">Rozliczenie za wykonane umowy nastąpi w oparciu o fakturę, wystawioną na </w:t>
      </w:r>
      <w:r w:rsidRPr="007334D2">
        <w:rPr>
          <w:rFonts w:ascii="Arial" w:hAnsi="Arial" w:cs="Arial"/>
          <w:lang w:eastAsia="pl-PL"/>
        </w:rPr>
        <w:lastRenderedPageBreak/>
        <w:t xml:space="preserve">podstawie bezusterkowego protokołu zdawczo-odbiorczego. Faktura będzie płatna w terminie </w:t>
      </w:r>
      <w:r w:rsidR="00EE46A7">
        <w:rPr>
          <w:rFonts w:ascii="Arial" w:hAnsi="Arial" w:cs="Arial"/>
          <w:lang w:eastAsia="pl-PL"/>
        </w:rPr>
        <w:t>14</w:t>
      </w:r>
      <w:r w:rsidRPr="007334D2">
        <w:rPr>
          <w:rFonts w:ascii="Arial" w:hAnsi="Arial" w:cs="Arial"/>
          <w:lang w:eastAsia="pl-PL"/>
        </w:rPr>
        <w:t xml:space="preserve"> dni licząc od dnia dostarczenia Zamawiającemu prawidłowo wystawionej faktury.</w:t>
      </w:r>
    </w:p>
    <w:p w14:paraId="4F7F1764" w14:textId="06A19709" w:rsidR="00E336CF" w:rsidRPr="007334D2" w:rsidRDefault="00E336CF" w:rsidP="007334D2">
      <w:pPr>
        <w:pStyle w:val="Akapitzlist"/>
        <w:numPr>
          <w:ilvl w:val="0"/>
          <w:numId w:val="4"/>
        </w:numPr>
        <w:suppressAutoHyphens w:val="0"/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</w:rPr>
        <w:t xml:space="preserve">Wykonawca wystawi </w:t>
      </w:r>
      <w:r w:rsidR="00C51530" w:rsidRPr="007334D2">
        <w:rPr>
          <w:rFonts w:ascii="Arial" w:hAnsi="Arial" w:cs="Arial"/>
        </w:rPr>
        <w:t>faktur</w:t>
      </w:r>
      <w:r w:rsidRPr="007334D2">
        <w:rPr>
          <w:rFonts w:ascii="Arial" w:hAnsi="Arial" w:cs="Arial"/>
        </w:rPr>
        <w:t>ę</w:t>
      </w:r>
      <w:r w:rsidR="00C51530" w:rsidRPr="007334D2">
        <w:rPr>
          <w:rFonts w:ascii="Arial" w:hAnsi="Arial" w:cs="Arial"/>
        </w:rPr>
        <w:t xml:space="preserve"> </w:t>
      </w:r>
      <w:r w:rsidRPr="007334D2">
        <w:rPr>
          <w:rFonts w:ascii="Arial" w:hAnsi="Arial" w:cs="Arial"/>
        </w:rPr>
        <w:t>na Zamawiającego tj.:</w:t>
      </w:r>
      <w:r w:rsidR="007334D2" w:rsidRPr="007334D2">
        <w:rPr>
          <w:rFonts w:ascii="Arial" w:hAnsi="Arial" w:cs="Arial"/>
        </w:rPr>
        <w:t xml:space="preserve"> EKO WIELBARK SP. Z O.O., ul. Polna 8 , 12-160 Wielbark NIP 7451854759</w:t>
      </w:r>
    </w:p>
    <w:p w14:paraId="4229F3F4" w14:textId="5FB7A141" w:rsidR="00E336CF" w:rsidRPr="007334D2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  <w:lang w:eastAsia="pl-PL"/>
        </w:rPr>
        <w:t>Faktura za przedmiot umowy będzie płatna przelewem na konto Wykonawcy nr ……………………………………………………………………</w:t>
      </w:r>
    </w:p>
    <w:p w14:paraId="14477657" w14:textId="77777777" w:rsidR="00E336CF" w:rsidRPr="007334D2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  <w:lang w:eastAsia="pl-PL"/>
        </w:rPr>
        <w:t>Za dzień dokonania płatności strony uznają datę obciążenia rachunku Zamawiającego.</w:t>
      </w:r>
    </w:p>
    <w:p w14:paraId="43BF1F43" w14:textId="75B64118" w:rsidR="00E336CF" w:rsidRPr="007334D2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</w:rPr>
      </w:pPr>
      <w:r w:rsidRPr="007334D2">
        <w:rPr>
          <w:rFonts w:ascii="Arial" w:hAnsi="Arial" w:cs="Arial"/>
          <w:lang w:eastAsia="pl-PL"/>
        </w:rPr>
        <w:t>Zamawiający nie dopuszcza płatności w walutach obcych.</w:t>
      </w:r>
    </w:p>
    <w:p w14:paraId="5E80AFC1" w14:textId="77777777" w:rsidR="00E336CF" w:rsidRPr="007334D2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>Zamawiający zastrzega sobie prawo rozliczania płatności wynikającej z umowy z zastosowaniem mechanizmu podzielnej płatności, przewidzianego w przepisach ustawy o podatku od towarów i usług.</w:t>
      </w:r>
    </w:p>
    <w:p w14:paraId="09E37055" w14:textId="77777777" w:rsidR="00E336CF" w:rsidRPr="007334D2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>Wykonawca oświadcza, ze rachunek bankowy wskazany w umowie:</w:t>
      </w:r>
    </w:p>
    <w:p w14:paraId="755931F6" w14:textId="77777777" w:rsidR="00E336CF" w:rsidRPr="007334D2" w:rsidRDefault="00E336CF">
      <w:pPr>
        <w:numPr>
          <w:ilvl w:val="0"/>
          <w:numId w:val="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>jest rachunkiem umożliwiającym płatność z zastosowaniem mechanizmu podzielnej płatności, o którym mowa powyżej</w:t>
      </w:r>
    </w:p>
    <w:p w14:paraId="79DE9656" w14:textId="77777777" w:rsidR="00E336CF" w:rsidRPr="007334D2" w:rsidRDefault="00E336CF">
      <w:pPr>
        <w:numPr>
          <w:ilvl w:val="0"/>
          <w:numId w:val="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7334D2">
        <w:rPr>
          <w:rFonts w:ascii="Arial" w:hAnsi="Arial" w:cs="Arial"/>
          <w:lang w:eastAsia="pl-PL"/>
        </w:rPr>
        <w:t>znajduje się w wykazie podmiotów prowadzonym przez Szefa Krajowej Administracji Skarbowej, o którym mowa w art. 96b ustawy o podatku od towarów i usług (tzw. biała lista podatników).</w:t>
      </w:r>
    </w:p>
    <w:p w14:paraId="6B3A57B4" w14:textId="62481B53" w:rsidR="00E336CF" w:rsidRPr="00EE46A7" w:rsidRDefault="00E336CF">
      <w:pPr>
        <w:numPr>
          <w:ilvl w:val="0"/>
          <w:numId w:val="9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EE46A7">
        <w:rPr>
          <w:rFonts w:ascii="Arial" w:hAnsi="Arial" w:cs="Arial"/>
          <w:lang w:eastAsia="pl-PL"/>
        </w:rPr>
        <w:t xml:space="preserve">W przypadku, gdy rachunek bankowy Wykonawcy nie spełnia choćby jednego z warunków określonych w ust. </w:t>
      </w:r>
      <w:r w:rsidR="003B270F" w:rsidRPr="00EE46A7">
        <w:rPr>
          <w:rFonts w:ascii="Arial" w:hAnsi="Arial" w:cs="Arial"/>
          <w:lang w:eastAsia="pl-PL"/>
        </w:rPr>
        <w:t>10</w:t>
      </w:r>
      <w:r w:rsidRPr="00EE46A7">
        <w:rPr>
          <w:rFonts w:ascii="Arial" w:hAnsi="Arial" w:cs="Arial"/>
          <w:lang w:eastAsia="pl-PL"/>
        </w:rPr>
        <w:t>, opóźnienie w dokonaniu płatności w terminie określonym w umowie, powstałe wskutek braku możliwości:</w:t>
      </w:r>
    </w:p>
    <w:p w14:paraId="384374F9" w14:textId="77777777" w:rsidR="00E336CF" w:rsidRPr="00EE46A7" w:rsidRDefault="00E336CF">
      <w:pPr>
        <w:numPr>
          <w:ilvl w:val="0"/>
          <w:numId w:val="8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EE46A7">
        <w:rPr>
          <w:rFonts w:ascii="Arial" w:hAnsi="Arial" w:cs="Arial"/>
          <w:lang w:eastAsia="pl-PL"/>
        </w:rPr>
        <w:t>realizacji przez Zamawiającego płatności wynagrodzenia z zastosowaniem mechanizmu podzielnej płatności i/lub</w:t>
      </w:r>
    </w:p>
    <w:p w14:paraId="0EEB538B" w14:textId="77777777" w:rsidR="00E336CF" w:rsidRPr="00EE46A7" w:rsidRDefault="00E336CF">
      <w:pPr>
        <w:numPr>
          <w:ilvl w:val="0"/>
          <w:numId w:val="8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EE46A7">
        <w:rPr>
          <w:rFonts w:ascii="Arial" w:hAnsi="Arial" w:cs="Arial"/>
          <w:lang w:eastAsia="pl-PL"/>
        </w:rPr>
        <w:t>dokonania płatności na rachunek objęty wykazem podmiotów prowadzonym przez Szefa Krajowej Administracji Skarbowej, nie stanowi dla Wykonawcy podstawy do żądania od Zamawiającego jakichkolwiek odsetek/odszkodowań lub innych roszczeń z tytułu dokonania nieterminowej płatności.</w:t>
      </w:r>
    </w:p>
    <w:p w14:paraId="349F0126" w14:textId="77777777" w:rsidR="00C51530" w:rsidRPr="00EE46A7" w:rsidRDefault="00C51530" w:rsidP="00C51530">
      <w:pPr>
        <w:tabs>
          <w:tab w:val="left" w:pos="426"/>
        </w:tabs>
        <w:ind w:left="136"/>
        <w:jc w:val="center"/>
        <w:outlineLvl w:val="0"/>
        <w:rPr>
          <w:rFonts w:ascii="Arial" w:hAnsi="Arial" w:cs="Arial"/>
          <w:lang w:eastAsia="pl-PL"/>
        </w:rPr>
      </w:pPr>
    </w:p>
    <w:p w14:paraId="00FB144B" w14:textId="572489C9" w:rsidR="00C51530" w:rsidRPr="00EE46A7" w:rsidRDefault="00C51530" w:rsidP="00C51530">
      <w:pPr>
        <w:pStyle w:val="Standard"/>
        <w:jc w:val="center"/>
        <w:rPr>
          <w:rFonts w:ascii="Arial" w:hAnsi="Arial" w:cs="Arial"/>
          <w:b/>
        </w:rPr>
      </w:pPr>
      <w:r w:rsidRPr="00EE46A7">
        <w:rPr>
          <w:rFonts w:ascii="Arial" w:hAnsi="Arial" w:cs="Arial"/>
          <w:b/>
        </w:rPr>
        <w:t xml:space="preserve">§ </w:t>
      </w:r>
      <w:r w:rsidR="00723EE1" w:rsidRPr="00EE46A7">
        <w:rPr>
          <w:rFonts w:ascii="Arial" w:hAnsi="Arial" w:cs="Arial"/>
          <w:b/>
        </w:rPr>
        <w:t>3</w:t>
      </w:r>
    </w:p>
    <w:p w14:paraId="3EDF0663" w14:textId="64C8C3B9" w:rsidR="00723EE1" w:rsidRPr="00EE46A7" w:rsidRDefault="00723EE1" w:rsidP="00C51530">
      <w:pPr>
        <w:pStyle w:val="Standard"/>
        <w:jc w:val="center"/>
        <w:rPr>
          <w:rFonts w:ascii="Arial" w:hAnsi="Arial" w:cs="Arial"/>
          <w:b/>
        </w:rPr>
      </w:pPr>
      <w:r w:rsidRPr="00EE46A7">
        <w:rPr>
          <w:rFonts w:ascii="Arial" w:hAnsi="Arial" w:cs="Arial"/>
          <w:b/>
        </w:rPr>
        <w:t>TERMIN WYDANIA PRZEDMIOTU UMOWY</w:t>
      </w:r>
    </w:p>
    <w:p w14:paraId="072F3DBA" w14:textId="77777777" w:rsidR="00723EE1" w:rsidRPr="007334D2" w:rsidRDefault="00723EE1" w:rsidP="00C51530">
      <w:pPr>
        <w:pStyle w:val="Standard"/>
        <w:jc w:val="center"/>
        <w:rPr>
          <w:rFonts w:ascii="Arial" w:hAnsi="Arial" w:cs="Arial"/>
          <w:b/>
          <w:color w:val="FF0000"/>
        </w:rPr>
      </w:pPr>
    </w:p>
    <w:p w14:paraId="09857713" w14:textId="4657E303" w:rsidR="00723EE1" w:rsidRPr="00EE46A7" w:rsidRDefault="00723EE1">
      <w:pPr>
        <w:pStyle w:val="Tekstpodstawowy"/>
        <w:widowControl/>
        <w:numPr>
          <w:ilvl w:val="0"/>
          <w:numId w:val="10"/>
        </w:numPr>
        <w:tabs>
          <w:tab w:val="left" w:pos="426"/>
        </w:tabs>
        <w:suppressAutoHyphens w:val="0"/>
        <w:spacing w:after="0" w:line="240" w:lineRule="auto"/>
        <w:ind w:left="426" w:hanging="426"/>
        <w:jc w:val="both"/>
        <w:textAlignment w:val="auto"/>
        <w:rPr>
          <w:rFonts w:ascii="Arial" w:hAnsi="Arial" w:cs="Arial"/>
        </w:rPr>
      </w:pPr>
      <w:r w:rsidRPr="00EE46A7">
        <w:rPr>
          <w:rFonts w:ascii="Arial" w:hAnsi="Arial" w:cs="Arial"/>
        </w:rPr>
        <w:t xml:space="preserve">Wykonawca zobowiązuje się wydać przedmiot umowy </w:t>
      </w:r>
      <w:r w:rsidRPr="00EE46A7">
        <w:rPr>
          <w:rFonts w:ascii="Arial" w:hAnsi="Arial" w:cs="Arial"/>
          <w:b/>
          <w:bCs/>
        </w:rPr>
        <w:t xml:space="preserve">w terminie do </w:t>
      </w:r>
      <w:r w:rsidR="00EE46A7" w:rsidRPr="00EE46A7">
        <w:rPr>
          <w:rFonts w:ascii="Arial" w:hAnsi="Arial" w:cs="Arial"/>
          <w:b/>
          <w:bCs/>
        </w:rPr>
        <w:t>…..…</w:t>
      </w:r>
      <w:r w:rsidRPr="00EE46A7">
        <w:rPr>
          <w:rFonts w:ascii="Arial" w:hAnsi="Arial" w:cs="Arial"/>
          <w:b/>
          <w:bCs/>
        </w:rPr>
        <w:t>.</w:t>
      </w:r>
      <w:r w:rsidRPr="00EE46A7">
        <w:rPr>
          <w:rFonts w:ascii="Arial" w:hAnsi="Arial" w:cs="Arial"/>
        </w:rPr>
        <w:t xml:space="preserve"> Termin realizacji umowy zostaje zachowany, jeżeli odbiór faktyczny odbędzie się </w:t>
      </w:r>
      <w:r w:rsidRPr="00EE46A7">
        <w:rPr>
          <w:rFonts w:ascii="Arial" w:hAnsi="Arial" w:cs="Arial"/>
        </w:rPr>
        <w:br/>
        <w:t>w terminie, o którym mowa powyżej.</w:t>
      </w:r>
    </w:p>
    <w:p w14:paraId="6035C14F" w14:textId="320E068E" w:rsidR="00723EE1" w:rsidRPr="00EE46A7" w:rsidRDefault="00723EE1">
      <w:pPr>
        <w:pStyle w:val="Tekstpodstawowy"/>
        <w:widowControl/>
        <w:numPr>
          <w:ilvl w:val="0"/>
          <w:numId w:val="10"/>
        </w:numPr>
        <w:tabs>
          <w:tab w:val="left" w:pos="426"/>
        </w:tabs>
        <w:suppressAutoHyphens w:val="0"/>
        <w:spacing w:after="0" w:line="240" w:lineRule="auto"/>
        <w:ind w:left="426" w:hanging="426"/>
        <w:jc w:val="both"/>
        <w:textAlignment w:val="auto"/>
        <w:rPr>
          <w:rFonts w:ascii="Arial" w:hAnsi="Arial" w:cs="Arial"/>
        </w:rPr>
      </w:pPr>
      <w:r w:rsidRPr="00EE46A7">
        <w:rPr>
          <w:rFonts w:ascii="Arial" w:hAnsi="Arial" w:cs="Arial"/>
        </w:rPr>
        <w:t xml:space="preserve">Potwierdzeniem wydania przedmiotu umowy w terminie, jest protokół zdawczo-odbiorczy bez zastrzeżeń, o którym mowa w § </w:t>
      </w:r>
      <w:r w:rsidR="00F6699F" w:rsidRPr="00EE46A7">
        <w:rPr>
          <w:rFonts w:ascii="Arial" w:hAnsi="Arial" w:cs="Arial"/>
        </w:rPr>
        <w:t>4</w:t>
      </w:r>
      <w:r w:rsidRPr="00EE46A7">
        <w:rPr>
          <w:rFonts w:ascii="Arial" w:hAnsi="Arial" w:cs="Arial"/>
        </w:rPr>
        <w:t xml:space="preserve"> ust. </w:t>
      </w:r>
      <w:r w:rsidR="00F6699F" w:rsidRPr="00EE46A7">
        <w:rPr>
          <w:rFonts w:ascii="Arial" w:hAnsi="Arial" w:cs="Arial"/>
        </w:rPr>
        <w:t>1</w:t>
      </w:r>
      <w:r w:rsidRPr="00EE46A7">
        <w:rPr>
          <w:rFonts w:ascii="Arial" w:hAnsi="Arial" w:cs="Arial"/>
        </w:rPr>
        <w:t>.</w:t>
      </w:r>
    </w:p>
    <w:p w14:paraId="039BC29B" w14:textId="77777777" w:rsidR="00723EE1" w:rsidRPr="007334D2" w:rsidRDefault="00723EE1" w:rsidP="00723EE1">
      <w:pPr>
        <w:pStyle w:val="Standard"/>
        <w:jc w:val="both"/>
        <w:rPr>
          <w:rFonts w:ascii="Arial" w:hAnsi="Arial" w:cs="Arial"/>
          <w:bCs/>
          <w:color w:val="FF0000"/>
        </w:rPr>
      </w:pPr>
    </w:p>
    <w:p w14:paraId="48741A62" w14:textId="6FF262FE" w:rsidR="004D69F2" w:rsidRPr="00EE46A7" w:rsidRDefault="004D69F2" w:rsidP="00C02BE3">
      <w:pPr>
        <w:pStyle w:val="Standard"/>
        <w:jc w:val="center"/>
        <w:rPr>
          <w:rFonts w:ascii="Arial" w:hAnsi="Arial" w:cs="Arial"/>
          <w:b/>
          <w:bCs/>
        </w:rPr>
      </w:pPr>
      <w:r w:rsidRPr="00EE46A7">
        <w:rPr>
          <w:rFonts w:ascii="Arial" w:hAnsi="Arial" w:cs="Arial"/>
          <w:b/>
          <w:bCs/>
        </w:rPr>
        <w:t xml:space="preserve">§ </w:t>
      </w:r>
      <w:r w:rsidR="00C02BE3" w:rsidRPr="00EE46A7">
        <w:rPr>
          <w:rFonts w:ascii="Arial" w:hAnsi="Arial" w:cs="Arial"/>
          <w:b/>
          <w:bCs/>
        </w:rPr>
        <w:t>4</w:t>
      </w:r>
    </w:p>
    <w:p w14:paraId="29F43789" w14:textId="4188BB8C" w:rsidR="005B622E" w:rsidRPr="00EE46A7" w:rsidRDefault="00C02BE3" w:rsidP="004D69F2">
      <w:pPr>
        <w:pStyle w:val="Standard"/>
        <w:jc w:val="center"/>
        <w:rPr>
          <w:rFonts w:ascii="Arial" w:hAnsi="Arial" w:cs="Arial"/>
          <w:b/>
          <w:bCs/>
        </w:rPr>
      </w:pPr>
      <w:r w:rsidRPr="00EE46A7">
        <w:rPr>
          <w:rFonts w:ascii="Arial" w:hAnsi="Arial" w:cs="Arial"/>
          <w:b/>
          <w:bCs/>
        </w:rPr>
        <w:t>ODBIÓR PRZEDMIOTU UMOWY</w:t>
      </w:r>
    </w:p>
    <w:p w14:paraId="444EF5F5" w14:textId="77777777" w:rsidR="00C02BE3" w:rsidRPr="00EE46A7" w:rsidRDefault="00C02BE3" w:rsidP="004D69F2">
      <w:pPr>
        <w:pStyle w:val="Standard"/>
        <w:jc w:val="center"/>
        <w:rPr>
          <w:rFonts w:ascii="Arial" w:hAnsi="Arial" w:cs="Arial"/>
          <w:b/>
          <w:bCs/>
        </w:rPr>
      </w:pPr>
    </w:p>
    <w:p w14:paraId="1FF365D5" w14:textId="6E373251" w:rsidR="00C02BE3" w:rsidRPr="002E5A6E" w:rsidRDefault="00C02BE3">
      <w:pPr>
        <w:pStyle w:val="Akapitzlist"/>
        <w:widowControl/>
        <w:numPr>
          <w:ilvl w:val="0"/>
          <w:numId w:val="11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</w:rPr>
      </w:pPr>
      <w:r w:rsidRPr="00EE46A7">
        <w:rPr>
          <w:rFonts w:ascii="Arial" w:hAnsi="Arial" w:cs="Arial"/>
        </w:rPr>
        <w:t xml:space="preserve">Odbiór przedmiotu umowy odbędzie się w siedzibie </w:t>
      </w:r>
      <w:r w:rsidR="008C6DDF" w:rsidRPr="00EE46A7">
        <w:rPr>
          <w:rFonts w:ascii="Arial" w:hAnsi="Arial" w:cs="Arial"/>
        </w:rPr>
        <w:t>Wykonawcy</w:t>
      </w:r>
      <w:r w:rsidRPr="00EE46A7">
        <w:rPr>
          <w:rFonts w:ascii="Arial" w:hAnsi="Arial" w:cs="Arial"/>
        </w:rPr>
        <w:t>. Odbioru przedmiotu umowy dokona min. 2 max. 4 osobowa komisja, w skład której będzie wchodził min. 2 przedstawicieli Z</w:t>
      </w:r>
      <w:r w:rsidR="008C6DDF" w:rsidRPr="00EE46A7">
        <w:rPr>
          <w:rFonts w:ascii="Arial" w:hAnsi="Arial" w:cs="Arial"/>
        </w:rPr>
        <w:t>amawiającego</w:t>
      </w:r>
      <w:r w:rsidRPr="00EE46A7">
        <w:rPr>
          <w:rFonts w:ascii="Arial" w:hAnsi="Arial" w:cs="Arial"/>
        </w:rPr>
        <w:t xml:space="preserve"> w obecności co najmniej jednego przedstawiciela </w:t>
      </w:r>
      <w:r w:rsidR="008C6DDF" w:rsidRPr="00EE46A7">
        <w:rPr>
          <w:rFonts w:ascii="Arial" w:hAnsi="Arial" w:cs="Arial"/>
        </w:rPr>
        <w:t>Wykonawcy</w:t>
      </w:r>
      <w:r w:rsidRPr="00EE46A7">
        <w:rPr>
          <w:rFonts w:ascii="Arial" w:hAnsi="Arial" w:cs="Arial"/>
        </w:rPr>
        <w:t xml:space="preserve">. Odbiór przedmiotu umowy polegał będzie na sprawdzeniu stanu przedmiotu umowy i potwierdzeniu kompletności wyposażenia. Odbiór przedmiotu umowy zostanie potwierdzony protokołem zdawczo-odbiorczym, który zostanie sporządzony w </w:t>
      </w:r>
      <w:r w:rsidR="00EE46A7" w:rsidRPr="00EE46A7">
        <w:rPr>
          <w:rFonts w:ascii="Arial" w:hAnsi="Arial" w:cs="Arial"/>
        </w:rPr>
        <w:t>2</w:t>
      </w:r>
      <w:r w:rsidRPr="00EE46A7">
        <w:rPr>
          <w:rFonts w:ascii="Arial" w:hAnsi="Arial" w:cs="Arial"/>
        </w:rPr>
        <w:t xml:space="preserve"> egzemplarzach, każdy na prawach </w:t>
      </w:r>
      <w:r w:rsidRPr="002E5A6E">
        <w:rPr>
          <w:rFonts w:ascii="Arial" w:hAnsi="Arial" w:cs="Arial"/>
        </w:rPr>
        <w:t xml:space="preserve">oryginału, </w:t>
      </w:r>
      <w:r w:rsidR="00EE46A7" w:rsidRPr="002E5A6E">
        <w:rPr>
          <w:rFonts w:ascii="Arial" w:hAnsi="Arial" w:cs="Arial"/>
        </w:rPr>
        <w:t>1</w:t>
      </w:r>
      <w:r w:rsidRPr="002E5A6E">
        <w:rPr>
          <w:rFonts w:ascii="Arial" w:hAnsi="Arial" w:cs="Arial"/>
        </w:rPr>
        <w:t xml:space="preserve"> egzemplarz dla </w:t>
      </w:r>
      <w:r w:rsidR="008C6DDF" w:rsidRPr="002E5A6E">
        <w:rPr>
          <w:rFonts w:ascii="Arial" w:hAnsi="Arial" w:cs="Arial"/>
        </w:rPr>
        <w:t>Zamawiającego</w:t>
      </w:r>
      <w:r w:rsidRPr="002E5A6E">
        <w:rPr>
          <w:rFonts w:ascii="Arial" w:hAnsi="Arial" w:cs="Arial"/>
        </w:rPr>
        <w:t xml:space="preserve">, 1 egzemplarz </w:t>
      </w:r>
      <w:r w:rsidR="008C6DDF" w:rsidRPr="002E5A6E">
        <w:rPr>
          <w:rFonts w:ascii="Arial" w:hAnsi="Arial" w:cs="Arial"/>
        </w:rPr>
        <w:t>Wykonawcy</w:t>
      </w:r>
      <w:r w:rsidRPr="002E5A6E">
        <w:rPr>
          <w:rFonts w:ascii="Arial" w:hAnsi="Arial" w:cs="Arial"/>
        </w:rPr>
        <w:t xml:space="preserve"> oraz zostanie podpisany przez przedstawicieli stron.</w:t>
      </w:r>
    </w:p>
    <w:p w14:paraId="04C839F7" w14:textId="463DB1C5" w:rsidR="00BD6BA0" w:rsidRPr="002E5A6E" w:rsidRDefault="00C02BE3">
      <w:pPr>
        <w:pStyle w:val="Akapitzlist"/>
        <w:widowControl/>
        <w:numPr>
          <w:ilvl w:val="0"/>
          <w:numId w:val="11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lastRenderedPageBreak/>
        <w:t xml:space="preserve">W przypadku stwierdzenia podczas odbioru przedmiotu umowy usterek, </w:t>
      </w:r>
      <w:r w:rsidR="00BD6BA0" w:rsidRPr="002E5A6E">
        <w:rPr>
          <w:rFonts w:ascii="Arial" w:hAnsi="Arial" w:cs="Arial"/>
        </w:rPr>
        <w:t>Wykonawca</w:t>
      </w:r>
      <w:r w:rsidRPr="002E5A6E">
        <w:rPr>
          <w:rFonts w:ascii="Arial" w:hAnsi="Arial" w:cs="Arial"/>
        </w:rPr>
        <w:t xml:space="preserve"> zobowiązuje się do ich usunięcia lub wymiany przedmiotu umowy na wolny od usterek</w:t>
      </w:r>
      <w:r w:rsidR="008A22FA" w:rsidRPr="002E5A6E">
        <w:rPr>
          <w:rFonts w:ascii="Arial" w:hAnsi="Arial" w:cs="Arial"/>
        </w:rPr>
        <w:t xml:space="preserve"> w terminie </w:t>
      </w:r>
      <w:r w:rsidR="00BF7C15" w:rsidRPr="002E5A6E">
        <w:rPr>
          <w:rFonts w:ascii="Arial" w:hAnsi="Arial" w:cs="Arial"/>
        </w:rPr>
        <w:t xml:space="preserve">nie dłuższym niż </w:t>
      </w:r>
      <w:r w:rsidR="008A22FA" w:rsidRPr="002E5A6E">
        <w:rPr>
          <w:rFonts w:ascii="Arial" w:hAnsi="Arial" w:cs="Arial"/>
        </w:rPr>
        <w:t>14 dni</w:t>
      </w:r>
      <w:r w:rsidRPr="002E5A6E">
        <w:rPr>
          <w:rFonts w:ascii="Arial" w:hAnsi="Arial" w:cs="Arial"/>
        </w:rPr>
        <w:t xml:space="preserve">. W takim przypadku </w:t>
      </w:r>
      <w:r w:rsidR="00BD6BA0" w:rsidRPr="002E5A6E">
        <w:rPr>
          <w:rFonts w:ascii="Arial" w:hAnsi="Arial" w:cs="Arial"/>
        </w:rPr>
        <w:t>Zamawiający</w:t>
      </w:r>
      <w:r w:rsidRPr="002E5A6E">
        <w:rPr>
          <w:rFonts w:ascii="Arial" w:hAnsi="Arial" w:cs="Arial"/>
        </w:rPr>
        <w:t xml:space="preserve"> może też wedle własnego uznania, jeśli uzna, że nie jest możliwe zapewnienie zgodności przedmiotu umowy z wymaganiami w niej określonymi, odstąpić od umowy z winy W</w:t>
      </w:r>
      <w:r w:rsidR="00BD6BA0" w:rsidRPr="002E5A6E">
        <w:rPr>
          <w:rFonts w:ascii="Arial" w:hAnsi="Arial" w:cs="Arial"/>
        </w:rPr>
        <w:t>ykonawcy</w:t>
      </w:r>
      <w:r w:rsidRPr="002E5A6E">
        <w:rPr>
          <w:rFonts w:ascii="Arial" w:hAnsi="Arial" w:cs="Arial"/>
        </w:rPr>
        <w:t xml:space="preserve">, naliczając przy tym karę umowną. Ustęp ten nie narusza postanowień dotyczących kar umownych i odstąpienia od umowy. W takim przypadku zostanie sporządzony protokół o stwierdzonych usterkach w </w:t>
      </w:r>
      <w:r w:rsidR="002E5A6E" w:rsidRPr="002E5A6E">
        <w:rPr>
          <w:rFonts w:ascii="Arial" w:hAnsi="Arial" w:cs="Arial"/>
        </w:rPr>
        <w:t>2</w:t>
      </w:r>
      <w:r w:rsidRPr="002E5A6E">
        <w:rPr>
          <w:rFonts w:ascii="Arial" w:hAnsi="Arial" w:cs="Arial"/>
        </w:rPr>
        <w:t xml:space="preserve"> egzemplarzach, </w:t>
      </w:r>
      <w:r w:rsidR="002E5A6E" w:rsidRPr="002E5A6E">
        <w:rPr>
          <w:rFonts w:ascii="Arial" w:hAnsi="Arial" w:cs="Arial"/>
        </w:rPr>
        <w:t>1</w:t>
      </w:r>
      <w:r w:rsidRPr="002E5A6E">
        <w:rPr>
          <w:rFonts w:ascii="Arial" w:hAnsi="Arial" w:cs="Arial"/>
        </w:rPr>
        <w:t xml:space="preserve"> egzemplarze dla </w:t>
      </w:r>
      <w:r w:rsidR="00BD6BA0" w:rsidRPr="002E5A6E">
        <w:rPr>
          <w:rFonts w:ascii="Arial" w:hAnsi="Arial" w:cs="Arial"/>
        </w:rPr>
        <w:t>Zamawiającego</w:t>
      </w:r>
      <w:r w:rsidRPr="002E5A6E">
        <w:rPr>
          <w:rFonts w:ascii="Arial" w:hAnsi="Arial" w:cs="Arial"/>
        </w:rPr>
        <w:t xml:space="preserve"> 1 egzemplarz dla </w:t>
      </w:r>
      <w:r w:rsidR="00BD6BA0" w:rsidRPr="002E5A6E">
        <w:rPr>
          <w:rFonts w:ascii="Arial" w:hAnsi="Arial" w:cs="Arial"/>
        </w:rPr>
        <w:t>Wykonawcy</w:t>
      </w:r>
      <w:r w:rsidRPr="002E5A6E">
        <w:rPr>
          <w:rFonts w:ascii="Arial" w:hAnsi="Arial" w:cs="Arial"/>
        </w:rPr>
        <w:t xml:space="preserve"> oraz zostanie podpisany przez przedstawicieli stron.</w:t>
      </w:r>
    </w:p>
    <w:p w14:paraId="7F87F5BF" w14:textId="73FBD1A6" w:rsidR="001942AE" w:rsidRPr="00EE46A7" w:rsidRDefault="001942AE">
      <w:pPr>
        <w:pStyle w:val="Akapitzlist"/>
        <w:widowControl/>
        <w:numPr>
          <w:ilvl w:val="0"/>
          <w:numId w:val="11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Zamawiający</w:t>
      </w:r>
      <w:r w:rsidR="00C02BE3" w:rsidRPr="002E5A6E">
        <w:rPr>
          <w:rFonts w:ascii="Arial" w:hAnsi="Arial" w:cs="Arial"/>
        </w:rPr>
        <w:t xml:space="preserve"> zastrzega sobie prawo do pozostawienia</w:t>
      </w:r>
      <w:r w:rsidR="00D2314E" w:rsidRPr="002E5A6E">
        <w:rPr>
          <w:rFonts w:ascii="Arial" w:hAnsi="Arial" w:cs="Arial"/>
        </w:rPr>
        <w:t xml:space="preserve"> (depozytu)</w:t>
      </w:r>
      <w:r w:rsidR="00C02BE3" w:rsidRPr="002E5A6E">
        <w:rPr>
          <w:rFonts w:ascii="Arial" w:hAnsi="Arial" w:cs="Arial"/>
        </w:rPr>
        <w:t xml:space="preserve"> przedmiotu umowy w siedzibie </w:t>
      </w:r>
      <w:r w:rsidRPr="002E5A6E">
        <w:rPr>
          <w:rFonts w:ascii="Arial" w:hAnsi="Arial" w:cs="Arial"/>
        </w:rPr>
        <w:t>Wykonawcy</w:t>
      </w:r>
      <w:r w:rsidR="00C02BE3" w:rsidRPr="002E5A6E">
        <w:rPr>
          <w:rFonts w:ascii="Arial" w:hAnsi="Arial" w:cs="Arial"/>
        </w:rPr>
        <w:t xml:space="preserve"> po zakończeniu odbioru </w:t>
      </w:r>
      <w:r w:rsidR="00C02BE3" w:rsidRPr="00EE46A7">
        <w:rPr>
          <w:rFonts w:ascii="Arial" w:hAnsi="Arial" w:cs="Arial"/>
        </w:rPr>
        <w:t xml:space="preserve">przedmiotu umowy na czas niezbędny do </w:t>
      </w:r>
      <w:r w:rsidR="00EE46A7" w:rsidRPr="00EE46A7">
        <w:rPr>
          <w:rFonts w:ascii="Arial" w:hAnsi="Arial" w:cs="Arial"/>
        </w:rPr>
        <w:t>dokonania płatności za przedmiot umowy</w:t>
      </w:r>
      <w:r w:rsidR="00C02BE3" w:rsidRPr="00EE46A7">
        <w:rPr>
          <w:rFonts w:ascii="Arial" w:hAnsi="Arial" w:cs="Arial"/>
        </w:rPr>
        <w:t xml:space="preserve">. Wszelkie koszty związane z ewentualnym pozostawieniem przez </w:t>
      </w:r>
      <w:r w:rsidRPr="00EE46A7">
        <w:rPr>
          <w:rFonts w:ascii="Arial" w:hAnsi="Arial" w:cs="Arial"/>
        </w:rPr>
        <w:t>Zamawiającego</w:t>
      </w:r>
      <w:r w:rsidR="00C02BE3" w:rsidRPr="00EE46A7">
        <w:rPr>
          <w:rFonts w:ascii="Arial" w:hAnsi="Arial" w:cs="Arial"/>
        </w:rPr>
        <w:t xml:space="preserve"> przedmiotu umowy obciążają </w:t>
      </w:r>
      <w:r w:rsidRPr="00EE46A7">
        <w:rPr>
          <w:rFonts w:ascii="Arial" w:hAnsi="Arial" w:cs="Arial"/>
        </w:rPr>
        <w:t>Wykonawcę</w:t>
      </w:r>
      <w:r w:rsidR="00C02BE3" w:rsidRPr="00EE46A7">
        <w:rPr>
          <w:rFonts w:ascii="Arial" w:hAnsi="Arial" w:cs="Arial"/>
        </w:rPr>
        <w:t xml:space="preserve">. W czasie pozostawania przedmiotu umowy w siedzibie </w:t>
      </w:r>
      <w:r w:rsidRPr="00EE46A7">
        <w:rPr>
          <w:rFonts w:ascii="Arial" w:hAnsi="Arial" w:cs="Arial"/>
        </w:rPr>
        <w:t>Wykonawcy</w:t>
      </w:r>
      <w:r w:rsidR="00C02BE3" w:rsidRPr="00EE46A7">
        <w:rPr>
          <w:rFonts w:ascii="Arial" w:hAnsi="Arial" w:cs="Arial"/>
        </w:rPr>
        <w:t xml:space="preserve"> ryzyko utraty lub uszkodzenia przedmiotu umowy spoczywa na </w:t>
      </w:r>
      <w:r w:rsidRPr="00EE46A7">
        <w:rPr>
          <w:rFonts w:ascii="Arial" w:hAnsi="Arial" w:cs="Arial"/>
        </w:rPr>
        <w:t>Wykonawcy</w:t>
      </w:r>
      <w:r w:rsidR="00C02BE3" w:rsidRPr="00EE46A7">
        <w:rPr>
          <w:rFonts w:ascii="Arial" w:hAnsi="Arial" w:cs="Arial"/>
        </w:rPr>
        <w:t>. Na okoliczność pozostawienia przedmiotu umowy sporządzone będą protokoły pozostawienia</w:t>
      </w:r>
      <w:r w:rsidR="00D2314E" w:rsidRPr="00EE46A7">
        <w:rPr>
          <w:rFonts w:ascii="Arial" w:hAnsi="Arial" w:cs="Arial"/>
        </w:rPr>
        <w:t xml:space="preserve"> (depozytu)</w:t>
      </w:r>
      <w:r w:rsidR="00C02BE3" w:rsidRPr="00EE46A7">
        <w:rPr>
          <w:rFonts w:ascii="Arial" w:hAnsi="Arial" w:cs="Arial"/>
        </w:rPr>
        <w:t xml:space="preserve"> w siedzibie </w:t>
      </w:r>
      <w:r w:rsidRPr="00EE46A7">
        <w:rPr>
          <w:rFonts w:ascii="Arial" w:hAnsi="Arial" w:cs="Arial"/>
        </w:rPr>
        <w:t>Wykonawcy</w:t>
      </w:r>
      <w:r w:rsidR="00C02BE3" w:rsidRPr="00EE46A7">
        <w:rPr>
          <w:rFonts w:ascii="Arial" w:hAnsi="Arial" w:cs="Arial"/>
        </w:rPr>
        <w:t xml:space="preserve"> oraz odbioru podpisane przez przedstawicieli </w:t>
      </w:r>
      <w:r w:rsidRPr="00EE46A7">
        <w:rPr>
          <w:rFonts w:ascii="Arial" w:hAnsi="Arial" w:cs="Arial"/>
        </w:rPr>
        <w:t>Zamawiającego</w:t>
      </w:r>
      <w:r w:rsidR="00C02BE3" w:rsidRPr="00EE46A7">
        <w:rPr>
          <w:rFonts w:ascii="Arial" w:hAnsi="Arial" w:cs="Arial"/>
        </w:rPr>
        <w:t xml:space="preserve"> i </w:t>
      </w:r>
      <w:r w:rsidRPr="00EE46A7">
        <w:rPr>
          <w:rFonts w:ascii="Arial" w:hAnsi="Arial" w:cs="Arial"/>
        </w:rPr>
        <w:t>Wykonawcy</w:t>
      </w:r>
      <w:r w:rsidR="00C02BE3" w:rsidRPr="00EE46A7">
        <w:rPr>
          <w:rFonts w:ascii="Arial" w:hAnsi="Arial" w:cs="Arial"/>
        </w:rPr>
        <w:t>.</w:t>
      </w:r>
    </w:p>
    <w:p w14:paraId="0CE15A80" w14:textId="42674CD8" w:rsidR="00C02BE3" w:rsidRPr="00ED67E5" w:rsidRDefault="00C02BE3">
      <w:pPr>
        <w:pStyle w:val="Akapitzlist"/>
        <w:widowControl/>
        <w:numPr>
          <w:ilvl w:val="0"/>
          <w:numId w:val="11"/>
        </w:numPr>
        <w:tabs>
          <w:tab w:val="left" w:pos="0"/>
        </w:tabs>
        <w:suppressAutoHyphens w:val="0"/>
        <w:jc w:val="both"/>
        <w:textAlignment w:val="auto"/>
        <w:rPr>
          <w:rFonts w:ascii="Arial" w:hAnsi="Arial" w:cs="Arial"/>
          <w:b/>
          <w:bCs/>
        </w:rPr>
      </w:pPr>
      <w:r w:rsidRPr="00EE46A7">
        <w:rPr>
          <w:rFonts w:ascii="Arial" w:hAnsi="Arial" w:cs="Arial"/>
        </w:rPr>
        <w:t xml:space="preserve">Całkowity koszt transportu przedmiotu umowy z siedziby </w:t>
      </w:r>
      <w:r w:rsidR="001942AE" w:rsidRPr="00EE46A7">
        <w:rPr>
          <w:rFonts w:ascii="Arial" w:hAnsi="Arial" w:cs="Arial"/>
        </w:rPr>
        <w:t>Wykonawcy</w:t>
      </w:r>
      <w:r w:rsidRPr="00EE46A7">
        <w:rPr>
          <w:rFonts w:ascii="Arial" w:hAnsi="Arial" w:cs="Arial"/>
        </w:rPr>
        <w:t xml:space="preserve"> do </w:t>
      </w:r>
      <w:r w:rsidR="001942AE" w:rsidRPr="00EE46A7">
        <w:rPr>
          <w:rFonts w:ascii="Arial" w:hAnsi="Arial" w:cs="Arial"/>
        </w:rPr>
        <w:t>Zamawiającego</w:t>
      </w:r>
      <w:r w:rsidRPr="00EE46A7">
        <w:rPr>
          <w:rFonts w:ascii="Arial" w:hAnsi="Arial" w:cs="Arial"/>
        </w:rPr>
        <w:t xml:space="preserve"> </w:t>
      </w:r>
      <w:r w:rsidRPr="00ED67E5">
        <w:rPr>
          <w:rFonts w:ascii="Arial" w:hAnsi="Arial" w:cs="Arial"/>
        </w:rPr>
        <w:t xml:space="preserve">po odbiorze </w:t>
      </w:r>
      <w:r w:rsidR="001942AE" w:rsidRPr="00ED67E5">
        <w:rPr>
          <w:rFonts w:ascii="Arial" w:hAnsi="Arial" w:cs="Arial"/>
        </w:rPr>
        <w:t>przedmiotu umowy</w:t>
      </w:r>
      <w:r w:rsidRPr="00ED67E5">
        <w:rPr>
          <w:rFonts w:ascii="Arial" w:hAnsi="Arial" w:cs="Arial"/>
        </w:rPr>
        <w:t xml:space="preserve"> obciążają </w:t>
      </w:r>
      <w:r w:rsidR="001942AE" w:rsidRPr="00ED67E5">
        <w:rPr>
          <w:rFonts w:ascii="Arial" w:hAnsi="Arial" w:cs="Arial"/>
        </w:rPr>
        <w:t>Zamawiającego</w:t>
      </w:r>
      <w:r w:rsidRPr="00ED67E5">
        <w:rPr>
          <w:rFonts w:ascii="Arial" w:hAnsi="Arial" w:cs="Arial"/>
        </w:rPr>
        <w:t>.</w:t>
      </w:r>
    </w:p>
    <w:p w14:paraId="55B3B6CA" w14:textId="77777777" w:rsidR="00C02BE3" w:rsidRPr="00ED67E5" w:rsidRDefault="00C02BE3" w:rsidP="004D69F2">
      <w:pPr>
        <w:pStyle w:val="Standard"/>
        <w:jc w:val="center"/>
        <w:rPr>
          <w:rFonts w:ascii="Arial" w:hAnsi="Arial" w:cs="Arial"/>
          <w:b/>
          <w:bCs/>
        </w:rPr>
      </w:pPr>
    </w:p>
    <w:p w14:paraId="4EF1CF3C" w14:textId="210EF383" w:rsidR="007712E8" w:rsidRPr="00ED67E5" w:rsidRDefault="007712E8" w:rsidP="007712E8">
      <w:pPr>
        <w:pStyle w:val="Standard"/>
        <w:jc w:val="center"/>
        <w:rPr>
          <w:rFonts w:ascii="Arial" w:hAnsi="Arial" w:cs="Arial"/>
          <w:b/>
        </w:rPr>
      </w:pPr>
      <w:r w:rsidRPr="00ED67E5">
        <w:rPr>
          <w:rFonts w:ascii="Arial" w:hAnsi="Arial" w:cs="Arial"/>
          <w:b/>
        </w:rPr>
        <w:t>§ 5</w:t>
      </w:r>
    </w:p>
    <w:p w14:paraId="36336DA3" w14:textId="6E01DF61" w:rsidR="007712E8" w:rsidRPr="00ED67E5" w:rsidRDefault="007712E8" w:rsidP="007712E8">
      <w:pPr>
        <w:pStyle w:val="Standard"/>
        <w:jc w:val="center"/>
        <w:rPr>
          <w:rFonts w:ascii="Arial" w:hAnsi="Arial" w:cs="Arial"/>
          <w:b/>
        </w:rPr>
      </w:pPr>
      <w:r w:rsidRPr="00ED67E5">
        <w:rPr>
          <w:rFonts w:ascii="Arial" w:hAnsi="Arial" w:cs="Arial"/>
          <w:b/>
          <w:bCs/>
        </w:rPr>
        <w:t>DOKUMENTACJA TECHNICZNA</w:t>
      </w:r>
    </w:p>
    <w:p w14:paraId="76188A92" w14:textId="77777777" w:rsidR="00C02BE3" w:rsidRPr="00ED67E5" w:rsidRDefault="00C02BE3" w:rsidP="004D69F2">
      <w:pPr>
        <w:pStyle w:val="Standard"/>
        <w:jc w:val="center"/>
        <w:rPr>
          <w:rFonts w:ascii="Arial" w:hAnsi="Arial" w:cs="Arial"/>
          <w:b/>
          <w:bCs/>
        </w:rPr>
      </w:pPr>
    </w:p>
    <w:p w14:paraId="2540A2C5" w14:textId="4D46B2A6" w:rsidR="007712E8" w:rsidRPr="00ED67E5" w:rsidRDefault="007712E8" w:rsidP="007712E8">
      <w:pPr>
        <w:jc w:val="both"/>
        <w:rPr>
          <w:rFonts w:ascii="Arial" w:hAnsi="Arial" w:cs="Arial"/>
        </w:rPr>
      </w:pPr>
      <w:r w:rsidRPr="00ED67E5">
        <w:rPr>
          <w:rFonts w:ascii="Arial" w:hAnsi="Arial" w:cs="Arial"/>
        </w:rPr>
        <w:t>Do samochodu ratowniczo-gaśniczego Wykonawca zobowiązuje się dołączyć:</w:t>
      </w:r>
    </w:p>
    <w:p w14:paraId="56456BE6" w14:textId="20DA8844" w:rsidR="007712E8" w:rsidRPr="00ED67E5" w:rsidRDefault="007712E8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 w:rsidRPr="00ED67E5">
        <w:rPr>
          <w:rFonts w:ascii="Arial" w:hAnsi="Arial" w:cs="Arial"/>
        </w:rPr>
        <w:t xml:space="preserve">instrukcję obsługi i konserwacji pojazdu </w:t>
      </w:r>
      <w:r w:rsidR="00ED67E5" w:rsidRPr="00ED67E5">
        <w:rPr>
          <w:rFonts w:ascii="Arial" w:hAnsi="Arial" w:cs="Arial"/>
        </w:rPr>
        <w:t>oraz zabudowy</w:t>
      </w:r>
      <w:r w:rsidRPr="00ED67E5">
        <w:rPr>
          <w:rFonts w:ascii="Arial" w:hAnsi="Arial" w:cs="Arial"/>
        </w:rPr>
        <w:t xml:space="preserve"> w języku polskim – po 1 szt.,</w:t>
      </w:r>
    </w:p>
    <w:p w14:paraId="6D7EDD64" w14:textId="7AAA6D25" w:rsidR="007712E8" w:rsidRPr="00ED67E5" w:rsidRDefault="007712E8">
      <w:pPr>
        <w:pStyle w:val="Akapitzlist"/>
        <w:widowControl/>
        <w:numPr>
          <w:ilvl w:val="0"/>
          <w:numId w:val="12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 w:rsidRPr="00ED67E5">
        <w:rPr>
          <w:rFonts w:ascii="Arial" w:hAnsi="Arial" w:cs="Arial"/>
        </w:rPr>
        <w:t>świadectwa dopuszczenia o ile dane wyposażenie powinno takie posiadać.</w:t>
      </w:r>
    </w:p>
    <w:p w14:paraId="0DD42CF0" w14:textId="77777777" w:rsidR="004D69F2" w:rsidRPr="00ED67E5" w:rsidRDefault="004D69F2" w:rsidP="004D69F2">
      <w:pPr>
        <w:pStyle w:val="Standard"/>
        <w:rPr>
          <w:rFonts w:ascii="Arial" w:hAnsi="Arial" w:cs="Arial"/>
          <w:b/>
        </w:rPr>
      </w:pPr>
    </w:p>
    <w:p w14:paraId="1FCCAA30" w14:textId="347636EE" w:rsidR="004D69F2" w:rsidRPr="00ED67E5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ED67E5">
        <w:rPr>
          <w:rFonts w:ascii="Arial" w:hAnsi="Arial" w:cs="Arial"/>
          <w:b/>
        </w:rPr>
        <w:t xml:space="preserve">§ </w:t>
      </w:r>
      <w:r w:rsidR="00D2314E" w:rsidRPr="00ED67E5">
        <w:rPr>
          <w:rFonts w:ascii="Arial" w:hAnsi="Arial" w:cs="Arial"/>
          <w:b/>
        </w:rPr>
        <w:t>6</w:t>
      </w:r>
    </w:p>
    <w:p w14:paraId="146E9780" w14:textId="77777777" w:rsidR="00CB5A19" w:rsidRPr="00EE46A7" w:rsidRDefault="00CB5A19" w:rsidP="00CB5A19">
      <w:pPr>
        <w:jc w:val="center"/>
        <w:rPr>
          <w:rFonts w:ascii="Arial" w:hAnsi="Arial" w:cs="Arial"/>
        </w:rPr>
      </w:pPr>
      <w:r w:rsidRPr="00EE46A7">
        <w:rPr>
          <w:rFonts w:ascii="Arial" w:hAnsi="Arial" w:cs="Arial"/>
          <w:b/>
          <w:bCs/>
        </w:rPr>
        <w:t>GWARANCJA I SERWIS</w:t>
      </w:r>
    </w:p>
    <w:p w14:paraId="71B6BB06" w14:textId="77777777" w:rsidR="00CB5A19" w:rsidRPr="00EE46A7" w:rsidRDefault="00CB5A19" w:rsidP="00CB5A19">
      <w:pPr>
        <w:ind w:left="2126" w:firstLine="709"/>
        <w:jc w:val="both"/>
        <w:rPr>
          <w:rFonts w:ascii="Arial" w:hAnsi="Arial" w:cs="Arial"/>
        </w:rPr>
      </w:pPr>
    </w:p>
    <w:p w14:paraId="2A3B3087" w14:textId="7F29E230" w:rsidR="00CB5A19" w:rsidRPr="00EE46A7" w:rsidRDefault="00CB5A19" w:rsidP="00EE46A7">
      <w:pPr>
        <w:pStyle w:val="Akapitzlist"/>
        <w:widowControl/>
        <w:numPr>
          <w:ilvl w:val="0"/>
          <w:numId w:val="13"/>
        </w:numPr>
        <w:tabs>
          <w:tab w:val="left" w:pos="426"/>
        </w:tabs>
        <w:suppressAutoHyphens w:val="0"/>
        <w:jc w:val="both"/>
        <w:textAlignment w:val="auto"/>
        <w:rPr>
          <w:rFonts w:ascii="Arial" w:hAnsi="Arial" w:cs="Arial"/>
        </w:rPr>
      </w:pPr>
      <w:r w:rsidRPr="00EE46A7">
        <w:rPr>
          <w:rFonts w:ascii="Arial" w:hAnsi="Arial" w:cs="Arial"/>
        </w:rPr>
        <w:t>Wykonawca udziela Zamawiającemu na przedmiot umowy</w:t>
      </w:r>
      <w:r w:rsidR="00EE46A7" w:rsidRPr="00EE46A7">
        <w:rPr>
          <w:rFonts w:ascii="Arial" w:hAnsi="Arial" w:cs="Arial"/>
        </w:rPr>
        <w:t xml:space="preserve"> gwarancji rozruchowej na okres 1 miesiąca od podpisania protokołu zdawczo-odbiorczego</w:t>
      </w:r>
      <w:r w:rsidR="00D2314E" w:rsidRPr="00EE46A7">
        <w:rPr>
          <w:rFonts w:ascii="Arial" w:hAnsi="Arial" w:cs="Arial"/>
        </w:rPr>
        <w:t>.</w:t>
      </w:r>
    </w:p>
    <w:p w14:paraId="6D615A14" w14:textId="77777777" w:rsidR="004D69F2" w:rsidRPr="007334D2" w:rsidRDefault="004D69F2" w:rsidP="004D69F2">
      <w:pPr>
        <w:pStyle w:val="Standard"/>
        <w:jc w:val="both"/>
        <w:rPr>
          <w:rFonts w:ascii="Arial" w:hAnsi="Arial" w:cs="Arial"/>
          <w:color w:val="FF0000"/>
        </w:rPr>
      </w:pPr>
    </w:p>
    <w:p w14:paraId="4AC9A6D4" w14:textId="77777777" w:rsidR="004D69F2" w:rsidRPr="005523C6" w:rsidRDefault="004D69F2" w:rsidP="004D69F2">
      <w:pPr>
        <w:pStyle w:val="Standard"/>
        <w:jc w:val="center"/>
        <w:rPr>
          <w:rFonts w:ascii="Arial" w:hAnsi="Arial" w:cs="Arial"/>
          <w:b/>
          <w:bCs/>
        </w:rPr>
      </w:pPr>
      <w:r w:rsidRPr="005523C6">
        <w:rPr>
          <w:rFonts w:ascii="Arial" w:hAnsi="Arial" w:cs="Arial"/>
          <w:b/>
          <w:bCs/>
        </w:rPr>
        <w:t>§ 7</w:t>
      </w:r>
    </w:p>
    <w:p w14:paraId="49963979" w14:textId="04645EE8" w:rsidR="00854F1A" w:rsidRPr="005523C6" w:rsidRDefault="00854F1A" w:rsidP="004D69F2">
      <w:pPr>
        <w:pStyle w:val="Standard"/>
        <w:jc w:val="center"/>
        <w:rPr>
          <w:rFonts w:ascii="Arial" w:hAnsi="Arial" w:cs="Arial"/>
          <w:b/>
          <w:bCs/>
        </w:rPr>
      </w:pPr>
      <w:r w:rsidRPr="005523C6">
        <w:rPr>
          <w:rFonts w:ascii="Arial" w:hAnsi="Arial" w:cs="Arial"/>
          <w:b/>
          <w:bCs/>
        </w:rPr>
        <w:t>KARY UMOWNE</w:t>
      </w:r>
    </w:p>
    <w:p w14:paraId="0B62AB3C" w14:textId="77777777" w:rsidR="00F35B51" w:rsidRPr="005523C6" w:rsidRDefault="00F35B51" w:rsidP="00F35B51">
      <w:pPr>
        <w:widowControl/>
        <w:tabs>
          <w:tab w:val="left" w:pos="540"/>
          <w:tab w:val="left" w:pos="567"/>
          <w:tab w:val="left" w:pos="3780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</w:p>
    <w:p w14:paraId="779C2878" w14:textId="77777777" w:rsidR="00F35B51" w:rsidRPr="002E5A6E" w:rsidRDefault="00854F1A">
      <w:pPr>
        <w:pStyle w:val="Akapitzlist"/>
        <w:widowControl/>
        <w:numPr>
          <w:ilvl w:val="0"/>
          <w:numId w:val="22"/>
        </w:numPr>
        <w:tabs>
          <w:tab w:val="left" w:pos="540"/>
          <w:tab w:val="left" w:pos="567"/>
          <w:tab w:val="left" w:pos="3780"/>
        </w:tabs>
        <w:suppressAutoHyphens w:val="0"/>
        <w:ind w:right="-2"/>
        <w:jc w:val="both"/>
        <w:textAlignment w:val="auto"/>
        <w:rPr>
          <w:rFonts w:ascii="Arial" w:hAnsi="Arial" w:cs="Arial"/>
          <w:szCs w:val="24"/>
        </w:rPr>
      </w:pPr>
      <w:r w:rsidRPr="005523C6">
        <w:rPr>
          <w:rFonts w:ascii="Arial" w:hAnsi="Arial" w:cs="Arial"/>
          <w:szCs w:val="24"/>
        </w:rPr>
        <w:t xml:space="preserve">Strony postanawiają, że obowiązującą je formą odszkodowania stanowią kary </w:t>
      </w:r>
      <w:r w:rsidRPr="002E5A6E">
        <w:rPr>
          <w:rFonts w:ascii="Arial" w:hAnsi="Arial" w:cs="Arial"/>
          <w:szCs w:val="24"/>
        </w:rPr>
        <w:t xml:space="preserve">umowne. </w:t>
      </w:r>
    </w:p>
    <w:p w14:paraId="432685CC" w14:textId="597654E3" w:rsidR="00854F1A" w:rsidRPr="002E5A6E" w:rsidRDefault="00AA5CFE">
      <w:pPr>
        <w:pStyle w:val="Akapitzlist"/>
        <w:widowControl/>
        <w:numPr>
          <w:ilvl w:val="0"/>
          <w:numId w:val="22"/>
        </w:numPr>
        <w:tabs>
          <w:tab w:val="left" w:pos="540"/>
          <w:tab w:val="left" w:pos="567"/>
          <w:tab w:val="left" w:pos="3780"/>
        </w:tabs>
        <w:suppressAutoHyphens w:val="0"/>
        <w:ind w:right="-2"/>
        <w:jc w:val="both"/>
        <w:textAlignment w:val="auto"/>
        <w:rPr>
          <w:rFonts w:ascii="Arial" w:hAnsi="Arial" w:cs="Arial"/>
          <w:szCs w:val="24"/>
        </w:rPr>
      </w:pPr>
      <w:r w:rsidRPr="002E5A6E">
        <w:rPr>
          <w:rFonts w:ascii="Arial" w:hAnsi="Arial" w:cs="Arial"/>
        </w:rPr>
        <w:t>Wykonawca</w:t>
      </w:r>
      <w:r w:rsidR="00854F1A" w:rsidRPr="002E5A6E">
        <w:rPr>
          <w:rFonts w:ascii="Arial" w:hAnsi="Arial" w:cs="Arial"/>
        </w:rPr>
        <w:t xml:space="preserve"> zapłaci </w:t>
      </w:r>
      <w:r w:rsidRPr="002E5A6E">
        <w:rPr>
          <w:rFonts w:ascii="Arial" w:hAnsi="Arial" w:cs="Arial"/>
        </w:rPr>
        <w:t>Zamawiającemu</w:t>
      </w:r>
      <w:r w:rsidR="00854F1A" w:rsidRPr="002E5A6E">
        <w:rPr>
          <w:rFonts w:ascii="Arial" w:hAnsi="Arial" w:cs="Arial"/>
        </w:rPr>
        <w:t xml:space="preserve"> kary umowne:</w:t>
      </w:r>
    </w:p>
    <w:p w14:paraId="4C8E5E4E" w14:textId="44F6867A" w:rsidR="00AA5CFE" w:rsidRPr="002E5A6E" w:rsidRDefault="005926D7">
      <w:pPr>
        <w:pStyle w:val="Akapitzlist"/>
        <w:widowControl/>
        <w:numPr>
          <w:ilvl w:val="0"/>
          <w:numId w:val="26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Z</w:t>
      </w:r>
      <w:r w:rsidR="00854F1A" w:rsidRPr="002E5A6E">
        <w:rPr>
          <w:rFonts w:ascii="Arial" w:hAnsi="Arial" w:cs="Arial"/>
        </w:rPr>
        <w:t>a</w:t>
      </w:r>
      <w:r w:rsidRPr="002E5A6E">
        <w:rPr>
          <w:rFonts w:ascii="Arial" w:hAnsi="Arial" w:cs="Arial"/>
        </w:rPr>
        <w:t xml:space="preserve"> </w:t>
      </w:r>
      <w:r w:rsidR="00DA3B12" w:rsidRPr="002E5A6E">
        <w:rPr>
          <w:rFonts w:ascii="Arial" w:hAnsi="Arial" w:cs="Arial"/>
        </w:rPr>
        <w:t xml:space="preserve"> zwłokę</w:t>
      </w:r>
      <w:r w:rsidR="00854F1A" w:rsidRPr="002E5A6E">
        <w:rPr>
          <w:rFonts w:ascii="Arial" w:hAnsi="Arial" w:cs="Arial"/>
        </w:rPr>
        <w:t xml:space="preserve"> w dostarczeniu dostawy w terminie, o którym mowa w </w:t>
      </w:r>
      <w:r w:rsidR="00854F1A" w:rsidRPr="002E5A6E">
        <w:rPr>
          <w:rFonts w:ascii="Arial" w:hAnsi="Arial" w:cs="Arial"/>
          <w:bCs/>
        </w:rPr>
        <w:t xml:space="preserve">§ </w:t>
      </w:r>
      <w:r w:rsidR="00AA5CFE" w:rsidRPr="002E5A6E">
        <w:rPr>
          <w:rFonts w:ascii="Arial" w:hAnsi="Arial" w:cs="Arial"/>
          <w:bCs/>
        </w:rPr>
        <w:t>3</w:t>
      </w:r>
      <w:r w:rsidR="00854F1A" w:rsidRPr="002E5A6E">
        <w:rPr>
          <w:rFonts w:ascii="Arial" w:hAnsi="Arial" w:cs="Arial"/>
          <w:bCs/>
        </w:rPr>
        <w:t xml:space="preserve"> ust. 1 w</w:t>
      </w:r>
      <w:r w:rsidR="00854F1A" w:rsidRPr="002E5A6E">
        <w:rPr>
          <w:rFonts w:ascii="Arial" w:hAnsi="Arial" w:cs="Arial"/>
        </w:rPr>
        <w:t xml:space="preserve"> wysokości 2% jego ceny brutto, o której mowa w </w:t>
      </w:r>
      <w:r w:rsidR="00854F1A" w:rsidRPr="002E5A6E">
        <w:rPr>
          <w:rFonts w:ascii="Arial" w:hAnsi="Arial" w:cs="Arial"/>
          <w:bCs/>
        </w:rPr>
        <w:t xml:space="preserve">§ </w:t>
      </w:r>
      <w:r w:rsidR="00AA5CFE" w:rsidRPr="002E5A6E">
        <w:rPr>
          <w:rFonts w:ascii="Arial" w:hAnsi="Arial" w:cs="Arial"/>
          <w:bCs/>
        </w:rPr>
        <w:t>2</w:t>
      </w:r>
      <w:r w:rsidR="00854F1A" w:rsidRPr="002E5A6E">
        <w:rPr>
          <w:rFonts w:ascii="Arial" w:hAnsi="Arial" w:cs="Arial"/>
          <w:bCs/>
        </w:rPr>
        <w:t xml:space="preserve"> ust. 1 </w:t>
      </w:r>
      <w:r w:rsidR="00854F1A" w:rsidRPr="002E5A6E">
        <w:rPr>
          <w:rFonts w:ascii="Arial" w:hAnsi="Arial" w:cs="Arial"/>
        </w:rPr>
        <w:t xml:space="preserve">za każdy dzień </w:t>
      </w:r>
      <w:r w:rsidR="00DA3B12" w:rsidRPr="002E5A6E">
        <w:rPr>
          <w:rFonts w:ascii="Arial" w:hAnsi="Arial" w:cs="Arial"/>
        </w:rPr>
        <w:t>zwłoki</w:t>
      </w:r>
      <w:r w:rsidR="00854F1A" w:rsidRPr="002E5A6E">
        <w:rPr>
          <w:rFonts w:ascii="Arial" w:hAnsi="Arial" w:cs="Arial"/>
        </w:rPr>
        <w:t>,</w:t>
      </w:r>
      <w:r w:rsidR="00854F1A" w:rsidRPr="002E5A6E">
        <w:rPr>
          <w:rFonts w:ascii="Arial" w:hAnsi="Arial" w:cs="Arial"/>
          <w:lang w:val="x-none"/>
        </w:rPr>
        <w:t xml:space="preserve"> jednakże nie więcej niż </w:t>
      </w:r>
      <w:r w:rsidR="002E5A6E" w:rsidRPr="002E5A6E">
        <w:rPr>
          <w:rFonts w:ascii="Arial" w:hAnsi="Arial" w:cs="Arial"/>
          <w:lang w:val="x-none"/>
        </w:rPr>
        <w:t>2</w:t>
      </w:r>
      <w:r w:rsidR="00854F1A" w:rsidRPr="002E5A6E">
        <w:rPr>
          <w:rFonts w:ascii="Arial" w:hAnsi="Arial" w:cs="Arial"/>
          <w:lang w:val="x-none"/>
        </w:rPr>
        <w:t>0%, na podstawie noty obciążającej wystawionej</w:t>
      </w:r>
      <w:r w:rsidR="00854F1A" w:rsidRPr="002E5A6E">
        <w:rPr>
          <w:rFonts w:ascii="Arial" w:hAnsi="Arial" w:cs="Arial"/>
        </w:rPr>
        <w:t xml:space="preserve"> przez</w:t>
      </w:r>
      <w:r w:rsidR="00854F1A" w:rsidRPr="002E5A6E">
        <w:rPr>
          <w:rFonts w:ascii="Arial" w:hAnsi="Arial" w:cs="Arial"/>
          <w:lang w:val="x-none"/>
        </w:rPr>
        <w:t xml:space="preserve"> </w:t>
      </w:r>
      <w:r w:rsidR="00AA5CFE" w:rsidRPr="002E5A6E">
        <w:rPr>
          <w:rFonts w:ascii="Arial" w:hAnsi="Arial" w:cs="Arial"/>
        </w:rPr>
        <w:t>Zamawiającego</w:t>
      </w:r>
      <w:r w:rsidR="009933F0" w:rsidRPr="002E5A6E">
        <w:rPr>
          <w:rFonts w:ascii="Arial" w:hAnsi="Arial" w:cs="Arial"/>
        </w:rPr>
        <w:t>,</w:t>
      </w:r>
    </w:p>
    <w:p w14:paraId="0B8C5A06" w14:textId="70279D35" w:rsidR="00AA5CFE" w:rsidRPr="002E5A6E" w:rsidRDefault="00854F1A">
      <w:pPr>
        <w:pStyle w:val="Akapitzlist"/>
        <w:widowControl/>
        <w:numPr>
          <w:ilvl w:val="0"/>
          <w:numId w:val="26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 xml:space="preserve">za odstąpienie od umowy przez </w:t>
      </w:r>
      <w:r w:rsidR="00AA5CFE" w:rsidRPr="002E5A6E">
        <w:rPr>
          <w:rFonts w:ascii="Arial" w:hAnsi="Arial" w:cs="Arial"/>
        </w:rPr>
        <w:t>Zamawiającego</w:t>
      </w:r>
      <w:r w:rsidRPr="002E5A6E">
        <w:rPr>
          <w:rFonts w:ascii="Arial" w:hAnsi="Arial" w:cs="Arial"/>
        </w:rPr>
        <w:t xml:space="preserve"> z winy </w:t>
      </w:r>
      <w:r w:rsidR="00AA5CFE" w:rsidRPr="002E5A6E">
        <w:rPr>
          <w:rFonts w:ascii="Arial" w:hAnsi="Arial" w:cs="Arial"/>
        </w:rPr>
        <w:t>Wykonawcy</w:t>
      </w:r>
      <w:r w:rsidRPr="002E5A6E">
        <w:rPr>
          <w:rFonts w:ascii="Arial" w:hAnsi="Arial" w:cs="Arial"/>
        </w:rPr>
        <w:t xml:space="preserve"> w</w:t>
      </w:r>
      <w:r w:rsidR="00AA5CFE" w:rsidRPr="002E5A6E">
        <w:rPr>
          <w:rFonts w:ascii="Arial" w:hAnsi="Arial" w:cs="Arial"/>
        </w:rPr>
        <w:t> </w:t>
      </w:r>
      <w:r w:rsidRPr="002E5A6E">
        <w:rPr>
          <w:rFonts w:ascii="Arial" w:hAnsi="Arial" w:cs="Arial"/>
        </w:rPr>
        <w:t xml:space="preserve">wysokości 20 % ceny przedmiotu umowy, o której mowa w </w:t>
      </w:r>
      <w:r w:rsidRPr="002E5A6E">
        <w:rPr>
          <w:rFonts w:ascii="Arial" w:hAnsi="Arial" w:cs="Arial"/>
          <w:bCs/>
        </w:rPr>
        <w:t xml:space="preserve">§ </w:t>
      </w:r>
      <w:r w:rsidR="00AA5CFE" w:rsidRPr="002E5A6E">
        <w:rPr>
          <w:rFonts w:ascii="Arial" w:hAnsi="Arial" w:cs="Arial"/>
          <w:bCs/>
        </w:rPr>
        <w:t>2</w:t>
      </w:r>
      <w:r w:rsidRPr="002E5A6E">
        <w:rPr>
          <w:rFonts w:ascii="Arial" w:hAnsi="Arial" w:cs="Arial"/>
          <w:bCs/>
        </w:rPr>
        <w:t xml:space="preserve"> ust. 1 niniejszej umowy</w:t>
      </w:r>
      <w:r w:rsidRPr="002E5A6E">
        <w:rPr>
          <w:rFonts w:ascii="Arial" w:hAnsi="Arial" w:cs="Arial"/>
        </w:rPr>
        <w:t>,</w:t>
      </w:r>
      <w:r w:rsidRPr="002E5A6E">
        <w:rPr>
          <w:rFonts w:ascii="Arial" w:hAnsi="Arial" w:cs="Arial"/>
          <w:lang w:val="x-none"/>
        </w:rPr>
        <w:t xml:space="preserve"> na podstawie noty obciążającej wystawionej przez </w:t>
      </w:r>
      <w:r w:rsidR="00AA5CFE" w:rsidRPr="002E5A6E">
        <w:rPr>
          <w:rFonts w:ascii="Arial" w:hAnsi="Arial" w:cs="Arial"/>
        </w:rPr>
        <w:t>Zamawiającego</w:t>
      </w:r>
      <w:r w:rsidR="009933F0" w:rsidRPr="002E5A6E">
        <w:rPr>
          <w:rFonts w:ascii="Arial" w:hAnsi="Arial" w:cs="Arial"/>
        </w:rPr>
        <w:t>,</w:t>
      </w:r>
    </w:p>
    <w:p w14:paraId="31B3104C" w14:textId="013D0462" w:rsidR="00854F1A" w:rsidRPr="002E5A6E" w:rsidRDefault="00854F1A">
      <w:pPr>
        <w:pStyle w:val="Akapitzlist"/>
        <w:widowControl/>
        <w:numPr>
          <w:ilvl w:val="0"/>
          <w:numId w:val="26"/>
        </w:numPr>
        <w:tabs>
          <w:tab w:val="left" w:pos="1800"/>
          <w:tab w:val="left" w:pos="1985"/>
          <w:tab w:val="left" w:pos="3780"/>
        </w:tabs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lastRenderedPageBreak/>
        <w:t xml:space="preserve">za odstąpienie przez </w:t>
      </w:r>
      <w:r w:rsidR="009933F0" w:rsidRPr="002E5A6E">
        <w:rPr>
          <w:rFonts w:ascii="Arial" w:hAnsi="Arial" w:cs="Arial"/>
        </w:rPr>
        <w:t>Wykonawcę</w:t>
      </w:r>
      <w:r w:rsidRPr="002E5A6E">
        <w:rPr>
          <w:rFonts w:ascii="Arial" w:hAnsi="Arial" w:cs="Arial"/>
        </w:rPr>
        <w:t xml:space="preserve"> od wykonania umowy w wysokości 20% ceny przedmiotu umowy, o której mowa w </w:t>
      </w:r>
      <w:r w:rsidRPr="002E5A6E">
        <w:rPr>
          <w:rFonts w:ascii="Arial" w:hAnsi="Arial" w:cs="Arial"/>
          <w:bCs/>
        </w:rPr>
        <w:t xml:space="preserve">§ </w:t>
      </w:r>
      <w:r w:rsidR="009933F0" w:rsidRPr="002E5A6E">
        <w:rPr>
          <w:rFonts w:ascii="Arial" w:hAnsi="Arial" w:cs="Arial"/>
          <w:bCs/>
        </w:rPr>
        <w:t>2</w:t>
      </w:r>
      <w:r w:rsidRPr="002E5A6E">
        <w:rPr>
          <w:rFonts w:ascii="Arial" w:hAnsi="Arial" w:cs="Arial"/>
          <w:bCs/>
        </w:rPr>
        <w:t xml:space="preserve"> ust. 1 niniejszej umowy</w:t>
      </w:r>
      <w:r w:rsidRPr="002E5A6E">
        <w:rPr>
          <w:rFonts w:ascii="Arial" w:hAnsi="Arial" w:cs="Arial"/>
        </w:rPr>
        <w:t xml:space="preserve">, </w:t>
      </w:r>
      <w:r w:rsidRPr="002E5A6E">
        <w:rPr>
          <w:rFonts w:ascii="Arial" w:hAnsi="Arial" w:cs="Arial"/>
          <w:lang w:val="x-none"/>
        </w:rPr>
        <w:t xml:space="preserve">na podstawie noty obciążającej wystawionej przez </w:t>
      </w:r>
      <w:r w:rsidR="009933F0" w:rsidRPr="002E5A6E">
        <w:rPr>
          <w:rFonts w:ascii="Arial" w:hAnsi="Arial" w:cs="Arial"/>
        </w:rPr>
        <w:t>Zamawiającego</w:t>
      </w:r>
      <w:r w:rsidRPr="002E5A6E">
        <w:rPr>
          <w:rFonts w:ascii="Arial" w:hAnsi="Arial" w:cs="Arial"/>
        </w:rPr>
        <w:t>.</w:t>
      </w:r>
    </w:p>
    <w:p w14:paraId="43BCCF8E" w14:textId="77777777" w:rsidR="00165684" w:rsidRPr="002E5A6E" w:rsidRDefault="00165684">
      <w:pPr>
        <w:widowControl/>
        <w:numPr>
          <w:ilvl w:val="0"/>
          <w:numId w:val="16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2E5A6E">
        <w:rPr>
          <w:rFonts w:ascii="Arial" w:hAnsi="Arial" w:cs="Arial"/>
          <w:lang w:eastAsia="pl-PL"/>
        </w:rPr>
        <w:t>Termin zapłaty kary umownej wynosi 14 dni od dnia skutecznego doręczenia stronie wezwania do zapłaty. W razie opóźnienia z zapłatą kary umownej strona uprawniona do otrzymania kary umownej może żądać odsetek ustawowych za każdy dzień opóźnienia</w:t>
      </w:r>
    </w:p>
    <w:p w14:paraId="3D7343A4" w14:textId="290B4526" w:rsidR="00165684" w:rsidRPr="002E5A6E" w:rsidRDefault="00165684">
      <w:pPr>
        <w:widowControl/>
        <w:numPr>
          <w:ilvl w:val="0"/>
          <w:numId w:val="16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2E5A6E">
        <w:rPr>
          <w:rFonts w:ascii="Arial" w:hAnsi="Arial" w:cs="Arial"/>
          <w:lang w:eastAsia="pl-PL"/>
        </w:rPr>
        <w:t>Zapłata kary przez Wykonawcę lub potrącenie przez Zamawiającego kwoty kary z płatności należnej Wykonawcy nie zwalnia Wykonawcy z obowiązku ukończenia przedmiotu umowy lub jakichkolwiek innych obowiązków i zobowiązań wynikających z umowy.</w:t>
      </w:r>
    </w:p>
    <w:p w14:paraId="0FD150BF" w14:textId="77777777" w:rsidR="00165684" w:rsidRPr="002E5A6E" w:rsidRDefault="00165684">
      <w:pPr>
        <w:widowControl/>
        <w:numPr>
          <w:ilvl w:val="0"/>
          <w:numId w:val="16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  <w:lang w:eastAsia="pl-PL"/>
        </w:rPr>
        <w:t>Strony ustalają, że Zamawiający swoją wierzytelność, z tytułu naliczanych kar na podstawie niniejszej umowy, zaspokoi w pierwszej kolejności przez potrącenie z należności Wykonawcy.</w:t>
      </w:r>
      <w:r w:rsidRPr="002E5A6E">
        <w:rPr>
          <w:rFonts w:ascii="Arial" w:hAnsi="Arial" w:cs="Arial"/>
        </w:rPr>
        <w:t xml:space="preserve"> </w:t>
      </w:r>
    </w:p>
    <w:p w14:paraId="06D6FF67" w14:textId="4A75447D" w:rsidR="00165684" w:rsidRPr="002E5A6E" w:rsidRDefault="00165684">
      <w:pPr>
        <w:widowControl/>
        <w:numPr>
          <w:ilvl w:val="0"/>
          <w:numId w:val="16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Zamawiający zastrzega sobie prawo do dochodzenia odszkodowania uzupełniającego przenoszącego wysokość kar umownych do wysokości rzeczywiście poniesionej szkody.</w:t>
      </w:r>
    </w:p>
    <w:p w14:paraId="020227D8" w14:textId="470E6DA7" w:rsidR="00854F1A" w:rsidRPr="002E5A6E" w:rsidRDefault="00854F1A">
      <w:pPr>
        <w:widowControl/>
        <w:numPr>
          <w:ilvl w:val="0"/>
          <w:numId w:val="16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Łączna maksymalna wysokość kar umownych nie przekroczy 20% umownego wynagrodzenia ryczałtowego brutto łącznie.</w:t>
      </w:r>
    </w:p>
    <w:p w14:paraId="7A4785EE" w14:textId="77777777" w:rsidR="004D69F2" w:rsidRPr="007334D2" w:rsidRDefault="004D69F2" w:rsidP="004D69F2">
      <w:pPr>
        <w:pStyle w:val="Standard"/>
        <w:jc w:val="center"/>
        <w:rPr>
          <w:rFonts w:ascii="Arial" w:hAnsi="Arial" w:cs="Arial"/>
          <w:b/>
          <w:color w:val="FF0000"/>
        </w:rPr>
      </w:pPr>
    </w:p>
    <w:p w14:paraId="4CCFC195" w14:textId="282B28A1" w:rsidR="00854F1A" w:rsidRPr="005523C6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5523C6">
        <w:rPr>
          <w:rFonts w:ascii="Arial" w:hAnsi="Arial" w:cs="Arial"/>
          <w:b/>
        </w:rPr>
        <w:t xml:space="preserve">§ </w:t>
      </w:r>
      <w:r w:rsidR="005523C6" w:rsidRPr="005523C6">
        <w:rPr>
          <w:rFonts w:ascii="Arial" w:hAnsi="Arial" w:cs="Arial"/>
          <w:b/>
        </w:rPr>
        <w:t>8</w:t>
      </w:r>
    </w:p>
    <w:p w14:paraId="7F911B28" w14:textId="77777777" w:rsidR="00854F1A" w:rsidRPr="005523C6" w:rsidRDefault="00854F1A" w:rsidP="00854F1A">
      <w:pPr>
        <w:jc w:val="center"/>
        <w:rPr>
          <w:rFonts w:ascii="Arial" w:hAnsi="Arial" w:cs="Arial"/>
          <w:b/>
          <w:bCs/>
          <w:lang w:eastAsia="pl-PL"/>
        </w:rPr>
      </w:pPr>
      <w:r w:rsidRPr="005523C6">
        <w:rPr>
          <w:rFonts w:ascii="Arial" w:hAnsi="Arial" w:cs="Arial"/>
          <w:b/>
          <w:bCs/>
          <w:lang w:eastAsia="pl-PL"/>
        </w:rPr>
        <w:t>ZMIANA UMOWY</w:t>
      </w:r>
    </w:p>
    <w:p w14:paraId="7CCBCD35" w14:textId="77777777" w:rsidR="00854F1A" w:rsidRPr="005523C6" w:rsidRDefault="00854F1A" w:rsidP="00854F1A">
      <w:pPr>
        <w:jc w:val="both"/>
        <w:rPr>
          <w:rFonts w:ascii="Arial" w:hAnsi="Arial" w:cs="Arial"/>
          <w:lang w:eastAsia="pl-PL"/>
        </w:rPr>
      </w:pPr>
    </w:p>
    <w:p w14:paraId="318C57E0" w14:textId="77777777" w:rsidR="00854F1A" w:rsidRPr="005523C6" w:rsidRDefault="00854F1A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Zmiana postanowień i uzupełnienia treści zawartej umowy może nastąpić wyłącznie za zgodą obu stron wyrażoną w formie pisemnego aneksu - pod rygorem nieważności.</w:t>
      </w:r>
    </w:p>
    <w:p w14:paraId="7013FC52" w14:textId="77777777" w:rsidR="00854F1A" w:rsidRPr="005523C6" w:rsidRDefault="00854F1A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Niedopuszczalna jest zmiana postanowień zawartej umowy oraz wprowadzenie do umowy postanowień niekorzystnych dla Zamawiającego.</w:t>
      </w:r>
    </w:p>
    <w:p w14:paraId="49C3CEB9" w14:textId="4DC9BE02" w:rsidR="00854F1A" w:rsidRPr="005523C6" w:rsidRDefault="00854F1A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bCs/>
          <w:lang w:eastAsia="pl-PL"/>
        </w:rPr>
        <w:t>Zamawiający, poza możliwością zmiany zawartej umowy na podstawie art. 455 ustawy z dnia 11 września 2019 r. - Prawo zamówień publicznych (Dz. U. 202</w:t>
      </w:r>
      <w:r w:rsidR="005523C6" w:rsidRPr="005523C6">
        <w:rPr>
          <w:rFonts w:ascii="Arial" w:hAnsi="Arial" w:cs="Arial"/>
          <w:bCs/>
          <w:lang w:eastAsia="pl-PL"/>
        </w:rPr>
        <w:t>4</w:t>
      </w:r>
      <w:r w:rsidRPr="005523C6">
        <w:rPr>
          <w:rFonts w:ascii="Arial" w:hAnsi="Arial" w:cs="Arial"/>
          <w:bCs/>
          <w:lang w:eastAsia="pl-PL"/>
        </w:rPr>
        <w:t xml:space="preserve"> r., poz. 1</w:t>
      </w:r>
      <w:r w:rsidR="005523C6" w:rsidRPr="005523C6">
        <w:rPr>
          <w:rFonts w:ascii="Arial" w:hAnsi="Arial" w:cs="Arial"/>
          <w:bCs/>
          <w:lang w:eastAsia="pl-PL"/>
        </w:rPr>
        <w:t>320</w:t>
      </w:r>
      <w:r w:rsidRPr="005523C6">
        <w:rPr>
          <w:rFonts w:ascii="Arial" w:hAnsi="Arial" w:cs="Arial"/>
          <w:bCs/>
          <w:lang w:eastAsia="pl-PL"/>
        </w:rPr>
        <w:t>), przewiduje również możliwość dokonywania zmian postanowień zawartej umowy, także w stosunku do treści oferty, na podstawie której dokonano wyboru Wykonawcy, w następujących okolicznościach:</w:t>
      </w:r>
    </w:p>
    <w:p w14:paraId="7B58C9EB" w14:textId="77777777" w:rsidR="00854F1A" w:rsidRPr="005523C6" w:rsidRDefault="00854F1A">
      <w:pPr>
        <w:widowControl/>
        <w:numPr>
          <w:ilvl w:val="0"/>
          <w:numId w:val="18"/>
        </w:numPr>
        <w:tabs>
          <w:tab w:val="left" w:pos="851"/>
        </w:tabs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Zmiana treści umowy w przypadku wystąpienia oczywistych omyłek pisarskich i rachunkowych w treści umowy, lub powstania rozbieżności lub niejasności w rozumieniu pojęć użytych w umowie, których nie będzie można usunąć w inny sposób, a zmiana będzie umożliwiać usunięcie rozbieżności i doprecyzowanie umowy w celu jednoznacznej interpretacji jej zapisów przez strony.</w:t>
      </w:r>
    </w:p>
    <w:p w14:paraId="18472E31" w14:textId="77777777" w:rsidR="00854F1A" w:rsidRPr="005523C6" w:rsidRDefault="00854F1A">
      <w:pPr>
        <w:widowControl/>
        <w:numPr>
          <w:ilvl w:val="0"/>
          <w:numId w:val="18"/>
        </w:numPr>
        <w:tabs>
          <w:tab w:val="left" w:pos="851"/>
        </w:tabs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Zmiana nazwy, adresu i siedziby Wykonawcy lub Zamawiającego,</w:t>
      </w:r>
    </w:p>
    <w:p w14:paraId="07CD2843" w14:textId="3505B499" w:rsidR="00854F1A" w:rsidRPr="005523C6" w:rsidRDefault="00854F1A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Wszystkie powyższe postanowienia stanowią katalog zmian, na które Zamawiający może wyrazić zgodę. Nie stanowią jednocześnie zobowiązania do wyrażenia takiej zgody.</w:t>
      </w:r>
    </w:p>
    <w:p w14:paraId="648E401E" w14:textId="2234EE01" w:rsidR="00854F1A" w:rsidRPr="005523C6" w:rsidRDefault="00854F1A">
      <w:pPr>
        <w:widowControl/>
        <w:numPr>
          <w:ilvl w:val="0"/>
          <w:numId w:val="17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Wniosek o zmianę postanowień umowy musi być wyrażony na piśmie.</w:t>
      </w:r>
    </w:p>
    <w:p w14:paraId="60BE4CB1" w14:textId="77777777" w:rsidR="00854F1A" w:rsidRPr="002E5A6E" w:rsidRDefault="00854F1A" w:rsidP="004D69F2">
      <w:pPr>
        <w:pStyle w:val="Standard"/>
        <w:jc w:val="center"/>
        <w:rPr>
          <w:rFonts w:ascii="Arial" w:hAnsi="Arial" w:cs="Arial"/>
          <w:b/>
        </w:rPr>
      </w:pPr>
    </w:p>
    <w:p w14:paraId="1510E5DF" w14:textId="14FFE865" w:rsidR="00854F1A" w:rsidRPr="002E5A6E" w:rsidRDefault="00854F1A" w:rsidP="00854F1A">
      <w:pPr>
        <w:pStyle w:val="Standard"/>
        <w:jc w:val="center"/>
        <w:rPr>
          <w:rFonts w:ascii="Arial" w:hAnsi="Arial" w:cs="Arial"/>
          <w:b/>
        </w:rPr>
      </w:pPr>
      <w:r w:rsidRPr="002E5A6E">
        <w:rPr>
          <w:rFonts w:ascii="Arial" w:hAnsi="Arial" w:cs="Arial"/>
          <w:b/>
        </w:rPr>
        <w:t xml:space="preserve">§ </w:t>
      </w:r>
      <w:r w:rsidR="005523C6" w:rsidRPr="002E5A6E">
        <w:rPr>
          <w:rFonts w:ascii="Arial" w:hAnsi="Arial" w:cs="Arial"/>
          <w:b/>
        </w:rPr>
        <w:t>9</w:t>
      </w:r>
    </w:p>
    <w:p w14:paraId="3C05AAAB" w14:textId="77777777" w:rsidR="00854F1A" w:rsidRPr="002E5A6E" w:rsidRDefault="00854F1A" w:rsidP="00854F1A">
      <w:pPr>
        <w:jc w:val="center"/>
        <w:rPr>
          <w:rFonts w:ascii="Arial" w:hAnsi="Arial" w:cs="Arial"/>
          <w:b/>
          <w:bCs/>
          <w:lang w:eastAsia="pl-PL"/>
        </w:rPr>
      </w:pPr>
      <w:r w:rsidRPr="002E5A6E">
        <w:rPr>
          <w:rFonts w:ascii="Arial" w:hAnsi="Arial" w:cs="Arial"/>
          <w:b/>
          <w:bCs/>
          <w:lang w:eastAsia="pl-PL"/>
        </w:rPr>
        <w:t>ODSTĄPIENIE OD UMOWY</w:t>
      </w:r>
    </w:p>
    <w:p w14:paraId="40712D93" w14:textId="77777777" w:rsidR="00854F1A" w:rsidRPr="002E5A6E" w:rsidRDefault="00854F1A" w:rsidP="00854F1A">
      <w:pPr>
        <w:jc w:val="both"/>
        <w:rPr>
          <w:rFonts w:ascii="Arial" w:hAnsi="Arial" w:cs="Arial"/>
          <w:lang w:eastAsia="pl-PL"/>
        </w:rPr>
      </w:pPr>
    </w:p>
    <w:p w14:paraId="50EE36DE" w14:textId="77777777" w:rsidR="00854F1A" w:rsidRPr="002E5A6E" w:rsidRDefault="00854F1A">
      <w:pPr>
        <w:widowControl/>
        <w:numPr>
          <w:ilvl w:val="0"/>
          <w:numId w:val="20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2E5A6E">
        <w:rPr>
          <w:rFonts w:ascii="Arial" w:hAnsi="Arial" w:cs="Arial"/>
          <w:lang w:eastAsia="pl-PL"/>
        </w:rPr>
        <w:t>Zamawiający zastrzega sobie prawo odstąpienia od umowy ze skutkiem natychmiastowym w następujących przypadkach:</w:t>
      </w:r>
    </w:p>
    <w:p w14:paraId="5A367B8C" w14:textId="46051139" w:rsidR="0003647F" w:rsidRPr="002E5A6E" w:rsidRDefault="00E66582">
      <w:pPr>
        <w:pStyle w:val="Akapitzlist"/>
        <w:widowControl/>
        <w:numPr>
          <w:ilvl w:val="0"/>
          <w:numId w:val="27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lastRenderedPageBreak/>
        <w:t>Zamawiającemu</w:t>
      </w:r>
      <w:r w:rsidR="00A43A44" w:rsidRPr="002E5A6E">
        <w:rPr>
          <w:rFonts w:ascii="Arial" w:hAnsi="Arial" w:cs="Arial"/>
        </w:rPr>
        <w:t xml:space="preserve"> przysługuje prawo odstąpienia od umowy, jeżeli wystąpi </w:t>
      </w:r>
      <w:r w:rsidR="00DA3B12" w:rsidRPr="002E5A6E">
        <w:rPr>
          <w:rFonts w:ascii="Arial" w:hAnsi="Arial" w:cs="Arial"/>
        </w:rPr>
        <w:t>zwłoka</w:t>
      </w:r>
      <w:r w:rsidR="00A43A44" w:rsidRPr="002E5A6E">
        <w:rPr>
          <w:rFonts w:ascii="Arial" w:hAnsi="Arial" w:cs="Arial"/>
        </w:rPr>
        <w:t xml:space="preserve"> w dostarczeniu przedmiotu zamówienia powyżej 5 dni kalendarzowych od wyznaczonego terminu realizacji dostawy, o którym mowa w </w:t>
      </w:r>
      <w:r w:rsidR="00A43A44" w:rsidRPr="002E5A6E">
        <w:rPr>
          <w:rFonts w:ascii="Arial" w:hAnsi="Arial" w:cs="Arial"/>
          <w:bCs/>
        </w:rPr>
        <w:t xml:space="preserve">§ </w:t>
      </w:r>
      <w:r w:rsidRPr="002E5A6E">
        <w:rPr>
          <w:rFonts w:ascii="Arial" w:hAnsi="Arial" w:cs="Arial"/>
          <w:bCs/>
        </w:rPr>
        <w:t>3</w:t>
      </w:r>
      <w:r w:rsidR="00A43A44" w:rsidRPr="002E5A6E">
        <w:rPr>
          <w:rFonts w:ascii="Arial" w:hAnsi="Arial" w:cs="Arial"/>
          <w:bCs/>
        </w:rPr>
        <w:t xml:space="preserve"> ust. 1</w:t>
      </w:r>
      <w:r w:rsidR="00A43A44" w:rsidRPr="002E5A6E">
        <w:rPr>
          <w:rFonts w:ascii="Arial" w:hAnsi="Arial" w:cs="Arial"/>
        </w:rPr>
        <w:t xml:space="preserve"> niniejszej umowy. W powyższym przypadku </w:t>
      </w:r>
      <w:r w:rsidRPr="002E5A6E">
        <w:rPr>
          <w:rFonts w:ascii="Arial" w:hAnsi="Arial" w:cs="Arial"/>
        </w:rPr>
        <w:t>Wykonawcy</w:t>
      </w:r>
      <w:r w:rsidR="00A43A44" w:rsidRPr="002E5A6E">
        <w:rPr>
          <w:rFonts w:ascii="Arial" w:hAnsi="Arial" w:cs="Arial"/>
        </w:rPr>
        <w:t xml:space="preserve"> nie przysługuje roszczenie odszkodowawcze w wyniku poniesionej szkody. W takim przypadku </w:t>
      </w:r>
      <w:r w:rsidRPr="002E5A6E">
        <w:rPr>
          <w:rFonts w:ascii="Arial" w:hAnsi="Arial" w:cs="Arial"/>
        </w:rPr>
        <w:t>Zamawiający</w:t>
      </w:r>
      <w:r w:rsidR="00A43A44" w:rsidRPr="002E5A6E">
        <w:rPr>
          <w:rFonts w:ascii="Arial" w:hAnsi="Arial" w:cs="Arial"/>
        </w:rPr>
        <w:t xml:space="preserve"> naliczy kary umowne o których mowa w </w:t>
      </w:r>
      <w:r w:rsidR="00A43A44" w:rsidRPr="002E5A6E">
        <w:rPr>
          <w:rFonts w:ascii="Arial" w:hAnsi="Arial" w:cs="Arial"/>
          <w:bCs/>
        </w:rPr>
        <w:t>§</w:t>
      </w:r>
      <w:r w:rsidRPr="002E5A6E">
        <w:rPr>
          <w:rFonts w:ascii="Arial" w:hAnsi="Arial" w:cs="Arial"/>
          <w:bCs/>
        </w:rPr>
        <w:t xml:space="preserve"> </w:t>
      </w:r>
      <w:r w:rsidR="002E5A6E" w:rsidRPr="002E5A6E">
        <w:rPr>
          <w:rFonts w:ascii="Arial" w:hAnsi="Arial" w:cs="Arial"/>
          <w:bCs/>
        </w:rPr>
        <w:t>7</w:t>
      </w:r>
      <w:r w:rsidR="00A43A44" w:rsidRPr="002E5A6E">
        <w:rPr>
          <w:rFonts w:ascii="Arial" w:hAnsi="Arial" w:cs="Arial"/>
          <w:bCs/>
        </w:rPr>
        <w:t xml:space="preserve"> ust. 2 pkt. </w:t>
      </w:r>
      <w:r w:rsidRPr="002E5A6E">
        <w:rPr>
          <w:rFonts w:ascii="Arial" w:hAnsi="Arial" w:cs="Arial"/>
          <w:bCs/>
        </w:rPr>
        <w:t>2</w:t>
      </w:r>
      <w:r w:rsidR="002E5A6E" w:rsidRPr="002E5A6E">
        <w:rPr>
          <w:rFonts w:ascii="Arial" w:hAnsi="Arial" w:cs="Arial"/>
          <w:bCs/>
        </w:rPr>
        <w:t>.</w:t>
      </w:r>
    </w:p>
    <w:p w14:paraId="4394FC2D" w14:textId="77777777" w:rsidR="0003647F" w:rsidRPr="002E5A6E" w:rsidRDefault="00854F1A">
      <w:pPr>
        <w:pStyle w:val="Akapitzlist"/>
        <w:widowControl/>
        <w:numPr>
          <w:ilvl w:val="0"/>
          <w:numId w:val="27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zarejestrowania i opłacenia wniosku o wszczęcie postępowania upadłościowego lub naprawczego lub likwidacyjnego wobec Wykonawcy, a także w przypadku gdy sąd oddalił wniosek o ogłoszenie upadłości, ponieważ majątek niewypłacalnego Wykonawcy nie wystarcza na zaspokojenie kosztów postępowania,</w:t>
      </w:r>
    </w:p>
    <w:p w14:paraId="7EFCA0E1" w14:textId="77777777" w:rsidR="0003647F" w:rsidRPr="002E5A6E" w:rsidRDefault="00854F1A">
      <w:pPr>
        <w:pStyle w:val="Akapitzlist"/>
        <w:widowControl/>
        <w:numPr>
          <w:ilvl w:val="0"/>
          <w:numId w:val="27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wydania nakazu zajęcia majątku Wykonawcy w zakresie uniemożliwiającym wykonanie przedmiotu niniejszej umowy,</w:t>
      </w:r>
    </w:p>
    <w:p w14:paraId="5CC16D08" w14:textId="236F46D2" w:rsidR="00854F1A" w:rsidRPr="002E5A6E" w:rsidRDefault="00854F1A">
      <w:pPr>
        <w:pStyle w:val="Akapitzlist"/>
        <w:widowControl/>
        <w:numPr>
          <w:ilvl w:val="0"/>
          <w:numId w:val="27"/>
        </w:numPr>
        <w:tabs>
          <w:tab w:val="left" w:pos="-1800"/>
          <w:tab w:val="left" w:pos="426"/>
        </w:tabs>
        <w:suppressAutoHyphens w:val="0"/>
        <w:ind w:right="-2"/>
        <w:jc w:val="both"/>
        <w:textAlignment w:val="auto"/>
        <w:rPr>
          <w:rFonts w:ascii="Arial" w:hAnsi="Arial" w:cs="Arial"/>
        </w:rPr>
      </w:pPr>
      <w:r w:rsidRPr="002E5A6E">
        <w:rPr>
          <w:rFonts w:ascii="Arial" w:hAnsi="Arial" w:cs="Arial"/>
        </w:rPr>
        <w:t>powiadomienia Zamawiającego przez komornika o zajęciu wierzytelności Wykonawcy z tytułu wynagrodzenia należnego z niniejszej umowy tytułem zabezpieczenia lub zaspokojenia wierzytelności osoby trzeciej w związku z wszczętym postępowaniem egzekucyjnym lub zabezpieczającym, której wartość przekracza jednorazowo lub łącznie z kilku zdarzeń kwotę 50.000,00 zł (słownie: pięćdziesiąt tysięcy złotych);</w:t>
      </w:r>
    </w:p>
    <w:p w14:paraId="1D41F9B8" w14:textId="77777777" w:rsidR="00854F1A" w:rsidRPr="005523C6" w:rsidRDefault="00854F1A">
      <w:pPr>
        <w:widowControl/>
        <w:numPr>
          <w:ilvl w:val="0"/>
          <w:numId w:val="21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2E5A6E">
        <w:rPr>
          <w:rFonts w:ascii="Arial" w:hAnsi="Arial" w:cs="Arial"/>
          <w:lang w:eastAsia="pl-PL"/>
        </w:rPr>
        <w:t xml:space="preserve">Odstąpienie od Umowy przez Zamawiającego następuje </w:t>
      </w:r>
      <w:r w:rsidRPr="005523C6">
        <w:rPr>
          <w:rFonts w:ascii="Arial" w:hAnsi="Arial" w:cs="Arial"/>
          <w:lang w:eastAsia="pl-PL"/>
        </w:rPr>
        <w:t>za pośrednictwem listu poleconego za potwierdzeniem odbioru lub w formie pisma złożonego w siedzibie Wykonawcy za pokwitowaniem, z chwilą otrzymania oświadczenia o odstąpieniu przez Zamawiającego.</w:t>
      </w:r>
    </w:p>
    <w:p w14:paraId="673610AB" w14:textId="77777777" w:rsidR="00854F1A" w:rsidRPr="005523C6" w:rsidRDefault="00854F1A">
      <w:pPr>
        <w:widowControl/>
        <w:numPr>
          <w:ilvl w:val="0"/>
          <w:numId w:val="21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Odstąpienie od umowy powinno nastąpić w formie pisemnej pod rygorem nieważności takiego oświadczenia i musi zawierać uzasadnienie.</w:t>
      </w:r>
    </w:p>
    <w:p w14:paraId="271BDD2A" w14:textId="77777777" w:rsidR="004D69F2" w:rsidRPr="005523C6" w:rsidRDefault="004D69F2" w:rsidP="004D69F2">
      <w:pPr>
        <w:pStyle w:val="Standard"/>
        <w:jc w:val="both"/>
        <w:rPr>
          <w:rFonts w:ascii="Arial" w:hAnsi="Arial" w:cs="Arial"/>
        </w:rPr>
      </w:pPr>
    </w:p>
    <w:p w14:paraId="73005837" w14:textId="1D2E3AFF" w:rsidR="004D69F2" w:rsidRPr="005523C6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5523C6">
        <w:rPr>
          <w:rFonts w:ascii="Arial" w:hAnsi="Arial" w:cs="Arial"/>
          <w:b/>
        </w:rPr>
        <w:t>§ 1</w:t>
      </w:r>
      <w:r w:rsidR="005523C6" w:rsidRPr="005523C6">
        <w:rPr>
          <w:rFonts w:ascii="Arial" w:hAnsi="Arial" w:cs="Arial"/>
          <w:b/>
        </w:rPr>
        <w:t>0</w:t>
      </w:r>
    </w:p>
    <w:p w14:paraId="54359390" w14:textId="6AA9FFE0" w:rsidR="005B622E" w:rsidRPr="005523C6" w:rsidRDefault="00165684" w:rsidP="004D69F2">
      <w:pPr>
        <w:pStyle w:val="Standard"/>
        <w:jc w:val="center"/>
        <w:rPr>
          <w:rFonts w:ascii="Arial" w:hAnsi="Arial" w:cs="Arial"/>
          <w:b/>
        </w:rPr>
      </w:pPr>
      <w:r w:rsidRPr="005523C6">
        <w:rPr>
          <w:rFonts w:ascii="Arial" w:hAnsi="Arial" w:cs="Arial"/>
          <w:b/>
        </w:rPr>
        <w:t>OSOBY DO KONTAKTU</w:t>
      </w:r>
    </w:p>
    <w:p w14:paraId="5CD32429" w14:textId="77777777" w:rsidR="00165684" w:rsidRPr="005523C6" w:rsidRDefault="00165684" w:rsidP="004D69F2">
      <w:pPr>
        <w:pStyle w:val="Standard"/>
        <w:jc w:val="center"/>
        <w:rPr>
          <w:rFonts w:ascii="Arial" w:hAnsi="Arial" w:cs="Arial"/>
          <w:b/>
        </w:rPr>
      </w:pPr>
    </w:p>
    <w:p w14:paraId="6F452C84" w14:textId="17A052B2" w:rsidR="004D69F2" w:rsidRPr="005523C6" w:rsidRDefault="004D69F2">
      <w:pPr>
        <w:pStyle w:val="Standard"/>
        <w:numPr>
          <w:ilvl w:val="0"/>
          <w:numId w:val="2"/>
        </w:numPr>
        <w:ind w:left="284"/>
        <w:jc w:val="both"/>
        <w:textAlignment w:val="auto"/>
        <w:rPr>
          <w:rFonts w:ascii="Arial" w:hAnsi="Arial" w:cs="Arial"/>
        </w:rPr>
      </w:pPr>
      <w:r w:rsidRPr="005523C6">
        <w:rPr>
          <w:rFonts w:ascii="Arial" w:hAnsi="Arial" w:cs="Arial"/>
        </w:rPr>
        <w:t>Osobą upoważnioną do stałego kontaktu z</w:t>
      </w:r>
      <w:r w:rsidR="005B622E" w:rsidRPr="005523C6">
        <w:rPr>
          <w:rFonts w:ascii="Arial" w:hAnsi="Arial" w:cs="Arial"/>
        </w:rPr>
        <w:t>e</w:t>
      </w:r>
      <w:r w:rsidRPr="005523C6">
        <w:rPr>
          <w:rFonts w:ascii="Arial" w:hAnsi="Arial" w:cs="Arial"/>
        </w:rPr>
        <w:t xml:space="preserve"> </w:t>
      </w:r>
      <w:r w:rsidR="005B622E" w:rsidRPr="005523C6">
        <w:rPr>
          <w:rFonts w:ascii="Arial" w:hAnsi="Arial" w:cs="Arial"/>
        </w:rPr>
        <w:t>Wykonawcą</w:t>
      </w:r>
      <w:r w:rsidRPr="005523C6">
        <w:rPr>
          <w:rFonts w:ascii="Arial" w:hAnsi="Arial" w:cs="Arial"/>
        </w:rPr>
        <w:t xml:space="preserve"> w sprawie realizacji przedmiotu umowy jest ze strony </w:t>
      </w:r>
      <w:r w:rsidR="005B622E" w:rsidRPr="005523C6">
        <w:rPr>
          <w:rFonts w:ascii="Arial" w:hAnsi="Arial" w:cs="Arial"/>
        </w:rPr>
        <w:t>Zamawiającego</w:t>
      </w:r>
      <w:r w:rsidRPr="005523C6">
        <w:rPr>
          <w:rFonts w:ascii="Arial" w:hAnsi="Arial" w:cs="Arial"/>
        </w:rPr>
        <w:t xml:space="preserve">: </w:t>
      </w:r>
      <w:r w:rsidR="005523C6" w:rsidRPr="005523C6">
        <w:rPr>
          <w:rFonts w:ascii="Arial" w:hAnsi="Arial" w:cs="Arial"/>
          <w:b/>
          <w:bCs/>
        </w:rPr>
        <w:t>Jacek Bojarowski</w:t>
      </w:r>
      <w:r w:rsidRPr="005523C6">
        <w:rPr>
          <w:rFonts w:ascii="Arial" w:hAnsi="Arial" w:cs="Arial"/>
          <w:b/>
          <w:bCs/>
        </w:rPr>
        <w:t xml:space="preserve"> tel. </w:t>
      </w:r>
      <w:r w:rsidR="0003647F" w:rsidRPr="005523C6">
        <w:rPr>
          <w:rFonts w:ascii="Arial" w:hAnsi="Arial" w:cs="Arial"/>
          <w:b/>
          <w:bCs/>
        </w:rPr>
        <w:t>8962181</w:t>
      </w:r>
      <w:r w:rsidR="005523C6" w:rsidRPr="005523C6">
        <w:rPr>
          <w:rFonts w:ascii="Arial" w:hAnsi="Arial" w:cs="Arial"/>
          <w:b/>
          <w:bCs/>
        </w:rPr>
        <w:t>19</w:t>
      </w:r>
      <w:r w:rsidR="0003647F" w:rsidRPr="005523C6">
        <w:rPr>
          <w:rFonts w:ascii="Arial" w:hAnsi="Arial" w:cs="Arial"/>
          <w:b/>
          <w:bCs/>
        </w:rPr>
        <w:t xml:space="preserve">, email: </w:t>
      </w:r>
      <w:r w:rsidR="005523C6" w:rsidRPr="005523C6">
        <w:rPr>
          <w:rFonts w:ascii="Arial" w:hAnsi="Arial" w:cs="Arial"/>
          <w:b/>
          <w:bCs/>
        </w:rPr>
        <w:t>eko.wielbark@icloud.com</w:t>
      </w:r>
    </w:p>
    <w:p w14:paraId="4BC9AB94" w14:textId="28C5F6B8" w:rsidR="004D69F2" w:rsidRPr="005523C6" w:rsidRDefault="004D69F2">
      <w:pPr>
        <w:pStyle w:val="Standard"/>
        <w:numPr>
          <w:ilvl w:val="0"/>
          <w:numId w:val="2"/>
        </w:numPr>
        <w:ind w:left="284"/>
        <w:jc w:val="both"/>
        <w:textAlignment w:val="auto"/>
        <w:rPr>
          <w:rFonts w:ascii="Arial" w:hAnsi="Arial" w:cs="Arial"/>
        </w:rPr>
      </w:pPr>
      <w:r w:rsidRPr="005523C6">
        <w:rPr>
          <w:rFonts w:ascii="Arial" w:hAnsi="Arial" w:cs="Arial"/>
        </w:rPr>
        <w:t>Osobą upoważnioną do stałego kontaktu z</w:t>
      </w:r>
      <w:r w:rsidR="005B622E" w:rsidRPr="005523C6">
        <w:rPr>
          <w:rFonts w:ascii="Arial" w:hAnsi="Arial" w:cs="Arial"/>
        </w:rPr>
        <w:t xml:space="preserve"> Zamawiającym </w:t>
      </w:r>
      <w:r w:rsidRPr="005523C6">
        <w:rPr>
          <w:rFonts w:ascii="Arial" w:hAnsi="Arial" w:cs="Arial"/>
        </w:rPr>
        <w:t xml:space="preserve">w sprawie realizacji przedmiotu umowy jest ze strony </w:t>
      </w:r>
      <w:r w:rsidR="005B622E" w:rsidRPr="005523C6">
        <w:rPr>
          <w:rFonts w:ascii="Arial" w:hAnsi="Arial" w:cs="Arial"/>
        </w:rPr>
        <w:t>Wykonawcy</w:t>
      </w:r>
      <w:r w:rsidRPr="005523C6">
        <w:rPr>
          <w:rFonts w:ascii="Arial" w:hAnsi="Arial" w:cs="Arial"/>
        </w:rPr>
        <w:t>: ……………………………… tel. ……………………….</w:t>
      </w:r>
      <w:r w:rsidR="0003647F" w:rsidRPr="005523C6">
        <w:rPr>
          <w:rFonts w:ascii="Arial" w:hAnsi="Arial" w:cs="Arial"/>
        </w:rPr>
        <w:t>email: ……………………………………………..</w:t>
      </w:r>
    </w:p>
    <w:p w14:paraId="607FC065" w14:textId="77777777" w:rsidR="004D69F2" w:rsidRPr="005523C6" w:rsidRDefault="004D69F2" w:rsidP="00165684">
      <w:pPr>
        <w:pStyle w:val="Standard"/>
        <w:rPr>
          <w:rFonts w:ascii="Arial" w:hAnsi="Arial" w:cs="Arial"/>
          <w:b/>
        </w:rPr>
      </w:pPr>
    </w:p>
    <w:p w14:paraId="78011A2E" w14:textId="5E779307" w:rsidR="004D69F2" w:rsidRPr="005523C6" w:rsidRDefault="004D69F2" w:rsidP="004D69F2">
      <w:pPr>
        <w:pStyle w:val="Standard"/>
        <w:jc w:val="center"/>
        <w:rPr>
          <w:rFonts w:ascii="Arial" w:hAnsi="Arial" w:cs="Arial"/>
          <w:b/>
        </w:rPr>
      </w:pPr>
      <w:r w:rsidRPr="005523C6">
        <w:rPr>
          <w:rFonts w:ascii="Arial" w:hAnsi="Arial" w:cs="Arial"/>
          <w:b/>
        </w:rPr>
        <w:t>§ 1</w:t>
      </w:r>
      <w:r w:rsidR="005523C6" w:rsidRPr="005523C6">
        <w:rPr>
          <w:rFonts w:ascii="Arial" w:hAnsi="Arial" w:cs="Arial"/>
          <w:b/>
        </w:rPr>
        <w:t>1</w:t>
      </w:r>
    </w:p>
    <w:p w14:paraId="34CC8BF1" w14:textId="23B77904" w:rsidR="000C655B" w:rsidRPr="005523C6" w:rsidRDefault="000C655B" w:rsidP="004D69F2">
      <w:pPr>
        <w:pStyle w:val="Standard"/>
        <w:jc w:val="center"/>
        <w:rPr>
          <w:rFonts w:ascii="Arial" w:hAnsi="Arial" w:cs="Arial"/>
          <w:b/>
        </w:rPr>
      </w:pPr>
      <w:r w:rsidRPr="005523C6">
        <w:rPr>
          <w:rFonts w:ascii="Arial" w:hAnsi="Arial" w:cs="Arial"/>
          <w:b/>
        </w:rPr>
        <w:t>POSTANOWIENIA KOŃCOWE</w:t>
      </w:r>
    </w:p>
    <w:p w14:paraId="0079D1AD" w14:textId="77777777" w:rsidR="005B622E" w:rsidRPr="005523C6" w:rsidRDefault="005B622E" w:rsidP="005B622E">
      <w:pPr>
        <w:pStyle w:val="Standard"/>
        <w:rPr>
          <w:rFonts w:ascii="Arial" w:hAnsi="Arial" w:cs="Arial"/>
          <w:b/>
        </w:rPr>
      </w:pPr>
    </w:p>
    <w:p w14:paraId="5B5758B8" w14:textId="70F0C68F" w:rsidR="004D69F2" w:rsidRPr="005523C6" w:rsidRDefault="005B622E">
      <w:pPr>
        <w:pStyle w:val="Standard"/>
        <w:numPr>
          <w:ilvl w:val="0"/>
          <w:numId w:val="3"/>
        </w:numPr>
        <w:jc w:val="both"/>
        <w:rPr>
          <w:rFonts w:ascii="Arial" w:hAnsi="Arial" w:cs="Arial"/>
        </w:rPr>
      </w:pPr>
      <w:r w:rsidRPr="005523C6">
        <w:rPr>
          <w:rFonts w:ascii="Arial" w:hAnsi="Arial" w:cs="Arial"/>
          <w:lang w:eastAsia="pl-PL"/>
        </w:rPr>
        <w:t>W sprawach nieuregulowanych postanowieniami niniejszej umowy mają zastosowanie przepisy ustawy z dnia 11 września 2019 r. Prawo zamówień publicznych wraz z przepisami wykonawczymi oraz przepisy Kodeksu Cywilnego.</w:t>
      </w:r>
    </w:p>
    <w:p w14:paraId="3BEB36E8" w14:textId="77777777" w:rsidR="005B622E" w:rsidRPr="005523C6" w:rsidRDefault="005B622E">
      <w:pPr>
        <w:widowControl/>
        <w:numPr>
          <w:ilvl w:val="0"/>
          <w:numId w:val="3"/>
        </w:numPr>
        <w:suppressAutoHyphens w:val="0"/>
        <w:jc w:val="both"/>
        <w:textAlignment w:val="auto"/>
        <w:rPr>
          <w:rFonts w:ascii="Arial" w:hAnsi="Arial" w:cs="Arial"/>
          <w:lang w:eastAsia="pl-PL"/>
        </w:rPr>
      </w:pPr>
      <w:r w:rsidRPr="005523C6">
        <w:rPr>
          <w:rFonts w:ascii="Arial" w:hAnsi="Arial" w:cs="Arial"/>
          <w:lang w:eastAsia="pl-PL"/>
        </w:rPr>
        <w:t>Wszelkie spory na tle realizacji niniejszej umowy podlegają rozstrzygnięciom sądu powszechnego właściwego miejscowo dla siedziby Zamawiającego.</w:t>
      </w:r>
    </w:p>
    <w:p w14:paraId="780619C3" w14:textId="77777777" w:rsidR="005B622E" w:rsidRPr="005523C6" w:rsidRDefault="005B622E">
      <w:pPr>
        <w:pStyle w:val="Standard"/>
        <w:numPr>
          <w:ilvl w:val="0"/>
          <w:numId w:val="3"/>
        </w:numPr>
        <w:jc w:val="both"/>
        <w:rPr>
          <w:rFonts w:ascii="Arial" w:hAnsi="Arial" w:cs="Arial"/>
        </w:rPr>
      </w:pPr>
      <w:r w:rsidRPr="005523C6">
        <w:rPr>
          <w:rFonts w:ascii="Arial" w:hAnsi="Arial" w:cs="Arial"/>
          <w:lang w:eastAsia="pl-PL"/>
        </w:rPr>
        <w:t>Wszelkie zmiany umowy wymagają formy pisemnej pod rygorem nieważności</w:t>
      </w:r>
    </w:p>
    <w:p w14:paraId="582A740D" w14:textId="2D87E826" w:rsidR="004D69F2" w:rsidRPr="005523C6" w:rsidRDefault="004D69F2">
      <w:pPr>
        <w:pStyle w:val="Standard"/>
        <w:numPr>
          <w:ilvl w:val="0"/>
          <w:numId w:val="3"/>
        </w:numPr>
        <w:jc w:val="both"/>
        <w:rPr>
          <w:rFonts w:ascii="Arial" w:hAnsi="Arial" w:cs="Arial"/>
        </w:rPr>
      </w:pPr>
      <w:r w:rsidRPr="005523C6">
        <w:rPr>
          <w:rFonts w:ascii="Arial" w:hAnsi="Arial" w:cs="Arial"/>
        </w:rPr>
        <w:t xml:space="preserve">Umowę niniejszą sporządzono w </w:t>
      </w:r>
      <w:r w:rsidR="005523C6" w:rsidRPr="005523C6">
        <w:rPr>
          <w:rFonts w:ascii="Arial" w:hAnsi="Arial" w:cs="Arial"/>
        </w:rPr>
        <w:t>dwóch</w:t>
      </w:r>
      <w:r w:rsidRPr="005523C6">
        <w:rPr>
          <w:rFonts w:ascii="Arial" w:hAnsi="Arial" w:cs="Arial"/>
        </w:rPr>
        <w:t xml:space="preserve"> jednobrzmiących egzemplarzach, 1 egz. dla Sprzedającego i </w:t>
      </w:r>
      <w:r w:rsidR="005523C6" w:rsidRPr="005523C6">
        <w:rPr>
          <w:rFonts w:ascii="Arial" w:hAnsi="Arial" w:cs="Arial"/>
        </w:rPr>
        <w:t>1</w:t>
      </w:r>
      <w:r w:rsidRPr="005523C6">
        <w:rPr>
          <w:rFonts w:ascii="Arial" w:hAnsi="Arial" w:cs="Arial"/>
        </w:rPr>
        <w:t xml:space="preserve"> egz. dla Zamawiającego</w:t>
      </w:r>
    </w:p>
    <w:p w14:paraId="53BAF621" w14:textId="77777777" w:rsidR="009E5A1A" w:rsidRPr="005523C6" w:rsidRDefault="009E5A1A">
      <w:pPr>
        <w:pStyle w:val="Standard"/>
        <w:jc w:val="both"/>
        <w:rPr>
          <w:rFonts w:ascii="Arial" w:hAnsi="Arial" w:cs="Arial"/>
        </w:rPr>
      </w:pPr>
    </w:p>
    <w:p w14:paraId="46812362" w14:textId="77777777" w:rsidR="009E5A1A" w:rsidRPr="005523C6" w:rsidRDefault="009E5A1A">
      <w:pPr>
        <w:pStyle w:val="Standard"/>
        <w:jc w:val="both"/>
        <w:rPr>
          <w:rFonts w:ascii="Arial" w:hAnsi="Arial" w:cs="Arial"/>
        </w:rPr>
      </w:pPr>
    </w:p>
    <w:p w14:paraId="5AA455BB" w14:textId="57B5D1AF" w:rsidR="009E5A1A" w:rsidRPr="005523C6" w:rsidRDefault="00231703" w:rsidP="0003647F">
      <w:pPr>
        <w:pStyle w:val="Standard"/>
        <w:jc w:val="center"/>
        <w:rPr>
          <w:rFonts w:ascii="Arial" w:hAnsi="Arial" w:cs="Arial"/>
        </w:rPr>
      </w:pPr>
      <w:r w:rsidRPr="005523C6">
        <w:rPr>
          <w:rFonts w:ascii="Arial" w:hAnsi="Arial" w:cs="Arial"/>
        </w:rPr>
        <w:t>WYKONAWCA</w:t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Pr="005523C6">
        <w:rPr>
          <w:rFonts w:ascii="Arial" w:hAnsi="Arial" w:cs="Arial"/>
        </w:rPr>
        <w:tab/>
      </w:r>
      <w:r w:rsidR="001C6205" w:rsidRPr="005523C6">
        <w:rPr>
          <w:rFonts w:ascii="Arial" w:hAnsi="Arial" w:cs="Arial"/>
        </w:rPr>
        <w:t>ZAMAWIAJĄCY</w:t>
      </w:r>
    </w:p>
    <w:sectPr w:rsidR="009E5A1A" w:rsidRPr="005523C6" w:rsidSect="002B52AD">
      <w:headerReference w:type="first" r:id="rId7"/>
      <w:pgSz w:w="11906" w:h="16838"/>
      <w:pgMar w:top="1417" w:right="1417" w:bottom="1417" w:left="1417" w:header="0" w:footer="0" w:gutter="0"/>
      <w:cols w:space="708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0BC54F6" w14:textId="77777777" w:rsidR="00CA64B5" w:rsidRDefault="00CA64B5" w:rsidP="002B52AD">
      <w:r>
        <w:separator/>
      </w:r>
    </w:p>
  </w:endnote>
  <w:endnote w:type="continuationSeparator" w:id="0">
    <w:p w14:paraId="0C632D0E" w14:textId="77777777" w:rsidR="00CA64B5" w:rsidRDefault="00CA64B5" w:rsidP="002B52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, 'Arial Unicode MS'">
    <w:panose1 w:val="00000000000000000000"/>
    <w:charset w:val="00"/>
    <w:family w:val="roman"/>
    <w:notTrueType/>
    <w:pitch w:val="default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, Arial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F59895" w14:textId="77777777" w:rsidR="00CA64B5" w:rsidRDefault="00CA64B5" w:rsidP="002B52AD">
      <w:r>
        <w:separator/>
      </w:r>
    </w:p>
  </w:footnote>
  <w:footnote w:type="continuationSeparator" w:id="0">
    <w:p w14:paraId="209159D4" w14:textId="77777777" w:rsidR="00CA64B5" w:rsidRDefault="00CA64B5" w:rsidP="002B52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3C74CC" w14:textId="77777777" w:rsidR="007334D2" w:rsidRDefault="007334D2" w:rsidP="007334D2">
    <w:pPr>
      <w:pStyle w:val="Nagwek"/>
      <w:jc w:val="center"/>
      <w:rPr>
        <w:sz w:val="16"/>
        <w:szCs w:val="16"/>
      </w:rPr>
    </w:pPr>
    <w:bookmarkStart w:id="0" w:name="_Hlk174874376"/>
  </w:p>
  <w:p w14:paraId="32597E1E" w14:textId="77777777" w:rsidR="007334D2" w:rsidRPr="007334D2" w:rsidRDefault="007334D2" w:rsidP="007334D2">
    <w:pPr>
      <w:pStyle w:val="Nagwek"/>
      <w:spacing w:before="0" w:after="0"/>
      <w:jc w:val="center"/>
      <w:rPr>
        <w:rFonts w:ascii="Arial" w:hAnsi="Arial" w:cs="Arial"/>
      </w:rPr>
    </w:pPr>
    <w:r w:rsidRPr="007334D2">
      <w:rPr>
        <w:rFonts w:ascii="Arial" w:hAnsi="Arial" w:cs="Arial"/>
        <w:sz w:val="16"/>
        <w:szCs w:val="16"/>
      </w:rPr>
      <w:t>Zamawiający: EKO WIELBARK SP . Z O.O., ul. Polna 8, 12-160 Wielbark</w:t>
    </w:r>
  </w:p>
  <w:p w14:paraId="2E480DBB" w14:textId="77777777" w:rsidR="007334D2" w:rsidRPr="007334D2" w:rsidRDefault="007334D2" w:rsidP="007334D2">
    <w:pPr>
      <w:pStyle w:val="Nagwek"/>
      <w:spacing w:before="0" w:after="0"/>
      <w:jc w:val="center"/>
      <w:rPr>
        <w:rFonts w:ascii="Arial" w:hAnsi="Arial" w:cs="Arial"/>
      </w:rPr>
    </w:pPr>
    <w:r w:rsidRPr="007334D2">
      <w:rPr>
        <w:rFonts w:ascii="Arial" w:hAnsi="Arial" w:cs="Arial"/>
        <w:sz w:val="16"/>
        <w:szCs w:val="16"/>
      </w:rPr>
      <w:t>„</w:t>
    </w:r>
    <w:r w:rsidRPr="007334D2">
      <w:rPr>
        <w:rStyle w:val="Pogrubienie"/>
        <w:rFonts w:ascii="Arial" w:hAnsi="Arial" w:cs="Arial"/>
        <w:b w:val="0"/>
        <w:bCs w:val="0"/>
        <w:sz w:val="16"/>
        <w:szCs w:val="16"/>
      </w:rPr>
      <w:t>Dostawa używanego pojazdu przeznaczonego do zbierania odpadów komunalnych</w:t>
    </w:r>
    <w:r w:rsidRPr="007334D2">
      <w:rPr>
        <w:rFonts w:ascii="Arial" w:hAnsi="Arial" w:cs="Arial"/>
        <w:sz w:val="16"/>
        <w:szCs w:val="16"/>
      </w:rPr>
      <w:t>”</w:t>
    </w:r>
  </w:p>
  <w:p w14:paraId="1D4387B1" w14:textId="77777777" w:rsidR="007334D2" w:rsidRPr="007334D2" w:rsidRDefault="007334D2" w:rsidP="007334D2">
    <w:pPr>
      <w:pStyle w:val="Nagwek"/>
      <w:spacing w:before="0" w:after="0"/>
      <w:jc w:val="center"/>
      <w:rPr>
        <w:rFonts w:ascii="Arial" w:hAnsi="Arial" w:cs="Arial"/>
      </w:rPr>
    </w:pPr>
    <w:r w:rsidRPr="007334D2">
      <w:rPr>
        <w:rFonts w:ascii="Arial" w:hAnsi="Arial" w:cs="Arial"/>
        <w:sz w:val="16"/>
        <w:szCs w:val="16"/>
      </w:rPr>
      <w:t>Znak Sprawy: ZP.271.1.2024</w:t>
    </w:r>
  </w:p>
  <w:bookmarkEnd w:id="0"/>
  <w:p w14:paraId="31E641EA" w14:textId="7C5D741D" w:rsidR="002B52AD" w:rsidRPr="007334D2" w:rsidRDefault="002B52AD" w:rsidP="007334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3CA00FA8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  <w:sz w:val="24"/>
        <w:szCs w:val="24"/>
        <w:lang w:val="x-none"/>
      </w:rPr>
    </w:lvl>
  </w:abstractNum>
  <w:abstractNum w:abstractNumId="1" w15:restartNumberingAfterBreak="0">
    <w:nsid w:val="00000003"/>
    <w:multiLevelType w:val="multilevel"/>
    <w:tmpl w:val="DDDA8F76"/>
    <w:name w:val="WW8Num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568"/>
        </w:tabs>
        <w:ind w:left="568" w:hanging="360"/>
      </w:pPr>
      <w:rPr>
        <w:rFonts w:hint="default"/>
        <w:lang w:val="x-none"/>
      </w:rPr>
    </w:lvl>
    <w:lvl w:ilvl="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098"/>
        </w:tabs>
        <w:ind w:left="3098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818"/>
        </w:tabs>
        <w:ind w:left="3818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258"/>
        </w:tabs>
        <w:ind w:left="5258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5978"/>
        </w:tabs>
        <w:ind w:left="5978" w:hanging="360"/>
      </w:pPr>
      <w:rPr>
        <w:rFonts w:hint="default"/>
      </w:rPr>
    </w:lvl>
  </w:abstractNum>
  <w:abstractNum w:abstractNumId="2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sz w:val="24"/>
        <w:szCs w:val="24"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Symbol" w:hAnsi="Symbol" w:cs="Symbol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4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ascii="Times New Roman" w:hAnsi="Times New Roman"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ascii="Times New Roman" w:hAnsi="Times New Roman" w:cs="Times New Roman"/>
      </w:rPr>
    </w:lvl>
  </w:abstractNum>
  <w:abstractNum w:abstractNumId="5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ascii="Symbol" w:hAnsi="Symbol" w:cs="Symbol"/>
        <w:b/>
        <w:bCs/>
        <w:lang w:val="x-none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D"/>
    <w:multiLevelType w:val="multilevel"/>
    <w:tmpl w:val="0000000D"/>
    <w:name w:val="WW8Num13"/>
    <w:lvl w:ilvl="0">
      <w:start w:val="1"/>
      <w:numFmt w:val="decimal"/>
      <w:lvlText w:val="%1."/>
      <w:lvlJc w:val="left"/>
      <w:pPr>
        <w:tabs>
          <w:tab w:val="num" w:pos="862"/>
        </w:tabs>
        <w:ind w:left="862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582"/>
        </w:tabs>
        <w:ind w:left="1582" w:hanging="360"/>
      </w:pPr>
      <w:rPr>
        <w:rFonts w:ascii="Times New Roman" w:hAnsi="Times New Roman" w:cs="Times New Roman"/>
      </w:rPr>
    </w:lvl>
    <w:lvl w:ilvl="2">
      <w:start w:val="1"/>
      <w:numFmt w:val="lowerLetter"/>
      <w:lvlText w:val="%3)"/>
      <w:lvlJc w:val="left"/>
      <w:pPr>
        <w:tabs>
          <w:tab w:val="num" w:pos="1070"/>
        </w:tabs>
        <w:ind w:left="1070" w:hanging="360"/>
      </w:pPr>
      <w:rPr>
        <w:lang w:val="x-none"/>
      </w:rPr>
    </w:lvl>
    <w:lvl w:ilvl="3">
      <w:start w:val="1"/>
      <w:numFmt w:val="bullet"/>
      <w:lvlText w:val="o"/>
      <w:lvlJc w:val="left"/>
      <w:pPr>
        <w:tabs>
          <w:tab w:val="num" w:pos="3022"/>
        </w:tabs>
        <w:ind w:left="3022" w:hanging="360"/>
      </w:pPr>
      <w:rPr>
        <w:rFonts w:ascii="Courier New" w:hAnsi="Courier New"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4FF588D"/>
    <w:multiLevelType w:val="hybridMultilevel"/>
    <w:tmpl w:val="B948A5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2C761E"/>
    <w:multiLevelType w:val="hybridMultilevel"/>
    <w:tmpl w:val="B262F450"/>
    <w:lvl w:ilvl="0" w:tplc="40A2F560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  <w:color w:val="auto"/>
      </w:rPr>
    </w:lvl>
    <w:lvl w:ilvl="1" w:tplc="D4BA78B2">
      <w:start w:val="1"/>
      <w:numFmt w:val="lowerLetter"/>
      <w:lvlText w:val="%2)"/>
      <w:lvlJc w:val="left"/>
      <w:pPr>
        <w:ind w:left="1440" w:hanging="360"/>
      </w:pPr>
      <w:rPr>
        <w:b/>
        <w:bCs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72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410622"/>
    <w:multiLevelType w:val="hybridMultilevel"/>
    <w:tmpl w:val="623C21D6"/>
    <w:lvl w:ilvl="0" w:tplc="61BAA88A">
      <w:start w:val="1"/>
      <w:numFmt w:val="decimal"/>
      <w:lvlText w:val="%1)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DA5302"/>
    <w:multiLevelType w:val="hybridMultilevel"/>
    <w:tmpl w:val="64C68032"/>
    <w:lvl w:ilvl="0" w:tplc="FF1C7174">
      <w:start w:val="1"/>
      <w:numFmt w:val="lowerLetter"/>
      <w:lvlText w:val="%1)"/>
      <w:lvlJc w:val="left"/>
      <w:pPr>
        <w:ind w:left="1211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 w15:restartNumberingAfterBreak="0">
    <w:nsid w:val="21CD7AF1"/>
    <w:multiLevelType w:val="hybridMultilevel"/>
    <w:tmpl w:val="753034E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5A58E0"/>
    <w:multiLevelType w:val="hybridMultilevel"/>
    <w:tmpl w:val="C35E5E78"/>
    <w:lvl w:ilvl="0" w:tplc="7EFC2DB2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8236085"/>
    <w:multiLevelType w:val="hybridMultilevel"/>
    <w:tmpl w:val="3EC0B16A"/>
    <w:lvl w:ilvl="0" w:tplc="2C2882DC">
      <w:start w:val="6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7935FF"/>
    <w:multiLevelType w:val="hybridMultilevel"/>
    <w:tmpl w:val="96FA7118"/>
    <w:lvl w:ilvl="0" w:tplc="2D907A68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764C60"/>
    <w:multiLevelType w:val="hybridMultilevel"/>
    <w:tmpl w:val="A198CB84"/>
    <w:lvl w:ilvl="0" w:tplc="20E0A886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564D1A"/>
    <w:multiLevelType w:val="hybridMultilevel"/>
    <w:tmpl w:val="19CADD18"/>
    <w:lvl w:ilvl="0" w:tplc="953A593C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B07B75"/>
    <w:multiLevelType w:val="hybridMultilevel"/>
    <w:tmpl w:val="FBF80B4A"/>
    <w:lvl w:ilvl="0" w:tplc="3D4E33EA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732" w:hanging="360"/>
      </w:pPr>
    </w:lvl>
    <w:lvl w:ilvl="2" w:tplc="0415001B" w:tentative="1">
      <w:start w:val="1"/>
      <w:numFmt w:val="lowerRoman"/>
      <w:lvlText w:val="%3."/>
      <w:lvlJc w:val="right"/>
      <w:pPr>
        <w:ind w:left="1452" w:hanging="180"/>
      </w:pPr>
    </w:lvl>
    <w:lvl w:ilvl="3" w:tplc="0415000F" w:tentative="1">
      <w:start w:val="1"/>
      <w:numFmt w:val="decimal"/>
      <w:lvlText w:val="%4."/>
      <w:lvlJc w:val="left"/>
      <w:pPr>
        <w:ind w:left="2172" w:hanging="360"/>
      </w:pPr>
    </w:lvl>
    <w:lvl w:ilvl="4" w:tplc="04150019" w:tentative="1">
      <w:start w:val="1"/>
      <w:numFmt w:val="lowerLetter"/>
      <w:lvlText w:val="%5."/>
      <w:lvlJc w:val="left"/>
      <w:pPr>
        <w:ind w:left="2892" w:hanging="360"/>
      </w:pPr>
    </w:lvl>
    <w:lvl w:ilvl="5" w:tplc="0415001B" w:tentative="1">
      <w:start w:val="1"/>
      <w:numFmt w:val="lowerRoman"/>
      <w:lvlText w:val="%6."/>
      <w:lvlJc w:val="right"/>
      <w:pPr>
        <w:ind w:left="3612" w:hanging="180"/>
      </w:pPr>
    </w:lvl>
    <w:lvl w:ilvl="6" w:tplc="0415000F" w:tentative="1">
      <w:start w:val="1"/>
      <w:numFmt w:val="decimal"/>
      <w:lvlText w:val="%7."/>
      <w:lvlJc w:val="left"/>
      <w:pPr>
        <w:ind w:left="4332" w:hanging="360"/>
      </w:pPr>
    </w:lvl>
    <w:lvl w:ilvl="7" w:tplc="04150019" w:tentative="1">
      <w:start w:val="1"/>
      <w:numFmt w:val="lowerLetter"/>
      <w:lvlText w:val="%8."/>
      <w:lvlJc w:val="left"/>
      <w:pPr>
        <w:ind w:left="5052" w:hanging="360"/>
      </w:pPr>
    </w:lvl>
    <w:lvl w:ilvl="8" w:tplc="0415001B" w:tentative="1">
      <w:start w:val="1"/>
      <w:numFmt w:val="lowerRoman"/>
      <w:lvlText w:val="%9."/>
      <w:lvlJc w:val="right"/>
      <w:pPr>
        <w:ind w:left="5772" w:hanging="180"/>
      </w:pPr>
    </w:lvl>
  </w:abstractNum>
  <w:abstractNum w:abstractNumId="18" w15:restartNumberingAfterBreak="0">
    <w:nsid w:val="47DB7112"/>
    <w:multiLevelType w:val="hybridMultilevel"/>
    <w:tmpl w:val="603EB36C"/>
    <w:lvl w:ilvl="0" w:tplc="B4FA8466">
      <w:start w:val="1"/>
      <w:numFmt w:val="decimal"/>
      <w:lvlText w:val="%1."/>
      <w:lvlJc w:val="left"/>
      <w:pPr>
        <w:ind w:left="360" w:hanging="360"/>
      </w:pPr>
      <w:rPr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8CE3F61"/>
    <w:multiLevelType w:val="hybridMultilevel"/>
    <w:tmpl w:val="E7F679A4"/>
    <w:lvl w:ilvl="0" w:tplc="19BA6F86">
      <w:start w:val="1"/>
      <w:numFmt w:val="lowerLetter"/>
      <w:lvlText w:val="%1)"/>
      <w:lvlJc w:val="left"/>
      <w:pPr>
        <w:ind w:left="1068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BE0221D"/>
    <w:multiLevelType w:val="hybridMultilevel"/>
    <w:tmpl w:val="B404A6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322501"/>
    <w:multiLevelType w:val="multilevel"/>
    <w:tmpl w:val="94644C34"/>
    <w:lvl w:ilvl="0">
      <w:start w:val="1"/>
      <w:numFmt w:val="decimal"/>
      <w:lvlText w:val="%1."/>
      <w:lvlJc w:val="left"/>
      <w:pPr>
        <w:ind w:left="397" w:hanging="284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2" w15:restartNumberingAfterBreak="0">
    <w:nsid w:val="5255489A"/>
    <w:multiLevelType w:val="hybridMultilevel"/>
    <w:tmpl w:val="3CDC251A"/>
    <w:lvl w:ilvl="0" w:tplc="D4CADD6A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C25313D"/>
    <w:multiLevelType w:val="hybridMultilevel"/>
    <w:tmpl w:val="C5888074"/>
    <w:lvl w:ilvl="0" w:tplc="512EA89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33214D"/>
    <w:multiLevelType w:val="hybridMultilevel"/>
    <w:tmpl w:val="4E4E8B06"/>
    <w:lvl w:ilvl="0" w:tplc="EF0E73FE">
      <w:start w:val="1"/>
      <w:numFmt w:val="decimal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D511BF"/>
    <w:multiLevelType w:val="hybridMultilevel"/>
    <w:tmpl w:val="0E1CAF8A"/>
    <w:lvl w:ilvl="0" w:tplc="CB308DEE">
      <w:start w:val="4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7D2050F"/>
    <w:multiLevelType w:val="multilevel"/>
    <w:tmpl w:val="F252D906"/>
    <w:lvl w:ilvl="0">
      <w:start w:val="1"/>
      <w:numFmt w:val="decimal"/>
      <w:lvlText w:val="%1."/>
      <w:lvlJc w:val="left"/>
      <w:pPr>
        <w:ind w:left="397" w:hanging="284"/>
      </w:pPr>
      <w:rPr>
        <w:b/>
        <w:bCs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7" w15:restartNumberingAfterBreak="0">
    <w:nsid w:val="79656DC1"/>
    <w:multiLevelType w:val="hybridMultilevel"/>
    <w:tmpl w:val="58F2B556"/>
    <w:lvl w:ilvl="0" w:tplc="1FFE9474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A5B48F7"/>
    <w:multiLevelType w:val="hybridMultilevel"/>
    <w:tmpl w:val="D24C428A"/>
    <w:lvl w:ilvl="0" w:tplc="39EA25DE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ACD55E9"/>
    <w:multiLevelType w:val="hybridMultilevel"/>
    <w:tmpl w:val="BE904D9C"/>
    <w:lvl w:ilvl="0" w:tplc="6F408D14">
      <w:start w:val="1"/>
      <w:numFmt w:val="decimal"/>
      <w:suff w:val="space"/>
      <w:lvlText w:val="%1)"/>
      <w:lvlJc w:val="left"/>
      <w:pPr>
        <w:ind w:left="717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0" w15:restartNumberingAfterBreak="0">
    <w:nsid w:val="7B640ED0"/>
    <w:multiLevelType w:val="hybridMultilevel"/>
    <w:tmpl w:val="A1C2299A"/>
    <w:lvl w:ilvl="0" w:tplc="63DEBEF6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7F4C604D"/>
    <w:multiLevelType w:val="hybridMultilevel"/>
    <w:tmpl w:val="68B664A6"/>
    <w:lvl w:ilvl="0" w:tplc="A39AE7AE">
      <w:start w:val="1"/>
      <w:numFmt w:val="decimal"/>
      <w:lvlText w:val="%1."/>
      <w:lvlJc w:val="left"/>
      <w:pPr>
        <w:tabs>
          <w:tab w:val="num" w:pos="357"/>
        </w:tabs>
        <w:ind w:left="360" w:hanging="360"/>
      </w:pPr>
      <w:rPr>
        <w:rFonts w:hint="default"/>
        <w:b/>
        <w:bCs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948492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7720716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64125583">
    <w:abstractNumId w:val="18"/>
  </w:num>
  <w:num w:numId="4" w16cid:durableId="970210753">
    <w:abstractNumId w:val="8"/>
  </w:num>
  <w:num w:numId="5" w16cid:durableId="392780923">
    <w:abstractNumId w:val="11"/>
  </w:num>
  <w:num w:numId="6" w16cid:durableId="913860988">
    <w:abstractNumId w:val="25"/>
  </w:num>
  <w:num w:numId="7" w16cid:durableId="2056467044">
    <w:abstractNumId w:val="12"/>
  </w:num>
  <w:num w:numId="8" w16cid:durableId="1398163639">
    <w:abstractNumId w:val="14"/>
  </w:num>
  <w:num w:numId="9" w16cid:durableId="1389650848">
    <w:abstractNumId w:val="13"/>
  </w:num>
  <w:num w:numId="10" w16cid:durableId="773748426">
    <w:abstractNumId w:val="0"/>
  </w:num>
  <w:num w:numId="11" w16cid:durableId="1158574470">
    <w:abstractNumId w:val="31"/>
  </w:num>
  <w:num w:numId="12" w16cid:durableId="2079741901">
    <w:abstractNumId w:val="9"/>
  </w:num>
  <w:num w:numId="13" w16cid:durableId="1332875223">
    <w:abstractNumId w:val="22"/>
  </w:num>
  <w:num w:numId="14" w16cid:durableId="1088188990">
    <w:abstractNumId w:val="7"/>
  </w:num>
  <w:num w:numId="15" w16cid:durableId="1042708746">
    <w:abstractNumId w:val="28"/>
  </w:num>
  <w:num w:numId="16" w16cid:durableId="1398361207">
    <w:abstractNumId w:val="1"/>
  </w:num>
  <w:num w:numId="17" w16cid:durableId="1789468753">
    <w:abstractNumId w:val="27"/>
  </w:num>
  <w:num w:numId="18" w16cid:durableId="1779258277">
    <w:abstractNumId w:val="29"/>
  </w:num>
  <w:num w:numId="19" w16cid:durableId="562645543">
    <w:abstractNumId w:val="19"/>
  </w:num>
  <w:num w:numId="20" w16cid:durableId="454101805">
    <w:abstractNumId w:val="16"/>
  </w:num>
  <w:num w:numId="21" w16cid:durableId="1836920251">
    <w:abstractNumId w:val="15"/>
  </w:num>
  <w:num w:numId="22" w16cid:durableId="653334085">
    <w:abstractNumId w:val="30"/>
  </w:num>
  <w:num w:numId="23" w16cid:durableId="1896968341">
    <w:abstractNumId w:val="17"/>
  </w:num>
  <w:num w:numId="24" w16cid:durableId="223368530">
    <w:abstractNumId w:val="24"/>
  </w:num>
  <w:num w:numId="25" w16cid:durableId="1811054580">
    <w:abstractNumId w:val="10"/>
  </w:num>
  <w:num w:numId="26" w16cid:durableId="56443676">
    <w:abstractNumId w:val="20"/>
  </w:num>
  <w:num w:numId="27" w16cid:durableId="1832676564">
    <w:abstractNumId w:val="23"/>
  </w:num>
  <w:numIdMacAtCleanup w:val="2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5A1A"/>
    <w:rsid w:val="0003647F"/>
    <w:rsid w:val="00055DBB"/>
    <w:rsid w:val="00061A1D"/>
    <w:rsid w:val="0006435C"/>
    <w:rsid w:val="0007461D"/>
    <w:rsid w:val="00082CDE"/>
    <w:rsid w:val="00090923"/>
    <w:rsid w:val="000C655B"/>
    <w:rsid w:val="0011179A"/>
    <w:rsid w:val="00165684"/>
    <w:rsid w:val="0018790D"/>
    <w:rsid w:val="001942AE"/>
    <w:rsid w:val="001C6205"/>
    <w:rsid w:val="00201A23"/>
    <w:rsid w:val="00231703"/>
    <w:rsid w:val="002B52AD"/>
    <w:rsid w:val="002E5A6E"/>
    <w:rsid w:val="003607A7"/>
    <w:rsid w:val="00385CCE"/>
    <w:rsid w:val="003861FB"/>
    <w:rsid w:val="003A02B1"/>
    <w:rsid w:val="003B270F"/>
    <w:rsid w:val="003E0AC1"/>
    <w:rsid w:val="00402EFE"/>
    <w:rsid w:val="00422546"/>
    <w:rsid w:val="00440799"/>
    <w:rsid w:val="00482695"/>
    <w:rsid w:val="00486EF6"/>
    <w:rsid w:val="004C1741"/>
    <w:rsid w:val="004D69F2"/>
    <w:rsid w:val="004E0B87"/>
    <w:rsid w:val="005523C6"/>
    <w:rsid w:val="00557420"/>
    <w:rsid w:val="005926D7"/>
    <w:rsid w:val="005A4832"/>
    <w:rsid w:val="005B622E"/>
    <w:rsid w:val="005E6A2B"/>
    <w:rsid w:val="006119B8"/>
    <w:rsid w:val="00631554"/>
    <w:rsid w:val="006445FF"/>
    <w:rsid w:val="00723EE1"/>
    <w:rsid w:val="007277FF"/>
    <w:rsid w:val="007334D2"/>
    <w:rsid w:val="0073397E"/>
    <w:rsid w:val="007419D0"/>
    <w:rsid w:val="0075010D"/>
    <w:rsid w:val="007547EB"/>
    <w:rsid w:val="007712E8"/>
    <w:rsid w:val="007A6109"/>
    <w:rsid w:val="007B7BFC"/>
    <w:rsid w:val="007C2AE8"/>
    <w:rsid w:val="00813C6F"/>
    <w:rsid w:val="00854F1A"/>
    <w:rsid w:val="00870549"/>
    <w:rsid w:val="008716CF"/>
    <w:rsid w:val="008A22FA"/>
    <w:rsid w:val="008A70E6"/>
    <w:rsid w:val="008C6DDF"/>
    <w:rsid w:val="00957F64"/>
    <w:rsid w:val="00992D96"/>
    <w:rsid w:val="009933F0"/>
    <w:rsid w:val="009A6C17"/>
    <w:rsid w:val="009E5A1A"/>
    <w:rsid w:val="00A43A44"/>
    <w:rsid w:val="00AA5CFE"/>
    <w:rsid w:val="00AD68BE"/>
    <w:rsid w:val="00AE0270"/>
    <w:rsid w:val="00B24D05"/>
    <w:rsid w:val="00B316DA"/>
    <w:rsid w:val="00B46385"/>
    <w:rsid w:val="00BD6BA0"/>
    <w:rsid w:val="00BF7C15"/>
    <w:rsid w:val="00C02BE3"/>
    <w:rsid w:val="00C4045E"/>
    <w:rsid w:val="00C51530"/>
    <w:rsid w:val="00CA5812"/>
    <w:rsid w:val="00CA64B5"/>
    <w:rsid w:val="00CB0475"/>
    <w:rsid w:val="00CB5A19"/>
    <w:rsid w:val="00D046AB"/>
    <w:rsid w:val="00D2314E"/>
    <w:rsid w:val="00D84E02"/>
    <w:rsid w:val="00DA3B12"/>
    <w:rsid w:val="00DF1884"/>
    <w:rsid w:val="00DF7B3F"/>
    <w:rsid w:val="00E336CF"/>
    <w:rsid w:val="00E34173"/>
    <w:rsid w:val="00E66582"/>
    <w:rsid w:val="00EB33AC"/>
    <w:rsid w:val="00ED3459"/>
    <w:rsid w:val="00ED67E5"/>
    <w:rsid w:val="00EE46A7"/>
    <w:rsid w:val="00F0133D"/>
    <w:rsid w:val="00F35B51"/>
    <w:rsid w:val="00F6699F"/>
    <w:rsid w:val="00FA116A"/>
    <w:rsid w:val="00FB210F"/>
    <w:rsid w:val="00FB5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BEF0A3"/>
  <w15:docId w15:val="{AFAE2066-100A-4270-8E20-FCF4021DF5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083F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szCs w:val="24"/>
      <w:lang w:eastAsia="zh-CN" w:bidi="hi-IN"/>
    </w:rPr>
  </w:style>
  <w:style w:type="paragraph" w:styleId="Nagwek1">
    <w:name w:val="heading 1"/>
    <w:next w:val="Normalny"/>
    <w:link w:val="Nagwek1Znak"/>
    <w:uiPriority w:val="9"/>
    <w:qFormat/>
    <w:rsid w:val="00FE083F"/>
    <w:pPr>
      <w:keepNext/>
      <w:spacing w:after="160" w:line="259" w:lineRule="auto"/>
      <w:jc w:val="center"/>
      <w:outlineLvl w:val="0"/>
    </w:pPr>
    <w:rPr>
      <w:b/>
      <w:sz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qFormat/>
    <w:rsid w:val="00FE083F"/>
    <w:rPr>
      <w:rFonts w:ascii="Times New Roman" w:eastAsia="SimSun, 'Arial Unicode MS'" w:hAnsi="Times New Roman" w:cs="Mangal"/>
      <w:b/>
      <w:kern w:val="2"/>
      <w:sz w:val="32"/>
      <w:szCs w:val="24"/>
      <w:lang w:eastAsia="zh-CN" w:bidi="hi-IN"/>
    </w:rPr>
  </w:style>
  <w:style w:type="character" w:customStyle="1" w:styleId="ListLabel1">
    <w:name w:val="ListLabel 1"/>
    <w:qFormat/>
    <w:rPr>
      <w:rFonts w:ascii="Arial" w:hAnsi="Arial"/>
      <w:color w:val="000000"/>
      <w:sz w:val="22"/>
    </w:rPr>
  </w:style>
  <w:style w:type="character" w:customStyle="1" w:styleId="ListLabel2">
    <w:name w:val="ListLabel 2"/>
    <w:qFormat/>
    <w:rPr>
      <w:i w:val="0"/>
    </w:rPr>
  </w:style>
  <w:style w:type="character" w:customStyle="1" w:styleId="ListLabel3">
    <w:name w:val="ListLabel 3"/>
    <w:qFormat/>
    <w:rPr>
      <w:rFonts w:ascii="Arial" w:hAnsi="Arial"/>
      <w:color w:val="000000"/>
      <w:sz w:val="22"/>
    </w:rPr>
  </w:style>
  <w:style w:type="character" w:customStyle="1" w:styleId="ListLabel4">
    <w:name w:val="ListLabel 4"/>
    <w:qFormat/>
    <w:rPr>
      <w:i w:val="0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pPr>
      <w:suppressLineNumbers/>
    </w:pPr>
  </w:style>
  <w:style w:type="paragraph" w:customStyle="1" w:styleId="Standard">
    <w:name w:val="Standard"/>
    <w:qFormat/>
    <w:rsid w:val="00FE083F"/>
    <w:pPr>
      <w:widowControl w:val="0"/>
      <w:suppressAutoHyphens/>
      <w:textAlignment w:val="baseline"/>
    </w:pPr>
    <w:rPr>
      <w:rFonts w:ascii="Times New Roman" w:eastAsia="SimSun, 'Arial Unicode MS'" w:hAnsi="Times New Roman" w:cs="Mang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Standard"/>
    <w:qFormat/>
    <w:rsid w:val="00FE083F"/>
    <w:pPr>
      <w:suppressLineNumbers/>
    </w:pPr>
  </w:style>
  <w:style w:type="paragraph" w:customStyle="1" w:styleId="Default">
    <w:name w:val="Default"/>
    <w:basedOn w:val="Standard"/>
    <w:qFormat/>
    <w:rsid w:val="00FE083F"/>
    <w:rPr>
      <w:rFonts w:eastAsia="Times New Roman" w:cs="Times New Roman"/>
      <w:color w:val="000000"/>
    </w:rPr>
  </w:style>
  <w:style w:type="numbering" w:customStyle="1" w:styleId="WW8Num6">
    <w:name w:val="WW8Num6"/>
    <w:qFormat/>
    <w:rsid w:val="00FE083F"/>
  </w:style>
  <w:style w:type="numbering" w:customStyle="1" w:styleId="WW8Num12">
    <w:name w:val="WW8Num12"/>
    <w:qFormat/>
    <w:rsid w:val="00FE083F"/>
  </w:style>
  <w:style w:type="numbering" w:customStyle="1" w:styleId="WW8Num7">
    <w:name w:val="WW8Num7"/>
    <w:qFormat/>
    <w:rsid w:val="00FE083F"/>
  </w:style>
  <w:style w:type="numbering" w:customStyle="1" w:styleId="WW8Num8">
    <w:name w:val="WW8Num8"/>
    <w:qFormat/>
    <w:rsid w:val="00FE083F"/>
  </w:style>
  <w:style w:type="numbering" w:customStyle="1" w:styleId="WW8Num9">
    <w:name w:val="WW8Num9"/>
    <w:qFormat/>
    <w:rsid w:val="00FE083F"/>
  </w:style>
  <w:style w:type="numbering" w:customStyle="1" w:styleId="WW8Num10">
    <w:name w:val="WW8Num10"/>
    <w:qFormat/>
    <w:rsid w:val="00FE083F"/>
  </w:style>
  <w:style w:type="numbering" w:customStyle="1" w:styleId="WW8Num37">
    <w:name w:val="WW8Num37"/>
    <w:qFormat/>
    <w:rsid w:val="00FE083F"/>
  </w:style>
  <w:style w:type="paragraph" w:styleId="Tekstdymka">
    <w:name w:val="Balloon Text"/>
    <w:basedOn w:val="Normalny"/>
    <w:link w:val="TekstdymkaZnak"/>
    <w:uiPriority w:val="99"/>
    <w:semiHidden/>
    <w:unhideWhenUsed/>
    <w:rsid w:val="00DF1884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F1884"/>
    <w:rPr>
      <w:rFonts w:ascii="Segoe UI" w:eastAsia="SimSun" w:hAnsi="Segoe UI" w:cs="Mangal"/>
      <w:kern w:val="2"/>
      <w:sz w:val="18"/>
      <w:szCs w:val="16"/>
      <w:lang w:eastAsia="zh-CN" w:bidi="hi-IN"/>
    </w:rPr>
  </w:style>
  <w:style w:type="paragraph" w:styleId="Stopka">
    <w:name w:val="footer"/>
    <w:basedOn w:val="Normalny"/>
    <w:link w:val="StopkaZnak"/>
    <w:uiPriority w:val="99"/>
    <w:unhideWhenUsed/>
    <w:rsid w:val="002B52AD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2B52AD"/>
    <w:rPr>
      <w:rFonts w:ascii="Times New Roman" w:eastAsia="SimSun" w:hAnsi="Times New Roman" w:cs="Mangal"/>
      <w:kern w:val="2"/>
      <w:sz w:val="24"/>
      <w:szCs w:val="21"/>
      <w:lang w:eastAsia="zh-CN" w:bidi="hi-IN"/>
    </w:rPr>
  </w:style>
  <w:style w:type="character" w:styleId="Pogrubienie">
    <w:name w:val="Strong"/>
    <w:aliases w:val="Tekst treści (2) + 11 pt"/>
    <w:qFormat/>
    <w:rsid w:val="002B52AD"/>
    <w:rPr>
      <w:rFonts w:ascii="Times New Roman" w:hAnsi="Times New Roman" w:cs="Times New Roman"/>
      <w:b/>
      <w:bCs/>
      <w:sz w:val="22"/>
      <w:szCs w:val="22"/>
      <w:shd w:val="clear" w:color="auto" w:fill="FFFFFF"/>
    </w:rPr>
  </w:style>
  <w:style w:type="table" w:styleId="Tabela-Siatka">
    <w:name w:val="Table Grid"/>
    <w:basedOn w:val="Standardowy"/>
    <w:uiPriority w:val="39"/>
    <w:rsid w:val="002B52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C51530"/>
    <w:pPr>
      <w:ind w:left="720"/>
      <w:contextualSpacing/>
    </w:pPr>
    <w:rPr>
      <w:szCs w:val="21"/>
    </w:rPr>
  </w:style>
  <w:style w:type="character" w:styleId="Odwoaniedokomentarza">
    <w:name w:val="annotation reference"/>
    <w:semiHidden/>
    <w:unhideWhenUsed/>
    <w:rsid w:val="00385C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85CCE"/>
    <w:pPr>
      <w:widowControl/>
      <w:suppressAutoHyphens w:val="0"/>
      <w:spacing w:after="160"/>
      <w:textAlignment w:val="auto"/>
    </w:pPr>
    <w:rPr>
      <w:rFonts w:ascii="Calibri" w:eastAsia="Calibri" w:hAnsi="Calibri" w:cs="Times New Roman"/>
      <w:kern w:val="0"/>
      <w:sz w:val="20"/>
      <w:szCs w:val="20"/>
      <w:lang w:val="x-none" w:eastAsia="x-none" w:bidi="ar-SA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85CCE"/>
    <w:rPr>
      <w:rFonts w:ascii="Calibri" w:eastAsia="Calibri" w:hAnsi="Calibri" w:cs="Times New Roman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607A7"/>
    <w:pPr>
      <w:widowControl w:val="0"/>
      <w:suppressAutoHyphens/>
      <w:spacing w:after="0"/>
      <w:textAlignment w:val="baseline"/>
    </w:pPr>
    <w:rPr>
      <w:rFonts w:ascii="Times New Roman" w:eastAsia="SimSun" w:hAnsi="Times New Roman" w:cs="Mangal"/>
      <w:b/>
      <w:bCs/>
      <w:kern w:val="2"/>
      <w:szCs w:val="18"/>
      <w:lang w:val="pl-PL" w:eastAsia="zh-CN" w:bidi="hi-IN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607A7"/>
    <w:rPr>
      <w:rFonts w:ascii="Times New Roman" w:eastAsia="SimSun" w:hAnsi="Times New Roman" w:cs="Mangal"/>
      <w:b/>
      <w:bCs/>
      <w:kern w:val="2"/>
      <w:szCs w:val="18"/>
      <w:lang w:val="x-none"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763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5</Pages>
  <Words>1782</Words>
  <Characters>10692</Characters>
  <Application>Microsoft Office Word</Application>
  <DocSecurity>0</DocSecurity>
  <Lines>89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Dalman</dc:creator>
  <dc:description/>
  <cp:lastModifiedBy>INFORMATYK</cp:lastModifiedBy>
  <cp:revision>8</cp:revision>
  <cp:lastPrinted>2020-05-27T06:13:00Z</cp:lastPrinted>
  <dcterms:created xsi:type="dcterms:W3CDTF">2024-07-23T05:23:00Z</dcterms:created>
  <dcterms:modified xsi:type="dcterms:W3CDTF">2024-09-26T18:48:00Z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