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5D768" w14:textId="77777777" w:rsidR="00085107" w:rsidRPr="0060067D" w:rsidRDefault="00085107" w:rsidP="00A07174">
      <w:pPr>
        <w:tabs>
          <w:tab w:val="center" w:pos="5103"/>
        </w:tabs>
        <w:jc w:val="center"/>
        <w:rPr>
          <w:rFonts w:asciiTheme="minorHAnsi" w:hAnsiTheme="minorHAnsi" w:cstheme="minorHAnsi"/>
          <w:b/>
          <w:sz w:val="22"/>
          <w:szCs w:val="22"/>
        </w:rPr>
      </w:pPr>
    </w:p>
    <w:p w14:paraId="7A565612" w14:textId="77777777" w:rsidR="00095C47" w:rsidRPr="0060067D" w:rsidRDefault="00095C47" w:rsidP="00A07174">
      <w:pPr>
        <w:tabs>
          <w:tab w:val="center" w:pos="5103"/>
        </w:tabs>
        <w:jc w:val="center"/>
        <w:rPr>
          <w:rFonts w:asciiTheme="minorHAnsi" w:hAnsiTheme="minorHAnsi" w:cstheme="minorHAnsi"/>
          <w:b/>
          <w:sz w:val="22"/>
          <w:szCs w:val="22"/>
        </w:rPr>
      </w:pPr>
    </w:p>
    <w:p w14:paraId="395CBD19" w14:textId="77777777" w:rsidR="00095C47" w:rsidRPr="0060067D" w:rsidRDefault="00095C47" w:rsidP="00A07174">
      <w:pPr>
        <w:tabs>
          <w:tab w:val="center" w:pos="5103"/>
        </w:tabs>
        <w:jc w:val="center"/>
        <w:rPr>
          <w:rFonts w:asciiTheme="minorHAnsi" w:hAnsiTheme="minorHAnsi" w:cstheme="minorHAnsi"/>
          <w:b/>
          <w:sz w:val="22"/>
          <w:szCs w:val="22"/>
        </w:rPr>
      </w:pPr>
    </w:p>
    <w:p w14:paraId="6BB9258D" w14:textId="77777777" w:rsidR="00095C47" w:rsidRPr="0060067D" w:rsidRDefault="00095C47" w:rsidP="00A07174">
      <w:pPr>
        <w:tabs>
          <w:tab w:val="center" w:pos="5103"/>
        </w:tabs>
        <w:jc w:val="center"/>
        <w:rPr>
          <w:rFonts w:asciiTheme="minorHAnsi" w:hAnsiTheme="minorHAnsi" w:cstheme="minorHAnsi"/>
          <w:b/>
          <w:sz w:val="22"/>
          <w:szCs w:val="22"/>
        </w:rPr>
      </w:pPr>
    </w:p>
    <w:p w14:paraId="19FF6921" w14:textId="35CF45E5" w:rsidR="000947F7" w:rsidRPr="0060067D" w:rsidRDefault="000947F7" w:rsidP="00A07174">
      <w:pPr>
        <w:tabs>
          <w:tab w:val="center" w:pos="5103"/>
        </w:tabs>
        <w:jc w:val="center"/>
        <w:rPr>
          <w:rFonts w:asciiTheme="minorHAnsi" w:hAnsiTheme="minorHAnsi" w:cstheme="minorHAnsi"/>
          <w:b/>
          <w:sz w:val="22"/>
          <w:szCs w:val="22"/>
        </w:rPr>
      </w:pPr>
      <w:r w:rsidRPr="0060067D">
        <w:rPr>
          <w:rFonts w:asciiTheme="minorHAnsi" w:hAnsiTheme="minorHAnsi" w:cstheme="minorHAnsi"/>
          <w:b/>
          <w:sz w:val="22"/>
          <w:szCs w:val="22"/>
        </w:rPr>
        <w:t xml:space="preserve">SPECYFIKACJA </w:t>
      </w:r>
    </w:p>
    <w:p w14:paraId="7670CE22" w14:textId="77777777" w:rsidR="000947F7" w:rsidRPr="0060067D" w:rsidRDefault="000947F7" w:rsidP="00A07174">
      <w:pPr>
        <w:jc w:val="center"/>
        <w:rPr>
          <w:rFonts w:asciiTheme="minorHAnsi" w:hAnsiTheme="minorHAnsi" w:cstheme="minorHAnsi"/>
          <w:b/>
          <w:sz w:val="22"/>
          <w:szCs w:val="22"/>
        </w:rPr>
      </w:pPr>
      <w:r w:rsidRPr="0060067D">
        <w:rPr>
          <w:rFonts w:asciiTheme="minorHAnsi" w:hAnsiTheme="minorHAnsi" w:cstheme="minorHAnsi"/>
          <w:b/>
          <w:sz w:val="22"/>
          <w:szCs w:val="22"/>
        </w:rPr>
        <w:t>WARUNKÓW ZAMÓWIENIA</w:t>
      </w:r>
    </w:p>
    <w:p w14:paraId="60A0E290" w14:textId="77777777" w:rsidR="009B4738" w:rsidRPr="0060067D" w:rsidRDefault="00124635" w:rsidP="00A07174">
      <w:pPr>
        <w:jc w:val="center"/>
        <w:rPr>
          <w:rFonts w:asciiTheme="minorHAnsi" w:hAnsiTheme="minorHAnsi" w:cstheme="minorHAnsi"/>
          <w:b/>
          <w:sz w:val="22"/>
          <w:szCs w:val="22"/>
        </w:rPr>
      </w:pPr>
      <w:r w:rsidRPr="0060067D">
        <w:rPr>
          <w:rFonts w:asciiTheme="minorHAnsi" w:hAnsiTheme="minorHAnsi" w:cstheme="minorHAnsi"/>
          <w:b/>
          <w:sz w:val="22"/>
          <w:szCs w:val="22"/>
        </w:rPr>
        <w:t>(S</w:t>
      </w:r>
      <w:r w:rsidR="009B4738" w:rsidRPr="0060067D">
        <w:rPr>
          <w:rFonts w:asciiTheme="minorHAnsi" w:hAnsiTheme="minorHAnsi" w:cstheme="minorHAnsi"/>
          <w:b/>
          <w:sz w:val="22"/>
          <w:szCs w:val="22"/>
        </w:rPr>
        <w:t>WZ)</w:t>
      </w:r>
    </w:p>
    <w:p w14:paraId="1720A407" w14:textId="77777777" w:rsidR="000947F7" w:rsidRPr="0060067D" w:rsidRDefault="000947F7" w:rsidP="00A07174">
      <w:pPr>
        <w:jc w:val="center"/>
        <w:rPr>
          <w:rFonts w:asciiTheme="minorHAnsi" w:hAnsiTheme="minorHAnsi" w:cstheme="minorHAnsi"/>
          <w:b/>
          <w:sz w:val="12"/>
          <w:szCs w:val="22"/>
        </w:rPr>
      </w:pPr>
    </w:p>
    <w:p w14:paraId="194F1DD3" w14:textId="09C7FFDB" w:rsidR="000947F7" w:rsidRPr="0060067D" w:rsidRDefault="00545905" w:rsidP="00A07174">
      <w:pPr>
        <w:tabs>
          <w:tab w:val="center" w:pos="5103"/>
          <w:tab w:val="left" w:pos="9270"/>
        </w:tabs>
        <w:rPr>
          <w:rFonts w:asciiTheme="minorHAnsi" w:hAnsiTheme="minorHAnsi" w:cstheme="minorHAnsi"/>
          <w:b/>
          <w:sz w:val="22"/>
          <w:szCs w:val="22"/>
        </w:rPr>
      </w:pPr>
      <w:r w:rsidRPr="0060067D">
        <w:rPr>
          <w:rFonts w:asciiTheme="minorHAnsi" w:hAnsiTheme="minorHAnsi" w:cstheme="minorHAnsi"/>
          <w:b/>
          <w:sz w:val="22"/>
          <w:szCs w:val="22"/>
        </w:rPr>
        <w:tab/>
      </w:r>
      <w:r w:rsidR="00DE100A" w:rsidRPr="0060067D">
        <w:rPr>
          <w:rFonts w:asciiTheme="minorHAnsi" w:hAnsiTheme="minorHAnsi" w:cstheme="minorHAnsi"/>
          <w:sz w:val="22"/>
          <w:szCs w:val="22"/>
        </w:rPr>
        <w:t xml:space="preserve">Sygnatura postępowania: </w:t>
      </w:r>
      <w:r w:rsidR="00710A18">
        <w:rPr>
          <w:rFonts w:asciiTheme="minorHAnsi" w:hAnsiTheme="minorHAnsi" w:cstheme="minorHAnsi"/>
          <w:b/>
          <w:sz w:val="22"/>
          <w:szCs w:val="22"/>
        </w:rPr>
        <w:t>ZB.271.</w:t>
      </w:r>
      <w:r w:rsidR="00162070">
        <w:rPr>
          <w:rFonts w:asciiTheme="minorHAnsi" w:hAnsiTheme="minorHAnsi" w:cstheme="minorHAnsi"/>
          <w:b/>
          <w:sz w:val="22"/>
          <w:szCs w:val="22"/>
        </w:rPr>
        <w:t>5</w:t>
      </w:r>
      <w:r w:rsidR="00710A18">
        <w:rPr>
          <w:rFonts w:asciiTheme="minorHAnsi" w:hAnsiTheme="minorHAnsi" w:cstheme="minorHAnsi"/>
          <w:b/>
          <w:sz w:val="22"/>
          <w:szCs w:val="22"/>
        </w:rPr>
        <w:t>.2024</w:t>
      </w:r>
    </w:p>
    <w:p w14:paraId="0B37E7CB" w14:textId="77777777" w:rsidR="009475D0" w:rsidRPr="0060067D" w:rsidRDefault="009475D0" w:rsidP="00A07174">
      <w:pPr>
        <w:rPr>
          <w:rFonts w:asciiTheme="minorHAnsi" w:hAnsiTheme="minorHAnsi" w:cstheme="minorHAnsi"/>
          <w:b/>
          <w:sz w:val="12"/>
          <w:szCs w:val="22"/>
        </w:rPr>
      </w:pPr>
    </w:p>
    <w:p w14:paraId="502D5FE9" w14:textId="77777777" w:rsidR="00AE146D" w:rsidRPr="0060067D" w:rsidRDefault="00AE146D" w:rsidP="00A07174">
      <w:pPr>
        <w:jc w:val="center"/>
        <w:rPr>
          <w:rFonts w:asciiTheme="minorHAnsi" w:hAnsiTheme="minorHAnsi" w:cstheme="minorHAnsi"/>
          <w:sz w:val="22"/>
          <w:szCs w:val="22"/>
        </w:rPr>
      </w:pPr>
    </w:p>
    <w:p w14:paraId="69F787D1" w14:textId="77777777" w:rsidR="00AE146D" w:rsidRPr="0060067D" w:rsidRDefault="00AE146D" w:rsidP="00A07174">
      <w:pPr>
        <w:jc w:val="center"/>
        <w:rPr>
          <w:rFonts w:asciiTheme="minorHAnsi" w:hAnsiTheme="minorHAnsi" w:cstheme="minorHAnsi"/>
          <w:sz w:val="22"/>
          <w:szCs w:val="22"/>
        </w:rPr>
      </w:pPr>
    </w:p>
    <w:p w14:paraId="34AFC276" w14:textId="77777777" w:rsidR="00AE146D" w:rsidRPr="0060067D" w:rsidRDefault="00AE146D" w:rsidP="00A07174">
      <w:pPr>
        <w:jc w:val="center"/>
        <w:rPr>
          <w:rFonts w:asciiTheme="minorHAnsi" w:hAnsiTheme="minorHAnsi" w:cstheme="minorHAnsi"/>
          <w:sz w:val="22"/>
          <w:szCs w:val="22"/>
        </w:rPr>
      </w:pPr>
    </w:p>
    <w:p w14:paraId="59CB80E5" w14:textId="77777777" w:rsidR="00AE146D" w:rsidRPr="0060067D" w:rsidRDefault="00AE146D" w:rsidP="00A07174">
      <w:pPr>
        <w:jc w:val="center"/>
        <w:rPr>
          <w:rFonts w:asciiTheme="minorHAnsi" w:hAnsiTheme="minorHAnsi" w:cstheme="minorHAnsi"/>
          <w:sz w:val="22"/>
          <w:szCs w:val="22"/>
        </w:rPr>
      </w:pPr>
    </w:p>
    <w:p w14:paraId="7AC41CCD" w14:textId="55C3F644" w:rsidR="000947F7" w:rsidRPr="0060067D" w:rsidRDefault="000947F7" w:rsidP="00610890">
      <w:pPr>
        <w:rPr>
          <w:rFonts w:asciiTheme="minorHAnsi" w:hAnsiTheme="minorHAnsi" w:cstheme="minorHAnsi"/>
          <w:sz w:val="20"/>
          <w:szCs w:val="20"/>
        </w:rPr>
      </w:pPr>
      <w:r w:rsidRPr="0060067D">
        <w:rPr>
          <w:rFonts w:asciiTheme="minorHAnsi" w:hAnsiTheme="minorHAnsi" w:cstheme="minorHAnsi"/>
          <w:sz w:val="20"/>
          <w:szCs w:val="20"/>
        </w:rPr>
        <w:t>Zamawiający:</w:t>
      </w:r>
    </w:p>
    <w:p w14:paraId="3113CBA1" w14:textId="08DB045A" w:rsidR="001D3EBB" w:rsidRPr="0060067D" w:rsidRDefault="001D3EBB" w:rsidP="001D3EBB">
      <w:pPr>
        <w:spacing w:line="276" w:lineRule="auto"/>
        <w:rPr>
          <w:rFonts w:asciiTheme="minorHAnsi" w:hAnsiTheme="minorHAnsi" w:cstheme="minorHAnsi"/>
          <w:b/>
          <w:sz w:val="20"/>
          <w:szCs w:val="20"/>
        </w:rPr>
      </w:pPr>
      <w:r w:rsidRPr="0060067D">
        <w:rPr>
          <w:rFonts w:asciiTheme="minorHAnsi" w:hAnsiTheme="minorHAnsi" w:cstheme="minorHAnsi"/>
          <w:b/>
          <w:sz w:val="20"/>
          <w:szCs w:val="20"/>
        </w:rPr>
        <w:t>Gmina Olszyna</w:t>
      </w:r>
    </w:p>
    <w:p w14:paraId="5F77B069" w14:textId="4C161DA9" w:rsidR="001D3EBB" w:rsidRPr="0060067D" w:rsidRDefault="0060067D" w:rsidP="001D3EBB">
      <w:pPr>
        <w:spacing w:line="276" w:lineRule="auto"/>
        <w:rPr>
          <w:rFonts w:asciiTheme="minorHAnsi" w:hAnsiTheme="minorHAnsi" w:cstheme="minorHAnsi"/>
          <w:b/>
          <w:sz w:val="20"/>
          <w:szCs w:val="20"/>
        </w:rPr>
      </w:pPr>
      <w:r w:rsidRPr="0060067D">
        <w:rPr>
          <w:rFonts w:asciiTheme="minorHAnsi" w:hAnsiTheme="minorHAnsi" w:cstheme="minorHAnsi"/>
          <w:b/>
          <w:sz w:val="20"/>
          <w:szCs w:val="20"/>
        </w:rPr>
        <w:t>u</w:t>
      </w:r>
      <w:r w:rsidR="001D3EBB" w:rsidRPr="0060067D">
        <w:rPr>
          <w:rFonts w:asciiTheme="minorHAnsi" w:hAnsiTheme="minorHAnsi" w:cstheme="minorHAnsi"/>
          <w:b/>
          <w:sz w:val="20"/>
          <w:szCs w:val="20"/>
        </w:rPr>
        <w:t>l. Wolności 20</w:t>
      </w:r>
    </w:p>
    <w:p w14:paraId="0DB78C95" w14:textId="77777777" w:rsidR="001D3EBB" w:rsidRPr="0060067D" w:rsidRDefault="001D3EBB" w:rsidP="001D3EBB">
      <w:pPr>
        <w:spacing w:line="276" w:lineRule="auto"/>
        <w:rPr>
          <w:rFonts w:asciiTheme="minorHAnsi" w:hAnsiTheme="minorHAnsi" w:cstheme="minorHAnsi"/>
          <w:b/>
          <w:sz w:val="20"/>
          <w:szCs w:val="20"/>
        </w:rPr>
      </w:pPr>
      <w:r w:rsidRPr="0060067D">
        <w:rPr>
          <w:rFonts w:asciiTheme="minorHAnsi" w:hAnsiTheme="minorHAnsi" w:cstheme="minorHAnsi"/>
          <w:b/>
          <w:sz w:val="20"/>
          <w:szCs w:val="20"/>
        </w:rPr>
        <w:t>59- 830 Olszyna</w:t>
      </w:r>
    </w:p>
    <w:p w14:paraId="531701D6" w14:textId="77777777" w:rsidR="0060067D" w:rsidRPr="0060067D" w:rsidRDefault="001D3EBB" w:rsidP="0060067D">
      <w:pPr>
        <w:spacing w:line="276" w:lineRule="auto"/>
        <w:rPr>
          <w:rFonts w:asciiTheme="minorHAnsi" w:hAnsiTheme="minorHAnsi" w:cstheme="minorHAnsi"/>
          <w:sz w:val="20"/>
          <w:szCs w:val="20"/>
        </w:rPr>
      </w:pPr>
      <w:r w:rsidRPr="0060067D">
        <w:rPr>
          <w:rFonts w:asciiTheme="minorHAnsi" w:hAnsiTheme="minorHAnsi" w:cstheme="minorHAnsi"/>
          <w:b/>
          <w:sz w:val="20"/>
          <w:szCs w:val="20"/>
        </w:rPr>
        <w:t>NIP: 613-100-28-76</w:t>
      </w:r>
      <w:r w:rsidRPr="0060067D">
        <w:rPr>
          <w:rFonts w:asciiTheme="minorHAnsi" w:hAnsiTheme="minorHAnsi" w:cstheme="minorHAnsi"/>
          <w:b/>
          <w:sz w:val="20"/>
          <w:szCs w:val="20"/>
        </w:rPr>
        <w:br/>
      </w:r>
    </w:p>
    <w:p w14:paraId="11C2B8FB" w14:textId="34AE4B21" w:rsidR="000B51AC" w:rsidRPr="0060067D" w:rsidRDefault="000B51AC" w:rsidP="0060067D">
      <w:pPr>
        <w:spacing w:line="276" w:lineRule="auto"/>
        <w:jc w:val="center"/>
        <w:rPr>
          <w:rFonts w:asciiTheme="minorHAnsi" w:hAnsiTheme="minorHAnsi" w:cstheme="minorHAnsi"/>
          <w:sz w:val="22"/>
          <w:szCs w:val="22"/>
        </w:rPr>
      </w:pPr>
      <w:r w:rsidRPr="0060067D">
        <w:rPr>
          <w:rFonts w:asciiTheme="minorHAnsi" w:hAnsiTheme="minorHAnsi" w:cstheme="minorHAnsi"/>
          <w:sz w:val="22"/>
          <w:szCs w:val="22"/>
        </w:rPr>
        <w:t>Postępowanie prowadzone w trybie:</w:t>
      </w:r>
    </w:p>
    <w:p w14:paraId="763F2CDA" w14:textId="6BA86F16" w:rsidR="00821113" w:rsidRPr="0060067D" w:rsidRDefault="00821113" w:rsidP="0060067D">
      <w:pPr>
        <w:shd w:val="clear" w:color="auto" w:fill="FFFFFF"/>
        <w:jc w:val="center"/>
        <w:rPr>
          <w:rFonts w:asciiTheme="minorHAnsi" w:hAnsiTheme="minorHAnsi" w:cstheme="minorHAnsi"/>
          <w:i/>
          <w:sz w:val="22"/>
          <w:szCs w:val="22"/>
          <w:lang w:bidi="pl-PL"/>
        </w:rPr>
      </w:pPr>
      <w:r w:rsidRPr="0060067D">
        <w:rPr>
          <w:rFonts w:asciiTheme="minorHAnsi" w:hAnsiTheme="minorHAnsi" w:cstheme="minorHAnsi"/>
          <w:i/>
          <w:sz w:val="22"/>
          <w:szCs w:val="22"/>
          <w:lang w:bidi="pl-PL"/>
        </w:rPr>
        <w:t xml:space="preserve">tryb podstawowy </w:t>
      </w:r>
      <w:r w:rsidR="00602C76" w:rsidRPr="0060067D">
        <w:rPr>
          <w:rFonts w:asciiTheme="minorHAnsi" w:hAnsiTheme="minorHAnsi" w:cstheme="minorHAnsi"/>
          <w:i/>
          <w:sz w:val="22"/>
          <w:szCs w:val="22"/>
          <w:lang w:bidi="pl-PL"/>
        </w:rPr>
        <w:t>z możliwością prowadzenia</w:t>
      </w:r>
      <w:r w:rsidRPr="0060067D">
        <w:rPr>
          <w:rFonts w:asciiTheme="minorHAnsi" w:hAnsiTheme="minorHAnsi" w:cstheme="minorHAnsi"/>
          <w:i/>
          <w:sz w:val="22"/>
          <w:szCs w:val="22"/>
          <w:lang w:bidi="pl-PL"/>
        </w:rPr>
        <w:t xml:space="preserve"> negocjacji</w:t>
      </w:r>
    </w:p>
    <w:p w14:paraId="70A8A5D2" w14:textId="77777777" w:rsidR="00821113" w:rsidRPr="0060067D" w:rsidRDefault="00821113" w:rsidP="00A07174">
      <w:pPr>
        <w:shd w:val="clear" w:color="auto" w:fill="FFFFFF"/>
        <w:jc w:val="both"/>
        <w:rPr>
          <w:rFonts w:asciiTheme="minorHAnsi" w:hAnsiTheme="minorHAnsi" w:cstheme="minorHAnsi"/>
          <w:b/>
          <w:sz w:val="12"/>
          <w:szCs w:val="22"/>
        </w:rPr>
      </w:pPr>
    </w:p>
    <w:p w14:paraId="10EE6898" w14:textId="77777777" w:rsidR="00103551" w:rsidRPr="0060067D" w:rsidRDefault="000B51AC" w:rsidP="00A07174">
      <w:pPr>
        <w:shd w:val="clear" w:color="auto" w:fill="FFFFFF"/>
        <w:jc w:val="both"/>
        <w:rPr>
          <w:rFonts w:asciiTheme="minorHAnsi" w:hAnsiTheme="minorHAnsi" w:cstheme="minorHAnsi"/>
          <w:sz w:val="22"/>
          <w:szCs w:val="22"/>
        </w:rPr>
      </w:pPr>
      <w:r w:rsidRPr="0060067D">
        <w:rPr>
          <w:rFonts w:asciiTheme="minorHAnsi" w:hAnsiTheme="minorHAnsi" w:cstheme="minorHAnsi"/>
          <w:sz w:val="22"/>
          <w:szCs w:val="22"/>
        </w:rPr>
        <w:t>Nazwa zamówienia:</w:t>
      </w:r>
    </w:p>
    <w:p w14:paraId="5F449DD2" w14:textId="77777777" w:rsidR="00AF62FE" w:rsidRPr="0060067D" w:rsidRDefault="00AF62FE" w:rsidP="003F7D62">
      <w:pPr>
        <w:pBdr>
          <w:top w:val="single" w:sz="4" w:space="1" w:color="auto"/>
          <w:bottom w:val="single" w:sz="4" w:space="0" w:color="auto"/>
        </w:pBdr>
        <w:shd w:val="clear" w:color="auto" w:fill="BDD6EE"/>
        <w:jc w:val="center"/>
        <w:rPr>
          <w:rFonts w:asciiTheme="minorHAnsi" w:hAnsiTheme="minorHAnsi" w:cstheme="minorHAnsi"/>
          <w:b/>
        </w:rPr>
      </w:pPr>
    </w:p>
    <w:p w14:paraId="17850A12" w14:textId="17EA5AD5" w:rsidR="00EC45ED" w:rsidRPr="0060067D" w:rsidRDefault="00AE146D" w:rsidP="00EC45ED">
      <w:pPr>
        <w:pBdr>
          <w:top w:val="single" w:sz="4" w:space="1" w:color="auto"/>
          <w:bottom w:val="single" w:sz="4" w:space="0" w:color="auto"/>
        </w:pBdr>
        <w:shd w:val="clear" w:color="auto" w:fill="BDD6EE"/>
        <w:jc w:val="center"/>
        <w:rPr>
          <w:rFonts w:asciiTheme="minorHAnsi" w:hAnsiTheme="minorHAnsi" w:cstheme="minorHAnsi"/>
          <w:b/>
          <w:sz w:val="22"/>
          <w:szCs w:val="22"/>
        </w:rPr>
      </w:pPr>
      <w:bookmarkStart w:id="0" w:name="_Hlk155359967"/>
      <w:r w:rsidRPr="0060067D">
        <w:rPr>
          <w:rFonts w:asciiTheme="minorHAnsi" w:hAnsiTheme="minorHAnsi" w:cstheme="minorHAnsi"/>
          <w:b/>
          <w:sz w:val="22"/>
          <w:szCs w:val="22"/>
        </w:rPr>
        <w:t xml:space="preserve">Realizacja usługi cateringowej, polegającej na </w:t>
      </w:r>
      <w:r w:rsidR="0060067D" w:rsidRPr="0060067D">
        <w:rPr>
          <w:rFonts w:asciiTheme="minorHAnsi" w:hAnsiTheme="minorHAnsi" w:cstheme="minorHAnsi"/>
          <w:b/>
          <w:sz w:val="22"/>
          <w:szCs w:val="28"/>
        </w:rPr>
        <w:t>przygotowaniu i dowożeniu posiłków dla osób dorosłych niepełnosprawnych ze znacznym lub umiarkowanym stopniem niepełnosprawności lub orzeczeniem traktowanym na równi z orzeczeniem o znacznym lub umiarkowanym stopniu niepełnosprawności</w:t>
      </w:r>
      <w:r w:rsidR="0060067D">
        <w:rPr>
          <w:rFonts w:asciiTheme="minorHAnsi" w:hAnsiTheme="minorHAnsi" w:cstheme="minorHAnsi"/>
          <w:b/>
          <w:sz w:val="22"/>
          <w:szCs w:val="28"/>
        </w:rPr>
        <w:br/>
      </w:r>
      <w:r w:rsidR="0060067D" w:rsidRPr="0060067D">
        <w:rPr>
          <w:rFonts w:asciiTheme="minorHAnsi" w:hAnsiTheme="minorHAnsi" w:cstheme="minorHAnsi"/>
          <w:b/>
          <w:sz w:val="22"/>
          <w:szCs w:val="28"/>
        </w:rPr>
        <w:t>– usługa dla osób zamieszkiwanych w formie pobytu całodobowego i pobytu dziennego</w:t>
      </w:r>
      <w:r w:rsidR="0060067D">
        <w:rPr>
          <w:rFonts w:asciiTheme="minorHAnsi" w:hAnsiTheme="minorHAnsi" w:cstheme="minorHAnsi"/>
          <w:b/>
          <w:sz w:val="22"/>
          <w:szCs w:val="28"/>
        </w:rPr>
        <w:br/>
      </w:r>
      <w:r w:rsidR="0060067D" w:rsidRPr="0060067D">
        <w:rPr>
          <w:rFonts w:asciiTheme="minorHAnsi" w:hAnsiTheme="minorHAnsi" w:cstheme="minorHAnsi"/>
          <w:b/>
          <w:sz w:val="22"/>
          <w:szCs w:val="28"/>
        </w:rPr>
        <w:t>w Centrum Opiekuńczo – Mieszkalnego w Olszynie</w:t>
      </w:r>
      <w:r w:rsidR="0060067D" w:rsidRPr="0060067D">
        <w:rPr>
          <w:rFonts w:asciiTheme="minorHAnsi" w:hAnsiTheme="minorHAnsi" w:cstheme="minorHAnsi"/>
          <w:b/>
          <w:color w:val="000000" w:themeColor="text1"/>
          <w:sz w:val="22"/>
          <w:szCs w:val="28"/>
        </w:rPr>
        <w:t xml:space="preserve"> realizowanego</w:t>
      </w:r>
      <w:r w:rsidR="0060067D" w:rsidRPr="0060067D">
        <w:rPr>
          <w:rFonts w:asciiTheme="minorHAnsi" w:hAnsiTheme="minorHAnsi" w:cstheme="minorHAnsi"/>
          <w:color w:val="000000" w:themeColor="text1"/>
          <w:sz w:val="22"/>
          <w:szCs w:val="28"/>
        </w:rPr>
        <w:t xml:space="preserve"> </w:t>
      </w:r>
      <w:r w:rsidR="00FF08BA" w:rsidRPr="0060067D">
        <w:rPr>
          <w:rFonts w:asciiTheme="minorHAnsi" w:hAnsiTheme="minorHAnsi" w:cstheme="minorHAnsi"/>
          <w:b/>
          <w:sz w:val="22"/>
          <w:szCs w:val="22"/>
        </w:rPr>
        <w:t xml:space="preserve">w ramach projektu </w:t>
      </w:r>
      <w:r w:rsidR="001D3EBB" w:rsidRPr="0060067D">
        <w:rPr>
          <w:rFonts w:asciiTheme="minorHAnsi" w:hAnsiTheme="minorHAnsi" w:cstheme="minorHAnsi"/>
          <w:b/>
          <w:sz w:val="22"/>
          <w:szCs w:val="22"/>
        </w:rPr>
        <w:t>„Deinstytucjonalizacja usług społecznych na terenie gminy Olszyna”</w:t>
      </w:r>
      <w:r w:rsidR="00162070">
        <w:rPr>
          <w:rFonts w:asciiTheme="minorHAnsi" w:hAnsiTheme="minorHAnsi" w:cstheme="minorHAnsi"/>
          <w:b/>
          <w:sz w:val="22"/>
          <w:szCs w:val="22"/>
        </w:rPr>
        <w:t xml:space="preserve"> – II postępowanie </w:t>
      </w:r>
    </w:p>
    <w:bookmarkEnd w:id="0"/>
    <w:p w14:paraId="2F2ED87B" w14:textId="77777777" w:rsidR="00AF62FE" w:rsidRPr="0060067D" w:rsidRDefault="00AF62FE" w:rsidP="003F7D62">
      <w:pPr>
        <w:pBdr>
          <w:top w:val="single" w:sz="4" w:space="1" w:color="auto"/>
          <w:bottom w:val="single" w:sz="4" w:space="0" w:color="auto"/>
        </w:pBdr>
        <w:shd w:val="clear" w:color="auto" w:fill="BDD6EE"/>
        <w:jc w:val="center"/>
        <w:rPr>
          <w:rStyle w:val="Styl11pt0"/>
          <w:rFonts w:asciiTheme="minorHAnsi" w:hAnsiTheme="minorHAnsi" w:cstheme="minorHAnsi"/>
          <w:b/>
          <w:bCs/>
        </w:rPr>
      </w:pPr>
    </w:p>
    <w:p w14:paraId="249F4FFD" w14:textId="77777777" w:rsidR="00991655" w:rsidRPr="0060067D" w:rsidRDefault="00991655" w:rsidP="00A07174">
      <w:pPr>
        <w:shd w:val="clear" w:color="auto" w:fill="FFFFFF"/>
        <w:rPr>
          <w:rStyle w:val="Styl11pt0"/>
          <w:rFonts w:asciiTheme="minorHAnsi" w:hAnsiTheme="minorHAnsi" w:cstheme="minorHAnsi"/>
          <w:sz w:val="12"/>
        </w:rPr>
      </w:pPr>
    </w:p>
    <w:p w14:paraId="0ECC6286" w14:textId="77777777" w:rsidR="000B51AC" w:rsidRPr="0060067D" w:rsidRDefault="000B51AC" w:rsidP="00A07174">
      <w:pPr>
        <w:shd w:val="clear" w:color="auto" w:fill="FFFFFF"/>
        <w:rPr>
          <w:rStyle w:val="Styl11pt0"/>
          <w:rFonts w:asciiTheme="minorHAnsi" w:hAnsiTheme="minorHAnsi" w:cstheme="minorHAnsi"/>
          <w:sz w:val="20"/>
          <w:szCs w:val="20"/>
        </w:rPr>
      </w:pPr>
      <w:r w:rsidRPr="0060067D">
        <w:rPr>
          <w:rStyle w:val="Styl11pt0"/>
          <w:rFonts w:asciiTheme="minorHAnsi" w:hAnsiTheme="minorHAnsi" w:cstheme="minorHAnsi"/>
          <w:sz w:val="20"/>
          <w:szCs w:val="20"/>
        </w:rPr>
        <w:t>Rodzaj:</w:t>
      </w:r>
    </w:p>
    <w:p w14:paraId="51EC5857" w14:textId="6AF846D7" w:rsidR="000B51AC" w:rsidRPr="0060067D" w:rsidRDefault="00F9770A" w:rsidP="00A07174">
      <w:pPr>
        <w:shd w:val="clear" w:color="auto" w:fill="FFFFFF"/>
        <w:rPr>
          <w:rStyle w:val="Styl11pt0"/>
          <w:rFonts w:asciiTheme="minorHAnsi" w:hAnsiTheme="minorHAnsi" w:cstheme="minorHAnsi"/>
          <w:b/>
          <w:sz w:val="20"/>
          <w:szCs w:val="20"/>
        </w:rPr>
      </w:pPr>
      <w:r w:rsidRPr="0060067D">
        <w:rPr>
          <w:rStyle w:val="Styl11pt0"/>
          <w:rFonts w:asciiTheme="minorHAnsi" w:hAnsiTheme="minorHAnsi" w:cstheme="minorHAnsi"/>
          <w:b/>
          <w:sz w:val="20"/>
          <w:szCs w:val="20"/>
        </w:rPr>
        <w:t>USŁUGA</w:t>
      </w:r>
      <w:r w:rsidR="00B64A90" w:rsidRPr="0060067D">
        <w:rPr>
          <w:rStyle w:val="Styl11pt0"/>
          <w:rFonts w:asciiTheme="minorHAnsi" w:hAnsiTheme="minorHAnsi" w:cstheme="minorHAnsi"/>
          <w:b/>
          <w:sz w:val="20"/>
          <w:szCs w:val="20"/>
        </w:rPr>
        <w:t xml:space="preserve"> – USŁUGA SPOŁECZNA</w:t>
      </w:r>
    </w:p>
    <w:p w14:paraId="7305DB24" w14:textId="77777777" w:rsidR="00821113" w:rsidRPr="0060067D" w:rsidRDefault="00821113" w:rsidP="00A07174">
      <w:pPr>
        <w:shd w:val="clear" w:color="auto" w:fill="FFFFFF"/>
        <w:jc w:val="both"/>
        <w:rPr>
          <w:rStyle w:val="Styl11pt0"/>
          <w:rFonts w:asciiTheme="minorHAnsi" w:hAnsiTheme="minorHAnsi" w:cstheme="minorHAnsi"/>
          <w:sz w:val="20"/>
          <w:szCs w:val="20"/>
        </w:rPr>
      </w:pPr>
    </w:p>
    <w:p w14:paraId="559474E3" w14:textId="58BF3CFC" w:rsidR="00710A18" w:rsidRPr="0060067D" w:rsidRDefault="00710A18" w:rsidP="00710A18">
      <w:pPr>
        <w:shd w:val="clear" w:color="auto" w:fill="FFFFFF"/>
        <w:jc w:val="both"/>
        <w:rPr>
          <w:rFonts w:asciiTheme="minorHAnsi" w:hAnsiTheme="minorHAnsi" w:cstheme="minorHAnsi"/>
          <w:sz w:val="20"/>
          <w:szCs w:val="20"/>
        </w:rPr>
      </w:pPr>
      <w:r w:rsidRPr="0060067D">
        <w:rPr>
          <w:rFonts w:asciiTheme="minorHAnsi" w:hAnsiTheme="minorHAnsi" w:cstheme="minorHAnsi"/>
          <w:sz w:val="20"/>
          <w:szCs w:val="20"/>
          <w:u w:val="single"/>
        </w:rPr>
        <w:t xml:space="preserve">Data publikacji ogłoszenia o zamówieniu w Biuletynie Zamówień Publicznych https://ezamowienia.gov.pl/pl/: </w:t>
      </w:r>
      <w:r w:rsidRPr="0060067D">
        <w:rPr>
          <w:rFonts w:asciiTheme="minorHAnsi" w:hAnsiTheme="minorHAnsi" w:cstheme="minorHAnsi"/>
          <w:sz w:val="20"/>
          <w:szCs w:val="20"/>
        </w:rPr>
        <w:t>Biuletyn Zamówień Publicznych</w:t>
      </w:r>
      <w:r w:rsidRPr="003343A5">
        <w:rPr>
          <w:rFonts w:asciiTheme="minorHAnsi" w:hAnsiTheme="minorHAnsi" w:cstheme="minorHAnsi"/>
          <w:sz w:val="20"/>
          <w:szCs w:val="20"/>
        </w:rPr>
        <w:t xml:space="preserve">: </w:t>
      </w:r>
      <w:r w:rsidR="00162070">
        <w:rPr>
          <w:rFonts w:asciiTheme="minorHAnsi" w:hAnsiTheme="minorHAnsi" w:cstheme="minorHAnsi"/>
          <w:b/>
          <w:sz w:val="20"/>
          <w:szCs w:val="20"/>
        </w:rPr>
        <w:t>26</w:t>
      </w:r>
      <w:r>
        <w:rPr>
          <w:rFonts w:asciiTheme="minorHAnsi" w:hAnsiTheme="minorHAnsi" w:cstheme="minorHAnsi"/>
          <w:b/>
          <w:sz w:val="20"/>
          <w:szCs w:val="20"/>
        </w:rPr>
        <w:t>.09.2024 r.</w:t>
      </w:r>
    </w:p>
    <w:p w14:paraId="3B5510FE" w14:textId="77777777" w:rsidR="00710A18" w:rsidRPr="0060067D" w:rsidRDefault="00710A18" w:rsidP="00710A18">
      <w:pPr>
        <w:shd w:val="clear" w:color="auto" w:fill="FFFFFF"/>
        <w:jc w:val="both"/>
        <w:rPr>
          <w:rStyle w:val="Styl11pt0"/>
          <w:rFonts w:asciiTheme="minorHAnsi" w:hAnsiTheme="minorHAnsi" w:cstheme="minorHAnsi"/>
          <w:sz w:val="20"/>
          <w:szCs w:val="20"/>
        </w:rPr>
      </w:pPr>
    </w:p>
    <w:p w14:paraId="4979A2A9" w14:textId="77777777" w:rsidR="00710A18" w:rsidRPr="0060067D" w:rsidRDefault="00710A18" w:rsidP="00710A18">
      <w:pPr>
        <w:jc w:val="both"/>
        <w:rPr>
          <w:rFonts w:asciiTheme="minorHAnsi" w:hAnsiTheme="minorHAnsi" w:cstheme="minorHAnsi"/>
          <w:sz w:val="20"/>
          <w:szCs w:val="20"/>
          <w:lang w:bidi="pl-PL"/>
        </w:rPr>
      </w:pPr>
      <w:r w:rsidRPr="0060067D">
        <w:rPr>
          <w:rFonts w:asciiTheme="minorHAnsi" w:hAnsiTheme="minorHAnsi" w:cstheme="minorHAnsi"/>
          <w:color w:val="000000"/>
          <w:sz w:val="20"/>
          <w:szCs w:val="20"/>
          <w:lang w:bidi="pl-PL"/>
        </w:rPr>
        <w:t xml:space="preserve">Adres strony internetowej prowadzonego postępowania, na której </w:t>
      </w:r>
      <w:r w:rsidRPr="0060067D">
        <w:rPr>
          <w:rFonts w:asciiTheme="minorHAnsi" w:hAnsiTheme="minorHAnsi" w:cstheme="minorHAnsi"/>
          <w:b/>
          <w:color w:val="000000"/>
          <w:sz w:val="20"/>
          <w:szCs w:val="20"/>
          <w:u w:val="single"/>
          <w:lang w:bidi="pl-PL"/>
        </w:rPr>
        <w:t>udostępniano SWZ</w:t>
      </w:r>
      <w:r w:rsidRPr="0060067D">
        <w:rPr>
          <w:rFonts w:asciiTheme="minorHAnsi" w:hAnsiTheme="minorHAnsi" w:cstheme="minorHAnsi"/>
          <w:color w:val="000000"/>
          <w:sz w:val="20"/>
          <w:szCs w:val="20"/>
          <w:lang w:bidi="pl-PL"/>
        </w:rPr>
        <w:t xml:space="preserve"> oraz na której udostępniane będą zmiany i wyjaśnienia treści SWZ oraz inne dokumenty zamówienia bezpośrednio związane z postępowaniem o udzielenie zamówienia oraz </w:t>
      </w:r>
      <w:r w:rsidRPr="0060067D">
        <w:rPr>
          <w:rFonts w:asciiTheme="minorHAnsi" w:hAnsiTheme="minorHAnsi" w:cstheme="minorHAnsi"/>
          <w:b/>
          <w:color w:val="000000"/>
          <w:sz w:val="20"/>
          <w:szCs w:val="20"/>
          <w:u w:val="single"/>
          <w:lang w:bidi="pl-PL"/>
        </w:rPr>
        <w:t>za pośrednictwem której odbywa się komunikacja</w:t>
      </w:r>
      <w:r w:rsidRPr="0060067D">
        <w:rPr>
          <w:rFonts w:asciiTheme="minorHAnsi" w:hAnsiTheme="minorHAnsi" w:cstheme="minorHAnsi"/>
          <w:color w:val="000000"/>
          <w:sz w:val="20"/>
          <w:szCs w:val="20"/>
          <w:lang w:bidi="pl-PL"/>
        </w:rPr>
        <w:t xml:space="preserve"> pomiędzy Wykonawcą </w:t>
      </w:r>
      <w:r w:rsidRPr="0060067D">
        <w:rPr>
          <w:rFonts w:asciiTheme="minorHAnsi" w:hAnsiTheme="minorHAnsi" w:cstheme="minorHAnsi"/>
          <w:sz w:val="20"/>
          <w:szCs w:val="20"/>
          <w:lang w:bidi="pl-PL"/>
        </w:rPr>
        <w:t xml:space="preserve">a Zamawiającym: </w:t>
      </w:r>
      <w:r w:rsidRPr="003343A5">
        <w:rPr>
          <w:rFonts w:asciiTheme="minorHAnsi" w:hAnsiTheme="minorHAnsi" w:cstheme="minorHAnsi"/>
          <w:sz w:val="20"/>
          <w:szCs w:val="20"/>
        </w:rPr>
        <w:t>https://ezamowienia.gov.pl/pl/</w:t>
      </w:r>
      <w:r w:rsidRPr="003343A5">
        <w:t xml:space="preserve"> </w:t>
      </w:r>
      <w:r w:rsidRPr="0060067D">
        <w:rPr>
          <w:rFonts w:asciiTheme="minorHAnsi" w:hAnsiTheme="minorHAnsi" w:cstheme="minorHAnsi"/>
          <w:sz w:val="20"/>
          <w:szCs w:val="20"/>
          <w:lang w:bidi="pl-PL"/>
        </w:rPr>
        <w:t xml:space="preserve">zwana dalej </w:t>
      </w:r>
      <w:r w:rsidRPr="0060067D">
        <w:rPr>
          <w:rFonts w:asciiTheme="minorHAnsi" w:hAnsiTheme="minorHAnsi" w:cstheme="minorHAnsi"/>
          <w:i/>
          <w:sz w:val="20"/>
          <w:szCs w:val="20"/>
          <w:lang w:bidi="pl-PL"/>
        </w:rPr>
        <w:t>platformą e-Zamówienia/platformą</w:t>
      </w:r>
      <w:r w:rsidRPr="0060067D">
        <w:rPr>
          <w:rFonts w:asciiTheme="minorHAnsi" w:hAnsiTheme="minorHAnsi" w:cstheme="minorHAnsi"/>
          <w:sz w:val="20"/>
          <w:szCs w:val="20"/>
          <w:lang w:bidi="pl-PL"/>
        </w:rPr>
        <w:t xml:space="preserve"> </w:t>
      </w:r>
    </w:p>
    <w:p w14:paraId="489A8EFB" w14:textId="77777777" w:rsidR="00691452" w:rsidRPr="0060067D" w:rsidRDefault="00691452" w:rsidP="00854E0F">
      <w:pPr>
        <w:shd w:val="clear" w:color="auto" w:fill="FFFFFF"/>
        <w:rPr>
          <w:rFonts w:asciiTheme="minorHAnsi" w:hAnsiTheme="minorHAnsi" w:cstheme="minorHAnsi"/>
          <w:b/>
          <w:bCs/>
          <w:sz w:val="22"/>
          <w:szCs w:val="22"/>
        </w:rPr>
      </w:pPr>
    </w:p>
    <w:p w14:paraId="3F75FFFD" w14:textId="77777777" w:rsidR="004B68C4" w:rsidRPr="0060067D" w:rsidRDefault="004B68C4" w:rsidP="004B68C4">
      <w:pPr>
        <w:shd w:val="clear" w:color="auto" w:fill="FFFFFF"/>
        <w:rPr>
          <w:rFonts w:asciiTheme="minorHAnsi" w:hAnsiTheme="minorHAnsi" w:cstheme="minorHAnsi"/>
          <w:b/>
          <w:bCs/>
          <w:sz w:val="22"/>
          <w:szCs w:val="22"/>
        </w:rPr>
      </w:pPr>
      <w:r w:rsidRPr="0060067D">
        <w:rPr>
          <w:rFonts w:asciiTheme="minorHAnsi" w:hAnsiTheme="minorHAnsi" w:cstheme="minorHAnsi"/>
          <w:b/>
          <w:bCs/>
          <w:sz w:val="22"/>
          <w:szCs w:val="22"/>
        </w:rPr>
        <w:t xml:space="preserve">                                 Opracował:</w:t>
      </w:r>
      <w:r w:rsidRPr="0060067D">
        <w:rPr>
          <w:rFonts w:asciiTheme="minorHAnsi" w:hAnsiTheme="minorHAnsi" w:cstheme="minorHAnsi"/>
          <w:b/>
          <w:bCs/>
          <w:sz w:val="22"/>
          <w:szCs w:val="22"/>
        </w:rPr>
        <w:tab/>
      </w:r>
      <w:r w:rsidRPr="0060067D">
        <w:rPr>
          <w:rFonts w:asciiTheme="minorHAnsi" w:hAnsiTheme="minorHAnsi" w:cstheme="minorHAnsi"/>
          <w:b/>
          <w:bCs/>
          <w:sz w:val="22"/>
          <w:szCs w:val="22"/>
        </w:rPr>
        <w:tab/>
      </w:r>
      <w:r w:rsidRPr="0060067D">
        <w:rPr>
          <w:rFonts w:asciiTheme="minorHAnsi" w:hAnsiTheme="minorHAnsi" w:cstheme="minorHAnsi"/>
          <w:b/>
          <w:bCs/>
          <w:sz w:val="22"/>
          <w:szCs w:val="22"/>
        </w:rPr>
        <w:tab/>
      </w:r>
      <w:r w:rsidRPr="0060067D">
        <w:rPr>
          <w:rFonts w:asciiTheme="minorHAnsi" w:hAnsiTheme="minorHAnsi" w:cstheme="minorHAnsi"/>
          <w:b/>
          <w:bCs/>
          <w:sz w:val="22"/>
          <w:szCs w:val="22"/>
        </w:rPr>
        <w:tab/>
        <w:t xml:space="preserve">                          Zatwierdził: </w:t>
      </w:r>
    </w:p>
    <w:p w14:paraId="7DA07871" w14:textId="7799F5DF" w:rsidR="009B4F32" w:rsidRPr="009B4F32" w:rsidRDefault="009B4F32" w:rsidP="009B4F32">
      <w:pPr>
        <w:ind w:left="709"/>
        <w:rPr>
          <w:rFonts w:asciiTheme="minorHAnsi" w:hAnsiTheme="minorHAnsi" w:cstheme="minorHAnsi"/>
          <w:sz w:val="22"/>
          <w:szCs w:val="22"/>
          <w:lang w:eastAsia="pl-PL"/>
        </w:rPr>
      </w:pPr>
      <w:r>
        <w:rPr>
          <w:rFonts w:asciiTheme="minorHAnsi" w:hAnsiTheme="minorHAnsi" w:cstheme="minorHAnsi"/>
          <w:sz w:val="22"/>
          <w:szCs w:val="22"/>
          <w:lang w:eastAsia="pl-PL"/>
        </w:rPr>
        <w:t xml:space="preserve">       Zastępca Burmistrza </w:t>
      </w:r>
      <w:r>
        <w:rPr>
          <w:rFonts w:asciiTheme="minorHAnsi" w:hAnsiTheme="minorHAnsi" w:cstheme="minorHAnsi"/>
          <w:sz w:val="22"/>
          <w:szCs w:val="22"/>
          <w:lang w:eastAsia="pl-PL"/>
        </w:rPr>
        <w:tab/>
      </w:r>
      <w:r>
        <w:rPr>
          <w:rFonts w:asciiTheme="minorHAnsi" w:hAnsiTheme="minorHAnsi" w:cstheme="minorHAnsi"/>
          <w:sz w:val="22"/>
          <w:szCs w:val="22"/>
          <w:lang w:eastAsia="pl-PL"/>
        </w:rPr>
        <w:tab/>
      </w:r>
      <w:r>
        <w:rPr>
          <w:rFonts w:asciiTheme="minorHAnsi" w:hAnsiTheme="minorHAnsi" w:cstheme="minorHAnsi"/>
          <w:sz w:val="22"/>
          <w:szCs w:val="22"/>
          <w:lang w:eastAsia="pl-PL"/>
        </w:rPr>
        <w:tab/>
      </w:r>
      <w:r>
        <w:rPr>
          <w:rFonts w:asciiTheme="minorHAnsi" w:hAnsiTheme="minorHAnsi" w:cstheme="minorHAnsi"/>
          <w:sz w:val="22"/>
          <w:szCs w:val="22"/>
          <w:lang w:eastAsia="pl-PL"/>
        </w:rPr>
        <w:tab/>
      </w:r>
      <w:r>
        <w:rPr>
          <w:rFonts w:asciiTheme="minorHAnsi" w:hAnsiTheme="minorHAnsi" w:cstheme="minorHAnsi"/>
          <w:sz w:val="22"/>
          <w:szCs w:val="22"/>
          <w:lang w:eastAsia="pl-PL"/>
        </w:rPr>
        <w:tab/>
      </w:r>
      <w:r w:rsidRPr="009B4F32">
        <w:rPr>
          <w:rFonts w:asciiTheme="minorHAnsi" w:hAnsiTheme="minorHAnsi" w:cstheme="minorHAnsi"/>
          <w:sz w:val="22"/>
          <w:szCs w:val="22"/>
          <w:lang w:eastAsia="pl-PL"/>
        </w:rPr>
        <w:t>Burmistrz</w:t>
      </w:r>
    </w:p>
    <w:p w14:paraId="20FE2119" w14:textId="06C8AAA8" w:rsidR="009B4F32" w:rsidRDefault="009B4F32" w:rsidP="009B4F32">
      <w:pPr>
        <w:ind w:left="709" w:right="465" w:firstLine="709"/>
        <w:rPr>
          <w:rFonts w:asciiTheme="minorHAnsi" w:hAnsiTheme="minorHAnsi" w:cstheme="minorHAnsi"/>
          <w:sz w:val="22"/>
          <w:szCs w:val="22"/>
          <w:lang w:eastAsia="pl-PL"/>
        </w:rPr>
      </w:pPr>
      <w:r>
        <w:rPr>
          <w:rFonts w:asciiTheme="minorHAnsi" w:hAnsiTheme="minorHAnsi" w:cstheme="minorHAnsi"/>
          <w:sz w:val="22"/>
          <w:szCs w:val="22"/>
          <w:lang w:eastAsia="pl-PL"/>
        </w:rPr>
        <w:t xml:space="preserve">Olszyny </w:t>
      </w:r>
      <w:r>
        <w:rPr>
          <w:rFonts w:asciiTheme="minorHAnsi" w:hAnsiTheme="minorHAnsi" w:cstheme="minorHAnsi"/>
          <w:sz w:val="22"/>
          <w:szCs w:val="22"/>
          <w:lang w:eastAsia="pl-PL"/>
        </w:rPr>
        <w:tab/>
      </w:r>
      <w:r>
        <w:rPr>
          <w:rFonts w:asciiTheme="minorHAnsi" w:hAnsiTheme="minorHAnsi" w:cstheme="minorHAnsi"/>
          <w:sz w:val="22"/>
          <w:szCs w:val="22"/>
          <w:lang w:eastAsia="pl-PL"/>
        </w:rPr>
        <w:tab/>
      </w:r>
      <w:r>
        <w:rPr>
          <w:rFonts w:asciiTheme="minorHAnsi" w:hAnsiTheme="minorHAnsi" w:cstheme="minorHAnsi"/>
          <w:sz w:val="22"/>
          <w:szCs w:val="22"/>
          <w:lang w:eastAsia="pl-PL"/>
        </w:rPr>
        <w:tab/>
      </w:r>
      <w:r>
        <w:rPr>
          <w:rFonts w:asciiTheme="minorHAnsi" w:hAnsiTheme="minorHAnsi" w:cstheme="minorHAnsi"/>
          <w:sz w:val="22"/>
          <w:szCs w:val="22"/>
          <w:lang w:eastAsia="pl-PL"/>
        </w:rPr>
        <w:tab/>
      </w:r>
      <w:r>
        <w:rPr>
          <w:rFonts w:asciiTheme="minorHAnsi" w:hAnsiTheme="minorHAnsi" w:cstheme="minorHAnsi"/>
          <w:sz w:val="22"/>
          <w:szCs w:val="22"/>
          <w:lang w:eastAsia="pl-PL"/>
        </w:rPr>
        <w:tab/>
      </w:r>
      <w:r>
        <w:rPr>
          <w:rFonts w:asciiTheme="minorHAnsi" w:hAnsiTheme="minorHAnsi" w:cstheme="minorHAnsi"/>
          <w:sz w:val="22"/>
          <w:szCs w:val="22"/>
          <w:lang w:eastAsia="pl-PL"/>
        </w:rPr>
        <w:tab/>
        <w:t xml:space="preserve"> </w:t>
      </w:r>
      <w:proofErr w:type="spellStart"/>
      <w:r>
        <w:rPr>
          <w:rFonts w:asciiTheme="minorHAnsi" w:hAnsiTheme="minorHAnsi" w:cstheme="minorHAnsi"/>
          <w:sz w:val="22"/>
          <w:szCs w:val="22"/>
          <w:lang w:eastAsia="pl-PL"/>
        </w:rPr>
        <w:t>Olszyny</w:t>
      </w:r>
      <w:proofErr w:type="spellEnd"/>
    </w:p>
    <w:p w14:paraId="09F55B24" w14:textId="6C4A4084" w:rsidR="009B4F32" w:rsidRPr="009B4F32" w:rsidRDefault="009B4F32" w:rsidP="009B4F32">
      <w:pPr>
        <w:ind w:right="465" w:firstLine="709"/>
        <w:rPr>
          <w:rFonts w:asciiTheme="minorHAnsi" w:hAnsiTheme="minorHAnsi" w:cstheme="minorHAnsi"/>
          <w:sz w:val="13"/>
          <w:szCs w:val="22"/>
        </w:rPr>
      </w:pPr>
      <w:r w:rsidRPr="009B4F32">
        <w:rPr>
          <w:rFonts w:asciiTheme="minorHAnsi" w:hAnsiTheme="minorHAnsi" w:cstheme="minorHAnsi"/>
          <w:sz w:val="22"/>
          <w:szCs w:val="22"/>
          <w:lang w:eastAsia="pl-PL"/>
        </w:rPr>
        <w:t xml:space="preserve">/-/ </w:t>
      </w:r>
      <w:r>
        <w:rPr>
          <w:rFonts w:asciiTheme="minorHAnsi" w:hAnsiTheme="minorHAnsi" w:cstheme="minorHAnsi"/>
          <w:sz w:val="22"/>
          <w:szCs w:val="22"/>
          <w:lang w:eastAsia="pl-PL"/>
        </w:rPr>
        <w:t>Angelika Kukawska</w:t>
      </w:r>
      <w:r w:rsidRPr="009B4F32">
        <w:rPr>
          <w:rFonts w:asciiTheme="minorHAnsi" w:hAnsiTheme="minorHAnsi" w:cstheme="minorHAnsi"/>
          <w:sz w:val="22"/>
          <w:szCs w:val="22"/>
          <w:lang w:eastAsia="pl-PL"/>
        </w:rPr>
        <w:t xml:space="preserve"> </w:t>
      </w:r>
      <w:r>
        <w:rPr>
          <w:rFonts w:asciiTheme="minorHAnsi" w:hAnsiTheme="minorHAnsi" w:cstheme="minorHAnsi"/>
          <w:sz w:val="22"/>
          <w:szCs w:val="22"/>
          <w:lang w:eastAsia="pl-PL"/>
        </w:rPr>
        <w:tab/>
      </w:r>
      <w:r>
        <w:rPr>
          <w:rFonts w:asciiTheme="minorHAnsi" w:hAnsiTheme="minorHAnsi" w:cstheme="minorHAnsi"/>
          <w:sz w:val="22"/>
          <w:szCs w:val="22"/>
          <w:lang w:eastAsia="pl-PL"/>
        </w:rPr>
        <w:tab/>
      </w:r>
      <w:r>
        <w:rPr>
          <w:rFonts w:asciiTheme="minorHAnsi" w:hAnsiTheme="minorHAnsi" w:cstheme="minorHAnsi"/>
          <w:sz w:val="22"/>
          <w:szCs w:val="22"/>
          <w:lang w:eastAsia="pl-PL"/>
        </w:rPr>
        <w:tab/>
      </w:r>
      <w:r>
        <w:rPr>
          <w:rFonts w:asciiTheme="minorHAnsi" w:hAnsiTheme="minorHAnsi" w:cstheme="minorHAnsi"/>
          <w:sz w:val="22"/>
          <w:szCs w:val="22"/>
          <w:lang w:eastAsia="pl-PL"/>
        </w:rPr>
        <w:tab/>
      </w:r>
      <w:r>
        <w:rPr>
          <w:rFonts w:asciiTheme="minorHAnsi" w:hAnsiTheme="minorHAnsi" w:cstheme="minorHAnsi"/>
          <w:sz w:val="22"/>
          <w:szCs w:val="22"/>
          <w:lang w:eastAsia="pl-PL"/>
        </w:rPr>
        <w:tab/>
        <w:t xml:space="preserve">         </w:t>
      </w:r>
      <w:r w:rsidRPr="009B4F32">
        <w:rPr>
          <w:rFonts w:asciiTheme="minorHAnsi" w:hAnsiTheme="minorHAnsi" w:cstheme="minorHAnsi"/>
          <w:sz w:val="22"/>
          <w:szCs w:val="22"/>
          <w:lang w:eastAsia="pl-PL"/>
        </w:rPr>
        <w:t xml:space="preserve">/-/ </w:t>
      </w:r>
      <w:r>
        <w:rPr>
          <w:rFonts w:asciiTheme="minorHAnsi" w:hAnsiTheme="minorHAnsi" w:cstheme="minorHAnsi"/>
          <w:sz w:val="22"/>
          <w:szCs w:val="22"/>
          <w:lang w:eastAsia="pl-PL"/>
        </w:rPr>
        <w:t xml:space="preserve">Leszek </w:t>
      </w:r>
      <w:proofErr w:type="spellStart"/>
      <w:r>
        <w:rPr>
          <w:rFonts w:asciiTheme="minorHAnsi" w:hAnsiTheme="minorHAnsi" w:cstheme="minorHAnsi"/>
          <w:sz w:val="22"/>
          <w:szCs w:val="22"/>
          <w:lang w:eastAsia="pl-PL"/>
        </w:rPr>
        <w:t>Leśko</w:t>
      </w:r>
      <w:proofErr w:type="spellEnd"/>
      <w:r w:rsidRPr="009B4F32">
        <w:rPr>
          <w:rFonts w:asciiTheme="minorHAnsi" w:hAnsiTheme="minorHAnsi" w:cstheme="minorHAnsi"/>
          <w:sz w:val="22"/>
          <w:szCs w:val="22"/>
          <w:lang w:eastAsia="pl-PL"/>
        </w:rPr>
        <w:t xml:space="preserve"> </w:t>
      </w:r>
    </w:p>
    <w:p w14:paraId="2882621A" w14:textId="24B62070" w:rsidR="009B4F32" w:rsidRPr="003866E0" w:rsidRDefault="009B4F32" w:rsidP="009B4F32">
      <w:pPr>
        <w:rPr>
          <w:lang w:eastAsia="pl-PL"/>
        </w:rPr>
      </w:pPr>
    </w:p>
    <w:p w14:paraId="2EB83CC3" w14:textId="77777777" w:rsidR="00AE146D" w:rsidRPr="0060067D" w:rsidRDefault="00AE146D" w:rsidP="00EB673C">
      <w:pPr>
        <w:rPr>
          <w:rFonts w:asciiTheme="minorHAnsi" w:hAnsiTheme="minorHAnsi" w:cstheme="minorHAnsi"/>
          <w:b/>
          <w:bCs/>
          <w:sz w:val="22"/>
          <w:szCs w:val="22"/>
        </w:rPr>
      </w:pPr>
    </w:p>
    <w:p w14:paraId="2C38BB8A" w14:textId="77777777" w:rsidR="00AE146D" w:rsidRPr="0060067D" w:rsidRDefault="00AE146D" w:rsidP="00A07174">
      <w:pPr>
        <w:jc w:val="center"/>
        <w:rPr>
          <w:rFonts w:asciiTheme="minorHAnsi" w:hAnsiTheme="minorHAnsi" w:cstheme="minorHAnsi"/>
          <w:b/>
          <w:bCs/>
          <w:sz w:val="22"/>
          <w:szCs w:val="22"/>
        </w:rPr>
      </w:pPr>
    </w:p>
    <w:p w14:paraId="0B5B60D0" w14:textId="77777777" w:rsidR="00AE146D" w:rsidRPr="0060067D" w:rsidRDefault="00AE146D" w:rsidP="00A07174">
      <w:pPr>
        <w:jc w:val="center"/>
        <w:rPr>
          <w:rFonts w:asciiTheme="minorHAnsi" w:hAnsiTheme="minorHAnsi" w:cstheme="minorHAnsi"/>
          <w:b/>
          <w:bCs/>
          <w:sz w:val="22"/>
          <w:szCs w:val="22"/>
        </w:rPr>
      </w:pPr>
    </w:p>
    <w:p w14:paraId="00AD922B" w14:textId="77777777" w:rsidR="00AE146D" w:rsidRPr="0060067D" w:rsidRDefault="00AE146D" w:rsidP="00A07174">
      <w:pPr>
        <w:jc w:val="center"/>
        <w:rPr>
          <w:rFonts w:asciiTheme="minorHAnsi" w:hAnsiTheme="minorHAnsi" w:cstheme="minorHAnsi"/>
          <w:b/>
          <w:bCs/>
          <w:sz w:val="22"/>
          <w:szCs w:val="22"/>
        </w:rPr>
      </w:pPr>
    </w:p>
    <w:p w14:paraId="61727C53" w14:textId="77777777" w:rsidR="00AE146D" w:rsidRPr="0060067D" w:rsidRDefault="00AE146D" w:rsidP="00A07174">
      <w:pPr>
        <w:jc w:val="center"/>
        <w:rPr>
          <w:rFonts w:asciiTheme="minorHAnsi" w:hAnsiTheme="minorHAnsi" w:cstheme="minorHAnsi"/>
          <w:b/>
          <w:bCs/>
          <w:sz w:val="22"/>
          <w:szCs w:val="22"/>
        </w:rPr>
      </w:pPr>
    </w:p>
    <w:p w14:paraId="44AB64C0" w14:textId="77777777" w:rsidR="00AE146D" w:rsidRPr="0060067D" w:rsidRDefault="00AE146D" w:rsidP="00A07174">
      <w:pPr>
        <w:jc w:val="center"/>
        <w:rPr>
          <w:rFonts w:asciiTheme="minorHAnsi" w:hAnsiTheme="minorHAnsi" w:cstheme="minorHAnsi"/>
          <w:b/>
          <w:bCs/>
          <w:sz w:val="22"/>
          <w:szCs w:val="22"/>
        </w:rPr>
      </w:pPr>
    </w:p>
    <w:p w14:paraId="34649CA2" w14:textId="77777777" w:rsidR="00AE146D" w:rsidRPr="0060067D" w:rsidRDefault="00AE146D" w:rsidP="00A07174">
      <w:pPr>
        <w:jc w:val="center"/>
        <w:rPr>
          <w:rFonts w:asciiTheme="minorHAnsi" w:hAnsiTheme="minorHAnsi" w:cstheme="minorHAnsi"/>
          <w:b/>
          <w:bCs/>
          <w:sz w:val="22"/>
          <w:szCs w:val="22"/>
        </w:rPr>
      </w:pPr>
    </w:p>
    <w:p w14:paraId="6297D23A" w14:textId="4AFB93C6" w:rsidR="00AF2B59" w:rsidRPr="0060067D" w:rsidRDefault="005574E3" w:rsidP="00A07174">
      <w:pPr>
        <w:jc w:val="center"/>
        <w:rPr>
          <w:rFonts w:asciiTheme="minorHAnsi" w:hAnsiTheme="minorHAnsi" w:cstheme="minorHAnsi"/>
          <w:b/>
          <w:bCs/>
          <w:sz w:val="22"/>
          <w:szCs w:val="22"/>
        </w:rPr>
      </w:pPr>
      <w:r w:rsidRPr="0060067D">
        <w:rPr>
          <w:rFonts w:asciiTheme="minorHAnsi" w:hAnsiTheme="minorHAnsi" w:cstheme="minorHAnsi"/>
          <w:b/>
          <w:bCs/>
          <w:sz w:val="22"/>
          <w:szCs w:val="22"/>
        </w:rPr>
        <w:lastRenderedPageBreak/>
        <w:t>Rozdział</w:t>
      </w:r>
      <w:r w:rsidR="00AF2B59" w:rsidRPr="0060067D">
        <w:rPr>
          <w:rFonts w:asciiTheme="minorHAnsi" w:hAnsiTheme="minorHAnsi" w:cstheme="minorHAnsi"/>
          <w:b/>
          <w:bCs/>
          <w:sz w:val="22"/>
          <w:szCs w:val="22"/>
        </w:rPr>
        <w:t xml:space="preserve"> I</w:t>
      </w:r>
    </w:p>
    <w:p w14:paraId="7568E70A" w14:textId="77777777" w:rsidR="00AF2B59" w:rsidRPr="0060067D" w:rsidRDefault="009339DE" w:rsidP="00A07174">
      <w:pPr>
        <w:jc w:val="center"/>
        <w:rPr>
          <w:rFonts w:asciiTheme="minorHAnsi" w:hAnsiTheme="minorHAnsi" w:cstheme="minorHAnsi"/>
          <w:b/>
          <w:bCs/>
          <w:sz w:val="22"/>
          <w:szCs w:val="22"/>
          <w:u w:val="single"/>
        </w:rPr>
      </w:pPr>
      <w:r w:rsidRPr="0060067D">
        <w:rPr>
          <w:rFonts w:asciiTheme="minorHAnsi" w:hAnsiTheme="minorHAnsi" w:cstheme="minorHAnsi"/>
          <w:b/>
          <w:bCs/>
          <w:sz w:val="22"/>
          <w:szCs w:val="22"/>
          <w:u w:val="single"/>
        </w:rPr>
        <w:t>OBLIGATORYJNE POSTANOWIENIA</w:t>
      </w:r>
      <w:r w:rsidR="00AF2B59" w:rsidRPr="0060067D">
        <w:rPr>
          <w:rFonts w:asciiTheme="minorHAnsi" w:hAnsiTheme="minorHAnsi" w:cstheme="minorHAnsi"/>
          <w:b/>
          <w:bCs/>
          <w:sz w:val="22"/>
          <w:szCs w:val="22"/>
          <w:u w:val="single"/>
        </w:rPr>
        <w:t xml:space="preserve"> </w:t>
      </w:r>
      <w:r w:rsidR="006E7EE1" w:rsidRPr="0060067D">
        <w:rPr>
          <w:rFonts w:asciiTheme="minorHAnsi" w:hAnsiTheme="minorHAnsi" w:cstheme="minorHAnsi"/>
          <w:b/>
          <w:bCs/>
          <w:sz w:val="22"/>
          <w:szCs w:val="22"/>
          <w:u w:val="single"/>
        </w:rPr>
        <w:t>SWZ</w:t>
      </w:r>
    </w:p>
    <w:p w14:paraId="54746105" w14:textId="77777777" w:rsidR="00A2427F" w:rsidRPr="0060067D" w:rsidRDefault="00A2427F" w:rsidP="00A07174">
      <w:pPr>
        <w:jc w:val="center"/>
        <w:rPr>
          <w:rFonts w:asciiTheme="minorHAnsi" w:hAnsiTheme="minorHAnsi" w:cstheme="minorHAnsi"/>
          <w:b/>
          <w:bCs/>
          <w:sz w:val="22"/>
          <w:szCs w:val="22"/>
          <w:u w:val="single"/>
        </w:rPr>
      </w:pPr>
    </w:p>
    <w:p w14:paraId="0FBAD65C" w14:textId="21D00BD2" w:rsidR="00B56886" w:rsidRPr="0060067D" w:rsidRDefault="00B56886" w:rsidP="007536C9">
      <w:pPr>
        <w:numPr>
          <w:ilvl w:val="0"/>
          <w:numId w:val="2"/>
        </w:numPr>
        <w:shd w:val="clear" w:color="auto" w:fill="BDD6EE"/>
        <w:ind w:left="709" w:hanging="709"/>
        <w:jc w:val="both"/>
        <w:rPr>
          <w:rFonts w:asciiTheme="minorHAnsi" w:hAnsiTheme="minorHAnsi" w:cstheme="minorHAnsi"/>
          <w:b/>
          <w:bCs/>
          <w:sz w:val="22"/>
          <w:szCs w:val="22"/>
        </w:rPr>
      </w:pPr>
      <w:r w:rsidRPr="0060067D">
        <w:rPr>
          <w:rFonts w:asciiTheme="minorHAnsi" w:hAnsiTheme="minorHAnsi" w:cstheme="minorHAnsi"/>
          <w:b/>
          <w:bCs/>
          <w:sz w:val="22"/>
          <w:szCs w:val="22"/>
        </w:rPr>
        <w:t xml:space="preserve">Nazwa oraz adres </w:t>
      </w:r>
      <w:r w:rsidR="0060067D">
        <w:rPr>
          <w:rFonts w:asciiTheme="minorHAnsi" w:hAnsiTheme="minorHAnsi" w:cstheme="minorHAnsi"/>
          <w:b/>
          <w:bCs/>
          <w:sz w:val="22"/>
          <w:szCs w:val="22"/>
        </w:rPr>
        <w:t>Z</w:t>
      </w:r>
      <w:r w:rsidRPr="0060067D">
        <w:rPr>
          <w:rFonts w:asciiTheme="minorHAnsi" w:hAnsiTheme="minorHAnsi" w:cstheme="minorHAnsi"/>
          <w:b/>
          <w:bCs/>
          <w:sz w:val="22"/>
          <w:szCs w:val="22"/>
        </w:rPr>
        <w:t xml:space="preserve">amawiającego, numer telefonu, adres poczty elektronicznej oraz strony internetowej prowadzonego postępowania </w:t>
      </w:r>
    </w:p>
    <w:p w14:paraId="50A1DC5A" w14:textId="615B6505" w:rsidR="001D3EBB" w:rsidRPr="0060067D" w:rsidRDefault="001D3EBB" w:rsidP="001D3EBB">
      <w:pPr>
        <w:ind w:left="709"/>
        <w:rPr>
          <w:rFonts w:asciiTheme="minorHAnsi" w:eastAsia="SimSun" w:hAnsiTheme="minorHAnsi" w:cstheme="minorHAnsi"/>
          <w:sz w:val="20"/>
          <w:szCs w:val="20"/>
        </w:rPr>
      </w:pPr>
      <w:r w:rsidRPr="0060067D">
        <w:rPr>
          <w:rFonts w:asciiTheme="minorHAnsi" w:eastAsia="SimSun" w:hAnsiTheme="minorHAnsi" w:cstheme="minorHAnsi"/>
          <w:sz w:val="20"/>
          <w:szCs w:val="20"/>
        </w:rPr>
        <w:t>Gmina Olszyna</w:t>
      </w:r>
    </w:p>
    <w:p w14:paraId="6C8F459B" w14:textId="3D54BFC9" w:rsidR="001D3EBB" w:rsidRPr="0060067D" w:rsidRDefault="0060067D" w:rsidP="001D3EBB">
      <w:pPr>
        <w:ind w:left="709"/>
        <w:rPr>
          <w:rFonts w:asciiTheme="minorHAnsi" w:eastAsia="SimSun" w:hAnsiTheme="minorHAnsi" w:cstheme="minorHAnsi"/>
          <w:sz w:val="20"/>
          <w:szCs w:val="20"/>
        </w:rPr>
      </w:pPr>
      <w:r>
        <w:rPr>
          <w:rFonts w:asciiTheme="minorHAnsi" w:eastAsia="SimSun" w:hAnsiTheme="minorHAnsi" w:cstheme="minorHAnsi"/>
          <w:sz w:val="20"/>
          <w:szCs w:val="20"/>
        </w:rPr>
        <w:t>u</w:t>
      </w:r>
      <w:r w:rsidR="001D3EBB" w:rsidRPr="0060067D">
        <w:rPr>
          <w:rFonts w:asciiTheme="minorHAnsi" w:eastAsia="SimSun" w:hAnsiTheme="minorHAnsi" w:cstheme="minorHAnsi"/>
          <w:sz w:val="20"/>
          <w:szCs w:val="20"/>
        </w:rPr>
        <w:t>l. Wolności 20</w:t>
      </w:r>
    </w:p>
    <w:p w14:paraId="4F6E2E23" w14:textId="77777777" w:rsidR="001D3EBB" w:rsidRPr="0060067D" w:rsidRDefault="001D3EBB" w:rsidP="001D3EBB">
      <w:pPr>
        <w:ind w:left="709"/>
        <w:rPr>
          <w:rFonts w:asciiTheme="minorHAnsi" w:eastAsia="SimSun" w:hAnsiTheme="minorHAnsi" w:cstheme="minorHAnsi"/>
          <w:sz w:val="20"/>
          <w:szCs w:val="20"/>
        </w:rPr>
      </w:pPr>
      <w:r w:rsidRPr="0060067D">
        <w:rPr>
          <w:rFonts w:asciiTheme="minorHAnsi" w:eastAsia="SimSun" w:hAnsiTheme="minorHAnsi" w:cstheme="minorHAnsi"/>
          <w:sz w:val="20"/>
          <w:szCs w:val="20"/>
        </w:rPr>
        <w:t>59- 830 Olszyna</w:t>
      </w:r>
    </w:p>
    <w:p w14:paraId="1B2C523A" w14:textId="77777777" w:rsidR="001D3EBB" w:rsidRPr="0060067D" w:rsidRDefault="001D3EBB" w:rsidP="001D3EBB">
      <w:pPr>
        <w:ind w:left="709"/>
        <w:rPr>
          <w:rFonts w:asciiTheme="minorHAnsi" w:eastAsia="SimSun" w:hAnsiTheme="minorHAnsi" w:cstheme="minorHAnsi"/>
          <w:sz w:val="20"/>
          <w:szCs w:val="20"/>
        </w:rPr>
      </w:pPr>
      <w:r w:rsidRPr="0060067D">
        <w:rPr>
          <w:rFonts w:asciiTheme="minorHAnsi" w:eastAsia="SimSun" w:hAnsiTheme="minorHAnsi" w:cstheme="minorHAnsi"/>
          <w:sz w:val="20"/>
          <w:szCs w:val="20"/>
        </w:rPr>
        <w:t>NIP: 613-100-28-76</w:t>
      </w:r>
    </w:p>
    <w:p w14:paraId="400A12EC" w14:textId="642283EF" w:rsidR="002556CE" w:rsidRPr="0060067D" w:rsidRDefault="002556CE" w:rsidP="001D3EBB">
      <w:pPr>
        <w:ind w:left="709"/>
        <w:rPr>
          <w:rFonts w:asciiTheme="minorHAnsi" w:eastAsia="SimSun" w:hAnsiTheme="minorHAnsi" w:cstheme="minorHAnsi"/>
          <w:b/>
          <w:sz w:val="20"/>
          <w:szCs w:val="20"/>
        </w:rPr>
      </w:pPr>
      <w:r w:rsidRPr="0060067D">
        <w:rPr>
          <w:rFonts w:asciiTheme="minorHAnsi" w:eastAsia="SimSun" w:hAnsiTheme="minorHAnsi" w:cstheme="minorHAnsi"/>
          <w:b/>
          <w:sz w:val="20"/>
          <w:szCs w:val="20"/>
        </w:rPr>
        <w:t>Reprezentowany przez:</w:t>
      </w:r>
    </w:p>
    <w:p w14:paraId="25EEA551" w14:textId="4F9965EA" w:rsidR="001D3EBB" w:rsidRPr="0060067D" w:rsidRDefault="0060067D" w:rsidP="00AE146D">
      <w:pPr>
        <w:ind w:left="709"/>
        <w:rPr>
          <w:rFonts w:asciiTheme="minorHAnsi" w:eastAsia="SimSun" w:hAnsiTheme="minorHAnsi" w:cstheme="minorHAnsi"/>
          <w:sz w:val="20"/>
          <w:szCs w:val="20"/>
        </w:rPr>
      </w:pPr>
      <w:r>
        <w:rPr>
          <w:rFonts w:asciiTheme="minorHAnsi" w:eastAsia="SimSun" w:hAnsiTheme="minorHAnsi" w:cstheme="minorHAnsi"/>
          <w:sz w:val="20"/>
          <w:szCs w:val="20"/>
        </w:rPr>
        <w:t xml:space="preserve">Leszka </w:t>
      </w:r>
      <w:proofErr w:type="spellStart"/>
      <w:r>
        <w:rPr>
          <w:rFonts w:asciiTheme="minorHAnsi" w:eastAsia="SimSun" w:hAnsiTheme="minorHAnsi" w:cstheme="minorHAnsi"/>
          <w:sz w:val="20"/>
          <w:szCs w:val="20"/>
        </w:rPr>
        <w:t>Leśko</w:t>
      </w:r>
      <w:proofErr w:type="spellEnd"/>
      <w:r>
        <w:rPr>
          <w:rFonts w:asciiTheme="minorHAnsi" w:eastAsia="SimSun" w:hAnsiTheme="minorHAnsi" w:cstheme="minorHAnsi"/>
          <w:sz w:val="20"/>
          <w:szCs w:val="20"/>
        </w:rPr>
        <w:t xml:space="preserve"> – Burmistrza Olszyn</w:t>
      </w:r>
      <w:r w:rsidR="004C6DB1">
        <w:rPr>
          <w:rFonts w:asciiTheme="minorHAnsi" w:eastAsia="SimSun" w:hAnsiTheme="minorHAnsi" w:cstheme="minorHAnsi"/>
          <w:sz w:val="20"/>
          <w:szCs w:val="20"/>
        </w:rPr>
        <w:t>y</w:t>
      </w:r>
    </w:p>
    <w:p w14:paraId="3C5EA978" w14:textId="536B0567" w:rsidR="00AE146D" w:rsidRPr="0060067D" w:rsidRDefault="00AE146D" w:rsidP="00AE146D">
      <w:pPr>
        <w:ind w:left="709"/>
        <w:rPr>
          <w:rFonts w:asciiTheme="minorHAnsi" w:eastAsia="SimSun" w:hAnsiTheme="minorHAnsi" w:cstheme="minorHAnsi"/>
          <w:sz w:val="20"/>
          <w:szCs w:val="20"/>
        </w:rPr>
      </w:pPr>
      <w:r w:rsidRPr="0060067D">
        <w:rPr>
          <w:rFonts w:asciiTheme="minorHAnsi" w:eastAsia="SimSun" w:hAnsiTheme="minorHAnsi" w:cstheme="minorHAnsi"/>
          <w:sz w:val="20"/>
          <w:szCs w:val="20"/>
        </w:rPr>
        <w:t xml:space="preserve">tel. </w:t>
      </w:r>
      <w:r w:rsidR="00093F68">
        <w:rPr>
          <w:rFonts w:asciiTheme="minorHAnsi" w:eastAsia="SimSun" w:hAnsiTheme="minorHAnsi" w:cstheme="minorHAnsi"/>
          <w:sz w:val="20"/>
          <w:szCs w:val="20"/>
        </w:rPr>
        <w:t>(75) 721 20 50</w:t>
      </w:r>
    </w:p>
    <w:p w14:paraId="79C7D6C2" w14:textId="478778B6" w:rsidR="00093F68" w:rsidRPr="00093F68" w:rsidRDefault="00AE146D" w:rsidP="00093F68">
      <w:pPr>
        <w:tabs>
          <w:tab w:val="center" w:pos="572"/>
          <w:tab w:val="center" w:pos="5257"/>
        </w:tabs>
        <w:spacing w:after="65" w:line="259" w:lineRule="auto"/>
        <w:ind w:left="709"/>
        <w:rPr>
          <w:rFonts w:asciiTheme="minorHAnsi" w:hAnsiTheme="minorHAnsi" w:cstheme="minorHAnsi"/>
          <w:sz w:val="20"/>
          <w:szCs w:val="20"/>
        </w:rPr>
      </w:pPr>
      <w:r w:rsidRPr="0060067D">
        <w:rPr>
          <w:rFonts w:asciiTheme="minorHAnsi" w:eastAsia="SimSun" w:hAnsiTheme="minorHAnsi" w:cstheme="minorHAnsi"/>
          <w:sz w:val="20"/>
          <w:szCs w:val="20"/>
        </w:rPr>
        <w:t xml:space="preserve">strona internetowa: </w:t>
      </w:r>
      <w:r w:rsidR="00093F68" w:rsidRPr="00093F68">
        <w:rPr>
          <w:rFonts w:asciiTheme="minorHAnsi" w:hAnsiTheme="minorHAnsi" w:cstheme="minorHAnsi"/>
          <w:sz w:val="20"/>
          <w:szCs w:val="20"/>
        </w:rPr>
        <w:t>www.olszyna.pl</w:t>
      </w:r>
      <w:r w:rsidR="00634DAA" w:rsidRPr="0060067D">
        <w:rPr>
          <w:rFonts w:asciiTheme="minorHAnsi" w:eastAsia="SimSun" w:hAnsiTheme="minorHAnsi" w:cstheme="minorHAnsi"/>
          <w:sz w:val="20"/>
          <w:szCs w:val="20"/>
        </w:rPr>
        <w:br/>
      </w:r>
      <w:r w:rsidR="00093F68" w:rsidRPr="00093F68">
        <w:rPr>
          <w:rFonts w:asciiTheme="minorHAnsi" w:hAnsiTheme="minorHAnsi" w:cstheme="minorHAnsi"/>
          <w:sz w:val="20"/>
          <w:szCs w:val="20"/>
        </w:rPr>
        <w:t>NIP 613 100 2876, REGON 23 08 21 486</w:t>
      </w:r>
    </w:p>
    <w:p w14:paraId="5BCD6C12" w14:textId="6338F351" w:rsidR="00C069BD" w:rsidRPr="0060067D" w:rsidRDefault="00C069BD" w:rsidP="00492BDC">
      <w:pPr>
        <w:ind w:left="709"/>
        <w:rPr>
          <w:rFonts w:asciiTheme="minorHAnsi" w:eastAsia="SimSun" w:hAnsiTheme="minorHAnsi" w:cstheme="minorHAnsi"/>
          <w:sz w:val="20"/>
          <w:szCs w:val="20"/>
        </w:rPr>
      </w:pPr>
      <w:r w:rsidRPr="0060067D">
        <w:rPr>
          <w:rFonts w:asciiTheme="minorHAnsi" w:eastAsia="SimSun" w:hAnsiTheme="minorHAnsi" w:cstheme="minorHAnsi"/>
          <w:sz w:val="20"/>
          <w:szCs w:val="20"/>
        </w:rPr>
        <w:t xml:space="preserve">Sprawę prowadzi: </w:t>
      </w:r>
      <w:r w:rsidR="00093F68">
        <w:rPr>
          <w:rFonts w:asciiTheme="minorHAnsi" w:eastAsia="SimSun" w:hAnsiTheme="minorHAnsi" w:cstheme="minorHAnsi"/>
          <w:sz w:val="20"/>
          <w:szCs w:val="20"/>
        </w:rPr>
        <w:t>Angelika Kukawska</w:t>
      </w:r>
    </w:p>
    <w:p w14:paraId="0F8F02EA" w14:textId="472F1B5D" w:rsidR="00C069BD" w:rsidRDefault="00C069BD" w:rsidP="00A07174">
      <w:pPr>
        <w:ind w:left="709"/>
        <w:rPr>
          <w:rFonts w:asciiTheme="minorHAnsi" w:eastAsia="SimSun" w:hAnsiTheme="minorHAnsi" w:cstheme="minorHAnsi"/>
          <w:i/>
          <w:sz w:val="20"/>
          <w:szCs w:val="20"/>
        </w:rPr>
      </w:pPr>
      <w:r w:rsidRPr="0060067D">
        <w:rPr>
          <w:rFonts w:asciiTheme="minorHAnsi" w:eastAsia="SimSun" w:hAnsiTheme="minorHAnsi" w:cstheme="minorHAnsi"/>
          <w:sz w:val="20"/>
          <w:szCs w:val="20"/>
        </w:rPr>
        <w:t>Adres e-mail:</w:t>
      </w:r>
      <w:r w:rsidR="00093F68">
        <w:rPr>
          <w:rFonts w:asciiTheme="minorHAnsi" w:eastAsia="SimSun" w:hAnsiTheme="minorHAnsi" w:cstheme="minorHAnsi"/>
          <w:sz w:val="20"/>
          <w:szCs w:val="20"/>
        </w:rPr>
        <w:t xml:space="preserve"> </w:t>
      </w:r>
      <w:hyperlink r:id="rId8" w:history="1">
        <w:r w:rsidR="00093F68" w:rsidRPr="00E844FF">
          <w:rPr>
            <w:rStyle w:val="Hipercze"/>
            <w:rFonts w:asciiTheme="minorHAnsi" w:eastAsia="SimSun" w:hAnsiTheme="minorHAnsi" w:cstheme="minorHAnsi"/>
            <w:sz w:val="20"/>
            <w:szCs w:val="20"/>
          </w:rPr>
          <w:t>poczta@olszyna.pl</w:t>
        </w:r>
      </w:hyperlink>
      <w:r w:rsidR="00093F68">
        <w:rPr>
          <w:rFonts w:asciiTheme="minorHAnsi" w:eastAsia="SimSun" w:hAnsiTheme="minorHAnsi" w:cstheme="minorHAnsi"/>
          <w:sz w:val="20"/>
          <w:szCs w:val="20"/>
        </w:rPr>
        <w:t xml:space="preserve"> </w:t>
      </w:r>
      <w:r w:rsidRPr="0060067D">
        <w:rPr>
          <w:rFonts w:asciiTheme="minorHAnsi" w:eastAsia="SimSun" w:hAnsiTheme="minorHAnsi" w:cstheme="minorHAnsi"/>
          <w:sz w:val="20"/>
          <w:szCs w:val="20"/>
        </w:rPr>
        <w:br/>
      </w:r>
      <w:r w:rsidR="00821113" w:rsidRPr="0060067D">
        <w:rPr>
          <w:rFonts w:asciiTheme="minorHAnsi" w:eastAsia="SimSun" w:hAnsiTheme="minorHAnsi" w:cstheme="minorHAnsi"/>
          <w:sz w:val="20"/>
          <w:szCs w:val="20"/>
          <w:lang w:bidi="pl-PL"/>
        </w:rPr>
        <w:t xml:space="preserve">Adres </w:t>
      </w:r>
      <w:r w:rsidR="00096E78" w:rsidRPr="0060067D">
        <w:rPr>
          <w:rFonts w:asciiTheme="minorHAnsi" w:eastAsia="SimSun" w:hAnsiTheme="minorHAnsi" w:cstheme="minorHAnsi"/>
          <w:bCs/>
          <w:sz w:val="20"/>
          <w:szCs w:val="20"/>
          <w:lang w:bidi="pl-PL"/>
        </w:rPr>
        <w:t>strony internetowej prowadzonego postępowania</w:t>
      </w:r>
      <w:r w:rsidR="00096E78" w:rsidRPr="0060067D">
        <w:rPr>
          <w:rFonts w:asciiTheme="minorHAnsi" w:eastAsia="SimSun" w:hAnsiTheme="minorHAnsi" w:cstheme="minorHAnsi"/>
          <w:sz w:val="20"/>
          <w:szCs w:val="20"/>
          <w:lang w:bidi="pl-PL"/>
        </w:rPr>
        <w:t xml:space="preserve">: </w:t>
      </w:r>
      <w:r w:rsidR="00096E78" w:rsidRPr="0060067D">
        <w:rPr>
          <w:rFonts w:asciiTheme="minorHAnsi" w:eastAsia="SimSun" w:hAnsiTheme="minorHAnsi" w:cstheme="minorHAnsi"/>
          <w:i/>
          <w:sz w:val="20"/>
          <w:szCs w:val="20"/>
        </w:rPr>
        <w:t>wskazano na stronie tytułowej</w:t>
      </w:r>
    </w:p>
    <w:p w14:paraId="49878B57" w14:textId="77777777" w:rsidR="00710A18" w:rsidRDefault="00710A18" w:rsidP="00710A18">
      <w:pPr>
        <w:ind w:left="709"/>
        <w:jc w:val="both"/>
        <w:rPr>
          <w:rFonts w:asciiTheme="minorHAnsi" w:eastAsia="SimSun" w:hAnsiTheme="minorHAnsi" w:cstheme="minorHAnsi"/>
          <w:iCs/>
          <w:sz w:val="20"/>
          <w:szCs w:val="20"/>
        </w:rPr>
      </w:pPr>
    </w:p>
    <w:p w14:paraId="1278FCC7" w14:textId="10D4A9EC" w:rsidR="00710A18" w:rsidRPr="009D7881" w:rsidRDefault="00710A18" w:rsidP="00710A18">
      <w:pPr>
        <w:ind w:left="709"/>
        <w:jc w:val="both"/>
        <w:rPr>
          <w:rFonts w:asciiTheme="minorHAnsi" w:eastAsia="SimSun" w:hAnsiTheme="minorHAnsi" w:cstheme="minorHAnsi"/>
          <w:iCs/>
          <w:sz w:val="20"/>
          <w:szCs w:val="20"/>
        </w:rPr>
      </w:pPr>
      <w:r w:rsidRPr="009D7881">
        <w:rPr>
          <w:rFonts w:asciiTheme="minorHAnsi" w:eastAsia="SimSun" w:hAnsiTheme="minorHAnsi" w:cstheme="minorHAnsi"/>
          <w:iCs/>
          <w:sz w:val="20"/>
          <w:szCs w:val="20"/>
        </w:rPr>
        <w:t xml:space="preserve">Jednocześnie Zamawiający informuje, iż realizatorem projektu w ramach którego prowadzone jest niniejsze postępowanie będzie jednostka organizacyjna Gminy , tj. Gminny Ośrodek Pomocy Społecznej w Olszynie. </w:t>
      </w:r>
    </w:p>
    <w:p w14:paraId="5C48AD3C" w14:textId="77777777" w:rsidR="00395B95" w:rsidRPr="0060067D" w:rsidRDefault="00AF2B59" w:rsidP="00A07174">
      <w:pPr>
        <w:numPr>
          <w:ilvl w:val="0"/>
          <w:numId w:val="2"/>
        </w:numPr>
        <w:shd w:val="clear" w:color="auto" w:fill="BDD6EE"/>
        <w:ind w:left="709" w:hanging="709"/>
        <w:rPr>
          <w:rFonts w:asciiTheme="minorHAnsi" w:hAnsiTheme="minorHAnsi" w:cstheme="minorHAnsi"/>
          <w:b/>
          <w:bCs/>
          <w:sz w:val="22"/>
          <w:szCs w:val="22"/>
        </w:rPr>
      </w:pPr>
      <w:r w:rsidRPr="0060067D">
        <w:rPr>
          <w:rFonts w:asciiTheme="minorHAnsi" w:hAnsiTheme="minorHAnsi" w:cstheme="minorHAnsi"/>
          <w:b/>
          <w:bCs/>
          <w:sz w:val="22"/>
          <w:szCs w:val="22"/>
        </w:rPr>
        <w:t>Tryb udzielenia zamówienia</w:t>
      </w:r>
    </w:p>
    <w:p w14:paraId="6B2AC0D1" w14:textId="48621987" w:rsidR="00B56886" w:rsidRPr="00093F68" w:rsidRDefault="00821113" w:rsidP="00093F68">
      <w:pPr>
        <w:numPr>
          <w:ilvl w:val="0"/>
          <w:numId w:val="21"/>
        </w:numPr>
        <w:ind w:left="709" w:hanging="567"/>
        <w:jc w:val="both"/>
        <w:rPr>
          <w:rFonts w:asciiTheme="minorHAnsi" w:hAnsiTheme="minorHAnsi" w:cstheme="minorHAnsi"/>
          <w:sz w:val="20"/>
          <w:szCs w:val="20"/>
        </w:rPr>
      </w:pPr>
      <w:r w:rsidRPr="00093F68">
        <w:rPr>
          <w:rFonts w:asciiTheme="minorHAnsi" w:hAnsiTheme="minorHAnsi" w:cstheme="minorHAnsi"/>
          <w:sz w:val="20"/>
          <w:szCs w:val="20"/>
        </w:rPr>
        <w:t>Postępowanie o udzielenie zamówienia publicznego prowadzone jest</w:t>
      </w:r>
      <w:r w:rsidR="003B7CD2" w:rsidRPr="00093F68">
        <w:rPr>
          <w:rFonts w:asciiTheme="minorHAnsi" w:hAnsiTheme="minorHAnsi" w:cstheme="minorHAnsi"/>
          <w:sz w:val="20"/>
          <w:szCs w:val="20"/>
        </w:rPr>
        <w:t xml:space="preserve"> </w:t>
      </w:r>
      <w:r w:rsidR="00427A0E" w:rsidRPr="00093F68">
        <w:rPr>
          <w:rFonts w:asciiTheme="minorHAnsi" w:hAnsiTheme="minorHAnsi" w:cstheme="minorHAnsi"/>
          <w:sz w:val="20"/>
          <w:szCs w:val="20"/>
        </w:rPr>
        <w:t xml:space="preserve">w </w:t>
      </w:r>
      <w:r w:rsidR="00427A0E" w:rsidRPr="00093F68">
        <w:rPr>
          <w:rFonts w:asciiTheme="minorHAnsi" w:hAnsiTheme="minorHAnsi" w:cstheme="minorHAnsi"/>
          <w:b/>
          <w:sz w:val="20"/>
          <w:szCs w:val="20"/>
          <w:u w:val="single"/>
        </w:rPr>
        <w:t>trybie podstawowym,</w:t>
      </w:r>
      <w:r w:rsidR="00427A0E" w:rsidRPr="00093F68">
        <w:rPr>
          <w:rFonts w:asciiTheme="minorHAnsi" w:hAnsiTheme="minorHAnsi" w:cstheme="minorHAnsi"/>
          <w:sz w:val="20"/>
          <w:szCs w:val="20"/>
        </w:rPr>
        <w:t xml:space="preserve"> </w:t>
      </w:r>
      <w:r w:rsidR="003B7CD2" w:rsidRPr="00093F68">
        <w:rPr>
          <w:rFonts w:asciiTheme="minorHAnsi" w:hAnsiTheme="minorHAnsi" w:cstheme="minorHAnsi"/>
          <w:sz w:val="20"/>
          <w:szCs w:val="20"/>
        </w:rPr>
        <w:t xml:space="preserve">na podstawie </w:t>
      </w:r>
      <w:r w:rsidR="003B7CD2" w:rsidRPr="00093F68">
        <w:rPr>
          <w:rFonts w:asciiTheme="minorHAnsi" w:hAnsiTheme="minorHAnsi" w:cstheme="minorHAnsi"/>
          <w:b/>
          <w:sz w:val="20"/>
          <w:szCs w:val="20"/>
        </w:rPr>
        <w:t>art.</w:t>
      </w:r>
      <w:r w:rsidR="003B7CD2" w:rsidRPr="00093F68">
        <w:rPr>
          <w:rFonts w:asciiTheme="minorHAnsi" w:hAnsiTheme="minorHAnsi" w:cstheme="minorHAnsi"/>
          <w:sz w:val="20"/>
          <w:szCs w:val="20"/>
        </w:rPr>
        <w:t xml:space="preserve"> </w:t>
      </w:r>
      <w:r w:rsidR="003B7CD2" w:rsidRPr="00093F68">
        <w:rPr>
          <w:rFonts w:asciiTheme="minorHAnsi" w:hAnsiTheme="minorHAnsi" w:cstheme="minorHAnsi"/>
          <w:b/>
          <w:sz w:val="20"/>
          <w:szCs w:val="20"/>
        </w:rPr>
        <w:t xml:space="preserve">275 pkt </w:t>
      </w:r>
      <w:r w:rsidR="00EF7CA7" w:rsidRPr="00093F68">
        <w:rPr>
          <w:rFonts w:asciiTheme="minorHAnsi" w:hAnsiTheme="minorHAnsi" w:cstheme="minorHAnsi"/>
          <w:b/>
          <w:sz w:val="20"/>
          <w:szCs w:val="20"/>
        </w:rPr>
        <w:t>2</w:t>
      </w:r>
      <w:r w:rsidR="003B7CD2" w:rsidRPr="00093F68">
        <w:rPr>
          <w:rFonts w:asciiTheme="minorHAnsi" w:hAnsiTheme="minorHAnsi" w:cstheme="minorHAnsi"/>
          <w:sz w:val="20"/>
          <w:szCs w:val="20"/>
        </w:rPr>
        <w:t xml:space="preserve"> </w:t>
      </w:r>
      <w:r w:rsidR="00125088" w:rsidRPr="00093F68">
        <w:rPr>
          <w:rFonts w:asciiTheme="minorHAnsi" w:hAnsiTheme="minorHAnsi" w:cstheme="minorHAnsi"/>
          <w:b/>
          <w:sz w:val="20"/>
          <w:szCs w:val="20"/>
        </w:rPr>
        <w:t xml:space="preserve">w zw. z art. 359 pkt 2 </w:t>
      </w:r>
      <w:r w:rsidR="003B7CD2" w:rsidRPr="00093F68">
        <w:rPr>
          <w:rFonts w:asciiTheme="minorHAnsi" w:hAnsiTheme="minorHAnsi" w:cstheme="minorHAnsi"/>
          <w:sz w:val="20"/>
          <w:szCs w:val="20"/>
        </w:rPr>
        <w:t xml:space="preserve">ustawy </w:t>
      </w:r>
      <w:r w:rsidR="001B7555" w:rsidRPr="00093F68">
        <w:rPr>
          <w:rFonts w:asciiTheme="minorHAnsi" w:hAnsiTheme="minorHAnsi" w:cstheme="minorHAnsi"/>
          <w:sz w:val="20"/>
          <w:szCs w:val="20"/>
        </w:rPr>
        <w:t>z dnia 11 września 2019 r. - Prawo</w:t>
      </w:r>
      <w:r w:rsidR="006603BD" w:rsidRPr="00093F68">
        <w:rPr>
          <w:rFonts w:asciiTheme="minorHAnsi" w:hAnsiTheme="minorHAnsi" w:cstheme="minorHAnsi"/>
          <w:sz w:val="20"/>
          <w:szCs w:val="20"/>
        </w:rPr>
        <w:t xml:space="preserve"> zamówień publicznych (</w:t>
      </w:r>
      <w:r w:rsidR="00093F68">
        <w:rPr>
          <w:rFonts w:asciiTheme="minorHAnsi" w:hAnsiTheme="minorHAnsi" w:cstheme="minorHAnsi"/>
          <w:sz w:val="20"/>
          <w:szCs w:val="20"/>
        </w:rPr>
        <w:t xml:space="preserve">t.j. </w:t>
      </w:r>
      <w:r w:rsidR="006603BD" w:rsidRPr="00093F68">
        <w:rPr>
          <w:rFonts w:asciiTheme="minorHAnsi" w:hAnsiTheme="minorHAnsi" w:cstheme="minorHAnsi"/>
          <w:sz w:val="20"/>
          <w:szCs w:val="20"/>
        </w:rPr>
        <w:t>Dz.U.</w:t>
      </w:r>
      <w:r w:rsidR="001B7555" w:rsidRPr="00093F68">
        <w:rPr>
          <w:rFonts w:asciiTheme="minorHAnsi" w:hAnsiTheme="minorHAnsi" w:cstheme="minorHAnsi"/>
          <w:sz w:val="20"/>
          <w:szCs w:val="20"/>
        </w:rPr>
        <w:t>202</w:t>
      </w:r>
      <w:r w:rsidR="00093F68">
        <w:rPr>
          <w:rFonts w:asciiTheme="minorHAnsi" w:hAnsiTheme="minorHAnsi" w:cstheme="minorHAnsi"/>
          <w:sz w:val="20"/>
          <w:szCs w:val="20"/>
        </w:rPr>
        <w:t>4</w:t>
      </w:r>
      <w:r w:rsidR="00EC45ED" w:rsidRPr="00093F68">
        <w:rPr>
          <w:rFonts w:asciiTheme="minorHAnsi" w:hAnsiTheme="minorHAnsi" w:cstheme="minorHAnsi"/>
          <w:sz w:val="20"/>
          <w:szCs w:val="20"/>
        </w:rPr>
        <w:t>.1</w:t>
      </w:r>
      <w:r w:rsidR="00093F68">
        <w:rPr>
          <w:rFonts w:asciiTheme="minorHAnsi" w:hAnsiTheme="minorHAnsi" w:cstheme="minorHAnsi"/>
          <w:sz w:val="20"/>
          <w:szCs w:val="20"/>
        </w:rPr>
        <w:t>320</w:t>
      </w:r>
      <w:r w:rsidR="001B7555" w:rsidRPr="00093F68">
        <w:rPr>
          <w:rFonts w:asciiTheme="minorHAnsi" w:hAnsiTheme="minorHAnsi" w:cstheme="minorHAnsi"/>
          <w:sz w:val="20"/>
          <w:szCs w:val="20"/>
        </w:rPr>
        <w:t xml:space="preserve">), zwanej dalej </w:t>
      </w:r>
      <w:r w:rsidR="001B7555" w:rsidRPr="00093F68">
        <w:rPr>
          <w:rFonts w:asciiTheme="minorHAnsi" w:hAnsiTheme="minorHAnsi" w:cstheme="minorHAnsi"/>
          <w:i/>
          <w:sz w:val="20"/>
          <w:szCs w:val="20"/>
        </w:rPr>
        <w:t>ustawą</w:t>
      </w:r>
      <w:r w:rsidR="00427A0E" w:rsidRPr="00093F68">
        <w:rPr>
          <w:rFonts w:asciiTheme="minorHAnsi" w:hAnsiTheme="minorHAnsi" w:cstheme="minorHAnsi"/>
          <w:sz w:val="20"/>
          <w:szCs w:val="20"/>
        </w:rPr>
        <w:t>.</w:t>
      </w:r>
    </w:p>
    <w:p w14:paraId="623412F3" w14:textId="3F726AC2" w:rsidR="00DB0623" w:rsidRPr="00093F68" w:rsidRDefault="00DB0623" w:rsidP="00093F68">
      <w:pPr>
        <w:numPr>
          <w:ilvl w:val="0"/>
          <w:numId w:val="21"/>
        </w:numPr>
        <w:ind w:left="709" w:hanging="567"/>
        <w:jc w:val="both"/>
        <w:rPr>
          <w:rFonts w:asciiTheme="minorHAnsi" w:hAnsiTheme="minorHAnsi" w:cstheme="minorHAnsi"/>
          <w:sz w:val="20"/>
          <w:szCs w:val="20"/>
        </w:rPr>
      </w:pPr>
      <w:r w:rsidRPr="00093F68">
        <w:rPr>
          <w:rFonts w:asciiTheme="minorHAnsi" w:hAnsiTheme="minorHAnsi" w:cstheme="minorHAnsi"/>
          <w:sz w:val="20"/>
          <w:szCs w:val="20"/>
        </w:rPr>
        <w:t xml:space="preserve">Zamawiający </w:t>
      </w:r>
      <w:r w:rsidRPr="00093F68">
        <w:rPr>
          <w:rFonts w:asciiTheme="minorHAnsi" w:hAnsiTheme="minorHAnsi" w:cstheme="minorHAnsi"/>
          <w:b/>
          <w:sz w:val="20"/>
          <w:szCs w:val="20"/>
          <w:u w:val="single"/>
        </w:rPr>
        <w:t>przewiduje</w:t>
      </w:r>
      <w:r w:rsidRPr="00093F68">
        <w:rPr>
          <w:rFonts w:asciiTheme="minorHAnsi" w:hAnsiTheme="minorHAnsi" w:cstheme="minorHAnsi"/>
          <w:sz w:val="20"/>
          <w:szCs w:val="20"/>
        </w:rPr>
        <w:t xml:space="preserve"> wyb</w:t>
      </w:r>
      <w:r w:rsidR="00602C76" w:rsidRPr="00093F68">
        <w:rPr>
          <w:rFonts w:asciiTheme="minorHAnsi" w:hAnsiTheme="minorHAnsi" w:cstheme="minorHAnsi"/>
          <w:sz w:val="20"/>
          <w:szCs w:val="20"/>
        </w:rPr>
        <w:t>ó</w:t>
      </w:r>
      <w:r w:rsidRPr="00093F68">
        <w:rPr>
          <w:rFonts w:asciiTheme="minorHAnsi" w:hAnsiTheme="minorHAnsi" w:cstheme="minorHAnsi"/>
          <w:sz w:val="20"/>
          <w:szCs w:val="20"/>
        </w:rPr>
        <w:t>r najkorzystniejszej oferty z możliwością prowadzenia negocjacji.</w:t>
      </w:r>
    </w:p>
    <w:p w14:paraId="429C3766" w14:textId="56E664FC"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W sprawach nieuregulowanych zapisami niniejszej SWZ, stosuje się przepisy ustawy PZP wraz z aktami wykonawczymi do ww. ustawy.</w:t>
      </w:r>
    </w:p>
    <w:p w14:paraId="7E060D68" w14:textId="77777777"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Zamawiający przewiduje wybór najkorzystniejszej oferty z możliwością prowadzenia negocjacji w celu ulepszenia treści oferty. Negocjacje będą dotyczyły informacji podanych w ramach kryteriów oceny ofert. Po zakończonych negocjacjach Zamawiający zaprosi Wykonawców do składania ofert dodatkowych. </w:t>
      </w:r>
    </w:p>
    <w:p w14:paraId="493D4851" w14:textId="77777777"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Negocjacje, o których mowa powyżej nie będą mogły prowadzić do zmiany treści SWZ oraz mogą dotyczyć wyłącznie tych elementów oferty, które będą podlegały ocenie w ramach kryteriów oceny ofert. </w:t>
      </w:r>
    </w:p>
    <w:p w14:paraId="4F0C16E1" w14:textId="77777777"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W przypadku skorzystania przez Zamawiającego z uprawnienia wynikającego z art. 275 ust. 2 Pzp Zamawiający przewiduje możliwość ograniczenia liczby wykonawców, których zaprosi do negocjacji w liczbie zapewniającej konkurencję – nie mniejszej niż 3 i nie większej niż 5. </w:t>
      </w:r>
    </w:p>
    <w:p w14:paraId="1DD68C35" w14:textId="331A52FE"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Zamawiający w celu ograniczenia liczby </w:t>
      </w:r>
      <w:r w:rsidR="00093F68">
        <w:rPr>
          <w:rFonts w:asciiTheme="minorHAnsi" w:hAnsiTheme="minorHAnsi" w:cstheme="minorHAnsi"/>
          <w:bCs/>
          <w:sz w:val="20"/>
          <w:szCs w:val="20"/>
        </w:rPr>
        <w:t>W</w:t>
      </w:r>
      <w:r w:rsidRPr="00093F68">
        <w:rPr>
          <w:rFonts w:asciiTheme="minorHAnsi" w:hAnsiTheme="minorHAnsi" w:cstheme="minorHAnsi"/>
          <w:bCs/>
          <w:sz w:val="20"/>
          <w:szCs w:val="20"/>
        </w:rPr>
        <w:t xml:space="preserve">ykonawców zaproszonych do negocjacji  zastosuje kryterium oceny ofert – najniższa cena brutto. </w:t>
      </w:r>
    </w:p>
    <w:p w14:paraId="4ACD9842" w14:textId="45C02262"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Zamawiający poinformuje równocześnie wszystkich </w:t>
      </w:r>
      <w:r w:rsidR="00093F68">
        <w:rPr>
          <w:rFonts w:asciiTheme="minorHAnsi" w:hAnsiTheme="minorHAnsi" w:cstheme="minorHAnsi"/>
          <w:bCs/>
          <w:sz w:val="20"/>
          <w:szCs w:val="20"/>
        </w:rPr>
        <w:t>W</w:t>
      </w:r>
      <w:r w:rsidRPr="00093F68">
        <w:rPr>
          <w:rFonts w:asciiTheme="minorHAnsi" w:hAnsiTheme="minorHAnsi" w:cstheme="minorHAnsi"/>
          <w:bCs/>
          <w:sz w:val="20"/>
          <w:szCs w:val="20"/>
        </w:rPr>
        <w:t>ykonawców, którzy w odpowiedzi na ogłoszenie o zamówieniu złożą oferty, o Wykonawcach:</w:t>
      </w:r>
    </w:p>
    <w:p w14:paraId="4C56EEFF" w14:textId="71F4CD0F" w:rsidR="00EF7CA7" w:rsidRPr="00093F68" w:rsidRDefault="00EF7CA7" w:rsidP="00093F68">
      <w:pPr>
        <w:ind w:left="851" w:hanging="142"/>
        <w:jc w:val="both"/>
        <w:rPr>
          <w:rFonts w:asciiTheme="minorHAnsi" w:hAnsiTheme="minorHAnsi" w:cstheme="minorHAnsi"/>
          <w:bCs/>
          <w:sz w:val="20"/>
          <w:szCs w:val="20"/>
        </w:rPr>
      </w:pPr>
      <w:r w:rsidRPr="00093F68">
        <w:rPr>
          <w:rFonts w:asciiTheme="minorHAnsi" w:hAnsiTheme="minorHAnsi" w:cstheme="minorHAnsi"/>
          <w:bCs/>
          <w:sz w:val="20"/>
          <w:szCs w:val="20"/>
        </w:rPr>
        <w:t>- których oferty nie zostały odrzucone oraz punktacji przyznanej ofertom w każdym kryterium oceny ofert  i łącznej punktacji;</w:t>
      </w:r>
    </w:p>
    <w:p w14:paraId="3E1B905E" w14:textId="5B4428A7" w:rsidR="00EF7CA7" w:rsidRPr="00093F68" w:rsidRDefault="00EF7CA7" w:rsidP="00093F68">
      <w:pPr>
        <w:ind w:left="851" w:hanging="142"/>
        <w:jc w:val="both"/>
        <w:rPr>
          <w:rFonts w:asciiTheme="minorHAnsi" w:hAnsiTheme="minorHAnsi" w:cstheme="minorHAnsi"/>
          <w:bCs/>
          <w:sz w:val="20"/>
          <w:szCs w:val="20"/>
        </w:rPr>
      </w:pPr>
      <w:r w:rsidRPr="00093F68">
        <w:rPr>
          <w:rFonts w:asciiTheme="minorHAnsi" w:hAnsiTheme="minorHAnsi" w:cstheme="minorHAnsi"/>
          <w:bCs/>
          <w:sz w:val="20"/>
          <w:szCs w:val="20"/>
        </w:rPr>
        <w:t>- których oferty zostały odrzucone;</w:t>
      </w:r>
    </w:p>
    <w:p w14:paraId="427E36EC" w14:textId="24167ADB" w:rsidR="00EF7CA7" w:rsidRPr="00093F68" w:rsidRDefault="00EF7CA7" w:rsidP="00093F68">
      <w:pPr>
        <w:ind w:left="851" w:hanging="142"/>
        <w:jc w:val="both"/>
        <w:rPr>
          <w:rFonts w:asciiTheme="minorHAnsi" w:hAnsiTheme="minorHAnsi" w:cstheme="minorHAnsi"/>
          <w:bCs/>
          <w:sz w:val="20"/>
          <w:szCs w:val="20"/>
        </w:rPr>
      </w:pPr>
      <w:r w:rsidRPr="00093F68">
        <w:rPr>
          <w:rFonts w:asciiTheme="minorHAnsi" w:hAnsiTheme="minorHAnsi" w:cstheme="minorHAnsi"/>
          <w:bCs/>
          <w:sz w:val="20"/>
          <w:szCs w:val="20"/>
        </w:rPr>
        <w:t>- którzy nie zostali zakwalifikowani do negocjacji oraz punktacji przyznanej ich ofertom w każdym kryterium oceny ofert i łącznej punktacji, w przypadku</w:t>
      </w:r>
      <w:r w:rsidR="00093F68">
        <w:rPr>
          <w:rFonts w:asciiTheme="minorHAnsi" w:hAnsiTheme="minorHAnsi" w:cstheme="minorHAnsi"/>
          <w:bCs/>
          <w:sz w:val="20"/>
          <w:szCs w:val="20"/>
        </w:rPr>
        <w:t>,</w:t>
      </w:r>
      <w:r w:rsidRPr="00093F68">
        <w:rPr>
          <w:rFonts w:asciiTheme="minorHAnsi" w:hAnsiTheme="minorHAnsi" w:cstheme="minorHAnsi"/>
          <w:bCs/>
          <w:sz w:val="20"/>
          <w:szCs w:val="20"/>
        </w:rPr>
        <w:t xml:space="preserve"> o którym mowa w art. 288 ust. 1 Pzp;</w:t>
      </w:r>
    </w:p>
    <w:p w14:paraId="7F0DCE3A" w14:textId="77777777" w:rsidR="00EF7CA7" w:rsidRPr="00093F68" w:rsidRDefault="00EF7CA7" w:rsidP="00093F68">
      <w:pPr>
        <w:ind w:left="709"/>
        <w:jc w:val="both"/>
        <w:rPr>
          <w:rFonts w:asciiTheme="minorHAnsi" w:hAnsiTheme="minorHAnsi" w:cstheme="minorHAnsi"/>
          <w:bCs/>
          <w:sz w:val="20"/>
          <w:szCs w:val="20"/>
        </w:rPr>
      </w:pPr>
      <w:r w:rsidRPr="00093F68">
        <w:rPr>
          <w:rFonts w:asciiTheme="minorHAnsi" w:hAnsiTheme="minorHAnsi" w:cstheme="minorHAnsi"/>
          <w:bCs/>
          <w:sz w:val="20"/>
          <w:szCs w:val="20"/>
        </w:rPr>
        <w:t xml:space="preserve">podając uzasadnienie faktyczne i prawne. </w:t>
      </w:r>
    </w:p>
    <w:p w14:paraId="4FAD86BF" w14:textId="77777777"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Zamawiający w zaproszeniu do negocjacji wskaże miejsce, termin i sposób prowadzenia negocjacji oraz kryteria oceny ofert, w ramach których będą prowadzone negocjacje w celu ulepszenia treści ofert. </w:t>
      </w:r>
    </w:p>
    <w:p w14:paraId="4F173B02" w14:textId="77777777"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Prowadzone negocjacje będą miały charakter poufny. </w:t>
      </w:r>
    </w:p>
    <w:p w14:paraId="493F8B9A" w14:textId="67D0682D"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Zamawiający poinformuje jednocześnie wszystkich </w:t>
      </w:r>
      <w:r w:rsidR="00093F68">
        <w:rPr>
          <w:rFonts w:asciiTheme="minorHAnsi" w:hAnsiTheme="minorHAnsi" w:cstheme="minorHAnsi"/>
          <w:bCs/>
          <w:sz w:val="20"/>
          <w:szCs w:val="20"/>
        </w:rPr>
        <w:t>W</w:t>
      </w:r>
      <w:r w:rsidRPr="00093F68">
        <w:rPr>
          <w:rFonts w:asciiTheme="minorHAnsi" w:hAnsiTheme="minorHAnsi" w:cstheme="minorHAnsi"/>
          <w:bCs/>
          <w:sz w:val="20"/>
          <w:szCs w:val="20"/>
        </w:rPr>
        <w:t xml:space="preserve">ykonawców, których oferty złożone w odpowiedzi na ogłoszenie o zamówieniu nie zostaną odrzucone i którzy brali udział w negocjacjach, o zakończeniu negocjacji oraz zaprosi ich do składania ofert dodatkowych. </w:t>
      </w:r>
    </w:p>
    <w:p w14:paraId="25DB5E8D" w14:textId="77777777"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Zamawiający wyznaczy termin na składanie ofert dodatkowych z uwzględnieniem czasu potrzebnego na przygotowanie tych ofert, z tym, że termin ten nie będzie krótszy niż 5 dni od dnia przekazania zaproszenia do składania ofert dodatkowych. </w:t>
      </w:r>
    </w:p>
    <w:p w14:paraId="6BC70543" w14:textId="77777777"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Wykonawca będzie mógł złożyć ofertę dodatkową, która zawierać będzie nowe propozycje w zakresie treści oferty podlegającej ocenie w ramach kryteriów oceny  ofert wskazanych przez Zamawiającego w zaproszeniu do negocjacji.</w:t>
      </w:r>
    </w:p>
    <w:p w14:paraId="4D21C477" w14:textId="5F660CCD"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 Oferta dodatkowa nie będzie mogła być mniej korzystna w żadnym z kryteriów oceny ofert wskazanych w zaproszeniu do negocjacji niż oferta złożona w odpowiedzi na ogłoszenie o zamówieniu. </w:t>
      </w:r>
    </w:p>
    <w:p w14:paraId="237ADD14" w14:textId="77777777"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Oferta przestaje wiązać Wykonawcę w zakresie, w jakim złoży on ofertę dodatkową zawierającą korzystniejsze propozycje w ramach każdego z kryteriów oceny ofert wskazanych w zaproszeniu do negocjacji.</w:t>
      </w:r>
    </w:p>
    <w:p w14:paraId="3B80058F" w14:textId="06DC2384"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lastRenderedPageBreak/>
        <w:t xml:space="preserve">Oferta dodatkowa, która będzie mniej korzystna w którymkolwiek z kryteriów oceny ofert wskazanych w zaproszeniu do negocjacji niż oferta złożona w odpowiedzi na ogłoszenie o zamówieniu, podlegać będzie odrzuceniu. </w:t>
      </w:r>
    </w:p>
    <w:p w14:paraId="396208C1" w14:textId="6EEDCD72"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Ofertę </w:t>
      </w:r>
      <w:r w:rsidR="00EA0B8F">
        <w:rPr>
          <w:rFonts w:asciiTheme="minorHAnsi" w:hAnsiTheme="minorHAnsi" w:cstheme="minorHAnsi"/>
          <w:bCs/>
          <w:sz w:val="20"/>
          <w:szCs w:val="20"/>
        </w:rPr>
        <w:t>W</w:t>
      </w:r>
      <w:r w:rsidRPr="00093F68">
        <w:rPr>
          <w:rFonts w:asciiTheme="minorHAnsi" w:hAnsiTheme="minorHAnsi" w:cstheme="minorHAnsi"/>
          <w:bCs/>
          <w:sz w:val="20"/>
          <w:szCs w:val="20"/>
        </w:rPr>
        <w:t xml:space="preserve">ykonawcy niezaproszonego do negocjacji uznaje się za odrzuconą. </w:t>
      </w:r>
    </w:p>
    <w:p w14:paraId="6F32D178" w14:textId="07C09AD7" w:rsidR="00EF7CA7" w:rsidRPr="00093F68" w:rsidRDefault="00EF7CA7"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Kiedy </w:t>
      </w:r>
      <w:r w:rsidR="00EA0B8F">
        <w:rPr>
          <w:rFonts w:asciiTheme="minorHAnsi" w:hAnsiTheme="minorHAnsi" w:cstheme="minorHAnsi"/>
          <w:bCs/>
          <w:sz w:val="20"/>
          <w:szCs w:val="20"/>
        </w:rPr>
        <w:t>Z</w:t>
      </w:r>
      <w:r w:rsidRPr="00093F68">
        <w:rPr>
          <w:rFonts w:asciiTheme="minorHAnsi" w:hAnsiTheme="minorHAnsi" w:cstheme="minorHAnsi"/>
          <w:bCs/>
          <w:sz w:val="20"/>
          <w:szCs w:val="20"/>
        </w:rPr>
        <w:t xml:space="preserve">amawiający uzna, po otwarciu ofert, że nie będzie prowadził negocjacji, dokona wyboru najkorzystniejszej oferty spośród niepodlegających odrzuceniu ofert złożonych w odpowiedzi na ogłoszenie o zamówieniu.  </w:t>
      </w:r>
    </w:p>
    <w:p w14:paraId="7239C7DC" w14:textId="52A915A7" w:rsidR="00FF08BA" w:rsidRPr="00093F68" w:rsidRDefault="00FF08BA"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Zamawiający unieważni postępowanie o udzielenie niniejszego zamówienia w sytuacjach określonych w art. 255 u.p.z.p. Zamawiający może unieważnić postępowanie o udzielenie zamówienia zgodnie z art. 257 u.p.z.p. jeżeli środki publiczne, które </w:t>
      </w:r>
      <w:r w:rsidR="00EA0B8F">
        <w:rPr>
          <w:rFonts w:asciiTheme="minorHAnsi" w:hAnsiTheme="minorHAnsi" w:cstheme="minorHAnsi"/>
          <w:bCs/>
          <w:sz w:val="20"/>
          <w:szCs w:val="20"/>
        </w:rPr>
        <w:t>Z</w:t>
      </w:r>
      <w:r w:rsidRPr="00093F68">
        <w:rPr>
          <w:rFonts w:asciiTheme="minorHAnsi" w:hAnsiTheme="minorHAnsi" w:cstheme="minorHAnsi"/>
          <w:bCs/>
          <w:sz w:val="20"/>
          <w:szCs w:val="20"/>
        </w:rPr>
        <w:t>amawiający  zamierzał przeznaczyć na sfinansowanie całości lub części zamówienia, nie zostały mu przyznane.</w:t>
      </w:r>
    </w:p>
    <w:p w14:paraId="4C5B56CC" w14:textId="796DA656" w:rsidR="00FF08BA" w:rsidRPr="00093F68" w:rsidRDefault="00FF08BA"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 xml:space="preserve">O unieważnieniu postępowania o udzielenie zamówienia </w:t>
      </w:r>
      <w:r w:rsidR="00EA0B8F">
        <w:rPr>
          <w:rFonts w:asciiTheme="minorHAnsi" w:hAnsiTheme="minorHAnsi" w:cstheme="minorHAnsi"/>
          <w:bCs/>
          <w:sz w:val="20"/>
          <w:szCs w:val="20"/>
        </w:rPr>
        <w:t>Z</w:t>
      </w:r>
      <w:r w:rsidRPr="00093F68">
        <w:rPr>
          <w:rFonts w:asciiTheme="minorHAnsi" w:hAnsiTheme="minorHAnsi" w:cstheme="minorHAnsi"/>
          <w:bCs/>
          <w:sz w:val="20"/>
          <w:szCs w:val="20"/>
        </w:rPr>
        <w:t xml:space="preserve">amawiający zawiadamia równocześnie </w:t>
      </w:r>
      <w:r w:rsidR="00EA0B8F">
        <w:rPr>
          <w:rFonts w:asciiTheme="minorHAnsi" w:hAnsiTheme="minorHAnsi" w:cstheme="minorHAnsi"/>
          <w:bCs/>
          <w:sz w:val="20"/>
          <w:szCs w:val="20"/>
        </w:rPr>
        <w:t>W</w:t>
      </w:r>
      <w:r w:rsidRPr="00093F68">
        <w:rPr>
          <w:rFonts w:asciiTheme="minorHAnsi" w:hAnsiTheme="minorHAnsi" w:cstheme="minorHAnsi"/>
          <w:bCs/>
          <w:sz w:val="20"/>
          <w:szCs w:val="20"/>
        </w:rPr>
        <w:t>ykonawców, którzy złożyli oferty - podając uzasadnienie faktyczne i prawne.</w:t>
      </w:r>
    </w:p>
    <w:p w14:paraId="4B6E676A" w14:textId="21D59DC3" w:rsidR="00FF08BA" w:rsidRPr="00093F68" w:rsidRDefault="00F3190B" w:rsidP="00093F68">
      <w:pPr>
        <w:numPr>
          <w:ilvl w:val="0"/>
          <w:numId w:val="21"/>
        </w:numPr>
        <w:ind w:left="709" w:hanging="567"/>
        <w:jc w:val="both"/>
        <w:rPr>
          <w:rFonts w:asciiTheme="minorHAnsi" w:hAnsiTheme="minorHAnsi" w:cstheme="minorHAnsi"/>
          <w:bCs/>
          <w:sz w:val="20"/>
          <w:szCs w:val="20"/>
        </w:rPr>
      </w:pPr>
      <w:r w:rsidRPr="00093F68">
        <w:rPr>
          <w:rFonts w:asciiTheme="minorHAnsi" w:hAnsiTheme="minorHAnsi" w:cstheme="minorHAnsi"/>
          <w:bCs/>
          <w:sz w:val="20"/>
          <w:szCs w:val="20"/>
        </w:rPr>
        <w:t>Zamawiający udostępnia niezwłocznie informacje, o których mowa w pkt. 2.20, na stronie internetowej prowadzonego postępowania.</w:t>
      </w:r>
    </w:p>
    <w:p w14:paraId="02C7EC64" w14:textId="77777777" w:rsidR="00D16B13" w:rsidRPr="0060067D" w:rsidRDefault="00D16B13" w:rsidP="00A07174">
      <w:pPr>
        <w:ind w:left="284"/>
        <w:rPr>
          <w:rFonts w:asciiTheme="minorHAnsi" w:hAnsiTheme="minorHAnsi" w:cstheme="minorHAnsi"/>
          <w:sz w:val="22"/>
          <w:szCs w:val="22"/>
        </w:rPr>
      </w:pPr>
    </w:p>
    <w:p w14:paraId="4AC47253" w14:textId="77777777" w:rsidR="000F6F15" w:rsidRPr="0060067D" w:rsidRDefault="000F6F15" w:rsidP="00A2318D">
      <w:pPr>
        <w:numPr>
          <w:ilvl w:val="0"/>
          <w:numId w:val="15"/>
        </w:numPr>
        <w:shd w:val="clear" w:color="auto" w:fill="BDD6EE"/>
        <w:ind w:left="709" w:hanging="709"/>
        <w:rPr>
          <w:rFonts w:asciiTheme="minorHAnsi" w:hAnsiTheme="minorHAnsi" w:cstheme="minorHAnsi"/>
          <w:b/>
          <w:bCs/>
          <w:sz w:val="22"/>
          <w:szCs w:val="22"/>
        </w:rPr>
      </w:pPr>
      <w:r w:rsidRPr="0060067D">
        <w:rPr>
          <w:rFonts w:asciiTheme="minorHAnsi" w:hAnsiTheme="minorHAnsi" w:cstheme="minorHAnsi"/>
          <w:b/>
          <w:bCs/>
          <w:sz w:val="22"/>
          <w:szCs w:val="22"/>
        </w:rPr>
        <w:t>Opis przedmiotu postępowania i zamówienia</w:t>
      </w:r>
    </w:p>
    <w:p w14:paraId="5F9A41EC" w14:textId="0BF79E74" w:rsidR="000A5F7C" w:rsidRPr="00EA0B8F" w:rsidRDefault="00D92721" w:rsidP="00EA0B8F">
      <w:pPr>
        <w:numPr>
          <w:ilvl w:val="1"/>
          <w:numId w:val="27"/>
        </w:numPr>
        <w:spacing w:after="28"/>
        <w:ind w:left="709" w:right="33" w:hanging="567"/>
        <w:contextualSpacing/>
        <w:jc w:val="both"/>
        <w:rPr>
          <w:rFonts w:asciiTheme="minorHAnsi" w:hAnsiTheme="minorHAnsi" w:cstheme="minorHAnsi"/>
          <w:sz w:val="20"/>
          <w:szCs w:val="20"/>
        </w:rPr>
      </w:pPr>
      <w:r w:rsidRPr="00EA0B8F">
        <w:rPr>
          <w:rFonts w:asciiTheme="minorHAnsi" w:hAnsiTheme="minorHAnsi" w:cstheme="minorHAnsi"/>
          <w:bCs/>
          <w:sz w:val="20"/>
          <w:szCs w:val="20"/>
        </w:rPr>
        <w:t>Przedmiotem zamówienia jest:</w:t>
      </w:r>
      <w:r w:rsidR="00525010" w:rsidRPr="00EA0B8F">
        <w:rPr>
          <w:rFonts w:asciiTheme="minorHAnsi" w:hAnsiTheme="minorHAnsi" w:cstheme="minorHAnsi"/>
          <w:bCs/>
          <w:sz w:val="20"/>
          <w:szCs w:val="20"/>
        </w:rPr>
        <w:t xml:space="preserve"> </w:t>
      </w:r>
      <w:bookmarkStart w:id="1" w:name="_Hlk173923687"/>
      <w:r w:rsidR="00525010" w:rsidRPr="00EA0B8F">
        <w:rPr>
          <w:rFonts w:asciiTheme="minorHAnsi" w:hAnsiTheme="minorHAnsi" w:cstheme="minorHAnsi"/>
          <w:b/>
          <w:bCs/>
          <w:sz w:val="20"/>
          <w:szCs w:val="20"/>
        </w:rPr>
        <w:t xml:space="preserve">realizacja usługi cateringowej, polegającej na </w:t>
      </w:r>
      <w:bookmarkEnd w:id="1"/>
      <w:r w:rsidR="00EA0B8F" w:rsidRPr="00EA0B8F">
        <w:rPr>
          <w:rFonts w:asciiTheme="minorHAnsi" w:hAnsiTheme="minorHAnsi" w:cstheme="minorHAnsi"/>
          <w:b/>
          <w:sz w:val="20"/>
          <w:szCs w:val="20"/>
        </w:rPr>
        <w:t>przygotowaniu i dowożeniu posiłków dla osób dorosłych niepełnosprawnych ze znacznym lub umiarkowanym stopniem niepełnosprawności lub orzeczeniem traktowanym na równi z orzeczeniem o znacznym lub umiarkowanym stopniu niepełnosprawności – usługa dla osób zamieszkiwanych w formie pobytu całodobowego i pobytu dziennego w Centrum Opiekuńczo – Mieszkalnego w Olszynie</w:t>
      </w:r>
      <w:r w:rsidR="00EA0B8F" w:rsidRPr="00EA0B8F">
        <w:rPr>
          <w:rFonts w:asciiTheme="minorHAnsi" w:hAnsiTheme="minorHAnsi" w:cstheme="minorHAnsi"/>
          <w:b/>
          <w:color w:val="000000" w:themeColor="text1"/>
          <w:sz w:val="20"/>
          <w:szCs w:val="20"/>
        </w:rPr>
        <w:t xml:space="preserve"> realizowanego</w:t>
      </w:r>
      <w:r w:rsidR="00EA0B8F" w:rsidRPr="00EA0B8F">
        <w:rPr>
          <w:rFonts w:asciiTheme="minorHAnsi" w:hAnsiTheme="minorHAnsi" w:cstheme="minorHAnsi"/>
          <w:color w:val="000000" w:themeColor="text1"/>
          <w:sz w:val="20"/>
          <w:szCs w:val="20"/>
        </w:rPr>
        <w:t xml:space="preserve"> </w:t>
      </w:r>
      <w:r w:rsidR="00EA0B8F" w:rsidRPr="00EA0B8F">
        <w:rPr>
          <w:rFonts w:asciiTheme="minorHAnsi" w:hAnsiTheme="minorHAnsi" w:cstheme="minorHAnsi"/>
          <w:b/>
          <w:sz w:val="20"/>
          <w:szCs w:val="20"/>
        </w:rPr>
        <w:t>w ramach projektu „Deinstytucjonalizacja usług społecznych na terenie gminy Olszyna”</w:t>
      </w:r>
      <w:r w:rsidR="00EA0B8F">
        <w:rPr>
          <w:rFonts w:asciiTheme="minorHAnsi" w:hAnsiTheme="minorHAnsi" w:cstheme="minorHAnsi"/>
          <w:b/>
          <w:sz w:val="20"/>
          <w:szCs w:val="20"/>
        </w:rPr>
        <w:t>.</w:t>
      </w:r>
      <w:r w:rsidR="00525010" w:rsidRPr="00EA0B8F">
        <w:rPr>
          <w:rFonts w:asciiTheme="minorHAnsi" w:hAnsiTheme="minorHAnsi" w:cstheme="minorHAnsi"/>
          <w:sz w:val="20"/>
          <w:szCs w:val="20"/>
        </w:rPr>
        <w:tab/>
      </w:r>
    </w:p>
    <w:p w14:paraId="2A71BBDE" w14:textId="134011EF" w:rsidR="00525010" w:rsidRPr="00EA0B8F" w:rsidRDefault="00525010" w:rsidP="000A5F7C">
      <w:pPr>
        <w:pStyle w:val="Default"/>
        <w:spacing w:after="28"/>
        <w:ind w:left="709"/>
        <w:jc w:val="both"/>
        <w:rPr>
          <w:rFonts w:asciiTheme="minorHAnsi" w:hAnsiTheme="minorHAnsi" w:cstheme="minorHAnsi"/>
          <w:i/>
          <w:iCs/>
          <w:sz w:val="20"/>
          <w:szCs w:val="20"/>
          <w:u w:val="single"/>
        </w:rPr>
      </w:pPr>
      <w:r w:rsidRPr="00EA0B8F">
        <w:rPr>
          <w:rFonts w:asciiTheme="minorHAnsi" w:hAnsiTheme="minorHAnsi" w:cstheme="minorHAnsi"/>
          <w:i/>
          <w:iCs/>
          <w:sz w:val="20"/>
          <w:szCs w:val="20"/>
          <w:u w:val="single"/>
        </w:rPr>
        <w:t>Przedmiot zamówienia jest finansowany w ramach projektu pn</w:t>
      </w:r>
      <w:r w:rsidR="00980010" w:rsidRPr="00EA0B8F">
        <w:rPr>
          <w:rFonts w:asciiTheme="minorHAnsi" w:hAnsiTheme="minorHAnsi" w:cstheme="minorHAnsi"/>
          <w:i/>
          <w:iCs/>
          <w:sz w:val="20"/>
          <w:szCs w:val="20"/>
          <w:u w:val="single"/>
        </w:rPr>
        <w:t>. „Deinstytucjonalizacja usług społecznych na terenie gminy Olszyna”</w:t>
      </w:r>
      <w:r w:rsidRPr="00EA0B8F">
        <w:rPr>
          <w:rFonts w:asciiTheme="minorHAnsi" w:hAnsiTheme="minorHAnsi" w:cstheme="minorHAnsi"/>
          <w:i/>
          <w:iCs/>
          <w:sz w:val="20"/>
          <w:szCs w:val="20"/>
          <w:u w:val="single"/>
        </w:rPr>
        <w:t xml:space="preserve">. Środki pochodzą z programu Fundusze Europejskie dla </w:t>
      </w:r>
      <w:r w:rsidR="00980010" w:rsidRPr="00EA0B8F">
        <w:rPr>
          <w:rFonts w:asciiTheme="minorHAnsi" w:hAnsiTheme="minorHAnsi" w:cstheme="minorHAnsi"/>
          <w:i/>
          <w:iCs/>
          <w:sz w:val="20"/>
          <w:szCs w:val="20"/>
          <w:u w:val="single"/>
        </w:rPr>
        <w:t xml:space="preserve">Dolnego </w:t>
      </w:r>
      <w:r w:rsidR="006543E5" w:rsidRPr="00EA0B8F">
        <w:rPr>
          <w:rFonts w:asciiTheme="minorHAnsi" w:hAnsiTheme="minorHAnsi" w:cstheme="minorHAnsi"/>
          <w:i/>
          <w:iCs/>
          <w:sz w:val="20"/>
          <w:szCs w:val="20"/>
          <w:u w:val="single"/>
        </w:rPr>
        <w:t>Śląska</w:t>
      </w:r>
      <w:r w:rsidRPr="00EA0B8F">
        <w:rPr>
          <w:rFonts w:asciiTheme="minorHAnsi" w:hAnsiTheme="minorHAnsi" w:cstheme="minorHAnsi"/>
          <w:i/>
          <w:iCs/>
          <w:sz w:val="20"/>
          <w:szCs w:val="20"/>
          <w:u w:val="single"/>
        </w:rPr>
        <w:t xml:space="preserve"> 2021-2027 w ramach Europejskiego Funduszu Społecznego Plus (EFS+).</w:t>
      </w:r>
    </w:p>
    <w:p w14:paraId="6840EBEB" w14:textId="77777777" w:rsidR="00525010" w:rsidRPr="00EA0B8F" w:rsidRDefault="00525010" w:rsidP="00525010">
      <w:pPr>
        <w:pStyle w:val="Default"/>
        <w:spacing w:after="28"/>
        <w:ind w:left="284" w:hanging="284"/>
        <w:jc w:val="both"/>
        <w:rPr>
          <w:rFonts w:asciiTheme="minorHAnsi" w:hAnsiTheme="minorHAnsi" w:cstheme="minorHAnsi"/>
          <w:sz w:val="20"/>
          <w:szCs w:val="20"/>
        </w:rPr>
      </w:pPr>
    </w:p>
    <w:p w14:paraId="1DA78006" w14:textId="3D28202C" w:rsidR="00525010" w:rsidRPr="00EA0B8F" w:rsidRDefault="00525010" w:rsidP="001C0529">
      <w:pPr>
        <w:numPr>
          <w:ilvl w:val="1"/>
          <w:numId w:val="27"/>
        </w:numPr>
        <w:spacing w:after="28"/>
        <w:ind w:left="284" w:right="33" w:hanging="142"/>
        <w:contextualSpacing/>
        <w:jc w:val="both"/>
        <w:rPr>
          <w:rFonts w:asciiTheme="minorHAnsi" w:hAnsiTheme="minorHAnsi" w:cstheme="minorHAnsi"/>
          <w:sz w:val="20"/>
          <w:szCs w:val="20"/>
        </w:rPr>
      </w:pPr>
      <w:r w:rsidRPr="00EA0B8F">
        <w:rPr>
          <w:rFonts w:asciiTheme="minorHAnsi" w:hAnsiTheme="minorHAnsi" w:cstheme="minorHAnsi"/>
          <w:b/>
          <w:bCs/>
          <w:sz w:val="20"/>
          <w:szCs w:val="20"/>
        </w:rPr>
        <w:t xml:space="preserve">W zakres przedmiotu zamówienia wchodzi co najmniej: </w:t>
      </w:r>
    </w:p>
    <w:p w14:paraId="5C4A8070" w14:textId="0AA4626A" w:rsidR="00EA0B8F" w:rsidRPr="00C92CBB" w:rsidRDefault="00EA0B8F" w:rsidP="00EA0B8F">
      <w:pPr>
        <w:ind w:left="709"/>
        <w:jc w:val="both"/>
        <w:rPr>
          <w:rFonts w:asciiTheme="minorHAnsi" w:hAnsiTheme="minorHAnsi" w:cstheme="minorHAnsi"/>
          <w:b/>
          <w:sz w:val="20"/>
        </w:rPr>
      </w:pPr>
      <w:r w:rsidRPr="00C92CBB">
        <w:rPr>
          <w:rFonts w:asciiTheme="minorHAnsi" w:hAnsiTheme="minorHAnsi" w:cstheme="minorHAnsi"/>
          <w:b/>
          <w:sz w:val="20"/>
        </w:rPr>
        <w:t>Przygotowanie, wydawanie i dowożenie obiadów, śniadań i kolacji do Centrum Opiekuńczo – Mieszkalnego</w:t>
      </w:r>
      <w:r>
        <w:rPr>
          <w:rFonts w:asciiTheme="minorHAnsi" w:hAnsiTheme="minorHAnsi" w:cstheme="minorHAnsi"/>
          <w:b/>
          <w:sz w:val="20"/>
        </w:rPr>
        <w:br/>
      </w:r>
      <w:r w:rsidRPr="00C92CBB">
        <w:rPr>
          <w:rFonts w:asciiTheme="minorHAnsi" w:hAnsiTheme="minorHAnsi" w:cstheme="minorHAnsi"/>
          <w:b/>
          <w:sz w:val="20"/>
        </w:rPr>
        <w:t>w Olszynie.</w:t>
      </w:r>
    </w:p>
    <w:p w14:paraId="080B7F8C" w14:textId="77777777" w:rsidR="00EA0B8F" w:rsidRDefault="00EA0B8F" w:rsidP="00EA0B8F">
      <w:pPr>
        <w:pStyle w:val="Akapitzlist"/>
        <w:numPr>
          <w:ilvl w:val="2"/>
          <w:numId w:val="27"/>
        </w:numPr>
        <w:ind w:hanging="579"/>
        <w:jc w:val="both"/>
        <w:rPr>
          <w:rFonts w:asciiTheme="minorHAnsi" w:hAnsiTheme="minorHAnsi" w:cstheme="minorHAnsi"/>
          <w:sz w:val="20"/>
        </w:rPr>
      </w:pPr>
      <w:r w:rsidRPr="00EA0B8F">
        <w:rPr>
          <w:rFonts w:asciiTheme="minorHAnsi" w:hAnsiTheme="minorHAnsi" w:cstheme="minorHAnsi"/>
          <w:sz w:val="20"/>
        </w:rPr>
        <w:t xml:space="preserve">Posiłki muszą być przygotowywane zgodnie z zasadami racjonalnego żywienia, muszą być zróżnicowane oraz sporządzane z pełnowartościowych produktów żywnościowych.  </w:t>
      </w:r>
    </w:p>
    <w:p w14:paraId="40993EB8" w14:textId="77777777" w:rsidR="00EA0B8F" w:rsidRDefault="00EA0B8F" w:rsidP="00EA0B8F">
      <w:pPr>
        <w:pStyle w:val="Akapitzlist"/>
        <w:numPr>
          <w:ilvl w:val="2"/>
          <w:numId w:val="27"/>
        </w:numPr>
        <w:ind w:hanging="579"/>
        <w:jc w:val="both"/>
        <w:rPr>
          <w:rFonts w:asciiTheme="minorHAnsi" w:hAnsiTheme="minorHAnsi" w:cstheme="minorHAnsi"/>
          <w:sz w:val="20"/>
        </w:rPr>
      </w:pPr>
      <w:r w:rsidRPr="00EA0B8F">
        <w:rPr>
          <w:rFonts w:asciiTheme="minorHAnsi" w:hAnsiTheme="minorHAnsi" w:cstheme="minorHAnsi"/>
          <w:sz w:val="20"/>
        </w:rPr>
        <w:t>Posiłki muszą być przygotowywane i podawane przy zachowaniu norm sanitarnych określonych</w:t>
      </w:r>
      <w:r w:rsidRPr="00EA0B8F">
        <w:rPr>
          <w:rFonts w:asciiTheme="minorHAnsi" w:hAnsiTheme="minorHAnsi" w:cstheme="minorHAnsi"/>
          <w:sz w:val="20"/>
        </w:rPr>
        <w:br/>
        <w:t>w przepisach dotyczących żywności i żywienia.</w:t>
      </w:r>
    </w:p>
    <w:p w14:paraId="5026E5E0" w14:textId="77777777" w:rsidR="00EA0B8F" w:rsidRDefault="00EA0B8F" w:rsidP="00EA0B8F">
      <w:pPr>
        <w:pStyle w:val="Akapitzlist"/>
        <w:numPr>
          <w:ilvl w:val="2"/>
          <w:numId w:val="27"/>
        </w:numPr>
        <w:ind w:hanging="579"/>
        <w:jc w:val="both"/>
        <w:rPr>
          <w:rFonts w:asciiTheme="minorHAnsi" w:hAnsiTheme="minorHAnsi" w:cstheme="minorHAnsi"/>
          <w:sz w:val="20"/>
        </w:rPr>
      </w:pPr>
      <w:r w:rsidRPr="00EA0B8F">
        <w:rPr>
          <w:rFonts w:asciiTheme="minorHAnsi" w:hAnsiTheme="minorHAnsi" w:cstheme="minorHAnsi"/>
          <w:sz w:val="20"/>
        </w:rPr>
        <w:t>Wykonawca zobowiązany jest do przygotowania posiłków o najwyższym standardzie, na bazie produktów najwyższej jakości i zgodnie z normami HACCP. Przy planowaniu posiłków należy uwzględniać zalecaną wartość energetyczną oraz uwzględniać normy produktów każdej z grup.</w:t>
      </w:r>
    </w:p>
    <w:p w14:paraId="47570778" w14:textId="77777777" w:rsidR="00EA0B8F" w:rsidRPr="00EA0B8F" w:rsidRDefault="00EA0B8F" w:rsidP="00EA0B8F">
      <w:pPr>
        <w:pStyle w:val="Akapitzlist"/>
        <w:numPr>
          <w:ilvl w:val="2"/>
          <w:numId w:val="27"/>
        </w:numPr>
        <w:ind w:hanging="579"/>
        <w:jc w:val="both"/>
        <w:rPr>
          <w:rFonts w:asciiTheme="minorHAnsi" w:hAnsiTheme="minorHAnsi" w:cstheme="minorHAnsi"/>
          <w:sz w:val="20"/>
        </w:rPr>
      </w:pPr>
      <w:r w:rsidRPr="00EA0B8F">
        <w:rPr>
          <w:rFonts w:asciiTheme="minorHAnsi" w:hAnsiTheme="minorHAnsi" w:cstheme="minorHAnsi"/>
          <w:sz w:val="20"/>
        </w:rPr>
        <w:t>Na Wykonawcy spoczywają wszelkie obowiązki wynikające z obostrzeń wprowadzonych na terenie Rzeczypospolitej Polskiej. Zamawiający zastrzega możliwość zaistnienia konieczności realizacji zamówienia poprzez wydawanie posiłków dla osób uprawnionych w opakowaniach jednorazowych biodegradowalnych.</w:t>
      </w:r>
    </w:p>
    <w:p w14:paraId="2CCA3991" w14:textId="77777777" w:rsidR="00EA0B8F" w:rsidRDefault="00EA0B8F" w:rsidP="00EA0B8F">
      <w:pPr>
        <w:pStyle w:val="Akapitzlist"/>
        <w:numPr>
          <w:ilvl w:val="2"/>
          <w:numId w:val="27"/>
        </w:numPr>
        <w:ind w:hanging="579"/>
        <w:jc w:val="both"/>
        <w:rPr>
          <w:rFonts w:asciiTheme="minorHAnsi" w:hAnsiTheme="minorHAnsi" w:cstheme="minorHAnsi"/>
          <w:sz w:val="20"/>
        </w:rPr>
      </w:pPr>
      <w:r w:rsidRPr="00EA0B8F">
        <w:rPr>
          <w:rFonts w:asciiTheme="minorHAnsi" w:hAnsiTheme="minorHAnsi" w:cstheme="minorHAnsi"/>
          <w:sz w:val="20"/>
        </w:rPr>
        <w:t>Na Wykonawcy spoczywają wszelkie obowiązki wynikające z obowiązujących przepisów prawa (BHP,</w:t>
      </w:r>
      <w:r>
        <w:rPr>
          <w:rFonts w:asciiTheme="minorHAnsi" w:hAnsiTheme="minorHAnsi" w:cstheme="minorHAnsi"/>
          <w:sz w:val="20"/>
        </w:rPr>
        <w:br/>
      </w:r>
      <w:r w:rsidRPr="00EA0B8F">
        <w:rPr>
          <w:rFonts w:asciiTheme="minorHAnsi" w:hAnsiTheme="minorHAnsi" w:cstheme="minorHAnsi"/>
          <w:sz w:val="20"/>
        </w:rPr>
        <w:t>SANEPID-u) w zakresie technologii przygotowywania i wydawania posiłków.</w:t>
      </w:r>
    </w:p>
    <w:p w14:paraId="6C353A2E" w14:textId="77777777" w:rsidR="00EA0B8F" w:rsidRDefault="00EA0B8F" w:rsidP="00EA0B8F">
      <w:pPr>
        <w:pStyle w:val="Akapitzlist"/>
        <w:numPr>
          <w:ilvl w:val="2"/>
          <w:numId w:val="27"/>
        </w:numPr>
        <w:ind w:hanging="579"/>
        <w:jc w:val="both"/>
        <w:rPr>
          <w:rFonts w:asciiTheme="minorHAnsi" w:hAnsiTheme="minorHAnsi" w:cstheme="minorHAnsi"/>
          <w:sz w:val="20"/>
        </w:rPr>
      </w:pPr>
      <w:r w:rsidRPr="00EA0B8F">
        <w:rPr>
          <w:rFonts w:asciiTheme="minorHAnsi" w:hAnsiTheme="minorHAnsi" w:cstheme="minorHAnsi"/>
          <w:sz w:val="20"/>
        </w:rPr>
        <w:t>Każdy posiłek powinien zawierać produkty będące źródłem białka zwierzęcego (mięso wieprzowe</w:t>
      </w:r>
      <w:r w:rsidRPr="00EA0B8F">
        <w:rPr>
          <w:rFonts w:asciiTheme="minorHAnsi" w:hAnsiTheme="minorHAnsi" w:cstheme="minorHAnsi"/>
          <w:sz w:val="20"/>
        </w:rPr>
        <w:br/>
        <w:t>i wołowe, drób, ryby lub nabiał) uzupełnione o produkty będące źródłem białka roślinnego (jarzyny, surówki, sałatki, owoce) oraz ziemniaki (zamiennie kaszę, ryż, makaron).</w:t>
      </w:r>
    </w:p>
    <w:p w14:paraId="21F23E5B" w14:textId="45EB3AA2" w:rsidR="00EA0B8F" w:rsidRPr="00EA0B8F" w:rsidRDefault="00EA0B8F" w:rsidP="00EA0B8F">
      <w:pPr>
        <w:pStyle w:val="Akapitzlist"/>
        <w:numPr>
          <w:ilvl w:val="2"/>
          <w:numId w:val="27"/>
        </w:numPr>
        <w:ind w:hanging="579"/>
        <w:jc w:val="both"/>
        <w:rPr>
          <w:rFonts w:asciiTheme="minorHAnsi" w:hAnsiTheme="minorHAnsi" w:cstheme="minorHAnsi"/>
          <w:sz w:val="20"/>
        </w:rPr>
      </w:pPr>
      <w:r w:rsidRPr="00EA0B8F">
        <w:rPr>
          <w:rFonts w:asciiTheme="minorHAnsi" w:hAnsiTheme="minorHAnsi" w:cstheme="minorHAnsi"/>
          <w:sz w:val="20"/>
        </w:rPr>
        <w:t>Zamawiający przewiduje, iż dziennie:</w:t>
      </w:r>
    </w:p>
    <w:p w14:paraId="21D6F4BC" w14:textId="77777777" w:rsidR="00EA0B8F" w:rsidRDefault="00EA0B8F" w:rsidP="00EA0B8F">
      <w:pPr>
        <w:pStyle w:val="Akapitzlist"/>
        <w:numPr>
          <w:ilvl w:val="3"/>
          <w:numId w:val="27"/>
        </w:numPr>
        <w:ind w:left="1985" w:hanging="567"/>
        <w:jc w:val="both"/>
        <w:rPr>
          <w:rFonts w:asciiTheme="minorHAnsi" w:hAnsiTheme="minorHAnsi" w:cstheme="minorHAnsi"/>
          <w:sz w:val="20"/>
        </w:rPr>
      </w:pPr>
      <w:r w:rsidRPr="00EA0B8F">
        <w:rPr>
          <w:rFonts w:asciiTheme="minorHAnsi" w:hAnsiTheme="minorHAnsi" w:cstheme="minorHAnsi"/>
          <w:sz w:val="20"/>
        </w:rPr>
        <w:t>od poniedziałku do piątku: będzie wydawanych około 36 posiłków (8 śniadań, 20 obiadów,</w:t>
      </w:r>
      <w:r w:rsidRPr="00EA0B8F">
        <w:rPr>
          <w:rFonts w:asciiTheme="minorHAnsi" w:hAnsiTheme="minorHAnsi" w:cstheme="minorHAnsi"/>
          <w:sz w:val="20"/>
        </w:rPr>
        <w:br/>
        <w:t>8 kolacji),</w:t>
      </w:r>
    </w:p>
    <w:p w14:paraId="1E919862" w14:textId="24210559" w:rsidR="00EA0B8F" w:rsidRPr="00EA0B8F" w:rsidRDefault="00EA0B8F" w:rsidP="00EA0B8F">
      <w:pPr>
        <w:pStyle w:val="Akapitzlist"/>
        <w:numPr>
          <w:ilvl w:val="3"/>
          <w:numId w:val="27"/>
        </w:numPr>
        <w:ind w:left="1985" w:hanging="567"/>
        <w:jc w:val="both"/>
        <w:rPr>
          <w:rFonts w:asciiTheme="minorHAnsi" w:hAnsiTheme="minorHAnsi" w:cstheme="minorHAnsi"/>
          <w:sz w:val="20"/>
        </w:rPr>
      </w:pPr>
      <w:r w:rsidRPr="00EA0B8F">
        <w:rPr>
          <w:rFonts w:asciiTheme="minorHAnsi" w:hAnsiTheme="minorHAnsi" w:cstheme="minorHAnsi"/>
          <w:sz w:val="20"/>
        </w:rPr>
        <w:t>w soboty, niedziele, dni wolne od pracy oraz w święta: będzie wydawanych około 24 posiłków</w:t>
      </w:r>
      <w:r w:rsidRPr="00EA0B8F">
        <w:rPr>
          <w:rFonts w:asciiTheme="minorHAnsi" w:hAnsiTheme="minorHAnsi" w:cstheme="minorHAnsi"/>
          <w:sz w:val="20"/>
        </w:rPr>
        <w:br/>
        <w:t>(8 śniadań,  8 obiadów, 8 kolacji).</w:t>
      </w:r>
    </w:p>
    <w:p w14:paraId="528FA065" w14:textId="5DAD4A92" w:rsidR="00EA0B8F" w:rsidRPr="00C92CBB" w:rsidRDefault="00EA0B8F" w:rsidP="00EA0B8F">
      <w:pPr>
        <w:pStyle w:val="Akapitzlist"/>
        <w:ind w:left="1276"/>
        <w:jc w:val="both"/>
        <w:rPr>
          <w:rFonts w:asciiTheme="minorHAnsi" w:hAnsiTheme="minorHAnsi" w:cstheme="minorHAnsi"/>
          <w:color w:val="7030A0"/>
          <w:sz w:val="20"/>
        </w:rPr>
      </w:pPr>
      <w:r w:rsidRPr="00C92CBB">
        <w:rPr>
          <w:rFonts w:asciiTheme="minorHAnsi" w:hAnsiTheme="minorHAnsi" w:cstheme="minorHAnsi"/>
          <w:sz w:val="20"/>
        </w:rPr>
        <w:t>Zamawiający, w zależności od potrzeb, zastrzega sobie prawo zmiany ilości wydawanych</w:t>
      </w:r>
      <w:r>
        <w:rPr>
          <w:rFonts w:asciiTheme="minorHAnsi" w:hAnsiTheme="minorHAnsi" w:cstheme="minorHAnsi"/>
          <w:sz w:val="20"/>
        </w:rPr>
        <w:t xml:space="preserve"> </w:t>
      </w:r>
      <w:r w:rsidRPr="00C92CBB">
        <w:rPr>
          <w:rFonts w:asciiTheme="minorHAnsi" w:hAnsiTheme="minorHAnsi" w:cstheme="minorHAnsi"/>
          <w:sz w:val="20"/>
        </w:rPr>
        <w:t>i dowożonych posiłków (zgodnie z aktualnym zapotrzebowaniem osób przebywających w Centrum Opiekuńczo-Mieszkalnym</w:t>
      </w:r>
      <w:r>
        <w:rPr>
          <w:rFonts w:asciiTheme="minorHAnsi" w:hAnsiTheme="minorHAnsi" w:cstheme="minorHAnsi"/>
          <w:sz w:val="20"/>
        </w:rPr>
        <w:t xml:space="preserve"> </w:t>
      </w:r>
      <w:r w:rsidRPr="00C92CBB">
        <w:rPr>
          <w:rFonts w:asciiTheme="minorHAnsi" w:hAnsiTheme="minorHAnsi" w:cstheme="minorHAnsi"/>
          <w:sz w:val="20"/>
        </w:rPr>
        <w:t>w Olszynie).</w:t>
      </w:r>
    </w:p>
    <w:p w14:paraId="6B0936C1" w14:textId="218A031E" w:rsidR="00EA0B8F" w:rsidRPr="00EA0B8F" w:rsidRDefault="00EA0B8F" w:rsidP="00EA0B8F">
      <w:pPr>
        <w:pStyle w:val="Akapitzlist"/>
        <w:numPr>
          <w:ilvl w:val="2"/>
          <w:numId w:val="27"/>
        </w:numPr>
        <w:ind w:hanging="579"/>
        <w:jc w:val="both"/>
        <w:rPr>
          <w:rFonts w:asciiTheme="minorHAnsi" w:hAnsiTheme="minorHAnsi" w:cstheme="minorHAnsi"/>
          <w:color w:val="7030A0"/>
          <w:sz w:val="20"/>
        </w:rPr>
      </w:pPr>
      <w:r w:rsidRPr="00EA0B8F">
        <w:rPr>
          <w:rFonts w:asciiTheme="minorHAnsi" w:hAnsiTheme="minorHAnsi" w:cstheme="minorHAnsi"/>
          <w:sz w:val="20"/>
        </w:rPr>
        <w:t>Zamawiający zastrzega sobie prawo do kontroli Wykonawcy przez upoważnionego przez siebie pracownika:</w:t>
      </w:r>
    </w:p>
    <w:p w14:paraId="5B8671D0" w14:textId="77777777" w:rsidR="00EA0B8F" w:rsidRPr="00C92CBB" w:rsidRDefault="00EA0B8F" w:rsidP="00292B02">
      <w:pPr>
        <w:pStyle w:val="Akapitzlist"/>
        <w:numPr>
          <w:ilvl w:val="3"/>
          <w:numId w:val="44"/>
        </w:numPr>
        <w:ind w:left="1560" w:hanging="284"/>
        <w:jc w:val="both"/>
        <w:rPr>
          <w:rFonts w:asciiTheme="minorHAnsi" w:hAnsiTheme="minorHAnsi" w:cstheme="minorHAnsi"/>
          <w:sz w:val="20"/>
        </w:rPr>
      </w:pPr>
      <w:r w:rsidRPr="00C92CBB">
        <w:rPr>
          <w:rFonts w:asciiTheme="minorHAnsi" w:hAnsiTheme="minorHAnsi" w:cstheme="minorHAnsi"/>
          <w:sz w:val="20"/>
        </w:rPr>
        <w:t>na każdym etapie świadczonej dostawy, począwszy od produkcji wyjściowej do końcowej,</w:t>
      </w:r>
    </w:p>
    <w:p w14:paraId="4FC92163" w14:textId="77777777" w:rsidR="00EA0B8F" w:rsidRPr="00C92CBB" w:rsidRDefault="00EA0B8F" w:rsidP="00292B02">
      <w:pPr>
        <w:pStyle w:val="Akapitzlist"/>
        <w:numPr>
          <w:ilvl w:val="3"/>
          <w:numId w:val="44"/>
        </w:numPr>
        <w:ind w:left="1560" w:hanging="284"/>
        <w:jc w:val="both"/>
        <w:rPr>
          <w:rFonts w:asciiTheme="minorHAnsi" w:hAnsiTheme="minorHAnsi" w:cstheme="minorHAnsi"/>
          <w:sz w:val="20"/>
        </w:rPr>
      </w:pPr>
      <w:r w:rsidRPr="00C92CBB">
        <w:rPr>
          <w:rFonts w:asciiTheme="minorHAnsi" w:hAnsiTheme="minorHAnsi" w:cstheme="minorHAnsi"/>
          <w:sz w:val="20"/>
        </w:rPr>
        <w:t>jakości wydawanych posiłków, ich zgodności z opisem przedmiotu zamówienia, walorów smakowych oraz estetyki,</w:t>
      </w:r>
    </w:p>
    <w:p w14:paraId="7212B139" w14:textId="77777777" w:rsidR="00EA0B8F" w:rsidRPr="00C92CBB" w:rsidRDefault="00EA0B8F" w:rsidP="00292B02">
      <w:pPr>
        <w:pStyle w:val="Akapitzlist"/>
        <w:numPr>
          <w:ilvl w:val="3"/>
          <w:numId w:val="44"/>
        </w:numPr>
        <w:ind w:left="1560" w:hanging="284"/>
        <w:jc w:val="both"/>
        <w:rPr>
          <w:rFonts w:asciiTheme="minorHAnsi" w:hAnsiTheme="minorHAnsi" w:cstheme="minorHAnsi"/>
          <w:sz w:val="20"/>
        </w:rPr>
      </w:pPr>
      <w:r w:rsidRPr="00C92CBB">
        <w:rPr>
          <w:rFonts w:asciiTheme="minorHAnsi" w:hAnsiTheme="minorHAnsi" w:cstheme="minorHAnsi"/>
          <w:sz w:val="20"/>
        </w:rPr>
        <w:t>wglądu do dokumentacji pozwalającej na ocenę prawidłowości żywienia,</w:t>
      </w:r>
    </w:p>
    <w:p w14:paraId="5225C4E0" w14:textId="77777777" w:rsidR="00EA0B8F" w:rsidRPr="00C92CBB" w:rsidRDefault="00EA0B8F" w:rsidP="00292B02">
      <w:pPr>
        <w:pStyle w:val="Akapitzlist"/>
        <w:numPr>
          <w:ilvl w:val="3"/>
          <w:numId w:val="44"/>
        </w:numPr>
        <w:ind w:left="1560" w:hanging="284"/>
        <w:jc w:val="both"/>
        <w:rPr>
          <w:rFonts w:asciiTheme="minorHAnsi" w:hAnsiTheme="minorHAnsi" w:cstheme="minorHAnsi"/>
          <w:sz w:val="20"/>
        </w:rPr>
      </w:pPr>
      <w:r w:rsidRPr="00C92CBB">
        <w:rPr>
          <w:rFonts w:asciiTheme="minorHAnsi" w:hAnsiTheme="minorHAnsi" w:cstheme="minorHAnsi"/>
          <w:sz w:val="20"/>
        </w:rPr>
        <w:t>czystości pomieszczeń, urządzeń i sprzętu przy produkcji,</w:t>
      </w:r>
    </w:p>
    <w:p w14:paraId="0DFEB83E" w14:textId="77777777" w:rsidR="00EA0B8F" w:rsidRPr="00C92CBB" w:rsidRDefault="00EA0B8F" w:rsidP="00292B02">
      <w:pPr>
        <w:pStyle w:val="Akapitzlist"/>
        <w:numPr>
          <w:ilvl w:val="3"/>
          <w:numId w:val="44"/>
        </w:numPr>
        <w:ind w:left="1560" w:hanging="284"/>
        <w:jc w:val="both"/>
        <w:rPr>
          <w:rFonts w:asciiTheme="minorHAnsi" w:hAnsiTheme="minorHAnsi" w:cstheme="minorHAnsi"/>
          <w:sz w:val="20"/>
        </w:rPr>
      </w:pPr>
      <w:r w:rsidRPr="00C92CBB">
        <w:rPr>
          <w:rFonts w:asciiTheme="minorHAnsi" w:hAnsiTheme="minorHAnsi" w:cstheme="minorHAnsi"/>
          <w:sz w:val="20"/>
        </w:rPr>
        <w:t>stosowanych surowców, gramatury, przebiegu procesów technologicznych,</w:t>
      </w:r>
    </w:p>
    <w:p w14:paraId="7FEEE774" w14:textId="77777777" w:rsidR="00EA0B8F" w:rsidRPr="00C92CBB" w:rsidRDefault="00EA0B8F" w:rsidP="00292B02">
      <w:pPr>
        <w:pStyle w:val="Akapitzlist"/>
        <w:numPr>
          <w:ilvl w:val="3"/>
          <w:numId w:val="44"/>
        </w:numPr>
        <w:ind w:left="1560" w:hanging="284"/>
        <w:jc w:val="both"/>
        <w:rPr>
          <w:rFonts w:asciiTheme="minorHAnsi" w:hAnsiTheme="minorHAnsi" w:cstheme="minorHAnsi"/>
          <w:sz w:val="20"/>
        </w:rPr>
      </w:pPr>
      <w:r w:rsidRPr="00C92CBB">
        <w:rPr>
          <w:rFonts w:asciiTheme="minorHAnsi" w:hAnsiTheme="minorHAnsi" w:cstheme="minorHAnsi"/>
          <w:sz w:val="20"/>
        </w:rPr>
        <w:t>higieny sporządzenia posiłków,</w:t>
      </w:r>
    </w:p>
    <w:p w14:paraId="0B32518B" w14:textId="77777777" w:rsidR="00EA0B8F" w:rsidRPr="00C92CBB" w:rsidRDefault="00EA0B8F" w:rsidP="00292B02">
      <w:pPr>
        <w:pStyle w:val="Akapitzlist"/>
        <w:numPr>
          <w:ilvl w:val="3"/>
          <w:numId w:val="44"/>
        </w:numPr>
        <w:ind w:left="1560" w:hanging="284"/>
        <w:jc w:val="both"/>
        <w:rPr>
          <w:rFonts w:asciiTheme="minorHAnsi" w:hAnsiTheme="minorHAnsi" w:cstheme="minorHAnsi"/>
          <w:sz w:val="20"/>
        </w:rPr>
      </w:pPr>
      <w:r w:rsidRPr="00C92CBB">
        <w:rPr>
          <w:rFonts w:asciiTheme="minorHAnsi" w:hAnsiTheme="minorHAnsi" w:cstheme="minorHAnsi"/>
          <w:sz w:val="20"/>
        </w:rPr>
        <w:t>higieny środków transportu.</w:t>
      </w:r>
    </w:p>
    <w:p w14:paraId="7DE3A2EB" w14:textId="77777777" w:rsidR="00EA0B8F" w:rsidRDefault="00EA0B8F" w:rsidP="00EA0B8F">
      <w:pPr>
        <w:pStyle w:val="Akapitzlist"/>
        <w:numPr>
          <w:ilvl w:val="2"/>
          <w:numId w:val="27"/>
        </w:numPr>
        <w:ind w:left="1418" w:hanging="567"/>
        <w:jc w:val="both"/>
        <w:rPr>
          <w:rFonts w:asciiTheme="minorHAnsi" w:hAnsiTheme="minorHAnsi" w:cstheme="minorHAnsi"/>
          <w:sz w:val="20"/>
        </w:rPr>
      </w:pPr>
      <w:r w:rsidRPr="00EA0B8F">
        <w:rPr>
          <w:rFonts w:asciiTheme="minorHAnsi" w:hAnsiTheme="minorHAnsi" w:cstheme="minorHAnsi"/>
          <w:sz w:val="20"/>
        </w:rPr>
        <w:t>Zamawiający zobowiązuje się do niezwłocznego, pisemnego przekazywania uwag w zakresie nieprawidłowości dotyczących posiłków.</w:t>
      </w:r>
    </w:p>
    <w:p w14:paraId="5490994C" w14:textId="77777777" w:rsidR="00EA0B8F" w:rsidRDefault="00EA0B8F" w:rsidP="00EA0B8F">
      <w:pPr>
        <w:pStyle w:val="Akapitzlist"/>
        <w:numPr>
          <w:ilvl w:val="2"/>
          <w:numId w:val="27"/>
        </w:numPr>
        <w:ind w:left="1418" w:hanging="567"/>
        <w:jc w:val="both"/>
        <w:rPr>
          <w:rFonts w:asciiTheme="minorHAnsi" w:hAnsiTheme="minorHAnsi" w:cstheme="minorHAnsi"/>
          <w:sz w:val="20"/>
        </w:rPr>
      </w:pPr>
      <w:r w:rsidRPr="00EA0B8F">
        <w:rPr>
          <w:rFonts w:asciiTheme="minorHAnsi" w:hAnsiTheme="minorHAnsi" w:cstheme="minorHAnsi"/>
          <w:sz w:val="20"/>
        </w:rPr>
        <w:lastRenderedPageBreak/>
        <w:t>Wykonawca przygotowywać będzie posiłki z własnych produktów, a Zamawiający będzie miał prawo kontroli, czy produkty wykorzystane przez Wykonawcę odpowiadają potrzebom żywienia.</w:t>
      </w:r>
    </w:p>
    <w:p w14:paraId="61157390" w14:textId="3E4768E9" w:rsidR="00EA0B8F" w:rsidRPr="00EA0B8F" w:rsidRDefault="00EA0B8F" w:rsidP="00EA0B8F">
      <w:pPr>
        <w:pStyle w:val="Akapitzlist"/>
        <w:numPr>
          <w:ilvl w:val="2"/>
          <w:numId w:val="27"/>
        </w:numPr>
        <w:ind w:left="1418" w:hanging="567"/>
        <w:jc w:val="both"/>
        <w:rPr>
          <w:rFonts w:asciiTheme="minorHAnsi" w:hAnsiTheme="minorHAnsi" w:cstheme="minorHAnsi"/>
          <w:sz w:val="20"/>
        </w:rPr>
      </w:pPr>
      <w:r w:rsidRPr="00EA0B8F">
        <w:rPr>
          <w:rFonts w:asciiTheme="minorHAnsi" w:hAnsiTheme="minorHAnsi" w:cstheme="minorHAnsi"/>
          <w:sz w:val="20"/>
        </w:rPr>
        <w:t>Wykonawca ponosi odpowiedzialność za:</w:t>
      </w:r>
    </w:p>
    <w:p w14:paraId="0EFF4869" w14:textId="77777777" w:rsidR="00EA0B8F" w:rsidRPr="00C92CBB" w:rsidRDefault="00EA0B8F" w:rsidP="00EA0B8F">
      <w:pPr>
        <w:pStyle w:val="Akapitzlist"/>
        <w:numPr>
          <w:ilvl w:val="3"/>
          <w:numId w:val="27"/>
        </w:numPr>
        <w:ind w:left="2127" w:hanging="709"/>
        <w:jc w:val="both"/>
        <w:rPr>
          <w:rFonts w:asciiTheme="minorHAnsi" w:hAnsiTheme="minorHAnsi" w:cstheme="minorHAnsi"/>
          <w:sz w:val="20"/>
        </w:rPr>
      </w:pPr>
      <w:r w:rsidRPr="00C92CBB">
        <w:rPr>
          <w:rFonts w:asciiTheme="minorHAnsi" w:hAnsiTheme="minorHAnsi" w:cstheme="minorHAnsi"/>
          <w:sz w:val="20"/>
        </w:rPr>
        <w:t>szkody wyrządzone przez osoby lub podmioty działające na jego zlecenie przy wykonywaniu lub</w:t>
      </w:r>
      <w:r>
        <w:rPr>
          <w:rFonts w:asciiTheme="minorHAnsi" w:hAnsiTheme="minorHAnsi" w:cstheme="minorHAnsi"/>
          <w:sz w:val="20"/>
        </w:rPr>
        <w:br/>
      </w:r>
      <w:r w:rsidRPr="00C92CBB">
        <w:rPr>
          <w:rFonts w:asciiTheme="minorHAnsi" w:hAnsiTheme="minorHAnsi" w:cstheme="minorHAnsi"/>
          <w:sz w:val="20"/>
        </w:rPr>
        <w:t>w związku ze świadczeniem usług gastronomicznych stanowiących przedmiot niniejszego</w:t>
      </w:r>
      <w:r>
        <w:rPr>
          <w:rFonts w:asciiTheme="minorHAnsi" w:hAnsiTheme="minorHAnsi" w:cstheme="minorHAnsi"/>
          <w:sz w:val="20"/>
        </w:rPr>
        <w:t xml:space="preserve"> </w:t>
      </w:r>
      <w:r w:rsidRPr="00C92CBB">
        <w:rPr>
          <w:rFonts w:asciiTheme="minorHAnsi" w:hAnsiTheme="minorHAnsi" w:cstheme="minorHAnsi"/>
          <w:sz w:val="20"/>
        </w:rPr>
        <w:t>postępowania,</w:t>
      </w:r>
    </w:p>
    <w:p w14:paraId="7289A99A" w14:textId="77777777" w:rsidR="00EA0B8F" w:rsidRPr="00C92CBB" w:rsidRDefault="00EA0B8F" w:rsidP="00EA0B8F">
      <w:pPr>
        <w:pStyle w:val="Akapitzlist"/>
        <w:numPr>
          <w:ilvl w:val="3"/>
          <w:numId w:val="27"/>
        </w:numPr>
        <w:ind w:left="2127" w:hanging="709"/>
        <w:jc w:val="both"/>
        <w:rPr>
          <w:rFonts w:asciiTheme="minorHAnsi" w:hAnsiTheme="minorHAnsi" w:cstheme="minorHAnsi"/>
          <w:sz w:val="20"/>
        </w:rPr>
      </w:pPr>
      <w:r w:rsidRPr="00C92CBB">
        <w:rPr>
          <w:rFonts w:asciiTheme="minorHAnsi" w:hAnsiTheme="minorHAnsi" w:cstheme="minorHAnsi"/>
          <w:sz w:val="20"/>
        </w:rPr>
        <w:t>jakość posiłków i wszelkie spowodowane nimi szkody tak wobec Zamawiającego, jak i wobec osób trzecich,</w:t>
      </w:r>
    </w:p>
    <w:p w14:paraId="263C6166" w14:textId="77777777" w:rsidR="00EA0B8F" w:rsidRPr="00C92CBB" w:rsidRDefault="00EA0B8F" w:rsidP="00EA0B8F">
      <w:pPr>
        <w:pStyle w:val="Akapitzlist"/>
        <w:numPr>
          <w:ilvl w:val="3"/>
          <w:numId w:val="27"/>
        </w:numPr>
        <w:ind w:left="2127" w:hanging="709"/>
        <w:jc w:val="both"/>
        <w:rPr>
          <w:rFonts w:asciiTheme="minorHAnsi" w:hAnsiTheme="minorHAnsi" w:cstheme="minorHAnsi"/>
          <w:sz w:val="20"/>
        </w:rPr>
      </w:pPr>
      <w:r w:rsidRPr="00C92CBB">
        <w:rPr>
          <w:rFonts w:asciiTheme="minorHAnsi" w:hAnsiTheme="minorHAnsi" w:cstheme="minorHAnsi"/>
          <w:sz w:val="20"/>
        </w:rPr>
        <w:t>wszelkie inne niż określone wyżej nieprawidłowości w świadczeniu usług żywieniowych ujawnione przez organy kontrolne lub służby Zamawiającego oraz spowodowane nimi szkody wobec Zamawiającego, jak i wobec osób trzecich,</w:t>
      </w:r>
    </w:p>
    <w:p w14:paraId="7571419F" w14:textId="77777777" w:rsidR="00EA0B8F" w:rsidRPr="00C92CBB" w:rsidRDefault="00EA0B8F" w:rsidP="00EA0B8F">
      <w:pPr>
        <w:pStyle w:val="Akapitzlist"/>
        <w:numPr>
          <w:ilvl w:val="3"/>
          <w:numId w:val="27"/>
        </w:numPr>
        <w:ind w:left="2127" w:hanging="709"/>
        <w:jc w:val="both"/>
        <w:rPr>
          <w:rFonts w:asciiTheme="minorHAnsi" w:hAnsiTheme="minorHAnsi" w:cstheme="minorHAnsi"/>
          <w:sz w:val="20"/>
        </w:rPr>
      </w:pPr>
      <w:r w:rsidRPr="00C92CBB">
        <w:rPr>
          <w:rFonts w:asciiTheme="minorHAnsi" w:hAnsiTheme="minorHAnsi" w:cstheme="minorHAnsi"/>
          <w:sz w:val="20"/>
        </w:rPr>
        <w:t>szkody wyrządzone w mieniu Zamawiającego lub szkody wynikłe z czynu niedozwolonego albo udowodnionego niewykonania lub nienależytego wykonania usług żywienia, gdzie Wykonawca odpowiada jak za własne działania lub zaniechania osób i podmiotów którym je powierzył lub za pomocą których wykonuje usługi.</w:t>
      </w:r>
    </w:p>
    <w:p w14:paraId="55B901DD" w14:textId="77777777" w:rsidR="00EA0B8F" w:rsidRPr="00EA0B8F" w:rsidRDefault="00EA0B8F" w:rsidP="00EA0B8F">
      <w:pPr>
        <w:pStyle w:val="Akapitzlist"/>
        <w:numPr>
          <w:ilvl w:val="2"/>
          <w:numId w:val="27"/>
        </w:numPr>
        <w:ind w:left="1418" w:hanging="567"/>
        <w:jc w:val="both"/>
        <w:rPr>
          <w:rFonts w:asciiTheme="minorHAnsi" w:hAnsiTheme="minorHAnsi" w:cstheme="minorHAnsi"/>
          <w:strike/>
          <w:color w:val="FF0000"/>
          <w:sz w:val="20"/>
        </w:rPr>
      </w:pPr>
      <w:r w:rsidRPr="00EA0B8F">
        <w:rPr>
          <w:rFonts w:asciiTheme="minorHAnsi" w:hAnsiTheme="minorHAnsi" w:cstheme="minorHAnsi"/>
          <w:sz w:val="20"/>
        </w:rPr>
        <w:t>Posiłki muszą być urozmaicone, przygotowywane wg wcześniej ustalonego tygodniowego jadłospisu. Jadłospis powinien zaś być przygotowany tak, by w trakcie tygodnia obiady nie powtarzały się. Podawane obiady muszą być od poniedziałku do soboty (z wyłączeniem niedziel, świąt i dni wolnych od pracy) zawsze gorące. Śniadania, kolacje oraz obiady muszą być sporządzane zgodnie</w:t>
      </w:r>
      <w:r>
        <w:rPr>
          <w:rFonts w:asciiTheme="minorHAnsi" w:hAnsiTheme="minorHAnsi" w:cstheme="minorHAnsi"/>
          <w:sz w:val="20"/>
        </w:rPr>
        <w:t xml:space="preserve"> </w:t>
      </w:r>
      <w:r w:rsidRPr="00EA0B8F">
        <w:rPr>
          <w:rFonts w:asciiTheme="minorHAnsi" w:hAnsiTheme="minorHAnsi" w:cstheme="minorHAnsi"/>
          <w:sz w:val="20"/>
        </w:rPr>
        <w:t>z wymogami sztuki kulinarnej</w:t>
      </w:r>
      <w:r>
        <w:rPr>
          <w:rFonts w:asciiTheme="minorHAnsi" w:hAnsiTheme="minorHAnsi" w:cstheme="minorHAnsi"/>
          <w:sz w:val="20"/>
        </w:rPr>
        <w:br/>
      </w:r>
      <w:r w:rsidRPr="00EA0B8F">
        <w:rPr>
          <w:rFonts w:asciiTheme="minorHAnsi" w:hAnsiTheme="minorHAnsi" w:cstheme="minorHAnsi"/>
          <w:sz w:val="20"/>
        </w:rPr>
        <w:t xml:space="preserve">i sanitarnej dla żywienia zbiorowego. Muszą być wykonane ze świeżych produktów spożywczych, posiadających aktualne terminy przydatności do spożycia. </w:t>
      </w:r>
    </w:p>
    <w:p w14:paraId="3D60CCFF" w14:textId="73C48897" w:rsidR="00EA0B8F" w:rsidRPr="00EA0B8F" w:rsidRDefault="00EA0B8F" w:rsidP="00EA0B8F">
      <w:pPr>
        <w:pStyle w:val="Akapitzlist"/>
        <w:numPr>
          <w:ilvl w:val="2"/>
          <w:numId w:val="27"/>
        </w:numPr>
        <w:ind w:left="1418" w:hanging="567"/>
        <w:jc w:val="both"/>
        <w:rPr>
          <w:rFonts w:asciiTheme="minorHAnsi" w:hAnsiTheme="minorHAnsi" w:cstheme="minorHAnsi"/>
          <w:strike/>
          <w:color w:val="FF0000"/>
          <w:sz w:val="20"/>
        </w:rPr>
      </w:pPr>
      <w:r w:rsidRPr="00EA0B8F">
        <w:rPr>
          <w:rFonts w:asciiTheme="minorHAnsi" w:hAnsiTheme="minorHAnsi" w:cstheme="minorHAnsi"/>
          <w:sz w:val="20"/>
        </w:rPr>
        <w:t>Wykonawca będzie przygotowywał posiłki zgodnie z zalecanym modelem żywienia o charakterze prozdrowotnym poprzez:</w:t>
      </w:r>
    </w:p>
    <w:p w14:paraId="45A530E6" w14:textId="77777777" w:rsidR="00EA0B8F" w:rsidRPr="00C92CBB" w:rsidRDefault="00EA0B8F" w:rsidP="00EA0B8F">
      <w:pPr>
        <w:pStyle w:val="Akapitzlist"/>
        <w:numPr>
          <w:ilvl w:val="3"/>
          <w:numId w:val="27"/>
        </w:numPr>
        <w:tabs>
          <w:tab w:val="left" w:pos="1276"/>
          <w:tab w:val="left" w:pos="1701"/>
        </w:tabs>
        <w:ind w:left="2268" w:hanging="850"/>
        <w:jc w:val="both"/>
        <w:rPr>
          <w:rFonts w:asciiTheme="minorHAnsi" w:hAnsiTheme="minorHAnsi" w:cstheme="minorHAnsi"/>
          <w:sz w:val="20"/>
        </w:rPr>
      </w:pPr>
      <w:r w:rsidRPr="00C92CBB">
        <w:rPr>
          <w:rFonts w:asciiTheme="minorHAnsi" w:hAnsiTheme="minorHAnsi" w:cstheme="minorHAnsi"/>
          <w:sz w:val="20"/>
        </w:rPr>
        <w:t>stosowanie tłuszczów roślinnych;</w:t>
      </w:r>
    </w:p>
    <w:p w14:paraId="6D51AE5C" w14:textId="77777777" w:rsidR="00EA0B8F" w:rsidRPr="00C92CBB" w:rsidRDefault="00EA0B8F" w:rsidP="00EA0B8F">
      <w:pPr>
        <w:pStyle w:val="Akapitzlist"/>
        <w:numPr>
          <w:ilvl w:val="3"/>
          <w:numId w:val="27"/>
        </w:numPr>
        <w:tabs>
          <w:tab w:val="left" w:pos="1276"/>
          <w:tab w:val="left" w:pos="1701"/>
        </w:tabs>
        <w:ind w:left="2268" w:hanging="850"/>
        <w:jc w:val="both"/>
        <w:rPr>
          <w:rFonts w:asciiTheme="minorHAnsi" w:hAnsiTheme="minorHAnsi" w:cstheme="minorHAnsi"/>
          <w:sz w:val="20"/>
        </w:rPr>
      </w:pPr>
      <w:r w:rsidRPr="00C92CBB">
        <w:rPr>
          <w:rFonts w:asciiTheme="minorHAnsi" w:hAnsiTheme="minorHAnsi" w:cstheme="minorHAnsi"/>
          <w:sz w:val="20"/>
        </w:rPr>
        <w:t>ograniczone stosowanie tłuszczów zwierzęcych;</w:t>
      </w:r>
    </w:p>
    <w:p w14:paraId="719AF236" w14:textId="77777777" w:rsidR="00EA0B8F" w:rsidRPr="00C92CBB" w:rsidRDefault="00EA0B8F" w:rsidP="00EA0B8F">
      <w:pPr>
        <w:pStyle w:val="Akapitzlist"/>
        <w:numPr>
          <w:ilvl w:val="3"/>
          <w:numId w:val="27"/>
        </w:numPr>
        <w:tabs>
          <w:tab w:val="left" w:pos="1276"/>
          <w:tab w:val="left" w:pos="1701"/>
        </w:tabs>
        <w:ind w:left="2268" w:hanging="850"/>
        <w:jc w:val="both"/>
        <w:rPr>
          <w:rFonts w:asciiTheme="minorHAnsi" w:hAnsiTheme="minorHAnsi" w:cstheme="minorHAnsi"/>
          <w:sz w:val="20"/>
        </w:rPr>
      </w:pPr>
      <w:r w:rsidRPr="00C92CBB">
        <w:rPr>
          <w:rFonts w:asciiTheme="minorHAnsi" w:hAnsiTheme="minorHAnsi" w:cstheme="minorHAnsi"/>
          <w:sz w:val="20"/>
        </w:rPr>
        <w:t>umiarkowane stosowanie mięsa czerwonego;</w:t>
      </w:r>
    </w:p>
    <w:p w14:paraId="604AE5F2" w14:textId="77777777" w:rsidR="00EA0B8F" w:rsidRPr="00C92CBB" w:rsidRDefault="00EA0B8F" w:rsidP="00EA0B8F">
      <w:pPr>
        <w:pStyle w:val="Akapitzlist"/>
        <w:numPr>
          <w:ilvl w:val="3"/>
          <w:numId w:val="27"/>
        </w:numPr>
        <w:tabs>
          <w:tab w:val="left" w:pos="1276"/>
          <w:tab w:val="left" w:pos="1701"/>
        </w:tabs>
        <w:ind w:left="2268" w:hanging="850"/>
        <w:jc w:val="both"/>
        <w:rPr>
          <w:rFonts w:asciiTheme="minorHAnsi" w:hAnsiTheme="minorHAnsi" w:cstheme="minorHAnsi"/>
          <w:sz w:val="20"/>
        </w:rPr>
      </w:pPr>
      <w:r w:rsidRPr="00C92CBB">
        <w:rPr>
          <w:rFonts w:asciiTheme="minorHAnsi" w:hAnsiTheme="minorHAnsi" w:cstheme="minorHAnsi"/>
          <w:sz w:val="20"/>
        </w:rPr>
        <w:t>stosowanie mięsa drobiowego;</w:t>
      </w:r>
    </w:p>
    <w:p w14:paraId="34645725" w14:textId="77777777" w:rsidR="00EA0B8F" w:rsidRPr="00C92CBB" w:rsidRDefault="00EA0B8F" w:rsidP="00EA0B8F">
      <w:pPr>
        <w:pStyle w:val="Akapitzlist"/>
        <w:numPr>
          <w:ilvl w:val="3"/>
          <w:numId w:val="27"/>
        </w:numPr>
        <w:tabs>
          <w:tab w:val="left" w:pos="1276"/>
          <w:tab w:val="left" w:pos="1701"/>
        </w:tabs>
        <w:ind w:left="2268" w:hanging="850"/>
        <w:jc w:val="both"/>
        <w:rPr>
          <w:rFonts w:asciiTheme="minorHAnsi" w:hAnsiTheme="minorHAnsi" w:cstheme="minorHAnsi"/>
          <w:sz w:val="20"/>
        </w:rPr>
      </w:pPr>
      <w:r w:rsidRPr="00C92CBB">
        <w:rPr>
          <w:rFonts w:asciiTheme="minorHAnsi" w:hAnsiTheme="minorHAnsi" w:cstheme="minorHAnsi"/>
          <w:sz w:val="20"/>
        </w:rPr>
        <w:t>stosowanie ryb;</w:t>
      </w:r>
    </w:p>
    <w:p w14:paraId="0870054E" w14:textId="77777777" w:rsidR="00EA0B8F" w:rsidRPr="00C92CBB" w:rsidRDefault="00EA0B8F" w:rsidP="00EA0B8F">
      <w:pPr>
        <w:pStyle w:val="Akapitzlist"/>
        <w:numPr>
          <w:ilvl w:val="3"/>
          <w:numId w:val="27"/>
        </w:numPr>
        <w:tabs>
          <w:tab w:val="left" w:pos="1276"/>
          <w:tab w:val="left" w:pos="1701"/>
        </w:tabs>
        <w:ind w:left="2268" w:hanging="850"/>
        <w:jc w:val="both"/>
        <w:rPr>
          <w:rFonts w:asciiTheme="minorHAnsi" w:hAnsiTheme="minorHAnsi" w:cstheme="minorHAnsi"/>
          <w:sz w:val="20"/>
        </w:rPr>
      </w:pPr>
      <w:r w:rsidRPr="00C92CBB">
        <w:rPr>
          <w:rFonts w:asciiTheme="minorHAnsi" w:hAnsiTheme="minorHAnsi" w:cstheme="minorHAnsi"/>
          <w:sz w:val="20"/>
        </w:rPr>
        <w:t>stosowanie warzyw i owoców.</w:t>
      </w:r>
    </w:p>
    <w:p w14:paraId="5CA5B56C" w14:textId="77777777" w:rsidR="00EA0B8F" w:rsidRDefault="00EA0B8F" w:rsidP="00EA0B8F">
      <w:pPr>
        <w:pStyle w:val="Akapitzlist"/>
        <w:numPr>
          <w:ilvl w:val="2"/>
          <w:numId w:val="27"/>
        </w:numPr>
        <w:ind w:left="1418" w:hanging="567"/>
        <w:jc w:val="both"/>
        <w:rPr>
          <w:rFonts w:asciiTheme="minorHAnsi" w:hAnsiTheme="minorHAnsi" w:cstheme="minorHAnsi"/>
          <w:sz w:val="20"/>
        </w:rPr>
      </w:pPr>
      <w:r w:rsidRPr="00EA0B8F">
        <w:rPr>
          <w:rFonts w:asciiTheme="minorHAnsi" w:hAnsiTheme="minorHAnsi" w:cstheme="minorHAnsi"/>
          <w:sz w:val="20"/>
        </w:rPr>
        <w:t>Wykonawca ponosić będzie odpowiedzialność za wytworzone odpady komunalne, kuchenne</w:t>
      </w:r>
      <w:r w:rsidRPr="00EA0B8F">
        <w:rPr>
          <w:rFonts w:asciiTheme="minorHAnsi" w:hAnsiTheme="minorHAnsi" w:cstheme="minorHAnsi"/>
          <w:sz w:val="20"/>
        </w:rPr>
        <w:br/>
        <w:t>i technologiczne, będzie też usuwał je na własny koszt (dot. odpadów wytworzonych w trakcie przygotowania posiłków).</w:t>
      </w:r>
    </w:p>
    <w:p w14:paraId="7D436190" w14:textId="77777777" w:rsidR="00EA0B8F" w:rsidRDefault="00EA0B8F" w:rsidP="00EA0B8F">
      <w:pPr>
        <w:pStyle w:val="Akapitzlist"/>
        <w:numPr>
          <w:ilvl w:val="2"/>
          <w:numId w:val="27"/>
        </w:numPr>
        <w:ind w:left="1418" w:hanging="567"/>
        <w:jc w:val="both"/>
        <w:rPr>
          <w:rFonts w:asciiTheme="minorHAnsi" w:hAnsiTheme="minorHAnsi" w:cstheme="minorHAnsi"/>
          <w:sz w:val="20"/>
        </w:rPr>
      </w:pPr>
      <w:r w:rsidRPr="00EA0B8F">
        <w:rPr>
          <w:rFonts w:asciiTheme="minorHAnsi" w:hAnsiTheme="minorHAnsi" w:cstheme="minorHAnsi"/>
          <w:sz w:val="20"/>
        </w:rPr>
        <w:t>Zamawiający zastrzega, że koszty opłat za zużytą energię elektryczną, wodę oraz gaz na potrzeby kuchni będą obciążać Wykonawcę.</w:t>
      </w:r>
    </w:p>
    <w:p w14:paraId="7A0FC524" w14:textId="77777777" w:rsidR="00EA0B8F" w:rsidRDefault="00EA0B8F" w:rsidP="00EA0B8F">
      <w:pPr>
        <w:pStyle w:val="Akapitzlist"/>
        <w:numPr>
          <w:ilvl w:val="2"/>
          <w:numId w:val="27"/>
        </w:numPr>
        <w:ind w:left="1418" w:hanging="567"/>
        <w:jc w:val="both"/>
        <w:rPr>
          <w:rFonts w:asciiTheme="minorHAnsi" w:hAnsiTheme="minorHAnsi" w:cstheme="minorHAnsi"/>
          <w:sz w:val="20"/>
        </w:rPr>
      </w:pPr>
      <w:r w:rsidRPr="00EA0B8F">
        <w:rPr>
          <w:rFonts w:asciiTheme="minorHAnsi" w:hAnsiTheme="minorHAnsi" w:cstheme="minorHAnsi"/>
          <w:sz w:val="20"/>
        </w:rPr>
        <w:t>Wykonawca przechowuje tygodniowe jadłospisy w celu ich kontroli przez Zamawiającego oraz podaje je do ogólnej wiadomości.</w:t>
      </w:r>
    </w:p>
    <w:p w14:paraId="21AEF459" w14:textId="77777777" w:rsidR="00EA0B8F" w:rsidRDefault="00EA0B8F" w:rsidP="00EA0B8F">
      <w:pPr>
        <w:pStyle w:val="Akapitzlist"/>
        <w:numPr>
          <w:ilvl w:val="2"/>
          <w:numId w:val="27"/>
        </w:numPr>
        <w:ind w:left="1418" w:hanging="567"/>
        <w:jc w:val="both"/>
        <w:rPr>
          <w:rFonts w:asciiTheme="minorHAnsi" w:hAnsiTheme="minorHAnsi" w:cstheme="minorHAnsi"/>
          <w:sz w:val="20"/>
        </w:rPr>
      </w:pPr>
      <w:r w:rsidRPr="00EA0B8F">
        <w:rPr>
          <w:rFonts w:asciiTheme="minorHAnsi" w:hAnsiTheme="minorHAnsi" w:cstheme="minorHAnsi"/>
          <w:sz w:val="20"/>
        </w:rPr>
        <w:t>Ilość przygotowywanych posiłków może ulec zmianie, stosownie do zaistniałych okoliczności.</w:t>
      </w:r>
    </w:p>
    <w:p w14:paraId="454740F9" w14:textId="77777777" w:rsidR="00EA0B8F" w:rsidRDefault="00EA0B8F" w:rsidP="00EA0B8F">
      <w:pPr>
        <w:pStyle w:val="Akapitzlist"/>
        <w:numPr>
          <w:ilvl w:val="2"/>
          <w:numId w:val="27"/>
        </w:numPr>
        <w:ind w:left="1418" w:hanging="567"/>
        <w:jc w:val="both"/>
        <w:rPr>
          <w:rFonts w:asciiTheme="minorHAnsi" w:hAnsiTheme="minorHAnsi" w:cstheme="minorHAnsi"/>
          <w:sz w:val="20"/>
        </w:rPr>
      </w:pPr>
      <w:r w:rsidRPr="00EA0B8F">
        <w:rPr>
          <w:rFonts w:asciiTheme="minorHAnsi" w:hAnsiTheme="minorHAnsi" w:cstheme="minorHAnsi"/>
          <w:sz w:val="20"/>
        </w:rPr>
        <w:t xml:space="preserve">Usługa polegająca na przygotowywaniu posiłków odbywać się będzie </w:t>
      </w:r>
      <w:r w:rsidRPr="00EA0B8F">
        <w:rPr>
          <w:rFonts w:asciiTheme="minorHAnsi" w:hAnsiTheme="minorHAnsi" w:cstheme="minorHAnsi"/>
          <w:b/>
          <w:sz w:val="20"/>
        </w:rPr>
        <w:t xml:space="preserve">wyłącznie </w:t>
      </w:r>
      <w:r w:rsidRPr="00EA0B8F">
        <w:rPr>
          <w:rFonts w:asciiTheme="minorHAnsi" w:hAnsiTheme="minorHAnsi" w:cstheme="minorHAnsi"/>
          <w:sz w:val="20"/>
        </w:rPr>
        <w:t xml:space="preserve">w pomieszczeniu kuchni. </w:t>
      </w:r>
    </w:p>
    <w:p w14:paraId="0226446D" w14:textId="77777777" w:rsidR="00EA0B8F" w:rsidRPr="00EA0B8F" w:rsidRDefault="00EA0B8F" w:rsidP="00EA0B8F">
      <w:pPr>
        <w:pStyle w:val="Akapitzlist"/>
        <w:numPr>
          <w:ilvl w:val="2"/>
          <w:numId w:val="27"/>
        </w:numPr>
        <w:ind w:left="1418" w:hanging="567"/>
        <w:jc w:val="both"/>
        <w:rPr>
          <w:rFonts w:asciiTheme="minorHAnsi" w:hAnsiTheme="minorHAnsi" w:cstheme="minorHAnsi"/>
          <w:sz w:val="20"/>
        </w:rPr>
      </w:pPr>
      <w:r w:rsidRPr="00EA0B8F">
        <w:rPr>
          <w:rFonts w:asciiTheme="minorHAnsi" w:hAnsiTheme="minorHAnsi" w:cstheme="minorHAnsi"/>
          <w:color w:val="000000"/>
          <w:sz w:val="20"/>
        </w:rPr>
        <w:t>Transportowanie posiłków</w:t>
      </w:r>
      <w:r w:rsidRPr="00EA0B8F">
        <w:rPr>
          <w:rFonts w:asciiTheme="minorHAnsi" w:hAnsiTheme="minorHAnsi" w:cstheme="minorHAnsi"/>
          <w:b/>
          <w:sz w:val="20"/>
        </w:rPr>
        <w:t xml:space="preserve"> </w:t>
      </w:r>
      <w:r w:rsidRPr="00EA0B8F">
        <w:rPr>
          <w:rFonts w:asciiTheme="minorHAnsi" w:hAnsiTheme="minorHAnsi" w:cstheme="minorHAnsi"/>
          <w:color w:val="000000"/>
          <w:sz w:val="20"/>
        </w:rPr>
        <w:t>w zamykanych pojemnikach w celu zabezpieczenia przed zanieczyszczeniem danej żywności.</w:t>
      </w:r>
    </w:p>
    <w:p w14:paraId="48DD80F1" w14:textId="42C7B2E1" w:rsidR="00EA0B8F" w:rsidRPr="00EA0B8F" w:rsidRDefault="00EA0B8F" w:rsidP="00EA0B8F">
      <w:pPr>
        <w:pStyle w:val="Akapitzlist"/>
        <w:numPr>
          <w:ilvl w:val="2"/>
          <w:numId w:val="27"/>
        </w:numPr>
        <w:ind w:left="1418" w:hanging="567"/>
        <w:jc w:val="both"/>
        <w:rPr>
          <w:rFonts w:asciiTheme="minorHAnsi" w:hAnsiTheme="minorHAnsi" w:cstheme="minorHAnsi"/>
          <w:sz w:val="20"/>
        </w:rPr>
      </w:pPr>
      <w:r w:rsidRPr="00EA0B8F">
        <w:rPr>
          <w:rFonts w:asciiTheme="minorHAnsi" w:hAnsiTheme="minorHAnsi" w:cstheme="minorHAnsi"/>
          <w:sz w:val="20"/>
        </w:rPr>
        <w:t>Dostarczania i podawania gorących posiłków od poniedziałku do soboty (z wyłączeniem niedziel, świąt i dni wolnych od pracy), tj:</w:t>
      </w:r>
    </w:p>
    <w:p w14:paraId="74A87690" w14:textId="77777777" w:rsidR="00EA0B8F" w:rsidRPr="00C92CBB" w:rsidRDefault="00EA0B8F" w:rsidP="00EA0B8F">
      <w:pPr>
        <w:tabs>
          <w:tab w:val="left" w:pos="1843"/>
        </w:tabs>
        <w:ind w:left="993" w:firstLine="425"/>
        <w:jc w:val="both"/>
        <w:rPr>
          <w:rFonts w:asciiTheme="minorHAnsi" w:hAnsiTheme="minorHAnsi" w:cstheme="minorHAnsi"/>
          <w:sz w:val="20"/>
        </w:rPr>
      </w:pPr>
      <w:r w:rsidRPr="00C92CBB">
        <w:rPr>
          <w:rFonts w:asciiTheme="minorHAnsi" w:hAnsiTheme="minorHAnsi" w:cstheme="minorHAnsi"/>
          <w:sz w:val="20"/>
        </w:rPr>
        <w:t xml:space="preserve"> - </w:t>
      </w:r>
      <w:r w:rsidRPr="00C92CBB">
        <w:rPr>
          <w:rFonts w:asciiTheme="minorHAnsi" w:hAnsiTheme="minorHAnsi" w:cstheme="minorHAnsi"/>
          <w:color w:val="000000"/>
          <w:sz w:val="20"/>
        </w:rPr>
        <w:t>Zupy: co najmniej + 65 st. C,</w:t>
      </w:r>
    </w:p>
    <w:p w14:paraId="7DD96A6B" w14:textId="77777777" w:rsidR="00EA0B8F" w:rsidRPr="00C92CBB" w:rsidRDefault="00EA0B8F" w:rsidP="00EA0B8F">
      <w:pPr>
        <w:tabs>
          <w:tab w:val="left" w:pos="1843"/>
        </w:tabs>
        <w:ind w:left="993" w:firstLine="425"/>
        <w:jc w:val="both"/>
        <w:rPr>
          <w:rFonts w:asciiTheme="minorHAnsi" w:hAnsiTheme="minorHAnsi" w:cstheme="minorHAnsi"/>
          <w:sz w:val="20"/>
        </w:rPr>
      </w:pPr>
      <w:r w:rsidRPr="00C92CBB">
        <w:rPr>
          <w:rFonts w:asciiTheme="minorHAnsi" w:hAnsiTheme="minorHAnsi" w:cstheme="minorHAnsi"/>
          <w:sz w:val="20"/>
        </w:rPr>
        <w:t xml:space="preserve"> - </w:t>
      </w:r>
      <w:r w:rsidRPr="00C92CBB">
        <w:rPr>
          <w:rFonts w:asciiTheme="minorHAnsi" w:hAnsiTheme="minorHAnsi" w:cstheme="minorHAnsi"/>
          <w:color w:val="000000"/>
          <w:sz w:val="20"/>
        </w:rPr>
        <w:t>II danie: co najmniej + 65 st. C.</w:t>
      </w:r>
    </w:p>
    <w:p w14:paraId="18D491AB" w14:textId="6218C886" w:rsidR="00EA0B8F" w:rsidRPr="00EA0B8F" w:rsidRDefault="00EA0B8F" w:rsidP="00EA0B8F">
      <w:pPr>
        <w:pStyle w:val="Akapitzlist"/>
        <w:numPr>
          <w:ilvl w:val="2"/>
          <w:numId w:val="27"/>
        </w:numPr>
        <w:tabs>
          <w:tab w:val="left" w:pos="900"/>
        </w:tabs>
        <w:ind w:left="1418" w:hanging="567"/>
        <w:jc w:val="both"/>
        <w:rPr>
          <w:rFonts w:asciiTheme="minorHAnsi" w:hAnsiTheme="minorHAnsi" w:cstheme="minorHAnsi"/>
          <w:sz w:val="20"/>
        </w:rPr>
      </w:pPr>
      <w:r w:rsidRPr="00EA0B8F">
        <w:rPr>
          <w:rFonts w:asciiTheme="minorHAnsi" w:hAnsiTheme="minorHAnsi" w:cstheme="minorHAnsi"/>
          <w:sz w:val="20"/>
        </w:rPr>
        <w:t>Wykonawca zobowiązany jest do posiadania własnych środków transportu przeznaczonych do przewozu posiłków z lokalu do Centrum Opiekuńczo-Mieszkalnego w Olszynie:</w:t>
      </w:r>
    </w:p>
    <w:tbl>
      <w:tblPr>
        <w:tblW w:w="8503" w:type="dxa"/>
        <w:jc w:val="center"/>
        <w:tblLayout w:type="fixed"/>
        <w:tblLook w:val="01E0" w:firstRow="1" w:lastRow="1" w:firstColumn="1" w:lastColumn="1" w:noHBand="0" w:noVBand="0"/>
      </w:tblPr>
      <w:tblGrid>
        <w:gridCol w:w="710"/>
        <w:gridCol w:w="4252"/>
        <w:gridCol w:w="3541"/>
      </w:tblGrid>
      <w:tr w:rsidR="00EA0B8F" w:rsidRPr="00C92CBB" w14:paraId="6844D6E2" w14:textId="77777777" w:rsidTr="00151550">
        <w:trPr>
          <w:trHeight w:val="255"/>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51E45" w14:textId="77777777" w:rsidR="00EA0B8F" w:rsidRPr="00C92CBB" w:rsidRDefault="00EA0B8F" w:rsidP="00151550">
            <w:pPr>
              <w:jc w:val="center"/>
              <w:rPr>
                <w:rFonts w:asciiTheme="minorHAnsi" w:hAnsiTheme="minorHAnsi" w:cstheme="minorHAnsi"/>
                <w:sz w:val="20"/>
              </w:rPr>
            </w:pPr>
            <w:r w:rsidRPr="00C92CBB">
              <w:rPr>
                <w:rFonts w:asciiTheme="minorHAnsi" w:hAnsiTheme="minorHAnsi" w:cstheme="minorHAnsi"/>
                <w:sz w:val="20"/>
              </w:rPr>
              <w:t>L.p.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70C0A" w14:textId="77777777" w:rsidR="00EA0B8F" w:rsidRPr="00C92CBB" w:rsidRDefault="00EA0B8F" w:rsidP="00151550">
            <w:pPr>
              <w:jc w:val="center"/>
              <w:rPr>
                <w:rFonts w:asciiTheme="minorHAnsi" w:hAnsiTheme="minorHAnsi" w:cstheme="minorHAnsi"/>
                <w:sz w:val="20"/>
              </w:rPr>
            </w:pPr>
            <w:r w:rsidRPr="00C92CBB">
              <w:rPr>
                <w:rFonts w:asciiTheme="minorHAnsi" w:hAnsiTheme="minorHAnsi" w:cstheme="minorHAnsi"/>
                <w:sz w:val="20"/>
              </w:rPr>
              <w:t xml:space="preserve">Zamieszkiwanie w COM </w:t>
            </w:r>
          </w:p>
        </w:tc>
        <w:tc>
          <w:tcPr>
            <w:tcW w:w="3541" w:type="dxa"/>
            <w:tcBorders>
              <w:top w:val="single" w:sz="4" w:space="0" w:color="000000"/>
              <w:left w:val="single" w:sz="4" w:space="0" w:color="000000"/>
              <w:bottom w:val="single" w:sz="4" w:space="0" w:color="000000"/>
              <w:right w:val="single" w:sz="4" w:space="0" w:color="000000"/>
            </w:tcBorders>
            <w:vAlign w:val="center"/>
          </w:tcPr>
          <w:p w14:paraId="7425C6B4" w14:textId="77777777" w:rsidR="00EA0B8F" w:rsidRPr="00C92CBB" w:rsidRDefault="00EA0B8F" w:rsidP="00151550">
            <w:pPr>
              <w:jc w:val="center"/>
              <w:rPr>
                <w:rFonts w:asciiTheme="minorHAnsi" w:hAnsiTheme="minorHAnsi" w:cstheme="minorHAnsi"/>
                <w:sz w:val="20"/>
              </w:rPr>
            </w:pPr>
            <w:r w:rsidRPr="00C92CBB">
              <w:rPr>
                <w:rFonts w:asciiTheme="minorHAnsi" w:hAnsiTheme="minorHAnsi" w:cstheme="minorHAnsi"/>
                <w:sz w:val="20"/>
              </w:rPr>
              <w:t>Szacowana ilość posiłków dziennie</w:t>
            </w:r>
          </w:p>
        </w:tc>
      </w:tr>
      <w:tr w:rsidR="00EA0B8F" w:rsidRPr="00C92CBB" w14:paraId="32A7EE82" w14:textId="77777777" w:rsidTr="00151550">
        <w:trPr>
          <w:trHeight w:val="255"/>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3F480BB" w14:textId="77777777" w:rsidR="00EA0B8F" w:rsidRPr="00C92CBB" w:rsidRDefault="00EA0B8F" w:rsidP="00151550">
            <w:pPr>
              <w:jc w:val="both"/>
              <w:rPr>
                <w:rFonts w:asciiTheme="minorHAnsi" w:hAnsiTheme="minorHAnsi" w:cstheme="minorHAnsi"/>
                <w:sz w:val="20"/>
              </w:rPr>
            </w:pPr>
            <w:r w:rsidRPr="00C92CBB">
              <w:rPr>
                <w:rFonts w:asciiTheme="minorHAnsi" w:hAnsiTheme="minorHAnsi" w:cstheme="minorHAnsi"/>
                <w:sz w:val="20"/>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B5D9A" w14:textId="77777777" w:rsidR="00EA0B8F" w:rsidRPr="00C92CBB" w:rsidRDefault="00EA0B8F" w:rsidP="00151550">
            <w:pPr>
              <w:rPr>
                <w:rFonts w:asciiTheme="minorHAnsi" w:hAnsiTheme="minorHAnsi" w:cstheme="minorHAnsi"/>
                <w:sz w:val="20"/>
              </w:rPr>
            </w:pPr>
            <w:r w:rsidRPr="00C92CBB">
              <w:rPr>
                <w:rFonts w:asciiTheme="minorHAnsi" w:hAnsiTheme="minorHAnsi" w:cstheme="minorHAnsi"/>
                <w:sz w:val="20"/>
              </w:rPr>
              <w:t>w formie pobytu całodobowego</w:t>
            </w:r>
          </w:p>
        </w:tc>
        <w:tc>
          <w:tcPr>
            <w:tcW w:w="3541" w:type="dxa"/>
            <w:tcBorders>
              <w:top w:val="single" w:sz="4" w:space="0" w:color="000000"/>
              <w:left w:val="single" w:sz="4" w:space="0" w:color="000000"/>
              <w:bottom w:val="single" w:sz="4" w:space="0" w:color="000000"/>
              <w:right w:val="single" w:sz="4" w:space="0" w:color="000000"/>
            </w:tcBorders>
            <w:vAlign w:val="center"/>
          </w:tcPr>
          <w:p w14:paraId="5742A45A" w14:textId="77777777" w:rsidR="00EA0B8F" w:rsidRPr="00C92CBB" w:rsidRDefault="00EA0B8F" w:rsidP="00151550">
            <w:pPr>
              <w:jc w:val="center"/>
              <w:rPr>
                <w:rFonts w:asciiTheme="minorHAnsi" w:hAnsiTheme="minorHAnsi" w:cstheme="minorHAnsi"/>
                <w:sz w:val="20"/>
              </w:rPr>
            </w:pPr>
            <w:r w:rsidRPr="00C92CBB">
              <w:rPr>
                <w:rFonts w:asciiTheme="minorHAnsi" w:hAnsiTheme="minorHAnsi" w:cstheme="minorHAnsi"/>
                <w:sz w:val="20"/>
              </w:rPr>
              <w:t>24 (8 śniadań, 8 obiadów, 8 kolacji)</w:t>
            </w:r>
          </w:p>
        </w:tc>
      </w:tr>
      <w:tr w:rsidR="00EA0B8F" w:rsidRPr="00C92CBB" w14:paraId="57BA3DD8" w14:textId="77777777" w:rsidTr="00151550">
        <w:trPr>
          <w:trHeight w:val="255"/>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F75B496" w14:textId="77777777" w:rsidR="00EA0B8F" w:rsidRPr="00C92CBB" w:rsidRDefault="00EA0B8F" w:rsidP="00151550">
            <w:pPr>
              <w:jc w:val="both"/>
              <w:rPr>
                <w:rFonts w:asciiTheme="minorHAnsi" w:hAnsiTheme="minorHAnsi" w:cstheme="minorHAnsi"/>
                <w:sz w:val="20"/>
              </w:rPr>
            </w:pPr>
            <w:r>
              <w:rPr>
                <w:rFonts w:asciiTheme="minorHAnsi" w:hAnsiTheme="minorHAnsi" w:cstheme="minorHAnsi"/>
                <w:sz w:val="20"/>
              </w:rPr>
              <w:t>2</w:t>
            </w:r>
            <w:r w:rsidRPr="00C92CBB">
              <w:rPr>
                <w:rFonts w:asciiTheme="minorHAnsi" w:hAnsiTheme="minorHAnsi" w:cstheme="minorHAnsi"/>
                <w:sz w:val="20"/>
              </w:rPr>
              <w:t>.</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DC3A6" w14:textId="77777777" w:rsidR="00EA0B8F" w:rsidRPr="00C92CBB" w:rsidRDefault="00EA0B8F" w:rsidP="00151550">
            <w:pPr>
              <w:rPr>
                <w:rFonts w:asciiTheme="minorHAnsi" w:hAnsiTheme="minorHAnsi" w:cstheme="minorHAnsi"/>
                <w:sz w:val="20"/>
              </w:rPr>
            </w:pPr>
            <w:r w:rsidRPr="00C92CBB">
              <w:rPr>
                <w:rFonts w:asciiTheme="minorHAnsi" w:hAnsiTheme="minorHAnsi" w:cstheme="minorHAnsi"/>
                <w:sz w:val="20"/>
              </w:rPr>
              <w:t>w formie pobytu dziennego</w:t>
            </w:r>
          </w:p>
        </w:tc>
        <w:tc>
          <w:tcPr>
            <w:tcW w:w="3541" w:type="dxa"/>
            <w:tcBorders>
              <w:top w:val="single" w:sz="4" w:space="0" w:color="000000"/>
              <w:left w:val="single" w:sz="4" w:space="0" w:color="000000"/>
              <w:bottom w:val="single" w:sz="4" w:space="0" w:color="000000"/>
              <w:right w:val="single" w:sz="4" w:space="0" w:color="000000"/>
            </w:tcBorders>
            <w:vAlign w:val="center"/>
          </w:tcPr>
          <w:p w14:paraId="6C67732C" w14:textId="77777777" w:rsidR="00EA0B8F" w:rsidRPr="00C92CBB" w:rsidRDefault="00EA0B8F" w:rsidP="00151550">
            <w:pPr>
              <w:jc w:val="center"/>
              <w:rPr>
                <w:rFonts w:asciiTheme="minorHAnsi" w:hAnsiTheme="minorHAnsi" w:cstheme="minorHAnsi"/>
                <w:sz w:val="20"/>
              </w:rPr>
            </w:pPr>
            <w:r w:rsidRPr="00C92CBB">
              <w:rPr>
                <w:rFonts w:asciiTheme="minorHAnsi" w:hAnsiTheme="minorHAnsi" w:cstheme="minorHAnsi"/>
                <w:sz w:val="20"/>
              </w:rPr>
              <w:t>12 obiadów</w:t>
            </w:r>
          </w:p>
        </w:tc>
      </w:tr>
      <w:tr w:rsidR="00EA0B8F" w:rsidRPr="00C92CBB" w14:paraId="7CA40116" w14:textId="77777777" w:rsidTr="00151550">
        <w:trPr>
          <w:trHeight w:val="263"/>
          <w:jc w:val="center"/>
        </w:trPr>
        <w:tc>
          <w:tcPr>
            <w:tcW w:w="4962" w:type="dxa"/>
            <w:gridSpan w:val="2"/>
            <w:tcBorders>
              <w:top w:val="single" w:sz="4" w:space="0" w:color="000000"/>
              <w:left w:val="single" w:sz="4" w:space="0" w:color="000000"/>
              <w:bottom w:val="single" w:sz="4" w:space="0" w:color="000000"/>
              <w:right w:val="single" w:sz="4" w:space="0" w:color="000000"/>
            </w:tcBorders>
            <w:shd w:val="clear" w:color="auto" w:fill="auto"/>
          </w:tcPr>
          <w:p w14:paraId="1EE35FD0" w14:textId="77777777" w:rsidR="00EA0B8F" w:rsidRPr="00C92CBB" w:rsidRDefault="00EA0B8F" w:rsidP="00151550">
            <w:pPr>
              <w:jc w:val="right"/>
              <w:rPr>
                <w:rFonts w:asciiTheme="minorHAnsi" w:hAnsiTheme="minorHAnsi" w:cstheme="minorHAnsi"/>
                <w:b/>
                <w:sz w:val="20"/>
              </w:rPr>
            </w:pPr>
            <w:r w:rsidRPr="00C92CBB">
              <w:rPr>
                <w:rFonts w:asciiTheme="minorHAnsi" w:hAnsiTheme="minorHAnsi" w:cstheme="minorHAnsi"/>
                <w:b/>
                <w:sz w:val="20"/>
              </w:rPr>
              <w:t>razem</w:t>
            </w:r>
          </w:p>
        </w:tc>
        <w:tc>
          <w:tcPr>
            <w:tcW w:w="3541" w:type="dxa"/>
            <w:tcBorders>
              <w:top w:val="single" w:sz="4" w:space="0" w:color="000000"/>
              <w:left w:val="single" w:sz="4" w:space="0" w:color="000000"/>
              <w:bottom w:val="single" w:sz="4" w:space="0" w:color="000000"/>
              <w:right w:val="single" w:sz="4" w:space="0" w:color="000000"/>
            </w:tcBorders>
            <w:vAlign w:val="center"/>
          </w:tcPr>
          <w:p w14:paraId="13DF67F6" w14:textId="77777777" w:rsidR="00EA0B8F" w:rsidRPr="00C92CBB" w:rsidRDefault="00EA0B8F" w:rsidP="00151550">
            <w:pPr>
              <w:jc w:val="center"/>
              <w:rPr>
                <w:rFonts w:asciiTheme="minorHAnsi" w:hAnsiTheme="minorHAnsi" w:cstheme="minorHAnsi"/>
                <w:b/>
                <w:sz w:val="20"/>
              </w:rPr>
            </w:pPr>
            <w:r w:rsidRPr="00C92CBB">
              <w:rPr>
                <w:rFonts w:asciiTheme="minorHAnsi" w:hAnsiTheme="minorHAnsi" w:cstheme="minorHAnsi"/>
                <w:b/>
                <w:sz w:val="20"/>
              </w:rPr>
              <w:t>36</w:t>
            </w:r>
          </w:p>
        </w:tc>
      </w:tr>
    </w:tbl>
    <w:p w14:paraId="3ACA9617" w14:textId="7F3A55C4" w:rsidR="00EA0B8F" w:rsidRPr="00EA0B8F" w:rsidRDefault="00EA0B8F" w:rsidP="00EA0B8F">
      <w:pPr>
        <w:pStyle w:val="Akapitzlist"/>
        <w:numPr>
          <w:ilvl w:val="2"/>
          <w:numId w:val="27"/>
        </w:numPr>
        <w:ind w:hanging="437"/>
        <w:jc w:val="both"/>
        <w:rPr>
          <w:rFonts w:asciiTheme="minorHAnsi" w:hAnsiTheme="minorHAnsi" w:cstheme="minorHAnsi"/>
          <w:sz w:val="20"/>
        </w:rPr>
      </w:pPr>
      <w:r w:rsidRPr="00EA0B8F">
        <w:rPr>
          <w:rFonts w:asciiTheme="minorHAnsi" w:hAnsiTheme="minorHAnsi" w:cstheme="minorHAnsi"/>
          <w:sz w:val="20"/>
        </w:rPr>
        <w:t>Każdy posiłek dla:</w:t>
      </w:r>
    </w:p>
    <w:p w14:paraId="08ECB5D1" w14:textId="77777777" w:rsidR="00EA0B8F" w:rsidRPr="00C92CBB" w:rsidRDefault="00EA0B8F" w:rsidP="00EA0B8F">
      <w:pPr>
        <w:pStyle w:val="Akapitzlist"/>
        <w:ind w:left="1560" w:hanging="142"/>
        <w:jc w:val="both"/>
        <w:rPr>
          <w:rFonts w:asciiTheme="minorHAnsi" w:hAnsiTheme="minorHAnsi" w:cstheme="minorHAnsi"/>
          <w:sz w:val="20"/>
        </w:rPr>
      </w:pPr>
      <w:r w:rsidRPr="00C92CBB">
        <w:rPr>
          <w:rFonts w:asciiTheme="minorHAnsi" w:hAnsiTheme="minorHAnsi" w:cstheme="minorHAnsi"/>
          <w:sz w:val="20"/>
        </w:rPr>
        <w:t xml:space="preserve">- osób </w:t>
      </w:r>
      <w:r w:rsidRPr="00C92CBB">
        <w:rPr>
          <w:rFonts w:asciiTheme="minorHAnsi" w:hAnsiTheme="minorHAnsi" w:cstheme="minorHAnsi"/>
          <w:color w:val="000000"/>
          <w:sz w:val="20"/>
        </w:rPr>
        <w:t xml:space="preserve">zamieszkiwanych w COM w formie pobytu całodobowego </w:t>
      </w:r>
      <w:r w:rsidRPr="00C92CBB">
        <w:rPr>
          <w:rFonts w:asciiTheme="minorHAnsi" w:hAnsiTheme="minorHAnsi" w:cstheme="minorHAnsi"/>
          <w:sz w:val="20"/>
        </w:rPr>
        <w:t>powinien składać się co najmniej ze śniadania, z zupy, drugiego dania, napoju w postaci kompotu lub soku oraz kolacji,</w:t>
      </w:r>
    </w:p>
    <w:p w14:paraId="7C07D502" w14:textId="77777777" w:rsidR="00EA0B8F" w:rsidRPr="00C92CBB" w:rsidRDefault="00EA0B8F" w:rsidP="00EA0B8F">
      <w:pPr>
        <w:pStyle w:val="Akapitzlist"/>
        <w:ind w:left="1560" w:hanging="142"/>
        <w:jc w:val="both"/>
        <w:rPr>
          <w:rFonts w:asciiTheme="minorHAnsi" w:hAnsiTheme="minorHAnsi" w:cstheme="minorHAnsi"/>
          <w:sz w:val="20"/>
        </w:rPr>
      </w:pPr>
      <w:r w:rsidRPr="00C92CBB">
        <w:rPr>
          <w:rFonts w:asciiTheme="minorHAnsi" w:hAnsiTheme="minorHAnsi" w:cstheme="minorHAnsi"/>
          <w:sz w:val="20"/>
        </w:rPr>
        <w:t xml:space="preserve">- osób </w:t>
      </w:r>
      <w:r w:rsidRPr="00F66AA1">
        <w:rPr>
          <w:rFonts w:asciiTheme="minorHAnsi" w:hAnsiTheme="minorHAnsi" w:cstheme="minorHAnsi"/>
          <w:sz w:val="20"/>
        </w:rPr>
        <w:t xml:space="preserve">przebywających </w:t>
      </w:r>
      <w:r w:rsidRPr="00C92CBB">
        <w:rPr>
          <w:rFonts w:asciiTheme="minorHAnsi" w:hAnsiTheme="minorHAnsi" w:cstheme="minorHAnsi"/>
          <w:color w:val="000000"/>
          <w:sz w:val="20"/>
        </w:rPr>
        <w:t xml:space="preserve">w COM w formie pobytu dziennego </w:t>
      </w:r>
      <w:r w:rsidRPr="00C92CBB">
        <w:rPr>
          <w:rFonts w:asciiTheme="minorHAnsi" w:hAnsiTheme="minorHAnsi" w:cstheme="minorHAnsi"/>
          <w:sz w:val="20"/>
        </w:rPr>
        <w:t>powinien składać się co najmniej z zupy, drugiego dania, napoju w postaci kompotu lub soku.</w:t>
      </w:r>
    </w:p>
    <w:p w14:paraId="194FA7DC" w14:textId="77777777" w:rsidR="00EA0B8F" w:rsidRDefault="00EA0B8F" w:rsidP="00EA0B8F">
      <w:pPr>
        <w:pStyle w:val="Akapitzlist"/>
        <w:numPr>
          <w:ilvl w:val="2"/>
          <w:numId w:val="27"/>
        </w:numPr>
        <w:suppressAutoHyphens w:val="0"/>
        <w:ind w:left="1418" w:hanging="567"/>
        <w:jc w:val="both"/>
        <w:outlineLvl w:val="2"/>
        <w:rPr>
          <w:rFonts w:asciiTheme="minorHAnsi" w:hAnsiTheme="minorHAnsi" w:cstheme="minorHAnsi"/>
          <w:sz w:val="20"/>
        </w:rPr>
      </w:pPr>
      <w:r w:rsidRPr="00EA0B8F">
        <w:rPr>
          <w:rFonts w:asciiTheme="minorHAnsi" w:hAnsiTheme="minorHAnsi" w:cstheme="minorHAnsi"/>
          <w:sz w:val="20"/>
        </w:rPr>
        <w:t>Śniadanie - potrawy mleczne, płatki śniadaniowe różnego rodzaju, kakao – co najmniej 0,4 l na jedna osobę, wędlina wysokiej jakości, ser, pasztet z dodatkiem warzyw (pomidor, ogórek, sałata itp.), miód</w:t>
      </w:r>
      <w:r w:rsidRPr="00EA0B8F">
        <w:rPr>
          <w:rFonts w:asciiTheme="minorHAnsi" w:hAnsiTheme="minorHAnsi" w:cstheme="minorHAnsi"/>
          <w:sz w:val="20"/>
        </w:rPr>
        <w:br/>
        <w:t>i dżem, parówki ( 90% mięsa), jajecznica, herbata z cytryną lub owocową, sok, pieczywo.</w:t>
      </w:r>
    </w:p>
    <w:p w14:paraId="7EE5077F" w14:textId="1D09BACA" w:rsidR="00EA0B8F" w:rsidRPr="00EA0B8F" w:rsidRDefault="00EA0B8F" w:rsidP="00EA0B8F">
      <w:pPr>
        <w:pStyle w:val="Akapitzlist"/>
        <w:numPr>
          <w:ilvl w:val="2"/>
          <w:numId w:val="27"/>
        </w:numPr>
        <w:suppressAutoHyphens w:val="0"/>
        <w:ind w:left="1418" w:hanging="567"/>
        <w:jc w:val="both"/>
        <w:outlineLvl w:val="2"/>
        <w:rPr>
          <w:rFonts w:asciiTheme="minorHAnsi" w:hAnsiTheme="minorHAnsi" w:cstheme="minorHAnsi"/>
          <w:sz w:val="20"/>
        </w:rPr>
      </w:pPr>
      <w:r w:rsidRPr="00EA0B8F">
        <w:rPr>
          <w:rFonts w:asciiTheme="minorHAnsi" w:hAnsiTheme="minorHAnsi" w:cstheme="minorHAnsi"/>
          <w:sz w:val="20"/>
        </w:rPr>
        <w:t>Zupa – należy przygotowywać na wywarach jarskich (warzywnych) lub mięsnych z dodatkiem głównego składnika; zupy na wywarach z kości w ograniczonych ilościach; podprawianie zup - niskotłuszczową śmietaną lub mlekiem albo masłem. Przeciętna waga 1 porcji powinna wynosić odpowiednio:</w:t>
      </w:r>
    </w:p>
    <w:p w14:paraId="335D8B06" w14:textId="77777777" w:rsidR="00EA0B8F" w:rsidRPr="00C92CBB" w:rsidRDefault="00EA0B8F" w:rsidP="00EA0B8F">
      <w:pPr>
        <w:pStyle w:val="Akapitzlist"/>
        <w:numPr>
          <w:ilvl w:val="3"/>
          <w:numId w:val="27"/>
        </w:numPr>
        <w:ind w:left="1134" w:firstLine="284"/>
        <w:jc w:val="both"/>
        <w:rPr>
          <w:rFonts w:asciiTheme="minorHAnsi" w:hAnsiTheme="minorHAnsi" w:cstheme="minorHAnsi"/>
          <w:sz w:val="20"/>
        </w:rPr>
      </w:pPr>
      <w:r w:rsidRPr="00C92CBB">
        <w:rPr>
          <w:rFonts w:asciiTheme="minorHAnsi" w:hAnsiTheme="minorHAnsi" w:cstheme="minorHAnsi"/>
          <w:sz w:val="20"/>
        </w:rPr>
        <w:t>dla dorosłego człowieka – 350 ml.</w:t>
      </w:r>
    </w:p>
    <w:p w14:paraId="26AB30A2" w14:textId="255EC3C2" w:rsidR="00EA0B8F" w:rsidRPr="00EA0B8F" w:rsidRDefault="00EA0B8F" w:rsidP="00EA0B8F">
      <w:pPr>
        <w:pStyle w:val="Akapitzlist"/>
        <w:numPr>
          <w:ilvl w:val="2"/>
          <w:numId w:val="27"/>
        </w:numPr>
        <w:ind w:left="1418" w:hanging="567"/>
        <w:jc w:val="both"/>
        <w:rPr>
          <w:rFonts w:asciiTheme="minorHAnsi" w:hAnsiTheme="minorHAnsi" w:cstheme="minorHAnsi"/>
          <w:sz w:val="20"/>
        </w:rPr>
      </w:pPr>
      <w:r w:rsidRPr="00EA0B8F">
        <w:rPr>
          <w:rFonts w:asciiTheme="minorHAnsi" w:hAnsiTheme="minorHAnsi" w:cstheme="minorHAnsi"/>
          <w:sz w:val="20"/>
        </w:rPr>
        <w:lastRenderedPageBreak/>
        <w:t>Drugie danie - powinno składać się z produktów białkowych, najlepiej pochodzenia zwierzęcego (mięso, ryby, drób, nabiał) nie mniej niż 150 g po wypieczeniu, produktów bogatych w węglowodany złożone (ziemniaki, kasza, kluski itp.) oraz dodatków warzywnych (surówki, warzywa gotowane). Zamawiający wymaga, aby 2 razy w tygodniu serwowano dania jarskie, np. placki ziemniaczane, łazanki, naleśniki z serem, kopytka, kluski, pierogi, ryż z owocami itp. z sosem, jogurtem lub śmietaną.  Przeciętna waga 1 porcji drugiego dania powinna wynosić odpowiednio:</w:t>
      </w:r>
    </w:p>
    <w:p w14:paraId="10758D52" w14:textId="77777777" w:rsidR="00EA0B8F" w:rsidRDefault="00EA0B8F" w:rsidP="00EA0B8F">
      <w:pPr>
        <w:pStyle w:val="Akapitzlist"/>
        <w:numPr>
          <w:ilvl w:val="3"/>
          <w:numId w:val="27"/>
        </w:numPr>
        <w:tabs>
          <w:tab w:val="left" w:pos="1276"/>
        </w:tabs>
        <w:ind w:left="993" w:firstLine="425"/>
        <w:jc w:val="both"/>
        <w:rPr>
          <w:rFonts w:asciiTheme="minorHAnsi" w:hAnsiTheme="minorHAnsi" w:cstheme="minorHAnsi"/>
          <w:sz w:val="20"/>
        </w:rPr>
      </w:pPr>
      <w:r w:rsidRPr="00C92CBB">
        <w:rPr>
          <w:rFonts w:asciiTheme="minorHAnsi" w:hAnsiTheme="minorHAnsi" w:cstheme="minorHAnsi"/>
          <w:sz w:val="20"/>
        </w:rPr>
        <w:t>dla dorosłego człowieka – 450 g/os, w tym 150 g mięsa po wypieczeniu.</w:t>
      </w:r>
    </w:p>
    <w:p w14:paraId="08BB4DCC" w14:textId="77777777" w:rsidR="00EA0B8F" w:rsidRPr="00C92CBB" w:rsidRDefault="00EA0B8F" w:rsidP="00EA0B8F">
      <w:pPr>
        <w:pStyle w:val="Akapitzlist"/>
        <w:tabs>
          <w:tab w:val="left" w:pos="1276"/>
        </w:tabs>
        <w:ind w:left="993" w:firstLine="425"/>
        <w:jc w:val="both"/>
        <w:rPr>
          <w:rFonts w:asciiTheme="minorHAnsi" w:hAnsiTheme="minorHAnsi" w:cstheme="minorHAnsi"/>
          <w:sz w:val="20"/>
        </w:rPr>
      </w:pPr>
      <w:r>
        <w:rPr>
          <w:rFonts w:asciiTheme="minorHAnsi" w:hAnsiTheme="minorHAnsi" w:cstheme="minorHAnsi"/>
          <w:sz w:val="20"/>
        </w:rPr>
        <w:t>Zamawiający wymaga, aby do obiadu Wykonawca zapewnił również np. owoc bądź jogurt.</w:t>
      </w:r>
    </w:p>
    <w:p w14:paraId="16A286BC" w14:textId="77777777" w:rsidR="00EA0B8F" w:rsidRDefault="00EA0B8F" w:rsidP="00EA0B8F">
      <w:pPr>
        <w:pStyle w:val="Akapitzlist"/>
        <w:numPr>
          <w:ilvl w:val="2"/>
          <w:numId w:val="27"/>
        </w:numPr>
        <w:ind w:left="1418" w:hanging="579"/>
        <w:jc w:val="both"/>
        <w:rPr>
          <w:rFonts w:asciiTheme="minorHAnsi" w:hAnsiTheme="minorHAnsi" w:cstheme="minorHAnsi"/>
          <w:sz w:val="20"/>
        </w:rPr>
      </w:pPr>
      <w:r w:rsidRPr="00EA0B8F">
        <w:rPr>
          <w:rFonts w:asciiTheme="minorHAnsi" w:hAnsiTheme="minorHAnsi" w:cstheme="minorHAnsi"/>
          <w:sz w:val="20"/>
        </w:rPr>
        <w:t>Napój owocowy – woda z sokiem o zawartość soku owocowego minimum 20%, kompot o zawartości owoców minimum 0,5 kg na 1 litr wody, nektar o zawartości soku owocowego min. 50 % lub 100 % sok owocowy.</w:t>
      </w:r>
    </w:p>
    <w:p w14:paraId="1C5EC989" w14:textId="77777777" w:rsidR="00EA0B8F" w:rsidRDefault="00EA0B8F" w:rsidP="00EA0B8F">
      <w:pPr>
        <w:pStyle w:val="Akapitzlist"/>
        <w:numPr>
          <w:ilvl w:val="2"/>
          <w:numId w:val="27"/>
        </w:numPr>
        <w:ind w:left="1418" w:hanging="579"/>
        <w:jc w:val="both"/>
        <w:rPr>
          <w:rFonts w:asciiTheme="minorHAnsi" w:hAnsiTheme="minorHAnsi" w:cstheme="minorHAnsi"/>
          <w:sz w:val="20"/>
        </w:rPr>
      </w:pPr>
      <w:r w:rsidRPr="00EA0B8F">
        <w:rPr>
          <w:rFonts w:asciiTheme="minorHAnsi" w:hAnsiTheme="minorHAnsi" w:cstheme="minorHAnsi"/>
          <w:sz w:val="20"/>
        </w:rPr>
        <w:t xml:space="preserve">Kolacja - wędlina wysokiej jakości, ser, pasztet z dodatkiem warzyw (pomidor, ogórek, sałata itp.), pasty warzywne, parówki ( 90% mięsa), jajecznica, herbata z cytryną lub owocowa.  </w:t>
      </w:r>
    </w:p>
    <w:p w14:paraId="036D154E" w14:textId="77777777" w:rsidR="00EA0B8F" w:rsidRDefault="00EA0B8F" w:rsidP="00EA0B8F">
      <w:pPr>
        <w:pStyle w:val="Akapitzlist"/>
        <w:numPr>
          <w:ilvl w:val="2"/>
          <w:numId w:val="27"/>
        </w:numPr>
        <w:ind w:left="1418" w:hanging="579"/>
        <w:jc w:val="both"/>
        <w:rPr>
          <w:rFonts w:asciiTheme="minorHAnsi" w:hAnsiTheme="minorHAnsi" w:cstheme="minorHAnsi"/>
          <w:sz w:val="20"/>
        </w:rPr>
      </w:pPr>
      <w:r w:rsidRPr="00EA0B8F">
        <w:rPr>
          <w:rFonts w:asciiTheme="minorHAnsi" w:hAnsiTheme="minorHAnsi" w:cstheme="minorHAnsi"/>
          <w:sz w:val="20"/>
        </w:rPr>
        <w:t>Do śniadania i kolacji musi być dołączone urozmaicone pieczywo , tj. bułka o wadze co najmniej 0,06 kg oraz chleb o wadze od 600 do 900g jeden na trzy osoby. Pieczywo pełnoziarniste żytnie, pszenne również mieszane z dodatkiem nasion, ziaren i otrąb oraz herbata co najmniej 0,5 litra na jedna osobę.</w:t>
      </w:r>
    </w:p>
    <w:p w14:paraId="12314DB6" w14:textId="77777777" w:rsidR="00EA0B8F" w:rsidRDefault="00EA0B8F" w:rsidP="00EA0B8F">
      <w:pPr>
        <w:pStyle w:val="Akapitzlist"/>
        <w:numPr>
          <w:ilvl w:val="2"/>
          <w:numId w:val="27"/>
        </w:numPr>
        <w:ind w:left="1418" w:hanging="579"/>
        <w:jc w:val="both"/>
        <w:rPr>
          <w:rFonts w:asciiTheme="minorHAnsi" w:hAnsiTheme="minorHAnsi" w:cstheme="minorHAnsi"/>
          <w:sz w:val="20"/>
        </w:rPr>
      </w:pPr>
      <w:r w:rsidRPr="00EA0B8F">
        <w:rPr>
          <w:rFonts w:asciiTheme="minorHAnsi" w:hAnsiTheme="minorHAnsi" w:cstheme="minorHAnsi"/>
          <w:sz w:val="20"/>
        </w:rPr>
        <w:t>Posiłek Świąteczny (Wigilia, Śniadanie Wielkanocne) - w dniu określonym przez Zamawiającego</w:t>
      </w:r>
      <w:r w:rsidRPr="00EA0B8F">
        <w:rPr>
          <w:rFonts w:asciiTheme="minorHAnsi" w:hAnsiTheme="minorHAnsi" w:cstheme="minorHAnsi"/>
          <w:sz w:val="20"/>
        </w:rPr>
        <w:br/>
        <w:t>i w godzinach uzgodnionych z Zamawiającym, z co najmniej tygodniowym wyprzedzeniem, na który składać się muszą potrawy zwyczajowo przyjęte na Wieczerzy Wigilijnej i Śniadaniu Wielkanocnym.</w:t>
      </w:r>
    </w:p>
    <w:p w14:paraId="026B0D82" w14:textId="77777777" w:rsidR="00EA0B8F" w:rsidRDefault="00EA0B8F" w:rsidP="00EA0B8F">
      <w:pPr>
        <w:pStyle w:val="Akapitzlist"/>
        <w:numPr>
          <w:ilvl w:val="2"/>
          <w:numId w:val="27"/>
        </w:numPr>
        <w:ind w:left="1418" w:hanging="579"/>
        <w:jc w:val="both"/>
        <w:rPr>
          <w:rFonts w:asciiTheme="minorHAnsi" w:hAnsiTheme="minorHAnsi" w:cstheme="minorHAnsi"/>
          <w:sz w:val="20"/>
        </w:rPr>
      </w:pPr>
      <w:r w:rsidRPr="00EA0B8F">
        <w:rPr>
          <w:rFonts w:asciiTheme="minorHAnsi" w:hAnsiTheme="minorHAnsi" w:cstheme="minorHAnsi"/>
          <w:sz w:val="20"/>
        </w:rPr>
        <w:t>Wykonawca będzie realizował zamówienie poprzez przygotowywanie i podawanie posiłków od poniedziałku do niedzieli (w dni wolne od pracy i w święta) oraz w wakacje i ferie, w ilości ustalonej na podstawie codziennej listy podopiecznych uprawnionych do korzystania z posiłków, sporządzonej przez Gminny Ośrodek Pomocy Społecznej w Olszynie i dostarczonej Wykonawcy w dniu poprzedzającym dostarczenie posiłków.</w:t>
      </w:r>
    </w:p>
    <w:p w14:paraId="57871951" w14:textId="572A0768" w:rsidR="00EA0B8F" w:rsidRPr="00EA0B8F" w:rsidRDefault="00EA0B8F" w:rsidP="00EA0B8F">
      <w:pPr>
        <w:pStyle w:val="Akapitzlist"/>
        <w:numPr>
          <w:ilvl w:val="2"/>
          <w:numId w:val="27"/>
        </w:numPr>
        <w:ind w:left="1418" w:hanging="579"/>
        <w:jc w:val="both"/>
        <w:rPr>
          <w:rFonts w:asciiTheme="minorHAnsi" w:hAnsiTheme="minorHAnsi" w:cstheme="minorHAnsi"/>
          <w:sz w:val="20"/>
        </w:rPr>
      </w:pPr>
      <w:r w:rsidRPr="00EA0B8F">
        <w:rPr>
          <w:rFonts w:asciiTheme="minorHAnsi" w:hAnsiTheme="minorHAnsi" w:cstheme="minorHAnsi"/>
          <w:sz w:val="20"/>
        </w:rPr>
        <w:t>Zamawiający wymaga aby Wykonawca dostarczał gotowe posiłki dla osób przebywających w COM we własnych termosach (od poniedziałku do soboty) lub w opakowaniach jednorazowych biodegradowalnych (ew. innych naczyniach – w niedzielę, w święta i w dni wolne od pracy). Wykonawca zobowiązany jest również do:</w:t>
      </w:r>
    </w:p>
    <w:p w14:paraId="74E316FB" w14:textId="77777777" w:rsidR="00EA0B8F" w:rsidRPr="00C92CBB" w:rsidRDefault="00EA0B8F" w:rsidP="00292B02">
      <w:pPr>
        <w:numPr>
          <w:ilvl w:val="3"/>
          <w:numId w:val="27"/>
        </w:numPr>
        <w:ind w:left="2127" w:hanging="709"/>
        <w:jc w:val="both"/>
        <w:rPr>
          <w:rFonts w:asciiTheme="minorHAnsi" w:hAnsiTheme="minorHAnsi" w:cstheme="minorHAnsi"/>
          <w:sz w:val="20"/>
        </w:rPr>
      </w:pPr>
      <w:r w:rsidRPr="00C92CBB">
        <w:rPr>
          <w:rFonts w:asciiTheme="minorHAnsi" w:hAnsiTheme="minorHAnsi" w:cstheme="minorHAnsi"/>
          <w:sz w:val="20"/>
        </w:rPr>
        <w:t xml:space="preserve"> posiadania własnych środków transportu przeznaczonych do przewozu posiłków;</w:t>
      </w:r>
    </w:p>
    <w:p w14:paraId="46F5A43A" w14:textId="77777777" w:rsidR="00EA0B8F" w:rsidRPr="00C92CBB" w:rsidRDefault="00EA0B8F" w:rsidP="00292B02">
      <w:pPr>
        <w:numPr>
          <w:ilvl w:val="3"/>
          <w:numId w:val="27"/>
        </w:numPr>
        <w:ind w:left="2127" w:hanging="709"/>
        <w:jc w:val="both"/>
        <w:rPr>
          <w:rFonts w:asciiTheme="minorHAnsi" w:hAnsiTheme="minorHAnsi" w:cstheme="minorHAnsi"/>
          <w:sz w:val="20"/>
        </w:rPr>
      </w:pPr>
      <w:r w:rsidRPr="00C92CBB">
        <w:rPr>
          <w:rFonts w:asciiTheme="minorHAnsi" w:hAnsiTheme="minorHAnsi" w:cstheme="minorHAnsi"/>
          <w:sz w:val="20"/>
        </w:rPr>
        <w:t>transportowania posiłków</w:t>
      </w:r>
      <w:r w:rsidRPr="00C92CBB">
        <w:rPr>
          <w:rFonts w:asciiTheme="minorHAnsi" w:hAnsiTheme="minorHAnsi" w:cstheme="minorHAnsi"/>
          <w:b/>
          <w:sz w:val="20"/>
        </w:rPr>
        <w:t xml:space="preserve"> </w:t>
      </w:r>
      <w:r w:rsidRPr="00C92CBB">
        <w:rPr>
          <w:rFonts w:asciiTheme="minorHAnsi" w:hAnsiTheme="minorHAnsi" w:cstheme="minorHAnsi"/>
          <w:sz w:val="20"/>
        </w:rPr>
        <w:t>w zamykanych pojemnikach w celu zabezpieczenia przed zanieczyszczeniem danej żywności.</w:t>
      </w:r>
    </w:p>
    <w:p w14:paraId="58AA2773" w14:textId="3A17A226" w:rsidR="00EA0B8F" w:rsidRPr="00292B02" w:rsidRDefault="00EA0B8F" w:rsidP="00292B02">
      <w:pPr>
        <w:pStyle w:val="Akapitzlist"/>
        <w:numPr>
          <w:ilvl w:val="2"/>
          <w:numId w:val="27"/>
        </w:numPr>
        <w:ind w:hanging="437"/>
        <w:jc w:val="both"/>
        <w:rPr>
          <w:rFonts w:asciiTheme="minorHAnsi" w:hAnsiTheme="minorHAnsi" w:cstheme="minorHAnsi"/>
          <w:sz w:val="20"/>
        </w:rPr>
      </w:pPr>
      <w:r w:rsidRPr="00292B02">
        <w:rPr>
          <w:rFonts w:asciiTheme="minorHAnsi" w:hAnsiTheme="minorHAnsi" w:cstheme="minorHAnsi"/>
          <w:sz w:val="20"/>
        </w:rPr>
        <w:t>Zamawiający informuje, że wydawanie posiłków następować będzie w godzinach:</w:t>
      </w:r>
    </w:p>
    <w:p w14:paraId="12B85394" w14:textId="77777777" w:rsidR="00EA0B8F" w:rsidRPr="00C92CBB" w:rsidRDefault="00EA0B8F" w:rsidP="00292B02">
      <w:pPr>
        <w:numPr>
          <w:ilvl w:val="3"/>
          <w:numId w:val="27"/>
        </w:numPr>
        <w:tabs>
          <w:tab w:val="left" w:pos="1276"/>
        </w:tabs>
        <w:ind w:left="993" w:firstLine="425"/>
        <w:jc w:val="both"/>
        <w:rPr>
          <w:rFonts w:asciiTheme="minorHAnsi" w:hAnsiTheme="minorHAnsi" w:cstheme="minorHAnsi"/>
          <w:sz w:val="20"/>
        </w:rPr>
      </w:pPr>
      <w:r w:rsidRPr="00C92CBB">
        <w:rPr>
          <w:rFonts w:asciiTheme="minorHAnsi" w:hAnsiTheme="minorHAnsi" w:cstheme="minorHAnsi"/>
          <w:sz w:val="20"/>
        </w:rPr>
        <w:t>śniadania - w godz. 08:00 - 09:00,</w:t>
      </w:r>
    </w:p>
    <w:p w14:paraId="446AFE5A" w14:textId="77777777" w:rsidR="00EA0B8F" w:rsidRPr="00C92CBB" w:rsidRDefault="00EA0B8F" w:rsidP="00292B02">
      <w:pPr>
        <w:numPr>
          <w:ilvl w:val="3"/>
          <w:numId w:val="27"/>
        </w:numPr>
        <w:tabs>
          <w:tab w:val="left" w:pos="1276"/>
        </w:tabs>
        <w:ind w:left="993" w:firstLine="425"/>
        <w:jc w:val="both"/>
        <w:rPr>
          <w:rFonts w:asciiTheme="minorHAnsi" w:hAnsiTheme="minorHAnsi" w:cstheme="minorHAnsi"/>
          <w:sz w:val="20"/>
        </w:rPr>
      </w:pPr>
      <w:r w:rsidRPr="00C92CBB">
        <w:rPr>
          <w:rFonts w:asciiTheme="minorHAnsi" w:hAnsiTheme="minorHAnsi" w:cstheme="minorHAnsi"/>
          <w:sz w:val="20"/>
        </w:rPr>
        <w:t>obiady i kolacje – w godz. 12:00 - 13:00.</w:t>
      </w:r>
    </w:p>
    <w:p w14:paraId="2457B28F" w14:textId="77777777" w:rsidR="00292B02" w:rsidRDefault="00EA0B8F" w:rsidP="00292B02">
      <w:pPr>
        <w:pStyle w:val="Akapitzlist"/>
        <w:numPr>
          <w:ilvl w:val="2"/>
          <w:numId w:val="27"/>
        </w:numPr>
        <w:ind w:hanging="579"/>
        <w:jc w:val="both"/>
        <w:rPr>
          <w:rFonts w:asciiTheme="minorHAnsi" w:hAnsiTheme="minorHAnsi" w:cstheme="minorHAnsi"/>
          <w:sz w:val="20"/>
        </w:rPr>
      </w:pPr>
      <w:r w:rsidRPr="00292B02">
        <w:rPr>
          <w:rFonts w:asciiTheme="minorHAnsi" w:hAnsiTheme="minorHAnsi" w:cstheme="minorHAnsi"/>
          <w:sz w:val="20"/>
        </w:rPr>
        <w:t xml:space="preserve">Zamawiający informuje, iż dopuszcza możliwość dostarczania kolacji razem z dostarczonym obiadem. </w:t>
      </w:r>
    </w:p>
    <w:p w14:paraId="44F572BE" w14:textId="77777777" w:rsidR="00292B02" w:rsidRDefault="00EA0B8F" w:rsidP="00292B02">
      <w:pPr>
        <w:pStyle w:val="Akapitzlist"/>
        <w:numPr>
          <w:ilvl w:val="2"/>
          <w:numId w:val="27"/>
        </w:numPr>
        <w:ind w:hanging="579"/>
        <w:jc w:val="both"/>
        <w:rPr>
          <w:rFonts w:asciiTheme="minorHAnsi" w:hAnsiTheme="minorHAnsi" w:cstheme="minorHAnsi"/>
          <w:sz w:val="20"/>
        </w:rPr>
      </w:pPr>
      <w:r w:rsidRPr="00292B02">
        <w:rPr>
          <w:rFonts w:asciiTheme="minorHAnsi" w:hAnsiTheme="minorHAnsi" w:cstheme="minorHAnsi"/>
          <w:sz w:val="20"/>
        </w:rPr>
        <w:t>Zamawiający dopuszcza możliwość przygotowania i dostarczania niedzielnych posiłków przez Wykonawcę do COM, w soboty do godz. 20:00.</w:t>
      </w:r>
    </w:p>
    <w:p w14:paraId="0C135695" w14:textId="77777777" w:rsidR="00292B02" w:rsidRDefault="00EA0B8F" w:rsidP="00292B02">
      <w:pPr>
        <w:pStyle w:val="Akapitzlist"/>
        <w:numPr>
          <w:ilvl w:val="2"/>
          <w:numId w:val="27"/>
        </w:numPr>
        <w:ind w:hanging="579"/>
        <w:jc w:val="both"/>
        <w:rPr>
          <w:rFonts w:asciiTheme="minorHAnsi" w:hAnsiTheme="minorHAnsi" w:cstheme="minorHAnsi"/>
          <w:sz w:val="20"/>
        </w:rPr>
      </w:pPr>
      <w:r w:rsidRPr="00292B02">
        <w:rPr>
          <w:rFonts w:asciiTheme="minorHAnsi" w:hAnsiTheme="minorHAnsi" w:cstheme="minorHAnsi"/>
          <w:sz w:val="20"/>
        </w:rPr>
        <w:t>Zamawiający zastrzega sobie prawo, po ówczesnym poinformowaniu Wykonawcy, aby Wykonawca dostarczał same produkty (nie gotowe posiłki) do przygotowania śniadań i kolacji samodzielnie, w dni wolne od pracy, święta i w weekendy.</w:t>
      </w:r>
    </w:p>
    <w:p w14:paraId="24484845" w14:textId="77777777" w:rsidR="00292B02" w:rsidRPr="00292B02" w:rsidRDefault="00EA0B8F" w:rsidP="00292B02">
      <w:pPr>
        <w:pStyle w:val="Akapitzlist"/>
        <w:numPr>
          <w:ilvl w:val="2"/>
          <w:numId w:val="27"/>
        </w:numPr>
        <w:ind w:hanging="579"/>
        <w:jc w:val="both"/>
        <w:rPr>
          <w:rFonts w:asciiTheme="minorHAnsi" w:hAnsiTheme="minorHAnsi" w:cstheme="minorHAnsi"/>
          <w:sz w:val="20"/>
        </w:rPr>
      </w:pPr>
      <w:r w:rsidRPr="00292B02">
        <w:rPr>
          <w:rFonts w:asciiTheme="minorHAnsi" w:hAnsiTheme="minorHAnsi" w:cstheme="minorHAnsi"/>
          <w:color w:val="000000" w:themeColor="text1"/>
          <w:sz w:val="20"/>
        </w:rPr>
        <w:t xml:space="preserve">Wykonawca zapewni dowóz obiadów pojazdem spełniającym wszelkie prawne normy w szczególności dopuszczonym do przewożenia posiłków, transport posiłków powinien odbywać się w termosach </w:t>
      </w:r>
      <w:r w:rsidRPr="00292B02">
        <w:rPr>
          <w:rFonts w:asciiTheme="minorHAnsi" w:hAnsiTheme="minorHAnsi" w:cstheme="minorHAnsi"/>
          <w:sz w:val="20"/>
        </w:rPr>
        <w:t>(od poniedziałku do soboty) lub w opakowaniach jednorazowych biodegradowalnych (ew. innych naczyniach</w:t>
      </w:r>
      <w:r w:rsidR="00292B02">
        <w:rPr>
          <w:rFonts w:asciiTheme="minorHAnsi" w:hAnsiTheme="minorHAnsi" w:cstheme="minorHAnsi"/>
          <w:sz w:val="20"/>
        </w:rPr>
        <w:br/>
      </w:r>
      <w:r w:rsidRPr="00292B02">
        <w:rPr>
          <w:rFonts w:asciiTheme="minorHAnsi" w:hAnsiTheme="minorHAnsi" w:cstheme="minorHAnsi"/>
          <w:sz w:val="20"/>
        </w:rPr>
        <w:t xml:space="preserve">– w niedzielę, w święta i w dni wolne od pracy) </w:t>
      </w:r>
      <w:r w:rsidRPr="00292B02">
        <w:rPr>
          <w:rFonts w:asciiTheme="minorHAnsi" w:hAnsiTheme="minorHAnsi" w:cstheme="minorHAnsi"/>
          <w:color w:val="000000" w:themeColor="text1"/>
          <w:sz w:val="20"/>
        </w:rPr>
        <w:t>zapewniających właściwą ochronę</w:t>
      </w:r>
      <w:r w:rsidR="00292B02">
        <w:rPr>
          <w:rFonts w:asciiTheme="minorHAnsi" w:hAnsiTheme="minorHAnsi" w:cstheme="minorHAnsi"/>
          <w:color w:val="000000" w:themeColor="text1"/>
          <w:sz w:val="20"/>
        </w:rPr>
        <w:t xml:space="preserve"> </w:t>
      </w:r>
      <w:r w:rsidRPr="00292B02">
        <w:rPr>
          <w:rFonts w:asciiTheme="minorHAnsi" w:hAnsiTheme="minorHAnsi" w:cstheme="minorHAnsi"/>
          <w:color w:val="000000" w:themeColor="text1"/>
          <w:sz w:val="20"/>
        </w:rPr>
        <w:t>i temperaturę zgodnie z obowiązującymi normami oraz gwarantować wysoką jakość przewożonych potraw.</w:t>
      </w:r>
    </w:p>
    <w:p w14:paraId="070404A5" w14:textId="77777777" w:rsidR="00292B02" w:rsidRPr="00292B02" w:rsidRDefault="00EA0B8F" w:rsidP="00292B02">
      <w:pPr>
        <w:pStyle w:val="Akapitzlist"/>
        <w:numPr>
          <w:ilvl w:val="2"/>
          <w:numId w:val="27"/>
        </w:numPr>
        <w:ind w:hanging="579"/>
        <w:jc w:val="both"/>
        <w:rPr>
          <w:rFonts w:asciiTheme="minorHAnsi" w:hAnsiTheme="minorHAnsi" w:cstheme="minorHAnsi"/>
          <w:sz w:val="20"/>
        </w:rPr>
      </w:pPr>
      <w:r w:rsidRPr="00292B02">
        <w:rPr>
          <w:rFonts w:asciiTheme="minorHAnsi" w:hAnsiTheme="minorHAnsi" w:cstheme="minorHAnsi"/>
          <w:bCs/>
          <w:color w:val="000000" w:themeColor="text1"/>
          <w:sz w:val="20"/>
        </w:rPr>
        <w:t>Produkty wchodzące w skład drugiego dania typu: kotlety, kurczak, ryba, naleśniki, zwijki itp. - dania porcjowane, w przypadku przywożenia w termosie, z odrębnymi pojemnikami/półkami, sposób transportu musi zapewniać zapobiegnie deformowaniu, sklejaniu, odkształcaniu i niszczeniu się produktów.</w:t>
      </w:r>
    </w:p>
    <w:p w14:paraId="0CD7AB28" w14:textId="77777777" w:rsidR="00292B02" w:rsidRPr="00292B02" w:rsidRDefault="00EA0B8F" w:rsidP="00292B02">
      <w:pPr>
        <w:pStyle w:val="Akapitzlist"/>
        <w:numPr>
          <w:ilvl w:val="2"/>
          <w:numId w:val="27"/>
        </w:numPr>
        <w:ind w:hanging="579"/>
        <w:jc w:val="both"/>
        <w:rPr>
          <w:rFonts w:asciiTheme="minorHAnsi" w:hAnsiTheme="minorHAnsi" w:cstheme="minorHAnsi"/>
          <w:sz w:val="20"/>
        </w:rPr>
      </w:pPr>
      <w:r w:rsidRPr="00292B02">
        <w:rPr>
          <w:rFonts w:asciiTheme="minorHAnsi" w:hAnsiTheme="minorHAnsi" w:cstheme="minorHAnsi"/>
          <w:color w:val="000000" w:themeColor="text1"/>
          <w:sz w:val="20"/>
        </w:rPr>
        <w:t>Przewóz musi się odbywać środkami transportu przystosowanymi do przewozu żywności.</w:t>
      </w:r>
    </w:p>
    <w:p w14:paraId="66CD06D0" w14:textId="77777777" w:rsidR="00292B02" w:rsidRPr="00292B02" w:rsidRDefault="00EA0B8F" w:rsidP="00292B02">
      <w:pPr>
        <w:pStyle w:val="Akapitzlist"/>
        <w:numPr>
          <w:ilvl w:val="2"/>
          <w:numId w:val="27"/>
        </w:numPr>
        <w:ind w:hanging="579"/>
        <w:jc w:val="both"/>
        <w:rPr>
          <w:rFonts w:asciiTheme="minorHAnsi" w:hAnsiTheme="minorHAnsi" w:cstheme="minorHAnsi"/>
          <w:sz w:val="20"/>
        </w:rPr>
      </w:pPr>
      <w:r w:rsidRPr="00292B02">
        <w:rPr>
          <w:rFonts w:asciiTheme="minorHAnsi" w:hAnsiTheme="minorHAnsi" w:cstheme="minorHAnsi"/>
          <w:color w:val="000000" w:themeColor="text1"/>
          <w:sz w:val="20"/>
        </w:rPr>
        <w:t>Dostarczenie posiłków z miejsca z produkcji do placówki, załadunek i rozładunek wszystkich dostaw realizowane będzie przez Wykonawcę bezpłatnie.</w:t>
      </w:r>
    </w:p>
    <w:p w14:paraId="439819B9" w14:textId="77777777" w:rsidR="00292B02" w:rsidRPr="00292B02" w:rsidRDefault="00EA0B8F" w:rsidP="00292B02">
      <w:pPr>
        <w:pStyle w:val="Akapitzlist"/>
        <w:numPr>
          <w:ilvl w:val="2"/>
          <w:numId w:val="27"/>
        </w:numPr>
        <w:ind w:hanging="579"/>
        <w:jc w:val="both"/>
        <w:rPr>
          <w:rFonts w:asciiTheme="minorHAnsi" w:hAnsiTheme="minorHAnsi" w:cstheme="minorHAnsi"/>
          <w:sz w:val="20"/>
        </w:rPr>
      </w:pPr>
      <w:r w:rsidRPr="00292B02">
        <w:rPr>
          <w:rFonts w:asciiTheme="minorHAnsi" w:hAnsiTheme="minorHAnsi" w:cstheme="minorHAnsi"/>
          <w:color w:val="000000" w:themeColor="text1"/>
          <w:sz w:val="20"/>
        </w:rPr>
        <w:t>Zamawiający przyjmuje na siebie wszelkie sprawy organizacyjne związane z bezpośrednim wydawaniem posiłków.</w:t>
      </w:r>
    </w:p>
    <w:p w14:paraId="7D1ABC31" w14:textId="3F51E3AC" w:rsidR="00EA0B8F" w:rsidRPr="00292B02" w:rsidRDefault="00EA0B8F" w:rsidP="00292B02">
      <w:pPr>
        <w:pStyle w:val="Akapitzlist"/>
        <w:numPr>
          <w:ilvl w:val="2"/>
          <w:numId w:val="27"/>
        </w:numPr>
        <w:ind w:hanging="579"/>
        <w:jc w:val="both"/>
        <w:rPr>
          <w:rFonts w:asciiTheme="minorHAnsi" w:hAnsiTheme="minorHAnsi" w:cstheme="minorHAnsi"/>
          <w:sz w:val="20"/>
        </w:rPr>
      </w:pPr>
      <w:r w:rsidRPr="00292B02">
        <w:rPr>
          <w:rFonts w:asciiTheme="minorHAnsi" w:hAnsiTheme="minorHAnsi" w:cstheme="minorHAnsi"/>
          <w:color w:val="000000" w:themeColor="text1"/>
          <w:sz w:val="20"/>
        </w:rPr>
        <w:t>Koszt usługi obejmuje transport posiłków.</w:t>
      </w:r>
    </w:p>
    <w:p w14:paraId="30E8D082" w14:textId="0031608C" w:rsidR="00EA0B8F" w:rsidRDefault="00EA0B8F" w:rsidP="00EA0B8F">
      <w:pPr>
        <w:suppressAutoHyphens w:val="0"/>
        <w:autoSpaceDE w:val="0"/>
        <w:autoSpaceDN w:val="0"/>
        <w:adjustRightInd w:val="0"/>
        <w:spacing w:after="13"/>
        <w:jc w:val="both"/>
        <w:rPr>
          <w:rFonts w:asciiTheme="minorHAnsi" w:hAnsiTheme="minorHAnsi" w:cstheme="minorHAnsi"/>
          <w:color w:val="000000" w:themeColor="text1"/>
          <w:sz w:val="20"/>
        </w:rPr>
      </w:pPr>
      <w:r w:rsidRPr="00C92CBB">
        <w:rPr>
          <w:rFonts w:asciiTheme="minorHAnsi" w:hAnsiTheme="minorHAnsi" w:cstheme="minorHAnsi"/>
          <w:color w:val="000000" w:themeColor="text1"/>
          <w:sz w:val="20"/>
        </w:rPr>
        <w:t xml:space="preserve">Wykonawca zobowiązany </w:t>
      </w:r>
      <w:r w:rsidR="00292B02">
        <w:rPr>
          <w:rFonts w:asciiTheme="minorHAnsi" w:hAnsiTheme="minorHAnsi" w:cstheme="minorHAnsi"/>
          <w:color w:val="000000" w:themeColor="text1"/>
          <w:sz w:val="20"/>
        </w:rPr>
        <w:t>j</w:t>
      </w:r>
      <w:r w:rsidRPr="00C92CBB">
        <w:rPr>
          <w:rFonts w:asciiTheme="minorHAnsi" w:hAnsiTheme="minorHAnsi" w:cstheme="minorHAnsi"/>
          <w:color w:val="000000" w:themeColor="text1"/>
          <w:sz w:val="20"/>
        </w:rPr>
        <w:t>est do oszacowania przedmiotu zamówienia z należytą starannością z uwzględnieniem profesjonalnego charakteru swojej działalności, zgodnie z zasadami sztuki, wiedzy i przepisami prawa.</w:t>
      </w:r>
    </w:p>
    <w:p w14:paraId="58EAAF61" w14:textId="77777777" w:rsidR="001C0529" w:rsidRPr="00C92CBB" w:rsidRDefault="001C0529" w:rsidP="00EA0B8F">
      <w:pPr>
        <w:suppressAutoHyphens w:val="0"/>
        <w:autoSpaceDE w:val="0"/>
        <w:autoSpaceDN w:val="0"/>
        <w:adjustRightInd w:val="0"/>
        <w:spacing w:after="13"/>
        <w:jc w:val="both"/>
        <w:rPr>
          <w:rFonts w:asciiTheme="minorHAnsi" w:hAnsiTheme="minorHAnsi" w:cstheme="minorHAnsi"/>
          <w:color w:val="000000" w:themeColor="text1"/>
          <w:sz w:val="20"/>
        </w:rPr>
      </w:pPr>
    </w:p>
    <w:p w14:paraId="2BE5CA2E" w14:textId="77777777" w:rsidR="00D92721" w:rsidRPr="001C0529" w:rsidRDefault="00D92721" w:rsidP="001C0529">
      <w:pPr>
        <w:numPr>
          <w:ilvl w:val="1"/>
          <w:numId w:val="27"/>
        </w:numPr>
        <w:spacing w:after="28"/>
        <w:ind w:left="284" w:right="33" w:hanging="142"/>
        <w:contextualSpacing/>
        <w:jc w:val="both"/>
        <w:rPr>
          <w:rFonts w:asciiTheme="minorHAnsi" w:hAnsiTheme="minorHAnsi" w:cstheme="minorHAnsi"/>
          <w:b/>
          <w:sz w:val="20"/>
          <w:szCs w:val="20"/>
        </w:rPr>
      </w:pPr>
      <w:r w:rsidRPr="001C0529">
        <w:rPr>
          <w:rFonts w:asciiTheme="minorHAnsi" w:hAnsiTheme="minorHAnsi" w:cstheme="minorHAnsi"/>
          <w:b/>
          <w:bCs/>
          <w:sz w:val="20"/>
          <w:szCs w:val="20"/>
        </w:rPr>
        <w:t>Kod</w:t>
      </w:r>
      <w:r w:rsidRPr="001C0529">
        <w:rPr>
          <w:rFonts w:asciiTheme="minorHAnsi" w:hAnsiTheme="minorHAnsi" w:cstheme="minorHAnsi"/>
          <w:b/>
          <w:sz w:val="20"/>
          <w:szCs w:val="20"/>
        </w:rPr>
        <w:t xml:space="preserve"> CPV (kod według Wspólnego Słownika Zamówień)</w:t>
      </w:r>
    </w:p>
    <w:p w14:paraId="2E905514" w14:textId="77777777" w:rsidR="001C0529" w:rsidRPr="00C92CBB" w:rsidRDefault="001C0529" w:rsidP="001C0529">
      <w:pPr>
        <w:pStyle w:val="Akapitzlist"/>
        <w:ind w:left="360" w:firstLine="349"/>
        <w:rPr>
          <w:rFonts w:asciiTheme="minorHAnsi" w:hAnsiTheme="minorHAnsi" w:cstheme="minorHAnsi"/>
          <w:sz w:val="20"/>
        </w:rPr>
      </w:pPr>
      <w:r w:rsidRPr="00C92CBB">
        <w:rPr>
          <w:rFonts w:asciiTheme="minorHAnsi" w:hAnsiTheme="minorHAnsi" w:cstheme="minorHAnsi"/>
          <w:sz w:val="20"/>
        </w:rPr>
        <w:t>55321000-6 - Usługi przygotowywania posiłków.</w:t>
      </w:r>
    </w:p>
    <w:p w14:paraId="721CB4A2" w14:textId="77777777" w:rsidR="001C0529" w:rsidRPr="00C92CBB" w:rsidRDefault="001C0529" w:rsidP="001C0529">
      <w:pPr>
        <w:pStyle w:val="Akapitzlist"/>
        <w:ind w:left="360" w:firstLine="349"/>
        <w:rPr>
          <w:rFonts w:asciiTheme="minorHAnsi" w:hAnsiTheme="minorHAnsi" w:cstheme="minorHAnsi"/>
          <w:sz w:val="20"/>
        </w:rPr>
      </w:pPr>
      <w:r w:rsidRPr="00C92CBB">
        <w:rPr>
          <w:rFonts w:asciiTheme="minorHAnsi" w:hAnsiTheme="minorHAnsi" w:cstheme="minorHAnsi"/>
          <w:sz w:val="20"/>
        </w:rPr>
        <w:t>55322000-3 - Usługi gotowania posiłków.</w:t>
      </w:r>
    </w:p>
    <w:p w14:paraId="524A98EC" w14:textId="77777777" w:rsidR="001C0529" w:rsidRDefault="001C0529" w:rsidP="001C0529">
      <w:pPr>
        <w:pStyle w:val="Akapitzlist"/>
        <w:ind w:left="360" w:firstLine="349"/>
        <w:rPr>
          <w:rFonts w:asciiTheme="minorHAnsi" w:hAnsiTheme="minorHAnsi" w:cstheme="minorHAnsi"/>
          <w:sz w:val="20"/>
        </w:rPr>
      </w:pPr>
      <w:r w:rsidRPr="00C92CBB">
        <w:rPr>
          <w:rFonts w:asciiTheme="minorHAnsi" w:hAnsiTheme="minorHAnsi" w:cstheme="minorHAnsi"/>
          <w:sz w:val="20"/>
        </w:rPr>
        <w:t>55521200-0 - Usługi dowożenia posiłków.</w:t>
      </w:r>
    </w:p>
    <w:p w14:paraId="5A12B618" w14:textId="77777777" w:rsidR="00710A18" w:rsidRPr="00C92CBB" w:rsidRDefault="00710A18" w:rsidP="001C0529">
      <w:pPr>
        <w:pStyle w:val="Akapitzlist"/>
        <w:ind w:left="360" w:firstLine="349"/>
        <w:rPr>
          <w:rFonts w:asciiTheme="minorHAnsi" w:hAnsiTheme="minorHAnsi" w:cstheme="minorHAnsi"/>
          <w:sz w:val="20"/>
        </w:rPr>
      </w:pPr>
    </w:p>
    <w:p w14:paraId="506F1E5D" w14:textId="77777777" w:rsidR="001B1F20" w:rsidRPr="001C0529" w:rsidRDefault="001B1F20" w:rsidP="001B1F20">
      <w:pPr>
        <w:ind w:right="33"/>
        <w:jc w:val="both"/>
        <w:rPr>
          <w:rFonts w:asciiTheme="minorHAnsi" w:hAnsiTheme="minorHAnsi" w:cstheme="minorHAnsi"/>
          <w:iCs/>
          <w:sz w:val="20"/>
          <w:szCs w:val="20"/>
        </w:rPr>
      </w:pPr>
    </w:p>
    <w:p w14:paraId="73F1A9AC" w14:textId="77777777" w:rsidR="00BE4CFF" w:rsidRPr="001C0529" w:rsidRDefault="00DE100A" w:rsidP="00FC345A">
      <w:pPr>
        <w:numPr>
          <w:ilvl w:val="1"/>
          <w:numId w:val="27"/>
        </w:numPr>
        <w:spacing w:before="120" w:after="28"/>
        <w:ind w:left="709" w:right="34" w:hanging="567"/>
        <w:contextualSpacing/>
        <w:jc w:val="both"/>
        <w:rPr>
          <w:rFonts w:asciiTheme="minorHAnsi" w:hAnsiTheme="minorHAnsi" w:cstheme="minorHAnsi"/>
          <w:b/>
          <w:sz w:val="20"/>
          <w:szCs w:val="20"/>
        </w:rPr>
      </w:pPr>
      <w:r w:rsidRPr="001C0529">
        <w:rPr>
          <w:rFonts w:asciiTheme="minorHAnsi" w:hAnsiTheme="minorHAnsi" w:cstheme="minorHAnsi"/>
          <w:b/>
          <w:sz w:val="20"/>
          <w:szCs w:val="20"/>
        </w:rPr>
        <w:lastRenderedPageBreak/>
        <w:t xml:space="preserve">Wymagania w zakresie zatrudnienia na podstawie stosunku pracy, w okolicznościach, o których mowa </w:t>
      </w:r>
      <w:r w:rsidR="00EF7CA7" w:rsidRPr="001C0529">
        <w:rPr>
          <w:rFonts w:asciiTheme="minorHAnsi" w:hAnsiTheme="minorHAnsi" w:cstheme="minorHAnsi"/>
          <w:b/>
          <w:sz w:val="20"/>
          <w:szCs w:val="20"/>
        </w:rPr>
        <w:t xml:space="preserve"> </w:t>
      </w:r>
      <w:r w:rsidRPr="001C0529">
        <w:rPr>
          <w:rFonts w:asciiTheme="minorHAnsi" w:hAnsiTheme="minorHAnsi" w:cstheme="minorHAnsi"/>
          <w:b/>
          <w:sz w:val="20"/>
          <w:szCs w:val="20"/>
        </w:rPr>
        <w:t>w art. 95 ustaw</w:t>
      </w:r>
      <w:r w:rsidR="00247BA4" w:rsidRPr="001C0529">
        <w:rPr>
          <w:rFonts w:asciiTheme="minorHAnsi" w:hAnsiTheme="minorHAnsi" w:cstheme="minorHAnsi"/>
          <w:b/>
          <w:sz w:val="20"/>
          <w:szCs w:val="20"/>
        </w:rPr>
        <w:t>y</w:t>
      </w:r>
      <w:r w:rsidR="00BE4CFF" w:rsidRPr="001C0529">
        <w:rPr>
          <w:rFonts w:asciiTheme="minorHAnsi" w:hAnsiTheme="minorHAnsi" w:cstheme="minorHAnsi"/>
          <w:b/>
          <w:sz w:val="20"/>
          <w:szCs w:val="20"/>
        </w:rPr>
        <w:t>.</w:t>
      </w:r>
    </w:p>
    <w:p w14:paraId="6A513CE7" w14:textId="4A1607E0" w:rsidR="00F9770A" w:rsidRPr="001C0529" w:rsidRDefault="00F9770A" w:rsidP="00BE4CFF">
      <w:pPr>
        <w:spacing w:before="120" w:after="28"/>
        <w:ind w:left="709" w:right="34"/>
        <w:contextualSpacing/>
        <w:jc w:val="both"/>
        <w:rPr>
          <w:rFonts w:asciiTheme="minorHAnsi" w:hAnsiTheme="minorHAnsi" w:cstheme="minorHAnsi"/>
          <w:b/>
          <w:sz w:val="20"/>
          <w:szCs w:val="20"/>
        </w:rPr>
      </w:pPr>
      <w:r w:rsidRPr="001C0529">
        <w:rPr>
          <w:rFonts w:asciiTheme="minorHAnsi" w:hAnsiTheme="minorHAnsi" w:cstheme="minorHAnsi"/>
          <w:sz w:val="20"/>
          <w:szCs w:val="20"/>
        </w:rPr>
        <w:t xml:space="preserve">Na podstawie </w:t>
      </w:r>
      <w:r w:rsidRPr="001C0529">
        <w:rPr>
          <w:rFonts w:asciiTheme="minorHAnsi" w:hAnsiTheme="minorHAnsi" w:cstheme="minorHAnsi"/>
          <w:b/>
          <w:bCs/>
          <w:sz w:val="20"/>
          <w:szCs w:val="20"/>
        </w:rPr>
        <w:t xml:space="preserve">art. 95 </w:t>
      </w:r>
      <w:r w:rsidRPr="001C0529">
        <w:rPr>
          <w:rFonts w:asciiTheme="minorHAnsi" w:hAnsiTheme="minorHAnsi" w:cstheme="minorHAnsi"/>
          <w:b/>
          <w:bCs/>
          <w:color w:val="000000" w:themeColor="text1"/>
          <w:sz w:val="20"/>
          <w:szCs w:val="20"/>
        </w:rPr>
        <w:t xml:space="preserve">ustawy </w:t>
      </w:r>
      <w:r w:rsidRPr="001C0529">
        <w:rPr>
          <w:rFonts w:asciiTheme="minorHAnsi" w:hAnsiTheme="minorHAnsi" w:cstheme="minorHAnsi"/>
          <w:color w:val="000000" w:themeColor="text1"/>
          <w:sz w:val="20"/>
          <w:szCs w:val="20"/>
        </w:rPr>
        <w:t>Zamawiający wymaga zatrudnienia przez Wykonawcę lub Podwykonawcę na podstawie stosunku pracy, w rozumieniu przepisów ustawy z dnia 26 czerwca 1974 r. – Kodeks pracy (</w:t>
      </w:r>
      <w:r w:rsidR="00FC345A">
        <w:rPr>
          <w:rFonts w:asciiTheme="minorHAnsi" w:hAnsiTheme="minorHAnsi" w:cstheme="minorHAnsi"/>
          <w:color w:val="000000" w:themeColor="text1"/>
          <w:sz w:val="20"/>
          <w:szCs w:val="20"/>
        </w:rPr>
        <w:t xml:space="preserve">t.j. </w:t>
      </w:r>
      <w:r w:rsidR="00012D62" w:rsidRPr="001C0529">
        <w:rPr>
          <w:rFonts w:asciiTheme="minorHAnsi" w:hAnsiTheme="minorHAnsi" w:cstheme="minorHAnsi"/>
          <w:color w:val="000000" w:themeColor="text1"/>
          <w:sz w:val="20"/>
          <w:szCs w:val="20"/>
        </w:rPr>
        <w:t xml:space="preserve">Dz.U.2023.1465 </w:t>
      </w:r>
      <w:r w:rsidR="00FC345A">
        <w:rPr>
          <w:rFonts w:asciiTheme="minorHAnsi" w:hAnsiTheme="minorHAnsi" w:cstheme="minorHAnsi"/>
          <w:color w:val="000000" w:themeColor="text1"/>
          <w:sz w:val="20"/>
          <w:szCs w:val="20"/>
        </w:rPr>
        <w:t>ze zmianami</w:t>
      </w:r>
      <w:r w:rsidRPr="001C0529">
        <w:rPr>
          <w:rFonts w:asciiTheme="minorHAnsi" w:hAnsiTheme="minorHAnsi" w:cstheme="minorHAnsi"/>
          <w:color w:val="000000" w:themeColor="text1"/>
          <w:sz w:val="20"/>
          <w:szCs w:val="20"/>
        </w:rPr>
        <w:t>), osób</w:t>
      </w:r>
      <w:r w:rsidRPr="001C0529">
        <w:rPr>
          <w:rFonts w:asciiTheme="minorHAnsi" w:hAnsiTheme="minorHAnsi" w:cstheme="minorHAnsi"/>
          <w:color w:val="000000" w:themeColor="text1"/>
          <w:sz w:val="12"/>
          <w:szCs w:val="12"/>
        </w:rPr>
        <w:t xml:space="preserve"> </w:t>
      </w:r>
      <w:r w:rsidRPr="001C0529">
        <w:rPr>
          <w:rFonts w:asciiTheme="minorHAnsi" w:hAnsiTheme="minorHAnsi" w:cstheme="minorHAnsi"/>
          <w:color w:val="000000" w:themeColor="text1"/>
          <w:sz w:val="20"/>
          <w:szCs w:val="20"/>
        </w:rPr>
        <w:t>wykonujących wskazane</w:t>
      </w:r>
      <w:r w:rsidR="00FC345A">
        <w:rPr>
          <w:rFonts w:asciiTheme="minorHAnsi" w:hAnsiTheme="minorHAnsi" w:cstheme="minorHAnsi"/>
          <w:color w:val="000000" w:themeColor="text1"/>
          <w:sz w:val="20"/>
          <w:szCs w:val="20"/>
        </w:rPr>
        <w:t xml:space="preserve"> </w:t>
      </w:r>
      <w:r w:rsidRPr="001C0529">
        <w:rPr>
          <w:rFonts w:asciiTheme="minorHAnsi" w:hAnsiTheme="minorHAnsi" w:cstheme="minorHAnsi"/>
          <w:color w:val="000000" w:themeColor="text1"/>
          <w:sz w:val="20"/>
          <w:szCs w:val="20"/>
        </w:rPr>
        <w:t xml:space="preserve">w </w:t>
      </w:r>
      <w:r w:rsidRPr="001C0529">
        <w:rPr>
          <w:rFonts w:asciiTheme="minorHAnsi" w:hAnsiTheme="minorHAnsi" w:cstheme="minorHAnsi"/>
          <w:b/>
          <w:bCs/>
          <w:color w:val="000000" w:themeColor="text1"/>
          <w:sz w:val="20"/>
          <w:szCs w:val="20"/>
        </w:rPr>
        <w:t xml:space="preserve">pkt. </w:t>
      </w:r>
      <w:r w:rsidR="00710A18">
        <w:rPr>
          <w:rFonts w:asciiTheme="minorHAnsi" w:hAnsiTheme="minorHAnsi" w:cstheme="minorHAnsi"/>
          <w:b/>
          <w:bCs/>
          <w:color w:val="000000" w:themeColor="text1"/>
          <w:sz w:val="20"/>
          <w:szCs w:val="20"/>
        </w:rPr>
        <w:t xml:space="preserve">3 </w:t>
      </w:r>
      <w:r w:rsidR="00012D62" w:rsidRPr="001C0529">
        <w:rPr>
          <w:rFonts w:asciiTheme="minorHAnsi" w:hAnsiTheme="minorHAnsi" w:cstheme="minorHAnsi"/>
          <w:b/>
          <w:bCs/>
          <w:color w:val="000000" w:themeColor="text1"/>
          <w:sz w:val="20"/>
          <w:szCs w:val="20"/>
        </w:rPr>
        <w:t>SWZ</w:t>
      </w:r>
      <w:r w:rsidRPr="001C0529">
        <w:rPr>
          <w:rFonts w:asciiTheme="minorHAnsi" w:hAnsiTheme="minorHAnsi" w:cstheme="minorHAnsi"/>
          <w:b/>
          <w:bCs/>
          <w:color w:val="000000" w:themeColor="text1"/>
          <w:sz w:val="20"/>
          <w:szCs w:val="20"/>
        </w:rPr>
        <w:t xml:space="preserve"> </w:t>
      </w:r>
      <w:r w:rsidRPr="001C0529">
        <w:rPr>
          <w:rFonts w:asciiTheme="minorHAnsi" w:hAnsiTheme="minorHAnsi" w:cstheme="minorHAnsi"/>
          <w:color w:val="000000" w:themeColor="text1"/>
          <w:sz w:val="20"/>
          <w:szCs w:val="20"/>
        </w:rPr>
        <w:t>czynności związane z realizacją zamówienia, których wykonanie polega na wykonywaniu pracy</w:t>
      </w:r>
      <w:r w:rsidRPr="001C0529">
        <w:rPr>
          <w:rFonts w:asciiTheme="minorHAnsi" w:hAnsiTheme="minorHAnsi" w:cstheme="minorHAnsi"/>
          <w:i/>
          <w:iCs/>
          <w:color w:val="000000" w:themeColor="text1"/>
          <w:sz w:val="20"/>
          <w:szCs w:val="20"/>
        </w:rPr>
        <w:t>.</w:t>
      </w:r>
    </w:p>
    <w:p w14:paraId="0B5C98BA" w14:textId="2F6862A7" w:rsidR="00C5163C" w:rsidRPr="001C0529" w:rsidRDefault="00C5163C" w:rsidP="009F42E6">
      <w:pPr>
        <w:pStyle w:val="Default"/>
        <w:ind w:left="709"/>
        <w:jc w:val="both"/>
        <w:rPr>
          <w:rFonts w:asciiTheme="minorHAnsi" w:hAnsiTheme="minorHAnsi" w:cstheme="minorHAnsi"/>
          <w:color w:val="auto"/>
          <w:sz w:val="20"/>
          <w:szCs w:val="20"/>
        </w:rPr>
      </w:pPr>
      <w:r w:rsidRPr="001C0529">
        <w:rPr>
          <w:rFonts w:asciiTheme="minorHAnsi" w:hAnsiTheme="minorHAnsi" w:cstheme="minorHAnsi"/>
          <w:color w:val="auto"/>
          <w:sz w:val="20"/>
          <w:szCs w:val="20"/>
        </w:rPr>
        <w:t xml:space="preserve">Zamawiający określa w dokumentach zamówienia wymagania związane z realizacją zamówienia w zakresie zatrudnienia przez </w:t>
      </w:r>
      <w:r w:rsidR="00FC345A">
        <w:rPr>
          <w:rFonts w:asciiTheme="minorHAnsi" w:hAnsiTheme="minorHAnsi" w:cstheme="minorHAnsi"/>
          <w:color w:val="auto"/>
          <w:sz w:val="20"/>
          <w:szCs w:val="20"/>
        </w:rPr>
        <w:t>W</w:t>
      </w:r>
      <w:r w:rsidRPr="001C0529">
        <w:rPr>
          <w:rFonts w:asciiTheme="minorHAnsi" w:hAnsiTheme="minorHAnsi" w:cstheme="minorHAnsi"/>
          <w:color w:val="auto"/>
          <w:sz w:val="20"/>
          <w:szCs w:val="20"/>
        </w:rPr>
        <w:t xml:space="preserve">ykonawcę lub </w:t>
      </w:r>
      <w:r w:rsidR="00FC345A">
        <w:rPr>
          <w:rFonts w:asciiTheme="minorHAnsi" w:hAnsiTheme="minorHAnsi" w:cstheme="minorHAnsi"/>
          <w:color w:val="auto"/>
          <w:sz w:val="20"/>
          <w:szCs w:val="20"/>
        </w:rPr>
        <w:t>P</w:t>
      </w:r>
      <w:r w:rsidRPr="001C0529">
        <w:rPr>
          <w:rFonts w:asciiTheme="minorHAnsi" w:hAnsiTheme="minorHAnsi" w:cstheme="minorHAnsi"/>
          <w:color w:val="auto"/>
          <w:sz w:val="20"/>
          <w:szCs w:val="20"/>
        </w:rPr>
        <w:t xml:space="preserve">odwykonawcę na podstawie stosunku pracy osób wykonujących wskazane przez </w:t>
      </w:r>
      <w:r w:rsidR="00FC345A">
        <w:rPr>
          <w:rFonts w:asciiTheme="minorHAnsi" w:hAnsiTheme="minorHAnsi" w:cstheme="minorHAnsi"/>
          <w:color w:val="auto"/>
          <w:sz w:val="20"/>
          <w:szCs w:val="20"/>
        </w:rPr>
        <w:t>Z</w:t>
      </w:r>
      <w:r w:rsidRPr="001C0529">
        <w:rPr>
          <w:rFonts w:asciiTheme="minorHAnsi" w:hAnsiTheme="minorHAnsi" w:cstheme="minorHAnsi"/>
          <w:color w:val="auto"/>
          <w:sz w:val="20"/>
          <w:szCs w:val="20"/>
        </w:rPr>
        <w:t>amawiającego czynności w zakresie realizacji zamówienia, jeżeli wykonanie tych czynności polega na wykonywaniu pracy w sposób określony w art. 22 § 1 ustawy z dnia 26 czerwca 1974 r. - Kodeks pracy (</w:t>
      </w:r>
      <w:r w:rsidR="00FC345A">
        <w:rPr>
          <w:rFonts w:asciiTheme="minorHAnsi" w:hAnsiTheme="minorHAnsi" w:cstheme="minorHAnsi"/>
          <w:color w:val="auto"/>
          <w:sz w:val="20"/>
          <w:szCs w:val="20"/>
        </w:rPr>
        <w:t xml:space="preserve">t.j. </w:t>
      </w:r>
      <w:r w:rsidRPr="001C0529">
        <w:rPr>
          <w:rFonts w:asciiTheme="minorHAnsi" w:hAnsiTheme="minorHAnsi" w:cstheme="minorHAnsi"/>
          <w:color w:val="auto"/>
          <w:sz w:val="20"/>
          <w:szCs w:val="20"/>
        </w:rPr>
        <w:t>Dz. U. z 2023 r. poz. 1465 ze zm.).</w:t>
      </w:r>
    </w:p>
    <w:p w14:paraId="30C8432B" w14:textId="62C25CC0" w:rsidR="00C5163C" w:rsidRPr="001C0529" w:rsidRDefault="00C5163C" w:rsidP="009F42E6">
      <w:pPr>
        <w:pStyle w:val="Default"/>
        <w:ind w:left="709"/>
        <w:jc w:val="both"/>
        <w:rPr>
          <w:rFonts w:asciiTheme="minorHAnsi" w:hAnsiTheme="minorHAnsi" w:cstheme="minorHAnsi"/>
          <w:color w:val="auto"/>
          <w:sz w:val="20"/>
          <w:szCs w:val="20"/>
        </w:rPr>
      </w:pPr>
      <w:r w:rsidRPr="001C0529">
        <w:rPr>
          <w:rFonts w:asciiTheme="minorHAnsi" w:hAnsiTheme="minorHAnsi" w:cstheme="minorHAnsi"/>
          <w:color w:val="auto"/>
          <w:sz w:val="20"/>
          <w:szCs w:val="20"/>
        </w:rPr>
        <w:t>Zgodnie z art. 22 § 1 ustawy z dnia 26 czerwca 1974 r. Kodeks pracy (</w:t>
      </w:r>
      <w:r w:rsidR="00FC345A">
        <w:rPr>
          <w:rFonts w:asciiTheme="minorHAnsi" w:hAnsiTheme="minorHAnsi" w:cstheme="minorHAnsi"/>
          <w:color w:val="auto"/>
          <w:sz w:val="20"/>
          <w:szCs w:val="20"/>
        </w:rPr>
        <w:t xml:space="preserve">t.j. </w:t>
      </w:r>
      <w:r w:rsidRPr="001C0529">
        <w:rPr>
          <w:rFonts w:asciiTheme="minorHAnsi" w:hAnsiTheme="minorHAnsi" w:cstheme="minorHAnsi"/>
          <w:color w:val="auto"/>
          <w:sz w:val="20"/>
          <w:szCs w:val="20"/>
        </w:rPr>
        <w:t>Dz. U. z 202</w:t>
      </w:r>
      <w:r w:rsidR="00FC345A">
        <w:rPr>
          <w:rFonts w:asciiTheme="minorHAnsi" w:hAnsiTheme="minorHAnsi" w:cstheme="minorHAnsi"/>
          <w:color w:val="auto"/>
          <w:sz w:val="20"/>
          <w:szCs w:val="20"/>
        </w:rPr>
        <w:t>3</w:t>
      </w:r>
      <w:r w:rsidRPr="001C0529">
        <w:rPr>
          <w:rFonts w:asciiTheme="minorHAnsi" w:hAnsiTheme="minorHAnsi" w:cstheme="minorHAnsi"/>
          <w:color w:val="auto"/>
          <w:sz w:val="20"/>
          <w:szCs w:val="20"/>
        </w:rPr>
        <w:t xml:space="preserve"> r. poz. </w:t>
      </w:r>
      <w:r w:rsidR="00FC345A">
        <w:rPr>
          <w:rFonts w:asciiTheme="minorHAnsi" w:hAnsiTheme="minorHAnsi" w:cstheme="minorHAnsi"/>
          <w:color w:val="auto"/>
          <w:sz w:val="20"/>
          <w:szCs w:val="20"/>
        </w:rPr>
        <w:t>1465 ze zm.</w:t>
      </w:r>
      <w:r w:rsidRPr="001C0529">
        <w:rPr>
          <w:rFonts w:asciiTheme="minorHAnsi" w:hAnsiTheme="minorHAnsi" w:cstheme="minorHAnsi"/>
          <w:color w:val="auto"/>
          <w:sz w:val="20"/>
          <w:szCs w:val="20"/>
        </w:rPr>
        <w:t xml:space="preserve">), dalej Kodeks pracy, </w:t>
      </w:r>
      <w:r w:rsidR="00FC345A">
        <w:rPr>
          <w:rFonts w:asciiTheme="minorHAnsi" w:hAnsiTheme="minorHAnsi" w:cstheme="minorHAnsi"/>
          <w:color w:val="auto"/>
          <w:sz w:val="20"/>
          <w:szCs w:val="20"/>
        </w:rPr>
        <w:t xml:space="preserve">cyt. </w:t>
      </w:r>
      <w:r w:rsidRPr="001C0529">
        <w:rPr>
          <w:rFonts w:asciiTheme="minorHAnsi" w:hAnsiTheme="minorHAnsi" w:cstheme="minorHAnsi"/>
          <w:color w:val="auto"/>
          <w:sz w:val="20"/>
          <w:szCs w:val="20"/>
        </w:rPr>
        <w:t xml:space="preserve">„Przez nawiązanie stosunku pracy pracownik zobowiązuje się do wykonywania pracy określonego rodzaju na rzecz pracodawcy i pod jego kierownictwem oraz w miejscu i czasie wyznaczonym przez pracodawcę, a pracodawca - do zatrudniania pracownika za wynagrodzeniem”. </w:t>
      </w:r>
    </w:p>
    <w:p w14:paraId="6F21FB20" w14:textId="54624604" w:rsidR="00C5163C" w:rsidRPr="001C0529" w:rsidRDefault="00C5163C" w:rsidP="009F42E6">
      <w:pPr>
        <w:pStyle w:val="Default"/>
        <w:ind w:left="709"/>
        <w:jc w:val="both"/>
        <w:rPr>
          <w:rFonts w:asciiTheme="minorHAnsi" w:hAnsiTheme="minorHAnsi" w:cstheme="minorHAnsi"/>
          <w:color w:val="auto"/>
          <w:sz w:val="20"/>
          <w:szCs w:val="20"/>
        </w:rPr>
      </w:pPr>
      <w:r w:rsidRPr="001C0529">
        <w:rPr>
          <w:rFonts w:asciiTheme="minorHAnsi" w:hAnsiTheme="minorHAnsi" w:cstheme="minorHAnsi"/>
          <w:color w:val="auto"/>
          <w:sz w:val="20"/>
          <w:szCs w:val="20"/>
        </w:rPr>
        <w:t xml:space="preserve">Zgodnie z art. 95 ustawy Zamawiający określa w dokumentach zamówienia na usługi wymagania związane z realizacją zamówienia w zakresie zatrudnienia przez Wykonawcę lub </w:t>
      </w:r>
      <w:r w:rsidR="00FC345A">
        <w:rPr>
          <w:rFonts w:asciiTheme="minorHAnsi" w:hAnsiTheme="minorHAnsi" w:cstheme="minorHAnsi"/>
          <w:color w:val="auto"/>
          <w:sz w:val="20"/>
          <w:szCs w:val="20"/>
        </w:rPr>
        <w:t>P</w:t>
      </w:r>
      <w:r w:rsidRPr="001C0529">
        <w:rPr>
          <w:rFonts w:asciiTheme="minorHAnsi" w:hAnsiTheme="minorHAnsi" w:cstheme="minorHAnsi"/>
          <w:color w:val="auto"/>
          <w:sz w:val="20"/>
          <w:szCs w:val="20"/>
        </w:rPr>
        <w:t xml:space="preserve">odwykonawcę na podstawie stosunku pracy osób wykonujących wskazane przez Zamawiającego czynności w zakresie realizacji zamówienia, jeżeli wykonanie tych czynności polega na wykonywaniu pracy w sposób określony w art. 22 § 1 Kodeksu pracy. </w:t>
      </w:r>
    </w:p>
    <w:p w14:paraId="3218A4E2" w14:textId="6B01D678" w:rsidR="00C5163C" w:rsidRPr="001C0529" w:rsidRDefault="00C5163C" w:rsidP="009F42E6">
      <w:pPr>
        <w:pStyle w:val="Default"/>
        <w:ind w:left="709"/>
        <w:jc w:val="both"/>
        <w:rPr>
          <w:rFonts w:asciiTheme="minorHAnsi" w:hAnsiTheme="minorHAnsi" w:cstheme="minorHAnsi"/>
          <w:color w:val="auto"/>
          <w:sz w:val="20"/>
          <w:szCs w:val="20"/>
        </w:rPr>
      </w:pPr>
      <w:r w:rsidRPr="001C0529">
        <w:rPr>
          <w:rFonts w:asciiTheme="minorHAnsi" w:hAnsiTheme="minorHAnsi" w:cstheme="minorHAnsi"/>
          <w:color w:val="auto"/>
          <w:sz w:val="20"/>
          <w:szCs w:val="20"/>
        </w:rPr>
        <w:t xml:space="preserve">Rodzaj czynności związanych z realizacją zamówienia, których dotyczą wymagania zatrudnienia na podstawie stosunku pracy przez </w:t>
      </w:r>
      <w:r w:rsidR="00FC345A">
        <w:rPr>
          <w:rFonts w:asciiTheme="minorHAnsi" w:hAnsiTheme="minorHAnsi" w:cstheme="minorHAnsi"/>
          <w:color w:val="auto"/>
          <w:sz w:val="20"/>
          <w:szCs w:val="20"/>
        </w:rPr>
        <w:t>W</w:t>
      </w:r>
      <w:r w:rsidRPr="001C0529">
        <w:rPr>
          <w:rFonts w:asciiTheme="minorHAnsi" w:hAnsiTheme="minorHAnsi" w:cstheme="minorHAnsi"/>
          <w:color w:val="auto"/>
          <w:sz w:val="20"/>
          <w:szCs w:val="20"/>
        </w:rPr>
        <w:t xml:space="preserve">ykonawcę lub </w:t>
      </w:r>
      <w:r w:rsidR="00FC345A">
        <w:rPr>
          <w:rFonts w:asciiTheme="minorHAnsi" w:hAnsiTheme="minorHAnsi" w:cstheme="minorHAnsi"/>
          <w:color w:val="auto"/>
          <w:sz w:val="20"/>
          <w:szCs w:val="20"/>
        </w:rPr>
        <w:t>P</w:t>
      </w:r>
      <w:r w:rsidRPr="001C0529">
        <w:rPr>
          <w:rFonts w:asciiTheme="minorHAnsi" w:hAnsiTheme="minorHAnsi" w:cstheme="minorHAnsi"/>
          <w:color w:val="auto"/>
          <w:sz w:val="20"/>
          <w:szCs w:val="20"/>
        </w:rPr>
        <w:t>odwykonawcę osób wykonujących czynności w trakcie realizacji zamówienia:</w:t>
      </w:r>
    </w:p>
    <w:p w14:paraId="4C7291B7" w14:textId="77777777" w:rsidR="00C5163C" w:rsidRPr="001C0529" w:rsidRDefault="00C5163C" w:rsidP="009F42E6">
      <w:pPr>
        <w:pStyle w:val="Default"/>
        <w:ind w:left="709"/>
        <w:jc w:val="both"/>
        <w:rPr>
          <w:rFonts w:asciiTheme="minorHAnsi" w:hAnsiTheme="minorHAnsi" w:cstheme="minorHAnsi"/>
          <w:i/>
          <w:iCs/>
          <w:color w:val="auto"/>
          <w:sz w:val="20"/>
          <w:szCs w:val="20"/>
        </w:rPr>
      </w:pPr>
      <w:r w:rsidRPr="001C0529">
        <w:rPr>
          <w:rFonts w:asciiTheme="minorHAnsi" w:hAnsiTheme="minorHAnsi" w:cstheme="minorHAnsi"/>
          <w:i/>
          <w:iCs/>
          <w:color w:val="auto"/>
          <w:sz w:val="20"/>
          <w:szCs w:val="20"/>
        </w:rPr>
        <w:t xml:space="preserve">Pracownicy winni wykonywać wskazane poniżej czynności w trakcie realizacji zamówienia: </w:t>
      </w:r>
    </w:p>
    <w:p w14:paraId="624CEF1F" w14:textId="77777777" w:rsidR="00C5163C" w:rsidRPr="001C0529" w:rsidRDefault="00C5163C" w:rsidP="009F42E6">
      <w:pPr>
        <w:pStyle w:val="Default"/>
        <w:ind w:left="709"/>
        <w:jc w:val="both"/>
        <w:rPr>
          <w:rFonts w:asciiTheme="minorHAnsi" w:hAnsiTheme="minorHAnsi" w:cstheme="minorHAnsi"/>
          <w:i/>
          <w:iCs/>
          <w:color w:val="auto"/>
          <w:sz w:val="20"/>
          <w:szCs w:val="20"/>
        </w:rPr>
      </w:pPr>
      <w:r w:rsidRPr="001C0529">
        <w:rPr>
          <w:rFonts w:asciiTheme="minorHAnsi" w:hAnsiTheme="minorHAnsi" w:cstheme="minorHAnsi"/>
          <w:i/>
          <w:iCs/>
          <w:color w:val="auto"/>
          <w:sz w:val="20"/>
          <w:szCs w:val="20"/>
        </w:rPr>
        <w:t>- przygotowywanie posiłków,</w:t>
      </w:r>
    </w:p>
    <w:p w14:paraId="3C7E69B4" w14:textId="77777777" w:rsidR="00C5163C" w:rsidRPr="001C0529" w:rsidRDefault="00C5163C" w:rsidP="009F42E6">
      <w:pPr>
        <w:pStyle w:val="Default"/>
        <w:ind w:left="709"/>
        <w:jc w:val="both"/>
        <w:rPr>
          <w:rFonts w:asciiTheme="minorHAnsi" w:hAnsiTheme="minorHAnsi" w:cstheme="minorHAnsi"/>
          <w:i/>
          <w:iCs/>
          <w:color w:val="auto"/>
          <w:sz w:val="20"/>
          <w:szCs w:val="20"/>
        </w:rPr>
      </w:pPr>
      <w:r w:rsidRPr="001C0529">
        <w:rPr>
          <w:rFonts w:asciiTheme="minorHAnsi" w:hAnsiTheme="minorHAnsi" w:cstheme="minorHAnsi"/>
          <w:i/>
          <w:iCs/>
          <w:color w:val="auto"/>
          <w:sz w:val="20"/>
          <w:szCs w:val="20"/>
        </w:rPr>
        <w:t>- dostarczanie posiłków.</w:t>
      </w:r>
    </w:p>
    <w:p w14:paraId="1F78564F" w14:textId="68211111" w:rsidR="00F9770A" w:rsidRPr="001C0529" w:rsidRDefault="00F9770A" w:rsidP="00F54579">
      <w:pPr>
        <w:pStyle w:val="Akapitzlist"/>
        <w:ind w:left="709" w:right="34"/>
        <w:contextualSpacing/>
        <w:jc w:val="both"/>
        <w:rPr>
          <w:rFonts w:asciiTheme="minorHAnsi" w:hAnsiTheme="minorHAnsi" w:cstheme="minorHAnsi"/>
          <w:b/>
          <w:sz w:val="20"/>
          <w:szCs w:val="20"/>
        </w:rPr>
      </w:pPr>
      <w:r w:rsidRPr="001C0529">
        <w:rPr>
          <w:rFonts w:asciiTheme="minorHAnsi" w:hAnsiTheme="minorHAnsi" w:cstheme="minorHAnsi"/>
          <w:color w:val="000000" w:themeColor="text1"/>
          <w:sz w:val="20"/>
          <w:szCs w:val="20"/>
        </w:rPr>
        <w:t xml:space="preserve">Sposób weryfikacji przez Zamawiającego zatrudnienia tych osób oraz uprawnienia Zamawiającego </w:t>
      </w:r>
      <w:r w:rsidR="003144DC" w:rsidRPr="001C0529">
        <w:rPr>
          <w:rFonts w:asciiTheme="minorHAnsi" w:hAnsiTheme="minorHAnsi" w:cstheme="minorHAnsi"/>
          <w:color w:val="000000" w:themeColor="text1"/>
          <w:sz w:val="20"/>
          <w:szCs w:val="20"/>
        </w:rPr>
        <w:br/>
      </w:r>
      <w:r w:rsidRPr="001C0529">
        <w:rPr>
          <w:rFonts w:asciiTheme="minorHAnsi" w:hAnsiTheme="minorHAnsi" w:cstheme="minorHAnsi"/>
          <w:color w:val="000000" w:themeColor="text1"/>
          <w:sz w:val="20"/>
          <w:szCs w:val="20"/>
        </w:rPr>
        <w:t>w zakresie kontroli spełniania przez Wykonawcę wymagań związanych z zatrudnianiem tych osób oraz sankcji z tytułu niespełnienia tych wymagań zostały określone przez Zamawiającego w </w:t>
      </w:r>
      <w:r w:rsidRPr="001C0529">
        <w:rPr>
          <w:rFonts w:asciiTheme="minorHAnsi" w:hAnsiTheme="minorHAnsi" w:cstheme="minorHAnsi"/>
          <w:b/>
          <w:bCs/>
          <w:sz w:val="20"/>
          <w:szCs w:val="20"/>
        </w:rPr>
        <w:t xml:space="preserve">załączniku nr </w:t>
      </w:r>
      <w:r w:rsidR="00EF7CA7" w:rsidRPr="001C0529">
        <w:rPr>
          <w:rFonts w:asciiTheme="minorHAnsi" w:hAnsiTheme="minorHAnsi" w:cstheme="minorHAnsi"/>
          <w:b/>
          <w:bCs/>
          <w:sz w:val="20"/>
          <w:szCs w:val="20"/>
        </w:rPr>
        <w:t>6</w:t>
      </w:r>
      <w:r w:rsidRPr="001C0529">
        <w:rPr>
          <w:rFonts w:asciiTheme="minorHAnsi" w:hAnsiTheme="minorHAnsi" w:cstheme="minorHAnsi"/>
          <w:b/>
          <w:bCs/>
          <w:sz w:val="20"/>
          <w:szCs w:val="20"/>
        </w:rPr>
        <w:t xml:space="preserve"> </w:t>
      </w:r>
      <w:r w:rsidR="00FF0A1B" w:rsidRPr="001C0529">
        <w:rPr>
          <w:rFonts w:asciiTheme="minorHAnsi" w:hAnsiTheme="minorHAnsi" w:cstheme="minorHAnsi"/>
          <w:b/>
          <w:bCs/>
          <w:sz w:val="20"/>
          <w:szCs w:val="20"/>
        </w:rPr>
        <w:t xml:space="preserve">do umowy </w:t>
      </w:r>
      <w:r w:rsidRPr="001C0529">
        <w:rPr>
          <w:rFonts w:asciiTheme="minorHAnsi" w:hAnsiTheme="minorHAnsi" w:cstheme="minorHAnsi"/>
          <w:b/>
          <w:bCs/>
          <w:sz w:val="20"/>
          <w:szCs w:val="20"/>
        </w:rPr>
        <w:t xml:space="preserve">- </w:t>
      </w:r>
      <w:r w:rsidRPr="001C0529">
        <w:rPr>
          <w:rFonts w:asciiTheme="minorHAnsi" w:hAnsiTheme="minorHAnsi" w:cstheme="minorHAnsi"/>
          <w:b/>
          <w:bCs/>
          <w:i/>
          <w:iCs/>
          <w:sz w:val="20"/>
          <w:szCs w:val="20"/>
        </w:rPr>
        <w:t>projekt umow</w:t>
      </w:r>
      <w:r w:rsidR="00247BA4" w:rsidRPr="001C0529">
        <w:rPr>
          <w:rFonts w:asciiTheme="minorHAnsi" w:hAnsiTheme="minorHAnsi" w:cstheme="minorHAnsi"/>
          <w:b/>
          <w:bCs/>
          <w:i/>
          <w:iCs/>
          <w:sz w:val="20"/>
          <w:szCs w:val="20"/>
        </w:rPr>
        <w:t xml:space="preserve">y. </w:t>
      </w:r>
    </w:p>
    <w:p w14:paraId="5260C52F" w14:textId="7898031B" w:rsidR="00DE100A" w:rsidRPr="001C0529" w:rsidRDefault="00DE100A" w:rsidP="00B43F1A">
      <w:pPr>
        <w:ind w:right="33"/>
        <w:jc w:val="both"/>
        <w:rPr>
          <w:rFonts w:asciiTheme="minorHAnsi" w:hAnsiTheme="minorHAnsi" w:cstheme="minorHAnsi"/>
          <w:iCs/>
          <w:color w:val="000000"/>
          <w:sz w:val="20"/>
          <w:szCs w:val="20"/>
          <w:highlight w:val="yellow"/>
        </w:rPr>
      </w:pPr>
    </w:p>
    <w:p w14:paraId="65796FEB" w14:textId="77777777" w:rsidR="00DE100A" w:rsidRPr="001C0529" w:rsidRDefault="00DE100A" w:rsidP="00FC345A">
      <w:pPr>
        <w:numPr>
          <w:ilvl w:val="1"/>
          <w:numId w:val="27"/>
        </w:numPr>
        <w:spacing w:after="28"/>
        <w:ind w:left="709" w:right="33" w:hanging="567"/>
        <w:contextualSpacing/>
        <w:jc w:val="both"/>
        <w:rPr>
          <w:rFonts w:asciiTheme="minorHAnsi" w:hAnsiTheme="minorHAnsi" w:cstheme="minorHAnsi"/>
          <w:b/>
          <w:bCs/>
          <w:sz w:val="20"/>
          <w:szCs w:val="20"/>
        </w:rPr>
      </w:pPr>
      <w:r w:rsidRPr="001C0529">
        <w:rPr>
          <w:rFonts w:asciiTheme="minorHAnsi" w:hAnsiTheme="minorHAnsi" w:cstheme="minorHAnsi"/>
          <w:b/>
          <w:sz w:val="20"/>
          <w:szCs w:val="20"/>
        </w:rPr>
        <w:t>Podwykonawstwo</w:t>
      </w:r>
    </w:p>
    <w:p w14:paraId="7EC76E06" w14:textId="77777777" w:rsidR="00DE100A" w:rsidRPr="001C0529" w:rsidRDefault="00DE100A" w:rsidP="00DE100A">
      <w:pPr>
        <w:pStyle w:val="Akapitzlist"/>
        <w:ind w:left="709" w:right="34"/>
        <w:contextualSpacing/>
        <w:jc w:val="both"/>
        <w:rPr>
          <w:rFonts w:asciiTheme="minorHAnsi" w:hAnsiTheme="minorHAnsi" w:cstheme="minorHAnsi"/>
          <w:sz w:val="20"/>
          <w:szCs w:val="20"/>
        </w:rPr>
      </w:pPr>
      <w:r w:rsidRPr="001C0529">
        <w:rPr>
          <w:rFonts w:asciiTheme="minorHAnsi" w:hAnsiTheme="minorHAnsi" w:cstheme="minorHAnsi"/>
          <w:sz w:val="20"/>
          <w:szCs w:val="20"/>
        </w:rPr>
        <w:t>Zamawiający dopuszcza udział Podwykonawcy przy wykonaniu przedmiotu zamówienia.</w:t>
      </w:r>
    </w:p>
    <w:p w14:paraId="559DA1EF" w14:textId="77777777" w:rsidR="005D42D4" w:rsidRPr="0060067D" w:rsidRDefault="005D42D4" w:rsidP="00DE100A">
      <w:pPr>
        <w:pStyle w:val="Default"/>
        <w:jc w:val="both"/>
        <w:rPr>
          <w:rFonts w:asciiTheme="minorHAnsi" w:hAnsiTheme="minorHAnsi" w:cstheme="minorHAnsi"/>
          <w:color w:val="auto"/>
          <w:sz w:val="22"/>
          <w:szCs w:val="22"/>
        </w:rPr>
      </w:pPr>
    </w:p>
    <w:p w14:paraId="6A3B9F26" w14:textId="1423B61A" w:rsidR="001603A6" w:rsidRPr="0060067D" w:rsidRDefault="001603A6" w:rsidP="00A2318D">
      <w:pPr>
        <w:numPr>
          <w:ilvl w:val="0"/>
          <w:numId w:val="15"/>
        </w:numPr>
        <w:shd w:val="clear" w:color="auto" w:fill="BDD6EE"/>
        <w:ind w:left="709" w:hanging="709"/>
        <w:rPr>
          <w:rFonts w:asciiTheme="minorHAnsi" w:hAnsiTheme="minorHAnsi" w:cstheme="minorHAnsi"/>
          <w:b/>
          <w:bCs/>
          <w:sz w:val="22"/>
          <w:szCs w:val="22"/>
        </w:rPr>
      </w:pPr>
      <w:r w:rsidRPr="0060067D">
        <w:rPr>
          <w:rFonts w:asciiTheme="minorHAnsi" w:hAnsiTheme="minorHAnsi" w:cstheme="minorHAnsi"/>
          <w:b/>
          <w:bCs/>
          <w:sz w:val="22"/>
          <w:szCs w:val="22"/>
        </w:rPr>
        <w:t>Termin wykonania przedmiotu zamówienia</w:t>
      </w:r>
    </w:p>
    <w:p w14:paraId="421E05F0" w14:textId="0C2D8288" w:rsidR="001603A6" w:rsidRPr="00FC345A" w:rsidRDefault="00F9770A" w:rsidP="00151550">
      <w:pPr>
        <w:pStyle w:val="Akapitzlist"/>
        <w:numPr>
          <w:ilvl w:val="1"/>
          <w:numId w:val="12"/>
        </w:numPr>
        <w:shd w:val="clear" w:color="auto" w:fill="FFFFFF"/>
        <w:suppressAutoHyphens w:val="0"/>
        <w:ind w:left="709" w:hanging="567"/>
        <w:contextualSpacing/>
        <w:jc w:val="both"/>
        <w:rPr>
          <w:rFonts w:asciiTheme="minorHAnsi" w:hAnsiTheme="minorHAnsi" w:cstheme="minorHAnsi"/>
          <w:strike/>
          <w:sz w:val="20"/>
          <w:szCs w:val="20"/>
        </w:rPr>
      </w:pPr>
      <w:bookmarkStart w:id="2" w:name="_Ref155348768"/>
      <w:r w:rsidRPr="00FC345A">
        <w:rPr>
          <w:rFonts w:asciiTheme="minorHAnsi" w:eastAsiaTheme="minorHAnsi" w:hAnsiTheme="minorHAnsi" w:cstheme="minorHAnsi"/>
          <w:b/>
          <w:bCs/>
          <w:i/>
          <w:iCs/>
          <w:color w:val="000000"/>
          <w:sz w:val="20"/>
          <w:szCs w:val="20"/>
          <w:lang w:eastAsia="en-US"/>
        </w:rPr>
        <w:t xml:space="preserve">Przedmiot umowy będzie realizowany sukcesywnie </w:t>
      </w:r>
      <w:r w:rsidR="00F1439E">
        <w:rPr>
          <w:rFonts w:asciiTheme="minorHAnsi" w:eastAsiaTheme="minorHAnsi" w:hAnsiTheme="minorHAnsi" w:cstheme="minorHAnsi"/>
          <w:b/>
          <w:bCs/>
          <w:i/>
          <w:iCs/>
          <w:color w:val="000000"/>
          <w:sz w:val="20"/>
          <w:szCs w:val="20"/>
          <w:lang w:eastAsia="en-US"/>
        </w:rPr>
        <w:t>od dnia podpisania umowy do dnia 30.06.2026 r.</w:t>
      </w:r>
      <w:r w:rsidR="00FC345A">
        <w:rPr>
          <w:rFonts w:asciiTheme="minorHAnsi" w:hAnsiTheme="minorHAnsi" w:cstheme="minorHAnsi"/>
          <w:sz w:val="20"/>
        </w:rPr>
        <w:t xml:space="preserve"> </w:t>
      </w:r>
      <w:r w:rsidRPr="00FC345A">
        <w:rPr>
          <w:rFonts w:asciiTheme="minorHAnsi" w:eastAsiaTheme="minorHAnsi" w:hAnsiTheme="minorHAnsi" w:cstheme="minorHAnsi"/>
          <w:b/>
          <w:bCs/>
          <w:i/>
          <w:iCs/>
          <w:sz w:val="20"/>
          <w:szCs w:val="20"/>
          <w:lang w:eastAsia="en-US"/>
        </w:rPr>
        <w:t>lub do wyczerpania środków przeznaczonych przez Zamawiającego na realizację przedmiotu umowy</w:t>
      </w:r>
      <w:bookmarkEnd w:id="2"/>
      <w:r w:rsidR="00F1439E">
        <w:rPr>
          <w:rFonts w:asciiTheme="minorHAnsi" w:eastAsiaTheme="minorHAnsi" w:hAnsiTheme="minorHAnsi" w:cstheme="minorHAnsi"/>
          <w:i/>
          <w:iCs/>
          <w:sz w:val="20"/>
          <w:szCs w:val="20"/>
          <w:lang w:eastAsia="en-US"/>
        </w:rPr>
        <w:t xml:space="preserve">. </w:t>
      </w:r>
    </w:p>
    <w:p w14:paraId="58576271" w14:textId="0478B5F1" w:rsidR="00BE4CFF" w:rsidRPr="00FC345A" w:rsidRDefault="00BE4CFF" w:rsidP="00BE4CFF">
      <w:pPr>
        <w:shd w:val="clear" w:color="auto" w:fill="FFFFFF"/>
        <w:suppressAutoHyphens w:val="0"/>
        <w:ind w:left="709"/>
        <w:jc w:val="both"/>
        <w:rPr>
          <w:rFonts w:asciiTheme="minorHAnsi" w:hAnsiTheme="minorHAnsi" w:cstheme="minorHAnsi"/>
          <w:sz w:val="20"/>
          <w:szCs w:val="20"/>
        </w:rPr>
      </w:pPr>
      <w:r w:rsidRPr="00FC345A">
        <w:rPr>
          <w:rFonts w:asciiTheme="minorHAnsi" w:hAnsiTheme="minorHAnsi" w:cstheme="minorHAnsi"/>
          <w:sz w:val="20"/>
          <w:szCs w:val="20"/>
        </w:rPr>
        <w:t>Wykonanie zamówienia w konkretnej dacie jest uzasadnione obiektywną przyczyną, która nie zależy od</w:t>
      </w:r>
      <w:r w:rsidR="00162070">
        <w:rPr>
          <w:rFonts w:asciiTheme="minorHAnsi" w:hAnsiTheme="minorHAnsi" w:cstheme="minorHAnsi"/>
          <w:sz w:val="20"/>
          <w:szCs w:val="20"/>
        </w:rPr>
        <w:t xml:space="preserve"> </w:t>
      </w:r>
      <w:r w:rsidRPr="00FC345A">
        <w:rPr>
          <w:rFonts w:asciiTheme="minorHAnsi" w:hAnsiTheme="minorHAnsi" w:cstheme="minorHAnsi"/>
          <w:sz w:val="20"/>
          <w:szCs w:val="20"/>
        </w:rPr>
        <w:t>Zamawiającego. Data został</w:t>
      </w:r>
      <w:r w:rsidR="00D52058" w:rsidRPr="00FC345A">
        <w:rPr>
          <w:rFonts w:asciiTheme="minorHAnsi" w:hAnsiTheme="minorHAnsi" w:cstheme="minorHAnsi"/>
          <w:sz w:val="20"/>
          <w:szCs w:val="20"/>
        </w:rPr>
        <w:t>a</w:t>
      </w:r>
      <w:r w:rsidRPr="00FC345A">
        <w:rPr>
          <w:rFonts w:asciiTheme="minorHAnsi" w:hAnsiTheme="minorHAnsi" w:cstheme="minorHAnsi"/>
          <w:sz w:val="20"/>
          <w:szCs w:val="20"/>
        </w:rPr>
        <w:t xml:space="preserve"> wskazana w projekcie, z którego dofinansowane jest przedmiotowe zamówienie.</w:t>
      </w:r>
    </w:p>
    <w:p w14:paraId="5C453A93" w14:textId="77777777" w:rsidR="000E795D" w:rsidRPr="0060067D" w:rsidRDefault="000E795D" w:rsidP="000E795D">
      <w:pPr>
        <w:shd w:val="clear" w:color="auto" w:fill="FFFFFF"/>
        <w:jc w:val="both"/>
        <w:rPr>
          <w:rFonts w:asciiTheme="minorHAnsi" w:hAnsiTheme="minorHAnsi" w:cstheme="minorHAnsi"/>
          <w:color w:val="538135"/>
          <w:sz w:val="22"/>
          <w:szCs w:val="22"/>
        </w:rPr>
      </w:pPr>
    </w:p>
    <w:p w14:paraId="66E4F350" w14:textId="77777777" w:rsidR="006966A0" w:rsidRPr="0060067D" w:rsidRDefault="006966A0" w:rsidP="00A2318D">
      <w:pPr>
        <w:numPr>
          <w:ilvl w:val="0"/>
          <w:numId w:val="15"/>
        </w:numPr>
        <w:shd w:val="clear" w:color="auto" w:fill="BDD6EE"/>
        <w:ind w:left="709" w:hanging="709"/>
        <w:rPr>
          <w:rFonts w:asciiTheme="minorHAnsi" w:hAnsiTheme="minorHAnsi" w:cstheme="minorHAnsi"/>
          <w:sz w:val="22"/>
          <w:szCs w:val="22"/>
          <w:lang w:eastAsia="pl-PL"/>
        </w:rPr>
      </w:pPr>
      <w:r w:rsidRPr="0060067D">
        <w:rPr>
          <w:rFonts w:asciiTheme="minorHAnsi" w:hAnsiTheme="minorHAnsi" w:cstheme="minorHAnsi"/>
          <w:b/>
          <w:sz w:val="22"/>
          <w:szCs w:val="22"/>
          <w:lang w:eastAsia="pl-PL"/>
        </w:rPr>
        <w:t xml:space="preserve">O </w:t>
      </w:r>
      <w:r w:rsidRPr="0060067D">
        <w:rPr>
          <w:rFonts w:asciiTheme="minorHAnsi" w:hAnsiTheme="minorHAnsi" w:cstheme="minorHAnsi"/>
          <w:b/>
          <w:bCs/>
          <w:sz w:val="22"/>
          <w:szCs w:val="22"/>
        </w:rPr>
        <w:t>udzielenie</w:t>
      </w:r>
      <w:r w:rsidRPr="0060067D">
        <w:rPr>
          <w:rFonts w:asciiTheme="minorHAnsi" w:hAnsiTheme="minorHAnsi" w:cstheme="minorHAnsi"/>
          <w:b/>
          <w:sz w:val="22"/>
          <w:szCs w:val="22"/>
          <w:lang w:eastAsia="pl-PL"/>
        </w:rPr>
        <w:t xml:space="preserve"> zamówienia mogą ubiegać się wykonawcy</w:t>
      </w:r>
      <w:r w:rsidRPr="0060067D">
        <w:rPr>
          <w:rFonts w:asciiTheme="minorHAnsi" w:hAnsiTheme="minorHAnsi" w:cstheme="minorHAnsi"/>
          <w:sz w:val="22"/>
          <w:szCs w:val="22"/>
          <w:lang w:eastAsia="pl-PL"/>
        </w:rPr>
        <w:t>, którzy:</w:t>
      </w:r>
      <w:bookmarkStart w:id="3" w:name="mip51080248"/>
      <w:bookmarkEnd w:id="3"/>
    </w:p>
    <w:p w14:paraId="78574310" w14:textId="00FC00C9" w:rsidR="006966A0" w:rsidRPr="0060067D" w:rsidRDefault="006966A0" w:rsidP="003866EC">
      <w:pPr>
        <w:numPr>
          <w:ilvl w:val="0"/>
          <w:numId w:val="3"/>
        </w:numPr>
        <w:shd w:val="clear" w:color="auto" w:fill="D9D9D9"/>
        <w:ind w:left="709" w:hanging="567"/>
        <w:jc w:val="both"/>
        <w:rPr>
          <w:rFonts w:asciiTheme="minorHAnsi" w:hAnsiTheme="minorHAnsi" w:cstheme="minorHAnsi"/>
          <w:sz w:val="22"/>
          <w:szCs w:val="22"/>
          <w:lang w:eastAsia="pl-PL"/>
        </w:rPr>
      </w:pPr>
      <w:r w:rsidRPr="0060067D">
        <w:rPr>
          <w:rFonts w:asciiTheme="minorHAnsi" w:hAnsiTheme="minorHAnsi" w:cstheme="minorHAnsi"/>
          <w:b/>
          <w:sz w:val="22"/>
          <w:szCs w:val="22"/>
          <w:shd w:val="clear" w:color="auto" w:fill="D9D9D9"/>
          <w:lang w:eastAsia="pl-PL"/>
        </w:rPr>
        <w:t>Nie podlegają wykluczeniu</w:t>
      </w:r>
      <w:r w:rsidRPr="0060067D">
        <w:rPr>
          <w:rStyle w:val="Odwoanieprzypisudolnego"/>
          <w:rFonts w:asciiTheme="minorHAnsi" w:hAnsiTheme="minorHAnsi" w:cstheme="minorHAnsi"/>
          <w:sz w:val="22"/>
          <w:szCs w:val="22"/>
          <w:lang w:eastAsia="pl-PL"/>
        </w:rPr>
        <w:footnoteReference w:id="1"/>
      </w:r>
      <w:r w:rsidR="00100271" w:rsidRPr="0060067D">
        <w:rPr>
          <w:rFonts w:asciiTheme="minorHAnsi" w:hAnsiTheme="minorHAnsi" w:cstheme="minorHAnsi"/>
          <w:b/>
          <w:sz w:val="22"/>
          <w:szCs w:val="22"/>
          <w:lang w:eastAsia="pl-PL"/>
        </w:rPr>
        <w:t>:</w:t>
      </w:r>
    </w:p>
    <w:p w14:paraId="000A2973" w14:textId="1173AC78" w:rsidR="006966A0" w:rsidRPr="003866EC" w:rsidRDefault="00100271" w:rsidP="003866EC">
      <w:pPr>
        <w:numPr>
          <w:ilvl w:val="1"/>
          <w:numId w:val="24"/>
        </w:numPr>
        <w:ind w:left="1418" w:hanging="709"/>
        <w:jc w:val="both"/>
        <w:rPr>
          <w:rFonts w:asciiTheme="minorHAnsi" w:hAnsiTheme="minorHAnsi" w:cstheme="minorHAnsi"/>
          <w:sz w:val="20"/>
          <w:szCs w:val="20"/>
        </w:rPr>
      </w:pPr>
      <w:r w:rsidRPr="003866EC">
        <w:rPr>
          <w:rFonts w:asciiTheme="minorHAnsi" w:hAnsiTheme="minorHAnsi" w:cstheme="minorHAnsi"/>
          <w:sz w:val="20"/>
          <w:szCs w:val="20"/>
          <w:lang w:eastAsia="pl-PL"/>
        </w:rPr>
        <w:t xml:space="preserve">na podstawie </w:t>
      </w:r>
      <w:r w:rsidRPr="003866EC">
        <w:rPr>
          <w:rFonts w:asciiTheme="minorHAnsi" w:hAnsiTheme="minorHAnsi" w:cstheme="minorHAnsi"/>
          <w:b/>
          <w:sz w:val="20"/>
          <w:szCs w:val="20"/>
          <w:u w:val="single"/>
          <w:lang w:eastAsia="pl-PL"/>
        </w:rPr>
        <w:t>art. 108 ust. 1 ustawy</w:t>
      </w:r>
      <w:r w:rsidRPr="003866EC">
        <w:rPr>
          <w:rFonts w:asciiTheme="minorHAnsi" w:hAnsiTheme="minorHAnsi" w:cstheme="minorHAnsi"/>
          <w:sz w:val="20"/>
          <w:szCs w:val="20"/>
          <w:lang w:eastAsia="pl-PL"/>
        </w:rPr>
        <w:t xml:space="preserve"> (z zastrzeżeniem art. 110 ust. 2 ustawy).</w:t>
      </w:r>
    </w:p>
    <w:p w14:paraId="06228E1E" w14:textId="13B90CC0" w:rsidR="003620C1" w:rsidRPr="003866EC" w:rsidRDefault="00100271" w:rsidP="003866EC">
      <w:pPr>
        <w:numPr>
          <w:ilvl w:val="1"/>
          <w:numId w:val="24"/>
        </w:numPr>
        <w:ind w:left="1418" w:hanging="709"/>
        <w:jc w:val="both"/>
        <w:rPr>
          <w:rFonts w:asciiTheme="minorHAnsi" w:hAnsiTheme="minorHAnsi" w:cstheme="minorHAnsi"/>
          <w:sz w:val="20"/>
          <w:szCs w:val="20"/>
        </w:rPr>
      </w:pPr>
      <w:r w:rsidRPr="003866EC">
        <w:rPr>
          <w:rFonts w:asciiTheme="minorHAnsi" w:hAnsiTheme="minorHAnsi" w:cstheme="minorHAnsi"/>
          <w:sz w:val="20"/>
          <w:szCs w:val="20"/>
          <w:lang w:eastAsia="pl-PL"/>
        </w:rPr>
        <w:t>na podstawie art. 7 ust. 1 ustawy z dnia 13 kwietnia 2022 r. o szczególnych rozwiązaniach w zakresie przeciwdziałania wspieraniu agresji na Ukrainę oraz służących ochronie bezpieczeństwa narodowego</w:t>
      </w:r>
      <w:r w:rsidR="003866EC">
        <w:rPr>
          <w:rFonts w:asciiTheme="minorHAnsi" w:hAnsiTheme="minorHAnsi" w:cstheme="minorHAnsi"/>
          <w:sz w:val="20"/>
          <w:szCs w:val="20"/>
          <w:lang w:eastAsia="pl-PL"/>
        </w:rPr>
        <w:br/>
      </w:r>
      <w:r w:rsidRPr="003866EC">
        <w:rPr>
          <w:rFonts w:asciiTheme="minorHAnsi" w:hAnsiTheme="minorHAnsi" w:cstheme="minorHAnsi"/>
          <w:sz w:val="20"/>
          <w:szCs w:val="20"/>
          <w:lang w:eastAsia="pl-PL"/>
        </w:rPr>
        <w:t>(</w:t>
      </w:r>
      <w:r w:rsidR="003866EC">
        <w:rPr>
          <w:rFonts w:asciiTheme="minorHAnsi" w:hAnsiTheme="minorHAnsi" w:cstheme="minorHAnsi"/>
          <w:sz w:val="20"/>
          <w:szCs w:val="20"/>
          <w:lang w:eastAsia="pl-PL"/>
        </w:rPr>
        <w:t xml:space="preserve">t.j. </w:t>
      </w:r>
      <w:r w:rsidR="00012D62" w:rsidRPr="003866EC">
        <w:rPr>
          <w:rFonts w:asciiTheme="minorHAnsi" w:hAnsiTheme="minorHAnsi" w:cstheme="minorHAnsi"/>
          <w:sz w:val="20"/>
          <w:szCs w:val="20"/>
          <w:lang w:eastAsia="pl-PL"/>
        </w:rPr>
        <w:t>Dz.U.202</w:t>
      </w:r>
      <w:r w:rsidR="003866EC">
        <w:rPr>
          <w:rFonts w:asciiTheme="minorHAnsi" w:hAnsiTheme="minorHAnsi" w:cstheme="minorHAnsi"/>
          <w:sz w:val="20"/>
          <w:szCs w:val="20"/>
          <w:lang w:eastAsia="pl-PL"/>
        </w:rPr>
        <w:t>4</w:t>
      </w:r>
      <w:r w:rsidR="00012D62" w:rsidRPr="003866EC">
        <w:rPr>
          <w:rFonts w:asciiTheme="minorHAnsi" w:hAnsiTheme="minorHAnsi" w:cstheme="minorHAnsi"/>
          <w:sz w:val="20"/>
          <w:szCs w:val="20"/>
          <w:lang w:eastAsia="pl-PL"/>
        </w:rPr>
        <w:t>.</w:t>
      </w:r>
      <w:r w:rsidR="003866EC">
        <w:rPr>
          <w:rFonts w:asciiTheme="minorHAnsi" w:hAnsiTheme="minorHAnsi" w:cstheme="minorHAnsi"/>
          <w:sz w:val="20"/>
          <w:szCs w:val="20"/>
          <w:lang w:eastAsia="pl-PL"/>
        </w:rPr>
        <w:t>507</w:t>
      </w:r>
      <w:r w:rsidRPr="003866EC">
        <w:rPr>
          <w:rFonts w:asciiTheme="minorHAnsi" w:hAnsiTheme="minorHAnsi" w:cstheme="minorHAnsi"/>
          <w:sz w:val="20"/>
          <w:szCs w:val="20"/>
          <w:lang w:eastAsia="pl-PL"/>
        </w:rPr>
        <w:t>), zwanej dalej ustawą o szczególnych rozwiązaniach.</w:t>
      </w:r>
    </w:p>
    <w:p w14:paraId="13EC4655" w14:textId="6A2EE963" w:rsidR="00A857F8" w:rsidRPr="003866EC" w:rsidRDefault="00A857F8" w:rsidP="003866EC">
      <w:pPr>
        <w:ind w:left="709"/>
        <w:jc w:val="both"/>
        <w:rPr>
          <w:rFonts w:asciiTheme="minorHAnsi" w:hAnsiTheme="minorHAnsi" w:cstheme="minorHAnsi"/>
          <w:sz w:val="20"/>
          <w:szCs w:val="20"/>
        </w:rPr>
      </w:pPr>
      <w:r w:rsidRPr="003866EC">
        <w:rPr>
          <w:rFonts w:asciiTheme="minorHAnsi" w:hAnsiTheme="minorHAnsi" w:cstheme="minorHAnsi"/>
          <w:sz w:val="20"/>
          <w:szCs w:val="20"/>
          <w:lang w:eastAsia="pl-PL"/>
        </w:rPr>
        <w:t xml:space="preserve">Zamawiający </w:t>
      </w:r>
      <w:r w:rsidRPr="003866EC">
        <w:rPr>
          <w:rFonts w:asciiTheme="minorHAnsi" w:hAnsiTheme="minorHAnsi" w:cstheme="minorHAnsi"/>
          <w:b/>
          <w:sz w:val="20"/>
          <w:szCs w:val="20"/>
          <w:u w:val="single"/>
          <w:lang w:eastAsia="pl-PL"/>
        </w:rPr>
        <w:t>nie przewiduje</w:t>
      </w:r>
      <w:r w:rsidRPr="003866EC">
        <w:rPr>
          <w:rFonts w:asciiTheme="minorHAnsi" w:hAnsiTheme="minorHAnsi" w:cstheme="minorHAnsi"/>
          <w:sz w:val="20"/>
          <w:szCs w:val="20"/>
          <w:lang w:eastAsia="pl-PL"/>
        </w:rPr>
        <w:t xml:space="preserve"> podstaw wykluczenia, o których mowa w </w:t>
      </w:r>
      <w:r w:rsidRPr="003866EC">
        <w:rPr>
          <w:rFonts w:asciiTheme="minorHAnsi" w:hAnsiTheme="minorHAnsi" w:cstheme="minorHAnsi"/>
          <w:b/>
          <w:sz w:val="20"/>
          <w:szCs w:val="20"/>
          <w:u w:val="single"/>
          <w:lang w:eastAsia="pl-PL"/>
        </w:rPr>
        <w:t>art. 109 ust. 1 ustawy</w:t>
      </w:r>
      <w:r w:rsidRPr="003866EC">
        <w:rPr>
          <w:rFonts w:asciiTheme="minorHAnsi" w:hAnsiTheme="minorHAnsi" w:cstheme="minorHAnsi"/>
          <w:sz w:val="20"/>
          <w:szCs w:val="20"/>
          <w:lang w:eastAsia="pl-PL"/>
        </w:rPr>
        <w:t>.</w:t>
      </w:r>
    </w:p>
    <w:p w14:paraId="76B2CA2B" w14:textId="77777777" w:rsidR="006966A0" w:rsidRPr="0060067D" w:rsidRDefault="006966A0" w:rsidP="006966A0">
      <w:pPr>
        <w:ind w:left="1418"/>
        <w:jc w:val="both"/>
        <w:rPr>
          <w:rFonts w:asciiTheme="minorHAnsi" w:hAnsiTheme="minorHAnsi" w:cstheme="minorHAnsi"/>
          <w:sz w:val="22"/>
          <w:szCs w:val="22"/>
          <w:lang w:eastAsia="pl-PL"/>
        </w:rPr>
      </w:pPr>
    </w:p>
    <w:p w14:paraId="4402D971" w14:textId="77777777" w:rsidR="006966A0" w:rsidRPr="0060067D" w:rsidRDefault="006966A0" w:rsidP="003866EC">
      <w:pPr>
        <w:numPr>
          <w:ilvl w:val="0"/>
          <w:numId w:val="3"/>
        </w:numPr>
        <w:shd w:val="clear" w:color="auto" w:fill="D9D9D9"/>
        <w:ind w:left="709" w:hanging="567"/>
        <w:jc w:val="both"/>
        <w:rPr>
          <w:rFonts w:asciiTheme="minorHAnsi" w:hAnsiTheme="minorHAnsi" w:cstheme="minorHAnsi"/>
          <w:b/>
          <w:sz w:val="22"/>
          <w:szCs w:val="22"/>
          <w:shd w:val="clear" w:color="auto" w:fill="D9D9D9"/>
          <w:lang w:eastAsia="pl-PL"/>
        </w:rPr>
      </w:pPr>
      <w:r w:rsidRPr="0060067D">
        <w:rPr>
          <w:rFonts w:asciiTheme="minorHAnsi" w:hAnsiTheme="minorHAnsi" w:cstheme="minorHAnsi"/>
          <w:b/>
          <w:sz w:val="22"/>
          <w:szCs w:val="22"/>
          <w:shd w:val="clear" w:color="auto" w:fill="D9D9D9"/>
          <w:lang w:eastAsia="pl-PL"/>
        </w:rPr>
        <w:t>Spełniają warunki udziału w postępowaniu dotyczące:</w:t>
      </w:r>
    </w:p>
    <w:p w14:paraId="3C5CADC6" w14:textId="77777777" w:rsidR="00BF6494" w:rsidRPr="003866EC" w:rsidRDefault="00BF6494" w:rsidP="00A2318D">
      <w:pPr>
        <w:numPr>
          <w:ilvl w:val="1"/>
          <w:numId w:val="25"/>
        </w:numPr>
        <w:ind w:hanging="731"/>
        <w:jc w:val="both"/>
        <w:rPr>
          <w:rFonts w:asciiTheme="minorHAnsi" w:hAnsiTheme="minorHAnsi" w:cstheme="minorHAnsi"/>
          <w:sz w:val="20"/>
          <w:szCs w:val="20"/>
          <w:u w:val="single"/>
          <w:lang w:eastAsia="pl-PL"/>
        </w:rPr>
      </w:pPr>
      <w:r w:rsidRPr="003866EC">
        <w:rPr>
          <w:rFonts w:asciiTheme="minorHAnsi" w:hAnsiTheme="minorHAnsi" w:cstheme="minorHAnsi"/>
          <w:sz w:val="20"/>
          <w:szCs w:val="20"/>
          <w:u w:val="single"/>
          <w:lang w:eastAsia="pl-PL"/>
        </w:rPr>
        <w:t>Zdolności do występowania w obrocie gospodarczym</w:t>
      </w:r>
    </w:p>
    <w:p w14:paraId="4A836A15" w14:textId="418A864B" w:rsidR="00BF6494" w:rsidRPr="003866EC" w:rsidRDefault="00BF6494" w:rsidP="00BF6494">
      <w:pPr>
        <w:ind w:left="1440"/>
        <w:jc w:val="both"/>
        <w:rPr>
          <w:rFonts w:asciiTheme="minorHAnsi" w:hAnsiTheme="minorHAnsi" w:cstheme="minorHAnsi"/>
          <w:i/>
          <w:sz w:val="20"/>
          <w:szCs w:val="20"/>
        </w:rPr>
      </w:pPr>
      <w:r w:rsidRPr="003866EC">
        <w:rPr>
          <w:rFonts w:asciiTheme="minorHAnsi" w:hAnsiTheme="minorHAnsi" w:cstheme="minorHAnsi"/>
          <w:i/>
          <w:sz w:val="20"/>
          <w:szCs w:val="20"/>
        </w:rPr>
        <w:t>Zamawiający nie określa ww. warunku udziału w postępowaniu</w:t>
      </w:r>
      <w:r w:rsidR="003E7B69">
        <w:rPr>
          <w:rFonts w:asciiTheme="minorHAnsi" w:hAnsiTheme="minorHAnsi" w:cstheme="minorHAnsi"/>
          <w:i/>
          <w:sz w:val="20"/>
          <w:szCs w:val="20"/>
        </w:rPr>
        <w:t>.</w:t>
      </w:r>
    </w:p>
    <w:p w14:paraId="2E8989B6" w14:textId="77777777" w:rsidR="00BF6494" w:rsidRPr="003866EC" w:rsidRDefault="00BF6494" w:rsidP="00BF6494">
      <w:pPr>
        <w:ind w:left="1440"/>
        <w:jc w:val="both"/>
        <w:rPr>
          <w:rFonts w:asciiTheme="minorHAnsi" w:hAnsiTheme="minorHAnsi" w:cstheme="minorHAnsi"/>
          <w:sz w:val="20"/>
          <w:szCs w:val="20"/>
          <w:lang w:eastAsia="pl-PL"/>
        </w:rPr>
      </w:pPr>
    </w:p>
    <w:p w14:paraId="6D74DC0A" w14:textId="77777777" w:rsidR="00BF6494" w:rsidRPr="003866EC" w:rsidRDefault="00BF6494" w:rsidP="00F07C8F">
      <w:pPr>
        <w:numPr>
          <w:ilvl w:val="1"/>
          <w:numId w:val="25"/>
        </w:numPr>
        <w:ind w:hanging="731"/>
        <w:jc w:val="both"/>
        <w:rPr>
          <w:rFonts w:asciiTheme="minorHAnsi" w:hAnsiTheme="minorHAnsi" w:cstheme="minorHAnsi"/>
          <w:sz w:val="20"/>
          <w:szCs w:val="20"/>
          <w:u w:val="single"/>
          <w:lang w:eastAsia="pl-PL"/>
        </w:rPr>
      </w:pPr>
      <w:r w:rsidRPr="003866EC">
        <w:rPr>
          <w:rFonts w:asciiTheme="minorHAnsi" w:hAnsiTheme="minorHAnsi" w:cstheme="minorHAnsi"/>
          <w:sz w:val="20"/>
          <w:szCs w:val="20"/>
          <w:u w:val="single"/>
          <w:lang w:eastAsia="pl-PL"/>
        </w:rPr>
        <w:t xml:space="preserve">Uprawnień do prowadzenia określonej działalności gospodarczej lub zawodowej, o ile wynika </w:t>
      </w:r>
      <w:r w:rsidRPr="003866EC">
        <w:rPr>
          <w:rFonts w:asciiTheme="minorHAnsi" w:hAnsiTheme="minorHAnsi" w:cstheme="minorHAnsi"/>
          <w:sz w:val="20"/>
          <w:szCs w:val="20"/>
          <w:u w:val="single"/>
          <w:lang w:eastAsia="pl-PL"/>
        </w:rPr>
        <w:br/>
        <w:t>to z odrębnych przepisów</w:t>
      </w:r>
    </w:p>
    <w:p w14:paraId="09C7DD64" w14:textId="3FD10703" w:rsidR="003E7B69" w:rsidRDefault="00F07C8F" w:rsidP="00F07C8F">
      <w:pPr>
        <w:pStyle w:val="Akapitzlist"/>
        <w:ind w:left="1440" w:right="-6"/>
        <w:jc w:val="both"/>
        <w:rPr>
          <w:rFonts w:asciiTheme="minorHAnsi" w:hAnsiTheme="minorHAnsi" w:cstheme="minorHAnsi"/>
          <w:i/>
          <w:sz w:val="20"/>
          <w:szCs w:val="20"/>
        </w:rPr>
      </w:pPr>
      <w:r w:rsidRPr="00F07C8F">
        <w:rPr>
          <w:rFonts w:asciiTheme="minorHAnsi" w:hAnsiTheme="minorHAnsi" w:cstheme="minorHAnsi"/>
          <w:i/>
          <w:sz w:val="20"/>
          <w:szCs w:val="20"/>
        </w:rPr>
        <w:t>Zamawiający nie określa ww. warunku udziału w postępowaniu</w:t>
      </w:r>
      <w:r>
        <w:rPr>
          <w:rFonts w:asciiTheme="minorHAnsi" w:hAnsiTheme="minorHAnsi" w:cstheme="minorHAnsi"/>
          <w:i/>
          <w:sz w:val="20"/>
          <w:szCs w:val="20"/>
        </w:rPr>
        <w:t>.</w:t>
      </w:r>
    </w:p>
    <w:p w14:paraId="04206D39" w14:textId="77777777" w:rsidR="00710A18" w:rsidRDefault="00710A18" w:rsidP="00F07C8F">
      <w:pPr>
        <w:pStyle w:val="Akapitzlist"/>
        <w:ind w:left="1440" w:right="-6"/>
        <w:jc w:val="both"/>
        <w:rPr>
          <w:rFonts w:asciiTheme="minorHAnsi" w:hAnsiTheme="minorHAnsi" w:cstheme="minorHAnsi"/>
          <w:i/>
          <w:sz w:val="20"/>
          <w:szCs w:val="20"/>
        </w:rPr>
      </w:pPr>
    </w:p>
    <w:p w14:paraId="75CDB420" w14:textId="77777777" w:rsidR="00BF6494" w:rsidRPr="003866EC" w:rsidRDefault="00BF6494" w:rsidP="00A2318D">
      <w:pPr>
        <w:numPr>
          <w:ilvl w:val="1"/>
          <w:numId w:val="25"/>
        </w:numPr>
        <w:ind w:hanging="731"/>
        <w:jc w:val="both"/>
        <w:rPr>
          <w:rFonts w:asciiTheme="minorHAnsi" w:hAnsiTheme="minorHAnsi" w:cstheme="minorHAnsi"/>
          <w:sz w:val="20"/>
          <w:szCs w:val="20"/>
          <w:u w:val="single"/>
          <w:lang w:eastAsia="pl-PL"/>
        </w:rPr>
      </w:pPr>
      <w:r w:rsidRPr="003866EC">
        <w:rPr>
          <w:rFonts w:asciiTheme="minorHAnsi" w:hAnsiTheme="minorHAnsi" w:cstheme="minorHAnsi"/>
          <w:sz w:val="20"/>
          <w:szCs w:val="20"/>
          <w:u w:val="single"/>
          <w:lang w:eastAsia="pl-PL"/>
        </w:rPr>
        <w:t>Sytuacji ekonomicznej lub finansowej</w:t>
      </w:r>
    </w:p>
    <w:p w14:paraId="6F841AD8" w14:textId="7A4ECBAD" w:rsidR="00BF6494" w:rsidRPr="003866EC" w:rsidRDefault="00BF6494" w:rsidP="00BF6494">
      <w:pPr>
        <w:ind w:left="1440"/>
        <w:jc w:val="both"/>
        <w:rPr>
          <w:rFonts w:asciiTheme="minorHAnsi" w:hAnsiTheme="minorHAnsi" w:cstheme="minorHAnsi"/>
          <w:i/>
          <w:sz w:val="20"/>
          <w:szCs w:val="20"/>
        </w:rPr>
      </w:pPr>
      <w:r w:rsidRPr="003866EC">
        <w:rPr>
          <w:rFonts w:asciiTheme="minorHAnsi" w:hAnsiTheme="minorHAnsi" w:cstheme="minorHAnsi"/>
          <w:i/>
          <w:sz w:val="20"/>
          <w:szCs w:val="20"/>
        </w:rPr>
        <w:t>Zamawiający nie określa ww. warunku udziału w postępowaniu</w:t>
      </w:r>
      <w:r w:rsidR="003E7B69">
        <w:rPr>
          <w:rFonts w:asciiTheme="minorHAnsi" w:hAnsiTheme="minorHAnsi" w:cstheme="minorHAnsi"/>
          <w:i/>
          <w:sz w:val="20"/>
          <w:szCs w:val="20"/>
        </w:rPr>
        <w:t>.</w:t>
      </w:r>
    </w:p>
    <w:p w14:paraId="145A81B2" w14:textId="77777777" w:rsidR="00710A18" w:rsidRDefault="00710A18" w:rsidP="00BF6494">
      <w:pPr>
        <w:ind w:left="1440"/>
        <w:jc w:val="both"/>
        <w:rPr>
          <w:rFonts w:asciiTheme="minorHAnsi" w:hAnsiTheme="minorHAnsi" w:cstheme="minorHAnsi"/>
          <w:sz w:val="20"/>
          <w:szCs w:val="20"/>
          <w:lang w:eastAsia="pl-PL"/>
        </w:rPr>
      </w:pPr>
    </w:p>
    <w:p w14:paraId="44BDC60D" w14:textId="77777777" w:rsidR="006738AA" w:rsidRDefault="006738AA" w:rsidP="00BF6494">
      <w:pPr>
        <w:ind w:left="1440"/>
        <w:jc w:val="both"/>
        <w:rPr>
          <w:rFonts w:asciiTheme="minorHAnsi" w:hAnsiTheme="minorHAnsi" w:cstheme="minorHAnsi"/>
          <w:sz w:val="20"/>
          <w:szCs w:val="20"/>
          <w:lang w:eastAsia="pl-PL"/>
        </w:rPr>
      </w:pPr>
    </w:p>
    <w:p w14:paraId="6D5E15FC" w14:textId="77777777" w:rsidR="006738AA" w:rsidRDefault="006738AA" w:rsidP="00BF6494">
      <w:pPr>
        <w:ind w:left="1440"/>
        <w:jc w:val="both"/>
        <w:rPr>
          <w:rFonts w:asciiTheme="minorHAnsi" w:hAnsiTheme="minorHAnsi" w:cstheme="minorHAnsi"/>
          <w:sz w:val="20"/>
          <w:szCs w:val="20"/>
          <w:lang w:eastAsia="pl-PL"/>
        </w:rPr>
      </w:pPr>
    </w:p>
    <w:p w14:paraId="09736CAE" w14:textId="77777777" w:rsidR="006738AA" w:rsidRPr="003866EC" w:rsidRDefault="006738AA" w:rsidP="00BF6494">
      <w:pPr>
        <w:ind w:left="1440"/>
        <w:jc w:val="both"/>
        <w:rPr>
          <w:rFonts w:asciiTheme="minorHAnsi" w:hAnsiTheme="minorHAnsi" w:cstheme="minorHAnsi"/>
          <w:sz w:val="20"/>
          <w:szCs w:val="20"/>
          <w:lang w:eastAsia="pl-PL"/>
        </w:rPr>
      </w:pPr>
    </w:p>
    <w:p w14:paraId="3218ACE3" w14:textId="77777777" w:rsidR="00BF6494" w:rsidRPr="003866EC" w:rsidRDefault="00BF6494" w:rsidP="00A2318D">
      <w:pPr>
        <w:numPr>
          <w:ilvl w:val="1"/>
          <w:numId w:val="25"/>
        </w:numPr>
        <w:ind w:hanging="731"/>
        <w:jc w:val="both"/>
        <w:rPr>
          <w:rFonts w:asciiTheme="minorHAnsi" w:hAnsiTheme="minorHAnsi" w:cstheme="minorHAnsi"/>
          <w:sz w:val="20"/>
          <w:szCs w:val="20"/>
          <w:u w:val="single"/>
          <w:lang w:eastAsia="pl-PL"/>
        </w:rPr>
      </w:pPr>
      <w:bookmarkStart w:id="4" w:name="_Ref155353165"/>
      <w:r w:rsidRPr="003866EC">
        <w:rPr>
          <w:rFonts w:asciiTheme="minorHAnsi" w:hAnsiTheme="minorHAnsi" w:cstheme="minorHAnsi"/>
          <w:sz w:val="20"/>
          <w:szCs w:val="20"/>
          <w:u w:val="single"/>
          <w:lang w:eastAsia="pl-PL"/>
        </w:rPr>
        <w:lastRenderedPageBreak/>
        <w:t>Zdolności technicznej lub zawodowej</w:t>
      </w:r>
      <w:bookmarkEnd w:id="4"/>
    </w:p>
    <w:p w14:paraId="25EA9C83" w14:textId="77777777" w:rsidR="006546D0" w:rsidRDefault="00E225C0" w:rsidP="00A04617">
      <w:pPr>
        <w:pStyle w:val="Akapitzlist"/>
        <w:shd w:val="clear" w:color="auto" w:fill="BDD6EE" w:themeFill="accent1" w:themeFillTint="66"/>
        <w:ind w:left="1440"/>
        <w:jc w:val="both"/>
        <w:rPr>
          <w:rFonts w:asciiTheme="minorHAnsi" w:hAnsiTheme="minorHAnsi" w:cstheme="minorHAnsi"/>
          <w:sz w:val="20"/>
          <w:szCs w:val="20"/>
        </w:rPr>
      </w:pPr>
      <w:r w:rsidRPr="003E7B69">
        <w:rPr>
          <w:rFonts w:asciiTheme="minorHAnsi" w:hAnsiTheme="minorHAnsi" w:cstheme="minorHAnsi"/>
          <w:sz w:val="20"/>
          <w:szCs w:val="20"/>
        </w:rPr>
        <w:t xml:space="preserve">Warunek </w:t>
      </w:r>
      <w:r w:rsidRPr="003E7B69">
        <w:rPr>
          <w:rFonts w:asciiTheme="minorHAnsi" w:hAnsiTheme="minorHAnsi" w:cstheme="minorHAnsi"/>
          <w:sz w:val="20"/>
          <w:szCs w:val="20"/>
          <w:u w:val="single"/>
        </w:rPr>
        <w:t>dotyczący zdolności technicznej lub zawodowej</w:t>
      </w:r>
      <w:r w:rsidRPr="003E7B69">
        <w:rPr>
          <w:rFonts w:asciiTheme="minorHAnsi" w:hAnsiTheme="minorHAnsi" w:cstheme="minorHAnsi"/>
          <w:sz w:val="20"/>
          <w:szCs w:val="20"/>
        </w:rPr>
        <w:t xml:space="preserve"> będzie uznany za spełniony jeżeli Wykonawca wykaże, że</w:t>
      </w:r>
      <w:r w:rsidR="006546D0">
        <w:rPr>
          <w:rFonts w:asciiTheme="minorHAnsi" w:hAnsiTheme="minorHAnsi" w:cstheme="minorHAnsi"/>
          <w:sz w:val="20"/>
          <w:szCs w:val="20"/>
        </w:rPr>
        <w:t>:</w:t>
      </w:r>
    </w:p>
    <w:p w14:paraId="21C92BC5" w14:textId="6091F5B4" w:rsidR="00E225C0" w:rsidRPr="006546D0" w:rsidRDefault="00E225C0" w:rsidP="006546D0">
      <w:pPr>
        <w:pStyle w:val="Akapitzlist"/>
        <w:numPr>
          <w:ilvl w:val="4"/>
          <w:numId w:val="25"/>
        </w:numPr>
        <w:shd w:val="clear" w:color="auto" w:fill="BDD6EE" w:themeFill="accent1" w:themeFillTint="66"/>
        <w:ind w:left="1701" w:hanging="283"/>
        <w:jc w:val="both"/>
        <w:rPr>
          <w:rFonts w:asciiTheme="minorHAnsi" w:hAnsiTheme="minorHAnsi" w:cstheme="minorHAnsi"/>
          <w:sz w:val="20"/>
          <w:szCs w:val="20"/>
        </w:rPr>
      </w:pPr>
      <w:r w:rsidRPr="003E7B69">
        <w:rPr>
          <w:rFonts w:asciiTheme="minorHAnsi" w:hAnsiTheme="minorHAnsi" w:cstheme="minorHAnsi"/>
          <w:sz w:val="20"/>
          <w:szCs w:val="20"/>
        </w:rPr>
        <w:t xml:space="preserve"> w okresie </w:t>
      </w:r>
      <w:r w:rsidRPr="003E7B69">
        <w:rPr>
          <w:rFonts w:asciiTheme="minorHAnsi" w:hAnsiTheme="minorHAnsi" w:cstheme="minorHAnsi"/>
          <w:b/>
          <w:sz w:val="20"/>
          <w:szCs w:val="20"/>
        </w:rPr>
        <w:t xml:space="preserve">ostatnich trzech [3] lat </w:t>
      </w:r>
      <w:r w:rsidRPr="003E7B69">
        <w:rPr>
          <w:rFonts w:asciiTheme="minorHAnsi" w:hAnsiTheme="minorHAnsi" w:cstheme="minorHAnsi"/>
          <w:sz w:val="20"/>
          <w:szCs w:val="20"/>
        </w:rPr>
        <w:t>przed upływem terminu składania ofert, a jeżeli okres prowadzenia działalności jest krótszy – w tym okresie,</w:t>
      </w:r>
      <w:r w:rsidR="001C22EC" w:rsidRPr="003E7B69">
        <w:rPr>
          <w:rFonts w:asciiTheme="minorHAnsi" w:hAnsiTheme="minorHAnsi" w:cstheme="minorHAnsi"/>
          <w:b/>
          <w:i/>
          <w:sz w:val="20"/>
          <w:szCs w:val="20"/>
        </w:rPr>
        <w:t xml:space="preserve"> </w:t>
      </w:r>
      <w:r w:rsidR="0094723A" w:rsidRPr="003E7B69">
        <w:rPr>
          <w:rFonts w:asciiTheme="minorHAnsi" w:hAnsiTheme="minorHAnsi" w:cstheme="minorHAnsi"/>
          <w:b/>
          <w:i/>
          <w:sz w:val="20"/>
          <w:szCs w:val="20"/>
        </w:rPr>
        <w:t>należycie wykonał co najmniej jedną [1] usługę polegającą na świadczeniu usług cateringowych</w:t>
      </w:r>
      <w:r w:rsidR="00A04617" w:rsidRPr="003E7B69">
        <w:rPr>
          <w:rFonts w:asciiTheme="minorHAnsi" w:hAnsiTheme="minorHAnsi" w:cstheme="minorHAnsi"/>
          <w:b/>
          <w:i/>
          <w:sz w:val="20"/>
          <w:szCs w:val="20"/>
        </w:rPr>
        <w:t xml:space="preserve">, których </w:t>
      </w:r>
      <w:r w:rsidR="00C21C8D" w:rsidRPr="003E7B69">
        <w:rPr>
          <w:rFonts w:asciiTheme="minorHAnsi" w:hAnsiTheme="minorHAnsi" w:cstheme="minorHAnsi"/>
          <w:b/>
          <w:i/>
          <w:sz w:val="20"/>
          <w:szCs w:val="20"/>
        </w:rPr>
        <w:t xml:space="preserve">łączna </w:t>
      </w:r>
      <w:r w:rsidR="0094723A" w:rsidRPr="003E7B69">
        <w:rPr>
          <w:rFonts w:asciiTheme="minorHAnsi" w:hAnsiTheme="minorHAnsi" w:cstheme="minorHAnsi"/>
          <w:b/>
          <w:i/>
          <w:sz w:val="20"/>
          <w:szCs w:val="20"/>
        </w:rPr>
        <w:t xml:space="preserve">wartość usługi wynosiła co najmniej </w:t>
      </w:r>
      <w:r w:rsidR="006738AA">
        <w:rPr>
          <w:rFonts w:asciiTheme="minorHAnsi" w:hAnsiTheme="minorHAnsi" w:cstheme="minorHAnsi"/>
          <w:b/>
          <w:i/>
          <w:sz w:val="20"/>
          <w:szCs w:val="20"/>
        </w:rPr>
        <w:t>sto</w:t>
      </w:r>
      <w:r w:rsidR="0094723A" w:rsidRPr="003E7B69">
        <w:rPr>
          <w:rFonts w:asciiTheme="minorHAnsi" w:hAnsiTheme="minorHAnsi" w:cstheme="minorHAnsi"/>
          <w:b/>
          <w:i/>
          <w:sz w:val="20"/>
          <w:szCs w:val="20"/>
        </w:rPr>
        <w:t xml:space="preserve"> </w:t>
      </w:r>
      <w:r w:rsidR="006738AA">
        <w:rPr>
          <w:rFonts w:asciiTheme="minorHAnsi" w:hAnsiTheme="minorHAnsi" w:cstheme="minorHAnsi"/>
          <w:b/>
          <w:i/>
          <w:sz w:val="20"/>
          <w:szCs w:val="20"/>
        </w:rPr>
        <w:t xml:space="preserve">pięćdziesiąt </w:t>
      </w:r>
      <w:r w:rsidR="0094723A" w:rsidRPr="003E7B69">
        <w:rPr>
          <w:rFonts w:asciiTheme="minorHAnsi" w:hAnsiTheme="minorHAnsi" w:cstheme="minorHAnsi"/>
          <w:b/>
          <w:i/>
          <w:sz w:val="20"/>
          <w:szCs w:val="20"/>
        </w:rPr>
        <w:t>tysięcy [</w:t>
      </w:r>
      <w:r w:rsidR="006738AA">
        <w:rPr>
          <w:rFonts w:asciiTheme="minorHAnsi" w:hAnsiTheme="minorHAnsi" w:cstheme="minorHAnsi"/>
          <w:b/>
          <w:i/>
          <w:sz w:val="20"/>
          <w:szCs w:val="20"/>
        </w:rPr>
        <w:t>15</w:t>
      </w:r>
      <w:r w:rsidR="0094723A" w:rsidRPr="003E7B69">
        <w:rPr>
          <w:rFonts w:asciiTheme="minorHAnsi" w:hAnsiTheme="minorHAnsi" w:cstheme="minorHAnsi"/>
          <w:b/>
          <w:i/>
          <w:sz w:val="20"/>
          <w:szCs w:val="20"/>
        </w:rPr>
        <w:t>0 000,00] zł brutto</w:t>
      </w:r>
      <w:r w:rsidR="006546D0">
        <w:rPr>
          <w:rFonts w:asciiTheme="minorHAnsi" w:hAnsiTheme="minorHAnsi" w:cstheme="minorHAnsi"/>
          <w:b/>
          <w:i/>
          <w:sz w:val="20"/>
          <w:szCs w:val="20"/>
        </w:rPr>
        <w:t>.</w:t>
      </w:r>
    </w:p>
    <w:p w14:paraId="36FADD5B" w14:textId="77777777" w:rsidR="000A7086" w:rsidRPr="003866EC" w:rsidRDefault="000A7086" w:rsidP="00BF6494">
      <w:pPr>
        <w:ind w:left="1440"/>
        <w:jc w:val="both"/>
        <w:rPr>
          <w:rFonts w:asciiTheme="minorHAnsi" w:hAnsiTheme="minorHAnsi" w:cstheme="minorHAnsi"/>
          <w:i/>
          <w:sz w:val="20"/>
          <w:szCs w:val="20"/>
        </w:rPr>
      </w:pPr>
    </w:p>
    <w:p w14:paraId="0E591B1F" w14:textId="30538D31" w:rsidR="000A7086" w:rsidRPr="003866EC" w:rsidRDefault="000A7086" w:rsidP="000A7086">
      <w:pPr>
        <w:shd w:val="clear" w:color="auto" w:fill="E7E6E6"/>
        <w:ind w:left="709"/>
        <w:jc w:val="both"/>
        <w:rPr>
          <w:rFonts w:asciiTheme="minorHAnsi" w:hAnsiTheme="minorHAnsi" w:cstheme="minorHAnsi"/>
          <w:color w:val="000000"/>
          <w:sz w:val="20"/>
          <w:szCs w:val="20"/>
        </w:rPr>
      </w:pPr>
      <w:r w:rsidRPr="003866EC">
        <w:rPr>
          <w:rFonts w:asciiTheme="minorHAnsi" w:hAnsiTheme="minorHAnsi" w:cstheme="minorHAnsi"/>
          <w:color w:val="000000"/>
          <w:sz w:val="20"/>
          <w:szCs w:val="20"/>
        </w:rPr>
        <w:t>*</w:t>
      </w:r>
      <w:r w:rsidRPr="003866EC">
        <w:rPr>
          <w:rFonts w:asciiTheme="minorHAnsi" w:hAnsiTheme="minorHAnsi" w:cstheme="minorHAnsi"/>
          <w:bCs/>
          <w:i/>
          <w:sz w:val="20"/>
          <w:szCs w:val="20"/>
        </w:rPr>
        <w:t xml:space="preserve">Warunek udziału w postępowaniu określony w pkt. </w:t>
      </w:r>
      <w:r w:rsidR="00E36971" w:rsidRPr="003866EC">
        <w:rPr>
          <w:rFonts w:asciiTheme="minorHAnsi" w:hAnsiTheme="minorHAnsi" w:cstheme="minorHAnsi"/>
          <w:bCs/>
          <w:i/>
          <w:sz w:val="20"/>
          <w:szCs w:val="20"/>
        </w:rPr>
        <w:fldChar w:fldCharType="begin"/>
      </w:r>
      <w:r w:rsidR="00E36971" w:rsidRPr="003866EC">
        <w:rPr>
          <w:rFonts w:asciiTheme="minorHAnsi" w:hAnsiTheme="minorHAnsi" w:cstheme="minorHAnsi"/>
          <w:bCs/>
          <w:i/>
          <w:sz w:val="20"/>
          <w:szCs w:val="20"/>
        </w:rPr>
        <w:instrText xml:space="preserve"> REF _Ref155353165 \r \h </w:instrText>
      </w:r>
      <w:r w:rsidR="0060067D" w:rsidRPr="003866EC">
        <w:rPr>
          <w:rFonts w:asciiTheme="minorHAnsi" w:hAnsiTheme="minorHAnsi" w:cstheme="minorHAnsi"/>
          <w:bCs/>
          <w:i/>
          <w:sz w:val="20"/>
          <w:szCs w:val="20"/>
        </w:rPr>
        <w:instrText xml:space="preserve"> \* MERGEFORMAT </w:instrText>
      </w:r>
      <w:r w:rsidR="00E36971" w:rsidRPr="003866EC">
        <w:rPr>
          <w:rFonts w:asciiTheme="minorHAnsi" w:hAnsiTheme="minorHAnsi" w:cstheme="minorHAnsi"/>
          <w:bCs/>
          <w:i/>
          <w:sz w:val="20"/>
          <w:szCs w:val="20"/>
        </w:rPr>
      </w:r>
      <w:r w:rsidR="00E36971" w:rsidRPr="003866EC">
        <w:rPr>
          <w:rFonts w:asciiTheme="minorHAnsi" w:hAnsiTheme="minorHAnsi" w:cstheme="minorHAnsi"/>
          <w:bCs/>
          <w:i/>
          <w:sz w:val="20"/>
          <w:szCs w:val="20"/>
        </w:rPr>
        <w:fldChar w:fldCharType="separate"/>
      </w:r>
      <w:r w:rsidR="00465812">
        <w:rPr>
          <w:rFonts w:asciiTheme="minorHAnsi" w:hAnsiTheme="minorHAnsi" w:cstheme="minorHAnsi"/>
          <w:bCs/>
          <w:i/>
          <w:sz w:val="20"/>
          <w:szCs w:val="20"/>
        </w:rPr>
        <w:t>5.2.4</w:t>
      </w:r>
      <w:r w:rsidR="00E36971" w:rsidRPr="003866EC">
        <w:rPr>
          <w:rFonts w:asciiTheme="minorHAnsi" w:hAnsiTheme="minorHAnsi" w:cstheme="minorHAnsi"/>
          <w:bCs/>
          <w:i/>
          <w:sz w:val="20"/>
          <w:szCs w:val="20"/>
        </w:rPr>
        <w:fldChar w:fldCharType="end"/>
      </w:r>
      <w:r w:rsidRPr="003866EC">
        <w:rPr>
          <w:rFonts w:asciiTheme="minorHAnsi" w:hAnsiTheme="minorHAnsi" w:cstheme="minorHAnsi"/>
          <w:bCs/>
          <w:i/>
          <w:sz w:val="20"/>
          <w:szCs w:val="20"/>
        </w:rPr>
        <w:t xml:space="preserve"> SWZ, zostanie uznany za spełniony jeżeli Wykonawca lub podmiot udostępniający zasoby temu Wykonawcy lub jeden z Wykonawców wspólnie ubiegających się o udzielenie zamówienia; spełni </w:t>
      </w:r>
      <w:r w:rsidRPr="003866EC">
        <w:rPr>
          <w:rFonts w:asciiTheme="minorHAnsi" w:hAnsiTheme="minorHAnsi" w:cstheme="minorHAnsi"/>
          <w:bCs/>
          <w:i/>
          <w:sz w:val="20"/>
          <w:szCs w:val="20"/>
          <w:u w:val="single"/>
        </w:rPr>
        <w:t xml:space="preserve">w całości </w:t>
      </w:r>
      <w:r w:rsidRPr="003866EC">
        <w:rPr>
          <w:rFonts w:asciiTheme="minorHAnsi" w:hAnsiTheme="minorHAnsi" w:cstheme="minorHAnsi"/>
          <w:bCs/>
          <w:i/>
          <w:sz w:val="20"/>
          <w:szCs w:val="20"/>
        </w:rPr>
        <w:t>warunek udziału w postępowaniu.</w:t>
      </w:r>
    </w:p>
    <w:p w14:paraId="6CE0913E" w14:textId="77777777" w:rsidR="009411B2" w:rsidRPr="003866EC" w:rsidRDefault="009411B2" w:rsidP="009411B2">
      <w:pPr>
        <w:shd w:val="clear" w:color="auto" w:fill="FFFFFF"/>
        <w:jc w:val="both"/>
        <w:rPr>
          <w:rFonts w:asciiTheme="minorHAnsi" w:hAnsiTheme="minorHAnsi" w:cstheme="minorHAnsi"/>
          <w:color w:val="000000" w:themeColor="text1"/>
          <w:sz w:val="20"/>
          <w:szCs w:val="20"/>
          <w:lang w:eastAsia="pl-PL"/>
        </w:rPr>
      </w:pPr>
    </w:p>
    <w:p w14:paraId="7E30EC8F" w14:textId="77777777" w:rsidR="009411B2" w:rsidRPr="003866EC" w:rsidRDefault="009411B2" w:rsidP="00E561B8">
      <w:pPr>
        <w:numPr>
          <w:ilvl w:val="0"/>
          <w:numId w:val="33"/>
        </w:numPr>
        <w:ind w:left="709" w:hanging="425"/>
        <w:jc w:val="both"/>
        <w:rPr>
          <w:rFonts w:asciiTheme="minorHAnsi" w:hAnsiTheme="minorHAnsi" w:cstheme="minorHAnsi"/>
          <w:b/>
          <w:bCs/>
          <w:color w:val="000000" w:themeColor="text1"/>
          <w:sz w:val="20"/>
          <w:szCs w:val="20"/>
          <w:lang w:eastAsia="pl-PL"/>
        </w:rPr>
      </w:pPr>
      <w:r w:rsidRPr="003866EC">
        <w:rPr>
          <w:rFonts w:asciiTheme="minorHAnsi" w:hAnsiTheme="minorHAnsi" w:cstheme="minorHAnsi"/>
          <w:b/>
          <w:bCs/>
          <w:color w:val="000000" w:themeColor="text1"/>
          <w:sz w:val="20"/>
          <w:szCs w:val="20"/>
          <w:lang w:eastAsia="pl-PL"/>
        </w:rPr>
        <w:t>Zasady korzystania z zasobów innych podmiotów</w:t>
      </w:r>
    </w:p>
    <w:p w14:paraId="35F02B0D" w14:textId="77777777" w:rsidR="009411B2" w:rsidRPr="003866EC" w:rsidRDefault="009411B2" w:rsidP="009411B2">
      <w:pPr>
        <w:ind w:left="709"/>
        <w:jc w:val="both"/>
        <w:rPr>
          <w:rFonts w:asciiTheme="minorHAnsi" w:hAnsiTheme="minorHAnsi" w:cstheme="minorHAnsi"/>
          <w:bCs/>
          <w:color w:val="000000" w:themeColor="text1"/>
          <w:sz w:val="20"/>
          <w:szCs w:val="20"/>
          <w:lang w:eastAsia="pl-PL"/>
        </w:rPr>
      </w:pPr>
      <w:r w:rsidRPr="003866EC">
        <w:rPr>
          <w:rFonts w:asciiTheme="minorHAnsi" w:hAnsiTheme="minorHAnsi" w:cstheme="minorHAnsi"/>
          <w:bCs/>
          <w:color w:val="000000" w:themeColor="text1"/>
          <w:sz w:val="20"/>
          <w:szCs w:val="20"/>
          <w:lang w:eastAsia="pl-PL"/>
        </w:rPr>
        <w:t>Wykonawca może w celu potwierdzenia spełniania warunków udziału w postępowaniu, w </w:t>
      </w:r>
      <w:r w:rsidRPr="003866EC">
        <w:rPr>
          <w:rFonts w:asciiTheme="minorHAnsi" w:hAnsiTheme="minorHAnsi" w:cstheme="minorHAnsi"/>
          <w:bCs/>
          <w:color w:val="000000" w:themeColor="text1"/>
          <w:sz w:val="20"/>
          <w:szCs w:val="20"/>
          <w:u w:val="single"/>
          <w:lang w:eastAsia="pl-PL"/>
        </w:rPr>
        <w:t>stosownych sytuacjach</w:t>
      </w:r>
      <w:r w:rsidRPr="003866EC">
        <w:rPr>
          <w:rFonts w:asciiTheme="minorHAnsi" w:hAnsiTheme="minorHAnsi" w:cstheme="minorHAnsi"/>
          <w:bCs/>
          <w:color w:val="000000" w:themeColor="text1"/>
          <w:sz w:val="20"/>
          <w:szCs w:val="20"/>
          <w:vertAlign w:val="superscript"/>
          <w:lang w:eastAsia="pl-PL"/>
        </w:rPr>
        <w:footnoteReference w:id="2"/>
      </w:r>
      <w:r w:rsidRPr="003866EC">
        <w:rPr>
          <w:rFonts w:asciiTheme="minorHAnsi" w:hAnsiTheme="minorHAnsi" w:cstheme="minorHAnsi"/>
          <w:bCs/>
          <w:color w:val="000000" w:themeColor="text1"/>
          <w:sz w:val="20"/>
          <w:szCs w:val="20"/>
          <w:lang w:eastAsia="pl-PL"/>
        </w:rPr>
        <w:t xml:space="preserve"> oraz w odniesieniu do </w:t>
      </w:r>
      <w:r w:rsidRPr="003866EC">
        <w:rPr>
          <w:rFonts w:asciiTheme="minorHAnsi" w:hAnsiTheme="minorHAnsi" w:cstheme="minorHAnsi"/>
          <w:bCs/>
          <w:color w:val="000000" w:themeColor="text1"/>
          <w:sz w:val="20"/>
          <w:szCs w:val="20"/>
          <w:u w:val="single"/>
          <w:lang w:eastAsia="pl-PL"/>
        </w:rPr>
        <w:t>konkretnego zamówienia, lub jego części</w:t>
      </w:r>
      <w:r w:rsidRPr="003866EC">
        <w:rPr>
          <w:rFonts w:asciiTheme="minorHAnsi" w:hAnsiTheme="minorHAnsi" w:cstheme="minorHAnsi"/>
          <w:bCs/>
          <w:color w:val="000000" w:themeColor="text1"/>
          <w:sz w:val="20"/>
          <w:szCs w:val="20"/>
          <w:vertAlign w:val="superscript"/>
          <w:lang w:eastAsia="pl-PL"/>
        </w:rPr>
        <w:footnoteReference w:id="3"/>
      </w:r>
      <w:r w:rsidRPr="003866EC">
        <w:rPr>
          <w:rFonts w:asciiTheme="minorHAnsi" w:hAnsiTheme="minorHAnsi" w:cstheme="minorHAnsi"/>
          <w:bCs/>
          <w:color w:val="000000" w:themeColor="text1"/>
          <w:sz w:val="20"/>
          <w:szCs w:val="20"/>
          <w:lang w:eastAsia="pl-PL"/>
        </w:rPr>
        <w:t xml:space="preserve">, polegać na </w:t>
      </w:r>
      <w:r w:rsidRPr="003866EC">
        <w:rPr>
          <w:rFonts w:asciiTheme="minorHAnsi" w:hAnsiTheme="minorHAnsi" w:cstheme="minorHAnsi"/>
          <w:b/>
          <w:bCs/>
          <w:color w:val="000000" w:themeColor="text1"/>
          <w:sz w:val="20"/>
          <w:szCs w:val="20"/>
          <w:lang w:eastAsia="pl-PL"/>
        </w:rPr>
        <w:t>zdolnościach</w:t>
      </w:r>
      <w:r w:rsidRPr="003866EC">
        <w:rPr>
          <w:rFonts w:asciiTheme="minorHAnsi" w:hAnsiTheme="minorHAnsi" w:cstheme="minorHAnsi"/>
          <w:bCs/>
          <w:color w:val="000000" w:themeColor="text1"/>
          <w:sz w:val="20"/>
          <w:szCs w:val="20"/>
          <w:vertAlign w:val="superscript"/>
          <w:lang w:eastAsia="pl-PL"/>
        </w:rPr>
        <w:footnoteReference w:id="4"/>
      </w:r>
      <w:r w:rsidRPr="003866EC">
        <w:rPr>
          <w:rFonts w:asciiTheme="minorHAnsi" w:hAnsiTheme="minorHAnsi" w:cstheme="minorHAnsi"/>
          <w:b/>
          <w:bCs/>
          <w:color w:val="000000" w:themeColor="text1"/>
          <w:sz w:val="20"/>
          <w:szCs w:val="20"/>
          <w:lang w:eastAsia="pl-PL"/>
        </w:rPr>
        <w:t xml:space="preserve"> </w:t>
      </w:r>
      <w:r w:rsidRPr="003866EC">
        <w:rPr>
          <w:rFonts w:asciiTheme="minorHAnsi" w:hAnsiTheme="minorHAnsi" w:cstheme="minorHAnsi"/>
          <w:bCs/>
          <w:color w:val="000000" w:themeColor="text1"/>
          <w:sz w:val="20"/>
          <w:szCs w:val="20"/>
          <w:lang w:eastAsia="pl-PL"/>
        </w:rPr>
        <w:t xml:space="preserve">podmiotów udostępniających zasoby, niezależnie od charakteru prawnego łączących go z nim stosunków prawnych. </w:t>
      </w:r>
    </w:p>
    <w:p w14:paraId="078B2777" w14:textId="77777777" w:rsidR="006546D0" w:rsidRDefault="009411B2" w:rsidP="006546D0">
      <w:pPr>
        <w:numPr>
          <w:ilvl w:val="0"/>
          <w:numId w:val="34"/>
        </w:numPr>
        <w:ind w:left="1418" w:hanging="709"/>
        <w:jc w:val="both"/>
        <w:rPr>
          <w:rFonts w:asciiTheme="minorHAnsi" w:hAnsiTheme="minorHAnsi" w:cstheme="minorHAnsi"/>
          <w:bCs/>
          <w:color w:val="000000" w:themeColor="text1"/>
          <w:sz w:val="20"/>
          <w:szCs w:val="20"/>
          <w:lang w:eastAsia="pl-PL"/>
        </w:rPr>
      </w:pPr>
      <w:bookmarkStart w:id="5" w:name="_Ref155348927"/>
      <w:r w:rsidRPr="003866EC">
        <w:rPr>
          <w:rFonts w:asciiTheme="minorHAnsi" w:hAnsiTheme="minorHAnsi" w:cstheme="minorHAnsi"/>
          <w:bCs/>
          <w:color w:val="000000" w:themeColor="text1"/>
          <w:sz w:val="20"/>
          <w:szCs w:val="20"/>
          <w:lang w:eastAsia="pl-PL"/>
        </w:rPr>
        <w:t xml:space="preserve">Wykonawca, który polega na </w:t>
      </w:r>
      <w:r w:rsidRPr="003866EC">
        <w:rPr>
          <w:rFonts w:asciiTheme="minorHAnsi" w:hAnsiTheme="minorHAnsi" w:cstheme="minorHAnsi"/>
          <w:b/>
          <w:bCs/>
          <w:color w:val="000000" w:themeColor="text1"/>
          <w:sz w:val="20"/>
          <w:szCs w:val="20"/>
          <w:lang w:eastAsia="pl-PL"/>
        </w:rPr>
        <w:t xml:space="preserve">zdolnościach </w:t>
      </w:r>
      <w:r w:rsidRPr="003866EC">
        <w:rPr>
          <w:rFonts w:asciiTheme="minorHAnsi" w:hAnsiTheme="minorHAnsi" w:cstheme="minorHAnsi"/>
          <w:bCs/>
          <w:color w:val="000000" w:themeColor="text1"/>
          <w:sz w:val="20"/>
          <w:szCs w:val="20"/>
          <w:lang w:eastAsia="pl-PL"/>
        </w:rPr>
        <w:t xml:space="preserve">podmiotów udostępniających zasoby, składa wraz z ofertą </w:t>
      </w:r>
      <w:r w:rsidRPr="003866EC">
        <w:rPr>
          <w:rFonts w:asciiTheme="minorHAnsi" w:hAnsiTheme="minorHAnsi" w:cstheme="minorHAnsi"/>
          <w:bCs/>
          <w:i/>
          <w:color w:val="000000" w:themeColor="text1"/>
          <w:sz w:val="20"/>
          <w:szCs w:val="20"/>
          <w:lang w:eastAsia="pl-PL"/>
        </w:rPr>
        <w:t>zobowiązanie podmiotu udostępniającego zasoby do oddania mu do dyspozycji niezbędnych zasobów</w:t>
      </w:r>
      <w:r w:rsidRPr="003866EC">
        <w:rPr>
          <w:rFonts w:asciiTheme="minorHAnsi" w:hAnsiTheme="minorHAnsi" w:cstheme="minorHAnsi"/>
          <w:bCs/>
          <w:color w:val="000000" w:themeColor="text1"/>
          <w:sz w:val="20"/>
          <w:szCs w:val="20"/>
          <w:lang w:eastAsia="pl-PL"/>
        </w:rPr>
        <w:t xml:space="preserve"> na potrzeby realizacji danego zamówienia (</w:t>
      </w:r>
      <w:r w:rsidRPr="003866EC">
        <w:rPr>
          <w:rFonts w:asciiTheme="minorHAnsi" w:hAnsiTheme="minorHAnsi" w:cstheme="minorHAnsi"/>
          <w:color w:val="000000" w:themeColor="text1"/>
          <w:sz w:val="20"/>
          <w:szCs w:val="20"/>
          <w:lang w:eastAsia="pl-PL"/>
        </w:rPr>
        <w:t>sporządzone zgodnie z</w:t>
      </w:r>
      <w:r w:rsidR="005269AE" w:rsidRPr="003866EC">
        <w:rPr>
          <w:rFonts w:asciiTheme="minorHAnsi" w:hAnsiTheme="minorHAnsi" w:cstheme="minorHAnsi"/>
          <w:color w:val="000000" w:themeColor="text1"/>
          <w:sz w:val="20"/>
          <w:szCs w:val="20"/>
          <w:lang w:eastAsia="pl-PL"/>
        </w:rPr>
        <w:t xml:space="preserve"> </w:t>
      </w:r>
      <w:r w:rsidRPr="003866EC">
        <w:rPr>
          <w:rFonts w:asciiTheme="minorHAnsi" w:hAnsiTheme="minorHAnsi" w:cstheme="minorHAnsi"/>
          <w:b/>
          <w:color w:val="000000" w:themeColor="text1"/>
          <w:sz w:val="20"/>
          <w:szCs w:val="20"/>
          <w:lang w:eastAsia="pl-PL"/>
        </w:rPr>
        <w:t>załącznikiem</w:t>
      </w:r>
      <w:r w:rsidRPr="003866EC">
        <w:rPr>
          <w:rFonts w:asciiTheme="minorHAnsi" w:hAnsiTheme="minorHAnsi" w:cstheme="minorHAnsi"/>
          <w:b/>
          <w:sz w:val="20"/>
          <w:szCs w:val="20"/>
          <w:lang w:eastAsia="pl-PL"/>
        </w:rPr>
        <w:t xml:space="preserve"> nr </w:t>
      </w:r>
      <w:r w:rsidR="00BE4CFF" w:rsidRPr="003866EC">
        <w:rPr>
          <w:rFonts w:asciiTheme="minorHAnsi" w:hAnsiTheme="minorHAnsi" w:cstheme="minorHAnsi"/>
          <w:b/>
          <w:sz w:val="20"/>
          <w:szCs w:val="20"/>
          <w:lang w:eastAsia="pl-PL"/>
        </w:rPr>
        <w:t>4</w:t>
      </w:r>
      <w:r w:rsidR="003B3A5A" w:rsidRPr="003866EC">
        <w:rPr>
          <w:rFonts w:asciiTheme="minorHAnsi" w:hAnsiTheme="minorHAnsi" w:cstheme="minorHAnsi"/>
          <w:b/>
          <w:sz w:val="20"/>
          <w:szCs w:val="20"/>
          <w:lang w:eastAsia="pl-PL"/>
        </w:rPr>
        <w:t xml:space="preserve"> </w:t>
      </w:r>
      <w:r w:rsidRPr="003866EC">
        <w:rPr>
          <w:rFonts w:asciiTheme="minorHAnsi" w:hAnsiTheme="minorHAnsi" w:cstheme="minorHAnsi"/>
          <w:b/>
          <w:color w:val="000000" w:themeColor="text1"/>
          <w:sz w:val="20"/>
          <w:szCs w:val="20"/>
          <w:lang w:eastAsia="pl-PL"/>
        </w:rPr>
        <w:t>do SWZ</w:t>
      </w:r>
      <w:r w:rsidR="003B3A5A" w:rsidRPr="003866EC">
        <w:rPr>
          <w:rFonts w:asciiTheme="minorHAnsi" w:hAnsiTheme="minorHAnsi" w:cstheme="minorHAnsi"/>
          <w:bCs/>
          <w:color w:val="000000" w:themeColor="text1"/>
          <w:sz w:val="20"/>
          <w:szCs w:val="20"/>
          <w:lang w:eastAsia="pl-PL"/>
        </w:rPr>
        <w:t>)</w:t>
      </w:r>
      <w:r w:rsidRPr="003866EC">
        <w:rPr>
          <w:rFonts w:asciiTheme="minorHAnsi" w:hAnsiTheme="minorHAnsi" w:cstheme="minorHAnsi"/>
          <w:b/>
          <w:color w:val="000000" w:themeColor="text1"/>
          <w:sz w:val="20"/>
          <w:szCs w:val="20"/>
          <w:lang w:eastAsia="pl-PL"/>
        </w:rPr>
        <w:t xml:space="preserve"> </w:t>
      </w:r>
      <w:r w:rsidRPr="003866EC">
        <w:rPr>
          <w:rFonts w:asciiTheme="minorHAnsi" w:hAnsiTheme="minorHAnsi" w:cstheme="minorHAnsi"/>
          <w:bCs/>
          <w:color w:val="000000" w:themeColor="text1"/>
          <w:sz w:val="20"/>
          <w:szCs w:val="20"/>
          <w:lang w:eastAsia="pl-PL"/>
        </w:rPr>
        <w:t>lub inny podmiotowy środek dowodowy potwierdzający, że Wykonawca realizując zamówienie będzie dysponował niezbędnymi zasobami tych podmiotów.</w:t>
      </w:r>
      <w:bookmarkEnd w:id="5"/>
    </w:p>
    <w:p w14:paraId="5FED470D" w14:textId="427FBDC1" w:rsidR="009411B2" w:rsidRPr="006546D0" w:rsidRDefault="009411B2" w:rsidP="006546D0">
      <w:pPr>
        <w:numPr>
          <w:ilvl w:val="0"/>
          <w:numId w:val="34"/>
        </w:numPr>
        <w:ind w:left="1418" w:hanging="709"/>
        <w:jc w:val="both"/>
        <w:rPr>
          <w:rFonts w:asciiTheme="minorHAnsi" w:hAnsiTheme="minorHAnsi" w:cstheme="minorHAnsi"/>
          <w:bCs/>
          <w:color w:val="000000" w:themeColor="text1"/>
          <w:sz w:val="20"/>
          <w:szCs w:val="20"/>
          <w:lang w:eastAsia="pl-PL"/>
        </w:rPr>
      </w:pPr>
      <w:r w:rsidRPr="006546D0">
        <w:rPr>
          <w:rFonts w:asciiTheme="minorHAnsi" w:hAnsiTheme="minorHAnsi" w:cstheme="minorHAnsi"/>
          <w:color w:val="000000" w:themeColor="text1"/>
          <w:sz w:val="20"/>
          <w:szCs w:val="20"/>
          <w:lang w:eastAsia="pl-PL"/>
        </w:rPr>
        <w:t xml:space="preserve">Zobowiązanie podmiotu udostępniającego zasoby, o którym mowa w pkt. </w:t>
      </w:r>
      <w:r w:rsidR="00377CA0" w:rsidRPr="006546D0">
        <w:rPr>
          <w:rFonts w:asciiTheme="minorHAnsi" w:hAnsiTheme="minorHAnsi" w:cstheme="minorHAnsi"/>
          <w:b/>
          <w:color w:val="000000" w:themeColor="text1"/>
          <w:sz w:val="20"/>
          <w:szCs w:val="20"/>
          <w:lang w:eastAsia="pl-PL"/>
        </w:rPr>
        <w:fldChar w:fldCharType="begin"/>
      </w:r>
      <w:r w:rsidR="00377CA0" w:rsidRPr="006546D0">
        <w:rPr>
          <w:rFonts w:asciiTheme="minorHAnsi" w:hAnsiTheme="minorHAnsi" w:cstheme="minorHAnsi"/>
          <w:b/>
          <w:color w:val="000000" w:themeColor="text1"/>
          <w:sz w:val="20"/>
          <w:szCs w:val="20"/>
          <w:lang w:eastAsia="pl-PL"/>
        </w:rPr>
        <w:instrText xml:space="preserve"> REF _Ref155348927 \r \h  \* MERGEFORMAT </w:instrText>
      </w:r>
      <w:r w:rsidR="00377CA0" w:rsidRPr="006546D0">
        <w:rPr>
          <w:rFonts w:asciiTheme="minorHAnsi" w:hAnsiTheme="minorHAnsi" w:cstheme="minorHAnsi"/>
          <w:b/>
          <w:color w:val="000000" w:themeColor="text1"/>
          <w:sz w:val="20"/>
          <w:szCs w:val="20"/>
          <w:lang w:eastAsia="pl-PL"/>
        </w:rPr>
      </w:r>
      <w:r w:rsidR="00377CA0" w:rsidRPr="006546D0">
        <w:rPr>
          <w:rFonts w:asciiTheme="minorHAnsi" w:hAnsiTheme="minorHAnsi" w:cstheme="minorHAnsi"/>
          <w:b/>
          <w:color w:val="000000" w:themeColor="text1"/>
          <w:sz w:val="20"/>
          <w:szCs w:val="20"/>
          <w:lang w:eastAsia="pl-PL"/>
        </w:rPr>
        <w:fldChar w:fldCharType="separate"/>
      </w:r>
      <w:r w:rsidR="00465812">
        <w:rPr>
          <w:rFonts w:asciiTheme="minorHAnsi" w:hAnsiTheme="minorHAnsi" w:cstheme="minorHAnsi"/>
          <w:b/>
          <w:color w:val="000000" w:themeColor="text1"/>
          <w:sz w:val="20"/>
          <w:szCs w:val="20"/>
          <w:lang w:eastAsia="pl-PL"/>
        </w:rPr>
        <w:t>5.A.1</w:t>
      </w:r>
      <w:r w:rsidR="00377CA0" w:rsidRPr="006546D0">
        <w:rPr>
          <w:rFonts w:asciiTheme="minorHAnsi" w:hAnsiTheme="minorHAnsi" w:cstheme="minorHAnsi"/>
          <w:b/>
          <w:color w:val="000000" w:themeColor="text1"/>
          <w:sz w:val="20"/>
          <w:szCs w:val="20"/>
          <w:lang w:eastAsia="pl-PL"/>
        </w:rPr>
        <w:fldChar w:fldCharType="end"/>
      </w:r>
      <w:r w:rsidRPr="006546D0">
        <w:rPr>
          <w:rFonts w:asciiTheme="minorHAnsi" w:hAnsiTheme="minorHAnsi" w:cstheme="minorHAnsi"/>
          <w:b/>
          <w:color w:val="000000" w:themeColor="text1"/>
          <w:sz w:val="20"/>
          <w:szCs w:val="20"/>
          <w:lang w:eastAsia="pl-PL"/>
        </w:rPr>
        <w:t xml:space="preserve"> SWZ</w:t>
      </w:r>
      <w:r w:rsidR="007D1084" w:rsidRPr="006546D0">
        <w:rPr>
          <w:rFonts w:asciiTheme="minorHAnsi" w:hAnsiTheme="minorHAnsi" w:cstheme="minorHAnsi"/>
          <w:color w:val="000000" w:themeColor="text1"/>
          <w:sz w:val="20"/>
          <w:szCs w:val="20"/>
          <w:lang w:eastAsia="pl-PL"/>
        </w:rPr>
        <w:t>, potwierdza, że </w:t>
      </w:r>
      <w:r w:rsidRPr="006546D0">
        <w:rPr>
          <w:rFonts w:asciiTheme="minorHAnsi" w:hAnsiTheme="minorHAnsi" w:cstheme="minorHAnsi"/>
          <w:color w:val="000000" w:themeColor="text1"/>
          <w:sz w:val="20"/>
          <w:szCs w:val="20"/>
          <w:lang w:eastAsia="pl-PL"/>
        </w:rPr>
        <w:t>stosunek łączący Wykonawcę z podmiotami udostępniającymi zasoby g</w:t>
      </w:r>
      <w:r w:rsidR="007D1084" w:rsidRPr="006546D0">
        <w:rPr>
          <w:rFonts w:asciiTheme="minorHAnsi" w:hAnsiTheme="minorHAnsi" w:cstheme="minorHAnsi"/>
          <w:color w:val="000000" w:themeColor="text1"/>
          <w:sz w:val="20"/>
          <w:szCs w:val="20"/>
          <w:lang w:eastAsia="pl-PL"/>
        </w:rPr>
        <w:t>warantuje rzeczywisty dostęp do </w:t>
      </w:r>
      <w:r w:rsidRPr="006546D0">
        <w:rPr>
          <w:rFonts w:asciiTheme="minorHAnsi" w:hAnsiTheme="minorHAnsi" w:cstheme="minorHAnsi"/>
          <w:color w:val="000000" w:themeColor="text1"/>
          <w:sz w:val="20"/>
          <w:szCs w:val="20"/>
          <w:lang w:eastAsia="pl-PL"/>
        </w:rPr>
        <w:t>tych zasobów oraz określa w szczególności:</w:t>
      </w:r>
    </w:p>
    <w:p w14:paraId="3FE68E60" w14:textId="77777777" w:rsidR="006546D0" w:rsidRDefault="009411B2" w:rsidP="006546D0">
      <w:pPr>
        <w:suppressAutoHyphens w:val="0"/>
        <w:ind w:left="1418"/>
        <w:jc w:val="both"/>
        <w:rPr>
          <w:rFonts w:asciiTheme="minorHAnsi" w:hAnsiTheme="minorHAnsi" w:cstheme="minorHAnsi"/>
          <w:color w:val="000000" w:themeColor="text1"/>
          <w:sz w:val="20"/>
          <w:szCs w:val="20"/>
          <w:lang w:eastAsia="pl-PL"/>
        </w:rPr>
      </w:pPr>
      <w:bookmarkStart w:id="6" w:name="mip51080672"/>
      <w:bookmarkEnd w:id="6"/>
      <w:r w:rsidRPr="003866EC">
        <w:rPr>
          <w:rFonts w:asciiTheme="minorHAnsi" w:hAnsiTheme="minorHAnsi" w:cstheme="minorHAnsi"/>
          <w:color w:val="000000" w:themeColor="text1"/>
          <w:sz w:val="20"/>
          <w:szCs w:val="20"/>
          <w:lang w:eastAsia="pl-PL"/>
        </w:rPr>
        <w:t xml:space="preserve">5.A.2.1.  </w:t>
      </w:r>
      <w:r w:rsidR="006546D0">
        <w:rPr>
          <w:rFonts w:asciiTheme="minorHAnsi" w:hAnsiTheme="minorHAnsi" w:cstheme="minorHAnsi"/>
          <w:color w:val="000000" w:themeColor="text1"/>
          <w:sz w:val="20"/>
          <w:szCs w:val="20"/>
          <w:lang w:eastAsia="pl-PL"/>
        </w:rPr>
        <w:t>z</w:t>
      </w:r>
      <w:r w:rsidRPr="003866EC">
        <w:rPr>
          <w:rFonts w:asciiTheme="minorHAnsi" w:hAnsiTheme="minorHAnsi" w:cstheme="minorHAnsi"/>
          <w:color w:val="000000" w:themeColor="text1"/>
          <w:sz w:val="20"/>
          <w:szCs w:val="20"/>
          <w:lang w:eastAsia="pl-PL"/>
        </w:rPr>
        <w:t xml:space="preserve">akres dostępnych </w:t>
      </w:r>
      <w:r w:rsidR="006546D0">
        <w:rPr>
          <w:rFonts w:asciiTheme="minorHAnsi" w:hAnsiTheme="minorHAnsi" w:cstheme="minorHAnsi"/>
          <w:color w:val="000000" w:themeColor="text1"/>
          <w:sz w:val="20"/>
          <w:szCs w:val="20"/>
          <w:lang w:eastAsia="pl-PL"/>
        </w:rPr>
        <w:t>W</w:t>
      </w:r>
      <w:r w:rsidRPr="003866EC">
        <w:rPr>
          <w:rFonts w:asciiTheme="minorHAnsi" w:hAnsiTheme="minorHAnsi" w:cstheme="minorHAnsi"/>
          <w:color w:val="000000" w:themeColor="text1"/>
          <w:sz w:val="20"/>
          <w:szCs w:val="20"/>
          <w:lang w:eastAsia="pl-PL"/>
        </w:rPr>
        <w:t>ykonawcy zasobów podmiotu udostępniającego zasoby;</w:t>
      </w:r>
      <w:bookmarkStart w:id="7" w:name="mip51080673"/>
      <w:bookmarkEnd w:id="7"/>
    </w:p>
    <w:p w14:paraId="277BD49F" w14:textId="77777777" w:rsidR="006546D0" w:rsidRDefault="009411B2" w:rsidP="006546D0">
      <w:pPr>
        <w:suppressAutoHyphens w:val="0"/>
        <w:ind w:left="2127" w:hanging="709"/>
        <w:jc w:val="both"/>
        <w:rPr>
          <w:rFonts w:asciiTheme="minorHAnsi" w:hAnsiTheme="minorHAnsi" w:cstheme="minorHAnsi"/>
          <w:color w:val="000000" w:themeColor="text1"/>
          <w:sz w:val="20"/>
          <w:szCs w:val="20"/>
          <w:lang w:eastAsia="pl-PL"/>
        </w:rPr>
      </w:pPr>
      <w:r w:rsidRPr="003866EC">
        <w:rPr>
          <w:rFonts w:asciiTheme="minorHAnsi" w:hAnsiTheme="minorHAnsi" w:cstheme="minorHAnsi"/>
          <w:color w:val="000000" w:themeColor="text1"/>
          <w:sz w:val="20"/>
          <w:szCs w:val="20"/>
          <w:lang w:eastAsia="pl-PL"/>
        </w:rPr>
        <w:t xml:space="preserve">5.A.2.2. </w:t>
      </w:r>
      <w:r w:rsidR="006546D0">
        <w:rPr>
          <w:rFonts w:asciiTheme="minorHAnsi" w:hAnsiTheme="minorHAnsi" w:cstheme="minorHAnsi"/>
          <w:color w:val="000000" w:themeColor="text1"/>
          <w:sz w:val="20"/>
          <w:szCs w:val="20"/>
          <w:lang w:eastAsia="pl-PL"/>
        </w:rPr>
        <w:t>s</w:t>
      </w:r>
      <w:r w:rsidRPr="003866EC">
        <w:rPr>
          <w:rFonts w:asciiTheme="minorHAnsi" w:hAnsiTheme="minorHAnsi" w:cstheme="minorHAnsi"/>
          <w:color w:val="000000" w:themeColor="text1"/>
          <w:sz w:val="20"/>
          <w:szCs w:val="20"/>
          <w:lang w:eastAsia="pl-PL"/>
        </w:rPr>
        <w:t>posób i okres udostępnienia Wykonawcy i wykorzystania przez niego zasobów podmiotu  udostępniającego te zasoby przy wykonywaniu zamówienia;</w:t>
      </w:r>
      <w:bookmarkStart w:id="8" w:name="mip51080674"/>
      <w:bookmarkEnd w:id="8"/>
    </w:p>
    <w:p w14:paraId="2495995C" w14:textId="2932AAE1" w:rsidR="009411B2" w:rsidRPr="003866EC" w:rsidRDefault="006546D0" w:rsidP="006546D0">
      <w:pPr>
        <w:suppressAutoHyphens w:val="0"/>
        <w:ind w:left="2127"/>
        <w:jc w:val="both"/>
        <w:rPr>
          <w:rFonts w:asciiTheme="minorHAnsi" w:hAnsiTheme="minorHAnsi" w:cstheme="minorHAnsi"/>
          <w:color w:val="000000" w:themeColor="text1"/>
          <w:sz w:val="20"/>
          <w:szCs w:val="20"/>
          <w:lang w:eastAsia="pl-PL"/>
        </w:rPr>
      </w:pPr>
      <w:r>
        <w:rPr>
          <w:rFonts w:asciiTheme="minorHAnsi" w:hAnsiTheme="minorHAnsi" w:cstheme="minorHAnsi"/>
          <w:color w:val="000000" w:themeColor="text1"/>
          <w:sz w:val="20"/>
          <w:szCs w:val="20"/>
          <w:lang w:eastAsia="pl-PL"/>
        </w:rPr>
        <w:t>c</w:t>
      </w:r>
      <w:r w:rsidR="009411B2" w:rsidRPr="003866EC">
        <w:rPr>
          <w:rFonts w:asciiTheme="minorHAnsi" w:hAnsiTheme="minorHAnsi" w:cstheme="minorHAnsi"/>
          <w:color w:val="000000" w:themeColor="text1"/>
          <w:sz w:val="20"/>
          <w:szCs w:val="20"/>
          <w:lang w:eastAsia="pl-PL"/>
        </w:rPr>
        <w:t xml:space="preserve">zy i w jakim zakresie podmiot udostępniający zasoby, na </w:t>
      </w:r>
      <w:r w:rsidR="009411B2" w:rsidRPr="003866EC">
        <w:rPr>
          <w:rFonts w:asciiTheme="minorHAnsi" w:hAnsiTheme="minorHAnsi" w:cstheme="minorHAnsi"/>
          <w:b/>
          <w:color w:val="000000" w:themeColor="text1"/>
          <w:sz w:val="20"/>
          <w:szCs w:val="20"/>
          <w:lang w:eastAsia="pl-PL"/>
        </w:rPr>
        <w:t xml:space="preserve">zdolnościach </w:t>
      </w:r>
      <w:r w:rsidR="009411B2" w:rsidRPr="003866EC">
        <w:rPr>
          <w:rFonts w:asciiTheme="minorHAnsi" w:hAnsiTheme="minorHAnsi" w:cstheme="minorHAnsi"/>
          <w:color w:val="000000" w:themeColor="text1"/>
          <w:sz w:val="20"/>
          <w:szCs w:val="20"/>
          <w:lang w:eastAsia="pl-PL"/>
        </w:rPr>
        <w:t>którego Wykonawca polega</w:t>
      </w:r>
      <w:r>
        <w:rPr>
          <w:rFonts w:asciiTheme="minorHAnsi" w:hAnsiTheme="minorHAnsi" w:cstheme="minorHAnsi"/>
          <w:color w:val="000000" w:themeColor="text1"/>
          <w:sz w:val="20"/>
          <w:szCs w:val="20"/>
          <w:lang w:eastAsia="pl-PL"/>
        </w:rPr>
        <w:t xml:space="preserve"> </w:t>
      </w:r>
      <w:r w:rsidR="009411B2" w:rsidRPr="003866EC">
        <w:rPr>
          <w:rFonts w:asciiTheme="minorHAnsi" w:hAnsiTheme="minorHAnsi" w:cstheme="minorHAnsi"/>
          <w:color w:val="000000" w:themeColor="text1"/>
          <w:sz w:val="20"/>
          <w:szCs w:val="20"/>
          <w:lang w:eastAsia="pl-PL"/>
        </w:rPr>
        <w:t xml:space="preserve">w odniesieniu do warunków udziału w postępowaniu dotyczących wykształcenia, kwalifikacji zawodowych lub doświadczenia, zrealizuje </w:t>
      </w:r>
      <w:r w:rsidR="009411B2" w:rsidRPr="003866EC">
        <w:rPr>
          <w:rFonts w:asciiTheme="minorHAnsi" w:hAnsiTheme="minorHAnsi" w:cstheme="minorHAnsi"/>
          <w:b/>
          <w:color w:val="000000" w:themeColor="text1"/>
          <w:sz w:val="20"/>
          <w:szCs w:val="20"/>
          <w:lang w:eastAsia="pl-PL"/>
        </w:rPr>
        <w:t>usługi</w:t>
      </w:r>
      <w:r w:rsidR="009411B2" w:rsidRPr="003866EC">
        <w:rPr>
          <w:rFonts w:asciiTheme="minorHAnsi" w:hAnsiTheme="minorHAnsi" w:cstheme="minorHAnsi"/>
          <w:color w:val="000000" w:themeColor="text1"/>
          <w:sz w:val="20"/>
          <w:szCs w:val="20"/>
          <w:lang w:eastAsia="pl-PL"/>
        </w:rPr>
        <w:t>, których wskazane zdolności dotyczą.</w:t>
      </w:r>
    </w:p>
    <w:p w14:paraId="38E6FCB7" w14:textId="77777777" w:rsidR="008628DE" w:rsidRDefault="009411B2" w:rsidP="008628DE">
      <w:pPr>
        <w:numPr>
          <w:ilvl w:val="0"/>
          <w:numId w:val="34"/>
        </w:numPr>
        <w:ind w:left="2127" w:hanging="709"/>
        <w:jc w:val="both"/>
        <w:rPr>
          <w:rFonts w:asciiTheme="minorHAnsi" w:hAnsiTheme="minorHAnsi" w:cstheme="minorHAnsi"/>
          <w:bCs/>
          <w:color w:val="000000" w:themeColor="text1"/>
          <w:sz w:val="20"/>
          <w:szCs w:val="20"/>
          <w:lang w:eastAsia="pl-PL"/>
        </w:rPr>
      </w:pPr>
      <w:r w:rsidRPr="003866EC">
        <w:rPr>
          <w:rFonts w:asciiTheme="minorHAnsi" w:hAnsiTheme="minorHAnsi" w:cstheme="minorHAnsi"/>
          <w:color w:val="000000" w:themeColor="text1"/>
          <w:sz w:val="20"/>
          <w:szCs w:val="20"/>
          <w:lang w:eastAsia="pl-PL"/>
        </w:rPr>
        <w:t>Zamawiający</w:t>
      </w:r>
      <w:r w:rsidRPr="003866EC">
        <w:rPr>
          <w:rFonts w:asciiTheme="minorHAnsi" w:hAnsiTheme="minorHAnsi" w:cstheme="minorHAnsi"/>
          <w:bCs/>
          <w:color w:val="000000" w:themeColor="text1"/>
          <w:sz w:val="20"/>
          <w:szCs w:val="20"/>
          <w:lang w:eastAsia="pl-PL"/>
        </w:rPr>
        <w:t xml:space="preserve"> ocenia, czy udostępniane Wykonawcy przez inne podmioty </w:t>
      </w:r>
      <w:r w:rsidRPr="003866EC">
        <w:rPr>
          <w:rFonts w:asciiTheme="minorHAnsi" w:hAnsiTheme="minorHAnsi" w:cstheme="minorHAnsi"/>
          <w:b/>
          <w:bCs/>
          <w:color w:val="000000" w:themeColor="text1"/>
          <w:sz w:val="20"/>
          <w:szCs w:val="20"/>
        </w:rPr>
        <w:t>zdolności</w:t>
      </w:r>
      <w:r w:rsidR="007D1084" w:rsidRPr="003866EC">
        <w:rPr>
          <w:rFonts w:asciiTheme="minorHAnsi" w:hAnsiTheme="minorHAnsi" w:cstheme="minorHAnsi"/>
          <w:bCs/>
          <w:color w:val="000000" w:themeColor="text1"/>
          <w:sz w:val="20"/>
          <w:szCs w:val="20"/>
          <w:lang w:eastAsia="pl-PL"/>
        </w:rPr>
        <w:t>, pozwalają na </w:t>
      </w:r>
      <w:r w:rsidRPr="003866EC">
        <w:rPr>
          <w:rFonts w:asciiTheme="minorHAnsi" w:hAnsiTheme="minorHAnsi" w:cstheme="minorHAnsi"/>
          <w:bCs/>
          <w:color w:val="000000" w:themeColor="text1"/>
          <w:sz w:val="20"/>
          <w:szCs w:val="20"/>
          <w:lang w:eastAsia="pl-PL"/>
        </w:rPr>
        <w:t>wykazanie przez Wykonawcę spełniania warunków udziału w postępowaniu, o których mowa</w:t>
      </w:r>
      <w:r w:rsidR="006546D0">
        <w:rPr>
          <w:rFonts w:asciiTheme="minorHAnsi" w:hAnsiTheme="minorHAnsi" w:cstheme="minorHAnsi"/>
          <w:bCs/>
          <w:color w:val="000000" w:themeColor="text1"/>
          <w:sz w:val="20"/>
          <w:szCs w:val="20"/>
          <w:lang w:eastAsia="pl-PL"/>
        </w:rPr>
        <w:br/>
      </w:r>
      <w:r w:rsidRPr="003866EC">
        <w:rPr>
          <w:rFonts w:asciiTheme="minorHAnsi" w:hAnsiTheme="minorHAnsi" w:cstheme="minorHAnsi"/>
          <w:bCs/>
          <w:color w:val="000000" w:themeColor="text1"/>
          <w:sz w:val="20"/>
          <w:szCs w:val="20"/>
          <w:lang w:eastAsia="pl-PL"/>
        </w:rPr>
        <w:t xml:space="preserve">w art. 112 ust. 2 pkt 3-4 ustawy, a także bada, czy nie zachodzą wobec tego podmiotu podstawy wykluczenia, które zostały przewidziane względem Wykonawcy. </w:t>
      </w:r>
    </w:p>
    <w:p w14:paraId="35F686D6" w14:textId="381C8354" w:rsidR="009411B2" w:rsidRPr="008628DE" w:rsidRDefault="009411B2" w:rsidP="008628DE">
      <w:pPr>
        <w:numPr>
          <w:ilvl w:val="0"/>
          <w:numId w:val="34"/>
        </w:numPr>
        <w:ind w:left="2127" w:hanging="709"/>
        <w:jc w:val="both"/>
        <w:rPr>
          <w:rFonts w:asciiTheme="minorHAnsi" w:hAnsiTheme="minorHAnsi" w:cstheme="minorHAnsi"/>
          <w:bCs/>
          <w:color w:val="000000" w:themeColor="text1"/>
          <w:sz w:val="20"/>
          <w:szCs w:val="20"/>
          <w:lang w:eastAsia="pl-PL"/>
        </w:rPr>
      </w:pPr>
      <w:r w:rsidRPr="008628DE">
        <w:rPr>
          <w:rFonts w:asciiTheme="minorHAnsi" w:hAnsiTheme="minorHAnsi" w:cstheme="minorHAnsi"/>
          <w:b/>
          <w:bCs/>
          <w:color w:val="000000" w:themeColor="text1"/>
          <w:sz w:val="20"/>
          <w:szCs w:val="20"/>
          <w:lang w:eastAsia="pl-PL"/>
        </w:rPr>
        <w:t xml:space="preserve">Jeżeli </w:t>
      </w:r>
      <w:r w:rsidRPr="008628DE">
        <w:rPr>
          <w:rFonts w:asciiTheme="minorHAnsi" w:hAnsiTheme="minorHAnsi" w:cstheme="minorHAnsi"/>
          <w:b/>
          <w:bCs/>
          <w:color w:val="000000" w:themeColor="text1"/>
          <w:sz w:val="20"/>
          <w:szCs w:val="20"/>
        </w:rPr>
        <w:t xml:space="preserve">zdolności </w:t>
      </w:r>
      <w:r w:rsidRPr="008628DE">
        <w:rPr>
          <w:rFonts w:asciiTheme="minorHAnsi" w:hAnsiTheme="minorHAnsi" w:cstheme="minorHAnsi"/>
          <w:bCs/>
          <w:color w:val="000000" w:themeColor="text1"/>
          <w:sz w:val="20"/>
          <w:szCs w:val="20"/>
          <w:lang w:eastAsia="pl-PL"/>
        </w:rPr>
        <w:t xml:space="preserve">podmiotu udostępniającego zasoby nie potwierdzają spełnienia przez Wykonawcę warunków udziału w postępowaniu lub zachodzą wobec tego podmiotów podstawy wykluczenia, Zamawiający żąda, aby Wykonawca w terminie określonym przez Zamawiającego: </w:t>
      </w:r>
    </w:p>
    <w:p w14:paraId="4D9FA173" w14:textId="523F992A" w:rsidR="009411B2" w:rsidRPr="003866EC" w:rsidRDefault="008628DE" w:rsidP="008628DE">
      <w:pPr>
        <w:numPr>
          <w:ilvl w:val="0"/>
          <w:numId w:val="35"/>
        </w:numPr>
        <w:ind w:left="1418" w:firstLine="709"/>
        <w:jc w:val="both"/>
        <w:rPr>
          <w:rFonts w:asciiTheme="minorHAnsi" w:hAnsiTheme="minorHAnsi" w:cstheme="minorHAnsi"/>
          <w:bCs/>
          <w:color w:val="000000" w:themeColor="text1"/>
          <w:sz w:val="20"/>
          <w:szCs w:val="20"/>
          <w:lang w:eastAsia="pl-PL"/>
        </w:rPr>
      </w:pPr>
      <w:r>
        <w:rPr>
          <w:rFonts w:asciiTheme="minorHAnsi" w:hAnsiTheme="minorHAnsi" w:cstheme="minorHAnsi"/>
          <w:bCs/>
          <w:color w:val="000000" w:themeColor="text1"/>
          <w:sz w:val="20"/>
          <w:szCs w:val="20"/>
          <w:lang w:eastAsia="pl-PL"/>
        </w:rPr>
        <w:t>z</w:t>
      </w:r>
      <w:r w:rsidR="009411B2" w:rsidRPr="003866EC">
        <w:rPr>
          <w:rFonts w:asciiTheme="minorHAnsi" w:hAnsiTheme="minorHAnsi" w:cstheme="minorHAnsi"/>
          <w:bCs/>
          <w:color w:val="000000" w:themeColor="text1"/>
          <w:sz w:val="20"/>
          <w:szCs w:val="20"/>
          <w:lang w:eastAsia="pl-PL"/>
        </w:rPr>
        <w:t>astąpił ten podmiot innym podmiotem lub podmiotami albo</w:t>
      </w:r>
    </w:p>
    <w:p w14:paraId="00018D3A" w14:textId="768CAC94" w:rsidR="009411B2" w:rsidRPr="003866EC" w:rsidRDefault="008628DE" w:rsidP="008628DE">
      <w:pPr>
        <w:numPr>
          <w:ilvl w:val="0"/>
          <w:numId w:val="35"/>
        </w:numPr>
        <w:ind w:left="1418" w:firstLine="709"/>
        <w:jc w:val="both"/>
        <w:rPr>
          <w:rFonts w:asciiTheme="minorHAnsi" w:hAnsiTheme="minorHAnsi" w:cstheme="minorHAnsi"/>
          <w:bCs/>
          <w:color w:val="000000" w:themeColor="text1"/>
          <w:sz w:val="20"/>
          <w:szCs w:val="20"/>
          <w:lang w:eastAsia="pl-PL"/>
        </w:rPr>
      </w:pPr>
      <w:r>
        <w:rPr>
          <w:rFonts w:asciiTheme="minorHAnsi" w:hAnsiTheme="minorHAnsi" w:cstheme="minorHAnsi"/>
          <w:bCs/>
          <w:color w:val="000000" w:themeColor="text1"/>
          <w:sz w:val="20"/>
          <w:szCs w:val="20"/>
          <w:lang w:eastAsia="pl-PL"/>
        </w:rPr>
        <w:t>w</w:t>
      </w:r>
      <w:r w:rsidR="009411B2" w:rsidRPr="003866EC">
        <w:rPr>
          <w:rFonts w:asciiTheme="minorHAnsi" w:hAnsiTheme="minorHAnsi" w:cstheme="minorHAnsi"/>
          <w:bCs/>
          <w:color w:val="000000" w:themeColor="text1"/>
          <w:sz w:val="20"/>
          <w:szCs w:val="20"/>
          <w:lang w:eastAsia="pl-PL"/>
        </w:rPr>
        <w:t>ykazał, że samodzielnie spełnia warunki udziału w postępowaniu.</w:t>
      </w:r>
    </w:p>
    <w:p w14:paraId="56939261" w14:textId="77777777" w:rsidR="009411B2" w:rsidRPr="003866EC" w:rsidRDefault="009411B2" w:rsidP="008628DE">
      <w:pPr>
        <w:numPr>
          <w:ilvl w:val="0"/>
          <w:numId w:val="34"/>
        </w:numPr>
        <w:ind w:left="2127" w:hanging="709"/>
        <w:jc w:val="both"/>
        <w:rPr>
          <w:rFonts w:asciiTheme="minorHAnsi" w:hAnsiTheme="minorHAnsi" w:cstheme="minorHAnsi"/>
          <w:bCs/>
          <w:color w:val="000000" w:themeColor="text1"/>
          <w:sz w:val="20"/>
          <w:szCs w:val="20"/>
          <w:lang w:eastAsia="pl-PL"/>
        </w:rPr>
      </w:pPr>
      <w:r w:rsidRPr="003866EC">
        <w:rPr>
          <w:rFonts w:asciiTheme="minorHAnsi" w:hAnsiTheme="minorHAnsi" w:cstheme="minorHAnsi"/>
          <w:color w:val="000000" w:themeColor="text1"/>
          <w:sz w:val="20"/>
          <w:szCs w:val="20"/>
        </w:rPr>
        <w:t xml:space="preserve">Wykonawca nie może, po upływie terminu składania ofert, powoływać się na </w:t>
      </w:r>
      <w:r w:rsidRPr="003866EC">
        <w:rPr>
          <w:rFonts w:asciiTheme="minorHAnsi" w:hAnsiTheme="minorHAnsi" w:cstheme="minorHAnsi"/>
          <w:b/>
          <w:bCs/>
          <w:color w:val="000000" w:themeColor="text1"/>
          <w:sz w:val="20"/>
          <w:szCs w:val="20"/>
        </w:rPr>
        <w:t xml:space="preserve">zdolności </w:t>
      </w:r>
      <w:r w:rsidRPr="003866EC">
        <w:rPr>
          <w:rFonts w:asciiTheme="minorHAnsi" w:hAnsiTheme="minorHAnsi" w:cstheme="minorHAnsi"/>
          <w:color w:val="000000" w:themeColor="text1"/>
          <w:sz w:val="20"/>
          <w:szCs w:val="20"/>
        </w:rPr>
        <w:t xml:space="preserve">podmiotów udostępniających zasoby, jeżeli na etapie składania ofert nie polegał on w danym zakresie na </w:t>
      </w:r>
      <w:r w:rsidRPr="003866EC">
        <w:rPr>
          <w:rFonts w:asciiTheme="minorHAnsi" w:hAnsiTheme="minorHAnsi" w:cstheme="minorHAnsi"/>
          <w:b/>
          <w:bCs/>
          <w:color w:val="000000" w:themeColor="text1"/>
          <w:sz w:val="20"/>
          <w:szCs w:val="20"/>
        </w:rPr>
        <w:t xml:space="preserve">zdolnościach </w:t>
      </w:r>
      <w:r w:rsidRPr="003866EC">
        <w:rPr>
          <w:rFonts w:asciiTheme="minorHAnsi" w:hAnsiTheme="minorHAnsi" w:cstheme="minorHAnsi"/>
          <w:color w:val="000000" w:themeColor="text1"/>
          <w:sz w:val="20"/>
          <w:szCs w:val="20"/>
        </w:rPr>
        <w:t>podmiotów udostępniających zasoby.</w:t>
      </w:r>
    </w:p>
    <w:p w14:paraId="638407F2" w14:textId="77777777" w:rsidR="009411B2" w:rsidRPr="003866EC" w:rsidRDefault="009411B2" w:rsidP="008628DE">
      <w:pPr>
        <w:numPr>
          <w:ilvl w:val="0"/>
          <w:numId w:val="33"/>
        </w:numPr>
        <w:ind w:left="709" w:hanging="425"/>
        <w:jc w:val="both"/>
        <w:rPr>
          <w:rFonts w:asciiTheme="minorHAnsi" w:hAnsiTheme="minorHAnsi" w:cstheme="minorHAnsi"/>
          <w:b/>
          <w:bCs/>
          <w:color w:val="000000" w:themeColor="text1"/>
          <w:sz w:val="20"/>
          <w:szCs w:val="20"/>
          <w:lang w:eastAsia="pl-PL"/>
        </w:rPr>
      </w:pPr>
      <w:r w:rsidRPr="003866EC">
        <w:rPr>
          <w:rFonts w:asciiTheme="minorHAnsi" w:hAnsiTheme="minorHAnsi" w:cstheme="minorHAnsi"/>
          <w:b/>
          <w:bCs/>
          <w:color w:val="000000" w:themeColor="text1"/>
          <w:sz w:val="20"/>
          <w:szCs w:val="20"/>
          <w:lang w:eastAsia="pl-PL"/>
        </w:rPr>
        <w:t>Wymogi dotyczące Wykonawców wspólnie ubiegających się o udzielenie zamówienia</w:t>
      </w:r>
    </w:p>
    <w:p w14:paraId="60AA7D3D" w14:textId="34265B75" w:rsidR="0009537E" w:rsidRPr="00F07C8F" w:rsidRDefault="009411B2" w:rsidP="00F07C8F">
      <w:pPr>
        <w:ind w:left="1276" w:hanging="567"/>
        <w:jc w:val="both"/>
        <w:rPr>
          <w:rFonts w:asciiTheme="minorHAnsi" w:hAnsiTheme="minorHAnsi" w:cstheme="minorHAnsi"/>
          <w:bCs/>
          <w:sz w:val="20"/>
          <w:szCs w:val="20"/>
        </w:rPr>
      </w:pPr>
      <w:r w:rsidRPr="003866EC">
        <w:rPr>
          <w:rFonts w:asciiTheme="minorHAnsi" w:hAnsiTheme="minorHAnsi" w:cstheme="minorHAnsi"/>
          <w:color w:val="000000" w:themeColor="text1"/>
          <w:sz w:val="20"/>
          <w:szCs w:val="20"/>
        </w:rPr>
        <w:t xml:space="preserve">5.B.1. </w:t>
      </w:r>
      <w:r w:rsidR="00E15591" w:rsidRPr="003866EC">
        <w:rPr>
          <w:rFonts w:asciiTheme="minorHAnsi" w:hAnsiTheme="minorHAnsi" w:cstheme="minorHAnsi"/>
          <w:color w:val="000000" w:themeColor="text1"/>
          <w:sz w:val="20"/>
          <w:szCs w:val="20"/>
        </w:rPr>
        <w:tab/>
      </w:r>
      <w:r w:rsidR="00465928" w:rsidRPr="003866EC">
        <w:rPr>
          <w:rFonts w:asciiTheme="minorHAnsi" w:hAnsiTheme="minorHAnsi" w:cstheme="minorHAnsi"/>
          <w:bCs/>
          <w:sz w:val="20"/>
          <w:szCs w:val="20"/>
        </w:rPr>
        <w:t>Zgodnie z art. 117 ust. 1 ustawy, Zamawiający określa sposób spełniania przez Wykonawców wspólnie ubiegających się o udzielenie zamówienia warunków, tj.</w:t>
      </w:r>
      <w:r w:rsidR="0009537E">
        <w:rPr>
          <w:rFonts w:asciiTheme="minorHAnsi" w:hAnsiTheme="minorHAnsi" w:cstheme="minorHAnsi"/>
          <w:bCs/>
          <w:sz w:val="20"/>
          <w:szCs w:val="20"/>
        </w:rPr>
        <w:t>:</w:t>
      </w:r>
    </w:p>
    <w:p w14:paraId="68594E93" w14:textId="4B31A51D" w:rsidR="00465928" w:rsidRPr="0009537E" w:rsidRDefault="00465928" w:rsidP="0009537E">
      <w:pPr>
        <w:pStyle w:val="Akapitzlist"/>
        <w:numPr>
          <w:ilvl w:val="0"/>
          <w:numId w:val="48"/>
        </w:numPr>
        <w:ind w:left="1560" w:hanging="284"/>
        <w:jc w:val="both"/>
        <w:rPr>
          <w:rFonts w:asciiTheme="minorHAnsi" w:hAnsiTheme="minorHAnsi" w:cstheme="minorHAnsi"/>
          <w:color w:val="000000" w:themeColor="text1"/>
          <w:sz w:val="20"/>
          <w:szCs w:val="20"/>
        </w:rPr>
      </w:pPr>
      <w:r w:rsidRPr="0009537E">
        <w:rPr>
          <w:rFonts w:asciiTheme="minorHAnsi" w:hAnsiTheme="minorHAnsi" w:cstheme="minorHAnsi"/>
          <w:bCs/>
          <w:sz w:val="20"/>
          <w:szCs w:val="20"/>
        </w:rPr>
        <w:t xml:space="preserve">warunek udziału w postępowaniu określony w pkt. </w:t>
      </w:r>
      <w:r w:rsidRPr="0009537E">
        <w:rPr>
          <w:rFonts w:asciiTheme="minorHAnsi" w:hAnsiTheme="minorHAnsi" w:cstheme="minorHAnsi"/>
          <w:b/>
          <w:bCs/>
          <w:sz w:val="20"/>
          <w:szCs w:val="20"/>
        </w:rPr>
        <w:fldChar w:fldCharType="begin"/>
      </w:r>
      <w:r w:rsidRPr="0009537E">
        <w:rPr>
          <w:rFonts w:asciiTheme="minorHAnsi" w:hAnsiTheme="minorHAnsi" w:cstheme="minorHAnsi"/>
          <w:b/>
          <w:bCs/>
          <w:sz w:val="20"/>
          <w:szCs w:val="20"/>
        </w:rPr>
        <w:instrText xml:space="preserve"> REF _Ref155353165 \r \h  \* MERGEFORMAT </w:instrText>
      </w:r>
      <w:r w:rsidRPr="0009537E">
        <w:rPr>
          <w:rFonts w:asciiTheme="minorHAnsi" w:hAnsiTheme="minorHAnsi" w:cstheme="minorHAnsi"/>
          <w:b/>
          <w:bCs/>
          <w:sz w:val="20"/>
          <w:szCs w:val="20"/>
        </w:rPr>
      </w:r>
      <w:r w:rsidRPr="0009537E">
        <w:rPr>
          <w:rFonts w:asciiTheme="minorHAnsi" w:hAnsiTheme="minorHAnsi" w:cstheme="minorHAnsi"/>
          <w:b/>
          <w:bCs/>
          <w:sz w:val="20"/>
          <w:szCs w:val="20"/>
        </w:rPr>
        <w:fldChar w:fldCharType="separate"/>
      </w:r>
      <w:r w:rsidR="00465812">
        <w:rPr>
          <w:rFonts w:asciiTheme="minorHAnsi" w:hAnsiTheme="minorHAnsi" w:cstheme="minorHAnsi"/>
          <w:b/>
          <w:bCs/>
          <w:sz w:val="20"/>
          <w:szCs w:val="20"/>
        </w:rPr>
        <w:t>5.2.4</w:t>
      </w:r>
      <w:r w:rsidRPr="0009537E">
        <w:rPr>
          <w:rFonts w:asciiTheme="minorHAnsi" w:hAnsiTheme="minorHAnsi" w:cstheme="minorHAnsi"/>
          <w:b/>
          <w:bCs/>
          <w:sz w:val="20"/>
          <w:szCs w:val="20"/>
        </w:rPr>
        <w:fldChar w:fldCharType="end"/>
      </w:r>
      <w:r w:rsidRPr="0009537E">
        <w:rPr>
          <w:rFonts w:asciiTheme="minorHAnsi" w:hAnsiTheme="minorHAnsi" w:cstheme="minorHAnsi"/>
          <w:b/>
          <w:bCs/>
          <w:sz w:val="20"/>
          <w:szCs w:val="20"/>
        </w:rPr>
        <w:t xml:space="preserve"> SWZ</w:t>
      </w:r>
      <w:r w:rsidRPr="0009537E">
        <w:rPr>
          <w:rFonts w:asciiTheme="minorHAnsi" w:hAnsiTheme="minorHAnsi" w:cstheme="minorHAnsi"/>
          <w:bCs/>
          <w:sz w:val="20"/>
          <w:szCs w:val="20"/>
        </w:rPr>
        <w:t>, zostanie uznany za spełniony jeżeli co najmniej jeden z Wykonawców wspólnie ubiegających się</w:t>
      </w:r>
      <w:r w:rsidR="0009537E">
        <w:rPr>
          <w:rFonts w:asciiTheme="minorHAnsi" w:hAnsiTheme="minorHAnsi" w:cstheme="minorHAnsi"/>
          <w:bCs/>
          <w:sz w:val="20"/>
          <w:szCs w:val="20"/>
        </w:rPr>
        <w:t xml:space="preserve"> </w:t>
      </w:r>
      <w:r w:rsidRPr="0009537E">
        <w:rPr>
          <w:rFonts w:asciiTheme="minorHAnsi" w:hAnsiTheme="minorHAnsi" w:cstheme="minorHAnsi"/>
          <w:bCs/>
          <w:sz w:val="20"/>
          <w:szCs w:val="20"/>
        </w:rPr>
        <w:t xml:space="preserve">o udzielenie zamówienia spełni w całości warunek udziału w postępowaniu określony w pkt. </w:t>
      </w:r>
      <w:r w:rsidRPr="0009537E">
        <w:rPr>
          <w:rFonts w:asciiTheme="minorHAnsi" w:hAnsiTheme="minorHAnsi" w:cstheme="minorHAnsi"/>
          <w:b/>
          <w:bCs/>
          <w:sz w:val="20"/>
          <w:szCs w:val="20"/>
        </w:rPr>
        <w:fldChar w:fldCharType="begin"/>
      </w:r>
      <w:r w:rsidRPr="0009537E">
        <w:rPr>
          <w:rFonts w:asciiTheme="minorHAnsi" w:hAnsiTheme="minorHAnsi" w:cstheme="minorHAnsi"/>
          <w:b/>
          <w:bCs/>
          <w:sz w:val="20"/>
          <w:szCs w:val="20"/>
        </w:rPr>
        <w:instrText xml:space="preserve"> REF _Ref155353165 \r \h  \* MERGEFORMAT </w:instrText>
      </w:r>
      <w:r w:rsidRPr="0009537E">
        <w:rPr>
          <w:rFonts w:asciiTheme="minorHAnsi" w:hAnsiTheme="minorHAnsi" w:cstheme="minorHAnsi"/>
          <w:b/>
          <w:bCs/>
          <w:sz w:val="20"/>
          <w:szCs w:val="20"/>
        </w:rPr>
      </w:r>
      <w:r w:rsidRPr="0009537E">
        <w:rPr>
          <w:rFonts w:asciiTheme="minorHAnsi" w:hAnsiTheme="minorHAnsi" w:cstheme="minorHAnsi"/>
          <w:b/>
          <w:bCs/>
          <w:sz w:val="20"/>
          <w:szCs w:val="20"/>
        </w:rPr>
        <w:fldChar w:fldCharType="separate"/>
      </w:r>
      <w:r w:rsidR="00465812">
        <w:rPr>
          <w:rFonts w:asciiTheme="minorHAnsi" w:hAnsiTheme="minorHAnsi" w:cstheme="minorHAnsi"/>
          <w:b/>
          <w:bCs/>
          <w:sz w:val="20"/>
          <w:szCs w:val="20"/>
        </w:rPr>
        <w:t>5.2.4</w:t>
      </w:r>
      <w:r w:rsidRPr="0009537E">
        <w:rPr>
          <w:rFonts w:asciiTheme="minorHAnsi" w:hAnsiTheme="minorHAnsi" w:cstheme="minorHAnsi"/>
          <w:b/>
          <w:bCs/>
          <w:sz w:val="20"/>
          <w:szCs w:val="20"/>
        </w:rPr>
        <w:fldChar w:fldCharType="end"/>
      </w:r>
      <w:r w:rsidRPr="0009537E">
        <w:rPr>
          <w:rFonts w:asciiTheme="minorHAnsi" w:hAnsiTheme="minorHAnsi" w:cstheme="minorHAnsi"/>
          <w:b/>
          <w:bCs/>
          <w:sz w:val="20"/>
          <w:szCs w:val="20"/>
        </w:rPr>
        <w:t xml:space="preserve"> SWZ. </w:t>
      </w:r>
    </w:p>
    <w:p w14:paraId="20034DA9" w14:textId="3EE6BC3E" w:rsidR="009411B2" w:rsidRPr="003866EC" w:rsidRDefault="009411B2" w:rsidP="008628DE">
      <w:pPr>
        <w:ind w:left="1276" w:hanging="567"/>
        <w:jc w:val="both"/>
        <w:rPr>
          <w:rFonts w:asciiTheme="minorHAnsi" w:hAnsiTheme="minorHAnsi" w:cstheme="minorHAnsi"/>
          <w:bCs/>
          <w:color w:val="000000" w:themeColor="text1"/>
          <w:sz w:val="20"/>
          <w:szCs w:val="20"/>
        </w:rPr>
      </w:pPr>
      <w:r w:rsidRPr="003866EC">
        <w:rPr>
          <w:rFonts w:asciiTheme="minorHAnsi" w:hAnsiTheme="minorHAnsi" w:cstheme="minorHAnsi"/>
          <w:color w:val="000000" w:themeColor="text1"/>
          <w:sz w:val="20"/>
          <w:szCs w:val="20"/>
        </w:rPr>
        <w:t xml:space="preserve">5.B.2.   Zgodnie z art. 117 ust. 4 ustawy Wykonawcy wspólnie ubiegający się o udzielenie zamówienia dołączają do oferty oświadczenie, z którego wynika, które usługi wykonają poszczególni Wykonawcy – </w:t>
      </w:r>
      <w:r w:rsidRPr="003866EC">
        <w:rPr>
          <w:rFonts w:asciiTheme="minorHAnsi" w:hAnsiTheme="minorHAnsi" w:cstheme="minorHAnsi"/>
          <w:b/>
          <w:bCs/>
          <w:color w:val="000000" w:themeColor="text1"/>
          <w:sz w:val="20"/>
          <w:szCs w:val="20"/>
        </w:rPr>
        <w:t xml:space="preserve">załącznik </w:t>
      </w:r>
      <w:r w:rsidRPr="003866EC">
        <w:rPr>
          <w:rFonts w:asciiTheme="minorHAnsi" w:hAnsiTheme="minorHAnsi" w:cstheme="minorHAnsi"/>
          <w:b/>
          <w:bCs/>
          <w:sz w:val="20"/>
          <w:szCs w:val="20"/>
        </w:rPr>
        <w:t xml:space="preserve">nr </w:t>
      </w:r>
      <w:r w:rsidR="00BE4CFF" w:rsidRPr="003866EC">
        <w:rPr>
          <w:rFonts w:asciiTheme="minorHAnsi" w:hAnsiTheme="minorHAnsi" w:cstheme="minorHAnsi"/>
          <w:b/>
          <w:bCs/>
          <w:sz w:val="20"/>
          <w:szCs w:val="20"/>
        </w:rPr>
        <w:t>5</w:t>
      </w:r>
      <w:r w:rsidRPr="003866EC">
        <w:rPr>
          <w:rFonts w:asciiTheme="minorHAnsi" w:hAnsiTheme="minorHAnsi" w:cstheme="minorHAnsi"/>
          <w:b/>
          <w:bCs/>
          <w:sz w:val="20"/>
          <w:szCs w:val="20"/>
        </w:rPr>
        <w:t xml:space="preserve"> </w:t>
      </w:r>
      <w:r w:rsidRPr="003866EC">
        <w:rPr>
          <w:rFonts w:asciiTheme="minorHAnsi" w:hAnsiTheme="minorHAnsi" w:cstheme="minorHAnsi"/>
          <w:b/>
          <w:bCs/>
          <w:color w:val="000000" w:themeColor="text1"/>
          <w:sz w:val="20"/>
          <w:szCs w:val="20"/>
        </w:rPr>
        <w:t>do SWZ</w:t>
      </w:r>
      <w:r w:rsidRPr="003866EC">
        <w:rPr>
          <w:rFonts w:asciiTheme="minorHAnsi" w:hAnsiTheme="minorHAnsi" w:cstheme="minorHAnsi"/>
          <w:bCs/>
          <w:color w:val="000000" w:themeColor="text1"/>
          <w:sz w:val="20"/>
          <w:szCs w:val="20"/>
        </w:rPr>
        <w:t>.</w:t>
      </w:r>
    </w:p>
    <w:p w14:paraId="5E07E61D" w14:textId="3832A6A8" w:rsidR="00E8476E" w:rsidRPr="0060067D" w:rsidRDefault="00E8476E" w:rsidP="00A2318D">
      <w:pPr>
        <w:numPr>
          <w:ilvl w:val="0"/>
          <w:numId w:val="15"/>
        </w:numPr>
        <w:shd w:val="clear" w:color="auto" w:fill="BDD6EE"/>
        <w:ind w:left="709" w:hanging="709"/>
        <w:rPr>
          <w:rFonts w:asciiTheme="minorHAnsi" w:hAnsiTheme="minorHAnsi" w:cstheme="minorHAnsi"/>
          <w:b/>
          <w:bCs/>
          <w:sz w:val="22"/>
          <w:szCs w:val="22"/>
        </w:rPr>
      </w:pPr>
      <w:r w:rsidRPr="0060067D">
        <w:rPr>
          <w:rFonts w:asciiTheme="minorHAnsi" w:hAnsiTheme="minorHAnsi" w:cstheme="minorHAnsi"/>
          <w:b/>
          <w:bCs/>
          <w:sz w:val="22"/>
          <w:szCs w:val="22"/>
        </w:rPr>
        <w:t xml:space="preserve">Opis sposobu dokonywania </w:t>
      </w:r>
      <w:r w:rsidRPr="0060067D">
        <w:rPr>
          <w:rFonts w:asciiTheme="minorHAnsi" w:hAnsiTheme="minorHAnsi" w:cstheme="minorHAnsi"/>
          <w:b/>
          <w:bCs/>
          <w:sz w:val="22"/>
          <w:szCs w:val="22"/>
          <w:u w:val="double"/>
        </w:rPr>
        <w:t>wstępnej oceny</w:t>
      </w:r>
      <w:r w:rsidRPr="0060067D">
        <w:rPr>
          <w:rFonts w:asciiTheme="minorHAnsi" w:hAnsiTheme="minorHAnsi" w:cstheme="minorHAnsi"/>
          <w:b/>
          <w:bCs/>
          <w:sz w:val="22"/>
          <w:szCs w:val="22"/>
        </w:rPr>
        <w:t xml:space="preserve"> spełniania w/w warunków</w:t>
      </w:r>
      <w:r w:rsidR="001550B9" w:rsidRPr="0060067D">
        <w:rPr>
          <w:rFonts w:asciiTheme="minorHAnsi" w:hAnsiTheme="minorHAnsi" w:cstheme="minorHAnsi"/>
          <w:b/>
          <w:bCs/>
          <w:sz w:val="22"/>
          <w:szCs w:val="22"/>
        </w:rPr>
        <w:t xml:space="preserve"> i niepodleganiu wykluczeniu</w:t>
      </w:r>
      <w:r w:rsidRPr="0060067D">
        <w:rPr>
          <w:rFonts w:asciiTheme="minorHAnsi" w:hAnsiTheme="minorHAnsi" w:cstheme="minorHAnsi"/>
          <w:bCs/>
          <w:sz w:val="22"/>
          <w:szCs w:val="22"/>
        </w:rPr>
        <w:t>:</w:t>
      </w:r>
    </w:p>
    <w:p w14:paraId="7013C2D8" w14:textId="3D24F280" w:rsidR="00670FB5" w:rsidRPr="00FC7719" w:rsidRDefault="00670FB5" w:rsidP="00FC7719">
      <w:pPr>
        <w:numPr>
          <w:ilvl w:val="0"/>
          <w:numId w:val="17"/>
        </w:numPr>
        <w:ind w:hanging="436"/>
        <w:jc w:val="both"/>
        <w:rPr>
          <w:rFonts w:asciiTheme="minorHAnsi" w:hAnsiTheme="minorHAnsi" w:cstheme="minorHAnsi"/>
          <w:color w:val="000000"/>
          <w:sz w:val="20"/>
          <w:szCs w:val="20"/>
          <w:u w:val="single"/>
          <w:lang w:eastAsia="pl-PL"/>
        </w:rPr>
      </w:pPr>
      <w:bookmarkStart w:id="9" w:name="_Ref155353299"/>
      <w:r w:rsidRPr="00FC7719">
        <w:rPr>
          <w:rFonts w:asciiTheme="minorHAnsi" w:hAnsiTheme="minorHAnsi" w:cstheme="minorHAnsi"/>
          <w:bCs/>
          <w:sz w:val="20"/>
          <w:szCs w:val="20"/>
        </w:rPr>
        <w:t xml:space="preserve">Zamawiający żąda, aby Wykonawca </w:t>
      </w:r>
      <w:r w:rsidRPr="00FC7719">
        <w:rPr>
          <w:rFonts w:asciiTheme="minorHAnsi" w:hAnsiTheme="minorHAnsi" w:cstheme="minorHAnsi"/>
          <w:b/>
          <w:bCs/>
          <w:sz w:val="20"/>
          <w:szCs w:val="20"/>
          <w:u w:val="single"/>
        </w:rPr>
        <w:t>do oferty</w:t>
      </w:r>
      <w:r w:rsidRPr="00FC7719">
        <w:rPr>
          <w:rFonts w:asciiTheme="minorHAnsi" w:hAnsiTheme="minorHAnsi" w:cstheme="minorHAnsi"/>
          <w:bCs/>
          <w:sz w:val="20"/>
          <w:szCs w:val="20"/>
        </w:rPr>
        <w:t xml:space="preserve"> dołączył aktualne na dzień składania ofert </w:t>
      </w:r>
      <w:r w:rsidRPr="00FC7719">
        <w:rPr>
          <w:rFonts w:asciiTheme="minorHAnsi" w:hAnsiTheme="minorHAnsi" w:cstheme="minorHAnsi"/>
          <w:b/>
          <w:bCs/>
          <w:sz w:val="20"/>
          <w:szCs w:val="20"/>
        </w:rPr>
        <w:t xml:space="preserve">oświadczenie </w:t>
      </w:r>
      <w:r w:rsidR="00FB41B2" w:rsidRPr="00FC7719">
        <w:rPr>
          <w:rFonts w:asciiTheme="minorHAnsi" w:hAnsiTheme="minorHAnsi" w:cstheme="minorHAnsi"/>
          <w:b/>
          <w:bCs/>
          <w:sz w:val="20"/>
          <w:szCs w:val="20"/>
        </w:rPr>
        <w:t>o </w:t>
      </w:r>
      <w:r w:rsidRPr="00FC7719">
        <w:rPr>
          <w:rFonts w:asciiTheme="minorHAnsi" w:hAnsiTheme="minorHAnsi" w:cstheme="minorHAnsi"/>
          <w:b/>
          <w:bCs/>
          <w:sz w:val="20"/>
          <w:szCs w:val="20"/>
        </w:rPr>
        <w:t>niepodleganiu wykluczeniu</w:t>
      </w:r>
      <w:r w:rsidR="00FB41B2" w:rsidRPr="00FC7719">
        <w:rPr>
          <w:rFonts w:asciiTheme="minorHAnsi" w:hAnsiTheme="minorHAnsi" w:cstheme="minorHAnsi"/>
          <w:b/>
          <w:bCs/>
          <w:sz w:val="20"/>
          <w:szCs w:val="20"/>
        </w:rPr>
        <w:t>, spełnianiu warunków udziału w postępowaniu</w:t>
      </w:r>
      <w:r w:rsidRPr="00FC7719">
        <w:rPr>
          <w:rFonts w:asciiTheme="minorHAnsi" w:hAnsiTheme="minorHAnsi" w:cstheme="minorHAnsi"/>
          <w:bCs/>
          <w:sz w:val="20"/>
          <w:szCs w:val="20"/>
        </w:rPr>
        <w:t xml:space="preserve"> w zakresie wskazanym przez Zamawiającego</w:t>
      </w:r>
      <w:r w:rsidRPr="00FC7719">
        <w:rPr>
          <w:rFonts w:asciiTheme="minorHAnsi" w:hAnsiTheme="minorHAnsi" w:cstheme="minorHAnsi"/>
          <w:b/>
          <w:bCs/>
          <w:sz w:val="20"/>
          <w:szCs w:val="20"/>
        </w:rPr>
        <w:t xml:space="preserve"> </w:t>
      </w:r>
      <w:r w:rsidRPr="00FC7719">
        <w:rPr>
          <w:rFonts w:asciiTheme="minorHAnsi" w:hAnsiTheme="minorHAnsi" w:cstheme="minorHAnsi"/>
          <w:bCs/>
          <w:color w:val="70AD47"/>
          <w:sz w:val="20"/>
          <w:szCs w:val="20"/>
        </w:rPr>
        <w:t xml:space="preserve">– </w:t>
      </w:r>
      <w:r w:rsidRPr="00FC7719">
        <w:rPr>
          <w:rFonts w:asciiTheme="minorHAnsi" w:hAnsiTheme="minorHAnsi" w:cstheme="minorHAnsi"/>
          <w:bCs/>
          <w:sz w:val="20"/>
          <w:szCs w:val="20"/>
        </w:rPr>
        <w:t>zgodnie z</w:t>
      </w:r>
      <w:r w:rsidRPr="00FC7719">
        <w:rPr>
          <w:rFonts w:asciiTheme="minorHAnsi" w:hAnsiTheme="minorHAnsi" w:cstheme="minorHAnsi"/>
          <w:b/>
          <w:bCs/>
          <w:color w:val="70AD47"/>
          <w:sz w:val="20"/>
          <w:szCs w:val="20"/>
        </w:rPr>
        <w:t xml:space="preserve"> </w:t>
      </w:r>
      <w:r w:rsidRPr="00FC7719">
        <w:rPr>
          <w:rFonts w:asciiTheme="minorHAnsi" w:hAnsiTheme="minorHAnsi" w:cstheme="minorHAnsi"/>
          <w:b/>
          <w:bCs/>
          <w:sz w:val="20"/>
          <w:szCs w:val="20"/>
        </w:rPr>
        <w:t>załącznikiem nr 2 do SWZ</w:t>
      </w:r>
      <w:r w:rsidR="00A857F8" w:rsidRPr="00FC7719">
        <w:rPr>
          <w:rFonts w:asciiTheme="minorHAnsi" w:hAnsiTheme="minorHAnsi" w:cstheme="minorHAnsi"/>
          <w:bCs/>
          <w:sz w:val="20"/>
          <w:szCs w:val="20"/>
        </w:rPr>
        <w:t xml:space="preserve"> (dotyczy</w:t>
      </w:r>
      <w:r w:rsidR="006554C3" w:rsidRPr="00FC7719">
        <w:rPr>
          <w:rFonts w:asciiTheme="minorHAnsi" w:hAnsiTheme="minorHAnsi" w:cstheme="minorHAnsi"/>
          <w:bCs/>
          <w:sz w:val="20"/>
          <w:szCs w:val="20"/>
        </w:rPr>
        <w:t xml:space="preserve"> zarówno:</w:t>
      </w:r>
      <w:r w:rsidR="00A857F8" w:rsidRPr="00FC7719">
        <w:rPr>
          <w:rFonts w:asciiTheme="minorHAnsi" w:hAnsiTheme="minorHAnsi" w:cstheme="minorHAnsi"/>
          <w:bCs/>
          <w:sz w:val="20"/>
          <w:szCs w:val="20"/>
        </w:rPr>
        <w:t xml:space="preserve"> podstaw wykluczenia - składane na podstawie art. 125 ust. 1 ustawy oraz po</w:t>
      </w:r>
      <w:r w:rsidR="00FB41B2" w:rsidRPr="00FC7719">
        <w:rPr>
          <w:rFonts w:asciiTheme="minorHAnsi" w:hAnsiTheme="minorHAnsi" w:cstheme="minorHAnsi"/>
          <w:bCs/>
          <w:sz w:val="20"/>
          <w:szCs w:val="20"/>
        </w:rPr>
        <w:t>dstaw wykluczenia określonych w </w:t>
      </w:r>
      <w:r w:rsidR="00A857F8" w:rsidRPr="00FC7719">
        <w:rPr>
          <w:rFonts w:asciiTheme="minorHAnsi" w:hAnsiTheme="minorHAnsi" w:cstheme="minorHAnsi"/>
          <w:bCs/>
          <w:sz w:val="20"/>
          <w:szCs w:val="20"/>
        </w:rPr>
        <w:t>ustawie o szczególnych rozwiązaniach).</w:t>
      </w:r>
      <w:bookmarkEnd w:id="9"/>
    </w:p>
    <w:p w14:paraId="4DBEAFF9" w14:textId="0C42B4AC" w:rsidR="009411B2" w:rsidRPr="00FC7719" w:rsidRDefault="009411B2" w:rsidP="00FC7719">
      <w:pPr>
        <w:numPr>
          <w:ilvl w:val="0"/>
          <w:numId w:val="17"/>
        </w:numPr>
        <w:ind w:hanging="436"/>
        <w:jc w:val="both"/>
        <w:rPr>
          <w:rFonts w:asciiTheme="minorHAnsi" w:hAnsiTheme="minorHAnsi" w:cstheme="minorHAnsi"/>
          <w:color w:val="000000"/>
          <w:sz w:val="20"/>
          <w:szCs w:val="20"/>
          <w:u w:val="single"/>
          <w:lang w:eastAsia="pl-PL"/>
        </w:rPr>
      </w:pPr>
      <w:bookmarkStart w:id="10" w:name="_Ref155350521"/>
      <w:r w:rsidRPr="00FC7719">
        <w:rPr>
          <w:rFonts w:asciiTheme="minorHAnsi" w:hAnsiTheme="minorHAnsi" w:cstheme="minorHAnsi"/>
          <w:bCs/>
          <w:sz w:val="20"/>
          <w:szCs w:val="20"/>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w:t>
      </w:r>
      <w:r w:rsidR="00FC7719">
        <w:rPr>
          <w:rFonts w:asciiTheme="minorHAnsi" w:hAnsiTheme="minorHAnsi" w:cstheme="minorHAnsi"/>
          <w:bCs/>
          <w:sz w:val="20"/>
          <w:szCs w:val="20"/>
        </w:rPr>
        <w:br/>
      </w:r>
      <w:r w:rsidRPr="00FC7719">
        <w:rPr>
          <w:rFonts w:asciiTheme="minorHAnsi" w:hAnsiTheme="minorHAnsi" w:cstheme="minorHAnsi"/>
          <w:bCs/>
          <w:sz w:val="20"/>
          <w:szCs w:val="20"/>
        </w:rPr>
        <w:t>w postępowaniu, w zakresie, w jakim Wykonawca powołuje się na jego zasoby.</w:t>
      </w:r>
      <w:bookmarkEnd w:id="10"/>
    </w:p>
    <w:p w14:paraId="4126D048" w14:textId="00462E3A" w:rsidR="00664A10" w:rsidRPr="00FC7719" w:rsidRDefault="00664A10" w:rsidP="00FC7719">
      <w:pPr>
        <w:numPr>
          <w:ilvl w:val="0"/>
          <w:numId w:val="17"/>
        </w:numPr>
        <w:ind w:left="709" w:hanging="425"/>
        <w:jc w:val="both"/>
        <w:rPr>
          <w:rFonts w:asciiTheme="minorHAnsi" w:hAnsiTheme="minorHAnsi" w:cstheme="minorHAnsi"/>
          <w:bCs/>
          <w:sz w:val="20"/>
          <w:szCs w:val="20"/>
        </w:rPr>
      </w:pPr>
      <w:r w:rsidRPr="00FC7719">
        <w:rPr>
          <w:rFonts w:asciiTheme="minorHAnsi" w:hAnsiTheme="minorHAnsi" w:cstheme="minorHAnsi"/>
          <w:bCs/>
          <w:sz w:val="20"/>
          <w:szCs w:val="20"/>
        </w:rPr>
        <w:t>W przypadku wspólnego ubiegania się o zamówienie</w:t>
      </w:r>
      <w:r w:rsidR="002D6E14" w:rsidRPr="00FC7719">
        <w:rPr>
          <w:rFonts w:asciiTheme="minorHAnsi" w:hAnsiTheme="minorHAnsi" w:cstheme="minorHAnsi"/>
          <w:bCs/>
          <w:sz w:val="20"/>
          <w:szCs w:val="20"/>
        </w:rPr>
        <w:t xml:space="preserve"> przez Wykonawców, oświadczenie</w:t>
      </w:r>
      <w:r w:rsidRPr="00FC7719">
        <w:rPr>
          <w:rFonts w:asciiTheme="minorHAnsi" w:hAnsiTheme="minorHAnsi" w:cstheme="minorHAnsi"/>
          <w:bCs/>
          <w:sz w:val="20"/>
          <w:szCs w:val="20"/>
        </w:rPr>
        <w:t xml:space="preserve"> o którym mowa w </w:t>
      </w:r>
      <w:r w:rsidR="00F345F5" w:rsidRPr="00FC7719">
        <w:rPr>
          <w:rFonts w:asciiTheme="minorHAnsi" w:hAnsiTheme="minorHAnsi" w:cstheme="minorHAnsi"/>
          <w:bCs/>
          <w:sz w:val="20"/>
          <w:szCs w:val="20"/>
        </w:rPr>
        <w:t>pkt. 6</w:t>
      </w:r>
      <w:r w:rsidR="00A857F8" w:rsidRPr="00FC7719">
        <w:rPr>
          <w:rFonts w:asciiTheme="minorHAnsi" w:hAnsiTheme="minorHAnsi" w:cstheme="minorHAnsi"/>
          <w:bCs/>
          <w:sz w:val="20"/>
          <w:szCs w:val="20"/>
        </w:rPr>
        <w:t>.1</w:t>
      </w:r>
      <w:r w:rsidR="00F345F5" w:rsidRPr="00FC7719">
        <w:rPr>
          <w:rFonts w:asciiTheme="minorHAnsi" w:hAnsiTheme="minorHAnsi" w:cstheme="minorHAnsi"/>
          <w:bCs/>
          <w:sz w:val="20"/>
          <w:szCs w:val="20"/>
        </w:rPr>
        <w:t xml:space="preserve"> SWZ</w:t>
      </w:r>
      <w:r w:rsidRPr="00FC7719">
        <w:rPr>
          <w:rFonts w:asciiTheme="minorHAnsi" w:hAnsiTheme="minorHAnsi" w:cstheme="minorHAnsi"/>
          <w:bCs/>
          <w:sz w:val="20"/>
          <w:szCs w:val="20"/>
        </w:rPr>
        <w:t>, składa</w:t>
      </w:r>
      <w:r w:rsidR="006065DB" w:rsidRPr="00FC7719">
        <w:rPr>
          <w:rFonts w:asciiTheme="minorHAnsi" w:hAnsiTheme="minorHAnsi" w:cstheme="minorHAnsi"/>
          <w:bCs/>
          <w:sz w:val="20"/>
          <w:szCs w:val="20"/>
        </w:rPr>
        <w:t xml:space="preserve">ne zgodnie z </w:t>
      </w:r>
      <w:r w:rsidR="006065DB" w:rsidRPr="00FC7719">
        <w:rPr>
          <w:rFonts w:asciiTheme="minorHAnsi" w:hAnsiTheme="minorHAnsi" w:cstheme="minorHAnsi"/>
          <w:b/>
          <w:bCs/>
          <w:sz w:val="20"/>
          <w:szCs w:val="20"/>
        </w:rPr>
        <w:t>załącznikiem nr 2 SWZ</w:t>
      </w:r>
      <w:r w:rsidR="006065DB" w:rsidRPr="00FC7719">
        <w:rPr>
          <w:rFonts w:asciiTheme="minorHAnsi" w:hAnsiTheme="minorHAnsi" w:cstheme="minorHAnsi"/>
          <w:bCs/>
          <w:sz w:val="20"/>
          <w:szCs w:val="20"/>
        </w:rPr>
        <w:t>, składa</w:t>
      </w:r>
      <w:r w:rsidRPr="00FC7719">
        <w:rPr>
          <w:rFonts w:asciiTheme="minorHAnsi" w:hAnsiTheme="minorHAnsi" w:cstheme="minorHAnsi"/>
          <w:bCs/>
          <w:sz w:val="20"/>
          <w:szCs w:val="20"/>
        </w:rPr>
        <w:t xml:space="preserve"> każdy z </w:t>
      </w:r>
      <w:r w:rsidR="00F345F5" w:rsidRPr="00FC7719">
        <w:rPr>
          <w:rFonts w:asciiTheme="minorHAnsi" w:hAnsiTheme="minorHAnsi" w:cstheme="minorHAnsi"/>
          <w:bCs/>
          <w:sz w:val="20"/>
          <w:szCs w:val="20"/>
        </w:rPr>
        <w:t>W</w:t>
      </w:r>
      <w:r w:rsidRPr="00FC7719">
        <w:rPr>
          <w:rFonts w:asciiTheme="minorHAnsi" w:hAnsiTheme="minorHAnsi" w:cstheme="minorHAnsi"/>
          <w:bCs/>
          <w:sz w:val="20"/>
          <w:szCs w:val="20"/>
        </w:rPr>
        <w:t>ykonawców. Oświadczenia te potwierdzają brak podstaw wykluczenia</w:t>
      </w:r>
      <w:r w:rsidR="009411B2" w:rsidRPr="00FC7719">
        <w:rPr>
          <w:rFonts w:asciiTheme="minorHAnsi" w:hAnsiTheme="minorHAnsi" w:cstheme="minorHAnsi"/>
          <w:bCs/>
          <w:sz w:val="20"/>
          <w:szCs w:val="20"/>
        </w:rPr>
        <w:t xml:space="preserve"> ora</w:t>
      </w:r>
      <w:r w:rsidR="00102DD4" w:rsidRPr="00FC7719">
        <w:rPr>
          <w:rFonts w:asciiTheme="minorHAnsi" w:hAnsiTheme="minorHAnsi" w:cstheme="minorHAnsi"/>
          <w:bCs/>
          <w:sz w:val="20"/>
          <w:szCs w:val="20"/>
        </w:rPr>
        <w:t>z spełnianie warunków udziału w </w:t>
      </w:r>
      <w:r w:rsidR="009411B2" w:rsidRPr="00FC7719">
        <w:rPr>
          <w:rFonts w:asciiTheme="minorHAnsi" w:hAnsiTheme="minorHAnsi" w:cstheme="minorHAnsi"/>
          <w:bCs/>
          <w:sz w:val="20"/>
          <w:szCs w:val="20"/>
        </w:rPr>
        <w:t>postępowaniu w zakresie, w jakim każdy z Wykonawców wykazuje spełni</w:t>
      </w:r>
      <w:r w:rsidR="00102DD4" w:rsidRPr="00FC7719">
        <w:rPr>
          <w:rFonts w:asciiTheme="minorHAnsi" w:hAnsiTheme="minorHAnsi" w:cstheme="minorHAnsi"/>
          <w:bCs/>
          <w:sz w:val="20"/>
          <w:szCs w:val="20"/>
        </w:rPr>
        <w:t>anie warunków udziału w </w:t>
      </w:r>
      <w:r w:rsidR="009411B2" w:rsidRPr="00FC7719">
        <w:rPr>
          <w:rFonts w:asciiTheme="minorHAnsi" w:hAnsiTheme="minorHAnsi" w:cstheme="minorHAnsi"/>
          <w:bCs/>
          <w:sz w:val="20"/>
          <w:szCs w:val="20"/>
        </w:rPr>
        <w:t>postępowaniu.</w:t>
      </w:r>
    </w:p>
    <w:p w14:paraId="09111EB8" w14:textId="77777777" w:rsidR="000654CB" w:rsidRPr="0060067D" w:rsidRDefault="000654CB" w:rsidP="00A07174">
      <w:pPr>
        <w:jc w:val="both"/>
        <w:rPr>
          <w:rFonts w:asciiTheme="minorHAnsi" w:hAnsiTheme="minorHAnsi" w:cstheme="minorHAnsi"/>
          <w:bCs/>
          <w:color w:val="FFFFFF"/>
          <w:sz w:val="22"/>
          <w:szCs w:val="22"/>
        </w:rPr>
      </w:pPr>
    </w:p>
    <w:p w14:paraId="70D43409" w14:textId="77777777" w:rsidR="00E8476E" w:rsidRPr="0060067D" w:rsidRDefault="00393B0F" w:rsidP="00A2318D">
      <w:pPr>
        <w:numPr>
          <w:ilvl w:val="0"/>
          <w:numId w:val="15"/>
        </w:numPr>
        <w:shd w:val="clear" w:color="auto" w:fill="BDD6EE"/>
        <w:ind w:left="709" w:hanging="709"/>
        <w:jc w:val="both"/>
        <w:rPr>
          <w:rFonts w:asciiTheme="minorHAnsi" w:hAnsiTheme="minorHAnsi" w:cstheme="minorHAnsi"/>
          <w:b/>
          <w:bCs/>
          <w:sz w:val="22"/>
          <w:szCs w:val="22"/>
        </w:rPr>
      </w:pPr>
      <w:r w:rsidRPr="0060067D">
        <w:rPr>
          <w:rFonts w:asciiTheme="minorHAnsi" w:hAnsiTheme="minorHAnsi" w:cstheme="minorHAnsi"/>
          <w:b/>
          <w:bCs/>
          <w:sz w:val="22"/>
          <w:szCs w:val="22"/>
        </w:rPr>
        <w:t xml:space="preserve">Dokumenty, które Wykonawca zobowiązany jest dostarczyć Zamawiającemu w terminie składania ofert:  </w:t>
      </w:r>
    </w:p>
    <w:p w14:paraId="631D2E7B" w14:textId="23A2594D" w:rsidR="00C74447" w:rsidRPr="00FC7719" w:rsidRDefault="00FE46BC" w:rsidP="00FC7719">
      <w:pPr>
        <w:numPr>
          <w:ilvl w:val="0"/>
          <w:numId w:val="4"/>
        </w:numPr>
        <w:shd w:val="clear" w:color="auto" w:fill="D5DCE4" w:themeFill="text2" w:themeFillTint="33"/>
        <w:ind w:left="709" w:hanging="425"/>
        <w:jc w:val="both"/>
        <w:rPr>
          <w:rFonts w:asciiTheme="minorHAnsi" w:hAnsiTheme="minorHAnsi" w:cstheme="minorHAnsi"/>
          <w:bCs/>
          <w:sz w:val="20"/>
          <w:szCs w:val="20"/>
        </w:rPr>
      </w:pPr>
      <w:bookmarkStart w:id="11" w:name="_Ref155355904"/>
      <w:r w:rsidRPr="00FC7719">
        <w:rPr>
          <w:rFonts w:asciiTheme="minorHAnsi" w:hAnsiTheme="minorHAnsi" w:cstheme="minorHAnsi"/>
          <w:b/>
          <w:bCs/>
          <w:sz w:val="20"/>
          <w:szCs w:val="20"/>
        </w:rPr>
        <w:t>Formularz ofertowy</w:t>
      </w:r>
      <w:r w:rsidR="00EF7CA7" w:rsidRPr="00FC7719">
        <w:rPr>
          <w:rFonts w:asciiTheme="minorHAnsi" w:hAnsiTheme="minorHAnsi" w:cstheme="minorHAnsi"/>
          <w:b/>
          <w:bCs/>
          <w:sz w:val="20"/>
          <w:szCs w:val="20"/>
        </w:rPr>
        <w:t xml:space="preserve"> zawierający szczegółowy formularz cenowy</w:t>
      </w:r>
      <w:r w:rsidRPr="00FC7719">
        <w:rPr>
          <w:rFonts w:asciiTheme="minorHAnsi" w:hAnsiTheme="minorHAnsi" w:cstheme="minorHAnsi"/>
          <w:bCs/>
          <w:sz w:val="20"/>
          <w:szCs w:val="20"/>
        </w:rPr>
        <w:t xml:space="preserve"> </w:t>
      </w:r>
      <w:r w:rsidRPr="00FC7719">
        <w:rPr>
          <w:rFonts w:asciiTheme="minorHAnsi" w:hAnsiTheme="minorHAnsi" w:cstheme="minorHAnsi"/>
          <w:bCs/>
          <w:i/>
          <w:sz w:val="20"/>
          <w:szCs w:val="20"/>
        </w:rPr>
        <w:t>(</w:t>
      </w:r>
      <w:r w:rsidRPr="00FC7719">
        <w:rPr>
          <w:rFonts w:asciiTheme="minorHAnsi" w:hAnsiTheme="minorHAnsi" w:cstheme="minorHAnsi"/>
          <w:b/>
          <w:bCs/>
          <w:i/>
          <w:sz w:val="20"/>
          <w:szCs w:val="20"/>
        </w:rPr>
        <w:t>załącznik nr 1 do SWZ</w:t>
      </w:r>
      <w:r w:rsidRPr="00FC7719">
        <w:rPr>
          <w:rFonts w:asciiTheme="minorHAnsi" w:hAnsiTheme="minorHAnsi" w:cstheme="minorHAnsi"/>
          <w:bCs/>
          <w:i/>
          <w:sz w:val="20"/>
          <w:szCs w:val="20"/>
        </w:rPr>
        <w:t>)</w:t>
      </w:r>
      <w:r w:rsidR="00FB41B2" w:rsidRPr="00FC7719">
        <w:rPr>
          <w:rFonts w:asciiTheme="minorHAnsi" w:hAnsiTheme="minorHAnsi" w:cstheme="minorHAnsi"/>
          <w:bCs/>
          <w:i/>
          <w:sz w:val="20"/>
          <w:szCs w:val="20"/>
        </w:rPr>
        <w:t>.</w:t>
      </w:r>
      <w:bookmarkEnd w:id="11"/>
      <w:r w:rsidR="00D2410D" w:rsidRPr="00FC7719">
        <w:rPr>
          <w:rFonts w:asciiTheme="minorHAnsi" w:hAnsiTheme="minorHAnsi" w:cstheme="minorHAnsi"/>
          <w:b/>
          <w:bCs/>
          <w:i/>
          <w:color w:val="FF0000"/>
          <w:sz w:val="20"/>
          <w:szCs w:val="20"/>
        </w:rPr>
        <w:t xml:space="preserve"> </w:t>
      </w:r>
    </w:p>
    <w:p w14:paraId="075E3565" w14:textId="18CC05DD" w:rsidR="0091490F" w:rsidRPr="00FC7719" w:rsidRDefault="0091490F" w:rsidP="00FC7719">
      <w:pPr>
        <w:shd w:val="clear" w:color="auto" w:fill="D5DCE4" w:themeFill="text2" w:themeFillTint="33"/>
        <w:tabs>
          <w:tab w:val="left" w:pos="709"/>
        </w:tabs>
        <w:ind w:left="709" w:hanging="425"/>
        <w:jc w:val="both"/>
        <w:rPr>
          <w:rFonts w:asciiTheme="minorHAnsi" w:hAnsiTheme="minorHAnsi" w:cstheme="minorHAnsi"/>
          <w:i/>
          <w:sz w:val="20"/>
          <w:szCs w:val="20"/>
        </w:rPr>
      </w:pPr>
      <w:r w:rsidRPr="00FC7719">
        <w:rPr>
          <w:rFonts w:asciiTheme="minorHAnsi" w:hAnsiTheme="minorHAnsi" w:cstheme="minorHAnsi"/>
          <w:b/>
          <w:bCs/>
          <w:i/>
          <w:color w:val="FF0000"/>
          <w:sz w:val="20"/>
          <w:szCs w:val="20"/>
        </w:rPr>
        <w:tab/>
      </w:r>
      <w:r w:rsidRPr="00FC7719">
        <w:rPr>
          <w:rFonts w:asciiTheme="minorHAnsi" w:hAnsiTheme="minorHAnsi" w:cstheme="minorHAnsi"/>
          <w:i/>
          <w:sz w:val="20"/>
          <w:szCs w:val="20"/>
        </w:rPr>
        <w:t xml:space="preserve">Wykonawca zobowiązany jest odpowiednio wypełnić formularz cenowy poprzez podanie konkretnej informacji dot. oferowanego przedmiotu zamówienia podając cenę </w:t>
      </w:r>
      <w:r w:rsidR="00174CC6" w:rsidRPr="00FC7719">
        <w:rPr>
          <w:rFonts w:asciiTheme="minorHAnsi" w:hAnsiTheme="minorHAnsi" w:cstheme="minorHAnsi"/>
          <w:i/>
          <w:sz w:val="20"/>
          <w:szCs w:val="20"/>
        </w:rPr>
        <w:t>brutto</w:t>
      </w:r>
      <w:r w:rsidR="0099768E" w:rsidRPr="00FC7719">
        <w:rPr>
          <w:rFonts w:asciiTheme="minorHAnsi" w:hAnsiTheme="minorHAnsi" w:cstheme="minorHAnsi"/>
          <w:i/>
          <w:sz w:val="20"/>
          <w:szCs w:val="20"/>
        </w:rPr>
        <w:t xml:space="preserve"> dla 1 osoby</w:t>
      </w:r>
      <w:r w:rsidRPr="00FC7719">
        <w:rPr>
          <w:rFonts w:asciiTheme="minorHAnsi" w:hAnsiTheme="minorHAnsi" w:cstheme="minorHAnsi"/>
          <w:i/>
          <w:sz w:val="20"/>
          <w:szCs w:val="20"/>
        </w:rPr>
        <w:t xml:space="preserve">. W przypadku zaistnienia rozbieżności pomiędzy ceną zawartą w formularzu ofertowym a ceną w formularzu cenowym, wiążącym dla Zamawiającego będzie wartość wskazana w formularzu cenowym.  </w:t>
      </w:r>
    </w:p>
    <w:p w14:paraId="1AA67E13" w14:textId="47C6003D" w:rsidR="00067B6D" w:rsidRPr="00FC7719" w:rsidRDefault="00067B6D" w:rsidP="00FC7719">
      <w:pPr>
        <w:numPr>
          <w:ilvl w:val="0"/>
          <w:numId w:val="4"/>
        </w:numPr>
        <w:shd w:val="clear" w:color="auto" w:fill="D5DCE4" w:themeFill="text2" w:themeFillTint="33"/>
        <w:ind w:left="709" w:hanging="425"/>
        <w:jc w:val="both"/>
        <w:rPr>
          <w:rFonts w:asciiTheme="minorHAnsi" w:hAnsiTheme="minorHAnsi" w:cstheme="minorHAnsi"/>
          <w:bCs/>
          <w:sz w:val="20"/>
          <w:szCs w:val="20"/>
        </w:rPr>
      </w:pPr>
      <w:r w:rsidRPr="00FC7719">
        <w:rPr>
          <w:rFonts w:asciiTheme="minorHAnsi" w:hAnsiTheme="minorHAnsi" w:cstheme="minorHAnsi"/>
          <w:b/>
          <w:bCs/>
          <w:sz w:val="20"/>
          <w:szCs w:val="20"/>
        </w:rPr>
        <w:t>Oświadczenie</w:t>
      </w:r>
      <w:r w:rsidR="003620C1" w:rsidRPr="00FC7719">
        <w:rPr>
          <w:rFonts w:asciiTheme="minorHAnsi" w:hAnsiTheme="minorHAnsi" w:cstheme="minorHAnsi"/>
          <w:b/>
          <w:bCs/>
          <w:sz w:val="20"/>
          <w:szCs w:val="20"/>
        </w:rPr>
        <w:t xml:space="preserve"> o niepodleganiu wykluczeniu</w:t>
      </w:r>
      <w:r w:rsidR="00FB41B2" w:rsidRPr="00FC7719">
        <w:rPr>
          <w:rFonts w:asciiTheme="minorHAnsi" w:hAnsiTheme="minorHAnsi" w:cstheme="minorHAnsi"/>
          <w:b/>
          <w:bCs/>
          <w:sz w:val="20"/>
          <w:szCs w:val="20"/>
        </w:rPr>
        <w:t xml:space="preserve">, spełnianiu warunków udziału w postępowaniu, o którym mowa w pkt. </w:t>
      </w:r>
      <w:r w:rsidR="00795971" w:rsidRPr="00FC7719">
        <w:rPr>
          <w:rFonts w:asciiTheme="minorHAnsi" w:hAnsiTheme="minorHAnsi" w:cstheme="minorHAnsi"/>
          <w:b/>
          <w:bCs/>
          <w:sz w:val="20"/>
          <w:szCs w:val="20"/>
        </w:rPr>
        <w:fldChar w:fldCharType="begin"/>
      </w:r>
      <w:r w:rsidR="00795971" w:rsidRPr="00FC7719">
        <w:rPr>
          <w:rFonts w:asciiTheme="minorHAnsi" w:hAnsiTheme="minorHAnsi" w:cstheme="minorHAnsi"/>
          <w:b/>
          <w:bCs/>
          <w:sz w:val="20"/>
          <w:szCs w:val="20"/>
        </w:rPr>
        <w:instrText xml:space="preserve"> REF _Ref155353299 \r \h </w:instrText>
      </w:r>
      <w:r w:rsidR="003C4889" w:rsidRPr="00FC7719">
        <w:rPr>
          <w:rFonts w:asciiTheme="minorHAnsi" w:hAnsiTheme="minorHAnsi" w:cstheme="minorHAnsi"/>
          <w:b/>
          <w:bCs/>
          <w:sz w:val="20"/>
          <w:szCs w:val="20"/>
        </w:rPr>
        <w:instrText xml:space="preserve"> \* MERGEFORMAT </w:instrText>
      </w:r>
      <w:r w:rsidR="00795971" w:rsidRPr="00FC7719">
        <w:rPr>
          <w:rFonts w:asciiTheme="minorHAnsi" w:hAnsiTheme="minorHAnsi" w:cstheme="minorHAnsi"/>
          <w:b/>
          <w:bCs/>
          <w:sz w:val="20"/>
          <w:szCs w:val="20"/>
        </w:rPr>
      </w:r>
      <w:r w:rsidR="00795971" w:rsidRPr="00FC7719">
        <w:rPr>
          <w:rFonts w:asciiTheme="minorHAnsi" w:hAnsiTheme="minorHAnsi" w:cstheme="minorHAnsi"/>
          <w:b/>
          <w:bCs/>
          <w:sz w:val="20"/>
          <w:szCs w:val="20"/>
        </w:rPr>
        <w:fldChar w:fldCharType="separate"/>
      </w:r>
      <w:r w:rsidR="00465812">
        <w:rPr>
          <w:rFonts w:asciiTheme="minorHAnsi" w:hAnsiTheme="minorHAnsi" w:cstheme="minorHAnsi"/>
          <w:b/>
          <w:bCs/>
          <w:sz w:val="20"/>
          <w:szCs w:val="20"/>
        </w:rPr>
        <w:t>6.1</w:t>
      </w:r>
      <w:r w:rsidR="00795971" w:rsidRPr="00FC7719">
        <w:rPr>
          <w:rFonts w:asciiTheme="minorHAnsi" w:hAnsiTheme="minorHAnsi" w:cstheme="minorHAnsi"/>
          <w:b/>
          <w:bCs/>
          <w:sz w:val="20"/>
          <w:szCs w:val="20"/>
        </w:rPr>
        <w:fldChar w:fldCharType="end"/>
      </w:r>
      <w:r w:rsidR="00FB41B2" w:rsidRPr="00FC7719">
        <w:rPr>
          <w:rFonts w:asciiTheme="minorHAnsi" w:hAnsiTheme="minorHAnsi" w:cstheme="minorHAnsi"/>
          <w:b/>
          <w:bCs/>
          <w:sz w:val="20"/>
          <w:szCs w:val="20"/>
        </w:rPr>
        <w:t xml:space="preserve"> SWZ (załącznik nr 2 do SWZ)</w:t>
      </w:r>
      <w:r w:rsidR="00FB41B2" w:rsidRPr="00FC7719">
        <w:rPr>
          <w:rFonts w:asciiTheme="minorHAnsi" w:hAnsiTheme="minorHAnsi" w:cstheme="minorHAnsi"/>
          <w:bCs/>
          <w:sz w:val="20"/>
          <w:szCs w:val="20"/>
        </w:rPr>
        <w:t>.</w:t>
      </w:r>
    </w:p>
    <w:p w14:paraId="4552C3BA" w14:textId="6406BD03" w:rsidR="00673233" w:rsidRPr="00FC7719" w:rsidRDefault="00673233" w:rsidP="00FC7719">
      <w:pPr>
        <w:numPr>
          <w:ilvl w:val="0"/>
          <w:numId w:val="4"/>
        </w:numPr>
        <w:shd w:val="clear" w:color="auto" w:fill="D5DCE4" w:themeFill="text2" w:themeFillTint="33"/>
        <w:ind w:left="709" w:hanging="425"/>
        <w:jc w:val="both"/>
        <w:rPr>
          <w:rFonts w:asciiTheme="minorHAnsi" w:hAnsiTheme="minorHAnsi" w:cstheme="minorHAnsi"/>
          <w:bCs/>
          <w:sz w:val="20"/>
          <w:szCs w:val="20"/>
        </w:rPr>
      </w:pPr>
      <w:r w:rsidRPr="00FC7719">
        <w:rPr>
          <w:rFonts w:asciiTheme="minorHAnsi" w:hAnsiTheme="minorHAnsi" w:cstheme="minorHAnsi"/>
          <w:b/>
          <w:bCs/>
          <w:sz w:val="20"/>
          <w:szCs w:val="20"/>
        </w:rPr>
        <w:t>Odpis lub informacja z Krajowego Rejestru Sądowego [KRS], Centralnej Ewidencji i Informacji o Działalności Gospodarczej [CEiDG] lub innego właściwego rejestru</w:t>
      </w:r>
      <w:r w:rsidRPr="00FC7719">
        <w:rPr>
          <w:rFonts w:asciiTheme="minorHAnsi" w:hAnsiTheme="minorHAnsi" w:cstheme="minorHAnsi"/>
          <w:b/>
          <w:bCs/>
          <w:sz w:val="20"/>
          <w:szCs w:val="20"/>
          <w:vertAlign w:val="superscript"/>
        </w:rPr>
        <w:footnoteReference w:id="5"/>
      </w:r>
      <w:r w:rsidR="006A7D51" w:rsidRPr="00FC7719">
        <w:rPr>
          <w:rFonts w:asciiTheme="minorHAnsi" w:hAnsiTheme="minorHAnsi" w:cstheme="minorHAnsi"/>
          <w:b/>
          <w:bCs/>
          <w:sz w:val="20"/>
          <w:szCs w:val="20"/>
        </w:rPr>
        <w:t xml:space="preserve"> - celem potwierdzenia, że </w:t>
      </w:r>
      <w:r w:rsidRPr="00FC7719">
        <w:rPr>
          <w:rFonts w:asciiTheme="minorHAnsi" w:hAnsiTheme="minorHAnsi" w:cstheme="minorHAnsi"/>
          <w:b/>
          <w:bCs/>
          <w:sz w:val="20"/>
          <w:szCs w:val="20"/>
        </w:rPr>
        <w:t>osoba działająca w imieniu Wykonawcy jest umocowana do jego reprezentowania</w:t>
      </w:r>
      <w:r w:rsidRPr="00FC7719">
        <w:rPr>
          <w:rFonts w:asciiTheme="minorHAnsi" w:hAnsiTheme="minorHAnsi" w:cstheme="minorHAnsi"/>
          <w:bCs/>
          <w:sz w:val="20"/>
          <w:szCs w:val="20"/>
        </w:rPr>
        <w:t>.</w:t>
      </w:r>
    </w:p>
    <w:p w14:paraId="003F4DF6" w14:textId="1C326A6D" w:rsidR="006966A0" w:rsidRPr="00FC7719" w:rsidRDefault="006966A0" w:rsidP="00FC7719">
      <w:pPr>
        <w:numPr>
          <w:ilvl w:val="0"/>
          <w:numId w:val="4"/>
        </w:numPr>
        <w:shd w:val="clear" w:color="auto" w:fill="D5DCE4" w:themeFill="text2" w:themeFillTint="33"/>
        <w:ind w:left="709" w:hanging="425"/>
        <w:jc w:val="both"/>
        <w:rPr>
          <w:rFonts w:asciiTheme="minorHAnsi" w:hAnsiTheme="minorHAnsi" w:cstheme="minorHAnsi"/>
          <w:bCs/>
          <w:sz w:val="20"/>
          <w:szCs w:val="20"/>
        </w:rPr>
      </w:pPr>
      <w:r w:rsidRPr="00FC7719">
        <w:rPr>
          <w:rFonts w:asciiTheme="minorHAnsi" w:hAnsiTheme="minorHAnsi" w:cstheme="minorHAnsi"/>
          <w:b/>
          <w:bCs/>
          <w:sz w:val="20"/>
          <w:szCs w:val="20"/>
        </w:rPr>
        <w:t>Pełnomocnictwo</w:t>
      </w:r>
      <w:r w:rsidRPr="00FC7719">
        <w:rPr>
          <w:rFonts w:asciiTheme="minorHAnsi" w:hAnsiTheme="minorHAnsi" w:cstheme="minorHAnsi"/>
          <w:bCs/>
          <w:sz w:val="20"/>
          <w:szCs w:val="20"/>
        </w:rPr>
        <w:t>*</w:t>
      </w:r>
      <w:r w:rsidRPr="00FC7719">
        <w:rPr>
          <w:rFonts w:asciiTheme="minorHAnsi" w:hAnsiTheme="minorHAnsi" w:cstheme="minorHAnsi"/>
          <w:b/>
          <w:bCs/>
          <w:sz w:val="20"/>
          <w:szCs w:val="20"/>
        </w:rPr>
        <w:t xml:space="preserve"> dla osoby/osób podpisującej ofertę i oświadczenia </w:t>
      </w:r>
      <w:r w:rsidR="001E1010" w:rsidRPr="00FC7719">
        <w:rPr>
          <w:rFonts w:asciiTheme="minorHAnsi" w:hAnsiTheme="minorHAnsi" w:cstheme="minorHAnsi"/>
          <w:bCs/>
          <w:sz w:val="20"/>
          <w:szCs w:val="20"/>
        </w:rPr>
        <w:t>(w sytuacji, gdy ofertę podpisuje osoba, której prawo do reprezentowania Wykonawcy nie wynika z dokumentów załączonych do oferty)</w:t>
      </w:r>
      <w:r w:rsidRPr="00FC7719">
        <w:rPr>
          <w:rFonts w:asciiTheme="minorHAnsi" w:hAnsiTheme="minorHAnsi" w:cstheme="minorHAnsi"/>
          <w:bCs/>
          <w:sz w:val="20"/>
          <w:szCs w:val="20"/>
        </w:rPr>
        <w:t>.</w:t>
      </w:r>
    </w:p>
    <w:p w14:paraId="3882707D" w14:textId="77777777" w:rsidR="006966A0" w:rsidRPr="00FC7719" w:rsidRDefault="006966A0" w:rsidP="00FC7719">
      <w:pPr>
        <w:shd w:val="clear" w:color="auto" w:fill="E7E6E6"/>
        <w:tabs>
          <w:tab w:val="left" w:pos="1418"/>
        </w:tabs>
        <w:ind w:left="709" w:hanging="425"/>
        <w:jc w:val="both"/>
        <w:rPr>
          <w:rFonts w:asciiTheme="minorHAnsi" w:hAnsiTheme="minorHAnsi" w:cstheme="minorHAnsi"/>
          <w:b/>
          <w:bCs/>
          <w:i/>
          <w:sz w:val="20"/>
          <w:szCs w:val="20"/>
        </w:rPr>
      </w:pPr>
      <w:r w:rsidRPr="00FC7719">
        <w:rPr>
          <w:rFonts w:asciiTheme="minorHAnsi" w:hAnsiTheme="minorHAnsi" w:cstheme="minorHAnsi"/>
          <w:b/>
          <w:bCs/>
          <w:i/>
          <w:sz w:val="20"/>
          <w:szCs w:val="20"/>
        </w:rPr>
        <w:t>* Pełnomocnictwo należy złożyć w formie oryginału lub notarialnie poświadczonej kopii.</w:t>
      </w:r>
    </w:p>
    <w:p w14:paraId="0C8328AC" w14:textId="77777777" w:rsidR="009411B2" w:rsidRPr="00FC7719" w:rsidRDefault="009411B2" w:rsidP="00FC7719">
      <w:pPr>
        <w:shd w:val="clear" w:color="auto" w:fill="FFFFFF"/>
        <w:ind w:left="709" w:hanging="425"/>
        <w:jc w:val="both"/>
        <w:rPr>
          <w:rFonts w:asciiTheme="minorHAnsi" w:hAnsiTheme="minorHAnsi" w:cstheme="minorHAnsi"/>
          <w:b/>
          <w:bCs/>
          <w:sz w:val="20"/>
          <w:szCs w:val="20"/>
          <w:u w:val="single"/>
        </w:rPr>
      </w:pPr>
    </w:p>
    <w:p w14:paraId="1EBBF8F9" w14:textId="77777777" w:rsidR="009411B2" w:rsidRPr="00FC7719" w:rsidRDefault="009411B2" w:rsidP="00FC7719">
      <w:pPr>
        <w:shd w:val="clear" w:color="auto" w:fill="FFFFFF"/>
        <w:ind w:left="709" w:hanging="425"/>
        <w:jc w:val="both"/>
        <w:rPr>
          <w:rFonts w:asciiTheme="minorHAnsi" w:hAnsiTheme="minorHAnsi" w:cstheme="minorHAnsi"/>
          <w:bCs/>
          <w:i/>
          <w:sz w:val="20"/>
          <w:szCs w:val="20"/>
        </w:rPr>
      </w:pPr>
      <w:r w:rsidRPr="00FC7719">
        <w:rPr>
          <w:rFonts w:asciiTheme="minorHAnsi" w:hAnsiTheme="minorHAnsi" w:cstheme="minorHAnsi"/>
          <w:b/>
          <w:bCs/>
          <w:i/>
          <w:sz w:val="20"/>
          <w:szCs w:val="20"/>
          <w:u w:val="single"/>
        </w:rPr>
        <w:t xml:space="preserve">Wykonawcy korzystający z zasobów podmiotów udostępniających </w:t>
      </w:r>
      <w:r w:rsidRPr="00FC7719">
        <w:rPr>
          <w:rFonts w:asciiTheme="minorHAnsi" w:hAnsiTheme="minorHAnsi" w:cstheme="minorHAnsi"/>
          <w:b/>
          <w:bCs/>
          <w:i/>
          <w:sz w:val="20"/>
          <w:szCs w:val="20"/>
          <w:u w:val="single"/>
          <w:lang w:bidi="pl-PL"/>
        </w:rPr>
        <w:t xml:space="preserve">dostarczają dodatkowo </w:t>
      </w:r>
      <w:r w:rsidRPr="00FC7719">
        <w:rPr>
          <w:rFonts w:asciiTheme="minorHAnsi" w:hAnsiTheme="minorHAnsi" w:cstheme="minorHAnsi"/>
          <w:bCs/>
          <w:sz w:val="20"/>
          <w:szCs w:val="20"/>
        </w:rPr>
        <w:t xml:space="preserve">- </w:t>
      </w:r>
      <w:r w:rsidRPr="00FC7719">
        <w:rPr>
          <w:rFonts w:asciiTheme="minorHAnsi" w:hAnsiTheme="minorHAnsi" w:cstheme="minorHAnsi"/>
          <w:bCs/>
          <w:sz w:val="20"/>
          <w:szCs w:val="20"/>
          <w:u w:val="single"/>
        </w:rPr>
        <w:t>jeżeli dotyczy</w:t>
      </w:r>
      <w:r w:rsidRPr="00FC7719">
        <w:rPr>
          <w:rFonts w:asciiTheme="minorHAnsi" w:hAnsiTheme="minorHAnsi" w:cstheme="minorHAnsi"/>
          <w:bCs/>
          <w:i/>
          <w:sz w:val="20"/>
          <w:szCs w:val="20"/>
        </w:rPr>
        <w:t>:</w:t>
      </w:r>
    </w:p>
    <w:p w14:paraId="2C4B1B8F" w14:textId="3F36CC08" w:rsidR="009411B2" w:rsidRPr="00FC7719" w:rsidRDefault="003704CE" w:rsidP="00FC7719">
      <w:pPr>
        <w:numPr>
          <w:ilvl w:val="0"/>
          <w:numId w:val="4"/>
        </w:numPr>
        <w:shd w:val="clear" w:color="auto" w:fill="D5DCE4" w:themeFill="text2" w:themeFillTint="33"/>
        <w:ind w:left="709" w:hanging="425"/>
        <w:jc w:val="both"/>
        <w:rPr>
          <w:rFonts w:asciiTheme="minorHAnsi" w:hAnsiTheme="minorHAnsi" w:cstheme="minorHAnsi"/>
          <w:b/>
          <w:bCs/>
          <w:sz w:val="20"/>
          <w:szCs w:val="20"/>
        </w:rPr>
      </w:pPr>
      <w:r w:rsidRPr="00FC7719">
        <w:rPr>
          <w:rFonts w:asciiTheme="minorHAnsi" w:hAnsiTheme="minorHAnsi" w:cstheme="minorHAnsi"/>
          <w:b/>
          <w:bCs/>
          <w:sz w:val="20"/>
          <w:szCs w:val="20"/>
        </w:rPr>
        <w:t xml:space="preserve">Oświadczenie, o którym mowa w pkt. </w:t>
      </w:r>
      <w:r w:rsidR="00E65BD4" w:rsidRPr="00FC7719">
        <w:rPr>
          <w:rFonts w:asciiTheme="minorHAnsi" w:hAnsiTheme="minorHAnsi" w:cstheme="minorHAnsi"/>
          <w:b/>
          <w:bCs/>
          <w:sz w:val="20"/>
          <w:szCs w:val="20"/>
        </w:rPr>
        <w:fldChar w:fldCharType="begin"/>
      </w:r>
      <w:r w:rsidR="00E65BD4" w:rsidRPr="00FC7719">
        <w:rPr>
          <w:rFonts w:asciiTheme="minorHAnsi" w:hAnsiTheme="minorHAnsi" w:cstheme="minorHAnsi"/>
          <w:b/>
          <w:bCs/>
          <w:sz w:val="20"/>
          <w:szCs w:val="20"/>
        </w:rPr>
        <w:instrText xml:space="preserve"> REF _Ref155350521 \r \h </w:instrText>
      </w:r>
      <w:r w:rsidR="003C4889" w:rsidRPr="00FC7719">
        <w:rPr>
          <w:rFonts w:asciiTheme="minorHAnsi" w:hAnsiTheme="minorHAnsi" w:cstheme="minorHAnsi"/>
          <w:b/>
          <w:bCs/>
          <w:sz w:val="20"/>
          <w:szCs w:val="20"/>
        </w:rPr>
        <w:instrText xml:space="preserve"> \* MERGEFORMAT </w:instrText>
      </w:r>
      <w:r w:rsidR="00E65BD4" w:rsidRPr="00FC7719">
        <w:rPr>
          <w:rFonts w:asciiTheme="minorHAnsi" w:hAnsiTheme="minorHAnsi" w:cstheme="minorHAnsi"/>
          <w:b/>
          <w:bCs/>
          <w:sz w:val="20"/>
          <w:szCs w:val="20"/>
        </w:rPr>
      </w:r>
      <w:r w:rsidR="00E65BD4" w:rsidRPr="00FC7719">
        <w:rPr>
          <w:rFonts w:asciiTheme="minorHAnsi" w:hAnsiTheme="minorHAnsi" w:cstheme="minorHAnsi"/>
          <w:b/>
          <w:bCs/>
          <w:sz w:val="20"/>
          <w:szCs w:val="20"/>
        </w:rPr>
        <w:fldChar w:fldCharType="separate"/>
      </w:r>
      <w:r w:rsidR="00465812">
        <w:rPr>
          <w:rFonts w:asciiTheme="minorHAnsi" w:hAnsiTheme="minorHAnsi" w:cstheme="minorHAnsi"/>
          <w:b/>
          <w:bCs/>
          <w:sz w:val="20"/>
          <w:szCs w:val="20"/>
        </w:rPr>
        <w:t>6.2</w:t>
      </w:r>
      <w:r w:rsidR="00E65BD4" w:rsidRPr="00FC7719">
        <w:rPr>
          <w:rFonts w:asciiTheme="minorHAnsi" w:hAnsiTheme="minorHAnsi" w:cstheme="minorHAnsi"/>
          <w:b/>
          <w:bCs/>
          <w:sz w:val="20"/>
          <w:szCs w:val="20"/>
        </w:rPr>
        <w:fldChar w:fldCharType="end"/>
      </w:r>
      <w:r w:rsidR="00E65BD4" w:rsidRPr="00FC7719">
        <w:rPr>
          <w:rFonts w:asciiTheme="minorHAnsi" w:hAnsiTheme="minorHAnsi" w:cstheme="minorHAnsi"/>
          <w:b/>
          <w:bCs/>
          <w:sz w:val="20"/>
          <w:szCs w:val="20"/>
        </w:rPr>
        <w:t xml:space="preserve"> </w:t>
      </w:r>
      <w:r w:rsidRPr="00FC7719">
        <w:rPr>
          <w:rFonts w:asciiTheme="minorHAnsi" w:hAnsiTheme="minorHAnsi" w:cstheme="minorHAnsi"/>
          <w:b/>
          <w:bCs/>
          <w:sz w:val="20"/>
          <w:szCs w:val="20"/>
        </w:rPr>
        <w:t xml:space="preserve">SWZ - </w:t>
      </w:r>
      <w:r w:rsidRPr="00FC7719">
        <w:rPr>
          <w:rFonts w:asciiTheme="minorHAnsi" w:hAnsiTheme="minorHAnsi" w:cstheme="minorHAnsi"/>
          <w:bCs/>
          <w:sz w:val="20"/>
          <w:szCs w:val="20"/>
        </w:rPr>
        <w:t xml:space="preserve">w art. 125 ust. 1 ustawy </w:t>
      </w:r>
      <w:r w:rsidRPr="00FC7719">
        <w:rPr>
          <w:rFonts w:asciiTheme="minorHAnsi" w:hAnsiTheme="minorHAnsi" w:cstheme="minorHAnsi"/>
          <w:b/>
          <w:bCs/>
          <w:sz w:val="20"/>
          <w:szCs w:val="20"/>
        </w:rPr>
        <w:t>(załącznik nr 2 do SWZ)</w:t>
      </w:r>
      <w:r w:rsidRPr="00FC7719">
        <w:rPr>
          <w:rFonts w:asciiTheme="minorHAnsi" w:hAnsiTheme="minorHAnsi" w:cstheme="minorHAnsi"/>
          <w:bCs/>
          <w:sz w:val="20"/>
          <w:szCs w:val="20"/>
        </w:rPr>
        <w:t>.</w:t>
      </w:r>
    </w:p>
    <w:p w14:paraId="586D1224" w14:textId="447E00B9" w:rsidR="009411B2" w:rsidRPr="00FC7719" w:rsidRDefault="009411B2" w:rsidP="00FC7719">
      <w:pPr>
        <w:numPr>
          <w:ilvl w:val="0"/>
          <w:numId w:val="4"/>
        </w:numPr>
        <w:shd w:val="clear" w:color="auto" w:fill="D5DCE4" w:themeFill="text2" w:themeFillTint="33"/>
        <w:ind w:left="709" w:hanging="425"/>
        <w:jc w:val="both"/>
        <w:rPr>
          <w:rFonts w:asciiTheme="minorHAnsi" w:hAnsiTheme="minorHAnsi" w:cstheme="minorHAnsi"/>
          <w:b/>
          <w:bCs/>
          <w:sz w:val="20"/>
          <w:szCs w:val="20"/>
        </w:rPr>
      </w:pPr>
      <w:r w:rsidRPr="00FC7719">
        <w:rPr>
          <w:rFonts w:asciiTheme="minorHAnsi" w:hAnsiTheme="minorHAnsi" w:cstheme="minorHAnsi"/>
          <w:b/>
          <w:bCs/>
          <w:sz w:val="20"/>
          <w:szCs w:val="20"/>
        </w:rPr>
        <w:t xml:space="preserve">Zobowiązanie podmiotu udostępniającego zasoby </w:t>
      </w:r>
      <w:r w:rsidRPr="00FC7719">
        <w:rPr>
          <w:rFonts w:asciiTheme="minorHAnsi" w:hAnsiTheme="minorHAnsi" w:cstheme="minorHAnsi"/>
          <w:bCs/>
          <w:sz w:val="20"/>
          <w:szCs w:val="20"/>
        </w:rPr>
        <w:t xml:space="preserve">– </w:t>
      </w:r>
      <w:r w:rsidRPr="00FC7719">
        <w:rPr>
          <w:rFonts w:asciiTheme="minorHAnsi" w:hAnsiTheme="minorHAnsi" w:cstheme="minorHAnsi"/>
          <w:b/>
          <w:bCs/>
          <w:sz w:val="20"/>
          <w:szCs w:val="20"/>
        </w:rPr>
        <w:t xml:space="preserve">(załącznik nr </w:t>
      </w:r>
      <w:r w:rsidR="00BE4CFF" w:rsidRPr="00FC7719">
        <w:rPr>
          <w:rFonts w:asciiTheme="minorHAnsi" w:hAnsiTheme="minorHAnsi" w:cstheme="minorHAnsi"/>
          <w:b/>
          <w:bCs/>
          <w:sz w:val="20"/>
          <w:szCs w:val="20"/>
        </w:rPr>
        <w:t>4</w:t>
      </w:r>
      <w:r w:rsidRPr="00FC7719">
        <w:rPr>
          <w:rFonts w:asciiTheme="minorHAnsi" w:hAnsiTheme="minorHAnsi" w:cstheme="minorHAnsi"/>
          <w:b/>
          <w:bCs/>
          <w:sz w:val="20"/>
          <w:szCs w:val="20"/>
        </w:rPr>
        <w:t xml:space="preserve"> do SWZ)</w:t>
      </w:r>
      <w:r w:rsidRPr="00FC7719">
        <w:rPr>
          <w:rFonts w:asciiTheme="minorHAnsi" w:hAnsiTheme="minorHAnsi" w:cstheme="minorHAnsi"/>
          <w:bCs/>
          <w:sz w:val="20"/>
          <w:szCs w:val="20"/>
        </w:rPr>
        <w:t xml:space="preserve">. </w:t>
      </w:r>
    </w:p>
    <w:p w14:paraId="6B5DDD12" w14:textId="37D43253" w:rsidR="009411B2" w:rsidRPr="00FC7719" w:rsidRDefault="009411B2" w:rsidP="00FC7719">
      <w:pPr>
        <w:numPr>
          <w:ilvl w:val="0"/>
          <w:numId w:val="4"/>
        </w:numPr>
        <w:shd w:val="clear" w:color="auto" w:fill="D5DCE4" w:themeFill="text2" w:themeFillTint="33"/>
        <w:ind w:left="709" w:hanging="425"/>
        <w:jc w:val="both"/>
        <w:rPr>
          <w:rFonts w:asciiTheme="minorHAnsi" w:hAnsiTheme="minorHAnsi" w:cstheme="minorHAnsi"/>
          <w:b/>
          <w:bCs/>
          <w:sz w:val="20"/>
          <w:szCs w:val="20"/>
        </w:rPr>
      </w:pPr>
      <w:r w:rsidRPr="00FC7719">
        <w:rPr>
          <w:rFonts w:asciiTheme="minorHAnsi" w:hAnsiTheme="minorHAnsi" w:cstheme="minorHAnsi"/>
          <w:b/>
          <w:bCs/>
          <w:sz w:val="20"/>
          <w:szCs w:val="20"/>
        </w:rPr>
        <w:t>Odpis lub informacja z Krajowego Rejestru Sądowego [KRS], Cent</w:t>
      </w:r>
      <w:r w:rsidR="006A7D51" w:rsidRPr="00FC7719">
        <w:rPr>
          <w:rFonts w:asciiTheme="minorHAnsi" w:hAnsiTheme="minorHAnsi" w:cstheme="minorHAnsi"/>
          <w:b/>
          <w:bCs/>
          <w:sz w:val="20"/>
          <w:szCs w:val="20"/>
        </w:rPr>
        <w:t>ralnej Ewidencji i Informacji o </w:t>
      </w:r>
      <w:r w:rsidRPr="00FC7719">
        <w:rPr>
          <w:rFonts w:asciiTheme="minorHAnsi" w:hAnsiTheme="minorHAnsi" w:cstheme="minorHAnsi"/>
          <w:b/>
          <w:bCs/>
          <w:sz w:val="20"/>
          <w:szCs w:val="20"/>
        </w:rPr>
        <w:t>Działalności Gospodarczej [CEiDG] lub innego właściwego rejestru</w:t>
      </w:r>
      <w:r w:rsidRPr="00FC7719">
        <w:rPr>
          <w:rFonts w:asciiTheme="minorHAnsi" w:hAnsiTheme="minorHAnsi" w:cstheme="minorHAnsi"/>
          <w:b/>
          <w:bCs/>
          <w:sz w:val="20"/>
          <w:szCs w:val="20"/>
          <w:vertAlign w:val="superscript"/>
        </w:rPr>
        <w:t>5</w:t>
      </w:r>
      <w:r w:rsidRPr="00FC7719">
        <w:rPr>
          <w:rFonts w:asciiTheme="minorHAnsi" w:hAnsiTheme="minorHAnsi" w:cstheme="minorHAnsi"/>
          <w:b/>
          <w:bCs/>
          <w:sz w:val="20"/>
          <w:szCs w:val="20"/>
        </w:rPr>
        <w:t xml:space="preserve"> - </w:t>
      </w:r>
      <w:r w:rsidRPr="00FC7719">
        <w:rPr>
          <w:rFonts w:asciiTheme="minorHAnsi" w:hAnsiTheme="minorHAnsi" w:cstheme="minorHAnsi"/>
          <w:bCs/>
          <w:sz w:val="20"/>
          <w:szCs w:val="20"/>
        </w:rPr>
        <w:t>celem potwierdzenia, że osoba działająca w imieniu podmiotu udostępniającego jest umocowana do jego reprezentowania.</w:t>
      </w:r>
    </w:p>
    <w:p w14:paraId="686B0E3B" w14:textId="21C5ACE9" w:rsidR="00710A18" w:rsidRPr="00FC7719" w:rsidRDefault="009411B2" w:rsidP="00710A18">
      <w:pPr>
        <w:numPr>
          <w:ilvl w:val="0"/>
          <w:numId w:val="4"/>
        </w:numPr>
        <w:shd w:val="clear" w:color="auto" w:fill="D5DCE4" w:themeFill="text2" w:themeFillTint="33"/>
        <w:ind w:left="709" w:hanging="425"/>
        <w:jc w:val="both"/>
        <w:rPr>
          <w:rFonts w:asciiTheme="minorHAnsi" w:hAnsiTheme="minorHAnsi" w:cstheme="minorHAnsi"/>
          <w:bCs/>
          <w:sz w:val="20"/>
          <w:szCs w:val="20"/>
        </w:rPr>
      </w:pPr>
      <w:r w:rsidRPr="00FC7719">
        <w:rPr>
          <w:rFonts w:asciiTheme="minorHAnsi" w:hAnsiTheme="minorHAnsi" w:cstheme="minorHAnsi"/>
          <w:b/>
          <w:bCs/>
          <w:sz w:val="20"/>
          <w:szCs w:val="20"/>
        </w:rPr>
        <w:t xml:space="preserve">Pełnomocnictwo* dla osoby reprezentującej podmiot udostępniający </w:t>
      </w:r>
      <w:r w:rsidR="00710A18" w:rsidRPr="00FC7719">
        <w:rPr>
          <w:rFonts w:asciiTheme="minorHAnsi" w:hAnsiTheme="minorHAnsi" w:cstheme="minorHAnsi"/>
          <w:bCs/>
          <w:sz w:val="20"/>
          <w:szCs w:val="20"/>
          <w:lang w:bidi="pl-PL"/>
        </w:rPr>
        <w:t>(w sytuacji, gdy ofertę podpisuje osoba, której prawo do reprezentowania</w:t>
      </w:r>
      <w:r w:rsidR="00710A18">
        <w:rPr>
          <w:rFonts w:asciiTheme="minorHAnsi" w:hAnsiTheme="minorHAnsi" w:cstheme="minorHAnsi"/>
          <w:bCs/>
          <w:sz w:val="20"/>
          <w:szCs w:val="20"/>
          <w:lang w:bidi="pl-PL"/>
        </w:rPr>
        <w:t xml:space="preserve"> </w:t>
      </w:r>
      <w:r w:rsidR="00710A18" w:rsidRPr="00FC7719">
        <w:rPr>
          <w:rFonts w:asciiTheme="minorHAnsi" w:hAnsiTheme="minorHAnsi" w:cstheme="minorHAnsi"/>
          <w:bCs/>
          <w:sz w:val="20"/>
          <w:szCs w:val="20"/>
          <w:lang w:bidi="pl-PL"/>
        </w:rPr>
        <w:t>w postępowaniu nie wynika z innych dokumentów załączonych do oferty, Rozdział I pkt. 7.3 SWZ stosuje się)</w:t>
      </w:r>
      <w:r w:rsidR="00710A18" w:rsidRPr="00FC7719">
        <w:rPr>
          <w:rFonts w:asciiTheme="minorHAnsi" w:hAnsiTheme="minorHAnsi" w:cstheme="minorHAnsi"/>
          <w:bCs/>
          <w:sz w:val="20"/>
          <w:szCs w:val="20"/>
        </w:rPr>
        <w:t>.</w:t>
      </w:r>
    </w:p>
    <w:p w14:paraId="48DDE69B" w14:textId="3B1C8868" w:rsidR="009411B2" w:rsidRPr="00FC7719" w:rsidRDefault="00074ABB" w:rsidP="00FC7719">
      <w:pPr>
        <w:pStyle w:val="Akapitzlist"/>
        <w:shd w:val="clear" w:color="auto" w:fill="F2F2F2" w:themeFill="background1" w:themeFillShade="F2"/>
        <w:ind w:left="709" w:hanging="425"/>
        <w:jc w:val="both"/>
        <w:rPr>
          <w:rFonts w:asciiTheme="minorHAnsi" w:hAnsiTheme="minorHAnsi" w:cstheme="minorHAnsi"/>
          <w:b/>
          <w:bCs/>
          <w:color w:val="1F4E79"/>
          <w:sz w:val="20"/>
          <w:szCs w:val="20"/>
        </w:rPr>
      </w:pPr>
      <w:r w:rsidRPr="00FC7719">
        <w:rPr>
          <w:rFonts w:asciiTheme="minorHAnsi" w:hAnsiTheme="minorHAnsi" w:cstheme="minorHAnsi"/>
          <w:b/>
          <w:bCs/>
          <w:i/>
          <w:color w:val="C00000"/>
          <w:sz w:val="20"/>
          <w:szCs w:val="20"/>
        </w:rPr>
        <w:t>*</w:t>
      </w:r>
      <w:r w:rsidRPr="00FC7719">
        <w:rPr>
          <w:rFonts w:asciiTheme="minorHAnsi" w:hAnsiTheme="minorHAnsi" w:cstheme="minorHAnsi"/>
          <w:b/>
          <w:bCs/>
          <w:i/>
          <w:color w:val="A6A6A6"/>
          <w:sz w:val="20"/>
          <w:szCs w:val="20"/>
        </w:rPr>
        <w:t xml:space="preserve"> </w:t>
      </w:r>
      <w:r w:rsidRPr="00FC7719">
        <w:rPr>
          <w:rFonts w:asciiTheme="minorHAnsi" w:hAnsiTheme="minorHAnsi" w:cstheme="minorHAnsi"/>
          <w:b/>
          <w:bCs/>
          <w:i/>
          <w:sz w:val="20"/>
          <w:szCs w:val="20"/>
        </w:rPr>
        <w:t>Pełnomocnictwo należy złożyć w formie oryginału lub notarialnie poświadczonej kopii.</w:t>
      </w:r>
    </w:p>
    <w:p w14:paraId="6F6839ED" w14:textId="77777777" w:rsidR="009411B2" w:rsidRPr="00FC7719" w:rsidRDefault="009411B2" w:rsidP="00FC7719">
      <w:pPr>
        <w:ind w:hanging="425"/>
        <w:rPr>
          <w:rFonts w:asciiTheme="minorHAnsi" w:hAnsiTheme="minorHAnsi" w:cstheme="minorHAnsi"/>
          <w:b/>
          <w:bCs/>
          <w:i/>
          <w:color w:val="A6A6A6"/>
          <w:sz w:val="20"/>
          <w:szCs w:val="20"/>
        </w:rPr>
      </w:pPr>
    </w:p>
    <w:p w14:paraId="5DE12356" w14:textId="3840320C" w:rsidR="006966A0" w:rsidRPr="00FC7719" w:rsidRDefault="006966A0" w:rsidP="00FC7719">
      <w:pPr>
        <w:ind w:left="284"/>
        <w:jc w:val="both"/>
        <w:rPr>
          <w:rFonts w:asciiTheme="minorHAnsi" w:hAnsiTheme="minorHAnsi" w:cstheme="minorHAnsi"/>
          <w:bCs/>
          <w:i/>
          <w:sz w:val="20"/>
          <w:szCs w:val="20"/>
        </w:rPr>
      </w:pPr>
      <w:r w:rsidRPr="00FC7719">
        <w:rPr>
          <w:rFonts w:asciiTheme="minorHAnsi" w:hAnsiTheme="minorHAnsi" w:cstheme="minorHAnsi"/>
          <w:b/>
          <w:bCs/>
          <w:i/>
          <w:sz w:val="20"/>
          <w:szCs w:val="20"/>
          <w:u w:val="single"/>
        </w:rPr>
        <w:t>Ponadto</w:t>
      </w:r>
      <w:r w:rsidR="001E1010" w:rsidRPr="00FC7719">
        <w:rPr>
          <w:rFonts w:asciiTheme="minorHAnsi" w:hAnsiTheme="minorHAnsi" w:cstheme="minorHAnsi"/>
          <w:b/>
          <w:bCs/>
          <w:i/>
          <w:sz w:val="20"/>
          <w:szCs w:val="20"/>
          <w:u w:val="single"/>
        </w:rPr>
        <w:t xml:space="preserve">, w sytuacji w której </w:t>
      </w:r>
      <w:r w:rsidRPr="00FC7719">
        <w:rPr>
          <w:rFonts w:asciiTheme="minorHAnsi" w:hAnsiTheme="minorHAnsi" w:cstheme="minorHAnsi"/>
          <w:b/>
          <w:bCs/>
          <w:i/>
          <w:sz w:val="20"/>
          <w:szCs w:val="20"/>
          <w:u w:val="single"/>
        </w:rPr>
        <w:t>Wykonawc</w:t>
      </w:r>
      <w:r w:rsidR="001E1010" w:rsidRPr="00FC7719">
        <w:rPr>
          <w:rFonts w:asciiTheme="minorHAnsi" w:hAnsiTheme="minorHAnsi" w:cstheme="minorHAnsi"/>
          <w:b/>
          <w:bCs/>
          <w:i/>
          <w:sz w:val="20"/>
          <w:szCs w:val="20"/>
          <w:u w:val="single"/>
        </w:rPr>
        <w:t>ą</w:t>
      </w:r>
      <w:r w:rsidRPr="00FC7719">
        <w:rPr>
          <w:rFonts w:asciiTheme="minorHAnsi" w:hAnsiTheme="minorHAnsi" w:cstheme="minorHAnsi"/>
          <w:b/>
          <w:bCs/>
          <w:i/>
          <w:sz w:val="20"/>
          <w:szCs w:val="20"/>
          <w:u w:val="single"/>
        </w:rPr>
        <w:t xml:space="preserve"> </w:t>
      </w:r>
      <w:r w:rsidR="001E1010" w:rsidRPr="00FC7719">
        <w:rPr>
          <w:rFonts w:asciiTheme="minorHAnsi" w:hAnsiTheme="minorHAnsi" w:cstheme="minorHAnsi"/>
          <w:b/>
          <w:bCs/>
          <w:i/>
          <w:sz w:val="20"/>
          <w:szCs w:val="20"/>
          <w:u w:val="single"/>
        </w:rPr>
        <w:t xml:space="preserve">są podmioty </w:t>
      </w:r>
      <w:r w:rsidRPr="00FC7719">
        <w:rPr>
          <w:rFonts w:asciiTheme="minorHAnsi" w:hAnsiTheme="minorHAnsi" w:cstheme="minorHAnsi"/>
          <w:b/>
          <w:bCs/>
          <w:i/>
          <w:sz w:val="20"/>
          <w:szCs w:val="20"/>
          <w:u w:val="single"/>
        </w:rPr>
        <w:t xml:space="preserve">wspólnie </w:t>
      </w:r>
      <w:r w:rsidRPr="00FC7719">
        <w:rPr>
          <w:rFonts w:asciiTheme="minorHAnsi" w:hAnsiTheme="minorHAnsi" w:cstheme="minorHAnsi"/>
          <w:b/>
          <w:bCs/>
          <w:i/>
          <w:color w:val="000000"/>
          <w:sz w:val="20"/>
          <w:szCs w:val="20"/>
          <w:u w:val="single"/>
          <w:lang w:bidi="pl-PL"/>
        </w:rPr>
        <w:t>ubiegając</w:t>
      </w:r>
      <w:r w:rsidR="001E1010" w:rsidRPr="00FC7719">
        <w:rPr>
          <w:rFonts w:asciiTheme="minorHAnsi" w:hAnsiTheme="minorHAnsi" w:cstheme="minorHAnsi"/>
          <w:b/>
          <w:bCs/>
          <w:i/>
          <w:color w:val="000000"/>
          <w:sz w:val="20"/>
          <w:szCs w:val="20"/>
          <w:u w:val="single"/>
          <w:lang w:bidi="pl-PL"/>
        </w:rPr>
        <w:t>e</w:t>
      </w:r>
      <w:r w:rsidRPr="00FC7719">
        <w:rPr>
          <w:rFonts w:asciiTheme="minorHAnsi" w:hAnsiTheme="minorHAnsi" w:cstheme="minorHAnsi"/>
          <w:b/>
          <w:bCs/>
          <w:i/>
          <w:color w:val="000000"/>
          <w:sz w:val="20"/>
          <w:szCs w:val="20"/>
          <w:u w:val="single"/>
          <w:lang w:bidi="pl-PL"/>
        </w:rPr>
        <w:t xml:space="preserve"> się o udzielenie zamówienia dostarczają</w:t>
      </w:r>
      <w:r w:rsidR="001E1010" w:rsidRPr="00FC7719">
        <w:rPr>
          <w:rFonts w:asciiTheme="minorHAnsi" w:hAnsiTheme="minorHAnsi" w:cstheme="minorHAnsi"/>
          <w:bCs/>
          <w:i/>
          <w:color w:val="000000"/>
          <w:sz w:val="20"/>
          <w:szCs w:val="20"/>
          <w:lang w:bidi="pl-PL"/>
        </w:rPr>
        <w:t xml:space="preserve"> – </w:t>
      </w:r>
      <w:r w:rsidR="001E1010" w:rsidRPr="00FC7719">
        <w:rPr>
          <w:rFonts w:asciiTheme="minorHAnsi" w:hAnsiTheme="minorHAnsi" w:cstheme="minorHAnsi"/>
          <w:bCs/>
          <w:color w:val="000000"/>
          <w:sz w:val="20"/>
          <w:szCs w:val="20"/>
          <w:lang w:bidi="pl-PL"/>
        </w:rPr>
        <w:t>jeżeli dotyczy</w:t>
      </w:r>
      <w:r w:rsidRPr="00FC7719">
        <w:rPr>
          <w:rFonts w:asciiTheme="minorHAnsi" w:hAnsiTheme="minorHAnsi" w:cstheme="minorHAnsi"/>
          <w:bCs/>
          <w:i/>
          <w:sz w:val="20"/>
          <w:szCs w:val="20"/>
        </w:rPr>
        <w:t>:</w:t>
      </w:r>
    </w:p>
    <w:p w14:paraId="211591E8" w14:textId="4BBE9828" w:rsidR="009B7950" w:rsidRPr="00FC7719" w:rsidRDefault="003620C1" w:rsidP="00FC7719">
      <w:pPr>
        <w:numPr>
          <w:ilvl w:val="0"/>
          <w:numId w:val="4"/>
        </w:numPr>
        <w:shd w:val="clear" w:color="auto" w:fill="D5DCE4" w:themeFill="text2" w:themeFillTint="33"/>
        <w:ind w:left="709" w:hanging="425"/>
        <w:jc w:val="both"/>
        <w:rPr>
          <w:rFonts w:asciiTheme="minorHAnsi" w:hAnsiTheme="minorHAnsi" w:cstheme="minorHAnsi"/>
          <w:bCs/>
          <w:sz w:val="20"/>
          <w:szCs w:val="20"/>
        </w:rPr>
      </w:pPr>
      <w:r w:rsidRPr="00FC7719">
        <w:rPr>
          <w:rFonts w:asciiTheme="minorHAnsi" w:hAnsiTheme="minorHAnsi" w:cstheme="minorHAnsi"/>
          <w:b/>
          <w:bCs/>
          <w:sz w:val="20"/>
          <w:szCs w:val="20"/>
        </w:rPr>
        <w:t>Oświadczenie o niepodleganiu wykluczeniu</w:t>
      </w:r>
      <w:r w:rsidR="009F0CCD">
        <w:rPr>
          <w:rFonts w:asciiTheme="minorHAnsi" w:hAnsiTheme="minorHAnsi" w:cstheme="minorHAnsi"/>
          <w:b/>
          <w:bCs/>
          <w:sz w:val="20"/>
          <w:szCs w:val="20"/>
        </w:rPr>
        <w:t xml:space="preserve"> i spełnieniu warunków udziału w postępowaniu</w:t>
      </w:r>
      <w:r w:rsidRPr="00FC7719">
        <w:rPr>
          <w:rFonts w:asciiTheme="minorHAnsi" w:hAnsiTheme="minorHAnsi" w:cstheme="minorHAnsi"/>
          <w:bCs/>
          <w:sz w:val="20"/>
          <w:szCs w:val="20"/>
        </w:rPr>
        <w:t xml:space="preserve"> </w:t>
      </w:r>
      <w:r w:rsidR="009B7950" w:rsidRPr="00FC7719">
        <w:rPr>
          <w:rFonts w:asciiTheme="minorHAnsi" w:hAnsiTheme="minorHAnsi" w:cstheme="minorHAnsi"/>
          <w:b/>
          <w:bCs/>
          <w:sz w:val="20"/>
          <w:szCs w:val="20"/>
        </w:rPr>
        <w:t>(załącznik nr 2 do SWZ)</w:t>
      </w:r>
      <w:r w:rsidR="009B7950" w:rsidRPr="00FC7719">
        <w:rPr>
          <w:rFonts w:asciiTheme="minorHAnsi" w:hAnsiTheme="minorHAnsi" w:cstheme="minorHAnsi"/>
          <w:bCs/>
          <w:sz w:val="20"/>
          <w:szCs w:val="20"/>
        </w:rPr>
        <w:t>, składane przez każdego z Wykonawców wspólnie ubiegających się o udzielenie zamówienia.</w:t>
      </w:r>
      <w:r w:rsidR="009F0CCD">
        <w:rPr>
          <w:rFonts w:asciiTheme="minorHAnsi" w:hAnsiTheme="minorHAnsi" w:cstheme="minorHAnsi"/>
          <w:bCs/>
          <w:sz w:val="20"/>
          <w:szCs w:val="20"/>
        </w:rPr>
        <w:t xml:space="preserve"> </w:t>
      </w:r>
      <w:r w:rsidR="009F0CCD" w:rsidRPr="009F0CCD">
        <w:rPr>
          <w:rFonts w:asciiTheme="minorHAnsi" w:hAnsiTheme="minorHAnsi" w:cstheme="minorHAnsi"/>
          <w:bCs/>
          <w:sz w:val="20"/>
          <w:szCs w:val="20"/>
        </w:rPr>
        <w:t>Oświadczeni</w:t>
      </w:r>
      <w:r w:rsidR="009F0CCD">
        <w:rPr>
          <w:rFonts w:asciiTheme="minorHAnsi" w:hAnsiTheme="minorHAnsi" w:cstheme="minorHAnsi"/>
          <w:bCs/>
          <w:sz w:val="20"/>
          <w:szCs w:val="20"/>
        </w:rPr>
        <w:t>a</w:t>
      </w:r>
      <w:r w:rsidR="009F0CCD" w:rsidRPr="009F0CCD">
        <w:rPr>
          <w:rFonts w:asciiTheme="minorHAnsi" w:hAnsiTheme="minorHAnsi" w:cstheme="minorHAnsi"/>
          <w:bCs/>
          <w:sz w:val="20"/>
          <w:szCs w:val="20"/>
        </w:rPr>
        <w:t xml:space="preserve"> te potwierdzają brak podstaw wykluczenia oraz spełnianie warunków udziału w postępowaniu w zakresie, w jakim każdy z </w:t>
      </w:r>
      <w:r w:rsidR="009F0CCD">
        <w:rPr>
          <w:rFonts w:asciiTheme="minorHAnsi" w:hAnsiTheme="minorHAnsi" w:cstheme="minorHAnsi"/>
          <w:bCs/>
          <w:sz w:val="20"/>
          <w:szCs w:val="20"/>
        </w:rPr>
        <w:t>W</w:t>
      </w:r>
      <w:r w:rsidR="009F0CCD" w:rsidRPr="009F0CCD">
        <w:rPr>
          <w:rFonts w:asciiTheme="minorHAnsi" w:hAnsiTheme="minorHAnsi" w:cstheme="minorHAnsi"/>
          <w:bCs/>
          <w:sz w:val="20"/>
          <w:szCs w:val="20"/>
        </w:rPr>
        <w:t>ykonawców wykazuje spełnianie warunków udziału w postępowaniu</w:t>
      </w:r>
      <w:r w:rsidR="009F0CCD">
        <w:rPr>
          <w:rFonts w:asciiTheme="minorHAnsi" w:hAnsiTheme="minorHAnsi" w:cstheme="minorHAnsi"/>
          <w:bCs/>
          <w:sz w:val="20"/>
          <w:szCs w:val="20"/>
        </w:rPr>
        <w:t>.</w:t>
      </w:r>
    </w:p>
    <w:p w14:paraId="547B057D" w14:textId="592411D2" w:rsidR="00074ABB" w:rsidRPr="00FC7719" w:rsidRDefault="00074ABB" w:rsidP="00FC7719">
      <w:pPr>
        <w:numPr>
          <w:ilvl w:val="0"/>
          <w:numId w:val="4"/>
        </w:numPr>
        <w:shd w:val="clear" w:color="auto" w:fill="D5DCE4" w:themeFill="text2" w:themeFillTint="33"/>
        <w:ind w:left="709" w:hanging="425"/>
        <w:jc w:val="both"/>
        <w:rPr>
          <w:rFonts w:asciiTheme="minorHAnsi" w:hAnsiTheme="minorHAnsi" w:cstheme="minorHAnsi"/>
          <w:bCs/>
          <w:sz w:val="20"/>
          <w:szCs w:val="20"/>
        </w:rPr>
      </w:pPr>
      <w:r w:rsidRPr="00FC7719">
        <w:rPr>
          <w:rFonts w:asciiTheme="minorHAnsi" w:hAnsiTheme="minorHAnsi" w:cstheme="minorHAnsi"/>
          <w:b/>
          <w:bCs/>
          <w:sz w:val="20"/>
          <w:szCs w:val="20"/>
        </w:rPr>
        <w:t xml:space="preserve">Oświadczenie Wykonawców wspólnie ubiegających się o udzielenie zamówienia z art. 117 ust. 4 ustawy </w:t>
      </w:r>
      <w:r w:rsidRPr="00FC7719">
        <w:rPr>
          <w:rFonts w:asciiTheme="minorHAnsi" w:hAnsiTheme="minorHAnsi" w:cstheme="minorHAnsi"/>
          <w:bCs/>
          <w:i/>
          <w:sz w:val="20"/>
          <w:szCs w:val="20"/>
          <w:lang w:bidi="pl-PL"/>
        </w:rPr>
        <w:t>- dotyczy ofert składanych przez Wykonawców wspólnie ubiegających się o udzielenie zamówienia</w:t>
      </w:r>
      <w:r w:rsidRPr="00FC7719">
        <w:rPr>
          <w:rFonts w:asciiTheme="minorHAnsi" w:hAnsiTheme="minorHAnsi" w:cstheme="minorHAnsi"/>
          <w:bCs/>
          <w:sz w:val="20"/>
          <w:szCs w:val="20"/>
        </w:rPr>
        <w:t xml:space="preserve"> </w:t>
      </w:r>
      <w:r w:rsidRPr="00FC7719">
        <w:rPr>
          <w:rFonts w:asciiTheme="minorHAnsi" w:hAnsiTheme="minorHAnsi" w:cstheme="minorHAnsi"/>
          <w:b/>
          <w:bCs/>
          <w:sz w:val="20"/>
          <w:szCs w:val="20"/>
        </w:rPr>
        <w:t xml:space="preserve">– (załącznik nr </w:t>
      </w:r>
      <w:r w:rsidR="00BE4CFF" w:rsidRPr="00FC7719">
        <w:rPr>
          <w:rFonts w:asciiTheme="minorHAnsi" w:hAnsiTheme="minorHAnsi" w:cstheme="minorHAnsi"/>
          <w:b/>
          <w:bCs/>
          <w:sz w:val="20"/>
          <w:szCs w:val="20"/>
        </w:rPr>
        <w:t>5</w:t>
      </w:r>
      <w:r w:rsidRPr="00FC7719">
        <w:rPr>
          <w:rFonts w:asciiTheme="minorHAnsi" w:hAnsiTheme="minorHAnsi" w:cstheme="minorHAnsi"/>
          <w:b/>
          <w:bCs/>
          <w:sz w:val="20"/>
          <w:szCs w:val="20"/>
        </w:rPr>
        <w:t xml:space="preserve"> do SWZ)</w:t>
      </w:r>
      <w:r w:rsidRPr="00FC7719">
        <w:rPr>
          <w:rFonts w:asciiTheme="minorHAnsi" w:hAnsiTheme="minorHAnsi" w:cstheme="minorHAnsi"/>
          <w:bCs/>
          <w:sz w:val="20"/>
          <w:szCs w:val="20"/>
        </w:rPr>
        <w:t>.</w:t>
      </w:r>
    </w:p>
    <w:p w14:paraId="02BA0D7A" w14:textId="13FA8541" w:rsidR="00710A18" w:rsidRPr="00FC7719" w:rsidRDefault="009B7950" w:rsidP="00710A18">
      <w:pPr>
        <w:numPr>
          <w:ilvl w:val="0"/>
          <w:numId w:val="4"/>
        </w:numPr>
        <w:shd w:val="clear" w:color="auto" w:fill="D5DCE4" w:themeFill="text2" w:themeFillTint="33"/>
        <w:ind w:left="709" w:hanging="425"/>
        <w:jc w:val="both"/>
        <w:rPr>
          <w:rFonts w:asciiTheme="minorHAnsi" w:hAnsiTheme="minorHAnsi" w:cstheme="minorHAnsi"/>
          <w:b/>
          <w:bCs/>
          <w:color w:val="1F4E79"/>
          <w:sz w:val="20"/>
          <w:szCs w:val="20"/>
        </w:rPr>
      </w:pPr>
      <w:r w:rsidRPr="00FC7719">
        <w:rPr>
          <w:rFonts w:asciiTheme="minorHAnsi" w:hAnsiTheme="minorHAnsi" w:cstheme="minorHAnsi"/>
          <w:b/>
          <w:bCs/>
          <w:sz w:val="20"/>
          <w:szCs w:val="20"/>
        </w:rPr>
        <w:t>Pełnomocnictwo</w:t>
      </w:r>
      <w:r w:rsidRPr="00FC7719">
        <w:rPr>
          <w:rFonts w:asciiTheme="minorHAnsi" w:hAnsiTheme="minorHAnsi" w:cstheme="minorHAnsi"/>
          <w:bCs/>
          <w:sz w:val="20"/>
          <w:szCs w:val="20"/>
        </w:rPr>
        <w:t>**</w:t>
      </w:r>
      <w:r w:rsidRPr="00FC7719">
        <w:rPr>
          <w:rFonts w:asciiTheme="minorHAnsi" w:hAnsiTheme="minorHAnsi" w:cstheme="minorHAnsi"/>
          <w:b/>
          <w:bCs/>
          <w:sz w:val="20"/>
          <w:szCs w:val="20"/>
          <w:lang w:bidi="pl-PL"/>
        </w:rPr>
        <w:t xml:space="preserve"> dla pełnomocnika do reprezentowania w postępowaniu Wykonawców wspólnie ubiegających się o udzielenie zamówienia</w:t>
      </w:r>
      <w:r w:rsidR="001E1010" w:rsidRPr="00FC7719">
        <w:rPr>
          <w:rFonts w:asciiTheme="minorHAnsi" w:hAnsiTheme="minorHAnsi" w:cstheme="minorHAnsi"/>
          <w:b/>
          <w:bCs/>
          <w:sz w:val="20"/>
          <w:szCs w:val="20"/>
          <w:lang w:bidi="pl-PL"/>
        </w:rPr>
        <w:t xml:space="preserve"> </w:t>
      </w:r>
      <w:r w:rsidR="001E1010" w:rsidRPr="00FC7719">
        <w:rPr>
          <w:rFonts w:asciiTheme="minorHAnsi" w:hAnsiTheme="minorHAnsi" w:cstheme="minorHAnsi"/>
          <w:bCs/>
          <w:sz w:val="20"/>
          <w:szCs w:val="20"/>
          <w:lang w:bidi="pl-PL"/>
        </w:rPr>
        <w:t>(</w:t>
      </w:r>
      <w:r w:rsidR="00710A18">
        <w:rPr>
          <w:rFonts w:asciiTheme="minorHAnsi" w:hAnsiTheme="minorHAnsi" w:cstheme="minorHAnsi"/>
          <w:bCs/>
          <w:sz w:val="20"/>
          <w:szCs w:val="20"/>
        </w:rPr>
        <w:t>z</w:t>
      </w:r>
      <w:r w:rsidR="00710A18" w:rsidRPr="00FC7719">
        <w:rPr>
          <w:rFonts w:asciiTheme="minorHAnsi" w:hAnsiTheme="minorHAnsi" w:cstheme="minorHAnsi"/>
          <w:bCs/>
          <w:sz w:val="20"/>
          <w:szCs w:val="20"/>
        </w:rPr>
        <w:t>godnie z art. 58 ust. 2 ustawy - w przypadku wspólnego ubiegania się wykonawców</w:t>
      </w:r>
      <w:r w:rsidR="009F0CCD">
        <w:rPr>
          <w:rFonts w:asciiTheme="minorHAnsi" w:hAnsiTheme="minorHAnsi" w:cstheme="minorHAnsi"/>
          <w:bCs/>
          <w:sz w:val="20"/>
          <w:szCs w:val="20"/>
        </w:rPr>
        <w:br/>
      </w:r>
      <w:r w:rsidR="00710A18" w:rsidRPr="00FC7719">
        <w:rPr>
          <w:rFonts w:asciiTheme="minorHAnsi" w:hAnsiTheme="minorHAnsi" w:cstheme="minorHAnsi"/>
          <w:bCs/>
          <w:sz w:val="20"/>
          <w:szCs w:val="20"/>
        </w:rPr>
        <w:t xml:space="preserve">o udzielenie zamówienia (np. spółki cywilne, konsorcja), </w:t>
      </w:r>
      <w:r w:rsidR="00710A18">
        <w:rPr>
          <w:rFonts w:asciiTheme="minorHAnsi" w:hAnsiTheme="minorHAnsi" w:cstheme="minorHAnsi"/>
          <w:bCs/>
          <w:sz w:val="20"/>
          <w:szCs w:val="20"/>
        </w:rPr>
        <w:t>W</w:t>
      </w:r>
      <w:r w:rsidR="00710A18" w:rsidRPr="00FC7719">
        <w:rPr>
          <w:rFonts w:asciiTheme="minorHAnsi" w:hAnsiTheme="minorHAnsi" w:cstheme="minorHAnsi"/>
          <w:bCs/>
          <w:sz w:val="20"/>
          <w:szCs w:val="20"/>
        </w:rPr>
        <w:t xml:space="preserve">ykonawcy zobowiązani są ustanowić pełnomocnika do reprezentowania ich w postępowaniu o udzielenie zamówienia albo do reprezentowania w postępowaniu i zawarcia umowy w sprawie zamówienia publicznego. </w:t>
      </w:r>
    </w:p>
    <w:p w14:paraId="538B27D4" w14:textId="0B0E0559" w:rsidR="009B7950" w:rsidRPr="009F0CCD" w:rsidRDefault="00710A18" w:rsidP="009F0CCD">
      <w:pPr>
        <w:shd w:val="clear" w:color="auto" w:fill="D5DCE4" w:themeFill="text2" w:themeFillTint="33"/>
        <w:ind w:left="709" w:hanging="425"/>
        <w:jc w:val="both"/>
        <w:rPr>
          <w:rFonts w:asciiTheme="minorHAnsi" w:hAnsiTheme="minorHAnsi" w:cstheme="minorHAnsi"/>
          <w:b/>
          <w:bCs/>
          <w:color w:val="1F4E79"/>
          <w:sz w:val="20"/>
          <w:szCs w:val="20"/>
        </w:rPr>
      </w:pPr>
      <w:r w:rsidRPr="00FC7719">
        <w:rPr>
          <w:rFonts w:asciiTheme="minorHAnsi" w:hAnsiTheme="minorHAnsi" w:cstheme="minorHAnsi"/>
          <w:bCs/>
          <w:sz w:val="20"/>
          <w:szCs w:val="20"/>
        </w:rPr>
        <w:t>Rozdział I pkt. 7.3 SWZ stosuje się</w:t>
      </w:r>
      <w:r w:rsidR="009B7950" w:rsidRPr="00FC7719">
        <w:rPr>
          <w:rFonts w:asciiTheme="minorHAnsi" w:hAnsiTheme="minorHAnsi" w:cstheme="minorHAnsi"/>
          <w:bCs/>
          <w:sz w:val="20"/>
          <w:szCs w:val="20"/>
        </w:rPr>
        <w:t>.</w:t>
      </w:r>
    </w:p>
    <w:p w14:paraId="1C83D2D9" w14:textId="77777777" w:rsidR="006966A0" w:rsidRPr="00FC7719" w:rsidRDefault="006966A0" w:rsidP="00FC7719">
      <w:pPr>
        <w:shd w:val="clear" w:color="auto" w:fill="F2F2F2"/>
        <w:tabs>
          <w:tab w:val="left" w:pos="1418"/>
        </w:tabs>
        <w:ind w:left="720" w:hanging="425"/>
        <w:jc w:val="both"/>
        <w:rPr>
          <w:rFonts w:asciiTheme="minorHAnsi" w:hAnsiTheme="minorHAnsi" w:cstheme="minorHAnsi"/>
          <w:b/>
          <w:bCs/>
          <w:i/>
          <w:sz w:val="20"/>
          <w:szCs w:val="20"/>
        </w:rPr>
      </w:pPr>
      <w:r w:rsidRPr="00FC7719">
        <w:rPr>
          <w:rFonts w:asciiTheme="minorHAnsi" w:hAnsiTheme="minorHAnsi" w:cstheme="minorHAnsi"/>
          <w:b/>
          <w:bCs/>
          <w:i/>
          <w:color w:val="C00000"/>
          <w:sz w:val="20"/>
          <w:szCs w:val="20"/>
        </w:rPr>
        <w:t>**</w:t>
      </w:r>
      <w:r w:rsidRPr="00FC7719">
        <w:rPr>
          <w:rFonts w:asciiTheme="minorHAnsi" w:hAnsiTheme="minorHAnsi" w:cstheme="minorHAnsi"/>
          <w:b/>
          <w:bCs/>
          <w:i/>
          <w:sz w:val="20"/>
          <w:szCs w:val="20"/>
        </w:rPr>
        <w:t xml:space="preserve"> Pełnomocnictwo należy złożyć w formie oryginału lub notarialnie poświadczonej kopii.</w:t>
      </w:r>
    </w:p>
    <w:p w14:paraId="083C98B7" w14:textId="77777777" w:rsidR="00670FB5" w:rsidRPr="0060067D" w:rsidRDefault="00670FB5" w:rsidP="00670FB5">
      <w:pPr>
        <w:ind w:left="2340"/>
        <w:rPr>
          <w:rFonts w:asciiTheme="minorHAnsi" w:hAnsiTheme="minorHAnsi" w:cstheme="minorHAnsi"/>
          <w:b/>
          <w:bCs/>
          <w:color w:val="FF0000"/>
          <w:sz w:val="22"/>
          <w:szCs w:val="22"/>
        </w:rPr>
      </w:pPr>
    </w:p>
    <w:p w14:paraId="17BB5BB5" w14:textId="050CC620" w:rsidR="009B7950" w:rsidRPr="0060067D" w:rsidRDefault="009B7950" w:rsidP="00A2318D">
      <w:pPr>
        <w:numPr>
          <w:ilvl w:val="0"/>
          <w:numId w:val="15"/>
        </w:numPr>
        <w:shd w:val="clear" w:color="auto" w:fill="BDD6EE"/>
        <w:ind w:left="709" w:hanging="709"/>
        <w:rPr>
          <w:rFonts w:asciiTheme="minorHAnsi" w:hAnsiTheme="minorHAnsi" w:cstheme="minorHAnsi"/>
          <w:b/>
          <w:bCs/>
          <w:sz w:val="22"/>
          <w:szCs w:val="22"/>
        </w:rPr>
      </w:pPr>
      <w:r w:rsidRPr="0060067D">
        <w:rPr>
          <w:rFonts w:asciiTheme="minorHAnsi" w:hAnsiTheme="minorHAnsi" w:cstheme="minorHAnsi"/>
          <w:b/>
          <w:bCs/>
          <w:sz w:val="22"/>
          <w:szCs w:val="22"/>
        </w:rPr>
        <w:t>Przedmiotowe środki dowodowe</w:t>
      </w:r>
    </w:p>
    <w:p w14:paraId="2131E18B" w14:textId="6B1E5651" w:rsidR="002A1793" w:rsidRPr="00FC7719" w:rsidRDefault="00CE0EBB" w:rsidP="002A1793">
      <w:pPr>
        <w:ind w:left="709"/>
        <w:jc w:val="both"/>
        <w:rPr>
          <w:rFonts w:asciiTheme="minorHAnsi" w:hAnsiTheme="minorHAnsi" w:cstheme="minorHAnsi"/>
          <w:sz w:val="20"/>
          <w:szCs w:val="20"/>
        </w:rPr>
      </w:pPr>
      <w:r w:rsidRPr="00FC7719">
        <w:rPr>
          <w:rFonts w:asciiTheme="minorHAnsi" w:hAnsiTheme="minorHAnsi" w:cstheme="minorHAnsi"/>
          <w:sz w:val="20"/>
          <w:szCs w:val="20"/>
        </w:rPr>
        <w:t>Nie dotyczy.</w:t>
      </w:r>
    </w:p>
    <w:p w14:paraId="5E2CBBD2" w14:textId="77777777" w:rsidR="00067B6D" w:rsidRPr="0060067D" w:rsidRDefault="00067B6D" w:rsidP="00067B6D">
      <w:pPr>
        <w:shd w:val="clear" w:color="auto" w:fill="FFFFFF"/>
        <w:jc w:val="both"/>
        <w:rPr>
          <w:rFonts w:asciiTheme="minorHAnsi" w:hAnsiTheme="minorHAnsi" w:cstheme="minorHAnsi"/>
          <w:bCs/>
          <w:sz w:val="22"/>
          <w:szCs w:val="22"/>
        </w:rPr>
      </w:pPr>
    </w:p>
    <w:p w14:paraId="752E5FB2" w14:textId="7BF64ACE" w:rsidR="00BB7D39" w:rsidRPr="0060067D" w:rsidRDefault="00F7621B" w:rsidP="0017465F">
      <w:pPr>
        <w:shd w:val="clear" w:color="auto" w:fill="BDD6EE"/>
        <w:ind w:left="1980" w:hanging="1980"/>
        <w:rPr>
          <w:rFonts w:asciiTheme="minorHAnsi" w:hAnsiTheme="minorHAnsi" w:cstheme="minorHAnsi"/>
          <w:bCs/>
          <w:sz w:val="22"/>
          <w:szCs w:val="22"/>
        </w:rPr>
      </w:pPr>
      <w:r w:rsidRPr="0060067D">
        <w:rPr>
          <w:rFonts w:asciiTheme="minorHAnsi" w:hAnsiTheme="minorHAnsi" w:cstheme="minorHAnsi"/>
          <w:b/>
          <w:bCs/>
          <w:sz w:val="22"/>
          <w:szCs w:val="22"/>
        </w:rPr>
        <w:t>9</w:t>
      </w:r>
      <w:r w:rsidR="0017465F" w:rsidRPr="0060067D">
        <w:rPr>
          <w:rFonts w:asciiTheme="minorHAnsi" w:hAnsiTheme="minorHAnsi" w:cstheme="minorHAnsi"/>
          <w:b/>
          <w:bCs/>
          <w:sz w:val="22"/>
          <w:szCs w:val="22"/>
        </w:rPr>
        <w:t xml:space="preserve">.          </w:t>
      </w:r>
      <w:r w:rsidR="00361FAA" w:rsidRPr="0060067D">
        <w:rPr>
          <w:rFonts w:asciiTheme="minorHAnsi" w:hAnsiTheme="minorHAnsi" w:cstheme="minorHAnsi"/>
          <w:b/>
          <w:bCs/>
          <w:sz w:val="22"/>
          <w:szCs w:val="22"/>
        </w:rPr>
        <w:t>Podmiotowe środki dowodowe</w:t>
      </w:r>
    </w:p>
    <w:p w14:paraId="29BFA4D8" w14:textId="65EF3B46" w:rsidR="009411B2" w:rsidRPr="00FC7719" w:rsidRDefault="009411B2" w:rsidP="009411B2">
      <w:pPr>
        <w:pBdr>
          <w:top w:val="nil"/>
          <w:left w:val="nil"/>
          <w:bottom w:val="nil"/>
          <w:right w:val="nil"/>
          <w:between w:val="nil"/>
        </w:pBdr>
        <w:ind w:leftChars="295" w:left="708"/>
        <w:jc w:val="both"/>
        <w:rPr>
          <w:rFonts w:asciiTheme="minorHAnsi" w:hAnsiTheme="minorHAnsi" w:cstheme="minorHAnsi"/>
          <w:color w:val="000000" w:themeColor="text1"/>
          <w:sz w:val="20"/>
          <w:szCs w:val="20"/>
        </w:rPr>
      </w:pPr>
      <w:bookmarkStart w:id="12" w:name="mip51080271"/>
      <w:bookmarkEnd w:id="12"/>
      <w:r w:rsidRPr="00FC7719">
        <w:rPr>
          <w:rFonts w:asciiTheme="minorHAnsi" w:hAnsiTheme="minorHAnsi" w:cstheme="minorHAnsi"/>
          <w:color w:val="000000" w:themeColor="text1"/>
          <w:sz w:val="20"/>
          <w:szCs w:val="20"/>
        </w:rPr>
        <w:t xml:space="preserve">Zamawiający wezwie </w:t>
      </w:r>
      <w:r w:rsidRPr="00FC7719">
        <w:rPr>
          <w:rFonts w:asciiTheme="minorHAnsi" w:hAnsiTheme="minorHAnsi" w:cstheme="minorHAnsi"/>
          <w:b/>
          <w:color w:val="000000" w:themeColor="text1"/>
          <w:sz w:val="20"/>
          <w:szCs w:val="20"/>
        </w:rPr>
        <w:t>Wykonawcę</w:t>
      </w:r>
      <w:r w:rsidRPr="00FC7719">
        <w:rPr>
          <w:rFonts w:asciiTheme="minorHAnsi" w:hAnsiTheme="minorHAnsi" w:cstheme="minorHAnsi"/>
          <w:color w:val="000000" w:themeColor="text1"/>
          <w:sz w:val="20"/>
          <w:szCs w:val="20"/>
        </w:rPr>
        <w:t xml:space="preserve">, </w:t>
      </w:r>
      <w:r w:rsidRPr="00FC7719">
        <w:rPr>
          <w:rFonts w:asciiTheme="minorHAnsi" w:hAnsiTheme="minorHAnsi" w:cstheme="minorHAnsi"/>
          <w:b/>
          <w:color w:val="000000" w:themeColor="text1"/>
          <w:sz w:val="20"/>
          <w:szCs w:val="20"/>
          <w:u w:val="single"/>
        </w:rPr>
        <w:t>którego oferta została najwyżej oceniona</w:t>
      </w:r>
      <w:r w:rsidRPr="00FC7719">
        <w:rPr>
          <w:rFonts w:asciiTheme="minorHAnsi" w:hAnsiTheme="minorHAnsi" w:cstheme="minorHAnsi"/>
          <w:color w:val="000000" w:themeColor="text1"/>
          <w:sz w:val="20"/>
          <w:szCs w:val="20"/>
        </w:rPr>
        <w:t xml:space="preserve">, do złożenia w wyznaczonym, nie krótszym niż </w:t>
      </w:r>
      <w:r w:rsidRPr="00FC7719">
        <w:rPr>
          <w:rFonts w:asciiTheme="minorHAnsi" w:hAnsiTheme="minorHAnsi" w:cstheme="minorHAnsi"/>
          <w:i/>
          <w:color w:val="000000" w:themeColor="text1"/>
          <w:sz w:val="20"/>
          <w:szCs w:val="20"/>
        </w:rPr>
        <w:t xml:space="preserve">pięć </w:t>
      </w:r>
      <w:r w:rsidRPr="00FC7719">
        <w:rPr>
          <w:rFonts w:asciiTheme="minorHAnsi" w:hAnsiTheme="minorHAnsi" w:cstheme="minorHAnsi"/>
          <w:color w:val="000000" w:themeColor="text1"/>
          <w:sz w:val="20"/>
          <w:szCs w:val="20"/>
        </w:rPr>
        <w:t>[ 5 ] dni, terminie aktualnych na dzień złożenia podmiotowych środków dowodowych, tj.:</w:t>
      </w:r>
    </w:p>
    <w:p w14:paraId="3823B2FC" w14:textId="77777777" w:rsidR="009411B2" w:rsidRPr="00FC7719" w:rsidRDefault="009411B2" w:rsidP="009411B2">
      <w:pPr>
        <w:pBdr>
          <w:top w:val="nil"/>
          <w:left w:val="nil"/>
          <w:bottom w:val="nil"/>
          <w:right w:val="nil"/>
          <w:between w:val="nil"/>
        </w:pBdr>
        <w:ind w:hanging="2"/>
        <w:jc w:val="both"/>
        <w:rPr>
          <w:rFonts w:asciiTheme="minorHAnsi" w:hAnsiTheme="minorHAnsi" w:cstheme="minorHAnsi"/>
          <w:color w:val="000000" w:themeColor="text1"/>
          <w:sz w:val="20"/>
          <w:szCs w:val="20"/>
        </w:rPr>
      </w:pPr>
    </w:p>
    <w:p w14:paraId="4C963015" w14:textId="3F3F93F7" w:rsidR="009411B2" w:rsidRPr="00FC7719" w:rsidRDefault="009411B2" w:rsidP="00FC7719">
      <w:pPr>
        <w:numPr>
          <w:ilvl w:val="0"/>
          <w:numId w:val="37"/>
        </w:numPr>
        <w:pBdr>
          <w:top w:val="nil"/>
          <w:left w:val="nil"/>
          <w:bottom w:val="nil"/>
          <w:right w:val="nil"/>
          <w:between w:val="nil"/>
        </w:pBdr>
        <w:shd w:val="clear" w:color="auto" w:fill="F2F2F2"/>
        <w:suppressAutoHyphens w:val="0"/>
        <w:ind w:leftChars="119" w:left="511" w:hangingChars="112" w:hanging="225"/>
        <w:jc w:val="both"/>
        <w:textDirection w:val="btLr"/>
        <w:textAlignment w:val="top"/>
        <w:outlineLvl w:val="0"/>
        <w:rPr>
          <w:rFonts w:asciiTheme="minorHAnsi" w:hAnsiTheme="minorHAnsi" w:cstheme="minorHAnsi"/>
          <w:color w:val="000000" w:themeColor="text1"/>
          <w:sz w:val="20"/>
          <w:szCs w:val="20"/>
        </w:rPr>
      </w:pPr>
      <w:r w:rsidRPr="00FC7719">
        <w:rPr>
          <w:rFonts w:asciiTheme="minorHAnsi" w:hAnsiTheme="minorHAnsi" w:cstheme="minorHAnsi"/>
          <w:b/>
          <w:color w:val="000000" w:themeColor="text1"/>
          <w:sz w:val="20"/>
          <w:szCs w:val="20"/>
        </w:rPr>
        <w:t>W celu potwierdzenia spełniania przez Wykonawcę warunków udziału w postępowaniu</w:t>
      </w:r>
      <w:r w:rsidR="00F07C8F">
        <w:rPr>
          <w:rFonts w:asciiTheme="minorHAnsi" w:hAnsiTheme="minorHAnsi" w:cstheme="minorHAnsi"/>
          <w:b/>
          <w:color w:val="000000" w:themeColor="text1"/>
          <w:sz w:val="20"/>
          <w:szCs w:val="20"/>
        </w:rPr>
        <w:t xml:space="preserve"> </w:t>
      </w:r>
      <w:r w:rsidR="00F07C8F" w:rsidRPr="00F07C8F">
        <w:rPr>
          <w:rFonts w:asciiTheme="minorHAnsi" w:hAnsiTheme="minorHAnsi" w:cstheme="minorHAnsi"/>
          <w:b/>
          <w:color w:val="000000" w:themeColor="text1"/>
          <w:sz w:val="20"/>
          <w:szCs w:val="20"/>
        </w:rPr>
        <w:t>dotyczących zdolności technicznej lub zawodowej</w:t>
      </w:r>
      <w:r w:rsidRPr="00FC7719">
        <w:rPr>
          <w:rFonts w:asciiTheme="minorHAnsi" w:hAnsiTheme="minorHAnsi" w:cstheme="minorHAnsi"/>
          <w:b/>
          <w:color w:val="000000" w:themeColor="text1"/>
          <w:sz w:val="20"/>
          <w:szCs w:val="20"/>
        </w:rPr>
        <w:t>, Zamawiający będzie żądał dostarczenia podmiotowych środków dowodowych</w:t>
      </w:r>
      <w:r w:rsidRPr="00FC7719">
        <w:rPr>
          <w:rFonts w:asciiTheme="minorHAnsi" w:hAnsiTheme="minorHAnsi" w:cstheme="minorHAnsi"/>
          <w:color w:val="000000" w:themeColor="text1"/>
          <w:sz w:val="20"/>
          <w:szCs w:val="20"/>
        </w:rPr>
        <w:t>, tj.:</w:t>
      </w:r>
      <w:bookmarkStart w:id="13" w:name="bookmark=id.3rdcrjn" w:colFirst="0" w:colLast="0"/>
      <w:bookmarkEnd w:id="13"/>
    </w:p>
    <w:p w14:paraId="7610A65F" w14:textId="527ACC46" w:rsidR="00FC7719" w:rsidRDefault="001A1CDA" w:rsidP="00FC7719">
      <w:pPr>
        <w:numPr>
          <w:ilvl w:val="0"/>
          <w:numId w:val="36"/>
        </w:numPr>
        <w:pBdr>
          <w:top w:val="nil"/>
          <w:left w:val="nil"/>
          <w:bottom w:val="nil"/>
          <w:right w:val="nil"/>
          <w:between w:val="nil"/>
        </w:pBdr>
        <w:suppressAutoHyphens w:val="0"/>
        <w:ind w:leftChars="235" w:left="1080" w:hangingChars="257" w:hanging="516"/>
        <w:jc w:val="both"/>
        <w:textDirection w:val="btLr"/>
        <w:textAlignment w:val="top"/>
        <w:outlineLvl w:val="0"/>
        <w:rPr>
          <w:rFonts w:asciiTheme="minorHAnsi" w:hAnsiTheme="minorHAnsi" w:cstheme="minorHAnsi"/>
          <w:color w:val="FF0000"/>
          <w:sz w:val="20"/>
          <w:szCs w:val="20"/>
        </w:rPr>
      </w:pPr>
      <w:r>
        <w:rPr>
          <w:rFonts w:asciiTheme="minorHAnsi" w:hAnsiTheme="minorHAnsi" w:cstheme="minorHAnsi"/>
          <w:b/>
          <w:color w:val="000000" w:themeColor="text1"/>
          <w:sz w:val="20"/>
          <w:szCs w:val="20"/>
        </w:rPr>
        <w:t>w</w:t>
      </w:r>
      <w:r w:rsidR="009411B2" w:rsidRPr="00FC7719">
        <w:rPr>
          <w:rFonts w:asciiTheme="minorHAnsi" w:hAnsiTheme="minorHAnsi" w:cstheme="minorHAnsi"/>
          <w:b/>
          <w:color w:val="000000" w:themeColor="text1"/>
          <w:sz w:val="20"/>
          <w:szCs w:val="20"/>
        </w:rPr>
        <w:t>ykazu usług wykonanych</w:t>
      </w:r>
      <w:r w:rsidR="009411B2" w:rsidRPr="00FC7719">
        <w:rPr>
          <w:rFonts w:asciiTheme="minorHAnsi" w:hAnsiTheme="minorHAnsi" w:cstheme="minorHAnsi"/>
          <w:color w:val="000000" w:themeColor="text1"/>
          <w:sz w:val="20"/>
          <w:szCs w:val="20"/>
        </w:rPr>
        <w:t>, a w przypadku świadczeń powtarzających się lub ciągłych również wykonywanych,</w:t>
      </w:r>
      <w:r>
        <w:rPr>
          <w:rFonts w:asciiTheme="minorHAnsi" w:hAnsiTheme="minorHAnsi" w:cstheme="minorHAnsi"/>
          <w:color w:val="000000" w:themeColor="text1"/>
          <w:sz w:val="20"/>
          <w:szCs w:val="20"/>
        </w:rPr>
        <w:br/>
      </w:r>
      <w:r w:rsidR="009411B2" w:rsidRPr="00FC7719">
        <w:rPr>
          <w:rFonts w:asciiTheme="minorHAnsi" w:hAnsiTheme="minorHAnsi" w:cstheme="minorHAnsi"/>
          <w:color w:val="000000" w:themeColor="text1"/>
          <w:sz w:val="20"/>
          <w:szCs w:val="20"/>
        </w:rPr>
        <w:t xml:space="preserve">w okresie ostatnich </w:t>
      </w:r>
      <w:r w:rsidR="009411B2" w:rsidRPr="00FC7719">
        <w:rPr>
          <w:rFonts w:asciiTheme="minorHAnsi" w:hAnsiTheme="minorHAnsi" w:cstheme="minorHAnsi"/>
          <w:i/>
          <w:color w:val="000000" w:themeColor="text1"/>
          <w:sz w:val="20"/>
          <w:szCs w:val="20"/>
        </w:rPr>
        <w:t xml:space="preserve">trzech </w:t>
      </w:r>
      <w:r w:rsidR="009411B2" w:rsidRPr="00FC7719">
        <w:rPr>
          <w:rFonts w:asciiTheme="minorHAnsi" w:hAnsiTheme="minorHAnsi" w:cstheme="minorHAnsi"/>
          <w:color w:val="000000" w:themeColor="text1"/>
          <w:sz w:val="20"/>
          <w:szCs w:val="20"/>
        </w:rPr>
        <w:t>[3] lat, a jeżeli okres prowadzenia działalności jest krótszy - w tym okresie, wraz</w:t>
      </w:r>
      <w:r>
        <w:rPr>
          <w:rFonts w:asciiTheme="minorHAnsi" w:hAnsiTheme="minorHAnsi" w:cstheme="minorHAnsi"/>
          <w:color w:val="000000" w:themeColor="text1"/>
          <w:sz w:val="20"/>
          <w:szCs w:val="20"/>
        </w:rPr>
        <w:br/>
      </w:r>
      <w:r w:rsidR="009411B2" w:rsidRPr="00FC7719">
        <w:rPr>
          <w:rFonts w:asciiTheme="minorHAnsi" w:hAnsiTheme="minorHAnsi" w:cstheme="minorHAnsi"/>
          <w:color w:val="000000" w:themeColor="text1"/>
          <w:sz w:val="20"/>
          <w:szCs w:val="20"/>
        </w:rPr>
        <w:t xml:space="preserve">z podaniem ich przedmiotu, dat wykonania i podmiotów, na rzecz których usługi zostały wykonane lub są wykonywane, </w:t>
      </w:r>
      <w:r w:rsidR="009411B2" w:rsidRPr="00FC7719">
        <w:rPr>
          <w:rFonts w:asciiTheme="minorHAnsi" w:hAnsiTheme="minorHAnsi" w:cstheme="minorHAnsi"/>
          <w:b/>
          <w:color w:val="000000" w:themeColor="text1"/>
          <w:sz w:val="20"/>
          <w:szCs w:val="20"/>
          <w:u w:val="single"/>
        </w:rPr>
        <w:t>oraz załączeniem dowodów</w:t>
      </w:r>
      <w:r w:rsidR="009411B2" w:rsidRPr="00FC7719">
        <w:rPr>
          <w:rFonts w:asciiTheme="minorHAnsi" w:hAnsiTheme="minorHAnsi" w:cstheme="minorHAnsi"/>
          <w:color w:val="000000" w:themeColor="text1"/>
          <w:sz w:val="20"/>
          <w:szCs w:val="20"/>
        </w:rPr>
        <w:t xml:space="preserve">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w:t>
      </w:r>
      <w:r w:rsidR="009411B2" w:rsidRPr="009F0CCD">
        <w:rPr>
          <w:rFonts w:asciiTheme="minorHAnsi" w:hAnsiTheme="minorHAnsi" w:cstheme="minorHAnsi"/>
          <w:color w:val="000000" w:themeColor="text1"/>
          <w:sz w:val="20"/>
          <w:szCs w:val="20"/>
        </w:rPr>
        <w:t xml:space="preserve">ostatnich </w:t>
      </w:r>
      <w:r w:rsidR="00C000DA" w:rsidRPr="009F0CCD">
        <w:rPr>
          <w:rFonts w:asciiTheme="minorHAnsi" w:hAnsiTheme="minorHAnsi" w:cstheme="minorHAnsi"/>
          <w:i/>
          <w:color w:val="000000" w:themeColor="text1"/>
          <w:sz w:val="20"/>
          <w:szCs w:val="20"/>
        </w:rPr>
        <w:t>trzech</w:t>
      </w:r>
      <w:r w:rsidR="009411B2" w:rsidRPr="009F0CCD">
        <w:rPr>
          <w:rFonts w:asciiTheme="minorHAnsi" w:hAnsiTheme="minorHAnsi" w:cstheme="minorHAnsi"/>
          <w:i/>
          <w:color w:val="000000" w:themeColor="text1"/>
          <w:sz w:val="20"/>
          <w:szCs w:val="20"/>
        </w:rPr>
        <w:t xml:space="preserve">  </w:t>
      </w:r>
      <w:r w:rsidR="009411B2" w:rsidRPr="009F0CCD">
        <w:rPr>
          <w:rFonts w:asciiTheme="minorHAnsi" w:hAnsiTheme="minorHAnsi" w:cstheme="minorHAnsi"/>
          <w:color w:val="000000" w:themeColor="text1"/>
          <w:sz w:val="20"/>
          <w:szCs w:val="20"/>
        </w:rPr>
        <w:t xml:space="preserve">[ </w:t>
      </w:r>
      <w:r w:rsidR="00C000DA" w:rsidRPr="009F0CCD">
        <w:rPr>
          <w:rFonts w:asciiTheme="minorHAnsi" w:hAnsiTheme="minorHAnsi" w:cstheme="minorHAnsi"/>
          <w:color w:val="000000" w:themeColor="text1"/>
          <w:sz w:val="20"/>
          <w:szCs w:val="20"/>
        </w:rPr>
        <w:t>3</w:t>
      </w:r>
      <w:r w:rsidR="009411B2" w:rsidRPr="009F0CCD">
        <w:rPr>
          <w:rFonts w:asciiTheme="minorHAnsi" w:hAnsiTheme="minorHAnsi" w:cstheme="minorHAnsi"/>
          <w:color w:val="000000" w:themeColor="text1"/>
          <w:sz w:val="20"/>
          <w:szCs w:val="20"/>
        </w:rPr>
        <w:t xml:space="preserve"> ]  miesięcy, zgodnie z treścią </w:t>
      </w:r>
      <w:r w:rsidR="009411B2" w:rsidRPr="009F0CCD">
        <w:rPr>
          <w:rFonts w:asciiTheme="minorHAnsi" w:hAnsiTheme="minorHAnsi" w:cstheme="minorHAnsi"/>
          <w:b/>
          <w:color w:val="000000" w:themeColor="text1"/>
          <w:sz w:val="20"/>
          <w:szCs w:val="20"/>
        </w:rPr>
        <w:t>załącznika</w:t>
      </w:r>
      <w:r w:rsidR="009411B2" w:rsidRPr="00FC7719">
        <w:rPr>
          <w:rFonts w:asciiTheme="minorHAnsi" w:hAnsiTheme="minorHAnsi" w:cstheme="minorHAnsi"/>
          <w:b/>
          <w:color w:val="000000" w:themeColor="text1"/>
          <w:sz w:val="20"/>
          <w:szCs w:val="20"/>
        </w:rPr>
        <w:t xml:space="preserve"> nr </w:t>
      </w:r>
      <w:r w:rsidR="00CB446C" w:rsidRPr="00FC7719">
        <w:rPr>
          <w:rFonts w:asciiTheme="minorHAnsi" w:hAnsiTheme="minorHAnsi" w:cstheme="minorHAnsi"/>
          <w:b/>
          <w:color w:val="000000" w:themeColor="text1"/>
          <w:sz w:val="20"/>
          <w:szCs w:val="20"/>
        </w:rPr>
        <w:t>3</w:t>
      </w:r>
      <w:r w:rsidR="009411B2" w:rsidRPr="00FC7719">
        <w:rPr>
          <w:rFonts w:asciiTheme="minorHAnsi" w:hAnsiTheme="minorHAnsi" w:cstheme="minorHAnsi"/>
          <w:b/>
          <w:color w:val="000000" w:themeColor="text1"/>
          <w:sz w:val="20"/>
          <w:szCs w:val="20"/>
        </w:rPr>
        <w:t xml:space="preserve"> do SWZ</w:t>
      </w:r>
      <w:r w:rsidR="00F07C8F">
        <w:rPr>
          <w:rFonts w:asciiTheme="minorHAnsi" w:hAnsiTheme="minorHAnsi" w:cstheme="minorHAnsi"/>
          <w:b/>
          <w:color w:val="000000" w:themeColor="text1"/>
          <w:sz w:val="20"/>
          <w:szCs w:val="20"/>
        </w:rPr>
        <w:t>.</w:t>
      </w:r>
    </w:p>
    <w:p w14:paraId="3ECEDBB7" w14:textId="77777777" w:rsidR="00985384" w:rsidRPr="0060067D" w:rsidRDefault="00985384" w:rsidP="00A2318D">
      <w:pPr>
        <w:numPr>
          <w:ilvl w:val="0"/>
          <w:numId w:val="28"/>
        </w:numPr>
        <w:shd w:val="clear" w:color="auto" w:fill="BDD6EE"/>
        <w:ind w:hanging="720"/>
        <w:rPr>
          <w:rFonts w:asciiTheme="minorHAnsi" w:hAnsiTheme="minorHAnsi" w:cstheme="minorHAnsi"/>
          <w:bCs/>
          <w:i/>
          <w:sz w:val="22"/>
          <w:szCs w:val="22"/>
        </w:rPr>
      </w:pPr>
      <w:r w:rsidRPr="0060067D">
        <w:rPr>
          <w:rFonts w:asciiTheme="minorHAnsi" w:eastAsia="Calibri" w:hAnsiTheme="minorHAnsi" w:cstheme="minorHAnsi"/>
          <w:b/>
          <w:sz w:val="22"/>
          <w:szCs w:val="22"/>
        </w:rPr>
        <w:t>Forma dokumentów</w:t>
      </w:r>
    </w:p>
    <w:p w14:paraId="20CFD41F" w14:textId="77777777" w:rsidR="00270D3E" w:rsidRPr="001A1CDA" w:rsidRDefault="00270D3E" w:rsidP="00A07174">
      <w:pPr>
        <w:tabs>
          <w:tab w:val="left" w:pos="0"/>
        </w:tabs>
        <w:ind w:left="709"/>
        <w:jc w:val="both"/>
        <w:rPr>
          <w:rFonts w:asciiTheme="minorHAnsi" w:hAnsiTheme="minorHAnsi" w:cstheme="minorHAnsi"/>
          <w:bCs/>
          <w:color w:val="FFFFFF"/>
          <w:sz w:val="20"/>
          <w:szCs w:val="20"/>
        </w:rPr>
      </w:pPr>
      <w:r w:rsidRPr="001A1CDA">
        <w:rPr>
          <w:rFonts w:asciiTheme="minorHAnsi" w:eastAsia="Calibri" w:hAnsiTheme="minorHAnsi" w:cstheme="minorHAnsi"/>
          <w:sz w:val="20"/>
          <w:szCs w:val="20"/>
        </w:rPr>
        <w:t>Dokumenty sporządzone w języku obcym muszą być złożone wraz z tłumaczeniem na język polski, poświadczone przez Wykonawcę.</w:t>
      </w:r>
      <w:r w:rsidRPr="001A1CDA">
        <w:rPr>
          <w:rFonts w:asciiTheme="minorHAnsi" w:hAnsiTheme="minorHAnsi" w:cstheme="minorHAnsi"/>
          <w:bCs/>
          <w:color w:val="FFFFFF"/>
          <w:sz w:val="20"/>
          <w:szCs w:val="20"/>
        </w:rPr>
        <w:t xml:space="preserve"> </w:t>
      </w:r>
    </w:p>
    <w:p w14:paraId="60097E87" w14:textId="7C287AC8" w:rsidR="00E472B0" w:rsidRPr="0060067D" w:rsidRDefault="008B3588" w:rsidP="00A07174">
      <w:pPr>
        <w:tabs>
          <w:tab w:val="left" w:pos="0"/>
        </w:tabs>
        <w:ind w:left="709"/>
        <w:jc w:val="both"/>
        <w:rPr>
          <w:rFonts w:asciiTheme="minorHAnsi" w:hAnsiTheme="minorHAnsi" w:cstheme="minorHAnsi"/>
          <w:bCs/>
          <w:sz w:val="22"/>
          <w:szCs w:val="22"/>
        </w:rPr>
      </w:pPr>
      <w:r w:rsidRPr="0060067D">
        <w:rPr>
          <w:rFonts w:asciiTheme="minorHAnsi" w:hAnsiTheme="minorHAnsi" w:cstheme="minorHAnsi"/>
          <w:bCs/>
          <w:sz w:val="22"/>
          <w:szCs w:val="22"/>
        </w:rPr>
        <w:t xml:space="preserve"> </w:t>
      </w:r>
    </w:p>
    <w:p w14:paraId="6747F601" w14:textId="77777777" w:rsidR="00AC4E7D" w:rsidRPr="0060067D" w:rsidRDefault="00AC4E7D" w:rsidP="00A2318D">
      <w:pPr>
        <w:numPr>
          <w:ilvl w:val="0"/>
          <w:numId w:val="28"/>
        </w:numPr>
        <w:shd w:val="clear" w:color="auto" w:fill="BDD6EE"/>
        <w:ind w:hanging="720"/>
        <w:rPr>
          <w:rFonts w:asciiTheme="minorHAnsi" w:eastAsia="Calibri" w:hAnsiTheme="minorHAnsi" w:cstheme="minorHAnsi"/>
          <w:b/>
          <w:sz w:val="22"/>
          <w:szCs w:val="22"/>
        </w:rPr>
      </w:pPr>
      <w:r w:rsidRPr="0060067D">
        <w:rPr>
          <w:rFonts w:asciiTheme="minorHAnsi" w:hAnsiTheme="minorHAnsi" w:cstheme="minorHAnsi"/>
          <w:b/>
          <w:bCs/>
          <w:sz w:val="22"/>
          <w:szCs w:val="22"/>
        </w:rPr>
        <w:t>Podmioty</w:t>
      </w:r>
      <w:r w:rsidRPr="0060067D">
        <w:rPr>
          <w:rFonts w:asciiTheme="minorHAnsi" w:eastAsia="Calibri" w:hAnsiTheme="minorHAnsi" w:cstheme="minorHAnsi"/>
          <w:b/>
          <w:sz w:val="22"/>
          <w:szCs w:val="22"/>
        </w:rPr>
        <w:t xml:space="preserve"> zagraniczne</w:t>
      </w:r>
    </w:p>
    <w:p w14:paraId="4EB572F5" w14:textId="77777777" w:rsidR="00056759" w:rsidRPr="001A1CDA" w:rsidRDefault="00331A0C" w:rsidP="00A07174">
      <w:pPr>
        <w:shd w:val="clear" w:color="auto" w:fill="FFFFFF"/>
        <w:ind w:left="709"/>
        <w:jc w:val="both"/>
        <w:rPr>
          <w:rFonts w:asciiTheme="minorHAnsi" w:eastAsia="SimSun" w:hAnsiTheme="minorHAnsi" w:cstheme="minorHAnsi"/>
          <w:sz w:val="20"/>
          <w:szCs w:val="20"/>
        </w:rPr>
      </w:pPr>
      <w:r w:rsidRPr="001A1CDA">
        <w:rPr>
          <w:rFonts w:asciiTheme="minorHAnsi" w:eastAsia="SimSun" w:hAnsiTheme="minorHAnsi" w:cstheme="minorHAnsi"/>
          <w:sz w:val="20"/>
          <w:szCs w:val="20"/>
        </w:rPr>
        <w:t>Jeżeli Wykonawca ma siedzibę lub miejsce zamieszkania poza terytorium Rzeczypospolitej Polskiej składa dokumenty i oświadczenia takie, jak wymagane dla Wykonawców mających siedzibę na terytorium Rzeczypospolitej Polskiej.</w:t>
      </w:r>
    </w:p>
    <w:p w14:paraId="2207FEBE" w14:textId="77777777" w:rsidR="00A65EB9" w:rsidRPr="0060067D" w:rsidRDefault="00315C17" w:rsidP="00A07174">
      <w:pPr>
        <w:tabs>
          <w:tab w:val="left" w:pos="1290"/>
        </w:tabs>
        <w:ind w:left="720" w:hanging="720"/>
        <w:jc w:val="both"/>
        <w:rPr>
          <w:rFonts w:asciiTheme="minorHAnsi" w:hAnsiTheme="minorHAnsi" w:cstheme="minorHAnsi"/>
          <w:sz w:val="22"/>
          <w:szCs w:val="22"/>
        </w:rPr>
      </w:pPr>
      <w:r w:rsidRPr="0060067D">
        <w:rPr>
          <w:rFonts w:asciiTheme="minorHAnsi" w:hAnsiTheme="minorHAnsi" w:cstheme="minorHAnsi"/>
          <w:sz w:val="22"/>
          <w:szCs w:val="22"/>
        </w:rPr>
        <w:tab/>
      </w:r>
      <w:r w:rsidRPr="0060067D">
        <w:rPr>
          <w:rFonts w:asciiTheme="minorHAnsi" w:hAnsiTheme="minorHAnsi" w:cstheme="minorHAnsi"/>
          <w:sz w:val="22"/>
          <w:szCs w:val="22"/>
        </w:rPr>
        <w:tab/>
      </w:r>
    </w:p>
    <w:p w14:paraId="27C47B6B" w14:textId="07AAA7A2" w:rsidR="0017522A" w:rsidRPr="0060067D" w:rsidRDefault="00096E78" w:rsidP="00A2318D">
      <w:pPr>
        <w:numPr>
          <w:ilvl w:val="0"/>
          <w:numId w:val="28"/>
        </w:numPr>
        <w:shd w:val="clear" w:color="auto" w:fill="BDD6EE"/>
        <w:ind w:hanging="720"/>
        <w:jc w:val="both"/>
        <w:rPr>
          <w:rFonts w:asciiTheme="minorHAnsi" w:hAnsiTheme="minorHAnsi" w:cstheme="minorHAnsi"/>
          <w:b/>
          <w:bCs/>
          <w:color w:val="FF0000"/>
          <w:sz w:val="22"/>
          <w:szCs w:val="22"/>
        </w:rPr>
      </w:pPr>
      <w:bookmarkStart w:id="14" w:name="_Ref155351889"/>
      <w:r w:rsidRPr="0060067D">
        <w:rPr>
          <w:rFonts w:asciiTheme="minorHAnsi" w:hAnsiTheme="minorHAnsi" w:cstheme="minorHAnsi"/>
          <w:b/>
          <w:bCs/>
          <w:sz w:val="22"/>
          <w:szCs w:val="22"/>
        </w:rPr>
        <w:t xml:space="preserve">Informacje o środkach komunikacji elektronicznej, przy użyciu których zamawiający będzie komunikował się z </w:t>
      </w:r>
      <w:r w:rsidR="001A1CDA">
        <w:rPr>
          <w:rFonts w:asciiTheme="minorHAnsi" w:hAnsiTheme="minorHAnsi" w:cstheme="minorHAnsi"/>
          <w:b/>
          <w:bCs/>
          <w:sz w:val="22"/>
          <w:szCs w:val="22"/>
        </w:rPr>
        <w:t>W</w:t>
      </w:r>
      <w:r w:rsidRPr="0060067D">
        <w:rPr>
          <w:rFonts w:asciiTheme="minorHAnsi" w:hAnsiTheme="minorHAnsi" w:cstheme="minorHAnsi"/>
          <w:b/>
          <w:bCs/>
          <w:sz w:val="22"/>
          <w:szCs w:val="22"/>
        </w:rPr>
        <w:t>ykonawcami, oraz informacje o wymaganiach technicznych i organizacyjnych sporządzania, wysyłania i odbierania korespondencji elektronicznej</w:t>
      </w:r>
      <w:bookmarkEnd w:id="14"/>
    </w:p>
    <w:p w14:paraId="373D49D6" w14:textId="569101B4" w:rsidR="00D86848" w:rsidRPr="00151047" w:rsidRDefault="00D86848"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sz w:val="20"/>
          <w:szCs w:val="20"/>
        </w:rPr>
      </w:pPr>
      <w:r w:rsidRPr="00151047">
        <w:rPr>
          <w:rFonts w:asciiTheme="minorHAnsi" w:hAnsiTheme="minorHAnsi" w:cstheme="minorHAnsi"/>
          <w:sz w:val="20"/>
          <w:szCs w:val="20"/>
        </w:rPr>
        <w:t xml:space="preserve">W postępowaniu o udzielenie zamówienia publicznego komunikacja między Zamawiającym a Wykonawcami odbywa się przy użyciu Platformy e-Zamówienia, zwanej również platformą, która jest dostępna pod adresem </w:t>
      </w:r>
      <w:hyperlink r:id="rId9" w:history="1">
        <w:r w:rsidR="00E20C57" w:rsidRPr="00151047">
          <w:rPr>
            <w:rStyle w:val="Hipercze"/>
            <w:rFonts w:asciiTheme="minorHAnsi" w:hAnsiTheme="minorHAnsi" w:cstheme="minorHAnsi"/>
            <w:sz w:val="20"/>
            <w:szCs w:val="20"/>
          </w:rPr>
          <w:t>https://ezamowienia.gov.pl</w:t>
        </w:r>
      </w:hyperlink>
      <w:r w:rsidR="00E20C57" w:rsidRPr="00151047">
        <w:rPr>
          <w:rFonts w:asciiTheme="minorHAnsi" w:hAnsiTheme="minorHAnsi" w:cstheme="minorHAnsi"/>
          <w:sz w:val="20"/>
          <w:szCs w:val="20"/>
        </w:rPr>
        <w:t xml:space="preserve"> </w:t>
      </w:r>
      <w:r w:rsidRPr="00151047">
        <w:rPr>
          <w:rFonts w:asciiTheme="minorHAnsi" w:hAnsiTheme="minorHAnsi" w:cstheme="minorHAnsi"/>
          <w:sz w:val="20"/>
          <w:szCs w:val="20"/>
        </w:rPr>
        <w:t xml:space="preserve">. </w:t>
      </w:r>
    </w:p>
    <w:p w14:paraId="742B7615" w14:textId="77777777" w:rsidR="00D86848" w:rsidRPr="00151047" w:rsidRDefault="00D86848"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sz w:val="20"/>
          <w:szCs w:val="20"/>
        </w:rPr>
      </w:pPr>
      <w:r w:rsidRPr="00151047">
        <w:rPr>
          <w:rFonts w:asciiTheme="minorHAnsi" w:hAnsiTheme="minorHAnsi" w:cstheme="minorHAnsi"/>
          <w:sz w:val="20"/>
          <w:szCs w:val="20"/>
        </w:rPr>
        <w:t xml:space="preserve">Korzystanie z Platformy e-Zamówienia jest bezpłatne. </w:t>
      </w:r>
    </w:p>
    <w:p w14:paraId="730B0A06" w14:textId="7F8E8F92" w:rsidR="00D86848" w:rsidRPr="00151047" w:rsidRDefault="00D86848"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sz w:val="20"/>
          <w:szCs w:val="20"/>
        </w:rPr>
      </w:pPr>
      <w:r w:rsidRPr="00151047">
        <w:rPr>
          <w:rFonts w:asciiTheme="minorHAnsi" w:hAnsiTheme="minorHAnsi" w:cstheme="minorHAnsi"/>
          <w:sz w:val="20"/>
          <w:szCs w:val="20"/>
        </w:rPr>
        <w:t>Wykonawca zamierzający wziąć udział w postępowaniu o udzielenie zamówienia publicznego musi posiadać konto podmiotu „Wykonawca” na Platformie. Szczegółowe informacje na temat zakładania kont podmiotów oraz zasady</w:t>
      </w:r>
      <w:r w:rsidR="00151047">
        <w:rPr>
          <w:rFonts w:asciiTheme="minorHAnsi" w:hAnsiTheme="minorHAnsi" w:cstheme="minorHAnsi"/>
          <w:sz w:val="20"/>
          <w:szCs w:val="20"/>
        </w:rPr>
        <w:br/>
      </w:r>
      <w:r w:rsidRPr="00151047">
        <w:rPr>
          <w:rFonts w:asciiTheme="minorHAnsi" w:hAnsiTheme="minorHAnsi" w:cstheme="minorHAnsi"/>
          <w:sz w:val="20"/>
          <w:szCs w:val="20"/>
        </w:rPr>
        <w:t xml:space="preserve">i warunki korzystania z Platformy e-Zamówienia określa Regulamin Platformy e-Zamówienia, dostępny na stronie internetowej https://ezamowienia.gov.pl oraz informacje zamieszczone w zakładce „Centrum Pomocy”. </w:t>
      </w:r>
    </w:p>
    <w:p w14:paraId="2DA718B7" w14:textId="77777777" w:rsidR="00D86848" w:rsidRPr="00151047" w:rsidRDefault="00D86848"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sz w:val="20"/>
          <w:szCs w:val="20"/>
        </w:rPr>
      </w:pPr>
      <w:r w:rsidRPr="00151047">
        <w:rPr>
          <w:rFonts w:asciiTheme="minorHAnsi" w:hAnsiTheme="minorHAnsi" w:cstheme="minorHAnsi"/>
          <w:sz w:val="20"/>
          <w:szCs w:val="20"/>
        </w:rPr>
        <w:t xml:space="preserve">Przeglądanie i pobieranie publicznej treści dokumentacji postępowania nie wymaga posiadania konta na Platformie e-Zamówienia ani logowania. </w:t>
      </w:r>
    </w:p>
    <w:p w14:paraId="5937D89C" w14:textId="193C1EB7" w:rsidR="00D86848" w:rsidRPr="00151047" w:rsidRDefault="00D86848"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sz w:val="20"/>
          <w:szCs w:val="20"/>
        </w:rPr>
      </w:pPr>
      <w:r w:rsidRPr="00151047">
        <w:rPr>
          <w:rFonts w:asciiTheme="minorHAnsi" w:hAnsiTheme="minorHAnsi" w:cstheme="minorHAnsi"/>
          <w:sz w:val="20"/>
          <w:szCs w:val="20"/>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t>
      </w:r>
      <w:r w:rsidR="00F55ED0">
        <w:rPr>
          <w:rFonts w:asciiTheme="minorHAnsi" w:hAnsiTheme="minorHAnsi" w:cstheme="minorHAnsi"/>
          <w:sz w:val="20"/>
          <w:szCs w:val="20"/>
        </w:rPr>
        <w:t>W</w:t>
      </w:r>
      <w:r w:rsidRPr="00151047">
        <w:rPr>
          <w:rFonts w:asciiTheme="minorHAnsi" w:hAnsiTheme="minorHAnsi" w:cstheme="minorHAnsi"/>
          <w:sz w:val="20"/>
          <w:szCs w:val="20"/>
        </w:rPr>
        <w:t>ykonawcy/</w:t>
      </w:r>
      <w:r w:rsidR="00F55ED0">
        <w:rPr>
          <w:rFonts w:asciiTheme="minorHAnsi" w:hAnsiTheme="minorHAnsi" w:cstheme="minorHAnsi"/>
          <w:sz w:val="20"/>
          <w:szCs w:val="20"/>
        </w:rPr>
        <w:t>W</w:t>
      </w:r>
      <w:r w:rsidRPr="00151047">
        <w:rPr>
          <w:rFonts w:asciiTheme="minorHAnsi" w:hAnsiTheme="minorHAnsi" w:cstheme="minorHAnsi"/>
          <w:sz w:val="20"/>
          <w:szCs w:val="20"/>
        </w:rPr>
        <w:t>ykonawcy wspólnie ubiegającego się</w:t>
      </w:r>
      <w:r w:rsidR="00F55ED0">
        <w:rPr>
          <w:rFonts w:asciiTheme="minorHAnsi" w:hAnsiTheme="minorHAnsi" w:cstheme="minorHAnsi"/>
          <w:sz w:val="20"/>
          <w:szCs w:val="20"/>
        </w:rPr>
        <w:br/>
      </w:r>
      <w:r w:rsidRPr="00151047">
        <w:rPr>
          <w:rFonts w:asciiTheme="minorHAnsi" w:hAnsiTheme="minorHAnsi" w:cstheme="minorHAnsi"/>
          <w:sz w:val="20"/>
          <w:szCs w:val="20"/>
        </w:rPr>
        <w:t>o udzielenie zamówienia/podmiotu udostępniającego zasoby, podpisem typu zewnętrznego lub wewnętrznego.</w:t>
      </w:r>
      <w:r w:rsidR="00F55ED0">
        <w:rPr>
          <w:rFonts w:asciiTheme="minorHAnsi" w:hAnsiTheme="minorHAnsi" w:cstheme="minorHAnsi"/>
          <w:sz w:val="20"/>
          <w:szCs w:val="20"/>
        </w:rPr>
        <w:br/>
      </w:r>
      <w:r w:rsidRPr="00151047">
        <w:rPr>
          <w:rFonts w:asciiTheme="minorHAnsi" w:hAnsiTheme="minorHAnsi" w:cstheme="minorHAnsi"/>
          <w:sz w:val="20"/>
          <w:szCs w:val="20"/>
        </w:rPr>
        <w:t xml:space="preserve">W zależności od rodzaju podpisu i jego typu (zewnętrzny, wewnętrzny) dodaje się uprzednio podpisane dokumenty wraz z wygenerowanym plikiem podpisu (typ zewnętrzny) lub dokument z wszytym podpisem (typ wewnętrzny). </w:t>
      </w:r>
    </w:p>
    <w:p w14:paraId="6BCB5FD9" w14:textId="0302EACF" w:rsidR="00D86848" w:rsidRPr="00151047" w:rsidRDefault="00D86848"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sz w:val="20"/>
          <w:szCs w:val="20"/>
        </w:rPr>
      </w:pPr>
      <w:r w:rsidRPr="00151047">
        <w:rPr>
          <w:rFonts w:asciiTheme="minorHAnsi" w:hAnsiTheme="minorHAnsi" w:cstheme="minorHAnsi"/>
          <w:sz w:val="20"/>
          <w:szCs w:val="20"/>
        </w:rPr>
        <w:t>Możliwość korzystania w postępowaniu z „Formularzy do komunikacji” w pełnym zakresie wymaga posiadania konta „Wykonawcy” na Platformie e-Zamówienia oraz zalogowania się na Platformie e-Zamówienia. Do korzystania</w:t>
      </w:r>
      <w:r w:rsidR="00F55ED0">
        <w:rPr>
          <w:rFonts w:asciiTheme="minorHAnsi" w:hAnsiTheme="minorHAnsi" w:cstheme="minorHAnsi"/>
          <w:sz w:val="20"/>
          <w:szCs w:val="20"/>
        </w:rPr>
        <w:br/>
      </w:r>
      <w:r w:rsidRPr="00151047">
        <w:rPr>
          <w:rFonts w:asciiTheme="minorHAnsi" w:hAnsiTheme="minorHAnsi" w:cstheme="minorHAnsi"/>
          <w:sz w:val="20"/>
          <w:szCs w:val="20"/>
        </w:rPr>
        <w:t xml:space="preserve">z „Formularzy do komunikacji" służących do zadawania pytań dotyczących treści SWZ oraz załączników do zamówienia wystarczające jest posiadanie tzw. Konta uproszczonego na Platformie e-Zamówienia. </w:t>
      </w:r>
    </w:p>
    <w:p w14:paraId="264CAB62" w14:textId="0F4AC8B6" w:rsidR="00D86848" w:rsidRPr="00151047" w:rsidRDefault="00D86848"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sz w:val="20"/>
          <w:szCs w:val="20"/>
        </w:rPr>
      </w:pPr>
      <w:r w:rsidRPr="00151047">
        <w:rPr>
          <w:rFonts w:asciiTheme="minorHAnsi" w:hAnsiTheme="minorHAnsi" w:cstheme="minorHAnsi"/>
          <w:sz w:val="20"/>
          <w:szCs w:val="20"/>
        </w:rPr>
        <w:t>Wszystkie wysłane i odebrane w postępowaniu przez Wykonawcę wiadomości widoczne są po zalogowaniu</w:t>
      </w:r>
      <w:r w:rsidR="00F55ED0">
        <w:rPr>
          <w:rFonts w:asciiTheme="minorHAnsi" w:hAnsiTheme="minorHAnsi" w:cstheme="minorHAnsi"/>
          <w:sz w:val="20"/>
          <w:szCs w:val="20"/>
        </w:rPr>
        <w:br/>
      </w:r>
      <w:r w:rsidRPr="00151047">
        <w:rPr>
          <w:rFonts w:asciiTheme="minorHAnsi" w:hAnsiTheme="minorHAnsi" w:cstheme="minorHAnsi"/>
          <w:sz w:val="20"/>
          <w:szCs w:val="20"/>
        </w:rPr>
        <w:t xml:space="preserve">w podglądzie postępowania w zakładce „Komunikacja”. </w:t>
      </w:r>
    </w:p>
    <w:p w14:paraId="2BF111E4" w14:textId="1B700457" w:rsidR="00D86848" w:rsidRPr="00151047" w:rsidRDefault="00D86848"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sz w:val="20"/>
          <w:szCs w:val="20"/>
        </w:rPr>
      </w:pPr>
      <w:r w:rsidRPr="00151047">
        <w:rPr>
          <w:rFonts w:asciiTheme="minorHAnsi" w:hAnsiTheme="minorHAnsi" w:cstheme="minorHAnsi"/>
          <w:sz w:val="20"/>
          <w:szCs w:val="20"/>
        </w:rPr>
        <w:t xml:space="preserve">Maksymalny rozmiar plików przesyłanych za pośrednictwem „Formularzy do komunikacji” wynosi 150 MB (wielkość ta dotyczy plików przesyłanych jako załączniki do jednego formularza). </w:t>
      </w:r>
    </w:p>
    <w:p w14:paraId="200FAA93" w14:textId="77777777" w:rsidR="00D86848" w:rsidRPr="00151047" w:rsidRDefault="00D86848"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sz w:val="20"/>
          <w:szCs w:val="20"/>
        </w:rPr>
      </w:pPr>
      <w:r w:rsidRPr="00151047">
        <w:rPr>
          <w:rFonts w:asciiTheme="minorHAnsi" w:hAnsiTheme="minorHAnsi" w:cstheme="minorHAnsi"/>
          <w:sz w:val="20"/>
          <w:szCs w:val="20"/>
        </w:rPr>
        <w:t xml:space="preserve">Minimalne wymagania techniczne dotyczące sprzętu używanego w celu korzystania z usług Platformy e-Zamówienia oraz informacje dotyczące specyfikacji połączenia określa Regulamin Platformy e-Zamówienia. </w:t>
      </w:r>
    </w:p>
    <w:p w14:paraId="20203EB8" w14:textId="21007229" w:rsidR="00D86848" w:rsidRPr="00151047" w:rsidRDefault="00D86848"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sz w:val="20"/>
          <w:szCs w:val="20"/>
        </w:rPr>
      </w:pPr>
      <w:r w:rsidRPr="00151047">
        <w:rPr>
          <w:rFonts w:asciiTheme="minorHAnsi" w:hAnsiTheme="minorHAnsi" w:cstheme="minorHAnsi"/>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68BBBEAC" w14:textId="10B543F5" w:rsidR="00D86848" w:rsidRPr="00151047" w:rsidRDefault="00D86848"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sz w:val="20"/>
          <w:szCs w:val="20"/>
        </w:rPr>
      </w:pPr>
      <w:r w:rsidRPr="00151047">
        <w:rPr>
          <w:rFonts w:asciiTheme="minorHAnsi" w:hAnsiTheme="minorHAnsi" w:cstheme="minorHAnsi"/>
          <w:sz w:val="20"/>
          <w:szCs w:val="20"/>
        </w:rPr>
        <w:t xml:space="preserve">W szczególnie uzasadnionych przypadkach uniemożliwiających komunikację Wykonawcy i Zamawiającego za pośrednictwem Platformy e-Zamówienia, Zamawiający dopuszcza komunikację za pomocą poczty elektronicznej na adres </w:t>
      </w:r>
      <w:r w:rsidRPr="00F55ED0">
        <w:rPr>
          <w:rFonts w:asciiTheme="minorHAnsi" w:hAnsiTheme="minorHAnsi" w:cstheme="minorHAnsi"/>
          <w:sz w:val="20"/>
          <w:szCs w:val="20"/>
        </w:rPr>
        <w:t xml:space="preserve">e-mail: </w:t>
      </w:r>
      <w:hyperlink r:id="rId10" w:history="1">
        <w:r w:rsidR="00F55ED0" w:rsidRPr="00E844FF">
          <w:rPr>
            <w:rStyle w:val="Hipercze"/>
            <w:rFonts w:asciiTheme="minorHAnsi" w:hAnsiTheme="minorHAnsi" w:cstheme="minorHAnsi"/>
            <w:sz w:val="20"/>
            <w:szCs w:val="20"/>
          </w:rPr>
          <w:t>poczta@olszyna.pl</w:t>
        </w:r>
      </w:hyperlink>
      <w:r w:rsidR="00F55ED0">
        <w:rPr>
          <w:rFonts w:asciiTheme="minorHAnsi" w:hAnsiTheme="minorHAnsi" w:cstheme="minorHAnsi"/>
          <w:sz w:val="20"/>
          <w:szCs w:val="20"/>
        </w:rPr>
        <w:t xml:space="preserve"> </w:t>
      </w:r>
      <w:r w:rsidRPr="00F55ED0">
        <w:rPr>
          <w:rFonts w:asciiTheme="minorHAnsi" w:hAnsiTheme="minorHAnsi" w:cstheme="minorHAnsi"/>
          <w:sz w:val="20"/>
          <w:szCs w:val="20"/>
        </w:rPr>
        <w:t>(</w:t>
      </w:r>
      <w:r w:rsidRPr="00151047">
        <w:rPr>
          <w:rFonts w:asciiTheme="minorHAnsi" w:hAnsiTheme="minorHAnsi" w:cstheme="minorHAnsi"/>
          <w:sz w:val="20"/>
          <w:szCs w:val="20"/>
        </w:rPr>
        <w:t xml:space="preserve">nie dotyczy składania ofert w postępowaniu). </w:t>
      </w:r>
    </w:p>
    <w:p w14:paraId="3D3947B0" w14:textId="62D8684D" w:rsidR="00DB0623" w:rsidRPr="00151047" w:rsidRDefault="00D86848"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sz w:val="20"/>
          <w:szCs w:val="20"/>
        </w:rPr>
      </w:pPr>
      <w:r w:rsidRPr="00151047">
        <w:rPr>
          <w:rFonts w:asciiTheme="minorHAnsi" w:hAnsiTheme="minorHAnsi" w:cstheme="minorHAnsi"/>
          <w:sz w:val="20"/>
          <w:szCs w:val="20"/>
        </w:rPr>
        <w:t>Sposób sporządzenia dokumentów elektronicznych musi być zgod</w:t>
      </w:r>
      <w:r w:rsidR="003E3FDD">
        <w:rPr>
          <w:rFonts w:asciiTheme="minorHAnsi" w:hAnsiTheme="minorHAnsi" w:cstheme="minorHAnsi"/>
          <w:sz w:val="20"/>
          <w:szCs w:val="20"/>
        </w:rPr>
        <w:t>n</w:t>
      </w:r>
      <w:r w:rsidRPr="00151047">
        <w:rPr>
          <w:rFonts w:asciiTheme="minorHAnsi" w:hAnsiTheme="minorHAnsi" w:cstheme="minorHAnsi"/>
          <w:sz w:val="20"/>
          <w:szCs w:val="20"/>
        </w:rPr>
        <w:t>y z wymaganiami określonymi w rozporządzeniu Prezesa Rady Ministrów z dnia 30 grudnia 2020 r. w sprawie sposobu sporządzania i przekazywania informacji oraz wymagań technicznych dla dokumentów elektronicznych oraz środków komunikacji elektronicznej w postępowaniu</w:t>
      </w:r>
      <w:r w:rsidR="00F55ED0">
        <w:rPr>
          <w:rFonts w:asciiTheme="minorHAnsi" w:hAnsiTheme="minorHAnsi" w:cstheme="minorHAnsi"/>
          <w:sz w:val="20"/>
          <w:szCs w:val="20"/>
        </w:rPr>
        <w:br/>
      </w:r>
      <w:r w:rsidRPr="00151047">
        <w:rPr>
          <w:rFonts w:asciiTheme="minorHAnsi" w:hAnsiTheme="minorHAnsi" w:cstheme="minorHAnsi"/>
          <w:sz w:val="20"/>
          <w:szCs w:val="20"/>
        </w:rPr>
        <w:t>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00F55ED0">
        <w:rPr>
          <w:rFonts w:asciiTheme="minorHAnsi" w:hAnsiTheme="minorHAnsi" w:cstheme="minorHAnsi"/>
          <w:sz w:val="20"/>
          <w:szCs w:val="20"/>
        </w:rPr>
        <w:t xml:space="preserve"> ze zmianami</w:t>
      </w:r>
      <w:r w:rsidRPr="00151047">
        <w:rPr>
          <w:rFonts w:asciiTheme="minorHAnsi" w:hAnsiTheme="minorHAnsi" w:cstheme="minorHAnsi"/>
          <w:sz w:val="20"/>
          <w:szCs w:val="20"/>
        </w:rPr>
        <w:t>).</w:t>
      </w:r>
    </w:p>
    <w:p w14:paraId="597FF903" w14:textId="77777777" w:rsidR="00823AD2" w:rsidRPr="00151047" w:rsidRDefault="00DB0623"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b/>
          <w:color w:val="000000"/>
          <w:sz w:val="20"/>
          <w:szCs w:val="20"/>
          <w:u w:val="single"/>
        </w:rPr>
      </w:pPr>
      <w:r w:rsidRPr="00151047">
        <w:rPr>
          <w:rFonts w:asciiTheme="minorHAnsi" w:hAnsiTheme="minorHAnsi" w:cstheme="minorHAnsi"/>
          <w:sz w:val="20"/>
          <w:szCs w:val="20"/>
        </w:rPr>
        <w:t xml:space="preserve">Wykonawca może zwracać się do Zamawiającego </w:t>
      </w:r>
      <w:r w:rsidR="00917D8A" w:rsidRPr="00151047">
        <w:rPr>
          <w:rFonts w:asciiTheme="minorHAnsi" w:hAnsiTheme="minorHAnsi" w:cstheme="minorHAnsi"/>
          <w:sz w:val="20"/>
          <w:szCs w:val="20"/>
        </w:rPr>
        <w:t>z wnioskiem o wyjaśnienie treści SWZ.</w:t>
      </w:r>
      <w:r w:rsidRPr="00151047">
        <w:rPr>
          <w:rFonts w:asciiTheme="minorHAnsi" w:hAnsiTheme="minorHAnsi" w:cstheme="minorHAnsi"/>
          <w:sz w:val="20"/>
          <w:szCs w:val="20"/>
        </w:rPr>
        <w:t xml:space="preserve"> </w:t>
      </w:r>
    </w:p>
    <w:p w14:paraId="1D80CC45" w14:textId="2CBBF1DF" w:rsidR="00DB0623" w:rsidRPr="00151047" w:rsidRDefault="00DB0623"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b/>
          <w:color w:val="000000"/>
          <w:sz w:val="20"/>
          <w:szCs w:val="20"/>
          <w:u w:val="single"/>
        </w:rPr>
      </w:pPr>
      <w:bookmarkStart w:id="15" w:name="_Ref155350634"/>
      <w:r w:rsidRPr="00151047">
        <w:rPr>
          <w:rFonts w:asciiTheme="minorHAnsi" w:eastAsia="Calibri" w:hAnsiTheme="minorHAnsi" w:cstheme="minorHAnsi"/>
          <w:color w:val="000000"/>
          <w:sz w:val="20"/>
          <w:szCs w:val="20"/>
        </w:rPr>
        <w:t>Jeżeli wniosek o wyjaśni</w:t>
      </w:r>
      <w:r w:rsidR="00917D8A" w:rsidRPr="00151047">
        <w:rPr>
          <w:rFonts w:asciiTheme="minorHAnsi" w:eastAsia="Calibri" w:hAnsiTheme="minorHAnsi" w:cstheme="minorHAnsi"/>
          <w:color w:val="000000"/>
          <w:sz w:val="20"/>
          <w:szCs w:val="20"/>
        </w:rPr>
        <w:t>enie treści S</w:t>
      </w:r>
      <w:r w:rsidRPr="00151047">
        <w:rPr>
          <w:rFonts w:asciiTheme="minorHAnsi" w:eastAsia="Calibri" w:hAnsiTheme="minorHAnsi" w:cstheme="minorHAnsi"/>
          <w:color w:val="000000"/>
          <w:sz w:val="20"/>
          <w:szCs w:val="20"/>
        </w:rPr>
        <w:t xml:space="preserve">WZ, zwany dalej „wnioskiem”, wpłynie do Zamawiającego </w:t>
      </w:r>
      <w:r w:rsidR="00917D8A" w:rsidRPr="00151047">
        <w:rPr>
          <w:rFonts w:asciiTheme="minorHAnsi" w:eastAsia="Calibri" w:hAnsiTheme="minorHAnsi" w:cstheme="minorHAnsi"/>
          <w:color w:val="000000"/>
          <w:sz w:val="20"/>
          <w:szCs w:val="20"/>
        </w:rPr>
        <w:t xml:space="preserve">nie później niż na </w:t>
      </w:r>
      <w:r w:rsidR="00917D8A" w:rsidRPr="00151047">
        <w:rPr>
          <w:rFonts w:asciiTheme="minorHAnsi" w:eastAsia="Calibri" w:hAnsiTheme="minorHAnsi" w:cstheme="minorHAnsi"/>
          <w:i/>
          <w:color w:val="000000"/>
          <w:sz w:val="20"/>
          <w:szCs w:val="20"/>
        </w:rPr>
        <w:t xml:space="preserve">cztery </w:t>
      </w:r>
      <w:r w:rsidR="00917D8A" w:rsidRPr="00151047">
        <w:rPr>
          <w:rFonts w:asciiTheme="minorHAnsi" w:eastAsia="Calibri" w:hAnsiTheme="minorHAnsi" w:cstheme="minorHAnsi"/>
          <w:color w:val="000000"/>
          <w:sz w:val="20"/>
          <w:szCs w:val="20"/>
        </w:rPr>
        <w:t xml:space="preserve"> [4] dni przed upływem terminu składania ofert</w:t>
      </w:r>
      <w:r w:rsidRPr="00151047">
        <w:rPr>
          <w:rFonts w:asciiTheme="minorHAnsi" w:eastAsia="Calibri" w:hAnsiTheme="minorHAnsi" w:cstheme="minorHAnsi"/>
          <w:color w:val="000000"/>
          <w:sz w:val="20"/>
          <w:szCs w:val="20"/>
        </w:rPr>
        <w:t>, Zamawiający udzieli wyjaśnień niezwłocznie</w:t>
      </w:r>
      <w:r w:rsidR="00917D8A" w:rsidRPr="00151047">
        <w:rPr>
          <w:rFonts w:asciiTheme="minorHAnsi" w:eastAsia="Calibri" w:hAnsiTheme="minorHAnsi" w:cstheme="minorHAnsi"/>
          <w:color w:val="000000"/>
          <w:sz w:val="20"/>
          <w:szCs w:val="20"/>
        </w:rPr>
        <w:t xml:space="preserve">, jednak nie później niż na </w:t>
      </w:r>
      <w:r w:rsidR="00917D8A" w:rsidRPr="00151047">
        <w:rPr>
          <w:rFonts w:asciiTheme="minorHAnsi" w:eastAsia="Calibri" w:hAnsiTheme="minorHAnsi" w:cstheme="minorHAnsi"/>
          <w:i/>
          <w:color w:val="000000"/>
          <w:sz w:val="20"/>
          <w:szCs w:val="20"/>
        </w:rPr>
        <w:t xml:space="preserve">dwa </w:t>
      </w:r>
      <w:r w:rsidR="00917D8A" w:rsidRPr="00151047">
        <w:rPr>
          <w:rFonts w:asciiTheme="minorHAnsi" w:eastAsia="Calibri" w:hAnsiTheme="minorHAnsi" w:cstheme="minorHAnsi"/>
          <w:color w:val="000000"/>
          <w:sz w:val="20"/>
          <w:szCs w:val="20"/>
        </w:rPr>
        <w:t>[2] dni przed upływem terminu składania ofert.</w:t>
      </w:r>
      <w:r w:rsidRPr="00151047">
        <w:rPr>
          <w:rFonts w:asciiTheme="minorHAnsi" w:eastAsia="Calibri" w:hAnsiTheme="minorHAnsi" w:cstheme="minorHAnsi"/>
          <w:color w:val="000000"/>
          <w:sz w:val="20"/>
          <w:szCs w:val="20"/>
        </w:rPr>
        <w:t xml:space="preserve"> Jeżeli</w:t>
      </w:r>
      <w:r w:rsidR="00917D8A" w:rsidRPr="00151047">
        <w:rPr>
          <w:rFonts w:asciiTheme="minorHAnsi" w:eastAsia="Calibri" w:hAnsiTheme="minorHAnsi" w:cstheme="minorHAnsi"/>
          <w:color w:val="000000"/>
          <w:sz w:val="20"/>
          <w:szCs w:val="20"/>
        </w:rPr>
        <w:t xml:space="preserve"> wniosek o wyjaśnienie treści S</w:t>
      </w:r>
      <w:r w:rsidRPr="00151047">
        <w:rPr>
          <w:rFonts w:asciiTheme="minorHAnsi" w:eastAsia="Calibri" w:hAnsiTheme="minorHAnsi" w:cstheme="minorHAnsi"/>
          <w:color w:val="000000"/>
          <w:sz w:val="20"/>
          <w:szCs w:val="20"/>
        </w:rPr>
        <w:t>WZ wpłynie po upływie terminu</w:t>
      </w:r>
      <w:r w:rsidR="00917D8A" w:rsidRPr="00151047">
        <w:rPr>
          <w:rFonts w:asciiTheme="minorHAnsi" w:eastAsia="Calibri" w:hAnsiTheme="minorHAnsi" w:cstheme="minorHAnsi"/>
          <w:color w:val="000000"/>
          <w:sz w:val="20"/>
          <w:szCs w:val="20"/>
        </w:rPr>
        <w:t>, o którym mowa w zdaniu poprzednim,</w:t>
      </w:r>
      <w:r w:rsidRPr="00151047">
        <w:rPr>
          <w:rFonts w:asciiTheme="minorHAnsi" w:eastAsia="Calibri" w:hAnsiTheme="minorHAnsi" w:cstheme="minorHAnsi"/>
          <w:color w:val="000000"/>
          <w:sz w:val="20"/>
          <w:szCs w:val="20"/>
        </w:rPr>
        <w:t xml:space="preserve"> lub dotyczy udzielonych wyjaśnień, Zamawiający może udzielić wyjaśnień albo pozostawić wniosek bez rozpoznania. Zamawiający zamieści </w:t>
      </w:r>
      <w:r w:rsidR="00917D8A" w:rsidRPr="00151047">
        <w:rPr>
          <w:rFonts w:asciiTheme="minorHAnsi" w:eastAsia="Calibri" w:hAnsiTheme="minorHAnsi" w:cstheme="minorHAnsi"/>
          <w:color w:val="000000"/>
          <w:sz w:val="20"/>
          <w:szCs w:val="20"/>
        </w:rPr>
        <w:t xml:space="preserve">treść zapytań </w:t>
      </w:r>
      <w:r w:rsidR="00823AD2" w:rsidRPr="00151047">
        <w:rPr>
          <w:rFonts w:asciiTheme="minorHAnsi" w:eastAsia="Calibri" w:hAnsiTheme="minorHAnsi" w:cstheme="minorHAnsi"/>
          <w:color w:val="000000"/>
          <w:sz w:val="20"/>
          <w:szCs w:val="20"/>
        </w:rPr>
        <w:t xml:space="preserve">(bez ujawnienia źródła zapytania) </w:t>
      </w:r>
      <w:r w:rsidR="00917D8A" w:rsidRPr="00151047">
        <w:rPr>
          <w:rFonts w:asciiTheme="minorHAnsi" w:eastAsia="Calibri" w:hAnsiTheme="minorHAnsi" w:cstheme="minorHAnsi"/>
          <w:color w:val="000000"/>
          <w:sz w:val="20"/>
          <w:szCs w:val="20"/>
        </w:rPr>
        <w:t xml:space="preserve">i </w:t>
      </w:r>
      <w:r w:rsidRPr="00151047">
        <w:rPr>
          <w:rFonts w:asciiTheme="minorHAnsi" w:eastAsia="Calibri" w:hAnsiTheme="minorHAnsi" w:cstheme="minorHAnsi"/>
          <w:color w:val="000000"/>
          <w:sz w:val="20"/>
          <w:szCs w:val="20"/>
        </w:rPr>
        <w:t>wyjaśnie</w:t>
      </w:r>
      <w:r w:rsidR="00917D8A" w:rsidRPr="00151047">
        <w:rPr>
          <w:rFonts w:asciiTheme="minorHAnsi" w:eastAsia="Calibri" w:hAnsiTheme="minorHAnsi" w:cstheme="minorHAnsi"/>
          <w:color w:val="000000"/>
          <w:sz w:val="20"/>
          <w:szCs w:val="20"/>
        </w:rPr>
        <w:t>ń</w:t>
      </w:r>
      <w:r w:rsidRPr="00151047">
        <w:rPr>
          <w:rFonts w:asciiTheme="minorHAnsi" w:eastAsia="Calibri" w:hAnsiTheme="minorHAnsi" w:cstheme="minorHAnsi"/>
          <w:color w:val="000000"/>
          <w:sz w:val="20"/>
          <w:szCs w:val="20"/>
        </w:rPr>
        <w:t xml:space="preserve"> </w:t>
      </w:r>
      <w:r w:rsidRPr="00151047">
        <w:rPr>
          <w:rFonts w:asciiTheme="minorHAnsi" w:eastAsia="Calibri" w:hAnsiTheme="minorHAnsi" w:cstheme="minorHAnsi"/>
          <w:sz w:val="20"/>
          <w:szCs w:val="20"/>
        </w:rPr>
        <w:t xml:space="preserve">na </w:t>
      </w:r>
      <w:r w:rsidRPr="00151047">
        <w:rPr>
          <w:rFonts w:asciiTheme="minorHAnsi" w:hAnsiTheme="minorHAnsi" w:cstheme="minorHAnsi"/>
          <w:iCs/>
          <w:sz w:val="20"/>
          <w:szCs w:val="20"/>
        </w:rPr>
        <w:t>platformie</w:t>
      </w:r>
      <w:r w:rsidRPr="00151047">
        <w:rPr>
          <w:rFonts w:asciiTheme="minorHAnsi" w:eastAsia="Calibri" w:hAnsiTheme="minorHAnsi" w:cstheme="minorHAnsi"/>
          <w:sz w:val="20"/>
          <w:szCs w:val="20"/>
        </w:rPr>
        <w:t>.</w:t>
      </w:r>
      <w:bookmarkEnd w:id="15"/>
    </w:p>
    <w:p w14:paraId="71294748" w14:textId="2D3C00B7" w:rsidR="00DB0623" w:rsidRPr="00151047" w:rsidRDefault="00DB0623"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color w:val="000000"/>
          <w:sz w:val="20"/>
          <w:szCs w:val="20"/>
        </w:rPr>
      </w:pPr>
      <w:r w:rsidRPr="00151047">
        <w:rPr>
          <w:rFonts w:asciiTheme="minorHAnsi" w:eastAsia="Calibri" w:hAnsiTheme="minorHAnsi" w:cstheme="minorHAnsi"/>
          <w:color w:val="000000"/>
          <w:sz w:val="20"/>
          <w:szCs w:val="20"/>
        </w:rPr>
        <w:t xml:space="preserve">Przedłużenie terminu składania ofert nie wpływa na bieg terminu składania wniosku, o którym mowa </w:t>
      </w:r>
      <w:r w:rsidRPr="00151047">
        <w:rPr>
          <w:rFonts w:asciiTheme="minorHAnsi" w:eastAsia="Calibri" w:hAnsiTheme="minorHAnsi" w:cstheme="minorHAnsi"/>
          <w:color w:val="000000"/>
          <w:sz w:val="20"/>
          <w:szCs w:val="20"/>
        </w:rPr>
        <w:br/>
        <w:t xml:space="preserve">w </w:t>
      </w:r>
      <w:r w:rsidR="00917D8A" w:rsidRPr="00151047">
        <w:rPr>
          <w:rFonts w:asciiTheme="minorHAnsi" w:eastAsia="Calibri" w:hAnsiTheme="minorHAnsi" w:cstheme="minorHAnsi"/>
          <w:b/>
          <w:color w:val="000000"/>
          <w:sz w:val="20"/>
          <w:szCs w:val="20"/>
        </w:rPr>
        <w:t xml:space="preserve">pkt. </w:t>
      </w:r>
      <w:r w:rsidR="00D86848" w:rsidRPr="00151047">
        <w:rPr>
          <w:rFonts w:asciiTheme="minorHAnsi" w:eastAsia="Calibri" w:hAnsiTheme="minorHAnsi" w:cstheme="minorHAnsi"/>
          <w:b/>
          <w:color w:val="000000"/>
          <w:sz w:val="20"/>
          <w:szCs w:val="20"/>
        </w:rPr>
        <w:t xml:space="preserve">12.14 </w:t>
      </w:r>
      <w:r w:rsidR="00917D8A" w:rsidRPr="00151047">
        <w:rPr>
          <w:rFonts w:asciiTheme="minorHAnsi" w:eastAsia="Calibri" w:hAnsiTheme="minorHAnsi" w:cstheme="minorHAnsi"/>
          <w:b/>
          <w:color w:val="000000"/>
          <w:sz w:val="20"/>
          <w:szCs w:val="20"/>
        </w:rPr>
        <w:t>S</w:t>
      </w:r>
      <w:r w:rsidRPr="00151047">
        <w:rPr>
          <w:rFonts w:asciiTheme="minorHAnsi" w:eastAsia="Calibri" w:hAnsiTheme="minorHAnsi" w:cstheme="minorHAnsi"/>
          <w:b/>
          <w:color w:val="000000"/>
          <w:sz w:val="20"/>
          <w:szCs w:val="20"/>
        </w:rPr>
        <w:t>WZ</w:t>
      </w:r>
      <w:r w:rsidRPr="00151047">
        <w:rPr>
          <w:rFonts w:asciiTheme="minorHAnsi" w:eastAsia="Calibri" w:hAnsiTheme="minorHAnsi" w:cstheme="minorHAnsi"/>
          <w:color w:val="000000"/>
          <w:sz w:val="20"/>
          <w:szCs w:val="20"/>
        </w:rPr>
        <w:t>.</w:t>
      </w:r>
      <w:r w:rsidRPr="00151047">
        <w:rPr>
          <w:rFonts w:asciiTheme="minorHAnsi" w:hAnsiTheme="minorHAnsi" w:cstheme="minorHAnsi"/>
          <w:bCs/>
          <w:color w:val="FFFFFF"/>
          <w:sz w:val="20"/>
          <w:szCs w:val="20"/>
        </w:rPr>
        <w:t xml:space="preserve"> </w:t>
      </w:r>
    </w:p>
    <w:p w14:paraId="57A09BA7" w14:textId="77777777" w:rsidR="00DB0623" w:rsidRPr="00151047" w:rsidRDefault="00DB0623"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color w:val="000000"/>
          <w:sz w:val="20"/>
          <w:szCs w:val="20"/>
        </w:rPr>
      </w:pPr>
      <w:r w:rsidRPr="00151047">
        <w:rPr>
          <w:rFonts w:asciiTheme="minorHAnsi" w:eastAsia="Calibri" w:hAnsiTheme="minorHAnsi" w:cstheme="minorHAnsi"/>
          <w:color w:val="000000"/>
          <w:sz w:val="20"/>
          <w:szCs w:val="20"/>
        </w:rPr>
        <w:t>W przypadku rozbieżnośc</w:t>
      </w:r>
      <w:r w:rsidR="00917D8A" w:rsidRPr="00151047">
        <w:rPr>
          <w:rFonts w:asciiTheme="minorHAnsi" w:eastAsia="Calibri" w:hAnsiTheme="minorHAnsi" w:cstheme="minorHAnsi"/>
          <w:color w:val="000000"/>
          <w:sz w:val="20"/>
          <w:szCs w:val="20"/>
        </w:rPr>
        <w:t>i pomiędzy treścią niniejszej S</w:t>
      </w:r>
      <w:r w:rsidRPr="00151047">
        <w:rPr>
          <w:rFonts w:asciiTheme="minorHAnsi" w:eastAsia="Calibri" w:hAnsiTheme="minorHAnsi" w:cstheme="minorHAnsi"/>
          <w:color w:val="000000"/>
          <w:sz w:val="20"/>
          <w:szCs w:val="20"/>
        </w:rPr>
        <w:t>WZ, a treścią udzielonych odpowiedzi lub innych informacji Zamawiającego, jako obowiązującą należy przyjąć treść pisma zawierającego późniejsze oświadczenie Zamawiającego.</w:t>
      </w:r>
    </w:p>
    <w:p w14:paraId="4780314E" w14:textId="77777777" w:rsidR="00DB0623" w:rsidRPr="00151047" w:rsidRDefault="00DB0623"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color w:val="000000"/>
          <w:sz w:val="20"/>
          <w:szCs w:val="20"/>
        </w:rPr>
      </w:pPr>
      <w:r w:rsidRPr="00151047">
        <w:rPr>
          <w:rFonts w:asciiTheme="minorHAnsi" w:hAnsiTheme="minorHAnsi" w:cstheme="minorHAnsi"/>
          <w:sz w:val="20"/>
          <w:szCs w:val="20"/>
        </w:rPr>
        <w:t>W uzasadnionych przypadkach Zamawiający może przed upływem terminu składani</w:t>
      </w:r>
      <w:r w:rsidR="00823AD2" w:rsidRPr="00151047">
        <w:rPr>
          <w:rFonts w:asciiTheme="minorHAnsi" w:hAnsiTheme="minorHAnsi" w:cstheme="minorHAnsi"/>
          <w:sz w:val="20"/>
          <w:szCs w:val="20"/>
        </w:rPr>
        <w:t>a ofert, zmienić treść S</w:t>
      </w:r>
      <w:r w:rsidRPr="00151047">
        <w:rPr>
          <w:rFonts w:asciiTheme="minorHAnsi" w:hAnsiTheme="minorHAnsi" w:cstheme="minorHAnsi"/>
          <w:sz w:val="20"/>
          <w:szCs w:val="20"/>
        </w:rPr>
        <w:t xml:space="preserve">WZ. </w:t>
      </w:r>
    </w:p>
    <w:p w14:paraId="1BF05CCC" w14:textId="518563D9" w:rsidR="00096E78" w:rsidRPr="00151047" w:rsidRDefault="00DB0623" w:rsidP="00151047">
      <w:pPr>
        <w:widowControl w:val="0"/>
        <w:numPr>
          <w:ilvl w:val="0"/>
          <w:numId w:val="10"/>
        </w:numPr>
        <w:shd w:val="clear" w:color="auto" w:fill="FFFFFF"/>
        <w:autoSpaceDE w:val="0"/>
        <w:autoSpaceDN w:val="0"/>
        <w:adjustRightInd w:val="0"/>
        <w:ind w:left="709" w:right="11" w:hanging="709"/>
        <w:jc w:val="both"/>
        <w:rPr>
          <w:rFonts w:asciiTheme="minorHAnsi" w:eastAsia="Calibri" w:hAnsiTheme="minorHAnsi" w:cstheme="minorHAnsi"/>
          <w:color w:val="000000"/>
          <w:sz w:val="20"/>
          <w:szCs w:val="20"/>
        </w:rPr>
      </w:pPr>
      <w:r w:rsidRPr="00151047">
        <w:rPr>
          <w:rFonts w:asciiTheme="minorHAnsi" w:hAnsiTheme="minorHAnsi" w:cstheme="minorHAnsi"/>
          <w:sz w:val="20"/>
          <w:szCs w:val="20"/>
        </w:rPr>
        <w:t xml:space="preserve">Ewentualne informacje, wyjaśnienia uzyskane przez Wykonawcę w sposób inny niż określony w </w:t>
      </w:r>
      <w:r w:rsidRPr="00151047">
        <w:rPr>
          <w:rFonts w:asciiTheme="minorHAnsi" w:hAnsiTheme="minorHAnsi" w:cstheme="minorHAnsi"/>
          <w:b/>
          <w:sz w:val="20"/>
          <w:szCs w:val="20"/>
        </w:rPr>
        <w:t>pkt.</w:t>
      </w:r>
      <w:r w:rsidRPr="00151047">
        <w:rPr>
          <w:rFonts w:asciiTheme="minorHAnsi" w:hAnsiTheme="minorHAnsi" w:cstheme="minorHAnsi"/>
          <w:sz w:val="20"/>
          <w:szCs w:val="20"/>
        </w:rPr>
        <w:t xml:space="preserve"> </w:t>
      </w:r>
      <w:r w:rsidR="00957807" w:rsidRPr="00151047">
        <w:rPr>
          <w:rFonts w:asciiTheme="minorHAnsi" w:hAnsiTheme="minorHAnsi" w:cstheme="minorHAnsi"/>
          <w:b/>
          <w:sz w:val="20"/>
          <w:szCs w:val="20"/>
        </w:rPr>
        <w:fldChar w:fldCharType="begin"/>
      </w:r>
      <w:r w:rsidR="00957807" w:rsidRPr="00151047">
        <w:rPr>
          <w:rFonts w:asciiTheme="minorHAnsi" w:hAnsiTheme="minorHAnsi" w:cstheme="minorHAnsi"/>
          <w:b/>
          <w:sz w:val="20"/>
          <w:szCs w:val="20"/>
        </w:rPr>
        <w:instrText xml:space="preserve"> REF _Ref155351889 \r \h  \* MERGEFORMAT </w:instrText>
      </w:r>
      <w:r w:rsidR="00957807" w:rsidRPr="00151047">
        <w:rPr>
          <w:rFonts w:asciiTheme="minorHAnsi" w:hAnsiTheme="minorHAnsi" w:cstheme="minorHAnsi"/>
          <w:b/>
          <w:sz w:val="20"/>
          <w:szCs w:val="20"/>
        </w:rPr>
      </w:r>
      <w:r w:rsidR="00957807" w:rsidRPr="00151047">
        <w:rPr>
          <w:rFonts w:asciiTheme="minorHAnsi" w:hAnsiTheme="minorHAnsi" w:cstheme="minorHAnsi"/>
          <w:b/>
          <w:sz w:val="20"/>
          <w:szCs w:val="20"/>
        </w:rPr>
        <w:fldChar w:fldCharType="separate"/>
      </w:r>
      <w:r w:rsidR="00465812">
        <w:rPr>
          <w:rFonts w:asciiTheme="minorHAnsi" w:hAnsiTheme="minorHAnsi" w:cstheme="minorHAnsi"/>
          <w:b/>
          <w:sz w:val="20"/>
          <w:szCs w:val="20"/>
        </w:rPr>
        <w:t>12</w:t>
      </w:r>
      <w:r w:rsidR="00957807" w:rsidRPr="00151047">
        <w:rPr>
          <w:rFonts w:asciiTheme="minorHAnsi" w:hAnsiTheme="minorHAnsi" w:cstheme="minorHAnsi"/>
          <w:b/>
          <w:sz w:val="20"/>
          <w:szCs w:val="20"/>
        </w:rPr>
        <w:fldChar w:fldCharType="end"/>
      </w:r>
      <w:r w:rsidR="00823AD2" w:rsidRPr="00151047">
        <w:rPr>
          <w:rFonts w:asciiTheme="minorHAnsi" w:hAnsiTheme="minorHAnsi" w:cstheme="minorHAnsi"/>
          <w:b/>
          <w:sz w:val="20"/>
          <w:szCs w:val="20"/>
        </w:rPr>
        <w:t xml:space="preserve"> S</w:t>
      </w:r>
      <w:r w:rsidRPr="00151047">
        <w:rPr>
          <w:rFonts w:asciiTheme="minorHAnsi" w:hAnsiTheme="minorHAnsi" w:cstheme="minorHAnsi"/>
          <w:b/>
          <w:sz w:val="20"/>
          <w:szCs w:val="20"/>
        </w:rPr>
        <w:t xml:space="preserve">WZ </w:t>
      </w:r>
      <w:r w:rsidRPr="00151047">
        <w:rPr>
          <w:rFonts w:asciiTheme="minorHAnsi" w:hAnsiTheme="minorHAnsi" w:cstheme="minorHAnsi"/>
          <w:sz w:val="20"/>
          <w:szCs w:val="20"/>
        </w:rPr>
        <w:t>nie mogą być uznawane za wiążące w przedmiotowym postępowaniu.</w:t>
      </w:r>
    </w:p>
    <w:p w14:paraId="6F24C151" w14:textId="77777777" w:rsidR="008206AE" w:rsidRPr="0060067D" w:rsidRDefault="008206AE" w:rsidP="00A07174">
      <w:pPr>
        <w:pStyle w:val="Tekstpodstawowy22"/>
        <w:spacing w:after="0" w:line="240" w:lineRule="auto"/>
        <w:jc w:val="both"/>
        <w:rPr>
          <w:rFonts w:asciiTheme="minorHAnsi" w:hAnsiTheme="minorHAnsi" w:cstheme="minorHAnsi"/>
          <w:sz w:val="22"/>
          <w:szCs w:val="22"/>
        </w:rPr>
      </w:pPr>
    </w:p>
    <w:p w14:paraId="70193E01" w14:textId="77777777" w:rsidR="00540421" w:rsidRPr="0060067D" w:rsidRDefault="00540421" w:rsidP="00A2318D">
      <w:pPr>
        <w:numPr>
          <w:ilvl w:val="0"/>
          <w:numId w:val="28"/>
        </w:numPr>
        <w:shd w:val="clear" w:color="auto" w:fill="BDD6EE"/>
        <w:ind w:hanging="720"/>
        <w:jc w:val="both"/>
        <w:rPr>
          <w:rFonts w:asciiTheme="minorHAnsi" w:hAnsiTheme="minorHAnsi" w:cstheme="minorHAnsi"/>
          <w:b/>
          <w:sz w:val="22"/>
          <w:szCs w:val="22"/>
        </w:rPr>
      </w:pPr>
      <w:r w:rsidRPr="0060067D">
        <w:rPr>
          <w:rFonts w:asciiTheme="minorHAnsi" w:hAnsiTheme="minorHAnsi" w:cstheme="minorHAnsi"/>
          <w:b/>
          <w:sz w:val="22"/>
          <w:szCs w:val="22"/>
        </w:rPr>
        <w:t>Do bezpośredniego kontaktowania się z Wykonawcami  wyznaczono osoby</w:t>
      </w:r>
      <w:r w:rsidRPr="0060067D">
        <w:rPr>
          <w:rFonts w:asciiTheme="minorHAnsi" w:hAnsiTheme="minorHAnsi" w:cstheme="minorHAnsi"/>
          <w:sz w:val="22"/>
          <w:szCs w:val="22"/>
        </w:rPr>
        <w:t>:</w:t>
      </w:r>
    </w:p>
    <w:p w14:paraId="136C96B1" w14:textId="37694180" w:rsidR="00540421" w:rsidRPr="00F55ED0" w:rsidRDefault="00F55ED0" w:rsidP="00EF7225">
      <w:pPr>
        <w:numPr>
          <w:ilvl w:val="0"/>
          <w:numId w:val="11"/>
        </w:numPr>
        <w:shd w:val="clear" w:color="auto" w:fill="FFFFFF"/>
        <w:ind w:left="709" w:hanging="709"/>
        <w:jc w:val="both"/>
        <w:rPr>
          <w:rFonts w:asciiTheme="minorHAnsi" w:hAnsiTheme="minorHAnsi" w:cstheme="minorHAnsi"/>
          <w:sz w:val="20"/>
          <w:szCs w:val="20"/>
        </w:rPr>
      </w:pPr>
      <w:r>
        <w:rPr>
          <w:rFonts w:asciiTheme="minorHAnsi" w:eastAsia="SimSun" w:hAnsiTheme="minorHAnsi" w:cstheme="minorHAnsi"/>
          <w:sz w:val="20"/>
          <w:szCs w:val="20"/>
        </w:rPr>
        <w:t xml:space="preserve">Angelika Kukawska, kontakt za pośrednictwem </w:t>
      </w:r>
      <w:r w:rsidRPr="00151047">
        <w:rPr>
          <w:rFonts w:asciiTheme="minorHAnsi" w:hAnsiTheme="minorHAnsi" w:cstheme="minorHAnsi"/>
          <w:sz w:val="20"/>
          <w:szCs w:val="20"/>
        </w:rPr>
        <w:t>Platformy e-Zamówieni</w:t>
      </w:r>
      <w:r>
        <w:rPr>
          <w:rFonts w:asciiTheme="minorHAnsi" w:hAnsiTheme="minorHAnsi" w:cstheme="minorHAnsi"/>
          <w:sz w:val="20"/>
          <w:szCs w:val="20"/>
        </w:rPr>
        <w:t xml:space="preserve">a lub e-maila: </w:t>
      </w:r>
      <w:hyperlink r:id="rId11" w:history="1">
        <w:r w:rsidRPr="00E844FF">
          <w:rPr>
            <w:rStyle w:val="Hipercze"/>
            <w:rFonts w:asciiTheme="minorHAnsi" w:hAnsiTheme="minorHAnsi" w:cstheme="minorHAnsi"/>
            <w:sz w:val="20"/>
            <w:szCs w:val="20"/>
          </w:rPr>
          <w:t>poczta@olszyna.pl</w:t>
        </w:r>
      </w:hyperlink>
      <w:r>
        <w:rPr>
          <w:rFonts w:asciiTheme="minorHAnsi" w:hAnsiTheme="minorHAnsi" w:cstheme="minorHAnsi"/>
          <w:sz w:val="20"/>
          <w:szCs w:val="20"/>
        </w:rPr>
        <w:t xml:space="preserve"> ,</w:t>
      </w:r>
      <w:r>
        <w:rPr>
          <w:rFonts w:asciiTheme="minorHAnsi" w:hAnsiTheme="minorHAnsi" w:cstheme="minorHAnsi"/>
          <w:sz w:val="20"/>
          <w:szCs w:val="20"/>
        </w:rPr>
        <w:br/>
      </w:r>
      <w:r w:rsidR="00540421" w:rsidRPr="00F55ED0">
        <w:rPr>
          <w:rFonts w:asciiTheme="minorHAnsi" w:hAnsiTheme="minorHAnsi" w:cstheme="minorHAnsi"/>
          <w:sz w:val="20"/>
          <w:szCs w:val="20"/>
        </w:rPr>
        <w:t xml:space="preserve">w </w:t>
      </w:r>
      <w:r>
        <w:rPr>
          <w:rFonts w:asciiTheme="minorHAnsi" w:hAnsiTheme="minorHAnsi" w:cstheme="minorHAnsi"/>
          <w:sz w:val="20"/>
          <w:szCs w:val="20"/>
        </w:rPr>
        <w:t xml:space="preserve">poniedziałki od godz. 07:00 do 16:00, od wtorku do czwartku od godz. 07:00 do 15:00, w piątki od godz. 07:00 do 14:00. </w:t>
      </w:r>
    </w:p>
    <w:p w14:paraId="1E702F85" w14:textId="32AB8C92" w:rsidR="00540421" w:rsidRPr="00F55ED0" w:rsidRDefault="00540421" w:rsidP="00A04617">
      <w:pPr>
        <w:numPr>
          <w:ilvl w:val="0"/>
          <w:numId w:val="11"/>
        </w:numPr>
        <w:shd w:val="clear" w:color="auto" w:fill="FFFFFF"/>
        <w:ind w:left="709" w:hanging="709"/>
        <w:jc w:val="both"/>
        <w:rPr>
          <w:rFonts w:asciiTheme="minorHAnsi" w:eastAsia="SimSun" w:hAnsiTheme="minorHAnsi" w:cstheme="minorHAnsi"/>
          <w:sz w:val="20"/>
          <w:szCs w:val="20"/>
        </w:rPr>
      </w:pPr>
      <w:r w:rsidRPr="00F55ED0">
        <w:rPr>
          <w:rFonts w:asciiTheme="minorHAnsi" w:eastAsia="Calibri" w:hAnsiTheme="minorHAnsi" w:cstheme="minorHAnsi"/>
          <w:color w:val="000000"/>
          <w:sz w:val="20"/>
          <w:szCs w:val="20"/>
        </w:rPr>
        <w:t xml:space="preserve">Jednocześnie Zamawiający informuje, że przepisy ustawy nie pozwalają na jakikolwiek inny kontakt </w:t>
      </w:r>
      <w:r w:rsidRPr="00F55ED0">
        <w:rPr>
          <w:rFonts w:asciiTheme="minorHAnsi" w:eastAsia="Calibri" w:hAnsiTheme="minorHAnsi" w:cstheme="minorHAnsi"/>
          <w:color w:val="000000"/>
          <w:sz w:val="20"/>
          <w:szCs w:val="20"/>
        </w:rPr>
        <w:br/>
        <w:t>– zarówno z Zamawiającym jak i osobami uprawnionymi do porozumiewania się z Wykonawcami – niż wskazany</w:t>
      </w:r>
      <w:r w:rsidR="00F55ED0">
        <w:rPr>
          <w:rFonts w:asciiTheme="minorHAnsi" w:eastAsia="Calibri" w:hAnsiTheme="minorHAnsi" w:cstheme="minorHAnsi"/>
          <w:color w:val="000000"/>
          <w:sz w:val="20"/>
          <w:szCs w:val="20"/>
        </w:rPr>
        <w:br/>
      </w:r>
      <w:r w:rsidRPr="00F55ED0">
        <w:rPr>
          <w:rFonts w:asciiTheme="minorHAnsi" w:eastAsia="Calibri" w:hAnsiTheme="minorHAnsi" w:cstheme="minorHAnsi"/>
          <w:color w:val="000000"/>
          <w:sz w:val="20"/>
          <w:szCs w:val="20"/>
        </w:rPr>
        <w:t xml:space="preserve">w </w:t>
      </w:r>
      <w:r w:rsidR="00823AD2" w:rsidRPr="00F55ED0">
        <w:rPr>
          <w:rFonts w:asciiTheme="minorHAnsi" w:eastAsia="Calibri" w:hAnsiTheme="minorHAnsi" w:cstheme="minorHAnsi"/>
          <w:b/>
          <w:color w:val="000000"/>
          <w:sz w:val="20"/>
          <w:szCs w:val="20"/>
        </w:rPr>
        <w:t>SWZ</w:t>
      </w:r>
      <w:r w:rsidRPr="00F55ED0">
        <w:rPr>
          <w:rFonts w:asciiTheme="minorHAnsi" w:eastAsia="Calibri" w:hAnsiTheme="minorHAnsi" w:cstheme="minorHAnsi"/>
          <w:color w:val="000000"/>
          <w:sz w:val="20"/>
          <w:szCs w:val="20"/>
        </w:rPr>
        <w:t>. Oznacza to, że Zamawiający nie będzie reagował na inne formy kontaktowania się z nim, w szczególności na kontakt osobisty w siedzibie Zamawiającego.</w:t>
      </w:r>
    </w:p>
    <w:p w14:paraId="50DBD11D" w14:textId="77777777" w:rsidR="00540421" w:rsidRPr="0060067D" w:rsidRDefault="00540421" w:rsidP="00A07174">
      <w:pPr>
        <w:jc w:val="both"/>
        <w:rPr>
          <w:rFonts w:asciiTheme="minorHAnsi" w:eastAsia="SimSun" w:hAnsiTheme="minorHAnsi" w:cstheme="minorHAnsi"/>
          <w:sz w:val="22"/>
          <w:szCs w:val="22"/>
        </w:rPr>
      </w:pPr>
    </w:p>
    <w:p w14:paraId="1BF23089" w14:textId="77777777" w:rsidR="00540421" w:rsidRPr="0060067D" w:rsidRDefault="00540421" w:rsidP="00A2318D">
      <w:pPr>
        <w:numPr>
          <w:ilvl w:val="0"/>
          <w:numId w:val="28"/>
        </w:numPr>
        <w:shd w:val="clear" w:color="auto" w:fill="BDD6EE"/>
        <w:ind w:hanging="720"/>
        <w:jc w:val="both"/>
        <w:rPr>
          <w:rFonts w:asciiTheme="minorHAnsi" w:hAnsiTheme="minorHAnsi" w:cstheme="minorHAnsi"/>
          <w:sz w:val="22"/>
          <w:szCs w:val="22"/>
        </w:rPr>
      </w:pPr>
      <w:r w:rsidRPr="0060067D">
        <w:rPr>
          <w:rFonts w:asciiTheme="minorHAnsi" w:hAnsiTheme="minorHAnsi" w:cstheme="minorHAnsi"/>
          <w:b/>
          <w:bCs/>
          <w:sz w:val="22"/>
          <w:szCs w:val="22"/>
        </w:rPr>
        <w:t>Wymagania dotyczące wadium</w:t>
      </w:r>
      <w:r w:rsidRPr="0060067D">
        <w:rPr>
          <w:rFonts w:asciiTheme="minorHAnsi" w:hAnsiTheme="minorHAnsi" w:cstheme="minorHAnsi"/>
          <w:bCs/>
          <w:sz w:val="22"/>
          <w:szCs w:val="22"/>
        </w:rPr>
        <w:t>:</w:t>
      </w:r>
      <w:r w:rsidRPr="0060067D">
        <w:rPr>
          <w:rFonts w:asciiTheme="minorHAnsi" w:hAnsiTheme="minorHAnsi" w:cstheme="minorHAnsi"/>
          <w:b/>
          <w:bCs/>
          <w:sz w:val="22"/>
          <w:szCs w:val="22"/>
        </w:rPr>
        <w:t xml:space="preserve"> </w:t>
      </w:r>
    </w:p>
    <w:p w14:paraId="353CB9EF" w14:textId="77777777" w:rsidR="00540421" w:rsidRPr="00F55ED0" w:rsidRDefault="00540421" w:rsidP="00A07174">
      <w:pPr>
        <w:pStyle w:val="Default"/>
        <w:shd w:val="clear" w:color="auto" w:fill="FFFFFF"/>
        <w:ind w:left="709"/>
        <w:jc w:val="both"/>
        <w:rPr>
          <w:rFonts w:asciiTheme="minorHAnsi" w:hAnsiTheme="minorHAnsi" w:cstheme="minorHAnsi"/>
          <w:color w:val="auto"/>
          <w:sz w:val="20"/>
          <w:szCs w:val="20"/>
        </w:rPr>
      </w:pPr>
      <w:r w:rsidRPr="00F55ED0">
        <w:rPr>
          <w:rFonts w:asciiTheme="minorHAnsi" w:hAnsiTheme="minorHAnsi" w:cstheme="minorHAnsi"/>
          <w:sz w:val="20"/>
          <w:szCs w:val="20"/>
        </w:rPr>
        <w:t>Zamawiający nie wymaga zabezpieczenia oferty wadium.</w:t>
      </w:r>
    </w:p>
    <w:p w14:paraId="75B5C835" w14:textId="77777777" w:rsidR="00540421" w:rsidRPr="0060067D" w:rsidRDefault="00540421" w:rsidP="00A07174">
      <w:pPr>
        <w:pStyle w:val="Default"/>
        <w:shd w:val="clear" w:color="auto" w:fill="FFFFFF"/>
        <w:suppressAutoHyphens/>
        <w:jc w:val="both"/>
        <w:rPr>
          <w:rFonts w:asciiTheme="minorHAnsi" w:hAnsiTheme="minorHAnsi" w:cstheme="minorHAnsi"/>
          <w:color w:val="auto"/>
          <w:sz w:val="22"/>
          <w:szCs w:val="22"/>
        </w:rPr>
      </w:pPr>
    </w:p>
    <w:p w14:paraId="59CE96E8" w14:textId="77777777" w:rsidR="00540421" w:rsidRPr="0060067D" w:rsidRDefault="00540421" w:rsidP="00A2318D">
      <w:pPr>
        <w:numPr>
          <w:ilvl w:val="0"/>
          <w:numId w:val="28"/>
        </w:numPr>
        <w:shd w:val="clear" w:color="auto" w:fill="BDD6EE"/>
        <w:ind w:hanging="720"/>
        <w:jc w:val="both"/>
        <w:rPr>
          <w:rFonts w:asciiTheme="minorHAnsi" w:hAnsiTheme="minorHAnsi" w:cstheme="minorHAnsi"/>
          <w:b/>
          <w:bCs/>
          <w:sz w:val="22"/>
          <w:szCs w:val="22"/>
        </w:rPr>
      </w:pPr>
      <w:r w:rsidRPr="0060067D">
        <w:rPr>
          <w:rFonts w:asciiTheme="minorHAnsi" w:hAnsiTheme="minorHAnsi" w:cstheme="minorHAnsi"/>
          <w:b/>
          <w:bCs/>
          <w:sz w:val="22"/>
          <w:szCs w:val="22"/>
        </w:rPr>
        <w:t>Termin związania ofertą</w:t>
      </w:r>
    </w:p>
    <w:p w14:paraId="658033A5" w14:textId="3E0AB555" w:rsidR="0070611A" w:rsidRPr="00F55ED0" w:rsidRDefault="0070611A" w:rsidP="00A2318D">
      <w:pPr>
        <w:pStyle w:val="Akapitzlist"/>
        <w:widowControl w:val="0"/>
        <w:numPr>
          <w:ilvl w:val="0"/>
          <w:numId w:val="20"/>
        </w:numPr>
        <w:suppressAutoHyphens w:val="0"/>
        <w:autoSpaceDE w:val="0"/>
        <w:autoSpaceDN w:val="0"/>
        <w:ind w:left="709" w:hanging="709"/>
        <w:jc w:val="both"/>
        <w:rPr>
          <w:rFonts w:asciiTheme="minorHAnsi" w:hAnsiTheme="minorHAnsi" w:cstheme="minorHAnsi"/>
          <w:strike/>
          <w:color w:val="FF0000"/>
          <w:sz w:val="20"/>
          <w:szCs w:val="20"/>
        </w:rPr>
      </w:pPr>
      <w:bookmarkStart w:id="16" w:name="_Ref155353753"/>
      <w:r w:rsidRPr="00F55ED0">
        <w:rPr>
          <w:rFonts w:asciiTheme="minorHAnsi" w:hAnsiTheme="minorHAnsi" w:cstheme="minorHAnsi"/>
          <w:sz w:val="20"/>
          <w:szCs w:val="20"/>
        </w:rPr>
        <w:t>Wykonawca jest związany ofertą od dnia upływu terminu składania ofert do</w:t>
      </w:r>
      <w:r w:rsidRPr="00F55ED0">
        <w:rPr>
          <w:rFonts w:asciiTheme="minorHAnsi" w:hAnsiTheme="minorHAnsi" w:cstheme="minorHAnsi"/>
          <w:spacing w:val="-14"/>
          <w:sz w:val="20"/>
          <w:szCs w:val="20"/>
        </w:rPr>
        <w:t xml:space="preserve"> </w:t>
      </w:r>
      <w:r w:rsidRPr="00F55ED0">
        <w:rPr>
          <w:rFonts w:asciiTheme="minorHAnsi" w:hAnsiTheme="minorHAnsi" w:cstheme="minorHAnsi"/>
          <w:sz w:val="20"/>
          <w:szCs w:val="20"/>
        </w:rPr>
        <w:t xml:space="preserve">dnia </w:t>
      </w:r>
      <w:bookmarkEnd w:id="16"/>
      <w:r w:rsidR="006738AA">
        <w:rPr>
          <w:rFonts w:asciiTheme="minorHAnsi" w:hAnsiTheme="minorHAnsi" w:cstheme="minorHAnsi"/>
          <w:b/>
          <w:bCs/>
          <w:sz w:val="20"/>
          <w:szCs w:val="20"/>
        </w:rPr>
        <w:t>02</w:t>
      </w:r>
      <w:r w:rsidR="00F07C8F" w:rsidRPr="009F0CCD">
        <w:rPr>
          <w:rFonts w:asciiTheme="minorHAnsi" w:hAnsiTheme="minorHAnsi" w:cstheme="minorHAnsi"/>
          <w:b/>
          <w:bCs/>
          <w:sz w:val="20"/>
          <w:szCs w:val="20"/>
        </w:rPr>
        <w:t>.1</w:t>
      </w:r>
      <w:r w:rsidR="006738AA">
        <w:rPr>
          <w:rFonts w:asciiTheme="minorHAnsi" w:hAnsiTheme="minorHAnsi" w:cstheme="minorHAnsi"/>
          <w:b/>
          <w:bCs/>
          <w:sz w:val="20"/>
          <w:szCs w:val="20"/>
        </w:rPr>
        <w:t>1</w:t>
      </w:r>
      <w:r w:rsidR="00F07C8F" w:rsidRPr="009F0CCD">
        <w:rPr>
          <w:rFonts w:asciiTheme="minorHAnsi" w:hAnsiTheme="minorHAnsi" w:cstheme="minorHAnsi"/>
          <w:b/>
          <w:bCs/>
          <w:sz w:val="20"/>
          <w:szCs w:val="20"/>
        </w:rPr>
        <w:t>.2024</w:t>
      </w:r>
      <w:r w:rsidR="00E04299" w:rsidRPr="009F0CCD">
        <w:rPr>
          <w:rFonts w:asciiTheme="minorHAnsi" w:hAnsiTheme="minorHAnsi" w:cstheme="minorHAnsi"/>
          <w:b/>
          <w:bCs/>
          <w:sz w:val="20"/>
          <w:szCs w:val="20"/>
        </w:rPr>
        <w:t xml:space="preserve"> r.</w:t>
      </w:r>
    </w:p>
    <w:p w14:paraId="024A3A54" w14:textId="0C909218" w:rsidR="0070611A" w:rsidRPr="00F55ED0" w:rsidRDefault="0070611A" w:rsidP="00A2318D">
      <w:pPr>
        <w:pStyle w:val="Akapitzlist"/>
        <w:widowControl w:val="0"/>
        <w:numPr>
          <w:ilvl w:val="0"/>
          <w:numId w:val="20"/>
        </w:numPr>
        <w:suppressAutoHyphens w:val="0"/>
        <w:autoSpaceDE w:val="0"/>
        <w:autoSpaceDN w:val="0"/>
        <w:ind w:left="709" w:hanging="709"/>
        <w:jc w:val="both"/>
        <w:rPr>
          <w:rFonts w:asciiTheme="minorHAnsi" w:hAnsiTheme="minorHAnsi" w:cstheme="minorHAnsi"/>
          <w:sz w:val="20"/>
          <w:szCs w:val="20"/>
        </w:rPr>
      </w:pPr>
      <w:bookmarkStart w:id="17" w:name="_Ref155350833"/>
      <w:r w:rsidRPr="00F55ED0">
        <w:rPr>
          <w:rFonts w:asciiTheme="minorHAnsi" w:hAnsiTheme="minorHAnsi" w:cstheme="minorHAnsi"/>
          <w:sz w:val="20"/>
          <w:szCs w:val="20"/>
        </w:rPr>
        <w:t>W przypadku gdy wybór najkorzystniejszej oferty nie nastąpi przed upływem terminu związania ofert</w:t>
      </w:r>
      <w:r w:rsidR="00353ED9" w:rsidRPr="00F55ED0">
        <w:rPr>
          <w:rFonts w:asciiTheme="minorHAnsi" w:hAnsiTheme="minorHAnsi" w:cstheme="minorHAnsi"/>
          <w:sz w:val="20"/>
          <w:szCs w:val="20"/>
        </w:rPr>
        <w:t>ą</w:t>
      </w:r>
      <w:r w:rsidRPr="00F55ED0">
        <w:rPr>
          <w:rFonts w:asciiTheme="minorHAnsi" w:hAnsiTheme="minorHAnsi" w:cstheme="minorHAnsi"/>
          <w:sz w:val="20"/>
          <w:szCs w:val="20"/>
        </w:rPr>
        <w:t xml:space="preserve"> określonego</w:t>
      </w:r>
      <w:r w:rsidR="00F55ED0">
        <w:rPr>
          <w:rFonts w:asciiTheme="minorHAnsi" w:hAnsiTheme="minorHAnsi" w:cstheme="minorHAnsi"/>
          <w:sz w:val="20"/>
          <w:szCs w:val="20"/>
        </w:rPr>
        <w:br/>
      </w:r>
      <w:r w:rsidRPr="00F55ED0">
        <w:rPr>
          <w:rFonts w:asciiTheme="minorHAnsi" w:hAnsiTheme="minorHAnsi" w:cstheme="minorHAnsi"/>
          <w:sz w:val="20"/>
          <w:szCs w:val="20"/>
        </w:rPr>
        <w:t xml:space="preserve">w pkt. </w:t>
      </w:r>
      <w:r w:rsidR="00546A52" w:rsidRPr="00F55ED0">
        <w:rPr>
          <w:rFonts w:asciiTheme="minorHAnsi" w:hAnsiTheme="minorHAnsi" w:cstheme="minorHAnsi"/>
          <w:sz w:val="20"/>
          <w:szCs w:val="20"/>
        </w:rPr>
        <w:fldChar w:fldCharType="begin"/>
      </w:r>
      <w:r w:rsidR="00546A52" w:rsidRPr="00F55ED0">
        <w:rPr>
          <w:rFonts w:asciiTheme="minorHAnsi" w:hAnsiTheme="minorHAnsi" w:cstheme="minorHAnsi"/>
          <w:sz w:val="20"/>
          <w:szCs w:val="20"/>
        </w:rPr>
        <w:instrText xml:space="preserve"> REF _Ref155353753 \r \h </w:instrText>
      </w:r>
      <w:r w:rsidR="0060067D" w:rsidRPr="00F55ED0">
        <w:rPr>
          <w:rFonts w:asciiTheme="minorHAnsi" w:hAnsiTheme="minorHAnsi" w:cstheme="minorHAnsi"/>
          <w:sz w:val="20"/>
          <w:szCs w:val="20"/>
        </w:rPr>
        <w:instrText xml:space="preserve"> \* MERGEFORMAT </w:instrText>
      </w:r>
      <w:r w:rsidR="00546A52" w:rsidRPr="00F55ED0">
        <w:rPr>
          <w:rFonts w:asciiTheme="minorHAnsi" w:hAnsiTheme="minorHAnsi" w:cstheme="minorHAnsi"/>
          <w:sz w:val="20"/>
          <w:szCs w:val="20"/>
        </w:rPr>
      </w:r>
      <w:r w:rsidR="00546A52" w:rsidRPr="00F55ED0">
        <w:rPr>
          <w:rFonts w:asciiTheme="minorHAnsi" w:hAnsiTheme="minorHAnsi" w:cstheme="minorHAnsi"/>
          <w:sz w:val="20"/>
          <w:szCs w:val="20"/>
        </w:rPr>
        <w:fldChar w:fldCharType="separate"/>
      </w:r>
      <w:r w:rsidR="00465812">
        <w:rPr>
          <w:rFonts w:asciiTheme="minorHAnsi" w:hAnsiTheme="minorHAnsi" w:cstheme="minorHAnsi"/>
          <w:sz w:val="20"/>
          <w:szCs w:val="20"/>
        </w:rPr>
        <w:t>15.1</w:t>
      </w:r>
      <w:r w:rsidR="00546A52" w:rsidRPr="00F55ED0">
        <w:rPr>
          <w:rFonts w:asciiTheme="minorHAnsi" w:hAnsiTheme="minorHAnsi" w:cstheme="minorHAnsi"/>
          <w:sz w:val="20"/>
          <w:szCs w:val="20"/>
        </w:rPr>
        <w:fldChar w:fldCharType="end"/>
      </w:r>
      <w:r w:rsidRPr="00F55ED0">
        <w:rPr>
          <w:rFonts w:asciiTheme="minorHAnsi" w:hAnsiTheme="minorHAnsi" w:cstheme="minorHAnsi"/>
          <w:sz w:val="20"/>
          <w:szCs w:val="20"/>
        </w:rPr>
        <w:t xml:space="preserve"> SWZ, Zamawiający przed upływem terminu związania oferta </w:t>
      </w:r>
      <w:r w:rsidRPr="00F55ED0">
        <w:rPr>
          <w:rFonts w:asciiTheme="minorHAnsi" w:hAnsiTheme="minorHAnsi" w:cstheme="minorHAnsi"/>
          <w:sz w:val="20"/>
          <w:szCs w:val="20"/>
          <w:u w:val="single"/>
        </w:rPr>
        <w:t>zwraca się</w:t>
      </w:r>
      <w:r w:rsidRPr="00F55ED0">
        <w:rPr>
          <w:rFonts w:asciiTheme="minorHAnsi" w:hAnsiTheme="minorHAnsi" w:cstheme="minorHAnsi"/>
          <w:sz w:val="20"/>
          <w:szCs w:val="20"/>
        </w:rPr>
        <w:t xml:space="preserve"> jednokrotnie do Wykonawców</w:t>
      </w:r>
      <w:r w:rsidR="00F55ED0">
        <w:rPr>
          <w:rFonts w:asciiTheme="minorHAnsi" w:hAnsiTheme="minorHAnsi" w:cstheme="minorHAnsi"/>
          <w:sz w:val="20"/>
          <w:szCs w:val="20"/>
        </w:rPr>
        <w:br/>
      </w:r>
      <w:r w:rsidRPr="00F55ED0">
        <w:rPr>
          <w:rFonts w:asciiTheme="minorHAnsi" w:hAnsiTheme="minorHAnsi" w:cstheme="minorHAnsi"/>
          <w:sz w:val="20"/>
          <w:szCs w:val="20"/>
        </w:rPr>
        <w:t>o wyrażenie zgody na przedłużenie</w:t>
      </w:r>
      <w:r w:rsidRPr="00F55ED0">
        <w:rPr>
          <w:rFonts w:asciiTheme="minorHAnsi" w:hAnsiTheme="minorHAnsi" w:cstheme="minorHAnsi"/>
          <w:spacing w:val="-12"/>
          <w:sz w:val="20"/>
          <w:szCs w:val="20"/>
        </w:rPr>
        <w:t xml:space="preserve"> </w:t>
      </w:r>
      <w:r w:rsidRPr="00F55ED0">
        <w:rPr>
          <w:rFonts w:asciiTheme="minorHAnsi" w:hAnsiTheme="minorHAnsi" w:cstheme="minorHAnsi"/>
          <w:sz w:val="20"/>
          <w:szCs w:val="20"/>
        </w:rPr>
        <w:t>tego</w:t>
      </w:r>
      <w:r w:rsidRPr="00F55ED0">
        <w:rPr>
          <w:rFonts w:asciiTheme="minorHAnsi" w:hAnsiTheme="minorHAnsi" w:cstheme="minorHAnsi"/>
          <w:spacing w:val="-11"/>
          <w:sz w:val="20"/>
          <w:szCs w:val="20"/>
        </w:rPr>
        <w:t xml:space="preserve"> </w:t>
      </w:r>
      <w:r w:rsidRPr="00F55ED0">
        <w:rPr>
          <w:rFonts w:asciiTheme="minorHAnsi" w:hAnsiTheme="minorHAnsi" w:cstheme="minorHAnsi"/>
          <w:sz w:val="20"/>
          <w:szCs w:val="20"/>
        </w:rPr>
        <w:t>terminu</w:t>
      </w:r>
      <w:r w:rsidRPr="00F55ED0">
        <w:rPr>
          <w:rFonts w:asciiTheme="minorHAnsi" w:hAnsiTheme="minorHAnsi" w:cstheme="minorHAnsi"/>
          <w:spacing w:val="-14"/>
          <w:sz w:val="20"/>
          <w:szCs w:val="20"/>
        </w:rPr>
        <w:t xml:space="preserve"> </w:t>
      </w:r>
      <w:r w:rsidRPr="00F55ED0">
        <w:rPr>
          <w:rFonts w:asciiTheme="minorHAnsi" w:hAnsiTheme="minorHAnsi" w:cstheme="minorHAnsi"/>
          <w:sz w:val="20"/>
          <w:szCs w:val="20"/>
        </w:rPr>
        <w:t>o</w:t>
      </w:r>
      <w:r w:rsidRPr="00F55ED0">
        <w:rPr>
          <w:rFonts w:asciiTheme="minorHAnsi" w:hAnsiTheme="minorHAnsi" w:cstheme="minorHAnsi"/>
          <w:spacing w:val="-12"/>
          <w:sz w:val="20"/>
          <w:szCs w:val="20"/>
        </w:rPr>
        <w:t xml:space="preserve"> </w:t>
      </w:r>
      <w:r w:rsidRPr="00F55ED0">
        <w:rPr>
          <w:rFonts w:asciiTheme="minorHAnsi" w:hAnsiTheme="minorHAnsi" w:cstheme="minorHAnsi"/>
          <w:sz w:val="20"/>
          <w:szCs w:val="20"/>
        </w:rPr>
        <w:t>wskazywany</w:t>
      </w:r>
      <w:r w:rsidRPr="00F55ED0">
        <w:rPr>
          <w:rFonts w:asciiTheme="minorHAnsi" w:hAnsiTheme="minorHAnsi" w:cstheme="minorHAnsi"/>
          <w:spacing w:val="-14"/>
          <w:sz w:val="20"/>
          <w:szCs w:val="20"/>
        </w:rPr>
        <w:t xml:space="preserve"> </w:t>
      </w:r>
      <w:r w:rsidRPr="00F55ED0">
        <w:rPr>
          <w:rFonts w:asciiTheme="minorHAnsi" w:hAnsiTheme="minorHAnsi" w:cstheme="minorHAnsi"/>
          <w:sz w:val="20"/>
          <w:szCs w:val="20"/>
        </w:rPr>
        <w:t>przez</w:t>
      </w:r>
      <w:r w:rsidRPr="00F55ED0">
        <w:rPr>
          <w:rFonts w:asciiTheme="minorHAnsi" w:hAnsiTheme="minorHAnsi" w:cstheme="minorHAnsi"/>
          <w:spacing w:val="-12"/>
          <w:sz w:val="20"/>
          <w:szCs w:val="20"/>
        </w:rPr>
        <w:t xml:space="preserve"> </w:t>
      </w:r>
      <w:r w:rsidRPr="00F55ED0">
        <w:rPr>
          <w:rFonts w:asciiTheme="minorHAnsi" w:hAnsiTheme="minorHAnsi" w:cstheme="minorHAnsi"/>
          <w:sz w:val="20"/>
          <w:szCs w:val="20"/>
        </w:rPr>
        <w:t>niego</w:t>
      </w:r>
      <w:r w:rsidRPr="00F55ED0">
        <w:rPr>
          <w:rFonts w:asciiTheme="minorHAnsi" w:hAnsiTheme="minorHAnsi" w:cstheme="minorHAnsi"/>
          <w:spacing w:val="-14"/>
          <w:sz w:val="20"/>
          <w:szCs w:val="20"/>
        </w:rPr>
        <w:t xml:space="preserve"> </w:t>
      </w:r>
      <w:r w:rsidRPr="00F55ED0">
        <w:rPr>
          <w:rFonts w:asciiTheme="minorHAnsi" w:hAnsiTheme="minorHAnsi" w:cstheme="minorHAnsi"/>
          <w:sz w:val="20"/>
          <w:szCs w:val="20"/>
        </w:rPr>
        <w:t>okres,</w:t>
      </w:r>
      <w:r w:rsidRPr="00F55ED0">
        <w:rPr>
          <w:rFonts w:asciiTheme="minorHAnsi" w:hAnsiTheme="minorHAnsi" w:cstheme="minorHAnsi"/>
          <w:spacing w:val="-14"/>
          <w:sz w:val="20"/>
          <w:szCs w:val="20"/>
        </w:rPr>
        <w:t xml:space="preserve"> </w:t>
      </w:r>
      <w:r w:rsidRPr="00F55ED0">
        <w:rPr>
          <w:rFonts w:asciiTheme="minorHAnsi" w:hAnsiTheme="minorHAnsi" w:cstheme="minorHAnsi"/>
          <w:sz w:val="20"/>
          <w:szCs w:val="20"/>
        </w:rPr>
        <w:t>nie</w:t>
      </w:r>
      <w:r w:rsidRPr="00F55ED0">
        <w:rPr>
          <w:rFonts w:asciiTheme="minorHAnsi" w:hAnsiTheme="minorHAnsi" w:cstheme="minorHAnsi"/>
          <w:spacing w:val="-12"/>
          <w:sz w:val="20"/>
          <w:szCs w:val="20"/>
        </w:rPr>
        <w:t xml:space="preserve"> </w:t>
      </w:r>
      <w:r w:rsidRPr="00F55ED0">
        <w:rPr>
          <w:rFonts w:asciiTheme="minorHAnsi" w:hAnsiTheme="minorHAnsi" w:cstheme="minorHAnsi"/>
          <w:sz w:val="20"/>
          <w:szCs w:val="20"/>
        </w:rPr>
        <w:t>dłuższy</w:t>
      </w:r>
      <w:r w:rsidRPr="00F55ED0">
        <w:rPr>
          <w:rFonts w:asciiTheme="minorHAnsi" w:hAnsiTheme="minorHAnsi" w:cstheme="minorHAnsi"/>
          <w:spacing w:val="-13"/>
          <w:sz w:val="20"/>
          <w:szCs w:val="20"/>
        </w:rPr>
        <w:t xml:space="preserve"> </w:t>
      </w:r>
      <w:r w:rsidRPr="00F55ED0">
        <w:rPr>
          <w:rFonts w:asciiTheme="minorHAnsi" w:hAnsiTheme="minorHAnsi" w:cstheme="minorHAnsi"/>
          <w:sz w:val="20"/>
          <w:szCs w:val="20"/>
        </w:rPr>
        <w:t>niż</w:t>
      </w:r>
      <w:r w:rsidRPr="00F55ED0">
        <w:rPr>
          <w:rFonts w:asciiTheme="minorHAnsi" w:hAnsiTheme="minorHAnsi" w:cstheme="minorHAnsi"/>
          <w:spacing w:val="-14"/>
          <w:sz w:val="20"/>
          <w:szCs w:val="20"/>
        </w:rPr>
        <w:t xml:space="preserve"> </w:t>
      </w:r>
      <w:r w:rsidR="00823AD2" w:rsidRPr="00F55ED0">
        <w:rPr>
          <w:rFonts w:asciiTheme="minorHAnsi" w:hAnsiTheme="minorHAnsi" w:cstheme="minorHAnsi"/>
          <w:spacing w:val="-14"/>
          <w:sz w:val="20"/>
          <w:szCs w:val="20"/>
        </w:rPr>
        <w:t xml:space="preserve"> </w:t>
      </w:r>
      <w:r w:rsidR="00823AD2" w:rsidRPr="00F55ED0">
        <w:rPr>
          <w:rFonts w:asciiTheme="minorHAnsi" w:hAnsiTheme="minorHAnsi" w:cstheme="minorHAnsi"/>
          <w:i/>
          <w:sz w:val="20"/>
          <w:szCs w:val="20"/>
        </w:rPr>
        <w:t>trzydzieści</w:t>
      </w:r>
      <w:r w:rsidR="00823AD2" w:rsidRPr="00F55ED0">
        <w:rPr>
          <w:rFonts w:asciiTheme="minorHAnsi" w:hAnsiTheme="minorHAnsi" w:cstheme="minorHAnsi"/>
          <w:i/>
          <w:spacing w:val="-14"/>
          <w:sz w:val="20"/>
          <w:szCs w:val="20"/>
        </w:rPr>
        <w:t xml:space="preserve"> </w:t>
      </w:r>
      <w:r w:rsidR="00823AD2" w:rsidRPr="00F55ED0">
        <w:rPr>
          <w:rFonts w:asciiTheme="minorHAnsi" w:hAnsiTheme="minorHAnsi" w:cstheme="minorHAnsi"/>
          <w:spacing w:val="-14"/>
          <w:sz w:val="20"/>
          <w:szCs w:val="20"/>
        </w:rPr>
        <w:t xml:space="preserve">[ </w:t>
      </w:r>
      <w:r w:rsidRPr="00F55ED0">
        <w:rPr>
          <w:rFonts w:asciiTheme="minorHAnsi" w:hAnsiTheme="minorHAnsi" w:cstheme="minorHAnsi"/>
          <w:sz w:val="20"/>
          <w:szCs w:val="20"/>
        </w:rPr>
        <w:t>30</w:t>
      </w:r>
      <w:r w:rsidR="00823AD2" w:rsidRPr="00F55ED0">
        <w:rPr>
          <w:rFonts w:asciiTheme="minorHAnsi" w:hAnsiTheme="minorHAnsi" w:cstheme="minorHAnsi"/>
          <w:sz w:val="20"/>
          <w:szCs w:val="20"/>
        </w:rPr>
        <w:t xml:space="preserve"> ]</w:t>
      </w:r>
      <w:r w:rsidRPr="00F55ED0">
        <w:rPr>
          <w:rFonts w:asciiTheme="minorHAnsi" w:hAnsiTheme="minorHAnsi" w:cstheme="minorHAnsi"/>
          <w:spacing w:val="-14"/>
          <w:sz w:val="20"/>
          <w:szCs w:val="20"/>
        </w:rPr>
        <w:t xml:space="preserve"> </w:t>
      </w:r>
      <w:r w:rsidRPr="00F55ED0">
        <w:rPr>
          <w:rFonts w:asciiTheme="minorHAnsi" w:hAnsiTheme="minorHAnsi" w:cstheme="minorHAnsi"/>
          <w:sz w:val="20"/>
          <w:szCs w:val="20"/>
        </w:rPr>
        <w:t>dni.</w:t>
      </w:r>
      <w:bookmarkEnd w:id="17"/>
    </w:p>
    <w:p w14:paraId="74AC65E1" w14:textId="23B79FAA" w:rsidR="00540421" w:rsidRPr="00F55ED0" w:rsidRDefault="0070611A" w:rsidP="00A2318D">
      <w:pPr>
        <w:pStyle w:val="Akapitzlist"/>
        <w:widowControl w:val="0"/>
        <w:numPr>
          <w:ilvl w:val="0"/>
          <w:numId w:val="20"/>
        </w:numPr>
        <w:suppressAutoHyphens w:val="0"/>
        <w:autoSpaceDE w:val="0"/>
        <w:autoSpaceDN w:val="0"/>
        <w:ind w:left="709" w:hanging="709"/>
        <w:jc w:val="both"/>
        <w:rPr>
          <w:rFonts w:asciiTheme="minorHAnsi" w:hAnsiTheme="minorHAnsi" w:cstheme="minorHAnsi"/>
          <w:sz w:val="20"/>
          <w:szCs w:val="20"/>
        </w:rPr>
      </w:pPr>
      <w:r w:rsidRPr="00F55ED0">
        <w:rPr>
          <w:rFonts w:asciiTheme="minorHAnsi" w:hAnsiTheme="minorHAnsi" w:cstheme="minorHAnsi"/>
          <w:sz w:val="20"/>
          <w:szCs w:val="20"/>
        </w:rPr>
        <w:t>Przedłużenie</w:t>
      </w:r>
      <w:r w:rsidRPr="00F55ED0">
        <w:rPr>
          <w:rFonts w:asciiTheme="minorHAnsi" w:hAnsiTheme="minorHAnsi" w:cstheme="minorHAnsi"/>
          <w:spacing w:val="-12"/>
          <w:sz w:val="20"/>
          <w:szCs w:val="20"/>
        </w:rPr>
        <w:t xml:space="preserve"> </w:t>
      </w:r>
      <w:r w:rsidRPr="00F55ED0">
        <w:rPr>
          <w:rFonts w:asciiTheme="minorHAnsi" w:hAnsiTheme="minorHAnsi" w:cstheme="minorHAnsi"/>
          <w:sz w:val="20"/>
          <w:szCs w:val="20"/>
        </w:rPr>
        <w:t>terminu</w:t>
      </w:r>
      <w:r w:rsidRPr="00F55ED0">
        <w:rPr>
          <w:rFonts w:asciiTheme="minorHAnsi" w:hAnsiTheme="minorHAnsi" w:cstheme="minorHAnsi"/>
          <w:spacing w:val="-11"/>
          <w:sz w:val="20"/>
          <w:szCs w:val="20"/>
        </w:rPr>
        <w:t xml:space="preserve"> </w:t>
      </w:r>
      <w:r w:rsidRPr="00F55ED0">
        <w:rPr>
          <w:rFonts w:asciiTheme="minorHAnsi" w:hAnsiTheme="minorHAnsi" w:cstheme="minorHAnsi"/>
          <w:sz w:val="20"/>
          <w:szCs w:val="20"/>
        </w:rPr>
        <w:t>związania</w:t>
      </w:r>
      <w:r w:rsidRPr="00F55ED0">
        <w:rPr>
          <w:rFonts w:asciiTheme="minorHAnsi" w:hAnsiTheme="minorHAnsi" w:cstheme="minorHAnsi"/>
          <w:spacing w:val="-11"/>
          <w:sz w:val="20"/>
          <w:szCs w:val="20"/>
        </w:rPr>
        <w:t xml:space="preserve"> </w:t>
      </w:r>
      <w:r w:rsidRPr="00F55ED0">
        <w:rPr>
          <w:rFonts w:asciiTheme="minorHAnsi" w:hAnsiTheme="minorHAnsi" w:cstheme="minorHAnsi"/>
          <w:sz w:val="20"/>
          <w:szCs w:val="20"/>
        </w:rPr>
        <w:t>oferta,</w:t>
      </w:r>
      <w:r w:rsidRPr="00F55ED0">
        <w:rPr>
          <w:rFonts w:asciiTheme="minorHAnsi" w:hAnsiTheme="minorHAnsi" w:cstheme="minorHAnsi"/>
          <w:spacing w:val="-11"/>
          <w:sz w:val="20"/>
          <w:szCs w:val="20"/>
        </w:rPr>
        <w:t xml:space="preserve"> </w:t>
      </w:r>
      <w:r w:rsidRPr="00F55ED0">
        <w:rPr>
          <w:rFonts w:asciiTheme="minorHAnsi" w:hAnsiTheme="minorHAnsi" w:cstheme="minorHAnsi"/>
          <w:sz w:val="20"/>
          <w:szCs w:val="20"/>
        </w:rPr>
        <w:t>o</w:t>
      </w:r>
      <w:r w:rsidRPr="00F55ED0">
        <w:rPr>
          <w:rFonts w:asciiTheme="minorHAnsi" w:hAnsiTheme="minorHAnsi" w:cstheme="minorHAnsi"/>
          <w:spacing w:val="-12"/>
          <w:sz w:val="20"/>
          <w:szCs w:val="20"/>
        </w:rPr>
        <w:t xml:space="preserve"> </w:t>
      </w:r>
      <w:r w:rsidRPr="00F55ED0">
        <w:rPr>
          <w:rFonts w:asciiTheme="minorHAnsi" w:hAnsiTheme="minorHAnsi" w:cstheme="minorHAnsi"/>
          <w:sz w:val="20"/>
          <w:szCs w:val="20"/>
        </w:rPr>
        <w:t>którym</w:t>
      </w:r>
      <w:r w:rsidRPr="00F55ED0">
        <w:rPr>
          <w:rFonts w:asciiTheme="minorHAnsi" w:hAnsiTheme="minorHAnsi" w:cstheme="minorHAnsi"/>
          <w:spacing w:val="-13"/>
          <w:sz w:val="20"/>
          <w:szCs w:val="20"/>
        </w:rPr>
        <w:t xml:space="preserve"> </w:t>
      </w:r>
      <w:r w:rsidRPr="00F55ED0">
        <w:rPr>
          <w:rFonts w:asciiTheme="minorHAnsi" w:hAnsiTheme="minorHAnsi" w:cstheme="minorHAnsi"/>
          <w:sz w:val="20"/>
          <w:szCs w:val="20"/>
        </w:rPr>
        <w:t>mowa</w:t>
      </w:r>
      <w:r w:rsidRPr="00F55ED0">
        <w:rPr>
          <w:rFonts w:asciiTheme="minorHAnsi" w:hAnsiTheme="minorHAnsi" w:cstheme="minorHAnsi"/>
          <w:spacing w:val="-11"/>
          <w:sz w:val="20"/>
          <w:szCs w:val="20"/>
        </w:rPr>
        <w:t xml:space="preserve"> </w:t>
      </w:r>
      <w:r w:rsidRPr="00F55ED0">
        <w:rPr>
          <w:rFonts w:asciiTheme="minorHAnsi" w:hAnsiTheme="minorHAnsi" w:cstheme="minorHAnsi"/>
          <w:sz w:val="20"/>
          <w:szCs w:val="20"/>
        </w:rPr>
        <w:t>w</w:t>
      </w:r>
      <w:r w:rsidRPr="00F55ED0">
        <w:rPr>
          <w:rFonts w:asciiTheme="minorHAnsi" w:hAnsiTheme="minorHAnsi" w:cstheme="minorHAnsi"/>
          <w:spacing w:val="-11"/>
          <w:sz w:val="20"/>
          <w:szCs w:val="20"/>
        </w:rPr>
        <w:t xml:space="preserve"> </w:t>
      </w:r>
      <w:r w:rsidRPr="00F55ED0">
        <w:rPr>
          <w:rFonts w:asciiTheme="minorHAnsi" w:hAnsiTheme="minorHAnsi" w:cstheme="minorHAnsi"/>
          <w:sz w:val="20"/>
          <w:szCs w:val="20"/>
        </w:rPr>
        <w:t xml:space="preserve">pkt. </w:t>
      </w:r>
      <w:r w:rsidR="00B6398E" w:rsidRPr="00F55ED0">
        <w:rPr>
          <w:rFonts w:asciiTheme="minorHAnsi" w:hAnsiTheme="minorHAnsi" w:cstheme="minorHAnsi"/>
          <w:sz w:val="20"/>
          <w:szCs w:val="20"/>
        </w:rPr>
        <w:fldChar w:fldCharType="begin"/>
      </w:r>
      <w:r w:rsidR="00B6398E" w:rsidRPr="00F55ED0">
        <w:rPr>
          <w:rFonts w:asciiTheme="minorHAnsi" w:hAnsiTheme="minorHAnsi" w:cstheme="minorHAnsi"/>
          <w:sz w:val="20"/>
          <w:szCs w:val="20"/>
        </w:rPr>
        <w:instrText xml:space="preserve"> REF _Ref155350833 \r \h </w:instrText>
      </w:r>
      <w:r w:rsidR="0060067D" w:rsidRPr="00F55ED0">
        <w:rPr>
          <w:rFonts w:asciiTheme="minorHAnsi" w:hAnsiTheme="minorHAnsi" w:cstheme="minorHAnsi"/>
          <w:sz w:val="20"/>
          <w:szCs w:val="20"/>
        </w:rPr>
        <w:instrText xml:space="preserve"> \* MERGEFORMAT </w:instrText>
      </w:r>
      <w:r w:rsidR="00B6398E" w:rsidRPr="00F55ED0">
        <w:rPr>
          <w:rFonts w:asciiTheme="minorHAnsi" w:hAnsiTheme="minorHAnsi" w:cstheme="minorHAnsi"/>
          <w:sz w:val="20"/>
          <w:szCs w:val="20"/>
        </w:rPr>
      </w:r>
      <w:r w:rsidR="00B6398E" w:rsidRPr="00F55ED0">
        <w:rPr>
          <w:rFonts w:asciiTheme="minorHAnsi" w:hAnsiTheme="minorHAnsi" w:cstheme="minorHAnsi"/>
          <w:sz w:val="20"/>
          <w:szCs w:val="20"/>
        </w:rPr>
        <w:fldChar w:fldCharType="separate"/>
      </w:r>
      <w:r w:rsidR="00465812">
        <w:rPr>
          <w:rFonts w:asciiTheme="minorHAnsi" w:hAnsiTheme="minorHAnsi" w:cstheme="minorHAnsi"/>
          <w:sz w:val="20"/>
          <w:szCs w:val="20"/>
        </w:rPr>
        <w:t>15.2</w:t>
      </w:r>
      <w:r w:rsidR="00B6398E" w:rsidRPr="00F55ED0">
        <w:rPr>
          <w:rFonts w:asciiTheme="minorHAnsi" w:hAnsiTheme="minorHAnsi" w:cstheme="minorHAnsi"/>
          <w:sz w:val="20"/>
          <w:szCs w:val="20"/>
        </w:rPr>
        <w:fldChar w:fldCharType="end"/>
      </w:r>
      <w:r w:rsidR="00B6398E" w:rsidRPr="00F55ED0">
        <w:rPr>
          <w:rFonts w:asciiTheme="minorHAnsi" w:hAnsiTheme="minorHAnsi" w:cstheme="minorHAnsi"/>
          <w:sz w:val="20"/>
          <w:szCs w:val="20"/>
        </w:rPr>
        <w:t xml:space="preserve"> </w:t>
      </w:r>
      <w:r w:rsidRPr="00F55ED0">
        <w:rPr>
          <w:rFonts w:asciiTheme="minorHAnsi" w:hAnsiTheme="minorHAnsi" w:cstheme="minorHAnsi"/>
          <w:sz w:val="20"/>
          <w:szCs w:val="20"/>
        </w:rPr>
        <w:t>SWZ,</w:t>
      </w:r>
      <w:r w:rsidRPr="00F55ED0">
        <w:rPr>
          <w:rFonts w:asciiTheme="minorHAnsi" w:hAnsiTheme="minorHAnsi" w:cstheme="minorHAnsi"/>
          <w:spacing w:val="-12"/>
          <w:sz w:val="20"/>
          <w:szCs w:val="20"/>
        </w:rPr>
        <w:t xml:space="preserve"> </w:t>
      </w:r>
      <w:r w:rsidRPr="00F55ED0">
        <w:rPr>
          <w:rFonts w:asciiTheme="minorHAnsi" w:hAnsiTheme="minorHAnsi" w:cstheme="minorHAnsi"/>
          <w:sz w:val="20"/>
          <w:szCs w:val="20"/>
        </w:rPr>
        <w:t>wymaga</w:t>
      </w:r>
      <w:r w:rsidRPr="00F55ED0">
        <w:rPr>
          <w:rFonts w:asciiTheme="minorHAnsi" w:hAnsiTheme="minorHAnsi" w:cstheme="minorHAnsi"/>
          <w:spacing w:val="-12"/>
          <w:sz w:val="20"/>
          <w:szCs w:val="20"/>
        </w:rPr>
        <w:t xml:space="preserve"> </w:t>
      </w:r>
      <w:r w:rsidRPr="00F55ED0">
        <w:rPr>
          <w:rFonts w:asciiTheme="minorHAnsi" w:hAnsiTheme="minorHAnsi" w:cstheme="minorHAnsi"/>
          <w:sz w:val="20"/>
          <w:szCs w:val="20"/>
        </w:rPr>
        <w:t>złożenia przez Wykonawcę pisemnego</w:t>
      </w:r>
      <w:r w:rsidRPr="00F55ED0">
        <w:rPr>
          <w:rStyle w:val="Odwoanieprzypisudolnego"/>
          <w:rFonts w:asciiTheme="minorHAnsi" w:hAnsiTheme="minorHAnsi" w:cstheme="minorHAnsi"/>
          <w:sz w:val="20"/>
          <w:szCs w:val="20"/>
        </w:rPr>
        <w:footnoteReference w:id="6"/>
      </w:r>
      <w:r w:rsidRPr="00F55ED0">
        <w:rPr>
          <w:rFonts w:asciiTheme="minorHAnsi" w:hAnsiTheme="minorHAnsi" w:cstheme="minorHAnsi"/>
          <w:position w:val="8"/>
          <w:sz w:val="20"/>
          <w:szCs w:val="20"/>
        </w:rPr>
        <w:t xml:space="preserve"> </w:t>
      </w:r>
      <w:r w:rsidRPr="00F55ED0">
        <w:rPr>
          <w:rFonts w:asciiTheme="minorHAnsi" w:hAnsiTheme="minorHAnsi" w:cstheme="minorHAnsi"/>
          <w:sz w:val="20"/>
          <w:szCs w:val="20"/>
        </w:rPr>
        <w:t>oświadczenia o wyrażeniu zgody na przedłużenie terminu związania</w:t>
      </w:r>
      <w:r w:rsidRPr="00F55ED0">
        <w:rPr>
          <w:rFonts w:asciiTheme="minorHAnsi" w:hAnsiTheme="minorHAnsi" w:cstheme="minorHAnsi"/>
          <w:spacing w:val="-4"/>
          <w:sz w:val="20"/>
          <w:szCs w:val="20"/>
        </w:rPr>
        <w:t xml:space="preserve"> </w:t>
      </w:r>
      <w:r w:rsidRPr="00F55ED0">
        <w:rPr>
          <w:rFonts w:asciiTheme="minorHAnsi" w:hAnsiTheme="minorHAnsi" w:cstheme="minorHAnsi"/>
          <w:sz w:val="20"/>
          <w:szCs w:val="20"/>
        </w:rPr>
        <w:t>ofert</w:t>
      </w:r>
      <w:r w:rsidR="001E1010" w:rsidRPr="00F55ED0">
        <w:rPr>
          <w:rFonts w:asciiTheme="minorHAnsi" w:hAnsiTheme="minorHAnsi" w:cstheme="minorHAnsi"/>
          <w:sz w:val="20"/>
          <w:szCs w:val="20"/>
        </w:rPr>
        <w:t>ą</w:t>
      </w:r>
      <w:r w:rsidRPr="00F55ED0">
        <w:rPr>
          <w:rFonts w:asciiTheme="minorHAnsi" w:hAnsiTheme="minorHAnsi" w:cstheme="minorHAnsi"/>
          <w:sz w:val="20"/>
          <w:szCs w:val="20"/>
        </w:rPr>
        <w:t>.</w:t>
      </w:r>
    </w:p>
    <w:p w14:paraId="14CD5FE1" w14:textId="77777777" w:rsidR="00A83B85" w:rsidRPr="0060067D" w:rsidRDefault="00A83B85" w:rsidP="00A83B85">
      <w:pPr>
        <w:pStyle w:val="Akapitzlist"/>
        <w:widowControl w:val="0"/>
        <w:suppressAutoHyphens w:val="0"/>
        <w:autoSpaceDE w:val="0"/>
        <w:autoSpaceDN w:val="0"/>
        <w:ind w:left="709"/>
        <w:jc w:val="both"/>
        <w:rPr>
          <w:rFonts w:asciiTheme="minorHAnsi" w:hAnsiTheme="minorHAnsi" w:cstheme="minorHAnsi"/>
          <w:sz w:val="22"/>
          <w:szCs w:val="22"/>
        </w:rPr>
      </w:pPr>
    </w:p>
    <w:p w14:paraId="25E3FDF3" w14:textId="77777777" w:rsidR="00540421" w:rsidRPr="0060067D" w:rsidRDefault="00540421" w:rsidP="00A2318D">
      <w:pPr>
        <w:numPr>
          <w:ilvl w:val="0"/>
          <w:numId w:val="28"/>
        </w:numPr>
        <w:shd w:val="clear" w:color="auto" w:fill="BDD6EE"/>
        <w:ind w:hanging="720"/>
        <w:jc w:val="both"/>
        <w:rPr>
          <w:rFonts w:asciiTheme="minorHAnsi" w:hAnsiTheme="minorHAnsi" w:cstheme="minorHAnsi"/>
          <w:b/>
          <w:bCs/>
          <w:sz w:val="22"/>
          <w:szCs w:val="22"/>
        </w:rPr>
      </w:pPr>
      <w:bookmarkStart w:id="18" w:name="_Ref155350695"/>
      <w:r w:rsidRPr="0060067D">
        <w:rPr>
          <w:rFonts w:asciiTheme="minorHAnsi" w:hAnsiTheme="minorHAnsi" w:cstheme="minorHAnsi"/>
          <w:b/>
          <w:bCs/>
          <w:sz w:val="22"/>
          <w:szCs w:val="22"/>
        </w:rPr>
        <w:t xml:space="preserve">Opis sposobu przygotowywania i złożenia </w:t>
      </w:r>
      <w:r w:rsidRPr="0060067D">
        <w:rPr>
          <w:rFonts w:asciiTheme="minorHAnsi" w:hAnsiTheme="minorHAnsi" w:cstheme="minorHAnsi"/>
          <w:b/>
          <w:bCs/>
          <w:sz w:val="22"/>
          <w:szCs w:val="22"/>
          <w:u w:val="double"/>
        </w:rPr>
        <w:t>oferty</w:t>
      </w:r>
      <w:bookmarkEnd w:id="18"/>
    </w:p>
    <w:p w14:paraId="36922A7F" w14:textId="77777777" w:rsidR="00540421" w:rsidRPr="00F55ED0" w:rsidRDefault="00540421" w:rsidP="00F55ED0">
      <w:pPr>
        <w:pStyle w:val="Akapitzlist"/>
        <w:numPr>
          <w:ilvl w:val="0"/>
          <w:numId w:val="5"/>
        </w:numPr>
        <w:ind w:hanging="720"/>
        <w:contextualSpacing/>
        <w:jc w:val="both"/>
        <w:rPr>
          <w:rFonts w:asciiTheme="minorHAnsi" w:hAnsiTheme="minorHAnsi" w:cstheme="minorHAnsi"/>
          <w:sz w:val="20"/>
          <w:szCs w:val="20"/>
        </w:rPr>
      </w:pPr>
      <w:r w:rsidRPr="00F55ED0">
        <w:rPr>
          <w:rFonts w:asciiTheme="minorHAnsi" w:hAnsiTheme="minorHAnsi" w:cstheme="minorHAnsi"/>
          <w:sz w:val="20"/>
          <w:szCs w:val="20"/>
        </w:rPr>
        <w:t xml:space="preserve">Wykonawca jest odpowiedzialny za </w:t>
      </w:r>
      <w:r w:rsidRPr="00F55ED0">
        <w:rPr>
          <w:rFonts w:asciiTheme="minorHAnsi" w:hAnsiTheme="minorHAnsi" w:cstheme="minorHAnsi"/>
          <w:b/>
          <w:sz w:val="20"/>
          <w:szCs w:val="20"/>
        </w:rPr>
        <w:t>przygotowanie oferty</w:t>
      </w:r>
      <w:r w:rsidRPr="00F55ED0">
        <w:rPr>
          <w:rFonts w:asciiTheme="minorHAnsi" w:hAnsiTheme="minorHAnsi" w:cstheme="minorHAnsi"/>
          <w:sz w:val="20"/>
          <w:szCs w:val="20"/>
        </w:rPr>
        <w:t xml:space="preserve">. </w:t>
      </w:r>
    </w:p>
    <w:p w14:paraId="127F3C23" w14:textId="6A7AEEE4" w:rsidR="00F3190B" w:rsidRPr="00F55ED0" w:rsidRDefault="00540421" w:rsidP="00F55ED0">
      <w:pPr>
        <w:pStyle w:val="Akapitzlist"/>
        <w:numPr>
          <w:ilvl w:val="0"/>
          <w:numId w:val="5"/>
        </w:numPr>
        <w:ind w:hanging="720"/>
        <w:contextualSpacing/>
        <w:jc w:val="both"/>
        <w:rPr>
          <w:rFonts w:asciiTheme="minorHAnsi" w:hAnsiTheme="minorHAnsi" w:cstheme="minorHAnsi"/>
          <w:sz w:val="20"/>
          <w:szCs w:val="20"/>
        </w:rPr>
      </w:pPr>
      <w:r w:rsidRPr="00F55ED0">
        <w:rPr>
          <w:rFonts w:asciiTheme="minorHAnsi" w:hAnsiTheme="minorHAnsi" w:cstheme="minorHAnsi"/>
          <w:sz w:val="20"/>
          <w:szCs w:val="20"/>
        </w:rPr>
        <w:t xml:space="preserve">Oferta musi być </w:t>
      </w:r>
      <w:r w:rsidRPr="00F55ED0">
        <w:rPr>
          <w:rFonts w:asciiTheme="minorHAnsi" w:eastAsia="Calibri" w:hAnsiTheme="minorHAnsi" w:cstheme="minorHAnsi"/>
          <w:sz w:val="20"/>
          <w:szCs w:val="20"/>
        </w:rPr>
        <w:t>sporządzona</w:t>
      </w:r>
      <w:r w:rsidRPr="00F55ED0">
        <w:rPr>
          <w:rFonts w:asciiTheme="minorHAnsi" w:hAnsiTheme="minorHAnsi" w:cstheme="minorHAnsi"/>
          <w:sz w:val="20"/>
          <w:szCs w:val="20"/>
        </w:rPr>
        <w:t xml:space="preserve"> w języku polskim</w:t>
      </w:r>
      <w:r w:rsidR="005E71FC" w:rsidRPr="00F55ED0">
        <w:rPr>
          <w:rFonts w:asciiTheme="minorHAnsi" w:hAnsiTheme="minorHAnsi" w:cstheme="minorHAnsi"/>
          <w:sz w:val="20"/>
          <w:szCs w:val="20"/>
        </w:rPr>
        <w:t>.</w:t>
      </w:r>
    </w:p>
    <w:p w14:paraId="5EA13115" w14:textId="77777777" w:rsidR="00F3190B" w:rsidRPr="00F55ED0" w:rsidRDefault="00F3190B" w:rsidP="00F55ED0">
      <w:pPr>
        <w:pStyle w:val="Akapitzlist"/>
        <w:numPr>
          <w:ilvl w:val="0"/>
          <w:numId w:val="5"/>
        </w:numPr>
        <w:ind w:hanging="720"/>
        <w:contextualSpacing/>
        <w:jc w:val="both"/>
        <w:rPr>
          <w:rFonts w:asciiTheme="minorHAnsi" w:hAnsiTheme="minorHAnsi" w:cstheme="minorHAnsi"/>
          <w:sz w:val="20"/>
          <w:szCs w:val="20"/>
        </w:rPr>
      </w:pPr>
      <w:r w:rsidRPr="00F55ED0">
        <w:rPr>
          <w:rFonts w:asciiTheme="minorHAnsi" w:hAnsiTheme="minorHAnsi" w:cstheme="minorHAnsi"/>
          <w:sz w:val="20"/>
          <w:szCs w:val="20"/>
        </w:rPr>
        <w:t xml:space="preserve">Ofertę, oświadczenie, o którym mowa w art. 125 ust. 1 ustawy, składa się, pod rygorem nieważności, w formie elektronicznej lub w postaci elektronicznej opatrzonej </w:t>
      </w:r>
      <w:r w:rsidRPr="00F55ED0">
        <w:rPr>
          <w:rStyle w:val="highlight"/>
          <w:rFonts w:asciiTheme="minorHAnsi" w:hAnsiTheme="minorHAnsi" w:cstheme="minorHAnsi"/>
          <w:sz w:val="20"/>
          <w:szCs w:val="20"/>
        </w:rPr>
        <w:t>podpis</w:t>
      </w:r>
      <w:r w:rsidRPr="00F55ED0">
        <w:rPr>
          <w:rFonts w:asciiTheme="minorHAnsi" w:hAnsiTheme="minorHAnsi" w:cstheme="minorHAnsi"/>
          <w:sz w:val="20"/>
          <w:szCs w:val="20"/>
        </w:rPr>
        <w:t xml:space="preserve">em zaufanym lub </w:t>
      </w:r>
      <w:r w:rsidRPr="00F55ED0">
        <w:rPr>
          <w:rStyle w:val="highlight"/>
          <w:rFonts w:asciiTheme="minorHAnsi" w:hAnsiTheme="minorHAnsi" w:cstheme="minorHAnsi"/>
          <w:sz w:val="20"/>
          <w:szCs w:val="20"/>
        </w:rPr>
        <w:t>podpis</w:t>
      </w:r>
      <w:r w:rsidRPr="00F55ED0">
        <w:rPr>
          <w:rFonts w:asciiTheme="minorHAnsi" w:hAnsiTheme="minorHAnsi" w:cstheme="minorHAnsi"/>
          <w:sz w:val="20"/>
          <w:szCs w:val="20"/>
        </w:rPr>
        <w:t>em osobistym; przez osobę upoważnioną do reprezentowania Wykonawcy na zewnątrz.</w:t>
      </w:r>
    </w:p>
    <w:p w14:paraId="68E4CBCB" w14:textId="6DE1C1E2" w:rsidR="00F3190B" w:rsidRPr="00F55ED0" w:rsidRDefault="00F3190B" w:rsidP="00F55ED0">
      <w:pPr>
        <w:pStyle w:val="Akapitzlist"/>
        <w:numPr>
          <w:ilvl w:val="0"/>
          <w:numId w:val="5"/>
        </w:numPr>
        <w:ind w:hanging="720"/>
        <w:contextualSpacing/>
        <w:jc w:val="both"/>
        <w:rPr>
          <w:rFonts w:asciiTheme="minorHAnsi" w:hAnsiTheme="minorHAnsi" w:cstheme="minorHAnsi"/>
          <w:sz w:val="20"/>
          <w:szCs w:val="20"/>
        </w:rPr>
      </w:pPr>
      <w:r w:rsidRPr="00F55ED0">
        <w:rPr>
          <w:rFonts w:asciiTheme="minorHAnsi" w:eastAsia="Calibri" w:hAnsiTheme="minorHAnsi" w:cstheme="minorHAnsi"/>
          <w:sz w:val="20"/>
          <w:szCs w:val="20"/>
        </w:rPr>
        <w:t xml:space="preserve">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w:t>
      </w:r>
      <w:r w:rsidR="00BB30BD">
        <w:rPr>
          <w:rFonts w:asciiTheme="minorHAnsi" w:eastAsia="Calibri" w:hAnsiTheme="minorHAnsi" w:cstheme="minorHAnsi"/>
          <w:sz w:val="20"/>
          <w:szCs w:val="20"/>
        </w:rPr>
        <w:t>21 maja 2024</w:t>
      </w:r>
      <w:r w:rsidRPr="00F55ED0">
        <w:rPr>
          <w:rFonts w:asciiTheme="minorHAnsi" w:eastAsia="Calibri" w:hAnsiTheme="minorHAnsi" w:cstheme="minorHAnsi"/>
          <w:sz w:val="20"/>
          <w:szCs w:val="20"/>
        </w:rPr>
        <w:t xml:space="preserve"> r. (</w:t>
      </w:r>
      <w:r w:rsidR="00BB30BD" w:rsidRPr="00BB30BD">
        <w:rPr>
          <w:rFonts w:asciiTheme="minorHAnsi" w:eastAsia="Calibri" w:hAnsiTheme="minorHAnsi" w:cstheme="minorHAnsi"/>
          <w:sz w:val="20"/>
          <w:szCs w:val="20"/>
        </w:rPr>
        <w:t>t</w:t>
      </w:r>
      <w:r w:rsidR="00BB30BD" w:rsidRPr="00BB30BD">
        <w:rPr>
          <w:rFonts w:asciiTheme="minorHAnsi" w:hAnsiTheme="minorHAnsi" w:cstheme="minorHAnsi"/>
          <w:sz w:val="20"/>
          <w:szCs w:val="20"/>
        </w:rPr>
        <w:t xml:space="preserve">.j. </w:t>
      </w:r>
      <w:hyperlink r:id="rId12" w:anchor="/act/21979202/3531138" w:history="1">
        <w:r w:rsidR="00BB30BD" w:rsidRPr="00BB30BD">
          <w:rPr>
            <w:rStyle w:val="Hipercze"/>
            <w:rFonts w:asciiTheme="minorHAnsi" w:hAnsiTheme="minorHAnsi" w:cstheme="minorHAnsi"/>
            <w:color w:val="auto"/>
            <w:sz w:val="20"/>
            <w:szCs w:val="20"/>
            <w:u w:val="none"/>
          </w:rPr>
          <w:t>Dz.U.2024.773</w:t>
        </w:r>
      </w:hyperlink>
      <w:r w:rsidRPr="00F55ED0">
        <w:rPr>
          <w:rFonts w:asciiTheme="minorHAnsi" w:eastAsia="Calibri" w:hAnsiTheme="minorHAnsi" w:cstheme="minorHAnsi"/>
          <w:sz w:val="20"/>
          <w:szCs w:val="20"/>
        </w:rPr>
        <w:t>), zwanego dalej Rozporządzeniem KRI.</w:t>
      </w:r>
      <w:r w:rsidRPr="00F55ED0">
        <w:rPr>
          <w:rFonts w:asciiTheme="minorHAnsi" w:hAnsiTheme="minorHAnsi" w:cstheme="minorHAnsi"/>
          <w:sz w:val="20"/>
          <w:szCs w:val="20"/>
        </w:rPr>
        <w:t xml:space="preserve"> </w:t>
      </w:r>
      <w:r w:rsidRPr="00F55ED0">
        <w:rPr>
          <w:rFonts w:asciiTheme="minorHAnsi" w:eastAsia="Calibri" w:hAnsiTheme="minorHAnsi" w:cstheme="minorHAnsi"/>
          <w:sz w:val="20"/>
          <w:szCs w:val="20"/>
        </w:rPr>
        <w:t>Do danych zawierających dokumenty tekstowe, tekstowo-graficzne lub multimedialne stosuje się: .pdf, .doc, .docx, .rtf, .xps, .odt.,</w:t>
      </w:r>
      <w:r w:rsidRPr="00F55ED0">
        <w:rPr>
          <w:rFonts w:asciiTheme="minorHAnsi" w:hAnsiTheme="minorHAnsi" w:cstheme="minorHAnsi"/>
          <w:sz w:val="20"/>
          <w:szCs w:val="20"/>
        </w:rPr>
        <w:t xml:space="preserve"> </w:t>
      </w:r>
      <w:r w:rsidRPr="00F55ED0">
        <w:rPr>
          <w:rFonts w:asciiTheme="minorHAnsi" w:eastAsia="Calibri" w:hAnsiTheme="minorHAnsi" w:cstheme="minorHAnsi"/>
          <w:sz w:val="20"/>
          <w:szCs w:val="20"/>
        </w:rPr>
        <w:t>.xls, .xlsx, .jpg (.jpeg) ze szczególnym wskazaniem na .pdf</w:t>
      </w:r>
    </w:p>
    <w:p w14:paraId="2C6B0A6E" w14:textId="77777777" w:rsidR="00F3190B" w:rsidRPr="00F55ED0" w:rsidRDefault="00F3190B" w:rsidP="00F55ED0">
      <w:pPr>
        <w:pStyle w:val="Akapitzlist"/>
        <w:numPr>
          <w:ilvl w:val="0"/>
          <w:numId w:val="5"/>
        </w:numPr>
        <w:ind w:hanging="720"/>
        <w:contextualSpacing/>
        <w:jc w:val="both"/>
        <w:rPr>
          <w:rFonts w:asciiTheme="minorHAnsi" w:hAnsiTheme="minorHAnsi" w:cstheme="minorHAnsi"/>
          <w:b/>
          <w:sz w:val="20"/>
          <w:szCs w:val="20"/>
          <w:lang w:val="pl"/>
        </w:rPr>
      </w:pPr>
      <w:r w:rsidRPr="00F55ED0">
        <w:rPr>
          <w:rFonts w:asciiTheme="minorHAnsi" w:hAnsiTheme="minorHAnsi" w:cstheme="minorHAnsi"/>
          <w:b/>
          <w:sz w:val="20"/>
          <w:szCs w:val="20"/>
        </w:rPr>
        <w:t>W celu ewentualnej kompresji danych Zamawiający rekomenduje wykorzystanie jednego z rozszerzeń: .zip, .7Z.</w:t>
      </w:r>
    </w:p>
    <w:p w14:paraId="217BF614" w14:textId="77777777" w:rsidR="00F3190B" w:rsidRPr="00F55ED0" w:rsidRDefault="00F3190B" w:rsidP="00F55ED0">
      <w:pPr>
        <w:pStyle w:val="Akapitzlist"/>
        <w:numPr>
          <w:ilvl w:val="0"/>
          <w:numId w:val="5"/>
        </w:numPr>
        <w:ind w:hanging="720"/>
        <w:contextualSpacing/>
        <w:jc w:val="both"/>
        <w:rPr>
          <w:rFonts w:asciiTheme="minorHAnsi" w:hAnsiTheme="minorHAnsi" w:cstheme="minorHAnsi"/>
          <w:sz w:val="20"/>
          <w:szCs w:val="20"/>
        </w:rPr>
      </w:pPr>
      <w:r w:rsidRPr="00F55ED0">
        <w:rPr>
          <w:rFonts w:asciiTheme="minorHAnsi" w:hAnsiTheme="minorHAnsi" w:cstheme="minorHAnsi"/>
          <w:sz w:val="20"/>
          <w:szCs w:val="20"/>
        </w:rPr>
        <w:t>Wykonawca może przed upływem terminu do składania ofert zmienić lub wycofać ofertę zgodnie z Instrukcją dla Wykonawców. Po upływie terminu do składania ofert nie może skutecznie dokonać zmiany ani wycofać złożonej oferty.</w:t>
      </w:r>
    </w:p>
    <w:p w14:paraId="2B9C281F" w14:textId="4844E91E" w:rsidR="00F3190B" w:rsidRPr="00F55ED0" w:rsidRDefault="00F3190B" w:rsidP="00F55ED0">
      <w:pPr>
        <w:pStyle w:val="Akapitzlist"/>
        <w:numPr>
          <w:ilvl w:val="0"/>
          <w:numId w:val="5"/>
        </w:numPr>
        <w:ind w:hanging="720"/>
        <w:contextualSpacing/>
        <w:jc w:val="both"/>
        <w:rPr>
          <w:rFonts w:asciiTheme="minorHAnsi" w:hAnsiTheme="minorHAnsi" w:cstheme="minorHAnsi"/>
          <w:sz w:val="20"/>
          <w:szCs w:val="20"/>
        </w:rPr>
      </w:pPr>
      <w:r w:rsidRPr="00F55ED0">
        <w:rPr>
          <w:rFonts w:asciiTheme="minorHAnsi" w:hAnsiTheme="minorHAnsi" w:cstheme="minorHAnsi"/>
          <w:sz w:val="20"/>
          <w:szCs w:val="20"/>
        </w:rPr>
        <w:t xml:space="preserve">Wykonawca ma prawo złożyć tylko </w:t>
      </w:r>
      <w:r w:rsidRPr="00F55ED0">
        <w:rPr>
          <w:rFonts w:asciiTheme="minorHAnsi" w:hAnsiTheme="minorHAnsi" w:cstheme="minorHAnsi"/>
          <w:i/>
          <w:sz w:val="20"/>
          <w:szCs w:val="20"/>
        </w:rPr>
        <w:t xml:space="preserve">jedną </w:t>
      </w:r>
      <w:r w:rsidRPr="00F55ED0">
        <w:rPr>
          <w:rFonts w:asciiTheme="minorHAnsi" w:hAnsiTheme="minorHAnsi" w:cstheme="minorHAnsi"/>
          <w:sz w:val="20"/>
          <w:szCs w:val="20"/>
        </w:rPr>
        <w:t xml:space="preserve">[1] ofertę, zawierającą </w:t>
      </w:r>
      <w:r w:rsidRPr="00F55ED0">
        <w:rPr>
          <w:rFonts w:asciiTheme="minorHAnsi" w:hAnsiTheme="minorHAnsi" w:cstheme="minorHAnsi"/>
          <w:i/>
          <w:sz w:val="20"/>
          <w:szCs w:val="20"/>
        </w:rPr>
        <w:t>jedną</w:t>
      </w:r>
      <w:r w:rsidRPr="00F55ED0">
        <w:rPr>
          <w:rFonts w:asciiTheme="minorHAnsi" w:hAnsiTheme="minorHAnsi" w:cstheme="minorHAnsi"/>
          <w:sz w:val="20"/>
          <w:szCs w:val="20"/>
        </w:rPr>
        <w:t xml:space="preserve"> [1], jednoznacznie opisaną propozycję. Złożenie większej liczby ofert spowoduje odrzucenie wszystkich ofert złożonych przez danego Wykonawcę.</w:t>
      </w:r>
    </w:p>
    <w:p w14:paraId="20BBF259" w14:textId="77777777"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F55ED0">
        <w:rPr>
          <w:rFonts w:asciiTheme="minorHAnsi" w:eastAsia="SimSun" w:hAnsiTheme="minorHAnsi" w:cstheme="minorHAnsi"/>
          <w:sz w:val="20"/>
          <w:szCs w:val="20"/>
        </w:rPr>
        <w:t xml:space="preserve">W niniejszym postępowaniu o udzielenie zamówienia publicznego przekazanie oferty może nastąpić jedynie za pomocą Platformy e-Zamówienia. </w:t>
      </w:r>
    </w:p>
    <w:p w14:paraId="654D05F0" w14:textId="7AA2D670"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F55ED0">
        <w:rPr>
          <w:rFonts w:asciiTheme="minorHAnsi" w:eastAsia="SimSun" w:hAnsiTheme="minorHAnsi" w:cstheme="minorHAnsi"/>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w:t>
      </w:r>
      <w:r w:rsidR="00BB30BD">
        <w:rPr>
          <w:rFonts w:asciiTheme="minorHAnsi" w:eastAsia="SimSun" w:hAnsiTheme="minorHAnsi" w:cstheme="minorHAnsi"/>
          <w:sz w:val="20"/>
          <w:szCs w:val="20"/>
        </w:rPr>
        <w:br/>
      </w:r>
      <w:r w:rsidRPr="00F55ED0">
        <w:rPr>
          <w:rFonts w:asciiTheme="minorHAnsi" w:eastAsia="SimSun" w:hAnsiTheme="minorHAnsi" w:cstheme="minorHAnsi"/>
          <w:sz w:val="20"/>
          <w:szCs w:val="20"/>
        </w:rPr>
        <w:t xml:space="preserve">i „upuść") służące do dodawania plików. </w:t>
      </w:r>
    </w:p>
    <w:p w14:paraId="56E9BE93" w14:textId="77777777" w:rsidR="00F3190B" w:rsidRPr="00BB30BD"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BB30BD">
        <w:rPr>
          <w:rFonts w:asciiTheme="minorHAnsi" w:eastAsia="SimSun" w:hAnsiTheme="minorHAnsi" w:cstheme="minorHAnsi"/>
          <w:sz w:val="20"/>
          <w:szCs w:val="20"/>
        </w:rPr>
        <w:t xml:space="preserve">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w:t>
      </w:r>
    </w:p>
    <w:p w14:paraId="6040E6F1" w14:textId="77777777"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F55ED0">
        <w:rPr>
          <w:rFonts w:asciiTheme="minorHAnsi" w:hAnsiTheme="minorHAnsi" w:cstheme="minorHAnsi"/>
          <w:b/>
          <w:sz w:val="20"/>
          <w:szCs w:val="20"/>
          <w:u w:val="single"/>
        </w:rPr>
        <w:t>UWAGA:</w:t>
      </w:r>
      <w:r w:rsidRPr="00F55ED0">
        <w:rPr>
          <w:rFonts w:asciiTheme="minorHAnsi" w:hAnsiTheme="minorHAnsi" w:cstheme="minorHAnsi"/>
          <w:b/>
          <w:sz w:val="20"/>
          <w:szCs w:val="20"/>
        </w:rPr>
        <w:t xml:space="preserve"> W związku z tym, że Zamawiający udostępnia Wykonawcom własny „Formularz oferty” (tj. nie za pośrednictwem interaktywnego Formularza ofertowego, który umożliwia Platforma e-zamówienia)</w:t>
      </w:r>
      <w:r w:rsidRPr="00F55ED0">
        <w:rPr>
          <w:rFonts w:asciiTheme="minorHAnsi" w:hAnsiTheme="minorHAnsi" w:cstheme="minorHAnsi"/>
          <w:sz w:val="20"/>
          <w:szCs w:val="20"/>
        </w:rPr>
        <w:t>,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p w14:paraId="34E887B7" w14:textId="77777777"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u w:val="single"/>
        </w:rPr>
      </w:pPr>
      <w:r w:rsidRPr="00F55ED0">
        <w:rPr>
          <w:rFonts w:asciiTheme="minorHAnsi" w:eastAsia="SimSun" w:hAnsiTheme="minorHAnsi" w:cstheme="minorHAnsi"/>
          <w:sz w:val="20"/>
          <w:szCs w:val="20"/>
          <w:u w:val="single"/>
        </w:rPr>
        <w:t>Wykonawca sporządza ofertę na Formularzu ofertowym stanowiącym załącznik do SWZ. Ponadto wraz z formularzem ofertowym Wykonawca składa oświadczenia, o których mowa w SWZ.</w:t>
      </w:r>
    </w:p>
    <w:p w14:paraId="57AB3AFD" w14:textId="77777777"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F55ED0">
        <w:rPr>
          <w:rFonts w:asciiTheme="minorHAnsi" w:eastAsia="SimSun" w:hAnsiTheme="minorHAnsi" w:cstheme="minorHAnsi"/>
          <w:sz w:val="20"/>
          <w:szCs w:val="20"/>
        </w:rPr>
        <w:t xml:space="preserve">Oferta wraz z załącznikami winna być podpisana przez osobę/y umocowaną/e do reprezentowania Wykonawcy. </w:t>
      </w:r>
    </w:p>
    <w:p w14:paraId="5F02EF00" w14:textId="66E84BD5"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F55ED0">
        <w:rPr>
          <w:rFonts w:asciiTheme="minorHAnsi" w:eastAsia="SimSun" w:hAnsiTheme="minorHAnsi" w:cstheme="minorHAnsi"/>
          <w:sz w:val="20"/>
          <w:szCs w:val="20"/>
        </w:rPr>
        <w:t>Jeżeli w imieniu Wykonawcy/podmiotu udostępniającego zasoby na zasadach określonych w art. 118 ustawy Pzp działa osoba, której umocowanie nie wynika z dokumentów rejestrowych (Krajowy Rejestr Sądowy, Centralna Ewidencja i Informacja o Działalności Gospodarczej lub inny właściwy rejestr), Zamawiający żąda przedłożenia stosownego pełnomocnictwa lub innego dokumentu potwierdzającego umocowanie do reprezentowania Wykonawcy/podmiotu udostępniającego zasoby na zasadach określonych w art. 118 ustawy Pzp. Pełnomocnictwo do reprezentowania Wykonawcy w postępowaniu albo do reprezentowania w postępowaniu i zawarcia umowy należy złożyć także w przypadku Wykonawców wspólnie ubiegających się o udzielenie zamówienia.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w:t>
      </w:r>
      <w:r w:rsidR="00C774D4">
        <w:rPr>
          <w:rFonts w:asciiTheme="minorHAnsi" w:eastAsia="SimSun" w:hAnsiTheme="minorHAnsi" w:cstheme="minorHAnsi"/>
          <w:sz w:val="20"/>
          <w:szCs w:val="20"/>
        </w:rPr>
        <w:t xml:space="preserve">t.j. </w:t>
      </w:r>
      <w:r w:rsidRPr="00F55ED0">
        <w:rPr>
          <w:rFonts w:asciiTheme="minorHAnsi" w:eastAsia="SimSun" w:hAnsiTheme="minorHAnsi" w:cstheme="minorHAnsi"/>
          <w:sz w:val="20"/>
          <w:szCs w:val="20"/>
        </w:rPr>
        <w:t>Dz.U.</w:t>
      </w:r>
      <w:r w:rsidR="00C774D4">
        <w:rPr>
          <w:rFonts w:asciiTheme="minorHAnsi" w:eastAsia="SimSun" w:hAnsiTheme="minorHAnsi" w:cstheme="minorHAnsi"/>
          <w:sz w:val="20"/>
          <w:szCs w:val="20"/>
        </w:rPr>
        <w:br/>
      </w:r>
      <w:r w:rsidRPr="00F55ED0">
        <w:rPr>
          <w:rFonts w:asciiTheme="minorHAnsi" w:eastAsia="SimSun" w:hAnsiTheme="minorHAnsi" w:cstheme="minorHAnsi"/>
          <w:sz w:val="20"/>
          <w:szCs w:val="20"/>
        </w:rPr>
        <w:t>z 202</w:t>
      </w:r>
      <w:r w:rsidR="00C774D4">
        <w:rPr>
          <w:rFonts w:asciiTheme="minorHAnsi" w:eastAsia="SimSun" w:hAnsiTheme="minorHAnsi" w:cstheme="minorHAnsi"/>
          <w:sz w:val="20"/>
          <w:szCs w:val="20"/>
        </w:rPr>
        <w:t>4</w:t>
      </w:r>
      <w:r w:rsidRPr="00F55ED0">
        <w:rPr>
          <w:rFonts w:asciiTheme="minorHAnsi" w:eastAsia="SimSun" w:hAnsiTheme="minorHAnsi" w:cstheme="minorHAnsi"/>
          <w:sz w:val="20"/>
          <w:szCs w:val="20"/>
        </w:rPr>
        <w:t xml:space="preserve"> r., poz. </w:t>
      </w:r>
      <w:r w:rsidR="00C774D4">
        <w:rPr>
          <w:rFonts w:asciiTheme="minorHAnsi" w:eastAsia="SimSun" w:hAnsiTheme="minorHAnsi" w:cstheme="minorHAnsi"/>
          <w:sz w:val="20"/>
          <w:szCs w:val="20"/>
        </w:rPr>
        <w:t>1001</w:t>
      </w:r>
      <w:r w:rsidRPr="00F55ED0">
        <w:rPr>
          <w:rFonts w:asciiTheme="minorHAnsi" w:eastAsia="SimSun" w:hAnsiTheme="minorHAnsi" w:cstheme="minorHAnsi"/>
          <w:sz w:val="20"/>
          <w:szCs w:val="20"/>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0E97ACD8" w14:textId="77777777"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F55ED0">
        <w:rPr>
          <w:rFonts w:asciiTheme="minorHAnsi" w:eastAsia="SimSun" w:hAnsiTheme="minorHAnsi" w:cstheme="minorHAnsi"/>
          <w:sz w:val="20"/>
          <w:szCs w:val="20"/>
        </w:rPr>
        <w:t xml:space="preserve">W przypadku składania oferty wspólnej, w formularzu oferty należy wymienić dane wszystkich Wykonawców występujących wspólnie. </w:t>
      </w:r>
    </w:p>
    <w:p w14:paraId="6BCE85C6" w14:textId="77777777"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F55ED0">
        <w:rPr>
          <w:rFonts w:asciiTheme="minorHAnsi" w:eastAsia="SimSun" w:hAnsiTheme="minorHAnsi" w:cstheme="minorHAnsi"/>
          <w:sz w:val="20"/>
          <w:szCs w:val="20"/>
        </w:rPr>
        <w:t xml:space="preserve">Do oferty należy dołączyć wszystkie wymagane w ogłoszeniu i w SWZ dokumenty. </w:t>
      </w:r>
    </w:p>
    <w:p w14:paraId="6CEEFCAE" w14:textId="77777777"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F55ED0">
        <w:rPr>
          <w:rFonts w:asciiTheme="minorHAnsi" w:eastAsia="SimSun" w:hAnsiTheme="minorHAnsi" w:cstheme="minorHAnsi"/>
          <w:sz w:val="20"/>
          <w:szCs w:val="20"/>
        </w:rPr>
        <w:t xml:space="preserve">Dokumenty i oświadczenia składane przez Wykonawcę powinny być w języku polskim. Podmiotowe środki dowodowe oraz inne dokumenty lub oświadczenia, sporządzone w języku obcym przekazuje się wraz z tłumaczeniem na język polski. </w:t>
      </w:r>
    </w:p>
    <w:p w14:paraId="276093E0" w14:textId="77777777"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F55ED0">
        <w:rPr>
          <w:rFonts w:asciiTheme="minorHAnsi" w:eastAsia="SimSun" w:hAnsiTheme="minorHAnsi" w:cstheme="minorHAnsi"/>
          <w:sz w:val="20"/>
          <w:szCs w:val="20"/>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3F15CB2C" w14:textId="5C35DBE3"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F55ED0">
        <w:rPr>
          <w:rFonts w:asciiTheme="minorHAnsi" w:eastAsia="SimSun" w:hAnsiTheme="minorHAnsi" w:cstheme="minorHAnsi"/>
          <w:sz w:val="20"/>
          <w:szCs w:val="20"/>
        </w:rPr>
        <w:t>Jeśli oferta zawiera informacje stanowiące tajemnicę przedsiębiorstwa w rozumieniu ustawy z dnia 16 kwietnia 1993 r. o zwalczaniu nieuczciwej konkurencji (</w:t>
      </w:r>
      <w:r w:rsidR="008E30D1">
        <w:rPr>
          <w:rFonts w:asciiTheme="minorHAnsi" w:eastAsia="SimSun" w:hAnsiTheme="minorHAnsi" w:cstheme="minorHAnsi"/>
          <w:sz w:val="20"/>
          <w:szCs w:val="20"/>
        </w:rPr>
        <w:t xml:space="preserve">t.j. </w:t>
      </w:r>
      <w:r w:rsidRPr="00F55ED0">
        <w:rPr>
          <w:rFonts w:asciiTheme="minorHAnsi" w:eastAsia="SimSun" w:hAnsiTheme="minorHAnsi" w:cstheme="minorHAnsi"/>
          <w:sz w:val="20"/>
          <w:szCs w:val="20"/>
        </w:rPr>
        <w:t>Dz. U. z 202</w:t>
      </w:r>
      <w:r w:rsidR="008E30D1">
        <w:rPr>
          <w:rFonts w:asciiTheme="minorHAnsi" w:eastAsia="SimSun" w:hAnsiTheme="minorHAnsi" w:cstheme="minorHAnsi"/>
          <w:sz w:val="20"/>
          <w:szCs w:val="20"/>
        </w:rPr>
        <w:t>2</w:t>
      </w:r>
      <w:r w:rsidRPr="00F55ED0">
        <w:rPr>
          <w:rFonts w:asciiTheme="minorHAnsi" w:eastAsia="SimSun" w:hAnsiTheme="minorHAnsi" w:cstheme="minorHAnsi"/>
          <w:sz w:val="20"/>
          <w:szCs w:val="20"/>
        </w:rPr>
        <w:t xml:space="preserve"> r. poz. 1</w:t>
      </w:r>
      <w:r w:rsidR="008E30D1">
        <w:rPr>
          <w:rFonts w:asciiTheme="minorHAnsi" w:eastAsia="SimSun" w:hAnsiTheme="minorHAnsi" w:cstheme="minorHAnsi"/>
          <w:sz w:val="20"/>
          <w:szCs w:val="20"/>
        </w:rPr>
        <w:t>23</w:t>
      </w:r>
      <w:r w:rsidRPr="00F55ED0">
        <w:rPr>
          <w:rFonts w:asciiTheme="minorHAnsi" w:eastAsia="SimSun" w:hAnsiTheme="minorHAnsi" w:cstheme="minorHAnsi"/>
          <w:sz w:val="20"/>
          <w:szCs w:val="20"/>
        </w:rPr>
        <w:t>3), Wykonawca powinien nie później niż w terminie składania ofert zastrzec, że nie mogą one być udostępnione oraz wykazać, iż zastrzeżone informacje stanowią tajemnicę przedsiębiorstwa. W celu utrzymania w poufności tych informacji, Wykonawca przekazuje je w wydzielonym i odpowiednio oznaczonym pliku, wraz z jednoczesnym zaznaczeniem w nazwie pliku „Dokument stanowiący tajemnicę przedsiębiorstwa”. Formularz ofertowy (po wypełnieniu i zapisaniu jako plik pdf)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w:t>
      </w:r>
      <w:r w:rsidR="008E30D1">
        <w:rPr>
          <w:rFonts w:asciiTheme="minorHAnsi" w:eastAsia="SimSun" w:hAnsiTheme="minorHAnsi" w:cstheme="minorHAnsi"/>
          <w:sz w:val="20"/>
          <w:szCs w:val="20"/>
        </w:rPr>
        <w:br/>
      </w:r>
      <w:r w:rsidRPr="00F55ED0">
        <w:rPr>
          <w:rFonts w:asciiTheme="minorHAnsi" w:eastAsia="SimSun" w:hAnsiTheme="minorHAnsi" w:cstheme="minorHAnsi"/>
          <w:sz w:val="20"/>
          <w:szCs w:val="20"/>
        </w:rPr>
        <w:t>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w:t>
      </w:r>
      <w:r w:rsidR="008E30D1">
        <w:rPr>
          <w:rFonts w:asciiTheme="minorHAnsi" w:eastAsia="SimSun" w:hAnsiTheme="minorHAnsi" w:cstheme="minorHAnsi"/>
          <w:sz w:val="20"/>
          <w:szCs w:val="20"/>
        </w:rPr>
        <w:br/>
      </w:r>
      <w:r w:rsidRPr="00F55ED0">
        <w:rPr>
          <w:rFonts w:asciiTheme="minorHAnsi" w:eastAsia="SimSun" w:hAnsiTheme="minorHAnsi" w:cstheme="minorHAnsi"/>
          <w:sz w:val="20"/>
          <w:szCs w:val="20"/>
        </w:rPr>
        <w:t xml:space="preserve">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22025CF" w14:textId="40D56EA4"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F55ED0">
        <w:rPr>
          <w:rFonts w:asciiTheme="minorHAnsi" w:eastAsia="SimSun" w:hAnsiTheme="minorHAnsi" w:cstheme="min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w:t>
      </w:r>
      <w:r w:rsidR="008E30D1">
        <w:rPr>
          <w:rFonts w:asciiTheme="minorHAnsi" w:eastAsia="SimSun" w:hAnsiTheme="minorHAnsi" w:cstheme="minorHAnsi"/>
          <w:sz w:val="20"/>
          <w:szCs w:val="20"/>
        </w:rPr>
        <w:br/>
      </w:r>
      <w:r w:rsidRPr="00F55ED0">
        <w:rPr>
          <w:rFonts w:asciiTheme="minorHAnsi" w:eastAsia="SimSun" w:hAnsiTheme="minorHAnsi" w:cstheme="minorHAnsi"/>
          <w:sz w:val="20"/>
          <w:szCs w:val="20"/>
        </w:rPr>
        <w:t>w zakładce „Oferty/Wnioski". Oferta może być złożona tylko do upływu terminu składania ofert. Wykonawca może przed upływem terminu składania ofert wycofać ofertę. Wykonawca wycofuje ofertę w zakładce „Oferty/wnioski" używając przycisku „Wycofaj ofertę". Maksymalny łączny rozmiar plików stanowiących ofertę lub składanych wraz</w:t>
      </w:r>
      <w:r w:rsidR="008E30D1">
        <w:rPr>
          <w:rFonts w:asciiTheme="minorHAnsi" w:eastAsia="SimSun" w:hAnsiTheme="minorHAnsi" w:cstheme="minorHAnsi"/>
          <w:sz w:val="20"/>
          <w:szCs w:val="20"/>
        </w:rPr>
        <w:br/>
      </w:r>
      <w:r w:rsidRPr="00F55ED0">
        <w:rPr>
          <w:rFonts w:asciiTheme="minorHAnsi" w:eastAsia="SimSun" w:hAnsiTheme="minorHAnsi" w:cstheme="minorHAnsi"/>
          <w:sz w:val="20"/>
          <w:szCs w:val="20"/>
        </w:rPr>
        <w:t>z ofertą to 250 MB.</w:t>
      </w:r>
    </w:p>
    <w:p w14:paraId="66575355" w14:textId="77777777"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F55ED0">
        <w:rPr>
          <w:rFonts w:asciiTheme="minorHAnsi" w:hAnsiTheme="minorHAnsi" w:cstheme="minorHAnsi"/>
          <w:sz w:val="20"/>
          <w:szCs w:val="20"/>
        </w:rPr>
        <w:t xml:space="preserve">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w:t>
      </w:r>
      <w:r w:rsidRPr="00F55ED0">
        <w:rPr>
          <w:rFonts w:asciiTheme="minorHAnsi" w:hAnsiTheme="minorHAnsi" w:cstheme="minorHAnsi"/>
          <w:b/>
          <w:sz w:val="20"/>
          <w:szCs w:val="20"/>
        </w:rPr>
        <w:t>pkt. 12 SWZ</w:t>
      </w:r>
      <w:r w:rsidRPr="00F55ED0">
        <w:rPr>
          <w:rFonts w:asciiTheme="minorHAnsi" w:hAnsiTheme="minorHAnsi" w:cstheme="minorHAnsi"/>
          <w:sz w:val="20"/>
          <w:szCs w:val="20"/>
        </w:rPr>
        <w:t>. Przepisy ustawy nie przewidują negocjacji warunków udzielenia zamówienia, w tym zapisów projektu umowy, po terminie otwarcia ofert.</w:t>
      </w:r>
    </w:p>
    <w:p w14:paraId="3F24DB9D" w14:textId="77777777" w:rsidR="00F3190B" w:rsidRPr="00F55ED0" w:rsidRDefault="00F3190B" w:rsidP="00F55ED0">
      <w:pPr>
        <w:pStyle w:val="Akapitzlist"/>
        <w:numPr>
          <w:ilvl w:val="0"/>
          <w:numId w:val="5"/>
        </w:numPr>
        <w:ind w:left="709" w:hanging="720"/>
        <w:contextualSpacing/>
        <w:jc w:val="both"/>
        <w:rPr>
          <w:rFonts w:asciiTheme="minorHAnsi" w:hAnsiTheme="minorHAnsi" w:cstheme="minorHAnsi"/>
          <w:sz w:val="20"/>
          <w:szCs w:val="20"/>
        </w:rPr>
      </w:pPr>
      <w:r w:rsidRPr="00F55ED0">
        <w:rPr>
          <w:rFonts w:asciiTheme="minorHAnsi" w:hAnsiTheme="minorHAnsi" w:cstheme="minorHAnsi"/>
          <w:sz w:val="20"/>
          <w:szCs w:val="20"/>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14:paraId="69FB7F82" w14:textId="0409F9EB" w:rsidR="00F3190B" w:rsidRPr="00F55ED0" w:rsidRDefault="00F3190B" w:rsidP="00F55ED0">
      <w:pPr>
        <w:pStyle w:val="Akapitzlist"/>
        <w:numPr>
          <w:ilvl w:val="0"/>
          <w:numId w:val="5"/>
        </w:numPr>
        <w:ind w:hanging="720"/>
        <w:contextualSpacing/>
        <w:jc w:val="both"/>
        <w:rPr>
          <w:rFonts w:asciiTheme="minorHAnsi" w:hAnsiTheme="minorHAnsi" w:cstheme="minorHAnsi"/>
          <w:sz w:val="20"/>
          <w:szCs w:val="20"/>
        </w:rPr>
      </w:pPr>
      <w:r w:rsidRPr="00F55ED0">
        <w:rPr>
          <w:rFonts w:asciiTheme="minorHAnsi" w:hAnsiTheme="minorHAnsi" w:cstheme="minorHAnsi"/>
          <w:sz w:val="20"/>
          <w:szCs w:val="20"/>
        </w:rPr>
        <w:t>Zamawiający nie przewiduje sposobu komunikowania się z Wykonawcami w inny sposób niż przy użyciu środków komunikacji elektronicznej, wskazanych w</w:t>
      </w:r>
      <w:r w:rsidRPr="00F55ED0">
        <w:rPr>
          <w:rFonts w:asciiTheme="minorHAnsi" w:hAnsiTheme="minorHAnsi" w:cstheme="minorHAnsi"/>
          <w:spacing w:val="-3"/>
          <w:sz w:val="20"/>
          <w:szCs w:val="20"/>
        </w:rPr>
        <w:t xml:space="preserve"> </w:t>
      </w:r>
      <w:r w:rsidRPr="00F55ED0">
        <w:rPr>
          <w:rFonts w:asciiTheme="minorHAnsi" w:hAnsiTheme="minorHAnsi" w:cstheme="minorHAnsi"/>
          <w:sz w:val="20"/>
          <w:szCs w:val="20"/>
        </w:rPr>
        <w:t>SWZ.</w:t>
      </w:r>
    </w:p>
    <w:p w14:paraId="30DD72F7" w14:textId="77777777" w:rsidR="00540421" w:rsidRPr="0060067D" w:rsidRDefault="00540421" w:rsidP="00A07174">
      <w:pPr>
        <w:tabs>
          <w:tab w:val="left" w:pos="644"/>
          <w:tab w:val="left" w:pos="709"/>
        </w:tabs>
        <w:ind w:left="284"/>
        <w:jc w:val="both"/>
        <w:rPr>
          <w:rFonts w:asciiTheme="minorHAnsi" w:hAnsiTheme="minorHAnsi" w:cstheme="minorHAnsi"/>
          <w:sz w:val="22"/>
          <w:szCs w:val="22"/>
        </w:rPr>
      </w:pPr>
    </w:p>
    <w:p w14:paraId="3A903C8E" w14:textId="77777777" w:rsidR="00540421" w:rsidRPr="0060067D" w:rsidRDefault="00540421" w:rsidP="00A2318D">
      <w:pPr>
        <w:numPr>
          <w:ilvl w:val="0"/>
          <w:numId w:val="19"/>
        </w:numPr>
        <w:shd w:val="clear" w:color="auto" w:fill="BDD6EE"/>
        <w:jc w:val="both"/>
        <w:rPr>
          <w:rFonts w:asciiTheme="minorHAnsi" w:hAnsiTheme="minorHAnsi" w:cstheme="minorHAnsi"/>
          <w:b/>
          <w:bCs/>
          <w:sz w:val="22"/>
          <w:szCs w:val="22"/>
        </w:rPr>
      </w:pPr>
      <w:r w:rsidRPr="0060067D">
        <w:rPr>
          <w:rFonts w:asciiTheme="minorHAnsi" w:hAnsiTheme="minorHAnsi" w:cstheme="minorHAnsi"/>
          <w:b/>
          <w:bCs/>
          <w:sz w:val="22"/>
          <w:szCs w:val="22"/>
        </w:rPr>
        <w:t>Miejsce oraz termin składania i otwarcia ofert</w:t>
      </w:r>
    </w:p>
    <w:p w14:paraId="4A6FF0B9" w14:textId="77777777" w:rsidR="00540421" w:rsidRPr="009F0CCD" w:rsidRDefault="00540421" w:rsidP="00A07174">
      <w:pPr>
        <w:numPr>
          <w:ilvl w:val="0"/>
          <w:numId w:val="6"/>
        </w:numPr>
        <w:ind w:left="709" w:hanging="709"/>
        <w:jc w:val="both"/>
        <w:rPr>
          <w:rFonts w:asciiTheme="minorHAnsi" w:hAnsiTheme="minorHAnsi" w:cstheme="minorHAnsi"/>
          <w:b/>
          <w:sz w:val="20"/>
          <w:szCs w:val="20"/>
        </w:rPr>
      </w:pPr>
      <w:r w:rsidRPr="009F0CCD">
        <w:rPr>
          <w:rFonts w:asciiTheme="minorHAnsi" w:hAnsiTheme="minorHAnsi" w:cstheme="minorHAnsi"/>
          <w:b/>
          <w:sz w:val="20"/>
          <w:szCs w:val="20"/>
        </w:rPr>
        <w:t>Składanie ofert</w:t>
      </w:r>
    </w:p>
    <w:p w14:paraId="4372BA94" w14:textId="5B9253CE" w:rsidR="00540421" w:rsidRPr="00725DE7" w:rsidRDefault="00540421" w:rsidP="00A07174">
      <w:pPr>
        <w:numPr>
          <w:ilvl w:val="0"/>
          <w:numId w:val="7"/>
        </w:numPr>
        <w:ind w:left="1418" w:hanging="709"/>
        <w:jc w:val="both"/>
        <w:rPr>
          <w:rFonts w:asciiTheme="minorHAnsi" w:eastAsia="SimSun" w:hAnsiTheme="minorHAnsi" w:cstheme="minorHAnsi"/>
          <w:sz w:val="20"/>
          <w:szCs w:val="20"/>
        </w:rPr>
      </w:pPr>
      <w:r w:rsidRPr="00725DE7">
        <w:rPr>
          <w:rFonts w:asciiTheme="minorHAnsi" w:eastAsia="SimSun" w:hAnsiTheme="minorHAnsi" w:cstheme="minorHAnsi"/>
          <w:sz w:val="20"/>
          <w:szCs w:val="20"/>
        </w:rPr>
        <w:t xml:space="preserve">Oferty należy składać </w:t>
      </w:r>
      <w:r w:rsidRPr="00725DE7">
        <w:rPr>
          <w:rFonts w:asciiTheme="minorHAnsi" w:eastAsia="SimSun" w:hAnsiTheme="minorHAnsi" w:cstheme="minorHAnsi"/>
          <w:b/>
          <w:sz w:val="20"/>
          <w:szCs w:val="20"/>
        </w:rPr>
        <w:t xml:space="preserve">do dnia </w:t>
      </w:r>
      <w:r w:rsidR="006738AA">
        <w:rPr>
          <w:rFonts w:asciiTheme="minorHAnsi" w:hAnsiTheme="minorHAnsi" w:cstheme="minorHAnsi"/>
          <w:b/>
          <w:sz w:val="20"/>
          <w:szCs w:val="20"/>
        </w:rPr>
        <w:t>04</w:t>
      </w:r>
      <w:r w:rsidR="008439C1" w:rsidRPr="008439C1">
        <w:rPr>
          <w:rFonts w:asciiTheme="minorHAnsi" w:hAnsiTheme="minorHAnsi" w:cstheme="minorHAnsi"/>
          <w:b/>
          <w:sz w:val="20"/>
          <w:szCs w:val="20"/>
        </w:rPr>
        <w:t>.</w:t>
      </w:r>
      <w:r w:rsidR="006738AA">
        <w:rPr>
          <w:rFonts w:asciiTheme="minorHAnsi" w:hAnsiTheme="minorHAnsi" w:cstheme="minorHAnsi"/>
          <w:b/>
          <w:sz w:val="20"/>
          <w:szCs w:val="20"/>
        </w:rPr>
        <w:t>10</w:t>
      </w:r>
      <w:r w:rsidR="008439C1" w:rsidRPr="008439C1">
        <w:rPr>
          <w:rFonts w:asciiTheme="minorHAnsi" w:hAnsiTheme="minorHAnsi" w:cstheme="minorHAnsi"/>
          <w:b/>
          <w:sz w:val="20"/>
          <w:szCs w:val="20"/>
        </w:rPr>
        <w:t>.2024</w:t>
      </w:r>
      <w:r w:rsidR="00A3007B" w:rsidRPr="008439C1">
        <w:rPr>
          <w:rFonts w:asciiTheme="minorHAnsi" w:hAnsiTheme="minorHAnsi" w:cstheme="minorHAnsi"/>
          <w:b/>
          <w:sz w:val="20"/>
          <w:szCs w:val="20"/>
        </w:rPr>
        <w:t xml:space="preserve"> r.</w:t>
      </w:r>
      <w:r w:rsidRPr="008439C1">
        <w:rPr>
          <w:rFonts w:asciiTheme="minorHAnsi" w:hAnsiTheme="minorHAnsi" w:cstheme="minorHAnsi"/>
          <w:b/>
          <w:sz w:val="20"/>
          <w:szCs w:val="20"/>
        </w:rPr>
        <w:t>, do godz. 1</w:t>
      </w:r>
      <w:r w:rsidR="00A70564" w:rsidRPr="008439C1">
        <w:rPr>
          <w:rFonts w:asciiTheme="minorHAnsi" w:hAnsiTheme="minorHAnsi" w:cstheme="minorHAnsi"/>
          <w:b/>
          <w:sz w:val="20"/>
          <w:szCs w:val="20"/>
        </w:rPr>
        <w:t>0</w:t>
      </w:r>
      <w:r w:rsidRPr="008439C1">
        <w:rPr>
          <w:rFonts w:asciiTheme="minorHAnsi" w:hAnsiTheme="minorHAnsi" w:cstheme="minorHAnsi"/>
          <w:b/>
          <w:sz w:val="20"/>
          <w:szCs w:val="20"/>
        </w:rPr>
        <w:t>:00</w:t>
      </w:r>
      <w:r w:rsidRPr="008439C1">
        <w:rPr>
          <w:rFonts w:asciiTheme="minorHAnsi" w:hAnsiTheme="minorHAnsi" w:cstheme="minorHAnsi"/>
          <w:sz w:val="20"/>
          <w:szCs w:val="20"/>
        </w:rPr>
        <w:t>,</w:t>
      </w:r>
      <w:r w:rsidRPr="008439C1">
        <w:rPr>
          <w:rFonts w:asciiTheme="minorHAnsi" w:hAnsiTheme="minorHAnsi" w:cstheme="minorHAnsi"/>
          <w:b/>
          <w:sz w:val="20"/>
          <w:szCs w:val="20"/>
        </w:rPr>
        <w:t xml:space="preserve"> </w:t>
      </w:r>
      <w:r w:rsidRPr="00725DE7">
        <w:rPr>
          <w:rFonts w:asciiTheme="minorHAnsi" w:eastAsia="Calibri" w:hAnsiTheme="minorHAnsi" w:cstheme="minorHAnsi"/>
          <w:sz w:val="20"/>
          <w:szCs w:val="20"/>
        </w:rPr>
        <w:t xml:space="preserve">z uwzględnieniem zapisów </w:t>
      </w:r>
      <w:r w:rsidRPr="00725DE7">
        <w:rPr>
          <w:rFonts w:asciiTheme="minorHAnsi" w:eastAsia="Calibri" w:hAnsiTheme="minorHAnsi" w:cstheme="minorHAnsi"/>
          <w:b/>
          <w:sz w:val="20"/>
          <w:szCs w:val="20"/>
        </w:rPr>
        <w:t xml:space="preserve">pkt. </w:t>
      </w:r>
      <w:r w:rsidR="00B6398E" w:rsidRPr="00725DE7">
        <w:rPr>
          <w:rFonts w:asciiTheme="minorHAnsi" w:eastAsia="Calibri" w:hAnsiTheme="minorHAnsi" w:cstheme="minorHAnsi"/>
          <w:b/>
          <w:sz w:val="20"/>
          <w:szCs w:val="20"/>
        </w:rPr>
        <w:fldChar w:fldCharType="begin"/>
      </w:r>
      <w:r w:rsidR="00B6398E" w:rsidRPr="00725DE7">
        <w:rPr>
          <w:rFonts w:asciiTheme="minorHAnsi" w:eastAsia="Calibri" w:hAnsiTheme="minorHAnsi" w:cstheme="minorHAnsi"/>
          <w:b/>
          <w:sz w:val="20"/>
          <w:szCs w:val="20"/>
        </w:rPr>
        <w:instrText xml:space="preserve"> REF _Ref155350695 \r \h </w:instrText>
      </w:r>
      <w:r w:rsidR="0060067D" w:rsidRPr="00725DE7">
        <w:rPr>
          <w:rFonts w:asciiTheme="minorHAnsi" w:eastAsia="Calibri" w:hAnsiTheme="minorHAnsi" w:cstheme="minorHAnsi"/>
          <w:b/>
          <w:sz w:val="20"/>
          <w:szCs w:val="20"/>
        </w:rPr>
        <w:instrText xml:space="preserve"> \* MERGEFORMAT </w:instrText>
      </w:r>
      <w:r w:rsidR="00B6398E" w:rsidRPr="00725DE7">
        <w:rPr>
          <w:rFonts w:asciiTheme="minorHAnsi" w:eastAsia="Calibri" w:hAnsiTheme="minorHAnsi" w:cstheme="minorHAnsi"/>
          <w:b/>
          <w:sz w:val="20"/>
          <w:szCs w:val="20"/>
        </w:rPr>
      </w:r>
      <w:r w:rsidR="00B6398E" w:rsidRPr="00725DE7">
        <w:rPr>
          <w:rFonts w:asciiTheme="minorHAnsi" w:eastAsia="Calibri" w:hAnsiTheme="minorHAnsi" w:cstheme="minorHAnsi"/>
          <w:b/>
          <w:sz w:val="20"/>
          <w:szCs w:val="20"/>
        </w:rPr>
        <w:fldChar w:fldCharType="separate"/>
      </w:r>
      <w:r w:rsidR="00465812">
        <w:rPr>
          <w:rFonts w:asciiTheme="minorHAnsi" w:eastAsia="Calibri" w:hAnsiTheme="minorHAnsi" w:cstheme="minorHAnsi"/>
          <w:b/>
          <w:sz w:val="20"/>
          <w:szCs w:val="20"/>
        </w:rPr>
        <w:t>16</w:t>
      </w:r>
      <w:r w:rsidR="00B6398E" w:rsidRPr="00725DE7">
        <w:rPr>
          <w:rFonts w:asciiTheme="minorHAnsi" w:eastAsia="Calibri" w:hAnsiTheme="minorHAnsi" w:cstheme="minorHAnsi"/>
          <w:b/>
          <w:sz w:val="20"/>
          <w:szCs w:val="20"/>
        </w:rPr>
        <w:fldChar w:fldCharType="end"/>
      </w:r>
      <w:r w:rsidR="00B6398E" w:rsidRPr="00725DE7">
        <w:rPr>
          <w:rFonts w:asciiTheme="minorHAnsi" w:eastAsia="Calibri" w:hAnsiTheme="minorHAnsi" w:cstheme="minorHAnsi"/>
          <w:b/>
          <w:sz w:val="20"/>
          <w:szCs w:val="20"/>
        </w:rPr>
        <w:t xml:space="preserve"> </w:t>
      </w:r>
      <w:r w:rsidR="006E7EE1" w:rsidRPr="00725DE7">
        <w:rPr>
          <w:rFonts w:asciiTheme="minorHAnsi" w:eastAsia="Calibri" w:hAnsiTheme="minorHAnsi" w:cstheme="minorHAnsi"/>
          <w:b/>
          <w:sz w:val="20"/>
          <w:szCs w:val="20"/>
        </w:rPr>
        <w:t>SWZ</w:t>
      </w:r>
      <w:r w:rsidRPr="00725DE7">
        <w:rPr>
          <w:rFonts w:asciiTheme="minorHAnsi" w:eastAsia="Calibri" w:hAnsiTheme="minorHAnsi" w:cstheme="minorHAnsi"/>
          <w:sz w:val="20"/>
          <w:szCs w:val="20"/>
        </w:rPr>
        <w:t>.</w:t>
      </w:r>
    </w:p>
    <w:p w14:paraId="236CA3A6" w14:textId="1B1ADED5" w:rsidR="00540421" w:rsidRPr="00725DE7" w:rsidRDefault="00540421" w:rsidP="00A07174">
      <w:pPr>
        <w:numPr>
          <w:ilvl w:val="0"/>
          <w:numId w:val="7"/>
        </w:numPr>
        <w:ind w:left="1418" w:hanging="709"/>
        <w:jc w:val="both"/>
        <w:rPr>
          <w:rFonts w:asciiTheme="minorHAnsi" w:eastAsia="SimSun" w:hAnsiTheme="minorHAnsi" w:cstheme="minorHAnsi"/>
          <w:sz w:val="20"/>
          <w:szCs w:val="20"/>
        </w:rPr>
      </w:pPr>
      <w:r w:rsidRPr="00725DE7">
        <w:rPr>
          <w:rFonts w:asciiTheme="minorHAnsi" w:eastAsia="SimSun" w:hAnsiTheme="minorHAnsi" w:cstheme="minorHAnsi"/>
          <w:sz w:val="20"/>
          <w:szCs w:val="20"/>
        </w:rPr>
        <w:t xml:space="preserve">Decydujące znaczenie dla oceny zachowania terminu składania ofert ma data i godzina wpływu oferty do Zamawiającego, za pośrednictwem </w:t>
      </w:r>
      <w:r w:rsidRPr="00725DE7">
        <w:rPr>
          <w:rFonts w:asciiTheme="minorHAnsi" w:eastAsia="SimSun" w:hAnsiTheme="minorHAnsi" w:cstheme="minorHAnsi"/>
          <w:i/>
          <w:sz w:val="20"/>
          <w:szCs w:val="20"/>
        </w:rPr>
        <w:t xml:space="preserve">platformy </w:t>
      </w:r>
      <w:r w:rsidR="00DA07DD" w:rsidRPr="00725DE7">
        <w:rPr>
          <w:rFonts w:asciiTheme="minorHAnsi" w:eastAsia="SimSun" w:hAnsiTheme="minorHAnsi" w:cstheme="minorHAnsi"/>
          <w:i/>
          <w:sz w:val="20"/>
          <w:szCs w:val="20"/>
        </w:rPr>
        <w:t>e-Zamówienia</w:t>
      </w:r>
      <w:r w:rsidRPr="00725DE7">
        <w:rPr>
          <w:rFonts w:asciiTheme="minorHAnsi" w:eastAsia="SimSun" w:hAnsiTheme="minorHAnsi" w:cstheme="minorHAnsi"/>
          <w:sz w:val="20"/>
          <w:szCs w:val="20"/>
        </w:rPr>
        <w:t xml:space="preserve">. Za datę przekazania oferty przyjmuje się datę ich przekazania w systemie wraz z jej wgraniem poprzez kliknięcie przycisku </w:t>
      </w:r>
      <w:r w:rsidRPr="00725DE7">
        <w:rPr>
          <w:rFonts w:asciiTheme="minorHAnsi" w:eastAsia="SimSun" w:hAnsiTheme="minorHAnsi" w:cstheme="minorHAnsi"/>
          <w:b/>
          <w:sz w:val="20"/>
          <w:szCs w:val="20"/>
        </w:rPr>
        <w:t>Złóż ofertę</w:t>
      </w:r>
      <w:r w:rsidRPr="00725DE7">
        <w:rPr>
          <w:rFonts w:asciiTheme="minorHAnsi" w:eastAsia="SimSun" w:hAnsiTheme="minorHAnsi" w:cstheme="minorHAnsi"/>
          <w:sz w:val="20"/>
          <w:szCs w:val="20"/>
        </w:rPr>
        <w:t xml:space="preserve"> i wyświetlaniu komunikatu, że oferta została złożona.</w:t>
      </w:r>
    </w:p>
    <w:p w14:paraId="2E0103EC" w14:textId="77777777" w:rsidR="00540421" w:rsidRPr="00725DE7" w:rsidRDefault="00540421" w:rsidP="00A07174">
      <w:pPr>
        <w:numPr>
          <w:ilvl w:val="0"/>
          <w:numId w:val="6"/>
        </w:numPr>
        <w:ind w:left="709" w:hanging="709"/>
        <w:jc w:val="both"/>
        <w:rPr>
          <w:rFonts w:asciiTheme="minorHAnsi" w:hAnsiTheme="minorHAnsi" w:cstheme="minorHAnsi"/>
          <w:b/>
          <w:sz w:val="20"/>
          <w:szCs w:val="20"/>
        </w:rPr>
      </w:pPr>
      <w:r w:rsidRPr="00725DE7">
        <w:rPr>
          <w:rFonts w:asciiTheme="minorHAnsi" w:hAnsiTheme="minorHAnsi" w:cstheme="minorHAnsi"/>
          <w:b/>
          <w:sz w:val="20"/>
          <w:szCs w:val="20"/>
        </w:rPr>
        <w:t>Otwarcie ofert</w:t>
      </w:r>
    </w:p>
    <w:p w14:paraId="78004ECC" w14:textId="4E4A0628" w:rsidR="00511200" w:rsidRPr="00725DE7" w:rsidRDefault="00B9716E" w:rsidP="00A24DE1">
      <w:pPr>
        <w:numPr>
          <w:ilvl w:val="0"/>
          <w:numId w:val="8"/>
        </w:numPr>
        <w:ind w:left="1418" w:hanging="720"/>
        <w:jc w:val="both"/>
        <w:rPr>
          <w:rFonts w:asciiTheme="minorHAnsi" w:hAnsiTheme="minorHAnsi" w:cstheme="minorHAnsi"/>
          <w:sz w:val="20"/>
          <w:szCs w:val="20"/>
        </w:rPr>
      </w:pPr>
      <w:r w:rsidRPr="00725DE7">
        <w:rPr>
          <w:rFonts w:asciiTheme="minorHAnsi" w:hAnsiTheme="minorHAnsi" w:cstheme="minorHAnsi"/>
          <w:sz w:val="20"/>
          <w:szCs w:val="20"/>
        </w:rPr>
        <w:t>O</w:t>
      </w:r>
      <w:r w:rsidR="00540421" w:rsidRPr="00725DE7">
        <w:rPr>
          <w:rFonts w:asciiTheme="minorHAnsi" w:hAnsiTheme="minorHAnsi" w:cstheme="minorHAnsi"/>
          <w:sz w:val="20"/>
          <w:szCs w:val="20"/>
        </w:rPr>
        <w:t xml:space="preserve">twarcie ofert nastąpi </w:t>
      </w:r>
      <w:r w:rsidR="00540421" w:rsidRPr="00725DE7">
        <w:rPr>
          <w:rFonts w:asciiTheme="minorHAnsi" w:eastAsia="SimSun" w:hAnsiTheme="minorHAnsi" w:cstheme="minorHAnsi"/>
          <w:b/>
          <w:sz w:val="20"/>
          <w:szCs w:val="20"/>
        </w:rPr>
        <w:t xml:space="preserve">dnia </w:t>
      </w:r>
      <w:r w:rsidR="006738AA">
        <w:rPr>
          <w:rFonts w:asciiTheme="minorHAnsi" w:hAnsiTheme="minorHAnsi" w:cstheme="minorHAnsi"/>
          <w:b/>
          <w:sz w:val="20"/>
          <w:szCs w:val="20"/>
        </w:rPr>
        <w:t>04</w:t>
      </w:r>
      <w:r w:rsidR="008439C1" w:rsidRPr="008439C1">
        <w:rPr>
          <w:rFonts w:asciiTheme="minorHAnsi" w:hAnsiTheme="minorHAnsi" w:cstheme="minorHAnsi"/>
          <w:b/>
          <w:sz w:val="20"/>
          <w:szCs w:val="20"/>
        </w:rPr>
        <w:t>.</w:t>
      </w:r>
      <w:r w:rsidR="006738AA">
        <w:rPr>
          <w:rFonts w:asciiTheme="minorHAnsi" w:hAnsiTheme="minorHAnsi" w:cstheme="minorHAnsi"/>
          <w:b/>
          <w:sz w:val="20"/>
          <w:szCs w:val="20"/>
        </w:rPr>
        <w:t>10</w:t>
      </w:r>
      <w:r w:rsidR="008439C1" w:rsidRPr="008439C1">
        <w:rPr>
          <w:rFonts w:asciiTheme="minorHAnsi" w:hAnsiTheme="minorHAnsi" w:cstheme="minorHAnsi"/>
          <w:b/>
          <w:sz w:val="20"/>
          <w:szCs w:val="20"/>
        </w:rPr>
        <w:t>.2024 r.</w:t>
      </w:r>
      <w:r w:rsidR="00540421" w:rsidRPr="00725DE7">
        <w:rPr>
          <w:rFonts w:asciiTheme="minorHAnsi" w:hAnsiTheme="minorHAnsi" w:cstheme="minorHAnsi"/>
          <w:b/>
          <w:sz w:val="20"/>
          <w:szCs w:val="20"/>
        </w:rPr>
        <w:t xml:space="preserve"> godz. 1</w:t>
      </w:r>
      <w:r w:rsidR="00A70564" w:rsidRPr="00725DE7">
        <w:rPr>
          <w:rFonts w:asciiTheme="minorHAnsi" w:hAnsiTheme="minorHAnsi" w:cstheme="minorHAnsi"/>
          <w:b/>
          <w:sz w:val="20"/>
          <w:szCs w:val="20"/>
        </w:rPr>
        <w:t>0</w:t>
      </w:r>
      <w:r w:rsidR="00540421" w:rsidRPr="00725DE7">
        <w:rPr>
          <w:rFonts w:asciiTheme="minorHAnsi" w:hAnsiTheme="minorHAnsi" w:cstheme="minorHAnsi"/>
          <w:b/>
          <w:sz w:val="20"/>
          <w:szCs w:val="20"/>
        </w:rPr>
        <w:t>:30</w:t>
      </w:r>
      <w:r w:rsidR="00747147" w:rsidRPr="00725DE7">
        <w:rPr>
          <w:rFonts w:asciiTheme="minorHAnsi" w:hAnsiTheme="minorHAnsi" w:cstheme="minorHAnsi"/>
          <w:sz w:val="20"/>
          <w:szCs w:val="20"/>
        </w:rPr>
        <w:t xml:space="preserve">, </w:t>
      </w:r>
      <w:r w:rsidR="00A24DE1" w:rsidRPr="00725DE7">
        <w:rPr>
          <w:rFonts w:asciiTheme="minorHAnsi" w:hAnsiTheme="minorHAnsi" w:cstheme="minorHAnsi"/>
          <w:sz w:val="20"/>
          <w:szCs w:val="20"/>
        </w:rPr>
        <w:t xml:space="preserve">za pośrednictwem </w:t>
      </w:r>
      <w:r w:rsidR="00A24DE1" w:rsidRPr="00725DE7">
        <w:rPr>
          <w:rFonts w:asciiTheme="minorHAnsi" w:hAnsiTheme="minorHAnsi" w:cstheme="minorHAnsi"/>
          <w:i/>
          <w:sz w:val="20"/>
          <w:szCs w:val="20"/>
        </w:rPr>
        <w:t xml:space="preserve">platformy </w:t>
      </w:r>
      <w:r w:rsidR="00DA07DD" w:rsidRPr="00725DE7">
        <w:rPr>
          <w:rFonts w:asciiTheme="minorHAnsi" w:hAnsiTheme="minorHAnsi" w:cstheme="minorHAnsi"/>
          <w:i/>
          <w:sz w:val="20"/>
          <w:szCs w:val="20"/>
        </w:rPr>
        <w:t>e-Zamówienia</w:t>
      </w:r>
      <w:r w:rsidR="00A24DE1" w:rsidRPr="00725DE7">
        <w:rPr>
          <w:rFonts w:asciiTheme="minorHAnsi" w:hAnsiTheme="minorHAnsi" w:cstheme="minorHAnsi"/>
          <w:sz w:val="20"/>
          <w:szCs w:val="20"/>
        </w:rPr>
        <w:t>.</w:t>
      </w:r>
    </w:p>
    <w:p w14:paraId="3EDBCEB0" w14:textId="77777777" w:rsidR="00511200" w:rsidRPr="00725DE7" w:rsidRDefault="00702710" w:rsidP="00A07174">
      <w:pPr>
        <w:numPr>
          <w:ilvl w:val="0"/>
          <w:numId w:val="8"/>
        </w:numPr>
        <w:ind w:left="1418" w:hanging="720"/>
        <w:jc w:val="both"/>
        <w:rPr>
          <w:rFonts w:asciiTheme="minorHAnsi" w:eastAsia="SimSun" w:hAnsiTheme="minorHAnsi" w:cstheme="minorHAnsi"/>
          <w:sz w:val="20"/>
          <w:szCs w:val="20"/>
        </w:rPr>
      </w:pPr>
      <w:r w:rsidRPr="00725DE7">
        <w:rPr>
          <w:rFonts w:asciiTheme="minorHAnsi" w:eastAsia="SimSun" w:hAnsiTheme="minorHAnsi" w:cstheme="minorHAnsi"/>
          <w:sz w:val="20"/>
          <w:szCs w:val="20"/>
        </w:rPr>
        <w:t>Zamawiający nie przewiduje publicznego otwarcia ofert</w:t>
      </w:r>
      <w:r w:rsidR="00511200" w:rsidRPr="00725DE7">
        <w:rPr>
          <w:rFonts w:asciiTheme="minorHAnsi" w:eastAsia="SimSun" w:hAnsiTheme="minorHAnsi" w:cstheme="minorHAnsi"/>
          <w:sz w:val="20"/>
          <w:szCs w:val="20"/>
        </w:rPr>
        <w:t>.</w:t>
      </w:r>
    </w:p>
    <w:p w14:paraId="1195030B" w14:textId="77777777" w:rsidR="00511200" w:rsidRPr="00725DE7" w:rsidRDefault="00511200" w:rsidP="00A07174">
      <w:pPr>
        <w:numPr>
          <w:ilvl w:val="0"/>
          <w:numId w:val="8"/>
        </w:numPr>
        <w:ind w:left="1418" w:hanging="720"/>
        <w:jc w:val="both"/>
        <w:rPr>
          <w:rFonts w:asciiTheme="minorHAnsi" w:eastAsia="SimSun" w:hAnsiTheme="minorHAnsi" w:cstheme="minorHAnsi"/>
          <w:sz w:val="20"/>
          <w:szCs w:val="20"/>
        </w:rPr>
      </w:pPr>
      <w:r w:rsidRPr="00725DE7">
        <w:rPr>
          <w:rFonts w:asciiTheme="minorHAnsi" w:eastAsia="SimSun" w:hAnsiTheme="minorHAnsi" w:cstheme="minorHAnsi"/>
          <w:sz w:val="20"/>
          <w:szCs w:val="20"/>
        </w:rPr>
        <w:t>Zamawiający, najpóźniej przed otwarciem ofert, udostępni na stronie internetowej prowadzonego postepowania informację o kwocie, jaką zamierza przeznaczyć́ na sfinansowanie zamówienia.</w:t>
      </w:r>
    </w:p>
    <w:p w14:paraId="1CA26CF4" w14:textId="77777777" w:rsidR="00511200" w:rsidRPr="00725DE7" w:rsidRDefault="00511200" w:rsidP="00A07174">
      <w:pPr>
        <w:numPr>
          <w:ilvl w:val="0"/>
          <w:numId w:val="8"/>
        </w:numPr>
        <w:ind w:left="1418" w:hanging="720"/>
        <w:jc w:val="both"/>
        <w:rPr>
          <w:rFonts w:asciiTheme="minorHAnsi" w:eastAsia="SimSun" w:hAnsiTheme="minorHAnsi" w:cstheme="minorHAnsi"/>
          <w:sz w:val="20"/>
          <w:szCs w:val="20"/>
        </w:rPr>
      </w:pPr>
      <w:r w:rsidRPr="00725DE7">
        <w:rPr>
          <w:rFonts w:asciiTheme="minorHAnsi" w:eastAsia="SimSun" w:hAnsiTheme="minorHAnsi" w:cstheme="minorHAnsi"/>
          <w:sz w:val="20"/>
          <w:szCs w:val="20"/>
        </w:rPr>
        <w:t>Zamawiający, niezwłocznie po otwarciu ofert, udostępni na stronie internetowej prowadzonego postepowania informacje o:</w:t>
      </w:r>
    </w:p>
    <w:p w14:paraId="1E3A89B6" w14:textId="206A6948" w:rsidR="00511200" w:rsidRPr="00725DE7" w:rsidRDefault="00511200" w:rsidP="00A2318D">
      <w:pPr>
        <w:pStyle w:val="Akapitzlist"/>
        <w:numPr>
          <w:ilvl w:val="3"/>
          <w:numId w:val="31"/>
        </w:numPr>
        <w:tabs>
          <w:tab w:val="left" w:pos="2268"/>
        </w:tabs>
        <w:ind w:left="2268" w:hanging="850"/>
        <w:jc w:val="both"/>
        <w:rPr>
          <w:rFonts w:asciiTheme="minorHAnsi" w:eastAsia="SimSun" w:hAnsiTheme="minorHAnsi" w:cstheme="minorHAnsi"/>
          <w:sz w:val="20"/>
          <w:szCs w:val="20"/>
        </w:rPr>
      </w:pPr>
      <w:r w:rsidRPr="00725DE7">
        <w:rPr>
          <w:rFonts w:asciiTheme="minorHAnsi" w:eastAsia="SimSun" w:hAnsiTheme="minorHAnsi" w:cstheme="minorHAnsi"/>
          <w:sz w:val="20"/>
          <w:szCs w:val="20"/>
        </w:rPr>
        <w:t>nazwach albo imionach i nazwiskach oraz siedzibach lub miejscach prowadzonej działalności gospodarczej albo miejscach zamieszkania Wykonawców, których oferty zostały otwarte;</w:t>
      </w:r>
    </w:p>
    <w:p w14:paraId="46C1C004" w14:textId="018A6D95" w:rsidR="00511200" w:rsidRPr="00725DE7" w:rsidRDefault="00511200" w:rsidP="00A2318D">
      <w:pPr>
        <w:pStyle w:val="Akapitzlist"/>
        <w:numPr>
          <w:ilvl w:val="3"/>
          <w:numId w:val="31"/>
        </w:numPr>
        <w:tabs>
          <w:tab w:val="left" w:pos="2268"/>
        </w:tabs>
        <w:ind w:firstLine="466"/>
        <w:jc w:val="both"/>
        <w:rPr>
          <w:rFonts w:asciiTheme="minorHAnsi" w:eastAsia="SimSun" w:hAnsiTheme="minorHAnsi" w:cstheme="minorHAnsi"/>
          <w:sz w:val="20"/>
          <w:szCs w:val="20"/>
        </w:rPr>
      </w:pPr>
      <w:r w:rsidRPr="00725DE7">
        <w:rPr>
          <w:rFonts w:asciiTheme="minorHAnsi" w:eastAsia="SimSun" w:hAnsiTheme="minorHAnsi" w:cstheme="minorHAnsi"/>
          <w:sz w:val="20"/>
          <w:szCs w:val="20"/>
        </w:rPr>
        <w:t>cenach lub kosztach zawartych w ofertach.</w:t>
      </w:r>
    </w:p>
    <w:p w14:paraId="11F03C70" w14:textId="77777777" w:rsidR="00511200" w:rsidRPr="00725DE7" w:rsidRDefault="00511200" w:rsidP="00A07174">
      <w:pPr>
        <w:numPr>
          <w:ilvl w:val="0"/>
          <w:numId w:val="8"/>
        </w:numPr>
        <w:ind w:left="1418" w:hanging="720"/>
        <w:jc w:val="both"/>
        <w:rPr>
          <w:rFonts w:asciiTheme="minorHAnsi" w:eastAsia="SimSun" w:hAnsiTheme="minorHAnsi" w:cstheme="minorHAnsi"/>
          <w:sz w:val="20"/>
          <w:szCs w:val="20"/>
        </w:rPr>
      </w:pPr>
      <w:r w:rsidRPr="00725DE7">
        <w:rPr>
          <w:rFonts w:asciiTheme="minorHAnsi" w:eastAsia="SimSun" w:hAnsiTheme="minorHAnsi" w:cstheme="minorHAnsi"/>
          <w:sz w:val="20"/>
          <w:szCs w:val="20"/>
        </w:rPr>
        <w:t>W przypadku wystąpienia awarii systemu teleinformatycznego, która spowoduje brak możliwości otwarcia ofert w terminie określonym przez Zamawiającego, otwarcie ofert nastąpi niezwłocznie po usunięciu awarii.</w:t>
      </w:r>
    </w:p>
    <w:p w14:paraId="484B4624" w14:textId="13F29817" w:rsidR="00511200" w:rsidRPr="00725DE7" w:rsidRDefault="0038354D" w:rsidP="00A07174">
      <w:pPr>
        <w:numPr>
          <w:ilvl w:val="0"/>
          <w:numId w:val="8"/>
        </w:numPr>
        <w:ind w:left="1418" w:hanging="720"/>
        <w:jc w:val="both"/>
        <w:rPr>
          <w:rFonts w:asciiTheme="minorHAnsi" w:eastAsia="SimSun" w:hAnsiTheme="minorHAnsi" w:cstheme="minorHAnsi"/>
          <w:sz w:val="20"/>
          <w:szCs w:val="20"/>
        </w:rPr>
      </w:pPr>
      <w:r w:rsidRPr="00725DE7">
        <w:rPr>
          <w:rFonts w:asciiTheme="minorHAnsi" w:eastAsia="SimSun" w:hAnsiTheme="minorHAnsi" w:cstheme="minorHAnsi"/>
          <w:sz w:val="20"/>
          <w:szCs w:val="20"/>
        </w:rPr>
        <w:t xml:space="preserve">Zamawiający </w:t>
      </w:r>
      <w:r w:rsidR="00511200" w:rsidRPr="00725DE7">
        <w:rPr>
          <w:rFonts w:asciiTheme="minorHAnsi" w:eastAsia="SimSun" w:hAnsiTheme="minorHAnsi" w:cstheme="minorHAnsi"/>
          <w:sz w:val="20"/>
          <w:szCs w:val="20"/>
        </w:rPr>
        <w:t>poinformuje o zmianie terminu</w:t>
      </w:r>
      <w:r w:rsidR="00725DE7">
        <w:rPr>
          <w:rFonts w:asciiTheme="minorHAnsi" w:eastAsia="SimSun" w:hAnsiTheme="minorHAnsi" w:cstheme="minorHAnsi"/>
          <w:sz w:val="20"/>
          <w:szCs w:val="20"/>
        </w:rPr>
        <w:t xml:space="preserve"> </w:t>
      </w:r>
      <w:r w:rsidR="00511200" w:rsidRPr="00725DE7">
        <w:rPr>
          <w:rFonts w:asciiTheme="minorHAnsi" w:eastAsia="SimSun" w:hAnsiTheme="minorHAnsi" w:cstheme="minorHAnsi"/>
          <w:sz w:val="20"/>
          <w:szCs w:val="20"/>
        </w:rPr>
        <w:t>otwarcia ofert na stronie internetowej prowadzonego postepowania.</w:t>
      </w:r>
    </w:p>
    <w:p w14:paraId="63E2EF21" w14:textId="77777777" w:rsidR="00A05581" w:rsidRPr="0060067D" w:rsidRDefault="00A05581" w:rsidP="00A07174">
      <w:pPr>
        <w:jc w:val="both"/>
        <w:rPr>
          <w:rFonts w:asciiTheme="minorHAnsi" w:hAnsiTheme="minorHAnsi" w:cstheme="minorHAnsi"/>
          <w:sz w:val="22"/>
          <w:szCs w:val="22"/>
        </w:rPr>
      </w:pPr>
    </w:p>
    <w:p w14:paraId="35200CCE" w14:textId="1A4DC132" w:rsidR="000B74E7" w:rsidRPr="0060067D" w:rsidRDefault="000B74E7" w:rsidP="00A2318D">
      <w:pPr>
        <w:numPr>
          <w:ilvl w:val="0"/>
          <w:numId w:val="31"/>
        </w:numPr>
        <w:shd w:val="clear" w:color="auto" w:fill="BDD6EE"/>
        <w:jc w:val="both"/>
        <w:rPr>
          <w:rFonts w:asciiTheme="minorHAnsi" w:hAnsiTheme="minorHAnsi" w:cstheme="minorHAnsi"/>
          <w:b/>
          <w:bCs/>
          <w:sz w:val="22"/>
          <w:szCs w:val="22"/>
        </w:rPr>
      </w:pPr>
      <w:r w:rsidRPr="0060067D">
        <w:rPr>
          <w:rFonts w:asciiTheme="minorHAnsi" w:hAnsiTheme="minorHAnsi" w:cstheme="minorHAnsi"/>
          <w:b/>
          <w:sz w:val="22"/>
          <w:szCs w:val="22"/>
        </w:rPr>
        <w:t>Opis sposobu obliczenia ceny</w:t>
      </w:r>
    </w:p>
    <w:p w14:paraId="2997FEF3" w14:textId="49AD6A25" w:rsidR="000B74E7" w:rsidRPr="00725DE7" w:rsidRDefault="000B74E7" w:rsidP="00A2318D">
      <w:pPr>
        <w:pStyle w:val="Tekstpodstawowy"/>
        <w:numPr>
          <w:ilvl w:val="0"/>
          <w:numId w:val="18"/>
        </w:numPr>
        <w:shd w:val="clear" w:color="auto" w:fill="FFFFFF"/>
        <w:spacing w:after="0"/>
        <w:ind w:left="709" w:hanging="709"/>
        <w:jc w:val="both"/>
        <w:rPr>
          <w:rFonts w:asciiTheme="minorHAnsi" w:hAnsiTheme="minorHAnsi" w:cstheme="minorHAnsi"/>
          <w:bCs/>
          <w:sz w:val="20"/>
          <w:szCs w:val="20"/>
        </w:rPr>
      </w:pPr>
      <w:r w:rsidRPr="00725DE7">
        <w:rPr>
          <w:rFonts w:asciiTheme="minorHAnsi" w:hAnsiTheme="minorHAnsi" w:cstheme="minorHAnsi"/>
          <w:bCs/>
          <w:sz w:val="20"/>
          <w:szCs w:val="20"/>
        </w:rPr>
        <w:t xml:space="preserve">Cena – należy przez to rozumieć cenę w rozumieniu art. 3 ust. 1 pkt 1 i ust. 2 ustawy z dnia 9 maja 2014 r. </w:t>
      </w:r>
      <w:r w:rsidRPr="00725DE7">
        <w:rPr>
          <w:rFonts w:asciiTheme="minorHAnsi" w:hAnsiTheme="minorHAnsi" w:cstheme="minorHAnsi"/>
          <w:bCs/>
          <w:sz w:val="20"/>
          <w:szCs w:val="20"/>
        </w:rPr>
        <w:br/>
        <w:t>o informowaniu o cenach towarów i usług (</w:t>
      </w:r>
      <w:r w:rsidR="00725DE7">
        <w:rPr>
          <w:rFonts w:asciiTheme="minorHAnsi" w:hAnsiTheme="minorHAnsi" w:cstheme="minorHAnsi"/>
          <w:bCs/>
          <w:sz w:val="20"/>
          <w:szCs w:val="20"/>
        </w:rPr>
        <w:t xml:space="preserve">t.j. </w:t>
      </w:r>
      <w:r w:rsidR="005E7D7E" w:rsidRPr="00725DE7">
        <w:rPr>
          <w:rFonts w:asciiTheme="minorHAnsi" w:hAnsiTheme="minorHAnsi" w:cstheme="minorHAnsi"/>
          <w:bCs/>
          <w:sz w:val="20"/>
          <w:szCs w:val="20"/>
        </w:rPr>
        <w:t>Dz.U.2023.168</w:t>
      </w:r>
      <w:r w:rsidRPr="00725DE7">
        <w:rPr>
          <w:rFonts w:asciiTheme="minorHAnsi" w:hAnsiTheme="minorHAnsi" w:cstheme="minorHAnsi"/>
          <w:bCs/>
          <w:sz w:val="20"/>
          <w:szCs w:val="20"/>
        </w:rPr>
        <w:t>)</w:t>
      </w:r>
      <w:r w:rsidRPr="00725DE7">
        <w:rPr>
          <w:rFonts w:asciiTheme="minorHAnsi" w:hAnsiTheme="minorHAnsi" w:cstheme="minorHAnsi"/>
          <w:bCs/>
          <w:sz w:val="20"/>
          <w:szCs w:val="20"/>
          <w:lang w:val="pl-PL"/>
        </w:rPr>
        <w:t xml:space="preserve"> nawet jeżeli jest płacona na rzecz osoby niebędącej przedsiębiorcą.</w:t>
      </w:r>
    </w:p>
    <w:p w14:paraId="3CB16663" w14:textId="421202FB" w:rsidR="0051468E" w:rsidRPr="00725DE7" w:rsidRDefault="0051468E" w:rsidP="00A2318D">
      <w:pPr>
        <w:pStyle w:val="Tekstpodstawowy"/>
        <w:numPr>
          <w:ilvl w:val="0"/>
          <w:numId w:val="18"/>
        </w:numPr>
        <w:shd w:val="clear" w:color="auto" w:fill="FFFFFF"/>
        <w:spacing w:after="0"/>
        <w:ind w:left="709" w:hanging="709"/>
        <w:jc w:val="both"/>
        <w:rPr>
          <w:rFonts w:asciiTheme="minorHAnsi" w:hAnsiTheme="minorHAnsi" w:cstheme="minorHAnsi"/>
          <w:bCs/>
          <w:sz w:val="20"/>
          <w:szCs w:val="20"/>
        </w:rPr>
      </w:pPr>
      <w:r w:rsidRPr="00725DE7">
        <w:rPr>
          <w:rFonts w:asciiTheme="minorHAnsi" w:hAnsiTheme="minorHAnsi" w:cstheme="minorHAnsi"/>
          <w:sz w:val="20"/>
          <w:szCs w:val="20"/>
        </w:rPr>
        <w:t>Cenę oferty stanowi suma wartości wszystkich jej elementów, zawierająca wszystkie koszty niezbędne do</w:t>
      </w:r>
      <w:r w:rsidRPr="00725DE7">
        <w:rPr>
          <w:rFonts w:asciiTheme="minorHAnsi" w:hAnsiTheme="minorHAnsi" w:cstheme="minorHAnsi"/>
          <w:sz w:val="20"/>
          <w:szCs w:val="20"/>
          <w:lang w:val="pl-PL"/>
        </w:rPr>
        <w:t> </w:t>
      </w:r>
      <w:r w:rsidRPr="00725DE7">
        <w:rPr>
          <w:rFonts w:asciiTheme="minorHAnsi" w:hAnsiTheme="minorHAnsi" w:cstheme="minorHAnsi"/>
          <w:sz w:val="20"/>
          <w:szCs w:val="20"/>
        </w:rPr>
        <w:t>wykonania zamówienia.</w:t>
      </w:r>
    </w:p>
    <w:p w14:paraId="031F8793" w14:textId="1572140C" w:rsidR="0051468E" w:rsidRPr="00725DE7" w:rsidRDefault="0051468E" w:rsidP="00A2318D">
      <w:pPr>
        <w:pStyle w:val="Tekstpodstawowy"/>
        <w:numPr>
          <w:ilvl w:val="0"/>
          <w:numId w:val="18"/>
        </w:numPr>
        <w:shd w:val="clear" w:color="auto" w:fill="FFFFFF"/>
        <w:spacing w:after="0"/>
        <w:ind w:left="709" w:hanging="709"/>
        <w:jc w:val="both"/>
        <w:rPr>
          <w:rFonts w:asciiTheme="minorHAnsi" w:hAnsiTheme="minorHAnsi" w:cstheme="minorHAnsi"/>
          <w:bCs/>
          <w:sz w:val="20"/>
          <w:szCs w:val="20"/>
        </w:rPr>
      </w:pPr>
      <w:bookmarkStart w:id="19" w:name="_Ref155348754"/>
      <w:r w:rsidRPr="00725DE7">
        <w:rPr>
          <w:rFonts w:asciiTheme="minorHAnsi" w:hAnsiTheme="minorHAnsi" w:cstheme="minorHAnsi"/>
          <w:bCs/>
          <w:sz w:val="20"/>
          <w:szCs w:val="20"/>
        </w:rPr>
        <w:t>Cenę brutto należy obliczyć poprzez dodanie do ceny netto podatku VAT według obowiązującej stawki</w:t>
      </w:r>
      <w:r w:rsidRPr="00725DE7">
        <w:rPr>
          <w:rFonts w:asciiTheme="minorHAnsi" w:hAnsiTheme="minorHAnsi" w:cstheme="minorHAnsi"/>
          <w:bCs/>
          <w:sz w:val="20"/>
          <w:szCs w:val="20"/>
          <w:lang w:val="pl-PL"/>
        </w:rPr>
        <w:t xml:space="preserve"> </w:t>
      </w:r>
      <w:r w:rsidRPr="00725DE7">
        <w:rPr>
          <w:rFonts w:asciiTheme="minorHAnsi" w:hAnsiTheme="minorHAnsi" w:cstheme="minorHAnsi"/>
          <w:bCs/>
          <w:sz w:val="20"/>
          <w:szCs w:val="20"/>
        </w:rPr>
        <w:t>podatku od towarów i usług (VAT) właściwą dla przedmiotu zamówienia, obowiązującą według stanu prawnego na dzień składania ofert.</w:t>
      </w:r>
      <w:bookmarkEnd w:id="19"/>
    </w:p>
    <w:p w14:paraId="5477C004" w14:textId="6E3EE48D" w:rsidR="006E46DF" w:rsidRPr="00725DE7" w:rsidRDefault="006E46DF" w:rsidP="00A2318D">
      <w:pPr>
        <w:pStyle w:val="Tekstpodstawowy"/>
        <w:numPr>
          <w:ilvl w:val="0"/>
          <w:numId w:val="18"/>
        </w:numPr>
        <w:shd w:val="clear" w:color="auto" w:fill="FFFFFF"/>
        <w:spacing w:after="0"/>
        <w:ind w:left="709" w:hanging="709"/>
        <w:jc w:val="both"/>
        <w:rPr>
          <w:rFonts w:asciiTheme="minorHAnsi" w:hAnsiTheme="minorHAnsi" w:cstheme="minorHAnsi"/>
          <w:bCs/>
          <w:sz w:val="20"/>
          <w:szCs w:val="20"/>
        </w:rPr>
      </w:pPr>
      <w:bookmarkStart w:id="20" w:name="_Ref155351539"/>
      <w:r w:rsidRPr="00725DE7">
        <w:rPr>
          <w:rFonts w:asciiTheme="minorHAnsi" w:hAnsiTheme="minorHAnsi" w:cstheme="minorHAnsi"/>
          <w:color w:val="000000" w:themeColor="text1"/>
          <w:sz w:val="20"/>
          <w:szCs w:val="20"/>
        </w:rPr>
        <w:t xml:space="preserve">Kwotę oferty stanowi suma cen </w:t>
      </w:r>
      <w:r w:rsidR="002A4311" w:rsidRPr="00725DE7">
        <w:rPr>
          <w:rFonts w:asciiTheme="minorHAnsi" w:hAnsiTheme="minorHAnsi" w:cstheme="minorHAnsi"/>
          <w:color w:val="000000" w:themeColor="text1"/>
          <w:sz w:val="20"/>
          <w:szCs w:val="20"/>
          <w:lang w:val="pl-PL"/>
        </w:rPr>
        <w:t xml:space="preserve">wszystkich zestawów wyrażonych w </w:t>
      </w:r>
      <w:r w:rsidRPr="00725DE7">
        <w:rPr>
          <w:rFonts w:asciiTheme="minorHAnsi" w:hAnsiTheme="minorHAnsi" w:cstheme="minorHAnsi"/>
          <w:color w:val="000000" w:themeColor="text1"/>
          <w:sz w:val="20"/>
          <w:szCs w:val="20"/>
        </w:rPr>
        <w:t>złotych brutto,</w:t>
      </w:r>
      <w:r w:rsidR="002A4311" w:rsidRPr="00725DE7">
        <w:rPr>
          <w:rFonts w:asciiTheme="minorHAnsi" w:hAnsiTheme="minorHAnsi" w:cstheme="minorHAnsi"/>
          <w:color w:val="000000" w:themeColor="text1"/>
          <w:sz w:val="20"/>
          <w:szCs w:val="20"/>
          <w:lang w:val="pl-PL"/>
        </w:rPr>
        <w:t xml:space="preserve"> które zostały wymienione w opisie przedmio</w:t>
      </w:r>
      <w:r w:rsidR="009C6291" w:rsidRPr="00725DE7">
        <w:rPr>
          <w:rFonts w:asciiTheme="minorHAnsi" w:hAnsiTheme="minorHAnsi" w:cstheme="minorHAnsi"/>
          <w:color w:val="000000" w:themeColor="text1"/>
          <w:sz w:val="20"/>
          <w:szCs w:val="20"/>
          <w:lang w:val="pl-PL"/>
        </w:rPr>
        <w:t>t</w:t>
      </w:r>
      <w:r w:rsidR="002A4311" w:rsidRPr="00725DE7">
        <w:rPr>
          <w:rFonts w:asciiTheme="minorHAnsi" w:hAnsiTheme="minorHAnsi" w:cstheme="minorHAnsi"/>
          <w:color w:val="000000" w:themeColor="text1"/>
          <w:sz w:val="20"/>
          <w:szCs w:val="20"/>
          <w:lang w:val="pl-PL"/>
        </w:rPr>
        <w:t>u zamówienia</w:t>
      </w:r>
      <w:r w:rsidR="009C6291" w:rsidRPr="00725DE7">
        <w:rPr>
          <w:rFonts w:asciiTheme="minorHAnsi" w:hAnsiTheme="minorHAnsi" w:cstheme="minorHAnsi"/>
          <w:color w:val="000000" w:themeColor="text1"/>
          <w:sz w:val="20"/>
          <w:szCs w:val="20"/>
          <w:lang w:val="pl-PL"/>
        </w:rPr>
        <w:t>,</w:t>
      </w:r>
      <w:r w:rsidRPr="00725DE7">
        <w:rPr>
          <w:rFonts w:asciiTheme="minorHAnsi" w:hAnsiTheme="minorHAnsi" w:cstheme="minorHAnsi"/>
          <w:color w:val="000000" w:themeColor="text1"/>
          <w:sz w:val="20"/>
          <w:szCs w:val="20"/>
        </w:rPr>
        <w:t xml:space="preserve"> zawierając</w:t>
      </w:r>
      <w:r w:rsidR="009C6291" w:rsidRPr="00725DE7">
        <w:rPr>
          <w:rFonts w:asciiTheme="minorHAnsi" w:hAnsiTheme="minorHAnsi" w:cstheme="minorHAnsi"/>
          <w:color w:val="000000" w:themeColor="text1"/>
          <w:sz w:val="20"/>
          <w:szCs w:val="20"/>
          <w:lang w:val="pl-PL"/>
        </w:rPr>
        <w:t>e</w:t>
      </w:r>
      <w:r w:rsidRPr="00725DE7">
        <w:rPr>
          <w:rFonts w:asciiTheme="minorHAnsi" w:hAnsiTheme="minorHAnsi" w:cstheme="minorHAnsi"/>
          <w:color w:val="000000" w:themeColor="text1"/>
          <w:sz w:val="20"/>
          <w:szCs w:val="20"/>
        </w:rPr>
        <w:t xml:space="preserve"> wszystkie koszty niezbędne do wykonania zamówienia. Kwot</w:t>
      </w:r>
      <w:r w:rsidR="009C6291" w:rsidRPr="00725DE7">
        <w:rPr>
          <w:rFonts w:asciiTheme="minorHAnsi" w:hAnsiTheme="minorHAnsi" w:cstheme="minorHAnsi"/>
          <w:color w:val="000000" w:themeColor="text1"/>
          <w:sz w:val="20"/>
          <w:szCs w:val="20"/>
          <w:lang w:val="pl-PL"/>
        </w:rPr>
        <w:t>a</w:t>
      </w:r>
      <w:r w:rsidRPr="00725DE7">
        <w:rPr>
          <w:rFonts w:asciiTheme="minorHAnsi" w:hAnsiTheme="minorHAnsi" w:cstheme="minorHAnsi"/>
          <w:color w:val="000000" w:themeColor="text1"/>
          <w:sz w:val="20"/>
          <w:szCs w:val="20"/>
        </w:rPr>
        <w:t xml:space="preserve"> oferty </w:t>
      </w:r>
      <w:r w:rsidR="009C6291" w:rsidRPr="00725DE7">
        <w:rPr>
          <w:rFonts w:asciiTheme="minorHAnsi" w:hAnsiTheme="minorHAnsi" w:cstheme="minorHAnsi"/>
          <w:color w:val="000000" w:themeColor="text1"/>
          <w:sz w:val="20"/>
          <w:szCs w:val="20"/>
          <w:lang w:val="pl-PL"/>
        </w:rPr>
        <w:t xml:space="preserve">musi </w:t>
      </w:r>
      <w:r w:rsidR="007E35F9" w:rsidRPr="00725DE7">
        <w:rPr>
          <w:rFonts w:asciiTheme="minorHAnsi" w:hAnsiTheme="minorHAnsi" w:cstheme="minorHAnsi"/>
          <w:color w:val="000000" w:themeColor="text1"/>
          <w:sz w:val="20"/>
          <w:szCs w:val="20"/>
          <w:lang w:val="pl-PL"/>
        </w:rPr>
        <w:t>uwzględni</w:t>
      </w:r>
      <w:r w:rsidR="009C6291" w:rsidRPr="00725DE7">
        <w:rPr>
          <w:rFonts w:asciiTheme="minorHAnsi" w:hAnsiTheme="minorHAnsi" w:cstheme="minorHAnsi"/>
          <w:color w:val="000000" w:themeColor="text1"/>
          <w:sz w:val="20"/>
          <w:szCs w:val="20"/>
          <w:lang w:val="pl-PL"/>
        </w:rPr>
        <w:t>ać</w:t>
      </w:r>
      <w:r w:rsidR="007E35F9" w:rsidRPr="00725DE7">
        <w:rPr>
          <w:rFonts w:asciiTheme="minorHAnsi" w:hAnsiTheme="minorHAnsi" w:cstheme="minorHAnsi"/>
          <w:color w:val="000000" w:themeColor="text1"/>
          <w:sz w:val="20"/>
          <w:szCs w:val="20"/>
          <w:lang w:val="pl-PL"/>
        </w:rPr>
        <w:t xml:space="preserve"> także cenę usługi cateringowej</w:t>
      </w:r>
      <w:r w:rsidRPr="00725DE7">
        <w:rPr>
          <w:rFonts w:asciiTheme="minorHAnsi" w:hAnsiTheme="minorHAnsi" w:cstheme="minorHAnsi"/>
          <w:color w:val="000000" w:themeColor="text1"/>
          <w:sz w:val="20"/>
          <w:szCs w:val="20"/>
        </w:rPr>
        <w:t xml:space="preserve">. Zastrzega się, że umowa zawarta w wyniku przedmiotowego postępowania zostanie zawarta z Wykonawcą na kwotę określoną w pkt. </w:t>
      </w:r>
      <w:r w:rsidR="005A53F1">
        <w:rPr>
          <w:rFonts w:asciiTheme="minorHAnsi" w:hAnsiTheme="minorHAnsi" w:cstheme="minorHAnsi"/>
          <w:color w:val="000000" w:themeColor="text1"/>
          <w:sz w:val="20"/>
          <w:szCs w:val="20"/>
        </w:rPr>
        <w:t>18</w:t>
      </w:r>
      <w:r w:rsidR="00F27D01" w:rsidRPr="00725DE7">
        <w:rPr>
          <w:rFonts w:asciiTheme="minorHAnsi" w:hAnsiTheme="minorHAnsi" w:cstheme="minorHAnsi"/>
          <w:color w:val="000000" w:themeColor="text1"/>
          <w:sz w:val="20"/>
          <w:szCs w:val="20"/>
          <w:lang w:val="pl-PL"/>
        </w:rPr>
        <w:t xml:space="preserve"> </w:t>
      </w:r>
      <w:r w:rsidRPr="00725DE7">
        <w:rPr>
          <w:rFonts w:asciiTheme="minorHAnsi" w:hAnsiTheme="minorHAnsi" w:cstheme="minorHAnsi"/>
          <w:color w:val="000000" w:themeColor="text1"/>
          <w:sz w:val="20"/>
          <w:szCs w:val="20"/>
        </w:rPr>
        <w:t>SWZ, która stanowi wartość maksymalną umowy.</w:t>
      </w:r>
      <w:bookmarkEnd w:id="20"/>
    </w:p>
    <w:p w14:paraId="1D0D6266" w14:textId="64E64726" w:rsidR="0051468E" w:rsidRPr="008439C1" w:rsidRDefault="0051468E" w:rsidP="00A2318D">
      <w:pPr>
        <w:pStyle w:val="Tekstpodstawowy"/>
        <w:numPr>
          <w:ilvl w:val="0"/>
          <w:numId w:val="18"/>
        </w:numPr>
        <w:shd w:val="clear" w:color="auto" w:fill="FFFFFF"/>
        <w:spacing w:after="0"/>
        <w:ind w:left="709" w:hanging="709"/>
        <w:jc w:val="both"/>
        <w:rPr>
          <w:rFonts w:asciiTheme="minorHAnsi" w:hAnsiTheme="minorHAnsi" w:cstheme="minorHAnsi"/>
          <w:bCs/>
          <w:sz w:val="20"/>
          <w:szCs w:val="20"/>
        </w:rPr>
      </w:pPr>
      <w:r w:rsidRPr="008439C1">
        <w:rPr>
          <w:rFonts w:asciiTheme="minorHAnsi" w:hAnsiTheme="minorHAnsi" w:cstheme="minorHAnsi"/>
          <w:sz w:val="20"/>
          <w:szCs w:val="20"/>
        </w:rPr>
        <w:t xml:space="preserve">Wykonawca </w:t>
      </w:r>
      <w:r w:rsidRPr="008439C1">
        <w:rPr>
          <w:rFonts w:asciiTheme="minorHAnsi" w:hAnsiTheme="minorHAnsi" w:cstheme="minorHAnsi"/>
          <w:sz w:val="20"/>
          <w:szCs w:val="20"/>
          <w:lang w:val="pl-PL"/>
        </w:rPr>
        <w:t>wskaże</w:t>
      </w:r>
      <w:r w:rsidRPr="008439C1">
        <w:rPr>
          <w:rFonts w:asciiTheme="minorHAnsi" w:hAnsiTheme="minorHAnsi" w:cstheme="minorHAnsi"/>
          <w:sz w:val="20"/>
          <w:szCs w:val="20"/>
        </w:rPr>
        <w:t xml:space="preserve"> cenę oferty</w:t>
      </w:r>
      <w:r w:rsidRPr="008439C1">
        <w:rPr>
          <w:rFonts w:asciiTheme="minorHAnsi" w:hAnsiTheme="minorHAnsi" w:cstheme="minorHAnsi"/>
          <w:sz w:val="20"/>
          <w:szCs w:val="20"/>
          <w:lang w:val="pl-PL"/>
        </w:rPr>
        <w:t xml:space="preserve"> </w:t>
      </w:r>
      <w:r w:rsidRPr="008439C1">
        <w:rPr>
          <w:rFonts w:asciiTheme="minorHAnsi" w:hAnsiTheme="minorHAnsi" w:cstheme="minorHAnsi"/>
          <w:sz w:val="20"/>
          <w:szCs w:val="20"/>
        </w:rPr>
        <w:t xml:space="preserve">w </w:t>
      </w:r>
      <w:r w:rsidRPr="008439C1">
        <w:rPr>
          <w:rFonts w:asciiTheme="minorHAnsi" w:hAnsiTheme="minorHAnsi" w:cstheme="minorHAnsi"/>
          <w:b/>
          <w:i/>
          <w:sz w:val="20"/>
          <w:szCs w:val="20"/>
        </w:rPr>
        <w:t>Formularzu ofertowym</w:t>
      </w:r>
      <w:r w:rsidRPr="008439C1">
        <w:rPr>
          <w:rFonts w:asciiTheme="minorHAnsi" w:hAnsiTheme="minorHAnsi" w:cstheme="minorHAnsi"/>
          <w:sz w:val="20"/>
          <w:szCs w:val="20"/>
        </w:rPr>
        <w:t xml:space="preserve"> </w:t>
      </w:r>
      <w:r w:rsidRPr="008439C1">
        <w:rPr>
          <w:rFonts w:asciiTheme="minorHAnsi" w:hAnsiTheme="minorHAnsi" w:cstheme="minorHAnsi"/>
          <w:sz w:val="20"/>
          <w:szCs w:val="20"/>
          <w:lang w:val="pl-PL"/>
        </w:rPr>
        <w:t xml:space="preserve">- </w:t>
      </w:r>
      <w:r w:rsidRPr="008439C1">
        <w:rPr>
          <w:rFonts w:asciiTheme="minorHAnsi" w:hAnsiTheme="minorHAnsi" w:cstheme="minorHAnsi"/>
          <w:sz w:val="20"/>
          <w:szCs w:val="20"/>
        </w:rPr>
        <w:t xml:space="preserve">sporządzonym </w:t>
      </w:r>
      <w:r w:rsidRPr="008439C1">
        <w:rPr>
          <w:rFonts w:asciiTheme="minorHAnsi" w:hAnsiTheme="minorHAnsi" w:cstheme="minorHAnsi"/>
          <w:sz w:val="20"/>
          <w:szCs w:val="20"/>
          <w:lang w:val="pl-PL"/>
        </w:rPr>
        <w:t>zgodnie z</w:t>
      </w:r>
      <w:r w:rsidR="00B64A90" w:rsidRPr="008439C1">
        <w:rPr>
          <w:rFonts w:asciiTheme="minorHAnsi" w:hAnsiTheme="minorHAnsi" w:cstheme="minorHAnsi"/>
          <w:sz w:val="20"/>
          <w:szCs w:val="20"/>
        </w:rPr>
        <w:t xml:space="preserve"> </w:t>
      </w:r>
      <w:r w:rsidR="00B64A90" w:rsidRPr="008439C1">
        <w:rPr>
          <w:rFonts w:asciiTheme="minorHAnsi" w:hAnsiTheme="minorHAnsi" w:cstheme="minorHAnsi"/>
          <w:b/>
          <w:sz w:val="20"/>
          <w:szCs w:val="20"/>
          <w:lang w:val="pl-PL"/>
        </w:rPr>
        <w:t>Załącznikiem</w:t>
      </w:r>
      <w:r w:rsidR="00B64A90" w:rsidRPr="008439C1">
        <w:rPr>
          <w:rFonts w:asciiTheme="minorHAnsi" w:hAnsiTheme="minorHAnsi" w:cstheme="minorHAnsi"/>
          <w:sz w:val="20"/>
          <w:szCs w:val="20"/>
          <w:lang w:val="pl-PL"/>
        </w:rPr>
        <w:t xml:space="preserve"> </w:t>
      </w:r>
      <w:r w:rsidRPr="008439C1">
        <w:rPr>
          <w:rFonts w:asciiTheme="minorHAnsi" w:hAnsiTheme="minorHAnsi" w:cstheme="minorHAnsi"/>
          <w:b/>
          <w:sz w:val="20"/>
          <w:szCs w:val="20"/>
          <w:lang w:val="pl-PL"/>
        </w:rPr>
        <w:t>n</w:t>
      </w:r>
      <w:r w:rsidRPr="008439C1">
        <w:rPr>
          <w:rFonts w:asciiTheme="minorHAnsi" w:hAnsiTheme="minorHAnsi" w:cstheme="minorHAnsi"/>
          <w:b/>
          <w:sz w:val="20"/>
          <w:szCs w:val="20"/>
        </w:rPr>
        <w:t xml:space="preserve">r </w:t>
      </w:r>
      <w:r w:rsidRPr="008439C1">
        <w:rPr>
          <w:rFonts w:asciiTheme="minorHAnsi" w:hAnsiTheme="minorHAnsi" w:cstheme="minorHAnsi"/>
          <w:b/>
          <w:sz w:val="20"/>
          <w:szCs w:val="20"/>
          <w:lang w:val="pl-PL"/>
        </w:rPr>
        <w:t>1</w:t>
      </w:r>
      <w:r w:rsidRPr="008439C1">
        <w:rPr>
          <w:rFonts w:asciiTheme="minorHAnsi" w:hAnsiTheme="minorHAnsi" w:cstheme="minorHAnsi"/>
          <w:b/>
          <w:sz w:val="20"/>
          <w:szCs w:val="20"/>
        </w:rPr>
        <w:t xml:space="preserve"> do SWZ</w:t>
      </w:r>
      <w:r w:rsidR="001907A9" w:rsidRPr="008439C1">
        <w:rPr>
          <w:rFonts w:asciiTheme="minorHAnsi" w:hAnsiTheme="minorHAnsi" w:cstheme="minorHAnsi"/>
          <w:sz w:val="20"/>
          <w:szCs w:val="20"/>
          <w:lang w:val="pl-PL"/>
        </w:rPr>
        <w:t xml:space="preserve"> </w:t>
      </w:r>
      <w:r w:rsidR="00B64A90" w:rsidRPr="008439C1">
        <w:rPr>
          <w:rFonts w:asciiTheme="minorHAnsi" w:hAnsiTheme="minorHAnsi" w:cstheme="minorHAnsi"/>
          <w:sz w:val="20"/>
          <w:szCs w:val="20"/>
          <w:lang w:val="pl-PL"/>
        </w:rPr>
        <w:t xml:space="preserve">będącej sumą cen </w:t>
      </w:r>
      <w:r w:rsidR="0005355B" w:rsidRPr="008439C1">
        <w:rPr>
          <w:rFonts w:asciiTheme="minorHAnsi" w:hAnsiTheme="minorHAnsi" w:cstheme="minorHAnsi"/>
          <w:sz w:val="20"/>
          <w:szCs w:val="20"/>
          <w:lang w:val="pl-PL"/>
        </w:rPr>
        <w:t>zestawów</w:t>
      </w:r>
      <w:r w:rsidR="00F27D01" w:rsidRPr="008439C1">
        <w:rPr>
          <w:rFonts w:asciiTheme="minorHAnsi" w:hAnsiTheme="minorHAnsi" w:cstheme="minorHAnsi"/>
          <w:sz w:val="20"/>
          <w:szCs w:val="20"/>
          <w:lang w:val="pl-PL"/>
        </w:rPr>
        <w:t xml:space="preserve">, w których uwzględniono także cenę usługi cateringowej </w:t>
      </w:r>
      <w:r w:rsidR="00B64A90" w:rsidRPr="008439C1">
        <w:rPr>
          <w:rFonts w:asciiTheme="minorHAnsi" w:hAnsiTheme="minorHAnsi" w:cstheme="minorHAnsi"/>
          <w:sz w:val="20"/>
          <w:szCs w:val="20"/>
          <w:lang w:val="pl-PL"/>
        </w:rPr>
        <w:t>sporządzonego zgodnie</w:t>
      </w:r>
      <w:r w:rsidR="00725DE7" w:rsidRPr="008439C1">
        <w:rPr>
          <w:rFonts w:asciiTheme="minorHAnsi" w:hAnsiTheme="minorHAnsi" w:cstheme="minorHAnsi"/>
          <w:sz w:val="20"/>
          <w:szCs w:val="20"/>
          <w:lang w:val="pl-PL"/>
        </w:rPr>
        <w:br/>
      </w:r>
      <w:r w:rsidR="00B64A90" w:rsidRPr="008439C1">
        <w:rPr>
          <w:rFonts w:asciiTheme="minorHAnsi" w:hAnsiTheme="minorHAnsi" w:cstheme="minorHAnsi"/>
          <w:sz w:val="20"/>
          <w:szCs w:val="20"/>
          <w:lang w:val="pl-PL"/>
        </w:rPr>
        <w:t xml:space="preserve">z </w:t>
      </w:r>
      <w:r w:rsidR="00B64A90" w:rsidRPr="008439C1">
        <w:rPr>
          <w:rFonts w:asciiTheme="minorHAnsi" w:hAnsiTheme="minorHAnsi" w:cstheme="minorHAnsi"/>
          <w:b/>
          <w:sz w:val="20"/>
          <w:szCs w:val="20"/>
          <w:lang w:val="pl-PL"/>
        </w:rPr>
        <w:t>Z</w:t>
      </w:r>
      <w:r w:rsidR="001907A9" w:rsidRPr="008439C1">
        <w:rPr>
          <w:rFonts w:asciiTheme="minorHAnsi" w:hAnsiTheme="minorHAnsi" w:cstheme="minorHAnsi"/>
          <w:b/>
          <w:sz w:val="20"/>
          <w:szCs w:val="20"/>
          <w:lang w:val="pl-PL"/>
        </w:rPr>
        <w:t>ałącznikiem 1 do</w:t>
      </w:r>
      <w:r w:rsidR="00B64A90" w:rsidRPr="008439C1">
        <w:rPr>
          <w:rFonts w:asciiTheme="minorHAnsi" w:hAnsiTheme="minorHAnsi" w:cstheme="minorHAnsi"/>
          <w:b/>
          <w:sz w:val="20"/>
          <w:szCs w:val="20"/>
          <w:lang w:val="pl-PL"/>
        </w:rPr>
        <w:t xml:space="preserve"> SWZ</w:t>
      </w:r>
      <w:r w:rsidR="00F27D01" w:rsidRPr="008439C1">
        <w:rPr>
          <w:rFonts w:asciiTheme="minorHAnsi" w:hAnsiTheme="minorHAnsi" w:cstheme="minorHAnsi"/>
          <w:sz w:val="20"/>
          <w:szCs w:val="20"/>
          <w:lang w:val="pl-PL"/>
        </w:rPr>
        <w:t xml:space="preserve">, z zastrzeżeniem pkt. </w:t>
      </w:r>
      <w:r w:rsidR="00F27D01" w:rsidRPr="008439C1">
        <w:rPr>
          <w:rFonts w:asciiTheme="minorHAnsi" w:hAnsiTheme="minorHAnsi" w:cstheme="minorHAnsi"/>
          <w:sz w:val="20"/>
          <w:szCs w:val="20"/>
          <w:lang w:val="pl-PL"/>
        </w:rPr>
        <w:fldChar w:fldCharType="begin"/>
      </w:r>
      <w:r w:rsidR="00F27D01" w:rsidRPr="008439C1">
        <w:rPr>
          <w:rFonts w:asciiTheme="minorHAnsi" w:hAnsiTheme="minorHAnsi" w:cstheme="minorHAnsi"/>
          <w:sz w:val="20"/>
          <w:szCs w:val="20"/>
          <w:lang w:val="pl-PL"/>
        </w:rPr>
        <w:instrText xml:space="preserve"> REF _Ref155355904 \r \h </w:instrText>
      </w:r>
      <w:r w:rsidR="0060067D" w:rsidRPr="008439C1">
        <w:rPr>
          <w:rFonts w:asciiTheme="minorHAnsi" w:hAnsiTheme="minorHAnsi" w:cstheme="minorHAnsi"/>
          <w:sz w:val="20"/>
          <w:szCs w:val="20"/>
          <w:lang w:val="pl-PL"/>
        </w:rPr>
        <w:instrText xml:space="preserve"> \* MERGEFORMAT </w:instrText>
      </w:r>
      <w:r w:rsidR="00F27D01" w:rsidRPr="008439C1">
        <w:rPr>
          <w:rFonts w:asciiTheme="minorHAnsi" w:hAnsiTheme="minorHAnsi" w:cstheme="minorHAnsi"/>
          <w:sz w:val="20"/>
          <w:szCs w:val="20"/>
          <w:lang w:val="pl-PL"/>
        </w:rPr>
      </w:r>
      <w:r w:rsidR="00F27D01" w:rsidRPr="008439C1">
        <w:rPr>
          <w:rFonts w:asciiTheme="minorHAnsi" w:hAnsiTheme="minorHAnsi" w:cstheme="minorHAnsi"/>
          <w:sz w:val="20"/>
          <w:szCs w:val="20"/>
          <w:lang w:val="pl-PL"/>
        </w:rPr>
        <w:fldChar w:fldCharType="separate"/>
      </w:r>
      <w:r w:rsidR="00465812">
        <w:rPr>
          <w:rFonts w:asciiTheme="minorHAnsi" w:hAnsiTheme="minorHAnsi" w:cstheme="minorHAnsi"/>
          <w:sz w:val="20"/>
          <w:szCs w:val="20"/>
          <w:lang w:val="pl-PL"/>
        </w:rPr>
        <w:t>7.1</w:t>
      </w:r>
      <w:r w:rsidR="00F27D01" w:rsidRPr="008439C1">
        <w:rPr>
          <w:rFonts w:asciiTheme="minorHAnsi" w:hAnsiTheme="minorHAnsi" w:cstheme="minorHAnsi"/>
          <w:sz w:val="20"/>
          <w:szCs w:val="20"/>
          <w:lang w:val="pl-PL"/>
        </w:rPr>
        <w:fldChar w:fldCharType="end"/>
      </w:r>
      <w:r w:rsidR="00F27D01" w:rsidRPr="008439C1">
        <w:rPr>
          <w:rFonts w:asciiTheme="minorHAnsi" w:hAnsiTheme="minorHAnsi" w:cstheme="minorHAnsi"/>
          <w:sz w:val="20"/>
          <w:szCs w:val="20"/>
          <w:lang w:val="pl-PL"/>
        </w:rPr>
        <w:t xml:space="preserve"> SWZ</w:t>
      </w:r>
      <w:r w:rsidR="0019650E" w:rsidRPr="008439C1">
        <w:rPr>
          <w:rFonts w:asciiTheme="minorHAnsi" w:hAnsiTheme="minorHAnsi" w:cstheme="minorHAnsi"/>
          <w:sz w:val="20"/>
          <w:szCs w:val="20"/>
          <w:lang w:val="pl-PL"/>
        </w:rPr>
        <w:t>.</w:t>
      </w:r>
    </w:p>
    <w:p w14:paraId="40DDDCC3" w14:textId="19F2644E" w:rsidR="0051468E" w:rsidRPr="00725DE7" w:rsidRDefault="0051468E" w:rsidP="00A2318D">
      <w:pPr>
        <w:pStyle w:val="Tekstpodstawowy"/>
        <w:numPr>
          <w:ilvl w:val="0"/>
          <w:numId w:val="18"/>
        </w:numPr>
        <w:shd w:val="clear" w:color="auto" w:fill="FFFFFF"/>
        <w:spacing w:after="0"/>
        <w:ind w:left="709" w:hanging="709"/>
        <w:jc w:val="both"/>
        <w:rPr>
          <w:rFonts w:asciiTheme="minorHAnsi" w:hAnsiTheme="minorHAnsi" w:cstheme="minorHAnsi"/>
          <w:bCs/>
          <w:sz w:val="20"/>
          <w:szCs w:val="20"/>
        </w:rPr>
      </w:pPr>
      <w:r w:rsidRPr="00725DE7">
        <w:rPr>
          <w:rFonts w:asciiTheme="minorHAnsi" w:hAnsiTheme="minorHAnsi" w:cstheme="minorHAnsi"/>
          <w:sz w:val="20"/>
          <w:szCs w:val="20"/>
        </w:rPr>
        <w:t xml:space="preserve">Cena </w:t>
      </w:r>
      <w:r w:rsidRPr="00725DE7">
        <w:rPr>
          <w:rFonts w:asciiTheme="minorHAnsi" w:hAnsiTheme="minorHAnsi" w:cstheme="minorHAnsi"/>
          <w:sz w:val="20"/>
          <w:szCs w:val="20"/>
          <w:lang w:val="pl-PL"/>
        </w:rPr>
        <w:t xml:space="preserve">oferty </w:t>
      </w:r>
      <w:r w:rsidRPr="00725DE7">
        <w:rPr>
          <w:rFonts w:asciiTheme="minorHAnsi" w:hAnsiTheme="minorHAnsi" w:cstheme="minorHAnsi"/>
          <w:sz w:val="20"/>
          <w:szCs w:val="20"/>
        </w:rPr>
        <w:t xml:space="preserve">musi być wyrażona w złotych polskich (PLN), z dokładnością </w:t>
      </w:r>
      <w:r w:rsidRPr="00725DE7">
        <w:rPr>
          <w:rFonts w:asciiTheme="minorHAnsi" w:hAnsiTheme="minorHAnsi" w:cstheme="minorHAnsi"/>
          <w:sz w:val="20"/>
          <w:szCs w:val="20"/>
          <w:u w:val="single"/>
        </w:rPr>
        <w:t>nie większą niż</w:t>
      </w:r>
      <w:r w:rsidRPr="00725DE7">
        <w:rPr>
          <w:rFonts w:asciiTheme="minorHAnsi" w:hAnsiTheme="minorHAnsi" w:cstheme="minorHAnsi"/>
          <w:sz w:val="20"/>
          <w:szCs w:val="20"/>
        </w:rPr>
        <w:t xml:space="preserve"> dwa miejsca po</w:t>
      </w:r>
      <w:r w:rsidRPr="00725DE7">
        <w:rPr>
          <w:rFonts w:asciiTheme="minorHAnsi" w:hAnsiTheme="minorHAnsi" w:cstheme="minorHAnsi"/>
          <w:sz w:val="20"/>
          <w:szCs w:val="20"/>
          <w:lang w:val="pl-PL"/>
        </w:rPr>
        <w:t> </w:t>
      </w:r>
      <w:r w:rsidRPr="00725DE7">
        <w:rPr>
          <w:rFonts w:asciiTheme="minorHAnsi" w:hAnsiTheme="minorHAnsi" w:cstheme="minorHAnsi"/>
          <w:sz w:val="20"/>
          <w:szCs w:val="20"/>
        </w:rPr>
        <w:t>przecinku.</w:t>
      </w:r>
    </w:p>
    <w:p w14:paraId="0B93FA38" w14:textId="079A5529" w:rsidR="0051468E" w:rsidRPr="00725DE7" w:rsidRDefault="0051468E" w:rsidP="00A2318D">
      <w:pPr>
        <w:pStyle w:val="Tekstpodstawowy"/>
        <w:numPr>
          <w:ilvl w:val="0"/>
          <w:numId w:val="18"/>
        </w:numPr>
        <w:shd w:val="clear" w:color="auto" w:fill="FFFFFF"/>
        <w:spacing w:after="0"/>
        <w:ind w:left="709" w:hanging="709"/>
        <w:jc w:val="both"/>
        <w:rPr>
          <w:rFonts w:asciiTheme="minorHAnsi" w:hAnsiTheme="minorHAnsi" w:cstheme="minorHAnsi"/>
          <w:bCs/>
          <w:sz w:val="20"/>
          <w:szCs w:val="20"/>
        </w:rPr>
      </w:pPr>
      <w:r w:rsidRPr="00725DE7">
        <w:rPr>
          <w:rFonts w:asciiTheme="minorHAnsi" w:hAnsiTheme="minorHAnsi" w:cstheme="minorHAnsi"/>
          <w:sz w:val="20"/>
          <w:szCs w:val="20"/>
        </w:rPr>
        <w:t xml:space="preserve">Wszystkich działań/obliczeń należy dokonywać na liczbach zaokrąglonych do </w:t>
      </w:r>
      <w:r w:rsidRPr="00725DE7">
        <w:rPr>
          <w:rFonts w:asciiTheme="minorHAnsi" w:hAnsiTheme="minorHAnsi" w:cstheme="minorHAnsi"/>
          <w:i/>
          <w:sz w:val="20"/>
          <w:szCs w:val="20"/>
        </w:rPr>
        <w:t>dwóch</w:t>
      </w:r>
      <w:r w:rsidRPr="00725DE7">
        <w:rPr>
          <w:rFonts w:asciiTheme="minorHAnsi" w:hAnsiTheme="minorHAnsi" w:cstheme="minorHAnsi"/>
          <w:sz w:val="20"/>
          <w:szCs w:val="20"/>
        </w:rPr>
        <w:t xml:space="preserve"> [2] miejsc po</w:t>
      </w:r>
      <w:r w:rsidRPr="00725DE7">
        <w:rPr>
          <w:rFonts w:asciiTheme="minorHAnsi" w:hAnsiTheme="minorHAnsi" w:cstheme="minorHAnsi"/>
          <w:sz w:val="20"/>
          <w:szCs w:val="20"/>
          <w:lang w:val="pl-PL"/>
        </w:rPr>
        <w:t> </w:t>
      </w:r>
      <w:r w:rsidRPr="00725DE7">
        <w:rPr>
          <w:rFonts w:asciiTheme="minorHAnsi" w:hAnsiTheme="minorHAnsi" w:cstheme="minorHAnsi"/>
          <w:sz w:val="20"/>
          <w:szCs w:val="20"/>
        </w:rPr>
        <w:t>przecinku.</w:t>
      </w:r>
    </w:p>
    <w:p w14:paraId="178EC74D" w14:textId="49D3E847" w:rsidR="0051468E" w:rsidRPr="00912220" w:rsidRDefault="0051468E" w:rsidP="00A2318D">
      <w:pPr>
        <w:pStyle w:val="Tekstpodstawowy"/>
        <w:numPr>
          <w:ilvl w:val="0"/>
          <w:numId w:val="18"/>
        </w:numPr>
        <w:shd w:val="clear" w:color="auto" w:fill="FFFFFF"/>
        <w:spacing w:after="0"/>
        <w:ind w:left="709" w:hanging="709"/>
        <w:jc w:val="both"/>
        <w:rPr>
          <w:rFonts w:asciiTheme="minorHAnsi" w:hAnsiTheme="minorHAnsi" w:cstheme="minorHAnsi"/>
          <w:bCs/>
          <w:sz w:val="20"/>
          <w:szCs w:val="20"/>
        </w:rPr>
      </w:pPr>
      <w:r w:rsidRPr="00912220">
        <w:rPr>
          <w:rFonts w:asciiTheme="minorHAnsi" w:hAnsiTheme="minorHAnsi" w:cstheme="minorHAnsi"/>
          <w:sz w:val="20"/>
          <w:szCs w:val="20"/>
        </w:rPr>
        <w:t>Podmioty zagraniczne na podstawie odrębnych przepisów dotyczących obrotu wewnątrzwspólnotowego nie</w:t>
      </w:r>
      <w:r w:rsidRPr="00912220">
        <w:rPr>
          <w:rFonts w:asciiTheme="minorHAnsi" w:hAnsiTheme="minorHAnsi" w:cstheme="minorHAnsi"/>
          <w:sz w:val="20"/>
          <w:szCs w:val="20"/>
          <w:lang w:val="pl-PL"/>
        </w:rPr>
        <w:t> </w:t>
      </w:r>
      <w:r w:rsidRPr="00912220">
        <w:rPr>
          <w:rFonts w:asciiTheme="minorHAnsi" w:hAnsiTheme="minorHAnsi" w:cstheme="minorHAnsi"/>
          <w:sz w:val="20"/>
          <w:szCs w:val="20"/>
        </w:rPr>
        <w:t>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r w:rsidRPr="00912220">
        <w:rPr>
          <w:rFonts w:asciiTheme="minorHAnsi" w:hAnsiTheme="minorHAnsi" w:cstheme="minorHAnsi"/>
          <w:sz w:val="20"/>
          <w:szCs w:val="20"/>
          <w:lang w:val="pl-PL"/>
        </w:rPr>
        <w:t xml:space="preserve"> </w:t>
      </w:r>
    </w:p>
    <w:p w14:paraId="24FA5BE4" w14:textId="0152DD41" w:rsidR="006E46DF" w:rsidRPr="00725DE7" w:rsidRDefault="006E46DF" w:rsidP="00A2318D">
      <w:pPr>
        <w:pStyle w:val="Tekstpodstawowy"/>
        <w:numPr>
          <w:ilvl w:val="0"/>
          <w:numId w:val="18"/>
        </w:numPr>
        <w:shd w:val="clear" w:color="auto" w:fill="FFFFFF"/>
        <w:spacing w:after="0"/>
        <w:ind w:left="709" w:hanging="709"/>
        <w:jc w:val="both"/>
        <w:rPr>
          <w:rFonts w:asciiTheme="minorHAnsi" w:hAnsiTheme="minorHAnsi" w:cstheme="minorHAnsi"/>
          <w:bCs/>
          <w:sz w:val="20"/>
          <w:szCs w:val="20"/>
        </w:rPr>
      </w:pPr>
      <w:r w:rsidRPr="00725DE7">
        <w:rPr>
          <w:rFonts w:asciiTheme="minorHAnsi" w:hAnsiTheme="minorHAnsi" w:cstheme="minorHAnsi"/>
          <w:bCs/>
          <w:sz w:val="20"/>
          <w:szCs w:val="20"/>
        </w:rPr>
        <w:t xml:space="preserve">W przypadku rozbieżności pomiędzy ceną oferty podaną cyfrowo a słownie, jako wartość właściwa zostanie przyjęta cena podana </w:t>
      </w:r>
      <w:r w:rsidRPr="00725DE7">
        <w:rPr>
          <w:rFonts w:asciiTheme="minorHAnsi" w:hAnsiTheme="minorHAnsi" w:cstheme="minorHAnsi"/>
          <w:bCs/>
          <w:sz w:val="20"/>
          <w:szCs w:val="20"/>
          <w:lang w:val="pl-PL"/>
        </w:rPr>
        <w:t>cyfrowo</w:t>
      </w:r>
      <w:r w:rsidRPr="00725DE7">
        <w:rPr>
          <w:rFonts w:asciiTheme="minorHAnsi" w:hAnsiTheme="minorHAnsi" w:cstheme="minorHAnsi"/>
          <w:bCs/>
          <w:sz w:val="20"/>
          <w:szCs w:val="20"/>
        </w:rPr>
        <w:t>.</w:t>
      </w:r>
    </w:p>
    <w:p w14:paraId="7A43AE3B" w14:textId="2E73A129" w:rsidR="0051468E" w:rsidRPr="00725DE7" w:rsidRDefault="0051468E" w:rsidP="00A2318D">
      <w:pPr>
        <w:pStyle w:val="Tekstpodstawowy"/>
        <w:numPr>
          <w:ilvl w:val="0"/>
          <w:numId w:val="18"/>
        </w:numPr>
        <w:shd w:val="clear" w:color="auto" w:fill="FFFFFF"/>
        <w:spacing w:after="0"/>
        <w:ind w:left="709" w:hanging="709"/>
        <w:jc w:val="both"/>
        <w:rPr>
          <w:rFonts w:asciiTheme="minorHAnsi" w:hAnsiTheme="minorHAnsi" w:cstheme="minorHAnsi"/>
          <w:bCs/>
          <w:sz w:val="20"/>
          <w:szCs w:val="20"/>
        </w:rPr>
      </w:pPr>
      <w:r w:rsidRPr="00725DE7">
        <w:rPr>
          <w:rFonts w:asciiTheme="minorHAnsi" w:hAnsiTheme="minorHAnsi" w:cstheme="minorHAnsi"/>
          <w:bCs/>
          <w:sz w:val="20"/>
          <w:szCs w:val="20"/>
          <w:lang w:val="pl-PL"/>
        </w:rPr>
        <w:t>Wykonawca zobowiązany jest do przestrzegania obowiązków wynikających z art. 225 ustawy.</w:t>
      </w:r>
    </w:p>
    <w:p w14:paraId="38BC7EA0" w14:textId="266DC6A3" w:rsidR="0051468E" w:rsidRPr="00725DE7" w:rsidRDefault="0051468E" w:rsidP="00A2318D">
      <w:pPr>
        <w:numPr>
          <w:ilvl w:val="0"/>
          <w:numId w:val="18"/>
        </w:numPr>
        <w:shd w:val="clear" w:color="auto" w:fill="FFFFFF"/>
        <w:ind w:left="709" w:hanging="709"/>
        <w:jc w:val="both"/>
        <w:rPr>
          <w:rFonts w:asciiTheme="minorHAnsi" w:hAnsiTheme="minorHAnsi" w:cstheme="minorHAnsi"/>
          <w:bCs/>
          <w:color w:val="000000" w:themeColor="text1"/>
          <w:sz w:val="20"/>
          <w:szCs w:val="20"/>
          <w:lang w:val="x-none"/>
        </w:rPr>
      </w:pPr>
      <w:r w:rsidRPr="00725DE7">
        <w:rPr>
          <w:rFonts w:asciiTheme="minorHAnsi" w:hAnsiTheme="minorHAnsi" w:cstheme="minorHAnsi"/>
          <w:color w:val="000000" w:themeColor="text1"/>
          <w:sz w:val="20"/>
          <w:szCs w:val="20"/>
        </w:rPr>
        <w:t>Suma cen jednostkowych złotych brutto, o których mowa w pkt. 18.</w:t>
      </w:r>
      <w:r w:rsidR="006E46DF" w:rsidRPr="00725DE7">
        <w:rPr>
          <w:rFonts w:asciiTheme="minorHAnsi" w:hAnsiTheme="minorHAnsi" w:cstheme="minorHAnsi"/>
          <w:color w:val="000000" w:themeColor="text1"/>
          <w:sz w:val="20"/>
          <w:szCs w:val="20"/>
        </w:rPr>
        <w:t>4</w:t>
      </w:r>
      <w:r w:rsidRPr="00725DE7">
        <w:rPr>
          <w:rFonts w:asciiTheme="minorHAnsi" w:hAnsiTheme="minorHAnsi" w:cstheme="minorHAnsi"/>
          <w:color w:val="000000" w:themeColor="text1"/>
          <w:sz w:val="20"/>
          <w:szCs w:val="20"/>
        </w:rPr>
        <w:t xml:space="preserve"> SWZ (kwota oferty), stanowić będzie podstawę badania i oceny oferty Wykonawcy. </w:t>
      </w:r>
    </w:p>
    <w:p w14:paraId="32529C4A" w14:textId="4C999C57" w:rsidR="0051468E" w:rsidRPr="00725DE7" w:rsidRDefault="0051468E" w:rsidP="00A2318D">
      <w:pPr>
        <w:numPr>
          <w:ilvl w:val="0"/>
          <w:numId w:val="18"/>
        </w:numPr>
        <w:shd w:val="clear" w:color="auto" w:fill="FFFFFF"/>
        <w:ind w:left="709" w:hanging="709"/>
        <w:jc w:val="both"/>
        <w:rPr>
          <w:rFonts w:asciiTheme="minorHAnsi" w:hAnsiTheme="minorHAnsi" w:cstheme="minorHAnsi"/>
          <w:bCs/>
          <w:color w:val="000000" w:themeColor="text1"/>
          <w:sz w:val="20"/>
          <w:szCs w:val="20"/>
          <w:lang w:val="x-none"/>
        </w:rPr>
      </w:pPr>
      <w:r w:rsidRPr="00725DE7">
        <w:rPr>
          <w:rFonts w:asciiTheme="minorHAnsi" w:hAnsiTheme="minorHAnsi" w:cstheme="minorHAnsi"/>
          <w:color w:val="000000" w:themeColor="text1"/>
          <w:sz w:val="20"/>
          <w:szCs w:val="20"/>
        </w:rPr>
        <w:t>W cenie oferty Wykonawca zobowiązany jest uwzględnić sukcesywne wykonywanie usług cateringowych zgodnie</w:t>
      </w:r>
      <w:r w:rsidR="00912220">
        <w:rPr>
          <w:rFonts w:asciiTheme="minorHAnsi" w:hAnsiTheme="minorHAnsi" w:cstheme="minorHAnsi"/>
          <w:color w:val="000000" w:themeColor="text1"/>
          <w:sz w:val="20"/>
          <w:szCs w:val="20"/>
        </w:rPr>
        <w:br/>
      </w:r>
      <w:r w:rsidRPr="00725DE7">
        <w:rPr>
          <w:rFonts w:asciiTheme="minorHAnsi" w:hAnsiTheme="minorHAnsi" w:cstheme="minorHAnsi"/>
          <w:color w:val="000000" w:themeColor="text1"/>
          <w:sz w:val="20"/>
          <w:szCs w:val="20"/>
        </w:rPr>
        <w:t>z wymaganiami określonymi w opisie przedmiotu zamówienia.</w:t>
      </w:r>
    </w:p>
    <w:p w14:paraId="5AF90B4B" w14:textId="77777777" w:rsidR="00A05581" w:rsidRPr="00725DE7" w:rsidRDefault="00A05581" w:rsidP="00A07174">
      <w:pPr>
        <w:pStyle w:val="Tekstpodstawowy"/>
        <w:shd w:val="clear" w:color="auto" w:fill="FFFFFF"/>
        <w:spacing w:after="0"/>
        <w:jc w:val="both"/>
        <w:rPr>
          <w:rFonts w:asciiTheme="minorHAnsi" w:hAnsiTheme="minorHAnsi" w:cstheme="minorHAnsi"/>
          <w:bCs/>
          <w:sz w:val="20"/>
          <w:szCs w:val="20"/>
        </w:rPr>
      </w:pPr>
    </w:p>
    <w:p w14:paraId="503BC528" w14:textId="565569DF" w:rsidR="000B74E7" w:rsidRPr="0060067D" w:rsidRDefault="000B74E7" w:rsidP="00A2318D">
      <w:pPr>
        <w:numPr>
          <w:ilvl w:val="0"/>
          <w:numId w:val="31"/>
        </w:numPr>
        <w:shd w:val="clear" w:color="auto" w:fill="BDD6EE"/>
        <w:ind w:left="709" w:hanging="709"/>
        <w:jc w:val="both"/>
        <w:rPr>
          <w:rFonts w:asciiTheme="minorHAnsi" w:hAnsiTheme="minorHAnsi" w:cstheme="minorHAnsi"/>
          <w:b/>
          <w:bCs/>
          <w:sz w:val="22"/>
          <w:szCs w:val="22"/>
        </w:rPr>
      </w:pPr>
      <w:bookmarkStart w:id="21" w:name="_Ref155348832"/>
      <w:r w:rsidRPr="0060067D">
        <w:rPr>
          <w:rFonts w:asciiTheme="minorHAnsi" w:hAnsiTheme="minorHAnsi" w:cstheme="minorHAnsi"/>
          <w:b/>
          <w:bCs/>
          <w:sz w:val="22"/>
          <w:szCs w:val="22"/>
        </w:rPr>
        <w:t>Opis kryteriów oceny ofert, wraz z podaniem wag tych kryteriów i sposobu oceny ofert</w:t>
      </w:r>
      <w:bookmarkEnd w:id="21"/>
    </w:p>
    <w:p w14:paraId="2007803A" w14:textId="4ECC5EDB" w:rsidR="000B74E7" w:rsidRPr="00912220" w:rsidRDefault="000B74E7" w:rsidP="00A2318D">
      <w:pPr>
        <w:pStyle w:val="Akapitzlist"/>
        <w:numPr>
          <w:ilvl w:val="1"/>
          <w:numId w:val="32"/>
        </w:numPr>
        <w:spacing w:before="120"/>
        <w:ind w:left="709" w:hanging="709"/>
        <w:jc w:val="both"/>
        <w:rPr>
          <w:rFonts w:asciiTheme="minorHAnsi" w:hAnsiTheme="minorHAnsi" w:cstheme="minorHAnsi"/>
          <w:sz w:val="20"/>
          <w:szCs w:val="20"/>
        </w:rPr>
      </w:pPr>
      <w:r w:rsidRPr="00912220">
        <w:rPr>
          <w:rFonts w:asciiTheme="minorHAnsi" w:hAnsiTheme="minorHAnsi" w:cstheme="minorHAnsi"/>
          <w:sz w:val="20"/>
          <w:szCs w:val="20"/>
        </w:rPr>
        <w:t>Zamawiający wybiera najkorzystniejszą ofertę na podstawie kryteriów oceny ofert.</w:t>
      </w:r>
    </w:p>
    <w:p w14:paraId="5ACEEBBD" w14:textId="77777777" w:rsidR="00DB6B18" w:rsidRPr="00912220" w:rsidRDefault="00DB6B18" w:rsidP="00485304">
      <w:pPr>
        <w:ind w:left="709" w:hanging="709"/>
        <w:jc w:val="both"/>
        <w:rPr>
          <w:rFonts w:asciiTheme="minorHAnsi" w:hAnsiTheme="minorHAnsi" w:cstheme="minorHAnsi"/>
          <w:sz w:val="20"/>
          <w:szCs w:val="20"/>
        </w:rPr>
      </w:pPr>
    </w:p>
    <w:p w14:paraId="4F36941E" w14:textId="30DF49D4" w:rsidR="000B74E7" w:rsidRPr="00912220" w:rsidRDefault="000B74E7" w:rsidP="00A2318D">
      <w:pPr>
        <w:pStyle w:val="Akapitzlist"/>
        <w:numPr>
          <w:ilvl w:val="1"/>
          <w:numId w:val="32"/>
        </w:numPr>
        <w:ind w:left="709" w:hanging="709"/>
        <w:jc w:val="both"/>
        <w:rPr>
          <w:rFonts w:asciiTheme="minorHAnsi" w:hAnsiTheme="minorHAnsi" w:cstheme="minorHAnsi"/>
          <w:b/>
          <w:bCs/>
          <w:sz w:val="20"/>
          <w:szCs w:val="20"/>
        </w:rPr>
      </w:pPr>
      <w:r w:rsidRPr="00912220">
        <w:rPr>
          <w:rFonts w:asciiTheme="minorHAnsi" w:hAnsiTheme="minorHAnsi" w:cstheme="minorHAnsi"/>
          <w:b/>
          <w:bCs/>
          <w:sz w:val="20"/>
          <w:szCs w:val="20"/>
        </w:rPr>
        <w:t>Kryteriami oceny</w:t>
      </w:r>
      <w:r w:rsidR="00BD2638" w:rsidRPr="00912220">
        <w:rPr>
          <w:rFonts w:asciiTheme="minorHAnsi" w:hAnsiTheme="minorHAnsi" w:cstheme="minorHAnsi"/>
          <w:b/>
          <w:bCs/>
          <w:sz w:val="20"/>
          <w:szCs w:val="20"/>
        </w:rPr>
        <w:t xml:space="preserve"> </w:t>
      </w:r>
      <w:r w:rsidR="00BC7606" w:rsidRPr="00912220">
        <w:rPr>
          <w:rFonts w:asciiTheme="minorHAnsi" w:hAnsiTheme="minorHAnsi" w:cstheme="minorHAnsi"/>
          <w:b/>
          <w:bCs/>
          <w:sz w:val="20"/>
          <w:szCs w:val="20"/>
        </w:rPr>
        <w:t xml:space="preserve">ofert </w:t>
      </w:r>
      <w:r w:rsidRPr="00912220">
        <w:rPr>
          <w:rFonts w:asciiTheme="minorHAnsi" w:hAnsiTheme="minorHAnsi" w:cstheme="minorHAnsi"/>
          <w:b/>
          <w:bCs/>
          <w:sz w:val="20"/>
          <w:szCs w:val="20"/>
        </w:rPr>
        <w:t>są:</w:t>
      </w:r>
    </w:p>
    <w:p w14:paraId="05B0D48A" w14:textId="00B13612" w:rsidR="00492BDC" w:rsidRPr="00912220" w:rsidRDefault="000B74E7" w:rsidP="00E808B9">
      <w:pPr>
        <w:ind w:left="709"/>
        <w:jc w:val="both"/>
        <w:rPr>
          <w:rFonts w:asciiTheme="minorHAnsi" w:hAnsiTheme="minorHAnsi" w:cstheme="minorHAnsi"/>
          <w:b/>
          <w:sz w:val="20"/>
          <w:szCs w:val="20"/>
        </w:rPr>
      </w:pPr>
      <w:r w:rsidRPr="00912220">
        <w:rPr>
          <w:rFonts w:asciiTheme="minorHAnsi" w:hAnsiTheme="minorHAnsi" w:cstheme="minorHAnsi"/>
          <w:b/>
          <w:sz w:val="20"/>
          <w:szCs w:val="20"/>
        </w:rPr>
        <w:t xml:space="preserve">Cena – waga </w:t>
      </w:r>
      <w:r w:rsidR="00912220">
        <w:rPr>
          <w:rFonts w:asciiTheme="minorHAnsi" w:hAnsiTheme="minorHAnsi" w:cstheme="minorHAnsi"/>
          <w:b/>
          <w:i/>
          <w:sz w:val="20"/>
          <w:szCs w:val="20"/>
        </w:rPr>
        <w:t xml:space="preserve">sześćdziesiąt </w:t>
      </w:r>
      <w:r w:rsidR="00E45A2D" w:rsidRPr="00912220">
        <w:rPr>
          <w:rFonts w:asciiTheme="minorHAnsi" w:hAnsiTheme="minorHAnsi" w:cstheme="minorHAnsi"/>
          <w:b/>
          <w:sz w:val="20"/>
          <w:szCs w:val="20"/>
        </w:rPr>
        <w:t>[</w:t>
      </w:r>
      <w:r w:rsidR="00912220">
        <w:rPr>
          <w:rFonts w:asciiTheme="minorHAnsi" w:hAnsiTheme="minorHAnsi" w:cstheme="minorHAnsi"/>
          <w:b/>
          <w:sz w:val="20"/>
          <w:szCs w:val="20"/>
        </w:rPr>
        <w:t>6</w:t>
      </w:r>
      <w:r w:rsidR="00636FFB" w:rsidRPr="00912220">
        <w:rPr>
          <w:rFonts w:asciiTheme="minorHAnsi" w:hAnsiTheme="minorHAnsi" w:cstheme="minorHAnsi"/>
          <w:b/>
          <w:sz w:val="20"/>
          <w:szCs w:val="20"/>
        </w:rPr>
        <w:t>0</w:t>
      </w:r>
      <w:r w:rsidR="00E45A2D" w:rsidRPr="00912220">
        <w:rPr>
          <w:rFonts w:asciiTheme="minorHAnsi" w:hAnsiTheme="minorHAnsi" w:cstheme="minorHAnsi"/>
          <w:b/>
          <w:sz w:val="20"/>
          <w:szCs w:val="20"/>
        </w:rPr>
        <w:t xml:space="preserve">,00] </w:t>
      </w:r>
      <w:r w:rsidRPr="00912220">
        <w:rPr>
          <w:rFonts w:asciiTheme="minorHAnsi" w:hAnsiTheme="minorHAnsi" w:cstheme="minorHAnsi"/>
          <w:b/>
          <w:sz w:val="20"/>
          <w:szCs w:val="20"/>
        </w:rPr>
        <w:t>punktów</w:t>
      </w:r>
      <w:r w:rsidR="00716B3F" w:rsidRPr="00912220">
        <w:rPr>
          <w:rFonts w:asciiTheme="minorHAnsi" w:hAnsiTheme="minorHAnsi" w:cstheme="minorHAnsi"/>
          <w:sz w:val="20"/>
          <w:szCs w:val="20"/>
        </w:rPr>
        <w:t xml:space="preserve"> </w:t>
      </w:r>
    </w:p>
    <w:p w14:paraId="696CD486" w14:textId="16B4328C" w:rsidR="007E73C1" w:rsidRPr="00912220" w:rsidRDefault="00E45A2D" w:rsidP="00E45A2D">
      <w:pPr>
        <w:ind w:left="709"/>
        <w:jc w:val="both"/>
        <w:rPr>
          <w:rFonts w:asciiTheme="minorHAnsi" w:hAnsiTheme="minorHAnsi" w:cstheme="minorHAnsi"/>
          <w:b/>
          <w:sz w:val="20"/>
          <w:szCs w:val="20"/>
        </w:rPr>
      </w:pPr>
      <w:r w:rsidRPr="00912220">
        <w:rPr>
          <w:rFonts w:asciiTheme="minorHAnsi" w:hAnsiTheme="minorHAnsi" w:cstheme="minorHAnsi"/>
          <w:b/>
          <w:sz w:val="20"/>
          <w:szCs w:val="20"/>
        </w:rPr>
        <w:t xml:space="preserve">Kryterium społeczne - waga </w:t>
      </w:r>
      <w:r w:rsidR="00912220">
        <w:rPr>
          <w:rFonts w:asciiTheme="minorHAnsi" w:hAnsiTheme="minorHAnsi" w:cstheme="minorHAnsi"/>
          <w:b/>
          <w:i/>
          <w:sz w:val="20"/>
          <w:szCs w:val="20"/>
        </w:rPr>
        <w:t>czterdzieści</w:t>
      </w:r>
      <w:r w:rsidRPr="00912220">
        <w:rPr>
          <w:rFonts w:asciiTheme="minorHAnsi" w:hAnsiTheme="minorHAnsi" w:cstheme="minorHAnsi"/>
          <w:b/>
          <w:sz w:val="20"/>
          <w:szCs w:val="20"/>
        </w:rPr>
        <w:t xml:space="preserve"> [</w:t>
      </w:r>
      <w:r w:rsidR="00912220">
        <w:rPr>
          <w:rFonts w:asciiTheme="minorHAnsi" w:hAnsiTheme="minorHAnsi" w:cstheme="minorHAnsi"/>
          <w:b/>
          <w:sz w:val="20"/>
          <w:szCs w:val="20"/>
        </w:rPr>
        <w:t>4</w:t>
      </w:r>
      <w:r w:rsidR="00636FFB" w:rsidRPr="00912220">
        <w:rPr>
          <w:rFonts w:asciiTheme="minorHAnsi" w:hAnsiTheme="minorHAnsi" w:cstheme="minorHAnsi"/>
          <w:b/>
          <w:sz w:val="20"/>
          <w:szCs w:val="20"/>
        </w:rPr>
        <w:t>0</w:t>
      </w:r>
      <w:r w:rsidRPr="00912220">
        <w:rPr>
          <w:rFonts w:asciiTheme="minorHAnsi" w:hAnsiTheme="minorHAnsi" w:cstheme="minorHAnsi"/>
          <w:b/>
          <w:sz w:val="20"/>
          <w:szCs w:val="20"/>
        </w:rPr>
        <w:t>,00] punktów</w:t>
      </w:r>
    </w:p>
    <w:p w14:paraId="506C6508" w14:textId="379F0D4E" w:rsidR="007E73C1" w:rsidRPr="00912220" w:rsidRDefault="007E73C1" w:rsidP="00A2318D">
      <w:pPr>
        <w:pStyle w:val="Akapitzlist"/>
        <w:numPr>
          <w:ilvl w:val="1"/>
          <w:numId w:val="32"/>
        </w:numPr>
        <w:ind w:left="709" w:hanging="709"/>
        <w:jc w:val="both"/>
        <w:rPr>
          <w:rFonts w:asciiTheme="minorHAnsi" w:hAnsiTheme="minorHAnsi" w:cstheme="minorHAnsi"/>
          <w:b/>
          <w:sz w:val="20"/>
          <w:szCs w:val="20"/>
        </w:rPr>
      </w:pPr>
      <w:r w:rsidRPr="00912220">
        <w:rPr>
          <w:rFonts w:asciiTheme="minorHAnsi" w:hAnsiTheme="minorHAnsi" w:cstheme="minorHAnsi"/>
          <w:b/>
          <w:sz w:val="20"/>
          <w:szCs w:val="20"/>
        </w:rPr>
        <w:t>Wzory do klasyfikacji ofert:</w:t>
      </w:r>
    </w:p>
    <w:p w14:paraId="79916116" w14:textId="4C07EA45" w:rsidR="000B74E7" w:rsidRPr="00912220" w:rsidRDefault="000B74E7" w:rsidP="00A2318D">
      <w:pPr>
        <w:pStyle w:val="Akapitzlist"/>
        <w:numPr>
          <w:ilvl w:val="2"/>
          <w:numId w:val="32"/>
        </w:numPr>
        <w:shd w:val="clear" w:color="auto" w:fill="F2F2F2"/>
        <w:spacing w:before="120"/>
        <w:ind w:left="1429"/>
        <w:jc w:val="both"/>
        <w:rPr>
          <w:rFonts w:asciiTheme="minorHAnsi" w:hAnsiTheme="minorHAnsi" w:cstheme="minorHAnsi"/>
          <w:b/>
          <w:sz w:val="20"/>
          <w:szCs w:val="20"/>
        </w:rPr>
      </w:pPr>
      <w:r w:rsidRPr="00912220">
        <w:rPr>
          <w:rFonts w:asciiTheme="minorHAnsi" w:hAnsiTheme="minorHAnsi" w:cstheme="minorHAnsi"/>
          <w:sz w:val="20"/>
          <w:szCs w:val="20"/>
        </w:rPr>
        <w:t xml:space="preserve">Wzór do klasyfikacji ofert w kryterium </w:t>
      </w:r>
      <w:r w:rsidR="00746512" w:rsidRPr="00912220">
        <w:rPr>
          <w:rFonts w:asciiTheme="minorHAnsi" w:hAnsiTheme="minorHAnsi" w:cstheme="minorHAnsi"/>
          <w:b/>
          <w:bCs/>
          <w:sz w:val="20"/>
          <w:szCs w:val="20"/>
        </w:rPr>
        <w:t>„</w:t>
      </w:r>
      <w:r w:rsidRPr="00912220">
        <w:rPr>
          <w:rFonts w:asciiTheme="minorHAnsi" w:hAnsiTheme="minorHAnsi" w:cstheme="minorHAnsi"/>
          <w:b/>
          <w:sz w:val="20"/>
          <w:szCs w:val="20"/>
        </w:rPr>
        <w:t>Cena</w:t>
      </w:r>
      <w:r w:rsidR="00746512" w:rsidRPr="00912220">
        <w:rPr>
          <w:rFonts w:asciiTheme="minorHAnsi" w:hAnsiTheme="minorHAnsi" w:cstheme="minorHAnsi"/>
          <w:b/>
          <w:sz w:val="20"/>
          <w:szCs w:val="20"/>
        </w:rPr>
        <w:t>”</w:t>
      </w:r>
      <w:r w:rsidRPr="00912220">
        <w:rPr>
          <w:rFonts w:asciiTheme="minorHAnsi" w:hAnsiTheme="minorHAnsi" w:cstheme="minorHAnsi"/>
          <w:sz w:val="20"/>
          <w:szCs w:val="20"/>
        </w:rPr>
        <w:t>:</w:t>
      </w:r>
    </w:p>
    <w:p w14:paraId="021CC5F5" w14:textId="77777777" w:rsidR="00560131" w:rsidRPr="00912220" w:rsidRDefault="00560131" w:rsidP="000B74E7">
      <w:pPr>
        <w:ind w:left="709"/>
        <w:jc w:val="both"/>
        <w:rPr>
          <w:rFonts w:asciiTheme="minorHAnsi" w:hAnsiTheme="minorHAnsi" w:cstheme="minorHAnsi"/>
          <w:b/>
          <w:sz w:val="20"/>
          <w:szCs w:val="20"/>
        </w:rPr>
      </w:pPr>
    </w:p>
    <w:tbl>
      <w:tblPr>
        <w:tblW w:w="8505" w:type="dxa"/>
        <w:tblInd w:w="1701" w:type="dxa"/>
        <w:tblLook w:val="04A0" w:firstRow="1" w:lastRow="0" w:firstColumn="1" w:lastColumn="0" w:noHBand="0" w:noVBand="1"/>
      </w:tblPr>
      <w:tblGrid>
        <w:gridCol w:w="1048"/>
        <w:gridCol w:w="516"/>
        <w:gridCol w:w="4356"/>
        <w:gridCol w:w="393"/>
        <w:gridCol w:w="2192"/>
      </w:tblGrid>
      <w:tr w:rsidR="000B74E7" w:rsidRPr="00912220" w14:paraId="022AD73A" w14:textId="77777777" w:rsidTr="006F2DC3">
        <w:trPr>
          <w:trHeight w:val="646"/>
        </w:trPr>
        <w:tc>
          <w:tcPr>
            <w:tcW w:w="1048" w:type="dxa"/>
            <w:vMerge w:val="restart"/>
            <w:shd w:val="clear" w:color="auto" w:fill="DEEAF6"/>
            <w:vAlign w:val="center"/>
          </w:tcPr>
          <w:p w14:paraId="02F2EA5D" w14:textId="77777777" w:rsidR="000B74E7" w:rsidRPr="00912220" w:rsidRDefault="000B74E7" w:rsidP="00DB2FFD">
            <w:pPr>
              <w:ind w:firstLine="77"/>
              <w:jc w:val="center"/>
              <w:rPr>
                <w:rFonts w:asciiTheme="minorHAnsi" w:hAnsiTheme="minorHAnsi" w:cstheme="minorHAnsi"/>
                <w:b/>
                <w:sz w:val="20"/>
                <w:szCs w:val="20"/>
              </w:rPr>
            </w:pPr>
            <w:r w:rsidRPr="00912220">
              <w:rPr>
                <w:rFonts w:asciiTheme="minorHAnsi" w:hAnsiTheme="minorHAnsi" w:cstheme="minorHAnsi"/>
                <w:b/>
                <w:bCs/>
                <w:sz w:val="20"/>
                <w:szCs w:val="20"/>
              </w:rPr>
              <w:t>Liczba punktów</w:t>
            </w:r>
          </w:p>
        </w:tc>
        <w:tc>
          <w:tcPr>
            <w:tcW w:w="516" w:type="dxa"/>
            <w:vMerge w:val="restart"/>
            <w:shd w:val="clear" w:color="auto" w:fill="DEEAF6"/>
            <w:vAlign w:val="center"/>
          </w:tcPr>
          <w:p w14:paraId="3C15B047" w14:textId="77777777" w:rsidR="000B74E7" w:rsidRPr="00912220" w:rsidRDefault="000B74E7" w:rsidP="00DB2FFD">
            <w:pPr>
              <w:jc w:val="center"/>
              <w:rPr>
                <w:rFonts w:asciiTheme="minorHAnsi" w:hAnsiTheme="minorHAnsi" w:cstheme="minorHAnsi"/>
                <w:b/>
                <w:sz w:val="20"/>
                <w:szCs w:val="20"/>
              </w:rPr>
            </w:pPr>
            <w:r w:rsidRPr="00912220">
              <w:rPr>
                <w:rFonts w:asciiTheme="minorHAnsi" w:hAnsiTheme="minorHAnsi" w:cstheme="minorHAnsi"/>
                <w:b/>
                <w:sz w:val="20"/>
                <w:szCs w:val="20"/>
              </w:rPr>
              <w:t>=</w:t>
            </w:r>
          </w:p>
        </w:tc>
        <w:tc>
          <w:tcPr>
            <w:tcW w:w="4356" w:type="dxa"/>
            <w:tcBorders>
              <w:bottom w:val="single" w:sz="4" w:space="0" w:color="auto"/>
            </w:tcBorders>
            <w:shd w:val="clear" w:color="auto" w:fill="DEEAF6"/>
            <w:vAlign w:val="center"/>
          </w:tcPr>
          <w:p w14:paraId="27185A01" w14:textId="77777777" w:rsidR="000B74E7" w:rsidRPr="00912220" w:rsidRDefault="000B74E7" w:rsidP="008725C5">
            <w:pPr>
              <w:jc w:val="center"/>
              <w:rPr>
                <w:rFonts w:asciiTheme="minorHAnsi" w:hAnsiTheme="minorHAnsi" w:cstheme="minorHAnsi"/>
                <w:b/>
                <w:sz w:val="20"/>
                <w:szCs w:val="20"/>
              </w:rPr>
            </w:pPr>
            <w:r w:rsidRPr="00912220">
              <w:rPr>
                <w:rFonts w:asciiTheme="minorHAnsi" w:hAnsiTheme="minorHAnsi" w:cstheme="minorHAnsi"/>
                <w:b/>
                <w:bCs/>
                <w:sz w:val="20"/>
                <w:szCs w:val="20"/>
              </w:rPr>
              <w:t xml:space="preserve">Najniższa </w:t>
            </w:r>
            <w:r w:rsidRPr="00912220">
              <w:rPr>
                <w:rFonts w:asciiTheme="minorHAnsi" w:hAnsiTheme="minorHAnsi" w:cstheme="minorHAnsi"/>
                <w:b/>
                <w:bCs/>
                <w:i/>
                <w:sz w:val="20"/>
                <w:szCs w:val="20"/>
              </w:rPr>
              <w:t>Cena</w:t>
            </w:r>
            <w:r w:rsidRPr="00912220">
              <w:rPr>
                <w:rFonts w:asciiTheme="minorHAnsi" w:hAnsiTheme="minorHAnsi" w:cstheme="minorHAnsi"/>
                <w:b/>
                <w:bCs/>
                <w:sz w:val="20"/>
                <w:szCs w:val="20"/>
              </w:rPr>
              <w:t xml:space="preserve"> brutto </w:t>
            </w:r>
            <w:r w:rsidRPr="00912220">
              <w:rPr>
                <w:rFonts w:asciiTheme="minorHAnsi" w:hAnsiTheme="minorHAnsi" w:cstheme="minorHAnsi"/>
                <w:b/>
                <w:bCs/>
                <w:sz w:val="20"/>
                <w:szCs w:val="20"/>
              </w:rPr>
              <w:br/>
              <w:t xml:space="preserve">spośród ofert niepodlegających odrzuceniu </w:t>
            </w:r>
            <w:r w:rsidRPr="00912220">
              <w:rPr>
                <w:rFonts w:asciiTheme="minorHAnsi" w:hAnsiTheme="minorHAnsi" w:cstheme="minorHAnsi"/>
                <w:b/>
                <w:bCs/>
                <w:sz w:val="20"/>
                <w:szCs w:val="20"/>
              </w:rPr>
              <w:br/>
              <w:t>w danym etapie badania i oceny ofert</w:t>
            </w:r>
          </w:p>
        </w:tc>
        <w:tc>
          <w:tcPr>
            <w:tcW w:w="393" w:type="dxa"/>
            <w:vMerge w:val="restart"/>
            <w:shd w:val="clear" w:color="auto" w:fill="DEEAF6"/>
            <w:vAlign w:val="center"/>
          </w:tcPr>
          <w:p w14:paraId="6C41AA68" w14:textId="77777777" w:rsidR="000B74E7" w:rsidRPr="00912220" w:rsidRDefault="000B74E7" w:rsidP="00DB2FFD">
            <w:pPr>
              <w:jc w:val="center"/>
              <w:rPr>
                <w:rFonts w:asciiTheme="minorHAnsi" w:hAnsiTheme="minorHAnsi" w:cstheme="minorHAnsi"/>
                <w:b/>
                <w:sz w:val="20"/>
                <w:szCs w:val="20"/>
              </w:rPr>
            </w:pPr>
            <w:r w:rsidRPr="00912220">
              <w:rPr>
                <w:rFonts w:asciiTheme="minorHAnsi" w:hAnsiTheme="minorHAnsi" w:cstheme="minorHAnsi"/>
                <w:b/>
                <w:sz w:val="20"/>
                <w:szCs w:val="20"/>
                <w:vertAlign w:val="subscript"/>
              </w:rPr>
              <w:t>*</w:t>
            </w:r>
            <w:r w:rsidRPr="00912220">
              <w:rPr>
                <w:rFonts w:asciiTheme="minorHAnsi" w:hAnsiTheme="minorHAnsi" w:cstheme="minorHAnsi"/>
                <w:b/>
                <w:sz w:val="20"/>
                <w:szCs w:val="20"/>
              </w:rPr>
              <w:t xml:space="preserve">     </w:t>
            </w:r>
          </w:p>
        </w:tc>
        <w:tc>
          <w:tcPr>
            <w:tcW w:w="2192" w:type="dxa"/>
            <w:vMerge w:val="restart"/>
            <w:shd w:val="clear" w:color="auto" w:fill="DEEAF6"/>
            <w:vAlign w:val="center"/>
          </w:tcPr>
          <w:p w14:paraId="2E335404" w14:textId="1F0CA691" w:rsidR="000B74E7" w:rsidRPr="00912220" w:rsidRDefault="00912220" w:rsidP="007568BD">
            <w:pPr>
              <w:ind w:left="-40"/>
              <w:rPr>
                <w:rFonts w:asciiTheme="minorHAnsi" w:hAnsiTheme="minorHAnsi" w:cstheme="minorHAnsi"/>
                <w:b/>
                <w:sz w:val="20"/>
                <w:szCs w:val="20"/>
              </w:rPr>
            </w:pPr>
            <w:r>
              <w:rPr>
                <w:rFonts w:asciiTheme="minorHAnsi" w:hAnsiTheme="minorHAnsi" w:cstheme="minorHAnsi"/>
                <w:b/>
                <w:sz w:val="20"/>
                <w:szCs w:val="20"/>
              </w:rPr>
              <w:t>sześćdziesiąt</w:t>
            </w:r>
            <w:r w:rsidR="000B74E7" w:rsidRPr="00912220">
              <w:rPr>
                <w:rFonts w:asciiTheme="minorHAnsi" w:hAnsiTheme="minorHAnsi" w:cstheme="minorHAnsi"/>
                <w:b/>
                <w:sz w:val="20"/>
                <w:szCs w:val="20"/>
              </w:rPr>
              <w:t xml:space="preserve"> [</w:t>
            </w:r>
            <w:r>
              <w:rPr>
                <w:rFonts w:asciiTheme="minorHAnsi" w:hAnsiTheme="minorHAnsi" w:cstheme="minorHAnsi"/>
                <w:b/>
                <w:sz w:val="20"/>
                <w:szCs w:val="20"/>
              </w:rPr>
              <w:t>6</w:t>
            </w:r>
            <w:r w:rsidR="007568BD" w:rsidRPr="00912220">
              <w:rPr>
                <w:rFonts w:asciiTheme="minorHAnsi" w:hAnsiTheme="minorHAnsi" w:cstheme="minorHAnsi"/>
                <w:b/>
                <w:sz w:val="20"/>
                <w:szCs w:val="20"/>
              </w:rPr>
              <w:t>0</w:t>
            </w:r>
            <w:r w:rsidR="000B74E7" w:rsidRPr="00912220">
              <w:rPr>
                <w:rFonts w:asciiTheme="minorHAnsi" w:hAnsiTheme="minorHAnsi" w:cstheme="minorHAnsi"/>
                <w:b/>
                <w:sz w:val="20"/>
                <w:szCs w:val="20"/>
              </w:rPr>
              <w:t>,00] punktów</w:t>
            </w:r>
          </w:p>
        </w:tc>
      </w:tr>
      <w:tr w:rsidR="000B74E7" w:rsidRPr="00912220" w14:paraId="36BC0AB6" w14:textId="77777777" w:rsidTr="006F2DC3">
        <w:trPr>
          <w:trHeight w:val="334"/>
        </w:trPr>
        <w:tc>
          <w:tcPr>
            <w:tcW w:w="1048" w:type="dxa"/>
            <w:vMerge/>
            <w:shd w:val="clear" w:color="auto" w:fill="DEEAF6"/>
            <w:vAlign w:val="center"/>
          </w:tcPr>
          <w:p w14:paraId="408F8145" w14:textId="77777777" w:rsidR="000B74E7" w:rsidRPr="00912220" w:rsidRDefault="000B74E7" w:rsidP="00DB2FFD">
            <w:pPr>
              <w:jc w:val="center"/>
              <w:rPr>
                <w:rFonts w:asciiTheme="minorHAnsi" w:hAnsiTheme="minorHAnsi" w:cstheme="minorHAnsi"/>
                <w:b/>
                <w:bCs/>
                <w:sz w:val="20"/>
                <w:szCs w:val="20"/>
              </w:rPr>
            </w:pPr>
          </w:p>
        </w:tc>
        <w:tc>
          <w:tcPr>
            <w:tcW w:w="516" w:type="dxa"/>
            <w:vMerge/>
            <w:shd w:val="clear" w:color="auto" w:fill="DEEAF6"/>
            <w:vAlign w:val="center"/>
          </w:tcPr>
          <w:p w14:paraId="5C5F0C8F" w14:textId="77777777" w:rsidR="000B74E7" w:rsidRPr="00912220" w:rsidRDefault="000B74E7" w:rsidP="00DB2FFD">
            <w:pPr>
              <w:jc w:val="center"/>
              <w:rPr>
                <w:rFonts w:asciiTheme="minorHAnsi" w:hAnsiTheme="minorHAnsi" w:cstheme="minorHAnsi"/>
                <w:b/>
                <w:sz w:val="20"/>
                <w:szCs w:val="20"/>
              </w:rPr>
            </w:pPr>
          </w:p>
        </w:tc>
        <w:tc>
          <w:tcPr>
            <w:tcW w:w="4356" w:type="dxa"/>
            <w:tcBorders>
              <w:top w:val="single" w:sz="4" w:space="0" w:color="auto"/>
            </w:tcBorders>
            <w:shd w:val="clear" w:color="auto" w:fill="DEEAF6"/>
            <w:vAlign w:val="center"/>
          </w:tcPr>
          <w:p w14:paraId="4571A849" w14:textId="77777777" w:rsidR="000B74E7" w:rsidRPr="00912220" w:rsidRDefault="000B74E7" w:rsidP="00DB2FFD">
            <w:pPr>
              <w:jc w:val="center"/>
              <w:rPr>
                <w:rFonts w:asciiTheme="minorHAnsi" w:hAnsiTheme="minorHAnsi" w:cstheme="minorHAnsi"/>
                <w:b/>
                <w:bCs/>
                <w:sz w:val="20"/>
                <w:szCs w:val="20"/>
              </w:rPr>
            </w:pPr>
            <w:r w:rsidRPr="00912220">
              <w:rPr>
                <w:rFonts w:asciiTheme="minorHAnsi" w:hAnsiTheme="minorHAnsi" w:cstheme="minorHAnsi"/>
                <w:b/>
                <w:bCs/>
                <w:i/>
                <w:sz w:val="20"/>
                <w:szCs w:val="20"/>
              </w:rPr>
              <w:t>Cena</w:t>
            </w:r>
            <w:r w:rsidRPr="00912220">
              <w:rPr>
                <w:rFonts w:asciiTheme="minorHAnsi" w:hAnsiTheme="minorHAnsi" w:cstheme="minorHAnsi"/>
                <w:b/>
                <w:bCs/>
                <w:sz w:val="20"/>
                <w:szCs w:val="20"/>
              </w:rPr>
              <w:t xml:space="preserve"> badanej oferty brutto</w:t>
            </w:r>
          </w:p>
        </w:tc>
        <w:tc>
          <w:tcPr>
            <w:tcW w:w="393" w:type="dxa"/>
            <w:vMerge/>
            <w:vAlign w:val="center"/>
          </w:tcPr>
          <w:p w14:paraId="3451C64C" w14:textId="77777777" w:rsidR="000B74E7" w:rsidRPr="00912220" w:rsidRDefault="000B74E7" w:rsidP="00DB2FFD">
            <w:pPr>
              <w:jc w:val="center"/>
              <w:rPr>
                <w:rFonts w:asciiTheme="minorHAnsi" w:hAnsiTheme="minorHAnsi" w:cstheme="minorHAnsi"/>
                <w:b/>
                <w:sz w:val="20"/>
                <w:szCs w:val="20"/>
                <w:vertAlign w:val="subscript"/>
              </w:rPr>
            </w:pPr>
          </w:p>
        </w:tc>
        <w:tc>
          <w:tcPr>
            <w:tcW w:w="2192" w:type="dxa"/>
            <w:vMerge/>
            <w:vAlign w:val="center"/>
          </w:tcPr>
          <w:p w14:paraId="403119EA" w14:textId="77777777" w:rsidR="000B74E7" w:rsidRPr="00912220" w:rsidRDefault="000B74E7" w:rsidP="00DB2FFD">
            <w:pPr>
              <w:rPr>
                <w:rFonts w:asciiTheme="minorHAnsi" w:hAnsiTheme="minorHAnsi" w:cstheme="minorHAnsi"/>
                <w:b/>
                <w:sz w:val="20"/>
                <w:szCs w:val="20"/>
              </w:rPr>
            </w:pPr>
          </w:p>
        </w:tc>
      </w:tr>
    </w:tbl>
    <w:p w14:paraId="66F3C6C0" w14:textId="77777777" w:rsidR="00DB6B18" w:rsidRPr="00912220" w:rsidRDefault="00DB6B18" w:rsidP="00DB6B18">
      <w:pPr>
        <w:ind w:left="720"/>
        <w:jc w:val="both"/>
        <w:rPr>
          <w:rFonts w:asciiTheme="minorHAnsi" w:hAnsiTheme="minorHAnsi" w:cstheme="minorHAnsi"/>
          <w:b/>
          <w:sz w:val="20"/>
          <w:szCs w:val="20"/>
        </w:rPr>
      </w:pPr>
    </w:p>
    <w:p w14:paraId="311C9D66" w14:textId="5182DBC2" w:rsidR="00716B3F" w:rsidRPr="00912220" w:rsidRDefault="000B74E7" w:rsidP="00A2318D">
      <w:pPr>
        <w:pStyle w:val="Akapitzlist"/>
        <w:numPr>
          <w:ilvl w:val="3"/>
          <w:numId w:val="32"/>
        </w:numPr>
        <w:tabs>
          <w:tab w:val="left" w:pos="2552"/>
        </w:tabs>
        <w:ind w:left="2552" w:hanging="851"/>
        <w:jc w:val="both"/>
        <w:rPr>
          <w:rFonts w:asciiTheme="minorHAnsi" w:hAnsiTheme="minorHAnsi" w:cstheme="minorHAnsi"/>
          <w:b/>
          <w:sz w:val="20"/>
          <w:szCs w:val="20"/>
        </w:rPr>
      </w:pPr>
      <w:r w:rsidRPr="00912220">
        <w:rPr>
          <w:rFonts w:asciiTheme="minorHAnsi" w:hAnsiTheme="minorHAnsi" w:cstheme="minorHAnsi"/>
          <w:sz w:val="20"/>
          <w:szCs w:val="20"/>
        </w:rPr>
        <w:t xml:space="preserve">Podstawą </w:t>
      </w:r>
      <w:r w:rsidR="003E5BEF" w:rsidRPr="00912220">
        <w:rPr>
          <w:rFonts w:asciiTheme="minorHAnsi" w:hAnsiTheme="minorHAnsi" w:cstheme="minorHAnsi"/>
          <w:sz w:val="20"/>
          <w:szCs w:val="20"/>
        </w:rPr>
        <w:t xml:space="preserve">badania i </w:t>
      </w:r>
      <w:r w:rsidRPr="00912220">
        <w:rPr>
          <w:rFonts w:asciiTheme="minorHAnsi" w:hAnsiTheme="minorHAnsi" w:cstheme="minorHAnsi"/>
          <w:sz w:val="20"/>
          <w:szCs w:val="20"/>
        </w:rPr>
        <w:t>oceny przez Zamawiającego w kryterium oceny ofert „Cena” będzie wartość wskazana przez Wykonawcę</w:t>
      </w:r>
      <w:r w:rsidR="008725C5" w:rsidRPr="00912220">
        <w:rPr>
          <w:rFonts w:asciiTheme="minorHAnsi" w:hAnsiTheme="minorHAnsi" w:cstheme="minorHAnsi"/>
          <w:sz w:val="20"/>
          <w:szCs w:val="20"/>
        </w:rPr>
        <w:t xml:space="preserve"> w </w:t>
      </w:r>
      <w:r w:rsidR="003E5BEF" w:rsidRPr="00912220">
        <w:rPr>
          <w:rFonts w:asciiTheme="minorHAnsi" w:hAnsiTheme="minorHAnsi" w:cstheme="minorHAnsi"/>
          <w:sz w:val="20"/>
          <w:szCs w:val="20"/>
        </w:rPr>
        <w:t>Formularzu ofertowym</w:t>
      </w:r>
      <w:r w:rsidR="008725C5" w:rsidRPr="00912220">
        <w:rPr>
          <w:rFonts w:asciiTheme="minorHAnsi" w:hAnsiTheme="minorHAnsi" w:cstheme="minorHAnsi"/>
          <w:sz w:val="20"/>
          <w:szCs w:val="20"/>
        </w:rPr>
        <w:t xml:space="preserve"> w pozycji</w:t>
      </w:r>
      <w:r w:rsidRPr="00912220">
        <w:rPr>
          <w:rFonts w:asciiTheme="minorHAnsi" w:hAnsiTheme="minorHAnsi" w:cstheme="minorHAnsi"/>
          <w:sz w:val="20"/>
          <w:szCs w:val="20"/>
        </w:rPr>
        <w:t xml:space="preserve">: </w:t>
      </w:r>
      <w:r w:rsidR="009515F6" w:rsidRPr="00912220">
        <w:rPr>
          <w:rFonts w:asciiTheme="minorHAnsi" w:hAnsiTheme="minorHAnsi" w:cstheme="minorHAnsi"/>
          <w:b/>
          <w:sz w:val="20"/>
          <w:szCs w:val="20"/>
        </w:rPr>
        <w:t xml:space="preserve">Cena - </w:t>
      </w:r>
      <w:r w:rsidR="009515F6" w:rsidRPr="00912220">
        <w:rPr>
          <w:rFonts w:asciiTheme="minorHAnsi" w:hAnsiTheme="minorHAnsi" w:cstheme="minorHAnsi"/>
          <w:bCs/>
          <w:i/>
          <w:sz w:val="20"/>
          <w:szCs w:val="20"/>
        </w:rPr>
        <w:t>wynagrodzenie złotych brutto</w:t>
      </w:r>
      <w:r w:rsidRPr="00912220">
        <w:rPr>
          <w:rFonts w:asciiTheme="minorHAnsi" w:hAnsiTheme="minorHAnsi" w:cstheme="minorHAnsi"/>
          <w:sz w:val="20"/>
          <w:szCs w:val="20"/>
        </w:rPr>
        <w:t>.</w:t>
      </w:r>
    </w:p>
    <w:p w14:paraId="31CF303E" w14:textId="0DB4A92D" w:rsidR="006F2DC3" w:rsidRPr="00912220" w:rsidRDefault="003E5BEF" w:rsidP="00A2318D">
      <w:pPr>
        <w:pStyle w:val="Akapitzlist"/>
        <w:numPr>
          <w:ilvl w:val="3"/>
          <w:numId w:val="32"/>
        </w:numPr>
        <w:tabs>
          <w:tab w:val="left" w:pos="2552"/>
        </w:tabs>
        <w:ind w:left="2552" w:hanging="851"/>
        <w:jc w:val="both"/>
        <w:rPr>
          <w:rFonts w:asciiTheme="minorHAnsi" w:hAnsiTheme="minorHAnsi" w:cstheme="minorHAnsi"/>
          <w:b/>
          <w:sz w:val="20"/>
          <w:szCs w:val="20"/>
        </w:rPr>
      </w:pPr>
      <w:r w:rsidRPr="00912220">
        <w:rPr>
          <w:rFonts w:asciiTheme="minorHAnsi" w:hAnsiTheme="minorHAnsi" w:cstheme="minorHAnsi"/>
          <w:sz w:val="20"/>
          <w:szCs w:val="20"/>
        </w:rPr>
        <w:t xml:space="preserve">Nieokreślenie w ofercie </w:t>
      </w:r>
      <w:r w:rsidRPr="00912220">
        <w:rPr>
          <w:rFonts w:asciiTheme="minorHAnsi" w:hAnsiTheme="minorHAnsi" w:cstheme="minorHAnsi"/>
          <w:i/>
          <w:sz w:val="20"/>
          <w:szCs w:val="20"/>
        </w:rPr>
        <w:t>ceny</w:t>
      </w:r>
      <w:r w:rsidRPr="00912220">
        <w:rPr>
          <w:rFonts w:asciiTheme="minorHAnsi" w:hAnsiTheme="minorHAnsi" w:cstheme="minorHAnsi"/>
          <w:bCs/>
          <w:sz w:val="20"/>
          <w:szCs w:val="20"/>
        </w:rPr>
        <w:t xml:space="preserve"> </w:t>
      </w:r>
      <w:r w:rsidRPr="00912220">
        <w:rPr>
          <w:rFonts w:asciiTheme="minorHAnsi" w:hAnsiTheme="minorHAnsi" w:cstheme="minorHAnsi"/>
          <w:sz w:val="20"/>
          <w:szCs w:val="20"/>
        </w:rPr>
        <w:t xml:space="preserve">skutkować będzie </w:t>
      </w:r>
      <w:r w:rsidRPr="00912220">
        <w:rPr>
          <w:rFonts w:asciiTheme="minorHAnsi" w:hAnsiTheme="minorHAnsi" w:cstheme="minorHAnsi"/>
          <w:b/>
          <w:sz w:val="20"/>
          <w:szCs w:val="20"/>
        </w:rPr>
        <w:t xml:space="preserve">odrzuceniem oferty Wykonawcy z przedmiotowego postępowania na podstawie </w:t>
      </w:r>
      <w:r w:rsidRPr="00912220">
        <w:rPr>
          <w:rFonts w:asciiTheme="minorHAnsi" w:hAnsiTheme="minorHAnsi" w:cstheme="minorHAnsi"/>
          <w:b/>
          <w:bCs/>
          <w:sz w:val="20"/>
          <w:szCs w:val="20"/>
        </w:rPr>
        <w:t xml:space="preserve">art. 226 ust. 1 pkt 5 </w:t>
      </w:r>
      <w:r w:rsidRPr="00912220">
        <w:rPr>
          <w:rFonts w:asciiTheme="minorHAnsi" w:hAnsiTheme="minorHAnsi" w:cstheme="minorHAnsi"/>
          <w:b/>
          <w:sz w:val="20"/>
          <w:szCs w:val="20"/>
        </w:rPr>
        <w:t>ustawy</w:t>
      </w:r>
      <w:r w:rsidRPr="00912220">
        <w:rPr>
          <w:rFonts w:asciiTheme="minorHAnsi" w:hAnsiTheme="minorHAnsi" w:cstheme="minorHAnsi"/>
          <w:sz w:val="20"/>
          <w:szCs w:val="20"/>
        </w:rPr>
        <w:t>.</w:t>
      </w:r>
    </w:p>
    <w:p w14:paraId="747A7A5C" w14:textId="2312616F" w:rsidR="00716B3F" w:rsidRPr="00912220" w:rsidRDefault="0054378C" w:rsidP="0054378C">
      <w:pPr>
        <w:tabs>
          <w:tab w:val="left" w:pos="2552"/>
        </w:tabs>
        <w:ind w:left="2552" w:hanging="851"/>
        <w:jc w:val="both"/>
        <w:rPr>
          <w:rFonts w:asciiTheme="minorHAnsi" w:hAnsiTheme="minorHAnsi" w:cstheme="minorHAnsi"/>
          <w:b/>
          <w:sz w:val="20"/>
          <w:szCs w:val="20"/>
        </w:rPr>
      </w:pPr>
      <w:r w:rsidRPr="00912220">
        <w:rPr>
          <w:rFonts w:asciiTheme="minorHAnsi" w:hAnsiTheme="minorHAnsi" w:cstheme="minorHAnsi"/>
          <w:bCs/>
          <w:sz w:val="20"/>
          <w:szCs w:val="20"/>
        </w:rPr>
        <w:t xml:space="preserve">19.3.1.2. </w:t>
      </w:r>
      <w:bookmarkStart w:id="22" w:name="_Hlk174088374"/>
      <w:r w:rsidR="000B74E7" w:rsidRPr="00912220">
        <w:rPr>
          <w:rFonts w:asciiTheme="minorHAnsi" w:hAnsiTheme="minorHAnsi" w:cstheme="minorHAnsi"/>
          <w:bCs/>
          <w:sz w:val="20"/>
          <w:szCs w:val="20"/>
        </w:rPr>
        <w:t xml:space="preserve">Maksymalna liczba punktów, jaką Wykonawca może otrzymać w kryterium oceny ofert „Cena” wynosi </w:t>
      </w:r>
      <w:r w:rsidR="00912220">
        <w:rPr>
          <w:rFonts w:asciiTheme="minorHAnsi" w:hAnsiTheme="minorHAnsi" w:cstheme="minorHAnsi"/>
          <w:b/>
          <w:bCs/>
          <w:i/>
          <w:sz w:val="20"/>
          <w:szCs w:val="20"/>
        </w:rPr>
        <w:t>sześćdziesiąt</w:t>
      </w:r>
      <w:r w:rsidR="000B74E7" w:rsidRPr="00912220">
        <w:rPr>
          <w:rFonts w:asciiTheme="minorHAnsi" w:hAnsiTheme="minorHAnsi" w:cstheme="minorHAnsi"/>
          <w:b/>
          <w:bCs/>
          <w:i/>
          <w:sz w:val="20"/>
          <w:szCs w:val="20"/>
        </w:rPr>
        <w:t xml:space="preserve"> </w:t>
      </w:r>
      <w:r w:rsidR="000B74E7" w:rsidRPr="00912220">
        <w:rPr>
          <w:rFonts w:asciiTheme="minorHAnsi" w:hAnsiTheme="minorHAnsi" w:cstheme="minorHAnsi"/>
          <w:b/>
          <w:bCs/>
          <w:sz w:val="20"/>
          <w:szCs w:val="20"/>
        </w:rPr>
        <w:t>[</w:t>
      </w:r>
      <w:r w:rsidR="00912220">
        <w:rPr>
          <w:rFonts w:asciiTheme="minorHAnsi" w:hAnsiTheme="minorHAnsi" w:cstheme="minorHAnsi"/>
          <w:b/>
          <w:bCs/>
          <w:sz w:val="20"/>
          <w:szCs w:val="20"/>
        </w:rPr>
        <w:t>6</w:t>
      </w:r>
      <w:r w:rsidR="00CB446C" w:rsidRPr="00912220">
        <w:rPr>
          <w:rFonts w:asciiTheme="minorHAnsi" w:hAnsiTheme="minorHAnsi" w:cstheme="minorHAnsi"/>
          <w:b/>
          <w:bCs/>
          <w:sz w:val="20"/>
          <w:szCs w:val="20"/>
        </w:rPr>
        <w:t>0</w:t>
      </w:r>
      <w:r w:rsidR="000B74E7" w:rsidRPr="00912220">
        <w:rPr>
          <w:rFonts w:asciiTheme="minorHAnsi" w:hAnsiTheme="minorHAnsi" w:cstheme="minorHAnsi"/>
          <w:b/>
          <w:bCs/>
          <w:sz w:val="20"/>
          <w:szCs w:val="20"/>
        </w:rPr>
        <w:t>,00] punktów</w:t>
      </w:r>
      <w:r w:rsidR="000B74E7" w:rsidRPr="00912220">
        <w:rPr>
          <w:rFonts w:asciiTheme="minorHAnsi" w:hAnsiTheme="minorHAnsi" w:cstheme="minorHAnsi"/>
          <w:bCs/>
          <w:sz w:val="20"/>
          <w:szCs w:val="20"/>
        </w:rPr>
        <w:t>.</w:t>
      </w:r>
      <w:bookmarkEnd w:id="22"/>
    </w:p>
    <w:p w14:paraId="25EFAA65" w14:textId="05CB70B5" w:rsidR="00E45A2D" w:rsidRPr="00912220" w:rsidRDefault="00E45A2D" w:rsidP="00E808B9">
      <w:pPr>
        <w:pStyle w:val="Akapitzlist"/>
        <w:numPr>
          <w:ilvl w:val="2"/>
          <w:numId w:val="32"/>
        </w:numPr>
        <w:shd w:val="clear" w:color="auto" w:fill="F2F2F2"/>
        <w:spacing w:before="120"/>
        <w:ind w:left="1429"/>
        <w:jc w:val="both"/>
        <w:rPr>
          <w:rFonts w:asciiTheme="minorHAnsi" w:hAnsiTheme="minorHAnsi" w:cstheme="minorHAnsi"/>
          <w:b/>
          <w:sz w:val="20"/>
          <w:szCs w:val="20"/>
        </w:rPr>
      </w:pPr>
      <w:r w:rsidRPr="00912220">
        <w:rPr>
          <w:rFonts w:asciiTheme="minorHAnsi" w:hAnsiTheme="minorHAnsi" w:cstheme="minorHAnsi"/>
          <w:sz w:val="20"/>
          <w:szCs w:val="20"/>
        </w:rPr>
        <w:t>Punktacja za kryterium</w:t>
      </w:r>
      <w:r w:rsidRPr="00912220">
        <w:rPr>
          <w:rFonts w:asciiTheme="minorHAnsi" w:hAnsiTheme="minorHAnsi" w:cstheme="minorHAnsi"/>
          <w:b/>
          <w:sz w:val="20"/>
          <w:szCs w:val="20"/>
        </w:rPr>
        <w:t xml:space="preserve"> „kryterium społeczne”. </w:t>
      </w:r>
    </w:p>
    <w:p w14:paraId="460B0A2E" w14:textId="3301E978" w:rsidR="00CB446C" w:rsidRPr="00912220" w:rsidRDefault="00132882" w:rsidP="00CB446C">
      <w:pPr>
        <w:pStyle w:val="Akapitzlist"/>
        <w:numPr>
          <w:ilvl w:val="2"/>
          <w:numId w:val="32"/>
        </w:numPr>
        <w:shd w:val="clear" w:color="auto" w:fill="F2F2F2"/>
        <w:ind w:left="1429"/>
        <w:jc w:val="both"/>
        <w:rPr>
          <w:rFonts w:asciiTheme="minorHAnsi" w:hAnsiTheme="minorHAnsi" w:cstheme="minorHAnsi"/>
          <w:i/>
          <w:iCs/>
          <w:sz w:val="20"/>
          <w:szCs w:val="20"/>
        </w:rPr>
      </w:pPr>
      <w:r w:rsidRPr="00912220">
        <w:rPr>
          <w:rFonts w:asciiTheme="minorHAnsi" w:hAnsiTheme="minorHAnsi" w:cstheme="minorHAnsi"/>
          <w:b/>
          <w:bCs/>
          <w:i/>
          <w:iCs/>
          <w:sz w:val="20"/>
          <w:szCs w:val="20"/>
        </w:rPr>
        <w:t>„</w:t>
      </w:r>
      <w:r w:rsidR="00E45A2D" w:rsidRPr="00912220">
        <w:rPr>
          <w:rFonts w:asciiTheme="minorHAnsi" w:hAnsiTheme="minorHAnsi" w:cstheme="minorHAnsi"/>
          <w:b/>
          <w:bCs/>
          <w:i/>
          <w:iCs/>
          <w:sz w:val="20"/>
          <w:szCs w:val="20"/>
        </w:rPr>
        <w:t>Kryterium społeczne</w:t>
      </w:r>
      <w:r w:rsidRPr="00912220">
        <w:rPr>
          <w:rFonts w:asciiTheme="minorHAnsi" w:hAnsiTheme="minorHAnsi" w:cstheme="minorHAnsi"/>
          <w:b/>
          <w:bCs/>
          <w:i/>
          <w:iCs/>
          <w:sz w:val="20"/>
          <w:szCs w:val="20"/>
        </w:rPr>
        <w:t>”</w:t>
      </w:r>
      <w:r w:rsidRPr="00912220">
        <w:rPr>
          <w:rFonts w:asciiTheme="minorHAnsi" w:hAnsiTheme="minorHAnsi" w:cstheme="minorHAnsi"/>
          <w:i/>
          <w:iCs/>
          <w:sz w:val="20"/>
          <w:szCs w:val="20"/>
        </w:rPr>
        <w:t>,</w:t>
      </w:r>
      <w:r w:rsidR="00E45A2D" w:rsidRPr="00912220">
        <w:rPr>
          <w:rFonts w:asciiTheme="minorHAnsi" w:hAnsiTheme="minorHAnsi" w:cstheme="minorHAnsi"/>
          <w:i/>
          <w:iCs/>
          <w:sz w:val="20"/>
          <w:szCs w:val="20"/>
        </w:rPr>
        <w:t xml:space="preserve"> to </w:t>
      </w:r>
      <w:r w:rsidR="00CB446C" w:rsidRPr="00912220">
        <w:rPr>
          <w:rFonts w:asciiTheme="minorHAnsi" w:hAnsiTheme="minorHAnsi" w:cstheme="minorHAnsi"/>
          <w:b/>
          <w:bCs/>
          <w:i/>
          <w:iCs/>
          <w:sz w:val="20"/>
          <w:szCs w:val="20"/>
        </w:rPr>
        <w:t>zatrudnienie</w:t>
      </w:r>
      <w:r w:rsidR="00CB446C" w:rsidRPr="00912220">
        <w:rPr>
          <w:rFonts w:asciiTheme="minorHAnsi" w:hAnsiTheme="minorHAnsi" w:cstheme="minorHAnsi"/>
          <w:i/>
          <w:iCs/>
          <w:sz w:val="20"/>
          <w:szCs w:val="20"/>
        </w:rPr>
        <w:t xml:space="preserve"> </w:t>
      </w:r>
      <w:r w:rsidR="00CB446C" w:rsidRPr="00912220">
        <w:rPr>
          <w:rFonts w:asciiTheme="minorHAnsi" w:hAnsiTheme="minorHAnsi" w:cstheme="minorHAnsi"/>
          <w:b/>
          <w:bCs/>
          <w:i/>
          <w:iCs/>
          <w:sz w:val="20"/>
          <w:szCs w:val="20"/>
        </w:rPr>
        <w:t>osoby</w:t>
      </w:r>
      <w:r w:rsidR="00CB446C" w:rsidRPr="00912220">
        <w:rPr>
          <w:rFonts w:asciiTheme="minorHAnsi" w:hAnsiTheme="minorHAnsi" w:cstheme="minorHAnsi"/>
          <w:i/>
          <w:iCs/>
          <w:sz w:val="20"/>
          <w:szCs w:val="20"/>
        </w:rPr>
        <w:t xml:space="preserve"> w pełnym wymiarze czasu pracy lub zatrudnienie większej liczby osób o wymiarze równoważnym czasu pracy dający 1 etat.</w:t>
      </w:r>
    </w:p>
    <w:p w14:paraId="51B37B04" w14:textId="2F02FCD7" w:rsidR="00BA2EBA" w:rsidRPr="00912220" w:rsidRDefault="00BA2EBA" w:rsidP="00BA2EBA">
      <w:pPr>
        <w:pStyle w:val="Akapitzlist"/>
        <w:shd w:val="clear" w:color="auto" w:fill="F2F2F2"/>
        <w:ind w:left="1430"/>
        <w:jc w:val="both"/>
        <w:rPr>
          <w:rFonts w:asciiTheme="minorHAnsi" w:hAnsiTheme="minorHAnsi" w:cstheme="minorHAnsi"/>
          <w:b/>
          <w:bCs/>
          <w:i/>
          <w:iCs/>
          <w:sz w:val="20"/>
          <w:szCs w:val="20"/>
          <w:u w:val="single"/>
        </w:rPr>
      </w:pPr>
      <w:r w:rsidRPr="00912220">
        <w:rPr>
          <w:rFonts w:asciiTheme="minorHAnsi" w:hAnsiTheme="minorHAnsi" w:cstheme="minorHAnsi"/>
          <w:b/>
          <w:bCs/>
          <w:i/>
          <w:iCs/>
          <w:sz w:val="20"/>
          <w:szCs w:val="20"/>
          <w:u w:val="single"/>
        </w:rPr>
        <w:t xml:space="preserve">Do </w:t>
      </w:r>
      <w:r w:rsidR="00D52058" w:rsidRPr="00912220">
        <w:rPr>
          <w:rFonts w:asciiTheme="minorHAnsi" w:hAnsiTheme="minorHAnsi" w:cstheme="minorHAnsi"/>
          <w:b/>
          <w:bCs/>
          <w:i/>
          <w:iCs/>
          <w:sz w:val="20"/>
          <w:szCs w:val="20"/>
          <w:u w:val="single"/>
        </w:rPr>
        <w:t>„</w:t>
      </w:r>
      <w:r w:rsidRPr="00912220">
        <w:rPr>
          <w:rFonts w:asciiTheme="minorHAnsi" w:hAnsiTheme="minorHAnsi" w:cstheme="minorHAnsi"/>
          <w:b/>
          <w:bCs/>
          <w:i/>
          <w:iCs/>
          <w:sz w:val="20"/>
          <w:szCs w:val="20"/>
          <w:u w:val="single"/>
        </w:rPr>
        <w:t>osób</w:t>
      </w:r>
      <w:r w:rsidR="00D52058" w:rsidRPr="00912220">
        <w:rPr>
          <w:rFonts w:asciiTheme="minorHAnsi" w:hAnsiTheme="minorHAnsi" w:cstheme="minorHAnsi"/>
          <w:b/>
          <w:bCs/>
          <w:i/>
          <w:iCs/>
          <w:sz w:val="20"/>
          <w:szCs w:val="20"/>
          <w:u w:val="single"/>
        </w:rPr>
        <w:t>”</w:t>
      </w:r>
      <w:r w:rsidRPr="00912220">
        <w:rPr>
          <w:rFonts w:asciiTheme="minorHAnsi" w:hAnsiTheme="minorHAnsi" w:cstheme="minorHAnsi"/>
          <w:b/>
          <w:bCs/>
          <w:i/>
          <w:iCs/>
          <w:sz w:val="20"/>
          <w:szCs w:val="20"/>
          <w:u w:val="single"/>
        </w:rPr>
        <w:t xml:space="preserve"> tych zaliczamy:</w:t>
      </w:r>
    </w:p>
    <w:p w14:paraId="5A65AD50" w14:textId="49C750C8" w:rsidR="00BA2EBA" w:rsidRPr="00912220" w:rsidRDefault="00BA2EBA" w:rsidP="00912220">
      <w:pPr>
        <w:pStyle w:val="Akapitzlist"/>
        <w:shd w:val="clear" w:color="auto" w:fill="F2F2F2"/>
        <w:ind w:left="1560" w:hanging="142"/>
        <w:jc w:val="both"/>
        <w:rPr>
          <w:rFonts w:asciiTheme="minorHAnsi" w:hAnsiTheme="minorHAnsi" w:cstheme="minorHAnsi"/>
          <w:i/>
          <w:iCs/>
          <w:sz w:val="20"/>
          <w:szCs w:val="20"/>
        </w:rPr>
      </w:pPr>
      <w:r w:rsidRPr="00912220">
        <w:rPr>
          <w:rFonts w:asciiTheme="minorHAnsi" w:hAnsiTheme="minorHAnsi" w:cstheme="minorHAnsi"/>
          <w:i/>
          <w:iCs/>
          <w:sz w:val="20"/>
          <w:szCs w:val="20"/>
        </w:rPr>
        <w:t xml:space="preserve">- </w:t>
      </w:r>
      <w:r w:rsidRPr="00912220">
        <w:rPr>
          <w:rFonts w:asciiTheme="minorHAnsi" w:hAnsiTheme="minorHAnsi" w:cstheme="minorHAnsi"/>
          <w:b/>
          <w:bCs/>
          <w:i/>
          <w:iCs/>
          <w:sz w:val="20"/>
          <w:szCs w:val="20"/>
        </w:rPr>
        <w:t>osoby niepełnosprawne</w:t>
      </w:r>
      <w:r w:rsidRPr="00912220">
        <w:rPr>
          <w:rFonts w:asciiTheme="minorHAnsi" w:hAnsiTheme="minorHAnsi" w:cstheme="minorHAnsi"/>
          <w:i/>
          <w:iCs/>
          <w:sz w:val="20"/>
          <w:szCs w:val="20"/>
        </w:rPr>
        <w:t xml:space="preserve"> w rozumieniu ustawy z dnia 27 sierpnia 1997 r. o rehabilitacji zawodowej</w:t>
      </w:r>
      <w:r w:rsidR="00912220">
        <w:rPr>
          <w:rFonts w:asciiTheme="minorHAnsi" w:hAnsiTheme="minorHAnsi" w:cstheme="minorHAnsi"/>
          <w:i/>
          <w:iCs/>
          <w:sz w:val="20"/>
          <w:szCs w:val="20"/>
        </w:rPr>
        <w:br/>
      </w:r>
      <w:r w:rsidRPr="00912220">
        <w:rPr>
          <w:rFonts w:asciiTheme="minorHAnsi" w:hAnsiTheme="minorHAnsi" w:cstheme="minorHAnsi"/>
          <w:i/>
          <w:iCs/>
          <w:sz w:val="20"/>
          <w:szCs w:val="20"/>
        </w:rPr>
        <w:t>i społecznej oraz zatrudnianiu osób niepełnosprawnych,</w:t>
      </w:r>
    </w:p>
    <w:p w14:paraId="09B6C87B" w14:textId="78AD65F6" w:rsidR="00BA2EBA" w:rsidRPr="00912220" w:rsidRDefault="00BA2EBA" w:rsidP="00912220">
      <w:pPr>
        <w:pStyle w:val="Akapitzlist"/>
        <w:shd w:val="clear" w:color="auto" w:fill="F2F2F2"/>
        <w:ind w:left="1560" w:hanging="142"/>
        <w:jc w:val="both"/>
        <w:rPr>
          <w:rFonts w:asciiTheme="minorHAnsi" w:hAnsiTheme="minorHAnsi" w:cstheme="minorHAnsi"/>
          <w:i/>
          <w:iCs/>
          <w:sz w:val="20"/>
          <w:szCs w:val="20"/>
        </w:rPr>
      </w:pPr>
      <w:r w:rsidRPr="00912220">
        <w:rPr>
          <w:rFonts w:asciiTheme="minorHAnsi" w:hAnsiTheme="minorHAnsi" w:cstheme="minorHAnsi"/>
          <w:i/>
          <w:iCs/>
          <w:sz w:val="20"/>
          <w:szCs w:val="20"/>
        </w:rPr>
        <w:t xml:space="preserve">- </w:t>
      </w:r>
      <w:r w:rsidRPr="00912220">
        <w:rPr>
          <w:rFonts w:asciiTheme="minorHAnsi" w:hAnsiTheme="minorHAnsi" w:cstheme="minorHAnsi"/>
          <w:b/>
          <w:bCs/>
          <w:i/>
          <w:iCs/>
          <w:sz w:val="20"/>
          <w:szCs w:val="20"/>
        </w:rPr>
        <w:t>bezrobotnych</w:t>
      </w:r>
      <w:r w:rsidRPr="00912220">
        <w:rPr>
          <w:rFonts w:asciiTheme="minorHAnsi" w:hAnsiTheme="minorHAnsi" w:cstheme="minorHAnsi"/>
          <w:i/>
          <w:iCs/>
          <w:sz w:val="20"/>
          <w:szCs w:val="20"/>
        </w:rPr>
        <w:t xml:space="preserve"> w rozumieniu ustawy z dnia 20 kwietnia 2004 r. o promocji zatrudnienia i instytucjach rynku pracy,</w:t>
      </w:r>
    </w:p>
    <w:p w14:paraId="4435D82C" w14:textId="037B14EE" w:rsidR="00BA2EBA" w:rsidRPr="00912220" w:rsidRDefault="00BA2EBA" w:rsidP="00912220">
      <w:pPr>
        <w:pStyle w:val="Akapitzlist"/>
        <w:shd w:val="clear" w:color="auto" w:fill="F2F2F2"/>
        <w:ind w:left="1560" w:hanging="142"/>
        <w:jc w:val="both"/>
        <w:rPr>
          <w:rFonts w:asciiTheme="minorHAnsi" w:hAnsiTheme="minorHAnsi" w:cstheme="minorHAnsi"/>
          <w:b/>
          <w:bCs/>
          <w:i/>
          <w:iCs/>
          <w:sz w:val="20"/>
          <w:szCs w:val="20"/>
        </w:rPr>
      </w:pPr>
      <w:r w:rsidRPr="00912220">
        <w:rPr>
          <w:rFonts w:asciiTheme="minorHAnsi" w:hAnsiTheme="minorHAnsi" w:cstheme="minorHAnsi"/>
          <w:i/>
          <w:iCs/>
          <w:sz w:val="20"/>
          <w:szCs w:val="20"/>
        </w:rPr>
        <w:t xml:space="preserve">- </w:t>
      </w:r>
      <w:r w:rsidRPr="00912220">
        <w:rPr>
          <w:rFonts w:asciiTheme="minorHAnsi" w:hAnsiTheme="minorHAnsi" w:cstheme="minorHAnsi"/>
          <w:b/>
          <w:bCs/>
          <w:i/>
          <w:iCs/>
          <w:sz w:val="20"/>
          <w:szCs w:val="20"/>
        </w:rPr>
        <w:t>osoby do 30. roku życia oraz po ukończeniu 50. roku życia, posiadające status osoby poszukującej pracy, bez zatrudnienia,</w:t>
      </w:r>
    </w:p>
    <w:p w14:paraId="6E9A1AB7" w14:textId="4BA71682" w:rsidR="00BA2EBA" w:rsidRPr="00912220" w:rsidRDefault="00BA2EBA" w:rsidP="00912220">
      <w:pPr>
        <w:pStyle w:val="Akapitzlist"/>
        <w:shd w:val="clear" w:color="auto" w:fill="F2F2F2"/>
        <w:ind w:left="1560" w:hanging="142"/>
        <w:jc w:val="both"/>
        <w:rPr>
          <w:rFonts w:asciiTheme="minorHAnsi" w:hAnsiTheme="minorHAnsi" w:cstheme="minorHAnsi"/>
          <w:sz w:val="20"/>
          <w:szCs w:val="20"/>
        </w:rPr>
      </w:pPr>
      <w:r w:rsidRPr="00912220">
        <w:rPr>
          <w:rFonts w:asciiTheme="minorHAnsi" w:hAnsiTheme="minorHAnsi" w:cstheme="minorHAnsi"/>
          <w:i/>
          <w:iCs/>
          <w:sz w:val="20"/>
          <w:szCs w:val="20"/>
        </w:rPr>
        <w:t xml:space="preserve">- </w:t>
      </w:r>
      <w:r w:rsidRPr="00912220">
        <w:rPr>
          <w:rFonts w:asciiTheme="minorHAnsi" w:hAnsiTheme="minorHAnsi" w:cstheme="minorHAnsi"/>
          <w:b/>
          <w:bCs/>
          <w:i/>
          <w:iCs/>
          <w:sz w:val="20"/>
          <w:szCs w:val="20"/>
        </w:rPr>
        <w:t>obywateli Ukrainy</w:t>
      </w:r>
      <w:r w:rsidRPr="00912220">
        <w:rPr>
          <w:rFonts w:asciiTheme="minorHAnsi" w:hAnsiTheme="minorHAnsi" w:cstheme="minorHAnsi"/>
          <w:i/>
          <w:iCs/>
          <w:sz w:val="20"/>
          <w:szCs w:val="20"/>
        </w:rPr>
        <w:t>, o których mowa w ustawie z dnia 12 marca 2022 r. o pomocy obywatelom Ukrainy</w:t>
      </w:r>
      <w:r w:rsidR="00912220">
        <w:rPr>
          <w:rFonts w:asciiTheme="minorHAnsi" w:hAnsiTheme="minorHAnsi" w:cstheme="minorHAnsi"/>
          <w:i/>
          <w:iCs/>
          <w:sz w:val="20"/>
          <w:szCs w:val="20"/>
        </w:rPr>
        <w:br/>
      </w:r>
      <w:r w:rsidRPr="00912220">
        <w:rPr>
          <w:rFonts w:asciiTheme="minorHAnsi" w:hAnsiTheme="minorHAnsi" w:cstheme="minorHAnsi"/>
          <w:i/>
          <w:iCs/>
          <w:sz w:val="20"/>
          <w:szCs w:val="20"/>
        </w:rPr>
        <w:t>w związku z konfliktem zbrojnym na terytorium tego państwa.</w:t>
      </w:r>
    </w:p>
    <w:p w14:paraId="34811788" w14:textId="6DC0A602" w:rsidR="00CB446C" w:rsidRPr="00912220" w:rsidRDefault="00CB446C" w:rsidP="00CB446C">
      <w:pPr>
        <w:pStyle w:val="Akapitzlist"/>
        <w:numPr>
          <w:ilvl w:val="2"/>
          <w:numId w:val="32"/>
        </w:numPr>
        <w:shd w:val="clear" w:color="auto" w:fill="F2F2F2"/>
        <w:ind w:left="1429"/>
        <w:jc w:val="both"/>
        <w:rPr>
          <w:rFonts w:asciiTheme="minorHAnsi" w:hAnsiTheme="minorHAnsi" w:cstheme="minorHAnsi"/>
          <w:sz w:val="20"/>
          <w:szCs w:val="20"/>
        </w:rPr>
      </w:pPr>
      <w:r w:rsidRPr="00912220">
        <w:rPr>
          <w:rFonts w:asciiTheme="minorHAnsi" w:hAnsiTheme="minorHAnsi" w:cstheme="minorHAnsi"/>
          <w:sz w:val="20"/>
          <w:szCs w:val="20"/>
        </w:rPr>
        <w:t>Zamawiający oceni spełnienie tego kryterium na podstawie oświadczenia Wykonawcy zawartego</w:t>
      </w:r>
      <w:r w:rsidR="00912220">
        <w:rPr>
          <w:rFonts w:asciiTheme="minorHAnsi" w:hAnsiTheme="minorHAnsi" w:cstheme="minorHAnsi"/>
          <w:sz w:val="20"/>
          <w:szCs w:val="20"/>
        </w:rPr>
        <w:br/>
      </w:r>
      <w:r w:rsidRPr="00912220">
        <w:rPr>
          <w:rFonts w:asciiTheme="minorHAnsi" w:hAnsiTheme="minorHAnsi" w:cstheme="minorHAnsi"/>
          <w:sz w:val="20"/>
          <w:szCs w:val="20"/>
        </w:rPr>
        <w:t xml:space="preserve">w formularzu ofertowym. </w:t>
      </w:r>
    </w:p>
    <w:p w14:paraId="77FDB5BA" w14:textId="3C0B97C9" w:rsidR="00CB446C" w:rsidRPr="00912220" w:rsidRDefault="00CB446C" w:rsidP="00CB446C">
      <w:pPr>
        <w:pStyle w:val="Akapitzlist"/>
        <w:numPr>
          <w:ilvl w:val="2"/>
          <w:numId w:val="32"/>
        </w:numPr>
        <w:shd w:val="clear" w:color="auto" w:fill="F2F2F2"/>
        <w:ind w:left="1429"/>
        <w:jc w:val="both"/>
        <w:rPr>
          <w:rFonts w:asciiTheme="minorHAnsi" w:hAnsiTheme="minorHAnsi" w:cstheme="minorHAnsi"/>
          <w:sz w:val="20"/>
          <w:szCs w:val="20"/>
        </w:rPr>
      </w:pPr>
      <w:r w:rsidRPr="00912220">
        <w:rPr>
          <w:rFonts w:asciiTheme="minorHAnsi" w:hAnsiTheme="minorHAnsi" w:cstheme="minorHAnsi"/>
          <w:sz w:val="20"/>
          <w:szCs w:val="20"/>
        </w:rPr>
        <w:t xml:space="preserve">W tym kryterium Zamawiający będzie oceniał zatrudnienie przez Wykonawcę </w:t>
      </w:r>
      <w:r w:rsidR="00D52058" w:rsidRPr="00912220">
        <w:rPr>
          <w:rFonts w:asciiTheme="minorHAnsi" w:hAnsiTheme="minorHAnsi" w:cstheme="minorHAnsi"/>
          <w:sz w:val="20"/>
          <w:szCs w:val="20"/>
        </w:rPr>
        <w:t>„</w:t>
      </w:r>
      <w:r w:rsidRPr="00912220">
        <w:rPr>
          <w:rFonts w:asciiTheme="minorHAnsi" w:hAnsiTheme="minorHAnsi" w:cstheme="minorHAnsi"/>
          <w:sz w:val="20"/>
          <w:szCs w:val="20"/>
        </w:rPr>
        <w:t>osób</w:t>
      </w:r>
      <w:r w:rsidR="00D52058" w:rsidRPr="00912220">
        <w:rPr>
          <w:rFonts w:asciiTheme="minorHAnsi" w:hAnsiTheme="minorHAnsi" w:cstheme="minorHAnsi"/>
          <w:sz w:val="20"/>
          <w:szCs w:val="20"/>
        </w:rPr>
        <w:t>”</w:t>
      </w:r>
      <w:r w:rsidRPr="00912220">
        <w:rPr>
          <w:rFonts w:asciiTheme="minorHAnsi" w:hAnsiTheme="minorHAnsi" w:cstheme="minorHAnsi"/>
          <w:sz w:val="20"/>
          <w:szCs w:val="20"/>
        </w:rPr>
        <w:t xml:space="preserve"> do realizacji niniejszego zamówienia. </w:t>
      </w:r>
    </w:p>
    <w:p w14:paraId="5B318736" w14:textId="63197774" w:rsidR="00CB446C" w:rsidRPr="00912220" w:rsidRDefault="00CB446C" w:rsidP="00CB446C">
      <w:pPr>
        <w:pStyle w:val="Akapitzlist"/>
        <w:numPr>
          <w:ilvl w:val="2"/>
          <w:numId w:val="32"/>
        </w:numPr>
        <w:shd w:val="clear" w:color="auto" w:fill="F2F2F2"/>
        <w:ind w:left="1429"/>
        <w:jc w:val="both"/>
        <w:rPr>
          <w:rFonts w:asciiTheme="minorHAnsi" w:hAnsiTheme="minorHAnsi" w:cstheme="minorHAnsi"/>
          <w:sz w:val="20"/>
          <w:szCs w:val="20"/>
        </w:rPr>
      </w:pPr>
      <w:r w:rsidRPr="00912220">
        <w:rPr>
          <w:rFonts w:asciiTheme="minorHAnsi" w:hAnsiTheme="minorHAnsi" w:cstheme="minorHAnsi"/>
          <w:b/>
          <w:bCs/>
          <w:sz w:val="20"/>
          <w:szCs w:val="20"/>
        </w:rPr>
        <w:t>Zamawiający wymaga, aby Wykonawca do realizacji niniejszego zamówienia zatrudnił min. 1 osobę.</w:t>
      </w:r>
      <w:r w:rsidRPr="00912220">
        <w:rPr>
          <w:rFonts w:asciiTheme="minorHAnsi" w:hAnsiTheme="minorHAnsi" w:cstheme="minorHAnsi"/>
          <w:sz w:val="20"/>
          <w:szCs w:val="20"/>
        </w:rPr>
        <w:t xml:space="preserve"> </w:t>
      </w:r>
    </w:p>
    <w:p w14:paraId="73A8C82B" w14:textId="5BB45436" w:rsidR="00CB446C" w:rsidRPr="00912220" w:rsidRDefault="00CB446C" w:rsidP="00CB446C">
      <w:pPr>
        <w:pStyle w:val="Akapitzlist"/>
        <w:numPr>
          <w:ilvl w:val="2"/>
          <w:numId w:val="32"/>
        </w:numPr>
        <w:shd w:val="clear" w:color="auto" w:fill="F2F2F2"/>
        <w:ind w:left="1429"/>
        <w:jc w:val="both"/>
        <w:rPr>
          <w:rFonts w:asciiTheme="minorHAnsi" w:hAnsiTheme="minorHAnsi" w:cstheme="minorHAnsi"/>
          <w:sz w:val="20"/>
          <w:szCs w:val="20"/>
        </w:rPr>
      </w:pPr>
      <w:r w:rsidRPr="00912220">
        <w:rPr>
          <w:rFonts w:asciiTheme="minorHAnsi" w:hAnsiTheme="minorHAnsi" w:cstheme="minorHAnsi"/>
          <w:sz w:val="20"/>
          <w:szCs w:val="20"/>
        </w:rPr>
        <w:t xml:space="preserve">Wymagania w zakresie zatrudnienia odnoszą się do zaangażowania osoby do realizacji przedmiotu umowy przez powierzenie tej osobie czynności związanych z faktyczną realizacją zamówienia. </w:t>
      </w:r>
    </w:p>
    <w:p w14:paraId="2D141C5F" w14:textId="12AD9935" w:rsidR="00CB446C" w:rsidRPr="00912220" w:rsidRDefault="00CB446C" w:rsidP="00CB446C">
      <w:pPr>
        <w:pStyle w:val="Akapitzlist"/>
        <w:numPr>
          <w:ilvl w:val="2"/>
          <w:numId w:val="32"/>
        </w:numPr>
        <w:shd w:val="clear" w:color="auto" w:fill="F2F2F2"/>
        <w:ind w:left="1429"/>
        <w:jc w:val="both"/>
        <w:rPr>
          <w:rFonts w:asciiTheme="minorHAnsi" w:hAnsiTheme="minorHAnsi" w:cstheme="minorHAnsi"/>
          <w:sz w:val="20"/>
          <w:szCs w:val="20"/>
        </w:rPr>
      </w:pPr>
      <w:r w:rsidRPr="00912220">
        <w:rPr>
          <w:rFonts w:asciiTheme="minorHAnsi" w:hAnsiTheme="minorHAnsi" w:cstheme="minorHAnsi"/>
          <w:sz w:val="20"/>
          <w:szCs w:val="20"/>
        </w:rPr>
        <w:t xml:space="preserve">Wykonawca złoży oświadczenie, najpóźniej do dnia zakończenia realizacji umowy dotyczące zakresu i rodzaju zadań, które wykonywała osoba w ramach realizacji umowy. </w:t>
      </w:r>
    </w:p>
    <w:p w14:paraId="05594384" w14:textId="5FCAD542" w:rsidR="00CB446C" w:rsidRPr="00912220" w:rsidRDefault="00CB446C" w:rsidP="00CB446C">
      <w:pPr>
        <w:pStyle w:val="Akapitzlist"/>
        <w:numPr>
          <w:ilvl w:val="2"/>
          <w:numId w:val="32"/>
        </w:numPr>
        <w:shd w:val="clear" w:color="auto" w:fill="F2F2F2"/>
        <w:ind w:left="1429"/>
        <w:jc w:val="both"/>
        <w:rPr>
          <w:rFonts w:asciiTheme="minorHAnsi" w:hAnsiTheme="minorHAnsi" w:cstheme="minorHAnsi"/>
          <w:sz w:val="20"/>
          <w:szCs w:val="20"/>
        </w:rPr>
      </w:pPr>
      <w:r w:rsidRPr="00912220">
        <w:rPr>
          <w:rFonts w:asciiTheme="minorHAnsi" w:hAnsiTheme="minorHAnsi" w:cstheme="minorHAnsi"/>
          <w:sz w:val="20"/>
          <w:szCs w:val="20"/>
        </w:rPr>
        <w:t>Zamawiający będzie uprawniony do kontroli spełniania przez Wykonawcę wymagań dotyczących zatrudniania osoby. Na każde żądanie Zamawiającego w wyznaczonym w tym wezwaniu terminie, Wykonawca będzie zobowiązany udokumentować fakt zatrudnienia osoby, w szczególności poprzez udostępnienie do wglądu zanonimizowanych dokumentów dotyczących umowy o pracę, dokumentu poświadczającego zgłoszenie do ubez</w:t>
      </w:r>
      <w:r w:rsidR="00D52058" w:rsidRPr="00912220">
        <w:rPr>
          <w:rFonts w:asciiTheme="minorHAnsi" w:hAnsiTheme="minorHAnsi" w:cstheme="minorHAnsi"/>
          <w:sz w:val="20"/>
          <w:szCs w:val="20"/>
        </w:rPr>
        <w:t xml:space="preserve">pieczenia społecznego, dokument </w:t>
      </w:r>
      <w:r w:rsidRPr="00912220">
        <w:rPr>
          <w:rFonts w:asciiTheme="minorHAnsi" w:hAnsiTheme="minorHAnsi" w:cstheme="minorHAnsi"/>
          <w:sz w:val="20"/>
          <w:szCs w:val="20"/>
        </w:rPr>
        <w:t xml:space="preserve">poświadczający, że dana osoba przed podjęciem zatrudnienia posiadała status </w:t>
      </w:r>
      <w:r w:rsidR="00D52058" w:rsidRPr="00912220">
        <w:rPr>
          <w:rFonts w:asciiTheme="minorHAnsi" w:hAnsiTheme="minorHAnsi" w:cstheme="minorHAnsi"/>
          <w:sz w:val="20"/>
          <w:szCs w:val="20"/>
        </w:rPr>
        <w:t>„</w:t>
      </w:r>
      <w:r w:rsidRPr="00912220">
        <w:rPr>
          <w:rFonts w:asciiTheme="minorHAnsi" w:hAnsiTheme="minorHAnsi" w:cstheme="minorHAnsi"/>
          <w:sz w:val="20"/>
          <w:szCs w:val="20"/>
        </w:rPr>
        <w:t>osoby</w:t>
      </w:r>
      <w:r w:rsidR="00D52058" w:rsidRPr="00912220">
        <w:rPr>
          <w:rFonts w:asciiTheme="minorHAnsi" w:hAnsiTheme="minorHAnsi" w:cstheme="minorHAnsi"/>
          <w:sz w:val="20"/>
          <w:szCs w:val="20"/>
        </w:rPr>
        <w:t>”</w:t>
      </w:r>
      <w:r w:rsidRPr="00912220">
        <w:rPr>
          <w:rFonts w:asciiTheme="minorHAnsi" w:hAnsiTheme="minorHAnsi" w:cstheme="minorHAnsi"/>
          <w:sz w:val="20"/>
          <w:szCs w:val="20"/>
        </w:rPr>
        <w:t>.</w:t>
      </w:r>
    </w:p>
    <w:p w14:paraId="5FE95A73" w14:textId="381D7FEB" w:rsidR="00CB446C" w:rsidRPr="00EC1D3E" w:rsidRDefault="00CB446C" w:rsidP="00E808B9">
      <w:pPr>
        <w:pStyle w:val="Akapitzlist"/>
        <w:numPr>
          <w:ilvl w:val="2"/>
          <w:numId w:val="32"/>
        </w:numPr>
        <w:shd w:val="clear" w:color="auto" w:fill="F2F2F2"/>
        <w:spacing w:before="120"/>
        <w:ind w:left="1429"/>
        <w:jc w:val="both"/>
        <w:rPr>
          <w:rFonts w:asciiTheme="minorHAnsi" w:hAnsiTheme="minorHAnsi" w:cstheme="minorHAnsi"/>
          <w:sz w:val="20"/>
          <w:szCs w:val="20"/>
        </w:rPr>
      </w:pPr>
      <w:r w:rsidRPr="00EC1D3E">
        <w:rPr>
          <w:rFonts w:asciiTheme="minorHAnsi" w:hAnsiTheme="minorHAnsi" w:cstheme="minorHAnsi"/>
          <w:bCs/>
          <w:sz w:val="20"/>
          <w:szCs w:val="20"/>
        </w:rPr>
        <w:t xml:space="preserve">Maksymalna liczba punktów, jaką Wykonawca może otrzymać w kryterium oceny ofert </w:t>
      </w:r>
      <w:r w:rsidRPr="00EC1D3E">
        <w:rPr>
          <w:rFonts w:asciiTheme="minorHAnsi" w:hAnsiTheme="minorHAnsi" w:cstheme="minorHAnsi"/>
          <w:b/>
          <w:sz w:val="20"/>
          <w:szCs w:val="20"/>
        </w:rPr>
        <w:t>„</w:t>
      </w:r>
      <w:r w:rsidR="0046793D" w:rsidRPr="00EC1D3E">
        <w:rPr>
          <w:rFonts w:asciiTheme="minorHAnsi" w:hAnsiTheme="minorHAnsi" w:cstheme="minorHAnsi"/>
          <w:b/>
          <w:sz w:val="20"/>
          <w:szCs w:val="20"/>
        </w:rPr>
        <w:t>kryterium społeczne</w:t>
      </w:r>
      <w:r w:rsidRPr="00EC1D3E">
        <w:rPr>
          <w:rFonts w:asciiTheme="minorHAnsi" w:hAnsiTheme="minorHAnsi" w:cstheme="minorHAnsi"/>
          <w:b/>
          <w:sz w:val="20"/>
          <w:szCs w:val="20"/>
        </w:rPr>
        <w:t>”</w:t>
      </w:r>
      <w:r w:rsidRPr="00EC1D3E">
        <w:rPr>
          <w:rFonts w:asciiTheme="minorHAnsi" w:hAnsiTheme="minorHAnsi" w:cstheme="minorHAnsi"/>
          <w:bCs/>
          <w:sz w:val="20"/>
          <w:szCs w:val="20"/>
        </w:rPr>
        <w:t xml:space="preserve"> wynosi </w:t>
      </w:r>
      <w:r w:rsidR="00EC1D3E">
        <w:rPr>
          <w:rFonts w:asciiTheme="minorHAnsi" w:hAnsiTheme="minorHAnsi" w:cstheme="minorHAnsi"/>
          <w:b/>
          <w:bCs/>
          <w:i/>
          <w:sz w:val="20"/>
          <w:szCs w:val="20"/>
        </w:rPr>
        <w:t>czterdzieści</w:t>
      </w:r>
      <w:r w:rsidRPr="00EC1D3E">
        <w:rPr>
          <w:rFonts w:asciiTheme="minorHAnsi" w:hAnsiTheme="minorHAnsi" w:cstheme="minorHAnsi"/>
          <w:b/>
          <w:bCs/>
          <w:i/>
          <w:sz w:val="20"/>
          <w:szCs w:val="20"/>
        </w:rPr>
        <w:t xml:space="preserve"> </w:t>
      </w:r>
      <w:r w:rsidRPr="00EC1D3E">
        <w:rPr>
          <w:rFonts w:asciiTheme="minorHAnsi" w:hAnsiTheme="minorHAnsi" w:cstheme="minorHAnsi"/>
          <w:b/>
          <w:bCs/>
          <w:sz w:val="20"/>
          <w:szCs w:val="20"/>
        </w:rPr>
        <w:t>[</w:t>
      </w:r>
      <w:r w:rsidR="00EC1D3E">
        <w:rPr>
          <w:rFonts w:asciiTheme="minorHAnsi" w:hAnsiTheme="minorHAnsi" w:cstheme="minorHAnsi"/>
          <w:b/>
          <w:bCs/>
          <w:sz w:val="20"/>
          <w:szCs w:val="20"/>
        </w:rPr>
        <w:t>4</w:t>
      </w:r>
      <w:r w:rsidRPr="00EC1D3E">
        <w:rPr>
          <w:rFonts w:asciiTheme="minorHAnsi" w:hAnsiTheme="minorHAnsi" w:cstheme="minorHAnsi"/>
          <w:b/>
          <w:bCs/>
          <w:sz w:val="20"/>
          <w:szCs w:val="20"/>
        </w:rPr>
        <w:t>0,00] punktów</w:t>
      </w:r>
      <w:r w:rsidRPr="00EC1D3E">
        <w:rPr>
          <w:rFonts w:asciiTheme="minorHAnsi" w:hAnsiTheme="minorHAnsi" w:cstheme="minorHAnsi"/>
          <w:bCs/>
          <w:sz w:val="20"/>
          <w:szCs w:val="20"/>
        </w:rPr>
        <w:t>.</w:t>
      </w:r>
    </w:p>
    <w:p w14:paraId="48CB3691" w14:textId="37A8C063" w:rsidR="00E45A2D" w:rsidRPr="00EC1D3E" w:rsidRDefault="00E45A2D" w:rsidP="0046793D">
      <w:pPr>
        <w:pStyle w:val="Akapitzlist"/>
        <w:numPr>
          <w:ilvl w:val="2"/>
          <w:numId w:val="32"/>
        </w:numPr>
        <w:shd w:val="clear" w:color="auto" w:fill="BDD6EE" w:themeFill="accent1" w:themeFillTint="66"/>
        <w:spacing w:before="120"/>
        <w:ind w:left="1429"/>
        <w:jc w:val="both"/>
        <w:rPr>
          <w:rFonts w:asciiTheme="minorHAnsi" w:hAnsiTheme="minorHAnsi" w:cstheme="minorHAnsi"/>
          <w:sz w:val="20"/>
          <w:szCs w:val="20"/>
          <w:u w:val="single"/>
        </w:rPr>
      </w:pPr>
      <w:r w:rsidRPr="00EC1D3E">
        <w:rPr>
          <w:rFonts w:asciiTheme="minorHAnsi" w:hAnsiTheme="minorHAnsi" w:cstheme="minorHAnsi"/>
          <w:sz w:val="20"/>
          <w:szCs w:val="20"/>
          <w:u w:val="single"/>
        </w:rPr>
        <w:t>Zamawiający przyzna punkty w tym kryterium zgodnie z zasadą:</w:t>
      </w:r>
    </w:p>
    <w:p w14:paraId="36F93271" w14:textId="2AD34C53" w:rsidR="00E45A2D" w:rsidRPr="00EC1D3E" w:rsidRDefault="00E45A2D" w:rsidP="007568BD">
      <w:pPr>
        <w:shd w:val="clear" w:color="auto" w:fill="BDD6EE" w:themeFill="accent1" w:themeFillTint="66"/>
        <w:suppressAutoHyphens w:val="0"/>
        <w:spacing w:line="260" w:lineRule="atLeast"/>
        <w:ind w:left="1418"/>
        <w:jc w:val="both"/>
        <w:rPr>
          <w:rFonts w:asciiTheme="minorHAnsi" w:hAnsiTheme="minorHAnsi" w:cstheme="minorHAnsi"/>
          <w:b/>
          <w:bCs/>
          <w:sz w:val="20"/>
          <w:szCs w:val="20"/>
        </w:rPr>
      </w:pPr>
      <w:r w:rsidRPr="00EC1D3E">
        <w:rPr>
          <w:rFonts w:asciiTheme="minorHAnsi" w:hAnsiTheme="minorHAnsi" w:cstheme="minorHAnsi"/>
          <w:b/>
          <w:bCs/>
          <w:sz w:val="20"/>
          <w:szCs w:val="20"/>
        </w:rPr>
        <w:t>gdy Wykonawca oświadczy w Formularzu oferty</w:t>
      </w:r>
      <w:r w:rsidR="0046793D" w:rsidRPr="00EC1D3E">
        <w:rPr>
          <w:rFonts w:asciiTheme="minorHAnsi" w:hAnsiTheme="minorHAnsi" w:cstheme="minorHAnsi"/>
          <w:b/>
          <w:bCs/>
          <w:sz w:val="20"/>
          <w:szCs w:val="20"/>
        </w:rPr>
        <w:t xml:space="preserve"> „zatrudnienie min. 1 osoby w pełnym wymiarze czasu pracy lub zatrudnienie większej liczby osób o wymiarze równoważnym czasu pracy dający 1 etat</w:t>
      </w:r>
      <w:r w:rsidR="007568BD" w:rsidRPr="00EC1D3E">
        <w:rPr>
          <w:rFonts w:asciiTheme="minorHAnsi" w:hAnsiTheme="minorHAnsi" w:cstheme="minorHAnsi"/>
          <w:b/>
          <w:bCs/>
          <w:sz w:val="20"/>
          <w:szCs w:val="20"/>
        </w:rPr>
        <w:t>”</w:t>
      </w:r>
      <w:r w:rsidRPr="00EC1D3E">
        <w:rPr>
          <w:rFonts w:asciiTheme="minorHAnsi" w:hAnsiTheme="minorHAnsi" w:cstheme="minorHAnsi"/>
          <w:b/>
          <w:bCs/>
          <w:sz w:val="20"/>
          <w:szCs w:val="20"/>
        </w:rPr>
        <w:t xml:space="preserve">, </w:t>
      </w:r>
      <w:r w:rsidRPr="00EC1D3E">
        <w:rPr>
          <w:rFonts w:asciiTheme="minorHAnsi" w:hAnsiTheme="minorHAnsi" w:cstheme="minorHAnsi"/>
          <w:b/>
          <w:bCs/>
          <w:sz w:val="20"/>
          <w:szCs w:val="20"/>
          <w:u w:val="single"/>
        </w:rPr>
        <w:t xml:space="preserve">Zamawiający przyzna Wykonawcy </w:t>
      </w:r>
      <w:r w:rsidR="00151550">
        <w:rPr>
          <w:rFonts w:asciiTheme="minorHAnsi" w:hAnsiTheme="minorHAnsi" w:cstheme="minorHAnsi"/>
          <w:b/>
          <w:bCs/>
          <w:sz w:val="20"/>
          <w:szCs w:val="20"/>
          <w:u w:val="single"/>
        </w:rPr>
        <w:t xml:space="preserve">czterdzieści </w:t>
      </w:r>
      <w:r w:rsidR="007568BD" w:rsidRPr="00EC1D3E">
        <w:rPr>
          <w:rFonts w:asciiTheme="minorHAnsi" w:hAnsiTheme="minorHAnsi" w:cstheme="minorHAnsi"/>
          <w:b/>
          <w:bCs/>
          <w:sz w:val="20"/>
          <w:szCs w:val="20"/>
          <w:u w:val="single"/>
        </w:rPr>
        <w:t>[</w:t>
      </w:r>
      <w:r w:rsidR="00151550">
        <w:rPr>
          <w:rFonts w:asciiTheme="minorHAnsi" w:hAnsiTheme="minorHAnsi" w:cstheme="minorHAnsi"/>
          <w:b/>
          <w:bCs/>
          <w:sz w:val="20"/>
          <w:szCs w:val="20"/>
          <w:u w:val="single"/>
        </w:rPr>
        <w:t>4</w:t>
      </w:r>
      <w:r w:rsidR="007568BD" w:rsidRPr="00EC1D3E">
        <w:rPr>
          <w:rFonts w:asciiTheme="minorHAnsi" w:hAnsiTheme="minorHAnsi" w:cstheme="minorHAnsi"/>
          <w:b/>
          <w:bCs/>
          <w:sz w:val="20"/>
          <w:szCs w:val="20"/>
          <w:u w:val="single"/>
        </w:rPr>
        <w:t>0] punktów.</w:t>
      </w:r>
    </w:p>
    <w:p w14:paraId="2FA5CE55" w14:textId="211FB7BA" w:rsidR="0046793D" w:rsidRPr="00EC1D3E" w:rsidRDefault="0046793D" w:rsidP="007568BD">
      <w:pPr>
        <w:shd w:val="clear" w:color="auto" w:fill="BDD6EE" w:themeFill="accent1" w:themeFillTint="66"/>
        <w:suppressAutoHyphens w:val="0"/>
        <w:spacing w:line="260" w:lineRule="atLeast"/>
        <w:ind w:left="1418"/>
        <w:jc w:val="both"/>
        <w:rPr>
          <w:rFonts w:asciiTheme="minorHAnsi" w:hAnsiTheme="minorHAnsi" w:cstheme="minorHAnsi"/>
          <w:b/>
          <w:bCs/>
          <w:sz w:val="20"/>
          <w:szCs w:val="20"/>
        </w:rPr>
      </w:pPr>
    </w:p>
    <w:p w14:paraId="43243349" w14:textId="6F700872" w:rsidR="000B74E7" w:rsidRPr="00EC1D3E" w:rsidRDefault="000B74E7" w:rsidP="00A2318D">
      <w:pPr>
        <w:pStyle w:val="Akapitzlist"/>
        <w:numPr>
          <w:ilvl w:val="1"/>
          <w:numId w:val="32"/>
        </w:numPr>
        <w:ind w:left="851" w:hanging="851"/>
        <w:jc w:val="both"/>
        <w:rPr>
          <w:rFonts w:asciiTheme="minorHAnsi" w:hAnsiTheme="minorHAnsi" w:cstheme="minorHAnsi"/>
          <w:sz w:val="20"/>
          <w:szCs w:val="20"/>
        </w:rPr>
      </w:pPr>
      <w:bookmarkStart w:id="23" w:name="_Ref155355099"/>
      <w:r w:rsidRPr="00EC1D3E">
        <w:rPr>
          <w:rFonts w:asciiTheme="minorHAnsi" w:hAnsiTheme="minorHAnsi" w:cstheme="minorHAnsi"/>
          <w:sz w:val="20"/>
          <w:szCs w:val="20"/>
        </w:rPr>
        <w:t>Punktacja według powyższych kryteriów wyliczana zostanie według równania:</w:t>
      </w:r>
      <w:bookmarkEnd w:id="23"/>
    </w:p>
    <w:p w14:paraId="5ED05601" w14:textId="77777777" w:rsidR="000B74E7" w:rsidRPr="00EC1D3E" w:rsidRDefault="000B74E7" w:rsidP="000B74E7">
      <w:pPr>
        <w:jc w:val="both"/>
        <w:rPr>
          <w:rFonts w:asciiTheme="minorHAnsi" w:hAnsiTheme="minorHAnsi" w:cstheme="minorHAnsi"/>
          <w:sz w:val="20"/>
          <w:szCs w:val="20"/>
        </w:rPr>
      </w:pPr>
    </w:p>
    <w:tbl>
      <w:tblPr>
        <w:tblW w:w="8904" w:type="dxa"/>
        <w:tblInd w:w="1418" w:type="dxa"/>
        <w:shd w:val="clear" w:color="auto" w:fill="FFFFFF"/>
        <w:tblLook w:val="04A0" w:firstRow="1" w:lastRow="0" w:firstColumn="1" w:lastColumn="0" w:noHBand="0" w:noVBand="1"/>
      </w:tblPr>
      <w:tblGrid>
        <w:gridCol w:w="1029"/>
        <w:gridCol w:w="611"/>
        <w:gridCol w:w="2719"/>
        <w:gridCol w:w="720"/>
        <w:gridCol w:w="3825"/>
      </w:tblGrid>
      <w:tr w:rsidR="00074F31" w:rsidRPr="00EC1D3E" w14:paraId="600F103E" w14:textId="77777777" w:rsidTr="00074F31">
        <w:trPr>
          <w:trHeight w:val="372"/>
        </w:trPr>
        <w:tc>
          <w:tcPr>
            <w:tcW w:w="1029" w:type="dxa"/>
            <w:shd w:val="clear" w:color="auto" w:fill="DEEAF6"/>
            <w:vAlign w:val="center"/>
          </w:tcPr>
          <w:p w14:paraId="79804013" w14:textId="77777777" w:rsidR="00074F31" w:rsidRPr="00EC1D3E" w:rsidRDefault="00074F31" w:rsidP="00DB2FFD">
            <w:pPr>
              <w:jc w:val="center"/>
              <w:rPr>
                <w:rFonts w:asciiTheme="minorHAnsi" w:hAnsiTheme="minorHAnsi" w:cstheme="minorHAnsi"/>
                <w:b/>
                <w:sz w:val="20"/>
                <w:szCs w:val="20"/>
              </w:rPr>
            </w:pPr>
            <w:r w:rsidRPr="00EC1D3E">
              <w:rPr>
                <w:rFonts w:asciiTheme="minorHAnsi" w:hAnsiTheme="minorHAnsi" w:cstheme="minorHAnsi"/>
                <w:b/>
                <w:sz w:val="20"/>
                <w:szCs w:val="20"/>
              </w:rPr>
              <w:t>P</w:t>
            </w:r>
            <w:r w:rsidRPr="00EC1D3E">
              <w:rPr>
                <w:rFonts w:asciiTheme="minorHAnsi" w:hAnsiTheme="minorHAnsi" w:cstheme="minorHAnsi"/>
                <w:b/>
                <w:sz w:val="20"/>
                <w:szCs w:val="20"/>
                <w:vertAlign w:val="subscript"/>
              </w:rPr>
              <w:t>bo</w:t>
            </w:r>
          </w:p>
        </w:tc>
        <w:tc>
          <w:tcPr>
            <w:tcW w:w="611" w:type="dxa"/>
            <w:shd w:val="clear" w:color="auto" w:fill="DEEAF6"/>
            <w:vAlign w:val="center"/>
          </w:tcPr>
          <w:p w14:paraId="4826FF54" w14:textId="77777777" w:rsidR="00074F31" w:rsidRPr="00EC1D3E" w:rsidRDefault="00074F31" w:rsidP="00DB2FFD">
            <w:pPr>
              <w:ind w:left="-76"/>
              <w:jc w:val="center"/>
              <w:rPr>
                <w:rFonts w:asciiTheme="minorHAnsi" w:hAnsiTheme="minorHAnsi" w:cstheme="minorHAnsi"/>
                <w:b/>
                <w:sz w:val="20"/>
                <w:szCs w:val="20"/>
              </w:rPr>
            </w:pPr>
            <w:r w:rsidRPr="00EC1D3E">
              <w:rPr>
                <w:rFonts w:asciiTheme="minorHAnsi" w:hAnsiTheme="minorHAnsi" w:cstheme="minorHAnsi"/>
                <w:b/>
                <w:sz w:val="20"/>
                <w:szCs w:val="20"/>
              </w:rPr>
              <w:t>=</w:t>
            </w:r>
          </w:p>
        </w:tc>
        <w:tc>
          <w:tcPr>
            <w:tcW w:w="2719" w:type="dxa"/>
            <w:shd w:val="clear" w:color="auto" w:fill="DEEAF6"/>
            <w:vAlign w:val="center"/>
          </w:tcPr>
          <w:p w14:paraId="69FA6902" w14:textId="77777777" w:rsidR="0082579F" w:rsidRPr="00EC1D3E" w:rsidRDefault="00074F31" w:rsidP="0082579F">
            <w:pPr>
              <w:jc w:val="center"/>
              <w:rPr>
                <w:rFonts w:asciiTheme="minorHAnsi" w:hAnsiTheme="minorHAnsi" w:cstheme="minorHAnsi"/>
                <w:sz w:val="20"/>
                <w:szCs w:val="20"/>
              </w:rPr>
            </w:pPr>
            <w:r w:rsidRPr="00EC1D3E">
              <w:rPr>
                <w:rFonts w:asciiTheme="minorHAnsi" w:hAnsiTheme="minorHAnsi" w:cstheme="minorHAnsi"/>
                <w:sz w:val="20"/>
                <w:szCs w:val="20"/>
              </w:rPr>
              <w:t xml:space="preserve">Liczba punktów </w:t>
            </w:r>
            <w:r w:rsidRPr="00EC1D3E">
              <w:rPr>
                <w:rFonts w:asciiTheme="minorHAnsi" w:hAnsiTheme="minorHAnsi" w:cstheme="minorHAnsi"/>
                <w:sz w:val="20"/>
                <w:szCs w:val="20"/>
              </w:rPr>
              <w:br/>
              <w:t>w kryterium</w:t>
            </w:r>
          </w:p>
          <w:p w14:paraId="1B1E1F0C" w14:textId="0F0911BE" w:rsidR="00074F31" w:rsidRPr="00EC1D3E" w:rsidRDefault="00074F31" w:rsidP="0082579F">
            <w:pPr>
              <w:jc w:val="center"/>
              <w:rPr>
                <w:rFonts w:asciiTheme="minorHAnsi" w:hAnsiTheme="minorHAnsi" w:cstheme="minorHAnsi"/>
                <w:b/>
                <w:sz w:val="20"/>
                <w:szCs w:val="20"/>
              </w:rPr>
            </w:pPr>
            <w:r w:rsidRPr="00EC1D3E">
              <w:rPr>
                <w:rFonts w:asciiTheme="minorHAnsi" w:hAnsiTheme="minorHAnsi" w:cstheme="minorHAnsi"/>
                <w:b/>
                <w:sz w:val="20"/>
                <w:szCs w:val="20"/>
              </w:rPr>
              <w:t>Cena</w:t>
            </w:r>
          </w:p>
        </w:tc>
        <w:tc>
          <w:tcPr>
            <w:tcW w:w="720" w:type="dxa"/>
            <w:shd w:val="clear" w:color="auto" w:fill="DEEAF6"/>
            <w:vAlign w:val="center"/>
          </w:tcPr>
          <w:p w14:paraId="6D99C78E" w14:textId="77777777" w:rsidR="00074F31" w:rsidRPr="00EC1D3E" w:rsidRDefault="00074F31" w:rsidP="00DB2FFD">
            <w:pPr>
              <w:ind w:left="8" w:firstLine="25"/>
              <w:jc w:val="center"/>
              <w:rPr>
                <w:rFonts w:asciiTheme="minorHAnsi" w:hAnsiTheme="minorHAnsi" w:cstheme="minorHAnsi"/>
                <w:b/>
                <w:sz w:val="20"/>
                <w:szCs w:val="20"/>
              </w:rPr>
            </w:pPr>
            <w:r w:rsidRPr="00EC1D3E">
              <w:rPr>
                <w:rFonts w:asciiTheme="minorHAnsi" w:hAnsiTheme="minorHAnsi" w:cstheme="minorHAnsi"/>
                <w:b/>
                <w:sz w:val="20"/>
                <w:szCs w:val="20"/>
              </w:rPr>
              <w:t>+</w:t>
            </w:r>
          </w:p>
        </w:tc>
        <w:tc>
          <w:tcPr>
            <w:tcW w:w="3825" w:type="dxa"/>
            <w:shd w:val="clear" w:color="auto" w:fill="DEEAF6"/>
            <w:vAlign w:val="center"/>
          </w:tcPr>
          <w:p w14:paraId="3F897544" w14:textId="64E2C2C8" w:rsidR="00074F31" w:rsidRPr="00EC1D3E" w:rsidRDefault="00074F31" w:rsidP="00DB2FFD">
            <w:pPr>
              <w:jc w:val="center"/>
              <w:rPr>
                <w:rFonts w:asciiTheme="minorHAnsi" w:hAnsiTheme="minorHAnsi" w:cstheme="minorHAnsi"/>
                <w:sz w:val="20"/>
                <w:szCs w:val="20"/>
              </w:rPr>
            </w:pPr>
            <w:r w:rsidRPr="00EC1D3E">
              <w:rPr>
                <w:rFonts w:asciiTheme="minorHAnsi" w:hAnsiTheme="minorHAnsi" w:cstheme="minorHAnsi"/>
                <w:sz w:val="20"/>
                <w:szCs w:val="20"/>
              </w:rPr>
              <w:t>Liczba punktów w kryterium</w:t>
            </w:r>
          </w:p>
          <w:p w14:paraId="17649416" w14:textId="2E13436B" w:rsidR="00074F31" w:rsidRPr="00EC1D3E" w:rsidRDefault="00E808B9" w:rsidP="00DB2FFD">
            <w:pPr>
              <w:ind w:left="8" w:hanging="7"/>
              <w:jc w:val="center"/>
              <w:rPr>
                <w:rFonts w:asciiTheme="minorHAnsi" w:hAnsiTheme="minorHAnsi" w:cstheme="minorHAnsi"/>
                <w:b/>
                <w:sz w:val="20"/>
                <w:szCs w:val="20"/>
              </w:rPr>
            </w:pPr>
            <w:r w:rsidRPr="00EC1D3E">
              <w:rPr>
                <w:rFonts w:asciiTheme="minorHAnsi" w:hAnsiTheme="minorHAnsi" w:cstheme="minorHAnsi"/>
                <w:b/>
                <w:sz w:val="20"/>
                <w:szCs w:val="20"/>
              </w:rPr>
              <w:t>Kryterium społeczne</w:t>
            </w:r>
          </w:p>
        </w:tc>
      </w:tr>
    </w:tbl>
    <w:p w14:paraId="3CEF0406" w14:textId="77777777" w:rsidR="000B74E7" w:rsidRPr="00EC1D3E" w:rsidRDefault="000B74E7" w:rsidP="006F2DC3">
      <w:pPr>
        <w:ind w:left="1418" w:hanging="14"/>
        <w:jc w:val="both"/>
        <w:rPr>
          <w:rFonts w:asciiTheme="minorHAnsi" w:hAnsiTheme="minorHAnsi" w:cstheme="minorHAnsi"/>
          <w:b/>
          <w:sz w:val="20"/>
          <w:szCs w:val="20"/>
        </w:rPr>
      </w:pPr>
      <w:r w:rsidRPr="00EC1D3E">
        <w:rPr>
          <w:rFonts w:asciiTheme="minorHAnsi" w:hAnsiTheme="minorHAnsi" w:cstheme="minorHAnsi"/>
          <w:b/>
          <w:sz w:val="20"/>
          <w:szCs w:val="20"/>
        </w:rPr>
        <w:t>P</w:t>
      </w:r>
      <w:r w:rsidRPr="00EC1D3E">
        <w:rPr>
          <w:rFonts w:asciiTheme="minorHAnsi" w:hAnsiTheme="minorHAnsi" w:cstheme="minorHAnsi"/>
          <w:b/>
          <w:sz w:val="20"/>
          <w:szCs w:val="20"/>
          <w:vertAlign w:val="subscript"/>
        </w:rPr>
        <w:t>bo</w:t>
      </w:r>
      <w:r w:rsidRPr="00EC1D3E">
        <w:rPr>
          <w:rFonts w:asciiTheme="minorHAnsi" w:hAnsiTheme="minorHAnsi" w:cstheme="minorHAnsi"/>
          <w:b/>
          <w:sz w:val="20"/>
          <w:szCs w:val="20"/>
        </w:rPr>
        <w:t xml:space="preserve"> – punktacja badanej oferty </w:t>
      </w:r>
    </w:p>
    <w:p w14:paraId="387A2A6E" w14:textId="77777777" w:rsidR="000B74E7" w:rsidRPr="00EC1D3E" w:rsidRDefault="000B74E7" w:rsidP="000B74E7">
      <w:pPr>
        <w:shd w:val="clear" w:color="auto" w:fill="FFFFFF"/>
        <w:tabs>
          <w:tab w:val="left" w:pos="360"/>
        </w:tabs>
        <w:jc w:val="both"/>
        <w:rPr>
          <w:rFonts w:asciiTheme="minorHAnsi" w:hAnsiTheme="minorHAnsi" w:cstheme="minorHAnsi"/>
          <w:sz w:val="20"/>
          <w:szCs w:val="20"/>
        </w:rPr>
      </w:pPr>
    </w:p>
    <w:p w14:paraId="41BA860B" w14:textId="765EEF80" w:rsidR="000B74E7" w:rsidRPr="00EC1D3E" w:rsidRDefault="000B74E7" w:rsidP="00A2318D">
      <w:pPr>
        <w:pStyle w:val="Akapitzlist"/>
        <w:numPr>
          <w:ilvl w:val="1"/>
          <w:numId w:val="32"/>
        </w:numPr>
        <w:ind w:left="851" w:hanging="851"/>
        <w:jc w:val="both"/>
        <w:rPr>
          <w:rFonts w:asciiTheme="minorHAnsi" w:hAnsiTheme="minorHAnsi" w:cstheme="minorHAnsi"/>
          <w:sz w:val="20"/>
          <w:szCs w:val="20"/>
        </w:rPr>
      </w:pPr>
      <w:r w:rsidRPr="00EC1D3E">
        <w:rPr>
          <w:rFonts w:asciiTheme="minorHAnsi" w:hAnsiTheme="minorHAnsi" w:cstheme="minorHAnsi"/>
          <w:sz w:val="20"/>
          <w:szCs w:val="20"/>
        </w:rPr>
        <w:t xml:space="preserve">Maksymalna liczba punktów, jaką Wykonawca może otrzymać wynosi </w:t>
      </w:r>
      <w:r w:rsidRPr="00EC1D3E">
        <w:rPr>
          <w:rFonts w:asciiTheme="minorHAnsi" w:hAnsiTheme="minorHAnsi" w:cstheme="minorHAnsi"/>
          <w:b/>
          <w:i/>
          <w:sz w:val="20"/>
          <w:szCs w:val="20"/>
        </w:rPr>
        <w:t>sto</w:t>
      </w:r>
      <w:r w:rsidRPr="00EC1D3E">
        <w:rPr>
          <w:rFonts w:asciiTheme="minorHAnsi" w:hAnsiTheme="minorHAnsi" w:cstheme="minorHAnsi"/>
          <w:sz w:val="20"/>
          <w:szCs w:val="20"/>
        </w:rPr>
        <w:t xml:space="preserve"> </w:t>
      </w:r>
      <w:r w:rsidRPr="00EC1D3E">
        <w:rPr>
          <w:rFonts w:asciiTheme="minorHAnsi" w:hAnsiTheme="minorHAnsi" w:cstheme="minorHAnsi"/>
          <w:b/>
          <w:sz w:val="20"/>
          <w:szCs w:val="20"/>
        </w:rPr>
        <w:t>[</w:t>
      </w:r>
      <w:r w:rsidRPr="00EC1D3E">
        <w:rPr>
          <w:rFonts w:asciiTheme="minorHAnsi" w:hAnsiTheme="minorHAnsi" w:cstheme="minorHAnsi"/>
          <w:sz w:val="20"/>
          <w:szCs w:val="20"/>
        </w:rPr>
        <w:t xml:space="preserve"> </w:t>
      </w:r>
      <w:r w:rsidRPr="00EC1D3E">
        <w:rPr>
          <w:rFonts w:asciiTheme="minorHAnsi" w:hAnsiTheme="minorHAnsi" w:cstheme="minorHAnsi"/>
          <w:b/>
          <w:sz w:val="20"/>
          <w:szCs w:val="20"/>
        </w:rPr>
        <w:t>100 ] punktów</w:t>
      </w:r>
      <w:r w:rsidRPr="00EC1D3E">
        <w:rPr>
          <w:rFonts w:asciiTheme="minorHAnsi" w:hAnsiTheme="minorHAnsi" w:cstheme="minorHAnsi"/>
          <w:sz w:val="20"/>
          <w:szCs w:val="20"/>
        </w:rPr>
        <w:t>.</w:t>
      </w:r>
    </w:p>
    <w:p w14:paraId="2BB523CC" w14:textId="6851EBDE" w:rsidR="000B74E7" w:rsidRPr="00EC1D3E" w:rsidRDefault="000B74E7" w:rsidP="00A2318D">
      <w:pPr>
        <w:pStyle w:val="Akapitzlist"/>
        <w:numPr>
          <w:ilvl w:val="1"/>
          <w:numId w:val="32"/>
        </w:numPr>
        <w:ind w:left="851" w:hanging="851"/>
        <w:jc w:val="both"/>
        <w:rPr>
          <w:rFonts w:asciiTheme="minorHAnsi" w:hAnsiTheme="minorHAnsi" w:cstheme="minorHAnsi"/>
          <w:sz w:val="20"/>
          <w:szCs w:val="20"/>
        </w:rPr>
      </w:pPr>
      <w:r w:rsidRPr="00EC1D3E">
        <w:rPr>
          <w:rFonts w:asciiTheme="minorHAnsi" w:hAnsiTheme="minorHAnsi" w:cstheme="minorHAnsi"/>
          <w:sz w:val="20"/>
          <w:szCs w:val="20"/>
        </w:rPr>
        <w:t xml:space="preserve">Za </w:t>
      </w:r>
      <w:r w:rsidRPr="00EC1D3E">
        <w:rPr>
          <w:rFonts w:asciiTheme="minorHAnsi" w:hAnsiTheme="minorHAnsi" w:cstheme="minorHAnsi"/>
          <w:b/>
          <w:sz w:val="20"/>
          <w:szCs w:val="20"/>
        </w:rPr>
        <w:t>najwyżej ocenioną</w:t>
      </w:r>
      <w:r w:rsidRPr="00EC1D3E">
        <w:rPr>
          <w:rFonts w:asciiTheme="minorHAnsi" w:hAnsiTheme="minorHAnsi" w:cstheme="minorHAnsi"/>
          <w:sz w:val="20"/>
          <w:szCs w:val="20"/>
        </w:rPr>
        <w:t xml:space="preserve"> zostanie uznana oferta, która otrzyma najwyższą liczbę punktów w wyniku zastosowania równania przedstawionego w </w:t>
      </w:r>
      <w:r w:rsidR="00F7621B" w:rsidRPr="00EC1D3E">
        <w:rPr>
          <w:rFonts w:asciiTheme="minorHAnsi" w:hAnsiTheme="minorHAnsi" w:cstheme="minorHAnsi"/>
          <w:b/>
          <w:sz w:val="20"/>
          <w:szCs w:val="20"/>
        </w:rPr>
        <w:t xml:space="preserve">pkt. </w:t>
      </w:r>
      <w:r w:rsidR="00736BE1" w:rsidRPr="00EC1D3E">
        <w:rPr>
          <w:rFonts w:asciiTheme="minorHAnsi" w:hAnsiTheme="minorHAnsi" w:cstheme="minorHAnsi"/>
          <w:b/>
          <w:sz w:val="20"/>
          <w:szCs w:val="20"/>
        </w:rPr>
        <w:fldChar w:fldCharType="begin"/>
      </w:r>
      <w:r w:rsidR="00736BE1" w:rsidRPr="00EC1D3E">
        <w:rPr>
          <w:rFonts w:asciiTheme="minorHAnsi" w:hAnsiTheme="minorHAnsi" w:cstheme="minorHAnsi"/>
          <w:b/>
          <w:sz w:val="20"/>
          <w:szCs w:val="20"/>
        </w:rPr>
        <w:instrText xml:space="preserve"> REF _Ref155355099 \r \h </w:instrText>
      </w:r>
      <w:r w:rsidR="0060067D" w:rsidRPr="00EC1D3E">
        <w:rPr>
          <w:rFonts w:asciiTheme="minorHAnsi" w:hAnsiTheme="minorHAnsi" w:cstheme="minorHAnsi"/>
          <w:b/>
          <w:sz w:val="20"/>
          <w:szCs w:val="20"/>
        </w:rPr>
        <w:instrText xml:space="preserve"> \* MERGEFORMAT </w:instrText>
      </w:r>
      <w:r w:rsidR="00736BE1" w:rsidRPr="00EC1D3E">
        <w:rPr>
          <w:rFonts w:asciiTheme="minorHAnsi" w:hAnsiTheme="minorHAnsi" w:cstheme="minorHAnsi"/>
          <w:b/>
          <w:sz w:val="20"/>
          <w:szCs w:val="20"/>
        </w:rPr>
      </w:r>
      <w:r w:rsidR="00736BE1" w:rsidRPr="00EC1D3E">
        <w:rPr>
          <w:rFonts w:asciiTheme="minorHAnsi" w:hAnsiTheme="minorHAnsi" w:cstheme="minorHAnsi"/>
          <w:b/>
          <w:sz w:val="20"/>
          <w:szCs w:val="20"/>
        </w:rPr>
        <w:fldChar w:fldCharType="separate"/>
      </w:r>
      <w:r w:rsidR="00465812">
        <w:rPr>
          <w:rFonts w:asciiTheme="minorHAnsi" w:hAnsiTheme="minorHAnsi" w:cstheme="minorHAnsi"/>
          <w:b/>
          <w:sz w:val="20"/>
          <w:szCs w:val="20"/>
        </w:rPr>
        <w:t>19.4</w:t>
      </w:r>
      <w:r w:rsidR="00736BE1" w:rsidRPr="00EC1D3E">
        <w:rPr>
          <w:rFonts w:asciiTheme="minorHAnsi" w:hAnsiTheme="minorHAnsi" w:cstheme="minorHAnsi"/>
          <w:b/>
          <w:sz w:val="20"/>
          <w:szCs w:val="20"/>
        </w:rPr>
        <w:fldChar w:fldCharType="end"/>
      </w:r>
      <w:r w:rsidRPr="00EC1D3E">
        <w:rPr>
          <w:rFonts w:asciiTheme="minorHAnsi" w:hAnsiTheme="minorHAnsi" w:cstheme="minorHAnsi"/>
          <w:b/>
          <w:sz w:val="20"/>
          <w:szCs w:val="20"/>
        </w:rPr>
        <w:t xml:space="preserve"> SWZ </w:t>
      </w:r>
      <w:r w:rsidRPr="00EC1D3E">
        <w:rPr>
          <w:rFonts w:asciiTheme="minorHAnsi" w:hAnsiTheme="minorHAnsi" w:cstheme="minorHAnsi"/>
          <w:sz w:val="20"/>
          <w:szCs w:val="20"/>
        </w:rPr>
        <w:t>oraz odpowiadająca okolicznościom, o których mowa w art. 57 ustawy (zweryfikowanych na podstawie wstępnych oświadczeń dostarczonych wraz z ofertą).</w:t>
      </w:r>
    </w:p>
    <w:p w14:paraId="5F2B0DBE" w14:textId="3EDAA477" w:rsidR="000B74E7" w:rsidRPr="00EC1D3E" w:rsidRDefault="000B74E7" w:rsidP="00A2318D">
      <w:pPr>
        <w:pStyle w:val="Akapitzlist"/>
        <w:numPr>
          <w:ilvl w:val="1"/>
          <w:numId w:val="32"/>
        </w:numPr>
        <w:ind w:left="851" w:hanging="851"/>
        <w:jc w:val="both"/>
        <w:rPr>
          <w:rFonts w:asciiTheme="minorHAnsi" w:hAnsiTheme="minorHAnsi" w:cstheme="minorHAnsi"/>
          <w:sz w:val="20"/>
          <w:szCs w:val="20"/>
        </w:rPr>
      </w:pPr>
      <w:r w:rsidRPr="00EC1D3E">
        <w:rPr>
          <w:rFonts w:asciiTheme="minorHAnsi" w:hAnsiTheme="minorHAnsi" w:cstheme="minorHAnsi"/>
          <w:sz w:val="20"/>
          <w:szCs w:val="20"/>
        </w:rPr>
        <w:t>Wszystkie obliczenia będą dokonywane z dokładnością do dwóch miejsc po przecinku.</w:t>
      </w:r>
    </w:p>
    <w:p w14:paraId="11BB1A8D" w14:textId="230E1BD8" w:rsidR="000B74E7" w:rsidRPr="00EC1D3E" w:rsidRDefault="000B74E7" w:rsidP="00A2318D">
      <w:pPr>
        <w:pStyle w:val="Akapitzlist"/>
        <w:numPr>
          <w:ilvl w:val="1"/>
          <w:numId w:val="32"/>
        </w:numPr>
        <w:ind w:left="851" w:hanging="851"/>
        <w:jc w:val="both"/>
        <w:rPr>
          <w:rFonts w:asciiTheme="minorHAnsi" w:hAnsiTheme="minorHAnsi" w:cstheme="minorHAnsi"/>
          <w:sz w:val="20"/>
          <w:szCs w:val="20"/>
        </w:rPr>
      </w:pPr>
      <w:r w:rsidRPr="00EC1D3E">
        <w:rPr>
          <w:rFonts w:asciiTheme="minorHAnsi" w:hAnsiTheme="minorHAnsi" w:cstheme="minorHAnsi"/>
          <w:sz w:val="20"/>
          <w:szCs w:val="20"/>
        </w:rPr>
        <w:t xml:space="preserve">Za </w:t>
      </w:r>
      <w:r w:rsidRPr="00EC1D3E">
        <w:rPr>
          <w:rFonts w:asciiTheme="minorHAnsi" w:hAnsiTheme="minorHAnsi" w:cstheme="minorHAnsi"/>
          <w:b/>
          <w:sz w:val="20"/>
          <w:szCs w:val="20"/>
        </w:rPr>
        <w:t>najkorzystniejszą ofertę</w:t>
      </w:r>
      <w:r w:rsidRPr="00EC1D3E">
        <w:rPr>
          <w:rFonts w:asciiTheme="minorHAnsi" w:hAnsiTheme="minorHAnsi" w:cstheme="minorHAnsi"/>
          <w:sz w:val="20"/>
          <w:szCs w:val="20"/>
        </w:rPr>
        <w:t xml:space="preserve"> zostanie uznana oferta, która została złożona przez Wykonawcę niepodlegającego wykluczeniu, która jest najwyżej oceniona i nie podlega odrzuceniu oraz spełnia wymagania Zamawiającego określone w SWZ.</w:t>
      </w:r>
    </w:p>
    <w:p w14:paraId="51F6559C" w14:textId="77777777" w:rsidR="00BA006E" w:rsidRPr="0060067D" w:rsidRDefault="00BA006E" w:rsidP="00BA006E">
      <w:pPr>
        <w:jc w:val="both"/>
        <w:rPr>
          <w:rFonts w:asciiTheme="minorHAnsi" w:hAnsiTheme="minorHAnsi" w:cstheme="minorHAnsi"/>
          <w:sz w:val="22"/>
          <w:szCs w:val="22"/>
        </w:rPr>
      </w:pPr>
    </w:p>
    <w:p w14:paraId="723F18F6" w14:textId="77777777" w:rsidR="005A427F" w:rsidRPr="0060067D" w:rsidRDefault="005A427F" w:rsidP="00A2318D">
      <w:pPr>
        <w:numPr>
          <w:ilvl w:val="0"/>
          <w:numId w:val="26"/>
        </w:numPr>
        <w:shd w:val="clear" w:color="auto" w:fill="BDD6EE"/>
        <w:ind w:left="709" w:hanging="709"/>
        <w:jc w:val="both"/>
        <w:rPr>
          <w:rFonts w:asciiTheme="minorHAnsi" w:hAnsiTheme="minorHAnsi" w:cstheme="minorHAnsi"/>
          <w:b/>
          <w:bCs/>
          <w:sz w:val="22"/>
          <w:szCs w:val="22"/>
        </w:rPr>
      </w:pPr>
      <w:r w:rsidRPr="0060067D">
        <w:rPr>
          <w:rFonts w:asciiTheme="minorHAnsi" w:hAnsiTheme="minorHAnsi" w:cstheme="minorHAnsi"/>
          <w:b/>
          <w:bCs/>
          <w:sz w:val="22"/>
          <w:szCs w:val="22"/>
        </w:rPr>
        <w:t xml:space="preserve">Informacje o czynnościach dokonywanych po wyborze najkorzystniejszej oferty, w celu zawarcia umowy w sprawie zamówienia publicznego </w:t>
      </w:r>
    </w:p>
    <w:p w14:paraId="79AD86A8" w14:textId="7630365F" w:rsidR="003D4F37" w:rsidRPr="00151550" w:rsidRDefault="003D4F37" w:rsidP="00A2318D">
      <w:pPr>
        <w:numPr>
          <w:ilvl w:val="0"/>
          <w:numId w:val="16"/>
        </w:numPr>
        <w:ind w:left="709" w:hanging="709"/>
        <w:jc w:val="both"/>
        <w:rPr>
          <w:rFonts w:asciiTheme="minorHAnsi" w:hAnsiTheme="minorHAnsi" w:cstheme="minorHAnsi"/>
          <w:sz w:val="20"/>
          <w:szCs w:val="20"/>
        </w:rPr>
      </w:pPr>
      <w:r w:rsidRPr="00151550">
        <w:rPr>
          <w:rFonts w:asciiTheme="minorHAnsi" w:hAnsiTheme="minorHAnsi" w:cstheme="minorHAnsi"/>
          <w:sz w:val="20"/>
          <w:szCs w:val="20"/>
        </w:rPr>
        <w:t>Wykonawca, którego oferta zostanie uznana za najkorzystniejszą, ma obowiązek zawarcia umowy, zgodnie</w:t>
      </w:r>
      <w:r w:rsidR="00151550">
        <w:rPr>
          <w:rFonts w:asciiTheme="minorHAnsi" w:hAnsiTheme="minorHAnsi" w:cstheme="minorHAnsi"/>
          <w:sz w:val="20"/>
          <w:szCs w:val="20"/>
        </w:rPr>
        <w:br/>
      </w:r>
      <w:r w:rsidRPr="00151550">
        <w:rPr>
          <w:rFonts w:asciiTheme="minorHAnsi" w:hAnsiTheme="minorHAnsi" w:cstheme="minorHAnsi"/>
          <w:sz w:val="20"/>
          <w:szCs w:val="20"/>
        </w:rPr>
        <w:t xml:space="preserve">z postanowieniami określonymi w projekcie umowy stanowiącym </w:t>
      </w:r>
      <w:r w:rsidRPr="00151550">
        <w:rPr>
          <w:rFonts w:asciiTheme="minorHAnsi" w:hAnsiTheme="minorHAnsi" w:cstheme="minorHAnsi"/>
          <w:b/>
          <w:sz w:val="20"/>
          <w:szCs w:val="20"/>
        </w:rPr>
        <w:t xml:space="preserve">załącznik nr </w:t>
      </w:r>
      <w:r w:rsidR="005516CD" w:rsidRPr="00151550">
        <w:rPr>
          <w:rFonts w:asciiTheme="minorHAnsi" w:hAnsiTheme="minorHAnsi" w:cstheme="minorHAnsi"/>
          <w:b/>
          <w:sz w:val="20"/>
          <w:szCs w:val="20"/>
        </w:rPr>
        <w:t>6</w:t>
      </w:r>
      <w:r w:rsidRPr="00151550">
        <w:rPr>
          <w:rFonts w:asciiTheme="minorHAnsi" w:hAnsiTheme="minorHAnsi" w:cstheme="minorHAnsi"/>
          <w:b/>
          <w:sz w:val="20"/>
          <w:szCs w:val="20"/>
        </w:rPr>
        <w:t xml:space="preserve"> do SWZ</w:t>
      </w:r>
      <w:r w:rsidR="00BC7606" w:rsidRPr="00151550">
        <w:rPr>
          <w:rFonts w:asciiTheme="minorHAnsi" w:hAnsiTheme="minorHAnsi" w:cstheme="minorHAnsi"/>
          <w:b/>
          <w:sz w:val="20"/>
          <w:szCs w:val="20"/>
        </w:rPr>
        <w:t xml:space="preserve"> </w:t>
      </w:r>
      <w:r w:rsidRPr="00151550">
        <w:rPr>
          <w:rFonts w:asciiTheme="minorHAnsi" w:hAnsiTheme="minorHAnsi" w:cstheme="minorHAnsi"/>
          <w:sz w:val="20"/>
          <w:szCs w:val="20"/>
        </w:rPr>
        <w:t xml:space="preserve">oraz na warunkach podanych w swojej ofercie, tożsamych z SWZ, w terminie określonym przez Zamawiającego. </w:t>
      </w:r>
    </w:p>
    <w:p w14:paraId="1113CD73" w14:textId="77777777" w:rsidR="003D4F37" w:rsidRPr="00151550" w:rsidRDefault="003D4F37" w:rsidP="00A2318D">
      <w:pPr>
        <w:numPr>
          <w:ilvl w:val="0"/>
          <w:numId w:val="16"/>
        </w:numPr>
        <w:ind w:left="709" w:hanging="709"/>
        <w:jc w:val="both"/>
        <w:rPr>
          <w:rFonts w:asciiTheme="minorHAnsi" w:hAnsiTheme="minorHAnsi" w:cstheme="minorHAnsi"/>
          <w:sz w:val="20"/>
          <w:szCs w:val="20"/>
        </w:rPr>
      </w:pPr>
      <w:bookmarkStart w:id="24" w:name="_Ref155351676"/>
      <w:r w:rsidRPr="00151550">
        <w:rPr>
          <w:rFonts w:asciiTheme="minorHAnsi" w:hAnsiTheme="minorHAnsi" w:cstheme="minorHAnsi"/>
          <w:sz w:val="20"/>
          <w:szCs w:val="20"/>
        </w:rPr>
        <w:t>Termin zawarcia umowy zostanie wyznaczony przez Zamawiającego, niezwłocznie po dokonaniu wyboru najkorzystniejszej oferty (zgodnie z art. 308 ust. 2-3 ustawy). Miejscem zawarcia umowy będzie siedziba Zamawiającego</w:t>
      </w:r>
      <w:r w:rsidR="00AB26E9" w:rsidRPr="00151550">
        <w:rPr>
          <w:rFonts w:asciiTheme="minorHAnsi" w:hAnsiTheme="minorHAnsi" w:cstheme="minorHAnsi"/>
          <w:sz w:val="20"/>
          <w:szCs w:val="20"/>
        </w:rPr>
        <w:t xml:space="preserve">  – </w:t>
      </w:r>
      <w:r w:rsidR="00AB26E9" w:rsidRPr="00151550">
        <w:rPr>
          <w:rFonts w:asciiTheme="minorHAnsi" w:hAnsiTheme="minorHAnsi" w:cstheme="minorHAnsi"/>
          <w:sz w:val="20"/>
          <w:szCs w:val="20"/>
          <w:u w:val="single"/>
        </w:rPr>
        <w:t xml:space="preserve">dotyczy umów zawieranych w </w:t>
      </w:r>
      <w:r w:rsidR="00AB26E9" w:rsidRPr="00151550">
        <w:rPr>
          <w:rFonts w:asciiTheme="minorHAnsi" w:hAnsiTheme="minorHAnsi" w:cstheme="minorHAnsi"/>
          <w:b/>
          <w:sz w:val="20"/>
          <w:szCs w:val="20"/>
          <w:u w:val="single"/>
        </w:rPr>
        <w:t>formie tradycyjnej (papierowej)</w:t>
      </w:r>
      <w:r w:rsidR="00AB26E9" w:rsidRPr="00151550">
        <w:rPr>
          <w:rFonts w:asciiTheme="minorHAnsi" w:hAnsiTheme="minorHAnsi" w:cstheme="minorHAnsi"/>
          <w:sz w:val="20"/>
          <w:szCs w:val="20"/>
        </w:rPr>
        <w:t>.</w:t>
      </w:r>
      <w:bookmarkEnd w:id="24"/>
    </w:p>
    <w:p w14:paraId="3FBD7657" w14:textId="10CB83BF" w:rsidR="003D4F37" w:rsidRPr="00151550" w:rsidRDefault="003D4F37" w:rsidP="00A2318D">
      <w:pPr>
        <w:numPr>
          <w:ilvl w:val="0"/>
          <w:numId w:val="16"/>
        </w:numPr>
        <w:ind w:left="709" w:hanging="709"/>
        <w:jc w:val="both"/>
        <w:rPr>
          <w:rFonts w:asciiTheme="minorHAnsi" w:hAnsiTheme="minorHAnsi" w:cstheme="minorHAnsi"/>
          <w:sz w:val="20"/>
          <w:szCs w:val="20"/>
        </w:rPr>
      </w:pPr>
      <w:bookmarkStart w:id="25" w:name="_Ref155351708"/>
      <w:r w:rsidRPr="00151550">
        <w:rPr>
          <w:rFonts w:asciiTheme="minorHAnsi" w:hAnsiTheme="minorHAnsi" w:cstheme="minorHAnsi"/>
          <w:color w:val="000000"/>
          <w:sz w:val="20"/>
          <w:szCs w:val="20"/>
        </w:rPr>
        <w:t>W przypadku braku możliwości stawiennictwa Wykonawcy</w:t>
      </w:r>
      <w:r w:rsidRPr="00151550">
        <w:rPr>
          <w:rFonts w:asciiTheme="minorHAnsi" w:hAnsiTheme="minorHAnsi" w:cstheme="minorHAnsi"/>
          <w:sz w:val="20"/>
          <w:szCs w:val="20"/>
        </w:rPr>
        <w:t>, którego oferta zostanie uznana za najkorzystniejszą,</w:t>
      </w:r>
      <w:r w:rsidR="00151550">
        <w:rPr>
          <w:rFonts w:asciiTheme="minorHAnsi" w:hAnsiTheme="minorHAnsi" w:cstheme="minorHAnsi"/>
          <w:sz w:val="20"/>
          <w:szCs w:val="20"/>
        </w:rPr>
        <w:br/>
      </w:r>
      <w:r w:rsidRPr="00151550">
        <w:rPr>
          <w:rFonts w:asciiTheme="minorHAnsi" w:hAnsiTheme="minorHAnsi" w:cstheme="minorHAnsi"/>
          <w:color w:val="000000"/>
          <w:sz w:val="20"/>
          <w:szCs w:val="20"/>
        </w:rPr>
        <w:t xml:space="preserve">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w:t>
      </w:r>
      <w:r w:rsidRPr="00151550">
        <w:rPr>
          <w:rFonts w:asciiTheme="minorHAnsi" w:hAnsiTheme="minorHAnsi" w:cstheme="minorHAnsi"/>
          <w:sz w:val="20"/>
          <w:szCs w:val="20"/>
        </w:rPr>
        <w:t>pozostanie niezmieniona, zgodna z terminem zawarcia umowy wyznaczonym przez Zamawiającego (zgodnie z</w:t>
      </w:r>
      <w:r w:rsidR="00314E57" w:rsidRPr="00151550">
        <w:rPr>
          <w:rFonts w:asciiTheme="minorHAnsi" w:hAnsiTheme="minorHAnsi" w:cstheme="minorHAnsi"/>
          <w:sz w:val="20"/>
          <w:szCs w:val="20"/>
        </w:rPr>
        <w:t> </w:t>
      </w:r>
      <w:r w:rsidR="00314E57" w:rsidRPr="00151550">
        <w:rPr>
          <w:rFonts w:asciiTheme="minorHAnsi" w:hAnsiTheme="minorHAnsi" w:cstheme="minorHAnsi"/>
          <w:b/>
          <w:sz w:val="20"/>
          <w:szCs w:val="20"/>
        </w:rPr>
        <w:t>pkt. </w:t>
      </w:r>
      <w:r w:rsidR="00591BD0" w:rsidRPr="00151550">
        <w:rPr>
          <w:rFonts w:asciiTheme="minorHAnsi" w:hAnsiTheme="minorHAnsi" w:cstheme="minorHAnsi"/>
          <w:b/>
          <w:sz w:val="20"/>
          <w:szCs w:val="20"/>
        </w:rPr>
        <w:fldChar w:fldCharType="begin"/>
      </w:r>
      <w:r w:rsidR="00591BD0" w:rsidRPr="00151550">
        <w:rPr>
          <w:rFonts w:asciiTheme="minorHAnsi" w:hAnsiTheme="minorHAnsi" w:cstheme="minorHAnsi"/>
          <w:b/>
          <w:sz w:val="20"/>
          <w:szCs w:val="20"/>
        </w:rPr>
        <w:instrText xml:space="preserve"> REF _Ref155351676 \r \h </w:instrText>
      </w:r>
      <w:r w:rsidR="0060067D" w:rsidRPr="00151550">
        <w:rPr>
          <w:rFonts w:asciiTheme="minorHAnsi" w:hAnsiTheme="minorHAnsi" w:cstheme="minorHAnsi"/>
          <w:b/>
          <w:sz w:val="20"/>
          <w:szCs w:val="20"/>
        </w:rPr>
        <w:instrText xml:space="preserve"> \* MERGEFORMAT </w:instrText>
      </w:r>
      <w:r w:rsidR="00591BD0" w:rsidRPr="00151550">
        <w:rPr>
          <w:rFonts w:asciiTheme="minorHAnsi" w:hAnsiTheme="minorHAnsi" w:cstheme="minorHAnsi"/>
          <w:b/>
          <w:sz w:val="20"/>
          <w:szCs w:val="20"/>
        </w:rPr>
      </w:r>
      <w:r w:rsidR="00591BD0" w:rsidRPr="00151550">
        <w:rPr>
          <w:rFonts w:asciiTheme="minorHAnsi" w:hAnsiTheme="minorHAnsi" w:cstheme="minorHAnsi"/>
          <w:b/>
          <w:sz w:val="20"/>
          <w:szCs w:val="20"/>
        </w:rPr>
        <w:fldChar w:fldCharType="separate"/>
      </w:r>
      <w:r w:rsidR="00465812">
        <w:rPr>
          <w:rFonts w:asciiTheme="minorHAnsi" w:hAnsiTheme="minorHAnsi" w:cstheme="minorHAnsi"/>
          <w:b/>
          <w:sz w:val="20"/>
          <w:szCs w:val="20"/>
        </w:rPr>
        <w:t>20.2</w:t>
      </w:r>
      <w:r w:rsidR="00591BD0" w:rsidRPr="00151550">
        <w:rPr>
          <w:rFonts w:asciiTheme="minorHAnsi" w:hAnsiTheme="minorHAnsi" w:cstheme="minorHAnsi"/>
          <w:b/>
          <w:sz w:val="20"/>
          <w:szCs w:val="20"/>
        </w:rPr>
        <w:fldChar w:fldCharType="end"/>
      </w:r>
      <w:r w:rsidR="00591BD0" w:rsidRPr="00151550">
        <w:rPr>
          <w:rFonts w:asciiTheme="minorHAnsi" w:hAnsiTheme="minorHAnsi" w:cstheme="minorHAnsi"/>
          <w:b/>
          <w:sz w:val="20"/>
          <w:szCs w:val="20"/>
        </w:rPr>
        <w:t xml:space="preserve"> </w:t>
      </w:r>
      <w:r w:rsidRPr="00151550">
        <w:rPr>
          <w:rFonts w:asciiTheme="minorHAnsi" w:hAnsiTheme="minorHAnsi" w:cstheme="minorHAnsi"/>
          <w:b/>
          <w:sz w:val="20"/>
          <w:szCs w:val="20"/>
        </w:rPr>
        <w:t>SWZ</w:t>
      </w:r>
      <w:r w:rsidRPr="00151550">
        <w:rPr>
          <w:rFonts w:asciiTheme="minorHAnsi" w:hAnsiTheme="minorHAnsi" w:cstheme="minorHAnsi"/>
          <w:sz w:val="20"/>
          <w:szCs w:val="20"/>
        </w:rPr>
        <w:t>).</w:t>
      </w:r>
      <w:bookmarkEnd w:id="25"/>
    </w:p>
    <w:p w14:paraId="3879AB71" w14:textId="2B95F884" w:rsidR="00AA60D5" w:rsidRPr="00151550" w:rsidRDefault="00AA60D5" w:rsidP="00AA60D5">
      <w:pPr>
        <w:ind w:left="709"/>
        <w:jc w:val="both"/>
        <w:rPr>
          <w:rFonts w:asciiTheme="minorHAnsi" w:hAnsiTheme="minorHAnsi" w:cstheme="minorHAnsi"/>
          <w:sz w:val="20"/>
          <w:szCs w:val="20"/>
        </w:rPr>
      </w:pPr>
      <w:r w:rsidRPr="00151550">
        <w:rPr>
          <w:rFonts w:asciiTheme="minorHAnsi" w:hAnsiTheme="minorHAnsi" w:cstheme="minorHAnsi"/>
          <w:sz w:val="20"/>
          <w:szCs w:val="20"/>
          <w:u w:val="double"/>
        </w:rPr>
        <w:t>Uwaga</w:t>
      </w:r>
      <w:r w:rsidRPr="00151550">
        <w:rPr>
          <w:rFonts w:asciiTheme="minorHAnsi" w:hAnsiTheme="minorHAnsi" w:cstheme="minorHAnsi"/>
          <w:sz w:val="20"/>
          <w:szCs w:val="20"/>
        </w:rPr>
        <w:t xml:space="preserve">: w takim przypadku,  termin określony w </w:t>
      </w:r>
      <w:r w:rsidRPr="00151550">
        <w:rPr>
          <w:rFonts w:asciiTheme="minorHAnsi" w:hAnsiTheme="minorHAnsi" w:cstheme="minorHAnsi"/>
          <w:b/>
          <w:sz w:val="20"/>
          <w:szCs w:val="20"/>
        </w:rPr>
        <w:t xml:space="preserve">pkt. </w:t>
      </w:r>
      <w:r w:rsidR="008B60E2" w:rsidRPr="00151550">
        <w:rPr>
          <w:rFonts w:asciiTheme="minorHAnsi" w:hAnsiTheme="minorHAnsi" w:cstheme="minorHAnsi"/>
          <w:b/>
          <w:sz w:val="20"/>
          <w:szCs w:val="20"/>
        </w:rPr>
        <w:fldChar w:fldCharType="begin"/>
      </w:r>
      <w:r w:rsidR="008B60E2" w:rsidRPr="00151550">
        <w:rPr>
          <w:rFonts w:asciiTheme="minorHAnsi" w:hAnsiTheme="minorHAnsi" w:cstheme="minorHAnsi"/>
          <w:b/>
          <w:sz w:val="20"/>
          <w:szCs w:val="20"/>
        </w:rPr>
        <w:instrText xml:space="preserve"> REF _Ref155348768 \r \h </w:instrText>
      </w:r>
      <w:r w:rsidR="0060067D" w:rsidRPr="00151550">
        <w:rPr>
          <w:rFonts w:asciiTheme="minorHAnsi" w:hAnsiTheme="minorHAnsi" w:cstheme="minorHAnsi"/>
          <w:b/>
          <w:sz w:val="20"/>
          <w:szCs w:val="20"/>
        </w:rPr>
        <w:instrText xml:space="preserve"> \* MERGEFORMAT </w:instrText>
      </w:r>
      <w:r w:rsidR="008B60E2" w:rsidRPr="00151550">
        <w:rPr>
          <w:rFonts w:asciiTheme="minorHAnsi" w:hAnsiTheme="minorHAnsi" w:cstheme="minorHAnsi"/>
          <w:b/>
          <w:sz w:val="20"/>
          <w:szCs w:val="20"/>
        </w:rPr>
      </w:r>
      <w:r w:rsidR="008B60E2" w:rsidRPr="00151550">
        <w:rPr>
          <w:rFonts w:asciiTheme="minorHAnsi" w:hAnsiTheme="minorHAnsi" w:cstheme="minorHAnsi"/>
          <w:b/>
          <w:sz w:val="20"/>
          <w:szCs w:val="20"/>
        </w:rPr>
        <w:fldChar w:fldCharType="separate"/>
      </w:r>
      <w:r w:rsidR="00465812">
        <w:rPr>
          <w:rFonts w:asciiTheme="minorHAnsi" w:hAnsiTheme="minorHAnsi" w:cstheme="minorHAnsi"/>
          <w:b/>
          <w:sz w:val="20"/>
          <w:szCs w:val="20"/>
        </w:rPr>
        <w:t>4.1</w:t>
      </w:r>
      <w:r w:rsidR="008B60E2" w:rsidRPr="00151550">
        <w:rPr>
          <w:rFonts w:asciiTheme="minorHAnsi" w:hAnsiTheme="minorHAnsi" w:cstheme="minorHAnsi"/>
          <w:b/>
          <w:sz w:val="20"/>
          <w:szCs w:val="20"/>
        </w:rPr>
        <w:fldChar w:fldCharType="end"/>
      </w:r>
      <w:r w:rsidRPr="00151550">
        <w:rPr>
          <w:rFonts w:asciiTheme="minorHAnsi" w:hAnsiTheme="minorHAnsi" w:cstheme="minorHAnsi"/>
          <w:b/>
          <w:sz w:val="20"/>
          <w:szCs w:val="20"/>
        </w:rPr>
        <w:t xml:space="preserve"> SWZ </w:t>
      </w:r>
      <w:r w:rsidRPr="00151550">
        <w:rPr>
          <w:rFonts w:asciiTheme="minorHAnsi" w:hAnsiTheme="minorHAnsi" w:cstheme="minorHAnsi"/>
          <w:sz w:val="20"/>
          <w:szCs w:val="20"/>
        </w:rPr>
        <w:t xml:space="preserve">rozpoczyna swój bieg od daty zawarcia umowy wyznaczonej przez Zamawiającego zgodnie z </w:t>
      </w:r>
      <w:r w:rsidRPr="00151550">
        <w:rPr>
          <w:rFonts w:asciiTheme="minorHAnsi" w:hAnsiTheme="minorHAnsi" w:cstheme="minorHAnsi"/>
          <w:b/>
          <w:sz w:val="20"/>
          <w:szCs w:val="20"/>
        </w:rPr>
        <w:t xml:space="preserve">pkt. </w:t>
      </w:r>
      <w:r w:rsidR="00591BD0" w:rsidRPr="00151550">
        <w:rPr>
          <w:rFonts w:asciiTheme="minorHAnsi" w:hAnsiTheme="minorHAnsi" w:cstheme="minorHAnsi"/>
          <w:b/>
          <w:sz w:val="20"/>
          <w:szCs w:val="20"/>
        </w:rPr>
        <w:fldChar w:fldCharType="begin"/>
      </w:r>
      <w:r w:rsidR="00591BD0" w:rsidRPr="00151550">
        <w:rPr>
          <w:rFonts w:asciiTheme="minorHAnsi" w:hAnsiTheme="minorHAnsi" w:cstheme="minorHAnsi"/>
          <w:b/>
          <w:sz w:val="20"/>
          <w:szCs w:val="20"/>
        </w:rPr>
        <w:instrText xml:space="preserve"> REF _Ref155351676 \r \h </w:instrText>
      </w:r>
      <w:r w:rsidR="0060067D" w:rsidRPr="00151550">
        <w:rPr>
          <w:rFonts w:asciiTheme="minorHAnsi" w:hAnsiTheme="minorHAnsi" w:cstheme="minorHAnsi"/>
          <w:b/>
          <w:sz w:val="20"/>
          <w:szCs w:val="20"/>
        </w:rPr>
        <w:instrText xml:space="preserve"> \* MERGEFORMAT </w:instrText>
      </w:r>
      <w:r w:rsidR="00591BD0" w:rsidRPr="00151550">
        <w:rPr>
          <w:rFonts w:asciiTheme="minorHAnsi" w:hAnsiTheme="minorHAnsi" w:cstheme="minorHAnsi"/>
          <w:b/>
          <w:sz w:val="20"/>
          <w:szCs w:val="20"/>
        </w:rPr>
      </w:r>
      <w:r w:rsidR="00591BD0" w:rsidRPr="00151550">
        <w:rPr>
          <w:rFonts w:asciiTheme="minorHAnsi" w:hAnsiTheme="minorHAnsi" w:cstheme="minorHAnsi"/>
          <w:b/>
          <w:sz w:val="20"/>
          <w:szCs w:val="20"/>
        </w:rPr>
        <w:fldChar w:fldCharType="separate"/>
      </w:r>
      <w:r w:rsidR="00465812">
        <w:rPr>
          <w:rFonts w:asciiTheme="minorHAnsi" w:hAnsiTheme="minorHAnsi" w:cstheme="minorHAnsi"/>
          <w:b/>
          <w:sz w:val="20"/>
          <w:szCs w:val="20"/>
        </w:rPr>
        <w:t>20.2</w:t>
      </w:r>
      <w:r w:rsidR="00591BD0" w:rsidRPr="00151550">
        <w:rPr>
          <w:rFonts w:asciiTheme="minorHAnsi" w:hAnsiTheme="minorHAnsi" w:cstheme="minorHAnsi"/>
          <w:b/>
          <w:sz w:val="20"/>
          <w:szCs w:val="20"/>
        </w:rPr>
        <w:fldChar w:fldCharType="end"/>
      </w:r>
      <w:r w:rsidRPr="00151550">
        <w:rPr>
          <w:rFonts w:asciiTheme="minorHAnsi" w:hAnsiTheme="minorHAnsi" w:cstheme="minorHAnsi"/>
          <w:b/>
          <w:sz w:val="20"/>
          <w:szCs w:val="20"/>
        </w:rPr>
        <w:t xml:space="preserve"> SWZ</w:t>
      </w:r>
      <w:r w:rsidRPr="00151550">
        <w:rPr>
          <w:rFonts w:asciiTheme="minorHAnsi" w:hAnsiTheme="minorHAnsi" w:cstheme="minorHAnsi"/>
          <w:sz w:val="20"/>
          <w:szCs w:val="20"/>
        </w:rPr>
        <w:t>.</w:t>
      </w:r>
    </w:p>
    <w:p w14:paraId="6271BEF8" w14:textId="56577FE2" w:rsidR="003D4F37" w:rsidRPr="00151550" w:rsidRDefault="003D4F37" w:rsidP="00A2318D">
      <w:pPr>
        <w:numPr>
          <w:ilvl w:val="0"/>
          <w:numId w:val="16"/>
        </w:numPr>
        <w:ind w:left="709" w:hanging="709"/>
        <w:jc w:val="both"/>
        <w:rPr>
          <w:rFonts w:asciiTheme="minorHAnsi" w:hAnsiTheme="minorHAnsi" w:cstheme="minorHAnsi"/>
          <w:sz w:val="20"/>
          <w:szCs w:val="20"/>
        </w:rPr>
      </w:pPr>
      <w:r w:rsidRPr="00151550">
        <w:rPr>
          <w:rFonts w:asciiTheme="minorHAnsi" w:hAnsiTheme="minorHAnsi" w:cstheme="minorHAnsi"/>
          <w:sz w:val="20"/>
          <w:szCs w:val="20"/>
        </w:rPr>
        <w:t xml:space="preserve">W przypadku </w:t>
      </w:r>
      <w:r w:rsidRPr="00151550">
        <w:rPr>
          <w:rFonts w:asciiTheme="minorHAnsi" w:hAnsiTheme="minorHAnsi" w:cstheme="minorHAnsi"/>
          <w:color w:val="000000"/>
          <w:sz w:val="20"/>
          <w:szCs w:val="20"/>
        </w:rPr>
        <w:t xml:space="preserve">niestawiennictwa Wykonawcy, </w:t>
      </w:r>
      <w:r w:rsidRPr="00151550">
        <w:rPr>
          <w:rFonts w:asciiTheme="minorHAnsi" w:hAnsiTheme="minorHAnsi" w:cstheme="minorHAnsi"/>
          <w:sz w:val="20"/>
          <w:szCs w:val="20"/>
        </w:rPr>
        <w:t>którego oferta zostanie uznana za najkorzystniejszą,</w:t>
      </w:r>
      <w:r w:rsidRPr="00151550">
        <w:rPr>
          <w:rFonts w:asciiTheme="minorHAnsi" w:hAnsiTheme="minorHAnsi" w:cstheme="minorHAnsi"/>
          <w:color w:val="000000"/>
          <w:sz w:val="20"/>
          <w:szCs w:val="20"/>
        </w:rPr>
        <w:t xml:space="preserve"> w wyznaczonym przez Zamawiającego terminie i miejscu (wyznaczonym zgodnie z </w:t>
      </w:r>
      <w:r w:rsidRPr="00151550">
        <w:rPr>
          <w:rFonts w:asciiTheme="minorHAnsi" w:hAnsiTheme="minorHAnsi" w:cstheme="minorHAnsi"/>
          <w:b/>
          <w:color w:val="000000"/>
          <w:sz w:val="20"/>
          <w:szCs w:val="20"/>
        </w:rPr>
        <w:t xml:space="preserve">pkt. </w:t>
      </w:r>
      <w:r w:rsidR="00591BD0" w:rsidRPr="00151550">
        <w:rPr>
          <w:rFonts w:asciiTheme="minorHAnsi" w:hAnsiTheme="minorHAnsi" w:cstheme="minorHAnsi"/>
          <w:b/>
          <w:sz w:val="20"/>
          <w:szCs w:val="20"/>
        </w:rPr>
        <w:fldChar w:fldCharType="begin"/>
      </w:r>
      <w:r w:rsidR="00591BD0" w:rsidRPr="00151550">
        <w:rPr>
          <w:rFonts w:asciiTheme="minorHAnsi" w:hAnsiTheme="minorHAnsi" w:cstheme="minorHAnsi"/>
          <w:b/>
          <w:sz w:val="20"/>
          <w:szCs w:val="20"/>
        </w:rPr>
        <w:instrText xml:space="preserve"> REF _Ref155351676 \r \h </w:instrText>
      </w:r>
      <w:r w:rsidR="0060067D" w:rsidRPr="00151550">
        <w:rPr>
          <w:rFonts w:asciiTheme="minorHAnsi" w:hAnsiTheme="minorHAnsi" w:cstheme="minorHAnsi"/>
          <w:b/>
          <w:sz w:val="20"/>
          <w:szCs w:val="20"/>
        </w:rPr>
        <w:instrText xml:space="preserve"> \* MERGEFORMAT </w:instrText>
      </w:r>
      <w:r w:rsidR="00591BD0" w:rsidRPr="00151550">
        <w:rPr>
          <w:rFonts w:asciiTheme="minorHAnsi" w:hAnsiTheme="minorHAnsi" w:cstheme="minorHAnsi"/>
          <w:b/>
          <w:sz w:val="20"/>
          <w:szCs w:val="20"/>
        </w:rPr>
      </w:r>
      <w:r w:rsidR="00591BD0" w:rsidRPr="00151550">
        <w:rPr>
          <w:rFonts w:asciiTheme="minorHAnsi" w:hAnsiTheme="minorHAnsi" w:cstheme="minorHAnsi"/>
          <w:b/>
          <w:sz w:val="20"/>
          <w:szCs w:val="20"/>
        </w:rPr>
        <w:fldChar w:fldCharType="separate"/>
      </w:r>
      <w:r w:rsidR="00465812">
        <w:rPr>
          <w:rFonts w:asciiTheme="minorHAnsi" w:hAnsiTheme="minorHAnsi" w:cstheme="minorHAnsi"/>
          <w:b/>
          <w:sz w:val="20"/>
          <w:szCs w:val="20"/>
        </w:rPr>
        <w:t>20.2</w:t>
      </w:r>
      <w:r w:rsidR="00591BD0" w:rsidRPr="00151550">
        <w:rPr>
          <w:rFonts w:asciiTheme="minorHAnsi" w:hAnsiTheme="minorHAnsi" w:cstheme="minorHAnsi"/>
          <w:b/>
          <w:sz w:val="20"/>
          <w:szCs w:val="20"/>
        </w:rPr>
        <w:fldChar w:fldCharType="end"/>
      </w:r>
      <w:r w:rsidRPr="00151550">
        <w:rPr>
          <w:rFonts w:asciiTheme="minorHAnsi" w:hAnsiTheme="minorHAnsi" w:cstheme="minorHAnsi"/>
          <w:b/>
          <w:color w:val="000000"/>
          <w:sz w:val="20"/>
          <w:szCs w:val="20"/>
        </w:rPr>
        <w:t xml:space="preserve"> SWZ</w:t>
      </w:r>
      <w:r w:rsidRPr="00151550">
        <w:rPr>
          <w:rFonts w:asciiTheme="minorHAnsi" w:hAnsiTheme="minorHAnsi" w:cstheme="minorHAnsi"/>
          <w:color w:val="000000"/>
          <w:sz w:val="20"/>
          <w:szCs w:val="20"/>
        </w:rPr>
        <w:t>) lub w przypadku braku złożenia przez Wykonawcę do Zamawiającego wniosku w sprawie przesłania umowy za pośrednictwem poczty tradycyjnej;</w:t>
      </w:r>
      <w:r w:rsidR="00151550">
        <w:rPr>
          <w:rFonts w:asciiTheme="minorHAnsi" w:hAnsiTheme="minorHAnsi" w:cstheme="minorHAnsi"/>
          <w:color w:val="000000"/>
          <w:sz w:val="20"/>
          <w:szCs w:val="20"/>
        </w:rPr>
        <w:br/>
      </w:r>
      <w:r w:rsidRPr="00151550">
        <w:rPr>
          <w:rFonts w:asciiTheme="minorHAnsi" w:hAnsiTheme="minorHAnsi" w:cstheme="minorHAnsi"/>
          <w:color w:val="000000"/>
          <w:sz w:val="20"/>
          <w:szCs w:val="20"/>
        </w:rPr>
        <w:t xml:space="preserve">w </w:t>
      </w:r>
      <w:r w:rsidRPr="00151550">
        <w:rPr>
          <w:rFonts w:asciiTheme="minorHAnsi" w:hAnsiTheme="minorHAnsi" w:cstheme="minorHAnsi"/>
          <w:sz w:val="20"/>
          <w:szCs w:val="20"/>
        </w:rPr>
        <w:t xml:space="preserve">terminie </w:t>
      </w:r>
      <w:r w:rsidRPr="00151550">
        <w:rPr>
          <w:rFonts w:asciiTheme="minorHAnsi" w:hAnsiTheme="minorHAnsi" w:cstheme="minorHAnsi"/>
          <w:i/>
          <w:sz w:val="20"/>
          <w:szCs w:val="20"/>
        </w:rPr>
        <w:t xml:space="preserve">czterech </w:t>
      </w:r>
      <w:r w:rsidRPr="00151550">
        <w:rPr>
          <w:rFonts w:asciiTheme="minorHAnsi" w:hAnsiTheme="minorHAnsi" w:cstheme="minorHAnsi"/>
          <w:sz w:val="20"/>
          <w:szCs w:val="20"/>
        </w:rPr>
        <w:t>[4] dni</w:t>
      </w:r>
      <w:r w:rsidRPr="00151550">
        <w:rPr>
          <w:rFonts w:asciiTheme="minorHAnsi" w:hAnsiTheme="minorHAnsi" w:cstheme="minorHAnsi"/>
          <w:color w:val="000000"/>
          <w:sz w:val="20"/>
          <w:szCs w:val="20"/>
        </w:rPr>
        <w:t xml:space="preserve"> od wyznaczonego (zgodnie z </w:t>
      </w:r>
      <w:r w:rsidRPr="00151550">
        <w:rPr>
          <w:rFonts w:asciiTheme="minorHAnsi" w:hAnsiTheme="minorHAnsi" w:cstheme="minorHAnsi"/>
          <w:b/>
          <w:color w:val="000000"/>
          <w:sz w:val="20"/>
          <w:szCs w:val="20"/>
        </w:rPr>
        <w:t xml:space="preserve">pkt. </w:t>
      </w:r>
      <w:r w:rsidR="00591BD0" w:rsidRPr="00151550">
        <w:rPr>
          <w:rFonts w:asciiTheme="minorHAnsi" w:hAnsiTheme="minorHAnsi" w:cstheme="minorHAnsi"/>
          <w:b/>
          <w:sz w:val="20"/>
          <w:szCs w:val="20"/>
        </w:rPr>
        <w:fldChar w:fldCharType="begin"/>
      </w:r>
      <w:r w:rsidR="00591BD0" w:rsidRPr="00151550">
        <w:rPr>
          <w:rFonts w:asciiTheme="minorHAnsi" w:hAnsiTheme="minorHAnsi" w:cstheme="minorHAnsi"/>
          <w:b/>
          <w:sz w:val="20"/>
          <w:szCs w:val="20"/>
        </w:rPr>
        <w:instrText xml:space="preserve"> REF _Ref155351676 \r \h </w:instrText>
      </w:r>
      <w:r w:rsidR="0060067D" w:rsidRPr="00151550">
        <w:rPr>
          <w:rFonts w:asciiTheme="minorHAnsi" w:hAnsiTheme="minorHAnsi" w:cstheme="minorHAnsi"/>
          <w:b/>
          <w:sz w:val="20"/>
          <w:szCs w:val="20"/>
        </w:rPr>
        <w:instrText xml:space="preserve"> \* MERGEFORMAT </w:instrText>
      </w:r>
      <w:r w:rsidR="00591BD0" w:rsidRPr="00151550">
        <w:rPr>
          <w:rFonts w:asciiTheme="minorHAnsi" w:hAnsiTheme="minorHAnsi" w:cstheme="minorHAnsi"/>
          <w:b/>
          <w:sz w:val="20"/>
          <w:szCs w:val="20"/>
        </w:rPr>
      </w:r>
      <w:r w:rsidR="00591BD0" w:rsidRPr="00151550">
        <w:rPr>
          <w:rFonts w:asciiTheme="minorHAnsi" w:hAnsiTheme="minorHAnsi" w:cstheme="minorHAnsi"/>
          <w:b/>
          <w:sz w:val="20"/>
          <w:szCs w:val="20"/>
        </w:rPr>
        <w:fldChar w:fldCharType="separate"/>
      </w:r>
      <w:r w:rsidR="00465812">
        <w:rPr>
          <w:rFonts w:asciiTheme="minorHAnsi" w:hAnsiTheme="minorHAnsi" w:cstheme="minorHAnsi"/>
          <w:b/>
          <w:sz w:val="20"/>
          <w:szCs w:val="20"/>
        </w:rPr>
        <w:t>20.2</w:t>
      </w:r>
      <w:r w:rsidR="00591BD0" w:rsidRPr="00151550">
        <w:rPr>
          <w:rFonts w:asciiTheme="minorHAnsi" w:hAnsiTheme="minorHAnsi" w:cstheme="minorHAnsi"/>
          <w:b/>
          <w:sz w:val="20"/>
          <w:szCs w:val="20"/>
        </w:rPr>
        <w:fldChar w:fldCharType="end"/>
      </w:r>
      <w:r w:rsidRPr="00151550">
        <w:rPr>
          <w:rFonts w:asciiTheme="minorHAnsi" w:hAnsiTheme="minorHAnsi" w:cstheme="minorHAnsi"/>
          <w:b/>
          <w:color w:val="000000"/>
          <w:sz w:val="20"/>
          <w:szCs w:val="20"/>
        </w:rPr>
        <w:t xml:space="preserve"> SWZ</w:t>
      </w:r>
      <w:r w:rsidRPr="00151550">
        <w:rPr>
          <w:rFonts w:asciiTheme="minorHAnsi" w:hAnsiTheme="minorHAnsi" w:cstheme="minorHAnsi"/>
          <w:color w:val="000000"/>
          <w:sz w:val="20"/>
          <w:szCs w:val="20"/>
        </w:rPr>
        <w:t xml:space="preserve">) terminu zawarcia umowy, Zamawiający może uznać, że </w:t>
      </w:r>
      <w:r w:rsidRPr="00151550">
        <w:rPr>
          <w:rFonts w:asciiTheme="minorHAnsi" w:hAnsiTheme="minorHAnsi" w:cstheme="minorHAnsi"/>
          <w:sz w:val="20"/>
          <w:szCs w:val="20"/>
        </w:rPr>
        <w:t>Wykonawca uchyla się od zawarcia umowy w sprawie zamówienia publicznego.</w:t>
      </w:r>
    </w:p>
    <w:p w14:paraId="40B8285B" w14:textId="505D29E7" w:rsidR="003D4F37" w:rsidRPr="00151550" w:rsidRDefault="003D4F37" w:rsidP="00A2318D">
      <w:pPr>
        <w:numPr>
          <w:ilvl w:val="0"/>
          <w:numId w:val="16"/>
        </w:numPr>
        <w:ind w:left="709" w:hanging="709"/>
        <w:jc w:val="both"/>
        <w:rPr>
          <w:rFonts w:asciiTheme="minorHAnsi" w:hAnsiTheme="minorHAnsi" w:cstheme="minorHAnsi"/>
          <w:sz w:val="20"/>
          <w:szCs w:val="20"/>
        </w:rPr>
      </w:pPr>
      <w:r w:rsidRPr="00151550">
        <w:rPr>
          <w:rFonts w:asciiTheme="minorHAnsi" w:hAnsiTheme="minorHAnsi" w:cstheme="minorHAnsi"/>
          <w:sz w:val="20"/>
          <w:szCs w:val="20"/>
        </w:rPr>
        <w:t xml:space="preserve">Wykonawca zobowiązany jest zwrócić Zamawiającemu umowę (przesłaną zgodnie z </w:t>
      </w:r>
      <w:r w:rsidRPr="00151550">
        <w:rPr>
          <w:rFonts w:asciiTheme="minorHAnsi" w:hAnsiTheme="minorHAnsi" w:cstheme="minorHAnsi"/>
          <w:b/>
          <w:sz w:val="20"/>
          <w:szCs w:val="20"/>
        </w:rPr>
        <w:t xml:space="preserve">pkt. </w:t>
      </w:r>
      <w:r w:rsidR="00591BD0" w:rsidRPr="00151550">
        <w:rPr>
          <w:rFonts w:asciiTheme="minorHAnsi" w:hAnsiTheme="minorHAnsi" w:cstheme="minorHAnsi"/>
          <w:b/>
          <w:sz w:val="20"/>
          <w:szCs w:val="20"/>
        </w:rPr>
        <w:fldChar w:fldCharType="begin"/>
      </w:r>
      <w:r w:rsidR="00591BD0" w:rsidRPr="00151550">
        <w:rPr>
          <w:rFonts w:asciiTheme="minorHAnsi" w:hAnsiTheme="minorHAnsi" w:cstheme="minorHAnsi"/>
          <w:b/>
          <w:sz w:val="20"/>
          <w:szCs w:val="20"/>
        </w:rPr>
        <w:instrText xml:space="preserve"> REF _Ref155351708 \r \h </w:instrText>
      </w:r>
      <w:r w:rsidR="0060067D" w:rsidRPr="00151550">
        <w:rPr>
          <w:rFonts w:asciiTheme="minorHAnsi" w:hAnsiTheme="minorHAnsi" w:cstheme="minorHAnsi"/>
          <w:b/>
          <w:sz w:val="20"/>
          <w:szCs w:val="20"/>
        </w:rPr>
        <w:instrText xml:space="preserve"> \* MERGEFORMAT </w:instrText>
      </w:r>
      <w:r w:rsidR="00591BD0" w:rsidRPr="00151550">
        <w:rPr>
          <w:rFonts w:asciiTheme="minorHAnsi" w:hAnsiTheme="minorHAnsi" w:cstheme="minorHAnsi"/>
          <w:b/>
          <w:sz w:val="20"/>
          <w:szCs w:val="20"/>
        </w:rPr>
      </w:r>
      <w:r w:rsidR="00591BD0" w:rsidRPr="00151550">
        <w:rPr>
          <w:rFonts w:asciiTheme="minorHAnsi" w:hAnsiTheme="minorHAnsi" w:cstheme="minorHAnsi"/>
          <w:b/>
          <w:sz w:val="20"/>
          <w:szCs w:val="20"/>
        </w:rPr>
        <w:fldChar w:fldCharType="separate"/>
      </w:r>
      <w:r w:rsidR="00465812">
        <w:rPr>
          <w:rFonts w:asciiTheme="minorHAnsi" w:hAnsiTheme="minorHAnsi" w:cstheme="minorHAnsi"/>
          <w:b/>
          <w:sz w:val="20"/>
          <w:szCs w:val="20"/>
        </w:rPr>
        <w:t>20.3</w:t>
      </w:r>
      <w:r w:rsidR="00591BD0" w:rsidRPr="00151550">
        <w:rPr>
          <w:rFonts w:asciiTheme="minorHAnsi" w:hAnsiTheme="minorHAnsi" w:cstheme="minorHAnsi"/>
          <w:b/>
          <w:sz w:val="20"/>
          <w:szCs w:val="20"/>
        </w:rPr>
        <w:fldChar w:fldCharType="end"/>
      </w:r>
      <w:r w:rsidRPr="00151550">
        <w:rPr>
          <w:rFonts w:asciiTheme="minorHAnsi" w:hAnsiTheme="minorHAnsi" w:cstheme="minorHAnsi"/>
          <w:b/>
          <w:sz w:val="20"/>
          <w:szCs w:val="20"/>
        </w:rPr>
        <w:t xml:space="preserve"> SWZ</w:t>
      </w:r>
      <w:r w:rsidRPr="00151550">
        <w:rPr>
          <w:rFonts w:asciiTheme="minorHAnsi" w:hAnsiTheme="minorHAnsi" w:cstheme="minorHAnsi"/>
          <w:sz w:val="20"/>
          <w:szCs w:val="20"/>
        </w:rPr>
        <w:t xml:space="preserve">), która została mu przekazana w sposób określony w </w:t>
      </w:r>
      <w:r w:rsidRPr="00151550">
        <w:rPr>
          <w:rFonts w:asciiTheme="minorHAnsi" w:hAnsiTheme="minorHAnsi" w:cstheme="minorHAnsi"/>
          <w:b/>
          <w:sz w:val="20"/>
          <w:szCs w:val="20"/>
        </w:rPr>
        <w:t xml:space="preserve">pkt. </w:t>
      </w:r>
      <w:r w:rsidR="00591BD0" w:rsidRPr="00151550">
        <w:rPr>
          <w:rFonts w:asciiTheme="minorHAnsi" w:hAnsiTheme="minorHAnsi" w:cstheme="minorHAnsi"/>
          <w:b/>
          <w:sz w:val="20"/>
          <w:szCs w:val="20"/>
        </w:rPr>
        <w:fldChar w:fldCharType="begin"/>
      </w:r>
      <w:r w:rsidR="00591BD0" w:rsidRPr="00151550">
        <w:rPr>
          <w:rFonts w:asciiTheme="minorHAnsi" w:hAnsiTheme="minorHAnsi" w:cstheme="minorHAnsi"/>
          <w:b/>
          <w:sz w:val="20"/>
          <w:szCs w:val="20"/>
        </w:rPr>
        <w:instrText xml:space="preserve"> REF _Ref155351708 \r \h </w:instrText>
      </w:r>
      <w:r w:rsidR="0060067D" w:rsidRPr="00151550">
        <w:rPr>
          <w:rFonts w:asciiTheme="minorHAnsi" w:hAnsiTheme="minorHAnsi" w:cstheme="minorHAnsi"/>
          <w:b/>
          <w:sz w:val="20"/>
          <w:szCs w:val="20"/>
        </w:rPr>
        <w:instrText xml:space="preserve"> \* MERGEFORMAT </w:instrText>
      </w:r>
      <w:r w:rsidR="00591BD0" w:rsidRPr="00151550">
        <w:rPr>
          <w:rFonts w:asciiTheme="minorHAnsi" w:hAnsiTheme="minorHAnsi" w:cstheme="minorHAnsi"/>
          <w:b/>
          <w:sz w:val="20"/>
          <w:szCs w:val="20"/>
        </w:rPr>
      </w:r>
      <w:r w:rsidR="00591BD0" w:rsidRPr="00151550">
        <w:rPr>
          <w:rFonts w:asciiTheme="minorHAnsi" w:hAnsiTheme="minorHAnsi" w:cstheme="minorHAnsi"/>
          <w:b/>
          <w:sz w:val="20"/>
          <w:szCs w:val="20"/>
        </w:rPr>
        <w:fldChar w:fldCharType="separate"/>
      </w:r>
      <w:r w:rsidR="00465812">
        <w:rPr>
          <w:rFonts w:asciiTheme="minorHAnsi" w:hAnsiTheme="minorHAnsi" w:cstheme="minorHAnsi"/>
          <w:b/>
          <w:sz w:val="20"/>
          <w:szCs w:val="20"/>
        </w:rPr>
        <w:t>20.3</w:t>
      </w:r>
      <w:r w:rsidR="00591BD0" w:rsidRPr="00151550">
        <w:rPr>
          <w:rFonts w:asciiTheme="minorHAnsi" w:hAnsiTheme="minorHAnsi" w:cstheme="minorHAnsi"/>
          <w:b/>
          <w:sz w:val="20"/>
          <w:szCs w:val="20"/>
        </w:rPr>
        <w:fldChar w:fldCharType="end"/>
      </w:r>
      <w:r w:rsidRPr="00151550">
        <w:rPr>
          <w:rFonts w:asciiTheme="minorHAnsi" w:hAnsiTheme="minorHAnsi" w:cstheme="minorHAnsi"/>
          <w:b/>
          <w:sz w:val="20"/>
          <w:szCs w:val="20"/>
        </w:rPr>
        <w:t xml:space="preserve"> SWZ</w:t>
      </w:r>
      <w:r w:rsidRPr="00151550">
        <w:rPr>
          <w:rFonts w:asciiTheme="minorHAnsi" w:hAnsiTheme="minorHAnsi" w:cstheme="minorHAnsi"/>
          <w:sz w:val="20"/>
          <w:szCs w:val="20"/>
        </w:rPr>
        <w:t xml:space="preserve">, w terminie </w:t>
      </w:r>
      <w:r w:rsidRPr="00151550">
        <w:rPr>
          <w:rFonts w:asciiTheme="minorHAnsi" w:hAnsiTheme="minorHAnsi" w:cstheme="minorHAnsi"/>
          <w:i/>
          <w:sz w:val="20"/>
          <w:szCs w:val="20"/>
        </w:rPr>
        <w:t xml:space="preserve">siedmiu </w:t>
      </w:r>
      <w:r w:rsidRPr="00151550">
        <w:rPr>
          <w:rFonts w:asciiTheme="minorHAnsi" w:hAnsiTheme="minorHAnsi" w:cstheme="minorHAnsi"/>
          <w:sz w:val="20"/>
          <w:szCs w:val="20"/>
        </w:rPr>
        <w:t>[7] dni od daty jej odbioru. W przeciwnym wypadku Zamawiający może uznać, że Wykonawca</w:t>
      </w:r>
      <w:r w:rsidR="00314E57" w:rsidRPr="00151550">
        <w:rPr>
          <w:rFonts w:asciiTheme="minorHAnsi" w:hAnsiTheme="minorHAnsi" w:cstheme="minorHAnsi"/>
          <w:sz w:val="20"/>
          <w:szCs w:val="20"/>
        </w:rPr>
        <w:t xml:space="preserve"> uchyla się od zawarcia umowy w </w:t>
      </w:r>
      <w:r w:rsidRPr="00151550">
        <w:rPr>
          <w:rFonts w:asciiTheme="minorHAnsi" w:hAnsiTheme="minorHAnsi" w:cstheme="minorHAnsi"/>
          <w:sz w:val="20"/>
          <w:szCs w:val="20"/>
        </w:rPr>
        <w:t>sprawie zamówienia publicznego.</w:t>
      </w:r>
    </w:p>
    <w:p w14:paraId="73F0F2FD" w14:textId="295AE3D2" w:rsidR="00AB26E9" w:rsidRPr="00151550" w:rsidRDefault="00AB26E9" w:rsidP="00A2318D">
      <w:pPr>
        <w:numPr>
          <w:ilvl w:val="0"/>
          <w:numId w:val="16"/>
        </w:numPr>
        <w:ind w:left="709" w:hanging="709"/>
        <w:jc w:val="both"/>
        <w:rPr>
          <w:rFonts w:asciiTheme="minorHAnsi" w:hAnsiTheme="minorHAnsi" w:cstheme="minorHAnsi"/>
          <w:sz w:val="20"/>
          <w:szCs w:val="20"/>
          <w:lang w:eastAsia="pl-PL"/>
        </w:rPr>
      </w:pPr>
      <w:bookmarkStart w:id="26" w:name="_Ref155351729"/>
      <w:r w:rsidRPr="00151550">
        <w:rPr>
          <w:rFonts w:asciiTheme="minorHAnsi" w:hAnsiTheme="minorHAnsi" w:cstheme="minorHAnsi"/>
          <w:bCs/>
          <w:sz w:val="20"/>
          <w:szCs w:val="20"/>
        </w:rPr>
        <w:t xml:space="preserve">Zamawiający zastrzega </w:t>
      </w:r>
      <w:r w:rsidRPr="00151550">
        <w:rPr>
          <w:rFonts w:asciiTheme="minorHAnsi" w:hAnsiTheme="minorHAnsi" w:cstheme="minorHAnsi"/>
          <w:b/>
          <w:bCs/>
          <w:sz w:val="20"/>
          <w:szCs w:val="20"/>
        </w:rPr>
        <w:t>możliwość zawarcia umowy w formie elektronicznej</w:t>
      </w:r>
      <w:r w:rsidRPr="00151550">
        <w:rPr>
          <w:rFonts w:asciiTheme="minorHAnsi" w:hAnsiTheme="minorHAnsi" w:cstheme="minorHAnsi"/>
          <w:bCs/>
          <w:sz w:val="20"/>
          <w:szCs w:val="20"/>
        </w:rPr>
        <w:t xml:space="preserve"> w ślad za dyspozycją przepisu art. 78</w:t>
      </w:r>
      <w:r w:rsidRPr="00151550">
        <w:rPr>
          <w:rFonts w:asciiTheme="minorHAnsi" w:hAnsiTheme="minorHAnsi" w:cstheme="minorHAnsi"/>
          <w:bCs/>
          <w:sz w:val="20"/>
          <w:szCs w:val="20"/>
          <w:vertAlign w:val="superscript"/>
        </w:rPr>
        <w:t>1</w:t>
      </w:r>
      <w:r w:rsidR="00AA60D5" w:rsidRPr="00151550">
        <w:rPr>
          <w:rFonts w:asciiTheme="minorHAnsi" w:hAnsiTheme="minorHAnsi" w:cstheme="minorHAnsi"/>
          <w:bCs/>
          <w:sz w:val="20"/>
          <w:szCs w:val="20"/>
        </w:rPr>
        <w:t xml:space="preserve"> § 2 ustawy Kodeks Cywilny.</w:t>
      </w:r>
      <w:bookmarkEnd w:id="26"/>
    </w:p>
    <w:p w14:paraId="230C0394" w14:textId="77777777" w:rsidR="003D4F37" w:rsidRPr="00151550" w:rsidRDefault="003D4F37" w:rsidP="00A2318D">
      <w:pPr>
        <w:numPr>
          <w:ilvl w:val="0"/>
          <w:numId w:val="16"/>
        </w:numPr>
        <w:ind w:left="709" w:hanging="709"/>
        <w:jc w:val="both"/>
        <w:rPr>
          <w:rFonts w:asciiTheme="minorHAnsi" w:hAnsiTheme="minorHAnsi" w:cstheme="minorHAnsi"/>
          <w:sz w:val="20"/>
          <w:szCs w:val="20"/>
        </w:rPr>
      </w:pPr>
      <w:r w:rsidRPr="00151550">
        <w:rPr>
          <w:rFonts w:asciiTheme="minorHAnsi" w:hAnsiTheme="minorHAnsi" w:cstheme="minorHAnsi"/>
          <w:b/>
          <w:sz w:val="20"/>
          <w:szCs w:val="20"/>
          <w:shd w:val="clear" w:color="auto" w:fill="D9D9D9"/>
        </w:rPr>
        <w:t>Wykonawca, którego oferta zostanie uznana za najkorzystniejszą, przed podpisaniem umowy zobowiązany będzie do dostarczenia Zamawiającemu</w:t>
      </w:r>
      <w:r w:rsidRPr="00151550">
        <w:rPr>
          <w:rFonts w:asciiTheme="minorHAnsi" w:hAnsiTheme="minorHAnsi" w:cstheme="minorHAnsi"/>
          <w:sz w:val="20"/>
          <w:szCs w:val="20"/>
        </w:rPr>
        <w:t>:</w:t>
      </w:r>
      <w:r w:rsidRPr="00151550">
        <w:rPr>
          <w:rFonts w:asciiTheme="minorHAnsi" w:hAnsiTheme="minorHAnsi" w:cstheme="minorHAnsi"/>
          <w:color w:val="000000"/>
          <w:sz w:val="20"/>
          <w:szCs w:val="20"/>
        </w:rPr>
        <w:t xml:space="preserve"> </w:t>
      </w:r>
    </w:p>
    <w:p w14:paraId="248E5DC3" w14:textId="77777777" w:rsidR="005A53F1" w:rsidRPr="005A53F1" w:rsidRDefault="003D4F37" w:rsidP="005A53F1">
      <w:pPr>
        <w:pStyle w:val="Akapitzlist"/>
        <w:numPr>
          <w:ilvl w:val="2"/>
          <w:numId w:val="51"/>
        </w:numPr>
        <w:ind w:left="1418" w:hanging="709"/>
        <w:jc w:val="both"/>
        <w:rPr>
          <w:rFonts w:asciiTheme="minorHAnsi" w:hAnsiTheme="minorHAnsi" w:cstheme="minorHAnsi"/>
          <w:sz w:val="20"/>
          <w:szCs w:val="20"/>
        </w:rPr>
      </w:pPr>
      <w:r w:rsidRPr="005A53F1">
        <w:rPr>
          <w:rFonts w:asciiTheme="minorHAnsi" w:hAnsiTheme="minorHAnsi" w:cstheme="minorHAnsi"/>
          <w:b/>
          <w:i/>
          <w:sz w:val="20"/>
          <w:szCs w:val="20"/>
        </w:rPr>
        <w:t>Pełnomocnictwa* dla osoby/osób podpisującej umowę</w:t>
      </w:r>
      <w:r w:rsidRPr="005A53F1">
        <w:rPr>
          <w:rFonts w:asciiTheme="minorHAnsi" w:hAnsiTheme="minorHAnsi" w:cstheme="minorHAnsi"/>
          <w:sz w:val="20"/>
          <w:szCs w:val="20"/>
        </w:rPr>
        <w:t xml:space="preserve"> </w:t>
      </w:r>
      <w:r w:rsidRPr="005A53F1">
        <w:rPr>
          <w:rFonts w:asciiTheme="minorHAnsi" w:hAnsiTheme="minorHAnsi" w:cstheme="minorHAnsi"/>
          <w:i/>
          <w:sz w:val="20"/>
          <w:szCs w:val="20"/>
        </w:rPr>
        <w:t>(jeśli uprawnienie tej/tych osób/osoby nie wynika</w:t>
      </w:r>
      <w:r w:rsidR="00151550" w:rsidRPr="005A53F1">
        <w:rPr>
          <w:rFonts w:asciiTheme="minorHAnsi" w:hAnsiTheme="minorHAnsi" w:cstheme="minorHAnsi"/>
          <w:i/>
          <w:sz w:val="20"/>
          <w:szCs w:val="20"/>
        </w:rPr>
        <w:br/>
      </w:r>
      <w:r w:rsidRPr="005A53F1">
        <w:rPr>
          <w:rFonts w:asciiTheme="minorHAnsi" w:hAnsiTheme="minorHAnsi" w:cstheme="minorHAnsi"/>
          <w:i/>
          <w:sz w:val="20"/>
          <w:szCs w:val="20"/>
        </w:rPr>
        <w:t xml:space="preserve">z dokumentów dostarczonych Zamawiającemu w trakcie postępowania). </w:t>
      </w:r>
    </w:p>
    <w:p w14:paraId="4784B4E4" w14:textId="276338FF" w:rsidR="003D4F37" w:rsidRPr="005A53F1" w:rsidRDefault="003D4F37" w:rsidP="005A53F1">
      <w:pPr>
        <w:pStyle w:val="Akapitzlist"/>
        <w:numPr>
          <w:ilvl w:val="2"/>
          <w:numId w:val="51"/>
        </w:numPr>
        <w:ind w:left="1418" w:hanging="709"/>
        <w:jc w:val="both"/>
        <w:rPr>
          <w:rFonts w:asciiTheme="minorHAnsi" w:hAnsiTheme="minorHAnsi" w:cstheme="minorHAnsi"/>
          <w:sz w:val="20"/>
          <w:szCs w:val="20"/>
        </w:rPr>
      </w:pPr>
      <w:r w:rsidRPr="005A53F1">
        <w:rPr>
          <w:rFonts w:asciiTheme="minorHAnsi" w:hAnsiTheme="minorHAnsi" w:cstheme="minorHAnsi"/>
          <w:b/>
          <w:i/>
          <w:sz w:val="20"/>
          <w:szCs w:val="20"/>
        </w:rPr>
        <w:t>Kopii umowy regulującej współpracę Wykonawców ubieg</w:t>
      </w:r>
      <w:r w:rsidR="00AB26E9" w:rsidRPr="005A53F1">
        <w:rPr>
          <w:rFonts w:asciiTheme="minorHAnsi" w:hAnsiTheme="minorHAnsi" w:cstheme="minorHAnsi"/>
          <w:b/>
          <w:i/>
          <w:sz w:val="20"/>
          <w:szCs w:val="20"/>
        </w:rPr>
        <w:t xml:space="preserve">ających się wspólnie </w:t>
      </w:r>
      <w:r w:rsidRPr="005A53F1">
        <w:rPr>
          <w:rFonts w:asciiTheme="minorHAnsi" w:hAnsiTheme="minorHAnsi" w:cstheme="minorHAnsi"/>
          <w:b/>
          <w:i/>
          <w:sz w:val="20"/>
          <w:szCs w:val="20"/>
        </w:rPr>
        <w:t>o udzielenie zamówienia</w:t>
      </w:r>
      <w:r w:rsidRPr="005A53F1">
        <w:rPr>
          <w:rFonts w:asciiTheme="minorHAnsi" w:hAnsiTheme="minorHAnsi" w:cstheme="minorHAnsi"/>
          <w:sz w:val="20"/>
          <w:szCs w:val="20"/>
        </w:rPr>
        <w:t xml:space="preserve"> </w:t>
      </w:r>
      <w:r w:rsidRPr="005A53F1">
        <w:rPr>
          <w:rFonts w:asciiTheme="minorHAnsi" w:hAnsiTheme="minorHAnsi" w:cstheme="minorHAnsi"/>
          <w:i/>
          <w:sz w:val="20"/>
          <w:szCs w:val="20"/>
        </w:rPr>
        <w:t>(jeśli jako najkorzystniejszą ofertę wybrano ofertę Wykonawców ubiegających się wspólnie o udzielenie zamówienia, Zamawiający przed zawarciem umowy zastrzega sobie możliwość żądania przedłożenia takiej umowy)</w:t>
      </w:r>
      <w:r w:rsidRPr="005A53F1">
        <w:rPr>
          <w:rFonts w:asciiTheme="minorHAnsi" w:hAnsiTheme="minorHAnsi" w:cstheme="minorHAnsi"/>
          <w:sz w:val="20"/>
          <w:szCs w:val="20"/>
        </w:rPr>
        <w:t xml:space="preserve">. </w:t>
      </w:r>
      <w:r w:rsidRPr="005A53F1">
        <w:rPr>
          <w:rFonts w:asciiTheme="minorHAnsi" w:hAnsiTheme="minorHAnsi" w:cstheme="minorHAnsi"/>
          <w:sz w:val="20"/>
          <w:szCs w:val="20"/>
          <w:lang w:eastAsia="pl-PL"/>
        </w:rPr>
        <w:t xml:space="preserve">W przypadku braku przedłożenia dokumentów wymienionych w pkt. </w:t>
      </w:r>
      <w:r w:rsidRPr="005A53F1">
        <w:rPr>
          <w:rFonts w:asciiTheme="minorHAnsi" w:hAnsiTheme="minorHAnsi" w:cstheme="minorHAnsi"/>
          <w:b/>
          <w:sz w:val="20"/>
          <w:szCs w:val="20"/>
          <w:lang w:eastAsia="pl-PL"/>
        </w:rPr>
        <w:t>20.</w:t>
      </w:r>
      <w:r w:rsidR="005A53F1" w:rsidRPr="005A53F1">
        <w:rPr>
          <w:rFonts w:asciiTheme="minorHAnsi" w:hAnsiTheme="minorHAnsi" w:cstheme="minorHAnsi"/>
          <w:b/>
          <w:sz w:val="20"/>
          <w:szCs w:val="20"/>
          <w:lang w:eastAsia="pl-PL"/>
        </w:rPr>
        <w:t>7</w:t>
      </w:r>
      <w:r w:rsidRPr="005A53F1">
        <w:rPr>
          <w:rFonts w:asciiTheme="minorHAnsi" w:hAnsiTheme="minorHAnsi" w:cstheme="minorHAnsi"/>
          <w:b/>
          <w:sz w:val="20"/>
          <w:szCs w:val="20"/>
          <w:lang w:eastAsia="pl-PL"/>
        </w:rPr>
        <w:t xml:space="preserve"> SWZ</w:t>
      </w:r>
      <w:r w:rsidRPr="005A53F1">
        <w:rPr>
          <w:rFonts w:asciiTheme="minorHAnsi" w:hAnsiTheme="minorHAnsi" w:cstheme="minorHAnsi"/>
          <w:sz w:val="20"/>
          <w:szCs w:val="20"/>
          <w:lang w:eastAsia="pl-PL"/>
        </w:rPr>
        <w:t>, przed zawarciem umowy, lub jeżeli ich treść nie b</w:t>
      </w:r>
      <w:r w:rsidR="009F00A6" w:rsidRPr="005A53F1">
        <w:rPr>
          <w:rFonts w:asciiTheme="minorHAnsi" w:hAnsiTheme="minorHAnsi" w:cstheme="minorHAnsi"/>
          <w:sz w:val="20"/>
          <w:szCs w:val="20"/>
          <w:lang w:eastAsia="pl-PL"/>
        </w:rPr>
        <w:t xml:space="preserve">ędzie zgodna </w:t>
      </w:r>
      <w:r w:rsidR="005E092A" w:rsidRPr="005A53F1">
        <w:rPr>
          <w:rFonts w:asciiTheme="minorHAnsi" w:hAnsiTheme="minorHAnsi" w:cstheme="minorHAnsi"/>
          <w:sz w:val="20"/>
          <w:szCs w:val="20"/>
          <w:lang w:eastAsia="pl-PL"/>
        </w:rPr>
        <w:t>z </w:t>
      </w:r>
      <w:r w:rsidRPr="005A53F1">
        <w:rPr>
          <w:rFonts w:asciiTheme="minorHAnsi" w:hAnsiTheme="minorHAnsi" w:cstheme="minorHAnsi"/>
          <w:sz w:val="20"/>
          <w:szCs w:val="20"/>
          <w:lang w:eastAsia="pl-PL"/>
        </w:rPr>
        <w:t xml:space="preserve">dokumentami zamówienia, zostanie to zakwalifikowane </w:t>
      </w:r>
      <w:r w:rsidRPr="005A53F1">
        <w:rPr>
          <w:rFonts w:asciiTheme="minorHAnsi" w:hAnsiTheme="minorHAnsi" w:cstheme="minorHAnsi"/>
          <w:sz w:val="20"/>
          <w:szCs w:val="20"/>
        </w:rPr>
        <w:t>przez Zamawiającego jako odmowa podpisania umowy z winy Wykonawcy (</w:t>
      </w:r>
      <w:r w:rsidRPr="005A53F1">
        <w:rPr>
          <w:rFonts w:asciiTheme="minorHAnsi" w:hAnsiTheme="minorHAnsi" w:cstheme="minorHAnsi"/>
          <w:sz w:val="20"/>
          <w:szCs w:val="20"/>
          <w:lang w:eastAsia="pl-PL"/>
        </w:rPr>
        <w:t>uchylenie się od zawarcia umowy</w:t>
      </w:r>
      <w:r w:rsidRPr="005A53F1">
        <w:rPr>
          <w:rFonts w:asciiTheme="minorHAnsi" w:hAnsiTheme="minorHAnsi" w:cstheme="minorHAnsi"/>
          <w:sz w:val="20"/>
          <w:szCs w:val="20"/>
        </w:rPr>
        <w:t>).</w:t>
      </w:r>
    </w:p>
    <w:p w14:paraId="491C6183" w14:textId="1B31E279" w:rsidR="003D4F37" w:rsidRPr="00151550" w:rsidRDefault="003D4F37" w:rsidP="00A2318D">
      <w:pPr>
        <w:numPr>
          <w:ilvl w:val="0"/>
          <w:numId w:val="16"/>
        </w:numPr>
        <w:ind w:left="709" w:hanging="709"/>
        <w:jc w:val="both"/>
        <w:rPr>
          <w:rFonts w:asciiTheme="minorHAnsi" w:hAnsiTheme="minorHAnsi" w:cstheme="minorHAnsi"/>
          <w:sz w:val="20"/>
          <w:szCs w:val="20"/>
        </w:rPr>
      </w:pPr>
      <w:r w:rsidRPr="00151550">
        <w:rPr>
          <w:rFonts w:asciiTheme="minorHAnsi" w:hAnsiTheme="minorHAnsi" w:cstheme="minorHAnsi"/>
          <w:bCs/>
          <w:sz w:val="20"/>
          <w:szCs w:val="20"/>
        </w:rPr>
        <w:lastRenderedPageBreak/>
        <w:t>Jeżeli</w:t>
      </w:r>
      <w:r w:rsidRPr="00151550">
        <w:rPr>
          <w:rFonts w:asciiTheme="minorHAnsi" w:hAnsiTheme="minorHAnsi" w:cstheme="minorHAnsi"/>
          <w:sz w:val="20"/>
          <w:szCs w:val="20"/>
          <w:lang w:eastAsia="pl-PL"/>
        </w:rPr>
        <w:t xml:space="preserve"> </w:t>
      </w:r>
      <w:r w:rsidR="00151550">
        <w:rPr>
          <w:rFonts w:asciiTheme="minorHAnsi" w:hAnsiTheme="minorHAnsi" w:cstheme="minorHAnsi"/>
          <w:sz w:val="20"/>
          <w:szCs w:val="20"/>
          <w:lang w:eastAsia="pl-PL"/>
        </w:rPr>
        <w:t>W</w:t>
      </w:r>
      <w:r w:rsidRPr="00151550">
        <w:rPr>
          <w:rFonts w:asciiTheme="minorHAnsi" w:hAnsiTheme="minorHAnsi" w:cstheme="minorHAnsi"/>
          <w:sz w:val="20"/>
          <w:szCs w:val="20"/>
          <w:lang w:eastAsia="pl-PL"/>
        </w:rPr>
        <w:t xml:space="preserve">ykonawca, którego oferta została wybrana jako najkorzystniejsza, </w:t>
      </w:r>
      <w:bookmarkStart w:id="27" w:name="highlightHit_14"/>
      <w:bookmarkEnd w:id="27"/>
      <w:r w:rsidRPr="00151550">
        <w:rPr>
          <w:rFonts w:asciiTheme="minorHAnsi" w:hAnsiTheme="minorHAnsi" w:cstheme="minorHAnsi"/>
          <w:sz w:val="20"/>
          <w:szCs w:val="20"/>
          <w:lang w:eastAsia="pl-PL"/>
        </w:rPr>
        <w:t xml:space="preserve">uchyla się od zawarcia umowy </w:t>
      </w:r>
      <w:r w:rsidR="00AA60D5" w:rsidRPr="00151550">
        <w:rPr>
          <w:rFonts w:asciiTheme="minorHAnsi" w:hAnsiTheme="minorHAnsi" w:cstheme="minorHAnsi"/>
          <w:sz w:val="20"/>
          <w:szCs w:val="20"/>
          <w:lang w:eastAsia="pl-PL"/>
        </w:rPr>
        <w:t>w </w:t>
      </w:r>
      <w:r w:rsidRPr="00151550">
        <w:rPr>
          <w:rFonts w:asciiTheme="minorHAnsi" w:hAnsiTheme="minorHAnsi" w:cstheme="minorHAnsi"/>
          <w:sz w:val="20"/>
          <w:szCs w:val="20"/>
          <w:lang w:eastAsia="pl-PL"/>
        </w:rPr>
        <w:t>sprawie zamówienia publicznego lub nie wnosi wymaganego zabezpieczenia należytego wykonania umowy</w:t>
      </w:r>
      <w:r w:rsidR="005D0403" w:rsidRPr="00151550">
        <w:rPr>
          <w:rFonts w:asciiTheme="minorHAnsi" w:hAnsiTheme="minorHAnsi" w:cstheme="minorHAnsi"/>
          <w:sz w:val="20"/>
          <w:szCs w:val="20"/>
          <w:lang w:eastAsia="pl-PL"/>
        </w:rPr>
        <w:t xml:space="preserve"> (jeżeli dotyczy)</w:t>
      </w:r>
      <w:r w:rsidRPr="00151550">
        <w:rPr>
          <w:rFonts w:asciiTheme="minorHAnsi" w:hAnsiTheme="minorHAnsi" w:cstheme="minorHAnsi"/>
          <w:sz w:val="20"/>
          <w:szCs w:val="20"/>
          <w:lang w:eastAsia="pl-PL"/>
        </w:rPr>
        <w:t xml:space="preserve">, Zamawiający może dokonać ponownego badania i oceny ofert spośród ofert pozostałych </w:t>
      </w:r>
      <w:r w:rsidR="00AA60D5" w:rsidRPr="00151550">
        <w:rPr>
          <w:rFonts w:asciiTheme="minorHAnsi" w:hAnsiTheme="minorHAnsi" w:cstheme="minorHAnsi"/>
          <w:sz w:val="20"/>
          <w:szCs w:val="20"/>
          <w:lang w:eastAsia="pl-PL"/>
        </w:rPr>
        <w:t>w </w:t>
      </w:r>
      <w:r w:rsidRPr="00151550">
        <w:rPr>
          <w:rFonts w:asciiTheme="minorHAnsi" w:hAnsiTheme="minorHAnsi" w:cstheme="minorHAnsi"/>
          <w:sz w:val="20"/>
          <w:szCs w:val="20"/>
          <w:lang w:eastAsia="pl-PL"/>
        </w:rPr>
        <w:t xml:space="preserve">postępowaniu </w:t>
      </w:r>
      <w:r w:rsidR="00151550">
        <w:rPr>
          <w:rFonts w:asciiTheme="minorHAnsi" w:hAnsiTheme="minorHAnsi" w:cstheme="minorHAnsi"/>
          <w:sz w:val="20"/>
          <w:szCs w:val="20"/>
          <w:lang w:eastAsia="pl-PL"/>
        </w:rPr>
        <w:t>W</w:t>
      </w:r>
      <w:r w:rsidRPr="00151550">
        <w:rPr>
          <w:rFonts w:asciiTheme="minorHAnsi" w:hAnsiTheme="minorHAnsi" w:cstheme="minorHAnsi"/>
          <w:sz w:val="20"/>
          <w:szCs w:val="20"/>
          <w:lang w:eastAsia="pl-PL"/>
        </w:rPr>
        <w:t>ykonawców oraz wybrać najkorzystniejszą ofertę albo unieważnić postępowanie.</w:t>
      </w:r>
    </w:p>
    <w:p w14:paraId="6EC8D418" w14:textId="77777777" w:rsidR="00314E57" w:rsidRPr="0060067D" w:rsidRDefault="00314E57" w:rsidP="00A07174">
      <w:pPr>
        <w:ind w:left="709"/>
        <w:jc w:val="both"/>
        <w:rPr>
          <w:rFonts w:asciiTheme="minorHAnsi" w:hAnsiTheme="minorHAnsi" w:cstheme="minorHAnsi"/>
          <w:sz w:val="22"/>
          <w:szCs w:val="22"/>
        </w:rPr>
      </w:pPr>
    </w:p>
    <w:p w14:paraId="01B809A5" w14:textId="77777777" w:rsidR="00A10A21" w:rsidRPr="0060067D" w:rsidRDefault="00A10A21" w:rsidP="005A53F1">
      <w:pPr>
        <w:numPr>
          <w:ilvl w:val="0"/>
          <w:numId w:val="51"/>
        </w:numPr>
        <w:shd w:val="clear" w:color="auto" w:fill="BDD6EE"/>
        <w:ind w:left="709" w:hanging="709"/>
        <w:jc w:val="both"/>
        <w:rPr>
          <w:rFonts w:asciiTheme="minorHAnsi" w:hAnsiTheme="minorHAnsi" w:cstheme="minorHAnsi"/>
          <w:b/>
          <w:bCs/>
          <w:sz w:val="22"/>
          <w:szCs w:val="22"/>
        </w:rPr>
      </w:pPr>
      <w:r w:rsidRPr="0060067D">
        <w:rPr>
          <w:rFonts w:asciiTheme="minorHAnsi" w:hAnsiTheme="minorHAnsi" w:cstheme="minorHAnsi"/>
          <w:b/>
          <w:bCs/>
          <w:sz w:val="22"/>
          <w:szCs w:val="22"/>
        </w:rPr>
        <w:t>Wymagania dotyczące zabezpieczenia należytego wykonania umowy</w:t>
      </w:r>
    </w:p>
    <w:p w14:paraId="0C56BEA2" w14:textId="77777777" w:rsidR="000261C0" w:rsidRPr="00151550" w:rsidRDefault="000261C0" w:rsidP="00A07174">
      <w:pPr>
        <w:ind w:left="709"/>
        <w:rPr>
          <w:rFonts w:asciiTheme="minorHAnsi" w:hAnsiTheme="minorHAnsi" w:cstheme="minorHAnsi"/>
          <w:sz w:val="20"/>
          <w:szCs w:val="20"/>
        </w:rPr>
      </w:pPr>
      <w:r w:rsidRPr="00151550">
        <w:rPr>
          <w:rFonts w:asciiTheme="minorHAnsi" w:hAnsiTheme="minorHAnsi" w:cstheme="minorHAnsi"/>
          <w:sz w:val="20"/>
          <w:szCs w:val="20"/>
        </w:rPr>
        <w:t>Nie jest wymagane wniesienie zabezpieczenia należytego wykonania umowy</w:t>
      </w:r>
      <w:r w:rsidR="00775BFD" w:rsidRPr="00151550">
        <w:rPr>
          <w:rFonts w:asciiTheme="minorHAnsi" w:hAnsiTheme="minorHAnsi" w:cstheme="minorHAnsi"/>
          <w:sz w:val="20"/>
          <w:szCs w:val="20"/>
        </w:rPr>
        <w:t>.</w:t>
      </w:r>
    </w:p>
    <w:p w14:paraId="76DC0F76" w14:textId="77777777" w:rsidR="00224F4E" w:rsidRPr="0060067D" w:rsidRDefault="00224F4E" w:rsidP="00A07174">
      <w:pPr>
        <w:ind w:left="709"/>
        <w:jc w:val="both"/>
        <w:rPr>
          <w:rFonts w:asciiTheme="minorHAnsi" w:hAnsiTheme="minorHAnsi" w:cstheme="minorHAnsi"/>
          <w:sz w:val="22"/>
          <w:szCs w:val="22"/>
        </w:rPr>
      </w:pPr>
    </w:p>
    <w:p w14:paraId="734A250E" w14:textId="77777777" w:rsidR="00D356CA" w:rsidRPr="0060067D" w:rsidRDefault="00D356CA" w:rsidP="005A53F1">
      <w:pPr>
        <w:numPr>
          <w:ilvl w:val="0"/>
          <w:numId w:val="51"/>
        </w:numPr>
        <w:shd w:val="clear" w:color="auto" w:fill="BDD6EE"/>
        <w:ind w:left="709" w:hanging="709"/>
        <w:jc w:val="both"/>
        <w:rPr>
          <w:rFonts w:asciiTheme="minorHAnsi" w:hAnsiTheme="minorHAnsi" w:cstheme="minorHAnsi"/>
          <w:b/>
          <w:bCs/>
          <w:sz w:val="22"/>
          <w:szCs w:val="22"/>
        </w:rPr>
      </w:pPr>
      <w:r w:rsidRPr="0060067D">
        <w:rPr>
          <w:rFonts w:asciiTheme="minorHAnsi" w:hAnsiTheme="minorHAnsi" w:cstheme="minorHAnsi"/>
          <w:b/>
          <w:bCs/>
          <w:sz w:val="22"/>
          <w:szCs w:val="22"/>
        </w:rPr>
        <w:t>Projektowane postanowienia umowy w sprawie zamówienia publicznego, które zostaną wprowadzone do treści tej umowy</w:t>
      </w:r>
    </w:p>
    <w:p w14:paraId="7E7C7D19" w14:textId="56E04DBC" w:rsidR="009B5BED" w:rsidRPr="00151550" w:rsidRDefault="00A56977" w:rsidP="00A07174">
      <w:pPr>
        <w:ind w:left="720"/>
        <w:jc w:val="both"/>
        <w:rPr>
          <w:rFonts w:asciiTheme="minorHAnsi" w:hAnsiTheme="minorHAnsi" w:cstheme="minorHAnsi"/>
          <w:bCs/>
          <w:sz w:val="20"/>
          <w:szCs w:val="20"/>
        </w:rPr>
      </w:pPr>
      <w:r w:rsidRPr="00151550">
        <w:rPr>
          <w:rFonts w:asciiTheme="minorHAnsi" w:hAnsiTheme="minorHAnsi" w:cstheme="minorHAnsi"/>
          <w:bCs/>
          <w:i/>
          <w:sz w:val="20"/>
          <w:szCs w:val="20"/>
        </w:rPr>
        <w:t>Projekt umowy</w:t>
      </w:r>
      <w:r w:rsidRPr="00151550">
        <w:rPr>
          <w:rFonts w:asciiTheme="minorHAnsi" w:hAnsiTheme="minorHAnsi" w:cstheme="minorHAnsi"/>
          <w:bCs/>
          <w:sz w:val="20"/>
          <w:szCs w:val="20"/>
        </w:rPr>
        <w:t xml:space="preserve">, w tym </w:t>
      </w:r>
      <w:r w:rsidR="00D356CA" w:rsidRPr="00151550">
        <w:rPr>
          <w:rFonts w:asciiTheme="minorHAnsi" w:hAnsiTheme="minorHAnsi" w:cstheme="minorHAnsi"/>
          <w:bCs/>
          <w:sz w:val="20"/>
          <w:szCs w:val="20"/>
        </w:rPr>
        <w:t xml:space="preserve">ewentualne </w:t>
      </w:r>
      <w:r w:rsidRPr="00151550">
        <w:rPr>
          <w:rFonts w:asciiTheme="minorHAnsi" w:hAnsiTheme="minorHAnsi" w:cstheme="minorHAnsi"/>
          <w:bCs/>
          <w:sz w:val="20"/>
          <w:szCs w:val="20"/>
        </w:rPr>
        <w:t xml:space="preserve">treści dotyczące zmian do umowy, stanowi </w:t>
      </w:r>
      <w:r w:rsidRPr="00151550">
        <w:rPr>
          <w:rFonts w:asciiTheme="minorHAnsi" w:hAnsiTheme="minorHAnsi" w:cstheme="minorHAnsi"/>
          <w:b/>
          <w:bCs/>
          <w:sz w:val="20"/>
          <w:szCs w:val="20"/>
        </w:rPr>
        <w:t xml:space="preserve">załącznik nr </w:t>
      </w:r>
      <w:r w:rsidR="005516CD" w:rsidRPr="00151550">
        <w:rPr>
          <w:rFonts w:asciiTheme="minorHAnsi" w:hAnsiTheme="minorHAnsi" w:cstheme="minorHAnsi"/>
          <w:b/>
          <w:bCs/>
          <w:sz w:val="20"/>
          <w:szCs w:val="20"/>
        </w:rPr>
        <w:t>6</w:t>
      </w:r>
      <w:r w:rsidR="00AC7640" w:rsidRPr="00151550">
        <w:rPr>
          <w:rFonts w:asciiTheme="minorHAnsi" w:hAnsiTheme="minorHAnsi" w:cstheme="minorHAnsi"/>
          <w:b/>
          <w:bCs/>
          <w:sz w:val="20"/>
          <w:szCs w:val="20"/>
        </w:rPr>
        <w:t xml:space="preserve"> do</w:t>
      </w:r>
      <w:r w:rsidRPr="00151550">
        <w:rPr>
          <w:rFonts w:asciiTheme="minorHAnsi" w:hAnsiTheme="minorHAnsi" w:cstheme="minorHAnsi"/>
          <w:b/>
          <w:bCs/>
          <w:sz w:val="20"/>
          <w:szCs w:val="20"/>
        </w:rPr>
        <w:t xml:space="preserve"> </w:t>
      </w:r>
      <w:r w:rsidR="006E7EE1" w:rsidRPr="00151550">
        <w:rPr>
          <w:rFonts w:asciiTheme="minorHAnsi" w:hAnsiTheme="minorHAnsi" w:cstheme="minorHAnsi"/>
          <w:b/>
          <w:bCs/>
          <w:sz w:val="20"/>
          <w:szCs w:val="20"/>
        </w:rPr>
        <w:t>SWZ</w:t>
      </w:r>
      <w:r w:rsidRPr="00151550">
        <w:rPr>
          <w:rFonts w:asciiTheme="minorHAnsi" w:hAnsiTheme="minorHAnsi" w:cstheme="minorHAnsi"/>
          <w:bCs/>
          <w:sz w:val="20"/>
          <w:szCs w:val="20"/>
        </w:rPr>
        <w:t>.</w:t>
      </w:r>
    </w:p>
    <w:p w14:paraId="08D82165" w14:textId="77777777" w:rsidR="00A10A21" w:rsidRPr="0060067D" w:rsidRDefault="00A10A21" w:rsidP="00A07174">
      <w:pPr>
        <w:jc w:val="both"/>
        <w:rPr>
          <w:rFonts w:asciiTheme="minorHAnsi" w:hAnsiTheme="minorHAnsi" w:cstheme="minorHAnsi"/>
          <w:sz w:val="22"/>
          <w:szCs w:val="22"/>
        </w:rPr>
      </w:pPr>
    </w:p>
    <w:p w14:paraId="6685D62A" w14:textId="77777777" w:rsidR="00A10A21" w:rsidRPr="0060067D" w:rsidRDefault="00A10A21" w:rsidP="005A53F1">
      <w:pPr>
        <w:numPr>
          <w:ilvl w:val="0"/>
          <w:numId w:val="51"/>
        </w:numPr>
        <w:shd w:val="clear" w:color="auto" w:fill="BDD6EE"/>
        <w:ind w:left="709" w:hanging="709"/>
        <w:jc w:val="both"/>
        <w:rPr>
          <w:rFonts w:asciiTheme="minorHAnsi" w:hAnsiTheme="minorHAnsi" w:cstheme="minorHAnsi"/>
          <w:b/>
          <w:bCs/>
          <w:sz w:val="22"/>
          <w:szCs w:val="22"/>
        </w:rPr>
      </w:pPr>
      <w:r w:rsidRPr="0060067D">
        <w:rPr>
          <w:rFonts w:asciiTheme="minorHAnsi" w:hAnsiTheme="minorHAnsi" w:cstheme="minorHAnsi"/>
          <w:b/>
          <w:bCs/>
          <w:sz w:val="22"/>
          <w:szCs w:val="22"/>
        </w:rPr>
        <w:t xml:space="preserve">Pouczenie o środkach ochrony prawnej przysługujących </w:t>
      </w:r>
      <w:r w:rsidR="001B1CB8" w:rsidRPr="0060067D">
        <w:rPr>
          <w:rFonts w:asciiTheme="minorHAnsi" w:hAnsiTheme="minorHAnsi" w:cstheme="minorHAnsi"/>
          <w:b/>
          <w:bCs/>
          <w:sz w:val="22"/>
          <w:szCs w:val="22"/>
        </w:rPr>
        <w:t xml:space="preserve">Wykonawcy </w:t>
      </w:r>
    </w:p>
    <w:p w14:paraId="3775E51F" w14:textId="77777777" w:rsidR="00830B95" w:rsidRPr="00151550" w:rsidRDefault="0051302A" w:rsidP="00A2318D">
      <w:pPr>
        <w:numPr>
          <w:ilvl w:val="0"/>
          <w:numId w:val="22"/>
        </w:numPr>
        <w:ind w:left="709" w:hanging="709"/>
        <w:jc w:val="both"/>
        <w:rPr>
          <w:rFonts w:asciiTheme="minorHAnsi" w:eastAsia="Arial Unicode MS" w:hAnsiTheme="minorHAnsi" w:cstheme="minorHAnsi"/>
          <w:color w:val="000000"/>
          <w:sz w:val="20"/>
          <w:szCs w:val="20"/>
        </w:rPr>
      </w:pPr>
      <w:r w:rsidRPr="00151550">
        <w:rPr>
          <w:rFonts w:asciiTheme="minorHAnsi" w:eastAsia="Arial Unicode MS" w:hAnsiTheme="minorHAnsi" w:cstheme="minorHAnsi"/>
          <w:color w:val="000000"/>
          <w:sz w:val="20"/>
          <w:szCs w:val="20"/>
        </w:rPr>
        <w:t>Środki ochrony prawnej przysługują̨ Wykonawcy, jeżeli ma lub miał interes w uzyskaniu zamówienia oraz poniósł lub może ponieść́ szkodę̨ w wyniku naruszenia przez Zamawiającego przepisów ustawy.</w:t>
      </w:r>
    </w:p>
    <w:p w14:paraId="40E3A443" w14:textId="77777777" w:rsidR="00830B95" w:rsidRPr="00151550" w:rsidRDefault="0051302A" w:rsidP="00A2318D">
      <w:pPr>
        <w:numPr>
          <w:ilvl w:val="0"/>
          <w:numId w:val="22"/>
        </w:numPr>
        <w:ind w:left="709" w:hanging="709"/>
        <w:jc w:val="both"/>
        <w:rPr>
          <w:rFonts w:asciiTheme="minorHAnsi" w:eastAsia="Arial Unicode MS" w:hAnsiTheme="minorHAnsi" w:cstheme="minorHAnsi"/>
          <w:color w:val="000000"/>
          <w:sz w:val="20"/>
          <w:szCs w:val="20"/>
        </w:rPr>
      </w:pPr>
      <w:r w:rsidRPr="00151550">
        <w:rPr>
          <w:rFonts w:asciiTheme="minorHAnsi" w:eastAsia="Arial Unicode MS" w:hAnsiTheme="minorHAnsi" w:cstheme="minorHAnsi"/>
          <w:color w:val="000000"/>
          <w:sz w:val="20"/>
          <w:szCs w:val="20"/>
        </w:rPr>
        <w:t>Odwołanie przysługuje na:</w:t>
      </w:r>
    </w:p>
    <w:p w14:paraId="78217B8C" w14:textId="4FC96B8C" w:rsidR="00830B95" w:rsidRPr="00151550" w:rsidRDefault="0051302A" w:rsidP="00A2318D">
      <w:pPr>
        <w:numPr>
          <w:ilvl w:val="0"/>
          <w:numId w:val="23"/>
        </w:numPr>
        <w:ind w:left="1418" w:hanging="709"/>
        <w:jc w:val="both"/>
        <w:rPr>
          <w:rFonts w:asciiTheme="minorHAnsi" w:eastAsia="Arial Unicode MS" w:hAnsiTheme="minorHAnsi" w:cstheme="minorHAnsi"/>
          <w:color w:val="000000"/>
          <w:sz w:val="20"/>
          <w:szCs w:val="20"/>
        </w:rPr>
      </w:pPr>
      <w:r w:rsidRPr="00151550">
        <w:rPr>
          <w:rFonts w:asciiTheme="minorHAnsi" w:eastAsia="Arial Unicode MS" w:hAnsiTheme="minorHAnsi" w:cstheme="minorHAnsi"/>
          <w:color w:val="000000"/>
          <w:sz w:val="20"/>
          <w:szCs w:val="20"/>
        </w:rPr>
        <w:t xml:space="preserve">niezgodną z przepisami ustawy </w:t>
      </w:r>
      <w:r w:rsidR="00830B95" w:rsidRPr="00151550">
        <w:rPr>
          <w:rFonts w:asciiTheme="minorHAnsi" w:eastAsia="Arial Unicode MS" w:hAnsiTheme="minorHAnsi" w:cstheme="minorHAnsi"/>
          <w:color w:val="000000"/>
          <w:sz w:val="20"/>
          <w:szCs w:val="20"/>
        </w:rPr>
        <w:t>czynnoś</w:t>
      </w:r>
      <w:r w:rsidR="00071025">
        <w:rPr>
          <w:rFonts w:asciiTheme="minorHAnsi" w:eastAsia="Arial Unicode MS" w:hAnsiTheme="minorHAnsi" w:cstheme="minorHAnsi"/>
          <w:color w:val="000000"/>
          <w:sz w:val="20"/>
          <w:szCs w:val="20"/>
        </w:rPr>
        <w:t>ć</w:t>
      </w:r>
      <w:r w:rsidRPr="00151550">
        <w:rPr>
          <w:rFonts w:asciiTheme="minorHAnsi" w:eastAsia="Arial Unicode MS" w:hAnsiTheme="minorHAnsi" w:cstheme="minorHAnsi"/>
          <w:color w:val="000000"/>
          <w:sz w:val="20"/>
          <w:szCs w:val="20"/>
        </w:rPr>
        <w:t xml:space="preserve"> </w:t>
      </w:r>
      <w:r w:rsidR="00830B95" w:rsidRPr="00151550">
        <w:rPr>
          <w:rFonts w:asciiTheme="minorHAnsi" w:eastAsia="Arial Unicode MS" w:hAnsiTheme="minorHAnsi" w:cstheme="minorHAnsi"/>
          <w:color w:val="000000"/>
          <w:sz w:val="20"/>
          <w:szCs w:val="20"/>
        </w:rPr>
        <w:t>Zamawiającego</w:t>
      </w:r>
      <w:r w:rsidRPr="00151550">
        <w:rPr>
          <w:rFonts w:asciiTheme="minorHAnsi" w:eastAsia="Arial Unicode MS" w:hAnsiTheme="minorHAnsi" w:cstheme="minorHAnsi"/>
          <w:color w:val="000000"/>
          <w:sz w:val="20"/>
          <w:szCs w:val="20"/>
        </w:rPr>
        <w:t xml:space="preserve">, </w:t>
      </w:r>
      <w:r w:rsidR="00830B95" w:rsidRPr="00151550">
        <w:rPr>
          <w:rFonts w:asciiTheme="minorHAnsi" w:eastAsia="Arial Unicode MS" w:hAnsiTheme="minorHAnsi" w:cstheme="minorHAnsi"/>
          <w:color w:val="000000"/>
          <w:sz w:val="20"/>
          <w:szCs w:val="20"/>
        </w:rPr>
        <w:t>podjętą</w:t>
      </w:r>
      <w:r w:rsidRPr="00151550">
        <w:rPr>
          <w:rFonts w:asciiTheme="minorHAnsi" w:eastAsia="Arial Unicode MS" w:hAnsiTheme="minorHAnsi" w:cstheme="minorHAnsi"/>
          <w:color w:val="000000"/>
          <w:sz w:val="20"/>
          <w:szCs w:val="20"/>
        </w:rPr>
        <w:t xml:space="preserve">̨ w </w:t>
      </w:r>
      <w:r w:rsidR="00830B95" w:rsidRPr="00151550">
        <w:rPr>
          <w:rFonts w:asciiTheme="minorHAnsi" w:eastAsia="Arial Unicode MS" w:hAnsiTheme="minorHAnsi" w:cstheme="minorHAnsi"/>
          <w:color w:val="000000"/>
          <w:sz w:val="20"/>
          <w:szCs w:val="20"/>
        </w:rPr>
        <w:t>postepowa</w:t>
      </w:r>
      <w:r w:rsidRPr="00151550">
        <w:rPr>
          <w:rFonts w:asciiTheme="minorHAnsi" w:eastAsia="Arial Unicode MS" w:hAnsiTheme="minorHAnsi" w:cstheme="minorHAnsi"/>
          <w:color w:val="000000"/>
          <w:sz w:val="20"/>
          <w:szCs w:val="20"/>
        </w:rPr>
        <w:t xml:space="preserve">niu o udzielenie </w:t>
      </w:r>
      <w:r w:rsidR="00830B95" w:rsidRPr="00151550">
        <w:rPr>
          <w:rFonts w:asciiTheme="minorHAnsi" w:eastAsia="Arial Unicode MS" w:hAnsiTheme="minorHAnsi" w:cstheme="minorHAnsi"/>
          <w:color w:val="000000"/>
          <w:sz w:val="20"/>
          <w:szCs w:val="20"/>
        </w:rPr>
        <w:t>zamówienia</w:t>
      </w:r>
      <w:r w:rsidRPr="00151550">
        <w:rPr>
          <w:rFonts w:asciiTheme="minorHAnsi" w:eastAsia="Arial Unicode MS" w:hAnsiTheme="minorHAnsi" w:cstheme="minorHAnsi"/>
          <w:color w:val="000000"/>
          <w:sz w:val="20"/>
          <w:szCs w:val="20"/>
        </w:rPr>
        <w:t>, w tym na projektowane postanowienie umowy;</w:t>
      </w:r>
    </w:p>
    <w:p w14:paraId="378DA890" w14:textId="77777777" w:rsidR="0051302A" w:rsidRPr="00151550" w:rsidRDefault="0051302A" w:rsidP="00A2318D">
      <w:pPr>
        <w:numPr>
          <w:ilvl w:val="0"/>
          <w:numId w:val="23"/>
        </w:numPr>
        <w:ind w:left="1418" w:hanging="709"/>
        <w:jc w:val="both"/>
        <w:rPr>
          <w:rFonts w:asciiTheme="minorHAnsi" w:eastAsia="Arial Unicode MS" w:hAnsiTheme="minorHAnsi" w:cstheme="minorHAnsi"/>
          <w:color w:val="000000"/>
          <w:sz w:val="20"/>
          <w:szCs w:val="20"/>
        </w:rPr>
      </w:pPr>
      <w:r w:rsidRPr="00151550">
        <w:rPr>
          <w:rFonts w:asciiTheme="minorHAnsi" w:eastAsia="Arial Unicode MS" w:hAnsiTheme="minorHAnsi" w:cstheme="minorHAnsi"/>
          <w:color w:val="000000"/>
          <w:sz w:val="20"/>
          <w:szCs w:val="20"/>
        </w:rPr>
        <w:t xml:space="preserve">zaniechanie </w:t>
      </w:r>
      <w:r w:rsidR="00830B95" w:rsidRPr="00151550">
        <w:rPr>
          <w:rFonts w:asciiTheme="minorHAnsi" w:eastAsia="Arial Unicode MS" w:hAnsiTheme="minorHAnsi" w:cstheme="minorHAnsi"/>
          <w:color w:val="000000"/>
          <w:sz w:val="20"/>
          <w:szCs w:val="20"/>
        </w:rPr>
        <w:t>czynności w postępowaniu o udzielenie zamówienia, do której Zamawiający</w:t>
      </w:r>
      <w:r w:rsidRPr="00151550">
        <w:rPr>
          <w:rFonts w:asciiTheme="minorHAnsi" w:eastAsia="Arial Unicode MS" w:hAnsiTheme="minorHAnsi" w:cstheme="minorHAnsi"/>
          <w:color w:val="000000"/>
          <w:sz w:val="20"/>
          <w:szCs w:val="20"/>
        </w:rPr>
        <w:t xml:space="preserve"> b</w:t>
      </w:r>
      <w:r w:rsidR="00830B95" w:rsidRPr="00151550">
        <w:rPr>
          <w:rFonts w:asciiTheme="minorHAnsi" w:eastAsia="Arial Unicode MS" w:hAnsiTheme="minorHAnsi" w:cstheme="minorHAnsi"/>
          <w:color w:val="000000"/>
          <w:sz w:val="20"/>
          <w:szCs w:val="20"/>
        </w:rPr>
        <w:t>ył zobowiązany</w:t>
      </w:r>
      <w:r w:rsidRPr="00151550">
        <w:rPr>
          <w:rFonts w:asciiTheme="minorHAnsi" w:eastAsia="Arial Unicode MS" w:hAnsiTheme="minorHAnsi" w:cstheme="minorHAnsi"/>
          <w:color w:val="000000"/>
          <w:sz w:val="20"/>
          <w:szCs w:val="20"/>
        </w:rPr>
        <w:t xml:space="preserve"> na podstawie ustawy.</w:t>
      </w:r>
    </w:p>
    <w:p w14:paraId="50887C25" w14:textId="66320BEF" w:rsidR="00830B95" w:rsidRPr="00151550" w:rsidRDefault="0051302A" w:rsidP="00A2318D">
      <w:pPr>
        <w:numPr>
          <w:ilvl w:val="0"/>
          <w:numId w:val="22"/>
        </w:numPr>
        <w:ind w:left="709" w:hanging="709"/>
        <w:jc w:val="both"/>
        <w:rPr>
          <w:rFonts w:asciiTheme="minorHAnsi" w:eastAsia="Arial Unicode MS" w:hAnsiTheme="minorHAnsi" w:cstheme="minorHAnsi"/>
          <w:color w:val="000000"/>
          <w:sz w:val="20"/>
          <w:szCs w:val="20"/>
        </w:rPr>
      </w:pPr>
      <w:r w:rsidRPr="00151550">
        <w:rPr>
          <w:rFonts w:asciiTheme="minorHAnsi" w:eastAsia="Arial Unicode MS" w:hAnsiTheme="minorHAnsi" w:cstheme="minorHAnsi"/>
          <w:color w:val="000000"/>
          <w:sz w:val="20"/>
          <w:szCs w:val="20"/>
        </w:rPr>
        <w:t xml:space="preserve">Odwołanie wnosi </w:t>
      </w:r>
      <w:r w:rsidR="00830B95" w:rsidRPr="00151550">
        <w:rPr>
          <w:rFonts w:asciiTheme="minorHAnsi" w:eastAsia="Arial Unicode MS" w:hAnsiTheme="minorHAnsi" w:cstheme="minorHAnsi"/>
          <w:color w:val="000000"/>
          <w:sz w:val="20"/>
          <w:szCs w:val="20"/>
        </w:rPr>
        <w:t>się</w:t>
      </w:r>
      <w:r w:rsidRPr="00151550">
        <w:rPr>
          <w:rFonts w:asciiTheme="minorHAnsi" w:eastAsia="Arial Unicode MS" w:hAnsiTheme="minorHAnsi" w:cstheme="minorHAnsi"/>
          <w:color w:val="000000"/>
          <w:sz w:val="20"/>
          <w:szCs w:val="20"/>
        </w:rPr>
        <w:t>̨ do Prezesa Krajowej Izby Odwoławczej w formie pisemnej albo w formie elektronicznej albo</w:t>
      </w:r>
      <w:r w:rsidR="00151550">
        <w:rPr>
          <w:rFonts w:asciiTheme="minorHAnsi" w:eastAsia="Arial Unicode MS" w:hAnsiTheme="minorHAnsi" w:cstheme="minorHAnsi"/>
          <w:color w:val="000000"/>
          <w:sz w:val="20"/>
          <w:szCs w:val="20"/>
        </w:rPr>
        <w:br/>
      </w:r>
      <w:r w:rsidRPr="00151550">
        <w:rPr>
          <w:rFonts w:asciiTheme="minorHAnsi" w:eastAsia="Arial Unicode MS" w:hAnsiTheme="minorHAnsi" w:cstheme="minorHAnsi"/>
          <w:color w:val="000000"/>
          <w:sz w:val="20"/>
          <w:szCs w:val="20"/>
        </w:rPr>
        <w:t>w postaci elektronicznej opatrzone podpisem zaufanym.</w:t>
      </w:r>
    </w:p>
    <w:p w14:paraId="1F0F7D7F" w14:textId="2A108B92" w:rsidR="00830B95" w:rsidRPr="00151550" w:rsidRDefault="0051302A" w:rsidP="00A2318D">
      <w:pPr>
        <w:numPr>
          <w:ilvl w:val="0"/>
          <w:numId w:val="22"/>
        </w:numPr>
        <w:ind w:left="709" w:hanging="709"/>
        <w:jc w:val="both"/>
        <w:rPr>
          <w:rFonts w:asciiTheme="minorHAnsi" w:eastAsia="Arial Unicode MS" w:hAnsiTheme="minorHAnsi" w:cstheme="minorHAnsi"/>
          <w:color w:val="000000"/>
          <w:sz w:val="20"/>
          <w:szCs w:val="20"/>
        </w:rPr>
      </w:pPr>
      <w:r w:rsidRPr="00151550">
        <w:rPr>
          <w:rFonts w:asciiTheme="minorHAnsi" w:eastAsia="Arial Unicode MS" w:hAnsiTheme="minorHAnsi" w:cstheme="minorHAnsi"/>
          <w:color w:val="000000"/>
          <w:sz w:val="20"/>
          <w:szCs w:val="20"/>
        </w:rPr>
        <w:t xml:space="preserve">Na orzeczenie Krajowej Izby Odwoławczej oraz postanowienie Prezesa Krajowej Izby Odwoławczej, </w:t>
      </w:r>
      <w:r w:rsidR="00830B95" w:rsidRPr="00151550">
        <w:rPr>
          <w:rFonts w:asciiTheme="minorHAnsi" w:eastAsia="Arial Unicode MS" w:hAnsiTheme="minorHAnsi" w:cstheme="minorHAnsi"/>
          <w:color w:val="000000"/>
          <w:sz w:val="20"/>
          <w:szCs w:val="20"/>
        </w:rPr>
        <w:br/>
      </w:r>
      <w:r w:rsidRPr="00151550">
        <w:rPr>
          <w:rFonts w:asciiTheme="minorHAnsi" w:eastAsia="Arial Unicode MS" w:hAnsiTheme="minorHAnsi" w:cstheme="minorHAnsi"/>
          <w:color w:val="000000"/>
          <w:sz w:val="20"/>
          <w:szCs w:val="20"/>
        </w:rPr>
        <w:t xml:space="preserve">o </w:t>
      </w:r>
      <w:r w:rsidR="00830B95" w:rsidRPr="00151550">
        <w:rPr>
          <w:rFonts w:asciiTheme="minorHAnsi" w:eastAsia="Arial Unicode MS" w:hAnsiTheme="minorHAnsi" w:cstheme="minorHAnsi"/>
          <w:color w:val="000000"/>
          <w:sz w:val="20"/>
          <w:szCs w:val="20"/>
        </w:rPr>
        <w:t>którym</w:t>
      </w:r>
      <w:r w:rsidRPr="00151550">
        <w:rPr>
          <w:rFonts w:asciiTheme="minorHAnsi" w:eastAsia="Arial Unicode MS" w:hAnsiTheme="minorHAnsi" w:cstheme="minorHAnsi"/>
          <w:color w:val="000000"/>
          <w:sz w:val="20"/>
          <w:szCs w:val="20"/>
        </w:rPr>
        <w:t xml:space="preserve"> mowa w art. 519 ust</w:t>
      </w:r>
      <w:r w:rsidR="00830B95" w:rsidRPr="00151550">
        <w:rPr>
          <w:rFonts w:asciiTheme="minorHAnsi" w:eastAsia="Arial Unicode MS" w:hAnsiTheme="minorHAnsi" w:cstheme="minorHAnsi"/>
          <w:color w:val="000000"/>
          <w:sz w:val="20"/>
          <w:szCs w:val="20"/>
        </w:rPr>
        <w:t xml:space="preserve">. 1 ustawy, </w:t>
      </w:r>
      <w:r w:rsidR="00071025">
        <w:rPr>
          <w:rFonts w:asciiTheme="minorHAnsi" w:eastAsia="Arial Unicode MS" w:hAnsiTheme="minorHAnsi" w:cstheme="minorHAnsi"/>
          <w:color w:val="000000"/>
          <w:sz w:val="20"/>
          <w:szCs w:val="20"/>
        </w:rPr>
        <w:t>S</w:t>
      </w:r>
      <w:r w:rsidR="00830B95" w:rsidRPr="00151550">
        <w:rPr>
          <w:rFonts w:asciiTheme="minorHAnsi" w:eastAsia="Arial Unicode MS" w:hAnsiTheme="minorHAnsi" w:cstheme="minorHAnsi"/>
          <w:color w:val="000000"/>
          <w:sz w:val="20"/>
          <w:szCs w:val="20"/>
        </w:rPr>
        <w:t>tronom oraz uczestni</w:t>
      </w:r>
      <w:r w:rsidRPr="00151550">
        <w:rPr>
          <w:rFonts w:asciiTheme="minorHAnsi" w:eastAsia="Arial Unicode MS" w:hAnsiTheme="minorHAnsi" w:cstheme="minorHAnsi"/>
          <w:color w:val="000000"/>
          <w:sz w:val="20"/>
          <w:szCs w:val="20"/>
        </w:rPr>
        <w:t xml:space="preserve">kom </w:t>
      </w:r>
      <w:r w:rsidR="00830B95" w:rsidRPr="00151550">
        <w:rPr>
          <w:rFonts w:asciiTheme="minorHAnsi" w:eastAsia="Arial Unicode MS" w:hAnsiTheme="minorHAnsi" w:cstheme="minorHAnsi"/>
          <w:color w:val="000000"/>
          <w:sz w:val="20"/>
          <w:szCs w:val="20"/>
        </w:rPr>
        <w:t>postepowania</w:t>
      </w:r>
      <w:r w:rsidRPr="00151550">
        <w:rPr>
          <w:rFonts w:asciiTheme="minorHAnsi" w:eastAsia="Arial Unicode MS" w:hAnsiTheme="minorHAnsi" w:cstheme="minorHAnsi"/>
          <w:color w:val="000000"/>
          <w:sz w:val="20"/>
          <w:szCs w:val="20"/>
        </w:rPr>
        <w:t xml:space="preserve"> odwoławczego przysługuje skarga do </w:t>
      </w:r>
      <w:r w:rsidR="00830B95" w:rsidRPr="00151550">
        <w:rPr>
          <w:rFonts w:asciiTheme="minorHAnsi" w:eastAsia="Arial Unicode MS" w:hAnsiTheme="minorHAnsi" w:cstheme="minorHAnsi"/>
          <w:color w:val="000000"/>
          <w:sz w:val="20"/>
          <w:szCs w:val="20"/>
        </w:rPr>
        <w:t>sadu</w:t>
      </w:r>
      <w:r w:rsidRPr="00151550">
        <w:rPr>
          <w:rFonts w:asciiTheme="minorHAnsi" w:eastAsia="Arial Unicode MS" w:hAnsiTheme="minorHAnsi" w:cstheme="minorHAnsi"/>
          <w:color w:val="000000"/>
          <w:sz w:val="20"/>
          <w:szCs w:val="20"/>
        </w:rPr>
        <w:t xml:space="preserve">. </w:t>
      </w:r>
      <w:r w:rsidR="00830B95" w:rsidRPr="00151550">
        <w:rPr>
          <w:rFonts w:asciiTheme="minorHAnsi" w:eastAsia="Arial Unicode MS" w:hAnsiTheme="minorHAnsi" w:cstheme="minorHAnsi"/>
          <w:color w:val="000000"/>
          <w:sz w:val="20"/>
          <w:szCs w:val="20"/>
        </w:rPr>
        <w:t>Skargę</w:t>
      </w:r>
      <w:r w:rsidRPr="00151550">
        <w:rPr>
          <w:rFonts w:asciiTheme="minorHAnsi" w:eastAsia="Arial Unicode MS" w:hAnsiTheme="minorHAnsi" w:cstheme="minorHAnsi"/>
          <w:color w:val="000000"/>
          <w:sz w:val="20"/>
          <w:szCs w:val="20"/>
        </w:rPr>
        <w:t xml:space="preserve">̨ wnosi </w:t>
      </w:r>
      <w:r w:rsidR="00830B95" w:rsidRPr="00151550">
        <w:rPr>
          <w:rFonts w:asciiTheme="minorHAnsi" w:eastAsia="Arial Unicode MS" w:hAnsiTheme="minorHAnsi" w:cstheme="minorHAnsi"/>
          <w:color w:val="000000"/>
          <w:sz w:val="20"/>
          <w:szCs w:val="20"/>
        </w:rPr>
        <w:t>się</w:t>
      </w:r>
      <w:r w:rsidRPr="00151550">
        <w:rPr>
          <w:rFonts w:asciiTheme="minorHAnsi" w:eastAsia="Arial Unicode MS" w:hAnsiTheme="minorHAnsi" w:cstheme="minorHAnsi"/>
          <w:color w:val="000000"/>
          <w:sz w:val="20"/>
          <w:szCs w:val="20"/>
        </w:rPr>
        <w:t xml:space="preserve">̨ do </w:t>
      </w:r>
      <w:r w:rsidR="00830B95" w:rsidRPr="00151550">
        <w:rPr>
          <w:rFonts w:asciiTheme="minorHAnsi" w:eastAsia="Arial Unicode MS" w:hAnsiTheme="minorHAnsi" w:cstheme="minorHAnsi"/>
          <w:color w:val="000000"/>
          <w:sz w:val="20"/>
          <w:szCs w:val="20"/>
        </w:rPr>
        <w:t>Sądu</w:t>
      </w:r>
      <w:r w:rsidRPr="00151550">
        <w:rPr>
          <w:rFonts w:asciiTheme="minorHAnsi" w:eastAsia="Arial Unicode MS" w:hAnsiTheme="minorHAnsi" w:cstheme="minorHAnsi"/>
          <w:color w:val="000000"/>
          <w:sz w:val="20"/>
          <w:szCs w:val="20"/>
        </w:rPr>
        <w:t xml:space="preserve"> </w:t>
      </w:r>
      <w:r w:rsidR="00830B95" w:rsidRPr="00151550">
        <w:rPr>
          <w:rFonts w:asciiTheme="minorHAnsi" w:eastAsia="Arial Unicode MS" w:hAnsiTheme="minorHAnsi" w:cstheme="minorHAnsi"/>
          <w:color w:val="000000"/>
          <w:sz w:val="20"/>
          <w:szCs w:val="20"/>
        </w:rPr>
        <w:t>Okręgowego</w:t>
      </w:r>
      <w:r w:rsidRPr="00151550">
        <w:rPr>
          <w:rFonts w:asciiTheme="minorHAnsi" w:eastAsia="Arial Unicode MS" w:hAnsiTheme="minorHAnsi" w:cstheme="minorHAnsi"/>
          <w:color w:val="000000"/>
          <w:sz w:val="20"/>
          <w:szCs w:val="20"/>
        </w:rPr>
        <w:t xml:space="preserve"> w Warszawie za </w:t>
      </w:r>
      <w:r w:rsidR="00830B95" w:rsidRPr="00151550">
        <w:rPr>
          <w:rFonts w:asciiTheme="minorHAnsi" w:eastAsia="Arial Unicode MS" w:hAnsiTheme="minorHAnsi" w:cstheme="minorHAnsi"/>
          <w:color w:val="000000"/>
          <w:sz w:val="20"/>
          <w:szCs w:val="20"/>
        </w:rPr>
        <w:t>pośrednictwem</w:t>
      </w:r>
      <w:r w:rsidRPr="00151550">
        <w:rPr>
          <w:rFonts w:asciiTheme="minorHAnsi" w:eastAsia="Arial Unicode MS" w:hAnsiTheme="minorHAnsi" w:cstheme="minorHAnsi"/>
          <w:color w:val="000000"/>
          <w:sz w:val="20"/>
          <w:szCs w:val="20"/>
        </w:rPr>
        <w:t xml:space="preserve"> Prezesa Krajowej Izby </w:t>
      </w:r>
      <w:r w:rsidR="00830B95" w:rsidRPr="00151550">
        <w:rPr>
          <w:rFonts w:asciiTheme="minorHAnsi" w:eastAsia="Arial Unicode MS" w:hAnsiTheme="minorHAnsi" w:cstheme="minorHAnsi"/>
          <w:color w:val="000000"/>
          <w:sz w:val="20"/>
          <w:szCs w:val="20"/>
        </w:rPr>
        <w:t>Od</w:t>
      </w:r>
      <w:r w:rsidRPr="00151550">
        <w:rPr>
          <w:rFonts w:asciiTheme="minorHAnsi" w:eastAsia="Arial Unicode MS" w:hAnsiTheme="minorHAnsi" w:cstheme="minorHAnsi"/>
          <w:color w:val="000000"/>
          <w:sz w:val="20"/>
          <w:szCs w:val="20"/>
        </w:rPr>
        <w:t>woławczej.</w:t>
      </w:r>
    </w:p>
    <w:p w14:paraId="304E33C0" w14:textId="77777777" w:rsidR="005D71D1" w:rsidRPr="00151550" w:rsidRDefault="0051302A" w:rsidP="00A2318D">
      <w:pPr>
        <w:numPr>
          <w:ilvl w:val="0"/>
          <w:numId w:val="22"/>
        </w:numPr>
        <w:ind w:left="709" w:hanging="709"/>
        <w:jc w:val="both"/>
        <w:rPr>
          <w:rFonts w:asciiTheme="minorHAnsi" w:eastAsia="Arial Unicode MS" w:hAnsiTheme="minorHAnsi" w:cstheme="minorHAnsi"/>
          <w:color w:val="000000"/>
          <w:sz w:val="20"/>
          <w:szCs w:val="20"/>
        </w:rPr>
      </w:pPr>
      <w:r w:rsidRPr="00151550">
        <w:rPr>
          <w:rFonts w:asciiTheme="minorHAnsi" w:eastAsia="Arial Unicode MS" w:hAnsiTheme="minorHAnsi" w:cstheme="minorHAnsi"/>
          <w:color w:val="000000"/>
          <w:sz w:val="20"/>
          <w:szCs w:val="20"/>
        </w:rPr>
        <w:t xml:space="preserve">Szczegółowe informacje dotyczące środków ochrony prawnej określone są w Dziale </w:t>
      </w:r>
      <w:r w:rsidR="00830B95" w:rsidRPr="00151550">
        <w:rPr>
          <w:rFonts w:asciiTheme="minorHAnsi" w:eastAsia="Arial Unicode MS" w:hAnsiTheme="minorHAnsi" w:cstheme="minorHAnsi"/>
          <w:color w:val="000000"/>
          <w:sz w:val="20"/>
          <w:szCs w:val="20"/>
        </w:rPr>
        <w:t>IX „Środki ochrony prawnej” ustawy</w:t>
      </w:r>
      <w:r w:rsidR="004F665B" w:rsidRPr="00151550">
        <w:rPr>
          <w:rFonts w:asciiTheme="minorHAnsi" w:eastAsia="Arial Unicode MS" w:hAnsiTheme="minorHAnsi" w:cstheme="minorHAnsi"/>
          <w:color w:val="000000"/>
          <w:sz w:val="20"/>
          <w:szCs w:val="20"/>
        </w:rPr>
        <w:t>.</w:t>
      </w:r>
    </w:p>
    <w:p w14:paraId="43241295" w14:textId="77777777" w:rsidR="00563B03" w:rsidRPr="00151550" w:rsidRDefault="00563B03" w:rsidP="00A07174">
      <w:pPr>
        <w:ind w:left="709"/>
        <w:rPr>
          <w:rFonts w:asciiTheme="minorHAnsi" w:eastAsia="Arial Unicode MS" w:hAnsiTheme="minorHAnsi" w:cstheme="minorHAnsi"/>
          <w:color w:val="000000"/>
          <w:sz w:val="20"/>
          <w:szCs w:val="20"/>
        </w:rPr>
      </w:pPr>
    </w:p>
    <w:p w14:paraId="59E9C30E" w14:textId="77777777" w:rsidR="005D71D1" w:rsidRPr="0060067D" w:rsidRDefault="005D71D1" w:rsidP="005A53F1">
      <w:pPr>
        <w:numPr>
          <w:ilvl w:val="0"/>
          <w:numId w:val="51"/>
        </w:numPr>
        <w:shd w:val="clear" w:color="auto" w:fill="BDD6EE"/>
        <w:ind w:left="709" w:hanging="709"/>
        <w:jc w:val="both"/>
        <w:rPr>
          <w:rFonts w:asciiTheme="minorHAnsi" w:eastAsia="Arial Unicode MS" w:hAnsiTheme="minorHAnsi" w:cstheme="minorHAnsi"/>
          <w:color w:val="000000"/>
          <w:sz w:val="22"/>
          <w:szCs w:val="22"/>
        </w:rPr>
      </w:pPr>
      <w:r w:rsidRPr="0060067D">
        <w:rPr>
          <w:rFonts w:asciiTheme="minorHAnsi" w:eastAsia="Arial Unicode MS" w:hAnsiTheme="minorHAnsi" w:cstheme="minorHAnsi"/>
          <w:b/>
          <w:color w:val="000000"/>
          <w:sz w:val="22"/>
          <w:szCs w:val="22"/>
        </w:rPr>
        <w:t xml:space="preserve">Klauzula informacyjna z art. 13 RODO do zastosowania przez zamawiających w celu związanym </w:t>
      </w:r>
      <w:r w:rsidRPr="0060067D">
        <w:rPr>
          <w:rFonts w:asciiTheme="minorHAnsi" w:eastAsia="Arial Unicode MS" w:hAnsiTheme="minorHAnsi" w:cstheme="minorHAnsi"/>
          <w:b/>
          <w:color w:val="000000"/>
          <w:sz w:val="22"/>
          <w:szCs w:val="22"/>
        </w:rPr>
        <w:br/>
        <w:t>z postępowaniem o udzielenie zamówienia publicznego</w:t>
      </w:r>
    </w:p>
    <w:p w14:paraId="77ECE39F" w14:textId="43414550" w:rsidR="005012FD" w:rsidRPr="00071025" w:rsidRDefault="005012FD" w:rsidP="005012FD">
      <w:pPr>
        <w:ind w:left="709"/>
        <w:jc w:val="both"/>
        <w:rPr>
          <w:rFonts w:asciiTheme="minorHAnsi" w:hAnsiTheme="minorHAnsi" w:cstheme="minorHAnsi"/>
          <w:sz w:val="20"/>
          <w:szCs w:val="20"/>
          <w:lang w:eastAsia="pl-PL"/>
        </w:rPr>
      </w:pPr>
      <w:r w:rsidRPr="00071025">
        <w:rPr>
          <w:rFonts w:asciiTheme="minorHAnsi" w:hAnsiTheme="minorHAnsi" w:cstheme="minorHAnsi"/>
          <w:sz w:val="20"/>
          <w:szCs w:val="20"/>
          <w:lang w:eastAsia="pl-PL"/>
        </w:rPr>
        <w:t xml:space="preserve">Zgodnie z art. 13 ust. 1 i 2 </w:t>
      </w:r>
      <w:r w:rsidRPr="00071025">
        <w:rPr>
          <w:rFonts w:asciiTheme="minorHAnsi" w:hAnsiTheme="minorHAnsi" w:cstheme="minorHAnsi"/>
          <w:sz w:val="20"/>
          <w:szCs w:val="20"/>
        </w:rPr>
        <w:t>rozporządzenia Parlamentu Europejskie</w:t>
      </w:r>
      <w:r w:rsidR="000654CB" w:rsidRPr="00071025">
        <w:rPr>
          <w:rFonts w:asciiTheme="minorHAnsi" w:hAnsiTheme="minorHAnsi" w:cstheme="minorHAnsi"/>
          <w:sz w:val="20"/>
          <w:szCs w:val="20"/>
        </w:rPr>
        <w:t xml:space="preserve">go i Rady (UE) 2016/679 z dnia </w:t>
      </w:r>
      <w:r w:rsidR="000654CB" w:rsidRPr="00071025">
        <w:rPr>
          <w:rFonts w:asciiTheme="minorHAnsi" w:hAnsiTheme="minorHAnsi" w:cstheme="minorHAnsi"/>
          <w:sz w:val="20"/>
          <w:szCs w:val="20"/>
        </w:rPr>
        <w:br/>
      </w:r>
      <w:r w:rsidRPr="00071025">
        <w:rPr>
          <w:rFonts w:asciiTheme="minorHAnsi" w:hAnsiTheme="minorHAnsi" w:cstheme="minorHAnsi"/>
          <w:sz w:val="20"/>
          <w:szCs w:val="20"/>
        </w:rPr>
        <w:t xml:space="preserve">27 kwietnia 2016 r. w sprawie ochrony osób fizycznych w związku z przetwarzaniem danych osobowych </w:t>
      </w:r>
      <w:r w:rsidRPr="00071025">
        <w:rPr>
          <w:rFonts w:asciiTheme="minorHAnsi" w:hAnsiTheme="minorHAnsi" w:cstheme="minorHAnsi"/>
          <w:sz w:val="20"/>
          <w:szCs w:val="20"/>
        </w:rPr>
        <w:br/>
        <w:t>i w sprawie swobodnego przepływu takich danych oraz uchylenia dyrektywy 95/46/WE (ogólne rozporządzenie</w:t>
      </w:r>
      <w:r w:rsidR="00071025">
        <w:rPr>
          <w:rFonts w:asciiTheme="minorHAnsi" w:hAnsiTheme="minorHAnsi" w:cstheme="minorHAnsi"/>
          <w:sz w:val="20"/>
          <w:szCs w:val="20"/>
        </w:rPr>
        <w:br/>
      </w:r>
      <w:r w:rsidRPr="00071025">
        <w:rPr>
          <w:rFonts w:asciiTheme="minorHAnsi" w:hAnsiTheme="minorHAnsi" w:cstheme="minorHAnsi"/>
          <w:sz w:val="20"/>
          <w:szCs w:val="20"/>
        </w:rPr>
        <w:t>o ochronie danych) (</w:t>
      </w:r>
      <w:r w:rsidR="00485133" w:rsidRPr="00071025">
        <w:rPr>
          <w:rFonts w:asciiTheme="minorHAnsi" w:hAnsiTheme="minorHAnsi" w:cstheme="minorHAnsi"/>
          <w:sz w:val="20"/>
          <w:szCs w:val="20"/>
        </w:rPr>
        <w:t>Dz.U.UE.L.2016.119.1</w:t>
      </w:r>
      <w:r w:rsidRPr="00071025">
        <w:rPr>
          <w:rFonts w:asciiTheme="minorHAnsi" w:hAnsiTheme="minorHAnsi" w:cstheme="minorHAnsi"/>
          <w:sz w:val="20"/>
          <w:szCs w:val="20"/>
        </w:rPr>
        <w:t xml:space="preserve">), </w:t>
      </w:r>
      <w:r w:rsidRPr="00071025">
        <w:rPr>
          <w:rFonts w:asciiTheme="minorHAnsi" w:hAnsiTheme="minorHAnsi" w:cstheme="minorHAnsi"/>
          <w:sz w:val="20"/>
          <w:szCs w:val="20"/>
          <w:lang w:eastAsia="pl-PL"/>
        </w:rPr>
        <w:t xml:space="preserve">dalej „RODO”, Zamawiający informuje, że: </w:t>
      </w:r>
    </w:p>
    <w:p w14:paraId="59744874" w14:textId="77777777" w:rsidR="00EF739F" w:rsidRDefault="005D0403" w:rsidP="00EF739F">
      <w:pPr>
        <w:numPr>
          <w:ilvl w:val="0"/>
          <w:numId w:val="14"/>
        </w:numPr>
        <w:shd w:val="clear" w:color="auto" w:fill="FFFFFF"/>
        <w:ind w:left="1418" w:hanging="720"/>
        <w:jc w:val="both"/>
        <w:rPr>
          <w:rFonts w:asciiTheme="minorHAnsi" w:hAnsiTheme="minorHAnsi" w:cstheme="minorHAnsi"/>
          <w:i/>
          <w:sz w:val="20"/>
          <w:szCs w:val="20"/>
          <w:lang w:eastAsia="pl-PL"/>
        </w:rPr>
      </w:pPr>
      <w:r w:rsidRPr="00071025">
        <w:rPr>
          <w:rFonts w:asciiTheme="minorHAnsi" w:hAnsiTheme="minorHAnsi" w:cstheme="minorHAnsi"/>
          <w:sz w:val="20"/>
          <w:szCs w:val="20"/>
          <w:lang w:eastAsia="pl-PL"/>
        </w:rPr>
        <w:t>Administratorem Państwa danych osobowych jest</w:t>
      </w:r>
      <w:r w:rsidR="00EF739F">
        <w:rPr>
          <w:rFonts w:asciiTheme="minorHAnsi" w:hAnsiTheme="minorHAnsi" w:cstheme="minorHAnsi"/>
          <w:sz w:val="20"/>
          <w:szCs w:val="20"/>
          <w:lang w:eastAsia="pl-PL"/>
        </w:rPr>
        <w:t xml:space="preserve"> Burmistrz Olszyny;</w:t>
      </w:r>
      <w:r w:rsidRPr="00071025">
        <w:rPr>
          <w:rFonts w:asciiTheme="minorHAnsi" w:hAnsiTheme="minorHAnsi" w:cstheme="minorHAnsi"/>
          <w:sz w:val="20"/>
          <w:szCs w:val="20"/>
          <w:lang w:eastAsia="pl-PL"/>
        </w:rPr>
        <w:t xml:space="preserve"> </w:t>
      </w:r>
    </w:p>
    <w:p w14:paraId="243E30CF" w14:textId="4A96189E" w:rsidR="00EF739F" w:rsidRPr="00EF739F" w:rsidRDefault="005D0403" w:rsidP="00EF739F">
      <w:pPr>
        <w:numPr>
          <w:ilvl w:val="0"/>
          <w:numId w:val="14"/>
        </w:numPr>
        <w:shd w:val="clear" w:color="auto" w:fill="FFFFFF"/>
        <w:ind w:left="1418" w:hanging="720"/>
        <w:jc w:val="both"/>
        <w:rPr>
          <w:rFonts w:asciiTheme="minorHAnsi" w:hAnsiTheme="minorHAnsi" w:cstheme="minorHAnsi"/>
          <w:i/>
          <w:sz w:val="20"/>
          <w:szCs w:val="20"/>
          <w:lang w:eastAsia="pl-PL"/>
        </w:rPr>
      </w:pPr>
      <w:r w:rsidRPr="00EF739F">
        <w:rPr>
          <w:rFonts w:asciiTheme="minorHAnsi" w:hAnsiTheme="minorHAnsi" w:cstheme="minorHAnsi"/>
          <w:sz w:val="20"/>
          <w:szCs w:val="20"/>
          <w:lang w:eastAsia="pl-PL"/>
        </w:rPr>
        <w:t>Administrator wyznaczył Inspektora Danych Osobowych</w:t>
      </w:r>
      <w:r w:rsidR="00EF739F" w:rsidRPr="00EF739F">
        <w:rPr>
          <w:rFonts w:asciiTheme="minorHAnsi" w:hAnsiTheme="minorHAnsi" w:cstheme="minorHAnsi"/>
          <w:sz w:val="20"/>
          <w:szCs w:val="20"/>
          <w:lang w:eastAsia="pl-PL"/>
        </w:rPr>
        <w:t xml:space="preserve"> jest </w:t>
      </w:r>
      <w:r w:rsidR="00EF739F" w:rsidRPr="00EF739F">
        <w:rPr>
          <w:rFonts w:asciiTheme="minorHAnsi" w:hAnsiTheme="minorHAnsi" w:cstheme="minorHAnsi"/>
          <w:sz w:val="20"/>
        </w:rPr>
        <w:t>pracownik Urzędu Miejskiego- adres korespondencyjny: Urząd Miejski w Olszynie , ul. Wolności 20, 59-830 Olszyna, tel. 75 72 12 050 wew. 36,</w:t>
      </w:r>
      <w:r w:rsidR="00EF739F">
        <w:rPr>
          <w:rFonts w:asciiTheme="minorHAnsi" w:hAnsiTheme="minorHAnsi" w:cstheme="minorHAnsi"/>
          <w:i/>
          <w:sz w:val="20"/>
          <w:szCs w:val="20"/>
          <w:lang w:eastAsia="pl-PL"/>
        </w:rPr>
        <w:t xml:space="preserve"> </w:t>
      </w:r>
      <w:r w:rsidR="00EF739F" w:rsidRPr="00EF739F">
        <w:rPr>
          <w:rFonts w:asciiTheme="minorHAnsi" w:hAnsiTheme="minorHAnsi" w:cstheme="minorHAnsi"/>
          <w:sz w:val="20"/>
        </w:rPr>
        <w:t>adres email: poczta@olszyna.pl.</w:t>
      </w:r>
    </w:p>
    <w:p w14:paraId="037465A6" w14:textId="294C6BF9" w:rsidR="005D0403" w:rsidRPr="00EF739F" w:rsidRDefault="005D0403" w:rsidP="00B109DC">
      <w:pPr>
        <w:numPr>
          <w:ilvl w:val="0"/>
          <w:numId w:val="14"/>
        </w:numPr>
        <w:shd w:val="clear" w:color="auto" w:fill="FFFFFF"/>
        <w:ind w:left="1418" w:hanging="720"/>
        <w:jc w:val="both"/>
        <w:rPr>
          <w:rFonts w:asciiTheme="minorHAnsi" w:hAnsiTheme="minorHAnsi" w:cstheme="minorHAnsi"/>
          <w:i/>
          <w:sz w:val="20"/>
          <w:szCs w:val="20"/>
          <w:lang w:eastAsia="pl-PL"/>
        </w:rPr>
      </w:pPr>
      <w:r w:rsidRPr="00EF739F">
        <w:rPr>
          <w:rFonts w:asciiTheme="minorHAnsi" w:hAnsiTheme="minorHAnsi" w:cstheme="minorHAnsi"/>
          <w:sz w:val="20"/>
          <w:szCs w:val="20"/>
          <w:lang w:eastAsia="pl-PL"/>
        </w:rPr>
        <w:t>Państwa dane osobowe przetwarzane będą na podstawie art. 6 ust. 1 lit. c RODO w celu związanym</w:t>
      </w:r>
      <w:r w:rsidR="00EF739F">
        <w:rPr>
          <w:rFonts w:asciiTheme="minorHAnsi" w:hAnsiTheme="minorHAnsi" w:cstheme="minorHAnsi"/>
          <w:sz w:val="20"/>
          <w:szCs w:val="20"/>
          <w:lang w:eastAsia="pl-PL"/>
        </w:rPr>
        <w:br/>
      </w:r>
      <w:r w:rsidRPr="00EF739F">
        <w:rPr>
          <w:rFonts w:asciiTheme="minorHAnsi" w:hAnsiTheme="minorHAnsi" w:cstheme="minorHAnsi"/>
          <w:sz w:val="20"/>
          <w:szCs w:val="20"/>
          <w:lang w:eastAsia="pl-PL"/>
        </w:rPr>
        <w:t xml:space="preserve">z niniejszym postępowaniem o udzielenie zamówienia publicznego, które jest prowadzone w trybie przetargu nieograniczonego; </w:t>
      </w:r>
    </w:p>
    <w:p w14:paraId="4E14701E" w14:textId="77777777" w:rsidR="005D0403" w:rsidRPr="00071025" w:rsidRDefault="005D0403" w:rsidP="00A2318D">
      <w:pPr>
        <w:numPr>
          <w:ilvl w:val="0"/>
          <w:numId w:val="14"/>
        </w:numPr>
        <w:shd w:val="clear" w:color="auto" w:fill="FFFFFF"/>
        <w:ind w:left="1418" w:hanging="720"/>
        <w:jc w:val="both"/>
        <w:rPr>
          <w:rFonts w:asciiTheme="minorHAnsi" w:hAnsiTheme="minorHAnsi" w:cstheme="minorHAnsi"/>
          <w:i/>
          <w:sz w:val="20"/>
          <w:szCs w:val="20"/>
          <w:lang w:eastAsia="pl-PL"/>
        </w:rPr>
      </w:pPr>
      <w:r w:rsidRPr="00071025">
        <w:rPr>
          <w:rFonts w:asciiTheme="minorHAnsi" w:hAnsiTheme="minorHAnsi" w:cstheme="minorHAnsi"/>
          <w:sz w:val="20"/>
          <w:szCs w:val="20"/>
          <w:lang w:eastAsia="pl-PL"/>
        </w:rPr>
        <w:t xml:space="preserve">Odbiorcami Państwa danych osobowych będą osoby lub podmioty, którym udostępniona zostanie dokumentacja postępowania w oparciu o art. 74 Pzp; </w:t>
      </w:r>
    </w:p>
    <w:p w14:paraId="6F1C8852" w14:textId="77777777" w:rsidR="005D0403" w:rsidRPr="00071025" w:rsidRDefault="005D0403" w:rsidP="00A2318D">
      <w:pPr>
        <w:numPr>
          <w:ilvl w:val="0"/>
          <w:numId w:val="14"/>
        </w:numPr>
        <w:shd w:val="clear" w:color="auto" w:fill="FFFFFF"/>
        <w:ind w:left="1418" w:hanging="720"/>
        <w:jc w:val="both"/>
        <w:rPr>
          <w:rFonts w:asciiTheme="minorHAnsi" w:hAnsiTheme="minorHAnsi" w:cstheme="minorHAnsi"/>
          <w:i/>
          <w:sz w:val="20"/>
          <w:szCs w:val="20"/>
          <w:lang w:eastAsia="pl-PL"/>
        </w:rPr>
      </w:pPr>
      <w:r w:rsidRPr="00071025">
        <w:rPr>
          <w:rFonts w:asciiTheme="minorHAnsi" w:hAnsiTheme="minorHAnsi" w:cstheme="minorHAnsi"/>
          <w:sz w:val="20"/>
          <w:szCs w:val="20"/>
          <w:lang w:eastAsia="pl-PL"/>
        </w:rPr>
        <w:t xml:space="preserve">Państwa dane osobowe będą przechowywane, zgodnie z art. 78 ust. 1 Pzp przez okres 4 lat od dnia zakończenia postępowania o udzielenie zamówienia, a jeżeli czas trwania umowy przekracza 4 lata, okres przechowywania obejmuje cały czas trwania umowy (art. 78 ust. 4 Pzp); </w:t>
      </w:r>
    </w:p>
    <w:p w14:paraId="27E4A786" w14:textId="77777777" w:rsidR="005D0403" w:rsidRPr="00071025" w:rsidRDefault="005D0403" w:rsidP="00A2318D">
      <w:pPr>
        <w:numPr>
          <w:ilvl w:val="0"/>
          <w:numId w:val="14"/>
        </w:numPr>
        <w:shd w:val="clear" w:color="auto" w:fill="FFFFFF"/>
        <w:ind w:left="1418" w:hanging="720"/>
        <w:jc w:val="both"/>
        <w:rPr>
          <w:rFonts w:asciiTheme="minorHAnsi" w:hAnsiTheme="minorHAnsi" w:cstheme="minorHAnsi"/>
          <w:i/>
          <w:sz w:val="20"/>
          <w:szCs w:val="20"/>
          <w:lang w:eastAsia="pl-PL"/>
        </w:rPr>
      </w:pPr>
      <w:r w:rsidRPr="00071025">
        <w:rPr>
          <w:rFonts w:asciiTheme="minorHAnsi" w:hAnsiTheme="minorHAnsi" w:cstheme="minorHAnsi"/>
          <w:sz w:val="20"/>
          <w:szCs w:val="20"/>
          <w:lang w:eastAsia="pl-PL"/>
        </w:rPr>
        <w:t xml:space="preserve">Obowiązek podania przez Państwa danych osobowych bezpośrednio dotyczących Państwa jest wymogiem określonym w przepisach Pzp, związanym z udziałem w niniejszym postępowaniu; </w:t>
      </w:r>
    </w:p>
    <w:p w14:paraId="51A067F9" w14:textId="77777777" w:rsidR="005D0403" w:rsidRPr="00071025" w:rsidRDefault="005D0403" w:rsidP="00A2318D">
      <w:pPr>
        <w:numPr>
          <w:ilvl w:val="0"/>
          <w:numId w:val="14"/>
        </w:numPr>
        <w:shd w:val="clear" w:color="auto" w:fill="FFFFFF"/>
        <w:ind w:left="1418" w:hanging="720"/>
        <w:jc w:val="both"/>
        <w:rPr>
          <w:rFonts w:asciiTheme="minorHAnsi" w:hAnsiTheme="minorHAnsi" w:cstheme="minorHAnsi"/>
          <w:i/>
          <w:sz w:val="20"/>
          <w:szCs w:val="20"/>
          <w:lang w:eastAsia="pl-PL"/>
        </w:rPr>
      </w:pPr>
      <w:r w:rsidRPr="00071025">
        <w:rPr>
          <w:rFonts w:asciiTheme="minorHAnsi" w:hAnsiTheme="minorHAnsi" w:cstheme="minorHAnsi"/>
          <w:sz w:val="20"/>
          <w:szCs w:val="20"/>
          <w:lang w:eastAsia="pl-PL"/>
        </w:rPr>
        <w:t xml:space="preserve">W odniesieniu do Państwa danych osobowych decyzje nie będą podejmowane w sposób zautomatyzowany, stosownie do postanowień art. 22 RODO; </w:t>
      </w:r>
    </w:p>
    <w:p w14:paraId="4AE83203" w14:textId="77777777" w:rsidR="005D0403" w:rsidRPr="00071025" w:rsidRDefault="005D0403" w:rsidP="00A2318D">
      <w:pPr>
        <w:numPr>
          <w:ilvl w:val="0"/>
          <w:numId w:val="14"/>
        </w:numPr>
        <w:shd w:val="clear" w:color="auto" w:fill="FFFFFF"/>
        <w:ind w:left="1418" w:hanging="720"/>
        <w:jc w:val="both"/>
        <w:rPr>
          <w:rFonts w:asciiTheme="minorHAnsi" w:hAnsiTheme="minorHAnsi" w:cstheme="minorHAnsi"/>
          <w:i/>
          <w:sz w:val="20"/>
          <w:szCs w:val="20"/>
          <w:lang w:eastAsia="pl-PL"/>
        </w:rPr>
      </w:pPr>
      <w:r w:rsidRPr="00071025">
        <w:rPr>
          <w:rFonts w:asciiTheme="minorHAnsi" w:hAnsiTheme="minorHAnsi" w:cstheme="minorHAnsi"/>
          <w:sz w:val="20"/>
          <w:szCs w:val="20"/>
          <w:lang w:eastAsia="pl-PL"/>
        </w:rPr>
        <w:t xml:space="preserve">Posiadają Państwo: </w:t>
      </w:r>
    </w:p>
    <w:p w14:paraId="797298F3" w14:textId="3C628FC0" w:rsidR="00EF739F" w:rsidRPr="00EF739F" w:rsidRDefault="005D0403" w:rsidP="00EF739F">
      <w:pPr>
        <w:pStyle w:val="Akapitzlist"/>
        <w:numPr>
          <w:ilvl w:val="4"/>
          <w:numId w:val="24"/>
        </w:numPr>
        <w:shd w:val="clear" w:color="auto" w:fill="FFFFFF"/>
        <w:ind w:left="1701" w:hanging="283"/>
        <w:jc w:val="both"/>
        <w:rPr>
          <w:rFonts w:asciiTheme="minorHAnsi" w:hAnsiTheme="minorHAnsi" w:cstheme="minorHAnsi"/>
          <w:sz w:val="20"/>
          <w:szCs w:val="20"/>
          <w:lang w:eastAsia="pl-PL"/>
        </w:rPr>
      </w:pPr>
      <w:r w:rsidRPr="00EF739F">
        <w:rPr>
          <w:rFonts w:asciiTheme="minorHAnsi" w:hAnsiTheme="minorHAnsi" w:cstheme="minorHAnsi"/>
          <w:sz w:val="20"/>
          <w:szCs w:val="20"/>
          <w:lang w:eastAsia="pl-PL"/>
        </w:rPr>
        <w:t xml:space="preserve">Zgodnie z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 </w:t>
      </w:r>
    </w:p>
    <w:p w14:paraId="61F65B4B" w14:textId="77777777" w:rsidR="00EF739F" w:rsidRDefault="005D0403" w:rsidP="00EF739F">
      <w:pPr>
        <w:pStyle w:val="Akapitzlist"/>
        <w:numPr>
          <w:ilvl w:val="4"/>
          <w:numId w:val="24"/>
        </w:numPr>
        <w:shd w:val="clear" w:color="auto" w:fill="FFFFFF"/>
        <w:ind w:left="1701" w:hanging="283"/>
        <w:jc w:val="both"/>
        <w:rPr>
          <w:rFonts w:asciiTheme="minorHAnsi" w:hAnsiTheme="minorHAnsi" w:cstheme="minorHAnsi"/>
          <w:sz w:val="20"/>
          <w:szCs w:val="20"/>
          <w:lang w:eastAsia="pl-PL"/>
        </w:rPr>
      </w:pPr>
      <w:r w:rsidRPr="00EF739F">
        <w:rPr>
          <w:rFonts w:asciiTheme="minorHAnsi" w:hAnsiTheme="minorHAnsi" w:cstheme="minorHAnsi"/>
          <w:sz w:val="20"/>
          <w:szCs w:val="20"/>
          <w:lang w:eastAsia="pl-PL"/>
        </w:rPr>
        <w:t>Zgodnie z art. 16 RODO - prawo do sprostowania Państwa danych osobowych (z tym, że skorzystanie</w:t>
      </w:r>
      <w:r w:rsidR="00EF739F" w:rsidRPr="00EF739F">
        <w:rPr>
          <w:rFonts w:asciiTheme="minorHAnsi" w:hAnsiTheme="minorHAnsi" w:cstheme="minorHAnsi"/>
          <w:sz w:val="20"/>
          <w:szCs w:val="20"/>
          <w:lang w:eastAsia="pl-PL"/>
        </w:rPr>
        <w:br/>
      </w:r>
      <w:r w:rsidRPr="00EF739F">
        <w:rPr>
          <w:rFonts w:asciiTheme="minorHAnsi" w:hAnsiTheme="minorHAnsi" w:cstheme="minorHAnsi"/>
          <w:sz w:val="20"/>
          <w:szCs w:val="20"/>
          <w:lang w:eastAsia="pl-PL"/>
        </w:rPr>
        <w:t xml:space="preserve">z prawa do sprostowania nie może skutkować zmianą wyniku postępowania o udzielenie zamówienia publicznego ani zmianą postanowień umowy w zakresie niezgodnym z Pzp oraz nie może naruszać integralności protokołu z postępowania oraz załączników do niego); </w:t>
      </w:r>
    </w:p>
    <w:p w14:paraId="0D283AB0" w14:textId="77777777" w:rsidR="00EF739F" w:rsidRDefault="005D0403" w:rsidP="00EF739F">
      <w:pPr>
        <w:pStyle w:val="Akapitzlist"/>
        <w:numPr>
          <w:ilvl w:val="4"/>
          <w:numId w:val="24"/>
        </w:numPr>
        <w:shd w:val="clear" w:color="auto" w:fill="FFFFFF"/>
        <w:ind w:left="1701" w:hanging="283"/>
        <w:jc w:val="both"/>
        <w:rPr>
          <w:rFonts w:asciiTheme="minorHAnsi" w:hAnsiTheme="minorHAnsi" w:cstheme="minorHAnsi"/>
          <w:sz w:val="20"/>
          <w:szCs w:val="20"/>
          <w:lang w:eastAsia="pl-PL"/>
        </w:rPr>
      </w:pPr>
      <w:r w:rsidRPr="00EF739F">
        <w:rPr>
          <w:rFonts w:asciiTheme="minorHAnsi" w:hAnsiTheme="minorHAnsi" w:cstheme="minorHAnsi"/>
          <w:sz w:val="20"/>
          <w:szCs w:val="20"/>
          <w:lang w:eastAsia="pl-PL"/>
        </w:rPr>
        <w:lastRenderedPageBreak/>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C3F230" w14:textId="68D9F8BC" w:rsidR="005D0403" w:rsidRPr="00EF739F" w:rsidRDefault="005D0403" w:rsidP="00EF739F">
      <w:pPr>
        <w:pStyle w:val="Akapitzlist"/>
        <w:numPr>
          <w:ilvl w:val="4"/>
          <w:numId w:val="24"/>
        </w:numPr>
        <w:shd w:val="clear" w:color="auto" w:fill="FFFFFF"/>
        <w:ind w:left="1701" w:hanging="283"/>
        <w:jc w:val="both"/>
        <w:rPr>
          <w:rFonts w:asciiTheme="minorHAnsi" w:hAnsiTheme="minorHAnsi" w:cstheme="minorHAnsi"/>
          <w:sz w:val="20"/>
          <w:szCs w:val="20"/>
          <w:lang w:eastAsia="pl-PL"/>
        </w:rPr>
      </w:pPr>
      <w:r w:rsidRPr="00EF739F">
        <w:rPr>
          <w:rFonts w:asciiTheme="minorHAnsi" w:hAnsiTheme="minorHAnsi" w:cstheme="minorHAnsi"/>
          <w:sz w:val="20"/>
          <w:szCs w:val="20"/>
          <w:lang w:eastAsia="pl-PL"/>
        </w:rPr>
        <w:t xml:space="preserve">Prawo do wniesienia skargi do Prezesa Urzędu Ochrony Danych Osobowych, gdy uznają Państwo, że przetwarzanie Państwa danych osobowych narusza przepisy RODO; </w:t>
      </w:r>
    </w:p>
    <w:p w14:paraId="4C89D725" w14:textId="77777777" w:rsidR="005D0403" w:rsidRPr="00071025" w:rsidRDefault="005D0403" w:rsidP="00A2318D">
      <w:pPr>
        <w:numPr>
          <w:ilvl w:val="0"/>
          <w:numId w:val="14"/>
        </w:numPr>
        <w:shd w:val="clear" w:color="auto" w:fill="FFFFFF"/>
        <w:ind w:left="1418" w:hanging="720"/>
        <w:jc w:val="both"/>
        <w:rPr>
          <w:rFonts w:asciiTheme="minorHAnsi" w:hAnsiTheme="minorHAnsi" w:cstheme="minorHAnsi"/>
          <w:i/>
          <w:sz w:val="20"/>
          <w:szCs w:val="20"/>
          <w:lang w:eastAsia="pl-PL"/>
        </w:rPr>
      </w:pPr>
      <w:r w:rsidRPr="00071025">
        <w:rPr>
          <w:rFonts w:asciiTheme="minorHAnsi" w:hAnsiTheme="minorHAnsi" w:cstheme="minorHAnsi"/>
          <w:sz w:val="20"/>
          <w:szCs w:val="20"/>
          <w:lang w:eastAsia="pl-PL"/>
        </w:rPr>
        <w:t xml:space="preserve">Nie przysługuje Państwu: </w:t>
      </w:r>
    </w:p>
    <w:p w14:paraId="04017414" w14:textId="77777777" w:rsidR="005D0403" w:rsidRPr="00071025" w:rsidRDefault="005D0403" w:rsidP="005D0403">
      <w:pPr>
        <w:shd w:val="clear" w:color="auto" w:fill="FFFFFF"/>
        <w:ind w:left="1418"/>
        <w:jc w:val="both"/>
        <w:rPr>
          <w:rFonts w:asciiTheme="minorHAnsi" w:hAnsiTheme="minorHAnsi" w:cstheme="minorHAnsi"/>
          <w:sz w:val="20"/>
          <w:szCs w:val="20"/>
          <w:lang w:eastAsia="pl-PL"/>
        </w:rPr>
      </w:pPr>
      <w:r w:rsidRPr="00071025">
        <w:rPr>
          <w:rFonts w:asciiTheme="minorHAnsi" w:hAnsiTheme="minorHAnsi" w:cstheme="minorHAnsi"/>
          <w:sz w:val="20"/>
          <w:szCs w:val="20"/>
          <w:lang w:eastAsia="pl-PL"/>
        </w:rPr>
        <w:t xml:space="preserve">a) Zgodnie z art. 17 ust. 3 lit. b, d lub e RODO - prawo do usunięcia danych osobowych; </w:t>
      </w:r>
    </w:p>
    <w:p w14:paraId="065C1C5B" w14:textId="77777777" w:rsidR="005D0403" w:rsidRPr="00071025" w:rsidRDefault="005D0403" w:rsidP="005D0403">
      <w:pPr>
        <w:shd w:val="clear" w:color="auto" w:fill="FFFFFF"/>
        <w:ind w:left="1418"/>
        <w:jc w:val="both"/>
        <w:rPr>
          <w:rFonts w:asciiTheme="minorHAnsi" w:hAnsiTheme="minorHAnsi" w:cstheme="minorHAnsi"/>
          <w:sz w:val="20"/>
          <w:szCs w:val="20"/>
          <w:lang w:eastAsia="pl-PL"/>
        </w:rPr>
      </w:pPr>
      <w:r w:rsidRPr="00071025">
        <w:rPr>
          <w:rFonts w:asciiTheme="minorHAnsi" w:hAnsiTheme="minorHAnsi" w:cstheme="minorHAnsi"/>
          <w:sz w:val="20"/>
          <w:szCs w:val="20"/>
          <w:lang w:eastAsia="pl-PL"/>
        </w:rPr>
        <w:t xml:space="preserve">b) Prawo do przenoszenia danych osobowych, o którym mowa w art. 20 RODO; </w:t>
      </w:r>
    </w:p>
    <w:p w14:paraId="41463E7E" w14:textId="77777777" w:rsidR="005D0403" w:rsidRPr="00071025" w:rsidRDefault="005D0403" w:rsidP="005D0403">
      <w:pPr>
        <w:shd w:val="clear" w:color="auto" w:fill="FFFFFF"/>
        <w:ind w:left="1418"/>
        <w:jc w:val="both"/>
        <w:rPr>
          <w:rFonts w:asciiTheme="minorHAnsi" w:hAnsiTheme="minorHAnsi" w:cstheme="minorHAnsi"/>
          <w:sz w:val="20"/>
          <w:szCs w:val="20"/>
          <w:lang w:eastAsia="pl-PL"/>
        </w:rPr>
      </w:pPr>
      <w:r w:rsidRPr="00071025">
        <w:rPr>
          <w:rFonts w:asciiTheme="minorHAnsi" w:hAnsiTheme="minorHAnsi" w:cstheme="minorHAnsi"/>
          <w:sz w:val="20"/>
          <w:szCs w:val="20"/>
          <w:lang w:eastAsia="pl-PL"/>
        </w:rPr>
        <w:t xml:space="preserve">c) Zgodnie z art. 21 RODO prawo sprzeciwu, wobec przetwarzania danych osobowych, gdyż podstawą prawną przetwarzania Państwa danych osobowych jest art. 6 ust. 1 lit. c RODO; </w:t>
      </w:r>
    </w:p>
    <w:p w14:paraId="767DD030" w14:textId="2226EC43" w:rsidR="0003245C" w:rsidRPr="00071025" w:rsidRDefault="005D0403" w:rsidP="005D0403">
      <w:pPr>
        <w:shd w:val="clear" w:color="auto" w:fill="FFFFFF"/>
        <w:ind w:left="1418"/>
        <w:jc w:val="both"/>
        <w:rPr>
          <w:rFonts w:asciiTheme="minorHAnsi" w:hAnsiTheme="minorHAnsi" w:cstheme="minorHAnsi"/>
          <w:i/>
          <w:sz w:val="20"/>
          <w:szCs w:val="20"/>
          <w:lang w:eastAsia="pl-PL"/>
        </w:rPr>
      </w:pPr>
      <w:r w:rsidRPr="00071025">
        <w:rPr>
          <w:rFonts w:asciiTheme="minorHAnsi" w:hAnsiTheme="minorHAnsi" w:cstheme="minorHAnsi"/>
          <w:sz w:val="20"/>
          <w:szCs w:val="20"/>
          <w:lang w:eastAsia="pl-PL"/>
        </w:rPr>
        <w:t>d) Przysługuje Państwu prawo wniesienia skargi do organu nadzorczego na niezgodne z RODO przetwarzanie Państwa danych osobowych przez administratora. Organem właściwym dla przedmiotowej skargi jest Urząd Ochrony Danych Osobowych, ul. Stawki 2, 00-193 Warszawa.</w:t>
      </w:r>
      <w:r w:rsidR="005012FD" w:rsidRPr="00071025">
        <w:rPr>
          <w:rFonts w:asciiTheme="minorHAnsi" w:hAnsiTheme="minorHAnsi" w:cstheme="minorHAnsi"/>
          <w:sz w:val="20"/>
          <w:szCs w:val="20"/>
          <w:lang w:eastAsia="pl-PL"/>
        </w:rPr>
        <w:t xml:space="preserve"> </w:t>
      </w:r>
    </w:p>
    <w:p w14:paraId="53A8B739" w14:textId="77777777" w:rsidR="00FC1598" w:rsidRPr="00071025" w:rsidRDefault="00FC1598" w:rsidP="003D4F37">
      <w:pPr>
        <w:pStyle w:val="Akapitzlist"/>
        <w:ind w:left="0"/>
        <w:contextualSpacing/>
        <w:jc w:val="both"/>
        <w:rPr>
          <w:rFonts w:asciiTheme="minorHAnsi" w:hAnsiTheme="minorHAnsi" w:cstheme="minorHAnsi"/>
          <w:sz w:val="20"/>
          <w:szCs w:val="20"/>
          <w:lang w:eastAsia="pl-PL"/>
        </w:rPr>
      </w:pPr>
    </w:p>
    <w:p w14:paraId="0A89F43B" w14:textId="77777777" w:rsidR="005012FD" w:rsidRPr="0060067D" w:rsidRDefault="005012FD" w:rsidP="00A2318D">
      <w:pPr>
        <w:numPr>
          <w:ilvl w:val="0"/>
          <w:numId w:val="14"/>
        </w:numPr>
        <w:shd w:val="clear" w:color="auto" w:fill="FFFFFF"/>
        <w:ind w:left="1418" w:hanging="720"/>
        <w:jc w:val="both"/>
        <w:rPr>
          <w:rFonts w:asciiTheme="minorHAnsi" w:hAnsiTheme="minorHAnsi" w:cstheme="minorHAnsi"/>
          <w:b/>
          <w:sz w:val="22"/>
          <w:szCs w:val="22"/>
          <w:lang w:eastAsia="pl-PL"/>
        </w:rPr>
      </w:pPr>
      <w:r w:rsidRPr="0060067D">
        <w:rPr>
          <w:rFonts w:asciiTheme="minorHAnsi" w:hAnsiTheme="minorHAnsi" w:cstheme="minorHAnsi"/>
          <w:b/>
          <w:sz w:val="22"/>
          <w:szCs w:val="22"/>
          <w:shd w:val="clear" w:color="auto" w:fill="DEEAF6"/>
          <w:lang w:eastAsia="pl-PL"/>
        </w:rPr>
        <w:t>Informacja o ograniczeniach, o których mowa w art. 19 ust. 2 i 3 ustawy</w:t>
      </w:r>
    </w:p>
    <w:p w14:paraId="696B2BD6" w14:textId="77777777" w:rsidR="005012FD" w:rsidRPr="00EF739F" w:rsidRDefault="005012FD" w:rsidP="005012FD">
      <w:pPr>
        <w:shd w:val="clear" w:color="auto" w:fill="FFFFFF"/>
        <w:ind w:left="1418"/>
        <w:jc w:val="both"/>
        <w:rPr>
          <w:rFonts w:asciiTheme="minorHAnsi" w:hAnsiTheme="minorHAnsi" w:cstheme="minorHAnsi"/>
          <w:sz w:val="20"/>
          <w:szCs w:val="20"/>
          <w:lang w:eastAsia="pl-PL"/>
        </w:rPr>
      </w:pPr>
      <w:r w:rsidRPr="00EF739F">
        <w:rPr>
          <w:rFonts w:asciiTheme="minorHAnsi" w:hAnsiTheme="minorHAnsi" w:cstheme="minorHAnsi"/>
          <w:sz w:val="20"/>
          <w:szCs w:val="20"/>
          <w:lang w:eastAsia="pl-PL"/>
        </w:rPr>
        <w:t>Zgodnie z art. 19 ust. 4 ustawy Zamawiający informuje o ograni</w:t>
      </w:r>
      <w:r w:rsidR="007D617D" w:rsidRPr="00EF739F">
        <w:rPr>
          <w:rFonts w:asciiTheme="minorHAnsi" w:hAnsiTheme="minorHAnsi" w:cstheme="minorHAnsi"/>
          <w:sz w:val="20"/>
          <w:szCs w:val="20"/>
          <w:lang w:eastAsia="pl-PL"/>
        </w:rPr>
        <w:t xml:space="preserve">czeniach, o których mowa w art. </w:t>
      </w:r>
      <w:r w:rsidRPr="00EF739F">
        <w:rPr>
          <w:rFonts w:asciiTheme="minorHAnsi" w:hAnsiTheme="minorHAnsi" w:cstheme="minorHAnsi"/>
          <w:sz w:val="20"/>
          <w:szCs w:val="20"/>
          <w:lang w:eastAsia="pl-PL"/>
        </w:rPr>
        <w:t xml:space="preserve">19 ust. 2 i 3 ustawy: </w:t>
      </w:r>
    </w:p>
    <w:p w14:paraId="4F7D979E" w14:textId="77777777" w:rsidR="005012FD" w:rsidRPr="00EF739F" w:rsidRDefault="005012FD" w:rsidP="00A2318D">
      <w:pPr>
        <w:pStyle w:val="Akapitzlist"/>
        <w:numPr>
          <w:ilvl w:val="0"/>
          <w:numId w:val="13"/>
        </w:numPr>
        <w:ind w:left="1701" w:hanging="284"/>
        <w:contextualSpacing/>
        <w:jc w:val="both"/>
        <w:rPr>
          <w:rFonts w:asciiTheme="minorHAnsi" w:hAnsiTheme="minorHAnsi" w:cstheme="minorHAnsi"/>
          <w:sz w:val="20"/>
          <w:szCs w:val="20"/>
          <w:lang w:eastAsia="pl-PL"/>
        </w:rPr>
      </w:pPr>
      <w:r w:rsidRPr="00EF739F">
        <w:rPr>
          <w:rFonts w:asciiTheme="minorHAnsi" w:hAnsiTheme="minorHAnsi" w:cstheme="minorHAnsi"/>
          <w:sz w:val="20"/>
          <w:szCs w:val="20"/>
          <w:lang w:eastAsia="pl-PL"/>
        </w:rPr>
        <w:t xml:space="preserve">Zgodnie z art. 19 ust. 3 ustawy skorzystanie przez osobę, której dane osobowe dotyczą, </w:t>
      </w:r>
      <w:r w:rsidR="006C69E7" w:rsidRPr="00EF739F">
        <w:rPr>
          <w:rFonts w:asciiTheme="minorHAnsi" w:hAnsiTheme="minorHAnsi" w:cstheme="minorHAnsi"/>
          <w:sz w:val="20"/>
          <w:szCs w:val="20"/>
          <w:lang w:eastAsia="pl-PL"/>
        </w:rPr>
        <w:br/>
      </w:r>
      <w:r w:rsidRPr="00EF739F">
        <w:rPr>
          <w:rFonts w:asciiTheme="minorHAnsi" w:hAnsiTheme="minorHAnsi" w:cstheme="minorHAnsi"/>
          <w:sz w:val="20"/>
          <w:szCs w:val="20"/>
          <w:lang w:eastAsia="pl-PL"/>
        </w:rPr>
        <w:t>z uprawnienia do sprostowania lub uzupełnienia, o którym mowa w art. 16 RODO, nie może skutkować zmianą wyniku postępowania o udzielenie zamówienia ani zmianą postanowień umowy w sprawie zamówienia publicznego w zakresie niezgodnym z ustawą.</w:t>
      </w:r>
    </w:p>
    <w:p w14:paraId="202E714D" w14:textId="56F2335E" w:rsidR="000654CB" w:rsidRPr="00EF739F" w:rsidRDefault="005012FD" w:rsidP="00A2318D">
      <w:pPr>
        <w:pStyle w:val="Akapitzlist"/>
        <w:numPr>
          <w:ilvl w:val="0"/>
          <w:numId w:val="13"/>
        </w:numPr>
        <w:ind w:left="1701" w:hanging="284"/>
        <w:contextualSpacing/>
        <w:jc w:val="both"/>
        <w:rPr>
          <w:rFonts w:asciiTheme="minorHAnsi" w:hAnsiTheme="minorHAnsi" w:cstheme="minorHAnsi"/>
          <w:sz w:val="20"/>
          <w:szCs w:val="20"/>
          <w:lang w:eastAsia="pl-PL"/>
        </w:rPr>
      </w:pPr>
      <w:r w:rsidRPr="00EF739F">
        <w:rPr>
          <w:rFonts w:asciiTheme="minorHAnsi" w:hAnsiTheme="minorHAnsi" w:cstheme="minorHAnsi"/>
          <w:sz w:val="20"/>
          <w:szCs w:val="20"/>
          <w:lang w:eastAsia="pl-PL"/>
        </w:rPr>
        <w:t>Na mocy art. 19 ust. 3 ustawy wystąpienie z żądaniem ograniczenia przetwarzania danych osobowych,</w:t>
      </w:r>
      <w:r w:rsidR="00EF739F">
        <w:rPr>
          <w:rFonts w:asciiTheme="minorHAnsi" w:hAnsiTheme="minorHAnsi" w:cstheme="minorHAnsi"/>
          <w:sz w:val="20"/>
          <w:szCs w:val="20"/>
          <w:lang w:eastAsia="pl-PL"/>
        </w:rPr>
        <w:br/>
      </w:r>
      <w:r w:rsidRPr="00EF739F">
        <w:rPr>
          <w:rFonts w:asciiTheme="minorHAnsi" w:hAnsiTheme="minorHAnsi" w:cstheme="minorHAnsi"/>
          <w:sz w:val="20"/>
          <w:szCs w:val="20"/>
          <w:lang w:eastAsia="pl-PL"/>
        </w:rPr>
        <w:t xml:space="preserve">o którym mowa w art. 18 ust. 1 RODO, nie ogranicza przetwarzania danych osobowych do czasu zakończenia tego postępowania. </w:t>
      </w:r>
    </w:p>
    <w:p w14:paraId="30BD55D7" w14:textId="77777777" w:rsidR="00463FEC" w:rsidRDefault="00463FEC" w:rsidP="00A07174">
      <w:pPr>
        <w:pStyle w:val="Akapitzlist1"/>
        <w:ind w:left="1701"/>
        <w:jc w:val="both"/>
        <w:rPr>
          <w:rFonts w:asciiTheme="minorHAnsi" w:hAnsiTheme="minorHAnsi" w:cstheme="minorHAnsi"/>
          <w:b/>
          <w:i/>
          <w:sz w:val="22"/>
          <w:szCs w:val="22"/>
          <w:lang w:eastAsia="pl-PL"/>
        </w:rPr>
      </w:pPr>
    </w:p>
    <w:p w14:paraId="026507BF"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48D7DB9E"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58BC9ABE"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6BFE1A20"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5D770B66"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20DB4862"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723B340F"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609CA0DF"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36EE6834"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3CC76151"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6F493DC2"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29FC3E1F"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776F9DC9"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2E69A11C"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045A23B0"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5863FA30"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28E74963"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62B21709"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30748D7C"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6B5B57B2"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7A29D0E9"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110090A8" w14:textId="77777777" w:rsidR="008439C1" w:rsidRDefault="008439C1" w:rsidP="00A07174">
      <w:pPr>
        <w:pStyle w:val="Akapitzlist1"/>
        <w:ind w:left="1701"/>
        <w:jc w:val="both"/>
        <w:rPr>
          <w:rFonts w:asciiTheme="minorHAnsi" w:hAnsiTheme="minorHAnsi" w:cstheme="minorHAnsi"/>
          <w:b/>
          <w:i/>
          <w:sz w:val="22"/>
          <w:szCs w:val="22"/>
          <w:lang w:eastAsia="pl-PL"/>
        </w:rPr>
      </w:pPr>
    </w:p>
    <w:p w14:paraId="497C6D10" w14:textId="77777777" w:rsidR="008439C1" w:rsidRDefault="008439C1" w:rsidP="005A53F1">
      <w:pPr>
        <w:pStyle w:val="Akapitzlist1"/>
        <w:jc w:val="both"/>
        <w:rPr>
          <w:rFonts w:asciiTheme="minorHAnsi" w:hAnsiTheme="minorHAnsi" w:cstheme="minorHAnsi"/>
          <w:b/>
          <w:i/>
          <w:sz w:val="22"/>
          <w:szCs w:val="22"/>
          <w:lang w:eastAsia="pl-PL"/>
        </w:rPr>
      </w:pPr>
    </w:p>
    <w:p w14:paraId="6877804C" w14:textId="77777777" w:rsidR="005A53F1" w:rsidRDefault="005A53F1" w:rsidP="00A07174">
      <w:pPr>
        <w:pStyle w:val="Akapitzlist1"/>
        <w:ind w:left="1701"/>
        <w:jc w:val="both"/>
        <w:rPr>
          <w:rFonts w:asciiTheme="minorHAnsi" w:hAnsiTheme="minorHAnsi" w:cstheme="minorHAnsi"/>
          <w:b/>
          <w:i/>
          <w:sz w:val="22"/>
          <w:szCs w:val="22"/>
          <w:lang w:eastAsia="pl-PL"/>
        </w:rPr>
      </w:pPr>
    </w:p>
    <w:p w14:paraId="4D086288" w14:textId="77777777" w:rsidR="005A53F1" w:rsidRDefault="005A53F1" w:rsidP="00A07174">
      <w:pPr>
        <w:pStyle w:val="Akapitzlist1"/>
        <w:ind w:left="1701"/>
        <w:jc w:val="both"/>
        <w:rPr>
          <w:rFonts w:asciiTheme="minorHAnsi" w:hAnsiTheme="minorHAnsi" w:cstheme="minorHAnsi"/>
          <w:b/>
          <w:i/>
          <w:sz w:val="22"/>
          <w:szCs w:val="22"/>
          <w:lang w:eastAsia="pl-PL"/>
        </w:rPr>
      </w:pPr>
    </w:p>
    <w:p w14:paraId="31690613" w14:textId="77777777" w:rsidR="005A53F1" w:rsidRDefault="005A53F1" w:rsidP="00A07174">
      <w:pPr>
        <w:pStyle w:val="Akapitzlist1"/>
        <w:ind w:left="1701"/>
        <w:jc w:val="both"/>
        <w:rPr>
          <w:rFonts w:asciiTheme="minorHAnsi" w:hAnsiTheme="minorHAnsi" w:cstheme="minorHAnsi"/>
          <w:b/>
          <w:i/>
          <w:sz w:val="22"/>
          <w:szCs w:val="22"/>
          <w:lang w:eastAsia="pl-PL"/>
        </w:rPr>
      </w:pPr>
    </w:p>
    <w:p w14:paraId="10470C11" w14:textId="77777777" w:rsidR="005A53F1" w:rsidRDefault="005A53F1" w:rsidP="00A07174">
      <w:pPr>
        <w:pStyle w:val="Akapitzlist1"/>
        <w:ind w:left="1701"/>
        <w:jc w:val="both"/>
        <w:rPr>
          <w:rFonts w:asciiTheme="minorHAnsi" w:hAnsiTheme="minorHAnsi" w:cstheme="minorHAnsi"/>
          <w:b/>
          <w:i/>
          <w:sz w:val="22"/>
          <w:szCs w:val="22"/>
          <w:lang w:eastAsia="pl-PL"/>
        </w:rPr>
      </w:pPr>
    </w:p>
    <w:p w14:paraId="60F93AFF" w14:textId="77777777" w:rsidR="005A53F1" w:rsidRDefault="005A53F1" w:rsidP="00A07174">
      <w:pPr>
        <w:pStyle w:val="Akapitzlist1"/>
        <w:ind w:left="1701"/>
        <w:jc w:val="both"/>
        <w:rPr>
          <w:rFonts w:asciiTheme="minorHAnsi" w:hAnsiTheme="minorHAnsi" w:cstheme="minorHAnsi"/>
          <w:b/>
          <w:i/>
          <w:sz w:val="22"/>
          <w:szCs w:val="22"/>
          <w:lang w:eastAsia="pl-PL"/>
        </w:rPr>
      </w:pPr>
    </w:p>
    <w:p w14:paraId="7C5E1F0A" w14:textId="77777777" w:rsidR="005A53F1" w:rsidRDefault="005A53F1" w:rsidP="00A07174">
      <w:pPr>
        <w:pStyle w:val="Akapitzlist1"/>
        <w:ind w:left="1701"/>
        <w:jc w:val="both"/>
        <w:rPr>
          <w:rFonts w:asciiTheme="minorHAnsi" w:hAnsiTheme="minorHAnsi" w:cstheme="minorHAnsi"/>
          <w:b/>
          <w:i/>
          <w:sz w:val="22"/>
          <w:szCs w:val="22"/>
          <w:lang w:eastAsia="pl-PL"/>
        </w:rPr>
      </w:pPr>
    </w:p>
    <w:p w14:paraId="16E45B74" w14:textId="77777777" w:rsidR="00EF739F" w:rsidRDefault="00EF739F" w:rsidP="00A07174">
      <w:pPr>
        <w:pStyle w:val="Akapitzlist1"/>
        <w:ind w:left="1701"/>
        <w:jc w:val="both"/>
        <w:rPr>
          <w:rFonts w:asciiTheme="minorHAnsi" w:hAnsiTheme="minorHAnsi" w:cstheme="minorHAnsi"/>
          <w:b/>
          <w:i/>
          <w:sz w:val="22"/>
          <w:szCs w:val="22"/>
          <w:lang w:eastAsia="pl-PL"/>
        </w:rPr>
      </w:pPr>
    </w:p>
    <w:p w14:paraId="616E35C9" w14:textId="77777777" w:rsidR="00EF739F" w:rsidRPr="0060067D" w:rsidRDefault="00EF739F" w:rsidP="00A07174">
      <w:pPr>
        <w:pStyle w:val="Akapitzlist1"/>
        <w:ind w:left="1701"/>
        <w:jc w:val="both"/>
        <w:rPr>
          <w:rFonts w:asciiTheme="minorHAnsi" w:hAnsiTheme="minorHAnsi" w:cstheme="minorHAnsi"/>
          <w:b/>
          <w:i/>
          <w:sz w:val="22"/>
          <w:szCs w:val="22"/>
          <w:lang w:eastAsia="pl-PL"/>
        </w:rPr>
      </w:pPr>
    </w:p>
    <w:p w14:paraId="6A92DBCA" w14:textId="77777777" w:rsidR="00FD5306" w:rsidRPr="0060067D" w:rsidRDefault="00FD5306" w:rsidP="00FD5306">
      <w:pPr>
        <w:jc w:val="center"/>
        <w:rPr>
          <w:rFonts w:asciiTheme="minorHAnsi" w:hAnsiTheme="minorHAnsi" w:cstheme="minorHAnsi"/>
          <w:b/>
          <w:bCs/>
          <w:sz w:val="22"/>
          <w:szCs w:val="22"/>
        </w:rPr>
      </w:pPr>
      <w:r w:rsidRPr="0060067D">
        <w:rPr>
          <w:rFonts w:asciiTheme="minorHAnsi" w:hAnsiTheme="minorHAnsi" w:cstheme="minorHAnsi"/>
          <w:b/>
          <w:bCs/>
          <w:sz w:val="22"/>
          <w:szCs w:val="22"/>
        </w:rPr>
        <w:lastRenderedPageBreak/>
        <w:t>Rozdział II</w:t>
      </w:r>
    </w:p>
    <w:p w14:paraId="1F06C78D" w14:textId="77777777" w:rsidR="00FD5306" w:rsidRPr="0060067D" w:rsidRDefault="00FD5306" w:rsidP="00FD5306">
      <w:pPr>
        <w:jc w:val="center"/>
        <w:rPr>
          <w:rFonts w:asciiTheme="minorHAnsi" w:hAnsiTheme="minorHAnsi" w:cstheme="minorHAnsi"/>
          <w:b/>
          <w:bCs/>
          <w:sz w:val="22"/>
          <w:szCs w:val="22"/>
          <w:u w:val="single"/>
        </w:rPr>
      </w:pPr>
      <w:r w:rsidRPr="0060067D">
        <w:rPr>
          <w:rFonts w:asciiTheme="minorHAnsi" w:hAnsiTheme="minorHAnsi" w:cstheme="minorHAnsi"/>
          <w:b/>
          <w:bCs/>
          <w:sz w:val="22"/>
          <w:szCs w:val="22"/>
          <w:u w:val="single"/>
        </w:rPr>
        <w:t>DODATKOWE POSTANOWIENIA SWZ</w:t>
      </w:r>
    </w:p>
    <w:p w14:paraId="622226AA" w14:textId="77777777" w:rsidR="00FD5306" w:rsidRPr="0060067D" w:rsidRDefault="00FD5306" w:rsidP="00FD5306">
      <w:pPr>
        <w:jc w:val="center"/>
        <w:rPr>
          <w:rFonts w:asciiTheme="minorHAnsi" w:hAnsiTheme="minorHAnsi" w:cstheme="minorHAnsi"/>
          <w:b/>
          <w:bCs/>
          <w:sz w:val="22"/>
          <w:szCs w:val="22"/>
          <w:u w:val="single"/>
        </w:rPr>
      </w:pPr>
    </w:p>
    <w:p w14:paraId="53323BAC" w14:textId="127CA5B3" w:rsidR="00FD5306" w:rsidRPr="0060067D" w:rsidRDefault="00FD5306" w:rsidP="00EF7225">
      <w:pPr>
        <w:numPr>
          <w:ilvl w:val="0"/>
          <w:numId w:val="9"/>
        </w:numPr>
        <w:shd w:val="clear" w:color="auto" w:fill="BDD6EE"/>
        <w:ind w:left="709" w:hanging="709"/>
        <w:jc w:val="both"/>
        <w:rPr>
          <w:rFonts w:asciiTheme="minorHAnsi" w:hAnsiTheme="minorHAnsi" w:cstheme="minorHAnsi"/>
          <w:b/>
          <w:bCs/>
          <w:iCs/>
          <w:sz w:val="22"/>
          <w:szCs w:val="22"/>
        </w:rPr>
      </w:pPr>
      <w:r w:rsidRPr="0060067D">
        <w:rPr>
          <w:rFonts w:asciiTheme="minorHAnsi" w:hAnsiTheme="minorHAnsi" w:cstheme="minorHAnsi"/>
          <w:b/>
          <w:bCs/>
          <w:iCs/>
          <w:sz w:val="22"/>
          <w:szCs w:val="22"/>
        </w:rPr>
        <w:t xml:space="preserve">Liczba części zamówienia, na którą Wykonawca może złożyć ofertę lub maksymalną liczbę części, </w:t>
      </w:r>
      <w:r w:rsidRPr="0060067D">
        <w:rPr>
          <w:rFonts w:asciiTheme="minorHAnsi" w:hAnsiTheme="minorHAnsi" w:cstheme="minorHAnsi"/>
          <w:b/>
          <w:bCs/>
          <w:iCs/>
          <w:sz w:val="22"/>
          <w:szCs w:val="22"/>
        </w:rPr>
        <w:br/>
        <w:t>na które zamówienie może zostać udzielone temu samemu wykonawcy, oraz kryteria lub zasady, mające zastosowanie do ustalenia, które części zamówienia zostaną udzielone jednemu wykonawcy,</w:t>
      </w:r>
      <w:r w:rsidR="00EF739F">
        <w:rPr>
          <w:rFonts w:asciiTheme="minorHAnsi" w:hAnsiTheme="minorHAnsi" w:cstheme="minorHAnsi"/>
          <w:b/>
          <w:bCs/>
          <w:iCs/>
          <w:sz w:val="22"/>
          <w:szCs w:val="22"/>
        </w:rPr>
        <w:br/>
      </w:r>
      <w:r w:rsidRPr="0060067D">
        <w:rPr>
          <w:rFonts w:asciiTheme="minorHAnsi" w:hAnsiTheme="minorHAnsi" w:cstheme="minorHAnsi"/>
          <w:b/>
          <w:bCs/>
          <w:iCs/>
          <w:sz w:val="22"/>
          <w:szCs w:val="22"/>
        </w:rPr>
        <w:t>w przypadku wyboru jego oferty w większej niż maksymalna liczbie części;</w:t>
      </w:r>
    </w:p>
    <w:p w14:paraId="49280F40" w14:textId="720B48DD" w:rsidR="00FD5306" w:rsidRPr="00EF739F" w:rsidRDefault="00FD5306" w:rsidP="00FD5306">
      <w:pPr>
        <w:ind w:left="709"/>
        <w:jc w:val="both"/>
        <w:rPr>
          <w:rFonts w:asciiTheme="minorHAnsi" w:hAnsiTheme="minorHAnsi" w:cstheme="minorHAnsi"/>
          <w:sz w:val="20"/>
          <w:szCs w:val="20"/>
        </w:rPr>
      </w:pPr>
      <w:r w:rsidRPr="00EF739F">
        <w:rPr>
          <w:rFonts w:asciiTheme="minorHAnsi" w:hAnsiTheme="minorHAnsi" w:cstheme="minorHAnsi"/>
          <w:sz w:val="20"/>
          <w:szCs w:val="20"/>
        </w:rPr>
        <w:t xml:space="preserve">Zamawiający </w:t>
      </w:r>
      <w:r w:rsidR="00B87226" w:rsidRPr="00EF739F">
        <w:rPr>
          <w:rFonts w:asciiTheme="minorHAnsi" w:hAnsiTheme="minorHAnsi" w:cstheme="minorHAnsi"/>
          <w:b/>
          <w:color w:val="000000" w:themeColor="text1"/>
          <w:sz w:val="20"/>
          <w:szCs w:val="20"/>
          <w:u w:val="single"/>
        </w:rPr>
        <w:t>nie d</w:t>
      </w:r>
      <w:r w:rsidR="005872D0" w:rsidRPr="00EF739F">
        <w:rPr>
          <w:rFonts w:asciiTheme="minorHAnsi" w:hAnsiTheme="minorHAnsi" w:cstheme="minorHAnsi"/>
          <w:b/>
          <w:color w:val="000000" w:themeColor="text1"/>
          <w:sz w:val="20"/>
          <w:szCs w:val="20"/>
          <w:u w:val="single"/>
        </w:rPr>
        <w:t>opuszcza</w:t>
      </w:r>
      <w:r w:rsidRPr="00EF739F">
        <w:rPr>
          <w:rFonts w:asciiTheme="minorHAnsi" w:hAnsiTheme="minorHAnsi" w:cstheme="minorHAnsi"/>
          <w:sz w:val="20"/>
          <w:szCs w:val="20"/>
        </w:rPr>
        <w:t xml:space="preserve"> możliwoś</w:t>
      </w:r>
      <w:r w:rsidR="00B87226" w:rsidRPr="00EF739F">
        <w:rPr>
          <w:rFonts w:asciiTheme="minorHAnsi" w:hAnsiTheme="minorHAnsi" w:cstheme="minorHAnsi"/>
          <w:sz w:val="20"/>
          <w:szCs w:val="20"/>
        </w:rPr>
        <w:t>ci</w:t>
      </w:r>
      <w:r w:rsidRPr="00EF739F">
        <w:rPr>
          <w:rFonts w:asciiTheme="minorHAnsi" w:hAnsiTheme="minorHAnsi" w:cstheme="minorHAnsi"/>
          <w:sz w:val="20"/>
          <w:szCs w:val="20"/>
        </w:rPr>
        <w:t xml:space="preserve"> składania ofert częściowych.</w:t>
      </w:r>
    </w:p>
    <w:p w14:paraId="20DDD4F5" w14:textId="77777777" w:rsidR="00FD5306" w:rsidRPr="0060067D" w:rsidRDefault="00FD5306" w:rsidP="00FD5306">
      <w:pPr>
        <w:ind w:left="709"/>
        <w:jc w:val="both"/>
        <w:rPr>
          <w:rFonts w:asciiTheme="minorHAnsi" w:hAnsiTheme="minorHAnsi" w:cstheme="minorHAnsi"/>
          <w:sz w:val="22"/>
          <w:szCs w:val="22"/>
        </w:rPr>
      </w:pPr>
    </w:p>
    <w:p w14:paraId="793F7226" w14:textId="77777777" w:rsidR="00FD5306" w:rsidRPr="0060067D" w:rsidRDefault="00FD5306" w:rsidP="00EF7225">
      <w:pPr>
        <w:numPr>
          <w:ilvl w:val="0"/>
          <w:numId w:val="9"/>
        </w:numPr>
        <w:shd w:val="clear" w:color="auto" w:fill="BDD6EE"/>
        <w:ind w:left="709" w:hanging="709"/>
        <w:jc w:val="both"/>
        <w:rPr>
          <w:rFonts w:asciiTheme="minorHAnsi" w:hAnsiTheme="minorHAnsi" w:cstheme="minorHAnsi"/>
          <w:b/>
          <w:sz w:val="22"/>
          <w:szCs w:val="22"/>
        </w:rPr>
      </w:pPr>
      <w:r w:rsidRPr="0060067D">
        <w:rPr>
          <w:rFonts w:asciiTheme="minorHAnsi" w:hAnsiTheme="minorHAnsi" w:cstheme="minorHAnsi"/>
          <w:b/>
          <w:sz w:val="22"/>
          <w:szCs w:val="22"/>
          <w:shd w:val="clear" w:color="auto" w:fill="BDD6EE"/>
        </w:rPr>
        <w:t>I</w:t>
      </w:r>
      <w:r w:rsidRPr="0060067D">
        <w:rPr>
          <w:rFonts w:asciiTheme="minorHAnsi" w:hAnsiTheme="minorHAnsi" w:cstheme="minorHAnsi"/>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120B1006" w14:textId="77777777" w:rsidR="00FD5306" w:rsidRPr="00EF739F" w:rsidRDefault="00FD5306" w:rsidP="00FD5306">
      <w:pPr>
        <w:ind w:left="709"/>
        <w:rPr>
          <w:rFonts w:asciiTheme="minorHAnsi" w:hAnsiTheme="minorHAnsi" w:cstheme="minorHAnsi"/>
          <w:sz w:val="20"/>
          <w:szCs w:val="20"/>
        </w:rPr>
      </w:pPr>
      <w:r w:rsidRPr="00EF739F">
        <w:rPr>
          <w:rFonts w:asciiTheme="minorHAnsi" w:hAnsiTheme="minorHAnsi" w:cstheme="minorHAnsi"/>
          <w:sz w:val="20"/>
          <w:szCs w:val="20"/>
        </w:rPr>
        <w:t xml:space="preserve">Zamawiający </w:t>
      </w:r>
      <w:r w:rsidRPr="00EF739F">
        <w:rPr>
          <w:rFonts w:asciiTheme="minorHAnsi" w:hAnsiTheme="minorHAnsi" w:cstheme="minorHAnsi"/>
          <w:b/>
          <w:sz w:val="20"/>
          <w:szCs w:val="20"/>
          <w:u w:val="single"/>
        </w:rPr>
        <w:t>nie dopuszcza</w:t>
      </w:r>
      <w:r w:rsidRPr="00EF739F">
        <w:rPr>
          <w:rFonts w:asciiTheme="minorHAnsi" w:hAnsiTheme="minorHAnsi" w:cstheme="minorHAnsi"/>
          <w:sz w:val="20"/>
          <w:szCs w:val="20"/>
        </w:rPr>
        <w:t xml:space="preserve"> składania ofert wariantowych.</w:t>
      </w:r>
    </w:p>
    <w:p w14:paraId="4D725F2A" w14:textId="77777777" w:rsidR="00FD5306" w:rsidRPr="0060067D" w:rsidRDefault="00FD5306" w:rsidP="00FD5306">
      <w:pPr>
        <w:ind w:left="709"/>
        <w:rPr>
          <w:rFonts w:asciiTheme="minorHAnsi" w:hAnsiTheme="minorHAnsi" w:cstheme="minorHAnsi"/>
          <w:b/>
          <w:sz w:val="22"/>
          <w:szCs w:val="22"/>
        </w:rPr>
      </w:pPr>
    </w:p>
    <w:p w14:paraId="37B9B5CF" w14:textId="77777777" w:rsidR="00FD5306" w:rsidRPr="0060067D" w:rsidRDefault="00FD5306" w:rsidP="00EF7225">
      <w:pPr>
        <w:numPr>
          <w:ilvl w:val="0"/>
          <w:numId w:val="9"/>
        </w:numPr>
        <w:shd w:val="clear" w:color="auto" w:fill="BDD6EE"/>
        <w:ind w:left="709" w:hanging="709"/>
        <w:jc w:val="both"/>
        <w:rPr>
          <w:rFonts w:asciiTheme="minorHAnsi" w:hAnsiTheme="minorHAnsi" w:cstheme="minorHAnsi"/>
          <w:b/>
          <w:sz w:val="22"/>
          <w:szCs w:val="22"/>
        </w:rPr>
      </w:pPr>
      <w:r w:rsidRPr="0060067D">
        <w:rPr>
          <w:rFonts w:asciiTheme="minorHAnsi" w:hAnsiTheme="minorHAnsi" w:cstheme="minorHAnsi"/>
          <w:b/>
          <w:sz w:val="22"/>
          <w:szCs w:val="22"/>
        </w:rPr>
        <w:t>Wymagania w zakresie zatrudnienia osób, o których mowa w art. 96 ust. 2 pkt 2 ustawy</w:t>
      </w:r>
    </w:p>
    <w:p w14:paraId="6A80A116" w14:textId="77777777" w:rsidR="00FD5306" w:rsidRPr="00EF739F" w:rsidRDefault="00FD5306" w:rsidP="00FD5306">
      <w:pPr>
        <w:ind w:left="709"/>
        <w:jc w:val="both"/>
        <w:rPr>
          <w:rFonts w:asciiTheme="minorHAnsi" w:hAnsiTheme="minorHAnsi" w:cstheme="minorHAnsi"/>
          <w:sz w:val="20"/>
          <w:szCs w:val="20"/>
        </w:rPr>
      </w:pPr>
      <w:r w:rsidRPr="00EF739F">
        <w:rPr>
          <w:rFonts w:asciiTheme="minorHAnsi" w:hAnsiTheme="minorHAnsi" w:cstheme="minorHAnsi"/>
          <w:sz w:val="20"/>
          <w:szCs w:val="20"/>
        </w:rPr>
        <w:t xml:space="preserve">Zamawiający </w:t>
      </w:r>
      <w:r w:rsidRPr="00EF739F">
        <w:rPr>
          <w:rFonts w:asciiTheme="minorHAnsi" w:hAnsiTheme="minorHAnsi" w:cstheme="minorHAnsi"/>
          <w:b/>
          <w:sz w:val="20"/>
          <w:szCs w:val="20"/>
          <w:u w:val="single"/>
        </w:rPr>
        <w:t>nie wymaga</w:t>
      </w:r>
      <w:r w:rsidRPr="00EF739F">
        <w:rPr>
          <w:rFonts w:asciiTheme="minorHAnsi" w:hAnsiTheme="minorHAnsi" w:cstheme="minorHAnsi"/>
          <w:sz w:val="20"/>
          <w:szCs w:val="20"/>
        </w:rPr>
        <w:t xml:space="preserve"> zatrudnienia osób, o których mowa w art. 96 ust. 2 pkt 2 ustawy.</w:t>
      </w:r>
    </w:p>
    <w:p w14:paraId="63B0AF7E" w14:textId="77777777" w:rsidR="00FD5306" w:rsidRPr="0060067D" w:rsidRDefault="00FD5306" w:rsidP="00FD5306">
      <w:pPr>
        <w:tabs>
          <w:tab w:val="left" w:pos="426"/>
        </w:tabs>
        <w:jc w:val="both"/>
        <w:rPr>
          <w:rFonts w:asciiTheme="minorHAnsi" w:hAnsiTheme="minorHAnsi" w:cstheme="minorHAnsi"/>
          <w:sz w:val="22"/>
          <w:szCs w:val="22"/>
        </w:rPr>
      </w:pPr>
    </w:p>
    <w:p w14:paraId="0C496133" w14:textId="77777777" w:rsidR="00FD5306" w:rsidRPr="0060067D" w:rsidRDefault="00FD5306" w:rsidP="00EF7225">
      <w:pPr>
        <w:numPr>
          <w:ilvl w:val="0"/>
          <w:numId w:val="9"/>
        </w:numPr>
        <w:shd w:val="clear" w:color="auto" w:fill="BDD6EE"/>
        <w:ind w:left="709" w:hanging="709"/>
        <w:jc w:val="both"/>
        <w:rPr>
          <w:rFonts w:asciiTheme="minorHAnsi" w:hAnsiTheme="minorHAnsi" w:cstheme="minorHAnsi"/>
          <w:b/>
          <w:sz w:val="22"/>
          <w:szCs w:val="22"/>
        </w:rPr>
      </w:pPr>
      <w:r w:rsidRPr="0060067D">
        <w:rPr>
          <w:rFonts w:asciiTheme="minorHAnsi" w:hAnsiTheme="minorHAnsi" w:cstheme="minorHAnsi"/>
          <w:b/>
          <w:sz w:val="22"/>
          <w:szCs w:val="22"/>
        </w:rPr>
        <w:t>Informacje o zastrzeżeniu możliwości ubiegania się o udzielenie zamówienia wyłącznie przez wykonawców, o których mowa w art. 94 ustawy</w:t>
      </w:r>
    </w:p>
    <w:p w14:paraId="76228EA2" w14:textId="77777777" w:rsidR="00FD5306" w:rsidRPr="00EF739F" w:rsidRDefault="00FD5306" w:rsidP="00FD5306">
      <w:pPr>
        <w:ind w:left="709"/>
        <w:jc w:val="both"/>
        <w:rPr>
          <w:rFonts w:asciiTheme="minorHAnsi" w:hAnsiTheme="minorHAnsi" w:cstheme="minorHAnsi"/>
          <w:sz w:val="20"/>
          <w:szCs w:val="20"/>
        </w:rPr>
      </w:pPr>
      <w:r w:rsidRPr="00EF739F">
        <w:rPr>
          <w:rFonts w:asciiTheme="minorHAnsi" w:hAnsiTheme="minorHAnsi" w:cstheme="minorHAnsi"/>
          <w:sz w:val="20"/>
          <w:szCs w:val="20"/>
        </w:rPr>
        <w:t xml:space="preserve">Zamawiający </w:t>
      </w:r>
      <w:r w:rsidRPr="00EF739F">
        <w:rPr>
          <w:rFonts w:asciiTheme="minorHAnsi" w:hAnsiTheme="minorHAnsi" w:cstheme="minorHAnsi"/>
          <w:b/>
          <w:sz w:val="20"/>
          <w:szCs w:val="20"/>
          <w:u w:val="single"/>
        </w:rPr>
        <w:t>nie zastrzega</w:t>
      </w:r>
      <w:r w:rsidRPr="00EF739F">
        <w:rPr>
          <w:rFonts w:asciiTheme="minorHAnsi" w:hAnsiTheme="minorHAnsi" w:cstheme="minorHAnsi"/>
          <w:sz w:val="20"/>
          <w:szCs w:val="20"/>
        </w:rPr>
        <w:t xml:space="preserve"> możliwości ubiegania się o udzielenie zamówienia wyłącznie przez Wykonawców, o których mowa w art. 94 ustawy.</w:t>
      </w:r>
    </w:p>
    <w:p w14:paraId="26C6C408" w14:textId="77777777" w:rsidR="00FD5306" w:rsidRPr="0060067D" w:rsidRDefault="00FD5306" w:rsidP="00FD5306">
      <w:pPr>
        <w:tabs>
          <w:tab w:val="left" w:pos="426"/>
        </w:tabs>
        <w:jc w:val="both"/>
        <w:rPr>
          <w:rFonts w:asciiTheme="minorHAnsi" w:hAnsiTheme="minorHAnsi" w:cstheme="minorHAnsi"/>
          <w:sz w:val="22"/>
          <w:szCs w:val="22"/>
        </w:rPr>
      </w:pPr>
    </w:p>
    <w:p w14:paraId="325B1F07" w14:textId="77777777" w:rsidR="00FD5306" w:rsidRPr="0060067D" w:rsidRDefault="00FD5306" w:rsidP="00EF7225">
      <w:pPr>
        <w:numPr>
          <w:ilvl w:val="0"/>
          <w:numId w:val="9"/>
        </w:numPr>
        <w:shd w:val="clear" w:color="auto" w:fill="BDD6EE"/>
        <w:ind w:left="709" w:hanging="709"/>
        <w:jc w:val="both"/>
        <w:rPr>
          <w:rFonts w:asciiTheme="minorHAnsi" w:hAnsiTheme="minorHAnsi" w:cstheme="minorHAnsi"/>
          <w:b/>
          <w:bCs/>
          <w:sz w:val="22"/>
          <w:szCs w:val="22"/>
        </w:rPr>
      </w:pPr>
      <w:r w:rsidRPr="0060067D">
        <w:rPr>
          <w:rFonts w:asciiTheme="minorHAnsi" w:hAnsiTheme="minorHAnsi" w:cstheme="minorHAnsi"/>
          <w:b/>
          <w:bCs/>
          <w:sz w:val="22"/>
          <w:szCs w:val="22"/>
        </w:rPr>
        <w:t>Informacja o przewidywanych  zamówieniach, o których mowa w art. 214 ust. 1 pkt 7 i 8 ustawy:</w:t>
      </w:r>
    </w:p>
    <w:p w14:paraId="6CC22B41" w14:textId="77777777" w:rsidR="00FD5306" w:rsidRPr="00EF739F" w:rsidRDefault="00FD5306" w:rsidP="00FD5306">
      <w:pPr>
        <w:ind w:firstLine="709"/>
        <w:jc w:val="both"/>
        <w:rPr>
          <w:rFonts w:asciiTheme="minorHAnsi" w:hAnsiTheme="minorHAnsi" w:cstheme="minorHAnsi"/>
          <w:sz w:val="20"/>
          <w:szCs w:val="20"/>
        </w:rPr>
      </w:pPr>
      <w:r w:rsidRPr="00EF739F">
        <w:rPr>
          <w:rFonts w:asciiTheme="minorHAnsi" w:hAnsiTheme="minorHAnsi" w:cstheme="minorHAnsi"/>
          <w:sz w:val="20"/>
          <w:szCs w:val="20"/>
        </w:rPr>
        <w:t xml:space="preserve">Zamawiający </w:t>
      </w:r>
      <w:r w:rsidRPr="00EF739F">
        <w:rPr>
          <w:rFonts w:asciiTheme="minorHAnsi" w:hAnsiTheme="minorHAnsi" w:cstheme="minorHAnsi"/>
          <w:b/>
          <w:sz w:val="20"/>
          <w:szCs w:val="20"/>
          <w:u w:val="single"/>
        </w:rPr>
        <w:t>nie przewiduje</w:t>
      </w:r>
      <w:r w:rsidRPr="00EF739F">
        <w:rPr>
          <w:rFonts w:asciiTheme="minorHAnsi" w:hAnsiTheme="minorHAnsi" w:cstheme="minorHAnsi"/>
          <w:b/>
          <w:sz w:val="20"/>
          <w:szCs w:val="20"/>
        </w:rPr>
        <w:t xml:space="preserve"> </w:t>
      </w:r>
      <w:r w:rsidRPr="00EF739F">
        <w:rPr>
          <w:rFonts w:asciiTheme="minorHAnsi" w:hAnsiTheme="minorHAnsi" w:cstheme="minorHAnsi"/>
          <w:sz w:val="20"/>
          <w:szCs w:val="20"/>
        </w:rPr>
        <w:t>udzielania zamówień , o których mowa w art. 214 ust. 1 pkt 7 i 8 ustawy.</w:t>
      </w:r>
    </w:p>
    <w:p w14:paraId="7002430A" w14:textId="77777777" w:rsidR="006A679B" w:rsidRPr="0060067D" w:rsidRDefault="006A679B" w:rsidP="00FD5306">
      <w:pPr>
        <w:ind w:firstLine="709"/>
        <w:jc w:val="both"/>
        <w:rPr>
          <w:rFonts w:asciiTheme="minorHAnsi" w:hAnsiTheme="minorHAnsi" w:cstheme="minorHAnsi"/>
          <w:sz w:val="22"/>
          <w:szCs w:val="22"/>
        </w:rPr>
      </w:pPr>
    </w:p>
    <w:p w14:paraId="21D2BC2A" w14:textId="77777777" w:rsidR="00FD5306" w:rsidRPr="0060067D" w:rsidRDefault="00FD5306" w:rsidP="00EF7225">
      <w:pPr>
        <w:numPr>
          <w:ilvl w:val="0"/>
          <w:numId w:val="9"/>
        </w:numPr>
        <w:shd w:val="clear" w:color="auto" w:fill="BDD6EE"/>
        <w:ind w:left="709" w:hanging="709"/>
        <w:jc w:val="both"/>
        <w:rPr>
          <w:rFonts w:asciiTheme="minorHAnsi" w:hAnsiTheme="minorHAnsi" w:cstheme="minorHAnsi"/>
          <w:b/>
          <w:bCs/>
          <w:sz w:val="22"/>
          <w:szCs w:val="22"/>
        </w:rPr>
      </w:pPr>
      <w:r w:rsidRPr="0060067D">
        <w:rPr>
          <w:rFonts w:asciiTheme="minorHAnsi" w:hAnsiTheme="minorHAnsi" w:cstheme="minorHAnsi"/>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2C894F88" w14:textId="77777777" w:rsidR="00FD5306" w:rsidRPr="0060067D" w:rsidRDefault="00FD5306" w:rsidP="00FD5306">
      <w:pPr>
        <w:ind w:left="709"/>
        <w:jc w:val="both"/>
        <w:rPr>
          <w:rFonts w:asciiTheme="minorHAnsi" w:hAnsiTheme="minorHAnsi" w:cstheme="minorHAnsi"/>
          <w:sz w:val="22"/>
          <w:szCs w:val="22"/>
        </w:rPr>
      </w:pPr>
      <w:r w:rsidRPr="00EF739F">
        <w:rPr>
          <w:rFonts w:asciiTheme="minorHAnsi" w:hAnsiTheme="minorHAnsi" w:cstheme="minorHAnsi"/>
          <w:sz w:val="20"/>
          <w:szCs w:val="20"/>
        </w:rPr>
        <w:t xml:space="preserve">Zamawiający </w:t>
      </w:r>
      <w:r w:rsidRPr="00EF739F">
        <w:rPr>
          <w:rFonts w:asciiTheme="minorHAnsi" w:hAnsiTheme="minorHAnsi" w:cstheme="minorHAnsi"/>
          <w:b/>
          <w:sz w:val="20"/>
          <w:szCs w:val="20"/>
          <w:u w:val="single"/>
        </w:rPr>
        <w:t>nie przewiduje</w:t>
      </w:r>
      <w:r w:rsidRPr="00EF739F">
        <w:rPr>
          <w:rFonts w:asciiTheme="minorHAnsi" w:hAnsiTheme="minorHAnsi" w:cstheme="minorHAnsi"/>
          <w:sz w:val="20"/>
          <w:szCs w:val="20"/>
        </w:rPr>
        <w:t xml:space="preserve"> przeprowadzenia przez Wykonawcę wizji lokalnej lub sprawdzenia przez niego dokumentów niezbędnych do realizacji zamówienia, o których mowa w art. 131 ust. 2 ustawy.</w:t>
      </w:r>
    </w:p>
    <w:p w14:paraId="7488BBF5" w14:textId="77777777" w:rsidR="003836A8" w:rsidRPr="0060067D" w:rsidRDefault="003836A8" w:rsidP="00FD5306">
      <w:pPr>
        <w:tabs>
          <w:tab w:val="left" w:pos="426"/>
        </w:tabs>
        <w:jc w:val="both"/>
        <w:rPr>
          <w:rFonts w:asciiTheme="minorHAnsi" w:hAnsiTheme="minorHAnsi" w:cstheme="minorHAnsi"/>
          <w:sz w:val="22"/>
          <w:szCs w:val="22"/>
        </w:rPr>
      </w:pPr>
    </w:p>
    <w:p w14:paraId="29AB7F7D" w14:textId="590EA458" w:rsidR="00FD5306" w:rsidRPr="0060067D" w:rsidRDefault="00FD5306" w:rsidP="00EF7225">
      <w:pPr>
        <w:numPr>
          <w:ilvl w:val="0"/>
          <w:numId w:val="9"/>
        </w:numPr>
        <w:shd w:val="clear" w:color="auto" w:fill="BDD6EE"/>
        <w:ind w:left="709" w:hanging="709"/>
        <w:jc w:val="both"/>
        <w:rPr>
          <w:rFonts w:asciiTheme="minorHAnsi" w:hAnsiTheme="minorHAnsi" w:cstheme="minorHAnsi"/>
          <w:b/>
          <w:bCs/>
          <w:sz w:val="22"/>
          <w:szCs w:val="22"/>
        </w:rPr>
      </w:pPr>
      <w:r w:rsidRPr="0060067D">
        <w:rPr>
          <w:rFonts w:asciiTheme="minorHAnsi" w:hAnsiTheme="minorHAnsi" w:cstheme="minorHAnsi"/>
          <w:b/>
          <w:bCs/>
          <w:sz w:val="22"/>
          <w:szCs w:val="22"/>
        </w:rPr>
        <w:t>Informacje dotyczące walut obcych, w jakich mogą być prowadzone rozliczenia między zamawiającym</w:t>
      </w:r>
      <w:r w:rsidR="00EF739F">
        <w:rPr>
          <w:rFonts w:asciiTheme="minorHAnsi" w:hAnsiTheme="minorHAnsi" w:cstheme="minorHAnsi"/>
          <w:b/>
          <w:bCs/>
          <w:sz w:val="22"/>
          <w:szCs w:val="22"/>
        </w:rPr>
        <w:br/>
      </w:r>
      <w:r w:rsidRPr="0060067D">
        <w:rPr>
          <w:rFonts w:asciiTheme="minorHAnsi" w:hAnsiTheme="minorHAnsi" w:cstheme="minorHAnsi"/>
          <w:b/>
          <w:bCs/>
          <w:sz w:val="22"/>
          <w:szCs w:val="22"/>
        </w:rPr>
        <w:t>a wykonawcą</w:t>
      </w:r>
    </w:p>
    <w:p w14:paraId="33469E40" w14:textId="4A428701" w:rsidR="00FD5306" w:rsidRPr="00EF739F" w:rsidRDefault="00FD5306" w:rsidP="00FD5306">
      <w:pPr>
        <w:pStyle w:val="Tekstpodstawowy"/>
        <w:shd w:val="clear" w:color="auto" w:fill="FFFFFF"/>
        <w:spacing w:after="0"/>
        <w:ind w:left="709"/>
        <w:jc w:val="both"/>
        <w:rPr>
          <w:rFonts w:asciiTheme="minorHAnsi" w:hAnsiTheme="minorHAnsi" w:cstheme="minorHAnsi"/>
          <w:bCs/>
          <w:sz w:val="20"/>
          <w:szCs w:val="20"/>
        </w:rPr>
      </w:pPr>
      <w:r w:rsidRPr="00EF739F">
        <w:rPr>
          <w:rFonts w:asciiTheme="minorHAnsi" w:hAnsiTheme="minorHAnsi" w:cstheme="minorHAnsi"/>
          <w:bCs/>
          <w:sz w:val="20"/>
          <w:szCs w:val="20"/>
        </w:rPr>
        <w:t>Rozliczenia między Zamawiającym</w:t>
      </w:r>
      <w:r w:rsidR="005D0403" w:rsidRPr="00EF739F">
        <w:rPr>
          <w:rFonts w:asciiTheme="minorHAnsi" w:hAnsiTheme="minorHAnsi" w:cstheme="minorHAnsi"/>
          <w:bCs/>
          <w:sz w:val="20"/>
          <w:szCs w:val="20"/>
        </w:rPr>
        <w:t>,</w:t>
      </w:r>
      <w:r w:rsidRPr="00EF739F">
        <w:rPr>
          <w:rFonts w:asciiTheme="minorHAnsi" w:hAnsiTheme="minorHAnsi" w:cstheme="minorHAnsi"/>
          <w:bCs/>
          <w:sz w:val="20"/>
          <w:szCs w:val="20"/>
        </w:rPr>
        <w:t xml:space="preserve"> a Wykonawcą będą prowadzone w złotych polskich (PLN).</w:t>
      </w:r>
    </w:p>
    <w:p w14:paraId="3731CDCC" w14:textId="77777777" w:rsidR="00FD5306" w:rsidRPr="00EF739F" w:rsidRDefault="00FD5306" w:rsidP="00FD5306">
      <w:pPr>
        <w:tabs>
          <w:tab w:val="left" w:pos="426"/>
        </w:tabs>
        <w:jc w:val="both"/>
        <w:rPr>
          <w:rFonts w:asciiTheme="minorHAnsi" w:hAnsiTheme="minorHAnsi" w:cstheme="minorHAnsi"/>
          <w:sz w:val="20"/>
          <w:szCs w:val="20"/>
        </w:rPr>
      </w:pPr>
    </w:p>
    <w:p w14:paraId="0CB0EF11" w14:textId="77777777" w:rsidR="00FD5306" w:rsidRPr="0060067D" w:rsidRDefault="00FD5306" w:rsidP="00EF7225">
      <w:pPr>
        <w:numPr>
          <w:ilvl w:val="0"/>
          <w:numId w:val="9"/>
        </w:numPr>
        <w:shd w:val="clear" w:color="auto" w:fill="C6D9F1"/>
        <w:ind w:left="709" w:hanging="709"/>
        <w:jc w:val="both"/>
        <w:rPr>
          <w:rFonts w:asciiTheme="minorHAnsi" w:hAnsiTheme="minorHAnsi" w:cstheme="minorHAnsi"/>
          <w:b/>
          <w:bCs/>
          <w:iCs/>
          <w:sz w:val="22"/>
          <w:szCs w:val="22"/>
        </w:rPr>
      </w:pPr>
      <w:r w:rsidRPr="0060067D">
        <w:rPr>
          <w:rFonts w:asciiTheme="minorHAnsi" w:hAnsiTheme="minorHAnsi" w:cstheme="minorHAnsi"/>
          <w:b/>
          <w:bCs/>
          <w:iCs/>
          <w:sz w:val="22"/>
          <w:szCs w:val="22"/>
        </w:rPr>
        <w:t>Liczba Wykonawców, z którymi Zamawiający zawrze umowę ramową</w:t>
      </w:r>
    </w:p>
    <w:p w14:paraId="7AD01E7D" w14:textId="77777777" w:rsidR="00FD5306" w:rsidRPr="0060067D" w:rsidRDefault="00FD5306" w:rsidP="00FD5306">
      <w:pPr>
        <w:ind w:left="709"/>
        <w:jc w:val="both"/>
        <w:rPr>
          <w:rFonts w:asciiTheme="minorHAnsi" w:hAnsiTheme="minorHAnsi" w:cstheme="minorHAnsi"/>
          <w:sz w:val="22"/>
          <w:szCs w:val="22"/>
        </w:rPr>
      </w:pPr>
      <w:r w:rsidRPr="00EF739F">
        <w:rPr>
          <w:rFonts w:asciiTheme="minorHAnsi" w:hAnsiTheme="minorHAnsi" w:cstheme="minorHAnsi"/>
          <w:sz w:val="20"/>
          <w:szCs w:val="20"/>
        </w:rPr>
        <w:t xml:space="preserve">Zamawiający </w:t>
      </w:r>
      <w:r w:rsidRPr="00EF739F">
        <w:rPr>
          <w:rFonts w:asciiTheme="minorHAnsi" w:hAnsiTheme="minorHAnsi" w:cstheme="minorHAnsi"/>
          <w:b/>
          <w:sz w:val="20"/>
          <w:szCs w:val="20"/>
          <w:u w:val="single"/>
        </w:rPr>
        <w:t>nie przewiduje</w:t>
      </w:r>
      <w:r w:rsidRPr="00EF739F">
        <w:rPr>
          <w:rFonts w:asciiTheme="minorHAnsi" w:hAnsiTheme="minorHAnsi" w:cstheme="minorHAnsi"/>
          <w:sz w:val="20"/>
          <w:szCs w:val="20"/>
        </w:rPr>
        <w:t xml:space="preserve"> zawarcia umowy ramowej</w:t>
      </w:r>
      <w:r w:rsidRPr="0060067D">
        <w:rPr>
          <w:rFonts w:asciiTheme="minorHAnsi" w:hAnsiTheme="minorHAnsi" w:cstheme="minorHAnsi"/>
          <w:sz w:val="22"/>
          <w:szCs w:val="22"/>
        </w:rPr>
        <w:t>.</w:t>
      </w:r>
    </w:p>
    <w:p w14:paraId="1D2E8DE9" w14:textId="77777777" w:rsidR="00FD5306" w:rsidRPr="0060067D" w:rsidRDefault="00FD5306" w:rsidP="00FD5306">
      <w:pPr>
        <w:ind w:left="709"/>
        <w:jc w:val="both"/>
        <w:rPr>
          <w:rFonts w:asciiTheme="minorHAnsi" w:hAnsiTheme="minorHAnsi" w:cstheme="minorHAnsi"/>
          <w:sz w:val="22"/>
          <w:szCs w:val="22"/>
        </w:rPr>
      </w:pPr>
    </w:p>
    <w:p w14:paraId="1E06D7B9" w14:textId="77777777" w:rsidR="00FD5306" w:rsidRPr="0060067D" w:rsidRDefault="00FD5306" w:rsidP="00EF7225">
      <w:pPr>
        <w:numPr>
          <w:ilvl w:val="0"/>
          <w:numId w:val="9"/>
        </w:numPr>
        <w:shd w:val="clear" w:color="auto" w:fill="BDD6EE"/>
        <w:ind w:left="709" w:hanging="709"/>
        <w:jc w:val="both"/>
        <w:rPr>
          <w:rFonts w:asciiTheme="minorHAnsi" w:hAnsiTheme="minorHAnsi" w:cstheme="minorHAnsi"/>
          <w:b/>
          <w:sz w:val="22"/>
          <w:szCs w:val="22"/>
        </w:rPr>
      </w:pPr>
      <w:r w:rsidRPr="0060067D">
        <w:rPr>
          <w:rFonts w:asciiTheme="minorHAnsi" w:hAnsiTheme="minorHAnsi" w:cstheme="minorHAnsi"/>
          <w:b/>
          <w:sz w:val="22"/>
          <w:szCs w:val="22"/>
        </w:rPr>
        <w:t>Informacje o przewidywanym wyborze najkorzystniejszej oferty z zastosowaniem aukcji elektronicznej wraz z informacjami, o których mowa w art. 230 ustawy</w:t>
      </w:r>
    </w:p>
    <w:p w14:paraId="078E90E7" w14:textId="77777777" w:rsidR="00FD5306" w:rsidRPr="00EF739F" w:rsidRDefault="00FD5306" w:rsidP="00FD5306">
      <w:pPr>
        <w:ind w:left="709"/>
        <w:jc w:val="both"/>
        <w:rPr>
          <w:rFonts w:asciiTheme="minorHAnsi" w:hAnsiTheme="minorHAnsi" w:cstheme="minorHAnsi"/>
          <w:bCs/>
          <w:sz w:val="20"/>
          <w:szCs w:val="20"/>
        </w:rPr>
      </w:pPr>
      <w:r w:rsidRPr="00EF739F">
        <w:rPr>
          <w:rFonts w:asciiTheme="minorHAnsi" w:hAnsiTheme="minorHAnsi" w:cstheme="minorHAnsi"/>
          <w:bCs/>
          <w:sz w:val="20"/>
          <w:szCs w:val="20"/>
        </w:rPr>
        <w:t xml:space="preserve">Zamawiający </w:t>
      </w:r>
      <w:r w:rsidRPr="00EF739F">
        <w:rPr>
          <w:rFonts w:asciiTheme="minorHAnsi" w:hAnsiTheme="minorHAnsi" w:cstheme="minorHAnsi"/>
          <w:b/>
          <w:bCs/>
          <w:sz w:val="20"/>
          <w:szCs w:val="20"/>
          <w:u w:val="single"/>
        </w:rPr>
        <w:t>nie przewiduje</w:t>
      </w:r>
      <w:r w:rsidRPr="00EF739F">
        <w:rPr>
          <w:rFonts w:asciiTheme="minorHAnsi" w:hAnsiTheme="minorHAnsi" w:cstheme="minorHAnsi"/>
          <w:bCs/>
          <w:sz w:val="20"/>
          <w:szCs w:val="20"/>
        </w:rPr>
        <w:t xml:space="preserve"> aukcji elektronicznej.</w:t>
      </w:r>
    </w:p>
    <w:p w14:paraId="0359A658" w14:textId="77777777" w:rsidR="00FD5306" w:rsidRPr="0060067D" w:rsidRDefault="00FD5306" w:rsidP="00FD5306">
      <w:pPr>
        <w:ind w:left="709"/>
        <w:jc w:val="both"/>
        <w:rPr>
          <w:rFonts w:asciiTheme="minorHAnsi" w:hAnsiTheme="minorHAnsi" w:cstheme="minorHAnsi"/>
          <w:b/>
          <w:sz w:val="22"/>
          <w:szCs w:val="22"/>
        </w:rPr>
      </w:pPr>
    </w:p>
    <w:p w14:paraId="214F28D4" w14:textId="77777777" w:rsidR="00FD5306" w:rsidRPr="0060067D" w:rsidRDefault="00FD5306" w:rsidP="00EF7225">
      <w:pPr>
        <w:numPr>
          <w:ilvl w:val="0"/>
          <w:numId w:val="9"/>
        </w:numPr>
        <w:shd w:val="clear" w:color="auto" w:fill="BDD6EE"/>
        <w:ind w:left="709" w:hanging="709"/>
        <w:rPr>
          <w:rFonts w:asciiTheme="minorHAnsi" w:hAnsiTheme="minorHAnsi" w:cstheme="minorHAnsi"/>
          <w:b/>
          <w:sz w:val="22"/>
          <w:szCs w:val="22"/>
        </w:rPr>
      </w:pPr>
      <w:r w:rsidRPr="0060067D">
        <w:rPr>
          <w:rFonts w:asciiTheme="minorHAnsi" w:hAnsiTheme="minorHAnsi" w:cstheme="minorHAnsi"/>
          <w:b/>
          <w:sz w:val="22"/>
          <w:szCs w:val="22"/>
        </w:rPr>
        <w:t>Informacje dotyczące wysokości zwrotu kosztów udziału w postępowaniu</w:t>
      </w:r>
    </w:p>
    <w:p w14:paraId="74DE22F5" w14:textId="77777777" w:rsidR="00FD5306" w:rsidRPr="00EF739F" w:rsidRDefault="00FD5306" w:rsidP="00FD5306">
      <w:pPr>
        <w:ind w:left="709"/>
        <w:jc w:val="both"/>
        <w:rPr>
          <w:rFonts w:asciiTheme="minorHAnsi" w:hAnsiTheme="minorHAnsi" w:cstheme="minorHAnsi"/>
          <w:bCs/>
          <w:sz w:val="20"/>
          <w:szCs w:val="20"/>
        </w:rPr>
      </w:pPr>
      <w:r w:rsidRPr="00EF739F">
        <w:rPr>
          <w:rFonts w:asciiTheme="minorHAnsi" w:hAnsiTheme="minorHAnsi" w:cstheme="minorHAnsi"/>
          <w:bCs/>
          <w:sz w:val="20"/>
          <w:szCs w:val="20"/>
        </w:rPr>
        <w:t xml:space="preserve">Zamawiający </w:t>
      </w:r>
      <w:r w:rsidRPr="00EF739F">
        <w:rPr>
          <w:rFonts w:asciiTheme="minorHAnsi" w:hAnsiTheme="minorHAnsi" w:cstheme="minorHAnsi"/>
          <w:b/>
          <w:bCs/>
          <w:sz w:val="20"/>
          <w:szCs w:val="20"/>
          <w:u w:val="single"/>
        </w:rPr>
        <w:t>nie przewiduje</w:t>
      </w:r>
      <w:r w:rsidRPr="00EF739F">
        <w:rPr>
          <w:rFonts w:asciiTheme="minorHAnsi" w:hAnsiTheme="minorHAnsi" w:cstheme="minorHAnsi"/>
          <w:bCs/>
          <w:sz w:val="20"/>
          <w:szCs w:val="20"/>
        </w:rPr>
        <w:t xml:space="preserve"> zwrotu kosztów udziału w postępowaniu.</w:t>
      </w:r>
    </w:p>
    <w:p w14:paraId="08EFF7F6" w14:textId="77777777" w:rsidR="00FC1598" w:rsidRPr="0060067D" w:rsidRDefault="00FC1598" w:rsidP="009F00A6">
      <w:pPr>
        <w:jc w:val="both"/>
        <w:rPr>
          <w:rFonts w:asciiTheme="minorHAnsi" w:hAnsiTheme="minorHAnsi" w:cstheme="minorHAnsi"/>
          <w:b/>
          <w:sz w:val="22"/>
          <w:szCs w:val="22"/>
        </w:rPr>
      </w:pPr>
    </w:p>
    <w:p w14:paraId="79083BA8" w14:textId="77777777" w:rsidR="00FD5306" w:rsidRPr="0060067D" w:rsidRDefault="00FD5306" w:rsidP="00EF7225">
      <w:pPr>
        <w:numPr>
          <w:ilvl w:val="0"/>
          <w:numId w:val="9"/>
        </w:numPr>
        <w:shd w:val="clear" w:color="auto" w:fill="BDD6EE"/>
        <w:ind w:left="709" w:hanging="709"/>
        <w:jc w:val="both"/>
        <w:rPr>
          <w:rFonts w:asciiTheme="minorHAnsi" w:hAnsiTheme="minorHAnsi" w:cstheme="minorHAnsi"/>
          <w:b/>
          <w:bCs/>
          <w:sz w:val="22"/>
          <w:szCs w:val="22"/>
        </w:rPr>
      </w:pPr>
      <w:r w:rsidRPr="0060067D">
        <w:rPr>
          <w:rFonts w:asciiTheme="minorHAnsi" w:hAnsiTheme="minorHAnsi" w:cstheme="minorHAnsi"/>
          <w:b/>
          <w:bCs/>
          <w:sz w:val="22"/>
          <w:szCs w:val="22"/>
        </w:rPr>
        <w:t>Informacje dotyczące obowiązku osobistego wykonania przez Wykonawcę kluczowych zadań zamówienia</w:t>
      </w:r>
    </w:p>
    <w:p w14:paraId="4BE58B13" w14:textId="77777777" w:rsidR="00FD5306" w:rsidRPr="00EF739F" w:rsidRDefault="00FD5306" w:rsidP="00FD5306">
      <w:pPr>
        <w:ind w:left="709"/>
        <w:jc w:val="both"/>
        <w:rPr>
          <w:rFonts w:asciiTheme="minorHAnsi" w:hAnsiTheme="minorHAnsi" w:cstheme="minorHAnsi"/>
          <w:bCs/>
          <w:sz w:val="20"/>
          <w:szCs w:val="20"/>
        </w:rPr>
      </w:pPr>
      <w:r w:rsidRPr="00EF739F">
        <w:rPr>
          <w:rFonts w:asciiTheme="minorHAnsi" w:hAnsiTheme="minorHAnsi" w:cstheme="minorHAnsi"/>
          <w:bCs/>
          <w:sz w:val="20"/>
          <w:szCs w:val="20"/>
        </w:rPr>
        <w:t xml:space="preserve">Zamawiający </w:t>
      </w:r>
      <w:r w:rsidRPr="00EF739F">
        <w:rPr>
          <w:rFonts w:asciiTheme="minorHAnsi" w:hAnsiTheme="minorHAnsi" w:cstheme="minorHAnsi"/>
          <w:b/>
          <w:bCs/>
          <w:sz w:val="20"/>
          <w:szCs w:val="20"/>
          <w:u w:val="single"/>
        </w:rPr>
        <w:t>nie przewiduje</w:t>
      </w:r>
      <w:r w:rsidRPr="00EF739F">
        <w:rPr>
          <w:rFonts w:asciiTheme="minorHAnsi" w:hAnsiTheme="minorHAnsi" w:cstheme="minorHAnsi"/>
          <w:bCs/>
          <w:sz w:val="20"/>
          <w:szCs w:val="20"/>
        </w:rPr>
        <w:t xml:space="preserve"> obowiązku osobistego wykonania przez Wykonawcę kluczowych zadań zamówienia.</w:t>
      </w:r>
    </w:p>
    <w:p w14:paraId="4015393C" w14:textId="77777777" w:rsidR="00FD5306" w:rsidRPr="0060067D" w:rsidRDefault="00FD5306" w:rsidP="00901343">
      <w:pPr>
        <w:jc w:val="both"/>
        <w:rPr>
          <w:rFonts w:asciiTheme="minorHAnsi" w:hAnsiTheme="minorHAnsi" w:cstheme="minorHAnsi"/>
          <w:bCs/>
          <w:sz w:val="22"/>
          <w:szCs w:val="22"/>
        </w:rPr>
      </w:pPr>
    </w:p>
    <w:p w14:paraId="09418AC4" w14:textId="77777777" w:rsidR="00FD5306" w:rsidRPr="0060067D" w:rsidRDefault="00FD5306" w:rsidP="00EF7225">
      <w:pPr>
        <w:numPr>
          <w:ilvl w:val="0"/>
          <w:numId w:val="9"/>
        </w:numPr>
        <w:shd w:val="clear" w:color="auto" w:fill="BDD6EE"/>
        <w:ind w:left="709" w:hanging="709"/>
        <w:jc w:val="both"/>
        <w:rPr>
          <w:rFonts w:asciiTheme="minorHAnsi" w:hAnsiTheme="minorHAnsi" w:cstheme="minorHAnsi"/>
          <w:bCs/>
          <w:sz w:val="22"/>
          <w:szCs w:val="22"/>
        </w:rPr>
      </w:pPr>
      <w:r w:rsidRPr="0060067D">
        <w:rPr>
          <w:rFonts w:asciiTheme="minorHAnsi" w:hAnsiTheme="minorHAnsi" w:cstheme="minorHAnsi"/>
          <w:b/>
          <w:sz w:val="22"/>
          <w:szCs w:val="22"/>
          <w:lang w:eastAsia="pl-PL"/>
        </w:rPr>
        <w:t>Złożenie ofert w postaci katalogów elektronicznych lub dołączenia katalogów elektronicznych do oferty</w:t>
      </w:r>
      <w:r w:rsidRPr="0060067D">
        <w:rPr>
          <w:rFonts w:asciiTheme="minorHAnsi" w:hAnsiTheme="minorHAnsi" w:cstheme="minorHAnsi"/>
          <w:b/>
          <w:strike/>
          <w:sz w:val="22"/>
          <w:szCs w:val="22"/>
          <w:lang w:eastAsia="pl-PL"/>
        </w:rPr>
        <w:t xml:space="preserve"> </w:t>
      </w:r>
      <w:r w:rsidRPr="0060067D">
        <w:rPr>
          <w:rFonts w:asciiTheme="minorHAnsi" w:hAnsiTheme="minorHAnsi" w:cstheme="minorHAnsi"/>
          <w:b/>
          <w:sz w:val="22"/>
          <w:szCs w:val="22"/>
          <w:lang w:eastAsia="pl-PL"/>
        </w:rPr>
        <w:t xml:space="preserve"> </w:t>
      </w:r>
    </w:p>
    <w:p w14:paraId="32753E1F" w14:textId="77777777" w:rsidR="00FD5306" w:rsidRPr="00EF739F" w:rsidRDefault="00FD5306" w:rsidP="00FD5306">
      <w:pPr>
        <w:ind w:left="709"/>
        <w:jc w:val="both"/>
        <w:rPr>
          <w:rFonts w:asciiTheme="minorHAnsi" w:hAnsiTheme="minorHAnsi" w:cstheme="minorHAnsi"/>
          <w:bCs/>
          <w:sz w:val="20"/>
          <w:szCs w:val="20"/>
        </w:rPr>
      </w:pPr>
      <w:r w:rsidRPr="00EF739F">
        <w:rPr>
          <w:rFonts w:asciiTheme="minorHAnsi" w:hAnsiTheme="minorHAnsi" w:cstheme="minorHAnsi"/>
          <w:bCs/>
          <w:sz w:val="20"/>
          <w:szCs w:val="20"/>
        </w:rPr>
        <w:t xml:space="preserve">Zamawiający </w:t>
      </w:r>
      <w:r w:rsidRPr="00EF739F">
        <w:rPr>
          <w:rFonts w:asciiTheme="minorHAnsi" w:hAnsiTheme="minorHAnsi" w:cstheme="minorHAnsi"/>
          <w:b/>
          <w:bCs/>
          <w:sz w:val="20"/>
          <w:szCs w:val="20"/>
          <w:u w:val="single"/>
        </w:rPr>
        <w:t>nie przewiduje</w:t>
      </w:r>
      <w:r w:rsidRPr="00EF739F">
        <w:rPr>
          <w:rFonts w:asciiTheme="minorHAnsi" w:hAnsiTheme="minorHAnsi" w:cstheme="minorHAnsi"/>
          <w:bCs/>
          <w:sz w:val="20"/>
          <w:szCs w:val="20"/>
        </w:rPr>
        <w:t xml:space="preserve"> możliwości złożenia ofert w postaci katalogów elektronicznych lub dołączenia katalogów elektronicznych do oferty.</w:t>
      </w:r>
    </w:p>
    <w:p w14:paraId="56DCF896" w14:textId="77777777" w:rsidR="00FD5306" w:rsidRPr="0060067D" w:rsidRDefault="00FD5306" w:rsidP="00FD5306">
      <w:pPr>
        <w:ind w:left="709"/>
        <w:rPr>
          <w:rFonts w:asciiTheme="minorHAnsi" w:hAnsiTheme="minorHAnsi" w:cstheme="minorHAnsi"/>
          <w:b/>
          <w:bCs/>
          <w:sz w:val="22"/>
          <w:szCs w:val="22"/>
        </w:rPr>
      </w:pPr>
    </w:p>
    <w:p w14:paraId="76397DB6" w14:textId="77777777" w:rsidR="00FD5306" w:rsidRPr="0060067D" w:rsidRDefault="00FD5306" w:rsidP="00EF7225">
      <w:pPr>
        <w:numPr>
          <w:ilvl w:val="0"/>
          <w:numId w:val="9"/>
        </w:numPr>
        <w:shd w:val="clear" w:color="auto" w:fill="BDD6EE"/>
        <w:ind w:left="709" w:hanging="709"/>
        <w:jc w:val="both"/>
        <w:rPr>
          <w:rFonts w:asciiTheme="minorHAnsi" w:hAnsiTheme="minorHAnsi" w:cstheme="minorHAnsi"/>
          <w:b/>
          <w:bCs/>
          <w:sz w:val="22"/>
          <w:szCs w:val="22"/>
        </w:rPr>
      </w:pPr>
      <w:r w:rsidRPr="0060067D">
        <w:rPr>
          <w:rFonts w:asciiTheme="minorHAnsi" w:hAnsiTheme="minorHAnsi" w:cstheme="minorHAnsi"/>
          <w:b/>
          <w:bCs/>
          <w:sz w:val="22"/>
          <w:szCs w:val="22"/>
          <w:lang w:eastAsia="pl-PL"/>
        </w:rPr>
        <w:t>Kwota środków, którą Zamawiający zamierza przeznaczyć na sfinansowanie przedmiotowego zamówienia</w:t>
      </w:r>
    </w:p>
    <w:p w14:paraId="1698AC8D" w14:textId="3C0C2788" w:rsidR="00FD5306" w:rsidRPr="0060067D" w:rsidRDefault="00DE3DA1" w:rsidP="00FD5306">
      <w:pPr>
        <w:ind w:left="720"/>
        <w:jc w:val="both"/>
        <w:rPr>
          <w:rFonts w:asciiTheme="minorHAnsi" w:hAnsiTheme="minorHAnsi" w:cstheme="minorHAnsi"/>
          <w:bCs/>
          <w:sz w:val="22"/>
          <w:szCs w:val="22"/>
        </w:rPr>
      </w:pPr>
      <w:r w:rsidRPr="00EF739F">
        <w:rPr>
          <w:rFonts w:asciiTheme="minorHAnsi" w:hAnsiTheme="minorHAnsi" w:cstheme="minorHAnsi"/>
          <w:bCs/>
          <w:color w:val="000000" w:themeColor="text1"/>
          <w:sz w:val="20"/>
          <w:szCs w:val="20"/>
        </w:rPr>
        <w:t xml:space="preserve">Zamawiający </w:t>
      </w:r>
      <w:r w:rsidR="00B52B62" w:rsidRPr="00EF739F">
        <w:rPr>
          <w:rFonts w:asciiTheme="minorHAnsi" w:hAnsiTheme="minorHAnsi" w:cstheme="minorHAnsi"/>
          <w:b/>
          <w:color w:val="000000" w:themeColor="text1"/>
          <w:sz w:val="20"/>
          <w:szCs w:val="20"/>
          <w:u w:val="single"/>
        </w:rPr>
        <w:t>nie podaje</w:t>
      </w:r>
      <w:r w:rsidR="00B52B62" w:rsidRPr="00EF739F">
        <w:rPr>
          <w:rFonts w:asciiTheme="minorHAnsi" w:hAnsiTheme="minorHAnsi" w:cstheme="minorHAnsi"/>
          <w:bCs/>
          <w:color w:val="000000" w:themeColor="text1"/>
          <w:sz w:val="20"/>
          <w:szCs w:val="20"/>
        </w:rPr>
        <w:t xml:space="preserve"> kwoty, jaką zamierza </w:t>
      </w:r>
      <w:r w:rsidRPr="00EF739F">
        <w:rPr>
          <w:rFonts w:asciiTheme="minorHAnsi" w:hAnsiTheme="minorHAnsi" w:cstheme="minorHAnsi"/>
          <w:bCs/>
          <w:color w:val="000000" w:themeColor="text1"/>
          <w:sz w:val="20"/>
          <w:szCs w:val="20"/>
        </w:rPr>
        <w:t>przeznaczyć na sfinansowanie przedmiotowego zamówienia</w:t>
      </w:r>
      <w:r w:rsidR="00B52B62" w:rsidRPr="0060067D">
        <w:rPr>
          <w:rFonts w:asciiTheme="minorHAnsi" w:hAnsiTheme="minorHAnsi" w:cstheme="minorHAnsi"/>
          <w:bCs/>
          <w:color w:val="000000" w:themeColor="text1"/>
          <w:sz w:val="22"/>
          <w:szCs w:val="22"/>
        </w:rPr>
        <w:t>.</w:t>
      </w:r>
    </w:p>
    <w:p w14:paraId="7A205365" w14:textId="77777777" w:rsidR="00FD5306" w:rsidRPr="0060067D" w:rsidRDefault="00FD5306" w:rsidP="00FD5306">
      <w:pPr>
        <w:ind w:left="709"/>
        <w:jc w:val="both"/>
        <w:rPr>
          <w:rFonts w:asciiTheme="minorHAnsi" w:hAnsiTheme="minorHAnsi" w:cstheme="minorHAnsi"/>
          <w:bCs/>
          <w:sz w:val="22"/>
          <w:szCs w:val="22"/>
        </w:rPr>
      </w:pPr>
    </w:p>
    <w:p w14:paraId="452C300B" w14:textId="77777777" w:rsidR="00FD5306" w:rsidRPr="0060067D" w:rsidRDefault="00FD5306" w:rsidP="00EF7225">
      <w:pPr>
        <w:numPr>
          <w:ilvl w:val="0"/>
          <w:numId w:val="9"/>
        </w:numPr>
        <w:shd w:val="clear" w:color="auto" w:fill="BDD6EE"/>
        <w:ind w:left="709" w:hanging="709"/>
        <w:jc w:val="both"/>
        <w:rPr>
          <w:rFonts w:asciiTheme="minorHAnsi" w:hAnsiTheme="minorHAnsi" w:cstheme="minorHAnsi"/>
          <w:b/>
          <w:bCs/>
          <w:sz w:val="22"/>
          <w:szCs w:val="22"/>
          <w:lang w:eastAsia="pl-PL"/>
        </w:rPr>
      </w:pPr>
      <w:r w:rsidRPr="0060067D">
        <w:rPr>
          <w:rFonts w:asciiTheme="minorHAnsi" w:hAnsiTheme="minorHAnsi" w:cstheme="minorHAnsi"/>
          <w:b/>
          <w:bCs/>
          <w:sz w:val="22"/>
          <w:szCs w:val="22"/>
          <w:lang w:eastAsia="pl-PL"/>
        </w:rPr>
        <w:lastRenderedPageBreak/>
        <w:t>Powody niedokonania podziału zamówienia na części, zgodnie z art. 91 ust. 2 ustawy</w:t>
      </w:r>
    </w:p>
    <w:p w14:paraId="4B3BF4A1" w14:textId="41015A83" w:rsidR="00FD5306" w:rsidRPr="00EF739F" w:rsidRDefault="00DE3DA1" w:rsidP="00FD5306">
      <w:pPr>
        <w:ind w:left="709"/>
        <w:jc w:val="both"/>
        <w:rPr>
          <w:rFonts w:asciiTheme="minorHAnsi" w:hAnsiTheme="minorHAnsi" w:cstheme="minorHAnsi"/>
          <w:bCs/>
          <w:i/>
          <w:sz w:val="20"/>
          <w:szCs w:val="20"/>
        </w:rPr>
      </w:pPr>
      <w:r w:rsidRPr="00EF739F">
        <w:rPr>
          <w:rFonts w:asciiTheme="minorHAnsi" w:hAnsiTheme="minorHAnsi" w:cstheme="minorHAnsi"/>
          <w:bCs/>
          <w:sz w:val="20"/>
          <w:szCs w:val="20"/>
        </w:rPr>
        <w:t>Zamawiający nie dokonuje podziału zamówienia na części z uwagi na fakt, iż podział zamówienia groziłby nadmiernymi trudnościami technicznymi oraz nadmiernymi kosztami wykonania zamówienia. Potrzeba skoordynowania działań różnych Wykonawców realizujących poszczególne części zamówienia mogłaby poważnie zagrozić właściwemu wykonaniu zamówienia oraz wprowadzić opóźnienia czasowe</w:t>
      </w:r>
      <w:r w:rsidR="005D0403" w:rsidRPr="00EF739F">
        <w:rPr>
          <w:rFonts w:asciiTheme="minorHAnsi" w:hAnsiTheme="minorHAnsi" w:cstheme="minorHAnsi"/>
          <w:bCs/>
          <w:sz w:val="20"/>
          <w:szCs w:val="20"/>
        </w:rPr>
        <w:t xml:space="preserve">, co z uwagi na fakt, że adresatem zamówienia są </w:t>
      </w:r>
      <w:r w:rsidR="00EF739F">
        <w:rPr>
          <w:rFonts w:asciiTheme="minorHAnsi" w:hAnsiTheme="minorHAnsi" w:cstheme="minorHAnsi"/>
          <w:bCs/>
          <w:sz w:val="20"/>
          <w:szCs w:val="20"/>
        </w:rPr>
        <w:t xml:space="preserve">osoby niepełnosprawne </w:t>
      </w:r>
      <w:r w:rsidR="00EF739F" w:rsidRPr="00C92CBB">
        <w:rPr>
          <w:rFonts w:asciiTheme="minorHAnsi" w:hAnsiTheme="minorHAnsi" w:cstheme="minorHAnsi"/>
          <w:bCs/>
          <w:sz w:val="20"/>
        </w:rPr>
        <w:t>ze znacznym lub umiarkowanym stopniem niepełnosprawności lub orzeczeniem traktowanym na równi z orzeczeniem o znacznym lub umiarkowanym stopniu niepełnosprawności – usługa dla osób zamieszkiwanych</w:t>
      </w:r>
      <w:r w:rsidR="00EF739F">
        <w:rPr>
          <w:rFonts w:asciiTheme="minorHAnsi" w:hAnsiTheme="minorHAnsi" w:cstheme="minorHAnsi"/>
          <w:bCs/>
          <w:sz w:val="20"/>
        </w:rPr>
        <w:t xml:space="preserve"> </w:t>
      </w:r>
      <w:r w:rsidR="00EF739F" w:rsidRPr="00C92CBB">
        <w:rPr>
          <w:rFonts w:asciiTheme="minorHAnsi" w:hAnsiTheme="minorHAnsi" w:cstheme="minorHAnsi"/>
          <w:bCs/>
          <w:sz w:val="20"/>
        </w:rPr>
        <w:t>w formie pobytu całodobowego i pobytu dziennego</w:t>
      </w:r>
      <w:r w:rsidR="005D0403" w:rsidRPr="00EF739F">
        <w:rPr>
          <w:rFonts w:asciiTheme="minorHAnsi" w:hAnsiTheme="minorHAnsi" w:cstheme="minorHAnsi"/>
          <w:bCs/>
          <w:sz w:val="20"/>
          <w:szCs w:val="20"/>
        </w:rPr>
        <w:t xml:space="preserve">, a posiłki są przeznaczone dla </w:t>
      </w:r>
      <w:r w:rsidR="00EF739F">
        <w:rPr>
          <w:rFonts w:asciiTheme="minorHAnsi" w:hAnsiTheme="minorHAnsi" w:cstheme="minorHAnsi"/>
          <w:bCs/>
          <w:sz w:val="20"/>
          <w:szCs w:val="20"/>
        </w:rPr>
        <w:t>tych osób</w:t>
      </w:r>
      <w:r w:rsidR="005D0403" w:rsidRPr="00EF739F">
        <w:rPr>
          <w:rFonts w:asciiTheme="minorHAnsi" w:hAnsiTheme="minorHAnsi" w:cstheme="minorHAnsi"/>
          <w:bCs/>
          <w:sz w:val="20"/>
          <w:szCs w:val="20"/>
        </w:rPr>
        <w:t>, jest niedopuszczalne</w:t>
      </w:r>
      <w:r w:rsidRPr="00EF739F">
        <w:rPr>
          <w:rFonts w:asciiTheme="minorHAnsi" w:hAnsiTheme="minorHAnsi" w:cstheme="minorHAnsi"/>
          <w:bCs/>
          <w:sz w:val="20"/>
          <w:szCs w:val="20"/>
        </w:rPr>
        <w:t>.</w:t>
      </w:r>
      <w:r w:rsidR="009751DF" w:rsidRPr="00EF739F">
        <w:rPr>
          <w:rFonts w:asciiTheme="minorHAnsi" w:hAnsiTheme="minorHAnsi" w:cstheme="minorHAnsi"/>
          <w:sz w:val="22"/>
          <w:szCs w:val="22"/>
        </w:rPr>
        <w:t xml:space="preserve"> </w:t>
      </w:r>
      <w:r w:rsidR="009751DF" w:rsidRPr="00EF739F">
        <w:rPr>
          <w:rFonts w:asciiTheme="minorHAnsi" w:hAnsiTheme="minorHAnsi" w:cstheme="minorHAnsi"/>
          <w:bCs/>
          <w:sz w:val="20"/>
          <w:szCs w:val="20"/>
        </w:rPr>
        <w:t>Prowadzone postępowanie zapewnia dostęp małym i średnim przedsiębiorstwom.</w:t>
      </w:r>
    </w:p>
    <w:p w14:paraId="5624AE23" w14:textId="77777777" w:rsidR="00FD5306" w:rsidRPr="0060067D" w:rsidRDefault="00FD5306" w:rsidP="00FD5306">
      <w:pPr>
        <w:ind w:left="709"/>
        <w:jc w:val="both"/>
        <w:rPr>
          <w:rFonts w:asciiTheme="minorHAnsi" w:hAnsiTheme="minorHAnsi" w:cstheme="minorHAnsi"/>
          <w:bCs/>
          <w:sz w:val="22"/>
          <w:szCs w:val="22"/>
        </w:rPr>
      </w:pPr>
    </w:p>
    <w:p w14:paraId="583952E6" w14:textId="77777777" w:rsidR="00FD5306" w:rsidRPr="0060067D" w:rsidRDefault="00FD5306" w:rsidP="00EF7225">
      <w:pPr>
        <w:numPr>
          <w:ilvl w:val="0"/>
          <w:numId w:val="9"/>
        </w:numPr>
        <w:shd w:val="clear" w:color="auto" w:fill="BDD6EE"/>
        <w:ind w:left="709" w:hanging="709"/>
        <w:jc w:val="both"/>
        <w:rPr>
          <w:rFonts w:asciiTheme="minorHAnsi" w:hAnsiTheme="minorHAnsi" w:cstheme="minorHAnsi"/>
          <w:b/>
          <w:bCs/>
          <w:sz w:val="22"/>
          <w:szCs w:val="22"/>
          <w:lang w:eastAsia="pl-PL"/>
        </w:rPr>
      </w:pPr>
      <w:r w:rsidRPr="0060067D">
        <w:rPr>
          <w:rFonts w:asciiTheme="minorHAnsi" w:hAnsiTheme="minorHAnsi" w:cstheme="minorHAnsi"/>
          <w:b/>
          <w:bCs/>
          <w:sz w:val="22"/>
          <w:szCs w:val="22"/>
          <w:lang w:eastAsia="pl-PL"/>
        </w:rPr>
        <w:t>Informacje dodatkowe</w:t>
      </w:r>
    </w:p>
    <w:p w14:paraId="2A2E27C2" w14:textId="77777777" w:rsidR="00FD5306" w:rsidRPr="00EF739F" w:rsidRDefault="00FD5306" w:rsidP="00A2318D">
      <w:pPr>
        <w:numPr>
          <w:ilvl w:val="0"/>
          <w:numId w:val="29"/>
        </w:numPr>
        <w:ind w:left="709" w:hanging="709"/>
        <w:jc w:val="both"/>
        <w:rPr>
          <w:rFonts w:asciiTheme="minorHAnsi" w:hAnsiTheme="minorHAnsi" w:cstheme="minorHAnsi"/>
          <w:bCs/>
          <w:sz w:val="20"/>
          <w:szCs w:val="20"/>
        </w:rPr>
      </w:pPr>
      <w:r w:rsidRPr="00EF739F">
        <w:rPr>
          <w:rFonts w:asciiTheme="minorHAnsi" w:hAnsiTheme="minorHAnsi" w:cstheme="minorHAnsi"/>
          <w:bCs/>
          <w:sz w:val="20"/>
          <w:szCs w:val="20"/>
        </w:rPr>
        <w:t>Jeżeli Zamawiający w treści przedmiotowej SWZ przed wskazaniem konkretnego punktu SWZ nie określił odpowiedniego Rozdziału SWZ wówczas właściwym dla wskazanego przez Zamawiającego punktu SWZ jest Rozdział I niniejszej SWZ.</w:t>
      </w:r>
    </w:p>
    <w:p w14:paraId="47B80E06" w14:textId="1DFED234" w:rsidR="00FD5306" w:rsidRPr="00EF739F" w:rsidRDefault="00FD5306" w:rsidP="00A2318D">
      <w:pPr>
        <w:numPr>
          <w:ilvl w:val="0"/>
          <w:numId w:val="29"/>
        </w:numPr>
        <w:ind w:left="709" w:hanging="709"/>
        <w:jc w:val="both"/>
        <w:rPr>
          <w:rFonts w:asciiTheme="minorHAnsi" w:hAnsiTheme="minorHAnsi" w:cstheme="minorHAnsi"/>
          <w:bCs/>
          <w:sz w:val="20"/>
          <w:szCs w:val="20"/>
        </w:rPr>
      </w:pPr>
      <w:r w:rsidRPr="00EF739F">
        <w:rPr>
          <w:rFonts w:asciiTheme="minorHAnsi" w:hAnsiTheme="minorHAnsi" w:cstheme="minorHAnsi"/>
          <w:bCs/>
          <w:sz w:val="20"/>
          <w:szCs w:val="20"/>
        </w:rPr>
        <w:t>Słowne dookreślenia treści określonych liczbowo w niniejszej SWZ mają charakter pomocniczy.</w:t>
      </w:r>
    </w:p>
    <w:p w14:paraId="4A74C6DB" w14:textId="434E1991" w:rsidR="003E2676" w:rsidRPr="00EF739F" w:rsidRDefault="003E2676" w:rsidP="00EF739F">
      <w:pPr>
        <w:numPr>
          <w:ilvl w:val="0"/>
          <w:numId w:val="29"/>
        </w:numPr>
        <w:ind w:left="1134" w:hanging="425"/>
        <w:jc w:val="both"/>
        <w:rPr>
          <w:rFonts w:asciiTheme="minorHAnsi" w:hAnsiTheme="minorHAnsi" w:cstheme="minorHAnsi"/>
          <w:bCs/>
          <w:sz w:val="20"/>
          <w:szCs w:val="20"/>
        </w:rPr>
      </w:pPr>
      <w:r w:rsidRPr="00EF739F">
        <w:rPr>
          <w:rFonts w:asciiTheme="minorHAnsi" w:hAnsiTheme="minorHAnsi" w:cstheme="minorHAnsi"/>
          <w:bCs/>
          <w:sz w:val="20"/>
          <w:szCs w:val="20"/>
        </w:rPr>
        <w:t>Przedmiotowe zamówienie, w części może być finansowane ze źródeł pochodzących z:</w:t>
      </w:r>
      <w:r w:rsidR="000A5F7C" w:rsidRPr="00EF739F">
        <w:rPr>
          <w:rFonts w:asciiTheme="minorHAnsi" w:hAnsiTheme="minorHAnsi" w:cstheme="minorHAnsi"/>
          <w:bCs/>
          <w:sz w:val="20"/>
          <w:szCs w:val="20"/>
        </w:rPr>
        <w:t xml:space="preserve"> </w:t>
      </w:r>
      <w:r w:rsidR="000A5F7C" w:rsidRPr="00EF739F">
        <w:rPr>
          <w:rFonts w:asciiTheme="minorHAnsi" w:hAnsiTheme="minorHAnsi" w:cstheme="minorHAnsi"/>
          <w:b/>
          <w:bCs/>
          <w:i/>
          <w:iCs/>
          <w:sz w:val="20"/>
          <w:szCs w:val="20"/>
        </w:rPr>
        <w:t>projektu pn.: „</w:t>
      </w:r>
      <w:r w:rsidR="00032B77" w:rsidRPr="00EF739F">
        <w:rPr>
          <w:rFonts w:asciiTheme="minorHAnsi" w:hAnsiTheme="minorHAnsi" w:cstheme="minorHAnsi"/>
          <w:b/>
          <w:bCs/>
          <w:i/>
          <w:iCs/>
          <w:sz w:val="20"/>
          <w:szCs w:val="20"/>
        </w:rPr>
        <w:t>Deinstytucjonalizacja usług społecznych na terenie gminy Olszyna”</w:t>
      </w:r>
      <w:r w:rsidR="000A5F7C" w:rsidRPr="00EF739F">
        <w:rPr>
          <w:rFonts w:asciiTheme="minorHAnsi" w:hAnsiTheme="minorHAnsi" w:cstheme="minorHAnsi"/>
          <w:b/>
          <w:bCs/>
          <w:i/>
          <w:iCs/>
          <w:sz w:val="20"/>
          <w:szCs w:val="20"/>
        </w:rPr>
        <w:t xml:space="preserve">. Środki pochodzą z programu Fundusze Europejskie dla </w:t>
      </w:r>
      <w:r w:rsidR="00032B77" w:rsidRPr="00EF739F">
        <w:rPr>
          <w:rFonts w:asciiTheme="minorHAnsi" w:hAnsiTheme="minorHAnsi" w:cstheme="minorHAnsi"/>
          <w:b/>
          <w:bCs/>
          <w:i/>
          <w:iCs/>
          <w:sz w:val="20"/>
          <w:szCs w:val="20"/>
        </w:rPr>
        <w:t>Dolnego Śląska</w:t>
      </w:r>
      <w:r w:rsidR="000A5F7C" w:rsidRPr="00EF739F">
        <w:rPr>
          <w:rFonts w:asciiTheme="minorHAnsi" w:hAnsiTheme="minorHAnsi" w:cstheme="minorHAnsi"/>
          <w:b/>
          <w:bCs/>
          <w:i/>
          <w:iCs/>
          <w:sz w:val="20"/>
          <w:szCs w:val="20"/>
        </w:rPr>
        <w:t xml:space="preserve"> 2021-2027 w ramach Europejskiego Funduszu Społecznego Plus (EFS+).</w:t>
      </w:r>
    </w:p>
    <w:p w14:paraId="4CECF0B0" w14:textId="73B7A6C0" w:rsidR="003E2676" w:rsidRPr="00EF739F" w:rsidRDefault="003E2676" w:rsidP="003E2676">
      <w:pPr>
        <w:ind w:left="709"/>
        <w:jc w:val="both"/>
        <w:rPr>
          <w:rFonts w:asciiTheme="minorHAnsi" w:hAnsiTheme="minorHAnsi" w:cstheme="minorHAnsi"/>
          <w:bCs/>
          <w:sz w:val="20"/>
          <w:szCs w:val="20"/>
        </w:rPr>
      </w:pPr>
    </w:p>
    <w:p w14:paraId="678505B7" w14:textId="753921F5" w:rsidR="00281929" w:rsidRPr="0060067D" w:rsidRDefault="00281929" w:rsidP="003E2676">
      <w:pPr>
        <w:ind w:left="709"/>
        <w:jc w:val="both"/>
        <w:rPr>
          <w:rFonts w:asciiTheme="minorHAnsi" w:hAnsiTheme="minorHAnsi" w:cstheme="minorHAnsi"/>
          <w:bCs/>
          <w:sz w:val="22"/>
          <w:szCs w:val="22"/>
        </w:rPr>
      </w:pPr>
    </w:p>
    <w:p w14:paraId="3AB5087C" w14:textId="77777777" w:rsidR="006F1AE0" w:rsidRPr="0060067D" w:rsidRDefault="00920BD6" w:rsidP="00A07174">
      <w:pPr>
        <w:jc w:val="center"/>
        <w:rPr>
          <w:rFonts w:asciiTheme="minorHAnsi" w:hAnsiTheme="minorHAnsi" w:cstheme="minorHAnsi"/>
          <w:b/>
          <w:bCs/>
          <w:sz w:val="22"/>
          <w:szCs w:val="22"/>
        </w:rPr>
      </w:pPr>
      <w:r w:rsidRPr="0060067D">
        <w:rPr>
          <w:rFonts w:asciiTheme="minorHAnsi" w:hAnsiTheme="minorHAnsi" w:cstheme="minorHAnsi"/>
          <w:b/>
          <w:bCs/>
          <w:sz w:val="22"/>
          <w:szCs w:val="22"/>
        </w:rPr>
        <w:t xml:space="preserve">Rozdział </w:t>
      </w:r>
      <w:r w:rsidR="00A0791C" w:rsidRPr="0060067D">
        <w:rPr>
          <w:rFonts w:asciiTheme="minorHAnsi" w:hAnsiTheme="minorHAnsi" w:cstheme="minorHAnsi"/>
          <w:b/>
          <w:bCs/>
          <w:sz w:val="22"/>
          <w:szCs w:val="22"/>
        </w:rPr>
        <w:t>I</w:t>
      </w:r>
      <w:r w:rsidR="00313292" w:rsidRPr="0060067D">
        <w:rPr>
          <w:rFonts w:asciiTheme="minorHAnsi" w:hAnsiTheme="minorHAnsi" w:cstheme="minorHAnsi"/>
          <w:b/>
          <w:bCs/>
          <w:sz w:val="22"/>
          <w:szCs w:val="22"/>
        </w:rPr>
        <w:t>II</w:t>
      </w:r>
    </w:p>
    <w:p w14:paraId="4E135C35" w14:textId="77777777" w:rsidR="006F1AE0" w:rsidRPr="0060067D" w:rsidRDefault="006F1AE0" w:rsidP="00A07174">
      <w:pPr>
        <w:jc w:val="center"/>
        <w:rPr>
          <w:rFonts w:asciiTheme="minorHAnsi" w:hAnsiTheme="minorHAnsi" w:cstheme="minorHAnsi"/>
          <w:b/>
          <w:bCs/>
          <w:sz w:val="22"/>
          <w:szCs w:val="22"/>
          <w:u w:val="single"/>
        </w:rPr>
      </w:pPr>
      <w:r w:rsidRPr="0060067D">
        <w:rPr>
          <w:rFonts w:asciiTheme="minorHAnsi" w:hAnsiTheme="minorHAnsi" w:cstheme="minorHAnsi"/>
          <w:b/>
          <w:bCs/>
          <w:sz w:val="22"/>
          <w:szCs w:val="22"/>
          <w:u w:val="single"/>
        </w:rPr>
        <w:t xml:space="preserve">ZAŁĄCZNIKI DO </w:t>
      </w:r>
      <w:r w:rsidR="006E7EE1" w:rsidRPr="0060067D">
        <w:rPr>
          <w:rFonts w:asciiTheme="minorHAnsi" w:hAnsiTheme="minorHAnsi" w:cstheme="minorHAnsi"/>
          <w:b/>
          <w:bCs/>
          <w:sz w:val="22"/>
          <w:szCs w:val="22"/>
          <w:u w:val="single"/>
        </w:rPr>
        <w:t>SWZ</w:t>
      </w:r>
    </w:p>
    <w:p w14:paraId="57C52AF4" w14:textId="77777777" w:rsidR="007D4ACD" w:rsidRPr="0060067D" w:rsidRDefault="007D4ACD" w:rsidP="006A3943">
      <w:pPr>
        <w:rPr>
          <w:rFonts w:asciiTheme="minorHAnsi" w:hAnsiTheme="minorHAnsi" w:cstheme="minorHAnsi"/>
          <w:b/>
          <w:bCs/>
          <w:sz w:val="22"/>
          <w:szCs w:val="22"/>
          <w:u w:val="single"/>
        </w:rPr>
      </w:pPr>
    </w:p>
    <w:p w14:paraId="420DBA57" w14:textId="5C3640D6" w:rsidR="00FD5306" w:rsidRPr="00EF739F" w:rsidRDefault="00FD5306" w:rsidP="006F0267">
      <w:pPr>
        <w:tabs>
          <w:tab w:val="left" w:pos="2268"/>
        </w:tabs>
        <w:rPr>
          <w:rStyle w:val="Styl11pt0"/>
          <w:rFonts w:asciiTheme="minorHAnsi" w:hAnsiTheme="minorHAnsi" w:cstheme="minorHAnsi"/>
          <w:sz w:val="20"/>
          <w:szCs w:val="20"/>
        </w:rPr>
      </w:pPr>
      <w:r w:rsidRPr="00EF739F">
        <w:rPr>
          <w:rStyle w:val="Styl11pt0"/>
          <w:rFonts w:asciiTheme="minorHAnsi" w:hAnsiTheme="minorHAnsi" w:cstheme="minorHAnsi"/>
          <w:b/>
          <w:sz w:val="20"/>
          <w:szCs w:val="20"/>
        </w:rPr>
        <w:t>Załącznik nr 1</w:t>
      </w:r>
      <w:r w:rsidRPr="00EF739F">
        <w:rPr>
          <w:rStyle w:val="Styl11pt0"/>
          <w:rFonts w:asciiTheme="minorHAnsi" w:hAnsiTheme="minorHAnsi" w:cstheme="minorHAnsi"/>
          <w:sz w:val="20"/>
          <w:szCs w:val="20"/>
        </w:rPr>
        <w:t xml:space="preserve"> – Formularz ofertowy</w:t>
      </w:r>
      <w:r w:rsidR="0020030D">
        <w:rPr>
          <w:rStyle w:val="Styl11pt0"/>
          <w:rFonts w:asciiTheme="minorHAnsi" w:hAnsiTheme="minorHAnsi" w:cstheme="minorHAnsi"/>
          <w:sz w:val="20"/>
          <w:szCs w:val="20"/>
        </w:rPr>
        <w:t>.</w:t>
      </w:r>
    </w:p>
    <w:p w14:paraId="2C5B3DE0" w14:textId="4EA9552D" w:rsidR="008354FC" w:rsidRPr="00EF739F" w:rsidRDefault="008354FC" w:rsidP="006F0267">
      <w:pPr>
        <w:tabs>
          <w:tab w:val="left" w:pos="2268"/>
        </w:tabs>
        <w:jc w:val="both"/>
        <w:rPr>
          <w:rFonts w:asciiTheme="minorHAnsi" w:hAnsiTheme="minorHAnsi" w:cstheme="minorHAnsi"/>
          <w:b/>
          <w:sz w:val="20"/>
          <w:szCs w:val="20"/>
        </w:rPr>
      </w:pPr>
      <w:r w:rsidRPr="00EF739F">
        <w:rPr>
          <w:rFonts w:asciiTheme="minorHAnsi" w:hAnsiTheme="minorHAnsi" w:cstheme="minorHAnsi"/>
          <w:b/>
          <w:sz w:val="20"/>
          <w:szCs w:val="20"/>
        </w:rPr>
        <w:t xml:space="preserve">Załącznik nr 2 </w:t>
      </w:r>
      <w:r w:rsidRPr="00EF739F">
        <w:rPr>
          <w:rFonts w:asciiTheme="minorHAnsi" w:hAnsiTheme="minorHAnsi" w:cstheme="minorHAnsi"/>
          <w:sz w:val="20"/>
          <w:szCs w:val="20"/>
        </w:rPr>
        <w:t>–</w:t>
      </w:r>
      <w:r w:rsidRPr="00EF739F">
        <w:rPr>
          <w:rFonts w:asciiTheme="minorHAnsi" w:hAnsiTheme="minorHAnsi" w:cstheme="minorHAnsi"/>
          <w:b/>
          <w:sz w:val="20"/>
          <w:szCs w:val="20"/>
        </w:rPr>
        <w:t xml:space="preserve"> </w:t>
      </w:r>
      <w:r w:rsidRPr="00EF739F">
        <w:rPr>
          <w:rFonts w:asciiTheme="minorHAnsi" w:hAnsiTheme="minorHAnsi" w:cstheme="minorHAnsi"/>
          <w:sz w:val="20"/>
          <w:szCs w:val="20"/>
        </w:rPr>
        <w:t>Oświadczenie o niepodleganiu wykluczeniu</w:t>
      </w:r>
      <w:r w:rsidR="001A66A7">
        <w:rPr>
          <w:rFonts w:asciiTheme="minorHAnsi" w:hAnsiTheme="minorHAnsi" w:cstheme="minorHAnsi"/>
          <w:sz w:val="20"/>
          <w:szCs w:val="20"/>
        </w:rPr>
        <w:t xml:space="preserve"> i spełnianiu warunków zamówienia. </w:t>
      </w:r>
    </w:p>
    <w:p w14:paraId="10CEC5BD" w14:textId="5A4E4EDF" w:rsidR="0075689C" w:rsidRPr="00EF739F" w:rsidRDefault="0075689C" w:rsidP="006F0267">
      <w:pPr>
        <w:tabs>
          <w:tab w:val="left" w:pos="2268"/>
        </w:tabs>
        <w:jc w:val="both"/>
        <w:rPr>
          <w:rFonts w:asciiTheme="minorHAnsi" w:hAnsiTheme="minorHAnsi" w:cstheme="minorHAnsi"/>
          <w:bCs/>
          <w:sz w:val="20"/>
          <w:szCs w:val="20"/>
        </w:rPr>
      </w:pPr>
      <w:r w:rsidRPr="00EF739F">
        <w:rPr>
          <w:rFonts w:asciiTheme="minorHAnsi" w:hAnsiTheme="minorHAnsi" w:cstheme="minorHAnsi"/>
          <w:b/>
          <w:bCs/>
          <w:sz w:val="20"/>
          <w:szCs w:val="20"/>
        </w:rPr>
        <w:t xml:space="preserve">Załącznik nr </w:t>
      </w:r>
      <w:r w:rsidR="005516CD" w:rsidRPr="00EF739F">
        <w:rPr>
          <w:rFonts w:asciiTheme="minorHAnsi" w:hAnsiTheme="minorHAnsi" w:cstheme="minorHAnsi"/>
          <w:b/>
          <w:bCs/>
          <w:sz w:val="20"/>
          <w:szCs w:val="20"/>
        </w:rPr>
        <w:t>3</w:t>
      </w:r>
      <w:r w:rsidRPr="00EF739F">
        <w:rPr>
          <w:rFonts w:asciiTheme="minorHAnsi" w:hAnsiTheme="minorHAnsi" w:cstheme="minorHAnsi"/>
          <w:b/>
          <w:bCs/>
          <w:sz w:val="20"/>
          <w:szCs w:val="20"/>
        </w:rPr>
        <w:t xml:space="preserve"> </w:t>
      </w:r>
      <w:r w:rsidRPr="00EF739F">
        <w:rPr>
          <w:rFonts w:asciiTheme="minorHAnsi" w:hAnsiTheme="minorHAnsi" w:cstheme="minorHAnsi"/>
          <w:bCs/>
          <w:sz w:val="20"/>
          <w:szCs w:val="20"/>
        </w:rPr>
        <w:t>– Wykaz usług</w:t>
      </w:r>
      <w:r w:rsidR="0020030D">
        <w:rPr>
          <w:rFonts w:asciiTheme="minorHAnsi" w:hAnsiTheme="minorHAnsi" w:cstheme="minorHAnsi"/>
          <w:bCs/>
          <w:sz w:val="20"/>
          <w:szCs w:val="20"/>
        </w:rPr>
        <w:t>.</w:t>
      </w:r>
    </w:p>
    <w:p w14:paraId="1EB6FF18" w14:textId="09349B3B" w:rsidR="0075689C" w:rsidRPr="00EF739F" w:rsidRDefault="0075689C" w:rsidP="006F0267">
      <w:pPr>
        <w:tabs>
          <w:tab w:val="left" w:pos="2268"/>
        </w:tabs>
        <w:jc w:val="both"/>
        <w:rPr>
          <w:rFonts w:asciiTheme="minorHAnsi" w:hAnsiTheme="minorHAnsi" w:cstheme="minorHAnsi"/>
          <w:bCs/>
          <w:sz w:val="20"/>
          <w:szCs w:val="20"/>
        </w:rPr>
      </w:pPr>
      <w:r w:rsidRPr="00EF739F">
        <w:rPr>
          <w:rFonts w:asciiTheme="minorHAnsi" w:hAnsiTheme="minorHAnsi" w:cstheme="minorHAnsi"/>
          <w:b/>
          <w:bCs/>
          <w:sz w:val="20"/>
          <w:szCs w:val="20"/>
        </w:rPr>
        <w:t xml:space="preserve">Załącznik nr </w:t>
      </w:r>
      <w:r w:rsidR="005516CD" w:rsidRPr="00EF739F">
        <w:rPr>
          <w:rFonts w:asciiTheme="minorHAnsi" w:hAnsiTheme="minorHAnsi" w:cstheme="minorHAnsi"/>
          <w:b/>
          <w:bCs/>
          <w:sz w:val="20"/>
          <w:szCs w:val="20"/>
        </w:rPr>
        <w:t>4</w:t>
      </w:r>
      <w:r w:rsidRPr="00EF739F">
        <w:rPr>
          <w:rFonts w:asciiTheme="minorHAnsi" w:hAnsiTheme="minorHAnsi" w:cstheme="minorHAnsi"/>
          <w:b/>
          <w:bCs/>
          <w:sz w:val="20"/>
          <w:szCs w:val="20"/>
        </w:rPr>
        <w:t xml:space="preserve"> </w:t>
      </w:r>
      <w:r w:rsidRPr="00EF739F">
        <w:rPr>
          <w:rFonts w:asciiTheme="minorHAnsi" w:hAnsiTheme="minorHAnsi" w:cstheme="minorHAnsi"/>
          <w:bCs/>
          <w:sz w:val="20"/>
          <w:szCs w:val="20"/>
        </w:rPr>
        <w:t>– Zobowiązanie podmiotu udostępniającego zasoby</w:t>
      </w:r>
      <w:r w:rsidR="0020030D">
        <w:rPr>
          <w:rFonts w:asciiTheme="minorHAnsi" w:hAnsiTheme="minorHAnsi" w:cstheme="minorHAnsi"/>
          <w:bCs/>
          <w:sz w:val="20"/>
          <w:szCs w:val="20"/>
        </w:rPr>
        <w:t>.</w:t>
      </w:r>
    </w:p>
    <w:p w14:paraId="0777E8A8" w14:textId="4233CE39" w:rsidR="0075689C" w:rsidRPr="00EF739F" w:rsidRDefault="0075689C" w:rsidP="006F0267">
      <w:pPr>
        <w:tabs>
          <w:tab w:val="left" w:pos="2268"/>
        </w:tabs>
        <w:jc w:val="both"/>
        <w:rPr>
          <w:rFonts w:asciiTheme="minorHAnsi" w:hAnsiTheme="minorHAnsi" w:cstheme="minorHAnsi"/>
          <w:b/>
          <w:bCs/>
          <w:sz w:val="20"/>
          <w:szCs w:val="20"/>
        </w:rPr>
      </w:pPr>
      <w:r w:rsidRPr="00EF739F">
        <w:rPr>
          <w:rFonts w:asciiTheme="minorHAnsi" w:hAnsiTheme="minorHAnsi" w:cstheme="minorHAnsi"/>
          <w:b/>
          <w:bCs/>
          <w:sz w:val="20"/>
          <w:szCs w:val="20"/>
        </w:rPr>
        <w:t xml:space="preserve">Załącznik nr </w:t>
      </w:r>
      <w:r w:rsidR="005516CD" w:rsidRPr="00EF739F">
        <w:rPr>
          <w:rFonts w:asciiTheme="minorHAnsi" w:hAnsiTheme="minorHAnsi" w:cstheme="minorHAnsi"/>
          <w:b/>
          <w:bCs/>
          <w:sz w:val="20"/>
          <w:szCs w:val="20"/>
        </w:rPr>
        <w:t>5</w:t>
      </w:r>
      <w:r w:rsidRPr="00EF739F">
        <w:rPr>
          <w:rFonts w:asciiTheme="minorHAnsi" w:hAnsiTheme="minorHAnsi" w:cstheme="minorHAnsi"/>
          <w:b/>
          <w:bCs/>
          <w:sz w:val="20"/>
          <w:szCs w:val="20"/>
        </w:rPr>
        <w:t xml:space="preserve"> </w:t>
      </w:r>
      <w:r w:rsidRPr="00EF739F">
        <w:rPr>
          <w:rFonts w:asciiTheme="minorHAnsi" w:hAnsiTheme="minorHAnsi" w:cstheme="minorHAnsi"/>
          <w:bCs/>
          <w:sz w:val="20"/>
          <w:szCs w:val="20"/>
        </w:rPr>
        <w:t xml:space="preserve">– Oświadczenie </w:t>
      </w:r>
      <w:r w:rsidR="00854B24" w:rsidRPr="00EF739F">
        <w:rPr>
          <w:rFonts w:asciiTheme="minorHAnsi" w:hAnsiTheme="minorHAnsi" w:cstheme="minorHAnsi"/>
          <w:bCs/>
          <w:sz w:val="20"/>
          <w:szCs w:val="20"/>
        </w:rPr>
        <w:t>Wykonawców wspólnie ubiegających się o udzielenie zamówienia</w:t>
      </w:r>
      <w:r w:rsidR="0020030D">
        <w:rPr>
          <w:rFonts w:asciiTheme="minorHAnsi" w:hAnsiTheme="minorHAnsi" w:cstheme="minorHAnsi"/>
          <w:bCs/>
          <w:sz w:val="20"/>
          <w:szCs w:val="20"/>
        </w:rPr>
        <w:t>.</w:t>
      </w:r>
    </w:p>
    <w:p w14:paraId="527896A4" w14:textId="587B257D" w:rsidR="005516CD" w:rsidRDefault="005516CD" w:rsidP="005516CD">
      <w:pPr>
        <w:tabs>
          <w:tab w:val="left" w:pos="2268"/>
        </w:tabs>
        <w:jc w:val="both"/>
        <w:rPr>
          <w:rFonts w:asciiTheme="minorHAnsi" w:hAnsiTheme="minorHAnsi" w:cstheme="minorHAnsi"/>
          <w:bCs/>
          <w:sz w:val="20"/>
          <w:szCs w:val="20"/>
        </w:rPr>
      </w:pPr>
      <w:r w:rsidRPr="00EF739F">
        <w:rPr>
          <w:rFonts w:asciiTheme="minorHAnsi" w:hAnsiTheme="minorHAnsi" w:cstheme="minorHAnsi"/>
          <w:b/>
          <w:bCs/>
          <w:sz w:val="20"/>
          <w:szCs w:val="20"/>
        </w:rPr>
        <w:t xml:space="preserve">Załącznik nr 6 </w:t>
      </w:r>
      <w:r w:rsidRPr="00EF739F">
        <w:rPr>
          <w:rFonts w:asciiTheme="minorHAnsi" w:hAnsiTheme="minorHAnsi" w:cstheme="minorHAnsi"/>
          <w:bCs/>
          <w:sz w:val="20"/>
          <w:szCs w:val="20"/>
        </w:rPr>
        <w:t>– Projekt umowy</w:t>
      </w:r>
      <w:r w:rsidR="0020030D">
        <w:rPr>
          <w:rFonts w:asciiTheme="minorHAnsi" w:hAnsiTheme="minorHAnsi" w:cstheme="minorHAnsi"/>
          <w:bCs/>
          <w:sz w:val="20"/>
          <w:szCs w:val="20"/>
        </w:rPr>
        <w:t>.</w:t>
      </w:r>
    </w:p>
    <w:p w14:paraId="1A8C1237" w14:textId="33DFB793" w:rsidR="0020030D" w:rsidRDefault="0020030D" w:rsidP="0020030D">
      <w:pPr>
        <w:tabs>
          <w:tab w:val="left" w:pos="2268"/>
        </w:tabs>
        <w:jc w:val="both"/>
        <w:rPr>
          <w:rFonts w:asciiTheme="minorHAnsi" w:hAnsiTheme="minorHAnsi" w:cstheme="minorHAnsi"/>
          <w:bCs/>
          <w:sz w:val="20"/>
          <w:szCs w:val="20"/>
        </w:rPr>
      </w:pPr>
    </w:p>
    <w:p w14:paraId="28533103" w14:textId="77777777" w:rsidR="0020030D" w:rsidRDefault="0020030D" w:rsidP="00EF739F">
      <w:pPr>
        <w:tabs>
          <w:tab w:val="left" w:pos="2268"/>
        </w:tabs>
        <w:jc w:val="both"/>
        <w:rPr>
          <w:rFonts w:asciiTheme="minorHAnsi" w:hAnsiTheme="minorHAnsi" w:cstheme="minorHAnsi"/>
          <w:bCs/>
          <w:sz w:val="20"/>
          <w:szCs w:val="20"/>
        </w:rPr>
      </w:pPr>
    </w:p>
    <w:p w14:paraId="2C1D3F45" w14:textId="7FAB0752" w:rsidR="00AC7640" w:rsidRPr="0060067D" w:rsidRDefault="00AC7640" w:rsidP="006F0267">
      <w:pPr>
        <w:tabs>
          <w:tab w:val="left" w:pos="2268"/>
        </w:tabs>
        <w:jc w:val="both"/>
        <w:rPr>
          <w:rStyle w:val="Styl11pt0"/>
          <w:rFonts w:asciiTheme="minorHAnsi" w:hAnsiTheme="minorHAnsi" w:cstheme="minorHAnsi"/>
        </w:rPr>
      </w:pPr>
    </w:p>
    <w:p w14:paraId="50154EB3" w14:textId="77777777" w:rsidR="00C555B8" w:rsidRPr="0060067D" w:rsidRDefault="00C555B8" w:rsidP="006F0267">
      <w:pPr>
        <w:tabs>
          <w:tab w:val="left" w:pos="2268"/>
        </w:tabs>
        <w:jc w:val="both"/>
        <w:rPr>
          <w:rStyle w:val="Styl11pt0"/>
          <w:rFonts w:asciiTheme="minorHAnsi" w:hAnsiTheme="minorHAnsi" w:cstheme="minorHAnsi"/>
        </w:rPr>
      </w:pPr>
    </w:p>
    <w:p w14:paraId="40568C77" w14:textId="3B5AF9B2" w:rsidR="00C555B8" w:rsidRPr="0060067D" w:rsidRDefault="00C555B8" w:rsidP="006F0267">
      <w:pPr>
        <w:tabs>
          <w:tab w:val="left" w:pos="2268"/>
        </w:tabs>
        <w:jc w:val="both"/>
        <w:rPr>
          <w:rStyle w:val="Styl11pt0"/>
          <w:rFonts w:asciiTheme="minorHAnsi" w:hAnsiTheme="minorHAnsi" w:cstheme="minorHAnsi"/>
        </w:rPr>
      </w:pPr>
    </w:p>
    <w:p w14:paraId="2C29FC7B" w14:textId="05E2655A" w:rsidR="00032B77" w:rsidRPr="0060067D" w:rsidRDefault="00032B77" w:rsidP="006F0267">
      <w:pPr>
        <w:tabs>
          <w:tab w:val="left" w:pos="2268"/>
        </w:tabs>
        <w:jc w:val="both"/>
        <w:rPr>
          <w:rStyle w:val="Styl11pt0"/>
          <w:rFonts w:asciiTheme="minorHAnsi" w:hAnsiTheme="minorHAnsi" w:cstheme="minorHAnsi"/>
        </w:rPr>
      </w:pPr>
    </w:p>
    <w:p w14:paraId="5956D149" w14:textId="2EEBF9D5" w:rsidR="00032B77" w:rsidRPr="0060067D" w:rsidRDefault="00032B77" w:rsidP="006F0267">
      <w:pPr>
        <w:tabs>
          <w:tab w:val="left" w:pos="2268"/>
        </w:tabs>
        <w:jc w:val="both"/>
        <w:rPr>
          <w:rStyle w:val="Styl11pt0"/>
          <w:rFonts w:asciiTheme="minorHAnsi" w:hAnsiTheme="minorHAnsi" w:cstheme="minorHAnsi"/>
        </w:rPr>
      </w:pPr>
    </w:p>
    <w:p w14:paraId="2DDC2251" w14:textId="5EB8C335" w:rsidR="00032B77" w:rsidRPr="0060067D" w:rsidRDefault="00032B77" w:rsidP="006F0267">
      <w:pPr>
        <w:tabs>
          <w:tab w:val="left" w:pos="2268"/>
        </w:tabs>
        <w:jc w:val="both"/>
        <w:rPr>
          <w:rStyle w:val="Styl11pt0"/>
          <w:rFonts w:asciiTheme="minorHAnsi" w:hAnsiTheme="minorHAnsi" w:cstheme="minorHAnsi"/>
        </w:rPr>
      </w:pPr>
    </w:p>
    <w:p w14:paraId="7125A430" w14:textId="633A5B2B" w:rsidR="00032B77" w:rsidRPr="0060067D" w:rsidRDefault="00032B77" w:rsidP="006F0267">
      <w:pPr>
        <w:tabs>
          <w:tab w:val="left" w:pos="2268"/>
        </w:tabs>
        <w:jc w:val="both"/>
        <w:rPr>
          <w:rStyle w:val="Styl11pt0"/>
          <w:rFonts w:asciiTheme="minorHAnsi" w:hAnsiTheme="minorHAnsi" w:cstheme="minorHAnsi"/>
        </w:rPr>
      </w:pPr>
    </w:p>
    <w:p w14:paraId="50C87030" w14:textId="300AE1A7" w:rsidR="00032B77" w:rsidRPr="0060067D" w:rsidRDefault="00032B77" w:rsidP="006F0267">
      <w:pPr>
        <w:tabs>
          <w:tab w:val="left" w:pos="2268"/>
        </w:tabs>
        <w:jc w:val="both"/>
        <w:rPr>
          <w:rStyle w:val="Styl11pt0"/>
          <w:rFonts w:asciiTheme="minorHAnsi" w:hAnsiTheme="minorHAnsi" w:cstheme="minorHAnsi"/>
        </w:rPr>
      </w:pPr>
    </w:p>
    <w:p w14:paraId="2C7F9E1C" w14:textId="2469D7D6" w:rsidR="00032B77" w:rsidRPr="0060067D" w:rsidRDefault="00032B77" w:rsidP="006F0267">
      <w:pPr>
        <w:tabs>
          <w:tab w:val="left" w:pos="2268"/>
        </w:tabs>
        <w:jc w:val="both"/>
        <w:rPr>
          <w:rStyle w:val="Styl11pt0"/>
          <w:rFonts w:asciiTheme="minorHAnsi" w:hAnsiTheme="minorHAnsi" w:cstheme="minorHAnsi"/>
        </w:rPr>
      </w:pPr>
    </w:p>
    <w:p w14:paraId="0B89F01B" w14:textId="67C4ED69" w:rsidR="00032B77" w:rsidRPr="0060067D" w:rsidRDefault="00032B77" w:rsidP="006F0267">
      <w:pPr>
        <w:tabs>
          <w:tab w:val="left" w:pos="2268"/>
        </w:tabs>
        <w:jc w:val="both"/>
        <w:rPr>
          <w:rStyle w:val="Styl11pt0"/>
          <w:rFonts w:asciiTheme="minorHAnsi" w:hAnsiTheme="minorHAnsi" w:cstheme="minorHAnsi"/>
        </w:rPr>
      </w:pPr>
    </w:p>
    <w:p w14:paraId="08D4B6EE" w14:textId="6C4A4E9D" w:rsidR="00032B77" w:rsidRPr="0060067D" w:rsidRDefault="00032B77" w:rsidP="006F0267">
      <w:pPr>
        <w:tabs>
          <w:tab w:val="left" w:pos="2268"/>
        </w:tabs>
        <w:jc w:val="both"/>
        <w:rPr>
          <w:rStyle w:val="Styl11pt0"/>
          <w:rFonts w:asciiTheme="minorHAnsi" w:hAnsiTheme="minorHAnsi" w:cstheme="minorHAnsi"/>
        </w:rPr>
      </w:pPr>
    </w:p>
    <w:p w14:paraId="79B6BBE4" w14:textId="70B48A75" w:rsidR="00032B77" w:rsidRPr="0060067D" w:rsidRDefault="00032B77" w:rsidP="006F0267">
      <w:pPr>
        <w:tabs>
          <w:tab w:val="left" w:pos="2268"/>
        </w:tabs>
        <w:jc w:val="both"/>
        <w:rPr>
          <w:rStyle w:val="Styl11pt0"/>
          <w:rFonts w:asciiTheme="minorHAnsi" w:hAnsiTheme="minorHAnsi" w:cstheme="minorHAnsi"/>
        </w:rPr>
      </w:pPr>
    </w:p>
    <w:p w14:paraId="5930A7C8" w14:textId="588A9BCB" w:rsidR="00032B77" w:rsidRPr="0060067D" w:rsidRDefault="00032B77" w:rsidP="006F0267">
      <w:pPr>
        <w:tabs>
          <w:tab w:val="left" w:pos="2268"/>
        </w:tabs>
        <w:jc w:val="both"/>
        <w:rPr>
          <w:rStyle w:val="Styl11pt0"/>
          <w:rFonts w:asciiTheme="minorHAnsi" w:hAnsiTheme="minorHAnsi" w:cstheme="minorHAnsi"/>
        </w:rPr>
      </w:pPr>
    </w:p>
    <w:p w14:paraId="58879FD3" w14:textId="0D890EC4" w:rsidR="00032B77" w:rsidRPr="0060067D" w:rsidRDefault="00032B77" w:rsidP="006F0267">
      <w:pPr>
        <w:tabs>
          <w:tab w:val="left" w:pos="2268"/>
        </w:tabs>
        <w:jc w:val="both"/>
        <w:rPr>
          <w:rStyle w:val="Styl11pt0"/>
          <w:rFonts w:asciiTheme="minorHAnsi" w:hAnsiTheme="minorHAnsi" w:cstheme="minorHAnsi"/>
        </w:rPr>
      </w:pPr>
    </w:p>
    <w:p w14:paraId="5E0833C4" w14:textId="132ED675" w:rsidR="00032B77" w:rsidRPr="0060067D" w:rsidRDefault="00032B77" w:rsidP="006F0267">
      <w:pPr>
        <w:tabs>
          <w:tab w:val="left" w:pos="2268"/>
        </w:tabs>
        <w:jc w:val="both"/>
        <w:rPr>
          <w:rStyle w:val="Styl11pt0"/>
          <w:rFonts w:asciiTheme="minorHAnsi" w:hAnsiTheme="minorHAnsi" w:cstheme="minorHAnsi"/>
        </w:rPr>
      </w:pPr>
    </w:p>
    <w:p w14:paraId="06E5F21E" w14:textId="73D994CF" w:rsidR="00032B77" w:rsidRPr="0060067D" w:rsidRDefault="00032B77" w:rsidP="006F0267">
      <w:pPr>
        <w:tabs>
          <w:tab w:val="left" w:pos="2268"/>
        </w:tabs>
        <w:jc w:val="both"/>
        <w:rPr>
          <w:rStyle w:val="Styl11pt0"/>
          <w:rFonts w:asciiTheme="minorHAnsi" w:hAnsiTheme="minorHAnsi" w:cstheme="minorHAnsi"/>
        </w:rPr>
      </w:pPr>
    </w:p>
    <w:p w14:paraId="7D2EC92C" w14:textId="676E80E0" w:rsidR="00032B77" w:rsidRPr="0060067D" w:rsidRDefault="00032B77" w:rsidP="006F0267">
      <w:pPr>
        <w:tabs>
          <w:tab w:val="left" w:pos="2268"/>
        </w:tabs>
        <w:jc w:val="both"/>
        <w:rPr>
          <w:rStyle w:val="Styl11pt0"/>
          <w:rFonts w:asciiTheme="minorHAnsi" w:hAnsiTheme="minorHAnsi" w:cstheme="minorHAnsi"/>
        </w:rPr>
      </w:pPr>
    </w:p>
    <w:p w14:paraId="1552F8EE" w14:textId="3E4DE287" w:rsidR="00032B77" w:rsidRPr="0060067D" w:rsidRDefault="00032B77" w:rsidP="006F0267">
      <w:pPr>
        <w:tabs>
          <w:tab w:val="left" w:pos="2268"/>
        </w:tabs>
        <w:jc w:val="both"/>
        <w:rPr>
          <w:rStyle w:val="Styl11pt0"/>
          <w:rFonts w:asciiTheme="minorHAnsi" w:hAnsiTheme="minorHAnsi" w:cstheme="minorHAnsi"/>
        </w:rPr>
      </w:pPr>
    </w:p>
    <w:p w14:paraId="4CF82A9C" w14:textId="77544C06" w:rsidR="00032B77" w:rsidRPr="0060067D" w:rsidRDefault="00032B77" w:rsidP="006F0267">
      <w:pPr>
        <w:tabs>
          <w:tab w:val="left" w:pos="2268"/>
        </w:tabs>
        <w:jc w:val="both"/>
        <w:rPr>
          <w:rStyle w:val="Styl11pt0"/>
          <w:rFonts w:asciiTheme="minorHAnsi" w:hAnsiTheme="minorHAnsi" w:cstheme="minorHAnsi"/>
        </w:rPr>
      </w:pPr>
    </w:p>
    <w:p w14:paraId="77F58779" w14:textId="1CA339D4" w:rsidR="00032B77" w:rsidRPr="0060067D" w:rsidRDefault="00032B77" w:rsidP="006F0267">
      <w:pPr>
        <w:tabs>
          <w:tab w:val="left" w:pos="2268"/>
        </w:tabs>
        <w:jc w:val="both"/>
        <w:rPr>
          <w:rStyle w:val="Styl11pt0"/>
          <w:rFonts w:asciiTheme="minorHAnsi" w:hAnsiTheme="minorHAnsi" w:cstheme="minorHAnsi"/>
        </w:rPr>
      </w:pPr>
    </w:p>
    <w:p w14:paraId="3CEE464B" w14:textId="6CC2739B" w:rsidR="00032B77" w:rsidRPr="0060067D" w:rsidRDefault="00032B77" w:rsidP="006F0267">
      <w:pPr>
        <w:tabs>
          <w:tab w:val="left" w:pos="2268"/>
        </w:tabs>
        <w:jc w:val="both"/>
        <w:rPr>
          <w:rStyle w:val="Styl11pt0"/>
          <w:rFonts w:asciiTheme="minorHAnsi" w:hAnsiTheme="minorHAnsi" w:cstheme="minorHAnsi"/>
        </w:rPr>
      </w:pPr>
    </w:p>
    <w:p w14:paraId="7AD9E51C" w14:textId="79B348B1" w:rsidR="00032B77" w:rsidRPr="0060067D" w:rsidRDefault="00032B77" w:rsidP="006F0267">
      <w:pPr>
        <w:tabs>
          <w:tab w:val="left" w:pos="2268"/>
        </w:tabs>
        <w:jc w:val="both"/>
        <w:rPr>
          <w:rStyle w:val="Styl11pt0"/>
          <w:rFonts w:asciiTheme="minorHAnsi" w:hAnsiTheme="minorHAnsi" w:cstheme="minorHAnsi"/>
        </w:rPr>
      </w:pPr>
    </w:p>
    <w:p w14:paraId="6DF8BA0A" w14:textId="2785C7A2" w:rsidR="00032B77" w:rsidRPr="0060067D" w:rsidRDefault="00032B77" w:rsidP="006F0267">
      <w:pPr>
        <w:tabs>
          <w:tab w:val="left" w:pos="2268"/>
        </w:tabs>
        <w:jc w:val="both"/>
        <w:rPr>
          <w:rStyle w:val="Styl11pt0"/>
          <w:rFonts w:asciiTheme="minorHAnsi" w:hAnsiTheme="minorHAnsi" w:cstheme="minorHAnsi"/>
        </w:rPr>
      </w:pPr>
    </w:p>
    <w:p w14:paraId="52486C4A" w14:textId="3CF5DD78" w:rsidR="00032B77" w:rsidRPr="0060067D" w:rsidRDefault="00032B77" w:rsidP="006F0267">
      <w:pPr>
        <w:tabs>
          <w:tab w:val="left" w:pos="2268"/>
        </w:tabs>
        <w:jc w:val="both"/>
        <w:rPr>
          <w:rStyle w:val="Styl11pt0"/>
          <w:rFonts w:asciiTheme="minorHAnsi" w:hAnsiTheme="minorHAnsi" w:cstheme="minorHAnsi"/>
        </w:rPr>
      </w:pPr>
    </w:p>
    <w:p w14:paraId="3F3E11FF" w14:textId="36017A1C" w:rsidR="00032B77" w:rsidRPr="0060067D" w:rsidRDefault="00032B77" w:rsidP="006F0267">
      <w:pPr>
        <w:tabs>
          <w:tab w:val="left" w:pos="2268"/>
        </w:tabs>
        <w:jc w:val="both"/>
        <w:rPr>
          <w:rStyle w:val="Styl11pt0"/>
          <w:rFonts w:asciiTheme="minorHAnsi" w:hAnsiTheme="minorHAnsi" w:cstheme="minorHAnsi"/>
        </w:rPr>
      </w:pPr>
    </w:p>
    <w:p w14:paraId="71B65205" w14:textId="61921DF0" w:rsidR="00032B77" w:rsidRPr="0060067D" w:rsidRDefault="00032B77" w:rsidP="006F0267">
      <w:pPr>
        <w:tabs>
          <w:tab w:val="left" w:pos="2268"/>
        </w:tabs>
        <w:jc w:val="both"/>
        <w:rPr>
          <w:rStyle w:val="Styl11pt0"/>
          <w:rFonts w:asciiTheme="minorHAnsi" w:hAnsiTheme="minorHAnsi" w:cstheme="minorHAnsi"/>
        </w:rPr>
      </w:pPr>
    </w:p>
    <w:p w14:paraId="53DC7E93" w14:textId="7125D35F" w:rsidR="00C555B8" w:rsidRPr="0060067D" w:rsidRDefault="00032B77" w:rsidP="006F0267">
      <w:pPr>
        <w:tabs>
          <w:tab w:val="left" w:pos="2268"/>
        </w:tabs>
        <w:jc w:val="both"/>
        <w:rPr>
          <w:rStyle w:val="Styl11pt0"/>
          <w:rFonts w:asciiTheme="minorHAnsi" w:hAnsiTheme="minorHAnsi" w:cstheme="minorHAnsi"/>
        </w:rPr>
      </w:pPr>
      <w:r w:rsidRPr="0060067D">
        <w:rPr>
          <w:rStyle w:val="Styl11pt0"/>
          <w:rFonts w:asciiTheme="minorHAnsi" w:hAnsiTheme="minorHAnsi" w:cstheme="minorHAnsi"/>
          <w:noProof/>
          <w:lang w:eastAsia="pl-PL"/>
        </w:rPr>
        <w:lastRenderedPageBreak/>
        <w:drawing>
          <wp:inline distT="0" distB="0" distL="0" distR="0" wp14:anchorId="0E333603" wp14:editId="532AD1BB">
            <wp:extent cx="5761355" cy="7924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355" cy="792480"/>
                    </a:xfrm>
                    <a:prstGeom prst="rect">
                      <a:avLst/>
                    </a:prstGeom>
                    <a:noFill/>
                  </pic:spPr>
                </pic:pic>
              </a:graphicData>
            </a:graphic>
          </wp:inline>
        </w:drawing>
      </w:r>
    </w:p>
    <w:p w14:paraId="193A56B0" w14:textId="77777777" w:rsidR="00E63C22" w:rsidRPr="0060067D" w:rsidRDefault="00E63C22" w:rsidP="00067166">
      <w:pPr>
        <w:rPr>
          <w:rFonts w:asciiTheme="minorHAnsi" w:hAnsiTheme="minorHAnsi" w:cstheme="minorHAnsi"/>
          <w:b/>
        </w:rPr>
      </w:pPr>
    </w:p>
    <w:p w14:paraId="50D650E2" w14:textId="77777777" w:rsidR="00E63C22" w:rsidRPr="0060067D" w:rsidRDefault="00E63C22" w:rsidP="00067166">
      <w:pPr>
        <w:rPr>
          <w:rFonts w:asciiTheme="minorHAnsi" w:hAnsiTheme="minorHAnsi" w:cstheme="minorHAnsi"/>
          <w:b/>
        </w:rPr>
      </w:pPr>
    </w:p>
    <w:p w14:paraId="20A17C6D" w14:textId="6E1C5ADA" w:rsidR="00067166" w:rsidRPr="0060067D" w:rsidRDefault="00067166" w:rsidP="00067166">
      <w:pPr>
        <w:rPr>
          <w:rFonts w:asciiTheme="minorHAnsi" w:hAnsiTheme="minorHAnsi" w:cstheme="minorHAnsi"/>
          <w:b/>
        </w:rPr>
      </w:pPr>
      <w:r w:rsidRPr="0060067D">
        <w:rPr>
          <w:rFonts w:asciiTheme="minorHAnsi" w:hAnsiTheme="minorHAnsi" w:cstheme="minorHAnsi"/>
          <w:b/>
        </w:rPr>
        <w:t>Załącznik nr 1</w:t>
      </w:r>
    </w:p>
    <w:p w14:paraId="6E2F2DDF" w14:textId="77777777" w:rsidR="00067166" w:rsidRPr="0060067D" w:rsidRDefault="00067166" w:rsidP="00067166">
      <w:pPr>
        <w:spacing w:after="60"/>
        <w:jc w:val="center"/>
        <w:rPr>
          <w:rFonts w:asciiTheme="minorHAnsi" w:hAnsiTheme="minorHAnsi" w:cstheme="minorHAnsi"/>
          <w:b/>
          <w:noProof/>
          <w:color w:val="000000" w:themeColor="text1"/>
          <w:sz w:val="20"/>
          <w:szCs w:val="20"/>
          <w:u w:val="single"/>
        </w:rPr>
      </w:pPr>
      <w:r w:rsidRPr="0060067D">
        <w:rPr>
          <w:rFonts w:asciiTheme="minorHAnsi" w:hAnsiTheme="minorHAnsi" w:cstheme="minorHAnsi"/>
          <w:b/>
          <w:noProof/>
          <w:color w:val="000000" w:themeColor="text1"/>
          <w:sz w:val="20"/>
          <w:szCs w:val="20"/>
          <w:u w:val="single"/>
        </w:rPr>
        <w:t>FORMULARZ OFERTOWY</w:t>
      </w:r>
    </w:p>
    <w:p w14:paraId="04314C52" w14:textId="77777777" w:rsidR="00067166" w:rsidRPr="0060067D" w:rsidRDefault="00067166" w:rsidP="00067166">
      <w:pPr>
        <w:overflowPunct w:val="0"/>
        <w:autoSpaceDE w:val="0"/>
        <w:autoSpaceDN w:val="0"/>
        <w:adjustRightInd w:val="0"/>
        <w:ind w:left="-426"/>
        <w:jc w:val="both"/>
        <w:rPr>
          <w:rFonts w:asciiTheme="minorHAnsi" w:hAnsiTheme="minorHAnsi" w:cstheme="minorHAnsi"/>
          <w:sz w:val="22"/>
          <w:szCs w:val="22"/>
        </w:rPr>
      </w:pPr>
    </w:p>
    <w:p w14:paraId="5045E8AD" w14:textId="77777777" w:rsidR="004C6DB1" w:rsidRDefault="00A2318D" w:rsidP="004C6DB1">
      <w:pPr>
        <w:overflowPunct w:val="0"/>
        <w:autoSpaceDE w:val="0"/>
        <w:autoSpaceDN w:val="0"/>
        <w:adjustRightInd w:val="0"/>
        <w:ind w:left="-426"/>
        <w:jc w:val="both"/>
        <w:rPr>
          <w:rFonts w:asciiTheme="minorHAnsi" w:hAnsiTheme="minorHAnsi" w:cstheme="minorHAnsi"/>
          <w:b/>
          <w:bCs/>
          <w:sz w:val="22"/>
          <w:szCs w:val="22"/>
        </w:rPr>
      </w:pPr>
      <w:r w:rsidRPr="0060067D">
        <w:rPr>
          <w:rFonts w:asciiTheme="minorHAnsi" w:hAnsiTheme="minorHAnsi" w:cstheme="minorHAnsi"/>
          <w:b/>
          <w:bCs/>
          <w:sz w:val="22"/>
          <w:szCs w:val="22"/>
        </w:rPr>
        <w:t>ZAMAWIAJĄCY:</w:t>
      </w:r>
    </w:p>
    <w:p w14:paraId="7A6F3984" w14:textId="77777777" w:rsidR="004C6DB1" w:rsidRDefault="004C6DB1" w:rsidP="004C6DB1">
      <w:pPr>
        <w:overflowPunct w:val="0"/>
        <w:autoSpaceDE w:val="0"/>
        <w:autoSpaceDN w:val="0"/>
        <w:adjustRightInd w:val="0"/>
        <w:ind w:left="-426"/>
        <w:jc w:val="both"/>
        <w:rPr>
          <w:rFonts w:asciiTheme="minorHAnsi" w:hAnsiTheme="minorHAnsi" w:cstheme="minorHAnsi"/>
          <w:b/>
          <w:bCs/>
          <w:sz w:val="22"/>
          <w:szCs w:val="22"/>
        </w:rPr>
      </w:pPr>
    </w:p>
    <w:p w14:paraId="1B2ECD3F" w14:textId="77777777" w:rsidR="004C6DB1" w:rsidRPr="004C6DB1" w:rsidRDefault="004C6DB1" w:rsidP="004C6DB1">
      <w:pPr>
        <w:overflowPunct w:val="0"/>
        <w:autoSpaceDE w:val="0"/>
        <w:autoSpaceDN w:val="0"/>
        <w:adjustRightInd w:val="0"/>
        <w:ind w:left="-426"/>
        <w:jc w:val="both"/>
        <w:rPr>
          <w:rFonts w:asciiTheme="minorHAnsi" w:hAnsiTheme="minorHAnsi" w:cstheme="minorHAnsi"/>
          <w:b/>
          <w:bCs/>
          <w:sz w:val="22"/>
          <w:szCs w:val="22"/>
        </w:rPr>
      </w:pPr>
      <w:r w:rsidRPr="004C6DB1">
        <w:rPr>
          <w:rFonts w:asciiTheme="minorHAnsi" w:eastAsia="SimSun" w:hAnsiTheme="minorHAnsi" w:cstheme="minorHAnsi"/>
          <w:b/>
          <w:bCs/>
          <w:sz w:val="20"/>
          <w:szCs w:val="20"/>
        </w:rPr>
        <w:t>Gmina Olszyna</w:t>
      </w:r>
    </w:p>
    <w:p w14:paraId="744689AD" w14:textId="77777777" w:rsidR="004C6DB1" w:rsidRPr="004C6DB1" w:rsidRDefault="004C6DB1" w:rsidP="004C6DB1">
      <w:pPr>
        <w:overflowPunct w:val="0"/>
        <w:autoSpaceDE w:val="0"/>
        <w:autoSpaceDN w:val="0"/>
        <w:adjustRightInd w:val="0"/>
        <w:ind w:left="-426"/>
        <w:jc w:val="both"/>
        <w:rPr>
          <w:rFonts w:asciiTheme="minorHAnsi" w:hAnsiTheme="minorHAnsi" w:cstheme="minorHAnsi"/>
          <w:b/>
          <w:bCs/>
          <w:sz w:val="22"/>
          <w:szCs w:val="22"/>
        </w:rPr>
      </w:pPr>
      <w:r w:rsidRPr="004C6DB1">
        <w:rPr>
          <w:rFonts w:asciiTheme="minorHAnsi" w:eastAsia="SimSun" w:hAnsiTheme="minorHAnsi" w:cstheme="minorHAnsi"/>
          <w:b/>
          <w:bCs/>
          <w:sz w:val="20"/>
          <w:szCs w:val="20"/>
        </w:rPr>
        <w:t>ul. Wolności 20</w:t>
      </w:r>
    </w:p>
    <w:p w14:paraId="7ADBA9AD" w14:textId="77777777" w:rsidR="004C6DB1" w:rsidRPr="004C6DB1" w:rsidRDefault="004C6DB1" w:rsidP="004C6DB1">
      <w:pPr>
        <w:overflowPunct w:val="0"/>
        <w:autoSpaceDE w:val="0"/>
        <w:autoSpaceDN w:val="0"/>
        <w:adjustRightInd w:val="0"/>
        <w:ind w:left="-426"/>
        <w:jc w:val="both"/>
        <w:rPr>
          <w:rFonts w:asciiTheme="minorHAnsi" w:hAnsiTheme="minorHAnsi" w:cstheme="minorHAnsi"/>
          <w:b/>
          <w:bCs/>
          <w:sz w:val="22"/>
          <w:szCs w:val="22"/>
        </w:rPr>
      </w:pPr>
      <w:r w:rsidRPr="004C6DB1">
        <w:rPr>
          <w:rFonts w:asciiTheme="minorHAnsi" w:eastAsia="SimSun" w:hAnsiTheme="minorHAnsi" w:cstheme="minorHAnsi"/>
          <w:b/>
          <w:bCs/>
          <w:sz w:val="20"/>
          <w:szCs w:val="20"/>
        </w:rPr>
        <w:t>59- 830 Olszyna</w:t>
      </w:r>
    </w:p>
    <w:p w14:paraId="7D2A2B5C" w14:textId="54B690BE" w:rsidR="004C6DB1" w:rsidRPr="004C6DB1" w:rsidRDefault="004C6DB1" w:rsidP="004C6DB1">
      <w:pPr>
        <w:overflowPunct w:val="0"/>
        <w:autoSpaceDE w:val="0"/>
        <w:autoSpaceDN w:val="0"/>
        <w:adjustRightInd w:val="0"/>
        <w:ind w:left="-426"/>
        <w:jc w:val="both"/>
        <w:rPr>
          <w:rFonts w:asciiTheme="minorHAnsi" w:hAnsiTheme="minorHAnsi" w:cstheme="minorHAnsi"/>
          <w:b/>
          <w:bCs/>
          <w:sz w:val="22"/>
          <w:szCs w:val="22"/>
        </w:rPr>
      </w:pPr>
      <w:r w:rsidRPr="004C6DB1">
        <w:rPr>
          <w:rFonts w:asciiTheme="minorHAnsi" w:eastAsia="SimSun" w:hAnsiTheme="minorHAnsi" w:cstheme="minorHAnsi"/>
          <w:b/>
          <w:bCs/>
          <w:sz w:val="20"/>
          <w:szCs w:val="20"/>
        </w:rPr>
        <w:t>NIP: 613-100-28-76</w:t>
      </w:r>
    </w:p>
    <w:p w14:paraId="724FED41" w14:textId="77777777" w:rsidR="00067166" w:rsidRPr="0060067D" w:rsidRDefault="00067166" w:rsidP="00067166">
      <w:pPr>
        <w:overflowPunct w:val="0"/>
        <w:autoSpaceDE w:val="0"/>
        <w:autoSpaceDN w:val="0"/>
        <w:adjustRightInd w:val="0"/>
        <w:ind w:left="-426"/>
        <w:jc w:val="both"/>
        <w:rPr>
          <w:rFonts w:asciiTheme="minorHAnsi" w:hAnsiTheme="minorHAnsi" w:cstheme="minorHAnsi"/>
          <w:b/>
          <w:bCs/>
          <w:sz w:val="22"/>
          <w:szCs w:val="22"/>
        </w:rPr>
      </w:pPr>
    </w:p>
    <w:p w14:paraId="68FA41A9" w14:textId="40FEB233" w:rsidR="00121D7D" w:rsidRPr="0020030D" w:rsidRDefault="00121D7D" w:rsidP="0020030D">
      <w:pPr>
        <w:pBdr>
          <w:top w:val="single" w:sz="4" w:space="1" w:color="auto"/>
          <w:bottom w:val="single" w:sz="4" w:space="0" w:color="auto"/>
        </w:pBdr>
        <w:shd w:val="clear" w:color="auto" w:fill="DBDBDB" w:themeFill="accent3" w:themeFillTint="66"/>
        <w:ind w:left="-426" w:right="567"/>
        <w:jc w:val="both"/>
        <w:rPr>
          <w:rFonts w:asciiTheme="minorHAnsi" w:hAnsiTheme="minorHAnsi" w:cstheme="minorHAnsi"/>
          <w:b/>
          <w:sz w:val="22"/>
          <w:szCs w:val="22"/>
        </w:rPr>
      </w:pPr>
      <w:r w:rsidRPr="0060067D">
        <w:rPr>
          <w:rFonts w:asciiTheme="minorHAnsi" w:hAnsiTheme="minorHAnsi" w:cstheme="minorHAnsi"/>
          <w:bCs/>
          <w:sz w:val="22"/>
          <w:szCs w:val="22"/>
        </w:rPr>
        <w:t>Przedmiot zamówienia:</w:t>
      </w:r>
      <w:r w:rsidRPr="0060067D">
        <w:rPr>
          <w:rFonts w:asciiTheme="minorHAnsi" w:hAnsiTheme="minorHAnsi" w:cstheme="minorHAnsi"/>
          <w:bCs/>
          <w:color w:val="C00000"/>
          <w:sz w:val="22"/>
          <w:szCs w:val="22"/>
        </w:rPr>
        <w:t xml:space="preserve"> </w:t>
      </w:r>
      <w:r w:rsidRPr="0060067D">
        <w:rPr>
          <w:rFonts w:asciiTheme="minorHAnsi" w:hAnsiTheme="minorHAnsi" w:cstheme="minorHAnsi"/>
          <w:sz w:val="22"/>
          <w:szCs w:val="22"/>
        </w:rPr>
        <w:t xml:space="preserve">Realizacja usługi cateringowej, polegającej na </w:t>
      </w:r>
      <w:r w:rsidR="0020030D" w:rsidRPr="0020030D">
        <w:rPr>
          <w:rFonts w:asciiTheme="minorHAnsi" w:hAnsiTheme="minorHAnsi" w:cstheme="minorHAnsi"/>
          <w:bCs/>
          <w:sz w:val="22"/>
          <w:szCs w:val="28"/>
        </w:rPr>
        <w:t>przygotowaniu i dowożeniu posiłków dla osób dorosłych niepełnosprawnych ze znacznym lub umiarkowanym stopniem niepełnosprawności lub orzeczeniem traktowanym na równi z orzeczeniem o znacznym lub umiarkowanym stopniu niepełnosprawności</w:t>
      </w:r>
      <w:r w:rsidR="0020030D" w:rsidRPr="0020030D">
        <w:rPr>
          <w:rFonts w:asciiTheme="minorHAnsi" w:hAnsiTheme="minorHAnsi" w:cstheme="minorHAnsi"/>
          <w:bCs/>
          <w:sz w:val="22"/>
          <w:szCs w:val="28"/>
        </w:rPr>
        <w:br/>
        <w:t>– usługa dla osób zamieszkiwanych w formie pobytu całodobowego i pobytu dziennego</w:t>
      </w:r>
      <w:r w:rsidR="0020030D">
        <w:rPr>
          <w:rFonts w:asciiTheme="minorHAnsi" w:hAnsiTheme="minorHAnsi" w:cstheme="minorHAnsi"/>
          <w:bCs/>
          <w:sz w:val="22"/>
          <w:szCs w:val="28"/>
        </w:rPr>
        <w:t xml:space="preserve"> </w:t>
      </w:r>
      <w:r w:rsidR="0020030D" w:rsidRPr="0020030D">
        <w:rPr>
          <w:rFonts w:asciiTheme="minorHAnsi" w:hAnsiTheme="minorHAnsi" w:cstheme="minorHAnsi"/>
          <w:bCs/>
          <w:sz w:val="22"/>
          <w:szCs w:val="28"/>
        </w:rPr>
        <w:t>w Centrum Opiekuńczo – Mieszkalnego w Olszynie</w:t>
      </w:r>
      <w:r w:rsidR="0020030D" w:rsidRPr="0020030D">
        <w:rPr>
          <w:rFonts w:asciiTheme="minorHAnsi" w:hAnsiTheme="minorHAnsi" w:cstheme="minorHAnsi"/>
          <w:bCs/>
          <w:color w:val="000000" w:themeColor="text1"/>
          <w:sz w:val="22"/>
          <w:szCs w:val="28"/>
        </w:rPr>
        <w:t xml:space="preserve"> realizowanego</w:t>
      </w:r>
      <w:r w:rsidRPr="0060067D">
        <w:rPr>
          <w:rFonts w:asciiTheme="minorHAnsi" w:hAnsiTheme="minorHAnsi" w:cstheme="minorHAnsi"/>
          <w:sz w:val="22"/>
          <w:szCs w:val="22"/>
        </w:rPr>
        <w:t xml:space="preserve"> w ramach projektu „Deinstytucjonalizacja usług społecznych na terenie gminy Olszyna”</w:t>
      </w:r>
      <w:r w:rsidR="004C6DB1">
        <w:rPr>
          <w:rFonts w:asciiTheme="minorHAnsi" w:hAnsiTheme="minorHAnsi" w:cstheme="minorHAnsi"/>
          <w:bCs/>
          <w:sz w:val="22"/>
          <w:szCs w:val="22"/>
        </w:rPr>
        <w:t>.</w:t>
      </w:r>
    </w:p>
    <w:tbl>
      <w:tblPr>
        <w:tblW w:w="10207"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2"/>
        <w:gridCol w:w="5180"/>
        <w:gridCol w:w="65"/>
      </w:tblGrid>
      <w:tr w:rsidR="00067166" w:rsidRPr="0060067D" w14:paraId="18012BE3" w14:textId="77777777" w:rsidTr="005516CD">
        <w:trPr>
          <w:gridAfter w:val="1"/>
          <w:wAfter w:w="65" w:type="dxa"/>
          <w:trHeight w:val="139"/>
        </w:trPr>
        <w:tc>
          <w:tcPr>
            <w:tcW w:w="4962" w:type="dxa"/>
          </w:tcPr>
          <w:p w14:paraId="030F5C98" w14:textId="77777777" w:rsidR="00067166" w:rsidRPr="0060067D" w:rsidRDefault="00067166" w:rsidP="00561A12">
            <w:pPr>
              <w:overflowPunct w:val="0"/>
              <w:autoSpaceDE w:val="0"/>
              <w:autoSpaceDN w:val="0"/>
              <w:adjustRightInd w:val="0"/>
              <w:spacing w:after="60" w:line="360" w:lineRule="auto"/>
              <w:rPr>
                <w:rFonts w:asciiTheme="minorHAnsi" w:hAnsiTheme="minorHAnsi" w:cstheme="minorHAnsi"/>
                <w:b/>
                <w:bCs/>
                <w:color w:val="005E00"/>
                <w:sz w:val="16"/>
                <w:szCs w:val="16"/>
              </w:rPr>
            </w:pPr>
            <w:r w:rsidRPr="0060067D">
              <w:rPr>
                <w:rFonts w:asciiTheme="minorHAnsi" w:hAnsiTheme="minorHAnsi" w:cstheme="minorHAnsi"/>
                <w:b/>
                <w:bCs/>
                <w:color w:val="005E00"/>
                <w:sz w:val="16"/>
                <w:szCs w:val="16"/>
              </w:rPr>
              <w:t>NAZWA I SIEDZIBA WYKONAWCY:</w:t>
            </w:r>
          </w:p>
          <w:p w14:paraId="7F5FEF88" w14:textId="77777777" w:rsidR="00067166" w:rsidRPr="0060067D" w:rsidRDefault="00067166" w:rsidP="00561A12">
            <w:pPr>
              <w:overflowPunct w:val="0"/>
              <w:autoSpaceDE w:val="0"/>
              <w:autoSpaceDN w:val="0"/>
              <w:adjustRightInd w:val="0"/>
              <w:spacing w:after="60" w:line="360" w:lineRule="auto"/>
              <w:rPr>
                <w:rFonts w:asciiTheme="minorHAnsi" w:hAnsiTheme="minorHAnsi" w:cstheme="minorHAnsi"/>
                <w:b/>
                <w:bCs/>
                <w:sz w:val="16"/>
                <w:szCs w:val="16"/>
              </w:rPr>
            </w:pPr>
            <w:r w:rsidRPr="0060067D">
              <w:rPr>
                <w:rFonts w:asciiTheme="minorHAnsi" w:hAnsiTheme="minorHAnsi" w:cstheme="minorHAnsi"/>
                <w:b/>
                <w:bCs/>
                <w:sz w:val="16"/>
                <w:szCs w:val="16"/>
              </w:rPr>
              <w:t>Nazwa:___________________________________________________</w:t>
            </w:r>
          </w:p>
          <w:p w14:paraId="1E753D15" w14:textId="77777777" w:rsidR="00067166" w:rsidRPr="0060067D" w:rsidRDefault="00067166" w:rsidP="00561A12">
            <w:pPr>
              <w:overflowPunct w:val="0"/>
              <w:autoSpaceDE w:val="0"/>
              <w:autoSpaceDN w:val="0"/>
              <w:adjustRightInd w:val="0"/>
              <w:spacing w:after="60" w:line="360" w:lineRule="auto"/>
              <w:rPr>
                <w:rFonts w:asciiTheme="minorHAnsi" w:hAnsiTheme="minorHAnsi" w:cstheme="minorHAnsi"/>
                <w:sz w:val="16"/>
                <w:szCs w:val="16"/>
                <w:lang w:val="de-DE"/>
              </w:rPr>
            </w:pPr>
            <w:r w:rsidRPr="0060067D">
              <w:rPr>
                <w:rFonts w:asciiTheme="minorHAnsi" w:hAnsiTheme="minorHAnsi" w:cstheme="minorHAnsi"/>
                <w:b/>
                <w:bCs/>
                <w:sz w:val="16"/>
                <w:szCs w:val="16"/>
                <w:lang w:val="de-DE"/>
              </w:rPr>
              <w:t>Adres: ________________</w:t>
            </w:r>
            <w:r w:rsidRPr="0060067D">
              <w:rPr>
                <w:rFonts w:asciiTheme="minorHAnsi" w:hAnsiTheme="minorHAnsi" w:cstheme="minorHAnsi"/>
                <w:sz w:val="16"/>
                <w:szCs w:val="16"/>
                <w:lang w:val="de-DE"/>
              </w:rPr>
              <w:t>___________________________________</w:t>
            </w:r>
          </w:p>
          <w:p w14:paraId="12B4FED0" w14:textId="77777777" w:rsidR="00067166" w:rsidRPr="0060067D" w:rsidRDefault="00067166" w:rsidP="00561A12">
            <w:pPr>
              <w:overflowPunct w:val="0"/>
              <w:autoSpaceDE w:val="0"/>
              <w:autoSpaceDN w:val="0"/>
              <w:adjustRightInd w:val="0"/>
              <w:spacing w:after="60" w:line="360" w:lineRule="auto"/>
              <w:rPr>
                <w:rFonts w:asciiTheme="minorHAnsi" w:hAnsiTheme="minorHAnsi" w:cstheme="minorHAnsi"/>
                <w:sz w:val="16"/>
                <w:szCs w:val="16"/>
                <w:lang w:val="de-DE"/>
              </w:rPr>
            </w:pPr>
            <w:r w:rsidRPr="0060067D">
              <w:rPr>
                <w:rFonts w:asciiTheme="minorHAnsi" w:hAnsiTheme="minorHAnsi" w:cstheme="minorHAnsi"/>
                <w:b/>
                <w:bCs/>
                <w:sz w:val="16"/>
                <w:szCs w:val="16"/>
                <w:lang w:val="de-DE"/>
              </w:rPr>
              <w:t xml:space="preserve">NIP:  </w:t>
            </w:r>
            <w:r w:rsidRPr="0060067D">
              <w:rPr>
                <w:rFonts w:asciiTheme="minorHAnsi" w:hAnsiTheme="minorHAnsi" w:cstheme="minorHAnsi"/>
                <w:sz w:val="16"/>
                <w:szCs w:val="16"/>
                <w:lang w:val="de-DE"/>
              </w:rPr>
              <w:t>____________________________________________________</w:t>
            </w:r>
          </w:p>
          <w:p w14:paraId="44A01D2C" w14:textId="77777777" w:rsidR="00067166" w:rsidRPr="0060067D" w:rsidRDefault="00067166" w:rsidP="00561A12">
            <w:pPr>
              <w:overflowPunct w:val="0"/>
              <w:autoSpaceDE w:val="0"/>
              <w:autoSpaceDN w:val="0"/>
              <w:adjustRightInd w:val="0"/>
              <w:spacing w:after="60" w:line="360" w:lineRule="auto"/>
              <w:rPr>
                <w:rFonts w:asciiTheme="minorHAnsi" w:hAnsiTheme="minorHAnsi" w:cstheme="minorHAnsi"/>
                <w:b/>
                <w:bCs/>
                <w:sz w:val="16"/>
                <w:szCs w:val="16"/>
                <w:lang w:val="de-DE"/>
              </w:rPr>
            </w:pPr>
            <w:r w:rsidRPr="0060067D">
              <w:rPr>
                <w:rFonts w:asciiTheme="minorHAnsi" w:hAnsiTheme="minorHAnsi" w:cstheme="minorHAnsi"/>
                <w:b/>
                <w:bCs/>
                <w:sz w:val="16"/>
                <w:szCs w:val="16"/>
                <w:lang w:val="de-DE"/>
              </w:rPr>
              <w:t xml:space="preserve">Tel.: </w:t>
            </w:r>
            <w:r w:rsidRPr="0060067D">
              <w:rPr>
                <w:rFonts w:asciiTheme="minorHAnsi" w:hAnsiTheme="minorHAnsi" w:cstheme="minorHAnsi"/>
                <w:sz w:val="16"/>
                <w:szCs w:val="16"/>
                <w:lang w:val="de-DE"/>
              </w:rPr>
              <w:t>_____________________________________________________</w:t>
            </w:r>
          </w:p>
          <w:p w14:paraId="4D8BEFE2" w14:textId="77777777" w:rsidR="00067166" w:rsidRPr="0060067D" w:rsidRDefault="00067166" w:rsidP="00561A12">
            <w:pPr>
              <w:overflowPunct w:val="0"/>
              <w:autoSpaceDE w:val="0"/>
              <w:autoSpaceDN w:val="0"/>
              <w:adjustRightInd w:val="0"/>
              <w:spacing w:after="60" w:line="360" w:lineRule="auto"/>
              <w:rPr>
                <w:rFonts w:asciiTheme="minorHAnsi" w:hAnsiTheme="minorHAnsi" w:cstheme="minorHAnsi"/>
                <w:b/>
                <w:bCs/>
                <w:sz w:val="16"/>
                <w:szCs w:val="16"/>
                <w:lang w:val="de-DE"/>
              </w:rPr>
            </w:pPr>
            <w:r w:rsidRPr="0060067D">
              <w:rPr>
                <w:rFonts w:asciiTheme="minorHAnsi" w:hAnsiTheme="minorHAnsi" w:cstheme="minorHAnsi"/>
                <w:b/>
                <w:bCs/>
                <w:sz w:val="16"/>
                <w:szCs w:val="16"/>
                <w:lang w:val="de-DE"/>
              </w:rPr>
              <w:t xml:space="preserve">E-Mail: </w:t>
            </w:r>
            <w:r w:rsidRPr="0060067D">
              <w:rPr>
                <w:rFonts w:asciiTheme="minorHAnsi" w:hAnsiTheme="minorHAnsi" w:cstheme="minorHAnsi"/>
                <w:sz w:val="16"/>
                <w:szCs w:val="16"/>
                <w:lang w:val="de-DE"/>
              </w:rPr>
              <w:t>__________________________________________________</w:t>
            </w:r>
          </w:p>
          <w:p w14:paraId="0C7E9536" w14:textId="77777777" w:rsidR="00067166" w:rsidRPr="0060067D" w:rsidRDefault="00067166" w:rsidP="00561A12">
            <w:pPr>
              <w:overflowPunct w:val="0"/>
              <w:autoSpaceDE w:val="0"/>
              <w:autoSpaceDN w:val="0"/>
              <w:adjustRightInd w:val="0"/>
              <w:spacing w:after="60" w:line="360" w:lineRule="auto"/>
              <w:rPr>
                <w:rFonts w:asciiTheme="minorHAnsi" w:hAnsiTheme="minorHAnsi" w:cstheme="minorHAnsi"/>
                <w:sz w:val="16"/>
                <w:szCs w:val="16"/>
              </w:rPr>
            </w:pPr>
            <w:r w:rsidRPr="0060067D">
              <w:rPr>
                <w:rFonts w:asciiTheme="minorHAnsi" w:hAnsiTheme="minorHAnsi" w:cstheme="minorHAnsi"/>
                <w:b/>
                <w:bCs/>
                <w:sz w:val="16"/>
                <w:szCs w:val="16"/>
              </w:rPr>
              <w:t xml:space="preserve">REGON: </w:t>
            </w:r>
            <w:r w:rsidRPr="0060067D">
              <w:rPr>
                <w:rFonts w:asciiTheme="minorHAnsi" w:hAnsiTheme="minorHAnsi" w:cstheme="minorHAnsi"/>
                <w:sz w:val="16"/>
                <w:szCs w:val="16"/>
              </w:rPr>
              <w:t>_________________________________________________</w:t>
            </w:r>
          </w:p>
          <w:p w14:paraId="6F2EDF81" w14:textId="77777777" w:rsidR="00067166" w:rsidRPr="0060067D" w:rsidRDefault="00067166" w:rsidP="00561A12">
            <w:pPr>
              <w:overflowPunct w:val="0"/>
              <w:autoSpaceDE w:val="0"/>
              <w:autoSpaceDN w:val="0"/>
              <w:adjustRightInd w:val="0"/>
              <w:spacing w:line="360" w:lineRule="auto"/>
              <w:rPr>
                <w:rFonts w:asciiTheme="minorHAnsi" w:hAnsiTheme="minorHAnsi" w:cstheme="minorHAnsi"/>
                <w:bCs/>
                <w:i/>
                <w:sz w:val="14"/>
                <w:szCs w:val="16"/>
              </w:rPr>
            </w:pPr>
            <w:r w:rsidRPr="0060067D">
              <w:rPr>
                <w:rFonts w:asciiTheme="minorHAnsi" w:hAnsiTheme="minorHAnsi" w:cstheme="minorHAnsi"/>
                <w:b/>
                <w:bCs/>
                <w:sz w:val="16"/>
                <w:szCs w:val="16"/>
              </w:rPr>
              <w:t>NR KRS</w:t>
            </w:r>
            <w:r w:rsidRPr="0060067D">
              <w:rPr>
                <w:rStyle w:val="Odwoanieprzypisudolnego"/>
                <w:rFonts w:asciiTheme="minorHAnsi" w:hAnsiTheme="minorHAnsi" w:cstheme="minorHAnsi"/>
                <w:b/>
                <w:bCs/>
                <w:sz w:val="16"/>
                <w:szCs w:val="16"/>
              </w:rPr>
              <w:footnoteReference w:id="7"/>
            </w:r>
            <w:r w:rsidRPr="0060067D">
              <w:rPr>
                <w:rStyle w:val="Odwoanieprzypisudolnego"/>
                <w:rFonts w:asciiTheme="minorHAnsi" w:hAnsiTheme="minorHAnsi" w:cstheme="minorHAnsi"/>
                <w:b/>
                <w:bCs/>
                <w:sz w:val="16"/>
                <w:szCs w:val="16"/>
              </w:rPr>
              <w:t xml:space="preserve"> </w:t>
            </w:r>
            <w:r w:rsidRPr="0060067D">
              <w:rPr>
                <w:rFonts w:asciiTheme="minorHAnsi" w:hAnsiTheme="minorHAnsi" w:cstheme="minorHAnsi"/>
                <w:bCs/>
                <w:i/>
                <w:sz w:val="14"/>
                <w:szCs w:val="16"/>
              </w:rPr>
              <w:t>(dotyczy Wykonawców wpisanych do KRS)</w:t>
            </w:r>
          </w:p>
          <w:p w14:paraId="74413C1D" w14:textId="77777777" w:rsidR="00067166" w:rsidRPr="0060067D" w:rsidRDefault="00067166" w:rsidP="00561A12">
            <w:pPr>
              <w:overflowPunct w:val="0"/>
              <w:autoSpaceDE w:val="0"/>
              <w:autoSpaceDN w:val="0"/>
              <w:adjustRightInd w:val="0"/>
              <w:spacing w:line="360" w:lineRule="auto"/>
              <w:rPr>
                <w:rFonts w:asciiTheme="minorHAnsi" w:hAnsiTheme="minorHAnsi" w:cstheme="minorHAnsi"/>
                <w:b/>
                <w:bCs/>
                <w:sz w:val="16"/>
                <w:szCs w:val="16"/>
              </w:rPr>
            </w:pPr>
            <w:r w:rsidRPr="0060067D">
              <w:rPr>
                <w:rFonts w:asciiTheme="minorHAnsi" w:hAnsiTheme="minorHAnsi" w:cstheme="minorHAnsi"/>
                <w:sz w:val="16"/>
                <w:szCs w:val="16"/>
              </w:rPr>
              <w:t>____________________________________</w:t>
            </w:r>
          </w:p>
          <w:p w14:paraId="05AC263D" w14:textId="77777777" w:rsidR="00067166" w:rsidRPr="0060067D" w:rsidRDefault="00067166" w:rsidP="00561A12">
            <w:pPr>
              <w:overflowPunct w:val="0"/>
              <w:autoSpaceDE w:val="0"/>
              <w:autoSpaceDN w:val="0"/>
              <w:adjustRightInd w:val="0"/>
              <w:rPr>
                <w:rFonts w:asciiTheme="minorHAnsi" w:hAnsiTheme="minorHAnsi" w:cstheme="minorHAnsi"/>
                <w:sz w:val="16"/>
                <w:szCs w:val="16"/>
              </w:rPr>
            </w:pPr>
            <w:r w:rsidRPr="0060067D">
              <w:rPr>
                <w:rFonts w:asciiTheme="minorHAnsi" w:hAnsiTheme="minorHAnsi" w:cstheme="minorHAnsi"/>
                <w:b/>
                <w:bCs/>
                <w:sz w:val="16"/>
                <w:szCs w:val="16"/>
              </w:rPr>
              <w:t xml:space="preserve">PESEL </w:t>
            </w:r>
            <w:r w:rsidRPr="0060067D">
              <w:rPr>
                <w:rFonts w:asciiTheme="minorHAnsi" w:hAnsiTheme="minorHAnsi" w:cstheme="minorHAnsi"/>
                <w:bCs/>
                <w:i/>
                <w:sz w:val="14"/>
                <w:szCs w:val="16"/>
              </w:rPr>
              <w:t>(dotyczy tylko Wykonawców składających ofertę jako osoba fizyczna)</w:t>
            </w:r>
            <w:r w:rsidRPr="0060067D">
              <w:rPr>
                <w:rFonts w:asciiTheme="minorHAnsi" w:hAnsiTheme="minorHAnsi" w:cstheme="minorHAnsi"/>
                <w:bCs/>
                <w:sz w:val="14"/>
                <w:szCs w:val="16"/>
              </w:rPr>
              <w:t>:</w:t>
            </w:r>
            <w:r w:rsidRPr="0060067D">
              <w:rPr>
                <w:rFonts w:asciiTheme="minorHAnsi" w:hAnsiTheme="minorHAnsi" w:cstheme="minorHAnsi"/>
                <w:bCs/>
                <w:sz w:val="16"/>
                <w:szCs w:val="16"/>
              </w:rPr>
              <w:t xml:space="preserve"> </w:t>
            </w:r>
            <w:r w:rsidRPr="0060067D">
              <w:rPr>
                <w:rFonts w:asciiTheme="minorHAnsi" w:hAnsiTheme="minorHAnsi" w:cstheme="minorHAnsi"/>
                <w:sz w:val="16"/>
                <w:szCs w:val="16"/>
              </w:rPr>
              <w:t>____________________________________</w:t>
            </w:r>
          </w:p>
          <w:p w14:paraId="3843B5D2" w14:textId="77777777" w:rsidR="00067166" w:rsidRPr="0060067D" w:rsidRDefault="00067166" w:rsidP="00561A12">
            <w:pPr>
              <w:rPr>
                <w:rFonts w:asciiTheme="minorHAnsi" w:hAnsiTheme="minorHAnsi" w:cstheme="minorHAnsi"/>
                <w:b/>
                <w:sz w:val="16"/>
                <w:szCs w:val="16"/>
              </w:rPr>
            </w:pPr>
          </w:p>
          <w:p w14:paraId="18A313F4" w14:textId="77777777" w:rsidR="00067166" w:rsidRPr="0060067D" w:rsidRDefault="00067166" w:rsidP="00561A12">
            <w:pPr>
              <w:rPr>
                <w:rFonts w:asciiTheme="minorHAnsi" w:hAnsiTheme="minorHAnsi" w:cstheme="minorHAnsi"/>
                <w:b/>
                <w:sz w:val="16"/>
                <w:szCs w:val="16"/>
              </w:rPr>
            </w:pPr>
          </w:p>
          <w:p w14:paraId="4341493D" w14:textId="77777777" w:rsidR="00067166" w:rsidRPr="0060067D" w:rsidRDefault="00067166" w:rsidP="00561A12">
            <w:pPr>
              <w:overflowPunct w:val="0"/>
              <w:autoSpaceDE w:val="0"/>
              <w:autoSpaceDN w:val="0"/>
              <w:adjustRightInd w:val="0"/>
              <w:ind w:left="361"/>
              <w:rPr>
                <w:rFonts w:asciiTheme="minorHAnsi" w:hAnsiTheme="minorHAnsi" w:cstheme="minorHAnsi"/>
                <w:sz w:val="16"/>
                <w:szCs w:val="14"/>
              </w:rPr>
            </w:pPr>
            <w:r w:rsidRPr="0060067D">
              <w:rPr>
                <w:rFonts w:asciiTheme="minorHAnsi" w:hAnsiTheme="minorHAnsi" w:cstheme="minorHAnsi"/>
                <w:b/>
                <w:bCs/>
                <w:color w:val="005E00"/>
                <w:sz w:val="16"/>
                <w:szCs w:val="14"/>
              </w:rPr>
              <w:t>Wskazane wyżej dane dostępne są w bezpłatnej i ogólnodostępnej bazie danych</w:t>
            </w:r>
            <w:r w:rsidRPr="0060067D">
              <w:rPr>
                <w:rFonts w:asciiTheme="minorHAnsi" w:hAnsiTheme="minorHAnsi" w:cstheme="minorHAnsi"/>
                <w:bCs/>
                <w:color w:val="005E00"/>
                <w:sz w:val="16"/>
                <w:szCs w:val="14"/>
              </w:rPr>
              <w:t>, tj.</w:t>
            </w:r>
            <w:r w:rsidRPr="0060067D">
              <w:rPr>
                <w:rFonts w:asciiTheme="minorHAnsi" w:hAnsiTheme="minorHAnsi" w:cstheme="minorHAnsi"/>
                <w:bCs/>
                <w:sz w:val="16"/>
                <w:szCs w:val="16"/>
              </w:rPr>
              <w:t>:*</w:t>
            </w:r>
          </w:p>
          <w:p w14:paraId="3AA37B95" w14:textId="77777777" w:rsidR="00067166" w:rsidRPr="0060067D" w:rsidRDefault="00067166" w:rsidP="00561A12">
            <w:pPr>
              <w:overflowPunct w:val="0"/>
              <w:autoSpaceDE w:val="0"/>
              <w:autoSpaceDN w:val="0"/>
              <w:adjustRightInd w:val="0"/>
              <w:ind w:left="361"/>
              <w:rPr>
                <w:rFonts w:asciiTheme="minorHAnsi" w:hAnsiTheme="minorHAnsi" w:cstheme="minorHAnsi"/>
                <w:sz w:val="16"/>
                <w:szCs w:val="14"/>
              </w:rPr>
            </w:pPr>
          </w:p>
          <w:p w14:paraId="2CC8D57A" w14:textId="77777777" w:rsidR="00067166" w:rsidRPr="0060067D" w:rsidRDefault="00E10CA3" w:rsidP="00561A12">
            <w:pPr>
              <w:overflowPunct w:val="0"/>
              <w:autoSpaceDE w:val="0"/>
              <w:autoSpaceDN w:val="0"/>
              <w:adjustRightInd w:val="0"/>
              <w:ind w:left="645" w:hanging="284"/>
              <w:rPr>
                <w:rFonts w:asciiTheme="minorHAnsi" w:hAnsiTheme="minorHAnsi" w:cstheme="minorHAnsi"/>
                <w:sz w:val="16"/>
                <w:szCs w:val="14"/>
              </w:rPr>
            </w:pPr>
            <w:sdt>
              <w:sdtPr>
                <w:rPr>
                  <w:rFonts w:asciiTheme="minorHAnsi" w:hAnsiTheme="minorHAnsi" w:cstheme="minorHAnsi"/>
                  <w:b/>
                  <w:color w:val="5B9BD5" w:themeColor="accent1"/>
                  <w:sz w:val="16"/>
                  <w:szCs w:val="14"/>
                </w:rPr>
                <w:id w:val="1044096040"/>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sz w:val="16"/>
                <w:szCs w:val="14"/>
              </w:rPr>
              <w:t xml:space="preserve"> </w:t>
            </w:r>
            <w:r w:rsidR="00067166" w:rsidRPr="0060067D">
              <w:rPr>
                <w:rFonts w:asciiTheme="minorHAnsi" w:hAnsiTheme="minorHAnsi" w:cstheme="minorHAnsi"/>
                <w:b/>
                <w:sz w:val="16"/>
                <w:szCs w:val="14"/>
              </w:rPr>
              <w:t>CEiDG</w:t>
            </w:r>
            <w:r w:rsidR="00067166" w:rsidRPr="0060067D">
              <w:rPr>
                <w:rStyle w:val="Odwoanieprzypisudolnego"/>
                <w:rFonts w:asciiTheme="minorHAnsi" w:hAnsiTheme="minorHAnsi" w:cstheme="minorHAnsi"/>
                <w:b/>
                <w:sz w:val="16"/>
                <w:szCs w:val="14"/>
              </w:rPr>
              <w:footnoteReference w:id="8"/>
            </w:r>
          </w:p>
          <w:p w14:paraId="2FB274B3" w14:textId="77777777" w:rsidR="00067166" w:rsidRPr="0060067D" w:rsidRDefault="00E10CA3" w:rsidP="00561A12">
            <w:pPr>
              <w:overflowPunct w:val="0"/>
              <w:autoSpaceDE w:val="0"/>
              <w:autoSpaceDN w:val="0"/>
              <w:adjustRightInd w:val="0"/>
              <w:ind w:left="645" w:hanging="284"/>
              <w:rPr>
                <w:rFonts w:asciiTheme="minorHAnsi" w:hAnsiTheme="minorHAnsi" w:cstheme="minorHAnsi"/>
                <w:b/>
                <w:sz w:val="16"/>
                <w:szCs w:val="14"/>
              </w:rPr>
            </w:pPr>
            <w:sdt>
              <w:sdtPr>
                <w:rPr>
                  <w:rFonts w:asciiTheme="minorHAnsi" w:hAnsiTheme="minorHAnsi" w:cstheme="minorHAnsi"/>
                  <w:b/>
                  <w:color w:val="5B9BD5" w:themeColor="accent1"/>
                  <w:sz w:val="16"/>
                  <w:szCs w:val="14"/>
                </w:rPr>
                <w:id w:val="2098594461"/>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b/>
                <w:sz w:val="16"/>
                <w:szCs w:val="14"/>
              </w:rPr>
              <w:t xml:space="preserve"> KRS</w:t>
            </w:r>
          </w:p>
          <w:p w14:paraId="6C33C686" w14:textId="77777777" w:rsidR="00067166" w:rsidRPr="0060067D" w:rsidRDefault="00E10CA3" w:rsidP="00561A12">
            <w:pPr>
              <w:overflowPunct w:val="0"/>
              <w:autoSpaceDE w:val="0"/>
              <w:autoSpaceDN w:val="0"/>
              <w:adjustRightInd w:val="0"/>
              <w:ind w:left="645" w:hanging="284"/>
              <w:rPr>
                <w:rFonts w:asciiTheme="minorHAnsi" w:hAnsiTheme="minorHAnsi" w:cstheme="minorHAnsi"/>
                <w:sz w:val="16"/>
                <w:szCs w:val="14"/>
              </w:rPr>
            </w:pPr>
            <w:sdt>
              <w:sdtPr>
                <w:rPr>
                  <w:rFonts w:asciiTheme="minorHAnsi" w:hAnsiTheme="minorHAnsi" w:cstheme="minorHAnsi"/>
                  <w:b/>
                  <w:color w:val="5B9BD5" w:themeColor="accent1"/>
                  <w:sz w:val="16"/>
                  <w:szCs w:val="14"/>
                </w:rPr>
                <w:id w:val="1936864874"/>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b/>
                <w:sz w:val="16"/>
                <w:szCs w:val="14"/>
              </w:rPr>
              <w:t xml:space="preserve"> inne</w:t>
            </w:r>
            <w:r w:rsidR="00067166" w:rsidRPr="0060067D">
              <w:rPr>
                <w:rFonts w:asciiTheme="minorHAnsi" w:hAnsiTheme="minorHAnsi" w:cstheme="minorHAnsi"/>
                <w:sz w:val="16"/>
                <w:szCs w:val="14"/>
              </w:rPr>
              <w:t>, tj. ___________________________________________________</w:t>
            </w:r>
          </w:p>
          <w:p w14:paraId="1953F82C" w14:textId="77777777" w:rsidR="00067166" w:rsidRPr="0060067D" w:rsidRDefault="00E10CA3" w:rsidP="00561A12">
            <w:pPr>
              <w:overflowPunct w:val="0"/>
              <w:autoSpaceDE w:val="0"/>
              <w:autoSpaceDN w:val="0"/>
              <w:adjustRightInd w:val="0"/>
              <w:ind w:left="645" w:hanging="284"/>
              <w:rPr>
                <w:rFonts w:asciiTheme="minorHAnsi" w:hAnsiTheme="minorHAnsi" w:cstheme="minorHAnsi"/>
                <w:sz w:val="16"/>
                <w:szCs w:val="14"/>
              </w:rPr>
            </w:pPr>
            <w:sdt>
              <w:sdtPr>
                <w:rPr>
                  <w:rFonts w:asciiTheme="minorHAnsi" w:hAnsiTheme="minorHAnsi" w:cstheme="minorHAnsi"/>
                  <w:b/>
                  <w:color w:val="5B9BD5" w:themeColor="accent1"/>
                  <w:sz w:val="16"/>
                  <w:szCs w:val="14"/>
                </w:rPr>
                <w:id w:val="1090206550"/>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b/>
                <w:sz w:val="16"/>
                <w:szCs w:val="14"/>
              </w:rPr>
              <w:t xml:space="preserve"> nie są dostępne w  żadnej bezpłatnej i ogólnodostępnej bazie danych</w:t>
            </w:r>
          </w:p>
          <w:p w14:paraId="45645C44" w14:textId="77777777" w:rsidR="00067166" w:rsidRPr="0060067D" w:rsidRDefault="00067166" w:rsidP="00561A12">
            <w:pPr>
              <w:rPr>
                <w:rFonts w:asciiTheme="minorHAnsi" w:hAnsiTheme="minorHAnsi" w:cstheme="minorHAnsi"/>
                <w:sz w:val="16"/>
                <w:szCs w:val="16"/>
              </w:rPr>
            </w:pPr>
          </w:p>
          <w:p w14:paraId="363483F5" w14:textId="77777777" w:rsidR="00067166" w:rsidRPr="0060067D" w:rsidRDefault="00067166" w:rsidP="00561A12">
            <w:pPr>
              <w:overflowPunct w:val="0"/>
              <w:autoSpaceDE w:val="0"/>
              <w:autoSpaceDN w:val="0"/>
              <w:adjustRightInd w:val="0"/>
              <w:rPr>
                <w:rFonts w:asciiTheme="minorHAnsi" w:hAnsiTheme="minorHAnsi" w:cstheme="minorHAnsi"/>
                <w:b/>
                <w:bCs/>
                <w:color w:val="5B9BD5" w:themeColor="accent1"/>
                <w:sz w:val="16"/>
                <w:szCs w:val="16"/>
              </w:rPr>
            </w:pPr>
          </w:p>
          <w:p w14:paraId="17B70D05" w14:textId="77777777" w:rsidR="00067166" w:rsidRPr="0060067D" w:rsidRDefault="00067166" w:rsidP="00561A12">
            <w:pPr>
              <w:overflowPunct w:val="0"/>
              <w:autoSpaceDE w:val="0"/>
              <w:autoSpaceDN w:val="0"/>
              <w:adjustRightInd w:val="0"/>
              <w:rPr>
                <w:rFonts w:asciiTheme="minorHAnsi" w:hAnsiTheme="minorHAnsi" w:cstheme="minorHAnsi"/>
                <w:b/>
                <w:bCs/>
                <w:sz w:val="16"/>
                <w:szCs w:val="16"/>
              </w:rPr>
            </w:pPr>
            <w:r w:rsidRPr="0060067D">
              <w:rPr>
                <w:rFonts w:asciiTheme="minorHAnsi" w:hAnsiTheme="minorHAnsi" w:cstheme="minorHAnsi"/>
                <w:b/>
                <w:bCs/>
                <w:color w:val="005E00"/>
                <w:sz w:val="16"/>
                <w:szCs w:val="16"/>
              </w:rPr>
              <w:t>Rodzaj Wykonawcy</w:t>
            </w:r>
            <w:r w:rsidRPr="0060067D">
              <w:rPr>
                <w:rStyle w:val="Odwoanieprzypisudolnego"/>
                <w:rFonts w:asciiTheme="minorHAnsi" w:hAnsiTheme="minorHAnsi" w:cstheme="minorHAnsi"/>
                <w:b/>
                <w:bCs/>
                <w:sz w:val="16"/>
                <w:szCs w:val="16"/>
              </w:rPr>
              <w:footnoteReference w:id="9"/>
            </w:r>
            <w:r w:rsidRPr="0060067D">
              <w:rPr>
                <w:rFonts w:asciiTheme="minorHAnsi" w:hAnsiTheme="minorHAnsi" w:cstheme="minorHAnsi"/>
                <w:bCs/>
                <w:sz w:val="16"/>
                <w:szCs w:val="16"/>
              </w:rPr>
              <w:t>:*</w:t>
            </w:r>
            <w:r w:rsidRPr="0060067D">
              <w:rPr>
                <w:rFonts w:asciiTheme="minorHAnsi" w:hAnsiTheme="minorHAnsi" w:cstheme="minorHAnsi"/>
                <w:b/>
                <w:bCs/>
                <w:sz w:val="16"/>
                <w:szCs w:val="16"/>
              </w:rPr>
              <w:t xml:space="preserve">  </w:t>
            </w:r>
          </w:p>
          <w:p w14:paraId="647B4970" w14:textId="77777777" w:rsidR="00067166" w:rsidRPr="0060067D" w:rsidRDefault="00E10CA3" w:rsidP="00561A12">
            <w:pPr>
              <w:overflowPunct w:val="0"/>
              <w:autoSpaceDE w:val="0"/>
              <w:autoSpaceDN w:val="0"/>
              <w:adjustRightInd w:val="0"/>
              <w:rPr>
                <w:rFonts w:asciiTheme="minorHAnsi" w:hAnsiTheme="minorHAnsi" w:cstheme="minorHAnsi"/>
                <w:bCs/>
                <w:sz w:val="16"/>
                <w:szCs w:val="16"/>
              </w:rPr>
            </w:pPr>
            <w:sdt>
              <w:sdtPr>
                <w:rPr>
                  <w:rFonts w:asciiTheme="minorHAnsi" w:hAnsiTheme="minorHAnsi" w:cstheme="minorHAnsi"/>
                  <w:b/>
                  <w:color w:val="5B9BD5" w:themeColor="accent1"/>
                  <w:sz w:val="16"/>
                  <w:szCs w:val="14"/>
                </w:rPr>
                <w:id w:val="-130416744"/>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bCs/>
                <w:i/>
                <w:sz w:val="16"/>
                <w:szCs w:val="16"/>
              </w:rPr>
              <w:t xml:space="preserve"> mikroprzedsiębiorstwo</w:t>
            </w:r>
          </w:p>
          <w:p w14:paraId="68BD389C" w14:textId="77777777" w:rsidR="00067166" w:rsidRPr="0060067D" w:rsidRDefault="00E10CA3" w:rsidP="00561A12">
            <w:pPr>
              <w:overflowPunct w:val="0"/>
              <w:autoSpaceDE w:val="0"/>
              <w:autoSpaceDN w:val="0"/>
              <w:adjustRightInd w:val="0"/>
              <w:rPr>
                <w:rFonts w:asciiTheme="minorHAnsi" w:hAnsiTheme="minorHAnsi" w:cstheme="minorHAnsi"/>
                <w:sz w:val="16"/>
                <w:szCs w:val="16"/>
              </w:rPr>
            </w:pPr>
            <w:sdt>
              <w:sdtPr>
                <w:rPr>
                  <w:rFonts w:asciiTheme="minorHAnsi" w:hAnsiTheme="minorHAnsi" w:cstheme="minorHAnsi"/>
                  <w:b/>
                  <w:color w:val="5B9BD5" w:themeColor="accent1"/>
                  <w:sz w:val="16"/>
                  <w:szCs w:val="14"/>
                </w:rPr>
                <w:id w:val="1127584361"/>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bCs/>
                <w:i/>
                <w:sz w:val="16"/>
                <w:szCs w:val="16"/>
              </w:rPr>
              <w:t xml:space="preserve"> małe przedsiębiorstwo</w:t>
            </w:r>
          </w:p>
          <w:p w14:paraId="3E319A3B" w14:textId="77777777" w:rsidR="00067166" w:rsidRPr="0060067D" w:rsidRDefault="00E10CA3" w:rsidP="00561A12">
            <w:pPr>
              <w:pStyle w:val="Akapitzlist"/>
              <w:overflowPunct w:val="0"/>
              <w:autoSpaceDE w:val="0"/>
              <w:autoSpaceDN w:val="0"/>
              <w:adjustRightInd w:val="0"/>
              <w:ind w:left="0"/>
              <w:rPr>
                <w:rFonts w:asciiTheme="minorHAnsi" w:hAnsiTheme="minorHAnsi" w:cstheme="minorHAnsi"/>
                <w:bCs/>
                <w:sz w:val="16"/>
                <w:szCs w:val="16"/>
              </w:rPr>
            </w:pPr>
            <w:sdt>
              <w:sdtPr>
                <w:rPr>
                  <w:rFonts w:asciiTheme="minorHAnsi" w:hAnsiTheme="minorHAnsi" w:cstheme="minorHAnsi"/>
                  <w:b/>
                  <w:color w:val="5B9BD5" w:themeColor="accent1"/>
                  <w:sz w:val="16"/>
                  <w:szCs w:val="14"/>
                </w:rPr>
                <w:id w:val="-590622192"/>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bCs/>
                <w:i/>
                <w:sz w:val="16"/>
                <w:szCs w:val="16"/>
              </w:rPr>
              <w:t xml:space="preserve"> średnie przedsiębiorstwo</w:t>
            </w:r>
          </w:p>
          <w:p w14:paraId="0FF68FF2" w14:textId="77777777" w:rsidR="00067166" w:rsidRPr="0060067D" w:rsidRDefault="00E10CA3" w:rsidP="00561A12">
            <w:pPr>
              <w:pStyle w:val="Akapitzlist"/>
              <w:overflowPunct w:val="0"/>
              <w:autoSpaceDE w:val="0"/>
              <w:autoSpaceDN w:val="0"/>
              <w:adjustRightInd w:val="0"/>
              <w:ind w:left="0"/>
              <w:rPr>
                <w:rFonts w:asciiTheme="minorHAnsi" w:hAnsiTheme="minorHAnsi" w:cstheme="minorHAnsi"/>
                <w:bCs/>
                <w:sz w:val="16"/>
                <w:szCs w:val="16"/>
              </w:rPr>
            </w:pPr>
            <w:sdt>
              <w:sdtPr>
                <w:rPr>
                  <w:rFonts w:asciiTheme="minorHAnsi" w:hAnsiTheme="minorHAnsi" w:cstheme="minorHAnsi"/>
                  <w:b/>
                  <w:color w:val="5B9BD5" w:themeColor="accent1"/>
                  <w:sz w:val="16"/>
                  <w:szCs w:val="14"/>
                </w:rPr>
                <w:id w:val="-85690640"/>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bCs/>
                <w:i/>
                <w:sz w:val="16"/>
                <w:szCs w:val="16"/>
              </w:rPr>
              <w:t xml:space="preserve"> jednoosobowa działalność gospodarcza</w:t>
            </w:r>
          </w:p>
          <w:p w14:paraId="00FCE779" w14:textId="77777777" w:rsidR="00067166" w:rsidRPr="0060067D" w:rsidRDefault="00E10CA3" w:rsidP="00561A12">
            <w:pPr>
              <w:pStyle w:val="Akapitzlist"/>
              <w:overflowPunct w:val="0"/>
              <w:autoSpaceDE w:val="0"/>
              <w:autoSpaceDN w:val="0"/>
              <w:adjustRightInd w:val="0"/>
              <w:ind w:left="0"/>
              <w:rPr>
                <w:rFonts w:asciiTheme="minorHAnsi" w:hAnsiTheme="minorHAnsi" w:cstheme="minorHAnsi"/>
                <w:bCs/>
                <w:sz w:val="16"/>
                <w:szCs w:val="16"/>
              </w:rPr>
            </w:pPr>
            <w:sdt>
              <w:sdtPr>
                <w:rPr>
                  <w:rFonts w:asciiTheme="minorHAnsi" w:hAnsiTheme="minorHAnsi" w:cstheme="minorHAnsi"/>
                  <w:b/>
                  <w:color w:val="5B9BD5" w:themeColor="accent1"/>
                  <w:sz w:val="16"/>
                  <w:szCs w:val="14"/>
                </w:rPr>
                <w:id w:val="-89015300"/>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bCs/>
                <w:i/>
                <w:sz w:val="16"/>
                <w:szCs w:val="16"/>
              </w:rPr>
              <w:t xml:space="preserve"> osoba fizyczna nieprowadząca działalności gospodarczej</w:t>
            </w:r>
          </w:p>
          <w:p w14:paraId="0148B50C" w14:textId="77777777" w:rsidR="00067166" w:rsidRPr="0060067D" w:rsidRDefault="00E10CA3" w:rsidP="00561A12">
            <w:pPr>
              <w:pStyle w:val="Akapitzlist"/>
              <w:overflowPunct w:val="0"/>
              <w:autoSpaceDE w:val="0"/>
              <w:autoSpaceDN w:val="0"/>
              <w:adjustRightInd w:val="0"/>
              <w:ind w:left="0"/>
              <w:rPr>
                <w:rFonts w:asciiTheme="minorHAnsi" w:hAnsiTheme="minorHAnsi" w:cstheme="minorHAnsi"/>
                <w:bCs/>
                <w:i/>
                <w:sz w:val="16"/>
                <w:szCs w:val="16"/>
              </w:rPr>
            </w:pPr>
            <w:sdt>
              <w:sdtPr>
                <w:rPr>
                  <w:rFonts w:asciiTheme="minorHAnsi" w:hAnsiTheme="minorHAnsi" w:cstheme="minorHAnsi"/>
                  <w:b/>
                  <w:color w:val="5B9BD5" w:themeColor="accent1"/>
                  <w:sz w:val="16"/>
                  <w:szCs w:val="14"/>
                </w:rPr>
                <w:id w:val="1170601043"/>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bCs/>
                <w:i/>
                <w:sz w:val="16"/>
                <w:szCs w:val="16"/>
              </w:rPr>
              <w:t xml:space="preserve"> inny rodzaj</w:t>
            </w:r>
          </w:p>
          <w:p w14:paraId="5D5647A7" w14:textId="77777777" w:rsidR="00067166" w:rsidRPr="0060067D" w:rsidRDefault="00067166" w:rsidP="00561A12">
            <w:pPr>
              <w:overflowPunct w:val="0"/>
              <w:autoSpaceDE w:val="0"/>
              <w:autoSpaceDN w:val="0"/>
              <w:adjustRightInd w:val="0"/>
              <w:jc w:val="both"/>
              <w:rPr>
                <w:rFonts w:asciiTheme="minorHAnsi" w:hAnsiTheme="minorHAnsi" w:cstheme="minorHAnsi"/>
                <w:b/>
                <w:sz w:val="16"/>
                <w:szCs w:val="16"/>
              </w:rPr>
            </w:pPr>
          </w:p>
        </w:tc>
        <w:tc>
          <w:tcPr>
            <w:tcW w:w="5180" w:type="dxa"/>
          </w:tcPr>
          <w:p w14:paraId="0ED63C22" w14:textId="77777777" w:rsidR="00067166" w:rsidRPr="0060067D" w:rsidRDefault="00067166" w:rsidP="00292B02">
            <w:pPr>
              <w:pStyle w:val="Akapitzlist"/>
              <w:numPr>
                <w:ilvl w:val="0"/>
                <w:numId w:val="43"/>
              </w:numPr>
              <w:overflowPunct w:val="0"/>
              <w:autoSpaceDE w:val="0"/>
              <w:autoSpaceDN w:val="0"/>
              <w:adjustRightInd w:val="0"/>
              <w:ind w:left="356"/>
              <w:contextualSpacing/>
              <w:rPr>
                <w:rFonts w:asciiTheme="minorHAnsi" w:hAnsiTheme="minorHAnsi" w:cstheme="minorHAnsi"/>
                <w:b/>
                <w:bCs/>
                <w:color w:val="005E00"/>
                <w:sz w:val="16"/>
                <w:szCs w:val="14"/>
                <w:lang w:eastAsia="pl-PL"/>
              </w:rPr>
            </w:pPr>
            <w:r w:rsidRPr="0060067D">
              <w:rPr>
                <w:rFonts w:asciiTheme="minorHAnsi" w:hAnsiTheme="minorHAnsi" w:cstheme="minorHAnsi"/>
                <w:b/>
                <w:bCs/>
                <w:color w:val="005E00"/>
                <w:sz w:val="16"/>
                <w:szCs w:val="14"/>
                <w:lang w:eastAsia="pl-PL"/>
              </w:rPr>
              <w:lastRenderedPageBreak/>
              <w:t xml:space="preserve">NAZWISKA I FUNKCJE OSÓB UMOCOWANYCH DO REPEREZENTOWANIA WYKONAWCY </w:t>
            </w:r>
            <w:r w:rsidRPr="0060067D">
              <w:rPr>
                <w:rFonts w:asciiTheme="minorHAnsi" w:hAnsiTheme="minorHAnsi" w:cstheme="minorHAnsi"/>
                <w:bCs/>
                <w:i/>
                <w:color w:val="005E00"/>
                <w:sz w:val="16"/>
                <w:szCs w:val="14"/>
                <w:lang w:eastAsia="pl-PL"/>
              </w:rPr>
              <w:t>– zgodnie z dokumentami rejestrowymi Wykonawcy (CEiDG, KRS, lub inne)</w:t>
            </w:r>
          </w:p>
          <w:p w14:paraId="4BCDA816" w14:textId="77777777" w:rsidR="00067166" w:rsidRPr="0060067D" w:rsidRDefault="00067166" w:rsidP="00561A12">
            <w:pPr>
              <w:overflowPunct w:val="0"/>
              <w:autoSpaceDE w:val="0"/>
              <w:autoSpaceDN w:val="0"/>
              <w:adjustRightInd w:val="0"/>
              <w:ind w:left="356"/>
              <w:rPr>
                <w:rFonts w:asciiTheme="minorHAnsi" w:hAnsiTheme="minorHAnsi" w:cstheme="minorHAnsi"/>
                <w:sz w:val="16"/>
                <w:szCs w:val="14"/>
              </w:rPr>
            </w:pPr>
            <w:r w:rsidRPr="0060067D">
              <w:rPr>
                <w:rFonts w:asciiTheme="minorHAnsi" w:hAnsiTheme="minorHAnsi" w:cstheme="minorHAnsi"/>
                <w:sz w:val="16"/>
                <w:szCs w:val="14"/>
              </w:rPr>
              <w:t>______________________________________________________</w:t>
            </w:r>
          </w:p>
          <w:p w14:paraId="2BB635A0" w14:textId="77777777" w:rsidR="00067166" w:rsidRPr="0060067D" w:rsidRDefault="00067166" w:rsidP="00561A12">
            <w:pPr>
              <w:overflowPunct w:val="0"/>
              <w:autoSpaceDE w:val="0"/>
              <w:autoSpaceDN w:val="0"/>
              <w:adjustRightInd w:val="0"/>
              <w:ind w:left="356"/>
              <w:rPr>
                <w:rFonts w:asciiTheme="minorHAnsi" w:hAnsiTheme="minorHAnsi" w:cstheme="minorHAnsi"/>
                <w:sz w:val="16"/>
                <w:szCs w:val="14"/>
              </w:rPr>
            </w:pPr>
          </w:p>
          <w:p w14:paraId="0834089B" w14:textId="583734D8" w:rsidR="00067166" w:rsidRPr="0060067D" w:rsidRDefault="00067166" w:rsidP="00292B02">
            <w:pPr>
              <w:pStyle w:val="Akapitzlist"/>
              <w:numPr>
                <w:ilvl w:val="0"/>
                <w:numId w:val="43"/>
              </w:numPr>
              <w:overflowPunct w:val="0"/>
              <w:autoSpaceDE w:val="0"/>
              <w:autoSpaceDN w:val="0"/>
              <w:adjustRightInd w:val="0"/>
              <w:ind w:left="356"/>
              <w:contextualSpacing/>
              <w:rPr>
                <w:rFonts w:asciiTheme="minorHAnsi" w:hAnsiTheme="minorHAnsi" w:cstheme="minorHAnsi"/>
                <w:b/>
                <w:bCs/>
                <w:color w:val="5B9BD5" w:themeColor="accent1"/>
                <w:sz w:val="16"/>
                <w:szCs w:val="16"/>
                <w:lang w:eastAsia="pl-PL"/>
              </w:rPr>
            </w:pPr>
            <w:r w:rsidRPr="0060067D">
              <w:rPr>
                <w:rFonts w:asciiTheme="minorHAnsi" w:hAnsiTheme="minorHAnsi" w:cstheme="minorHAnsi"/>
                <w:b/>
                <w:bCs/>
                <w:color w:val="005E00"/>
                <w:sz w:val="16"/>
                <w:szCs w:val="16"/>
                <w:lang w:eastAsia="pl-PL"/>
              </w:rPr>
              <w:t xml:space="preserve">OSOBA PODPISUJĄCA DOKUMENTY STANOWIĄCE TREŚĆ </w:t>
            </w:r>
            <w:r w:rsidR="00AF6D01" w:rsidRPr="0060067D">
              <w:rPr>
                <w:rFonts w:asciiTheme="minorHAnsi" w:hAnsiTheme="minorHAnsi" w:cstheme="minorHAnsi"/>
                <w:b/>
                <w:bCs/>
                <w:color w:val="005E00"/>
                <w:sz w:val="16"/>
                <w:szCs w:val="16"/>
                <w:lang w:eastAsia="pl-PL"/>
              </w:rPr>
              <w:t>OFERTY</w:t>
            </w:r>
            <w:r w:rsidRPr="0060067D">
              <w:rPr>
                <w:rFonts w:asciiTheme="minorHAnsi" w:hAnsiTheme="minorHAnsi" w:cstheme="minorHAnsi"/>
                <w:b/>
                <w:bCs/>
                <w:color w:val="005E00"/>
                <w:sz w:val="16"/>
                <w:szCs w:val="16"/>
                <w:lang w:eastAsia="pl-PL"/>
              </w:rPr>
              <w:t xml:space="preserve"> DZIAŁA NA PODSTAWIE PEŁNOMOCNICTWA np. OSOBY WYMIENIONEJ W PKT. 1</w:t>
            </w:r>
            <w:r w:rsidRPr="0060067D">
              <w:rPr>
                <w:rFonts w:asciiTheme="minorHAnsi" w:hAnsiTheme="minorHAnsi" w:cstheme="minorHAnsi"/>
                <w:bCs/>
                <w:sz w:val="16"/>
                <w:szCs w:val="16"/>
              </w:rPr>
              <w:t>:*</w:t>
            </w:r>
          </w:p>
          <w:p w14:paraId="4F3ACEBE" w14:textId="77777777" w:rsidR="00067166" w:rsidRPr="0060067D" w:rsidRDefault="00067166" w:rsidP="00561A12">
            <w:pPr>
              <w:pStyle w:val="Akapitzlist"/>
              <w:overflowPunct w:val="0"/>
              <w:autoSpaceDE w:val="0"/>
              <w:autoSpaceDN w:val="0"/>
              <w:adjustRightInd w:val="0"/>
              <w:ind w:left="356"/>
              <w:rPr>
                <w:rFonts w:asciiTheme="minorHAnsi" w:hAnsiTheme="minorHAnsi" w:cstheme="minorHAnsi"/>
                <w:b/>
                <w:sz w:val="16"/>
                <w:szCs w:val="14"/>
              </w:rPr>
            </w:pPr>
          </w:p>
          <w:p w14:paraId="1E1A1DDA" w14:textId="77777777" w:rsidR="00067166" w:rsidRPr="0060067D" w:rsidRDefault="00E10CA3" w:rsidP="00561A12">
            <w:pPr>
              <w:overflowPunct w:val="0"/>
              <w:autoSpaceDE w:val="0"/>
              <w:autoSpaceDN w:val="0"/>
              <w:adjustRightInd w:val="0"/>
              <w:ind w:left="356"/>
              <w:rPr>
                <w:rFonts w:asciiTheme="minorHAnsi" w:hAnsiTheme="minorHAnsi" w:cstheme="minorHAnsi"/>
                <w:i/>
                <w:sz w:val="16"/>
                <w:szCs w:val="14"/>
              </w:rPr>
            </w:pPr>
            <w:sdt>
              <w:sdtPr>
                <w:rPr>
                  <w:rFonts w:asciiTheme="minorHAnsi" w:hAnsiTheme="minorHAnsi" w:cstheme="minorHAnsi"/>
                  <w:b/>
                  <w:color w:val="5B9BD5" w:themeColor="accent1"/>
                  <w:sz w:val="16"/>
                  <w:szCs w:val="14"/>
                </w:rPr>
                <w:id w:val="1504939792"/>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b/>
                <w:sz w:val="16"/>
                <w:szCs w:val="14"/>
              </w:rPr>
              <w:t xml:space="preserve"> TAK </w:t>
            </w:r>
            <w:r w:rsidR="00067166" w:rsidRPr="0060067D">
              <w:rPr>
                <w:rFonts w:asciiTheme="minorHAnsi" w:hAnsiTheme="minorHAnsi" w:cstheme="minorHAnsi"/>
                <w:i/>
                <w:sz w:val="16"/>
                <w:szCs w:val="14"/>
              </w:rPr>
              <w:t>(pełnomocnictwo w załączeniu)</w:t>
            </w:r>
          </w:p>
          <w:p w14:paraId="6AF7EAF7" w14:textId="77777777" w:rsidR="00067166" w:rsidRPr="0060067D" w:rsidRDefault="00E10CA3" w:rsidP="00561A12">
            <w:pPr>
              <w:overflowPunct w:val="0"/>
              <w:autoSpaceDE w:val="0"/>
              <w:autoSpaceDN w:val="0"/>
              <w:adjustRightInd w:val="0"/>
              <w:ind w:left="356"/>
              <w:rPr>
                <w:rFonts w:asciiTheme="minorHAnsi" w:hAnsiTheme="minorHAnsi" w:cstheme="minorHAnsi"/>
                <w:sz w:val="16"/>
                <w:szCs w:val="14"/>
              </w:rPr>
            </w:pPr>
            <w:sdt>
              <w:sdtPr>
                <w:rPr>
                  <w:rFonts w:asciiTheme="minorHAnsi" w:hAnsiTheme="minorHAnsi" w:cstheme="minorHAnsi"/>
                  <w:b/>
                  <w:color w:val="5B9BD5" w:themeColor="accent1"/>
                  <w:sz w:val="16"/>
                  <w:szCs w:val="14"/>
                </w:rPr>
                <w:id w:val="377518002"/>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b/>
                <w:sz w:val="16"/>
                <w:szCs w:val="14"/>
              </w:rPr>
              <w:t xml:space="preserve"> NIE</w:t>
            </w:r>
          </w:p>
          <w:p w14:paraId="43FDFD77" w14:textId="77777777" w:rsidR="00067166" w:rsidRPr="0060067D" w:rsidRDefault="00067166" w:rsidP="00561A12">
            <w:pPr>
              <w:overflowPunct w:val="0"/>
              <w:autoSpaceDE w:val="0"/>
              <w:autoSpaceDN w:val="0"/>
              <w:adjustRightInd w:val="0"/>
              <w:rPr>
                <w:rFonts w:asciiTheme="minorHAnsi" w:hAnsiTheme="minorHAnsi" w:cstheme="minorHAnsi"/>
                <w:b/>
                <w:sz w:val="16"/>
                <w:szCs w:val="14"/>
              </w:rPr>
            </w:pPr>
          </w:p>
          <w:p w14:paraId="01F1A244" w14:textId="77777777" w:rsidR="00067166" w:rsidRPr="0060067D" w:rsidRDefault="00067166" w:rsidP="00292B02">
            <w:pPr>
              <w:pStyle w:val="Akapitzlist"/>
              <w:numPr>
                <w:ilvl w:val="0"/>
                <w:numId w:val="43"/>
              </w:numPr>
              <w:overflowPunct w:val="0"/>
              <w:autoSpaceDE w:val="0"/>
              <w:autoSpaceDN w:val="0"/>
              <w:adjustRightInd w:val="0"/>
              <w:ind w:left="356"/>
              <w:contextualSpacing/>
              <w:rPr>
                <w:rFonts w:asciiTheme="minorHAnsi" w:hAnsiTheme="minorHAnsi" w:cstheme="minorHAnsi"/>
                <w:b/>
                <w:bCs/>
                <w:color w:val="005E00"/>
                <w:sz w:val="16"/>
                <w:szCs w:val="16"/>
                <w:lang w:eastAsia="pl-PL"/>
              </w:rPr>
            </w:pPr>
            <w:r w:rsidRPr="0060067D">
              <w:rPr>
                <w:rFonts w:asciiTheme="minorHAnsi" w:hAnsiTheme="minorHAnsi" w:cstheme="minorHAnsi"/>
                <w:b/>
                <w:bCs/>
                <w:color w:val="005E00"/>
                <w:sz w:val="16"/>
                <w:szCs w:val="16"/>
                <w:lang w:eastAsia="pl-PL"/>
              </w:rPr>
              <w:t xml:space="preserve">OSOBA DO KONTAKTU W ZWIĄZKU </w:t>
            </w:r>
          </w:p>
          <w:p w14:paraId="2DEAAAA0" w14:textId="77777777" w:rsidR="00067166" w:rsidRPr="0060067D" w:rsidRDefault="00067166" w:rsidP="00561A12">
            <w:pPr>
              <w:pStyle w:val="Akapitzlist"/>
              <w:overflowPunct w:val="0"/>
              <w:autoSpaceDE w:val="0"/>
              <w:autoSpaceDN w:val="0"/>
              <w:adjustRightInd w:val="0"/>
              <w:ind w:left="356"/>
              <w:rPr>
                <w:rFonts w:asciiTheme="minorHAnsi" w:hAnsiTheme="minorHAnsi" w:cstheme="minorHAnsi"/>
                <w:b/>
                <w:bCs/>
                <w:color w:val="005E00"/>
                <w:sz w:val="16"/>
                <w:szCs w:val="16"/>
                <w:lang w:eastAsia="pl-PL"/>
              </w:rPr>
            </w:pPr>
            <w:r w:rsidRPr="0060067D">
              <w:rPr>
                <w:rFonts w:asciiTheme="minorHAnsi" w:hAnsiTheme="minorHAnsi" w:cstheme="minorHAnsi"/>
                <w:b/>
                <w:bCs/>
                <w:color w:val="005E00"/>
                <w:sz w:val="16"/>
                <w:szCs w:val="16"/>
                <w:lang w:eastAsia="pl-PL"/>
              </w:rPr>
              <w:t>Z PROWADZONYM POSTĘPOWANIEM</w:t>
            </w:r>
          </w:p>
          <w:p w14:paraId="1EA07E24" w14:textId="77777777" w:rsidR="00067166" w:rsidRPr="0060067D" w:rsidRDefault="00067166" w:rsidP="00561A12">
            <w:pPr>
              <w:overflowPunct w:val="0"/>
              <w:autoSpaceDE w:val="0"/>
              <w:autoSpaceDN w:val="0"/>
              <w:adjustRightInd w:val="0"/>
              <w:ind w:left="356"/>
              <w:rPr>
                <w:rFonts w:asciiTheme="minorHAnsi" w:hAnsiTheme="minorHAnsi" w:cstheme="minorHAnsi"/>
                <w:b/>
                <w:sz w:val="16"/>
                <w:szCs w:val="14"/>
              </w:rPr>
            </w:pPr>
          </w:p>
          <w:p w14:paraId="0E13F689" w14:textId="77777777" w:rsidR="00067166" w:rsidRPr="0060067D" w:rsidRDefault="00067166" w:rsidP="00561A12">
            <w:pPr>
              <w:overflowPunct w:val="0"/>
              <w:autoSpaceDE w:val="0"/>
              <w:autoSpaceDN w:val="0"/>
              <w:adjustRightInd w:val="0"/>
              <w:ind w:left="356"/>
              <w:rPr>
                <w:rFonts w:asciiTheme="minorHAnsi" w:hAnsiTheme="minorHAnsi" w:cstheme="minorHAnsi"/>
                <w:sz w:val="16"/>
                <w:szCs w:val="14"/>
              </w:rPr>
            </w:pPr>
            <w:r w:rsidRPr="0060067D">
              <w:rPr>
                <w:rFonts w:asciiTheme="minorHAnsi" w:hAnsiTheme="minorHAnsi" w:cstheme="minorHAnsi"/>
                <w:sz w:val="16"/>
                <w:szCs w:val="14"/>
              </w:rPr>
              <w:t>IMIĘ I NAZWISKO ________________________________________</w:t>
            </w:r>
          </w:p>
          <w:p w14:paraId="2EE595E0" w14:textId="77777777" w:rsidR="00067166" w:rsidRPr="0060067D" w:rsidRDefault="00067166" w:rsidP="00561A12">
            <w:pPr>
              <w:overflowPunct w:val="0"/>
              <w:autoSpaceDE w:val="0"/>
              <w:autoSpaceDN w:val="0"/>
              <w:adjustRightInd w:val="0"/>
              <w:ind w:left="356"/>
              <w:rPr>
                <w:rFonts w:asciiTheme="minorHAnsi" w:hAnsiTheme="minorHAnsi" w:cstheme="minorHAnsi"/>
                <w:sz w:val="16"/>
                <w:szCs w:val="14"/>
              </w:rPr>
            </w:pPr>
            <w:r w:rsidRPr="0060067D">
              <w:rPr>
                <w:rFonts w:asciiTheme="minorHAnsi" w:hAnsiTheme="minorHAnsi" w:cstheme="minorHAnsi"/>
                <w:sz w:val="16"/>
                <w:szCs w:val="14"/>
              </w:rPr>
              <w:t>TELEFON  _______________________________________________</w:t>
            </w:r>
          </w:p>
          <w:p w14:paraId="38B37D61" w14:textId="77777777" w:rsidR="00067166" w:rsidRPr="0060067D" w:rsidRDefault="00067166" w:rsidP="00561A12">
            <w:pPr>
              <w:overflowPunct w:val="0"/>
              <w:autoSpaceDE w:val="0"/>
              <w:autoSpaceDN w:val="0"/>
              <w:adjustRightInd w:val="0"/>
              <w:ind w:left="356"/>
              <w:rPr>
                <w:rFonts w:asciiTheme="minorHAnsi" w:hAnsiTheme="minorHAnsi" w:cstheme="minorHAnsi"/>
                <w:sz w:val="16"/>
                <w:szCs w:val="14"/>
              </w:rPr>
            </w:pPr>
            <w:r w:rsidRPr="0060067D">
              <w:rPr>
                <w:rFonts w:asciiTheme="minorHAnsi" w:hAnsiTheme="minorHAnsi" w:cstheme="minorHAnsi"/>
                <w:sz w:val="16"/>
                <w:szCs w:val="14"/>
              </w:rPr>
              <w:t>E-MAIL __________________________________________________</w:t>
            </w:r>
          </w:p>
          <w:p w14:paraId="58DDC542" w14:textId="77777777" w:rsidR="00067166" w:rsidRPr="0060067D" w:rsidRDefault="00067166" w:rsidP="00561A12">
            <w:pPr>
              <w:overflowPunct w:val="0"/>
              <w:autoSpaceDE w:val="0"/>
              <w:autoSpaceDN w:val="0"/>
              <w:adjustRightInd w:val="0"/>
              <w:rPr>
                <w:rFonts w:asciiTheme="minorHAnsi" w:hAnsiTheme="minorHAnsi" w:cstheme="minorHAnsi"/>
                <w:b/>
                <w:sz w:val="16"/>
                <w:szCs w:val="14"/>
              </w:rPr>
            </w:pPr>
          </w:p>
          <w:p w14:paraId="4EE558B5" w14:textId="77777777" w:rsidR="00067166" w:rsidRPr="0060067D" w:rsidRDefault="00067166" w:rsidP="00292B02">
            <w:pPr>
              <w:pStyle w:val="Akapitzlist"/>
              <w:numPr>
                <w:ilvl w:val="0"/>
                <w:numId w:val="43"/>
              </w:numPr>
              <w:overflowPunct w:val="0"/>
              <w:autoSpaceDE w:val="0"/>
              <w:autoSpaceDN w:val="0"/>
              <w:adjustRightInd w:val="0"/>
              <w:ind w:left="356"/>
              <w:contextualSpacing/>
              <w:rPr>
                <w:rFonts w:asciiTheme="minorHAnsi" w:hAnsiTheme="minorHAnsi" w:cstheme="minorHAnsi"/>
                <w:b/>
                <w:bCs/>
                <w:color w:val="005E00"/>
                <w:sz w:val="16"/>
                <w:szCs w:val="16"/>
                <w:lang w:eastAsia="pl-PL"/>
              </w:rPr>
            </w:pPr>
            <w:r w:rsidRPr="0060067D">
              <w:rPr>
                <w:rFonts w:asciiTheme="minorHAnsi" w:hAnsiTheme="minorHAnsi" w:cstheme="minorHAnsi"/>
                <w:b/>
                <w:bCs/>
                <w:color w:val="005E00"/>
                <w:sz w:val="16"/>
                <w:szCs w:val="16"/>
                <w:lang w:eastAsia="pl-PL"/>
              </w:rPr>
              <w:t xml:space="preserve">OSOBA wyznaczona do współdziałania z Zamawiającym W RAMACH ZAWARTEJ UMOWY </w:t>
            </w:r>
            <w:r w:rsidRPr="0060067D">
              <w:rPr>
                <w:rFonts w:asciiTheme="minorHAnsi" w:hAnsiTheme="minorHAnsi" w:cstheme="minorHAnsi"/>
                <w:bCs/>
                <w:i/>
                <w:color w:val="005E00"/>
                <w:sz w:val="16"/>
                <w:szCs w:val="16"/>
                <w:lang w:eastAsia="pl-PL"/>
              </w:rPr>
              <w:t>- w przypadku wyboru oferty jako najkorzystniejszej</w:t>
            </w:r>
          </w:p>
          <w:p w14:paraId="4F88E887" w14:textId="77777777" w:rsidR="00067166" w:rsidRPr="0060067D" w:rsidRDefault="00067166" w:rsidP="00561A12">
            <w:pPr>
              <w:overflowPunct w:val="0"/>
              <w:autoSpaceDE w:val="0"/>
              <w:autoSpaceDN w:val="0"/>
              <w:adjustRightInd w:val="0"/>
              <w:rPr>
                <w:rFonts w:asciiTheme="minorHAnsi" w:hAnsiTheme="minorHAnsi" w:cstheme="minorHAnsi"/>
                <w:b/>
                <w:sz w:val="16"/>
                <w:szCs w:val="14"/>
              </w:rPr>
            </w:pPr>
          </w:p>
          <w:p w14:paraId="524D558A" w14:textId="77777777" w:rsidR="00067166" w:rsidRPr="0060067D" w:rsidRDefault="00067166" w:rsidP="00561A12">
            <w:pPr>
              <w:overflowPunct w:val="0"/>
              <w:autoSpaceDE w:val="0"/>
              <w:autoSpaceDN w:val="0"/>
              <w:adjustRightInd w:val="0"/>
              <w:ind w:left="356"/>
              <w:rPr>
                <w:rFonts w:asciiTheme="minorHAnsi" w:hAnsiTheme="minorHAnsi" w:cstheme="minorHAnsi"/>
                <w:sz w:val="16"/>
                <w:szCs w:val="14"/>
              </w:rPr>
            </w:pPr>
            <w:r w:rsidRPr="0060067D">
              <w:rPr>
                <w:rFonts w:asciiTheme="minorHAnsi" w:hAnsiTheme="minorHAnsi" w:cstheme="minorHAnsi"/>
                <w:sz w:val="16"/>
                <w:szCs w:val="14"/>
              </w:rPr>
              <w:t>IMIĘ I NAZWISKO ________________________________________</w:t>
            </w:r>
          </w:p>
          <w:p w14:paraId="7BD76872" w14:textId="77777777" w:rsidR="00067166" w:rsidRPr="0060067D" w:rsidRDefault="00067166" w:rsidP="00561A12">
            <w:pPr>
              <w:overflowPunct w:val="0"/>
              <w:autoSpaceDE w:val="0"/>
              <w:autoSpaceDN w:val="0"/>
              <w:adjustRightInd w:val="0"/>
              <w:ind w:left="356"/>
              <w:rPr>
                <w:rFonts w:asciiTheme="minorHAnsi" w:hAnsiTheme="minorHAnsi" w:cstheme="minorHAnsi"/>
                <w:sz w:val="16"/>
                <w:szCs w:val="14"/>
              </w:rPr>
            </w:pPr>
            <w:r w:rsidRPr="0060067D">
              <w:rPr>
                <w:rFonts w:asciiTheme="minorHAnsi" w:hAnsiTheme="minorHAnsi" w:cstheme="minorHAnsi"/>
                <w:sz w:val="16"/>
                <w:szCs w:val="14"/>
              </w:rPr>
              <w:t>TELEFON  _______________________________________________</w:t>
            </w:r>
          </w:p>
          <w:p w14:paraId="11CECB0A" w14:textId="77777777" w:rsidR="00067166" w:rsidRPr="0060067D" w:rsidRDefault="00067166" w:rsidP="00561A12">
            <w:pPr>
              <w:overflowPunct w:val="0"/>
              <w:autoSpaceDE w:val="0"/>
              <w:autoSpaceDN w:val="0"/>
              <w:adjustRightInd w:val="0"/>
              <w:ind w:left="356"/>
              <w:rPr>
                <w:rFonts w:asciiTheme="minorHAnsi" w:hAnsiTheme="minorHAnsi" w:cstheme="minorHAnsi"/>
                <w:sz w:val="16"/>
                <w:szCs w:val="14"/>
              </w:rPr>
            </w:pPr>
            <w:r w:rsidRPr="0060067D">
              <w:rPr>
                <w:rFonts w:asciiTheme="minorHAnsi" w:hAnsiTheme="minorHAnsi" w:cstheme="minorHAnsi"/>
                <w:sz w:val="16"/>
                <w:szCs w:val="14"/>
              </w:rPr>
              <w:t>E-MAIL __________________________________________________</w:t>
            </w:r>
          </w:p>
          <w:p w14:paraId="258C7EEB" w14:textId="77777777" w:rsidR="00067166" w:rsidRPr="0060067D" w:rsidRDefault="00067166" w:rsidP="00561A12">
            <w:pPr>
              <w:overflowPunct w:val="0"/>
              <w:autoSpaceDE w:val="0"/>
              <w:autoSpaceDN w:val="0"/>
              <w:adjustRightInd w:val="0"/>
              <w:rPr>
                <w:rFonts w:asciiTheme="minorHAnsi" w:hAnsiTheme="minorHAnsi" w:cstheme="minorHAnsi"/>
                <w:b/>
                <w:bCs/>
                <w:color w:val="5B9BD5" w:themeColor="accent1"/>
                <w:sz w:val="16"/>
                <w:szCs w:val="16"/>
              </w:rPr>
            </w:pPr>
          </w:p>
          <w:p w14:paraId="19EDB74B" w14:textId="6F8309D2" w:rsidR="00067166" w:rsidRPr="0060067D" w:rsidRDefault="00067166" w:rsidP="00561A12">
            <w:pPr>
              <w:overflowPunct w:val="0"/>
              <w:autoSpaceDE w:val="0"/>
              <w:autoSpaceDN w:val="0"/>
              <w:adjustRightInd w:val="0"/>
              <w:rPr>
                <w:rFonts w:asciiTheme="minorHAnsi" w:hAnsiTheme="minorHAnsi" w:cstheme="minorHAnsi"/>
                <w:bCs/>
                <w:color w:val="005E00"/>
                <w:sz w:val="16"/>
                <w:szCs w:val="16"/>
              </w:rPr>
            </w:pPr>
            <w:r w:rsidRPr="0060067D">
              <w:rPr>
                <w:rFonts w:asciiTheme="minorHAnsi" w:hAnsiTheme="minorHAnsi" w:cstheme="minorHAnsi"/>
                <w:b/>
                <w:bCs/>
                <w:color w:val="005E00"/>
                <w:sz w:val="16"/>
                <w:szCs w:val="16"/>
              </w:rPr>
              <w:t xml:space="preserve">Dokumenty stanowiące treść </w:t>
            </w:r>
            <w:r w:rsidR="000B54A8" w:rsidRPr="0060067D">
              <w:rPr>
                <w:rFonts w:asciiTheme="minorHAnsi" w:hAnsiTheme="minorHAnsi" w:cstheme="minorHAnsi"/>
                <w:b/>
                <w:bCs/>
                <w:color w:val="005E00"/>
                <w:sz w:val="16"/>
                <w:szCs w:val="16"/>
              </w:rPr>
              <w:t>oferty</w:t>
            </w:r>
            <w:r w:rsidRPr="0060067D">
              <w:rPr>
                <w:rFonts w:asciiTheme="minorHAnsi" w:hAnsiTheme="minorHAnsi" w:cstheme="minorHAnsi"/>
                <w:b/>
                <w:bCs/>
                <w:color w:val="005E00"/>
                <w:sz w:val="16"/>
                <w:szCs w:val="16"/>
              </w:rPr>
              <w:t xml:space="preserve"> zostały podpisane:</w:t>
            </w:r>
          </w:p>
          <w:p w14:paraId="4F9D7B62" w14:textId="77777777" w:rsidR="00067166" w:rsidRPr="0060067D" w:rsidRDefault="00067166" w:rsidP="00561A12">
            <w:pPr>
              <w:overflowPunct w:val="0"/>
              <w:autoSpaceDE w:val="0"/>
              <w:autoSpaceDN w:val="0"/>
              <w:adjustRightInd w:val="0"/>
              <w:rPr>
                <w:rFonts w:asciiTheme="minorHAnsi" w:hAnsiTheme="minorHAnsi" w:cstheme="minorHAnsi"/>
                <w:bCs/>
                <w:color w:val="FF0000"/>
                <w:sz w:val="16"/>
                <w:szCs w:val="16"/>
              </w:rPr>
            </w:pPr>
          </w:p>
          <w:p w14:paraId="67932ED9" w14:textId="77777777" w:rsidR="00067166" w:rsidRPr="0060067D" w:rsidRDefault="00E10CA3" w:rsidP="00561A12">
            <w:pPr>
              <w:overflowPunct w:val="0"/>
              <w:autoSpaceDE w:val="0"/>
              <w:autoSpaceDN w:val="0"/>
              <w:adjustRightInd w:val="0"/>
              <w:rPr>
                <w:rFonts w:asciiTheme="minorHAnsi" w:hAnsiTheme="minorHAnsi" w:cstheme="minorHAnsi"/>
                <w:i/>
                <w:sz w:val="16"/>
                <w:szCs w:val="16"/>
              </w:rPr>
            </w:pPr>
            <w:sdt>
              <w:sdtPr>
                <w:rPr>
                  <w:rFonts w:asciiTheme="minorHAnsi" w:hAnsiTheme="minorHAnsi" w:cstheme="minorHAnsi"/>
                  <w:b/>
                  <w:color w:val="5B9BD5" w:themeColor="accent1"/>
                  <w:sz w:val="16"/>
                  <w:szCs w:val="14"/>
                </w:rPr>
                <w:id w:val="122127756"/>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i/>
                <w:sz w:val="16"/>
                <w:szCs w:val="16"/>
              </w:rPr>
              <w:t xml:space="preserve"> podpisem zaufanym</w:t>
            </w:r>
          </w:p>
          <w:p w14:paraId="07315898" w14:textId="77777777" w:rsidR="00067166" w:rsidRPr="0060067D" w:rsidRDefault="00E10CA3" w:rsidP="0020030D">
            <w:pPr>
              <w:overflowPunct w:val="0"/>
              <w:autoSpaceDE w:val="0"/>
              <w:autoSpaceDN w:val="0"/>
              <w:adjustRightInd w:val="0"/>
              <w:ind w:left="213" w:hanging="213"/>
              <w:jc w:val="both"/>
              <w:rPr>
                <w:rFonts w:asciiTheme="minorHAnsi" w:hAnsiTheme="minorHAnsi" w:cstheme="minorHAnsi"/>
                <w:i/>
                <w:sz w:val="16"/>
                <w:szCs w:val="16"/>
              </w:rPr>
            </w:pPr>
            <w:sdt>
              <w:sdtPr>
                <w:rPr>
                  <w:rFonts w:asciiTheme="minorHAnsi" w:hAnsiTheme="minorHAnsi" w:cstheme="minorHAnsi"/>
                  <w:b/>
                  <w:color w:val="5B9BD5" w:themeColor="accent1"/>
                  <w:sz w:val="16"/>
                  <w:szCs w:val="14"/>
                </w:rPr>
                <w:id w:val="1347053947"/>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067166" w:rsidRPr="0060067D">
              <w:rPr>
                <w:rFonts w:asciiTheme="minorHAnsi" w:hAnsiTheme="minorHAnsi" w:cstheme="minorHAnsi"/>
                <w:i/>
                <w:sz w:val="16"/>
                <w:szCs w:val="16"/>
              </w:rPr>
              <w:t xml:space="preserve"> podpisem osobistym  -  to zaawansowany podpis elektroniczny. </w:t>
            </w:r>
            <w:r w:rsidR="00067166" w:rsidRPr="0060067D">
              <w:rPr>
                <w:rFonts w:asciiTheme="minorHAnsi" w:hAnsiTheme="minorHAnsi" w:cstheme="minorHAnsi"/>
                <w:i/>
                <w:sz w:val="16"/>
                <w:szCs w:val="16"/>
                <w:u w:val="single"/>
              </w:rPr>
              <w:t>Można go uzyskać przy składaniu wniosku o „</w:t>
            </w:r>
            <w:r w:rsidR="00067166" w:rsidRPr="0060067D">
              <w:rPr>
                <w:rFonts w:asciiTheme="minorHAnsi" w:hAnsiTheme="minorHAnsi" w:cstheme="minorHAnsi"/>
                <w:b/>
                <w:i/>
                <w:sz w:val="16"/>
                <w:szCs w:val="16"/>
                <w:u w:val="single"/>
              </w:rPr>
              <w:t>nowy” dowód osobisty</w:t>
            </w:r>
            <w:r w:rsidR="00067166" w:rsidRPr="0060067D">
              <w:rPr>
                <w:rFonts w:asciiTheme="minorHAnsi" w:hAnsiTheme="minorHAnsi" w:cstheme="minorHAnsi"/>
                <w:i/>
                <w:sz w:val="16"/>
                <w:szCs w:val="16"/>
              </w:rPr>
              <w:t xml:space="preserve">. Certyfikat podpisu osobistego znajdzie się w </w:t>
            </w:r>
            <w:r w:rsidR="00067166" w:rsidRPr="0060067D">
              <w:rPr>
                <w:rFonts w:asciiTheme="minorHAnsi" w:hAnsiTheme="minorHAnsi" w:cstheme="minorHAnsi"/>
                <w:b/>
                <w:i/>
                <w:sz w:val="16"/>
                <w:szCs w:val="16"/>
              </w:rPr>
              <w:t>e-dowodzie</w:t>
            </w:r>
            <w:r w:rsidR="00067166" w:rsidRPr="0060067D">
              <w:rPr>
                <w:rFonts w:asciiTheme="minorHAnsi" w:hAnsiTheme="minorHAnsi" w:cstheme="minorHAnsi"/>
                <w:i/>
                <w:sz w:val="16"/>
                <w:szCs w:val="16"/>
              </w:rPr>
              <w:t xml:space="preserve">. Aby korzystać z podpisu osobistego, trzeba posiadać </w:t>
            </w:r>
            <w:r w:rsidR="00067166" w:rsidRPr="0060067D">
              <w:rPr>
                <w:rFonts w:asciiTheme="minorHAnsi" w:hAnsiTheme="minorHAnsi" w:cstheme="minorHAnsi"/>
                <w:b/>
                <w:i/>
                <w:sz w:val="16"/>
                <w:szCs w:val="16"/>
              </w:rPr>
              <w:t>czytnik NFC do e-dowodu</w:t>
            </w:r>
            <w:r w:rsidR="00067166" w:rsidRPr="0060067D">
              <w:rPr>
                <w:rFonts w:asciiTheme="minorHAnsi" w:hAnsiTheme="minorHAnsi" w:cstheme="minorHAnsi"/>
                <w:i/>
                <w:sz w:val="16"/>
                <w:szCs w:val="16"/>
              </w:rPr>
              <w:t xml:space="preserve"> oraz zainstalować na swoim komputerze </w:t>
            </w:r>
            <w:r w:rsidR="00067166" w:rsidRPr="0060067D">
              <w:rPr>
                <w:rFonts w:asciiTheme="minorHAnsi" w:hAnsiTheme="minorHAnsi" w:cstheme="minorHAnsi"/>
                <w:b/>
                <w:i/>
                <w:sz w:val="16"/>
                <w:szCs w:val="16"/>
              </w:rPr>
              <w:t>odpowiednie oprogramowanie</w:t>
            </w:r>
            <w:r w:rsidR="00067166" w:rsidRPr="0060067D">
              <w:rPr>
                <w:rFonts w:asciiTheme="minorHAnsi" w:hAnsiTheme="minorHAnsi" w:cstheme="minorHAnsi"/>
                <w:i/>
                <w:sz w:val="16"/>
                <w:szCs w:val="16"/>
              </w:rPr>
              <w:t>.</w:t>
            </w:r>
          </w:p>
          <w:p w14:paraId="796F2AB8" w14:textId="2946A5F3" w:rsidR="00067166" w:rsidRPr="0060067D" w:rsidRDefault="00E10CA3" w:rsidP="0020030D">
            <w:pPr>
              <w:overflowPunct w:val="0"/>
              <w:autoSpaceDE w:val="0"/>
              <w:autoSpaceDN w:val="0"/>
              <w:adjustRightInd w:val="0"/>
              <w:ind w:left="213" w:hanging="142"/>
              <w:jc w:val="both"/>
              <w:rPr>
                <w:rFonts w:asciiTheme="minorHAnsi" w:hAnsiTheme="minorHAnsi" w:cstheme="minorHAnsi"/>
                <w:b/>
                <w:bCs/>
                <w:i/>
                <w:sz w:val="16"/>
                <w:szCs w:val="16"/>
              </w:rPr>
            </w:pPr>
            <w:sdt>
              <w:sdtPr>
                <w:rPr>
                  <w:rFonts w:asciiTheme="minorHAnsi" w:hAnsiTheme="minorHAnsi" w:cstheme="minorHAnsi"/>
                  <w:b/>
                  <w:color w:val="5B9BD5" w:themeColor="accent1"/>
                  <w:sz w:val="16"/>
                  <w:szCs w:val="14"/>
                </w:rPr>
                <w:id w:val="-914155989"/>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6"/>
                    <w:szCs w:val="14"/>
                  </w:rPr>
                  <w:t>☐</w:t>
                </w:r>
              </w:sdtContent>
            </w:sdt>
            <w:r w:rsidR="0020030D">
              <w:rPr>
                <w:rFonts w:asciiTheme="minorHAnsi" w:hAnsiTheme="minorHAnsi" w:cstheme="minorHAnsi"/>
                <w:i/>
                <w:sz w:val="16"/>
                <w:szCs w:val="16"/>
              </w:rPr>
              <w:t xml:space="preserve"> </w:t>
            </w:r>
            <w:r w:rsidR="00067166" w:rsidRPr="0060067D">
              <w:rPr>
                <w:rFonts w:asciiTheme="minorHAnsi" w:hAnsiTheme="minorHAnsi" w:cstheme="minorHAnsi"/>
                <w:i/>
                <w:sz w:val="16"/>
                <w:szCs w:val="16"/>
              </w:rPr>
              <w:t>kwalifikowanym podpisem elektronicznym - n</w:t>
            </w:r>
            <w:r w:rsidR="00067166" w:rsidRPr="0060067D">
              <w:rPr>
                <w:rFonts w:asciiTheme="minorHAnsi" w:hAnsiTheme="minorHAnsi" w:cstheme="minorHAnsi"/>
                <w:b/>
                <w:i/>
                <w:sz w:val="16"/>
                <w:szCs w:val="16"/>
              </w:rPr>
              <w:t xml:space="preserve">azwa oprogramowania/certyfikatu, za pomocą którego został złożony </w:t>
            </w:r>
            <w:r w:rsidR="00067166" w:rsidRPr="0060067D">
              <w:rPr>
                <w:rFonts w:asciiTheme="minorHAnsi" w:hAnsiTheme="minorHAnsi" w:cstheme="minorHAnsi"/>
                <w:b/>
                <w:i/>
                <w:sz w:val="16"/>
                <w:szCs w:val="16"/>
                <w:u w:val="single"/>
              </w:rPr>
              <w:t>kwalifikowany podpis elektroniczny</w:t>
            </w:r>
            <w:r w:rsidR="00067166" w:rsidRPr="0060067D">
              <w:rPr>
                <w:rFonts w:asciiTheme="minorHAnsi" w:hAnsiTheme="minorHAnsi" w:cstheme="minorHAnsi"/>
                <w:b/>
                <w:i/>
                <w:sz w:val="16"/>
                <w:szCs w:val="16"/>
              </w:rPr>
              <w:t xml:space="preserve"> na ofercie</w:t>
            </w:r>
            <w:r w:rsidR="00067166" w:rsidRPr="0060067D">
              <w:rPr>
                <w:rFonts w:asciiTheme="minorHAnsi" w:hAnsiTheme="minorHAnsi" w:cstheme="minorHAnsi"/>
                <w:i/>
                <w:sz w:val="16"/>
                <w:szCs w:val="16"/>
              </w:rPr>
              <w:t>:</w:t>
            </w:r>
            <w:r w:rsidR="00067166" w:rsidRPr="0060067D">
              <w:rPr>
                <w:rFonts w:asciiTheme="minorHAnsi" w:hAnsiTheme="minorHAnsi" w:cstheme="minorHAnsi"/>
                <w:b/>
                <w:i/>
                <w:sz w:val="16"/>
                <w:szCs w:val="16"/>
              </w:rPr>
              <w:t>______</w:t>
            </w:r>
            <w:r w:rsidR="00067166" w:rsidRPr="0060067D">
              <w:rPr>
                <w:rFonts w:asciiTheme="minorHAnsi" w:hAnsiTheme="minorHAnsi" w:cstheme="minorHAnsi"/>
                <w:b/>
                <w:bCs/>
                <w:i/>
                <w:sz w:val="16"/>
                <w:szCs w:val="16"/>
              </w:rPr>
              <w:t>________________</w:t>
            </w:r>
          </w:p>
          <w:p w14:paraId="38C6BD98" w14:textId="77777777" w:rsidR="00067166" w:rsidRPr="0060067D" w:rsidRDefault="00067166" w:rsidP="00561A12">
            <w:pPr>
              <w:overflowPunct w:val="0"/>
              <w:autoSpaceDE w:val="0"/>
              <w:autoSpaceDN w:val="0"/>
              <w:adjustRightInd w:val="0"/>
              <w:jc w:val="both"/>
              <w:rPr>
                <w:rFonts w:asciiTheme="minorHAnsi" w:hAnsiTheme="minorHAnsi" w:cstheme="minorHAnsi"/>
                <w:b/>
                <w:bCs/>
                <w:i/>
                <w:sz w:val="16"/>
                <w:szCs w:val="16"/>
              </w:rPr>
            </w:pPr>
          </w:p>
          <w:p w14:paraId="5445E223" w14:textId="77777777" w:rsidR="00067166" w:rsidRPr="0060067D" w:rsidRDefault="00067166" w:rsidP="00561A12">
            <w:pPr>
              <w:overflowPunct w:val="0"/>
              <w:autoSpaceDE w:val="0"/>
              <w:autoSpaceDN w:val="0"/>
              <w:adjustRightInd w:val="0"/>
              <w:jc w:val="both"/>
              <w:rPr>
                <w:rFonts w:asciiTheme="minorHAnsi" w:hAnsiTheme="minorHAnsi" w:cstheme="minorHAnsi"/>
                <w:sz w:val="8"/>
                <w:szCs w:val="8"/>
              </w:rPr>
            </w:pPr>
          </w:p>
        </w:tc>
      </w:tr>
      <w:tr w:rsidR="00067166" w:rsidRPr="0060067D" w14:paraId="1E994A1C" w14:textId="77777777" w:rsidTr="005516CD">
        <w:trPr>
          <w:trHeight w:val="526"/>
        </w:trPr>
        <w:tc>
          <w:tcPr>
            <w:tcW w:w="10207" w:type="dxa"/>
            <w:gridSpan w:val="3"/>
            <w:tcBorders>
              <w:top w:val="single" w:sz="4" w:space="0" w:color="auto"/>
              <w:bottom w:val="single" w:sz="4" w:space="0" w:color="auto"/>
            </w:tcBorders>
            <w:shd w:val="clear" w:color="auto" w:fill="DBDBDB" w:themeFill="accent3" w:themeFillTint="66"/>
            <w:vAlign w:val="center"/>
          </w:tcPr>
          <w:p w14:paraId="7FFD6EC4" w14:textId="77777777" w:rsidR="00067166" w:rsidRPr="0060067D" w:rsidRDefault="00067166" w:rsidP="00561A12">
            <w:pPr>
              <w:rPr>
                <w:rFonts w:asciiTheme="minorHAnsi" w:hAnsiTheme="minorHAnsi" w:cstheme="minorHAnsi"/>
                <w:sz w:val="4"/>
                <w:szCs w:val="4"/>
              </w:rPr>
            </w:pPr>
          </w:p>
          <w:p w14:paraId="388F4419" w14:textId="77777777" w:rsidR="00067166" w:rsidRPr="0060067D" w:rsidRDefault="00067166" w:rsidP="00561A12">
            <w:pPr>
              <w:rPr>
                <w:rFonts w:asciiTheme="minorHAnsi" w:hAnsiTheme="minorHAnsi" w:cstheme="minorHAnsi"/>
                <w:sz w:val="4"/>
                <w:szCs w:val="4"/>
              </w:rPr>
            </w:pPr>
          </w:p>
          <w:p w14:paraId="6B344653" w14:textId="718554F7" w:rsidR="00067166" w:rsidRPr="0060067D" w:rsidRDefault="00B75E22" w:rsidP="00561A12">
            <w:pPr>
              <w:shd w:val="clear" w:color="auto" w:fill="DBDBDB" w:themeFill="accent3" w:themeFillTint="66"/>
              <w:jc w:val="center"/>
              <w:rPr>
                <w:rFonts w:asciiTheme="minorHAnsi" w:hAnsiTheme="minorHAnsi" w:cstheme="minorHAnsi"/>
                <w:b/>
                <w:sz w:val="18"/>
                <w:szCs w:val="18"/>
              </w:rPr>
            </w:pPr>
            <w:r w:rsidRPr="0060067D">
              <w:rPr>
                <w:rFonts w:asciiTheme="minorHAnsi" w:hAnsiTheme="minorHAnsi" w:cstheme="minorHAnsi"/>
                <w:b/>
                <w:bCs/>
                <w:sz w:val="20"/>
                <w:szCs w:val="20"/>
              </w:rPr>
              <w:t xml:space="preserve">KRYTERIUM </w:t>
            </w:r>
            <w:r w:rsidR="00067166" w:rsidRPr="0060067D">
              <w:rPr>
                <w:rFonts w:asciiTheme="minorHAnsi" w:hAnsiTheme="minorHAnsi" w:cstheme="minorHAnsi"/>
                <w:b/>
                <w:sz w:val="18"/>
                <w:szCs w:val="18"/>
              </w:rPr>
              <w:t>CENA</w:t>
            </w:r>
          </w:p>
          <w:p w14:paraId="368EC7F1" w14:textId="6DE2C5CB" w:rsidR="00067166" w:rsidRPr="0060067D" w:rsidRDefault="00067166" w:rsidP="008163A6">
            <w:pPr>
              <w:shd w:val="clear" w:color="auto" w:fill="DBDBDB" w:themeFill="accent3" w:themeFillTint="66"/>
              <w:jc w:val="center"/>
              <w:rPr>
                <w:rFonts w:asciiTheme="minorHAnsi" w:hAnsiTheme="minorHAnsi" w:cstheme="minorHAnsi"/>
                <w:b/>
                <w:sz w:val="18"/>
                <w:szCs w:val="18"/>
              </w:rPr>
            </w:pPr>
            <w:r w:rsidRPr="0060067D">
              <w:rPr>
                <w:rFonts w:asciiTheme="minorHAnsi" w:hAnsiTheme="minorHAnsi" w:cstheme="minorHAnsi"/>
                <w:b/>
                <w:sz w:val="18"/>
                <w:szCs w:val="18"/>
              </w:rPr>
              <w:t>wynagrodzenie za całość przedmiotu zamówienia</w:t>
            </w:r>
          </w:p>
        </w:tc>
      </w:tr>
      <w:tr w:rsidR="00067166" w:rsidRPr="0060067D" w14:paraId="4CA0C16D" w14:textId="77777777" w:rsidTr="005516CD">
        <w:trPr>
          <w:trHeight w:val="2253"/>
        </w:trPr>
        <w:tc>
          <w:tcPr>
            <w:tcW w:w="10207" w:type="dxa"/>
            <w:gridSpan w:val="3"/>
            <w:tcBorders>
              <w:top w:val="single" w:sz="4" w:space="0" w:color="auto"/>
              <w:bottom w:val="single" w:sz="4" w:space="0" w:color="auto"/>
            </w:tcBorders>
            <w:shd w:val="clear" w:color="auto" w:fill="DBDBDB" w:themeFill="accent3" w:themeFillTint="66"/>
            <w:vAlign w:val="center"/>
          </w:tcPr>
          <w:tbl>
            <w:tblPr>
              <w:tblStyle w:val="Tabela-Siatka"/>
              <w:tblW w:w="9975" w:type="dxa"/>
              <w:tblInd w:w="67" w:type="dxa"/>
              <w:tblLayout w:type="fixed"/>
              <w:tblLook w:val="04A0" w:firstRow="1" w:lastRow="0" w:firstColumn="1" w:lastColumn="0" w:noHBand="0" w:noVBand="1"/>
            </w:tblPr>
            <w:tblGrid>
              <w:gridCol w:w="3276"/>
              <w:gridCol w:w="1674"/>
              <w:gridCol w:w="1675"/>
              <w:gridCol w:w="1675"/>
              <w:gridCol w:w="1675"/>
            </w:tblGrid>
            <w:tr w:rsidR="00067166" w:rsidRPr="0060067D" w14:paraId="108D4190" w14:textId="77777777" w:rsidTr="00561A12">
              <w:trPr>
                <w:trHeight w:val="594"/>
              </w:trPr>
              <w:tc>
                <w:tcPr>
                  <w:tcW w:w="3276" w:type="dxa"/>
                  <w:vAlign w:val="center"/>
                </w:tcPr>
                <w:p w14:paraId="79BCDAAD" w14:textId="77777777" w:rsidR="00067166" w:rsidRPr="0060067D" w:rsidRDefault="00067166" w:rsidP="00561A12">
                  <w:pPr>
                    <w:overflowPunct w:val="0"/>
                    <w:autoSpaceDE w:val="0"/>
                    <w:autoSpaceDN w:val="0"/>
                    <w:adjustRightInd w:val="0"/>
                    <w:jc w:val="center"/>
                    <w:rPr>
                      <w:rFonts w:asciiTheme="minorHAnsi" w:hAnsiTheme="minorHAnsi" w:cstheme="minorHAnsi"/>
                      <w:b/>
                      <w:sz w:val="16"/>
                      <w:szCs w:val="20"/>
                    </w:rPr>
                  </w:pPr>
                  <w:r w:rsidRPr="0060067D">
                    <w:rPr>
                      <w:rFonts w:asciiTheme="minorHAnsi" w:hAnsiTheme="minorHAnsi" w:cstheme="minorHAnsi"/>
                      <w:b/>
                      <w:sz w:val="20"/>
                      <w:szCs w:val="20"/>
                    </w:rPr>
                    <w:t>Nazwa przedmiotu zamówienia</w:t>
                  </w:r>
                </w:p>
              </w:tc>
              <w:tc>
                <w:tcPr>
                  <w:tcW w:w="1674" w:type="dxa"/>
                  <w:vAlign w:val="center"/>
                </w:tcPr>
                <w:p w14:paraId="5D1E1C20" w14:textId="77777777" w:rsidR="00067166" w:rsidRPr="0060067D" w:rsidRDefault="00067166" w:rsidP="00561A12">
                  <w:pPr>
                    <w:overflowPunct w:val="0"/>
                    <w:autoSpaceDE w:val="0"/>
                    <w:autoSpaceDN w:val="0"/>
                    <w:adjustRightInd w:val="0"/>
                    <w:jc w:val="center"/>
                    <w:rPr>
                      <w:rFonts w:asciiTheme="minorHAnsi" w:hAnsiTheme="minorHAnsi" w:cstheme="minorHAnsi"/>
                      <w:b/>
                      <w:sz w:val="20"/>
                      <w:szCs w:val="20"/>
                    </w:rPr>
                  </w:pPr>
                  <w:r w:rsidRPr="0060067D">
                    <w:rPr>
                      <w:rFonts w:asciiTheme="minorHAnsi" w:hAnsiTheme="minorHAnsi" w:cstheme="minorHAnsi"/>
                      <w:b/>
                      <w:sz w:val="20"/>
                      <w:szCs w:val="20"/>
                    </w:rPr>
                    <w:t>Wartość netto</w:t>
                  </w:r>
                </w:p>
                <w:p w14:paraId="6729EC70" w14:textId="77777777" w:rsidR="00067166" w:rsidRPr="0060067D" w:rsidRDefault="00067166" w:rsidP="00561A12">
                  <w:pPr>
                    <w:overflowPunct w:val="0"/>
                    <w:autoSpaceDE w:val="0"/>
                    <w:autoSpaceDN w:val="0"/>
                    <w:adjustRightInd w:val="0"/>
                    <w:jc w:val="center"/>
                    <w:rPr>
                      <w:rFonts w:asciiTheme="minorHAnsi" w:hAnsiTheme="minorHAnsi" w:cstheme="minorHAnsi"/>
                      <w:b/>
                      <w:sz w:val="16"/>
                      <w:szCs w:val="16"/>
                    </w:rPr>
                  </w:pPr>
                  <w:r w:rsidRPr="0060067D">
                    <w:rPr>
                      <w:rFonts w:asciiTheme="minorHAnsi" w:hAnsiTheme="minorHAnsi" w:cstheme="minorHAnsi"/>
                      <w:i/>
                      <w:sz w:val="16"/>
                      <w:szCs w:val="16"/>
                    </w:rPr>
                    <w:t>1</w:t>
                  </w:r>
                </w:p>
              </w:tc>
              <w:tc>
                <w:tcPr>
                  <w:tcW w:w="1675" w:type="dxa"/>
                  <w:vAlign w:val="center"/>
                </w:tcPr>
                <w:p w14:paraId="4E606558" w14:textId="77777777" w:rsidR="00067166" w:rsidRPr="0060067D" w:rsidRDefault="00067166" w:rsidP="00561A12">
                  <w:pPr>
                    <w:overflowPunct w:val="0"/>
                    <w:autoSpaceDE w:val="0"/>
                    <w:autoSpaceDN w:val="0"/>
                    <w:adjustRightInd w:val="0"/>
                    <w:jc w:val="center"/>
                    <w:rPr>
                      <w:rFonts w:asciiTheme="minorHAnsi" w:hAnsiTheme="minorHAnsi" w:cstheme="minorHAnsi"/>
                      <w:b/>
                      <w:sz w:val="20"/>
                      <w:szCs w:val="20"/>
                    </w:rPr>
                  </w:pPr>
                  <w:r w:rsidRPr="0060067D">
                    <w:rPr>
                      <w:rFonts w:asciiTheme="minorHAnsi" w:hAnsiTheme="minorHAnsi" w:cstheme="minorHAnsi"/>
                      <w:b/>
                      <w:sz w:val="20"/>
                      <w:szCs w:val="20"/>
                    </w:rPr>
                    <w:t>Stawka podatku VAT</w:t>
                  </w:r>
                </w:p>
                <w:p w14:paraId="631CC6F2" w14:textId="77777777" w:rsidR="00067166" w:rsidRPr="0060067D" w:rsidRDefault="00067166" w:rsidP="00561A12">
                  <w:pPr>
                    <w:overflowPunct w:val="0"/>
                    <w:autoSpaceDE w:val="0"/>
                    <w:autoSpaceDN w:val="0"/>
                    <w:adjustRightInd w:val="0"/>
                    <w:jc w:val="center"/>
                    <w:rPr>
                      <w:rFonts w:asciiTheme="minorHAnsi" w:hAnsiTheme="minorHAnsi" w:cstheme="minorHAnsi"/>
                      <w:b/>
                      <w:sz w:val="20"/>
                      <w:szCs w:val="20"/>
                    </w:rPr>
                  </w:pPr>
                  <w:r w:rsidRPr="0060067D">
                    <w:rPr>
                      <w:rFonts w:asciiTheme="minorHAnsi" w:hAnsiTheme="minorHAnsi" w:cstheme="minorHAnsi"/>
                      <w:i/>
                      <w:sz w:val="16"/>
                      <w:szCs w:val="16"/>
                    </w:rPr>
                    <w:t>2</w:t>
                  </w:r>
                </w:p>
              </w:tc>
              <w:tc>
                <w:tcPr>
                  <w:tcW w:w="1675" w:type="dxa"/>
                  <w:vAlign w:val="center"/>
                </w:tcPr>
                <w:p w14:paraId="620913EB" w14:textId="77777777" w:rsidR="00067166" w:rsidRPr="0060067D" w:rsidRDefault="00067166" w:rsidP="00561A12">
                  <w:pPr>
                    <w:overflowPunct w:val="0"/>
                    <w:autoSpaceDE w:val="0"/>
                    <w:autoSpaceDN w:val="0"/>
                    <w:adjustRightInd w:val="0"/>
                    <w:jc w:val="center"/>
                    <w:rPr>
                      <w:rFonts w:asciiTheme="minorHAnsi" w:hAnsiTheme="minorHAnsi" w:cstheme="minorHAnsi"/>
                      <w:b/>
                      <w:sz w:val="20"/>
                      <w:szCs w:val="20"/>
                    </w:rPr>
                  </w:pPr>
                  <w:r w:rsidRPr="0060067D">
                    <w:rPr>
                      <w:rFonts w:asciiTheme="minorHAnsi" w:hAnsiTheme="minorHAnsi" w:cstheme="minorHAnsi"/>
                      <w:b/>
                      <w:sz w:val="20"/>
                      <w:szCs w:val="20"/>
                    </w:rPr>
                    <w:t>Wartość podatku VAT</w:t>
                  </w:r>
                </w:p>
                <w:p w14:paraId="114E0EB1" w14:textId="77777777" w:rsidR="00067166" w:rsidRPr="0060067D" w:rsidRDefault="00067166" w:rsidP="00561A12">
                  <w:pPr>
                    <w:overflowPunct w:val="0"/>
                    <w:autoSpaceDE w:val="0"/>
                    <w:autoSpaceDN w:val="0"/>
                    <w:adjustRightInd w:val="0"/>
                    <w:jc w:val="center"/>
                    <w:rPr>
                      <w:rFonts w:asciiTheme="minorHAnsi" w:hAnsiTheme="minorHAnsi" w:cstheme="minorHAnsi"/>
                      <w:b/>
                      <w:sz w:val="20"/>
                      <w:szCs w:val="20"/>
                    </w:rPr>
                  </w:pPr>
                  <w:r w:rsidRPr="0060067D">
                    <w:rPr>
                      <w:rFonts w:asciiTheme="minorHAnsi" w:hAnsiTheme="minorHAnsi" w:cstheme="minorHAnsi"/>
                      <w:i/>
                      <w:sz w:val="16"/>
                      <w:szCs w:val="16"/>
                    </w:rPr>
                    <w:t>3 = 1*2</w:t>
                  </w:r>
                </w:p>
              </w:tc>
              <w:tc>
                <w:tcPr>
                  <w:tcW w:w="1675" w:type="dxa"/>
                  <w:vAlign w:val="center"/>
                </w:tcPr>
                <w:p w14:paraId="7A965A7D" w14:textId="77777777" w:rsidR="00067166" w:rsidRPr="0060067D" w:rsidRDefault="00067166" w:rsidP="00561A12">
                  <w:pPr>
                    <w:overflowPunct w:val="0"/>
                    <w:autoSpaceDE w:val="0"/>
                    <w:autoSpaceDN w:val="0"/>
                    <w:adjustRightInd w:val="0"/>
                    <w:jc w:val="center"/>
                    <w:rPr>
                      <w:rFonts w:asciiTheme="minorHAnsi" w:hAnsiTheme="minorHAnsi" w:cstheme="minorHAnsi"/>
                      <w:b/>
                      <w:sz w:val="20"/>
                      <w:szCs w:val="20"/>
                    </w:rPr>
                  </w:pPr>
                  <w:r w:rsidRPr="0060067D">
                    <w:rPr>
                      <w:rFonts w:asciiTheme="minorHAnsi" w:hAnsiTheme="minorHAnsi" w:cstheme="minorHAnsi"/>
                      <w:b/>
                      <w:sz w:val="20"/>
                      <w:szCs w:val="20"/>
                    </w:rPr>
                    <w:t>Wartość brutto</w:t>
                  </w:r>
                </w:p>
                <w:p w14:paraId="751A6478" w14:textId="77777777" w:rsidR="00067166" w:rsidRPr="0060067D" w:rsidRDefault="00067166" w:rsidP="00561A12">
                  <w:pPr>
                    <w:overflowPunct w:val="0"/>
                    <w:autoSpaceDE w:val="0"/>
                    <w:autoSpaceDN w:val="0"/>
                    <w:adjustRightInd w:val="0"/>
                    <w:jc w:val="center"/>
                    <w:rPr>
                      <w:rFonts w:asciiTheme="minorHAnsi" w:hAnsiTheme="minorHAnsi" w:cstheme="minorHAnsi"/>
                      <w:b/>
                      <w:sz w:val="20"/>
                      <w:szCs w:val="20"/>
                    </w:rPr>
                  </w:pPr>
                  <w:r w:rsidRPr="0060067D">
                    <w:rPr>
                      <w:rFonts w:asciiTheme="minorHAnsi" w:hAnsiTheme="minorHAnsi" w:cstheme="minorHAnsi"/>
                      <w:i/>
                      <w:sz w:val="16"/>
                      <w:szCs w:val="16"/>
                    </w:rPr>
                    <w:t>4 = 1+3</w:t>
                  </w:r>
                </w:p>
              </w:tc>
            </w:tr>
            <w:tr w:rsidR="00067166" w:rsidRPr="0060067D" w14:paraId="5CD952CC" w14:textId="77777777" w:rsidTr="003B4AC6">
              <w:trPr>
                <w:trHeight w:val="896"/>
              </w:trPr>
              <w:tc>
                <w:tcPr>
                  <w:tcW w:w="3276" w:type="dxa"/>
                  <w:vAlign w:val="center"/>
                </w:tcPr>
                <w:p w14:paraId="1618EF6E" w14:textId="0DB1FDA3" w:rsidR="00067166" w:rsidRPr="0060067D" w:rsidRDefault="0020030D" w:rsidP="00561A12">
                  <w:pPr>
                    <w:overflowPunct w:val="0"/>
                    <w:autoSpaceDE w:val="0"/>
                    <w:autoSpaceDN w:val="0"/>
                    <w:adjustRightInd w:val="0"/>
                    <w:jc w:val="center"/>
                    <w:rPr>
                      <w:rFonts w:asciiTheme="minorHAnsi" w:hAnsiTheme="minorHAnsi" w:cstheme="minorHAnsi"/>
                      <w:b/>
                      <w:sz w:val="16"/>
                      <w:szCs w:val="20"/>
                    </w:rPr>
                  </w:pPr>
                  <w:r w:rsidRPr="0020030D">
                    <w:rPr>
                      <w:rFonts w:asciiTheme="minorHAnsi" w:hAnsiTheme="minorHAnsi" w:cstheme="minorHAnsi"/>
                      <w:b/>
                      <w:bCs/>
                      <w:sz w:val="18"/>
                      <w:szCs w:val="20"/>
                    </w:rPr>
                    <w:t>Przygotowanie i dowożenie posiłków dla osób  zamieszkiwanych w formie pobytu całodobowego w Centrum Opiekuńczo – Mieszkalnego</w:t>
                  </w:r>
                </w:p>
              </w:tc>
              <w:tc>
                <w:tcPr>
                  <w:tcW w:w="1674" w:type="dxa"/>
                  <w:vAlign w:val="center"/>
                </w:tcPr>
                <w:p w14:paraId="600E0DF3" w14:textId="77777777" w:rsidR="00067166" w:rsidRPr="0060067D" w:rsidRDefault="00067166" w:rsidP="00561A12">
                  <w:pPr>
                    <w:overflowPunct w:val="0"/>
                    <w:autoSpaceDE w:val="0"/>
                    <w:autoSpaceDN w:val="0"/>
                    <w:adjustRightInd w:val="0"/>
                    <w:rPr>
                      <w:rFonts w:asciiTheme="minorHAnsi" w:hAnsiTheme="minorHAnsi" w:cstheme="minorHAnsi"/>
                      <w:sz w:val="14"/>
                      <w:szCs w:val="20"/>
                    </w:rPr>
                  </w:pPr>
                </w:p>
                <w:p w14:paraId="163A0057" w14:textId="77777777" w:rsidR="00067166" w:rsidRPr="0060067D" w:rsidRDefault="00067166" w:rsidP="00561A12">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w:t>
                  </w:r>
                </w:p>
                <w:p w14:paraId="4A2BD402" w14:textId="77777777" w:rsidR="00067166" w:rsidRPr="0060067D" w:rsidRDefault="00067166" w:rsidP="00561A12">
                  <w:pPr>
                    <w:overflowPunct w:val="0"/>
                    <w:autoSpaceDE w:val="0"/>
                    <w:autoSpaceDN w:val="0"/>
                    <w:adjustRightInd w:val="0"/>
                    <w:jc w:val="center"/>
                    <w:rPr>
                      <w:rFonts w:asciiTheme="minorHAnsi" w:hAnsiTheme="minorHAnsi" w:cstheme="minorHAnsi"/>
                      <w:sz w:val="14"/>
                      <w:szCs w:val="20"/>
                    </w:rPr>
                  </w:pPr>
                </w:p>
                <w:p w14:paraId="0E7138BB" w14:textId="77777777" w:rsidR="00067166" w:rsidRPr="0060067D" w:rsidRDefault="00067166" w:rsidP="00561A12">
                  <w:pPr>
                    <w:overflowPunct w:val="0"/>
                    <w:autoSpaceDE w:val="0"/>
                    <w:autoSpaceDN w:val="0"/>
                    <w:adjustRightInd w:val="0"/>
                    <w:jc w:val="center"/>
                    <w:rPr>
                      <w:rFonts w:asciiTheme="minorHAnsi" w:hAnsiTheme="minorHAnsi" w:cstheme="minorHAnsi"/>
                      <w:sz w:val="20"/>
                      <w:szCs w:val="20"/>
                    </w:rPr>
                  </w:pPr>
                  <w:r w:rsidRPr="0060067D">
                    <w:rPr>
                      <w:rFonts w:asciiTheme="minorHAnsi" w:hAnsiTheme="minorHAnsi" w:cstheme="minorHAnsi"/>
                      <w:sz w:val="14"/>
                      <w:szCs w:val="20"/>
                    </w:rPr>
                    <w:t>Netto PLN</w:t>
                  </w:r>
                </w:p>
              </w:tc>
              <w:tc>
                <w:tcPr>
                  <w:tcW w:w="1675" w:type="dxa"/>
                  <w:vAlign w:val="center"/>
                </w:tcPr>
                <w:p w14:paraId="3A47330F" w14:textId="77777777" w:rsidR="00067166" w:rsidRPr="0060067D" w:rsidRDefault="00067166" w:rsidP="00561A12">
                  <w:pPr>
                    <w:overflowPunct w:val="0"/>
                    <w:autoSpaceDE w:val="0"/>
                    <w:autoSpaceDN w:val="0"/>
                    <w:adjustRightInd w:val="0"/>
                    <w:rPr>
                      <w:rFonts w:asciiTheme="minorHAnsi" w:hAnsiTheme="minorHAnsi" w:cstheme="minorHAnsi"/>
                      <w:sz w:val="14"/>
                      <w:szCs w:val="20"/>
                    </w:rPr>
                  </w:pPr>
                </w:p>
                <w:p w14:paraId="587E8EC1" w14:textId="77777777" w:rsidR="00067166" w:rsidRPr="0060067D" w:rsidRDefault="00067166" w:rsidP="00561A12">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w:t>
                  </w:r>
                </w:p>
                <w:p w14:paraId="0A3766D2" w14:textId="77777777" w:rsidR="00067166" w:rsidRPr="0060067D" w:rsidRDefault="00067166" w:rsidP="00561A12">
                  <w:pPr>
                    <w:overflowPunct w:val="0"/>
                    <w:autoSpaceDE w:val="0"/>
                    <w:autoSpaceDN w:val="0"/>
                    <w:adjustRightInd w:val="0"/>
                    <w:jc w:val="center"/>
                    <w:rPr>
                      <w:rFonts w:asciiTheme="minorHAnsi" w:hAnsiTheme="minorHAnsi" w:cstheme="minorHAnsi"/>
                      <w:sz w:val="14"/>
                      <w:szCs w:val="20"/>
                    </w:rPr>
                  </w:pPr>
                </w:p>
                <w:p w14:paraId="0A703E90" w14:textId="77777777" w:rsidR="00067166" w:rsidRPr="0060067D" w:rsidRDefault="00067166" w:rsidP="00561A12">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 xml:space="preserve">Stawka podatku VAT </w:t>
                  </w:r>
                </w:p>
              </w:tc>
              <w:tc>
                <w:tcPr>
                  <w:tcW w:w="1675" w:type="dxa"/>
                  <w:vAlign w:val="center"/>
                </w:tcPr>
                <w:p w14:paraId="616E14C4" w14:textId="77777777" w:rsidR="00067166" w:rsidRPr="0060067D" w:rsidRDefault="00067166" w:rsidP="00561A12">
                  <w:pPr>
                    <w:overflowPunct w:val="0"/>
                    <w:autoSpaceDE w:val="0"/>
                    <w:autoSpaceDN w:val="0"/>
                    <w:adjustRightInd w:val="0"/>
                    <w:jc w:val="center"/>
                    <w:rPr>
                      <w:rFonts w:asciiTheme="minorHAnsi" w:hAnsiTheme="minorHAnsi" w:cstheme="minorHAnsi"/>
                      <w:sz w:val="14"/>
                      <w:szCs w:val="20"/>
                    </w:rPr>
                  </w:pPr>
                </w:p>
                <w:p w14:paraId="571F8967" w14:textId="77777777" w:rsidR="00067166" w:rsidRPr="0060067D" w:rsidRDefault="00067166" w:rsidP="00561A12">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 xml:space="preserve">……………… </w:t>
                  </w:r>
                </w:p>
                <w:p w14:paraId="6FE72B54" w14:textId="77777777" w:rsidR="00067166" w:rsidRPr="0060067D" w:rsidRDefault="00067166" w:rsidP="00561A12">
                  <w:pPr>
                    <w:overflowPunct w:val="0"/>
                    <w:autoSpaceDE w:val="0"/>
                    <w:autoSpaceDN w:val="0"/>
                    <w:adjustRightInd w:val="0"/>
                    <w:jc w:val="center"/>
                    <w:rPr>
                      <w:rFonts w:asciiTheme="minorHAnsi" w:hAnsiTheme="minorHAnsi" w:cstheme="minorHAnsi"/>
                      <w:sz w:val="14"/>
                      <w:szCs w:val="20"/>
                    </w:rPr>
                  </w:pPr>
                </w:p>
                <w:p w14:paraId="12761979" w14:textId="77777777" w:rsidR="00067166" w:rsidRPr="0060067D" w:rsidRDefault="00067166" w:rsidP="00561A12">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Wartość VAT PLN</w:t>
                  </w:r>
                </w:p>
              </w:tc>
              <w:tc>
                <w:tcPr>
                  <w:tcW w:w="1675" w:type="dxa"/>
                  <w:vAlign w:val="center"/>
                </w:tcPr>
                <w:p w14:paraId="60E9614D" w14:textId="77777777" w:rsidR="00067166" w:rsidRPr="0060067D" w:rsidRDefault="00067166" w:rsidP="00561A12">
                  <w:pPr>
                    <w:overflowPunct w:val="0"/>
                    <w:autoSpaceDE w:val="0"/>
                    <w:autoSpaceDN w:val="0"/>
                    <w:adjustRightInd w:val="0"/>
                    <w:jc w:val="center"/>
                    <w:rPr>
                      <w:rFonts w:asciiTheme="minorHAnsi" w:hAnsiTheme="minorHAnsi" w:cstheme="minorHAnsi"/>
                      <w:sz w:val="14"/>
                      <w:szCs w:val="20"/>
                    </w:rPr>
                  </w:pPr>
                </w:p>
                <w:p w14:paraId="7446BF88" w14:textId="77777777" w:rsidR="00067166" w:rsidRPr="0060067D" w:rsidRDefault="00067166" w:rsidP="00561A12">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 xml:space="preserve">……………… </w:t>
                  </w:r>
                </w:p>
                <w:p w14:paraId="592EA836" w14:textId="77777777" w:rsidR="00067166" w:rsidRPr="0060067D" w:rsidRDefault="00067166" w:rsidP="00561A12">
                  <w:pPr>
                    <w:overflowPunct w:val="0"/>
                    <w:autoSpaceDE w:val="0"/>
                    <w:autoSpaceDN w:val="0"/>
                    <w:adjustRightInd w:val="0"/>
                    <w:jc w:val="center"/>
                    <w:rPr>
                      <w:rFonts w:asciiTheme="minorHAnsi" w:hAnsiTheme="minorHAnsi" w:cstheme="minorHAnsi"/>
                      <w:sz w:val="14"/>
                      <w:szCs w:val="20"/>
                    </w:rPr>
                  </w:pPr>
                </w:p>
                <w:p w14:paraId="6DF7F75B" w14:textId="77777777" w:rsidR="00067166" w:rsidRPr="0060067D" w:rsidRDefault="00067166" w:rsidP="00561A12">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Wartość brutto PLN</w:t>
                  </w:r>
                </w:p>
              </w:tc>
            </w:tr>
            <w:tr w:rsidR="0020030D" w:rsidRPr="0060067D" w14:paraId="28E0AD65" w14:textId="77777777" w:rsidTr="003B4AC6">
              <w:trPr>
                <w:trHeight w:val="896"/>
              </w:trPr>
              <w:tc>
                <w:tcPr>
                  <w:tcW w:w="3276" w:type="dxa"/>
                  <w:vAlign w:val="center"/>
                </w:tcPr>
                <w:p w14:paraId="288262B1" w14:textId="0FEFDBA7" w:rsidR="0020030D" w:rsidRPr="0060067D" w:rsidRDefault="0020030D" w:rsidP="0020030D">
                  <w:pPr>
                    <w:overflowPunct w:val="0"/>
                    <w:autoSpaceDE w:val="0"/>
                    <w:autoSpaceDN w:val="0"/>
                    <w:adjustRightInd w:val="0"/>
                    <w:jc w:val="center"/>
                    <w:rPr>
                      <w:rFonts w:asciiTheme="minorHAnsi" w:hAnsiTheme="minorHAnsi" w:cstheme="minorHAnsi"/>
                      <w:b/>
                      <w:bCs/>
                      <w:sz w:val="18"/>
                      <w:szCs w:val="20"/>
                    </w:rPr>
                  </w:pPr>
                  <w:r w:rsidRPr="0020030D">
                    <w:rPr>
                      <w:rFonts w:asciiTheme="minorHAnsi" w:hAnsiTheme="minorHAnsi" w:cstheme="minorHAnsi"/>
                      <w:b/>
                      <w:bCs/>
                      <w:sz w:val="18"/>
                      <w:szCs w:val="20"/>
                    </w:rPr>
                    <w:t>Przygotowanie i dowożenie posiłków dla osób w formie pobytu dziennego w Centrum Opiekuńczo – Mieszkalnego</w:t>
                  </w:r>
                </w:p>
              </w:tc>
              <w:tc>
                <w:tcPr>
                  <w:tcW w:w="1674" w:type="dxa"/>
                  <w:vAlign w:val="center"/>
                </w:tcPr>
                <w:p w14:paraId="6D2316D4" w14:textId="77777777" w:rsidR="0020030D" w:rsidRPr="0060067D" w:rsidRDefault="0020030D" w:rsidP="0020030D">
                  <w:pPr>
                    <w:overflowPunct w:val="0"/>
                    <w:autoSpaceDE w:val="0"/>
                    <w:autoSpaceDN w:val="0"/>
                    <w:adjustRightInd w:val="0"/>
                    <w:rPr>
                      <w:rFonts w:asciiTheme="minorHAnsi" w:hAnsiTheme="minorHAnsi" w:cstheme="minorHAnsi"/>
                      <w:sz w:val="14"/>
                      <w:szCs w:val="20"/>
                    </w:rPr>
                  </w:pPr>
                </w:p>
                <w:p w14:paraId="762FA8B1" w14:textId="77777777" w:rsidR="0020030D" w:rsidRPr="0060067D" w:rsidRDefault="0020030D" w:rsidP="0020030D">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w:t>
                  </w:r>
                </w:p>
                <w:p w14:paraId="1D677AE0" w14:textId="77777777" w:rsidR="0020030D" w:rsidRPr="0060067D" w:rsidRDefault="0020030D" w:rsidP="0020030D">
                  <w:pPr>
                    <w:overflowPunct w:val="0"/>
                    <w:autoSpaceDE w:val="0"/>
                    <w:autoSpaceDN w:val="0"/>
                    <w:adjustRightInd w:val="0"/>
                    <w:jc w:val="center"/>
                    <w:rPr>
                      <w:rFonts w:asciiTheme="minorHAnsi" w:hAnsiTheme="minorHAnsi" w:cstheme="minorHAnsi"/>
                      <w:sz w:val="14"/>
                      <w:szCs w:val="20"/>
                    </w:rPr>
                  </w:pPr>
                </w:p>
                <w:p w14:paraId="2D10F7D2" w14:textId="25E19E7F" w:rsidR="0020030D" w:rsidRPr="0060067D" w:rsidRDefault="0020030D" w:rsidP="0020030D">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Netto PLN</w:t>
                  </w:r>
                </w:p>
              </w:tc>
              <w:tc>
                <w:tcPr>
                  <w:tcW w:w="1675" w:type="dxa"/>
                  <w:vAlign w:val="center"/>
                </w:tcPr>
                <w:p w14:paraId="5B8A2DAD" w14:textId="77777777" w:rsidR="0020030D" w:rsidRPr="0060067D" w:rsidRDefault="0020030D" w:rsidP="0020030D">
                  <w:pPr>
                    <w:overflowPunct w:val="0"/>
                    <w:autoSpaceDE w:val="0"/>
                    <w:autoSpaceDN w:val="0"/>
                    <w:adjustRightInd w:val="0"/>
                    <w:rPr>
                      <w:rFonts w:asciiTheme="minorHAnsi" w:hAnsiTheme="minorHAnsi" w:cstheme="minorHAnsi"/>
                      <w:sz w:val="14"/>
                      <w:szCs w:val="20"/>
                    </w:rPr>
                  </w:pPr>
                </w:p>
                <w:p w14:paraId="5F0720E2" w14:textId="77777777" w:rsidR="0020030D" w:rsidRPr="0060067D" w:rsidRDefault="0020030D" w:rsidP="0020030D">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w:t>
                  </w:r>
                </w:p>
                <w:p w14:paraId="2F85728B" w14:textId="77777777" w:rsidR="0020030D" w:rsidRPr="0060067D" w:rsidRDefault="0020030D" w:rsidP="0020030D">
                  <w:pPr>
                    <w:overflowPunct w:val="0"/>
                    <w:autoSpaceDE w:val="0"/>
                    <w:autoSpaceDN w:val="0"/>
                    <w:adjustRightInd w:val="0"/>
                    <w:jc w:val="center"/>
                    <w:rPr>
                      <w:rFonts w:asciiTheme="minorHAnsi" w:hAnsiTheme="minorHAnsi" w:cstheme="minorHAnsi"/>
                      <w:sz w:val="14"/>
                      <w:szCs w:val="20"/>
                    </w:rPr>
                  </w:pPr>
                </w:p>
                <w:p w14:paraId="7EFFECC1" w14:textId="2D87FC50" w:rsidR="0020030D" w:rsidRPr="0060067D" w:rsidRDefault="0020030D" w:rsidP="0020030D">
                  <w:pPr>
                    <w:overflowPunct w:val="0"/>
                    <w:autoSpaceDE w:val="0"/>
                    <w:autoSpaceDN w:val="0"/>
                    <w:adjustRightInd w:val="0"/>
                    <w:rPr>
                      <w:rFonts w:asciiTheme="minorHAnsi" w:hAnsiTheme="minorHAnsi" w:cstheme="minorHAnsi"/>
                      <w:sz w:val="14"/>
                      <w:szCs w:val="20"/>
                    </w:rPr>
                  </w:pPr>
                  <w:r w:rsidRPr="0060067D">
                    <w:rPr>
                      <w:rFonts w:asciiTheme="minorHAnsi" w:hAnsiTheme="minorHAnsi" w:cstheme="minorHAnsi"/>
                      <w:sz w:val="14"/>
                      <w:szCs w:val="20"/>
                    </w:rPr>
                    <w:t xml:space="preserve">Stawka podatku VAT </w:t>
                  </w:r>
                </w:p>
              </w:tc>
              <w:tc>
                <w:tcPr>
                  <w:tcW w:w="1675" w:type="dxa"/>
                  <w:vAlign w:val="center"/>
                </w:tcPr>
                <w:p w14:paraId="54E75D48" w14:textId="77777777" w:rsidR="0020030D" w:rsidRPr="0060067D" w:rsidRDefault="0020030D" w:rsidP="0020030D">
                  <w:pPr>
                    <w:overflowPunct w:val="0"/>
                    <w:autoSpaceDE w:val="0"/>
                    <w:autoSpaceDN w:val="0"/>
                    <w:adjustRightInd w:val="0"/>
                    <w:jc w:val="center"/>
                    <w:rPr>
                      <w:rFonts w:asciiTheme="minorHAnsi" w:hAnsiTheme="minorHAnsi" w:cstheme="minorHAnsi"/>
                      <w:sz w:val="14"/>
                      <w:szCs w:val="20"/>
                    </w:rPr>
                  </w:pPr>
                </w:p>
                <w:p w14:paraId="4AF2734A" w14:textId="77777777" w:rsidR="0020030D" w:rsidRPr="0060067D" w:rsidRDefault="0020030D" w:rsidP="0020030D">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 xml:space="preserve">……………… </w:t>
                  </w:r>
                </w:p>
                <w:p w14:paraId="523DB972" w14:textId="77777777" w:rsidR="0020030D" w:rsidRPr="0060067D" w:rsidRDefault="0020030D" w:rsidP="0020030D">
                  <w:pPr>
                    <w:overflowPunct w:val="0"/>
                    <w:autoSpaceDE w:val="0"/>
                    <w:autoSpaceDN w:val="0"/>
                    <w:adjustRightInd w:val="0"/>
                    <w:jc w:val="center"/>
                    <w:rPr>
                      <w:rFonts w:asciiTheme="minorHAnsi" w:hAnsiTheme="minorHAnsi" w:cstheme="minorHAnsi"/>
                      <w:sz w:val="14"/>
                      <w:szCs w:val="20"/>
                    </w:rPr>
                  </w:pPr>
                </w:p>
                <w:p w14:paraId="3B2AB488" w14:textId="250022E8" w:rsidR="0020030D" w:rsidRPr="0060067D" w:rsidRDefault="0020030D" w:rsidP="0020030D">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Wartość VAT PLN</w:t>
                  </w:r>
                </w:p>
              </w:tc>
              <w:tc>
                <w:tcPr>
                  <w:tcW w:w="1675" w:type="dxa"/>
                  <w:vAlign w:val="center"/>
                </w:tcPr>
                <w:p w14:paraId="1147E59E" w14:textId="77777777" w:rsidR="0020030D" w:rsidRPr="0060067D" w:rsidRDefault="0020030D" w:rsidP="0020030D">
                  <w:pPr>
                    <w:overflowPunct w:val="0"/>
                    <w:autoSpaceDE w:val="0"/>
                    <w:autoSpaceDN w:val="0"/>
                    <w:adjustRightInd w:val="0"/>
                    <w:jc w:val="center"/>
                    <w:rPr>
                      <w:rFonts w:asciiTheme="minorHAnsi" w:hAnsiTheme="minorHAnsi" w:cstheme="minorHAnsi"/>
                      <w:sz w:val="14"/>
                      <w:szCs w:val="20"/>
                    </w:rPr>
                  </w:pPr>
                </w:p>
                <w:p w14:paraId="0E408EE1" w14:textId="77777777" w:rsidR="0020030D" w:rsidRPr="0060067D" w:rsidRDefault="0020030D" w:rsidP="0020030D">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 xml:space="preserve">……………… </w:t>
                  </w:r>
                </w:p>
                <w:p w14:paraId="5DB61538" w14:textId="77777777" w:rsidR="0020030D" w:rsidRPr="0060067D" w:rsidRDefault="0020030D" w:rsidP="0020030D">
                  <w:pPr>
                    <w:overflowPunct w:val="0"/>
                    <w:autoSpaceDE w:val="0"/>
                    <w:autoSpaceDN w:val="0"/>
                    <w:adjustRightInd w:val="0"/>
                    <w:jc w:val="center"/>
                    <w:rPr>
                      <w:rFonts w:asciiTheme="minorHAnsi" w:hAnsiTheme="minorHAnsi" w:cstheme="minorHAnsi"/>
                      <w:sz w:val="14"/>
                      <w:szCs w:val="20"/>
                    </w:rPr>
                  </w:pPr>
                </w:p>
                <w:p w14:paraId="705C882A" w14:textId="2D58EA20" w:rsidR="0020030D" w:rsidRPr="0060067D" w:rsidRDefault="0020030D" w:rsidP="0020030D">
                  <w:pPr>
                    <w:overflowPunct w:val="0"/>
                    <w:autoSpaceDE w:val="0"/>
                    <w:autoSpaceDN w:val="0"/>
                    <w:adjustRightInd w:val="0"/>
                    <w:jc w:val="center"/>
                    <w:rPr>
                      <w:rFonts w:asciiTheme="minorHAnsi" w:hAnsiTheme="minorHAnsi" w:cstheme="minorHAnsi"/>
                      <w:sz w:val="14"/>
                      <w:szCs w:val="20"/>
                    </w:rPr>
                  </w:pPr>
                  <w:r w:rsidRPr="0060067D">
                    <w:rPr>
                      <w:rFonts w:asciiTheme="minorHAnsi" w:hAnsiTheme="minorHAnsi" w:cstheme="minorHAnsi"/>
                      <w:sz w:val="14"/>
                      <w:szCs w:val="20"/>
                    </w:rPr>
                    <w:t>Wartość brutto PLN</w:t>
                  </w:r>
                </w:p>
              </w:tc>
            </w:tr>
          </w:tbl>
          <w:p w14:paraId="184A35F3" w14:textId="77777777" w:rsidR="00067166" w:rsidRPr="0060067D" w:rsidRDefault="00067166" w:rsidP="003B4AC6">
            <w:pPr>
              <w:shd w:val="clear" w:color="auto" w:fill="DBDBDB" w:themeFill="accent3" w:themeFillTint="66"/>
              <w:overflowPunct w:val="0"/>
              <w:autoSpaceDE w:val="0"/>
              <w:autoSpaceDN w:val="0"/>
              <w:adjustRightInd w:val="0"/>
              <w:rPr>
                <w:rFonts w:asciiTheme="minorHAnsi" w:hAnsiTheme="minorHAnsi" w:cstheme="minorHAnsi"/>
                <w:b/>
                <w:sz w:val="20"/>
                <w:szCs w:val="20"/>
              </w:rPr>
            </w:pPr>
            <w:r w:rsidRPr="0060067D">
              <w:rPr>
                <w:rFonts w:asciiTheme="minorHAnsi" w:hAnsiTheme="minorHAnsi" w:cstheme="minorHAnsi"/>
                <w:b/>
                <w:sz w:val="20"/>
                <w:szCs w:val="20"/>
              </w:rPr>
              <w:t>W tym:</w:t>
            </w:r>
          </w:p>
          <w:p w14:paraId="72047CF2" w14:textId="436BD90B" w:rsidR="00067166" w:rsidRPr="0020030D" w:rsidRDefault="00067166" w:rsidP="00561A12">
            <w:pPr>
              <w:shd w:val="clear" w:color="auto" w:fill="DBDBDB" w:themeFill="accent3" w:themeFillTint="66"/>
              <w:autoSpaceDE w:val="0"/>
              <w:autoSpaceDN w:val="0"/>
              <w:spacing w:line="360" w:lineRule="auto"/>
              <w:textAlignment w:val="baseline"/>
              <w:rPr>
                <w:rFonts w:asciiTheme="minorHAnsi" w:eastAsia="SimSun" w:hAnsiTheme="minorHAnsi" w:cstheme="minorHAnsi"/>
                <w:b/>
                <w:bCs/>
                <w:kern w:val="3"/>
                <w:sz w:val="20"/>
                <w:szCs w:val="20"/>
                <w:lang w:bidi="hi-IN"/>
              </w:rPr>
            </w:pPr>
            <w:r w:rsidRPr="0020030D">
              <w:rPr>
                <w:rFonts w:asciiTheme="minorHAnsi" w:eastAsia="SimSun" w:hAnsiTheme="minorHAnsi" w:cstheme="minorHAnsi"/>
                <w:b/>
                <w:bCs/>
                <w:kern w:val="3"/>
                <w:sz w:val="20"/>
                <w:szCs w:val="20"/>
                <w:lang w:bidi="hi-IN"/>
              </w:rPr>
              <w:t>Wycena oferowana za  1 osobodzień w zł netto</w:t>
            </w:r>
            <w:r w:rsidR="0020030D">
              <w:rPr>
                <w:rFonts w:asciiTheme="minorHAnsi" w:eastAsia="SimSun" w:hAnsiTheme="minorHAnsi" w:cstheme="minorHAnsi"/>
                <w:b/>
                <w:bCs/>
                <w:kern w:val="3"/>
                <w:sz w:val="20"/>
                <w:szCs w:val="20"/>
                <w:lang w:bidi="hi-IN"/>
              </w:rPr>
              <w:t xml:space="preserve"> (pobyt cołodobowy)</w:t>
            </w:r>
            <w:r w:rsidRPr="0020030D">
              <w:rPr>
                <w:rFonts w:asciiTheme="minorHAnsi" w:eastAsia="SimSun" w:hAnsiTheme="minorHAnsi" w:cstheme="minorHAnsi"/>
                <w:b/>
                <w:bCs/>
                <w:kern w:val="3"/>
                <w:sz w:val="20"/>
                <w:szCs w:val="20"/>
                <w:lang w:bidi="hi-IN"/>
              </w:rPr>
              <w:t xml:space="preserve"> ……………………………………………………….</w:t>
            </w:r>
          </w:p>
          <w:p w14:paraId="313A4FAB" w14:textId="0B391269" w:rsidR="00067166" w:rsidRPr="0020030D" w:rsidRDefault="00067166" w:rsidP="00561A12">
            <w:pPr>
              <w:shd w:val="clear" w:color="auto" w:fill="DBDBDB" w:themeFill="accent3" w:themeFillTint="66"/>
              <w:autoSpaceDE w:val="0"/>
              <w:autoSpaceDN w:val="0"/>
              <w:spacing w:line="360" w:lineRule="auto"/>
              <w:textAlignment w:val="baseline"/>
              <w:rPr>
                <w:rFonts w:asciiTheme="minorHAnsi" w:eastAsia="SimSun" w:hAnsiTheme="minorHAnsi" w:cstheme="minorHAnsi"/>
                <w:b/>
                <w:bCs/>
                <w:kern w:val="3"/>
                <w:sz w:val="20"/>
                <w:szCs w:val="20"/>
                <w:lang w:bidi="hi-IN"/>
              </w:rPr>
            </w:pPr>
            <w:r w:rsidRPr="0020030D">
              <w:rPr>
                <w:rFonts w:asciiTheme="minorHAnsi" w:eastAsia="SimSun" w:hAnsiTheme="minorHAnsi" w:cstheme="minorHAnsi"/>
                <w:b/>
                <w:bCs/>
                <w:kern w:val="3"/>
                <w:sz w:val="20"/>
                <w:szCs w:val="20"/>
                <w:lang w:bidi="hi-IN"/>
              </w:rPr>
              <w:t xml:space="preserve">Wycena oferowana za  1 osobodzień w zł brutto </w:t>
            </w:r>
            <w:r w:rsidR="0020030D">
              <w:rPr>
                <w:rFonts w:asciiTheme="minorHAnsi" w:eastAsia="SimSun" w:hAnsiTheme="minorHAnsi" w:cstheme="minorHAnsi"/>
                <w:b/>
                <w:bCs/>
                <w:kern w:val="3"/>
                <w:sz w:val="20"/>
                <w:szCs w:val="20"/>
                <w:lang w:bidi="hi-IN"/>
              </w:rPr>
              <w:t>(pobyt cołodobowy)</w:t>
            </w:r>
            <w:r w:rsidR="0020030D" w:rsidRPr="0020030D">
              <w:rPr>
                <w:rFonts w:asciiTheme="minorHAnsi" w:eastAsia="SimSun" w:hAnsiTheme="minorHAnsi" w:cstheme="minorHAnsi"/>
                <w:b/>
                <w:bCs/>
                <w:kern w:val="3"/>
                <w:sz w:val="20"/>
                <w:szCs w:val="20"/>
                <w:lang w:bidi="hi-IN"/>
              </w:rPr>
              <w:t xml:space="preserve"> </w:t>
            </w:r>
            <w:r w:rsidRPr="0020030D">
              <w:rPr>
                <w:rFonts w:asciiTheme="minorHAnsi" w:eastAsia="SimSun" w:hAnsiTheme="minorHAnsi" w:cstheme="minorHAnsi"/>
                <w:b/>
                <w:bCs/>
                <w:kern w:val="3"/>
                <w:sz w:val="20"/>
                <w:szCs w:val="20"/>
                <w:lang w:bidi="hi-IN"/>
              </w:rPr>
              <w:t>………………………………………………………</w:t>
            </w:r>
          </w:p>
          <w:p w14:paraId="250F216C" w14:textId="77777777" w:rsidR="00067166" w:rsidRPr="0020030D" w:rsidRDefault="00067166" w:rsidP="00561A12">
            <w:pPr>
              <w:autoSpaceDE w:val="0"/>
              <w:autoSpaceDN w:val="0"/>
              <w:textAlignment w:val="baseline"/>
              <w:rPr>
                <w:rFonts w:asciiTheme="minorHAnsi" w:eastAsia="SimSun" w:hAnsiTheme="minorHAnsi" w:cstheme="minorHAnsi"/>
                <w:b/>
                <w:bCs/>
                <w:kern w:val="3"/>
                <w:sz w:val="20"/>
                <w:szCs w:val="20"/>
                <w:lang w:bidi="hi-IN"/>
              </w:rPr>
            </w:pPr>
          </w:p>
          <w:p w14:paraId="29CD6EB6" w14:textId="0988F90B" w:rsidR="00067166" w:rsidRPr="0020030D" w:rsidRDefault="00067166" w:rsidP="00561A12">
            <w:pPr>
              <w:autoSpaceDE w:val="0"/>
              <w:autoSpaceDN w:val="0"/>
              <w:spacing w:line="360" w:lineRule="auto"/>
              <w:textAlignment w:val="baseline"/>
              <w:rPr>
                <w:rFonts w:asciiTheme="minorHAnsi" w:eastAsia="SimSun" w:hAnsiTheme="minorHAnsi" w:cstheme="minorHAnsi"/>
                <w:b/>
                <w:bCs/>
                <w:kern w:val="3"/>
                <w:sz w:val="20"/>
                <w:szCs w:val="20"/>
                <w:lang w:bidi="hi-IN"/>
              </w:rPr>
            </w:pPr>
            <w:r w:rsidRPr="0020030D">
              <w:rPr>
                <w:rFonts w:asciiTheme="minorHAnsi" w:eastAsia="SimSun" w:hAnsiTheme="minorHAnsi" w:cstheme="minorHAnsi"/>
                <w:b/>
                <w:bCs/>
                <w:kern w:val="3"/>
                <w:sz w:val="20"/>
                <w:szCs w:val="20"/>
                <w:lang w:bidi="hi-IN"/>
              </w:rPr>
              <w:t>Wycena  ofe</w:t>
            </w:r>
            <w:r w:rsidR="00936EFD" w:rsidRPr="0020030D">
              <w:rPr>
                <w:rFonts w:asciiTheme="minorHAnsi" w:eastAsia="SimSun" w:hAnsiTheme="minorHAnsi" w:cstheme="minorHAnsi"/>
                <w:b/>
                <w:bCs/>
                <w:kern w:val="3"/>
                <w:sz w:val="20"/>
                <w:szCs w:val="20"/>
                <w:lang w:bidi="hi-IN"/>
              </w:rPr>
              <w:t xml:space="preserve">rowana za  </w:t>
            </w:r>
            <w:r w:rsidR="005A010F">
              <w:rPr>
                <w:rFonts w:asciiTheme="minorHAnsi" w:eastAsia="SimSun" w:hAnsiTheme="minorHAnsi" w:cstheme="minorHAnsi"/>
                <w:b/>
                <w:bCs/>
                <w:kern w:val="3"/>
                <w:sz w:val="20"/>
                <w:szCs w:val="20"/>
                <w:lang w:bidi="hi-IN"/>
              </w:rPr>
              <w:t xml:space="preserve">5 </w:t>
            </w:r>
            <w:r w:rsidR="004C6DB1">
              <w:rPr>
                <w:rFonts w:asciiTheme="minorHAnsi" w:eastAsia="SimSun" w:hAnsiTheme="minorHAnsi" w:cstheme="minorHAnsi"/>
                <w:b/>
                <w:bCs/>
                <w:kern w:val="3"/>
                <w:sz w:val="20"/>
                <w:szCs w:val="20"/>
                <w:lang w:bidi="hi-IN"/>
              </w:rPr>
              <w:t>090</w:t>
            </w:r>
            <w:r w:rsidRPr="0020030D">
              <w:rPr>
                <w:rFonts w:asciiTheme="minorHAnsi" w:eastAsia="SimSun" w:hAnsiTheme="minorHAnsi" w:cstheme="minorHAnsi"/>
                <w:b/>
                <w:bCs/>
                <w:kern w:val="3"/>
                <w:sz w:val="20"/>
                <w:szCs w:val="20"/>
                <w:lang w:bidi="hi-IN"/>
              </w:rPr>
              <w:t>,00 osobodni w zł netto (cała  zakres czasowy</w:t>
            </w:r>
            <w:r w:rsidR="005A010F">
              <w:rPr>
                <w:rFonts w:asciiTheme="minorHAnsi" w:eastAsia="SimSun" w:hAnsiTheme="minorHAnsi" w:cstheme="minorHAnsi"/>
                <w:b/>
                <w:bCs/>
                <w:kern w:val="3"/>
                <w:sz w:val="20"/>
                <w:szCs w:val="20"/>
                <w:lang w:bidi="hi-IN"/>
              </w:rPr>
              <w:t xml:space="preserve"> - pobyt cołodobowy</w:t>
            </w:r>
            <w:r w:rsidRPr="0020030D">
              <w:rPr>
                <w:rFonts w:asciiTheme="minorHAnsi" w:eastAsia="SimSun" w:hAnsiTheme="minorHAnsi" w:cstheme="minorHAnsi"/>
                <w:b/>
                <w:bCs/>
                <w:kern w:val="3"/>
                <w:sz w:val="20"/>
                <w:szCs w:val="20"/>
                <w:lang w:bidi="hi-IN"/>
              </w:rPr>
              <w:t xml:space="preserve"> )……………………………</w:t>
            </w:r>
          </w:p>
          <w:p w14:paraId="7ECCB81D" w14:textId="76E1EC30" w:rsidR="00067166" w:rsidRDefault="00936EFD" w:rsidP="00A0250E">
            <w:pPr>
              <w:spacing w:line="360" w:lineRule="auto"/>
              <w:ind w:right="110"/>
              <w:rPr>
                <w:rFonts w:asciiTheme="minorHAnsi" w:hAnsiTheme="minorHAnsi" w:cstheme="minorHAnsi"/>
                <w:b/>
                <w:bCs/>
                <w:sz w:val="20"/>
                <w:szCs w:val="20"/>
              </w:rPr>
            </w:pPr>
            <w:r w:rsidRPr="0020030D">
              <w:rPr>
                <w:rFonts w:asciiTheme="minorHAnsi" w:hAnsiTheme="minorHAnsi" w:cstheme="minorHAnsi"/>
                <w:b/>
                <w:bCs/>
                <w:sz w:val="20"/>
                <w:szCs w:val="20"/>
              </w:rPr>
              <w:t xml:space="preserve">Wycena oferowana za  </w:t>
            </w:r>
            <w:r w:rsidR="005A010F">
              <w:rPr>
                <w:rFonts w:asciiTheme="minorHAnsi" w:hAnsiTheme="minorHAnsi" w:cstheme="minorHAnsi"/>
                <w:b/>
                <w:bCs/>
                <w:sz w:val="20"/>
                <w:szCs w:val="20"/>
              </w:rPr>
              <w:t xml:space="preserve">5 </w:t>
            </w:r>
            <w:r w:rsidR="004C6DB1">
              <w:rPr>
                <w:rFonts w:asciiTheme="minorHAnsi" w:hAnsiTheme="minorHAnsi" w:cstheme="minorHAnsi"/>
                <w:b/>
                <w:bCs/>
                <w:sz w:val="20"/>
                <w:szCs w:val="20"/>
              </w:rPr>
              <w:t>090</w:t>
            </w:r>
            <w:r w:rsidR="00067166" w:rsidRPr="0020030D">
              <w:rPr>
                <w:rFonts w:asciiTheme="minorHAnsi" w:hAnsiTheme="minorHAnsi" w:cstheme="minorHAnsi"/>
                <w:b/>
                <w:bCs/>
                <w:sz w:val="20"/>
                <w:szCs w:val="20"/>
              </w:rPr>
              <w:t>,00 osobodni w zł brutto (cała zakres czasowy</w:t>
            </w:r>
            <w:r w:rsidR="005A010F">
              <w:rPr>
                <w:rFonts w:asciiTheme="minorHAnsi" w:hAnsiTheme="minorHAnsi" w:cstheme="minorHAnsi"/>
                <w:b/>
                <w:bCs/>
                <w:sz w:val="20"/>
                <w:szCs w:val="20"/>
              </w:rPr>
              <w:t xml:space="preserve"> - </w:t>
            </w:r>
            <w:r w:rsidR="005A010F">
              <w:rPr>
                <w:rFonts w:asciiTheme="minorHAnsi" w:eastAsia="SimSun" w:hAnsiTheme="minorHAnsi" w:cstheme="minorHAnsi"/>
                <w:b/>
                <w:bCs/>
                <w:kern w:val="3"/>
                <w:sz w:val="20"/>
                <w:szCs w:val="20"/>
                <w:lang w:bidi="hi-IN"/>
              </w:rPr>
              <w:t xml:space="preserve">pobyt </w:t>
            </w:r>
            <w:proofErr w:type="spellStart"/>
            <w:r w:rsidR="005A010F">
              <w:rPr>
                <w:rFonts w:asciiTheme="minorHAnsi" w:eastAsia="SimSun" w:hAnsiTheme="minorHAnsi" w:cstheme="minorHAnsi"/>
                <w:b/>
                <w:bCs/>
                <w:kern w:val="3"/>
                <w:sz w:val="20"/>
                <w:szCs w:val="20"/>
                <w:lang w:bidi="hi-IN"/>
              </w:rPr>
              <w:t>cołodobowy</w:t>
            </w:r>
            <w:proofErr w:type="spellEnd"/>
            <w:r w:rsidR="00067166" w:rsidRPr="0020030D">
              <w:rPr>
                <w:rFonts w:asciiTheme="minorHAnsi" w:hAnsiTheme="minorHAnsi" w:cstheme="minorHAnsi"/>
                <w:b/>
                <w:bCs/>
                <w:sz w:val="20"/>
                <w:szCs w:val="20"/>
              </w:rPr>
              <w:t>)…………………………….</w:t>
            </w:r>
          </w:p>
          <w:p w14:paraId="44FDDA75" w14:textId="77777777" w:rsidR="005A010F" w:rsidRDefault="005A010F" w:rsidP="00A0250E">
            <w:pPr>
              <w:spacing w:line="360" w:lineRule="auto"/>
              <w:ind w:right="110"/>
              <w:rPr>
                <w:rFonts w:asciiTheme="minorHAnsi" w:hAnsiTheme="minorHAnsi" w:cstheme="minorHAnsi"/>
                <w:b/>
                <w:bCs/>
                <w:sz w:val="20"/>
                <w:szCs w:val="20"/>
              </w:rPr>
            </w:pPr>
          </w:p>
          <w:p w14:paraId="39B4D3BD" w14:textId="15721316" w:rsidR="005A010F" w:rsidRPr="0020030D" w:rsidRDefault="005A010F" w:rsidP="005A010F">
            <w:pPr>
              <w:shd w:val="clear" w:color="auto" w:fill="DBDBDB" w:themeFill="accent3" w:themeFillTint="66"/>
              <w:autoSpaceDE w:val="0"/>
              <w:autoSpaceDN w:val="0"/>
              <w:spacing w:line="360" w:lineRule="auto"/>
              <w:textAlignment w:val="baseline"/>
              <w:rPr>
                <w:rFonts w:asciiTheme="minorHAnsi" w:eastAsia="SimSun" w:hAnsiTheme="minorHAnsi" w:cstheme="minorHAnsi"/>
                <w:b/>
                <w:bCs/>
                <w:kern w:val="3"/>
                <w:sz w:val="20"/>
                <w:szCs w:val="20"/>
                <w:lang w:bidi="hi-IN"/>
              </w:rPr>
            </w:pPr>
            <w:r w:rsidRPr="0020030D">
              <w:rPr>
                <w:rFonts w:asciiTheme="minorHAnsi" w:eastAsia="SimSun" w:hAnsiTheme="minorHAnsi" w:cstheme="minorHAnsi"/>
                <w:b/>
                <w:bCs/>
                <w:kern w:val="3"/>
                <w:sz w:val="20"/>
                <w:szCs w:val="20"/>
                <w:lang w:bidi="hi-IN"/>
              </w:rPr>
              <w:t>Wycena oferowana za  1 osobodzień w zł netto</w:t>
            </w:r>
            <w:r>
              <w:rPr>
                <w:rFonts w:asciiTheme="minorHAnsi" w:eastAsia="SimSun" w:hAnsiTheme="minorHAnsi" w:cstheme="minorHAnsi"/>
                <w:b/>
                <w:bCs/>
                <w:kern w:val="3"/>
                <w:sz w:val="20"/>
                <w:szCs w:val="20"/>
                <w:lang w:bidi="hi-IN"/>
              </w:rPr>
              <w:t xml:space="preserve"> (pobyt dzienny)</w:t>
            </w:r>
            <w:r w:rsidRPr="0020030D">
              <w:rPr>
                <w:rFonts w:asciiTheme="minorHAnsi" w:eastAsia="SimSun" w:hAnsiTheme="minorHAnsi" w:cstheme="minorHAnsi"/>
                <w:b/>
                <w:bCs/>
                <w:kern w:val="3"/>
                <w:sz w:val="20"/>
                <w:szCs w:val="20"/>
                <w:lang w:bidi="hi-IN"/>
              </w:rPr>
              <w:t xml:space="preserve"> ……………………………………………………….</w:t>
            </w:r>
          </w:p>
          <w:p w14:paraId="692BC051" w14:textId="1CF5E58D" w:rsidR="005A010F" w:rsidRPr="0020030D" w:rsidRDefault="005A010F" w:rsidP="005A010F">
            <w:pPr>
              <w:shd w:val="clear" w:color="auto" w:fill="DBDBDB" w:themeFill="accent3" w:themeFillTint="66"/>
              <w:autoSpaceDE w:val="0"/>
              <w:autoSpaceDN w:val="0"/>
              <w:spacing w:line="360" w:lineRule="auto"/>
              <w:textAlignment w:val="baseline"/>
              <w:rPr>
                <w:rFonts w:asciiTheme="minorHAnsi" w:eastAsia="SimSun" w:hAnsiTheme="minorHAnsi" w:cstheme="minorHAnsi"/>
                <w:b/>
                <w:bCs/>
                <w:kern w:val="3"/>
                <w:sz w:val="20"/>
                <w:szCs w:val="20"/>
                <w:lang w:bidi="hi-IN"/>
              </w:rPr>
            </w:pPr>
            <w:r w:rsidRPr="0020030D">
              <w:rPr>
                <w:rFonts w:asciiTheme="minorHAnsi" w:eastAsia="SimSun" w:hAnsiTheme="minorHAnsi" w:cstheme="minorHAnsi"/>
                <w:b/>
                <w:bCs/>
                <w:kern w:val="3"/>
                <w:sz w:val="20"/>
                <w:szCs w:val="20"/>
                <w:lang w:bidi="hi-IN"/>
              </w:rPr>
              <w:t xml:space="preserve">Wycena oferowana za  1 osobodzień w zł brutto </w:t>
            </w:r>
            <w:r>
              <w:rPr>
                <w:rFonts w:asciiTheme="minorHAnsi" w:eastAsia="SimSun" w:hAnsiTheme="minorHAnsi" w:cstheme="minorHAnsi"/>
                <w:b/>
                <w:bCs/>
                <w:kern w:val="3"/>
                <w:sz w:val="20"/>
                <w:szCs w:val="20"/>
                <w:lang w:bidi="hi-IN"/>
              </w:rPr>
              <w:t>(pobyt dzienny)</w:t>
            </w:r>
            <w:r w:rsidRPr="0020030D">
              <w:rPr>
                <w:rFonts w:asciiTheme="minorHAnsi" w:eastAsia="SimSun" w:hAnsiTheme="minorHAnsi" w:cstheme="minorHAnsi"/>
                <w:b/>
                <w:bCs/>
                <w:kern w:val="3"/>
                <w:sz w:val="20"/>
                <w:szCs w:val="20"/>
                <w:lang w:bidi="hi-IN"/>
              </w:rPr>
              <w:t xml:space="preserve"> ………………………………………………………</w:t>
            </w:r>
          </w:p>
          <w:p w14:paraId="4E7DC847" w14:textId="77777777" w:rsidR="005A010F" w:rsidRPr="0020030D" w:rsidRDefault="005A010F" w:rsidP="005A010F">
            <w:pPr>
              <w:autoSpaceDE w:val="0"/>
              <w:autoSpaceDN w:val="0"/>
              <w:textAlignment w:val="baseline"/>
              <w:rPr>
                <w:rFonts w:asciiTheme="minorHAnsi" w:eastAsia="SimSun" w:hAnsiTheme="minorHAnsi" w:cstheme="minorHAnsi"/>
                <w:b/>
                <w:bCs/>
                <w:kern w:val="3"/>
                <w:sz w:val="20"/>
                <w:szCs w:val="20"/>
                <w:lang w:bidi="hi-IN"/>
              </w:rPr>
            </w:pPr>
          </w:p>
          <w:p w14:paraId="4A79385D" w14:textId="266E0931" w:rsidR="005A010F" w:rsidRPr="0020030D" w:rsidRDefault="005A010F" w:rsidP="005A010F">
            <w:pPr>
              <w:autoSpaceDE w:val="0"/>
              <w:autoSpaceDN w:val="0"/>
              <w:spacing w:line="360" w:lineRule="auto"/>
              <w:textAlignment w:val="baseline"/>
              <w:rPr>
                <w:rFonts w:asciiTheme="minorHAnsi" w:eastAsia="SimSun" w:hAnsiTheme="minorHAnsi" w:cstheme="minorHAnsi"/>
                <w:b/>
                <w:bCs/>
                <w:kern w:val="3"/>
                <w:sz w:val="20"/>
                <w:szCs w:val="20"/>
                <w:lang w:bidi="hi-IN"/>
              </w:rPr>
            </w:pPr>
            <w:r w:rsidRPr="0020030D">
              <w:rPr>
                <w:rFonts w:asciiTheme="minorHAnsi" w:eastAsia="SimSun" w:hAnsiTheme="minorHAnsi" w:cstheme="minorHAnsi"/>
                <w:b/>
                <w:bCs/>
                <w:kern w:val="3"/>
                <w:sz w:val="20"/>
                <w:szCs w:val="20"/>
                <w:lang w:bidi="hi-IN"/>
              </w:rPr>
              <w:t xml:space="preserve">Wycena  oferowana za  </w:t>
            </w:r>
            <w:r>
              <w:rPr>
                <w:rFonts w:asciiTheme="minorHAnsi" w:eastAsia="SimSun" w:hAnsiTheme="minorHAnsi" w:cstheme="minorHAnsi"/>
                <w:b/>
                <w:bCs/>
                <w:kern w:val="3"/>
                <w:sz w:val="20"/>
                <w:szCs w:val="20"/>
                <w:lang w:bidi="hi-IN"/>
              </w:rPr>
              <w:t>5 2</w:t>
            </w:r>
            <w:r w:rsidR="004C6DB1">
              <w:rPr>
                <w:rFonts w:asciiTheme="minorHAnsi" w:eastAsia="SimSun" w:hAnsiTheme="minorHAnsi" w:cstheme="minorHAnsi"/>
                <w:b/>
                <w:bCs/>
                <w:kern w:val="3"/>
                <w:sz w:val="20"/>
                <w:szCs w:val="20"/>
                <w:lang w:bidi="hi-IN"/>
              </w:rPr>
              <w:t>8</w:t>
            </w:r>
            <w:r>
              <w:rPr>
                <w:rFonts w:asciiTheme="minorHAnsi" w:eastAsia="SimSun" w:hAnsiTheme="minorHAnsi" w:cstheme="minorHAnsi"/>
                <w:b/>
                <w:bCs/>
                <w:kern w:val="3"/>
                <w:sz w:val="20"/>
                <w:szCs w:val="20"/>
                <w:lang w:bidi="hi-IN"/>
              </w:rPr>
              <w:t>2</w:t>
            </w:r>
            <w:r w:rsidRPr="0020030D">
              <w:rPr>
                <w:rFonts w:asciiTheme="minorHAnsi" w:eastAsia="SimSun" w:hAnsiTheme="minorHAnsi" w:cstheme="minorHAnsi"/>
                <w:b/>
                <w:bCs/>
                <w:kern w:val="3"/>
                <w:sz w:val="20"/>
                <w:szCs w:val="20"/>
                <w:lang w:bidi="hi-IN"/>
              </w:rPr>
              <w:t>,00 osobodni w zł netto (cała  zakres czasowy</w:t>
            </w:r>
            <w:r>
              <w:rPr>
                <w:rFonts w:asciiTheme="minorHAnsi" w:eastAsia="SimSun" w:hAnsiTheme="minorHAnsi" w:cstheme="minorHAnsi"/>
                <w:b/>
                <w:bCs/>
                <w:kern w:val="3"/>
                <w:sz w:val="20"/>
                <w:szCs w:val="20"/>
                <w:lang w:bidi="hi-IN"/>
              </w:rPr>
              <w:t xml:space="preserve"> - pobyt dzienny</w:t>
            </w:r>
            <w:r w:rsidRPr="0020030D">
              <w:rPr>
                <w:rFonts w:asciiTheme="minorHAnsi" w:eastAsia="SimSun" w:hAnsiTheme="minorHAnsi" w:cstheme="minorHAnsi"/>
                <w:b/>
                <w:bCs/>
                <w:kern w:val="3"/>
                <w:sz w:val="20"/>
                <w:szCs w:val="20"/>
                <w:lang w:bidi="hi-IN"/>
              </w:rPr>
              <w:t xml:space="preserve"> )……………………………</w:t>
            </w:r>
          </w:p>
          <w:p w14:paraId="27742932" w14:textId="0C2818AA" w:rsidR="005A010F" w:rsidRPr="0060067D" w:rsidRDefault="005A010F" w:rsidP="005A010F">
            <w:pPr>
              <w:spacing w:line="360" w:lineRule="auto"/>
              <w:ind w:right="110"/>
              <w:rPr>
                <w:rFonts w:asciiTheme="minorHAnsi" w:hAnsiTheme="minorHAnsi" w:cstheme="minorHAnsi"/>
                <w:b/>
                <w:bCs/>
                <w:sz w:val="20"/>
                <w:szCs w:val="20"/>
              </w:rPr>
            </w:pPr>
            <w:r w:rsidRPr="0020030D">
              <w:rPr>
                <w:rFonts w:asciiTheme="minorHAnsi" w:hAnsiTheme="minorHAnsi" w:cstheme="minorHAnsi"/>
                <w:b/>
                <w:bCs/>
                <w:sz w:val="20"/>
                <w:szCs w:val="20"/>
              </w:rPr>
              <w:t xml:space="preserve">Wycena oferowana za  </w:t>
            </w:r>
            <w:r>
              <w:rPr>
                <w:rFonts w:asciiTheme="minorHAnsi" w:hAnsiTheme="minorHAnsi" w:cstheme="minorHAnsi"/>
                <w:b/>
                <w:bCs/>
                <w:sz w:val="20"/>
                <w:szCs w:val="20"/>
              </w:rPr>
              <w:t>5 2</w:t>
            </w:r>
            <w:r w:rsidR="004C6DB1">
              <w:rPr>
                <w:rFonts w:asciiTheme="minorHAnsi" w:hAnsiTheme="minorHAnsi" w:cstheme="minorHAnsi"/>
                <w:b/>
                <w:bCs/>
                <w:sz w:val="20"/>
                <w:szCs w:val="20"/>
              </w:rPr>
              <w:t>8</w:t>
            </w:r>
            <w:r>
              <w:rPr>
                <w:rFonts w:asciiTheme="minorHAnsi" w:hAnsiTheme="minorHAnsi" w:cstheme="minorHAnsi"/>
                <w:b/>
                <w:bCs/>
                <w:sz w:val="20"/>
                <w:szCs w:val="20"/>
              </w:rPr>
              <w:t>2</w:t>
            </w:r>
            <w:r w:rsidRPr="0020030D">
              <w:rPr>
                <w:rFonts w:asciiTheme="minorHAnsi" w:hAnsiTheme="minorHAnsi" w:cstheme="minorHAnsi"/>
                <w:b/>
                <w:bCs/>
                <w:sz w:val="20"/>
                <w:szCs w:val="20"/>
              </w:rPr>
              <w:t>,00 osobodni w zł brutto (cała zakres czasowy</w:t>
            </w:r>
            <w:r>
              <w:rPr>
                <w:rFonts w:asciiTheme="minorHAnsi" w:hAnsiTheme="minorHAnsi" w:cstheme="minorHAnsi"/>
                <w:b/>
                <w:bCs/>
                <w:sz w:val="20"/>
                <w:szCs w:val="20"/>
              </w:rPr>
              <w:t xml:space="preserve"> - </w:t>
            </w:r>
            <w:r>
              <w:rPr>
                <w:rFonts w:asciiTheme="minorHAnsi" w:eastAsia="SimSun" w:hAnsiTheme="minorHAnsi" w:cstheme="minorHAnsi"/>
                <w:b/>
                <w:bCs/>
                <w:kern w:val="3"/>
                <w:sz w:val="20"/>
                <w:szCs w:val="20"/>
                <w:lang w:bidi="hi-IN"/>
              </w:rPr>
              <w:t>pobyt dzienny</w:t>
            </w:r>
            <w:r w:rsidRPr="0020030D">
              <w:rPr>
                <w:rFonts w:asciiTheme="minorHAnsi" w:hAnsiTheme="minorHAnsi" w:cstheme="minorHAnsi"/>
                <w:b/>
                <w:bCs/>
                <w:sz w:val="20"/>
                <w:szCs w:val="20"/>
              </w:rPr>
              <w:t>)…………………………….</w:t>
            </w:r>
          </w:p>
          <w:p w14:paraId="6AB07F9F" w14:textId="77777777" w:rsidR="005A010F" w:rsidRPr="0060067D" w:rsidRDefault="005A010F" w:rsidP="00A0250E">
            <w:pPr>
              <w:spacing w:line="360" w:lineRule="auto"/>
              <w:ind w:right="110"/>
              <w:rPr>
                <w:rFonts w:asciiTheme="minorHAnsi" w:hAnsiTheme="minorHAnsi" w:cstheme="minorHAnsi"/>
                <w:b/>
                <w:bCs/>
                <w:sz w:val="20"/>
                <w:szCs w:val="20"/>
              </w:rPr>
            </w:pPr>
          </w:p>
          <w:p w14:paraId="69C06796" w14:textId="00AED2C9" w:rsidR="00636FFB" w:rsidRPr="0060067D" w:rsidRDefault="00636FFB" w:rsidP="00636FFB">
            <w:pPr>
              <w:suppressAutoHyphens w:val="0"/>
              <w:overflowPunct w:val="0"/>
              <w:autoSpaceDE w:val="0"/>
              <w:autoSpaceDN w:val="0"/>
              <w:adjustRightInd w:val="0"/>
              <w:jc w:val="center"/>
              <w:rPr>
                <w:rFonts w:asciiTheme="minorHAnsi" w:hAnsiTheme="minorHAnsi" w:cstheme="minorHAnsi"/>
                <w:b/>
                <w:bCs/>
                <w:sz w:val="20"/>
                <w:szCs w:val="20"/>
              </w:rPr>
            </w:pPr>
            <w:r w:rsidRPr="0060067D">
              <w:rPr>
                <w:rFonts w:asciiTheme="minorHAnsi" w:hAnsiTheme="minorHAnsi" w:cstheme="minorHAnsi"/>
                <w:b/>
                <w:bCs/>
                <w:sz w:val="20"/>
                <w:szCs w:val="20"/>
              </w:rPr>
              <w:t>KRYTERIUM SPOŁECZNE</w:t>
            </w:r>
          </w:p>
          <w:p w14:paraId="6D97CED1" w14:textId="7AF67EB2" w:rsidR="008163A6" w:rsidRPr="0060067D" w:rsidRDefault="008163A6" w:rsidP="008163A6">
            <w:pPr>
              <w:suppressAutoHyphens w:val="0"/>
              <w:overflowPunct w:val="0"/>
              <w:autoSpaceDE w:val="0"/>
              <w:autoSpaceDN w:val="0"/>
              <w:adjustRightInd w:val="0"/>
              <w:jc w:val="center"/>
              <w:rPr>
                <w:rFonts w:asciiTheme="minorHAnsi" w:hAnsiTheme="minorHAnsi" w:cstheme="minorHAnsi"/>
                <w:i/>
                <w:sz w:val="18"/>
                <w:szCs w:val="18"/>
              </w:rPr>
            </w:pPr>
            <w:r w:rsidRPr="0060067D">
              <w:rPr>
                <w:rFonts w:asciiTheme="minorHAnsi" w:hAnsiTheme="minorHAnsi" w:cstheme="minorHAnsi"/>
                <w:i/>
                <w:sz w:val="18"/>
                <w:szCs w:val="18"/>
              </w:rPr>
              <w:t>Wykonawca wybiera jeden punkt A lub B. Zaznaczenie obydwu spowoduje uznaniem, że Wykonawca zatrudnia min. 1 osobę</w:t>
            </w:r>
            <w:r w:rsidR="00DA07DD" w:rsidRPr="0060067D">
              <w:rPr>
                <w:rFonts w:asciiTheme="minorHAnsi" w:hAnsiTheme="minorHAnsi" w:cstheme="minorHAnsi"/>
                <w:i/>
              </w:rPr>
              <w:t xml:space="preserve"> </w:t>
            </w:r>
            <w:r w:rsidR="00DA07DD" w:rsidRPr="0060067D">
              <w:rPr>
                <w:rFonts w:asciiTheme="minorHAnsi" w:hAnsiTheme="minorHAnsi" w:cstheme="minorHAnsi"/>
                <w:i/>
                <w:sz w:val="18"/>
                <w:szCs w:val="18"/>
              </w:rPr>
              <w:t>w pełnym wymiarze czasu pracy lub zatrudnienie większej liczby osób o wymiarze równoważnym czasu pracy dający 1 etat</w:t>
            </w:r>
            <w:r w:rsidRPr="0060067D">
              <w:rPr>
                <w:rFonts w:asciiTheme="minorHAnsi" w:hAnsiTheme="minorHAnsi" w:cstheme="minorHAnsi"/>
                <w:i/>
                <w:sz w:val="18"/>
                <w:szCs w:val="18"/>
              </w:rPr>
              <w:t>.</w:t>
            </w:r>
          </w:p>
          <w:p w14:paraId="5C6DF076" w14:textId="77777777" w:rsidR="008163A6" w:rsidRPr="0060067D" w:rsidRDefault="008163A6" w:rsidP="00636FFB">
            <w:pPr>
              <w:suppressAutoHyphens w:val="0"/>
              <w:overflowPunct w:val="0"/>
              <w:autoSpaceDE w:val="0"/>
              <w:autoSpaceDN w:val="0"/>
              <w:adjustRightInd w:val="0"/>
              <w:rPr>
                <w:rFonts w:asciiTheme="minorHAnsi" w:hAnsiTheme="minorHAnsi" w:cstheme="minorHAnsi"/>
                <w:b/>
                <w:sz w:val="18"/>
                <w:szCs w:val="18"/>
              </w:rPr>
            </w:pPr>
          </w:p>
          <w:p w14:paraId="41CC2249" w14:textId="73E612D8" w:rsidR="00B75E22" w:rsidRPr="0060067D" w:rsidRDefault="00636FFB" w:rsidP="00636FFB">
            <w:pPr>
              <w:suppressAutoHyphens w:val="0"/>
              <w:overflowPunct w:val="0"/>
              <w:autoSpaceDE w:val="0"/>
              <w:autoSpaceDN w:val="0"/>
              <w:adjustRightInd w:val="0"/>
              <w:rPr>
                <w:rFonts w:asciiTheme="minorHAnsi" w:hAnsiTheme="minorHAnsi" w:cstheme="minorHAnsi"/>
                <w:b/>
                <w:bCs/>
                <w:sz w:val="20"/>
                <w:szCs w:val="20"/>
                <w:u w:val="single"/>
              </w:rPr>
            </w:pPr>
            <w:r w:rsidRPr="0060067D">
              <w:rPr>
                <w:rFonts w:asciiTheme="minorHAnsi" w:hAnsiTheme="minorHAnsi" w:cstheme="minorHAnsi"/>
                <w:b/>
                <w:bCs/>
                <w:sz w:val="20"/>
                <w:szCs w:val="20"/>
                <w:u w:val="single"/>
              </w:rPr>
              <w:t>Oświadczam/y, że</w:t>
            </w:r>
            <w:r w:rsidR="00B75E22" w:rsidRPr="0060067D">
              <w:rPr>
                <w:rFonts w:asciiTheme="minorHAnsi" w:hAnsiTheme="minorHAnsi" w:cstheme="minorHAnsi"/>
                <w:b/>
                <w:bCs/>
                <w:sz w:val="20"/>
                <w:szCs w:val="20"/>
                <w:u w:val="single"/>
              </w:rPr>
              <w:t xml:space="preserve"> w przedmiotowe zamówienie zostanie zrealizowane przy:</w:t>
            </w:r>
          </w:p>
          <w:p w14:paraId="3251A76A" w14:textId="469248E5" w:rsidR="00FC6BB4" w:rsidRPr="0060067D" w:rsidRDefault="00FC6BB4" w:rsidP="005A010F">
            <w:pPr>
              <w:suppressAutoHyphens w:val="0"/>
              <w:overflowPunct w:val="0"/>
              <w:autoSpaceDE w:val="0"/>
              <w:autoSpaceDN w:val="0"/>
              <w:adjustRightInd w:val="0"/>
              <w:jc w:val="both"/>
              <w:rPr>
                <w:rFonts w:asciiTheme="minorHAnsi" w:hAnsiTheme="minorHAnsi" w:cstheme="minorHAnsi"/>
                <w:b/>
                <w:bCs/>
                <w:sz w:val="20"/>
                <w:szCs w:val="20"/>
              </w:rPr>
            </w:pPr>
            <w:r w:rsidRPr="0060067D">
              <w:rPr>
                <w:rFonts w:asciiTheme="minorHAnsi" w:hAnsiTheme="minorHAnsi" w:cstheme="minorHAnsi"/>
                <w:b/>
                <w:bCs/>
                <w:sz w:val="20"/>
                <w:szCs w:val="20"/>
              </w:rPr>
              <w:t>zatrudnieniu min. 1 osoby w pełnym wymiarze czasu pracy lub zatrudnienie większej liczby osób o wymiarze równoważnym czasu pracy dający 1 etat.</w:t>
            </w:r>
          </w:p>
          <w:p w14:paraId="019062DB" w14:textId="77777777" w:rsidR="00FC6BB4" w:rsidRPr="0060067D" w:rsidRDefault="00FC6BB4" w:rsidP="005A010F">
            <w:pPr>
              <w:suppressAutoHyphens w:val="0"/>
              <w:overflowPunct w:val="0"/>
              <w:autoSpaceDE w:val="0"/>
              <w:autoSpaceDN w:val="0"/>
              <w:adjustRightInd w:val="0"/>
              <w:jc w:val="both"/>
              <w:rPr>
                <w:rFonts w:asciiTheme="minorHAnsi" w:hAnsiTheme="minorHAnsi" w:cstheme="minorHAnsi"/>
                <w:b/>
                <w:bCs/>
                <w:sz w:val="20"/>
                <w:szCs w:val="20"/>
              </w:rPr>
            </w:pPr>
            <w:r w:rsidRPr="0060067D">
              <w:rPr>
                <w:rFonts w:asciiTheme="minorHAnsi" w:hAnsiTheme="minorHAnsi" w:cstheme="minorHAnsi"/>
                <w:b/>
                <w:bCs/>
                <w:sz w:val="20"/>
                <w:szCs w:val="20"/>
              </w:rPr>
              <w:t>Do osób tych zaliczamy:</w:t>
            </w:r>
          </w:p>
          <w:p w14:paraId="1B2D1AC4" w14:textId="77777777" w:rsidR="00FC6BB4" w:rsidRPr="0060067D" w:rsidRDefault="00FC6BB4" w:rsidP="005A010F">
            <w:pPr>
              <w:suppressAutoHyphens w:val="0"/>
              <w:overflowPunct w:val="0"/>
              <w:autoSpaceDE w:val="0"/>
              <w:autoSpaceDN w:val="0"/>
              <w:adjustRightInd w:val="0"/>
              <w:ind w:left="67" w:hanging="142"/>
              <w:jc w:val="both"/>
              <w:rPr>
                <w:rFonts w:asciiTheme="minorHAnsi" w:hAnsiTheme="minorHAnsi" w:cstheme="minorHAnsi"/>
                <w:b/>
                <w:bCs/>
                <w:sz w:val="20"/>
                <w:szCs w:val="20"/>
              </w:rPr>
            </w:pPr>
            <w:r w:rsidRPr="0060067D">
              <w:rPr>
                <w:rFonts w:asciiTheme="minorHAnsi" w:hAnsiTheme="minorHAnsi" w:cstheme="minorHAnsi"/>
                <w:b/>
                <w:bCs/>
                <w:sz w:val="20"/>
                <w:szCs w:val="20"/>
              </w:rPr>
              <w:t>- osoby niepełnosprawne w rozumieniu ustawy z dnia 27 sierpnia 1997 r. o rehabilitacji zawodowej i społecznej oraz zatrudnianiu osób niepełnosprawnych,</w:t>
            </w:r>
          </w:p>
          <w:p w14:paraId="2C689551" w14:textId="77777777" w:rsidR="00FC6BB4" w:rsidRPr="0060067D" w:rsidRDefault="00FC6BB4" w:rsidP="005A010F">
            <w:pPr>
              <w:suppressAutoHyphens w:val="0"/>
              <w:overflowPunct w:val="0"/>
              <w:autoSpaceDE w:val="0"/>
              <w:autoSpaceDN w:val="0"/>
              <w:adjustRightInd w:val="0"/>
              <w:jc w:val="both"/>
              <w:rPr>
                <w:rFonts w:asciiTheme="minorHAnsi" w:hAnsiTheme="minorHAnsi" w:cstheme="minorHAnsi"/>
                <w:b/>
                <w:bCs/>
                <w:sz w:val="20"/>
                <w:szCs w:val="20"/>
              </w:rPr>
            </w:pPr>
            <w:r w:rsidRPr="0060067D">
              <w:rPr>
                <w:rFonts w:asciiTheme="minorHAnsi" w:hAnsiTheme="minorHAnsi" w:cstheme="minorHAnsi"/>
                <w:b/>
                <w:bCs/>
                <w:sz w:val="20"/>
                <w:szCs w:val="20"/>
              </w:rPr>
              <w:t>- bezrobotnych w rozumieniu ustawy z dnia 20 kwietnia 2004 r. o promocji zatrudnienia i instytucjach rynku pracy,</w:t>
            </w:r>
          </w:p>
          <w:p w14:paraId="433507AD" w14:textId="77777777" w:rsidR="00FC6BB4" w:rsidRPr="0060067D" w:rsidRDefault="00FC6BB4" w:rsidP="005A010F">
            <w:pPr>
              <w:suppressAutoHyphens w:val="0"/>
              <w:overflowPunct w:val="0"/>
              <w:autoSpaceDE w:val="0"/>
              <w:autoSpaceDN w:val="0"/>
              <w:adjustRightInd w:val="0"/>
              <w:jc w:val="both"/>
              <w:rPr>
                <w:rFonts w:asciiTheme="minorHAnsi" w:hAnsiTheme="minorHAnsi" w:cstheme="minorHAnsi"/>
                <w:b/>
                <w:bCs/>
                <w:sz w:val="20"/>
                <w:szCs w:val="20"/>
              </w:rPr>
            </w:pPr>
            <w:r w:rsidRPr="0060067D">
              <w:rPr>
                <w:rFonts w:asciiTheme="minorHAnsi" w:hAnsiTheme="minorHAnsi" w:cstheme="minorHAnsi"/>
                <w:b/>
                <w:bCs/>
                <w:sz w:val="20"/>
                <w:szCs w:val="20"/>
              </w:rPr>
              <w:t>- osoby do 30. roku życia oraz po ukończeniu 50. roku życia, posiadające status osoby poszukującej pracy, bez zatrudnienia,</w:t>
            </w:r>
          </w:p>
          <w:p w14:paraId="36C93450" w14:textId="39B33B8F" w:rsidR="00FC6BB4" w:rsidRPr="0060067D" w:rsidRDefault="00FC6BB4" w:rsidP="005A010F">
            <w:pPr>
              <w:suppressAutoHyphens w:val="0"/>
              <w:overflowPunct w:val="0"/>
              <w:autoSpaceDE w:val="0"/>
              <w:autoSpaceDN w:val="0"/>
              <w:adjustRightInd w:val="0"/>
              <w:ind w:left="67" w:hanging="67"/>
              <w:jc w:val="both"/>
              <w:rPr>
                <w:rFonts w:asciiTheme="minorHAnsi" w:hAnsiTheme="minorHAnsi" w:cstheme="minorHAnsi"/>
                <w:b/>
                <w:bCs/>
                <w:sz w:val="20"/>
                <w:szCs w:val="20"/>
                <w:highlight w:val="yellow"/>
              </w:rPr>
            </w:pPr>
            <w:r w:rsidRPr="0060067D">
              <w:rPr>
                <w:rFonts w:asciiTheme="minorHAnsi" w:hAnsiTheme="minorHAnsi" w:cstheme="minorHAnsi"/>
                <w:b/>
                <w:bCs/>
                <w:sz w:val="20"/>
                <w:szCs w:val="20"/>
              </w:rPr>
              <w:t>- obywateli Ukrainy, o których mowa w ustawie z dnia 12 marca 2022 r. o pomocy obywatelom Ukrainy w związku</w:t>
            </w:r>
            <w:r w:rsidR="005A010F">
              <w:rPr>
                <w:rFonts w:asciiTheme="minorHAnsi" w:hAnsiTheme="minorHAnsi" w:cstheme="minorHAnsi"/>
                <w:b/>
                <w:bCs/>
                <w:sz w:val="20"/>
                <w:szCs w:val="20"/>
              </w:rPr>
              <w:br/>
            </w:r>
            <w:r w:rsidRPr="0060067D">
              <w:rPr>
                <w:rFonts w:asciiTheme="minorHAnsi" w:hAnsiTheme="minorHAnsi" w:cstheme="minorHAnsi"/>
                <w:b/>
                <w:bCs/>
                <w:sz w:val="20"/>
                <w:szCs w:val="20"/>
              </w:rPr>
              <w:t>z konfliktem zbrojnym na terytorium tego państwa</w:t>
            </w:r>
          </w:p>
          <w:p w14:paraId="45073E41" w14:textId="77777777" w:rsidR="00636FFB" w:rsidRPr="0060067D" w:rsidRDefault="00E10CA3" w:rsidP="00636FFB">
            <w:pPr>
              <w:suppressAutoHyphens w:val="0"/>
              <w:overflowPunct w:val="0"/>
              <w:autoSpaceDE w:val="0"/>
              <w:autoSpaceDN w:val="0"/>
              <w:adjustRightInd w:val="0"/>
              <w:rPr>
                <w:rFonts w:asciiTheme="minorHAnsi" w:hAnsiTheme="minorHAnsi" w:cstheme="minorHAnsi"/>
                <w:b/>
                <w:color w:val="000000" w:themeColor="text1"/>
                <w:sz w:val="18"/>
                <w:szCs w:val="18"/>
              </w:rPr>
            </w:pPr>
            <w:sdt>
              <w:sdtPr>
                <w:rPr>
                  <w:rFonts w:asciiTheme="minorHAnsi" w:hAnsiTheme="minorHAnsi" w:cstheme="minorHAnsi"/>
                  <w:b/>
                  <w:color w:val="5B9BD5" w:themeColor="accent1"/>
                  <w:sz w:val="18"/>
                  <w:szCs w:val="18"/>
                </w:rPr>
                <w:id w:val="-1964567239"/>
                <w14:checkbox>
                  <w14:checked w14:val="0"/>
                  <w14:checkedState w14:val="2612" w14:font="MS Gothic"/>
                  <w14:uncheckedState w14:val="2610" w14:font="MS Gothic"/>
                </w14:checkbox>
              </w:sdtPr>
              <w:sdtEndPr/>
              <w:sdtContent>
                <w:r w:rsidR="00636FFB" w:rsidRPr="0060067D">
                  <w:rPr>
                    <w:rFonts w:ascii="Segoe UI Symbol" w:eastAsia="MS Gothic" w:hAnsi="Segoe UI Symbol" w:cs="Segoe UI Symbol"/>
                    <w:b/>
                    <w:color w:val="5B9BD5" w:themeColor="accent1"/>
                    <w:sz w:val="18"/>
                    <w:szCs w:val="18"/>
                  </w:rPr>
                  <w:t>☐</w:t>
                </w:r>
              </w:sdtContent>
            </w:sdt>
            <w:r w:rsidR="00636FFB" w:rsidRPr="0060067D">
              <w:rPr>
                <w:rFonts w:asciiTheme="minorHAnsi" w:hAnsiTheme="minorHAnsi" w:cstheme="minorHAnsi"/>
                <w:b/>
                <w:color w:val="5B9BD5" w:themeColor="accent1"/>
                <w:sz w:val="18"/>
                <w:szCs w:val="18"/>
              </w:rPr>
              <w:t xml:space="preserve"> </w:t>
            </w:r>
            <w:r w:rsidR="00636FFB" w:rsidRPr="0060067D">
              <w:rPr>
                <w:rFonts w:asciiTheme="minorHAnsi" w:hAnsiTheme="minorHAnsi" w:cstheme="minorHAnsi"/>
                <w:b/>
                <w:color w:val="000000" w:themeColor="text1"/>
                <w:sz w:val="18"/>
                <w:szCs w:val="18"/>
              </w:rPr>
              <w:t>nie</w:t>
            </w:r>
          </w:p>
          <w:p w14:paraId="07E65C92" w14:textId="77777777" w:rsidR="00255311" w:rsidRPr="0060067D" w:rsidRDefault="00E10CA3" w:rsidP="007568BD">
            <w:pPr>
              <w:spacing w:line="360" w:lineRule="auto"/>
              <w:ind w:right="110"/>
              <w:rPr>
                <w:rFonts w:asciiTheme="minorHAnsi" w:hAnsiTheme="minorHAnsi" w:cstheme="minorHAnsi"/>
                <w:b/>
                <w:color w:val="000000" w:themeColor="text1"/>
                <w:sz w:val="18"/>
                <w:szCs w:val="18"/>
              </w:rPr>
            </w:pPr>
            <w:sdt>
              <w:sdtPr>
                <w:rPr>
                  <w:rFonts w:asciiTheme="minorHAnsi" w:hAnsiTheme="minorHAnsi" w:cstheme="minorHAnsi"/>
                  <w:b/>
                  <w:color w:val="5B9BD5" w:themeColor="accent1"/>
                  <w:sz w:val="18"/>
                  <w:szCs w:val="18"/>
                </w:rPr>
                <w:id w:val="1765957943"/>
                <w14:checkbox>
                  <w14:checked w14:val="0"/>
                  <w14:checkedState w14:val="2612" w14:font="MS Gothic"/>
                  <w14:uncheckedState w14:val="2610" w14:font="MS Gothic"/>
                </w14:checkbox>
              </w:sdtPr>
              <w:sdtEndPr/>
              <w:sdtContent>
                <w:r w:rsidR="00636FFB" w:rsidRPr="0060067D">
                  <w:rPr>
                    <w:rFonts w:ascii="Segoe UI Symbol" w:eastAsia="MS Gothic" w:hAnsi="Segoe UI Symbol" w:cs="Segoe UI Symbol"/>
                    <w:b/>
                    <w:color w:val="5B9BD5" w:themeColor="accent1"/>
                    <w:sz w:val="18"/>
                    <w:szCs w:val="18"/>
                  </w:rPr>
                  <w:t>☐</w:t>
                </w:r>
              </w:sdtContent>
            </w:sdt>
            <w:r w:rsidR="00636FFB" w:rsidRPr="0060067D">
              <w:rPr>
                <w:rFonts w:asciiTheme="minorHAnsi" w:hAnsiTheme="minorHAnsi" w:cstheme="minorHAnsi"/>
                <w:b/>
                <w:color w:val="5B9BD5" w:themeColor="accent1"/>
                <w:sz w:val="18"/>
                <w:szCs w:val="18"/>
              </w:rPr>
              <w:t xml:space="preserve"> </w:t>
            </w:r>
            <w:r w:rsidR="00636FFB" w:rsidRPr="0060067D">
              <w:rPr>
                <w:rFonts w:asciiTheme="minorHAnsi" w:hAnsiTheme="minorHAnsi" w:cstheme="minorHAnsi"/>
                <w:b/>
                <w:color w:val="000000" w:themeColor="text1"/>
                <w:sz w:val="18"/>
                <w:szCs w:val="18"/>
              </w:rPr>
              <w:t>tak</w:t>
            </w:r>
          </w:p>
          <w:p w14:paraId="7828B47B" w14:textId="51A33AD6" w:rsidR="007568BD" w:rsidRPr="0060067D" w:rsidRDefault="007568BD" w:rsidP="007568BD">
            <w:pPr>
              <w:spacing w:line="360" w:lineRule="auto"/>
              <w:ind w:right="110"/>
              <w:rPr>
                <w:rFonts w:asciiTheme="minorHAnsi" w:hAnsiTheme="minorHAnsi" w:cstheme="minorHAnsi"/>
                <w:b/>
                <w:color w:val="000000" w:themeColor="text1"/>
                <w:sz w:val="18"/>
                <w:szCs w:val="18"/>
              </w:rPr>
            </w:pPr>
          </w:p>
        </w:tc>
      </w:tr>
      <w:tr w:rsidR="00067166" w:rsidRPr="0060067D" w14:paraId="788E6A73" w14:textId="77777777" w:rsidTr="005516CD">
        <w:trPr>
          <w:trHeight w:val="877"/>
        </w:trPr>
        <w:tc>
          <w:tcPr>
            <w:tcW w:w="10207" w:type="dxa"/>
            <w:gridSpan w:val="3"/>
            <w:tcBorders>
              <w:left w:val="single" w:sz="4" w:space="0" w:color="auto"/>
            </w:tcBorders>
            <w:shd w:val="clear" w:color="auto" w:fill="auto"/>
            <w:vAlign w:val="center"/>
          </w:tcPr>
          <w:p w14:paraId="4E295E6B" w14:textId="77777777" w:rsidR="00067166" w:rsidRPr="0060067D" w:rsidRDefault="00067166" w:rsidP="00561A12">
            <w:pPr>
              <w:suppressAutoHyphens w:val="0"/>
              <w:overflowPunct w:val="0"/>
              <w:autoSpaceDE w:val="0"/>
              <w:autoSpaceDN w:val="0"/>
              <w:adjustRightInd w:val="0"/>
              <w:rPr>
                <w:rFonts w:asciiTheme="minorHAnsi" w:hAnsiTheme="minorHAnsi" w:cstheme="minorHAnsi"/>
                <w:bCs/>
                <w:color w:val="000000" w:themeColor="text1"/>
                <w:sz w:val="18"/>
                <w:szCs w:val="18"/>
              </w:rPr>
            </w:pPr>
            <w:r w:rsidRPr="0060067D">
              <w:rPr>
                <w:rFonts w:asciiTheme="minorHAnsi" w:hAnsiTheme="minorHAnsi" w:cstheme="minorHAnsi"/>
                <w:color w:val="000000" w:themeColor="text1"/>
                <w:sz w:val="18"/>
                <w:szCs w:val="18"/>
              </w:rPr>
              <w:t>Oświadczam/y, że wykonanie części zamówienia zostanie powierzone Podwykonawcy:</w:t>
            </w:r>
            <w:r w:rsidRPr="0060067D">
              <w:rPr>
                <w:rFonts w:asciiTheme="minorHAnsi" w:hAnsiTheme="minorHAnsi" w:cstheme="minorHAnsi"/>
                <w:bCs/>
                <w:color w:val="000000" w:themeColor="text1"/>
                <w:sz w:val="18"/>
                <w:szCs w:val="18"/>
              </w:rPr>
              <w:t xml:space="preserve">* </w:t>
            </w:r>
          </w:p>
          <w:p w14:paraId="24181753" w14:textId="77777777" w:rsidR="00067166" w:rsidRPr="0060067D" w:rsidRDefault="00E10CA3" w:rsidP="00561A12">
            <w:pPr>
              <w:suppressAutoHyphens w:val="0"/>
              <w:overflowPunct w:val="0"/>
              <w:autoSpaceDE w:val="0"/>
              <w:autoSpaceDN w:val="0"/>
              <w:adjustRightInd w:val="0"/>
              <w:rPr>
                <w:rFonts w:asciiTheme="minorHAnsi" w:hAnsiTheme="minorHAnsi" w:cstheme="minorHAnsi"/>
                <w:b/>
                <w:color w:val="000000" w:themeColor="text1"/>
                <w:sz w:val="18"/>
                <w:szCs w:val="18"/>
              </w:rPr>
            </w:pPr>
            <w:sdt>
              <w:sdtPr>
                <w:rPr>
                  <w:rFonts w:asciiTheme="minorHAnsi" w:hAnsiTheme="minorHAnsi" w:cstheme="minorHAnsi"/>
                  <w:b/>
                  <w:color w:val="5B9BD5" w:themeColor="accent1"/>
                  <w:sz w:val="18"/>
                  <w:szCs w:val="18"/>
                </w:rPr>
                <w:id w:val="-765458152"/>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8"/>
                    <w:szCs w:val="18"/>
                  </w:rPr>
                  <w:t>☐</w:t>
                </w:r>
              </w:sdtContent>
            </w:sdt>
            <w:r w:rsidR="00067166" w:rsidRPr="0060067D">
              <w:rPr>
                <w:rFonts w:asciiTheme="minorHAnsi" w:hAnsiTheme="minorHAnsi" w:cstheme="minorHAnsi"/>
                <w:b/>
                <w:color w:val="5B9BD5" w:themeColor="accent1"/>
                <w:sz w:val="18"/>
                <w:szCs w:val="18"/>
              </w:rPr>
              <w:t xml:space="preserve"> </w:t>
            </w:r>
            <w:r w:rsidR="00067166" w:rsidRPr="0060067D">
              <w:rPr>
                <w:rFonts w:asciiTheme="minorHAnsi" w:hAnsiTheme="minorHAnsi" w:cstheme="minorHAnsi"/>
                <w:b/>
                <w:color w:val="000000" w:themeColor="text1"/>
                <w:sz w:val="18"/>
                <w:szCs w:val="18"/>
              </w:rPr>
              <w:t>nie</w:t>
            </w:r>
          </w:p>
          <w:p w14:paraId="4B438692" w14:textId="77777777" w:rsidR="00067166" w:rsidRPr="0060067D" w:rsidRDefault="00E10CA3" w:rsidP="00561A12">
            <w:pPr>
              <w:suppressAutoHyphens w:val="0"/>
              <w:jc w:val="both"/>
              <w:rPr>
                <w:rFonts w:asciiTheme="minorHAnsi" w:hAnsiTheme="minorHAnsi" w:cstheme="minorHAnsi"/>
                <w:color w:val="000000" w:themeColor="text1"/>
                <w:sz w:val="18"/>
                <w:szCs w:val="18"/>
              </w:rPr>
            </w:pPr>
            <w:sdt>
              <w:sdtPr>
                <w:rPr>
                  <w:rFonts w:asciiTheme="minorHAnsi" w:hAnsiTheme="minorHAnsi" w:cstheme="minorHAnsi"/>
                  <w:b/>
                  <w:color w:val="5B9BD5" w:themeColor="accent1"/>
                  <w:sz w:val="18"/>
                  <w:szCs w:val="18"/>
                </w:rPr>
                <w:id w:val="795795642"/>
                <w14:checkbox>
                  <w14:checked w14:val="0"/>
                  <w14:checkedState w14:val="2612" w14:font="MS Gothic"/>
                  <w14:uncheckedState w14:val="2610" w14:font="MS Gothic"/>
                </w14:checkbox>
              </w:sdtPr>
              <w:sdtEndPr/>
              <w:sdtContent>
                <w:r w:rsidR="00067166" w:rsidRPr="0060067D">
                  <w:rPr>
                    <w:rFonts w:ascii="Segoe UI Symbol" w:eastAsia="MS Gothic" w:hAnsi="Segoe UI Symbol" w:cs="Segoe UI Symbol"/>
                    <w:b/>
                    <w:color w:val="5B9BD5" w:themeColor="accent1"/>
                    <w:sz w:val="18"/>
                    <w:szCs w:val="18"/>
                  </w:rPr>
                  <w:t>☐</w:t>
                </w:r>
              </w:sdtContent>
            </w:sdt>
            <w:r w:rsidR="00067166" w:rsidRPr="0060067D">
              <w:rPr>
                <w:rFonts w:asciiTheme="minorHAnsi" w:hAnsiTheme="minorHAnsi" w:cstheme="minorHAnsi"/>
                <w:b/>
                <w:color w:val="5B9BD5" w:themeColor="accent1"/>
                <w:sz w:val="18"/>
                <w:szCs w:val="18"/>
              </w:rPr>
              <w:t xml:space="preserve"> </w:t>
            </w:r>
            <w:r w:rsidR="00067166" w:rsidRPr="0060067D">
              <w:rPr>
                <w:rFonts w:asciiTheme="minorHAnsi" w:hAnsiTheme="minorHAnsi" w:cstheme="minorHAnsi"/>
                <w:b/>
                <w:color w:val="000000" w:themeColor="text1"/>
                <w:sz w:val="18"/>
                <w:szCs w:val="18"/>
              </w:rPr>
              <w:t>tak</w:t>
            </w:r>
            <w:r w:rsidR="00067166" w:rsidRPr="0060067D">
              <w:rPr>
                <w:rFonts w:asciiTheme="minorHAnsi" w:hAnsiTheme="minorHAnsi" w:cstheme="minorHAnsi"/>
                <w:color w:val="000000" w:themeColor="text1"/>
                <w:sz w:val="18"/>
                <w:szCs w:val="18"/>
              </w:rPr>
              <w:t>, wartość lub procentowa części zamówienia, jaka zostanie powierzona Podwykonawcy lub Podwykonawcom: …………….…***</w:t>
            </w:r>
          </w:p>
        </w:tc>
      </w:tr>
      <w:tr w:rsidR="00067166" w:rsidRPr="0060067D" w14:paraId="54DBDCBE" w14:textId="77777777" w:rsidTr="005516CD">
        <w:tblPrEx>
          <w:jc w:val="center"/>
          <w:tblInd w:w="0" w:type="dxa"/>
        </w:tblPrEx>
        <w:trPr>
          <w:trHeight w:val="698"/>
          <w:jc w:val="center"/>
        </w:trPr>
        <w:tc>
          <w:tcPr>
            <w:tcW w:w="10207" w:type="dxa"/>
            <w:gridSpan w:val="3"/>
            <w:tcBorders>
              <w:bottom w:val="single" w:sz="6" w:space="0" w:color="auto"/>
            </w:tcBorders>
            <w:shd w:val="clear" w:color="auto" w:fill="FFFFFF" w:themeFill="background1"/>
            <w:vAlign w:val="center"/>
          </w:tcPr>
          <w:p w14:paraId="0A96AEB3" w14:textId="231B7470" w:rsidR="00067166" w:rsidRPr="0060067D" w:rsidRDefault="00067166" w:rsidP="00292B0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i/>
                <w:sz w:val="18"/>
                <w:szCs w:val="22"/>
              </w:rPr>
              <w:t xml:space="preserve">Oświadczam/y, że w okresie prowadzenia </w:t>
            </w:r>
            <w:r w:rsidR="00CB282B" w:rsidRPr="0060067D">
              <w:rPr>
                <w:rFonts w:asciiTheme="minorHAnsi" w:hAnsiTheme="minorHAnsi" w:cstheme="minorHAnsi"/>
                <w:i/>
                <w:sz w:val="18"/>
                <w:szCs w:val="22"/>
              </w:rPr>
              <w:t xml:space="preserve">postępowania </w:t>
            </w:r>
            <w:r w:rsidRPr="0060067D">
              <w:rPr>
                <w:rFonts w:asciiTheme="minorHAnsi" w:hAnsiTheme="minorHAnsi" w:cstheme="minorHAnsi"/>
                <w:i/>
                <w:sz w:val="18"/>
                <w:szCs w:val="22"/>
              </w:rPr>
              <w:t>nie istnieją okoliczności, które uniemożliwiają nam wykonanie przedmiotu zamówienia zgodnie z wymaganiami Zamawiającego.</w:t>
            </w:r>
          </w:p>
          <w:p w14:paraId="51B8B250" w14:textId="0589FA6F" w:rsidR="00067166" w:rsidRPr="0060067D" w:rsidRDefault="00067166" w:rsidP="00292B0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i/>
                <w:sz w:val="18"/>
                <w:szCs w:val="22"/>
              </w:rPr>
              <w:t xml:space="preserve">Oświadczam/y, że uważam/y się za związanych niniejszą ofertą na czas trwania </w:t>
            </w:r>
            <w:r w:rsidR="00CB282B" w:rsidRPr="0060067D">
              <w:rPr>
                <w:rFonts w:asciiTheme="minorHAnsi" w:hAnsiTheme="minorHAnsi" w:cstheme="minorHAnsi"/>
                <w:i/>
                <w:sz w:val="18"/>
                <w:szCs w:val="22"/>
              </w:rPr>
              <w:t>postępowania</w:t>
            </w:r>
            <w:r w:rsidRPr="0060067D">
              <w:rPr>
                <w:rFonts w:asciiTheme="minorHAnsi" w:hAnsiTheme="minorHAnsi" w:cstheme="minorHAnsi"/>
                <w:i/>
                <w:sz w:val="18"/>
                <w:szCs w:val="22"/>
              </w:rPr>
              <w:t>, do momentu zawarcia umowy.</w:t>
            </w:r>
          </w:p>
          <w:p w14:paraId="359D8420" w14:textId="09708A62" w:rsidR="00067166" w:rsidRPr="0060067D" w:rsidRDefault="00067166" w:rsidP="00292B0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i/>
                <w:sz w:val="18"/>
                <w:szCs w:val="22"/>
              </w:rPr>
              <w:t xml:space="preserve">Oświadczam/y, że zapoznaliśmy się z warunkami zaproszenia do udziału w </w:t>
            </w:r>
            <w:r w:rsidR="00CB282B" w:rsidRPr="0060067D">
              <w:rPr>
                <w:rFonts w:asciiTheme="minorHAnsi" w:hAnsiTheme="minorHAnsi" w:cstheme="minorHAnsi"/>
                <w:i/>
                <w:sz w:val="18"/>
                <w:szCs w:val="22"/>
              </w:rPr>
              <w:t xml:space="preserve">postępowaniu </w:t>
            </w:r>
            <w:r w:rsidRPr="0060067D">
              <w:rPr>
                <w:rFonts w:asciiTheme="minorHAnsi" w:hAnsiTheme="minorHAnsi" w:cstheme="minorHAnsi"/>
                <w:i/>
                <w:sz w:val="18"/>
                <w:szCs w:val="22"/>
              </w:rPr>
              <w:t>wraz z załącznikami i akceptujemy je bez zastrzeżeń.</w:t>
            </w:r>
          </w:p>
          <w:p w14:paraId="76E28A07" w14:textId="77777777" w:rsidR="00067166" w:rsidRPr="0060067D" w:rsidRDefault="00067166" w:rsidP="00292B0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i/>
                <w:sz w:val="18"/>
                <w:szCs w:val="22"/>
              </w:rPr>
              <w:t>Oświadczam/y, że zobowiązujemy się do zawarcia umowy we wskazanym terminie na zaproponowanych przez Zamawiającego warunkach.</w:t>
            </w:r>
          </w:p>
          <w:p w14:paraId="6BD6168B" w14:textId="77777777" w:rsidR="00067166" w:rsidRPr="0060067D" w:rsidRDefault="00067166" w:rsidP="00292B0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i/>
                <w:sz w:val="18"/>
                <w:szCs w:val="22"/>
              </w:rPr>
              <w:t>Oświadczam/y, że wyrażam/y zgodę na wymogi, co do warunków i terminów płatności.</w:t>
            </w:r>
          </w:p>
          <w:p w14:paraId="0F2BB0D6" w14:textId="77777777" w:rsidR="00067166" w:rsidRPr="0060067D" w:rsidRDefault="00067166" w:rsidP="00292B0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i/>
                <w:sz w:val="18"/>
                <w:szCs w:val="22"/>
              </w:rPr>
              <w:t>Oświadczam/y, że zapoznaliśmy się oraz sprawdziliśmy dokumentację określającą przedmiot zamówienia.</w:t>
            </w:r>
          </w:p>
          <w:p w14:paraId="1A2BA93B" w14:textId="77777777" w:rsidR="00067166" w:rsidRPr="0060067D" w:rsidRDefault="00067166" w:rsidP="00292B0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i/>
                <w:sz w:val="18"/>
                <w:szCs w:val="22"/>
              </w:rPr>
              <w:t>Oświadczam/y, że zapoznaliśmy się z projektem umowy i akceptujemy go bez zastrzeżeń.</w:t>
            </w:r>
          </w:p>
          <w:p w14:paraId="18080BB6" w14:textId="317358A9" w:rsidR="00067166" w:rsidRPr="0060067D" w:rsidRDefault="00067166" w:rsidP="00292B0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i/>
                <w:sz w:val="18"/>
                <w:szCs w:val="22"/>
              </w:rPr>
              <w:lastRenderedPageBreak/>
              <w:t xml:space="preserve">Oświadczam/y, że cena określona </w:t>
            </w:r>
            <w:r w:rsidR="00DC542E" w:rsidRPr="0060067D">
              <w:rPr>
                <w:rFonts w:asciiTheme="minorHAnsi" w:hAnsiTheme="minorHAnsi" w:cstheme="minorHAnsi"/>
                <w:i/>
                <w:sz w:val="18"/>
                <w:szCs w:val="22"/>
              </w:rPr>
              <w:t>powyżej</w:t>
            </w:r>
            <w:r w:rsidRPr="0060067D">
              <w:rPr>
                <w:rFonts w:asciiTheme="minorHAnsi" w:hAnsiTheme="minorHAnsi" w:cstheme="minorHAnsi"/>
                <w:i/>
                <w:sz w:val="18"/>
                <w:szCs w:val="22"/>
              </w:rPr>
              <w:t xml:space="preserve"> zawiera wszelkie koszty realizacji zamówienia.</w:t>
            </w:r>
          </w:p>
          <w:p w14:paraId="07B5FF57" w14:textId="464BF7BE" w:rsidR="00067166" w:rsidRPr="0060067D" w:rsidRDefault="00067166" w:rsidP="00292B0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i/>
                <w:sz w:val="18"/>
                <w:szCs w:val="22"/>
              </w:rPr>
              <w:t xml:space="preserve">Oświadczam/y, iż oferujemy przedmiot zamówienia zgodny z wymaganiami i warunkami Zamawiającego określonymi w </w:t>
            </w:r>
            <w:r w:rsidR="00CB282B" w:rsidRPr="0060067D">
              <w:rPr>
                <w:rFonts w:asciiTheme="minorHAnsi" w:hAnsiTheme="minorHAnsi" w:cstheme="minorHAnsi"/>
                <w:i/>
                <w:sz w:val="18"/>
                <w:szCs w:val="22"/>
              </w:rPr>
              <w:t>dokumentacji zamówienia</w:t>
            </w:r>
            <w:r w:rsidRPr="0060067D">
              <w:rPr>
                <w:rFonts w:asciiTheme="minorHAnsi" w:hAnsiTheme="minorHAnsi" w:cstheme="minorHAnsi"/>
                <w:i/>
                <w:sz w:val="18"/>
                <w:szCs w:val="22"/>
              </w:rPr>
              <w:t xml:space="preserve"> wraz z załącznikami.</w:t>
            </w:r>
          </w:p>
          <w:p w14:paraId="6C116540" w14:textId="335A0A95" w:rsidR="00067166" w:rsidRPr="0060067D" w:rsidRDefault="00067166" w:rsidP="00292B0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i/>
                <w:sz w:val="18"/>
                <w:szCs w:val="22"/>
              </w:rPr>
              <w:t>Oświadczam</w:t>
            </w:r>
            <w:r w:rsidR="005A010F">
              <w:rPr>
                <w:rFonts w:asciiTheme="minorHAnsi" w:hAnsiTheme="minorHAnsi" w:cstheme="minorHAnsi"/>
                <w:i/>
                <w:sz w:val="18"/>
                <w:szCs w:val="22"/>
              </w:rPr>
              <w:t>/y</w:t>
            </w:r>
            <w:r w:rsidRPr="0060067D">
              <w:rPr>
                <w:rFonts w:asciiTheme="minorHAnsi" w:hAnsiTheme="minorHAnsi" w:cstheme="minorHAnsi"/>
                <w:i/>
                <w:sz w:val="18"/>
                <w:szCs w:val="22"/>
              </w:rPr>
              <w:t xml:space="preserve">, że w przypadku wykorzystywania, w </w:t>
            </w:r>
            <w:r w:rsidR="00DC542E" w:rsidRPr="0060067D">
              <w:rPr>
                <w:rFonts w:asciiTheme="minorHAnsi" w:hAnsiTheme="minorHAnsi" w:cstheme="minorHAnsi"/>
                <w:i/>
                <w:sz w:val="18"/>
                <w:szCs w:val="22"/>
              </w:rPr>
              <w:t>postępowaniu</w:t>
            </w:r>
            <w:r w:rsidRPr="0060067D">
              <w:rPr>
                <w:rFonts w:asciiTheme="minorHAnsi" w:hAnsiTheme="minorHAnsi" w:cstheme="minorHAnsi"/>
                <w:i/>
                <w:sz w:val="18"/>
                <w:szCs w:val="22"/>
              </w:rPr>
              <w:t>, danych osobowych osób trzecich zobowiązuję się uzyskać (posiadać) zgodę tych osób na przetwarzanie danych osobowych zgodnie z przepisami o ochronie danych osobowych.</w:t>
            </w:r>
          </w:p>
          <w:p w14:paraId="72662E60" w14:textId="77777777" w:rsidR="00067166" w:rsidRPr="0060067D" w:rsidRDefault="00067166" w:rsidP="00292B0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b/>
                <w:i/>
                <w:sz w:val="18"/>
                <w:szCs w:val="22"/>
              </w:rPr>
              <w:t>Oświadczam, że wypełniłem obowiązki informacyjne przewidziane w art. 13 lub art. 14 RODO</w:t>
            </w:r>
            <w:r w:rsidRPr="0060067D">
              <w:rPr>
                <w:rFonts w:asciiTheme="minorHAnsi" w:hAnsiTheme="minorHAnsi" w:cstheme="minorHAnsi"/>
                <w:b/>
                <w:i/>
                <w:sz w:val="18"/>
                <w:szCs w:val="22"/>
                <w:vertAlign w:val="superscript"/>
              </w:rPr>
              <w:footnoteReference w:id="10"/>
            </w:r>
            <w:r w:rsidRPr="0060067D">
              <w:rPr>
                <w:rFonts w:asciiTheme="minorHAnsi" w:hAnsiTheme="minorHAnsi" w:cstheme="minorHAnsi"/>
                <w:b/>
                <w:i/>
                <w:sz w:val="18"/>
                <w:szCs w:val="22"/>
              </w:rPr>
              <w:t xml:space="preserve"> wobec osób fizycznych</w:t>
            </w:r>
            <w:r w:rsidRPr="0060067D">
              <w:rPr>
                <w:rFonts w:asciiTheme="minorHAnsi" w:hAnsiTheme="minorHAnsi" w:cstheme="minorHAnsi"/>
                <w:i/>
                <w:sz w:val="18"/>
                <w:szCs w:val="22"/>
              </w:rPr>
              <w:t xml:space="preserve">, </w:t>
            </w:r>
            <w:r w:rsidRPr="0060067D">
              <w:rPr>
                <w:rFonts w:asciiTheme="minorHAnsi" w:hAnsiTheme="minorHAnsi" w:cstheme="minorHAnsi"/>
                <w:b/>
                <w:i/>
                <w:sz w:val="18"/>
                <w:szCs w:val="22"/>
              </w:rPr>
              <w:t>od których dane osobowe bezpośrednio lub pośrednio pozyskałem w celu ubiegania się o udzielenie zamówienia publicznego w niniejszym postępowaniu</w:t>
            </w:r>
            <w:r w:rsidRPr="0060067D">
              <w:rPr>
                <w:rFonts w:asciiTheme="minorHAnsi" w:hAnsiTheme="minorHAnsi" w:cstheme="minorHAnsi"/>
                <w:i/>
                <w:sz w:val="18"/>
                <w:szCs w:val="22"/>
              </w:rPr>
              <w:t>.</w:t>
            </w:r>
            <w:r w:rsidRPr="0060067D">
              <w:rPr>
                <w:rFonts w:asciiTheme="minorHAnsi" w:hAnsiTheme="minorHAnsi" w:cstheme="minorHAnsi"/>
                <w:i/>
                <w:sz w:val="18"/>
                <w:szCs w:val="22"/>
                <w:vertAlign w:val="superscript"/>
              </w:rPr>
              <w:t xml:space="preserve"> </w:t>
            </w:r>
            <w:r w:rsidRPr="0060067D">
              <w:rPr>
                <w:rFonts w:asciiTheme="minorHAnsi" w:hAnsiTheme="minorHAnsi" w:cstheme="minorHAnsi"/>
                <w:i/>
                <w:sz w:val="18"/>
                <w:szCs w:val="22"/>
                <w:vertAlign w:val="superscript"/>
              </w:rPr>
              <w:footnoteReference w:id="11"/>
            </w:r>
          </w:p>
          <w:p w14:paraId="550E08E4" w14:textId="77777777" w:rsidR="00067166" w:rsidRPr="0060067D" w:rsidRDefault="00067166" w:rsidP="00561A12">
            <w:pPr>
              <w:suppressAutoHyphens w:val="0"/>
              <w:overflowPunct w:val="0"/>
              <w:autoSpaceDE w:val="0"/>
              <w:autoSpaceDN w:val="0"/>
              <w:adjustRightInd w:val="0"/>
              <w:ind w:left="351"/>
              <w:jc w:val="both"/>
              <w:rPr>
                <w:rFonts w:asciiTheme="minorHAnsi" w:hAnsiTheme="minorHAnsi" w:cstheme="minorHAnsi"/>
                <w:bCs/>
                <w:i/>
                <w:sz w:val="18"/>
                <w:szCs w:val="22"/>
              </w:rPr>
            </w:pPr>
            <w:r w:rsidRPr="0060067D">
              <w:rPr>
                <w:rFonts w:asciiTheme="minorHAnsi" w:hAnsiTheme="minorHAnsi" w:cstheme="minorHAnsi"/>
                <w:bCs/>
                <w:i/>
                <w:sz w:val="18"/>
                <w:szCs w:val="22"/>
              </w:rPr>
              <w:t xml:space="preserve">Dotyczy Wykonawców będących </w:t>
            </w:r>
            <w:r w:rsidRPr="0060067D">
              <w:rPr>
                <w:rFonts w:asciiTheme="minorHAnsi" w:hAnsiTheme="minorHAnsi" w:cstheme="minorHAnsi"/>
                <w:b/>
                <w:bCs/>
                <w:i/>
                <w:sz w:val="18"/>
                <w:szCs w:val="22"/>
              </w:rPr>
              <w:t>osobą fizyczną</w:t>
            </w:r>
            <w:r w:rsidRPr="0060067D">
              <w:rPr>
                <w:rFonts w:asciiTheme="minorHAnsi" w:hAnsiTheme="minorHAnsi" w:cstheme="minorHAnsi"/>
                <w:bCs/>
                <w:i/>
                <w:sz w:val="18"/>
                <w:szCs w:val="22"/>
              </w:rPr>
              <w:t>:</w:t>
            </w:r>
          </w:p>
          <w:p w14:paraId="167801F3" w14:textId="77777777" w:rsidR="00067166" w:rsidRPr="0060067D" w:rsidRDefault="00067166" w:rsidP="00292B0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i/>
                <w:sz w:val="18"/>
                <w:szCs w:val="22"/>
              </w:rPr>
              <w:t xml:space="preserve">Jako Wykonawca, będący osobą fizyczną, oświadczam, że jestem świadom, iż moje dane osobowe będą  przetwarzane przez Zamawiającego, w celu przeprowadzenia niniejszego postępowania zgodnie z ustawą o ochronie danych osobowych, na podstawie obowiązujących przepisów prawa. </w:t>
            </w:r>
          </w:p>
          <w:p w14:paraId="14EF8911" w14:textId="77777777" w:rsidR="00067166" w:rsidRPr="0060067D" w:rsidRDefault="00067166" w:rsidP="00292B0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bCs/>
                <w:i/>
                <w:sz w:val="18"/>
                <w:szCs w:val="22"/>
              </w:rPr>
              <w:t xml:space="preserve">Oświadczam, że jestem świadom, iż jako Wykonawcą (ubiegający się o udzielenie zamówienia publicznego) będący osobą fizyczną, wobec której Zamawiający jako płatnik, będzie miał obowiązek odprowadzenia obowiązkowych składek (leżących po stronie Wykonawcy i Zamawiającego), moje wynagrodzenie zostanie pomniejszone o kwotę tych składek. </w:t>
            </w:r>
          </w:p>
          <w:p w14:paraId="446A1715" w14:textId="77777777" w:rsidR="00067166" w:rsidRPr="0060067D" w:rsidRDefault="00067166" w:rsidP="00561A12">
            <w:pPr>
              <w:suppressAutoHyphens w:val="0"/>
              <w:overflowPunct w:val="0"/>
              <w:autoSpaceDE w:val="0"/>
              <w:autoSpaceDN w:val="0"/>
              <w:adjustRightInd w:val="0"/>
              <w:ind w:left="351"/>
              <w:jc w:val="both"/>
              <w:rPr>
                <w:rFonts w:asciiTheme="minorHAnsi" w:hAnsiTheme="minorHAnsi" w:cstheme="minorHAnsi"/>
                <w:bCs/>
                <w:i/>
                <w:sz w:val="18"/>
                <w:szCs w:val="22"/>
              </w:rPr>
            </w:pPr>
            <w:r w:rsidRPr="0060067D">
              <w:rPr>
                <w:rFonts w:asciiTheme="minorHAnsi" w:hAnsiTheme="minorHAnsi" w:cstheme="minorHAnsi"/>
                <w:bCs/>
                <w:i/>
                <w:sz w:val="18"/>
                <w:szCs w:val="22"/>
              </w:rPr>
              <w:t xml:space="preserve">Dotyczy </w:t>
            </w:r>
            <w:r w:rsidRPr="0060067D">
              <w:rPr>
                <w:rFonts w:asciiTheme="minorHAnsi" w:hAnsiTheme="minorHAnsi" w:cstheme="minorHAnsi"/>
                <w:b/>
                <w:bCs/>
                <w:i/>
                <w:sz w:val="18"/>
                <w:szCs w:val="22"/>
              </w:rPr>
              <w:t>Wykonawców mających siedzibę poza granicami Polski</w:t>
            </w:r>
            <w:r w:rsidRPr="0060067D">
              <w:rPr>
                <w:rFonts w:asciiTheme="minorHAnsi" w:hAnsiTheme="minorHAnsi" w:cstheme="minorHAnsi"/>
                <w:bCs/>
                <w:i/>
                <w:sz w:val="18"/>
                <w:szCs w:val="22"/>
              </w:rPr>
              <w:t>:</w:t>
            </w:r>
          </w:p>
          <w:p w14:paraId="05C4401A" w14:textId="4A89022E" w:rsidR="00067166" w:rsidRPr="005A010F" w:rsidRDefault="00067166" w:rsidP="00561A12">
            <w:pPr>
              <w:numPr>
                <w:ilvl w:val="0"/>
                <w:numId w:val="42"/>
              </w:numPr>
              <w:suppressAutoHyphens w:val="0"/>
              <w:overflowPunct w:val="0"/>
              <w:autoSpaceDE w:val="0"/>
              <w:autoSpaceDN w:val="0"/>
              <w:adjustRightInd w:val="0"/>
              <w:ind w:left="351" w:hanging="357"/>
              <w:jc w:val="both"/>
              <w:rPr>
                <w:rFonts w:asciiTheme="minorHAnsi" w:hAnsiTheme="minorHAnsi" w:cstheme="minorHAnsi"/>
                <w:i/>
                <w:sz w:val="18"/>
                <w:szCs w:val="22"/>
              </w:rPr>
            </w:pPr>
            <w:r w:rsidRPr="0060067D">
              <w:rPr>
                <w:rFonts w:asciiTheme="minorHAnsi" w:hAnsiTheme="minorHAnsi" w:cstheme="minorHAnsi"/>
                <w:bCs/>
                <w:i/>
                <w:sz w:val="18"/>
                <w:szCs w:val="22"/>
              </w:rPr>
              <w:t xml:space="preserve">Oświadczam, że jestem świadom, iż </w:t>
            </w:r>
            <w:r w:rsidRPr="0060067D">
              <w:rPr>
                <w:rFonts w:asciiTheme="minorHAnsi" w:hAnsiTheme="minorHAnsi" w:cstheme="minorHAnsi"/>
                <w:bCs/>
                <w:i/>
                <w:sz w:val="18"/>
                <w:szCs w:val="22"/>
                <w:u w:val="single"/>
              </w:rPr>
              <w:t>w sytuacji, o której mowa w art. 225 ust. 1 w związku z art. 225 ust. 2 ustawy – Prawo zamówień publicznych (t.j. Dz. U. 202</w:t>
            </w:r>
            <w:r w:rsidR="005A010F">
              <w:rPr>
                <w:rFonts w:asciiTheme="minorHAnsi" w:hAnsiTheme="minorHAnsi" w:cstheme="minorHAnsi"/>
                <w:bCs/>
                <w:i/>
                <w:sz w:val="18"/>
                <w:szCs w:val="22"/>
                <w:u w:val="single"/>
              </w:rPr>
              <w:t>4</w:t>
            </w:r>
            <w:r w:rsidRPr="0060067D">
              <w:rPr>
                <w:rFonts w:asciiTheme="minorHAnsi" w:hAnsiTheme="minorHAnsi" w:cstheme="minorHAnsi"/>
                <w:bCs/>
                <w:i/>
                <w:sz w:val="18"/>
                <w:szCs w:val="22"/>
                <w:u w:val="single"/>
              </w:rPr>
              <w:t xml:space="preserve"> poz. </w:t>
            </w:r>
            <w:r w:rsidR="005A010F">
              <w:rPr>
                <w:rFonts w:asciiTheme="minorHAnsi" w:hAnsiTheme="minorHAnsi" w:cstheme="minorHAnsi"/>
                <w:bCs/>
                <w:i/>
                <w:sz w:val="18"/>
                <w:szCs w:val="22"/>
                <w:u w:val="single"/>
              </w:rPr>
              <w:t>1320</w:t>
            </w:r>
            <w:r w:rsidRPr="0060067D">
              <w:rPr>
                <w:rFonts w:asciiTheme="minorHAnsi" w:hAnsiTheme="minorHAnsi" w:cstheme="minorHAnsi"/>
                <w:bCs/>
                <w:i/>
                <w:sz w:val="18"/>
                <w:szCs w:val="22"/>
                <w:u w:val="single"/>
              </w:rPr>
              <w:t>)</w:t>
            </w:r>
            <w:r w:rsidRPr="0060067D">
              <w:rPr>
                <w:rFonts w:asciiTheme="minorHAnsi" w:hAnsiTheme="minorHAnsi" w:cstheme="minorHAnsi"/>
                <w:bCs/>
                <w:i/>
                <w:sz w:val="18"/>
                <w:szCs w:val="22"/>
              </w:rPr>
              <w:t xml:space="preserve">, do mojej oferty (do przedstawionych cen) jako Wykonawcy mającego siedzibę poza granicami Polski, Zamawiający doliczy podatek od towarów i usług VAT, który ma obowiązek zapłacić zgodnie z obowiązującymi przepisami. </w:t>
            </w:r>
          </w:p>
        </w:tc>
      </w:tr>
      <w:tr w:rsidR="00067166" w:rsidRPr="0060067D" w14:paraId="31B33299" w14:textId="77777777" w:rsidTr="005516CD">
        <w:tblPrEx>
          <w:jc w:val="center"/>
          <w:tblInd w:w="0" w:type="dxa"/>
        </w:tblPrEx>
        <w:trPr>
          <w:trHeight w:val="426"/>
          <w:jc w:val="center"/>
        </w:trPr>
        <w:tc>
          <w:tcPr>
            <w:tcW w:w="10207" w:type="dxa"/>
            <w:gridSpan w:val="3"/>
            <w:tcBorders>
              <w:bottom w:val="single" w:sz="6" w:space="0" w:color="auto"/>
            </w:tcBorders>
            <w:shd w:val="clear" w:color="auto" w:fill="D9D9D9" w:themeFill="background1" w:themeFillShade="D9"/>
            <w:vAlign w:val="center"/>
          </w:tcPr>
          <w:p w14:paraId="11B040D0" w14:textId="77777777" w:rsidR="00067166" w:rsidRPr="0060067D" w:rsidRDefault="00067166" w:rsidP="00561A12">
            <w:pPr>
              <w:suppressAutoHyphens w:val="0"/>
              <w:overflowPunct w:val="0"/>
              <w:autoSpaceDE w:val="0"/>
              <w:autoSpaceDN w:val="0"/>
              <w:adjustRightInd w:val="0"/>
              <w:ind w:left="351"/>
              <w:jc w:val="both"/>
              <w:rPr>
                <w:rFonts w:asciiTheme="minorHAnsi" w:hAnsiTheme="minorHAnsi" w:cstheme="minorHAnsi"/>
                <w:i/>
                <w:sz w:val="18"/>
                <w:szCs w:val="22"/>
              </w:rPr>
            </w:pPr>
            <w:r w:rsidRPr="0060067D">
              <w:rPr>
                <w:rFonts w:asciiTheme="minorHAnsi" w:hAnsiTheme="minorHAnsi" w:cstheme="minorHAnsi"/>
                <w:b/>
                <w:i/>
                <w:sz w:val="18"/>
                <w:szCs w:val="22"/>
              </w:rPr>
              <w:lastRenderedPageBreak/>
              <w:t xml:space="preserve">Pod groźbą odpowiedzialności karnej oświadczamy, że oferta oraz załączone do oferty dokumenty opisują stan faktyczny </w:t>
            </w:r>
            <w:r w:rsidRPr="0060067D">
              <w:rPr>
                <w:rFonts w:asciiTheme="minorHAnsi" w:hAnsiTheme="minorHAnsi" w:cstheme="minorHAnsi"/>
                <w:b/>
                <w:i/>
                <w:sz w:val="18"/>
                <w:szCs w:val="22"/>
              </w:rPr>
              <w:br/>
              <w:t xml:space="preserve">i prawny aktualny na dzień składania ofert </w:t>
            </w:r>
            <w:r w:rsidRPr="0060067D">
              <w:rPr>
                <w:rFonts w:asciiTheme="minorHAnsi" w:eastAsia="TTE19AFE10t00" w:hAnsiTheme="minorHAnsi" w:cstheme="minorHAnsi"/>
                <w:b/>
                <w:i/>
                <w:sz w:val="18"/>
                <w:szCs w:val="22"/>
              </w:rPr>
              <w:t>art. 233 ust. 1 Kodeksu karnego</w:t>
            </w:r>
            <w:r w:rsidRPr="0060067D">
              <w:rPr>
                <w:rFonts w:asciiTheme="minorHAnsi" w:eastAsia="TTE19AFE10t00" w:hAnsiTheme="minorHAnsi" w:cstheme="minorHAnsi"/>
                <w:i/>
                <w:sz w:val="18"/>
                <w:szCs w:val="22"/>
              </w:rPr>
              <w:t xml:space="preserve"> (Dz. U. z 2024 r. poz. 17 ze zm.).</w:t>
            </w:r>
          </w:p>
        </w:tc>
      </w:tr>
    </w:tbl>
    <w:p w14:paraId="42A8D28D" w14:textId="77777777" w:rsidR="00067166" w:rsidRPr="0060067D" w:rsidRDefault="00067166" w:rsidP="00067166">
      <w:pPr>
        <w:overflowPunct w:val="0"/>
        <w:autoSpaceDE w:val="0"/>
        <w:autoSpaceDN w:val="0"/>
        <w:adjustRightInd w:val="0"/>
        <w:jc w:val="center"/>
        <w:rPr>
          <w:rFonts w:asciiTheme="minorHAnsi" w:hAnsiTheme="minorHAnsi" w:cstheme="minorHAnsi"/>
          <w:b/>
          <w:sz w:val="22"/>
          <w:szCs w:val="22"/>
        </w:rPr>
      </w:pPr>
    </w:p>
    <w:p w14:paraId="61A24330" w14:textId="77777777" w:rsidR="00067166" w:rsidRPr="0060067D" w:rsidRDefault="00067166" w:rsidP="00067166">
      <w:pPr>
        <w:overflowPunct w:val="0"/>
        <w:autoSpaceDE w:val="0"/>
        <w:autoSpaceDN w:val="0"/>
        <w:adjustRightInd w:val="0"/>
        <w:jc w:val="center"/>
        <w:rPr>
          <w:rFonts w:asciiTheme="minorHAnsi" w:hAnsiTheme="minorHAnsi" w:cstheme="minorHAnsi"/>
          <w:b/>
          <w:color w:val="005E00"/>
          <w:sz w:val="22"/>
          <w:szCs w:val="22"/>
        </w:rPr>
      </w:pPr>
      <w:r w:rsidRPr="0060067D">
        <w:rPr>
          <w:rFonts w:asciiTheme="minorHAnsi" w:hAnsiTheme="minorHAnsi" w:cstheme="minorHAnsi"/>
          <w:b/>
          <w:color w:val="005E00"/>
          <w:sz w:val="22"/>
          <w:szCs w:val="22"/>
        </w:rPr>
        <w:t>ZAŁĄCZNIKI DO OFERTY</w:t>
      </w:r>
    </w:p>
    <w:tbl>
      <w:tblPr>
        <w:tblW w:w="10183" w:type="dxa"/>
        <w:tblInd w:w="-43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642"/>
        <w:gridCol w:w="9541"/>
      </w:tblGrid>
      <w:tr w:rsidR="00067166" w:rsidRPr="0060067D" w14:paraId="5E093FD8" w14:textId="77777777" w:rsidTr="00561A12">
        <w:trPr>
          <w:trHeight w:val="205"/>
        </w:trPr>
        <w:tc>
          <w:tcPr>
            <w:tcW w:w="642" w:type="dxa"/>
            <w:tcBorders>
              <w:top w:val="single" w:sz="6" w:space="0" w:color="auto"/>
              <w:left w:val="single" w:sz="6" w:space="0" w:color="auto"/>
              <w:bottom w:val="single" w:sz="6" w:space="0" w:color="auto"/>
              <w:right w:val="single" w:sz="6" w:space="0" w:color="auto"/>
            </w:tcBorders>
            <w:vAlign w:val="center"/>
          </w:tcPr>
          <w:p w14:paraId="28F86BB8" w14:textId="77777777" w:rsidR="00067166" w:rsidRPr="0060067D" w:rsidRDefault="00067166" w:rsidP="00561A12">
            <w:pPr>
              <w:pStyle w:val="Tekstpodstawowywcity"/>
              <w:ind w:left="0"/>
              <w:jc w:val="center"/>
              <w:rPr>
                <w:rFonts w:asciiTheme="minorHAnsi" w:hAnsiTheme="minorHAnsi" w:cstheme="minorHAnsi"/>
                <w:color w:val="005E00"/>
                <w:sz w:val="22"/>
                <w:szCs w:val="22"/>
              </w:rPr>
            </w:pPr>
            <w:r w:rsidRPr="0060067D">
              <w:rPr>
                <w:rFonts w:asciiTheme="minorHAnsi" w:hAnsiTheme="minorHAnsi" w:cstheme="minorHAnsi"/>
                <w:bCs/>
                <w:color w:val="005E00"/>
                <w:sz w:val="22"/>
                <w:szCs w:val="22"/>
              </w:rPr>
              <w:t>1</w:t>
            </w:r>
          </w:p>
        </w:tc>
        <w:tc>
          <w:tcPr>
            <w:tcW w:w="9541" w:type="dxa"/>
            <w:tcBorders>
              <w:top w:val="single" w:sz="6" w:space="0" w:color="auto"/>
              <w:left w:val="single" w:sz="6" w:space="0" w:color="auto"/>
              <w:bottom w:val="single" w:sz="6" w:space="0" w:color="auto"/>
              <w:right w:val="single" w:sz="6" w:space="0" w:color="auto"/>
            </w:tcBorders>
          </w:tcPr>
          <w:p w14:paraId="5D493F2B" w14:textId="3A9C49A1" w:rsidR="00067166" w:rsidRPr="0060067D" w:rsidRDefault="00067166" w:rsidP="00561A12">
            <w:pPr>
              <w:jc w:val="both"/>
              <w:rPr>
                <w:rFonts w:asciiTheme="minorHAnsi" w:hAnsiTheme="minorHAnsi" w:cstheme="minorHAnsi"/>
                <w:b/>
                <w:color w:val="005E00"/>
                <w:sz w:val="22"/>
                <w:szCs w:val="22"/>
              </w:rPr>
            </w:pPr>
          </w:p>
        </w:tc>
      </w:tr>
      <w:tr w:rsidR="00067166" w:rsidRPr="0060067D" w14:paraId="291202F3" w14:textId="77777777" w:rsidTr="00561A12">
        <w:trPr>
          <w:trHeight w:val="255"/>
        </w:trPr>
        <w:tc>
          <w:tcPr>
            <w:tcW w:w="642" w:type="dxa"/>
            <w:tcBorders>
              <w:top w:val="single" w:sz="6" w:space="0" w:color="auto"/>
              <w:left w:val="single" w:sz="6" w:space="0" w:color="auto"/>
              <w:bottom w:val="single" w:sz="6" w:space="0" w:color="auto"/>
              <w:right w:val="single" w:sz="6" w:space="0" w:color="auto"/>
            </w:tcBorders>
            <w:vAlign w:val="center"/>
          </w:tcPr>
          <w:p w14:paraId="23E3188A" w14:textId="77777777" w:rsidR="00067166" w:rsidRPr="0060067D" w:rsidRDefault="00067166" w:rsidP="00561A12">
            <w:pPr>
              <w:overflowPunct w:val="0"/>
              <w:autoSpaceDE w:val="0"/>
              <w:autoSpaceDN w:val="0"/>
              <w:adjustRightInd w:val="0"/>
              <w:ind w:left="180" w:hanging="180"/>
              <w:jc w:val="center"/>
              <w:rPr>
                <w:rFonts w:asciiTheme="minorHAnsi" w:hAnsiTheme="minorHAnsi" w:cstheme="minorHAnsi"/>
                <w:bCs/>
                <w:sz w:val="22"/>
                <w:szCs w:val="22"/>
              </w:rPr>
            </w:pPr>
            <w:r w:rsidRPr="0060067D">
              <w:rPr>
                <w:rFonts w:asciiTheme="minorHAnsi" w:hAnsiTheme="minorHAnsi" w:cstheme="minorHAnsi"/>
                <w:bCs/>
                <w:sz w:val="22"/>
                <w:szCs w:val="22"/>
              </w:rPr>
              <w:t>2</w:t>
            </w:r>
          </w:p>
        </w:tc>
        <w:tc>
          <w:tcPr>
            <w:tcW w:w="9541" w:type="dxa"/>
            <w:tcBorders>
              <w:top w:val="single" w:sz="6" w:space="0" w:color="auto"/>
              <w:left w:val="single" w:sz="6" w:space="0" w:color="auto"/>
              <w:bottom w:val="single" w:sz="6" w:space="0" w:color="auto"/>
              <w:right w:val="single" w:sz="6" w:space="0" w:color="auto"/>
            </w:tcBorders>
          </w:tcPr>
          <w:p w14:paraId="5A311C28" w14:textId="77777777" w:rsidR="00067166" w:rsidRPr="0060067D" w:rsidRDefault="00067166" w:rsidP="00561A12">
            <w:pPr>
              <w:pStyle w:val="Tekstprzypisudolnego"/>
              <w:rPr>
                <w:rFonts w:asciiTheme="minorHAnsi" w:hAnsiTheme="minorHAnsi" w:cstheme="minorHAnsi"/>
                <w:bCs/>
                <w:noProof/>
                <w:sz w:val="22"/>
                <w:szCs w:val="22"/>
              </w:rPr>
            </w:pPr>
          </w:p>
        </w:tc>
      </w:tr>
    </w:tbl>
    <w:p w14:paraId="3307E4A4" w14:textId="77777777" w:rsidR="00067166" w:rsidRPr="0060067D" w:rsidRDefault="00067166" w:rsidP="00067166">
      <w:pPr>
        <w:pStyle w:val="Nagwek7"/>
        <w:ind w:left="-426"/>
        <w:jc w:val="both"/>
        <w:rPr>
          <w:rFonts w:asciiTheme="minorHAnsi" w:hAnsiTheme="minorHAnsi" w:cstheme="minorHAnsi"/>
          <w:b/>
          <w:bCs/>
          <w:iCs w:val="0"/>
          <w:color w:val="950303"/>
          <w:sz w:val="22"/>
          <w:szCs w:val="22"/>
        </w:rPr>
      </w:pPr>
      <w:r w:rsidRPr="0060067D">
        <w:rPr>
          <w:rFonts w:asciiTheme="minorHAnsi" w:hAnsiTheme="minorHAnsi" w:cstheme="minorHAnsi"/>
          <w:b/>
          <w:color w:val="950303"/>
          <w:sz w:val="22"/>
          <w:szCs w:val="22"/>
        </w:rPr>
        <w:t>Pouczenie:</w:t>
      </w:r>
      <w:r w:rsidRPr="0060067D">
        <w:rPr>
          <w:rFonts w:asciiTheme="minorHAnsi" w:hAnsiTheme="minorHAnsi" w:cstheme="minorHAnsi"/>
          <w:b/>
          <w:bCs/>
          <w:color w:val="950303"/>
          <w:sz w:val="22"/>
          <w:szCs w:val="22"/>
        </w:rPr>
        <w:t xml:space="preserve"> Wszystkie wskazane rubryki powinny być wypełnione, jeżeli rubryka nie dotyczy Wykonawcy w miejscu wskazanym należy wpisać </w:t>
      </w:r>
      <w:r w:rsidRPr="0060067D">
        <w:rPr>
          <w:rFonts w:asciiTheme="minorHAnsi" w:hAnsiTheme="minorHAnsi" w:cstheme="minorHAnsi"/>
          <w:b/>
          <w:bCs/>
          <w:color w:val="950303"/>
          <w:sz w:val="22"/>
          <w:szCs w:val="22"/>
          <w:u w:val="single"/>
        </w:rPr>
        <w:t>„NIE DOTYCZY”</w:t>
      </w:r>
      <w:r w:rsidRPr="0060067D">
        <w:rPr>
          <w:rFonts w:asciiTheme="minorHAnsi" w:hAnsiTheme="minorHAnsi" w:cstheme="minorHAnsi"/>
          <w:b/>
          <w:bCs/>
          <w:color w:val="950303"/>
          <w:sz w:val="22"/>
          <w:szCs w:val="22"/>
        </w:rPr>
        <w:t>.</w:t>
      </w:r>
    </w:p>
    <w:p w14:paraId="50DB428A" w14:textId="77777777" w:rsidR="00067166" w:rsidRPr="0060067D" w:rsidRDefault="00067166" w:rsidP="00067166">
      <w:pPr>
        <w:rPr>
          <w:rFonts w:asciiTheme="minorHAnsi" w:hAnsiTheme="minorHAnsi" w:cstheme="minorHAnsi"/>
        </w:rPr>
      </w:pPr>
    </w:p>
    <w:p w14:paraId="5686AE6E" w14:textId="1865B1DC" w:rsidR="00067166" w:rsidRPr="0060067D" w:rsidRDefault="005516CD" w:rsidP="005516CD">
      <w:pPr>
        <w:pStyle w:val="Stopka"/>
        <w:tabs>
          <w:tab w:val="clear" w:pos="4536"/>
        </w:tabs>
        <w:rPr>
          <w:rFonts w:asciiTheme="minorHAnsi" w:hAnsiTheme="minorHAnsi" w:cstheme="minorHAnsi"/>
          <w:b/>
          <w:bCs/>
          <w:color w:val="0000CC"/>
          <w:sz w:val="16"/>
          <w:szCs w:val="16"/>
        </w:rPr>
      </w:pPr>
      <w:r w:rsidRPr="0060067D">
        <w:rPr>
          <w:rFonts w:asciiTheme="minorHAnsi" w:hAnsiTheme="minorHAnsi" w:cstheme="minorHAnsi"/>
          <w:b/>
          <w:bCs/>
          <w:i/>
          <w:color w:val="0000CC"/>
          <w:sz w:val="16"/>
          <w:szCs w:val="16"/>
        </w:rPr>
        <w:t>D</w:t>
      </w:r>
      <w:r w:rsidR="00067166" w:rsidRPr="0060067D">
        <w:rPr>
          <w:rFonts w:asciiTheme="minorHAnsi" w:hAnsiTheme="minorHAnsi" w:cstheme="minorHAnsi"/>
          <w:b/>
          <w:bCs/>
          <w:i/>
          <w:color w:val="0000CC"/>
          <w:sz w:val="16"/>
          <w:szCs w:val="16"/>
        </w:rPr>
        <w:t>okument</w:t>
      </w:r>
      <w:r w:rsidRPr="0060067D">
        <w:rPr>
          <w:rFonts w:asciiTheme="minorHAnsi" w:hAnsiTheme="minorHAnsi" w:cstheme="minorHAnsi"/>
          <w:b/>
          <w:bCs/>
          <w:i/>
          <w:color w:val="0000CC"/>
          <w:sz w:val="16"/>
          <w:szCs w:val="16"/>
        </w:rPr>
        <w:t>y</w:t>
      </w:r>
      <w:r w:rsidR="00067166" w:rsidRPr="0060067D">
        <w:rPr>
          <w:rFonts w:asciiTheme="minorHAnsi" w:hAnsiTheme="minorHAnsi" w:cstheme="minorHAnsi"/>
          <w:b/>
          <w:bCs/>
          <w:i/>
          <w:color w:val="0000CC"/>
          <w:sz w:val="16"/>
          <w:szCs w:val="16"/>
        </w:rPr>
        <w:t xml:space="preserve"> należy podpisać kwalifikowanym podpisem elektronicznym lub</w:t>
      </w:r>
      <w:r w:rsidRPr="0060067D">
        <w:rPr>
          <w:rFonts w:asciiTheme="minorHAnsi" w:hAnsiTheme="minorHAnsi" w:cstheme="minorHAnsi"/>
          <w:b/>
          <w:bCs/>
          <w:i/>
          <w:color w:val="0000CC"/>
          <w:sz w:val="16"/>
          <w:szCs w:val="16"/>
        </w:rPr>
        <w:t xml:space="preserve"> </w:t>
      </w:r>
      <w:r w:rsidR="00067166" w:rsidRPr="0060067D">
        <w:rPr>
          <w:rFonts w:asciiTheme="minorHAnsi" w:hAnsiTheme="minorHAnsi" w:cstheme="minorHAnsi"/>
          <w:b/>
          <w:bCs/>
          <w:i/>
          <w:color w:val="0000CC"/>
          <w:sz w:val="16"/>
          <w:szCs w:val="16"/>
        </w:rPr>
        <w:t>podpisem osobistym lub podpisem zaufanym przez osobę lub</w:t>
      </w:r>
      <w:r w:rsidRPr="0060067D">
        <w:rPr>
          <w:rFonts w:asciiTheme="minorHAnsi" w:hAnsiTheme="minorHAnsi" w:cstheme="minorHAnsi"/>
          <w:b/>
          <w:bCs/>
          <w:i/>
          <w:color w:val="0000CC"/>
          <w:sz w:val="16"/>
          <w:szCs w:val="16"/>
        </w:rPr>
        <w:t xml:space="preserve"> </w:t>
      </w:r>
      <w:r w:rsidR="00067166" w:rsidRPr="0060067D">
        <w:rPr>
          <w:rFonts w:asciiTheme="minorHAnsi" w:hAnsiTheme="minorHAnsi" w:cstheme="minorHAnsi"/>
          <w:b/>
          <w:bCs/>
          <w:i/>
          <w:color w:val="0000CC"/>
          <w:sz w:val="16"/>
          <w:szCs w:val="16"/>
        </w:rPr>
        <w:t>osoby umocowane do złożenia podpisu w imieniu wykonawcy</w:t>
      </w:r>
    </w:p>
    <w:p w14:paraId="07DE8669" w14:textId="77777777" w:rsidR="00067166" w:rsidRPr="0060067D" w:rsidRDefault="00067166" w:rsidP="00067166">
      <w:pPr>
        <w:rPr>
          <w:rFonts w:asciiTheme="minorHAnsi" w:hAnsiTheme="minorHAnsi" w:cstheme="minorHAnsi"/>
        </w:rPr>
      </w:pPr>
    </w:p>
    <w:p w14:paraId="46A04EF4" w14:textId="2011105B" w:rsidR="00C555B8" w:rsidRPr="0060067D" w:rsidRDefault="00C555B8" w:rsidP="006F0267">
      <w:pPr>
        <w:tabs>
          <w:tab w:val="left" w:pos="2268"/>
        </w:tabs>
        <w:jc w:val="both"/>
        <w:rPr>
          <w:rStyle w:val="Styl11pt0"/>
          <w:rFonts w:asciiTheme="minorHAnsi" w:hAnsiTheme="minorHAnsi" w:cstheme="minorHAnsi"/>
        </w:rPr>
      </w:pPr>
    </w:p>
    <w:p w14:paraId="49AD3479" w14:textId="2E19B545" w:rsidR="00121D7D" w:rsidRPr="0060067D" w:rsidRDefault="00121D7D" w:rsidP="006F0267">
      <w:pPr>
        <w:tabs>
          <w:tab w:val="left" w:pos="2268"/>
        </w:tabs>
        <w:jc w:val="both"/>
        <w:rPr>
          <w:rStyle w:val="Styl11pt0"/>
          <w:rFonts w:asciiTheme="minorHAnsi" w:hAnsiTheme="minorHAnsi" w:cstheme="minorHAnsi"/>
        </w:rPr>
      </w:pPr>
    </w:p>
    <w:p w14:paraId="2B4BDC54" w14:textId="07E92840" w:rsidR="00121D7D" w:rsidRPr="0060067D" w:rsidRDefault="00121D7D" w:rsidP="006F0267">
      <w:pPr>
        <w:tabs>
          <w:tab w:val="left" w:pos="2268"/>
        </w:tabs>
        <w:jc w:val="both"/>
        <w:rPr>
          <w:rStyle w:val="Styl11pt0"/>
          <w:rFonts w:asciiTheme="minorHAnsi" w:hAnsiTheme="minorHAnsi" w:cstheme="minorHAnsi"/>
        </w:rPr>
      </w:pPr>
    </w:p>
    <w:p w14:paraId="16B9D5F3" w14:textId="51CD4B31" w:rsidR="00121D7D" w:rsidRPr="0060067D" w:rsidRDefault="00121D7D" w:rsidP="006F0267">
      <w:pPr>
        <w:tabs>
          <w:tab w:val="left" w:pos="2268"/>
        </w:tabs>
        <w:jc w:val="both"/>
        <w:rPr>
          <w:rStyle w:val="Styl11pt0"/>
          <w:rFonts w:asciiTheme="minorHAnsi" w:hAnsiTheme="minorHAnsi" w:cstheme="minorHAnsi"/>
        </w:rPr>
      </w:pPr>
    </w:p>
    <w:p w14:paraId="4BCA834D" w14:textId="22FD7514" w:rsidR="00121D7D" w:rsidRPr="0060067D" w:rsidRDefault="00121D7D" w:rsidP="006F0267">
      <w:pPr>
        <w:tabs>
          <w:tab w:val="left" w:pos="2268"/>
        </w:tabs>
        <w:jc w:val="both"/>
        <w:rPr>
          <w:rStyle w:val="Styl11pt0"/>
          <w:rFonts w:asciiTheme="minorHAnsi" w:hAnsiTheme="minorHAnsi" w:cstheme="minorHAnsi"/>
        </w:rPr>
      </w:pPr>
    </w:p>
    <w:p w14:paraId="70814C3E" w14:textId="32C0042C" w:rsidR="00121D7D" w:rsidRPr="0060067D" w:rsidRDefault="00121D7D" w:rsidP="006F0267">
      <w:pPr>
        <w:tabs>
          <w:tab w:val="left" w:pos="2268"/>
        </w:tabs>
        <w:jc w:val="both"/>
        <w:rPr>
          <w:rStyle w:val="Styl11pt0"/>
          <w:rFonts w:asciiTheme="minorHAnsi" w:hAnsiTheme="minorHAnsi" w:cstheme="minorHAnsi"/>
        </w:rPr>
      </w:pPr>
    </w:p>
    <w:p w14:paraId="0B6CE17B" w14:textId="68636D0B" w:rsidR="00121D7D" w:rsidRPr="0060067D" w:rsidRDefault="00121D7D" w:rsidP="006F0267">
      <w:pPr>
        <w:tabs>
          <w:tab w:val="left" w:pos="2268"/>
        </w:tabs>
        <w:jc w:val="both"/>
        <w:rPr>
          <w:rStyle w:val="Styl11pt0"/>
          <w:rFonts w:asciiTheme="minorHAnsi" w:hAnsiTheme="minorHAnsi" w:cstheme="minorHAnsi"/>
        </w:rPr>
      </w:pPr>
    </w:p>
    <w:p w14:paraId="495B2B6B" w14:textId="09FE9231" w:rsidR="00121D7D" w:rsidRPr="0060067D" w:rsidRDefault="00121D7D" w:rsidP="006F0267">
      <w:pPr>
        <w:tabs>
          <w:tab w:val="left" w:pos="2268"/>
        </w:tabs>
        <w:jc w:val="both"/>
        <w:rPr>
          <w:rStyle w:val="Styl11pt0"/>
          <w:rFonts w:asciiTheme="minorHAnsi" w:hAnsiTheme="minorHAnsi" w:cstheme="minorHAnsi"/>
        </w:rPr>
      </w:pPr>
    </w:p>
    <w:p w14:paraId="063B2504" w14:textId="56B278DA" w:rsidR="00121D7D" w:rsidRPr="0060067D" w:rsidRDefault="00121D7D" w:rsidP="006F0267">
      <w:pPr>
        <w:tabs>
          <w:tab w:val="left" w:pos="2268"/>
        </w:tabs>
        <w:jc w:val="both"/>
        <w:rPr>
          <w:rStyle w:val="Styl11pt0"/>
          <w:rFonts w:asciiTheme="minorHAnsi" w:hAnsiTheme="minorHAnsi" w:cstheme="minorHAnsi"/>
        </w:rPr>
      </w:pPr>
    </w:p>
    <w:p w14:paraId="17D323C8" w14:textId="4DCE244C" w:rsidR="00121D7D" w:rsidRPr="0060067D" w:rsidRDefault="00121D7D" w:rsidP="006F0267">
      <w:pPr>
        <w:tabs>
          <w:tab w:val="left" w:pos="2268"/>
        </w:tabs>
        <w:jc w:val="both"/>
        <w:rPr>
          <w:rStyle w:val="Styl11pt0"/>
          <w:rFonts w:asciiTheme="minorHAnsi" w:hAnsiTheme="minorHAnsi" w:cstheme="minorHAnsi"/>
        </w:rPr>
      </w:pPr>
    </w:p>
    <w:p w14:paraId="785345E8" w14:textId="26A2EE46" w:rsidR="00121D7D" w:rsidRPr="0060067D" w:rsidRDefault="00121D7D" w:rsidP="006F0267">
      <w:pPr>
        <w:tabs>
          <w:tab w:val="left" w:pos="2268"/>
        </w:tabs>
        <w:jc w:val="both"/>
        <w:rPr>
          <w:rStyle w:val="Styl11pt0"/>
          <w:rFonts w:asciiTheme="minorHAnsi" w:hAnsiTheme="minorHAnsi" w:cstheme="minorHAnsi"/>
        </w:rPr>
      </w:pPr>
    </w:p>
    <w:p w14:paraId="539BBD9C" w14:textId="020AC635" w:rsidR="00121D7D" w:rsidRPr="0060067D" w:rsidRDefault="00121D7D" w:rsidP="006F0267">
      <w:pPr>
        <w:tabs>
          <w:tab w:val="left" w:pos="2268"/>
        </w:tabs>
        <w:jc w:val="both"/>
        <w:rPr>
          <w:rStyle w:val="Styl11pt0"/>
          <w:rFonts w:asciiTheme="minorHAnsi" w:hAnsiTheme="minorHAnsi" w:cstheme="minorHAnsi"/>
        </w:rPr>
      </w:pPr>
    </w:p>
    <w:p w14:paraId="726294C0" w14:textId="5D6FA425" w:rsidR="00121D7D" w:rsidRPr="0060067D" w:rsidRDefault="00121D7D" w:rsidP="006F0267">
      <w:pPr>
        <w:tabs>
          <w:tab w:val="left" w:pos="2268"/>
        </w:tabs>
        <w:jc w:val="both"/>
        <w:rPr>
          <w:rStyle w:val="Styl11pt0"/>
          <w:rFonts w:asciiTheme="minorHAnsi" w:hAnsiTheme="minorHAnsi" w:cstheme="minorHAnsi"/>
        </w:rPr>
      </w:pPr>
    </w:p>
    <w:p w14:paraId="1EF9118F" w14:textId="1331DBDA" w:rsidR="00121D7D" w:rsidRPr="0060067D" w:rsidRDefault="00121D7D" w:rsidP="006F0267">
      <w:pPr>
        <w:tabs>
          <w:tab w:val="left" w:pos="2268"/>
        </w:tabs>
        <w:jc w:val="both"/>
        <w:rPr>
          <w:rStyle w:val="Styl11pt0"/>
          <w:rFonts w:asciiTheme="minorHAnsi" w:hAnsiTheme="minorHAnsi" w:cstheme="minorHAnsi"/>
        </w:rPr>
      </w:pPr>
    </w:p>
    <w:p w14:paraId="7ACC0066" w14:textId="5F7A8A96" w:rsidR="00121D7D" w:rsidRPr="0060067D" w:rsidRDefault="00121D7D" w:rsidP="006F0267">
      <w:pPr>
        <w:tabs>
          <w:tab w:val="left" w:pos="2268"/>
        </w:tabs>
        <w:jc w:val="both"/>
        <w:rPr>
          <w:rStyle w:val="Styl11pt0"/>
          <w:rFonts w:asciiTheme="minorHAnsi" w:hAnsiTheme="minorHAnsi" w:cstheme="minorHAnsi"/>
        </w:rPr>
      </w:pPr>
    </w:p>
    <w:p w14:paraId="7B23917D" w14:textId="1904D106" w:rsidR="00121D7D" w:rsidRPr="0060067D" w:rsidRDefault="00121D7D" w:rsidP="006F0267">
      <w:pPr>
        <w:tabs>
          <w:tab w:val="left" w:pos="2268"/>
        </w:tabs>
        <w:jc w:val="both"/>
        <w:rPr>
          <w:rStyle w:val="Styl11pt0"/>
          <w:rFonts w:asciiTheme="minorHAnsi" w:hAnsiTheme="minorHAnsi" w:cstheme="minorHAnsi"/>
        </w:rPr>
      </w:pPr>
    </w:p>
    <w:p w14:paraId="68D39663" w14:textId="4F8133A1" w:rsidR="00121D7D" w:rsidRPr="0060067D" w:rsidRDefault="00121D7D" w:rsidP="006F0267">
      <w:pPr>
        <w:tabs>
          <w:tab w:val="left" w:pos="2268"/>
        </w:tabs>
        <w:jc w:val="both"/>
        <w:rPr>
          <w:rStyle w:val="Styl11pt0"/>
          <w:rFonts w:asciiTheme="minorHAnsi" w:hAnsiTheme="minorHAnsi" w:cstheme="minorHAnsi"/>
        </w:rPr>
      </w:pPr>
    </w:p>
    <w:p w14:paraId="2AA69808" w14:textId="7F844C94" w:rsidR="00121D7D" w:rsidRPr="0060067D" w:rsidRDefault="00121D7D" w:rsidP="006F0267">
      <w:pPr>
        <w:tabs>
          <w:tab w:val="left" w:pos="2268"/>
        </w:tabs>
        <w:jc w:val="both"/>
        <w:rPr>
          <w:rStyle w:val="Styl11pt0"/>
          <w:rFonts w:asciiTheme="minorHAnsi" w:hAnsiTheme="minorHAnsi" w:cstheme="minorHAnsi"/>
        </w:rPr>
      </w:pPr>
    </w:p>
    <w:p w14:paraId="117AB8BD" w14:textId="2C4E2ECD" w:rsidR="00121D7D" w:rsidRPr="0060067D" w:rsidRDefault="00121D7D" w:rsidP="006F0267">
      <w:pPr>
        <w:tabs>
          <w:tab w:val="left" w:pos="2268"/>
        </w:tabs>
        <w:jc w:val="both"/>
        <w:rPr>
          <w:rStyle w:val="Styl11pt0"/>
          <w:rFonts w:asciiTheme="minorHAnsi" w:hAnsiTheme="minorHAnsi" w:cstheme="minorHAnsi"/>
        </w:rPr>
      </w:pPr>
    </w:p>
    <w:p w14:paraId="4E662CBD" w14:textId="29883D54" w:rsidR="00121D7D" w:rsidRPr="0060067D" w:rsidRDefault="00121D7D" w:rsidP="006F0267">
      <w:pPr>
        <w:tabs>
          <w:tab w:val="left" w:pos="2268"/>
        </w:tabs>
        <w:jc w:val="both"/>
        <w:rPr>
          <w:rStyle w:val="Styl11pt0"/>
          <w:rFonts w:asciiTheme="minorHAnsi" w:hAnsiTheme="minorHAnsi" w:cstheme="minorHAnsi"/>
        </w:rPr>
      </w:pPr>
    </w:p>
    <w:p w14:paraId="6AA587D2" w14:textId="0D13C84F" w:rsidR="00121D7D" w:rsidRPr="0060067D" w:rsidRDefault="00121D7D" w:rsidP="006F0267">
      <w:pPr>
        <w:tabs>
          <w:tab w:val="left" w:pos="2268"/>
        </w:tabs>
        <w:jc w:val="both"/>
        <w:rPr>
          <w:rStyle w:val="Styl11pt0"/>
          <w:rFonts w:asciiTheme="minorHAnsi" w:hAnsiTheme="minorHAnsi" w:cstheme="minorHAnsi"/>
        </w:rPr>
      </w:pPr>
    </w:p>
    <w:p w14:paraId="4AF84428" w14:textId="012963A9" w:rsidR="00121D7D" w:rsidRPr="0060067D" w:rsidRDefault="00121D7D" w:rsidP="006F0267">
      <w:pPr>
        <w:tabs>
          <w:tab w:val="left" w:pos="2268"/>
        </w:tabs>
        <w:jc w:val="both"/>
        <w:rPr>
          <w:rStyle w:val="Styl11pt0"/>
          <w:rFonts w:asciiTheme="minorHAnsi" w:hAnsiTheme="minorHAnsi" w:cstheme="minorHAnsi"/>
        </w:rPr>
      </w:pPr>
    </w:p>
    <w:p w14:paraId="2BE1091C" w14:textId="4BB7FB9D" w:rsidR="00121D7D" w:rsidRPr="0060067D" w:rsidRDefault="00121D7D" w:rsidP="006F0267">
      <w:pPr>
        <w:tabs>
          <w:tab w:val="left" w:pos="2268"/>
        </w:tabs>
        <w:jc w:val="both"/>
        <w:rPr>
          <w:rStyle w:val="Styl11pt0"/>
          <w:rFonts w:asciiTheme="minorHAnsi" w:hAnsiTheme="minorHAnsi" w:cstheme="minorHAnsi"/>
        </w:rPr>
      </w:pPr>
    </w:p>
    <w:p w14:paraId="17EDFB1B" w14:textId="1B704A47" w:rsidR="00E63C22" w:rsidRPr="0060067D" w:rsidRDefault="00121D7D" w:rsidP="006F0267">
      <w:pPr>
        <w:tabs>
          <w:tab w:val="left" w:pos="2268"/>
        </w:tabs>
        <w:jc w:val="both"/>
        <w:rPr>
          <w:rStyle w:val="Styl11pt0"/>
          <w:rFonts w:asciiTheme="minorHAnsi" w:hAnsiTheme="minorHAnsi" w:cstheme="minorHAnsi"/>
        </w:rPr>
      </w:pPr>
      <w:r w:rsidRPr="0060067D">
        <w:rPr>
          <w:rStyle w:val="Styl11pt0"/>
          <w:rFonts w:asciiTheme="minorHAnsi" w:hAnsiTheme="minorHAnsi" w:cstheme="minorHAnsi"/>
          <w:noProof/>
          <w:lang w:eastAsia="pl-PL"/>
        </w:rPr>
        <w:lastRenderedPageBreak/>
        <w:drawing>
          <wp:inline distT="0" distB="0" distL="0" distR="0" wp14:anchorId="155C2CB8" wp14:editId="5B926D19">
            <wp:extent cx="5761355" cy="7924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792480"/>
                    </a:xfrm>
                    <a:prstGeom prst="rect">
                      <a:avLst/>
                    </a:prstGeom>
                    <a:noFill/>
                  </pic:spPr>
                </pic:pic>
              </a:graphicData>
            </a:graphic>
          </wp:inline>
        </w:drawing>
      </w:r>
    </w:p>
    <w:p w14:paraId="484A13E2" w14:textId="0EB008FC" w:rsidR="00067166" w:rsidRPr="0060067D" w:rsidRDefault="00067166" w:rsidP="001A66A7">
      <w:pPr>
        <w:pStyle w:val="Nagwek6"/>
        <w:shd w:val="clear" w:color="auto" w:fill="D5DCE4" w:themeFill="text2" w:themeFillTint="33"/>
        <w:ind w:left="1418" w:hanging="1418"/>
        <w:jc w:val="both"/>
        <w:rPr>
          <w:rFonts w:asciiTheme="minorHAnsi" w:hAnsiTheme="minorHAnsi" w:cstheme="minorHAnsi"/>
          <w:b/>
          <w:bCs/>
          <w:color w:val="auto"/>
          <w:sz w:val="22"/>
          <w:szCs w:val="22"/>
        </w:rPr>
      </w:pPr>
      <w:r w:rsidRPr="0060067D">
        <w:rPr>
          <w:rFonts w:asciiTheme="minorHAnsi" w:hAnsiTheme="minorHAnsi" w:cstheme="minorHAnsi"/>
          <w:b/>
          <w:bCs/>
          <w:color w:val="auto"/>
          <w:sz w:val="22"/>
          <w:szCs w:val="22"/>
        </w:rPr>
        <w:t>Załącznik nr 2 - Oświadczenie Wykonawcy o niepodleganiu wykluczeniu i spełnianiu warunków udziału</w:t>
      </w:r>
      <w:r w:rsidR="001A66A7">
        <w:rPr>
          <w:rFonts w:asciiTheme="minorHAnsi" w:hAnsiTheme="minorHAnsi" w:cstheme="minorHAnsi"/>
          <w:b/>
          <w:bCs/>
          <w:color w:val="auto"/>
          <w:sz w:val="22"/>
          <w:szCs w:val="22"/>
        </w:rPr>
        <w:br/>
      </w:r>
      <w:r w:rsidRPr="0060067D">
        <w:rPr>
          <w:rFonts w:asciiTheme="minorHAnsi" w:hAnsiTheme="minorHAnsi" w:cstheme="minorHAnsi"/>
          <w:b/>
          <w:bCs/>
          <w:color w:val="auto"/>
          <w:sz w:val="22"/>
          <w:szCs w:val="22"/>
        </w:rPr>
        <w:t>w postępowaniu</w:t>
      </w:r>
    </w:p>
    <w:tbl>
      <w:tblPr>
        <w:tblW w:w="0" w:type="auto"/>
        <w:tblLayout w:type="fixed"/>
        <w:tblCellMar>
          <w:left w:w="70" w:type="dxa"/>
          <w:right w:w="70" w:type="dxa"/>
        </w:tblCellMar>
        <w:tblLook w:val="04A0" w:firstRow="1" w:lastRow="0" w:firstColumn="1" w:lastColumn="0" w:noHBand="0" w:noVBand="1"/>
      </w:tblPr>
      <w:tblGrid>
        <w:gridCol w:w="6550"/>
        <w:gridCol w:w="2520"/>
      </w:tblGrid>
      <w:tr w:rsidR="00C555B8" w:rsidRPr="0060067D" w14:paraId="01DBDCDD" w14:textId="77777777" w:rsidTr="00561A12">
        <w:tc>
          <w:tcPr>
            <w:tcW w:w="6550" w:type="dxa"/>
            <w:hideMark/>
          </w:tcPr>
          <w:p w14:paraId="221ECEB0" w14:textId="77777777" w:rsidR="00C555B8" w:rsidRPr="0060067D" w:rsidRDefault="00C555B8" w:rsidP="00561A12">
            <w:pPr>
              <w:keepNext/>
              <w:jc w:val="both"/>
              <w:outlineLvl w:val="5"/>
              <w:rPr>
                <w:rFonts w:asciiTheme="minorHAnsi" w:hAnsiTheme="minorHAnsi" w:cstheme="minorHAnsi"/>
                <w:b/>
                <w:bCs/>
                <w:i/>
                <w:sz w:val="22"/>
                <w:szCs w:val="22"/>
              </w:rPr>
            </w:pPr>
            <w:bookmarkStart w:id="28" w:name="_Toc459137155"/>
            <w:bookmarkStart w:id="29" w:name="_Toc459139137"/>
            <w:bookmarkStart w:id="30" w:name="_Toc459139839"/>
            <w:bookmarkStart w:id="31" w:name="_Toc459144229"/>
            <w:bookmarkStart w:id="32" w:name="_Toc460313945"/>
            <w:r w:rsidRPr="0060067D">
              <w:rPr>
                <w:rFonts w:asciiTheme="minorHAnsi" w:hAnsiTheme="minorHAnsi" w:cstheme="minorHAnsi"/>
                <w:b/>
                <w:bCs/>
                <w:sz w:val="22"/>
                <w:szCs w:val="22"/>
              </w:rPr>
              <w:t>Nr referencyjny nadany sprawie przez Zamawiającego</w:t>
            </w:r>
            <w:bookmarkEnd w:id="28"/>
            <w:bookmarkEnd w:id="29"/>
            <w:bookmarkEnd w:id="30"/>
            <w:bookmarkEnd w:id="31"/>
            <w:bookmarkEnd w:id="32"/>
            <w:r w:rsidRPr="0060067D">
              <w:rPr>
                <w:rFonts w:asciiTheme="minorHAnsi" w:hAnsiTheme="minorHAnsi" w:cstheme="minorHAnsi"/>
                <w:b/>
                <w:bCs/>
                <w:sz w:val="22"/>
                <w:szCs w:val="22"/>
              </w:rPr>
              <w:t xml:space="preserve"> </w:t>
            </w:r>
          </w:p>
        </w:tc>
        <w:tc>
          <w:tcPr>
            <w:tcW w:w="2520" w:type="dxa"/>
            <w:hideMark/>
          </w:tcPr>
          <w:p w14:paraId="12EBF9D3" w14:textId="05E525A1" w:rsidR="00C555B8" w:rsidRPr="0060067D" w:rsidRDefault="004C6DB1" w:rsidP="00561A12">
            <w:pPr>
              <w:jc w:val="right"/>
              <w:rPr>
                <w:rFonts w:asciiTheme="minorHAnsi" w:hAnsiTheme="minorHAnsi" w:cstheme="minorHAnsi"/>
                <w:sz w:val="22"/>
                <w:szCs w:val="22"/>
              </w:rPr>
            </w:pPr>
            <w:r>
              <w:rPr>
                <w:rFonts w:asciiTheme="minorHAnsi" w:hAnsiTheme="minorHAnsi" w:cstheme="minorHAnsi"/>
                <w:b/>
                <w:i/>
                <w:sz w:val="22"/>
                <w:szCs w:val="22"/>
              </w:rPr>
              <w:t>ZB.271.5.2024</w:t>
            </w:r>
          </w:p>
        </w:tc>
      </w:tr>
    </w:tbl>
    <w:p w14:paraId="6AB4A927" w14:textId="77777777" w:rsidR="00C555B8" w:rsidRPr="0060067D" w:rsidRDefault="00C555B8" w:rsidP="00C555B8">
      <w:pPr>
        <w:jc w:val="both"/>
        <w:rPr>
          <w:rFonts w:asciiTheme="minorHAnsi" w:hAnsiTheme="minorHAnsi" w:cstheme="minorHAnsi"/>
          <w:sz w:val="22"/>
          <w:szCs w:val="22"/>
        </w:rPr>
      </w:pPr>
    </w:p>
    <w:p w14:paraId="2FCA3714" w14:textId="531059BB" w:rsidR="00C555B8" w:rsidRPr="0060067D" w:rsidRDefault="00C555B8" w:rsidP="00C555B8">
      <w:pPr>
        <w:jc w:val="both"/>
        <w:rPr>
          <w:rFonts w:asciiTheme="minorHAnsi" w:hAnsiTheme="minorHAnsi" w:cstheme="minorHAnsi"/>
          <w:b/>
          <w:sz w:val="22"/>
          <w:szCs w:val="22"/>
        </w:rPr>
      </w:pPr>
      <w:r w:rsidRPr="0060067D">
        <w:rPr>
          <w:rFonts w:asciiTheme="minorHAnsi" w:hAnsiTheme="minorHAnsi" w:cstheme="minorHAnsi"/>
          <w:b/>
          <w:sz w:val="22"/>
          <w:szCs w:val="22"/>
        </w:rPr>
        <w:t>ZAMAWIAJĄCY:</w:t>
      </w:r>
    </w:p>
    <w:p w14:paraId="709EACA0" w14:textId="77777777" w:rsidR="004C6DB1" w:rsidRDefault="004C6DB1" w:rsidP="004C6DB1">
      <w:pPr>
        <w:rPr>
          <w:rFonts w:asciiTheme="minorHAnsi" w:eastAsia="SimSun" w:hAnsiTheme="minorHAnsi" w:cstheme="minorHAnsi"/>
          <w:b/>
          <w:bCs/>
          <w:sz w:val="20"/>
          <w:szCs w:val="20"/>
        </w:rPr>
      </w:pPr>
    </w:p>
    <w:p w14:paraId="060726CC" w14:textId="72D50145"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Gmina Olszyna</w:t>
      </w:r>
    </w:p>
    <w:p w14:paraId="5B681289"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ul. Wolności 20</w:t>
      </w:r>
    </w:p>
    <w:p w14:paraId="429BF4FA"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59- 830 Olszyna</w:t>
      </w:r>
    </w:p>
    <w:p w14:paraId="7411E12D"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NIP: 613-100-28-76</w:t>
      </w:r>
    </w:p>
    <w:p w14:paraId="278EDC3F" w14:textId="77777777" w:rsidR="00C555B8" w:rsidRPr="0060067D" w:rsidRDefault="00C555B8" w:rsidP="00C555B8">
      <w:pPr>
        <w:jc w:val="both"/>
        <w:rPr>
          <w:rFonts w:asciiTheme="minorHAnsi" w:hAnsiTheme="minorHAnsi" w:cstheme="minorHAnsi"/>
          <w:b/>
          <w:sz w:val="22"/>
          <w:szCs w:val="22"/>
        </w:rPr>
      </w:pPr>
    </w:p>
    <w:p w14:paraId="2EA42592" w14:textId="77777777" w:rsidR="00C555B8" w:rsidRPr="0060067D" w:rsidRDefault="00C555B8" w:rsidP="00C555B8">
      <w:pPr>
        <w:jc w:val="both"/>
        <w:rPr>
          <w:rFonts w:asciiTheme="minorHAnsi" w:hAnsiTheme="minorHAnsi" w:cstheme="minorHAnsi"/>
          <w:b/>
          <w:sz w:val="22"/>
          <w:szCs w:val="22"/>
        </w:rPr>
      </w:pPr>
      <w:r w:rsidRPr="0060067D">
        <w:rPr>
          <w:rFonts w:asciiTheme="minorHAnsi" w:hAnsiTheme="minorHAnsi" w:cstheme="minorHAnsi"/>
          <w:b/>
          <w:sz w:val="22"/>
          <w:szCs w:val="22"/>
        </w:rPr>
        <w:t>WYKONAWCA:</w:t>
      </w:r>
    </w:p>
    <w:tbl>
      <w:tblPr>
        <w:tblW w:w="9252" w:type="dxa"/>
        <w:tblInd w:w="-20" w:type="dxa"/>
        <w:tblLayout w:type="fixed"/>
        <w:tblCellMar>
          <w:left w:w="70" w:type="dxa"/>
          <w:right w:w="70" w:type="dxa"/>
        </w:tblCellMar>
        <w:tblLook w:val="04A0" w:firstRow="1" w:lastRow="0" w:firstColumn="1" w:lastColumn="0" w:noHBand="0" w:noVBand="1"/>
      </w:tblPr>
      <w:tblGrid>
        <w:gridCol w:w="610"/>
        <w:gridCol w:w="4867"/>
        <w:gridCol w:w="3775"/>
      </w:tblGrid>
      <w:tr w:rsidR="00C555B8" w:rsidRPr="0060067D" w14:paraId="4C8574A1" w14:textId="77777777" w:rsidTr="00561A12">
        <w:trPr>
          <w:cantSplit/>
        </w:trPr>
        <w:tc>
          <w:tcPr>
            <w:tcW w:w="610" w:type="dxa"/>
            <w:tcBorders>
              <w:top w:val="single" w:sz="4" w:space="0" w:color="000000"/>
              <w:left w:val="single" w:sz="4" w:space="0" w:color="000000"/>
              <w:bottom w:val="single" w:sz="4" w:space="0" w:color="000000"/>
              <w:right w:val="nil"/>
            </w:tcBorders>
            <w:hideMark/>
          </w:tcPr>
          <w:p w14:paraId="02F41DF5" w14:textId="77777777" w:rsidR="00C555B8" w:rsidRPr="0060067D" w:rsidRDefault="00C555B8" w:rsidP="00561A12">
            <w:pPr>
              <w:jc w:val="both"/>
              <w:rPr>
                <w:rFonts w:asciiTheme="minorHAnsi" w:hAnsiTheme="minorHAnsi" w:cstheme="minorHAnsi"/>
                <w:b/>
                <w:sz w:val="22"/>
                <w:szCs w:val="22"/>
              </w:rPr>
            </w:pPr>
            <w:r w:rsidRPr="0060067D">
              <w:rPr>
                <w:rFonts w:asciiTheme="minorHAnsi" w:hAnsiTheme="minorHAnsi" w:cstheme="minorHAnsi"/>
                <w:b/>
                <w:sz w:val="22"/>
                <w:szCs w:val="22"/>
              </w:rPr>
              <w:t>l.p.</w:t>
            </w:r>
          </w:p>
        </w:tc>
        <w:tc>
          <w:tcPr>
            <w:tcW w:w="4867" w:type="dxa"/>
            <w:tcBorders>
              <w:top w:val="single" w:sz="4" w:space="0" w:color="000000"/>
              <w:left w:val="single" w:sz="4" w:space="0" w:color="000000"/>
              <w:bottom w:val="single" w:sz="4" w:space="0" w:color="000000"/>
              <w:right w:val="nil"/>
            </w:tcBorders>
            <w:hideMark/>
          </w:tcPr>
          <w:p w14:paraId="6A2DDECC" w14:textId="77777777" w:rsidR="00C555B8" w:rsidRPr="0060067D" w:rsidRDefault="00C555B8" w:rsidP="00561A12">
            <w:pPr>
              <w:jc w:val="both"/>
              <w:rPr>
                <w:rFonts w:asciiTheme="minorHAnsi" w:hAnsiTheme="minorHAnsi" w:cstheme="minorHAnsi"/>
                <w:b/>
                <w:sz w:val="22"/>
                <w:szCs w:val="22"/>
              </w:rPr>
            </w:pPr>
            <w:r w:rsidRPr="0060067D">
              <w:rPr>
                <w:rFonts w:asciiTheme="minorHAnsi" w:hAnsiTheme="minorHAnsi" w:cstheme="minorHAnsi"/>
                <w:b/>
                <w:sz w:val="22"/>
                <w:szCs w:val="22"/>
              </w:rPr>
              <w:t>Nazwa(y) Wykonawcy(ów)</w:t>
            </w:r>
          </w:p>
        </w:tc>
        <w:tc>
          <w:tcPr>
            <w:tcW w:w="3775" w:type="dxa"/>
            <w:tcBorders>
              <w:top w:val="single" w:sz="4" w:space="0" w:color="000000"/>
              <w:left w:val="single" w:sz="4" w:space="0" w:color="000000"/>
              <w:bottom w:val="single" w:sz="4" w:space="0" w:color="000000"/>
              <w:right w:val="single" w:sz="4" w:space="0" w:color="000000"/>
            </w:tcBorders>
            <w:hideMark/>
          </w:tcPr>
          <w:p w14:paraId="7CC92B0C" w14:textId="77777777" w:rsidR="00C555B8" w:rsidRPr="0060067D" w:rsidRDefault="00C555B8" w:rsidP="00561A12">
            <w:pPr>
              <w:jc w:val="both"/>
              <w:rPr>
                <w:rFonts w:asciiTheme="minorHAnsi" w:hAnsiTheme="minorHAnsi" w:cstheme="minorHAnsi"/>
                <w:sz w:val="22"/>
                <w:szCs w:val="22"/>
              </w:rPr>
            </w:pPr>
            <w:r w:rsidRPr="0060067D">
              <w:rPr>
                <w:rFonts w:asciiTheme="minorHAnsi" w:hAnsiTheme="minorHAnsi" w:cstheme="minorHAnsi"/>
                <w:b/>
                <w:sz w:val="22"/>
                <w:szCs w:val="22"/>
              </w:rPr>
              <w:t>Adres(y) Wykonawcy(ów)</w:t>
            </w:r>
          </w:p>
        </w:tc>
      </w:tr>
      <w:tr w:rsidR="00C555B8" w:rsidRPr="0060067D" w14:paraId="238DDAE9" w14:textId="77777777" w:rsidTr="00561A12">
        <w:trPr>
          <w:cantSplit/>
        </w:trPr>
        <w:tc>
          <w:tcPr>
            <w:tcW w:w="610" w:type="dxa"/>
            <w:tcBorders>
              <w:top w:val="single" w:sz="4" w:space="0" w:color="000000"/>
              <w:left w:val="single" w:sz="4" w:space="0" w:color="000000"/>
              <w:bottom w:val="single" w:sz="4" w:space="0" w:color="000000"/>
              <w:right w:val="nil"/>
            </w:tcBorders>
          </w:tcPr>
          <w:p w14:paraId="36D81556" w14:textId="77777777" w:rsidR="00C555B8" w:rsidRPr="0060067D" w:rsidRDefault="00C555B8" w:rsidP="00561A12">
            <w:pPr>
              <w:snapToGrid w:val="0"/>
              <w:jc w:val="both"/>
              <w:rPr>
                <w:rFonts w:asciiTheme="minorHAnsi" w:hAnsiTheme="minorHAnsi" w:cstheme="minorHAnsi"/>
                <w:b/>
                <w:sz w:val="22"/>
                <w:szCs w:val="22"/>
                <w:lang w:val="de-DE"/>
              </w:rPr>
            </w:pPr>
          </w:p>
        </w:tc>
        <w:tc>
          <w:tcPr>
            <w:tcW w:w="4867" w:type="dxa"/>
            <w:tcBorders>
              <w:top w:val="single" w:sz="4" w:space="0" w:color="000000"/>
              <w:left w:val="single" w:sz="4" w:space="0" w:color="000000"/>
              <w:bottom w:val="single" w:sz="4" w:space="0" w:color="000000"/>
              <w:right w:val="nil"/>
            </w:tcBorders>
            <w:hideMark/>
          </w:tcPr>
          <w:p w14:paraId="1AB75DB6" w14:textId="77777777" w:rsidR="00C555B8" w:rsidRPr="0060067D" w:rsidRDefault="00C555B8" w:rsidP="00561A12">
            <w:pPr>
              <w:snapToGrid w:val="0"/>
              <w:jc w:val="both"/>
              <w:rPr>
                <w:rFonts w:asciiTheme="minorHAnsi" w:hAnsiTheme="minorHAnsi" w:cstheme="minorHAnsi"/>
                <w:b/>
                <w:sz w:val="22"/>
                <w:szCs w:val="22"/>
              </w:rPr>
            </w:pPr>
            <w:r w:rsidRPr="0060067D">
              <w:rPr>
                <w:rFonts w:asciiTheme="minorHAnsi" w:hAnsiTheme="minorHAnsi" w:cstheme="minorHAnsi"/>
                <w:i/>
                <w:sz w:val="22"/>
                <w:szCs w:val="22"/>
              </w:rPr>
              <w:t>Pełna nazwa/firma, adres, w zależności od podmiotu: NIP/PESEL, KRS/CEiDG</w:t>
            </w:r>
          </w:p>
        </w:tc>
        <w:tc>
          <w:tcPr>
            <w:tcW w:w="3775" w:type="dxa"/>
            <w:tcBorders>
              <w:top w:val="single" w:sz="4" w:space="0" w:color="000000"/>
              <w:left w:val="single" w:sz="4" w:space="0" w:color="000000"/>
              <w:bottom w:val="single" w:sz="4" w:space="0" w:color="000000"/>
              <w:right w:val="single" w:sz="4" w:space="0" w:color="000000"/>
            </w:tcBorders>
          </w:tcPr>
          <w:p w14:paraId="0792BDF3" w14:textId="77777777" w:rsidR="00C555B8" w:rsidRPr="0060067D" w:rsidRDefault="00C555B8" w:rsidP="00561A12">
            <w:pPr>
              <w:snapToGrid w:val="0"/>
              <w:jc w:val="both"/>
              <w:rPr>
                <w:rFonts w:asciiTheme="minorHAnsi" w:hAnsiTheme="minorHAnsi" w:cstheme="minorHAnsi"/>
                <w:b/>
                <w:sz w:val="22"/>
                <w:szCs w:val="22"/>
              </w:rPr>
            </w:pPr>
          </w:p>
        </w:tc>
      </w:tr>
      <w:tr w:rsidR="00C555B8" w:rsidRPr="0060067D" w14:paraId="79AD8785" w14:textId="77777777" w:rsidTr="00561A12">
        <w:trPr>
          <w:cantSplit/>
        </w:trPr>
        <w:tc>
          <w:tcPr>
            <w:tcW w:w="610" w:type="dxa"/>
            <w:tcBorders>
              <w:top w:val="single" w:sz="4" w:space="0" w:color="000000"/>
              <w:left w:val="single" w:sz="4" w:space="0" w:color="000000"/>
              <w:bottom w:val="single" w:sz="4" w:space="0" w:color="000000"/>
              <w:right w:val="nil"/>
            </w:tcBorders>
          </w:tcPr>
          <w:p w14:paraId="1413E900" w14:textId="77777777" w:rsidR="00C555B8" w:rsidRPr="0060067D" w:rsidRDefault="00C555B8" w:rsidP="00561A12">
            <w:pPr>
              <w:snapToGrid w:val="0"/>
              <w:jc w:val="both"/>
              <w:rPr>
                <w:rFonts w:asciiTheme="minorHAnsi" w:hAnsiTheme="minorHAnsi" w:cstheme="minorHAnsi"/>
                <w:b/>
                <w:sz w:val="22"/>
                <w:szCs w:val="22"/>
              </w:rPr>
            </w:pPr>
          </w:p>
        </w:tc>
        <w:tc>
          <w:tcPr>
            <w:tcW w:w="4867" w:type="dxa"/>
            <w:tcBorders>
              <w:top w:val="single" w:sz="4" w:space="0" w:color="000000"/>
              <w:left w:val="single" w:sz="4" w:space="0" w:color="000000"/>
              <w:bottom w:val="single" w:sz="4" w:space="0" w:color="000000"/>
              <w:right w:val="nil"/>
            </w:tcBorders>
          </w:tcPr>
          <w:p w14:paraId="5ADE5BFF" w14:textId="77777777" w:rsidR="00C555B8" w:rsidRPr="0060067D" w:rsidRDefault="00C555B8" w:rsidP="00561A12">
            <w:pPr>
              <w:snapToGrid w:val="0"/>
              <w:jc w:val="both"/>
              <w:rPr>
                <w:rFonts w:asciiTheme="minorHAnsi" w:hAnsiTheme="minorHAnsi" w:cstheme="minorHAnsi"/>
                <w:b/>
                <w:sz w:val="22"/>
                <w:szCs w:val="22"/>
              </w:rPr>
            </w:pPr>
          </w:p>
        </w:tc>
        <w:tc>
          <w:tcPr>
            <w:tcW w:w="3775" w:type="dxa"/>
            <w:tcBorders>
              <w:top w:val="single" w:sz="4" w:space="0" w:color="000000"/>
              <w:left w:val="single" w:sz="4" w:space="0" w:color="000000"/>
              <w:bottom w:val="single" w:sz="4" w:space="0" w:color="000000"/>
              <w:right w:val="single" w:sz="4" w:space="0" w:color="000000"/>
            </w:tcBorders>
          </w:tcPr>
          <w:p w14:paraId="1F7C2BEB" w14:textId="77777777" w:rsidR="00C555B8" w:rsidRPr="0060067D" w:rsidRDefault="00C555B8" w:rsidP="00561A12">
            <w:pPr>
              <w:snapToGrid w:val="0"/>
              <w:jc w:val="both"/>
              <w:rPr>
                <w:rFonts w:asciiTheme="minorHAnsi" w:hAnsiTheme="minorHAnsi" w:cstheme="minorHAnsi"/>
                <w:b/>
                <w:sz w:val="22"/>
                <w:szCs w:val="22"/>
              </w:rPr>
            </w:pPr>
          </w:p>
        </w:tc>
      </w:tr>
    </w:tbl>
    <w:p w14:paraId="393B2AB8" w14:textId="77777777" w:rsidR="00C555B8" w:rsidRPr="0060067D" w:rsidRDefault="00C555B8" w:rsidP="00C555B8">
      <w:pPr>
        <w:jc w:val="both"/>
        <w:rPr>
          <w:rFonts w:asciiTheme="minorHAnsi" w:hAnsiTheme="minorHAnsi" w:cstheme="minorHAnsi"/>
          <w:b/>
          <w:sz w:val="22"/>
          <w:szCs w:val="22"/>
        </w:rPr>
      </w:pPr>
    </w:p>
    <w:p w14:paraId="2DE29E6D" w14:textId="77777777" w:rsidR="00C555B8" w:rsidRPr="0060067D" w:rsidRDefault="00C555B8" w:rsidP="00067166">
      <w:pPr>
        <w:shd w:val="clear" w:color="auto" w:fill="D5DCE4" w:themeFill="text2" w:themeFillTint="33"/>
        <w:jc w:val="center"/>
        <w:rPr>
          <w:rFonts w:asciiTheme="minorHAnsi" w:hAnsiTheme="minorHAnsi" w:cstheme="minorHAnsi"/>
          <w:b/>
          <w:sz w:val="22"/>
          <w:szCs w:val="22"/>
          <w:u w:val="single"/>
        </w:rPr>
      </w:pPr>
      <w:r w:rsidRPr="0060067D">
        <w:rPr>
          <w:rFonts w:asciiTheme="minorHAnsi" w:hAnsiTheme="minorHAnsi" w:cstheme="minorHAnsi"/>
          <w:b/>
          <w:sz w:val="22"/>
          <w:szCs w:val="22"/>
          <w:u w:val="single"/>
        </w:rPr>
        <w:t>Oświadczenie Wykonawcy składane na podstawie art. 125 ust. 1 ustawy Pzp</w:t>
      </w:r>
    </w:p>
    <w:p w14:paraId="69E47D4F" w14:textId="77777777" w:rsidR="00C555B8" w:rsidRPr="0060067D" w:rsidRDefault="00C555B8" w:rsidP="00067166">
      <w:pPr>
        <w:shd w:val="clear" w:color="auto" w:fill="D5DCE4" w:themeFill="text2" w:themeFillTint="33"/>
        <w:jc w:val="center"/>
        <w:rPr>
          <w:rFonts w:asciiTheme="minorHAnsi" w:hAnsiTheme="minorHAnsi" w:cstheme="minorHAnsi"/>
          <w:b/>
          <w:sz w:val="22"/>
          <w:szCs w:val="22"/>
          <w:u w:val="single"/>
        </w:rPr>
      </w:pPr>
      <w:r w:rsidRPr="0060067D">
        <w:rPr>
          <w:rFonts w:asciiTheme="minorHAnsi" w:hAnsiTheme="minorHAnsi" w:cstheme="minorHAnsi"/>
          <w:b/>
          <w:sz w:val="22"/>
          <w:szCs w:val="22"/>
          <w:u w:val="single"/>
        </w:rPr>
        <w:t>DOTYCZĄCE BRAKU PODSTAW DO WYKLUCZENIA Z POSTĘPOWANIA</w:t>
      </w:r>
    </w:p>
    <w:p w14:paraId="41B6C592" w14:textId="61970BD6" w:rsidR="00C555B8" w:rsidRPr="001A66A7" w:rsidRDefault="00C555B8" w:rsidP="00C555B8">
      <w:pPr>
        <w:jc w:val="both"/>
        <w:rPr>
          <w:rFonts w:asciiTheme="minorHAnsi" w:hAnsiTheme="minorHAnsi" w:cstheme="minorHAnsi"/>
          <w:bCs/>
          <w:sz w:val="20"/>
          <w:szCs w:val="20"/>
        </w:rPr>
      </w:pPr>
      <w:r w:rsidRPr="001A66A7">
        <w:rPr>
          <w:rFonts w:asciiTheme="minorHAnsi" w:hAnsiTheme="minorHAnsi" w:cstheme="minorHAnsi"/>
          <w:bCs/>
          <w:sz w:val="20"/>
          <w:szCs w:val="20"/>
        </w:rPr>
        <w:t xml:space="preserve">Na potrzeby postępowania o udzielenie zamówienia publicznego pn. </w:t>
      </w:r>
      <w:r w:rsidR="006543E5" w:rsidRPr="001A66A7">
        <w:rPr>
          <w:rFonts w:asciiTheme="minorHAnsi" w:hAnsiTheme="minorHAnsi" w:cstheme="minorHAnsi"/>
          <w:sz w:val="20"/>
          <w:szCs w:val="20"/>
        </w:rPr>
        <w:t xml:space="preserve">Realizacja usługi cateringowej, polegającej na </w:t>
      </w:r>
      <w:r w:rsidR="001A66A7" w:rsidRPr="001A66A7">
        <w:rPr>
          <w:rFonts w:asciiTheme="minorHAnsi" w:hAnsiTheme="minorHAnsi" w:cstheme="minorHAnsi"/>
          <w:bCs/>
          <w:sz w:val="20"/>
          <w:szCs w:val="20"/>
        </w:rPr>
        <w:t>przygotowaniu i dowożeniu posiłków dla osób dorosłych niepełnosprawnych ze znacznym lub umiarkowanym stopniem niepełnosprawności lub orzeczeniem traktowanym na równi z orzeczeniem o znacznym lub umiarkowanym stopniu niepełnosprawności</w:t>
      </w:r>
      <w:r w:rsidR="001A66A7">
        <w:rPr>
          <w:rFonts w:asciiTheme="minorHAnsi" w:hAnsiTheme="minorHAnsi" w:cstheme="minorHAnsi"/>
          <w:bCs/>
          <w:sz w:val="20"/>
          <w:szCs w:val="20"/>
        </w:rPr>
        <w:t xml:space="preserve"> </w:t>
      </w:r>
      <w:r w:rsidR="001A66A7" w:rsidRPr="001A66A7">
        <w:rPr>
          <w:rFonts w:asciiTheme="minorHAnsi" w:hAnsiTheme="minorHAnsi" w:cstheme="minorHAnsi"/>
          <w:bCs/>
          <w:sz w:val="20"/>
          <w:szCs w:val="20"/>
        </w:rPr>
        <w:t>– usługa dla osób zamieszkiwanych w formie pobytu całodobowego i pobytu dziennego w Centrum Opiekuńczo – Mieszkalnego w Olszynie</w:t>
      </w:r>
      <w:r w:rsidR="001A66A7" w:rsidRPr="001A66A7">
        <w:rPr>
          <w:rFonts w:asciiTheme="minorHAnsi" w:hAnsiTheme="minorHAnsi" w:cstheme="minorHAnsi"/>
          <w:bCs/>
          <w:color w:val="000000" w:themeColor="text1"/>
          <w:sz w:val="20"/>
          <w:szCs w:val="20"/>
        </w:rPr>
        <w:t xml:space="preserve"> realizowanego</w:t>
      </w:r>
      <w:r w:rsidR="006543E5" w:rsidRPr="001A66A7">
        <w:rPr>
          <w:rFonts w:asciiTheme="minorHAnsi" w:hAnsiTheme="minorHAnsi" w:cstheme="minorHAnsi"/>
          <w:sz w:val="20"/>
          <w:szCs w:val="20"/>
        </w:rPr>
        <w:t xml:space="preserve"> w ramach projektu „Deinstytucjonalizacja usług społecznych na terenie gminy Olszyna”</w:t>
      </w:r>
      <w:r w:rsidR="004C6DB1">
        <w:rPr>
          <w:rFonts w:asciiTheme="minorHAnsi" w:hAnsiTheme="minorHAnsi" w:cstheme="minorHAnsi"/>
          <w:sz w:val="20"/>
          <w:szCs w:val="20"/>
        </w:rPr>
        <w:t xml:space="preserve"> – II postępowanie</w:t>
      </w:r>
      <w:r w:rsidR="001A66A7">
        <w:rPr>
          <w:rFonts w:asciiTheme="minorHAnsi" w:hAnsiTheme="minorHAnsi" w:cstheme="minorHAnsi"/>
          <w:sz w:val="20"/>
          <w:szCs w:val="20"/>
        </w:rPr>
        <w:t xml:space="preserve">, </w:t>
      </w:r>
      <w:r w:rsidRPr="001A66A7">
        <w:rPr>
          <w:rFonts w:asciiTheme="minorHAnsi" w:hAnsiTheme="minorHAnsi" w:cstheme="minorHAnsi"/>
          <w:bCs/>
          <w:sz w:val="20"/>
          <w:szCs w:val="20"/>
        </w:rPr>
        <w:t>oświadczam, co następuje:</w:t>
      </w:r>
    </w:p>
    <w:p w14:paraId="1BC65A31" w14:textId="77777777" w:rsidR="00C555B8" w:rsidRPr="001A66A7" w:rsidRDefault="00C555B8" w:rsidP="00C555B8">
      <w:pPr>
        <w:jc w:val="both"/>
        <w:rPr>
          <w:rFonts w:asciiTheme="minorHAnsi" w:hAnsiTheme="minorHAnsi" w:cstheme="minorHAnsi"/>
          <w:bCs/>
          <w:sz w:val="20"/>
          <w:szCs w:val="20"/>
        </w:rPr>
      </w:pPr>
    </w:p>
    <w:p w14:paraId="237ECFB6" w14:textId="77777777" w:rsidR="00C555B8" w:rsidRPr="001A66A7" w:rsidRDefault="00C555B8" w:rsidP="00292B02">
      <w:pPr>
        <w:numPr>
          <w:ilvl w:val="0"/>
          <w:numId w:val="40"/>
        </w:numPr>
        <w:ind w:left="426" w:hanging="426"/>
        <w:jc w:val="both"/>
        <w:rPr>
          <w:rFonts w:asciiTheme="minorHAnsi" w:hAnsiTheme="minorHAnsi" w:cstheme="minorHAnsi"/>
          <w:bCs/>
          <w:sz w:val="20"/>
          <w:szCs w:val="20"/>
          <w:u w:val="single"/>
        </w:rPr>
      </w:pPr>
      <w:r w:rsidRPr="001A66A7">
        <w:rPr>
          <w:rFonts w:asciiTheme="minorHAnsi" w:hAnsiTheme="minorHAnsi" w:cstheme="minorHAnsi"/>
          <w:bCs/>
          <w:sz w:val="20"/>
          <w:szCs w:val="20"/>
          <w:u w:val="single"/>
        </w:rPr>
        <w:t>Oświadczam, że:</w:t>
      </w:r>
    </w:p>
    <w:p w14:paraId="52F33EA6" w14:textId="43B77BED" w:rsidR="00C555B8" w:rsidRPr="001A66A7" w:rsidRDefault="00C555B8" w:rsidP="00C555B8">
      <w:pPr>
        <w:ind w:left="426"/>
        <w:jc w:val="both"/>
        <w:rPr>
          <w:rFonts w:asciiTheme="minorHAnsi" w:hAnsiTheme="minorHAnsi" w:cstheme="minorHAnsi"/>
          <w:bCs/>
          <w:sz w:val="20"/>
          <w:szCs w:val="20"/>
        </w:rPr>
      </w:pPr>
      <w:r w:rsidRPr="001A66A7">
        <w:rPr>
          <w:rFonts w:asciiTheme="minorHAnsi" w:hAnsiTheme="minorHAnsi" w:cstheme="minorHAnsi"/>
          <w:bCs/>
          <w:sz w:val="20"/>
          <w:szCs w:val="20"/>
          <w:u w:val="single"/>
        </w:rPr>
        <w:t>- nie podlegam wykluczeniu</w:t>
      </w:r>
      <w:r w:rsidRPr="001A66A7">
        <w:rPr>
          <w:rFonts w:asciiTheme="minorHAnsi" w:hAnsiTheme="minorHAnsi" w:cstheme="minorHAnsi"/>
          <w:bCs/>
          <w:sz w:val="20"/>
          <w:szCs w:val="20"/>
        </w:rPr>
        <w:t xml:space="preserve"> z postępowania na podstawie 108 ust. 1 u.p.z.p.;</w:t>
      </w:r>
    </w:p>
    <w:p w14:paraId="58B755B9" w14:textId="13985F72" w:rsidR="00C555B8" w:rsidRPr="001A66A7" w:rsidRDefault="00C555B8" w:rsidP="00C555B8">
      <w:pPr>
        <w:ind w:left="426"/>
        <w:jc w:val="both"/>
        <w:rPr>
          <w:rFonts w:asciiTheme="minorHAnsi" w:hAnsiTheme="minorHAnsi" w:cstheme="minorHAnsi"/>
          <w:bCs/>
          <w:sz w:val="20"/>
          <w:szCs w:val="20"/>
        </w:rPr>
      </w:pPr>
      <w:r w:rsidRPr="001A66A7">
        <w:rPr>
          <w:rFonts w:asciiTheme="minorHAnsi" w:hAnsiTheme="minorHAnsi" w:cstheme="minorHAnsi"/>
          <w:bCs/>
          <w:sz w:val="20"/>
          <w:szCs w:val="20"/>
          <w:u w:val="single"/>
        </w:rPr>
        <w:t>- nie podlegam wykluczeniu</w:t>
      </w:r>
      <w:r w:rsidRPr="001A66A7">
        <w:rPr>
          <w:rFonts w:asciiTheme="minorHAnsi" w:hAnsiTheme="minorHAnsi" w:cstheme="minorHAnsi"/>
          <w:bCs/>
          <w:sz w:val="20"/>
          <w:szCs w:val="20"/>
        </w:rPr>
        <w:t xml:space="preserve"> z postępowania na podstawie art. 7 pkt 1, 2, 3 ustawy z dnia 13 kwietnia 2022 r. o szczególnych rozwiązaniach w zakresie przeciwdziałania wspieraniu agresji na Ukrainę oraz służących ochronie bezpieczeństwa narodowego (</w:t>
      </w:r>
      <w:r w:rsidR="001A66A7">
        <w:rPr>
          <w:rFonts w:asciiTheme="minorHAnsi" w:hAnsiTheme="minorHAnsi" w:cstheme="minorHAnsi"/>
          <w:bCs/>
          <w:sz w:val="20"/>
          <w:szCs w:val="20"/>
        </w:rPr>
        <w:t xml:space="preserve">t.j. </w:t>
      </w:r>
      <w:r w:rsidRPr="001A66A7">
        <w:rPr>
          <w:rFonts w:asciiTheme="minorHAnsi" w:hAnsiTheme="minorHAnsi" w:cstheme="minorHAnsi"/>
          <w:bCs/>
          <w:sz w:val="20"/>
          <w:szCs w:val="20"/>
        </w:rPr>
        <w:t>Dz.U.</w:t>
      </w:r>
      <w:r w:rsidR="001A66A7">
        <w:rPr>
          <w:rFonts w:asciiTheme="minorHAnsi" w:hAnsiTheme="minorHAnsi" w:cstheme="minorHAnsi"/>
          <w:bCs/>
          <w:sz w:val="20"/>
          <w:szCs w:val="20"/>
        </w:rPr>
        <w:t xml:space="preserve"> z 2024 r.</w:t>
      </w:r>
      <w:r w:rsidRPr="001A66A7">
        <w:rPr>
          <w:rFonts w:asciiTheme="minorHAnsi" w:hAnsiTheme="minorHAnsi" w:cstheme="minorHAnsi"/>
          <w:bCs/>
          <w:sz w:val="20"/>
          <w:szCs w:val="20"/>
        </w:rPr>
        <w:t xml:space="preserve"> poz. </w:t>
      </w:r>
      <w:r w:rsidR="001A66A7">
        <w:rPr>
          <w:rFonts w:asciiTheme="minorHAnsi" w:hAnsiTheme="minorHAnsi" w:cstheme="minorHAnsi"/>
          <w:bCs/>
          <w:sz w:val="20"/>
          <w:szCs w:val="20"/>
        </w:rPr>
        <w:t>507</w:t>
      </w:r>
      <w:r w:rsidRPr="001A66A7">
        <w:rPr>
          <w:rFonts w:asciiTheme="minorHAnsi" w:hAnsiTheme="minorHAnsi" w:cstheme="minorHAnsi"/>
          <w:bCs/>
          <w:sz w:val="20"/>
          <w:szCs w:val="20"/>
        </w:rPr>
        <w:t>)</w:t>
      </w:r>
      <w:bookmarkStart w:id="33" w:name="_Hlk64981250"/>
    </w:p>
    <w:p w14:paraId="629C4CCD" w14:textId="77777777" w:rsidR="00067166" w:rsidRPr="0060067D" w:rsidRDefault="00067166" w:rsidP="00C555B8">
      <w:pPr>
        <w:ind w:left="426"/>
        <w:jc w:val="both"/>
        <w:rPr>
          <w:rFonts w:asciiTheme="minorHAnsi" w:hAnsiTheme="minorHAnsi" w:cstheme="minorHAnsi"/>
          <w:bCs/>
          <w:sz w:val="22"/>
          <w:szCs w:val="22"/>
        </w:rPr>
      </w:pPr>
    </w:p>
    <w:p w14:paraId="0C6077DF" w14:textId="77777777" w:rsidR="00C555B8" w:rsidRPr="0060067D" w:rsidRDefault="00C555B8" w:rsidP="00C555B8">
      <w:pPr>
        <w:ind w:left="1418" w:firstLine="709"/>
        <w:rPr>
          <w:rFonts w:asciiTheme="minorHAnsi" w:hAnsiTheme="minorHAnsi" w:cstheme="minorHAnsi"/>
          <w:bCs/>
          <w:sz w:val="18"/>
          <w:szCs w:val="18"/>
        </w:rPr>
      </w:pPr>
      <w:r w:rsidRPr="0060067D">
        <w:rPr>
          <w:rFonts w:asciiTheme="minorHAnsi" w:hAnsiTheme="minorHAnsi" w:cstheme="minorHAnsi"/>
          <w:bCs/>
          <w:sz w:val="18"/>
          <w:szCs w:val="18"/>
        </w:rPr>
        <w:t xml:space="preserve">…………….……. (miejscowość), dnia ………….……. r. </w:t>
      </w:r>
    </w:p>
    <w:p w14:paraId="6BE35B6F" w14:textId="77777777" w:rsidR="00C555B8" w:rsidRPr="0060067D" w:rsidRDefault="00C555B8" w:rsidP="00C555B8">
      <w:pPr>
        <w:jc w:val="both"/>
        <w:rPr>
          <w:rFonts w:asciiTheme="minorHAnsi" w:hAnsiTheme="minorHAnsi" w:cstheme="minorHAnsi"/>
          <w:bCs/>
          <w:sz w:val="20"/>
          <w:szCs w:val="20"/>
        </w:rPr>
      </w:pP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p>
    <w:p w14:paraId="0C379EB9" w14:textId="77777777" w:rsidR="00C555B8" w:rsidRPr="0060067D" w:rsidRDefault="00C555B8" w:rsidP="00C555B8">
      <w:pPr>
        <w:jc w:val="both"/>
        <w:rPr>
          <w:rFonts w:asciiTheme="minorHAnsi" w:hAnsiTheme="minorHAnsi" w:cstheme="minorHAnsi"/>
          <w:bCs/>
          <w:sz w:val="12"/>
          <w:szCs w:val="12"/>
        </w:rPr>
      </w:pPr>
    </w:p>
    <w:p w14:paraId="4CD0DA2D" w14:textId="77777777" w:rsidR="00C555B8" w:rsidRPr="0060067D" w:rsidRDefault="00C555B8" w:rsidP="00C555B8">
      <w:pPr>
        <w:ind w:left="2127" w:firstLine="709"/>
        <w:jc w:val="both"/>
        <w:rPr>
          <w:rFonts w:asciiTheme="minorHAnsi" w:hAnsiTheme="minorHAnsi" w:cstheme="minorHAnsi"/>
          <w:bCs/>
          <w:sz w:val="18"/>
          <w:szCs w:val="18"/>
        </w:rPr>
      </w:pPr>
      <w:r w:rsidRPr="0060067D">
        <w:rPr>
          <w:rFonts w:asciiTheme="minorHAnsi" w:hAnsiTheme="minorHAnsi" w:cstheme="minorHAnsi"/>
          <w:bCs/>
          <w:sz w:val="18"/>
          <w:szCs w:val="18"/>
        </w:rPr>
        <w:t xml:space="preserve">………………………………………… </w:t>
      </w:r>
    </w:p>
    <w:p w14:paraId="034EC851" w14:textId="77777777" w:rsidR="00C555B8" w:rsidRPr="0060067D" w:rsidRDefault="00C555B8" w:rsidP="00C555B8">
      <w:pPr>
        <w:ind w:left="3545" w:firstLine="709"/>
        <w:jc w:val="both"/>
        <w:rPr>
          <w:rFonts w:asciiTheme="minorHAnsi" w:hAnsiTheme="minorHAnsi" w:cstheme="minorHAnsi"/>
          <w:bCs/>
          <w:sz w:val="18"/>
          <w:szCs w:val="18"/>
        </w:rPr>
      </w:pPr>
      <w:r w:rsidRPr="0060067D">
        <w:rPr>
          <w:rFonts w:asciiTheme="minorHAnsi" w:hAnsiTheme="minorHAnsi" w:cstheme="minorHAnsi"/>
          <w:bCs/>
          <w:sz w:val="18"/>
          <w:szCs w:val="18"/>
        </w:rPr>
        <w:t>(podpis)</w:t>
      </w:r>
    </w:p>
    <w:bookmarkEnd w:id="33"/>
    <w:p w14:paraId="00678859" w14:textId="77777777" w:rsidR="00C555B8" w:rsidRPr="0060067D" w:rsidRDefault="00C555B8" w:rsidP="00C555B8">
      <w:pPr>
        <w:jc w:val="both"/>
        <w:rPr>
          <w:rFonts w:asciiTheme="minorHAnsi" w:hAnsiTheme="minorHAnsi" w:cstheme="minorHAnsi"/>
          <w:bCs/>
          <w:sz w:val="22"/>
          <w:szCs w:val="22"/>
        </w:rPr>
      </w:pPr>
    </w:p>
    <w:p w14:paraId="1EE6654D" w14:textId="581356C6" w:rsidR="00C555B8" w:rsidRPr="001A66A7" w:rsidRDefault="00C555B8" w:rsidP="00292B02">
      <w:pPr>
        <w:numPr>
          <w:ilvl w:val="0"/>
          <w:numId w:val="39"/>
        </w:numPr>
        <w:ind w:left="284" w:hanging="284"/>
        <w:jc w:val="both"/>
        <w:rPr>
          <w:rFonts w:asciiTheme="minorHAnsi" w:hAnsiTheme="minorHAnsi" w:cstheme="minorHAnsi"/>
          <w:bCs/>
          <w:sz w:val="20"/>
          <w:szCs w:val="20"/>
        </w:rPr>
      </w:pPr>
      <w:r w:rsidRPr="001A66A7">
        <w:rPr>
          <w:rFonts w:asciiTheme="minorHAnsi" w:hAnsiTheme="minorHAnsi" w:cstheme="minorHAnsi"/>
          <w:bCs/>
          <w:sz w:val="20"/>
          <w:szCs w:val="20"/>
          <w:u w:val="single"/>
        </w:rPr>
        <w:t>Oświadczam, że zachodzą w stosunku do mnie podstawy wykluczenia</w:t>
      </w:r>
      <w:r w:rsidRPr="001A66A7">
        <w:rPr>
          <w:rFonts w:asciiTheme="minorHAnsi" w:hAnsiTheme="minorHAnsi" w:cstheme="minorHAnsi"/>
          <w:bCs/>
          <w:sz w:val="20"/>
          <w:szCs w:val="20"/>
        </w:rPr>
        <w:t xml:space="preserve"> z postępowania na podstawie art. …………. u.p.z.p. (</w:t>
      </w:r>
      <w:bookmarkStart w:id="34" w:name="_Hlk103766289"/>
      <w:r w:rsidRPr="001A66A7">
        <w:rPr>
          <w:rFonts w:asciiTheme="minorHAnsi" w:hAnsiTheme="minorHAnsi" w:cstheme="minorHAnsi"/>
          <w:bCs/>
          <w:sz w:val="20"/>
          <w:szCs w:val="20"/>
        </w:rPr>
        <w:t>podać mającą zastosowanie podstawę wykluczenia spośród wymienionych</w:t>
      </w:r>
      <w:bookmarkEnd w:id="34"/>
      <w:r w:rsidRPr="001A66A7">
        <w:rPr>
          <w:rFonts w:asciiTheme="minorHAnsi" w:hAnsiTheme="minorHAnsi" w:cstheme="minorHAnsi"/>
          <w:bCs/>
          <w:sz w:val="20"/>
          <w:szCs w:val="20"/>
        </w:rPr>
        <w:t xml:space="preserve"> w art. 108 ust. 1 i 2 u.p.z.p. Jednocześnie oświadczam, że w związku z ww. okolicznością, na podstawie art. 110 u.p.z.p. podjąłem następujące środki naprawcze: .................................. – stanowiące załącznik do niniejszego oświadczenia........................................................................</w:t>
      </w:r>
    </w:p>
    <w:p w14:paraId="07C8F078" w14:textId="77777777" w:rsidR="00C555B8" w:rsidRPr="0060067D" w:rsidRDefault="00C555B8" w:rsidP="00C555B8">
      <w:pPr>
        <w:ind w:left="284"/>
        <w:jc w:val="both"/>
        <w:rPr>
          <w:rFonts w:asciiTheme="minorHAnsi" w:hAnsiTheme="minorHAnsi" w:cstheme="minorHAnsi"/>
          <w:bCs/>
          <w:sz w:val="22"/>
          <w:szCs w:val="22"/>
        </w:rPr>
      </w:pPr>
    </w:p>
    <w:p w14:paraId="42BDE956" w14:textId="77777777" w:rsidR="00C555B8" w:rsidRPr="0060067D" w:rsidRDefault="00C555B8" w:rsidP="00C555B8">
      <w:pPr>
        <w:ind w:left="1418" w:firstLine="709"/>
        <w:jc w:val="both"/>
        <w:rPr>
          <w:rFonts w:asciiTheme="minorHAnsi" w:hAnsiTheme="minorHAnsi" w:cstheme="minorHAnsi"/>
          <w:bCs/>
          <w:sz w:val="18"/>
          <w:szCs w:val="18"/>
        </w:rPr>
      </w:pPr>
      <w:r w:rsidRPr="0060067D">
        <w:rPr>
          <w:rFonts w:asciiTheme="minorHAnsi" w:hAnsiTheme="minorHAnsi" w:cstheme="minorHAnsi"/>
          <w:bCs/>
          <w:sz w:val="18"/>
          <w:szCs w:val="18"/>
        </w:rPr>
        <w:t xml:space="preserve">…………….……. (miejscowość), dnia ………….……. r. </w:t>
      </w:r>
    </w:p>
    <w:p w14:paraId="0AAD557F" w14:textId="77777777" w:rsidR="00C555B8" w:rsidRPr="0060067D" w:rsidRDefault="00C555B8" w:rsidP="00C555B8">
      <w:pPr>
        <w:jc w:val="both"/>
        <w:rPr>
          <w:rFonts w:asciiTheme="minorHAnsi" w:hAnsiTheme="minorHAnsi" w:cstheme="minorHAnsi"/>
          <w:bCs/>
          <w:sz w:val="20"/>
          <w:szCs w:val="20"/>
        </w:rPr>
      </w:pP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p>
    <w:p w14:paraId="36B5A707" w14:textId="77777777" w:rsidR="00C555B8" w:rsidRPr="0060067D" w:rsidRDefault="00C555B8" w:rsidP="00C555B8">
      <w:pPr>
        <w:jc w:val="both"/>
        <w:rPr>
          <w:rFonts w:asciiTheme="minorHAnsi" w:hAnsiTheme="minorHAnsi" w:cstheme="minorHAnsi"/>
          <w:bCs/>
          <w:sz w:val="12"/>
          <w:szCs w:val="12"/>
        </w:rPr>
      </w:pPr>
    </w:p>
    <w:p w14:paraId="71D592BA" w14:textId="77777777" w:rsidR="00C555B8" w:rsidRPr="0060067D" w:rsidRDefault="00C555B8" w:rsidP="00C555B8">
      <w:pPr>
        <w:ind w:left="2127" w:firstLine="709"/>
        <w:jc w:val="both"/>
        <w:rPr>
          <w:rFonts w:asciiTheme="minorHAnsi" w:hAnsiTheme="minorHAnsi" w:cstheme="minorHAnsi"/>
          <w:bCs/>
          <w:sz w:val="18"/>
          <w:szCs w:val="18"/>
        </w:rPr>
      </w:pPr>
      <w:r w:rsidRPr="0060067D">
        <w:rPr>
          <w:rFonts w:asciiTheme="minorHAnsi" w:hAnsiTheme="minorHAnsi" w:cstheme="minorHAnsi"/>
          <w:bCs/>
          <w:sz w:val="18"/>
          <w:szCs w:val="18"/>
        </w:rPr>
        <w:t xml:space="preserve">………………………………………… </w:t>
      </w:r>
    </w:p>
    <w:p w14:paraId="296AEBF2" w14:textId="77777777" w:rsidR="00C555B8" w:rsidRDefault="00C555B8" w:rsidP="00C555B8">
      <w:pPr>
        <w:ind w:left="3545" w:firstLine="709"/>
        <w:jc w:val="both"/>
        <w:rPr>
          <w:rFonts w:asciiTheme="minorHAnsi" w:hAnsiTheme="minorHAnsi" w:cstheme="minorHAnsi"/>
          <w:bCs/>
          <w:sz w:val="18"/>
          <w:szCs w:val="18"/>
        </w:rPr>
      </w:pPr>
      <w:r w:rsidRPr="0060067D">
        <w:rPr>
          <w:rFonts w:asciiTheme="minorHAnsi" w:hAnsiTheme="minorHAnsi" w:cstheme="minorHAnsi"/>
          <w:bCs/>
          <w:sz w:val="18"/>
          <w:szCs w:val="18"/>
        </w:rPr>
        <w:t>(podpis)</w:t>
      </w:r>
    </w:p>
    <w:p w14:paraId="7CF06917" w14:textId="77777777" w:rsidR="004C6DB1" w:rsidRPr="0060067D" w:rsidRDefault="004C6DB1" w:rsidP="00C555B8">
      <w:pPr>
        <w:ind w:left="3545" w:firstLine="709"/>
        <w:jc w:val="both"/>
        <w:rPr>
          <w:rFonts w:asciiTheme="minorHAnsi" w:hAnsiTheme="minorHAnsi" w:cstheme="minorHAnsi"/>
          <w:bCs/>
          <w:sz w:val="18"/>
          <w:szCs w:val="18"/>
        </w:rPr>
      </w:pPr>
    </w:p>
    <w:p w14:paraId="1011462B" w14:textId="04D67D32" w:rsidR="00C555B8" w:rsidRPr="001A66A7" w:rsidRDefault="00C555B8" w:rsidP="00292B02">
      <w:pPr>
        <w:numPr>
          <w:ilvl w:val="0"/>
          <w:numId w:val="39"/>
        </w:numPr>
        <w:ind w:left="284" w:hanging="284"/>
        <w:jc w:val="both"/>
        <w:rPr>
          <w:rFonts w:asciiTheme="minorHAnsi" w:hAnsiTheme="minorHAnsi" w:cstheme="minorHAnsi"/>
          <w:bCs/>
          <w:sz w:val="20"/>
          <w:szCs w:val="20"/>
        </w:rPr>
      </w:pPr>
      <w:r w:rsidRPr="001A66A7">
        <w:rPr>
          <w:rFonts w:asciiTheme="minorHAnsi" w:hAnsiTheme="minorHAnsi" w:cstheme="minorHAnsi"/>
          <w:bCs/>
          <w:sz w:val="20"/>
          <w:szCs w:val="20"/>
          <w:u w:val="single"/>
        </w:rPr>
        <w:t>Oświadczam, że zachodzą w stosunku do mnie podstawy wykluczenia</w:t>
      </w:r>
      <w:r w:rsidRPr="001A66A7">
        <w:rPr>
          <w:rFonts w:asciiTheme="minorHAnsi" w:hAnsiTheme="minorHAnsi" w:cstheme="minorHAnsi"/>
          <w:bCs/>
          <w:sz w:val="20"/>
          <w:szCs w:val="20"/>
        </w:rPr>
        <w:t xml:space="preserve"> z postępowania na podstawie art. 7 ust. 1 ustawy</w:t>
      </w:r>
      <w:r w:rsidR="001A66A7">
        <w:rPr>
          <w:rFonts w:asciiTheme="minorHAnsi" w:hAnsiTheme="minorHAnsi" w:cstheme="minorHAnsi"/>
          <w:bCs/>
          <w:sz w:val="20"/>
          <w:szCs w:val="20"/>
        </w:rPr>
        <w:br/>
      </w:r>
      <w:r w:rsidRPr="001A66A7">
        <w:rPr>
          <w:rFonts w:asciiTheme="minorHAnsi" w:hAnsiTheme="minorHAnsi" w:cstheme="minorHAnsi"/>
          <w:bCs/>
          <w:sz w:val="20"/>
          <w:szCs w:val="20"/>
        </w:rPr>
        <w:t>o szczególnych rozwiązaniach w zakresie przeciwdziałania wspieraniu agresji na Ukrainę oraz służących ochronie bezpieczeństwa narodowego (</w:t>
      </w:r>
      <w:r w:rsidR="001A66A7">
        <w:rPr>
          <w:rFonts w:asciiTheme="minorHAnsi" w:hAnsiTheme="minorHAnsi" w:cstheme="minorHAnsi"/>
          <w:bCs/>
          <w:sz w:val="20"/>
          <w:szCs w:val="20"/>
        </w:rPr>
        <w:t xml:space="preserve">t.j. </w:t>
      </w:r>
      <w:r w:rsidR="001A66A7" w:rsidRPr="001A66A7">
        <w:rPr>
          <w:rFonts w:asciiTheme="minorHAnsi" w:hAnsiTheme="minorHAnsi" w:cstheme="minorHAnsi"/>
          <w:bCs/>
          <w:sz w:val="20"/>
          <w:szCs w:val="20"/>
        </w:rPr>
        <w:t>Dz.U.</w:t>
      </w:r>
      <w:r w:rsidR="001A66A7">
        <w:rPr>
          <w:rFonts w:asciiTheme="minorHAnsi" w:hAnsiTheme="minorHAnsi" w:cstheme="minorHAnsi"/>
          <w:bCs/>
          <w:sz w:val="20"/>
          <w:szCs w:val="20"/>
        </w:rPr>
        <w:t xml:space="preserve"> z 2024 r.</w:t>
      </w:r>
      <w:r w:rsidR="001A66A7" w:rsidRPr="001A66A7">
        <w:rPr>
          <w:rFonts w:asciiTheme="minorHAnsi" w:hAnsiTheme="minorHAnsi" w:cstheme="minorHAnsi"/>
          <w:bCs/>
          <w:sz w:val="20"/>
          <w:szCs w:val="20"/>
        </w:rPr>
        <w:t xml:space="preserve"> poz. </w:t>
      </w:r>
      <w:r w:rsidR="001A66A7">
        <w:rPr>
          <w:rFonts w:asciiTheme="minorHAnsi" w:hAnsiTheme="minorHAnsi" w:cstheme="minorHAnsi"/>
          <w:bCs/>
          <w:sz w:val="20"/>
          <w:szCs w:val="20"/>
        </w:rPr>
        <w:t>507</w:t>
      </w:r>
      <w:r w:rsidRPr="001A66A7">
        <w:rPr>
          <w:rFonts w:asciiTheme="minorHAnsi" w:hAnsiTheme="minorHAnsi" w:cstheme="minorHAnsi"/>
          <w:bCs/>
          <w:sz w:val="20"/>
          <w:szCs w:val="20"/>
        </w:rPr>
        <w:t>), tj. ……………………………….. (jeżeli dotyczy – podać mającą zastosowanie podstawę wykluczenia spośród wymienionych).</w:t>
      </w:r>
    </w:p>
    <w:p w14:paraId="01BD925A" w14:textId="77777777" w:rsidR="00C555B8" w:rsidRPr="0060067D" w:rsidRDefault="00C555B8" w:rsidP="00C555B8">
      <w:pPr>
        <w:ind w:left="1418" w:firstLine="709"/>
        <w:jc w:val="both"/>
        <w:rPr>
          <w:rFonts w:asciiTheme="minorHAnsi" w:hAnsiTheme="minorHAnsi" w:cstheme="minorHAnsi"/>
          <w:bCs/>
          <w:sz w:val="20"/>
          <w:szCs w:val="20"/>
        </w:rPr>
      </w:pPr>
      <w:bookmarkStart w:id="35" w:name="_Hlk64981435"/>
    </w:p>
    <w:p w14:paraId="60A4390C" w14:textId="77777777" w:rsidR="00C555B8" w:rsidRPr="0060067D" w:rsidRDefault="00C555B8" w:rsidP="00C555B8">
      <w:pPr>
        <w:ind w:left="1418" w:firstLine="709"/>
        <w:jc w:val="both"/>
        <w:rPr>
          <w:rFonts w:asciiTheme="minorHAnsi" w:hAnsiTheme="minorHAnsi" w:cstheme="minorHAnsi"/>
          <w:bCs/>
          <w:sz w:val="18"/>
          <w:szCs w:val="18"/>
        </w:rPr>
      </w:pPr>
      <w:r w:rsidRPr="0060067D">
        <w:rPr>
          <w:rFonts w:asciiTheme="minorHAnsi" w:hAnsiTheme="minorHAnsi" w:cstheme="minorHAnsi"/>
          <w:bCs/>
          <w:sz w:val="18"/>
          <w:szCs w:val="18"/>
        </w:rPr>
        <w:t xml:space="preserve">…………….……. (miejscowość), dnia ………….……. r. </w:t>
      </w:r>
    </w:p>
    <w:p w14:paraId="172D5D9A" w14:textId="77777777" w:rsidR="00C555B8" w:rsidRPr="0060067D" w:rsidRDefault="00C555B8" w:rsidP="00C555B8">
      <w:pPr>
        <w:ind w:left="1418" w:firstLine="709"/>
        <w:jc w:val="both"/>
        <w:rPr>
          <w:rFonts w:asciiTheme="minorHAnsi" w:hAnsiTheme="minorHAnsi" w:cstheme="minorHAnsi"/>
          <w:bCs/>
          <w:sz w:val="18"/>
          <w:szCs w:val="18"/>
        </w:rPr>
      </w:pPr>
    </w:p>
    <w:p w14:paraId="426C9810" w14:textId="77777777" w:rsidR="00C555B8" w:rsidRPr="0060067D" w:rsidRDefault="00C555B8" w:rsidP="00C555B8">
      <w:pPr>
        <w:jc w:val="both"/>
        <w:rPr>
          <w:rFonts w:asciiTheme="minorHAnsi" w:hAnsiTheme="minorHAnsi" w:cstheme="minorHAnsi"/>
          <w:bCs/>
          <w:sz w:val="20"/>
          <w:szCs w:val="20"/>
        </w:rPr>
      </w:pP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r w:rsidRPr="0060067D">
        <w:rPr>
          <w:rFonts w:asciiTheme="minorHAnsi" w:hAnsiTheme="minorHAnsi" w:cstheme="minorHAnsi"/>
          <w:bCs/>
          <w:sz w:val="20"/>
          <w:szCs w:val="20"/>
        </w:rPr>
        <w:tab/>
      </w:r>
    </w:p>
    <w:p w14:paraId="5B1283B7" w14:textId="77777777" w:rsidR="00C555B8" w:rsidRPr="0060067D" w:rsidRDefault="00C555B8" w:rsidP="00C555B8">
      <w:pPr>
        <w:ind w:left="2127" w:firstLine="709"/>
        <w:jc w:val="both"/>
        <w:rPr>
          <w:rFonts w:asciiTheme="minorHAnsi" w:hAnsiTheme="minorHAnsi" w:cstheme="minorHAnsi"/>
          <w:bCs/>
          <w:sz w:val="18"/>
          <w:szCs w:val="18"/>
        </w:rPr>
      </w:pPr>
      <w:r w:rsidRPr="0060067D">
        <w:rPr>
          <w:rFonts w:asciiTheme="minorHAnsi" w:hAnsiTheme="minorHAnsi" w:cstheme="minorHAnsi"/>
          <w:bCs/>
          <w:sz w:val="18"/>
          <w:szCs w:val="18"/>
        </w:rPr>
        <w:lastRenderedPageBreak/>
        <w:t xml:space="preserve">………………………………………… </w:t>
      </w:r>
    </w:p>
    <w:p w14:paraId="7053DE84" w14:textId="77777777" w:rsidR="00C555B8" w:rsidRPr="0060067D" w:rsidRDefault="00C555B8" w:rsidP="00C555B8">
      <w:pPr>
        <w:ind w:left="3545" w:firstLine="709"/>
        <w:jc w:val="both"/>
        <w:rPr>
          <w:rFonts w:asciiTheme="minorHAnsi" w:hAnsiTheme="minorHAnsi" w:cstheme="minorHAnsi"/>
          <w:bCs/>
          <w:sz w:val="18"/>
          <w:szCs w:val="18"/>
        </w:rPr>
      </w:pPr>
      <w:r w:rsidRPr="0060067D">
        <w:rPr>
          <w:rFonts w:asciiTheme="minorHAnsi" w:hAnsiTheme="minorHAnsi" w:cstheme="minorHAnsi"/>
          <w:bCs/>
          <w:sz w:val="18"/>
          <w:szCs w:val="18"/>
        </w:rPr>
        <w:t>(podpis)</w:t>
      </w:r>
    </w:p>
    <w:bookmarkEnd w:id="35"/>
    <w:p w14:paraId="10A77AA9" w14:textId="77777777" w:rsidR="00C555B8" w:rsidRPr="0060067D" w:rsidRDefault="00C555B8" w:rsidP="00C555B8">
      <w:pPr>
        <w:jc w:val="both"/>
        <w:rPr>
          <w:rFonts w:asciiTheme="minorHAnsi" w:hAnsiTheme="minorHAnsi" w:cstheme="minorHAnsi"/>
          <w:b/>
        </w:rPr>
      </w:pPr>
    </w:p>
    <w:p w14:paraId="04196131" w14:textId="77777777" w:rsidR="00C555B8" w:rsidRPr="0060067D" w:rsidRDefault="00C555B8" w:rsidP="00067166">
      <w:pPr>
        <w:shd w:val="clear" w:color="auto" w:fill="D5DCE4" w:themeFill="text2" w:themeFillTint="33"/>
        <w:jc w:val="center"/>
        <w:rPr>
          <w:rFonts w:asciiTheme="minorHAnsi" w:hAnsiTheme="minorHAnsi" w:cstheme="minorHAnsi"/>
          <w:b/>
          <w:bCs/>
          <w:sz w:val="22"/>
          <w:szCs w:val="22"/>
          <w:u w:val="single"/>
        </w:rPr>
      </w:pPr>
      <w:r w:rsidRPr="0060067D">
        <w:rPr>
          <w:rFonts w:asciiTheme="minorHAnsi" w:hAnsiTheme="minorHAnsi" w:cstheme="minorHAnsi"/>
          <w:b/>
          <w:bCs/>
          <w:sz w:val="22"/>
          <w:szCs w:val="22"/>
          <w:u w:val="single"/>
        </w:rPr>
        <w:t>Oświadczenie Wykonawcy składane na podstawie art. 125 ust. 1 ustawy Pzp</w:t>
      </w:r>
    </w:p>
    <w:p w14:paraId="5CB24654" w14:textId="77777777" w:rsidR="00C555B8" w:rsidRPr="0060067D" w:rsidRDefault="00C555B8" w:rsidP="00067166">
      <w:pPr>
        <w:shd w:val="clear" w:color="auto" w:fill="D5DCE4" w:themeFill="text2" w:themeFillTint="33"/>
        <w:jc w:val="center"/>
        <w:rPr>
          <w:rFonts w:asciiTheme="minorHAnsi" w:hAnsiTheme="minorHAnsi" w:cstheme="minorHAnsi"/>
          <w:b/>
          <w:bCs/>
          <w:sz w:val="22"/>
          <w:szCs w:val="22"/>
          <w:u w:val="single"/>
        </w:rPr>
      </w:pPr>
      <w:r w:rsidRPr="0060067D">
        <w:rPr>
          <w:rFonts w:asciiTheme="minorHAnsi" w:hAnsiTheme="minorHAnsi" w:cstheme="minorHAnsi"/>
          <w:b/>
          <w:bCs/>
          <w:sz w:val="22"/>
          <w:szCs w:val="22"/>
          <w:u w:val="single"/>
        </w:rPr>
        <w:t>DOTYCZĄCE SPEŁNIANIA WARUNKÓW UDZIAŁU W POSTĘPOWANIU</w:t>
      </w:r>
    </w:p>
    <w:p w14:paraId="3E40E0D4" w14:textId="77777777" w:rsidR="00C555B8" w:rsidRPr="0060067D" w:rsidRDefault="00C555B8" w:rsidP="00C555B8">
      <w:pPr>
        <w:jc w:val="both"/>
        <w:rPr>
          <w:rFonts w:asciiTheme="minorHAnsi" w:hAnsiTheme="minorHAnsi" w:cstheme="minorHAnsi"/>
          <w:sz w:val="22"/>
          <w:szCs w:val="22"/>
        </w:rPr>
      </w:pPr>
    </w:p>
    <w:p w14:paraId="7EE4F7B6" w14:textId="5B276F1A" w:rsidR="00C555B8" w:rsidRPr="001A66A7" w:rsidRDefault="00C555B8" w:rsidP="00C555B8">
      <w:pPr>
        <w:jc w:val="both"/>
        <w:rPr>
          <w:rFonts w:asciiTheme="minorHAnsi" w:hAnsiTheme="minorHAnsi" w:cstheme="minorHAnsi"/>
          <w:sz w:val="20"/>
          <w:szCs w:val="20"/>
        </w:rPr>
      </w:pPr>
      <w:r w:rsidRPr="001A66A7">
        <w:rPr>
          <w:rFonts w:asciiTheme="minorHAnsi" w:hAnsiTheme="minorHAnsi" w:cstheme="minorHAnsi"/>
          <w:sz w:val="20"/>
          <w:szCs w:val="20"/>
        </w:rPr>
        <w:t xml:space="preserve">Oświadczam, że spełniam warunki udziału w postępowaniu określone przez </w:t>
      </w:r>
      <w:r w:rsidR="001A66A7">
        <w:rPr>
          <w:rFonts w:asciiTheme="minorHAnsi" w:hAnsiTheme="minorHAnsi" w:cstheme="minorHAnsi"/>
          <w:sz w:val="20"/>
          <w:szCs w:val="20"/>
        </w:rPr>
        <w:t>Z</w:t>
      </w:r>
      <w:r w:rsidRPr="001A66A7">
        <w:rPr>
          <w:rFonts w:asciiTheme="minorHAnsi" w:hAnsiTheme="minorHAnsi" w:cstheme="minorHAnsi"/>
          <w:sz w:val="20"/>
          <w:szCs w:val="20"/>
        </w:rPr>
        <w:t>amawiającego w SWZ</w:t>
      </w:r>
      <w:r w:rsidR="00067166" w:rsidRPr="001A66A7">
        <w:rPr>
          <w:rFonts w:asciiTheme="minorHAnsi" w:hAnsiTheme="minorHAnsi" w:cstheme="minorHAnsi"/>
          <w:sz w:val="20"/>
          <w:szCs w:val="20"/>
        </w:rPr>
        <w:t>.</w:t>
      </w:r>
    </w:p>
    <w:p w14:paraId="0A96BC7B" w14:textId="77777777" w:rsidR="00067166" w:rsidRPr="0060067D" w:rsidRDefault="00067166" w:rsidP="00C555B8">
      <w:pPr>
        <w:jc w:val="both"/>
        <w:rPr>
          <w:rFonts w:asciiTheme="minorHAnsi" w:hAnsiTheme="minorHAnsi" w:cstheme="minorHAnsi"/>
          <w:sz w:val="22"/>
          <w:szCs w:val="22"/>
        </w:rPr>
      </w:pPr>
    </w:p>
    <w:p w14:paraId="31000212" w14:textId="77777777" w:rsidR="00C555B8" w:rsidRPr="0060067D" w:rsidRDefault="00C555B8" w:rsidP="00C555B8">
      <w:pPr>
        <w:ind w:left="1418" w:firstLine="709"/>
        <w:jc w:val="both"/>
        <w:rPr>
          <w:rFonts w:asciiTheme="minorHAnsi" w:hAnsiTheme="minorHAnsi" w:cstheme="minorHAnsi"/>
          <w:bCs/>
          <w:sz w:val="20"/>
          <w:szCs w:val="20"/>
        </w:rPr>
      </w:pPr>
      <w:r w:rsidRPr="0060067D">
        <w:rPr>
          <w:rFonts w:asciiTheme="minorHAnsi" w:hAnsiTheme="minorHAnsi" w:cstheme="minorHAnsi"/>
          <w:bCs/>
          <w:sz w:val="20"/>
          <w:szCs w:val="20"/>
        </w:rPr>
        <w:t xml:space="preserve">…………….……. (miejscowość), dnia ………….……. r. </w:t>
      </w:r>
    </w:p>
    <w:p w14:paraId="685C373E" w14:textId="77777777" w:rsidR="00C555B8" w:rsidRPr="0060067D" w:rsidRDefault="00C555B8" w:rsidP="00C555B8">
      <w:pPr>
        <w:jc w:val="both"/>
        <w:rPr>
          <w:rFonts w:asciiTheme="minorHAnsi" w:hAnsiTheme="minorHAnsi" w:cstheme="minorHAnsi"/>
          <w:bCs/>
          <w:sz w:val="22"/>
          <w:szCs w:val="22"/>
        </w:rPr>
      </w:pPr>
      <w:r w:rsidRPr="0060067D">
        <w:rPr>
          <w:rFonts w:asciiTheme="minorHAnsi" w:hAnsiTheme="minorHAnsi" w:cstheme="minorHAnsi"/>
          <w:bCs/>
          <w:sz w:val="22"/>
          <w:szCs w:val="22"/>
        </w:rPr>
        <w:tab/>
      </w:r>
      <w:r w:rsidRPr="0060067D">
        <w:rPr>
          <w:rFonts w:asciiTheme="minorHAnsi" w:hAnsiTheme="minorHAnsi" w:cstheme="minorHAnsi"/>
          <w:bCs/>
          <w:sz w:val="22"/>
          <w:szCs w:val="22"/>
        </w:rPr>
        <w:tab/>
      </w:r>
      <w:r w:rsidRPr="0060067D">
        <w:rPr>
          <w:rFonts w:asciiTheme="minorHAnsi" w:hAnsiTheme="minorHAnsi" w:cstheme="minorHAnsi"/>
          <w:bCs/>
          <w:sz w:val="22"/>
          <w:szCs w:val="22"/>
        </w:rPr>
        <w:tab/>
      </w:r>
      <w:r w:rsidRPr="0060067D">
        <w:rPr>
          <w:rFonts w:asciiTheme="minorHAnsi" w:hAnsiTheme="minorHAnsi" w:cstheme="minorHAnsi"/>
          <w:bCs/>
          <w:sz w:val="22"/>
          <w:szCs w:val="22"/>
        </w:rPr>
        <w:tab/>
      </w:r>
      <w:r w:rsidRPr="0060067D">
        <w:rPr>
          <w:rFonts w:asciiTheme="minorHAnsi" w:hAnsiTheme="minorHAnsi" w:cstheme="minorHAnsi"/>
          <w:bCs/>
          <w:sz w:val="22"/>
          <w:szCs w:val="22"/>
        </w:rPr>
        <w:tab/>
      </w:r>
      <w:r w:rsidRPr="0060067D">
        <w:rPr>
          <w:rFonts w:asciiTheme="minorHAnsi" w:hAnsiTheme="minorHAnsi" w:cstheme="minorHAnsi"/>
          <w:bCs/>
          <w:sz w:val="22"/>
          <w:szCs w:val="22"/>
        </w:rPr>
        <w:tab/>
      </w:r>
      <w:r w:rsidRPr="0060067D">
        <w:rPr>
          <w:rFonts w:asciiTheme="minorHAnsi" w:hAnsiTheme="minorHAnsi" w:cstheme="minorHAnsi"/>
          <w:bCs/>
          <w:sz w:val="22"/>
          <w:szCs w:val="22"/>
        </w:rPr>
        <w:tab/>
      </w:r>
    </w:p>
    <w:p w14:paraId="34C02309" w14:textId="77777777" w:rsidR="00C555B8" w:rsidRPr="0060067D" w:rsidRDefault="00C555B8" w:rsidP="00C555B8">
      <w:pPr>
        <w:jc w:val="both"/>
        <w:rPr>
          <w:rFonts w:asciiTheme="minorHAnsi" w:hAnsiTheme="minorHAnsi" w:cstheme="minorHAnsi"/>
          <w:bCs/>
          <w:sz w:val="22"/>
          <w:szCs w:val="22"/>
        </w:rPr>
      </w:pPr>
    </w:p>
    <w:p w14:paraId="4A0CDE1F" w14:textId="77777777" w:rsidR="00C555B8" w:rsidRPr="0060067D" w:rsidRDefault="00C555B8" w:rsidP="00C555B8">
      <w:pPr>
        <w:ind w:left="2127" w:firstLine="709"/>
        <w:jc w:val="both"/>
        <w:rPr>
          <w:rFonts w:asciiTheme="minorHAnsi" w:hAnsiTheme="minorHAnsi" w:cstheme="minorHAnsi"/>
          <w:bCs/>
          <w:sz w:val="20"/>
          <w:szCs w:val="20"/>
        </w:rPr>
      </w:pPr>
      <w:r w:rsidRPr="0060067D">
        <w:rPr>
          <w:rFonts w:asciiTheme="minorHAnsi" w:hAnsiTheme="minorHAnsi" w:cstheme="minorHAnsi"/>
          <w:bCs/>
          <w:sz w:val="20"/>
          <w:szCs w:val="20"/>
        </w:rPr>
        <w:t xml:space="preserve">………………………………………… </w:t>
      </w:r>
    </w:p>
    <w:p w14:paraId="6AB21A89" w14:textId="77777777" w:rsidR="00C555B8" w:rsidRPr="0060067D" w:rsidRDefault="00C555B8" w:rsidP="00C555B8">
      <w:pPr>
        <w:ind w:left="3545" w:firstLine="709"/>
        <w:jc w:val="both"/>
        <w:rPr>
          <w:rFonts w:asciiTheme="minorHAnsi" w:hAnsiTheme="minorHAnsi" w:cstheme="minorHAnsi"/>
          <w:bCs/>
          <w:sz w:val="20"/>
          <w:szCs w:val="20"/>
        </w:rPr>
      </w:pPr>
      <w:r w:rsidRPr="0060067D">
        <w:rPr>
          <w:rFonts w:asciiTheme="minorHAnsi" w:hAnsiTheme="minorHAnsi" w:cstheme="minorHAnsi"/>
          <w:bCs/>
          <w:sz w:val="20"/>
          <w:szCs w:val="20"/>
        </w:rPr>
        <w:t>(podpis)</w:t>
      </w:r>
    </w:p>
    <w:p w14:paraId="4DB0DA5A" w14:textId="77777777" w:rsidR="00C555B8" w:rsidRPr="0060067D" w:rsidRDefault="00C555B8" w:rsidP="00C555B8">
      <w:pPr>
        <w:jc w:val="both"/>
        <w:rPr>
          <w:rFonts w:asciiTheme="minorHAnsi" w:hAnsiTheme="minorHAnsi" w:cstheme="minorHAnsi"/>
          <w:sz w:val="22"/>
          <w:szCs w:val="22"/>
        </w:rPr>
      </w:pPr>
    </w:p>
    <w:p w14:paraId="14B58DB5" w14:textId="77777777" w:rsidR="00C555B8" w:rsidRPr="0060067D" w:rsidRDefault="00C555B8" w:rsidP="00C555B8">
      <w:pPr>
        <w:jc w:val="both"/>
        <w:rPr>
          <w:rFonts w:asciiTheme="minorHAnsi" w:hAnsiTheme="minorHAnsi" w:cstheme="minorHAnsi"/>
          <w:sz w:val="22"/>
          <w:szCs w:val="22"/>
        </w:rPr>
      </w:pPr>
    </w:p>
    <w:p w14:paraId="140A1885" w14:textId="77777777" w:rsidR="00C555B8" w:rsidRPr="0060067D" w:rsidRDefault="00C555B8" w:rsidP="00C555B8">
      <w:pPr>
        <w:jc w:val="both"/>
        <w:rPr>
          <w:rFonts w:asciiTheme="minorHAnsi" w:hAnsiTheme="minorHAnsi" w:cstheme="minorHAnsi"/>
          <w:sz w:val="22"/>
          <w:szCs w:val="22"/>
        </w:rPr>
      </w:pPr>
      <w:r w:rsidRPr="0060067D">
        <w:rPr>
          <w:rFonts w:asciiTheme="minorHAnsi" w:hAnsiTheme="minorHAnsi" w:cstheme="minorHAnsi"/>
          <w:sz w:val="22"/>
          <w:szCs w:val="22"/>
        </w:rPr>
        <w:t>OŚWIADCZENIE DOTYCZĄCE PODANYCH INFORMACJI:</w:t>
      </w:r>
    </w:p>
    <w:p w14:paraId="625B6FE5" w14:textId="77777777" w:rsidR="00C555B8" w:rsidRPr="0060067D" w:rsidRDefault="00C555B8" w:rsidP="00C555B8">
      <w:pPr>
        <w:jc w:val="both"/>
        <w:rPr>
          <w:rFonts w:asciiTheme="minorHAnsi" w:hAnsiTheme="minorHAnsi" w:cstheme="minorHAnsi"/>
          <w:sz w:val="22"/>
          <w:szCs w:val="22"/>
        </w:rPr>
      </w:pPr>
    </w:p>
    <w:p w14:paraId="68E08C44" w14:textId="547CF6AD" w:rsidR="00C555B8" w:rsidRPr="001A66A7" w:rsidRDefault="00C555B8" w:rsidP="00C555B8">
      <w:pPr>
        <w:jc w:val="both"/>
        <w:rPr>
          <w:rFonts w:asciiTheme="minorHAnsi" w:hAnsiTheme="minorHAnsi" w:cstheme="minorHAnsi"/>
          <w:sz w:val="20"/>
          <w:szCs w:val="20"/>
        </w:rPr>
      </w:pPr>
      <w:r w:rsidRPr="001A66A7">
        <w:rPr>
          <w:rFonts w:asciiTheme="minorHAnsi" w:hAnsiTheme="minorHAnsi" w:cstheme="minorHAnsi"/>
          <w:sz w:val="20"/>
          <w:szCs w:val="20"/>
        </w:rPr>
        <w:t xml:space="preserve">Oświadczam, że wszystkie informacje podane w powyższych oświadczeniach są aktualne i zgodne z prawdą oraz zostały przedstawione z pełną świadomością konsekwencji wprowadzenia </w:t>
      </w:r>
      <w:r w:rsidR="001A66A7">
        <w:rPr>
          <w:rFonts w:asciiTheme="minorHAnsi" w:hAnsiTheme="minorHAnsi" w:cstheme="minorHAnsi"/>
          <w:sz w:val="20"/>
          <w:szCs w:val="20"/>
        </w:rPr>
        <w:t>Z</w:t>
      </w:r>
      <w:r w:rsidRPr="001A66A7">
        <w:rPr>
          <w:rFonts w:asciiTheme="minorHAnsi" w:hAnsiTheme="minorHAnsi" w:cstheme="minorHAnsi"/>
          <w:sz w:val="20"/>
          <w:szCs w:val="20"/>
        </w:rPr>
        <w:t>amawiającego w błąd przy przedstawianiu informacji.</w:t>
      </w:r>
    </w:p>
    <w:p w14:paraId="0971F203" w14:textId="77777777" w:rsidR="00C555B8" w:rsidRPr="001A66A7" w:rsidRDefault="00C555B8" w:rsidP="00C555B8">
      <w:pPr>
        <w:jc w:val="both"/>
        <w:rPr>
          <w:rFonts w:asciiTheme="minorHAnsi" w:hAnsiTheme="minorHAnsi" w:cstheme="minorHAnsi"/>
          <w:sz w:val="20"/>
          <w:szCs w:val="20"/>
        </w:rPr>
      </w:pPr>
    </w:p>
    <w:p w14:paraId="735E0061" w14:textId="5C537A7C" w:rsidR="00C555B8" w:rsidRPr="001A66A7" w:rsidRDefault="00C555B8" w:rsidP="00C555B8">
      <w:pPr>
        <w:jc w:val="both"/>
        <w:rPr>
          <w:rFonts w:asciiTheme="minorHAnsi" w:hAnsiTheme="minorHAnsi" w:cstheme="minorHAnsi"/>
          <w:sz w:val="20"/>
          <w:szCs w:val="20"/>
        </w:rPr>
      </w:pPr>
      <w:r w:rsidRPr="001A66A7">
        <w:rPr>
          <w:rFonts w:asciiTheme="minorHAnsi" w:hAnsiTheme="minorHAnsi" w:cstheme="minorHAnsi"/>
          <w:sz w:val="20"/>
          <w:szCs w:val="20"/>
        </w:rPr>
        <w:t>Zgodnie z zapisami art. 274 ust. 4 u.p.z.p.</w:t>
      </w:r>
      <w:bookmarkStart w:id="36" w:name="_Hlk64549814"/>
      <w:r w:rsidRPr="001A66A7">
        <w:rPr>
          <w:rFonts w:asciiTheme="minorHAnsi" w:hAnsiTheme="minorHAnsi" w:cstheme="minorHAnsi"/>
          <w:sz w:val="20"/>
          <w:szCs w:val="20"/>
        </w:rPr>
        <w:t xml:space="preserve"> 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1A66A7">
        <w:rPr>
          <w:rFonts w:asciiTheme="minorHAnsi" w:hAnsiTheme="minorHAnsi" w:cstheme="minorHAnsi"/>
          <w:sz w:val="20"/>
          <w:szCs w:val="20"/>
          <w:u w:val="single"/>
        </w:rPr>
        <w:t xml:space="preserve">o ile </w:t>
      </w:r>
      <w:r w:rsidR="001A66A7">
        <w:rPr>
          <w:rFonts w:asciiTheme="minorHAnsi" w:hAnsiTheme="minorHAnsi" w:cstheme="minorHAnsi"/>
          <w:sz w:val="20"/>
          <w:szCs w:val="20"/>
          <w:u w:val="single"/>
        </w:rPr>
        <w:t>W</w:t>
      </w:r>
      <w:r w:rsidRPr="001A66A7">
        <w:rPr>
          <w:rFonts w:asciiTheme="minorHAnsi" w:hAnsiTheme="minorHAnsi" w:cstheme="minorHAnsi"/>
          <w:sz w:val="20"/>
          <w:szCs w:val="20"/>
          <w:u w:val="single"/>
        </w:rPr>
        <w:t xml:space="preserve">ykonawca </w:t>
      </w:r>
      <w:bookmarkEnd w:id="36"/>
      <w:r w:rsidRPr="001A66A7">
        <w:rPr>
          <w:rFonts w:asciiTheme="minorHAnsi" w:hAnsiTheme="minorHAnsi" w:cstheme="minorHAnsi"/>
          <w:sz w:val="20"/>
          <w:szCs w:val="20"/>
          <w:u w:val="single"/>
        </w:rPr>
        <w:t>wskaże w niniejszym oświadczeniu dane umożliwiające dostęp do tych środków</w:t>
      </w:r>
      <w:r w:rsidRPr="001A66A7">
        <w:rPr>
          <w:rFonts w:asciiTheme="minorHAnsi" w:hAnsiTheme="minorHAnsi" w:cstheme="minorHAnsi"/>
          <w:sz w:val="20"/>
          <w:szCs w:val="20"/>
        </w:rPr>
        <w:t>: ………………………………..</w:t>
      </w:r>
    </w:p>
    <w:p w14:paraId="02B0437E" w14:textId="77777777" w:rsidR="00C555B8" w:rsidRPr="001A66A7" w:rsidRDefault="00C555B8" w:rsidP="00C555B8">
      <w:pPr>
        <w:jc w:val="both"/>
        <w:rPr>
          <w:rFonts w:asciiTheme="minorHAnsi" w:hAnsiTheme="minorHAnsi" w:cstheme="minorHAnsi"/>
          <w:sz w:val="20"/>
          <w:szCs w:val="20"/>
        </w:rPr>
      </w:pPr>
      <w:r w:rsidRPr="001A66A7">
        <w:rPr>
          <w:rFonts w:asciiTheme="minorHAnsi" w:hAnsiTheme="minorHAnsi" w:cstheme="minorHAnsi"/>
          <w:sz w:val="20"/>
          <w:szCs w:val="20"/>
        </w:rPr>
        <w:t>……………………………………………………………………………………………………………</w:t>
      </w:r>
    </w:p>
    <w:p w14:paraId="3F19EA74" w14:textId="77777777" w:rsidR="00C555B8" w:rsidRPr="0060067D" w:rsidRDefault="00C555B8" w:rsidP="00C555B8">
      <w:pPr>
        <w:jc w:val="both"/>
        <w:rPr>
          <w:rFonts w:asciiTheme="minorHAnsi" w:hAnsiTheme="minorHAnsi" w:cstheme="minorHAnsi"/>
          <w:sz w:val="22"/>
          <w:szCs w:val="22"/>
        </w:rPr>
      </w:pPr>
    </w:p>
    <w:p w14:paraId="60442807" w14:textId="59A37287" w:rsidR="00C555B8" w:rsidRPr="001A66A7" w:rsidRDefault="00C555B8" w:rsidP="00C555B8">
      <w:pPr>
        <w:jc w:val="both"/>
        <w:rPr>
          <w:rFonts w:asciiTheme="minorHAnsi" w:hAnsiTheme="minorHAnsi" w:cstheme="minorHAnsi"/>
          <w:sz w:val="20"/>
          <w:szCs w:val="20"/>
        </w:rPr>
      </w:pPr>
      <w:r w:rsidRPr="001A66A7">
        <w:rPr>
          <w:rFonts w:asciiTheme="minorHAnsi" w:hAnsiTheme="minorHAnsi" w:cstheme="minorHAnsi"/>
          <w:sz w:val="20"/>
          <w:szCs w:val="20"/>
        </w:rPr>
        <w:t xml:space="preserve">W przypadku wskazania przez </w:t>
      </w:r>
      <w:r w:rsidR="001A66A7">
        <w:rPr>
          <w:rFonts w:asciiTheme="minorHAnsi" w:hAnsiTheme="minorHAnsi" w:cstheme="minorHAnsi"/>
          <w:sz w:val="20"/>
          <w:szCs w:val="20"/>
        </w:rPr>
        <w:t>W</w:t>
      </w:r>
      <w:r w:rsidRPr="001A66A7">
        <w:rPr>
          <w:rFonts w:asciiTheme="minorHAnsi" w:hAnsiTheme="minorHAnsi" w:cstheme="minorHAnsi"/>
          <w:sz w:val="20"/>
          <w:szCs w:val="20"/>
        </w:rPr>
        <w:t xml:space="preserve">ykonawcę dostępności podmiotowych środków dowodowych lub dokumentów, pod określonymi adresami internetowymi ogólnodostępnych i bezpłatnych baz danych, </w:t>
      </w:r>
      <w:r w:rsidR="004651EC">
        <w:rPr>
          <w:rFonts w:asciiTheme="minorHAnsi" w:hAnsiTheme="minorHAnsi" w:cstheme="minorHAnsi"/>
          <w:sz w:val="20"/>
          <w:szCs w:val="20"/>
        </w:rPr>
        <w:t>Z</w:t>
      </w:r>
      <w:r w:rsidRPr="001A66A7">
        <w:rPr>
          <w:rFonts w:asciiTheme="minorHAnsi" w:hAnsiTheme="minorHAnsi" w:cstheme="minorHAnsi"/>
          <w:sz w:val="20"/>
          <w:szCs w:val="20"/>
        </w:rPr>
        <w:t xml:space="preserve">amawiający żąda od </w:t>
      </w:r>
      <w:r w:rsidR="004651EC">
        <w:rPr>
          <w:rFonts w:asciiTheme="minorHAnsi" w:hAnsiTheme="minorHAnsi" w:cstheme="minorHAnsi"/>
          <w:sz w:val="20"/>
          <w:szCs w:val="20"/>
        </w:rPr>
        <w:t>W</w:t>
      </w:r>
      <w:r w:rsidRPr="001A66A7">
        <w:rPr>
          <w:rFonts w:asciiTheme="minorHAnsi" w:hAnsiTheme="minorHAnsi" w:cstheme="minorHAnsi"/>
          <w:sz w:val="20"/>
          <w:szCs w:val="20"/>
        </w:rPr>
        <w:t xml:space="preserve">ykonawcy przedstawienia tłumaczenia na język polski pobranych samodzielnie przez </w:t>
      </w:r>
      <w:r w:rsidR="004651EC">
        <w:rPr>
          <w:rFonts w:asciiTheme="minorHAnsi" w:hAnsiTheme="minorHAnsi" w:cstheme="minorHAnsi"/>
          <w:sz w:val="20"/>
          <w:szCs w:val="20"/>
        </w:rPr>
        <w:t>Z</w:t>
      </w:r>
      <w:r w:rsidRPr="001A66A7">
        <w:rPr>
          <w:rFonts w:asciiTheme="minorHAnsi" w:hAnsiTheme="minorHAnsi" w:cstheme="minorHAnsi"/>
          <w:sz w:val="20"/>
          <w:szCs w:val="20"/>
        </w:rPr>
        <w:t>amawiającego podmiotowych środków dowodowych lub dokumentów.</w:t>
      </w:r>
    </w:p>
    <w:p w14:paraId="31C074C1" w14:textId="77777777" w:rsidR="00C555B8" w:rsidRPr="001A66A7" w:rsidRDefault="00C555B8" w:rsidP="004651EC">
      <w:pPr>
        <w:jc w:val="both"/>
        <w:rPr>
          <w:rFonts w:asciiTheme="minorHAnsi" w:hAnsiTheme="minorHAnsi" w:cstheme="minorHAnsi"/>
          <w:sz w:val="20"/>
          <w:szCs w:val="20"/>
        </w:rPr>
      </w:pPr>
    </w:p>
    <w:p w14:paraId="61B85BDD" w14:textId="77777777" w:rsidR="005516CD" w:rsidRPr="0060067D" w:rsidRDefault="005516CD" w:rsidP="004651EC">
      <w:pPr>
        <w:pStyle w:val="Stopka"/>
        <w:tabs>
          <w:tab w:val="clear" w:pos="4536"/>
        </w:tabs>
        <w:jc w:val="both"/>
        <w:rPr>
          <w:rFonts w:asciiTheme="minorHAnsi" w:hAnsiTheme="minorHAnsi" w:cstheme="minorHAnsi"/>
          <w:b/>
          <w:bCs/>
          <w:color w:val="0000CC"/>
          <w:sz w:val="16"/>
          <w:szCs w:val="16"/>
        </w:rPr>
      </w:pPr>
      <w:r w:rsidRPr="0060067D">
        <w:rPr>
          <w:rFonts w:asciiTheme="minorHAnsi" w:hAnsiTheme="minorHAnsi" w:cstheme="minorHAnsi"/>
          <w:b/>
          <w:bCs/>
          <w:i/>
          <w:color w:val="0000CC"/>
          <w:sz w:val="16"/>
          <w:szCs w:val="16"/>
        </w:rPr>
        <w:t>Dokumenty należy podpisać kwalifikowanym podpisem elektronicznym lub podpisem osobistym lub podpisem zaufanym przez osobę lub osoby umocowane do złożenia podpisu w imieniu wykonawcy</w:t>
      </w:r>
    </w:p>
    <w:p w14:paraId="3F4BCC48" w14:textId="77777777" w:rsidR="00C555B8" w:rsidRPr="0060067D" w:rsidRDefault="00C555B8" w:rsidP="00C555B8">
      <w:pPr>
        <w:jc w:val="both"/>
        <w:rPr>
          <w:rFonts w:asciiTheme="minorHAnsi" w:hAnsiTheme="minorHAnsi" w:cstheme="minorHAnsi"/>
          <w:sz w:val="22"/>
          <w:szCs w:val="22"/>
        </w:rPr>
      </w:pPr>
    </w:p>
    <w:p w14:paraId="59E8BA86" w14:textId="77777777" w:rsidR="00C555B8" w:rsidRPr="0060067D" w:rsidRDefault="00C555B8" w:rsidP="00C555B8">
      <w:pPr>
        <w:jc w:val="both"/>
        <w:rPr>
          <w:rFonts w:asciiTheme="minorHAnsi" w:hAnsiTheme="minorHAnsi" w:cstheme="minorHAnsi"/>
          <w:b/>
          <w:sz w:val="22"/>
          <w:szCs w:val="22"/>
        </w:rPr>
      </w:pPr>
      <w:r w:rsidRPr="0060067D">
        <w:rPr>
          <w:rFonts w:asciiTheme="minorHAnsi" w:hAnsiTheme="minorHAnsi" w:cstheme="minorHAnsi"/>
          <w:b/>
          <w:sz w:val="22"/>
          <w:szCs w:val="22"/>
        </w:rPr>
        <w:t>PODPIS(Y):</w:t>
      </w:r>
    </w:p>
    <w:tbl>
      <w:tblPr>
        <w:tblW w:w="11025" w:type="dxa"/>
        <w:tblInd w:w="-289" w:type="dxa"/>
        <w:tblLayout w:type="fixed"/>
        <w:tblCellMar>
          <w:left w:w="70" w:type="dxa"/>
          <w:right w:w="70" w:type="dxa"/>
        </w:tblCellMar>
        <w:tblLook w:val="04A0" w:firstRow="1" w:lastRow="0" w:firstColumn="1" w:lastColumn="0" w:noHBand="0" w:noVBand="1"/>
      </w:tblPr>
      <w:tblGrid>
        <w:gridCol w:w="501"/>
        <w:gridCol w:w="1660"/>
        <w:gridCol w:w="2881"/>
        <w:gridCol w:w="3061"/>
        <w:gridCol w:w="1621"/>
        <w:gridCol w:w="1301"/>
      </w:tblGrid>
      <w:tr w:rsidR="00C555B8" w:rsidRPr="0060067D" w14:paraId="0994248F" w14:textId="77777777" w:rsidTr="004651EC">
        <w:tc>
          <w:tcPr>
            <w:tcW w:w="501" w:type="dxa"/>
            <w:tcBorders>
              <w:top w:val="single" w:sz="4" w:space="0" w:color="000000"/>
              <w:left w:val="single" w:sz="4" w:space="0" w:color="000000"/>
              <w:bottom w:val="single" w:sz="4" w:space="0" w:color="000000"/>
              <w:right w:val="nil"/>
            </w:tcBorders>
            <w:hideMark/>
          </w:tcPr>
          <w:p w14:paraId="504894C0" w14:textId="77777777" w:rsidR="00C555B8" w:rsidRPr="0060067D" w:rsidRDefault="00C555B8" w:rsidP="00561A12">
            <w:pPr>
              <w:jc w:val="both"/>
              <w:rPr>
                <w:rFonts w:asciiTheme="minorHAnsi" w:hAnsiTheme="minorHAnsi" w:cstheme="minorHAnsi"/>
                <w:b/>
                <w:sz w:val="18"/>
                <w:szCs w:val="18"/>
              </w:rPr>
            </w:pPr>
            <w:r w:rsidRPr="0060067D">
              <w:rPr>
                <w:rFonts w:asciiTheme="minorHAnsi" w:hAnsiTheme="minorHAnsi" w:cstheme="minorHAnsi"/>
                <w:b/>
                <w:sz w:val="18"/>
                <w:szCs w:val="18"/>
              </w:rPr>
              <w:t>l.p.</w:t>
            </w:r>
          </w:p>
        </w:tc>
        <w:tc>
          <w:tcPr>
            <w:tcW w:w="1660" w:type="dxa"/>
            <w:tcBorders>
              <w:top w:val="single" w:sz="4" w:space="0" w:color="000000"/>
              <w:left w:val="single" w:sz="4" w:space="0" w:color="000000"/>
              <w:bottom w:val="single" w:sz="4" w:space="0" w:color="000000"/>
              <w:right w:val="nil"/>
            </w:tcBorders>
            <w:hideMark/>
          </w:tcPr>
          <w:p w14:paraId="0B7F5D13" w14:textId="77777777" w:rsidR="00C555B8" w:rsidRPr="0060067D" w:rsidRDefault="00C555B8" w:rsidP="004651EC">
            <w:pPr>
              <w:jc w:val="center"/>
              <w:rPr>
                <w:rFonts w:asciiTheme="minorHAnsi" w:hAnsiTheme="minorHAnsi" w:cstheme="minorHAnsi"/>
                <w:b/>
                <w:sz w:val="18"/>
                <w:szCs w:val="18"/>
              </w:rPr>
            </w:pPr>
            <w:r w:rsidRPr="0060067D">
              <w:rPr>
                <w:rFonts w:asciiTheme="minorHAnsi" w:hAnsiTheme="minorHAnsi" w:cstheme="minorHAnsi"/>
                <w:b/>
                <w:sz w:val="18"/>
                <w:szCs w:val="18"/>
              </w:rPr>
              <w:t>Nazwa(y) Wykonawcy(ów)</w:t>
            </w:r>
          </w:p>
        </w:tc>
        <w:tc>
          <w:tcPr>
            <w:tcW w:w="2881" w:type="dxa"/>
            <w:tcBorders>
              <w:top w:val="single" w:sz="4" w:space="0" w:color="000000"/>
              <w:left w:val="single" w:sz="4" w:space="0" w:color="000000"/>
              <w:bottom w:val="single" w:sz="4" w:space="0" w:color="000000"/>
              <w:right w:val="nil"/>
            </w:tcBorders>
            <w:hideMark/>
          </w:tcPr>
          <w:p w14:paraId="302254C8" w14:textId="77777777" w:rsidR="00C555B8" w:rsidRPr="0060067D" w:rsidRDefault="00C555B8" w:rsidP="004651EC">
            <w:pPr>
              <w:jc w:val="center"/>
              <w:rPr>
                <w:rFonts w:asciiTheme="minorHAnsi" w:hAnsiTheme="minorHAnsi" w:cstheme="minorHAnsi"/>
                <w:b/>
                <w:sz w:val="18"/>
                <w:szCs w:val="18"/>
              </w:rPr>
            </w:pPr>
            <w:r w:rsidRPr="0060067D">
              <w:rPr>
                <w:rFonts w:asciiTheme="minorHAnsi" w:hAnsiTheme="minorHAnsi" w:cstheme="minorHAnsi"/>
                <w:b/>
                <w:sz w:val="18"/>
                <w:szCs w:val="18"/>
              </w:rPr>
              <w:t>Nazwisko i imię osoby (osób) upoważnionej(ych) do podpisania niniejszej oferty w imieniu Wykonawcy(ów)</w:t>
            </w:r>
          </w:p>
        </w:tc>
        <w:tc>
          <w:tcPr>
            <w:tcW w:w="3061" w:type="dxa"/>
            <w:tcBorders>
              <w:top w:val="single" w:sz="4" w:space="0" w:color="000000"/>
              <w:left w:val="single" w:sz="4" w:space="0" w:color="000000"/>
              <w:bottom w:val="single" w:sz="4" w:space="0" w:color="000000"/>
              <w:right w:val="nil"/>
            </w:tcBorders>
            <w:hideMark/>
          </w:tcPr>
          <w:p w14:paraId="301B3CF2" w14:textId="77777777" w:rsidR="00C555B8" w:rsidRPr="0060067D" w:rsidRDefault="00C555B8" w:rsidP="004651EC">
            <w:pPr>
              <w:jc w:val="center"/>
              <w:rPr>
                <w:rFonts w:asciiTheme="minorHAnsi" w:hAnsiTheme="minorHAnsi" w:cstheme="minorHAnsi"/>
                <w:b/>
                <w:sz w:val="18"/>
                <w:szCs w:val="18"/>
              </w:rPr>
            </w:pPr>
            <w:r w:rsidRPr="0060067D">
              <w:rPr>
                <w:rFonts w:asciiTheme="minorHAnsi" w:hAnsiTheme="minorHAnsi" w:cstheme="minorHAnsi"/>
                <w:b/>
                <w:sz w:val="18"/>
                <w:szCs w:val="18"/>
              </w:rPr>
              <w:t>Podpis(y) osoby(osób) upoważnionej(ych) do podpisania niniejszej oferty w imieniu Wykonawcy(ów)</w:t>
            </w:r>
          </w:p>
        </w:tc>
        <w:tc>
          <w:tcPr>
            <w:tcW w:w="1621" w:type="dxa"/>
            <w:tcBorders>
              <w:top w:val="single" w:sz="4" w:space="0" w:color="000000"/>
              <w:left w:val="single" w:sz="4" w:space="0" w:color="000000"/>
              <w:bottom w:val="single" w:sz="4" w:space="0" w:color="000000"/>
              <w:right w:val="nil"/>
            </w:tcBorders>
            <w:hideMark/>
          </w:tcPr>
          <w:p w14:paraId="1FFDE3E9" w14:textId="77777777" w:rsidR="00C555B8" w:rsidRPr="0060067D" w:rsidRDefault="00C555B8" w:rsidP="004651EC">
            <w:pPr>
              <w:jc w:val="center"/>
              <w:rPr>
                <w:rFonts w:asciiTheme="minorHAnsi" w:hAnsiTheme="minorHAnsi" w:cstheme="minorHAnsi"/>
                <w:b/>
                <w:sz w:val="18"/>
                <w:szCs w:val="18"/>
              </w:rPr>
            </w:pPr>
            <w:r w:rsidRPr="0060067D">
              <w:rPr>
                <w:rFonts w:asciiTheme="minorHAnsi" w:hAnsiTheme="minorHAnsi" w:cstheme="minorHAnsi"/>
                <w:b/>
                <w:sz w:val="18"/>
                <w:szCs w:val="18"/>
              </w:rPr>
              <w:t>Pieczęć(cie) Wykonawcy(ów)</w:t>
            </w:r>
          </w:p>
        </w:tc>
        <w:tc>
          <w:tcPr>
            <w:tcW w:w="1301" w:type="dxa"/>
            <w:tcBorders>
              <w:top w:val="single" w:sz="4" w:space="0" w:color="000000"/>
              <w:left w:val="single" w:sz="4" w:space="0" w:color="000000"/>
              <w:bottom w:val="single" w:sz="4" w:space="0" w:color="000000"/>
              <w:right w:val="single" w:sz="4" w:space="0" w:color="000000"/>
            </w:tcBorders>
            <w:hideMark/>
          </w:tcPr>
          <w:p w14:paraId="6A1D2CDF" w14:textId="77777777" w:rsidR="00C555B8" w:rsidRPr="0060067D" w:rsidRDefault="00C555B8" w:rsidP="004651EC">
            <w:pPr>
              <w:jc w:val="center"/>
              <w:rPr>
                <w:rFonts w:asciiTheme="minorHAnsi" w:hAnsiTheme="minorHAnsi" w:cstheme="minorHAnsi"/>
                <w:b/>
                <w:sz w:val="18"/>
                <w:szCs w:val="18"/>
              </w:rPr>
            </w:pPr>
            <w:r w:rsidRPr="0060067D">
              <w:rPr>
                <w:rFonts w:asciiTheme="minorHAnsi" w:hAnsiTheme="minorHAnsi" w:cstheme="minorHAnsi"/>
                <w:b/>
                <w:sz w:val="18"/>
                <w:szCs w:val="18"/>
              </w:rPr>
              <w:t>Miejscowość</w:t>
            </w:r>
          </w:p>
          <w:p w14:paraId="7C4F4EEF" w14:textId="77777777" w:rsidR="00C555B8" w:rsidRPr="0060067D" w:rsidRDefault="00C555B8" w:rsidP="004651EC">
            <w:pPr>
              <w:jc w:val="center"/>
              <w:rPr>
                <w:rFonts w:asciiTheme="minorHAnsi" w:hAnsiTheme="minorHAnsi" w:cstheme="minorHAnsi"/>
                <w:sz w:val="18"/>
                <w:szCs w:val="18"/>
              </w:rPr>
            </w:pPr>
            <w:r w:rsidRPr="0060067D">
              <w:rPr>
                <w:rFonts w:asciiTheme="minorHAnsi" w:hAnsiTheme="minorHAnsi" w:cstheme="minorHAnsi"/>
                <w:b/>
                <w:sz w:val="18"/>
                <w:szCs w:val="18"/>
              </w:rPr>
              <w:t>i  data</w:t>
            </w:r>
          </w:p>
        </w:tc>
      </w:tr>
      <w:tr w:rsidR="00C555B8" w:rsidRPr="0060067D" w14:paraId="46C6BFD4" w14:textId="77777777" w:rsidTr="004651EC">
        <w:tc>
          <w:tcPr>
            <w:tcW w:w="501" w:type="dxa"/>
            <w:tcBorders>
              <w:top w:val="single" w:sz="4" w:space="0" w:color="000000"/>
              <w:left w:val="single" w:sz="4" w:space="0" w:color="000000"/>
              <w:bottom w:val="single" w:sz="4" w:space="0" w:color="000000"/>
              <w:right w:val="nil"/>
            </w:tcBorders>
          </w:tcPr>
          <w:p w14:paraId="134B2DA3" w14:textId="77777777" w:rsidR="00C555B8" w:rsidRPr="0060067D" w:rsidRDefault="00C555B8" w:rsidP="00561A12">
            <w:pPr>
              <w:snapToGrid w:val="0"/>
              <w:jc w:val="both"/>
              <w:rPr>
                <w:rFonts w:asciiTheme="minorHAnsi" w:hAnsiTheme="minorHAnsi" w:cstheme="minorHAnsi"/>
                <w:b/>
                <w:sz w:val="18"/>
                <w:szCs w:val="18"/>
              </w:rPr>
            </w:pPr>
          </w:p>
        </w:tc>
        <w:tc>
          <w:tcPr>
            <w:tcW w:w="1660" w:type="dxa"/>
            <w:tcBorders>
              <w:top w:val="single" w:sz="4" w:space="0" w:color="000000"/>
              <w:left w:val="single" w:sz="4" w:space="0" w:color="000000"/>
              <w:bottom w:val="single" w:sz="4" w:space="0" w:color="000000"/>
              <w:right w:val="nil"/>
            </w:tcBorders>
          </w:tcPr>
          <w:p w14:paraId="462275B8" w14:textId="77777777" w:rsidR="00C555B8" w:rsidRPr="0060067D" w:rsidRDefault="00C555B8" w:rsidP="00561A12">
            <w:pPr>
              <w:snapToGrid w:val="0"/>
              <w:jc w:val="both"/>
              <w:rPr>
                <w:rFonts w:asciiTheme="minorHAnsi" w:hAnsiTheme="minorHAnsi" w:cstheme="minorHAnsi"/>
                <w:b/>
                <w:sz w:val="18"/>
                <w:szCs w:val="18"/>
              </w:rPr>
            </w:pPr>
          </w:p>
        </w:tc>
        <w:tc>
          <w:tcPr>
            <w:tcW w:w="2881" w:type="dxa"/>
            <w:tcBorders>
              <w:top w:val="single" w:sz="4" w:space="0" w:color="000000"/>
              <w:left w:val="single" w:sz="4" w:space="0" w:color="000000"/>
              <w:bottom w:val="single" w:sz="4" w:space="0" w:color="000000"/>
              <w:right w:val="nil"/>
            </w:tcBorders>
          </w:tcPr>
          <w:p w14:paraId="330AF3D4" w14:textId="77777777" w:rsidR="00C555B8" w:rsidRPr="0060067D" w:rsidRDefault="00C555B8" w:rsidP="00561A12">
            <w:pPr>
              <w:snapToGrid w:val="0"/>
              <w:jc w:val="both"/>
              <w:rPr>
                <w:rFonts w:asciiTheme="minorHAnsi" w:hAnsiTheme="minorHAnsi" w:cstheme="minorHAnsi"/>
                <w:b/>
                <w:sz w:val="18"/>
                <w:szCs w:val="18"/>
              </w:rPr>
            </w:pPr>
          </w:p>
        </w:tc>
        <w:tc>
          <w:tcPr>
            <w:tcW w:w="3061" w:type="dxa"/>
            <w:tcBorders>
              <w:top w:val="single" w:sz="4" w:space="0" w:color="000000"/>
              <w:left w:val="single" w:sz="4" w:space="0" w:color="000000"/>
              <w:bottom w:val="single" w:sz="4" w:space="0" w:color="000000"/>
              <w:right w:val="nil"/>
            </w:tcBorders>
          </w:tcPr>
          <w:p w14:paraId="4638D9A4" w14:textId="77777777" w:rsidR="00C555B8" w:rsidRPr="0060067D" w:rsidRDefault="00C555B8" w:rsidP="00561A12">
            <w:pPr>
              <w:snapToGrid w:val="0"/>
              <w:jc w:val="both"/>
              <w:rPr>
                <w:rFonts w:asciiTheme="minorHAnsi" w:hAnsiTheme="minorHAnsi" w:cstheme="minorHAnsi"/>
                <w:b/>
                <w:sz w:val="18"/>
                <w:szCs w:val="18"/>
              </w:rPr>
            </w:pPr>
          </w:p>
        </w:tc>
        <w:tc>
          <w:tcPr>
            <w:tcW w:w="1621" w:type="dxa"/>
            <w:tcBorders>
              <w:top w:val="single" w:sz="4" w:space="0" w:color="000000"/>
              <w:left w:val="single" w:sz="4" w:space="0" w:color="000000"/>
              <w:bottom w:val="single" w:sz="4" w:space="0" w:color="000000"/>
              <w:right w:val="nil"/>
            </w:tcBorders>
          </w:tcPr>
          <w:p w14:paraId="0E024950" w14:textId="77777777" w:rsidR="00C555B8" w:rsidRPr="0060067D" w:rsidRDefault="00C555B8" w:rsidP="00561A12">
            <w:pPr>
              <w:snapToGrid w:val="0"/>
              <w:jc w:val="both"/>
              <w:rPr>
                <w:rFonts w:asciiTheme="minorHAnsi" w:hAnsiTheme="minorHAnsi" w:cstheme="minorHAnsi"/>
                <w:b/>
                <w:sz w:val="18"/>
                <w:szCs w:val="18"/>
              </w:rPr>
            </w:pPr>
          </w:p>
        </w:tc>
        <w:tc>
          <w:tcPr>
            <w:tcW w:w="1301" w:type="dxa"/>
            <w:tcBorders>
              <w:top w:val="single" w:sz="4" w:space="0" w:color="000000"/>
              <w:left w:val="single" w:sz="4" w:space="0" w:color="000000"/>
              <w:bottom w:val="single" w:sz="4" w:space="0" w:color="000000"/>
              <w:right w:val="single" w:sz="4" w:space="0" w:color="000000"/>
            </w:tcBorders>
          </w:tcPr>
          <w:p w14:paraId="08C348A6" w14:textId="77777777" w:rsidR="00C555B8" w:rsidRPr="0060067D" w:rsidRDefault="00C555B8" w:rsidP="00561A12">
            <w:pPr>
              <w:snapToGrid w:val="0"/>
              <w:jc w:val="both"/>
              <w:rPr>
                <w:rFonts w:asciiTheme="minorHAnsi" w:hAnsiTheme="minorHAnsi" w:cstheme="minorHAnsi"/>
                <w:b/>
                <w:sz w:val="18"/>
                <w:szCs w:val="18"/>
              </w:rPr>
            </w:pPr>
          </w:p>
        </w:tc>
      </w:tr>
      <w:tr w:rsidR="00C555B8" w:rsidRPr="0060067D" w14:paraId="3D7EC6A9" w14:textId="77777777" w:rsidTr="004651EC">
        <w:tc>
          <w:tcPr>
            <w:tcW w:w="501" w:type="dxa"/>
            <w:tcBorders>
              <w:top w:val="single" w:sz="4" w:space="0" w:color="000000"/>
              <w:left w:val="single" w:sz="4" w:space="0" w:color="000000"/>
              <w:bottom w:val="single" w:sz="4" w:space="0" w:color="000000"/>
              <w:right w:val="nil"/>
            </w:tcBorders>
          </w:tcPr>
          <w:p w14:paraId="51B9F258" w14:textId="77777777" w:rsidR="00C555B8" w:rsidRPr="0060067D" w:rsidRDefault="00C555B8" w:rsidP="00561A12">
            <w:pPr>
              <w:snapToGrid w:val="0"/>
              <w:jc w:val="both"/>
              <w:rPr>
                <w:rFonts w:asciiTheme="minorHAnsi" w:hAnsiTheme="minorHAnsi" w:cstheme="minorHAnsi"/>
                <w:b/>
                <w:sz w:val="18"/>
                <w:szCs w:val="18"/>
              </w:rPr>
            </w:pPr>
          </w:p>
        </w:tc>
        <w:tc>
          <w:tcPr>
            <w:tcW w:w="1660" w:type="dxa"/>
            <w:tcBorders>
              <w:top w:val="single" w:sz="4" w:space="0" w:color="000000"/>
              <w:left w:val="single" w:sz="4" w:space="0" w:color="000000"/>
              <w:bottom w:val="single" w:sz="4" w:space="0" w:color="000000"/>
              <w:right w:val="nil"/>
            </w:tcBorders>
          </w:tcPr>
          <w:p w14:paraId="6592FB00" w14:textId="77777777" w:rsidR="00C555B8" w:rsidRPr="0060067D" w:rsidRDefault="00C555B8" w:rsidP="00561A12">
            <w:pPr>
              <w:snapToGrid w:val="0"/>
              <w:jc w:val="both"/>
              <w:rPr>
                <w:rFonts w:asciiTheme="minorHAnsi" w:hAnsiTheme="minorHAnsi" w:cstheme="minorHAnsi"/>
                <w:b/>
                <w:sz w:val="18"/>
                <w:szCs w:val="18"/>
              </w:rPr>
            </w:pPr>
          </w:p>
        </w:tc>
        <w:tc>
          <w:tcPr>
            <w:tcW w:w="2881" w:type="dxa"/>
            <w:tcBorders>
              <w:top w:val="single" w:sz="4" w:space="0" w:color="000000"/>
              <w:left w:val="single" w:sz="4" w:space="0" w:color="000000"/>
              <w:bottom w:val="single" w:sz="4" w:space="0" w:color="000000"/>
              <w:right w:val="nil"/>
            </w:tcBorders>
          </w:tcPr>
          <w:p w14:paraId="52B41174" w14:textId="77777777" w:rsidR="00C555B8" w:rsidRPr="0060067D" w:rsidRDefault="00C555B8" w:rsidP="00561A12">
            <w:pPr>
              <w:snapToGrid w:val="0"/>
              <w:jc w:val="both"/>
              <w:rPr>
                <w:rFonts w:asciiTheme="minorHAnsi" w:hAnsiTheme="minorHAnsi" w:cstheme="minorHAnsi"/>
                <w:b/>
                <w:sz w:val="18"/>
                <w:szCs w:val="18"/>
              </w:rPr>
            </w:pPr>
          </w:p>
        </w:tc>
        <w:tc>
          <w:tcPr>
            <w:tcW w:w="3061" w:type="dxa"/>
            <w:tcBorders>
              <w:top w:val="single" w:sz="4" w:space="0" w:color="000000"/>
              <w:left w:val="single" w:sz="4" w:space="0" w:color="000000"/>
              <w:bottom w:val="single" w:sz="4" w:space="0" w:color="000000"/>
              <w:right w:val="nil"/>
            </w:tcBorders>
          </w:tcPr>
          <w:p w14:paraId="610E82E7" w14:textId="77777777" w:rsidR="00C555B8" w:rsidRPr="0060067D" w:rsidRDefault="00C555B8" w:rsidP="00561A12">
            <w:pPr>
              <w:snapToGrid w:val="0"/>
              <w:jc w:val="both"/>
              <w:rPr>
                <w:rFonts w:asciiTheme="minorHAnsi" w:hAnsiTheme="minorHAnsi" w:cstheme="minorHAnsi"/>
                <w:b/>
                <w:sz w:val="18"/>
                <w:szCs w:val="18"/>
              </w:rPr>
            </w:pPr>
          </w:p>
        </w:tc>
        <w:tc>
          <w:tcPr>
            <w:tcW w:w="1621" w:type="dxa"/>
            <w:tcBorders>
              <w:top w:val="single" w:sz="4" w:space="0" w:color="000000"/>
              <w:left w:val="single" w:sz="4" w:space="0" w:color="000000"/>
              <w:bottom w:val="single" w:sz="4" w:space="0" w:color="000000"/>
              <w:right w:val="nil"/>
            </w:tcBorders>
          </w:tcPr>
          <w:p w14:paraId="04C0CA1D" w14:textId="77777777" w:rsidR="00C555B8" w:rsidRPr="0060067D" w:rsidRDefault="00C555B8" w:rsidP="00561A12">
            <w:pPr>
              <w:snapToGrid w:val="0"/>
              <w:jc w:val="both"/>
              <w:rPr>
                <w:rFonts w:asciiTheme="minorHAnsi" w:hAnsiTheme="minorHAnsi" w:cstheme="minorHAnsi"/>
                <w:b/>
                <w:sz w:val="18"/>
                <w:szCs w:val="18"/>
              </w:rPr>
            </w:pPr>
          </w:p>
        </w:tc>
        <w:tc>
          <w:tcPr>
            <w:tcW w:w="1301" w:type="dxa"/>
            <w:tcBorders>
              <w:top w:val="single" w:sz="4" w:space="0" w:color="000000"/>
              <w:left w:val="single" w:sz="4" w:space="0" w:color="000000"/>
              <w:bottom w:val="single" w:sz="4" w:space="0" w:color="000000"/>
              <w:right w:val="single" w:sz="4" w:space="0" w:color="000000"/>
            </w:tcBorders>
          </w:tcPr>
          <w:p w14:paraId="7316671D" w14:textId="77777777" w:rsidR="00C555B8" w:rsidRPr="0060067D" w:rsidRDefault="00C555B8" w:rsidP="00561A12">
            <w:pPr>
              <w:snapToGrid w:val="0"/>
              <w:jc w:val="both"/>
              <w:rPr>
                <w:rFonts w:asciiTheme="minorHAnsi" w:hAnsiTheme="minorHAnsi" w:cstheme="minorHAnsi"/>
                <w:b/>
                <w:sz w:val="18"/>
                <w:szCs w:val="18"/>
              </w:rPr>
            </w:pPr>
          </w:p>
        </w:tc>
      </w:tr>
    </w:tbl>
    <w:p w14:paraId="43981670" w14:textId="77777777" w:rsidR="00C555B8" w:rsidRPr="0060067D" w:rsidRDefault="00C555B8" w:rsidP="00C555B8">
      <w:pPr>
        <w:jc w:val="both"/>
        <w:rPr>
          <w:rFonts w:asciiTheme="minorHAnsi" w:hAnsiTheme="minorHAnsi" w:cstheme="minorHAnsi"/>
          <w:sz w:val="18"/>
          <w:szCs w:val="18"/>
        </w:rPr>
      </w:pPr>
      <w:bookmarkStart w:id="37" w:name="_Hlk535231862"/>
    </w:p>
    <w:p w14:paraId="72742DFA" w14:textId="77777777" w:rsidR="00067166" w:rsidRPr="0060067D" w:rsidRDefault="00067166" w:rsidP="00C555B8">
      <w:pPr>
        <w:jc w:val="both"/>
        <w:rPr>
          <w:rFonts w:asciiTheme="minorHAnsi" w:hAnsiTheme="minorHAnsi" w:cstheme="minorHAnsi"/>
          <w:sz w:val="18"/>
          <w:szCs w:val="18"/>
        </w:rPr>
      </w:pPr>
    </w:p>
    <w:p w14:paraId="2F6EE8A6" w14:textId="77777777" w:rsidR="00067166" w:rsidRPr="0060067D" w:rsidRDefault="00067166" w:rsidP="00C555B8">
      <w:pPr>
        <w:jc w:val="both"/>
        <w:rPr>
          <w:rFonts w:asciiTheme="minorHAnsi" w:hAnsiTheme="minorHAnsi" w:cstheme="minorHAnsi"/>
          <w:sz w:val="18"/>
          <w:szCs w:val="18"/>
        </w:rPr>
      </w:pPr>
    </w:p>
    <w:p w14:paraId="6003D53D" w14:textId="77777777" w:rsidR="00067166" w:rsidRPr="0060067D" w:rsidRDefault="00067166" w:rsidP="00C555B8">
      <w:pPr>
        <w:jc w:val="both"/>
        <w:rPr>
          <w:rFonts w:asciiTheme="minorHAnsi" w:hAnsiTheme="minorHAnsi" w:cstheme="minorHAnsi"/>
          <w:sz w:val="18"/>
          <w:szCs w:val="18"/>
        </w:rPr>
      </w:pPr>
    </w:p>
    <w:p w14:paraId="51079E1E" w14:textId="77777777" w:rsidR="00067166" w:rsidRPr="0060067D" w:rsidRDefault="00067166" w:rsidP="00C555B8">
      <w:pPr>
        <w:jc w:val="both"/>
        <w:rPr>
          <w:rFonts w:asciiTheme="minorHAnsi" w:hAnsiTheme="minorHAnsi" w:cstheme="minorHAnsi"/>
          <w:sz w:val="18"/>
          <w:szCs w:val="18"/>
        </w:rPr>
      </w:pPr>
    </w:p>
    <w:p w14:paraId="4586DA27" w14:textId="77777777" w:rsidR="00067166" w:rsidRPr="0060067D" w:rsidRDefault="00067166" w:rsidP="00C555B8">
      <w:pPr>
        <w:jc w:val="both"/>
        <w:rPr>
          <w:rFonts w:asciiTheme="minorHAnsi" w:hAnsiTheme="minorHAnsi" w:cstheme="minorHAnsi"/>
          <w:sz w:val="18"/>
          <w:szCs w:val="18"/>
        </w:rPr>
      </w:pPr>
    </w:p>
    <w:p w14:paraId="2EA23C6D" w14:textId="77777777" w:rsidR="00067166" w:rsidRPr="0060067D" w:rsidRDefault="00067166" w:rsidP="00C555B8">
      <w:pPr>
        <w:jc w:val="both"/>
        <w:rPr>
          <w:rFonts w:asciiTheme="minorHAnsi" w:hAnsiTheme="minorHAnsi" w:cstheme="minorHAnsi"/>
          <w:sz w:val="18"/>
          <w:szCs w:val="18"/>
        </w:rPr>
      </w:pPr>
    </w:p>
    <w:p w14:paraId="363A095B" w14:textId="77777777" w:rsidR="00067166" w:rsidRPr="0060067D" w:rsidRDefault="00067166" w:rsidP="00C555B8">
      <w:pPr>
        <w:jc w:val="both"/>
        <w:rPr>
          <w:rFonts w:asciiTheme="minorHAnsi" w:hAnsiTheme="minorHAnsi" w:cstheme="minorHAnsi"/>
          <w:sz w:val="18"/>
          <w:szCs w:val="18"/>
        </w:rPr>
      </w:pPr>
    </w:p>
    <w:p w14:paraId="2A31D899" w14:textId="77777777" w:rsidR="00067166" w:rsidRDefault="00067166" w:rsidP="00C555B8">
      <w:pPr>
        <w:jc w:val="both"/>
        <w:rPr>
          <w:rFonts w:asciiTheme="minorHAnsi" w:hAnsiTheme="minorHAnsi" w:cstheme="minorHAnsi"/>
          <w:sz w:val="18"/>
          <w:szCs w:val="18"/>
        </w:rPr>
      </w:pPr>
    </w:p>
    <w:p w14:paraId="4A5AA997" w14:textId="77777777" w:rsidR="004651EC" w:rsidRPr="0060067D" w:rsidRDefault="004651EC" w:rsidP="00C555B8">
      <w:pPr>
        <w:jc w:val="both"/>
        <w:rPr>
          <w:rFonts w:asciiTheme="minorHAnsi" w:hAnsiTheme="minorHAnsi" w:cstheme="minorHAnsi"/>
          <w:sz w:val="18"/>
          <w:szCs w:val="18"/>
        </w:rPr>
      </w:pPr>
    </w:p>
    <w:p w14:paraId="133BD5AA" w14:textId="77777777" w:rsidR="00067166" w:rsidRPr="0060067D" w:rsidRDefault="00067166" w:rsidP="00C555B8">
      <w:pPr>
        <w:jc w:val="both"/>
        <w:rPr>
          <w:rFonts w:asciiTheme="minorHAnsi" w:hAnsiTheme="minorHAnsi" w:cstheme="minorHAnsi"/>
          <w:sz w:val="18"/>
          <w:szCs w:val="18"/>
        </w:rPr>
      </w:pPr>
    </w:p>
    <w:p w14:paraId="292914F0" w14:textId="77777777" w:rsidR="00067166" w:rsidRPr="0060067D" w:rsidRDefault="00067166" w:rsidP="00C555B8">
      <w:pPr>
        <w:jc w:val="both"/>
        <w:rPr>
          <w:rFonts w:asciiTheme="minorHAnsi" w:hAnsiTheme="minorHAnsi" w:cstheme="minorHAnsi"/>
          <w:sz w:val="18"/>
          <w:szCs w:val="18"/>
        </w:rPr>
      </w:pPr>
    </w:p>
    <w:p w14:paraId="6DF8C80C" w14:textId="77777777" w:rsidR="00067166" w:rsidRPr="0060067D" w:rsidRDefault="00067166" w:rsidP="00C555B8">
      <w:pPr>
        <w:jc w:val="both"/>
        <w:rPr>
          <w:rFonts w:asciiTheme="minorHAnsi" w:hAnsiTheme="minorHAnsi" w:cstheme="minorHAnsi"/>
          <w:sz w:val="18"/>
          <w:szCs w:val="18"/>
        </w:rPr>
      </w:pPr>
    </w:p>
    <w:p w14:paraId="0A0A96C8" w14:textId="77777777" w:rsidR="00067166" w:rsidRPr="0060067D" w:rsidRDefault="00067166" w:rsidP="00C555B8">
      <w:pPr>
        <w:jc w:val="both"/>
        <w:rPr>
          <w:rFonts w:asciiTheme="minorHAnsi" w:hAnsiTheme="minorHAnsi" w:cstheme="minorHAnsi"/>
          <w:sz w:val="18"/>
          <w:szCs w:val="18"/>
        </w:rPr>
      </w:pPr>
    </w:p>
    <w:p w14:paraId="2A20E4DA" w14:textId="77777777" w:rsidR="00067166" w:rsidRPr="0060067D" w:rsidRDefault="00067166" w:rsidP="00C555B8">
      <w:pPr>
        <w:jc w:val="both"/>
        <w:rPr>
          <w:rFonts w:asciiTheme="minorHAnsi" w:hAnsiTheme="minorHAnsi" w:cstheme="minorHAnsi"/>
          <w:sz w:val="18"/>
          <w:szCs w:val="18"/>
        </w:rPr>
      </w:pPr>
    </w:p>
    <w:p w14:paraId="7F7DA587" w14:textId="77777777" w:rsidR="00067166" w:rsidRPr="0060067D" w:rsidRDefault="00067166" w:rsidP="00C555B8">
      <w:pPr>
        <w:jc w:val="both"/>
        <w:rPr>
          <w:rFonts w:asciiTheme="minorHAnsi" w:hAnsiTheme="minorHAnsi" w:cstheme="minorHAnsi"/>
          <w:sz w:val="18"/>
          <w:szCs w:val="18"/>
        </w:rPr>
      </w:pPr>
    </w:p>
    <w:p w14:paraId="04B10598" w14:textId="77777777" w:rsidR="00067166" w:rsidRPr="0060067D" w:rsidRDefault="00067166" w:rsidP="00C555B8">
      <w:pPr>
        <w:jc w:val="both"/>
        <w:rPr>
          <w:rFonts w:asciiTheme="minorHAnsi" w:hAnsiTheme="minorHAnsi" w:cstheme="minorHAnsi"/>
          <w:sz w:val="18"/>
          <w:szCs w:val="18"/>
        </w:rPr>
      </w:pPr>
    </w:p>
    <w:p w14:paraId="54E0CAD9" w14:textId="76DFBB6F" w:rsidR="00067166" w:rsidRPr="0060067D" w:rsidRDefault="00067166" w:rsidP="00C555B8">
      <w:pPr>
        <w:jc w:val="both"/>
        <w:rPr>
          <w:rFonts w:asciiTheme="minorHAnsi" w:hAnsiTheme="minorHAnsi" w:cstheme="minorHAnsi"/>
          <w:sz w:val="18"/>
          <w:szCs w:val="18"/>
        </w:rPr>
      </w:pPr>
    </w:p>
    <w:p w14:paraId="2DC3CAE3" w14:textId="77777777" w:rsidR="00067166" w:rsidRPr="0060067D" w:rsidRDefault="00067166" w:rsidP="00C555B8">
      <w:pPr>
        <w:jc w:val="both"/>
        <w:rPr>
          <w:rFonts w:asciiTheme="minorHAnsi" w:hAnsiTheme="minorHAnsi" w:cstheme="minorHAnsi"/>
          <w:sz w:val="18"/>
          <w:szCs w:val="18"/>
        </w:rPr>
      </w:pPr>
    </w:p>
    <w:p w14:paraId="380963BE" w14:textId="77777777" w:rsidR="00067166" w:rsidRPr="0060067D" w:rsidRDefault="00067166" w:rsidP="00C555B8">
      <w:pPr>
        <w:jc w:val="both"/>
        <w:rPr>
          <w:rFonts w:asciiTheme="minorHAnsi" w:hAnsiTheme="minorHAnsi" w:cstheme="minorHAnsi"/>
          <w:sz w:val="18"/>
          <w:szCs w:val="18"/>
        </w:rPr>
      </w:pPr>
    </w:p>
    <w:p w14:paraId="49E5CC2C" w14:textId="77777777" w:rsidR="00067166" w:rsidRPr="0060067D" w:rsidRDefault="00067166" w:rsidP="00C555B8">
      <w:pPr>
        <w:jc w:val="both"/>
        <w:rPr>
          <w:rFonts w:asciiTheme="minorHAnsi" w:hAnsiTheme="minorHAnsi" w:cstheme="minorHAnsi"/>
          <w:sz w:val="18"/>
          <w:szCs w:val="18"/>
        </w:rPr>
      </w:pPr>
    </w:p>
    <w:p w14:paraId="72B239C8" w14:textId="6D99ADE7" w:rsidR="00067166" w:rsidRPr="0060067D" w:rsidRDefault="00121D7D" w:rsidP="00C555B8">
      <w:pPr>
        <w:jc w:val="both"/>
        <w:rPr>
          <w:rFonts w:asciiTheme="minorHAnsi" w:hAnsiTheme="minorHAnsi" w:cstheme="minorHAnsi"/>
          <w:sz w:val="18"/>
          <w:szCs w:val="18"/>
        </w:rPr>
      </w:pPr>
      <w:r w:rsidRPr="0060067D">
        <w:rPr>
          <w:rFonts w:asciiTheme="minorHAnsi" w:hAnsiTheme="minorHAnsi" w:cstheme="minorHAnsi"/>
          <w:noProof/>
          <w:sz w:val="18"/>
          <w:szCs w:val="18"/>
          <w:lang w:eastAsia="pl-PL"/>
        </w:rPr>
        <w:lastRenderedPageBreak/>
        <w:drawing>
          <wp:inline distT="0" distB="0" distL="0" distR="0" wp14:anchorId="0180E16E" wp14:editId="06B87629">
            <wp:extent cx="5761355" cy="7924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792480"/>
                    </a:xfrm>
                    <a:prstGeom prst="rect">
                      <a:avLst/>
                    </a:prstGeom>
                    <a:noFill/>
                  </pic:spPr>
                </pic:pic>
              </a:graphicData>
            </a:graphic>
          </wp:inline>
        </w:drawing>
      </w:r>
    </w:p>
    <w:p w14:paraId="3CA1A6BF" w14:textId="2BEED441" w:rsidR="00C555B8" w:rsidRPr="0060067D" w:rsidRDefault="00C555B8" w:rsidP="00067166">
      <w:pPr>
        <w:pStyle w:val="Nagwek6"/>
        <w:shd w:val="clear" w:color="auto" w:fill="D5DCE4" w:themeFill="text2" w:themeFillTint="33"/>
        <w:rPr>
          <w:rFonts w:asciiTheme="minorHAnsi" w:hAnsiTheme="minorHAnsi" w:cstheme="minorHAnsi"/>
          <w:b/>
          <w:bCs/>
          <w:color w:val="auto"/>
          <w:sz w:val="22"/>
          <w:szCs w:val="22"/>
        </w:rPr>
      </w:pPr>
      <w:bookmarkStart w:id="38" w:name="_Toc94616035"/>
      <w:bookmarkStart w:id="39" w:name="_Toc108770851"/>
      <w:bookmarkStart w:id="40" w:name="_Toc109050279"/>
      <w:bookmarkStart w:id="41" w:name="_Toc133576305"/>
      <w:bookmarkEnd w:id="37"/>
      <w:r w:rsidRPr="0060067D">
        <w:rPr>
          <w:rFonts w:asciiTheme="minorHAnsi" w:hAnsiTheme="minorHAnsi" w:cstheme="minorHAnsi"/>
          <w:b/>
          <w:bCs/>
          <w:color w:val="auto"/>
          <w:sz w:val="22"/>
          <w:szCs w:val="22"/>
        </w:rPr>
        <w:t xml:space="preserve">Załącznik nr 3 - Wykaz wykonanych </w:t>
      </w:r>
      <w:bookmarkEnd w:id="38"/>
      <w:bookmarkEnd w:id="39"/>
      <w:bookmarkEnd w:id="40"/>
      <w:bookmarkEnd w:id="41"/>
      <w:r w:rsidR="00067166" w:rsidRPr="0060067D">
        <w:rPr>
          <w:rFonts w:asciiTheme="minorHAnsi" w:hAnsiTheme="minorHAnsi" w:cstheme="minorHAnsi"/>
          <w:b/>
          <w:bCs/>
          <w:color w:val="auto"/>
          <w:sz w:val="22"/>
          <w:szCs w:val="22"/>
        </w:rPr>
        <w:t>usług</w:t>
      </w:r>
    </w:p>
    <w:tbl>
      <w:tblPr>
        <w:tblW w:w="0" w:type="auto"/>
        <w:tblLayout w:type="fixed"/>
        <w:tblCellMar>
          <w:left w:w="70" w:type="dxa"/>
          <w:right w:w="70" w:type="dxa"/>
        </w:tblCellMar>
        <w:tblLook w:val="04A0" w:firstRow="1" w:lastRow="0" w:firstColumn="1" w:lastColumn="0" w:noHBand="0" w:noVBand="1"/>
      </w:tblPr>
      <w:tblGrid>
        <w:gridCol w:w="6550"/>
        <w:gridCol w:w="2520"/>
      </w:tblGrid>
      <w:tr w:rsidR="004C6DB1" w:rsidRPr="0060067D" w14:paraId="06691D61" w14:textId="77777777" w:rsidTr="00155B46">
        <w:tc>
          <w:tcPr>
            <w:tcW w:w="6550" w:type="dxa"/>
            <w:hideMark/>
          </w:tcPr>
          <w:p w14:paraId="5D0A287C" w14:textId="77777777" w:rsidR="004C6DB1" w:rsidRPr="0060067D" w:rsidRDefault="004C6DB1" w:rsidP="00155B46">
            <w:pPr>
              <w:keepNext/>
              <w:jc w:val="both"/>
              <w:outlineLvl w:val="5"/>
              <w:rPr>
                <w:rFonts w:asciiTheme="minorHAnsi" w:hAnsiTheme="minorHAnsi" w:cstheme="minorHAnsi"/>
                <w:b/>
                <w:bCs/>
                <w:i/>
                <w:sz w:val="22"/>
                <w:szCs w:val="22"/>
              </w:rPr>
            </w:pPr>
            <w:r w:rsidRPr="0060067D">
              <w:rPr>
                <w:rFonts w:asciiTheme="minorHAnsi" w:hAnsiTheme="minorHAnsi" w:cstheme="minorHAnsi"/>
                <w:b/>
                <w:bCs/>
                <w:sz w:val="22"/>
                <w:szCs w:val="22"/>
              </w:rPr>
              <w:t xml:space="preserve">Nr referencyjny nadany sprawie przez Zamawiającego </w:t>
            </w:r>
          </w:p>
        </w:tc>
        <w:tc>
          <w:tcPr>
            <w:tcW w:w="2520" w:type="dxa"/>
            <w:hideMark/>
          </w:tcPr>
          <w:p w14:paraId="69C00412" w14:textId="77777777" w:rsidR="004C6DB1" w:rsidRPr="0060067D" w:rsidRDefault="004C6DB1" w:rsidP="00155B46">
            <w:pPr>
              <w:jc w:val="right"/>
              <w:rPr>
                <w:rFonts w:asciiTheme="minorHAnsi" w:hAnsiTheme="minorHAnsi" w:cstheme="minorHAnsi"/>
                <w:sz w:val="22"/>
                <w:szCs w:val="22"/>
              </w:rPr>
            </w:pPr>
            <w:r>
              <w:rPr>
                <w:rFonts w:asciiTheme="minorHAnsi" w:hAnsiTheme="minorHAnsi" w:cstheme="minorHAnsi"/>
                <w:b/>
                <w:i/>
                <w:sz w:val="22"/>
                <w:szCs w:val="22"/>
              </w:rPr>
              <w:t>ZB.271.5.2024</w:t>
            </w:r>
          </w:p>
        </w:tc>
      </w:tr>
    </w:tbl>
    <w:p w14:paraId="0998C8DD" w14:textId="77777777" w:rsidR="004C6DB1" w:rsidRDefault="004C6DB1" w:rsidP="004C6DB1">
      <w:pPr>
        <w:jc w:val="both"/>
        <w:rPr>
          <w:rFonts w:asciiTheme="minorHAnsi" w:hAnsiTheme="minorHAnsi" w:cstheme="minorHAnsi"/>
          <w:sz w:val="22"/>
          <w:szCs w:val="22"/>
        </w:rPr>
      </w:pPr>
    </w:p>
    <w:p w14:paraId="64CCC0F7" w14:textId="7078A04B" w:rsidR="004C6DB1" w:rsidRPr="004C6DB1" w:rsidRDefault="004C6DB1" w:rsidP="004C6DB1">
      <w:pPr>
        <w:jc w:val="center"/>
        <w:rPr>
          <w:rFonts w:asciiTheme="minorHAnsi" w:hAnsiTheme="minorHAnsi" w:cstheme="minorHAnsi"/>
          <w:b/>
          <w:bCs/>
          <w:sz w:val="22"/>
          <w:szCs w:val="22"/>
        </w:rPr>
      </w:pPr>
      <w:r w:rsidRPr="004C6DB1">
        <w:rPr>
          <w:rFonts w:asciiTheme="minorHAnsi" w:hAnsiTheme="minorHAnsi" w:cstheme="minorHAnsi"/>
          <w:b/>
          <w:bCs/>
          <w:sz w:val="22"/>
          <w:szCs w:val="22"/>
        </w:rPr>
        <w:t xml:space="preserve">Zadanie </w:t>
      </w:r>
      <w:r w:rsidRPr="004C6DB1">
        <w:rPr>
          <w:rFonts w:asciiTheme="minorHAnsi" w:hAnsiTheme="minorHAnsi" w:cstheme="minorHAnsi"/>
          <w:b/>
          <w:bCs/>
          <w:sz w:val="22"/>
          <w:szCs w:val="22"/>
        </w:rPr>
        <w:t>pn.</w:t>
      </w:r>
      <w:r w:rsidRPr="004C6DB1">
        <w:rPr>
          <w:rFonts w:asciiTheme="minorHAnsi" w:hAnsiTheme="minorHAnsi" w:cstheme="minorHAnsi"/>
          <w:b/>
          <w:bCs/>
          <w:sz w:val="22"/>
          <w:szCs w:val="22"/>
        </w:rPr>
        <w:t>:</w:t>
      </w:r>
      <w:r w:rsidRPr="004C6DB1">
        <w:rPr>
          <w:rFonts w:asciiTheme="minorHAnsi" w:hAnsiTheme="minorHAnsi" w:cstheme="minorHAnsi"/>
          <w:b/>
          <w:bCs/>
          <w:sz w:val="22"/>
          <w:szCs w:val="22"/>
        </w:rPr>
        <w:t xml:space="preserve"> Realizacja usługi cateringowej, polegającej na przygotowaniu i dowożeniu posiłków dla osób dorosłych niepełnosprawnych ze znacznym lub umiarkowanym stopniem niepełnosprawności lub orzeczeniem traktowanym na równi z orzeczeniem o znacznym lub umiarkowanym stopniu niepełnosprawności – usługa dla osób zamieszkiwanych w formie pobytu całodobowego i pobytu dziennego w Centrum Opiekuńczo – Mieszkalnego w Olszynie</w:t>
      </w:r>
      <w:r w:rsidRPr="004C6DB1">
        <w:rPr>
          <w:rFonts w:asciiTheme="minorHAnsi" w:hAnsiTheme="minorHAnsi" w:cstheme="minorHAnsi"/>
          <w:b/>
          <w:bCs/>
          <w:color w:val="000000" w:themeColor="text1"/>
          <w:sz w:val="22"/>
          <w:szCs w:val="22"/>
        </w:rPr>
        <w:t xml:space="preserve"> realizowanego</w:t>
      </w:r>
      <w:r w:rsidRPr="004C6DB1">
        <w:rPr>
          <w:rFonts w:asciiTheme="minorHAnsi" w:hAnsiTheme="minorHAnsi" w:cstheme="minorHAnsi"/>
          <w:b/>
          <w:bCs/>
          <w:sz w:val="22"/>
          <w:szCs w:val="22"/>
        </w:rPr>
        <w:t xml:space="preserve"> w ramach projektu „</w:t>
      </w:r>
      <w:proofErr w:type="spellStart"/>
      <w:r w:rsidRPr="004C6DB1">
        <w:rPr>
          <w:rFonts w:asciiTheme="minorHAnsi" w:hAnsiTheme="minorHAnsi" w:cstheme="minorHAnsi"/>
          <w:b/>
          <w:bCs/>
          <w:sz w:val="22"/>
          <w:szCs w:val="22"/>
        </w:rPr>
        <w:t>Deinstytucjonalizacja</w:t>
      </w:r>
      <w:proofErr w:type="spellEnd"/>
      <w:r w:rsidRPr="004C6DB1">
        <w:rPr>
          <w:rFonts w:asciiTheme="minorHAnsi" w:hAnsiTheme="minorHAnsi" w:cstheme="minorHAnsi"/>
          <w:b/>
          <w:bCs/>
          <w:sz w:val="22"/>
          <w:szCs w:val="22"/>
        </w:rPr>
        <w:t xml:space="preserve"> usług społecznych na terenie gminy Olszyna” – II postępowanie</w:t>
      </w:r>
    </w:p>
    <w:p w14:paraId="3F101364" w14:textId="1E13B0E7" w:rsidR="004C6DB1" w:rsidRPr="0060067D" w:rsidRDefault="004C6DB1" w:rsidP="004C6DB1">
      <w:pPr>
        <w:jc w:val="both"/>
        <w:rPr>
          <w:rFonts w:asciiTheme="minorHAnsi" w:hAnsiTheme="minorHAnsi" w:cstheme="minorHAnsi"/>
          <w:sz w:val="22"/>
          <w:szCs w:val="22"/>
        </w:rPr>
      </w:pPr>
    </w:p>
    <w:p w14:paraId="455E89B8" w14:textId="77777777" w:rsidR="004C6DB1" w:rsidRPr="0060067D" w:rsidRDefault="004C6DB1" w:rsidP="004C6DB1">
      <w:pPr>
        <w:jc w:val="both"/>
        <w:rPr>
          <w:rFonts w:asciiTheme="minorHAnsi" w:hAnsiTheme="minorHAnsi" w:cstheme="minorHAnsi"/>
          <w:b/>
          <w:sz w:val="22"/>
          <w:szCs w:val="22"/>
        </w:rPr>
      </w:pPr>
      <w:r w:rsidRPr="0060067D">
        <w:rPr>
          <w:rFonts w:asciiTheme="minorHAnsi" w:hAnsiTheme="minorHAnsi" w:cstheme="minorHAnsi"/>
          <w:b/>
          <w:sz w:val="22"/>
          <w:szCs w:val="22"/>
        </w:rPr>
        <w:t>ZAMAWIAJĄCY:</w:t>
      </w:r>
    </w:p>
    <w:p w14:paraId="56D643F7" w14:textId="77777777" w:rsidR="004C6DB1" w:rsidRPr="0060067D" w:rsidRDefault="004C6DB1" w:rsidP="004C6DB1">
      <w:pPr>
        <w:jc w:val="both"/>
        <w:rPr>
          <w:rFonts w:asciiTheme="minorHAnsi" w:hAnsiTheme="minorHAnsi" w:cstheme="minorHAnsi"/>
          <w:b/>
          <w:i/>
          <w:sz w:val="22"/>
          <w:szCs w:val="22"/>
        </w:rPr>
      </w:pPr>
    </w:p>
    <w:p w14:paraId="74FA38B0"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Gmina Olszyna</w:t>
      </w:r>
    </w:p>
    <w:p w14:paraId="3E5DAF99"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ul. Wolności 20</w:t>
      </w:r>
    </w:p>
    <w:p w14:paraId="2B265D92"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59- 830 Olszyna</w:t>
      </w:r>
    </w:p>
    <w:p w14:paraId="79E06D79"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NIP: 613-100-28-76</w:t>
      </w:r>
    </w:p>
    <w:p w14:paraId="09B14455" w14:textId="77777777" w:rsidR="00C555B8" w:rsidRPr="0060067D" w:rsidRDefault="00C555B8" w:rsidP="00C555B8">
      <w:pPr>
        <w:jc w:val="both"/>
        <w:rPr>
          <w:rFonts w:asciiTheme="minorHAnsi" w:hAnsiTheme="minorHAnsi" w:cstheme="minorHAnsi"/>
          <w:b/>
          <w:sz w:val="22"/>
          <w:szCs w:val="22"/>
        </w:rPr>
      </w:pPr>
    </w:p>
    <w:p w14:paraId="709725C7" w14:textId="77777777" w:rsidR="00C555B8" w:rsidRPr="0060067D" w:rsidRDefault="00C555B8" w:rsidP="00C555B8">
      <w:pPr>
        <w:jc w:val="both"/>
        <w:rPr>
          <w:rFonts w:asciiTheme="minorHAnsi" w:hAnsiTheme="minorHAnsi" w:cstheme="minorHAnsi"/>
          <w:b/>
          <w:sz w:val="22"/>
          <w:szCs w:val="22"/>
        </w:rPr>
      </w:pPr>
      <w:r w:rsidRPr="0060067D">
        <w:rPr>
          <w:rFonts w:asciiTheme="minorHAnsi" w:hAnsiTheme="minorHAnsi" w:cstheme="minorHAnsi"/>
          <w:b/>
          <w:sz w:val="22"/>
          <w:szCs w:val="22"/>
        </w:rPr>
        <w:t>WYKONAWCA(Y):</w:t>
      </w:r>
    </w:p>
    <w:tbl>
      <w:tblPr>
        <w:tblW w:w="9252" w:type="dxa"/>
        <w:tblInd w:w="-20" w:type="dxa"/>
        <w:tblLayout w:type="fixed"/>
        <w:tblCellMar>
          <w:left w:w="70" w:type="dxa"/>
          <w:right w:w="70" w:type="dxa"/>
        </w:tblCellMar>
        <w:tblLook w:val="0000" w:firstRow="0" w:lastRow="0" w:firstColumn="0" w:lastColumn="0" w:noHBand="0" w:noVBand="0"/>
      </w:tblPr>
      <w:tblGrid>
        <w:gridCol w:w="610"/>
        <w:gridCol w:w="4867"/>
        <w:gridCol w:w="3775"/>
      </w:tblGrid>
      <w:tr w:rsidR="00C555B8" w:rsidRPr="0060067D" w14:paraId="0872DFC4" w14:textId="77777777" w:rsidTr="00561A12">
        <w:trPr>
          <w:cantSplit/>
        </w:trPr>
        <w:tc>
          <w:tcPr>
            <w:tcW w:w="610" w:type="dxa"/>
            <w:tcBorders>
              <w:top w:val="single" w:sz="4" w:space="0" w:color="000000"/>
              <w:left w:val="single" w:sz="4" w:space="0" w:color="000000"/>
              <w:bottom w:val="single" w:sz="4" w:space="0" w:color="000000"/>
            </w:tcBorders>
            <w:shd w:val="clear" w:color="auto" w:fill="auto"/>
          </w:tcPr>
          <w:p w14:paraId="71912645" w14:textId="77777777" w:rsidR="00C555B8" w:rsidRPr="0060067D" w:rsidRDefault="00C555B8" w:rsidP="00561A12">
            <w:pPr>
              <w:jc w:val="both"/>
              <w:rPr>
                <w:rFonts w:asciiTheme="minorHAnsi" w:hAnsiTheme="minorHAnsi" w:cstheme="minorHAnsi"/>
                <w:b/>
                <w:sz w:val="22"/>
                <w:szCs w:val="22"/>
              </w:rPr>
            </w:pPr>
            <w:r w:rsidRPr="0060067D">
              <w:rPr>
                <w:rFonts w:asciiTheme="minorHAnsi" w:hAnsiTheme="minorHAnsi" w:cstheme="minorHAnsi"/>
                <w:b/>
                <w:sz w:val="22"/>
                <w:szCs w:val="22"/>
              </w:rPr>
              <w:t>l.p.</w:t>
            </w:r>
          </w:p>
        </w:tc>
        <w:tc>
          <w:tcPr>
            <w:tcW w:w="4867" w:type="dxa"/>
            <w:tcBorders>
              <w:top w:val="single" w:sz="4" w:space="0" w:color="000000"/>
              <w:left w:val="single" w:sz="4" w:space="0" w:color="000000"/>
              <w:bottom w:val="single" w:sz="4" w:space="0" w:color="000000"/>
            </w:tcBorders>
            <w:shd w:val="clear" w:color="auto" w:fill="auto"/>
          </w:tcPr>
          <w:p w14:paraId="68762352" w14:textId="77777777" w:rsidR="00C555B8" w:rsidRPr="0060067D" w:rsidRDefault="00C555B8" w:rsidP="00561A12">
            <w:pPr>
              <w:jc w:val="both"/>
              <w:rPr>
                <w:rFonts w:asciiTheme="minorHAnsi" w:hAnsiTheme="minorHAnsi" w:cstheme="minorHAnsi"/>
                <w:b/>
                <w:sz w:val="22"/>
                <w:szCs w:val="22"/>
              </w:rPr>
            </w:pPr>
            <w:r w:rsidRPr="0060067D">
              <w:rPr>
                <w:rFonts w:asciiTheme="minorHAnsi" w:hAnsiTheme="minorHAnsi" w:cstheme="minorHAnsi"/>
                <w:b/>
                <w:sz w:val="22"/>
                <w:szCs w:val="22"/>
              </w:rPr>
              <w:t>Nazwa(y) Wykonawcy(ów)</w:t>
            </w:r>
          </w:p>
        </w:tc>
        <w:tc>
          <w:tcPr>
            <w:tcW w:w="3775" w:type="dxa"/>
            <w:tcBorders>
              <w:top w:val="single" w:sz="4" w:space="0" w:color="000000"/>
              <w:left w:val="single" w:sz="4" w:space="0" w:color="000000"/>
              <w:bottom w:val="single" w:sz="4" w:space="0" w:color="000000"/>
              <w:right w:val="single" w:sz="4" w:space="0" w:color="000000"/>
            </w:tcBorders>
            <w:shd w:val="clear" w:color="auto" w:fill="auto"/>
          </w:tcPr>
          <w:p w14:paraId="1735DD2E" w14:textId="77777777" w:rsidR="00C555B8" w:rsidRPr="0060067D" w:rsidRDefault="00C555B8" w:rsidP="00561A12">
            <w:pPr>
              <w:jc w:val="both"/>
              <w:rPr>
                <w:rFonts w:asciiTheme="minorHAnsi" w:hAnsiTheme="minorHAnsi" w:cstheme="minorHAnsi"/>
                <w:sz w:val="22"/>
                <w:szCs w:val="22"/>
              </w:rPr>
            </w:pPr>
            <w:r w:rsidRPr="0060067D">
              <w:rPr>
                <w:rFonts w:asciiTheme="minorHAnsi" w:hAnsiTheme="minorHAnsi" w:cstheme="minorHAnsi"/>
                <w:b/>
                <w:sz w:val="22"/>
                <w:szCs w:val="22"/>
              </w:rPr>
              <w:t>Adres(y) Wykonawcy(ów)</w:t>
            </w:r>
          </w:p>
        </w:tc>
      </w:tr>
      <w:tr w:rsidR="00C555B8" w:rsidRPr="0060067D" w14:paraId="7EC87ADF" w14:textId="77777777" w:rsidTr="00561A12">
        <w:trPr>
          <w:cantSplit/>
        </w:trPr>
        <w:tc>
          <w:tcPr>
            <w:tcW w:w="610" w:type="dxa"/>
            <w:tcBorders>
              <w:top w:val="single" w:sz="4" w:space="0" w:color="000000"/>
              <w:left w:val="single" w:sz="4" w:space="0" w:color="000000"/>
              <w:bottom w:val="single" w:sz="4" w:space="0" w:color="000000"/>
            </w:tcBorders>
            <w:shd w:val="clear" w:color="auto" w:fill="auto"/>
          </w:tcPr>
          <w:p w14:paraId="39FF2291" w14:textId="77777777" w:rsidR="00C555B8" w:rsidRPr="0060067D" w:rsidRDefault="00C555B8" w:rsidP="00561A12">
            <w:pPr>
              <w:snapToGrid w:val="0"/>
              <w:jc w:val="both"/>
              <w:rPr>
                <w:rFonts w:asciiTheme="minorHAnsi" w:hAnsiTheme="minorHAnsi" w:cstheme="minorHAnsi"/>
                <w:b/>
                <w:sz w:val="22"/>
                <w:szCs w:val="22"/>
                <w:lang w:val="de-DE"/>
              </w:rPr>
            </w:pPr>
          </w:p>
        </w:tc>
        <w:tc>
          <w:tcPr>
            <w:tcW w:w="4867" w:type="dxa"/>
            <w:tcBorders>
              <w:top w:val="single" w:sz="4" w:space="0" w:color="000000"/>
              <w:left w:val="single" w:sz="4" w:space="0" w:color="000000"/>
              <w:bottom w:val="single" w:sz="4" w:space="0" w:color="000000"/>
            </w:tcBorders>
            <w:shd w:val="clear" w:color="auto" w:fill="auto"/>
          </w:tcPr>
          <w:p w14:paraId="0BDDEFA4" w14:textId="77777777" w:rsidR="00C555B8" w:rsidRPr="0060067D" w:rsidRDefault="00C555B8" w:rsidP="00561A12">
            <w:pPr>
              <w:snapToGrid w:val="0"/>
              <w:jc w:val="both"/>
              <w:rPr>
                <w:rFonts w:asciiTheme="minorHAnsi" w:hAnsiTheme="minorHAnsi" w:cstheme="minorHAnsi"/>
                <w:b/>
                <w:sz w:val="22"/>
                <w:szCs w:val="22"/>
              </w:rPr>
            </w:pPr>
            <w:r w:rsidRPr="0060067D">
              <w:rPr>
                <w:rFonts w:asciiTheme="minorHAnsi" w:hAnsiTheme="minorHAnsi" w:cstheme="minorHAnsi"/>
                <w:i/>
                <w:sz w:val="22"/>
                <w:szCs w:val="22"/>
              </w:rPr>
              <w:t>Pełna nazwa/firma, adres, w zależności od podmiotu: NIP/PESEL, KRS/CEiDG</w:t>
            </w:r>
          </w:p>
        </w:tc>
        <w:tc>
          <w:tcPr>
            <w:tcW w:w="3775" w:type="dxa"/>
            <w:tcBorders>
              <w:top w:val="single" w:sz="4" w:space="0" w:color="000000"/>
              <w:left w:val="single" w:sz="4" w:space="0" w:color="000000"/>
              <w:bottom w:val="single" w:sz="4" w:space="0" w:color="000000"/>
              <w:right w:val="single" w:sz="4" w:space="0" w:color="000000"/>
            </w:tcBorders>
            <w:shd w:val="clear" w:color="auto" w:fill="auto"/>
          </w:tcPr>
          <w:p w14:paraId="5C3F2DAF" w14:textId="77777777" w:rsidR="00C555B8" w:rsidRPr="0060067D" w:rsidRDefault="00C555B8" w:rsidP="00561A12">
            <w:pPr>
              <w:snapToGrid w:val="0"/>
              <w:jc w:val="both"/>
              <w:rPr>
                <w:rFonts w:asciiTheme="minorHAnsi" w:hAnsiTheme="minorHAnsi" w:cstheme="minorHAnsi"/>
                <w:b/>
                <w:sz w:val="22"/>
                <w:szCs w:val="22"/>
              </w:rPr>
            </w:pPr>
          </w:p>
        </w:tc>
      </w:tr>
      <w:tr w:rsidR="00C555B8" w:rsidRPr="0060067D" w14:paraId="655F1F4A" w14:textId="77777777" w:rsidTr="00561A12">
        <w:trPr>
          <w:cantSplit/>
        </w:trPr>
        <w:tc>
          <w:tcPr>
            <w:tcW w:w="610" w:type="dxa"/>
            <w:tcBorders>
              <w:top w:val="single" w:sz="4" w:space="0" w:color="000000"/>
              <w:left w:val="single" w:sz="4" w:space="0" w:color="000000"/>
              <w:bottom w:val="single" w:sz="4" w:space="0" w:color="000000"/>
            </w:tcBorders>
            <w:shd w:val="clear" w:color="auto" w:fill="auto"/>
          </w:tcPr>
          <w:p w14:paraId="6C1EB738" w14:textId="77777777" w:rsidR="00C555B8" w:rsidRPr="0060067D" w:rsidRDefault="00C555B8" w:rsidP="00561A12">
            <w:pPr>
              <w:snapToGrid w:val="0"/>
              <w:jc w:val="both"/>
              <w:rPr>
                <w:rFonts w:asciiTheme="minorHAnsi" w:hAnsiTheme="minorHAnsi" w:cstheme="minorHAnsi"/>
                <w:b/>
                <w:sz w:val="22"/>
                <w:szCs w:val="22"/>
              </w:rPr>
            </w:pPr>
          </w:p>
        </w:tc>
        <w:tc>
          <w:tcPr>
            <w:tcW w:w="4867" w:type="dxa"/>
            <w:tcBorders>
              <w:top w:val="single" w:sz="4" w:space="0" w:color="000000"/>
              <w:left w:val="single" w:sz="4" w:space="0" w:color="000000"/>
              <w:bottom w:val="single" w:sz="4" w:space="0" w:color="000000"/>
            </w:tcBorders>
            <w:shd w:val="clear" w:color="auto" w:fill="auto"/>
          </w:tcPr>
          <w:p w14:paraId="7167C312" w14:textId="77777777" w:rsidR="00C555B8" w:rsidRPr="0060067D" w:rsidRDefault="00C555B8" w:rsidP="00561A12">
            <w:pPr>
              <w:snapToGrid w:val="0"/>
              <w:jc w:val="both"/>
              <w:rPr>
                <w:rFonts w:asciiTheme="minorHAnsi" w:hAnsiTheme="minorHAnsi" w:cstheme="minorHAnsi"/>
                <w:b/>
                <w:sz w:val="22"/>
                <w:szCs w:val="22"/>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tcPr>
          <w:p w14:paraId="34B380C0" w14:textId="77777777" w:rsidR="00C555B8" w:rsidRPr="0060067D" w:rsidRDefault="00C555B8" w:rsidP="00561A12">
            <w:pPr>
              <w:snapToGrid w:val="0"/>
              <w:jc w:val="both"/>
              <w:rPr>
                <w:rFonts w:asciiTheme="minorHAnsi" w:hAnsiTheme="minorHAnsi" w:cstheme="minorHAnsi"/>
                <w:b/>
                <w:sz w:val="22"/>
                <w:szCs w:val="22"/>
              </w:rPr>
            </w:pPr>
          </w:p>
        </w:tc>
      </w:tr>
    </w:tbl>
    <w:p w14:paraId="0D40360C" w14:textId="77777777" w:rsidR="00C555B8" w:rsidRPr="0060067D" w:rsidRDefault="00C555B8" w:rsidP="00C555B8">
      <w:pPr>
        <w:jc w:val="both"/>
        <w:rPr>
          <w:rFonts w:asciiTheme="minorHAnsi" w:hAnsiTheme="minorHAnsi" w:cstheme="minorHAnsi"/>
          <w:sz w:val="22"/>
          <w:szCs w:val="22"/>
        </w:rPr>
      </w:pPr>
    </w:p>
    <w:p w14:paraId="73662DDE" w14:textId="610B1658" w:rsidR="00C555B8" w:rsidRPr="0060067D" w:rsidRDefault="00C555B8" w:rsidP="00C555B8">
      <w:pPr>
        <w:jc w:val="both"/>
        <w:rPr>
          <w:rFonts w:asciiTheme="minorHAnsi" w:hAnsiTheme="minorHAnsi" w:cstheme="minorHAnsi"/>
          <w:b/>
          <w:bCs/>
          <w:i/>
          <w:sz w:val="22"/>
          <w:szCs w:val="22"/>
        </w:rPr>
      </w:pPr>
      <w:r w:rsidRPr="0060067D">
        <w:rPr>
          <w:rFonts w:asciiTheme="minorHAnsi" w:hAnsiTheme="minorHAnsi" w:cstheme="minorHAnsi"/>
          <w:b/>
          <w:bCs/>
          <w:i/>
          <w:sz w:val="22"/>
          <w:szCs w:val="22"/>
        </w:rPr>
        <w:t xml:space="preserve">WYKAZ </w:t>
      </w:r>
      <w:r w:rsidR="004651EC">
        <w:rPr>
          <w:rFonts w:asciiTheme="minorHAnsi" w:hAnsiTheme="minorHAnsi" w:cstheme="minorHAnsi"/>
          <w:b/>
          <w:bCs/>
          <w:i/>
          <w:sz w:val="22"/>
          <w:szCs w:val="22"/>
        </w:rPr>
        <w:t>USŁUG</w:t>
      </w:r>
      <w:r w:rsidRPr="0060067D">
        <w:rPr>
          <w:rFonts w:asciiTheme="minorHAnsi" w:hAnsiTheme="minorHAnsi" w:cstheme="minorHAnsi"/>
          <w:b/>
          <w:bCs/>
          <w:i/>
          <w:sz w:val="22"/>
          <w:szCs w:val="22"/>
        </w:rPr>
        <w:t xml:space="preserve"> WYKONANYCH NIE WCZEŚNIEJ NIŻ W OKRESIE OSTATNICH </w:t>
      </w:r>
      <w:r w:rsidR="00CB446C" w:rsidRPr="0060067D">
        <w:rPr>
          <w:rFonts w:asciiTheme="minorHAnsi" w:hAnsiTheme="minorHAnsi" w:cstheme="minorHAnsi"/>
          <w:b/>
          <w:bCs/>
          <w:i/>
          <w:sz w:val="22"/>
          <w:szCs w:val="22"/>
          <w:shd w:val="clear" w:color="auto" w:fill="BDD6EE"/>
        </w:rPr>
        <w:t>3</w:t>
      </w:r>
      <w:r w:rsidRPr="0060067D">
        <w:rPr>
          <w:rFonts w:asciiTheme="minorHAnsi" w:hAnsiTheme="minorHAnsi" w:cstheme="minorHAnsi"/>
          <w:b/>
          <w:bCs/>
          <w:i/>
          <w:sz w:val="22"/>
          <w:szCs w:val="22"/>
          <w:shd w:val="clear" w:color="auto" w:fill="BDD6EE"/>
        </w:rPr>
        <w:t xml:space="preserve"> LAT</w:t>
      </w:r>
      <w:r w:rsidRPr="0060067D">
        <w:rPr>
          <w:rFonts w:asciiTheme="minorHAnsi" w:hAnsiTheme="minorHAnsi" w:cstheme="minorHAnsi"/>
          <w:b/>
          <w:bCs/>
          <w:i/>
          <w:sz w:val="22"/>
          <w:szCs w:val="22"/>
        </w:rPr>
        <w:t xml:space="preserve"> PRZED UPŁYWEM TERMINU SKŁADANIA OFERT,</w:t>
      </w:r>
      <w:r w:rsidRPr="0060067D">
        <w:rPr>
          <w:rFonts w:asciiTheme="minorHAnsi" w:hAnsiTheme="minorHAnsi" w:cstheme="minorHAnsi"/>
          <w:b/>
          <w:i/>
          <w:sz w:val="22"/>
          <w:szCs w:val="22"/>
        </w:rPr>
        <w:t xml:space="preserve"> </w:t>
      </w:r>
      <w:r w:rsidRPr="0060067D">
        <w:rPr>
          <w:rFonts w:asciiTheme="minorHAnsi" w:hAnsiTheme="minorHAnsi" w:cstheme="minorHAnsi"/>
          <w:b/>
          <w:bCs/>
          <w:i/>
          <w:sz w:val="22"/>
          <w:szCs w:val="22"/>
        </w:rPr>
        <w:t>A JEŻELI OKRES PROWADZENIA DZIAŁALNOŚCI JEST KRÓTSZY – W TYM OKRESIE</w:t>
      </w:r>
    </w:p>
    <w:p w14:paraId="31FA90BD" w14:textId="77777777" w:rsidR="00C555B8" w:rsidRPr="0060067D" w:rsidRDefault="00C555B8" w:rsidP="00C555B8">
      <w:pPr>
        <w:jc w:val="both"/>
        <w:rPr>
          <w:rFonts w:asciiTheme="minorHAnsi" w:hAnsiTheme="minorHAnsi" w:cstheme="minorHAnsi"/>
          <w:b/>
          <w:sz w:val="22"/>
          <w:szCs w:val="22"/>
        </w:rPr>
      </w:pPr>
      <w:r w:rsidRPr="0060067D">
        <w:rPr>
          <w:rFonts w:asciiTheme="minorHAnsi" w:hAnsiTheme="minorHAnsi" w:cstheme="minorHAnsi"/>
          <w:b/>
          <w:bCs/>
          <w:i/>
          <w:sz w:val="22"/>
          <w:szCs w:val="22"/>
        </w:rPr>
        <w:t xml:space="preserve"> </w:t>
      </w:r>
    </w:p>
    <w:p w14:paraId="748F7C7F" w14:textId="2493CA2D" w:rsidR="00C555B8" w:rsidRPr="0060067D" w:rsidRDefault="00C555B8" w:rsidP="00C555B8">
      <w:pPr>
        <w:jc w:val="both"/>
        <w:rPr>
          <w:rFonts w:asciiTheme="minorHAnsi" w:hAnsiTheme="minorHAnsi" w:cstheme="minorHAnsi"/>
          <w:b/>
          <w:sz w:val="22"/>
          <w:szCs w:val="22"/>
          <w:u w:val="single"/>
        </w:rPr>
      </w:pPr>
      <w:r w:rsidRPr="0060067D">
        <w:rPr>
          <w:rFonts w:asciiTheme="minorHAnsi" w:hAnsiTheme="minorHAnsi" w:cstheme="minorHAnsi"/>
          <w:b/>
          <w:sz w:val="22"/>
          <w:szCs w:val="22"/>
          <w:u w:val="single"/>
        </w:rPr>
        <w:t xml:space="preserve">OŚWIADCZAM(Y), ŻE: </w:t>
      </w:r>
    </w:p>
    <w:p w14:paraId="3FA80C2C" w14:textId="214EB1FB" w:rsidR="00C555B8" w:rsidRPr="0060067D" w:rsidRDefault="00C555B8" w:rsidP="00C555B8">
      <w:pPr>
        <w:jc w:val="both"/>
        <w:rPr>
          <w:rFonts w:asciiTheme="minorHAnsi" w:hAnsiTheme="minorHAnsi" w:cstheme="minorHAnsi"/>
          <w:b/>
          <w:sz w:val="22"/>
          <w:szCs w:val="22"/>
          <w:u w:val="single"/>
        </w:rPr>
      </w:pPr>
      <w:r w:rsidRPr="0060067D">
        <w:rPr>
          <w:rFonts w:asciiTheme="minorHAnsi" w:hAnsiTheme="minorHAnsi" w:cstheme="minorHAnsi"/>
          <w:b/>
          <w:sz w:val="22"/>
          <w:szCs w:val="22"/>
          <w:u w:val="single"/>
        </w:rPr>
        <w:t xml:space="preserve">Wykonałem(wykonaliśmy) następujące </w:t>
      </w:r>
      <w:r w:rsidR="008B3588" w:rsidRPr="0060067D">
        <w:rPr>
          <w:rFonts w:asciiTheme="minorHAnsi" w:hAnsiTheme="minorHAnsi" w:cstheme="minorHAnsi"/>
          <w:b/>
          <w:sz w:val="22"/>
          <w:szCs w:val="22"/>
          <w:u w:val="single"/>
        </w:rPr>
        <w:t>usługi</w:t>
      </w:r>
      <w:r w:rsidRPr="0060067D">
        <w:rPr>
          <w:rFonts w:asciiTheme="minorHAnsi" w:hAnsiTheme="minorHAnsi" w:cstheme="minorHAnsi"/>
          <w:b/>
          <w:sz w:val="22"/>
          <w:szCs w:val="22"/>
          <w:u w:val="single"/>
        </w:rPr>
        <w:t>:</w:t>
      </w:r>
    </w:p>
    <w:tbl>
      <w:tblPr>
        <w:tblW w:w="9982" w:type="dxa"/>
        <w:jc w:val="center"/>
        <w:tblLayout w:type="fixed"/>
        <w:tblCellMar>
          <w:left w:w="70" w:type="dxa"/>
          <w:right w:w="70" w:type="dxa"/>
        </w:tblCellMar>
        <w:tblLook w:val="0000" w:firstRow="0" w:lastRow="0" w:firstColumn="0" w:lastColumn="0" w:noHBand="0" w:noVBand="0"/>
      </w:tblPr>
      <w:tblGrid>
        <w:gridCol w:w="540"/>
        <w:gridCol w:w="1260"/>
        <w:gridCol w:w="1661"/>
        <w:gridCol w:w="1418"/>
        <w:gridCol w:w="1417"/>
        <w:gridCol w:w="2410"/>
        <w:gridCol w:w="1276"/>
      </w:tblGrid>
      <w:tr w:rsidR="00C555B8" w:rsidRPr="0060067D" w14:paraId="0BFD913D" w14:textId="77777777" w:rsidTr="00561A12">
        <w:trPr>
          <w:cantSplit/>
          <w:trHeight w:val="589"/>
          <w:jc w:val="center"/>
        </w:trPr>
        <w:tc>
          <w:tcPr>
            <w:tcW w:w="540" w:type="dxa"/>
            <w:vMerge w:val="restart"/>
            <w:tcBorders>
              <w:top w:val="single" w:sz="4" w:space="0" w:color="000000"/>
              <w:left w:val="single" w:sz="4" w:space="0" w:color="000000"/>
              <w:bottom w:val="single" w:sz="4" w:space="0" w:color="000000"/>
            </w:tcBorders>
            <w:shd w:val="clear" w:color="auto" w:fill="auto"/>
          </w:tcPr>
          <w:p w14:paraId="2CE7CD86" w14:textId="77777777" w:rsidR="00C555B8" w:rsidRPr="0060067D" w:rsidRDefault="00C555B8" w:rsidP="004651EC">
            <w:pPr>
              <w:jc w:val="center"/>
              <w:rPr>
                <w:rFonts w:asciiTheme="minorHAnsi" w:hAnsiTheme="minorHAnsi" w:cstheme="minorHAnsi"/>
                <w:sz w:val="18"/>
                <w:szCs w:val="18"/>
              </w:rPr>
            </w:pPr>
            <w:r w:rsidRPr="0060067D">
              <w:rPr>
                <w:rFonts w:asciiTheme="minorHAnsi" w:hAnsiTheme="minorHAnsi" w:cstheme="minorHAnsi"/>
                <w:sz w:val="18"/>
                <w:szCs w:val="18"/>
              </w:rPr>
              <w:t>L.p.</w:t>
            </w:r>
          </w:p>
        </w:tc>
        <w:tc>
          <w:tcPr>
            <w:tcW w:w="1260" w:type="dxa"/>
            <w:vMerge w:val="restart"/>
            <w:tcBorders>
              <w:top w:val="single" w:sz="4" w:space="0" w:color="000000"/>
              <w:left w:val="single" w:sz="4" w:space="0" w:color="000000"/>
              <w:bottom w:val="single" w:sz="4" w:space="0" w:color="000000"/>
            </w:tcBorders>
            <w:shd w:val="clear" w:color="auto" w:fill="auto"/>
          </w:tcPr>
          <w:p w14:paraId="53C469D7" w14:textId="6AA09333" w:rsidR="00C555B8" w:rsidRPr="0060067D" w:rsidRDefault="00C555B8" w:rsidP="004651EC">
            <w:pPr>
              <w:jc w:val="center"/>
              <w:rPr>
                <w:rFonts w:asciiTheme="minorHAnsi" w:hAnsiTheme="minorHAnsi" w:cstheme="minorHAnsi"/>
                <w:sz w:val="18"/>
                <w:szCs w:val="18"/>
              </w:rPr>
            </w:pPr>
            <w:r w:rsidRPr="0060067D">
              <w:rPr>
                <w:rFonts w:asciiTheme="minorHAnsi" w:hAnsiTheme="minorHAnsi" w:cstheme="minorHAnsi"/>
                <w:sz w:val="18"/>
                <w:szCs w:val="18"/>
              </w:rPr>
              <w:t xml:space="preserve">Nazwa </w:t>
            </w:r>
            <w:r w:rsidR="008B3588" w:rsidRPr="0060067D">
              <w:rPr>
                <w:rFonts w:asciiTheme="minorHAnsi" w:hAnsiTheme="minorHAnsi" w:cstheme="minorHAnsi"/>
                <w:sz w:val="18"/>
                <w:szCs w:val="18"/>
              </w:rPr>
              <w:t>zamówienia</w:t>
            </w:r>
          </w:p>
        </w:tc>
        <w:tc>
          <w:tcPr>
            <w:tcW w:w="1661" w:type="dxa"/>
            <w:vMerge w:val="restart"/>
            <w:tcBorders>
              <w:top w:val="single" w:sz="4" w:space="0" w:color="000000"/>
              <w:left w:val="single" w:sz="4" w:space="0" w:color="000000"/>
              <w:bottom w:val="single" w:sz="4" w:space="0" w:color="000000"/>
            </w:tcBorders>
            <w:shd w:val="clear" w:color="auto" w:fill="auto"/>
          </w:tcPr>
          <w:p w14:paraId="311D46FB" w14:textId="61431264" w:rsidR="00C555B8" w:rsidRPr="0060067D" w:rsidRDefault="00C555B8" w:rsidP="004651EC">
            <w:pPr>
              <w:jc w:val="center"/>
              <w:rPr>
                <w:rFonts w:asciiTheme="minorHAnsi" w:hAnsiTheme="minorHAnsi" w:cstheme="minorHAnsi"/>
                <w:sz w:val="18"/>
                <w:szCs w:val="18"/>
              </w:rPr>
            </w:pPr>
            <w:r w:rsidRPr="0060067D">
              <w:rPr>
                <w:rFonts w:asciiTheme="minorHAnsi" w:hAnsiTheme="minorHAnsi" w:cstheme="minorHAnsi"/>
                <w:sz w:val="18"/>
                <w:szCs w:val="18"/>
              </w:rPr>
              <w:t xml:space="preserve">Przedmiot </w:t>
            </w:r>
            <w:r w:rsidR="008B3588" w:rsidRPr="0060067D">
              <w:rPr>
                <w:rFonts w:asciiTheme="minorHAnsi" w:hAnsiTheme="minorHAnsi" w:cstheme="minorHAnsi"/>
                <w:sz w:val="18"/>
                <w:szCs w:val="18"/>
              </w:rPr>
              <w:t>zamówienia</w:t>
            </w:r>
            <w:r w:rsidRPr="0060067D">
              <w:rPr>
                <w:rFonts w:asciiTheme="minorHAnsi" w:hAnsiTheme="minorHAnsi" w:cstheme="minorHAnsi"/>
                <w:sz w:val="18"/>
                <w:szCs w:val="18"/>
              </w:rPr>
              <w:t xml:space="preserve"> wraz ze wskazaniem informacji o których mowa w SWZ</w:t>
            </w:r>
          </w:p>
        </w:tc>
        <w:tc>
          <w:tcPr>
            <w:tcW w:w="2835" w:type="dxa"/>
            <w:gridSpan w:val="2"/>
            <w:tcBorders>
              <w:top w:val="single" w:sz="4" w:space="0" w:color="000000"/>
              <w:left w:val="single" w:sz="4" w:space="0" w:color="000000"/>
              <w:bottom w:val="single" w:sz="4" w:space="0" w:color="000000"/>
            </w:tcBorders>
            <w:shd w:val="clear" w:color="auto" w:fill="auto"/>
          </w:tcPr>
          <w:p w14:paraId="4B38D7E9" w14:textId="77777777" w:rsidR="00C555B8" w:rsidRPr="0060067D" w:rsidRDefault="00C555B8" w:rsidP="004651EC">
            <w:pPr>
              <w:jc w:val="center"/>
              <w:rPr>
                <w:rFonts w:asciiTheme="minorHAnsi" w:hAnsiTheme="minorHAnsi" w:cstheme="minorHAnsi"/>
                <w:sz w:val="18"/>
                <w:szCs w:val="18"/>
              </w:rPr>
            </w:pPr>
            <w:r w:rsidRPr="0060067D">
              <w:rPr>
                <w:rFonts w:asciiTheme="minorHAnsi" w:hAnsiTheme="minorHAnsi" w:cstheme="minorHAnsi"/>
                <w:sz w:val="18"/>
                <w:szCs w:val="18"/>
              </w:rPr>
              <w:t>Data wykonania</w:t>
            </w:r>
          </w:p>
        </w:tc>
        <w:tc>
          <w:tcPr>
            <w:tcW w:w="2410" w:type="dxa"/>
            <w:vMerge w:val="restart"/>
            <w:tcBorders>
              <w:top w:val="single" w:sz="4" w:space="0" w:color="000000"/>
              <w:left w:val="single" w:sz="4" w:space="0" w:color="000000"/>
              <w:bottom w:val="single" w:sz="4" w:space="0" w:color="000000"/>
            </w:tcBorders>
            <w:shd w:val="clear" w:color="auto" w:fill="auto"/>
          </w:tcPr>
          <w:p w14:paraId="5EBFDF7B" w14:textId="5A0293C8" w:rsidR="00C555B8" w:rsidRPr="0060067D" w:rsidRDefault="00C555B8" w:rsidP="004651EC">
            <w:pPr>
              <w:jc w:val="center"/>
              <w:rPr>
                <w:rFonts w:asciiTheme="minorHAnsi" w:hAnsiTheme="minorHAnsi" w:cstheme="minorHAnsi"/>
                <w:sz w:val="18"/>
                <w:szCs w:val="18"/>
              </w:rPr>
            </w:pPr>
            <w:r w:rsidRPr="0060067D">
              <w:rPr>
                <w:rFonts w:asciiTheme="minorHAnsi" w:hAnsiTheme="minorHAnsi" w:cstheme="minorHAnsi"/>
                <w:sz w:val="18"/>
                <w:szCs w:val="18"/>
              </w:rPr>
              <w:t xml:space="preserve">Podmiot, na rzecz, którego </w:t>
            </w:r>
            <w:r w:rsidR="008B3588" w:rsidRPr="0060067D">
              <w:rPr>
                <w:rFonts w:asciiTheme="minorHAnsi" w:hAnsiTheme="minorHAnsi" w:cstheme="minorHAnsi"/>
                <w:sz w:val="18"/>
                <w:szCs w:val="18"/>
              </w:rPr>
              <w:t>zamówienie</w:t>
            </w:r>
            <w:r w:rsidRPr="0060067D">
              <w:rPr>
                <w:rFonts w:asciiTheme="minorHAnsi" w:hAnsiTheme="minorHAnsi" w:cstheme="minorHAnsi"/>
                <w:sz w:val="18"/>
                <w:szCs w:val="18"/>
              </w:rPr>
              <w:t xml:space="preserve"> został</w:t>
            </w:r>
            <w:r w:rsidR="008B3588" w:rsidRPr="0060067D">
              <w:rPr>
                <w:rFonts w:asciiTheme="minorHAnsi" w:hAnsiTheme="minorHAnsi" w:cstheme="minorHAnsi"/>
                <w:sz w:val="18"/>
                <w:szCs w:val="18"/>
              </w:rPr>
              <w:t>o</w:t>
            </w:r>
            <w:r w:rsidRPr="0060067D">
              <w:rPr>
                <w:rFonts w:asciiTheme="minorHAnsi" w:hAnsiTheme="minorHAnsi" w:cstheme="minorHAnsi"/>
                <w:sz w:val="18"/>
                <w:szCs w:val="18"/>
              </w:rPr>
              <w:t xml:space="preserve"> wykonan</w:t>
            </w:r>
            <w:r w:rsidR="008B3588" w:rsidRPr="0060067D">
              <w:rPr>
                <w:rFonts w:asciiTheme="minorHAnsi" w:hAnsiTheme="minorHAnsi" w:cstheme="minorHAnsi"/>
                <w:sz w:val="18"/>
                <w:szCs w:val="18"/>
              </w:rPr>
              <w:t>o</w:t>
            </w:r>
            <w:r w:rsidRPr="0060067D">
              <w:rPr>
                <w:rFonts w:asciiTheme="minorHAnsi" w:hAnsiTheme="minorHAnsi" w:cstheme="minorHAnsi"/>
                <w:sz w:val="18"/>
                <w:szCs w:val="18"/>
              </w:rPr>
              <w:t xml:space="preserve"> (nazwa, adres, nr telefonu do kontaktu)</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ED69B9" w14:textId="652561AA" w:rsidR="00C555B8" w:rsidRPr="0060067D" w:rsidRDefault="00C555B8" w:rsidP="004651EC">
            <w:pPr>
              <w:jc w:val="center"/>
              <w:rPr>
                <w:rFonts w:asciiTheme="minorHAnsi" w:hAnsiTheme="minorHAnsi" w:cstheme="minorHAnsi"/>
                <w:sz w:val="18"/>
                <w:szCs w:val="18"/>
              </w:rPr>
            </w:pPr>
            <w:r w:rsidRPr="0060067D">
              <w:rPr>
                <w:rFonts w:asciiTheme="minorHAnsi" w:hAnsiTheme="minorHAnsi" w:cstheme="minorHAnsi"/>
                <w:sz w:val="18"/>
                <w:szCs w:val="18"/>
              </w:rPr>
              <w:t>Nazwa Wykonawcy</w:t>
            </w:r>
            <w:r w:rsidRPr="0060067D">
              <w:rPr>
                <w:rStyle w:val="Znakiprzypiswdolnych"/>
                <w:rFonts w:asciiTheme="minorHAnsi" w:hAnsiTheme="minorHAnsi" w:cstheme="minorHAnsi"/>
                <w:sz w:val="18"/>
                <w:szCs w:val="18"/>
              </w:rPr>
              <w:footnoteReference w:id="12"/>
            </w:r>
          </w:p>
        </w:tc>
      </w:tr>
      <w:tr w:rsidR="00C555B8" w:rsidRPr="0060067D" w14:paraId="038287EE" w14:textId="77777777" w:rsidTr="00067166">
        <w:trPr>
          <w:cantSplit/>
          <w:trHeight w:val="417"/>
          <w:jc w:val="center"/>
        </w:trPr>
        <w:tc>
          <w:tcPr>
            <w:tcW w:w="540" w:type="dxa"/>
            <w:vMerge/>
            <w:tcBorders>
              <w:top w:val="single" w:sz="4" w:space="0" w:color="000000"/>
              <w:left w:val="single" w:sz="4" w:space="0" w:color="000000"/>
              <w:bottom w:val="single" w:sz="4" w:space="0" w:color="000000"/>
            </w:tcBorders>
            <w:shd w:val="clear" w:color="auto" w:fill="auto"/>
          </w:tcPr>
          <w:p w14:paraId="19B97907" w14:textId="77777777" w:rsidR="00C555B8" w:rsidRPr="0060067D" w:rsidRDefault="00C555B8" w:rsidP="00561A12">
            <w:pPr>
              <w:snapToGrid w:val="0"/>
              <w:jc w:val="both"/>
              <w:rPr>
                <w:rFonts w:asciiTheme="minorHAnsi" w:hAnsiTheme="minorHAnsi" w:cstheme="minorHAnsi"/>
                <w:sz w:val="18"/>
                <w:szCs w:val="18"/>
              </w:rPr>
            </w:pPr>
          </w:p>
        </w:tc>
        <w:tc>
          <w:tcPr>
            <w:tcW w:w="1260" w:type="dxa"/>
            <w:vMerge/>
            <w:tcBorders>
              <w:top w:val="single" w:sz="4" w:space="0" w:color="000000"/>
              <w:left w:val="single" w:sz="4" w:space="0" w:color="000000"/>
              <w:bottom w:val="single" w:sz="4" w:space="0" w:color="000000"/>
            </w:tcBorders>
            <w:shd w:val="clear" w:color="auto" w:fill="auto"/>
          </w:tcPr>
          <w:p w14:paraId="7B64BDEC" w14:textId="77777777" w:rsidR="00C555B8" w:rsidRPr="0060067D" w:rsidRDefault="00C555B8" w:rsidP="00561A12">
            <w:pPr>
              <w:snapToGrid w:val="0"/>
              <w:jc w:val="both"/>
              <w:rPr>
                <w:rFonts w:asciiTheme="minorHAnsi" w:hAnsiTheme="minorHAnsi" w:cstheme="minorHAnsi"/>
                <w:sz w:val="18"/>
                <w:szCs w:val="18"/>
              </w:rPr>
            </w:pPr>
          </w:p>
        </w:tc>
        <w:tc>
          <w:tcPr>
            <w:tcW w:w="1661" w:type="dxa"/>
            <w:vMerge/>
            <w:tcBorders>
              <w:top w:val="single" w:sz="4" w:space="0" w:color="000000"/>
              <w:left w:val="single" w:sz="4" w:space="0" w:color="000000"/>
              <w:bottom w:val="single" w:sz="4" w:space="0" w:color="000000"/>
            </w:tcBorders>
            <w:shd w:val="clear" w:color="auto" w:fill="auto"/>
          </w:tcPr>
          <w:p w14:paraId="62D7071F" w14:textId="77777777" w:rsidR="00C555B8" w:rsidRPr="0060067D" w:rsidRDefault="00C555B8" w:rsidP="00561A12">
            <w:pPr>
              <w:snapToGrid w:val="0"/>
              <w:jc w:val="both"/>
              <w:rPr>
                <w:rFonts w:asciiTheme="minorHAnsi" w:hAnsiTheme="minorHAnsi" w:cstheme="minorHAnsi"/>
                <w:sz w:val="18"/>
                <w:szCs w:val="18"/>
              </w:rPr>
            </w:pPr>
          </w:p>
        </w:tc>
        <w:tc>
          <w:tcPr>
            <w:tcW w:w="1418" w:type="dxa"/>
            <w:tcBorders>
              <w:top w:val="single" w:sz="4" w:space="0" w:color="000000"/>
              <w:left w:val="single" w:sz="4" w:space="0" w:color="000000"/>
              <w:bottom w:val="single" w:sz="4" w:space="0" w:color="000000"/>
            </w:tcBorders>
            <w:shd w:val="clear" w:color="auto" w:fill="auto"/>
          </w:tcPr>
          <w:p w14:paraId="6E392692" w14:textId="77777777" w:rsidR="00C555B8" w:rsidRPr="0060067D" w:rsidRDefault="00C555B8" w:rsidP="004651EC">
            <w:pPr>
              <w:pStyle w:val="Tekstkomentarza1"/>
              <w:jc w:val="center"/>
              <w:rPr>
                <w:rFonts w:asciiTheme="minorHAnsi" w:hAnsiTheme="minorHAnsi" w:cstheme="minorHAnsi"/>
                <w:sz w:val="18"/>
                <w:szCs w:val="18"/>
              </w:rPr>
            </w:pPr>
            <w:r w:rsidRPr="0060067D">
              <w:rPr>
                <w:rFonts w:asciiTheme="minorHAnsi" w:hAnsiTheme="minorHAnsi" w:cstheme="minorHAnsi"/>
                <w:sz w:val="18"/>
                <w:szCs w:val="18"/>
              </w:rPr>
              <w:t>początek (data)</w:t>
            </w:r>
          </w:p>
        </w:tc>
        <w:tc>
          <w:tcPr>
            <w:tcW w:w="1417" w:type="dxa"/>
            <w:tcBorders>
              <w:top w:val="single" w:sz="4" w:space="0" w:color="000000"/>
              <w:left w:val="single" w:sz="4" w:space="0" w:color="000000"/>
              <w:bottom w:val="single" w:sz="4" w:space="0" w:color="000000"/>
            </w:tcBorders>
            <w:shd w:val="clear" w:color="auto" w:fill="auto"/>
          </w:tcPr>
          <w:p w14:paraId="2189A7FA" w14:textId="77777777" w:rsidR="00C555B8" w:rsidRPr="0060067D" w:rsidRDefault="00C555B8" w:rsidP="004651EC">
            <w:pPr>
              <w:pStyle w:val="Tekstkomentarza1"/>
              <w:jc w:val="center"/>
              <w:rPr>
                <w:rFonts w:asciiTheme="minorHAnsi" w:hAnsiTheme="minorHAnsi" w:cstheme="minorHAnsi"/>
                <w:sz w:val="18"/>
                <w:szCs w:val="18"/>
              </w:rPr>
            </w:pPr>
            <w:r w:rsidRPr="0060067D">
              <w:rPr>
                <w:rFonts w:asciiTheme="minorHAnsi" w:hAnsiTheme="minorHAnsi" w:cstheme="minorHAnsi"/>
                <w:sz w:val="18"/>
                <w:szCs w:val="18"/>
              </w:rPr>
              <w:t>zakończenie (data)</w:t>
            </w:r>
          </w:p>
        </w:tc>
        <w:tc>
          <w:tcPr>
            <w:tcW w:w="2410" w:type="dxa"/>
            <w:vMerge/>
            <w:tcBorders>
              <w:top w:val="single" w:sz="4" w:space="0" w:color="000000"/>
              <w:left w:val="single" w:sz="4" w:space="0" w:color="000000"/>
              <w:bottom w:val="single" w:sz="4" w:space="0" w:color="000000"/>
            </w:tcBorders>
            <w:shd w:val="clear" w:color="auto" w:fill="auto"/>
          </w:tcPr>
          <w:p w14:paraId="38FDDBE4" w14:textId="77777777" w:rsidR="00C555B8" w:rsidRPr="0060067D" w:rsidRDefault="00C555B8" w:rsidP="00561A12">
            <w:pPr>
              <w:pStyle w:val="Tekstkomentarza1"/>
              <w:snapToGrid w:val="0"/>
              <w:jc w:val="both"/>
              <w:rPr>
                <w:rFonts w:asciiTheme="minorHAnsi" w:hAnsiTheme="minorHAnsi" w:cstheme="minorHAnsi"/>
                <w:sz w:val="18"/>
                <w:szCs w:val="18"/>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14:paraId="7DE98AE6" w14:textId="77777777" w:rsidR="00C555B8" w:rsidRPr="0060067D" w:rsidRDefault="00C555B8" w:rsidP="00561A12">
            <w:pPr>
              <w:snapToGrid w:val="0"/>
              <w:jc w:val="both"/>
              <w:rPr>
                <w:rFonts w:asciiTheme="minorHAnsi" w:hAnsiTheme="minorHAnsi" w:cstheme="minorHAnsi"/>
                <w:sz w:val="18"/>
                <w:szCs w:val="18"/>
              </w:rPr>
            </w:pPr>
          </w:p>
        </w:tc>
      </w:tr>
      <w:tr w:rsidR="00C555B8" w:rsidRPr="0060067D" w14:paraId="72AE134D" w14:textId="77777777" w:rsidTr="00561A12">
        <w:trPr>
          <w:cantSplit/>
          <w:jc w:val="center"/>
        </w:trPr>
        <w:tc>
          <w:tcPr>
            <w:tcW w:w="540" w:type="dxa"/>
            <w:tcBorders>
              <w:top w:val="single" w:sz="4" w:space="0" w:color="000000"/>
              <w:left w:val="single" w:sz="4" w:space="0" w:color="000000"/>
              <w:bottom w:val="single" w:sz="4" w:space="0" w:color="000000"/>
            </w:tcBorders>
            <w:shd w:val="clear" w:color="auto" w:fill="auto"/>
          </w:tcPr>
          <w:p w14:paraId="41A55801" w14:textId="77777777" w:rsidR="00C555B8" w:rsidRPr="0060067D" w:rsidRDefault="00C555B8" w:rsidP="00561A12">
            <w:pPr>
              <w:jc w:val="both"/>
              <w:rPr>
                <w:rFonts w:asciiTheme="minorHAnsi" w:hAnsiTheme="minorHAnsi" w:cstheme="minorHAnsi"/>
                <w:sz w:val="18"/>
                <w:szCs w:val="18"/>
              </w:rPr>
            </w:pPr>
            <w:r w:rsidRPr="0060067D">
              <w:rPr>
                <w:rFonts w:asciiTheme="minorHAnsi" w:hAnsiTheme="minorHAnsi" w:cstheme="minorHAnsi"/>
                <w:sz w:val="18"/>
                <w:szCs w:val="18"/>
              </w:rPr>
              <w:t>1.</w:t>
            </w:r>
          </w:p>
        </w:tc>
        <w:tc>
          <w:tcPr>
            <w:tcW w:w="1260" w:type="dxa"/>
            <w:tcBorders>
              <w:top w:val="single" w:sz="4" w:space="0" w:color="000000"/>
              <w:left w:val="single" w:sz="4" w:space="0" w:color="000000"/>
              <w:bottom w:val="single" w:sz="4" w:space="0" w:color="000000"/>
            </w:tcBorders>
            <w:shd w:val="clear" w:color="auto" w:fill="auto"/>
          </w:tcPr>
          <w:p w14:paraId="7F2DEE15" w14:textId="77777777" w:rsidR="00C555B8" w:rsidRPr="0060067D" w:rsidRDefault="00C555B8" w:rsidP="00561A12">
            <w:pPr>
              <w:snapToGrid w:val="0"/>
              <w:jc w:val="both"/>
              <w:rPr>
                <w:rFonts w:asciiTheme="minorHAnsi" w:hAnsiTheme="minorHAnsi" w:cstheme="minorHAnsi"/>
                <w:sz w:val="18"/>
                <w:szCs w:val="18"/>
              </w:rPr>
            </w:pPr>
          </w:p>
        </w:tc>
        <w:tc>
          <w:tcPr>
            <w:tcW w:w="1661" w:type="dxa"/>
            <w:tcBorders>
              <w:top w:val="single" w:sz="4" w:space="0" w:color="000000"/>
              <w:left w:val="single" w:sz="4" w:space="0" w:color="000000"/>
              <w:bottom w:val="single" w:sz="4" w:space="0" w:color="000000"/>
            </w:tcBorders>
            <w:shd w:val="clear" w:color="auto" w:fill="auto"/>
          </w:tcPr>
          <w:p w14:paraId="2013A606" w14:textId="77777777" w:rsidR="00C555B8" w:rsidRPr="0060067D" w:rsidRDefault="00C555B8" w:rsidP="00561A12">
            <w:pPr>
              <w:snapToGrid w:val="0"/>
              <w:jc w:val="both"/>
              <w:rPr>
                <w:rFonts w:asciiTheme="minorHAnsi" w:hAnsiTheme="minorHAnsi" w:cstheme="minorHAnsi"/>
                <w:sz w:val="18"/>
                <w:szCs w:val="18"/>
              </w:rPr>
            </w:pPr>
          </w:p>
        </w:tc>
        <w:tc>
          <w:tcPr>
            <w:tcW w:w="1418" w:type="dxa"/>
            <w:tcBorders>
              <w:top w:val="single" w:sz="4" w:space="0" w:color="000000"/>
              <w:left w:val="single" w:sz="4" w:space="0" w:color="000000"/>
              <w:bottom w:val="single" w:sz="4" w:space="0" w:color="000000"/>
            </w:tcBorders>
            <w:shd w:val="clear" w:color="auto" w:fill="auto"/>
          </w:tcPr>
          <w:p w14:paraId="2CD4FA8A" w14:textId="77777777" w:rsidR="00C555B8" w:rsidRPr="0060067D" w:rsidRDefault="00C555B8" w:rsidP="00561A12">
            <w:pPr>
              <w:snapToGrid w:val="0"/>
              <w:jc w:val="both"/>
              <w:rPr>
                <w:rFonts w:asciiTheme="minorHAnsi" w:hAnsiTheme="minorHAnsi" w:cstheme="minorHAnsi"/>
                <w:sz w:val="18"/>
                <w:szCs w:val="18"/>
              </w:rPr>
            </w:pPr>
          </w:p>
        </w:tc>
        <w:tc>
          <w:tcPr>
            <w:tcW w:w="1417" w:type="dxa"/>
            <w:tcBorders>
              <w:top w:val="single" w:sz="4" w:space="0" w:color="000000"/>
              <w:left w:val="single" w:sz="4" w:space="0" w:color="000000"/>
              <w:bottom w:val="single" w:sz="4" w:space="0" w:color="000000"/>
            </w:tcBorders>
            <w:shd w:val="clear" w:color="auto" w:fill="auto"/>
          </w:tcPr>
          <w:p w14:paraId="019C491E" w14:textId="77777777" w:rsidR="00C555B8" w:rsidRPr="0060067D" w:rsidRDefault="00C555B8" w:rsidP="00561A12">
            <w:pPr>
              <w:snapToGrid w:val="0"/>
              <w:jc w:val="both"/>
              <w:rPr>
                <w:rFonts w:asciiTheme="minorHAnsi" w:hAnsiTheme="minorHAnsi" w:cstheme="minorHAnsi"/>
                <w:sz w:val="18"/>
                <w:szCs w:val="18"/>
              </w:rPr>
            </w:pPr>
          </w:p>
        </w:tc>
        <w:tc>
          <w:tcPr>
            <w:tcW w:w="2410" w:type="dxa"/>
            <w:tcBorders>
              <w:top w:val="single" w:sz="4" w:space="0" w:color="000000"/>
              <w:left w:val="single" w:sz="4" w:space="0" w:color="000000"/>
              <w:bottom w:val="single" w:sz="4" w:space="0" w:color="000000"/>
            </w:tcBorders>
            <w:shd w:val="clear" w:color="auto" w:fill="auto"/>
          </w:tcPr>
          <w:p w14:paraId="63ADB43A" w14:textId="77777777" w:rsidR="00C555B8" w:rsidRPr="0060067D" w:rsidRDefault="00C555B8" w:rsidP="00561A12">
            <w:pPr>
              <w:snapToGrid w:val="0"/>
              <w:jc w:val="both"/>
              <w:rPr>
                <w:rFonts w:asciiTheme="minorHAnsi" w:hAnsiTheme="minorHAnsi" w:cstheme="minorHAnsi"/>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9E7F4FB" w14:textId="77777777" w:rsidR="00C555B8" w:rsidRPr="0060067D" w:rsidRDefault="00C555B8" w:rsidP="00561A12">
            <w:pPr>
              <w:snapToGrid w:val="0"/>
              <w:jc w:val="both"/>
              <w:rPr>
                <w:rFonts w:asciiTheme="minorHAnsi" w:hAnsiTheme="minorHAnsi" w:cstheme="minorHAnsi"/>
                <w:sz w:val="18"/>
                <w:szCs w:val="18"/>
              </w:rPr>
            </w:pPr>
          </w:p>
        </w:tc>
      </w:tr>
      <w:tr w:rsidR="00C555B8" w:rsidRPr="0060067D" w14:paraId="41211E2D" w14:textId="77777777" w:rsidTr="00561A12">
        <w:trPr>
          <w:cantSplit/>
          <w:jc w:val="center"/>
        </w:trPr>
        <w:tc>
          <w:tcPr>
            <w:tcW w:w="540" w:type="dxa"/>
            <w:tcBorders>
              <w:top w:val="single" w:sz="4" w:space="0" w:color="000000"/>
              <w:left w:val="single" w:sz="4" w:space="0" w:color="000000"/>
              <w:bottom w:val="single" w:sz="4" w:space="0" w:color="000000"/>
            </w:tcBorders>
            <w:shd w:val="clear" w:color="auto" w:fill="auto"/>
          </w:tcPr>
          <w:p w14:paraId="1B27742D" w14:textId="77777777" w:rsidR="00C555B8" w:rsidRPr="0060067D" w:rsidRDefault="00C555B8" w:rsidP="00561A12">
            <w:pPr>
              <w:jc w:val="both"/>
              <w:rPr>
                <w:rFonts w:asciiTheme="minorHAnsi" w:hAnsiTheme="minorHAnsi" w:cstheme="minorHAnsi"/>
                <w:sz w:val="18"/>
                <w:szCs w:val="18"/>
              </w:rPr>
            </w:pPr>
            <w:r w:rsidRPr="0060067D">
              <w:rPr>
                <w:rFonts w:asciiTheme="minorHAnsi" w:hAnsiTheme="minorHAnsi" w:cstheme="minorHAnsi"/>
                <w:sz w:val="18"/>
                <w:szCs w:val="18"/>
              </w:rPr>
              <w:t>2.</w:t>
            </w:r>
          </w:p>
        </w:tc>
        <w:tc>
          <w:tcPr>
            <w:tcW w:w="1260" w:type="dxa"/>
            <w:tcBorders>
              <w:top w:val="single" w:sz="4" w:space="0" w:color="000000"/>
              <w:left w:val="single" w:sz="4" w:space="0" w:color="000000"/>
              <w:bottom w:val="single" w:sz="4" w:space="0" w:color="000000"/>
            </w:tcBorders>
            <w:shd w:val="clear" w:color="auto" w:fill="auto"/>
          </w:tcPr>
          <w:p w14:paraId="53A097EC" w14:textId="77777777" w:rsidR="00C555B8" w:rsidRPr="0060067D" w:rsidRDefault="00C555B8" w:rsidP="00561A12">
            <w:pPr>
              <w:snapToGrid w:val="0"/>
              <w:jc w:val="both"/>
              <w:rPr>
                <w:rFonts w:asciiTheme="minorHAnsi" w:hAnsiTheme="minorHAnsi" w:cstheme="minorHAnsi"/>
                <w:sz w:val="18"/>
                <w:szCs w:val="18"/>
              </w:rPr>
            </w:pPr>
          </w:p>
        </w:tc>
        <w:tc>
          <w:tcPr>
            <w:tcW w:w="1661" w:type="dxa"/>
            <w:tcBorders>
              <w:top w:val="single" w:sz="4" w:space="0" w:color="000000"/>
              <w:left w:val="single" w:sz="4" w:space="0" w:color="000000"/>
              <w:bottom w:val="single" w:sz="4" w:space="0" w:color="000000"/>
            </w:tcBorders>
            <w:shd w:val="clear" w:color="auto" w:fill="auto"/>
          </w:tcPr>
          <w:p w14:paraId="52F10DB4" w14:textId="77777777" w:rsidR="00C555B8" w:rsidRPr="0060067D" w:rsidRDefault="00C555B8" w:rsidP="00561A12">
            <w:pPr>
              <w:snapToGrid w:val="0"/>
              <w:jc w:val="both"/>
              <w:rPr>
                <w:rFonts w:asciiTheme="minorHAnsi" w:hAnsiTheme="minorHAnsi" w:cstheme="minorHAnsi"/>
                <w:sz w:val="18"/>
                <w:szCs w:val="18"/>
              </w:rPr>
            </w:pPr>
          </w:p>
        </w:tc>
        <w:tc>
          <w:tcPr>
            <w:tcW w:w="1418" w:type="dxa"/>
            <w:tcBorders>
              <w:top w:val="single" w:sz="4" w:space="0" w:color="000000"/>
              <w:left w:val="single" w:sz="4" w:space="0" w:color="000000"/>
              <w:bottom w:val="single" w:sz="4" w:space="0" w:color="000000"/>
            </w:tcBorders>
            <w:shd w:val="clear" w:color="auto" w:fill="auto"/>
          </w:tcPr>
          <w:p w14:paraId="04A78B7C" w14:textId="77777777" w:rsidR="00C555B8" w:rsidRPr="0060067D" w:rsidRDefault="00C555B8" w:rsidP="00561A12">
            <w:pPr>
              <w:snapToGrid w:val="0"/>
              <w:jc w:val="both"/>
              <w:rPr>
                <w:rFonts w:asciiTheme="minorHAnsi" w:hAnsiTheme="minorHAnsi" w:cstheme="minorHAnsi"/>
                <w:sz w:val="18"/>
                <w:szCs w:val="18"/>
              </w:rPr>
            </w:pPr>
          </w:p>
        </w:tc>
        <w:tc>
          <w:tcPr>
            <w:tcW w:w="1417" w:type="dxa"/>
            <w:tcBorders>
              <w:top w:val="single" w:sz="4" w:space="0" w:color="000000"/>
              <w:left w:val="single" w:sz="4" w:space="0" w:color="000000"/>
              <w:bottom w:val="single" w:sz="4" w:space="0" w:color="000000"/>
            </w:tcBorders>
            <w:shd w:val="clear" w:color="auto" w:fill="auto"/>
          </w:tcPr>
          <w:p w14:paraId="2A9EC666" w14:textId="77777777" w:rsidR="00C555B8" w:rsidRPr="0060067D" w:rsidRDefault="00C555B8" w:rsidP="00561A12">
            <w:pPr>
              <w:snapToGrid w:val="0"/>
              <w:jc w:val="both"/>
              <w:rPr>
                <w:rFonts w:asciiTheme="minorHAnsi" w:hAnsiTheme="minorHAnsi" w:cstheme="minorHAnsi"/>
                <w:sz w:val="18"/>
                <w:szCs w:val="18"/>
              </w:rPr>
            </w:pPr>
          </w:p>
        </w:tc>
        <w:tc>
          <w:tcPr>
            <w:tcW w:w="2410" w:type="dxa"/>
            <w:tcBorders>
              <w:top w:val="single" w:sz="4" w:space="0" w:color="000000"/>
              <w:left w:val="single" w:sz="4" w:space="0" w:color="000000"/>
              <w:bottom w:val="single" w:sz="4" w:space="0" w:color="000000"/>
            </w:tcBorders>
            <w:shd w:val="clear" w:color="auto" w:fill="auto"/>
          </w:tcPr>
          <w:p w14:paraId="282E134B" w14:textId="77777777" w:rsidR="00C555B8" w:rsidRPr="0060067D" w:rsidRDefault="00C555B8" w:rsidP="00561A12">
            <w:pPr>
              <w:snapToGrid w:val="0"/>
              <w:jc w:val="both"/>
              <w:rPr>
                <w:rFonts w:asciiTheme="minorHAnsi" w:hAnsiTheme="minorHAnsi" w:cstheme="minorHAnsi"/>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AA6EEBA" w14:textId="77777777" w:rsidR="00C555B8" w:rsidRPr="0060067D" w:rsidRDefault="00C555B8" w:rsidP="00561A12">
            <w:pPr>
              <w:snapToGrid w:val="0"/>
              <w:jc w:val="both"/>
              <w:rPr>
                <w:rFonts w:asciiTheme="minorHAnsi" w:hAnsiTheme="minorHAnsi" w:cstheme="minorHAnsi"/>
                <w:sz w:val="18"/>
                <w:szCs w:val="18"/>
              </w:rPr>
            </w:pPr>
          </w:p>
        </w:tc>
      </w:tr>
      <w:tr w:rsidR="00C555B8" w:rsidRPr="0060067D" w14:paraId="32F4B7F6" w14:textId="77777777" w:rsidTr="00561A12">
        <w:trPr>
          <w:cantSplit/>
          <w:jc w:val="center"/>
        </w:trPr>
        <w:tc>
          <w:tcPr>
            <w:tcW w:w="540" w:type="dxa"/>
            <w:tcBorders>
              <w:top w:val="single" w:sz="4" w:space="0" w:color="000000"/>
              <w:left w:val="single" w:sz="4" w:space="0" w:color="000000"/>
              <w:bottom w:val="single" w:sz="4" w:space="0" w:color="000000"/>
            </w:tcBorders>
            <w:shd w:val="clear" w:color="auto" w:fill="auto"/>
          </w:tcPr>
          <w:p w14:paraId="2E8F7E90" w14:textId="77777777" w:rsidR="00C555B8" w:rsidRPr="0060067D" w:rsidRDefault="00C555B8" w:rsidP="00561A12">
            <w:pPr>
              <w:jc w:val="both"/>
              <w:rPr>
                <w:rFonts w:asciiTheme="minorHAnsi" w:hAnsiTheme="minorHAnsi" w:cstheme="minorHAnsi"/>
                <w:sz w:val="18"/>
                <w:szCs w:val="18"/>
              </w:rPr>
            </w:pPr>
            <w:r w:rsidRPr="0060067D">
              <w:rPr>
                <w:rFonts w:asciiTheme="minorHAnsi" w:hAnsiTheme="minorHAnsi" w:cstheme="minorHAnsi"/>
                <w:sz w:val="18"/>
                <w:szCs w:val="18"/>
              </w:rPr>
              <w:t>3….</w:t>
            </w:r>
          </w:p>
        </w:tc>
        <w:tc>
          <w:tcPr>
            <w:tcW w:w="1260" w:type="dxa"/>
            <w:tcBorders>
              <w:top w:val="single" w:sz="4" w:space="0" w:color="000000"/>
              <w:left w:val="single" w:sz="4" w:space="0" w:color="000000"/>
              <w:bottom w:val="single" w:sz="4" w:space="0" w:color="000000"/>
            </w:tcBorders>
            <w:shd w:val="clear" w:color="auto" w:fill="auto"/>
          </w:tcPr>
          <w:p w14:paraId="51F72876" w14:textId="77777777" w:rsidR="00C555B8" w:rsidRPr="0060067D" w:rsidRDefault="00C555B8" w:rsidP="00561A12">
            <w:pPr>
              <w:snapToGrid w:val="0"/>
              <w:jc w:val="both"/>
              <w:rPr>
                <w:rFonts w:asciiTheme="minorHAnsi" w:hAnsiTheme="minorHAnsi" w:cstheme="minorHAnsi"/>
                <w:sz w:val="18"/>
                <w:szCs w:val="18"/>
              </w:rPr>
            </w:pPr>
          </w:p>
        </w:tc>
        <w:tc>
          <w:tcPr>
            <w:tcW w:w="1661" w:type="dxa"/>
            <w:tcBorders>
              <w:top w:val="single" w:sz="4" w:space="0" w:color="000000"/>
              <w:left w:val="single" w:sz="4" w:space="0" w:color="000000"/>
              <w:bottom w:val="single" w:sz="4" w:space="0" w:color="000000"/>
            </w:tcBorders>
            <w:shd w:val="clear" w:color="auto" w:fill="auto"/>
          </w:tcPr>
          <w:p w14:paraId="11D82205" w14:textId="77777777" w:rsidR="00C555B8" w:rsidRPr="0060067D" w:rsidRDefault="00C555B8" w:rsidP="00561A12">
            <w:pPr>
              <w:snapToGrid w:val="0"/>
              <w:jc w:val="both"/>
              <w:rPr>
                <w:rFonts w:asciiTheme="minorHAnsi" w:hAnsiTheme="minorHAnsi" w:cstheme="minorHAnsi"/>
                <w:sz w:val="18"/>
                <w:szCs w:val="18"/>
              </w:rPr>
            </w:pPr>
          </w:p>
        </w:tc>
        <w:tc>
          <w:tcPr>
            <w:tcW w:w="1418" w:type="dxa"/>
            <w:tcBorders>
              <w:top w:val="single" w:sz="4" w:space="0" w:color="000000"/>
              <w:left w:val="single" w:sz="4" w:space="0" w:color="000000"/>
              <w:bottom w:val="single" w:sz="4" w:space="0" w:color="000000"/>
            </w:tcBorders>
            <w:shd w:val="clear" w:color="auto" w:fill="auto"/>
          </w:tcPr>
          <w:p w14:paraId="2B9DC38E" w14:textId="77777777" w:rsidR="00C555B8" w:rsidRPr="0060067D" w:rsidRDefault="00C555B8" w:rsidP="00561A12">
            <w:pPr>
              <w:snapToGrid w:val="0"/>
              <w:jc w:val="both"/>
              <w:rPr>
                <w:rFonts w:asciiTheme="minorHAnsi" w:hAnsiTheme="minorHAnsi" w:cstheme="minorHAnsi"/>
                <w:sz w:val="18"/>
                <w:szCs w:val="18"/>
              </w:rPr>
            </w:pPr>
          </w:p>
        </w:tc>
        <w:tc>
          <w:tcPr>
            <w:tcW w:w="1417" w:type="dxa"/>
            <w:tcBorders>
              <w:top w:val="single" w:sz="4" w:space="0" w:color="000000"/>
              <w:left w:val="single" w:sz="4" w:space="0" w:color="000000"/>
              <w:bottom w:val="single" w:sz="4" w:space="0" w:color="000000"/>
            </w:tcBorders>
            <w:shd w:val="clear" w:color="auto" w:fill="auto"/>
          </w:tcPr>
          <w:p w14:paraId="5E63D8BB" w14:textId="77777777" w:rsidR="00C555B8" w:rsidRPr="0060067D" w:rsidRDefault="00C555B8" w:rsidP="00561A12">
            <w:pPr>
              <w:snapToGrid w:val="0"/>
              <w:jc w:val="both"/>
              <w:rPr>
                <w:rFonts w:asciiTheme="minorHAnsi" w:hAnsiTheme="minorHAnsi" w:cstheme="minorHAnsi"/>
                <w:sz w:val="18"/>
                <w:szCs w:val="18"/>
              </w:rPr>
            </w:pPr>
          </w:p>
        </w:tc>
        <w:tc>
          <w:tcPr>
            <w:tcW w:w="2410" w:type="dxa"/>
            <w:tcBorders>
              <w:top w:val="single" w:sz="4" w:space="0" w:color="000000"/>
              <w:left w:val="single" w:sz="4" w:space="0" w:color="000000"/>
              <w:bottom w:val="single" w:sz="4" w:space="0" w:color="000000"/>
            </w:tcBorders>
            <w:shd w:val="clear" w:color="auto" w:fill="auto"/>
          </w:tcPr>
          <w:p w14:paraId="377E55FA" w14:textId="77777777" w:rsidR="00C555B8" w:rsidRPr="0060067D" w:rsidRDefault="00C555B8" w:rsidP="00561A12">
            <w:pPr>
              <w:snapToGrid w:val="0"/>
              <w:jc w:val="both"/>
              <w:rPr>
                <w:rFonts w:asciiTheme="minorHAnsi" w:hAnsiTheme="minorHAnsi" w:cstheme="minorHAnsi"/>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4B51BB6" w14:textId="77777777" w:rsidR="00C555B8" w:rsidRPr="0060067D" w:rsidRDefault="00C555B8" w:rsidP="00561A12">
            <w:pPr>
              <w:snapToGrid w:val="0"/>
              <w:jc w:val="both"/>
              <w:rPr>
                <w:rFonts w:asciiTheme="minorHAnsi" w:hAnsiTheme="minorHAnsi" w:cstheme="minorHAnsi"/>
                <w:sz w:val="18"/>
                <w:szCs w:val="18"/>
              </w:rPr>
            </w:pPr>
          </w:p>
        </w:tc>
      </w:tr>
    </w:tbl>
    <w:p w14:paraId="71421D99" w14:textId="77777777" w:rsidR="00C555B8" w:rsidRPr="0060067D" w:rsidRDefault="00C555B8" w:rsidP="00C555B8">
      <w:pPr>
        <w:jc w:val="both"/>
        <w:rPr>
          <w:rFonts w:asciiTheme="minorHAnsi" w:hAnsiTheme="minorHAnsi" w:cstheme="minorHAnsi"/>
          <w:sz w:val="22"/>
          <w:szCs w:val="22"/>
        </w:rPr>
      </w:pPr>
    </w:p>
    <w:p w14:paraId="1076707E" w14:textId="77777777" w:rsidR="00C555B8" w:rsidRPr="0060067D" w:rsidRDefault="00C555B8" w:rsidP="00C555B8">
      <w:pPr>
        <w:jc w:val="both"/>
        <w:rPr>
          <w:rFonts w:asciiTheme="minorHAnsi" w:hAnsiTheme="minorHAnsi" w:cstheme="minorHAnsi"/>
          <w:sz w:val="20"/>
          <w:szCs w:val="20"/>
        </w:rPr>
      </w:pPr>
      <w:r w:rsidRPr="0060067D">
        <w:rPr>
          <w:rFonts w:asciiTheme="minorHAnsi" w:hAnsiTheme="minorHAnsi" w:cstheme="minorHAnsi"/>
          <w:b/>
          <w:sz w:val="20"/>
          <w:szCs w:val="20"/>
        </w:rPr>
        <w:t xml:space="preserve">UWAGA: </w:t>
      </w:r>
    </w:p>
    <w:p w14:paraId="2AC659A2" w14:textId="0FE70147" w:rsidR="00C555B8" w:rsidRPr="0060067D" w:rsidRDefault="00C555B8" w:rsidP="00C555B8">
      <w:pPr>
        <w:jc w:val="both"/>
        <w:rPr>
          <w:rFonts w:asciiTheme="minorHAnsi" w:hAnsiTheme="minorHAnsi" w:cstheme="minorHAnsi"/>
          <w:sz w:val="20"/>
          <w:szCs w:val="20"/>
        </w:rPr>
      </w:pPr>
      <w:r w:rsidRPr="0060067D">
        <w:rPr>
          <w:rFonts w:asciiTheme="minorHAnsi" w:hAnsiTheme="minorHAnsi" w:cstheme="minorHAnsi"/>
          <w:sz w:val="20"/>
          <w:szCs w:val="20"/>
        </w:rPr>
        <w:t xml:space="preserve">Wraz z załącznikiem nr </w:t>
      </w:r>
      <w:r w:rsidR="004651EC">
        <w:rPr>
          <w:rFonts w:asciiTheme="minorHAnsi" w:hAnsiTheme="minorHAnsi" w:cstheme="minorHAnsi"/>
          <w:sz w:val="20"/>
          <w:szCs w:val="20"/>
        </w:rPr>
        <w:t>3</w:t>
      </w:r>
      <w:r w:rsidRPr="0060067D">
        <w:rPr>
          <w:rFonts w:asciiTheme="minorHAnsi" w:hAnsiTheme="minorHAnsi" w:cstheme="minorHAnsi"/>
          <w:sz w:val="20"/>
          <w:szCs w:val="20"/>
        </w:rPr>
        <w:t xml:space="preserve"> Wykonawca składa dowody określający, czy te </w:t>
      </w:r>
      <w:r w:rsidR="008B3588" w:rsidRPr="0060067D">
        <w:rPr>
          <w:rFonts w:asciiTheme="minorHAnsi" w:hAnsiTheme="minorHAnsi" w:cstheme="minorHAnsi"/>
          <w:sz w:val="20"/>
          <w:szCs w:val="20"/>
        </w:rPr>
        <w:t>usługi</w:t>
      </w:r>
      <w:r w:rsidRPr="0060067D">
        <w:rPr>
          <w:rFonts w:asciiTheme="minorHAnsi" w:hAnsiTheme="minorHAnsi" w:cstheme="minorHAnsi"/>
          <w:sz w:val="20"/>
          <w:szCs w:val="20"/>
        </w:rPr>
        <w:t xml:space="preserve"> zostały wykonane należycie, przy czym dowodami, o których mowa, są referencje bądź inne dokumenty sporządzone przez podmiot, na rzecz którego </w:t>
      </w:r>
      <w:r w:rsidR="008B3588" w:rsidRPr="0060067D">
        <w:rPr>
          <w:rFonts w:asciiTheme="minorHAnsi" w:hAnsiTheme="minorHAnsi" w:cstheme="minorHAnsi"/>
          <w:sz w:val="20"/>
          <w:szCs w:val="20"/>
        </w:rPr>
        <w:t>usługi</w:t>
      </w:r>
      <w:r w:rsidRPr="0060067D">
        <w:rPr>
          <w:rFonts w:asciiTheme="minorHAnsi" w:hAnsiTheme="minorHAnsi" w:cstheme="minorHAnsi"/>
          <w:sz w:val="20"/>
          <w:szCs w:val="20"/>
        </w:rPr>
        <w:t xml:space="preserve"> zostały wykonane, a jeżeli </w:t>
      </w:r>
      <w:r w:rsidR="004651EC">
        <w:rPr>
          <w:rFonts w:asciiTheme="minorHAnsi" w:hAnsiTheme="minorHAnsi" w:cstheme="minorHAnsi"/>
          <w:sz w:val="20"/>
          <w:szCs w:val="20"/>
        </w:rPr>
        <w:t>w</w:t>
      </w:r>
      <w:r w:rsidRPr="0060067D">
        <w:rPr>
          <w:rFonts w:asciiTheme="minorHAnsi" w:hAnsiTheme="minorHAnsi" w:cstheme="minorHAnsi"/>
          <w:sz w:val="20"/>
          <w:szCs w:val="20"/>
        </w:rPr>
        <w:t>ykonawca z przyczyn niezależnych od niego nie jest w stanie uzyskać tych dokumentów - inne odpowiednie dokumenty</w:t>
      </w:r>
    </w:p>
    <w:p w14:paraId="166956C0" w14:textId="77777777" w:rsidR="00C555B8" w:rsidRPr="0060067D" w:rsidRDefault="00C555B8" w:rsidP="00C555B8">
      <w:pPr>
        <w:jc w:val="both"/>
        <w:rPr>
          <w:rFonts w:asciiTheme="minorHAnsi" w:hAnsiTheme="minorHAnsi" w:cstheme="minorHAnsi"/>
          <w:sz w:val="22"/>
          <w:szCs w:val="22"/>
        </w:rPr>
      </w:pPr>
    </w:p>
    <w:p w14:paraId="6231AE62" w14:textId="77777777" w:rsidR="00C555B8" w:rsidRPr="0060067D" w:rsidRDefault="00C555B8" w:rsidP="00C555B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60067D">
        <w:rPr>
          <w:rFonts w:asciiTheme="minorHAnsi" w:eastAsia="Arial" w:hAnsiTheme="minorHAnsi" w:cstheme="minorHAnsi"/>
          <w:sz w:val="22"/>
          <w:szCs w:val="22"/>
        </w:rPr>
        <w:t>OŚWIADCZENIE DOTYCZĄCE PODANYCH INFORMACJI:</w:t>
      </w:r>
    </w:p>
    <w:p w14:paraId="26FBCD01" w14:textId="658AEF31" w:rsidR="00C555B8" w:rsidRPr="0060067D" w:rsidRDefault="00C555B8" w:rsidP="00C555B8">
      <w:pPr>
        <w:suppressAutoHyphens w:val="0"/>
        <w:jc w:val="both"/>
        <w:rPr>
          <w:rFonts w:asciiTheme="minorHAnsi" w:eastAsia="Arial" w:hAnsiTheme="minorHAnsi" w:cstheme="minorHAnsi"/>
          <w:sz w:val="20"/>
          <w:szCs w:val="20"/>
          <w:lang w:eastAsia="pl-PL" w:bidi="pl-PL"/>
        </w:rPr>
      </w:pPr>
      <w:r w:rsidRPr="0060067D">
        <w:rPr>
          <w:rFonts w:asciiTheme="minorHAnsi" w:eastAsia="Arial" w:hAnsiTheme="minorHAnsi" w:cstheme="minorHAnsi"/>
          <w:sz w:val="20"/>
          <w:szCs w:val="20"/>
          <w:lang w:eastAsia="pl-PL" w:bidi="pl-PL"/>
        </w:rPr>
        <w:t xml:space="preserve">Oświadczam, że wszystkie informacje podane w powyższych oświadczeniach są aktualne i zgodne z prawdą oraz zostały przedstawione z pełną świadomością konsekwencji wprowadzenia </w:t>
      </w:r>
      <w:r w:rsidR="004651EC">
        <w:rPr>
          <w:rFonts w:asciiTheme="minorHAnsi" w:eastAsia="Arial" w:hAnsiTheme="minorHAnsi" w:cstheme="minorHAnsi"/>
          <w:sz w:val="20"/>
          <w:szCs w:val="20"/>
          <w:lang w:eastAsia="pl-PL" w:bidi="pl-PL"/>
        </w:rPr>
        <w:t>Z</w:t>
      </w:r>
      <w:r w:rsidRPr="0060067D">
        <w:rPr>
          <w:rFonts w:asciiTheme="minorHAnsi" w:eastAsia="Arial" w:hAnsiTheme="minorHAnsi" w:cstheme="minorHAnsi"/>
          <w:sz w:val="20"/>
          <w:szCs w:val="20"/>
          <w:lang w:eastAsia="pl-PL" w:bidi="pl-PL"/>
        </w:rPr>
        <w:t>amawiającego w błąd przy przedstawianiu informacji oraz na dzień składania niniejszego oświadczenia informacje zawarte w oświadczeniu, o którym mowa w art. 125 ust. 1 u.p.z.p.</w:t>
      </w:r>
      <w:r w:rsidR="004651EC">
        <w:rPr>
          <w:rFonts w:asciiTheme="minorHAnsi" w:eastAsia="Arial" w:hAnsiTheme="minorHAnsi" w:cstheme="minorHAnsi"/>
          <w:sz w:val="20"/>
          <w:szCs w:val="20"/>
          <w:lang w:eastAsia="pl-PL" w:bidi="pl-PL"/>
        </w:rPr>
        <w:br/>
      </w:r>
      <w:r w:rsidRPr="0060067D">
        <w:rPr>
          <w:rFonts w:asciiTheme="minorHAnsi" w:eastAsia="Arial" w:hAnsiTheme="minorHAnsi" w:cstheme="minorHAnsi"/>
          <w:sz w:val="20"/>
          <w:szCs w:val="20"/>
          <w:lang w:eastAsia="pl-PL" w:bidi="pl-PL"/>
        </w:rPr>
        <w:t>w zakresie podstaw wykluczenia z postępowania wskazanych przez Zamawiającego, są aktualne.</w:t>
      </w:r>
    </w:p>
    <w:p w14:paraId="2409782A" w14:textId="77777777" w:rsidR="005516CD" w:rsidRPr="0060067D" w:rsidRDefault="005516CD" w:rsidP="00C555B8">
      <w:pPr>
        <w:suppressAutoHyphens w:val="0"/>
        <w:jc w:val="both"/>
        <w:rPr>
          <w:rFonts w:asciiTheme="minorHAnsi" w:eastAsia="Arial" w:hAnsiTheme="minorHAnsi" w:cstheme="minorHAnsi"/>
          <w:sz w:val="20"/>
          <w:szCs w:val="20"/>
          <w:lang w:eastAsia="pl-PL" w:bidi="pl-PL"/>
        </w:rPr>
      </w:pPr>
    </w:p>
    <w:p w14:paraId="78A912A9" w14:textId="77777777" w:rsidR="005516CD" w:rsidRPr="0060067D" w:rsidRDefault="005516CD" w:rsidP="004651EC">
      <w:pPr>
        <w:pStyle w:val="Stopka"/>
        <w:tabs>
          <w:tab w:val="clear" w:pos="4536"/>
        </w:tabs>
        <w:jc w:val="both"/>
        <w:rPr>
          <w:rFonts w:asciiTheme="minorHAnsi" w:hAnsiTheme="minorHAnsi" w:cstheme="minorHAnsi"/>
          <w:b/>
          <w:bCs/>
          <w:color w:val="0000CC"/>
          <w:sz w:val="16"/>
          <w:szCs w:val="16"/>
        </w:rPr>
      </w:pPr>
      <w:r w:rsidRPr="0060067D">
        <w:rPr>
          <w:rFonts w:asciiTheme="minorHAnsi" w:hAnsiTheme="minorHAnsi" w:cstheme="minorHAnsi"/>
          <w:b/>
          <w:bCs/>
          <w:i/>
          <w:color w:val="0000CC"/>
          <w:sz w:val="16"/>
          <w:szCs w:val="16"/>
        </w:rPr>
        <w:t>Dokumenty należy podpisać kwalifikowanym podpisem elektronicznym lub podpisem osobistym lub podpisem zaufanym przez osobę lub osoby umocowane do złożenia podpisu w imieniu wykonawcy</w:t>
      </w:r>
    </w:p>
    <w:p w14:paraId="24F46C51" w14:textId="77777777" w:rsidR="00C555B8" w:rsidRPr="0060067D" w:rsidRDefault="00C555B8" w:rsidP="00C555B8">
      <w:pPr>
        <w:jc w:val="both"/>
        <w:rPr>
          <w:rFonts w:asciiTheme="minorHAnsi" w:hAnsiTheme="minorHAnsi" w:cstheme="minorHAnsi"/>
          <w:sz w:val="22"/>
          <w:szCs w:val="22"/>
        </w:rPr>
      </w:pPr>
    </w:p>
    <w:p w14:paraId="4FEC27CE" w14:textId="77777777" w:rsidR="00C555B8" w:rsidRPr="0060067D" w:rsidRDefault="00C555B8" w:rsidP="00C555B8">
      <w:pPr>
        <w:jc w:val="both"/>
        <w:rPr>
          <w:rFonts w:asciiTheme="minorHAnsi" w:hAnsiTheme="minorHAnsi" w:cstheme="minorHAnsi"/>
          <w:b/>
          <w:sz w:val="22"/>
          <w:szCs w:val="22"/>
        </w:rPr>
      </w:pPr>
      <w:r w:rsidRPr="0060067D">
        <w:rPr>
          <w:rFonts w:asciiTheme="minorHAnsi" w:hAnsiTheme="minorHAnsi" w:cstheme="minorHAnsi"/>
          <w:b/>
          <w:sz w:val="22"/>
          <w:szCs w:val="22"/>
        </w:rPr>
        <w:lastRenderedPageBreak/>
        <w:t>PODPIS(Y):</w:t>
      </w:r>
    </w:p>
    <w:tbl>
      <w:tblPr>
        <w:tblW w:w="10915" w:type="dxa"/>
        <w:tblInd w:w="-147" w:type="dxa"/>
        <w:tblLayout w:type="fixed"/>
        <w:tblCellMar>
          <w:left w:w="70" w:type="dxa"/>
          <w:right w:w="70" w:type="dxa"/>
        </w:tblCellMar>
        <w:tblLook w:val="0000" w:firstRow="0" w:lastRow="0" w:firstColumn="0" w:lastColumn="0" w:noHBand="0" w:noVBand="0"/>
      </w:tblPr>
      <w:tblGrid>
        <w:gridCol w:w="501"/>
        <w:gridCol w:w="1659"/>
        <w:gridCol w:w="2880"/>
        <w:gridCol w:w="3060"/>
        <w:gridCol w:w="1620"/>
        <w:gridCol w:w="1195"/>
      </w:tblGrid>
      <w:tr w:rsidR="00C555B8" w:rsidRPr="0060067D" w14:paraId="7A03014B" w14:textId="77777777" w:rsidTr="004651EC">
        <w:tc>
          <w:tcPr>
            <w:tcW w:w="501" w:type="dxa"/>
            <w:tcBorders>
              <w:top w:val="single" w:sz="4" w:space="0" w:color="000000"/>
              <w:left w:val="single" w:sz="4" w:space="0" w:color="000000"/>
              <w:bottom w:val="single" w:sz="4" w:space="0" w:color="000000"/>
            </w:tcBorders>
            <w:shd w:val="clear" w:color="auto" w:fill="auto"/>
          </w:tcPr>
          <w:p w14:paraId="31BFF582" w14:textId="77777777" w:rsidR="00C555B8" w:rsidRPr="0060067D" w:rsidRDefault="00C555B8" w:rsidP="00561A12">
            <w:pPr>
              <w:jc w:val="both"/>
              <w:rPr>
                <w:rFonts w:asciiTheme="minorHAnsi" w:hAnsiTheme="minorHAnsi" w:cstheme="minorHAnsi"/>
                <w:b/>
                <w:sz w:val="18"/>
                <w:szCs w:val="18"/>
              </w:rPr>
            </w:pPr>
            <w:r w:rsidRPr="0060067D">
              <w:rPr>
                <w:rFonts w:asciiTheme="minorHAnsi" w:hAnsiTheme="minorHAnsi" w:cstheme="minorHAnsi"/>
                <w:b/>
                <w:sz w:val="18"/>
                <w:szCs w:val="18"/>
              </w:rPr>
              <w:t>l.p.</w:t>
            </w:r>
          </w:p>
        </w:tc>
        <w:tc>
          <w:tcPr>
            <w:tcW w:w="1659" w:type="dxa"/>
            <w:tcBorders>
              <w:top w:val="single" w:sz="4" w:space="0" w:color="000000"/>
              <w:left w:val="single" w:sz="4" w:space="0" w:color="000000"/>
              <w:bottom w:val="single" w:sz="4" w:space="0" w:color="000000"/>
            </w:tcBorders>
            <w:shd w:val="clear" w:color="auto" w:fill="auto"/>
          </w:tcPr>
          <w:p w14:paraId="2C3A56BE" w14:textId="77777777" w:rsidR="00C555B8" w:rsidRPr="0060067D" w:rsidRDefault="00C555B8" w:rsidP="00561A12">
            <w:pPr>
              <w:jc w:val="both"/>
              <w:rPr>
                <w:rFonts w:asciiTheme="minorHAnsi" w:hAnsiTheme="minorHAnsi" w:cstheme="minorHAnsi"/>
                <w:b/>
                <w:sz w:val="18"/>
                <w:szCs w:val="18"/>
              </w:rPr>
            </w:pPr>
            <w:r w:rsidRPr="0060067D">
              <w:rPr>
                <w:rFonts w:asciiTheme="minorHAnsi" w:hAnsiTheme="minorHAnsi" w:cstheme="minorHAnsi"/>
                <w:b/>
                <w:sz w:val="18"/>
                <w:szCs w:val="18"/>
              </w:rPr>
              <w:t>Nazwa(y) Wykonawcy(ów)</w:t>
            </w:r>
          </w:p>
        </w:tc>
        <w:tc>
          <w:tcPr>
            <w:tcW w:w="2880" w:type="dxa"/>
            <w:tcBorders>
              <w:top w:val="single" w:sz="4" w:space="0" w:color="000000"/>
              <w:left w:val="single" w:sz="4" w:space="0" w:color="000000"/>
              <w:bottom w:val="single" w:sz="4" w:space="0" w:color="000000"/>
            </w:tcBorders>
            <w:shd w:val="clear" w:color="auto" w:fill="auto"/>
          </w:tcPr>
          <w:p w14:paraId="551E7AAF" w14:textId="77777777" w:rsidR="00C555B8" w:rsidRPr="0060067D" w:rsidRDefault="00C555B8" w:rsidP="00561A12">
            <w:pPr>
              <w:jc w:val="both"/>
              <w:rPr>
                <w:rFonts w:asciiTheme="minorHAnsi" w:hAnsiTheme="minorHAnsi" w:cstheme="minorHAnsi"/>
                <w:b/>
                <w:sz w:val="18"/>
                <w:szCs w:val="18"/>
              </w:rPr>
            </w:pPr>
            <w:r w:rsidRPr="0060067D">
              <w:rPr>
                <w:rFonts w:asciiTheme="minorHAnsi" w:hAnsiTheme="minorHAnsi" w:cstheme="minorHAnsi"/>
                <w:b/>
                <w:sz w:val="18"/>
                <w:szCs w:val="18"/>
              </w:rPr>
              <w:t>Nazwisko i imię osoby (osób) upoważnionej(ych) do podpisania niniejszej oferty w imieniu Wykonawcy(ów)</w:t>
            </w:r>
          </w:p>
        </w:tc>
        <w:tc>
          <w:tcPr>
            <w:tcW w:w="3060" w:type="dxa"/>
            <w:tcBorders>
              <w:top w:val="single" w:sz="4" w:space="0" w:color="000000"/>
              <w:left w:val="single" w:sz="4" w:space="0" w:color="000000"/>
              <w:bottom w:val="single" w:sz="4" w:space="0" w:color="000000"/>
            </w:tcBorders>
            <w:shd w:val="clear" w:color="auto" w:fill="auto"/>
          </w:tcPr>
          <w:p w14:paraId="0D55663E" w14:textId="77777777" w:rsidR="00C555B8" w:rsidRPr="0060067D" w:rsidRDefault="00C555B8" w:rsidP="00561A12">
            <w:pPr>
              <w:jc w:val="both"/>
              <w:rPr>
                <w:rFonts w:asciiTheme="minorHAnsi" w:hAnsiTheme="minorHAnsi" w:cstheme="minorHAnsi"/>
                <w:b/>
                <w:sz w:val="18"/>
                <w:szCs w:val="18"/>
              </w:rPr>
            </w:pPr>
            <w:r w:rsidRPr="0060067D">
              <w:rPr>
                <w:rFonts w:asciiTheme="minorHAnsi" w:hAnsiTheme="minorHAnsi" w:cstheme="minorHAnsi"/>
                <w:b/>
                <w:sz w:val="18"/>
                <w:szCs w:val="18"/>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tcBorders>
            <w:shd w:val="clear" w:color="auto" w:fill="auto"/>
          </w:tcPr>
          <w:p w14:paraId="204003C2" w14:textId="77777777" w:rsidR="00C555B8" w:rsidRPr="0060067D" w:rsidRDefault="00C555B8" w:rsidP="00561A12">
            <w:pPr>
              <w:jc w:val="both"/>
              <w:rPr>
                <w:rFonts w:asciiTheme="minorHAnsi" w:hAnsiTheme="minorHAnsi" w:cstheme="minorHAnsi"/>
                <w:b/>
                <w:sz w:val="18"/>
                <w:szCs w:val="18"/>
              </w:rPr>
            </w:pPr>
            <w:r w:rsidRPr="0060067D">
              <w:rPr>
                <w:rFonts w:asciiTheme="minorHAnsi" w:hAnsiTheme="minorHAnsi" w:cstheme="minorHAnsi"/>
                <w:b/>
                <w:sz w:val="18"/>
                <w:szCs w:val="18"/>
              </w:rPr>
              <w:t>Pieczęć(cie) Wykonawcy(ów)</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14:paraId="52DCFBE6" w14:textId="77777777" w:rsidR="00C555B8" w:rsidRPr="0060067D" w:rsidRDefault="00C555B8" w:rsidP="00561A12">
            <w:pPr>
              <w:jc w:val="both"/>
              <w:rPr>
                <w:rFonts w:asciiTheme="minorHAnsi" w:hAnsiTheme="minorHAnsi" w:cstheme="minorHAnsi"/>
                <w:b/>
                <w:sz w:val="18"/>
                <w:szCs w:val="18"/>
              </w:rPr>
            </w:pPr>
            <w:r w:rsidRPr="0060067D">
              <w:rPr>
                <w:rFonts w:asciiTheme="minorHAnsi" w:hAnsiTheme="minorHAnsi" w:cstheme="minorHAnsi"/>
                <w:b/>
                <w:sz w:val="18"/>
                <w:szCs w:val="18"/>
              </w:rPr>
              <w:t>Miejscowość</w:t>
            </w:r>
          </w:p>
          <w:p w14:paraId="02B878E8" w14:textId="77777777" w:rsidR="00C555B8" w:rsidRPr="0060067D" w:rsidRDefault="00C555B8" w:rsidP="00561A12">
            <w:pPr>
              <w:jc w:val="both"/>
              <w:rPr>
                <w:rFonts w:asciiTheme="minorHAnsi" w:hAnsiTheme="minorHAnsi" w:cstheme="minorHAnsi"/>
                <w:sz w:val="18"/>
                <w:szCs w:val="18"/>
              </w:rPr>
            </w:pPr>
            <w:r w:rsidRPr="0060067D">
              <w:rPr>
                <w:rFonts w:asciiTheme="minorHAnsi" w:hAnsiTheme="minorHAnsi" w:cstheme="minorHAnsi"/>
                <w:b/>
                <w:sz w:val="18"/>
                <w:szCs w:val="18"/>
              </w:rPr>
              <w:t>i data</w:t>
            </w:r>
          </w:p>
        </w:tc>
      </w:tr>
      <w:tr w:rsidR="00C555B8" w:rsidRPr="0060067D" w14:paraId="7CDE346F" w14:textId="77777777" w:rsidTr="004651EC">
        <w:tc>
          <w:tcPr>
            <w:tcW w:w="501" w:type="dxa"/>
            <w:tcBorders>
              <w:top w:val="single" w:sz="4" w:space="0" w:color="000000"/>
              <w:left w:val="single" w:sz="4" w:space="0" w:color="000000"/>
              <w:bottom w:val="single" w:sz="4" w:space="0" w:color="000000"/>
            </w:tcBorders>
            <w:shd w:val="clear" w:color="auto" w:fill="auto"/>
          </w:tcPr>
          <w:p w14:paraId="6055901C" w14:textId="77777777" w:rsidR="00C555B8" w:rsidRPr="0060067D" w:rsidRDefault="00C555B8" w:rsidP="00561A12">
            <w:pPr>
              <w:snapToGrid w:val="0"/>
              <w:jc w:val="both"/>
              <w:rPr>
                <w:rFonts w:asciiTheme="minorHAnsi" w:hAnsiTheme="minorHAnsi" w:cstheme="minorHAnsi"/>
                <w:b/>
                <w:sz w:val="18"/>
                <w:szCs w:val="18"/>
              </w:rPr>
            </w:pPr>
          </w:p>
        </w:tc>
        <w:tc>
          <w:tcPr>
            <w:tcW w:w="1659" w:type="dxa"/>
            <w:tcBorders>
              <w:top w:val="single" w:sz="4" w:space="0" w:color="000000"/>
              <w:left w:val="single" w:sz="4" w:space="0" w:color="000000"/>
              <w:bottom w:val="single" w:sz="4" w:space="0" w:color="000000"/>
            </w:tcBorders>
            <w:shd w:val="clear" w:color="auto" w:fill="auto"/>
          </w:tcPr>
          <w:p w14:paraId="4D86684C" w14:textId="77777777" w:rsidR="00C555B8" w:rsidRPr="0060067D" w:rsidRDefault="00C555B8" w:rsidP="00561A12">
            <w:pPr>
              <w:snapToGrid w:val="0"/>
              <w:jc w:val="both"/>
              <w:rPr>
                <w:rFonts w:asciiTheme="minorHAnsi" w:hAnsiTheme="minorHAnsi" w:cstheme="minorHAnsi"/>
                <w:b/>
                <w:sz w:val="18"/>
                <w:szCs w:val="18"/>
              </w:rPr>
            </w:pPr>
          </w:p>
        </w:tc>
        <w:tc>
          <w:tcPr>
            <w:tcW w:w="2880" w:type="dxa"/>
            <w:tcBorders>
              <w:top w:val="single" w:sz="4" w:space="0" w:color="000000"/>
              <w:left w:val="single" w:sz="4" w:space="0" w:color="000000"/>
              <w:bottom w:val="single" w:sz="4" w:space="0" w:color="000000"/>
            </w:tcBorders>
            <w:shd w:val="clear" w:color="auto" w:fill="auto"/>
          </w:tcPr>
          <w:p w14:paraId="385C1B8E" w14:textId="77777777" w:rsidR="00C555B8" w:rsidRPr="0060067D" w:rsidRDefault="00C555B8" w:rsidP="00561A12">
            <w:pPr>
              <w:snapToGrid w:val="0"/>
              <w:jc w:val="both"/>
              <w:rPr>
                <w:rFonts w:asciiTheme="minorHAnsi" w:hAnsiTheme="minorHAnsi" w:cstheme="minorHAnsi"/>
                <w:b/>
                <w:sz w:val="18"/>
                <w:szCs w:val="18"/>
              </w:rPr>
            </w:pPr>
          </w:p>
        </w:tc>
        <w:tc>
          <w:tcPr>
            <w:tcW w:w="3060" w:type="dxa"/>
            <w:tcBorders>
              <w:top w:val="single" w:sz="4" w:space="0" w:color="000000"/>
              <w:left w:val="single" w:sz="4" w:space="0" w:color="000000"/>
              <w:bottom w:val="single" w:sz="4" w:space="0" w:color="000000"/>
            </w:tcBorders>
            <w:shd w:val="clear" w:color="auto" w:fill="auto"/>
          </w:tcPr>
          <w:p w14:paraId="4099D84C" w14:textId="77777777" w:rsidR="00C555B8" w:rsidRPr="0060067D" w:rsidRDefault="00C555B8" w:rsidP="00561A12">
            <w:pPr>
              <w:snapToGrid w:val="0"/>
              <w:jc w:val="both"/>
              <w:rPr>
                <w:rFonts w:asciiTheme="minorHAnsi" w:hAnsiTheme="minorHAnsi" w:cstheme="minorHAnsi"/>
                <w:b/>
                <w:sz w:val="18"/>
                <w:szCs w:val="18"/>
              </w:rPr>
            </w:pPr>
          </w:p>
        </w:tc>
        <w:tc>
          <w:tcPr>
            <w:tcW w:w="1620" w:type="dxa"/>
            <w:tcBorders>
              <w:top w:val="single" w:sz="4" w:space="0" w:color="000000"/>
              <w:left w:val="single" w:sz="4" w:space="0" w:color="000000"/>
              <w:bottom w:val="single" w:sz="4" w:space="0" w:color="000000"/>
            </w:tcBorders>
            <w:shd w:val="clear" w:color="auto" w:fill="auto"/>
          </w:tcPr>
          <w:p w14:paraId="690BC0E9" w14:textId="77777777" w:rsidR="00C555B8" w:rsidRPr="0060067D" w:rsidRDefault="00C555B8" w:rsidP="00561A12">
            <w:pPr>
              <w:snapToGrid w:val="0"/>
              <w:jc w:val="both"/>
              <w:rPr>
                <w:rFonts w:asciiTheme="minorHAnsi" w:hAnsiTheme="minorHAnsi" w:cstheme="minorHAnsi"/>
                <w:b/>
                <w:sz w:val="18"/>
                <w:szCs w:val="18"/>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14:paraId="02F49AAB" w14:textId="77777777" w:rsidR="00C555B8" w:rsidRPr="0060067D" w:rsidRDefault="00C555B8" w:rsidP="00561A12">
            <w:pPr>
              <w:snapToGrid w:val="0"/>
              <w:jc w:val="both"/>
              <w:rPr>
                <w:rFonts w:asciiTheme="minorHAnsi" w:hAnsiTheme="minorHAnsi" w:cstheme="minorHAnsi"/>
                <w:b/>
                <w:sz w:val="18"/>
                <w:szCs w:val="18"/>
              </w:rPr>
            </w:pPr>
          </w:p>
        </w:tc>
      </w:tr>
      <w:tr w:rsidR="00C555B8" w:rsidRPr="0060067D" w14:paraId="31637E37" w14:textId="77777777" w:rsidTr="004651EC">
        <w:tc>
          <w:tcPr>
            <w:tcW w:w="501" w:type="dxa"/>
            <w:tcBorders>
              <w:top w:val="single" w:sz="4" w:space="0" w:color="000000"/>
              <w:left w:val="single" w:sz="4" w:space="0" w:color="000000"/>
              <w:bottom w:val="single" w:sz="4" w:space="0" w:color="000000"/>
            </w:tcBorders>
            <w:shd w:val="clear" w:color="auto" w:fill="auto"/>
          </w:tcPr>
          <w:p w14:paraId="738E8DDE" w14:textId="77777777" w:rsidR="00C555B8" w:rsidRPr="0060067D" w:rsidRDefault="00C555B8" w:rsidP="00561A12">
            <w:pPr>
              <w:snapToGrid w:val="0"/>
              <w:jc w:val="both"/>
              <w:rPr>
                <w:rFonts w:asciiTheme="minorHAnsi" w:hAnsiTheme="minorHAnsi" w:cstheme="minorHAnsi"/>
                <w:b/>
                <w:sz w:val="18"/>
                <w:szCs w:val="18"/>
              </w:rPr>
            </w:pPr>
          </w:p>
        </w:tc>
        <w:tc>
          <w:tcPr>
            <w:tcW w:w="1659" w:type="dxa"/>
            <w:tcBorders>
              <w:top w:val="single" w:sz="4" w:space="0" w:color="000000"/>
              <w:left w:val="single" w:sz="4" w:space="0" w:color="000000"/>
              <w:bottom w:val="single" w:sz="4" w:space="0" w:color="000000"/>
            </w:tcBorders>
            <w:shd w:val="clear" w:color="auto" w:fill="auto"/>
          </w:tcPr>
          <w:p w14:paraId="3EE5850B" w14:textId="77777777" w:rsidR="00C555B8" w:rsidRPr="0060067D" w:rsidRDefault="00C555B8" w:rsidP="00561A12">
            <w:pPr>
              <w:snapToGrid w:val="0"/>
              <w:jc w:val="both"/>
              <w:rPr>
                <w:rFonts w:asciiTheme="minorHAnsi" w:hAnsiTheme="minorHAnsi" w:cstheme="minorHAnsi"/>
                <w:b/>
                <w:sz w:val="18"/>
                <w:szCs w:val="18"/>
              </w:rPr>
            </w:pPr>
          </w:p>
        </w:tc>
        <w:tc>
          <w:tcPr>
            <w:tcW w:w="2880" w:type="dxa"/>
            <w:tcBorders>
              <w:top w:val="single" w:sz="4" w:space="0" w:color="000000"/>
              <w:left w:val="single" w:sz="4" w:space="0" w:color="000000"/>
              <w:bottom w:val="single" w:sz="4" w:space="0" w:color="000000"/>
            </w:tcBorders>
            <w:shd w:val="clear" w:color="auto" w:fill="auto"/>
          </w:tcPr>
          <w:p w14:paraId="062DD988" w14:textId="77777777" w:rsidR="00C555B8" w:rsidRPr="0060067D" w:rsidRDefault="00C555B8" w:rsidP="00561A12">
            <w:pPr>
              <w:snapToGrid w:val="0"/>
              <w:jc w:val="both"/>
              <w:rPr>
                <w:rFonts w:asciiTheme="minorHAnsi" w:hAnsiTheme="minorHAnsi" w:cstheme="minorHAnsi"/>
                <w:b/>
                <w:sz w:val="18"/>
                <w:szCs w:val="18"/>
              </w:rPr>
            </w:pPr>
          </w:p>
        </w:tc>
        <w:tc>
          <w:tcPr>
            <w:tcW w:w="3060" w:type="dxa"/>
            <w:tcBorders>
              <w:top w:val="single" w:sz="4" w:space="0" w:color="000000"/>
              <w:left w:val="single" w:sz="4" w:space="0" w:color="000000"/>
              <w:bottom w:val="single" w:sz="4" w:space="0" w:color="000000"/>
            </w:tcBorders>
            <w:shd w:val="clear" w:color="auto" w:fill="auto"/>
          </w:tcPr>
          <w:p w14:paraId="27FEE46A" w14:textId="77777777" w:rsidR="00C555B8" w:rsidRPr="0060067D" w:rsidRDefault="00C555B8" w:rsidP="00561A12">
            <w:pPr>
              <w:snapToGrid w:val="0"/>
              <w:jc w:val="both"/>
              <w:rPr>
                <w:rFonts w:asciiTheme="minorHAnsi" w:hAnsiTheme="minorHAnsi" w:cstheme="minorHAnsi"/>
                <w:b/>
                <w:sz w:val="18"/>
                <w:szCs w:val="18"/>
              </w:rPr>
            </w:pPr>
          </w:p>
        </w:tc>
        <w:tc>
          <w:tcPr>
            <w:tcW w:w="1620" w:type="dxa"/>
            <w:tcBorders>
              <w:top w:val="single" w:sz="4" w:space="0" w:color="000000"/>
              <w:left w:val="single" w:sz="4" w:space="0" w:color="000000"/>
              <w:bottom w:val="single" w:sz="4" w:space="0" w:color="000000"/>
            </w:tcBorders>
            <w:shd w:val="clear" w:color="auto" w:fill="auto"/>
          </w:tcPr>
          <w:p w14:paraId="788D7E36" w14:textId="77777777" w:rsidR="00C555B8" w:rsidRPr="0060067D" w:rsidRDefault="00C555B8" w:rsidP="00561A12">
            <w:pPr>
              <w:snapToGrid w:val="0"/>
              <w:jc w:val="both"/>
              <w:rPr>
                <w:rFonts w:asciiTheme="minorHAnsi" w:hAnsiTheme="minorHAnsi" w:cstheme="minorHAnsi"/>
                <w:b/>
                <w:sz w:val="18"/>
                <w:szCs w:val="18"/>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14:paraId="672FD74C" w14:textId="77777777" w:rsidR="00C555B8" w:rsidRPr="0060067D" w:rsidRDefault="00C555B8" w:rsidP="00561A12">
            <w:pPr>
              <w:snapToGrid w:val="0"/>
              <w:jc w:val="both"/>
              <w:rPr>
                <w:rFonts w:asciiTheme="minorHAnsi" w:hAnsiTheme="minorHAnsi" w:cstheme="minorHAnsi"/>
                <w:b/>
                <w:sz w:val="18"/>
                <w:szCs w:val="18"/>
              </w:rPr>
            </w:pPr>
          </w:p>
        </w:tc>
      </w:tr>
    </w:tbl>
    <w:p w14:paraId="6C5F24BA" w14:textId="77777777" w:rsidR="00067166" w:rsidRDefault="00067166" w:rsidP="00067166">
      <w:pPr>
        <w:rPr>
          <w:rFonts w:asciiTheme="minorHAnsi" w:hAnsiTheme="minorHAnsi" w:cstheme="minorHAnsi"/>
          <w:lang w:eastAsia="pl-PL"/>
        </w:rPr>
      </w:pPr>
      <w:bookmarkStart w:id="42" w:name="_Toc94616036"/>
      <w:bookmarkStart w:id="43" w:name="_Toc108770852"/>
      <w:bookmarkStart w:id="44" w:name="_Toc109050280"/>
      <w:bookmarkStart w:id="45" w:name="_Toc133576306"/>
    </w:p>
    <w:p w14:paraId="46D5ED49" w14:textId="77777777" w:rsidR="004C6DB1" w:rsidRDefault="004C6DB1" w:rsidP="00067166">
      <w:pPr>
        <w:rPr>
          <w:rFonts w:asciiTheme="minorHAnsi" w:hAnsiTheme="minorHAnsi" w:cstheme="minorHAnsi"/>
          <w:lang w:eastAsia="pl-PL"/>
        </w:rPr>
      </w:pPr>
    </w:p>
    <w:p w14:paraId="5C1B2D0C" w14:textId="77777777" w:rsidR="004C6DB1" w:rsidRDefault="004C6DB1" w:rsidP="00067166">
      <w:pPr>
        <w:rPr>
          <w:rFonts w:asciiTheme="minorHAnsi" w:hAnsiTheme="minorHAnsi" w:cstheme="minorHAnsi"/>
          <w:lang w:eastAsia="pl-PL"/>
        </w:rPr>
      </w:pPr>
    </w:p>
    <w:p w14:paraId="2B354241" w14:textId="77777777" w:rsidR="004C6DB1" w:rsidRDefault="004C6DB1" w:rsidP="00067166">
      <w:pPr>
        <w:rPr>
          <w:rFonts w:asciiTheme="minorHAnsi" w:hAnsiTheme="minorHAnsi" w:cstheme="minorHAnsi"/>
          <w:lang w:eastAsia="pl-PL"/>
        </w:rPr>
      </w:pPr>
    </w:p>
    <w:p w14:paraId="490E6366" w14:textId="77777777" w:rsidR="004C6DB1" w:rsidRDefault="004C6DB1" w:rsidP="00067166">
      <w:pPr>
        <w:rPr>
          <w:rFonts w:asciiTheme="minorHAnsi" w:hAnsiTheme="minorHAnsi" w:cstheme="minorHAnsi"/>
          <w:lang w:eastAsia="pl-PL"/>
        </w:rPr>
      </w:pPr>
    </w:p>
    <w:p w14:paraId="7A9F6ECF" w14:textId="77777777" w:rsidR="004C6DB1" w:rsidRDefault="004C6DB1" w:rsidP="00067166">
      <w:pPr>
        <w:rPr>
          <w:rFonts w:asciiTheme="minorHAnsi" w:hAnsiTheme="minorHAnsi" w:cstheme="minorHAnsi"/>
          <w:lang w:eastAsia="pl-PL"/>
        </w:rPr>
      </w:pPr>
    </w:p>
    <w:p w14:paraId="0D2D9358" w14:textId="77777777" w:rsidR="004C6DB1" w:rsidRDefault="004C6DB1" w:rsidP="00067166">
      <w:pPr>
        <w:rPr>
          <w:rFonts w:asciiTheme="minorHAnsi" w:hAnsiTheme="minorHAnsi" w:cstheme="minorHAnsi"/>
          <w:lang w:eastAsia="pl-PL"/>
        </w:rPr>
      </w:pPr>
    </w:p>
    <w:p w14:paraId="78C2CF59" w14:textId="77777777" w:rsidR="004C6DB1" w:rsidRDefault="004C6DB1" w:rsidP="00067166">
      <w:pPr>
        <w:rPr>
          <w:rFonts w:asciiTheme="minorHAnsi" w:hAnsiTheme="minorHAnsi" w:cstheme="minorHAnsi"/>
          <w:lang w:eastAsia="pl-PL"/>
        </w:rPr>
      </w:pPr>
    </w:p>
    <w:p w14:paraId="6F02182D" w14:textId="77777777" w:rsidR="004C6DB1" w:rsidRDefault="004C6DB1" w:rsidP="00067166">
      <w:pPr>
        <w:rPr>
          <w:rFonts w:asciiTheme="minorHAnsi" w:hAnsiTheme="minorHAnsi" w:cstheme="minorHAnsi"/>
          <w:lang w:eastAsia="pl-PL"/>
        </w:rPr>
      </w:pPr>
    </w:p>
    <w:p w14:paraId="78389B12" w14:textId="77777777" w:rsidR="004C6DB1" w:rsidRDefault="004C6DB1" w:rsidP="00067166">
      <w:pPr>
        <w:rPr>
          <w:rFonts w:asciiTheme="minorHAnsi" w:hAnsiTheme="minorHAnsi" w:cstheme="minorHAnsi"/>
          <w:lang w:eastAsia="pl-PL"/>
        </w:rPr>
      </w:pPr>
    </w:p>
    <w:p w14:paraId="19ADB664" w14:textId="77777777" w:rsidR="004C6DB1" w:rsidRDefault="004C6DB1" w:rsidP="00067166">
      <w:pPr>
        <w:rPr>
          <w:rFonts w:asciiTheme="minorHAnsi" w:hAnsiTheme="minorHAnsi" w:cstheme="minorHAnsi"/>
          <w:lang w:eastAsia="pl-PL"/>
        </w:rPr>
      </w:pPr>
    </w:p>
    <w:p w14:paraId="4218D377" w14:textId="77777777" w:rsidR="004C6DB1" w:rsidRDefault="004C6DB1" w:rsidP="00067166">
      <w:pPr>
        <w:rPr>
          <w:rFonts w:asciiTheme="minorHAnsi" w:hAnsiTheme="minorHAnsi" w:cstheme="minorHAnsi"/>
          <w:lang w:eastAsia="pl-PL"/>
        </w:rPr>
      </w:pPr>
    </w:p>
    <w:p w14:paraId="2AF21103" w14:textId="77777777" w:rsidR="004C6DB1" w:rsidRDefault="004C6DB1" w:rsidP="00067166">
      <w:pPr>
        <w:rPr>
          <w:rFonts w:asciiTheme="minorHAnsi" w:hAnsiTheme="minorHAnsi" w:cstheme="minorHAnsi"/>
          <w:lang w:eastAsia="pl-PL"/>
        </w:rPr>
      </w:pPr>
    </w:p>
    <w:p w14:paraId="0431A4EC" w14:textId="77777777" w:rsidR="004C6DB1" w:rsidRDefault="004C6DB1" w:rsidP="00067166">
      <w:pPr>
        <w:rPr>
          <w:rFonts w:asciiTheme="minorHAnsi" w:hAnsiTheme="minorHAnsi" w:cstheme="minorHAnsi"/>
          <w:lang w:eastAsia="pl-PL"/>
        </w:rPr>
      </w:pPr>
    </w:p>
    <w:p w14:paraId="6D8E9E39" w14:textId="77777777" w:rsidR="004C6DB1" w:rsidRDefault="004C6DB1" w:rsidP="00067166">
      <w:pPr>
        <w:rPr>
          <w:rFonts w:asciiTheme="minorHAnsi" w:hAnsiTheme="minorHAnsi" w:cstheme="minorHAnsi"/>
          <w:lang w:eastAsia="pl-PL"/>
        </w:rPr>
      </w:pPr>
    </w:p>
    <w:p w14:paraId="5447819A" w14:textId="77777777" w:rsidR="004C6DB1" w:rsidRDefault="004C6DB1" w:rsidP="00067166">
      <w:pPr>
        <w:rPr>
          <w:rFonts w:asciiTheme="minorHAnsi" w:hAnsiTheme="minorHAnsi" w:cstheme="minorHAnsi"/>
          <w:lang w:eastAsia="pl-PL"/>
        </w:rPr>
      </w:pPr>
    </w:p>
    <w:p w14:paraId="008E00CB" w14:textId="77777777" w:rsidR="004C6DB1" w:rsidRDefault="004C6DB1" w:rsidP="00067166">
      <w:pPr>
        <w:rPr>
          <w:rFonts w:asciiTheme="minorHAnsi" w:hAnsiTheme="minorHAnsi" w:cstheme="minorHAnsi"/>
          <w:lang w:eastAsia="pl-PL"/>
        </w:rPr>
      </w:pPr>
    </w:p>
    <w:p w14:paraId="241A136D" w14:textId="77777777" w:rsidR="004C6DB1" w:rsidRDefault="004C6DB1" w:rsidP="00067166">
      <w:pPr>
        <w:rPr>
          <w:rFonts w:asciiTheme="minorHAnsi" w:hAnsiTheme="minorHAnsi" w:cstheme="minorHAnsi"/>
          <w:lang w:eastAsia="pl-PL"/>
        </w:rPr>
      </w:pPr>
    </w:p>
    <w:p w14:paraId="0ED59C80" w14:textId="77777777" w:rsidR="004C6DB1" w:rsidRDefault="004C6DB1" w:rsidP="00067166">
      <w:pPr>
        <w:rPr>
          <w:rFonts w:asciiTheme="minorHAnsi" w:hAnsiTheme="minorHAnsi" w:cstheme="minorHAnsi"/>
          <w:lang w:eastAsia="pl-PL"/>
        </w:rPr>
      </w:pPr>
    </w:p>
    <w:p w14:paraId="7183254C" w14:textId="77777777" w:rsidR="004C6DB1" w:rsidRDefault="004C6DB1" w:rsidP="00067166">
      <w:pPr>
        <w:rPr>
          <w:rFonts w:asciiTheme="minorHAnsi" w:hAnsiTheme="minorHAnsi" w:cstheme="minorHAnsi"/>
          <w:lang w:eastAsia="pl-PL"/>
        </w:rPr>
      </w:pPr>
    </w:p>
    <w:p w14:paraId="1C8A9DC3" w14:textId="77777777" w:rsidR="004C6DB1" w:rsidRDefault="004C6DB1" w:rsidP="00067166">
      <w:pPr>
        <w:rPr>
          <w:rFonts w:asciiTheme="minorHAnsi" w:hAnsiTheme="minorHAnsi" w:cstheme="minorHAnsi"/>
          <w:lang w:eastAsia="pl-PL"/>
        </w:rPr>
      </w:pPr>
    </w:p>
    <w:p w14:paraId="18B760F3" w14:textId="77777777" w:rsidR="004C6DB1" w:rsidRDefault="004C6DB1" w:rsidP="00067166">
      <w:pPr>
        <w:rPr>
          <w:rFonts w:asciiTheme="minorHAnsi" w:hAnsiTheme="minorHAnsi" w:cstheme="minorHAnsi"/>
          <w:lang w:eastAsia="pl-PL"/>
        </w:rPr>
      </w:pPr>
    </w:p>
    <w:p w14:paraId="2F3B1185" w14:textId="77777777" w:rsidR="004C6DB1" w:rsidRDefault="004C6DB1" w:rsidP="00067166">
      <w:pPr>
        <w:rPr>
          <w:rFonts w:asciiTheme="minorHAnsi" w:hAnsiTheme="minorHAnsi" w:cstheme="minorHAnsi"/>
          <w:lang w:eastAsia="pl-PL"/>
        </w:rPr>
      </w:pPr>
    </w:p>
    <w:p w14:paraId="330BF78B" w14:textId="77777777" w:rsidR="004C6DB1" w:rsidRDefault="004C6DB1" w:rsidP="00067166">
      <w:pPr>
        <w:rPr>
          <w:rFonts w:asciiTheme="minorHAnsi" w:hAnsiTheme="minorHAnsi" w:cstheme="minorHAnsi"/>
          <w:lang w:eastAsia="pl-PL"/>
        </w:rPr>
      </w:pPr>
    </w:p>
    <w:p w14:paraId="249CEB73" w14:textId="77777777" w:rsidR="004C6DB1" w:rsidRDefault="004C6DB1" w:rsidP="00067166">
      <w:pPr>
        <w:rPr>
          <w:rFonts w:asciiTheme="minorHAnsi" w:hAnsiTheme="minorHAnsi" w:cstheme="minorHAnsi"/>
          <w:lang w:eastAsia="pl-PL"/>
        </w:rPr>
      </w:pPr>
    </w:p>
    <w:p w14:paraId="54E75C7D" w14:textId="77777777" w:rsidR="004C6DB1" w:rsidRDefault="004C6DB1" w:rsidP="00067166">
      <w:pPr>
        <w:rPr>
          <w:rFonts w:asciiTheme="minorHAnsi" w:hAnsiTheme="minorHAnsi" w:cstheme="minorHAnsi"/>
          <w:lang w:eastAsia="pl-PL"/>
        </w:rPr>
      </w:pPr>
    </w:p>
    <w:p w14:paraId="462ED8A8" w14:textId="77777777" w:rsidR="004C6DB1" w:rsidRDefault="004C6DB1" w:rsidP="00067166">
      <w:pPr>
        <w:rPr>
          <w:rFonts w:asciiTheme="minorHAnsi" w:hAnsiTheme="minorHAnsi" w:cstheme="minorHAnsi"/>
          <w:lang w:eastAsia="pl-PL"/>
        </w:rPr>
      </w:pPr>
    </w:p>
    <w:p w14:paraId="7760E8D1" w14:textId="77777777" w:rsidR="004C6DB1" w:rsidRDefault="004C6DB1" w:rsidP="00067166">
      <w:pPr>
        <w:rPr>
          <w:rFonts w:asciiTheme="minorHAnsi" w:hAnsiTheme="minorHAnsi" w:cstheme="minorHAnsi"/>
          <w:lang w:eastAsia="pl-PL"/>
        </w:rPr>
      </w:pPr>
    </w:p>
    <w:p w14:paraId="69DB9695" w14:textId="77777777" w:rsidR="004C6DB1" w:rsidRDefault="004C6DB1" w:rsidP="00067166">
      <w:pPr>
        <w:rPr>
          <w:rFonts w:asciiTheme="minorHAnsi" w:hAnsiTheme="minorHAnsi" w:cstheme="minorHAnsi"/>
          <w:lang w:eastAsia="pl-PL"/>
        </w:rPr>
      </w:pPr>
    </w:p>
    <w:p w14:paraId="576BDCA2" w14:textId="77777777" w:rsidR="004C6DB1" w:rsidRDefault="004C6DB1" w:rsidP="00067166">
      <w:pPr>
        <w:rPr>
          <w:rFonts w:asciiTheme="minorHAnsi" w:hAnsiTheme="minorHAnsi" w:cstheme="minorHAnsi"/>
          <w:lang w:eastAsia="pl-PL"/>
        </w:rPr>
      </w:pPr>
    </w:p>
    <w:p w14:paraId="634356B0" w14:textId="77777777" w:rsidR="004C6DB1" w:rsidRDefault="004C6DB1" w:rsidP="00067166">
      <w:pPr>
        <w:rPr>
          <w:rFonts w:asciiTheme="minorHAnsi" w:hAnsiTheme="minorHAnsi" w:cstheme="minorHAnsi"/>
          <w:lang w:eastAsia="pl-PL"/>
        </w:rPr>
      </w:pPr>
    </w:p>
    <w:p w14:paraId="1CA42ECD" w14:textId="77777777" w:rsidR="004C6DB1" w:rsidRDefault="004C6DB1" w:rsidP="00067166">
      <w:pPr>
        <w:rPr>
          <w:rFonts w:asciiTheme="minorHAnsi" w:hAnsiTheme="minorHAnsi" w:cstheme="minorHAnsi"/>
          <w:lang w:eastAsia="pl-PL"/>
        </w:rPr>
      </w:pPr>
    </w:p>
    <w:p w14:paraId="73F033D4" w14:textId="77777777" w:rsidR="004C6DB1" w:rsidRDefault="004C6DB1" w:rsidP="00067166">
      <w:pPr>
        <w:rPr>
          <w:rFonts w:asciiTheme="minorHAnsi" w:hAnsiTheme="minorHAnsi" w:cstheme="minorHAnsi"/>
          <w:lang w:eastAsia="pl-PL"/>
        </w:rPr>
      </w:pPr>
    </w:p>
    <w:p w14:paraId="0ABEA78B" w14:textId="77777777" w:rsidR="004C6DB1" w:rsidRDefault="004C6DB1" w:rsidP="00067166">
      <w:pPr>
        <w:rPr>
          <w:rFonts w:asciiTheme="minorHAnsi" w:hAnsiTheme="minorHAnsi" w:cstheme="minorHAnsi"/>
          <w:lang w:eastAsia="pl-PL"/>
        </w:rPr>
      </w:pPr>
    </w:p>
    <w:p w14:paraId="3C0CD91E" w14:textId="77777777" w:rsidR="004C6DB1" w:rsidRDefault="004C6DB1" w:rsidP="00067166">
      <w:pPr>
        <w:rPr>
          <w:rFonts w:asciiTheme="minorHAnsi" w:hAnsiTheme="minorHAnsi" w:cstheme="minorHAnsi"/>
          <w:lang w:eastAsia="pl-PL"/>
        </w:rPr>
      </w:pPr>
    </w:p>
    <w:p w14:paraId="0DF3D046" w14:textId="77777777" w:rsidR="004C6DB1" w:rsidRDefault="004C6DB1" w:rsidP="00067166">
      <w:pPr>
        <w:rPr>
          <w:rFonts w:asciiTheme="minorHAnsi" w:hAnsiTheme="minorHAnsi" w:cstheme="minorHAnsi"/>
          <w:lang w:eastAsia="pl-PL"/>
        </w:rPr>
      </w:pPr>
    </w:p>
    <w:p w14:paraId="09866CC6" w14:textId="77777777" w:rsidR="004C6DB1" w:rsidRDefault="004C6DB1" w:rsidP="00067166">
      <w:pPr>
        <w:rPr>
          <w:rFonts w:asciiTheme="minorHAnsi" w:hAnsiTheme="minorHAnsi" w:cstheme="minorHAnsi"/>
          <w:lang w:eastAsia="pl-PL"/>
        </w:rPr>
      </w:pPr>
    </w:p>
    <w:p w14:paraId="11F57E88" w14:textId="77777777" w:rsidR="004C6DB1" w:rsidRDefault="004C6DB1" w:rsidP="00067166">
      <w:pPr>
        <w:rPr>
          <w:rFonts w:asciiTheme="minorHAnsi" w:hAnsiTheme="minorHAnsi" w:cstheme="minorHAnsi"/>
          <w:lang w:eastAsia="pl-PL"/>
        </w:rPr>
      </w:pPr>
    </w:p>
    <w:p w14:paraId="399A7A25" w14:textId="77777777" w:rsidR="004C6DB1" w:rsidRDefault="004C6DB1" w:rsidP="00067166">
      <w:pPr>
        <w:rPr>
          <w:rFonts w:asciiTheme="minorHAnsi" w:hAnsiTheme="minorHAnsi" w:cstheme="minorHAnsi"/>
          <w:lang w:eastAsia="pl-PL"/>
        </w:rPr>
      </w:pPr>
    </w:p>
    <w:p w14:paraId="761D8DF9" w14:textId="77777777" w:rsidR="004C6DB1" w:rsidRDefault="004C6DB1" w:rsidP="00067166">
      <w:pPr>
        <w:rPr>
          <w:rFonts w:asciiTheme="minorHAnsi" w:hAnsiTheme="minorHAnsi" w:cstheme="minorHAnsi"/>
          <w:lang w:eastAsia="pl-PL"/>
        </w:rPr>
      </w:pPr>
    </w:p>
    <w:p w14:paraId="36DBDBA8" w14:textId="77777777" w:rsidR="004C6DB1" w:rsidRDefault="004C6DB1" w:rsidP="00067166">
      <w:pPr>
        <w:rPr>
          <w:rFonts w:asciiTheme="minorHAnsi" w:hAnsiTheme="minorHAnsi" w:cstheme="minorHAnsi"/>
          <w:lang w:eastAsia="pl-PL"/>
        </w:rPr>
      </w:pPr>
    </w:p>
    <w:p w14:paraId="65FC7480" w14:textId="77777777" w:rsidR="004C6DB1" w:rsidRDefault="004C6DB1" w:rsidP="00067166">
      <w:pPr>
        <w:rPr>
          <w:rFonts w:asciiTheme="minorHAnsi" w:hAnsiTheme="minorHAnsi" w:cstheme="minorHAnsi"/>
          <w:lang w:eastAsia="pl-PL"/>
        </w:rPr>
      </w:pPr>
    </w:p>
    <w:p w14:paraId="39DB9F5A" w14:textId="77777777" w:rsidR="004C6DB1" w:rsidRPr="0060067D" w:rsidRDefault="004C6DB1" w:rsidP="00067166">
      <w:pPr>
        <w:rPr>
          <w:rFonts w:asciiTheme="minorHAnsi" w:hAnsiTheme="minorHAnsi" w:cstheme="minorHAnsi"/>
          <w:lang w:eastAsia="pl-PL"/>
        </w:rPr>
      </w:pPr>
    </w:p>
    <w:p w14:paraId="054B68E9" w14:textId="4D5BB0D2" w:rsidR="00067166" w:rsidRPr="0060067D" w:rsidRDefault="00121D7D" w:rsidP="00067166">
      <w:pPr>
        <w:rPr>
          <w:rFonts w:asciiTheme="minorHAnsi" w:hAnsiTheme="minorHAnsi" w:cstheme="minorHAnsi"/>
          <w:lang w:eastAsia="pl-PL"/>
        </w:rPr>
      </w:pPr>
      <w:r w:rsidRPr="0060067D">
        <w:rPr>
          <w:rFonts w:asciiTheme="minorHAnsi" w:hAnsiTheme="minorHAnsi" w:cstheme="minorHAnsi"/>
          <w:noProof/>
          <w:lang w:eastAsia="pl-PL"/>
        </w:rPr>
        <w:lastRenderedPageBreak/>
        <w:drawing>
          <wp:inline distT="0" distB="0" distL="0" distR="0" wp14:anchorId="44DCAA64" wp14:editId="519B52E9">
            <wp:extent cx="5761355" cy="7924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792480"/>
                    </a:xfrm>
                    <a:prstGeom prst="rect">
                      <a:avLst/>
                    </a:prstGeom>
                    <a:noFill/>
                  </pic:spPr>
                </pic:pic>
              </a:graphicData>
            </a:graphic>
          </wp:inline>
        </w:drawing>
      </w:r>
    </w:p>
    <w:p w14:paraId="4C8F5F10" w14:textId="77777777" w:rsidR="00C555B8" w:rsidRPr="0060067D" w:rsidRDefault="00C555B8" w:rsidP="000B5026">
      <w:pPr>
        <w:pStyle w:val="Nagwek6"/>
        <w:shd w:val="clear" w:color="auto" w:fill="D5DCE4" w:themeFill="text2" w:themeFillTint="33"/>
        <w:ind w:left="1418" w:hanging="1418"/>
        <w:jc w:val="both"/>
        <w:rPr>
          <w:rFonts w:asciiTheme="minorHAnsi" w:hAnsiTheme="minorHAnsi" w:cstheme="minorHAnsi"/>
          <w:sz w:val="22"/>
          <w:szCs w:val="22"/>
          <w:lang w:eastAsia="pl-PL"/>
        </w:rPr>
      </w:pPr>
      <w:r w:rsidRPr="0060067D">
        <w:rPr>
          <w:rFonts w:asciiTheme="minorHAnsi" w:hAnsiTheme="minorHAnsi" w:cstheme="minorHAnsi"/>
          <w:b/>
          <w:bCs/>
          <w:color w:val="auto"/>
          <w:sz w:val="22"/>
          <w:szCs w:val="22"/>
          <w:lang w:eastAsia="pl-PL"/>
        </w:rPr>
        <w:t>Załącznik nr 4 - Zobowiązanie podmiotu trzeciego do oddania do dyspozycji Wykonawcy niezbędnych zasobów na potrzeby wykonania zamówienia</w:t>
      </w:r>
      <w:bookmarkEnd w:id="42"/>
      <w:bookmarkEnd w:id="43"/>
      <w:bookmarkEnd w:id="44"/>
      <w:r w:rsidRPr="0060067D">
        <w:rPr>
          <w:rFonts w:asciiTheme="minorHAnsi" w:hAnsiTheme="minorHAnsi" w:cstheme="minorHAnsi"/>
          <w:color w:val="auto"/>
          <w:sz w:val="22"/>
          <w:szCs w:val="22"/>
          <w:lang w:eastAsia="pl-PL"/>
        </w:rPr>
        <w:t xml:space="preserve"> </w:t>
      </w:r>
      <w:r w:rsidRPr="0060067D">
        <w:rPr>
          <w:rFonts w:asciiTheme="minorHAnsi" w:hAnsiTheme="minorHAnsi" w:cstheme="minorHAnsi"/>
          <w:color w:val="FF0000"/>
          <w:sz w:val="22"/>
          <w:szCs w:val="22"/>
          <w:lang w:eastAsia="pl-PL"/>
        </w:rPr>
        <w:t>/jeżeli dotyczy/</w:t>
      </w:r>
      <w:bookmarkEnd w:id="45"/>
    </w:p>
    <w:tbl>
      <w:tblPr>
        <w:tblW w:w="0" w:type="auto"/>
        <w:tblLayout w:type="fixed"/>
        <w:tblCellMar>
          <w:left w:w="70" w:type="dxa"/>
          <w:right w:w="70" w:type="dxa"/>
        </w:tblCellMar>
        <w:tblLook w:val="04A0" w:firstRow="1" w:lastRow="0" w:firstColumn="1" w:lastColumn="0" w:noHBand="0" w:noVBand="1"/>
      </w:tblPr>
      <w:tblGrid>
        <w:gridCol w:w="6550"/>
        <w:gridCol w:w="2520"/>
      </w:tblGrid>
      <w:tr w:rsidR="004C6DB1" w:rsidRPr="0060067D" w14:paraId="07F748BB" w14:textId="77777777" w:rsidTr="00155B46">
        <w:tc>
          <w:tcPr>
            <w:tcW w:w="6550" w:type="dxa"/>
            <w:hideMark/>
          </w:tcPr>
          <w:p w14:paraId="69100EC3" w14:textId="77777777" w:rsidR="004C6DB1" w:rsidRPr="0060067D" w:rsidRDefault="004C6DB1" w:rsidP="00155B46">
            <w:pPr>
              <w:keepNext/>
              <w:jc w:val="both"/>
              <w:outlineLvl w:val="5"/>
              <w:rPr>
                <w:rFonts w:asciiTheme="minorHAnsi" w:hAnsiTheme="minorHAnsi" w:cstheme="minorHAnsi"/>
                <w:b/>
                <w:bCs/>
                <w:i/>
                <w:sz w:val="22"/>
                <w:szCs w:val="22"/>
              </w:rPr>
            </w:pPr>
            <w:r w:rsidRPr="0060067D">
              <w:rPr>
                <w:rFonts w:asciiTheme="minorHAnsi" w:hAnsiTheme="minorHAnsi" w:cstheme="minorHAnsi"/>
                <w:b/>
                <w:bCs/>
                <w:sz w:val="22"/>
                <w:szCs w:val="22"/>
              </w:rPr>
              <w:t xml:space="preserve">Nr referencyjny nadany sprawie przez Zamawiającego </w:t>
            </w:r>
          </w:p>
        </w:tc>
        <w:tc>
          <w:tcPr>
            <w:tcW w:w="2520" w:type="dxa"/>
            <w:hideMark/>
          </w:tcPr>
          <w:p w14:paraId="2813502B" w14:textId="77777777" w:rsidR="004C6DB1" w:rsidRPr="0060067D" w:rsidRDefault="004C6DB1" w:rsidP="00155B46">
            <w:pPr>
              <w:jc w:val="right"/>
              <w:rPr>
                <w:rFonts w:asciiTheme="minorHAnsi" w:hAnsiTheme="minorHAnsi" w:cstheme="minorHAnsi"/>
                <w:sz w:val="22"/>
                <w:szCs w:val="22"/>
              </w:rPr>
            </w:pPr>
            <w:r>
              <w:rPr>
                <w:rFonts w:asciiTheme="minorHAnsi" w:hAnsiTheme="minorHAnsi" w:cstheme="minorHAnsi"/>
                <w:b/>
                <w:i/>
                <w:sz w:val="22"/>
                <w:szCs w:val="22"/>
              </w:rPr>
              <w:t>ZB.271.5.2024</w:t>
            </w:r>
          </w:p>
        </w:tc>
      </w:tr>
    </w:tbl>
    <w:p w14:paraId="34ADEFDF" w14:textId="77777777" w:rsidR="004C6DB1" w:rsidRPr="0060067D" w:rsidRDefault="004C6DB1" w:rsidP="004C6DB1">
      <w:pPr>
        <w:jc w:val="both"/>
        <w:rPr>
          <w:rFonts w:asciiTheme="minorHAnsi" w:hAnsiTheme="minorHAnsi" w:cstheme="minorHAnsi"/>
          <w:sz w:val="22"/>
          <w:szCs w:val="22"/>
        </w:rPr>
      </w:pPr>
    </w:p>
    <w:p w14:paraId="0FD811DC" w14:textId="77777777" w:rsidR="004C6DB1" w:rsidRPr="0060067D" w:rsidRDefault="004C6DB1" w:rsidP="004C6DB1">
      <w:pPr>
        <w:jc w:val="both"/>
        <w:rPr>
          <w:rFonts w:asciiTheme="minorHAnsi" w:hAnsiTheme="minorHAnsi" w:cstheme="minorHAnsi"/>
          <w:b/>
          <w:sz w:val="22"/>
          <w:szCs w:val="22"/>
        </w:rPr>
      </w:pPr>
      <w:r w:rsidRPr="0060067D">
        <w:rPr>
          <w:rFonts w:asciiTheme="minorHAnsi" w:hAnsiTheme="minorHAnsi" w:cstheme="minorHAnsi"/>
          <w:b/>
          <w:sz w:val="22"/>
          <w:szCs w:val="22"/>
        </w:rPr>
        <w:t>ZAMAWIAJĄCY:</w:t>
      </w:r>
    </w:p>
    <w:p w14:paraId="6F31E236" w14:textId="77777777" w:rsidR="004C6DB1" w:rsidRPr="0060067D" w:rsidRDefault="004C6DB1" w:rsidP="004C6DB1">
      <w:pPr>
        <w:jc w:val="both"/>
        <w:rPr>
          <w:rFonts w:asciiTheme="minorHAnsi" w:hAnsiTheme="minorHAnsi" w:cstheme="minorHAnsi"/>
          <w:b/>
          <w:i/>
          <w:sz w:val="22"/>
          <w:szCs w:val="22"/>
        </w:rPr>
      </w:pPr>
    </w:p>
    <w:p w14:paraId="67C021C8"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Gmina Olszyna</w:t>
      </w:r>
    </w:p>
    <w:p w14:paraId="50DCF2B6"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ul. Wolności 20</w:t>
      </w:r>
    </w:p>
    <w:p w14:paraId="47581006"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59- 830 Olszyna</w:t>
      </w:r>
    </w:p>
    <w:p w14:paraId="186BA334"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NIP: 613-100-28-76</w:t>
      </w:r>
    </w:p>
    <w:p w14:paraId="51B9D60B" w14:textId="77777777" w:rsidR="00C555B8" w:rsidRPr="0060067D" w:rsidRDefault="00C555B8" w:rsidP="00C555B8">
      <w:pPr>
        <w:suppressAutoHyphens w:val="0"/>
        <w:jc w:val="both"/>
        <w:rPr>
          <w:rFonts w:asciiTheme="minorHAnsi" w:hAnsiTheme="minorHAnsi" w:cstheme="minorHAnsi"/>
          <w:b/>
          <w:sz w:val="22"/>
          <w:szCs w:val="22"/>
          <w:lang w:eastAsia="pl-PL"/>
        </w:rPr>
      </w:pPr>
    </w:p>
    <w:p w14:paraId="615556A2" w14:textId="77777777" w:rsidR="00C555B8" w:rsidRPr="0060067D" w:rsidRDefault="00C555B8" w:rsidP="00C555B8">
      <w:pPr>
        <w:suppressAutoHyphens w:val="0"/>
        <w:jc w:val="both"/>
        <w:rPr>
          <w:rFonts w:asciiTheme="minorHAnsi" w:hAnsiTheme="minorHAnsi" w:cstheme="minorHAnsi"/>
          <w:b/>
          <w:sz w:val="22"/>
          <w:szCs w:val="22"/>
          <w:lang w:eastAsia="pl-PL"/>
        </w:rPr>
      </w:pPr>
      <w:r w:rsidRPr="0060067D">
        <w:rPr>
          <w:rFonts w:asciiTheme="minorHAnsi" w:hAnsiTheme="minorHAnsi" w:cstheme="minorHAnsi"/>
          <w:b/>
          <w:sz w:val="22"/>
          <w:szCs w:val="22"/>
          <w:lang w:eastAsia="pl-PL"/>
        </w:rPr>
        <w:t>Podmiot użyczający zasoby:</w:t>
      </w:r>
    </w:p>
    <w:tbl>
      <w:tblPr>
        <w:tblW w:w="0" w:type="auto"/>
        <w:tblInd w:w="-10" w:type="dxa"/>
        <w:tblLayout w:type="fixed"/>
        <w:tblCellMar>
          <w:left w:w="70" w:type="dxa"/>
          <w:right w:w="70" w:type="dxa"/>
        </w:tblCellMar>
        <w:tblLook w:val="0000" w:firstRow="0" w:lastRow="0" w:firstColumn="0" w:lastColumn="0" w:noHBand="0" w:noVBand="0"/>
      </w:tblPr>
      <w:tblGrid>
        <w:gridCol w:w="610"/>
        <w:gridCol w:w="6120"/>
        <w:gridCol w:w="2502"/>
      </w:tblGrid>
      <w:tr w:rsidR="00C555B8" w:rsidRPr="0060067D" w14:paraId="2A835B8C" w14:textId="77777777" w:rsidTr="00561A12">
        <w:trPr>
          <w:cantSplit/>
        </w:trPr>
        <w:tc>
          <w:tcPr>
            <w:tcW w:w="610" w:type="dxa"/>
            <w:tcBorders>
              <w:top w:val="single" w:sz="4" w:space="0" w:color="000000"/>
              <w:left w:val="single" w:sz="4" w:space="0" w:color="000000"/>
              <w:bottom w:val="single" w:sz="4" w:space="0" w:color="000000"/>
            </w:tcBorders>
            <w:shd w:val="clear" w:color="auto" w:fill="auto"/>
          </w:tcPr>
          <w:p w14:paraId="21E9819C" w14:textId="77777777" w:rsidR="00C555B8" w:rsidRPr="0060067D" w:rsidRDefault="00C555B8" w:rsidP="00561A12">
            <w:pPr>
              <w:suppressAutoHyphens w:val="0"/>
              <w:jc w:val="both"/>
              <w:rPr>
                <w:rFonts w:asciiTheme="minorHAnsi" w:hAnsiTheme="minorHAnsi" w:cstheme="minorHAnsi"/>
                <w:b/>
                <w:sz w:val="22"/>
                <w:szCs w:val="22"/>
                <w:lang w:eastAsia="pl-PL"/>
              </w:rPr>
            </w:pPr>
            <w:r w:rsidRPr="0060067D">
              <w:rPr>
                <w:rFonts w:asciiTheme="minorHAnsi" w:hAnsiTheme="minorHAnsi" w:cstheme="minorHAnsi"/>
                <w:b/>
                <w:sz w:val="22"/>
                <w:szCs w:val="22"/>
                <w:lang w:eastAsia="pl-PL"/>
              </w:rPr>
              <w:t>l.p.</w:t>
            </w:r>
          </w:p>
        </w:tc>
        <w:tc>
          <w:tcPr>
            <w:tcW w:w="6120" w:type="dxa"/>
            <w:tcBorders>
              <w:top w:val="single" w:sz="4" w:space="0" w:color="000000"/>
              <w:left w:val="single" w:sz="4" w:space="0" w:color="000000"/>
              <w:bottom w:val="single" w:sz="4" w:space="0" w:color="000000"/>
            </w:tcBorders>
            <w:shd w:val="clear" w:color="auto" w:fill="auto"/>
          </w:tcPr>
          <w:p w14:paraId="161E01B6" w14:textId="77777777" w:rsidR="00C555B8" w:rsidRPr="0060067D" w:rsidRDefault="00C555B8" w:rsidP="00561A12">
            <w:pPr>
              <w:suppressAutoHyphens w:val="0"/>
              <w:jc w:val="both"/>
              <w:rPr>
                <w:rFonts w:asciiTheme="minorHAnsi" w:hAnsiTheme="minorHAnsi" w:cstheme="minorHAnsi"/>
                <w:b/>
                <w:sz w:val="22"/>
                <w:szCs w:val="22"/>
                <w:lang w:eastAsia="pl-PL"/>
              </w:rPr>
            </w:pPr>
            <w:r w:rsidRPr="0060067D">
              <w:rPr>
                <w:rFonts w:asciiTheme="minorHAnsi" w:hAnsiTheme="minorHAnsi" w:cstheme="minorHAnsi"/>
                <w:b/>
                <w:sz w:val="22"/>
                <w:szCs w:val="22"/>
                <w:lang w:eastAsia="pl-PL"/>
              </w:rPr>
              <w:t>Nazwa(y) Podmiotu trzeciego</w:t>
            </w:r>
          </w:p>
        </w:tc>
        <w:tc>
          <w:tcPr>
            <w:tcW w:w="2502" w:type="dxa"/>
            <w:tcBorders>
              <w:top w:val="single" w:sz="4" w:space="0" w:color="000000"/>
              <w:left w:val="single" w:sz="4" w:space="0" w:color="000000"/>
              <w:bottom w:val="single" w:sz="4" w:space="0" w:color="000000"/>
              <w:right w:val="single" w:sz="4" w:space="0" w:color="000000"/>
            </w:tcBorders>
            <w:shd w:val="clear" w:color="auto" w:fill="auto"/>
          </w:tcPr>
          <w:p w14:paraId="183453E6" w14:textId="77777777" w:rsidR="00C555B8" w:rsidRPr="0060067D" w:rsidRDefault="00C555B8" w:rsidP="00561A12">
            <w:pPr>
              <w:suppressAutoHyphens w:val="0"/>
              <w:jc w:val="both"/>
              <w:rPr>
                <w:rFonts w:asciiTheme="minorHAnsi" w:hAnsiTheme="minorHAnsi" w:cstheme="minorHAnsi"/>
                <w:sz w:val="22"/>
                <w:szCs w:val="22"/>
              </w:rPr>
            </w:pPr>
            <w:r w:rsidRPr="0060067D">
              <w:rPr>
                <w:rFonts w:asciiTheme="minorHAnsi" w:hAnsiTheme="minorHAnsi" w:cstheme="minorHAnsi"/>
                <w:b/>
                <w:sz w:val="22"/>
                <w:szCs w:val="22"/>
                <w:lang w:eastAsia="pl-PL"/>
              </w:rPr>
              <w:t>Adres(y) Podmiotu trzeciego</w:t>
            </w:r>
          </w:p>
        </w:tc>
      </w:tr>
      <w:tr w:rsidR="00C555B8" w:rsidRPr="0060067D" w14:paraId="7A565717" w14:textId="77777777" w:rsidTr="00561A12">
        <w:trPr>
          <w:cantSplit/>
        </w:trPr>
        <w:tc>
          <w:tcPr>
            <w:tcW w:w="610" w:type="dxa"/>
            <w:tcBorders>
              <w:top w:val="single" w:sz="4" w:space="0" w:color="000000"/>
              <w:left w:val="single" w:sz="4" w:space="0" w:color="000000"/>
              <w:bottom w:val="single" w:sz="4" w:space="0" w:color="000000"/>
            </w:tcBorders>
            <w:shd w:val="clear" w:color="auto" w:fill="auto"/>
          </w:tcPr>
          <w:p w14:paraId="0C5BDE28" w14:textId="77777777" w:rsidR="00C555B8" w:rsidRPr="0060067D" w:rsidRDefault="00C555B8" w:rsidP="00561A12">
            <w:pPr>
              <w:suppressAutoHyphens w:val="0"/>
              <w:snapToGrid w:val="0"/>
              <w:jc w:val="both"/>
              <w:rPr>
                <w:rFonts w:asciiTheme="minorHAnsi" w:hAnsiTheme="minorHAnsi" w:cstheme="minorHAnsi"/>
                <w:b/>
                <w:sz w:val="22"/>
                <w:szCs w:val="22"/>
                <w:lang w:val="de-DE" w:eastAsia="pl-PL"/>
              </w:rPr>
            </w:pPr>
          </w:p>
        </w:tc>
        <w:tc>
          <w:tcPr>
            <w:tcW w:w="6120" w:type="dxa"/>
            <w:tcBorders>
              <w:top w:val="single" w:sz="4" w:space="0" w:color="000000"/>
              <w:left w:val="single" w:sz="4" w:space="0" w:color="000000"/>
              <w:bottom w:val="single" w:sz="4" w:space="0" w:color="000000"/>
            </w:tcBorders>
            <w:shd w:val="clear" w:color="auto" w:fill="auto"/>
          </w:tcPr>
          <w:p w14:paraId="3B666545" w14:textId="77777777" w:rsidR="00C555B8" w:rsidRPr="0060067D" w:rsidRDefault="00C555B8" w:rsidP="00561A12">
            <w:pPr>
              <w:suppressAutoHyphens w:val="0"/>
              <w:snapToGrid w:val="0"/>
              <w:jc w:val="both"/>
              <w:rPr>
                <w:rFonts w:asciiTheme="minorHAnsi" w:hAnsiTheme="minorHAnsi" w:cstheme="minorHAnsi"/>
                <w:b/>
                <w:sz w:val="22"/>
                <w:szCs w:val="22"/>
                <w:lang w:eastAsia="pl-PL"/>
              </w:rPr>
            </w:pPr>
            <w:r w:rsidRPr="0060067D">
              <w:rPr>
                <w:rFonts w:asciiTheme="minorHAnsi" w:hAnsiTheme="minorHAnsi" w:cstheme="minorHAnsi"/>
                <w:i/>
                <w:sz w:val="22"/>
                <w:szCs w:val="22"/>
              </w:rPr>
              <w:t>Pełna nazwa/firma, adres, w zależności od podmiotu: NIP/PESEL, KRS/CEiDG</w:t>
            </w:r>
          </w:p>
        </w:tc>
        <w:tc>
          <w:tcPr>
            <w:tcW w:w="2502" w:type="dxa"/>
            <w:tcBorders>
              <w:top w:val="single" w:sz="4" w:space="0" w:color="000000"/>
              <w:left w:val="single" w:sz="4" w:space="0" w:color="000000"/>
              <w:bottom w:val="single" w:sz="4" w:space="0" w:color="000000"/>
              <w:right w:val="single" w:sz="4" w:space="0" w:color="000000"/>
            </w:tcBorders>
            <w:shd w:val="clear" w:color="auto" w:fill="auto"/>
          </w:tcPr>
          <w:p w14:paraId="6247DF82" w14:textId="77777777" w:rsidR="00C555B8" w:rsidRPr="0060067D" w:rsidRDefault="00C555B8" w:rsidP="00561A12">
            <w:pPr>
              <w:suppressAutoHyphens w:val="0"/>
              <w:snapToGrid w:val="0"/>
              <w:jc w:val="both"/>
              <w:rPr>
                <w:rFonts w:asciiTheme="minorHAnsi" w:hAnsiTheme="minorHAnsi" w:cstheme="minorHAnsi"/>
                <w:b/>
                <w:sz w:val="22"/>
                <w:szCs w:val="22"/>
                <w:lang w:eastAsia="pl-PL"/>
              </w:rPr>
            </w:pPr>
          </w:p>
        </w:tc>
      </w:tr>
      <w:tr w:rsidR="00C555B8" w:rsidRPr="0060067D" w14:paraId="78FC85AB" w14:textId="77777777" w:rsidTr="00561A12">
        <w:trPr>
          <w:cantSplit/>
        </w:trPr>
        <w:tc>
          <w:tcPr>
            <w:tcW w:w="610" w:type="dxa"/>
            <w:tcBorders>
              <w:top w:val="single" w:sz="4" w:space="0" w:color="000000"/>
              <w:left w:val="single" w:sz="4" w:space="0" w:color="000000"/>
              <w:bottom w:val="single" w:sz="4" w:space="0" w:color="000000"/>
            </w:tcBorders>
            <w:shd w:val="clear" w:color="auto" w:fill="auto"/>
          </w:tcPr>
          <w:p w14:paraId="5D57F787" w14:textId="77777777" w:rsidR="00C555B8" w:rsidRPr="0060067D" w:rsidRDefault="00C555B8" w:rsidP="00561A12">
            <w:pPr>
              <w:suppressAutoHyphens w:val="0"/>
              <w:snapToGrid w:val="0"/>
              <w:jc w:val="both"/>
              <w:rPr>
                <w:rFonts w:asciiTheme="minorHAnsi" w:hAnsiTheme="minorHAnsi" w:cstheme="minorHAnsi"/>
                <w:b/>
                <w:sz w:val="22"/>
                <w:szCs w:val="22"/>
                <w:lang w:eastAsia="pl-PL"/>
              </w:rPr>
            </w:pPr>
          </w:p>
        </w:tc>
        <w:tc>
          <w:tcPr>
            <w:tcW w:w="6120" w:type="dxa"/>
            <w:tcBorders>
              <w:top w:val="single" w:sz="4" w:space="0" w:color="000000"/>
              <w:left w:val="single" w:sz="4" w:space="0" w:color="000000"/>
              <w:bottom w:val="single" w:sz="4" w:space="0" w:color="000000"/>
            </w:tcBorders>
            <w:shd w:val="clear" w:color="auto" w:fill="auto"/>
          </w:tcPr>
          <w:p w14:paraId="12BFDEB9" w14:textId="77777777" w:rsidR="00C555B8" w:rsidRPr="0060067D" w:rsidRDefault="00C555B8" w:rsidP="00561A12">
            <w:pPr>
              <w:suppressAutoHyphens w:val="0"/>
              <w:snapToGrid w:val="0"/>
              <w:jc w:val="both"/>
              <w:rPr>
                <w:rFonts w:asciiTheme="minorHAnsi" w:hAnsiTheme="minorHAnsi" w:cstheme="minorHAnsi"/>
                <w:b/>
                <w:sz w:val="22"/>
                <w:szCs w:val="22"/>
                <w:lang w:eastAsia="pl-PL"/>
              </w:rPr>
            </w:pPr>
          </w:p>
        </w:tc>
        <w:tc>
          <w:tcPr>
            <w:tcW w:w="2502" w:type="dxa"/>
            <w:tcBorders>
              <w:top w:val="single" w:sz="4" w:space="0" w:color="000000"/>
              <w:left w:val="single" w:sz="4" w:space="0" w:color="000000"/>
              <w:bottom w:val="single" w:sz="4" w:space="0" w:color="000000"/>
              <w:right w:val="single" w:sz="4" w:space="0" w:color="000000"/>
            </w:tcBorders>
            <w:shd w:val="clear" w:color="auto" w:fill="auto"/>
          </w:tcPr>
          <w:p w14:paraId="65D0092A" w14:textId="77777777" w:rsidR="00C555B8" w:rsidRPr="0060067D" w:rsidRDefault="00C555B8" w:rsidP="00561A12">
            <w:pPr>
              <w:suppressAutoHyphens w:val="0"/>
              <w:snapToGrid w:val="0"/>
              <w:jc w:val="both"/>
              <w:rPr>
                <w:rFonts w:asciiTheme="minorHAnsi" w:hAnsiTheme="minorHAnsi" w:cstheme="minorHAnsi"/>
                <w:b/>
                <w:sz w:val="22"/>
                <w:szCs w:val="22"/>
                <w:lang w:eastAsia="pl-PL"/>
              </w:rPr>
            </w:pPr>
          </w:p>
        </w:tc>
      </w:tr>
    </w:tbl>
    <w:p w14:paraId="0AA0E32A" w14:textId="77777777" w:rsidR="00C555B8" w:rsidRPr="0060067D" w:rsidRDefault="00C555B8" w:rsidP="00C555B8">
      <w:pPr>
        <w:suppressAutoHyphens w:val="0"/>
        <w:jc w:val="both"/>
        <w:rPr>
          <w:rFonts w:asciiTheme="minorHAnsi" w:hAnsiTheme="minorHAnsi" w:cstheme="minorHAnsi"/>
          <w:sz w:val="22"/>
          <w:szCs w:val="22"/>
          <w:lang w:eastAsia="pl-PL"/>
        </w:rPr>
      </w:pPr>
    </w:p>
    <w:p w14:paraId="5937876A" w14:textId="77777777" w:rsidR="00C555B8" w:rsidRPr="000B5026" w:rsidRDefault="00C555B8" w:rsidP="00C555B8">
      <w:pPr>
        <w:suppressAutoHyphens w:val="0"/>
        <w:jc w:val="both"/>
        <w:rPr>
          <w:rFonts w:asciiTheme="minorHAnsi" w:hAnsiTheme="minorHAnsi" w:cstheme="minorHAnsi"/>
          <w:b/>
          <w:sz w:val="20"/>
          <w:szCs w:val="20"/>
          <w:lang w:eastAsia="pl-PL"/>
        </w:rPr>
      </w:pPr>
      <w:r w:rsidRPr="000B5026">
        <w:rPr>
          <w:rFonts w:asciiTheme="minorHAnsi" w:hAnsiTheme="minorHAnsi" w:cstheme="minorHAnsi"/>
          <w:b/>
          <w:sz w:val="20"/>
          <w:szCs w:val="20"/>
          <w:lang w:eastAsia="pl-PL"/>
        </w:rPr>
        <w:t>ZOBOWIĄZANIE „PODMIOTU TRZECIEGO”</w:t>
      </w:r>
    </w:p>
    <w:p w14:paraId="4252E073" w14:textId="77777777" w:rsidR="00C555B8" w:rsidRPr="000B5026" w:rsidRDefault="00C555B8" w:rsidP="00C555B8">
      <w:pPr>
        <w:suppressAutoHyphens w:val="0"/>
        <w:jc w:val="both"/>
        <w:rPr>
          <w:rFonts w:asciiTheme="minorHAnsi" w:hAnsiTheme="minorHAnsi" w:cstheme="minorHAnsi"/>
          <w:sz w:val="20"/>
          <w:szCs w:val="20"/>
          <w:lang w:eastAsia="pl-PL"/>
        </w:rPr>
      </w:pPr>
      <w:r w:rsidRPr="000B5026">
        <w:rPr>
          <w:rFonts w:asciiTheme="minorHAnsi" w:hAnsiTheme="minorHAnsi" w:cstheme="minorHAnsi"/>
          <w:b/>
          <w:sz w:val="20"/>
          <w:szCs w:val="20"/>
          <w:lang w:eastAsia="pl-PL"/>
        </w:rPr>
        <w:t>do oddania do dyspozycji Wykonawcy niezbędnych zasobów na potrzeby wykonania zamówienia, w związku z powołaniem się na te zasoby celem spełnienia warunków udziału w postępowaniu.</w:t>
      </w:r>
    </w:p>
    <w:p w14:paraId="4C8B5820" w14:textId="352B8F82" w:rsidR="00C555B8" w:rsidRPr="000B5026" w:rsidRDefault="00C555B8" w:rsidP="00C555B8">
      <w:pPr>
        <w:jc w:val="both"/>
        <w:rPr>
          <w:rFonts w:asciiTheme="minorHAnsi" w:hAnsiTheme="minorHAnsi" w:cstheme="minorHAnsi"/>
          <w:b/>
          <w:bCs/>
          <w:i/>
          <w:iCs/>
          <w:sz w:val="20"/>
          <w:szCs w:val="20"/>
          <w:lang w:eastAsia="pl-PL"/>
        </w:rPr>
      </w:pPr>
      <w:r w:rsidRPr="000B5026">
        <w:rPr>
          <w:rFonts w:asciiTheme="minorHAnsi" w:hAnsiTheme="minorHAnsi" w:cstheme="minorHAnsi"/>
          <w:sz w:val="20"/>
          <w:szCs w:val="20"/>
          <w:lang w:eastAsia="pl-PL"/>
        </w:rPr>
        <w:t xml:space="preserve">Na potrzeby wykonania zamówienia pod nazwą </w:t>
      </w:r>
      <w:r w:rsidR="00121D7D" w:rsidRPr="000B5026">
        <w:rPr>
          <w:rFonts w:asciiTheme="minorHAnsi" w:hAnsiTheme="minorHAnsi" w:cstheme="minorHAnsi"/>
          <w:b/>
          <w:sz w:val="20"/>
          <w:szCs w:val="20"/>
        </w:rPr>
        <w:t xml:space="preserve">Realizacja usługi cateringowej, polegającej na </w:t>
      </w:r>
      <w:r w:rsidR="000B5026" w:rsidRPr="000B5026">
        <w:rPr>
          <w:rFonts w:asciiTheme="minorHAnsi" w:hAnsiTheme="minorHAnsi" w:cstheme="minorHAnsi"/>
          <w:b/>
          <w:sz w:val="20"/>
          <w:szCs w:val="20"/>
        </w:rPr>
        <w:t>przygotowaniu i dowożeniu posiłków dla osób dorosłych niepełnosprawnych ze znacznym lub umiarkowanym stopniem niepełnosprawności lub orzeczeniem traktowanym na równi z orzeczeniem o znacznym lub umiarkowanym stopniu niepełnosprawności – usługa dla osób zamieszkiwanych w formie pobytu całodobowego i pobytu dziennego w Centrum Opiekuńczo – Mieszkalnego</w:t>
      </w:r>
      <w:r w:rsidR="000B5026">
        <w:rPr>
          <w:rFonts w:asciiTheme="minorHAnsi" w:hAnsiTheme="minorHAnsi" w:cstheme="minorHAnsi"/>
          <w:b/>
          <w:sz w:val="20"/>
          <w:szCs w:val="20"/>
        </w:rPr>
        <w:br/>
      </w:r>
      <w:r w:rsidR="000B5026" w:rsidRPr="000B5026">
        <w:rPr>
          <w:rFonts w:asciiTheme="minorHAnsi" w:hAnsiTheme="minorHAnsi" w:cstheme="minorHAnsi"/>
          <w:b/>
          <w:sz w:val="20"/>
          <w:szCs w:val="20"/>
        </w:rPr>
        <w:t>w Olszynie</w:t>
      </w:r>
      <w:r w:rsidR="000B5026" w:rsidRPr="000B5026">
        <w:rPr>
          <w:rFonts w:asciiTheme="minorHAnsi" w:hAnsiTheme="minorHAnsi" w:cstheme="minorHAnsi"/>
          <w:b/>
          <w:color w:val="000000" w:themeColor="text1"/>
          <w:sz w:val="20"/>
          <w:szCs w:val="20"/>
        </w:rPr>
        <w:t xml:space="preserve"> realizowanego</w:t>
      </w:r>
      <w:r w:rsidR="00121D7D" w:rsidRPr="000B5026">
        <w:rPr>
          <w:rFonts w:asciiTheme="minorHAnsi" w:hAnsiTheme="minorHAnsi" w:cstheme="minorHAnsi"/>
          <w:b/>
          <w:sz w:val="20"/>
          <w:szCs w:val="20"/>
        </w:rPr>
        <w:t xml:space="preserve"> w ramach projektu „Deinstytucjonalizacja usług społecznych na terenie gminy Olszyna”</w:t>
      </w:r>
      <w:r w:rsidR="004C6DB1">
        <w:rPr>
          <w:rFonts w:asciiTheme="minorHAnsi" w:hAnsiTheme="minorHAnsi" w:cstheme="minorHAnsi"/>
          <w:b/>
          <w:sz w:val="20"/>
          <w:szCs w:val="20"/>
        </w:rPr>
        <w:t xml:space="preserve"> – II postępowanie</w:t>
      </w:r>
    </w:p>
    <w:p w14:paraId="18C09C45" w14:textId="77777777" w:rsidR="00C555B8" w:rsidRPr="0060067D" w:rsidRDefault="00C555B8" w:rsidP="00C555B8">
      <w:pPr>
        <w:suppressAutoHyphens w:val="0"/>
        <w:jc w:val="both"/>
        <w:rPr>
          <w:rFonts w:asciiTheme="minorHAnsi" w:hAnsiTheme="minorHAnsi" w:cstheme="minorHAnsi"/>
          <w:i/>
          <w:sz w:val="22"/>
          <w:szCs w:val="22"/>
          <w:highlight w:val="yellow"/>
          <w:lang w:eastAsia="pl-PL"/>
        </w:rPr>
      </w:pPr>
    </w:p>
    <w:p w14:paraId="656B3845" w14:textId="1994FE0E" w:rsidR="00C555B8" w:rsidRPr="0060067D" w:rsidRDefault="00C555B8" w:rsidP="000B5026">
      <w:pPr>
        <w:ind w:right="-142"/>
        <w:jc w:val="both"/>
        <w:rPr>
          <w:rFonts w:asciiTheme="minorHAnsi" w:hAnsiTheme="minorHAnsi" w:cstheme="minorHAnsi"/>
          <w:sz w:val="22"/>
          <w:szCs w:val="22"/>
        </w:rPr>
      </w:pPr>
      <w:r w:rsidRPr="000B5026">
        <w:rPr>
          <w:rFonts w:asciiTheme="minorHAnsi" w:hAnsiTheme="minorHAnsi" w:cstheme="minorHAnsi"/>
          <w:sz w:val="20"/>
          <w:szCs w:val="20"/>
        </w:rPr>
        <w:t>W imieniu</w:t>
      </w:r>
      <w:r w:rsidRPr="0060067D">
        <w:rPr>
          <w:rFonts w:asciiTheme="minorHAnsi" w:hAnsiTheme="minorHAnsi" w:cstheme="minorHAnsi"/>
          <w:sz w:val="22"/>
          <w:szCs w:val="22"/>
        </w:rPr>
        <w:t>:……………………………………………………………………………………………………………………………………………………………………</w:t>
      </w:r>
    </w:p>
    <w:p w14:paraId="5D5A8CF3" w14:textId="77777777" w:rsidR="00C555B8" w:rsidRPr="0060067D" w:rsidRDefault="00C555B8" w:rsidP="000B5026">
      <w:pPr>
        <w:suppressAutoHyphens w:val="0"/>
        <w:jc w:val="center"/>
        <w:rPr>
          <w:rFonts w:asciiTheme="minorHAnsi" w:hAnsiTheme="minorHAnsi" w:cstheme="minorHAnsi"/>
          <w:sz w:val="22"/>
          <w:szCs w:val="22"/>
          <w:lang w:eastAsia="pl-PL"/>
        </w:rPr>
      </w:pPr>
      <w:r w:rsidRPr="000B5026">
        <w:rPr>
          <w:rFonts w:asciiTheme="minorHAnsi" w:hAnsiTheme="minorHAnsi" w:cstheme="minorHAnsi"/>
          <w:sz w:val="18"/>
          <w:szCs w:val="18"/>
          <w:lang w:eastAsia="pl-PL"/>
        </w:rPr>
        <w:t>(</w:t>
      </w:r>
      <w:r w:rsidRPr="000B5026">
        <w:rPr>
          <w:rFonts w:asciiTheme="minorHAnsi" w:hAnsiTheme="minorHAnsi" w:cstheme="minorHAnsi"/>
          <w:sz w:val="18"/>
          <w:szCs w:val="18"/>
          <w:u w:val="single"/>
          <w:lang w:eastAsia="pl-PL"/>
        </w:rPr>
        <w:t>nazwa Podmiotu, na zasobach którego polega Wykonawca)</w:t>
      </w:r>
      <w:r w:rsidRPr="0060067D">
        <w:rPr>
          <w:rFonts w:asciiTheme="minorHAnsi" w:hAnsiTheme="minorHAnsi" w:cstheme="minorHAnsi"/>
          <w:sz w:val="22"/>
          <w:szCs w:val="22"/>
          <w:u w:val="single"/>
          <w:lang w:eastAsia="pl-PL"/>
        </w:rPr>
        <w:br/>
      </w:r>
    </w:p>
    <w:p w14:paraId="75DE36F7" w14:textId="77777777" w:rsidR="00C555B8" w:rsidRPr="000B5026" w:rsidRDefault="00C555B8" w:rsidP="00C555B8">
      <w:pPr>
        <w:tabs>
          <w:tab w:val="left" w:pos="9214"/>
        </w:tabs>
        <w:ind w:right="-1"/>
        <w:jc w:val="both"/>
        <w:rPr>
          <w:rFonts w:asciiTheme="minorHAnsi" w:hAnsiTheme="minorHAnsi" w:cstheme="minorHAnsi"/>
          <w:sz w:val="20"/>
          <w:szCs w:val="20"/>
        </w:rPr>
      </w:pPr>
      <w:r w:rsidRPr="000B5026">
        <w:rPr>
          <w:rFonts w:asciiTheme="minorHAnsi" w:hAnsiTheme="minorHAnsi" w:cstheme="minorHAnsi"/>
          <w:sz w:val="20"/>
          <w:szCs w:val="20"/>
        </w:rPr>
        <w:t>Zobowiązuję się do oddania swoich zasobów podmiotowi ………………………………………… zgodnie z zapisami art. 118 u.p.z.p.:</w:t>
      </w:r>
    </w:p>
    <w:p w14:paraId="68EFA920" w14:textId="77777777" w:rsidR="00C555B8" w:rsidRPr="000B5026" w:rsidRDefault="00C555B8" w:rsidP="00C555B8">
      <w:pPr>
        <w:suppressAutoHyphens w:val="0"/>
        <w:jc w:val="both"/>
        <w:rPr>
          <w:rFonts w:asciiTheme="minorHAnsi" w:hAnsiTheme="minorHAnsi" w:cstheme="minorHAnsi"/>
          <w:b/>
          <w:bCs/>
          <w:sz w:val="20"/>
          <w:szCs w:val="20"/>
          <w:lang w:eastAsia="pl-PL"/>
        </w:rPr>
      </w:pPr>
    </w:p>
    <w:p w14:paraId="4D381328" w14:textId="77777777" w:rsidR="00C555B8" w:rsidRPr="000B5026" w:rsidRDefault="00C555B8" w:rsidP="000B5026">
      <w:pPr>
        <w:numPr>
          <w:ilvl w:val="0"/>
          <w:numId w:val="41"/>
        </w:numPr>
        <w:suppressAutoHyphens w:val="0"/>
        <w:ind w:left="284" w:hanging="284"/>
        <w:jc w:val="both"/>
        <w:rPr>
          <w:rFonts w:asciiTheme="minorHAnsi" w:hAnsiTheme="minorHAnsi" w:cstheme="minorHAnsi"/>
          <w:sz w:val="20"/>
          <w:szCs w:val="20"/>
          <w:lang w:eastAsia="pl-PL"/>
        </w:rPr>
      </w:pPr>
      <w:r w:rsidRPr="000B5026">
        <w:rPr>
          <w:rFonts w:asciiTheme="minorHAnsi" w:hAnsiTheme="minorHAnsi" w:cstheme="minorHAnsi"/>
          <w:sz w:val="20"/>
          <w:szCs w:val="20"/>
          <w:lang w:eastAsia="pl-PL"/>
        </w:rPr>
        <w:t>zakres dostępnych wykonawcy zasobów podmiotu udostępniającego zasoby ……………………………………………………</w:t>
      </w:r>
    </w:p>
    <w:p w14:paraId="7B43B9E6" w14:textId="77777777" w:rsidR="00C555B8" w:rsidRPr="000B5026" w:rsidRDefault="00C555B8" w:rsidP="000B5026">
      <w:pPr>
        <w:suppressAutoHyphens w:val="0"/>
        <w:ind w:left="284" w:hanging="284"/>
        <w:jc w:val="both"/>
        <w:rPr>
          <w:rFonts w:asciiTheme="minorHAnsi" w:hAnsiTheme="minorHAnsi" w:cstheme="minorHAnsi"/>
          <w:sz w:val="20"/>
          <w:szCs w:val="20"/>
          <w:lang w:eastAsia="pl-PL"/>
        </w:rPr>
      </w:pPr>
    </w:p>
    <w:p w14:paraId="703F9A9F" w14:textId="77777777" w:rsidR="00C555B8" w:rsidRPr="000B5026" w:rsidRDefault="00C555B8" w:rsidP="000B5026">
      <w:pPr>
        <w:numPr>
          <w:ilvl w:val="0"/>
          <w:numId w:val="41"/>
        </w:numPr>
        <w:suppressAutoHyphens w:val="0"/>
        <w:ind w:left="284" w:hanging="284"/>
        <w:jc w:val="both"/>
        <w:rPr>
          <w:rFonts w:asciiTheme="minorHAnsi" w:hAnsiTheme="minorHAnsi" w:cstheme="minorHAnsi"/>
          <w:sz w:val="20"/>
          <w:szCs w:val="20"/>
          <w:lang w:eastAsia="pl-PL"/>
        </w:rPr>
      </w:pPr>
      <w:r w:rsidRPr="000B5026">
        <w:rPr>
          <w:rFonts w:asciiTheme="minorHAnsi" w:hAnsiTheme="minorHAnsi" w:cstheme="minorHAnsi"/>
          <w:sz w:val="20"/>
          <w:szCs w:val="20"/>
          <w:lang w:eastAsia="pl-PL"/>
        </w:rPr>
        <w:t>sposób i okres udostępnienia wykonawcy i wykorzystania przez niego zasobów podmiotu udostępniającego te zasoby przy wykonywaniu zamówienia ……………………………………………………</w:t>
      </w:r>
    </w:p>
    <w:p w14:paraId="531BBF85" w14:textId="77777777" w:rsidR="00C555B8" w:rsidRPr="000B5026" w:rsidRDefault="00C555B8" w:rsidP="000B5026">
      <w:pPr>
        <w:suppressAutoHyphens w:val="0"/>
        <w:ind w:left="284" w:hanging="284"/>
        <w:jc w:val="both"/>
        <w:rPr>
          <w:rFonts w:asciiTheme="minorHAnsi" w:hAnsiTheme="minorHAnsi" w:cstheme="minorHAnsi"/>
          <w:sz w:val="20"/>
          <w:szCs w:val="20"/>
          <w:lang w:eastAsia="pl-PL"/>
        </w:rPr>
      </w:pPr>
    </w:p>
    <w:p w14:paraId="126EA416" w14:textId="652C51E5" w:rsidR="00C555B8" w:rsidRPr="000B5026" w:rsidRDefault="00C555B8" w:rsidP="000B5026">
      <w:pPr>
        <w:numPr>
          <w:ilvl w:val="0"/>
          <w:numId w:val="41"/>
        </w:numPr>
        <w:suppressAutoHyphens w:val="0"/>
        <w:ind w:left="284" w:hanging="284"/>
        <w:jc w:val="both"/>
        <w:rPr>
          <w:rFonts w:asciiTheme="minorHAnsi" w:hAnsiTheme="minorHAnsi" w:cstheme="minorHAnsi"/>
          <w:sz w:val="20"/>
          <w:szCs w:val="20"/>
          <w:lang w:eastAsia="pl-PL"/>
        </w:rPr>
      </w:pPr>
      <w:r w:rsidRPr="000B5026">
        <w:rPr>
          <w:rFonts w:asciiTheme="minorHAnsi" w:hAnsiTheme="minorHAnsi" w:cstheme="minorHAnsi"/>
          <w:sz w:val="20"/>
          <w:szCs w:val="20"/>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99989E1" w14:textId="77777777" w:rsidR="00C555B8" w:rsidRPr="0060067D" w:rsidRDefault="00C555B8" w:rsidP="00C555B8">
      <w:pPr>
        <w:suppressAutoHyphens w:val="0"/>
        <w:ind w:left="567"/>
        <w:jc w:val="both"/>
        <w:rPr>
          <w:rFonts w:asciiTheme="minorHAnsi" w:hAnsiTheme="minorHAnsi" w:cstheme="minorHAnsi"/>
          <w:sz w:val="22"/>
          <w:szCs w:val="22"/>
          <w:lang w:eastAsia="pl-PL"/>
        </w:rPr>
      </w:pPr>
    </w:p>
    <w:p w14:paraId="38574D39" w14:textId="77777777" w:rsidR="005516CD" w:rsidRPr="0060067D" w:rsidRDefault="005516CD" w:rsidP="000B5026">
      <w:pPr>
        <w:pStyle w:val="Stopka"/>
        <w:tabs>
          <w:tab w:val="clear" w:pos="4536"/>
        </w:tabs>
        <w:jc w:val="both"/>
        <w:rPr>
          <w:rFonts w:asciiTheme="minorHAnsi" w:hAnsiTheme="minorHAnsi" w:cstheme="minorHAnsi"/>
          <w:b/>
          <w:bCs/>
          <w:color w:val="0000CC"/>
          <w:sz w:val="16"/>
          <w:szCs w:val="16"/>
        </w:rPr>
      </w:pPr>
      <w:r w:rsidRPr="0060067D">
        <w:rPr>
          <w:rFonts w:asciiTheme="minorHAnsi" w:hAnsiTheme="minorHAnsi" w:cstheme="minorHAnsi"/>
          <w:b/>
          <w:bCs/>
          <w:i/>
          <w:color w:val="0000CC"/>
          <w:sz w:val="16"/>
          <w:szCs w:val="16"/>
        </w:rPr>
        <w:t>Dokumenty należy podpisać kwalifikowanym podpisem elektronicznym lub podpisem osobistym lub podpisem zaufanym przez osobę lub osoby umocowane do złożenia podpisu w imieniu wykonawcy</w:t>
      </w:r>
    </w:p>
    <w:p w14:paraId="14F28EA7" w14:textId="77777777" w:rsidR="005516CD" w:rsidRPr="0060067D" w:rsidRDefault="005516CD" w:rsidP="00C555B8">
      <w:pPr>
        <w:suppressAutoHyphens w:val="0"/>
        <w:ind w:left="567"/>
        <w:jc w:val="both"/>
        <w:rPr>
          <w:rFonts w:asciiTheme="minorHAnsi" w:hAnsiTheme="minorHAnsi" w:cstheme="minorHAnsi"/>
          <w:sz w:val="22"/>
          <w:szCs w:val="22"/>
          <w:lang w:eastAsia="pl-PL"/>
        </w:rPr>
      </w:pPr>
    </w:p>
    <w:p w14:paraId="524B44D2" w14:textId="77777777" w:rsidR="00C555B8" w:rsidRPr="0060067D" w:rsidRDefault="00C555B8" w:rsidP="00C555B8">
      <w:pPr>
        <w:suppressAutoHyphens w:val="0"/>
        <w:jc w:val="both"/>
        <w:rPr>
          <w:rFonts w:asciiTheme="minorHAnsi" w:hAnsiTheme="minorHAnsi" w:cstheme="minorHAnsi"/>
          <w:b/>
          <w:sz w:val="22"/>
          <w:szCs w:val="22"/>
          <w:lang w:eastAsia="pl-PL"/>
        </w:rPr>
      </w:pPr>
      <w:r w:rsidRPr="0060067D">
        <w:rPr>
          <w:rFonts w:asciiTheme="minorHAnsi" w:hAnsiTheme="minorHAnsi" w:cstheme="minorHAnsi"/>
          <w:b/>
          <w:sz w:val="22"/>
          <w:szCs w:val="22"/>
          <w:lang w:eastAsia="pl-PL"/>
        </w:rPr>
        <w:t>PODPIS(Y):</w:t>
      </w:r>
    </w:p>
    <w:tbl>
      <w:tblPr>
        <w:tblW w:w="11050" w:type="dxa"/>
        <w:tblInd w:w="-431" w:type="dxa"/>
        <w:tblLayout w:type="fixed"/>
        <w:tblCellMar>
          <w:left w:w="70" w:type="dxa"/>
          <w:right w:w="70" w:type="dxa"/>
        </w:tblCellMar>
        <w:tblLook w:val="0000" w:firstRow="0" w:lastRow="0" w:firstColumn="0" w:lastColumn="0" w:noHBand="0" w:noVBand="0"/>
      </w:tblPr>
      <w:tblGrid>
        <w:gridCol w:w="551"/>
        <w:gridCol w:w="1659"/>
        <w:gridCol w:w="2880"/>
        <w:gridCol w:w="3060"/>
        <w:gridCol w:w="1620"/>
        <w:gridCol w:w="1280"/>
      </w:tblGrid>
      <w:tr w:rsidR="00C555B8" w:rsidRPr="0060067D" w14:paraId="1B1A0492" w14:textId="77777777" w:rsidTr="000B5026">
        <w:tc>
          <w:tcPr>
            <w:tcW w:w="551" w:type="dxa"/>
            <w:tcBorders>
              <w:top w:val="single" w:sz="4" w:space="0" w:color="000000"/>
              <w:left w:val="single" w:sz="4" w:space="0" w:color="000000"/>
              <w:bottom w:val="single" w:sz="4" w:space="0" w:color="000000"/>
            </w:tcBorders>
            <w:shd w:val="clear" w:color="auto" w:fill="auto"/>
          </w:tcPr>
          <w:p w14:paraId="2C9BFC17" w14:textId="77777777" w:rsidR="00C555B8" w:rsidRPr="0060067D" w:rsidRDefault="00C555B8" w:rsidP="00561A12">
            <w:pPr>
              <w:suppressAutoHyphens w:val="0"/>
              <w:jc w:val="both"/>
              <w:rPr>
                <w:rFonts w:asciiTheme="minorHAnsi" w:hAnsiTheme="minorHAnsi" w:cstheme="minorHAnsi"/>
                <w:b/>
                <w:sz w:val="18"/>
                <w:szCs w:val="18"/>
                <w:lang w:eastAsia="pl-PL"/>
              </w:rPr>
            </w:pPr>
            <w:r w:rsidRPr="0060067D">
              <w:rPr>
                <w:rFonts w:asciiTheme="minorHAnsi" w:hAnsiTheme="minorHAnsi" w:cstheme="minorHAnsi"/>
                <w:b/>
                <w:sz w:val="18"/>
                <w:szCs w:val="18"/>
                <w:lang w:eastAsia="pl-PL"/>
              </w:rPr>
              <w:t>l.p.</w:t>
            </w:r>
          </w:p>
        </w:tc>
        <w:tc>
          <w:tcPr>
            <w:tcW w:w="1659" w:type="dxa"/>
            <w:tcBorders>
              <w:top w:val="single" w:sz="4" w:space="0" w:color="000000"/>
              <w:left w:val="single" w:sz="4" w:space="0" w:color="000000"/>
              <w:bottom w:val="single" w:sz="4" w:space="0" w:color="000000"/>
            </w:tcBorders>
            <w:shd w:val="clear" w:color="auto" w:fill="auto"/>
          </w:tcPr>
          <w:p w14:paraId="7722C2FD" w14:textId="77777777" w:rsidR="00C555B8" w:rsidRPr="0060067D" w:rsidRDefault="00C555B8" w:rsidP="00561A12">
            <w:pPr>
              <w:suppressAutoHyphens w:val="0"/>
              <w:jc w:val="both"/>
              <w:rPr>
                <w:rFonts w:asciiTheme="minorHAnsi" w:hAnsiTheme="minorHAnsi" w:cstheme="minorHAnsi"/>
                <w:b/>
                <w:sz w:val="18"/>
                <w:szCs w:val="18"/>
                <w:lang w:eastAsia="pl-PL"/>
              </w:rPr>
            </w:pPr>
            <w:r w:rsidRPr="0060067D">
              <w:rPr>
                <w:rFonts w:asciiTheme="minorHAnsi" w:hAnsiTheme="minorHAnsi" w:cstheme="minorHAnsi"/>
                <w:b/>
                <w:sz w:val="18"/>
                <w:szCs w:val="18"/>
                <w:lang w:eastAsia="pl-PL"/>
              </w:rPr>
              <w:t>Nazwa(y) Podmiotu trzeciego</w:t>
            </w:r>
          </w:p>
        </w:tc>
        <w:tc>
          <w:tcPr>
            <w:tcW w:w="2880" w:type="dxa"/>
            <w:tcBorders>
              <w:top w:val="single" w:sz="4" w:space="0" w:color="000000"/>
              <w:left w:val="single" w:sz="4" w:space="0" w:color="000000"/>
              <w:bottom w:val="single" w:sz="4" w:space="0" w:color="000000"/>
            </w:tcBorders>
            <w:shd w:val="clear" w:color="auto" w:fill="auto"/>
          </w:tcPr>
          <w:p w14:paraId="0B9F4C70" w14:textId="77777777" w:rsidR="00C555B8" w:rsidRPr="0060067D" w:rsidRDefault="00C555B8" w:rsidP="00561A12">
            <w:pPr>
              <w:suppressAutoHyphens w:val="0"/>
              <w:jc w:val="both"/>
              <w:rPr>
                <w:rFonts w:asciiTheme="minorHAnsi" w:hAnsiTheme="minorHAnsi" w:cstheme="minorHAnsi"/>
                <w:b/>
                <w:sz w:val="18"/>
                <w:szCs w:val="18"/>
                <w:lang w:eastAsia="pl-PL"/>
              </w:rPr>
            </w:pPr>
            <w:r w:rsidRPr="0060067D">
              <w:rPr>
                <w:rFonts w:asciiTheme="minorHAnsi" w:hAnsiTheme="minorHAnsi" w:cstheme="minorHAnsi"/>
                <w:b/>
                <w:sz w:val="18"/>
                <w:szCs w:val="18"/>
                <w:lang w:eastAsia="pl-PL"/>
              </w:rPr>
              <w:t>Nazwisko i imię osoby (osób) upoważnionej(ych) do reprezentowania Podmiotu trzeciego</w:t>
            </w:r>
          </w:p>
        </w:tc>
        <w:tc>
          <w:tcPr>
            <w:tcW w:w="3060" w:type="dxa"/>
            <w:tcBorders>
              <w:top w:val="single" w:sz="4" w:space="0" w:color="000000"/>
              <w:left w:val="single" w:sz="4" w:space="0" w:color="000000"/>
              <w:bottom w:val="single" w:sz="4" w:space="0" w:color="000000"/>
            </w:tcBorders>
            <w:shd w:val="clear" w:color="auto" w:fill="auto"/>
          </w:tcPr>
          <w:p w14:paraId="79442725" w14:textId="77777777" w:rsidR="00C555B8" w:rsidRPr="0060067D" w:rsidRDefault="00C555B8" w:rsidP="00561A12">
            <w:pPr>
              <w:suppressAutoHyphens w:val="0"/>
              <w:jc w:val="both"/>
              <w:rPr>
                <w:rFonts w:asciiTheme="minorHAnsi" w:hAnsiTheme="minorHAnsi" w:cstheme="minorHAnsi"/>
                <w:b/>
                <w:sz w:val="18"/>
                <w:szCs w:val="18"/>
                <w:lang w:eastAsia="pl-PL"/>
              </w:rPr>
            </w:pPr>
            <w:r w:rsidRPr="0060067D">
              <w:rPr>
                <w:rFonts w:asciiTheme="minorHAnsi" w:hAnsiTheme="minorHAnsi" w:cstheme="minorHAnsi"/>
                <w:b/>
                <w:bCs/>
                <w:sz w:val="18"/>
                <w:szCs w:val="18"/>
                <w:lang w:eastAsia="pl-PL"/>
              </w:rPr>
              <w:t>Podpis Podmiotu trzeciego na zasobach którego Wykonawca polega / osoby upoważnionej do reprezentacji Podmiotu trzeciego</w:t>
            </w:r>
          </w:p>
        </w:tc>
        <w:tc>
          <w:tcPr>
            <w:tcW w:w="1620" w:type="dxa"/>
            <w:tcBorders>
              <w:top w:val="single" w:sz="4" w:space="0" w:color="000000"/>
              <w:left w:val="single" w:sz="4" w:space="0" w:color="000000"/>
              <w:bottom w:val="single" w:sz="4" w:space="0" w:color="000000"/>
            </w:tcBorders>
            <w:shd w:val="clear" w:color="auto" w:fill="auto"/>
          </w:tcPr>
          <w:p w14:paraId="469EBB10" w14:textId="77777777" w:rsidR="00C555B8" w:rsidRPr="0060067D" w:rsidRDefault="00C555B8" w:rsidP="00561A12">
            <w:pPr>
              <w:suppressAutoHyphens w:val="0"/>
              <w:jc w:val="both"/>
              <w:rPr>
                <w:rFonts w:asciiTheme="minorHAnsi" w:hAnsiTheme="minorHAnsi" w:cstheme="minorHAnsi"/>
                <w:b/>
                <w:sz w:val="18"/>
                <w:szCs w:val="18"/>
                <w:lang w:eastAsia="pl-PL"/>
              </w:rPr>
            </w:pPr>
            <w:r w:rsidRPr="0060067D">
              <w:rPr>
                <w:rFonts w:asciiTheme="minorHAnsi" w:hAnsiTheme="minorHAnsi" w:cstheme="minorHAnsi"/>
                <w:b/>
                <w:sz w:val="18"/>
                <w:szCs w:val="18"/>
                <w:lang w:eastAsia="pl-PL"/>
              </w:rPr>
              <w:t>Pieczęć(cie) Podmiotu trzeciego</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527B4222" w14:textId="77777777" w:rsidR="00C555B8" w:rsidRPr="0060067D" w:rsidRDefault="00C555B8" w:rsidP="00561A12">
            <w:pPr>
              <w:suppressAutoHyphens w:val="0"/>
              <w:jc w:val="both"/>
              <w:rPr>
                <w:rFonts w:asciiTheme="minorHAnsi" w:hAnsiTheme="minorHAnsi" w:cstheme="minorHAnsi"/>
                <w:b/>
                <w:sz w:val="18"/>
                <w:szCs w:val="18"/>
                <w:lang w:eastAsia="pl-PL"/>
              </w:rPr>
            </w:pPr>
            <w:r w:rsidRPr="0060067D">
              <w:rPr>
                <w:rFonts w:asciiTheme="minorHAnsi" w:hAnsiTheme="minorHAnsi" w:cstheme="minorHAnsi"/>
                <w:b/>
                <w:sz w:val="18"/>
                <w:szCs w:val="18"/>
                <w:lang w:eastAsia="pl-PL"/>
              </w:rPr>
              <w:t>Miejscowość</w:t>
            </w:r>
          </w:p>
          <w:p w14:paraId="5DA4ECB7" w14:textId="77777777" w:rsidR="00C555B8" w:rsidRPr="0060067D" w:rsidRDefault="00C555B8" w:rsidP="00561A12">
            <w:pPr>
              <w:suppressAutoHyphens w:val="0"/>
              <w:jc w:val="both"/>
              <w:rPr>
                <w:rFonts w:asciiTheme="minorHAnsi" w:hAnsiTheme="minorHAnsi" w:cstheme="minorHAnsi"/>
                <w:sz w:val="18"/>
                <w:szCs w:val="18"/>
              </w:rPr>
            </w:pPr>
            <w:r w:rsidRPr="0060067D">
              <w:rPr>
                <w:rFonts w:asciiTheme="minorHAnsi" w:hAnsiTheme="minorHAnsi" w:cstheme="minorHAnsi"/>
                <w:b/>
                <w:sz w:val="18"/>
                <w:szCs w:val="18"/>
                <w:lang w:eastAsia="pl-PL"/>
              </w:rPr>
              <w:t>i  data</w:t>
            </w:r>
          </w:p>
        </w:tc>
      </w:tr>
      <w:tr w:rsidR="00C555B8" w:rsidRPr="0060067D" w14:paraId="309FEFE7" w14:textId="77777777" w:rsidTr="000B5026">
        <w:tc>
          <w:tcPr>
            <w:tcW w:w="551" w:type="dxa"/>
            <w:tcBorders>
              <w:top w:val="single" w:sz="4" w:space="0" w:color="000000"/>
              <w:left w:val="single" w:sz="4" w:space="0" w:color="000000"/>
              <w:bottom w:val="single" w:sz="4" w:space="0" w:color="000000"/>
            </w:tcBorders>
            <w:shd w:val="clear" w:color="auto" w:fill="auto"/>
          </w:tcPr>
          <w:p w14:paraId="502E1195" w14:textId="77777777" w:rsidR="00C555B8" w:rsidRPr="0060067D" w:rsidRDefault="00C555B8" w:rsidP="00561A12">
            <w:pPr>
              <w:suppressAutoHyphens w:val="0"/>
              <w:snapToGrid w:val="0"/>
              <w:jc w:val="both"/>
              <w:rPr>
                <w:rFonts w:asciiTheme="minorHAnsi" w:hAnsiTheme="minorHAnsi" w:cstheme="minorHAnsi"/>
                <w:b/>
                <w:sz w:val="18"/>
                <w:szCs w:val="18"/>
                <w:lang w:eastAsia="pl-PL"/>
              </w:rPr>
            </w:pPr>
          </w:p>
        </w:tc>
        <w:tc>
          <w:tcPr>
            <w:tcW w:w="1659" w:type="dxa"/>
            <w:tcBorders>
              <w:top w:val="single" w:sz="4" w:space="0" w:color="000000"/>
              <w:left w:val="single" w:sz="4" w:space="0" w:color="000000"/>
              <w:bottom w:val="single" w:sz="4" w:space="0" w:color="000000"/>
            </w:tcBorders>
            <w:shd w:val="clear" w:color="auto" w:fill="auto"/>
          </w:tcPr>
          <w:p w14:paraId="126551FB" w14:textId="77777777" w:rsidR="00C555B8" w:rsidRPr="0060067D" w:rsidRDefault="00C555B8" w:rsidP="00561A12">
            <w:pPr>
              <w:suppressAutoHyphens w:val="0"/>
              <w:snapToGrid w:val="0"/>
              <w:jc w:val="both"/>
              <w:rPr>
                <w:rFonts w:asciiTheme="minorHAnsi" w:hAnsiTheme="minorHAnsi" w:cstheme="minorHAnsi"/>
                <w:b/>
                <w:sz w:val="18"/>
                <w:szCs w:val="18"/>
                <w:lang w:eastAsia="pl-PL"/>
              </w:rPr>
            </w:pPr>
          </w:p>
        </w:tc>
        <w:tc>
          <w:tcPr>
            <w:tcW w:w="2880" w:type="dxa"/>
            <w:tcBorders>
              <w:top w:val="single" w:sz="4" w:space="0" w:color="000000"/>
              <w:left w:val="single" w:sz="4" w:space="0" w:color="000000"/>
              <w:bottom w:val="single" w:sz="4" w:space="0" w:color="000000"/>
            </w:tcBorders>
            <w:shd w:val="clear" w:color="auto" w:fill="auto"/>
          </w:tcPr>
          <w:p w14:paraId="5406BD49" w14:textId="77777777" w:rsidR="00C555B8" w:rsidRPr="0060067D" w:rsidRDefault="00C555B8" w:rsidP="00561A12">
            <w:pPr>
              <w:suppressAutoHyphens w:val="0"/>
              <w:snapToGrid w:val="0"/>
              <w:jc w:val="both"/>
              <w:rPr>
                <w:rFonts w:asciiTheme="minorHAnsi" w:hAnsiTheme="minorHAnsi" w:cstheme="minorHAnsi"/>
                <w:b/>
                <w:sz w:val="18"/>
                <w:szCs w:val="18"/>
                <w:lang w:eastAsia="pl-PL"/>
              </w:rPr>
            </w:pPr>
          </w:p>
        </w:tc>
        <w:tc>
          <w:tcPr>
            <w:tcW w:w="3060" w:type="dxa"/>
            <w:tcBorders>
              <w:top w:val="single" w:sz="4" w:space="0" w:color="000000"/>
              <w:left w:val="single" w:sz="4" w:space="0" w:color="000000"/>
              <w:bottom w:val="single" w:sz="4" w:space="0" w:color="000000"/>
            </w:tcBorders>
            <w:shd w:val="clear" w:color="auto" w:fill="auto"/>
          </w:tcPr>
          <w:p w14:paraId="21986EB7" w14:textId="77777777" w:rsidR="00C555B8" w:rsidRPr="0060067D" w:rsidRDefault="00C555B8" w:rsidP="00561A12">
            <w:pPr>
              <w:suppressAutoHyphens w:val="0"/>
              <w:snapToGrid w:val="0"/>
              <w:jc w:val="both"/>
              <w:rPr>
                <w:rFonts w:asciiTheme="minorHAnsi" w:hAnsiTheme="minorHAnsi" w:cstheme="minorHAnsi"/>
                <w:b/>
                <w:sz w:val="18"/>
                <w:szCs w:val="18"/>
                <w:lang w:eastAsia="pl-PL"/>
              </w:rPr>
            </w:pPr>
          </w:p>
        </w:tc>
        <w:tc>
          <w:tcPr>
            <w:tcW w:w="1620" w:type="dxa"/>
            <w:tcBorders>
              <w:top w:val="single" w:sz="4" w:space="0" w:color="000000"/>
              <w:left w:val="single" w:sz="4" w:space="0" w:color="000000"/>
              <w:bottom w:val="single" w:sz="4" w:space="0" w:color="000000"/>
            </w:tcBorders>
            <w:shd w:val="clear" w:color="auto" w:fill="auto"/>
          </w:tcPr>
          <w:p w14:paraId="6FDC2A1C" w14:textId="77777777" w:rsidR="00C555B8" w:rsidRPr="0060067D" w:rsidRDefault="00C555B8" w:rsidP="00561A12">
            <w:pPr>
              <w:suppressAutoHyphens w:val="0"/>
              <w:snapToGrid w:val="0"/>
              <w:jc w:val="both"/>
              <w:rPr>
                <w:rFonts w:asciiTheme="minorHAnsi" w:hAnsiTheme="minorHAnsi" w:cstheme="minorHAnsi"/>
                <w:b/>
                <w:sz w:val="18"/>
                <w:szCs w:val="18"/>
                <w:lang w:eastAsia="pl-PL"/>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6C4866E2" w14:textId="77777777" w:rsidR="00C555B8" w:rsidRPr="0060067D" w:rsidRDefault="00C555B8" w:rsidP="00561A12">
            <w:pPr>
              <w:suppressAutoHyphens w:val="0"/>
              <w:snapToGrid w:val="0"/>
              <w:jc w:val="both"/>
              <w:rPr>
                <w:rFonts w:asciiTheme="minorHAnsi" w:hAnsiTheme="minorHAnsi" w:cstheme="minorHAnsi"/>
                <w:b/>
                <w:sz w:val="18"/>
                <w:szCs w:val="18"/>
                <w:lang w:eastAsia="pl-PL"/>
              </w:rPr>
            </w:pPr>
          </w:p>
        </w:tc>
      </w:tr>
      <w:tr w:rsidR="00C555B8" w:rsidRPr="0060067D" w14:paraId="5889BC42" w14:textId="77777777" w:rsidTr="000B5026">
        <w:tc>
          <w:tcPr>
            <w:tcW w:w="551" w:type="dxa"/>
            <w:tcBorders>
              <w:top w:val="single" w:sz="4" w:space="0" w:color="000000"/>
              <w:left w:val="single" w:sz="4" w:space="0" w:color="000000"/>
              <w:bottom w:val="single" w:sz="4" w:space="0" w:color="000000"/>
            </w:tcBorders>
            <w:shd w:val="clear" w:color="auto" w:fill="auto"/>
          </w:tcPr>
          <w:p w14:paraId="02C337E1" w14:textId="77777777" w:rsidR="00C555B8" w:rsidRPr="0060067D" w:rsidRDefault="00C555B8" w:rsidP="00561A12">
            <w:pPr>
              <w:suppressAutoHyphens w:val="0"/>
              <w:snapToGrid w:val="0"/>
              <w:jc w:val="both"/>
              <w:rPr>
                <w:rFonts w:asciiTheme="minorHAnsi" w:hAnsiTheme="minorHAnsi" w:cstheme="minorHAnsi"/>
                <w:b/>
                <w:sz w:val="18"/>
                <w:szCs w:val="18"/>
                <w:lang w:eastAsia="pl-PL"/>
              </w:rPr>
            </w:pPr>
          </w:p>
        </w:tc>
        <w:tc>
          <w:tcPr>
            <w:tcW w:w="1659" w:type="dxa"/>
            <w:tcBorders>
              <w:top w:val="single" w:sz="4" w:space="0" w:color="000000"/>
              <w:left w:val="single" w:sz="4" w:space="0" w:color="000000"/>
              <w:bottom w:val="single" w:sz="4" w:space="0" w:color="000000"/>
            </w:tcBorders>
            <w:shd w:val="clear" w:color="auto" w:fill="auto"/>
          </w:tcPr>
          <w:p w14:paraId="164366BE" w14:textId="77777777" w:rsidR="00C555B8" w:rsidRPr="0060067D" w:rsidRDefault="00C555B8" w:rsidP="00561A12">
            <w:pPr>
              <w:suppressAutoHyphens w:val="0"/>
              <w:snapToGrid w:val="0"/>
              <w:jc w:val="both"/>
              <w:rPr>
                <w:rFonts w:asciiTheme="minorHAnsi" w:hAnsiTheme="minorHAnsi" w:cstheme="minorHAnsi"/>
                <w:b/>
                <w:sz w:val="18"/>
                <w:szCs w:val="18"/>
                <w:lang w:eastAsia="pl-PL"/>
              </w:rPr>
            </w:pPr>
          </w:p>
        </w:tc>
        <w:tc>
          <w:tcPr>
            <w:tcW w:w="2880" w:type="dxa"/>
            <w:tcBorders>
              <w:top w:val="single" w:sz="4" w:space="0" w:color="000000"/>
              <w:left w:val="single" w:sz="4" w:space="0" w:color="000000"/>
              <w:bottom w:val="single" w:sz="4" w:space="0" w:color="000000"/>
            </w:tcBorders>
            <w:shd w:val="clear" w:color="auto" w:fill="auto"/>
          </w:tcPr>
          <w:p w14:paraId="32C93CC0" w14:textId="77777777" w:rsidR="00C555B8" w:rsidRPr="0060067D" w:rsidRDefault="00C555B8" w:rsidP="00561A12">
            <w:pPr>
              <w:suppressAutoHyphens w:val="0"/>
              <w:snapToGrid w:val="0"/>
              <w:jc w:val="both"/>
              <w:rPr>
                <w:rFonts w:asciiTheme="minorHAnsi" w:hAnsiTheme="minorHAnsi" w:cstheme="minorHAnsi"/>
                <w:b/>
                <w:sz w:val="18"/>
                <w:szCs w:val="18"/>
                <w:lang w:eastAsia="pl-PL"/>
              </w:rPr>
            </w:pPr>
          </w:p>
        </w:tc>
        <w:tc>
          <w:tcPr>
            <w:tcW w:w="3060" w:type="dxa"/>
            <w:tcBorders>
              <w:top w:val="single" w:sz="4" w:space="0" w:color="000000"/>
              <w:left w:val="single" w:sz="4" w:space="0" w:color="000000"/>
              <w:bottom w:val="single" w:sz="4" w:space="0" w:color="000000"/>
            </w:tcBorders>
            <w:shd w:val="clear" w:color="auto" w:fill="auto"/>
          </w:tcPr>
          <w:p w14:paraId="6D2C654B" w14:textId="77777777" w:rsidR="00C555B8" w:rsidRPr="0060067D" w:rsidRDefault="00C555B8" w:rsidP="00561A12">
            <w:pPr>
              <w:suppressAutoHyphens w:val="0"/>
              <w:snapToGrid w:val="0"/>
              <w:jc w:val="both"/>
              <w:rPr>
                <w:rFonts w:asciiTheme="minorHAnsi" w:hAnsiTheme="minorHAnsi" w:cstheme="minorHAnsi"/>
                <w:b/>
                <w:sz w:val="18"/>
                <w:szCs w:val="18"/>
                <w:lang w:eastAsia="pl-PL"/>
              </w:rPr>
            </w:pPr>
          </w:p>
        </w:tc>
        <w:tc>
          <w:tcPr>
            <w:tcW w:w="1620" w:type="dxa"/>
            <w:tcBorders>
              <w:top w:val="single" w:sz="4" w:space="0" w:color="000000"/>
              <w:left w:val="single" w:sz="4" w:space="0" w:color="000000"/>
              <w:bottom w:val="single" w:sz="4" w:space="0" w:color="000000"/>
            </w:tcBorders>
            <w:shd w:val="clear" w:color="auto" w:fill="auto"/>
          </w:tcPr>
          <w:p w14:paraId="5B36DC64" w14:textId="77777777" w:rsidR="00C555B8" w:rsidRPr="0060067D" w:rsidRDefault="00C555B8" w:rsidP="00561A12">
            <w:pPr>
              <w:suppressAutoHyphens w:val="0"/>
              <w:snapToGrid w:val="0"/>
              <w:jc w:val="both"/>
              <w:rPr>
                <w:rFonts w:asciiTheme="minorHAnsi" w:hAnsiTheme="minorHAnsi" w:cstheme="minorHAnsi"/>
                <w:b/>
                <w:sz w:val="18"/>
                <w:szCs w:val="18"/>
                <w:lang w:eastAsia="pl-PL"/>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62B1C2C4" w14:textId="77777777" w:rsidR="00C555B8" w:rsidRPr="0060067D" w:rsidRDefault="00C555B8" w:rsidP="00561A12">
            <w:pPr>
              <w:suppressAutoHyphens w:val="0"/>
              <w:snapToGrid w:val="0"/>
              <w:jc w:val="both"/>
              <w:rPr>
                <w:rFonts w:asciiTheme="minorHAnsi" w:hAnsiTheme="minorHAnsi" w:cstheme="minorHAnsi"/>
                <w:b/>
                <w:sz w:val="18"/>
                <w:szCs w:val="18"/>
                <w:lang w:eastAsia="pl-PL"/>
              </w:rPr>
            </w:pPr>
          </w:p>
        </w:tc>
      </w:tr>
    </w:tbl>
    <w:p w14:paraId="37080EC3" w14:textId="77777777" w:rsidR="00C555B8" w:rsidRPr="0060067D" w:rsidRDefault="00C555B8" w:rsidP="00C555B8">
      <w:pPr>
        <w:autoSpaceDE w:val="0"/>
        <w:autoSpaceDN w:val="0"/>
        <w:adjustRightInd w:val="0"/>
        <w:spacing w:line="276" w:lineRule="auto"/>
        <w:rPr>
          <w:rFonts w:asciiTheme="minorHAnsi" w:hAnsiTheme="minorHAnsi" w:cstheme="minorHAnsi"/>
          <w:b/>
          <w:bCs/>
          <w:color w:val="000000"/>
          <w:sz w:val="22"/>
          <w:szCs w:val="22"/>
        </w:rPr>
      </w:pPr>
    </w:p>
    <w:p w14:paraId="50544EAB" w14:textId="77777777" w:rsidR="00067166" w:rsidRPr="0060067D" w:rsidRDefault="00067166" w:rsidP="00C555B8">
      <w:pPr>
        <w:autoSpaceDE w:val="0"/>
        <w:autoSpaceDN w:val="0"/>
        <w:adjustRightInd w:val="0"/>
        <w:spacing w:line="276" w:lineRule="auto"/>
        <w:rPr>
          <w:rFonts w:asciiTheme="minorHAnsi" w:hAnsiTheme="minorHAnsi" w:cstheme="minorHAnsi"/>
          <w:b/>
          <w:bCs/>
          <w:color w:val="000000"/>
          <w:sz w:val="22"/>
          <w:szCs w:val="22"/>
        </w:rPr>
      </w:pPr>
    </w:p>
    <w:p w14:paraId="2FB5245E" w14:textId="77777777" w:rsidR="00067166" w:rsidRPr="0060067D" w:rsidRDefault="00067166" w:rsidP="00C555B8">
      <w:pPr>
        <w:autoSpaceDE w:val="0"/>
        <w:autoSpaceDN w:val="0"/>
        <w:adjustRightInd w:val="0"/>
        <w:spacing w:line="276" w:lineRule="auto"/>
        <w:rPr>
          <w:rFonts w:asciiTheme="minorHAnsi" w:hAnsiTheme="minorHAnsi" w:cstheme="minorHAnsi"/>
          <w:b/>
          <w:bCs/>
          <w:color w:val="000000"/>
          <w:sz w:val="22"/>
          <w:szCs w:val="22"/>
        </w:rPr>
      </w:pPr>
    </w:p>
    <w:p w14:paraId="6493D230" w14:textId="497CC443" w:rsidR="00067166" w:rsidRPr="0060067D" w:rsidRDefault="00121D7D" w:rsidP="00C555B8">
      <w:pPr>
        <w:autoSpaceDE w:val="0"/>
        <w:autoSpaceDN w:val="0"/>
        <w:adjustRightInd w:val="0"/>
        <w:spacing w:line="276" w:lineRule="auto"/>
        <w:rPr>
          <w:rFonts w:asciiTheme="minorHAnsi" w:hAnsiTheme="minorHAnsi" w:cstheme="minorHAnsi"/>
          <w:b/>
          <w:bCs/>
          <w:color w:val="000000"/>
          <w:sz w:val="22"/>
          <w:szCs w:val="22"/>
        </w:rPr>
      </w:pPr>
      <w:r w:rsidRPr="0060067D">
        <w:rPr>
          <w:rFonts w:asciiTheme="minorHAnsi" w:hAnsiTheme="minorHAnsi" w:cstheme="minorHAnsi"/>
          <w:noProof/>
          <w:lang w:eastAsia="pl-PL"/>
        </w:rPr>
        <w:lastRenderedPageBreak/>
        <w:drawing>
          <wp:inline distT="0" distB="0" distL="0" distR="0" wp14:anchorId="524CBC27" wp14:editId="52152755">
            <wp:extent cx="5761355" cy="7924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792480"/>
                    </a:xfrm>
                    <a:prstGeom prst="rect">
                      <a:avLst/>
                    </a:prstGeom>
                    <a:noFill/>
                  </pic:spPr>
                </pic:pic>
              </a:graphicData>
            </a:graphic>
          </wp:inline>
        </w:drawing>
      </w:r>
    </w:p>
    <w:p w14:paraId="522CD2D7" w14:textId="77777777" w:rsidR="00067166" w:rsidRPr="0060067D" w:rsidRDefault="00067166" w:rsidP="00C555B8">
      <w:pPr>
        <w:autoSpaceDE w:val="0"/>
        <w:autoSpaceDN w:val="0"/>
        <w:adjustRightInd w:val="0"/>
        <w:spacing w:line="276" w:lineRule="auto"/>
        <w:rPr>
          <w:rFonts w:asciiTheme="minorHAnsi" w:hAnsiTheme="minorHAnsi" w:cstheme="minorHAnsi"/>
          <w:b/>
          <w:bCs/>
          <w:color w:val="000000"/>
          <w:sz w:val="22"/>
          <w:szCs w:val="22"/>
        </w:rPr>
      </w:pPr>
    </w:p>
    <w:p w14:paraId="4B2B2010" w14:textId="77777777" w:rsidR="00C555B8" w:rsidRPr="0060067D" w:rsidRDefault="00C555B8" w:rsidP="000B5026">
      <w:pPr>
        <w:shd w:val="clear" w:color="auto" w:fill="D9E2F3"/>
        <w:autoSpaceDE w:val="0"/>
        <w:autoSpaceDN w:val="0"/>
        <w:adjustRightInd w:val="0"/>
        <w:spacing w:line="276" w:lineRule="auto"/>
        <w:jc w:val="both"/>
        <w:rPr>
          <w:rFonts w:asciiTheme="minorHAnsi" w:hAnsiTheme="minorHAnsi" w:cstheme="minorHAnsi"/>
          <w:b/>
          <w:bCs/>
          <w:color w:val="000000"/>
          <w:sz w:val="22"/>
          <w:szCs w:val="22"/>
        </w:rPr>
      </w:pPr>
      <w:r w:rsidRPr="0060067D">
        <w:rPr>
          <w:rFonts w:asciiTheme="minorHAnsi" w:hAnsiTheme="minorHAnsi" w:cstheme="minorHAnsi"/>
          <w:b/>
          <w:bCs/>
          <w:color w:val="000000"/>
          <w:sz w:val="22"/>
          <w:szCs w:val="22"/>
        </w:rPr>
        <w:t xml:space="preserve">Załącznik nr 5 - Oświadczenie Wykonawców wspólnie ubiegających się  o udzielenie zamówienia </w:t>
      </w:r>
      <w:r w:rsidRPr="0060067D">
        <w:rPr>
          <w:rFonts w:asciiTheme="minorHAnsi" w:hAnsiTheme="minorHAnsi" w:cstheme="minorHAnsi"/>
          <w:b/>
          <w:bCs/>
          <w:color w:val="FF0000"/>
          <w:sz w:val="22"/>
          <w:szCs w:val="22"/>
          <w:lang w:eastAsia="pl-PL"/>
        </w:rPr>
        <w:t>/jeżeli dotyczy/</w:t>
      </w:r>
      <w:r w:rsidRPr="0060067D">
        <w:rPr>
          <w:rFonts w:asciiTheme="minorHAnsi" w:hAnsiTheme="minorHAnsi" w:cstheme="minorHAnsi"/>
          <w:b/>
          <w:bCs/>
          <w:color w:val="000000"/>
          <w:sz w:val="22"/>
          <w:szCs w:val="22"/>
        </w:rPr>
        <w:t xml:space="preserve"> </w:t>
      </w:r>
    </w:p>
    <w:tbl>
      <w:tblPr>
        <w:tblW w:w="0" w:type="auto"/>
        <w:tblLayout w:type="fixed"/>
        <w:tblCellMar>
          <w:left w:w="70" w:type="dxa"/>
          <w:right w:w="70" w:type="dxa"/>
        </w:tblCellMar>
        <w:tblLook w:val="04A0" w:firstRow="1" w:lastRow="0" w:firstColumn="1" w:lastColumn="0" w:noHBand="0" w:noVBand="1"/>
      </w:tblPr>
      <w:tblGrid>
        <w:gridCol w:w="6550"/>
        <w:gridCol w:w="2520"/>
      </w:tblGrid>
      <w:tr w:rsidR="004C6DB1" w:rsidRPr="0060067D" w14:paraId="4BDA270E" w14:textId="77777777" w:rsidTr="00155B46">
        <w:tc>
          <w:tcPr>
            <w:tcW w:w="6550" w:type="dxa"/>
            <w:hideMark/>
          </w:tcPr>
          <w:p w14:paraId="632D4F08" w14:textId="77777777" w:rsidR="004C6DB1" w:rsidRPr="0060067D" w:rsidRDefault="004C6DB1" w:rsidP="00155B46">
            <w:pPr>
              <w:keepNext/>
              <w:jc w:val="both"/>
              <w:outlineLvl w:val="5"/>
              <w:rPr>
                <w:rFonts w:asciiTheme="minorHAnsi" w:hAnsiTheme="minorHAnsi" w:cstheme="minorHAnsi"/>
                <w:b/>
                <w:bCs/>
                <w:i/>
                <w:sz w:val="22"/>
                <w:szCs w:val="22"/>
              </w:rPr>
            </w:pPr>
            <w:r w:rsidRPr="0060067D">
              <w:rPr>
                <w:rFonts w:asciiTheme="minorHAnsi" w:hAnsiTheme="minorHAnsi" w:cstheme="minorHAnsi"/>
                <w:b/>
                <w:bCs/>
                <w:sz w:val="22"/>
                <w:szCs w:val="22"/>
              </w:rPr>
              <w:t xml:space="preserve">Nr referencyjny nadany sprawie przez Zamawiającego </w:t>
            </w:r>
          </w:p>
        </w:tc>
        <w:tc>
          <w:tcPr>
            <w:tcW w:w="2520" w:type="dxa"/>
            <w:hideMark/>
          </w:tcPr>
          <w:p w14:paraId="5C3DD9D2" w14:textId="77777777" w:rsidR="004C6DB1" w:rsidRPr="0060067D" w:rsidRDefault="004C6DB1" w:rsidP="00155B46">
            <w:pPr>
              <w:jc w:val="right"/>
              <w:rPr>
                <w:rFonts w:asciiTheme="minorHAnsi" w:hAnsiTheme="minorHAnsi" w:cstheme="minorHAnsi"/>
                <w:sz w:val="22"/>
                <w:szCs w:val="22"/>
              </w:rPr>
            </w:pPr>
            <w:r>
              <w:rPr>
                <w:rFonts w:asciiTheme="minorHAnsi" w:hAnsiTheme="minorHAnsi" w:cstheme="minorHAnsi"/>
                <w:b/>
                <w:i/>
                <w:sz w:val="22"/>
                <w:szCs w:val="22"/>
              </w:rPr>
              <w:t>ZB.271.5.2024</w:t>
            </w:r>
          </w:p>
        </w:tc>
      </w:tr>
    </w:tbl>
    <w:p w14:paraId="0B190ECB" w14:textId="77777777" w:rsidR="004C6DB1" w:rsidRPr="0060067D" w:rsidRDefault="004C6DB1" w:rsidP="004C6DB1">
      <w:pPr>
        <w:jc w:val="both"/>
        <w:rPr>
          <w:rFonts w:asciiTheme="minorHAnsi" w:hAnsiTheme="minorHAnsi" w:cstheme="minorHAnsi"/>
          <w:sz w:val="22"/>
          <w:szCs w:val="22"/>
        </w:rPr>
      </w:pPr>
    </w:p>
    <w:p w14:paraId="5B5938E4" w14:textId="77777777" w:rsidR="004C6DB1" w:rsidRPr="0060067D" w:rsidRDefault="004C6DB1" w:rsidP="004C6DB1">
      <w:pPr>
        <w:jc w:val="both"/>
        <w:rPr>
          <w:rFonts w:asciiTheme="minorHAnsi" w:hAnsiTheme="minorHAnsi" w:cstheme="minorHAnsi"/>
          <w:b/>
          <w:sz w:val="22"/>
          <w:szCs w:val="22"/>
        </w:rPr>
      </w:pPr>
      <w:r w:rsidRPr="0060067D">
        <w:rPr>
          <w:rFonts w:asciiTheme="minorHAnsi" w:hAnsiTheme="minorHAnsi" w:cstheme="minorHAnsi"/>
          <w:b/>
          <w:sz w:val="22"/>
          <w:szCs w:val="22"/>
        </w:rPr>
        <w:t>ZAMAWIAJĄCY:</w:t>
      </w:r>
    </w:p>
    <w:p w14:paraId="08E8770C" w14:textId="77777777" w:rsidR="004C6DB1" w:rsidRPr="0060067D" w:rsidRDefault="004C6DB1" w:rsidP="004C6DB1">
      <w:pPr>
        <w:jc w:val="both"/>
        <w:rPr>
          <w:rFonts w:asciiTheme="minorHAnsi" w:hAnsiTheme="minorHAnsi" w:cstheme="minorHAnsi"/>
          <w:b/>
          <w:i/>
          <w:sz w:val="22"/>
          <w:szCs w:val="22"/>
        </w:rPr>
      </w:pPr>
    </w:p>
    <w:p w14:paraId="592BB045"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Gmina Olszyna</w:t>
      </w:r>
    </w:p>
    <w:p w14:paraId="7C1627A5"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ul. Wolności 20</w:t>
      </w:r>
    </w:p>
    <w:p w14:paraId="78FBEA50"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59- 830 Olszyna</w:t>
      </w:r>
    </w:p>
    <w:p w14:paraId="7358E530" w14:textId="77777777" w:rsidR="004C6DB1" w:rsidRPr="004C6DB1" w:rsidRDefault="004C6DB1" w:rsidP="004C6DB1">
      <w:pPr>
        <w:rPr>
          <w:rFonts w:asciiTheme="minorHAnsi" w:eastAsia="SimSun" w:hAnsiTheme="minorHAnsi" w:cstheme="minorHAnsi"/>
          <w:b/>
          <w:bCs/>
          <w:sz w:val="20"/>
          <w:szCs w:val="20"/>
        </w:rPr>
      </w:pPr>
      <w:r w:rsidRPr="004C6DB1">
        <w:rPr>
          <w:rFonts w:asciiTheme="minorHAnsi" w:eastAsia="SimSun" w:hAnsiTheme="minorHAnsi" w:cstheme="minorHAnsi"/>
          <w:b/>
          <w:bCs/>
          <w:sz w:val="20"/>
          <w:szCs w:val="20"/>
        </w:rPr>
        <w:t>NIP: 613-100-28-76</w:t>
      </w:r>
    </w:p>
    <w:p w14:paraId="1D426AC4" w14:textId="77777777" w:rsidR="00C555B8" w:rsidRPr="0060067D" w:rsidRDefault="00C555B8" w:rsidP="00C555B8">
      <w:pPr>
        <w:suppressAutoHyphens w:val="0"/>
        <w:jc w:val="both"/>
        <w:rPr>
          <w:rFonts w:asciiTheme="minorHAnsi" w:hAnsiTheme="minorHAnsi" w:cstheme="minorHAnsi"/>
          <w:b/>
          <w:sz w:val="22"/>
          <w:szCs w:val="22"/>
          <w:lang w:eastAsia="pl-PL"/>
        </w:rPr>
      </w:pPr>
    </w:p>
    <w:p w14:paraId="1806B128" w14:textId="77777777" w:rsidR="00C555B8" w:rsidRPr="0060067D" w:rsidRDefault="00C555B8" w:rsidP="00C555B8">
      <w:pPr>
        <w:suppressAutoHyphens w:val="0"/>
        <w:jc w:val="both"/>
        <w:rPr>
          <w:rFonts w:asciiTheme="minorHAnsi" w:hAnsiTheme="minorHAnsi" w:cstheme="minorHAnsi"/>
          <w:b/>
          <w:sz w:val="22"/>
          <w:szCs w:val="22"/>
          <w:lang w:eastAsia="pl-PL"/>
        </w:rPr>
      </w:pPr>
      <w:r w:rsidRPr="0060067D">
        <w:rPr>
          <w:rFonts w:asciiTheme="minorHAnsi" w:hAnsiTheme="minorHAnsi" w:cstheme="minorHAnsi"/>
          <w:b/>
          <w:sz w:val="22"/>
          <w:szCs w:val="22"/>
          <w:lang w:eastAsia="pl-PL"/>
        </w:rPr>
        <w:t>WYKONAWCA(Y):</w:t>
      </w:r>
    </w:p>
    <w:tbl>
      <w:tblPr>
        <w:tblW w:w="9232" w:type="dxa"/>
        <w:tblInd w:w="-10" w:type="dxa"/>
        <w:tblLayout w:type="fixed"/>
        <w:tblCellMar>
          <w:left w:w="70" w:type="dxa"/>
          <w:right w:w="70" w:type="dxa"/>
        </w:tblCellMar>
        <w:tblLook w:val="0000" w:firstRow="0" w:lastRow="0" w:firstColumn="0" w:lastColumn="0" w:noHBand="0" w:noVBand="0"/>
      </w:tblPr>
      <w:tblGrid>
        <w:gridCol w:w="610"/>
        <w:gridCol w:w="6120"/>
        <w:gridCol w:w="2502"/>
      </w:tblGrid>
      <w:tr w:rsidR="00C555B8" w:rsidRPr="0060067D" w14:paraId="770562F8" w14:textId="77777777" w:rsidTr="00561A12">
        <w:trPr>
          <w:cantSplit/>
        </w:trPr>
        <w:tc>
          <w:tcPr>
            <w:tcW w:w="610" w:type="dxa"/>
            <w:tcBorders>
              <w:top w:val="single" w:sz="4" w:space="0" w:color="000000"/>
              <w:left w:val="single" w:sz="4" w:space="0" w:color="000000"/>
              <w:bottom w:val="single" w:sz="4" w:space="0" w:color="000000"/>
            </w:tcBorders>
            <w:shd w:val="clear" w:color="auto" w:fill="auto"/>
          </w:tcPr>
          <w:p w14:paraId="53C6F7BD" w14:textId="77777777" w:rsidR="00C555B8" w:rsidRPr="0060067D" w:rsidRDefault="00C555B8" w:rsidP="00561A12">
            <w:pPr>
              <w:suppressAutoHyphens w:val="0"/>
              <w:jc w:val="both"/>
              <w:rPr>
                <w:rFonts w:asciiTheme="minorHAnsi" w:hAnsiTheme="minorHAnsi" w:cstheme="minorHAnsi"/>
                <w:b/>
                <w:sz w:val="22"/>
                <w:szCs w:val="22"/>
                <w:lang w:eastAsia="pl-PL"/>
              </w:rPr>
            </w:pPr>
            <w:r w:rsidRPr="0060067D">
              <w:rPr>
                <w:rFonts w:asciiTheme="minorHAnsi" w:hAnsiTheme="minorHAnsi" w:cstheme="minorHAnsi"/>
                <w:b/>
                <w:sz w:val="22"/>
                <w:szCs w:val="22"/>
                <w:lang w:eastAsia="pl-PL"/>
              </w:rPr>
              <w:t>l.p.</w:t>
            </w:r>
          </w:p>
        </w:tc>
        <w:tc>
          <w:tcPr>
            <w:tcW w:w="6120" w:type="dxa"/>
            <w:tcBorders>
              <w:top w:val="single" w:sz="4" w:space="0" w:color="000000"/>
              <w:left w:val="single" w:sz="4" w:space="0" w:color="000000"/>
              <w:bottom w:val="single" w:sz="4" w:space="0" w:color="000000"/>
            </w:tcBorders>
            <w:shd w:val="clear" w:color="auto" w:fill="auto"/>
          </w:tcPr>
          <w:p w14:paraId="131AEDF2" w14:textId="77777777" w:rsidR="00C555B8" w:rsidRPr="0060067D" w:rsidRDefault="00C555B8" w:rsidP="00561A12">
            <w:pPr>
              <w:suppressAutoHyphens w:val="0"/>
              <w:jc w:val="both"/>
              <w:rPr>
                <w:rFonts w:asciiTheme="minorHAnsi" w:hAnsiTheme="minorHAnsi" w:cstheme="minorHAnsi"/>
                <w:b/>
                <w:sz w:val="22"/>
                <w:szCs w:val="22"/>
                <w:lang w:eastAsia="pl-PL"/>
              </w:rPr>
            </w:pPr>
            <w:r w:rsidRPr="0060067D">
              <w:rPr>
                <w:rFonts w:asciiTheme="minorHAnsi" w:hAnsiTheme="minorHAnsi" w:cstheme="minorHAnsi"/>
                <w:b/>
                <w:sz w:val="22"/>
                <w:szCs w:val="22"/>
              </w:rPr>
              <w:t>Nazwa(y) Wykonawcy(ów)</w:t>
            </w:r>
          </w:p>
        </w:tc>
        <w:tc>
          <w:tcPr>
            <w:tcW w:w="2502" w:type="dxa"/>
            <w:tcBorders>
              <w:top w:val="single" w:sz="4" w:space="0" w:color="000000"/>
              <w:left w:val="single" w:sz="4" w:space="0" w:color="000000"/>
              <w:bottom w:val="single" w:sz="4" w:space="0" w:color="000000"/>
              <w:right w:val="single" w:sz="4" w:space="0" w:color="000000"/>
            </w:tcBorders>
            <w:shd w:val="clear" w:color="auto" w:fill="auto"/>
          </w:tcPr>
          <w:p w14:paraId="0B27200E" w14:textId="77777777" w:rsidR="00C555B8" w:rsidRPr="0060067D" w:rsidRDefault="00C555B8" w:rsidP="00561A12">
            <w:pPr>
              <w:suppressAutoHyphens w:val="0"/>
              <w:jc w:val="both"/>
              <w:rPr>
                <w:rFonts w:asciiTheme="minorHAnsi" w:hAnsiTheme="minorHAnsi" w:cstheme="minorHAnsi"/>
                <w:sz w:val="22"/>
                <w:szCs w:val="22"/>
              </w:rPr>
            </w:pPr>
            <w:r w:rsidRPr="0060067D">
              <w:rPr>
                <w:rFonts w:asciiTheme="minorHAnsi" w:hAnsiTheme="minorHAnsi" w:cstheme="minorHAnsi"/>
                <w:b/>
                <w:sz w:val="22"/>
                <w:szCs w:val="22"/>
              </w:rPr>
              <w:t>Adres(y) Wykonawcy(ów)</w:t>
            </w:r>
          </w:p>
        </w:tc>
      </w:tr>
      <w:tr w:rsidR="00C555B8" w:rsidRPr="0060067D" w14:paraId="609104F5" w14:textId="77777777" w:rsidTr="00561A12">
        <w:trPr>
          <w:cantSplit/>
        </w:trPr>
        <w:tc>
          <w:tcPr>
            <w:tcW w:w="610" w:type="dxa"/>
            <w:tcBorders>
              <w:top w:val="single" w:sz="4" w:space="0" w:color="000000"/>
              <w:left w:val="single" w:sz="4" w:space="0" w:color="000000"/>
              <w:bottom w:val="single" w:sz="4" w:space="0" w:color="000000"/>
            </w:tcBorders>
            <w:shd w:val="clear" w:color="auto" w:fill="auto"/>
          </w:tcPr>
          <w:p w14:paraId="24B2B28A" w14:textId="77777777" w:rsidR="00C555B8" w:rsidRPr="0060067D" w:rsidRDefault="00C555B8" w:rsidP="00561A12">
            <w:pPr>
              <w:suppressAutoHyphens w:val="0"/>
              <w:snapToGrid w:val="0"/>
              <w:jc w:val="both"/>
              <w:rPr>
                <w:rFonts w:asciiTheme="minorHAnsi" w:hAnsiTheme="minorHAnsi" w:cstheme="minorHAnsi"/>
                <w:b/>
                <w:sz w:val="22"/>
                <w:szCs w:val="22"/>
                <w:lang w:val="de-DE" w:eastAsia="pl-PL"/>
              </w:rPr>
            </w:pPr>
          </w:p>
        </w:tc>
        <w:tc>
          <w:tcPr>
            <w:tcW w:w="6120" w:type="dxa"/>
            <w:tcBorders>
              <w:top w:val="single" w:sz="4" w:space="0" w:color="000000"/>
              <w:left w:val="single" w:sz="4" w:space="0" w:color="000000"/>
              <w:bottom w:val="single" w:sz="4" w:space="0" w:color="000000"/>
            </w:tcBorders>
            <w:shd w:val="clear" w:color="auto" w:fill="auto"/>
          </w:tcPr>
          <w:p w14:paraId="76782814" w14:textId="77777777" w:rsidR="00C555B8" w:rsidRPr="0060067D" w:rsidRDefault="00C555B8" w:rsidP="00561A12">
            <w:pPr>
              <w:suppressAutoHyphens w:val="0"/>
              <w:snapToGrid w:val="0"/>
              <w:jc w:val="both"/>
              <w:rPr>
                <w:rFonts w:asciiTheme="minorHAnsi" w:hAnsiTheme="minorHAnsi" w:cstheme="minorHAnsi"/>
                <w:b/>
                <w:sz w:val="22"/>
                <w:szCs w:val="22"/>
                <w:lang w:eastAsia="pl-PL"/>
              </w:rPr>
            </w:pPr>
            <w:r w:rsidRPr="0060067D">
              <w:rPr>
                <w:rFonts w:asciiTheme="minorHAnsi" w:hAnsiTheme="minorHAnsi" w:cstheme="minorHAnsi"/>
                <w:i/>
                <w:sz w:val="22"/>
                <w:szCs w:val="22"/>
              </w:rPr>
              <w:t>Pełna nazwa/firma, adres, w zależności od podmiotu: NIP/PESEL, KRS/CEiDG</w:t>
            </w:r>
          </w:p>
        </w:tc>
        <w:tc>
          <w:tcPr>
            <w:tcW w:w="2502" w:type="dxa"/>
            <w:tcBorders>
              <w:top w:val="single" w:sz="4" w:space="0" w:color="000000"/>
              <w:left w:val="single" w:sz="4" w:space="0" w:color="000000"/>
              <w:bottom w:val="single" w:sz="4" w:space="0" w:color="000000"/>
              <w:right w:val="single" w:sz="4" w:space="0" w:color="000000"/>
            </w:tcBorders>
            <w:shd w:val="clear" w:color="auto" w:fill="auto"/>
          </w:tcPr>
          <w:p w14:paraId="7AA68032" w14:textId="77777777" w:rsidR="00C555B8" w:rsidRPr="0060067D" w:rsidRDefault="00C555B8" w:rsidP="00561A12">
            <w:pPr>
              <w:suppressAutoHyphens w:val="0"/>
              <w:snapToGrid w:val="0"/>
              <w:jc w:val="both"/>
              <w:rPr>
                <w:rFonts w:asciiTheme="minorHAnsi" w:hAnsiTheme="minorHAnsi" w:cstheme="minorHAnsi"/>
                <w:b/>
                <w:sz w:val="22"/>
                <w:szCs w:val="22"/>
                <w:lang w:eastAsia="pl-PL"/>
              </w:rPr>
            </w:pPr>
          </w:p>
        </w:tc>
      </w:tr>
      <w:tr w:rsidR="00C555B8" w:rsidRPr="0060067D" w14:paraId="6262241D" w14:textId="77777777" w:rsidTr="00561A12">
        <w:trPr>
          <w:cantSplit/>
        </w:trPr>
        <w:tc>
          <w:tcPr>
            <w:tcW w:w="610" w:type="dxa"/>
            <w:tcBorders>
              <w:top w:val="single" w:sz="4" w:space="0" w:color="000000"/>
              <w:left w:val="single" w:sz="4" w:space="0" w:color="000000"/>
              <w:bottom w:val="single" w:sz="4" w:space="0" w:color="000000"/>
            </w:tcBorders>
            <w:shd w:val="clear" w:color="auto" w:fill="auto"/>
          </w:tcPr>
          <w:p w14:paraId="36782284" w14:textId="77777777" w:rsidR="00C555B8" w:rsidRPr="0060067D" w:rsidRDefault="00C555B8" w:rsidP="00561A12">
            <w:pPr>
              <w:suppressAutoHyphens w:val="0"/>
              <w:snapToGrid w:val="0"/>
              <w:jc w:val="both"/>
              <w:rPr>
                <w:rFonts w:asciiTheme="minorHAnsi" w:hAnsiTheme="minorHAnsi" w:cstheme="minorHAnsi"/>
                <w:b/>
                <w:sz w:val="22"/>
                <w:szCs w:val="22"/>
                <w:lang w:eastAsia="pl-PL"/>
              </w:rPr>
            </w:pPr>
          </w:p>
        </w:tc>
        <w:tc>
          <w:tcPr>
            <w:tcW w:w="6120" w:type="dxa"/>
            <w:tcBorders>
              <w:top w:val="single" w:sz="4" w:space="0" w:color="000000"/>
              <w:left w:val="single" w:sz="4" w:space="0" w:color="000000"/>
              <w:bottom w:val="single" w:sz="4" w:space="0" w:color="000000"/>
            </w:tcBorders>
            <w:shd w:val="clear" w:color="auto" w:fill="auto"/>
          </w:tcPr>
          <w:p w14:paraId="39D0F0EE" w14:textId="77777777" w:rsidR="00C555B8" w:rsidRPr="0060067D" w:rsidRDefault="00C555B8" w:rsidP="00561A12">
            <w:pPr>
              <w:suppressAutoHyphens w:val="0"/>
              <w:snapToGrid w:val="0"/>
              <w:jc w:val="both"/>
              <w:rPr>
                <w:rFonts w:asciiTheme="minorHAnsi" w:hAnsiTheme="minorHAnsi" w:cstheme="minorHAnsi"/>
                <w:b/>
                <w:sz w:val="22"/>
                <w:szCs w:val="22"/>
                <w:lang w:eastAsia="pl-PL"/>
              </w:rPr>
            </w:pPr>
          </w:p>
        </w:tc>
        <w:tc>
          <w:tcPr>
            <w:tcW w:w="2502" w:type="dxa"/>
            <w:tcBorders>
              <w:top w:val="single" w:sz="4" w:space="0" w:color="000000"/>
              <w:left w:val="single" w:sz="4" w:space="0" w:color="000000"/>
              <w:bottom w:val="single" w:sz="4" w:space="0" w:color="000000"/>
              <w:right w:val="single" w:sz="4" w:space="0" w:color="000000"/>
            </w:tcBorders>
            <w:shd w:val="clear" w:color="auto" w:fill="auto"/>
          </w:tcPr>
          <w:p w14:paraId="1FB79F2C" w14:textId="77777777" w:rsidR="00C555B8" w:rsidRPr="0060067D" w:rsidRDefault="00C555B8" w:rsidP="00561A12">
            <w:pPr>
              <w:suppressAutoHyphens w:val="0"/>
              <w:snapToGrid w:val="0"/>
              <w:jc w:val="both"/>
              <w:rPr>
                <w:rFonts w:asciiTheme="minorHAnsi" w:hAnsiTheme="minorHAnsi" w:cstheme="minorHAnsi"/>
                <w:b/>
                <w:sz w:val="22"/>
                <w:szCs w:val="22"/>
                <w:lang w:eastAsia="pl-PL"/>
              </w:rPr>
            </w:pPr>
          </w:p>
        </w:tc>
      </w:tr>
    </w:tbl>
    <w:p w14:paraId="6A105129" w14:textId="77777777" w:rsidR="00C555B8" w:rsidRPr="0060067D" w:rsidRDefault="00C555B8" w:rsidP="00C555B8">
      <w:pPr>
        <w:suppressAutoHyphens w:val="0"/>
        <w:jc w:val="both"/>
        <w:rPr>
          <w:rFonts w:asciiTheme="minorHAnsi" w:hAnsiTheme="minorHAnsi" w:cstheme="minorHAnsi"/>
          <w:sz w:val="22"/>
          <w:szCs w:val="22"/>
          <w:lang w:eastAsia="pl-PL"/>
        </w:rPr>
      </w:pPr>
    </w:p>
    <w:p w14:paraId="0F068FED" w14:textId="77777777" w:rsidR="00C555B8" w:rsidRPr="0060067D" w:rsidRDefault="00C555B8" w:rsidP="00C555B8">
      <w:pPr>
        <w:autoSpaceDE w:val="0"/>
        <w:autoSpaceDN w:val="0"/>
        <w:adjustRightInd w:val="0"/>
        <w:spacing w:line="276" w:lineRule="auto"/>
        <w:rPr>
          <w:rFonts w:asciiTheme="minorHAnsi" w:hAnsiTheme="minorHAnsi" w:cstheme="minorHAnsi"/>
          <w:bCs/>
          <w:color w:val="000000"/>
          <w:sz w:val="22"/>
          <w:szCs w:val="22"/>
        </w:rPr>
      </w:pPr>
    </w:p>
    <w:p w14:paraId="09CC3E82" w14:textId="77777777" w:rsidR="00C555B8" w:rsidRPr="0060067D" w:rsidRDefault="00C555B8" w:rsidP="00C555B8">
      <w:pPr>
        <w:shd w:val="clear" w:color="auto" w:fill="D9E2F3"/>
        <w:jc w:val="center"/>
        <w:rPr>
          <w:rFonts w:asciiTheme="minorHAnsi" w:hAnsiTheme="minorHAnsi" w:cstheme="minorHAnsi"/>
          <w:b/>
          <w:sz w:val="22"/>
          <w:szCs w:val="22"/>
          <w:u w:val="single"/>
        </w:rPr>
      </w:pPr>
      <w:r w:rsidRPr="0060067D">
        <w:rPr>
          <w:rFonts w:asciiTheme="minorHAnsi" w:hAnsiTheme="minorHAnsi" w:cstheme="minorHAnsi"/>
          <w:b/>
          <w:sz w:val="22"/>
          <w:szCs w:val="22"/>
          <w:u w:val="single"/>
        </w:rPr>
        <w:t>Oświadczenie Wykonawcy składane na podstawie art. 117 ust. 4 u.p.z.p.</w:t>
      </w:r>
    </w:p>
    <w:p w14:paraId="7B86B8AC" w14:textId="4492DE0A" w:rsidR="00C555B8" w:rsidRPr="0060067D" w:rsidRDefault="00C555B8" w:rsidP="00C555B8">
      <w:pPr>
        <w:shd w:val="clear" w:color="auto" w:fill="D9E2F3"/>
        <w:autoSpaceDE w:val="0"/>
        <w:autoSpaceDN w:val="0"/>
        <w:adjustRightInd w:val="0"/>
        <w:spacing w:line="276" w:lineRule="auto"/>
        <w:jc w:val="center"/>
        <w:rPr>
          <w:rFonts w:asciiTheme="minorHAnsi" w:hAnsiTheme="minorHAnsi" w:cstheme="minorHAnsi"/>
          <w:bCs/>
          <w:color w:val="000000"/>
          <w:sz w:val="22"/>
          <w:szCs w:val="22"/>
        </w:rPr>
      </w:pPr>
      <w:r w:rsidRPr="0060067D">
        <w:rPr>
          <w:rFonts w:asciiTheme="minorHAnsi" w:hAnsiTheme="minorHAnsi" w:cstheme="minorHAnsi"/>
          <w:b/>
          <w:sz w:val="22"/>
          <w:szCs w:val="22"/>
          <w:u w:val="single"/>
        </w:rPr>
        <w:t xml:space="preserve">DOTYCZĄCE </w:t>
      </w:r>
      <w:r w:rsidR="00E63C22" w:rsidRPr="0060067D">
        <w:rPr>
          <w:rFonts w:asciiTheme="minorHAnsi" w:hAnsiTheme="minorHAnsi" w:cstheme="minorHAnsi"/>
          <w:b/>
          <w:sz w:val="22"/>
          <w:szCs w:val="22"/>
          <w:u w:val="single"/>
        </w:rPr>
        <w:t>USŁUG</w:t>
      </w:r>
      <w:r w:rsidRPr="0060067D">
        <w:rPr>
          <w:rFonts w:asciiTheme="minorHAnsi" w:hAnsiTheme="minorHAnsi" w:cstheme="minorHAnsi"/>
          <w:b/>
          <w:sz w:val="22"/>
          <w:szCs w:val="22"/>
          <w:u w:val="single"/>
        </w:rPr>
        <w:t>, KTÓRE WYKONAJĄ POSZCZEGÓLNI WYKONAWCY</w:t>
      </w:r>
    </w:p>
    <w:p w14:paraId="7A678834" w14:textId="77777777" w:rsidR="00C555B8" w:rsidRPr="0060067D" w:rsidRDefault="00C555B8" w:rsidP="00C555B8">
      <w:pPr>
        <w:autoSpaceDE w:val="0"/>
        <w:autoSpaceDN w:val="0"/>
        <w:adjustRightInd w:val="0"/>
        <w:spacing w:line="276" w:lineRule="auto"/>
        <w:rPr>
          <w:rFonts w:asciiTheme="minorHAnsi" w:hAnsiTheme="minorHAnsi" w:cstheme="minorHAnsi"/>
          <w:color w:val="000000"/>
          <w:sz w:val="22"/>
          <w:szCs w:val="22"/>
        </w:rPr>
      </w:pPr>
    </w:p>
    <w:p w14:paraId="4A18220B" w14:textId="620E9848" w:rsidR="00C555B8" w:rsidRPr="00554218" w:rsidRDefault="00C555B8" w:rsidP="000B5026">
      <w:pPr>
        <w:jc w:val="both"/>
        <w:rPr>
          <w:rFonts w:asciiTheme="minorHAnsi" w:hAnsiTheme="minorHAnsi" w:cstheme="minorHAnsi"/>
          <w:color w:val="000000"/>
          <w:sz w:val="20"/>
          <w:szCs w:val="20"/>
        </w:rPr>
      </w:pPr>
      <w:r w:rsidRPr="00554218">
        <w:rPr>
          <w:rFonts w:asciiTheme="minorHAnsi" w:hAnsiTheme="minorHAnsi" w:cstheme="minorHAnsi"/>
          <w:sz w:val="20"/>
          <w:szCs w:val="20"/>
          <w:lang w:eastAsia="pl-PL"/>
        </w:rPr>
        <w:t>Na potrzeby wykonania zamówienia pod nazwą:</w:t>
      </w:r>
      <w:r w:rsidR="00A2318D" w:rsidRPr="00554218">
        <w:rPr>
          <w:rFonts w:asciiTheme="minorHAnsi" w:hAnsiTheme="minorHAnsi" w:cstheme="minorHAnsi"/>
          <w:sz w:val="20"/>
          <w:szCs w:val="20"/>
          <w:lang w:eastAsia="pl-PL"/>
        </w:rPr>
        <w:t xml:space="preserve"> </w:t>
      </w:r>
      <w:r w:rsidR="00121D7D" w:rsidRPr="00554218">
        <w:rPr>
          <w:rFonts w:asciiTheme="minorHAnsi" w:hAnsiTheme="minorHAnsi" w:cstheme="minorHAnsi"/>
          <w:b/>
          <w:sz w:val="20"/>
          <w:szCs w:val="20"/>
        </w:rPr>
        <w:t xml:space="preserve">Realizacja usługi cateringowej, polegającej na </w:t>
      </w:r>
      <w:r w:rsidR="000B5026" w:rsidRPr="00554218">
        <w:rPr>
          <w:rFonts w:asciiTheme="minorHAnsi" w:hAnsiTheme="minorHAnsi" w:cstheme="minorHAnsi"/>
          <w:b/>
          <w:sz w:val="20"/>
          <w:szCs w:val="20"/>
        </w:rPr>
        <w:t>polegającej na przygotowaniu i dowożeniu posiłków dla osób dorosłych niepełnosprawnych ze znacznym lub umiarkowanym stopniem niepełnosprawności lub orzeczeniem traktowanym na równi z orzeczeniem o znacznym lub umiarkowanym stopniu niepełnosprawności – usługa dla osób zamieszkiwanych w formie pobytu całodobowego i pobytu dziennego w Centrum Opiekuńczo – Mieszkalnego w Olszynie</w:t>
      </w:r>
      <w:r w:rsidR="000B5026" w:rsidRPr="00554218">
        <w:rPr>
          <w:rFonts w:asciiTheme="minorHAnsi" w:hAnsiTheme="minorHAnsi" w:cstheme="minorHAnsi"/>
          <w:b/>
          <w:color w:val="000000" w:themeColor="text1"/>
          <w:sz w:val="20"/>
          <w:szCs w:val="20"/>
        </w:rPr>
        <w:t xml:space="preserve"> realizowanego</w:t>
      </w:r>
      <w:r w:rsidR="000B5026" w:rsidRPr="00554218">
        <w:rPr>
          <w:rFonts w:asciiTheme="minorHAnsi" w:hAnsiTheme="minorHAnsi" w:cstheme="minorHAnsi"/>
          <w:b/>
          <w:sz w:val="20"/>
          <w:szCs w:val="20"/>
        </w:rPr>
        <w:t xml:space="preserve"> w ramach projektu „Deinstytucjonalizacja usług społecznych na terenie gminy Olszyna”</w:t>
      </w:r>
      <w:r w:rsidR="004C6DB1">
        <w:rPr>
          <w:rFonts w:asciiTheme="minorHAnsi" w:hAnsiTheme="minorHAnsi" w:cstheme="minorHAnsi"/>
          <w:b/>
          <w:sz w:val="20"/>
          <w:szCs w:val="20"/>
        </w:rPr>
        <w:t xml:space="preserve"> – II postępowanie,</w:t>
      </w:r>
      <w:r w:rsidR="000B5026" w:rsidRPr="00554218">
        <w:rPr>
          <w:rFonts w:asciiTheme="minorHAnsi" w:hAnsiTheme="minorHAnsi" w:cstheme="minorHAnsi"/>
          <w:b/>
          <w:sz w:val="20"/>
          <w:szCs w:val="20"/>
        </w:rPr>
        <w:t xml:space="preserve"> </w:t>
      </w:r>
      <w:r w:rsidRPr="00554218">
        <w:rPr>
          <w:rFonts w:asciiTheme="minorHAnsi" w:hAnsiTheme="minorHAnsi" w:cstheme="minorHAnsi"/>
          <w:b/>
          <w:color w:val="000000"/>
          <w:sz w:val="20"/>
          <w:szCs w:val="20"/>
        </w:rPr>
        <w:t>oświadczam</w:t>
      </w:r>
      <w:r w:rsidRPr="00554218">
        <w:rPr>
          <w:rFonts w:asciiTheme="minorHAnsi" w:hAnsiTheme="minorHAnsi" w:cstheme="minorHAnsi"/>
          <w:color w:val="000000"/>
          <w:sz w:val="20"/>
          <w:szCs w:val="20"/>
        </w:rPr>
        <w:t>, że:</w:t>
      </w:r>
    </w:p>
    <w:p w14:paraId="1ADEE3A7" w14:textId="77777777" w:rsidR="00C555B8" w:rsidRPr="00554218" w:rsidRDefault="00C555B8" w:rsidP="00C555B8">
      <w:pPr>
        <w:autoSpaceDE w:val="0"/>
        <w:autoSpaceDN w:val="0"/>
        <w:adjustRightInd w:val="0"/>
        <w:spacing w:line="276" w:lineRule="auto"/>
        <w:rPr>
          <w:rFonts w:asciiTheme="minorHAnsi" w:hAnsiTheme="minorHAnsi" w:cstheme="minorHAnsi"/>
          <w:sz w:val="20"/>
          <w:szCs w:val="20"/>
        </w:rPr>
      </w:pPr>
    </w:p>
    <w:p w14:paraId="1852C394" w14:textId="75545A1B" w:rsidR="00C555B8" w:rsidRPr="000B5026" w:rsidRDefault="00C555B8" w:rsidP="00C555B8">
      <w:pPr>
        <w:numPr>
          <w:ilvl w:val="3"/>
          <w:numId w:val="38"/>
        </w:numPr>
        <w:tabs>
          <w:tab w:val="clear" w:pos="2880"/>
          <w:tab w:val="num" w:pos="284"/>
        </w:tabs>
        <w:suppressAutoHyphens w:val="0"/>
        <w:autoSpaceDE w:val="0"/>
        <w:autoSpaceDN w:val="0"/>
        <w:adjustRightInd w:val="0"/>
        <w:spacing w:line="276" w:lineRule="auto"/>
        <w:ind w:left="284"/>
        <w:jc w:val="both"/>
        <w:rPr>
          <w:rFonts w:asciiTheme="minorHAnsi" w:hAnsiTheme="minorHAnsi" w:cstheme="minorHAnsi"/>
          <w:sz w:val="22"/>
          <w:szCs w:val="22"/>
        </w:rPr>
      </w:pPr>
      <w:r w:rsidRPr="000B5026">
        <w:rPr>
          <w:rFonts w:asciiTheme="minorHAnsi" w:hAnsiTheme="minorHAnsi" w:cstheme="minorHAnsi"/>
          <w:sz w:val="20"/>
          <w:szCs w:val="20"/>
        </w:rPr>
        <w:t>Wykonawca ……………………………………………………………..</w:t>
      </w:r>
      <w:r w:rsidRPr="000B5026">
        <w:rPr>
          <w:rFonts w:asciiTheme="minorHAnsi" w:hAnsiTheme="minorHAnsi" w:cstheme="minorHAnsi"/>
          <w:i/>
          <w:iCs/>
          <w:sz w:val="20"/>
          <w:szCs w:val="20"/>
        </w:rPr>
        <w:t xml:space="preserve"> </w:t>
      </w:r>
      <w:r w:rsidRPr="000B5026">
        <w:rPr>
          <w:rFonts w:asciiTheme="minorHAnsi" w:hAnsiTheme="minorHAnsi" w:cstheme="minorHAnsi"/>
          <w:i/>
          <w:iCs/>
          <w:sz w:val="18"/>
          <w:szCs w:val="18"/>
        </w:rPr>
        <w:t>(pełna nazwa/firma, adres)</w:t>
      </w:r>
      <w:r w:rsidR="000B5026">
        <w:rPr>
          <w:rFonts w:asciiTheme="minorHAnsi" w:hAnsiTheme="minorHAnsi" w:cstheme="minorHAnsi"/>
          <w:sz w:val="22"/>
          <w:szCs w:val="22"/>
        </w:rPr>
        <w:t xml:space="preserve"> </w:t>
      </w:r>
      <w:r w:rsidRPr="000B5026">
        <w:rPr>
          <w:rFonts w:asciiTheme="minorHAnsi" w:hAnsiTheme="minorHAnsi" w:cstheme="minorHAnsi"/>
          <w:sz w:val="20"/>
          <w:szCs w:val="20"/>
        </w:rPr>
        <w:t xml:space="preserve">zrealizuje następujące </w:t>
      </w:r>
      <w:r w:rsidR="00E63C22" w:rsidRPr="000B5026">
        <w:rPr>
          <w:rFonts w:asciiTheme="minorHAnsi" w:hAnsiTheme="minorHAnsi" w:cstheme="minorHAnsi"/>
          <w:sz w:val="20"/>
          <w:szCs w:val="20"/>
        </w:rPr>
        <w:t>usługi</w:t>
      </w:r>
      <w:r w:rsidRPr="000B5026">
        <w:rPr>
          <w:rFonts w:asciiTheme="minorHAnsi" w:hAnsiTheme="minorHAnsi" w:cstheme="minorHAnsi"/>
          <w:sz w:val="20"/>
          <w:szCs w:val="20"/>
        </w:rPr>
        <w:t>: ………………………………………………………………</w:t>
      </w:r>
      <w:r w:rsidR="000B5026" w:rsidRPr="000B5026">
        <w:rPr>
          <w:rFonts w:asciiTheme="minorHAnsi" w:hAnsiTheme="minorHAnsi" w:cstheme="minorHAnsi"/>
          <w:sz w:val="20"/>
          <w:szCs w:val="20"/>
        </w:rPr>
        <w:t>….</w:t>
      </w:r>
      <w:r w:rsidRPr="000B5026">
        <w:rPr>
          <w:rFonts w:asciiTheme="minorHAnsi" w:hAnsiTheme="minorHAnsi" w:cstheme="minorHAnsi"/>
          <w:sz w:val="20"/>
          <w:szCs w:val="20"/>
        </w:rPr>
        <w:t>………………</w:t>
      </w:r>
      <w:r w:rsidR="000B5026">
        <w:rPr>
          <w:rFonts w:asciiTheme="minorHAnsi" w:hAnsiTheme="minorHAnsi" w:cstheme="minorHAnsi"/>
          <w:sz w:val="20"/>
          <w:szCs w:val="20"/>
        </w:rPr>
        <w:t>……………………………………….</w:t>
      </w:r>
      <w:r w:rsidRPr="000B5026">
        <w:rPr>
          <w:rFonts w:asciiTheme="minorHAnsi" w:hAnsiTheme="minorHAnsi" w:cstheme="minorHAnsi"/>
          <w:sz w:val="20"/>
          <w:szCs w:val="20"/>
        </w:rPr>
        <w:t>…………………………………………………………………</w:t>
      </w:r>
    </w:p>
    <w:p w14:paraId="3A25B758" w14:textId="77777777" w:rsidR="00C555B8" w:rsidRPr="0060067D" w:rsidRDefault="00C555B8" w:rsidP="000B5026">
      <w:pPr>
        <w:autoSpaceDE w:val="0"/>
        <w:autoSpaceDN w:val="0"/>
        <w:adjustRightInd w:val="0"/>
        <w:jc w:val="both"/>
        <w:rPr>
          <w:rFonts w:asciiTheme="minorHAnsi" w:hAnsiTheme="minorHAnsi" w:cstheme="minorHAnsi"/>
          <w:sz w:val="22"/>
          <w:szCs w:val="22"/>
        </w:rPr>
      </w:pPr>
    </w:p>
    <w:p w14:paraId="1862D8C9" w14:textId="77777777" w:rsidR="000B5026" w:rsidRPr="000B5026" w:rsidRDefault="000B5026" w:rsidP="000B5026">
      <w:pPr>
        <w:numPr>
          <w:ilvl w:val="3"/>
          <w:numId w:val="38"/>
        </w:numPr>
        <w:tabs>
          <w:tab w:val="clear" w:pos="2880"/>
          <w:tab w:val="num" w:pos="284"/>
        </w:tabs>
        <w:suppressAutoHyphens w:val="0"/>
        <w:autoSpaceDE w:val="0"/>
        <w:autoSpaceDN w:val="0"/>
        <w:adjustRightInd w:val="0"/>
        <w:ind w:left="284"/>
        <w:jc w:val="both"/>
        <w:rPr>
          <w:rFonts w:asciiTheme="minorHAnsi" w:hAnsiTheme="minorHAnsi" w:cstheme="minorHAnsi"/>
          <w:sz w:val="22"/>
          <w:szCs w:val="22"/>
        </w:rPr>
      </w:pPr>
      <w:r w:rsidRPr="000B5026">
        <w:rPr>
          <w:rFonts w:asciiTheme="minorHAnsi" w:hAnsiTheme="minorHAnsi" w:cstheme="minorHAnsi"/>
          <w:sz w:val="20"/>
          <w:szCs w:val="20"/>
        </w:rPr>
        <w:t>Wykonawca ……………………………………………………………..</w:t>
      </w:r>
      <w:r w:rsidRPr="000B5026">
        <w:rPr>
          <w:rFonts w:asciiTheme="minorHAnsi" w:hAnsiTheme="minorHAnsi" w:cstheme="minorHAnsi"/>
          <w:i/>
          <w:iCs/>
          <w:sz w:val="20"/>
          <w:szCs w:val="20"/>
        </w:rPr>
        <w:t xml:space="preserve"> </w:t>
      </w:r>
      <w:r w:rsidRPr="000B5026">
        <w:rPr>
          <w:rFonts w:asciiTheme="minorHAnsi" w:hAnsiTheme="minorHAnsi" w:cstheme="minorHAnsi"/>
          <w:i/>
          <w:iCs/>
          <w:sz w:val="18"/>
          <w:szCs w:val="18"/>
        </w:rPr>
        <w:t>(pełna nazwa/firma, adres)</w:t>
      </w:r>
      <w:r>
        <w:rPr>
          <w:rFonts w:asciiTheme="minorHAnsi" w:hAnsiTheme="minorHAnsi" w:cstheme="minorHAnsi"/>
          <w:sz w:val="22"/>
          <w:szCs w:val="22"/>
        </w:rPr>
        <w:t xml:space="preserve"> </w:t>
      </w:r>
      <w:r w:rsidRPr="000B5026">
        <w:rPr>
          <w:rFonts w:asciiTheme="minorHAnsi" w:hAnsiTheme="minorHAnsi" w:cstheme="minorHAnsi"/>
          <w:sz w:val="20"/>
          <w:szCs w:val="20"/>
        </w:rPr>
        <w:t>zrealizuje następujące usługi: ………………………………………………………………….………………</w:t>
      </w:r>
      <w:r>
        <w:rPr>
          <w:rFonts w:asciiTheme="minorHAnsi" w:hAnsiTheme="minorHAnsi" w:cstheme="minorHAnsi"/>
          <w:sz w:val="20"/>
          <w:szCs w:val="20"/>
        </w:rPr>
        <w:t>……………………………………….</w:t>
      </w:r>
      <w:r w:rsidRPr="000B5026">
        <w:rPr>
          <w:rFonts w:asciiTheme="minorHAnsi" w:hAnsiTheme="minorHAnsi" w:cstheme="minorHAnsi"/>
          <w:sz w:val="20"/>
          <w:szCs w:val="20"/>
        </w:rPr>
        <w:t>…………………………………………………………………</w:t>
      </w:r>
    </w:p>
    <w:p w14:paraId="34F033F6" w14:textId="77777777" w:rsidR="000B5026" w:rsidRDefault="000B5026" w:rsidP="000B5026">
      <w:pPr>
        <w:pStyle w:val="Akapitzlist"/>
        <w:rPr>
          <w:rFonts w:asciiTheme="minorHAnsi" w:hAnsiTheme="minorHAnsi" w:cstheme="minorHAnsi"/>
          <w:sz w:val="22"/>
          <w:szCs w:val="22"/>
        </w:rPr>
      </w:pPr>
    </w:p>
    <w:p w14:paraId="23235C08" w14:textId="77777777" w:rsidR="000B5026" w:rsidRPr="000B5026" w:rsidRDefault="000B5026" w:rsidP="000B5026">
      <w:pPr>
        <w:numPr>
          <w:ilvl w:val="3"/>
          <w:numId w:val="38"/>
        </w:numPr>
        <w:tabs>
          <w:tab w:val="clear" w:pos="2880"/>
          <w:tab w:val="num" w:pos="284"/>
        </w:tabs>
        <w:suppressAutoHyphens w:val="0"/>
        <w:autoSpaceDE w:val="0"/>
        <w:autoSpaceDN w:val="0"/>
        <w:adjustRightInd w:val="0"/>
        <w:ind w:left="284"/>
        <w:jc w:val="both"/>
        <w:rPr>
          <w:rFonts w:asciiTheme="minorHAnsi" w:hAnsiTheme="minorHAnsi" w:cstheme="minorHAnsi"/>
          <w:sz w:val="22"/>
          <w:szCs w:val="22"/>
        </w:rPr>
      </w:pPr>
      <w:r w:rsidRPr="000B5026">
        <w:rPr>
          <w:rFonts w:asciiTheme="minorHAnsi" w:hAnsiTheme="minorHAnsi" w:cstheme="minorHAnsi"/>
          <w:sz w:val="20"/>
          <w:szCs w:val="20"/>
        </w:rPr>
        <w:t>Wykonawca ……………………………………………………………..</w:t>
      </w:r>
      <w:r w:rsidRPr="000B5026">
        <w:rPr>
          <w:rFonts w:asciiTheme="minorHAnsi" w:hAnsiTheme="minorHAnsi" w:cstheme="minorHAnsi"/>
          <w:i/>
          <w:iCs/>
          <w:sz w:val="20"/>
          <w:szCs w:val="20"/>
        </w:rPr>
        <w:t xml:space="preserve"> </w:t>
      </w:r>
      <w:r w:rsidRPr="000B5026">
        <w:rPr>
          <w:rFonts w:asciiTheme="minorHAnsi" w:hAnsiTheme="minorHAnsi" w:cstheme="minorHAnsi"/>
          <w:i/>
          <w:iCs/>
          <w:sz w:val="18"/>
          <w:szCs w:val="18"/>
        </w:rPr>
        <w:t>(pełna nazwa/firma, adres)</w:t>
      </w:r>
      <w:r>
        <w:rPr>
          <w:rFonts w:asciiTheme="minorHAnsi" w:hAnsiTheme="minorHAnsi" w:cstheme="minorHAnsi"/>
          <w:sz w:val="22"/>
          <w:szCs w:val="22"/>
        </w:rPr>
        <w:t xml:space="preserve"> </w:t>
      </w:r>
      <w:r w:rsidRPr="000B5026">
        <w:rPr>
          <w:rFonts w:asciiTheme="minorHAnsi" w:hAnsiTheme="minorHAnsi" w:cstheme="minorHAnsi"/>
          <w:sz w:val="20"/>
          <w:szCs w:val="20"/>
        </w:rPr>
        <w:t>zrealizuje następujące usługi: ………………………………………………………………….………………</w:t>
      </w:r>
      <w:r>
        <w:rPr>
          <w:rFonts w:asciiTheme="minorHAnsi" w:hAnsiTheme="minorHAnsi" w:cstheme="minorHAnsi"/>
          <w:sz w:val="20"/>
          <w:szCs w:val="20"/>
        </w:rPr>
        <w:t>……………………………………….</w:t>
      </w:r>
      <w:r w:rsidRPr="000B5026">
        <w:rPr>
          <w:rFonts w:asciiTheme="minorHAnsi" w:hAnsiTheme="minorHAnsi" w:cstheme="minorHAnsi"/>
          <w:sz w:val="20"/>
          <w:szCs w:val="20"/>
        </w:rPr>
        <w:t>…………………………………………………………………</w:t>
      </w:r>
    </w:p>
    <w:p w14:paraId="705D7C6A" w14:textId="77777777" w:rsidR="005516CD" w:rsidRPr="0060067D" w:rsidRDefault="005516CD" w:rsidP="005516CD">
      <w:pPr>
        <w:pStyle w:val="Stopka"/>
        <w:tabs>
          <w:tab w:val="clear" w:pos="4536"/>
        </w:tabs>
        <w:rPr>
          <w:rFonts w:asciiTheme="minorHAnsi" w:hAnsiTheme="minorHAnsi" w:cstheme="minorHAnsi"/>
          <w:b/>
          <w:bCs/>
          <w:i/>
          <w:color w:val="0000CC"/>
          <w:sz w:val="16"/>
          <w:szCs w:val="16"/>
        </w:rPr>
      </w:pPr>
    </w:p>
    <w:p w14:paraId="083A5229" w14:textId="406EA930" w:rsidR="005516CD" w:rsidRPr="0060067D" w:rsidRDefault="005516CD" w:rsidP="000B5026">
      <w:pPr>
        <w:pStyle w:val="Stopka"/>
        <w:tabs>
          <w:tab w:val="clear" w:pos="4536"/>
        </w:tabs>
        <w:jc w:val="both"/>
        <w:rPr>
          <w:rFonts w:asciiTheme="minorHAnsi" w:hAnsiTheme="minorHAnsi" w:cstheme="minorHAnsi"/>
          <w:b/>
          <w:bCs/>
          <w:color w:val="0000CC"/>
          <w:sz w:val="16"/>
          <w:szCs w:val="16"/>
        </w:rPr>
      </w:pPr>
      <w:r w:rsidRPr="0060067D">
        <w:rPr>
          <w:rFonts w:asciiTheme="minorHAnsi" w:hAnsiTheme="minorHAnsi" w:cstheme="minorHAnsi"/>
          <w:b/>
          <w:bCs/>
          <w:i/>
          <w:color w:val="0000CC"/>
          <w:sz w:val="16"/>
          <w:szCs w:val="16"/>
        </w:rPr>
        <w:t>Dokumenty należy podpisać kwalifikowanym podpisem elektronicznym lub podpisem osobistym lub podpisem zaufanym przez osobę lub osoby umocowane do złożenia podpisu w imieniu wykonawcy</w:t>
      </w:r>
    </w:p>
    <w:p w14:paraId="5A716498" w14:textId="77777777" w:rsidR="00C555B8" w:rsidRPr="0060067D" w:rsidRDefault="00C555B8" w:rsidP="00C555B8">
      <w:pPr>
        <w:autoSpaceDE w:val="0"/>
        <w:autoSpaceDN w:val="0"/>
        <w:adjustRightInd w:val="0"/>
        <w:spacing w:line="276" w:lineRule="auto"/>
        <w:rPr>
          <w:rFonts w:asciiTheme="minorHAnsi" w:hAnsiTheme="minorHAnsi" w:cstheme="minorHAnsi"/>
          <w:color w:val="FF0000"/>
          <w:sz w:val="22"/>
          <w:szCs w:val="22"/>
        </w:rPr>
      </w:pPr>
    </w:p>
    <w:p w14:paraId="4B2D113B" w14:textId="77777777" w:rsidR="00C555B8" w:rsidRPr="000B5026" w:rsidRDefault="00C555B8" w:rsidP="00C555B8">
      <w:pPr>
        <w:jc w:val="both"/>
        <w:rPr>
          <w:rFonts w:asciiTheme="minorHAnsi" w:hAnsiTheme="minorHAnsi" w:cstheme="minorHAnsi"/>
          <w:b/>
          <w:sz w:val="20"/>
          <w:szCs w:val="20"/>
        </w:rPr>
      </w:pPr>
      <w:r w:rsidRPr="0060067D">
        <w:rPr>
          <w:rFonts w:asciiTheme="minorHAnsi" w:hAnsiTheme="minorHAnsi" w:cstheme="minorHAnsi"/>
          <w:b/>
          <w:sz w:val="22"/>
          <w:szCs w:val="22"/>
        </w:rPr>
        <w:t xml:space="preserve">PODPIS(Y) </w:t>
      </w:r>
      <w:r w:rsidRPr="000B5026">
        <w:rPr>
          <w:rFonts w:asciiTheme="minorHAnsi" w:hAnsiTheme="minorHAnsi" w:cstheme="minorHAnsi"/>
          <w:bCs/>
          <w:sz w:val="20"/>
          <w:szCs w:val="20"/>
        </w:rPr>
        <w:t>osoby/osób reprezentujących Wykonawców wspólnie ubiegających się o zamówienie</w:t>
      </w:r>
      <w:r w:rsidRPr="000B5026">
        <w:rPr>
          <w:rFonts w:asciiTheme="minorHAnsi" w:hAnsiTheme="minorHAnsi" w:cstheme="minorHAnsi"/>
          <w:b/>
          <w:sz w:val="20"/>
          <w:szCs w:val="20"/>
        </w:rPr>
        <w:t>:</w:t>
      </w:r>
    </w:p>
    <w:tbl>
      <w:tblPr>
        <w:tblW w:w="11020" w:type="dxa"/>
        <w:tblInd w:w="-431" w:type="dxa"/>
        <w:tblLayout w:type="fixed"/>
        <w:tblCellMar>
          <w:left w:w="70" w:type="dxa"/>
          <w:right w:w="70" w:type="dxa"/>
        </w:tblCellMar>
        <w:tblLook w:val="0000" w:firstRow="0" w:lastRow="0" w:firstColumn="0" w:lastColumn="0" w:noHBand="0" w:noVBand="0"/>
      </w:tblPr>
      <w:tblGrid>
        <w:gridCol w:w="501"/>
        <w:gridCol w:w="1659"/>
        <w:gridCol w:w="2880"/>
        <w:gridCol w:w="3060"/>
        <w:gridCol w:w="1620"/>
        <w:gridCol w:w="1300"/>
      </w:tblGrid>
      <w:tr w:rsidR="00C555B8" w:rsidRPr="0060067D" w14:paraId="730A5F0B" w14:textId="77777777" w:rsidTr="000B5026">
        <w:tc>
          <w:tcPr>
            <w:tcW w:w="501" w:type="dxa"/>
            <w:tcBorders>
              <w:top w:val="single" w:sz="4" w:space="0" w:color="000000"/>
              <w:left w:val="single" w:sz="4" w:space="0" w:color="000000"/>
              <w:bottom w:val="single" w:sz="4" w:space="0" w:color="000000"/>
            </w:tcBorders>
            <w:shd w:val="clear" w:color="auto" w:fill="auto"/>
          </w:tcPr>
          <w:p w14:paraId="1AFAE17F" w14:textId="77777777" w:rsidR="00C555B8" w:rsidRPr="0060067D" w:rsidRDefault="00C555B8" w:rsidP="00561A12">
            <w:pPr>
              <w:jc w:val="both"/>
              <w:rPr>
                <w:rFonts w:asciiTheme="minorHAnsi" w:hAnsiTheme="minorHAnsi" w:cstheme="minorHAnsi"/>
                <w:b/>
                <w:sz w:val="18"/>
                <w:szCs w:val="18"/>
              </w:rPr>
            </w:pPr>
            <w:r w:rsidRPr="0060067D">
              <w:rPr>
                <w:rFonts w:asciiTheme="minorHAnsi" w:hAnsiTheme="minorHAnsi" w:cstheme="minorHAnsi"/>
                <w:b/>
                <w:sz w:val="18"/>
                <w:szCs w:val="18"/>
              </w:rPr>
              <w:t>l.p.</w:t>
            </w:r>
          </w:p>
        </w:tc>
        <w:tc>
          <w:tcPr>
            <w:tcW w:w="1659" w:type="dxa"/>
            <w:tcBorders>
              <w:top w:val="single" w:sz="4" w:space="0" w:color="000000"/>
              <w:left w:val="single" w:sz="4" w:space="0" w:color="000000"/>
              <w:bottom w:val="single" w:sz="4" w:space="0" w:color="000000"/>
            </w:tcBorders>
            <w:shd w:val="clear" w:color="auto" w:fill="auto"/>
          </w:tcPr>
          <w:p w14:paraId="25A98F8B" w14:textId="77777777" w:rsidR="00C555B8" w:rsidRPr="0060067D" w:rsidRDefault="00C555B8" w:rsidP="00561A12">
            <w:pPr>
              <w:jc w:val="both"/>
              <w:rPr>
                <w:rFonts w:asciiTheme="minorHAnsi" w:hAnsiTheme="minorHAnsi" w:cstheme="minorHAnsi"/>
                <w:b/>
                <w:sz w:val="18"/>
                <w:szCs w:val="18"/>
              </w:rPr>
            </w:pPr>
            <w:r w:rsidRPr="0060067D">
              <w:rPr>
                <w:rFonts w:asciiTheme="minorHAnsi" w:hAnsiTheme="minorHAnsi" w:cstheme="minorHAnsi"/>
                <w:b/>
                <w:sz w:val="18"/>
                <w:szCs w:val="18"/>
              </w:rPr>
              <w:t>Nazwa(y) Wykonawcy(ów)</w:t>
            </w:r>
          </w:p>
        </w:tc>
        <w:tc>
          <w:tcPr>
            <w:tcW w:w="2880" w:type="dxa"/>
            <w:tcBorders>
              <w:top w:val="single" w:sz="4" w:space="0" w:color="000000"/>
              <w:left w:val="single" w:sz="4" w:space="0" w:color="000000"/>
              <w:bottom w:val="single" w:sz="4" w:space="0" w:color="000000"/>
            </w:tcBorders>
            <w:shd w:val="clear" w:color="auto" w:fill="auto"/>
          </w:tcPr>
          <w:p w14:paraId="74F48921" w14:textId="77777777" w:rsidR="00C555B8" w:rsidRPr="0060067D" w:rsidRDefault="00C555B8" w:rsidP="00561A12">
            <w:pPr>
              <w:jc w:val="both"/>
              <w:rPr>
                <w:rFonts w:asciiTheme="minorHAnsi" w:hAnsiTheme="minorHAnsi" w:cstheme="minorHAnsi"/>
                <w:b/>
                <w:sz w:val="18"/>
                <w:szCs w:val="18"/>
              </w:rPr>
            </w:pPr>
            <w:r w:rsidRPr="0060067D">
              <w:rPr>
                <w:rFonts w:asciiTheme="minorHAnsi" w:hAnsiTheme="minorHAnsi" w:cstheme="minorHAnsi"/>
                <w:b/>
                <w:sz w:val="18"/>
                <w:szCs w:val="18"/>
              </w:rPr>
              <w:t>Nazwisko i imię osoby (osób) upoważnionej(ych) do podpisania niniejszej oferty w imieniu Wykonawcy(ów)</w:t>
            </w:r>
          </w:p>
        </w:tc>
        <w:tc>
          <w:tcPr>
            <w:tcW w:w="3060" w:type="dxa"/>
            <w:tcBorders>
              <w:top w:val="single" w:sz="4" w:space="0" w:color="000000"/>
              <w:left w:val="single" w:sz="4" w:space="0" w:color="000000"/>
              <w:bottom w:val="single" w:sz="4" w:space="0" w:color="000000"/>
            </w:tcBorders>
            <w:shd w:val="clear" w:color="auto" w:fill="auto"/>
          </w:tcPr>
          <w:p w14:paraId="643DBBAF" w14:textId="77777777" w:rsidR="00C555B8" w:rsidRPr="0060067D" w:rsidRDefault="00C555B8" w:rsidP="00561A12">
            <w:pPr>
              <w:jc w:val="both"/>
              <w:rPr>
                <w:rFonts w:asciiTheme="minorHAnsi" w:hAnsiTheme="minorHAnsi" w:cstheme="minorHAnsi"/>
                <w:b/>
                <w:sz w:val="18"/>
                <w:szCs w:val="18"/>
              </w:rPr>
            </w:pPr>
            <w:r w:rsidRPr="0060067D">
              <w:rPr>
                <w:rFonts w:asciiTheme="minorHAnsi" w:hAnsiTheme="minorHAnsi" w:cstheme="minorHAnsi"/>
                <w:b/>
                <w:sz w:val="18"/>
                <w:szCs w:val="18"/>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tcBorders>
            <w:shd w:val="clear" w:color="auto" w:fill="auto"/>
          </w:tcPr>
          <w:p w14:paraId="2F561CCA" w14:textId="77777777" w:rsidR="00C555B8" w:rsidRPr="0060067D" w:rsidRDefault="00C555B8" w:rsidP="00561A12">
            <w:pPr>
              <w:jc w:val="both"/>
              <w:rPr>
                <w:rFonts w:asciiTheme="minorHAnsi" w:hAnsiTheme="minorHAnsi" w:cstheme="minorHAnsi"/>
                <w:b/>
                <w:sz w:val="18"/>
                <w:szCs w:val="18"/>
              </w:rPr>
            </w:pPr>
            <w:r w:rsidRPr="0060067D">
              <w:rPr>
                <w:rFonts w:asciiTheme="minorHAnsi" w:hAnsiTheme="minorHAnsi" w:cstheme="minorHAnsi"/>
                <w:b/>
                <w:sz w:val="18"/>
                <w:szCs w:val="18"/>
              </w:rPr>
              <w:t>Pieczęć(cie) Wykonawcy(ów)</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14:paraId="159B40A9" w14:textId="77777777" w:rsidR="00C555B8" w:rsidRPr="0060067D" w:rsidRDefault="00C555B8" w:rsidP="00561A12">
            <w:pPr>
              <w:jc w:val="both"/>
              <w:rPr>
                <w:rFonts w:asciiTheme="minorHAnsi" w:hAnsiTheme="minorHAnsi" w:cstheme="minorHAnsi"/>
                <w:b/>
                <w:sz w:val="18"/>
                <w:szCs w:val="18"/>
              </w:rPr>
            </w:pPr>
            <w:r w:rsidRPr="0060067D">
              <w:rPr>
                <w:rFonts w:asciiTheme="minorHAnsi" w:hAnsiTheme="minorHAnsi" w:cstheme="minorHAnsi"/>
                <w:b/>
                <w:sz w:val="18"/>
                <w:szCs w:val="18"/>
              </w:rPr>
              <w:t>Miejscowość</w:t>
            </w:r>
          </w:p>
          <w:p w14:paraId="000C4D9E" w14:textId="77777777" w:rsidR="00C555B8" w:rsidRPr="0060067D" w:rsidRDefault="00C555B8" w:rsidP="00561A12">
            <w:pPr>
              <w:jc w:val="both"/>
              <w:rPr>
                <w:rFonts w:asciiTheme="minorHAnsi" w:hAnsiTheme="minorHAnsi" w:cstheme="minorHAnsi"/>
                <w:sz w:val="18"/>
                <w:szCs w:val="18"/>
              </w:rPr>
            </w:pPr>
            <w:r w:rsidRPr="0060067D">
              <w:rPr>
                <w:rFonts w:asciiTheme="minorHAnsi" w:hAnsiTheme="minorHAnsi" w:cstheme="minorHAnsi"/>
                <w:b/>
                <w:sz w:val="18"/>
                <w:szCs w:val="18"/>
              </w:rPr>
              <w:t>i data</w:t>
            </w:r>
          </w:p>
        </w:tc>
      </w:tr>
      <w:tr w:rsidR="00C555B8" w:rsidRPr="0060067D" w14:paraId="51C643ED" w14:textId="77777777" w:rsidTr="000B5026">
        <w:tc>
          <w:tcPr>
            <w:tcW w:w="501" w:type="dxa"/>
            <w:tcBorders>
              <w:top w:val="single" w:sz="4" w:space="0" w:color="000000"/>
              <w:left w:val="single" w:sz="4" w:space="0" w:color="000000"/>
              <w:bottom w:val="single" w:sz="4" w:space="0" w:color="000000"/>
            </w:tcBorders>
            <w:shd w:val="clear" w:color="auto" w:fill="auto"/>
          </w:tcPr>
          <w:p w14:paraId="6FED0F1F" w14:textId="77777777" w:rsidR="00C555B8" w:rsidRPr="0060067D" w:rsidRDefault="00C555B8" w:rsidP="00561A12">
            <w:pPr>
              <w:snapToGrid w:val="0"/>
              <w:jc w:val="both"/>
              <w:rPr>
                <w:rFonts w:asciiTheme="minorHAnsi" w:hAnsiTheme="minorHAnsi" w:cstheme="minorHAnsi"/>
                <w:b/>
                <w:sz w:val="18"/>
                <w:szCs w:val="18"/>
              </w:rPr>
            </w:pPr>
          </w:p>
        </w:tc>
        <w:tc>
          <w:tcPr>
            <w:tcW w:w="1659" w:type="dxa"/>
            <w:tcBorders>
              <w:top w:val="single" w:sz="4" w:space="0" w:color="000000"/>
              <w:left w:val="single" w:sz="4" w:space="0" w:color="000000"/>
              <w:bottom w:val="single" w:sz="4" w:space="0" w:color="000000"/>
            </w:tcBorders>
            <w:shd w:val="clear" w:color="auto" w:fill="auto"/>
          </w:tcPr>
          <w:p w14:paraId="746A15EA" w14:textId="77777777" w:rsidR="00C555B8" w:rsidRPr="0060067D" w:rsidRDefault="00C555B8" w:rsidP="00561A12">
            <w:pPr>
              <w:snapToGrid w:val="0"/>
              <w:jc w:val="both"/>
              <w:rPr>
                <w:rFonts w:asciiTheme="minorHAnsi" w:hAnsiTheme="minorHAnsi" w:cstheme="minorHAnsi"/>
                <w:b/>
                <w:sz w:val="18"/>
                <w:szCs w:val="18"/>
              </w:rPr>
            </w:pPr>
          </w:p>
        </w:tc>
        <w:tc>
          <w:tcPr>
            <w:tcW w:w="2880" w:type="dxa"/>
            <w:tcBorders>
              <w:top w:val="single" w:sz="4" w:space="0" w:color="000000"/>
              <w:left w:val="single" w:sz="4" w:space="0" w:color="000000"/>
              <w:bottom w:val="single" w:sz="4" w:space="0" w:color="000000"/>
            </w:tcBorders>
            <w:shd w:val="clear" w:color="auto" w:fill="auto"/>
          </w:tcPr>
          <w:p w14:paraId="24D7A360" w14:textId="77777777" w:rsidR="00C555B8" w:rsidRPr="0060067D" w:rsidRDefault="00C555B8" w:rsidP="00561A12">
            <w:pPr>
              <w:snapToGrid w:val="0"/>
              <w:jc w:val="both"/>
              <w:rPr>
                <w:rFonts w:asciiTheme="minorHAnsi" w:hAnsiTheme="minorHAnsi" w:cstheme="minorHAnsi"/>
                <w:b/>
                <w:sz w:val="18"/>
                <w:szCs w:val="18"/>
              </w:rPr>
            </w:pPr>
          </w:p>
        </w:tc>
        <w:tc>
          <w:tcPr>
            <w:tcW w:w="3060" w:type="dxa"/>
            <w:tcBorders>
              <w:top w:val="single" w:sz="4" w:space="0" w:color="000000"/>
              <w:left w:val="single" w:sz="4" w:space="0" w:color="000000"/>
              <w:bottom w:val="single" w:sz="4" w:space="0" w:color="000000"/>
            </w:tcBorders>
            <w:shd w:val="clear" w:color="auto" w:fill="auto"/>
          </w:tcPr>
          <w:p w14:paraId="7FA36CF8" w14:textId="77777777" w:rsidR="00C555B8" w:rsidRPr="0060067D" w:rsidRDefault="00C555B8" w:rsidP="00561A12">
            <w:pPr>
              <w:snapToGrid w:val="0"/>
              <w:jc w:val="both"/>
              <w:rPr>
                <w:rFonts w:asciiTheme="minorHAnsi" w:hAnsiTheme="minorHAnsi" w:cstheme="minorHAnsi"/>
                <w:b/>
                <w:sz w:val="18"/>
                <w:szCs w:val="18"/>
              </w:rPr>
            </w:pPr>
          </w:p>
        </w:tc>
        <w:tc>
          <w:tcPr>
            <w:tcW w:w="1620" w:type="dxa"/>
            <w:tcBorders>
              <w:top w:val="single" w:sz="4" w:space="0" w:color="000000"/>
              <w:left w:val="single" w:sz="4" w:space="0" w:color="000000"/>
              <w:bottom w:val="single" w:sz="4" w:space="0" w:color="000000"/>
            </w:tcBorders>
            <w:shd w:val="clear" w:color="auto" w:fill="auto"/>
          </w:tcPr>
          <w:p w14:paraId="3B9850CB" w14:textId="77777777" w:rsidR="00C555B8" w:rsidRPr="0060067D" w:rsidRDefault="00C555B8" w:rsidP="00561A12">
            <w:pPr>
              <w:snapToGrid w:val="0"/>
              <w:jc w:val="both"/>
              <w:rPr>
                <w:rFonts w:asciiTheme="minorHAnsi" w:hAnsiTheme="minorHAnsi" w:cstheme="minorHAnsi"/>
                <w:b/>
                <w:sz w:val="18"/>
                <w:szCs w:val="18"/>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14:paraId="5D604865" w14:textId="77777777" w:rsidR="00C555B8" w:rsidRPr="0060067D" w:rsidRDefault="00C555B8" w:rsidP="00561A12">
            <w:pPr>
              <w:snapToGrid w:val="0"/>
              <w:jc w:val="both"/>
              <w:rPr>
                <w:rFonts w:asciiTheme="minorHAnsi" w:hAnsiTheme="minorHAnsi" w:cstheme="minorHAnsi"/>
                <w:b/>
                <w:sz w:val="18"/>
                <w:szCs w:val="18"/>
              </w:rPr>
            </w:pPr>
          </w:p>
        </w:tc>
      </w:tr>
      <w:tr w:rsidR="00C555B8" w:rsidRPr="0060067D" w14:paraId="1B1F2B58" w14:textId="77777777" w:rsidTr="000B5026">
        <w:tc>
          <w:tcPr>
            <w:tcW w:w="501" w:type="dxa"/>
            <w:tcBorders>
              <w:top w:val="single" w:sz="4" w:space="0" w:color="000000"/>
              <w:left w:val="single" w:sz="4" w:space="0" w:color="000000"/>
              <w:bottom w:val="single" w:sz="4" w:space="0" w:color="000000"/>
            </w:tcBorders>
            <w:shd w:val="clear" w:color="auto" w:fill="auto"/>
          </w:tcPr>
          <w:p w14:paraId="3E28B0E4" w14:textId="77777777" w:rsidR="00C555B8" w:rsidRPr="0060067D" w:rsidRDefault="00C555B8" w:rsidP="00561A12">
            <w:pPr>
              <w:snapToGrid w:val="0"/>
              <w:jc w:val="both"/>
              <w:rPr>
                <w:rFonts w:asciiTheme="minorHAnsi" w:hAnsiTheme="minorHAnsi" w:cstheme="minorHAnsi"/>
                <w:b/>
                <w:sz w:val="18"/>
                <w:szCs w:val="18"/>
              </w:rPr>
            </w:pPr>
          </w:p>
        </w:tc>
        <w:tc>
          <w:tcPr>
            <w:tcW w:w="1659" w:type="dxa"/>
            <w:tcBorders>
              <w:top w:val="single" w:sz="4" w:space="0" w:color="000000"/>
              <w:left w:val="single" w:sz="4" w:space="0" w:color="000000"/>
              <w:bottom w:val="single" w:sz="4" w:space="0" w:color="000000"/>
            </w:tcBorders>
            <w:shd w:val="clear" w:color="auto" w:fill="auto"/>
          </w:tcPr>
          <w:p w14:paraId="3A16F3D8" w14:textId="77777777" w:rsidR="00C555B8" w:rsidRPr="0060067D" w:rsidRDefault="00C555B8" w:rsidP="00561A12">
            <w:pPr>
              <w:snapToGrid w:val="0"/>
              <w:jc w:val="both"/>
              <w:rPr>
                <w:rFonts w:asciiTheme="minorHAnsi" w:hAnsiTheme="minorHAnsi" w:cstheme="minorHAnsi"/>
                <w:b/>
                <w:sz w:val="18"/>
                <w:szCs w:val="18"/>
              </w:rPr>
            </w:pPr>
          </w:p>
        </w:tc>
        <w:tc>
          <w:tcPr>
            <w:tcW w:w="2880" w:type="dxa"/>
            <w:tcBorders>
              <w:top w:val="single" w:sz="4" w:space="0" w:color="000000"/>
              <w:left w:val="single" w:sz="4" w:space="0" w:color="000000"/>
              <w:bottom w:val="single" w:sz="4" w:space="0" w:color="000000"/>
            </w:tcBorders>
            <w:shd w:val="clear" w:color="auto" w:fill="auto"/>
          </w:tcPr>
          <w:p w14:paraId="1D957738" w14:textId="77777777" w:rsidR="00C555B8" w:rsidRPr="0060067D" w:rsidRDefault="00C555B8" w:rsidP="00561A12">
            <w:pPr>
              <w:snapToGrid w:val="0"/>
              <w:jc w:val="both"/>
              <w:rPr>
                <w:rFonts w:asciiTheme="minorHAnsi" w:hAnsiTheme="minorHAnsi" w:cstheme="minorHAnsi"/>
                <w:b/>
                <w:sz w:val="18"/>
                <w:szCs w:val="18"/>
              </w:rPr>
            </w:pPr>
          </w:p>
        </w:tc>
        <w:tc>
          <w:tcPr>
            <w:tcW w:w="3060" w:type="dxa"/>
            <w:tcBorders>
              <w:top w:val="single" w:sz="4" w:space="0" w:color="000000"/>
              <w:left w:val="single" w:sz="4" w:space="0" w:color="000000"/>
              <w:bottom w:val="single" w:sz="4" w:space="0" w:color="000000"/>
            </w:tcBorders>
            <w:shd w:val="clear" w:color="auto" w:fill="auto"/>
          </w:tcPr>
          <w:p w14:paraId="0A0B5958" w14:textId="77777777" w:rsidR="00C555B8" w:rsidRPr="0060067D" w:rsidRDefault="00C555B8" w:rsidP="00561A12">
            <w:pPr>
              <w:snapToGrid w:val="0"/>
              <w:jc w:val="both"/>
              <w:rPr>
                <w:rFonts w:asciiTheme="minorHAnsi" w:hAnsiTheme="minorHAnsi" w:cstheme="minorHAnsi"/>
                <w:b/>
                <w:sz w:val="18"/>
                <w:szCs w:val="18"/>
              </w:rPr>
            </w:pPr>
          </w:p>
        </w:tc>
        <w:tc>
          <w:tcPr>
            <w:tcW w:w="1620" w:type="dxa"/>
            <w:tcBorders>
              <w:top w:val="single" w:sz="4" w:space="0" w:color="000000"/>
              <w:left w:val="single" w:sz="4" w:space="0" w:color="000000"/>
              <w:bottom w:val="single" w:sz="4" w:space="0" w:color="000000"/>
            </w:tcBorders>
            <w:shd w:val="clear" w:color="auto" w:fill="auto"/>
          </w:tcPr>
          <w:p w14:paraId="706F28B5" w14:textId="77777777" w:rsidR="00C555B8" w:rsidRPr="0060067D" w:rsidRDefault="00C555B8" w:rsidP="00561A12">
            <w:pPr>
              <w:snapToGrid w:val="0"/>
              <w:jc w:val="both"/>
              <w:rPr>
                <w:rFonts w:asciiTheme="minorHAnsi" w:hAnsiTheme="minorHAnsi" w:cstheme="minorHAnsi"/>
                <w:b/>
                <w:sz w:val="18"/>
                <w:szCs w:val="18"/>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14:paraId="73799A3E" w14:textId="77777777" w:rsidR="00C555B8" w:rsidRPr="0060067D" w:rsidRDefault="00C555B8" w:rsidP="00561A12">
            <w:pPr>
              <w:snapToGrid w:val="0"/>
              <w:jc w:val="both"/>
              <w:rPr>
                <w:rFonts w:asciiTheme="minorHAnsi" w:hAnsiTheme="minorHAnsi" w:cstheme="minorHAnsi"/>
                <w:b/>
                <w:sz w:val="18"/>
                <w:szCs w:val="18"/>
              </w:rPr>
            </w:pPr>
          </w:p>
        </w:tc>
      </w:tr>
    </w:tbl>
    <w:p w14:paraId="0A4AB982" w14:textId="32297627" w:rsidR="00C555B8" w:rsidRDefault="00C555B8" w:rsidP="00C555B8">
      <w:pPr>
        <w:rPr>
          <w:rStyle w:val="Styl11pt0"/>
          <w:rFonts w:asciiTheme="minorHAnsi" w:hAnsiTheme="minorHAnsi" w:cstheme="minorHAnsi"/>
        </w:rPr>
      </w:pPr>
    </w:p>
    <w:p w14:paraId="592E710A" w14:textId="77777777" w:rsidR="000B5026" w:rsidRDefault="000B5026" w:rsidP="00C555B8">
      <w:pPr>
        <w:rPr>
          <w:rStyle w:val="Styl11pt0"/>
          <w:rFonts w:asciiTheme="minorHAnsi" w:hAnsiTheme="minorHAnsi" w:cstheme="minorHAnsi"/>
        </w:rPr>
      </w:pPr>
    </w:p>
    <w:p w14:paraId="1DF25294" w14:textId="77777777" w:rsidR="000B5026" w:rsidRPr="0060067D" w:rsidRDefault="000B5026" w:rsidP="000B5026">
      <w:pPr>
        <w:autoSpaceDE w:val="0"/>
        <w:autoSpaceDN w:val="0"/>
        <w:adjustRightInd w:val="0"/>
        <w:spacing w:line="276" w:lineRule="auto"/>
        <w:rPr>
          <w:rFonts w:asciiTheme="minorHAnsi" w:hAnsiTheme="minorHAnsi" w:cstheme="minorHAnsi"/>
          <w:b/>
          <w:bCs/>
          <w:color w:val="000000"/>
          <w:sz w:val="22"/>
          <w:szCs w:val="22"/>
        </w:rPr>
      </w:pPr>
    </w:p>
    <w:p w14:paraId="763CE0A1" w14:textId="77777777" w:rsidR="00554218" w:rsidRDefault="00554218" w:rsidP="00554218">
      <w:pPr>
        <w:rPr>
          <w:rStyle w:val="Styl11pt0"/>
          <w:rFonts w:asciiTheme="minorHAnsi" w:hAnsiTheme="minorHAnsi" w:cstheme="minorHAnsi"/>
        </w:rPr>
      </w:pPr>
    </w:p>
    <w:sectPr w:rsidR="00554218" w:rsidSect="000D2F81">
      <w:headerReference w:type="even" r:id="rId15"/>
      <w:headerReference w:type="default" r:id="rId16"/>
      <w:footerReference w:type="even" r:id="rId17"/>
      <w:footerReference w:type="default" r:id="rId18"/>
      <w:headerReference w:type="first" r:id="rId19"/>
      <w:footnotePr>
        <w:pos w:val="beneathText"/>
      </w:footnotePr>
      <w:pgSz w:w="11905" w:h="16837"/>
      <w:pgMar w:top="920" w:right="848" w:bottom="567" w:left="851" w:header="14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8FE6B" w14:textId="77777777" w:rsidR="0005109A" w:rsidRDefault="0005109A">
      <w:r>
        <w:separator/>
      </w:r>
    </w:p>
  </w:endnote>
  <w:endnote w:type="continuationSeparator" w:id="0">
    <w:p w14:paraId="7170A0D2" w14:textId="77777777" w:rsidR="0005109A" w:rsidRDefault="00051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TE19AFE10t00">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93C11" w14:textId="77777777" w:rsidR="001D3EBB" w:rsidRDefault="001D3EBB"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1D724B1E" w14:textId="77777777" w:rsidR="001D3EBB" w:rsidRDefault="001D3EBB" w:rsidP="00454B38">
    <w:pPr>
      <w:pStyle w:val="Stopka"/>
      <w:ind w:right="360" w:firstLine="360"/>
    </w:pPr>
    <w:r>
      <w:rPr>
        <w:noProof/>
        <w:lang w:val="pl-PL" w:eastAsia="pl-PL"/>
      </w:rPr>
      <mc:AlternateContent>
        <mc:Choice Requires="wps">
          <w:drawing>
            <wp:anchor distT="0" distB="0" distL="0" distR="0" simplePos="0" relativeHeight="251653120" behindDoc="0" locked="0" layoutInCell="1" allowOverlap="1" wp14:anchorId="1C36344D" wp14:editId="6681354D">
              <wp:simplePos x="0" y="0"/>
              <wp:positionH relativeFrom="page">
                <wp:posOffset>6686550</wp:posOffset>
              </wp:positionH>
              <wp:positionV relativeFrom="paragraph">
                <wp:posOffset>635</wp:posOffset>
              </wp:positionV>
              <wp:extent cx="75565" cy="173990"/>
              <wp:effectExtent l="0" t="635" r="635" b="6350"/>
              <wp:wrapSquare wrapText="larges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87F60D" w14:textId="77777777" w:rsidR="001D3EBB" w:rsidRPr="006F383D" w:rsidRDefault="001D3EBB"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6344D"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" stroked="f">
              <v:fill opacity="0"/>
              <v:textbox inset="0,0,0,0">
                <w:txbxContent>
                  <w:p w14:paraId="1E87F60D" w14:textId="77777777" w:rsidR="001D3EBB" w:rsidRPr="006F383D" w:rsidRDefault="001D3EBB"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6192" behindDoc="0" locked="0" layoutInCell="1" allowOverlap="1" wp14:anchorId="05E6C82F" wp14:editId="019A5432">
              <wp:simplePos x="0" y="0"/>
              <wp:positionH relativeFrom="margin">
                <wp:align>center</wp:align>
              </wp:positionH>
              <wp:positionV relativeFrom="paragraph">
                <wp:posOffset>635</wp:posOffset>
              </wp:positionV>
              <wp:extent cx="74295" cy="172720"/>
              <wp:effectExtent l="0" t="635" r="1905" b="7620"/>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BEFAD0" w14:textId="77777777" w:rsidR="001D3EBB" w:rsidRDefault="001D3EB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6C82F" id="Text Box 4" o:spid="_x0000_s1027" type="#_x0000_t202" style="position:absolute;left:0;text-align:left;margin-left:0;margin-top:.05pt;width:5.85pt;height:13.6pt;z-index:25165619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" stroked="f">
              <v:fill opacity="0"/>
              <v:textbox inset="0,0,0,0">
                <w:txbxContent>
                  <w:p w14:paraId="00BEFAD0" w14:textId="77777777" w:rsidR="001D3EBB" w:rsidRDefault="001D3EBB"/>
                </w:txbxContent>
              </v:textbox>
              <w10:wrap type="square" side="largest" anchorx="margin"/>
            </v:shape>
          </w:pict>
        </mc:Fallback>
      </mc:AlternateContent>
    </w:r>
  </w:p>
  <w:p w14:paraId="44B889CD" w14:textId="77777777" w:rsidR="001D3EBB" w:rsidRDefault="001D3EB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4499B" w14:textId="1C4C2A77" w:rsidR="001D3EBB" w:rsidRPr="00710A18" w:rsidRDefault="001D3EBB">
    <w:pPr>
      <w:pStyle w:val="Stopka"/>
      <w:jc w:val="right"/>
      <w:rPr>
        <w:rFonts w:asciiTheme="minorHAnsi" w:hAnsiTheme="minorHAnsi" w:cstheme="minorHAnsi"/>
        <w:sz w:val="20"/>
        <w:szCs w:val="20"/>
      </w:rPr>
    </w:pPr>
    <w:r w:rsidRPr="00710A18">
      <w:rPr>
        <w:rFonts w:asciiTheme="minorHAnsi" w:hAnsiTheme="minorHAnsi" w:cstheme="minorHAnsi"/>
        <w:sz w:val="20"/>
        <w:szCs w:val="20"/>
      </w:rPr>
      <w:t xml:space="preserve">Strona </w:t>
    </w:r>
    <w:r w:rsidRPr="00710A18">
      <w:rPr>
        <w:rFonts w:asciiTheme="minorHAnsi" w:hAnsiTheme="minorHAnsi" w:cstheme="minorHAnsi"/>
        <w:b/>
        <w:sz w:val="20"/>
        <w:szCs w:val="20"/>
      </w:rPr>
      <w:fldChar w:fldCharType="begin"/>
    </w:r>
    <w:r w:rsidRPr="00710A18">
      <w:rPr>
        <w:rFonts w:asciiTheme="minorHAnsi" w:hAnsiTheme="minorHAnsi" w:cstheme="minorHAnsi"/>
        <w:b/>
        <w:sz w:val="20"/>
        <w:szCs w:val="20"/>
      </w:rPr>
      <w:instrText>PAGE</w:instrText>
    </w:r>
    <w:r w:rsidRPr="00710A18">
      <w:rPr>
        <w:rFonts w:asciiTheme="minorHAnsi" w:hAnsiTheme="minorHAnsi" w:cstheme="minorHAnsi"/>
        <w:b/>
        <w:sz w:val="20"/>
        <w:szCs w:val="20"/>
      </w:rPr>
      <w:fldChar w:fldCharType="separate"/>
    </w:r>
    <w:r w:rsidR="00BD0777" w:rsidRPr="00710A18">
      <w:rPr>
        <w:rFonts w:asciiTheme="minorHAnsi" w:hAnsiTheme="minorHAnsi" w:cstheme="minorHAnsi"/>
        <w:b/>
        <w:noProof/>
        <w:sz w:val="20"/>
        <w:szCs w:val="20"/>
      </w:rPr>
      <w:t>7</w:t>
    </w:r>
    <w:r w:rsidRPr="00710A18">
      <w:rPr>
        <w:rFonts w:asciiTheme="minorHAnsi" w:hAnsiTheme="minorHAnsi" w:cstheme="minorHAnsi"/>
        <w:b/>
        <w:sz w:val="20"/>
        <w:szCs w:val="20"/>
      </w:rPr>
      <w:fldChar w:fldCharType="end"/>
    </w:r>
    <w:r w:rsidRPr="00710A18">
      <w:rPr>
        <w:rFonts w:asciiTheme="minorHAnsi" w:hAnsiTheme="minorHAnsi" w:cstheme="minorHAnsi"/>
        <w:sz w:val="20"/>
        <w:szCs w:val="20"/>
      </w:rPr>
      <w:t xml:space="preserve"> z </w:t>
    </w:r>
    <w:r w:rsidRPr="00710A18">
      <w:rPr>
        <w:rFonts w:asciiTheme="minorHAnsi" w:hAnsiTheme="minorHAnsi" w:cstheme="minorHAnsi"/>
        <w:b/>
        <w:sz w:val="20"/>
        <w:szCs w:val="20"/>
      </w:rPr>
      <w:fldChar w:fldCharType="begin"/>
    </w:r>
    <w:r w:rsidRPr="00710A18">
      <w:rPr>
        <w:rFonts w:asciiTheme="minorHAnsi" w:hAnsiTheme="minorHAnsi" w:cstheme="minorHAnsi"/>
        <w:b/>
        <w:sz w:val="20"/>
        <w:szCs w:val="20"/>
      </w:rPr>
      <w:instrText>NUMPAGES</w:instrText>
    </w:r>
    <w:r w:rsidRPr="00710A18">
      <w:rPr>
        <w:rFonts w:asciiTheme="minorHAnsi" w:hAnsiTheme="minorHAnsi" w:cstheme="minorHAnsi"/>
        <w:b/>
        <w:sz w:val="20"/>
        <w:szCs w:val="20"/>
      </w:rPr>
      <w:fldChar w:fldCharType="separate"/>
    </w:r>
    <w:r w:rsidR="00BD0777" w:rsidRPr="00710A18">
      <w:rPr>
        <w:rFonts w:asciiTheme="minorHAnsi" w:hAnsiTheme="minorHAnsi" w:cstheme="minorHAnsi"/>
        <w:b/>
        <w:noProof/>
        <w:sz w:val="20"/>
        <w:szCs w:val="20"/>
      </w:rPr>
      <w:t>28</w:t>
    </w:r>
    <w:r w:rsidRPr="00710A18">
      <w:rPr>
        <w:rFonts w:asciiTheme="minorHAnsi" w:hAnsiTheme="minorHAnsi" w:cstheme="minorHAnsi"/>
        <w:b/>
        <w:sz w:val="20"/>
        <w:szCs w:val="20"/>
      </w:rPr>
      <w:fldChar w:fldCharType="end"/>
    </w:r>
  </w:p>
  <w:p w14:paraId="6BA894A6" w14:textId="77777777" w:rsidR="001D3EBB" w:rsidRPr="00FC1598" w:rsidRDefault="001D3EBB">
    <w:pPr>
      <w:pStyle w:val="Stopka"/>
      <w:jc w:val="right"/>
      <w:rPr>
        <w:sz w:val="10"/>
        <w:szCs w:val="10"/>
      </w:rPr>
    </w:pPr>
  </w:p>
  <w:p w14:paraId="3D5BA03D" w14:textId="77777777" w:rsidR="001D3EBB" w:rsidRDefault="001D3E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EF7C79" w14:textId="77777777" w:rsidR="0005109A" w:rsidRDefault="0005109A">
      <w:r>
        <w:separator/>
      </w:r>
    </w:p>
  </w:footnote>
  <w:footnote w:type="continuationSeparator" w:id="0">
    <w:p w14:paraId="3BB6EEAB" w14:textId="77777777" w:rsidR="0005109A" w:rsidRDefault="0005109A">
      <w:r>
        <w:continuationSeparator/>
      </w:r>
    </w:p>
  </w:footnote>
  <w:footnote w:id="1">
    <w:p w14:paraId="66EC2CD7" w14:textId="64E7411B" w:rsidR="001D3EBB" w:rsidRPr="00710A18" w:rsidRDefault="001D3EBB" w:rsidP="006966A0">
      <w:pPr>
        <w:pStyle w:val="Tekstprzypisudolnego"/>
        <w:jc w:val="both"/>
        <w:rPr>
          <w:rFonts w:asciiTheme="minorHAnsi" w:hAnsiTheme="minorHAnsi" w:cstheme="minorHAnsi"/>
          <w:sz w:val="16"/>
          <w:szCs w:val="18"/>
          <w:lang w:val="pl-PL"/>
        </w:rPr>
      </w:pPr>
      <w:r w:rsidRPr="00710A18">
        <w:rPr>
          <w:rStyle w:val="Odwoanieprzypisudolnego"/>
          <w:rFonts w:asciiTheme="minorHAnsi" w:hAnsiTheme="minorHAnsi" w:cstheme="minorHAnsi"/>
          <w:sz w:val="18"/>
        </w:rPr>
        <w:footnoteRef/>
      </w:r>
      <w:r w:rsidRPr="00710A18">
        <w:rPr>
          <w:rFonts w:asciiTheme="minorHAnsi" w:hAnsiTheme="minorHAnsi" w:cstheme="minorHAnsi"/>
          <w:sz w:val="18"/>
        </w:rPr>
        <w:t xml:space="preserve"> </w:t>
      </w:r>
      <w:r w:rsidRPr="00710A18">
        <w:rPr>
          <w:rFonts w:asciiTheme="minorHAnsi" w:hAnsiTheme="minorHAnsi" w:cstheme="minorHAnsi"/>
          <w:sz w:val="18"/>
          <w:lang w:bidi="pl-PL"/>
        </w:rPr>
        <w:t>Wykonawca może zosta</w:t>
      </w:r>
      <w:r w:rsidR="00710A18">
        <w:rPr>
          <w:rFonts w:asciiTheme="minorHAnsi" w:hAnsiTheme="minorHAnsi" w:cstheme="minorHAnsi"/>
          <w:sz w:val="18"/>
          <w:lang w:bidi="pl-PL"/>
        </w:rPr>
        <w:t>ć</w:t>
      </w:r>
      <w:r w:rsidRPr="00710A18">
        <w:rPr>
          <w:rFonts w:asciiTheme="minorHAnsi" w:hAnsiTheme="minorHAnsi" w:cstheme="minorHAnsi"/>
          <w:sz w:val="18"/>
          <w:lang w:bidi="pl-PL"/>
        </w:rPr>
        <w:t xml:space="preserve"> wykluczony przez Zamawiającego na każdym etapie postepowania o udzielenie zamówienia</w:t>
      </w:r>
      <w:r w:rsidRPr="00710A18">
        <w:rPr>
          <w:rFonts w:asciiTheme="minorHAnsi" w:hAnsiTheme="minorHAnsi" w:cstheme="minorHAnsi"/>
          <w:sz w:val="18"/>
          <w:lang w:val="pl-PL" w:bidi="pl-PL"/>
        </w:rPr>
        <w:t>.</w:t>
      </w:r>
    </w:p>
  </w:footnote>
  <w:footnote w:id="2">
    <w:p w14:paraId="246F475F" w14:textId="77777777" w:rsidR="001D3EBB" w:rsidRPr="008628DE" w:rsidRDefault="001D3EBB" w:rsidP="009411B2">
      <w:pPr>
        <w:pStyle w:val="Tekstprzypisudolnego"/>
        <w:jc w:val="both"/>
        <w:rPr>
          <w:rFonts w:asciiTheme="minorHAnsi" w:hAnsiTheme="minorHAnsi" w:cstheme="minorHAnsi"/>
          <w:color w:val="000000"/>
          <w:sz w:val="16"/>
          <w:szCs w:val="16"/>
        </w:rPr>
      </w:pPr>
      <w:r w:rsidRPr="00B55F58">
        <w:rPr>
          <w:rStyle w:val="Odwoanieprzypisudolnego"/>
          <w:sz w:val="18"/>
          <w:szCs w:val="18"/>
        </w:rPr>
        <w:footnoteRef/>
      </w:r>
      <w:r w:rsidRPr="00B55F58">
        <w:rPr>
          <w:color w:val="000000"/>
          <w:sz w:val="18"/>
          <w:szCs w:val="18"/>
          <w:lang w:val="pl-PL"/>
        </w:rPr>
        <w:t xml:space="preserve"> </w:t>
      </w:r>
      <w:r w:rsidRPr="008628DE">
        <w:rPr>
          <w:rFonts w:asciiTheme="minorHAnsi" w:hAnsiTheme="minorHAnsi" w:cstheme="minorHAnsi"/>
          <w:color w:val="000000"/>
          <w:sz w:val="16"/>
          <w:szCs w:val="16"/>
        </w:rPr>
        <w:t xml:space="preserve">Poprzez </w:t>
      </w:r>
      <w:r w:rsidRPr="008628DE">
        <w:rPr>
          <w:rFonts w:asciiTheme="minorHAnsi" w:hAnsiTheme="minorHAnsi" w:cstheme="minorHAnsi"/>
          <w:b/>
          <w:color w:val="000000"/>
          <w:sz w:val="16"/>
          <w:szCs w:val="16"/>
        </w:rPr>
        <w:t>stosowną sytuację</w:t>
      </w:r>
      <w:r w:rsidRPr="008628DE">
        <w:rPr>
          <w:rFonts w:asciiTheme="minorHAnsi" w:hAnsiTheme="minorHAnsi" w:cstheme="minorHAnsi"/>
          <w:color w:val="000000"/>
          <w:sz w:val="16"/>
          <w:szCs w:val="16"/>
        </w:rPr>
        <w:t xml:space="preserve"> należy rozumieć wykładnię pojęć, zastosowanych w art. 63 Dyrektywy 2014/24/UE.  </w:t>
      </w:r>
    </w:p>
  </w:footnote>
  <w:footnote w:id="3">
    <w:p w14:paraId="5C11D968" w14:textId="77777777" w:rsidR="001D3EBB" w:rsidRPr="008628DE" w:rsidRDefault="001D3EBB" w:rsidP="009411B2">
      <w:pPr>
        <w:pStyle w:val="Tekstprzypisudolnego"/>
        <w:jc w:val="both"/>
        <w:rPr>
          <w:rFonts w:asciiTheme="minorHAnsi" w:hAnsiTheme="minorHAnsi" w:cstheme="minorHAnsi"/>
          <w:sz w:val="16"/>
          <w:szCs w:val="16"/>
        </w:rPr>
      </w:pPr>
      <w:r w:rsidRPr="008628DE">
        <w:rPr>
          <w:rStyle w:val="Odwoanieprzypisudolnego"/>
          <w:rFonts w:asciiTheme="minorHAnsi" w:hAnsiTheme="minorHAnsi" w:cstheme="minorHAnsi"/>
          <w:sz w:val="16"/>
          <w:szCs w:val="16"/>
        </w:rPr>
        <w:footnoteRef/>
      </w:r>
      <w:r w:rsidRPr="008628DE">
        <w:rPr>
          <w:rFonts w:asciiTheme="minorHAnsi" w:hAnsiTheme="minorHAnsi" w:cstheme="minorHAnsi"/>
          <w:color w:val="000000"/>
          <w:sz w:val="16"/>
          <w:szCs w:val="16"/>
          <w:lang w:val="pl-PL"/>
        </w:rPr>
        <w:t xml:space="preserve"> </w:t>
      </w:r>
      <w:r w:rsidRPr="008628DE">
        <w:rPr>
          <w:rFonts w:asciiTheme="minorHAnsi" w:hAnsiTheme="minorHAnsi" w:cstheme="minorHAnsi"/>
          <w:color w:val="000000"/>
          <w:sz w:val="16"/>
          <w:szCs w:val="16"/>
        </w:rPr>
        <w:t xml:space="preserve">Poprzez </w:t>
      </w:r>
      <w:r w:rsidRPr="008628DE">
        <w:rPr>
          <w:rFonts w:asciiTheme="minorHAnsi" w:hAnsiTheme="minorHAnsi" w:cstheme="minorHAnsi"/>
          <w:b/>
          <w:color w:val="000000"/>
          <w:sz w:val="16"/>
          <w:szCs w:val="16"/>
        </w:rPr>
        <w:t>konkretne zamówienie lub jego część</w:t>
      </w:r>
      <w:r w:rsidRPr="008628DE">
        <w:rPr>
          <w:rFonts w:asciiTheme="minorHAnsi" w:hAnsiTheme="minorHAnsi" w:cstheme="minorHAnsi"/>
          <w:color w:val="000000"/>
          <w:sz w:val="16"/>
          <w:szCs w:val="16"/>
        </w:rPr>
        <w:t xml:space="preserve"> należy rozumieć wykładnię pojęć, zastosowanych w art. 63 Dyrektywy 2014/24/UE.</w:t>
      </w:r>
    </w:p>
  </w:footnote>
  <w:footnote w:id="4">
    <w:p w14:paraId="33CE5914" w14:textId="77777777" w:rsidR="001D3EBB" w:rsidRPr="008628DE" w:rsidRDefault="001D3EBB" w:rsidP="008628DE">
      <w:pPr>
        <w:pStyle w:val="Tekstprzypisudolnego"/>
        <w:ind w:left="142" w:hanging="142"/>
        <w:jc w:val="both"/>
        <w:rPr>
          <w:rFonts w:asciiTheme="minorHAnsi" w:hAnsiTheme="minorHAnsi" w:cstheme="minorHAnsi"/>
          <w:color w:val="FF0000"/>
          <w:sz w:val="16"/>
          <w:szCs w:val="16"/>
          <w:lang w:val="pl-PL"/>
        </w:rPr>
      </w:pPr>
      <w:r w:rsidRPr="008628DE">
        <w:rPr>
          <w:rStyle w:val="Odwoanieprzypisudolnego"/>
          <w:rFonts w:asciiTheme="minorHAnsi" w:hAnsiTheme="minorHAnsi" w:cstheme="minorHAnsi"/>
          <w:sz w:val="16"/>
          <w:szCs w:val="16"/>
        </w:rPr>
        <w:footnoteRef/>
      </w:r>
      <w:r w:rsidRPr="008628DE">
        <w:rPr>
          <w:rFonts w:asciiTheme="minorHAnsi" w:hAnsiTheme="minorHAnsi" w:cstheme="minorHAnsi"/>
          <w:sz w:val="16"/>
          <w:szCs w:val="16"/>
        </w:rPr>
        <w:t xml:space="preserve"> W odniesieniu do warunków dotyczących wykształcenia, kwalifikacji zawodowych lub doświadczenia, Wykonawca może polegać na zdolnościach podmiotów</w:t>
      </w:r>
      <w:r w:rsidRPr="008628DE">
        <w:rPr>
          <w:rFonts w:asciiTheme="minorHAnsi" w:hAnsiTheme="minorHAnsi" w:cstheme="minorHAnsi"/>
          <w:sz w:val="16"/>
          <w:szCs w:val="16"/>
          <w:lang w:val="pl-PL"/>
        </w:rPr>
        <w:t xml:space="preserve"> udostępniających zasoby</w:t>
      </w:r>
      <w:r w:rsidRPr="008628DE">
        <w:rPr>
          <w:rFonts w:asciiTheme="minorHAnsi" w:hAnsiTheme="minorHAnsi" w:cstheme="minorHAnsi"/>
          <w:sz w:val="16"/>
          <w:szCs w:val="16"/>
        </w:rPr>
        <w:t xml:space="preserve">, jeśli </w:t>
      </w:r>
      <w:r w:rsidRPr="008628DE">
        <w:rPr>
          <w:rFonts w:asciiTheme="minorHAnsi" w:hAnsiTheme="minorHAnsi" w:cstheme="minorHAnsi"/>
          <w:b/>
          <w:sz w:val="16"/>
          <w:szCs w:val="16"/>
        </w:rPr>
        <w:t xml:space="preserve">podmioty te </w:t>
      </w:r>
      <w:r w:rsidRPr="008628DE">
        <w:rPr>
          <w:rFonts w:asciiTheme="minorHAnsi" w:hAnsiTheme="minorHAnsi" w:cstheme="minorHAnsi"/>
          <w:b/>
          <w:sz w:val="16"/>
          <w:szCs w:val="16"/>
          <w:lang w:val="pl-PL"/>
        </w:rPr>
        <w:t>wykonają</w:t>
      </w:r>
      <w:r w:rsidRPr="008628DE">
        <w:rPr>
          <w:rFonts w:asciiTheme="minorHAnsi" w:hAnsiTheme="minorHAnsi" w:cstheme="minorHAnsi"/>
          <w:b/>
          <w:sz w:val="16"/>
          <w:szCs w:val="16"/>
        </w:rPr>
        <w:t xml:space="preserve"> </w:t>
      </w:r>
      <w:r w:rsidRPr="008628DE">
        <w:rPr>
          <w:rFonts w:asciiTheme="minorHAnsi" w:hAnsiTheme="minorHAnsi" w:cstheme="minorHAnsi"/>
          <w:b/>
          <w:sz w:val="16"/>
          <w:szCs w:val="16"/>
          <w:u w:val="single"/>
        </w:rPr>
        <w:t>usługi</w:t>
      </w:r>
      <w:r w:rsidRPr="008628DE">
        <w:rPr>
          <w:rFonts w:asciiTheme="minorHAnsi" w:hAnsiTheme="minorHAnsi" w:cstheme="minorHAnsi"/>
          <w:sz w:val="16"/>
          <w:szCs w:val="16"/>
        </w:rPr>
        <w:t xml:space="preserve">, do realizacji których te zdolności są wymagane </w:t>
      </w:r>
      <w:r w:rsidRPr="008628DE">
        <w:rPr>
          <w:rFonts w:asciiTheme="minorHAnsi" w:hAnsiTheme="minorHAnsi" w:cstheme="minorHAnsi"/>
          <w:sz w:val="16"/>
          <w:szCs w:val="16"/>
          <w:lang w:val="pl-PL"/>
        </w:rPr>
        <w:t>– art. 118 ust. 2 ustawy.</w:t>
      </w:r>
    </w:p>
  </w:footnote>
  <w:footnote w:id="5">
    <w:p w14:paraId="1E6C3CE8" w14:textId="77777777" w:rsidR="001D3EBB" w:rsidRPr="00FC7719" w:rsidRDefault="001D3EBB" w:rsidP="00FC7719">
      <w:pPr>
        <w:ind w:left="142" w:hanging="142"/>
        <w:jc w:val="both"/>
        <w:rPr>
          <w:rFonts w:asciiTheme="minorHAnsi" w:hAnsiTheme="minorHAnsi" w:cstheme="minorHAnsi"/>
          <w:bCs/>
          <w:i/>
          <w:sz w:val="16"/>
          <w:szCs w:val="16"/>
        </w:rPr>
      </w:pPr>
      <w:r w:rsidRPr="00264DDC">
        <w:rPr>
          <w:rStyle w:val="Odwoanieprzypisudolnego"/>
          <w:sz w:val="18"/>
          <w:szCs w:val="18"/>
        </w:rPr>
        <w:footnoteRef/>
      </w:r>
      <w:r w:rsidRPr="00264DDC">
        <w:rPr>
          <w:sz w:val="18"/>
          <w:szCs w:val="18"/>
        </w:rPr>
        <w:t xml:space="preserve"> </w:t>
      </w:r>
      <w:r w:rsidRPr="00FC7719">
        <w:rPr>
          <w:rFonts w:asciiTheme="minorHAnsi" w:hAnsiTheme="minorHAnsi" w:cstheme="minorHAnsi"/>
          <w:bCs/>
          <w:i/>
          <w:sz w:val="16"/>
          <w:szCs w:val="16"/>
        </w:rPr>
        <w:t>Wykonawca nie jest zobowiązany do złożenia odpisu lub informacji z KRS, CEiDG lub innego właściwego rejestru, jeżeli Zamawiający może je uzyskać za pomocą bezpłatnych i ogólnodostępnych baz danych, o ile wykonawca wskazał dane umożliwiające dostęp do tych dokumentów – dotyczy także Wykonawcy wspólnie ubiegającego się o zamówienie, jak również podmiotów udostępniających zasoby.</w:t>
      </w:r>
    </w:p>
    <w:p w14:paraId="39694B2D" w14:textId="77777777" w:rsidR="001D3EBB" w:rsidRPr="00FC7719" w:rsidRDefault="001D3EBB" w:rsidP="00FC7719">
      <w:pPr>
        <w:ind w:left="142"/>
        <w:jc w:val="both"/>
        <w:rPr>
          <w:rFonts w:asciiTheme="minorHAnsi" w:hAnsiTheme="minorHAnsi" w:cstheme="minorHAnsi"/>
          <w:bCs/>
          <w:i/>
          <w:sz w:val="16"/>
          <w:szCs w:val="16"/>
        </w:rPr>
      </w:pPr>
      <w:r w:rsidRPr="00FC7719">
        <w:rPr>
          <w:rFonts w:asciiTheme="minorHAnsi" w:hAnsiTheme="minorHAnsi" w:cstheme="minorHAnsi"/>
          <w:bCs/>
          <w:i/>
          <w:sz w:val="16"/>
          <w:szCs w:val="16"/>
        </w:rPr>
        <w:t>W przypadku wskazania przez wykonawcę dostępności odpisu lub informacji z KRS, CEiDG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footnote>
  <w:footnote w:id="6">
    <w:p w14:paraId="0D811212" w14:textId="36E0393F" w:rsidR="001D3EBB" w:rsidRPr="00F55ED0" w:rsidRDefault="001D3EBB" w:rsidP="00F55ED0">
      <w:pPr>
        <w:ind w:left="136" w:hanging="136"/>
        <w:jc w:val="both"/>
        <w:rPr>
          <w:rFonts w:asciiTheme="minorHAnsi" w:hAnsiTheme="minorHAnsi" w:cstheme="minorHAnsi"/>
          <w:sz w:val="18"/>
          <w:szCs w:val="20"/>
        </w:rPr>
      </w:pPr>
      <w:r w:rsidRPr="00F55ED0">
        <w:rPr>
          <w:rStyle w:val="Odwoanieprzypisudolnego"/>
          <w:rFonts w:asciiTheme="minorHAnsi" w:hAnsiTheme="minorHAnsi" w:cstheme="minorHAnsi"/>
          <w:sz w:val="16"/>
          <w:szCs w:val="18"/>
        </w:rPr>
        <w:footnoteRef/>
      </w:r>
      <w:r w:rsidRPr="00F55ED0">
        <w:rPr>
          <w:rFonts w:asciiTheme="minorHAnsi" w:hAnsiTheme="minorHAnsi" w:cstheme="minorHAnsi"/>
          <w:sz w:val="16"/>
          <w:szCs w:val="18"/>
        </w:rPr>
        <w:t xml:space="preserve"> t.j. wyrażonego przy użyciu wyrazów, cyfr lub innych znaków pisarskich, które można odczytać i powielić, w tym przekazywanych przy użyciu środków komunikacji elektronicznej.</w:t>
      </w:r>
    </w:p>
  </w:footnote>
  <w:footnote w:id="7">
    <w:p w14:paraId="7ED71274" w14:textId="77777777" w:rsidR="001D3EBB" w:rsidRPr="005A010F" w:rsidRDefault="001D3EBB" w:rsidP="00067166">
      <w:pPr>
        <w:pStyle w:val="Tekstprzypisudolnego"/>
        <w:ind w:left="-567"/>
        <w:rPr>
          <w:rFonts w:asciiTheme="minorHAnsi" w:hAnsiTheme="minorHAnsi" w:cstheme="minorHAnsi"/>
          <w:sz w:val="16"/>
          <w:szCs w:val="16"/>
        </w:rPr>
      </w:pPr>
      <w:r w:rsidRPr="00957426">
        <w:rPr>
          <w:rStyle w:val="Odwoanieprzypisudolnego"/>
          <w:sz w:val="16"/>
          <w:szCs w:val="16"/>
        </w:rPr>
        <w:footnoteRef/>
      </w:r>
      <w:r w:rsidRPr="00957426">
        <w:rPr>
          <w:sz w:val="16"/>
          <w:szCs w:val="16"/>
        </w:rPr>
        <w:t xml:space="preserve"> </w:t>
      </w:r>
      <w:r w:rsidRPr="005A010F">
        <w:rPr>
          <w:rFonts w:asciiTheme="minorHAnsi" w:hAnsiTheme="minorHAnsi" w:cstheme="minorHAnsi"/>
          <w:bCs/>
          <w:sz w:val="16"/>
          <w:szCs w:val="16"/>
        </w:rPr>
        <w:t>Krajowy Rejestr Sądowy</w:t>
      </w:r>
    </w:p>
  </w:footnote>
  <w:footnote w:id="8">
    <w:p w14:paraId="1BEBE1B5" w14:textId="77777777" w:rsidR="001D3EBB" w:rsidRPr="005A010F" w:rsidRDefault="001D3EBB" w:rsidP="00067166">
      <w:pPr>
        <w:pStyle w:val="Tekstprzypisudolnego"/>
        <w:ind w:left="-567"/>
        <w:rPr>
          <w:rFonts w:asciiTheme="minorHAnsi" w:hAnsiTheme="minorHAnsi" w:cstheme="minorHAnsi"/>
          <w:sz w:val="16"/>
          <w:szCs w:val="16"/>
        </w:rPr>
      </w:pPr>
      <w:r w:rsidRPr="005A010F">
        <w:rPr>
          <w:rStyle w:val="Odwoanieprzypisudolnego"/>
          <w:rFonts w:asciiTheme="minorHAnsi" w:hAnsiTheme="minorHAnsi" w:cstheme="minorHAnsi"/>
          <w:sz w:val="16"/>
          <w:szCs w:val="16"/>
        </w:rPr>
        <w:footnoteRef/>
      </w:r>
      <w:r w:rsidRPr="005A010F">
        <w:rPr>
          <w:rFonts w:asciiTheme="minorHAnsi" w:hAnsiTheme="minorHAnsi" w:cstheme="minorHAnsi"/>
          <w:sz w:val="16"/>
          <w:szCs w:val="16"/>
        </w:rPr>
        <w:t xml:space="preserve"> Centralna Ewidencja i Informacja o Działalności Gospodarczej</w:t>
      </w:r>
    </w:p>
    <w:p w14:paraId="433E9014" w14:textId="77777777" w:rsidR="001D3EBB" w:rsidRPr="005A010F" w:rsidRDefault="001D3EBB" w:rsidP="00067166">
      <w:pPr>
        <w:tabs>
          <w:tab w:val="center" w:pos="4536"/>
          <w:tab w:val="right" w:pos="9072"/>
        </w:tabs>
        <w:ind w:hanging="567"/>
        <w:rPr>
          <w:rFonts w:asciiTheme="minorHAnsi" w:hAnsiTheme="minorHAnsi" w:cstheme="minorHAnsi"/>
          <w:color w:val="000000" w:themeColor="text1"/>
          <w:sz w:val="16"/>
          <w:szCs w:val="16"/>
        </w:rPr>
      </w:pPr>
      <w:r w:rsidRPr="005A010F">
        <w:rPr>
          <w:rFonts w:asciiTheme="minorHAnsi" w:hAnsiTheme="minorHAnsi" w:cstheme="minorHAnsi"/>
          <w:b/>
          <w:color w:val="000000" w:themeColor="text1"/>
          <w:sz w:val="16"/>
          <w:szCs w:val="16"/>
        </w:rPr>
        <w:t xml:space="preserve">* </w:t>
      </w:r>
      <w:r w:rsidRPr="005A010F">
        <w:rPr>
          <w:rFonts w:asciiTheme="minorHAnsi" w:hAnsiTheme="minorHAnsi" w:cstheme="minorHAnsi"/>
          <w:b/>
          <w:bCs/>
          <w:color w:val="000000" w:themeColor="text1"/>
          <w:sz w:val="16"/>
          <w:szCs w:val="16"/>
        </w:rPr>
        <w:t>Zaznaczyć właściwe pole [</w:t>
      </w:r>
      <w:sdt>
        <w:sdtPr>
          <w:rPr>
            <w:rFonts w:asciiTheme="minorHAnsi" w:hAnsiTheme="minorHAnsi" w:cstheme="minorHAnsi"/>
            <w:b/>
            <w:bCs/>
            <w:color w:val="000000" w:themeColor="text1"/>
            <w:sz w:val="16"/>
            <w:szCs w:val="16"/>
          </w:rPr>
          <w:id w:val="2055426983"/>
          <w14:checkbox>
            <w14:checked w14:val="1"/>
            <w14:checkedState w14:val="2612" w14:font="MS Gothic"/>
            <w14:uncheckedState w14:val="2610" w14:font="MS Gothic"/>
          </w14:checkbox>
        </w:sdtPr>
        <w:sdtEndPr/>
        <w:sdtContent>
          <w:r w:rsidRPr="005A010F">
            <w:rPr>
              <w:rFonts w:ascii="Segoe UI Symbol" w:eastAsia="MS Gothic" w:hAnsi="Segoe UI Symbol" w:cs="Segoe UI Symbol"/>
              <w:b/>
              <w:bCs/>
              <w:color w:val="000000" w:themeColor="text1"/>
              <w:sz w:val="16"/>
              <w:szCs w:val="16"/>
            </w:rPr>
            <w:t>☒</w:t>
          </w:r>
        </w:sdtContent>
      </w:sdt>
      <w:r w:rsidRPr="005A010F">
        <w:rPr>
          <w:rFonts w:asciiTheme="minorHAnsi" w:hAnsiTheme="minorHAnsi" w:cstheme="minorHAnsi"/>
          <w:b/>
          <w:bCs/>
          <w:color w:val="000000" w:themeColor="text1"/>
          <w:sz w:val="16"/>
          <w:szCs w:val="16"/>
        </w:rPr>
        <w:t>]</w:t>
      </w:r>
      <w:r w:rsidRPr="005A010F">
        <w:rPr>
          <w:rFonts w:asciiTheme="minorHAnsi" w:hAnsiTheme="minorHAnsi" w:cstheme="minorHAnsi"/>
          <w:bCs/>
          <w:color w:val="000000" w:themeColor="text1"/>
          <w:sz w:val="16"/>
          <w:szCs w:val="16"/>
        </w:rPr>
        <w:t xml:space="preserve"> lub</w:t>
      </w:r>
      <w:r w:rsidRPr="005A010F">
        <w:rPr>
          <w:rFonts w:asciiTheme="minorHAnsi" w:hAnsiTheme="minorHAnsi" w:cstheme="minorHAnsi"/>
          <w:b/>
          <w:bCs/>
          <w:color w:val="000000" w:themeColor="text1"/>
          <w:sz w:val="16"/>
          <w:szCs w:val="16"/>
        </w:rPr>
        <w:t xml:space="preserve"> skreślić [</w:t>
      </w:r>
      <w:r w:rsidRPr="005A010F">
        <w:rPr>
          <w:rFonts w:asciiTheme="minorHAnsi" w:hAnsiTheme="minorHAnsi" w:cstheme="minorHAnsi"/>
          <w:b/>
          <w:bCs/>
          <w:strike/>
          <w:color w:val="000000" w:themeColor="text1"/>
          <w:sz w:val="16"/>
          <w:szCs w:val="16"/>
        </w:rPr>
        <w:t>skreślić</w:t>
      </w:r>
      <w:r w:rsidRPr="005A010F">
        <w:rPr>
          <w:rFonts w:asciiTheme="minorHAnsi" w:hAnsiTheme="minorHAnsi" w:cstheme="minorHAnsi"/>
          <w:b/>
          <w:bCs/>
          <w:color w:val="000000" w:themeColor="text1"/>
          <w:sz w:val="16"/>
          <w:szCs w:val="16"/>
        </w:rPr>
        <w:t>] niewłaściwe pole</w:t>
      </w:r>
      <w:r w:rsidRPr="005A010F">
        <w:rPr>
          <w:rFonts w:asciiTheme="minorHAnsi" w:hAnsiTheme="minorHAnsi" w:cstheme="minorHAnsi"/>
          <w:color w:val="000000" w:themeColor="text1"/>
          <w:sz w:val="16"/>
          <w:szCs w:val="16"/>
        </w:rPr>
        <w:t xml:space="preserve">    </w:t>
      </w:r>
    </w:p>
    <w:p w14:paraId="522A395D" w14:textId="77777777" w:rsidR="001D3EBB" w:rsidRPr="005A010F" w:rsidRDefault="001D3EBB" w:rsidP="00067166">
      <w:pPr>
        <w:tabs>
          <w:tab w:val="center" w:pos="4536"/>
          <w:tab w:val="right" w:pos="9072"/>
        </w:tabs>
        <w:ind w:hanging="567"/>
        <w:rPr>
          <w:rFonts w:asciiTheme="minorHAnsi" w:hAnsiTheme="minorHAnsi" w:cstheme="minorHAnsi"/>
          <w:sz w:val="16"/>
          <w:szCs w:val="16"/>
        </w:rPr>
      </w:pPr>
      <w:r w:rsidRPr="005A010F">
        <w:rPr>
          <w:rFonts w:asciiTheme="minorHAnsi" w:hAnsiTheme="minorHAnsi" w:cstheme="minorHAnsi"/>
          <w:sz w:val="16"/>
          <w:szCs w:val="16"/>
        </w:rPr>
        <w:t>*** wypełnia Wykonawca, który zamierza powierzyć część zamówienia Podwykonawcy lub Podwykonawcom.</w:t>
      </w:r>
    </w:p>
  </w:footnote>
  <w:footnote w:id="9">
    <w:p w14:paraId="38E7866B" w14:textId="77777777" w:rsidR="001D3EBB" w:rsidRPr="005A010F" w:rsidRDefault="001D3EBB" w:rsidP="00067166">
      <w:pPr>
        <w:pStyle w:val="dtn"/>
        <w:spacing w:before="0" w:beforeAutospacing="0" w:after="0" w:afterAutospacing="0"/>
        <w:ind w:left="-426" w:right="-142" w:hanging="142"/>
        <w:jc w:val="both"/>
        <w:rPr>
          <w:rFonts w:asciiTheme="minorHAnsi" w:hAnsiTheme="minorHAnsi" w:cstheme="minorHAnsi"/>
          <w:spacing w:val="-6"/>
          <w:sz w:val="16"/>
          <w:szCs w:val="16"/>
        </w:rPr>
      </w:pPr>
      <w:r w:rsidRPr="005A010F">
        <w:rPr>
          <w:rStyle w:val="Odwoanieprzypisudolnego"/>
          <w:rFonts w:asciiTheme="minorHAnsi" w:hAnsiTheme="minorHAnsi" w:cstheme="minorHAnsi"/>
          <w:spacing w:val="-6"/>
          <w:sz w:val="16"/>
          <w:szCs w:val="16"/>
        </w:rPr>
        <w:footnoteRef/>
      </w:r>
      <w:r w:rsidRPr="005A010F">
        <w:rPr>
          <w:rFonts w:asciiTheme="minorHAnsi" w:hAnsiTheme="minorHAnsi" w:cstheme="minorHAnsi"/>
          <w:spacing w:val="-6"/>
          <w:sz w:val="16"/>
          <w:szCs w:val="16"/>
        </w:rPr>
        <w:t xml:space="preserve"> Zgodnie z Ustawą z dnia 6 marca 2018 r. Prawo przedsiębiorców (Dz. U. 2024 r., poz. 236).</w:t>
      </w:r>
    </w:p>
    <w:p w14:paraId="251C8459" w14:textId="77777777" w:rsidR="001D3EBB" w:rsidRPr="00137E9A" w:rsidRDefault="001D3EBB" w:rsidP="00067166">
      <w:pPr>
        <w:pStyle w:val="dtn"/>
        <w:spacing w:before="0" w:beforeAutospacing="0" w:after="0" w:afterAutospacing="0"/>
        <w:ind w:left="-426" w:right="-142" w:hanging="142"/>
        <w:jc w:val="both"/>
        <w:rPr>
          <w:b/>
          <w:bCs/>
          <w:color w:val="0000CC"/>
          <w:spacing w:val="-6"/>
          <w:sz w:val="16"/>
          <w:szCs w:val="16"/>
        </w:rPr>
      </w:pPr>
    </w:p>
  </w:footnote>
  <w:footnote w:id="10">
    <w:p w14:paraId="520E1D21" w14:textId="29261861" w:rsidR="001D3EBB" w:rsidRPr="005A010F" w:rsidRDefault="001D3EBB" w:rsidP="00067166">
      <w:pPr>
        <w:shd w:val="clear" w:color="auto" w:fill="FFFFFF"/>
        <w:tabs>
          <w:tab w:val="left" w:pos="0"/>
        </w:tabs>
        <w:ind w:left="-426" w:hanging="142"/>
        <w:jc w:val="both"/>
        <w:rPr>
          <w:rFonts w:asciiTheme="minorHAnsi" w:eastAsia="Calibri" w:hAnsiTheme="minorHAnsi" w:cstheme="minorHAnsi"/>
          <w:sz w:val="16"/>
          <w:szCs w:val="16"/>
          <w:lang w:eastAsia="en-US"/>
        </w:rPr>
      </w:pPr>
      <w:r>
        <w:rPr>
          <w:rStyle w:val="Odwoanieprzypisudolnego"/>
          <w:sz w:val="16"/>
          <w:szCs w:val="16"/>
        </w:rPr>
        <w:footnoteRef/>
      </w:r>
      <w:r>
        <w:rPr>
          <w:sz w:val="16"/>
          <w:szCs w:val="16"/>
        </w:rPr>
        <w:t xml:space="preserve"> </w:t>
      </w:r>
      <w:r w:rsidRPr="005A010F">
        <w:rPr>
          <w:rFonts w:asciiTheme="minorHAnsi" w:eastAsia="Calibri" w:hAnsiTheme="minorHAnsi" w:cstheme="minorHAnsi"/>
          <w:sz w:val="16"/>
          <w:szCs w:val="16"/>
          <w:lang w:eastAsia="en-US"/>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sidR="005A010F">
        <w:rPr>
          <w:rFonts w:asciiTheme="minorHAnsi" w:eastAsia="Calibri" w:hAnsiTheme="minorHAnsi" w:cstheme="minorHAnsi"/>
          <w:sz w:val="16"/>
          <w:szCs w:val="16"/>
          <w:lang w:eastAsia="en-US"/>
        </w:rPr>
        <w:br/>
      </w:r>
      <w:r w:rsidRPr="005A010F">
        <w:rPr>
          <w:rFonts w:asciiTheme="minorHAnsi" w:eastAsia="Calibri" w:hAnsiTheme="minorHAnsi" w:cstheme="minorHAnsi"/>
          <w:sz w:val="16"/>
          <w:szCs w:val="16"/>
          <w:lang w:eastAsia="en-US"/>
        </w:rPr>
        <w:t>z 04.05.2016, str. 1).</w:t>
      </w:r>
    </w:p>
  </w:footnote>
  <w:footnote w:id="11">
    <w:p w14:paraId="028049D1" w14:textId="77777777" w:rsidR="001D3EBB" w:rsidRPr="005A010F" w:rsidRDefault="001D3EBB" w:rsidP="00067166">
      <w:pPr>
        <w:shd w:val="clear" w:color="auto" w:fill="C9C9C9"/>
        <w:tabs>
          <w:tab w:val="left" w:pos="0"/>
        </w:tabs>
        <w:ind w:left="-426" w:hanging="142"/>
        <w:jc w:val="both"/>
        <w:rPr>
          <w:rFonts w:asciiTheme="minorHAnsi" w:eastAsia="Calibri" w:hAnsiTheme="minorHAnsi" w:cstheme="minorHAnsi"/>
          <w:b/>
          <w:sz w:val="16"/>
          <w:szCs w:val="16"/>
          <w:lang w:eastAsia="en-US"/>
        </w:rPr>
      </w:pPr>
      <w:r w:rsidRPr="005A010F">
        <w:rPr>
          <w:rStyle w:val="Odwoanieprzypisudolnego"/>
          <w:rFonts w:asciiTheme="minorHAnsi" w:hAnsiTheme="minorHAnsi" w:cstheme="minorHAnsi"/>
          <w:sz w:val="16"/>
          <w:szCs w:val="16"/>
        </w:rPr>
        <w:footnoteRef/>
      </w:r>
      <w:r w:rsidRPr="005A010F">
        <w:rPr>
          <w:rFonts w:asciiTheme="minorHAnsi" w:hAnsiTheme="minorHAnsi" w:cstheme="minorHAnsi"/>
          <w:sz w:val="16"/>
          <w:szCs w:val="16"/>
        </w:rPr>
        <w:t xml:space="preserve">  </w:t>
      </w:r>
      <w:r w:rsidRPr="005A010F">
        <w:rPr>
          <w:rFonts w:asciiTheme="minorHAnsi" w:eastAsia="Calibri" w:hAnsiTheme="minorHAnsi" w:cstheme="minorHAnsi"/>
          <w:b/>
          <w:sz w:val="16"/>
          <w:szCs w:val="16"/>
          <w:lang w:eastAsia="en-US"/>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poprzez jego wykreślenie).</w:t>
      </w:r>
    </w:p>
    <w:p w14:paraId="0E9C8DB4" w14:textId="77777777" w:rsidR="001D3EBB" w:rsidRDefault="001D3EBB" w:rsidP="00067166">
      <w:pPr>
        <w:shd w:val="clear" w:color="auto" w:fill="FFFFFF" w:themeFill="background1"/>
        <w:tabs>
          <w:tab w:val="left" w:pos="0"/>
        </w:tabs>
        <w:ind w:left="-426" w:hanging="142"/>
        <w:jc w:val="both"/>
        <w:rPr>
          <w:rFonts w:eastAsia="Calibri"/>
          <w:color w:val="FF0000"/>
          <w:sz w:val="16"/>
          <w:szCs w:val="16"/>
          <w:lang w:eastAsia="en-US"/>
        </w:rPr>
      </w:pPr>
    </w:p>
  </w:footnote>
  <w:footnote w:id="12">
    <w:p w14:paraId="7BA67614" w14:textId="0870D674" w:rsidR="001D3EBB" w:rsidRDefault="001D3EBB" w:rsidP="00C555B8">
      <w:pPr>
        <w:pStyle w:val="Tekstprzypisudolnego"/>
      </w:pPr>
      <w:r>
        <w:rPr>
          <w:rStyle w:val="Znakiprzypiswdolnych"/>
          <w:rFonts w:ascii="Arial" w:hAnsi="Arial"/>
        </w:rPr>
        <w:footnoteRef/>
      </w:r>
      <w:r w:rsidR="004651EC">
        <w:rPr>
          <w:rFonts w:asciiTheme="minorHAnsi" w:hAnsiTheme="minorHAnsi" w:cstheme="minorHAnsi"/>
        </w:rPr>
        <w:t xml:space="preserve"> </w:t>
      </w:r>
      <w:r w:rsidRPr="004651EC">
        <w:rPr>
          <w:rFonts w:asciiTheme="minorHAnsi" w:hAnsiTheme="minorHAnsi" w:cstheme="minorHAnsi"/>
          <w:sz w:val="18"/>
          <w:szCs w:val="18"/>
        </w:rPr>
        <w:t>Wypełniają Wykonawcy wspólnie ubiegający się o udzielenie niniejszego zamówienia.</w:t>
      </w:r>
      <w:r w:rsidRPr="00F929E7">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9954F" w14:textId="77777777" w:rsidR="001D3EBB" w:rsidRDefault="001D3EBB">
    <w:pPr>
      <w:pStyle w:val="Nagwek10"/>
      <w:rPr>
        <w:sz w:val="22"/>
      </w:rPr>
    </w:pPr>
    <w:r>
      <w:rPr>
        <w:sz w:val="22"/>
      </w:rPr>
      <w:t>KPA 9/2008</w:t>
    </w:r>
  </w:p>
  <w:p w14:paraId="66D1DFC6" w14:textId="77777777" w:rsidR="001D3EBB" w:rsidRPr="002439B6" w:rsidRDefault="001D3EBB" w:rsidP="002439B6">
    <w:pPr>
      <w:pStyle w:val="Tekstpodstawowy"/>
    </w:pPr>
  </w:p>
  <w:p w14:paraId="1C82943C" w14:textId="77777777" w:rsidR="001D3EBB" w:rsidRDefault="001D3E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EBE78" w14:textId="77777777" w:rsidR="001D3EBB" w:rsidRDefault="001D3EBB" w:rsidP="00653980">
    <w:pPr>
      <w:pStyle w:val="Tekstpodstawowy"/>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99F29" w14:textId="5C466D63" w:rsidR="001D3EBB" w:rsidRDefault="001D3EBB" w:rsidP="00095C47">
    <w:pPr>
      <w:pStyle w:val="Nagwek"/>
    </w:pPr>
  </w:p>
  <w:p w14:paraId="7450EB3E" w14:textId="29C483B4" w:rsidR="001D3EBB" w:rsidRPr="00095C47" w:rsidRDefault="001D3EBB" w:rsidP="00095C47">
    <w:pPr>
      <w:pStyle w:val="Nagwek"/>
    </w:pPr>
    <w:r w:rsidRPr="001D3EBB">
      <w:rPr>
        <w:noProof/>
        <w:lang w:val="pl-PL" w:eastAsia="pl-PL"/>
      </w:rPr>
      <w:drawing>
        <wp:inline distT="0" distB="0" distL="0" distR="0" wp14:anchorId="72FD5326" wp14:editId="7B6BD2EF">
          <wp:extent cx="5761219" cy="792414"/>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1219" cy="7924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7896987E"/>
    <w:name w:val="WW8Num2"/>
    <w:lvl w:ilvl="0">
      <w:start w:val="2"/>
      <w:numFmt w:val="decimal"/>
      <w:lvlText w:val="%1."/>
      <w:lvlJc w:val="left"/>
      <w:pPr>
        <w:tabs>
          <w:tab w:val="num" w:pos="1277"/>
        </w:tabs>
        <w:ind w:left="1277" w:hanging="284"/>
      </w:pPr>
      <w:rPr>
        <w:rFonts w:ascii="Times New Roman" w:hAnsi="Times New Roman" w:cs="Times New Roman"/>
      </w:rPr>
    </w:lvl>
    <w:lvl w:ilvl="1">
      <w:start w:val="1"/>
      <w:numFmt w:val="decimal"/>
      <w:lvlText w:val="%1.%2."/>
      <w:lvlJc w:val="left"/>
      <w:pPr>
        <w:tabs>
          <w:tab w:val="num" w:pos="1900"/>
        </w:tabs>
        <w:ind w:left="1900" w:hanging="907"/>
      </w:pPr>
      <w:rPr>
        <w:rFonts w:ascii="Times New Roman" w:hAnsi="Times New Roman"/>
        <w:b/>
        <w:i w:val="0"/>
        <w:sz w:val="22"/>
        <w:szCs w:val="22"/>
        <w:u w:val="none"/>
      </w:rPr>
    </w:lvl>
    <w:lvl w:ilvl="2">
      <w:start w:val="1"/>
      <w:numFmt w:val="decimal"/>
      <w:lvlText w:val="%3."/>
      <w:lvlJc w:val="left"/>
      <w:pPr>
        <w:tabs>
          <w:tab w:val="num" w:pos="1639"/>
        </w:tabs>
        <w:ind w:left="1639" w:hanging="504"/>
      </w:pPr>
      <w:rPr>
        <w:rFonts w:ascii="Times New Roman" w:hAnsi="Times New Roman"/>
        <w:b w:val="0"/>
        <w:i w:val="0"/>
        <w:sz w:val="24"/>
        <w:szCs w:val="24"/>
        <w:u w:val="none"/>
      </w:rPr>
    </w:lvl>
    <w:lvl w:ilvl="3">
      <w:start w:val="1"/>
      <w:numFmt w:val="decimal"/>
      <w:lvlText w:val="%1.%2.%3.%4."/>
      <w:lvlJc w:val="left"/>
      <w:pPr>
        <w:tabs>
          <w:tab w:val="num" w:pos="2721"/>
        </w:tabs>
        <w:ind w:left="2721" w:hanging="648"/>
      </w:pPr>
    </w:lvl>
    <w:lvl w:ilvl="4">
      <w:start w:val="1"/>
      <w:numFmt w:val="decimal"/>
      <w:lvlText w:val="%1.%2.%3.%4.%5."/>
      <w:lvlJc w:val="left"/>
      <w:pPr>
        <w:tabs>
          <w:tab w:val="num" w:pos="3225"/>
        </w:tabs>
        <w:ind w:left="3225" w:hanging="792"/>
      </w:pPr>
    </w:lvl>
    <w:lvl w:ilvl="5">
      <w:start w:val="1"/>
      <w:numFmt w:val="decimal"/>
      <w:lvlText w:val="%1.%2.%3.%4.%5.%6."/>
      <w:lvlJc w:val="left"/>
      <w:pPr>
        <w:tabs>
          <w:tab w:val="num" w:pos="3729"/>
        </w:tabs>
        <w:ind w:left="3729" w:hanging="936"/>
      </w:pPr>
    </w:lvl>
    <w:lvl w:ilvl="6">
      <w:start w:val="1"/>
      <w:numFmt w:val="decimal"/>
      <w:lvlText w:val="%1.%2.%3.%4.%5.%6.%7."/>
      <w:lvlJc w:val="left"/>
      <w:pPr>
        <w:tabs>
          <w:tab w:val="num" w:pos="4233"/>
        </w:tabs>
        <w:ind w:left="4233" w:hanging="1080"/>
      </w:pPr>
    </w:lvl>
    <w:lvl w:ilvl="7">
      <w:start w:val="1"/>
      <w:numFmt w:val="decimal"/>
      <w:lvlText w:val="%1.%2.%3.%4.%5.%6.%7.%8."/>
      <w:lvlJc w:val="left"/>
      <w:pPr>
        <w:tabs>
          <w:tab w:val="num" w:pos="4737"/>
        </w:tabs>
        <w:ind w:left="4737" w:hanging="1224"/>
      </w:pPr>
    </w:lvl>
    <w:lvl w:ilvl="8">
      <w:start w:val="1"/>
      <w:numFmt w:val="decimal"/>
      <w:lvlText w:val="%1.%2.%3.%4.%5.%6.%7.%8.%9."/>
      <w:lvlJc w:val="left"/>
      <w:pPr>
        <w:tabs>
          <w:tab w:val="num" w:pos="5313"/>
        </w:tabs>
        <w:ind w:left="5313"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E"/>
    <w:multiLevelType w:val="multilevel"/>
    <w:tmpl w:val="A12A4D86"/>
    <w:name w:val="WW8Num58"/>
    <w:lvl w:ilvl="0">
      <w:start w:val="1"/>
      <w:numFmt w:val="decimal"/>
      <w:lvlText w:val="%1."/>
      <w:lvlJc w:val="left"/>
      <w:pPr>
        <w:ind w:left="502" w:hanging="360"/>
      </w:pPr>
      <w:rPr>
        <w:rFonts w:hint="default"/>
        <w:b/>
        <w:bCs/>
        <w:sz w:val="22"/>
        <w:szCs w:val="22"/>
      </w:rPr>
    </w:lvl>
    <w:lvl w:ilvl="1">
      <w:start w:val="1"/>
      <w:numFmt w:val="decimal"/>
      <w:lvlText w:val="%1.%2."/>
      <w:lvlJc w:val="left"/>
      <w:pPr>
        <w:ind w:left="432" w:hanging="432"/>
      </w:pPr>
      <w:rPr>
        <w:rFonts w:hint="default"/>
        <w:b w:val="0"/>
        <w:i w:val="0"/>
        <w:strike w:val="0"/>
      </w:rPr>
    </w:lvl>
    <w:lvl w:ilvl="2">
      <w:start w:val="1"/>
      <w:numFmt w:val="decimal"/>
      <w:lvlText w:val="%1.%2.%3."/>
      <w:lvlJc w:val="left"/>
      <w:pPr>
        <w:ind w:left="1366" w:hanging="504"/>
      </w:pPr>
      <w:rPr>
        <w:rFonts w:hint="default"/>
        <w:b w:val="0"/>
        <w:strike w:val="0"/>
      </w:rPr>
    </w:lvl>
    <w:lvl w:ilvl="3">
      <w:start w:val="1"/>
      <w:numFmt w:val="decimal"/>
      <w:lvlText w:val="%1.%2.%3.%4."/>
      <w:lvlJc w:val="left"/>
      <w:pPr>
        <w:ind w:left="1870" w:hanging="648"/>
      </w:pPr>
      <w:rPr>
        <w:rFonts w:hint="default"/>
        <w:b w:val="0"/>
        <w:i w:val="0"/>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8"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5"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0000001A"/>
    <w:multiLevelType w:val="multilevel"/>
    <w:tmpl w:val="CB483728"/>
    <w:lvl w:ilvl="0">
      <w:start w:val="3"/>
      <w:numFmt w:val="decimal"/>
      <w:lvlText w:val="%1. "/>
      <w:lvlJc w:val="left"/>
      <w:pPr>
        <w:tabs>
          <w:tab w:val="num" w:pos="2340"/>
        </w:tabs>
        <w:ind w:left="2263" w:hanging="283"/>
      </w:pPr>
      <w:rPr>
        <w:b w:val="0"/>
        <w:bCs w:val="0"/>
        <w:i w:val="0"/>
        <w:iCs w:val="0"/>
        <w:caps w:val="0"/>
        <w:smallCaps w:val="0"/>
        <w:strike w:val="0"/>
        <w:dstrike w:val="0"/>
        <w:color w:val="000000"/>
        <w:spacing w:val="0"/>
        <w:w w:val="100"/>
        <w:position w:val="0"/>
        <w:sz w:val="26"/>
        <w:szCs w:val="26"/>
        <w:u w:val="none"/>
        <w:vertAlign w:val="baseline"/>
      </w:rPr>
    </w:lvl>
    <w:lvl w:ilvl="1">
      <w:start w:val="1"/>
      <w:numFmt w:val="decimal"/>
      <w:lvlText w:val="%2)"/>
      <w:lvlJc w:val="left"/>
      <w:pPr>
        <w:tabs>
          <w:tab w:val="num" w:pos="720"/>
        </w:tabs>
        <w:ind w:left="360" w:firstLine="0"/>
      </w:pPr>
      <w:rPr>
        <w:rFonts w:ascii="Arial" w:hAnsi="Arial" w:cs="Arial" w:hint="default"/>
        <w:b w:val="0"/>
        <w:color w:val="000000"/>
        <w:sz w:val="24"/>
        <w:szCs w:val="24"/>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2"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4"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5"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6" w15:restartNumberingAfterBreak="0">
    <w:nsid w:val="07BF61B2"/>
    <w:multiLevelType w:val="multilevel"/>
    <w:tmpl w:val="349E035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Theme="minorHAnsi" w:hAnsiTheme="minorHAnsi" w:hint="default"/>
        <w:b w:val="0"/>
        <w:i w:val="0"/>
        <w:color w:val="000000" w:themeColor="text1"/>
        <w:sz w:val="20"/>
        <w:szCs w:val="16"/>
      </w:rPr>
    </w:lvl>
    <w:lvl w:ilvl="2">
      <w:start w:val="1"/>
      <w:numFmt w:val="decimal"/>
      <w:lvlText w:val="%1.%2.%3."/>
      <w:lvlJc w:val="left"/>
      <w:pPr>
        <w:tabs>
          <w:tab w:val="num" w:pos="1440"/>
        </w:tabs>
        <w:ind w:left="1224" w:hanging="504"/>
      </w:pPr>
      <w:rPr>
        <w:rFonts w:asciiTheme="minorHAnsi" w:hAnsiTheme="minorHAnsi" w:cstheme="minorHAnsi" w:hint="default"/>
        <w:b w:val="0"/>
        <w:i w:val="0"/>
        <w:sz w:val="24"/>
        <w:szCs w:val="20"/>
      </w:rPr>
    </w:lvl>
    <w:lvl w:ilvl="3">
      <w:start w:val="1"/>
      <w:numFmt w:val="decimal"/>
      <w:lvlText w:val="%1.%2.%3.%4."/>
      <w:lvlJc w:val="left"/>
      <w:pPr>
        <w:tabs>
          <w:tab w:val="num" w:pos="2160"/>
        </w:tabs>
        <w:ind w:left="1728" w:hanging="648"/>
      </w:pPr>
      <w:rPr>
        <w:b w:val="0"/>
        <w:i w:val="0"/>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08E60248"/>
    <w:multiLevelType w:val="multilevel"/>
    <w:tmpl w:val="0698587E"/>
    <w:lvl w:ilvl="0">
      <w:start w:val="20"/>
      <w:numFmt w:val="decimal"/>
      <w:lvlText w:val="%1."/>
      <w:lvlJc w:val="left"/>
      <w:pPr>
        <w:ind w:left="600" w:hanging="600"/>
      </w:pPr>
      <w:rPr>
        <w:rFonts w:hint="default"/>
        <w:b/>
        <w:i/>
      </w:rPr>
    </w:lvl>
    <w:lvl w:ilvl="1">
      <w:start w:val="7"/>
      <w:numFmt w:val="decimal"/>
      <w:lvlText w:val="%1.%2."/>
      <w:lvlJc w:val="left"/>
      <w:pPr>
        <w:ind w:left="600" w:hanging="600"/>
      </w:pPr>
      <w:rPr>
        <w:rFonts w:hint="default"/>
        <w:b/>
        <w:i/>
      </w:rPr>
    </w:lvl>
    <w:lvl w:ilvl="2">
      <w:start w:val="1"/>
      <w:numFmt w:val="decimal"/>
      <w:lvlText w:val="%1.%2.%3."/>
      <w:lvlJc w:val="left"/>
      <w:pPr>
        <w:ind w:left="720" w:hanging="720"/>
      </w:pPr>
      <w:rPr>
        <w:rFonts w:hint="default"/>
        <w:b w:val="0"/>
        <w:bCs/>
        <w:i w:val="0"/>
        <w:iCs/>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080" w:hanging="108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abstractNum w:abstractNumId="28" w15:restartNumberingAfterBreak="0">
    <w:nsid w:val="09401BAD"/>
    <w:multiLevelType w:val="hybridMultilevel"/>
    <w:tmpl w:val="19AAE69E"/>
    <w:lvl w:ilvl="0" w:tplc="D0C480E6">
      <w:start w:val="1"/>
      <w:numFmt w:val="decimal"/>
      <w:lvlText w:val="%1."/>
      <w:lvlJc w:val="left"/>
      <w:pPr>
        <w:tabs>
          <w:tab w:val="num" w:pos="720"/>
        </w:tabs>
        <w:ind w:left="720" w:hanging="360"/>
      </w:pPr>
      <w:rPr>
        <w:b w:val="0"/>
        <w:i w:val="0"/>
        <w:sz w:val="16"/>
        <w:szCs w:val="16"/>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5F2577"/>
    <w:multiLevelType w:val="multilevel"/>
    <w:tmpl w:val="696E3EB8"/>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87E5AFC"/>
    <w:multiLevelType w:val="multilevel"/>
    <w:tmpl w:val="803E684C"/>
    <w:lvl w:ilvl="0">
      <w:start w:val="8"/>
      <w:numFmt w:val="upperRoman"/>
      <w:lvlText w:val="%1."/>
      <w:lvlJc w:val="left"/>
      <w:pPr>
        <w:tabs>
          <w:tab w:val="num" w:pos="0"/>
        </w:tabs>
        <w:ind w:left="1162" w:hanging="684"/>
      </w:pPr>
      <w:rPr>
        <w:rFonts w:ascii="Calibri" w:eastAsia="Calibri" w:hAnsi="Calibri" w:cs="Calibri"/>
        <w:b/>
        <w:bCs/>
        <w:spacing w:val="0"/>
        <w:w w:val="100"/>
        <w:sz w:val="22"/>
        <w:szCs w:val="22"/>
      </w:rPr>
    </w:lvl>
    <w:lvl w:ilvl="1">
      <w:start w:val="1"/>
      <w:numFmt w:val="decimal"/>
      <w:lvlText w:val="%2."/>
      <w:lvlJc w:val="left"/>
      <w:pPr>
        <w:tabs>
          <w:tab w:val="num" w:pos="0"/>
        </w:tabs>
        <w:ind w:left="956" w:hanging="360"/>
      </w:pPr>
      <w:rPr>
        <w:b w:val="0"/>
        <w:color w:val="auto"/>
        <w:spacing w:val="-1"/>
        <w:w w:val="99"/>
      </w:rPr>
    </w:lvl>
    <w:lvl w:ilvl="2">
      <w:start w:val="1"/>
      <w:numFmt w:val="decimal"/>
      <w:lvlText w:val="%2.%3."/>
      <w:lvlJc w:val="left"/>
      <w:pPr>
        <w:tabs>
          <w:tab w:val="num" w:pos="0"/>
        </w:tabs>
        <w:ind w:left="1068" w:hanging="360"/>
      </w:pPr>
      <w:rPr>
        <w:rFonts w:ascii="Calibri" w:eastAsia="Calibri" w:hAnsi="Calibri" w:cs="Calibri"/>
        <w:b w:val="0"/>
        <w:spacing w:val="-1"/>
        <w:w w:val="99"/>
        <w:sz w:val="22"/>
        <w:szCs w:val="22"/>
      </w:rPr>
    </w:lvl>
    <w:lvl w:ilvl="3">
      <w:start w:val="1"/>
      <w:numFmt w:val="lowerLetter"/>
      <w:lvlText w:val="%4)"/>
      <w:lvlJc w:val="left"/>
      <w:pPr>
        <w:tabs>
          <w:tab w:val="num" w:pos="0"/>
        </w:tabs>
        <w:ind w:left="1920" w:hanging="360"/>
      </w:pPr>
      <w:rPr>
        <w:rFonts w:cs="Times New Roman"/>
        <w:b w:val="0"/>
        <w:color w:val="auto"/>
        <w:w w:val="99"/>
        <w:sz w:val="20"/>
        <w:szCs w:val="20"/>
      </w:rPr>
    </w:lvl>
    <w:lvl w:ilvl="4">
      <w:numFmt w:val="bullet"/>
      <w:lvlText w:val=""/>
      <w:lvlJc w:val="left"/>
      <w:pPr>
        <w:tabs>
          <w:tab w:val="num" w:pos="0"/>
        </w:tabs>
        <w:ind w:left="1400" w:hanging="360"/>
      </w:pPr>
      <w:rPr>
        <w:rFonts w:ascii="Symbol" w:hAnsi="Symbol" w:cs="Symbol" w:hint="default"/>
      </w:rPr>
    </w:lvl>
    <w:lvl w:ilvl="5">
      <w:numFmt w:val="bullet"/>
      <w:lvlText w:val=""/>
      <w:lvlJc w:val="left"/>
      <w:pPr>
        <w:tabs>
          <w:tab w:val="num" w:pos="0"/>
        </w:tabs>
        <w:ind w:left="1820" w:hanging="360"/>
      </w:pPr>
      <w:rPr>
        <w:rFonts w:ascii="Symbol" w:hAnsi="Symbol" w:cs="Symbol" w:hint="default"/>
      </w:rPr>
    </w:lvl>
    <w:lvl w:ilvl="6">
      <w:numFmt w:val="bullet"/>
      <w:lvlText w:val=""/>
      <w:lvlJc w:val="left"/>
      <w:pPr>
        <w:tabs>
          <w:tab w:val="num" w:pos="0"/>
        </w:tabs>
        <w:ind w:left="3440" w:hanging="360"/>
      </w:pPr>
      <w:rPr>
        <w:rFonts w:ascii="Symbol" w:hAnsi="Symbol" w:cs="Symbol" w:hint="default"/>
      </w:rPr>
    </w:lvl>
    <w:lvl w:ilvl="7">
      <w:numFmt w:val="bullet"/>
      <w:lvlText w:val=""/>
      <w:lvlJc w:val="left"/>
      <w:pPr>
        <w:tabs>
          <w:tab w:val="num" w:pos="0"/>
        </w:tabs>
        <w:ind w:left="5060" w:hanging="360"/>
      </w:pPr>
      <w:rPr>
        <w:rFonts w:ascii="Symbol" w:hAnsi="Symbol" w:cs="Symbol" w:hint="default"/>
      </w:rPr>
    </w:lvl>
    <w:lvl w:ilvl="8">
      <w:numFmt w:val="bullet"/>
      <w:lvlText w:val=""/>
      <w:lvlJc w:val="left"/>
      <w:pPr>
        <w:tabs>
          <w:tab w:val="num" w:pos="0"/>
        </w:tabs>
        <w:ind w:left="6680" w:hanging="360"/>
      </w:pPr>
      <w:rPr>
        <w:rFonts w:ascii="Symbol" w:hAnsi="Symbol" w:cs="Symbol" w:hint="default"/>
      </w:rPr>
    </w:lvl>
  </w:abstractNum>
  <w:abstractNum w:abstractNumId="33" w15:restartNumberingAfterBreak="0">
    <w:nsid w:val="20E111DC"/>
    <w:multiLevelType w:val="multilevel"/>
    <w:tmpl w:val="7B609078"/>
    <w:lvl w:ilvl="0">
      <w:start w:val="17"/>
      <w:numFmt w:val="decimal"/>
      <w:lvlText w:val="%1."/>
      <w:lvlJc w:val="left"/>
      <w:pPr>
        <w:ind w:left="765" w:hanging="765"/>
      </w:pPr>
      <w:rPr>
        <w:rFonts w:hint="default"/>
        <w:b/>
      </w:rPr>
    </w:lvl>
    <w:lvl w:ilvl="1">
      <w:start w:val="17"/>
      <w:numFmt w:val="decimal"/>
      <w:lvlText w:val="%1.%2."/>
      <w:lvlJc w:val="left"/>
      <w:pPr>
        <w:ind w:left="1545" w:hanging="765"/>
      </w:pPr>
      <w:rPr>
        <w:rFonts w:hint="default"/>
      </w:rPr>
    </w:lvl>
    <w:lvl w:ilvl="2">
      <w:start w:val="1"/>
      <w:numFmt w:val="decimal"/>
      <w:lvlText w:val="16.11.%3."/>
      <w:lvlJc w:val="left"/>
      <w:pPr>
        <w:ind w:left="2325" w:hanging="765"/>
      </w:pPr>
      <w:rPr>
        <w:rFonts w:hint="default"/>
        <w:b w:val="0"/>
        <w:color w:val="auto"/>
        <w:spacing w:val="-2"/>
        <w:w w:val="100"/>
        <w:sz w:val="22"/>
        <w:szCs w:val="22"/>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4" w15:restartNumberingAfterBreak="0">
    <w:nsid w:val="224913F7"/>
    <w:multiLevelType w:val="multilevel"/>
    <w:tmpl w:val="9328D1F6"/>
    <w:lvl w:ilvl="0">
      <w:start w:val="1"/>
      <w:numFmt w:val="decimal"/>
      <w:lvlText w:val="%1."/>
      <w:lvlJc w:val="left"/>
      <w:pPr>
        <w:ind w:left="720" w:hanging="360"/>
      </w:pPr>
      <w:rPr>
        <w:rFonts w:hint="default"/>
        <w:sz w:val="22"/>
        <w:szCs w:val="22"/>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5" w15:restartNumberingAfterBreak="0">
    <w:nsid w:val="28CD0648"/>
    <w:multiLevelType w:val="hybridMultilevel"/>
    <w:tmpl w:val="3F74B8FA"/>
    <w:lvl w:ilvl="0" w:tplc="D138D9B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99C1377"/>
    <w:multiLevelType w:val="multilevel"/>
    <w:tmpl w:val="C92A0990"/>
    <w:lvl w:ilvl="0">
      <w:start w:val="10"/>
      <w:numFmt w:val="upperRoman"/>
      <w:lvlText w:val="%1."/>
      <w:lvlJc w:val="left"/>
      <w:pPr>
        <w:tabs>
          <w:tab w:val="num" w:pos="0"/>
        </w:tabs>
        <w:ind w:left="1162" w:hanging="684"/>
      </w:pPr>
      <w:rPr>
        <w:rFonts w:ascii="Calibri" w:eastAsia="Calibri" w:hAnsi="Calibri" w:cs="Calibri"/>
        <w:b/>
        <w:bCs/>
        <w:spacing w:val="0"/>
        <w:w w:val="100"/>
        <w:sz w:val="22"/>
        <w:szCs w:val="22"/>
      </w:rPr>
    </w:lvl>
    <w:lvl w:ilvl="1">
      <w:start w:val="1"/>
      <w:numFmt w:val="decimal"/>
      <w:lvlText w:val="%2."/>
      <w:lvlJc w:val="left"/>
      <w:pPr>
        <w:tabs>
          <w:tab w:val="num" w:pos="0"/>
        </w:tabs>
        <w:ind w:left="956" w:hanging="360"/>
      </w:pPr>
      <w:rPr>
        <w:b w:val="0"/>
        <w:color w:val="auto"/>
        <w:spacing w:val="-1"/>
        <w:w w:val="99"/>
      </w:rPr>
    </w:lvl>
    <w:lvl w:ilvl="2">
      <w:start w:val="1"/>
      <w:numFmt w:val="decimal"/>
      <w:lvlText w:val="%2.%3."/>
      <w:lvlJc w:val="left"/>
      <w:pPr>
        <w:tabs>
          <w:tab w:val="num" w:pos="0"/>
        </w:tabs>
        <w:ind w:left="1068" w:hanging="360"/>
      </w:pPr>
      <w:rPr>
        <w:rFonts w:ascii="Calibri" w:eastAsia="Calibri" w:hAnsi="Calibri" w:cs="Calibri"/>
        <w:b w:val="0"/>
        <w:strike w:val="0"/>
        <w:dstrike w:val="0"/>
        <w:spacing w:val="-1"/>
        <w:w w:val="99"/>
        <w:sz w:val="22"/>
        <w:szCs w:val="22"/>
      </w:rPr>
    </w:lvl>
    <w:lvl w:ilvl="3">
      <w:start w:val="1"/>
      <w:numFmt w:val="lowerLetter"/>
      <w:lvlText w:val="%4)"/>
      <w:lvlJc w:val="left"/>
      <w:pPr>
        <w:tabs>
          <w:tab w:val="num" w:pos="0"/>
        </w:tabs>
        <w:ind w:left="1920" w:hanging="360"/>
      </w:pPr>
      <w:rPr>
        <w:rFonts w:cs="Times New Roman"/>
        <w:b w:val="0"/>
        <w:color w:val="auto"/>
        <w:w w:val="99"/>
        <w:sz w:val="22"/>
        <w:szCs w:val="22"/>
      </w:rPr>
    </w:lvl>
    <w:lvl w:ilvl="4">
      <w:numFmt w:val="bullet"/>
      <w:lvlText w:val=""/>
      <w:lvlJc w:val="left"/>
      <w:pPr>
        <w:tabs>
          <w:tab w:val="num" w:pos="0"/>
        </w:tabs>
        <w:ind w:left="1400" w:hanging="360"/>
      </w:pPr>
      <w:rPr>
        <w:rFonts w:ascii="Symbol" w:hAnsi="Symbol" w:cs="Symbol" w:hint="default"/>
      </w:rPr>
    </w:lvl>
    <w:lvl w:ilvl="5">
      <w:numFmt w:val="bullet"/>
      <w:lvlText w:val=""/>
      <w:lvlJc w:val="left"/>
      <w:pPr>
        <w:tabs>
          <w:tab w:val="num" w:pos="0"/>
        </w:tabs>
        <w:ind w:left="1820" w:hanging="360"/>
      </w:pPr>
      <w:rPr>
        <w:rFonts w:ascii="Symbol" w:hAnsi="Symbol" w:cs="Symbol" w:hint="default"/>
      </w:rPr>
    </w:lvl>
    <w:lvl w:ilvl="6">
      <w:numFmt w:val="bullet"/>
      <w:lvlText w:val=""/>
      <w:lvlJc w:val="left"/>
      <w:pPr>
        <w:tabs>
          <w:tab w:val="num" w:pos="0"/>
        </w:tabs>
        <w:ind w:left="3440" w:hanging="360"/>
      </w:pPr>
      <w:rPr>
        <w:rFonts w:ascii="Symbol" w:hAnsi="Symbol" w:cs="Symbol" w:hint="default"/>
      </w:rPr>
    </w:lvl>
    <w:lvl w:ilvl="7">
      <w:numFmt w:val="bullet"/>
      <w:lvlText w:val=""/>
      <w:lvlJc w:val="left"/>
      <w:pPr>
        <w:tabs>
          <w:tab w:val="num" w:pos="0"/>
        </w:tabs>
        <w:ind w:left="5060" w:hanging="360"/>
      </w:pPr>
      <w:rPr>
        <w:rFonts w:ascii="Symbol" w:hAnsi="Symbol" w:cs="Symbol" w:hint="default"/>
      </w:rPr>
    </w:lvl>
    <w:lvl w:ilvl="8">
      <w:numFmt w:val="bullet"/>
      <w:lvlText w:val=""/>
      <w:lvlJc w:val="left"/>
      <w:pPr>
        <w:tabs>
          <w:tab w:val="num" w:pos="0"/>
        </w:tabs>
        <w:ind w:left="6680" w:hanging="360"/>
      </w:pPr>
      <w:rPr>
        <w:rFonts w:ascii="Symbol" w:hAnsi="Symbol" w:cs="Symbol" w:hint="default"/>
      </w:rPr>
    </w:lvl>
  </w:abstractNum>
  <w:abstractNum w:abstractNumId="37" w15:restartNumberingAfterBreak="0">
    <w:nsid w:val="2C270F03"/>
    <w:multiLevelType w:val="hybridMultilevel"/>
    <w:tmpl w:val="59CEBA36"/>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80FEF9BC">
      <w:start w:val="8"/>
      <w:numFmt w:val="decimal"/>
      <w:lvlText w:val="%3."/>
      <w:lvlJc w:val="left"/>
      <w:pPr>
        <w:ind w:left="2340" w:hanging="360"/>
      </w:pPr>
      <w:rPr>
        <w:rFonts w:hint="default"/>
        <w:b/>
        <w:i w:val="0"/>
        <w:color w:val="auto"/>
      </w:rPr>
    </w:lvl>
    <w:lvl w:ilvl="3" w:tplc="0415000F">
      <w:start w:val="1"/>
      <w:numFmt w:val="decimal"/>
      <w:lvlText w:val="%4."/>
      <w:lvlJc w:val="left"/>
      <w:pPr>
        <w:ind w:left="2880" w:hanging="360"/>
      </w:pPr>
    </w:lvl>
    <w:lvl w:ilvl="4" w:tplc="315E602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AF40AF"/>
    <w:multiLevelType w:val="hybridMultilevel"/>
    <w:tmpl w:val="DAC668B4"/>
    <w:lvl w:ilvl="0" w:tplc="4F8037EE">
      <w:start w:val="1"/>
      <w:numFmt w:val="decimal"/>
      <w:lvlText w:val="7.%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3B48DE"/>
    <w:multiLevelType w:val="hybridMultilevel"/>
    <w:tmpl w:val="12F21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AB14797"/>
    <w:multiLevelType w:val="multilevel"/>
    <w:tmpl w:val="42AC17C8"/>
    <w:lvl w:ilvl="0">
      <w:start w:val="1"/>
      <w:numFmt w:val="decimal"/>
      <w:lvlText w:val="9.1.%1."/>
      <w:lvlJc w:val="left"/>
      <w:pPr>
        <w:ind w:left="1800" w:hanging="360"/>
      </w:pPr>
      <w:rPr>
        <w:b w:val="0"/>
        <w:color w:val="000000"/>
        <w:sz w:val="20"/>
        <w:szCs w:val="2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43" w15:restartNumberingAfterBreak="0">
    <w:nsid w:val="3F0B3E27"/>
    <w:multiLevelType w:val="hybridMultilevel"/>
    <w:tmpl w:val="02747948"/>
    <w:lvl w:ilvl="0" w:tplc="F466A448">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4275E5"/>
    <w:multiLevelType w:val="hybridMultilevel"/>
    <w:tmpl w:val="3B4C43FE"/>
    <w:lvl w:ilvl="0" w:tplc="9F621B58">
      <w:start w:val="1"/>
      <w:numFmt w:val="decimal"/>
      <w:lvlText w:val="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46" w15:restartNumberingAfterBreak="0">
    <w:nsid w:val="48244A5E"/>
    <w:multiLevelType w:val="hybridMultilevel"/>
    <w:tmpl w:val="52E2417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15:restartNumberingAfterBreak="0">
    <w:nsid w:val="48A527FD"/>
    <w:multiLevelType w:val="multilevel"/>
    <w:tmpl w:val="A92EEDD8"/>
    <w:lvl w:ilvl="0">
      <w:start w:val="1"/>
      <w:numFmt w:val="decimal"/>
      <w:lvlText w:val="%1."/>
      <w:lvlJc w:val="left"/>
      <w:pPr>
        <w:tabs>
          <w:tab w:val="num" w:pos="0"/>
        </w:tabs>
        <w:ind w:left="720" w:hanging="360"/>
      </w:pPr>
      <w:rPr>
        <w:rFonts w:eastAsia="Arial Unicode MS" w:cs="Arial Unicode MS"/>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lowerLetter"/>
      <w:lvlText w:val="%4)"/>
      <w:lvlJc w:val="left"/>
      <w:pPr>
        <w:tabs>
          <w:tab w:val="num" w:pos="0"/>
        </w:tabs>
        <w:ind w:left="1800" w:hanging="360"/>
      </w:pPr>
      <w:rPr>
        <w:rFonts w:ascii="Calibri" w:eastAsia="Calibri" w:hAnsi="Calibri" w:cs="Calibri"/>
      </w:r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8" w15:restartNumberingAfterBreak="0">
    <w:nsid w:val="48C026BF"/>
    <w:multiLevelType w:val="hybridMultilevel"/>
    <w:tmpl w:val="A4E2F6FA"/>
    <w:lvl w:ilvl="0" w:tplc="A156013E">
      <w:start w:val="10"/>
      <w:numFmt w:val="decimal"/>
      <w:lvlText w:val="%1."/>
      <w:lvlJc w:val="left"/>
      <w:pPr>
        <w:ind w:left="720" w:hanging="360"/>
      </w:pPr>
      <w:rPr>
        <w:rFonts w:eastAsia="Calibri" w:hint="default"/>
        <w:b/>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B786D64"/>
    <w:multiLevelType w:val="hybridMultilevel"/>
    <w:tmpl w:val="0038C668"/>
    <w:lvl w:ilvl="0" w:tplc="1766270E">
      <w:start w:val="1"/>
      <w:numFmt w:val="decimal"/>
      <w:lvlText w:val="5.2.%1."/>
      <w:lvlJc w:val="left"/>
      <w:pPr>
        <w:ind w:left="1440" w:hanging="360"/>
      </w:pPr>
      <w:rPr>
        <w:rFonts w:hint="default"/>
      </w:rPr>
    </w:lvl>
    <w:lvl w:ilvl="1" w:tplc="96AA5DF8">
      <w:start w:val="1"/>
      <w:numFmt w:val="decimal"/>
      <w:lvlText w:val="5.2.%2."/>
      <w:lvlJc w:val="left"/>
      <w:pPr>
        <w:ind w:left="1440" w:hanging="360"/>
      </w:pPr>
      <w:rPr>
        <w:rFonts w:hint="default"/>
        <w:sz w:val="20"/>
        <w:szCs w:val="20"/>
      </w:rPr>
    </w:lvl>
    <w:lvl w:ilvl="2" w:tplc="DD0E1ACA">
      <w:start w:val="1"/>
      <w:numFmt w:val="bullet"/>
      <w:lvlText w:val=""/>
      <w:lvlJc w:val="left"/>
      <w:pPr>
        <w:ind w:left="2340" w:hanging="360"/>
      </w:pPr>
      <w:rPr>
        <w:rFonts w:ascii="Symbol" w:hAnsi="Symbol" w:hint="default"/>
        <w:color w:val="auto"/>
      </w:rPr>
    </w:lvl>
    <w:lvl w:ilvl="3" w:tplc="5004425A">
      <w:start w:val="1"/>
      <w:numFmt w:val="decimal"/>
      <w:lvlText w:val="%4."/>
      <w:lvlJc w:val="left"/>
      <w:pPr>
        <w:ind w:left="2880" w:hanging="360"/>
      </w:pPr>
      <w:rPr>
        <w:rFonts w:hint="default"/>
        <w:b w:val="0"/>
        <w:u w:val="none"/>
      </w:rPr>
    </w:lvl>
    <w:lvl w:ilvl="4" w:tplc="FCD4EB50">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6BA779B"/>
    <w:multiLevelType w:val="hybridMultilevel"/>
    <w:tmpl w:val="5A88A2C4"/>
    <w:lvl w:ilvl="0" w:tplc="425E9B0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4E3308"/>
    <w:multiLevelType w:val="hybridMultilevel"/>
    <w:tmpl w:val="4492229E"/>
    <w:lvl w:ilvl="0" w:tplc="6C0A1F7C">
      <w:start w:val="1"/>
      <w:numFmt w:val="decimal"/>
      <w:lvlText w:val="5.A.%1."/>
      <w:lvlJc w:val="left"/>
      <w:pPr>
        <w:ind w:left="720" w:hanging="360"/>
      </w:pPr>
      <w:rPr>
        <w:rFonts w:hint="default"/>
        <w:b w:val="0"/>
        <w:sz w:val="20"/>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0A1489"/>
    <w:multiLevelType w:val="multilevel"/>
    <w:tmpl w:val="E8B02774"/>
    <w:lvl w:ilvl="0">
      <w:start w:val="17"/>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1"/>
      <w:numFmt w:val="decimal"/>
      <w:lvlText w:val="%1.%2.%3.%4."/>
      <w:lvlJc w:val="left"/>
      <w:pPr>
        <w:ind w:left="952"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E873E79"/>
    <w:multiLevelType w:val="multilevel"/>
    <w:tmpl w:val="01CC47D6"/>
    <w:lvl w:ilvl="0">
      <w:start w:val="4"/>
      <w:numFmt w:val="decimal"/>
      <w:lvlText w:val="%1."/>
      <w:lvlJc w:val="left"/>
      <w:pPr>
        <w:tabs>
          <w:tab w:val="num" w:pos="0"/>
        </w:tabs>
        <w:ind w:left="360" w:hanging="360"/>
      </w:pPr>
      <w:rPr>
        <w:b w:val="0"/>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56"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2650FE"/>
    <w:multiLevelType w:val="hybridMultilevel"/>
    <w:tmpl w:val="20E66518"/>
    <w:lvl w:ilvl="0" w:tplc="D9C4BEF4">
      <w:start w:val="1"/>
      <w:numFmt w:val="upperLetter"/>
      <w:lvlText w:val="5.%1."/>
      <w:lvlJc w:val="left"/>
      <w:pPr>
        <w:ind w:left="3479" w:hanging="360"/>
      </w:pPr>
      <w:rPr>
        <w:rFonts w:hint="default"/>
        <w:b w:val="0"/>
        <w:sz w:val="20"/>
        <w:szCs w:val="18"/>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58"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69C171ED"/>
    <w:multiLevelType w:val="hybridMultilevel"/>
    <w:tmpl w:val="C36A4904"/>
    <w:lvl w:ilvl="0" w:tplc="86247F6A">
      <w:start w:val="1"/>
      <w:numFmt w:val="decimal"/>
      <w:lvlText w:val="5.A.4.%1."/>
      <w:lvlJc w:val="left"/>
      <w:pPr>
        <w:ind w:left="1778" w:hanging="360"/>
      </w:pPr>
      <w:rPr>
        <w:rFonts w:hint="default"/>
        <w:b w:val="0"/>
        <w:sz w:val="20"/>
        <w:szCs w:val="18"/>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2" w15:restartNumberingAfterBreak="0">
    <w:nsid w:val="6A5F1C2C"/>
    <w:multiLevelType w:val="hybridMultilevel"/>
    <w:tmpl w:val="C61CB822"/>
    <w:lvl w:ilvl="0" w:tplc="8DA0DA58">
      <w:start w:val="1"/>
      <w:numFmt w:val="decimal"/>
      <w:lvlText w:val="24.%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AC13F5B"/>
    <w:multiLevelType w:val="hybridMultilevel"/>
    <w:tmpl w:val="19285854"/>
    <w:lvl w:ilvl="0" w:tplc="280A6652">
      <w:start w:val="1"/>
      <w:numFmt w:val="decimal"/>
      <w:lvlText w:val="%1."/>
      <w:lvlJc w:val="left"/>
      <w:pPr>
        <w:ind w:left="720" w:hanging="360"/>
      </w:pPr>
      <w:rPr>
        <w:b/>
        <w:i w:val="0"/>
        <w:color w:val="005E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E3242E1"/>
    <w:multiLevelType w:val="hybridMultilevel"/>
    <w:tmpl w:val="EE2EEEE2"/>
    <w:lvl w:ilvl="0" w:tplc="F3DA80AE">
      <w:start w:val="1"/>
      <w:numFmt w:val="decimal"/>
      <w:lvlText w:val="23.2.%1."/>
      <w:lvlJc w:val="left"/>
      <w:pPr>
        <w:ind w:left="1429" w:hanging="360"/>
      </w:pPr>
      <w:rPr>
        <w:rFonts w:hint="default"/>
        <w:sz w:val="20"/>
        <w:szCs w:val="18"/>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2E51D75"/>
    <w:multiLevelType w:val="hybridMultilevel"/>
    <w:tmpl w:val="D77420E4"/>
    <w:lvl w:ilvl="0" w:tplc="2E942C6E">
      <w:start w:val="1"/>
      <w:numFmt w:val="decimal"/>
      <w:lvlText w:val="15.%1."/>
      <w:lvlJc w:val="left"/>
      <w:pPr>
        <w:ind w:left="388" w:hanging="252"/>
      </w:pPr>
      <w:rPr>
        <w:rFonts w:asciiTheme="minorHAnsi" w:eastAsia="Trebuchet MS" w:hAnsiTheme="minorHAnsi" w:cstheme="minorHAnsi" w:hint="default"/>
        <w:strike w:val="0"/>
        <w:color w:val="auto"/>
        <w:spacing w:val="-2"/>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240BE1"/>
    <w:multiLevelType w:val="multilevel"/>
    <w:tmpl w:val="73561346"/>
    <w:lvl w:ilvl="0">
      <w:start w:val="20"/>
      <w:numFmt w:val="decimal"/>
      <w:lvlText w:val="%1."/>
      <w:lvlJc w:val="left"/>
      <w:pPr>
        <w:ind w:left="600" w:hanging="600"/>
      </w:pPr>
      <w:rPr>
        <w:rFonts w:hint="default"/>
      </w:rPr>
    </w:lvl>
    <w:lvl w:ilvl="1">
      <w:start w:val="11"/>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8" w15:restartNumberingAfterBreak="0">
    <w:nsid w:val="76F976AF"/>
    <w:multiLevelType w:val="multilevel"/>
    <w:tmpl w:val="CA0A6BB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color w:val="auto"/>
      </w:rPr>
    </w:lvl>
    <w:lvl w:ilvl="2">
      <w:start w:val="1"/>
      <w:numFmt w:val="decimal"/>
      <w:lvlText w:val="%1.%2.%3."/>
      <w:lvlJc w:val="left"/>
      <w:pPr>
        <w:ind w:left="1288" w:hanging="720"/>
      </w:pPr>
      <w:rPr>
        <w:rFonts w:hint="default"/>
        <w:b w:val="0"/>
        <w:strike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9" w15:restartNumberingAfterBreak="0">
    <w:nsid w:val="782B522A"/>
    <w:multiLevelType w:val="hybridMultilevel"/>
    <w:tmpl w:val="24008DE2"/>
    <w:lvl w:ilvl="0" w:tplc="86480224">
      <w:start w:val="1"/>
      <w:numFmt w:val="decimal"/>
      <w:lvlText w:val="23.%1."/>
      <w:lvlJc w:val="left"/>
      <w:pPr>
        <w:ind w:left="1429" w:hanging="360"/>
      </w:pPr>
      <w:rPr>
        <w:rFonts w:hint="default"/>
        <w:sz w:val="20"/>
        <w:szCs w:val="18"/>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0" w15:restartNumberingAfterBreak="0">
    <w:nsid w:val="7AEC79B3"/>
    <w:multiLevelType w:val="hybridMultilevel"/>
    <w:tmpl w:val="0BDA1A36"/>
    <w:lvl w:ilvl="0" w:tplc="2B1410C8">
      <w:start w:val="1"/>
      <w:numFmt w:val="decimal"/>
      <w:lvlText w:val="4.1.%1."/>
      <w:lvlJc w:val="left"/>
      <w:pPr>
        <w:ind w:left="8299" w:hanging="360"/>
      </w:pPr>
      <w:rPr>
        <w:rFonts w:hint="default"/>
        <w:b w:val="0"/>
        <w:strike w:val="0"/>
        <w:color w:val="000000"/>
        <w:sz w:val="22"/>
      </w:rPr>
    </w:lvl>
    <w:lvl w:ilvl="1" w:tplc="E88AAA24">
      <w:start w:val="1"/>
      <w:numFmt w:val="decimal"/>
      <w:lvlText w:val="4.%2."/>
      <w:lvlJc w:val="left"/>
      <w:pPr>
        <w:ind w:left="9019" w:hanging="360"/>
      </w:pPr>
      <w:rPr>
        <w:rFonts w:hint="default"/>
        <w:b w:val="0"/>
        <w:i w:val="0"/>
        <w:strike w:val="0"/>
        <w:color w:val="000000"/>
        <w:sz w:val="20"/>
        <w:szCs w:val="20"/>
      </w:rPr>
    </w:lvl>
    <w:lvl w:ilvl="2" w:tplc="033A41E8">
      <w:start w:val="1"/>
      <w:numFmt w:val="decimal"/>
      <w:lvlText w:val="4.2.2.%3."/>
      <w:lvlJc w:val="right"/>
      <w:pPr>
        <w:ind w:left="9739" w:hanging="180"/>
      </w:pPr>
      <w:rPr>
        <w:rFonts w:hint="default"/>
      </w:rPr>
    </w:lvl>
    <w:lvl w:ilvl="3" w:tplc="7A7EB1E8">
      <w:start w:val="12"/>
      <w:numFmt w:val="decimal"/>
      <w:lvlText w:val="%4."/>
      <w:lvlJc w:val="left"/>
      <w:pPr>
        <w:ind w:left="10459" w:hanging="360"/>
      </w:pPr>
      <w:rPr>
        <w:rFonts w:eastAsia="Times New Roman" w:hint="default"/>
      </w:rPr>
    </w:lvl>
    <w:lvl w:ilvl="4" w:tplc="04150019" w:tentative="1">
      <w:start w:val="1"/>
      <w:numFmt w:val="lowerLetter"/>
      <w:lvlText w:val="%5."/>
      <w:lvlJc w:val="left"/>
      <w:pPr>
        <w:ind w:left="11179" w:hanging="360"/>
      </w:pPr>
    </w:lvl>
    <w:lvl w:ilvl="5" w:tplc="0415001B" w:tentative="1">
      <w:start w:val="1"/>
      <w:numFmt w:val="lowerRoman"/>
      <w:lvlText w:val="%6."/>
      <w:lvlJc w:val="right"/>
      <w:pPr>
        <w:ind w:left="11899" w:hanging="180"/>
      </w:pPr>
    </w:lvl>
    <w:lvl w:ilvl="6" w:tplc="0415000F" w:tentative="1">
      <w:start w:val="1"/>
      <w:numFmt w:val="decimal"/>
      <w:lvlText w:val="%7."/>
      <w:lvlJc w:val="left"/>
      <w:pPr>
        <w:ind w:left="12619" w:hanging="360"/>
      </w:pPr>
    </w:lvl>
    <w:lvl w:ilvl="7" w:tplc="04150019" w:tentative="1">
      <w:start w:val="1"/>
      <w:numFmt w:val="lowerLetter"/>
      <w:lvlText w:val="%8."/>
      <w:lvlJc w:val="left"/>
      <w:pPr>
        <w:ind w:left="13339" w:hanging="360"/>
      </w:pPr>
    </w:lvl>
    <w:lvl w:ilvl="8" w:tplc="0415001B" w:tentative="1">
      <w:start w:val="1"/>
      <w:numFmt w:val="lowerRoman"/>
      <w:lvlText w:val="%9."/>
      <w:lvlJc w:val="right"/>
      <w:pPr>
        <w:ind w:left="14059" w:hanging="180"/>
      </w:pPr>
    </w:lvl>
  </w:abstractNum>
  <w:abstractNum w:abstractNumId="71" w15:restartNumberingAfterBreak="0">
    <w:nsid w:val="7B7C2A3A"/>
    <w:multiLevelType w:val="multilevel"/>
    <w:tmpl w:val="5910513A"/>
    <w:lvl w:ilvl="0">
      <w:start w:val="1"/>
      <w:numFmt w:val="decimal"/>
      <w:lvlText w:val="9.%1."/>
      <w:lvlJc w:val="left"/>
      <w:pPr>
        <w:ind w:left="3498" w:hanging="360"/>
      </w:pPr>
      <w:rPr>
        <w:b/>
        <w:sz w:val="20"/>
        <w:szCs w:val="20"/>
        <w:vertAlign w:val="baseline"/>
      </w:rPr>
    </w:lvl>
    <w:lvl w:ilvl="1">
      <w:start w:val="1"/>
      <w:numFmt w:val="lowerLetter"/>
      <w:lvlText w:val="%2."/>
      <w:lvlJc w:val="left"/>
      <w:pPr>
        <w:ind w:left="4218" w:hanging="360"/>
      </w:pPr>
      <w:rPr>
        <w:vertAlign w:val="baseline"/>
      </w:rPr>
    </w:lvl>
    <w:lvl w:ilvl="2">
      <w:start w:val="1"/>
      <w:numFmt w:val="lowerRoman"/>
      <w:lvlText w:val="%3."/>
      <w:lvlJc w:val="right"/>
      <w:pPr>
        <w:ind w:left="4938" w:hanging="180"/>
      </w:pPr>
      <w:rPr>
        <w:vertAlign w:val="baseline"/>
      </w:rPr>
    </w:lvl>
    <w:lvl w:ilvl="3">
      <w:start w:val="1"/>
      <w:numFmt w:val="decimal"/>
      <w:lvlText w:val="%4."/>
      <w:lvlJc w:val="left"/>
      <w:pPr>
        <w:ind w:left="5658" w:hanging="360"/>
      </w:pPr>
      <w:rPr>
        <w:vertAlign w:val="baseline"/>
      </w:rPr>
    </w:lvl>
    <w:lvl w:ilvl="4">
      <w:start w:val="1"/>
      <w:numFmt w:val="lowerLetter"/>
      <w:lvlText w:val="%5."/>
      <w:lvlJc w:val="left"/>
      <w:pPr>
        <w:ind w:left="6378" w:hanging="360"/>
      </w:pPr>
      <w:rPr>
        <w:vertAlign w:val="baseline"/>
      </w:rPr>
    </w:lvl>
    <w:lvl w:ilvl="5">
      <w:start w:val="1"/>
      <w:numFmt w:val="lowerRoman"/>
      <w:lvlText w:val="%6."/>
      <w:lvlJc w:val="right"/>
      <w:pPr>
        <w:ind w:left="7098" w:hanging="180"/>
      </w:pPr>
      <w:rPr>
        <w:vertAlign w:val="baseline"/>
      </w:rPr>
    </w:lvl>
    <w:lvl w:ilvl="6">
      <w:start w:val="1"/>
      <w:numFmt w:val="decimal"/>
      <w:lvlText w:val="%7."/>
      <w:lvlJc w:val="left"/>
      <w:pPr>
        <w:ind w:left="7818" w:hanging="360"/>
      </w:pPr>
      <w:rPr>
        <w:vertAlign w:val="baseline"/>
      </w:rPr>
    </w:lvl>
    <w:lvl w:ilvl="7">
      <w:start w:val="1"/>
      <w:numFmt w:val="lowerLetter"/>
      <w:lvlText w:val="%8."/>
      <w:lvlJc w:val="left"/>
      <w:pPr>
        <w:ind w:left="8538" w:hanging="360"/>
      </w:pPr>
      <w:rPr>
        <w:vertAlign w:val="baseline"/>
      </w:rPr>
    </w:lvl>
    <w:lvl w:ilvl="8">
      <w:start w:val="1"/>
      <w:numFmt w:val="lowerRoman"/>
      <w:lvlText w:val="%9."/>
      <w:lvlJc w:val="right"/>
      <w:pPr>
        <w:ind w:left="9258" w:hanging="180"/>
      </w:pPr>
      <w:rPr>
        <w:vertAlign w:val="baseline"/>
      </w:rPr>
    </w:lvl>
  </w:abstractNum>
  <w:abstractNum w:abstractNumId="72" w15:restartNumberingAfterBreak="0">
    <w:nsid w:val="7BBA582B"/>
    <w:multiLevelType w:val="hybridMultilevel"/>
    <w:tmpl w:val="63308F02"/>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3" w15:restartNumberingAfterBreak="0">
    <w:nsid w:val="7E364095"/>
    <w:multiLevelType w:val="hybridMultilevel"/>
    <w:tmpl w:val="601ED8E4"/>
    <w:lvl w:ilvl="0" w:tplc="23A82FCE">
      <w:start w:val="1"/>
      <w:numFmt w:val="decimal"/>
      <w:lvlText w:val="15.%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65382338">
    <w:abstractNumId w:val="41"/>
  </w:num>
  <w:num w:numId="2" w16cid:durableId="874346485">
    <w:abstractNumId w:val="34"/>
  </w:num>
  <w:num w:numId="3" w16cid:durableId="1945460849">
    <w:abstractNumId w:val="65"/>
  </w:num>
  <w:num w:numId="4" w16cid:durableId="767655270">
    <w:abstractNumId w:val="38"/>
  </w:num>
  <w:num w:numId="5" w16cid:durableId="1596212428">
    <w:abstractNumId w:val="56"/>
  </w:num>
  <w:num w:numId="6" w16cid:durableId="1681858022">
    <w:abstractNumId w:val="29"/>
  </w:num>
  <w:num w:numId="7" w16cid:durableId="1963148761">
    <w:abstractNumId w:val="58"/>
  </w:num>
  <w:num w:numId="8" w16cid:durableId="1815220807">
    <w:abstractNumId w:val="31"/>
  </w:num>
  <w:num w:numId="9" w16cid:durableId="1872181411">
    <w:abstractNumId w:val="25"/>
  </w:num>
  <w:num w:numId="10" w16cid:durableId="1475442223">
    <w:abstractNumId w:val="50"/>
  </w:num>
  <w:num w:numId="11" w16cid:durableId="2030328225">
    <w:abstractNumId w:val="60"/>
  </w:num>
  <w:num w:numId="12" w16cid:durableId="1123042907">
    <w:abstractNumId w:val="70"/>
  </w:num>
  <w:num w:numId="13" w16cid:durableId="646933582">
    <w:abstractNumId w:val="40"/>
  </w:num>
  <w:num w:numId="14" w16cid:durableId="648901920">
    <w:abstractNumId w:val="62"/>
  </w:num>
  <w:num w:numId="15" w16cid:durableId="771322851">
    <w:abstractNumId w:val="45"/>
  </w:num>
  <w:num w:numId="16" w16cid:durableId="1451784264">
    <w:abstractNumId w:val="52"/>
  </w:num>
  <w:num w:numId="17" w16cid:durableId="2041280186">
    <w:abstractNumId w:val="51"/>
  </w:num>
  <w:num w:numId="18" w16cid:durableId="1431048810">
    <w:abstractNumId w:val="59"/>
  </w:num>
  <w:num w:numId="19" w16cid:durableId="8719130">
    <w:abstractNumId w:val="33"/>
  </w:num>
  <w:num w:numId="20" w16cid:durableId="78449234">
    <w:abstractNumId w:val="66"/>
  </w:num>
  <w:num w:numId="21" w16cid:durableId="93601205">
    <w:abstractNumId w:val="44"/>
  </w:num>
  <w:num w:numId="22" w16cid:durableId="245503783">
    <w:abstractNumId w:val="69"/>
  </w:num>
  <w:num w:numId="23" w16cid:durableId="1063679768">
    <w:abstractNumId w:val="64"/>
  </w:num>
  <w:num w:numId="24" w16cid:durableId="1105854523">
    <w:abstractNumId w:val="37"/>
  </w:num>
  <w:num w:numId="25" w16cid:durableId="1125083128">
    <w:abstractNumId w:val="49"/>
  </w:num>
  <w:num w:numId="26" w16cid:durableId="1086421573">
    <w:abstractNumId w:val="67"/>
  </w:num>
  <w:num w:numId="27" w16cid:durableId="1236820740">
    <w:abstractNumId w:val="68"/>
  </w:num>
  <w:num w:numId="28" w16cid:durableId="1898200832">
    <w:abstractNumId w:val="48"/>
  </w:num>
  <w:num w:numId="29" w16cid:durableId="599606258">
    <w:abstractNumId w:val="73"/>
  </w:num>
  <w:num w:numId="30" w16cid:durableId="177889324">
    <w:abstractNumId w:val="43"/>
  </w:num>
  <w:num w:numId="31" w16cid:durableId="1673069814">
    <w:abstractNumId w:val="54"/>
  </w:num>
  <w:num w:numId="32" w16cid:durableId="1679116258">
    <w:abstractNumId w:val="30"/>
  </w:num>
  <w:num w:numId="33" w16cid:durableId="1272857662">
    <w:abstractNumId w:val="57"/>
  </w:num>
  <w:num w:numId="34" w16cid:durableId="419060753">
    <w:abstractNumId w:val="53"/>
  </w:num>
  <w:num w:numId="35" w16cid:durableId="1865242616">
    <w:abstractNumId w:val="61"/>
  </w:num>
  <w:num w:numId="36" w16cid:durableId="1621761916">
    <w:abstractNumId w:val="42"/>
  </w:num>
  <w:num w:numId="37" w16cid:durableId="902105442">
    <w:abstractNumId w:val="71"/>
  </w:num>
  <w:num w:numId="38" w16cid:durableId="1472097387">
    <w:abstractNumId w:val="16"/>
  </w:num>
  <w:num w:numId="39" w16cid:durableId="305552193">
    <w:abstractNumId w:val="35"/>
  </w:num>
  <w:num w:numId="40" w16cid:durableId="1256288459">
    <w:abstractNumId w:val="39"/>
  </w:num>
  <w:num w:numId="41" w16cid:durableId="1443113811">
    <w:abstractNumId w:val="46"/>
  </w:num>
  <w:num w:numId="42" w16cid:durableId="287975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76428094">
    <w:abstractNumId w:val="63"/>
  </w:num>
  <w:num w:numId="44" w16cid:durableId="319426165">
    <w:abstractNumId w:val="47"/>
  </w:num>
  <w:num w:numId="45" w16cid:durableId="264001113">
    <w:abstractNumId w:val="26"/>
  </w:num>
  <w:num w:numId="46" w16cid:durableId="1877573101">
    <w:abstractNumId w:val="32"/>
  </w:num>
  <w:num w:numId="47" w16cid:durableId="1435710388">
    <w:abstractNumId w:val="28"/>
  </w:num>
  <w:num w:numId="48" w16cid:durableId="1758164803">
    <w:abstractNumId w:val="72"/>
  </w:num>
  <w:num w:numId="49" w16cid:durableId="2068919029">
    <w:abstractNumId w:val="55"/>
  </w:num>
  <w:num w:numId="50" w16cid:durableId="411437042">
    <w:abstractNumId w:val="36"/>
  </w:num>
  <w:num w:numId="51" w16cid:durableId="1919365430">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4E"/>
    <w:rsid w:val="00000B86"/>
    <w:rsid w:val="00000DE5"/>
    <w:rsid w:val="00001885"/>
    <w:rsid w:val="00002B57"/>
    <w:rsid w:val="00002DF1"/>
    <w:rsid w:val="00003CF4"/>
    <w:rsid w:val="0000458F"/>
    <w:rsid w:val="000046B8"/>
    <w:rsid w:val="000048DD"/>
    <w:rsid w:val="00004A16"/>
    <w:rsid w:val="000056F9"/>
    <w:rsid w:val="000065F2"/>
    <w:rsid w:val="00006761"/>
    <w:rsid w:val="00007028"/>
    <w:rsid w:val="00011D36"/>
    <w:rsid w:val="0001268C"/>
    <w:rsid w:val="000126A1"/>
    <w:rsid w:val="00012D62"/>
    <w:rsid w:val="00013342"/>
    <w:rsid w:val="00015E82"/>
    <w:rsid w:val="00016590"/>
    <w:rsid w:val="000167A2"/>
    <w:rsid w:val="00017045"/>
    <w:rsid w:val="0001715F"/>
    <w:rsid w:val="00017206"/>
    <w:rsid w:val="000175C0"/>
    <w:rsid w:val="00017A6C"/>
    <w:rsid w:val="000203B7"/>
    <w:rsid w:val="0002093B"/>
    <w:rsid w:val="0002226B"/>
    <w:rsid w:val="000224E6"/>
    <w:rsid w:val="00022518"/>
    <w:rsid w:val="000227B5"/>
    <w:rsid w:val="00023117"/>
    <w:rsid w:val="00023B49"/>
    <w:rsid w:val="0002415A"/>
    <w:rsid w:val="00024AE7"/>
    <w:rsid w:val="00025E8E"/>
    <w:rsid w:val="00026177"/>
    <w:rsid w:val="000261C0"/>
    <w:rsid w:val="00026BA7"/>
    <w:rsid w:val="00030145"/>
    <w:rsid w:val="00030281"/>
    <w:rsid w:val="00030F20"/>
    <w:rsid w:val="00031474"/>
    <w:rsid w:val="00031740"/>
    <w:rsid w:val="00031BB6"/>
    <w:rsid w:val="0003245C"/>
    <w:rsid w:val="00032531"/>
    <w:rsid w:val="000328EF"/>
    <w:rsid w:val="00032B77"/>
    <w:rsid w:val="00033496"/>
    <w:rsid w:val="0003368B"/>
    <w:rsid w:val="00033CE6"/>
    <w:rsid w:val="000345D5"/>
    <w:rsid w:val="000348AE"/>
    <w:rsid w:val="00034B1B"/>
    <w:rsid w:val="00034CBC"/>
    <w:rsid w:val="00035B49"/>
    <w:rsid w:val="00035B6F"/>
    <w:rsid w:val="00035E17"/>
    <w:rsid w:val="00036888"/>
    <w:rsid w:val="00036BD4"/>
    <w:rsid w:val="00036F04"/>
    <w:rsid w:val="00037BD6"/>
    <w:rsid w:val="00037C01"/>
    <w:rsid w:val="00040485"/>
    <w:rsid w:val="000409A7"/>
    <w:rsid w:val="00041756"/>
    <w:rsid w:val="000417ED"/>
    <w:rsid w:val="00041A91"/>
    <w:rsid w:val="00043344"/>
    <w:rsid w:val="00044D65"/>
    <w:rsid w:val="0004640A"/>
    <w:rsid w:val="00047EFF"/>
    <w:rsid w:val="00050132"/>
    <w:rsid w:val="00050357"/>
    <w:rsid w:val="0005069A"/>
    <w:rsid w:val="00050AF1"/>
    <w:rsid w:val="00050F2A"/>
    <w:rsid w:val="00051027"/>
    <w:rsid w:val="0005109A"/>
    <w:rsid w:val="000515DF"/>
    <w:rsid w:val="000516E6"/>
    <w:rsid w:val="00052280"/>
    <w:rsid w:val="00052BA8"/>
    <w:rsid w:val="000531A1"/>
    <w:rsid w:val="000534A7"/>
    <w:rsid w:val="0005355B"/>
    <w:rsid w:val="00053864"/>
    <w:rsid w:val="00053AF8"/>
    <w:rsid w:val="00053B5F"/>
    <w:rsid w:val="00055D9A"/>
    <w:rsid w:val="000565B5"/>
    <w:rsid w:val="00056759"/>
    <w:rsid w:val="0005677F"/>
    <w:rsid w:val="000601A0"/>
    <w:rsid w:val="00060D69"/>
    <w:rsid w:val="0006311E"/>
    <w:rsid w:val="000635D7"/>
    <w:rsid w:val="00063999"/>
    <w:rsid w:val="00063A40"/>
    <w:rsid w:val="00063F3E"/>
    <w:rsid w:val="00064A67"/>
    <w:rsid w:val="00064C84"/>
    <w:rsid w:val="00064FDE"/>
    <w:rsid w:val="0006534D"/>
    <w:rsid w:val="000654CB"/>
    <w:rsid w:val="0006595B"/>
    <w:rsid w:val="00065BBA"/>
    <w:rsid w:val="00065E06"/>
    <w:rsid w:val="00066778"/>
    <w:rsid w:val="00066B09"/>
    <w:rsid w:val="00066D38"/>
    <w:rsid w:val="00067166"/>
    <w:rsid w:val="00067B6D"/>
    <w:rsid w:val="00067CD5"/>
    <w:rsid w:val="00070541"/>
    <w:rsid w:val="00070F29"/>
    <w:rsid w:val="00071025"/>
    <w:rsid w:val="00071484"/>
    <w:rsid w:val="00071E02"/>
    <w:rsid w:val="00072365"/>
    <w:rsid w:val="000724D7"/>
    <w:rsid w:val="000729C8"/>
    <w:rsid w:val="0007346A"/>
    <w:rsid w:val="00073B02"/>
    <w:rsid w:val="00073BBE"/>
    <w:rsid w:val="0007487E"/>
    <w:rsid w:val="00074ABB"/>
    <w:rsid w:val="00074BE1"/>
    <w:rsid w:val="00074F31"/>
    <w:rsid w:val="00075022"/>
    <w:rsid w:val="00075147"/>
    <w:rsid w:val="000753A5"/>
    <w:rsid w:val="000767B5"/>
    <w:rsid w:val="00077547"/>
    <w:rsid w:val="00077688"/>
    <w:rsid w:val="00080205"/>
    <w:rsid w:val="00080E58"/>
    <w:rsid w:val="00080E86"/>
    <w:rsid w:val="00081835"/>
    <w:rsid w:val="00082123"/>
    <w:rsid w:val="00082364"/>
    <w:rsid w:val="00083220"/>
    <w:rsid w:val="0008362A"/>
    <w:rsid w:val="00083D72"/>
    <w:rsid w:val="00083E26"/>
    <w:rsid w:val="00084111"/>
    <w:rsid w:val="000843EA"/>
    <w:rsid w:val="0008472F"/>
    <w:rsid w:val="00085107"/>
    <w:rsid w:val="00085596"/>
    <w:rsid w:val="0008672D"/>
    <w:rsid w:val="00086D18"/>
    <w:rsid w:val="00090368"/>
    <w:rsid w:val="00090450"/>
    <w:rsid w:val="0009118B"/>
    <w:rsid w:val="0009137F"/>
    <w:rsid w:val="000915DB"/>
    <w:rsid w:val="00091F65"/>
    <w:rsid w:val="0009252D"/>
    <w:rsid w:val="00092954"/>
    <w:rsid w:val="000936EC"/>
    <w:rsid w:val="00093F68"/>
    <w:rsid w:val="00093FC4"/>
    <w:rsid w:val="000940B6"/>
    <w:rsid w:val="0009454F"/>
    <w:rsid w:val="00094653"/>
    <w:rsid w:val="000947F7"/>
    <w:rsid w:val="00094AFA"/>
    <w:rsid w:val="00094C71"/>
    <w:rsid w:val="000950DA"/>
    <w:rsid w:val="0009537E"/>
    <w:rsid w:val="00095C47"/>
    <w:rsid w:val="00096421"/>
    <w:rsid w:val="00096DE8"/>
    <w:rsid w:val="00096E76"/>
    <w:rsid w:val="00096E78"/>
    <w:rsid w:val="0009775F"/>
    <w:rsid w:val="000979B1"/>
    <w:rsid w:val="000A035E"/>
    <w:rsid w:val="000A3095"/>
    <w:rsid w:val="000A426C"/>
    <w:rsid w:val="000A44C3"/>
    <w:rsid w:val="000A46C8"/>
    <w:rsid w:val="000A4918"/>
    <w:rsid w:val="000A4F7C"/>
    <w:rsid w:val="000A5B40"/>
    <w:rsid w:val="000A5F7C"/>
    <w:rsid w:val="000A5F83"/>
    <w:rsid w:val="000A6D0B"/>
    <w:rsid w:val="000A6EF3"/>
    <w:rsid w:val="000A6EF7"/>
    <w:rsid w:val="000A6F48"/>
    <w:rsid w:val="000A7086"/>
    <w:rsid w:val="000A772F"/>
    <w:rsid w:val="000A7B40"/>
    <w:rsid w:val="000B058D"/>
    <w:rsid w:val="000B0D4E"/>
    <w:rsid w:val="000B146F"/>
    <w:rsid w:val="000B1552"/>
    <w:rsid w:val="000B155F"/>
    <w:rsid w:val="000B1A92"/>
    <w:rsid w:val="000B1F64"/>
    <w:rsid w:val="000B24E9"/>
    <w:rsid w:val="000B260C"/>
    <w:rsid w:val="000B2642"/>
    <w:rsid w:val="000B2D67"/>
    <w:rsid w:val="000B2F7D"/>
    <w:rsid w:val="000B2FA3"/>
    <w:rsid w:val="000B3D48"/>
    <w:rsid w:val="000B4BDA"/>
    <w:rsid w:val="000B5026"/>
    <w:rsid w:val="000B51AC"/>
    <w:rsid w:val="000B5399"/>
    <w:rsid w:val="000B54A8"/>
    <w:rsid w:val="000B72BF"/>
    <w:rsid w:val="000B74E7"/>
    <w:rsid w:val="000B78B6"/>
    <w:rsid w:val="000B796B"/>
    <w:rsid w:val="000C00CD"/>
    <w:rsid w:val="000C0372"/>
    <w:rsid w:val="000C0E06"/>
    <w:rsid w:val="000C1FFE"/>
    <w:rsid w:val="000C2112"/>
    <w:rsid w:val="000C266D"/>
    <w:rsid w:val="000C2738"/>
    <w:rsid w:val="000C39C9"/>
    <w:rsid w:val="000C3AD7"/>
    <w:rsid w:val="000C43CB"/>
    <w:rsid w:val="000C57D1"/>
    <w:rsid w:val="000C5BAA"/>
    <w:rsid w:val="000C5CA7"/>
    <w:rsid w:val="000C6287"/>
    <w:rsid w:val="000C661E"/>
    <w:rsid w:val="000C665A"/>
    <w:rsid w:val="000C7199"/>
    <w:rsid w:val="000C7489"/>
    <w:rsid w:val="000D0EF6"/>
    <w:rsid w:val="000D2F81"/>
    <w:rsid w:val="000D3151"/>
    <w:rsid w:val="000D33D9"/>
    <w:rsid w:val="000D373A"/>
    <w:rsid w:val="000D39E6"/>
    <w:rsid w:val="000D4704"/>
    <w:rsid w:val="000D493F"/>
    <w:rsid w:val="000D4DBA"/>
    <w:rsid w:val="000D5A40"/>
    <w:rsid w:val="000D5B94"/>
    <w:rsid w:val="000D672C"/>
    <w:rsid w:val="000D6802"/>
    <w:rsid w:val="000D6845"/>
    <w:rsid w:val="000D7B73"/>
    <w:rsid w:val="000E028C"/>
    <w:rsid w:val="000E0343"/>
    <w:rsid w:val="000E03DD"/>
    <w:rsid w:val="000E07BB"/>
    <w:rsid w:val="000E0A40"/>
    <w:rsid w:val="000E0BBF"/>
    <w:rsid w:val="000E0E8F"/>
    <w:rsid w:val="000E1A79"/>
    <w:rsid w:val="000E1AC5"/>
    <w:rsid w:val="000E2B87"/>
    <w:rsid w:val="000E362A"/>
    <w:rsid w:val="000E45F5"/>
    <w:rsid w:val="000E5CE5"/>
    <w:rsid w:val="000E680C"/>
    <w:rsid w:val="000E6DF0"/>
    <w:rsid w:val="000E754F"/>
    <w:rsid w:val="000E77DB"/>
    <w:rsid w:val="000E7874"/>
    <w:rsid w:val="000E795D"/>
    <w:rsid w:val="000E7998"/>
    <w:rsid w:val="000F1FDE"/>
    <w:rsid w:val="000F243D"/>
    <w:rsid w:val="000F2872"/>
    <w:rsid w:val="000F2D41"/>
    <w:rsid w:val="000F326D"/>
    <w:rsid w:val="000F3A36"/>
    <w:rsid w:val="000F5091"/>
    <w:rsid w:val="000F51F4"/>
    <w:rsid w:val="000F54FC"/>
    <w:rsid w:val="000F5589"/>
    <w:rsid w:val="000F644B"/>
    <w:rsid w:val="000F6F15"/>
    <w:rsid w:val="000F744E"/>
    <w:rsid w:val="00100271"/>
    <w:rsid w:val="001007C0"/>
    <w:rsid w:val="00100E22"/>
    <w:rsid w:val="0010138D"/>
    <w:rsid w:val="00102008"/>
    <w:rsid w:val="00102038"/>
    <w:rsid w:val="001023F8"/>
    <w:rsid w:val="0010262B"/>
    <w:rsid w:val="001029F1"/>
    <w:rsid w:val="00102BCD"/>
    <w:rsid w:val="00102DD4"/>
    <w:rsid w:val="00102ECF"/>
    <w:rsid w:val="00102F00"/>
    <w:rsid w:val="00103551"/>
    <w:rsid w:val="001037B9"/>
    <w:rsid w:val="00104388"/>
    <w:rsid w:val="00104412"/>
    <w:rsid w:val="00104A02"/>
    <w:rsid w:val="00104AF5"/>
    <w:rsid w:val="00104D2C"/>
    <w:rsid w:val="00105029"/>
    <w:rsid w:val="00105289"/>
    <w:rsid w:val="001052F4"/>
    <w:rsid w:val="0010570A"/>
    <w:rsid w:val="00106521"/>
    <w:rsid w:val="00106E87"/>
    <w:rsid w:val="00106EB8"/>
    <w:rsid w:val="00107D72"/>
    <w:rsid w:val="001108AF"/>
    <w:rsid w:val="00110F55"/>
    <w:rsid w:val="00111FA6"/>
    <w:rsid w:val="00112897"/>
    <w:rsid w:val="00112C1E"/>
    <w:rsid w:val="00112FDF"/>
    <w:rsid w:val="00114D15"/>
    <w:rsid w:val="00115878"/>
    <w:rsid w:val="001158F5"/>
    <w:rsid w:val="00115E68"/>
    <w:rsid w:val="00115F51"/>
    <w:rsid w:val="001163CA"/>
    <w:rsid w:val="001164C3"/>
    <w:rsid w:val="0011665D"/>
    <w:rsid w:val="00116C68"/>
    <w:rsid w:val="00116E9C"/>
    <w:rsid w:val="00117044"/>
    <w:rsid w:val="001179F5"/>
    <w:rsid w:val="0012011E"/>
    <w:rsid w:val="001201C0"/>
    <w:rsid w:val="00120542"/>
    <w:rsid w:val="001208CB"/>
    <w:rsid w:val="00120BF4"/>
    <w:rsid w:val="00121908"/>
    <w:rsid w:val="00121B96"/>
    <w:rsid w:val="00121D7D"/>
    <w:rsid w:val="00121FB9"/>
    <w:rsid w:val="00122008"/>
    <w:rsid w:val="00122070"/>
    <w:rsid w:val="001227F1"/>
    <w:rsid w:val="00123443"/>
    <w:rsid w:val="00123C6F"/>
    <w:rsid w:val="00124635"/>
    <w:rsid w:val="00125088"/>
    <w:rsid w:val="0012573D"/>
    <w:rsid w:val="00126E4B"/>
    <w:rsid w:val="00127287"/>
    <w:rsid w:val="00127631"/>
    <w:rsid w:val="00127E05"/>
    <w:rsid w:val="00130148"/>
    <w:rsid w:val="001314F9"/>
    <w:rsid w:val="00131FC3"/>
    <w:rsid w:val="00132317"/>
    <w:rsid w:val="00132545"/>
    <w:rsid w:val="00132882"/>
    <w:rsid w:val="00132DF1"/>
    <w:rsid w:val="00133D1F"/>
    <w:rsid w:val="00134D12"/>
    <w:rsid w:val="001362A3"/>
    <w:rsid w:val="0013641E"/>
    <w:rsid w:val="00136953"/>
    <w:rsid w:val="001374B2"/>
    <w:rsid w:val="001405E3"/>
    <w:rsid w:val="00140AFE"/>
    <w:rsid w:val="00141139"/>
    <w:rsid w:val="00141B6B"/>
    <w:rsid w:val="00141F29"/>
    <w:rsid w:val="00142AC4"/>
    <w:rsid w:val="00142B5E"/>
    <w:rsid w:val="00142D33"/>
    <w:rsid w:val="0014301F"/>
    <w:rsid w:val="00144650"/>
    <w:rsid w:val="00144D28"/>
    <w:rsid w:val="001451A3"/>
    <w:rsid w:val="00145247"/>
    <w:rsid w:val="001455F4"/>
    <w:rsid w:val="0014612A"/>
    <w:rsid w:val="001464C4"/>
    <w:rsid w:val="001468A6"/>
    <w:rsid w:val="00146DD4"/>
    <w:rsid w:val="00147161"/>
    <w:rsid w:val="001474A7"/>
    <w:rsid w:val="001509D5"/>
    <w:rsid w:val="00150B64"/>
    <w:rsid w:val="00151009"/>
    <w:rsid w:val="00151047"/>
    <w:rsid w:val="00151288"/>
    <w:rsid w:val="00151360"/>
    <w:rsid w:val="00151550"/>
    <w:rsid w:val="00151EC6"/>
    <w:rsid w:val="00152015"/>
    <w:rsid w:val="00152318"/>
    <w:rsid w:val="00152F95"/>
    <w:rsid w:val="0015348B"/>
    <w:rsid w:val="001536F3"/>
    <w:rsid w:val="00153800"/>
    <w:rsid w:val="00153E52"/>
    <w:rsid w:val="0015423D"/>
    <w:rsid w:val="001550B9"/>
    <w:rsid w:val="0015516A"/>
    <w:rsid w:val="00155C69"/>
    <w:rsid w:val="00156497"/>
    <w:rsid w:val="001570AF"/>
    <w:rsid w:val="00157D9E"/>
    <w:rsid w:val="00157DCF"/>
    <w:rsid w:val="001603A6"/>
    <w:rsid w:val="00160618"/>
    <w:rsid w:val="00160C6C"/>
    <w:rsid w:val="00160F40"/>
    <w:rsid w:val="00162070"/>
    <w:rsid w:val="00162C41"/>
    <w:rsid w:val="00163A8A"/>
    <w:rsid w:val="00163AA9"/>
    <w:rsid w:val="00163B48"/>
    <w:rsid w:val="001649C5"/>
    <w:rsid w:val="00165434"/>
    <w:rsid w:val="00165786"/>
    <w:rsid w:val="001659E6"/>
    <w:rsid w:val="00165B5E"/>
    <w:rsid w:val="001662BD"/>
    <w:rsid w:val="0016690F"/>
    <w:rsid w:val="00166CA5"/>
    <w:rsid w:val="001673E8"/>
    <w:rsid w:val="00167897"/>
    <w:rsid w:val="00170120"/>
    <w:rsid w:val="0017023E"/>
    <w:rsid w:val="00170269"/>
    <w:rsid w:val="00170999"/>
    <w:rsid w:val="00170F48"/>
    <w:rsid w:val="00171F80"/>
    <w:rsid w:val="00172699"/>
    <w:rsid w:val="00172A72"/>
    <w:rsid w:val="00173538"/>
    <w:rsid w:val="0017375E"/>
    <w:rsid w:val="00173777"/>
    <w:rsid w:val="00173922"/>
    <w:rsid w:val="00173C56"/>
    <w:rsid w:val="0017458C"/>
    <w:rsid w:val="0017465F"/>
    <w:rsid w:val="00174CC6"/>
    <w:rsid w:val="0017522A"/>
    <w:rsid w:val="00175779"/>
    <w:rsid w:val="001766C0"/>
    <w:rsid w:val="0017680C"/>
    <w:rsid w:val="00177146"/>
    <w:rsid w:val="00177C5E"/>
    <w:rsid w:val="00177F6B"/>
    <w:rsid w:val="00180793"/>
    <w:rsid w:val="0018153C"/>
    <w:rsid w:val="00181E98"/>
    <w:rsid w:val="00182CF5"/>
    <w:rsid w:val="0018394A"/>
    <w:rsid w:val="001839DD"/>
    <w:rsid w:val="00183E03"/>
    <w:rsid w:val="001843F1"/>
    <w:rsid w:val="0018496D"/>
    <w:rsid w:val="001851A5"/>
    <w:rsid w:val="001857C4"/>
    <w:rsid w:val="00185A57"/>
    <w:rsid w:val="00185F50"/>
    <w:rsid w:val="001868C7"/>
    <w:rsid w:val="0018716C"/>
    <w:rsid w:val="001903AF"/>
    <w:rsid w:val="001907A7"/>
    <w:rsid w:val="001907A9"/>
    <w:rsid w:val="00190AF7"/>
    <w:rsid w:val="001921C1"/>
    <w:rsid w:val="00192E18"/>
    <w:rsid w:val="0019343A"/>
    <w:rsid w:val="00193517"/>
    <w:rsid w:val="001940A9"/>
    <w:rsid w:val="001945B5"/>
    <w:rsid w:val="00194A41"/>
    <w:rsid w:val="0019650E"/>
    <w:rsid w:val="0019679C"/>
    <w:rsid w:val="001967AB"/>
    <w:rsid w:val="00196A1B"/>
    <w:rsid w:val="00197B15"/>
    <w:rsid w:val="00197D19"/>
    <w:rsid w:val="001A0F1E"/>
    <w:rsid w:val="001A176A"/>
    <w:rsid w:val="001A1AEF"/>
    <w:rsid w:val="001A1C9A"/>
    <w:rsid w:val="001A1CDA"/>
    <w:rsid w:val="001A23C7"/>
    <w:rsid w:val="001A2955"/>
    <w:rsid w:val="001A2B41"/>
    <w:rsid w:val="001A3B81"/>
    <w:rsid w:val="001A3DEA"/>
    <w:rsid w:val="001A42C6"/>
    <w:rsid w:val="001A48D1"/>
    <w:rsid w:val="001A4B67"/>
    <w:rsid w:val="001A5D77"/>
    <w:rsid w:val="001A657E"/>
    <w:rsid w:val="001A66A7"/>
    <w:rsid w:val="001A69DC"/>
    <w:rsid w:val="001A6E0E"/>
    <w:rsid w:val="001A6E10"/>
    <w:rsid w:val="001A7136"/>
    <w:rsid w:val="001B01FB"/>
    <w:rsid w:val="001B06A8"/>
    <w:rsid w:val="001B1CB8"/>
    <w:rsid w:val="001B1F20"/>
    <w:rsid w:val="001B1F7E"/>
    <w:rsid w:val="001B2C76"/>
    <w:rsid w:val="001B2D11"/>
    <w:rsid w:val="001B3577"/>
    <w:rsid w:val="001B38EA"/>
    <w:rsid w:val="001B4D0E"/>
    <w:rsid w:val="001B590E"/>
    <w:rsid w:val="001B5A55"/>
    <w:rsid w:val="001B7555"/>
    <w:rsid w:val="001B7AFD"/>
    <w:rsid w:val="001B7B7A"/>
    <w:rsid w:val="001C00E3"/>
    <w:rsid w:val="001C022D"/>
    <w:rsid w:val="001C03EC"/>
    <w:rsid w:val="001C0529"/>
    <w:rsid w:val="001C0F95"/>
    <w:rsid w:val="001C1975"/>
    <w:rsid w:val="001C1994"/>
    <w:rsid w:val="001C19F2"/>
    <w:rsid w:val="001C22EC"/>
    <w:rsid w:val="001C231B"/>
    <w:rsid w:val="001C25F9"/>
    <w:rsid w:val="001C275B"/>
    <w:rsid w:val="001C2B14"/>
    <w:rsid w:val="001C3A73"/>
    <w:rsid w:val="001C3CFD"/>
    <w:rsid w:val="001C6A1C"/>
    <w:rsid w:val="001C78A9"/>
    <w:rsid w:val="001D1138"/>
    <w:rsid w:val="001D17AE"/>
    <w:rsid w:val="001D1F6C"/>
    <w:rsid w:val="001D2C83"/>
    <w:rsid w:val="001D3299"/>
    <w:rsid w:val="001D3EBB"/>
    <w:rsid w:val="001D3ECA"/>
    <w:rsid w:val="001D426E"/>
    <w:rsid w:val="001D503B"/>
    <w:rsid w:val="001D61FE"/>
    <w:rsid w:val="001D637E"/>
    <w:rsid w:val="001D64A9"/>
    <w:rsid w:val="001D749E"/>
    <w:rsid w:val="001E084C"/>
    <w:rsid w:val="001E08A9"/>
    <w:rsid w:val="001E0D37"/>
    <w:rsid w:val="001E1010"/>
    <w:rsid w:val="001E1774"/>
    <w:rsid w:val="001E2163"/>
    <w:rsid w:val="001E3312"/>
    <w:rsid w:val="001E339C"/>
    <w:rsid w:val="001E3D02"/>
    <w:rsid w:val="001E40D2"/>
    <w:rsid w:val="001E41BC"/>
    <w:rsid w:val="001E42C8"/>
    <w:rsid w:val="001E4A02"/>
    <w:rsid w:val="001E5B29"/>
    <w:rsid w:val="001E5B6F"/>
    <w:rsid w:val="001E62A4"/>
    <w:rsid w:val="001E62C0"/>
    <w:rsid w:val="001E63F5"/>
    <w:rsid w:val="001E6E48"/>
    <w:rsid w:val="001E6F0A"/>
    <w:rsid w:val="001E6F3E"/>
    <w:rsid w:val="001E7668"/>
    <w:rsid w:val="001E794A"/>
    <w:rsid w:val="001E7D4B"/>
    <w:rsid w:val="001F0E3E"/>
    <w:rsid w:val="001F1370"/>
    <w:rsid w:val="001F2A54"/>
    <w:rsid w:val="001F4631"/>
    <w:rsid w:val="001F51DB"/>
    <w:rsid w:val="001F52C6"/>
    <w:rsid w:val="001F5C10"/>
    <w:rsid w:val="001F5ECC"/>
    <w:rsid w:val="001F75C7"/>
    <w:rsid w:val="001F7934"/>
    <w:rsid w:val="001F7A27"/>
    <w:rsid w:val="0020030D"/>
    <w:rsid w:val="00200620"/>
    <w:rsid w:val="00200E4B"/>
    <w:rsid w:val="002019A5"/>
    <w:rsid w:val="00201D15"/>
    <w:rsid w:val="00202017"/>
    <w:rsid w:val="002022CE"/>
    <w:rsid w:val="00202558"/>
    <w:rsid w:val="00202694"/>
    <w:rsid w:val="0020272A"/>
    <w:rsid w:val="00202769"/>
    <w:rsid w:val="00202EC3"/>
    <w:rsid w:val="00203DA7"/>
    <w:rsid w:val="00203F4E"/>
    <w:rsid w:val="00204274"/>
    <w:rsid w:val="00204506"/>
    <w:rsid w:val="002046C3"/>
    <w:rsid w:val="00204A4A"/>
    <w:rsid w:val="00204AF8"/>
    <w:rsid w:val="00204C43"/>
    <w:rsid w:val="00204C44"/>
    <w:rsid w:val="00205016"/>
    <w:rsid w:val="00205A56"/>
    <w:rsid w:val="00205F41"/>
    <w:rsid w:val="002063AE"/>
    <w:rsid w:val="00207552"/>
    <w:rsid w:val="002079EA"/>
    <w:rsid w:val="00207AFC"/>
    <w:rsid w:val="00207D45"/>
    <w:rsid w:val="00210490"/>
    <w:rsid w:val="00210B4B"/>
    <w:rsid w:val="00211067"/>
    <w:rsid w:val="00212185"/>
    <w:rsid w:val="002125C7"/>
    <w:rsid w:val="00213413"/>
    <w:rsid w:val="0021342C"/>
    <w:rsid w:val="00213575"/>
    <w:rsid w:val="00213B2D"/>
    <w:rsid w:val="00213E77"/>
    <w:rsid w:val="0021488D"/>
    <w:rsid w:val="0021548B"/>
    <w:rsid w:val="00215D1F"/>
    <w:rsid w:val="00215EAC"/>
    <w:rsid w:val="00216301"/>
    <w:rsid w:val="00216D98"/>
    <w:rsid w:val="00217774"/>
    <w:rsid w:val="00220DF8"/>
    <w:rsid w:val="002210D1"/>
    <w:rsid w:val="00221388"/>
    <w:rsid w:val="0022185C"/>
    <w:rsid w:val="002231DE"/>
    <w:rsid w:val="002235FD"/>
    <w:rsid w:val="00224399"/>
    <w:rsid w:val="00224F4E"/>
    <w:rsid w:val="00225188"/>
    <w:rsid w:val="002251F5"/>
    <w:rsid w:val="00225298"/>
    <w:rsid w:val="002256CF"/>
    <w:rsid w:val="00225DFD"/>
    <w:rsid w:val="0022608C"/>
    <w:rsid w:val="00226533"/>
    <w:rsid w:val="00226784"/>
    <w:rsid w:val="002274A7"/>
    <w:rsid w:val="0022789D"/>
    <w:rsid w:val="00227CE1"/>
    <w:rsid w:val="00227CE5"/>
    <w:rsid w:val="0023068B"/>
    <w:rsid w:val="00230C68"/>
    <w:rsid w:val="00230F22"/>
    <w:rsid w:val="00231087"/>
    <w:rsid w:val="00231630"/>
    <w:rsid w:val="002316DD"/>
    <w:rsid w:val="00231898"/>
    <w:rsid w:val="00231B6A"/>
    <w:rsid w:val="00232286"/>
    <w:rsid w:val="0023243E"/>
    <w:rsid w:val="002324E2"/>
    <w:rsid w:val="002326B1"/>
    <w:rsid w:val="00232904"/>
    <w:rsid w:val="002330F3"/>
    <w:rsid w:val="0023331B"/>
    <w:rsid w:val="00233BFE"/>
    <w:rsid w:val="00233CB4"/>
    <w:rsid w:val="002344BE"/>
    <w:rsid w:val="002347E0"/>
    <w:rsid w:val="00234F27"/>
    <w:rsid w:val="002350A8"/>
    <w:rsid w:val="00235917"/>
    <w:rsid w:val="00235B6E"/>
    <w:rsid w:val="0023633E"/>
    <w:rsid w:val="00237068"/>
    <w:rsid w:val="00237C05"/>
    <w:rsid w:val="0024057B"/>
    <w:rsid w:val="00241EE6"/>
    <w:rsid w:val="0024231A"/>
    <w:rsid w:val="0024237C"/>
    <w:rsid w:val="00242553"/>
    <w:rsid w:val="002425C8"/>
    <w:rsid w:val="00243201"/>
    <w:rsid w:val="002439B6"/>
    <w:rsid w:val="00244419"/>
    <w:rsid w:val="00245DE7"/>
    <w:rsid w:val="00246958"/>
    <w:rsid w:val="00246B3D"/>
    <w:rsid w:val="00246C13"/>
    <w:rsid w:val="002479AB"/>
    <w:rsid w:val="00247BA4"/>
    <w:rsid w:val="0025003B"/>
    <w:rsid w:val="00250A84"/>
    <w:rsid w:val="0025277A"/>
    <w:rsid w:val="00252A7C"/>
    <w:rsid w:val="00253482"/>
    <w:rsid w:val="00253543"/>
    <w:rsid w:val="0025464C"/>
    <w:rsid w:val="00254F01"/>
    <w:rsid w:val="00255311"/>
    <w:rsid w:val="002556CE"/>
    <w:rsid w:val="00255969"/>
    <w:rsid w:val="00255CFD"/>
    <w:rsid w:val="00256977"/>
    <w:rsid w:val="002569D9"/>
    <w:rsid w:val="00257368"/>
    <w:rsid w:val="00260274"/>
    <w:rsid w:val="00260499"/>
    <w:rsid w:val="00260519"/>
    <w:rsid w:val="00260DAC"/>
    <w:rsid w:val="002616A7"/>
    <w:rsid w:val="00261D08"/>
    <w:rsid w:val="00261FAB"/>
    <w:rsid w:val="002621E3"/>
    <w:rsid w:val="00262A5E"/>
    <w:rsid w:val="00262A99"/>
    <w:rsid w:val="00263D0D"/>
    <w:rsid w:val="00263F83"/>
    <w:rsid w:val="0026415D"/>
    <w:rsid w:val="002648F4"/>
    <w:rsid w:val="00265C9E"/>
    <w:rsid w:val="00267C09"/>
    <w:rsid w:val="00267CC3"/>
    <w:rsid w:val="00267F6F"/>
    <w:rsid w:val="0027019F"/>
    <w:rsid w:val="002703EC"/>
    <w:rsid w:val="00270479"/>
    <w:rsid w:val="002709B5"/>
    <w:rsid w:val="00270BF8"/>
    <w:rsid w:val="00270D3E"/>
    <w:rsid w:val="00272024"/>
    <w:rsid w:val="002721B3"/>
    <w:rsid w:val="00272290"/>
    <w:rsid w:val="00272678"/>
    <w:rsid w:val="0027331D"/>
    <w:rsid w:val="0027337E"/>
    <w:rsid w:val="0027382F"/>
    <w:rsid w:val="00273D47"/>
    <w:rsid w:val="00273DAA"/>
    <w:rsid w:val="0027433A"/>
    <w:rsid w:val="002744D9"/>
    <w:rsid w:val="00274AD3"/>
    <w:rsid w:val="00275116"/>
    <w:rsid w:val="00275DC9"/>
    <w:rsid w:val="00276D2C"/>
    <w:rsid w:val="00277365"/>
    <w:rsid w:val="00277903"/>
    <w:rsid w:val="00281929"/>
    <w:rsid w:val="002824AE"/>
    <w:rsid w:val="002842A8"/>
    <w:rsid w:val="002846E8"/>
    <w:rsid w:val="00285154"/>
    <w:rsid w:val="00285342"/>
    <w:rsid w:val="00285491"/>
    <w:rsid w:val="0028556B"/>
    <w:rsid w:val="00286009"/>
    <w:rsid w:val="00286BB5"/>
    <w:rsid w:val="00287C8D"/>
    <w:rsid w:val="00287CB8"/>
    <w:rsid w:val="00287EB3"/>
    <w:rsid w:val="00290142"/>
    <w:rsid w:val="00290729"/>
    <w:rsid w:val="00290960"/>
    <w:rsid w:val="00291B44"/>
    <w:rsid w:val="00291E94"/>
    <w:rsid w:val="00291FB9"/>
    <w:rsid w:val="0029289A"/>
    <w:rsid w:val="00292B02"/>
    <w:rsid w:val="002935B2"/>
    <w:rsid w:val="002936CC"/>
    <w:rsid w:val="00293DBD"/>
    <w:rsid w:val="00294126"/>
    <w:rsid w:val="00295543"/>
    <w:rsid w:val="00295671"/>
    <w:rsid w:val="00295856"/>
    <w:rsid w:val="00295C2A"/>
    <w:rsid w:val="0029645E"/>
    <w:rsid w:val="002966E4"/>
    <w:rsid w:val="00296898"/>
    <w:rsid w:val="0029690A"/>
    <w:rsid w:val="00297D86"/>
    <w:rsid w:val="00297E70"/>
    <w:rsid w:val="002A0095"/>
    <w:rsid w:val="002A13FD"/>
    <w:rsid w:val="002A1793"/>
    <w:rsid w:val="002A192E"/>
    <w:rsid w:val="002A26D1"/>
    <w:rsid w:val="002A28D7"/>
    <w:rsid w:val="002A2D5B"/>
    <w:rsid w:val="002A39A3"/>
    <w:rsid w:val="002A3CC0"/>
    <w:rsid w:val="002A3F92"/>
    <w:rsid w:val="002A4311"/>
    <w:rsid w:val="002A44C8"/>
    <w:rsid w:val="002A5CEE"/>
    <w:rsid w:val="002A6553"/>
    <w:rsid w:val="002A69CA"/>
    <w:rsid w:val="002A6D9F"/>
    <w:rsid w:val="002A7035"/>
    <w:rsid w:val="002A7100"/>
    <w:rsid w:val="002A7B12"/>
    <w:rsid w:val="002B1BC2"/>
    <w:rsid w:val="002B36E2"/>
    <w:rsid w:val="002B3A9F"/>
    <w:rsid w:val="002B46DE"/>
    <w:rsid w:val="002B50BD"/>
    <w:rsid w:val="002B5730"/>
    <w:rsid w:val="002B6A0B"/>
    <w:rsid w:val="002B6E37"/>
    <w:rsid w:val="002B7686"/>
    <w:rsid w:val="002B7C2C"/>
    <w:rsid w:val="002C0030"/>
    <w:rsid w:val="002C00A1"/>
    <w:rsid w:val="002C0148"/>
    <w:rsid w:val="002C1053"/>
    <w:rsid w:val="002C2712"/>
    <w:rsid w:val="002C3FC4"/>
    <w:rsid w:val="002C4EB5"/>
    <w:rsid w:val="002C4EE8"/>
    <w:rsid w:val="002C54F0"/>
    <w:rsid w:val="002C5A66"/>
    <w:rsid w:val="002C66B1"/>
    <w:rsid w:val="002C6A20"/>
    <w:rsid w:val="002C7296"/>
    <w:rsid w:val="002C7522"/>
    <w:rsid w:val="002C7CF0"/>
    <w:rsid w:val="002C7ED1"/>
    <w:rsid w:val="002C7F94"/>
    <w:rsid w:val="002D096C"/>
    <w:rsid w:val="002D10E3"/>
    <w:rsid w:val="002D1F38"/>
    <w:rsid w:val="002D36E5"/>
    <w:rsid w:val="002D3761"/>
    <w:rsid w:val="002D3768"/>
    <w:rsid w:val="002D42A8"/>
    <w:rsid w:val="002D42B9"/>
    <w:rsid w:val="002D4B3A"/>
    <w:rsid w:val="002D4BC9"/>
    <w:rsid w:val="002D5335"/>
    <w:rsid w:val="002D5725"/>
    <w:rsid w:val="002D57D5"/>
    <w:rsid w:val="002D60E5"/>
    <w:rsid w:val="002D62CD"/>
    <w:rsid w:val="002D64DC"/>
    <w:rsid w:val="002D6872"/>
    <w:rsid w:val="002D6E14"/>
    <w:rsid w:val="002D7027"/>
    <w:rsid w:val="002D7751"/>
    <w:rsid w:val="002D7B6A"/>
    <w:rsid w:val="002D7B91"/>
    <w:rsid w:val="002E019E"/>
    <w:rsid w:val="002E0329"/>
    <w:rsid w:val="002E0BC0"/>
    <w:rsid w:val="002E0F54"/>
    <w:rsid w:val="002E1955"/>
    <w:rsid w:val="002E1A1B"/>
    <w:rsid w:val="002E1A45"/>
    <w:rsid w:val="002E2360"/>
    <w:rsid w:val="002E26F7"/>
    <w:rsid w:val="002E2927"/>
    <w:rsid w:val="002E2BBE"/>
    <w:rsid w:val="002E4119"/>
    <w:rsid w:val="002E4E3B"/>
    <w:rsid w:val="002E53CA"/>
    <w:rsid w:val="002E5674"/>
    <w:rsid w:val="002E574F"/>
    <w:rsid w:val="002E5876"/>
    <w:rsid w:val="002E5898"/>
    <w:rsid w:val="002E61CE"/>
    <w:rsid w:val="002E67E0"/>
    <w:rsid w:val="002E6A7A"/>
    <w:rsid w:val="002E7520"/>
    <w:rsid w:val="002E797F"/>
    <w:rsid w:val="002E7B9F"/>
    <w:rsid w:val="002F03F2"/>
    <w:rsid w:val="002F1140"/>
    <w:rsid w:val="002F3AE4"/>
    <w:rsid w:val="002F3BB4"/>
    <w:rsid w:val="002F4424"/>
    <w:rsid w:val="002F44CD"/>
    <w:rsid w:val="002F4B40"/>
    <w:rsid w:val="002F50E4"/>
    <w:rsid w:val="002F561C"/>
    <w:rsid w:val="002F5C6B"/>
    <w:rsid w:val="002F63FC"/>
    <w:rsid w:val="002F64A6"/>
    <w:rsid w:val="002F64DA"/>
    <w:rsid w:val="002F66BD"/>
    <w:rsid w:val="002F7119"/>
    <w:rsid w:val="002F76FD"/>
    <w:rsid w:val="002F7B74"/>
    <w:rsid w:val="00300B63"/>
    <w:rsid w:val="00301AD3"/>
    <w:rsid w:val="00301DF1"/>
    <w:rsid w:val="00302744"/>
    <w:rsid w:val="003030E8"/>
    <w:rsid w:val="003036ED"/>
    <w:rsid w:val="0030378A"/>
    <w:rsid w:val="00303A8A"/>
    <w:rsid w:val="00304AD6"/>
    <w:rsid w:val="003054F5"/>
    <w:rsid w:val="0030574F"/>
    <w:rsid w:val="00305B15"/>
    <w:rsid w:val="00306355"/>
    <w:rsid w:val="00306CE7"/>
    <w:rsid w:val="00306F44"/>
    <w:rsid w:val="00307C2F"/>
    <w:rsid w:val="00311333"/>
    <w:rsid w:val="003119D5"/>
    <w:rsid w:val="00312169"/>
    <w:rsid w:val="003122CF"/>
    <w:rsid w:val="00312DD5"/>
    <w:rsid w:val="003131C2"/>
    <w:rsid w:val="00313292"/>
    <w:rsid w:val="00313372"/>
    <w:rsid w:val="00313CA7"/>
    <w:rsid w:val="00313D70"/>
    <w:rsid w:val="00313E16"/>
    <w:rsid w:val="003144DC"/>
    <w:rsid w:val="00314764"/>
    <w:rsid w:val="003147C8"/>
    <w:rsid w:val="00314D46"/>
    <w:rsid w:val="00314E57"/>
    <w:rsid w:val="00314F04"/>
    <w:rsid w:val="0031502D"/>
    <w:rsid w:val="00315039"/>
    <w:rsid w:val="0031556A"/>
    <w:rsid w:val="00315C17"/>
    <w:rsid w:val="0031602E"/>
    <w:rsid w:val="0031705D"/>
    <w:rsid w:val="00320351"/>
    <w:rsid w:val="00320411"/>
    <w:rsid w:val="00320578"/>
    <w:rsid w:val="00320FFA"/>
    <w:rsid w:val="003213A9"/>
    <w:rsid w:val="0032151C"/>
    <w:rsid w:val="00321A53"/>
    <w:rsid w:val="0032273A"/>
    <w:rsid w:val="00322957"/>
    <w:rsid w:val="00322D70"/>
    <w:rsid w:val="0032477C"/>
    <w:rsid w:val="00324A8D"/>
    <w:rsid w:val="00325605"/>
    <w:rsid w:val="00325ECD"/>
    <w:rsid w:val="00326865"/>
    <w:rsid w:val="00326B2F"/>
    <w:rsid w:val="00326F44"/>
    <w:rsid w:val="00327227"/>
    <w:rsid w:val="003277C4"/>
    <w:rsid w:val="003305C9"/>
    <w:rsid w:val="003309DB"/>
    <w:rsid w:val="00331828"/>
    <w:rsid w:val="00331A0C"/>
    <w:rsid w:val="0033286B"/>
    <w:rsid w:val="00332BF1"/>
    <w:rsid w:val="00332BF2"/>
    <w:rsid w:val="00332F69"/>
    <w:rsid w:val="003333B7"/>
    <w:rsid w:val="003336D6"/>
    <w:rsid w:val="00333FC3"/>
    <w:rsid w:val="00334F10"/>
    <w:rsid w:val="00334F2D"/>
    <w:rsid w:val="00335574"/>
    <w:rsid w:val="00335710"/>
    <w:rsid w:val="003357BE"/>
    <w:rsid w:val="00335806"/>
    <w:rsid w:val="00335903"/>
    <w:rsid w:val="00335CA4"/>
    <w:rsid w:val="003361C7"/>
    <w:rsid w:val="00336285"/>
    <w:rsid w:val="00337BAA"/>
    <w:rsid w:val="00340576"/>
    <w:rsid w:val="003407F3"/>
    <w:rsid w:val="00340B61"/>
    <w:rsid w:val="00340DBB"/>
    <w:rsid w:val="003411A6"/>
    <w:rsid w:val="003419F9"/>
    <w:rsid w:val="00342065"/>
    <w:rsid w:val="0034269A"/>
    <w:rsid w:val="00343606"/>
    <w:rsid w:val="00344456"/>
    <w:rsid w:val="0034510F"/>
    <w:rsid w:val="00346C49"/>
    <w:rsid w:val="003477E3"/>
    <w:rsid w:val="00350186"/>
    <w:rsid w:val="00350BA9"/>
    <w:rsid w:val="00350EC0"/>
    <w:rsid w:val="003510A6"/>
    <w:rsid w:val="00351EB0"/>
    <w:rsid w:val="003522BF"/>
    <w:rsid w:val="0035256A"/>
    <w:rsid w:val="003525CF"/>
    <w:rsid w:val="003529D0"/>
    <w:rsid w:val="00352E6A"/>
    <w:rsid w:val="00352F6B"/>
    <w:rsid w:val="0035309F"/>
    <w:rsid w:val="00353AC7"/>
    <w:rsid w:val="00353D9D"/>
    <w:rsid w:val="00353ED9"/>
    <w:rsid w:val="003544D3"/>
    <w:rsid w:val="0035570C"/>
    <w:rsid w:val="0035617C"/>
    <w:rsid w:val="00356204"/>
    <w:rsid w:val="003573C6"/>
    <w:rsid w:val="00357F96"/>
    <w:rsid w:val="0036083B"/>
    <w:rsid w:val="00360DE7"/>
    <w:rsid w:val="00360E64"/>
    <w:rsid w:val="00360F80"/>
    <w:rsid w:val="003614F8"/>
    <w:rsid w:val="00361796"/>
    <w:rsid w:val="00361FAA"/>
    <w:rsid w:val="003620C1"/>
    <w:rsid w:val="0036222B"/>
    <w:rsid w:val="00362698"/>
    <w:rsid w:val="00362E08"/>
    <w:rsid w:val="00363418"/>
    <w:rsid w:val="00363BFE"/>
    <w:rsid w:val="00363E24"/>
    <w:rsid w:val="00363E6E"/>
    <w:rsid w:val="003641C5"/>
    <w:rsid w:val="003643DC"/>
    <w:rsid w:val="00364E14"/>
    <w:rsid w:val="003657B0"/>
    <w:rsid w:val="00365E92"/>
    <w:rsid w:val="00366021"/>
    <w:rsid w:val="00366B2D"/>
    <w:rsid w:val="00367092"/>
    <w:rsid w:val="003676D8"/>
    <w:rsid w:val="00367778"/>
    <w:rsid w:val="003677B2"/>
    <w:rsid w:val="003678EE"/>
    <w:rsid w:val="00367A7C"/>
    <w:rsid w:val="003704CE"/>
    <w:rsid w:val="00371C60"/>
    <w:rsid w:val="00372D2C"/>
    <w:rsid w:val="00372F19"/>
    <w:rsid w:val="003731B5"/>
    <w:rsid w:val="0037331F"/>
    <w:rsid w:val="00373B3E"/>
    <w:rsid w:val="00373DBB"/>
    <w:rsid w:val="0037411B"/>
    <w:rsid w:val="003752EB"/>
    <w:rsid w:val="00375A79"/>
    <w:rsid w:val="00375BB2"/>
    <w:rsid w:val="00375BB6"/>
    <w:rsid w:val="0037604C"/>
    <w:rsid w:val="00376401"/>
    <w:rsid w:val="00376F23"/>
    <w:rsid w:val="0037715B"/>
    <w:rsid w:val="00377CA0"/>
    <w:rsid w:val="00377CB0"/>
    <w:rsid w:val="0038006D"/>
    <w:rsid w:val="0038161C"/>
    <w:rsid w:val="00381B2F"/>
    <w:rsid w:val="00381BF3"/>
    <w:rsid w:val="0038214E"/>
    <w:rsid w:val="00382393"/>
    <w:rsid w:val="00382732"/>
    <w:rsid w:val="003827AC"/>
    <w:rsid w:val="003829F4"/>
    <w:rsid w:val="00383057"/>
    <w:rsid w:val="0038354D"/>
    <w:rsid w:val="003836A8"/>
    <w:rsid w:val="00383FD7"/>
    <w:rsid w:val="00384633"/>
    <w:rsid w:val="0038485A"/>
    <w:rsid w:val="00385EED"/>
    <w:rsid w:val="003866EC"/>
    <w:rsid w:val="00386A3C"/>
    <w:rsid w:val="00387AD0"/>
    <w:rsid w:val="00387D81"/>
    <w:rsid w:val="00390435"/>
    <w:rsid w:val="00390C1A"/>
    <w:rsid w:val="00391117"/>
    <w:rsid w:val="0039187A"/>
    <w:rsid w:val="00391D13"/>
    <w:rsid w:val="00391D6A"/>
    <w:rsid w:val="00391E7A"/>
    <w:rsid w:val="0039205F"/>
    <w:rsid w:val="003920F4"/>
    <w:rsid w:val="0039260F"/>
    <w:rsid w:val="00393792"/>
    <w:rsid w:val="00393B0F"/>
    <w:rsid w:val="0039422C"/>
    <w:rsid w:val="0039459D"/>
    <w:rsid w:val="003948CE"/>
    <w:rsid w:val="00394ED7"/>
    <w:rsid w:val="00395098"/>
    <w:rsid w:val="0039568D"/>
    <w:rsid w:val="00395B6C"/>
    <w:rsid w:val="00395B95"/>
    <w:rsid w:val="003967FA"/>
    <w:rsid w:val="00396EAB"/>
    <w:rsid w:val="00397332"/>
    <w:rsid w:val="0039795B"/>
    <w:rsid w:val="003A102B"/>
    <w:rsid w:val="003A1067"/>
    <w:rsid w:val="003A13BD"/>
    <w:rsid w:val="003A151B"/>
    <w:rsid w:val="003A16F8"/>
    <w:rsid w:val="003A1E68"/>
    <w:rsid w:val="003A1FA2"/>
    <w:rsid w:val="003A340A"/>
    <w:rsid w:val="003A384F"/>
    <w:rsid w:val="003A39FA"/>
    <w:rsid w:val="003A3CBD"/>
    <w:rsid w:val="003A4C6E"/>
    <w:rsid w:val="003A4CDD"/>
    <w:rsid w:val="003A583F"/>
    <w:rsid w:val="003A5E13"/>
    <w:rsid w:val="003A6DB4"/>
    <w:rsid w:val="003A73F1"/>
    <w:rsid w:val="003A7B78"/>
    <w:rsid w:val="003B0162"/>
    <w:rsid w:val="003B01B5"/>
    <w:rsid w:val="003B072F"/>
    <w:rsid w:val="003B10B2"/>
    <w:rsid w:val="003B12E9"/>
    <w:rsid w:val="003B1A9F"/>
    <w:rsid w:val="003B2B15"/>
    <w:rsid w:val="003B2D45"/>
    <w:rsid w:val="003B2ED0"/>
    <w:rsid w:val="003B38D7"/>
    <w:rsid w:val="003B3952"/>
    <w:rsid w:val="003B3A5A"/>
    <w:rsid w:val="003B4279"/>
    <w:rsid w:val="003B4369"/>
    <w:rsid w:val="003B4650"/>
    <w:rsid w:val="003B48D8"/>
    <w:rsid w:val="003B4A46"/>
    <w:rsid w:val="003B4AC6"/>
    <w:rsid w:val="003B4DFC"/>
    <w:rsid w:val="003B4E2E"/>
    <w:rsid w:val="003B55DB"/>
    <w:rsid w:val="003B5647"/>
    <w:rsid w:val="003B58BC"/>
    <w:rsid w:val="003B6315"/>
    <w:rsid w:val="003B6AA0"/>
    <w:rsid w:val="003B6B69"/>
    <w:rsid w:val="003B6D88"/>
    <w:rsid w:val="003B78A8"/>
    <w:rsid w:val="003B7CD2"/>
    <w:rsid w:val="003B7F0F"/>
    <w:rsid w:val="003B7FC4"/>
    <w:rsid w:val="003C0443"/>
    <w:rsid w:val="003C2335"/>
    <w:rsid w:val="003C267E"/>
    <w:rsid w:val="003C27EA"/>
    <w:rsid w:val="003C28BA"/>
    <w:rsid w:val="003C2C33"/>
    <w:rsid w:val="003C35B3"/>
    <w:rsid w:val="003C36A9"/>
    <w:rsid w:val="003C39EF"/>
    <w:rsid w:val="003C45FF"/>
    <w:rsid w:val="003C4716"/>
    <w:rsid w:val="003C4889"/>
    <w:rsid w:val="003C49D0"/>
    <w:rsid w:val="003C4CE6"/>
    <w:rsid w:val="003C4EB8"/>
    <w:rsid w:val="003C53C4"/>
    <w:rsid w:val="003C56BF"/>
    <w:rsid w:val="003C624F"/>
    <w:rsid w:val="003C6722"/>
    <w:rsid w:val="003C75E1"/>
    <w:rsid w:val="003C77C1"/>
    <w:rsid w:val="003C7C19"/>
    <w:rsid w:val="003D0108"/>
    <w:rsid w:val="003D03A0"/>
    <w:rsid w:val="003D0E4B"/>
    <w:rsid w:val="003D0EF3"/>
    <w:rsid w:val="003D14D3"/>
    <w:rsid w:val="003D1EEE"/>
    <w:rsid w:val="003D1FD2"/>
    <w:rsid w:val="003D3AE2"/>
    <w:rsid w:val="003D3B5F"/>
    <w:rsid w:val="003D3CAF"/>
    <w:rsid w:val="003D48F7"/>
    <w:rsid w:val="003D4B0D"/>
    <w:rsid w:val="003D4F37"/>
    <w:rsid w:val="003D5A1E"/>
    <w:rsid w:val="003D7EAF"/>
    <w:rsid w:val="003E02BD"/>
    <w:rsid w:val="003E031C"/>
    <w:rsid w:val="003E07D0"/>
    <w:rsid w:val="003E2363"/>
    <w:rsid w:val="003E2676"/>
    <w:rsid w:val="003E33E8"/>
    <w:rsid w:val="003E3AD7"/>
    <w:rsid w:val="003E3FDD"/>
    <w:rsid w:val="003E467F"/>
    <w:rsid w:val="003E4846"/>
    <w:rsid w:val="003E5BEF"/>
    <w:rsid w:val="003E5C1C"/>
    <w:rsid w:val="003E5D60"/>
    <w:rsid w:val="003E601A"/>
    <w:rsid w:val="003E64BF"/>
    <w:rsid w:val="003E6BD2"/>
    <w:rsid w:val="003E6E56"/>
    <w:rsid w:val="003E7383"/>
    <w:rsid w:val="003E73DE"/>
    <w:rsid w:val="003E7507"/>
    <w:rsid w:val="003E7B69"/>
    <w:rsid w:val="003F0943"/>
    <w:rsid w:val="003F0C32"/>
    <w:rsid w:val="003F279E"/>
    <w:rsid w:val="003F29E4"/>
    <w:rsid w:val="003F2D5E"/>
    <w:rsid w:val="003F371E"/>
    <w:rsid w:val="003F425E"/>
    <w:rsid w:val="003F4C06"/>
    <w:rsid w:val="003F4D02"/>
    <w:rsid w:val="003F60E6"/>
    <w:rsid w:val="003F6553"/>
    <w:rsid w:val="003F6C14"/>
    <w:rsid w:val="003F7D62"/>
    <w:rsid w:val="00400786"/>
    <w:rsid w:val="00400836"/>
    <w:rsid w:val="00400986"/>
    <w:rsid w:val="004009AB"/>
    <w:rsid w:val="004011DB"/>
    <w:rsid w:val="00401B0F"/>
    <w:rsid w:val="00402099"/>
    <w:rsid w:val="00402B63"/>
    <w:rsid w:val="00402D53"/>
    <w:rsid w:val="00402D8B"/>
    <w:rsid w:val="00403521"/>
    <w:rsid w:val="00403583"/>
    <w:rsid w:val="00404288"/>
    <w:rsid w:val="004043ED"/>
    <w:rsid w:val="004048DE"/>
    <w:rsid w:val="004064E2"/>
    <w:rsid w:val="0040672A"/>
    <w:rsid w:val="00406A2E"/>
    <w:rsid w:val="00406A68"/>
    <w:rsid w:val="00406BD5"/>
    <w:rsid w:val="004070F9"/>
    <w:rsid w:val="00407407"/>
    <w:rsid w:val="00410437"/>
    <w:rsid w:val="004105D3"/>
    <w:rsid w:val="004108D3"/>
    <w:rsid w:val="00410EB4"/>
    <w:rsid w:val="00411099"/>
    <w:rsid w:val="00411915"/>
    <w:rsid w:val="00411DA9"/>
    <w:rsid w:val="00411E43"/>
    <w:rsid w:val="00412735"/>
    <w:rsid w:val="0041287A"/>
    <w:rsid w:val="004128AF"/>
    <w:rsid w:val="0041372F"/>
    <w:rsid w:val="00413DF2"/>
    <w:rsid w:val="004147C8"/>
    <w:rsid w:val="004147D3"/>
    <w:rsid w:val="00414E26"/>
    <w:rsid w:val="00414ED8"/>
    <w:rsid w:val="00415F9C"/>
    <w:rsid w:val="0041603E"/>
    <w:rsid w:val="004165D6"/>
    <w:rsid w:val="00417CCA"/>
    <w:rsid w:val="00417DB9"/>
    <w:rsid w:val="00420773"/>
    <w:rsid w:val="00420C28"/>
    <w:rsid w:val="00421667"/>
    <w:rsid w:val="004216B7"/>
    <w:rsid w:val="00421828"/>
    <w:rsid w:val="004219EE"/>
    <w:rsid w:val="00423147"/>
    <w:rsid w:val="00423642"/>
    <w:rsid w:val="00424A50"/>
    <w:rsid w:val="00425064"/>
    <w:rsid w:val="004251DF"/>
    <w:rsid w:val="004254BB"/>
    <w:rsid w:val="004261EF"/>
    <w:rsid w:val="00426241"/>
    <w:rsid w:val="0042725C"/>
    <w:rsid w:val="0042748D"/>
    <w:rsid w:val="004274FD"/>
    <w:rsid w:val="00427A0E"/>
    <w:rsid w:val="00430396"/>
    <w:rsid w:val="00430402"/>
    <w:rsid w:val="00431269"/>
    <w:rsid w:val="0043157D"/>
    <w:rsid w:val="00431785"/>
    <w:rsid w:val="00431946"/>
    <w:rsid w:val="00431D6C"/>
    <w:rsid w:val="00432772"/>
    <w:rsid w:val="004340BA"/>
    <w:rsid w:val="00434B43"/>
    <w:rsid w:val="00435FAB"/>
    <w:rsid w:val="00436429"/>
    <w:rsid w:val="00437281"/>
    <w:rsid w:val="004408A1"/>
    <w:rsid w:val="00440AE8"/>
    <w:rsid w:val="00440C25"/>
    <w:rsid w:val="00440F33"/>
    <w:rsid w:val="00441387"/>
    <w:rsid w:val="004418A4"/>
    <w:rsid w:val="00442076"/>
    <w:rsid w:val="00442F17"/>
    <w:rsid w:val="00443280"/>
    <w:rsid w:val="00444158"/>
    <w:rsid w:val="00445732"/>
    <w:rsid w:val="00445803"/>
    <w:rsid w:val="00445BD7"/>
    <w:rsid w:val="004469B9"/>
    <w:rsid w:val="00446CAE"/>
    <w:rsid w:val="00446F6C"/>
    <w:rsid w:val="004479F2"/>
    <w:rsid w:val="004508B7"/>
    <w:rsid w:val="004514B7"/>
    <w:rsid w:val="004515A1"/>
    <w:rsid w:val="004537FF"/>
    <w:rsid w:val="00454143"/>
    <w:rsid w:val="00454466"/>
    <w:rsid w:val="0045453B"/>
    <w:rsid w:val="00454B38"/>
    <w:rsid w:val="00454BB6"/>
    <w:rsid w:val="004558DC"/>
    <w:rsid w:val="00456B2A"/>
    <w:rsid w:val="00456BAE"/>
    <w:rsid w:val="0046025B"/>
    <w:rsid w:val="0046076D"/>
    <w:rsid w:val="00461BF2"/>
    <w:rsid w:val="00463052"/>
    <w:rsid w:val="00463FEC"/>
    <w:rsid w:val="00465034"/>
    <w:rsid w:val="00465037"/>
    <w:rsid w:val="004651EC"/>
    <w:rsid w:val="004653A0"/>
    <w:rsid w:val="00465812"/>
    <w:rsid w:val="00465928"/>
    <w:rsid w:val="004660D8"/>
    <w:rsid w:val="00466501"/>
    <w:rsid w:val="00467126"/>
    <w:rsid w:val="0046793D"/>
    <w:rsid w:val="00467B45"/>
    <w:rsid w:val="00467BD4"/>
    <w:rsid w:val="00467FF4"/>
    <w:rsid w:val="004702DF"/>
    <w:rsid w:val="004704A9"/>
    <w:rsid w:val="00470912"/>
    <w:rsid w:val="0047110D"/>
    <w:rsid w:val="004723DA"/>
    <w:rsid w:val="0047245B"/>
    <w:rsid w:val="0047359E"/>
    <w:rsid w:val="0047389E"/>
    <w:rsid w:val="00473E04"/>
    <w:rsid w:val="004741C0"/>
    <w:rsid w:val="004752AE"/>
    <w:rsid w:val="00475932"/>
    <w:rsid w:val="00475BC9"/>
    <w:rsid w:val="00475DF5"/>
    <w:rsid w:val="0047605E"/>
    <w:rsid w:val="00476120"/>
    <w:rsid w:val="004761DE"/>
    <w:rsid w:val="00476E7F"/>
    <w:rsid w:val="004775A5"/>
    <w:rsid w:val="00477E67"/>
    <w:rsid w:val="004804B3"/>
    <w:rsid w:val="00480719"/>
    <w:rsid w:val="00480872"/>
    <w:rsid w:val="00481DA4"/>
    <w:rsid w:val="00481E66"/>
    <w:rsid w:val="00482387"/>
    <w:rsid w:val="004836B2"/>
    <w:rsid w:val="0048403E"/>
    <w:rsid w:val="004842EE"/>
    <w:rsid w:val="0048433D"/>
    <w:rsid w:val="00484533"/>
    <w:rsid w:val="00484A27"/>
    <w:rsid w:val="00484A42"/>
    <w:rsid w:val="00485131"/>
    <w:rsid w:val="00485133"/>
    <w:rsid w:val="00485304"/>
    <w:rsid w:val="00485BAE"/>
    <w:rsid w:val="00485D56"/>
    <w:rsid w:val="004865FC"/>
    <w:rsid w:val="00486700"/>
    <w:rsid w:val="00486FA2"/>
    <w:rsid w:val="00487189"/>
    <w:rsid w:val="004871F2"/>
    <w:rsid w:val="00487909"/>
    <w:rsid w:val="00487EB9"/>
    <w:rsid w:val="004907A0"/>
    <w:rsid w:val="004909F5"/>
    <w:rsid w:val="0049205C"/>
    <w:rsid w:val="004921E0"/>
    <w:rsid w:val="00492BDC"/>
    <w:rsid w:val="0049316B"/>
    <w:rsid w:val="00494301"/>
    <w:rsid w:val="0049459B"/>
    <w:rsid w:val="00494E25"/>
    <w:rsid w:val="00495495"/>
    <w:rsid w:val="004966E4"/>
    <w:rsid w:val="00496ADD"/>
    <w:rsid w:val="00497265"/>
    <w:rsid w:val="00497929"/>
    <w:rsid w:val="004A01B7"/>
    <w:rsid w:val="004A082D"/>
    <w:rsid w:val="004A0969"/>
    <w:rsid w:val="004A0A36"/>
    <w:rsid w:val="004A1DBE"/>
    <w:rsid w:val="004A5210"/>
    <w:rsid w:val="004A527A"/>
    <w:rsid w:val="004A6310"/>
    <w:rsid w:val="004A6AC2"/>
    <w:rsid w:val="004A6C0F"/>
    <w:rsid w:val="004A6D98"/>
    <w:rsid w:val="004A7511"/>
    <w:rsid w:val="004A7B33"/>
    <w:rsid w:val="004B08EE"/>
    <w:rsid w:val="004B0C47"/>
    <w:rsid w:val="004B1DAB"/>
    <w:rsid w:val="004B2D03"/>
    <w:rsid w:val="004B3073"/>
    <w:rsid w:val="004B3263"/>
    <w:rsid w:val="004B3980"/>
    <w:rsid w:val="004B3A36"/>
    <w:rsid w:val="004B4159"/>
    <w:rsid w:val="004B463D"/>
    <w:rsid w:val="004B68C4"/>
    <w:rsid w:val="004B7903"/>
    <w:rsid w:val="004B7B9B"/>
    <w:rsid w:val="004B7D73"/>
    <w:rsid w:val="004B7E69"/>
    <w:rsid w:val="004C086F"/>
    <w:rsid w:val="004C09C7"/>
    <w:rsid w:val="004C170E"/>
    <w:rsid w:val="004C1E8E"/>
    <w:rsid w:val="004C1FF1"/>
    <w:rsid w:val="004C2396"/>
    <w:rsid w:val="004C243C"/>
    <w:rsid w:val="004C3A8C"/>
    <w:rsid w:val="004C3BA9"/>
    <w:rsid w:val="004C3ED2"/>
    <w:rsid w:val="004C41AA"/>
    <w:rsid w:val="004C425F"/>
    <w:rsid w:val="004C45B8"/>
    <w:rsid w:val="004C4854"/>
    <w:rsid w:val="004C4D75"/>
    <w:rsid w:val="004C6DB1"/>
    <w:rsid w:val="004C7FD1"/>
    <w:rsid w:val="004D0049"/>
    <w:rsid w:val="004D0220"/>
    <w:rsid w:val="004D1B5F"/>
    <w:rsid w:val="004D24D4"/>
    <w:rsid w:val="004D5CA9"/>
    <w:rsid w:val="004D62A6"/>
    <w:rsid w:val="004D7072"/>
    <w:rsid w:val="004D708F"/>
    <w:rsid w:val="004D75E5"/>
    <w:rsid w:val="004E0B68"/>
    <w:rsid w:val="004E0D3B"/>
    <w:rsid w:val="004E0D46"/>
    <w:rsid w:val="004E0EE5"/>
    <w:rsid w:val="004E1153"/>
    <w:rsid w:val="004E1268"/>
    <w:rsid w:val="004E168A"/>
    <w:rsid w:val="004E17A4"/>
    <w:rsid w:val="004E193B"/>
    <w:rsid w:val="004E19E2"/>
    <w:rsid w:val="004E1B78"/>
    <w:rsid w:val="004E1C6B"/>
    <w:rsid w:val="004E1CE5"/>
    <w:rsid w:val="004E27D9"/>
    <w:rsid w:val="004E29C7"/>
    <w:rsid w:val="004E2A24"/>
    <w:rsid w:val="004E2DF9"/>
    <w:rsid w:val="004E3254"/>
    <w:rsid w:val="004E338F"/>
    <w:rsid w:val="004E3400"/>
    <w:rsid w:val="004E3887"/>
    <w:rsid w:val="004E3A93"/>
    <w:rsid w:val="004E53F5"/>
    <w:rsid w:val="004E5B39"/>
    <w:rsid w:val="004E620A"/>
    <w:rsid w:val="004E6BE9"/>
    <w:rsid w:val="004E72EC"/>
    <w:rsid w:val="004E76F0"/>
    <w:rsid w:val="004E7CEA"/>
    <w:rsid w:val="004F029B"/>
    <w:rsid w:val="004F14DE"/>
    <w:rsid w:val="004F188E"/>
    <w:rsid w:val="004F1DFF"/>
    <w:rsid w:val="004F2859"/>
    <w:rsid w:val="004F3159"/>
    <w:rsid w:val="004F36B0"/>
    <w:rsid w:val="004F3766"/>
    <w:rsid w:val="004F378B"/>
    <w:rsid w:val="004F4D94"/>
    <w:rsid w:val="004F4E78"/>
    <w:rsid w:val="004F502F"/>
    <w:rsid w:val="004F5602"/>
    <w:rsid w:val="004F5713"/>
    <w:rsid w:val="004F5984"/>
    <w:rsid w:val="004F5D05"/>
    <w:rsid w:val="004F665B"/>
    <w:rsid w:val="004F685A"/>
    <w:rsid w:val="004F6FB8"/>
    <w:rsid w:val="004F7253"/>
    <w:rsid w:val="004F7330"/>
    <w:rsid w:val="004F7668"/>
    <w:rsid w:val="00500916"/>
    <w:rsid w:val="005012FD"/>
    <w:rsid w:val="00501323"/>
    <w:rsid w:val="00501F87"/>
    <w:rsid w:val="00502930"/>
    <w:rsid w:val="00502F0A"/>
    <w:rsid w:val="005031D9"/>
    <w:rsid w:val="005037FF"/>
    <w:rsid w:val="00503F45"/>
    <w:rsid w:val="0050487D"/>
    <w:rsid w:val="00505086"/>
    <w:rsid w:val="0050696C"/>
    <w:rsid w:val="005104C6"/>
    <w:rsid w:val="00510725"/>
    <w:rsid w:val="00510D84"/>
    <w:rsid w:val="00511200"/>
    <w:rsid w:val="00511C8C"/>
    <w:rsid w:val="00511C9A"/>
    <w:rsid w:val="00511D49"/>
    <w:rsid w:val="00511FFD"/>
    <w:rsid w:val="005127B1"/>
    <w:rsid w:val="0051302A"/>
    <w:rsid w:val="005132A4"/>
    <w:rsid w:val="005136B5"/>
    <w:rsid w:val="0051377E"/>
    <w:rsid w:val="00513DAF"/>
    <w:rsid w:val="00513F07"/>
    <w:rsid w:val="005141C3"/>
    <w:rsid w:val="00514238"/>
    <w:rsid w:val="0051468E"/>
    <w:rsid w:val="00514D2D"/>
    <w:rsid w:val="005155FE"/>
    <w:rsid w:val="00515B0A"/>
    <w:rsid w:val="00515DC3"/>
    <w:rsid w:val="005168D0"/>
    <w:rsid w:val="00517434"/>
    <w:rsid w:val="0051749D"/>
    <w:rsid w:val="005174F5"/>
    <w:rsid w:val="0051751A"/>
    <w:rsid w:val="0051786D"/>
    <w:rsid w:val="00517B2D"/>
    <w:rsid w:val="00517EFE"/>
    <w:rsid w:val="00520EF5"/>
    <w:rsid w:val="00521C7F"/>
    <w:rsid w:val="0052217B"/>
    <w:rsid w:val="00522495"/>
    <w:rsid w:val="00522554"/>
    <w:rsid w:val="005229CF"/>
    <w:rsid w:val="005232A9"/>
    <w:rsid w:val="00523489"/>
    <w:rsid w:val="00524C8C"/>
    <w:rsid w:val="00525010"/>
    <w:rsid w:val="005251A3"/>
    <w:rsid w:val="005252D5"/>
    <w:rsid w:val="00525687"/>
    <w:rsid w:val="005256B6"/>
    <w:rsid w:val="00525F3A"/>
    <w:rsid w:val="005266B5"/>
    <w:rsid w:val="005269AE"/>
    <w:rsid w:val="00526C6E"/>
    <w:rsid w:val="00526DF3"/>
    <w:rsid w:val="00526ECB"/>
    <w:rsid w:val="00527084"/>
    <w:rsid w:val="00527989"/>
    <w:rsid w:val="00527BD5"/>
    <w:rsid w:val="0053093E"/>
    <w:rsid w:val="00530D29"/>
    <w:rsid w:val="005313E7"/>
    <w:rsid w:val="005324CB"/>
    <w:rsid w:val="005333C6"/>
    <w:rsid w:val="005338A6"/>
    <w:rsid w:val="005339FE"/>
    <w:rsid w:val="0053443B"/>
    <w:rsid w:val="00535212"/>
    <w:rsid w:val="00536346"/>
    <w:rsid w:val="0053680D"/>
    <w:rsid w:val="0053710B"/>
    <w:rsid w:val="00537A3F"/>
    <w:rsid w:val="00540110"/>
    <w:rsid w:val="00540421"/>
    <w:rsid w:val="0054054C"/>
    <w:rsid w:val="00540997"/>
    <w:rsid w:val="00540D0B"/>
    <w:rsid w:val="00541605"/>
    <w:rsid w:val="005416A8"/>
    <w:rsid w:val="005419F5"/>
    <w:rsid w:val="00542D17"/>
    <w:rsid w:val="0054319B"/>
    <w:rsid w:val="00543389"/>
    <w:rsid w:val="0054378C"/>
    <w:rsid w:val="00543A4F"/>
    <w:rsid w:val="00543DC9"/>
    <w:rsid w:val="005440A4"/>
    <w:rsid w:val="00545577"/>
    <w:rsid w:val="00545905"/>
    <w:rsid w:val="00545E7E"/>
    <w:rsid w:val="005467EE"/>
    <w:rsid w:val="00546A52"/>
    <w:rsid w:val="00546EE8"/>
    <w:rsid w:val="005471E8"/>
    <w:rsid w:val="005479AC"/>
    <w:rsid w:val="00547AC1"/>
    <w:rsid w:val="00550A7B"/>
    <w:rsid w:val="00550F9A"/>
    <w:rsid w:val="005516CD"/>
    <w:rsid w:val="005517F8"/>
    <w:rsid w:val="00551CE0"/>
    <w:rsid w:val="00552040"/>
    <w:rsid w:val="0055236C"/>
    <w:rsid w:val="00552633"/>
    <w:rsid w:val="005528FF"/>
    <w:rsid w:val="00552FF4"/>
    <w:rsid w:val="00553245"/>
    <w:rsid w:val="00553D7F"/>
    <w:rsid w:val="00554218"/>
    <w:rsid w:val="0055424B"/>
    <w:rsid w:val="00554AE5"/>
    <w:rsid w:val="005553F4"/>
    <w:rsid w:val="00555455"/>
    <w:rsid w:val="00555A74"/>
    <w:rsid w:val="00555F4C"/>
    <w:rsid w:val="00556300"/>
    <w:rsid w:val="00556BB8"/>
    <w:rsid w:val="00556D76"/>
    <w:rsid w:val="00556E0A"/>
    <w:rsid w:val="0055701D"/>
    <w:rsid w:val="005574E3"/>
    <w:rsid w:val="00557516"/>
    <w:rsid w:val="00557CF7"/>
    <w:rsid w:val="00557E4E"/>
    <w:rsid w:val="00557F74"/>
    <w:rsid w:val="00557FBD"/>
    <w:rsid w:val="00560131"/>
    <w:rsid w:val="00560D00"/>
    <w:rsid w:val="00560F69"/>
    <w:rsid w:val="00561709"/>
    <w:rsid w:val="00561A12"/>
    <w:rsid w:val="005623B6"/>
    <w:rsid w:val="00562B2C"/>
    <w:rsid w:val="00563392"/>
    <w:rsid w:val="005638FA"/>
    <w:rsid w:val="00563B03"/>
    <w:rsid w:val="0056475D"/>
    <w:rsid w:val="00564788"/>
    <w:rsid w:val="00564C34"/>
    <w:rsid w:val="00565442"/>
    <w:rsid w:val="005657CD"/>
    <w:rsid w:val="00566652"/>
    <w:rsid w:val="00566657"/>
    <w:rsid w:val="00567BC4"/>
    <w:rsid w:val="005701C9"/>
    <w:rsid w:val="0057026F"/>
    <w:rsid w:val="005707C8"/>
    <w:rsid w:val="005708CD"/>
    <w:rsid w:val="00570D17"/>
    <w:rsid w:val="00571182"/>
    <w:rsid w:val="00571EF8"/>
    <w:rsid w:val="00572293"/>
    <w:rsid w:val="00572433"/>
    <w:rsid w:val="0057336F"/>
    <w:rsid w:val="00574073"/>
    <w:rsid w:val="0057563B"/>
    <w:rsid w:val="00575B8A"/>
    <w:rsid w:val="0057719E"/>
    <w:rsid w:val="005779D0"/>
    <w:rsid w:val="00580074"/>
    <w:rsid w:val="00581CF9"/>
    <w:rsid w:val="00581F77"/>
    <w:rsid w:val="0058292F"/>
    <w:rsid w:val="0058329B"/>
    <w:rsid w:val="00583A7B"/>
    <w:rsid w:val="00583D9A"/>
    <w:rsid w:val="0058488F"/>
    <w:rsid w:val="005854A6"/>
    <w:rsid w:val="00585EB2"/>
    <w:rsid w:val="0058615D"/>
    <w:rsid w:val="00586C24"/>
    <w:rsid w:val="00586EA1"/>
    <w:rsid w:val="005872D0"/>
    <w:rsid w:val="00587B8A"/>
    <w:rsid w:val="005911C5"/>
    <w:rsid w:val="005914C6"/>
    <w:rsid w:val="00591BD0"/>
    <w:rsid w:val="00591DD6"/>
    <w:rsid w:val="00593C15"/>
    <w:rsid w:val="00594420"/>
    <w:rsid w:val="00594D2A"/>
    <w:rsid w:val="005950D8"/>
    <w:rsid w:val="00595963"/>
    <w:rsid w:val="0059620D"/>
    <w:rsid w:val="0059740E"/>
    <w:rsid w:val="00597E7C"/>
    <w:rsid w:val="00597F14"/>
    <w:rsid w:val="005A010F"/>
    <w:rsid w:val="005A0A3F"/>
    <w:rsid w:val="005A0A48"/>
    <w:rsid w:val="005A0B41"/>
    <w:rsid w:val="005A0FD9"/>
    <w:rsid w:val="005A1CCF"/>
    <w:rsid w:val="005A28B6"/>
    <w:rsid w:val="005A2A08"/>
    <w:rsid w:val="005A2E70"/>
    <w:rsid w:val="005A31E0"/>
    <w:rsid w:val="005A35E9"/>
    <w:rsid w:val="005A3C3E"/>
    <w:rsid w:val="005A427F"/>
    <w:rsid w:val="005A42D2"/>
    <w:rsid w:val="005A505C"/>
    <w:rsid w:val="005A53F1"/>
    <w:rsid w:val="005A6217"/>
    <w:rsid w:val="005B0DE8"/>
    <w:rsid w:val="005B20DF"/>
    <w:rsid w:val="005B250C"/>
    <w:rsid w:val="005B3765"/>
    <w:rsid w:val="005B3986"/>
    <w:rsid w:val="005B4E93"/>
    <w:rsid w:val="005B5C7E"/>
    <w:rsid w:val="005B65DC"/>
    <w:rsid w:val="005B70B7"/>
    <w:rsid w:val="005B76C0"/>
    <w:rsid w:val="005B7860"/>
    <w:rsid w:val="005C0364"/>
    <w:rsid w:val="005C1130"/>
    <w:rsid w:val="005C136E"/>
    <w:rsid w:val="005C16B9"/>
    <w:rsid w:val="005C1F2C"/>
    <w:rsid w:val="005C2B5B"/>
    <w:rsid w:val="005C31FA"/>
    <w:rsid w:val="005C391F"/>
    <w:rsid w:val="005C3D71"/>
    <w:rsid w:val="005C3E04"/>
    <w:rsid w:val="005C3E4E"/>
    <w:rsid w:val="005C4375"/>
    <w:rsid w:val="005C54AD"/>
    <w:rsid w:val="005C580C"/>
    <w:rsid w:val="005C5C7C"/>
    <w:rsid w:val="005C61FD"/>
    <w:rsid w:val="005C755A"/>
    <w:rsid w:val="005C7CD7"/>
    <w:rsid w:val="005D008C"/>
    <w:rsid w:val="005D0403"/>
    <w:rsid w:val="005D06EF"/>
    <w:rsid w:val="005D0E43"/>
    <w:rsid w:val="005D1810"/>
    <w:rsid w:val="005D279E"/>
    <w:rsid w:val="005D2D92"/>
    <w:rsid w:val="005D30F2"/>
    <w:rsid w:val="005D3F1B"/>
    <w:rsid w:val="005D42D4"/>
    <w:rsid w:val="005D48BE"/>
    <w:rsid w:val="005D51D3"/>
    <w:rsid w:val="005D5618"/>
    <w:rsid w:val="005D6137"/>
    <w:rsid w:val="005D64EC"/>
    <w:rsid w:val="005D6CFE"/>
    <w:rsid w:val="005D6DF5"/>
    <w:rsid w:val="005D71D1"/>
    <w:rsid w:val="005D74E2"/>
    <w:rsid w:val="005D76E1"/>
    <w:rsid w:val="005D79FF"/>
    <w:rsid w:val="005E048E"/>
    <w:rsid w:val="005E092A"/>
    <w:rsid w:val="005E0B3E"/>
    <w:rsid w:val="005E1374"/>
    <w:rsid w:val="005E139C"/>
    <w:rsid w:val="005E15A0"/>
    <w:rsid w:val="005E192A"/>
    <w:rsid w:val="005E230E"/>
    <w:rsid w:val="005E2479"/>
    <w:rsid w:val="005E281F"/>
    <w:rsid w:val="005E388C"/>
    <w:rsid w:val="005E4776"/>
    <w:rsid w:val="005E499D"/>
    <w:rsid w:val="005E4D8B"/>
    <w:rsid w:val="005E5103"/>
    <w:rsid w:val="005E61D3"/>
    <w:rsid w:val="005E6246"/>
    <w:rsid w:val="005E64A6"/>
    <w:rsid w:val="005E6F94"/>
    <w:rsid w:val="005E71FC"/>
    <w:rsid w:val="005E7B4F"/>
    <w:rsid w:val="005E7C1E"/>
    <w:rsid w:val="005E7D7E"/>
    <w:rsid w:val="005F085A"/>
    <w:rsid w:val="005F0F7F"/>
    <w:rsid w:val="005F136E"/>
    <w:rsid w:val="005F1E6E"/>
    <w:rsid w:val="005F3248"/>
    <w:rsid w:val="005F326D"/>
    <w:rsid w:val="005F3346"/>
    <w:rsid w:val="005F34DE"/>
    <w:rsid w:val="005F484D"/>
    <w:rsid w:val="005F69AC"/>
    <w:rsid w:val="005F7592"/>
    <w:rsid w:val="005F781B"/>
    <w:rsid w:val="00600587"/>
    <w:rsid w:val="0060067D"/>
    <w:rsid w:val="00600CF6"/>
    <w:rsid w:val="00600F03"/>
    <w:rsid w:val="00600F9C"/>
    <w:rsid w:val="00601677"/>
    <w:rsid w:val="0060182C"/>
    <w:rsid w:val="006019B4"/>
    <w:rsid w:val="0060222F"/>
    <w:rsid w:val="006028B6"/>
    <w:rsid w:val="00602BAA"/>
    <w:rsid w:val="00602C76"/>
    <w:rsid w:val="006030C6"/>
    <w:rsid w:val="0060380F"/>
    <w:rsid w:val="006038B9"/>
    <w:rsid w:val="00603A48"/>
    <w:rsid w:val="0060430C"/>
    <w:rsid w:val="006043A0"/>
    <w:rsid w:val="006051C2"/>
    <w:rsid w:val="006057ED"/>
    <w:rsid w:val="00605C11"/>
    <w:rsid w:val="00605ED2"/>
    <w:rsid w:val="00606078"/>
    <w:rsid w:val="00606311"/>
    <w:rsid w:val="006065DB"/>
    <w:rsid w:val="006071AA"/>
    <w:rsid w:val="00607255"/>
    <w:rsid w:val="00607E87"/>
    <w:rsid w:val="00610890"/>
    <w:rsid w:val="00610BA5"/>
    <w:rsid w:val="0061203D"/>
    <w:rsid w:val="0061237D"/>
    <w:rsid w:val="00612A62"/>
    <w:rsid w:val="00612B5B"/>
    <w:rsid w:val="00612F9B"/>
    <w:rsid w:val="00613CD8"/>
    <w:rsid w:val="006146E1"/>
    <w:rsid w:val="006147AA"/>
    <w:rsid w:val="00614986"/>
    <w:rsid w:val="00614CFF"/>
    <w:rsid w:val="006154C0"/>
    <w:rsid w:val="006156AF"/>
    <w:rsid w:val="006158D2"/>
    <w:rsid w:val="00615ECD"/>
    <w:rsid w:val="006167A1"/>
    <w:rsid w:val="00616DDD"/>
    <w:rsid w:val="006178A4"/>
    <w:rsid w:val="0061797D"/>
    <w:rsid w:val="00620536"/>
    <w:rsid w:val="00620B94"/>
    <w:rsid w:val="00620BE8"/>
    <w:rsid w:val="00621CDE"/>
    <w:rsid w:val="00622268"/>
    <w:rsid w:val="006223BD"/>
    <w:rsid w:val="0062293B"/>
    <w:rsid w:val="00622940"/>
    <w:rsid w:val="00622F33"/>
    <w:rsid w:val="00623579"/>
    <w:rsid w:val="0062357B"/>
    <w:rsid w:val="00623FBC"/>
    <w:rsid w:val="006245DE"/>
    <w:rsid w:val="00624A38"/>
    <w:rsid w:val="00624BEE"/>
    <w:rsid w:val="00624D2D"/>
    <w:rsid w:val="006252CC"/>
    <w:rsid w:val="00625A59"/>
    <w:rsid w:val="006262E8"/>
    <w:rsid w:val="00626776"/>
    <w:rsid w:val="006268CF"/>
    <w:rsid w:val="00626D36"/>
    <w:rsid w:val="00627A0E"/>
    <w:rsid w:val="00630B46"/>
    <w:rsid w:val="00630BCA"/>
    <w:rsid w:val="00630D49"/>
    <w:rsid w:val="00630EF8"/>
    <w:rsid w:val="0063105E"/>
    <w:rsid w:val="006313C0"/>
    <w:rsid w:val="00631475"/>
    <w:rsid w:val="006324F3"/>
    <w:rsid w:val="00632B63"/>
    <w:rsid w:val="00632C0A"/>
    <w:rsid w:val="00634057"/>
    <w:rsid w:val="00634DAA"/>
    <w:rsid w:val="00634F47"/>
    <w:rsid w:val="006355DD"/>
    <w:rsid w:val="00635CBC"/>
    <w:rsid w:val="00636FFB"/>
    <w:rsid w:val="0063782B"/>
    <w:rsid w:val="00637846"/>
    <w:rsid w:val="006379CC"/>
    <w:rsid w:val="00637E8C"/>
    <w:rsid w:val="00637F0A"/>
    <w:rsid w:val="00640250"/>
    <w:rsid w:val="006409D9"/>
    <w:rsid w:val="00640B87"/>
    <w:rsid w:val="00642AD8"/>
    <w:rsid w:val="00642F31"/>
    <w:rsid w:val="0064338A"/>
    <w:rsid w:val="0064344D"/>
    <w:rsid w:val="00644A72"/>
    <w:rsid w:val="00644F24"/>
    <w:rsid w:val="0064500A"/>
    <w:rsid w:val="00645352"/>
    <w:rsid w:val="00645606"/>
    <w:rsid w:val="00647D2A"/>
    <w:rsid w:val="00647DFA"/>
    <w:rsid w:val="00650040"/>
    <w:rsid w:val="00651D3B"/>
    <w:rsid w:val="00651F6A"/>
    <w:rsid w:val="00652289"/>
    <w:rsid w:val="006527C6"/>
    <w:rsid w:val="00652C89"/>
    <w:rsid w:val="00653062"/>
    <w:rsid w:val="006535A2"/>
    <w:rsid w:val="00653980"/>
    <w:rsid w:val="00653CA5"/>
    <w:rsid w:val="00653E3B"/>
    <w:rsid w:val="00653EB1"/>
    <w:rsid w:val="006543E5"/>
    <w:rsid w:val="0065448E"/>
    <w:rsid w:val="006544C1"/>
    <w:rsid w:val="0065457B"/>
    <w:rsid w:val="006546D0"/>
    <w:rsid w:val="006554C3"/>
    <w:rsid w:val="00656863"/>
    <w:rsid w:val="00656CE5"/>
    <w:rsid w:val="00656E41"/>
    <w:rsid w:val="00657779"/>
    <w:rsid w:val="00657EFE"/>
    <w:rsid w:val="00660155"/>
    <w:rsid w:val="006603BD"/>
    <w:rsid w:val="00661161"/>
    <w:rsid w:val="00661831"/>
    <w:rsid w:val="00661D7A"/>
    <w:rsid w:val="0066242C"/>
    <w:rsid w:val="00662C1A"/>
    <w:rsid w:val="0066300D"/>
    <w:rsid w:val="00663EE0"/>
    <w:rsid w:val="00663F52"/>
    <w:rsid w:val="006646F0"/>
    <w:rsid w:val="00664A10"/>
    <w:rsid w:val="00664AC1"/>
    <w:rsid w:val="00665248"/>
    <w:rsid w:val="00665562"/>
    <w:rsid w:val="0066598C"/>
    <w:rsid w:val="00665BBA"/>
    <w:rsid w:val="00665E9A"/>
    <w:rsid w:val="00666263"/>
    <w:rsid w:val="00666BD3"/>
    <w:rsid w:val="00667199"/>
    <w:rsid w:val="006673E6"/>
    <w:rsid w:val="0066750D"/>
    <w:rsid w:val="00667767"/>
    <w:rsid w:val="00667BF9"/>
    <w:rsid w:val="00670070"/>
    <w:rsid w:val="00670779"/>
    <w:rsid w:val="00670FB5"/>
    <w:rsid w:val="00671498"/>
    <w:rsid w:val="00671A85"/>
    <w:rsid w:val="00672F85"/>
    <w:rsid w:val="00673233"/>
    <w:rsid w:val="006738AA"/>
    <w:rsid w:val="00673BF0"/>
    <w:rsid w:val="006741BA"/>
    <w:rsid w:val="006767EE"/>
    <w:rsid w:val="00676F30"/>
    <w:rsid w:val="0067748B"/>
    <w:rsid w:val="006775EA"/>
    <w:rsid w:val="00677650"/>
    <w:rsid w:val="0067770F"/>
    <w:rsid w:val="0067774E"/>
    <w:rsid w:val="006779DE"/>
    <w:rsid w:val="0068001C"/>
    <w:rsid w:val="00681164"/>
    <w:rsid w:val="0068137E"/>
    <w:rsid w:val="00681E0E"/>
    <w:rsid w:val="006822D4"/>
    <w:rsid w:val="00682A8F"/>
    <w:rsid w:val="00682BD6"/>
    <w:rsid w:val="006843FE"/>
    <w:rsid w:val="00685332"/>
    <w:rsid w:val="006858F1"/>
    <w:rsid w:val="006865CD"/>
    <w:rsid w:val="0068680F"/>
    <w:rsid w:val="0068694E"/>
    <w:rsid w:val="00686DDA"/>
    <w:rsid w:val="006871AF"/>
    <w:rsid w:val="00687504"/>
    <w:rsid w:val="00687E38"/>
    <w:rsid w:val="00691321"/>
    <w:rsid w:val="00691452"/>
    <w:rsid w:val="00691A12"/>
    <w:rsid w:val="006921C1"/>
    <w:rsid w:val="006926F8"/>
    <w:rsid w:val="0069270B"/>
    <w:rsid w:val="00692808"/>
    <w:rsid w:val="006928B8"/>
    <w:rsid w:val="00692E07"/>
    <w:rsid w:val="00695146"/>
    <w:rsid w:val="00695FC9"/>
    <w:rsid w:val="006966A0"/>
    <w:rsid w:val="00696A84"/>
    <w:rsid w:val="00696AB9"/>
    <w:rsid w:val="00696F0C"/>
    <w:rsid w:val="006970BE"/>
    <w:rsid w:val="00697D9D"/>
    <w:rsid w:val="006A083D"/>
    <w:rsid w:val="006A0F98"/>
    <w:rsid w:val="006A18B1"/>
    <w:rsid w:val="006A2CFC"/>
    <w:rsid w:val="006A390D"/>
    <w:rsid w:val="006A3943"/>
    <w:rsid w:val="006A3EB3"/>
    <w:rsid w:val="006A550B"/>
    <w:rsid w:val="006A679B"/>
    <w:rsid w:val="006A69C3"/>
    <w:rsid w:val="006A6A28"/>
    <w:rsid w:val="006A6F0F"/>
    <w:rsid w:val="006A7014"/>
    <w:rsid w:val="006A7B53"/>
    <w:rsid w:val="006A7D51"/>
    <w:rsid w:val="006B0087"/>
    <w:rsid w:val="006B0995"/>
    <w:rsid w:val="006B1451"/>
    <w:rsid w:val="006B1559"/>
    <w:rsid w:val="006B3540"/>
    <w:rsid w:val="006B3C75"/>
    <w:rsid w:val="006B4F21"/>
    <w:rsid w:val="006B6DF3"/>
    <w:rsid w:val="006B6DF6"/>
    <w:rsid w:val="006B7BF0"/>
    <w:rsid w:val="006B7D24"/>
    <w:rsid w:val="006C0634"/>
    <w:rsid w:val="006C1674"/>
    <w:rsid w:val="006C2181"/>
    <w:rsid w:val="006C2645"/>
    <w:rsid w:val="006C26DA"/>
    <w:rsid w:val="006C276E"/>
    <w:rsid w:val="006C2CA6"/>
    <w:rsid w:val="006C3C49"/>
    <w:rsid w:val="006C3E83"/>
    <w:rsid w:val="006C3F3A"/>
    <w:rsid w:val="006C41B4"/>
    <w:rsid w:val="006C50A1"/>
    <w:rsid w:val="006C5731"/>
    <w:rsid w:val="006C65B1"/>
    <w:rsid w:val="006C69E7"/>
    <w:rsid w:val="006C7270"/>
    <w:rsid w:val="006C7F9C"/>
    <w:rsid w:val="006D08B7"/>
    <w:rsid w:val="006D0EC7"/>
    <w:rsid w:val="006D1CE0"/>
    <w:rsid w:val="006D1D8F"/>
    <w:rsid w:val="006D20EB"/>
    <w:rsid w:val="006D21FB"/>
    <w:rsid w:val="006D35EC"/>
    <w:rsid w:val="006D405B"/>
    <w:rsid w:val="006D4908"/>
    <w:rsid w:val="006D4E05"/>
    <w:rsid w:val="006D5250"/>
    <w:rsid w:val="006D620E"/>
    <w:rsid w:val="006D6ECE"/>
    <w:rsid w:val="006D7BB2"/>
    <w:rsid w:val="006E0B0C"/>
    <w:rsid w:val="006E0E2A"/>
    <w:rsid w:val="006E1BDC"/>
    <w:rsid w:val="006E3590"/>
    <w:rsid w:val="006E3798"/>
    <w:rsid w:val="006E3EB9"/>
    <w:rsid w:val="006E46DF"/>
    <w:rsid w:val="006E483C"/>
    <w:rsid w:val="006E5AEC"/>
    <w:rsid w:val="006E654B"/>
    <w:rsid w:val="006E659B"/>
    <w:rsid w:val="006E6FB3"/>
    <w:rsid w:val="006E70AC"/>
    <w:rsid w:val="006E7AE2"/>
    <w:rsid w:val="006E7EE1"/>
    <w:rsid w:val="006F0267"/>
    <w:rsid w:val="006F14DC"/>
    <w:rsid w:val="006F1AE0"/>
    <w:rsid w:val="006F1EA5"/>
    <w:rsid w:val="006F2021"/>
    <w:rsid w:val="006F2377"/>
    <w:rsid w:val="006F270D"/>
    <w:rsid w:val="006F2D34"/>
    <w:rsid w:val="006F2DC3"/>
    <w:rsid w:val="006F2E91"/>
    <w:rsid w:val="006F3867"/>
    <w:rsid w:val="006F3B04"/>
    <w:rsid w:val="006F3F41"/>
    <w:rsid w:val="006F3F7F"/>
    <w:rsid w:val="006F3FE6"/>
    <w:rsid w:val="006F4503"/>
    <w:rsid w:val="006F47B5"/>
    <w:rsid w:val="006F4B0C"/>
    <w:rsid w:val="006F4D9D"/>
    <w:rsid w:val="006F5141"/>
    <w:rsid w:val="006F5E53"/>
    <w:rsid w:val="006F5FD0"/>
    <w:rsid w:val="006F7115"/>
    <w:rsid w:val="006F7976"/>
    <w:rsid w:val="00700941"/>
    <w:rsid w:val="00700B3C"/>
    <w:rsid w:val="00701E00"/>
    <w:rsid w:val="00702255"/>
    <w:rsid w:val="007025A3"/>
    <w:rsid w:val="00702710"/>
    <w:rsid w:val="007027EF"/>
    <w:rsid w:val="00703FC0"/>
    <w:rsid w:val="00704496"/>
    <w:rsid w:val="007050C4"/>
    <w:rsid w:val="0070551D"/>
    <w:rsid w:val="00705782"/>
    <w:rsid w:val="007060F9"/>
    <w:rsid w:val="0070611A"/>
    <w:rsid w:val="007061B8"/>
    <w:rsid w:val="007068CB"/>
    <w:rsid w:val="00706B63"/>
    <w:rsid w:val="00707573"/>
    <w:rsid w:val="00707CC5"/>
    <w:rsid w:val="00707D79"/>
    <w:rsid w:val="00707E62"/>
    <w:rsid w:val="00707F6B"/>
    <w:rsid w:val="00707FEC"/>
    <w:rsid w:val="0071074C"/>
    <w:rsid w:val="00710A18"/>
    <w:rsid w:val="00710C6A"/>
    <w:rsid w:val="00711DBC"/>
    <w:rsid w:val="00712038"/>
    <w:rsid w:val="007121D8"/>
    <w:rsid w:val="00712CB2"/>
    <w:rsid w:val="00712DE9"/>
    <w:rsid w:val="0071352E"/>
    <w:rsid w:val="0071354D"/>
    <w:rsid w:val="00714899"/>
    <w:rsid w:val="007158B1"/>
    <w:rsid w:val="00716B3F"/>
    <w:rsid w:val="0071783E"/>
    <w:rsid w:val="007207AF"/>
    <w:rsid w:val="00720808"/>
    <w:rsid w:val="00720C8E"/>
    <w:rsid w:val="00720FEA"/>
    <w:rsid w:val="00721259"/>
    <w:rsid w:val="00721548"/>
    <w:rsid w:val="00722F36"/>
    <w:rsid w:val="0072327E"/>
    <w:rsid w:val="0072431B"/>
    <w:rsid w:val="00724972"/>
    <w:rsid w:val="00725D60"/>
    <w:rsid w:val="00725DE7"/>
    <w:rsid w:val="00725FAA"/>
    <w:rsid w:val="00727FCA"/>
    <w:rsid w:val="00730478"/>
    <w:rsid w:val="00730A3D"/>
    <w:rsid w:val="00730B3B"/>
    <w:rsid w:val="00732229"/>
    <w:rsid w:val="007327EC"/>
    <w:rsid w:val="00732A5D"/>
    <w:rsid w:val="00732B9F"/>
    <w:rsid w:val="00732DE7"/>
    <w:rsid w:val="00733741"/>
    <w:rsid w:val="00733E3B"/>
    <w:rsid w:val="00734489"/>
    <w:rsid w:val="00734BD0"/>
    <w:rsid w:val="00734F7B"/>
    <w:rsid w:val="0073500C"/>
    <w:rsid w:val="00735120"/>
    <w:rsid w:val="0073549A"/>
    <w:rsid w:val="00735849"/>
    <w:rsid w:val="007363BE"/>
    <w:rsid w:val="00736A29"/>
    <w:rsid w:val="00736BE1"/>
    <w:rsid w:val="0073750A"/>
    <w:rsid w:val="007377A5"/>
    <w:rsid w:val="007401C8"/>
    <w:rsid w:val="0074093A"/>
    <w:rsid w:val="00740F84"/>
    <w:rsid w:val="00741188"/>
    <w:rsid w:val="007414EC"/>
    <w:rsid w:val="0074172F"/>
    <w:rsid w:val="00741DF3"/>
    <w:rsid w:val="007420AE"/>
    <w:rsid w:val="00742143"/>
    <w:rsid w:val="00742E5B"/>
    <w:rsid w:val="007438E4"/>
    <w:rsid w:val="007438FF"/>
    <w:rsid w:val="00743CA3"/>
    <w:rsid w:val="007444B5"/>
    <w:rsid w:val="00744FCC"/>
    <w:rsid w:val="00745551"/>
    <w:rsid w:val="0074579C"/>
    <w:rsid w:val="00745815"/>
    <w:rsid w:val="007459C2"/>
    <w:rsid w:val="00746373"/>
    <w:rsid w:val="007464BF"/>
    <w:rsid w:val="00746512"/>
    <w:rsid w:val="00746B32"/>
    <w:rsid w:val="00747147"/>
    <w:rsid w:val="007472E7"/>
    <w:rsid w:val="00747C45"/>
    <w:rsid w:val="00750164"/>
    <w:rsid w:val="00750198"/>
    <w:rsid w:val="007504BB"/>
    <w:rsid w:val="0075112D"/>
    <w:rsid w:val="00751692"/>
    <w:rsid w:val="007519AF"/>
    <w:rsid w:val="00752265"/>
    <w:rsid w:val="007523C4"/>
    <w:rsid w:val="00752D90"/>
    <w:rsid w:val="00752F5D"/>
    <w:rsid w:val="007531B9"/>
    <w:rsid w:val="007536C9"/>
    <w:rsid w:val="00753736"/>
    <w:rsid w:val="007537D5"/>
    <w:rsid w:val="0075485F"/>
    <w:rsid w:val="00754C03"/>
    <w:rsid w:val="00755468"/>
    <w:rsid w:val="0075597F"/>
    <w:rsid w:val="00755991"/>
    <w:rsid w:val="00755F83"/>
    <w:rsid w:val="00756721"/>
    <w:rsid w:val="0075689C"/>
    <w:rsid w:val="007568BD"/>
    <w:rsid w:val="00756A8D"/>
    <w:rsid w:val="00756B37"/>
    <w:rsid w:val="00756E64"/>
    <w:rsid w:val="00757536"/>
    <w:rsid w:val="0075774E"/>
    <w:rsid w:val="00760663"/>
    <w:rsid w:val="00760A29"/>
    <w:rsid w:val="00760A4B"/>
    <w:rsid w:val="007618E8"/>
    <w:rsid w:val="00761E82"/>
    <w:rsid w:val="00761FE3"/>
    <w:rsid w:val="00762312"/>
    <w:rsid w:val="007623AE"/>
    <w:rsid w:val="0076245B"/>
    <w:rsid w:val="007626BC"/>
    <w:rsid w:val="00762888"/>
    <w:rsid w:val="00762D28"/>
    <w:rsid w:val="00763141"/>
    <w:rsid w:val="007632B3"/>
    <w:rsid w:val="007634A9"/>
    <w:rsid w:val="00763B62"/>
    <w:rsid w:val="00765686"/>
    <w:rsid w:val="007658D4"/>
    <w:rsid w:val="00765B35"/>
    <w:rsid w:val="007666EB"/>
    <w:rsid w:val="00766776"/>
    <w:rsid w:val="0076695E"/>
    <w:rsid w:val="007669EE"/>
    <w:rsid w:val="00766A4E"/>
    <w:rsid w:val="00766DEE"/>
    <w:rsid w:val="0077017D"/>
    <w:rsid w:val="00771105"/>
    <w:rsid w:val="00771D98"/>
    <w:rsid w:val="007720E7"/>
    <w:rsid w:val="0077261F"/>
    <w:rsid w:val="00772B32"/>
    <w:rsid w:val="00773031"/>
    <w:rsid w:val="00773A5C"/>
    <w:rsid w:val="007740B2"/>
    <w:rsid w:val="00774572"/>
    <w:rsid w:val="00774A4A"/>
    <w:rsid w:val="00774DC8"/>
    <w:rsid w:val="0077554B"/>
    <w:rsid w:val="00775BFD"/>
    <w:rsid w:val="007763F2"/>
    <w:rsid w:val="00777AD3"/>
    <w:rsid w:val="007806FD"/>
    <w:rsid w:val="00780962"/>
    <w:rsid w:val="00780ED4"/>
    <w:rsid w:val="00781972"/>
    <w:rsid w:val="00781B8A"/>
    <w:rsid w:val="00781CD7"/>
    <w:rsid w:val="00781ECD"/>
    <w:rsid w:val="00782129"/>
    <w:rsid w:val="00782CEA"/>
    <w:rsid w:val="007832A2"/>
    <w:rsid w:val="00783626"/>
    <w:rsid w:val="00783647"/>
    <w:rsid w:val="0078365D"/>
    <w:rsid w:val="00783ABA"/>
    <w:rsid w:val="00784A5B"/>
    <w:rsid w:val="00785CFE"/>
    <w:rsid w:val="00785F74"/>
    <w:rsid w:val="0078617B"/>
    <w:rsid w:val="00786410"/>
    <w:rsid w:val="007865C2"/>
    <w:rsid w:val="0078724D"/>
    <w:rsid w:val="00787284"/>
    <w:rsid w:val="00787343"/>
    <w:rsid w:val="0079279F"/>
    <w:rsid w:val="00792991"/>
    <w:rsid w:val="00792F7E"/>
    <w:rsid w:val="00793794"/>
    <w:rsid w:val="0079463D"/>
    <w:rsid w:val="0079480F"/>
    <w:rsid w:val="00795231"/>
    <w:rsid w:val="00795503"/>
    <w:rsid w:val="00795971"/>
    <w:rsid w:val="00795D72"/>
    <w:rsid w:val="00795F4A"/>
    <w:rsid w:val="0079683A"/>
    <w:rsid w:val="00796B1D"/>
    <w:rsid w:val="0079799F"/>
    <w:rsid w:val="007A0706"/>
    <w:rsid w:val="007A07AD"/>
    <w:rsid w:val="007A0DAD"/>
    <w:rsid w:val="007A1095"/>
    <w:rsid w:val="007A1268"/>
    <w:rsid w:val="007A14A1"/>
    <w:rsid w:val="007A14B9"/>
    <w:rsid w:val="007A158E"/>
    <w:rsid w:val="007A252D"/>
    <w:rsid w:val="007A2B01"/>
    <w:rsid w:val="007A2B8A"/>
    <w:rsid w:val="007A307E"/>
    <w:rsid w:val="007A4701"/>
    <w:rsid w:val="007A5071"/>
    <w:rsid w:val="007A566E"/>
    <w:rsid w:val="007A62E2"/>
    <w:rsid w:val="007A7388"/>
    <w:rsid w:val="007A7423"/>
    <w:rsid w:val="007B00CA"/>
    <w:rsid w:val="007B0629"/>
    <w:rsid w:val="007B11A2"/>
    <w:rsid w:val="007B35B4"/>
    <w:rsid w:val="007B4148"/>
    <w:rsid w:val="007B458B"/>
    <w:rsid w:val="007B4CCA"/>
    <w:rsid w:val="007B652F"/>
    <w:rsid w:val="007B6B4B"/>
    <w:rsid w:val="007B7104"/>
    <w:rsid w:val="007B7349"/>
    <w:rsid w:val="007B7E67"/>
    <w:rsid w:val="007C19C2"/>
    <w:rsid w:val="007C1E5A"/>
    <w:rsid w:val="007C2736"/>
    <w:rsid w:val="007C2EA8"/>
    <w:rsid w:val="007C3682"/>
    <w:rsid w:val="007C3A81"/>
    <w:rsid w:val="007C3C07"/>
    <w:rsid w:val="007C3DD9"/>
    <w:rsid w:val="007C3E1F"/>
    <w:rsid w:val="007C446D"/>
    <w:rsid w:val="007C468C"/>
    <w:rsid w:val="007C535F"/>
    <w:rsid w:val="007C559A"/>
    <w:rsid w:val="007C5B44"/>
    <w:rsid w:val="007C609D"/>
    <w:rsid w:val="007C62D1"/>
    <w:rsid w:val="007C6637"/>
    <w:rsid w:val="007C7308"/>
    <w:rsid w:val="007C7314"/>
    <w:rsid w:val="007C74A9"/>
    <w:rsid w:val="007D057A"/>
    <w:rsid w:val="007D0DA0"/>
    <w:rsid w:val="007D1084"/>
    <w:rsid w:val="007D1F29"/>
    <w:rsid w:val="007D20F8"/>
    <w:rsid w:val="007D21F5"/>
    <w:rsid w:val="007D2538"/>
    <w:rsid w:val="007D2D0F"/>
    <w:rsid w:val="007D2DAF"/>
    <w:rsid w:val="007D2FED"/>
    <w:rsid w:val="007D353C"/>
    <w:rsid w:val="007D376F"/>
    <w:rsid w:val="007D3CE1"/>
    <w:rsid w:val="007D4ACD"/>
    <w:rsid w:val="007D5375"/>
    <w:rsid w:val="007D573B"/>
    <w:rsid w:val="007D617D"/>
    <w:rsid w:val="007D6364"/>
    <w:rsid w:val="007D678C"/>
    <w:rsid w:val="007D6F05"/>
    <w:rsid w:val="007D70CB"/>
    <w:rsid w:val="007D7703"/>
    <w:rsid w:val="007D7F7D"/>
    <w:rsid w:val="007E0050"/>
    <w:rsid w:val="007E0430"/>
    <w:rsid w:val="007E0895"/>
    <w:rsid w:val="007E12B7"/>
    <w:rsid w:val="007E1717"/>
    <w:rsid w:val="007E1736"/>
    <w:rsid w:val="007E1FA7"/>
    <w:rsid w:val="007E2154"/>
    <w:rsid w:val="007E2D2E"/>
    <w:rsid w:val="007E30FF"/>
    <w:rsid w:val="007E31EE"/>
    <w:rsid w:val="007E35F9"/>
    <w:rsid w:val="007E3E3B"/>
    <w:rsid w:val="007E407A"/>
    <w:rsid w:val="007E46FE"/>
    <w:rsid w:val="007E4BA6"/>
    <w:rsid w:val="007E5456"/>
    <w:rsid w:val="007E5489"/>
    <w:rsid w:val="007E6B9D"/>
    <w:rsid w:val="007E701B"/>
    <w:rsid w:val="007E708B"/>
    <w:rsid w:val="007E73C1"/>
    <w:rsid w:val="007E7537"/>
    <w:rsid w:val="007E7920"/>
    <w:rsid w:val="007E7EDE"/>
    <w:rsid w:val="007F064E"/>
    <w:rsid w:val="007F0951"/>
    <w:rsid w:val="007F11AB"/>
    <w:rsid w:val="007F211F"/>
    <w:rsid w:val="007F262B"/>
    <w:rsid w:val="007F277D"/>
    <w:rsid w:val="007F304B"/>
    <w:rsid w:val="007F31F6"/>
    <w:rsid w:val="007F3646"/>
    <w:rsid w:val="007F46E1"/>
    <w:rsid w:val="007F5944"/>
    <w:rsid w:val="007F606F"/>
    <w:rsid w:val="007F6247"/>
    <w:rsid w:val="007F656C"/>
    <w:rsid w:val="007F78FF"/>
    <w:rsid w:val="008001F9"/>
    <w:rsid w:val="00800DBC"/>
    <w:rsid w:val="00800F8E"/>
    <w:rsid w:val="00801E1F"/>
    <w:rsid w:val="0080235A"/>
    <w:rsid w:val="008025D1"/>
    <w:rsid w:val="00803C5F"/>
    <w:rsid w:val="008042FB"/>
    <w:rsid w:val="00804829"/>
    <w:rsid w:val="00804A13"/>
    <w:rsid w:val="008058A3"/>
    <w:rsid w:val="00806383"/>
    <w:rsid w:val="0080721A"/>
    <w:rsid w:val="00807752"/>
    <w:rsid w:val="00807940"/>
    <w:rsid w:val="00807DF3"/>
    <w:rsid w:val="008105C3"/>
    <w:rsid w:val="0081144C"/>
    <w:rsid w:val="008121F0"/>
    <w:rsid w:val="008123EE"/>
    <w:rsid w:val="00812DB4"/>
    <w:rsid w:val="00812E26"/>
    <w:rsid w:val="00813381"/>
    <w:rsid w:val="00813C2A"/>
    <w:rsid w:val="008142B7"/>
    <w:rsid w:val="0081441C"/>
    <w:rsid w:val="008148FE"/>
    <w:rsid w:val="00815016"/>
    <w:rsid w:val="008163A6"/>
    <w:rsid w:val="008175A4"/>
    <w:rsid w:val="00817C4C"/>
    <w:rsid w:val="00817C8A"/>
    <w:rsid w:val="00817D82"/>
    <w:rsid w:val="008206AE"/>
    <w:rsid w:val="00821113"/>
    <w:rsid w:val="00821382"/>
    <w:rsid w:val="00821624"/>
    <w:rsid w:val="0082196D"/>
    <w:rsid w:val="00821F95"/>
    <w:rsid w:val="00822587"/>
    <w:rsid w:val="00822791"/>
    <w:rsid w:val="0082296D"/>
    <w:rsid w:val="00823AD2"/>
    <w:rsid w:val="00823F7E"/>
    <w:rsid w:val="0082579F"/>
    <w:rsid w:val="00825F36"/>
    <w:rsid w:val="0082663C"/>
    <w:rsid w:val="008266A9"/>
    <w:rsid w:val="00826EAC"/>
    <w:rsid w:val="00827278"/>
    <w:rsid w:val="008278EA"/>
    <w:rsid w:val="008303E8"/>
    <w:rsid w:val="00830846"/>
    <w:rsid w:val="00830B95"/>
    <w:rsid w:val="00830C77"/>
    <w:rsid w:val="008314C8"/>
    <w:rsid w:val="008318BF"/>
    <w:rsid w:val="00831B4A"/>
    <w:rsid w:val="00831D24"/>
    <w:rsid w:val="00831FA8"/>
    <w:rsid w:val="00832A8B"/>
    <w:rsid w:val="00832CAC"/>
    <w:rsid w:val="008349FC"/>
    <w:rsid w:val="00834F34"/>
    <w:rsid w:val="008353BF"/>
    <w:rsid w:val="008354FC"/>
    <w:rsid w:val="00835854"/>
    <w:rsid w:val="0083626B"/>
    <w:rsid w:val="008367A8"/>
    <w:rsid w:val="00836C58"/>
    <w:rsid w:val="00836E3F"/>
    <w:rsid w:val="00840048"/>
    <w:rsid w:val="00840658"/>
    <w:rsid w:val="0084098C"/>
    <w:rsid w:val="00840EC6"/>
    <w:rsid w:val="008411FD"/>
    <w:rsid w:val="0084121E"/>
    <w:rsid w:val="00841587"/>
    <w:rsid w:val="008421BF"/>
    <w:rsid w:val="008428C6"/>
    <w:rsid w:val="008439C1"/>
    <w:rsid w:val="00843C9B"/>
    <w:rsid w:val="00843F2E"/>
    <w:rsid w:val="00844231"/>
    <w:rsid w:val="00844945"/>
    <w:rsid w:val="008454E8"/>
    <w:rsid w:val="00845CA8"/>
    <w:rsid w:val="00845D0D"/>
    <w:rsid w:val="00845DAF"/>
    <w:rsid w:val="00845E91"/>
    <w:rsid w:val="00847ABB"/>
    <w:rsid w:val="00850319"/>
    <w:rsid w:val="0085042C"/>
    <w:rsid w:val="008509D3"/>
    <w:rsid w:val="00851C58"/>
    <w:rsid w:val="00852769"/>
    <w:rsid w:val="008531A6"/>
    <w:rsid w:val="008534DA"/>
    <w:rsid w:val="008540FF"/>
    <w:rsid w:val="00854555"/>
    <w:rsid w:val="0085478B"/>
    <w:rsid w:val="00854B24"/>
    <w:rsid w:val="00854E0F"/>
    <w:rsid w:val="008557FA"/>
    <w:rsid w:val="00855B66"/>
    <w:rsid w:val="00855E4B"/>
    <w:rsid w:val="008562F1"/>
    <w:rsid w:val="0085642B"/>
    <w:rsid w:val="00856930"/>
    <w:rsid w:val="00856B6E"/>
    <w:rsid w:val="00856E54"/>
    <w:rsid w:val="00857699"/>
    <w:rsid w:val="00857DDE"/>
    <w:rsid w:val="00860B0C"/>
    <w:rsid w:val="00861311"/>
    <w:rsid w:val="008626D9"/>
    <w:rsid w:val="00862781"/>
    <w:rsid w:val="008628DE"/>
    <w:rsid w:val="00862954"/>
    <w:rsid w:val="00862DBB"/>
    <w:rsid w:val="0086318E"/>
    <w:rsid w:val="008636DE"/>
    <w:rsid w:val="008638CE"/>
    <w:rsid w:val="00864B98"/>
    <w:rsid w:val="008659BF"/>
    <w:rsid w:val="00866D03"/>
    <w:rsid w:val="00867B4C"/>
    <w:rsid w:val="00870214"/>
    <w:rsid w:val="0087070E"/>
    <w:rsid w:val="00870A55"/>
    <w:rsid w:val="008710E1"/>
    <w:rsid w:val="0087182D"/>
    <w:rsid w:val="00871895"/>
    <w:rsid w:val="00871A60"/>
    <w:rsid w:val="00871E9C"/>
    <w:rsid w:val="008725C5"/>
    <w:rsid w:val="00872CEC"/>
    <w:rsid w:val="00872D4F"/>
    <w:rsid w:val="008730B5"/>
    <w:rsid w:val="008730D3"/>
    <w:rsid w:val="0087324C"/>
    <w:rsid w:val="0087337D"/>
    <w:rsid w:val="008738E0"/>
    <w:rsid w:val="00873A1D"/>
    <w:rsid w:val="008740DA"/>
    <w:rsid w:val="0087425E"/>
    <w:rsid w:val="00874A5D"/>
    <w:rsid w:val="00875E2D"/>
    <w:rsid w:val="008768F2"/>
    <w:rsid w:val="00876C03"/>
    <w:rsid w:val="00876C05"/>
    <w:rsid w:val="0087784F"/>
    <w:rsid w:val="008778A4"/>
    <w:rsid w:val="00877D48"/>
    <w:rsid w:val="00877DC3"/>
    <w:rsid w:val="00880999"/>
    <w:rsid w:val="00880B2A"/>
    <w:rsid w:val="0088101B"/>
    <w:rsid w:val="008810CB"/>
    <w:rsid w:val="0088138D"/>
    <w:rsid w:val="00881536"/>
    <w:rsid w:val="00883244"/>
    <w:rsid w:val="0088337E"/>
    <w:rsid w:val="00883889"/>
    <w:rsid w:val="0088451B"/>
    <w:rsid w:val="00885656"/>
    <w:rsid w:val="008857C1"/>
    <w:rsid w:val="00885C1D"/>
    <w:rsid w:val="00885EC9"/>
    <w:rsid w:val="008861F8"/>
    <w:rsid w:val="00887D1C"/>
    <w:rsid w:val="00890487"/>
    <w:rsid w:val="0089079B"/>
    <w:rsid w:val="00891562"/>
    <w:rsid w:val="0089177F"/>
    <w:rsid w:val="00891F4C"/>
    <w:rsid w:val="00892467"/>
    <w:rsid w:val="00892C4C"/>
    <w:rsid w:val="00893838"/>
    <w:rsid w:val="008951CB"/>
    <w:rsid w:val="0089566F"/>
    <w:rsid w:val="00895CB9"/>
    <w:rsid w:val="00896A94"/>
    <w:rsid w:val="00896FB5"/>
    <w:rsid w:val="008977ED"/>
    <w:rsid w:val="008A0DAF"/>
    <w:rsid w:val="008A1019"/>
    <w:rsid w:val="008A10BA"/>
    <w:rsid w:val="008A1379"/>
    <w:rsid w:val="008A141C"/>
    <w:rsid w:val="008A16E8"/>
    <w:rsid w:val="008A19A5"/>
    <w:rsid w:val="008A1A1C"/>
    <w:rsid w:val="008A2E02"/>
    <w:rsid w:val="008A404D"/>
    <w:rsid w:val="008A4E06"/>
    <w:rsid w:val="008A4FD0"/>
    <w:rsid w:val="008A5259"/>
    <w:rsid w:val="008A5F44"/>
    <w:rsid w:val="008A5FF7"/>
    <w:rsid w:val="008A75C8"/>
    <w:rsid w:val="008A7698"/>
    <w:rsid w:val="008B126E"/>
    <w:rsid w:val="008B13DB"/>
    <w:rsid w:val="008B2BFA"/>
    <w:rsid w:val="008B2D51"/>
    <w:rsid w:val="008B3588"/>
    <w:rsid w:val="008B373D"/>
    <w:rsid w:val="008B3895"/>
    <w:rsid w:val="008B3FFA"/>
    <w:rsid w:val="008B40AF"/>
    <w:rsid w:val="008B41FB"/>
    <w:rsid w:val="008B4867"/>
    <w:rsid w:val="008B4DF3"/>
    <w:rsid w:val="008B4F54"/>
    <w:rsid w:val="008B56C6"/>
    <w:rsid w:val="008B5991"/>
    <w:rsid w:val="008B5D2D"/>
    <w:rsid w:val="008B60E2"/>
    <w:rsid w:val="008B6152"/>
    <w:rsid w:val="008B6F40"/>
    <w:rsid w:val="008B7190"/>
    <w:rsid w:val="008B76A6"/>
    <w:rsid w:val="008C0650"/>
    <w:rsid w:val="008C10E4"/>
    <w:rsid w:val="008C157A"/>
    <w:rsid w:val="008C1A41"/>
    <w:rsid w:val="008C31DF"/>
    <w:rsid w:val="008C4457"/>
    <w:rsid w:val="008C4741"/>
    <w:rsid w:val="008C4C5D"/>
    <w:rsid w:val="008C550A"/>
    <w:rsid w:val="008C5DB6"/>
    <w:rsid w:val="008C5F47"/>
    <w:rsid w:val="008C6051"/>
    <w:rsid w:val="008C6E95"/>
    <w:rsid w:val="008C7A02"/>
    <w:rsid w:val="008C7F25"/>
    <w:rsid w:val="008D05C3"/>
    <w:rsid w:val="008D1B03"/>
    <w:rsid w:val="008D2496"/>
    <w:rsid w:val="008D25D6"/>
    <w:rsid w:val="008D407C"/>
    <w:rsid w:val="008D413F"/>
    <w:rsid w:val="008D4FBC"/>
    <w:rsid w:val="008D5230"/>
    <w:rsid w:val="008D618F"/>
    <w:rsid w:val="008D66F1"/>
    <w:rsid w:val="008D6A17"/>
    <w:rsid w:val="008D6B61"/>
    <w:rsid w:val="008D6DF9"/>
    <w:rsid w:val="008D717A"/>
    <w:rsid w:val="008D7636"/>
    <w:rsid w:val="008D7F51"/>
    <w:rsid w:val="008E0025"/>
    <w:rsid w:val="008E002F"/>
    <w:rsid w:val="008E02D6"/>
    <w:rsid w:val="008E15D1"/>
    <w:rsid w:val="008E166E"/>
    <w:rsid w:val="008E172A"/>
    <w:rsid w:val="008E1877"/>
    <w:rsid w:val="008E1E91"/>
    <w:rsid w:val="008E221A"/>
    <w:rsid w:val="008E246E"/>
    <w:rsid w:val="008E2539"/>
    <w:rsid w:val="008E29C9"/>
    <w:rsid w:val="008E2CFE"/>
    <w:rsid w:val="008E2FB0"/>
    <w:rsid w:val="008E30D1"/>
    <w:rsid w:val="008E3BBB"/>
    <w:rsid w:val="008E4039"/>
    <w:rsid w:val="008E4468"/>
    <w:rsid w:val="008E4796"/>
    <w:rsid w:val="008E5500"/>
    <w:rsid w:val="008E5602"/>
    <w:rsid w:val="008E5881"/>
    <w:rsid w:val="008E5B03"/>
    <w:rsid w:val="008E669A"/>
    <w:rsid w:val="008E781D"/>
    <w:rsid w:val="008E7A38"/>
    <w:rsid w:val="008F0496"/>
    <w:rsid w:val="008F0AD7"/>
    <w:rsid w:val="008F0C74"/>
    <w:rsid w:val="008F1366"/>
    <w:rsid w:val="008F171E"/>
    <w:rsid w:val="008F17B0"/>
    <w:rsid w:val="008F1F0B"/>
    <w:rsid w:val="008F2B4A"/>
    <w:rsid w:val="008F374D"/>
    <w:rsid w:val="008F38FA"/>
    <w:rsid w:val="008F47B1"/>
    <w:rsid w:val="008F4B6B"/>
    <w:rsid w:val="008F5B96"/>
    <w:rsid w:val="008F5C03"/>
    <w:rsid w:val="008F6438"/>
    <w:rsid w:val="008F67AF"/>
    <w:rsid w:val="008F69F9"/>
    <w:rsid w:val="008F743D"/>
    <w:rsid w:val="008F7A23"/>
    <w:rsid w:val="008F7AA7"/>
    <w:rsid w:val="009002C0"/>
    <w:rsid w:val="00900E65"/>
    <w:rsid w:val="00901343"/>
    <w:rsid w:val="009021DC"/>
    <w:rsid w:val="009028D1"/>
    <w:rsid w:val="00903AB0"/>
    <w:rsid w:val="00904D1B"/>
    <w:rsid w:val="00905703"/>
    <w:rsid w:val="00906010"/>
    <w:rsid w:val="00907644"/>
    <w:rsid w:val="0091052C"/>
    <w:rsid w:val="00910596"/>
    <w:rsid w:val="00910628"/>
    <w:rsid w:val="0091064A"/>
    <w:rsid w:val="009109EF"/>
    <w:rsid w:val="00910F4A"/>
    <w:rsid w:val="00911E66"/>
    <w:rsid w:val="00912220"/>
    <w:rsid w:val="00912FB0"/>
    <w:rsid w:val="00913F47"/>
    <w:rsid w:val="0091490F"/>
    <w:rsid w:val="00914AAE"/>
    <w:rsid w:val="00914DE4"/>
    <w:rsid w:val="00914EB3"/>
    <w:rsid w:val="009164C1"/>
    <w:rsid w:val="00916673"/>
    <w:rsid w:val="00917AF0"/>
    <w:rsid w:val="00917C43"/>
    <w:rsid w:val="00917D4B"/>
    <w:rsid w:val="00917D8A"/>
    <w:rsid w:val="00920A3A"/>
    <w:rsid w:val="00920BD6"/>
    <w:rsid w:val="0092173E"/>
    <w:rsid w:val="00921AAE"/>
    <w:rsid w:val="0092205D"/>
    <w:rsid w:val="009224D9"/>
    <w:rsid w:val="00922CE1"/>
    <w:rsid w:val="0092339A"/>
    <w:rsid w:val="009233B4"/>
    <w:rsid w:val="00923C35"/>
    <w:rsid w:val="0092434A"/>
    <w:rsid w:val="0092466F"/>
    <w:rsid w:val="00924A18"/>
    <w:rsid w:val="00925817"/>
    <w:rsid w:val="00925B75"/>
    <w:rsid w:val="00926195"/>
    <w:rsid w:val="00927120"/>
    <w:rsid w:val="0092793D"/>
    <w:rsid w:val="0093065A"/>
    <w:rsid w:val="00931B8B"/>
    <w:rsid w:val="00932143"/>
    <w:rsid w:val="00932BDC"/>
    <w:rsid w:val="00932C0D"/>
    <w:rsid w:val="00933164"/>
    <w:rsid w:val="009339DE"/>
    <w:rsid w:val="00933FC1"/>
    <w:rsid w:val="009342FC"/>
    <w:rsid w:val="0093458A"/>
    <w:rsid w:val="00934EE3"/>
    <w:rsid w:val="009356F5"/>
    <w:rsid w:val="00935D5C"/>
    <w:rsid w:val="009362F8"/>
    <w:rsid w:val="0093695D"/>
    <w:rsid w:val="00936EFD"/>
    <w:rsid w:val="00937665"/>
    <w:rsid w:val="009411B2"/>
    <w:rsid w:val="00941F72"/>
    <w:rsid w:val="0094221A"/>
    <w:rsid w:val="00943531"/>
    <w:rsid w:val="009444E6"/>
    <w:rsid w:val="00944697"/>
    <w:rsid w:val="0094529F"/>
    <w:rsid w:val="0094533C"/>
    <w:rsid w:val="00945999"/>
    <w:rsid w:val="00945C8C"/>
    <w:rsid w:val="00945D72"/>
    <w:rsid w:val="00946046"/>
    <w:rsid w:val="00946C0C"/>
    <w:rsid w:val="0094723A"/>
    <w:rsid w:val="009475D0"/>
    <w:rsid w:val="009476B1"/>
    <w:rsid w:val="009500DD"/>
    <w:rsid w:val="00950346"/>
    <w:rsid w:val="009505AE"/>
    <w:rsid w:val="009509AD"/>
    <w:rsid w:val="00950F57"/>
    <w:rsid w:val="00951394"/>
    <w:rsid w:val="009515F6"/>
    <w:rsid w:val="00953BF0"/>
    <w:rsid w:val="00953D2D"/>
    <w:rsid w:val="009540C2"/>
    <w:rsid w:val="00954BDF"/>
    <w:rsid w:val="00955FB1"/>
    <w:rsid w:val="00956B31"/>
    <w:rsid w:val="00956B47"/>
    <w:rsid w:val="009572AA"/>
    <w:rsid w:val="0095733E"/>
    <w:rsid w:val="00957807"/>
    <w:rsid w:val="00957E41"/>
    <w:rsid w:val="009606F7"/>
    <w:rsid w:val="00961859"/>
    <w:rsid w:val="0096226E"/>
    <w:rsid w:val="0096271C"/>
    <w:rsid w:val="009629DB"/>
    <w:rsid w:val="0096344F"/>
    <w:rsid w:val="00963667"/>
    <w:rsid w:val="0096429E"/>
    <w:rsid w:val="0096450A"/>
    <w:rsid w:val="00964FC5"/>
    <w:rsid w:val="009652CC"/>
    <w:rsid w:val="0096683D"/>
    <w:rsid w:val="00966AD3"/>
    <w:rsid w:val="00966C23"/>
    <w:rsid w:val="00966E4E"/>
    <w:rsid w:val="009672D3"/>
    <w:rsid w:val="00967BC1"/>
    <w:rsid w:val="00967E6D"/>
    <w:rsid w:val="00967EB0"/>
    <w:rsid w:val="0097016D"/>
    <w:rsid w:val="00971D64"/>
    <w:rsid w:val="009737B2"/>
    <w:rsid w:val="00974255"/>
    <w:rsid w:val="00974318"/>
    <w:rsid w:val="00974399"/>
    <w:rsid w:val="009751DF"/>
    <w:rsid w:val="0097777E"/>
    <w:rsid w:val="0097784A"/>
    <w:rsid w:val="00977BBD"/>
    <w:rsid w:val="00980010"/>
    <w:rsid w:val="009800DF"/>
    <w:rsid w:val="00980AA5"/>
    <w:rsid w:val="00980CBF"/>
    <w:rsid w:val="00980EC8"/>
    <w:rsid w:val="00981AAD"/>
    <w:rsid w:val="00981C05"/>
    <w:rsid w:val="009822CD"/>
    <w:rsid w:val="009824FF"/>
    <w:rsid w:val="00982605"/>
    <w:rsid w:val="00984E77"/>
    <w:rsid w:val="00985384"/>
    <w:rsid w:val="009854FB"/>
    <w:rsid w:val="00986095"/>
    <w:rsid w:val="00986169"/>
    <w:rsid w:val="00986679"/>
    <w:rsid w:val="00986DA8"/>
    <w:rsid w:val="00987B54"/>
    <w:rsid w:val="0099008C"/>
    <w:rsid w:val="0099011E"/>
    <w:rsid w:val="009901B8"/>
    <w:rsid w:val="009902F5"/>
    <w:rsid w:val="00990734"/>
    <w:rsid w:val="009909B9"/>
    <w:rsid w:val="00991655"/>
    <w:rsid w:val="00991F4D"/>
    <w:rsid w:val="0099298D"/>
    <w:rsid w:val="00992B3D"/>
    <w:rsid w:val="00992CD9"/>
    <w:rsid w:val="00993425"/>
    <w:rsid w:val="00993A93"/>
    <w:rsid w:val="00993EFA"/>
    <w:rsid w:val="0099438C"/>
    <w:rsid w:val="009949A5"/>
    <w:rsid w:val="00996086"/>
    <w:rsid w:val="00997373"/>
    <w:rsid w:val="0099751A"/>
    <w:rsid w:val="0099768E"/>
    <w:rsid w:val="00997832"/>
    <w:rsid w:val="00997F81"/>
    <w:rsid w:val="009A05AA"/>
    <w:rsid w:val="009A24CB"/>
    <w:rsid w:val="009A25A9"/>
    <w:rsid w:val="009A286B"/>
    <w:rsid w:val="009A30D8"/>
    <w:rsid w:val="009A4553"/>
    <w:rsid w:val="009A48A3"/>
    <w:rsid w:val="009A4A7E"/>
    <w:rsid w:val="009A528C"/>
    <w:rsid w:val="009A538C"/>
    <w:rsid w:val="009A6F55"/>
    <w:rsid w:val="009A709C"/>
    <w:rsid w:val="009B0886"/>
    <w:rsid w:val="009B13C5"/>
    <w:rsid w:val="009B16BA"/>
    <w:rsid w:val="009B308D"/>
    <w:rsid w:val="009B3AEE"/>
    <w:rsid w:val="009B43DA"/>
    <w:rsid w:val="009B471A"/>
    <w:rsid w:val="009B4738"/>
    <w:rsid w:val="009B4E0D"/>
    <w:rsid w:val="009B4F32"/>
    <w:rsid w:val="009B56DA"/>
    <w:rsid w:val="009B5BED"/>
    <w:rsid w:val="009B6564"/>
    <w:rsid w:val="009B786B"/>
    <w:rsid w:val="009B78FA"/>
    <w:rsid w:val="009B7950"/>
    <w:rsid w:val="009B7C20"/>
    <w:rsid w:val="009B7FCF"/>
    <w:rsid w:val="009C092F"/>
    <w:rsid w:val="009C0F9F"/>
    <w:rsid w:val="009C12FA"/>
    <w:rsid w:val="009C1A39"/>
    <w:rsid w:val="009C2369"/>
    <w:rsid w:val="009C254E"/>
    <w:rsid w:val="009C2883"/>
    <w:rsid w:val="009C29D5"/>
    <w:rsid w:val="009C2CE0"/>
    <w:rsid w:val="009C34EF"/>
    <w:rsid w:val="009C3EA1"/>
    <w:rsid w:val="009C46C1"/>
    <w:rsid w:val="009C50BA"/>
    <w:rsid w:val="009C5495"/>
    <w:rsid w:val="009C5BBB"/>
    <w:rsid w:val="009C61E6"/>
    <w:rsid w:val="009C6291"/>
    <w:rsid w:val="009C62CB"/>
    <w:rsid w:val="009C631B"/>
    <w:rsid w:val="009C6D29"/>
    <w:rsid w:val="009C7329"/>
    <w:rsid w:val="009D030E"/>
    <w:rsid w:val="009D2D8B"/>
    <w:rsid w:val="009D3289"/>
    <w:rsid w:val="009D41E4"/>
    <w:rsid w:val="009D539F"/>
    <w:rsid w:val="009D556D"/>
    <w:rsid w:val="009D58F8"/>
    <w:rsid w:val="009D5FEE"/>
    <w:rsid w:val="009D6017"/>
    <w:rsid w:val="009D643B"/>
    <w:rsid w:val="009D68D8"/>
    <w:rsid w:val="009D77C3"/>
    <w:rsid w:val="009D7807"/>
    <w:rsid w:val="009D783B"/>
    <w:rsid w:val="009D7A3D"/>
    <w:rsid w:val="009D7F46"/>
    <w:rsid w:val="009E25E9"/>
    <w:rsid w:val="009E295C"/>
    <w:rsid w:val="009E2C40"/>
    <w:rsid w:val="009E2EC2"/>
    <w:rsid w:val="009E303E"/>
    <w:rsid w:val="009E3107"/>
    <w:rsid w:val="009E3DA0"/>
    <w:rsid w:val="009E3E0F"/>
    <w:rsid w:val="009E3EB7"/>
    <w:rsid w:val="009E40AF"/>
    <w:rsid w:val="009E410C"/>
    <w:rsid w:val="009E4241"/>
    <w:rsid w:val="009E4554"/>
    <w:rsid w:val="009E45A6"/>
    <w:rsid w:val="009E494B"/>
    <w:rsid w:val="009E4B05"/>
    <w:rsid w:val="009E5E56"/>
    <w:rsid w:val="009E6789"/>
    <w:rsid w:val="009E7C03"/>
    <w:rsid w:val="009E7FB0"/>
    <w:rsid w:val="009F0014"/>
    <w:rsid w:val="009F00A6"/>
    <w:rsid w:val="009F04A5"/>
    <w:rsid w:val="009F0CCD"/>
    <w:rsid w:val="009F0E0F"/>
    <w:rsid w:val="009F1290"/>
    <w:rsid w:val="009F1772"/>
    <w:rsid w:val="009F2903"/>
    <w:rsid w:val="009F3215"/>
    <w:rsid w:val="009F37B3"/>
    <w:rsid w:val="009F3D44"/>
    <w:rsid w:val="009F42E6"/>
    <w:rsid w:val="009F4E8C"/>
    <w:rsid w:val="009F5056"/>
    <w:rsid w:val="009F6154"/>
    <w:rsid w:val="009F6E5D"/>
    <w:rsid w:val="009F6FFD"/>
    <w:rsid w:val="009F7ECF"/>
    <w:rsid w:val="00A00524"/>
    <w:rsid w:val="00A0052C"/>
    <w:rsid w:val="00A019FF"/>
    <w:rsid w:val="00A0250E"/>
    <w:rsid w:val="00A02D0F"/>
    <w:rsid w:val="00A03070"/>
    <w:rsid w:val="00A03AB9"/>
    <w:rsid w:val="00A03CD4"/>
    <w:rsid w:val="00A04617"/>
    <w:rsid w:val="00A04711"/>
    <w:rsid w:val="00A048C3"/>
    <w:rsid w:val="00A04CFC"/>
    <w:rsid w:val="00A05581"/>
    <w:rsid w:val="00A059BB"/>
    <w:rsid w:val="00A05EAE"/>
    <w:rsid w:val="00A05FC3"/>
    <w:rsid w:val="00A06368"/>
    <w:rsid w:val="00A065E2"/>
    <w:rsid w:val="00A06736"/>
    <w:rsid w:val="00A07174"/>
    <w:rsid w:val="00A07272"/>
    <w:rsid w:val="00A07411"/>
    <w:rsid w:val="00A076B6"/>
    <w:rsid w:val="00A0791C"/>
    <w:rsid w:val="00A07A17"/>
    <w:rsid w:val="00A07ADC"/>
    <w:rsid w:val="00A07B84"/>
    <w:rsid w:val="00A104A6"/>
    <w:rsid w:val="00A108CC"/>
    <w:rsid w:val="00A1096D"/>
    <w:rsid w:val="00A10A21"/>
    <w:rsid w:val="00A10A80"/>
    <w:rsid w:val="00A10EA1"/>
    <w:rsid w:val="00A10F66"/>
    <w:rsid w:val="00A11274"/>
    <w:rsid w:val="00A1162A"/>
    <w:rsid w:val="00A1223F"/>
    <w:rsid w:val="00A13933"/>
    <w:rsid w:val="00A13A63"/>
    <w:rsid w:val="00A145DE"/>
    <w:rsid w:val="00A14720"/>
    <w:rsid w:val="00A155EF"/>
    <w:rsid w:val="00A160B3"/>
    <w:rsid w:val="00A16228"/>
    <w:rsid w:val="00A163F7"/>
    <w:rsid w:val="00A16680"/>
    <w:rsid w:val="00A1758C"/>
    <w:rsid w:val="00A17D1A"/>
    <w:rsid w:val="00A200E1"/>
    <w:rsid w:val="00A20996"/>
    <w:rsid w:val="00A21392"/>
    <w:rsid w:val="00A21DE0"/>
    <w:rsid w:val="00A2318D"/>
    <w:rsid w:val="00A233E4"/>
    <w:rsid w:val="00A23E34"/>
    <w:rsid w:val="00A2427F"/>
    <w:rsid w:val="00A24DE1"/>
    <w:rsid w:val="00A25CF2"/>
    <w:rsid w:val="00A26B76"/>
    <w:rsid w:val="00A272D0"/>
    <w:rsid w:val="00A276E1"/>
    <w:rsid w:val="00A3007B"/>
    <w:rsid w:val="00A3072B"/>
    <w:rsid w:val="00A309FF"/>
    <w:rsid w:val="00A313D5"/>
    <w:rsid w:val="00A317DC"/>
    <w:rsid w:val="00A32644"/>
    <w:rsid w:val="00A32B13"/>
    <w:rsid w:val="00A32C22"/>
    <w:rsid w:val="00A32D6F"/>
    <w:rsid w:val="00A32DC5"/>
    <w:rsid w:val="00A3328C"/>
    <w:rsid w:val="00A33938"/>
    <w:rsid w:val="00A34CE4"/>
    <w:rsid w:val="00A35240"/>
    <w:rsid w:val="00A36056"/>
    <w:rsid w:val="00A360AE"/>
    <w:rsid w:val="00A36E03"/>
    <w:rsid w:val="00A36F7B"/>
    <w:rsid w:val="00A37318"/>
    <w:rsid w:val="00A37ACA"/>
    <w:rsid w:val="00A400B3"/>
    <w:rsid w:val="00A40F74"/>
    <w:rsid w:val="00A40F8A"/>
    <w:rsid w:val="00A4137D"/>
    <w:rsid w:val="00A41436"/>
    <w:rsid w:val="00A41562"/>
    <w:rsid w:val="00A41623"/>
    <w:rsid w:val="00A41F0C"/>
    <w:rsid w:val="00A4232E"/>
    <w:rsid w:val="00A431B4"/>
    <w:rsid w:val="00A43841"/>
    <w:rsid w:val="00A43AE8"/>
    <w:rsid w:val="00A43FB9"/>
    <w:rsid w:val="00A44007"/>
    <w:rsid w:val="00A44859"/>
    <w:rsid w:val="00A44D9C"/>
    <w:rsid w:val="00A457E0"/>
    <w:rsid w:val="00A45850"/>
    <w:rsid w:val="00A46CF2"/>
    <w:rsid w:val="00A46D6B"/>
    <w:rsid w:val="00A46E9A"/>
    <w:rsid w:val="00A46F3D"/>
    <w:rsid w:val="00A47034"/>
    <w:rsid w:val="00A475A6"/>
    <w:rsid w:val="00A477E1"/>
    <w:rsid w:val="00A47ABE"/>
    <w:rsid w:val="00A47BE4"/>
    <w:rsid w:val="00A50656"/>
    <w:rsid w:val="00A50E86"/>
    <w:rsid w:val="00A518AC"/>
    <w:rsid w:val="00A52128"/>
    <w:rsid w:val="00A52CCF"/>
    <w:rsid w:val="00A52E3A"/>
    <w:rsid w:val="00A52F34"/>
    <w:rsid w:val="00A53053"/>
    <w:rsid w:val="00A53ABE"/>
    <w:rsid w:val="00A54202"/>
    <w:rsid w:val="00A54443"/>
    <w:rsid w:val="00A54EB4"/>
    <w:rsid w:val="00A5597B"/>
    <w:rsid w:val="00A560FF"/>
    <w:rsid w:val="00A5629F"/>
    <w:rsid w:val="00A56399"/>
    <w:rsid w:val="00A56977"/>
    <w:rsid w:val="00A56AF8"/>
    <w:rsid w:val="00A574DD"/>
    <w:rsid w:val="00A57FFE"/>
    <w:rsid w:val="00A60617"/>
    <w:rsid w:val="00A61461"/>
    <w:rsid w:val="00A62F59"/>
    <w:rsid w:val="00A6301B"/>
    <w:rsid w:val="00A63511"/>
    <w:rsid w:val="00A639CD"/>
    <w:rsid w:val="00A64EE9"/>
    <w:rsid w:val="00A650BF"/>
    <w:rsid w:val="00A65EB9"/>
    <w:rsid w:val="00A65F77"/>
    <w:rsid w:val="00A666F3"/>
    <w:rsid w:val="00A6698D"/>
    <w:rsid w:val="00A66BAE"/>
    <w:rsid w:val="00A66BFC"/>
    <w:rsid w:val="00A67101"/>
    <w:rsid w:val="00A67B03"/>
    <w:rsid w:val="00A70564"/>
    <w:rsid w:val="00A70702"/>
    <w:rsid w:val="00A70ACE"/>
    <w:rsid w:val="00A70E28"/>
    <w:rsid w:val="00A717BB"/>
    <w:rsid w:val="00A72C17"/>
    <w:rsid w:val="00A73718"/>
    <w:rsid w:val="00A73793"/>
    <w:rsid w:val="00A737B5"/>
    <w:rsid w:val="00A74A12"/>
    <w:rsid w:val="00A74D15"/>
    <w:rsid w:val="00A762F9"/>
    <w:rsid w:val="00A81206"/>
    <w:rsid w:val="00A820B2"/>
    <w:rsid w:val="00A824E8"/>
    <w:rsid w:val="00A82DA3"/>
    <w:rsid w:val="00A83129"/>
    <w:rsid w:val="00A83130"/>
    <w:rsid w:val="00A8320D"/>
    <w:rsid w:val="00A83B85"/>
    <w:rsid w:val="00A84D79"/>
    <w:rsid w:val="00A84F27"/>
    <w:rsid w:val="00A857F8"/>
    <w:rsid w:val="00A85D65"/>
    <w:rsid w:val="00A85E51"/>
    <w:rsid w:val="00A85F94"/>
    <w:rsid w:val="00A863C6"/>
    <w:rsid w:val="00A86751"/>
    <w:rsid w:val="00A87006"/>
    <w:rsid w:val="00A87821"/>
    <w:rsid w:val="00A9056B"/>
    <w:rsid w:val="00A90781"/>
    <w:rsid w:val="00A9110A"/>
    <w:rsid w:val="00A91607"/>
    <w:rsid w:val="00A9177D"/>
    <w:rsid w:val="00A920ED"/>
    <w:rsid w:val="00A93898"/>
    <w:rsid w:val="00A93F77"/>
    <w:rsid w:val="00A94CFF"/>
    <w:rsid w:val="00A94DF9"/>
    <w:rsid w:val="00A95AF0"/>
    <w:rsid w:val="00A964A2"/>
    <w:rsid w:val="00A964C4"/>
    <w:rsid w:val="00A96998"/>
    <w:rsid w:val="00A96AA7"/>
    <w:rsid w:val="00A96C88"/>
    <w:rsid w:val="00A97116"/>
    <w:rsid w:val="00A97D4E"/>
    <w:rsid w:val="00AA0003"/>
    <w:rsid w:val="00AA0B9E"/>
    <w:rsid w:val="00AA10A9"/>
    <w:rsid w:val="00AA1A10"/>
    <w:rsid w:val="00AA1AF5"/>
    <w:rsid w:val="00AA1E46"/>
    <w:rsid w:val="00AA21E6"/>
    <w:rsid w:val="00AA2B4F"/>
    <w:rsid w:val="00AA3597"/>
    <w:rsid w:val="00AA4F68"/>
    <w:rsid w:val="00AA5066"/>
    <w:rsid w:val="00AA60D5"/>
    <w:rsid w:val="00AA65D6"/>
    <w:rsid w:val="00AA6CCF"/>
    <w:rsid w:val="00AA71A8"/>
    <w:rsid w:val="00AA7D7C"/>
    <w:rsid w:val="00AB08C1"/>
    <w:rsid w:val="00AB0BEB"/>
    <w:rsid w:val="00AB0C14"/>
    <w:rsid w:val="00AB258C"/>
    <w:rsid w:val="00AB26E9"/>
    <w:rsid w:val="00AB2737"/>
    <w:rsid w:val="00AB3989"/>
    <w:rsid w:val="00AB3BAF"/>
    <w:rsid w:val="00AB4091"/>
    <w:rsid w:val="00AB41FA"/>
    <w:rsid w:val="00AB57FF"/>
    <w:rsid w:val="00AB5904"/>
    <w:rsid w:val="00AB6212"/>
    <w:rsid w:val="00AB6C18"/>
    <w:rsid w:val="00AB6EDE"/>
    <w:rsid w:val="00AB76C2"/>
    <w:rsid w:val="00AB76F4"/>
    <w:rsid w:val="00AC06C9"/>
    <w:rsid w:val="00AC06E0"/>
    <w:rsid w:val="00AC07C0"/>
    <w:rsid w:val="00AC0DD9"/>
    <w:rsid w:val="00AC0F5C"/>
    <w:rsid w:val="00AC1AD9"/>
    <w:rsid w:val="00AC321D"/>
    <w:rsid w:val="00AC367E"/>
    <w:rsid w:val="00AC3851"/>
    <w:rsid w:val="00AC3940"/>
    <w:rsid w:val="00AC3953"/>
    <w:rsid w:val="00AC3A15"/>
    <w:rsid w:val="00AC3F82"/>
    <w:rsid w:val="00AC446B"/>
    <w:rsid w:val="00AC44C4"/>
    <w:rsid w:val="00AC4B5D"/>
    <w:rsid w:val="00AC4E7D"/>
    <w:rsid w:val="00AC5366"/>
    <w:rsid w:val="00AC5F98"/>
    <w:rsid w:val="00AC609D"/>
    <w:rsid w:val="00AC6150"/>
    <w:rsid w:val="00AC6286"/>
    <w:rsid w:val="00AC64D1"/>
    <w:rsid w:val="00AC6AC7"/>
    <w:rsid w:val="00AC7640"/>
    <w:rsid w:val="00AC77D3"/>
    <w:rsid w:val="00AC7A5E"/>
    <w:rsid w:val="00AD096D"/>
    <w:rsid w:val="00AD0AEF"/>
    <w:rsid w:val="00AD0B28"/>
    <w:rsid w:val="00AD0F82"/>
    <w:rsid w:val="00AD1A81"/>
    <w:rsid w:val="00AD1BF5"/>
    <w:rsid w:val="00AD29B3"/>
    <w:rsid w:val="00AD2D1A"/>
    <w:rsid w:val="00AD2F0D"/>
    <w:rsid w:val="00AD32B0"/>
    <w:rsid w:val="00AD3C8F"/>
    <w:rsid w:val="00AD3DA5"/>
    <w:rsid w:val="00AD456C"/>
    <w:rsid w:val="00AD4606"/>
    <w:rsid w:val="00AD4892"/>
    <w:rsid w:val="00AD4CAA"/>
    <w:rsid w:val="00AD5958"/>
    <w:rsid w:val="00AD5D0B"/>
    <w:rsid w:val="00AD5FA4"/>
    <w:rsid w:val="00AD64E9"/>
    <w:rsid w:val="00AD652F"/>
    <w:rsid w:val="00AD7048"/>
    <w:rsid w:val="00AD75F5"/>
    <w:rsid w:val="00AD79E9"/>
    <w:rsid w:val="00AD7BBE"/>
    <w:rsid w:val="00AD7C09"/>
    <w:rsid w:val="00AD7CAA"/>
    <w:rsid w:val="00AD7F6C"/>
    <w:rsid w:val="00AE0A6D"/>
    <w:rsid w:val="00AE146D"/>
    <w:rsid w:val="00AE1B52"/>
    <w:rsid w:val="00AE20B5"/>
    <w:rsid w:val="00AE2971"/>
    <w:rsid w:val="00AE2FF1"/>
    <w:rsid w:val="00AE30B1"/>
    <w:rsid w:val="00AE3496"/>
    <w:rsid w:val="00AE36DB"/>
    <w:rsid w:val="00AE3957"/>
    <w:rsid w:val="00AE39CF"/>
    <w:rsid w:val="00AE3D58"/>
    <w:rsid w:val="00AE47D2"/>
    <w:rsid w:val="00AE4F81"/>
    <w:rsid w:val="00AE6047"/>
    <w:rsid w:val="00AE6EF4"/>
    <w:rsid w:val="00AE71D8"/>
    <w:rsid w:val="00AE726C"/>
    <w:rsid w:val="00AE7444"/>
    <w:rsid w:val="00AE7494"/>
    <w:rsid w:val="00AE7524"/>
    <w:rsid w:val="00AE75EA"/>
    <w:rsid w:val="00AF10A9"/>
    <w:rsid w:val="00AF1335"/>
    <w:rsid w:val="00AF2186"/>
    <w:rsid w:val="00AF2956"/>
    <w:rsid w:val="00AF2B59"/>
    <w:rsid w:val="00AF2F09"/>
    <w:rsid w:val="00AF344C"/>
    <w:rsid w:val="00AF3A31"/>
    <w:rsid w:val="00AF46AB"/>
    <w:rsid w:val="00AF4972"/>
    <w:rsid w:val="00AF4B06"/>
    <w:rsid w:val="00AF4B84"/>
    <w:rsid w:val="00AF513E"/>
    <w:rsid w:val="00AF5166"/>
    <w:rsid w:val="00AF53B1"/>
    <w:rsid w:val="00AF58F8"/>
    <w:rsid w:val="00AF5CA5"/>
    <w:rsid w:val="00AF62FE"/>
    <w:rsid w:val="00AF664E"/>
    <w:rsid w:val="00AF6D01"/>
    <w:rsid w:val="00AF7220"/>
    <w:rsid w:val="00B00EBF"/>
    <w:rsid w:val="00B01908"/>
    <w:rsid w:val="00B01941"/>
    <w:rsid w:val="00B01D59"/>
    <w:rsid w:val="00B02DD5"/>
    <w:rsid w:val="00B03408"/>
    <w:rsid w:val="00B03750"/>
    <w:rsid w:val="00B03CEB"/>
    <w:rsid w:val="00B051B6"/>
    <w:rsid w:val="00B05244"/>
    <w:rsid w:val="00B05BDE"/>
    <w:rsid w:val="00B05FEB"/>
    <w:rsid w:val="00B06751"/>
    <w:rsid w:val="00B06999"/>
    <w:rsid w:val="00B06FCC"/>
    <w:rsid w:val="00B0779B"/>
    <w:rsid w:val="00B07C13"/>
    <w:rsid w:val="00B10451"/>
    <w:rsid w:val="00B10C67"/>
    <w:rsid w:val="00B113A3"/>
    <w:rsid w:val="00B113B2"/>
    <w:rsid w:val="00B119C0"/>
    <w:rsid w:val="00B11A4D"/>
    <w:rsid w:val="00B1224F"/>
    <w:rsid w:val="00B124CE"/>
    <w:rsid w:val="00B12859"/>
    <w:rsid w:val="00B1304B"/>
    <w:rsid w:val="00B130D1"/>
    <w:rsid w:val="00B14C3D"/>
    <w:rsid w:val="00B14FF0"/>
    <w:rsid w:val="00B152D9"/>
    <w:rsid w:val="00B15A4B"/>
    <w:rsid w:val="00B15E0C"/>
    <w:rsid w:val="00B15E42"/>
    <w:rsid w:val="00B1710E"/>
    <w:rsid w:val="00B17E2D"/>
    <w:rsid w:val="00B205F3"/>
    <w:rsid w:val="00B207F0"/>
    <w:rsid w:val="00B20C01"/>
    <w:rsid w:val="00B210BA"/>
    <w:rsid w:val="00B212F3"/>
    <w:rsid w:val="00B2295A"/>
    <w:rsid w:val="00B22D36"/>
    <w:rsid w:val="00B23151"/>
    <w:rsid w:val="00B23174"/>
    <w:rsid w:val="00B235BE"/>
    <w:rsid w:val="00B2381E"/>
    <w:rsid w:val="00B23C45"/>
    <w:rsid w:val="00B2403F"/>
    <w:rsid w:val="00B24048"/>
    <w:rsid w:val="00B2405F"/>
    <w:rsid w:val="00B24B4B"/>
    <w:rsid w:val="00B25AAA"/>
    <w:rsid w:val="00B25DFC"/>
    <w:rsid w:val="00B26363"/>
    <w:rsid w:val="00B26FD8"/>
    <w:rsid w:val="00B27EC8"/>
    <w:rsid w:val="00B27F1B"/>
    <w:rsid w:val="00B30691"/>
    <w:rsid w:val="00B31ED5"/>
    <w:rsid w:val="00B32103"/>
    <w:rsid w:val="00B32452"/>
    <w:rsid w:val="00B327CC"/>
    <w:rsid w:val="00B32827"/>
    <w:rsid w:val="00B32851"/>
    <w:rsid w:val="00B32E02"/>
    <w:rsid w:val="00B332E7"/>
    <w:rsid w:val="00B33EA0"/>
    <w:rsid w:val="00B34FAC"/>
    <w:rsid w:val="00B354EA"/>
    <w:rsid w:val="00B35D87"/>
    <w:rsid w:val="00B36937"/>
    <w:rsid w:val="00B375F4"/>
    <w:rsid w:val="00B3770D"/>
    <w:rsid w:val="00B37900"/>
    <w:rsid w:val="00B4151B"/>
    <w:rsid w:val="00B41856"/>
    <w:rsid w:val="00B41ADC"/>
    <w:rsid w:val="00B41C9C"/>
    <w:rsid w:val="00B41CBA"/>
    <w:rsid w:val="00B42EDA"/>
    <w:rsid w:val="00B431C6"/>
    <w:rsid w:val="00B43889"/>
    <w:rsid w:val="00B43F1A"/>
    <w:rsid w:val="00B447A3"/>
    <w:rsid w:val="00B44A17"/>
    <w:rsid w:val="00B45174"/>
    <w:rsid w:val="00B45387"/>
    <w:rsid w:val="00B463E0"/>
    <w:rsid w:val="00B4778D"/>
    <w:rsid w:val="00B50034"/>
    <w:rsid w:val="00B5041A"/>
    <w:rsid w:val="00B504B3"/>
    <w:rsid w:val="00B50FBB"/>
    <w:rsid w:val="00B50FDF"/>
    <w:rsid w:val="00B51C73"/>
    <w:rsid w:val="00B52004"/>
    <w:rsid w:val="00B5201C"/>
    <w:rsid w:val="00B52757"/>
    <w:rsid w:val="00B52988"/>
    <w:rsid w:val="00B52AC5"/>
    <w:rsid w:val="00B52B62"/>
    <w:rsid w:val="00B533F0"/>
    <w:rsid w:val="00B54556"/>
    <w:rsid w:val="00B54740"/>
    <w:rsid w:val="00B54CC3"/>
    <w:rsid w:val="00B56365"/>
    <w:rsid w:val="00B56886"/>
    <w:rsid w:val="00B57085"/>
    <w:rsid w:val="00B57D0F"/>
    <w:rsid w:val="00B60024"/>
    <w:rsid w:val="00B60650"/>
    <w:rsid w:val="00B6080E"/>
    <w:rsid w:val="00B60A91"/>
    <w:rsid w:val="00B6108D"/>
    <w:rsid w:val="00B61628"/>
    <w:rsid w:val="00B616DE"/>
    <w:rsid w:val="00B617FD"/>
    <w:rsid w:val="00B61E0D"/>
    <w:rsid w:val="00B6265B"/>
    <w:rsid w:val="00B628DB"/>
    <w:rsid w:val="00B63819"/>
    <w:rsid w:val="00B6398E"/>
    <w:rsid w:val="00B63D54"/>
    <w:rsid w:val="00B64A90"/>
    <w:rsid w:val="00B64BA8"/>
    <w:rsid w:val="00B6509C"/>
    <w:rsid w:val="00B652FA"/>
    <w:rsid w:val="00B654DE"/>
    <w:rsid w:val="00B656E9"/>
    <w:rsid w:val="00B65AFB"/>
    <w:rsid w:val="00B66680"/>
    <w:rsid w:val="00B67356"/>
    <w:rsid w:val="00B67B55"/>
    <w:rsid w:val="00B704B3"/>
    <w:rsid w:val="00B70599"/>
    <w:rsid w:val="00B706E5"/>
    <w:rsid w:val="00B70945"/>
    <w:rsid w:val="00B70F2A"/>
    <w:rsid w:val="00B722BF"/>
    <w:rsid w:val="00B72F58"/>
    <w:rsid w:val="00B7326D"/>
    <w:rsid w:val="00B73304"/>
    <w:rsid w:val="00B746F0"/>
    <w:rsid w:val="00B748FE"/>
    <w:rsid w:val="00B74EB5"/>
    <w:rsid w:val="00B758DF"/>
    <w:rsid w:val="00B75E22"/>
    <w:rsid w:val="00B761FD"/>
    <w:rsid w:val="00B76B2A"/>
    <w:rsid w:val="00B803B2"/>
    <w:rsid w:val="00B80691"/>
    <w:rsid w:val="00B81074"/>
    <w:rsid w:val="00B81EB0"/>
    <w:rsid w:val="00B821FE"/>
    <w:rsid w:val="00B83477"/>
    <w:rsid w:val="00B839C5"/>
    <w:rsid w:val="00B83A2C"/>
    <w:rsid w:val="00B83CFD"/>
    <w:rsid w:val="00B83DE2"/>
    <w:rsid w:val="00B84230"/>
    <w:rsid w:val="00B84390"/>
    <w:rsid w:val="00B84462"/>
    <w:rsid w:val="00B85E42"/>
    <w:rsid w:val="00B8659B"/>
    <w:rsid w:val="00B866F4"/>
    <w:rsid w:val="00B8674F"/>
    <w:rsid w:val="00B86ABD"/>
    <w:rsid w:val="00B86D16"/>
    <w:rsid w:val="00B87220"/>
    <w:rsid w:val="00B87226"/>
    <w:rsid w:val="00B87B24"/>
    <w:rsid w:val="00B87F24"/>
    <w:rsid w:val="00B90980"/>
    <w:rsid w:val="00B912FD"/>
    <w:rsid w:val="00B91344"/>
    <w:rsid w:val="00B921A7"/>
    <w:rsid w:val="00B922D5"/>
    <w:rsid w:val="00B929D9"/>
    <w:rsid w:val="00B929E4"/>
    <w:rsid w:val="00B92CF7"/>
    <w:rsid w:val="00B93DEA"/>
    <w:rsid w:val="00B94905"/>
    <w:rsid w:val="00B95C33"/>
    <w:rsid w:val="00B960C5"/>
    <w:rsid w:val="00B9716E"/>
    <w:rsid w:val="00B979A4"/>
    <w:rsid w:val="00BA006E"/>
    <w:rsid w:val="00BA012C"/>
    <w:rsid w:val="00BA098D"/>
    <w:rsid w:val="00BA15EF"/>
    <w:rsid w:val="00BA1A25"/>
    <w:rsid w:val="00BA207F"/>
    <w:rsid w:val="00BA2EBA"/>
    <w:rsid w:val="00BA3442"/>
    <w:rsid w:val="00BA3D91"/>
    <w:rsid w:val="00BA3D9D"/>
    <w:rsid w:val="00BA3FE3"/>
    <w:rsid w:val="00BA434B"/>
    <w:rsid w:val="00BA469C"/>
    <w:rsid w:val="00BA478E"/>
    <w:rsid w:val="00BA4D73"/>
    <w:rsid w:val="00BA5514"/>
    <w:rsid w:val="00BA5BEA"/>
    <w:rsid w:val="00BA5FB3"/>
    <w:rsid w:val="00BA5FE8"/>
    <w:rsid w:val="00BA69F9"/>
    <w:rsid w:val="00BA71F0"/>
    <w:rsid w:val="00BA7C3C"/>
    <w:rsid w:val="00BB0DD1"/>
    <w:rsid w:val="00BB1373"/>
    <w:rsid w:val="00BB1433"/>
    <w:rsid w:val="00BB1492"/>
    <w:rsid w:val="00BB15B6"/>
    <w:rsid w:val="00BB2C57"/>
    <w:rsid w:val="00BB30BD"/>
    <w:rsid w:val="00BB3B43"/>
    <w:rsid w:val="00BB42F4"/>
    <w:rsid w:val="00BB5DC9"/>
    <w:rsid w:val="00BB5F04"/>
    <w:rsid w:val="00BB619B"/>
    <w:rsid w:val="00BB6247"/>
    <w:rsid w:val="00BB653F"/>
    <w:rsid w:val="00BB6E67"/>
    <w:rsid w:val="00BB7313"/>
    <w:rsid w:val="00BB7626"/>
    <w:rsid w:val="00BB7D39"/>
    <w:rsid w:val="00BB7F63"/>
    <w:rsid w:val="00BC0093"/>
    <w:rsid w:val="00BC0404"/>
    <w:rsid w:val="00BC0593"/>
    <w:rsid w:val="00BC07FA"/>
    <w:rsid w:val="00BC14DB"/>
    <w:rsid w:val="00BC1756"/>
    <w:rsid w:val="00BC1BDA"/>
    <w:rsid w:val="00BC1FEE"/>
    <w:rsid w:val="00BC27BF"/>
    <w:rsid w:val="00BC2D64"/>
    <w:rsid w:val="00BC3BA7"/>
    <w:rsid w:val="00BC3BAA"/>
    <w:rsid w:val="00BC3E7C"/>
    <w:rsid w:val="00BC4BC6"/>
    <w:rsid w:val="00BC51B2"/>
    <w:rsid w:val="00BC59E6"/>
    <w:rsid w:val="00BC5A74"/>
    <w:rsid w:val="00BC66E8"/>
    <w:rsid w:val="00BC6816"/>
    <w:rsid w:val="00BC7606"/>
    <w:rsid w:val="00BD025B"/>
    <w:rsid w:val="00BD0777"/>
    <w:rsid w:val="00BD1DE3"/>
    <w:rsid w:val="00BD241B"/>
    <w:rsid w:val="00BD2638"/>
    <w:rsid w:val="00BD2752"/>
    <w:rsid w:val="00BD2EA9"/>
    <w:rsid w:val="00BD500D"/>
    <w:rsid w:val="00BD5C98"/>
    <w:rsid w:val="00BD609C"/>
    <w:rsid w:val="00BD64B6"/>
    <w:rsid w:val="00BD66AE"/>
    <w:rsid w:val="00BD7056"/>
    <w:rsid w:val="00BD71A1"/>
    <w:rsid w:val="00BD7750"/>
    <w:rsid w:val="00BD7E85"/>
    <w:rsid w:val="00BE0A58"/>
    <w:rsid w:val="00BE0E33"/>
    <w:rsid w:val="00BE2AE4"/>
    <w:rsid w:val="00BE2F4D"/>
    <w:rsid w:val="00BE3F0D"/>
    <w:rsid w:val="00BE45E3"/>
    <w:rsid w:val="00BE4CFF"/>
    <w:rsid w:val="00BE501D"/>
    <w:rsid w:val="00BE5257"/>
    <w:rsid w:val="00BE5821"/>
    <w:rsid w:val="00BE5872"/>
    <w:rsid w:val="00BE63C0"/>
    <w:rsid w:val="00BE659C"/>
    <w:rsid w:val="00BE6B5A"/>
    <w:rsid w:val="00BE6FF9"/>
    <w:rsid w:val="00BE704A"/>
    <w:rsid w:val="00BE7635"/>
    <w:rsid w:val="00BE77E0"/>
    <w:rsid w:val="00BE7F73"/>
    <w:rsid w:val="00BF0B8D"/>
    <w:rsid w:val="00BF300E"/>
    <w:rsid w:val="00BF321F"/>
    <w:rsid w:val="00BF3725"/>
    <w:rsid w:val="00BF4E64"/>
    <w:rsid w:val="00BF5DD3"/>
    <w:rsid w:val="00BF6494"/>
    <w:rsid w:val="00BF6573"/>
    <w:rsid w:val="00BF6868"/>
    <w:rsid w:val="00BF6AAF"/>
    <w:rsid w:val="00BF6ED1"/>
    <w:rsid w:val="00BF719C"/>
    <w:rsid w:val="00BF7203"/>
    <w:rsid w:val="00BF7453"/>
    <w:rsid w:val="00C000DA"/>
    <w:rsid w:val="00C00616"/>
    <w:rsid w:val="00C00B76"/>
    <w:rsid w:val="00C016A3"/>
    <w:rsid w:val="00C02F30"/>
    <w:rsid w:val="00C02F4E"/>
    <w:rsid w:val="00C03795"/>
    <w:rsid w:val="00C03A98"/>
    <w:rsid w:val="00C03F41"/>
    <w:rsid w:val="00C0401D"/>
    <w:rsid w:val="00C04DC3"/>
    <w:rsid w:val="00C04E6B"/>
    <w:rsid w:val="00C06616"/>
    <w:rsid w:val="00C069BD"/>
    <w:rsid w:val="00C0775A"/>
    <w:rsid w:val="00C079D0"/>
    <w:rsid w:val="00C10FE8"/>
    <w:rsid w:val="00C128CE"/>
    <w:rsid w:val="00C129E0"/>
    <w:rsid w:val="00C1306F"/>
    <w:rsid w:val="00C132EF"/>
    <w:rsid w:val="00C13BFF"/>
    <w:rsid w:val="00C14098"/>
    <w:rsid w:val="00C14582"/>
    <w:rsid w:val="00C14746"/>
    <w:rsid w:val="00C147E3"/>
    <w:rsid w:val="00C152C4"/>
    <w:rsid w:val="00C15CE6"/>
    <w:rsid w:val="00C16166"/>
    <w:rsid w:val="00C161E5"/>
    <w:rsid w:val="00C16287"/>
    <w:rsid w:val="00C16F6A"/>
    <w:rsid w:val="00C16FBC"/>
    <w:rsid w:val="00C1745A"/>
    <w:rsid w:val="00C17A67"/>
    <w:rsid w:val="00C2047A"/>
    <w:rsid w:val="00C205BA"/>
    <w:rsid w:val="00C20E1E"/>
    <w:rsid w:val="00C20FC6"/>
    <w:rsid w:val="00C21C8D"/>
    <w:rsid w:val="00C22389"/>
    <w:rsid w:val="00C22D10"/>
    <w:rsid w:val="00C23E2B"/>
    <w:rsid w:val="00C24688"/>
    <w:rsid w:val="00C24C64"/>
    <w:rsid w:val="00C24DE4"/>
    <w:rsid w:val="00C250B8"/>
    <w:rsid w:val="00C25AAB"/>
    <w:rsid w:val="00C260F7"/>
    <w:rsid w:val="00C26D98"/>
    <w:rsid w:val="00C27DFA"/>
    <w:rsid w:val="00C303FE"/>
    <w:rsid w:val="00C30ADC"/>
    <w:rsid w:val="00C30FA5"/>
    <w:rsid w:val="00C31519"/>
    <w:rsid w:val="00C318EA"/>
    <w:rsid w:val="00C31F48"/>
    <w:rsid w:val="00C31FF1"/>
    <w:rsid w:val="00C32483"/>
    <w:rsid w:val="00C335E0"/>
    <w:rsid w:val="00C339AD"/>
    <w:rsid w:val="00C34BF8"/>
    <w:rsid w:val="00C374ED"/>
    <w:rsid w:val="00C37978"/>
    <w:rsid w:val="00C37B29"/>
    <w:rsid w:val="00C37BA8"/>
    <w:rsid w:val="00C40298"/>
    <w:rsid w:val="00C40CB0"/>
    <w:rsid w:val="00C40ED2"/>
    <w:rsid w:val="00C41413"/>
    <w:rsid w:val="00C41D08"/>
    <w:rsid w:val="00C41DFB"/>
    <w:rsid w:val="00C42AB7"/>
    <w:rsid w:val="00C445E4"/>
    <w:rsid w:val="00C44E90"/>
    <w:rsid w:val="00C44FBC"/>
    <w:rsid w:val="00C45A90"/>
    <w:rsid w:val="00C4620B"/>
    <w:rsid w:val="00C46F2E"/>
    <w:rsid w:val="00C47534"/>
    <w:rsid w:val="00C47B56"/>
    <w:rsid w:val="00C47C65"/>
    <w:rsid w:val="00C50090"/>
    <w:rsid w:val="00C502E4"/>
    <w:rsid w:val="00C50B74"/>
    <w:rsid w:val="00C50EC3"/>
    <w:rsid w:val="00C5163C"/>
    <w:rsid w:val="00C517B8"/>
    <w:rsid w:val="00C51C8F"/>
    <w:rsid w:val="00C52DE7"/>
    <w:rsid w:val="00C53784"/>
    <w:rsid w:val="00C54A1C"/>
    <w:rsid w:val="00C54AF0"/>
    <w:rsid w:val="00C54B56"/>
    <w:rsid w:val="00C550A2"/>
    <w:rsid w:val="00C555B8"/>
    <w:rsid w:val="00C5566B"/>
    <w:rsid w:val="00C55B2D"/>
    <w:rsid w:val="00C566B4"/>
    <w:rsid w:val="00C5681A"/>
    <w:rsid w:val="00C5710F"/>
    <w:rsid w:val="00C60109"/>
    <w:rsid w:val="00C608D7"/>
    <w:rsid w:val="00C60982"/>
    <w:rsid w:val="00C60E58"/>
    <w:rsid w:val="00C62689"/>
    <w:rsid w:val="00C633D5"/>
    <w:rsid w:val="00C63727"/>
    <w:rsid w:val="00C63868"/>
    <w:rsid w:val="00C63EBF"/>
    <w:rsid w:val="00C64807"/>
    <w:rsid w:val="00C66291"/>
    <w:rsid w:val="00C66CBB"/>
    <w:rsid w:val="00C70B3D"/>
    <w:rsid w:val="00C70F1B"/>
    <w:rsid w:val="00C72854"/>
    <w:rsid w:val="00C72FBF"/>
    <w:rsid w:val="00C734EB"/>
    <w:rsid w:val="00C736D5"/>
    <w:rsid w:val="00C74447"/>
    <w:rsid w:val="00C75A16"/>
    <w:rsid w:val="00C76CAF"/>
    <w:rsid w:val="00C76D29"/>
    <w:rsid w:val="00C7730A"/>
    <w:rsid w:val="00C774D4"/>
    <w:rsid w:val="00C80D6F"/>
    <w:rsid w:val="00C81030"/>
    <w:rsid w:val="00C81212"/>
    <w:rsid w:val="00C82BD3"/>
    <w:rsid w:val="00C82C0C"/>
    <w:rsid w:val="00C83136"/>
    <w:rsid w:val="00C84CA7"/>
    <w:rsid w:val="00C8580A"/>
    <w:rsid w:val="00C85B68"/>
    <w:rsid w:val="00C868ED"/>
    <w:rsid w:val="00C86A91"/>
    <w:rsid w:val="00C86B31"/>
    <w:rsid w:val="00C8718E"/>
    <w:rsid w:val="00C872E1"/>
    <w:rsid w:val="00C90584"/>
    <w:rsid w:val="00C90827"/>
    <w:rsid w:val="00C90DEC"/>
    <w:rsid w:val="00C9250B"/>
    <w:rsid w:val="00C925EB"/>
    <w:rsid w:val="00C92ADC"/>
    <w:rsid w:val="00C93C1B"/>
    <w:rsid w:val="00C93FD0"/>
    <w:rsid w:val="00C9499D"/>
    <w:rsid w:val="00C94E4F"/>
    <w:rsid w:val="00C9502E"/>
    <w:rsid w:val="00C95199"/>
    <w:rsid w:val="00C961F3"/>
    <w:rsid w:val="00C96362"/>
    <w:rsid w:val="00C97249"/>
    <w:rsid w:val="00CA0600"/>
    <w:rsid w:val="00CA2945"/>
    <w:rsid w:val="00CA2AC7"/>
    <w:rsid w:val="00CA33E7"/>
    <w:rsid w:val="00CA3626"/>
    <w:rsid w:val="00CA3627"/>
    <w:rsid w:val="00CA3BAE"/>
    <w:rsid w:val="00CA3EE3"/>
    <w:rsid w:val="00CA3F5A"/>
    <w:rsid w:val="00CA4045"/>
    <w:rsid w:val="00CA427A"/>
    <w:rsid w:val="00CA459C"/>
    <w:rsid w:val="00CA5820"/>
    <w:rsid w:val="00CA5C15"/>
    <w:rsid w:val="00CA671E"/>
    <w:rsid w:val="00CA6DA0"/>
    <w:rsid w:val="00CA729C"/>
    <w:rsid w:val="00CB0457"/>
    <w:rsid w:val="00CB08C2"/>
    <w:rsid w:val="00CB0929"/>
    <w:rsid w:val="00CB15BA"/>
    <w:rsid w:val="00CB1FA6"/>
    <w:rsid w:val="00CB25BD"/>
    <w:rsid w:val="00CB282B"/>
    <w:rsid w:val="00CB2934"/>
    <w:rsid w:val="00CB295B"/>
    <w:rsid w:val="00CB396C"/>
    <w:rsid w:val="00CB446C"/>
    <w:rsid w:val="00CB4D5F"/>
    <w:rsid w:val="00CB52D5"/>
    <w:rsid w:val="00CB566C"/>
    <w:rsid w:val="00CB585A"/>
    <w:rsid w:val="00CB61DD"/>
    <w:rsid w:val="00CB668F"/>
    <w:rsid w:val="00CB6DC6"/>
    <w:rsid w:val="00CB6EBC"/>
    <w:rsid w:val="00CB71EC"/>
    <w:rsid w:val="00CC0326"/>
    <w:rsid w:val="00CC0ADA"/>
    <w:rsid w:val="00CC0F4B"/>
    <w:rsid w:val="00CC1270"/>
    <w:rsid w:val="00CC2029"/>
    <w:rsid w:val="00CC20AC"/>
    <w:rsid w:val="00CC21B5"/>
    <w:rsid w:val="00CC2748"/>
    <w:rsid w:val="00CC291D"/>
    <w:rsid w:val="00CC3078"/>
    <w:rsid w:val="00CC3EB5"/>
    <w:rsid w:val="00CC407E"/>
    <w:rsid w:val="00CC45EE"/>
    <w:rsid w:val="00CC49CD"/>
    <w:rsid w:val="00CC4DE4"/>
    <w:rsid w:val="00CC5AC2"/>
    <w:rsid w:val="00CC6E60"/>
    <w:rsid w:val="00CC71B5"/>
    <w:rsid w:val="00CD0152"/>
    <w:rsid w:val="00CD0AE7"/>
    <w:rsid w:val="00CD1809"/>
    <w:rsid w:val="00CD196B"/>
    <w:rsid w:val="00CD21AA"/>
    <w:rsid w:val="00CD2E2E"/>
    <w:rsid w:val="00CD2FB9"/>
    <w:rsid w:val="00CD3358"/>
    <w:rsid w:val="00CD3719"/>
    <w:rsid w:val="00CD3D45"/>
    <w:rsid w:val="00CD514B"/>
    <w:rsid w:val="00CD5849"/>
    <w:rsid w:val="00CD59FD"/>
    <w:rsid w:val="00CD5E79"/>
    <w:rsid w:val="00CD5EAD"/>
    <w:rsid w:val="00CD6076"/>
    <w:rsid w:val="00CD60E8"/>
    <w:rsid w:val="00CD649A"/>
    <w:rsid w:val="00CD6A5A"/>
    <w:rsid w:val="00CD7AF7"/>
    <w:rsid w:val="00CE0A71"/>
    <w:rsid w:val="00CE0EBB"/>
    <w:rsid w:val="00CE1361"/>
    <w:rsid w:val="00CE1933"/>
    <w:rsid w:val="00CE1B2F"/>
    <w:rsid w:val="00CE20DA"/>
    <w:rsid w:val="00CE2994"/>
    <w:rsid w:val="00CE382D"/>
    <w:rsid w:val="00CE4C9A"/>
    <w:rsid w:val="00CE61E5"/>
    <w:rsid w:val="00CE6399"/>
    <w:rsid w:val="00CE7643"/>
    <w:rsid w:val="00CE78BE"/>
    <w:rsid w:val="00CE7974"/>
    <w:rsid w:val="00CF0D6C"/>
    <w:rsid w:val="00CF0F79"/>
    <w:rsid w:val="00CF1221"/>
    <w:rsid w:val="00CF1A30"/>
    <w:rsid w:val="00CF1E83"/>
    <w:rsid w:val="00CF2252"/>
    <w:rsid w:val="00CF2459"/>
    <w:rsid w:val="00CF2AA6"/>
    <w:rsid w:val="00CF334F"/>
    <w:rsid w:val="00CF3BC0"/>
    <w:rsid w:val="00CF3EE6"/>
    <w:rsid w:val="00CF47E7"/>
    <w:rsid w:val="00CF4C93"/>
    <w:rsid w:val="00CF4CA8"/>
    <w:rsid w:val="00CF5401"/>
    <w:rsid w:val="00CF5464"/>
    <w:rsid w:val="00CF547A"/>
    <w:rsid w:val="00CF58D9"/>
    <w:rsid w:val="00CF6FFE"/>
    <w:rsid w:val="00D0025B"/>
    <w:rsid w:val="00D0205E"/>
    <w:rsid w:val="00D04227"/>
    <w:rsid w:val="00D0431C"/>
    <w:rsid w:val="00D04978"/>
    <w:rsid w:val="00D05276"/>
    <w:rsid w:val="00D055E8"/>
    <w:rsid w:val="00D06940"/>
    <w:rsid w:val="00D07973"/>
    <w:rsid w:val="00D07A9B"/>
    <w:rsid w:val="00D07D74"/>
    <w:rsid w:val="00D1036A"/>
    <w:rsid w:val="00D10709"/>
    <w:rsid w:val="00D10849"/>
    <w:rsid w:val="00D11A44"/>
    <w:rsid w:val="00D12212"/>
    <w:rsid w:val="00D1294C"/>
    <w:rsid w:val="00D12972"/>
    <w:rsid w:val="00D134F8"/>
    <w:rsid w:val="00D13AC4"/>
    <w:rsid w:val="00D141E5"/>
    <w:rsid w:val="00D1440B"/>
    <w:rsid w:val="00D14D98"/>
    <w:rsid w:val="00D16B13"/>
    <w:rsid w:val="00D16B45"/>
    <w:rsid w:val="00D17211"/>
    <w:rsid w:val="00D1752F"/>
    <w:rsid w:val="00D17F4C"/>
    <w:rsid w:val="00D204F4"/>
    <w:rsid w:val="00D20DAB"/>
    <w:rsid w:val="00D216B2"/>
    <w:rsid w:val="00D22794"/>
    <w:rsid w:val="00D23294"/>
    <w:rsid w:val="00D23B93"/>
    <w:rsid w:val="00D23DDD"/>
    <w:rsid w:val="00D2410D"/>
    <w:rsid w:val="00D24890"/>
    <w:rsid w:val="00D24BFF"/>
    <w:rsid w:val="00D251CC"/>
    <w:rsid w:val="00D26097"/>
    <w:rsid w:val="00D262CC"/>
    <w:rsid w:val="00D26FB2"/>
    <w:rsid w:val="00D272AD"/>
    <w:rsid w:val="00D27902"/>
    <w:rsid w:val="00D27AC5"/>
    <w:rsid w:val="00D30679"/>
    <w:rsid w:val="00D30B32"/>
    <w:rsid w:val="00D30ED4"/>
    <w:rsid w:val="00D31213"/>
    <w:rsid w:val="00D31624"/>
    <w:rsid w:val="00D31D08"/>
    <w:rsid w:val="00D31D2E"/>
    <w:rsid w:val="00D31D52"/>
    <w:rsid w:val="00D32558"/>
    <w:rsid w:val="00D3275D"/>
    <w:rsid w:val="00D334EE"/>
    <w:rsid w:val="00D33ACB"/>
    <w:rsid w:val="00D33BED"/>
    <w:rsid w:val="00D33BFC"/>
    <w:rsid w:val="00D34794"/>
    <w:rsid w:val="00D3567C"/>
    <w:rsid w:val="00D356CA"/>
    <w:rsid w:val="00D35B0E"/>
    <w:rsid w:val="00D36614"/>
    <w:rsid w:val="00D36D4C"/>
    <w:rsid w:val="00D36E8F"/>
    <w:rsid w:val="00D37C6E"/>
    <w:rsid w:val="00D37FFC"/>
    <w:rsid w:val="00D37FFD"/>
    <w:rsid w:val="00D405B6"/>
    <w:rsid w:val="00D40ED3"/>
    <w:rsid w:val="00D40FE7"/>
    <w:rsid w:val="00D41ECB"/>
    <w:rsid w:val="00D420E9"/>
    <w:rsid w:val="00D42837"/>
    <w:rsid w:val="00D448B3"/>
    <w:rsid w:val="00D44DF0"/>
    <w:rsid w:val="00D44F71"/>
    <w:rsid w:val="00D44FC4"/>
    <w:rsid w:val="00D453D5"/>
    <w:rsid w:val="00D458AE"/>
    <w:rsid w:val="00D46EA5"/>
    <w:rsid w:val="00D478DA"/>
    <w:rsid w:val="00D47E12"/>
    <w:rsid w:val="00D47E1E"/>
    <w:rsid w:val="00D47F6F"/>
    <w:rsid w:val="00D502A6"/>
    <w:rsid w:val="00D50440"/>
    <w:rsid w:val="00D50AA3"/>
    <w:rsid w:val="00D51BCA"/>
    <w:rsid w:val="00D52058"/>
    <w:rsid w:val="00D52088"/>
    <w:rsid w:val="00D521C7"/>
    <w:rsid w:val="00D53C9C"/>
    <w:rsid w:val="00D53D76"/>
    <w:rsid w:val="00D5451F"/>
    <w:rsid w:val="00D54772"/>
    <w:rsid w:val="00D547A0"/>
    <w:rsid w:val="00D54EA3"/>
    <w:rsid w:val="00D55871"/>
    <w:rsid w:val="00D558D9"/>
    <w:rsid w:val="00D55D32"/>
    <w:rsid w:val="00D5629D"/>
    <w:rsid w:val="00D563FA"/>
    <w:rsid w:val="00D56AC7"/>
    <w:rsid w:val="00D56CE0"/>
    <w:rsid w:val="00D574E0"/>
    <w:rsid w:val="00D575FB"/>
    <w:rsid w:val="00D57C1A"/>
    <w:rsid w:val="00D600A9"/>
    <w:rsid w:val="00D602BD"/>
    <w:rsid w:val="00D603A4"/>
    <w:rsid w:val="00D617C6"/>
    <w:rsid w:val="00D62D9E"/>
    <w:rsid w:val="00D63487"/>
    <w:rsid w:val="00D63EEF"/>
    <w:rsid w:val="00D644BE"/>
    <w:rsid w:val="00D64949"/>
    <w:rsid w:val="00D6533D"/>
    <w:rsid w:val="00D655DE"/>
    <w:rsid w:val="00D66088"/>
    <w:rsid w:val="00D6660A"/>
    <w:rsid w:val="00D66BE7"/>
    <w:rsid w:val="00D676F0"/>
    <w:rsid w:val="00D67754"/>
    <w:rsid w:val="00D67A0C"/>
    <w:rsid w:val="00D67D4E"/>
    <w:rsid w:val="00D67EDC"/>
    <w:rsid w:val="00D70540"/>
    <w:rsid w:val="00D70D30"/>
    <w:rsid w:val="00D71034"/>
    <w:rsid w:val="00D714B6"/>
    <w:rsid w:val="00D714C9"/>
    <w:rsid w:val="00D71872"/>
    <w:rsid w:val="00D71F2D"/>
    <w:rsid w:val="00D72398"/>
    <w:rsid w:val="00D723A3"/>
    <w:rsid w:val="00D725D8"/>
    <w:rsid w:val="00D73B7F"/>
    <w:rsid w:val="00D73D98"/>
    <w:rsid w:val="00D74275"/>
    <w:rsid w:val="00D748A9"/>
    <w:rsid w:val="00D759A7"/>
    <w:rsid w:val="00D75C80"/>
    <w:rsid w:val="00D76483"/>
    <w:rsid w:val="00D77B72"/>
    <w:rsid w:val="00D77C34"/>
    <w:rsid w:val="00D80AB7"/>
    <w:rsid w:val="00D8404E"/>
    <w:rsid w:val="00D84843"/>
    <w:rsid w:val="00D84CDF"/>
    <w:rsid w:val="00D84E7B"/>
    <w:rsid w:val="00D8502D"/>
    <w:rsid w:val="00D85DB2"/>
    <w:rsid w:val="00D85DE9"/>
    <w:rsid w:val="00D864EB"/>
    <w:rsid w:val="00D866A8"/>
    <w:rsid w:val="00D86848"/>
    <w:rsid w:val="00D870E0"/>
    <w:rsid w:val="00D876FD"/>
    <w:rsid w:val="00D87929"/>
    <w:rsid w:val="00D87B44"/>
    <w:rsid w:val="00D87CAB"/>
    <w:rsid w:val="00D87E1D"/>
    <w:rsid w:val="00D918CE"/>
    <w:rsid w:val="00D91AE9"/>
    <w:rsid w:val="00D91AEB"/>
    <w:rsid w:val="00D91FB6"/>
    <w:rsid w:val="00D923C9"/>
    <w:rsid w:val="00D924A4"/>
    <w:rsid w:val="00D92721"/>
    <w:rsid w:val="00D927E3"/>
    <w:rsid w:val="00D933CD"/>
    <w:rsid w:val="00D935EA"/>
    <w:rsid w:val="00D93652"/>
    <w:rsid w:val="00D9393C"/>
    <w:rsid w:val="00D93EAC"/>
    <w:rsid w:val="00D93F18"/>
    <w:rsid w:val="00D94E54"/>
    <w:rsid w:val="00D95F93"/>
    <w:rsid w:val="00D962C6"/>
    <w:rsid w:val="00D965CB"/>
    <w:rsid w:val="00D9752C"/>
    <w:rsid w:val="00D97A19"/>
    <w:rsid w:val="00D97FEF"/>
    <w:rsid w:val="00DA05CA"/>
    <w:rsid w:val="00DA07DD"/>
    <w:rsid w:val="00DA0E06"/>
    <w:rsid w:val="00DA0FAB"/>
    <w:rsid w:val="00DA1FDC"/>
    <w:rsid w:val="00DA256C"/>
    <w:rsid w:val="00DA32D4"/>
    <w:rsid w:val="00DA357E"/>
    <w:rsid w:val="00DA3C87"/>
    <w:rsid w:val="00DA40D1"/>
    <w:rsid w:val="00DA46A0"/>
    <w:rsid w:val="00DA512D"/>
    <w:rsid w:val="00DA5346"/>
    <w:rsid w:val="00DA5457"/>
    <w:rsid w:val="00DA5F66"/>
    <w:rsid w:val="00DA5F82"/>
    <w:rsid w:val="00DA653A"/>
    <w:rsid w:val="00DA6CE5"/>
    <w:rsid w:val="00DA7EE8"/>
    <w:rsid w:val="00DB0623"/>
    <w:rsid w:val="00DB0632"/>
    <w:rsid w:val="00DB0FA9"/>
    <w:rsid w:val="00DB18D0"/>
    <w:rsid w:val="00DB1963"/>
    <w:rsid w:val="00DB1EF7"/>
    <w:rsid w:val="00DB21A9"/>
    <w:rsid w:val="00DB2438"/>
    <w:rsid w:val="00DB2CEB"/>
    <w:rsid w:val="00DB2FFD"/>
    <w:rsid w:val="00DB35DA"/>
    <w:rsid w:val="00DB38F2"/>
    <w:rsid w:val="00DB3E67"/>
    <w:rsid w:val="00DB3ED6"/>
    <w:rsid w:val="00DB4319"/>
    <w:rsid w:val="00DB4D50"/>
    <w:rsid w:val="00DB4E0D"/>
    <w:rsid w:val="00DB54A6"/>
    <w:rsid w:val="00DB6B18"/>
    <w:rsid w:val="00DB761F"/>
    <w:rsid w:val="00DB7682"/>
    <w:rsid w:val="00DB7ED3"/>
    <w:rsid w:val="00DC06AA"/>
    <w:rsid w:val="00DC145A"/>
    <w:rsid w:val="00DC15CC"/>
    <w:rsid w:val="00DC1B56"/>
    <w:rsid w:val="00DC1F6B"/>
    <w:rsid w:val="00DC2F2F"/>
    <w:rsid w:val="00DC3ACA"/>
    <w:rsid w:val="00DC420A"/>
    <w:rsid w:val="00DC42C4"/>
    <w:rsid w:val="00DC49E9"/>
    <w:rsid w:val="00DC542E"/>
    <w:rsid w:val="00DC5BCF"/>
    <w:rsid w:val="00DC6608"/>
    <w:rsid w:val="00DC7296"/>
    <w:rsid w:val="00DC73D2"/>
    <w:rsid w:val="00DD02F9"/>
    <w:rsid w:val="00DD12AB"/>
    <w:rsid w:val="00DD1312"/>
    <w:rsid w:val="00DD17AC"/>
    <w:rsid w:val="00DD1CFC"/>
    <w:rsid w:val="00DD1F27"/>
    <w:rsid w:val="00DD30C1"/>
    <w:rsid w:val="00DD31D6"/>
    <w:rsid w:val="00DD3536"/>
    <w:rsid w:val="00DD4EB0"/>
    <w:rsid w:val="00DD5784"/>
    <w:rsid w:val="00DD603B"/>
    <w:rsid w:val="00DD6247"/>
    <w:rsid w:val="00DD64B8"/>
    <w:rsid w:val="00DD68E2"/>
    <w:rsid w:val="00DD7990"/>
    <w:rsid w:val="00DE003B"/>
    <w:rsid w:val="00DE0436"/>
    <w:rsid w:val="00DE06F4"/>
    <w:rsid w:val="00DE09EA"/>
    <w:rsid w:val="00DE100A"/>
    <w:rsid w:val="00DE12B0"/>
    <w:rsid w:val="00DE12B9"/>
    <w:rsid w:val="00DE1C5C"/>
    <w:rsid w:val="00DE38B5"/>
    <w:rsid w:val="00DE3AEC"/>
    <w:rsid w:val="00DE3AF9"/>
    <w:rsid w:val="00DE3DA1"/>
    <w:rsid w:val="00DE44E0"/>
    <w:rsid w:val="00DE4DD6"/>
    <w:rsid w:val="00DE4EC6"/>
    <w:rsid w:val="00DE51B9"/>
    <w:rsid w:val="00DE5EAA"/>
    <w:rsid w:val="00DE6208"/>
    <w:rsid w:val="00DE7A9F"/>
    <w:rsid w:val="00DE7B50"/>
    <w:rsid w:val="00DF00A8"/>
    <w:rsid w:val="00DF033E"/>
    <w:rsid w:val="00DF0A64"/>
    <w:rsid w:val="00DF0C55"/>
    <w:rsid w:val="00DF187C"/>
    <w:rsid w:val="00DF1ABF"/>
    <w:rsid w:val="00DF1C44"/>
    <w:rsid w:val="00DF2AEA"/>
    <w:rsid w:val="00DF389A"/>
    <w:rsid w:val="00DF39D9"/>
    <w:rsid w:val="00DF39EA"/>
    <w:rsid w:val="00DF3D7C"/>
    <w:rsid w:val="00DF4F8D"/>
    <w:rsid w:val="00DF5BAE"/>
    <w:rsid w:val="00DF5CD2"/>
    <w:rsid w:val="00DF5E1C"/>
    <w:rsid w:val="00DF607C"/>
    <w:rsid w:val="00DF63A6"/>
    <w:rsid w:val="00DF691A"/>
    <w:rsid w:val="00DF7027"/>
    <w:rsid w:val="00DF788E"/>
    <w:rsid w:val="00DF78DF"/>
    <w:rsid w:val="00DF7D70"/>
    <w:rsid w:val="00E002D1"/>
    <w:rsid w:val="00E00510"/>
    <w:rsid w:val="00E00A88"/>
    <w:rsid w:val="00E00C05"/>
    <w:rsid w:val="00E011C6"/>
    <w:rsid w:val="00E01562"/>
    <w:rsid w:val="00E01961"/>
    <w:rsid w:val="00E01AFB"/>
    <w:rsid w:val="00E01E4C"/>
    <w:rsid w:val="00E0283A"/>
    <w:rsid w:val="00E03D25"/>
    <w:rsid w:val="00E03E90"/>
    <w:rsid w:val="00E0404B"/>
    <w:rsid w:val="00E04299"/>
    <w:rsid w:val="00E042D6"/>
    <w:rsid w:val="00E04516"/>
    <w:rsid w:val="00E048E7"/>
    <w:rsid w:val="00E04D56"/>
    <w:rsid w:val="00E051C5"/>
    <w:rsid w:val="00E054B3"/>
    <w:rsid w:val="00E05939"/>
    <w:rsid w:val="00E06E63"/>
    <w:rsid w:val="00E07415"/>
    <w:rsid w:val="00E07702"/>
    <w:rsid w:val="00E10A3A"/>
    <w:rsid w:val="00E10ACD"/>
    <w:rsid w:val="00E10CA3"/>
    <w:rsid w:val="00E11041"/>
    <w:rsid w:val="00E11D05"/>
    <w:rsid w:val="00E11D1B"/>
    <w:rsid w:val="00E12869"/>
    <w:rsid w:val="00E13242"/>
    <w:rsid w:val="00E1358B"/>
    <w:rsid w:val="00E13FE0"/>
    <w:rsid w:val="00E1420A"/>
    <w:rsid w:val="00E14668"/>
    <w:rsid w:val="00E14D32"/>
    <w:rsid w:val="00E152A6"/>
    <w:rsid w:val="00E15591"/>
    <w:rsid w:val="00E16693"/>
    <w:rsid w:val="00E16DF1"/>
    <w:rsid w:val="00E172A4"/>
    <w:rsid w:val="00E174A4"/>
    <w:rsid w:val="00E1761F"/>
    <w:rsid w:val="00E17EFB"/>
    <w:rsid w:val="00E20488"/>
    <w:rsid w:val="00E20C57"/>
    <w:rsid w:val="00E217E4"/>
    <w:rsid w:val="00E21B7A"/>
    <w:rsid w:val="00E225C0"/>
    <w:rsid w:val="00E22C86"/>
    <w:rsid w:val="00E2512E"/>
    <w:rsid w:val="00E2533C"/>
    <w:rsid w:val="00E2641C"/>
    <w:rsid w:val="00E26584"/>
    <w:rsid w:val="00E26CA5"/>
    <w:rsid w:val="00E26D3F"/>
    <w:rsid w:val="00E26E4F"/>
    <w:rsid w:val="00E27D50"/>
    <w:rsid w:val="00E30508"/>
    <w:rsid w:val="00E30678"/>
    <w:rsid w:val="00E30E26"/>
    <w:rsid w:val="00E3227D"/>
    <w:rsid w:val="00E32826"/>
    <w:rsid w:val="00E32F3B"/>
    <w:rsid w:val="00E3358D"/>
    <w:rsid w:val="00E33D6E"/>
    <w:rsid w:val="00E343D1"/>
    <w:rsid w:val="00E3457D"/>
    <w:rsid w:val="00E346D5"/>
    <w:rsid w:val="00E3494A"/>
    <w:rsid w:val="00E350A2"/>
    <w:rsid w:val="00E3539A"/>
    <w:rsid w:val="00E35544"/>
    <w:rsid w:val="00E35951"/>
    <w:rsid w:val="00E35D58"/>
    <w:rsid w:val="00E3635D"/>
    <w:rsid w:val="00E36971"/>
    <w:rsid w:val="00E36EF6"/>
    <w:rsid w:val="00E37684"/>
    <w:rsid w:val="00E37A3C"/>
    <w:rsid w:val="00E40712"/>
    <w:rsid w:val="00E40933"/>
    <w:rsid w:val="00E409FC"/>
    <w:rsid w:val="00E40ABF"/>
    <w:rsid w:val="00E40EEA"/>
    <w:rsid w:val="00E41A45"/>
    <w:rsid w:val="00E41B9B"/>
    <w:rsid w:val="00E41FD4"/>
    <w:rsid w:val="00E42251"/>
    <w:rsid w:val="00E42AF5"/>
    <w:rsid w:val="00E42D9E"/>
    <w:rsid w:val="00E42F7F"/>
    <w:rsid w:val="00E43126"/>
    <w:rsid w:val="00E43259"/>
    <w:rsid w:val="00E43E1B"/>
    <w:rsid w:val="00E442A5"/>
    <w:rsid w:val="00E44402"/>
    <w:rsid w:val="00E44809"/>
    <w:rsid w:val="00E44C9A"/>
    <w:rsid w:val="00E450CC"/>
    <w:rsid w:val="00E45122"/>
    <w:rsid w:val="00E451FA"/>
    <w:rsid w:val="00E45A2D"/>
    <w:rsid w:val="00E45DA3"/>
    <w:rsid w:val="00E45F65"/>
    <w:rsid w:val="00E463A4"/>
    <w:rsid w:val="00E466F6"/>
    <w:rsid w:val="00E46E23"/>
    <w:rsid w:val="00E472B0"/>
    <w:rsid w:val="00E479D8"/>
    <w:rsid w:val="00E47CAC"/>
    <w:rsid w:val="00E47FF7"/>
    <w:rsid w:val="00E50599"/>
    <w:rsid w:val="00E506A3"/>
    <w:rsid w:val="00E50B3E"/>
    <w:rsid w:val="00E50C6E"/>
    <w:rsid w:val="00E5160D"/>
    <w:rsid w:val="00E5278B"/>
    <w:rsid w:val="00E5403D"/>
    <w:rsid w:val="00E54DBA"/>
    <w:rsid w:val="00E5515E"/>
    <w:rsid w:val="00E558F5"/>
    <w:rsid w:val="00E55E86"/>
    <w:rsid w:val="00E561B8"/>
    <w:rsid w:val="00E56976"/>
    <w:rsid w:val="00E57062"/>
    <w:rsid w:val="00E570EE"/>
    <w:rsid w:val="00E57574"/>
    <w:rsid w:val="00E575BF"/>
    <w:rsid w:val="00E5760C"/>
    <w:rsid w:val="00E578FB"/>
    <w:rsid w:val="00E60484"/>
    <w:rsid w:val="00E604DC"/>
    <w:rsid w:val="00E60D5B"/>
    <w:rsid w:val="00E60D5C"/>
    <w:rsid w:val="00E61371"/>
    <w:rsid w:val="00E61C54"/>
    <w:rsid w:val="00E62271"/>
    <w:rsid w:val="00E630C6"/>
    <w:rsid w:val="00E63C22"/>
    <w:rsid w:val="00E643D0"/>
    <w:rsid w:val="00E64531"/>
    <w:rsid w:val="00E649ED"/>
    <w:rsid w:val="00E64BCD"/>
    <w:rsid w:val="00E65897"/>
    <w:rsid w:val="00E65BD4"/>
    <w:rsid w:val="00E664EA"/>
    <w:rsid w:val="00E67F21"/>
    <w:rsid w:val="00E67FF9"/>
    <w:rsid w:val="00E70582"/>
    <w:rsid w:val="00E70F8C"/>
    <w:rsid w:val="00E71D64"/>
    <w:rsid w:val="00E720A0"/>
    <w:rsid w:val="00E721FE"/>
    <w:rsid w:val="00E72FCE"/>
    <w:rsid w:val="00E73003"/>
    <w:rsid w:val="00E73298"/>
    <w:rsid w:val="00E73EBD"/>
    <w:rsid w:val="00E74692"/>
    <w:rsid w:val="00E74FF5"/>
    <w:rsid w:val="00E75281"/>
    <w:rsid w:val="00E75E84"/>
    <w:rsid w:val="00E75EF4"/>
    <w:rsid w:val="00E76315"/>
    <w:rsid w:val="00E76713"/>
    <w:rsid w:val="00E76C43"/>
    <w:rsid w:val="00E77AEF"/>
    <w:rsid w:val="00E77D4B"/>
    <w:rsid w:val="00E77D8E"/>
    <w:rsid w:val="00E800E0"/>
    <w:rsid w:val="00E80453"/>
    <w:rsid w:val="00E808B9"/>
    <w:rsid w:val="00E8100F"/>
    <w:rsid w:val="00E8131E"/>
    <w:rsid w:val="00E8234C"/>
    <w:rsid w:val="00E826C4"/>
    <w:rsid w:val="00E836CF"/>
    <w:rsid w:val="00E83780"/>
    <w:rsid w:val="00E84212"/>
    <w:rsid w:val="00E84334"/>
    <w:rsid w:val="00E8476E"/>
    <w:rsid w:val="00E84B08"/>
    <w:rsid w:val="00E84BDB"/>
    <w:rsid w:val="00E8563C"/>
    <w:rsid w:val="00E857F3"/>
    <w:rsid w:val="00E85E64"/>
    <w:rsid w:val="00E867C8"/>
    <w:rsid w:val="00E86B14"/>
    <w:rsid w:val="00E87711"/>
    <w:rsid w:val="00E87AF9"/>
    <w:rsid w:val="00E87E2E"/>
    <w:rsid w:val="00E87F8A"/>
    <w:rsid w:val="00E90526"/>
    <w:rsid w:val="00E91310"/>
    <w:rsid w:val="00E91563"/>
    <w:rsid w:val="00E9170E"/>
    <w:rsid w:val="00E9171C"/>
    <w:rsid w:val="00E92D6A"/>
    <w:rsid w:val="00E930EB"/>
    <w:rsid w:val="00E936DF"/>
    <w:rsid w:val="00E939A1"/>
    <w:rsid w:val="00E93AAA"/>
    <w:rsid w:val="00E93D34"/>
    <w:rsid w:val="00E94019"/>
    <w:rsid w:val="00E94198"/>
    <w:rsid w:val="00E94C1F"/>
    <w:rsid w:val="00E95AA1"/>
    <w:rsid w:val="00E96756"/>
    <w:rsid w:val="00E96D55"/>
    <w:rsid w:val="00E96E6E"/>
    <w:rsid w:val="00E97BE2"/>
    <w:rsid w:val="00EA06EE"/>
    <w:rsid w:val="00EA0B8F"/>
    <w:rsid w:val="00EA0CEA"/>
    <w:rsid w:val="00EA22F8"/>
    <w:rsid w:val="00EA238F"/>
    <w:rsid w:val="00EA2530"/>
    <w:rsid w:val="00EA2A79"/>
    <w:rsid w:val="00EA2CB4"/>
    <w:rsid w:val="00EA39A9"/>
    <w:rsid w:val="00EA404D"/>
    <w:rsid w:val="00EA4231"/>
    <w:rsid w:val="00EA5A0E"/>
    <w:rsid w:val="00EA60BF"/>
    <w:rsid w:val="00EA6129"/>
    <w:rsid w:val="00EA7BBF"/>
    <w:rsid w:val="00EA7C9A"/>
    <w:rsid w:val="00EA7F52"/>
    <w:rsid w:val="00EB0016"/>
    <w:rsid w:val="00EB07F1"/>
    <w:rsid w:val="00EB13A2"/>
    <w:rsid w:val="00EB2FA5"/>
    <w:rsid w:val="00EB42CC"/>
    <w:rsid w:val="00EB4A00"/>
    <w:rsid w:val="00EB4D71"/>
    <w:rsid w:val="00EB673C"/>
    <w:rsid w:val="00EB72EC"/>
    <w:rsid w:val="00EC006F"/>
    <w:rsid w:val="00EC00F0"/>
    <w:rsid w:val="00EC02E5"/>
    <w:rsid w:val="00EC1633"/>
    <w:rsid w:val="00EC1C0A"/>
    <w:rsid w:val="00EC1D3E"/>
    <w:rsid w:val="00EC1EA5"/>
    <w:rsid w:val="00EC39D6"/>
    <w:rsid w:val="00EC3A05"/>
    <w:rsid w:val="00EC45ED"/>
    <w:rsid w:val="00EC468E"/>
    <w:rsid w:val="00EC483F"/>
    <w:rsid w:val="00EC4B61"/>
    <w:rsid w:val="00EC4E2F"/>
    <w:rsid w:val="00EC4EC5"/>
    <w:rsid w:val="00EC4FA5"/>
    <w:rsid w:val="00EC57BB"/>
    <w:rsid w:val="00EC5863"/>
    <w:rsid w:val="00EC7BC9"/>
    <w:rsid w:val="00ED1BDF"/>
    <w:rsid w:val="00ED26E3"/>
    <w:rsid w:val="00ED2798"/>
    <w:rsid w:val="00ED309E"/>
    <w:rsid w:val="00ED38F2"/>
    <w:rsid w:val="00ED483C"/>
    <w:rsid w:val="00ED4D2F"/>
    <w:rsid w:val="00ED5484"/>
    <w:rsid w:val="00ED5D0F"/>
    <w:rsid w:val="00ED6FF9"/>
    <w:rsid w:val="00ED75B2"/>
    <w:rsid w:val="00ED78C7"/>
    <w:rsid w:val="00EE030C"/>
    <w:rsid w:val="00EE053F"/>
    <w:rsid w:val="00EE0BFB"/>
    <w:rsid w:val="00EE1166"/>
    <w:rsid w:val="00EE1268"/>
    <w:rsid w:val="00EE1A21"/>
    <w:rsid w:val="00EE1C07"/>
    <w:rsid w:val="00EE2180"/>
    <w:rsid w:val="00EE2232"/>
    <w:rsid w:val="00EE2913"/>
    <w:rsid w:val="00EE45C3"/>
    <w:rsid w:val="00EE54F9"/>
    <w:rsid w:val="00EE56D7"/>
    <w:rsid w:val="00EE5EE9"/>
    <w:rsid w:val="00EE7072"/>
    <w:rsid w:val="00EE77C4"/>
    <w:rsid w:val="00EF0243"/>
    <w:rsid w:val="00EF0FFF"/>
    <w:rsid w:val="00EF16BD"/>
    <w:rsid w:val="00EF1A7F"/>
    <w:rsid w:val="00EF33F4"/>
    <w:rsid w:val="00EF3814"/>
    <w:rsid w:val="00EF3A23"/>
    <w:rsid w:val="00EF403F"/>
    <w:rsid w:val="00EF4992"/>
    <w:rsid w:val="00EF4BDB"/>
    <w:rsid w:val="00EF4E17"/>
    <w:rsid w:val="00EF51CE"/>
    <w:rsid w:val="00EF54DC"/>
    <w:rsid w:val="00EF565D"/>
    <w:rsid w:val="00EF5E20"/>
    <w:rsid w:val="00EF6370"/>
    <w:rsid w:val="00EF66F6"/>
    <w:rsid w:val="00EF7225"/>
    <w:rsid w:val="00EF739F"/>
    <w:rsid w:val="00EF790E"/>
    <w:rsid w:val="00EF7CA7"/>
    <w:rsid w:val="00F00D28"/>
    <w:rsid w:val="00F0146A"/>
    <w:rsid w:val="00F01A96"/>
    <w:rsid w:val="00F0205B"/>
    <w:rsid w:val="00F02A60"/>
    <w:rsid w:val="00F03CC4"/>
    <w:rsid w:val="00F0453E"/>
    <w:rsid w:val="00F04662"/>
    <w:rsid w:val="00F05857"/>
    <w:rsid w:val="00F0659C"/>
    <w:rsid w:val="00F07C8F"/>
    <w:rsid w:val="00F1007C"/>
    <w:rsid w:val="00F109DB"/>
    <w:rsid w:val="00F10C36"/>
    <w:rsid w:val="00F130B1"/>
    <w:rsid w:val="00F13560"/>
    <w:rsid w:val="00F13708"/>
    <w:rsid w:val="00F137A1"/>
    <w:rsid w:val="00F138C4"/>
    <w:rsid w:val="00F1439E"/>
    <w:rsid w:val="00F1492C"/>
    <w:rsid w:val="00F14F7D"/>
    <w:rsid w:val="00F154B0"/>
    <w:rsid w:val="00F157FF"/>
    <w:rsid w:val="00F16371"/>
    <w:rsid w:val="00F1648D"/>
    <w:rsid w:val="00F170CE"/>
    <w:rsid w:val="00F176EF"/>
    <w:rsid w:val="00F2025B"/>
    <w:rsid w:val="00F20EF9"/>
    <w:rsid w:val="00F21032"/>
    <w:rsid w:val="00F213A6"/>
    <w:rsid w:val="00F2182C"/>
    <w:rsid w:val="00F21A46"/>
    <w:rsid w:val="00F21FD2"/>
    <w:rsid w:val="00F225E5"/>
    <w:rsid w:val="00F22D49"/>
    <w:rsid w:val="00F23132"/>
    <w:rsid w:val="00F23FF1"/>
    <w:rsid w:val="00F246B7"/>
    <w:rsid w:val="00F24A21"/>
    <w:rsid w:val="00F24A83"/>
    <w:rsid w:val="00F24F7E"/>
    <w:rsid w:val="00F25C98"/>
    <w:rsid w:val="00F25EE3"/>
    <w:rsid w:val="00F267B2"/>
    <w:rsid w:val="00F268B4"/>
    <w:rsid w:val="00F27547"/>
    <w:rsid w:val="00F27A9C"/>
    <w:rsid w:val="00F27D01"/>
    <w:rsid w:val="00F27F8E"/>
    <w:rsid w:val="00F302D3"/>
    <w:rsid w:val="00F30423"/>
    <w:rsid w:val="00F313B5"/>
    <w:rsid w:val="00F313DF"/>
    <w:rsid w:val="00F314A4"/>
    <w:rsid w:val="00F3190B"/>
    <w:rsid w:val="00F31EB9"/>
    <w:rsid w:val="00F3232C"/>
    <w:rsid w:val="00F32B2E"/>
    <w:rsid w:val="00F32B7B"/>
    <w:rsid w:val="00F332E7"/>
    <w:rsid w:val="00F3382E"/>
    <w:rsid w:val="00F34226"/>
    <w:rsid w:val="00F343D5"/>
    <w:rsid w:val="00F344D3"/>
    <w:rsid w:val="00F345F5"/>
    <w:rsid w:val="00F349BA"/>
    <w:rsid w:val="00F34E02"/>
    <w:rsid w:val="00F35BD6"/>
    <w:rsid w:val="00F35EAB"/>
    <w:rsid w:val="00F3607E"/>
    <w:rsid w:val="00F366CE"/>
    <w:rsid w:val="00F37928"/>
    <w:rsid w:val="00F41482"/>
    <w:rsid w:val="00F421D2"/>
    <w:rsid w:val="00F422C7"/>
    <w:rsid w:val="00F4243D"/>
    <w:rsid w:val="00F4305B"/>
    <w:rsid w:val="00F43521"/>
    <w:rsid w:val="00F43598"/>
    <w:rsid w:val="00F436DB"/>
    <w:rsid w:val="00F445D9"/>
    <w:rsid w:val="00F44D06"/>
    <w:rsid w:val="00F44D16"/>
    <w:rsid w:val="00F44ED9"/>
    <w:rsid w:val="00F45135"/>
    <w:rsid w:val="00F45715"/>
    <w:rsid w:val="00F4598B"/>
    <w:rsid w:val="00F45D6E"/>
    <w:rsid w:val="00F460E0"/>
    <w:rsid w:val="00F469C6"/>
    <w:rsid w:val="00F475D3"/>
    <w:rsid w:val="00F47724"/>
    <w:rsid w:val="00F5198D"/>
    <w:rsid w:val="00F5255D"/>
    <w:rsid w:val="00F53AD5"/>
    <w:rsid w:val="00F54579"/>
    <w:rsid w:val="00F5462A"/>
    <w:rsid w:val="00F54789"/>
    <w:rsid w:val="00F55A59"/>
    <w:rsid w:val="00F55ED0"/>
    <w:rsid w:val="00F563D1"/>
    <w:rsid w:val="00F568D5"/>
    <w:rsid w:val="00F573F1"/>
    <w:rsid w:val="00F579C5"/>
    <w:rsid w:val="00F57DA6"/>
    <w:rsid w:val="00F6043F"/>
    <w:rsid w:val="00F615DF"/>
    <w:rsid w:val="00F61F4B"/>
    <w:rsid w:val="00F620ED"/>
    <w:rsid w:val="00F622EE"/>
    <w:rsid w:val="00F62A2A"/>
    <w:rsid w:val="00F62CC6"/>
    <w:rsid w:val="00F630BC"/>
    <w:rsid w:val="00F63123"/>
    <w:rsid w:val="00F632AE"/>
    <w:rsid w:val="00F6398E"/>
    <w:rsid w:val="00F64384"/>
    <w:rsid w:val="00F659BB"/>
    <w:rsid w:val="00F65A5E"/>
    <w:rsid w:val="00F65ACE"/>
    <w:rsid w:val="00F65C13"/>
    <w:rsid w:val="00F6691C"/>
    <w:rsid w:val="00F6751A"/>
    <w:rsid w:val="00F6760B"/>
    <w:rsid w:val="00F702AA"/>
    <w:rsid w:val="00F7047F"/>
    <w:rsid w:val="00F708BC"/>
    <w:rsid w:val="00F70D98"/>
    <w:rsid w:val="00F71DCB"/>
    <w:rsid w:val="00F734EF"/>
    <w:rsid w:val="00F73A02"/>
    <w:rsid w:val="00F74031"/>
    <w:rsid w:val="00F74DA2"/>
    <w:rsid w:val="00F74EE9"/>
    <w:rsid w:val="00F753EB"/>
    <w:rsid w:val="00F7607B"/>
    <w:rsid w:val="00F7621B"/>
    <w:rsid w:val="00F77954"/>
    <w:rsid w:val="00F779A5"/>
    <w:rsid w:val="00F809F3"/>
    <w:rsid w:val="00F80A5E"/>
    <w:rsid w:val="00F80DDD"/>
    <w:rsid w:val="00F815EC"/>
    <w:rsid w:val="00F82142"/>
    <w:rsid w:val="00F83E70"/>
    <w:rsid w:val="00F84430"/>
    <w:rsid w:val="00F846D0"/>
    <w:rsid w:val="00F84D40"/>
    <w:rsid w:val="00F85A35"/>
    <w:rsid w:val="00F85ED7"/>
    <w:rsid w:val="00F8615B"/>
    <w:rsid w:val="00F86E29"/>
    <w:rsid w:val="00F9027F"/>
    <w:rsid w:val="00F90966"/>
    <w:rsid w:val="00F90A86"/>
    <w:rsid w:val="00F90F63"/>
    <w:rsid w:val="00F919FD"/>
    <w:rsid w:val="00F91AE4"/>
    <w:rsid w:val="00F92055"/>
    <w:rsid w:val="00F924B4"/>
    <w:rsid w:val="00F92688"/>
    <w:rsid w:val="00F92AD8"/>
    <w:rsid w:val="00F92CEE"/>
    <w:rsid w:val="00F92DD7"/>
    <w:rsid w:val="00F93001"/>
    <w:rsid w:val="00F93578"/>
    <w:rsid w:val="00F9380C"/>
    <w:rsid w:val="00F9390F"/>
    <w:rsid w:val="00F94CCE"/>
    <w:rsid w:val="00F94F7F"/>
    <w:rsid w:val="00F95791"/>
    <w:rsid w:val="00F95F27"/>
    <w:rsid w:val="00F96712"/>
    <w:rsid w:val="00F96E27"/>
    <w:rsid w:val="00F9770A"/>
    <w:rsid w:val="00FA025C"/>
    <w:rsid w:val="00FA0314"/>
    <w:rsid w:val="00FA0947"/>
    <w:rsid w:val="00FA0EF9"/>
    <w:rsid w:val="00FA1415"/>
    <w:rsid w:val="00FA3013"/>
    <w:rsid w:val="00FA34D4"/>
    <w:rsid w:val="00FA3563"/>
    <w:rsid w:val="00FA3821"/>
    <w:rsid w:val="00FA41DC"/>
    <w:rsid w:val="00FA51A2"/>
    <w:rsid w:val="00FA715B"/>
    <w:rsid w:val="00FB0530"/>
    <w:rsid w:val="00FB15B8"/>
    <w:rsid w:val="00FB172B"/>
    <w:rsid w:val="00FB187E"/>
    <w:rsid w:val="00FB1927"/>
    <w:rsid w:val="00FB1DB2"/>
    <w:rsid w:val="00FB2BE6"/>
    <w:rsid w:val="00FB38A3"/>
    <w:rsid w:val="00FB41B2"/>
    <w:rsid w:val="00FB58AC"/>
    <w:rsid w:val="00FB5E62"/>
    <w:rsid w:val="00FB6072"/>
    <w:rsid w:val="00FB6761"/>
    <w:rsid w:val="00FB6856"/>
    <w:rsid w:val="00FB7884"/>
    <w:rsid w:val="00FC0645"/>
    <w:rsid w:val="00FC0D1B"/>
    <w:rsid w:val="00FC1598"/>
    <w:rsid w:val="00FC1E0F"/>
    <w:rsid w:val="00FC2512"/>
    <w:rsid w:val="00FC2B72"/>
    <w:rsid w:val="00FC2C76"/>
    <w:rsid w:val="00FC2CA7"/>
    <w:rsid w:val="00FC30C5"/>
    <w:rsid w:val="00FC345A"/>
    <w:rsid w:val="00FC35E6"/>
    <w:rsid w:val="00FC3C6B"/>
    <w:rsid w:val="00FC4379"/>
    <w:rsid w:val="00FC4E10"/>
    <w:rsid w:val="00FC506C"/>
    <w:rsid w:val="00FC65BB"/>
    <w:rsid w:val="00FC6BB4"/>
    <w:rsid w:val="00FC6F74"/>
    <w:rsid w:val="00FC7719"/>
    <w:rsid w:val="00FD0036"/>
    <w:rsid w:val="00FD0AD7"/>
    <w:rsid w:val="00FD2302"/>
    <w:rsid w:val="00FD5306"/>
    <w:rsid w:val="00FD55A0"/>
    <w:rsid w:val="00FD5837"/>
    <w:rsid w:val="00FD6A8F"/>
    <w:rsid w:val="00FD7D5C"/>
    <w:rsid w:val="00FE0391"/>
    <w:rsid w:val="00FE048A"/>
    <w:rsid w:val="00FE1361"/>
    <w:rsid w:val="00FE1559"/>
    <w:rsid w:val="00FE17F7"/>
    <w:rsid w:val="00FE248F"/>
    <w:rsid w:val="00FE253F"/>
    <w:rsid w:val="00FE30DF"/>
    <w:rsid w:val="00FE3741"/>
    <w:rsid w:val="00FE3F34"/>
    <w:rsid w:val="00FE438A"/>
    <w:rsid w:val="00FE46BC"/>
    <w:rsid w:val="00FE5380"/>
    <w:rsid w:val="00FE5680"/>
    <w:rsid w:val="00FE5B3C"/>
    <w:rsid w:val="00FE5D5F"/>
    <w:rsid w:val="00FE6A14"/>
    <w:rsid w:val="00FE6AEB"/>
    <w:rsid w:val="00FE74BB"/>
    <w:rsid w:val="00FE7566"/>
    <w:rsid w:val="00FF0170"/>
    <w:rsid w:val="00FF08BA"/>
    <w:rsid w:val="00FF08D4"/>
    <w:rsid w:val="00FF0A1B"/>
    <w:rsid w:val="00FF0ECB"/>
    <w:rsid w:val="00FF1102"/>
    <w:rsid w:val="00FF1A7F"/>
    <w:rsid w:val="00FF28CD"/>
    <w:rsid w:val="00FF2D46"/>
    <w:rsid w:val="00FF2FFA"/>
    <w:rsid w:val="00FF3D0C"/>
    <w:rsid w:val="00FF43C1"/>
    <w:rsid w:val="00FF4440"/>
    <w:rsid w:val="00FF452E"/>
    <w:rsid w:val="00FF502A"/>
    <w:rsid w:val="00FF5A59"/>
    <w:rsid w:val="00FF5FBC"/>
    <w:rsid w:val="00FF6CD1"/>
    <w:rsid w:val="00FF6E28"/>
    <w:rsid w:val="00FF6EB7"/>
    <w:rsid w:val="00FF6EC0"/>
    <w:rsid w:val="00FF6FF7"/>
    <w:rsid w:val="00FF7375"/>
    <w:rsid w:val="00FF7863"/>
    <w:rsid w:val="00FF7A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00B324E"/>
  <w15:docId w15:val="{EB651B3E-2CF8-4C8C-92ED-0425EBDC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2318D"/>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semiHidden/>
    <w:unhideWhenUsed/>
    <w:qFormat/>
    <w:rsid w:val="0076695E"/>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Calibri" w:hAnsi="Calibri"/>
      <w:b/>
      <w:bCs/>
      <w:sz w:val="28"/>
      <w:szCs w:val="28"/>
    </w:rPr>
  </w:style>
  <w:style w:type="paragraph" w:styleId="Nagwek6">
    <w:name w:val="heading 6"/>
    <w:basedOn w:val="Normalny"/>
    <w:next w:val="Normalny"/>
    <w:link w:val="Nagwek6Znak"/>
    <w:semiHidden/>
    <w:unhideWhenUsed/>
    <w:qFormat/>
    <w:rsid w:val="00C555B8"/>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rsid w:val="00067166"/>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Akapit z listą11,normalny tekst,Akapit z list¹,T_SZ_List Paragraph,Akapit z listą BS,Kolorowa lista — akcent 11,Colorful List Accent 1"/>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uiPriority w:val="59"/>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uiPriority w:val="99"/>
    <w:rsid w:val="00966AD3"/>
    <w:rPr>
      <w:sz w:val="20"/>
      <w:szCs w:val="20"/>
      <w:lang w:val="x-none"/>
    </w:rPr>
  </w:style>
  <w:style w:type="character" w:customStyle="1" w:styleId="TekstprzypisukocowegoZnak">
    <w:name w:val="Tekst przypisu końcowego Znak"/>
    <w:link w:val="Tekstprzypisukocowego"/>
    <w:uiPriority w:val="99"/>
    <w:rsid w:val="00966AD3"/>
    <w:rPr>
      <w:lang w:eastAsia="ar-SA"/>
    </w:rPr>
  </w:style>
  <w:style w:type="character" w:styleId="Odwoanieprzypisukocowego">
    <w:name w:val="endnote reference"/>
    <w:uiPriority w:val="99"/>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aliases w:val="Tekst przypisu"/>
    <w:basedOn w:val="Normalny"/>
    <w:link w:val="TekstprzypisudolnegoZnak"/>
    <w:rsid w:val="00807752"/>
    <w:rPr>
      <w:sz w:val="20"/>
      <w:szCs w:val="20"/>
      <w:lang w:val="x-none"/>
    </w:rPr>
  </w:style>
  <w:style w:type="character" w:customStyle="1" w:styleId="TekstprzypisudolnegoZnak">
    <w:name w:val="Tekst przypisu dolnego Znak"/>
    <w:aliases w:val="Tekst przypisu Znak"/>
    <w:link w:val="Tekstprzypisudolnego"/>
    <w:rsid w:val="00807752"/>
    <w:rPr>
      <w:lang w:eastAsia="ar-SA"/>
    </w:rPr>
  </w:style>
  <w:style w:type="character" w:styleId="Odwoanieprzypisudolnego">
    <w:name w:val="footnote reference"/>
    <w:uiPriority w:val="99"/>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Colorful List Accent 1 Zna"/>
    <w:link w:val="Akapitzlist1"/>
    <w:qFormat/>
    <w:locked/>
    <w:rsid w:val="00D30679"/>
    <w:rPr>
      <w:sz w:val="24"/>
      <w:szCs w:val="24"/>
      <w:lang w:eastAsia="ar-SA"/>
    </w:rPr>
  </w:style>
  <w:style w:type="paragraph" w:styleId="Zwykytekst">
    <w:name w:val="Plain Text"/>
    <w:basedOn w:val="Normalny"/>
    <w:link w:val="ZwykytekstZnak"/>
    <w:rsid w:val="001A657E"/>
    <w:rPr>
      <w:rFonts w:ascii="Courier New" w:hAnsi="Courier New"/>
      <w:sz w:val="20"/>
      <w:szCs w:val="20"/>
      <w:lang w:val="x-none"/>
    </w:rPr>
  </w:style>
  <w:style w:type="character" w:customStyle="1" w:styleId="ZwykytekstZnak">
    <w:name w:val="Zwykły tekst Znak"/>
    <w:link w:val="Zwykytekst"/>
    <w:rsid w:val="001A657E"/>
    <w:rPr>
      <w:rFonts w:ascii="Courier New" w:hAnsi="Courier New" w:cs="Courier New"/>
      <w:lang w:eastAsia="ar-SA"/>
    </w:rPr>
  </w:style>
  <w:style w:type="character" w:customStyle="1" w:styleId="Nagwek3Znak">
    <w:name w:val="Nagłówek 3 Znak"/>
    <w:link w:val="Nagwek3"/>
    <w:semiHidden/>
    <w:rsid w:val="0076695E"/>
    <w:rPr>
      <w:rFonts w:ascii="Calibri Light" w:eastAsia="Times New Roman" w:hAnsi="Calibri Light" w:cs="Times New Roman"/>
      <w:b/>
      <w:bCs/>
      <w:sz w:val="26"/>
      <w:szCs w:val="26"/>
      <w:lang w:eastAsia="ar-SA"/>
    </w:rPr>
  </w:style>
  <w:style w:type="paragraph" w:styleId="Akapitzlist">
    <w:name w:val="List Paragraph"/>
    <w:aliases w:val="BulletC,Wyliczanie,Obiekt"/>
    <w:basedOn w:val="Normalny"/>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Calibri" w:eastAsia="Times New Roman" w:hAnsi="Calibri" w:cs="Times New Roman"/>
      <w:b/>
      <w:bCs/>
      <w:sz w:val="28"/>
      <w:szCs w:val="28"/>
      <w:lang w:eastAsia="ar-SA"/>
    </w:rPr>
  </w:style>
  <w:style w:type="character" w:customStyle="1" w:styleId="markedcontent">
    <w:name w:val="markedcontent"/>
    <w:basedOn w:val="Domylnaczcionkaakapitu"/>
    <w:rsid w:val="003E2676"/>
  </w:style>
  <w:style w:type="character" w:customStyle="1" w:styleId="Nierozpoznanawzmianka2">
    <w:name w:val="Nierozpoznana wzmianka2"/>
    <w:basedOn w:val="Domylnaczcionkaakapitu"/>
    <w:uiPriority w:val="99"/>
    <w:semiHidden/>
    <w:unhideWhenUsed/>
    <w:rsid w:val="009342FC"/>
    <w:rPr>
      <w:color w:val="605E5C"/>
      <w:shd w:val="clear" w:color="auto" w:fill="E1DFDD"/>
    </w:rPr>
  </w:style>
  <w:style w:type="paragraph" w:styleId="Bezodstpw">
    <w:name w:val="No Spacing"/>
    <w:uiPriority w:val="1"/>
    <w:qFormat/>
    <w:rsid w:val="001B1F20"/>
    <w:pPr>
      <w:suppressAutoHyphens/>
    </w:pPr>
    <w:rPr>
      <w:rFonts w:eastAsia="SimSun"/>
      <w:sz w:val="24"/>
      <w:szCs w:val="24"/>
      <w:lang w:eastAsia="zh-CN"/>
    </w:rPr>
  </w:style>
  <w:style w:type="character" w:customStyle="1" w:styleId="Nagwek6Znak">
    <w:name w:val="Nagłówek 6 Znak"/>
    <w:basedOn w:val="Domylnaczcionkaakapitu"/>
    <w:link w:val="Nagwek6"/>
    <w:semiHidden/>
    <w:rsid w:val="00C555B8"/>
    <w:rPr>
      <w:rFonts w:asciiTheme="majorHAnsi" w:eastAsiaTheme="majorEastAsia" w:hAnsiTheme="majorHAnsi" w:cstheme="majorBidi"/>
      <w:color w:val="1F4D78" w:themeColor="accent1" w:themeShade="7F"/>
      <w:sz w:val="24"/>
      <w:szCs w:val="24"/>
      <w:lang w:eastAsia="ar-SA"/>
    </w:rPr>
  </w:style>
  <w:style w:type="character" w:customStyle="1" w:styleId="Znakiprzypiswdolnych">
    <w:name w:val="Znaki przypisów dolnych"/>
    <w:rsid w:val="00C555B8"/>
    <w:rPr>
      <w:vertAlign w:val="superscript"/>
    </w:rPr>
  </w:style>
  <w:style w:type="paragraph" w:customStyle="1" w:styleId="Tekstkomentarza1">
    <w:name w:val="Tekst komentarza1"/>
    <w:basedOn w:val="Normalny"/>
    <w:rsid w:val="00C555B8"/>
    <w:rPr>
      <w:sz w:val="20"/>
      <w:szCs w:val="20"/>
      <w:lang w:eastAsia="zh-CN"/>
    </w:rPr>
  </w:style>
  <w:style w:type="character" w:customStyle="1" w:styleId="Nagwek7Znak">
    <w:name w:val="Nagłówek 7 Znak"/>
    <w:basedOn w:val="Domylnaczcionkaakapitu"/>
    <w:link w:val="Nagwek7"/>
    <w:semiHidden/>
    <w:rsid w:val="00067166"/>
    <w:rPr>
      <w:rFonts w:asciiTheme="majorHAnsi" w:eastAsiaTheme="majorEastAsia" w:hAnsiTheme="majorHAnsi" w:cstheme="majorBidi"/>
      <w:i/>
      <w:iCs/>
      <w:color w:val="1F4D78" w:themeColor="accent1" w:themeShade="7F"/>
      <w:sz w:val="24"/>
      <w:szCs w:val="24"/>
      <w:lang w:eastAsia="ar-SA"/>
    </w:rPr>
  </w:style>
  <w:style w:type="paragraph" w:customStyle="1" w:styleId="dtn">
    <w:name w:val="dtn"/>
    <w:basedOn w:val="Normalny"/>
    <w:rsid w:val="00067166"/>
    <w:pPr>
      <w:suppressAutoHyphens w:val="0"/>
      <w:spacing w:before="100" w:beforeAutospacing="1" w:after="100" w:afterAutospacing="1"/>
    </w:pPr>
    <w:rPr>
      <w:lang w:eastAsia="pl-PL"/>
    </w:rPr>
  </w:style>
  <w:style w:type="paragraph" w:customStyle="1" w:styleId="Styl1">
    <w:name w:val="Styl1"/>
    <w:basedOn w:val="Normalny"/>
    <w:rsid w:val="00E45A2D"/>
    <w:pPr>
      <w:widowControl w:val="0"/>
      <w:suppressAutoHyphens w:val="0"/>
      <w:spacing w:before="240"/>
      <w:jc w:val="both"/>
    </w:pPr>
    <w:rPr>
      <w:rFonts w:ascii="Arial" w:hAnsi="Arial"/>
      <w:szCs w:val="20"/>
      <w:lang w:eastAsia="pl-PL"/>
    </w:rPr>
  </w:style>
  <w:style w:type="paragraph" w:customStyle="1" w:styleId="Akapitzlist2">
    <w:name w:val="Akapit z listą2"/>
    <w:basedOn w:val="Normalny"/>
    <w:rsid w:val="00E45A2D"/>
    <w:pPr>
      <w:suppressAutoHyphens w:val="0"/>
      <w:spacing w:after="160" w:line="259" w:lineRule="auto"/>
      <w:ind w:left="720"/>
      <w:contextualSpacing/>
    </w:pPr>
    <w:rPr>
      <w:rFonts w:ascii="Calibri" w:hAnsi="Calibri"/>
      <w:sz w:val="22"/>
      <w:szCs w:val="22"/>
      <w:lang w:eastAsia="en-US"/>
    </w:rPr>
  </w:style>
  <w:style w:type="character" w:customStyle="1" w:styleId="Nierozpoznanawzmianka3">
    <w:name w:val="Nierozpoznana wzmianka3"/>
    <w:basedOn w:val="Domylnaczcionkaakapitu"/>
    <w:uiPriority w:val="99"/>
    <w:semiHidden/>
    <w:unhideWhenUsed/>
    <w:rsid w:val="00093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17184773">
      <w:bodyDiv w:val="1"/>
      <w:marLeft w:val="0"/>
      <w:marRight w:val="0"/>
      <w:marTop w:val="0"/>
      <w:marBottom w:val="0"/>
      <w:divBdr>
        <w:top w:val="none" w:sz="0" w:space="0" w:color="auto"/>
        <w:left w:val="none" w:sz="0" w:space="0" w:color="auto"/>
        <w:bottom w:val="none" w:sz="0" w:space="0" w:color="auto"/>
        <w:right w:val="none" w:sz="0" w:space="0" w:color="auto"/>
      </w:divBdr>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17403656">
      <w:bodyDiv w:val="1"/>
      <w:marLeft w:val="0"/>
      <w:marRight w:val="0"/>
      <w:marTop w:val="0"/>
      <w:marBottom w:val="0"/>
      <w:divBdr>
        <w:top w:val="none" w:sz="0" w:space="0" w:color="auto"/>
        <w:left w:val="none" w:sz="0" w:space="0" w:color="auto"/>
        <w:bottom w:val="none" w:sz="0" w:space="0" w:color="auto"/>
        <w:right w:val="none" w:sz="0" w:space="0" w:color="auto"/>
      </w:divBdr>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75950733">
      <w:bodyDiv w:val="1"/>
      <w:marLeft w:val="0"/>
      <w:marRight w:val="0"/>
      <w:marTop w:val="0"/>
      <w:marBottom w:val="0"/>
      <w:divBdr>
        <w:top w:val="none" w:sz="0" w:space="0" w:color="auto"/>
        <w:left w:val="none" w:sz="0" w:space="0" w:color="auto"/>
        <w:bottom w:val="none" w:sz="0" w:space="0" w:color="auto"/>
        <w:right w:val="none" w:sz="0" w:space="0" w:color="auto"/>
      </w:divBdr>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66570491">
      <w:bodyDiv w:val="1"/>
      <w:marLeft w:val="0"/>
      <w:marRight w:val="0"/>
      <w:marTop w:val="0"/>
      <w:marBottom w:val="0"/>
      <w:divBdr>
        <w:top w:val="none" w:sz="0" w:space="0" w:color="auto"/>
        <w:left w:val="none" w:sz="0" w:space="0" w:color="auto"/>
        <w:bottom w:val="none" w:sz="0" w:space="0" w:color="auto"/>
        <w:right w:val="none" w:sz="0" w:space="0" w:color="auto"/>
      </w:divBdr>
      <w:divsChild>
        <w:div w:id="229200031">
          <w:marLeft w:val="0"/>
          <w:marRight w:val="0"/>
          <w:marTop w:val="0"/>
          <w:marBottom w:val="0"/>
          <w:divBdr>
            <w:top w:val="none" w:sz="0" w:space="0" w:color="auto"/>
            <w:left w:val="none" w:sz="0" w:space="0" w:color="auto"/>
            <w:bottom w:val="none" w:sz="0" w:space="0" w:color="auto"/>
            <w:right w:val="none" w:sz="0" w:space="0" w:color="auto"/>
          </w:divBdr>
        </w:div>
        <w:div w:id="397897750">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28349379">
      <w:bodyDiv w:val="1"/>
      <w:marLeft w:val="0"/>
      <w:marRight w:val="0"/>
      <w:marTop w:val="0"/>
      <w:marBottom w:val="0"/>
      <w:divBdr>
        <w:top w:val="none" w:sz="0" w:space="0" w:color="auto"/>
        <w:left w:val="none" w:sz="0" w:space="0" w:color="auto"/>
        <w:bottom w:val="none" w:sz="0" w:space="0" w:color="auto"/>
        <w:right w:val="none" w:sz="0" w:space="0" w:color="auto"/>
      </w:divBdr>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32623974">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656157">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06912619">
      <w:bodyDiv w:val="1"/>
      <w:marLeft w:val="0"/>
      <w:marRight w:val="0"/>
      <w:marTop w:val="0"/>
      <w:marBottom w:val="0"/>
      <w:divBdr>
        <w:top w:val="none" w:sz="0" w:space="0" w:color="auto"/>
        <w:left w:val="none" w:sz="0" w:space="0" w:color="auto"/>
        <w:bottom w:val="none" w:sz="0" w:space="0" w:color="auto"/>
        <w:right w:val="none" w:sz="0" w:space="0" w:color="auto"/>
      </w:divBdr>
    </w:div>
    <w:div w:id="1923028834">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21321">
      <w:bodyDiv w:val="1"/>
      <w:marLeft w:val="0"/>
      <w:marRight w:val="0"/>
      <w:marTop w:val="0"/>
      <w:marBottom w:val="0"/>
      <w:divBdr>
        <w:top w:val="none" w:sz="0" w:space="0" w:color="auto"/>
        <w:left w:val="none" w:sz="0" w:space="0" w:color="auto"/>
        <w:bottom w:val="none" w:sz="0" w:space="0" w:color="auto"/>
        <w:right w:val="none" w:sz="0" w:space="0" w:color="auto"/>
      </w:divBdr>
    </w:div>
    <w:div w:id="2058316060">
      <w:bodyDiv w:val="1"/>
      <w:marLeft w:val="0"/>
      <w:marRight w:val="0"/>
      <w:marTop w:val="0"/>
      <w:marBottom w:val="0"/>
      <w:divBdr>
        <w:top w:val="none" w:sz="0" w:space="0" w:color="auto"/>
        <w:left w:val="none" w:sz="0" w:space="0" w:color="auto"/>
        <w:bottom w:val="none" w:sz="0" w:space="0" w:color="auto"/>
        <w:right w:val="none" w:sz="0" w:space="0" w:color="auto"/>
      </w:divBdr>
      <w:divsChild>
        <w:div w:id="1381056856">
          <w:marLeft w:val="0"/>
          <w:marRight w:val="0"/>
          <w:marTop w:val="0"/>
          <w:marBottom w:val="0"/>
          <w:divBdr>
            <w:top w:val="none" w:sz="0" w:space="0" w:color="auto"/>
            <w:left w:val="none" w:sz="0" w:space="0" w:color="auto"/>
            <w:bottom w:val="none" w:sz="0" w:space="0" w:color="auto"/>
            <w:right w:val="none" w:sz="0" w:space="0" w:color="auto"/>
          </w:divBdr>
        </w:div>
        <w:div w:id="2106723558">
          <w:marLeft w:val="0"/>
          <w:marRight w:val="0"/>
          <w:marTop w:val="0"/>
          <w:marBottom w:val="0"/>
          <w:divBdr>
            <w:top w:val="none" w:sz="0" w:space="0" w:color="auto"/>
            <w:left w:val="none" w:sz="0" w:space="0" w:color="auto"/>
            <w:bottom w:val="none" w:sz="0" w:space="0" w:color="auto"/>
            <w:right w:val="none" w:sz="0" w:space="0" w:color="auto"/>
          </w:divBdr>
        </w:div>
      </w:divsChild>
    </w:div>
    <w:div w:id="2072382442">
      <w:bodyDiv w:val="1"/>
      <w:marLeft w:val="0"/>
      <w:marRight w:val="0"/>
      <w:marTop w:val="0"/>
      <w:marBottom w:val="0"/>
      <w:divBdr>
        <w:top w:val="none" w:sz="0" w:space="0" w:color="auto"/>
        <w:left w:val="none" w:sz="0" w:space="0" w:color="auto"/>
        <w:bottom w:val="none" w:sz="0" w:space="0" w:color="auto"/>
        <w:right w:val="none" w:sz="0" w:space="0" w:color="auto"/>
      </w:divBdr>
      <w:divsChild>
        <w:div w:id="1764767294">
          <w:marLeft w:val="0"/>
          <w:marRight w:val="0"/>
          <w:marTop w:val="0"/>
          <w:marBottom w:val="0"/>
          <w:divBdr>
            <w:top w:val="none" w:sz="0" w:space="0" w:color="auto"/>
            <w:left w:val="none" w:sz="0" w:space="0" w:color="auto"/>
            <w:bottom w:val="none" w:sz="0" w:space="0" w:color="auto"/>
            <w:right w:val="none" w:sz="0" w:space="0" w:color="auto"/>
          </w:divBdr>
        </w:div>
        <w:div w:id="1996182043">
          <w:marLeft w:val="0"/>
          <w:marRight w:val="0"/>
          <w:marTop w:val="0"/>
          <w:marBottom w:val="0"/>
          <w:divBdr>
            <w:top w:val="none" w:sz="0" w:space="0" w:color="auto"/>
            <w:left w:val="none" w:sz="0" w:space="0" w:color="auto"/>
            <w:bottom w:val="none" w:sz="0" w:space="0" w:color="auto"/>
            <w:right w:val="none" w:sz="0" w:space="0" w:color="auto"/>
          </w:divBdr>
        </w:div>
      </w:divsChild>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zta@olszyna.pl" TargetMode="Externa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czta@olszyna.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oczta@olszyna.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56652-5097-4E15-8A89-9E3300851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27</Pages>
  <Words>12396</Words>
  <Characters>83180</Characters>
  <Application>Microsoft Office Word</Application>
  <DocSecurity>0</DocSecurity>
  <Lines>693</Lines>
  <Paragraphs>190</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95386</CharactersWithSpaces>
  <SharedDoc>false</SharedDoc>
  <HLinks>
    <vt:vector size="24" baseType="variant">
      <vt:variant>
        <vt:i4>6553695</vt:i4>
      </vt:variant>
      <vt:variant>
        <vt:i4>9</vt:i4>
      </vt:variant>
      <vt:variant>
        <vt:i4>0</vt:i4>
      </vt:variant>
      <vt:variant>
        <vt:i4>5</vt:i4>
      </vt:variant>
      <vt:variant>
        <vt:lpwstr>mailto:cwk@platformazakupowa.pl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5242923</vt:i4>
      </vt:variant>
      <vt:variant>
        <vt:i4>3</vt:i4>
      </vt:variant>
      <vt:variant>
        <vt:i4>0</vt:i4>
      </vt:variant>
      <vt:variant>
        <vt:i4>5</vt:i4>
      </vt:variant>
      <vt:variant>
        <vt:lpwstr>mailto:zamowienia@uni.opole.pl</vt:lpwstr>
      </vt:variant>
      <vt:variant>
        <vt:lpwstr/>
      </vt:variant>
      <vt:variant>
        <vt:i4>2949166</vt:i4>
      </vt:variant>
      <vt:variant>
        <vt:i4>0</vt:i4>
      </vt:variant>
      <vt:variant>
        <vt:i4>0</vt:i4>
      </vt:variant>
      <vt:variant>
        <vt:i4>5</vt:i4>
      </vt:variant>
      <vt:variant>
        <vt:lpwstr>https://platformazakupowa.pl/transakcja/566438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dc:description/>
  <cp:lastModifiedBy>UM Olszyna</cp:lastModifiedBy>
  <cp:revision>3</cp:revision>
  <cp:lastPrinted>2024-09-26T07:42:00Z</cp:lastPrinted>
  <dcterms:created xsi:type="dcterms:W3CDTF">2024-09-09T09:56:00Z</dcterms:created>
  <dcterms:modified xsi:type="dcterms:W3CDTF">2024-09-26T07:44:00Z</dcterms:modified>
</cp:coreProperties>
</file>