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1F072B" w:rsidRPr="00B4494B" w:rsidRDefault="001F072B" w:rsidP="001F072B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1F072B" w:rsidRPr="00E43781" w:rsidRDefault="001F072B" w:rsidP="001F072B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Miasto i Gmina Piekoszów</w:t>
      </w:r>
    </w:p>
    <w:p w:rsidR="001F072B" w:rsidRDefault="001F072B" w:rsidP="001F072B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ul. Częstochowska 66a</w:t>
      </w:r>
    </w:p>
    <w:p w:rsidR="001F072B" w:rsidRPr="00F27362" w:rsidRDefault="001F072B" w:rsidP="001F072B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</w:rPr>
        <w:t>26-065 Piekoszów</w:t>
      </w: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143EB" w:rsidP="001F072B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47165B">
        <w:rPr>
          <w:rFonts w:ascii="Cambria" w:hAnsi="Cambria" w:cs="Arial"/>
          <w:sz w:val="20"/>
          <w:szCs w:val="20"/>
        </w:rPr>
        <w:t>.</w:t>
      </w:r>
      <w:r w:rsidR="000D3F29">
        <w:rPr>
          <w:rFonts w:ascii="Cambria" w:hAnsi="Cambria" w:cs="Arial"/>
          <w:sz w:val="20"/>
          <w:szCs w:val="20"/>
        </w:rPr>
        <w:t xml:space="preserve"> </w:t>
      </w:r>
      <w:r w:rsidR="0047165B" w:rsidRPr="0047165B">
        <w:rPr>
          <w:rFonts w:ascii="Cambria" w:hAnsi="Cambria" w:cs="Arial"/>
          <w:b/>
          <w:sz w:val="20"/>
          <w:szCs w:val="20"/>
        </w:rPr>
        <w:t>„Przebudowa drogi wewnętrznej ulicy Jarzębinowej w Piekoszowie położonej na działce o numerze ewidencyjnym 1832/209”</w:t>
      </w:r>
      <w:r w:rsidR="00EE6574">
        <w:rPr>
          <w:rFonts w:ascii="Cambria" w:hAnsi="Cambria" w:cs="Arial"/>
          <w:b/>
          <w:sz w:val="20"/>
          <w:szCs w:val="20"/>
        </w:rPr>
        <w:t xml:space="preserve">- </w:t>
      </w:r>
      <w:r w:rsidR="00B153F9">
        <w:rPr>
          <w:rFonts w:ascii="Cambria" w:hAnsi="Cambria" w:cs="Arial"/>
          <w:b/>
          <w:sz w:val="20"/>
          <w:szCs w:val="20"/>
        </w:rPr>
        <w:t xml:space="preserve">II </w:t>
      </w:r>
      <w:bookmarkStart w:id="0" w:name="_GoBack"/>
      <w:bookmarkEnd w:id="0"/>
      <w:r w:rsidR="00EE6574">
        <w:rPr>
          <w:rFonts w:ascii="Cambria" w:hAnsi="Cambria" w:cs="Arial"/>
          <w:b/>
          <w:sz w:val="20"/>
          <w:szCs w:val="20"/>
        </w:rPr>
        <w:t>powt.</w:t>
      </w:r>
      <w:r w:rsidR="001F072B" w:rsidRPr="0047165B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F80E2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F80E20" w:rsidRPr="00F80E20" w:rsidRDefault="00F80E20" w:rsidP="00F80E2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D5D8A">
        <w:rPr>
          <w:rFonts w:ascii="Cambria" w:hAnsi="Cambria" w:cs="Arial"/>
          <w:sz w:val="20"/>
          <w:szCs w:val="20"/>
        </w:rPr>
        <w:t xml:space="preserve">Oświadczam, że </w:t>
      </w:r>
      <w:r w:rsidRPr="002D5D8A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86018B" w:rsidRDefault="0086018B" w:rsidP="005933CD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143EB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sectPr w:rsidR="007D0F8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48A" w:rsidRDefault="00C1148A" w:rsidP="0038231F">
      <w:pPr>
        <w:spacing w:after="0" w:line="240" w:lineRule="auto"/>
      </w:pPr>
      <w:r>
        <w:separator/>
      </w:r>
    </w:p>
  </w:endnote>
  <w:endnote w:type="continuationSeparator" w:id="0">
    <w:p w:rsidR="00C1148A" w:rsidRDefault="00C114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153F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5933CD" w:rsidRDefault="005933CD" w:rsidP="005933CD">
    <w:pPr>
      <w:spacing w:line="360" w:lineRule="auto"/>
      <w:ind w:left="6379"/>
      <w:jc w:val="both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sz w:val="20"/>
        <w:szCs w:val="20"/>
      </w:rPr>
      <w:tab/>
    </w:r>
  </w:p>
  <w:p w:rsidR="005933CD" w:rsidRDefault="005933CD" w:rsidP="005933CD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5933CD" w:rsidRDefault="005933CD" w:rsidP="005933CD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:rsidR="005933CD" w:rsidRPr="008030FB" w:rsidRDefault="005933CD">
    <w:pPr>
      <w:pStyle w:val="Stopka"/>
      <w:jc w:val="center"/>
      <w:rPr>
        <w:rFonts w:ascii="Cambria" w:hAnsi="Cambria"/>
        <w:sz w:val="20"/>
        <w:szCs w:val="20"/>
      </w:rPr>
    </w:pP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48A" w:rsidRDefault="00C1148A" w:rsidP="0038231F">
      <w:pPr>
        <w:spacing w:after="0" w:line="240" w:lineRule="auto"/>
      </w:pPr>
      <w:r>
        <w:separator/>
      </w:r>
    </w:p>
  </w:footnote>
  <w:footnote w:type="continuationSeparator" w:id="0">
    <w:p w:rsidR="00C1148A" w:rsidRDefault="00C114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3EB" w:rsidRDefault="005143EB" w:rsidP="005143EB">
    <w:pPr>
      <w:pStyle w:val="Nagwek"/>
      <w:rPr>
        <w:rFonts w:ascii="Cambria" w:hAnsi="Cambria"/>
        <w:b/>
        <w:sz w:val="20"/>
      </w:rPr>
    </w:pPr>
  </w:p>
  <w:p w:rsidR="0004537F" w:rsidRDefault="0004537F" w:rsidP="0004537F">
    <w:pPr>
      <w:pStyle w:val="Nagwek"/>
      <w:rPr>
        <w:rFonts w:ascii="Cambria" w:hAnsi="Cambria" w:cs="Cambria"/>
        <w:b/>
        <w:color w:val="FF0000"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="00B153F9" w:rsidRPr="00B153F9">
      <w:rPr>
        <w:rFonts w:ascii="Cambria" w:hAnsi="Cambria" w:cs="Cambria"/>
        <w:b/>
        <w:sz w:val="20"/>
      </w:rPr>
      <w:t>IRO.271.2.22.2024.PK</w:t>
    </w:r>
  </w:p>
  <w:p w:rsidR="005143EB" w:rsidRPr="00FB3A58" w:rsidRDefault="005143EB" w:rsidP="005143EB">
    <w:pPr>
      <w:pStyle w:val="Nagwek"/>
      <w:rPr>
        <w:rFonts w:ascii="Cambria" w:hAnsi="Cambria"/>
        <w:b/>
        <w:sz w:val="20"/>
      </w:rPr>
    </w:pPr>
  </w:p>
  <w:p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4537F"/>
    <w:rsid w:val="000613EB"/>
    <w:rsid w:val="000809B6"/>
    <w:rsid w:val="000817F4"/>
    <w:rsid w:val="00083212"/>
    <w:rsid w:val="000A07F4"/>
    <w:rsid w:val="000B1025"/>
    <w:rsid w:val="000B1F47"/>
    <w:rsid w:val="000C021E"/>
    <w:rsid w:val="000C14A0"/>
    <w:rsid w:val="000D03AF"/>
    <w:rsid w:val="000D3F29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072B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1BB7"/>
    <w:rsid w:val="0038231F"/>
    <w:rsid w:val="00383936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165B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4F5009"/>
    <w:rsid w:val="00500358"/>
    <w:rsid w:val="0050185B"/>
    <w:rsid w:val="005031A7"/>
    <w:rsid w:val="005143EB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3CD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6929"/>
    <w:rsid w:val="006A52B6"/>
    <w:rsid w:val="006B6807"/>
    <w:rsid w:val="006C1AC8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3BB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3F9"/>
    <w:rsid w:val="00B154B4"/>
    <w:rsid w:val="00B22BBE"/>
    <w:rsid w:val="00B2621F"/>
    <w:rsid w:val="00B35FDB"/>
    <w:rsid w:val="00B37134"/>
    <w:rsid w:val="00B40FC8"/>
    <w:rsid w:val="00B4494B"/>
    <w:rsid w:val="00B44957"/>
    <w:rsid w:val="00B65E9C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46A8"/>
    <w:rsid w:val="00E86A2B"/>
    <w:rsid w:val="00EA74CD"/>
    <w:rsid w:val="00EB3286"/>
    <w:rsid w:val="00EC1F7B"/>
    <w:rsid w:val="00EE4535"/>
    <w:rsid w:val="00EE6574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C3B"/>
    <w:rsid w:val="00F6766C"/>
    <w:rsid w:val="00F714A7"/>
    <w:rsid w:val="00F80E20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50D5BD35"/>
  <w15:docId w15:val="{68C5FA53-4C50-411E-8377-2D2370D7F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styleId="Uwydatnienie">
    <w:name w:val="Emphasis"/>
    <w:basedOn w:val="Domylnaczcionkaakapitu"/>
    <w:qFormat/>
    <w:locked/>
    <w:rsid w:val="000C14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54</cp:revision>
  <cp:lastPrinted>2021-03-17T13:02:00Z</cp:lastPrinted>
  <dcterms:created xsi:type="dcterms:W3CDTF">2019-06-19T13:43:00Z</dcterms:created>
  <dcterms:modified xsi:type="dcterms:W3CDTF">2024-09-24T06:48:00Z</dcterms:modified>
</cp:coreProperties>
</file>