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280B1" w14:textId="6C52E3CA" w:rsidR="00F06336" w:rsidRPr="00E073EF" w:rsidRDefault="00FA1917" w:rsidP="00734E4F">
      <w:pPr>
        <w:pStyle w:val="Nagwek6"/>
        <w:numPr>
          <w:ilvl w:val="0"/>
          <w:numId w:val="0"/>
        </w:numPr>
        <w:spacing w:line="360" w:lineRule="auto"/>
        <w:rPr>
          <w:rFonts w:ascii="Arial" w:hAnsi="Arial" w:cs="Arial"/>
          <w:b/>
          <w:bCs/>
          <w:sz w:val="24"/>
          <w:szCs w:val="24"/>
        </w:rPr>
      </w:pPr>
      <w:r w:rsidRPr="00E073EF">
        <w:rPr>
          <w:rFonts w:ascii="Arial" w:hAnsi="Arial" w:cs="Arial"/>
          <w:b/>
          <w:bCs/>
          <w:sz w:val="24"/>
          <w:szCs w:val="24"/>
        </w:rPr>
        <w:t>ZAMAWIAJĄCY</w:t>
      </w:r>
      <w:r w:rsidR="00F06336" w:rsidRPr="00E073EF">
        <w:rPr>
          <w:rFonts w:ascii="Arial" w:hAnsi="Arial" w:cs="Arial"/>
          <w:b/>
          <w:bCs/>
          <w:sz w:val="24"/>
          <w:szCs w:val="24"/>
        </w:rPr>
        <w:t xml:space="preserve"> :</w:t>
      </w:r>
    </w:p>
    <w:p w14:paraId="6CEFF771" w14:textId="77777777" w:rsidR="00734E4F" w:rsidRPr="00E073EF" w:rsidRDefault="00734E4F" w:rsidP="00734E4F">
      <w:pPr>
        <w:spacing w:line="360" w:lineRule="auto"/>
        <w:ind w:left="3119" w:hanging="3119"/>
        <w:rPr>
          <w:rFonts w:ascii="Arial" w:hAnsi="Arial" w:cs="Arial"/>
          <w:b/>
          <w:bCs/>
          <w:sz w:val="24"/>
          <w:szCs w:val="24"/>
        </w:rPr>
      </w:pPr>
    </w:p>
    <w:p w14:paraId="4CF48E87" w14:textId="77777777" w:rsidR="00F06336" w:rsidRPr="00E073EF" w:rsidRDefault="0003311A" w:rsidP="00734E4F">
      <w:pPr>
        <w:spacing w:line="360" w:lineRule="auto"/>
        <w:ind w:left="3119" w:hanging="3119"/>
        <w:rPr>
          <w:rFonts w:ascii="Arial" w:eastAsia="Tahoma" w:hAnsi="Arial" w:cs="Arial"/>
          <w:b/>
          <w:bCs/>
          <w:sz w:val="24"/>
          <w:szCs w:val="24"/>
        </w:rPr>
      </w:pPr>
      <w:r w:rsidRPr="00E073EF">
        <w:rPr>
          <w:rFonts w:ascii="Arial" w:hAnsi="Arial" w:cs="Arial"/>
          <w:b/>
          <w:bCs/>
          <w:sz w:val="24"/>
          <w:szCs w:val="24"/>
        </w:rPr>
        <w:t xml:space="preserve">PROKURATURA OKRĘGOWA </w:t>
      </w:r>
    </w:p>
    <w:p w14:paraId="5D0CC136" w14:textId="77777777" w:rsidR="00F06336" w:rsidRPr="00E073EF" w:rsidRDefault="00F06336" w:rsidP="00734E4F">
      <w:pPr>
        <w:spacing w:line="360" w:lineRule="auto"/>
        <w:ind w:left="3119" w:hanging="3119"/>
        <w:rPr>
          <w:rFonts w:ascii="Arial" w:eastAsia="Tahoma" w:hAnsi="Arial" w:cs="Arial"/>
          <w:b/>
          <w:bCs/>
          <w:sz w:val="24"/>
          <w:szCs w:val="24"/>
        </w:rPr>
      </w:pPr>
      <w:r w:rsidRPr="00E073EF">
        <w:rPr>
          <w:rFonts w:ascii="Arial" w:hAnsi="Arial" w:cs="Arial"/>
          <w:b/>
          <w:bCs/>
          <w:sz w:val="24"/>
          <w:szCs w:val="24"/>
        </w:rPr>
        <w:t>W POZNANIU</w:t>
      </w:r>
    </w:p>
    <w:p w14:paraId="4D5D0B3C" w14:textId="77777777" w:rsidR="00F06336" w:rsidRPr="00E073EF" w:rsidRDefault="0003311A" w:rsidP="00734E4F">
      <w:pPr>
        <w:spacing w:line="360" w:lineRule="auto"/>
        <w:ind w:left="3119" w:hanging="3119"/>
        <w:rPr>
          <w:rFonts w:ascii="Arial" w:hAnsi="Arial" w:cs="Arial"/>
          <w:b/>
          <w:bCs/>
          <w:sz w:val="24"/>
          <w:szCs w:val="24"/>
        </w:rPr>
      </w:pPr>
      <w:r w:rsidRPr="00E073EF">
        <w:rPr>
          <w:rFonts w:ascii="Arial" w:eastAsia="Tahoma" w:hAnsi="Arial" w:cs="Arial"/>
          <w:b/>
          <w:bCs/>
          <w:sz w:val="24"/>
          <w:szCs w:val="24"/>
        </w:rPr>
        <w:t>UL. SOLNA 10</w:t>
      </w:r>
    </w:p>
    <w:p w14:paraId="0584D5BE" w14:textId="77777777" w:rsidR="00F06336" w:rsidRPr="00E073EF" w:rsidRDefault="00F06336" w:rsidP="00734E4F">
      <w:pPr>
        <w:spacing w:line="360" w:lineRule="auto"/>
        <w:ind w:left="3119" w:hanging="3119"/>
        <w:rPr>
          <w:rFonts w:ascii="Arial" w:hAnsi="Arial" w:cs="Arial"/>
          <w:sz w:val="24"/>
          <w:szCs w:val="24"/>
          <w:u w:val="single"/>
        </w:rPr>
      </w:pPr>
      <w:r w:rsidRPr="00E073EF">
        <w:rPr>
          <w:rFonts w:ascii="Arial" w:hAnsi="Arial" w:cs="Arial"/>
          <w:b/>
          <w:bCs/>
          <w:sz w:val="24"/>
          <w:szCs w:val="24"/>
        </w:rPr>
        <w:t>61-7</w:t>
      </w:r>
      <w:r w:rsidR="0003311A" w:rsidRPr="00E073EF">
        <w:rPr>
          <w:rFonts w:ascii="Arial" w:hAnsi="Arial" w:cs="Arial"/>
          <w:b/>
          <w:bCs/>
          <w:sz w:val="24"/>
          <w:szCs w:val="24"/>
        </w:rPr>
        <w:t>36</w:t>
      </w:r>
      <w:r w:rsidRPr="00E073EF">
        <w:rPr>
          <w:rFonts w:ascii="Arial" w:hAnsi="Arial" w:cs="Arial"/>
          <w:b/>
          <w:bCs/>
          <w:sz w:val="24"/>
          <w:szCs w:val="24"/>
        </w:rPr>
        <w:t xml:space="preserve"> Poznań</w:t>
      </w:r>
    </w:p>
    <w:p w14:paraId="54087E70" w14:textId="77777777" w:rsidR="00F06336" w:rsidRPr="00E073EF" w:rsidRDefault="00F06336" w:rsidP="00734E4F">
      <w:pPr>
        <w:pStyle w:val="Nagwek6"/>
        <w:numPr>
          <w:ilvl w:val="0"/>
          <w:numId w:val="0"/>
        </w:numPr>
        <w:tabs>
          <w:tab w:val="left" w:pos="709"/>
        </w:tabs>
        <w:spacing w:line="360" w:lineRule="auto"/>
        <w:ind w:hanging="3119"/>
        <w:rPr>
          <w:rFonts w:ascii="Arial" w:hAnsi="Arial" w:cs="Arial"/>
          <w:sz w:val="24"/>
          <w:szCs w:val="24"/>
        </w:rPr>
      </w:pPr>
    </w:p>
    <w:p w14:paraId="64E7732A" w14:textId="77777777" w:rsidR="00F06336" w:rsidRPr="00E073EF" w:rsidRDefault="00F06336" w:rsidP="00F06336">
      <w:pPr>
        <w:pStyle w:val="WW-Standardowywcity"/>
        <w:rPr>
          <w:rFonts w:ascii="Arial" w:hAnsi="Arial" w:cs="Arial"/>
          <w:sz w:val="24"/>
          <w:szCs w:val="24"/>
        </w:rPr>
      </w:pPr>
    </w:p>
    <w:p w14:paraId="1E3A025A" w14:textId="77777777" w:rsidR="00F06336" w:rsidRPr="00E073EF" w:rsidRDefault="00F06336" w:rsidP="00F06336">
      <w:pPr>
        <w:pStyle w:val="Nagwek6"/>
        <w:numPr>
          <w:ilvl w:val="7"/>
          <w:numId w:val="1"/>
        </w:numPr>
        <w:tabs>
          <w:tab w:val="left" w:pos="0"/>
          <w:tab w:val="left" w:pos="851"/>
        </w:tabs>
        <w:spacing w:line="360" w:lineRule="auto"/>
        <w:rPr>
          <w:rFonts w:ascii="Arial" w:hAnsi="Arial" w:cs="Arial"/>
          <w:b/>
          <w:sz w:val="24"/>
          <w:szCs w:val="24"/>
        </w:rPr>
      </w:pPr>
      <w:r w:rsidRPr="00E073EF">
        <w:rPr>
          <w:rFonts w:ascii="Arial" w:hAnsi="Arial" w:cs="Arial"/>
          <w:b/>
          <w:sz w:val="24"/>
          <w:szCs w:val="24"/>
        </w:rPr>
        <w:t xml:space="preserve">NAZWA ZADANIA: </w:t>
      </w:r>
    </w:p>
    <w:p w14:paraId="32790658" w14:textId="77777777" w:rsidR="002C7EA2" w:rsidRPr="00E073EF" w:rsidRDefault="002C7EA2" w:rsidP="00F06336">
      <w:pPr>
        <w:numPr>
          <w:ilvl w:val="0"/>
          <w:numId w:val="1"/>
        </w:numPr>
        <w:rPr>
          <w:rFonts w:ascii="Arial" w:hAnsi="Arial" w:cs="Arial"/>
          <w:sz w:val="24"/>
          <w:szCs w:val="24"/>
          <w:u w:val="single"/>
        </w:rPr>
      </w:pPr>
    </w:p>
    <w:p w14:paraId="67F53B07" w14:textId="10629CBA" w:rsidR="00395E83" w:rsidRPr="00E073EF" w:rsidRDefault="004F0176" w:rsidP="00395E83">
      <w:pPr>
        <w:pStyle w:val="Nagwek1"/>
        <w:jc w:val="center"/>
        <w:rPr>
          <w:b/>
          <w:bCs/>
          <w:u w:val="single"/>
          <w:lang w:eastAsia="en-US"/>
        </w:rPr>
      </w:pPr>
      <w:r w:rsidRPr="004F0176">
        <w:rPr>
          <w:b/>
          <w:bCs/>
        </w:rPr>
        <w:t>Roboty remontowe - Budynek Prokuratury Rejonowej w Lesznie</w:t>
      </w:r>
    </w:p>
    <w:p w14:paraId="45E66C4F" w14:textId="77777777" w:rsidR="00DE589B" w:rsidRPr="00E073EF" w:rsidRDefault="00DE589B" w:rsidP="00631F95">
      <w:pPr>
        <w:autoSpaceDE w:val="0"/>
        <w:autoSpaceDN w:val="0"/>
        <w:adjustRightInd w:val="0"/>
        <w:spacing w:line="360" w:lineRule="auto"/>
        <w:rPr>
          <w:rFonts w:ascii="Arial" w:hAnsi="Arial" w:cs="Arial"/>
          <w:b/>
          <w:bCs/>
          <w:color w:val="FF0000"/>
          <w:sz w:val="24"/>
          <w:szCs w:val="24"/>
        </w:rPr>
      </w:pPr>
    </w:p>
    <w:p w14:paraId="33D5FAB3" w14:textId="77777777" w:rsidR="005656CF" w:rsidRPr="00E073EF" w:rsidRDefault="005656CF" w:rsidP="005656CF">
      <w:pPr>
        <w:rPr>
          <w:rFonts w:ascii="Arial" w:hAnsi="Arial" w:cs="Arial"/>
          <w:b/>
          <w:bCs/>
          <w:sz w:val="24"/>
          <w:szCs w:val="24"/>
        </w:rPr>
      </w:pPr>
    </w:p>
    <w:p w14:paraId="32FF835D" w14:textId="77777777" w:rsidR="005656CF" w:rsidRPr="00E073EF" w:rsidRDefault="005656CF" w:rsidP="005656CF">
      <w:pPr>
        <w:rPr>
          <w:rFonts w:ascii="Arial" w:hAnsi="Arial" w:cs="Arial"/>
          <w:b/>
          <w:bCs/>
          <w:sz w:val="24"/>
          <w:szCs w:val="24"/>
        </w:rPr>
      </w:pPr>
    </w:p>
    <w:p w14:paraId="0F5F5490" w14:textId="103CFEAF" w:rsidR="00F06336" w:rsidRPr="00E073EF" w:rsidRDefault="00F06336" w:rsidP="00F06336">
      <w:pPr>
        <w:rPr>
          <w:rFonts w:ascii="Arial" w:hAnsi="Arial" w:cs="Arial"/>
          <w:sz w:val="24"/>
          <w:szCs w:val="24"/>
        </w:rPr>
      </w:pPr>
      <w:r w:rsidRPr="00E073EF">
        <w:rPr>
          <w:rFonts w:ascii="Arial" w:hAnsi="Arial" w:cs="Arial"/>
          <w:b/>
          <w:bCs/>
          <w:sz w:val="24"/>
          <w:szCs w:val="24"/>
        </w:rPr>
        <w:t>TEMAT: PRACE REMONTOWE, BUDOWLANE</w:t>
      </w:r>
    </w:p>
    <w:p w14:paraId="573BE09E" w14:textId="77777777" w:rsidR="00F06336" w:rsidRPr="00E073EF" w:rsidRDefault="00F06336" w:rsidP="00F06336">
      <w:pPr>
        <w:spacing w:line="360" w:lineRule="auto"/>
        <w:rPr>
          <w:rFonts w:ascii="Arial" w:hAnsi="Arial" w:cs="Arial"/>
          <w:sz w:val="24"/>
          <w:szCs w:val="24"/>
        </w:rPr>
      </w:pPr>
    </w:p>
    <w:p w14:paraId="2F24F21A" w14:textId="77777777" w:rsidR="00F06336" w:rsidRPr="00E073EF" w:rsidRDefault="00F06336" w:rsidP="00F06336">
      <w:pPr>
        <w:pStyle w:val="Nagwek6"/>
        <w:numPr>
          <w:ilvl w:val="0"/>
          <w:numId w:val="0"/>
        </w:numPr>
        <w:tabs>
          <w:tab w:val="left" w:pos="709"/>
        </w:tabs>
        <w:spacing w:line="360" w:lineRule="auto"/>
        <w:rPr>
          <w:rFonts w:ascii="Arial" w:hAnsi="Arial" w:cs="Arial"/>
          <w:sz w:val="24"/>
          <w:szCs w:val="24"/>
        </w:rPr>
      </w:pPr>
      <w:r w:rsidRPr="00E073EF">
        <w:rPr>
          <w:rFonts w:ascii="Arial" w:hAnsi="Arial" w:cs="Arial"/>
          <w:sz w:val="24"/>
          <w:szCs w:val="24"/>
        </w:rPr>
        <w:t>FAZA</w:t>
      </w:r>
    </w:p>
    <w:p w14:paraId="3768AE15" w14:textId="77777777" w:rsidR="00F06336" w:rsidRPr="00E073EF" w:rsidRDefault="00F06336" w:rsidP="00F06336">
      <w:pPr>
        <w:pStyle w:val="Nagwek1"/>
        <w:tabs>
          <w:tab w:val="left" w:pos="0"/>
        </w:tabs>
        <w:rPr>
          <w:szCs w:val="24"/>
        </w:rPr>
      </w:pPr>
      <w:r w:rsidRPr="00E073EF">
        <w:rPr>
          <w:szCs w:val="24"/>
        </w:rPr>
        <w:t>SPECYFIKACJA TECHNICZNA WARUNKÓW WYKONANIA I ODBIORU ROBÓT</w:t>
      </w:r>
    </w:p>
    <w:p w14:paraId="45EB1EEA" w14:textId="77777777" w:rsidR="00F06336" w:rsidRPr="00E073EF" w:rsidRDefault="00F06336" w:rsidP="00F06336">
      <w:pPr>
        <w:spacing w:line="360" w:lineRule="auto"/>
        <w:rPr>
          <w:rFonts w:ascii="Arial" w:hAnsi="Arial" w:cs="Arial"/>
          <w:sz w:val="24"/>
          <w:szCs w:val="24"/>
        </w:rPr>
      </w:pPr>
    </w:p>
    <w:p w14:paraId="680DD531" w14:textId="77777777" w:rsidR="00734E4F" w:rsidRPr="00E073EF" w:rsidRDefault="00734E4F" w:rsidP="00F06336">
      <w:pPr>
        <w:spacing w:line="360" w:lineRule="auto"/>
        <w:rPr>
          <w:rFonts w:ascii="Arial" w:hAnsi="Arial" w:cs="Arial"/>
          <w:sz w:val="24"/>
          <w:szCs w:val="24"/>
        </w:rPr>
      </w:pPr>
    </w:p>
    <w:p w14:paraId="75B89F00" w14:textId="77777777" w:rsidR="00F06336" w:rsidRPr="00E073EF" w:rsidRDefault="00F06336" w:rsidP="00F06336">
      <w:pPr>
        <w:spacing w:line="360" w:lineRule="auto"/>
        <w:rPr>
          <w:rFonts w:ascii="Arial" w:hAnsi="Arial" w:cs="Arial"/>
          <w:sz w:val="24"/>
          <w:szCs w:val="24"/>
        </w:rPr>
      </w:pPr>
      <w:r w:rsidRPr="00E073EF">
        <w:rPr>
          <w:rFonts w:ascii="Arial" w:hAnsi="Arial" w:cs="Arial"/>
          <w:sz w:val="24"/>
          <w:szCs w:val="24"/>
        </w:rPr>
        <w:t>KOD OBIEKTU (CPV)</w:t>
      </w:r>
    </w:p>
    <w:p w14:paraId="46B8B9E9" w14:textId="77777777" w:rsidR="007B4191" w:rsidRPr="00E073EF" w:rsidRDefault="007B4191" w:rsidP="007B4191">
      <w:pPr>
        <w:rPr>
          <w:rFonts w:ascii="Arial" w:hAnsi="Arial" w:cs="Arial"/>
          <w:sz w:val="24"/>
          <w:szCs w:val="24"/>
        </w:rPr>
      </w:pPr>
      <w:r w:rsidRPr="00E073EF">
        <w:rPr>
          <w:rFonts w:ascii="Arial" w:hAnsi="Arial" w:cs="Arial"/>
          <w:sz w:val="24"/>
          <w:szCs w:val="24"/>
        </w:rPr>
        <w:t xml:space="preserve">45000000-7 roboty budowlane,  </w:t>
      </w:r>
    </w:p>
    <w:p w14:paraId="02B6CA22" w14:textId="0B83111D" w:rsidR="00123012" w:rsidRPr="00E073EF" w:rsidRDefault="007B4191" w:rsidP="007B4191">
      <w:pPr>
        <w:rPr>
          <w:rFonts w:ascii="Arial" w:hAnsi="Arial" w:cs="Arial"/>
          <w:sz w:val="24"/>
          <w:szCs w:val="24"/>
        </w:rPr>
      </w:pPr>
      <w:r w:rsidRPr="00E073EF">
        <w:rPr>
          <w:rFonts w:ascii="Arial" w:hAnsi="Arial" w:cs="Arial"/>
          <w:sz w:val="24"/>
          <w:szCs w:val="24"/>
        </w:rPr>
        <w:t>45453000-7 roboty remontowe i renowacyjne</w:t>
      </w:r>
    </w:p>
    <w:p w14:paraId="39753C5D" w14:textId="77777777" w:rsidR="00123012" w:rsidRPr="00E073EF" w:rsidRDefault="00123012" w:rsidP="007B4191">
      <w:pPr>
        <w:rPr>
          <w:rFonts w:ascii="Arial" w:hAnsi="Arial" w:cs="Arial"/>
          <w:sz w:val="24"/>
          <w:szCs w:val="24"/>
        </w:rPr>
      </w:pPr>
      <w:r w:rsidRPr="00E073EF">
        <w:rPr>
          <w:rFonts w:ascii="Arial" w:hAnsi="Arial" w:cs="Arial"/>
          <w:sz w:val="24"/>
          <w:szCs w:val="24"/>
        </w:rPr>
        <w:t>45442100-8 – Roboty malarskie</w:t>
      </w:r>
    </w:p>
    <w:p w14:paraId="05C4D618" w14:textId="77777777" w:rsidR="00384326" w:rsidRPr="00E073EF" w:rsidRDefault="00384326" w:rsidP="00384326">
      <w:pPr>
        <w:rPr>
          <w:rFonts w:ascii="Arial" w:hAnsi="Arial" w:cs="Arial"/>
          <w:sz w:val="24"/>
          <w:szCs w:val="24"/>
        </w:rPr>
      </w:pPr>
      <w:r w:rsidRPr="00E073EF">
        <w:rPr>
          <w:rFonts w:ascii="Arial" w:hAnsi="Arial" w:cs="Arial"/>
          <w:sz w:val="24"/>
          <w:szCs w:val="24"/>
        </w:rPr>
        <w:t>44112200-0 – wykładziny podłogowe</w:t>
      </w:r>
    </w:p>
    <w:p w14:paraId="371E37AD" w14:textId="77777777" w:rsidR="00384326" w:rsidRPr="00E073EF" w:rsidRDefault="00384326" w:rsidP="007B4191">
      <w:pPr>
        <w:rPr>
          <w:rFonts w:ascii="Arial" w:hAnsi="Arial" w:cs="Arial"/>
          <w:sz w:val="24"/>
          <w:szCs w:val="24"/>
        </w:rPr>
      </w:pPr>
    </w:p>
    <w:p w14:paraId="61999699" w14:textId="77777777" w:rsidR="00123012" w:rsidRPr="00E073EF" w:rsidRDefault="00123012" w:rsidP="007B4191">
      <w:pPr>
        <w:rPr>
          <w:rFonts w:ascii="Arial" w:hAnsi="Arial" w:cs="Arial"/>
          <w:sz w:val="24"/>
          <w:szCs w:val="24"/>
        </w:rPr>
      </w:pPr>
    </w:p>
    <w:p w14:paraId="5C33621E" w14:textId="77777777" w:rsidR="00123012" w:rsidRPr="00E073EF" w:rsidRDefault="00123012" w:rsidP="007B4191">
      <w:pPr>
        <w:rPr>
          <w:rFonts w:ascii="Arial" w:hAnsi="Arial" w:cs="Arial"/>
          <w:color w:val="4D5156"/>
          <w:sz w:val="21"/>
          <w:szCs w:val="21"/>
          <w:shd w:val="clear" w:color="auto" w:fill="FFFFFF"/>
        </w:rPr>
      </w:pPr>
    </w:p>
    <w:p w14:paraId="3A480060" w14:textId="77777777" w:rsidR="00123012" w:rsidRPr="00E073EF" w:rsidRDefault="00123012" w:rsidP="007B4191">
      <w:pPr>
        <w:rPr>
          <w:rFonts w:ascii="Arial" w:hAnsi="Arial" w:cs="Arial"/>
          <w:color w:val="4D5156"/>
          <w:sz w:val="21"/>
          <w:szCs w:val="21"/>
          <w:shd w:val="clear" w:color="auto" w:fill="FFFFFF"/>
        </w:rPr>
      </w:pPr>
    </w:p>
    <w:p w14:paraId="774336CB" w14:textId="77777777" w:rsidR="00123012" w:rsidRPr="00E073EF" w:rsidRDefault="00123012" w:rsidP="007B4191">
      <w:pPr>
        <w:rPr>
          <w:rFonts w:ascii="Arial" w:hAnsi="Arial" w:cs="Arial"/>
          <w:sz w:val="24"/>
          <w:szCs w:val="24"/>
        </w:rPr>
      </w:pPr>
    </w:p>
    <w:p w14:paraId="6899F45E" w14:textId="77777777" w:rsidR="00F06336" w:rsidRPr="00E073EF" w:rsidRDefault="00F06336" w:rsidP="00F06336">
      <w:pPr>
        <w:spacing w:line="360" w:lineRule="auto"/>
        <w:rPr>
          <w:rFonts w:ascii="Arial" w:hAnsi="Arial" w:cs="Arial"/>
          <w:sz w:val="24"/>
          <w:szCs w:val="24"/>
        </w:rPr>
      </w:pPr>
    </w:p>
    <w:p w14:paraId="7540A644" w14:textId="77777777" w:rsidR="00F06336" w:rsidRPr="00E073EF" w:rsidRDefault="00F06336" w:rsidP="00F06336">
      <w:pPr>
        <w:rPr>
          <w:rFonts w:ascii="Arial" w:hAnsi="Arial" w:cs="Arial"/>
          <w:sz w:val="24"/>
          <w:szCs w:val="24"/>
        </w:rPr>
      </w:pPr>
    </w:p>
    <w:p w14:paraId="4C378307" w14:textId="77777777" w:rsidR="00F06336" w:rsidRPr="00E073EF" w:rsidRDefault="00F06336" w:rsidP="00F06336">
      <w:pPr>
        <w:rPr>
          <w:rFonts w:ascii="Arial" w:hAnsi="Arial" w:cs="Arial"/>
          <w:sz w:val="24"/>
          <w:szCs w:val="24"/>
        </w:rPr>
      </w:pPr>
    </w:p>
    <w:p w14:paraId="08AA74FE" w14:textId="77777777" w:rsidR="00F06336" w:rsidRPr="00E073EF" w:rsidRDefault="00F06336" w:rsidP="00F06336">
      <w:pPr>
        <w:ind w:left="1416" w:firstLine="708"/>
        <w:rPr>
          <w:rFonts w:ascii="Arial" w:hAnsi="Arial" w:cs="Arial"/>
          <w:sz w:val="24"/>
          <w:szCs w:val="24"/>
        </w:rPr>
      </w:pPr>
    </w:p>
    <w:p w14:paraId="0E56F8C3" w14:textId="77777777" w:rsidR="00F06336" w:rsidRPr="00E073EF" w:rsidRDefault="00F06336" w:rsidP="007B4191">
      <w:pPr>
        <w:rPr>
          <w:rFonts w:ascii="Arial" w:hAnsi="Arial" w:cs="Arial"/>
          <w:sz w:val="24"/>
          <w:szCs w:val="24"/>
        </w:rPr>
      </w:pPr>
    </w:p>
    <w:p w14:paraId="39920511" w14:textId="77777777" w:rsidR="00F06336" w:rsidRPr="00E073EF" w:rsidRDefault="00F06336" w:rsidP="00F06336">
      <w:pPr>
        <w:rPr>
          <w:rFonts w:ascii="Arial" w:hAnsi="Arial" w:cs="Arial"/>
          <w:sz w:val="24"/>
          <w:szCs w:val="24"/>
        </w:rPr>
      </w:pPr>
    </w:p>
    <w:p w14:paraId="31D927CE" w14:textId="1B085DA0" w:rsidR="00445CF5" w:rsidRPr="00E073EF" w:rsidRDefault="00F06336" w:rsidP="00123012">
      <w:pPr>
        <w:rPr>
          <w:rFonts w:ascii="Arial" w:hAnsi="Arial" w:cs="Arial"/>
          <w:sz w:val="24"/>
          <w:szCs w:val="24"/>
        </w:rPr>
      </w:pPr>
      <w:r w:rsidRPr="00E073EF">
        <w:rPr>
          <w:rFonts w:ascii="Arial" w:hAnsi="Arial" w:cs="Arial"/>
          <w:sz w:val="24"/>
          <w:szCs w:val="24"/>
        </w:rPr>
        <w:t xml:space="preserve"> DATA OPRACOWANIA  </w:t>
      </w:r>
      <w:r w:rsidR="00E073EF">
        <w:rPr>
          <w:rFonts w:ascii="Arial" w:hAnsi="Arial" w:cs="Arial"/>
          <w:sz w:val="24"/>
          <w:szCs w:val="24"/>
        </w:rPr>
        <w:t xml:space="preserve">18 września </w:t>
      </w:r>
      <w:r w:rsidRPr="00E073EF">
        <w:rPr>
          <w:rFonts w:ascii="Arial" w:hAnsi="Arial" w:cs="Arial"/>
          <w:sz w:val="24"/>
          <w:szCs w:val="24"/>
        </w:rPr>
        <w:t>202</w:t>
      </w:r>
      <w:r w:rsidR="00E073EF">
        <w:rPr>
          <w:rFonts w:ascii="Arial" w:hAnsi="Arial" w:cs="Arial"/>
          <w:sz w:val="24"/>
          <w:szCs w:val="24"/>
        </w:rPr>
        <w:t>4</w:t>
      </w:r>
      <w:r w:rsidRPr="00E073EF">
        <w:rPr>
          <w:rFonts w:ascii="Arial" w:hAnsi="Arial" w:cs="Arial"/>
          <w:sz w:val="24"/>
          <w:szCs w:val="24"/>
        </w:rPr>
        <w:t xml:space="preserve"> r. </w:t>
      </w:r>
    </w:p>
    <w:p w14:paraId="09CCFFC2" w14:textId="77777777" w:rsidR="005F0AB8" w:rsidRDefault="005F0AB8">
      <w:pPr>
        <w:suppressAutoHyphens w:val="0"/>
        <w:rPr>
          <w:rFonts w:ascii="Arial" w:hAnsi="Arial" w:cs="Arial"/>
          <w:b/>
          <w:bCs/>
          <w:sz w:val="24"/>
          <w:szCs w:val="24"/>
        </w:rPr>
      </w:pPr>
      <w:r>
        <w:rPr>
          <w:rFonts w:ascii="Arial" w:hAnsi="Arial" w:cs="Arial"/>
          <w:bCs/>
          <w:sz w:val="24"/>
          <w:szCs w:val="24"/>
        </w:rPr>
        <w:br w:type="page"/>
      </w:r>
    </w:p>
    <w:p w14:paraId="72D8E060" w14:textId="0F0339CC" w:rsidR="00F06336" w:rsidRPr="00E073EF" w:rsidRDefault="00F06336" w:rsidP="00F06336">
      <w:pPr>
        <w:pStyle w:val="Nagwek5"/>
        <w:numPr>
          <w:ilvl w:val="8"/>
          <w:numId w:val="1"/>
        </w:numPr>
        <w:tabs>
          <w:tab w:val="left" w:pos="709"/>
        </w:tabs>
        <w:spacing w:line="360" w:lineRule="auto"/>
        <w:rPr>
          <w:rFonts w:ascii="Arial" w:hAnsi="Arial" w:cs="Arial"/>
          <w:sz w:val="24"/>
          <w:szCs w:val="24"/>
        </w:rPr>
      </w:pPr>
      <w:r w:rsidRPr="00E073EF">
        <w:rPr>
          <w:rFonts w:ascii="Arial" w:hAnsi="Arial" w:cs="Arial"/>
          <w:bCs/>
          <w:sz w:val="24"/>
          <w:szCs w:val="24"/>
        </w:rPr>
        <w:lastRenderedPageBreak/>
        <w:t>SPECYFIKACJA TECHNICZNA WARUNKI WYKONANIA I ODBIORU ROBÓT</w:t>
      </w:r>
    </w:p>
    <w:p w14:paraId="38FAA86E" w14:textId="3338DC04" w:rsidR="00F06336" w:rsidRPr="00E073EF" w:rsidRDefault="00F06336" w:rsidP="00F06336">
      <w:pPr>
        <w:pStyle w:val="Nagwek2"/>
        <w:tabs>
          <w:tab w:val="left" w:pos="0"/>
        </w:tabs>
        <w:rPr>
          <w:szCs w:val="24"/>
        </w:rPr>
      </w:pPr>
      <w:r w:rsidRPr="00E073EF">
        <w:rPr>
          <w:szCs w:val="24"/>
        </w:rPr>
        <w:t xml:space="preserve">S P I </w:t>
      </w:r>
      <w:r w:rsidR="008D2FE1" w:rsidRPr="00E073EF">
        <w:rPr>
          <w:szCs w:val="24"/>
        </w:rPr>
        <w:t>S</w:t>
      </w:r>
      <w:r w:rsidR="008D2FE1">
        <w:rPr>
          <w:szCs w:val="24"/>
        </w:rPr>
        <w:t xml:space="preserve">  </w:t>
      </w:r>
      <w:r w:rsidR="008D2FE1" w:rsidRPr="00E073EF">
        <w:rPr>
          <w:szCs w:val="24"/>
        </w:rPr>
        <w:t>T</w:t>
      </w:r>
      <w:r w:rsidRPr="00E073EF">
        <w:rPr>
          <w:szCs w:val="24"/>
        </w:rPr>
        <w:t xml:space="preserve"> R E Ś C I</w:t>
      </w:r>
    </w:p>
    <w:p w14:paraId="031C4FDE" w14:textId="77777777" w:rsidR="00F06336" w:rsidRPr="00E073EF" w:rsidRDefault="00F06336" w:rsidP="00F06336">
      <w:pPr>
        <w:pStyle w:val="Nagwek3"/>
        <w:tabs>
          <w:tab w:val="left" w:pos="355"/>
        </w:tabs>
        <w:rPr>
          <w:rFonts w:ascii="Arial" w:hAnsi="Arial" w:cs="Arial"/>
          <w:szCs w:val="24"/>
        </w:rPr>
      </w:pPr>
    </w:p>
    <w:p w14:paraId="7030AB32" w14:textId="77777777" w:rsidR="00F06336" w:rsidRPr="00E073EF" w:rsidRDefault="00F06336" w:rsidP="00F06336">
      <w:pPr>
        <w:pStyle w:val="Nagwek3"/>
        <w:tabs>
          <w:tab w:val="left" w:pos="361"/>
        </w:tabs>
        <w:ind w:left="361"/>
        <w:rPr>
          <w:rFonts w:ascii="Arial" w:hAnsi="Arial" w:cs="Arial"/>
          <w:szCs w:val="24"/>
        </w:rPr>
      </w:pPr>
    </w:p>
    <w:p w14:paraId="16249C2C" w14:textId="77777777" w:rsidR="00F06336" w:rsidRPr="00E073EF" w:rsidRDefault="00F06336" w:rsidP="00F06336">
      <w:pPr>
        <w:pStyle w:val="Nagwek3"/>
        <w:numPr>
          <w:ilvl w:val="0"/>
          <w:numId w:val="0"/>
        </w:numPr>
        <w:tabs>
          <w:tab w:val="left" w:pos="2694"/>
        </w:tabs>
        <w:spacing w:line="360" w:lineRule="auto"/>
        <w:rPr>
          <w:rFonts w:ascii="Arial" w:hAnsi="Arial" w:cs="Arial"/>
          <w:bCs/>
          <w:szCs w:val="24"/>
        </w:rPr>
      </w:pPr>
      <w:r w:rsidRPr="00E073EF">
        <w:rPr>
          <w:rFonts w:ascii="Arial" w:hAnsi="Arial" w:cs="Arial"/>
          <w:szCs w:val="24"/>
        </w:rPr>
        <w:t>STB 01 INFORMACJE PODSTAWOWE</w:t>
      </w:r>
    </w:p>
    <w:p w14:paraId="158809E5" w14:textId="77777777" w:rsidR="00F06336" w:rsidRPr="00E073EF" w:rsidRDefault="00F06336" w:rsidP="00F06336">
      <w:pPr>
        <w:tabs>
          <w:tab w:val="left" w:pos="709"/>
        </w:tabs>
        <w:spacing w:line="360" w:lineRule="auto"/>
        <w:rPr>
          <w:rFonts w:ascii="Arial" w:hAnsi="Arial" w:cs="Arial"/>
          <w:b/>
          <w:bCs/>
          <w:sz w:val="24"/>
          <w:szCs w:val="24"/>
        </w:rPr>
      </w:pPr>
      <w:r w:rsidRPr="00E073EF">
        <w:rPr>
          <w:rFonts w:ascii="Arial" w:hAnsi="Arial" w:cs="Arial"/>
          <w:b/>
          <w:bCs/>
          <w:sz w:val="24"/>
          <w:szCs w:val="24"/>
        </w:rPr>
        <w:t>STB 02 OKREŚLENIA PODSTAWOWE</w:t>
      </w:r>
    </w:p>
    <w:p w14:paraId="1EF05BBA" w14:textId="77777777" w:rsidR="00F06336" w:rsidRPr="00E073EF" w:rsidRDefault="00F06336" w:rsidP="00F06336">
      <w:pPr>
        <w:tabs>
          <w:tab w:val="left" w:pos="709"/>
        </w:tabs>
        <w:spacing w:line="360" w:lineRule="auto"/>
        <w:rPr>
          <w:rFonts w:ascii="Arial" w:hAnsi="Arial" w:cs="Arial"/>
          <w:b/>
          <w:sz w:val="24"/>
          <w:szCs w:val="24"/>
        </w:rPr>
      </w:pPr>
      <w:r w:rsidRPr="00E073EF">
        <w:rPr>
          <w:rFonts w:ascii="Arial" w:hAnsi="Arial" w:cs="Arial"/>
          <w:b/>
          <w:bCs/>
          <w:sz w:val="24"/>
          <w:szCs w:val="24"/>
        </w:rPr>
        <w:t>STB 03 MATERIAŁY I URZĄDZENIA</w:t>
      </w:r>
    </w:p>
    <w:p w14:paraId="05FBB7A1" w14:textId="77777777" w:rsidR="00F06336" w:rsidRPr="00E073EF" w:rsidRDefault="00F06336" w:rsidP="00F06336">
      <w:pPr>
        <w:pStyle w:val="Nagwek3"/>
        <w:numPr>
          <w:ilvl w:val="0"/>
          <w:numId w:val="0"/>
        </w:numPr>
        <w:tabs>
          <w:tab w:val="left" w:pos="2694"/>
        </w:tabs>
        <w:spacing w:line="360" w:lineRule="auto"/>
        <w:rPr>
          <w:rFonts w:ascii="Arial" w:hAnsi="Arial" w:cs="Arial"/>
          <w:szCs w:val="24"/>
        </w:rPr>
      </w:pPr>
      <w:r w:rsidRPr="00E073EF">
        <w:rPr>
          <w:rFonts w:ascii="Arial" w:hAnsi="Arial" w:cs="Arial"/>
          <w:szCs w:val="24"/>
        </w:rPr>
        <w:t>STB 04 SPRZĘT</w:t>
      </w:r>
    </w:p>
    <w:p w14:paraId="24C052CA" w14:textId="77777777" w:rsidR="00F06336" w:rsidRPr="00E073EF" w:rsidRDefault="00F06336" w:rsidP="00F06336">
      <w:pPr>
        <w:pStyle w:val="WW-Standardowywcity"/>
        <w:tabs>
          <w:tab w:val="left" w:pos="709"/>
        </w:tabs>
        <w:spacing w:line="360" w:lineRule="auto"/>
        <w:ind w:left="0" w:firstLine="0"/>
        <w:rPr>
          <w:rFonts w:ascii="Arial" w:hAnsi="Arial" w:cs="Arial"/>
          <w:b/>
          <w:sz w:val="24"/>
          <w:szCs w:val="24"/>
        </w:rPr>
      </w:pPr>
      <w:r w:rsidRPr="00E073EF">
        <w:rPr>
          <w:rFonts w:ascii="Arial" w:hAnsi="Arial" w:cs="Arial"/>
          <w:b/>
          <w:sz w:val="24"/>
          <w:szCs w:val="24"/>
        </w:rPr>
        <w:t>STB 05 TRANSPORT</w:t>
      </w:r>
    </w:p>
    <w:p w14:paraId="0134C4D0" w14:textId="77777777" w:rsidR="00F06336" w:rsidRPr="00E073EF" w:rsidRDefault="00F06336" w:rsidP="00F06336">
      <w:pPr>
        <w:pStyle w:val="WW-Standardowywcity"/>
        <w:tabs>
          <w:tab w:val="left" w:pos="709"/>
        </w:tabs>
        <w:spacing w:line="360" w:lineRule="auto"/>
        <w:ind w:left="0" w:firstLine="0"/>
        <w:rPr>
          <w:rFonts w:ascii="Arial" w:hAnsi="Arial" w:cs="Arial"/>
          <w:b/>
          <w:sz w:val="24"/>
          <w:szCs w:val="24"/>
        </w:rPr>
      </w:pPr>
      <w:r w:rsidRPr="00E073EF">
        <w:rPr>
          <w:rFonts w:ascii="Arial" w:hAnsi="Arial" w:cs="Arial"/>
          <w:b/>
          <w:sz w:val="24"/>
          <w:szCs w:val="24"/>
        </w:rPr>
        <w:t>STB 06 WYMAGANIA TECHNICZNE PODSTAWOWE</w:t>
      </w:r>
    </w:p>
    <w:p w14:paraId="606F003B" w14:textId="77777777" w:rsidR="00F06336" w:rsidRPr="00E073EF" w:rsidRDefault="00F06336" w:rsidP="00F06336">
      <w:pPr>
        <w:pStyle w:val="WW-Standardowywcity"/>
        <w:tabs>
          <w:tab w:val="left" w:pos="709"/>
        </w:tabs>
        <w:spacing w:line="360" w:lineRule="auto"/>
        <w:ind w:left="0" w:firstLine="0"/>
        <w:rPr>
          <w:rFonts w:ascii="Arial" w:hAnsi="Arial" w:cs="Arial"/>
          <w:sz w:val="24"/>
          <w:szCs w:val="24"/>
        </w:rPr>
      </w:pPr>
      <w:r w:rsidRPr="00E073EF">
        <w:rPr>
          <w:rFonts w:ascii="Arial" w:hAnsi="Arial" w:cs="Arial"/>
          <w:b/>
          <w:sz w:val="24"/>
          <w:szCs w:val="24"/>
        </w:rPr>
        <w:t>STB 07 PODSTAWOWE OKREŚLENIA TECHNICZNE</w:t>
      </w:r>
    </w:p>
    <w:p w14:paraId="1D68B8C5" w14:textId="77777777" w:rsidR="00F06336" w:rsidRPr="00E073EF" w:rsidRDefault="00F06336" w:rsidP="00F06336">
      <w:pPr>
        <w:pStyle w:val="WW-Standardowywcity"/>
        <w:ind w:firstLine="2694"/>
        <w:rPr>
          <w:rFonts w:ascii="Arial" w:hAnsi="Arial" w:cs="Arial"/>
          <w:sz w:val="24"/>
          <w:szCs w:val="24"/>
        </w:rPr>
      </w:pPr>
    </w:p>
    <w:p w14:paraId="55851AA2" w14:textId="77777777" w:rsidR="00F06336" w:rsidRPr="00E073EF" w:rsidRDefault="00F06336" w:rsidP="00F06336">
      <w:pPr>
        <w:rPr>
          <w:rFonts w:ascii="Arial" w:hAnsi="Arial" w:cs="Arial"/>
          <w:b/>
          <w:bCs/>
          <w:sz w:val="24"/>
          <w:szCs w:val="24"/>
        </w:rPr>
      </w:pPr>
    </w:p>
    <w:p w14:paraId="6E5B941D" w14:textId="77777777" w:rsidR="00F06336" w:rsidRPr="00E073EF" w:rsidRDefault="00F06336" w:rsidP="00F06336">
      <w:pPr>
        <w:pStyle w:val="Nagwek4"/>
        <w:tabs>
          <w:tab w:val="left" w:pos="1080"/>
        </w:tabs>
        <w:rPr>
          <w:rFonts w:ascii="Arial" w:hAnsi="Arial" w:cs="Arial"/>
          <w:szCs w:val="24"/>
        </w:rPr>
      </w:pPr>
    </w:p>
    <w:p w14:paraId="4A4DFF84" w14:textId="77777777" w:rsidR="00F06336" w:rsidRPr="00E073EF" w:rsidRDefault="00F06336" w:rsidP="00F06336">
      <w:pPr>
        <w:rPr>
          <w:rFonts w:ascii="Arial" w:hAnsi="Arial" w:cs="Arial"/>
          <w:b/>
          <w:bCs/>
          <w:sz w:val="24"/>
          <w:szCs w:val="24"/>
        </w:rPr>
      </w:pPr>
    </w:p>
    <w:p w14:paraId="2D5042D8" w14:textId="77777777" w:rsidR="00F06336" w:rsidRPr="00E073EF" w:rsidRDefault="00F06336" w:rsidP="00F06336">
      <w:pPr>
        <w:rPr>
          <w:rFonts w:ascii="Arial" w:hAnsi="Arial" w:cs="Arial"/>
          <w:sz w:val="24"/>
          <w:szCs w:val="24"/>
        </w:rPr>
      </w:pPr>
    </w:p>
    <w:p w14:paraId="7B2134C7" w14:textId="77777777" w:rsidR="00F06336" w:rsidRPr="00E073EF" w:rsidRDefault="00F06336" w:rsidP="00F06336">
      <w:pPr>
        <w:rPr>
          <w:rFonts w:ascii="Arial" w:hAnsi="Arial" w:cs="Arial"/>
          <w:sz w:val="24"/>
          <w:szCs w:val="24"/>
        </w:rPr>
      </w:pPr>
    </w:p>
    <w:p w14:paraId="43F2AE1A" w14:textId="77777777" w:rsidR="00F06336" w:rsidRPr="00E073EF" w:rsidRDefault="00F06336" w:rsidP="00F06336">
      <w:pPr>
        <w:rPr>
          <w:rFonts w:ascii="Arial" w:hAnsi="Arial" w:cs="Arial"/>
          <w:sz w:val="24"/>
          <w:szCs w:val="24"/>
        </w:rPr>
      </w:pPr>
    </w:p>
    <w:p w14:paraId="500E065E" w14:textId="77777777" w:rsidR="00F06336" w:rsidRPr="00E073EF" w:rsidRDefault="00F06336" w:rsidP="00F06336">
      <w:pPr>
        <w:rPr>
          <w:rFonts w:ascii="Arial" w:hAnsi="Arial" w:cs="Arial"/>
          <w:sz w:val="24"/>
          <w:szCs w:val="24"/>
        </w:rPr>
      </w:pPr>
    </w:p>
    <w:p w14:paraId="451725B5" w14:textId="77777777" w:rsidR="00F06336" w:rsidRPr="00E073EF" w:rsidRDefault="00F06336" w:rsidP="00F06336">
      <w:pPr>
        <w:rPr>
          <w:rFonts w:ascii="Arial" w:hAnsi="Arial" w:cs="Arial"/>
          <w:sz w:val="24"/>
          <w:szCs w:val="24"/>
        </w:rPr>
      </w:pPr>
    </w:p>
    <w:p w14:paraId="240E5743" w14:textId="77777777" w:rsidR="00F06336" w:rsidRPr="00E073EF" w:rsidRDefault="00F06336" w:rsidP="00F06336">
      <w:pPr>
        <w:rPr>
          <w:rFonts w:ascii="Arial" w:hAnsi="Arial" w:cs="Arial"/>
          <w:sz w:val="24"/>
          <w:szCs w:val="24"/>
        </w:rPr>
      </w:pPr>
    </w:p>
    <w:p w14:paraId="55367C41" w14:textId="77777777" w:rsidR="00F06336" w:rsidRPr="00E073EF" w:rsidRDefault="00F06336" w:rsidP="00F06336">
      <w:pPr>
        <w:rPr>
          <w:rFonts w:ascii="Arial" w:hAnsi="Arial" w:cs="Arial"/>
          <w:sz w:val="24"/>
          <w:szCs w:val="24"/>
        </w:rPr>
      </w:pPr>
    </w:p>
    <w:p w14:paraId="2649BE6E" w14:textId="77777777" w:rsidR="00F06336" w:rsidRPr="00E073EF" w:rsidRDefault="00F06336" w:rsidP="00F06336">
      <w:pPr>
        <w:rPr>
          <w:rFonts w:ascii="Arial" w:hAnsi="Arial" w:cs="Arial"/>
          <w:sz w:val="24"/>
          <w:szCs w:val="24"/>
        </w:rPr>
      </w:pPr>
    </w:p>
    <w:p w14:paraId="761B3C41" w14:textId="77777777" w:rsidR="00F06336" w:rsidRPr="00E073EF" w:rsidRDefault="00F06336" w:rsidP="00F06336">
      <w:pPr>
        <w:rPr>
          <w:rFonts w:ascii="Arial" w:hAnsi="Arial" w:cs="Arial"/>
          <w:sz w:val="24"/>
          <w:szCs w:val="24"/>
        </w:rPr>
      </w:pPr>
    </w:p>
    <w:p w14:paraId="0DE36F98" w14:textId="77777777" w:rsidR="00F06336" w:rsidRPr="00E073EF" w:rsidRDefault="00F06336" w:rsidP="00F06336">
      <w:pPr>
        <w:rPr>
          <w:rFonts w:ascii="Arial" w:hAnsi="Arial" w:cs="Arial"/>
          <w:sz w:val="24"/>
          <w:szCs w:val="24"/>
        </w:rPr>
      </w:pPr>
    </w:p>
    <w:p w14:paraId="693CD5EF" w14:textId="77777777" w:rsidR="00F06336" w:rsidRPr="00E073EF" w:rsidRDefault="00F06336" w:rsidP="00F06336">
      <w:pPr>
        <w:rPr>
          <w:rFonts w:ascii="Arial" w:hAnsi="Arial" w:cs="Arial"/>
          <w:sz w:val="24"/>
          <w:szCs w:val="24"/>
        </w:rPr>
      </w:pPr>
    </w:p>
    <w:p w14:paraId="5DE8291C" w14:textId="77777777" w:rsidR="00F06336" w:rsidRPr="00E073EF" w:rsidRDefault="00F06336" w:rsidP="00F06336">
      <w:pPr>
        <w:rPr>
          <w:rFonts w:ascii="Arial" w:hAnsi="Arial" w:cs="Arial"/>
          <w:sz w:val="24"/>
          <w:szCs w:val="24"/>
        </w:rPr>
      </w:pPr>
    </w:p>
    <w:p w14:paraId="2E7DF79B" w14:textId="77777777" w:rsidR="00F06336" w:rsidRPr="00E073EF" w:rsidRDefault="00F06336" w:rsidP="00F06336">
      <w:pPr>
        <w:rPr>
          <w:rFonts w:ascii="Arial" w:hAnsi="Arial" w:cs="Arial"/>
          <w:sz w:val="24"/>
          <w:szCs w:val="24"/>
        </w:rPr>
        <w:sectPr w:rsidR="00F06336" w:rsidRPr="00E073EF" w:rsidSect="00F55FDA">
          <w:headerReference w:type="default" r:id="rId11"/>
          <w:footerReference w:type="default" r:id="rId12"/>
          <w:footerReference w:type="first" r:id="rId13"/>
          <w:pgSz w:w="11906" w:h="16838"/>
          <w:pgMar w:top="1134" w:right="1134" w:bottom="1134" w:left="1134" w:header="567" w:footer="567" w:gutter="0"/>
          <w:pgNumType w:start="1"/>
          <w:cols w:space="708"/>
          <w:titlePg/>
          <w:docGrid w:linePitch="360"/>
        </w:sectPr>
      </w:pPr>
    </w:p>
    <w:p w14:paraId="3190C662" w14:textId="77777777" w:rsidR="00F06336" w:rsidRPr="00E073EF" w:rsidRDefault="00F06336" w:rsidP="00631F95">
      <w:pPr>
        <w:pStyle w:val="Nagwek1"/>
        <w:tabs>
          <w:tab w:val="left" w:pos="0"/>
        </w:tabs>
        <w:spacing w:before="0" w:line="276" w:lineRule="auto"/>
        <w:rPr>
          <w:szCs w:val="24"/>
        </w:rPr>
      </w:pPr>
      <w:r w:rsidRPr="00E073EF">
        <w:rPr>
          <w:b/>
          <w:bCs/>
          <w:szCs w:val="24"/>
        </w:rPr>
        <w:lastRenderedPageBreak/>
        <w:t xml:space="preserve">SPECYFIKACJA TECHNICZNA </w:t>
      </w:r>
    </w:p>
    <w:p w14:paraId="1A17659C" w14:textId="77777777" w:rsidR="00F06336" w:rsidRPr="00E073EF" w:rsidRDefault="00F06336" w:rsidP="00631F95">
      <w:pPr>
        <w:spacing w:line="276" w:lineRule="auto"/>
        <w:rPr>
          <w:rFonts w:ascii="Arial" w:hAnsi="Arial" w:cs="Arial"/>
          <w:sz w:val="24"/>
          <w:szCs w:val="24"/>
        </w:rPr>
      </w:pPr>
    </w:p>
    <w:p w14:paraId="0EA1DA81" w14:textId="77777777" w:rsidR="00F06336" w:rsidRPr="00E073EF" w:rsidRDefault="00F06336" w:rsidP="00631F95">
      <w:pPr>
        <w:spacing w:line="276" w:lineRule="auto"/>
        <w:rPr>
          <w:rFonts w:ascii="Arial" w:hAnsi="Arial" w:cs="Arial"/>
          <w:b/>
          <w:bCs/>
          <w:sz w:val="24"/>
          <w:szCs w:val="24"/>
        </w:rPr>
      </w:pPr>
      <w:r w:rsidRPr="00E073EF">
        <w:rPr>
          <w:rFonts w:ascii="Arial" w:hAnsi="Arial" w:cs="Arial"/>
          <w:b/>
          <w:bCs/>
          <w:sz w:val="24"/>
          <w:szCs w:val="24"/>
        </w:rPr>
        <w:t>1. WSTĘP</w:t>
      </w:r>
    </w:p>
    <w:p w14:paraId="72484F9E" w14:textId="77777777" w:rsidR="00F06336" w:rsidRPr="00E073EF" w:rsidRDefault="00F06336" w:rsidP="00631F95">
      <w:pPr>
        <w:spacing w:line="276" w:lineRule="auto"/>
        <w:rPr>
          <w:rFonts w:ascii="Arial" w:hAnsi="Arial" w:cs="Arial"/>
          <w:b/>
          <w:bCs/>
          <w:sz w:val="24"/>
          <w:szCs w:val="24"/>
        </w:rPr>
      </w:pPr>
    </w:p>
    <w:p w14:paraId="5B23488C" w14:textId="77777777" w:rsidR="00F06336" w:rsidRPr="00E073EF" w:rsidRDefault="00F06336" w:rsidP="00631F95">
      <w:pPr>
        <w:pStyle w:val="Tekstpodstawowy"/>
        <w:spacing w:line="276" w:lineRule="auto"/>
        <w:ind w:left="142"/>
        <w:rPr>
          <w:szCs w:val="24"/>
        </w:rPr>
      </w:pPr>
      <w:r w:rsidRPr="00E073EF">
        <w:rPr>
          <w:szCs w:val="24"/>
        </w:rPr>
        <w:t>Przedmiotem specyfikacji technicznej (STB) STI są wymagania ogólne dotyczące wykonania i odbioru robót w obiekcie budowlanym.</w:t>
      </w:r>
    </w:p>
    <w:p w14:paraId="73A30F47" w14:textId="77777777" w:rsidR="00F06336" w:rsidRPr="00E073EF" w:rsidRDefault="00F06336" w:rsidP="00631F95">
      <w:pPr>
        <w:pStyle w:val="Tekstpodstawowy"/>
        <w:spacing w:line="276" w:lineRule="auto"/>
        <w:rPr>
          <w:szCs w:val="24"/>
        </w:rPr>
      </w:pPr>
    </w:p>
    <w:p w14:paraId="518E10A0" w14:textId="77777777" w:rsidR="00F06336" w:rsidRPr="00E073EF" w:rsidRDefault="00F06336" w:rsidP="00631F95">
      <w:pPr>
        <w:pStyle w:val="Tekstpodstawowy"/>
        <w:spacing w:line="276" w:lineRule="auto"/>
        <w:rPr>
          <w:b/>
          <w:bCs/>
          <w:szCs w:val="24"/>
        </w:rPr>
      </w:pPr>
      <w:r w:rsidRPr="00E073EF">
        <w:rPr>
          <w:b/>
          <w:bCs/>
          <w:szCs w:val="24"/>
        </w:rPr>
        <w:t>2. ZAKRES STOSOWANIA STB</w:t>
      </w:r>
    </w:p>
    <w:p w14:paraId="5220B173" w14:textId="77777777" w:rsidR="00F06336" w:rsidRPr="00E073EF" w:rsidRDefault="00F06336" w:rsidP="00631F95">
      <w:pPr>
        <w:pStyle w:val="Tekstpodstawowy"/>
        <w:spacing w:line="276" w:lineRule="auto"/>
        <w:rPr>
          <w:b/>
          <w:bCs/>
          <w:szCs w:val="24"/>
        </w:rPr>
      </w:pPr>
    </w:p>
    <w:p w14:paraId="4B447520" w14:textId="77777777" w:rsidR="00F06336" w:rsidRPr="00E073EF" w:rsidRDefault="00F06336" w:rsidP="00631F95">
      <w:pPr>
        <w:pStyle w:val="Tekstpodstawowy"/>
        <w:spacing w:line="276" w:lineRule="auto"/>
        <w:ind w:left="142"/>
        <w:rPr>
          <w:b/>
          <w:bCs/>
          <w:szCs w:val="24"/>
        </w:rPr>
      </w:pPr>
      <w:r w:rsidRPr="00E073EF">
        <w:rPr>
          <w:szCs w:val="24"/>
        </w:rPr>
        <w:t>Specyfikację techniczną (STB) stosować jako dokument przetargowy i kontraktowy przy zlecaniu zgodnie z Prawem zamówień publicznych i realizacji oraz rozliczania robót w zamówieniach publicznych.</w:t>
      </w:r>
    </w:p>
    <w:p w14:paraId="1C4E1921" w14:textId="77777777" w:rsidR="00F06336" w:rsidRPr="00E073EF" w:rsidRDefault="00F06336" w:rsidP="00631F95">
      <w:pPr>
        <w:pStyle w:val="Tekstpodstawowy"/>
        <w:spacing w:line="276" w:lineRule="auto"/>
        <w:rPr>
          <w:b/>
          <w:bCs/>
          <w:szCs w:val="24"/>
        </w:rPr>
      </w:pPr>
    </w:p>
    <w:p w14:paraId="7B26CBEB" w14:textId="77777777" w:rsidR="00F06336" w:rsidRPr="00E073EF" w:rsidRDefault="00F06336" w:rsidP="00631F95">
      <w:pPr>
        <w:spacing w:line="276" w:lineRule="auto"/>
        <w:rPr>
          <w:rFonts w:ascii="Arial" w:hAnsi="Arial" w:cs="Arial"/>
          <w:b/>
          <w:bCs/>
          <w:sz w:val="24"/>
          <w:szCs w:val="24"/>
        </w:rPr>
      </w:pPr>
      <w:r w:rsidRPr="00E073EF">
        <w:rPr>
          <w:rFonts w:ascii="Arial" w:hAnsi="Arial" w:cs="Arial"/>
          <w:b/>
          <w:bCs/>
          <w:sz w:val="24"/>
          <w:szCs w:val="24"/>
        </w:rPr>
        <w:t>3. STRONA ZAMAWIAJĄCA:</w:t>
      </w:r>
    </w:p>
    <w:p w14:paraId="1A69FAC6" w14:textId="77777777" w:rsidR="00F06336" w:rsidRPr="00E073EF" w:rsidRDefault="00F06336" w:rsidP="00631F95">
      <w:pPr>
        <w:spacing w:line="276" w:lineRule="auto"/>
        <w:rPr>
          <w:rFonts w:ascii="Arial" w:hAnsi="Arial" w:cs="Arial"/>
          <w:b/>
          <w:bCs/>
          <w:sz w:val="24"/>
          <w:szCs w:val="24"/>
        </w:rPr>
      </w:pPr>
    </w:p>
    <w:p w14:paraId="6EC62FE8" w14:textId="7D70BF1D" w:rsidR="00F06336" w:rsidRPr="00E073EF" w:rsidRDefault="0003311A" w:rsidP="00631F95">
      <w:pPr>
        <w:spacing w:line="276" w:lineRule="auto"/>
        <w:rPr>
          <w:rFonts w:ascii="Arial" w:hAnsi="Arial" w:cs="Arial"/>
          <w:bCs/>
          <w:sz w:val="24"/>
          <w:szCs w:val="24"/>
        </w:rPr>
      </w:pPr>
      <w:r w:rsidRPr="00E073EF">
        <w:rPr>
          <w:rFonts w:ascii="Arial" w:hAnsi="Arial" w:cs="Arial"/>
          <w:bCs/>
          <w:sz w:val="24"/>
          <w:szCs w:val="24"/>
        </w:rPr>
        <w:t>PROKURATURA OKRĘGOWA</w:t>
      </w:r>
    </w:p>
    <w:p w14:paraId="4428B70A" w14:textId="77777777" w:rsidR="00961486" w:rsidRPr="00E073EF" w:rsidRDefault="00961486" w:rsidP="00631F95">
      <w:pPr>
        <w:spacing w:line="276" w:lineRule="auto"/>
        <w:rPr>
          <w:rFonts w:ascii="Arial" w:hAnsi="Arial" w:cs="Arial"/>
          <w:bCs/>
          <w:sz w:val="24"/>
          <w:szCs w:val="24"/>
        </w:rPr>
      </w:pPr>
      <w:r w:rsidRPr="00E073EF">
        <w:rPr>
          <w:rFonts w:ascii="Arial" w:hAnsi="Arial" w:cs="Arial"/>
          <w:bCs/>
          <w:sz w:val="24"/>
          <w:szCs w:val="24"/>
        </w:rPr>
        <w:t>W POZNANIU</w:t>
      </w:r>
    </w:p>
    <w:p w14:paraId="6902D9DD" w14:textId="77777777" w:rsidR="00961486" w:rsidRPr="00E073EF" w:rsidRDefault="00961486" w:rsidP="00631F95">
      <w:pPr>
        <w:spacing w:line="276" w:lineRule="auto"/>
        <w:rPr>
          <w:rFonts w:ascii="Arial" w:hAnsi="Arial" w:cs="Arial"/>
          <w:bCs/>
          <w:sz w:val="24"/>
          <w:szCs w:val="24"/>
        </w:rPr>
      </w:pPr>
      <w:r w:rsidRPr="00E073EF">
        <w:rPr>
          <w:rFonts w:ascii="Arial" w:hAnsi="Arial" w:cs="Arial"/>
          <w:bCs/>
          <w:sz w:val="24"/>
          <w:szCs w:val="24"/>
        </w:rPr>
        <w:t>UL. SOLNA 10</w:t>
      </w:r>
    </w:p>
    <w:p w14:paraId="2D6CEE52" w14:textId="610D88C6" w:rsidR="00961486" w:rsidRPr="00E073EF" w:rsidRDefault="00961486" w:rsidP="00631F95">
      <w:pPr>
        <w:spacing w:line="276" w:lineRule="auto"/>
        <w:rPr>
          <w:rFonts w:ascii="Arial" w:hAnsi="Arial" w:cs="Arial"/>
          <w:b/>
          <w:bCs/>
          <w:sz w:val="24"/>
          <w:szCs w:val="24"/>
        </w:rPr>
      </w:pPr>
      <w:r w:rsidRPr="00E073EF">
        <w:rPr>
          <w:rFonts w:ascii="Arial" w:hAnsi="Arial" w:cs="Arial"/>
          <w:bCs/>
          <w:sz w:val="24"/>
          <w:szCs w:val="24"/>
        </w:rPr>
        <w:t>61-736 P</w:t>
      </w:r>
      <w:r w:rsidR="00E632C8" w:rsidRPr="00E073EF">
        <w:rPr>
          <w:rFonts w:ascii="Arial" w:hAnsi="Arial" w:cs="Arial"/>
          <w:bCs/>
          <w:sz w:val="24"/>
          <w:szCs w:val="24"/>
        </w:rPr>
        <w:t>O</w:t>
      </w:r>
      <w:r w:rsidRPr="00E073EF">
        <w:rPr>
          <w:rFonts w:ascii="Arial" w:hAnsi="Arial" w:cs="Arial"/>
          <w:bCs/>
          <w:sz w:val="24"/>
          <w:szCs w:val="24"/>
        </w:rPr>
        <w:t>ZNAŃ</w:t>
      </w:r>
    </w:p>
    <w:p w14:paraId="46FF7D01" w14:textId="77777777" w:rsidR="00F06336" w:rsidRPr="00E073EF" w:rsidRDefault="00F06336" w:rsidP="00631F95">
      <w:pPr>
        <w:spacing w:line="276" w:lineRule="auto"/>
        <w:rPr>
          <w:rFonts w:ascii="Arial" w:hAnsi="Arial" w:cs="Arial"/>
          <w:b/>
          <w:bCs/>
          <w:sz w:val="24"/>
          <w:szCs w:val="24"/>
        </w:rPr>
      </w:pPr>
    </w:p>
    <w:p w14:paraId="526B7890" w14:textId="77777777" w:rsidR="00F06336" w:rsidRPr="00E073EF" w:rsidRDefault="00F06336" w:rsidP="00631F95">
      <w:pPr>
        <w:pStyle w:val="Nagwek6"/>
        <w:tabs>
          <w:tab w:val="left" w:pos="0"/>
        </w:tabs>
        <w:spacing w:line="276" w:lineRule="auto"/>
        <w:ind w:left="0"/>
        <w:rPr>
          <w:rFonts w:ascii="Arial" w:hAnsi="Arial" w:cs="Arial"/>
          <w:bCs/>
          <w:sz w:val="24"/>
          <w:szCs w:val="24"/>
        </w:rPr>
      </w:pPr>
      <w:r w:rsidRPr="00E073EF">
        <w:rPr>
          <w:rFonts w:ascii="Arial" w:hAnsi="Arial" w:cs="Arial"/>
          <w:b/>
          <w:bCs/>
          <w:sz w:val="24"/>
          <w:szCs w:val="24"/>
          <w:u w:val="none"/>
        </w:rPr>
        <w:t>4.</w:t>
      </w:r>
      <w:r w:rsidRPr="00E073EF">
        <w:rPr>
          <w:rFonts w:ascii="Arial" w:hAnsi="Arial" w:cs="Arial"/>
          <w:b/>
          <w:bCs/>
          <w:sz w:val="24"/>
          <w:szCs w:val="24"/>
        </w:rPr>
        <w:t xml:space="preserve"> KOD OBIEKTU ZGODNIE ZE WSPÓLNYM SŁOWNIKIEM ZAMÓWIEŃ PUBLICZNYCH </w:t>
      </w:r>
    </w:p>
    <w:p w14:paraId="7FFD070C" w14:textId="77777777" w:rsidR="00F06336" w:rsidRPr="00E073EF" w:rsidRDefault="00F06336" w:rsidP="00631F95">
      <w:pPr>
        <w:pStyle w:val="Tekstpodstawowy21"/>
        <w:spacing w:line="276" w:lineRule="auto"/>
        <w:jc w:val="left"/>
        <w:rPr>
          <w:rFonts w:ascii="Arial" w:hAnsi="Arial" w:cs="Arial"/>
          <w:b w:val="0"/>
        </w:rPr>
      </w:pPr>
    </w:p>
    <w:p w14:paraId="69022548" w14:textId="77777777" w:rsidR="001F139B" w:rsidRDefault="00F06336" w:rsidP="00631F95">
      <w:pPr>
        <w:spacing w:line="276" w:lineRule="auto"/>
        <w:rPr>
          <w:rFonts w:ascii="Arial" w:hAnsi="Arial" w:cs="Arial"/>
          <w:b/>
          <w:sz w:val="24"/>
          <w:szCs w:val="24"/>
        </w:rPr>
      </w:pPr>
      <w:bookmarkStart w:id="0" w:name="_Hlk114812756"/>
      <w:r w:rsidRPr="00E073EF">
        <w:rPr>
          <w:rFonts w:ascii="Arial" w:eastAsia="Tahoma" w:hAnsi="Arial" w:cs="Arial"/>
          <w:b/>
          <w:sz w:val="24"/>
          <w:szCs w:val="24"/>
        </w:rPr>
        <w:t xml:space="preserve"> </w:t>
      </w:r>
      <w:r w:rsidRPr="00E073EF">
        <w:rPr>
          <w:rFonts w:ascii="Arial" w:hAnsi="Arial" w:cs="Arial"/>
          <w:b/>
          <w:sz w:val="24"/>
          <w:szCs w:val="24"/>
        </w:rPr>
        <w:t xml:space="preserve">(CPV)     </w:t>
      </w:r>
    </w:p>
    <w:p w14:paraId="2904564A" w14:textId="5470087A" w:rsidR="00F06336" w:rsidRPr="00E073EF" w:rsidRDefault="00F06336" w:rsidP="00631F95">
      <w:pPr>
        <w:spacing w:line="276" w:lineRule="auto"/>
        <w:rPr>
          <w:rFonts w:ascii="Arial" w:hAnsi="Arial" w:cs="Arial"/>
          <w:sz w:val="24"/>
          <w:szCs w:val="24"/>
        </w:rPr>
      </w:pPr>
      <w:r w:rsidRPr="00E073EF">
        <w:rPr>
          <w:rFonts w:ascii="Arial" w:hAnsi="Arial" w:cs="Arial"/>
          <w:sz w:val="24"/>
          <w:szCs w:val="24"/>
        </w:rPr>
        <w:t xml:space="preserve">45000000-7 roboty budowlane,  </w:t>
      </w:r>
    </w:p>
    <w:p w14:paraId="266F2356" w14:textId="77777777" w:rsidR="007B4191" w:rsidRPr="00E073EF" w:rsidRDefault="007B4191" w:rsidP="00631F95">
      <w:pPr>
        <w:spacing w:line="276" w:lineRule="auto"/>
        <w:rPr>
          <w:rFonts w:ascii="Arial" w:hAnsi="Arial" w:cs="Arial"/>
          <w:sz w:val="24"/>
          <w:szCs w:val="24"/>
        </w:rPr>
      </w:pPr>
      <w:r w:rsidRPr="00E073EF">
        <w:rPr>
          <w:rFonts w:ascii="Arial" w:hAnsi="Arial" w:cs="Arial"/>
          <w:sz w:val="24"/>
          <w:szCs w:val="24"/>
        </w:rPr>
        <w:t>45453000-7 roboty remontowe i renowacyjne</w:t>
      </w:r>
    </w:p>
    <w:bookmarkEnd w:id="0"/>
    <w:p w14:paraId="17D6F1C0" w14:textId="77777777" w:rsidR="00123012" w:rsidRPr="00E073EF" w:rsidRDefault="00123012" w:rsidP="00123012">
      <w:pPr>
        <w:rPr>
          <w:rFonts w:ascii="Arial" w:hAnsi="Arial" w:cs="Arial"/>
          <w:sz w:val="24"/>
          <w:szCs w:val="24"/>
        </w:rPr>
      </w:pPr>
      <w:r w:rsidRPr="00E073EF">
        <w:rPr>
          <w:rFonts w:ascii="Arial" w:hAnsi="Arial" w:cs="Arial"/>
          <w:sz w:val="24"/>
          <w:szCs w:val="24"/>
        </w:rPr>
        <w:t>45442100-8 – Roboty malarskie</w:t>
      </w:r>
    </w:p>
    <w:p w14:paraId="10A0B22D" w14:textId="77777777" w:rsidR="00E632C8" w:rsidRPr="00E073EF" w:rsidRDefault="00E632C8" w:rsidP="00E632C8">
      <w:pPr>
        <w:rPr>
          <w:rFonts w:ascii="Arial" w:hAnsi="Arial" w:cs="Arial"/>
          <w:sz w:val="24"/>
          <w:szCs w:val="24"/>
        </w:rPr>
      </w:pPr>
      <w:r w:rsidRPr="00E073EF">
        <w:rPr>
          <w:rFonts w:ascii="Arial" w:hAnsi="Arial" w:cs="Arial"/>
          <w:sz w:val="24"/>
          <w:szCs w:val="24"/>
        </w:rPr>
        <w:t>44112200-0 – wykładziny podłogowe</w:t>
      </w:r>
    </w:p>
    <w:p w14:paraId="756A8D51" w14:textId="77777777" w:rsidR="00E632C8" w:rsidRPr="00E073EF" w:rsidRDefault="00E632C8" w:rsidP="00123012">
      <w:pPr>
        <w:rPr>
          <w:rFonts w:ascii="Arial" w:hAnsi="Arial" w:cs="Arial"/>
          <w:sz w:val="24"/>
          <w:szCs w:val="24"/>
        </w:rPr>
      </w:pPr>
    </w:p>
    <w:p w14:paraId="590602A5" w14:textId="77777777" w:rsidR="00734E4F" w:rsidRPr="00E073EF" w:rsidRDefault="00734E4F" w:rsidP="00631F95">
      <w:pPr>
        <w:spacing w:line="276" w:lineRule="auto"/>
        <w:rPr>
          <w:rFonts w:ascii="Arial" w:hAnsi="Arial" w:cs="Arial"/>
          <w:b/>
          <w:bCs/>
          <w:sz w:val="24"/>
          <w:szCs w:val="24"/>
        </w:rPr>
      </w:pPr>
    </w:p>
    <w:p w14:paraId="56A0587E" w14:textId="77777777" w:rsidR="0097332F" w:rsidRPr="00E073EF" w:rsidRDefault="00B00C17" w:rsidP="00631F95">
      <w:pPr>
        <w:spacing w:line="276" w:lineRule="auto"/>
        <w:rPr>
          <w:rFonts w:ascii="Arial" w:hAnsi="Arial" w:cs="Arial"/>
          <w:b/>
          <w:bCs/>
          <w:sz w:val="24"/>
          <w:szCs w:val="24"/>
        </w:rPr>
      </w:pPr>
      <w:r w:rsidRPr="00E073EF">
        <w:rPr>
          <w:rFonts w:ascii="Arial" w:hAnsi="Arial" w:cs="Arial"/>
          <w:b/>
          <w:bCs/>
          <w:sz w:val="24"/>
          <w:szCs w:val="24"/>
        </w:rPr>
        <w:t>5</w:t>
      </w:r>
      <w:r w:rsidR="0097332F" w:rsidRPr="00E073EF">
        <w:rPr>
          <w:rFonts w:ascii="Arial" w:hAnsi="Arial" w:cs="Arial"/>
          <w:b/>
          <w:bCs/>
          <w:sz w:val="24"/>
          <w:szCs w:val="24"/>
        </w:rPr>
        <w:t>. LOKALIZACJA</w:t>
      </w:r>
    </w:p>
    <w:p w14:paraId="606FD0D5" w14:textId="77777777" w:rsidR="00C56D0A" w:rsidRPr="00E073EF" w:rsidRDefault="00C56D0A" w:rsidP="00631F95">
      <w:pPr>
        <w:spacing w:line="276" w:lineRule="auto"/>
        <w:rPr>
          <w:rFonts w:ascii="Arial" w:hAnsi="Arial" w:cs="Arial"/>
          <w:b/>
          <w:bCs/>
          <w:sz w:val="24"/>
          <w:szCs w:val="24"/>
        </w:rPr>
      </w:pPr>
    </w:p>
    <w:p w14:paraId="3CAB6D45" w14:textId="5EF811C6" w:rsidR="00C56D0A" w:rsidRDefault="00C56D0A" w:rsidP="00631F95">
      <w:pPr>
        <w:spacing w:line="276" w:lineRule="auto"/>
        <w:rPr>
          <w:rFonts w:ascii="Arial" w:hAnsi="Arial" w:cs="Arial"/>
          <w:b/>
          <w:bCs/>
          <w:sz w:val="24"/>
          <w:szCs w:val="24"/>
        </w:rPr>
      </w:pPr>
      <w:r w:rsidRPr="00E073EF">
        <w:rPr>
          <w:rFonts w:ascii="Arial" w:hAnsi="Arial" w:cs="Arial"/>
          <w:b/>
          <w:bCs/>
          <w:sz w:val="24"/>
          <w:szCs w:val="24"/>
        </w:rPr>
        <w:t xml:space="preserve">Budynek </w:t>
      </w:r>
      <w:r w:rsidR="008D2FE1">
        <w:rPr>
          <w:rFonts w:ascii="Arial" w:hAnsi="Arial" w:cs="Arial"/>
          <w:b/>
          <w:bCs/>
          <w:sz w:val="24"/>
          <w:szCs w:val="24"/>
        </w:rPr>
        <w:t>P</w:t>
      </w:r>
      <w:r w:rsidRPr="00E073EF">
        <w:rPr>
          <w:rFonts w:ascii="Arial" w:hAnsi="Arial" w:cs="Arial"/>
          <w:b/>
          <w:bCs/>
          <w:sz w:val="24"/>
          <w:szCs w:val="24"/>
        </w:rPr>
        <w:t>rokuratur</w:t>
      </w:r>
      <w:r w:rsidR="008D2FE1">
        <w:rPr>
          <w:rFonts w:ascii="Arial" w:hAnsi="Arial" w:cs="Arial"/>
          <w:b/>
          <w:bCs/>
          <w:sz w:val="24"/>
          <w:szCs w:val="24"/>
        </w:rPr>
        <w:t>y</w:t>
      </w:r>
      <w:r w:rsidRPr="00E073EF">
        <w:rPr>
          <w:rFonts w:ascii="Arial" w:hAnsi="Arial" w:cs="Arial"/>
          <w:b/>
          <w:bCs/>
          <w:sz w:val="24"/>
          <w:szCs w:val="24"/>
        </w:rPr>
        <w:t xml:space="preserve"> </w:t>
      </w:r>
      <w:r w:rsidR="008D2FE1">
        <w:rPr>
          <w:rFonts w:ascii="Arial" w:hAnsi="Arial" w:cs="Arial"/>
          <w:b/>
          <w:bCs/>
          <w:sz w:val="24"/>
          <w:szCs w:val="24"/>
        </w:rPr>
        <w:t xml:space="preserve">Rejonowej w Lesznie </w:t>
      </w:r>
      <w:r w:rsidRPr="00E073EF">
        <w:rPr>
          <w:rFonts w:ascii="Arial" w:hAnsi="Arial" w:cs="Arial"/>
          <w:b/>
          <w:bCs/>
          <w:sz w:val="24"/>
          <w:szCs w:val="24"/>
        </w:rPr>
        <w:t>przy ul.</w:t>
      </w:r>
      <w:r w:rsidR="008D2FE1">
        <w:rPr>
          <w:rFonts w:ascii="Arial" w:hAnsi="Arial" w:cs="Arial"/>
          <w:b/>
          <w:bCs/>
          <w:sz w:val="24"/>
          <w:szCs w:val="24"/>
        </w:rPr>
        <w:t xml:space="preserve"> Kasprowicza 3</w:t>
      </w:r>
      <w:r w:rsidRPr="00E073EF">
        <w:rPr>
          <w:rFonts w:ascii="Arial" w:hAnsi="Arial" w:cs="Arial"/>
          <w:b/>
          <w:bCs/>
          <w:sz w:val="24"/>
          <w:szCs w:val="24"/>
        </w:rPr>
        <w:t>.</w:t>
      </w:r>
    </w:p>
    <w:p w14:paraId="17D9053C" w14:textId="3B1998FE" w:rsidR="004F0176" w:rsidRPr="0062432D" w:rsidRDefault="004F0176" w:rsidP="0062432D">
      <w:pPr>
        <w:spacing w:line="276" w:lineRule="auto"/>
        <w:jc w:val="both"/>
        <w:rPr>
          <w:rFonts w:ascii="Arial" w:eastAsia="Tahoma" w:hAnsi="Arial" w:cs="Arial"/>
          <w:sz w:val="24"/>
          <w:szCs w:val="24"/>
        </w:rPr>
      </w:pPr>
      <w:r w:rsidRPr="0062432D">
        <w:rPr>
          <w:rFonts w:ascii="Arial" w:eastAsia="Tahoma" w:hAnsi="Arial" w:cs="Arial"/>
          <w:sz w:val="24"/>
          <w:szCs w:val="24"/>
        </w:rPr>
        <w:t>Remont pomieszczeń biurowych w budynku Prokuratur Poznańskich polegający na wymianie posadzek, szpachlowaniu powierzchni ścian i sufitów gładziami gipsowymi, malowaniu farbami oraz wykonaniu sufitów podwieszanych wraz z robotami towarzyszącymi. Pomieszczenia biurowe nr.: 108, 107, 111, 106, 111a, 104, 104a, 112, 105, 207, 208, 103, 102, Biblioteka, Pomieszczenie gospodarcze, 204b, 204a, 204b, 203, 206, 209, 308, 310, 202, 306, 305, 304, 303, Kancelaria podawcza, Korytarze - poziom 0, +1, +2, +3 oraz wymianie tylnych drzwi wejściowych do budynku.</w:t>
      </w:r>
    </w:p>
    <w:p w14:paraId="695794BE" w14:textId="6047E570" w:rsidR="00974E62" w:rsidRPr="00E073EF" w:rsidRDefault="0097332F" w:rsidP="00535851">
      <w:pPr>
        <w:spacing w:line="276" w:lineRule="auto"/>
        <w:rPr>
          <w:rFonts w:ascii="Arial" w:eastAsia="Tahoma" w:hAnsi="Arial" w:cs="Arial"/>
          <w:bCs/>
          <w:sz w:val="24"/>
          <w:szCs w:val="24"/>
        </w:rPr>
      </w:pPr>
      <w:r w:rsidRPr="00E073EF">
        <w:rPr>
          <w:rFonts w:ascii="Arial" w:eastAsia="Tahoma" w:hAnsi="Arial" w:cs="Arial"/>
          <w:b/>
          <w:bCs/>
          <w:sz w:val="24"/>
          <w:szCs w:val="24"/>
        </w:rPr>
        <w:t xml:space="preserve"> </w:t>
      </w:r>
    </w:p>
    <w:p w14:paraId="2F009006" w14:textId="77777777" w:rsidR="0062432D" w:rsidRDefault="0062432D">
      <w:pPr>
        <w:suppressAutoHyphens w:val="0"/>
        <w:rPr>
          <w:rFonts w:ascii="Arial" w:hAnsi="Arial" w:cs="Arial"/>
          <w:b/>
          <w:sz w:val="24"/>
          <w:szCs w:val="24"/>
          <w:u w:val="single"/>
        </w:rPr>
      </w:pPr>
      <w:r>
        <w:rPr>
          <w:rFonts w:ascii="Arial" w:hAnsi="Arial" w:cs="Arial"/>
          <w:b/>
          <w:sz w:val="24"/>
          <w:szCs w:val="24"/>
          <w:u w:val="single"/>
        </w:rPr>
        <w:br w:type="page"/>
      </w:r>
    </w:p>
    <w:p w14:paraId="0A6395A1" w14:textId="4DE3960F" w:rsidR="0097332F" w:rsidRPr="00E073EF" w:rsidRDefault="0097332F" w:rsidP="00631F95">
      <w:pPr>
        <w:pStyle w:val="Tytu"/>
        <w:spacing w:line="276" w:lineRule="auto"/>
        <w:jc w:val="left"/>
        <w:rPr>
          <w:rFonts w:ascii="Arial" w:hAnsi="Arial" w:cs="Arial"/>
          <w:sz w:val="24"/>
          <w:szCs w:val="24"/>
          <w:u w:val="single"/>
        </w:rPr>
      </w:pPr>
      <w:r w:rsidRPr="00E073EF">
        <w:rPr>
          <w:rFonts w:ascii="Arial" w:hAnsi="Arial" w:cs="Arial"/>
          <w:b/>
          <w:sz w:val="24"/>
          <w:szCs w:val="24"/>
          <w:u w:val="single"/>
        </w:rPr>
        <w:lastRenderedPageBreak/>
        <w:t>INFORMACJE PODSTAWOWE</w:t>
      </w:r>
    </w:p>
    <w:p w14:paraId="297001C7" w14:textId="77777777" w:rsidR="0097332F" w:rsidRPr="00E073EF" w:rsidRDefault="0097332F" w:rsidP="00631F95">
      <w:pPr>
        <w:numPr>
          <w:ilvl w:val="0"/>
          <w:numId w:val="3"/>
        </w:numPr>
        <w:tabs>
          <w:tab w:val="clear" w:pos="720"/>
          <w:tab w:val="left" w:pos="426"/>
        </w:tabs>
        <w:spacing w:line="276" w:lineRule="auto"/>
        <w:ind w:right="51" w:hanging="720"/>
        <w:rPr>
          <w:rFonts w:ascii="Arial" w:hAnsi="Arial" w:cs="Arial"/>
          <w:b/>
          <w:sz w:val="24"/>
          <w:szCs w:val="24"/>
        </w:rPr>
      </w:pPr>
      <w:r w:rsidRPr="00E073EF">
        <w:rPr>
          <w:rFonts w:ascii="Arial" w:hAnsi="Arial" w:cs="Arial"/>
          <w:b/>
          <w:sz w:val="24"/>
          <w:szCs w:val="24"/>
        </w:rPr>
        <w:t>TECHNICZNE ROZWIĄZANIE ZAGADNIENIA</w:t>
      </w:r>
    </w:p>
    <w:p w14:paraId="4901034A" w14:textId="77777777" w:rsidR="00734E4F" w:rsidRPr="00E073EF" w:rsidRDefault="00734E4F" w:rsidP="00631F95">
      <w:pPr>
        <w:tabs>
          <w:tab w:val="left" w:pos="426"/>
        </w:tabs>
        <w:spacing w:line="276" w:lineRule="auto"/>
        <w:ind w:left="720" w:right="51"/>
        <w:rPr>
          <w:rFonts w:ascii="Arial" w:hAnsi="Arial" w:cs="Arial"/>
          <w:b/>
          <w:sz w:val="24"/>
          <w:szCs w:val="24"/>
        </w:rPr>
      </w:pPr>
    </w:p>
    <w:p w14:paraId="46E7F91C" w14:textId="77777777" w:rsidR="00A42CCF" w:rsidRPr="00E073EF" w:rsidRDefault="0097332F" w:rsidP="00631F95">
      <w:pPr>
        <w:numPr>
          <w:ilvl w:val="1"/>
          <w:numId w:val="3"/>
        </w:numPr>
        <w:tabs>
          <w:tab w:val="left" w:pos="426"/>
          <w:tab w:val="left" w:pos="1080"/>
        </w:tabs>
        <w:spacing w:line="276" w:lineRule="auto"/>
        <w:ind w:left="720" w:right="51"/>
        <w:rPr>
          <w:rFonts w:ascii="Arial" w:eastAsia="Tahoma" w:hAnsi="Arial" w:cs="Arial"/>
          <w:bCs/>
          <w:sz w:val="24"/>
          <w:szCs w:val="24"/>
        </w:rPr>
      </w:pPr>
      <w:r w:rsidRPr="00E073EF">
        <w:rPr>
          <w:rFonts w:ascii="Arial" w:hAnsi="Arial" w:cs="Arial"/>
          <w:b/>
          <w:sz w:val="24"/>
          <w:szCs w:val="24"/>
        </w:rPr>
        <w:t xml:space="preserve">OPIS LOKALIZACJI </w:t>
      </w:r>
    </w:p>
    <w:p w14:paraId="4C4C8F19" w14:textId="5107567B" w:rsidR="005656CF" w:rsidRPr="00E073EF" w:rsidRDefault="003F53FD" w:rsidP="00445CF5">
      <w:pPr>
        <w:pStyle w:val="Tekstpodstawowy"/>
        <w:suppressAutoHyphens w:val="0"/>
        <w:autoSpaceDE w:val="0"/>
        <w:autoSpaceDN w:val="0"/>
        <w:adjustRightInd w:val="0"/>
        <w:spacing w:line="276" w:lineRule="auto"/>
        <w:rPr>
          <w:szCs w:val="24"/>
        </w:rPr>
      </w:pPr>
      <w:r w:rsidRPr="00E073EF">
        <w:rPr>
          <w:szCs w:val="24"/>
        </w:rPr>
        <w:t xml:space="preserve">Remont </w:t>
      </w:r>
      <w:r w:rsidR="001839A4" w:rsidRPr="00E073EF">
        <w:rPr>
          <w:szCs w:val="24"/>
        </w:rPr>
        <w:t>pomieszczeń biurowych</w:t>
      </w:r>
      <w:r w:rsidRPr="00E073EF">
        <w:rPr>
          <w:szCs w:val="24"/>
        </w:rPr>
        <w:t xml:space="preserve"> w budynkach Prokuratury na terenie miasta </w:t>
      </w:r>
      <w:r w:rsidR="00C14C45">
        <w:rPr>
          <w:szCs w:val="24"/>
        </w:rPr>
        <w:t>Leszna</w:t>
      </w:r>
      <w:r w:rsidRPr="00E073EF">
        <w:rPr>
          <w:szCs w:val="24"/>
        </w:rPr>
        <w:t>.</w:t>
      </w:r>
    </w:p>
    <w:p w14:paraId="301A8973" w14:textId="77777777" w:rsidR="003F53FD" w:rsidRPr="00E073EF" w:rsidRDefault="003F53FD" w:rsidP="00631F95">
      <w:pPr>
        <w:suppressAutoHyphens w:val="0"/>
        <w:autoSpaceDE w:val="0"/>
        <w:autoSpaceDN w:val="0"/>
        <w:adjustRightInd w:val="0"/>
        <w:spacing w:line="276" w:lineRule="auto"/>
        <w:rPr>
          <w:rFonts w:ascii="Arial" w:hAnsi="Arial" w:cs="Arial"/>
          <w:color w:val="FF0000"/>
          <w:sz w:val="24"/>
          <w:szCs w:val="24"/>
        </w:rPr>
      </w:pPr>
    </w:p>
    <w:p w14:paraId="0517D2AE" w14:textId="77777777" w:rsidR="0097332F" w:rsidRPr="00E073EF" w:rsidRDefault="0097332F" w:rsidP="00631F95">
      <w:pPr>
        <w:tabs>
          <w:tab w:val="left" w:pos="426"/>
          <w:tab w:val="left" w:pos="1080"/>
        </w:tabs>
        <w:spacing w:line="276" w:lineRule="auto"/>
        <w:ind w:right="51"/>
        <w:rPr>
          <w:rFonts w:ascii="Arial" w:hAnsi="Arial" w:cs="Arial"/>
          <w:bCs/>
          <w:sz w:val="24"/>
          <w:szCs w:val="24"/>
        </w:rPr>
      </w:pPr>
      <w:r w:rsidRPr="00E073EF">
        <w:rPr>
          <w:rFonts w:ascii="Arial" w:hAnsi="Arial" w:cs="Arial"/>
          <w:b/>
          <w:bCs/>
          <w:sz w:val="24"/>
          <w:szCs w:val="24"/>
        </w:rPr>
        <w:t>1.2. ZAKRES PRAC REMONTOWYCH BUDOWLANYCH</w:t>
      </w:r>
    </w:p>
    <w:p w14:paraId="7DF9FEC6" w14:textId="77777777" w:rsidR="00D85043" w:rsidRPr="00E073EF" w:rsidRDefault="00D85043" w:rsidP="00631F95">
      <w:pPr>
        <w:spacing w:line="276" w:lineRule="auto"/>
        <w:rPr>
          <w:rFonts w:ascii="Arial" w:hAnsi="Arial" w:cs="Arial"/>
          <w:bCs/>
          <w:sz w:val="24"/>
          <w:szCs w:val="24"/>
        </w:rPr>
      </w:pPr>
    </w:p>
    <w:p w14:paraId="7AB00084" w14:textId="77777777" w:rsidR="00EF66F6" w:rsidRPr="00E073EF" w:rsidRDefault="0097332F" w:rsidP="00EF66F6">
      <w:pPr>
        <w:spacing w:line="276" w:lineRule="auto"/>
        <w:rPr>
          <w:rFonts w:ascii="Arial" w:hAnsi="Arial" w:cs="Arial"/>
          <w:kern w:val="2"/>
          <w:sz w:val="24"/>
          <w:szCs w:val="24"/>
          <w:lang w:eastAsia="zh-CN"/>
        </w:rPr>
      </w:pPr>
      <w:r w:rsidRPr="00E073EF">
        <w:rPr>
          <w:rFonts w:ascii="Arial" w:hAnsi="Arial" w:cs="Arial"/>
          <w:bCs/>
          <w:sz w:val="24"/>
          <w:szCs w:val="24"/>
        </w:rPr>
        <w:t>1.2.1.</w:t>
      </w:r>
      <w:r w:rsidR="00B2096D" w:rsidRPr="00E073EF">
        <w:rPr>
          <w:rFonts w:ascii="Arial" w:hAnsi="Arial" w:cs="Arial"/>
          <w:bCs/>
          <w:sz w:val="24"/>
          <w:szCs w:val="24"/>
        </w:rPr>
        <w:t xml:space="preserve"> </w:t>
      </w:r>
      <w:r w:rsidR="00681CAD" w:rsidRPr="00E073EF">
        <w:rPr>
          <w:rFonts w:ascii="Arial" w:hAnsi="Arial" w:cs="Arial"/>
          <w:kern w:val="2"/>
          <w:sz w:val="24"/>
          <w:szCs w:val="24"/>
          <w:lang w:eastAsia="zh-CN"/>
        </w:rPr>
        <w:t xml:space="preserve">Przedmiotem zamówienia </w:t>
      </w:r>
      <w:r w:rsidR="00090619" w:rsidRPr="00E073EF">
        <w:rPr>
          <w:rFonts w:ascii="Arial" w:hAnsi="Arial" w:cs="Arial"/>
          <w:kern w:val="2"/>
          <w:sz w:val="24"/>
          <w:szCs w:val="24"/>
          <w:lang w:eastAsia="zh-CN"/>
        </w:rPr>
        <w:t>jest:</w:t>
      </w:r>
    </w:p>
    <w:p w14:paraId="4D10BB44" w14:textId="77777777" w:rsidR="00EF66F6" w:rsidRPr="00E073EF" w:rsidRDefault="00EF66F6" w:rsidP="00EF66F6">
      <w:pPr>
        <w:spacing w:line="276" w:lineRule="auto"/>
        <w:rPr>
          <w:rFonts w:ascii="Arial" w:hAnsi="Arial" w:cs="Arial"/>
          <w:kern w:val="2"/>
          <w:sz w:val="24"/>
          <w:szCs w:val="24"/>
          <w:lang w:eastAsia="zh-CN"/>
        </w:rPr>
      </w:pPr>
    </w:p>
    <w:p w14:paraId="15ED0E86" w14:textId="7A4B0193" w:rsidR="00A95BFE" w:rsidRPr="00E073EF" w:rsidRDefault="00710620" w:rsidP="00631F95">
      <w:pPr>
        <w:spacing w:line="276" w:lineRule="auto"/>
        <w:jc w:val="both"/>
        <w:rPr>
          <w:rFonts w:ascii="Arial" w:hAnsi="Arial" w:cs="Arial"/>
          <w:bCs/>
          <w:sz w:val="24"/>
          <w:szCs w:val="24"/>
        </w:rPr>
      </w:pPr>
      <w:r w:rsidRPr="00E073EF">
        <w:rPr>
          <w:rFonts w:ascii="Arial" w:hAnsi="Arial" w:cs="Arial"/>
          <w:bCs/>
          <w:sz w:val="24"/>
          <w:szCs w:val="24"/>
        </w:rPr>
        <w:t>Przedm</w:t>
      </w:r>
      <w:r w:rsidR="00A95BFE" w:rsidRPr="00E073EF">
        <w:rPr>
          <w:rFonts w:ascii="Arial" w:hAnsi="Arial" w:cs="Arial"/>
          <w:bCs/>
          <w:sz w:val="24"/>
          <w:szCs w:val="24"/>
        </w:rPr>
        <w:t xml:space="preserve">iotem zamówienia jest </w:t>
      </w:r>
      <w:r w:rsidR="0079427D" w:rsidRPr="00E073EF">
        <w:rPr>
          <w:rFonts w:ascii="Arial" w:hAnsi="Arial" w:cs="Arial"/>
          <w:bCs/>
          <w:sz w:val="24"/>
          <w:szCs w:val="24"/>
        </w:rPr>
        <w:t>remont pomieszczeń</w:t>
      </w:r>
      <w:r w:rsidR="00A95BFE" w:rsidRPr="00E073EF">
        <w:rPr>
          <w:rFonts w:ascii="Arial" w:hAnsi="Arial" w:cs="Arial"/>
          <w:bCs/>
          <w:sz w:val="24"/>
          <w:szCs w:val="24"/>
        </w:rPr>
        <w:t xml:space="preserve"> </w:t>
      </w:r>
      <w:r w:rsidR="00710709">
        <w:rPr>
          <w:rFonts w:ascii="Arial" w:hAnsi="Arial" w:cs="Arial"/>
          <w:bCs/>
          <w:sz w:val="24"/>
          <w:szCs w:val="24"/>
        </w:rPr>
        <w:t xml:space="preserve">użytkowych </w:t>
      </w:r>
      <w:r w:rsidR="00A95BFE" w:rsidRPr="00E073EF">
        <w:rPr>
          <w:rFonts w:ascii="Arial" w:hAnsi="Arial" w:cs="Arial"/>
          <w:bCs/>
          <w:sz w:val="24"/>
          <w:szCs w:val="24"/>
        </w:rPr>
        <w:t xml:space="preserve">polegający na </w:t>
      </w:r>
      <w:r w:rsidR="00710709">
        <w:rPr>
          <w:rFonts w:ascii="Arial" w:hAnsi="Arial" w:cs="Arial"/>
          <w:bCs/>
          <w:sz w:val="24"/>
          <w:szCs w:val="24"/>
        </w:rPr>
        <w:t>malowaniu ścian i sufitów</w:t>
      </w:r>
      <w:r w:rsidR="002F5D2D">
        <w:rPr>
          <w:rFonts w:ascii="Arial" w:hAnsi="Arial" w:cs="Arial"/>
          <w:bCs/>
          <w:sz w:val="24"/>
          <w:szCs w:val="24"/>
        </w:rPr>
        <w:t xml:space="preserve">, </w:t>
      </w:r>
      <w:r w:rsidR="00C37897" w:rsidRPr="00E073EF">
        <w:rPr>
          <w:rFonts w:ascii="Arial" w:hAnsi="Arial" w:cs="Arial"/>
          <w:bCs/>
          <w:sz w:val="24"/>
          <w:szCs w:val="24"/>
        </w:rPr>
        <w:t>wymian</w:t>
      </w:r>
      <w:r w:rsidR="00903E9D">
        <w:rPr>
          <w:rFonts w:ascii="Arial" w:hAnsi="Arial" w:cs="Arial"/>
          <w:bCs/>
          <w:sz w:val="24"/>
          <w:szCs w:val="24"/>
        </w:rPr>
        <w:t>ie</w:t>
      </w:r>
      <w:r w:rsidR="00710709">
        <w:rPr>
          <w:rFonts w:ascii="Arial" w:hAnsi="Arial" w:cs="Arial"/>
          <w:bCs/>
          <w:sz w:val="24"/>
          <w:szCs w:val="24"/>
        </w:rPr>
        <w:t xml:space="preserve"> </w:t>
      </w:r>
      <w:r w:rsidR="0046485E">
        <w:rPr>
          <w:rFonts w:ascii="Arial" w:hAnsi="Arial" w:cs="Arial"/>
          <w:bCs/>
          <w:sz w:val="24"/>
          <w:szCs w:val="24"/>
        </w:rPr>
        <w:t>posadzek</w:t>
      </w:r>
      <w:r w:rsidR="002F5D2D">
        <w:rPr>
          <w:rFonts w:ascii="Arial" w:hAnsi="Arial" w:cs="Arial"/>
          <w:bCs/>
          <w:sz w:val="24"/>
          <w:szCs w:val="24"/>
        </w:rPr>
        <w:t xml:space="preserve"> oraz montażu sufitów podwieszanych w korytarzach</w:t>
      </w:r>
      <w:r w:rsidR="00276E1D">
        <w:rPr>
          <w:rFonts w:ascii="Arial" w:hAnsi="Arial" w:cs="Arial"/>
          <w:bCs/>
          <w:sz w:val="24"/>
          <w:szCs w:val="24"/>
        </w:rPr>
        <w:t>.</w:t>
      </w:r>
    </w:p>
    <w:p w14:paraId="4252F6F5" w14:textId="39BC860E" w:rsidR="0097332F" w:rsidRPr="00E073EF" w:rsidRDefault="00A95BFE" w:rsidP="00631F95">
      <w:pPr>
        <w:spacing w:line="276" w:lineRule="auto"/>
        <w:jc w:val="both"/>
        <w:rPr>
          <w:rFonts w:ascii="Arial" w:hAnsi="Arial" w:cs="Arial"/>
          <w:b/>
          <w:sz w:val="24"/>
          <w:szCs w:val="24"/>
        </w:rPr>
      </w:pPr>
      <w:r w:rsidRPr="00E073EF">
        <w:rPr>
          <w:rFonts w:ascii="Arial" w:hAnsi="Arial" w:cs="Arial"/>
          <w:b/>
          <w:sz w:val="24"/>
          <w:szCs w:val="24"/>
        </w:rPr>
        <w:t>Szczegółowy z</w:t>
      </w:r>
      <w:r w:rsidR="0097332F" w:rsidRPr="00E073EF">
        <w:rPr>
          <w:rFonts w:ascii="Arial" w:hAnsi="Arial" w:cs="Arial"/>
          <w:b/>
          <w:sz w:val="24"/>
          <w:szCs w:val="24"/>
        </w:rPr>
        <w:t>akres zadania obejmuje</w:t>
      </w:r>
      <w:r w:rsidR="00F5421B" w:rsidRPr="00E073EF">
        <w:rPr>
          <w:rFonts w:ascii="Arial" w:hAnsi="Arial" w:cs="Arial"/>
          <w:b/>
          <w:sz w:val="24"/>
          <w:szCs w:val="24"/>
        </w:rPr>
        <w:t xml:space="preserve"> opis przedmiotu zamówienia</w:t>
      </w:r>
      <w:r w:rsidR="00A83457" w:rsidRPr="00E073EF">
        <w:rPr>
          <w:rFonts w:ascii="Arial" w:hAnsi="Arial" w:cs="Arial"/>
          <w:b/>
          <w:sz w:val="24"/>
          <w:szCs w:val="24"/>
        </w:rPr>
        <w:t xml:space="preserve"> stanowiący załącznik nr 1 </w:t>
      </w:r>
      <w:r w:rsidR="00F5421B" w:rsidRPr="00E073EF">
        <w:rPr>
          <w:rFonts w:ascii="Arial" w:hAnsi="Arial" w:cs="Arial"/>
          <w:b/>
          <w:sz w:val="24"/>
          <w:szCs w:val="24"/>
        </w:rPr>
        <w:t xml:space="preserve">oraz </w:t>
      </w:r>
      <w:r w:rsidR="0097332F" w:rsidRPr="00E073EF">
        <w:rPr>
          <w:rFonts w:ascii="Arial" w:hAnsi="Arial" w:cs="Arial"/>
          <w:b/>
          <w:sz w:val="24"/>
          <w:szCs w:val="24"/>
        </w:rPr>
        <w:t xml:space="preserve">przedmiar robót stanowiący załącznik </w:t>
      </w:r>
      <w:r w:rsidR="00C37897" w:rsidRPr="00E073EF">
        <w:rPr>
          <w:rFonts w:ascii="Arial" w:hAnsi="Arial" w:cs="Arial"/>
          <w:b/>
          <w:sz w:val="24"/>
          <w:szCs w:val="24"/>
        </w:rPr>
        <w:t>nr</w:t>
      </w:r>
      <w:r w:rsidR="00A83457" w:rsidRPr="00E073EF">
        <w:rPr>
          <w:rFonts w:ascii="Arial" w:hAnsi="Arial" w:cs="Arial"/>
          <w:b/>
          <w:sz w:val="24"/>
          <w:szCs w:val="24"/>
        </w:rPr>
        <w:t xml:space="preserve"> </w:t>
      </w:r>
      <w:r w:rsidR="008C4694">
        <w:rPr>
          <w:rFonts w:ascii="Arial" w:hAnsi="Arial" w:cs="Arial"/>
          <w:b/>
          <w:sz w:val="24"/>
          <w:szCs w:val="24"/>
        </w:rPr>
        <w:t>2</w:t>
      </w:r>
      <w:r w:rsidR="00A83457" w:rsidRPr="00E073EF">
        <w:rPr>
          <w:rFonts w:ascii="Arial" w:hAnsi="Arial" w:cs="Arial"/>
          <w:b/>
          <w:sz w:val="24"/>
          <w:szCs w:val="24"/>
        </w:rPr>
        <w:t xml:space="preserve">. </w:t>
      </w:r>
    </w:p>
    <w:p w14:paraId="03D8EB66" w14:textId="77777777" w:rsidR="005656CF" w:rsidRPr="00E073EF" w:rsidRDefault="005656CF" w:rsidP="00D85043">
      <w:pPr>
        <w:rPr>
          <w:rFonts w:ascii="Arial" w:hAnsi="Arial" w:cs="Arial"/>
          <w:b/>
          <w:sz w:val="24"/>
          <w:szCs w:val="24"/>
        </w:rPr>
      </w:pPr>
    </w:p>
    <w:p w14:paraId="33CB6C17" w14:textId="77777777" w:rsidR="005656CF" w:rsidRPr="00E073EF" w:rsidRDefault="005656CF" w:rsidP="00D85043">
      <w:pPr>
        <w:rPr>
          <w:rFonts w:ascii="Arial" w:hAnsi="Arial" w:cs="Arial"/>
          <w:bCs/>
          <w:sz w:val="24"/>
          <w:szCs w:val="24"/>
        </w:rPr>
      </w:pPr>
    </w:p>
    <w:p w14:paraId="1DFE8580" w14:textId="77777777" w:rsidR="0097332F" w:rsidRPr="00E073EF" w:rsidRDefault="00760AF3" w:rsidP="00F06336">
      <w:pPr>
        <w:spacing w:before="18" w:line="360" w:lineRule="atLeast"/>
        <w:ind w:right="51"/>
        <w:rPr>
          <w:rFonts w:ascii="Arial" w:hAnsi="Arial" w:cs="Arial"/>
          <w:sz w:val="24"/>
          <w:szCs w:val="24"/>
        </w:rPr>
      </w:pPr>
      <w:r w:rsidRPr="00E073EF">
        <w:rPr>
          <w:rFonts w:ascii="Arial" w:hAnsi="Arial" w:cs="Arial"/>
          <w:b/>
          <w:sz w:val="24"/>
          <w:szCs w:val="24"/>
        </w:rPr>
        <w:t xml:space="preserve">1.3 </w:t>
      </w:r>
      <w:r w:rsidR="0097332F" w:rsidRPr="00E073EF">
        <w:rPr>
          <w:rFonts w:ascii="Arial" w:hAnsi="Arial" w:cs="Arial"/>
          <w:b/>
          <w:sz w:val="24"/>
          <w:szCs w:val="24"/>
        </w:rPr>
        <w:t>INFORMACJA NA TEMAT BEZPIECZEŃSTWA I OCHRONY ZDROWIA</w:t>
      </w:r>
    </w:p>
    <w:p w14:paraId="48543C7E" w14:textId="77777777" w:rsidR="0097332F" w:rsidRPr="00E073EF" w:rsidRDefault="0097332F" w:rsidP="00F06336">
      <w:pPr>
        <w:rPr>
          <w:rFonts w:ascii="Arial" w:hAnsi="Arial" w:cs="Arial"/>
          <w:sz w:val="24"/>
          <w:szCs w:val="24"/>
        </w:rPr>
      </w:pPr>
    </w:p>
    <w:p w14:paraId="62A18211" w14:textId="77777777" w:rsidR="0097332F" w:rsidRPr="00E073EF" w:rsidRDefault="0097332F" w:rsidP="00734E4F">
      <w:pPr>
        <w:spacing w:line="360" w:lineRule="auto"/>
        <w:ind w:left="142"/>
        <w:rPr>
          <w:rFonts w:ascii="Arial" w:hAnsi="Arial" w:cs="Arial"/>
          <w:sz w:val="24"/>
          <w:szCs w:val="24"/>
        </w:rPr>
      </w:pPr>
      <w:r w:rsidRPr="00E073EF">
        <w:rPr>
          <w:rFonts w:ascii="Arial" w:hAnsi="Arial" w:cs="Arial"/>
          <w:sz w:val="24"/>
          <w:szCs w:val="24"/>
        </w:rPr>
        <w:t>W trakcie wykonywania robót budowlano-instalacyjnych należy przestrzegać ogólnych zasad bezpieczeństwa i higieny pracy.</w:t>
      </w:r>
    </w:p>
    <w:p w14:paraId="6907AD46" w14:textId="77777777" w:rsidR="0097332F" w:rsidRPr="00E073EF" w:rsidRDefault="0097332F" w:rsidP="00734E4F">
      <w:pPr>
        <w:spacing w:line="360" w:lineRule="auto"/>
        <w:ind w:left="142"/>
        <w:rPr>
          <w:rFonts w:ascii="Arial" w:hAnsi="Arial" w:cs="Arial"/>
          <w:sz w:val="24"/>
          <w:szCs w:val="24"/>
        </w:rPr>
      </w:pPr>
      <w:r w:rsidRPr="00E073EF">
        <w:rPr>
          <w:rFonts w:ascii="Arial" w:hAnsi="Arial" w:cs="Arial"/>
          <w:sz w:val="24"/>
          <w:szCs w:val="24"/>
        </w:rPr>
        <w:t>W szczególności należy zwrócić uwagę na następujące zagadnienia:</w:t>
      </w:r>
    </w:p>
    <w:p w14:paraId="668F543B" w14:textId="77777777" w:rsidR="0097332F" w:rsidRPr="00E073EF" w:rsidRDefault="00F40C82" w:rsidP="002C7EA2">
      <w:pPr>
        <w:tabs>
          <w:tab w:val="left" w:pos="1734"/>
        </w:tabs>
        <w:spacing w:line="276" w:lineRule="auto"/>
        <w:ind w:left="502"/>
        <w:rPr>
          <w:rFonts w:ascii="Arial" w:hAnsi="Arial" w:cs="Arial"/>
          <w:sz w:val="24"/>
          <w:szCs w:val="24"/>
        </w:rPr>
      </w:pPr>
      <w:r w:rsidRPr="00E073EF">
        <w:rPr>
          <w:rFonts w:ascii="Arial" w:hAnsi="Arial" w:cs="Arial"/>
          <w:sz w:val="24"/>
          <w:szCs w:val="24"/>
        </w:rPr>
        <w:t>- praca z narzędziami elektrycznymi (elektronarzędzia)</w:t>
      </w:r>
      <w:r w:rsidR="00B2096D" w:rsidRPr="00E073EF">
        <w:rPr>
          <w:rFonts w:ascii="Arial" w:hAnsi="Arial" w:cs="Arial"/>
          <w:sz w:val="24"/>
          <w:szCs w:val="24"/>
        </w:rPr>
        <w:t>,</w:t>
      </w:r>
    </w:p>
    <w:p w14:paraId="239F5AAA" w14:textId="77777777" w:rsidR="00B2096D" w:rsidRPr="00E073EF" w:rsidRDefault="00B2096D" w:rsidP="002C7EA2">
      <w:pPr>
        <w:tabs>
          <w:tab w:val="left" w:pos="1734"/>
        </w:tabs>
        <w:spacing w:line="276" w:lineRule="auto"/>
        <w:ind w:left="502"/>
        <w:rPr>
          <w:rFonts w:ascii="Arial" w:hAnsi="Arial" w:cs="Arial"/>
          <w:sz w:val="24"/>
          <w:szCs w:val="24"/>
        </w:rPr>
      </w:pPr>
      <w:r w:rsidRPr="00E073EF">
        <w:rPr>
          <w:rFonts w:ascii="Arial" w:hAnsi="Arial" w:cs="Arial"/>
          <w:sz w:val="24"/>
          <w:szCs w:val="24"/>
        </w:rPr>
        <w:t>- roboty rozbiórkowe,</w:t>
      </w:r>
    </w:p>
    <w:p w14:paraId="3365EF92" w14:textId="77777777" w:rsidR="0097332F" w:rsidRPr="00E073EF" w:rsidRDefault="0097332F" w:rsidP="002C7EA2">
      <w:pPr>
        <w:tabs>
          <w:tab w:val="left" w:pos="1734"/>
        </w:tabs>
        <w:spacing w:line="276" w:lineRule="auto"/>
        <w:ind w:left="502"/>
        <w:rPr>
          <w:rFonts w:ascii="Arial" w:hAnsi="Arial" w:cs="Arial"/>
          <w:sz w:val="24"/>
          <w:szCs w:val="24"/>
        </w:rPr>
      </w:pPr>
      <w:r w:rsidRPr="00E073EF">
        <w:rPr>
          <w:rFonts w:ascii="Arial" w:hAnsi="Arial" w:cs="Arial"/>
          <w:sz w:val="24"/>
          <w:szCs w:val="24"/>
        </w:rPr>
        <w:t>-</w:t>
      </w:r>
      <w:r w:rsidR="00F40C82" w:rsidRPr="00E073EF">
        <w:rPr>
          <w:rFonts w:ascii="Arial" w:hAnsi="Arial" w:cs="Arial"/>
          <w:sz w:val="24"/>
          <w:szCs w:val="24"/>
        </w:rPr>
        <w:t xml:space="preserve"> transport pionowy i poziomy wewnętrzny ciężkich materiałów</w:t>
      </w:r>
      <w:r w:rsidRPr="00E073EF">
        <w:rPr>
          <w:rFonts w:ascii="Arial" w:hAnsi="Arial" w:cs="Arial"/>
          <w:sz w:val="24"/>
          <w:szCs w:val="24"/>
        </w:rPr>
        <w:t>,</w:t>
      </w:r>
    </w:p>
    <w:p w14:paraId="68A47646" w14:textId="77777777" w:rsidR="003769B8" w:rsidRPr="00E073EF" w:rsidRDefault="003769B8" w:rsidP="002C7EA2">
      <w:pPr>
        <w:tabs>
          <w:tab w:val="left" w:pos="1734"/>
        </w:tabs>
        <w:spacing w:line="276" w:lineRule="auto"/>
        <w:ind w:left="502"/>
        <w:rPr>
          <w:rFonts w:ascii="Arial" w:hAnsi="Arial" w:cs="Arial"/>
          <w:sz w:val="24"/>
          <w:szCs w:val="24"/>
        </w:rPr>
      </w:pPr>
      <w:r w:rsidRPr="00E073EF">
        <w:rPr>
          <w:rFonts w:ascii="Arial" w:hAnsi="Arial" w:cs="Arial"/>
          <w:sz w:val="24"/>
          <w:szCs w:val="24"/>
        </w:rPr>
        <w:t>- prace budowlane prowadzone w czynnym budynku użyteczności publicznej.</w:t>
      </w:r>
    </w:p>
    <w:p w14:paraId="085A4B27" w14:textId="77777777" w:rsidR="00F40C82" w:rsidRPr="00E073EF" w:rsidRDefault="00F40C82" w:rsidP="00734E4F">
      <w:pPr>
        <w:tabs>
          <w:tab w:val="left" w:pos="1734"/>
        </w:tabs>
        <w:spacing w:line="360" w:lineRule="auto"/>
        <w:ind w:left="502"/>
        <w:rPr>
          <w:rFonts w:ascii="Arial" w:hAnsi="Arial" w:cs="Arial"/>
          <w:sz w:val="24"/>
          <w:szCs w:val="24"/>
        </w:rPr>
      </w:pPr>
    </w:p>
    <w:p w14:paraId="5DC8191F" w14:textId="4443B516" w:rsidR="00180270" w:rsidRPr="00E073EF" w:rsidRDefault="0097332F" w:rsidP="00276E1D">
      <w:pPr>
        <w:spacing w:line="360" w:lineRule="auto"/>
        <w:ind w:left="142"/>
        <w:jc w:val="both"/>
        <w:rPr>
          <w:rFonts w:ascii="Arial" w:hAnsi="Arial" w:cs="Arial"/>
          <w:sz w:val="24"/>
          <w:szCs w:val="24"/>
        </w:rPr>
      </w:pPr>
      <w:r w:rsidRPr="00E073EF">
        <w:rPr>
          <w:rFonts w:ascii="Arial" w:hAnsi="Arial" w:cs="Arial"/>
          <w:sz w:val="24"/>
          <w:szCs w:val="24"/>
        </w:rPr>
        <w:t>Wszelkie prace należy realizować zgodnie z</w:t>
      </w:r>
      <w:r w:rsidR="002C7EA2" w:rsidRPr="00E073EF">
        <w:rPr>
          <w:rFonts w:ascii="Arial" w:hAnsi="Arial" w:cs="Arial"/>
          <w:sz w:val="24"/>
          <w:szCs w:val="24"/>
        </w:rPr>
        <w:t xml:space="preserve"> </w:t>
      </w:r>
      <w:r w:rsidR="00180270" w:rsidRPr="00E073EF">
        <w:rPr>
          <w:rFonts w:ascii="Arial" w:hAnsi="Arial" w:cs="Arial"/>
          <w:sz w:val="24"/>
          <w:szCs w:val="24"/>
        </w:rPr>
        <w:t>Rozporządzeniem Ministra</w:t>
      </w:r>
      <w:r w:rsidR="00276E1D">
        <w:rPr>
          <w:rFonts w:ascii="Arial" w:hAnsi="Arial" w:cs="Arial"/>
          <w:sz w:val="24"/>
          <w:szCs w:val="24"/>
        </w:rPr>
        <w:t xml:space="preserve"> </w:t>
      </w:r>
      <w:r w:rsidR="00180270" w:rsidRPr="00E073EF">
        <w:rPr>
          <w:rFonts w:ascii="Arial" w:hAnsi="Arial" w:cs="Arial"/>
          <w:sz w:val="24"/>
          <w:szCs w:val="24"/>
        </w:rPr>
        <w:t>Infrastruktury z dnia 12 kwietnia 2002 r. w sprawie warunków technicznych, jakim powinny odpowiadać budynki i ich usytuowanie (Dz. U. z 20</w:t>
      </w:r>
      <w:r w:rsidR="00E471BF">
        <w:rPr>
          <w:rFonts w:ascii="Arial" w:hAnsi="Arial" w:cs="Arial"/>
          <w:sz w:val="24"/>
          <w:szCs w:val="24"/>
        </w:rPr>
        <w:t>24</w:t>
      </w:r>
      <w:r w:rsidR="00180270" w:rsidRPr="00E073EF">
        <w:rPr>
          <w:rFonts w:ascii="Arial" w:hAnsi="Arial" w:cs="Arial"/>
          <w:sz w:val="24"/>
          <w:szCs w:val="24"/>
        </w:rPr>
        <w:t xml:space="preserve"> r. poz. </w:t>
      </w:r>
      <w:r w:rsidR="00E471BF">
        <w:rPr>
          <w:rFonts w:ascii="Arial" w:hAnsi="Arial" w:cs="Arial"/>
          <w:sz w:val="24"/>
          <w:szCs w:val="24"/>
        </w:rPr>
        <w:t>726</w:t>
      </w:r>
      <w:r w:rsidR="00180270" w:rsidRPr="00E073EF">
        <w:rPr>
          <w:rFonts w:ascii="Arial" w:hAnsi="Arial" w:cs="Arial"/>
          <w:sz w:val="24"/>
          <w:szCs w:val="24"/>
        </w:rPr>
        <w:t xml:space="preserve"> z </w:t>
      </w:r>
      <w:proofErr w:type="spellStart"/>
      <w:r w:rsidR="00180270" w:rsidRPr="00E073EF">
        <w:rPr>
          <w:rFonts w:ascii="Arial" w:hAnsi="Arial" w:cs="Arial"/>
          <w:sz w:val="24"/>
          <w:szCs w:val="24"/>
        </w:rPr>
        <w:t>późn</w:t>
      </w:r>
      <w:proofErr w:type="spellEnd"/>
      <w:r w:rsidR="00180270" w:rsidRPr="00E073EF">
        <w:rPr>
          <w:rFonts w:ascii="Arial" w:hAnsi="Arial" w:cs="Arial"/>
          <w:sz w:val="24"/>
          <w:szCs w:val="24"/>
        </w:rPr>
        <w:t>. zm.).</w:t>
      </w:r>
    </w:p>
    <w:p w14:paraId="6078A927" w14:textId="3520F468" w:rsidR="002C7EA2" w:rsidRPr="00E073EF" w:rsidRDefault="0097332F" w:rsidP="00276E1D">
      <w:pPr>
        <w:pStyle w:val="Tekstpodstawowywcity"/>
        <w:spacing w:line="360" w:lineRule="auto"/>
        <w:ind w:left="142" w:firstLine="0"/>
        <w:rPr>
          <w:szCs w:val="24"/>
        </w:rPr>
      </w:pPr>
      <w:r w:rsidRPr="00E073EF">
        <w:rPr>
          <w:szCs w:val="24"/>
        </w:rPr>
        <w:t>Każde urządzenie powinno być zaopatrzone w instrukcję bezpi</w:t>
      </w:r>
      <w:r w:rsidR="00180270" w:rsidRPr="00E073EF">
        <w:rPr>
          <w:szCs w:val="24"/>
        </w:rPr>
        <w:t>ecznego załączania i</w:t>
      </w:r>
      <w:r w:rsidR="00276E1D">
        <w:rPr>
          <w:szCs w:val="24"/>
        </w:rPr>
        <w:t> </w:t>
      </w:r>
      <w:r w:rsidR="00180270" w:rsidRPr="00E073EF">
        <w:rPr>
          <w:szCs w:val="24"/>
        </w:rPr>
        <w:t xml:space="preserve">wyłączania </w:t>
      </w:r>
      <w:r w:rsidRPr="00E073EF">
        <w:rPr>
          <w:szCs w:val="24"/>
        </w:rPr>
        <w:t>urządzenia.</w:t>
      </w:r>
      <w:r w:rsidR="00BC7F7A" w:rsidRPr="00E073EF">
        <w:rPr>
          <w:szCs w:val="24"/>
        </w:rPr>
        <w:t xml:space="preserve"> </w:t>
      </w:r>
      <w:r w:rsidRPr="00E073EF">
        <w:rPr>
          <w:szCs w:val="24"/>
        </w:rPr>
        <w:t>Należy przestrzegać przepisów i zaleceń dotyczących konserwacji urządzeń</w:t>
      </w:r>
      <w:r w:rsidR="002C7EA2" w:rsidRPr="00E073EF">
        <w:rPr>
          <w:szCs w:val="24"/>
        </w:rPr>
        <w:t>.</w:t>
      </w:r>
    </w:p>
    <w:p w14:paraId="1631D4A2" w14:textId="77777777" w:rsidR="00276E1D" w:rsidRDefault="00276E1D">
      <w:pPr>
        <w:suppressAutoHyphens w:val="0"/>
        <w:rPr>
          <w:rFonts w:ascii="Arial" w:hAnsi="Arial" w:cs="Arial"/>
          <w:b/>
          <w:bCs/>
          <w:color w:val="000000"/>
          <w:sz w:val="24"/>
          <w:szCs w:val="24"/>
          <w:u w:val="single"/>
        </w:rPr>
      </w:pPr>
      <w:r>
        <w:rPr>
          <w:b/>
          <w:bCs/>
          <w:color w:val="000000"/>
          <w:szCs w:val="24"/>
          <w:u w:val="single"/>
        </w:rPr>
        <w:br w:type="page"/>
      </w:r>
    </w:p>
    <w:p w14:paraId="0FFE36C8" w14:textId="19D4DD13" w:rsidR="002C7EA2" w:rsidRPr="00E073EF" w:rsidRDefault="0097332F" w:rsidP="002C7EA2">
      <w:pPr>
        <w:pStyle w:val="Tekstpodstawowywcity"/>
        <w:spacing w:line="360" w:lineRule="auto"/>
        <w:ind w:left="142" w:firstLine="0"/>
        <w:jc w:val="left"/>
        <w:rPr>
          <w:b/>
          <w:bCs/>
          <w:color w:val="000000"/>
          <w:szCs w:val="24"/>
          <w:u w:val="single"/>
        </w:rPr>
      </w:pPr>
      <w:r w:rsidRPr="00E073EF">
        <w:rPr>
          <w:b/>
          <w:bCs/>
          <w:color w:val="000000"/>
          <w:szCs w:val="24"/>
          <w:u w:val="single"/>
        </w:rPr>
        <w:lastRenderedPageBreak/>
        <w:t>STB 02 OKREŚLENIA PODSTAWOWE</w:t>
      </w:r>
    </w:p>
    <w:p w14:paraId="26884291" w14:textId="77777777" w:rsidR="002C7EA2" w:rsidRPr="00E073EF" w:rsidRDefault="00760AF3" w:rsidP="00710620">
      <w:pPr>
        <w:pStyle w:val="Tekstpodstawowywcity"/>
        <w:spacing w:line="360" w:lineRule="auto"/>
        <w:ind w:left="142" w:firstLine="0"/>
        <w:rPr>
          <w:color w:val="000000"/>
          <w:szCs w:val="24"/>
        </w:rPr>
      </w:pPr>
      <w:r w:rsidRPr="00E073EF">
        <w:rPr>
          <w:color w:val="000000"/>
          <w:szCs w:val="24"/>
        </w:rPr>
        <w:t>Ilekroć w STB jest mowa o</w:t>
      </w:r>
      <w:r w:rsidR="0097332F" w:rsidRPr="00E073EF">
        <w:rPr>
          <w:color w:val="000000"/>
          <w:szCs w:val="24"/>
        </w:rPr>
        <w:t>:</w:t>
      </w:r>
    </w:p>
    <w:p w14:paraId="546E7916" w14:textId="77777777" w:rsidR="0097332F" w:rsidRPr="00E073EF" w:rsidRDefault="0097332F" w:rsidP="00710620">
      <w:pPr>
        <w:pStyle w:val="Tekstpodstawowywcity"/>
        <w:spacing w:line="360" w:lineRule="auto"/>
        <w:ind w:left="142" w:firstLine="0"/>
        <w:rPr>
          <w:color w:val="000000"/>
          <w:szCs w:val="24"/>
        </w:rPr>
      </w:pPr>
      <w:r w:rsidRPr="00E073EF">
        <w:rPr>
          <w:rFonts w:eastAsia="Tahoma"/>
          <w:color w:val="000000"/>
          <w:szCs w:val="24"/>
        </w:rPr>
        <w:t xml:space="preserve"> </w:t>
      </w:r>
      <w:r w:rsidRPr="00E073EF">
        <w:rPr>
          <w:color w:val="000000"/>
          <w:szCs w:val="24"/>
        </w:rPr>
        <w:t xml:space="preserve">1. </w:t>
      </w:r>
      <w:r w:rsidR="00D85043" w:rsidRPr="00E073EF">
        <w:rPr>
          <w:color w:val="000000"/>
          <w:szCs w:val="24"/>
        </w:rPr>
        <w:t>O</w:t>
      </w:r>
      <w:r w:rsidRPr="00E073EF">
        <w:rPr>
          <w:color w:val="000000"/>
          <w:szCs w:val="24"/>
        </w:rPr>
        <w:t>biekcie budowlanym - należy przez to rozumieć:</w:t>
      </w:r>
    </w:p>
    <w:p w14:paraId="2D28149D" w14:textId="77777777" w:rsidR="0097332F" w:rsidRPr="00E073EF" w:rsidRDefault="005D26A7"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a) budynek wraz z instalacjami i urządzeniami technicznymi</w:t>
      </w:r>
      <w:r w:rsidR="00B2096D" w:rsidRPr="00E073EF">
        <w:rPr>
          <w:rFonts w:ascii="Arial" w:hAnsi="Arial" w:cs="Arial"/>
          <w:color w:val="000000"/>
          <w:sz w:val="24"/>
          <w:szCs w:val="24"/>
        </w:rPr>
        <w:t>,</w:t>
      </w:r>
    </w:p>
    <w:p w14:paraId="75AB99C8" w14:textId="4307F72B" w:rsidR="0097332F" w:rsidRPr="00E073EF" w:rsidRDefault="005D26A7" w:rsidP="00710620">
      <w:pPr>
        <w:tabs>
          <w:tab w:val="left" w:pos="0"/>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b) budowlę stanowiącą całość techniczno - użytkową wraz z instalacjami i</w:t>
      </w:r>
      <w:r w:rsidR="00276E1D">
        <w:rPr>
          <w:rFonts w:ascii="Arial" w:hAnsi="Arial" w:cs="Arial"/>
          <w:color w:val="000000"/>
          <w:sz w:val="24"/>
          <w:szCs w:val="24"/>
        </w:rPr>
        <w:t> </w:t>
      </w:r>
      <w:r w:rsidR="0097332F" w:rsidRPr="00E073EF">
        <w:rPr>
          <w:rFonts w:ascii="Arial" w:hAnsi="Arial" w:cs="Arial"/>
          <w:color w:val="000000"/>
          <w:sz w:val="24"/>
          <w:szCs w:val="24"/>
        </w:rPr>
        <w:t>urządzeniami technicznymi</w:t>
      </w:r>
      <w:r w:rsidR="00B2096D" w:rsidRPr="00E073EF">
        <w:rPr>
          <w:rFonts w:ascii="Arial" w:hAnsi="Arial" w:cs="Arial"/>
          <w:color w:val="000000"/>
          <w:sz w:val="24"/>
          <w:szCs w:val="24"/>
        </w:rPr>
        <w:t>,</w:t>
      </w:r>
    </w:p>
    <w:p w14:paraId="53378A30" w14:textId="77777777" w:rsidR="004850FF" w:rsidRPr="00E073EF" w:rsidRDefault="005D26A7"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c) obiekt małej architektury</w:t>
      </w:r>
      <w:r w:rsidR="00F40C82" w:rsidRPr="00E073EF">
        <w:rPr>
          <w:rFonts w:ascii="Arial" w:hAnsi="Arial" w:cs="Arial"/>
          <w:color w:val="000000"/>
          <w:sz w:val="24"/>
          <w:szCs w:val="24"/>
        </w:rPr>
        <w:t>;</w:t>
      </w:r>
    </w:p>
    <w:p w14:paraId="14BD2915" w14:textId="77777777" w:rsidR="004850FF" w:rsidRPr="00E073EF" w:rsidRDefault="0097332F" w:rsidP="00710620">
      <w:pPr>
        <w:tabs>
          <w:tab w:val="left" w:pos="0"/>
        </w:tabs>
        <w:spacing w:line="360" w:lineRule="auto"/>
        <w:ind w:left="142"/>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 xml:space="preserve">2. </w:t>
      </w:r>
      <w:r w:rsidR="00D85043" w:rsidRPr="00E073EF">
        <w:rPr>
          <w:rFonts w:ascii="Arial" w:hAnsi="Arial" w:cs="Arial"/>
          <w:color w:val="000000"/>
          <w:sz w:val="24"/>
          <w:szCs w:val="24"/>
        </w:rPr>
        <w:t>B</w:t>
      </w:r>
      <w:r w:rsidRPr="00E073EF">
        <w:rPr>
          <w:rFonts w:ascii="Arial" w:hAnsi="Arial" w:cs="Arial"/>
          <w:color w:val="000000"/>
          <w:sz w:val="24"/>
          <w:szCs w:val="24"/>
        </w:rPr>
        <w:t>udynku - należy przez</w:t>
      </w:r>
      <w:r w:rsidRPr="00E073EF">
        <w:rPr>
          <w:rFonts w:ascii="Arial" w:hAnsi="Arial" w:cs="Arial"/>
          <w:b/>
          <w:bCs/>
          <w:color w:val="000000"/>
          <w:sz w:val="24"/>
          <w:szCs w:val="24"/>
        </w:rPr>
        <w:t xml:space="preserve"> </w:t>
      </w:r>
      <w:r w:rsidRPr="00E073EF">
        <w:rPr>
          <w:rFonts w:ascii="Arial" w:hAnsi="Arial" w:cs="Arial"/>
          <w:bCs/>
          <w:color w:val="000000"/>
          <w:sz w:val="24"/>
          <w:szCs w:val="24"/>
        </w:rPr>
        <w:t>to</w:t>
      </w:r>
      <w:r w:rsidRPr="00E073EF">
        <w:rPr>
          <w:rFonts w:ascii="Arial" w:hAnsi="Arial" w:cs="Arial"/>
          <w:color w:val="000000"/>
          <w:sz w:val="24"/>
          <w:szCs w:val="24"/>
        </w:rPr>
        <w:t xml:space="preserve"> rozumieć taki obiekt budowlany, który jest trwale związany z gruntem, wydzielony z przestrzeni</w:t>
      </w:r>
      <w:r w:rsidRPr="00E073EF">
        <w:rPr>
          <w:rFonts w:ascii="Arial" w:hAnsi="Arial" w:cs="Arial"/>
          <w:b/>
          <w:bCs/>
          <w:color w:val="000000"/>
          <w:sz w:val="24"/>
          <w:szCs w:val="24"/>
        </w:rPr>
        <w:t xml:space="preserve"> </w:t>
      </w:r>
      <w:r w:rsidRPr="00E073EF">
        <w:rPr>
          <w:rFonts w:ascii="Arial" w:hAnsi="Arial" w:cs="Arial"/>
          <w:bCs/>
          <w:color w:val="000000"/>
          <w:sz w:val="24"/>
          <w:szCs w:val="24"/>
        </w:rPr>
        <w:t>za pomocą</w:t>
      </w:r>
      <w:r w:rsidRPr="00E073EF">
        <w:rPr>
          <w:rFonts w:ascii="Arial" w:hAnsi="Arial" w:cs="Arial"/>
          <w:color w:val="000000"/>
          <w:sz w:val="24"/>
          <w:szCs w:val="24"/>
        </w:rPr>
        <w:t xml:space="preserve"> przegród budowlanych</w:t>
      </w:r>
      <w:r w:rsidR="00F40C82" w:rsidRPr="00E073EF">
        <w:rPr>
          <w:rFonts w:ascii="Arial" w:hAnsi="Arial" w:cs="Arial"/>
          <w:color w:val="000000"/>
          <w:sz w:val="24"/>
          <w:szCs w:val="24"/>
        </w:rPr>
        <w:t xml:space="preserve"> oraz posiada fundamenty i dach;</w:t>
      </w:r>
    </w:p>
    <w:p w14:paraId="37DDD5B5" w14:textId="77777777" w:rsidR="004850FF" w:rsidRPr="00E073EF" w:rsidRDefault="0097332F"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3. </w:t>
      </w:r>
      <w:r w:rsidR="00D85043" w:rsidRPr="00E073EF">
        <w:rPr>
          <w:rFonts w:ascii="Arial" w:hAnsi="Arial" w:cs="Arial"/>
          <w:color w:val="000000"/>
          <w:sz w:val="24"/>
          <w:szCs w:val="24"/>
        </w:rPr>
        <w:t>B</w:t>
      </w:r>
      <w:r w:rsidRPr="00E073EF">
        <w:rPr>
          <w:rFonts w:ascii="Arial" w:hAnsi="Arial" w:cs="Arial"/>
          <w:color w:val="000000"/>
          <w:sz w:val="24"/>
          <w:szCs w:val="24"/>
        </w:rPr>
        <w:t>udowli - należy przez to rozumieć</w:t>
      </w:r>
      <w:r w:rsidRPr="00E073EF">
        <w:rPr>
          <w:rFonts w:ascii="Arial" w:hAnsi="Arial" w:cs="Arial"/>
          <w:bCs/>
          <w:color w:val="000000"/>
          <w:sz w:val="24"/>
          <w:szCs w:val="24"/>
        </w:rPr>
        <w:t xml:space="preserve"> każdy</w:t>
      </w:r>
      <w:r w:rsidRPr="00E073EF">
        <w:rPr>
          <w:rFonts w:ascii="Arial" w:hAnsi="Arial" w:cs="Arial"/>
          <w:color w:val="000000"/>
          <w:sz w:val="24"/>
          <w:szCs w:val="24"/>
        </w:rPr>
        <w:t xml:space="preserve"> obiekt budowlany nie będący budynkiem </w:t>
      </w:r>
      <w:r w:rsidR="00F40C82" w:rsidRPr="00E073EF">
        <w:rPr>
          <w:rFonts w:ascii="Arial" w:hAnsi="Arial" w:cs="Arial"/>
          <w:color w:val="000000"/>
          <w:sz w:val="24"/>
          <w:szCs w:val="24"/>
        </w:rPr>
        <w:t>lub obiektem małej architektury;</w:t>
      </w:r>
    </w:p>
    <w:p w14:paraId="545C5ABE" w14:textId="77777777" w:rsidR="0097332F" w:rsidRPr="00E073EF" w:rsidRDefault="0097332F"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4. </w:t>
      </w:r>
      <w:r w:rsidR="00D85043" w:rsidRPr="00E073EF">
        <w:rPr>
          <w:rFonts w:ascii="Arial" w:hAnsi="Arial" w:cs="Arial"/>
          <w:color w:val="000000"/>
          <w:sz w:val="24"/>
          <w:szCs w:val="24"/>
        </w:rPr>
        <w:t>O</w:t>
      </w:r>
      <w:r w:rsidRPr="00E073EF">
        <w:rPr>
          <w:rFonts w:ascii="Arial" w:hAnsi="Arial" w:cs="Arial"/>
          <w:color w:val="000000"/>
          <w:sz w:val="24"/>
          <w:szCs w:val="24"/>
        </w:rPr>
        <w:t>biekcie małej architektury - należy</w:t>
      </w:r>
      <w:r w:rsidRPr="00E073EF">
        <w:rPr>
          <w:rFonts w:ascii="Arial" w:hAnsi="Arial" w:cs="Arial"/>
          <w:bCs/>
          <w:color w:val="000000"/>
          <w:sz w:val="24"/>
          <w:szCs w:val="24"/>
        </w:rPr>
        <w:t xml:space="preserve"> przez to rozumieć niewielkie</w:t>
      </w:r>
      <w:r w:rsidRPr="00E073EF">
        <w:rPr>
          <w:rFonts w:ascii="Arial" w:hAnsi="Arial" w:cs="Arial"/>
          <w:color w:val="000000"/>
          <w:sz w:val="24"/>
          <w:szCs w:val="24"/>
        </w:rPr>
        <w:t xml:space="preserve"> obiekty, a w szczególności:</w:t>
      </w:r>
    </w:p>
    <w:p w14:paraId="76120AA1" w14:textId="77777777" w:rsidR="00B2096D" w:rsidRPr="00E073EF" w:rsidRDefault="005D26A7"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a) kultu religijnego</w:t>
      </w:r>
      <w:r w:rsidR="00B2096D" w:rsidRPr="00E073EF">
        <w:rPr>
          <w:rFonts w:ascii="Arial" w:hAnsi="Arial" w:cs="Arial"/>
          <w:color w:val="000000"/>
          <w:sz w:val="24"/>
          <w:szCs w:val="24"/>
        </w:rPr>
        <w:t>,</w:t>
      </w:r>
    </w:p>
    <w:p w14:paraId="2D2EBA00" w14:textId="77777777" w:rsidR="0097332F" w:rsidRPr="00E073EF" w:rsidRDefault="005D26A7" w:rsidP="00710620">
      <w:pPr>
        <w:tabs>
          <w:tab w:val="left" w:pos="0"/>
        </w:tabs>
        <w:spacing w:line="360" w:lineRule="auto"/>
        <w:ind w:left="142"/>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b) posągi, wodotryski i inne obiekty architektury ogrodowej</w:t>
      </w:r>
      <w:r w:rsidR="00B2096D" w:rsidRPr="00E073EF">
        <w:rPr>
          <w:rFonts w:ascii="Arial" w:hAnsi="Arial" w:cs="Arial"/>
          <w:color w:val="000000"/>
          <w:sz w:val="24"/>
          <w:szCs w:val="24"/>
        </w:rPr>
        <w:t>,</w:t>
      </w:r>
    </w:p>
    <w:p w14:paraId="74A2610C" w14:textId="77777777" w:rsidR="0097332F" w:rsidRPr="00E073EF" w:rsidRDefault="005D26A7" w:rsidP="00710620">
      <w:pPr>
        <w:tabs>
          <w:tab w:val="left" w:pos="0"/>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ab/>
      </w:r>
      <w:r w:rsidR="0097332F" w:rsidRPr="00E073EF">
        <w:rPr>
          <w:rFonts w:ascii="Arial" w:hAnsi="Arial" w:cs="Arial"/>
          <w:color w:val="000000"/>
          <w:sz w:val="24"/>
          <w:szCs w:val="24"/>
        </w:rPr>
        <w:t>c) użytkowe służące rekreacji codziennej i utrzymaniu</w:t>
      </w:r>
      <w:r w:rsidR="0097332F" w:rsidRPr="00E073EF">
        <w:rPr>
          <w:rFonts w:ascii="Arial" w:hAnsi="Arial" w:cs="Arial"/>
          <w:bCs/>
          <w:color w:val="000000"/>
          <w:sz w:val="24"/>
          <w:szCs w:val="24"/>
        </w:rPr>
        <w:t xml:space="preserve"> porządku, </w:t>
      </w:r>
      <w:r w:rsidR="00D85043" w:rsidRPr="00E073EF">
        <w:rPr>
          <w:rFonts w:ascii="Arial" w:hAnsi="Arial" w:cs="Arial"/>
          <w:bCs/>
          <w:color w:val="000000"/>
          <w:sz w:val="24"/>
          <w:szCs w:val="24"/>
        </w:rPr>
        <w:t>jak:</w:t>
      </w:r>
      <w:r w:rsidR="0097332F" w:rsidRPr="00E073EF">
        <w:rPr>
          <w:rFonts w:ascii="Arial" w:hAnsi="Arial" w:cs="Arial"/>
          <w:color w:val="000000"/>
          <w:sz w:val="24"/>
          <w:szCs w:val="24"/>
        </w:rPr>
        <w:t xml:space="preserve"> piaskownice</w:t>
      </w:r>
      <w:r w:rsidR="00F40C82" w:rsidRPr="00E073EF">
        <w:rPr>
          <w:rFonts w:ascii="Arial" w:hAnsi="Arial" w:cs="Arial"/>
          <w:color w:val="000000"/>
          <w:sz w:val="24"/>
          <w:szCs w:val="24"/>
        </w:rPr>
        <w:t>, huśtawki, drabinki, śmietniki;</w:t>
      </w:r>
    </w:p>
    <w:p w14:paraId="1471FB67" w14:textId="77777777" w:rsidR="0097332F" w:rsidRPr="00E073EF" w:rsidRDefault="0097332F" w:rsidP="00710620">
      <w:pPr>
        <w:tabs>
          <w:tab w:val="left" w:pos="0"/>
        </w:tabs>
        <w:spacing w:before="200"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5. </w:t>
      </w:r>
      <w:r w:rsidR="005D26A7" w:rsidRPr="00E073EF">
        <w:rPr>
          <w:rFonts w:ascii="Arial" w:hAnsi="Arial" w:cs="Arial"/>
          <w:color w:val="000000"/>
          <w:sz w:val="24"/>
          <w:szCs w:val="24"/>
        </w:rPr>
        <w:t>T</w:t>
      </w:r>
      <w:r w:rsidRPr="00E073EF">
        <w:rPr>
          <w:rFonts w:ascii="Arial" w:hAnsi="Arial" w:cs="Arial"/>
          <w:color w:val="000000"/>
          <w:sz w:val="24"/>
          <w:szCs w:val="24"/>
        </w:rPr>
        <w:t xml:space="preserve">ymczasowym obiekcie budowlanym - należy przez to rozumieć obiekt budowlany przeznaczony do czasowego użytkowania w okresie krótszym od jego trwałości technicznej, przeznaczony do przeniesienia lub rozbiórki, a także obiekt budowlany nie połączony trwale z </w:t>
      </w:r>
      <w:r w:rsidR="00B2096D" w:rsidRPr="00E073EF">
        <w:rPr>
          <w:rFonts w:ascii="Arial" w:hAnsi="Arial" w:cs="Arial"/>
          <w:bCs/>
          <w:color w:val="000000"/>
          <w:sz w:val="24"/>
          <w:szCs w:val="24"/>
        </w:rPr>
        <w:t>gruntem;</w:t>
      </w:r>
    </w:p>
    <w:p w14:paraId="73C66393" w14:textId="77777777" w:rsidR="004850FF" w:rsidRPr="00E073EF" w:rsidRDefault="0097332F" w:rsidP="00710620">
      <w:pPr>
        <w:tabs>
          <w:tab w:val="left" w:pos="0"/>
        </w:tabs>
        <w:spacing w:before="180"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6. </w:t>
      </w:r>
      <w:r w:rsidR="005D26A7" w:rsidRPr="00E073EF">
        <w:rPr>
          <w:rFonts w:ascii="Arial" w:hAnsi="Arial" w:cs="Arial"/>
          <w:color w:val="000000"/>
          <w:sz w:val="24"/>
          <w:szCs w:val="24"/>
        </w:rPr>
        <w:t>B</w:t>
      </w:r>
      <w:r w:rsidRPr="00E073EF">
        <w:rPr>
          <w:rFonts w:ascii="Arial" w:hAnsi="Arial" w:cs="Arial"/>
          <w:color w:val="000000"/>
          <w:sz w:val="24"/>
          <w:szCs w:val="24"/>
        </w:rPr>
        <w:t>udowie - należy przez to rozumieć wykonanie obiektu budowlanego</w:t>
      </w:r>
      <w:r w:rsidRPr="00E073EF">
        <w:rPr>
          <w:rFonts w:ascii="Arial" w:hAnsi="Arial" w:cs="Arial"/>
          <w:bCs/>
          <w:color w:val="000000"/>
          <w:sz w:val="24"/>
          <w:szCs w:val="24"/>
        </w:rPr>
        <w:t xml:space="preserve"> w określonym </w:t>
      </w:r>
      <w:r w:rsidRPr="00E073EF">
        <w:rPr>
          <w:rFonts w:ascii="Arial" w:hAnsi="Arial" w:cs="Arial"/>
          <w:color w:val="000000"/>
          <w:sz w:val="24"/>
          <w:szCs w:val="24"/>
        </w:rPr>
        <w:t>miejscu, a także budowę, rozbudowę, nadbudowę ob</w:t>
      </w:r>
      <w:r w:rsidR="00F40C82" w:rsidRPr="00E073EF">
        <w:rPr>
          <w:rFonts w:ascii="Arial" w:hAnsi="Arial" w:cs="Arial"/>
          <w:color w:val="000000"/>
          <w:sz w:val="24"/>
          <w:szCs w:val="24"/>
        </w:rPr>
        <w:t>iektu budowlanego;</w:t>
      </w:r>
      <w:r w:rsidRPr="00E073EF">
        <w:rPr>
          <w:rFonts w:ascii="Arial" w:hAnsi="Arial" w:cs="Arial"/>
          <w:color w:val="000000"/>
          <w:sz w:val="24"/>
          <w:szCs w:val="24"/>
        </w:rPr>
        <w:t xml:space="preserve"> </w:t>
      </w:r>
    </w:p>
    <w:p w14:paraId="1CE6F158" w14:textId="77777777" w:rsidR="0097332F" w:rsidRPr="00E073EF" w:rsidRDefault="0097332F" w:rsidP="00710620">
      <w:pPr>
        <w:tabs>
          <w:tab w:val="left" w:pos="0"/>
        </w:tabs>
        <w:spacing w:before="180"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7. </w:t>
      </w:r>
      <w:r w:rsidR="005D26A7" w:rsidRPr="00E073EF">
        <w:rPr>
          <w:rFonts w:ascii="Arial" w:hAnsi="Arial" w:cs="Arial"/>
          <w:color w:val="000000"/>
          <w:sz w:val="24"/>
          <w:szCs w:val="24"/>
        </w:rPr>
        <w:t>R</w:t>
      </w:r>
      <w:r w:rsidRPr="00E073EF">
        <w:rPr>
          <w:rFonts w:ascii="Arial" w:hAnsi="Arial" w:cs="Arial"/>
          <w:color w:val="000000"/>
          <w:sz w:val="24"/>
          <w:szCs w:val="24"/>
        </w:rPr>
        <w:t>obotach budowlanych - należy przez to rozumieć budowę, a także prace polegające na przebudowie, montażu lu</w:t>
      </w:r>
      <w:r w:rsidR="00F40C82" w:rsidRPr="00E073EF">
        <w:rPr>
          <w:rFonts w:ascii="Arial" w:hAnsi="Arial" w:cs="Arial"/>
          <w:color w:val="000000"/>
          <w:sz w:val="24"/>
          <w:szCs w:val="24"/>
        </w:rPr>
        <w:t>b rozbiórce obiektu budowlanego;</w:t>
      </w:r>
    </w:p>
    <w:p w14:paraId="62C58905" w14:textId="77777777" w:rsidR="0097332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8. </w:t>
      </w:r>
      <w:r w:rsidR="005D26A7" w:rsidRPr="00E073EF">
        <w:rPr>
          <w:rFonts w:ascii="Arial" w:hAnsi="Arial" w:cs="Arial"/>
          <w:color w:val="000000"/>
          <w:sz w:val="24"/>
          <w:szCs w:val="24"/>
        </w:rPr>
        <w:t>U</w:t>
      </w:r>
      <w:r w:rsidRPr="00E073EF">
        <w:rPr>
          <w:rFonts w:ascii="Arial" w:hAnsi="Arial" w:cs="Arial"/>
          <w:color w:val="000000"/>
          <w:sz w:val="24"/>
          <w:szCs w:val="24"/>
        </w:rPr>
        <w:t>rządzeniach budowlanych - należy przez to rozumieć urządzenia techniczne związane z obiektem zapewniające możliwość użytkowania obiektu zgodnie z jego przeznaczeniem, jak przyłącza i urządzenia instalacyjne w tym służące oczyszczaniu lub gromadzeniu ścieków, a</w:t>
      </w:r>
      <w:r w:rsidR="00F40C82" w:rsidRPr="00E073EF">
        <w:rPr>
          <w:rFonts w:ascii="Arial" w:hAnsi="Arial" w:cs="Arial"/>
          <w:color w:val="000000"/>
          <w:sz w:val="24"/>
          <w:szCs w:val="24"/>
        </w:rPr>
        <w:t xml:space="preserve"> </w:t>
      </w:r>
      <w:r w:rsidRPr="00E073EF">
        <w:rPr>
          <w:rFonts w:ascii="Arial" w:hAnsi="Arial" w:cs="Arial"/>
          <w:bCs/>
          <w:color w:val="000000"/>
          <w:sz w:val="24"/>
          <w:szCs w:val="24"/>
        </w:rPr>
        <w:t xml:space="preserve">także przejazdy, ogrodzenia, place </w:t>
      </w:r>
      <w:r w:rsidR="00F40C82" w:rsidRPr="00E073EF">
        <w:rPr>
          <w:rFonts w:ascii="Arial" w:hAnsi="Arial" w:cs="Arial"/>
          <w:bCs/>
          <w:color w:val="000000"/>
          <w:sz w:val="24"/>
          <w:szCs w:val="24"/>
        </w:rPr>
        <w:t>postojowe i place pod śmietniki;</w:t>
      </w:r>
    </w:p>
    <w:p w14:paraId="4F266CAB" w14:textId="77777777" w:rsidR="0097332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lastRenderedPageBreak/>
        <w:t xml:space="preserve">9. </w:t>
      </w:r>
      <w:r w:rsidR="005D26A7" w:rsidRPr="00E073EF">
        <w:rPr>
          <w:rFonts w:ascii="Arial" w:hAnsi="Arial" w:cs="Arial"/>
          <w:color w:val="000000"/>
          <w:sz w:val="24"/>
          <w:szCs w:val="24"/>
        </w:rPr>
        <w:t>T</w:t>
      </w:r>
      <w:r w:rsidRPr="00E073EF">
        <w:rPr>
          <w:rFonts w:ascii="Arial" w:hAnsi="Arial" w:cs="Arial"/>
          <w:color w:val="000000"/>
          <w:sz w:val="24"/>
          <w:szCs w:val="24"/>
        </w:rPr>
        <w:t>erenie budowy - należy przez</w:t>
      </w:r>
      <w:r w:rsidRPr="00E073EF">
        <w:rPr>
          <w:rFonts w:ascii="Arial" w:hAnsi="Arial" w:cs="Arial"/>
          <w:bCs/>
          <w:color w:val="000000"/>
          <w:sz w:val="24"/>
          <w:szCs w:val="24"/>
        </w:rPr>
        <w:t xml:space="preserve"> to</w:t>
      </w:r>
      <w:r w:rsidRPr="00E073EF">
        <w:rPr>
          <w:rFonts w:ascii="Arial" w:hAnsi="Arial" w:cs="Arial"/>
          <w:color w:val="000000"/>
          <w:sz w:val="24"/>
          <w:szCs w:val="24"/>
        </w:rPr>
        <w:t xml:space="preserve"> rozumieć przestrzeń, w której prowadzone</w:t>
      </w:r>
      <w:r w:rsidRPr="00E073EF">
        <w:rPr>
          <w:rFonts w:ascii="Arial" w:hAnsi="Arial" w:cs="Arial"/>
          <w:bCs/>
          <w:color w:val="000000"/>
          <w:sz w:val="24"/>
          <w:szCs w:val="24"/>
        </w:rPr>
        <w:t xml:space="preserve"> są roboty </w:t>
      </w:r>
      <w:r w:rsidRPr="00E073EF">
        <w:rPr>
          <w:rFonts w:ascii="Arial" w:hAnsi="Arial" w:cs="Arial"/>
          <w:color w:val="000000"/>
          <w:sz w:val="24"/>
          <w:szCs w:val="24"/>
        </w:rPr>
        <w:t>budowlane wraz z przestrzenią zajmowaną</w:t>
      </w:r>
      <w:r w:rsidR="00F40C82" w:rsidRPr="00E073EF">
        <w:rPr>
          <w:rFonts w:ascii="Arial" w:hAnsi="Arial" w:cs="Arial"/>
          <w:color w:val="000000"/>
          <w:sz w:val="24"/>
          <w:szCs w:val="24"/>
        </w:rPr>
        <w:t xml:space="preserve"> pod urządzenia zaplecza budowy;</w:t>
      </w:r>
    </w:p>
    <w:p w14:paraId="1023AC86" w14:textId="77777777" w:rsidR="004850F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10. </w:t>
      </w:r>
      <w:r w:rsidR="005D26A7" w:rsidRPr="00E073EF">
        <w:rPr>
          <w:rFonts w:ascii="Arial" w:hAnsi="Arial" w:cs="Arial"/>
          <w:color w:val="000000"/>
          <w:sz w:val="24"/>
          <w:szCs w:val="24"/>
        </w:rPr>
        <w:t>P</w:t>
      </w:r>
      <w:r w:rsidRPr="00E073EF">
        <w:rPr>
          <w:rFonts w:ascii="Arial" w:hAnsi="Arial" w:cs="Arial"/>
          <w:color w:val="000000"/>
          <w:sz w:val="24"/>
          <w:szCs w:val="24"/>
        </w:rPr>
        <w:t>rawie do dysponowania nieruchomością na cele budowlane - należy przez to rozumieć tytuł prawny wynikający z prawa własności, użytkowania wieczystego, zarządu, ograniczonego prawa rzeczowego albo stosunku zobowiązaniowego, przewidującego uprawnienia d</w:t>
      </w:r>
      <w:r w:rsidR="00F40C82" w:rsidRPr="00E073EF">
        <w:rPr>
          <w:rFonts w:ascii="Arial" w:hAnsi="Arial" w:cs="Arial"/>
          <w:color w:val="000000"/>
          <w:sz w:val="24"/>
          <w:szCs w:val="24"/>
        </w:rPr>
        <w:t>o wykonywania robót budowlanych;</w:t>
      </w:r>
    </w:p>
    <w:p w14:paraId="439E4056" w14:textId="77777777" w:rsidR="004850F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11.</w:t>
      </w:r>
      <w:r w:rsidR="005D26A7" w:rsidRPr="00E073EF">
        <w:rPr>
          <w:rFonts w:ascii="Arial" w:hAnsi="Arial" w:cs="Arial"/>
          <w:color w:val="000000"/>
          <w:sz w:val="24"/>
          <w:szCs w:val="24"/>
        </w:rPr>
        <w:t>P</w:t>
      </w:r>
      <w:r w:rsidRPr="00E073EF">
        <w:rPr>
          <w:rFonts w:ascii="Arial" w:hAnsi="Arial" w:cs="Arial"/>
          <w:color w:val="000000"/>
          <w:sz w:val="24"/>
          <w:szCs w:val="24"/>
        </w:rPr>
        <w:t>ozwoleniu na budowę - należy przez to rozumieć decyzję administracyjną zezwalającą na rozpoczęcie i prowadzenie budowy lub wykonywanie robót budowlanych innych</w:t>
      </w:r>
      <w:r w:rsidR="00F40C82" w:rsidRPr="00E073EF">
        <w:rPr>
          <w:rFonts w:ascii="Arial" w:hAnsi="Arial" w:cs="Arial"/>
          <w:color w:val="000000"/>
          <w:sz w:val="24"/>
          <w:szCs w:val="24"/>
        </w:rPr>
        <w:t xml:space="preserve"> niż budowa obiektu budowlanego;</w:t>
      </w:r>
    </w:p>
    <w:p w14:paraId="2916EACD" w14:textId="77777777" w:rsidR="004850F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12.</w:t>
      </w:r>
      <w:r w:rsidR="005D26A7" w:rsidRPr="00E073EF">
        <w:rPr>
          <w:rFonts w:ascii="Arial" w:hAnsi="Arial" w:cs="Arial"/>
          <w:color w:val="000000"/>
          <w:sz w:val="24"/>
          <w:szCs w:val="24"/>
        </w:rPr>
        <w:t xml:space="preserve"> D</w:t>
      </w:r>
      <w:r w:rsidRPr="00E073EF">
        <w:rPr>
          <w:rFonts w:ascii="Arial" w:hAnsi="Arial" w:cs="Arial"/>
          <w:color w:val="000000"/>
          <w:sz w:val="24"/>
          <w:szCs w:val="24"/>
        </w:rPr>
        <w:t>okumentacji</w:t>
      </w:r>
      <w:r w:rsidRPr="00E073EF">
        <w:rPr>
          <w:rFonts w:ascii="Arial" w:hAnsi="Arial" w:cs="Arial"/>
          <w:bCs/>
          <w:color w:val="000000"/>
          <w:sz w:val="24"/>
          <w:szCs w:val="24"/>
        </w:rPr>
        <w:t xml:space="preserve"> budowy - należy przez to</w:t>
      </w:r>
      <w:r w:rsidRPr="00E073EF">
        <w:rPr>
          <w:rFonts w:ascii="Arial" w:hAnsi="Arial" w:cs="Arial"/>
          <w:color w:val="000000"/>
          <w:sz w:val="24"/>
          <w:szCs w:val="24"/>
        </w:rPr>
        <w:t xml:space="preserve"> rozumieć pozwolenie na budowę wraz z załączonym projektem budowlanym, dziennik budowy, protokoły z narad, protokoły odbiorów, w miarę potrzeby rysunki i opisy służące realizacji obiektu, operaty geodezyjne, książkę obmiarów, dziennik montażu</w:t>
      </w:r>
      <w:r w:rsidR="00F40C82" w:rsidRPr="00E073EF">
        <w:rPr>
          <w:rFonts w:ascii="Arial" w:hAnsi="Arial" w:cs="Arial"/>
          <w:color w:val="000000"/>
          <w:sz w:val="24"/>
          <w:szCs w:val="24"/>
        </w:rPr>
        <w:t>;</w:t>
      </w:r>
    </w:p>
    <w:p w14:paraId="6F3A7FDB" w14:textId="77777777" w:rsidR="004850F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13. </w:t>
      </w:r>
      <w:r w:rsidR="005D26A7" w:rsidRPr="00E073EF">
        <w:rPr>
          <w:rFonts w:ascii="Arial" w:hAnsi="Arial" w:cs="Arial"/>
          <w:color w:val="000000"/>
          <w:sz w:val="24"/>
          <w:szCs w:val="24"/>
        </w:rPr>
        <w:t>D</w:t>
      </w:r>
      <w:r w:rsidRPr="00E073EF">
        <w:rPr>
          <w:rFonts w:ascii="Arial" w:hAnsi="Arial" w:cs="Arial"/>
          <w:color w:val="000000"/>
          <w:sz w:val="24"/>
          <w:szCs w:val="24"/>
        </w:rPr>
        <w:t>okumentacji powykonawczej - należy przez to rozumieć dokumentacje budowy z naniesionymi zmianami dokonanymi w toku wykonywania robót, geodezyjne pomiary powykonawcze</w:t>
      </w:r>
      <w:r w:rsidR="00F40C82" w:rsidRPr="00E073EF">
        <w:rPr>
          <w:rFonts w:ascii="Arial" w:hAnsi="Arial" w:cs="Arial"/>
          <w:color w:val="000000"/>
          <w:sz w:val="24"/>
          <w:szCs w:val="24"/>
        </w:rPr>
        <w:t>, atesty, certyfikaty, aprobaty;</w:t>
      </w:r>
    </w:p>
    <w:p w14:paraId="3247D60B" w14:textId="77777777" w:rsidR="004850F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14. </w:t>
      </w:r>
      <w:r w:rsidR="005D26A7" w:rsidRPr="00E073EF">
        <w:rPr>
          <w:rFonts w:ascii="Arial" w:hAnsi="Arial" w:cs="Arial"/>
          <w:color w:val="000000"/>
          <w:sz w:val="24"/>
          <w:szCs w:val="24"/>
        </w:rPr>
        <w:t>T</w:t>
      </w:r>
      <w:r w:rsidRPr="00E073EF">
        <w:rPr>
          <w:rFonts w:ascii="Arial" w:hAnsi="Arial" w:cs="Arial"/>
          <w:color w:val="000000"/>
          <w:sz w:val="24"/>
          <w:szCs w:val="24"/>
        </w:rPr>
        <w:t>erenie zamkniętym - należy przez to rozumieć teren zamknięty, o którym</w:t>
      </w:r>
      <w:r w:rsidRPr="00E073EF">
        <w:rPr>
          <w:rFonts w:ascii="Arial" w:hAnsi="Arial" w:cs="Arial"/>
          <w:bCs/>
          <w:color w:val="000000"/>
          <w:sz w:val="24"/>
          <w:szCs w:val="24"/>
        </w:rPr>
        <w:t xml:space="preserve"> mowa w </w:t>
      </w:r>
      <w:r w:rsidRPr="00E073EF">
        <w:rPr>
          <w:rFonts w:ascii="Arial" w:hAnsi="Arial" w:cs="Arial"/>
          <w:color w:val="000000"/>
          <w:sz w:val="24"/>
          <w:szCs w:val="24"/>
        </w:rPr>
        <w:t xml:space="preserve">przepisach prawa </w:t>
      </w:r>
      <w:r w:rsidR="00F40C82" w:rsidRPr="00E073EF">
        <w:rPr>
          <w:rFonts w:ascii="Arial" w:hAnsi="Arial" w:cs="Arial"/>
          <w:color w:val="000000"/>
          <w:sz w:val="24"/>
          <w:szCs w:val="24"/>
        </w:rPr>
        <w:t>geodezyjnego i kartograficznego;</w:t>
      </w:r>
    </w:p>
    <w:p w14:paraId="08EB239D" w14:textId="77777777" w:rsidR="0097332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hAnsi="Arial" w:cs="Arial"/>
          <w:color w:val="000000"/>
          <w:sz w:val="24"/>
          <w:szCs w:val="24"/>
        </w:rPr>
        <w:t xml:space="preserve">15. </w:t>
      </w:r>
      <w:r w:rsidR="005D26A7" w:rsidRPr="00E073EF">
        <w:rPr>
          <w:rFonts w:ascii="Arial" w:hAnsi="Arial" w:cs="Arial"/>
          <w:color w:val="000000"/>
          <w:sz w:val="24"/>
          <w:szCs w:val="24"/>
        </w:rPr>
        <w:t>A</w:t>
      </w:r>
      <w:r w:rsidRPr="00E073EF">
        <w:rPr>
          <w:rFonts w:ascii="Arial" w:hAnsi="Arial" w:cs="Arial"/>
          <w:color w:val="000000"/>
          <w:sz w:val="24"/>
          <w:szCs w:val="24"/>
        </w:rPr>
        <w:t>probacie technicznej</w:t>
      </w:r>
      <w:r w:rsidRPr="00E073EF">
        <w:rPr>
          <w:rFonts w:ascii="Arial" w:hAnsi="Arial" w:cs="Arial"/>
          <w:bCs/>
          <w:color w:val="000000"/>
          <w:sz w:val="24"/>
          <w:szCs w:val="24"/>
        </w:rPr>
        <w:t xml:space="preserve"> - należy przez</w:t>
      </w:r>
      <w:r w:rsidRPr="00E073EF">
        <w:rPr>
          <w:rFonts w:ascii="Arial" w:hAnsi="Arial" w:cs="Arial"/>
          <w:color w:val="000000"/>
          <w:sz w:val="24"/>
          <w:szCs w:val="24"/>
        </w:rPr>
        <w:t xml:space="preserve"> to rozumieć pozytywną ocenę tec</w:t>
      </w:r>
      <w:r w:rsidR="00DD3CF9" w:rsidRPr="00E073EF">
        <w:rPr>
          <w:rFonts w:ascii="Arial" w:hAnsi="Arial" w:cs="Arial"/>
          <w:color w:val="000000"/>
          <w:sz w:val="24"/>
          <w:szCs w:val="24"/>
        </w:rPr>
        <w:t>hniczną wyrobu, stwierdzającą j</w:t>
      </w:r>
      <w:r w:rsidRPr="00E073EF">
        <w:rPr>
          <w:rFonts w:ascii="Arial" w:hAnsi="Arial" w:cs="Arial"/>
          <w:color w:val="000000"/>
          <w:sz w:val="24"/>
          <w:szCs w:val="24"/>
        </w:rPr>
        <w:t>ego przydatno</w:t>
      </w:r>
      <w:r w:rsidR="00F40C82" w:rsidRPr="00E073EF">
        <w:rPr>
          <w:rFonts w:ascii="Arial" w:hAnsi="Arial" w:cs="Arial"/>
          <w:color w:val="000000"/>
          <w:sz w:val="24"/>
          <w:szCs w:val="24"/>
        </w:rPr>
        <w:t>ść do stosowania w budownictwie;</w:t>
      </w:r>
    </w:p>
    <w:p w14:paraId="3FC1F9AE" w14:textId="77777777" w:rsidR="00B2096D" w:rsidRPr="00E073EF" w:rsidRDefault="0097332F" w:rsidP="00710620">
      <w:pPr>
        <w:tabs>
          <w:tab w:val="left" w:pos="0"/>
        </w:tabs>
        <w:spacing w:line="360" w:lineRule="auto"/>
        <w:ind w:left="567" w:hanging="567"/>
        <w:jc w:val="both"/>
        <w:rPr>
          <w:rFonts w:ascii="Arial" w:hAnsi="Arial" w:cs="Arial"/>
          <w:color w:val="000000"/>
          <w:sz w:val="24"/>
          <w:szCs w:val="24"/>
        </w:rPr>
      </w:pPr>
      <w:r w:rsidRPr="00E073EF">
        <w:rPr>
          <w:rFonts w:ascii="Arial" w:hAnsi="Arial" w:cs="Arial"/>
          <w:color w:val="000000"/>
          <w:sz w:val="24"/>
          <w:szCs w:val="24"/>
        </w:rPr>
        <w:t xml:space="preserve">16. </w:t>
      </w:r>
      <w:r w:rsidR="005D26A7" w:rsidRPr="00E073EF">
        <w:rPr>
          <w:rFonts w:ascii="Arial" w:hAnsi="Arial" w:cs="Arial"/>
          <w:color w:val="000000"/>
          <w:sz w:val="24"/>
          <w:szCs w:val="24"/>
        </w:rPr>
        <w:t>W</w:t>
      </w:r>
      <w:r w:rsidRPr="00E073EF">
        <w:rPr>
          <w:rFonts w:ascii="Arial" w:hAnsi="Arial" w:cs="Arial"/>
          <w:color w:val="000000"/>
          <w:sz w:val="24"/>
          <w:szCs w:val="24"/>
        </w:rPr>
        <w:t xml:space="preserve">łaściwym organie - należy przez to rozumieć organ nadzoru </w:t>
      </w:r>
      <w:proofErr w:type="spellStart"/>
      <w:r w:rsidRPr="00E073EF">
        <w:rPr>
          <w:rFonts w:ascii="Arial" w:hAnsi="Arial" w:cs="Arial"/>
          <w:color w:val="000000"/>
          <w:sz w:val="24"/>
          <w:szCs w:val="24"/>
        </w:rPr>
        <w:t>architektoniczno</w:t>
      </w:r>
      <w:proofErr w:type="spellEnd"/>
      <w:r w:rsidRPr="00E073EF">
        <w:rPr>
          <w:rFonts w:ascii="Arial" w:hAnsi="Arial" w:cs="Arial"/>
          <w:color w:val="000000"/>
          <w:sz w:val="24"/>
          <w:szCs w:val="24"/>
        </w:rPr>
        <w:t xml:space="preserve"> -budowlanego lub organ specjalistycznego nadzoru b</w:t>
      </w:r>
      <w:r w:rsidR="00F40C82" w:rsidRPr="00E073EF">
        <w:rPr>
          <w:rFonts w:ascii="Arial" w:hAnsi="Arial" w:cs="Arial"/>
          <w:color w:val="000000"/>
          <w:sz w:val="24"/>
          <w:szCs w:val="24"/>
        </w:rPr>
        <w:t>udowlanego;</w:t>
      </w:r>
    </w:p>
    <w:p w14:paraId="0F94522B" w14:textId="77777777" w:rsidR="0097332F" w:rsidRPr="00E073EF" w:rsidRDefault="0097332F" w:rsidP="00710620">
      <w:pPr>
        <w:tabs>
          <w:tab w:val="left" w:pos="0"/>
        </w:tabs>
        <w:spacing w:line="360" w:lineRule="auto"/>
        <w:ind w:left="284" w:hanging="284"/>
        <w:jc w:val="both"/>
        <w:rPr>
          <w:rFonts w:ascii="Arial" w:hAnsi="Arial" w:cs="Arial"/>
          <w:color w:val="000000"/>
          <w:sz w:val="24"/>
          <w:szCs w:val="24"/>
        </w:rPr>
      </w:pPr>
      <w:r w:rsidRPr="00E073EF">
        <w:rPr>
          <w:rFonts w:ascii="Arial" w:eastAsia="Tahoma" w:hAnsi="Arial" w:cs="Arial"/>
          <w:bCs/>
          <w:color w:val="000000"/>
          <w:sz w:val="24"/>
          <w:szCs w:val="24"/>
        </w:rPr>
        <w:t xml:space="preserve"> </w:t>
      </w:r>
      <w:r w:rsidRPr="00E073EF">
        <w:rPr>
          <w:rFonts w:ascii="Arial" w:hAnsi="Arial" w:cs="Arial"/>
          <w:bCs/>
          <w:color w:val="000000"/>
          <w:sz w:val="24"/>
          <w:szCs w:val="24"/>
        </w:rPr>
        <w:t>17.</w:t>
      </w:r>
      <w:r w:rsidRPr="00E073EF">
        <w:rPr>
          <w:rFonts w:ascii="Arial" w:hAnsi="Arial" w:cs="Arial"/>
          <w:color w:val="000000"/>
          <w:sz w:val="24"/>
          <w:szCs w:val="24"/>
        </w:rPr>
        <w:t xml:space="preserve"> </w:t>
      </w:r>
      <w:r w:rsidR="00595653" w:rsidRPr="00E073EF">
        <w:rPr>
          <w:rFonts w:ascii="Arial" w:hAnsi="Arial" w:cs="Arial"/>
          <w:color w:val="000000"/>
          <w:sz w:val="24"/>
          <w:szCs w:val="24"/>
        </w:rPr>
        <w:t>W</w:t>
      </w:r>
      <w:r w:rsidRPr="00E073EF">
        <w:rPr>
          <w:rFonts w:ascii="Arial" w:hAnsi="Arial" w:cs="Arial"/>
          <w:color w:val="000000"/>
          <w:sz w:val="24"/>
          <w:szCs w:val="24"/>
        </w:rPr>
        <w:t>yrobie budowlanym należy przez to rozumieć wyrób w rozumieniu przepisów o ocenie zgodności, wytworzony w celu wbudowania, wmontowania, zainstalowania</w:t>
      </w:r>
      <w:r w:rsidRPr="00E073EF">
        <w:rPr>
          <w:rFonts w:ascii="Arial" w:hAnsi="Arial" w:cs="Arial"/>
          <w:bCs/>
          <w:color w:val="000000"/>
          <w:sz w:val="24"/>
          <w:szCs w:val="24"/>
        </w:rPr>
        <w:t xml:space="preserve"> lub </w:t>
      </w:r>
      <w:r w:rsidRPr="00E073EF">
        <w:rPr>
          <w:rFonts w:ascii="Arial" w:hAnsi="Arial" w:cs="Arial"/>
          <w:color w:val="000000"/>
          <w:sz w:val="24"/>
          <w:szCs w:val="24"/>
        </w:rPr>
        <w:t>zastosowania w sposób trwały w obiekcie budowlanym, wprowadzony do obrotu jako wyrób pojedynczy lub jako zestaw wyrobów do stosowania we wzajemnym połączeniu stanowi</w:t>
      </w:r>
      <w:r w:rsidR="00F40C82" w:rsidRPr="00E073EF">
        <w:rPr>
          <w:rFonts w:ascii="Arial" w:hAnsi="Arial" w:cs="Arial"/>
          <w:color w:val="000000"/>
          <w:sz w:val="24"/>
          <w:szCs w:val="24"/>
        </w:rPr>
        <w:t>ącym integralną całość użytkową;</w:t>
      </w:r>
      <w:r w:rsidR="004850FF" w:rsidRPr="00E073EF">
        <w:rPr>
          <w:rFonts w:ascii="Arial" w:hAnsi="Arial" w:cs="Arial"/>
          <w:color w:val="000000"/>
          <w:sz w:val="24"/>
          <w:szCs w:val="24"/>
        </w:rPr>
        <w:t xml:space="preserve"> </w:t>
      </w:r>
    </w:p>
    <w:p w14:paraId="4820F9D0"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 xml:space="preserve">18. </w:t>
      </w:r>
      <w:r w:rsidR="00595653" w:rsidRPr="00E073EF">
        <w:rPr>
          <w:rFonts w:ascii="Arial" w:hAnsi="Arial" w:cs="Arial"/>
          <w:color w:val="000000"/>
          <w:sz w:val="24"/>
          <w:szCs w:val="24"/>
        </w:rPr>
        <w:t>O</w:t>
      </w:r>
      <w:r w:rsidRPr="00E073EF">
        <w:rPr>
          <w:rFonts w:ascii="Arial" w:hAnsi="Arial" w:cs="Arial"/>
          <w:color w:val="000000"/>
          <w:sz w:val="24"/>
          <w:szCs w:val="24"/>
        </w:rPr>
        <w:t>płacie - należy przez to rozumieć kwotę</w:t>
      </w:r>
      <w:r w:rsidRPr="00E073EF">
        <w:rPr>
          <w:rFonts w:ascii="Arial" w:hAnsi="Arial" w:cs="Arial"/>
          <w:bCs/>
          <w:color w:val="000000"/>
          <w:sz w:val="24"/>
          <w:szCs w:val="24"/>
        </w:rPr>
        <w:t xml:space="preserve"> należności</w:t>
      </w:r>
      <w:r w:rsidRPr="00E073EF">
        <w:rPr>
          <w:rFonts w:ascii="Arial" w:hAnsi="Arial" w:cs="Arial"/>
          <w:color w:val="000000"/>
          <w:sz w:val="24"/>
          <w:szCs w:val="24"/>
        </w:rPr>
        <w:t xml:space="preserve"> wnoszoną przez zobowiązanego</w:t>
      </w:r>
      <w:r w:rsidRPr="00E073EF">
        <w:rPr>
          <w:rFonts w:ascii="Arial" w:hAnsi="Arial" w:cs="Arial"/>
          <w:bCs/>
          <w:color w:val="000000"/>
          <w:sz w:val="24"/>
          <w:szCs w:val="24"/>
        </w:rPr>
        <w:t xml:space="preserve"> za </w:t>
      </w:r>
      <w:r w:rsidRPr="00E073EF">
        <w:rPr>
          <w:rFonts w:ascii="Arial" w:hAnsi="Arial" w:cs="Arial"/>
          <w:color w:val="000000"/>
          <w:sz w:val="24"/>
          <w:szCs w:val="24"/>
        </w:rPr>
        <w:t>określone ustawą obowiązkowe kontrole dokonywane przez właściwy organ</w:t>
      </w:r>
      <w:r w:rsidR="00F40C82" w:rsidRPr="00E073EF">
        <w:rPr>
          <w:rFonts w:ascii="Arial" w:hAnsi="Arial" w:cs="Arial"/>
          <w:color w:val="000000"/>
          <w:sz w:val="24"/>
          <w:szCs w:val="24"/>
        </w:rPr>
        <w:t>;</w:t>
      </w:r>
      <w:r w:rsidR="004850FF" w:rsidRPr="00E073EF">
        <w:rPr>
          <w:rFonts w:ascii="Arial" w:hAnsi="Arial" w:cs="Arial"/>
          <w:color w:val="000000"/>
          <w:sz w:val="24"/>
          <w:szCs w:val="24"/>
        </w:rPr>
        <w:t xml:space="preserve"> </w:t>
      </w:r>
    </w:p>
    <w:p w14:paraId="341C7143"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eastAsia="Tahoma" w:hAnsi="Arial" w:cs="Arial"/>
          <w:sz w:val="24"/>
          <w:szCs w:val="24"/>
        </w:rPr>
        <w:t xml:space="preserve"> </w:t>
      </w:r>
      <w:r w:rsidRPr="00E073EF">
        <w:rPr>
          <w:rFonts w:ascii="Arial" w:hAnsi="Arial" w:cs="Arial"/>
          <w:sz w:val="24"/>
          <w:szCs w:val="24"/>
        </w:rPr>
        <w:t xml:space="preserve">19. </w:t>
      </w:r>
      <w:r w:rsidR="00595653" w:rsidRPr="00E073EF">
        <w:rPr>
          <w:rFonts w:ascii="Arial" w:hAnsi="Arial" w:cs="Arial"/>
          <w:sz w:val="24"/>
          <w:szCs w:val="24"/>
        </w:rPr>
        <w:t>D</w:t>
      </w:r>
      <w:r w:rsidRPr="00E073EF">
        <w:rPr>
          <w:rFonts w:ascii="Arial" w:hAnsi="Arial" w:cs="Arial"/>
          <w:sz w:val="24"/>
          <w:szCs w:val="24"/>
        </w:rPr>
        <w:t>rodze tymczasowej montażowej - należy przez to</w:t>
      </w:r>
      <w:r w:rsidRPr="00E073EF">
        <w:rPr>
          <w:rFonts w:ascii="Arial" w:hAnsi="Arial" w:cs="Arial"/>
          <w:bCs/>
          <w:sz w:val="24"/>
          <w:szCs w:val="24"/>
        </w:rPr>
        <w:t xml:space="preserve"> rozumieć drogę</w:t>
      </w:r>
      <w:r w:rsidRPr="00E073EF">
        <w:rPr>
          <w:rFonts w:ascii="Arial" w:hAnsi="Arial" w:cs="Arial"/>
          <w:sz w:val="24"/>
          <w:szCs w:val="24"/>
        </w:rPr>
        <w:t xml:space="preserve"> specjalnie przygotowaną,</w:t>
      </w:r>
      <w:r w:rsidRPr="00E073EF">
        <w:rPr>
          <w:rFonts w:ascii="Arial" w:hAnsi="Arial" w:cs="Arial"/>
          <w:color w:val="000000"/>
          <w:sz w:val="24"/>
          <w:szCs w:val="24"/>
        </w:rPr>
        <w:t xml:space="preserve"> przeznaczoną do ruchu pojazdów obsługujących roboty budowlane na czas</w:t>
      </w:r>
      <w:r w:rsidRPr="00E073EF">
        <w:rPr>
          <w:rFonts w:ascii="Arial" w:hAnsi="Arial" w:cs="Arial"/>
          <w:bCs/>
          <w:color w:val="000000"/>
          <w:sz w:val="24"/>
          <w:szCs w:val="24"/>
        </w:rPr>
        <w:t xml:space="preserve"> ich </w:t>
      </w:r>
      <w:r w:rsidRPr="00E073EF">
        <w:rPr>
          <w:rFonts w:ascii="Arial" w:hAnsi="Arial" w:cs="Arial"/>
          <w:color w:val="000000"/>
          <w:sz w:val="24"/>
          <w:szCs w:val="24"/>
        </w:rPr>
        <w:t xml:space="preserve">wykonywania, przewidziana </w:t>
      </w:r>
      <w:r w:rsidR="00F40C82" w:rsidRPr="00E073EF">
        <w:rPr>
          <w:rFonts w:ascii="Arial" w:hAnsi="Arial" w:cs="Arial"/>
          <w:color w:val="000000"/>
          <w:sz w:val="24"/>
          <w:szCs w:val="24"/>
        </w:rPr>
        <w:t>do usunięcia po ich zakończeniu;</w:t>
      </w:r>
      <w:r w:rsidR="004850FF" w:rsidRPr="00E073EF">
        <w:rPr>
          <w:rFonts w:ascii="Arial" w:hAnsi="Arial" w:cs="Arial"/>
          <w:color w:val="000000"/>
          <w:sz w:val="24"/>
          <w:szCs w:val="24"/>
        </w:rPr>
        <w:t xml:space="preserve"> </w:t>
      </w:r>
    </w:p>
    <w:p w14:paraId="4231E2DE"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lastRenderedPageBreak/>
        <w:t xml:space="preserve">20. </w:t>
      </w:r>
      <w:r w:rsidR="00595653" w:rsidRPr="00E073EF">
        <w:rPr>
          <w:rFonts w:ascii="Arial" w:hAnsi="Arial" w:cs="Arial"/>
          <w:color w:val="000000"/>
          <w:sz w:val="24"/>
          <w:szCs w:val="24"/>
        </w:rPr>
        <w:t>Dz</w:t>
      </w:r>
      <w:r w:rsidRPr="00E073EF">
        <w:rPr>
          <w:rFonts w:ascii="Arial" w:hAnsi="Arial" w:cs="Arial"/>
          <w:color w:val="000000"/>
          <w:sz w:val="24"/>
          <w:szCs w:val="24"/>
        </w:rPr>
        <w:t>ienniku budowy - należy przez</w:t>
      </w:r>
      <w:r w:rsidRPr="00E073EF">
        <w:rPr>
          <w:rFonts w:ascii="Arial" w:hAnsi="Arial" w:cs="Arial"/>
          <w:bCs/>
          <w:color w:val="000000"/>
          <w:sz w:val="24"/>
          <w:szCs w:val="24"/>
        </w:rPr>
        <w:t xml:space="preserve"> to</w:t>
      </w:r>
      <w:r w:rsidRPr="00E073EF">
        <w:rPr>
          <w:rFonts w:ascii="Arial" w:hAnsi="Arial" w:cs="Arial"/>
          <w:color w:val="000000"/>
          <w:sz w:val="24"/>
          <w:szCs w:val="24"/>
        </w:rPr>
        <w:t xml:space="preserve"> rozumieć dziennik wydany przez właściwy organ zgodnie z obowiązującymi przepisami, stanowiący urzędowy dokument przebiegu robót budowlanych oraz zdarzeń i okoliczności zachodząc</w:t>
      </w:r>
      <w:r w:rsidR="00F40C82" w:rsidRPr="00E073EF">
        <w:rPr>
          <w:rFonts w:ascii="Arial" w:hAnsi="Arial" w:cs="Arial"/>
          <w:color w:val="000000"/>
          <w:sz w:val="24"/>
          <w:szCs w:val="24"/>
        </w:rPr>
        <w:t>ych w trakcie wykonywania robót;</w:t>
      </w:r>
      <w:r w:rsidR="004850FF" w:rsidRPr="00E073EF">
        <w:rPr>
          <w:rFonts w:ascii="Arial" w:hAnsi="Arial" w:cs="Arial"/>
          <w:color w:val="000000"/>
          <w:sz w:val="24"/>
          <w:szCs w:val="24"/>
        </w:rPr>
        <w:t xml:space="preserve"> </w:t>
      </w:r>
    </w:p>
    <w:p w14:paraId="0ED93C16"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21.</w:t>
      </w:r>
      <w:r w:rsidR="00595653" w:rsidRPr="00E073EF">
        <w:rPr>
          <w:rFonts w:ascii="Arial" w:hAnsi="Arial" w:cs="Arial"/>
          <w:color w:val="000000"/>
          <w:sz w:val="24"/>
          <w:szCs w:val="24"/>
        </w:rPr>
        <w:t>K</w:t>
      </w:r>
      <w:r w:rsidRPr="00E073EF">
        <w:rPr>
          <w:rFonts w:ascii="Arial" w:hAnsi="Arial" w:cs="Arial"/>
          <w:color w:val="000000"/>
          <w:sz w:val="24"/>
          <w:szCs w:val="24"/>
        </w:rPr>
        <w:t xml:space="preserve">ierowniku budowy - należy przez to rozumieć osobę wyznaczoną przez wykonawcę robót, upoważnioną do kierowania robotami i do występowania w jego imieniu w sprawach </w:t>
      </w:r>
      <w:r w:rsidRPr="00E073EF">
        <w:rPr>
          <w:rFonts w:ascii="Arial" w:hAnsi="Arial" w:cs="Arial"/>
          <w:bCs/>
          <w:i/>
          <w:iCs/>
          <w:color w:val="000000"/>
          <w:sz w:val="24"/>
          <w:szCs w:val="24"/>
        </w:rPr>
        <w:t>realizacji kontraktu,</w:t>
      </w:r>
      <w:r w:rsidRPr="00E073EF">
        <w:rPr>
          <w:rFonts w:ascii="Arial" w:hAnsi="Arial" w:cs="Arial"/>
          <w:i/>
          <w:iCs/>
          <w:color w:val="000000"/>
          <w:sz w:val="24"/>
          <w:szCs w:val="24"/>
        </w:rPr>
        <w:t xml:space="preserve"> ponoszącą</w:t>
      </w:r>
      <w:r w:rsidRPr="00E073EF">
        <w:rPr>
          <w:rFonts w:ascii="Arial" w:hAnsi="Arial" w:cs="Arial"/>
          <w:color w:val="000000"/>
          <w:sz w:val="24"/>
          <w:szCs w:val="24"/>
        </w:rPr>
        <w:t xml:space="preserve"> ustawową odpowi</w:t>
      </w:r>
      <w:r w:rsidR="00F40C82" w:rsidRPr="00E073EF">
        <w:rPr>
          <w:rFonts w:ascii="Arial" w:hAnsi="Arial" w:cs="Arial"/>
          <w:color w:val="000000"/>
          <w:sz w:val="24"/>
          <w:szCs w:val="24"/>
        </w:rPr>
        <w:t>edzialność za prowadzoną budowę;</w:t>
      </w:r>
    </w:p>
    <w:p w14:paraId="3EE2DEE0"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22. </w:t>
      </w:r>
      <w:r w:rsidR="00595653" w:rsidRPr="00E073EF">
        <w:rPr>
          <w:rFonts w:ascii="Arial" w:hAnsi="Arial" w:cs="Arial"/>
          <w:color w:val="000000"/>
          <w:sz w:val="24"/>
          <w:szCs w:val="24"/>
        </w:rPr>
        <w:t>K</w:t>
      </w:r>
      <w:r w:rsidRPr="00E073EF">
        <w:rPr>
          <w:rFonts w:ascii="Arial" w:hAnsi="Arial" w:cs="Arial"/>
          <w:color w:val="000000"/>
          <w:sz w:val="24"/>
          <w:szCs w:val="24"/>
        </w:rPr>
        <w:t>siędze obmiarów - należy przez to rozumieć akceptowaną przez Inspektora nadzoru książkę z ponumerowanymi stronami, służącą do wpisywania przez wykonawcę obmiaru dokonanych robót w postaci wyliczeń, szkiców i ewentualnie dodatkowych załączników. Wpisy w książce obmiarów podlegają potwier</w:t>
      </w:r>
      <w:r w:rsidR="00F40C82" w:rsidRPr="00E073EF">
        <w:rPr>
          <w:rFonts w:ascii="Arial" w:hAnsi="Arial" w:cs="Arial"/>
          <w:color w:val="000000"/>
          <w:sz w:val="24"/>
          <w:szCs w:val="24"/>
        </w:rPr>
        <w:t>dzeniu przez Inspektora nadzoru;</w:t>
      </w:r>
    </w:p>
    <w:p w14:paraId="208D0AC6"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23. </w:t>
      </w:r>
      <w:r w:rsidR="00595653" w:rsidRPr="00E073EF">
        <w:rPr>
          <w:rFonts w:ascii="Arial" w:hAnsi="Arial" w:cs="Arial"/>
          <w:color w:val="000000"/>
          <w:sz w:val="24"/>
          <w:szCs w:val="24"/>
        </w:rPr>
        <w:t>L</w:t>
      </w:r>
      <w:r w:rsidRPr="00E073EF">
        <w:rPr>
          <w:rFonts w:ascii="Arial" w:hAnsi="Arial" w:cs="Arial"/>
          <w:color w:val="000000"/>
          <w:sz w:val="24"/>
          <w:szCs w:val="24"/>
        </w:rPr>
        <w:t>aboratorium - należy przez</w:t>
      </w:r>
      <w:r w:rsidRPr="00E073EF">
        <w:rPr>
          <w:rFonts w:ascii="Arial" w:hAnsi="Arial" w:cs="Arial"/>
          <w:bCs/>
          <w:color w:val="000000"/>
          <w:sz w:val="24"/>
          <w:szCs w:val="24"/>
        </w:rPr>
        <w:t xml:space="preserve"> to</w:t>
      </w:r>
      <w:r w:rsidRPr="00E073EF">
        <w:rPr>
          <w:rFonts w:ascii="Arial" w:hAnsi="Arial" w:cs="Arial"/>
          <w:color w:val="000000"/>
          <w:sz w:val="24"/>
          <w:szCs w:val="24"/>
        </w:rPr>
        <w:t xml:space="preserve"> rozumieć laboratorium jednostki naukowej, zamawiającego lub inne laboratorium badawcze zaakceptowane przez zamawiającego, niezbędne do przeprowadzenia badań i prób związanych</w:t>
      </w:r>
      <w:r w:rsidRPr="00E073EF">
        <w:rPr>
          <w:rFonts w:ascii="Arial" w:hAnsi="Arial" w:cs="Arial"/>
          <w:bCs/>
          <w:color w:val="000000"/>
          <w:sz w:val="24"/>
          <w:szCs w:val="24"/>
        </w:rPr>
        <w:t xml:space="preserve"> z ocena</w:t>
      </w:r>
      <w:r w:rsidRPr="00E073EF">
        <w:rPr>
          <w:rFonts w:ascii="Arial" w:hAnsi="Arial" w:cs="Arial"/>
          <w:color w:val="000000"/>
          <w:sz w:val="24"/>
          <w:szCs w:val="24"/>
        </w:rPr>
        <w:t xml:space="preserve"> jakości stosowanych wyrobów budowlanych o</w:t>
      </w:r>
      <w:r w:rsidR="00F40C82" w:rsidRPr="00E073EF">
        <w:rPr>
          <w:rFonts w:ascii="Arial" w:hAnsi="Arial" w:cs="Arial"/>
          <w:color w:val="000000"/>
          <w:sz w:val="24"/>
          <w:szCs w:val="24"/>
        </w:rPr>
        <w:t>raz rodzajów prowadzonych robót;</w:t>
      </w:r>
      <w:r w:rsidR="004850FF" w:rsidRPr="00E073EF">
        <w:rPr>
          <w:rFonts w:ascii="Arial" w:hAnsi="Arial" w:cs="Arial"/>
          <w:color w:val="000000"/>
          <w:sz w:val="24"/>
          <w:szCs w:val="24"/>
        </w:rPr>
        <w:t xml:space="preserve"> </w:t>
      </w:r>
    </w:p>
    <w:p w14:paraId="5DE307C6"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24. </w:t>
      </w:r>
      <w:r w:rsidR="00595653" w:rsidRPr="00E073EF">
        <w:rPr>
          <w:rFonts w:ascii="Arial" w:hAnsi="Arial" w:cs="Arial"/>
          <w:color w:val="000000"/>
          <w:sz w:val="24"/>
          <w:szCs w:val="24"/>
        </w:rPr>
        <w:t>M</w:t>
      </w:r>
      <w:r w:rsidRPr="00E073EF">
        <w:rPr>
          <w:rFonts w:ascii="Arial" w:hAnsi="Arial" w:cs="Arial"/>
          <w:color w:val="000000"/>
          <w:sz w:val="24"/>
          <w:szCs w:val="24"/>
        </w:rPr>
        <w:t>ateriałach - należy przez</w:t>
      </w:r>
      <w:r w:rsidRPr="00E073EF">
        <w:rPr>
          <w:rFonts w:ascii="Arial" w:hAnsi="Arial" w:cs="Arial"/>
          <w:bCs/>
          <w:color w:val="000000"/>
          <w:sz w:val="24"/>
          <w:szCs w:val="24"/>
        </w:rPr>
        <w:t xml:space="preserve"> to rozumieć</w:t>
      </w:r>
      <w:r w:rsidRPr="00E073EF">
        <w:rPr>
          <w:rFonts w:ascii="Arial" w:hAnsi="Arial" w:cs="Arial"/>
          <w:color w:val="000000"/>
          <w:sz w:val="24"/>
          <w:szCs w:val="24"/>
        </w:rPr>
        <w:t xml:space="preserve"> wszelkie materiały naturalne i wytwarzane, jak również różne tworzywa i wyroby niezbędne do wykonania robót, zgodnie z dokumentacją projektował specyfikacjami technicznymi, zaakceptowane</w:t>
      </w:r>
      <w:r w:rsidRPr="00E073EF">
        <w:rPr>
          <w:rFonts w:ascii="Arial" w:hAnsi="Arial" w:cs="Arial"/>
          <w:bCs/>
          <w:color w:val="000000"/>
          <w:sz w:val="24"/>
          <w:szCs w:val="24"/>
        </w:rPr>
        <w:t xml:space="preserve"> przez</w:t>
      </w:r>
      <w:r w:rsidR="00F40C82" w:rsidRPr="00E073EF">
        <w:rPr>
          <w:rFonts w:ascii="Arial" w:hAnsi="Arial" w:cs="Arial"/>
          <w:color w:val="000000"/>
          <w:sz w:val="24"/>
          <w:szCs w:val="24"/>
        </w:rPr>
        <w:t xml:space="preserve"> Inspektora nadzoru;</w:t>
      </w:r>
    </w:p>
    <w:p w14:paraId="69AE1975"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25. </w:t>
      </w:r>
      <w:r w:rsidR="00595653" w:rsidRPr="00E073EF">
        <w:rPr>
          <w:rFonts w:ascii="Arial" w:hAnsi="Arial" w:cs="Arial"/>
          <w:color w:val="000000"/>
          <w:sz w:val="24"/>
          <w:szCs w:val="24"/>
        </w:rPr>
        <w:t>O</w:t>
      </w:r>
      <w:r w:rsidRPr="00E073EF">
        <w:rPr>
          <w:rFonts w:ascii="Arial" w:hAnsi="Arial" w:cs="Arial"/>
          <w:color w:val="000000"/>
          <w:sz w:val="24"/>
          <w:szCs w:val="24"/>
        </w:rPr>
        <w:t>dpowiedniej zgodności - należy przez</w:t>
      </w:r>
      <w:r w:rsidRPr="00E073EF">
        <w:rPr>
          <w:rFonts w:ascii="Arial" w:hAnsi="Arial" w:cs="Arial"/>
          <w:bCs/>
          <w:color w:val="000000"/>
          <w:sz w:val="24"/>
          <w:szCs w:val="24"/>
        </w:rPr>
        <w:t xml:space="preserve"> to rozumieć</w:t>
      </w:r>
      <w:r w:rsidRPr="00E073EF">
        <w:rPr>
          <w:rFonts w:ascii="Arial" w:hAnsi="Arial" w:cs="Arial"/>
          <w:color w:val="000000"/>
          <w:sz w:val="24"/>
          <w:szCs w:val="24"/>
        </w:rPr>
        <w:t xml:space="preserve"> zgodność wykonanych robót z dopuszczalnymi tolerancjami, a jeśli granice tolerancji nie zostały określone - z</w:t>
      </w:r>
      <w:r w:rsidRPr="00E073EF">
        <w:rPr>
          <w:rFonts w:ascii="Arial" w:hAnsi="Arial" w:cs="Arial"/>
          <w:bCs/>
          <w:color w:val="000000"/>
          <w:sz w:val="24"/>
          <w:szCs w:val="24"/>
        </w:rPr>
        <w:t xml:space="preserve"> przeciętnymi </w:t>
      </w:r>
      <w:r w:rsidRPr="00E073EF">
        <w:rPr>
          <w:rFonts w:ascii="Arial" w:hAnsi="Arial" w:cs="Arial"/>
          <w:color w:val="000000"/>
          <w:sz w:val="24"/>
          <w:szCs w:val="24"/>
        </w:rPr>
        <w:t>tolerancjami przyjmowanymi zwyczajowo dla danego rodzaju robót budowlanych</w:t>
      </w:r>
      <w:r w:rsidR="00F40C82" w:rsidRPr="00E073EF">
        <w:rPr>
          <w:rFonts w:ascii="Arial" w:hAnsi="Arial" w:cs="Arial"/>
          <w:color w:val="000000"/>
          <w:sz w:val="24"/>
          <w:szCs w:val="24"/>
        </w:rPr>
        <w:t>;</w:t>
      </w:r>
    </w:p>
    <w:p w14:paraId="5713983C"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 xml:space="preserve">26. </w:t>
      </w:r>
      <w:r w:rsidR="00595653" w:rsidRPr="00E073EF">
        <w:rPr>
          <w:rFonts w:ascii="Arial" w:hAnsi="Arial" w:cs="Arial"/>
          <w:color w:val="000000"/>
          <w:sz w:val="24"/>
          <w:szCs w:val="24"/>
        </w:rPr>
        <w:t>P</w:t>
      </w:r>
      <w:r w:rsidRPr="00E073EF">
        <w:rPr>
          <w:rFonts w:ascii="Arial" w:hAnsi="Arial" w:cs="Arial"/>
          <w:color w:val="000000"/>
          <w:sz w:val="24"/>
          <w:szCs w:val="24"/>
        </w:rPr>
        <w:t>oleceniu Inspektora</w:t>
      </w:r>
      <w:r w:rsidRPr="00E073EF">
        <w:rPr>
          <w:rFonts w:ascii="Arial" w:hAnsi="Arial" w:cs="Arial"/>
          <w:bCs/>
          <w:color w:val="000000"/>
          <w:sz w:val="24"/>
          <w:szCs w:val="24"/>
        </w:rPr>
        <w:t xml:space="preserve"> nadzoru</w:t>
      </w:r>
      <w:r w:rsidRPr="00E073EF">
        <w:rPr>
          <w:rFonts w:ascii="Arial" w:hAnsi="Arial" w:cs="Arial"/>
          <w:color w:val="000000"/>
          <w:sz w:val="24"/>
          <w:szCs w:val="24"/>
        </w:rPr>
        <w:t xml:space="preserve"> - należy przez to rozumieć wszelkie polecenia przekazane wykonawcy przez Inspektora nadzoru w formie pisemnej, dotyczące sposobu realizacji robót lub innych spraw z</w:t>
      </w:r>
      <w:r w:rsidR="00F40C82" w:rsidRPr="00E073EF">
        <w:rPr>
          <w:rFonts w:ascii="Arial" w:hAnsi="Arial" w:cs="Arial"/>
          <w:color w:val="000000"/>
          <w:sz w:val="24"/>
          <w:szCs w:val="24"/>
        </w:rPr>
        <w:t>wiązanych z prowadzeniem budowy;</w:t>
      </w:r>
    </w:p>
    <w:p w14:paraId="25C423DE" w14:textId="77777777" w:rsidR="004850F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27. </w:t>
      </w:r>
      <w:r w:rsidR="00595653" w:rsidRPr="00E073EF">
        <w:rPr>
          <w:rFonts w:ascii="Arial" w:hAnsi="Arial" w:cs="Arial"/>
          <w:color w:val="000000"/>
          <w:sz w:val="24"/>
          <w:szCs w:val="24"/>
        </w:rPr>
        <w:t>P</w:t>
      </w:r>
      <w:r w:rsidRPr="00E073EF">
        <w:rPr>
          <w:rFonts w:ascii="Arial" w:hAnsi="Arial" w:cs="Arial"/>
          <w:color w:val="000000"/>
          <w:sz w:val="24"/>
          <w:szCs w:val="24"/>
        </w:rPr>
        <w:t>rojektancie - należy</w:t>
      </w:r>
      <w:r w:rsidRPr="00E073EF">
        <w:rPr>
          <w:rFonts w:ascii="Arial" w:hAnsi="Arial" w:cs="Arial"/>
          <w:bCs/>
          <w:color w:val="000000"/>
          <w:sz w:val="24"/>
          <w:szCs w:val="24"/>
        </w:rPr>
        <w:t xml:space="preserve"> przez to rozumieć osobę</w:t>
      </w:r>
      <w:r w:rsidRPr="00E073EF">
        <w:rPr>
          <w:rFonts w:ascii="Arial" w:hAnsi="Arial" w:cs="Arial"/>
          <w:color w:val="000000"/>
          <w:sz w:val="24"/>
          <w:szCs w:val="24"/>
        </w:rPr>
        <w:t xml:space="preserve"> prawna lub fizyczną, będącą a</w:t>
      </w:r>
      <w:r w:rsidR="00F40C82" w:rsidRPr="00E073EF">
        <w:rPr>
          <w:rFonts w:ascii="Arial" w:hAnsi="Arial" w:cs="Arial"/>
          <w:color w:val="000000"/>
          <w:sz w:val="24"/>
          <w:szCs w:val="24"/>
        </w:rPr>
        <w:t>utorem dokumentacji projektowej;</w:t>
      </w:r>
    </w:p>
    <w:p w14:paraId="70A0CEF7" w14:textId="13DF0251" w:rsidR="0097332F" w:rsidRPr="00E073EF" w:rsidRDefault="0097332F" w:rsidP="00710620">
      <w:pPr>
        <w:tabs>
          <w:tab w:val="left" w:pos="0"/>
        </w:tabs>
        <w:spacing w:line="360" w:lineRule="auto"/>
        <w:ind w:left="426" w:hanging="426"/>
        <w:jc w:val="both"/>
        <w:rPr>
          <w:rFonts w:ascii="Arial" w:hAnsi="Arial" w:cs="Arial"/>
          <w:color w:val="000000"/>
          <w:sz w:val="24"/>
          <w:szCs w:val="24"/>
        </w:rPr>
      </w:pPr>
      <w:r w:rsidRPr="00E073EF">
        <w:rPr>
          <w:rFonts w:ascii="Arial" w:hAnsi="Arial" w:cs="Arial"/>
          <w:color w:val="000000"/>
          <w:sz w:val="24"/>
          <w:szCs w:val="24"/>
        </w:rPr>
        <w:t xml:space="preserve">28. </w:t>
      </w:r>
      <w:r w:rsidR="00595653" w:rsidRPr="00E073EF">
        <w:rPr>
          <w:rFonts w:ascii="Arial" w:hAnsi="Arial" w:cs="Arial"/>
          <w:color w:val="000000"/>
          <w:sz w:val="24"/>
          <w:szCs w:val="24"/>
        </w:rPr>
        <w:t>P</w:t>
      </w:r>
      <w:r w:rsidRPr="00E073EF">
        <w:rPr>
          <w:rFonts w:ascii="Arial" w:hAnsi="Arial" w:cs="Arial"/>
          <w:color w:val="000000"/>
          <w:sz w:val="24"/>
          <w:szCs w:val="24"/>
        </w:rPr>
        <w:t xml:space="preserve">rzedmiarze robót - należy przez to rozumieć zestawienie przewidzianych do wykonania robót według technologicznej kolejności ich wykonania wraz z obliczeniem i podaniem ilości </w:t>
      </w:r>
      <w:r w:rsidRPr="00E073EF">
        <w:rPr>
          <w:rFonts w:ascii="Arial" w:hAnsi="Arial" w:cs="Arial"/>
          <w:bCs/>
          <w:color w:val="000000"/>
          <w:sz w:val="24"/>
          <w:szCs w:val="24"/>
        </w:rPr>
        <w:t>robót</w:t>
      </w:r>
      <w:r w:rsidRPr="00E073EF">
        <w:rPr>
          <w:rFonts w:ascii="Arial" w:hAnsi="Arial" w:cs="Arial"/>
          <w:color w:val="000000"/>
          <w:sz w:val="24"/>
          <w:szCs w:val="24"/>
        </w:rPr>
        <w:t xml:space="preserve"> w ustalo</w:t>
      </w:r>
      <w:r w:rsidR="00F40C82" w:rsidRPr="00E073EF">
        <w:rPr>
          <w:rFonts w:ascii="Arial" w:hAnsi="Arial" w:cs="Arial"/>
          <w:color w:val="000000"/>
          <w:sz w:val="24"/>
          <w:szCs w:val="24"/>
        </w:rPr>
        <w:t>nych jednostkach przedmiarowych;</w:t>
      </w:r>
    </w:p>
    <w:p w14:paraId="6430D955" w14:textId="77777777" w:rsidR="004850FF" w:rsidRPr="00E073EF" w:rsidRDefault="0097332F" w:rsidP="00710620">
      <w:pPr>
        <w:spacing w:line="360" w:lineRule="auto"/>
        <w:ind w:left="567" w:hanging="425"/>
        <w:jc w:val="both"/>
        <w:rPr>
          <w:rFonts w:ascii="Arial" w:hAnsi="Arial" w:cs="Arial"/>
          <w:color w:val="000000"/>
          <w:sz w:val="24"/>
          <w:szCs w:val="24"/>
        </w:rPr>
      </w:pPr>
      <w:r w:rsidRPr="00E073EF">
        <w:rPr>
          <w:rFonts w:ascii="Arial" w:hAnsi="Arial" w:cs="Arial"/>
          <w:color w:val="000000"/>
          <w:sz w:val="24"/>
          <w:szCs w:val="24"/>
        </w:rPr>
        <w:lastRenderedPageBreak/>
        <w:t xml:space="preserve">29. </w:t>
      </w:r>
      <w:r w:rsidR="005F0A4F" w:rsidRPr="00E073EF">
        <w:rPr>
          <w:rFonts w:ascii="Arial" w:hAnsi="Arial" w:cs="Arial"/>
          <w:color w:val="000000"/>
          <w:sz w:val="24"/>
          <w:szCs w:val="24"/>
        </w:rPr>
        <w:t>C</w:t>
      </w:r>
      <w:r w:rsidRPr="00E073EF">
        <w:rPr>
          <w:rFonts w:ascii="Arial" w:hAnsi="Arial" w:cs="Arial"/>
          <w:color w:val="000000"/>
          <w:sz w:val="24"/>
          <w:szCs w:val="24"/>
        </w:rPr>
        <w:t>zęści obiektu lub etapie wykonania - należy</w:t>
      </w:r>
      <w:r w:rsidRPr="00E073EF">
        <w:rPr>
          <w:rFonts w:ascii="Arial" w:hAnsi="Arial" w:cs="Arial"/>
          <w:bCs/>
          <w:color w:val="000000"/>
          <w:sz w:val="24"/>
          <w:szCs w:val="24"/>
        </w:rPr>
        <w:t xml:space="preserve"> przez</w:t>
      </w:r>
      <w:r w:rsidRPr="00E073EF">
        <w:rPr>
          <w:rFonts w:ascii="Arial" w:hAnsi="Arial" w:cs="Arial"/>
          <w:color w:val="000000"/>
          <w:sz w:val="24"/>
          <w:szCs w:val="24"/>
        </w:rPr>
        <w:t xml:space="preserve"> to rozumieć część obiektu budowlanego zdolną do spełniania przewidywanych funkcji techniczno - użytkowych i możliwą do odebrania i przekazania do użytkowania.</w:t>
      </w:r>
      <w:r w:rsidR="004850FF" w:rsidRPr="00E073EF">
        <w:rPr>
          <w:rFonts w:ascii="Arial" w:hAnsi="Arial" w:cs="Arial"/>
          <w:color w:val="000000"/>
          <w:sz w:val="24"/>
          <w:szCs w:val="24"/>
        </w:rPr>
        <w:t xml:space="preserve"> </w:t>
      </w:r>
    </w:p>
    <w:p w14:paraId="410E789B" w14:textId="77777777" w:rsidR="0097332F" w:rsidRPr="00E073EF" w:rsidRDefault="0097332F" w:rsidP="00710620">
      <w:pPr>
        <w:spacing w:line="360" w:lineRule="auto"/>
        <w:ind w:left="567" w:hanging="425"/>
        <w:jc w:val="both"/>
        <w:rPr>
          <w:rFonts w:ascii="Arial" w:eastAsia="Tahoma" w:hAnsi="Arial" w:cs="Arial"/>
          <w:b/>
          <w:bCs/>
          <w:color w:val="000000"/>
          <w:sz w:val="24"/>
          <w:szCs w:val="24"/>
          <w:u w:val="single"/>
        </w:rPr>
      </w:pPr>
      <w:r w:rsidRPr="00E073EF">
        <w:rPr>
          <w:rFonts w:ascii="Arial" w:hAnsi="Arial" w:cs="Arial"/>
          <w:color w:val="000000"/>
          <w:sz w:val="24"/>
          <w:szCs w:val="24"/>
        </w:rPr>
        <w:t xml:space="preserve">30. </w:t>
      </w:r>
      <w:r w:rsidR="005F0A4F" w:rsidRPr="00E073EF">
        <w:rPr>
          <w:rFonts w:ascii="Arial" w:hAnsi="Arial" w:cs="Arial"/>
          <w:color w:val="000000"/>
          <w:sz w:val="24"/>
          <w:szCs w:val="24"/>
        </w:rPr>
        <w:t>U</w:t>
      </w:r>
      <w:r w:rsidRPr="00E073EF">
        <w:rPr>
          <w:rFonts w:ascii="Arial" w:hAnsi="Arial" w:cs="Arial"/>
          <w:color w:val="000000"/>
          <w:sz w:val="24"/>
          <w:szCs w:val="24"/>
        </w:rPr>
        <w:t>staleniach technicznych - należy przez to rozumieć ustalenia</w:t>
      </w:r>
      <w:r w:rsidRPr="00E073EF">
        <w:rPr>
          <w:rFonts w:ascii="Arial" w:hAnsi="Arial" w:cs="Arial"/>
          <w:bCs/>
          <w:color w:val="000000"/>
          <w:sz w:val="24"/>
          <w:szCs w:val="24"/>
        </w:rPr>
        <w:t xml:space="preserve"> podane w</w:t>
      </w:r>
      <w:r w:rsidRPr="00E073EF">
        <w:rPr>
          <w:rFonts w:ascii="Arial" w:hAnsi="Arial" w:cs="Arial"/>
          <w:color w:val="000000"/>
          <w:sz w:val="24"/>
          <w:szCs w:val="24"/>
        </w:rPr>
        <w:t xml:space="preserve"> normach, aprobatach technicznych i szczegółowych specyfikacjach technicznych.</w:t>
      </w:r>
    </w:p>
    <w:p w14:paraId="6335AD45" w14:textId="77777777" w:rsidR="0097332F" w:rsidRPr="00E073EF" w:rsidRDefault="0097332F" w:rsidP="00710620">
      <w:pPr>
        <w:spacing w:before="480" w:line="360" w:lineRule="auto"/>
        <w:jc w:val="both"/>
        <w:rPr>
          <w:rFonts w:ascii="Arial" w:hAnsi="Arial" w:cs="Arial"/>
          <w:b/>
          <w:bCs/>
          <w:color w:val="000000"/>
          <w:sz w:val="24"/>
          <w:szCs w:val="24"/>
        </w:rPr>
      </w:pPr>
      <w:r w:rsidRPr="00E073EF">
        <w:rPr>
          <w:rFonts w:ascii="Arial" w:eastAsia="Tahoma" w:hAnsi="Arial" w:cs="Arial"/>
          <w:b/>
          <w:bCs/>
          <w:color w:val="000000"/>
          <w:sz w:val="24"/>
          <w:szCs w:val="24"/>
          <w:u w:val="single"/>
        </w:rPr>
        <w:t xml:space="preserve"> </w:t>
      </w:r>
      <w:r w:rsidRPr="00E073EF">
        <w:rPr>
          <w:rFonts w:ascii="Arial" w:hAnsi="Arial" w:cs="Arial"/>
          <w:b/>
          <w:bCs/>
          <w:color w:val="000000"/>
          <w:sz w:val="24"/>
          <w:szCs w:val="24"/>
          <w:u w:val="single"/>
        </w:rPr>
        <w:t>STB 03 MATERIAŁY I URZĄDZENIA</w:t>
      </w:r>
    </w:p>
    <w:p w14:paraId="1D451D8A" w14:textId="77777777" w:rsidR="005F0A4F" w:rsidRPr="00E073EF" w:rsidRDefault="0097332F" w:rsidP="00710620">
      <w:pPr>
        <w:numPr>
          <w:ilvl w:val="0"/>
          <w:numId w:val="14"/>
        </w:numPr>
        <w:spacing w:before="120" w:line="360" w:lineRule="auto"/>
        <w:ind w:left="142" w:firstLine="0"/>
        <w:jc w:val="both"/>
        <w:rPr>
          <w:rFonts w:ascii="Arial" w:hAnsi="Arial" w:cs="Arial"/>
          <w:color w:val="000000"/>
          <w:sz w:val="24"/>
          <w:szCs w:val="24"/>
        </w:rPr>
      </w:pPr>
      <w:r w:rsidRPr="00E073EF">
        <w:rPr>
          <w:rFonts w:ascii="Arial" w:hAnsi="Arial" w:cs="Arial"/>
          <w:b/>
          <w:bCs/>
          <w:color w:val="000000"/>
          <w:sz w:val="24"/>
          <w:szCs w:val="24"/>
        </w:rPr>
        <w:t>Wymagania formalne</w:t>
      </w:r>
    </w:p>
    <w:p w14:paraId="7F8AF911" w14:textId="3EC293AD" w:rsidR="0097332F" w:rsidRPr="00E073EF" w:rsidRDefault="0097332F" w:rsidP="00710620">
      <w:pPr>
        <w:shd w:val="clear" w:color="auto" w:fill="FFFFFF"/>
        <w:spacing w:line="360" w:lineRule="auto"/>
        <w:jc w:val="both"/>
        <w:rPr>
          <w:rFonts w:ascii="Arial" w:hAnsi="Arial" w:cs="Arial"/>
          <w:sz w:val="24"/>
          <w:szCs w:val="24"/>
        </w:rPr>
      </w:pPr>
      <w:r w:rsidRPr="00E073EF">
        <w:rPr>
          <w:rFonts w:ascii="Arial" w:hAnsi="Arial" w:cs="Arial"/>
          <w:color w:val="000000"/>
          <w:sz w:val="24"/>
          <w:szCs w:val="24"/>
        </w:rPr>
        <w:t xml:space="preserve">Przy wykonywaniu robót budowlanych należy stosować wyroby budowlane o właściwościach użytkowych umożliwiających prawidłowo zaprojektowanym i wykonanym obiektom budowlanym spełnienie wymagań podstawowych i dopuszczenie do obrotu i powszechnego lub jednostkowego stosowania w budownictwie. Wszystkie stosowane materiały muszą spełniać wymagania polskiego Prawa Budowlanego. Obowiązuje </w:t>
      </w:r>
      <w:r w:rsidR="00905352" w:rsidRPr="00E073EF">
        <w:rPr>
          <w:rFonts w:ascii="Arial" w:hAnsi="Arial" w:cs="Arial"/>
          <w:sz w:val="24"/>
          <w:szCs w:val="24"/>
        </w:rPr>
        <w:t>Rozporządzenie Ministra Infrastruktury i Budownictwa z dnia</w:t>
      </w:r>
      <w:r w:rsidR="00276E1D">
        <w:rPr>
          <w:rFonts w:ascii="Arial" w:hAnsi="Arial" w:cs="Arial"/>
          <w:sz w:val="24"/>
          <w:szCs w:val="24"/>
        </w:rPr>
        <w:t xml:space="preserve"> </w:t>
      </w:r>
      <w:r w:rsidR="00905352" w:rsidRPr="00E073EF">
        <w:rPr>
          <w:rFonts w:ascii="Arial" w:hAnsi="Arial" w:cs="Arial"/>
          <w:sz w:val="24"/>
          <w:szCs w:val="24"/>
        </w:rPr>
        <w:t>17 listopada 2016 r. w sprawie sposobu deklarowania właściwości użytkowych wyrobów budowlanych oraz sposobu znakowania ich znakiem budowlanym (Dz. U.</w:t>
      </w:r>
      <w:r w:rsidR="00652694">
        <w:rPr>
          <w:rFonts w:ascii="Arial" w:hAnsi="Arial" w:cs="Arial"/>
          <w:sz w:val="24"/>
          <w:szCs w:val="24"/>
        </w:rPr>
        <w:t xml:space="preserve"> z 2016 r.</w:t>
      </w:r>
      <w:r w:rsidR="00905352" w:rsidRPr="00E073EF">
        <w:rPr>
          <w:rFonts w:ascii="Arial" w:hAnsi="Arial" w:cs="Arial"/>
          <w:sz w:val="24"/>
          <w:szCs w:val="24"/>
        </w:rPr>
        <w:t xml:space="preserve"> poz. 1966 z </w:t>
      </w:r>
      <w:proofErr w:type="spellStart"/>
      <w:r w:rsidR="00905352" w:rsidRPr="00E073EF">
        <w:rPr>
          <w:rFonts w:ascii="Arial" w:hAnsi="Arial" w:cs="Arial"/>
          <w:sz w:val="24"/>
          <w:szCs w:val="24"/>
        </w:rPr>
        <w:t>późn</w:t>
      </w:r>
      <w:proofErr w:type="spellEnd"/>
      <w:r w:rsidR="00905352" w:rsidRPr="00E073EF">
        <w:rPr>
          <w:rFonts w:ascii="Arial" w:hAnsi="Arial" w:cs="Arial"/>
          <w:sz w:val="24"/>
          <w:szCs w:val="24"/>
        </w:rPr>
        <w:t>. zm.).</w:t>
      </w:r>
      <w:r w:rsidR="00E9497D" w:rsidRPr="00E073EF">
        <w:rPr>
          <w:rFonts w:ascii="Arial" w:hAnsi="Arial" w:cs="Arial"/>
          <w:sz w:val="24"/>
          <w:szCs w:val="24"/>
        </w:rPr>
        <w:t xml:space="preserve"> D</w:t>
      </w:r>
      <w:r w:rsidRPr="00E073EF">
        <w:rPr>
          <w:rFonts w:ascii="Arial" w:hAnsi="Arial" w:cs="Arial"/>
          <w:color w:val="000000"/>
          <w:sz w:val="24"/>
          <w:szCs w:val="24"/>
        </w:rPr>
        <w:t>opuszczone do obrotu i powszechnego stosowania w budownictwie są:</w:t>
      </w:r>
    </w:p>
    <w:p w14:paraId="1181FB63" w14:textId="77777777" w:rsidR="00D71091" w:rsidRPr="00E073EF" w:rsidRDefault="0097332F" w:rsidP="00143EC5">
      <w:pPr>
        <w:numPr>
          <w:ilvl w:val="0"/>
          <w:numId w:val="15"/>
        </w:numPr>
        <w:spacing w:line="360" w:lineRule="auto"/>
        <w:ind w:hanging="1352"/>
        <w:jc w:val="both"/>
        <w:rPr>
          <w:rFonts w:ascii="Arial" w:hAnsi="Arial" w:cs="Arial"/>
          <w:color w:val="000000"/>
          <w:sz w:val="24"/>
          <w:szCs w:val="24"/>
        </w:rPr>
      </w:pPr>
      <w:r w:rsidRPr="00E073EF">
        <w:rPr>
          <w:rFonts w:ascii="Arial" w:hAnsi="Arial" w:cs="Arial"/>
          <w:color w:val="000000"/>
          <w:sz w:val="24"/>
          <w:szCs w:val="24"/>
        </w:rPr>
        <w:t xml:space="preserve">wyroby budowlane, właściwie oznaczone, dla których zgodnie z </w:t>
      </w:r>
      <w:r w:rsidR="00E9497D" w:rsidRPr="00E073EF">
        <w:rPr>
          <w:rFonts w:ascii="Arial" w:hAnsi="Arial" w:cs="Arial"/>
          <w:color w:val="000000"/>
          <w:sz w:val="24"/>
          <w:szCs w:val="24"/>
        </w:rPr>
        <w:t>odrębnymi przepisami</w:t>
      </w:r>
      <w:r w:rsidRPr="00E073EF">
        <w:rPr>
          <w:rFonts w:ascii="Arial" w:hAnsi="Arial" w:cs="Arial"/>
          <w:color w:val="000000"/>
          <w:sz w:val="24"/>
          <w:szCs w:val="24"/>
        </w:rPr>
        <w:t>:</w:t>
      </w:r>
      <w:r w:rsidR="00D71091" w:rsidRPr="00E073EF">
        <w:rPr>
          <w:rFonts w:ascii="Arial" w:hAnsi="Arial" w:cs="Arial"/>
          <w:color w:val="000000"/>
          <w:sz w:val="24"/>
          <w:szCs w:val="24"/>
        </w:rPr>
        <w:t xml:space="preserve"> </w:t>
      </w:r>
    </w:p>
    <w:p w14:paraId="4295C255" w14:textId="77777777" w:rsidR="00D71091" w:rsidRPr="00E073EF" w:rsidRDefault="00D71091" w:rsidP="00143EC5">
      <w:pPr>
        <w:spacing w:line="360" w:lineRule="auto"/>
        <w:ind w:left="284"/>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r w:rsidRPr="00E073EF">
        <w:rPr>
          <w:rFonts w:ascii="Arial" w:hAnsi="Arial" w:cs="Arial"/>
          <w:color w:val="000000"/>
          <w:sz w:val="24"/>
          <w:szCs w:val="24"/>
        </w:rPr>
        <w:t xml:space="preserve"> </w:t>
      </w:r>
    </w:p>
    <w:p w14:paraId="064D07A8" w14:textId="77777777" w:rsidR="0097332F" w:rsidRPr="00E073EF" w:rsidRDefault="0097332F" w:rsidP="00143EC5">
      <w:pPr>
        <w:spacing w:line="360" w:lineRule="auto"/>
        <w:ind w:left="284"/>
        <w:jc w:val="both"/>
        <w:rPr>
          <w:rFonts w:ascii="Arial" w:hAnsi="Arial" w:cs="Arial"/>
          <w:color w:val="000000"/>
          <w:sz w:val="24"/>
          <w:szCs w:val="24"/>
        </w:rPr>
      </w:pPr>
      <w:r w:rsidRPr="00E073EF">
        <w:rPr>
          <w:rFonts w:ascii="Arial" w:hAnsi="Arial" w:cs="Arial"/>
          <w:color w:val="000000"/>
          <w:sz w:val="24"/>
          <w:szCs w:val="24"/>
        </w:rPr>
        <w:t>- dokonano oceny zgodności i wydano certyfikat zgodności lub deklarację zgodności z Polską Normą lub z aprobatą techniczną - w odniesieniu do wyrobów nie objętych certyfikacją, mających istotny wpływ na spełnienie co najmniej jednego z wymagań podstawowych,</w:t>
      </w:r>
    </w:p>
    <w:p w14:paraId="542B642A" w14:textId="77777777" w:rsidR="00D71091" w:rsidRPr="00E073EF" w:rsidRDefault="0097332F" w:rsidP="00143EC5">
      <w:pPr>
        <w:spacing w:line="360" w:lineRule="auto"/>
        <w:ind w:left="1701" w:hanging="1417"/>
        <w:jc w:val="both"/>
        <w:rPr>
          <w:rFonts w:ascii="Arial" w:hAnsi="Arial" w:cs="Arial"/>
          <w:color w:val="000000"/>
          <w:sz w:val="24"/>
          <w:szCs w:val="24"/>
        </w:rPr>
      </w:pPr>
      <w:r w:rsidRPr="00E073EF">
        <w:rPr>
          <w:rFonts w:ascii="Arial" w:hAnsi="Arial" w:cs="Arial"/>
          <w:color w:val="000000"/>
          <w:sz w:val="24"/>
          <w:szCs w:val="24"/>
        </w:rPr>
        <w:t xml:space="preserve">b) wyroby budowlane umieszczone w wykazie wyrobów </w:t>
      </w:r>
      <w:r w:rsidR="005F0A4F" w:rsidRPr="00E073EF">
        <w:rPr>
          <w:rFonts w:ascii="Arial" w:hAnsi="Arial" w:cs="Arial"/>
          <w:color w:val="000000"/>
          <w:sz w:val="24"/>
          <w:szCs w:val="24"/>
        </w:rPr>
        <w:t>niemających</w:t>
      </w:r>
      <w:r w:rsidRPr="00E073EF">
        <w:rPr>
          <w:rFonts w:ascii="Arial" w:hAnsi="Arial" w:cs="Arial"/>
          <w:color w:val="000000"/>
          <w:sz w:val="24"/>
          <w:szCs w:val="24"/>
        </w:rPr>
        <w:t xml:space="preserve"> istotnego</w:t>
      </w:r>
    </w:p>
    <w:p w14:paraId="1FAE7893" w14:textId="77777777" w:rsidR="0097332F" w:rsidRPr="00E073EF" w:rsidRDefault="0097332F" w:rsidP="00143EC5">
      <w:pPr>
        <w:spacing w:line="360" w:lineRule="auto"/>
        <w:ind w:left="567"/>
        <w:jc w:val="both"/>
        <w:rPr>
          <w:rFonts w:ascii="Arial" w:hAnsi="Arial" w:cs="Arial"/>
          <w:color w:val="000000"/>
          <w:sz w:val="24"/>
          <w:szCs w:val="24"/>
        </w:rPr>
      </w:pPr>
      <w:r w:rsidRPr="00E073EF">
        <w:rPr>
          <w:rFonts w:ascii="Arial" w:hAnsi="Arial" w:cs="Arial"/>
          <w:color w:val="000000"/>
          <w:sz w:val="24"/>
          <w:szCs w:val="24"/>
        </w:rPr>
        <w:t>wpływu na spełnianie wymagań podstawowych oraz wyrobów wytwarzanych i stosowanych wg tradycyjnie uznanych zasad sztuki budowlanej,</w:t>
      </w:r>
    </w:p>
    <w:p w14:paraId="035466AA" w14:textId="77777777" w:rsidR="0097332F" w:rsidRPr="00E073EF" w:rsidRDefault="0097332F" w:rsidP="00143EC5">
      <w:pPr>
        <w:spacing w:line="360" w:lineRule="auto"/>
        <w:ind w:left="851" w:hanging="567"/>
        <w:jc w:val="both"/>
        <w:rPr>
          <w:rFonts w:ascii="Arial" w:hAnsi="Arial" w:cs="Arial"/>
          <w:color w:val="000000"/>
          <w:sz w:val="24"/>
          <w:szCs w:val="24"/>
        </w:rPr>
      </w:pPr>
      <w:r w:rsidRPr="00E073EF">
        <w:rPr>
          <w:rFonts w:ascii="Arial" w:hAnsi="Arial" w:cs="Arial"/>
          <w:color w:val="000000"/>
          <w:sz w:val="24"/>
          <w:szCs w:val="24"/>
        </w:rPr>
        <w:t>c) wyroby budowlane:</w:t>
      </w:r>
    </w:p>
    <w:p w14:paraId="57F33144" w14:textId="77777777" w:rsidR="0097332F" w:rsidRPr="00E073EF" w:rsidRDefault="00D71091" w:rsidP="00143EC5">
      <w:pPr>
        <w:spacing w:line="360" w:lineRule="auto"/>
        <w:ind w:left="567" w:hanging="283"/>
        <w:jc w:val="both"/>
        <w:rPr>
          <w:rFonts w:ascii="Arial" w:hAnsi="Arial" w:cs="Arial"/>
          <w:color w:val="000000"/>
          <w:sz w:val="24"/>
          <w:szCs w:val="24"/>
        </w:rPr>
      </w:pPr>
      <w:r w:rsidRPr="00E073EF">
        <w:rPr>
          <w:rFonts w:ascii="Arial" w:hAnsi="Arial" w:cs="Arial"/>
          <w:color w:val="000000"/>
          <w:sz w:val="24"/>
          <w:szCs w:val="24"/>
        </w:rPr>
        <w:lastRenderedPageBreak/>
        <w:t xml:space="preserve">- </w:t>
      </w:r>
      <w:r w:rsidR="0097332F" w:rsidRPr="00E073EF">
        <w:rPr>
          <w:rFonts w:ascii="Arial" w:hAnsi="Arial" w:cs="Arial"/>
          <w:color w:val="000000"/>
          <w:sz w:val="24"/>
          <w:szCs w:val="24"/>
        </w:rPr>
        <w:t>oznaczone znakowaniem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14:paraId="09B86E88" w14:textId="7DC01C0F" w:rsidR="0097332F" w:rsidRPr="00E073EF" w:rsidRDefault="0097332F" w:rsidP="00276E1D">
      <w:pPr>
        <w:spacing w:line="360" w:lineRule="auto"/>
        <w:ind w:left="567"/>
        <w:jc w:val="both"/>
        <w:rPr>
          <w:rFonts w:ascii="Arial" w:hAnsi="Arial" w:cs="Arial"/>
          <w:color w:val="000000"/>
          <w:sz w:val="24"/>
          <w:szCs w:val="24"/>
        </w:rPr>
      </w:pPr>
      <w:r w:rsidRPr="00E073EF">
        <w:rPr>
          <w:rFonts w:ascii="Arial" w:hAnsi="Arial" w:cs="Arial"/>
          <w:color w:val="000000"/>
          <w:sz w:val="24"/>
          <w:szCs w:val="24"/>
        </w:rPr>
        <w:t xml:space="preserve">- wyroby znajdujące się w określonym przez Komisję Europejską wykazie </w:t>
      </w:r>
      <w:r w:rsidR="00D71091" w:rsidRPr="00E073EF">
        <w:rPr>
          <w:rFonts w:ascii="Arial" w:hAnsi="Arial" w:cs="Arial"/>
          <w:color w:val="000000"/>
          <w:sz w:val="24"/>
          <w:szCs w:val="24"/>
        </w:rPr>
        <w:t>wyrobów mających</w:t>
      </w:r>
      <w:r w:rsidRPr="00E073EF">
        <w:rPr>
          <w:rFonts w:ascii="Arial" w:hAnsi="Arial" w:cs="Arial"/>
          <w:color w:val="000000"/>
          <w:sz w:val="24"/>
          <w:szCs w:val="24"/>
        </w:rPr>
        <w:t xml:space="preserve"> niewielkie znaczenie dla zdrowia i bezpieczeństwa, dla których producent wydał deklaracje zgodności z uznanymi regułami sztuki budowlanej.</w:t>
      </w:r>
    </w:p>
    <w:p w14:paraId="0375111B" w14:textId="77777777" w:rsidR="00E9497D"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Dopuszczone do jednostkowego stosowania w obiekcie budowlanym są wyroby wykonane wg indywidualnej dokumentacji technicznej sporządzonej przez projektanta obiektu lub z nim uzgodnionej, dla których dostawca wydał oświadczenie wskazujące, że zapewniono zgodność wyrobu z tą dokumentacją oraz z przepisami i obowiązującymi normami.</w:t>
      </w:r>
      <w:r w:rsidR="00E9497D" w:rsidRPr="00E073EF">
        <w:rPr>
          <w:rFonts w:ascii="Arial" w:hAnsi="Arial" w:cs="Arial"/>
          <w:color w:val="000000"/>
          <w:sz w:val="24"/>
          <w:szCs w:val="24"/>
        </w:rPr>
        <w:t xml:space="preserve"> </w:t>
      </w:r>
    </w:p>
    <w:p w14:paraId="3D1DE70A" w14:textId="11EE4B01" w:rsidR="004546DE" w:rsidRPr="00E073EF" w:rsidRDefault="0097332F" w:rsidP="00710620">
      <w:pPr>
        <w:spacing w:line="360" w:lineRule="auto"/>
        <w:ind w:left="142"/>
        <w:jc w:val="both"/>
        <w:rPr>
          <w:rFonts w:ascii="Arial" w:hAnsi="Arial" w:cs="Arial"/>
          <w:i/>
          <w:sz w:val="24"/>
          <w:szCs w:val="24"/>
        </w:rPr>
      </w:pPr>
      <w:r w:rsidRPr="00E073EF">
        <w:rPr>
          <w:rFonts w:ascii="Arial" w:hAnsi="Arial" w:cs="Arial"/>
          <w:color w:val="000000"/>
          <w:sz w:val="24"/>
          <w:szCs w:val="24"/>
        </w:rPr>
        <w:t>Szczegółowe zasady i tryb dopuszczania wyrobów budowlanych do jednostkowego stosowania</w:t>
      </w:r>
      <w:r w:rsidR="00276E1D">
        <w:rPr>
          <w:rFonts w:ascii="Arial" w:hAnsi="Arial" w:cs="Arial"/>
          <w:color w:val="000000"/>
          <w:sz w:val="24"/>
          <w:szCs w:val="24"/>
        </w:rPr>
        <w:t xml:space="preserve"> </w:t>
      </w:r>
      <w:r w:rsidR="003B65DA" w:rsidRPr="00E073EF">
        <w:rPr>
          <w:rFonts w:ascii="Arial" w:hAnsi="Arial" w:cs="Arial"/>
          <w:color w:val="000000"/>
          <w:sz w:val="24"/>
          <w:szCs w:val="24"/>
        </w:rPr>
        <w:t>w obiekcie określają przepisy u</w:t>
      </w:r>
      <w:r w:rsidR="003B65DA" w:rsidRPr="00E073EF">
        <w:rPr>
          <w:rFonts w:ascii="Arial" w:hAnsi="Arial" w:cs="Arial"/>
          <w:sz w:val="24"/>
          <w:szCs w:val="24"/>
        </w:rPr>
        <w:t xml:space="preserve">stawy z dnia 16 kwietnia 2004 r. o wyrobach budowlanych (Dz. U. z 2021 r. poz. 1213). </w:t>
      </w:r>
    </w:p>
    <w:p w14:paraId="3F35473F" w14:textId="53D96B84" w:rsidR="00E9497D" w:rsidRPr="00E073EF" w:rsidRDefault="0097332F" w:rsidP="00710620">
      <w:pPr>
        <w:spacing w:line="360" w:lineRule="auto"/>
        <w:ind w:left="142"/>
        <w:jc w:val="both"/>
        <w:rPr>
          <w:rFonts w:ascii="Arial" w:hAnsi="Arial" w:cs="Arial"/>
          <w:iCs/>
          <w:sz w:val="24"/>
          <w:szCs w:val="24"/>
        </w:rPr>
      </w:pPr>
      <w:r w:rsidRPr="00E073EF">
        <w:rPr>
          <w:rFonts w:ascii="Arial" w:hAnsi="Arial" w:cs="Arial"/>
          <w:iCs/>
          <w:sz w:val="24"/>
          <w:szCs w:val="24"/>
        </w:rPr>
        <w:t>Systemy oceny zgodności dla poszczególnych rodzajów wyrobów budowlanych</w:t>
      </w:r>
      <w:r w:rsidR="00E9497D" w:rsidRPr="00E073EF">
        <w:rPr>
          <w:rFonts w:ascii="Arial" w:hAnsi="Arial" w:cs="Arial"/>
          <w:iCs/>
          <w:color w:val="FF0000"/>
          <w:sz w:val="24"/>
          <w:szCs w:val="24"/>
        </w:rPr>
        <w:t xml:space="preserve"> </w:t>
      </w:r>
      <w:r w:rsidRPr="00E073EF">
        <w:rPr>
          <w:rFonts w:ascii="Arial" w:hAnsi="Arial" w:cs="Arial"/>
          <w:iCs/>
          <w:color w:val="000000"/>
          <w:sz w:val="24"/>
          <w:szCs w:val="24"/>
        </w:rPr>
        <w:t xml:space="preserve">wzory deklaracji zgodności oraz sposób znakowania wyrobów budowlanych, dopuszczonych do obrotu i powszechnego stosowania w budownictwie zostały </w:t>
      </w:r>
      <w:r w:rsidRPr="00E073EF">
        <w:rPr>
          <w:rFonts w:ascii="Arial" w:hAnsi="Arial" w:cs="Arial"/>
          <w:iCs/>
          <w:sz w:val="24"/>
          <w:szCs w:val="24"/>
        </w:rPr>
        <w:t xml:space="preserve">określone w </w:t>
      </w:r>
      <w:r w:rsidR="000C43B4" w:rsidRPr="00E073EF">
        <w:rPr>
          <w:rFonts w:ascii="Arial" w:hAnsi="Arial" w:cs="Arial"/>
          <w:iCs/>
          <w:sz w:val="24"/>
          <w:szCs w:val="24"/>
        </w:rPr>
        <w:t>Rozporządzeni</w:t>
      </w:r>
      <w:r w:rsidR="00E9497D" w:rsidRPr="00E073EF">
        <w:rPr>
          <w:rFonts w:ascii="Arial" w:hAnsi="Arial" w:cs="Arial"/>
          <w:iCs/>
          <w:sz w:val="24"/>
          <w:szCs w:val="24"/>
        </w:rPr>
        <w:t xml:space="preserve">u </w:t>
      </w:r>
      <w:r w:rsidR="000C43B4" w:rsidRPr="00E073EF">
        <w:rPr>
          <w:rFonts w:ascii="Arial" w:hAnsi="Arial" w:cs="Arial"/>
          <w:iCs/>
          <w:sz w:val="24"/>
          <w:szCs w:val="24"/>
        </w:rPr>
        <w:t>Ministra Infrastruktury i Budownictwa z dnia 17 listopada 2016 r. w sprawie sposobu deklarowania właściwości użytkowych wyrobów budowlanych oraz sposobu znakowania ich znakiem budowlanym (Dz. U.</w:t>
      </w:r>
      <w:r w:rsidR="00652694">
        <w:rPr>
          <w:rFonts w:ascii="Arial" w:hAnsi="Arial" w:cs="Arial"/>
          <w:iCs/>
          <w:sz w:val="24"/>
          <w:szCs w:val="24"/>
        </w:rPr>
        <w:t xml:space="preserve"> z</w:t>
      </w:r>
      <w:bookmarkStart w:id="1" w:name="_GoBack"/>
      <w:bookmarkEnd w:id="1"/>
      <w:r w:rsidR="000C43B4" w:rsidRPr="00E073EF">
        <w:rPr>
          <w:rFonts w:ascii="Arial" w:hAnsi="Arial" w:cs="Arial"/>
          <w:iCs/>
          <w:sz w:val="24"/>
          <w:szCs w:val="24"/>
        </w:rPr>
        <w:t xml:space="preserve"> </w:t>
      </w:r>
      <w:r w:rsidR="00D90C81">
        <w:rPr>
          <w:rFonts w:ascii="Arial" w:hAnsi="Arial" w:cs="Arial"/>
          <w:iCs/>
          <w:sz w:val="24"/>
          <w:szCs w:val="24"/>
        </w:rPr>
        <w:t xml:space="preserve">2016 r. </w:t>
      </w:r>
      <w:r w:rsidR="000C43B4" w:rsidRPr="00E073EF">
        <w:rPr>
          <w:rFonts w:ascii="Arial" w:hAnsi="Arial" w:cs="Arial"/>
          <w:iCs/>
          <w:sz w:val="24"/>
          <w:szCs w:val="24"/>
        </w:rPr>
        <w:t xml:space="preserve">poz. 1966 z </w:t>
      </w:r>
      <w:proofErr w:type="spellStart"/>
      <w:r w:rsidR="000C43B4" w:rsidRPr="00E073EF">
        <w:rPr>
          <w:rFonts w:ascii="Arial" w:hAnsi="Arial" w:cs="Arial"/>
          <w:iCs/>
          <w:sz w:val="24"/>
          <w:szCs w:val="24"/>
        </w:rPr>
        <w:t>późn</w:t>
      </w:r>
      <w:proofErr w:type="spellEnd"/>
      <w:r w:rsidR="000C43B4" w:rsidRPr="00E073EF">
        <w:rPr>
          <w:rFonts w:ascii="Arial" w:hAnsi="Arial" w:cs="Arial"/>
          <w:iCs/>
          <w:sz w:val="24"/>
          <w:szCs w:val="24"/>
        </w:rPr>
        <w:t>. zm.)</w:t>
      </w:r>
      <w:r w:rsidR="00E9497D" w:rsidRPr="00E073EF">
        <w:rPr>
          <w:rFonts w:ascii="Arial" w:hAnsi="Arial" w:cs="Arial"/>
          <w:iCs/>
          <w:sz w:val="24"/>
          <w:szCs w:val="24"/>
        </w:rPr>
        <w:t>.</w:t>
      </w:r>
    </w:p>
    <w:p w14:paraId="79FB02D7" w14:textId="77777777" w:rsidR="003B65DA" w:rsidRPr="00E073EF" w:rsidRDefault="0097332F" w:rsidP="00710620">
      <w:pPr>
        <w:spacing w:line="360" w:lineRule="auto"/>
        <w:ind w:left="142"/>
        <w:jc w:val="both"/>
        <w:rPr>
          <w:rFonts w:ascii="Arial" w:hAnsi="Arial" w:cs="Arial"/>
          <w:iCs/>
          <w:sz w:val="24"/>
          <w:szCs w:val="24"/>
        </w:rPr>
      </w:pPr>
      <w:r w:rsidRPr="00E073EF">
        <w:rPr>
          <w:rFonts w:ascii="Arial" w:hAnsi="Arial" w:cs="Arial"/>
          <w:color w:val="000000"/>
          <w:sz w:val="24"/>
          <w:szCs w:val="24"/>
        </w:rPr>
        <w:t xml:space="preserve">Dopuszczalne stężenia i natężenia czynników szkodliwych dla zdrowia wydzielanych przez materiały budowlane, urządzenia i elementy wyposażenia w pomieszczeniach przeznaczonych na pobyt ludzi określa </w:t>
      </w:r>
      <w:r w:rsidR="003B65DA" w:rsidRPr="00E073EF">
        <w:rPr>
          <w:rFonts w:ascii="Arial" w:hAnsi="Arial" w:cs="Arial"/>
          <w:sz w:val="24"/>
          <w:szCs w:val="24"/>
        </w:rPr>
        <w:t>zarządzenie Ministra Zdrowia i Opieki Społecznej z dnia 12 marca 1996 r. w sprawie dopuszczalnych stężeń i natężeń czynników szkodliwych dla zdrowia, wydzielanych przez materiały budowlane, urządzenia i elementy wyposażenia w pomieszczeniach przeznaczonych na pobyt ludzi (M. P. z 1996 r. Nr 19, poz. 231).</w:t>
      </w:r>
    </w:p>
    <w:p w14:paraId="2DA8F2D5" w14:textId="77777777" w:rsidR="0097332F" w:rsidRPr="00E073EF" w:rsidRDefault="0097332F" w:rsidP="00C149B9">
      <w:pPr>
        <w:spacing w:line="360" w:lineRule="auto"/>
        <w:ind w:left="142"/>
        <w:jc w:val="both"/>
        <w:rPr>
          <w:rFonts w:ascii="Arial" w:eastAsia="Tahoma" w:hAnsi="Arial" w:cs="Arial"/>
          <w:b/>
          <w:bCs/>
          <w:color w:val="000000"/>
          <w:sz w:val="24"/>
          <w:szCs w:val="24"/>
        </w:rPr>
      </w:pPr>
      <w:r w:rsidRPr="00E073EF">
        <w:rPr>
          <w:rFonts w:ascii="Arial" w:hAnsi="Arial" w:cs="Arial"/>
          <w:color w:val="000000"/>
          <w:sz w:val="24"/>
          <w:szCs w:val="24"/>
        </w:rPr>
        <w:t>Wszystkie materiały i urządzenia przewidywane do wbudowania będą zgodne z postanowieniami Kontraktu i poleceniami Zamawiającego</w:t>
      </w:r>
      <w:r w:rsidR="00DD3CF9" w:rsidRPr="00E073EF">
        <w:rPr>
          <w:rFonts w:ascii="Arial" w:hAnsi="Arial" w:cs="Arial"/>
          <w:color w:val="000000"/>
          <w:sz w:val="24"/>
          <w:szCs w:val="24"/>
        </w:rPr>
        <w:t xml:space="preserve"> </w:t>
      </w:r>
      <w:r w:rsidRPr="00E073EF">
        <w:rPr>
          <w:rFonts w:ascii="Arial" w:hAnsi="Arial" w:cs="Arial"/>
          <w:color w:val="000000"/>
          <w:sz w:val="24"/>
          <w:szCs w:val="24"/>
        </w:rPr>
        <w:t xml:space="preserve">- </w:t>
      </w:r>
      <w:r w:rsidR="00DD3CF9" w:rsidRPr="00E073EF">
        <w:rPr>
          <w:rFonts w:ascii="Arial" w:hAnsi="Arial" w:cs="Arial"/>
          <w:color w:val="000000"/>
          <w:sz w:val="24"/>
          <w:szCs w:val="24"/>
        </w:rPr>
        <w:t>w</w:t>
      </w:r>
      <w:r w:rsidRPr="00E073EF">
        <w:rPr>
          <w:rFonts w:ascii="Arial" w:hAnsi="Arial" w:cs="Arial"/>
          <w:color w:val="000000"/>
          <w:sz w:val="24"/>
          <w:szCs w:val="24"/>
        </w:rPr>
        <w:t xml:space="preserve"> oznaczonym czasie przed wbudowaniem Wykonawca przedstawi szczegółowe informacje dotyczące </w:t>
      </w:r>
      <w:r w:rsidRPr="00E073EF">
        <w:rPr>
          <w:rFonts w:ascii="Arial" w:hAnsi="Arial" w:cs="Arial"/>
          <w:color w:val="000000"/>
          <w:sz w:val="24"/>
          <w:szCs w:val="24"/>
        </w:rPr>
        <w:lastRenderedPageBreak/>
        <w:t xml:space="preserve">źródła wytwarzania i wydobywania materiałów oraz odpowiednie świadectwa badań, dokumenty dopuszczenia do obrotu i stosowania w budownictwie i próbki do zatwierdzenia Przedstawicielom Zamawiającego. </w:t>
      </w:r>
    </w:p>
    <w:p w14:paraId="4578B19E" w14:textId="77777777" w:rsidR="0097332F" w:rsidRPr="00E073EF" w:rsidRDefault="0097332F" w:rsidP="00C149B9">
      <w:pPr>
        <w:tabs>
          <w:tab w:val="left" w:pos="5370"/>
        </w:tabs>
        <w:spacing w:before="280" w:line="360" w:lineRule="auto"/>
        <w:jc w:val="both"/>
        <w:rPr>
          <w:rFonts w:ascii="Arial" w:hAnsi="Arial" w:cs="Arial"/>
          <w:color w:val="000000"/>
          <w:sz w:val="24"/>
          <w:szCs w:val="24"/>
        </w:rPr>
      </w:pPr>
      <w:r w:rsidRPr="00E073EF">
        <w:rPr>
          <w:rFonts w:ascii="Arial" w:eastAsia="Tahoma" w:hAnsi="Arial" w:cs="Arial"/>
          <w:b/>
          <w:bCs/>
          <w:color w:val="000000"/>
          <w:sz w:val="24"/>
          <w:szCs w:val="24"/>
        </w:rPr>
        <w:t xml:space="preserve"> </w:t>
      </w:r>
      <w:r w:rsidR="00C149B9" w:rsidRPr="00E073EF">
        <w:rPr>
          <w:rFonts w:ascii="Arial" w:hAnsi="Arial" w:cs="Arial"/>
          <w:b/>
          <w:bCs/>
          <w:color w:val="000000"/>
          <w:sz w:val="24"/>
          <w:szCs w:val="24"/>
        </w:rPr>
        <w:t>2</w:t>
      </w:r>
      <w:r w:rsidRPr="00E073EF">
        <w:rPr>
          <w:rFonts w:ascii="Arial" w:hAnsi="Arial" w:cs="Arial"/>
          <w:b/>
          <w:bCs/>
          <w:color w:val="000000"/>
          <w:sz w:val="24"/>
          <w:szCs w:val="24"/>
        </w:rPr>
        <w:t>. Materiały nie odpowiadające wymaganiom</w:t>
      </w:r>
      <w:r w:rsidR="00C149B9" w:rsidRPr="00E073EF">
        <w:rPr>
          <w:rFonts w:ascii="Arial" w:hAnsi="Arial" w:cs="Arial"/>
          <w:b/>
          <w:bCs/>
          <w:color w:val="000000"/>
          <w:sz w:val="24"/>
          <w:szCs w:val="24"/>
        </w:rPr>
        <w:tab/>
      </w:r>
    </w:p>
    <w:p w14:paraId="4242C4E1" w14:textId="77777777" w:rsidR="00E9497D" w:rsidRPr="00E073EF" w:rsidRDefault="00251B18" w:rsidP="00710620">
      <w:pPr>
        <w:spacing w:line="360" w:lineRule="auto"/>
        <w:ind w:left="284" w:hanging="142"/>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 xml:space="preserve">Materiały nie odpowiadające wymaganiom zostaną przez Wykonawcę wywiezione z Placu </w:t>
      </w:r>
      <w:r w:rsidR="005F0A4F" w:rsidRPr="00E073EF">
        <w:rPr>
          <w:rFonts w:ascii="Arial" w:hAnsi="Arial" w:cs="Arial"/>
          <w:color w:val="000000"/>
          <w:sz w:val="24"/>
          <w:szCs w:val="24"/>
        </w:rPr>
        <w:t>Budowy</w:t>
      </w:r>
      <w:r w:rsidR="0097332F" w:rsidRPr="00E073EF">
        <w:rPr>
          <w:rFonts w:ascii="Arial" w:hAnsi="Arial" w:cs="Arial"/>
          <w:color w:val="000000"/>
          <w:sz w:val="24"/>
          <w:szCs w:val="24"/>
        </w:rPr>
        <w:t xml:space="preserve"> bądź złożone w miejscu wskazanym przez Zamawiającego. Jeśli Zamawiający zezwoli Wykonawcy na użycie tych materiałów do innych robót, niż te dla których zostały zakupione, to koszt tych materiałów zostanie przewartościowany przez Zamawiającego.</w:t>
      </w:r>
      <w:r w:rsidR="00E9497D" w:rsidRPr="00E073EF">
        <w:rPr>
          <w:rFonts w:ascii="Arial" w:hAnsi="Arial" w:cs="Arial"/>
          <w:color w:val="000000"/>
          <w:sz w:val="24"/>
          <w:szCs w:val="24"/>
        </w:rPr>
        <w:t xml:space="preserve"> </w:t>
      </w:r>
    </w:p>
    <w:p w14:paraId="1687B459" w14:textId="77777777" w:rsidR="0097332F" w:rsidRPr="00E073EF" w:rsidRDefault="00E9497D" w:rsidP="00710620">
      <w:pPr>
        <w:spacing w:line="360" w:lineRule="auto"/>
        <w:ind w:left="284" w:hanging="142"/>
        <w:jc w:val="both"/>
        <w:rPr>
          <w:rFonts w:ascii="Arial" w:eastAsia="Tahoma" w:hAnsi="Arial" w:cs="Arial"/>
          <w:b/>
          <w:bCs/>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 xml:space="preserve">Każdy rodzaj Robót, w którym znajdują się nie zbadane i </w:t>
      </w:r>
      <w:r w:rsidR="005F0A4F" w:rsidRPr="00E073EF">
        <w:rPr>
          <w:rFonts w:ascii="Arial" w:hAnsi="Arial" w:cs="Arial"/>
          <w:color w:val="000000"/>
          <w:sz w:val="24"/>
          <w:szCs w:val="24"/>
        </w:rPr>
        <w:t>niezaakceptowane</w:t>
      </w:r>
      <w:r w:rsidR="0097332F" w:rsidRPr="00E073EF">
        <w:rPr>
          <w:rFonts w:ascii="Arial" w:hAnsi="Arial" w:cs="Arial"/>
          <w:color w:val="000000"/>
          <w:sz w:val="24"/>
          <w:szCs w:val="24"/>
        </w:rPr>
        <w:t xml:space="preserve"> materiały, Wykonawca wykonuje na własne ryzyko, licząc się z jego nie przyjęciem i niezapłaceniem.</w:t>
      </w:r>
    </w:p>
    <w:p w14:paraId="6F1E6E2E" w14:textId="77777777" w:rsidR="0097332F" w:rsidRPr="00E073EF" w:rsidRDefault="0097332F" w:rsidP="00710620">
      <w:pPr>
        <w:spacing w:before="280" w:line="360" w:lineRule="auto"/>
        <w:ind w:left="426" w:hanging="426"/>
        <w:jc w:val="both"/>
        <w:rPr>
          <w:rFonts w:ascii="Arial" w:hAnsi="Arial" w:cs="Arial"/>
          <w:color w:val="000000"/>
          <w:sz w:val="24"/>
          <w:szCs w:val="24"/>
        </w:rPr>
      </w:pPr>
      <w:r w:rsidRPr="00E073EF">
        <w:rPr>
          <w:rFonts w:ascii="Arial" w:eastAsia="Tahoma" w:hAnsi="Arial" w:cs="Arial"/>
          <w:b/>
          <w:bCs/>
          <w:color w:val="000000"/>
          <w:sz w:val="24"/>
          <w:szCs w:val="24"/>
        </w:rPr>
        <w:t xml:space="preserve"> </w:t>
      </w:r>
      <w:r w:rsidR="00C149B9" w:rsidRPr="00E073EF">
        <w:rPr>
          <w:rFonts w:ascii="Arial" w:hAnsi="Arial" w:cs="Arial"/>
          <w:b/>
          <w:bCs/>
          <w:color w:val="000000"/>
          <w:sz w:val="24"/>
          <w:szCs w:val="24"/>
        </w:rPr>
        <w:t>3</w:t>
      </w:r>
      <w:r w:rsidRPr="00E073EF">
        <w:rPr>
          <w:rFonts w:ascii="Arial" w:hAnsi="Arial" w:cs="Arial"/>
          <w:b/>
          <w:bCs/>
          <w:color w:val="000000"/>
          <w:sz w:val="24"/>
          <w:szCs w:val="24"/>
        </w:rPr>
        <w:t>. Przechowywanie i składowanie materiałów</w:t>
      </w:r>
    </w:p>
    <w:p w14:paraId="7D75CF39" w14:textId="77777777" w:rsidR="0097332F" w:rsidRPr="00E073EF" w:rsidRDefault="0097332F" w:rsidP="00710620">
      <w:pPr>
        <w:spacing w:line="360" w:lineRule="auto"/>
        <w:ind w:left="284"/>
        <w:jc w:val="both"/>
        <w:rPr>
          <w:rFonts w:ascii="Arial" w:eastAsia="Tahoma" w:hAnsi="Arial" w:cs="Arial"/>
          <w:b/>
          <w:bCs/>
          <w:color w:val="000000"/>
          <w:sz w:val="24"/>
          <w:szCs w:val="24"/>
        </w:rPr>
      </w:pPr>
      <w:r w:rsidRPr="00E073EF">
        <w:rPr>
          <w:rFonts w:ascii="Arial" w:hAnsi="Arial" w:cs="Arial"/>
          <w:color w:val="000000"/>
          <w:sz w:val="24"/>
          <w:szCs w:val="24"/>
        </w:rPr>
        <w:t xml:space="preserve">Wykonawca zapewni, aby tymczasowo składowane materiały, do </w:t>
      </w:r>
      <w:r w:rsidR="00251B18" w:rsidRPr="00E073EF">
        <w:rPr>
          <w:rFonts w:ascii="Arial" w:hAnsi="Arial" w:cs="Arial"/>
          <w:color w:val="000000"/>
          <w:sz w:val="24"/>
          <w:szCs w:val="24"/>
        </w:rPr>
        <w:t>czasu,</w:t>
      </w:r>
      <w:r w:rsidRPr="00E073EF">
        <w:rPr>
          <w:rFonts w:ascii="Arial" w:hAnsi="Arial" w:cs="Arial"/>
          <w:color w:val="000000"/>
          <w:sz w:val="24"/>
          <w:szCs w:val="24"/>
        </w:rPr>
        <w:t xml:space="preserve"> gdy będą one potrzebne do Robót, były zabezpieczone przed zanieczyszczeniem, zachowały swoją jakość i właściwości do Robót i były dostępne do kontroli przez służby Zamawiającego. Miejsca czasowego składowania będą zlokalizowane w obrębie Placu Budowy w miejscach uzgodnionych z Zamawiającym lub poza Placem Budowy w miejscach </w:t>
      </w:r>
      <w:r w:rsidRPr="00E073EF">
        <w:rPr>
          <w:rFonts w:ascii="Arial" w:hAnsi="Arial" w:cs="Arial"/>
          <w:iCs/>
          <w:color w:val="000000"/>
          <w:sz w:val="24"/>
          <w:szCs w:val="24"/>
        </w:rPr>
        <w:t>zorganizowanych przez</w:t>
      </w:r>
      <w:r w:rsidRPr="00E073EF">
        <w:rPr>
          <w:rFonts w:ascii="Arial" w:hAnsi="Arial" w:cs="Arial"/>
          <w:color w:val="000000"/>
          <w:sz w:val="24"/>
          <w:szCs w:val="24"/>
        </w:rPr>
        <w:t xml:space="preserve"> Wykonawcę.</w:t>
      </w:r>
    </w:p>
    <w:p w14:paraId="2B9BA8EE" w14:textId="77777777" w:rsidR="0097332F" w:rsidRPr="00E073EF" w:rsidRDefault="0097332F" w:rsidP="00710620">
      <w:pPr>
        <w:spacing w:before="280" w:line="360" w:lineRule="auto"/>
        <w:ind w:left="142" w:hanging="142"/>
        <w:jc w:val="both"/>
        <w:rPr>
          <w:rFonts w:ascii="Arial" w:hAnsi="Arial" w:cs="Arial"/>
          <w:color w:val="000000"/>
          <w:sz w:val="24"/>
          <w:szCs w:val="24"/>
        </w:rPr>
      </w:pPr>
      <w:r w:rsidRPr="00E073EF">
        <w:rPr>
          <w:rFonts w:ascii="Arial" w:eastAsia="Tahoma" w:hAnsi="Arial" w:cs="Arial"/>
          <w:b/>
          <w:bCs/>
          <w:color w:val="000000"/>
          <w:sz w:val="24"/>
          <w:szCs w:val="24"/>
        </w:rPr>
        <w:t xml:space="preserve"> </w:t>
      </w:r>
      <w:r w:rsidR="00760CFA" w:rsidRPr="00E073EF">
        <w:rPr>
          <w:rFonts w:ascii="Arial" w:hAnsi="Arial" w:cs="Arial"/>
          <w:b/>
          <w:bCs/>
          <w:color w:val="000000"/>
          <w:sz w:val="24"/>
          <w:szCs w:val="24"/>
        </w:rPr>
        <w:t>4</w:t>
      </w:r>
      <w:r w:rsidRPr="00E073EF">
        <w:rPr>
          <w:rFonts w:ascii="Arial" w:hAnsi="Arial" w:cs="Arial"/>
          <w:b/>
          <w:bCs/>
          <w:color w:val="000000"/>
          <w:sz w:val="24"/>
          <w:szCs w:val="24"/>
        </w:rPr>
        <w:t>. Wariantowe stosowanie materiałó</w:t>
      </w:r>
      <w:r w:rsidR="00251B18" w:rsidRPr="00E073EF">
        <w:rPr>
          <w:rFonts w:ascii="Arial" w:hAnsi="Arial" w:cs="Arial"/>
          <w:b/>
          <w:bCs/>
          <w:color w:val="000000"/>
          <w:sz w:val="24"/>
          <w:szCs w:val="24"/>
        </w:rPr>
        <w:t>w</w:t>
      </w:r>
    </w:p>
    <w:p w14:paraId="0DAC899B" w14:textId="77777777" w:rsidR="0097332F" w:rsidRPr="00E073EF" w:rsidRDefault="00760CFA"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M</w:t>
      </w:r>
      <w:r w:rsidR="0097332F" w:rsidRPr="00E073EF">
        <w:rPr>
          <w:rFonts w:ascii="Arial" w:hAnsi="Arial" w:cs="Arial"/>
          <w:color w:val="000000"/>
          <w:sz w:val="24"/>
          <w:szCs w:val="24"/>
        </w:rPr>
        <w:t>ateriał lub urządzenie wybrane przez umieszczenie go w Ofercie i zaakceptowane w przyjętej ofercie to rodzaj materiału nie może być później zmieniany bez zgody Zamawiającego. Zamawiający będzie oczekiwał przynajmniej trzech propozycji, spośród których wybierze jeden z materiałów przedstawionych mu o wyboru.</w:t>
      </w:r>
    </w:p>
    <w:p w14:paraId="2F27BC4D" w14:textId="77777777" w:rsidR="0097332F" w:rsidRPr="00E073EF" w:rsidRDefault="0097332F" w:rsidP="00710620">
      <w:pPr>
        <w:spacing w:line="360" w:lineRule="auto"/>
        <w:ind w:hanging="320"/>
        <w:jc w:val="both"/>
        <w:rPr>
          <w:rFonts w:ascii="Arial" w:eastAsia="Tahoma" w:hAnsi="Arial" w:cs="Arial"/>
          <w:b/>
          <w:bCs/>
          <w:color w:val="000000"/>
          <w:sz w:val="24"/>
          <w:szCs w:val="24"/>
          <w:u w:val="single"/>
        </w:rPr>
      </w:pPr>
    </w:p>
    <w:p w14:paraId="226FAA45" w14:textId="77777777" w:rsidR="0097332F" w:rsidRPr="00E073EF" w:rsidRDefault="0097332F" w:rsidP="00710620">
      <w:pPr>
        <w:spacing w:line="360" w:lineRule="auto"/>
        <w:jc w:val="both"/>
        <w:rPr>
          <w:rFonts w:ascii="Arial" w:hAnsi="Arial" w:cs="Arial"/>
          <w:b/>
          <w:bCs/>
          <w:color w:val="000000"/>
          <w:sz w:val="24"/>
          <w:szCs w:val="24"/>
          <w:u w:val="single"/>
        </w:rPr>
      </w:pPr>
      <w:r w:rsidRPr="00E073EF">
        <w:rPr>
          <w:rFonts w:ascii="Arial" w:eastAsia="Tahoma" w:hAnsi="Arial" w:cs="Arial"/>
          <w:b/>
          <w:bCs/>
          <w:color w:val="000000"/>
          <w:sz w:val="24"/>
          <w:szCs w:val="24"/>
          <w:u w:val="single"/>
        </w:rPr>
        <w:t xml:space="preserve"> </w:t>
      </w:r>
      <w:r w:rsidRPr="00E073EF">
        <w:rPr>
          <w:rFonts w:ascii="Arial" w:hAnsi="Arial" w:cs="Arial"/>
          <w:b/>
          <w:bCs/>
          <w:color w:val="000000"/>
          <w:sz w:val="24"/>
          <w:szCs w:val="24"/>
          <w:u w:val="single"/>
        </w:rPr>
        <w:t>STB 04 SPRZĘT</w:t>
      </w:r>
    </w:p>
    <w:p w14:paraId="30E3D9CE" w14:textId="77777777" w:rsidR="00251B18" w:rsidRPr="00E073EF" w:rsidRDefault="0097332F" w:rsidP="00710620">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Wykonawca jest zobowiązany do używania jedynie takiego sprzętu, który nie spowoduje niekorzystnego wp</w:t>
      </w:r>
      <w:r w:rsidR="009B69A2" w:rsidRPr="00E073EF">
        <w:rPr>
          <w:rFonts w:ascii="Arial" w:hAnsi="Arial" w:cs="Arial"/>
          <w:color w:val="000000"/>
          <w:sz w:val="24"/>
          <w:szCs w:val="24"/>
        </w:rPr>
        <w:t>ływu na jakość wykonywanych Robó</w:t>
      </w:r>
      <w:r w:rsidRPr="00E073EF">
        <w:rPr>
          <w:rFonts w:ascii="Arial" w:hAnsi="Arial" w:cs="Arial"/>
          <w:color w:val="000000"/>
          <w:sz w:val="24"/>
          <w:szCs w:val="24"/>
        </w:rPr>
        <w:t>t. Sprzęt używany do Robót powinien być zgodny z</w:t>
      </w:r>
      <w:r w:rsidRPr="00E073EF">
        <w:rPr>
          <w:rFonts w:ascii="Arial" w:hAnsi="Arial" w:cs="Arial"/>
          <w:b/>
          <w:bCs/>
          <w:color w:val="000000"/>
          <w:sz w:val="24"/>
          <w:szCs w:val="24"/>
        </w:rPr>
        <w:t xml:space="preserve"> </w:t>
      </w:r>
      <w:r w:rsidRPr="00E073EF">
        <w:rPr>
          <w:rFonts w:ascii="Arial" w:hAnsi="Arial" w:cs="Arial"/>
          <w:bCs/>
          <w:color w:val="000000"/>
          <w:sz w:val="24"/>
          <w:szCs w:val="24"/>
        </w:rPr>
        <w:t>OFERTĄ</w:t>
      </w:r>
      <w:r w:rsidRPr="00E073EF">
        <w:rPr>
          <w:rFonts w:ascii="Arial" w:hAnsi="Arial" w:cs="Arial"/>
          <w:color w:val="000000"/>
          <w:sz w:val="24"/>
          <w:szCs w:val="24"/>
        </w:rPr>
        <w:t xml:space="preserve"> Wykonawcy i powinien odpowiadać pod względem typów i ilości wskazaniom zawartym w OT, PZJ tub projekcie organizacji Robót, zaakceptowanym przez </w:t>
      </w:r>
      <w:r w:rsidR="005F0A4F" w:rsidRPr="00E073EF">
        <w:rPr>
          <w:rFonts w:ascii="Arial" w:hAnsi="Arial" w:cs="Arial"/>
          <w:color w:val="000000"/>
          <w:sz w:val="24"/>
          <w:szCs w:val="24"/>
        </w:rPr>
        <w:t xml:space="preserve">Zamawiającego; </w:t>
      </w:r>
      <w:r w:rsidRPr="00E073EF">
        <w:rPr>
          <w:rFonts w:ascii="Arial" w:hAnsi="Arial" w:cs="Arial"/>
          <w:color w:val="000000"/>
          <w:sz w:val="24"/>
          <w:szCs w:val="24"/>
        </w:rPr>
        <w:t xml:space="preserve">w przypadku </w:t>
      </w:r>
      <w:r w:rsidRPr="00E073EF">
        <w:rPr>
          <w:rFonts w:ascii="Arial" w:hAnsi="Arial" w:cs="Arial"/>
          <w:color w:val="000000"/>
          <w:sz w:val="24"/>
          <w:szCs w:val="24"/>
        </w:rPr>
        <w:lastRenderedPageBreak/>
        <w:t>braku ustaleń w takich dokumentach sprzęt powinien być uzgodniony i zaakceptowany przez Zamawiającego</w:t>
      </w:r>
      <w:r w:rsidR="00F40C82" w:rsidRPr="00E073EF">
        <w:rPr>
          <w:rFonts w:ascii="Arial" w:hAnsi="Arial" w:cs="Arial"/>
          <w:color w:val="000000"/>
          <w:sz w:val="24"/>
          <w:szCs w:val="24"/>
        </w:rPr>
        <w:t>.</w:t>
      </w:r>
      <w:r w:rsidR="00251B18" w:rsidRPr="00E073EF">
        <w:rPr>
          <w:rFonts w:ascii="Arial" w:hAnsi="Arial" w:cs="Arial"/>
          <w:color w:val="000000"/>
          <w:sz w:val="24"/>
          <w:szCs w:val="24"/>
        </w:rPr>
        <w:t xml:space="preserve"> </w:t>
      </w:r>
    </w:p>
    <w:p w14:paraId="30278B47" w14:textId="77777777" w:rsidR="00251B18" w:rsidRPr="00E073EF" w:rsidRDefault="0097332F" w:rsidP="00710620">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Liczba i wydajność sprzętu będzie gwarantować przeprowadzenie Robót, zgodnie z zasadami określonymi w Kontrakcie, OT i wskazaniach Zamawiaj</w:t>
      </w:r>
      <w:r w:rsidR="00F40C82" w:rsidRPr="00E073EF">
        <w:rPr>
          <w:rFonts w:ascii="Arial" w:hAnsi="Arial" w:cs="Arial"/>
          <w:color w:val="000000"/>
          <w:sz w:val="24"/>
          <w:szCs w:val="24"/>
        </w:rPr>
        <w:t>ącego w terminie przewidzianym k</w:t>
      </w:r>
      <w:r w:rsidRPr="00E073EF">
        <w:rPr>
          <w:rFonts w:ascii="Arial" w:hAnsi="Arial" w:cs="Arial"/>
          <w:color w:val="000000"/>
          <w:sz w:val="24"/>
          <w:szCs w:val="24"/>
        </w:rPr>
        <w:t>ontraktem.</w:t>
      </w:r>
    </w:p>
    <w:p w14:paraId="7816FBA8" w14:textId="77777777" w:rsidR="00251B18" w:rsidRPr="00E073EF" w:rsidRDefault="00251B18" w:rsidP="00710620">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Sprzęt będący własnością Wykonawcy lub wynajęty do wykonania Robót ma być utrzymywany w dobrym stanie i gotowości do pracy. Będzie on zgodny z normami ochrony środowiska i przepisami dotyczącymi jego użytkowania.</w:t>
      </w:r>
    </w:p>
    <w:p w14:paraId="24C14635" w14:textId="77777777" w:rsidR="00251B18" w:rsidRPr="00E073EF" w:rsidRDefault="0097332F" w:rsidP="00760CFA">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 xml:space="preserve">Wykonawca dostarczy Zamawiającemu kopie dokumentów potwierdzających dopuszczenie sprzętu do użytkowania </w:t>
      </w:r>
      <w:r w:rsidR="00251B18" w:rsidRPr="00E073EF">
        <w:rPr>
          <w:rFonts w:ascii="Arial" w:hAnsi="Arial" w:cs="Arial"/>
          <w:color w:val="000000"/>
          <w:sz w:val="24"/>
          <w:szCs w:val="24"/>
        </w:rPr>
        <w:t>tam,</w:t>
      </w:r>
      <w:r w:rsidRPr="00E073EF">
        <w:rPr>
          <w:rFonts w:ascii="Arial" w:hAnsi="Arial" w:cs="Arial"/>
          <w:color w:val="000000"/>
          <w:sz w:val="24"/>
          <w:szCs w:val="24"/>
        </w:rPr>
        <w:t xml:space="preserve"> gdzie jest to wymagane przepisami</w:t>
      </w:r>
      <w:r w:rsidR="00760CFA" w:rsidRPr="00E073EF">
        <w:rPr>
          <w:rFonts w:ascii="Arial" w:hAnsi="Arial" w:cs="Arial"/>
          <w:color w:val="000000"/>
          <w:sz w:val="24"/>
          <w:szCs w:val="24"/>
        </w:rPr>
        <w:t>.</w:t>
      </w:r>
      <w:r w:rsidRPr="00E073EF">
        <w:rPr>
          <w:rFonts w:ascii="Arial" w:hAnsi="Arial" w:cs="Arial"/>
          <w:color w:val="000000"/>
          <w:sz w:val="24"/>
          <w:szCs w:val="24"/>
        </w:rPr>
        <w:t xml:space="preserve"> </w:t>
      </w:r>
    </w:p>
    <w:p w14:paraId="25AF2191" w14:textId="77777777" w:rsidR="00251B18" w:rsidRPr="00E073EF" w:rsidRDefault="0097332F" w:rsidP="00710620">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Jakikolwiek sprzęt, maszyny, urządzenia i narzędzia nie gwarantujące zachowania warunków Kontraktu, zostanie przez Zamawiającego zdyskwalifikowany i nie dopuszczone do Robót,</w:t>
      </w:r>
    </w:p>
    <w:p w14:paraId="4AA78800" w14:textId="77777777" w:rsidR="0097332F" w:rsidRPr="00E073EF" w:rsidRDefault="0097332F" w:rsidP="00710620">
      <w:pPr>
        <w:numPr>
          <w:ilvl w:val="0"/>
          <w:numId w:val="16"/>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Wykonawca musi ponadto dostarczyć wszelkie niezbędne narzędzia zarówno elektryczne jak i proste w tym niezbędne rusztowania, w ilości i rodzaju</w:t>
      </w:r>
      <w:r w:rsidR="00F40C82" w:rsidRPr="00E073EF">
        <w:rPr>
          <w:rFonts w:ascii="Arial" w:hAnsi="Arial" w:cs="Arial"/>
          <w:color w:val="000000"/>
          <w:sz w:val="24"/>
          <w:szCs w:val="24"/>
        </w:rPr>
        <w:t>.</w:t>
      </w:r>
    </w:p>
    <w:p w14:paraId="1819370D" w14:textId="77777777" w:rsidR="0097332F" w:rsidRPr="00E073EF" w:rsidRDefault="0097332F" w:rsidP="00710620">
      <w:pPr>
        <w:spacing w:line="360" w:lineRule="auto"/>
        <w:ind w:left="760" w:hanging="340"/>
        <w:jc w:val="both"/>
        <w:rPr>
          <w:rFonts w:ascii="Arial" w:hAnsi="Arial" w:cs="Arial"/>
          <w:color w:val="000000"/>
          <w:sz w:val="24"/>
          <w:szCs w:val="24"/>
        </w:rPr>
      </w:pPr>
    </w:p>
    <w:p w14:paraId="1A61B967" w14:textId="77777777" w:rsidR="0097332F" w:rsidRPr="00E073EF" w:rsidRDefault="0097332F" w:rsidP="00710620">
      <w:pPr>
        <w:spacing w:line="360" w:lineRule="auto"/>
        <w:jc w:val="both"/>
        <w:rPr>
          <w:rFonts w:ascii="Arial" w:hAnsi="Arial" w:cs="Arial"/>
          <w:color w:val="000000"/>
          <w:sz w:val="24"/>
          <w:szCs w:val="24"/>
        </w:rPr>
      </w:pPr>
      <w:r w:rsidRPr="00E073EF">
        <w:rPr>
          <w:rFonts w:ascii="Arial" w:hAnsi="Arial" w:cs="Arial"/>
          <w:b/>
          <w:bCs/>
          <w:color w:val="000000"/>
          <w:sz w:val="24"/>
          <w:szCs w:val="24"/>
          <w:u w:val="single"/>
        </w:rPr>
        <w:t>STB 05 TRANSPORT</w:t>
      </w:r>
    </w:p>
    <w:p w14:paraId="3212696E" w14:textId="77777777" w:rsidR="00251B18" w:rsidRPr="00E073EF" w:rsidRDefault="0097332F" w:rsidP="00710620">
      <w:pPr>
        <w:numPr>
          <w:ilvl w:val="0"/>
          <w:numId w:val="17"/>
        </w:numPr>
        <w:spacing w:line="360" w:lineRule="auto"/>
        <w:ind w:left="426" w:hanging="284"/>
        <w:jc w:val="both"/>
        <w:rPr>
          <w:rFonts w:ascii="Arial" w:hAnsi="Arial" w:cs="Arial"/>
          <w:color w:val="000000"/>
          <w:sz w:val="24"/>
          <w:szCs w:val="24"/>
        </w:rPr>
      </w:pPr>
      <w:r w:rsidRPr="00E073EF">
        <w:rPr>
          <w:rFonts w:ascii="Arial" w:hAnsi="Arial" w:cs="Arial"/>
          <w:color w:val="000000"/>
          <w:sz w:val="24"/>
          <w:szCs w:val="24"/>
        </w:rPr>
        <w:t>Wykonawca jest zobowiązany do stosowania jedynie takich środków transportu, które nie wpłyną niekorzystnie na jakość wykonywanych Robót i właściwości przewożonych materiałów.</w:t>
      </w:r>
    </w:p>
    <w:p w14:paraId="07635F9B" w14:textId="77777777" w:rsidR="00251B18" w:rsidRPr="00E073EF" w:rsidRDefault="0097332F" w:rsidP="00710620">
      <w:pPr>
        <w:numPr>
          <w:ilvl w:val="0"/>
          <w:numId w:val="17"/>
        </w:numPr>
        <w:spacing w:line="360" w:lineRule="auto"/>
        <w:ind w:left="426" w:hanging="284"/>
        <w:jc w:val="both"/>
        <w:rPr>
          <w:rFonts w:ascii="Arial" w:hAnsi="Arial" w:cs="Arial"/>
          <w:b/>
          <w:bCs/>
          <w:color w:val="000000"/>
          <w:sz w:val="24"/>
          <w:szCs w:val="24"/>
          <w:u w:val="single"/>
        </w:rPr>
      </w:pPr>
      <w:r w:rsidRPr="00E073EF">
        <w:rPr>
          <w:rFonts w:ascii="Arial" w:hAnsi="Arial" w:cs="Arial"/>
          <w:color w:val="000000"/>
          <w:sz w:val="24"/>
          <w:szCs w:val="24"/>
        </w:rPr>
        <w:t xml:space="preserve">Liczba środków transportu będzie zapewniać prowadzenie Robót zgodnie z zasadami określonymi w </w:t>
      </w:r>
      <w:r w:rsidR="00EA4C58" w:rsidRPr="00E073EF">
        <w:rPr>
          <w:rFonts w:ascii="Arial" w:hAnsi="Arial" w:cs="Arial"/>
          <w:color w:val="000000"/>
          <w:sz w:val="24"/>
          <w:szCs w:val="24"/>
        </w:rPr>
        <w:t>umowie</w:t>
      </w:r>
      <w:r w:rsidRPr="00E073EF">
        <w:rPr>
          <w:rFonts w:ascii="Arial" w:hAnsi="Arial" w:cs="Arial"/>
          <w:color w:val="000000"/>
          <w:sz w:val="24"/>
          <w:szCs w:val="24"/>
        </w:rPr>
        <w:t xml:space="preserve">, OT i wskazaniach Zamawiającego, w terminie przewidzianym </w:t>
      </w:r>
      <w:r w:rsidR="00F40C82" w:rsidRPr="00E073EF">
        <w:rPr>
          <w:rFonts w:ascii="Arial" w:hAnsi="Arial" w:cs="Arial"/>
          <w:color w:val="000000"/>
          <w:sz w:val="24"/>
          <w:szCs w:val="24"/>
        </w:rPr>
        <w:t>k</w:t>
      </w:r>
      <w:r w:rsidRPr="00E073EF">
        <w:rPr>
          <w:rFonts w:ascii="Arial" w:hAnsi="Arial" w:cs="Arial"/>
          <w:color w:val="000000"/>
          <w:sz w:val="24"/>
          <w:szCs w:val="24"/>
        </w:rPr>
        <w:t>ontraktem.</w:t>
      </w:r>
      <w:r w:rsidR="00251B18" w:rsidRPr="00E073EF">
        <w:rPr>
          <w:rFonts w:ascii="Arial" w:hAnsi="Arial" w:cs="Arial"/>
          <w:color w:val="000000"/>
          <w:sz w:val="24"/>
          <w:szCs w:val="24"/>
        </w:rPr>
        <w:t xml:space="preserve"> </w:t>
      </w:r>
    </w:p>
    <w:p w14:paraId="0A576B18" w14:textId="77777777" w:rsidR="0097332F" w:rsidRPr="00E073EF" w:rsidRDefault="0097332F" w:rsidP="00710620">
      <w:pPr>
        <w:numPr>
          <w:ilvl w:val="0"/>
          <w:numId w:val="17"/>
        </w:numPr>
        <w:spacing w:line="360" w:lineRule="auto"/>
        <w:ind w:left="426" w:hanging="284"/>
        <w:jc w:val="both"/>
        <w:rPr>
          <w:rFonts w:ascii="Arial" w:hAnsi="Arial" w:cs="Arial"/>
          <w:b/>
          <w:bCs/>
          <w:color w:val="000000"/>
          <w:sz w:val="24"/>
          <w:szCs w:val="24"/>
          <w:u w:val="single"/>
        </w:rPr>
      </w:pPr>
      <w:r w:rsidRPr="00E073EF">
        <w:rPr>
          <w:rFonts w:ascii="Arial" w:hAnsi="Arial" w:cs="Arial"/>
          <w:color w:val="000000"/>
          <w:sz w:val="24"/>
          <w:szCs w:val="24"/>
        </w:rPr>
        <w:t xml:space="preserve">Przy ruchu na drogach publicznych pojazdy będą, spełniać wymagania dotyczące przepisów ruchu drogowego w odniesieniu do dopuszczalnych obciążeń na osie i innych parametrów technicznych. Środki transportu nie odpowiadające warunkom </w:t>
      </w:r>
      <w:r w:rsidR="00F40C82" w:rsidRPr="00E073EF">
        <w:rPr>
          <w:rFonts w:ascii="Arial" w:hAnsi="Arial" w:cs="Arial"/>
          <w:color w:val="000000"/>
          <w:sz w:val="24"/>
          <w:szCs w:val="24"/>
        </w:rPr>
        <w:t>k</w:t>
      </w:r>
      <w:r w:rsidRPr="00E073EF">
        <w:rPr>
          <w:rFonts w:ascii="Arial" w:hAnsi="Arial" w:cs="Arial"/>
          <w:color w:val="000000"/>
          <w:sz w:val="24"/>
          <w:szCs w:val="24"/>
        </w:rPr>
        <w:t>ontraktu na polecenie Zamawiającego będą usunięte z Placu Budowy, Wykonawca będzie usuwać na bieżąco, na własny koszt, wszelkie zanieczyszczenia spowodowane jego pojazdami na drogach publicznych oraz dojazdach do Placu Budowy.</w:t>
      </w:r>
    </w:p>
    <w:p w14:paraId="1951D4E1" w14:textId="77777777" w:rsidR="00276E1D" w:rsidRDefault="00276E1D">
      <w:pPr>
        <w:suppressAutoHyphens w:val="0"/>
        <w:rPr>
          <w:rFonts w:ascii="Arial" w:hAnsi="Arial" w:cs="Arial"/>
          <w:b/>
          <w:bCs/>
          <w:color w:val="000000"/>
          <w:sz w:val="24"/>
          <w:szCs w:val="24"/>
          <w:u w:val="single"/>
        </w:rPr>
      </w:pPr>
      <w:r>
        <w:rPr>
          <w:rFonts w:ascii="Arial" w:hAnsi="Arial" w:cs="Arial"/>
          <w:b/>
          <w:bCs/>
          <w:color w:val="000000"/>
          <w:sz w:val="24"/>
          <w:szCs w:val="24"/>
          <w:u w:val="single"/>
        </w:rPr>
        <w:br w:type="page"/>
      </w:r>
    </w:p>
    <w:p w14:paraId="56B42A85" w14:textId="239FA3BF" w:rsidR="0097332F" w:rsidRPr="00E073EF" w:rsidRDefault="0097332F" w:rsidP="00710620">
      <w:pPr>
        <w:spacing w:before="280" w:line="360" w:lineRule="auto"/>
        <w:jc w:val="both"/>
        <w:rPr>
          <w:rFonts w:ascii="Arial" w:hAnsi="Arial" w:cs="Arial"/>
          <w:b/>
          <w:bCs/>
          <w:color w:val="000000"/>
          <w:sz w:val="24"/>
          <w:szCs w:val="24"/>
        </w:rPr>
      </w:pPr>
      <w:r w:rsidRPr="00E073EF">
        <w:rPr>
          <w:rFonts w:ascii="Arial" w:hAnsi="Arial" w:cs="Arial"/>
          <w:b/>
          <w:bCs/>
          <w:color w:val="000000"/>
          <w:sz w:val="24"/>
          <w:szCs w:val="24"/>
          <w:u w:val="single"/>
        </w:rPr>
        <w:lastRenderedPageBreak/>
        <w:t>STB 06 WYMAGANIA TECHNICZNE PODSTAWOWE</w:t>
      </w:r>
      <w:r w:rsidR="00276E1D">
        <w:rPr>
          <w:rFonts w:ascii="Arial" w:hAnsi="Arial" w:cs="Arial"/>
          <w:b/>
          <w:bCs/>
          <w:color w:val="000000"/>
          <w:sz w:val="24"/>
          <w:szCs w:val="24"/>
          <w:u w:val="single"/>
        </w:rPr>
        <w:t>:</w:t>
      </w:r>
    </w:p>
    <w:p w14:paraId="58D01000" w14:textId="77777777" w:rsidR="0097332F" w:rsidRPr="00E073EF" w:rsidRDefault="0097332F" w:rsidP="00710620">
      <w:pPr>
        <w:spacing w:before="200" w:line="360" w:lineRule="auto"/>
        <w:ind w:left="284" w:hanging="284"/>
        <w:jc w:val="both"/>
        <w:rPr>
          <w:rFonts w:ascii="Arial" w:hAnsi="Arial" w:cs="Arial"/>
          <w:b/>
          <w:bCs/>
          <w:color w:val="000000"/>
          <w:sz w:val="24"/>
          <w:szCs w:val="24"/>
        </w:rPr>
      </w:pPr>
      <w:r w:rsidRPr="00E073EF">
        <w:rPr>
          <w:rFonts w:ascii="Arial" w:hAnsi="Arial" w:cs="Arial"/>
          <w:b/>
          <w:bCs/>
          <w:color w:val="000000"/>
          <w:sz w:val="24"/>
          <w:szCs w:val="24"/>
        </w:rPr>
        <w:t>1. Szczegółowy zakres robót budowlanych objętych ofertą, z uwzględnieniem podstawowych ilości i asortymentów</w:t>
      </w:r>
    </w:p>
    <w:p w14:paraId="4102A81E" w14:textId="77777777" w:rsidR="0097332F" w:rsidRPr="00E073EF" w:rsidRDefault="0097332F" w:rsidP="00710620">
      <w:pPr>
        <w:spacing w:line="360" w:lineRule="auto"/>
        <w:ind w:left="142"/>
        <w:jc w:val="both"/>
        <w:rPr>
          <w:rFonts w:ascii="Arial" w:hAnsi="Arial" w:cs="Arial"/>
          <w:b/>
          <w:bCs/>
          <w:color w:val="000000"/>
          <w:sz w:val="24"/>
          <w:szCs w:val="24"/>
        </w:rPr>
      </w:pPr>
      <w:r w:rsidRPr="00E073EF">
        <w:rPr>
          <w:rFonts w:ascii="Arial" w:hAnsi="Arial" w:cs="Arial"/>
          <w:color w:val="000000"/>
          <w:sz w:val="24"/>
          <w:szCs w:val="24"/>
        </w:rPr>
        <w:t>Szczegółowy zakres robót budowlanych objętych ofertą jest opracowany</w:t>
      </w:r>
      <w:r w:rsidRPr="00E073EF">
        <w:rPr>
          <w:rFonts w:ascii="Arial" w:hAnsi="Arial" w:cs="Arial"/>
          <w:bCs/>
          <w:color w:val="000000"/>
          <w:sz w:val="24"/>
          <w:szCs w:val="24"/>
        </w:rPr>
        <w:t xml:space="preserve"> w przedmiarach </w:t>
      </w:r>
      <w:r w:rsidRPr="00E073EF">
        <w:rPr>
          <w:rFonts w:ascii="Arial" w:hAnsi="Arial" w:cs="Arial"/>
          <w:color w:val="000000"/>
          <w:sz w:val="24"/>
          <w:szCs w:val="24"/>
        </w:rPr>
        <w:t>opartych o technologie KNR, KNNR i kalkulacje indywidualne</w:t>
      </w:r>
      <w:r w:rsidR="00073EA1" w:rsidRPr="00E073EF">
        <w:rPr>
          <w:rFonts w:ascii="Arial" w:hAnsi="Arial" w:cs="Arial"/>
          <w:color w:val="000000"/>
          <w:sz w:val="24"/>
          <w:szCs w:val="24"/>
        </w:rPr>
        <w:t xml:space="preserve"> oraz OPZ.</w:t>
      </w:r>
    </w:p>
    <w:p w14:paraId="1DF851C1" w14:textId="77777777" w:rsidR="0097332F" w:rsidRPr="00E073EF" w:rsidRDefault="0097332F" w:rsidP="00710620">
      <w:pPr>
        <w:spacing w:before="260" w:line="360" w:lineRule="auto"/>
        <w:jc w:val="both"/>
        <w:rPr>
          <w:rFonts w:ascii="Arial" w:hAnsi="Arial" w:cs="Arial"/>
          <w:color w:val="000000"/>
          <w:sz w:val="24"/>
          <w:szCs w:val="24"/>
        </w:rPr>
      </w:pPr>
      <w:r w:rsidRPr="00E073EF">
        <w:rPr>
          <w:rFonts w:ascii="Arial" w:hAnsi="Arial" w:cs="Arial"/>
          <w:b/>
          <w:bCs/>
          <w:color w:val="000000"/>
          <w:sz w:val="24"/>
          <w:szCs w:val="24"/>
        </w:rPr>
        <w:t>2. Zakres prac oraz odpowiedzialność Wykonawcy</w:t>
      </w:r>
    </w:p>
    <w:p w14:paraId="5A651E32" w14:textId="46B4DD6E" w:rsidR="00997183" w:rsidRPr="00E073EF" w:rsidRDefault="0097332F" w:rsidP="00710620">
      <w:pPr>
        <w:spacing w:before="200" w:line="360" w:lineRule="auto"/>
        <w:ind w:left="142"/>
        <w:jc w:val="both"/>
        <w:rPr>
          <w:rFonts w:ascii="Arial" w:hAnsi="Arial" w:cs="Arial"/>
          <w:color w:val="000000"/>
          <w:sz w:val="24"/>
          <w:szCs w:val="24"/>
        </w:rPr>
      </w:pPr>
      <w:r w:rsidRPr="00E073EF">
        <w:rPr>
          <w:rFonts w:ascii="Arial" w:hAnsi="Arial" w:cs="Arial"/>
          <w:color w:val="000000"/>
          <w:sz w:val="24"/>
          <w:szCs w:val="24"/>
        </w:rPr>
        <w:t>Zakres prac oraz odpowiedzialność Wykonawcy</w:t>
      </w:r>
      <w:r w:rsidRPr="00E073EF">
        <w:rPr>
          <w:rFonts w:ascii="Arial" w:hAnsi="Arial" w:cs="Arial"/>
          <w:bCs/>
          <w:color w:val="000000"/>
          <w:sz w:val="24"/>
          <w:szCs w:val="24"/>
        </w:rPr>
        <w:t xml:space="preserve"> w zakresie objętym</w:t>
      </w:r>
      <w:r w:rsidRPr="00E073EF">
        <w:rPr>
          <w:rFonts w:ascii="Arial" w:hAnsi="Arial" w:cs="Arial"/>
          <w:color w:val="000000"/>
          <w:sz w:val="24"/>
          <w:szCs w:val="24"/>
        </w:rPr>
        <w:t xml:space="preserve"> ceną ofertową obejmuje w szczególności:</w:t>
      </w:r>
    </w:p>
    <w:p w14:paraId="74445022" w14:textId="77777777" w:rsidR="00997183" w:rsidRPr="00E073EF" w:rsidRDefault="0097332F" w:rsidP="00143EC5">
      <w:pPr>
        <w:numPr>
          <w:ilvl w:val="1"/>
          <w:numId w:val="4"/>
        </w:numPr>
        <w:spacing w:before="200" w:line="360" w:lineRule="auto"/>
        <w:ind w:left="709" w:hanging="425"/>
        <w:jc w:val="both"/>
        <w:rPr>
          <w:rFonts w:ascii="Arial" w:hAnsi="Arial" w:cs="Arial"/>
          <w:color w:val="000000"/>
          <w:sz w:val="24"/>
          <w:szCs w:val="24"/>
        </w:rPr>
      </w:pPr>
      <w:r w:rsidRPr="00E073EF">
        <w:rPr>
          <w:rFonts w:ascii="Arial" w:hAnsi="Arial" w:cs="Arial"/>
          <w:color w:val="000000"/>
          <w:sz w:val="24"/>
          <w:szCs w:val="24"/>
        </w:rPr>
        <w:t>organizację i zagospodarowanie placu i zaplecza budowy oraz ponoszenie</w:t>
      </w:r>
      <w:r w:rsidRPr="00E073EF">
        <w:rPr>
          <w:rFonts w:ascii="Arial" w:hAnsi="Arial" w:cs="Arial"/>
          <w:bCs/>
          <w:color w:val="000000"/>
          <w:sz w:val="24"/>
          <w:szCs w:val="24"/>
        </w:rPr>
        <w:t xml:space="preserve"> wszelkich </w:t>
      </w:r>
      <w:r w:rsidRPr="00E073EF">
        <w:rPr>
          <w:rFonts w:ascii="Arial" w:hAnsi="Arial" w:cs="Arial"/>
          <w:color w:val="000000"/>
          <w:sz w:val="24"/>
          <w:szCs w:val="24"/>
        </w:rPr>
        <w:t>związanych z tym kosztów</w:t>
      </w:r>
      <w:r w:rsidR="00F40C82" w:rsidRPr="00E073EF">
        <w:rPr>
          <w:rFonts w:ascii="Arial" w:hAnsi="Arial" w:cs="Arial"/>
          <w:color w:val="000000"/>
          <w:sz w:val="24"/>
          <w:szCs w:val="24"/>
        </w:rPr>
        <w:t>,</w:t>
      </w:r>
      <w:r w:rsidR="00997183" w:rsidRPr="00E073EF">
        <w:rPr>
          <w:rFonts w:ascii="Arial" w:hAnsi="Arial" w:cs="Arial"/>
          <w:color w:val="000000"/>
          <w:sz w:val="24"/>
          <w:szCs w:val="24"/>
        </w:rPr>
        <w:t xml:space="preserve"> </w:t>
      </w:r>
    </w:p>
    <w:p w14:paraId="7BC31EBC" w14:textId="77777777" w:rsidR="0097332F" w:rsidRPr="00E073EF" w:rsidRDefault="0097332F" w:rsidP="00143EC5">
      <w:pPr>
        <w:numPr>
          <w:ilvl w:val="1"/>
          <w:numId w:val="4"/>
        </w:numPr>
        <w:spacing w:before="200" w:line="360" w:lineRule="auto"/>
        <w:ind w:left="709" w:hanging="283"/>
        <w:jc w:val="both"/>
        <w:rPr>
          <w:rFonts w:ascii="Arial" w:hAnsi="Arial" w:cs="Arial"/>
          <w:color w:val="000000"/>
          <w:sz w:val="24"/>
          <w:szCs w:val="24"/>
        </w:rPr>
      </w:pPr>
      <w:r w:rsidRPr="00E073EF">
        <w:rPr>
          <w:rFonts w:ascii="Arial" w:hAnsi="Arial" w:cs="Arial"/>
          <w:color w:val="000000"/>
          <w:sz w:val="24"/>
          <w:szCs w:val="24"/>
        </w:rPr>
        <w:t>szkolenie wszystkich pracowników w zakresie dostosowanym do wykonywanych przez nich prac, zgodnie z obowiązującymi przepisami</w:t>
      </w:r>
      <w:r w:rsidR="00F40C82" w:rsidRPr="00E073EF">
        <w:rPr>
          <w:rFonts w:ascii="Arial" w:hAnsi="Arial" w:cs="Arial"/>
          <w:color w:val="000000"/>
          <w:sz w:val="24"/>
          <w:szCs w:val="24"/>
        </w:rPr>
        <w:t>,</w:t>
      </w:r>
    </w:p>
    <w:p w14:paraId="077F1234" w14:textId="77777777" w:rsidR="00143EC5"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zapewnienie dostaw i ponoszenie kosztów związanych z wszystkimi mediami niezbędnymi do wykonania prac, w tym zasilania placu budowy i robót w</w:t>
      </w:r>
      <w:r w:rsidRPr="00E073EF">
        <w:rPr>
          <w:rFonts w:ascii="Arial" w:hAnsi="Arial" w:cs="Arial"/>
          <w:bCs/>
          <w:color w:val="000000"/>
          <w:sz w:val="24"/>
          <w:szCs w:val="24"/>
        </w:rPr>
        <w:t xml:space="preserve"> energię </w:t>
      </w:r>
      <w:r w:rsidRPr="00E073EF">
        <w:rPr>
          <w:rFonts w:ascii="Arial" w:hAnsi="Arial" w:cs="Arial"/>
          <w:color w:val="000000"/>
          <w:sz w:val="24"/>
          <w:szCs w:val="24"/>
        </w:rPr>
        <w:t>elektryczną i wodę</w:t>
      </w:r>
      <w:r w:rsidR="00F40C82" w:rsidRPr="00E073EF">
        <w:rPr>
          <w:rFonts w:ascii="Arial" w:hAnsi="Arial" w:cs="Arial"/>
          <w:color w:val="000000"/>
          <w:sz w:val="24"/>
          <w:szCs w:val="24"/>
        </w:rPr>
        <w:t>,</w:t>
      </w:r>
    </w:p>
    <w:p w14:paraId="30EA0AC4" w14:textId="77777777" w:rsidR="00143EC5"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 xml:space="preserve">wywóz materiałów rozbiórkowych, </w:t>
      </w:r>
      <w:r w:rsidRPr="00E073EF">
        <w:rPr>
          <w:rFonts w:ascii="Arial" w:hAnsi="Arial" w:cs="Arial"/>
          <w:bCs/>
          <w:color w:val="000000"/>
          <w:sz w:val="24"/>
          <w:szCs w:val="24"/>
        </w:rPr>
        <w:t xml:space="preserve">gruzu i odpadów na </w:t>
      </w:r>
      <w:r w:rsidRPr="00E073EF">
        <w:rPr>
          <w:rFonts w:ascii="Arial" w:hAnsi="Arial" w:cs="Arial"/>
          <w:color w:val="000000"/>
          <w:sz w:val="24"/>
          <w:szCs w:val="24"/>
        </w:rPr>
        <w:t>składowisko odpadów komunalnych</w:t>
      </w:r>
      <w:r w:rsidR="00F40C82" w:rsidRPr="00E073EF">
        <w:rPr>
          <w:rFonts w:ascii="Arial" w:hAnsi="Arial" w:cs="Arial"/>
          <w:color w:val="000000"/>
          <w:sz w:val="24"/>
          <w:szCs w:val="24"/>
        </w:rPr>
        <w:t>,</w:t>
      </w:r>
    </w:p>
    <w:p w14:paraId="1DABCBAF" w14:textId="77777777" w:rsidR="00143EC5"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sz w:val="24"/>
          <w:szCs w:val="24"/>
        </w:rPr>
        <w:t>stosowanie się do wszystkich uzgodnień dotyczących realizacji umowy i kosztorysie ofertowym, wykonanie wszystkich zawartych w nich wskazówek, zaleceń oraz obowiązków</w:t>
      </w:r>
      <w:r w:rsidR="00F40C82" w:rsidRPr="00E073EF">
        <w:rPr>
          <w:rFonts w:ascii="Arial" w:hAnsi="Arial" w:cs="Arial"/>
          <w:sz w:val="24"/>
          <w:szCs w:val="24"/>
        </w:rPr>
        <w:t>,</w:t>
      </w:r>
      <w:r w:rsidR="00997183" w:rsidRPr="00E073EF">
        <w:rPr>
          <w:rFonts w:ascii="Arial" w:hAnsi="Arial" w:cs="Arial"/>
          <w:sz w:val="24"/>
          <w:szCs w:val="24"/>
        </w:rPr>
        <w:t xml:space="preserve"> </w:t>
      </w:r>
    </w:p>
    <w:p w14:paraId="62B1C12E" w14:textId="7871B0A9" w:rsidR="00143EC5"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 xml:space="preserve">utrzymanie dróg dojazdowych do placu budowy w należytym porządku </w:t>
      </w:r>
      <w:r w:rsidR="00437756" w:rsidRPr="00E073EF">
        <w:rPr>
          <w:rFonts w:ascii="Arial" w:hAnsi="Arial" w:cs="Arial"/>
          <w:color w:val="000000"/>
          <w:sz w:val="24"/>
          <w:szCs w:val="24"/>
        </w:rPr>
        <w:t xml:space="preserve">(zgodnie z Ustawą o drogach publicznych </w:t>
      </w:r>
      <w:r w:rsidR="009B69A2" w:rsidRPr="00E073EF">
        <w:rPr>
          <w:rFonts w:ascii="Arial" w:hAnsi="Arial" w:cs="Arial"/>
          <w:color w:val="000000"/>
          <w:sz w:val="24"/>
          <w:szCs w:val="24"/>
        </w:rPr>
        <w:t xml:space="preserve">Dz. U. z 2021 r. poz. </w:t>
      </w:r>
      <w:r w:rsidR="00FE75DA">
        <w:rPr>
          <w:rFonts w:ascii="Arial" w:hAnsi="Arial" w:cs="Arial"/>
          <w:color w:val="000000"/>
          <w:sz w:val="24"/>
          <w:szCs w:val="24"/>
        </w:rPr>
        <w:t>320</w:t>
      </w:r>
      <w:r w:rsidR="009B69A2" w:rsidRPr="00E073EF">
        <w:rPr>
          <w:rFonts w:ascii="Arial" w:hAnsi="Arial" w:cs="Arial"/>
          <w:color w:val="000000"/>
          <w:sz w:val="24"/>
          <w:szCs w:val="24"/>
        </w:rPr>
        <w:t xml:space="preserve"> z </w:t>
      </w:r>
      <w:proofErr w:type="spellStart"/>
      <w:r w:rsidR="009B69A2" w:rsidRPr="00E073EF">
        <w:rPr>
          <w:rFonts w:ascii="Arial" w:hAnsi="Arial" w:cs="Arial"/>
          <w:color w:val="000000"/>
          <w:sz w:val="24"/>
          <w:szCs w:val="24"/>
        </w:rPr>
        <w:t>późn</w:t>
      </w:r>
      <w:proofErr w:type="spellEnd"/>
      <w:r w:rsidR="009B69A2" w:rsidRPr="00E073EF">
        <w:rPr>
          <w:rFonts w:ascii="Arial" w:hAnsi="Arial" w:cs="Arial"/>
          <w:color w:val="000000"/>
          <w:sz w:val="24"/>
          <w:szCs w:val="24"/>
        </w:rPr>
        <w:t>. zm.)</w:t>
      </w:r>
      <w:r w:rsidR="00437756" w:rsidRPr="00E073EF">
        <w:rPr>
          <w:rFonts w:ascii="Arial" w:hAnsi="Arial" w:cs="Arial"/>
          <w:color w:val="000000"/>
          <w:sz w:val="24"/>
          <w:szCs w:val="24"/>
        </w:rPr>
        <w:t>,</w:t>
      </w:r>
    </w:p>
    <w:p w14:paraId="584CDBEC" w14:textId="77777777" w:rsidR="00143EC5" w:rsidRPr="00E073EF" w:rsidRDefault="00143EC5"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p</w:t>
      </w:r>
      <w:r w:rsidR="0097332F" w:rsidRPr="00E073EF">
        <w:rPr>
          <w:rFonts w:ascii="Arial" w:hAnsi="Arial" w:cs="Arial"/>
          <w:color w:val="000000"/>
          <w:sz w:val="24"/>
          <w:szCs w:val="24"/>
        </w:rPr>
        <w:t>rowadzenie robót w taki sposób, aby zapewnić ciągły ruch pieszy i</w:t>
      </w:r>
      <w:r w:rsidR="0097332F" w:rsidRPr="00E073EF">
        <w:rPr>
          <w:rFonts w:ascii="Arial" w:hAnsi="Arial" w:cs="Arial"/>
          <w:bCs/>
          <w:color w:val="000000"/>
          <w:sz w:val="24"/>
          <w:szCs w:val="24"/>
        </w:rPr>
        <w:t xml:space="preserve"> możliwie do </w:t>
      </w:r>
      <w:r w:rsidR="0097332F" w:rsidRPr="00E073EF">
        <w:rPr>
          <w:rFonts w:ascii="Arial" w:hAnsi="Arial" w:cs="Arial"/>
          <w:color w:val="000000"/>
          <w:sz w:val="24"/>
          <w:szCs w:val="24"/>
        </w:rPr>
        <w:t>minimum ograniczyć brak dojazdu do sąsiednich posesji</w:t>
      </w:r>
      <w:r w:rsidR="00F40C82" w:rsidRPr="00E073EF">
        <w:rPr>
          <w:rFonts w:ascii="Arial" w:hAnsi="Arial" w:cs="Arial"/>
          <w:color w:val="000000"/>
          <w:sz w:val="24"/>
          <w:szCs w:val="24"/>
        </w:rPr>
        <w:t>,</w:t>
      </w:r>
      <w:r w:rsidR="00997183" w:rsidRPr="00E073EF">
        <w:rPr>
          <w:rFonts w:ascii="Arial" w:hAnsi="Arial" w:cs="Arial"/>
          <w:color w:val="000000"/>
          <w:sz w:val="24"/>
          <w:szCs w:val="24"/>
        </w:rPr>
        <w:t xml:space="preserve"> </w:t>
      </w:r>
    </w:p>
    <w:p w14:paraId="179DE140" w14:textId="77777777" w:rsidR="00143EC5"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prawidłowe oznakowanie wyjazdów i wjazdów na budowę</w:t>
      </w:r>
      <w:r w:rsidR="00F40C82" w:rsidRPr="00E073EF">
        <w:rPr>
          <w:rFonts w:ascii="Arial" w:hAnsi="Arial" w:cs="Arial"/>
          <w:color w:val="000000"/>
          <w:sz w:val="24"/>
          <w:szCs w:val="24"/>
        </w:rPr>
        <w:t>,</w:t>
      </w:r>
    </w:p>
    <w:p w14:paraId="1ED71909" w14:textId="77777777" w:rsidR="0097332F" w:rsidRPr="00E073EF" w:rsidRDefault="0097332F" w:rsidP="00143EC5">
      <w:pPr>
        <w:numPr>
          <w:ilvl w:val="1"/>
          <w:numId w:val="4"/>
        </w:numPr>
        <w:tabs>
          <w:tab w:val="left" w:pos="862"/>
        </w:tabs>
        <w:spacing w:line="360" w:lineRule="auto"/>
        <w:ind w:left="851" w:hanging="785"/>
        <w:jc w:val="both"/>
        <w:rPr>
          <w:rFonts w:ascii="Arial" w:hAnsi="Arial" w:cs="Arial"/>
          <w:color w:val="000000"/>
          <w:sz w:val="24"/>
          <w:szCs w:val="24"/>
        </w:rPr>
      </w:pPr>
      <w:r w:rsidRPr="00E073EF">
        <w:rPr>
          <w:rFonts w:ascii="Arial" w:hAnsi="Arial" w:cs="Arial"/>
          <w:color w:val="000000"/>
          <w:sz w:val="24"/>
          <w:szCs w:val="24"/>
        </w:rPr>
        <w:t>zorganizowanie niezbędnych prób, badań i odbiorów</w:t>
      </w:r>
      <w:r w:rsidRPr="00E073EF">
        <w:rPr>
          <w:rFonts w:ascii="Arial" w:hAnsi="Arial" w:cs="Arial"/>
          <w:bCs/>
          <w:color w:val="000000"/>
          <w:sz w:val="24"/>
          <w:szCs w:val="24"/>
        </w:rPr>
        <w:t xml:space="preserve"> oraz</w:t>
      </w:r>
      <w:r w:rsidRPr="00E073EF">
        <w:rPr>
          <w:rFonts w:ascii="Arial" w:hAnsi="Arial" w:cs="Arial"/>
          <w:color w:val="000000"/>
          <w:sz w:val="24"/>
          <w:szCs w:val="24"/>
        </w:rPr>
        <w:t xml:space="preserve"> ewentualnego uzupełnienia dokumentacji odbiorczej dla zakresu robót objętych umową</w:t>
      </w:r>
      <w:r w:rsidR="00F40C82" w:rsidRPr="00E073EF">
        <w:rPr>
          <w:rFonts w:ascii="Arial" w:hAnsi="Arial" w:cs="Arial"/>
          <w:color w:val="000000"/>
          <w:sz w:val="24"/>
          <w:szCs w:val="24"/>
        </w:rPr>
        <w:t>,</w:t>
      </w:r>
      <w:r w:rsidR="00997183" w:rsidRPr="00E073EF">
        <w:rPr>
          <w:rFonts w:ascii="Arial" w:hAnsi="Arial" w:cs="Arial"/>
          <w:color w:val="000000"/>
          <w:sz w:val="24"/>
          <w:szCs w:val="24"/>
        </w:rPr>
        <w:t xml:space="preserve"> </w:t>
      </w:r>
      <w:r w:rsidRPr="00E073EF">
        <w:rPr>
          <w:rFonts w:ascii="Arial" w:hAnsi="Arial" w:cs="Arial"/>
          <w:color w:val="000000"/>
          <w:sz w:val="24"/>
          <w:szCs w:val="24"/>
        </w:rPr>
        <w:t>zapewnienie bieżącej obsługi geodezyjnej wraz z pomiarem</w:t>
      </w:r>
      <w:r w:rsidRPr="00E073EF">
        <w:rPr>
          <w:rFonts w:ascii="Arial" w:hAnsi="Arial" w:cs="Arial"/>
          <w:bCs/>
          <w:color w:val="000000"/>
          <w:sz w:val="24"/>
          <w:szCs w:val="24"/>
        </w:rPr>
        <w:t xml:space="preserve"> sytuacyjnym i </w:t>
      </w:r>
      <w:r w:rsidRPr="00E073EF">
        <w:rPr>
          <w:rFonts w:ascii="Arial" w:hAnsi="Arial" w:cs="Arial"/>
          <w:color w:val="000000"/>
          <w:sz w:val="24"/>
          <w:szCs w:val="24"/>
        </w:rPr>
        <w:t>wysokościowym oraz wykonaniem inwentaryzacji powykonawczej</w:t>
      </w:r>
      <w:r w:rsidR="00383B32" w:rsidRPr="00E073EF">
        <w:rPr>
          <w:rFonts w:ascii="Arial" w:hAnsi="Arial" w:cs="Arial"/>
          <w:color w:val="000000"/>
          <w:sz w:val="24"/>
          <w:szCs w:val="24"/>
        </w:rPr>
        <w:t>.</w:t>
      </w:r>
    </w:p>
    <w:p w14:paraId="3CE83E5E" w14:textId="77777777" w:rsidR="0097332F" w:rsidRPr="00E073EF" w:rsidRDefault="0097332F" w:rsidP="00143EC5">
      <w:pPr>
        <w:spacing w:before="280" w:line="360" w:lineRule="auto"/>
        <w:jc w:val="both"/>
        <w:rPr>
          <w:rFonts w:ascii="Arial" w:hAnsi="Arial" w:cs="Arial"/>
          <w:color w:val="000000"/>
          <w:sz w:val="24"/>
          <w:szCs w:val="24"/>
        </w:rPr>
      </w:pPr>
      <w:r w:rsidRPr="00E073EF">
        <w:rPr>
          <w:rFonts w:ascii="Arial" w:hAnsi="Arial" w:cs="Arial"/>
          <w:b/>
          <w:bCs/>
          <w:color w:val="000000"/>
          <w:sz w:val="24"/>
          <w:szCs w:val="24"/>
        </w:rPr>
        <w:lastRenderedPageBreak/>
        <w:t xml:space="preserve">3. </w:t>
      </w:r>
      <w:r w:rsidRPr="00E073EF">
        <w:rPr>
          <w:rFonts w:ascii="Arial" w:hAnsi="Arial" w:cs="Arial"/>
          <w:b/>
          <w:bCs/>
          <w:color w:val="000000"/>
          <w:sz w:val="24"/>
          <w:szCs w:val="24"/>
          <w:u w:val="single"/>
        </w:rPr>
        <w:t>Pozostałe</w:t>
      </w:r>
      <w:r w:rsidRPr="00E073EF">
        <w:rPr>
          <w:rFonts w:ascii="Arial" w:hAnsi="Arial" w:cs="Arial"/>
          <w:b/>
          <w:color w:val="000000"/>
          <w:sz w:val="24"/>
          <w:szCs w:val="24"/>
          <w:u w:val="single"/>
        </w:rPr>
        <w:t xml:space="preserve"> obowiązki</w:t>
      </w:r>
      <w:r w:rsidRPr="00E073EF">
        <w:rPr>
          <w:rFonts w:ascii="Arial" w:hAnsi="Arial" w:cs="Arial"/>
          <w:b/>
          <w:bCs/>
          <w:color w:val="000000"/>
          <w:sz w:val="24"/>
          <w:szCs w:val="24"/>
          <w:u w:val="single"/>
        </w:rPr>
        <w:t xml:space="preserve"> Wykonawcy objęte ceną</w:t>
      </w:r>
      <w:r w:rsidRPr="00E073EF">
        <w:rPr>
          <w:rFonts w:ascii="Arial" w:hAnsi="Arial" w:cs="Arial"/>
          <w:b/>
          <w:color w:val="000000"/>
          <w:sz w:val="24"/>
          <w:szCs w:val="24"/>
          <w:u w:val="single"/>
        </w:rPr>
        <w:t xml:space="preserve"> </w:t>
      </w:r>
      <w:r w:rsidR="00997183" w:rsidRPr="00E073EF">
        <w:rPr>
          <w:rFonts w:ascii="Arial" w:hAnsi="Arial" w:cs="Arial"/>
          <w:b/>
          <w:color w:val="000000"/>
          <w:sz w:val="24"/>
          <w:szCs w:val="24"/>
          <w:u w:val="single"/>
        </w:rPr>
        <w:t>ofertową:</w:t>
      </w:r>
    </w:p>
    <w:p w14:paraId="34AD7CA8" w14:textId="77777777" w:rsidR="00143EC5" w:rsidRPr="00E073EF" w:rsidRDefault="0097332F" w:rsidP="00143EC5">
      <w:pPr>
        <w:numPr>
          <w:ilvl w:val="0"/>
          <w:numId w:val="19"/>
        </w:numPr>
        <w:tabs>
          <w:tab w:val="left" w:pos="718"/>
          <w:tab w:val="left" w:pos="851"/>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oznakowanie i ogrodzenie terenu budowy - umieszczenie tablic informacyjnych zgodnie z przepisami Prawa budowlanego</w:t>
      </w:r>
      <w:r w:rsidR="00F40C82" w:rsidRPr="00E073EF">
        <w:rPr>
          <w:rFonts w:ascii="Arial" w:hAnsi="Arial" w:cs="Arial"/>
          <w:color w:val="000000"/>
          <w:sz w:val="24"/>
          <w:szCs w:val="24"/>
        </w:rPr>
        <w:t>,</w:t>
      </w:r>
      <w:r w:rsidR="00997183" w:rsidRPr="00E073EF">
        <w:rPr>
          <w:rFonts w:ascii="Arial" w:hAnsi="Arial" w:cs="Arial"/>
          <w:color w:val="000000"/>
          <w:sz w:val="24"/>
          <w:szCs w:val="24"/>
        </w:rPr>
        <w:t xml:space="preserve">  </w:t>
      </w:r>
    </w:p>
    <w:p w14:paraId="7E941112" w14:textId="77777777" w:rsidR="00143EC5" w:rsidRPr="00E073EF" w:rsidRDefault="0097332F" w:rsidP="00143EC5">
      <w:pPr>
        <w:numPr>
          <w:ilvl w:val="0"/>
          <w:numId w:val="19"/>
        </w:numPr>
        <w:tabs>
          <w:tab w:val="left" w:pos="718"/>
          <w:tab w:val="left" w:pos="851"/>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przewożenie materiałów środkami transportu</w:t>
      </w:r>
      <w:r w:rsidRPr="00E073EF">
        <w:rPr>
          <w:rFonts w:ascii="Arial" w:hAnsi="Arial" w:cs="Arial"/>
          <w:bCs/>
          <w:color w:val="000000"/>
          <w:sz w:val="24"/>
          <w:szCs w:val="24"/>
        </w:rPr>
        <w:t xml:space="preserve"> dopuszczonymi do ruchu na</w:t>
      </w:r>
      <w:r w:rsidRPr="00E073EF">
        <w:rPr>
          <w:rFonts w:ascii="Arial" w:hAnsi="Arial" w:cs="Arial"/>
          <w:color w:val="000000"/>
          <w:sz w:val="24"/>
          <w:szCs w:val="24"/>
        </w:rPr>
        <w:t xml:space="preserve"> drogach publicznych</w:t>
      </w:r>
      <w:r w:rsidR="00F40C82" w:rsidRPr="00E073EF">
        <w:rPr>
          <w:rFonts w:ascii="Arial" w:hAnsi="Arial" w:cs="Arial"/>
          <w:color w:val="000000"/>
          <w:sz w:val="24"/>
          <w:szCs w:val="24"/>
        </w:rPr>
        <w:t>,</w:t>
      </w:r>
    </w:p>
    <w:p w14:paraId="115FC9CA" w14:textId="77777777" w:rsidR="00143EC5" w:rsidRPr="00E073EF" w:rsidRDefault="0097332F" w:rsidP="00143EC5">
      <w:pPr>
        <w:numPr>
          <w:ilvl w:val="0"/>
          <w:numId w:val="19"/>
        </w:numPr>
        <w:tabs>
          <w:tab w:val="left" w:pos="718"/>
          <w:tab w:val="left" w:pos="851"/>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 xml:space="preserve">stosowanie przy realizacji robót sprzętu posiadającego stosowne do rodzaju parametry </w:t>
      </w:r>
      <w:r w:rsidR="00997183" w:rsidRPr="00E073EF">
        <w:rPr>
          <w:rFonts w:ascii="Arial" w:hAnsi="Arial" w:cs="Arial"/>
          <w:color w:val="000000"/>
          <w:sz w:val="24"/>
          <w:szCs w:val="24"/>
        </w:rPr>
        <w:t>techniczne i</w:t>
      </w:r>
      <w:r w:rsidRPr="00E073EF">
        <w:rPr>
          <w:rFonts w:ascii="Arial" w:hAnsi="Arial" w:cs="Arial"/>
          <w:color w:val="000000"/>
          <w:sz w:val="24"/>
          <w:szCs w:val="24"/>
        </w:rPr>
        <w:t xml:space="preserve"> dopuszczenie do użytkowania</w:t>
      </w:r>
      <w:r w:rsidR="00F40C82" w:rsidRPr="00E073EF">
        <w:rPr>
          <w:rFonts w:ascii="Arial" w:hAnsi="Arial" w:cs="Arial"/>
          <w:color w:val="000000"/>
          <w:sz w:val="24"/>
          <w:szCs w:val="24"/>
        </w:rPr>
        <w:t>,</w:t>
      </w:r>
    </w:p>
    <w:p w14:paraId="22CD13BD" w14:textId="77777777" w:rsidR="00143EC5" w:rsidRPr="00E073EF" w:rsidRDefault="0097332F" w:rsidP="00143EC5">
      <w:pPr>
        <w:numPr>
          <w:ilvl w:val="0"/>
          <w:numId w:val="19"/>
        </w:numPr>
        <w:tabs>
          <w:tab w:val="left" w:pos="718"/>
          <w:tab w:val="left" w:pos="851"/>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zachowanie i przestrzeganie warunków i przepisów BHP i P-</w:t>
      </w:r>
      <w:proofErr w:type="spellStart"/>
      <w:r w:rsidRPr="00E073EF">
        <w:rPr>
          <w:rFonts w:ascii="Arial" w:hAnsi="Arial" w:cs="Arial"/>
          <w:color w:val="000000"/>
          <w:sz w:val="24"/>
          <w:szCs w:val="24"/>
        </w:rPr>
        <w:t>poż</w:t>
      </w:r>
      <w:proofErr w:type="spellEnd"/>
      <w:r w:rsidR="00F40C82" w:rsidRPr="00E073EF">
        <w:rPr>
          <w:rFonts w:ascii="Arial" w:hAnsi="Arial" w:cs="Arial"/>
          <w:color w:val="000000"/>
          <w:sz w:val="24"/>
          <w:szCs w:val="24"/>
        </w:rPr>
        <w:t>,</w:t>
      </w:r>
    </w:p>
    <w:p w14:paraId="307B0CD5" w14:textId="77777777" w:rsidR="00997183" w:rsidRPr="00E073EF" w:rsidRDefault="0097332F" w:rsidP="00143EC5">
      <w:pPr>
        <w:numPr>
          <w:ilvl w:val="0"/>
          <w:numId w:val="19"/>
        </w:numPr>
        <w:tabs>
          <w:tab w:val="left" w:pos="718"/>
          <w:tab w:val="left" w:pos="851"/>
        </w:tabs>
        <w:spacing w:line="360" w:lineRule="auto"/>
        <w:ind w:left="709" w:hanging="567"/>
        <w:jc w:val="both"/>
        <w:rPr>
          <w:rFonts w:ascii="Arial" w:hAnsi="Arial" w:cs="Arial"/>
          <w:color w:val="000000"/>
          <w:sz w:val="24"/>
          <w:szCs w:val="24"/>
        </w:rPr>
      </w:pPr>
      <w:r w:rsidRPr="00E073EF">
        <w:rPr>
          <w:rFonts w:ascii="Arial" w:hAnsi="Arial" w:cs="Arial"/>
          <w:color w:val="000000"/>
          <w:sz w:val="24"/>
          <w:szCs w:val="24"/>
        </w:rPr>
        <w:t>wszystkie elementy</w:t>
      </w:r>
      <w:r w:rsidRPr="00E073EF">
        <w:rPr>
          <w:rFonts w:ascii="Arial" w:hAnsi="Arial" w:cs="Arial"/>
          <w:bCs/>
          <w:color w:val="000000"/>
          <w:sz w:val="24"/>
          <w:szCs w:val="24"/>
        </w:rPr>
        <w:t xml:space="preserve"> objęte</w:t>
      </w:r>
      <w:r w:rsidRPr="00E073EF">
        <w:rPr>
          <w:rFonts w:ascii="Arial" w:hAnsi="Arial" w:cs="Arial"/>
          <w:color w:val="000000"/>
          <w:sz w:val="24"/>
          <w:szCs w:val="24"/>
        </w:rPr>
        <w:t xml:space="preserve"> umową należy wykonać zgodnie z obowiązującymi normami i </w:t>
      </w:r>
      <w:r w:rsidRPr="00E073EF">
        <w:rPr>
          <w:rFonts w:ascii="Arial" w:hAnsi="Arial" w:cs="Arial"/>
          <w:bCs/>
          <w:color w:val="000000"/>
          <w:sz w:val="24"/>
          <w:szCs w:val="24"/>
        </w:rPr>
        <w:t>przepisami</w:t>
      </w:r>
      <w:r w:rsidRPr="00E073EF">
        <w:rPr>
          <w:rFonts w:ascii="Arial" w:hAnsi="Arial" w:cs="Arial"/>
          <w:color w:val="000000"/>
          <w:sz w:val="24"/>
          <w:szCs w:val="24"/>
        </w:rPr>
        <w:t xml:space="preserve"> prawa</w:t>
      </w:r>
      <w:r w:rsidR="00F40C82" w:rsidRPr="00E073EF">
        <w:rPr>
          <w:rFonts w:ascii="Arial" w:hAnsi="Arial" w:cs="Arial"/>
          <w:color w:val="000000"/>
          <w:sz w:val="24"/>
          <w:szCs w:val="24"/>
        </w:rPr>
        <w:t>,</w:t>
      </w:r>
      <w:r w:rsidR="00997183" w:rsidRPr="00E073EF">
        <w:rPr>
          <w:rFonts w:ascii="Arial" w:hAnsi="Arial" w:cs="Arial"/>
          <w:color w:val="000000"/>
          <w:sz w:val="24"/>
          <w:szCs w:val="24"/>
        </w:rPr>
        <w:t xml:space="preserve"> </w:t>
      </w:r>
    </w:p>
    <w:p w14:paraId="7BA812AE" w14:textId="77777777" w:rsidR="0097332F" w:rsidRPr="00E073EF" w:rsidRDefault="0097332F" w:rsidP="00710620">
      <w:pPr>
        <w:spacing w:before="260" w:line="360" w:lineRule="auto"/>
        <w:jc w:val="both"/>
        <w:rPr>
          <w:rFonts w:ascii="Arial" w:eastAsia="Tahoma" w:hAnsi="Arial" w:cs="Arial"/>
          <w:color w:val="000000"/>
          <w:sz w:val="24"/>
          <w:szCs w:val="24"/>
        </w:rPr>
      </w:pPr>
      <w:r w:rsidRPr="00E073EF">
        <w:rPr>
          <w:rFonts w:ascii="Arial" w:hAnsi="Arial" w:cs="Arial"/>
          <w:b/>
          <w:bCs/>
          <w:color w:val="000000"/>
          <w:sz w:val="24"/>
          <w:szCs w:val="24"/>
        </w:rPr>
        <w:t xml:space="preserve">4. </w:t>
      </w:r>
      <w:r w:rsidRPr="00E073EF">
        <w:rPr>
          <w:rFonts w:ascii="Arial" w:hAnsi="Arial" w:cs="Arial"/>
          <w:b/>
          <w:bCs/>
          <w:color w:val="000000"/>
          <w:sz w:val="24"/>
          <w:szCs w:val="24"/>
          <w:u w:val="single"/>
        </w:rPr>
        <w:t>Przekazanie placu budowy</w:t>
      </w:r>
    </w:p>
    <w:p w14:paraId="79E18C1A" w14:textId="77777777" w:rsidR="0097332F" w:rsidRPr="00E073EF" w:rsidRDefault="0097332F" w:rsidP="00BD4855">
      <w:pPr>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Zamawiający, w terminie określonym w </w:t>
      </w:r>
      <w:r w:rsidR="00F71886" w:rsidRPr="00E073EF">
        <w:rPr>
          <w:rFonts w:ascii="Arial" w:hAnsi="Arial" w:cs="Arial"/>
          <w:color w:val="000000"/>
          <w:sz w:val="24"/>
          <w:szCs w:val="24"/>
        </w:rPr>
        <w:t>umowie</w:t>
      </w:r>
      <w:r w:rsidRPr="00E073EF">
        <w:rPr>
          <w:rFonts w:ascii="Arial" w:hAnsi="Arial" w:cs="Arial"/>
          <w:color w:val="000000"/>
          <w:sz w:val="24"/>
          <w:szCs w:val="24"/>
        </w:rPr>
        <w:t xml:space="preserve"> przekaże Wykonawcy</w:t>
      </w:r>
      <w:r w:rsidRPr="00E073EF">
        <w:rPr>
          <w:rFonts w:ascii="Arial" w:hAnsi="Arial" w:cs="Arial"/>
          <w:b/>
          <w:bCs/>
          <w:color w:val="000000"/>
          <w:sz w:val="24"/>
          <w:szCs w:val="24"/>
        </w:rPr>
        <w:t xml:space="preserve"> </w:t>
      </w:r>
      <w:r w:rsidR="00F71886" w:rsidRPr="00E073EF">
        <w:rPr>
          <w:rFonts w:ascii="Arial" w:hAnsi="Arial" w:cs="Arial"/>
          <w:bCs/>
          <w:color w:val="000000"/>
          <w:sz w:val="24"/>
          <w:szCs w:val="24"/>
        </w:rPr>
        <w:t>teren budowy</w:t>
      </w:r>
      <w:r w:rsidRPr="00E073EF">
        <w:rPr>
          <w:rFonts w:ascii="Arial" w:hAnsi="Arial" w:cs="Arial"/>
          <w:color w:val="000000"/>
          <w:sz w:val="24"/>
          <w:szCs w:val="24"/>
        </w:rPr>
        <w:t xml:space="preserve"> wraz ze wszystkimi uzgodnieniami prawnymi i administracyjnymi.</w:t>
      </w:r>
    </w:p>
    <w:p w14:paraId="5CC8BB0D"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Na Wykonawcy spoczywa odpowiedzialność za ochronę przekazywanego mu placu budowy do chwili odbioru końcowego robót.</w:t>
      </w:r>
    </w:p>
    <w:p w14:paraId="1BBCDA6F" w14:textId="77777777" w:rsidR="0097332F" w:rsidRPr="00E073EF" w:rsidRDefault="0097332F" w:rsidP="00710620">
      <w:pPr>
        <w:spacing w:line="360" w:lineRule="auto"/>
        <w:jc w:val="both"/>
        <w:rPr>
          <w:rFonts w:ascii="Arial" w:hAnsi="Arial" w:cs="Arial"/>
          <w:color w:val="000000"/>
          <w:sz w:val="24"/>
          <w:szCs w:val="24"/>
        </w:rPr>
      </w:pPr>
      <w:r w:rsidRPr="00E073EF">
        <w:rPr>
          <w:rFonts w:ascii="Arial" w:hAnsi="Arial" w:cs="Arial"/>
          <w:b/>
          <w:color w:val="000000"/>
          <w:sz w:val="24"/>
          <w:szCs w:val="24"/>
        </w:rPr>
        <w:t>5.</w:t>
      </w:r>
      <w:r w:rsidR="00383B32" w:rsidRPr="00E073EF">
        <w:rPr>
          <w:rFonts w:ascii="Arial" w:hAnsi="Arial" w:cs="Arial"/>
          <w:color w:val="000000"/>
          <w:sz w:val="24"/>
          <w:szCs w:val="24"/>
        </w:rPr>
        <w:t xml:space="preserve"> </w:t>
      </w:r>
      <w:r w:rsidRPr="00E073EF">
        <w:rPr>
          <w:rFonts w:ascii="Arial" w:hAnsi="Arial" w:cs="Arial"/>
          <w:b/>
          <w:bCs/>
          <w:color w:val="000000"/>
          <w:sz w:val="24"/>
          <w:szCs w:val="24"/>
          <w:u w:val="single"/>
        </w:rPr>
        <w:t xml:space="preserve">Dokumentacja </w:t>
      </w:r>
      <w:r w:rsidR="00383B32" w:rsidRPr="00E073EF">
        <w:rPr>
          <w:rFonts w:ascii="Arial" w:hAnsi="Arial" w:cs="Arial"/>
          <w:b/>
          <w:bCs/>
          <w:color w:val="000000"/>
          <w:sz w:val="24"/>
          <w:szCs w:val="24"/>
          <w:u w:val="single"/>
        </w:rPr>
        <w:t xml:space="preserve">techniczna </w:t>
      </w:r>
    </w:p>
    <w:p w14:paraId="37149FB4" w14:textId="77777777" w:rsidR="00F71886" w:rsidRPr="00E073EF" w:rsidRDefault="00F71886" w:rsidP="00710620">
      <w:pPr>
        <w:spacing w:line="360" w:lineRule="auto"/>
        <w:jc w:val="both"/>
        <w:rPr>
          <w:rFonts w:ascii="Arial" w:hAnsi="Arial" w:cs="Arial"/>
          <w:color w:val="000000"/>
          <w:sz w:val="24"/>
          <w:szCs w:val="24"/>
        </w:rPr>
      </w:pPr>
      <w:r w:rsidRPr="00E073EF">
        <w:rPr>
          <w:rFonts w:ascii="Arial" w:hAnsi="Arial" w:cs="Arial"/>
          <w:color w:val="000000"/>
          <w:sz w:val="24"/>
          <w:szCs w:val="24"/>
        </w:rPr>
        <w:t xml:space="preserve">    </w:t>
      </w:r>
      <w:r w:rsidR="00383B32" w:rsidRPr="00E073EF">
        <w:rPr>
          <w:rFonts w:ascii="Arial" w:hAnsi="Arial" w:cs="Arial"/>
          <w:color w:val="000000"/>
          <w:sz w:val="24"/>
          <w:szCs w:val="24"/>
        </w:rPr>
        <w:t>Przedmiar robót</w:t>
      </w:r>
      <w:r w:rsidRPr="00E073EF">
        <w:rPr>
          <w:rFonts w:ascii="Arial" w:hAnsi="Arial" w:cs="Arial"/>
          <w:color w:val="000000"/>
          <w:sz w:val="24"/>
          <w:szCs w:val="24"/>
        </w:rPr>
        <w:t>.</w:t>
      </w:r>
    </w:p>
    <w:p w14:paraId="2D3F8BE4" w14:textId="77777777" w:rsidR="0097332F" w:rsidRPr="00E073EF" w:rsidRDefault="0097332F" w:rsidP="00710620">
      <w:pPr>
        <w:spacing w:line="360" w:lineRule="auto"/>
        <w:jc w:val="both"/>
        <w:rPr>
          <w:rFonts w:ascii="Arial" w:hAnsi="Arial" w:cs="Arial"/>
          <w:b/>
          <w:bCs/>
          <w:color w:val="000000"/>
          <w:sz w:val="24"/>
          <w:szCs w:val="24"/>
        </w:rPr>
      </w:pPr>
      <w:r w:rsidRPr="00E073EF">
        <w:rPr>
          <w:rFonts w:ascii="Arial" w:hAnsi="Arial" w:cs="Arial"/>
          <w:b/>
          <w:bCs/>
          <w:color w:val="000000"/>
          <w:sz w:val="24"/>
          <w:szCs w:val="24"/>
          <w:u w:val="single"/>
        </w:rPr>
        <w:t>6. Kontrola jakości robót</w:t>
      </w:r>
    </w:p>
    <w:p w14:paraId="79E678F3" w14:textId="77777777" w:rsidR="0097332F" w:rsidRPr="00E073EF" w:rsidRDefault="0097332F" w:rsidP="00710620">
      <w:pPr>
        <w:spacing w:before="260" w:line="360" w:lineRule="auto"/>
        <w:jc w:val="both"/>
        <w:rPr>
          <w:rFonts w:ascii="Arial" w:hAnsi="Arial" w:cs="Arial"/>
          <w:color w:val="000000"/>
          <w:sz w:val="24"/>
          <w:szCs w:val="24"/>
        </w:rPr>
      </w:pPr>
      <w:r w:rsidRPr="00E073EF">
        <w:rPr>
          <w:rFonts w:ascii="Arial" w:hAnsi="Arial" w:cs="Arial"/>
          <w:b/>
          <w:bCs/>
          <w:color w:val="000000"/>
          <w:sz w:val="24"/>
          <w:szCs w:val="24"/>
        </w:rPr>
        <w:t>6.1</w:t>
      </w:r>
      <w:r w:rsidRPr="00E073EF">
        <w:rPr>
          <w:rFonts w:ascii="Arial" w:hAnsi="Arial" w:cs="Arial"/>
          <w:b/>
          <w:color w:val="000000"/>
          <w:sz w:val="24"/>
          <w:szCs w:val="24"/>
        </w:rPr>
        <w:t xml:space="preserve"> Wykonanie robót </w:t>
      </w:r>
    </w:p>
    <w:p w14:paraId="19BAFB4A" w14:textId="77777777" w:rsidR="0097332F" w:rsidRPr="00E073EF" w:rsidRDefault="0097332F" w:rsidP="00710620">
      <w:pPr>
        <w:tabs>
          <w:tab w:val="left" w:pos="142"/>
        </w:tabs>
        <w:spacing w:line="360" w:lineRule="auto"/>
        <w:ind w:left="142"/>
        <w:jc w:val="both"/>
        <w:rPr>
          <w:rFonts w:ascii="Arial" w:hAnsi="Arial" w:cs="Arial"/>
          <w:sz w:val="24"/>
          <w:szCs w:val="24"/>
        </w:rPr>
      </w:pPr>
      <w:r w:rsidRPr="00E073EF">
        <w:rPr>
          <w:rFonts w:ascii="Arial" w:hAnsi="Arial" w:cs="Arial"/>
          <w:color w:val="000000"/>
          <w:sz w:val="24"/>
          <w:szCs w:val="24"/>
        </w:rPr>
        <w:t xml:space="preserve">Wykonawca jest odpowiedzialny za prowadzenie robót zgodnie z umową oraz za jakość zastosowanych materiałów i wykonywanych robót, za ich zgodność </w:t>
      </w:r>
      <w:r w:rsidRPr="00E073EF">
        <w:rPr>
          <w:rFonts w:ascii="Arial" w:hAnsi="Arial" w:cs="Arial"/>
          <w:bCs/>
          <w:color w:val="000000"/>
          <w:sz w:val="24"/>
          <w:szCs w:val="24"/>
        </w:rPr>
        <w:t>oraz</w:t>
      </w:r>
      <w:r w:rsidRPr="00E073EF">
        <w:rPr>
          <w:rFonts w:ascii="Arial" w:hAnsi="Arial" w:cs="Arial"/>
          <w:color w:val="000000"/>
          <w:sz w:val="24"/>
          <w:szCs w:val="24"/>
        </w:rPr>
        <w:t xml:space="preserve"> poleceniami Inspektora </w:t>
      </w:r>
      <w:r w:rsidR="00DA30E2" w:rsidRPr="00E073EF">
        <w:rPr>
          <w:rFonts w:ascii="Arial" w:hAnsi="Arial" w:cs="Arial"/>
          <w:color w:val="000000"/>
          <w:sz w:val="24"/>
          <w:szCs w:val="24"/>
        </w:rPr>
        <w:t>N</w:t>
      </w:r>
      <w:r w:rsidRPr="00E073EF">
        <w:rPr>
          <w:rFonts w:ascii="Arial" w:hAnsi="Arial" w:cs="Arial"/>
          <w:color w:val="000000"/>
          <w:sz w:val="24"/>
          <w:szCs w:val="24"/>
        </w:rPr>
        <w:t>adzoru.</w:t>
      </w:r>
    </w:p>
    <w:p w14:paraId="354706D9" w14:textId="77777777" w:rsidR="0097332F" w:rsidRPr="00E073EF" w:rsidRDefault="0097332F" w:rsidP="00710620">
      <w:pPr>
        <w:tabs>
          <w:tab w:val="left" w:pos="142"/>
        </w:tabs>
        <w:spacing w:line="360" w:lineRule="auto"/>
        <w:ind w:left="142"/>
        <w:jc w:val="both"/>
        <w:rPr>
          <w:rFonts w:ascii="Arial" w:hAnsi="Arial" w:cs="Arial"/>
          <w:color w:val="000000"/>
          <w:sz w:val="24"/>
          <w:szCs w:val="24"/>
        </w:rPr>
      </w:pPr>
      <w:r w:rsidRPr="00E073EF">
        <w:rPr>
          <w:rFonts w:ascii="Arial" w:hAnsi="Arial" w:cs="Arial"/>
          <w:sz w:val="24"/>
          <w:szCs w:val="24"/>
        </w:rPr>
        <w:t xml:space="preserve">Wykonawca ponosi odpowiedzialność za dokładne wytyczenie i wyznaczenie rzędnych poszczególnych elementów robót zgodnie z wymiarami i rzędnymi określonymi w dokumentacji projektowej lub przekazanymi na piśmie przez Inspektora </w:t>
      </w:r>
      <w:r w:rsidR="0029214A" w:rsidRPr="00E073EF">
        <w:rPr>
          <w:rFonts w:ascii="Arial" w:hAnsi="Arial" w:cs="Arial"/>
          <w:sz w:val="24"/>
          <w:szCs w:val="24"/>
        </w:rPr>
        <w:t>N</w:t>
      </w:r>
      <w:r w:rsidRPr="00E073EF">
        <w:rPr>
          <w:rFonts w:ascii="Arial" w:hAnsi="Arial" w:cs="Arial"/>
          <w:sz w:val="24"/>
          <w:szCs w:val="24"/>
        </w:rPr>
        <w:t>adzoru.</w:t>
      </w:r>
    </w:p>
    <w:p w14:paraId="00DE78D2" w14:textId="77777777" w:rsidR="0097332F" w:rsidRPr="00E073EF" w:rsidRDefault="0097332F" w:rsidP="00710620">
      <w:pPr>
        <w:tabs>
          <w:tab w:val="left" w:pos="142"/>
        </w:tabs>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Następstwa jakiegokolwiek błędu spowodowanego przez Wykonawcę w wytyczeniu i wyznaczeniu robót zostaną, jeżeli wymagać tego będzie Inspektor nadzoru, poprawione przez Wykonawcę na własny koszt. </w:t>
      </w:r>
    </w:p>
    <w:p w14:paraId="71CDB66D" w14:textId="77777777" w:rsidR="0097332F" w:rsidRPr="00E073EF" w:rsidRDefault="0097332F" w:rsidP="00710620">
      <w:pPr>
        <w:tabs>
          <w:tab w:val="left" w:pos="142"/>
        </w:tabs>
        <w:spacing w:line="360" w:lineRule="auto"/>
        <w:ind w:left="142"/>
        <w:jc w:val="both"/>
        <w:rPr>
          <w:rFonts w:ascii="Arial" w:hAnsi="Arial" w:cs="Arial"/>
          <w:color w:val="000000"/>
          <w:sz w:val="24"/>
          <w:szCs w:val="24"/>
        </w:rPr>
      </w:pPr>
      <w:r w:rsidRPr="00E073EF">
        <w:rPr>
          <w:rFonts w:ascii="Arial" w:hAnsi="Arial" w:cs="Arial"/>
          <w:color w:val="000000"/>
          <w:sz w:val="24"/>
          <w:szCs w:val="24"/>
        </w:rPr>
        <w:t>Sprawdzenie wytyczenia robót lub wyznaczenia wysokości przez Inspektora Nadzoru nie zwalnia Wykonawcy od odpowiedzialności za ich dokładność.</w:t>
      </w:r>
    </w:p>
    <w:p w14:paraId="7BDC5EE5" w14:textId="77777777" w:rsidR="0097332F" w:rsidRPr="00E073EF" w:rsidRDefault="0097332F" w:rsidP="00710620">
      <w:pPr>
        <w:tabs>
          <w:tab w:val="left" w:pos="142"/>
        </w:tabs>
        <w:spacing w:line="360" w:lineRule="auto"/>
        <w:ind w:left="142"/>
        <w:jc w:val="both"/>
        <w:rPr>
          <w:rFonts w:ascii="Arial" w:hAnsi="Arial" w:cs="Arial"/>
          <w:sz w:val="24"/>
          <w:szCs w:val="24"/>
        </w:rPr>
      </w:pPr>
      <w:r w:rsidRPr="00E073EF">
        <w:rPr>
          <w:rFonts w:ascii="Arial" w:hAnsi="Arial" w:cs="Arial"/>
          <w:color w:val="000000"/>
          <w:sz w:val="24"/>
          <w:szCs w:val="24"/>
        </w:rPr>
        <w:lastRenderedPageBreak/>
        <w:t xml:space="preserve">Decyzje Inspektora Nadzoru dotyczące akceptacji lub odrzucenia materiałów i elementów robót będą oparte na wymaganiach sformułowanych w umowie, </w:t>
      </w:r>
      <w:r w:rsidRPr="00E073EF">
        <w:rPr>
          <w:rFonts w:ascii="Arial" w:hAnsi="Arial" w:cs="Arial"/>
          <w:bCs/>
          <w:color w:val="000000"/>
          <w:sz w:val="24"/>
          <w:szCs w:val="24"/>
        </w:rPr>
        <w:t>a także w</w:t>
      </w:r>
      <w:r w:rsidRPr="00E073EF">
        <w:rPr>
          <w:rFonts w:ascii="Arial" w:hAnsi="Arial" w:cs="Arial"/>
          <w:color w:val="000000"/>
          <w:sz w:val="24"/>
          <w:szCs w:val="24"/>
        </w:rPr>
        <w:t xml:space="preserve"> normach i wytycznych. </w:t>
      </w:r>
    </w:p>
    <w:p w14:paraId="503160C4" w14:textId="77777777" w:rsidR="0097332F" w:rsidRPr="00E073EF" w:rsidRDefault="0097332F" w:rsidP="00710620">
      <w:pPr>
        <w:pStyle w:val="Tekstpodstawowywcity"/>
        <w:tabs>
          <w:tab w:val="left" w:pos="142"/>
        </w:tabs>
        <w:spacing w:before="0" w:line="360" w:lineRule="auto"/>
        <w:ind w:left="142" w:firstLine="0"/>
        <w:rPr>
          <w:color w:val="000000"/>
          <w:szCs w:val="24"/>
        </w:rPr>
      </w:pPr>
      <w:r w:rsidRPr="00E073EF">
        <w:rPr>
          <w:szCs w:val="24"/>
        </w:rPr>
        <w:t>Przy podejmowaniu decyzji Inspektor Nadzoru uwzględni wyniki badania materiałów i rob</w:t>
      </w:r>
      <w:r w:rsidR="00814075" w:rsidRPr="00E073EF">
        <w:rPr>
          <w:szCs w:val="24"/>
        </w:rPr>
        <w:t>ó</w:t>
      </w:r>
      <w:r w:rsidRPr="00E073EF">
        <w:rPr>
          <w:szCs w:val="24"/>
        </w:rPr>
        <w:t xml:space="preserve">t, </w:t>
      </w:r>
      <w:r w:rsidRPr="00E073EF">
        <w:rPr>
          <w:bCs/>
          <w:szCs w:val="24"/>
        </w:rPr>
        <w:t>rozrzuty</w:t>
      </w:r>
      <w:r w:rsidRPr="00E073EF">
        <w:rPr>
          <w:szCs w:val="24"/>
        </w:rPr>
        <w:t xml:space="preserve"> normalnie występujące przy produkcji i przy badaniach materiałów, doświadczenia zawodowe, wyniki badań naukowych oraz inne czynniki wpływające na rozważaną kwestię.</w:t>
      </w:r>
    </w:p>
    <w:p w14:paraId="115A167F" w14:textId="77777777" w:rsidR="0097332F" w:rsidRPr="00E073EF" w:rsidRDefault="0097332F" w:rsidP="00710620">
      <w:pPr>
        <w:tabs>
          <w:tab w:val="left" w:pos="142"/>
        </w:tabs>
        <w:spacing w:line="360" w:lineRule="auto"/>
        <w:ind w:left="142"/>
        <w:jc w:val="both"/>
        <w:rPr>
          <w:rFonts w:ascii="Arial" w:hAnsi="Arial" w:cs="Arial"/>
          <w:color w:val="000000"/>
          <w:sz w:val="24"/>
          <w:szCs w:val="24"/>
        </w:rPr>
      </w:pPr>
      <w:r w:rsidRPr="00E073EF">
        <w:rPr>
          <w:rFonts w:ascii="Arial" w:hAnsi="Arial" w:cs="Arial"/>
          <w:color w:val="000000"/>
          <w:sz w:val="24"/>
          <w:szCs w:val="24"/>
        </w:rPr>
        <w:t>Polecenia Inspektora Nadzoru będą wykonywane nie później niż w czasie</w:t>
      </w:r>
      <w:r w:rsidRPr="00E073EF">
        <w:rPr>
          <w:rFonts w:ascii="Arial" w:hAnsi="Arial" w:cs="Arial"/>
          <w:bCs/>
          <w:color w:val="000000"/>
          <w:sz w:val="24"/>
          <w:szCs w:val="24"/>
        </w:rPr>
        <w:t xml:space="preserve"> przez</w:t>
      </w:r>
      <w:r w:rsidRPr="00E073EF">
        <w:rPr>
          <w:rFonts w:ascii="Arial" w:hAnsi="Arial" w:cs="Arial"/>
          <w:color w:val="000000"/>
          <w:sz w:val="24"/>
          <w:szCs w:val="24"/>
        </w:rPr>
        <w:t xml:space="preserve"> niego wyznaczonym, po ich otrzymaniu przez Wykonawcę, pod groźbą wstrzymania rob</w:t>
      </w:r>
      <w:r w:rsidR="00814075" w:rsidRPr="00E073EF">
        <w:rPr>
          <w:rFonts w:ascii="Arial" w:hAnsi="Arial" w:cs="Arial"/>
          <w:color w:val="000000"/>
          <w:sz w:val="24"/>
          <w:szCs w:val="24"/>
        </w:rPr>
        <w:t>ó</w:t>
      </w:r>
      <w:r w:rsidRPr="00E073EF">
        <w:rPr>
          <w:rFonts w:ascii="Arial" w:hAnsi="Arial" w:cs="Arial"/>
          <w:color w:val="000000"/>
          <w:sz w:val="24"/>
          <w:szCs w:val="24"/>
        </w:rPr>
        <w:t>t.</w:t>
      </w:r>
    </w:p>
    <w:p w14:paraId="481DD111" w14:textId="77777777" w:rsidR="0097332F" w:rsidRPr="00E073EF" w:rsidRDefault="0097332F" w:rsidP="00710620">
      <w:pPr>
        <w:tabs>
          <w:tab w:val="left" w:pos="142"/>
        </w:tabs>
        <w:spacing w:line="360" w:lineRule="auto"/>
        <w:ind w:left="142"/>
        <w:jc w:val="both"/>
        <w:rPr>
          <w:rFonts w:ascii="Arial" w:eastAsia="Tahoma" w:hAnsi="Arial" w:cs="Arial"/>
          <w:color w:val="000000"/>
          <w:sz w:val="24"/>
          <w:szCs w:val="24"/>
        </w:rPr>
      </w:pPr>
      <w:r w:rsidRPr="00E073EF">
        <w:rPr>
          <w:rFonts w:ascii="Arial" w:hAnsi="Arial" w:cs="Arial"/>
          <w:color w:val="000000"/>
          <w:sz w:val="24"/>
          <w:szCs w:val="24"/>
        </w:rPr>
        <w:t>Skutki finansowe z tego tytułu ponosi Wykonawca.</w:t>
      </w:r>
    </w:p>
    <w:p w14:paraId="3AEA453B" w14:textId="77777777" w:rsidR="0097332F" w:rsidRPr="00E073EF" w:rsidRDefault="0097332F" w:rsidP="00710620">
      <w:pPr>
        <w:tabs>
          <w:tab w:val="left" w:pos="142"/>
        </w:tabs>
        <w:spacing w:line="360" w:lineRule="auto"/>
        <w:ind w:left="142"/>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Wykonawca jest zobowiązany do zapewnienia Stronie Zamawiającej</w:t>
      </w:r>
      <w:r w:rsidRPr="00E073EF">
        <w:rPr>
          <w:rFonts w:ascii="Arial" w:hAnsi="Arial" w:cs="Arial"/>
          <w:bCs/>
          <w:color w:val="000000"/>
          <w:sz w:val="24"/>
          <w:szCs w:val="24"/>
        </w:rPr>
        <w:t xml:space="preserve"> oraz</w:t>
      </w:r>
      <w:r w:rsidRPr="00E073EF">
        <w:rPr>
          <w:rFonts w:ascii="Arial" w:hAnsi="Arial" w:cs="Arial"/>
          <w:color w:val="000000"/>
          <w:sz w:val="24"/>
          <w:szCs w:val="24"/>
        </w:rPr>
        <w:t xml:space="preserve"> wszystkim </w:t>
      </w:r>
      <w:r w:rsidRPr="00E073EF">
        <w:rPr>
          <w:rFonts w:ascii="Arial" w:hAnsi="Arial" w:cs="Arial"/>
          <w:bCs/>
          <w:color w:val="000000"/>
          <w:sz w:val="24"/>
          <w:szCs w:val="24"/>
        </w:rPr>
        <w:t>osobom przez</w:t>
      </w:r>
      <w:r w:rsidRPr="00E073EF">
        <w:rPr>
          <w:rFonts w:ascii="Arial" w:hAnsi="Arial" w:cs="Arial"/>
          <w:color w:val="000000"/>
          <w:sz w:val="24"/>
          <w:szCs w:val="24"/>
        </w:rPr>
        <w:t xml:space="preserve"> Nią upoważnionym, autorowi dokumentacji i projektowej oraz pracownikom organów Nadzoru Budowlanego dostępu</w:t>
      </w:r>
      <w:r w:rsidRPr="00E073EF">
        <w:rPr>
          <w:rFonts w:ascii="Arial" w:hAnsi="Arial" w:cs="Arial"/>
          <w:bCs/>
          <w:color w:val="000000"/>
          <w:sz w:val="24"/>
          <w:szCs w:val="24"/>
        </w:rPr>
        <w:t xml:space="preserve"> na teren</w:t>
      </w:r>
      <w:r w:rsidRPr="00E073EF">
        <w:rPr>
          <w:rFonts w:ascii="Arial" w:hAnsi="Arial" w:cs="Arial"/>
          <w:color w:val="000000"/>
          <w:sz w:val="24"/>
          <w:szCs w:val="24"/>
        </w:rPr>
        <w:t xml:space="preserve"> budowy</w:t>
      </w:r>
      <w:r w:rsidRPr="00E073EF">
        <w:rPr>
          <w:rFonts w:ascii="Arial" w:hAnsi="Arial" w:cs="Arial"/>
          <w:bCs/>
          <w:color w:val="000000"/>
          <w:sz w:val="24"/>
          <w:szCs w:val="24"/>
        </w:rPr>
        <w:t xml:space="preserve"> oraz do </w:t>
      </w:r>
      <w:r w:rsidRPr="00E073EF">
        <w:rPr>
          <w:rFonts w:ascii="Arial" w:hAnsi="Arial" w:cs="Arial"/>
          <w:color w:val="000000"/>
          <w:sz w:val="24"/>
          <w:szCs w:val="24"/>
        </w:rPr>
        <w:t>wszelkich miejsc, gdzie są wykonywane roboty budowlane lub gdzie przewiduje się ich wykonanie, a są związane z realizacją przedmiotu umowy.</w:t>
      </w:r>
    </w:p>
    <w:p w14:paraId="486EA9EC" w14:textId="77777777" w:rsidR="00143EC5" w:rsidRPr="00E073EF" w:rsidRDefault="00143EC5" w:rsidP="00710620">
      <w:pPr>
        <w:tabs>
          <w:tab w:val="left" w:pos="142"/>
        </w:tabs>
        <w:spacing w:line="360" w:lineRule="auto"/>
        <w:ind w:left="142"/>
        <w:jc w:val="both"/>
        <w:rPr>
          <w:rFonts w:ascii="Arial" w:hAnsi="Arial" w:cs="Arial"/>
          <w:b/>
          <w:color w:val="000000"/>
          <w:sz w:val="24"/>
          <w:szCs w:val="24"/>
        </w:rPr>
      </w:pPr>
    </w:p>
    <w:p w14:paraId="58799322" w14:textId="77777777" w:rsidR="00437756" w:rsidRPr="00E073EF" w:rsidRDefault="0097332F" w:rsidP="00710620">
      <w:pPr>
        <w:spacing w:line="360" w:lineRule="auto"/>
        <w:jc w:val="both"/>
        <w:rPr>
          <w:rFonts w:ascii="Arial" w:hAnsi="Arial" w:cs="Arial"/>
          <w:b/>
          <w:color w:val="000000"/>
          <w:sz w:val="24"/>
          <w:szCs w:val="24"/>
        </w:rPr>
      </w:pPr>
      <w:r w:rsidRPr="00E073EF">
        <w:rPr>
          <w:rFonts w:ascii="Arial" w:hAnsi="Arial" w:cs="Arial"/>
          <w:b/>
          <w:color w:val="000000"/>
          <w:sz w:val="24"/>
          <w:szCs w:val="24"/>
        </w:rPr>
        <w:t>6.2 Kontrola jakości robót</w:t>
      </w:r>
    </w:p>
    <w:p w14:paraId="4B0E555E" w14:textId="77777777" w:rsidR="0097332F" w:rsidRPr="00E073EF" w:rsidRDefault="0097332F" w:rsidP="00710620">
      <w:pPr>
        <w:spacing w:line="360" w:lineRule="auto"/>
        <w:jc w:val="both"/>
        <w:rPr>
          <w:rFonts w:ascii="Arial" w:hAnsi="Arial" w:cs="Arial"/>
          <w:bCs/>
          <w:color w:val="000000"/>
          <w:sz w:val="24"/>
          <w:szCs w:val="24"/>
        </w:rPr>
      </w:pPr>
      <w:r w:rsidRPr="00E073EF">
        <w:rPr>
          <w:rFonts w:ascii="Arial" w:hAnsi="Arial" w:cs="Arial"/>
          <w:b/>
          <w:color w:val="000000"/>
          <w:sz w:val="24"/>
          <w:szCs w:val="24"/>
        </w:rPr>
        <w:t>6.2.1 Zasady kontroli jakości robót</w:t>
      </w:r>
    </w:p>
    <w:p w14:paraId="7FEDE511" w14:textId="77777777" w:rsidR="0097332F" w:rsidRPr="00E073EF" w:rsidRDefault="0097332F" w:rsidP="00710620">
      <w:pPr>
        <w:spacing w:before="280" w:line="360" w:lineRule="auto"/>
        <w:ind w:left="142"/>
        <w:jc w:val="both"/>
        <w:rPr>
          <w:rFonts w:ascii="Arial" w:hAnsi="Arial" w:cs="Arial"/>
          <w:color w:val="000000"/>
          <w:sz w:val="24"/>
          <w:szCs w:val="24"/>
        </w:rPr>
      </w:pPr>
      <w:r w:rsidRPr="00E073EF">
        <w:rPr>
          <w:rFonts w:ascii="Arial" w:hAnsi="Arial" w:cs="Arial"/>
          <w:bCs/>
          <w:color w:val="000000"/>
          <w:sz w:val="24"/>
          <w:szCs w:val="24"/>
        </w:rPr>
        <w:t>Celem kontroli robót</w:t>
      </w:r>
      <w:r w:rsidRPr="00E073EF">
        <w:rPr>
          <w:rFonts w:ascii="Arial" w:hAnsi="Arial" w:cs="Arial"/>
          <w:color w:val="000000"/>
          <w:sz w:val="24"/>
          <w:szCs w:val="24"/>
        </w:rPr>
        <w:t xml:space="preserve"> będzie takie sterowanie ich przygotowaniem i wykonaniem, aby osiągnąć założoną jakość robót.</w:t>
      </w:r>
      <w:r w:rsidR="00F71886" w:rsidRPr="00E073EF">
        <w:rPr>
          <w:rFonts w:ascii="Arial" w:hAnsi="Arial" w:cs="Arial"/>
          <w:color w:val="000000"/>
          <w:sz w:val="24"/>
          <w:szCs w:val="24"/>
        </w:rPr>
        <w:t xml:space="preserve"> </w:t>
      </w:r>
      <w:r w:rsidRPr="00E073EF">
        <w:rPr>
          <w:rFonts w:ascii="Arial" w:hAnsi="Arial" w:cs="Arial"/>
          <w:color w:val="000000"/>
          <w:sz w:val="24"/>
          <w:szCs w:val="24"/>
        </w:rPr>
        <w:t>Wykonawca</w:t>
      </w:r>
      <w:r w:rsidRPr="00E073EF">
        <w:rPr>
          <w:rFonts w:ascii="Arial" w:hAnsi="Arial" w:cs="Arial"/>
          <w:bCs/>
          <w:color w:val="000000"/>
          <w:sz w:val="24"/>
          <w:szCs w:val="24"/>
        </w:rPr>
        <w:t xml:space="preserve"> jest</w:t>
      </w:r>
      <w:r w:rsidRPr="00E073EF">
        <w:rPr>
          <w:rFonts w:ascii="Arial" w:hAnsi="Arial" w:cs="Arial"/>
          <w:color w:val="000000"/>
          <w:sz w:val="24"/>
          <w:szCs w:val="24"/>
        </w:rPr>
        <w:t xml:space="preserve"> odpowiedzialny za pełna kontrolę robót i jakości materiałów.</w:t>
      </w:r>
      <w:r w:rsidR="00F71886" w:rsidRPr="00E073EF">
        <w:rPr>
          <w:rFonts w:ascii="Arial" w:hAnsi="Arial" w:cs="Arial"/>
          <w:color w:val="000000"/>
          <w:sz w:val="24"/>
          <w:szCs w:val="24"/>
        </w:rPr>
        <w:t xml:space="preserve"> </w:t>
      </w:r>
      <w:r w:rsidRPr="00E073EF">
        <w:rPr>
          <w:rFonts w:ascii="Arial" w:hAnsi="Arial" w:cs="Arial"/>
          <w:color w:val="000000"/>
          <w:sz w:val="24"/>
          <w:szCs w:val="24"/>
        </w:rPr>
        <w:t>Wykonawca zapewni prowadzenie kontroli, włączając personel, laboratorium, sprzęt, zaopatrzenie i wszystkie urządzenia niezbędne do pobierania próbek i badań materiałów oraz robót.</w:t>
      </w:r>
      <w:r w:rsidR="00F71886" w:rsidRPr="00E073EF">
        <w:rPr>
          <w:rFonts w:ascii="Arial" w:hAnsi="Arial" w:cs="Arial"/>
          <w:color w:val="000000"/>
          <w:sz w:val="24"/>
          <w:szCs w:val="24"/>
        </w:rPr>
        <w:t xml:space="preserve"> </w:t>
      </w:r>
      <w:r w:rsidRPr="00E073EF">
        <w:rPr>
          <w:rFonts w:ascii="Arial" w:hAnsi="Arial" w:cs="Arial"/>
          <w:color w:val="000000"/>
          <w:sz w:val="24"/>
          <w:szCs w:val="24"/>
        </w:rPr>
        <w:t xml:space="preserve">Wykonawca będzie przeprowadzać pomiary i badania materiałów oraz robót z częstotliwością zapewniającą stwierdzenie, że roboty wykonano zgodnie z wymaganiami zawartymi w </w:t>
      </w:r>
      <w:r w:rsidR="00DA30E2" w:rsidRPr="00E073EF">
        <w:rPr>
          <w:rFonts w:ascii="Arial" w:hAnsi="Arial" w:cs="Arial"/>
          <w:color w:val="000000"/>
          <w:sz w:val="24"/>
          <w:szCs w:val="24"/>
        </w:rPr>
        <w:t>Umowie</w:t>
      </w:r>
      <w:r w:rsidR="00437756" w:rsidRPr="00E073EF">
        <w:rPr>
          <w:rFonts w:ascii="Arial" w:hAnsi="Arial" w:cs="Arial"/>
          <w:color w:val="000000"/>
          <w:sz w:val="24"/>
          <w:szCs w:val="24"/>
        </w:rPr>
        <w:t>.</w:t>
      </w:r>
    </w:p>
    <w:p w14:paraId="6479A8EC"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Minimalne wymagania co do zakresu badań są określone w </w:t>
      </w:r>
      <w:r w:rsidR="00DA30E2" w:rsidRPr="00E073EF">
        <w:rPr>
          <w:rFonts w:ascii="Arial" w:hAnsi="Arial" w:cs="Arial"/>
          <w:color w:val="000000"/>
          <w:sz w:val="24"/>
          <w:szCs w:val="24"/>
        </w:rPr>
        <w:t>opisie przedmiotu zamówienia</w:t>
      </w:r>
      <w:r w:rsidRPr="00E073EF">
        <w:rPr>
          <w:rFonts w:ascii="Arial" w:hAnsi="Arial" w:cs="Arial"/>
          <w:color w:val="000000"/>
          <w:sz w:val="24"/>
          <w:szCs w:val="24"/>
        </w:rPr>
        <w:t>, normach i wytycznych. W przypadku, gdy</w:t>
      </w:r>
      <w:r w:rsidRPr="00E073EF">
        <w:rPr>
          <w:rFonts w:ascii="Arial" w:hAnsi="Arial" w:cs="Arial"/>
          <w:bCs/>
          <w:color w:val="000000"/>
          <w:sz w:val="24"/>
          <w:szCs w:val="24"/>
        </w:rPr>
        <w:t xml:space="preserve"> nie zostały one</w:t>
      </w:r>
      <w:r w:rsidRPr="00E073EF">
        <w:rPr>
          <w:rFonts w:ascii="Arial" w:hAnsi="Arial" w:cs="Arial"/>
          <w:color w:val="000000"/>
          <w:sz w:val="24"/>
          <w:szCs w:val="24"/>
        </w:rPr>
        <w:t xml:space="preserve"> tam określone</w:t>
      </w:r>
      <w:r w:rsidR="002E5846" w:rsidRPr="00E073EF">
        <w:rPr>
          <w:rFonts w:ascii="Arial" w:hAnsi="Arial" w:cs="Arial"/>
          <w:color w:val="000000"/>
          <w:sz w:val="24"/>
          <w:szCs w:val="24"/>
        </w:rPr>
        <w:t>,</w:t>
      </w:r>
      <w:r w:rsidRPr="00E073EF">
        <w:rPr>
          <w:rFonts w:ascii="Arial" w:hAnsi="Arial" w:cs="Arial"/>
          <w:color w:val="000000"/>
          <w:sz w:val="24"/>
          <w:szCs w:val="24"/>
        </w:rPr>
        <w:t xml:space="preserve"> Inspektor Nadzoru ustali jaki zakres kontroli jest konieczny, aby zapewnić wykonanie</w:t>
      </w:r>
      <w:r w:rsidRPr="00E073EF">
        <w:rPr>
          <w:rFonts w:ascii="Arial" w:hAnsi="Arial" w:cs="Arial"/>
          <w:bCs/>
          <w:color w:val="000000"/>
          <w:sz w:val="24"/>
          <w:szCs w:val="24"/>
        </w:rPr>
        <w:t xml:space="preserve"> robót</w:t>
      </w:r>
      <w:r w:rsidRPr="00E073EF">
        <w:rPr>
          <w:rFonts w:ascii="Arial" w:hAnsi="Arial" w:cs="Arial"/>
          <w:color w:val="000000"/>
          <w:sz w:val="24"/>
          <w:szCs w:val="24"/>
        </w:rPr>
        <w:t xml:space="preserve"> zgodnie z umową.</w:t>
      </w:r>
    </w:p>
    <w:p w14:paraId="2A52475E"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Wykonawca dostarczy Inspektorowi Nadzoru świadectwa,</w:t>
      </w:r>
      <w:r w:rsidRPr="00E073EF">
        <w:rPr>
          <w:rFonts w:ascii="Arial" w:hAnsi="Arial" w:cs="Arial"/>
          <w:bCs/>
          <w:color w:val="000000"/>
          <w:sz w:val="24"/>
          <w:szCs w:val="24"/>
        </w:rPr>
        <w:t xml:space="preserve"> że</w:t>
      </w:r>
      <w:r w:rsidRPr="00E073EF">
        <w:rPr>
          <w:rFonts w:ascii="Arial" w:hAnsi="Arial" w:cs="Arial"/>
          <w:color w:val="000000"/>
          <w:sz w:val="24"/>
          <w:szCs w:val="24"/>
        </w:rPr>
        <w:t xml:space="preserve"> wszystkie stosowane urządzenia i sprzęt badawczy posiadają ważną legalizację, zostały prawidłowo wykalibrowane i odpowiadają wymaganiom norm określających procedury badań.</w:t>
      </w:r>
    </w:p>
    <w:p w14:paraId="3188AEA0" w14:textId="77777777" w:rsidR="00F71886"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lastRenderedPageBreak/>
        <w:t>Wszystkie koszty związane z organizowaniem i prowadzeniem badań materiałów ponosi Wykonawca.</w:t>
      </w:r>
    </w:p>
    <w:p w14:paraId="63A002EB" w14:textId="77777777" w:rsidR="00F71886" w:rsidRPr="00E073EF" w:rsidRDefault="0097332F" w:rsidP="00710620">
      <w:pPr>
        <w:spacing w:line="360" w:lineRule="auto"/>
        <w:ind w:left="142"/>
        <w:jc w:val="both"/>
        <w:rPr>
          <w:rFonts w:ascii="Arial" w:hAnsi="Arial" w:cs="Arial"/>
          <w:bCs/>
          <w:color w:val="000000"/>
          <w:sz w:val="24"/>
          <w:szCs w:val="24"/>
        </w:rPr>
      </w:pPr>
      <w:r w:rsidRPr="00E073EF">
        <w:rPr>
          <w:rFonts w:ascii="Arial" w:hAnsi="Arial" w:cs="Arial"/>
          <w:b/>
          <w:color w:val="000000"/>
          <w:sz w:val="24"/>
          <w:szCs w:val="24"/>
        </w:rPr>
        <w:t>6.2.2 Pobieranie próbek</w:t>
      </w:r>
    </w:p>
    <w:p w14:paraId="0C9CE690" w14:textId="77777777" w:rsidR="0097332F" w:rsidRPr="00E073EF" w:rsidRDefault="0097332F" w:rsidP="00710620">
      <w:pPr>
        <w:spacing w:line="360" w:lineRule="auto"/>
        <w:ind w:left="142"/>
        <w:jc w:val="both"/>
        <w:rPr>
          <w:rFonts w:ascii="Arial" w:hAnsi="Arial" w:cs="Arial"/>
          <w:bCs/>
          <w:color w:val="000000"/>
          <w:sz w:val="24"/>
          <w:szCs w:val="24"/>
        </w:rPr>
      </w:pPr>
      <w:r w:rsidRPr="00E073EF">
        <w:rPr>
          <w:rFonts w:ascii="Arial" w:hAnsi="Arial" w:cs="Arial"/>
          <w:bCs/>
          <w:color w:val="000000"/>
          <w:sz w:val="24"/>
          <w:szCs w:val="24"/>
        </w:rPr>
        <w:t>Próbki</w:t>
      </w:r>
      <w:r w:rsidRPr="00E073EF">
        <w:rPr>
          <w:rFonts w:ascii="Arial" w:hAnsi="Arial" w:cs="Arial"/>
          <w:color w:val="000000"/>
          <w:sz w:val="24"/>
          <w:szCs w:val="24"/>
        </w:rPr>
        <w:t xml:space="preserve"> pobierane będą losowo. Zaleca się stosowanie statystycznych metod pobierania próbek, opartych na zasadzie,</w:t>
      </w:r>
      <w:r w:rsidRPr="00E073EF">
        <w:rPr>
          <w:rFonts w:ascii="Arial" w:hAnsi="Arial" w:cs="Arial"/>
          <w:bCs/>
          <w:color w:val="000000"/>
          <w:sz w:val="24"/>
          <w:szCs w:val="24"/>
        </w:rPr>
        <w:t xml:space="preserve"> że</w:t>
      </w:r>
      <w:r w:rsidRPr="00E073EF">
        <w:rPr>
          <w:rFonts w:ascii="Arial" w:hAnsi="Arial" w:cs="Arial"/>
          <w:color w:val="000000"/>
          <w:sz w:val="24"/>
          <w:szCs w:val="24"/>
        </w:rPr>
        <w:t xml:space="preserve"> wszystkie jednostkowe elementy produkcji mogą być z jednakowym prawdopodobieństwem wytypowane do badań.</w:t>
      </w:r>
    </w:p>
    <w:p w14:paraId="7A45D915"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Inspektor Nadzoru może mieć zapewnioną możliwość w pobieraniu próbek.</w:t>
      </w:r>
    </w:p>
    <w:p w14:paraId="0731C136" w14:textId="5EC348A8" w:rsidR="00143EC5" w:rsidRPr="00E073EF" w:rsidRDefault="0097332F" w:rsidP="00C37897">
      <w:pPr>
        <w:tabs>
          <w:tab w:val="left" w:pos="426"/>
        </w:tabs>
        <w:spacing w:line="360" w:lineRule="auto"/>
        <w:ind w:left="142"/>
        <w:jc w:val="both"/>
        <w:rPr>
          <w:rFonts w:ascii="Arial" w:hAnsi="Arial" w:cs="Arial"/>
          <w:color w:val="000000"/>
          <w:sz w:val="24"/>
          <w:szCs w:val="24"/>
        </w:rPr>
      </w:pPr>
      <w:r w:rsidRPr="00E073EF">
        <w:rPr>
          <w:rFonts w:ascii="Arial" w:hAnsi="Arial" w:cs="Arial"/>
          <w:color w:val="000000"/>
          <w:sz w:val="24"/>
          <w:szCs w:val="24"/>
        </w:rPr>
        <w:t xml:space="preserve">Na zlecenie Inspektora Nadzoru Wykonawca będzie przeprowadzać dodatkowe badania tych materiałów, które budzą wątpliwości co do jakości, o ile kwestionowane materiały </w:t>
      </w:r>
      <w:r w:rsidRPr="00E073EF">
        <w:rPr>
          <w:rFonts w:ascii="Arial" w:hAnsi="Arial" w:cs="Arial"/>
          <w:bCs/>
          <w:color w:val="000000"/>
          <w:sz w:val="24"/>
          <w:szCs w:val="24"/>
        </w:rPr>
        <w:t>nie</w:t>
      </w:r>
      <w:r w:rsidRPr="00E073EF">
        <w:rPr>
          <w:rFonts w:ascii="Arial" w:hAnsi="Arial" w:cs="Arial"/>
          <w:color w:val="000000"/>
          <w:sz w:val="24"/>
          <w:szCs w:val="24"/>
        </w:rPr>
        <w:t xml:space="preserve"> zostaną przez Wykonawcę usunięte lub ulepszone z własnej woli.</w:t>
      </w:r>
      <w:r w:rsidRPr="00E073EF">
        <w:rPr>
          <w:rFonts w:ascii="Arial" w:hAnsi="Arial" w:cs="Arial"/>
          <w:bCs/>
          <w:color w:val="000000"/>
          <w:sz w:val="24"/>
          <w:szCs w:val="24"/>
        </w:rPr>
        <w:t xml:space="preserve"> Koszty tych</w:t>
      </w:r>
      <w:r w:rsidRPr="00E073EF">
        <w:rPr>
          <w:rFonts w:ascii="Arial" w:hAnsi="Arial" w:cs="Arial"/>
          <w:color w:val="000000"/>
          <w:sz w:val="24"/>
          <w:szCs w:val="24"/>
        </w:rPr>
        <w:t xml:space="preserve"> dodatkowych badań pokrywa Wykonawca.</w:t>
      </w:r>
    </w:p>
    <w:p w14:paraId="1ACDF6A2" w14:textId="77777777" w:rsidR="00437756" w:rsidRPr="00E073EF" w:rsidRDefault="0097332F" w:rsidP="00710620">
      <w:pPr>
        <w:tabs>
          <w:tab w:val="left" w:pos="426"/>
        </w:tabs>
        <w:spacing w:line="360" w:lineRule="auto"/>
        <w:ind w:left="142"/>
        <w:jc w:val="both"/>
        <w:rPr>
          <w:rFonts w:ascii="Arial" w:hAnsi="Arial" w:cs="Arial"/>
          <w:b/>
          <w:color w:val="000000"/>
          <w:sz w:val="24"/>
          <w:szCs w:val="24"/>
        </w:rPr>
      </w:pPr>
      <w:r w:rsidRPr="00E073EF">
        <w:rPr>
          <w:rFonts w:ascii="Arial" w:hAnsi="Arial" w:cs="Arial"/>
          <w:b/>
          <w:color w:val="000000"/>
          <w:sz w:val="24"/>
          <w:szCs w:val="24"/>
        </w:rPr>
        <w:t>6.2.3 Badania i pomiary</w:t>
      </w:r>
    </w:p>
    <w:p w14:paraId="6A7B594D" w14:textId="77777777" w:rsidR="00437756" w:rsidRPr="00E073EF" w:rsidRDefault="0097332F" w:rsidP="00710620">
      <w:pPr>
        <w:tabs>
          <w:tab w:val="left" w:pos="426"/>
        </w:tabs>
        <w:spacing w:line="360" w:lineRule="auto"/>
        <w:ind w:left="142"/>
        <w:jc w:val="both"/>
        <w:rPr>
          <w:rFonts w:ascii="Arial" w:hAnsi="Arial" w:cs="Arial"/>
          <w:color w:val="000000"/>
          <w:sz w:val="24"/>
          <w:szCs w:val="24"/>
        </w:rPr>
      </w:pPr>
      <w:r w:rsidRPr="00E073EF">
        <w:rPr>
          <w:rFonts w:ascii="Arial" w:hAnsi="Arial" w:cs="Arial"/>
          <w:color w:val="000000"/>
          <w:sz w:val="24"/>
          <w:szCs w:val="24"/>
        </w:rPr>
        <w:t>Wszystkie badania i pomiary będą przeprowadzone zgodnie z wymaganiami</w:t>
      </w:r>
      <w:r w:rsidRPr="00E073EF">
        <w:rPr>
          <w:rFonts w:ascii="Arial" w:hAnsi="Arial" w:cs="Arial"/>
          <w:bCs/>
          <w:color w:val="000000"/>
          <w:sz w:val="24"/>
          <w:szCs w:val="24"/>
        </w:rPr>
        <w:t xml:space="preserve"> norm.</w:t>
      </w:r>
      <w:r w:rsidR="00F71886" w:rsidRPr="00E073EF">
        <w:rPr>
          <w:rFonts w:ascii="Arial" w:hAnsi="Arial" w:cs="Arial"/>
          <w:bCs/>
          <w:color w:val="000000"/>
          <w:sz w:val="24"/>
          <w:szCs w:val="24"/>
        </w:rPr>
        <w:t xml:space="preserve"> </w:t>
      </w:r>
      <w:r w:rsidRPr="00E073EF">
        <w:rPr>
          <w:rFonts w:ascii="Arial" w:hAnsi="Arial" w:cs="Arial"/>
          <w:color w:val="000000"/>
          <w:sz w:val="24"/>
          <w:szCs w:val="24"/>
        </w:rPr>
        <w:t>W przypadku,</w:t>
      </w:r>
      <w:r w:rsidRPr="00E073EF">
        <w:rPr>
          <w:rFonts w:ascii="Arial" w:hAnsi="Arial" w:cs="Arial"/>
          <w:bCs/>
          <w:color w:val="000000"/>
          <w:sz w:val="24"/>
          <w:szCs w:val="24"/>
        </w:rPr>
        <w:t xml:space="preserve"> gdy normy nie</w:t>
      </w:r>
      <w:r w:rsidRPr="00E073EF">
        <w:rPr>
          <w:rFonts w:ascii="Arial" w:hAnsi="Arial" w:cs="Arial"/>
          <w:color w:val="000000"/>
          <w:sz w:val="24"/>
          <w:szCs w:val="24"/>
        </w:rPr>
        <w:t xml:space="preserve"> obejmują jakiegokolwiek badania wymaganego w trakcie realizacji prac, stosować można wytyczne krajowe albo inne procedury</w:t>
      </w:r>
      <w:r w:rsidRPr="00E073EF">
        <w:rPr>
          <w:rFonts w:ascii="Arial" w:hAnsi="Arial" w:cs="Arial"/>
          <w:bCs/>
          <w:color w:val="000000"/>
          <w:sz w:val="24"/>
          <w:szCs w:val="24"/>
        </w:rPr>
        <w:t xml:space="preserve"> zaakceptowane </w:t>
      </w:r>
      <w:r w:rsidRPr="00E073EF">
        <w:rPr>
          <w:rFonts w:ascii="Arial" w:hAnsi="Arial" w:cs="Arial"/>
          <w:color w:val="000000"/>
          <w:sz w:val="24"/>
          <w:szCs w:val="24"/>
        </w:rPr>
        <w:t>przez Inspektora Nadzoru.</w:t>
      </w:r>
      <w:r w:rsidR="00437756" w:rsidRPr="00E073EF">
        <w:rPr>
          <w:rFonts w:ascii="Arial" w:hAnsi="Arial" w:cs="Arial"/>
          <w:color w:val="000000"/>
          <w:sz w:val="24"/>
          <w:szCs w:val="24"/>
        </w:rPr>
        <w:t xml:space="preserve"> </w:t>
      </w:r>
    </w:p>
    <w:p w14:paraId="191DBE82" w14:textId="77777777" w:rsidR="00437756" w:rsidRPr="00E073EF" w:rsidRDefault="0097332F" w:rsidP="00710620">
      <w:pPr>
        <w:tabs>
          <w:tab w:val="left" w:pos="426"/>
        </w:tabs>
        <w:spacing w:line="360" w:lineRule="auto"/>
        <w:ind w:left="142"/>
        <w:jc w:val="both"/>
        <w:rPr>
          <w:rFonts w:ascii="Arial" w:hAnsi="Arial" w:cs="Arial"/>
          <w:b/>
          <w:color w:val="000000"/>
          <w:sz w:val="24"/>
          <w:szCs w:val="24"/>
        </w:rPr>
      </w:pPr>
      <w:r w:rsidRPr="00E073EF">
        <w:rPr>
          <w:rFonts w:ascii="Arial" w:hAnsi="Arial" w:cs="Arial"/>
          <w:b/>
          <w:bCs/>
          <w:color w:val="000000"/>
          <w:sz w:val="24"/>
          <w:szCs w:val="24"/>
        </w:rPr>
        <w:t>6.2.4 Raporty</w:t>
      </w:r>
      <w:r w:rsidRPr="00E073EF">
        <w:rPr>
          <w:rFonts w:ascii="Arial" w:hAnsi="Arial" w:cs="Arial"/>
          <w:b/>
          <w:color w:val="000000"/>
          <w:sz w:val="24"/>
          <w:szCs w:val="24"/>
        </w:rPr>
        <w:t xml:space="preserve"> z badań</w:t>
      </w:r>
    </w:p>
    <w:p w14:paraId="25224B68" w14:textId="77777777" w:rsidR="00437756" w:rsidRPr="00E073EF" w:rsidRDefault="0097332F" w:rsidP="00710620">
      <w:pPr>
        <w:tabs>
          <w:tab w:val="left" w:pos="426"/>
        </w:tabs>
        <w:spacing w:line="360" w:lineRule="auto"/>
        <w:ind w:left="142"/>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Wykonawca będzie przekazywać Inspektorowi Nadzoru kopie</w:t>
      </w:r>
      <w:r w:rsidRPr="00E073EF">
        <w:rPr>
          <w:rFonts w:ascii="Arial" w:hAnsi="Arial" w:cs="Arial"/>
          <w:bCs/>
          <w:color w:val="000000"/>
          <w:sz w:val="24"/>
          <w:szCs w:val="24"/>
        </w:rPr>
        <w:t xml:space="preserve"> raportów z</w:t>
      </w:r>
      <w:r w:rsidRPr="00E073EF">
        <w:rPr>
          <w:rFonts w:ascii="Arial" w:hAnsi="Arial" w:cs="Arial"/>
          <w:color w:val="000000"/>
          <w:sz w:val="24"/>
          <w:szCs w:val="24"/>
        </w:rPr>
        <w:t xml:space="preserve"> wynikami badań Jak najszybciej, nie później jednak niż 3 dni od ich uzyskania. Wyniki badań </w:t>
      </w:r>
      <w:r w:rsidR="00F71886" w:rsidRPr="00E073EF">
        <w:rPr>
          <w:rFonts w:ascii="Arial" w:hAnsi="Arial" w:cs="Arial"/>
          <w:color w:val="000000"/>
          <w:sz w:val="24"/>
          <w:szCs w:val="24"/>
        </w:rPr>
        <w:t>(kopie</w:t>
      </w:r>
      <w:r w:rsidRPr="00E073EF">
        <w:rPr>
          <w:rFonts w:ascii="Arial" w:hAnsi="Arial" w:cs="Arial"/>
          <w:color w:val="000000"/>
          <w:sz w:val="24"/>
          <w:szCs w:val="24"/>
        </w:rPr>
        <w:t>) będą przekazywane Inspektorowi Nadzoru na formularzach według dostarczonego przez niego wzoru lub innych, przez niego zaaprobowanych.</w:t>
      </w:r>
    </w:p>
    <w:p w14:paraId="2FB3A7E1" w14:textId="77777777" w:rsidR="00437756" w:rsidRPr="00E073EF" w:rsidRDefault="0097332F" w:rsidP="00710620">
      <w:pPr>
        <w:tabs>
          <w:tab w:val="left" w:pos="426"/>
        </w:tabs>
        <w:spacing w:line="360" w:lineRule="auto"/>
        <w:ind w:left="142"/>
        <w:jc w:val="both"/>
        <w:rPr>
          <w:rFonts w:ascii="Arial" w:hAnsi="Arial" w:cs="Arial"/>
          <w:b/>
          <w:bCs/>
          <w:color w:val="000000"/>
          <w:sz w:val="24"/>
          <w:szCs w:val="24"/>
        </w:rPr>
      </w:pPr>
      <w:r w:rsidRPr="00E073EF">
        <w:rPr>
          <w:rFonts w:ascii="Arial" w:hAnsi="Arial" w:cs="Arial"/>
          <w:b/>
          <w:bCs/>
          <w:color w:val="000000"/>
          <w:sz w:val="24"/>
          <w:szCs w:val="24"/>
        </w:rPr>
        <w:t>6.2.5</w:t>
      </w:r>
      <w:r w:rsidRPr="00E073EF">
        <w:rPr>
          <w:rFonts w:ascii="Arial" w:hAnsi="Arial" w:cs="Arial"/>
          <w:b/>
          <w:color w:val="000000"/>
          <w:sz w:val="24"/>
          <w:szCs w:val="24"/>
        </w:rPr>
        <w:t xml:space="preserve"> Badania prowadzone</w:t>
      </w:r>
      <w:r w:rsidRPr="00E073EF">
        <w:rPr>
          <w:rFonts w:ascii="Arial" w:hAnsi="Arial" w:cs="Arial"/>
          <w:b/>
          <w:bCs/>
          <w:color w:val="000000"/>
          <w:sz w:val="24"/>
          <w:szCs w:val="24"/>
        </w:rPr>
        <w:t xml:space="preserve"> przez Inspektora Nadzoru</w:t>
      </w:r>
    </w:p>
    <w:p w14:paraId="1A3C2713" w14:textId="77777777" w:rsidR="0097332F" w:rsidRPr="00E073EF" w:rsidRDefault="0097332F" w:rsidP="00710620">
      <w:pPr>
        <w:tabs>
          <w:tab w:val="left" w:pos="426"/>
        </w:tabs>
        <w:spacing w:line="360" w:lineRule="auto"/>
        <w:ind w:left="142"/>
        <w:jc w:val="both"/>
        <w:rPr>
          <w:rFonts w:ascii="Arial" w:hAnsi="Arial" w:cs="Arial"/>
          <w:color w:val="000000"/>
          <w:sz w:val="24"/>
          <w:szCs w:val="24"/>
        </w:rPr>
      </w:pPr>
      <w:r w:rsidRPr="00E073EF">
        <w:rPr>
          <w:rFonts w:ascii="Arial" w:hAnsi="Arial" w:cs="Arial"/>
          <w:bCs/>
          <w:color w:val="000000"/>
          <w:sz w:val="24"/>
          <w:szCs w:val="24"/>
        </w:rPr>
        <w:t>Dla</w:t>
      </w:r>
      <w:r w:rsidRPr="00E073EF">
        <w:rPr>
          <w:rFonts w:ascii="Arial" w:hAnsi="Arial" w:cs="Arial"/>
          <w:color w:val="000000"/>
          <w:sz w:val="24"/>
          <w:szCs w:val="24"/>
        </w:rPr>
        <w:t xml:space="preserve"> celów kontroli jakości i zatwierdzenia, Inspektor Nadzoru uprawniony jest do dokonywania kontroli, pobierania próbek i badania materiałów; zapewniona mu będzie wszelka potrzebna pomoc ze strony Wykonawcy.</w:t>
      </w:r>
      <w:r w:rsidR="00F71886" w:rsidRPr="00E073EF">
        <w:rPr>
          <w:rFonts w:ascii="Arial" w:hAnsi="Arial" w:cs="Arial"/>
          <w:color w:val="000000"/>
          <w:sz w:val="24"/>
          <w:szCs w:val="24"/>
        </w:rPr>
        <w:t xml:space="preserve"> </w:t>
      </w:r>
    </w:p>
    <w:p w14:paraId="10B3D08F"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Inspektor Nadzoru będzie oceniać zgodność materiałów i robót z wymaganiami umowy, dokumentacji projektowej</w:t>
      </w:r>
      <w:r w:rsidRPr="00E073EF">
        <w:rPr>
          <w:rFonts w:ascii="Arial" w:hAnsi="Arial" w:cs="Arial"/>
          <w:bCs/>
          <w:color w:val="000000"/>
          <w:sz w:val="24"/>
          <w:szCs w:val="24"/>
        </w:rPr>
        <w:t xml:space="preserve"> na</w:t>
      </w:r>
      <w:r w:rsidRPr="00E073EF">
        <w:rPr>
          <w:rFonts w:ascii="Arial" w:hAnsi="Arial" w:cs="Arial"/>
          <w:color w:val="000000"/>
          <w:sz w:val="24"/>
          <w:szCs w:val="24"/>
        </w:rPr>
        <w:t xml:space="preserve"> podstawie wyników badań dostarczonych przez Wykonawcę.</w:t>
      </w:r>
    </w:p>
    <w:p w14:paraId="5D54AA75" w14:textId="77777777" w:rsidR="00437756"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Inspektor Nadzoru może pobierać próbki materiałów i prowadzić badania niezależne</w:t>
      </w:r>
      <w:r w:rsidRPr="00E073EF">
        <w:rPr>
          <w:rFonts w:ascii="Arial" w:hAnsi="Arial" w:cs="Arial"/>
          <w:bCs/>
          <w:color w:val="000000"/>
          <w:sz w:val="24"/>
          <w:szCs w:val="24"/>
        </w:rPr>
        <w:t xml:space="preserve"> od </w:t>
      </w:r>
      <w:r w:rsidRPr="00E073EF">
        <w:rPr>
          <w:rFonts w:ascii="Arial" w:hAnsi="Arial" w:cs="Arial"/>
          <w:color w:val="000000"/>
          <w:sz w:val="24"/>
          <w:szCs w:val="24"/>
        </w:rPr>
        <w:t xml:space="preserve">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w:t>
      </w:r>
      <w:r w:rsidRPr="00E073EF">
        <w:rPr>
          <w:rFonts w:ascii="Arial" w:hAnsi="Arial" w:cs="Arial"/>
          <w:color w:val="000000"/>
          <w:sz w:val="24"/>
          <w:szCs w:val="24"/>
        </w:rPr>
        <w:lastRenderedPageBreak/>
        <w:t>robót z umową i dokumentacją projektową. W takim przypadku całkowite koszty powtórnych</w:t>
      </w:r>
      <w:r w:rsidRPr="00E073EF">
        <w:rPr>
          <w:rFonts w:ascii="Arial" w:hAnsi="Arial" w:cs="Arial"/>
          <w:bCs/>
          <w:color w:val="000000"/>
          <w:sz w:val="24"/>
          <w:szCs w:val="24"/>
        </w:rPr>
        <w:t xml:space="preserve"> lub </w:t>
      </w:r>
      <w:r w:rsidRPr="00E073EF">
        <w:rPr>
          <w:rFonts w:ascii="Arial" w:hAnsi="Arial" w:cs="Arial"/>
          <w:color w:val="000000"/>
          <w:sz w:val="24"/>
          <w:szCs w:val="24"/>
        </w:rPr>
        <w:t>dodatkowych badań poniesione zostaną przez Wykonawcę.</w:t>
      </w:r>
    </w:p>
    <w:p w14:paraId="141C204D" w14:textId="77777777" w:rsidR="00437756" w:rsidRPr="00E073EF" w:rsidRDefault="0097332F" w:rsidP="00710620">
      <w:pPr>
        <w:spacing w:line="360" w:lineRule="auto"/>
        <w:ind w:left="142"/>
        <w:jc w:val="both"/>
        <w:rPr>
          <w:rFonts w:ascii="Arial" w:hAnsi="Arial" w:cs="Arial"/>
          <w:b/>
          <w:color w:val="000000"/>
          <w:sz w:val="24"/>
          <w:szCs w:val="24"/>
        </w:rPr>
      </w:pPr>
      <w:r w:rsidRPr="00E073EF">
        <w:rPr>
          <w:rFonts w:ascii="Arial" w:hAnsi="Arial" w:cs="Arial"/>
          <w:b/>
          <w:bCs/>
          <w:color w:val="000000"/>
          <w:sz w:val="24"/>
          <w:szCs w:val="24"/>
        </w:rPr>
        <w:t>6.2.6</w:t>
      </w:r>
      <w:r w:rsidRPr="00E073EF">
        <w:rPr>
          <w:rFonts w:ascii="Arial" w:hAnsi="Arial" w:cs="Arial"/>
          <w:b/>
          <w:color w:val="000000"/>
          <w:sz w:val="24"/>
          <w:szCs w:val="24"/>
        </w:rPr>
        <w:t xml:space="preserve"> Atesty jakości materiałów i urządzeń</w:t>
      </w:r>
    </w:p>
    <w:p w14:paraId="160FDCA1" w14:textId="77777777" w:rsidR="00437756" w:rsidRPr="00E073EF" w:rsidRDefault="0097332F" w:rsidP="00710620">
      <w:pPr>
        <w:spacing w:line="360" w:lineRule="auto"/>
        <w:ind w:left="142"/>
        <w:jc w:val="both"/>
        <w:rPr>
          <w:rFonts w:ascii="Arial" w:hAnsi="Arial" w:cs="Arial"/>
          <w:color w:val="000000"/>
          <w:sz w:val="24"/>
          <w:szCs w:val="24"/>
        </w:rPr>
      </w:pPr>
      <w:r w:rsidRPr="00E073EF">
        <w:rPr>
          <w:rFonts w:ascii="Arial" w:eastAsia="Tahoma" w:hAnsi="Arial" w:cs="Arial"/>
          <w:bCs/>
          <w:color w:val="000000"/>
          <w:sz w:val="24"/>
          <w:szCs w:val="24"/>
        </w:rPr>
        <w:t xml:space="preserve"> </w:t>
      </w:r>
      <w:r w:rsidRPr="00E073EF">
        <w:rPr>
          <w:rFonts w:ascii="Arial" w:hAnsi="Arial" w:cs="Arial"/>
          <w:bCs/>
          <w:color w:val="000000"/>
          <w:sz w:val="24"/>
          <w:szCs w:val="24"/>
        </w:rPr>
        <w:t>Przed</w:t>
      </w:r>
      <w:r w:rsidRPr="00E073EF">
        <w:rPr>
          <w:rFonts w:ascii="Arial" w:hAnsi="Arial" w:cs="Arial"/>
          <w:color w:val="000000"/>
          <w:sz w:val="24"/>
          <w:szCs w:val="24"/>
        </w:rPr>
        <w:t xml:space="preserve"> wykonaniem badań jakości materiałów przez Wykonawcę, Inspektor Nadzoru może dopuścić do użycia materiały posiadające atest producenta stwierdzający</w:t>
      </w:r>
      <w:r w:rsidRPr="00E073EF">
        <w:rPr>
          <w:rFonts w:ascii="Arial" w:hAnsi="Arial" w:cs="Arial"/>
          <w:bCs/>
          <w:color w:val="000000"/>
          <w:sz w:val="24"/>
          <w:szCs w:val="24"/>
        </w:rPr>
        <w:t xml:space="preserve"> ich pełną</w:t>
      </w:r>
      <w:r w:rsidRPr="00E073EF">
        <w:rPr>
          <w:rFonts w:ascii="Arial" w:hAnsi="Arial" w:cs="Arial"/>
          <w:color w:val="000000"/>
          <w:sz w:val="24"/>
          <w:szCs w:val="24"/>
        </w:rPr>
        <w:t xml:space="preserve"> zgodność z warunkami podanymi w </w:t>
      </w:r>
      <w:r w:rsidR="00F71886" w:rsidRPr="00E073EF">
        <w:rPr>
          <w:rFonts w:ascii="Arial" w:hAnsi="Arial" w:cs="Arial"/>
          <w:color w:val="000000"/>
          <w:sz w:val="24"/>
          <w:szCs w:val="24"/>
        </w:rPr>
        <w:t>umowie.</w:t>
      </w:r>
    </w:p>
    <w:p w14:paraId="798FB7DE" w14:textId="77777777" w:rsidR="00437756" w:rsidRPr="00E073EF" w:rsidRDefault="0097332F" w:rsidP="00710620">
      <w:pPr>
        <w:spacing w:line="360" w:lineRule="auto"/>
        <w:ind w:left="142"/>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W przypadku materiałów, każda partia dostarczona do robót będzie posiadać atest określający w sposób jednoznaczny jej cechy.</w:t>
      </w:r>
    </w:p>
    <w:p w14:paraId="198DC65F" w14:textId="77777777" w:rsidR="00437756"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Produkty przemysłowe będą posiadały atesty wydane przez producenta, poparte w razie potrzeby wynikami wykonanych przez niego badań.</w:t>
      </w:r>
    </w:p>
    <w:p w14:paraId="6EFFF4C3" w14:textId="77777777" w:rsidR="0097332F" w:rsidRPr="00E073EF" w:rsidRDefault="0097332F" w:rsidP="00710620">
      <w:pPr>
        <w:spacing w:line="360" w:lineRule="auto"/>
        <w:ind w:left="142"/>
        <w:jc w:val="both"/>
        <w:rPr>
          <w:rFonts w:ascii="Arial" w:eastAsia="Tahoma" w:hAnsi="Arial" w:cs="Arial"/>
          <w:color w:val="000000"/>
          <w:sz w:val="24"/>
          <w:szCs w:val="24"/>
        </w:rPr>
      </w:pPr>
      <w:r w:rsidRPr="00E073EF">
        <w:rPr>
          <w:rFonts w:ascii="Arial" w:hAnsi="Arial" w:cs="Arial"/>
          <w:color w:val="000000"/>
          <w:sz w:val="24"/>
          <w:szCs w:val="24"/>
        </w:rPr>
        <w:t>Kopie wyników tych badań będą dostarczone przez Wykonawcę Inspektorowi Nadzoru.</w:t>
      </w:r>
    </w:p>
    <w:p w14:paraId="6C5DDD44" w14:textId="77777777" w:rsidR="00437756" w:rsidRPr="00E073EF" w:rsidRDefault="0097332F" w:rsidP="00710620">
      <w:pPr>
        <w:spacing w:line="360" w:lineRule="auto"/>
        <w:ind w:left="142" w:hanging="142"/>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niez</w:t>
      </w:r>
      <w:r w:rsidR="003E61E9" w:rsidRPr="00E073EF">
        <w:rPr>
          <w:rFonts w:ascii="Arial" w:hAnsi="Arial" w:cs="Arial"/>
          <w:color w:val="000000"/>
          <w:sz w:val="24"/>
          <w:szCs w:val="24"/>
        </w:rPr>
        <w:t>godność ich właściwości z Umową</w:t>
      </w:r>
      <w:r w:rsidRPr="00E073EF">
        <w:rPr>
          <w:rFonts w:ascii="Arial" w:hAnsi="Arial" w:cs="Arial"/>
          <w:color w:val="000000"/>
          <w:sz w:val="24"/>
          <w:szCs w:val="24"/>
        </w:rPr>
        <w:t>, to takie materiały i/lub urządzenia zostaną odrzucone.</w:t>
      </w:r>
    </w:p>
    <w:p w14:paraId="67FE606D" w14:textId="77777777" w:rsidR="0097332F" w:rsidRPr="00E073EF" w:rsidRDefault="00F71886" w:rsidP="00710620">
      <w:pPr>
        <w:spacing w:line="360" w:lineRule="auto"/>
        <w:ind w:left="142" w:hanging="142"/>
        <w:jc w:val="both"/>
        <w:rPr>
          <w:rFonts w:ascii="Arial" w:hAnsi="Arial" w:cs="Arial"/>
          <w:color w:val="000000"/>
          <w:sz w:val="24"/>
          <w:szCs w:val="24"/>
        </w:rPr>
      </w:pPr>
      <w:r w:rsidRPr="00E073EF">
        <w:rPr>
          <w:rFonts w:ascii="Arial" w:hAnsi="Arial" w:cs="Arial"/>
          <w:b/>
          <w:bCs/>
          <w:color w:val="000000"/>
          <w:sz w:val="24"/>
          <w:szCs w:val="24"/>
        </w:rPr>
        <w:t>7. Dokumenty</w:t>
      </w:r>
      <w:r w:rsidR="0097332F" w:rsidRPr="00E073EF">
        <w:rPr>
          <w:rFonts w:ascii="Arial" w:hAnsi="Arial" w:cs="Arial"/>
          <w:b/>
          <w:bCs/>
          <w:color w:val="000000"/>
          <w:sz w:val="24"/>
          <w:szCs w:val="24"/>
        </w:rPr>
        <w:t xml:space="preserve"> budowy</w:t>
      </w:r>
    </w:p>
    <w:p w14:paraId="24C63700" w14:textId="77777777" w:rsidR="00F71886" w:rsidRPr="00E073EF" w:rsidRDefault="0097332F"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umowa</w:t>
      </w:r>
      <w:r w:rsidR="003E61E9" w:rsidRPr="00E073EF">
        <w:rPr>
          <w:rFonts w:ascii="Arial" w:hAnsi="Arial" w:cs="Arial"/>
          <w:color w:val="000000"/>
          <w:sz w:val="24"/>
          <w:szCs w:val="24"/>
        </w:rPr>
        <w:t>,</w:t>
      </w:r>
      <w:r w:rsidR="00F71886" w:rsidRPr="00E073EF">
        <w:rPr>
          <w:rFonts w:ascii="Arial" w:hAnsi="Arial" w:cs="Arial"/>
          <w:color w:val="000000"/>
          <w:sz w:val="24"/>
          <w:szCs w:val="24"/>
        </w:rPr>
        <w:t xml:space="preserve"> </w:t>
      </w:r>
    </w:p>
    <w:p w14:paraId="6338C913" w14:textId="77777777" w:rsidR="00143EC5" w:rsidRPr="00E073EF" w:rsidRDefault="0097332F"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protokół przekazania terenu</w:t>
      </w:r>
      <w:r w:rsidRPr="00E073EF">
        <w:rPr>
          <w:rFonts w:ascii="Arial" w:hAnsi="Arial" w:cs="Arial"/>
          <w:bCs/>
          <w:color w:val="000000"/>
          <w:sz w:val="24"/>
          <w:szCs w:val="24"/>
        </w:rPr>
        <w:t xml:space="preserve"> budowy</w:t>
      </w:r>
      <w:r w:rsidR="00F40C82" w:rsidRPr="00E073EF">
        <w:rPr>
          <w:rFonts w:ascii="Arial" w:hAnsi="Arial" w:cs="Arial"/>
          <w:bCs/>
          <w:color w:val="000000"/>
          <w:sz w:val="24"/>
          <w:szCs w:val="24"/>
        </w:rPr>
        <w:t>,</w:t>
      </w:r>
    </w:p>
    <w:p w14:paraId="1486C216" w14:textId="77777777" w:rsidR="00143EC5" w:rsidRPr="00E073EF" w:rsidRDefault="00F71886"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p</w:t>
      </w:r>
      <w:r w:rsidR="0097332F" w:rsidRPr="00E073EF">
        <w:rPr>
          <w:rFonts w:ascii="Arial" w:hAnsi="Arial" w:cs="Arial"/>
          <w:color w:val="000000"/>
          <w:sz w:val="24"/>
          <w:szCs w:val="24"/>
        </w:rPr>
        <w:t>rotokoły odbioru robót zanikających,</w:t>
      </w:r>
    </w:p>
    <w:p w14:paraId="10D073DA" w14:textId="77777777" w:rsidR="00143EC5" w:rsidRPr="00E073EF" w:rsidRDefault="0097332F"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protokoły, ustal</w:t>
      </w:r>
      <w:r w:rsidR="002E5846" w:rsidRPr="00E073EF">
        <w:rPr>
          <w:rFonts w:ascii="Arial" w:hAnsi="Arial" w:cs="Arial"/>
          <w:color w:val="000000"/>
          <w:sz w:val="24"/>
          <w:szCs w:val="24"/>
        </w:rPr>
        <w:t>enia</w:t>
      </w:r>
      <w:r w:rsidRPr="00E073EF">
        <w:rPr>
          <w:rFonts w:ascii="Arial" w:hAnsi="Arial" w:cs="Arial"/>
          <w:color w:val="000000"/>
          <w:sz w:val="24"/>
          <w:szCs w:val="24"/>
        </w:rPr>
        <w:t xml:space="preserve"> i korespondencj</w:t>
      </w:r>
      <w:r w:rsidR="008F4DED" w:rsidRPr="00E073EF">
        <w:rPr>
          <w:rFonts w:ascii="Arial" w:hAnsi="Arial" w:cs="Arial"/>
          <w:color w:val="000000"/>
          <w:sz w:val="24"/>
          <w:szCs w:val="24"/>
        </w:rPr>
        <w:t>a</w:t>
      </w:r>
      <w:r w:rsidR="00F40C82" w:rsidRPr="00E073EF">
        <w:rPr>
          <w:rFonts w:ascii="Arial" w:hAnsi="Arial" w:cs="Arial"/>
          <w:color w:val="000000"/>
          <w:sz w:val="24"/>
          <w:szCs w:val="24"/>
        </w:rPr>
        <w:t>,</w:t>
      </w:r>
      <w:r w:rsidR="00F71886" w:rsidRPr="00E073EF">
        <w:rPr>
          <w:rFonts w:ascii="Arial" w:hAnsi="Arial" w:cs="Arial"/>
          <w:color w:val="000000"/>
          <w:sz w:val="24"/>
          <w:szCs w:val="24"/>
        </w:rPr>
        <w:t xml:space="preserve"> </w:t>
      </w:r>
    </w:p>
    <w:p w14:paraId="27F92BF8" w14:textId="77777777" w:rsidR="00143EC5" w:rsidRPr="00E073EF" w:rsidRDefault="00F71886"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o</w:t>
      </w:r>
      <w:r w:rsidR="0097332F" w:rsidRPr="00E073EF">
        <w:rPr>
          <w:rFonts w:ascii="Arial" w:hAnsi="Arial" w:cs="Arial"/>
          <w:color w:val="000000"/>
          <w:sz w:val="24"/>
          <w:szCs w:val="24"/>
        </w:rPr>
        <w:t>świadczenia, zezwolenia inne ustalenia</w:t>
      </w:r>
      <w:r w:rsidR="00F40C82" w:rsidRPr="00E073EF">
        <w:rPr>
          <w:rFonts w:ascii="Arial" w:hAnsi="Arial" w:cs="Arial"/>
          <w:color w:val="000000"/>
          <w:sz w:val="24"/>
          <w:szCs w:val="24"/>
        </w:rPr>
        <w:t>,</w:t>
      </w:r>
      <w:r w:rsidRPr="00E073EF">
        <w:rPr>
          <w:rFonts w:ascii="Arial" w:hAnsi="Arial" w:cs="Arial"/>
          <w:color w:val="000000"/>
          <w:sz w:val="24"/>
          <w:szCs w:val="24"/>
        </w:rPr>
        <w:t xml:space="preserve"> </w:t>
      </w:r>
    </w:p>
    <w:p w14:paraId="1D187E4C" w14:textId="77777777" w:rsidR="0097332F" w:rsidRPr="00E073EF" w:rsidRDefault="0097332F" w:rsidP="00143EC5">
      <w:pPr>
        <w:numPr>
          <w:ilvl w:val="0"/>
          <w:numId w:val="20"/>
        </w:numPr>
        <w:spacing w:line="360" w:lineRule="auto"/>
        <w:ind w:hanging="927"/>
        <w:jc w:val="both"/>
        <w:rPr>
          <w:rFonts w:ascii="Arial" w:hAnsi="Arial" w:cs="Arial"/>
          <w:color w:val="000000"/>
          <w:sz w:val="24"/>
          <w:szCs w:val="24"/>
        </w:rPr>
      </w:pPr>
      <w:r w:rsidRPr="00E073EF">
        <w:rPr>
          <w:rFonts w:ascii="Arial" w:hAnsi="Arial" w:cs="Arial"/>
          <w:color w:val="000000"/>
          <w:sz w:val="24"/>
          <w:szCs w:val="24"/>
        </w:rPr>
        <w:t>protokół odbioru końcowego robót.</w:t>
      </w:r>
    </w:p>
    <w:p w14:paraId="4FB1DBBC" w14:textId="77777777" w:rsidR="0097332F" w:rsidRPr="00E073EF" w:rsidRDefault="0097332F" w:rsidP="00710620">
      <w:pPr>
        <w:spacing w:line="360" w:lineRule="auto"/>
        <w:ind w:left="142" w:right="2603" w:hanging="420"/>
        <w:jc w:val="both"/>
        <w:rPr>
          <w:rFonts w:ascii="Arial" w:eastAsia="Tahoma" w:hAnsi="Arial" w:cs="Arial"/>
          <w:b/>
          <w:bCs/>
          <w:color w:val="000000"/>
          <w:sz w:val="24"/>
          <w:szCs w:val="24"/>
        </w:rPr>
      </w:pPr>
      <w:r w:rsidRPr="00E073EF">
        <w:rPr>
          <w:rFonts w:ascii="Arial" w:eastAsia="Tahoma" w:hAnsi="Arial" w:cs="Arial"/>
          <w:b/>
          <w:bCs/>
          <w:color w:val="000000"/>
          <w:sz w:val="24"/>
          <w:szCs w:val="24"/>
        </w:rPr>
        <w:t xml:space="preserve">   </w:t>
      </w:r>
      <w:r w:rsidR="00DE1EAA" w:rsidRPr="00E073EF">
        <w:rPr>
          <w:rFonts w:ascii="Arial" w:eastAsia="Tahoma" w:hAnsi="Arial" w:cs="Arial"/>
          <w:b/>
          <w:bCs/>
          <w:color w:val="000000"/>
          <w:sz w:val="24"/>
          <w:szCs w:val="24"/>
        </w:rPr>
        <w:t xml:space="preserve"> </w:t>
      </w:r>
      <w:r w:rsidRPr="00E073EF">
        <w:rPr>
          <w:rFonts w:ascii="Arial" w:hAnsi="Arial" w:cs="Arial"/>
          <w:b/>
          <w:bCs/>
          <w:color w:val="000000"/>
          <w:sz w:val="24"/>
          <w:szCs w:val="24"/>
        </w:rPr>
        <w:t>8. Obmiar robót</w:t>
      </w:r>
    </w:p>
    <w:p w14:paraId="7547A8FD" w14:textId="77777777" w:rsidR="00437756" w:rsidRPr="00E073EF" w:rsidRDefault="0097332F" w:rsidP="00710620">
      <w:pPr>
        <w:spacing w:line="360" w:lineRule="auto"/>
        <w:jc w:val="both"/>
        <w:rPr>
          <w:rFonts w:ascii="Arial" w:hAnsi="Arial" w:cs="Arial"/>
          <w:b/>
          <w:color w:val="000000"/>
          <w:sz w:val="24"/>
          <w:szCs w:val="24"/>
        </w:rPr>
      </w:pPr>
      <w:r w:rsidRPr="00E073EF">
        <w:rPr>
          <w:rFonts w:ascii="Arial" w:hAnsi="Arial" w:cs="Arial"/>
          <w:b/>
          <w:bCs/>
          <w:color w:val="000000"/>
          <w:sz w:val="24"/>
          <w:szCs w:val="24"/>
        </w:rPr>
        <w:t>8.</w:t>
      </w:r>
      <w:r w:rsidR="00DE1EAA" w:rsidRPr="00E073EF">
        <w:rPr>
          <w:rFonts w:ascii="Arial" w:hAnsi="Arial" w:cs="Arial"/>
          <w:b/>
          <w:bCs/>
          <w:color w:val="000000"/>
          <w:sz w:val="24"/>
          <w:szCs w:val="24"/>
        </w:rPr>
        <w:t>1</w:t>
      </w:r>
      <w:r w:rsidRPr="00E073EF">
        <w:rPr>
          <w:rFonts w:ascii="Arial" w:hAnsi="Arial" w:cs="Arial"/>
          <w:b/>
          <w:bCs/>
          <w:color w:val="000000"/>
          <w:sz w:val="24"/>
          <w:szCs w:val="24"/>
        </w:rPr>
        <w:t xml:space="preserve"> Urządzenia i sprzęt</w:t>
      </w:r>
      <w:r w:rsidRPr="00E073EF">
        <w:rPr>
          <w:rFonts w:ascii="Arial" w:hAnsi="Arial" w:cs="Arial"/>
          <w:b/>
          <w:color w:val="000000"/>
          <w:sz w:val="24"/>
          <w:szCs w:val="24"/>
        </w:rPr>
        <w:t xml:space="preserve"> pomiarowy </w:t>
      </w:r>
    </w:p>
    <w:p w14:paraId="592AEF1D" w14:textId="77777777" w:rsidR="00437756" w:rsidRPr="00E073EF" w:rsidRDefault="0097332F" w:rsidP="00710620">
      <w:pPr>
        <w:spacing w:line="360" w:lineRule="auto"/>
        <w:jc w:val="both"/>
        <w:rPr>
          <w:rFonts w:ascii="Arial" w:hAnsi="Arial" w:cs="Arial"/>
          <w:color w:val="000000"/>
          <w:sz w:val="24"/>
          <w:szCs w:val="24"/>
        </w:rPr>
      </w:pPr>
      <w:r w:rsidRPr="00E073EF">
        <w:rPr>
          <w:rFonts w:ascii="Arial" w:hAnsi="Arial" w:cs="Arial"/>
          <w:color w:val="000000"/>
          <w:sz w:val="24"/>
          <w:szCs w:val="24"/>
        </w:rPr>
        <w:t>Wszystkie urządzenia i sprzęt pomiarowy, stosowany w czasie robót</w:t>
      </w:r>
      <w:r w:rsidRPr="00E073EF">
        <w:rPr>
          <w:rFonts w:ascii="Arial" w:hAnsi="Arial" w:cs="Arial"/>
          <w:bCs/>
          <w:color w:val="000000"/>
          <w:sz w:val="24"/>
          <w:szCs w:val="24"/>
        </w:rPr>
        <w:t xml:space="preserve"> będą zaakceptowane </w:t>
      </w:r>
      <w:r w:rsidRPr="00E073EF">
        <w:rPr>
          <w:rFonts w:ascii="Arial" w:hAnsi="Arial" w:cs="Arial"/>
          <w:color w:val="000000"/>
          <w:sz w:val="24"/>
          <w:szCs w:val="24"/>
        </w:rPr>
        <w:t>przez Inspektora Nadzoru.</w:t>
      </w:r>
      <w:r w:rsidR="00437756" w:rsidRPr="00E073EF">
        <w:rPr>
          <w:rFonts w:ascii="Arial" w:hAnsi="Arial" w:cs="Arial"/>
          <w:color w:val="000000"/>
          <w:sz w:val="24"/>
          <w:szCs w:val="24"/>
        </w:rPr>
        <w:t xml:space="preserve"> </w:t>
      </w:r>
      <w:r w:rsidRPr="00E073EF">
        <w:rPr>
          <w:rFonts w:ascii="Arial" w:hAnsi="Arial" w:cs="Arial"/>
          <w:color w:val="000000"/>
          <w:sz w:val="24"/>
          <w:szCs w:val="24"/>
        </w:rPr>
        <w:t>Urządzenia i sprzęt pomiarowy zostaną dostarczone przez Wykonawcę. Jeżeli urządzenia lub sprzęt wymagają badań atestujących</w:t>
      </w:r>
      <w:r w:rsidRPr="00E073EF">
        <w:rPr>
          <w:rFonts w:ascii="Arial" w:hAnsi="Arial" w:cs="Arial"/>
          <w:bCs/>
          <w:color w:val="000000"/>
          <w:sz w:val="24"/>
          <w:szCs w:val="24"/>
        </w:rPr>
        <w:t xml:space="preserve"> to</w:t>
      </w:r>
      <w:r w:rsidRPr="00E073EF">
        <w:rPr>
          <w:rFonts w:ascii="Arial" w:hAnsi="Arial" w:cs="Arial"/>
          <w:color w:val="000000"/>
          <w:sz w:val="24"/>
          <w:szCs w:val="24"/>
        </w:rPr>
        <w:t xml:space="preserve"> Wykonawca będzie posiadać ważne świadectwa legalizacji.</w:t>
      </w:r>
    </w:p>
    <w:p w14:paraId="5F241974" w14:textId="77777777" w:rsidR="00437756" w:rsidRPr="00E073EF" w:rsidRDefault="0097332F" w:rsidP="00710620">
      <w:pPr>
        <w:spacing w:line="360" w:lineRule="auto"/>
        <w:jc w:val="both"/>
        <w:rPr>
          <w:rFonts w:ascii="Arial" w:hAnsi="Arial" w:cs="Arial"/>
          <w:b/>
          <w:bCs/>
          <w:color w:val="000000"/>
          <w:sz w:val="24"/>
          <w:szCs w:val="24"/>
        </w:rPr>
      </w:pPr>
      <w:r w:rsidRPr="00E073EF">
        <w:rPr>
          <w:rFonts w:ascii="Arial" w:hAnsi="Arial" w:cs="Arial"/>
          <w:b/>
          <w:bCs/>
          <w:color w:val="000000"/>
          <w:sz w:val="24"/>
          <w:szCs w:val="24"/>
        </w:rPr>
        <w:t>8.</w:t>
      </w:r>
      <w:r w:rsidR="00DE1EAA" w:rsidRPr="00E073EF">
        <w:rPr>
          <w:rFonts w:ascii="Arial" w:hAnsi="Arial" w:cs="Arial"/>
          <w:b/>
          <w:bCs/>
          <w:color w:val="000000"/>
          <w:sz w:val="24"/>
          <w:szCs w:val="24"/>
        </w:rPr>
        <w:t>2</w:t>
      </w:r>
      <w:r w:rsidRPr="00E073EF">
        <w:rPr>
          <w:rFonts w:ascii="Arial" w:hAnsi="Arial" w:cs="Arial"/>
          <w:b/>
          <w:bCs/>
          <w:color w:val="000000"/>
          <w:sz w:val="24"/>
          <w:szCs w:val="24"/>
        </w:rPr>
        <w:t xml:space="preserve"> Czas przeprowadzenia obmiaru</w:t>
      </w:r>
    </w:p>
    <w:p w14:paraId="06F162E4" w14:textId="77777777" w:rsidR="0097332F" w:rsidRPr="00E073EF" w:rsidRDefault="0097332F" w:rsidP="00710620">
      <w:pPr>
        <w:spacing w:line="360" w:lineRule="auto"/>
        <w:jc w:val="both"/>
        <w:rPr>
          <w:rFonts w:ascii="Arial" w:hAnsi="Arial" w:cs="Arial"/>
          <w:color w:val="000000"/>
          <w:sz w:val="24"/>
          <w:szCs w:val="24"/>
        </w:rPr>
      </w:pPr>
      <w:r w:rsidRPr="00E073EF">
        <w:rPr>
          <w:rFonts w:ascii="Arial" w:hAnsi="Arial" w:cs="Arial"/>
          <w:color w:val="000000"/>
          <w:sz w:val="24"/>
          <w:szCs w:val="24"/>
        </w:rPr>
        <w:t xml:space="preserve">Obmiary będą przeprowadzone przed wstępnym odbiorem technicznym, odbiorem wstępnym lub końcowym odbiorem robót, a także w przypadku dłuższej przerwy w </w:t>
      </w:r>
      <w:r w:rsidRPr="00E073EF">
        <w:rPr>
          <w:rFonts w:ascii="Arial" w:hAnsi="Arial" w:cs="Arial"/>
          <w:bCs/>
          <w:color w:val="000000"/>
          <w:sz w:val="24"/>
          <w:szCs w:val="24"/>
        </w:rPr>
        <w:t>robotach i</w:t>
      </w:r>
      <w:r w:rsidRPr="00E073EF">
        <w:rPr>
          <w:rFonts w:ascii="Arial" w:hAnsi="Arial" w:cs="Arial"/>
          <w:color w:val="000000"/>
          <w:sz w:val="24"/>
          <w:szCs w:val="24"/>
        </w:rPr>
        <w:t xml:space="preserve"> zmiany Wykonawcy. Obmiar robót zanikających przeprowadza się w czasie ich wykonywania. Obmiar robót' podlegających zakryciu przeprowadza się przed ich zakryciem.</w:t>
      </w:r>
    </w:p>
    <w:p w14:paraId="756B7FF2" w14:textId="77777777" w:rsidR="00437756"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lastRenderedPageBreak/>
        <w:t>Roboty pomiarowe do obmiaru</w:t>
      </w:r>
      <w:r w:rsidRPr="00E073EF">
        <w:rPr>
          <w:rFonts w:ascii="Arial" w:hAnsi="Arial" w:cs="Arial"/>
          <w:bCs/>
          <w:color w:val="000000"/>
          <w:sz w:val="24"/>
          <w:szCs w:val="24"/>
        </w:rPr>
        <w:t xml:space="preserve"> oraz</w:t>
      </w:r>
      <w:r w:rsidRPr="00E073EF">
        <w:rPr>
          <w:rFonts w:ascii="Arial" w:hAnsi="Arial" w:cs="Arial"/>
          <w:color w:val="000000"/>
          <w:sz w:val="24"/>
          <w:szCs w:val="24"/>
        </w:rPr>
        <w:t xml:space="preserve"> nieodzowne obliczenia wykonywane będą w sposób zrozumiały i jednoznaczny.</w:t>
      </w:r>
    </w:p>
    <w:p w14:paraId="38184CD1" w14:textId="77777777" w:rsidR="00437756" w:rsidRPr="00E073EF" w:rsidRDefault="0097332F" w:rsidP="00710620">
      <w:pPr>
        <w:spacing w:line="360" w:lineRule="auto"/>
        <w:ind w:left="142"/>
        <w:jc w:val="both"/>
        <w:rPr>
          <w:rFonts w:ascii="Arial" w:hAnsi="Arial" w:cs="Arial"/>
          <w:b/>
          <w:bCs/>
          <w:color w:val="000000"/>
          <w:sz w:val="24"/>
          <w:szCs w:val="24"/>
        </w:rPr>
      </w:pPr>
      <w:r w:rsidRPr="00E073EF">
        <w:rPr>
          <w:rFonts w:ascii="Arial" w:hAnsi="Arial" w:cs="Arial"/>
          <w:b/>
          <w:bCs/>
          <w:color w:val="000000"/>
          <w:sz w:val="24"/>
          <w:szCs w:val="24"/>
        </w:rPr>
        <w:t>9. Odbiór robót</w:t>
      </w:r>
    </w:p>
    <w:p w14:paraId="1747C8F7" w14:textId="77777777" w:rsidR="00437756" w:rsidRPr="00E073EF" w:rsidRDefault="0097332F" w:rsidP="00710620">
      <w:pPr>
        <w:spacing w:line="360" w:lineRule="auto"/>
        <w:ind w:left="142"/>
        <w:jc w:val="both"/>
        <w:rPr>
          <w:rFonts w:ascii="Arial" w:hAnsi="Arial" w:cs="Arial"/>
          <w:b/>
          <w:bCs/>
          <w:color w:val="000000"/>
          <w:sz w:val="24"/>
          <w:szCs w:val="24"/>
        </w:rPr>
      </w:pPr>
      <w:r w:rsidRPr="00E073EF">
        <w:rPr>
          <w:rFonts w:ascii="Arial" w:hAnsi="Arial" w:cs="Arial"/>
          <w:b/>
          <w:bCs/>
          <w:color w:val="000000"/>
          <w:sz w:val="24"/>
          <w:szCs w:val="24"/>
        </w:rPr>
        <w:t>9.1 Rodzaje odbiorów robót</w:t>
      </w:r>
    </w:p>
    <w:p w14:paraId="37F579CE" w14:textId="77777777" w:rsidR="00EF79CA" w:rsidRPr="00E073EF" w:rsidRDefault="0097332F" w:rsidP="00EF79CA">
      <w:pPr>
        <w:spacing w:line="360" w:lineRule="auto"/>
        <w:ind w:left="142"/>
        <w:jc w:val="both"/>
        <w:rPr>
          <w:rFonts w:ascii="Arial" w:hAnsi="Arial" w:cs="Arial"/>
          <w:color w:val="000000"/>
          <w:sz w:val="24"/>
          <w:szCs w:val="24"/>
        </w:rPr>
      </w:pPr>
      <w:r w:rsidRPr="00E073EF">
        <w:rPr>
          <w:rFonts w:ascii="Arial" w:hAnsi="Arial" w:cs="Arial"/>
          <w:color w:val="000000"/>
          <w:sz w:val="24"/>
          <w:szCs w:val="24"/>
        </w:rPr>
        <w:t>Roboty podlegają następującym etapom odbioru, dokonywanym przez Inspektora Nadzoru przy udziale Wykonawcy:</w:t>
      </w:r>
    </w:p>
    <w:p w14:paraId="5F4EB803" w14:textId="77777777" w:rsidR="00EF79CA" w:rsidRPr="00E073EF" w:rsidRDefault="00EF79CA" w:rsidP="00143EC5">
      <w:pPr>
        <w:numPr>
          <w:ilvl w:val="0"/>
          <w:numId w:val="21"/>
        </w:numPr>
        <w:ind w:hanging="1069"/>
        <w:jc w:val="both"/>
        <w:rPr>
          <w:rFonts w:ascii="Arial" w:hAnsi="Arial" w:cs="Arial"/>
          <w:color w:val="000000"/>
          <w:sz w:val="24"/>
          <w:szCs w:val="24"/>
        </w:rPr>
      </w:pPr>
      <w:r w:rsidRPr="00E073EF">
        <w:rPr>
          <w:rFonts w:ascii="Arial" w:hAnsi="Arial" w:cs="Arial"/>
          <w:color w:val="000000"/>
          <w:sz w:val="24"/>
          <w:szCs w:val="24"/>
        </w:rPr>
        <w:t>odbiory częściowe robót każdego pomieszczenia</w:t>
      </w:r>
    </w:p>
    <w:p w14:paraId="69F645AC" w14:textId="77777777" w:rsidR="00143EC5" w:rsidRPr="00E073EF" w:rsidRDefault="0097332F" w:rsidP="00143EC5">
      <w:pPr>
        <w:numPr>
          <w:ilvl w:val="0"/>
          <w:numId w:val="21"/>
        </w:numPr>
        <w:ind w:hanging="1069"/>
        <w:jc w:val="both"/>
        <w:rPr>
          <w:rFonts w:ascii="Arial" w:hAnsi="Arial" w:cs="Arial"/>
          <w:color w:val="000000"/>
          <w:sz w:val="24"/>
          <w:szCs w:val="24"/>
        </w:rPr>
      </w:pPr>
      <w:r w:rsidRPr="00E073EF">
        <w:rPr>
          <w:rFonts w:ascii="Arial" w:hAnsi="Arial" w:cs="Arial"/>
          <w:color w:val="000000"/>
          <w:sz w:val="24"/>
          <w:szCs w:val="24"/>
        </w:rPr>
        <w:t>o</w:t>
      </w:r>
      <w:r w:rsidR="00EF79CA" w:rsidRPr="00E073EF">
        <w:rPr>
          <w:rFonts w:ascii="Arial" w:hAnsi="Arial" w:cs="Arial"/>
          <w:color w:val="000000"/>
          <w:sz w:val="24"/>
          <w:szCs w:val="24"/>
        </w:rPr>
        <w:t>dbiór końcowy</w:t>
      </w:r>
    </w:p>
    <w:p w14:paraId="27DBB79F" w14:textId="77777777" w:rsidR="0097332F" w:rsidRPr="00E073EF" w:rsidRDefault="00400478" w:rsidP="00143EC5">
      <w:pPr>
        <w:numPr>
          <w:ilvl w:val="0"/>
          <w:numId w:val="21"/>
        </w:numPr>
        <w:ind w:hanging="1069"/>
        <w:jc w:val="both"/>
        <w:rPr>
          <w:rFonts w:ascii="Arial" w:hAnsi="Arial" w:cs="Arial"/>
          <w:color w:val="000000"/>
          <w:sz w:val="24"/>
          <w:szCs w:val="24"/>
        </w:rPr>
      </w:pPr>
      <w:r w:rsidRPr="00E073EF">
        <w:rPr>
          <w:rFonts w:ascii="Arial" w:hAnsi="Arial" w:cs="Arial"/>
          <w:color w:val="000000"/>
          <w:sz w:val="24"/>
          <w:szCs w:val="24"/>
        </w:rPr>
        <w:t>o</w:t>
      </w:r>
      <w:r w:rsidR="00EF79CA" w:rsidRPr="00E073EF">
        <w:rPr>
          <w:rFonts w:ascii="Arial" w:hAnsi="Arial" w:cs="Arial"/>
          <w:color w:val="000000"/>
          <w:sz w:val="24"/>
          <w:szCs w:val="24"/>
        </w:rPr>
        <w:t>dbiór ostateczny</w:t>
      </w:r>
      <w:r w:rsidR="0097332F" w:rsidRPr="00E073EF">
        <w:rPr>
          <w:rFonts w:ascii="Arial" w:hAnsi="Arial" w:cs="Arial"/>
          <w:color w:val="000000"/>
          <w:sz w:val="24"/>
          <w:szCs w:val="24"/>
        </w:rPr>
        <w:t xml:space="preserve"> (pogwarancyjny)</w:t>
      </w:r>
      <w:r w:rsidR="00437756" w:rsidRPr="00E073EF">
        <w:rPr>
          <w:rFonts w:ascii="Arial" w:hAnsi="Arial" w:cs="Arial"/>
          <w:color w:val="000000"/>
          <w:sz w:val="24"/>
          <w:szCs w:val="24"/>
        </w:rPr>
        <w:t>.</w:t>
      </w:r>
    </w:p>
    <w:p w14:paraId="332003F6" w14:textId="77777777" w:rsidR="00437756" w:rsidRPr="00E073EF" w:rsidRDefault="00437756" w:rsidP="00710620">
      <w:pPr>
        <w:ind w:left="1636"/>
        <w:jc w:val="both"/>
        <w:rPr>
          <w:rFonts w:ascii="Arial" w:hAnsi="Arial" w:cs="Arial"/>
          <w:color w:val="000000"/>
          <w:sz w:val="24"/>
          <w:szCs w:val="24"/>
        </w:rPr>
      </w:pPr>
    </w:p>
    <w:p w14:paraId="6E44CCDB" w14:textId="77777777" w:rsidR="00437756" w:rsidRPr="00E073EF" w:rsidRDefault="0097332F" w:rsidP="00710620">
      <w:pPr>
        <w:spacing w:line="360" w:lineRule="auto"/>
        <w:jc w:val="both"/>
        <w:rPr>
          <w:rFonts w:ascii="Arial" w:hAnsi="Arial" w:cs="Arial"/>
          <w:b/>
          <w:color w:val="000000"/>
          <w:sz w:val="24"/>
          <w:szCs w:val="24"/>
        </w:rPr>
      </w:pPr>
      <w:r w:rsidRPr="00E073EF">
        <w:rPr>
          <w:rFonts w:ascii="Arial" w:hAnsi="Arial" w:cs="Arial"/>
          <w:b/>
          <w:color w:val="000000"/>
          <w:sz w:val="24"/>
          <w:szCs w:val="24"/>
        </w:rPr>
        <w:t>9.2 Dokumenty do odbioru końcowego robót</w:t>
      </w:r>
    </w:p>
    <w:p w14:paraId="6073DB41" w14:textId="77777777" w:rsidR="0097332F" w:rsidRPr="00E073EF" w:rsidRDefault="0097332F" w:rsidP="00710620">
      <w:pPr>
        <w:spacing w:line="360" w:lineRule="auto"/>
        <w:jc w:val="both"/>
        <w:rPr>
          <w:rFonts w:ascii="Arial" w:hAnsi="Arial" w:cs="Arial"/>
          <w:color w:val="000000"/>
          <w:sz w:val="24"/>
          <w:szCs w:val="24"/>
        </w:rPr>
      </w:pPr>
      <w:r w:rsidRPr="00E073EF">
        <w:rPr>
          <w:rFonts w:ascii="Arial" w:hAnsi="Arial" w:cs="Arial"/>
          <w:color w:val="000000"/>
          <w:sz w:val="24"/>
          <w:szCs w:val="24"/>
        </w:rPr>
        <w:t>Podstawowym dokumentem do dokonania odbioru końcowego robót jest protokół odbioru sporządzony według wzoru ustalonego przez Stronę Zamawiającą.</w:t>
      </w:r>
    </w:p>
    <w:p w14:paraId="57AF2374" w14:textId="77777777" w:rsidR="00400478" w:rsidRPr="00E073EF" w:rsidRDefault="0097332F" w:rsidP="008F4DED">
      <w:pPr>
        <w:spacing w:line="360" w:lineRule="auto"/>
        <w:jc w:val="both"/>
        <w:rPr>
          <w:rFonts w:ascii="Arial" w:hAnsi="Arial" w:cs="Arial"/>
          <w:color w:val="000000"/>
          <w:sz w:val="24"/>
          <w:szCs w:val="24"/>
        </w:rPr>
      </w:pPr>
      <w:r w:rsidRPr="00E073EF">
        <w:rPr>
          <w:rFonts w:ascii="Arial" w:hAnsi="Arial" w:cs="Arial"/>
          <w:color w:val="000000"/>
          <w:sz w:val="24"/>
          <w:szCs w:val="24"/>
        </w:rPr>
        <w:t>Do odbioru końcowego Wykonawca zobowiązany jest przygotować dokumenty,</w:t>
      </w:r>
      <w:r w:rsidRPr="00E073EF">
        <w:rPr>
          <w:rFonts w:ascii="Arial" w:hAnsi="Arial" w:cs="Arial"/>
          <w:bCs/>
          <w:color w:val="000000"/>
          <w:sz w:val="24"/>
          <w:szCs w:val="24"/>
        </w:rPr>
        <w:t xml:space="preserve"> zawierające </w:t>
      </w:r>
      <w:r w:rsidR="00F40C82" w:rsidRPr="00E073EF">
        <w:rPr>
          <w:rFonts w:ascii="Arial" w:hAnsi="Arial" w:cs="Arial"/>
          <w:bCs/>
          <w:color w:val="000000"/>
          <w:sz w:val="24"/>
          <w:szCs w:val="24"/>
        </w:rPr>
        <w:t xml:space="preserve">                            </w:t>
      </w:r>
      <w:r w:rsidRPr="00E073EF">
        <w:rPr>
          <w:rFonts w:ascii="Arial" w:hAnsi="Arial" w:cs="Arial"/>
          <w:bCs/>
          <w:color w:val="000000"/>
          <w:sz w:val="24"/>
          <w:szCs w:val="24"/>
        </w:rPr>
        <w:t xml:space="preserve">w </w:t>
      </w:r>
      <w:r w:rsidRPr="00E073EF">
        <w:rPr>
          <w:rFonts w:ascii="Arial" w:hAnsi="Arial" w:cs="Arial"/>
          <w:color w:val="000000"/>
          <w:sz w:val="24"/>
          <w:szCs w:val="24"/>
        </w:rPr>
        <w:t>szczególności:</w:t>
      </w:r>
      <w:r w:rsidR="00400478" w:rsidRPr="00E073EF">
        <w:rPr>
          <w:rFonts w:ascii="Arial" w:hAnsi="Arial" w:cs="Arial"/>
          <w:color w:val="000000"/>
          <w:sz w:val="24"/>
          <w:szCs w:val="24"/>
        </w:rPr>
        <w:t xml:space="preserve"> </w:t>
      </w:r>
    </w:p>
    <w:p w14:paraId="74F006FC" w14:textId="77777777" w:rsidR="00143EC5" w:rsidRPr="00E073EF" w:rsidRDefault="0097332F" w:rsidP="00143EC5">
      <w:pPr>
        <w:numPr>
          <w:ilvl w:val="0"/>
          <w:numId w:val="22"/>
        </w:numPr>
        <w:spacing w:before="200" w:line="360" w:lineRule="auto"/>
        <w:ind w:left="426" w:firstLine="0"/>
        <w:jc w:val="both"/>
        <w:rPr>
          <w:rFonts w:ascii="Arial" w:hAnsi="Arial" w:cs="Arial"/>
          <w:color w:val="000000"/>
          <w:sz w:val="24"/>
          <w:szCs w:val="24"/>
        </w:rPr>
      </w:pPr>
      <w:r w:rsidRPr="00E073EF">
        <w:rPr>
          <w:rFonts w:ascii="Arial" w:hAnsi="Arial" w:cs="Arial"/>
          <w:color w:val="000000"/>
          <w:sz w:val="24"/>
          <w:szCs w:val="24"/>
        </w:rPr>
        <w:t>uwagi i zalecenia Inspektora Nadzoru, zwłaszcza przy odbiorze</w:t>
      </w:r>
      <w:r w:rsidRPr="00E073EF">
        <w:rPr>
          <w:rFonts w:ascii="Arial" w:hAnsi="Arial" w:cs="Arial"/>
          <w:bCs/>
          <w:color w:val="000000"/>
          <w:sz w:val="24"/>
          <w:szCs w:val="24"/>
        </w:rPr>
        <w:t xml:space="preserve"> robót zanikających i </w:t>
      </w:r>
      <w:r w:rsidRPr="00E073EF">
        <w:rPr>
          <w:rFonts w:ascii="Arial" w:hAnsi="Arial" w:cs="Arial"/>
          <w:color w:val="000000"/>
          <w:sz w:val="24"/>
          <w:szCs w:val="24"/>
        </w:rPr>
        <w:t>ulegających zakryciu i udokumentowanie wykonania jego zaleceń</w:t>
      </w:r>
      <w:r w:rsidR="00383B32" w:rsidRPr="00E073EF">
        <w:rPr>
          <w:rFonts w:ascii="Arial" w:hAnsi="Arial" w:cs="Arial"/>
          <w:color w:val="000000"/>
          <w:sz w:val="24"/>
          <w:szCs w:val="24"/>
        </w:rPr>
        <w:t xml:space="preserve">, </w:t>
      </w:r>
      <w:r w:rsidR="00400478" w:rsidRPr="00E073EF">
        <w:rPr>
          <w:rFonts w:ascii="Arial" w:hAnsi="Arial" w:cs="Arial"/>
          <w:color w:val="000000"/>
          <w:sz w:val="24"/>
          <w:szCs w:val="24"/>
        </w:rPr>
        <w:t xml:space="preserve"> </w:t>
      </w:r>
    </w:p>
    <w:p w14:paraId="3748D654" w14:textId="77777777" w:rsidR="0097332F" w:rsidRPr="00E073EF" w:rsidRDefault="0097332F" w:rsidP="00143EC5">
      <w:pPr>
        <w:numPr>
          <w:ilvl w:val="0"/>
          <w:numId w:val="22"/>
        </w:numPr>
        <w:spacing w:before="200" w:line="360" w:lineRule="auto"/>
        <w:ind w:left="426" w:firstLine="0"/>
        <w:jc w:val="both"/>
        <w:rPr>
          <w:rFonts w:ascii="Arial" w:hAnsi="Arial" w:cs="Arial"/>
          <w:color w:val="000000"/>
          <w:sz w:val="24"/>
          <w:szCs w:val="24"/>
        </w:rPr>
      </w:pPr>
      <w:r w:rsidRPr="00E073EF">
        <w:rPr>
          <w:rFonts w:ascii="Arial" w:hAnsi="Arial" w:cs="Arial"/>
          <w:color w:val="000000"/>
          <w:sz w:val="24"/>
          <w:szCs w:val="24"/>
        </w:rPr>
        <w:t xml:space="preserve">atesty jakościowe wbudowanych materiałów </w:t>
      </w:r>
      <w:r w:rsidR="00400478" w:rsidRPr="00E073EF">
        <w:rPr>
          <w:rFonts w:ascii="Arial" w:hAnsi="Arial" w:cs="Arial"/>
          <w:color w:val="000000"/>
          <w:sz w:val="24"/>
          <w:szCs w:val="24"/>
        </w:rPr>
        <w:t>i</w:t>
      </w:r>
      <w:r w:rsidRPr="00E073EF">
        <w:rPr>
          <w:rFonts w:ascii="Arial" w:hAnsi="Arial" w:cs="Arial"/>
          <w:color w:val="000000"/>
          <w:sz w:val="24"/>
          <w:szCs w:val="24"/>
        </w:rPr>
        <w:t xml:space="preserve"> wyrobów</w:t>
      </w:r>
      <w:r w:rsidR="00F40C82" w:rsidRPr="00E073EF">
        <w:rPr>
          <w:rFonts w:ascii="Arial" w:hAnsi="Arial" w:cs="Arial"/>
          <w:color w:val="000000"/>
          <w:sz w:val="24"/>
          <w:szCs w:val="24"/>
        </w:rPr>
        <w:t>.</w:t>
      </w:r>
    </w:p>
    <w:p w14:paraId="005313D6" w14:textId="77777777" w:rsidR="0097332F" w:rsidRPr="00E073EF" w:rsidRDefault="0097332F" w:rsidP="00710620">
      <w:pPr>
        <w:pStyle w:val="Tekstpodstawowywcity31"/>
        <w:spacing w:line="360" w:lineRule="auto"/>
        <w:ind w:left="142" w:firstLine="0"/>
        <w:jc w:val="both"/>
        <w:rPr>
          <w:rFonts w:ascii="Arial" w:hAnsi="Arial" w:cs="Arial"/>
          <w:color w:val="000000"/>
        </w:rPr>
      </w:pPr>
      <w:r w:rsidRPr="00E073EF">
        <w:rPr>
          <w:rFonts w:ascii="Arial" w:hAnsi="Arial" w:cs="Arial"/>
          <w:color w:val="000000"/>
        </w:rPr>
        <w:t xml:space="preserve">W przypadku, gdy według </w:t>
      </w:r>
      <w:r w:rsidR="00BA0F19" w:rsidRPr="00E073EF">
        <w:rPr>
          <w:rFonts w:ascii="Arial" w:hAnsi="Arial" w:cs="Arial"/>
          <w:color w:val="000000"/>
        </w:rPr>
        <w:t>Zamawiającego</w:t>
      </w:r>
      <w:r w:rsidRPr="00E073EF">
        <w:rPr>
          <w:rFonts w:ascii="Arial" w:hAnsi="Arial" w:cs="Arial"/>
          <w:color w:val="000000"/>
        </w:rPr>
        <w:t xml:space="preserve"> roboty pod względem przygotowania dokumentacyjnego nie będą gotowe do odbioru końcowego, </w:t>
      </w:r>
      <w:r w:rsidR="00BA0F19" w:rsidRPr="00E073EF">
        <w:rPr>
          <w:rFonts w:ascii="Arial" w:hAnsi="Arial" w:cs="Arial"/>
          <w:color w:val="000000"/>
        </w:rPr>
        <w:t>Zamawiający</w:t>
      </w:r>
      <w:r w:rsidRPr="00E073EF">
        <w:rPr>
          <w:rFonts w:ascii="Arial" w:hAnsi="Arial" w:cs="Arial"/>
          <w:color w:val="000000"/>
        </w:rPr>
        <w:t xml:space="preserve"> w porozumieniu z Wykonawcą wyznaczy ponowny termin odbioru końcowego robót.</w:t>
      </w:r>
    </w:p>
    <w:p w14:paraId="0E2C9884"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t>Wszystkie zarządzone przez komisję roboty uzupełniające będą zestawione według wzoru ustalonego przez Zamawiającego.</w:t>
      </w:r>
    </w:p>
    <w:p w14:paraId="5FE3B407" w14:textId="77777777" w:rsidR="00437756" w:rsidRPr="00E073EF" w:rsidRDefault="0097332F" w:rsidP="00710620">
      <w:pPr>
        <w:spacing w:line="360" w:lineRule="auto"/>
        <w:ind w:left="142" w:right="400"/>
        <w:jc w:val="both"/>
        <w:rPr>
          <w:rFonts w:ascii="Arial" w:hAnsi="Arial" w:cs="Arial"/>
          <w:bCs/>
          <w:color w:val="000000"/>
          <w:sz w:val="24"/>
          <w:szCs w:val="24"/>
        </w:rPr>
      </w:pPr>
      <w:r w:rsidRPr="00E073EF">
        <w:rPr>
          <w:rFonts w:ascii="Arial" w:hAnsi="Arial" w:cs="Arial"/>
          <w:color w:val="000000"/>
          <w:sz w:val="24"/>
          <w:szCs w:val="24"/>
        </w:rPr>
        <w:t>Termin wykonania robót uzupełniających wyznaczy komisja i stwierdzi</w:t>
      </w:r>
      <w:r w:rsidRPr="00E073EF">
        <w:rPr>
          <w:rFonts w:ascii="Arial" w:hAnsi="Arial" w:cs="Arial"/>
          <w:bCs/>
          <w:color w:val="000000"/>
          <w:sz w:val="24"/>
          <w:szCs w:val="24"/>
        </w:rPr>
        <w:t xml:space="preserve"> ich wykonanie.</w:t>
      </w:r>
    </w:p>
    <w:p w14:paraId="3D7E61F7" w14:textId="77777777" w:rsidR="00437756" w:rsidRPr="00E073EF" w:rsidRDefault="0097332F" w:rsidP="00710620">
      <w:pPr>
        <w:spacing w:line="360" w:lineRule="auto"/>
        <w:ind w:left="142" w:right="400"/>
        <w:jc w:val="both"/>
        <w:rPr>
          <w:rFonts w:ascii="Arial" w:hAnsi="Arial" w:cs="Arial"/>
          <w:b/>
          <w:bCs/>
          <w:color w:val="000000"/>
          <w:sz w:val="24"/>
          <w:szCs w:val="24"/>
        </w:rPr>
      </w:pPr>
      <w:r w:rsidRPr="00E073EF">
        <w:rPr>
          <w:rFonts w:ascii="Arial" w:hAnsi="Arial" w:cs="Arial"/>
          <w:b/>
          <w:bCs/>
          <w:color w:val="000000"/>
          <w:sz w:val="24"/>
          <w:szCs w:val="24"/>
        </w:rPr>
        <w:t>9.3 Odbiór ostateczny (pogwarancyjny)</w:t>
      </w:r>
    </w:p>
    <w:p w14:paraId="34812296" w14:textId="77777777" w:rsidR="00437756" w:rsidRPr="00E073EF" w:rsidRDefault="0097332F" w:rsidP="00710620">
      <w:pPr>
        <w:spacing w:line="360" w:lineRule="auto"/>
        <w:ind w:left="142" w:right="400"/>
        <w:jc w:val="both"/>
        <w:rPr>
          <w:rFonts w:ascii="Arial" w:hAnsi="Arial" w:cs="Arial"/>
          <w:color w:val="000000"/>
          <w:sz w:val="24"/>
          <w:szCs w:val="24"/>
        </w:rPr>
      </w:pPr>
      <w:r w:rsidRPr="00E073EF">
        <w:rPr>
          <w:rFonts w:ascii="Arial" w:hAnsi="Arial" w:cs="Arial"/>
          <w:bCs/>
          <w:color w:val="000000"/>
          <w:sz w:val="24"/>
          <w:szCs w:val="24"/>
        </w:rPr>
        <w:t>Odbiór</w:t>
      </w:r>
      <w:r w:rsidRPr="00E073EF">
        <w:rPr>
          <w:rFonts w:ascii="Arial" w:hAnsi="Arial" w:cs="Arial"/>
          <w:color w:val="000000"/>
          <w:sz w:val="24"/>
          <w:szCs w:val="24"/>
        </w:rPr>
        <w:t xml:space="preserve"> ostateczny polega na ocenie wykonanych robót związanych</w:t>
      </w:r>
      <w:r w:rsidRPr="00E073EF">
        <w:rPr>
          <w:rFonts w:ascii="Arial" w:hAnsi="Arial" w:cs="Arial"/>
          <w:bCs/>
          <w:color w:val="000000"/>
          <w:sz w:val="24"/>
          <w:szCs w:val="24"/>
        </w:rPr>
        <w:t xml:space="preserve"> z usunięciem wad </w:t>
      </w:r>
      <w:r w:rsidRPr="00E073EF">
        <w:rPr>
          <w:rFonts w:ascii="Arial" w:hAnsi="Arial" w:cs="Arial"/>
          <w:color w:val="000000"/>
          <w:sz w:val="24"/>
          <w:szCs w:val="24"/>
        </w:rPr>
        <w:t>stwierdzonych w okresie gwarancyjnym.</w:t>
      </w:r>
      <w:r w:rsidR="00400478" w:rsidRPr="00E073EF">
        <w:rPr>
          <w:rFonts w:ascii="Arial" w:hAnsi="Arial" w:cs="Arial"/>
          <w:color w:val="000000"/>
          <w:sz w:val="24"/>
          <w:szCs w:val="24"/>
        </w:rPr>
        <w:t xml:space="preserve"> </w:t>
      </w:r>
      <w:r w:rsidRPr="00E073EF">
        <w:rPr>
          <w:rFonts w:ascii="Arial" w:hAnsi="Arial" w:cs="Arial"/>
          <w:color w:val="000000"/>
          <w:sz w:val="24"/>
          <w:szCs w:val="24"/>
        </w:rPr>
        <w:t>Odbiór ostateczny będzie dokonany z uwzględnieniem odpowiednich zasad odbioru końcowego technicznego.</w:t>
      </w:r>
    </w:p>
    <w:p w14:paraId="5918B6DF" w14:textId="77777777" w:rsidR="00437756" w:rsidRPr="00E073EF" w:rsidRDefault="0097332F" w:rsidP="00710620">
      <w:pPr>
        <w:spacing w:line="360" w:lineRule="auto"/>
        <w:ind w:left="142" w:right="400"/>
        <w:jc w:val="both"/>
        <w:rPr>
          <w:rFonts w:ascii="Arial" w:hAnsi="Arial" w:cs="Arial"/>
          <w:b/>
          <w:bCs/>
          <w:color w:val="000000"/>
          <w:sz w:val="24"/>
          <w:szCs w:val="24"/>
        </w:rPr>
      </w:pPr>
      <w:r w:rsidRPr="00E073EF">
        <w:rPr>
          <w:rFonts w:ascii="Arial" w:hAnsi="Arial" w:cs="Arial"/>
          <w:b/>
          <w:color w:val="000000"/>
          <w:sz w:val="24"/>
          <w:szCs w:val="24"/>
        </w:rPr>
        <w:t>10.</w:t>
      </w:r>
      <w:r w:rsidRPr="00E073EF">
        <w:rPr>
          <w:rFonts w:ascii="Arial" w:hAnsi="Arial" w:cs="Arial"/>
          <w:b/>
          <w:bCs/>
          <w:color w:val="000000"/>
          <w:sz w:val="24"/>
          <w:szCs w:val="24"/>
        </w:rPr>
        <w:t xml:space="preserve"> Wymagania</w:t>
      </w:r>
      <w:r w:rsidRPr="00E073EF">
        <w:rPr>
          <w:rFonts w:ascii="Arial" w:hAnsi="Arial" w:cs="Arial"/>
          <w:b/>
          <w:color w:val="000000"/>
          <w:sz w:val="24"/>
          <w:szCs w:val="24"/>
        </w:rPr>
        <w:t xml:space="preserve"> wobec</w:t>
      </w:r>
      <w:r w:rsidRPr="00E073EF">
        <w:rPr>
          <w:rFonts w:ascii="Arial" w:hAnsi="Arial" w:cs="Arial"/>
          <w:b/>
          <w:bCs/>
          <w:color w:val="000000"/>
          <w:sz w:val="24"/>
          <w:szCs w:val="24"/>
        </w:rPr>
        <w:t xml:space="preserve"> Wykonawcy</w:t>
      </w:r>
    </w:p>
    <w:p w14:paraId="242C75CF" w14:textId="77777777" w:rsidR="00437756" w:rsidRPr="00E073EF" w:rsidRDefault="0097332F" w:rsidP="00710620">
      <w:pPr>
        <w:spacing w:line="360" w:lineRule="auto"/>
        <w:ind w:left="142" w:right="400"/>
        <w:jc w:val="both"/>
        <w:rPr>
          <w:rFonts w:ascii="Arial" w:hAnsi="Arial" w:cs="Arial"/>
          <w:color w:val="000000"/>
          <w:sz w:val="24"/>
          <w:szCs w:val="24"/>
        </w:rPr>
      </w:pPr>
      <w:r w:rsidRPr="00E073EF">
        <w:rPr>
          <w:rFonts w:ascii="Arial" w:hAnsi="Arial" w:cs="Arial"/>
          <w:color w:val="000000"/>
          <w:sz w:val="24"/>
          <w:szCs w:val="24"/>
        </w:rPr>
        <w:t>Wymagania</w:t>
      </w:r>
      <w:r w:rsidRPr="00E073EF">
        <w:rPr>
          <w:rFonts w:ascii="Arial" w:hAnsi="Arial" w:cs="Arial"/>
          <w:bCs/>
          <w:color w:val="000000"/>
          <w:sz w:val="24"/>
          <w:szCs w:val="24"/>
        </w:rPr>
        <w:t xml:space="preserve"> </w:t>
      </w:r>
      <w:r w:rsidR="00BA0F19" w:rsidRPr="00E073EF">
        <w:rPr>
          <w:rFonts w:ascii="Arial" w:hAnsi="Arial" w:cs="Arial"/>
          <w:bCs/>
          <w:color w:val="000000"/>
          <w:sz w:val="24"/>
          <w:szCs w:val="24"/>
        </w:rPr>
        <w:t>Zamawiającego</w:t>
      </w:r>
      <w:r w:rsidRPr="00E073EF">
        <w:rPr>
          <w:rFonts w:ascii="Arial" w:hAnsi="Arial" w:cs="Arial"/>
          <w:bCs/>
          <w:color w:val="000000"/>
          <w:sz w:val="24"/>
          <w:szCs w:val="24"/>
        </w:rPr>
        <w:t xml:space="preserve"> wobec</w:t>
      </w:r>
      <w:r w:rsidRPr="00E073EF">
        <w:rPr>
          <w:rFonts w:ascii="Arial" w:hAnsi="Arial" w:cs="Arial"/>
          <w:color w:val="000000"/>
          <w:sz w:val="24"/>
          <w:szCs w:val="24"/>
        </w:rPr>
        <w:t xml:space="preserve"> Wykonawcy</w:t>
      </w:r>
      <w:r w:rsidRPr="00E073EF">
        <w:rPr>
          <w:rFonts w:ascii="Arial" w:hAnsi="Arial" w:cs="Arial"/>
          <w:bCs/>
          <w:color w:val="000000"/>
          <w:sz w:val="24"/>
          <w:szCs w:val="24"/>
        </w:rPr>
        <w:t xml:space="preserve"> w zakresie</w:t>
      </w:r>
      <w:r w:rsidRPr="00E073EF">
        <w:rPr>
          <w:rFonts w:ascii="Arial" w:hAnsi="Arial" w:cs="Arial"/>
          <w:color w:val="000000"/>
          <w:sz w:val="24"/>
          <w:szCs w:val="24"/>
        </w:rPr>
        <w:t xml:space="preserve"> realizacji </w:t>
      </w:r>
      <w:r w:rsidR="00BA0F19" w:rsidRPr="00E073EF">
        <w:rPr>
          <w:rFonts w:ascii="Arial" w:hAnsi="Arial" w:cs="Arial"/>
          <w:color w:val="000000"/>
          <w:sz w:val="24"/>
          <w:szCs w:val="24"/>
        </w:rPr>
        <w:t xml:space="preserve">zadania </w:t>
      </w:r>
      <w:r w:rsidRPr="00E073EF">
        <w:rPr>
          <w:rFonts w:ascii="Arial" w:hAnsi="Arial" w:cs="Arial"/>
          <w:color w:val="000000"/>
          <w:sz w:val="24"/>
          <w:szCs w:val="24"/>
        </w:rPr>
        <w:t xml:space="preserve">określa </w:t>
      </w:r>
      <w:r w:rsidR="00C569E0" w:rsidRPr="00E073EF">
        <w:rPr>
          <w:rFonts w:ascii="Arial" w:hAnsi="Arial" w:cs="Arial"/>
          <w:color w:val="000000"/>
          <w:sz w:val="24"/>
          <w:szCs w:val="24"/>
        </w:rPr>
        <w:t>umowa</w:t>
      </w:r>
      <w:r w:rsidRPr="00E073EF">
        <w:rPr>
          <w:rFonts w:ascii="Arial" w:hAnsi="Arial" w:cs="Arial"/>
          <w:color w:val="000000"/>
          <w:sz w:val="24"/>
          <w:szCs w:val="24"/>
        </w:rPr>
        <w:t xml:space="preserve">. Realizacja zadań </w:t>
      </w:r>
      <w:r w:rsidRPr="00E073EF">
        <w:rPr>
          <w:rFonts w:ascii="Arial" w:hAnsi="Arial" w:cs="Arial"/>
          <w:bCs/>
          <w:color w:val="000000"/>
          <w:sz w:val="24"/>
          <w:szCs w:val="24"/>
        </w:rPr>
        <w:t xml:space="preserve">musi być </w:t>
      </w:r>
      <w:r w:rsidRPr="00E073EF">
        <w:rPr>
          <w:rFonts w:ascii="Arial" w:hAnsi="Arial" w:cs="Arial"/>
          <w:color w:val="000000"/>
          <w:sz w:val="24"/>
          <w:szCs w:val="24"/>
        </w:rPr>
        <w:t xml:space="preserve">zgodna z postanowieniami prawa cywilnego, o ile przepisy wykonawcze prawa budowlanego </w:t>
      </w:r>
      <w:r w:rsidRPr="00E073EF">
        <w:rPr>
          <w:rFonts w:ascii="Arial" w:hAnsi="Arial" w:cs="Arial"/>
          <w:bCs/>
          <w:color w:val="000000"/>
          <w:sz w:val="24"/>
          <w:szCs w:val="24"/>
        </w:rPr>
        <w:t>nie</w:t>
      </w:r>
      <w:r w:rsidRPr="00E073EF">
        <w:rPr>
          <w:rFonts w:ascii="Arial" w:hAnsi="Arial" w:cs="Arial"/>
          <w:color w:val="000000"/>
          <w:sz w:val="24"/>
          <w:szCs w:val="24"/>
        </w:rPr>
        <w:t xml:space="preserve"> stanowią inaczej.</w:t>
      </w:r>
    </w:p>
    <w:p w14:paraId="58B05626" w14:textId="77777777" w:rsidR="00437756" w:rsidRPr="00E073EF" w:rsidRDefault="0097332F" w:rsidP="00710620">
      <w:pPr>
        <w:spacing w:line="360" w:lineRule="auto"/>
        <w:ind w:left="142" w:right="400"/>
        <w:jc w:val="both"/>
        <w:rPr>
          <w:rFonts w:ascii="Arial" w:hAnsi="Arial" w:cs="Arial"/>
          <w:b/>
          <w:bCs/>
          <w:color w:val="000000"/>
          <w:sz w:val="24"/>
          <w:szCs w:val="24"/>
        </w:rPr>
      </w:pPr>
      <w:r w:rsidRPr="00E073EF">
        <w:rPr>
          <w:rFonts w:ascii="Arial" w:hAnsi="Arial" w:cs="Arial"/>
          <w:b/>
          <w:bCs/>
          <w:color w:val="000000"/>
          <w:sz w:val="24"/>
          <w:szCs w:val="24"/>
        </w:rPr>
        <w:t>11.</w:t>
      </w:r>
      <w:r w:rsidRPr="00E073EF">
        <w:rPr>
          <w:rFonts w:ascii="Arial" w:hAnsi="Arial" w:cs="Arial"/>
          <w:b/>
          <w:color w:val="000000"/>
          <w:sz w:val="24"/>
          <w:szCs w:val="24"/>
        </w:rPr>
        <w:t xml:space="preserve"> Podstawa</w:t>
      </w:r>
      <w:r w:rsidRPr="00E073EF">
        <w:rPr>
          <w:rFonts w:ascii="Arial" w:hAnsi="Arial" w:cs="Arial"/>
          <w:b/>
          <w:bCs/>
          <w:color w:val="000000"/>
          <w:sz w:val="24"/>
          <w:szCs w:val="24"/>
        </w:rPr>
        <w:t xml:space="preserve"> płatności</w:t>
      </w:r>
    </w:p>
    <w:p w14:paraId="7FE5C25F" w14:textId="77777777" w:rsidR="0097332F" w:rsidRPr="00E073EF" w:rsidRDefault="0097332F" w:rsidP="00710620">
      <w:pPr>
        <w:spacing w:line="360" w:lineRule="auto"/>
        <w:ind w:left="142" w:right="400"/>
        <w:jc w:val="both"/>
        <w:rPr>
          <w:rFonts w:ascii="Arial" w:hAnsi="Arial" w:cs="Arial"/>
          <w:color w:val="000000"/>
          <w:sz w:val="24"/>
          <w:szCs w:val="24"/>
        </w:rPr>
      </w:pPr>
      <w:r w:rsidRPr="00E073EF">
        <w:rPr>
          <w:rFonts w:ascii="Arial" w:hAnsi="Arial" w:cs="Arial"/>
          <w:color w:val="000000"/>
          <w:sz w:val="24"/>
          <w:szCs w:val="24"/>
        </w:rPr>
        <w:lastRenderedPageBreak/>
        <w:t>Podstawą płatności jest rozliczenie zgodne z warunkami umownymi.</w:t>
      </w:r>
      <w:r w:rsidR="00400478" w:rsidRPr="00E073EF">
        <w:rPr>
          <w:rFonts w:ascii="Arial" w:hAnsi="Arial" w:cs="Arial"/>
          <w:color w:val="000000"/>
          <w:sz w:val="24"/>
          <w:szCs w:val="24"/>
        </w:rPr>
        <w:t xml:space="preserve"> </w:t>
      </w:r>
      <w:r w:rsidR="00383B32" w:rsidRPr="00E073EF">
        <w:rPr>
          <w:rFonts w:ascii="Arial" w:hAnsi="Arial" w:cs="Arial"/>
          <w:color w:val="000000"/>
          <w:sz w:val="24"/>
          <w:szCs w:val="24"/>
        </w:rPr>
        <w:t>Podstawą płatności j</w:t>
      </w:r>
      <w:r w:rsidRPr="00E073EF">
        <w:rPr>
          <w:rFonts w:ascii="Arial" w:hAnsi="Arial" w:cs="Arial"/>
          <w:color w:val="000000"/>
          <w:sz w:val="24"/>
          <w:szCs w:val="24"/>
        </w:rPr>
        <w:t xml:space="preserve">est cena </w:t>
      </w:r>
      <w:r w:rsidR="00DE1EAA" w:rsidRPr="00E073EF">
        <w:rPr>
          <w:rFonts w:ascii="Arial" w:hAnsi="Arial" w:cs="Arial"/>
          <w:color w:val="000000"/>
          <w:sz w:val="24"/>
          <w:szCs w:val="24"/>
        </w:rPr>
        <w:t xml:space="preserve">ryczałtowa </w:t>
      </w:r>
      <w:r w:rsidRPr="00E073EF">
        <w:rPr>
          <w:rFonts w:ascii="Arial" w:hAnsi="Arial" w:cs="Arial"/>
          <w:color w:val="000000"/>
          <w:sz w:val="24"/>
          <w:szCs w:val="24"/>
        </w:rPr>
        <w:t xml:space="preserve">skalkulowana przez Wykonawcę </w:t>
      </w:r>
      <w:r w:rsidR="00DE1EAA" w:rsidRPr="00E073EF">
        <w:rPr>
          <w:rFonts w:ascii="Arial" w:hAnsi="Arial" w:cs="Arial"/>
          <w:color w:val="000000"/>
          <w:sz w:val="24"/>
          <w:szCs w:val="24"/>
        </w:rPr>
        <w:t>w kosztorysie ofertowym</w:t>
      </w:r>
      <w:r w:rsidRPr="00E073EF">
        <w:rPr>
          <w:rFonts w:ascii="Arial" w:hAnsi="Arial" w:cs="Arial"/>
          <w:color w:val="000000"/>
          <w:sz w:val="24"/>
          <w:szCs w:val="24"/>
        </w:rPr>
        <w:t xml:space="preserve"> przyjęt</w:t>
      </w:r>
      <w:r w:rsidR="00814075" w:rsidRPr="00E073EF">
        <w:rPr>
          <w:rFonts w:ascii="Arial" w:hAnsi="Arial" w:cs="Arial"/>
          <w:color w:val="000000"/>
          <w:sz w:val="24"/>
          <w:szCs w:val="24"/>
        </w:rPr>
        <w:t>ym</w:t>
      </w:r>
      <w:r w:rsidRPr="00E073EF">
        <w:rPr>
          <w:rFonts w:ascii="Arial" w:hAnsi="Arial" w:cs="Arial"/>
          <w:color w:val="000000"/>
          <w:sz w:val="24"/>
          <w:szCs w:val="24"/>
        </w:rPr>
        <w:t xml:space="preserve"> przez Zamawiającego w dokumentach umownych.</w:t>
      </w:r>
    </w:p>
    <w:p w14:paraId="2C5EBD29" w14:textId="77777777" w:rsidR="0097332F" w:rsidRPr="00E073EF" w:rsidRDefault="00383B32" w:rsidP="00710620">
      <w:pPr>
        <w:spacing w:line="360" w:lineRule="auto"/>
        <w:ind w:left="142"/>
        <w:jc w:val="both"/>
        <w:rPr>
          <w:rFonts w:ascii="Arial" w:hAnsi="Arial" w:cs="Arial"/>
          <w:bCs/>
          <w:color w:val="000000"/>
          <w:sz w:val="24"/>
          <w:szCs w:val="24"/>
        </w:rPr>
      </w:pPr>
      <w:r w:rsidRPr="00E073EF">
        <w:rPr>
          <w:rFonts w:ascii="Arial" w:hAnsi="Arial" w:cs="Arial"/>
          <w:color w:val="000000"/>
          <w:sz w:val="24"/>
          <w:szCs w:val="24"/>
        </w:rPr>
        <w:t>Ceny j</w:t>
      </w:r>
      <w:r w:rsidR="0097332F" w:rsidRPr="00E073EF">
        <w:rPr>
          <w:rFonts w:ascii="Arial" w:hAnsi="Arial" w:cs="Arial"/>
          <w:color w:val="000000"/>
          <w:sz w:val="24"/>
          <w:szCs w:val="24"/>
        </w:rPr>
        <w:t>ednostkowe lub wynagrod</w:t>
      </w:r>
      <w:r w:rsidR="00F40C82" w:rsidRPr="00E073EF">
        <w:rPr>
          <w:rFonts w:ascii="Arial" w:hAnsi="Arial" w:cs="Arial"/>
          <w:color w:val="000000"/>
          <w:sz w:val="24"/>
          <w:szCs w:val="24"/>
        </w:rPr>
        <w:t>zenie ryczałtowe robót obejmuje</w:t>
      </w:r>
      <w:r w:rsidR="0097332F" w:rsidRPr="00E073EF">
        <w:rPr>
          <w:rFonts w:ascii="Arial" w:hAnsi="Arial" w:cs="Arial"/>
          <w:color w:val="000000"/>
          <w:sz w:val="24"/>
          <w:szCs w:val="24"/>
        </w:rPr>
        <w:t>:</w:t>
      </w:r>
    </w:p>
    <w:p w14:paraId="498B911B" w14:textId="77777777" w:rsidR="00143EC5" w:rsidRPr="00E073EF" w:rsidRDefault="0097332F" w:rsidP="00143EC5">
      <w:pPr>
        <w:numPr>
          <w:ilvl w:val="0"/>
          <w:numId w:val="23"/>
        </w:numPr>
        <w:spacing w:line="360" w:lineRule="auto"/>
        <w:ind w:left="993" w:hanging="426"/>
        <w:jc w:val="both"/>
        <w:rPr>
          <w:rFonts w:ascii="Arial" w:hAnsi="Arial" w:cs="Arial"/>
          <w:bCs/>
          <w:color w:val="000000"/>
          <w:sz w:val="24"/>
          <w:szCs w:val="24"/>
        </w:rPr>
      </w:pPr>
      <w:r w:rsidRPr="00E073EF">
        <w:rPr>
          <w:rFonts w:ascii="Arial" w:hAnsi="Arial" w:cs="Arial"/>
          <w:color w:val="000000"/>
          <w:sz w:val="24"/>
          <w:szCs w:val="24"/>
        </w:rPr>
        <w:t>robociznę bezpośrednią z narzutami</w:t>
      </w:r>
      <w:r w:rsidR="00F40C82" w:rsidRPr="00E073EF">
        <w:rPr>
          <w:rFonts w:ascii="Arial" w:hAnsi="Arial" w:cs="Arial"/>
          <w:color w:val="000000"/>
          <w:sz w:val="24"/>
          <w:szCs w:val="24"/>
        </w:rPr>
        <w:t>,</w:t>
      </w:r>
    </w:p>
    <w:p w14:paraId="0A4A9007" w14:textId="77777777" w:rsidR="00FB2702" w:rsidRPr="00E073EF" w:rsidRDefault="0097332F" w:rsidP="00FB2702">
      <w:pPr>
        <w:numPr>
          <w:ilvl w:val="0"/>
          <w:numId w:val="23"/>
        </w:numPr>
        <w:spacing w:line="360" w:lineRule="auto"/>
        <w:ind w:left="993" w:hanging="426"/>
        <w:jc w:val="both"/>
        <w:rPr>
          <w:rFonts w:ascii="Arial" w:hAnsi="Arial" w:cs="Arial"/>
          <w:bCs/>
          <w:color w:val="000000"/>
          <w:sz w:val="24"/>
          <w:szCs w:val="24"/>
        </w:rPr>
      </w:pPr>
      <w:r w:rsidRPr="00E073EF">
        <w:rPr>
          <w:rFonts w:ascii="Arial" w:hAnsi="Arial" w:cs="Arial"/>
          <w:color w:val="000000"/>
          <w:sz w:val="24"/>
          <w:szCs w:val="24"/>
        </w:rPr>
        <w:t>wartość zużytych materiałów wraz z</w:t>
      </w:r>
      <w:r w:rsidRPr="00E073EF">
        <w:rPr>
          <w:rFonts w:ascii="Arial" w:hAnsi="Arial" w:cs="Arial"/>
          <w:bCs/>
          <w:color w:val="000000"/>
          <w:sz w:val="24"/>
          <w:szCs w:val="24"/>
        </w:rPr>
        <w:t xml:space="preserve"> kosztami zakupu, magazynowania,</w:t>
      </w:r>
      <w:r w:rsidRPr="00E073EF">
        <w:rPr>
          <w:rFonts w:ascii="Arial" w:hAnsi="Arial" w:cs="Arial"/>
          <w:color w:val="000000"/>
          <w:sz w:val="24"/>
          <w:szCs w:val="24"/>
        </w:rPr>
        <w:t xml:space="preserve"> ewentualnych ubytków i transportu na teren budowy</w:t>
      </w:r>
      <w:r w:rsidR="00F40C82" w:rsidRPr="00E073EF">
        <w:rPr>
          <w:rFonts w:ascii="Arial" w:hAnsi="Arial" w:cs="Arial"/>
          <w:color w:val="000000"/>
          <w:sz w:val="24"/>
          <w:szCs w:val="24"/>
        </w:rPr>
        <w:t>,</w:t>
      </w:r>
    </w:p>
    <w:p w14:paraId="69842080" w14:textId="77777777" w:rsidR="00FB2702" w:rsidRPr="00E073EF" w:rsidRDefault="0097332F" w:rsidP="00FB2702">
      <w:pPr>
        <w:numPr>
          <w:ilvl w:val="0"/>
          <w:numId w:val="23"/>
        </w:numPr>
        <w:spacing w:line="360" w:lineRule="auto"/>
        <w:ind w:left="993" w:hanging="426"/>
        <w:jc w:val="both"/>
        <w:rPr>
          <w:rFonts w:ascii="Arial" w:hAnsi="Arial" w:cs="Arial"/>
          <w:bCs/>
          <w:color w:val="000000"/>
          <w:sz w:val="24"/>
          <w:szCs w:val="24"/>
        </w:rPr>
      </w:pPr>
      <w:r w:rsidRPr="00E073EF">
        <w:rPr>
          <w:rFonts w:ascii="Arial" w:hAnsi="Arial" w:cs="Arial"/>
          <w:color w:val="000000"/>
          <w:sz w:val="24"/>
          <w:szCs w:val="24"/>
        </w:rPr>
        <w:t>wartość pracy sprzętu wraz z narzutami</w:t>
      </w:r>
      <w:r w:rsidR="00F40C82" w:rsidRPr="00E073EF">
        <w:rPr>
          <w:rFonts w:ascii="Arial" w:hAnsi="Arial" w:cs="Arial"/>
          <w:color w:val="000000"/>
          <w:sz w:val="24"/>
          <w:szCs w:val="24"/>
        </w:rPr>
        <w:t>,</w:t>
      </w:r>
      <w:r w:rsidR="00400478" w:rsidRPr="00E073EF">
        <w:rPr>
          <w:rFonts w:ascii="Arial" w:hAnsi="Arial" w:cs="Arial"/>
          <w:color w:val="000000"/>
          <w:sz w:val="24"/>
          <w:szCs w:val="24"/>
        </w:rPr>
        <w:t xml:space="preserve"> </w:t>
      </w:r>
    </w:p>
    <w:p w14:paraId="0CDFC50A" w14:textId="77777777" w:rsidR="00FB2702" w:rsidRPr="00E073EF" w:rsidRDefault="00400478" w:rsidP="00FB2702">
      <w:pPr>
        <w:numPr>
          <w:ilvl w:val="0"/>
          <w:numId w:val="23"/>
        </w:numPr>
        <w:spacing w:line="360" w:lineRule="auto"/>
        <w:ind w:left="993" w:hanging="426"/>
        <w:jc w:val="both"/>
        <w:rPr>
          <w:rFonts w:ascii="Arial" w:hAnsi="Arial" w:cs="Arial"/>
          <w:bCs/>
          <w:color w:val="000000"/>
          <w:sz w:val="24"/>
          <w:szCs w:val="24"/>
        </w:rPr>
      </w:pPr>
      <w:r w:rsidRPr="00E073EF">
        <w:rPr>
          <w:rFonts w:ascii="Arial" w:hAnsi="Arial" w:cs="Arial"/>
          <w:color w:val="000000"/>
          <w:sz w:val="24"/>
          <w:szCs w:val="24"/>
        </w:rPr>
        <w:t>k</w:t>
      </w:r>
      <w:r w:rsidR="0097332F" w:rsidRPr="00E073EF">
        <w:rPr>
          <w:rFonts w:ascii="Arial" w:hAnsi="Arial" w:cs="Arial"/>
          <w:color w:val="000000"/>
          <w:sz w:val="24"/>
          <w:szCs w:val="24"/>
        </w:rPr>
        <w:t>oszty pośrednie i zysk kalkulacyjny</w:t>
      </w:r>
      <w:r w:rsidR="00F40C82" w:rsidRPr="00E073EF">
        <w:rPr>
          <w:rFonts w:ascii="Arial" w:hAnsi="Arial" w:cs="Arial"/>
          <w:color w:val="000000"/>
          <w:sz w:val="24"/>
          <w:szCs w:val="24"/>
        </w:rPr>
        <w:t>,</w:t>
      </w:r>
      <w:r w:rsidRPr="00E073EF">
        <w:rPr>
          <w:rFonts w:ascii="Arial" w:hAnsi="Arial" w:cs="Arial"/>
          <w:color w:val="000000"/>
          <w:sz w:val="24"/>
          <w:szCs w:val="24"/>
        </w:rPr>
        <w:t xml:space="preserve"> </w:t>
      </w:r>
    </w:p>
    <w:p w14:paraId="7F96D1BE" w14:textId="77777777" w:rsidR="00026355" w:rsidRPr="00E073EF" w:rsidRDefault="0097332F" w:rsidP="00FB2702">
      <w:pPr>
        <w:numPr>
          <w:ilvl w:val="0"/>
          <w:numId w:val="23"/>
        </w:numPr>
        <w:spacing w:line="360" w:lineRule="auto"/>
        <w:ind w:left="993" w:hanging="426"/>
        <w:jc w:val="both"/>
        <w:rPr>
          <w:rFonts w:ascii="Arial" w:hAnsi="Arial" w:cs="Arial"/>
          <w:bCs/>
          <w:color w:val="000000"/>
          <w:sz w:val="24"/>
          <w:szCs w:val="24"/>
        </w:rPr>
      </w:pPr>
      <w:r w:rsidRPr="00E073EF">
        <w:rPr>
          <w:rFonts w:ascii="Arial" w:hAnsi="Arial" w:cs="Arial"/>
          <w:color w:val="000000"/>
          <w:sz w:val="24"/>
          <w:szCs w:val="24"/>
        </w:rPr>
        <w:t>podatki obliczone zgodnie z obowiązującymi przepisami,</w:t>
      </w:r>
      <w:r w:rsidRPr="00E073EF">
        <w:rPr>
          <w:rFonts w:ascii="Arial" w:hAnsi="Arial" w:cs="Arial"/>
          <w:bCs/>
          <w:color w:val="000000"/>
          <w:sz w:val="24"/>
          <w:szCs w:val="24"/>
        </w:rPr>
        <w:t xml:space="preserve"> ale z wyłączeniem</w:t>
      </w:r>
      <w:r w:rsidRPr="00E073EF">
        <w:rPr>
          <w:rFonts w:ascii="Arial" w:hAnsi="Arial" w:cs="Arial"/>
          <w:color w:val="000000"/>
          <w:sz w:val="24"/>
          <w:szCs w:val="24"/>
        </w:rPr>
        <w:t xml:space="preserve"> podatku </w:t>
      </w:r>
    </w:p>
    <w:p w14:paraId="57F9604E" w14:textId="77777777" w:rsidR="00026355" w:rsidRPr="00E073EF" w:rsidRDefault="00026355" w:rsidP="00710620">
      <w:pPr>
        <w:spacing w:before="280" w:line="360" w:lineRule="auto"/>
        <w:jc w:val="both"/>
        <w:rPr>
          <w:rFonts w:ascii="Arial" w:hAnsi="Arial" w:cs="Arial"/>
          <w:b/>
          <w:bCs/>
          <w:color w:val="000000"/>
          <w:sz w:val="24"/>
          <w:szCs w:val="24"/>
          <w:u w:val="single"/>
        </w:rPr>
      </w:pPr>
      <w:r w:rsidRPr="00E073EF">
        <w:rPr>
          <w:rFonts w:ascii="Arial" w:hAnsi="Arial" w:cs="Arial"/>
          <w:b/>
          <w:bCs/>
          <w:color w:val="000000"/>
          <w:sz w:val="24"/>
          <w:szCs w:val="24"/>
          <w:u w:val="single"/>
        </w:rPr>
        <w:t xml:space="preserve"> </w:t>
      </w:r>
      <w:r w:rsidR="0097332F" w:rsidRPr="00E073EF">
        <w:rPr>
          <w:rFonts w:ascii="Arial" w:hAnsi="Arial" w:cs="Arial"/>
          <w:b/>
          <w:bCs/>
          <w:color w:val="000000"/>
          <w:sz w:val="24"/>
          <w:szCs w:val="24"/>
          <w:u w:val="single"/>
        </w:rPr>
        <w:t>STB07 PODSTAWOWE OKREŚLENIA TECHNICZNE</w:t>
      </w:r>
    </w:p>
    <w:p w14:paraId="14F07AF6" w14:textId="77777777" w:rsidR="0097332F" w:rsidRPr="00E073EF" w:rsidRDefault="0097332F" w:rsidP="00710620">
      <w:pPr>
        <w:spacing w:before="280" w:line="360" w:lineRule="auto"/>
        <w:jc w:val="both"/>
        <w:rPr>
          <w:rFonts w:ascii="Arial" w:hAnsi="Arial" w:cs="Arial"/>
          <w:bCs/>
          <w:color w:val="000000"/>
          <w:sz w:val="24"/>
          <w:szCs w:val="24"/>
        </w:rPr>
      </w:pPr>
      <w:r w:rsidRPr="00E073EF">
        <w:rPr>
          <w:rFonts w:ascii="Arial" w:hAnsi="Arial" w:cs="Arial"/>
          <w:b/>
          <w:bCs/>
          <w:color w:val="000000"/>
          <w:sz w:val="24"/>
          <w:szCs w:val="24"/>
        </w:rPr>
        <w:t>1. Definicja wyrobu budowlanego przewidzianego do stosowania</w:t>
      </w:r>
    </w:p>
    <w:p w14:paraId="68A9F50C" w14:textId="77777777" w:rsidR="0097332F"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bCs/>
          <w:color w:val="000000"/>
          <w:sz w:val="24"/>
          <w:szCs w:val="24"/>
        </w:rPr>
        <w:t>Wyrób</w:t>
      </w:r>
      <w:r w:rsidRPr="00E073EF">
        <w:rPr>
          <w:rFonts w:ascii="Arial" w:hAnsi="Arial" w:cs="Arial"/>
          <w:color w:val="000000"/>
          <w:sz w:val="24"/>
          <w:szCs w:val="24"/>
        </w:rPr>
        <w:t xml:space="preserve"> budowlany jest to wyrób w rozumieniu przepisów o ocenie zgodności, wytworzony w celu wbudowania, wmontowania, zainstalowania lub zastosowania w sposób trwały w realizowanym obiekcie budowlanym, wprowadzany do obrotu jako wyrób pojedynczy lub zestaw wyrobów do stosowania we wzajemnym połączeniu stanowiącym integralną całość </w:t>
      </w:r>
      <w:r w:rsidRPr="00E073EF">
        <w:rPr>
          <w:rFonts w:ascii="Arial" w:hAnsi="Arial" w:cs="Arial"/>
          <w:bCs/>
          <w:color w:val="000000"/>
          <w:sz w:val="24"/>
          <w:szCs w:val="24"/>
        </w:rPr>
        <w:t>użytkową.</w:t>
      </w:r>
    </w:p>
    <w:p w14:paraId="5B2ACAB7" w14:textId="77777777" w:rsidR="0097332F" w:rsidRPr="00E073EF" w:rsidRDefault="0097332F" w:rsidP="00710620">
      <w:pPr>
        <w:spacing w:before="240" w:line="360" w:lineRule="auto"/>
        <w:ind w:left="142"/>
        <w:jc w:val="both"/>
        <w:rPr>
          <w:rFonts w:ascii="Arial" w:hAnsi="Arial" w:cs="Arial"/>
          <w:bCs/>
          <w:color w:val="000000"/>
          <w:sz w:val="24"/>
          <w:szCs w:val="24"/>
        </w:rPr>
      </w:pPr>
      <w:r w:rsidRPr="00E073EF">
        <w:rPr>
          <w:rFonts w:ascii="Arial" w:hAnsi="Arial" w:cs="Arial"/>
          <w:color w:val="000000"/>
          <w:sz w:val="24"/>
          <w:szCs w:val="24"/>
        </w:rPr>
        <w:t xml:space="preserve">Wyrobami budowlanymi o własnościach technicznych umożliwiającymi spełnienie przez realizowany obiekt wymagań podstawowych mogą </w:t>
      </w:r>
      <w:r w:rsidR="00400478" w:rsidRPr="00E073EF">
        <w:rPr>
          <w:rFonts w:ascii="Arial" w:hAnsi="Arial" w:cs="Arial"/>
          <w:color w:val="000000"/>
          <w:sz w:val="24"/>
          <w:szCs w:val="24"/>
        </w:rPr>
        <w:t>być:</w:t>
      </w:r>
    </w:p>
    <w:p w14:paraId="13AFA3E7" w14:textId="77777777" w:rsidR="00FB2702" w:rsidRPr="00E073EF" w:rsidRDefault="0097332F" w:rsidP="00FB2702">
      <w:pPr>
        <w:numPr>
          <w:ilvl w:val="0"/>
          <w:numId w:val="24"/>
        </w:numPr>
        <w:spacing w:line="360" w:lineRule="auto"/>
        <w:ind w:left="1134" w:hanging="567"/>
        <w:jc w:val="both"/>
        <w:rPr>
          <w:rFonts w:ascii="Arial" w:hAnsi="Arial" w:cs="Arial"/>
          <w:bCs/>
          <w:color w:val="000000"/>
          <w:sz w:val="24"/>
          <w:szCs w:val="24"/>
        </w:rPr>
      </w:pPr>
      <w:r w:rsidRPr="00E073EF">
        <w:rPr>
          <w:rFonts w:ascii="Arial" w:hAnsi="Arial" w:cs="Arial"/>
          <w:color w:val="000000"/>
          <w:sz w:val="24"/>
          <w:szCs w:val="24"/>
        </w:rPr>
        <w:t>wyroby dopuszczone do jednostkowego stosowania w budownictwie, co oznacza,</w:t>
      </w:r>
      <w:r w:rsidRPr="00E073EF">
        <w:rPr>
          <w:rFonts w:ascii="Arial" w:hAnsi="Arial" w:cs="Arial"/>
          <w:bCs/>
          <w:color w:val="000000"/>
          <w:sz w:val="24"/>
          <w:szCs w:val="24"/>
        </w:rPr>
        <w:t xml:space="preserve"> że </w:t>
      </w:r>
      <w:r w:rsidRPr="00E073EF">
        <w:rPr>
          <w:rFonts w:ascii="Arial" w:hAnsi="Arial" w:cs="Arial"/>
          <w:color w:val="000000"/>
          <w:sz w:val="24"/>
          <w:szCs w:val="24"/>
        </w:rPr>
        <w:t>wyrób może być stosowany wyłącznie na</w:t>
      </w:r>
      <w:r w:rsidRPr="00E073EF">
        <w:rPr>
          <w:rFonts w:ascii="Arial" w:hAnsi="Arial" w:cs="Arial"/>
          <w:bCs/>
          <w:color w:val="000000"/>
          <w:sz w:val="24"/>
          <w:szCs w:val="24"/>
        </w:rPr>
        <w:t xml:space="preserve"> tej</w:t>
      </w:r>
      <w:r w:rsidRPr="00E073EF">
        <w:rPr>
          <w:rFonts w:ascii="Arial" w:hAnsi="Arial" w:cs="Arial"/>
          <w:color w:val="000000"/>
          <w:sz w:val="24"/>
          <w:szCs w:val="24"/>
        </w:rPr>
        <w:t xml:space="preserve"> konkretnej inwestycji, dla której wyrób ten został wytworzony</w:t>
      </w:r>
      <w:r w:rsidR="00F40C82" w:rsidRPr="00E073EF">
        <w:rPr>
          <w:rFonts w:ascii="Arial" w:hAnsi="Arial" w:cs="Arial"/>
          <w:color w:val="000000"/>
          <w:sz w:val="24"/>
          <w:szCs w:val="24"/>
        </w:rPr>
        <w:t>,</w:t>
      </w:r>
    </w:p>
    <w:p w14:paraId="542F8B17" w14:textId="77777777" w:rsidR="00400478" w:rsidRPr="00E073EF" w:rsidRDefault="0097332F" w:rsidP="00FB2702">
      <w:pPr>
        <w:numPr>
          <w:ilvl w:val="0"/>
          <w:numId w:val="24"/>
        </w:numPr>
        <w:spacing w:line="360" w:lineRule="auto"/>
        <w:ind w:left="1134" w:hanging="567"/>
        <w:jc w:val="both"/>
        <w:rPr>
          <w:rFonts w:ascii="Arial" w:hAnsi="Arial" w:cs="Arial"/>
          <w:bCs/>
          <w:color w:val="000000"/>
          <w:sz w:val="24"/>
          <w:szCs w:val="24"/>
        </w:rPr>
      </w:pPr>
      <w:r w:rsidRPr="00E073EF">
        <w:rPr>
          <w:rFonts w:ascii="Arial" w:hAnsi="Arial" w:cs="Arial"/>
          <w:color w:val="000000"/>
          <w:sz w:val="24"/>
          <w:szCs w:val="24"/>
        </w:rPr>
        <w:t>wyroby dopuszczone</w:t>
      </w:r>
      <w:r w:rsidRPr="00E073EF">
        <w:rPr>
          <w:rFonts w:ascii="Arial" w:hAnsi="Arial" w:cs="Arial"/>
          <w:bCs/>
          <w:color w:val="000000"/>
          <w:sz w:val="24"/>
          <w:szCs w:val="24"/>
        </w:rPr>
        <w:t xml:space="preserve"> do obrotu i</w:t>
      </w:r>
      <w:r w:rsidRPr="00E073EF">
        <w:rPr>
          <w:rFonts w:ascii="Arial" w:hAnsi="Arial" w:cs="Arial"/>
          <w:color w:val="000000"/>
          <w:sz w:val="24"/>
          <w:szCs w:val="24"/>
        </w:rPr>
        <w:t xml:space="preserve"> powszechnego stosowania w budownictwie, co oznacza, że wyroby te mogą być przedmiotem swobodnego obrotu na terytorium Polski i mogą być stosowane, zgodnie z ich przeznaczeniem bez ograniczeń przy wykonywaniu robót budowlanych.</w:t>
      </w:r>
    </w:p>
    <w:p w14:paraId="3EF7D7B5" w14:textId="77777777" w:rsidR="0097332F" w:rsidRPr="00E073EF" w:rsidRDefault="0097332F" w:rsidP="00710620">
      <w:pPr>
        <w:spacing w:line="360" w:lineRule="auto"/>
        <w:ind w:right="26"/>
        <w:jc w:val="both"/>
        <w:rPr>
          <w:rFonts w:ascii="Arial" w:hAnsi="Arial" w:cs="Arial"/>
          <w:b/>
          <w:color w:val="000000"/>
          <w:sz w:val="24"/>
          <w:szCs w:val="24"/>
        </w:rPr>
      </w:pPr>
      <w:r w:rsidRPr="00E073EF">
        <w:rPr>
          <w:rFonts w:ascii="Arial" w:hAnsi="Arial" w:cs="Arial"/>
          <w:b/>
          <w:color w:val="000000"/>
          <w:sz w:val="24"/>
          <w:szCs w:val="24"/>
        </w:rPr>
        <w:t>2.</w:t>
      </w:r>
      <w:r w:rsidRPr="00E073EF">
        <w:rPr>
          <w:rFonts w:ascii="Arial" w:hAnsi="Arial" w:cs="Arial"/>
          <w:b/>
          <w:bCs/>
          <w:color w:val="000000"/>
          <w:sz w:val="24"/>
          <w:szCs w:val="24"/>
        </w:rPr>
        <w:t xml:space="preserve"> Wymagania</w:t>
      </w:r>
      <w:r w:rsidRPr="00E073EF">
        <w:rPr>
          <w:rFonts w:ascii="Arial" w:hAnsi="Arial" w:cs="Arial"/>
          <w:b/>
          <w:color w:val="000000"/>
          <w:sz w:val="24"/>
          <w:szCs w:val="24"/>
        </w:rPr>
        <w:t xml:space="preserve"> wobec</w:t>
      </w:r>
      <w:r w:rsidRPr="00E073EF">
        <w:rPr>
          <w:rFonts w:ascii="Arial" w:hAnsi="Arial" w:cs="Arial"/>
          <w:b/>
          <w:bCs/>
          <w:color w:val="000000"/>
          <w:sz w:val="24"/>
          <w:szCs w:val="24"/>
        </w:rPr>
        <w:t xml:space="preserve"> Wykonawcy</w:t>
      </w:r>
    </w:p>
    <w:p w14:paraId="451B193D" w14:textId="77777777" w:rsidR="0097332F" w:rsidRPr="00E073EF" w:rsidRDefault="0097332F" w:rsidP="00710620">
      <w:pPr>
        <w:spacing w:line="360" w:lineRule="auto"/>
        <w:ind w:right="28"/>
        <w:jc w:val="both"/>
        <w:rPr>
          <w:rFonts w:ascii="Arial" w:hAnsi="Arial" w:cs="Arial"/>
          <w:color w:val="000000"/>
          <w:sz w:val="24"/>
          <w:szCs w:val="24"/>
        </w:rPr>
      </w:pPr>
      <w:r w:rsidRPr="00E073EF">
        <w:rPr>
          <w:rFonts w:ascii="Arial" w:hAnsi="Arial" w:cs="Arial"/>
          <w:b/>
          <w:color w:val="000000"/>
          <w:sz w:val="24"/>
          <w:szCs w:val="24"/>
        </w:rPr>
        <w:t>2.1 Główne założenia systemu dopuszczenia wyrobów budowlanych do stosowania</w:t>
      </w:r>
    </w:p>
    <w:p w14:paraId="3BA414DF" w14:textId="77777777" w:rsidR="00400478" w:rsidRPr="00E073EF" w:rsidRDefault="0097332F" w:rsidP="00710620">
      <w:pPr>
        <w:spacing w:before="200" w:line="360" w:lineRule="auto"/>
        <w:ind w:left="142"/>
        <w:jc w:val="both"/>
        <w:rPr>
          <w:rFonts w:ascii="Arial" w:hAnsi="Arial" w:cs="Arial"/>
          <w:color w:val="000000"/>
          <w:sz w:val="24"/>
          <w:szCs w:val="24"/>
        </w:rPr>
      </w:pPr>
      <w:r w:rsidRPr="00E073EF">
        <w:rPr>
          <w:rFonts w:ascii="Arial" w:hAnsi="Arial" w:cs="Arial"/>
          <w:color w:val="000000"/>
          <w:sz w:val="24"/>
          <w:szCs w:val="24"/>
        </w:rPr>
        <w:lastRenderedPageBreak/>
        <w:t>Obiekt budowlany wraz ze związanymi z nim urządzeniami budowlanymi należy budować w sposób określony w przepisach, w tym techniczno budowlanych oraz zgodnie z zasadami wiedzy technicznej zapewniając spełnienie wymagań podstawowych dotyczących:</w:t>
      </w:r>
      <w:r w:rsidR="00400478" w:rsidRPr="00E073EF">
        <w:rPr>
          <w:rFonts w:ascii="Arial" w:hAnsi="Arial" w:cs="Arial"/>
          <w:color w:val="000000"/>
          <w:sz w:val="24"/>
          <w:szCs w:val="24"/>
        </w:rPr>
        <w:t xml:space="preserve"> </w:t>
      </w:r>
    </w:p>
    <w:p w14:paraId="20C19571" w14:textId="77777777" w:rsidR="00400478" w:rsidRPr="00E073EF" w:rsidRDefault="0097332F" w:rsidP="00FB2702">
      <w:pPr>
        <w:numPr>
          <w:ilvl w:val="0"/>
          <w:numId w:val="25"/>
        </w:numPr>
        <w:spacing w:before="200" w:line="360" w:lineRule="auto"/>
        <w:ind w:left="1134" w:hanging="567"/>
        <w:jc w:val="both"/>
        <w:rPr>
          <w:rFonts w:ascii="Arial" w:hAnsi="Arial" w:cs="Arial"/>
          <w:color w:val="000000"/>
          <w:sz w:val="24"/>
          <w:szCs w:val="24"/>
        </w:rPr>
      </w:pPr>
      <w:r w:rsidRPr="00E073EF">
        <w:rPr>
          <w:rFonts w:ascii="Arial" w:hAnsi="Arial" w:cs="Arial"/>
          <w:color w:val="000000"/>
          <w:sz w:val="24"/>
          <w:szCs w:val="24"/>
        </w:rPr>
        <w:t>bezpieczeństwa konstrukcji - obciążenia mogące działać na wykonywany</w:t>
      </w:r>
      <w:r w:rsidRPr="00E073EF">
        <w:rPr>
          <w:rFonts w:ascii="Arial" w:hAnsi="Arial" w:cs="Arial"/>
          <w:bCs/>
          <w:color w:val="000000"/>
          <w:sz w:val="24"/>
          <w:szCs w:val="24"/>
        </w:rPr>
        <w:t xml:space="preserve"> obiekt </w:t>
      </w:r>
      <w:r w:rsidRPr="00E073EF">
        <w:rPr>
          <w:rFonts w:ascii="Arial" w:hAnsi="Arial" w:cs="Arial"/>
          <w:color w:val="000000"/>
          <w:sz w:val="24"/>
          <w:szCs w:val="24"/>
        </w:rPr>
        <w:t>budowlany w trakcie jego wznoszenia i użytkowania nie mogą doprowadzić</w:t>
      </w:r>
      <w:r w:rsidRPr="00E073EF">
        <w:rPr>
          <w:rFonts w:ascii="Arial" w:hAnsi="Arial" w:cs="Arial"/>
          <w:bCs/>
          <w:color w:val="000000"/>
          <w:sz w:val="24"/>
          <w:szCs w:val="24"/>
        </w:rPr>
        <w:t xml:space="preserve"> do:</w:t>
      </w:r>
      <w:r w:rsidR="00400478" w:rsidRPr="00E073EF">
        <w:rPr>
          <w:rFonts w:ascii="Arial" w:hAnsi="Arial" w:cs="Arial"/>
          <w:color w:val="000000"/>
          <w:sz w:val="24"/>
          <w:szCs w:val="24"/>
        </w:rPr>
        <w:t xml:space="preserve"> </w:t>
      </w:r>
    </w:p>
    <w:p w14:paraId="3D8ECF24" w14:textId="77777777" w:rsidR="00FB2702" w:rsidRPr="00E073EF" w:rsidRDefault="00400478" w:rsidP="00FB2702">
      <w:pPr>
        <w:spacing w:line="360" w:lineRule="auto"/>
        <w:ind w:left="1778" w:hanging="644"/>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zawalenia się całego obiektu lub jego części</w:t>
      </w:r>
      <w:r w:rsidR="00F40C82" w:rsidRPr="00E073EF">
        <w:rPr>
          <w:rFonts w:ascii="Arial" w:hAnsi="Arial" w:cs="Arial"/>
          <w:color w:val="000000"/>
          <w:sz w:val="24"/>
          <w:szCs w:val="24"/>
        </w:rPr>
        <w:t>,</w:t>
      </w:r>
    </w:p>
    <w:p w14:paraId="2AAD6FAC" w14:textId="77777777" w:rsidR="00400478" w:rsidRPr="00E073EF" w:rsidRDefault="00FB2702" w:rsidP="00FB2702">
      <w:pPr>
        <w:spacing w:line="360" w:lineRule="auto"/>
        <w:ind w:left="1778" w:hanging="644"/>
        <w:jc w:val="both"/>
        <w:rPr>
          <w:rFonts w:ascii="Arial" w:hAnsi="Arial" w:cs="Arial"/>
          <w:color w:val="000000"/>
          <w:sz w:val="24"/>
          <w:szCs w:val="24"/>
        </w:rPr>
      </w:pPr>
      <w:r w:rsidRPr="00E073EF">
        <w:rPr>
          <w:rFonts w:ascii="Arial" w:hAnsi="Arial" w:cs="Arial"/>
          <w:color w:val="000000"/>
          <w:sz w:val="24"/>
          <w:szCs w:val="24"/>
        </w:rPr>
        <w:t>-</w:t>
      </w:r>
      <w:r w:rsidR="00400478" w:rsidRPr="00E073EF">
        <w:rPr>
          <w:rFonts w:ascii="Arial" w:hAnsi="Arial" w:cs="Arial"/>
          <w:color w:val="000000"/>
          <w:sz w:val="24"/>
          <w:szCs w:val="24"/>
        </w:rPr>
        <w:t xml:space="preserve"> </w:t>
      </w:r>
      <w:r w:rsidR="0097332F" w:rsidRPr="00E073EF">
        <w:rPr>
          <w:rFonts w:ascii="Arial" w:hAnsi="Arial" w:cs="Arial"/>
          <w:color w:val="000000"/>
          <w:sz w:val="24"/>
          <w:szCs w:val="24"/>
        </w:rPr>
        <w:t>znacznych odkształceń o niedopuszczalnej wielkości</w:t>
      </w:r>
      <w:r w:rsidR="00F40C82" w:rsidRPr="00E073EF">
        <w:rPr>
          <w:rFonts w:ascii="Arial" w:hAnsi="Arial" w:cs="Arial"/>
          <w:color w:val="000000"/>
          <w:sz w:val="24"/>
          <w:szCs w:val="24"/>
        </w:rPr>
        <w:t>,</w:t>
      </w:r>
    </w:p>
    <w:p w14:paraId="5AA1D9EC" w14:textId="77777777" w:rsidR="00FB2702" w:rsidRPr="00E073EF" w:rsidRDefault="00400478" w:rsidP="00FB2702">
      <w:pPr>
        <w:spacing w:line="360" w:lineRule="auto"/>
        <w:ind w:left="1276" w:hanging="142"/>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uszkodzenia części obiektu, instalacji lub zamontowanego wyposażenia w wyniku znacznych</w:t>
      </w:r>
      <w:r w:rsidR="00F40C82" w:rsidRPr="00E073EF">
        <w:rPr>
          <w:rFonts w:ascii="Arial" w:hAnsi="Arial" w:cs="Arial"/>
          <w:color w:val="000000"/>
          <w:sz w:val="24"/>
          <w:szCs w:val="24"/>
        </w:rPr>
        <w:t>,</w:t>
      </w:r>
      <w:r w:rsidR="0097332F" w:rsidRPr="00E073EF">
        <w:rPr>
          <w:rFonts w:ascii="Arial" w:hAnsi="Arial" w:cs="Arial"/>
          <w:color w:val="000000"/>
          <w:sz w:val="24"/>
          <w:szCs w:val="24"/>
        </w:rPr>
        <w:t xml:space="preserve"> odkształceń elementów nośnych konstrukcji</w:t>
      </w:r>
      <w:r w:rsidR="00F40C82" w:rsidRPr="00E073EF">
        <w:rPr>
          <w:rFonts w:ascii="Arial" w:hAnsi="Arial" w:cs="Arial"/>
          <w:color w:val="000000"/>
          <w:sz w:val="24"/>
          <w:szCs w:val="24"/>
        </w:rPr>
        <w:t>,</w:t>
      </w:r>
      <w:r w:rsidRPr="00E073EF">
        <w:rPr>
          <w:rFonts w:ascii="Arial" w:hAnsi="Arial" w:cs="Arial"/>
          <w:color w:val="000000"/>
          <w:sz w:val="24"/>
          <w:szCs w:val="24"/>
        </w:rPr>
        <w:t xml:space="preserve"> </w:t>
      </w:r>
    </w:p>
    <w:p w14:paraId="0E3214AB" w14:textId="77777777" w:rsidR="00A13BB3" w:rsidRPr="00E073EF" w:rsidRDefault="00FB2702" w:rsidP="00FB2702">
      <w:pPr>
        <w:spacing w:line="360" w:lineRule="auto"/>
        <w:ind w:left="1276" w:hanging="218"/>
        <w:jc w:val="both"/>
        <w:rPr>
          <w:rFonts w:ascii="Arial" w:hAnsi="Arial" w:cs="Arial"/>
          <w:color w:val="000000"/>
          <w:sz w:val="24"/>
          <w:szCs w:val="24"/>
        </w:rPr>
      </w:pPr>
      <w:r w:rsidRPr="00E073EF">
        <w:rPr>
          <w:rFonts w:ascii="Arial" w:hAnsi="Arial" w:cs="Arial"/>
          <w:color w:val="000000"/>
          <w:sz w:val="24"/>
          <w:szCs w:val="24"/>
        </w:rPr>
        <w:t>-</w:t>
      </w:r>
      <w:r w:rsidR="0097332F" w:rsidRPr="00E073EF">
        <w:rPr>
          <w:rFonts w:ascii="Arial" w:hAnsi="Arial" w:cs="Arial"/>
          <w:color w:val="000000"/>
          <w:sz w:val="24"/>
          <w:szCs w:val="24"/>
        </w:rPr>
        <w:t>uszkodzenia na skutek wypadku w stopniu nieproporcjonalnym</w:t>
      </w:r>
      <w:r w:rsidR="0097332F" w:rsidRPr="00E073EF">
        <w:rPr>
          <w:rFonts w:ascii="Arial" w:hAnsi="Arial" w:cs="Arial"/>
          <w:bCs/>
          <w:color w:val="000000"/>
          <w:sz w:val="24"/>
          <w:szCs w:val="24"/>
        </w:rPr>
        <w:t xml:space="preserve"> do </w:t>
      </w:r>
      <w:r w:rsidR="0097332F" w:rsidRPr="00E073EF">
        <w:rPr>
          <w:rFonts w:ascii="Arial" w:hAnsi="Arial" w:cs="Arial"/>
          <w:color w:val="000000"/>
          <w:sz w:val="24"/>
          <w:szCs w:val="24"/>
        </w:rPr>
        <w:t>wywołującej go przyczyny</w:t>
      </w:r>
    </w:p>
    <w:p w14:paraId="324FA71C" w14:textId="77777777" w:rsidR="00A13BB3" w:rsidRPr="00E073EF" w:rsidRDefault="0097332F" w:rsidP="00FB2702">
      <w:pPr>
        <w:numPr>
          <w:ilvl w:val="0"/>
          <w:numId w:val="15"/>
        </w:numPr>
        <w:spacing w:line="360" w:lineRule="auto"/>
        <w:ind w:hanging="1069"/>
        <w:jc w:val="both"/>
        <w:rPr>
          <w:rFonts w:ascii="Arial" w:hAnsi="Arial" w:cs="Arial"/>
          <w:bCs/>
          <w:color w:val="000000"/>
          <w:sz w:val="24"/>
          <w:szCs w:val="24"/>
        </w:rPr>
      </w:pPr>
      <w:r w:rsidRPr="00E073EF">
        <w:rPr>
          <w:rFonts w:ascii="Arial" w:hAnsi="Arial" w:cs="Arial"/>
          <w:color w:val="000000"/>
          <w:sz w:val="24"/>
          <w:szCs w:val="24"/>
        </w:rPr>
        <w:t>bezpieczeństwa pożarowego - obiekt w trakcie pożaru powinien zapewniać:</w:t>
      </w:r>
    </w:p>
    <w:p w14:paraId="34CA9F7C" w14:textId="77777777" w:rsidR="00A13BB3" w:rsidRPr="00E073EF" w:rsidRDefault="00A13BB3" w:rsidP="00FB2702">
      <w:pPr>
        <w:spacing w:line="360" w:lineRule="auto"/>
        <w:ind w:left="1636" w:hanging="502"/>
        <w:jc w:val="both"/>
        <w:rPr>
          <w:rFonts w:ascii="Arial" w:hAnsi="Arial" w:cs="Arial"/>
          <w:color w:val="000000"/>
          <w:sz w:val="24"/>
          <w:szCs w:val="24"/>
        </w:rPr>
      </w:pPr>
      <w:r w:rsidRPr="00E073EF">
        <w:rPr>
          <w:rFonts w:ascii="Arial" w:hAnsi="Arial" w:cs="Arial"/>
          <w:bCs/>
          <w:color w:val="000000"/>
          <w:sz w:val="24"/>
          <w:szCs w:val="24"/>
        </w:rPr>
        <w:t>- za</w:t>
      </w:r>
      <w:r w:rsidR="0097332F" w:rsidRPr="00E073EF">
        <w:rPr>
          <w:rFonts w:ascii="Arial" w:hAnsi="Arial" w:cs="Arial"/>
          <w:color w:val="000000"/>
          <w:sz w:val="24"/>
          <w:szCs w:val="24"/>
        </w:rPr>
        <w:t xml:space="preserve">chowanie nośności konstrukcji przez założony </w:t>
      </w:r>
      <w:r w:rsidRPr="00E073EF">
        <w:rPr>
          <w:rFonts w:ascii="Arial" w:hAnsi="Arial" w:cs="Arial"/>
          <w:color w:val="000000"/>
          <w:sz w:val="24"/>
          <w:szCs w:val="24"/>
        </w:rPr>
        <w:t>okres,</w:t>
      </w:r>
    </w:p>
    <w:p w14:paraId="5C55285E" w14:textId="77777777" w:rsidR="00A13BB3" w:rsidRPr="00E073EF" w:rsidRDefault="00A13BB3" w:rsidP="00FB2702">
      <w:pPr>
        <w:spacing w:line="360" w:lineRule="auto"/>
        <w:ind w:left="1636" w:hanging="502"/>
        <w:jc w:val="both"/>
        <w:rPr>
          <w:rFonts w:ascii="Arial" w:hAnsi="Arial" w:cs="Arial"/>
          <w:color w:val="000000"/>
          <w:sz w:val="24"/>
          <w:szCs w:val="24"/>
        </w:rPr>
      </w:pPr>
      <w:r w:rsidRPr="00E073EF">
        <w:rPr>
          <w:rFonts w:ascii="Arial" w:hAnsi="Arial" w:cs="Arial"/>
          <w:color w:val="000000"/>
          <w:sz w:val="24"/>
          <w:szCs w:val="24"/>
        </w:rPr>
        <w:t>- o</w:t>
      </w:r>
      <w:r w:rsidR="0097332F" w:rsidRPr="00E073EF">
        <w:rPr>
          <w:rFonts w:ascii="Arial" w:hAnsi="Arial" w:cs="Arial"/>
          <w:color w:val="000000"/>
          <w:sz w:val="24"/>
          <w:szCs w:val="24"/>
        </w:rPr>
        <w:t>graniczenie powstawania i rozprzestrzeniania się ognia i dymu w obiekcie</w:t>
      </w:r>
      <w:r w:rsidRPr="00E073EF">
        <w:rPr>
          <w:rFonts w:ascii="Arial" w:hAnsi="Arial" w:cs="Arial"/>
          <w:color w:val="000000"/>
          <w:sz w:val="24"/>
          <w:szCs w:val="24"/>
        </w:rPr>
        <w:t>,</w:t>
      </w:r>
    </w:p>
    <w:p w14:paraId="49FA9390" w14:textId="77777777" w:rsidR="0097332F" w:rsidRPr="00E073EF" w:rsidRDefault="00A13BB3" w:rsidP="00FB2702">
      <w:pPr>
        <w:spacing w:line="360" w:lineRule="auto"/>
        <w:ind w:left="1636" w:hanging="502"/>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ograniczenie rozprzestrzeniania się ognia na sąsiednie obiekty</w:t>
      </w:r>
      <w:r w:rsidRPr="00E073EF">
        <w:rPr>
          <w:rFonts w:ascii="Arial" w:hAnsi="Arial" w:cs="Arial"/>
          <w:color w:val="000000"/>
          <w:sz w:val="24"/>
          <w:szCs w:val="24"/>
        </w:rPr>
        <w:t>,</w:t>
      </w:r>
    </w:p>
    <w:p w14:paraId="2CFBC6FE" w14:textId="77777777" w:rsidR="0097332F" w:rsidRPr="00E073EF" w:rsidRDefault="00A13BB3" w:rsidP="00FB2702">
      <w:pPr>
        <w:spacing w:line="360" w:lineRule="auto"/>
        <w:ind w:left="1636" w:hanging="502"/>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możliwość opuszczenia obiektu przez mieszkańców lub ich uratowania w</w:t>
      </w:r>
      <w:r w:rsidR="0097332F" w:rsidRPr="00E073EF">
        <w:rPr>
          <w:rFonts w:ascii="Arial" w:hAnsi="Arial" w:cs="Arial"/>
          <w:bCs/>
          <w:color w:val="000000"/>
          <w:sz w:val="24"/>
          <w:szCs w:val="24"/>
        </w:rPr>
        <w:t xml:space="preserve"> inny </w:t>
      </w:r>
      <w:r w:rsidR="0097332F" w:rsidRPr="00E073EF">
        <w:rPr>
          <w:rFonts w:ascii="Arial" w:hAnsi="Arial" w:cs="Arial"/>
          <w:color w:val="000000"/>
          <w:sz w:val="24"/>
          <w:szCs w:val="24"/>
        </w:rPr>
        <w:t>sposób</w:t>
      </w:r>
      <w:r w:rsidRPr="00E073EF">
        <w:rPr>
          <w:rFonts w:ascii="Arial" w:hAnsi="Arial" w:cs="Arial"/>
          <w:color w:val="000000"/>
          <w:sz w:val="24"/>
          <w:szCs w:val="24"/>
        </w:rPr>
        <w:t xml:space="preserve">, </w:t>
      </w:r>
    </w:p>
    <w:p w14:paraId="520DC348" w14:textId="77777777" w:rsidR="00A13BB3" w:rsidRPr="00E073EF" w:rsidRDefault="00A13BB3" w:rsidP="00FB2702">
      <w:pPr>
        <w:spacing w:line="360" w:lineRule="auto"/>
        <w:ind w:left="1636" w:hanging="502"/>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bezpieczeństwo ekip ratowniczych</w:t>
      </w:r>
      <w:r w:rsidRPr="00E073EF">
        <w:rPr>
          <w:rFonts w:ascii="Arial" w:hAnsi="Arial" w:cs="Arial"/>
          <w:color w:val="000000"/>
          <w:sz w:val="24"/>
          <w:szCs w:val="24"/>
        </w:rPr>
        <w:t xml:space="preserve"> </w:t>
      </w:r>
    </w:p>
    <w:p w14:paraId="75098628" w14:textId="77777777" w:rsidR="00FB2702" w:rsidRPr="00E073EF" w:rsidRDefault="0097332F" w:rsidP="00FB2702">
      <w:pPr>
        <w:numPr>
          <w:ilvl w:val="0"/>
          <w:numId w:val="15"/>
        </w:numPr>
        <w:spacing w:line="360" w:lineRule="auto"/>
        <w:ind w:left="1418" w:hanging="709"/>
        <w:jc w:val="both"/>
        <w:rPr>
          <w:rFonts w:ascii="Arial" w:hAnsi="Arial" w:cs="Arial"/>
          <w:bCs/>
          <w:color w:val="000000"/>
          <w:sz w:val="24"/>
          <w:szCs w:val="24"/>
        </w:rPr>
      </w:pPr>
      <w:r w:rsidRPr="00E073EF">
        <w:rPr>
          <w:rFonts w:ascii="Arial" w:hAnsi="Arial" w:cs="Arial"/>
          <w:color w:val="000000"/>
          <w:sz w:val="24"/>
          <w:szCs w:val="24"/>
        </w:rPr>
        <w:t>bezpieczeństwa użytkowania - obiekt budowlany nie powinien w trakcie użytkowania stwarzać ryzyka wypadków, takich jak : pośliźnięcia, upadki, zderzenia,</w:t>
      </w:r>
      <w:r w:rsidRPr="00E073EF">
        <w:rPr>
          <w:rFonts w:ascii="Arial" w:hAnsi="Arial" w:cs="Arial"/>
          <w:bCs/>
          <w:color w:val="000000"/>
          <w:sz w:val="24"/>
          <w:szCs w:val="24"/>
        </w:rPr>
        <w:t xml:space="preserve"> oparzenia, </w:t>
      </w:r>
      <w:r w:rsidRPr="00E073EF">
        <w:rPr>
          <w:rFonts w:ascii="Arial" w:hAnsi="Arial" w:cs="Arial"/>
          <w:color w:val="000000"/>
          <w:sz w:val="24"/>
          <w:szCs w:val="24"/>
        </w:rPr>
        <w:t>porażenia prądem elektrycznym, obrażenia w wyniku eksplozji</w:t>
      </w:r>
    </w:p>
    <w:p w14:paraId="096CA70B" w14:textId="77777777" w:rsidR="0097332F" w:rsidRPr="00E073EF" w:rsidRDefault="0097332F" w:rsidP="00FB2702">
      <w:pPr>
        <w:numPr>
          <w:ilvl w:val="0"/>
          <w:numId w:val="15"/>
        </w:numPr>
        <w:spacing w:line="360" w:lineRule="auto"/>
        <w:ind w:left="1418" w:hanging="709"/>
        <w:jc w:val="both"/>
        <w:rPr>
          <w:rFonts w:ascii="Arial" w:hAnsi="Arial" w:cs="Arial"/>
          <w:bCs/>
          <w:color w:val="000000"/>
          <w:sz w:val="24"/>
          <w:szCs w:val="24"/>
        </w:rPr>
      </w:pPr>
      <w:r w:rsidRPr="00E073EF">
        <w:rPr>
          <w:rFonts w:ascii="Arial" w:hAnsi="Arial" w:cs="Arial"/>
          <w:color w:val="000000"/>
          <w:sz w:val="24"/>
          <w:szCs w:val="24"/>
        </w:rPr>
        <w:t>odpowiednich warunków higienicznych i zdrowotnych oraz ochrony środowiska -obiekt budowlany</w:t>
      </w:r>
      <w:r w:rsidRPr="00E073EF">
        <w:rPr>
          <w:rFonts w:ascii="Arial" w:hAnsi="Arial" w:cs="Arial"/>
          <w:bCs/>
          <w:color w:val="000000"/>
          <w:sz w:val="24"/>
          <w:szCs w:val="24"/>
        </w:rPr>
        <w:t xml:space="preserve"> nie</w:t>
      </w:r>
      <w:r w:rsidRPr="00E073EF">
        <w:rPr>
          <w:rFonts w:ascii="Arial" w:hAnsi="Arial" w:cs="Arial"/>
          <w:color w:val="000000"/>
          <w:sz w:val="24"/>
          <w:szCs w:val="24"/>
        </w:rPr>
        <w:t xml:space="preserve"> powinien stwarzać zagrożenia</w:t>
      </w:r>
      <w:r w:rsidRPr="00E073EF">
        <w:rPr>
          <w:rFonts w:ascii="Arial" w:hAnsi="Arial" w:cs="Arial"/>
          <w:bCs/>
          <w:color w:val="000000"/>
          <w:sz w:val="24"/>
          <w:szCs w:val="24"/>
        </w:rPr>
        <w:t xml:space="preserve"> dla</w:t>
      </w:r>
      <w:r w:rsidRPr="00E073EF">
        <w:rPr>
          <w:rFonts w:ascii="Arial" w:hAnsi="Arial" w:cs="Arial"/>
          <w:color w:val="000000"/>
          <w:sz w:val="24"/>
          <w:szCs w:val="24"/>
        </w:rPr>
        <w:t xml:space="preserve"> higieny, zdrowia pracowników a także środowiska, w szczególności w wyniku:</w:t>
      </w:r>
      <w:r w:rsidR="00A13BB3" w:rsidRPr="00E073EF">
        <w:rPr>
          <w:rFonts w:ascii="Arial" w:hAnsi="Arial" w:cs="Arial"/>
          <w:color w:val="000000"/>
          <w:sz w:val="24"/>
          <w:szCs w:val="24"/>
        </w:rPr>
        <w:t xml:space="preserve"> </w:t>
      </w:r>
    </w:p>
    <w:p w14:paraId="285103E0" w14:textId="77777777" w:rsidR="0097332F" w:rsidRPr="00E073EF" w:rsidRDefault="00192D83" w:rsidP="00FB2702">
      <w:pPr>
        <w:spacing w:line="360" w:lineRule="auto"/>
        <w:ind w:left="1636" w:hanging="360"/>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wy</w:t>
      </w:r>
      <w:r w:rsidR="00F40C82" w:rsidRPr="00E073EF">
        <w:rPr>
          <w:rFonts w:ascii="Arial" w:hAnsi="Arial" w:cs="Arial"/>
          <w:color w:val="000000"/>
          <w:sz w:val="24"/>
          <w:szCs w:val="24"/>
        </w:rPr>
        <w:t>dzielania się gazów toksycznych,</w:t>
      </w:r>
      <w:r w:rsidRPr="00E073EF">
        <w:rPr>
          <w:rFonts w:ascii="Arial" w:hAnsi="Arial" w:cs="Arial"/>
          <w:color w:val="000000"/>
          <w:sz w:val="24"/>
          <w:szCs w:val="24"/>
        </w:rPr>
        <w:t xml:space="preserve"> </w:t>
      </w:r>
    </w:p>
    <w:p w14:paraId="470E68AA" w14:textId="77777777" w:rsidR="0097332F" w:rsidRPr="00E073EF" w:rsidRDefault="00192D83" w:rsidP="00FB2702">
      <w:pPr>
        <w:spacing w:line="360" w:lineRule="auto"/>
        <w:ind w:left="1636" w:hanging="360"/>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obecności szkodliwych cząstek lub gazów w powietrzu</w:t>
      </w:r>
      <w:r w:rsidR="00F40C82" w:rsidRPr="00E073EF">
        <w:rPr>
          <w:rFonts w:ascii="Arial" w:hAnsi="Arial" w:cs="Arial"/>
          <w:color w:val="000000"/>
          <w:sz w:val="24"/>
          <w:szCs w:val="24"/>
        </w:rPr>
        <w:t>,</w:t>
      </w:r>
    </w:p>
    <w:p w14:paraId="0ED215C1" w14:textId="77777777" w:rsidR="0097332F" w:rsidRPr="00E073EF" w:rsidRDefault="00192D83" w:rsidP="00FB2702">
      <w:pPr>
        <w:spacing w:line="360" w:lineRule="auto"/>
        <w:ind w:left="1636" w:hanging="360"/>
        <w:jc w:val="both"/>
        <w:rPr>
          <w:rFonts w:ascii="Arial" w:hAnsi="Arial" w:cs="Arial"/>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emisji niebezpiecznego promieniowania</w:t>
      </w:r>
      <w:r w:rsidR="00F40C82" w:rsidRPr="00E073EF">
        <w:rPr>
          <w:rFonts w:ascii="Arial" w:hAnsi="Arial" w:cs="Arial"/>
          <w:color w:val="000000"/>
          <w:sz w:val="24"/>
          <w:szCs w:val="24"/>
        </w:rPr>
        <w:t>,</w:t>
      </w:r>
    </w:p>
    <w:p w14:paraId="2C995858" w14:textId="77777777" w:rsidR="00192D83" w:rsidRPr="00E073EF" w:rsidRDefault="00192D83" w:rsidP="00FB2702">
      <w:pPr>
        <w:spacing w:line="360" w:lineRule="auto"/>
        <w:ind w:left="1636" w:hanging="360"/>
        <w:jc w:val="both"/>
        <w:rPr>
          <w:rFonts w:ascii="Arial" w:hAnsi="Arial" w:cs="Arial"/>
          <w:color w:val="000000"/>
          <w:sz w:val="24"/>
          <w:szCs w:val="24"/>
        </w:rPr>
      </w:pPr>
      <w:r w:rsidRPr="00E073EF">
        <w:rPr>
          <w:rFonts w:ascii="Arial" w:hAnsi="Arial" w:cs="Arial"/>
          <w:color w:val="000000"/>
          <w:sz w:val="24"/>
          <w:szCs w:val="24"/>
        </w:rPr>
        <w:lastRenderedPageBreak/>
        <w:t xml:space="preserve">- </w:t>
      </w:r>
      <w:r w:rsidR="0097332F" w:rsidRPr="00E073EF">
        <w:rPr>
          <w:rFonts w:ascii="Arial" w:hAnsi="Arial" w:cs="Arial"/>
          <w:color w:val="000000"/>
          <w:sz w:val="24"/>
          <w:szCs w:val="24"/>
        </w:rPr>
        <w:t>zanieczyszc</w:t>
      </w:r>
      <w:r w:rsidR="00F40C82" w:rsidRPr="00E073EF">
        <w:rPr>
          <w:rFonts w:ascii="Arial" w:hAnsi="Arial" w:cs="Arial"/>
          <w:color w:val="000000"/>
          <w:sz w:val="24"/>
          <w:szCs w:val="24"/>
        </w:rPr>
        <w:t>zenia wody lub gleby,</w:t>
      </w:r>
      <w:r w:rsidRPr="00E073EF">
        <w:rPr>
          <w:rFonts w:ascii="Arial" w:hAnsi="Arial" w:cs="Arial"/>
          <w:color w:val="000000"/>
          <w:sz w:val="24"/>
          <w:szCs w:val="24"/>
        </w:rPr>
        <w:t xml:space="preserve"> </w:t>
      </w:r>
    </w:p>
    <w:p w14:paraId="11DEE989" w14:textId="77777777" w:rsidR="00192D83" w:rsidRPr="00E073EF" w:rsidRDefault="00192D83" w:rsidP="00FB2702">
      <w:pPr>
        <w:spacing w:line="360" w:lineRule="auto"/>
        <w:ind w:left="1418"/>
        <w:jc w:val="both"/>
        <w:rPr>
          <w:rFonts w:ascii="Arial" w:hAnsi="Arial" w:cs="Arial"/>
          <w:bCs/>
          <w:color w:val="000000"/>
          <w:sz w:val="24"/>
          <w:szCs w:val="24"/>
        </w:rPr>
      </w:pPr>
      <w:r w:rsidRPr="00E073EF">
        <w:rPr>
          <w:rFonts w:ascii="Arial" w:hAnsi="Arial" w:cs="Arial"/>
          <w:color w:val="000000"/>
          <w:sz w:val="24"/>
          <w:szCs w:val="24"/>
        </w:rPr>
        <w:t xml:space="preserve">- </w:t>
      </w:r>
      <w:r w:rsidR="0097332F" w:rsidRPr="00E073EF">
        <w:rPr>
          <w:rFonts w:ascii="Arial" w:hAnsi="Arial" w:cs="Arial"/>
          <w:color w:val="000000"/>
          <w:sz w:val="24"/>
          <w:szCs w:val="24"/>
        </w:rPr>
        <w:t>nieprawidłowego usuwania ścieków,</w:t>
      </w:r>
      <w:r w:rsidR="0097332F" w:rsidRPr="00E073EF">
        <w:rPr>
          <w:rFonts w:ascii="Arial" w:hAnsi="Arial" w:cs="Arial"/>
          <w:bCs/>
          <w:color w:val="000000"/>
          <w:sz w:val="24"/>
          <w:szCs w:val="24"/>
        </w:rPr>
        <w:t xml:space="preserve"> dymu lub odpadów w postaci stałej lub ciekłej</w:t>
      </w:r>
      <w:r w:rsidR="00F40C82" w:rsidRPr="00E073EF">
        <w:rPr>
          <w:rFonts w:ascii="Arial" w:hAnsi="Arial" w:cs="Arial"/>
          <w:bCs/>
          <w:color w:val="000000"/>
          <w:sz w:val="24"/>
          <w:szCs w:val="24"/>
        </w:rPr>
        <w:t>,</w:t>
      </w:r>
      <w:r w:rsidRPr="00E073EF">
        <w:rPr>
          <w:rFonts w:ascii="Arial" w:hAnsi="Arial" w:cs="Arial"/>
          <w:bCs/>
          <w:color w:val="000000"/>
          <w:sz w:val="24"/>
          <w:szCs w:val="24"/>
        </w:rPr>
        <w:t xml:space="preserve"> </w:t>
      </w:r>
    </w:p>
    <w:p w14:paraId="2FB1DDC6" w14:textId="77777777" w:rsidR="00192D83" w:rsidRPr="00E073EF" w:rsidRDefault="00192D83" w:rsidP="00FB2702">
      <w:pPr>
        <w:spacing w:line="360" w:lineRule="auto"/>
        <w:ind w:firstLine="1418"/>
        <w:jc w:val="both"/>
        <w:rPr>
          <w:rFonts w:ascii="Arial" w:hAnsi="Arial" w:cs="Arial"/>
          <w:color w:val="000000"/>
          <w:sz w:val="24"/>
          <w:szCs w:val="24"/>
        </w:rPr>
      </w:pPr>
      <w:r w:rsidRPr="00E073EF">
        <w:rPr>
          <w:rFonts w:ascii="Arial" w:hAnsi="Arial" w:cs="Arial"/>
          <w:bCs/>
          <w:color w:val="000000"/>
          <w:sz w:val="24"/>
          <w:szCs w:val="24"/>
        </w:rPr>
        <w:t xml:space="preserve">- </w:t>
      </w:r>
      <w:r w:rsidR="0097332F" w:rsidRPr="00E073EF">
        <w:rPr>
          <w:rFonts w:ascii="Arial" w:hAnsi="Arial" w:cs="Arial"/>
          <w:color w:val="000000"/>
          <w:sz w:val="24"/>
          <w:szCs w:val="24"/>
        </w:rPr>
        <w:t>obecności wilgoci w częściach obiektu lub na jego powierzchniach wewnętrznych</w:t>
      </w:r>
    </w:p>
    <w:p w14:paraId="5595C6D3" w14:textId="77777777" w:rsidR="00FB2702" w:rsidRPr="00E073EF" w:rsidRDefault="0097332F" w:rsidP="00FB2702">
      <w:pPr>
        <w:numPr>
          <w:ilvl w:val="0"/>
          <w:numId w:val="15"/>
        </w:numPr>
        <w:spacing w:line="360" w:lineRule="auto"/>
        <w:ind w:left="1418" w:hanging="567"/>
        <w:jc w:val="both"/>
        <w:rPr>
          <w:rFonts w:ascii="Arial" w:hAnsi="Arial" w:cs="Arial"/>
          <w:color w:val="000000"/>
          <w:sz w:val="24"/>
          <w:szCs w:val="24"/>
        </w:rPr>
      </w:pPr>
      <w:r w:rsidRPr="00E073EF">
        <w:rPr>
          <w:rFonts w:ascii="Arial" w:hAnsi="Arial" w:cs="Arial"/>
          <w:color w:val="000000"/>
          <w:sz w:val="24"/>
          <w:szCs w:val="24"/>
        </w:rPr>
        <w:t>ochrony przed hałasem i drganiami - obiekt powinien zapewnić, aby hałas, na który narażeni są pracownicy nie przekraczał poziomu stanowiącego zagrożenia dla ich zdrowia oraz pozwalał im pracować w zadowalających warunkach</w:t>
      </w:r>
      <w:r w:rsidR="00192D83" w:rsidRPr="00E073EF">
        <w:rPr>
          <w:rFonts w:ascii="Arial" w:hAnsi="Arial" w:cs="Arial"/>
          <w:color w:val="000000"/>
          <w:sz w:val="24"/>
          <w:szCs w:val="24"/>
        </w:rPr>
        <w:t xml:space="preserve"> </w:t>
      </w:r>
    </w:p>
    <w:p w14:paraId="6DF97AF2" w14:textId="77777777" w:rsidR="0097332F" w:rsidRPr="00E073EF" w:rsidRDefault="0097332F" w:rsidP="00FB2702">
      <w:pPr>
        <w:numPr>
          <w:ilvl w:val="0"/>
          <w:numId w:val="15"/>
        </w:numPr>
        <w:spacing w:line="360" w:lineRule="auto"/>
        <w:ind w:left="1418" w:hanging="567"/>
        <w:jc w:val="both"/>
        <w:rPr>
          <w:rFonts w:ascii="Arial" w:hAnsi="Arial" w:cs="Arial"/>
          <w:color w:val="000000"/>
          <w:sz w:val="24"/>
          <w:szCs w:val="24"/>
        </w:rPr>
      </w:pPr>
      <w:r w:rsidRPr="00E073EF">
        <w:rPr>
          <w:rFonts w:ascii="Arial" w:hAnsi="Arial" w:cs="Arial"/>
          <w:color w:val="000000"/>
          <w:sz w:val="24"/>
          <w:szCs w:val="24"/>
        </w:rPr>
        <w:t>oszczędności energii i odpowiedniej izolacyjności cieplnej przegród - obiekt oraz instalacje grzewcze, chłodzące i wentylacyjne powinny zapewnić utrzymanie na niskim poziomie ilość energii wymaganej do jego użytkowania, przy uwzględnieniu lokalnych warunków klimatycznych i potrzeb użytkowników</w:t>
      </w:r>
      <w:r w:rsidR="00F40C82" w:rsidRPr="00E073EF">
        <w:rPr>
          <w:rFonts w:ascii="Arial" w:hAnsi="Arial" w:cs="Arial"/>
          <w:color w:val="000000"/>
          <w:sz w:val="24"/>
          <w:szCs w:val="24"/>
        </w:rPr>
        <w:t>.</w:t>
      </w:r>
    </w:p>
    <w:p w14:paraId="16EE7E24" w14:textId="77777777" w:rsidR="00026355" w:rsidRPr="00E073EF" w:rsidRDefault="0097332F" w:rsidP="00710620">
      <w:pPr>
        <w:spacing w:line="360" w:lineRule="auto"/>
        <w:ind w:left="360" w:hanging="320"/>
        <w:jc w:val="both"/>
        <w:rPr>
          <w:rFonts w:ascii="Arial" w:hAnsi="Arial" w:cs="Arial"/>
          <w:b/>
          <w:color w:val="000000"/>
          <w:sz w:val="24"/>
          <w:szCs w:val="24"/>
        </w:rPr>
      </w:pPr>
      <w:r w:rsidRPr="00E073EF">
        <w:rPr>
          <w:rFonts w:ascii="Arial" w:hAnsi="Arial" w:cs="Arial"/>
          <w:b/>
          <w:color w:val="000000"/>
          <w:sz w:val="24"/>
          <w:szCs w:val="24"/>
        </w:rPr>
        <w:t>2.2</w:t>
      </w:r>
      <w:r w:rsidRPr="00E073EF">
        <w:rPr>
          <w:rFonts w:ascii="Arial" w:hAnsi="Arial" w:cs="Arial"/>
          <w:b/>
          <w:bCs/>
          <w:color w:val="000000"/>
          <w:sz w:val="24"/>
          <w:szCs w:val="24"/>
        </w:rPr>
        <w:t xml:space="preserve"> Aspekty wykonawcze w</w:t>
      </w:r>
      <w:r w:rsidRPr="00E073EF">
        <w:rPr>
          <w:rFonts w:ascii="Arial" w:hAnsi="Arial" w:cs="Arial"/>
          <w:b/>
          <w:color w:val="000000"/>
          <w:sz w:val="24"/>
          <w:szCs w:val="24"/>
        </w:rPr>
        <w:t xml:space="preserve"> realizacji prac</w:t>
      </w:r>
    </w:p>
    <w:p w14:paraId="5669F807" w14:textId="77777777" w:rsidR="00192D83" w:rsidRPr="00E073EF" w:rsidRDefault="0097332F" w:rsidP="00710620">
      <w:pPr>
        <w:spacing w:line="360" w:lineRule="auto"/>
        <w:ind w:left="360" w:hanging="320"/>
        <w:jc w:val="both"/>
        <w:rPr>
          <w:rFonts w:ascii="Arial" w:hAnsi="Arial" w:cs="Arial"/>
          <w:color w:val="000000"/>
          <w:sz w:val="24"/>
          <w:szCs w:val="24"/>
        </w:rPr>
      </w:pPr>
      <w:r w:rsidRPr="00E073EF">
        <w:rPr>
          <w:rFonts w:ascii="Arial" w:eastAsia="Tahoma" w:hAnsi="Arial" w:cs="Arial"/>
          <w:color w:val="000000"/>
          <w:sz w:val="24"/>
          <w:szCs w:val="24"/>
        </w:rPr>
        <w:t xml:space="preserve"> </w:t>
      </w:r>
      <w:r w:rsidRPr="00E073EF">
        <w:rPr>
          <w:rFonts w:ascii="Arial" w:hAnsi="Arial" w:cs="Arial"/>
          <w:color w:val="000000"/>
          <w:sz w:val="24"/>
          <w:szCs w:val="24"/>
        </w:rPr>
        <w:t xml:space="preserve">Przy realizacji inwestycji należy w szczególności spełnić niżej wymienione </w:t>
      </w:r>
      <w:r w:rsidR="00A13BB3" w:rsidRPr="00E073EF">
        <w:rPr>
          <w:rFonts w:ascii="Arial" w:hAnsi="Arial" w:cs="Arial"/>
          <w:color w:val="000000"/>
          <w:sz w:val="24"/>
          <w:szCs w:val="24"/>
        </w:rPr>
        <w:t>elementy:</w:t>
      </w:r>
      <w:r w:rsidR="00192D83" w:rsidRPr="00E073EF">
        <w:rPr>
          <w:rFonts w:ascii="Arial" w:hAnsi="Arial" w:cs="Arial"/>
          <w:color w:val="000000"/>
          <w:sz w:val="24"/>
          <w:szCs w:val="24"/>
        </w:rPr>
        <w:t xml:space="preserve"> </w:t>
      </w:r>
    </w:p>
    <w:p w14:paraId="3A5D134A" w14:textId="77777777" w:rsidR="00FB2702" w:rsidRPr="00E073EF" w:rsidRDefault="0097332F" w:rsidP="00FB2702">
      <w:pPr>
        <w:numPr>
          <w:ilvl w:val="0"/>
          <w:numId w:val="30"/>
        </w:numPr>
        <w:spacing w:before="260"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wszystkie roboty budowlane</w:t>
      </w:r>
      <w:r w:rsidRPr="00E073EF">
        <w:rPr>
          <w:rFonts w:ascii="Arial" w:hAnsi="Arial" w:cs="Arial"/>
          <w:bCs/>
          <w:color w:val="000000"/>
          <w:sz w:val="24"/>
          <w:szCs w:val="24"/>
        </w:rPr>
        <w:t xml:space="preserve"> należy</w:t>
      </w:r>
      <w:r w:rsidRPr="00E073EF">
        <w:rPr>
          <w:rFonts w:ascii="Arial" w:hAnsi="Arial" w:cs="Arial"/>
          <w:color w:val="000000"/>
          <w:sz w:val="24"/>
          <w:szCs w:val="24"/>
        </w:rPr>
        <w:t xml:space="preserve"> wykonać zgodnie z „Specyfikacją techniczną wykonania i odbioru robót ", zasadami sztuki budowlanej oraz przepisami BHP, przez odpowiednio wykwalifikowanych pracowników i pod stałym nadzorem technicznym</w:t>
      </w:r>
      <w:r w:rsidR="00F40C82" w:rsidRPr="00E073EF">
        <w:rPr>
          <w:rFonts w:ascii="Arial" w:hAnsi="Arial" w:cs="Arial"/>
          <w:color w:val="000000"/>
          <w:sz w:val="24"/>
          <w:szCs w:val="24"/>
        </w:rPr>
        <w:t>,</w:t>
      </w:r>
    </w:p>
    <w:p w14:paraId="1FB9C332" w14:textId="77777777" w:rsidR="00026355" w:rsidRPr="00E073EF" w:rsidRDefault="0097332F" w:rsidP="00FB2702">
      <w:pPr>
        <w:numPr>
          <w:ilvl w:val="0"/>
          <w:numId w:val="30"/>
        </w:numPr>
        <w:spacing w:before="260"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 xml:space="preserve">w trakcie budowy należy przestrzegać wymagań stawianych przez instytucje warunkujące dopuszczenie obiektu do użytkowania, w szczególności SANEPID-u, </w:t>
      </w:r>
      <w:proofErr w:type="spellStart"/>
      <w:r w:rsidRPr="00E073EF">
        <w:rPr>
          <w:rFonts w:ascii="Arial" w:hAnsi="Arial" w:cs="Arial"/>
          <w:bCs/>
          <w:color w:val="000000"/>
          <w:sz w:val="24"/>
          <w:szCs w:val="24"/>
        </w:rPr>
        <w:t>PiP</w:t>
      </w:r>
      <w:proofErr w:type="spellEnd"/>
      <w:r w:rsidRPr="00E073EF">
        <w:rPr>
          <w:rFonts w:ascii="Arial" w:hAnsi="Arial" w:cs="Arial"/>
          <w:bCs/>
          <w:color w:val="000000"/>
          <w:sz w:val="24"/>
          <w:szCs w:val="24"/>
        </w:rPr>
        <w:t>-u,</w:t>
      </w:r>
      <w:r w:rsidRPr="00E073EF">
        <w:rPr>
          <w:rFonts w:ascii="Arial" w:hAnsi="Arial" w:cs="Arial"/>
          <w:color w:val="000000"/>
          <w:sz w:val="24"/>
          <w:szCs w:val="24"/>
        </w:rPr>
        <w:t xml:space="preserve"> Straży Pożarnej i Ochrony Środowiska</w:t>
      </w:r>
      <w:r w:rsidR="00F40C82" w:rsidRPr="00E073EF">
        <w:rPr>
          <w:rFonts w:ascii="Arial" w:hAnsi="Arial" w:cs="Arial"/>
          <w:color w:val="000000"/>
          <w:sz w:val="24"/>
          <w:szCs w:val="24"/>
        </w:rPr>
        <w:t>.</w:t>
      </w:r>
    </w:p>
    <w:p w14:paraId="34820951" w14:textId="77777777" w:rsidR="00026355" w:rsidRPr="00E073EF" w:rsidRDefault="0097332F" w:rsidP="00710620">
      <w:pPr>
        <w:spacing w:line="360" w:lineRule="auto"/>
        <w:jc w:val="both"/>
        <w:rPr>
          <w:rFonts w:ascii="Arial" w:hAnsi="Arial" w:cs="Arial"/>
          <w:b/>
          <w:color w:val="000000"/>
          <w:sz w:val="24"/>
          <w:szCs w:val="24"/>
        </w:rPr>
      </w:pPr>
      <w:r w:rsidRPr="00E073EF">
        <w:rPr>
          <w:rFonts w:ascii="Arial" w:hAnsi="Arial" w:cs="Arial"/>
          <w:b/>
          <w:color w:val="000000"/>
          <w:sz w:val="24"/>
          <w:szCs w:val="24"/>
        </w:rPr>
        <w:t>2.3 Podstawy określające zasady stosowania wyrobów budowlanych</w:t>
      </w:r>
    </w:p>
    <w:p w14:paraId="7BAC2C15" w14:textId="77777777" w:rsidR="0097332F" w:rsidRPr="00E073EF" w:rsidRDefault="0097332F" w:rsidP="00710620">
      <w:pPr>
        <w:spacing w:line="360" w:lineRule="auto"/>
        <w:jc w:val="both"/>
        <w:rPr>
          <w:rFonts w:ascii="Arial" w:hAnsi="Arial" w:cs="Arial"/>
          <w:bCs/>
          <w:color w:val="000000"/>
          <w:sz w:val="24"/>
          <w:szCs w:val="24"/>
        </w:rPr>
      </w:pPr>
      <w:r w:rsidRPr="00E073EF">
        <w:rPr>
          <w:rFonts w:ascii="Arial" w:hAnsi="Arial" w:cs="Arial"/>
          <w:b/>
          <w:bCs/>
          <w:color w:val="000000"/>
          <w:sz w:val="24"/>
          <w:szCs w:val="24"/>
        </w:rPr>
        <w:t>2.3.1</w:t>
      </w:r>
      <w:r w:rsidRPr="00E073EF">
        <w:rPr>
          <w:rFonts w:ascii="Arial" w:hAnsi="Arial" w:cs="Arial"/>
          <w:b/>
          <w:color w:val="000000"/>
          <w:sz w:val="24"/>
          <w:szCs w:val="24"/>
        </w:rPr>
        <w:t xml:space="preserve"> Właściwości</w:t>
      </w:r>
      <w:r w:rsidRPr="00E073EF">
        <w:rPr>
          <w:rFonts w:ascii="Arial" w:hAnsi="Arial" w:cs="Arial"/>
          <w:b/>
          <w:bCs/>
          <w:color w:val="000000"/>
          <w:sz w:val="24"/>
          <w:szCs w:val="24"/>
        </w:rPr>
        <w:t xml:space="preserve"> użytkowe</w:t>
      </w:r>
      <w:r w:rsidRPr="00E073EF">
        <w:rPr>
          <w:rFonts w:ascii="Arial" w:hAnsi="Arial" w:cs="Arial"/>
          <w:b/>
          <w:color w:val="000000"/>
          <w:sz w:val="24"/>
          <w:szCs w:val="24"/>
        </w:rPr>
        <w:t xml:space="preserve"> zastosowanych</w:t>
      </w:r>
      <w:r w:rsidRPr="00E073EF">
        <w:rPr>
          <w:rFonts w:ascii="Arial" w:hAnsi="Arial" w:cs="Arial"/>
          <w:b/>
          <w:bCs/>
          <w:color w:val="000000"/>
          <w:sz w:val="24"/>
          <w:szCs w:val="24"/>
        </w:rPr>
        <w:t xml:space="preserve"> przy realizacji</w:t>
      </w:r>
      <w:r w:rsidRPr="00E073EF">
        <w:rPr>
          <w:rFonts w:ascii="Arial" w:hAnsi="Arial" w:cs="Arial"/>
          <w:b/>
          <w:color w:val="000000"/>
          <w:sz w:val="24"/>
          <w:szCs w:val="24"/>
        </w:rPr>
        <w:t xml:space="preserve"> inwestycji wyrobów budowlanych</w:t>
      </w:r>
    </w:p>
    <w:p w14:paraId="5EDBE9B8" w14:textId="77777777" w:rsidR="00325903" w:rsidRDefault="0097332F" w:rsidP="00710620">
      <w:pPr>
        <w:spacing w:line="360" w:lineRule="auto"/>
        <w:ind w:left="142"/>
        <w:jc w:val="both"/>
        <w:rPr>
          <w:rFonts w:ascii="Arial" w:hAnsi="Arial" w:cs="Arial"/>
          <w:color w:val="000000"/>
          <w:sz w:val="24"/>
          <w:szCs w:val="24"/>
        </w:rPr>
      </w:pPr>
      <w:r w:rsidRPr="00E073EF">
        <w:rPr>
          <w:rFonts w:ascii="Arial" w:hAnsi="Arial" w:cs="Arial"/>
          <w:bCs/>
          <w:color w:val="000000"/>
          <w:sz w:val="24"/>
          <w:szCs w:val="24"/>
        </w:rPr>
        <w:t>Przy</w:t>
      </w:r>
      <w:r w:rsidRPr="00E073EF">
        <w:rPr>
          <w:rFonts w:ascii="Arial" w:hAnsi="Arial" w:cs="Arial"/>
          <w:color w:val="000000"/>
          <w:sz w:val="24"/>
          <w:szCs w:val="24"/>
        </w:rPr>
        <w:t xml:space="preserve"> wykonywaniu robót budowlanych należy stosować wyroby budowlane u właściwościach użytkowych umożliwiających prawidłowo zaprojektowanym i wykonanym obiektom budowlanym spełnienie wymagań podstawowych, określonych w art.5 ust. l pkt l Prawa Budowlanego</w:t>
      </w:r>
    </w:p>
    <w:p w14:paraId="172422A9" w14:textId="567B9A51" w:rsidR="00026355" w:rsidRPr="00E073EF" w:rsidRDefault="00325903" w:rsidP="00710620">
      <w:pPr>
        <w:spacing w:line="360" w:lineRule="auto"/>
        <w:ind w:left="142"/>
        <w:jc w:val="both"/>
        <w:rPr>
          <w:rFonts w:ascii="Arial" w:hAnsi="Arial" w:cs="Arial"/>
          <w:color w:val="000000"/>
          <w:sz w:val="24"/>
          <w:szCs w:val="24"/>
        </w:rPr>
      </w:pPr>
      <w:r w:rsidRPr="00E073EF">
        <w:rPr>
          <w:rFonts w:ascii="Arial" w:hAnsi="Arial" w:cs="Arial"/>
          <w:color w:val="000000"/>
          <w:sz w:val="24"/>
          <w:szCs w:val="24"/>
        </w:rPr>
        <w:lastRenderedPageBreak/>
        <w:t xml:space="preserve">(zgodnie z Ustawą o </w:t>
      </w:r>
      <w:r>
        <w:rPr>
          <w:rFonts w:ascii="Arial" w:hAnsi="Arial" w:cs="Arial"/>
          <w:color w:val="000000"/>
          <w:sz w:val="24"/>
          <w:szCs w:val="24"/>
        </w:rPr>
        <w:t xml:space="preserve">Prawie Budowlanym Dz. U. z 1994 r. nr 89 poz. 414 </w:t>
      </w:r>
      <w:r w:rsidRPr="00E073EF">
        <w:rPr>
          <w:rFonts w:ascii="Arial" w:hAnsi="Arial" w:cs="Arial"/>
          <w:color w:val="000000"/>
          <w:sz w:val="24"/>
          <w:szCs w:val="24"/>
        </w:rPr>
        <w:t xml:space="preserve">z </w:t>
      </w:r>
      <w:proofErr w:type="spellStart"/>
      <w:r w:rsidRPr="00E073EF">
        <w:rPr>
          <w:rFonts w:ascii="Arial" w:hAnsi="Arial" w:cs="Arial"/>
          <w:color w:val="000000"/>
          <w:sz w:val="24"/>
          <w:szCs w:val="24"/>
        </w:rPr>
        <w:t>późn</w:t>
      </w:r>
      <w:proofErr w:type="spellEnd"/>
      <w:r w:rsidRPr="00E073EF">
        <w:rPr>
          <w:rFonts w:ascii="Arial" w:hAnsi="Arial" w:cs="Arial"/>
          <w:color w:val="000000"/>
          <w:sz w:val="24"/>
          <w:szCs w:val="24"/>
        </w:rPr>
        <w:t xml:space="preserve">. zm.), </w:t>
      </w:r>
      <w:r w:rsidR="0097332F" w:rsidRPr="00E073EF">
        <w:rPr>
          <w:rFonts w:ascii="Arial" w:hAnsi="Arial" w:cs="Arial"/>
          <w:color w:val="000000"/>
          <w:sz w:val="24"/>
          <w:szCs w:val="24"/>
        </w:rPr>
        <w:t xml:space="preserve"> - dopuszczone d</w:t>
      </w:r>
      <w:r w:rsidR="00854165" w:rsidRPr="00E073EF">
        <w:rPr>
          <w:rFonts w:ascii="Arial" w:hAnsi="Arial" w:cs="Arial"/>
          <w:color w:val="000000"/>
          <w:sz w:val="24"/>
          <w:szCs w:val="24"/>
        </w:rPr>
        <w:t>o</w:t>
      </w:r>
      <w:r w:rsidR="0097332F" w:rsidRPr="00E073EF">
        <w:rPr>
          <w:rFonts w:ascii="Arial" w:hAnsi="Arial" w:cs="Arial"/>
          <w:color w:val="000000"/>
          <w:sz w:val="24"/>
          <w:szCs w:val="24"/>
        </w:rPr>
        <w:t xml:space="preserve"> obrotu i powszechnego jednostkowego stosowania w budownictwie</w:t>
      </w:r>
      <w:r w:rsidR="00F40C82" w:rsidRPr="00E073EF">
        <w:rPr>
          <w:rFonts w:ascii="Arial" w:hAnsi="Arial" w:cs="Arial"/>
          <w:color w:val="000000"/>
          <w:sz w:val="24"/>
          <w:szCs w:val="24"/>
        </w:rPr>
        <w:t>.</w:t>
      </w:r>
      <w:r w:rsidR="00026355" w:rsidRPr="00E073EF">
        <w:rPr>
          <w:rFonts w:ascii="Arial" w:hAnsi="Arial" w:cs="Arial"/>
          <w:color w:val="000000"/>
          <w:sz w:val="24"/>
          <w:szCs w:val="24"/>
        </w:rPr>
        <w:t xml:space="preserve"> </w:t>
      </w:r>
    </w:p>
    <w:p w14:paraId="605258C7" w14:textId="77777777" w:rsidR="00026355" w:rsidRPr="00E073EF" w:rsidRDefault="0097332F" w:rsidP="00710620">
      <w:pPr>
        <w:spacing w:line="360" w:lineRule="auto"/>
        <w:jc w:val="both"/>
        <w:rPr>
          <w:rFonts w:ascii="Arial" w:hAnsi="Arial" w:cs="Arial"/>
          <w:b/>
          <w:color w:val="000000"/>
          <w:sz w:val="24"/>
          <w:szCs w:val="24"/>
        </w:rPr>
      </w:pPr>
      <w:r w:rsidRPr="00E073EF">
        <w:rPr>
          <w:rFonts w:ascii="Arial" w:hAnsi="Arial" w:cs="Arial"/>
          <w:b/>
          <w:color w:val="000000"/>
          <w:sz w:val="24"/>
          <w:szCs w:val="24"/>
        </w:rPr>
        <w:t>2.3.2</w:t>
      </w:r>
      <w:r w:rsidRPr="00E073EF">
        <w:rPr>
          <w:rFonts w:ascii="Arial" w:hAnsi="Arial" w:cs="Arial"/>
          <w:b/>
          <w:bCs/>
          <w:color w:val="000000"/>
          <w:sz w:val="24"/>
          <w:szCs w:val="24"/>
        </w:rPr>
        <w:t xml:space="preserve"> Warunki dotyczące</w:t>
      </w:r>
      <w:r w:rsidRPr="00E073EF">
        <w:rPr>
          <w:rFonts w:ascii="Arial" w:hAnsi="Arial" w:cs="Arial"/>
          <w:b/>
          <w:color w:val="000000"/>
          <w:sz w:val="24"/>
          <w:szCs w:val="24"/>
        </w:rPr>
        <w:t xml:space="preserve"> wyrobów dopuszczonych do stosowania w realizowanej inwestycji</w:t>
      </w:r>
    </w:p>
    <w:p w14:paraId="5224AAA6" w14:textId="77777777" w:rsidR="00026355" w:rsidRPr="00E073EF" w:rsidRDefault="0097332F" w:rsidP="00710620">
      <w:pPr>
        <w:spacing w:line="360" w:lineRule="auto"/>
        <w:ind w:left="142"/>
        <w:jc w:val="both"/>
        <w:rPr>
          <w:rFonts w:ascii="Arial" w:hAnsi="Arial" w:cs="Arial"/>
          <w:color w:val="000000"/>
          <w:sz w:val="24"/>
          <w:szCs w:val="24"/>
        </w:rPr>
      </w:pPr>
      <w:r w:rsidRPr="00E073EF">
        <w:rPr>
          <w:rFonts w:ascii="Arial" w:hAnsi="Arial" w:cs="Arial"/>
          <w:bCs/>
          <w:color w:val="000000"/>
          <w:sz w:val="24"/>
          <w:szCs w:val="24"/>
        </w:rPr>
        <w:t>Przy</w:t>
      </w:r>
      <w:r w:rsidRPr="00E073EF">
        <w:rPr>
          <w:rFonts w:ascii="Arial" w:hAnsi="Arial" w:cs="Arial"/>
          <w:color w:val="000000"/>
          <w:sz w:val="24"/>
          <w:szCs w:val="24"/>
        </w:rPr>
        <w:t xml:space="preserve"> realizacji inwestycji można stosować wyroby budowlane,</w:t>
      </w:r>
      <w:r w:rsidRPr="00E073EF">
        <w:rPr>
          <w:rFonts w:ascii="Arial" w:hAnsi="Arial" w:cs="Arial"/>
          <w:bCs/>
          <w:color w:val="000000"/>
          <w:sz w:val="24"/>
          <w:szCs w:val="24"/>
        </w:rPr>
        <w:t xml:space="preserve"> właściwie oznaczone, dla </w:t>
      </w:r>
      <w:r w:rsidRPr="00E073EF">
        <w:rPr>
          <w:rFonts w:ascii="Arial" w:hAnsi="Arial" w:cs="Arial"/>
          <w:color w:val="000000"/>
          <w:sz w:val="24"/>
          <w:szCs w:val="24"/>
        </w:rPr>
        <w:t>których zgodnie z odrębnymi przepisami:</w:t>
      </w:r>
      <w:r w:rsidR="00A13BB3" w:rsidRPr="00E073EF">
        <w:rPr>
          <w:rFonts w:ascii="Arial" w:hAnsi="Arial" w:cs="Arial"/>
          <w:color w:val="000000"/>
          <w:sz w:val="24"/>
          <w:szCs w:val="24"/>
        </w:rPr>
        <w:t xml:space="preserve"> </w:t>
      </w:r>
    </w:p>
    <w:p w14:paraId="63B392C5" w14:textId="77777777" w:rsidR="00FB2702" w:rsidRPr="00E073EF" w:rsidRDefault="0097332F" w:rsidP="00FB2702">
      <w:pPr>
        <w:numPr>
          <w:ilvl w:val="0"/>
          <w:numId w:val="31"/>
        </w:numPr>
        <w:spacing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wydano certyfikat na znak bezpieczeństwa, wykazujący, że zapewniono zgodność z kryteriami technicznymi na podstawie Polskich Norm, aprobat technicznych oraz właściwych przepisów i dokumentów technicznych - w odniesieniu do wyrobów wymagających certyfikacji</w:t>
      </w:r>
      <w:r w:rsidR="00F40C82" w:rsidRPr="00E073EF">
        <w:rPr>
          <w:rFonts w:ascii="Arial" w:hAnsi="Arial" w:cs="Arial"/>
          <w:color w:val="000000"/>
          <w:sz w:val="24"/>
          <w:szCs w:val="24"/>
        </w:rPr>
        <w:t>,</w:t>
      </w:r>
      <w:r w:rsidR="00A13BB3" w:rsidRPr="00E073EF">
        <w:rPr>
          <w:rFonts w:ascii="Arial" w:hAnsi="Arial" w:cs="Arial"/>
          <w:color w:val="000000"/>
          <w:sz w:val="24"/>
          <w:szCs w:val="24"/>
        </w:rPr>
        <w:t xml:space="preserve"> </w:t>
      </w:r>
    </w:p>
    <w:p w14:paraId="7B12820E" w14:textId="77777777" w:rsidR="00FB2702" w:rsidRPr="00E073EF" w:rsidRDefault="0097332F" w:rsidP="00FB2702">
      <w:pPr>
        <w:numPr>
          <w:ilvl w:val="0"/>
          <w:numId w:val="31"/>
        </w:numPr>
        <w:spacing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dokonano oceny zgodności i wydano certyfikat zgodności lub deklaracje zgodności z Polską Normą lub aprobatą techniczną - w odniesieniu do wyrobów nie objętych certyfikacją, mających istotny wpływ na spełnienie co najmniej jednego z wymagań podstawowych</w:t>
      </w:r>
      <w:r w:rsidR="00F40C82" w:rsidRPr="00E073EF">
        <w:rPr>
          <w:rFonts w:ascii="Arial" w:hAnsi="Arial" w:cs="Arial"/>
          <w:color w:val="000000"/>
          <w:sz w:val="24"/>
          <w:szCs w:val="24"/>
        </w:rPr>
        <w:t>,</w:t>
      </w:r>
      <w:r w:rsidR="00192D83" w:rsidRPr="00E073EF">
        <w:rPr>
          <w:rFonts w:ascii="Arial" w:hAnsi="Arial" w:cs="Arial"/>
          <w:color w:val="000000"/>
          <w:sz w:val="24"/>
          <w:szCs w:val="24"/>
        </w:rPr>
        <w:t xml:space="preserve"> </w:t>
      </w:r>
    </w:p>
    <w:p w14:paraId="101441E8" w14:textId="77777777" w:rsidR="00FB2702" w:rsidRPr="00E073EF" w:rsidRDefault="00192D83" w:rsidP="00FB2702">
      <w:pPr>
        <w:numPr>
          <w:ilvl w:val="0"/>
          <w:numId w:val="31"/>
        </w:numPr>
        <w:spacing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m</w:t>
      </w:r>
      <w:r w:rsidR="0097332F" w:rsidRPr="00E073EF">
        <w:rPr>
          <w:rFonts w:ascii="Arial" w:hAnsi="Arial" w:cs="Arial"/>
          <w:color w:val="000000"/>
          <w:sz w:val="24"/>
          <w:szCs w:val="24"/>
        </w:rPr>
        <w:t>ożna także stosować wyroby budowlane umieszczone</w:t>
      </w:r>
      <w:r w:rsidR="0097332F" w:rsidRPr="00E073EF">
        <w:rPr>
          <w:rFonts w:ascii="Arial" w:hAnsi="Arial" w:cs="Arial"/>
          <w:bCs/>
          <w:color w:val="000000"/>
          <w:sz w:val="24"/>
          <w:szCs w:val="24"/>
        </w:rPr>
        <w:t xml:space="preserve"> w wykazie</w:t>
      </w:r>
      <w:r w:rsidR="0097332F" w:rsidRPr="00E073EF">
        <w:rPr>
          <w:rFonts w:ascii="Arial" w:hAnsi="Arial" w:cs="Arial"/>
          <w:color w:val="000000"/>
          <w:sz w:val="24"/>
          <w:szCs w:val="24"/>
        </w:rPr>
        <w:t xml:space="preserve"> wyrobów </w:t>
      </w:r>
      <w:r w:rsidR="00A13BB3" w:rsidRPr="00E073EF">
        <w:rPr>
          <w:rFonts w:ascii="Arial" w:hAnsi="Arial" w:cs="Arial"/>
          <w:color w:val="000000"/>
          <w:sz w:val="24"/>
          <w:szCs w:val="24"/>
        </w:rPr>
        <w:t>niemających</w:t>
      </w:r>
      <w:r w:rsidR="0097332F" w:rsidRPr="00E073EF">
        <w:rPr>
          <w:rFonts w:ascii="Arial" w:hAnsi="Arial" w:cs="Arial"/>
          <w:color w:val="000000"/>
          <w:sz w:val="24"/>
          <w:szCs w:val="24"/>
        </w:rPr>
        <w:t xml:space="preserve"> istotnego wpływu na spełnienie wymagań podstawowych oraz wyrobów wytwarzanych i stosowanych według tradycyjnie uznanych zasad sztuki budowlanej</w:t>
      </w:r>
      <w:r w:rsidR="00F40C82" w:rsidRPr="00E073EF">
        <w:rPr>
          <w:rFonts w:ascii="Arial" w:hAnsi="Arial" w:cs="Arial"/>
          <w:color w:val="000000"/>
          <w:sz w:val="24"/>
          <w:szCs w:val="24"/>
        </w:rPr>
        <w:t>,</w:t>
      </w:r>
    </w:p>
    <w:p w14:paraId="74312DA1" w14:textId="77777777" w:rsidR="00FB2702" w:rsidRPr="00E073EF" w:rsidRDefault="0097332F" w:rsidP="00FB2702">
      <w:pPr>
        <w:numPr>
          <w:ilvl w:val="0"/>
          <w:numId w:val="31"/>
        </w:numPr>
        <w:spacing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oznaczone znakowaniem CE, dla których zgodnie z odrębnymi przepisami dokonano oceny zgodności ze zharmonizowaną normą europejską wprowadzoną do zbioru Polskich Norm, z europejską aprobatą techniczną lub kraj ową specyfikacją techniczną</w:t>
      </w:r>
      <w:r w:rsidRPr="00E073EF">
        <w:rPr>
          <w:rFonts w:ascii="Arial" w:hAnsi="Arial" w:cs="Arial"/>
          <w:bCs/>
          <w:color w:val="000000"/>
          <w:sz w:val="24"/>
          <w:szCs w:val="24"/>
        </w:rPr>
        <w:t xml:space="preserve"> państwa</w:t>
      </w:r>
      <w:r w:rsidRPr="00E073EF">
        <w:rPr>
          <w:rFonts w:ascii="Arial" w:hAnsi="Arial" w:cs="Arial"/>
          <w:color w:val="000000"/>
          <w:sz w:val="24"/>
          <w:szCs w:val="24"/>
        </w:rPr>
        <w:t xml:space="preserve"> członkowskiego Unii Europejskiej uznaną przez</w:t>
      </w:r>
      <w:r w:rsidRPr="00E073EF">
        <w:rPr>
          <w:rFonts w:ascii="Arial" w:hAnsi="Arial" w:cs="Arial"/>
          <w:bCs/>
          <w:color w:val="000000"/>
          <w:sz w:val="24"/>
          <w:szCs w:val="24"/>
        </w:rPr>
        <w:t xml:space="preserve"> Komisję Europejską za </w:t>
      </w:r>
      <w:r w:rsidRPr="00E073EF">
        <w:rPr>
          <w:rFonts w:ascii="Arial" w:hAnsi="Arial" w:cs="Arial"/>
          <w:color w:val="000000"/>
          <w:sz w:val="24"/>
          <w:szCs w:val="24"/>
        </w:rPr>
        <w:t>zgodną z wymaganiami podstawowymi</w:t>
      </w:r>
    </w:p>
    <w:p w14:paraId="1DB07D37" w14:textId="77777777" w:rsidR="0097332F" w:rsidRPr="00E073EF" w:rsidRDefault="0097332F" w:rsidP="00FB2702">
      <w:pPr>
        <w:numPr>
          <w:ilvl w:val="0"/>
          <w:numId w:val="31"/>
        </w:numPr>
        <w:spacing w:line="360" w:lineRule="auto"/>
        <w:ind w:left="1418" w:hanging="567"/>
        <w:jc w:val="both"/>
        <w:rPr>
          <w:rFonts w:ascii="Arial" w:hAnsi="Arial" w:cs="Arial"/>
          <w:bCs/>
          <w:color w:val="000000"/>
          <w:sz w:val="24"/>
          <w:szCs w:val="24"/>
        </w:rPr>
      </w:pPr>
      <w:r w:rsidRPr="00E073EF">
        <w:rPr>
          <w:rFonts w:ascii="Arial" w:hAnsi="Arial" w:cs="Arial"/>
          <w:color w:val="000000"/>
          <w:sz w:val="24"/>
          <w:szCs w:val="24"/>
        </w:rPr>
        <w:t>wyroby znajdujące się w określonym przez Komisję Europejską wykazie wyrobów mających niewielkie znaczenie dla zdrowia i bezpieczeństwa, dla których producent wydal deklaracje zgodności z uznanymi regułami sztuki budowlanej</w:t>
      </w:r>
      <w:r w:rsidR="00760AF3" w:rsidRPr="00E073EF">
        <w:rPr>
          <w:rFonts w:ascii="Arial" w:hAnsi="Arial" w:cs="Arial"/>
          <w:color w:val="000000"/>
          <w:sz w:val="24"/>
          <w:szCs w:val="24"/>
        </w:rPr>
        <w:t>.</w:t>
      </w:r>
      <w:r w:rsidR="00760AF3" w:rsidRPr="00E073EF">
        <w:rPr>
          <w:rFonts w:ascii="Arial" w:hAnsi="Arial" w:cs="Arial"/>
          <w:sz w:val="24"/>
          <w:szCs w:val="24"/>
        </w:rPr>
        <w:t xml:space="preserve"> </w:t>
      </w:r>
    </w:p>
    <w:p w14:paraId="16C0670C" w14:textId="77777777" w:rsidR="0097332F" w:rsidRPr="00E073EF" w:rsidRDefault="0097332F" w:rsidP="00710620">
      <w:pPr>
        <w:spacing w:before="18" w:line="360" w:lineRule="auto"/>
        <w:jc w:val="both"/>
        <w:rPr>
          <w:rFonts w:ascii="Arial" w:hAnsi="Arial" w:cs="Arial"/>
          <w:sz w:val="24"/>
          <w:szCs w:val="24"/>
        </w:rPr>
      </w:pPr>
    </w:p>
    <w:sectPr w:rsidR="0097332F" w:rsidRPr="00E073EF" w:rsidSect="007D75B5">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693FD" w14:textId="77777777" w:rsidR="00CF328A" w:rsidRDefault="00CF328A">
      <w:r>
        <w:separator/>
      </w:r>
    </w:p>
  </w:endnote>
  <w:endnote w:type="continuationSeparator" w:id="0">
    <w:p w14:paraId="0ADC01C6" w14:textId="77777777" w:rsidR="00CF328A" w:rsidRDefault="00CF3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Bats">
    <w:charset w:val="02"/>
    <w:family w:val="auto"/>
    <w:pitch w:val="variable"/>
  </w:font>
  <w:font w:name="Star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9276" w14:textId="7F8EF5F8" w:rsidR="005F0AB8" w:rsidRDefault="005F0AB8" w:rsidP="00276E1D">
    <w:pPr>
      <w:pStyle w:val="Stopka"/>
    </w:pPr>
  </w:p>
  <w:p w14:paraId="0E11CF17" w14:textId="77777777" w:rsidR="0094369F" w:rsidRDefault="009436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0E656" w14:textId="16FC0832" w:rsidR="00276E1D" w:rsidRDefault="00276E1D" w:rsidP="00276E1D">
    <w:pPr>
      <w:pStyle w:val="Stopka"/>
    </w:pPr>
  </w:p>
  <w:p w14:paraId="79A705EB" w14:textId="77777777" w:rsidR="0094369F" w:rsidRDefault="0094369F" w:rsidP="00BE3582">
    <w:pPr>
      <w:pStyle w:val="Stopka"/>
      <w:tabs>
        <w:tab w:val="clear" w:pos="4819"/>
        <w:tab w:val="clear" w:pos="9071"/>
        <w:tab w:val="left" w:pos="16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6E89F" w14:textId="77777777" w:rsidR="0094369F" w:rsidRDefault="0094369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7209C" w14:textId="63B9714A" w:rsidR="0094369F" w:rsidRPr="00BE3582" w:rsidRDefault="0094369F" w:rsidP="00BE358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BE461" w14:textId="6EE4A0E0" w:rsidR="0094369F" w:rsidRDefault="0094369F" w:rsidP="00276E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B388E" w14:textId="77777777" w:rsidR="00CF328A" w:rsidRDefault="00CF328A">
      <w:r>
        <w:separator/>
      </w:r>
    </w:p>
  </w:footnote>
  <w:footnote w:type="continuationSeparator" w:id="0">
    <w:p w14:paraId="01D5B268" w14:textId="77777777" w:rsidR="00CF328A" w:rsidRDefault="00CF3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63808" w14:textId="77777777" w:rsidR="0094369F" w:rsidRDefault="0094369F">
    <w:pPr>
      <w:pStyle w:val="Nagweka"/>
      <w:jc w:val="both"/>
      <w:rPr>
        <w:sz w:val="18"/>
        <w:szCs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07A3" w14:textId="77777777" w:rsidR="0094369F" w:rsidRDefault="0094369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40607" w14:textId="77777777" w:rsidR="0094369F" w:rsidRDefault="0094369F">
    <w:pPr>
      <w:pStyle w:val="Nagwek20"/>
      <w:jc w:val="both"/>
      <w:rPr>
        <w:sz w:val="18"/>
        <w:szCs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5EDA" w14:textId="77777777" w:rsidR="0094369F" w:rsidRDefault="0094369F">
    <w:pPr>
      <w:pStyle w:val="Gwkazlew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rPr>
        <w:rFonts w:ascii="Times New Roman" w:hAnsi="Times New Roman" w:cs="Times New Roman"/>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B478E784"/>
    <w:name w:val="WW8Num3"/>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1.%2."/>
      <w:lvlJc w:val="left"/>
      <w:pPr>
        <w:tabs>
          <w:tab w:val="num" w:pos="1080"/>
        </w:tabs>
        <w:ind w:left="1080" w:hanging="720"/>
      </w:pPr>
      <w:rPr>
        <w:b/>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58B456AC"/>
    <w:name w:val="WW8Num4"/>
    <w:lvl w:ilvl="0">
      <w:start w:val="2"/>
      <w:numFmt w:val="decimal"/>
      <w:lvlText w:val="%1"/>
      <w:lvlJc w:val="left"/>
      <w:pPr>
        <w:tabs>
          <w:tab w:val="num" w:pos="360"/>
        </w:tabs>
        <w:ind w:left="360" w:hanging="360"/>
      </w:pPr>
      <w:rPr>
        <w:rFonts w:ascii="Symbol" w:hAnsi="Symbol" w:cs="Symbol"/>
      </w:rPr>
    </w:lvl>
    <w:lvl w:ilvl="1">
      <w:start w:val="1"/>
      <w:numFmt w:val="lowerLetter"/>
      <w:lvlText w:val="%2)"/>
      <w:lvlJc w:val="left"/>
      <w:pPr>
        <w:ind w:left="1636" w:hanging="360"/>
      </w:pPr>
      <w:rPr>
        <w:rFonts w:hint="default"/>
      </w:rPr>
    </w:lvl>
    <w:lvl w:ilvl="2">
      <w:start w:val="1"/>
      <w:numFmt w:val="decimal"/>
      <w:lvlText w:val="%1.%2.%3"/>
      <w:lvlJc w:val="left"/>
      <w:pPr>
        <w:tabs>
          <w:tab w:val="num" w:pos="1004"/>
        </w:tabs>
        <w:ind w:left="1004" w:hanging="720"/>
      </w:pPr>
    </w:lvl>
    <w:lvl w:ilvl="3">
      <w:start w:val="1"/>
      <w:numFmt w:val="decimal"/>
      <w:lvlText w:val="%1.%2.%3.%4"/>
      <w:lvlJc w:val="left"/>
      <w:pPr>
        <w:tabs>
          <w:tab w:val="num" w:pos="1506"/>
        </w:tabs>
        <w:ind w:left="1506"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150"/>
        </w:tabs>
        <w:ind w:left="2150" w:hanging="1440"/>
      </w:pPr>
    </w:lvl>
    <w:lvl w:ilvl="6">
      <w:start w:val="1"/>
      <w:numFmt w:val="decimal"/>
      <w:lvlText w:val="%1.%2.%3.%4.%5.%6.%7"/>
      <w:lvlJc w:val="left"/>
      <w:pPr>
        <w:tabs>
          <w:tab w:val="num" w:pos="2652"/>
        </w:tabs>
        <w:ind w:left="2652" w:hanging="1800"/>
      </w:pPr>
    </w:lvl>
    <w:lvl w:ilvl="7">
      <w:start w:val="1"/>
      <w:numFmt w:val="decimal"/>
      <w:lvlText w:val="%1.%2.%3.%4.%5.%6.%7.%8"/>
      <w:lvlJc w:val="left"/>
      <w:pPr>
        <w:tabs>
          <w:tab w:val="num" w:pos="2794"/>
        </w:tabs>
        <w:ind w:left="2794" w:hanging="1800"/>
      </w:pPr>
    </w:lvl>
    <w:lvl w:ilvl="8">
      <w:start w:val="1"/>
      <w:numFmt w:val="decimal"/>
      <w:lvlText w:val="%1.%2.%3.%4.%5.%6.%7.%8.%9"/>
      <w:lvlJc w:val="left"/>
      <w:pPr>
        <w:tabs>
          <w:tab w:val="num" w:pos="3296"/>
        </w:tabs>
        <w:ind w:left="3296" w:hanging="2160"/>
      </w:pPr>
    </w:lvl>
  </w:abstractNum>
  <w:abstractNum w:abstractNumId="4" w15:restartNumberingAfterBreak="0">
    <w:nsid w:val="00000005"/>
    <w:multiLevelType w:val="multilevel"/>
    <w:tmpl w:val="3970C876"/>
    <w:name w:val="WW8Num5"/>
    <w:lvl w:ilvl="0">
      <w:start w:val="3"/>
      <w:numFmt w:val="decimal"/>
      <w:lvlText w:val="%1"/>
      <w:lvlJc w:val="left"/>
      <w:pPr>
        <w:tabs>
          <w:tab w:val="num" w:pos="0"/>
        </w:tabs>
        <w:ind w:left="0" w:firstLine="0"/>
      </w:pPr>
      <w:rPr>
        <w:rFonts w:ascii="Symbol" w:hAnsi="Symbol" w:cs="Symbol"/>
      </w:r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6"/>
    <w:multiLevelType w:val="multilevel"/>
    <w:tmpl w:val="00000006"/>
    <w:name w:val="WW8Num6"/>
    <w:lvl w:ilvl="0">
      <w:start w:val="2"/>
      <w:numFmt w:val="decimal"/>
      <w:lvlText w:val="%1"/>
      <w:lvlJc w:val="left"/>
      <w:pPr>
        <w:tabs>
          <w:tab w:val="num" w:pos="360"/>
        </w:tabs>
        <w:ind w:left="360" w:hanging="360"/>
      </w:pPr>
      <w:rPr>
        <w:rFonts w:ascii="Arial" w:hAnsi="Arial" w:cs="Arial"/>
        <w:b/>
        <w:i w:val="0"/>
        <w:sz w:val="24"/>
        <w:u w:val="none"/>
      </w:rPr>
    </w:lvl>
    <w:lvl w:ilvl="1">
      <w:start w:val="9"/>
      <w:numFmt w:val="decimal"/>
      <w:lvlText w:val="%1.%2"/>
      <w:lvlJc w:val="left"/>
      <w:pPr>
        <w:tabs>
          <w:tab w:val="num" w:pos="862"/>
        </w:tabs>
        <w:ind w:left="862" w:hanging="720"/>
      </w:pPr>
      <w:rPr>
        <w:rFonts w:ascii="Courier New" w:hAnsi="Courier New" w:cs="Courier New"/>
      </w:rPr>
    </w:lvl>
    <w:lvl w:ilvl="2">
      <w:start w:val="1"/>
      <w:numFmt w:val="decimal"/>
      <w:lvlText w:val="%1.%2.%3"/>
      <w:lvlJc w:val="left"/>
      <w:pPr>
        <w:tabs>
          <w:tab w:val="num" w:pos="1004"/>
        </w:tabs>
        <w:ind w:left="1004" w:hanging="720"/>
      </w:pPr>
      <w:rPr>
        <w:rFonts w:ascii="Wingdings" w:hAnsi="Wingdings" w:cs="Wingdings"/>
      </w:rPr>
    </w:lvl>
    <w:lvl w:ilvl="3">
      <w:start w:val="1"/>
      <w:numFmt w:val="decimal"/>
      <w:lvlText w:val="%1.%2.%3.%4"/>
      <w:lvlJc w:val="left"/>
      <w:pPr>
        <w:tabs>
          <w:tab w:val="num" w:pos="1506"/>
        </w:tabs>
        <w:ind w:left="1506"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150"/>
        </w:tabs>
        <w:ind w:left="2150" w:hanging="1440"/>
      </w:pPr>
    </w:lvl>
    <w:lvl w:ilvl="6">
      <w:start w:val="1"/>
      <w:numFmt w:val="decimal"/>
      <w:lvlText w:val="%1.%2.%3.%4.%5.%6.%7"/>
      <w:lvlJc w:val="left"/>
      <w:pPr>
        <w:tabs>
          <w:tab w:val="num" w:pos="2652"/>
        </w:tabs>
        <w:ind w:left="2652" w:hanging="1800"/>
      </w:pPr>
    </w:lvl>
    <w:lvl w:ilvl="7">
      <w:start w:val="1"/>
      <w:numFmt w:val="decimal"/>
      <w:lvlText w:val="%1.%2.%3.%4.%5.%6.%7.%8"/>
      <w:lvlJc w:val="left"/>
      <w:pPr>
        <w:tabs>
          <w:tab w:val="num" w:pos="2794"/>
        </w:tabs>
        <w:ind w:left="2794" w:hanging="1800"/>
      </w:pPr>
    </w:lvl>
    <w:lvl w:ilvl="8">
      <w:start w:val="1"/>
      <w:numFmt w:val="decimal"/>
      <w:lvlText w:val="%1.%2.%3.%4.%5.%6.%7.%8.%9"/>
      <w:lvlJc w:val="left"/>
      <w:pPr>
        <w:tabs>
          <w:tab w:val="num" w:pos="3296"/>
        </w:tabs>
        <w:ind w:left="3296" w:hanging="2160"/>
      </w:pPr>
    </w:lvl>
  </w:abstractNum>
  <w:abstractNum w:abstractNumId="6" w15:restartNumberingAfterBreak="0">
    <w:nsid w:val="059B2F55"/>
    <w:multiLevelType w:val="hybridMultilevel"/>
    <w:tmpl w:val="10828F4E"/>
    <w:lvl w:ilvl="0" w:tplc="4D7AD37E">
      <w:start w:val="1"/>
      <w:numFmt w:val="lowerLetter"/>
      <w:lvlText w:val="%1."/>
      <w:lvlJc w:val="left"/>
      <w:pPr>
        <w:ind w:left="2474" w:hanging="360"/>
      </w:pPr>
      <w:rPr>
        <w:rFonts w:hint="default"/>
      </w:rPr>
    </w:lvl>
    <w:lvl w:ilvl="1" w:tplc="04150019" w:tentative="1">
      <w:start w:val="1"/>
      <w:numFmt w:val="lowerLetter"/>
      <w:lvlText w:val="%2."/>
      <w:lvlJc w:val="left"/>
      <w:pPr>
        <w:ind w:left="3270" w:hanging="360"/>
      </w:pPr>
    </w:lvl>
    <w:lvl w:ilvl="2" w:tplc="0415001B" w:tentative="1">
      <w:start w:val="1"/>
      <w:numFmt w:val="lowerRoman"/>
      <w:lvlText w:val="%3."/>
      <w:lvlJc w:val="right"/>
      <w:pPr>
        <w:ind w:left="3990" w:hanging="180"/>
      </w:pPr>
    </w:lvl>
    <w:lvl w:ilvl="3" w:tplc="0415000F" w:tentative="1">
      <w:start w:val="1"/>
      <w:numFmt w:val="decimal"/>
      <w:lvlText w:val="%4."/>
      <w:lvlJc w:val="left"/>
      <w:pPr>
        <w:ind w:left="4710" w:hanging="360"/>
      </w:pPr>
    </w:lvl>
    <w:lvl w:ilvl="4" w:tplc="04150019" w:tentative="1">
      <w:start w:val="1"/>
      <w:numFmt w:val="lowerLetter"/>
      <w:lvlText w:val="%5."/>
      <w:lvlJc w:val="left"/>
      <w:pPr>
        <w:ind w:left="5430" w:hanging="360"/>
      </w:pPr>
    </w:lvl>
    <w:lvl w:ilvl="5" w:tplc="0415001B" w:tentative="1">
      <w:start w:val="1"/>
      <w:numFmt w:val="lowerRoman"/>
      <w:lvlText w:val="%6."/>
      <w:lvlJc w:val="right"/>
      <w:pPr>
        <w:ind w:left="6150" w:hanging="180"/>
      </w:pPr>
    </w:lvl>
    <w:lvl w:ilvl="6" w:tplc="0415000F" w:tentative="1">
      <w:start w:val="1"/>
      <w:numFmt w:val="decimal"/>
      <w:lvlText w:val="%7."/>
      <w:lvlJc w:val="left"/>
      <w:pPr>
        <w:ind w:left="6870" w:hanging="360"/>
      </w:pPr>
    </w:lvl>
    <w:lvl w:ilvl="7" w:tplc="04150019" w:tentative="1">
      <w:start w:val="1"/>
      <w:numFmt w:val="lowerLetter"/>
      <w:lvlText w:val="%8."/>
      <w:lvlJc w:val="left"/>
      <w:pPr>
        <w:ind w:left="7590" w:hanging="360"/>
      </w:pPr>
    </w:lvl>
    <w:lvl w:ilvl="8" w:tplc="0415001B" w:tentative="1">
      <w:start w:val="1"/>
      <w:numFmt w:val="lowerRoman"/>
      <w:lvlText w:val="%9."/>
      <w:lvlJc w:val="right"/>
      <w:pPr>
        <w:ind w:left="8310" w:hanging="180"/>
      </w:pPr>
    </w:lvl>
  </w:abstractNum>
  <w:abstractNum w:abstractNumId="7" w15:restartNumberingAfterBreak="0">
    <w:nsid w:val="064B213B"/>
    <w:multiLevelType w:val="hybridMultilevel"/>
    <w:tmpl w:val="93C2F76A"/>
    <w:lvl w:ilvl="0" w:tplc="726C1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F4B48"/>
    <w:multiLevelType w:val="hybridMultilevel"/>
    <w:tmpl w:val="FEDCF5E4"/>
    <w:lvl w:ilvl="0" w:tplc="73ECBE14">
      <w:start w:val="1"/>
      <w:numFmt w:val="decimal"/>
      <w:lvlText w:val="%1."/>
      <w:lvlJc w:val="left"/>
      <w:pPr>
        <w:ind w:left="502" w:hanging="360"/>
      </w:pPr>
      <w:rPr>
        <w:rFonts w:hint="default"/>
      </w:rPr>
    </w:lvl>
    <w:lvl w:ilvl="1" w:tplc="EF6CA856">
      <w:start w:val="1"/>
      <w:numFmt w:val="lowerLetter"/>
      <w:lvlText w:val="%2)"/>
      <w:lvlJc w:val="left"/>
      <w:pPr>
        <w:ind w:left="1432" w:hanging="57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0CEB4E4B"/>
    <w:multiLevelType w:val="hybridMultilevel"/>
    <w:tmpl w:val="5D9CB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7C4470"/>
    <w:multiLevelType w:val="hybridMultilevel"/>
    <w:tmpl w:val="5D864A04"/>
    <w:lvl w:ilvl="0" w:tplc="B640388A">
      <w:start w:val="1"/>
      <w:numFmt w:val="lowerLetter"/>
      <w:lvlText w:val="%1)"/>
      <w:lvlJc w:val="left"/>
      <w:pPr>
        <w:ind w:left="3697" w:hanging="360"/>
      </w:pPr>
      <w:rPr>
        <w:rFonts w:hint="default"/>
      </w:r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11" w15:restartNumberingAfterBreak="0">
    <w:nsid w:val="109D13A4"/>
    <w:multiLevelType w:val="hybridMultilevel"/>
    <w:tmpl w:val="F3FE22F0"/>
    <w:lvl w:ilvl="0" w:tplc="D85253A2">
      <w:start w:val="1"/>
      <w:numFmt w:val="decimal"/>
      <w:lvlText w:val="%1."/>
      <w:lvlJc w:val="left"/>
      <w:pPr>
        <w:ind w:left="465" w:hanging="360"/>
      </w:pPr>
      <w:rPr>
        <w:rFonts w:hint="default"/>
        <w:b/>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12" w15:restartNumberingAfterBreak="0">
    <w:nsid w:val="176646A8"/>
    <w:multiLevelType w:val="hybridMultilevel"/>
    <w:tmpl w:val="4CC8E962"/>
    <w:lvl w:ilvl="0" w:tplc="B640388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6969D3"/>
    <w:multiLevelType w:val="hybridMultilevel"/>
    <w:tmpl w:val="92880D24"/>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4" w15:restartNumberingAfterBreak="0">
    <w:nsid w:val="2EB80D0B"/>
    <w:multiLevelType w:val="hybridMultilevel"/>
    <w:tmpl w:val="74461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1D2C4F"/>
    <w:multiLevelType w:val="hybridMultilevel"/>
    <w:tmpl w:val="CBAAC67A"/>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6" w15:restartNumberingAfterBreak="0">
    <w:nsid w:val="32523E0C"/>
    <w:multiLevelType w:val="hybridMultilevel"/>
    <w:tmpl w:val="C0F27D24"/>
    <w:lvl w:ilvl="0" w:tplc="81A2C782">
      <w:start w:val="1"/>
      <w:numFmt w:val="decimal"/>
      <w:lvlText w:val="%1."/>
      <w:lvlJc w:val="left"/>
      <w:pPr>
        <w:tabs>
          <w:tab w:val="num" w:pos="624"/>
        </w:tabs>
        <w:ind w:left="624" w:hanging="624"/>
      </w:pPr>
      <w:rPr>
        <w:rFonts w:hint="default"/>
        <w:b w:val="0"/>
      </w:rPr>
    </w:lvl>
    <w:lvl w:ilvl="1" w:tplc="163AF416">
      <w:start w:val="1"/>
      <w:numFmt w:val="decimal"/>
      <w:lvlText w:val="%2)"/>
      <w:lvlJc w:val="left"/>
      <w:pPr>
        <w:tabs>
          <w:tab w:val="num" w:pos="340"/>
        </w:tabs>
        <w:ind w:left="340" w:hanging="340"/>
      </w:pPr>
      <w:rPr>
        <w:rFonts w:hint="default"/>
        <w:color w:val="auto"/>
      </w:rPr>
    </w:lvl>
    <w:lvl w:ilvl="2" w:tplc="CE7640FE">
      <w:start w:val="1"/>
      <w:numFmt w:val="bullet"/>
      <w:lvlText w:val=""/>
      <w:lvlJc w:val="left"/>
      <w:pPr>
        <w:tabs>
          <w:tab w:val="num" w:pos="2377"/>
        </w:tabs>
        <w:ind w:left="2377" w:hanging="397"/>
      </w:pPr>
      <w:rPr>
        <w:rFonts w:ascii="Symbol" w:hAnsi="Symbol" w:hint="default"/>
      </w:rPr>
    </w:lvl>
    <w:lvl w:ilvl="3" w:tplc="2E68CD66">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4203F"/>
    <w:multiLevelType w:val="hybridMultilevel"/>
    <w:tmpl w:val="F53C8796"/>
    <w:lvl w:ilvl="0" w:tplc="BD40B2F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8" w15:restartNumberingAfterBreak="0">
    <w:nsid w:val="33CD7645"/>
    <w:multiLevelType w:val="hybridMultilevel"/>
    <w:tmpl w:val="9ADA3670"/>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8623B2A"/>
    <w:multiLevelType w:val="hybridMultilevel"/>
    <w:tmpl w:val="672427BC"/>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0" w15:restartNumberingAfterBreak="0">
    <w:nsid w:val="3D7157E8"/>
    <w:multiLevelType w:val="hybridMultilevel"/>
    <w:tmpl w:val="D4765CAE"/>
    <w:lvl w:ilvl="0" w:tplc="6EAAD62E">
      <w:start w:val="1"/>
      <w:numFmt w:val="decimal"/>
      <w:lvlText w:val="%1."/>
      <w:lvlJc w:val="left"/>
      <w:pPr>
        <w:ind w:left="1069" w:hanging="360"/>
      </w:pPr>
      <w:rPr>
        <w:rFonts w:ascii="Calibri" w:eastAsia="Times New Roman" w:hAnsi="Calibri" w:cs="Calibri"/>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04B494A"/>
    <w:multiLevelType w:val="hybridMultilevel"/>
    <w:tmpl w:val="B76E8542"/>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42A33594"/>
    <w:multiLevelType w:val="hybridMultilevel"/>
    <w:tmpl w:val="99582F18"/>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3" w15:restartNumberingAfterBreak="0">
    <w:nsid w:val="476D717F"/>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8400E80"/>
    <w:multiLevelType w:val="hybridMultilevel"/>
    <w:tmpl w:val="3230CE7A"/>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5" w15:restartNumberingAfterBreak="0">
    <w:nsid w:val="4D0E5942"/>
    <w:multiLevelType w:val="hybridMultilevel"/>
    <w:tmpl w:val="A6129548"/>
    <w:lvl w:ilvl="0" w:tplc="57BC1BA4">
      <w:numFmt w:val="bullet"/>
      <w:lvlText w:val=""/>
      <w:lvlJc w:val="left"/>
      <w:pPr>
        <w:tabs>
          <w:tab w:val="num" w:pos="502"/>
        </w:tabs>
        <w:ind w:left="502" w:hanging="360"/>
      </w:pPr>
      <w:rPr>
        <w:rFonts w:ascii="Wingdings" w:eastAsia="Times New Roman" w:hAnsi="Wingdings" w:cs="Times New Roman" w:hint="default"/>
      </w:rPr>
    </w:lvl>
    <w:lvl w:ilvl="1" w:tplc="04150003" w:tentative="1">
      <w:start w:val="1"/>
      <w:numFmt w:val="bullet"/>
      <w:lvlText w:val="o"/>
      <w:lvlJc w:val="left"/>
      <w:pPr>
        <w:tabs>
          <w:tab w:val="num" w:pos="1222"/>
        </w:tabs>
        <w:ind w:left="1222" w:hanging="360"/>
      </w:pPr>
      <w:rPr>
        <w:rFonts w:ascii="Courier New" w:hAnsi="Courier New" w:cs="Courier New" w:hint="default"/>
      </w:rPr>
    </w:lvl>
    <w:lvl w:ilvl="2" w:tplc="04150005" w:tentative="1">
      <w:start w:val="1"/>
      <w:numFmt w:val="bullet"/>
      <w:lvlText w:val=""/>
      <w:lvlJc w:val="left"/>
      <w:pPr>
        <w:tabs>
          <w:tab w:val="num" w:pos="1942"/>
        </w:tabs>
        <w:ind w:left="1942" w:hanging="360"/>
      </w:pPr>
      <w:rPr>
        <w:rFonts w:ascii="Wingdings" w:hAnsi="Wingdings" w:hint="default"/>
      </w:rPr>
    </w:lvl>
    <w:lvl w:ilvl="3" w:tplc="04150001" w:tentative="1">
      <w:start w:val="1"/>
      <w:numFmt w:val="bullet"/>
      <w:lvlText w:val=""/>
      <w:lvlJc w:val="left"/>
      <w:pPr>
        <w:tabs>
          <w:tab w:val="num" w:pos="2662"/>
        </w:tabs>
        <w:ind w:left="2662" w:hanging="360"/>
      </w:pPr>
      <w:rPr>
        <w:rFonts w:ascii="Symbol" w:hAnsi="Symbol" w:hint="default"/>
      </w:rPr>
    </w:lvl>
    <w:lvl w:ilvl="4" w:tplc="04150003" w:tentative="1">
      <w:start w:val="1"/>
      <w:numFmt w:val="bullet"/>
      <w:lvlText w:val="o"/>
      <w:lvlJc w:val="left"/>
      <w:pPr>
        <w:tabs>
          <w:tab w:val="num" w:pos="3382"/>
        </w:tabs>
        <w:ind w:left="3382" w:hanging="360"/>
      </w:pPr>
      <w:rPr>
        <w:rFonts w:ascii="Courier New" w:hAnsi="Courier New" w:cs="Courier New" w:hint="default"/>
      </w:rPr>
    </w:lvl>
    <w:lvl w:ilvl="5" w:tplc="04150005" w:tentative="1">
      <w:start w:val="1"/>
      <w:numFmt w:val="bullet"/>
      <w:lvlText w:val=""/>
      <w:lvlJc w:val="left"/>
      <w:pPr>
        <w:tabs>
          <w:tab w:val="num" w:pos="4102"/>
        </w:tabs>
        <w:ind w:left="4102" w:hanging="360"/>
      </w:pPr>
      <w:rPr>
        <w:rFonts w:ascii="Wingdings" w:hAnsi="Wingdings" w:hint="default"/>
      </w:rPr>
    </w:lvl>
    <w:lvl w:ilvl="6" w:tplc="04150001" w:tentative="1">
      <w:start w:val="1"/>
      <w:numFmt w:val="bullet"/>
      <w:lvlText w:val=""/>
      <w:lvlJc w:val="left"/>
      <w:pPr>
        <w:tabs>
          <w:tab w:val="num" w:pos="4822"/>
        </w:tabs>
        <w:ind w:left="4822" w:hanging="360"/>
      </w:pPr>
      <w:rPr>
        <w:rFonts w:ascii="Symbol" w:hAnsi="Symbol" w:hint="default"/>
      </w:rPr>
    </w:lvl>
    <w:lvl w:ilvl="7" w:tplc="04150003" w:tentative="1">
      <w:start w:val="1"/>
      <w:numFmt w:val="bullet"/>
      <w:lvlText w:val="o"/>
      <w:lvlJc w:val="left"/>
      <w:pPr>
        <w:tabs>
          <w:tab w:val="num" w:pos="5542"/>
        </w:tabs>
        <w:ind w:left="5542" w:hanging="360"/>
      </w:pPr>
      <w:rPr>
        <w:rFonts w:ascii="Courier New" w:hAnsi="Courier New" w:cs="Courier New" w:hint="default"/>
      </w:rPr>
    </w:lvl>
    <w:lvl w:ilvl="8" w:tplc="04150005" w:tentative="1">
      <w:start w:val="1"/>
      <w:numFmt w:val="bullet"/>
      <w:lvlText w:val=""/>
      <w:lvlJc w:val="left"/>
      <w:pPr>
        <w:tabs>
          <w:tab w:val="num" w:pos="6262"/>
        </w:tabs>
        <w:ind w:left="6262" w:hanging="360"/>
      </w:pPr>
      <w:rPr>
        <w:rFonts w:ascii="Wingdings" w:hAnsi="Wingdings" w:hint="default"/>
      </w:rPr>
    </w:lvl>
  </w:abstractNum>
  <w:abstractNum w:abstractNumId="26" w15:restartNumberingAfterBreak="0">
    <w:nsid w:val="56AE26E2"/>
    <w:multiLevelType w:val="hybridMultilevel"/>
    <w:tmpl w:val="7640D24C"/>
    <w:lvl w:ilvl="0" w:tplc="B640388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65DB619B"/>
    <w:multiLevelType w:val="hybridMultilevel"/>
    <w:tmpl w:val="7868CB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A465E3E"/>
    <w:multiLevelType w:val="hybridMultilevel"/>
    <w:tmpl w:val="9A461490"/>
    <w:lvl w:ilvl="0" w:tplc="FFFFFFFF">
      <w:start w:val="1"/>
      <w:numFmt w:val="lowerLetter"/>
      <w:lvlText w:val="%1)"/>
      <w:lvlJc w:val="left"/>
      <w:pPr>
        <w:ind w:left="1778"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72422B0E"/>
    <w:multiLevelType w:val="hybridMultilevel"/>
    <w:tmpl w:val="0662624A"/>
    <w:lvl w:ilvl="0" w:tplc="4D7AD37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75AC25EE"/>
    <w:multiLevelType w:val="hybridMultilevel"/>
    <w:tmpl w:val="93DC0966"/>
    <w:lvl w:ilvl="0" w:tplc="0415000B">
      <w:start w:val="1"/>
      <w:numFmt w:val="bullet"/>
      <w:lvlText w:val=""/>
      <w:lvlJc w:val="left"/>
      <w:pPr>
        <w:tabs>
          <w:tab w:val="num" w:pos="862"/>
        </w:tabs>
        <w:ind w:left="862" w:hanging="360"/>
      </w:pPr>
      <w:rPr>
        <w:rFonts w:ascii="Wingdings" w:hAnsi="Wingdings" w:hint="default"/>
      </w:rPr>
    </w:lvl>
    <w:lvl w:ilvl="1" w:tplc="04150003" w:tentative="1">
      <w:start w:val="1"/>
      <w:numFmt w:val="bullet"/>
      <w:lvlText w:val="o"/>
      <w:lvlJc w:val="left"/>
      <w:pPr>
        <w:tabs>
          <w:tab w:val="num" w:pos="1582"/>
        </w:tabs>
        <w:ind w:left="1582" w:hanging="360"/>
      </w:pPr>
      <w:rPr>
        <w:rFonts w:ascii="Courier New" w:hAnsi="Courier New" w:cs="Courier New"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cs="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cs="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31" w15:restartNumberingAfterBreak="0">
    <w:nsid w:val="75DD77A5"/>
    <w:multiLevelType w:val="hybridMultilevel"/>
    <w:tmpl w:val="3FFABF38"/>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32" w15:restartNumberingAfterBreak="0">
    <w:nsid w:val="76626603"/>
    <w:multiLevelType w:val="hybridMultilevel"/>
    <w:tmpl w:val="BF3AC0B2"/>
    <w:lvl w:ilvl="0" w:tplc="F268157E">
      <w:start w:val="1"/>
      <w:numFmt w:val="decimal"/>
      <w:lvlText w:val="%1."/>
      <w:lvlJc w:val="left"/>
      <w:pPr>
        <w:ind w:left="644" w:hanging="360"/>
      </w:pPr>
      <w:rPr>
        <w:rFonts w:hint="default"/>
        <w:b w:val="0"/>
        <w:bCs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7C4962B2"/>
    <w:multiLevelType w:val="hybridMultilevel"/>
    <w:tmpl w:val="29F867E4"/>
    <w:lvl w:ilvl="0" w:tplc="65FE43BE">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3"/>
  </w:num>
  <w:num w:numId="8">
    <w:abstractNumId w:val="25"/>
  </w:num>
  <w:num w:numId="9">
    <w:abstractNumId w:val="30"/>
  </w:num>
  <w:num w:numId="10">
    <w:abstractNumId w:val="14"/>
  </w:num>
  <w:num w:numId="11">
    <w:abstractNumId w:val="27"/>
  </w:num>
  <w:num w:numId="12">
    <w:abstractNumId w:val="16"/>
  </w:num>
  <w:num w:numId="13">
    <w:abstractNumId w:val="9"/>
  </w:num>
  <w:num w:numId="14">
    <w:abstractNumId w:val="11"/>
  </w:num>
  <w:num w:numId="15">
    <w:abstractNumId w:val="26"/>
  </w:num>
  <w:num w:numId="16">
    <w:abstractNumId w:val="8"/>
  </w:num>
  <w:num w:numId="17">
    <w:abstractNumId w:val="32"/>
  </w:num>
  <w:num w:numId="18">
    <w:abstractNumId w:val="17"/>
  </w:num>
  <w:num w:numId="19">
    <w:abstractNumId w:val="22"/>
  </w:num>
  <w:num w:numId="20">
    <w:abstractNumId w:val="13"/>
  </w:num>
  <w:num w:numId="21">
    <w:abstractNumId w:val="19"/>
  </w:num>
  <w:num w:numId="22">
    <w:abstractNumId w:val="15"/>
  </w:num>
  <w:num w:numId="23">
    <w:abstractNumId w:val="24"/>
  </w:num>
  <w:num w:numId="24">
    <w:abstractNumId w:val="31"/>
  </w:num>
  <w:num w:numId="25">
    <w:abstractNumId w:val="28"/>
  </w:num>
  <w:num w:numId="26">
    <w:abstractNumId w:val="23"/>
  </w:num>
  <w:num w:numId="27">
    <w:abstractNumId w:val="29"/>
  </w:num>
  <w:num w:numId="28">
    <w:abstractNumId w:val="6"/>
  </w:num>
  <w:num w:numId="29">
    <w:abstractNumId w:val="10"/>
  </w:num>
  <w:num w:numId="30">
    <w:abstractNumId w:val="12"/>
  </w:num>
  <w:num w:numId="31">
    <w:abstractNumId w:val="21"/>
  </w:num>
  <w:num w:numId="32">
    <w:abstractNumId w:val="18"/>
  </w:num>
  <w:num w:numId="33">
    <w:abstractNumId w:val="7"/>
  </w:num>
  <w:num w:numId="34">
    <w:abstractNumId w:val="20"/>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1BD"/>
    <w:rsid w:val="00012CCF"/>
    <w:rsid w:val="00014425"/>
    <w:rsid w:val="00023CFD"/>
    <w:rsid w:val="00026355"/>
    <w:rsid w:val="0003311A"/>
    <w:rsid w:val="000539AA"/>
    <w:rsid w:val="00062665"/>
    <w:rsid w:val="000657B5"/>
    <w:rsid w:val="00073EA1"/>
    <w:rsid w:val="000745A4"/>
    <w:rsid w:val="00081790"/>
    <w:rsid w:val="00090619"/>
    <w:rsid w:val="00096CC1"/>
    <w:rsid w:val="000A7447"/>
    <w:rsid w:val="000C14B2"/>
    <w:rsid w:val="000C2414"/>
    <w:rsid w:val="000C43B4"/>
    <w:rsid w:val="000C5132"/>
    <w:rsid w:val="000C7499"/>
    <w:rsid w:val="000E4390"/>
    <w:rsid w:val="00101CFD"/>
    <w:rsid w:val="00123012"/>
    <w:rsid w:val="0012732F"/>
    <w:rsid w:val="00131BC4"/>
    <w:rsid w:val="00143EC5"/>
    <w:rsid w:val="00154011"/>
    <w:rsid w:val="00180270"/>
    <w:rsid w:val="001839A4"/>
    <w:rsid w:val="00192D83"/>
    <w:rsid w:val="001A1451"/>
    <w:rsid w:val="001B6314"/>
    <w:rsid w:val="001F139B"/>
    <w:rsid w:val="0021016F"/>
    <w:rsid w:val="00212FDD"/>
    <w:rsid w:val="00251B18"/>
    <w:rsid w:val="00265E2D"/>
    <w:rsid w:val="00267902"/>
    <w:rsid w:val="00272F20"/>
    <w:rsid w:val="00276E1D"/>
    <w:rsid w:val="00280822"/>
    <w:rsid w:val="0028186E"/>
    <w:rsid w:val="00284F6A"/>
    <w:rsid w:val="0029214A"/>
    <w:rsid w:val="00293951"/>
    <w:rsid w:val="002B26EA"/>
    <w:rsid w:val="002B786F"/>
    <w:rsid w:val="002C143F"/>
    <w:rsid w:val="002C66E3"/>
    <w:rsid w:val="002C7EA2"/>
    <w:rsid w:val="002D6905"/>
    <w:rsid w:val="002E1DF0"/>
    <w:rsid w:val="002E5846"/>
    <w:rsid w:val="002F5D2D"/>
    <w:rsid w:val="00300A56"/>
    <w:rsid w:val="0030116C"/>
    <w:rsid w:val="00312C04"/>
    <w:rsid w:val="00325903"/>
    <w:rsid w:val="00334E44"/>
    <w:rsid w:val="003557C7"/>
    <w:rsid w:val="00360458"/>
    <w:rsid w:val="003769B8"/>
    <w:rsid w:val="00376A66"/>
    <w:rsid w:val="00383B32"/>
    <w:rsid w:val="00384326"/>
    <w:rsid w:val="00391CE6"/>
    <w:rsid w:val="00395E83"/>
    <w:rsid w:val="003B65DA"/>
    <w:rsid w:val="003C5F14"/>
    <w:rsid w:val="003E1F26"/>
    <w:rsid w:val="003E50DC"/>
    <w:rsid w:val="003E61E9"/>
    <w:rsid w:val="003F53FD"/>
    <w:rsid w:val="003F596C"/>
    <w:rsid w:val="00400478"/>
    <w:rsid w:val="0040631C"/>
    <w:rsid w:val="00422407"/>
    <w:rsid w:val="004239B3"/>
    <w:rsid w:val="00437756"/>
    <w:rsid w:val="00443489"/>
    <w:rsid w:val="00445CF5"/>
    <w:rsid w:val="00446B6B"/>
    <w:rsid w:val="004546DE"/>
    <w:rsid w:val="0045587C"/>
    <w:rsid w:val="0046485E"/>
    <w:rsid w:val="00473A18"/>
    <w:rsid w:val="00480DFC"/>
    <w:rsid w:val="004850FF"/>
    <w:rsid w:val="00486960"/>
    <w:rsid w:val="0049030C"/>
    <w:rsid w:val="004B4AD3"/>
    <w:rsid w:val="004D3E89"/>
    <w:rsid w:val="004E7D8C"/>
    <w:rsid w:val="004F002E"/>
    <w:rsid w:val="004F0176"/>
    <w:rsid w:val="004F72EE"/>
    <w:rsid w:val="00504726"/>
    <w:rsid w:val="00520FCA"/>
    <w:rsid w:val="005253DF"/>
    <w:rsid w:val="005317F3"/>
    <w:rsid w:val="00535851"/>
    <w:rsid w:val="0053636E"/>
    <w:rsid w:val="00554D09"/>
    <w:rsid w:val="005656CF"/>
    <w:rsid w:val="00595653"/>
    <w:rsid w:val="005A019A"/>
    <w:rsid w:val="005A51D2"/>
    <w:rsid w:val="005C1DC1"/>
    <w:rsid w:val="005C41C6"/>
    <w:rsid w:val="005D26A7"/>
    <w:rsid w:val="005D340F"/>
    <w:rsid w:val="005D3D09"/>
    <w:rsid w:val="005E0BD5"/>
    <w:rsid w:val="005E5557"/>
    <w:rsid w:val="005F0A4F"/>
    <w:rsid w:val="005F0AB8"/>
    <w:rsid w:val="005F1757"/>
    <w:rsid w:val="006175A4"/>
    <w:rsid w:val="0062432D"/>
    <w:rsid w:val="006307C4"/>
    <w:rsid w:val="00631F95"/>
    <w:rsid w:val="00637BA9"/>
    <w:rsid w:val="00652694"/>
    <w:rsid w:val="00670B75"/>
    <w:rsid w:val="006734ED"/>
    <w:rsid w:val="00681CAD"/>
    <w:rsid w:val="0069304A"/>
    <w:rsid w:val="006963D6"/>
    <w:rsid w:val="006A15B3"/>
    <w:rsid w:val="006A2CC8"/>
    <w:rsid w:val="006C2C27"/>
    <w:rsid w:val="006E4B7F"/>
    <w:rsid w:val="00710620"/>
    <w:rsid w:val="00710709"/>
    <w:rsid w:val="007262A0"/>
    <w:rsid w:val="00734E4F"/>
    <w:rsid w:val="00735294"/>
    <w:rsid w:val="007421AC"/>
    <w:rsid w:val="0075769C"/>
    <w:rsid w:val="00760AF3"/>
    <w:rsid w:val="00760CFA"/>
    <w:rsid w:val="0076373F"/>
    <w:rsid w:val="007701AC"/>
    <w:rsid w:val="007703C0"/>
    <w:rsid w:val="00774E8A"/>
    <w:rsid w:val="0079427D"/>
    <w:rsid w:val="007960AE"/>
    <w:rsid w:val="007973BD"/>
    <w:rsid w:val="007A0C78"/>
    <w:rsid w:val="007B0E93"/>
    <w:rsid w:val="007B4191"/>
    <w:rsid w:val="007C1ED7"/>
    <w:rsid w:val="007C3092"/>
    <w:rsid w:val="007D3A72"/>
    <w:rsid w:val="007D75B5"/>
    <w:rsid w:val="007F1E01"/>
    <w:rsid w:val="00814075"/>
    <w:rsid w:val="00815CDC"/>
    <w:rsid w:val="008401B7"/>
    <w:rsid w:val="00846C0C"/>
    <w:rsid w:val="00853288"/>
    <w:rsid w:val="00854165"/>
    <w:rsid w:val="0086397C"/>
    <w:rsid w:val="0089571E"/>
    <w:rsid w:val="008A183E"/>
    <w:rsid w:val="008B413C"/>
    <w:rsid w:val="008C091D"/>
    <w:rsid w:val="008C1B08"/>
    <w:rsid w:val="008C4694"/>
    <w:rsid w:val="008D2FE1"/>
    <w:rsid w:val="008F4DED"/>
    <w:rsid w:val="008F6E49"/>
    <w:rsid w:val="0090358F"/>
    <w:rsid w:val="00903E9D"/>
    <w:rsid w:val="00905352"/>
    <w:rsid w:val="0093222C"/>
    <w:rsid w:val="009372B1"/>
    <w:rsid w:val="0094369F"/>
    <w:rsid w:val="00961486"/>
    <w:rsid w:val="0096368E"/>
    <w:rsid w:val="00971A56"/>
    <w:rsid w:val="0097332F"/>
    <w:rsid w:val="00974E62"/>
    <w:rsid w:val="009841FD"/>
    <w:rsid w:val="00997183"/>
    <w:rsid w:val="009B038E"/>
    <w:rsid w:val="009B69A2"/>
    <w:rsid w:val="009C4C85"/>
    <w:rsid w:val="009D11BD"/>
    <w:rsid w:val="009D1B57"/>
    <w:rsid w:val="00A00BFA"/>
    <w:rsid w:val="00A03375"/>
    <w:rsid w:val="00A13BB3"/>
    <w:rsid w:val="00A20DE2"/>
    <w:rsid w:val="00A27BD2"/>
    <w:rsid w:val="00A42CCF"/>
    <w:rsid w:val="00A53D7F"/>
    <w:rsid w:val="00A67391"/>
    <w:rsid w:val="00A6745F"/>
    <w:rsid w:val="00A83457"/>
    <w:rsid w:val="00A91F27"/>
    <w:rsid w:val="00A95BFE"/>
    <w:rsid w:val="00AB5903"/>
    <w:rsid w:val="00B00C17"/>
    <w:rsid w:val="00B00CE3"/>
    <w:rsid w:val="00B17CA7"/>
    <w:rsid w:val="00B2096D"/>
    <w:rsid w:val="00B41BBB"/>
    <w:rsid w:val="00B50BCF"/>
    <w:rsid w:val="00B51513"/>
    <w:rsid w:val="00B527C9"/>
    <w:rsid w:val="00B64366"/>
    <w:rsid w:val="00B67C28"/>
    <w:rsid w:val="00B94E7F"/>
    <w:rsid w:val="00BA0F19"/>
    <w:rsid w:val="00BA1288"/>
    <w:rsid w:val="00BB7537"/>
    <w:rsid w:val="00BC57F3"/>
    <w:rsid w:val="00BC5F12"/>
    <w:rsid w:val="00BC7F7A"/>
    <w:rsid w:val="00BD4771"/>
    <w:rsid w:val="00BD4855"/>
    <w:rsid w:val="00BD4D4A"/>
    <w:rsid w:val="00BE0691"/>
    <w:rsid w:val="00BE0B41"/>
    <w:rsid w:val="00BE3582"/>
    <w:rsid w:val="00C04705"/>
    <w:rsid w:val="00C149B9"/>
    <w:rsid w:val="00C14C45"/>
    <w:rsid w:val="00C25924"/>
    <w:rsid w:val="00C3208A"/>
    <w:rsid w:val="00C37897"/>
    <w:rsid w:val="00C42E1F"/>
    <w:rsid w:val="00C45990"/>
    <w:rsid w:val="00C46E61"/>
    <w:rsid w:val="00C569E0"/>
    <w:rsid w:val="00C56D0A"/>
    <w:rsid w:val="00CA7FA5"/>
    <w:rsid w:val="00CB2F77"/>
    <w:rsid w:val="00CD6B49"/>
    <w:rsid w:val="00CE1428"/>
    <w:rsid w:val="00CF328A"/>
    <w:rsid w:val="00CF5E35"/>
    <w:rsid w:val="00D1224C"/>
    <w:rsid w:val="00D23B3B"/>
    <w:rsid w:val="00D71091"/>
    <w:rsid w:val="00D85043"/>
    <w:rsid w:val="00D90C81"/>
    <w:rsid w:val="00DA30E2"/>
    <w:rsid w:val="00DA3F28"/>
    <w:rsid w:val="00DB1215"/>
    <w:rsid w:val="00DC5E59"/>
    <w:rsid w:val="00DD3CF9"/>
    <w:rsid w:val="00DE1EAA"/>
    <w:rsid w:val="00DE4265"/>
    <w:rsid w:val="00DE44B6"/>
    <w:rsid w:val="00DE589B"/>
    <w:rsid w:val="00DF792F"/>
    <w:rsid w:val="00DF79A2"/>
    <w:rsid w:val="00E073EF"/>
    <w:rsid w:val="00E229AD"/>
    <w:rsid w:val="00E34584"/>
    <w:rsid w:val="00E432FF"/>
    <w:rsid w:val="00E471BF"/>
    <w:rsid w:val="00E52702"/>
    <w:rsid w:val="00E632C8"/>
    <w:rsid w:val="00E6502F"/>
    <w:rsid w:val="00E65C4C"/>
    <w:rsid w:val="00E879F2"/>
    <w:rsid w:val="00E9497D"/>
    <w:rsid w:val="00EA4C58"/>
    <w:rsid w:val="00EB32D7"/>
    <w:rsid w:val="00EE7132"/>
    <w:rsid w:val="00EF66F6"/>
    <w:rsid w:val="00EF79CA"/>
    <w:rsid w:val="00F06336"/>
    <w:rsid w:val="00F3300B"/>
    <w:rsid w:val="00F40C82"/>
    <w:rsid w:val="00F5421B"/>
    <w:rsid w:val="00F55FDA"/>
    <w:rsid w:val="00F71886"/>
    <w:rsid w:val="00F8544D"/>
    <w:rsid w:val="00F92BF6"/>
    <w:rsid w:val="00F97B41"/>
    <w:rsid w:val="00FA1917"/>
    <w:rsid w:val="00FB2702"/>
    <w:rsid w:val="00FC598E"/>
    <w:rsid w:val="00FE4FAE"/>
    <w:rsid w:val="00FE75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E22551"/>
  <w15:docId w15:val="{333EB13F-7668-4FBE-AC61-2BADC727C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paragraph" w:styleId="Nagwek1">
    <w:name w:val="heading 1"/>
    <w:basedOn w:val="Normalny"/>
    <w:next w:val="Normalny"/>
    <w:qFormat/>
    <w:pPr>
      <w:keepNext/>
      <w:numPr>
        <w:numId w:val="1"/>
      </w:numPr>
      <w:tabs>
        <w:tab w:val="left" w:pos="284"/>
        <w:tab w:val="left" w:pos="520"/>
        <w:tab w:val="left" w:pos="1040"/>
        <w:tab w:val="left" w:pos="1560"/>
        <w:tab w:val="left" w:pos="2100"/>
        <w:tab w:val="left" w:pos="2620"/>
        <w:tab w:val="left" w:pos="3140"/>
        <w:tab w:val="left" w:pos="3660"/>
        <w:tab w:val="left" w:pos="4678"/>
        <w:tab w:val="left" w:pos="4720"/>
      </w:tabs>
      <w:spacing w:before="18" w:line="360" w:lineRule="atLeast"/>
      <w:ind w:right="51"/>
      <w:outlineLvl w:val="0"/>
    </w:pPr>
    <w:rPr>
      <w:rFonts w:ascii="Arial" w:hAnsi="Arial" w:cs="Arial"/>
      <w:sz w:val="24"/>
    </w:rPr>
  </w:style>
  <w:style w:type="paragraph" w:styleId="Nagwek2">
    <w:name w:val="heading 2"/>
    <w:basedOn w:val="Normalny"/>
    <w:next w:val="Normalny"/>
    <w:qFormat/>
    <w:pPr>
      <w:numPr>
        <w:ilvl w:val="1"/>
        <w:numId w:val="1"/>
      </w:numPr>
      <w:spacing w:before="120"/>
      <w:outlineLvl w:val="1"/>
    </w:pPr>
    <w:rPr>
      <w:rFonts w:ascii="Arial" w:hAnsi="Arial" w:cs="Arial"/>
      <w:b/>
      <w:sz w:val="24"/>
    </w:rPr>
  </w:style>
  <w:style w:type="paragraph" w:styleId="Nagwek3">
    <w:name w:val="heading 3"/>
    <w:basedOn w:val="Normalny"/>
    <w:next w:val="WW-Standardowywcity"/>
    <w:qFormat/>
    <w:pPr>
      <w:numPr>
        <w:ilvl w:val="2"/>
        <w:numId w:val="1"/>
      </w:numPr>
      <w:ind w:left="355"/>
      <w:outlineLvl w:val="2"/>
    </w:pPr>
    <w:rPr>
      <w:b/>
      <w:sz w:val="24"/>
    </w:rPr>
  </w:style>
  <w:style w:type="paragraph" w:styleId="Nagwek4">
    <w:name w:val="heading 4"/>
    <w:basedOn w:val="Normalny"/>
    <w:next w:val="WW-Standardowywcity"/>
    <w:qFormat/>
    <w:pPr>
      <w:numPr>
        <w:ilvl w:val="3"/>
        <w:numId w:val="1"/>
      </w:numPr>
      <w:ind w:left="1080"/>
      <w:outlineLvl w:val="3"/>
    </w:pPr>
    <w:rPr>
      <w:sz w:val="24"/>
      <w:u w:val="single"/>
    </w:rPr>
  </w:style>
  <w:style w:type="paragraph" w:styleId="Nagwek5">
    <w:name w:val="heading 5"/>
    <w:basedOn w:val="Normalny"/>
    <w:next w:val="WW-Standardowywcity"/>
    <w:qFormat/>
    <w:pPr>
      <w:numPr>
        <w:ilvl w:val="4"/>
        <w:numId w:val="1"/>
      </w:numPr>
      <w:ind w:left="709"/>
      <w:outlineLvl w:val="4"/>
    </w:pPr>
    <w:rPr>
      <w:b/>
    </w:rPr>
  </w:style>
  <w:style w:type="paragraph" w:styleId="Nagwek6">
    <w:name w:val="heading 6"/>
    <w:basedOn w:val="Normalny"/>
    <w:next w:val="WW-Standardowywcity"/>
    <w:qFormat/>
    <w:pPr>
      <w:numPr>
        <w:ilvl w:val="5"/>
        <w:numId w:val="1"/>
      </w:numPr>
      <w:ind w:left="709"/>
      <w:outlineLvl w:val="5"/>
    </w:pPr>
    <w:rPr>
      <w:u w:val="single"/>
    </w:rPr>
  </w:style>
  <w:style w:type="paragraph" w:styleId="Nagwek7">
    <w:name w:val="heading 7"/>
    <w:basedOn w:val="Normalny"/>
    <w:next w:val="WW-Standardowywcity"/>
    <w:qFormat/>
    <w:pPr>
      <w:numPr>
        <w:ilvl w:val="6"/>
        <w:numId w:val="1"/>
      </w:numPr>
      <w:ind w:left="709"/>
      <w:outlineLvl w:val="6"/>
    </w:pPr>
    <w:rPr>
      <w:i/>
    </w:rPr>
  </w:style>
  <w:style w:type="paragraph" w:styleId="Nagwek8">
    <w:name w:val="heading 8"/>
    <w:basedOn w:val="Normalny"/>
    <w:next w:val="WW-Standardowywcity"/>
    <w:qFormat/>
    <w:pPr>
      <w:numPr>
        <w:ilvl w:val="7"/>
        <w:numId w:val="1"/>
      </w:numPr>
      <w:ind w:left="709"/>
      <w:outlineLvl w:val="7"/>
    </w:pPr>
    <w:rPr>
      <w:i/>
    </w:rPr>
  </w:style>
  <w:style w:type="paragraph" w:styleId="Nagwek9">
    <w:name w:val="heading 9"/>
    <w:basedOn w:val="Normalny"/>
    <w:next w:val="WW-Standardowywcity"/>
    <w:qFormat/>
    <w:pPr>
      <w:numPr>
        <w:ilvl w:val="8"/>
        <w:numId w:val="1"/>
      </w:numPr>
      <w:ind w:left="709"/>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b/>
      <w:i w:val="0"/>
      <w:sz w:val="24"/>
      <w:u w:val="none"/>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Domylnaczcionkaakapitu2">
    <w:name w:val="Domyślna czcionka akapitu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8Num7z0">
    <w:name w:val="WW8Num7z0"/>
    <w:rPr>
      <w:rFonts w:ascii="Symbol" w:hAnsi="Symbol" w:cs="Symbol"/>
    </w:rPr>
  </w:style>
  <w:style w:type="character" w:customStyle="1" w:styleId="WW-Absatz-Standardschriftart1111111111111111111111">
    <w:name w:val="WW-Absatz-Standardschriftart1111111111111111111111"/>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Times New Roman" w:hAnsi="Times New Roman" w:cs="Times New Roman"/>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9z0">
    <w:name w:val="WW8Num19z0"/>
    <w:rPr>
      <w:rFonts w:ascii="Wingdings" w:hAnsi="Wingdings" w:cs="Wingdings"/>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7z0">
    <w:name w:val="WW8Num27z0"/>
    <w:rPr>
      <w:rFonts w:ascii="Wingdings" w:hAnsi="Wingdings" w:cs="Wingdings"/>
    </w:rPr>
  </w:style>
  <w:style w:type="character" w:customStyle="1" w:styleId="WW8Num27z1">
    <w:name w:val="WW8Num27z1"/>
    <w:rPr>
      <w:rFonts w:ascii="Courier New" w:hAnsi="Courier New" w:cs="Courier New"/>
    </w:rPr>
  </w:style>
  <w:style w:type="character" w:customStyle="1" w:styleId="WW8Num27z3">
    <w:name w:val="WW8Num27z3"/>
    <w:rPr>
      <w:rFonts w:ascii="Symbol" w:hAnsi="Symbol" w:cs="Symbol"/>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St4z0">
    <w:name w:val="WW8NumSt4z0"/>
    <w:rPr>
      <w:rFonts w:ascii="Times New Roman" w:hAnsi="Times New Roman" w:cs="Times New Roman"/>
    </w:rPr>
  </w:style>
  <w:style w:type="character" w:customStyle="1" w:styleId="WW8NumSt5z0">
    <w:name w:val="WW8NumSt5z0"/>
    <w:rPr>
      <w:rFonts w:ascii="Symbol" w:hAnsi="Symbol" w:cs="Symbol"/>
    </w:rPr>
  </w:style>
  <w:style w:type="character" w:customStyle="1" w:styleId="WW8NumSt6z0">
    <w:name w:val="WW8NumSt6z0"/>
    <w:rPr>
      <w:rFonts w:ascii="StarBats" w:hAnsi="StarBats" w:cs="StarBats"/>
    </w:rPr>
  </w:style>
  <w:style w:type="character" w:customStyle="1" w:styleId="WW8NumSt7z0">
    <w:name w:val="WW8NumSt7z0"/>
    <w:rPr>
      <w:rFonts w:ascii="Symbol" w:hAnsi="Symbol" w:cs="Symbol"/>
    </w:rPr>
  </w:style>
  <w:style w:type="character" w:customStyle="1" w:styleId="WW8NumSt8z0">
    <w:name w:val="WW8NumSt8z0"/>
    <w:rPr>
      <w:rFonts w:ascii="Symbol" w:hAnsi="Symbol" w:cs="Symbol"/>
    </w:rPr>
  </w:style>
  <w:style w:type="character" w:customStyle="1" w:styleId="WW8NumSt9z0">
    <w:name w:val="WW8NumSt9z0"/>
    <w:rPr>
      <w:rFonts w:ascii="Symbol" w:hAnsi="Symbol" w:cs="Symbol"/>
    </w:rPr>
  </w:style>
  <w:style w:type="character" w:customStyle="1" w:styleId="WW8NumSt10z0">
    <w:name w:val="WW8NumSt10z0"/>
    <w:rPr>
      <w:rFonts w:ascii="Symbol" w:hAnsi="Symbol" w:cs="Symbol"/>
    </w:rPr>
  </w:style>
  <w:style w:type="character" w:customStyle="1" w:styleId="WW8NumSt11z0">
    <w:name w:val="WW8NumSt11z0"/>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3z0">
    <w:name w:val="WW8NumSt13z0"/>
    <w:rPr>
      <w:rFonts w:ascii="Symbol" w:hAnsi="Symbol" w:cs="Symbol"/>
    </w:rPr>
  </w:style>
  <w:style w:type="character" w:customStyle="1" w:styleId="WW8NumSt14z0">
    <w:name w:val="WW8NumSt14z0"/>
    <w:rPr>
      <w:rFonts w:ascii="Symbol" w:hAnsi="Symbol" w:cs="Symbol"/>
      <w:b w:val="0"/>
      <w:i w:val="0"/>
      <w:u w:val="none"/>
    </w:rPr>
  </w:style>
  <w:style w:type="character" w:customStyle="1" w:styleId="WW8NumSt15z0">
    <w:name w:val="WW8NumSt15z0"/>
    <w:rPr>
      <w:rFonts w:ascii="Times New Roman" w:hAnsi="Times New Roman" w:cs="Times New Roman"/>
    </w:rPr>
  </w:style>
  <w:style w:type="character" w:customStyle="1" w:styleId="WW8NumSt16z0">
    <w:name w:val="WW8NumSt16z0"/>
    <w:rPr>
      <w:rFonts w:ascii="Times New Roman" w:hAnsi="Times New Roman" w:cs="Times New Roman"/>
    </w:rPr>
  </w:style>
  <w:style w:type="character" w:customStyle="1" w:styleId="WW8NumSt17z0">
    <w:name w:val="WW8NumSt17z0"/>
    <w:rPr>
      <w:rFonts w:ascii="StarBats" w:hAnsi="StarBats" w:cs="StarBats"/>
    </w:rPr>
  </w:style>
  <w:style w:type="character" w:customStyle="1" w:styleId="WW8NumSt18z0">
    <w:name w:val="WW8NumSt18z0"/>
    <w:rPr>
      <w:rFonts w:ascii="StarBats" w:hAnsi="StarBats" w:cs="StarBats"/>
    </w:rPr>
  </w:style>
  <w:style w:type="character" w:customStyle="1" w:styleId="WW8NumSt19z0">
    <w:name w:val="WW8NumSt19z0"/>
    <w:rPr>
      <w:rFonts w:ascii="StarBats" w:hAnsi="StarBats" w:cs="StarBats"/>
    </w:rPr>
  </w:style>
  <w:style w:type="character" w:customStyle="1" w:styleId="WW8NumSt20z0">
    <w:name w:val="WW8NumSt20z0"/>
    <w:rPr>
      <w:rFonts w:ascii="StarBats" w:hAnsi="StarBats" w:cs="StarBats"/>
    </w:rPr>
  </w:style>
  <w:style w:type="character" w:customStyle="1" w:styleId="WW8NumSt21z0">
    <w:name w:val="WW8NumSt21z0"/>
    <w:rPr>
      <w:rFonts w:ascii="StarBats" w:hAnsi="StarBats" w:cs="StarBats"/>
    </w:rPr>
  </w:style>
  <w:style w:type="character" w:customStyle="1" w:styleId="Domylnaczcionkaakapitu1">
    <w:name w:val="Domyślna czcionka akapitu1"/>
  </w:style>
  <w:style w:type="character" w:customStyle="1" w:styleId="WW-Absatz-Standardschriftart11111111111111111111111">
    <w:name w:val="WW-Absatz-Standardschriftart11111111111111111111111"/>
  </w:style>
  <w:style w:type="character" w:customStyle="1" w:styleId="WW-Domylnaczcionkaakapitu">
    <w:name w:val="WW-Domy?lna czcionka akapitu"/>
  </w:style>
  <w:style w:type="character" w:customStyle="1" w:styleId="WW-Domylnaczcionkaakapitu1">
    <w:name w:val="WW-Domy?lna czcionka akapitu1"/>
  </w:style>
  <w:style w:type="character" w:customStyle="1" w:styleId="Symbolprzypiswdoln">
    <w:name w:val="Symbol przypisów doln."/>
  </w:style>
  <w:style w:type="character" w:customStyle="1" w:styleId="WW-Symbolprzypiswdoln">
    <w:name w:val="WW-Symbol przypisów doln."/>
  </w:style>
  <w:style w:type="character" w:customStyle="1" w:styleId="WW-Symbolprzypiswdoln1">
    <w:name w:val="WW-Symbol przypisów doln.1"/>
    <w:rPr>
      <w:position w:val="6"/>
    </w:rPr>
  </w:style>
  <w:style w:type="character" w:customStyle="1" w:styleId="WW8Num8z0">
    <w:name w:val="WW8Num8z0"/>
    <w:rPr>
      <w:rFonts w:ascii="Symbol" w:hAnsi="Symbol" w:cs="Symbol"/>
    </w:rPr>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Symbolwypunktowania">
    <w:name w:val="Symbol wypunktowania"/>
    <w:rPr>
      <w:rFonts w:ascii="StarBats" w:hAnsi="StarBats" w:cs="StarBats"/>
      <w:sz w:val="18"/>
    </w:rPr>
  </w:style>
  <w:style w:type="character" w:customStyle="1" w:styleId="WW-Symbolwypunktowania">
    <w:name w:val="WW-Symbol wypunktowania"/>
    <w:rPr>
      <w:rFonts w:ascii="StarBats" w:hAnsi="StarBats" w:cs="StarBats"/>
      <w:sz w:val="18"/>
    </w:rPr>
  </w:style>
  <w:style w:type="character" w:customStyle="1" w:styleId="WW-Symbolwypunktowania1">
    <w:name w:val="WW-Symbol wypunktowania1"/>
    <w:rPr>
      <w:rFonts w:ascii="StarBats" w:hAnsi="StarBats" w:cs="StarBats"/>
      <w:sz w:val="18"/>
    </w:rPr>
  </w:style>
  <w:style w:type="character" w:styleId="Numerstrony">
    <w:name w:val="page number"/>
    <w:basedOn w:val="WW-Domylnaczcionkaakapitu"/>
  </w:style>
  <w:style w:type="character" w:customStyle="1" w:styleId="WW-WW8Num6z0">
    <w:name w:val="WW-WW8Num6z0"/>
    <w:rPr>
      <w:rFonts w:ascii="Symbol" w:hAnsi="Symbol" w:cs="Symbol"/>
    </w:rPr>
  </w:style>
  <w:style w:type="character" w:customStyle="1" w:styleId="WW-WW8Num8z0">
    <w:name w:val="WW-WW8Num8z0"/>
    <w:rPr>
      <w:rFonts w:ascii="Symbol" w:hAnsi="Symbol" w:cs="Symbol"/>
    </w:rPr>
  </w:style>
  <w:style w:type="character" w:customStyle="1" w:styleId="WW-WW8Num9z0">
    <w:name w:val="WW-WW8Num9z0"/>
    <w:rPr>
      <w:rFonts w:ascii="Symbol" w:hAnsi="Symbol" w:cs="Symbol"/>
    </w:rPr>
  </w:style>
  <w:style w:type="character" w:customStyle="1" w:styleId="WW-WW8NumSt13z0">
    <w:name w:val="WW-WW8NumSt13z0"/>
    <w:rPr>
      <w:rFonts w:ascii="Times New Roman" w:hAnsi="Times New Roman" w:cs="Times New Roman"/>
    </w:rPr>
  </w:style>
  <w:style w:type="character" w:customStyle="1" w:styleId="WW-WW8NumSt14z0">
    <w:name w:val="WW-WW8NumSt14z0"/>
    <w:rPr>
      <w:rFonts w:ascii="Times New Roman" w:hAnsi="Times New Roman" w:cs="Times New Roman"/>
    </w:rPr>
  </w:style>
  <w:style w:type="character" w:customStyle="1" w:styleId="WW8NumSt22z0">
    <w:name w:val="WW8NumSt22z0"/>
    <w:rPr>
      <w:rFonts w:ascii="StarBats" w:hAnsi="StarBats" w:cs="StarBats"/>
    </w:rPr>
  </w:style>
  <w:style w:type="character" w:customStyle="1" w:styleId="WW8NumSt23z0">
    <w:name w:val="WW8NumSt23z0"/>
    <w:rPr>
      <w:rFonts w:ascii="StarBats" w:hAnsi="StarBats" w:cs="StarBats"/>
    </w:rPr>
  </w:style>
  <w:style w:type="character" w:customStyle="1" w:styleId="WW8NumSt24z0">
    <w:name w:val="WW8NumSt24z0"/>
    <w:rPr>
      <w:rFonts w:ascii="StarBats" w:hAnsi="StarBats" w:cs="StarBats"/>
    </w:rPr>
  </w:style>
  <w:style w:type="character" w:customStyle="1" w:styleId="WW8NumSt27z0">
    <w:name w:val="WW8NumSt27z0"/>
    <w:rPr>
      <w:rFonts w:ascii="StarBats" w:hAnsi="StarBats" w:cs="StarBats"/>
    </w:rPr>
  </w:style>
  <w:style w:type="character" w:customStyle="1" w:styleId="WW8NumSt28z0">
    <w:name w:val="WW8NumSt28z0"/>
    <w:rPr>
      <w:rFonts w:ascii="StarBats" w:hAnsi="StarBats" w:cs="StarBats"/>
    </w:rPr>
  </w:style>
  <w:style w:type="character" w:customStyle="1" w:styleId="WW8NumSt29z0">
    <w:name w:val="WW8NumSt29z0"/>
    <w:rPr>
      <w:rFonts w:ascii="StarBats" w:hAnsi="StarBats" w:cs="StarBats"/>
    </w:rPr>
  </w:style>
  <w:style w:type="character" w:customStyle="1" w:styleId="WW8NumSt30z0">
    <w:name w:val="WW8NumSt30z0"/>
    <w:rPr>
      <w:rFonts w:ascii="StarBats" w:hAnsi="StarBats" w:cs="StarBats"/>
    </w:rPr>
  </w:style>
  <w:style w:type="character" w:customStyle="1" w:styleId="WW8NumSt31z0">
    <w:name w:val="WW8NumSt31z0"/>
    <w:rPr>
      <w:rFonts w:ascii="StarBats" w:hAnsi="StarBats" w:cs="StarBats"/>
    </w:rPr>
  </w:style>
  <w:style w:type="character" w:customStyle="1" w:styleId="WW8NumSt32z0">
    <w:name w:val="WW8NumSt32z0"/>
    <w:rPr>
      <w:rFonts w:ascii="StarBats" w:hAnsi="StarBats" w:cs="StarBats"/>
    </w:rPr>
  </w:style>
  <w:style w:type="character" w:customStyle="1" w:styleId="WW8NumSt33z0">
    <w:name w:val="WW8NumSt33z0"/>
    <w:rPr>
      <w:rFonts w:ascii="StarBats" w:hAnsi="StarBats" w:cs="StarBats"/>
    </w:rPr>
  </w:style>
  <w:style w:type="character" w:customStyle="1" w:styleId="WW8NumSt34z0">
    <w:name w:val="WW8NumSt34z0"/>
    <w:rPr>
      <w:rFonts w:ascii="StarBats" w:hAnsi="StarBats" w:cs="StarBats"/>
    </w:rPr>
  </w:style>
  <w:style w:type="character" w:customStyle="1" w:styleId="WW8NumSt35z0">
    <w:name w:val="WW8NumSt35z0"/>
    <w:rPr>
      <w:rFonts w:ascii="StarBats" w:hAnsi="StarBats" w:cs="StarBats"/>
    </w:rPr>
  </w:style>
  <w:style w:type="character" w:customStyle="1" w:styleId="WW8NumSt36z0">
    <w:name w:val="WW8NumSt36z0"/>
    <w:rPr>
      <w:rFonts w:ascii="StarBats" w:hAnsi="StarBats" w:cs="StarBats"/>
    </w:rPr>
  </w:style>
  <w:style w:type="character" w:customStyle="1" w:styleId="WW8NumSt37z0">
    <w:name w:val="WW8NumSt37z0"/>
    <w:rPr>
      <w:rFonts w:ascii="StarBats" w:hAnsi="StarBats" w:cs="StarBats"/>
    </w:rPr>
  </w:style>
  <w:style w:type="character" w:customStyle="1" w:styleId="WW8NumSt38z0">
    <w:name w:val="WW8NumSt38z0"/>
    <w:rPr>
      <w:rFonts w:ascii="StarBats" w:hAnsi="StarBats" w:cs="StarBats"/>
    </w:rPr>
  </w:style>
  <w:style w:type="character" w:customStyle="1" w:styleId="WW8NumSt39z0">
    <w:name w:val="WW8NumSt39z0"/>
    <w:rPr>
      <w:rFonts w:ascii="StarBats" w:hAnsi="StarBats" w:cs="StarBats"/>
    </w:rPr>
  </w:style>
  <w:style w:type="character" w:customStyle="1" w:styleId="WW8NumSt40z0">
    <w:name w:val="WW8NumSt40z0"/>
    <w:rPr>
      <w:rFonts w:ascii="StarBats" w:hAnsi="StarBats" w:cs="StarBats"/>
    </w:rPr>
  </w:style>
  <w:style w:type="character" w:customStyle="1" w:styleId="WW-WW8Num3z0">
    <w:name w:val="WW-WW8Num3z0"/>
    <w:rPr>
      <w:rFonts w:ascii="Symbol" w:hAnsi="Symbol" w:cs="Symbol"/>
    </w:rPr>
  </w:style>
  <w:style w:type="character" w:customStyle="1" w:styleId="WW-WW8Num5z0">
    <w:name w:val="WW-WW8Num5z0"/>
    <w:rPr>
      <w:rFonts w:ascii="Symbol" w:hAnsi="Symbol" w:cs="Symbol"/>
    </w:rPr>
  </w:style>
  <w:style w:type="character" w:customStyle="1" w:styleId="NagwekZnak">
    <w:name w:val="Nagłówek Znak"/>
    <w:rPr>
      <w:lang w:val="pl-PL" w:bidi="ar-SA"/>
    </w:rPr>
  </w:style>
  <w:style w:type="character" w:customStyle="1" w:styleId="Symbolewypunktowania">
    <w:name w:val="Symbole wypunktowania"/>
    <w:rPr>
      <w:rFonts w:ascii="StarSymbol" w:eastAsia="StarSymbol" w:hAnsi="StarSymbol" w:cs="StarSymbol"/>
      <w:sz w:val="18"/>
      <w:szCs w:val="18"/>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rPr>
      <w:rFonts w:ascii="Arial" w:hAnsi="Arial" w:cs="Arial"/>
      <w:sz w:val="24"/>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WW-Standardowywcity">
    <w:name w:val="WW-Standardowy wci?ty"/>
    <w:basedOn w:val="Normalny"/>
    <w:pPr>
      <w:ind w:left="708" w:firstLine="1"/>
    </w:pPr>
  </w:style>
  <w:style w:type="paragraph" w:customStyle="1" w:styleId="Nagwek">
    <w:name w:val="Nag³ówek"/>
    <w:basedOn w:val="Normalny"/>
    <w:next w:val="Tekstpodstawowy"/>
    <w:pPr>
      <w:keepNext/>
      <w:spacing w:before="240" w:after="120"/>
    </w:pPr>
    <w:rPr>
      <w:rFonts w:ascii="Arial" w:hAnsi="Arial" w:cs="Arial"/>
      <w:sz w:val="28"/>
    </w:rPr>
  </w:style>
  <w:style w:type="paragraph" w:customStyle="1" w:styleId="Nagwek0">
    <w:name w:val="Nag?ówek"/>
    <w:basedOn w:val="Normalny"/>
    <w:next w:val="Tekstpodstawowy"/>
    <w:pPr>
      <w:keepNext/>
      <w:tabs>
        <w:tab w:val="center" w:pos="4819"/>
        <w:tab w:val="right" w:pos="9071"/>
      </w:tabs>
      <w:spacing w:before="240" w:after="120"/>
    </w:pPr>
    <w:rPr>
      <w:rFonts w:ascii="Arial" w:hAnsi="Arial" w:cs="Arial"/>
      <w:sz w:val="28"/>
    </w:rPr>
  </w:style>
  <w:style w:type="paragraph" w:styleId="Stopka">
    <w:name w:val="footer"/>
    <w:basedOn w:val="Normalny"/>
    <w:link w:val="StopkaZnak"/>
    <w:uiPriority w:val="99"/>
    <w:pPr>
      <w:tabs>
        <w:tab w:val="center" w:pos="4819"/>
        <w:tab w:val="right" w:pos="9071"/>
      </w:tabs>
    </w:pPr>
    <w:rPr>
      <w:lang w:val="x-none"/>
    </w:rPr>
  </w:style>
  <w:style w:type="paragraph" w:styleId="Tekstprzypisudolnego">
    <w:name w:val="footnote text"/>
    <w:basedOn w:val="Normalny"/>
  </w:style>
  <w:style w:type="paragraph" w:customStyle="1" w:styleId="WW-Tekstpodstawowy2">
    <w:name w:val="WW-Tekst podstawowy 2"/>
    <w:basedOn w:val="Normalny"/>
    <w:pPr>
      <w:spacing w:before="27" w:line="360" w:lineRule="atLeast"/>
      <w:jc w:val="both"/>
    </w:pPr>
    <w:rPr>
      <w:rFonts w:ascii="Arial" w:hAnsi="Arial" w:cs="Arial"/>
      <w:b/>
      <w:sz w:val="24"/>
    </w:rPr>
  </w:style>
  <w:style w:type="paragraph" w:customStyle="1" w:styleId="WW-Tekstpodstawowy3">
    <w:name w:val="WW-Tekst podstawowy 3"/>
    <w:basedOn w:val="Normalny"/>
    <w:pPr>
      <w:spacing w:before="27" w:line="360" w:lineRule="atLeast"/>
      <w:ind w:right="51"/>
      <w:jc w:val="both"/>
    </w:pPr>
    <w:rPr>
      <w:rFonts w:ascii="Arial" w:hAnsi="Arial" w:cs="Arial"/>
      <w:sz w:val="24"/>
    </w:rPr>
  </w:style>
  <w:style w:type="paragraph" w:styleId="Tekstpodstawowywcity">
    <w:name w:val="Body Text Indent"/>
    <w:basedOn w:val="Normalny"/>
    <w:pPr>
      <w:spacing w:before="27" w:line="360" w:lineRule="atLeast"/>
      <w:ind w:left="708" w:firstLine="1"/>
      <w:jc w:val="both"/>
    </w:pPr>
    <w:rPr>
      <w:rFonts w:ascii="Arial" w:hAnsi="Arial" w:cs="Arial"/>
      <w:sz w:val="24"/>
    </w:rPr>
  </w:style>
  <w:style w:type="paragraph" w:styleId="Tytu">
    <w:name w:val="Title"/>
    <w:basedOn w:val="Normalny"/>
    <w:next w:val="Podtytu"/>
    <w:qFormat/>
    <w:pPr>
      <w:jc w:val="center"/>
    </w:pPr>
    <w:rPr>
      <w:sz w:val="28"/>
    </w:rPr>
  </w:style>
  <w:style w:type="paragraph" w:styleId="Podtytu">
    <w:name w:val="Subtitle"/>
    <w:basedOn w:val="Nagwek0"/>
    <w:next w:val="Tekstpodstawowy"/>
    <w:qFormat/>
    <w:pPr>
      <w:jc w:val="center"/>
    </w:pPr>
    <w:rPr>
      <w:i/>
    </w:rPr>
  </w:style>
  <w:style w:type="paragraph" w:customStyle="1" w:styleId="WW-Tekstpodstawowywcity2">
    <w:name w:val="WW-Tekst podstawowy wci?ty 2"/>
    <w:basedOn w:val="Normalny"/>
    <w:pPr>
      <w:spacing w:before="18" w:line="360" w:lineRule="atLeast"/>
      <w:ind w:right="60" w:firstLine="851"/>
      <w:jc w:val="both"/>
    </w:pPr>
    <w:rPr>
      <w:rFonts w:ascii="Arial" w:hAnsi="Arial" w:cs="Arial"/>
      <w:sz w:val="24"/>
    </w:rPr>
  </w:style>
  <w:style w:type="paragraph" w:customStyle="1" w:styleId="WW-Tekstpodstawowy21">
    <w:name w:val="WW-Tekst podstawowy 21"/>
    <w:basedOn w:val="Normalny"/>
    <w:pPr>
      <w:spacing w:line="360" w:lineRule="auto"/>
      <w:jc w:val="both"/>
    </w:pPr>
    <w:rPr>
      <w:rFonts w:ascii="Arial" w:hAnsi="Arial" w:cs="Arial"/>
      <w:sz w:val="24"/>
    </w:rPr>
  </w:style>
  <w:style w:type="paragraph" w:styleId="Nagweka">
    <w:name w:val="header"/>
    <w:basedOn w:val="Normalny"/>
    <w:pPr>
      <w:tabs>
        <w:tab w:val="center" w:pos="4536"/>
        <w:tab w:val="right" w:pos="9072"/>
      </w:tabs>
    </w:pPr>
  </w:style>
  <w:style w:type="paragraph" w:customStyle="1" w:styleId="WW-Tekstpodstawowywcity3">
    <w:name w:val="WW-Tekst podstawowy wci?ty 3"/>
    <w:basedOn w:val="Normalny"/>
    <w:pPr>
      <w:spacing w:before="18" w:line="360" w:lineRule="atLeast"/>
      <w:ind w:right="60" w:firstLine="870"/>
      <w:jc w:val="both"/>
    </w:pPr>
    <w:rPr>
      <w:rFonts w:ascii="Arial" w:hAnsi="Arial" w:cs="Arial"/>
      <w:sz w:val="24"/>
    </w:rPr>
  </w:style>
  <w:style w:type="paragraph" w:customStyle="1" w:styleId="Zawartoramki">
    <w:name w:val="Zawarto?? ramki"/>
    <w:basedOn w:val="Tekstpodstawowy"/>
  </w:style>
  <w:style w:type="paragraph" w:customStyle="1" w:styleId="Tekstpodstawowy31">
    <w:name w:val="Tekst podstawowy 31"/>
    <w:basedOn w:val="Normalny"/>
    <w:pPr>
      <w:spacing w:after="120"/>
    </w:pPr>
    <w:rPr>
      <w:sz w:val="16"/>
      <w:szCs w:val="16"/>
    </w:rPr>
  </w:style>
  <w:style w:type="paragraph" w:customStyle="1" w:styleId="Tekstblokowy1">
    <w:name w:val="Tekst blokowy1"/>
    <w:basedOn w:val="Normalny"/>
    <w:pPr>
      <w:suppressAutoHyphens w:val="0"/>
      <w:spacing w:before="9" w:line="360" w:lineRule="atLeast"/>
      <w:ind w:left="-851" w:right="51"/>
      <w:jc w:val="both"/>
    </w:pPr>
    <w:rPr>
      <w:rFonts w:ascii="Bookman Old Style" w:eastAsia="Bookman Old Style" w:hAnsi="Bookman Old Style" w:cs="Bookman Old Style"/>
      <w:sz w:val="24"/>
    </w:rPr>
  </w:style>
  <w:style w:type="paragraph" w:customStyle="1" w:styleId="Tekstpodstawowy21">
    <w:name w:val="Tekst podstawowy 21"/>
    <w:basedOn w:val="Normalny"/>
    <w:pPr>
      <w:suppressAutoHyphens w:val="0"/>
      <w:jc w:val="both"/>
    </w:pPr>
    <w:rPr>
      <w:b/>
      <w:bCs/>
      <w:sz w:val="24"/>
      <w:szCs w:val="24"/>
    </w:rPr>
  </w:style>
  <w:style w:type="paragraph" w:customStyle="1" w:styleId="Tekstpodstawowywcity21">
    <w:name w:val="Tekst podstawowy wcięty 21"/>
    <w:basedOn w:val="Normalny"/>
    <w:pPr>
      <w:spacing w:line="360" w:lineRule="auto"/>
      <w:ind w:left="1418" w:hanging="1418"/>
      <w:jc w:val="both"/>
    </w:pPr>
    <w:rPr>
      <w:rFonts w:ascii="Arial Narrow" w:hAnsi="Arial Narrow" w:cs="Arial Narrow"/>
      <w:sz w:val="28"/>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0">
    <w:name w:val="Zawartość ramki"/>
    <w:basedOn w:val="Tekstpodstawowy"/>
  </w:style>
  <w:style w:type="paragraph" w:customStyle="1" w:styleId="FR1">
    <w:name w:val="FR1"/>
    <w:pPr>
      <w:widowControl w:val="0"/>
      <w:suppressAutoHyphens/>
      <w:autoSpaceDE w:val="0"/>
      <w:ind w:left="6640"/>
    </w:pPr>
    <w:rPr>
      <w:rFonts w:ascii="Arial" w:hAnsi="Arial" w:cs="Arial"/>
    </w:rPr>
  </w:style>
  <w:style w:type="paragraph" w:customStyle="1" w:styleId="Tekstpodstawowywcity31">
    <w:name w:val="Tekst podstawowy wcięty 31"/>
    <w:basedOn w:val="Normalny"/>
    <w:pPr>
      <w:widowControl w:val="0"/>
      <w:autoSpaceDE w:val="0"/>
      <w:spacing w:before="200" w:line="252" w:lineRule="auto"/>
      <w:ind w:left="426" w:hanging="320"/>
    </w:pPr>
    <w:rPr>
      <w:sz w:val="24"/>
      <w:szCs w:val="24"/>
    </w:rPr>
  </w:style>
  <w:style w:type="paragraph" w:styleId="Tekstdymka">
    <w:name w:val="Balloon Text"/>
    <w:basedOn w:val="Normalny"/>
    <w:rPr>
      <w:rFonts w:ascii="Tahoma" w:hAnsi="Tahoma" w:cs="Tahoma"/>
      <w:sz w:val="16"/>
      <w:szCs w:val="16"/>
    </w:rPr>
  </w:style>
  <w:style w:type="paragraph" w:customStyle="1" w:styleId="Znak">
    <w:name w:val="Znak"/>
    <w:basedOn w:val="Normalny"/>
    <w:pPr>
      <w:suppressAutoHyphens w:val="0"/>
      <w:spacing w:after="120" w:line="240" w:lineRule="exact"/>
    </w:pPr>
    <w:rPr>
      <w:rFonts w:ascii="Verdana" w:hAnsi="Verdana" w:cs="Verdana"/>
      <w:lang w:val="en-US"/>
    </w:rPr>
  </w:style>
  <w:style w:type="paragraph" w:customStyle="1" w:styleId="Gwkazlewej">
    <w:name w:val="Główka z lewej"/>
    <w:basedOn w:val="Normalny"/>
    <w:pPr>
      <w:suppressLineNumbers/>
      <w:tabs>
        <w:tab w:val="center" w:pos="4819"/>
        <w:tab w:val="right" w:pos="9638"/>
      </w:tabs>
    </w:pPr>
  </w:style>
  <w:style w:type="character" w:styleId="Pogrubienie">
    <w:name w:val="Strong"/>
    <w:uiPriority w:val="22"/>
    <w:qFormat/>
    <w:rsid w:val="005253DF"/>
    <w:rPr>
      <w:b/>
      <w:bCs/>
    </w:rPr>
  </w:style>
  <w:style w:type="character" w:customStyle="1" w:styleId="StopkaZnak">
    <w:name w:val="Stopka Znak"/>
    <w:link w:val="Stopka"/>
    <w:uiPriority w:val="99"/>
    <w:rsid w:val="00BE3582"/>
  </w:style>
  <w:style w:type="character" w:styleId="Hipercze">
    <w:name w:val="Hyperlink"/>
    <w:uiPriority w:val="99"/>
    <w:semiHidden/>
    <w:unhideWhenUsed/>
    <w:rsid w:val="00734E4F"/>
    <w:rPr>
      <w:color w:val="0000FF"/>
      <w:u w:val="single"/>
    </w:rPr>
  </w:style>
  <w:style w:type="character" w:customStyle="1" w:styleId="hgkelc">
    <w:name w:val="hgkelc"/>
    <w:basedOn w:val="Domylnaczcionkaakapitu"/>
    <w:rsid w:val="00FE4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6446">
      <w:bodyDiv w:val="1"/>
      <w:marLeft w:val="0"/>
      <w:marRight w:val="0"/>
      <w:marTop w:val="0"/>
      <w:marBottom w:val="0"/>
      <w:divBdr>
        <w:top w:val="none" w:sz="0" w:space="0" w:color="auto"/>
        <w:left w:val="none" w:sz="0" w:space="0" w:color="auto"/>
        <w:bottom w:val="none" w:sz="0" w:space="0" w:color="auto"/>
        <w:right w:val="none" w:sz="0" w:space="0" w:color="auto"/>
      </w:divBdr>
      <w:divsChild>
        <w:div w:id="1293056315">
          <w:marLeft w:val="0"/>
          <w:marRight w:val="0"/>
          <w:marTop w:val="0"/>
          <w:marBottom w:val="0"/>
          <w:divBdr>
            <w:top w:val="none" w:sz="0" w:space="0" w:color="auto"/>
            <w:left w:val="none" w:sz="0" w:space="0" w:color="auto"/>
            <w:bottom w:val="none" w:sz="0" w:space="0" w:color="auto"/>
            <w:right w:val="none" w:sz="0" w:space="0" w:color="auto"/>
          </w:divBdr>
        </w:div>
      </w:divsChild>
    </w:div>
    <w:div w:id="265504993">
      <w:bodyDiv w:val="1"/>
      <w:marLeft w:val="0"/>
      <w:marRight w:val="0"/>
      <w:marTop w:val="0"/>
      <w:marBottom w:val="0"/>
      <w:divBdr>
        <w:top w:val="none" w:sz="0" w:space="0" w:color="auto"/>
        <w:left w:val="none" w:sz="0" w:space="0" w:color="auto"/>
        <w:bottom w:val="none" w:sz="0" w:space="0" w:color="auto"/>
        <w:right w:val="none" w:sz="0" w:space="0" w:color="auto"/>
      </w:divBdr>
      <w:divsChild>
        <w:div w:id="1569611956">
          <w:marLeft w:val="0"/>
          <w:marRight w:val="0"/>
          <w:marTop w:val="0"/>
          <w:marBottom w:val="0"/>
          <w:divBdr>
            <w:top w:val="none" w:sz="0" w:space="0" w:color="auto"/>
            <w:left w:val="none" w:sz="0" w:space="0" w:color="auto"/>
            <w:bottom w:val="none" w:sz="0" w:space="0" w:color="auto"/>
            <w:right w:val="none" w:sz="0" w:space="0" w:color="auto"/>
          </w:divBdr>
        </w:div>
      </w:divsChild>
    </w:div>
    <w:div w:id="282075268">
      <w:bodyDiv w:val="1"/>
      <w:marLeft w:val="0"/>
      <w:marRight w:val="0"/>
      <w:marTop w:val="0"/>
      <w:marBottom w:val="0"/>
      <w:divBdr>
        <w:top w:val="none" w:sz="0" w:space="0" w:color="auto"/>
        <w:left w:val="none" w:sz="0" w:space="0" w:color="auto"/>
        <w:bottom w:val="none" w:sz="0" w:space="0" w:color="auto"/>
        <w:right w:val="none" w:sz="0" w:space="0" w:color="auto"/>
      </w:divBdr>
    </w:div>
    <w:div w:id="312216712">
      <w:bodyDiv w:val="1"/>
      <w:marLeft w:val="0"/>
      <w:marRight w:val="0"/>
      <w:marTop w:val="0"/>
      <w:marBottom w:val="0"/>
      <w:divBdr>
        <w:top w:val="none" w:sz="0" w:space="0" w:color="auto"/>
        <w:left w:val="none" w:sz="0" w:space="0" w:color="auto"/>
        <w:bottom w:val="none" w:sz="0" w:space="0" w:color="auto"/>
        <w:right w:val="none" w:sz="0" w:space="0" w:color="auto"/>
      </w:divBdr>
      <w:divsChild>
        <w:div w:id="502820398">
          <w:marLeft w:val="0"/>
          <w:marRight w:val="0"/>
          <w:marTop w:val="0"/>
          <w:marBottom w:val="0"/>
          <w:divBdr>
            <w:top w:val="none" w:sz="0" w:space="0" w:color="auto"/>
            <w:left w:val="none" w:sz="0" w:space="0" w:color="auto"/>
            <w:bottom w:val="none" w:sz="0" w:space="0" w:color="auto"/>
            <w:right w:val="none" w:sz="0" w:space="0" w:color="auto"/>
          </w:divBdr>
        </w:div>
      </w:divsChild>
    </w:div>
    <w:div w:id="429159959">
      <w:bodyDiv w:val="1"/>
      <w:marLeft w:val="0"/>
      <w:marRight w:val="0"/>
      <w:marTop w:val="0"/>
      <w:marBottom w:val="0"/>
      <w:divBdr>
        <w:top w:val="none" w:sz="0" w:space="0" w:color="auto"/>
        <w:left w:val="none" w:sz="0" w:space="0" w:color="auto"/>
        <w:bottom w:val="none" w:sz="0" w:space="0" w:color="auto"/>
        <w:right w:val="none" w:sz="0" w:space="0" w:color="auto"/>
      </w:divBdr>
      <w:divsChild>
        <w:div w:id="534268100">
          <w:marLeft w:val="0"/>
          <w:marRight w:val="0"/>
          <w:marTop w:val="0"/>
          <w:marBottom w:val="0"/>
          <w:divBdr>
            <w:top w:val="none" w:sz="0" w:space="0" w:color="auto"/>
            <w:left w:val="none" w:sz="0" w:space="0" w:color="auto"/>
            <w:bottom w:val="none" w:sz="0" w:space="0" w:color="auto"/>
            <w:right w:val="none" w:sz="0" w:space="0" w:color="auto"/>
          </w:divBdr>
        </w:div>
      </w:divsChild>
    </w:div>
    <w:div w:id="433671606">
      <w:bodyDiv w:val="1"/>
      <w:marLeft w:val="0"/>
      <w:marRight w:val="0"/>
      <w:marTop w:val="0"/>
      <w:marBottom w:val="0"/>
      <w:divBdr>
        <w:top w:val="none" w:sz="0" w:space="0" w:color="auto"/>
        <w:left w:val="none" w:sz="0" w:space="0" w:color="auto"/>
        <w:bottom w:val="none" w:sz="0" w:space="0" w:color="auto"/>
        <w:right w:val="none" w:sz="0" w:space="0" w:color="auto"/>
      </w:divBdr>
    </w:div>
    <w:div w:id="600994908">
      <w:bodyDiv w:val="1"/>
      <w:marLeft w:val="0"/>
      <w:marRight w:val="0"/>
      <w:marTop w:val="0"/>
      <w:marBottom w:val="0"/>
      <w:divBdr>
        <w:top w:val="none" w:sz="0" w:space="0" w:color="auto"/>
        <w:left w:val="none" w:sz="0" w:space="0" w:color="auto"/>
        <w:bottom w:val="none" w:sz="0" w:space="0" w:color="auto"/>
        <w:right w:val="none" w:sz="0" w:space="0" w:color="auto"/>
      </w:divBdr>
    </w:div>
    <w:div w:id="672294550">
      <w:bodyDiv w:val="1"/>
      <w:marLeft w:val="0"/>
      <w:marRight w:val="0"/>
      <w:marTop w:val="0"/>
      <w:marBottom w:val="0"/>
      <w:divBdr>
        <w:top w:val="none" w:sz="0" w:space="0" w:color="auto"/>
        <w:left w:val="none" w:sz="0" w:space="0" w:color="auto"/>
        <w:bottom w:val="none" w:sz="0" w:space="0" w:color="auto"/>
        <w:right w:val="none" w:sz="0" w:space="0" w:color="auto"/>
      </w:divBdr>
    </w:div>
    <w:div w:id="873077200">
      <w:bodyDiv w:val="1"/>
      <w:marLeft w:val="0"/>
      <w:marRight w:val="0"/>
      <w:marTop w:val="0"/>
      <w:marBottom w:val="0"/>
      <w:divBdr>
        <w:top w:val="none" w:sz="0" w:space="0" w:color="auto"/>
        <w:left w:val="none" w:sz="0" w:space="0" w:color="auto"/>
        <w:bottom w:val="none" w:sz="0" w:space="0" w:color="auto"/>
        <w:right w:val="none" w:sz="0" w:space="0" w:color="auto"/>
      </w:divBdr>
    </w:div>
    <w:div w:id="951982810">
      <w:bodyDiv w:val="1"/>
      <w:marLeft w:val="0"/>
      <w:marRight w:val="0"/>
      <w:marTop w:val="0"/>
      <w:marBottom w:val="0"/>
      <w:divBdr>
        <w:top w:val="none" w:sz="0" w:space="0" w:color="auto"/>
        <w:left w:val="none" w:sz="0" w:space="0" w:color="auto"/>
        <w:bottom w:val="none" w:sz="0" w:space="0" w:color="auto"/>
        <w:right w:val="none" w:sz="0" w:space="0" w:color="auto"/>
      </w:divBdr>
      <w:divsChild>
        <w:div w:id="390884808">
          <w:marLeft w:val="0"/>
          <w:marRight w:val="0"/>
          <w:marTop w:val="0"/>
          <w:marBottom w:val="0"/>
          <w:divBdr>
            <w:top w:val="none" w:sz="0" w:space="0" w:color="auto"/>
            <w:left w:val="none" w:sz="0" w:space="0" w:color="auto"/>
            <w:bottom w:val="none" w:sz="0" w:space="0" w:color="auto"/>
            <w:right w:val="none" w:sz="0" w:space="0" w:color="auto"/>
          </w:divBdr>
        </w:div>
      </w:divsChild>
    </w:div>
    <w:div w:id="1006128066">
      <w:bodyDiv w:val="1"/>
      <w:marLeft w:val="0"/>
      <w:marRight w:val="0"/>
      <w:marTop w:val="0"/>
      <w:marBottom w:val="0"/>
      <w:divBdr>
        <w:top w:val="none" w:sz="0" w:space="0" w:color="auto"/>
        <w:left w:val="none" w:sz="0" w:space="0" w:color="auto"/>
        <w:bottom w:val="none" w:sz="0" w:space="0" w:color="auto"/>
        <w:right w:val="none" w:sz="0" w:space="0" w:color="auto"/>
      </w:divBdr>
      <w:divsChild>
        <w:div w:id="229341324">
          <w:marLeft w:val="0"/>
          <w:marRight w:val="0"/>
          <w:marTop w:val="0"/>
          <w:marBottom w:val="0"/>
          <w:divBdr>
            <w:top w:val="none" w:sz="0" w:space="0" w:color="auto"/>
            <w:left w:val="none" w:sz="0" w:space="0" w:color="auto"/>
            <w:bottom w:val="none" w:sz="0" w:space="0" w:color="auto"/>
            <w:right w:val="none" w:sz="0" w:space="0" w:color="auto"/>
          </w:divBdr>
        </w:div>
      </w:divsChild>
    </w:div>
    <w:div w:id="1254633039">
      <w:bodyDiv w:val="1"/>
      <w:marLeft w:val="0"/>
      <w:marRight w:val="0"/>
      <w:marTop w:val="0"/>
      <w:marBottom w:val="0"/>
      <w:divBdr>
        <w:top w:val="none" w:sz="0" w:space="0" w:color="auto"/>
        <w:left w:val="none" w:sz="0" w:space="0" w:color="auto"/>
        <w:bottom w:val="none" w:sz="0" w:space="0" w:color="auto"/>
        <w:right w:val="none" w:sz="0" w:space="0" w:color="auto"/>
      </w:divBdr>
      <w:divsChild>
        <w:div w:id="8678436">
          <w:marLeft w:val="0"/>
          <w:marRight w:val="0"/>
          <w:marTop w:val="0"/>
          <w:marBottom w:val="0"/>
          <w:divBdr>
            <w:top w:val="none" w:sz="0" w:space="0" w:color="auto"/>
            <w:left w:val="none" w:sz="0" w:space="0" w:color="auto"/>
            <w:bottom w:val="none" w:sz="0" w:space="0" w:color="auto"/>
            <w:right w:val="none" w:sz="0" w:space="0" w:color="auto"/>
          </w:divBdr>
        </w:div>
      </w:divsChild>
    </w:div>
    <w:div w:id="1338387245">
      <w:bodyDiv w:val="1"/>
      <w:marLeft w:val="0"/>
      <w:marRight w:val="0"/>
      <w:marTop w:val="0"/>
      <w:marBottom w:val="0"/>
      <w:divBdr>
        <w:top w:val="none" w:sz="0" w:space="0" w:color="auto"/>
        <w:left w:val="none" w:sz="0" w:space="0" w:color="auto"/>
        <w:bottom w:val="none" w:sz="0" w:space="0" w:color="auto"/>
        <w:right w:val="none" w:sz="0" w:space="0" w:color="auto"/>
      </w:divBdr>
      <w:divsChild>
        <w:div w:id="256063974">
          <w:marLeft w:val="0"/>
          <w:marRight w:val="0"/>
          <w:marTop w:val="0"/>
          <w:marBottom w:val="0"/>
          <w:divBdr>
            <w:top w:val="none" w:sz="0" w:space="0" w:color="auto"/>
            <w:left w:val="none" w:sz="0" w:space="0" w:color="auto"/>
            <w:bottom w:val="none" w:sz="0" w:space="0" w:color="auto"/>
            <w:right w:val="none" w:sz="0" w:space="0" w:color="auto"/>
          </w:divBdr>
        </w:div>
      </w:divsChild>
    </w:div>
    <w:div w:id="1474982068">
      <w:bodyDiv w:val="1"/>
      <w:marLeft w:val="0"/>
      <w:marRight w:val="0"/>
      <w:marTop w:val="0"/>
      <w:marBottom w:val="0"/>
      <w:divBdr>
        <w:top w:val="none" w:sz="0" w:space="0" w:color="auto"/>
        <w:left w:val="none" w:sz="0" w:space="0" w:color="auto"/>
        <w:bottom w:val="none" w:sz="0" w:space="0" w:color="auto"/>
        <w:right w:val="none" w:sz="0" w:space="0" w:color="auto"/>
      </w:divBdr>
    </w:div>
    <w:div w:id="1631130364">
      <w:bodyDiv w:val="1"/>
      <w:marLeft w:val="0"/>
      <w:marRight w:val="0"/>
      <w:marTop w:val="0"/>
      <w:marBottom w:val="0"/>
      <w:divBdr>
        <w:top w:val="none" w:sz="0" w:space="0" w:color="auto"/>
        <w:left w:val="none" w:sz="0" w:space="0" w:color="auto"/>
        <w:bottom w:val="none" w:sz="0" w:space="0" w:color="auto"/>
        <w:right w:val="none" w:sz="0" w:space="0" w:color="auto"/>
      </w:divBdr>
    </w:div>
    <w:div w:id="1883128235">
      <w:bodyDiv w:val="1"/>
      <w:marLeft w:val="0"/>
      <w:marRight w:val="0"/>
      <w:marTop w:val="0"/>
      <w:marBottom w:val="0"/>
      <w:divBdr>
        <w:top w:val="none" w:sz="0" w:space="0" w:color="auto"/>
        <w:left w:val="none" w:sz="0" w:space="0" w:color="auto"/>
        <w:bottom w:val="none" w:sz="0" w:space="0" w:color="auto"/>
        <w:right w:val="none" w:sz="0" w:space="0" w:color="auto"/>
      </w:divBdr>
    </w:div>
    <w:div w:id="1891381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E1E9A454F3DA468C7D7DFE6CE0F552" ma:contentTypeVersion="13" ma:contentTypeDescription="Utwórz nowy dokument." ma:contentTypeScope="" ma:versionID="faf0136457e4c594f407dc8c2a39e853">
  <xsd:schema xmlns:xsd="http://www.w3.org/2001/XMLSchema" xmlns:xs="http://www.w3.org/2001/XMLSchema" xmlns:p="http://schemas.microsoft.com/office/2006/metadata/properties" xmlns:ns2="98e9cd1e-16f3-4e48-b61c-345120c91122" targetNamespace="http://schemas.microsoft.com/office/2006/metadata/properties" ma:root="true" ma:fieldsID="8e726452f61beeea4e9da5a578aa5190" ns2:_="">
    <xsd:import namespace="98e9cd1e-16f3-4e48-b61c-345120c91122"/>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9cd1e-16f3-4e48-b61c-345120c911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e6fa0b3c-a3be-492f-87c6-17b7f7f5c88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e9cd1e-16f3-4e48-b61c-345120c9112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AB9F6-9761-414D-A464-149A5DE04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9cd1e-16f3-4e48-b61c-345120c91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ED1D94-4540-4847-B77E-FB61098CEB76}">
  <ds:schemaRefs>
    <ds:schemaRef ds:uri="http://schemas.microsoft.com/office/2006/metadata/properties"/>
    <ds:schemaRef ds:uri="http://schemas.microsoft.com/office/infopath/2007/PartnerControls"/>
    <ds:schemaRef ds:uri="98e9cd1e-16f3-4e48-b61c-345120c91122"/>
  </ds:schemaRefs>
</ds:datastoreItem>
</file>

<file path=customXml/itemProps3.xml><?xml version="1.0" encoding="utf-8"?>
<ds:datastoreItem xmlns:ds="http://schemas.openxmlformats.org/officeDocument/2006/customXml" ds:itemID="{FE4DDD8D-610C-4C11-927B-AC5FE6562986}">
  <ds:schemaRefs>
    <ds:schemaRef ds:uri="http://schemas.microsoft.com/sharepoint/v3/contenttype/forms"/>
  </ds:schemaRefs>
</ds:datastoreItem>
</file>

<file path=customXml/itemProps4.xml><?xml version="1.0" encoding="utf-8"?>
<ds:datastoreItem xmlns:ds="http://schemas.openxmlformats.org/officeDocument/2006/customXml" ds:itemID="{0061CE08-7AE3-4777-BF9A-19897305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5105</Words>
  <Characters>30632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PASZPORTY UW WOLNOSCI</vt:lpstr>
    </vt:vector>
  </TitlesOfParts>
  <Company>ATC</Company>
  <LinksUpToDate>false</LinksUpToDate>
  <CharactersWithSpaces>35666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PASZPORTY UW WOLNOSCI</dc:title>
  <dc:subject/>
  <dc:creator>Jacek Sikora</dc:creator>
  <cp:keywords/>
  <dc:description/>
  <cp:lastModifiedBy>Kujanek Piotr (PO Poznań)</cp:lastModifiedBy>
  <cp:revision>3</cp:revision>
  <cp:lastPrinted>2022-09-02T08:57:00Z</cp:lastPrinted>
  <dcterms:created xsi:type="dcterms:W3CDTF">2024-09-24T11:42:00Z</dcterms:created>
  <dcterms:modified xsi:type="dcterms:W3CDTF">2024-09-24T11:51:00Z</dcterms:modified>
</cp:coreProperties>
</file>