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0" w:type="auto"/>
        <w:shd w:val="pct10" w:color="auto" w:fill="auto"/>
        <w:tblLook w:val="04A0" w:firstRow="1" w:lastRow="0" w:firstColumn="1" w:lastColumn="0" w:noHBand="0" w:noVBand="1"/>
      </w:tblPr>
      <w:tblGrid>
        <w:gridCol w:w="9212"/>
      </w:tblGrid>
      <w:tr w:rsidR="00D72078" w14:paraId="54D1C209" w14:textId="77777777" w:rsidTr="00937E84">
        <w:trPr>
          <w:trHeight w:val="1275"/>
        </w:trPr>
        <w:tc>
          <w:tcPr>
            <w:tcW w:w="9212" w:type="dxa"/>
            <w:shd w:val="pct10" w:color="auto" w:fill="auto"/>
            <w:vAlign w:val="center"/>
          </w:tcPr>
          <w:p w14:paraId="2BBF30CB" w14:textId="77777777" w:rsidR="009357EC" w:rsidRDefault="00D72078" w:rsidP="009357EC">
            <w:pPr>
              <w:jc w:val="center"/>
              <w:rPr>
                <w:b/>
                <w:sz w:val="36"/>
              </w:rPr>
            </w:pPr>
            <w:r w:rsidRPr="005E24C6">
              <w:rPr>
                <w:b/>
                <w:sz w:val="36"/>
              </w:rPr>
              <w:t xml:space="preserve">Gmina Jastrzębia, </w:t>
            </w:r>
          </w:p>
          <w:p w14:paraId="60BFADA4" w14:textId="77777777" w:rsidR="00D72078" w:rsidRPr="005E24C6" w:rsidRDefault="00D72078" w:rsidP="009357EC">
            <w:pPr>
              <w:jc w:val="center"/>
              <w:rPr>
                <w:b/>
                <w:sz w:val="36"/>
              </w:rPr>
            </w:pPr>
            <w:r w:rsidRPr="005E24C6">
              <w:rPr>
                <w:b/>
                <w:sz w:val="36"/>
              </w:rPr>
              <w:t>Jastrzębia 110, 26-631 Jastrzębia</w:t>
            </w:r>
          </w:p>
          <w:p w14:paraId="34755AE0" w14:textId="77777777" w:rsidR="00D72078" w:rsidRDefault="00D72078" w:rsidP="00D72078">
            <w:pPr>
              <w:jc w:val="center"/>
            </w:pPr>
            <w:r w:rsidRPr="002950F0">
              <w:t xml:space="preserve">tel.: </w:t>
            </w:r>
            <w:r w:rsidR="00CC4863">
              <w:t>(</w:t>
            </w:r>
            <w:r w:rsidRPr="002950F0">
              <w:t>48</w:t>
            </w:r>
            <w:r w:rsidR="00CC4863">
              <w:t xml:space="preserve">) </w:t>
            </w:r>
            <w:r w:rsidR="000A43D3">
              <w:t>384 05 05</w:t>
            </w:r>
          </w:p>
          <w:p w14:paraId="152C053D" w14:textId="77777777" w:rsidR="00D72078" w:rsidRDefault="00D72078" w:rsidP="00D72078">
            <w:pPr>
              <w:jc w:val="center"/>
            </w:pPr>
            <w:r w:rsidRPr="002950F0">
              <w:t>NIP: 796-294-26-60   REGON: 670223758</w:t>
            </w:r>
          </w:p>
        </w:tc>
      </w:tr>
    </w:tbl>
    <w:p w14:paraId="0E0DBB0C" w14:textId="77777777" w:rsidR="00D72078" w:rsidRDefault="00D72078"/>
    <w:p w14:paraId="3FCD84CA" w14:textId="4DBCFC0D" w:rsidR="00D72078" w:rsidRDefault="00D72078">
      <w:r>
        <w:t xml:space="preserve">Oznaczenie postępowania </w:t>
      </w:r>
      <w:r w:rsidRPr="002950F0">
        <w:t>przez Zamawiającego:</w:t>
      </w:r>
      <w:r w:rsidRPr="00283C68">
        <w:t>RI.271.2.</w:t>
      </w:r>
      <w:r w:rsidR="00BC26F6">
        <w:t>15</w:t>
      </w:r>
      <w:r w:rsidR="00E90D61">
        <w:t>.202</w:t>
      </w:r>
      <w:r w:rsidR="00A91392">
        <w:t>4</w:t>
      </w:r>
    </w:p>
    <w:p w14:paraId="4A6C1385" w14:textId="77777777" w:rsidR="00937E84" w:rsidRDefault="00937E84"/>
    <w:tbl>
      <w:tblPr>
        <w:tblStyle w:val="Tabela-Siatka"/>
        <w:tblW w:w="0" w:type="auto"/>
        <w:shd w:val="pct10" w:color="auto" w:fill="auto"/>
        <w:tblLook w:val="04A0" w:firstRow="1" w:lastRow="0" w:firstColumn="1" w:lastColumn="0" w:noHBand="0" w:noVBand="1"/>
      </w:tblPr>
      <w:tblGrid>
        <w:gridCol w:w="9212"/>
      </w:tblGrid>
      <w:tr w:rsidR="00D72078" w14:paraId="4A7A6486" w14:textId="77777777" w:rsidTr="00937E84">
        <w:trPr>
          <w:trHeight w:val="1109"/>
        </w:trPr>
        <w:tc>
          <w:tcPr>
            <w:tcW w:w="9212" w:type="dxa"/>
            <w:shd w:val="pct10" w:color="auto" w:fill="auto"/>
            <w:vAlign w:val="center"/>
          </w:tcPr>
          <w:p w14:paraId="2F35C2DD" w14:textId="77777777" w:rsidR="00222058" w:rsidRDefault="00222058" w:rsidP="00D10D0C">
            <w:pPr>
              <w:jc w:val="center"/>
              <w:rPr>
                <w:b/>
                <w:sz w:val="36"/>
              </w:rPr>
            </w:pPr>
            <w:r>
              <w:rPr>
                <w:b/>
                <w:sz w:val="36"/>
              </w:rPr>
              <w:t xml:space="preserve">SPECYFIKACJA </w:t>
            </w:r>
            <w:r w:rsidR="00F42B70" w:rsidRPr="005E24C6">
              <w:rPr>
                <w:b/>
                <w:sz w:val="36"/>
              </w:rPr>
              <w:t>WARUNKÓW ZAMÓWIENIA</w:t>
            </w:r>
          </w:p>
          <w:p w14:paraId="3C816131" w14:textId="77777777" w:rsidR="00D72078" w:rsidRPr="005E24C6" w:rsidRDefault="00222058" w:rsidP="00D10D0C">
            <w:pPr>
              <w:jc w:val="center"/>
              <w:rPr>
                <w:b/>
              </w:rPr>
            </w:pPr>
            <w:r>
              <w:rPr>
                <w:b/>
                <w:sz w:val="36"/>
              </w:rPr>
              <w:t>(S</w:t>
            </w:r>
            <w:r w:rsidR="00D10D0C" w:rsidRPr="005E24C6">
              <w:rPr>
                <w:b/>
                <w:sz w:val="36"/>
              </w:rPr>
              <w:t>WZ)</w:t>
            </w:r>
          </w:p>
        </w:tc>
      </w:tr>
    </w:tbl>
    <w:p w14:paraId="546F4CB5" w14:textId="77777777" w:rsidR="00D10D0C" w:rsidRDefault="00D10D0C" w:rsidP="00D10D0C"/>
    <w:p w14:paraId="4CDEA866" w14:textId="77777777" w:rsidR="00D10D0C" w:rsidRPr="002950F0" w:rsidRDefault="00D10D0C" w:rsidP="00D10D0C">
      <w:r w:rsidRPr="002950F0">
        <w:t>Rodz</w:t>
      </w:r>
      <w:r w:rsidR="00FE3D57">
        <w:t>aj zamówienia: ROBOTY BUDOWLANE</w:t>
      </w:r>
    </w:p>
    <w:p w14:paraId="14EF396F" w14:textId="77777777" w:rsidR="00D10D0C" w:rsidRPr="002950F0" w:rsidRDefault="00D10D0C" w:rsidP="00D10D0C">
      <w:pPr>
        <w:spacing w:line="256" w:lineRule="auto"/>
      </w:pPr>
    </w:p>
    <w:p w14:paraId="387B0BC6" w14:textId="77777777" w:rsidR="0057662E" w:rsidRDefault="00D10D0C" w:rsidP="00D10D0C">
      <w:r w:rsidRPr="002950F0">
        <w:t>Tryb udzielenia zam</w:t>
      </w:r>
      <w:r w:rsidR="00222058">
        <w:t xml:space="preserve">ówienia: TRYB PODSTAWOWY </w:t>
      </w:r>
      <w:r w:rsidR="0057662E">
        <w:t xml:space="preserve">BEZ NEGOCJACJI ZGODNIE Z ART. </w:t>
      </w:r>
    </w:p>
    <w:p w14:paraId="637F8A76" w14:textId="77777777" w:rsidR="00D72078" w:rsidRDefault="0057662E" w:rsidP="00D10D0C">
      <w:r>
        <w:t xml:space="preserve">                                               275 PKT. 1 </w:t>
      </w:r>
      <w:r w:rsidR="00222058">
        <w:t xml:space="preserve"> USTAWY PRAWO ZAMÓWIEŃ PUBLICZNYCH </w:t>
      </w:r>
    </w:p>
    <w:p w14:paraId="2EEFC169" w14:textId="7A6F2F8C" w:rsidR="00770C42" w:rsidRPr="006040CF" w:rsidRDefault="005E7129" w:rsidP="006040CF">
      <w:pPr>
        <w:spacing w:after="12"/>
        <w:ind w:left="2124" w:right="164" w:firstLine="708"/>
      </w:pPr>
      <w:r w:rsidRPr="005E7129">
        <w:rPr>
          <w:kern w:val="2"/>
          <w:szCs w:val="24"/>
          <w:lang w:eastAsia="ar-SA"/>
        </w:rPr>
        <w:t>(</w:t>
      </w:r>
      <w:proofErr w:type="spellStart"/>
      <w:r w:rsidRPr="005E7129">
        <w:rPr>
          <w:kern w:val="2"/>
          <w:szCs w:val="24"/>
          <w:lang w:eastAsia="ar-SA"/>
        </w:rPr>
        <w:t>t.j</w:t>
      </w:r>
      <w:proofErr w:type="spellEnd"/>
      <w:r w:rsidRPr="005E7129">
        <w:rPr>
          <w:kern w:val="2"/>
          <w:szCs w:val="24"/>
          <w:lang w:eastAsia="ar-SA"/>
        </w:rPr>
        <w:t xml:space="preserve">. Dz. U. </w:t>
      </w:r>
      <w:hyperlink r:id="rId8" w:anchor="/act/17074707/2447258?directHit=true&amp;directHitQuery=pzp" w:history="1">
        <w:r w:rsidR="009249F2">
          <w:rPr>
            <w:rStyle w:val="Hipercze"/>
            <w:color w:val="auto"/>
            <w:u w:val="none"/>
          </w:rPr>
          <w:t>z 20</w:t>
        </w:r>
        <w:r w:rsidR="00680DDE">
          <w:rPr>
            <w:rStyle w:val="Hipercze"/>
            <w:color w:val="auto"/>
            <w:u w:val="none"/>
          </w:rPr>
          <w:t>2</w:t>
        </w:r>
        <w:r w:rsidR="00BC26F6">
          <w:rPr>
            <w:rStyle w:val="Hipercze"/>
            <w:color w:val="auto"/>
            <w:u w:val="none"/>
          </w:rPr>
          <w:t>4</w:t>
        </w:r>
        <w:r w:rsidR="009249F2">
          <w:rPr>
            <w:rStyle w:val="Hipercze"/>
            <w:color w:val="auto"/>
            <w:u w:val="none"/>
          </w:rPr>
          <w:t xml:space="preserve"> poz. </w:t>
        </w:r>
        <w:r w:rsidR="00680DDE">
          <w:rPr>
            <w:rStyle w:val="Hipercze"/>
            <w:color w:val="auto"/>
            <w:u w:val="none"/>
          </w:rPr>
          <w:t>1</w:t>
        </w:r>
        <w:r w:rsidR="00BC26F6">
          <w:rPr>
            <w:rStyle w:val="Hipercze"/>
            <w:color w:val="auto"/>
            <w:u w:val="none"/>
          </w:rPr>
          <w:t>320</w:t>
        </w:r>
      </w:hyperlink>
      <w:r w:rsidRPr="005E7129">
        <w:rPr>
          <w:kern w:val="2"/>
          <w:szCs w:val="24"/>
          <w:lang w:eastAsia="ar-SA"/>
        </w:rPr>
        <w:t>)</w:t>
      </w:r>
    </w:p>
    <w:p w14:paraId="3EDBAC3E" w14:textId="77777777" w:rsidR="00602D64" w:rsidRDefault="00602D64" w:rsidP="00072B1F">
      <w:pPr>
        <w:jc w:val="center"/>
      </w:pPr>
    </w:p>
    <w:p w14:paraId="0C6B8ADD" w14:textId="77777777" w:rsidR="00602D64" w:rsidRDefault="00602D64" w:rsidP="00D10D0C"/>
    <w:p w14:paraId="14BAE694" w14:textId="77777777" w:rsidR="00602D64" w:rsidRDefault="00602D64" w:rsidP="00D10D0C"/>
    <w:p w14:paraId="612C6845" w14:textId="77777777" w:rsidR="00D10D0C" w:rsidRDefault="005E24C6" w:rsidP="00D10D0C">
      <w:r>
        <w:t>Nazwa zadania:</w:t>
      </w:r>
    </w:p>
    <w:tbl>
      <w:tblPr>
        <w:tblStyle w:val="Tabela-Siatka"/>
        <w:tblW w:w="0" w:type="auto"/>
        <w:shd w:val="pct10" w:color="auto" w:fill="auto"/>
        <w:tblLook w:val="04A0" w:firstRow="1" w:lastRow="0" w:firstColumn="1" w:lastColumn="0" w:noHBand="0" w:noVBand="1"/>
      </w:tblPr>
      <w:tblGrid>
        <w:gridCol w:w="9212"/>
      </w:tblGrid>
      <w:tr w:rsidR="00D10D0C" w14:paraId="158632BA" w14:textId="77777777" w:rsidTr="00543FC1">
        <w:trPr>
          <w:trHeight w:val="1012"/>
        </w:trPr>
        <w:tc>
          <w:tcPr>
            <w:tcW w:w="9212" w:type="dxa"/>
            <w:shd w:val="pct10" w:color="auto" w:fill="auto"/>
            <w:vAlign w:val="center"/>
          </w:tcPr>
          <w:p w14:paraId="02C64D74" w14:textId="77777777" w:rsidR="00BC26F6" w:rsidRDefault="00BC26F6" w:rsidP="00685F05">
            <w:pPr>
              <w:jc w:val="center"/>
              <w:rPr>
                <w:rFonts w:cs="Arial"/>
                <w:b/>
                <w:sz w:val="28"/>
                <w:lang w:eastAsia="pl-PL"/>
              </w:rPr>
            </w:pPr>
            <w:r>
              <w:rPr>
                <w:rFonts w:cs="Arial"/>
                <w:b/>
                <w:sz w:val="28"/>
                <w:lang w:eastAsia="pl-PL"/>
              </w:rPr>
              <w:t xml:space="preserve">PRZEBUDOWA DROGI GMINNEJ NR 350309 W NA CZĘŚCI DZIAŁKI NR 716 W M. BARTODZIEJE GMINA JASTRZĘBIA (OD DZIAŁKI NR 710/6 DO DZIAŁKI NR 696) </w:t>
            </w:r>
          </w:p>
          <w:p w14:paraId="756501EE" w14:textId="77777777" w:rsidR="00BC26F6" w:rsidRDefault="00BC26F6" w:rsidP="00685F05">
            <w:pPr>
              <w:jc w:val="center"/>
              <w:rPr>
                <w:rFonts w:cs="Arial"/>
                <w:b/>
                <w:sz w:val="28"/>
                <w:lang w:eastAsia="pl-PL"/>
              </w:rPr>
            </w:pPr>
            <w:r>
              <w:rPr>
                <w:rFonts w:cs="Arial"/>
                <w:b/>
                <w:sz w:val="28"/>
                <w:lang w:eastAsia="pl-PL"/>
              </w:rPr>
              <w:t xml:space="preserve">W RAMACH ZADANIA PN. </w:t>
            </w:r>
          </w:p>
          <w:p w14:paraId="7FA91B38" w14:textId="0C9619B6" w:rsidR="00D17936" w:rsidRDefault="00BC26F6" w:rsidP="00685F05">
            <w:pPr>
              <w:jc w:val="center"/>
              <w:rPr>
                <w:rFonts w:cs="Arial"/>
                <w:b/>
                <w:sz w:val="28"/>
                <w:lang w:eastAsia="pl-PL"/>
              </w:rPr>
            </w:pPr>
            <w:r>
              <w:rPr>
                <w:rFonts w:cs="Arial"/>
                <w:b/>
                <w:sz w:val="28"/>
                <w:lang w:eastAsia="pl-PL"/>
              </w:rPr>
              <w:t>BUDOWA DROGI DOJAZDOWEJ W MIEJSCOWOSCI BARTODZIEJE NA DZIAŁCE NR EW. 716</w:t>
            </w:r>
          </w:p>
        </w:tc>
      </w:tr>
    </w:tbl>
    <w:p w14:paraId="5854B4F4" w14:textId="77777777" w:rsidR="00D10D0C" w:rsidRDefault="00D10D0C" w:rsidP="00D10D0C">
      <w:pPr>
        <w:spacing w:after="12"/>
        <w:ind w:left="404" w:right="409"/>
        <w:jc w:val="center"/>
      </w:pPr>
    </w:p>
    <w:p w14:paraId="44AED500" w14:textId="77777777" w:rsidR="00D10D0C" w:rsidRDefault="00D10D0C" w:rsidP="00D10D0C">
      <w:pPr>
        <w:jc w:val="center"/>
      </w:pPr>
    </w:p>
    <w:p w14:paraId="022E2B1C" w14:textId="77777777" w:rsidR="00DE31C9" w:rsidRDefault="00DE31C9" w:rsidP="00D10D0C">
      <w:pPr>
        <w:jc w:val="center"/>
      </w:pPr>
    </w:p>
    <w:p w14:paraId="403876F0" w14:textId="77777777" w:rsidR="00DE31C9" w:rsidRDefault="002469FA" w:rsidP="002469FA">
      <w:pPr>
        <w:tabs>
          <w:tab w:val="left" w:pos="3285"/>
        </w:tabs>
      </w:pPr>
      <w:r>
        <w:tab/>
      </w:r>
    </w:p>
    <w:p w14:paraId="51379DA5" w14:textId="77777777" w:rsidR="00F953D0" w:rsidRPr="00F953D0" w:rsidRDefault="00F953D0" w:rsidP="00F953D0">
      <w:pPr>
        <w:jc w:val="both"/>
        <w:rPr>
          <w:rFonts w:cs="Arial"/>
        </w:rPr>
      </w:pPr>
    </w:p>
    <w:p w14:paraId="5DA7A638" w14:textId="77777777" w:rsidR="00DE31C9" w:rsidRDefault="00DE31C9" w:rsidP="00D10D0C">
      <w:pPr>
        <w:jc w:val="center"/>
      </w:pPr>
    </w:p>
    <w:p w14:paraId="03A0A609" w14:textId="77777777" w:rsidR="00182CDF" w:rsidRDefault="00182CDF" w:rsidP="00152BC7"/>
    <w:p w14:paraId="450E6C21" w14:textId="472CED06" w:rsidR="00D23C79" w:rsidRDefault="00D10D0C" w:rsidP="00182CDF">
      <w:pPr>
        <w:tabs>
          <w:tab w:val="center" w:pos="3540"/>
          <w:tab w:val="center" w:pos="4248"/>
          <w:tab w:val="right" w:pos="9082"/>
        </w:tabs>
        <w:spacing w:after="200"/>
        <w:ind w:left="5175" w:hanging="5175"/>
      </w:pPr>
      <w:r>
        <w:t xml:space="preserve">Zatwierdzam: </w:t>
      </w:r>
      <w:r w:rsidR="00BC26F6">
        <w:t>25</w:t>
      </w:r>
      <w:r w:rsidR="007007AC">
        <w:t>.0</w:t>
      </w:r>
      <w:r w:rsidR="00BC26F6">
        <w:t>9</w:t>
      </w:r>
      <w:r w:rsidR="009249F2" w:rsidRPr="00DE31C9">
        <w:t>.202</w:t>
      </w:r>
      <w:r w:rsidR="00A91392">
        <w:t>4</w:t>
      </w:r>
      <w:r w:rsidR="00D17936">
        <w:t xml:space="preserve"> </w:t>
      </w:r>
      <w:r w:rsidR="00182CDF" w:rsidRPr="00DE31C9">
        <w:t>r.</w:t>
      </w:r>
      <w:r w:rsidR="00182CDF">
        <w:tab/>
      </w:r>
      <w:r w:rsidR="00182CDF">
        <w:tab/>
      </w:r>
      <w:r w:rsidRPr="002950F0">
        <w:tab/>
      </w:r>
      <w:r w:rsidR="00A5486A">
        <w:t xml:space="preserve">       </w:t>
      </w:r>
      <w:r w:rsidR="009357EC">
        <w:t xml:space="preserve">        </w:t>
      </w:r>
      <w:r w:rsidR="00A91392">
        <w:t>Wójt Gminy Jastrzębia</w:t>
      </w:r>
      <w:r w:rsidR="00A5486A">
        <w:t xml:space="preserve"> </w:t>
      </w:r>
    </w:p>
    <w:p w14:paraId="5557050E" w14:textId="545EB6E5" w:rsidR="00A5486A" w:rsidRDefault="00A5486A" w:rsidP="009357EC">
      <w:pPr>
        <w:tabs>
          <w:tab w:val="center" w:pos="3540"/>
          <w:tab w:val="center" w:pos="4248"/>
          <w:tab w:val="right" w:pos="9082"/>
        </w:tabs>
        <w:ind w:left="5177" w:hanging="5177"/>
      </w:pPr>
      <w:r>
        <w:tab/>
      </w:r>
      <w:r>
        <w:tab/>
      </w:r>
      <w:r>
        <w:tab/>
        <w:t xml:space="preserve">           </w:t>
      </w:r>
      <w:r w:rsidR="009357EC">
        <w:t xml:space="preserve">       </w:t>
      </w:r>
      <w:r>
        <w:t xml:space="preserve">  </w:t>
      </w:r>
      <w:r w:rsidR="00A91392">
        <w:t>Wojciech Ćwierz</w:t>
      </w:r>
    </w:p>
    <w:p w14:paraId="0669C67A" w14:textId="77777777" w:rsidR="00D23C79" w:rsidRDefault="00D10D0C" w:rsidP="00D23C79">
      <w:pPr>
        <w:tabs>
          <w:tab w:val="center" w:pos="3540"/>
          <w:tab w:val="center" w:pos="4248"/>
          <w:tab w:val="right" w:pos="9082"/>
        </w:tabs>
        <w:spacing w:after="200"/>
        <w:ind w:left="5175" w:hanging="5175"/>
        <w:jc w:val="right"/>
        <w:rPr>
          <w:sz w:val="18"/>
        </w:rPr>
      </w:pPr>
      <w:r w:rsidRPr="002950F0">
        <w:t xml:space="preserve">................................................................. </w:t>
      </w:r>
    </w:p>
    <w:p w14:paraId="22EFE860" w14:textId="77777777" w:rsidR="00DD5307" w:rsidRPr="00936A79" w:rsidRDefault="00D10D0C" w:rsidP="00936A79">
      <w:pPr>
        <w:tabs>
          <w:tab w:val="center" w:pos="3540"/>
          <w:tab w:val="center" w:pos="4248"/>
          <w:tab w:val="right" w:pos="9082"/>
        </w:tabs>
        <w:spacing w:after="200"/>
        <w:ind w:left="5103"/>
        <w:jc w:val="center"/>
        <w:rPr>
          <w:sz w:val="18"/>
        </w:rPr>
      </w:pPr>
      <w:r w:rsidRPr="002950F0">
        <w:rPr>
          <w:sz w:val="18"/>
        </w:rPr>
        <w:t>(Podpis Kierow</w:t>
      </w:r>
      <w:r w:rsidR="00D23C79">
        <w:rPr>
          <w:sz w:val="18"/>
        </w:rPr>
        <w:t>nika jednostki zamawiającej lub</w:t>
      </w:r>
      <w:r w:rsidR="0053732A">
        <w:rPr>
          <w:sz w:val="18"/>
        </w:rPr>
        <w:t xml:space="preserve"> </w:t>
      </w:r>
      <w:r w:rsidRPr="002950F0">
        <w:rPr>
          <w:sz w:val="18"/>
        </w:rPr>
        <w:t>osoby upoważnionej)</w:t>
      </w:r>
    </w:p>
    <w:p w14:paraId="68B26B3C" w14:textId="77777777" w:rsidR="00C75B03" w:rsidRDefault="00C75B03" w:rsidP="00937E84">
      <w:pPr>
        <w:spacing w:after="3" w:line="256" w:lineRule="auto"/>
        <w:ind w:left="351" w:right="352"/>
        <w:jc w:val="center"/>
        <w:rPr>
          <w:b/>
          <w:sz w:val="28"/>
        </w:rPr>
      </w:pPr>
    </w:p>
    <w:p w14:paraId="1FC8DE20" w14:textId="77777777" w:rsidR="00C75B03" w:rsidRDefault="00C75B03" w:rsidP="00D87C99">
      <w:pPr>
        <w:spacing w:after="3" w:line="256" w:lineRule="auto"/>
        <w:ind w:right="352"/>
        <w:rPr>
          <w:b/>
          <w:sz w:val="28"/>
        </w:rPr>
      </w:pPr>
    </w:p>
    <w:p w14:paraId="77FE38BB" w14:textId="77777777" w:rsidR="009357EC" w:rsidRDefault="009357EC" w:rsidP="008C740F">
      <w:pPr>
        <w:spacing w:after="3" w:line="256" w:lineRule="auto"/>
        <w:ind w:left="351" w:right="352"/>
        <w:jc w:val="center"/>
        <w:rPr>
          <w:b/>
          <w:sz w:val="28"/>
        </w:rPr>
      </w:pPr>
    </w:p>
    <w:p w14:paraId="6ED3463B" w14:textId="77777777" w:rsidR="009357EC" w:rsidRDefault="009357EC" w:rsidP="008C740F">
      <w:pPr>
        <w:spacing w:after="3" w:line="256" w:lineRule="auto"/>
        <w:ind w:left="351" w:right="352"/>
        <w:jc w:val="center"/>
        <w:rPr>
          <w:b/>
          <w:sz w:val="28"/>
        </w:rPr>
      </w:pPr>
    </w:p>
    <w:p w14:paraId="3A3A3FA4" w14:textId="77777777" w:rsidR="009357EC" w:rsidRDefault="009357EC" w:rsidP="008C740F">
      <w:pPr>
        <w:spacing w:after="3" w:line="256" w:lineRule="auto"/>
        <w:ind w:left="351" w:right="352"/>
        <w:jc w:val="center"/>
        <w:rPr>
          <w:b/>
          <w:sz w:val="28"/>
        </w:rPr>
      </w:pPr>
    </w:p>
    <w:p w14:paraId="67A85A4E" w14:textId="08CCC22B" w:rsidR="009622D9" w:rsidRDefault="00BC26F6" w:rsidP="008C740F">
      <w:pPr>
        <w:spacing w:after="3" w:line="256" w:lineRule="auto"/>
        <w:ind w:left="351" w:right="352"/>
        <w:jc w:val="center"/>
        <w:rPr>
          <w:b/>
          <w:sz w:val="28"/>
        </w:rPr>
      </w:pPr>
      <w:r>
        <w:rPr>
          <w:b/>
          <w:sz w:val="28"/>
        </w:rPr>
        <w:t>WRZESIEŃ</w:t>
      </w:r>
      <w:r w:rsidR="00350A8A">
        <w:rPr>
          <w:b/>
          <w:sz w:val="28"/>
        </w:rPr>
        <w:t xml:space="preserve"> 202</w:t>
      </w:r>
      <w:r w:rsidR="00A91392">
        <w:rPr>
          <w:b/>
          <w:sz w:val="28"/>
        </w:rPr>
        <w:t>4</w:t>
      </w:r>
    </w:p>
    <w:p w14:paraId="409D5979" w14:textId="77777777" w:rsidR="00680DDE" w:rsidRDefault="00680DDE" w:rsidP="008C740F">
      <w:pPr>
        <w:spacing w:after="3" w:line="256" w:lineRule="auto"/>
        <w:ind w:left="351" w:right="352"/>
        <w:jc w:val="center"/>
        <w:rPr>
          <w:b/>
          <w:sz w:val="28"/>
        </w:rPr>
      </w:pPr>
    </w:p>
    <w:p w14:paraId="6F7E4973" w14:textId="77777777" w:rsidR="00B34736" w:rsidRPr="00937E84" w:rsidRDefault="00B34736" w:rsidP="008C740F">
      <w:pPr>
        <w:spacing w:after="3" w:line="256" w:lineRule="auto"/>
        <w:ind w:left="351" w:right="352"/>
        <w:jc w:val="center"/>
        <w:rPr>
          <w:b/>
          <w:sz w:val="28"/>
        </w:rPr>
      </w:pPr>
    </w:p>
    <w:sdt>
      <w:sdtPr>
        <w:rPr>
          <w:rFonts w:ascii="Arial" w:eastAsiaTheme="minorHAnsi" w:hAnsi="Arial" w:cstheme="minorBidi"/>
          <w:b w:val="0"/>
          <w:bCs w:val="0"/>
          <w:color w:val="auto"/>
          <w:sz w:val="22"/>
          <w:szCs w:val="22"/>
          <w:lang w:eastAsia="en-US"/>
        </w:rPr>
        <w:id w:val="409584463"/>
        <w:docPartObj>
          <w:docPartGallery w:val="Table of Contents"/>
          <w:docPartUnique/>
        </w:docPartObj>
      </w:sdtPr>
      <w:sdtEndPr/>
      <w:sdtContent>
        <w:p w14:paraId="5AD4C074" w14:textId="77777777" w:rsidR="00522A7B" w:rsidRDefault="00126E77" w:rsidP="00A30F75">
          <w:pPr>
            <w:pStyle w:val="Nagwekspisutreci"/>
            <w:jc w:val="center"/>
          </w:pPr>
          <w:r w:rsidRPr="00126E77">
            <w:rPr>
              <w:rFonts w:ascii="Arial" w:hAnsi="Arial" w:cs="Arial"/>
              <w:color w:val="auto"/>
            </w:rPr>
            <w:t>SPIS TREŚCI</w:t>
          </w:r>
        </w:p>
        <w:p w14:paraId="2EE80FC3" w14:textId="77777777" w:rsidR="00ED0A33" w:rsidRDefault="00F84683" w:rsidP="002A7E71">
          <w:pPr>
            <w:pStyle w:val="Spistreci1"/>
            <w:rPr>
              <w:rFonts w:asciiTheme="minorHAnsi" w:eastAsiaTheme="minorEastAsia" w:hAnsiTheme="minorHAnsi"/>
              <w:lang w:eastAsia="pl-PL"/>
            </w:rPr>
          </w:pPr>
          <w:r>
            <w:fldChar w:fldCharType="begin"/>
          </w:r>
          <w:r w:rsidR="00522A7B">
            <w:instrText xml:space="preserve"> TOC \o "1-3" \h \z \u </w:instrText>
          </w:r>
          <w:r>
            <w:fldChar w:fldCharType="separate"/>
          </w:r>
          <w:hyperlink w:anchor="_Toc72764322" w:history="1">
            <w:r w:rsidR="00ED0A33" w:rsidRPr="00F664A0">
              <w:rPr>
                <w:rStyle w:val="Hipercze"/>
              </w:rPr>
              <w:t>1.</w:t>
            </w:r>
            <w:r w:rsidR="00ED0A33">
              <w:rPr>
                <w:rFonts w:asciiTheme="minorHAnsi" w:eastAsiaTheme="minorEastAsia" w:hAnsiTheme="minorHAnsi"/>
                <w:lang w:eastAsia="pl-PL"/>
              </w:rPr>
              <w:tab/>
            </w:r>
            <w:r w:rsidR="00ED0A33" w:rsidRPr="00F664A0">
              <w:rPr>
                <w:rStyle w:val="Hipercze"/>
              </w:rPr>
              <w:t>NAZWA ORAZ ADRES ZAMAWIAJĄCEGO</w:t>
            </w:r>
            <w:r w:rsidR="00ED0A33">
              <w:rPr>
                <w:webHidden/>
              </w:rPr>
              <w:tab/>
            </w:r>
            <w:r w:rsidR="002A7E71">
              <w:rPr>
                <w:webHidden/>
              </w:rPr>
              <w:t>4</w:t>
            </w:r>
          </w:hyperlink>
        </w:p>
        <w:p w14:paraId="17B17BB7" w14:textId="6773A0F4" w:rsidR="00ED0A33" w:rsidRDefault="00D14371" w:rsidP="002A7E71">
          <w:pPr>
            <w:pStyle w:val="Spistreci1"/>
          </w:pPr>
          <w:hyperlink w:anchor="_Toc72764323" w:history="1">
            <w:r w:rsidR="00ED0A33" w:rsidRPr="00F664A0">
              <w:rPr>
                <w:rStyle w:val="Hipercze"/>
              </w:rPr>
              <w:t>2.</w:t>
            </w:r>
            <w:r w:rsidR="00ED0A33">
              <w:rPr>
                <w:rFonts w:asciiTheme="minorHAnsi" w:eastAsiaTheme="minorEastAsia" w:hAnsiTheme="minorHAnsi"/>
                <w:lang w:eastAsia="pl-PL"/>
              </w:rPr>
              <w:tab/>
            </w:r>
            <w:r w:rsidR="00ED0A33" w:rsidRPr="00F664A0">
              <w:rPr>
                <w:rStyle w:val="Hipercze"/>
              </w:rPr>
              <w:t>TRYB UDZIELENIA ZAMÓWIENIA</w:t>
            </w:r>
            <w:r w:rsidR="00ED0A33">
              <w:rPr>
                <w:webHidden/>
              </w:rPr>
              <w:tab/>
            </w:r>
            <w:r w:rsidR="00F84683">
              <w:rPr>
                <w:webHidden/>
              </w:rPr>
              <w:fldChar w:fldCharType="begin"/>
            </w:r>
            <w:r w:rsidR="00ED0A33">
              <w:rPr>
                <w:webHidden/>
              </w:rPr>
              <w:instrText xml:space="preserve"> PAGEREF _Toc72764323 \h </w:instrText>
            </w:r>
            <w:r w:rsidR="00F84683">
              <w:rPr>
                <w:webHidden/>
              </w:rPr>
            </w:r>
            <w:r w:rsidR="00F84683">
              <w:rPr>
                <w:webHidden/>
              </w:rPr>
              <w:fldChar w:fldCharType="separate"/>
            </w:r>
            <w:r w:rsidR="00251A9C">
              <w:rPr>
                <w:webHidden/>
              </w:rPr>
              <w:t>4</w:t>
            </w:r>
            <w:r w:rsidR="00F84683">
              <w:rPr>
                <w:webHidden/>
              </w:rPr>
              <w:fldChar w:fldCharType="end"/>
            </w:r>
          </w:hyperlink>
        </w:p>
        <w:p w14:paraId="0EE3E716" w14:textId="77777777" w:rsidR="00686886" w:rsidRPr="00686886" w:rsidRDefault="00686886" w:rsidP="00686886">
          <w:r>
            <w:t>3.    OZNACZENIE POSTĘPOWANIA……………………………………………………………...</w:t>
          </w:r>
          <w:r w:rsidR="002A7E71">
            <w:t>.........</w:t>
          </w:r>
          <w:r>
            <w:t>4</w:t>
          </w:r>
        </w:p>
        <w:p w14:paraId="5824F508" w14:textId="16DE964E" w:rsidR="00ED0A33" w:rsidRDefault="00D14371" w:rsidP="002A7E71">
          <w:pPr>
            <w:pStyle w:val="Spistreci1"/>
            <w:rPr>
              <w:rFonts w:asciiTheme="minorHAnsi" w:eastAsiaTheme="minorEastAsia" w:hAnsiTheme="minorHAnsi"/>
              <w:lang w:eastAsia="pl-PL"/>
            </w:rPr>
          </w:pPr>
          <w:hyperlink w:anchor="_Toc72764324" w:history="1">
            <w:r w:rsidR="00ED0A33" w:rsidRPr="00F664A0">
              <w:rPr>
                <w:rStyle w:val="Hipercze"/>
              </w:rPr>
              <w:t>4.</w:t>
            </w:r>
            <w:r w:rsidR="00ED0A33">
              <w:rPr>
                <w:rFonts w:asciiTheme="minorHAnsi" w:eastAsiaTheme="minorEastAsia" w:hAnsiTheme="minorHAnsi"/>
                <w:lang w:eastAsia="pl-PL"/>
              </w:rPr>
              <w:tab/>
            </w:r>
            <w:r w:rsidR="00ED0A33" w:rsidRPr="00F664A0">
              <w:rPr>
                <w:rStyle w:val="Hipercze"/>
              </w:rPr>
              <w:t>OPIS PRZEDMIOTU ZAMÓWIENIA</w:t>
            </w:r>
            <w:r w:rsidR="00ED0A33">
              <w:rPr>
                <w:webHidden/>
              </w:rPr>
              <w:tab/>
            </w:r>
            <w:r w:rsidR="00F84683">
              <w:rPr>
                <w:webHidden/>
              </w:rPr>
              <w:fldChar w:fldCharType="begin"/>
            </w:r>
            <w:r w:rsidR="00ED0A33">
              <w:rPr>
                <w:webHidden/>
              </w:rPr>
              <w:instrText xml:space="preserve"> PAGEREF _Toc72764324 \h </w:instrText>
            </w:r>
            <w:r w:rsidR="00F84683">
              <w:rPr>
                <w:webHidden/>
              </w:rPr>
            </w:r>
            <w:r w:rsidR="00F84683">
              <w:rPr>
                <w:webHidden/>
              </w:rPr>
              <w:fldChar w:fldCharType="separate"/>
            </w:r>
            <w:r w:rsidR="00251A9C">
              <w:rPr>
                <w:webHidden/>
              </w:rPr>
              <w:t>4</w:t>
            </w:r>
            <w:r w:rsidR="00F84683">
              <w:rPr>
                <w:webHidden/>
              </w:rPr>
              <w:fldChar w:fldCharType="end"/>
            </w:r>
          </w:hyperlink>
        </w:p>
        <w:p w14:paraId="1CD91D08" w14:textId="52B14213" w:rsidR="00ED0A33" w:rsidRDefault="00D14371" w:rsidP="002A7E71">
          <w:pPr>
            <w:pStyle w:val="Spistreci1"/>
            <w:rPr>
              <w:rFonts w:asciiTheme="minorHAnsi" w:eastAsiaTheme="minorEastAsia" w:hAnsiTheme="minorHAnsi"/>
              <w:lang w:eastAsia="pl-PL"/>
            </w:rPr>
          </w:pPr>
          <w:hyperlink w:anchor="_Toc72764325" w:history="1">
            <w:r w:rsidR="00ED0A33" w:rsidRPr="00F664A0">
              <w:rPr>
                <w:rStyle w:val="Hipercze"/>
              </w:rPr>
              <w:t>5.</w:t>
            </w:r>
            <w:r w:rsidR="00ED0A33">
              <w:rPr>
                <w:rFonts w:asciiTheme="minorHAnsi" w:eastAsiaTheme="minorEastAsia" w:hAnsiTheme="minorHAnsi"/>
                <w:lang w:eastAsia="pl-PL"/>
              </w:rPr>
              <w:tab/>
            </w:r>
            <w:r w:rsidR="00ED0A33" w:rsidRPr="00F664A0">
              <w:rPr>
                <w:rStyle w:val="Hipercze"/>
              </w:rPr>
              <w:t>INFORMACJA O PRZEDMIOTOWYCH ŚRODKACH DOWODOWYCH</w:t>
            </w:r>
            <w:r w:rsidR="00ED0A33">
              <w:rPr>
                <w:webHidden/>
              </w:rPr>
              <w:tab/>
            </w:r>
            <w:r w:rsidR="000E66FD">
              <w:rPr>
                <w:webHidden/>
              </w:rPr>
              <w:t>6</w:t>
            </w:r>
          </w:hyperlink>
        </w:p>
        <w:p w14:paraId="503B8FAD" w14:textId="1B5A254F" w:rsidR="00ED0A33" w:rsidRDefault="00D14371" w:rsidP="002A7E71">
          <w:pPr>
            <w:pStyle w:val="Spistreci1"/>
            <w:rPr>
              <w:rFonts w:asciiTheme="minorHAnsi" w:eastAsiaTheme="minorEastAsia" w:hAnsiTheme="minorHAnsi"/>
              <w:lang w:eastAsia="pl-PL"/>
            </w:rPr>
          </w:pPr>
          <w:hyperlink w:anchor="_Toc72764326" w:history="1">
            <w:r w:rsidR="00ED0A33" w:rsidRPr="00F664A0">
              <w:rPr>
                <w:rStyle w:val="Hipercze"/>
              </w:rPr>
              <w:t>6.</w:t>
            </w:r>
            <w:r w:rsidR="00ED0A33">
              <w:rPr>
                <w:rFonts w:asciiTheme="minorHAnsi" w:eastAsiaTheme="minorEastAsia" w:hAnsiTheme="minorHAnsi"/>
                <w:lang w:eastAsia="pl-PL"/>
              </w:rPr>
              <w:tab/>
            </w:r>
            <w:r w:rsidR="00ED0A33" w:rsidRPr="00F664A0">
              <w:rPr>
                <w:rStyle w:val="Hipercze"/>
              </w:rPr>
              <w:t>TERMIN WYKONANIA ZAMÓWIENIA</w:t>
            </w:r>
            <w:r w:rsidR="00ED0A33">
              <w:rPr>
                <w:webHidden/>
              </w:rPr>
              <w:tab/>
            </w:r>
            <w:r w:rsidR="00B95871">
              <w:rPr>
                <w:webHidden/>
              </w:rPr>
              <w:t>7</w:t>
            </w:r>
          </w:hyperlink>
        </w:p>
        <w:p w14:paraId="1803BC89" w14:textId="39A2FE3F" w:rsidR="00ED0A33" w:rsidRDefault="00D14371" w:rsidP="002A7E71">
          <w:pPr>
            <w:pStyle w:val="Spistreci1"/>
            <w:rPr>
              <w:rFonts w:asciiTheme="minorHAnsi" w:eastAsiaTheme="minorEastAsia" w:hAnsiTheme="minorHAnsi"/>
              <w:lang w:eastAsia="pl-PL"/>
            </w:rPr>
          </w:pPr>
          <w:hyperlink w:anchor="_Toc72764327" w:history="1">
            <w:r w:rsidR="00C03F95" w:rsidRPr="00F664A0">
              <w:rPr>
                <w:rStyle w:val="Hipercze"/>
              </w:rPr>
              <w:t>7.</w:t>
            </w:r>
            <w:r w:rsidR="00C03F95">
              <w:rPr>
                <w:rFonts w:asciiTheme="minorHAnsi" w:eastAsiaTheme="minorEastAsia" w:hAnsiTheme="minorHAnsi"/>
                <w:lang w:eastAsia="pl-PL"/>
              </w:rPr>
              <w:tab/>
            </w:r>
            <w:r w:rsidR="00C03F95" w:rsidRPr="00F664A0">
              <w:rPr>
                <w:rStyle w:val="Hipercze"/>
              </w:rPr>
              <w:t>WARUNKI UDZIAŁU W POSTĘPOWANIU</w:t>
            </w:r>
            <w:r w:rsidR="00C03F95">
              <w:rPr>
                <w:webHidden/>
              </w:rPr>
              <w:tab/>
            </w:r>
            <w:r w:rsidR="00B95871">
              <w:rPr>
                <w:webHidden/>
              </w:rPr>
              <w:t>7</w:t>
            </w:r>
          </w:hyperlink>
        </w:p>
        <w:p w14:paraId="6264A1B1" w14:textId="77777777" w:rsidR="00ED0A33" w:rsidRDefault="00D14371" w:rsidP="002A7E71">
          <w:pPr>
            <w:pStyle w:val="Spistreci1"/>
            <w:rPr>
              <w:rFonts w:asciiTheme="minorHAnsi" w:eastAsiaTheme="minorEastAsia" w:hAnsiTheme="minorHAnsi"/>
              <w:lang w:eastAsia="pl-PL"/>
            </w:rPr>
          </w:pPr>
          <w:hyperlink w:anchor="_Toc72764328" w:history="1">
            <w:r w:rsidR="00ED0A33" w:rsidRPr="00F664A0">
              <w:rPr>
                <w:rStyle w:val="Hipercze"/>
              </w:rPr>
              <w:t>8.</w:t>
            </w:r>
            <w:r w:rsidR="00ED0A33">
              <w:rPr>
                <w:rFonts w:asciiTheme="minorHAnsi" w:eastAsiaTheme="minorEastAsia" w:hAnsiTheme="minorHAnsi"/>
                <w:lang w:eastAsia="pl-PL"/>
              </w:rPr>
              <w:tab/>
            </w:r>
            <w:r w:rsidR="00ED0A33" w:rsidRPr="00F664A0">
              <w:rPr>
                <w:rStyle w:val="Hipercze"/>
              </w:rPr>
              <w:t>PODSTAWY WYKLUCZENIA</w:t>
            </w:r>
            <w:r w:rsidR="00ED0A33">
              <w:rPr>
                <w:webHidden/>
              </w:rPr>
              <w:tab/>
            </w:r>
            <w:r w:rsidR="00593E68">
              <w:rPr>
                <w:webHidden/>
              </w:rPr>
              <w:t>8</w:t>
            </w:r>
          </w:hyperlink>
        </w:p>
        <w:p w14:paraId="499BFFE8" w14:textId="067A85A7" w:rsidR="00ED0A33" w:rsidRDefault="00D14371" w:rsidP="002A7E71">
          <w:pPr>
            <w:pStyle w:val="Spistreci1"/>
          </w:pPr>
          <w:hyperlink w:anchor="_Toc72764329" w:history="1">
            <w:r w:rsidR="00ED0A33" w:rsidRPr="00F664A0">
              <w:rPr>
                <w:rStyle w:val="Hipercze"/>
              </w:rPr>
              <w:t>9.</w:t>
            </w:r>
            <w:r w:rsidR="00ED0A33">
              <w:rPr>
                <w:rFonts w:asciiTheme="minorHAnsi" w:eastAsiaTheme="minorEastAsia" w:hAnsiTheme="minorHAnsi"/>
                <w:lang w:eastAsia="pl-PL"/>
              </w:rPr>
              <w:tab/>
            </w:r>
            <w:r w:rsidR="00ED0A33" w:rsidRPr="00F664A0">
              <w:rPr>
                <w:rStyle w:val="Hipercze"/>
              </w:rPr>
              <w:t>INFORMACJA O PODMIOTOWYCH ŚRODKACH DOWODOWYCH</w:t>
            </w:r>
            <w:r w:rsidR="00ED0A33">
              <w:rPr>
                <w:webHidden/>
              </w:rPr>
              <w:tab/>
            </w:r>
            <w:r w:rsidR="00B95871">
              <w:rPr>
                <w:webHidden/>
              </w:rPr>
              <w:t>11</w:t>
            </w:r>
          </w:hyperlink>
        </w:p>
        <w:p w14:paraId="00B543BF" w14:textId="77777777" w:rsidR="002A7E71" w:rsidRDefault="00C03F95" w:rsidP="00C03F95">
          <w:r>
            <w:t xml:space="preserve">10. INFORMACJA DLA WYKONAWCÓW POLEGAJĄCYCH NA ZASOBACH INNYCH   </w:t>
          </w:r>
        </w:p>
        <w:p w14:paraId="44F4AF68" w14:textId="63BADA49" w:rsidR="00C03F95" w:rsidRPr="00C03F95" w:rsidRDefault="002A7E71" w:rsidP="00C03F95">
          <w:r>
            <w:t xml:space="preserve">      </w:t>
          </w:r>
          <w:r w:rsidR="00C03F95">
            <w:t>PODMIOTÓW………………………………………………………………………………………</w:t>
          </w:r>
          <w:r>
            <w:t>…..</w:t>
          </w:r>
          <w:r w:rsidR="00EE08B0">
            <w:t>15</w:t>
          </w:r>
        </w:p>
        <w:p w14:paraId="79FA0B63" w14:textId="74FC54D8" w:rsidR="00ED0A33" w:rsidRDefault="00D14371" w:rsidP="002A7E71">
          <w:pPr>
            <w:pStyle w:val="Spistreci1"/>
            <w:rPr>
              <w:rFonts w:asciiTheme="minorHAnsi" w:eastAsiaTheme="minorEastAsia" w:hAnsiTheme="minorHAnsi"/>
              <w:lang w:eastAsia="pl-PL"/>
            </w:rPr>
          </w:pPr>
          <w:hyperlink w:anchor="_Toc72764330" w:history="1">
            <w:r w:rsidR="00ED0A33" w:rsidRPr="00F664A0">
              <w:rPr>
                <w:rStyle w:val="Hipercze"/>
              </w:rPr>
              <w:t>11.</w:t>
            </w:r>
            <w:r w:rsidR="00ED0A33">
              <w:rPr>
                <w:rFonts w:asciiTheme="minorHAnsi" w:eastAsiaTheme="minorEastAsia" w:hAnsiTheme="minorHAnsi"/>
                <w:lang w:eastAsia="pl-PL"/>
              </w:rPr>
              <w:tab/>
            </w:r>
            <w:r w:rsidR="00ED0A33" w:rsidRPr="00F664A0">
              <w:rPr>
                <w:rStyle w:val="Hipercze"/>
              </w:rPr>
              <w:t>INFORMACJA DLA WYKONAWCÓW WSPÓLNIE UBIEGAJĄCYCH SIĘ  O UDZIELENIE ZAMÓWIENIA (W TYM SPÓŁKI CYWILNE)</w:t>
            </w:r>
            <w:r w:rsidR="00ED0A33">
              <w:rPr>
                <w:webHidden/>
              </w:rPr>
              <w:tab/>
            </w:r>
            <w:r w:rsidR="00EE08B0">
              <w:rPr>
                <w:webHidden/>
              </w:rPr>
              <w:t>17</w:t>
            </w:r>
          </w:hyperlink>
        </w:p>
        <w:p w14:paraId="0893BBC5" w14:textId="535EB8A3" w:rsidR="00ED0A33" w:rsidRDefault="00D14371" w:rsidP="002A7E71">
          <w:pPr>
            <w:pStyle w:val="Spistreci1"/>
            <w:rPr>
              <w:rFonts w:asciiTheme="minorHAnsi" w:eastAsiaTheme="minorEastAsia" w:hAnsiTheme="minorHAnsi"/>
              <w:lang w:eastAsia="pl-PL"/>
            </w:rPr>
          </w:pPr>
          <w:hyperlink w:anchor="_Toc72764331" w:history="1">
            <w:r w:rsidR="00ED0A33" w:rsidRPr="00F664A0">
              <w:rPr>
                <w:rStyle w:val="Hipercze"/>
              </w:rPr>
              <w:t>12.</w:t>
            </w:r>
            <w:r w:rsidR="00ED0A33">
              <w:rPr>
                <w:rFonts w:asciiTheme="minorHAnsi" w:eastAsiaTheme="minorEastAsia" w:hAnsiTheme="minorHAnsi"/>
                <w:lang w:eastAsia="pl-PL"/>
              </w:rPr>
              <w:tab/>
            </w:r>
            <w:r w:rsidR="00ED0A33" w:rsidRPr="00F664A0">
              <w:rPr>
                <w:rStyle w:val="Hipercze"/>
              </w:rPr>
              <w:t>INFORMACJA O ŚRODKACH KOMUNIKACJI ELEKTRONICZNEJ, PRZY UŻYCIU KTÓRYCH ZAMAWIAJĄCY BĘDZIE KOMUNIKOWAŁ SIĘ Z WYKONAWCAMI, ORAZ INFORMACJE O WYMAGANIACH TECHNICZNYCH I ORGANIZACYJNYCH SPORZĄDZANIA, WYSYŁANIA I ODBIERANIA KORESPONDENCJI ELEKTRONICZNEJ</w:t>
            </w:r>
            <w:r w:rsidR="00ED0A33">
              <w:rPr>
                <w:webHidden/>
              </w:rPr>
              <w:tab/>
            </w:r>
            <w:r w:rsidR="00B95871">
              <w:rPr>
                <w:webHidden/>
              </w:rPr>
              <w:t>18</w:t>
            </w:r>
          </w:hyperlink>
        </w:p>
        <w:p w14:paraId="26973023" w14:textId="189054AF" w:rsidR="00ED0A33" w:rsidRPr="002A7E71" w:rsidRDefault="00D14371" w:rsidP="002A7E71">
          <w:pPr>
            <w:pStyle w:val="Spistreci1"/>
            <w:rPr>
              <w:rFonts w:eastAsiaTheme="minorEastAsia"/>
              <w:lang w:eastAsia="pl-PL"/>
            </w:rPr>
          </w:pPr>
          <w:hyperlink w:anchor="_Toc72764332" w:history="1">
            <w:r w:rsidR="00ED0A33" w:rsidRPr="002A7E71">
              <w:rPr>
                <w:rStyle w:val="Hipercze"/>
              </w:rPr>
              <w:t>13.</w:t>
            </w:r>
            <w:r w:rsidR="00ED0A33" w:rsidRPr="002A7E71">
              <w:rPr>
                <w:rFonts w:eastAsiaTheme="minorEastAsia"/>
                <w:lang w:eastAsia="pl-PL"/>
              </w:rPr>
              <w:tab/>
            </w:r>
            <w:r w:rsidR="00ED0A33" w:rsidRPr="002A7E71">
              <w:rPr>
                <w:rStyle w:val="Hipercze"/>
              </w:rPr>
              <w:t>WYMAGANIA DOTYCZĄCE WADIUM</w:t>
            </w:r>
            <w:r w:rsidR="00ED0A33" w:rsidRPr="002A7E71">
              <w:rPr>
                <w:webHidden/>
              </w:rPr>
              <w:tab/>
            </w:r>
            <w:r w:rsidR="00EE08B0">
              <w:rPr>
                <w:webHidden/>
              </w:rPr>
              <w:t>21</w:t>
            </w:r>
          </w:hyperlink>
        </w:p>
        <w:p w14:paraId="111E71B4" w14:textId="223F1D55" w:rsidR="00ED0A33" w:rsidRDefault="00D14371" w:rsidP="002A7E71">
          <w:pPr>
            <w:pStyle w:val="Spistreci1"/>
            <w:rPr>
              <w:rFonts w:asciiTheme="minorHAnsi" w:eastAsiaTheme="minorEastAsia" w:hAnsiTheme="minorHAnsi"/>
              <w:lang w:eastAsia="pl-PL"/>
            </w:rPr>
          </w:pPr>
          <w:hyperlink w:anchor="_Toc72764333" w:history="1">
            <w:r w:rsidR="00ED0A33" w:rsidRPr="00F664A0">
              <w:rPr>
                <w:rStyle w:val="Hipercze"/>
              </w:rPr>
              <w:t>14.</w:t>
            </w:r>
            <w:r w:rsidR="00ED0A33">
              <w:rPr>
                <w:rFonts w:asciiTheme="minorHAnsi" w:eastAsiaTheme="minorEastAsia" w:hAnsiTheme="minorHAnsi"/>
                <w:lang w:eastAsia="pl-PL"/>
              </w:rPr>
              <w:tab/>
            </w:r>
            <w:r w:rsidR="00ED0A33" w:rsidRPr="00F664A0">
              <w:rPr>
                <w:rStyle w:val="Hipercze"/>
              </w:rPr>
              <w:t>OPIS SPOSOBU PRZYGOTOWANIA OFERT</w:t>
            </w:r>
            <w:r w:rsidR="00ED0A33">
              <w:rPr>
                <w:webHidden/>
              </w:rPr>
              <w:tab/>
            </w:r>
            <w:r w:rsidR="00B95871">
              <w:rPr>
                <w:webHidden/>
              </w:rPr>
              <w:t>22</w:t>
            </w:r>
          </w:hyperlink>
        </w:p>
        <w:p w14:paraId="57FCC8B3" w14:textId="2CC731A2" w:rsidR="00ED0A33" w:rsidRDefault="00D14371" w:rsidP="002A7E71">
          <w:pPr>
            <w:pStyle w:val="Spistreci1"/>
            <w:rPr>
              <w:rFonts w:asciiTheme="minorHAnsi" w:eastAsiaTheme="minorEastAsia" w:hAnsiTheme="minorHAnsi"/>
              <w:lang w:eastAsia="pl-PL"/>
            </w:rPr>
          </w:pPr>
          <w:hyperlink w:anchor="_Toc72764334" w:history="1">
            <w:r w:rsidR="00ED0A33" w:rsidRPr="00F664A0">
              <w:rPr>
                <w:rStyle w:val="Hipercze"/>
              </w:rPr>
              <w:t>15.</w:t>
            </w:r>
            <w:r w:rsidR="00ED0A33">
              <w:rPr>
                <w:rFonts w:asciiTheme="minorHAnsi" w:eastAsiaTheme="minorEastAsia" w:hAnsiTheme="minorHAnsi"/>
                <w:lang w:eastAsia="pl-PL"/>
              </w:rPr>
              <w:tab/>
            </w:r>
            <w:r w:rsidR="00ED0A33" w:rsidRPr="00F664A0">
              <w:rPr>
                <w:rStyle w:val="Hipercze"/>
              </w:rPr>
              <w:t>SKŁADANIE I OTWARCIE OFERT</w:t>
            </w:r>
            <w:r w:rsidR="00ED0A33">
              <w:rPr>
                <w:webHidden/>
              </w:rPr>
              <w:tab/>
            </w:r>
            <w:r w:rsidR="00B95871">
              <w:rPr>
                <w:webHidden/>
              </w:rPr>
              <w:t>23</w:t>
            </w:r>
          </w:hyperlink>
        </w:p>
        <w:p w14:paraId="17AC71B7" w14:textId="5B6FC76D" w:rsidR="00ED0A33" w:rsidRDefault="00D14371" w:rsidP="002A7E71">
          <w:pPr>
            <w:pStyle w:val="Spistreci1"/>
            <w:rPr>
              <w:rFonts w:asciiTheme="minorHAnsi" w:eastAsiaTheme="minorEastAsia" w:hAnsiTheme="minorHAnsi"/>
              <w:lang w:eastAsia="pl-PL"/>
            </w:rPr>
          </w:pPr>
          <w:hyperlink w:anchor="_Toc72764335" w:history="1">
            <w:r w:rsidR="00ED0A33" w:rsidRPr="00F664A0">
              <w:rPr>
                <w:rStyle w:val="Hipercze"/>
              </w:rPr>
              <w:t>16.</w:t>
            </w:r>
            <w:r w:rsidR="00ED0A33">
              <w:rPr>
                <w:rFonts w:asciiTheme="minorHAnsi" w:eastAsiaTheme="minorEastAsia" w:hAnsiTheme="minorHAnsi"/>
                <w:lang w:eastAsia="pl-PL"/>
              </w:rPr>
              <w:tab/>
            </w:r>
            <w:r w:rsidR="00ED0A33" w:rsidRPr="00F664A0">
              <w:rPr>
                <w:rStyle w:val="Hipercze"/>
              </w:rPr>
              <w:t>TERMIN ZWIĄZANIA OFERTĄ</w:t>
            </w:r>
            <w:r w:rsidR="00ED0A33">
              <w:rPr>
                <w:webHidden/>
              </w:rPr>
              <w:tab/>
            </w:r>
            <w:r w:rsidR="00B95871">
              <w:rPr>
                <w:webHidden/>
              </w:rPr>
              <w:t>24</w:t>
            </w:r>
          </w:hyperlink>
        </w:p>
        <w:p w14:paraId="4D934888" w14:textId="309C649D" w:rsidR="00D66447" w:rsidRPr="00AA0386" w:rsidRDefault="00F84683" w:rsidP="002A7E71">
          <w:pPr>
            <w:pStyle w:val="Spistreci1"/>
            <w:rPr>
              <w:rFonts w:asciiTheme="minorHAnsi" w:eastAsiaTheme="minorEastAsia" w:hAnsiTheme="minorHAnsi"/>
              <w:lang w:eastAsia="pl-PL"/>
            </w:rPr>
          </w:pPr>
          <w:r>
            <w:rPr>
              <w:b/>
              <w:bCs/>
            </w:rPr>
            <w:fldChar w:fldCharType="end"/>
          </w:r>
          <w:hyperlink w:anchor="_Toc71804631" w:history="1">
            <w:r w:rsidR="00C03F95" w:rsidRPr="00AA0386">
              <w:rPr>
                <w:rStyle w:val="Hipercze"/>
                <w:color w:val="auto"/>
                <w:u w:val="none"/>
              </w:rPr>
              <w:t>17.</w:t>
            </w:r>
            <w:r w:rsidR="00C03F95" w:rsidRPr="00AA0386">
              <w:rPr>
                <w:rFonts w:asciiTheme="minorHAnsi" w:eastAsiaTheme="minorEastAsia" w:hAnsiTheme="minorHAnsi"/>
                <w:lang w:eastAsia="pl-PL"/>
              </w:rPr>
              <w:tab/>
            </w:r>
            <w:r w:rsidR="00C03F95" w:rsidRPr="00AA0386">
              <w:rPr>
                <w:rStyle w:val="Hipercze"/>
                <w:color w:val="auto"/>
                <w:u w:val="none"/>
              </w:rPr>
              <w:t>OPIS SPOSOBU OBLICZENIA CENY OFERTY</w:t>
            </w:r>
            <w:r w:rsidR="00C03F95" w:rsidRPr="00AA0386">
              <w:rPr>
                <w:webHidden/>
              </w:rPr>
              <w:tab/>
            </w:r>
            <w:r w:rsidR="00B95871">
              <w:rPr>
                <w:webHidden/>
              </w:rPr>
              <w:t>24</w:t>
            </w:r>
          </w:hyperlink>
        </w:p>
        <w:p w14:paraId="26525516" w14:textId="6CE728D3" w:rsidR="00D66447" w:rsidRPr="00AA0386" w:rsidRDefault="00D14371" w:rsidP="002A7E71">
          <w:pPr>
            <w:pStyle w:val="Spistreci1"/>
            <w:rPr>
              <w:rFonts w:asciiTheme="minorHAnsi" w:eastAsiaTheme="minorEastAsia" w:hAnsiTheme="minorHAnsi"/>
              <w:lang w:eastAsia="pl-PL"/>
            </w:rPr>
          </w:pPr>
          <w:hyperlink w:anchor="_Toc71804631" w:history="1">
            <w:r w:rsidR="00C03F95" w:rsidRPr="00AA0386">
              <w:rPr>
                <w:rStyle w:val="Hipercze"/>
                <w:color w:val="auto"/>
                <w:u w:val="none"/>
              </w:rPr>
              <w:t>18.</w:t>
            </w:r>
            <w:r w:rsidR="00C03F95" w:rsidRPr="00AA0386">
              <w:rPr>
                <w:rFonts w:asciiTheme="minorHAnsi" w:eastAsiaTheme="minorEastAsia" w:hAnsiTheme="minorHAnsi"/>
                <w:lang w:eastAsia="pl-PL"/>
              </w:rPr>
              <w:tab/>
            </w:r>
            <w:r w:rsidR="00C03F95" w:rsidRPr="00AA0386">
              <w:rPr>
                <w:rStyle w:val="Hipercze"/>
                <w:color w:val="auto"/>
                <w:u w:val="none"/>
              </w:rPr>
              <w:t>OPIS KRYTERIÓW OCENY OFERT, WRAZ Z PODANIEM WAG TYCH KRYTERIÓW I SPOSOBU OCENY OFERT</w:t>
            </w:r>
            <w:r w:rsidR="00C03F95" w:rsidRPr="00AA0386">
              <w:rPr>
                <w:webHidden/>
              </w:rPr>
              <w:tab/>
            </w:r>
            <w:r w:rsidR="00B95871">
              <w:rPr>
                <w:webHidden/>
              </w:rPr>
              <w:t>25</w:t>
            </w:r>
          </w:hyperlink>
        </w:p>
        <w:p w14:paraId="3F96F200" w14:textId="23EDF7EC" w:rsidR="00D66447" w:rsidRPr="00AA0386" w:rsidRDefault="00D14371" w:rsidP="002A7E71">
          <w:pPr>
            <w:pStyle w:val="Spistreci1"/>
            <w:rPr>
              <w:rFonts w:asciiTheme="minorHAnsi" w:eastAsiaTheme="minorEastAsia" w:hAnsiTheme="minorHAnsi"/>
              <w:lang w:eastAsia="pl-PL"/>
            </w:rPr>
          </w:pPr>
          <w:hyperlink w:anchor="_Toc71804631" w:history="1">
            <w:r w:rsidR="00C03F95" w:rsidRPr="00AA0386">
              <w:rPr>
                <w:rStyle w:val="Hipercze"/>
                <w:color w:val="auto"/>
                <w:u w:val="none"/>
              </w:rPr>
              <w:t>19.</w:t>
            </w:r>
            <w:r w:rsidR="00C03F95" w:rsidRPr="00AA0386">
              <w:rPr>
                <w:rFonts w:asciiTheme="minorHAnsi" w:eastAsiaTheme="minorEastAsia" w:hAnsiTheme="minorHAnsi"/>
                <w:lang w:eastAsia="pl-PL"/>
              </w:rPr>
              <w:tab/>
            </w:r>
            <w:r w:rsidR="00C03F95" w:rsidRPr="00AA0386">
              <w:rPr>
                <w:rStyle w:val="Hipercze"/>
                <w:color w:val="auto"/>
                <w:u w:val="none"/>
              </w:rPr>
              <w:t>WYBÓR NAJKORZYSTNIEJSZEJ OFERTY</w:t>
            </w:r>
            <w:r w:rsidR="00C03F95" w:rsidRPr="00AA0386">
              <w:rPr>
                <w:webHidden/>
              </w:rPr>
              <w:tab/>
            </w:r>
            <w:r w:rsidR="00B95871">
              <w:rPr>
                <w:webHidden/>
              </w:rPr>
              <w:t>26</w:t>
            </w:r>
          </w:hyperlink>
        </w:p>
        <w:p w14:paraId="1CCECF01" w14:textId="2006E7A9" w:rsidR="00D66447" w:rsidRPr="00AA0386" w:rsidRDefault="00D14371" w:rsidP="002A7E71">
          <w:pPr>
            <w:pStyle w:val="Spistreci1"/>
            <w:rPr>
              <w:rFonts w:asciiTheme="minorHAnsi" w:eastAsiaTheme="minorEastAsia" w:hAnsiTheme="minorHAnsi"/>
              <w:lang w:eastAsia="pl-PL"/>
            </w:rPr>
          </w:pPr>
          <w:hyperlink w:anchor="_Toc71804631" w:history="1">
            <w:r w:rsidR="00C03F95" w:rsidRPr="00AA0386">
              <w:rPr>
                <w:rStyle w:val="Hipercze"/>
                <w:color w:val="auto"/>
                <w:u w:val="none"/>
              </w:rPr>
              <w:t>20.</w:t>
            </w:r>
            <w:r w:rsidR="00C03F95" w:rsidRPr="00AA0386">
              <w:rPr>
                <w:rFonts w:asciiTheme="minorHAnsi" w:eastAsiaTheme="minorEastAsia" w:hAnsiTheme="minorHAnsi"/>
                <w:lang w:eastAsia="pl-PL"/>
              </w:rPr>
              <w:tab/>
            </w:r>
            <w:r w:rsidR="00C03F95" w:rsidRPr="00AA0386">
              <w:rPr>
                <w:rStyle w:val="Hipercze"/>
                <w:color w:val="auto"/>
                <w:u w:val="none"/>
              </w:rPr>
              <w:t>INFORMACJE O FORMALNOŚCIACH, JAKIE MUSZĄ ZOSTAĆ DOPEŁNIONE PO WYBORZE OFERTY W CELU ZAWARCIA UMOWY W SPRAWIE ZAMÓWIENIA PUBLICZNEGO</w:t>
            </w:r>
            <w:r w:rsidR="00C03F95" w:rsidRPr="00AA0386">
              <w:rPr>
                <w:webHidden/>
              </w:rPr>
              <w:tab/>
            </w:r>
            <w:r w:rsidR="00B95871">
              <w:rPr>
                <w:webHidden/>
              </w:rPr>
              <w:t>27</w:t>
            </w:r>
          </w:hyperlink>
        </w:p>
        <w:p w14:paraId="44E82D82" w14:textId="186DDA3E" w:rsidR="00D66447" w:rsidRPr="00AA0386" w:rsidRDefault="00D14371" w:rsidP="002A7E71">
          <w:pPr>
            <w:pStyle w:val="Spistreci1"/>
            <w:rPr>
              <w:rStyle w:val="Hipercze"/>
              <w:color w:val="auto"/>
              <w:u w:val="none"/>
            </w:rPr>
          </w:pPr>
          <w:hyperlink w:anchor="_Toc71804631" w:history="1">
            <w:r w:rsidR="00C03F95" w:rsidRPr="00AA0386">
              <w:rPr>
                <w:rStyle w:val="Hipercze"/>
                <w:color w:val="auto"/>
                <w:u w:val="none"/>
              </w:rPr>
              <w:t>21.</w:t>
            </w:r>
            <w:r w:rsidR="00C03F95" w:rsidRPr="00AA0386">
              <w:rPr>
                <w:rFonts w:asciiTheme="minorHAnsi" w:eastAsiaTheme="minorEastAsia" w:hAnsiTheme="minorHAnsi"/>
                <w:lang w:eastAsia="pl-PL"/>
              </w:rPr>
              <w:tab/>
            </w:r>
            <w:r w:rsidR="00C03F95" w:rsidRPr="00AA0386">
              <w:rPr>
                <w:rStyle w:val="Hipercze"/>
                <w:color w:val="auto"/>
                <w:u w:val="none"/>
              </w:rPr>
              <w:t>WYMAGANIA DOTYCZACE ZABEZPIECZENIA NALEŻYTEGO WYKONANIA UMOWY</w:t>
            </w:r>
            <w:r w:rsidR="00C03F95" w:rsidRPr="00AA0386">
              <w:rPr>
                <w:webHidden/>
              </w:rPr>
              <w:tab/>
            </w:r>
            <w:r w:rsidR="00B95871">
              <w:rPr>
                <w:webHidden/>
              </w:rPr>
              <w:t>27</w:t>
            </w:r>
          </w:hyperlink>
        </w:p>
        <w:p w14:paraId="1A26AD65" w14:textId="55395B27" w:rsidR="00DD02CC" w:rsidRPr="00AA0386" w:rsidRDefault="00D14371" w:rsidP="002A7E71">
          <w:pPr>
            <w:pStyle w:val="Spistreci1"/>
            <w:rPr>
              <w:rStyle w:val="Hipercze"/>
              <w:color w:val="auto"/>
              <w:u w:val="none"/>
            </w:rPr>
          </w:pPr>
          <w:hyperlink w:anchor="_Toc71804631" w:history="1">
            <w:r w:rsidR="00C03F95" w:rsidRPr="00AA0386">
              <w:rPr>
                <w:rStyle w:val="Hipercze"/>
                <w:color w:val="auto"/>
                <w:u w:val="none"/>
              </w:rPr>
              <w:t>22.</w:t>
            </w:r>
            <w:r w:rsidR="00C03F95" w:rsidRPr="00AA0386">
              <w:rPr>
                <w:rFonts w:asciiTheme="minorHAnsi" w:eastAsiaTheme="minorEastAsia" w:hAnsiTheme="minorHAnsi"/>
                <w:lang w:eastAsia="pl-PL"/>
              </w:rPr>
              <w:tab/>
            </w:r>
            <w:r w:rsidR="00C03F95" w:rsidRPr="00AA0386">
              <w:rPr>
                <w:rStyle w:val="Hipercze"/>
                <w:color w:val="auto"/>
                <w:u w:val="none"/>
              </w:rPr>
              <w:t xml:space="preserve">PROJEKTOWANE POSTANOWIENIA UMOWY W SPRAWIE ZAMÓWIENIA PUBLICZNEGO, KTÓRE ZOSTANĄ WPROWADZONE DO UMOWY W SPRAWIE ZAMÓWIENIA PUBLICZNEGO </w:t>
            </w:r>
            <w:r w:rsidR="00C03F95" w:rsidRPr="00AA0386">
              <w:rPr>
                <w:webHidden/>
              </w:rPr>
              <w:tab/>
            </w:r>
            <w:r w:rsidR="00B95871">
              <w:rPr>
                <w:webHidden/>
              </w:rPr>
              <w:t>28</w:t>
            </w:r>
          </w:hyperlink>
        </w:p>
        <w:p w14:paraId="58D6B503" w14:textId="0B8DD3CD" w:rsidR="00DD02CC" w:rsidRPr="00AA0386" w:rsidRDefault="00D14371" w:rsidP="002A7E71">
          <w:pPr>
            <w:pStyle w:val="Spistreci1"/>
            <w:rPr>
              <w:rStyle w:val="Hipercze"/>
              <w:color w:val="auto"/>
              <w:u w:val="none"/>
            </w:rPr>
          </w:pPr>
          <w:hyperlink w:anchor="_Toc71804631" w:history="1">
            <w:r w:rsidR="00C03F95" w:rsidRPr="00AA0386">
              <w:rPr>
                <w:rStyle w:val="Hipercze"/>
                <w:color w:val="auto"/>
                <w:u w:val="none"/>
              </w:rPr>
              <w:t>23.</w:t>
            </w:r>
            <w:r w:rsidR="00C03F95" w:rsidRPr="00AA0386">
              <w:rPr>
                <w:rFonts w:asciiTheme="minorHAnsi" w:eastAsiaTheme="minorEastAsia" w:hAnsiTheme="minorHAnsi"/>
                <w:lang w:eastAsia="pl-PL"/>
              </w:rPr>
              <w:tab/>
            </w:r>
            <w:r w:rsidR="00C03F95" w:rsidRPr="00AA0386">
              <w:rPr>
                <w:rStyle w:val="Hipercze"/>
                <w:color w:val="auto"/>
                <w:u w:val="none"/>
              </w:rPr>
              <w:t>OCHRONA DANYCH OSOBOWYCH</w:t>
            </w:r>
            <w:r w:rsidR="00C03F95" w:rsidRPr="00AA0386">
              <w:rPr>
                <w:webHidden/>
              </w:rPr>
              <w:tab/>
            </w:r>
            <w:r w:rsidR="00B95871">
              <w:rPr>
                <w:webHidden/>
              </w:rPr>
              <w:t>28</w:t>
            </w:r>
          </w:hyperlink>
        </w:p>
        <w:p w14:paraId="3FEB0C35" w14:textId="6626936D" w:rsidR="00AA0386" w:rsidRPr="00AA0386" w:rsidRDefault="00D14371" w:rsidP="002A7E71">
          <w:pPr>
            <w:pStyle w:val="Spistreci1"/>
            <w:rPr>
              <w:rStyle w:val="Hipercze"/>
              <w:color w:val="auto"/>
              <w:u w:val="none"/>
            </w:rPr>
          </w:pPr>
          <w:hyperlink w:anchor="_Toc71804631" w:history="1">
            <w:r w:rsidR="00C27D2A" w:rsidRPr="00AA0386">
              <w:rPr>
                <w:rStyle w:val="Hipercze"/>
                <w:color w:val="auto"/>
                <w:u w:val="none"/>
              </w:rPr>
              <w:t>24.</w:t>
            </w:r>
            <w:r w:rsidR="00C27D2A" w:rsidRPr="00AA0386">
              <w:rPr>
                <w:rFonts w:asciiTheme="minorHAnsi" w:eastAsiaTheme="minorEastAsia" w:hAnsiTheme="minorHAnsi"/>
                <w:lang w:eastAsia="pl-PL"/>
              </w:rPr>
              <w:tab/>
            </w:r>
            <w:r w:rsidR="00C27D2A" w:rsidRPr="00AA0386">
              <w:rPr>
                <w:rStyle w:val="Hipercze"/>
                <w:color w:val="auto"/>
                <w:u w:val="none"/>
              </w:rPr>
              <w:t>POUCZENIE O ŚRODKACH OCHRONY PRAWNEJ</w:t>
            </w:r>
            <w:r w:rsidR="00C27D2A" w:rsidRPr="00AA0386">
              <w:rPr>
                <w:webHidden/>
              </w:rPr>
              <w:tab/>
            </w:r>
            <w:r w:rsidR="00B95871">
              <w:rPr>
                <w:webHidden/>
              </w:rPr>
              <w:t>30</w:t>
            </w:r>
          </w:hyperlink>
        </w:p>
        <w:p w14:paraId="3740181C" w14:textId="6EB8679A" w:rsidR="00AA0386" w:rsidRPr="00AA0386" w:rsidRDefault="00D14371" w:rsidP="002A7E71">
          <w:pPr>
            <w:pStyle w:val="Spistreci1"/>
            <w:rPr>
              <w:rStyle w:val="Hipercze"/>
              <w:color w:val="auto"/>
              <w:u w:val="none"/>
            </w:rPr>
          </w:pPr>
          <w:hyperlink w:anchor="_Toc71804631" w:history="1">
            <w:r w:rsidR="00C27D2A" w:rsidRPr="00AA0386">
              <w:rPr>
                <w:rStyle w:val="Hipercze"/>
                <w:color w:val="auto"/>
                <w:u w:val="none"/>
              </w:rPr>
              <w:t>25.</w:t>
            </w:r>
            <w:r w:rsidR="00C27D2A" w:rsidRPr="00AA0386">
              <w:rPr>
                <w:rFonts w:asciiTheme="minorHAnsi" w:eastAsiaTheme="minorEastAsia" w:hAnsiTheme="minorHAnsi"/>
                <w:lang w:eastAsia="pl-PL"/>
              </w:rPr>
              <w:tab/>
            </w:r>
            <w:r w:rsidR="00C27D2A" w:rsidRPr="00AA0386">
              <w:rPr>
                <w:rStyle w:val="Hipercze"/>
                <w:color w:val="auto"/>
                <w:u w:val="none"/>
              </w:rPr>
              <w:t>WYMAGANIA W ZAKRESIE ZATRUDNIENIA PRZEZ WYKONAWCĘ, LUB PODWYKONAWCĘ, OSÓB NA PODSTAWIE STOSUNKU PRACY</w:t>
            </w:r>
            <w:r w:rsidR="00C27D2A" w:rsidRPr="00AA0386">
              <w:rPr>
                <w:webHidden/>
              </w:rPr>
              <w:tab/>
            </w:r>
            <w:r w:rsidR="00B95871">
              <w:rPr>
                <w:webHidden/>
              </w:rPr>
              <w:t>32</w:t>
            </w:r>
          </w:hyperlink>
        </w:p>
        <w:p w14:paraId="30E9AF42" w14:textId="3814A9BC" w:rsidR="00AA0386" w:rsidRPr="00AA0386" w:rsidRDefault="00D14371" w:rsidP="002A7E71">
          <w:pPr>
            <w:pStyle w:val="Spistreci1"/>
            <w:rPr>
              <w:rStyle w:val="Hipercze"/>
              <w:color w:val="auto"/>
              <w:u w:val="none"/>
            </w:rPr>
          </w:pPr>
          <w:hyperlink w:anchor="_Toc71804631" w:history="1">
            <w:r w:rsidR="00C27D2A" w:rsidRPr="00AA0386">
              <w:rPr>
                <w:rStyle w:val="Hipercze"/>
                <w:color w:val="auto"/>
                <w:u w:val="none"/>
              </w:rPr>
              <w:t>26.</w:t>
            </w:r>
            <w:r w:rsidR="00C27D2A" w:rsidRPr="00AA0386">
              <w:rPr>
                <w:rFonts w:asciiTheme="minorHAnsi" w:eastAsiaTheme="minorEastAsia" w:hAnsiTheme="minorHAnsi"/>
                <w:lang w:eastAsia="pl-PL"/>
              </w:rPr>
              <w:tab/>
            </w:r>
            <w:r w:rsidR="00C27D2A" w:rsidRPr="00AA0386">
              <w:rPr>
                <w:rStyle w:val="Hipercze"/>
                <w:color w:val="auto"/>
                <w:u w:val="none"/>
              </w:rPr>
              <w:t>INFORMACJE DODATKOWE</w:t>
            </w:r>
            <w:r w:rsidR="00C27D2A" w:rsidRPr="00AA0386">
              <w:rPr>
                <w:webHidden/>
              </w:rPr>
              <w:tab/>
            </w:r>
            <w:r w:rsidR="00B95871">
              <w:rPr>
                <w:webHidden/>
              </w:rPr>
              <w:t>33</w:t>
            </w:r>
          </w:hyperlink>
        </w:p>
        <w:p w14:paraId="0FF53C97" w14:textId="7E8E68CF" w:rsidR="00AA0386" w:rsidRPr="00AA0386" w:rsidRDefault="00D14371" w:rsidP="002A7E71">
          <w:pPr>
            <w:pStyle w:val="Spistreci1"/>
            <w:rPr>
              <w:rFonts w:asciiTheme="minorHAnsi" w:eastAsiaTheme="minorEastAsia" w:hAnsiTheme="minorHAnsi"/>
              <w:lang w:eastAsia="pl-PL"/>
            </w:rPr>
          </w:pPr>
          <w:hyperlink w:anchor="_Toc71804631" w:history="1">
            <w:r w:rsidR="00AA0386" w:rsidRPr="00AA0386">
              <w:rPr>
                <w:rStyle w:val="Hipercze"/>
                <w:color w:val="auto"/>
                <w:u w:val="none"/>
              </w:rPr>
              <w:t>27.</w:t>
            </w:r>
            <w:r w:rsidR="00AA0386" w:rsidRPr="00AA0386">
              <w:rPr>
                <w:rFonts w:asciiTheme="minorHAnsi" w:eastAsiaTheme="minorEastAsia" w:hAnsiTheme="minorHAnsi"/>
                <w:lang w:eastAsia="pl-PL"/>
              </w:rPr>
              <w:tab/>
            </w:r>
            <w:r w:rsidR="00AA0386" w:rsidRPr="00AA0386">
              <w:rPr>
                <w:rStyle w:val="Hipercze"/>
                <w:color w:val="auto"/>
                <w:u w:val="none"/>
              </w:rPr>
              <w:t>ZAŁĄCZNIKI DO SWZ</w:t>
            </w:r>
            <w:r w:rsidR="00AA0386" w:rsidRPr="00AA0386">
              <w:rPr>
                <w:webHidden/>
              </w:rPr>
              <w:tab/>
            </w:r>
            <w:r w:rsidR="00B95871">
              <w:rPr>
                <w:webHidden/>
              </w:rPr>
              <w:t>33</w:t>
            </w:r>
          </w:hyperlink>
        </w:p>
        <w:p w14:paraId="4E221684" w14:textId="77777777" w:rsidR="00AA0386" w:rsidRPr="00AA0386" w:rsidRDefault="00AA0386" w:rsidP="00AA0386"/>
        <w:p w14:paraId="0CC69F7F" w14:textId="77777777" w:rsidR="00AA0386" w:rsidRPr="00AA0386" w:rsidRDefault="00AA0386" w:rsidP="00AA0386"/>
        <w:p w14:paraId="3AE180F0" w14:textId="77777777" w:rsidR="00F953D0" w:rsidRDefault="00F953D0" w:rsidP="00522A7B">
          <w:pPr>
            <w:rPr>
              <w:b/>
              <w:bCs/>
            </w:rPr>
          </w:pPr>
        </w:p>
        <w:p w14:paraId="781C3AB2" w14:textId="77777777" w:rsidR="00F953D0" w:rsidRDefault="00F953D0" w:rsidP="00522A7B">
          <w:pPr>
            <w:rPr>
              <w:b/>
              <w:bCs/>
            </w:rPr>
          </w:pPr>
        </w:p>
        <w:p w14:paraId="6E04B1C0" w14:textId="77777777" w:rsidR="00F953D0" w:rsidRDefault="00F953D0" w:rsidP="00522A7B">
          <w:pPr>
            <w:rPr>
              <w:b/>
              <w:bCs/>
            </w:rPr>
          </w:pPr>
        </w:p>
        <w:p w14:paraId="452412F4" w14:textId="77777777" w:rsidR="00F953D0" w:rsidRDefault="00F953D0" w:rsidP="00522A7B">
          <w:pPr>
            <w:rPr>
              <w:b/>
              <w:bCs/>
            </w:rPr>
          </w:pPr>
        </w:p>
        <w:p w14:paraId="13F7EC64" w14:textId="77777777" w:rsidR="00F953D0" w:rsidRDefault="00F953D0" w:rsidP="00522A7B">
          <w:pPr>
            <w:rPr>
              <w:b/>
              <w:bCs/>
            </w:rPr>
          </w:pPr>
        </w:p>
        <w:p w14:paraId="29347253" w14:textId="77777777" w:rsidR="00F953D0" w:rsidRDefault="00F953D0" w:rsidP="00522A7B">
          <w:pPr>
            <w:rPr>
              <w:b/>
              <w:bCs/>
            </w:rPr>
          </w:pPr>
        </w:p>
        <w:p w14:paraId="5C12A441" w14:textId="77777777" w:rsidR="00F953D0" w:rsidRDefault="00F953D0" w:rsidP="00522A7B">
          <w:pPr>
            <w:rPr>
              <w:b/>
              <w:bCs/>
            </w:rPr>
          </w:pPr>
        </w:p>
        <w:p w14:paraId="5234441A" w14:textId="77777777" w:rsidR="00F953D0" w:rsidRDefault="00F953D0" w:rsidP="00522A7B">
          <w:pPr>
            <w:rPr>
              <w:b/>
              <w:bCs/>
            </w:rPr>
          </w:pPr>
        </w:p>
        <w:p w14:paraId="3A258844" w14:textId="77777777" w:rsidR="00F953D0" w:rsidRDefault="00F953D0" w:rsidP="00522A7B">
          <w:pPr>
            <w:rPr>
              <w:b/>
              <w:bCs/>
            </w:rPr>
          </w:pPr>
        </w:p>
        <w:p w14:paraId="4CE964FB" w14:textId="77777777" w:rsidR="00F953D0" w:rsidRDefault="00F953D0" w:rsidP="00522A7B">
          <w:pPr>
            <w:rPr>
              <w:b/>
              <w:bCs/>
            </w:rPr>
          </w:pPr>
        </w:p>
        <w:p w14:paraId="30D3C794" w14:textId="77777777" w:rsidR="00F953D0" w:rsidRDefault="00F953D0" w:rsidP="00522A7B">
          <w:pPr>
            <w:rPr>
              <w:b/>
              <w:bCs/>
            </w:rPr>
          </w:pPr>
        </w:p>
        <w:p w14:paraId="479C3CCD" w14:textId="77777777" w:rsidR="00F953D0" w:rsidRDefault="00F953D0" w:rsidP="00522A7B">
          <w:pPr>
            <w:rPr>
              <w:b/>
              <w:bCs/>
            </w:rPr>
          </w:pPr>
        </w:p>
        <w:p w14:paraId="4FD55B9D" w14:textId="77777777" w:rsidR="00F953D0" w:rsidRDefault="00F953D0" w:rsidP="00522A7B">
          <w:pPr>
            <w:rPr>
              <w:b/>
              <w:bCs/>
            </w:rPr>
          </w:pPr>
        </w:p>
        <w:p w14:paraId="47287964" w14:textId="77777777" w:rsidR="00F953D0" w:rsidRDefault="00F953D0" w:rsidP="00522A7B">
          <w:pPr>
            <w:rPr>
              <w:b/>
              <w:bCs/>
            </w:rPr>
          </w:pPr>
        </w:p>
        <w:p w14:paraId="76C5C59F" w14:textId="77777777" w:rsidR="00F953D0" w:rsidRDefault="00F953D0" w:rsidP="00522A7B">
          <w:pPr>
            <w:rPr>
              <w:b/>
              <w:bCs/>
            </w:rPr>
          </w:pPr>
        </w:p>
        <w:p w14:paraId="1C3B4BDE" w14:textId="77777777" w:rsidR="00F953D0" w:rsidRDefault="00F953D0" w:rsidP="00522A7B">
          <w:pPr>
            <w:rPr>
              <w:b/>
              <w:bCs/>
            </w:rPr>
          </w:pPr>
        </w:p>
        <w:p w14:paraId="29DA34BA" w14:textId="77777777" w:rsidR="00F953D0" w:rsidRDefault="00F953D0" w:rsidP="00522A7B">
          <w:pPr>
            <w:rPr>
              <w:b/>
              <w:bCs/>
            </w:rPr>
          </w:pPr>
        </w:p>
        <w:p w14:paraId="33259C70" w14:textId="77777777" w:rsidR="00F953D0" w:rsidRDefault="00F953D0" w:rsidP="00522A7B">
          <w:pPr>
            <w:rPr>
              <w:b/>
              <w:bCs/>
            </w:rPr>
          </w:pPr>
        </w:p>
        <w:p w14:paraId="44EF387F" w14:textId="77777777" w:rsidR="00F953D0" w:rsidRDefault="00F953D0" w:rsidP="00522A7B">
          <w:pPr>
            <w:rPr>
              <w:b/>
              <w:bCs/>
            </w:rPr>
          </w:pPr>
        </w:p>
        <w:p w14:paraId="285748BD" w14:textId="77777777" w:rsidR="00F953D0" w:rsidRDefault="00F953D0" w:rsidP="00522A7B">
          <w:pPr>
            <w:rPr>
              <w:b/>
              <w:bCs/>
            </w:rPr>
          </w:pPr>
        </w:p>
        <w:p w14:paraId="378E4404" w14:textId="77777777" w:rsidR="00F953D0" w:rsidRDefault="00F953D0" w:rsidP="00522A7B">
          <w:pPr>
            <w:rPr>
              <w:b/>
              <w:bCs/>
            </w:rPr>
          </w:pPr>
        </w:p>
        <w:p w14:paraId="67D4209F" w14:textId="77777777" w:rsidR="00F953D0" w:rsidRDefault="00F953D0" w:rsidP="00522A7B">
          <w:pPr>
            <w:rPr>
              <w:b/>
              <w:bCs/>
            </w:rPr>
          </w:pPr>
        </w:p>
        <w:p w14:paraId="4FF4656D" w14:textId="77777777" w:rsidR="00F953D0" w:rsidRDefault="00F953D0" w:rsidP="00522A7B">
          <w:pPr>
            <w:rPr>
              <w:b/>
              <w:bCs/>
            </w:rPr>
          </w:pPr>
        </w:p>
        <w:p w14:paraId="6DE3F57D" w14:textId="77777777" w:rsidR="00F953D0" w:rsidRDefault="00F953D0" w:rsidP="00522A7B">
          <w:pPr>
            <w:rPr>
              <w:b/>
              <w:bCs/>
            </w:rPr>
          </w:pPr>
        </w:p>
        <w:p w14:paraId="5D4DB604" w14:textId="77777777" w:rsidR="00F953D0" w:rsidRDefault="00F953D0" w:rsidP="00522A7B">
          <w:pPr>
            <w:rPr>
              <w:b/>
              <w:bCs/>
            </w:rPr>
          </w:pPr>
        </w:p>
        <w:p w14:paraId="094CB02B" w14:textId="77777777" w:rsidR="00F953D0" w:rsidRDefault="00F953D0" w:rsidP="00522A7B">
          <w:pPr>
            <w:rPr>
              <w:b/>
              <w:bCs/>
            </w:rPr>
          </w:pPr>
        </w:p>
        <w:p w14:paraId="5E0F06A2" w14:textId="77777777" w:rsidR="00F953D0" w:rsidRDefault="00F953D0" w:rsidP="00522A7B">
          <w:pPr>
            <w:rPr>
              <w:b/>
              <w:bCs/>
            </w:rPr>
          </w:pPr>
        </w:p>
        <w:p w14:paraId="017E6AB8" w14:textId="77777777" w:rsidR="00F953D0" w:rsidRDefault="00F953D0" w:rsidP="00522A7B">
          <w:pPr>
            <w:rPr>
              <w:b/>
              <w:bCs/>
            </w:rPr>
          </w:pPr>
        </w:p>
        <w:p w14:paraId="69D0BD9A" w14:textId="77777777" w:rsidR="00F953D0" w:rsidRDefault="00F953D0" w:rsidP="00522A7B">
          <w:pPr>
            <w:rPr>
              <w:b/>
              <w:bCs/>
            </w:rPr>
          </w:pPr>
        </w:p>
        <w:p w14:paraId="0806B5F6" w14:textId="77777777" w:rsidR="00F953D0" w:rsidRDefault="00F953D0" w:rsidP="00522A7B">
          <w:pPr>
            <w:rPr>
              <w:b/>
              <w:bCs/>
            </w:rPr>
          </w:pPr>
        </w:p>
        <w:p w14:paraId="047F445C" w14:textId="77777777" w:rsidR="00F953D0" w:rsidRDefault="00F953D0" w:rsidP="00522A7B">
          <w:pPr>
            <w:rPr>
              <w:b/>
              <w:bCs/>
            </w:rPr>
          </w:pPr>
        </w:p>
        <w:p w14:paraId="216E346C" w14:textId="77777777" w:rsidR="00F953D0" w:rsidRDefault="00F953D0" w:rsidP="00522A7B">
          <w:pPr>
            <w:rPr>
              <w:b/>
              <w:bCs/>
            </w:rPr>
          </w:pPr>
        </w:p>
        <w:p w14:paraId="1BDDD327" w14:textId="77777777" w:rsidR="00F953D0" w:rsidRDefault="00F953D0" w:rsidP="00522A7B">
          <w:pPr>
            <w:rPr>
              <w:b/>
              <w:bCs/>
            </w:rPr>
          </w:pPr>
        </w:p>
        <w:p w14:paraId="27FA3053" w14:textId="77777777" w:rsidR="00F953D0" w:rsidRDefault="00F953D0" w:rsidP="00522A7B">
          <w:pPr>
            <w:rPr>
              <w:b/>
              <w:bCs/>
            </w:rPr>
          </w:pPr>
        </w:p>
        <w:p w14:paraId="441C999F" w14:textId="77777777" w:rsidR="00F953D0" w:rsidRDefault="00F953D0" w:rsidP="00522A7B">
          <w:pPr>
            <w:rPr>
              <w:b/>
              <w:bCs/>
            </w:rPr>
          </w:pPr>
        </w:p>
        <w:p w14:paraId="183E4ED1" w14:textId="77777777" w:rsidR="00F953D0" w:rsidRDefault="00F953D0" w:rsidP="00522A7B">
          <w:pPr>
            <w:rPr>
              <w:b/>
              <w:bCs/>
            </w:rPr>
          </w:pPr>
        </w:p>
        <w:p w14:paraId="29626A8A" w14:textId="77777777" w:rsidR="00F953D0" w:rsidRDefault="00F953D0" w:rsidP="00522A7B">
          <w:pPr>
            <w:rPr>
              <w:b/>
              <w:bCs/>
            </w:rPr>
          </w:pPr>
        </w:p>
        <w:p w14:paraId="3F9DF5F7" w14:textId="77777777" w:rsidR="00F953D0" w:rsidRDefault="00F953D0" w:rsidP="00522A7B">
          <w:pPr>
            <w:rPr>
              <w:b/>
              <w:bCs/>
            </w:rPr>
          </w:pPr>
        </w:p>
        <w:p w14:paraId="29F1E9A9" w14:textId="77777777" w:rsidR="00F953D0" w:rsidRDefault="00F953D0" w:rsidP="00522A7B">
          <w:pPr>
            <w:rPr>
              <w:b/>
              <w:bCs/>
            </w:rPr>
          </w:pPr>
        </w:p>
        <w:p w14:paraId="409DC592" w14:textId="77777777" w:rsidR="00F953D0" w:rsidRDefault="00F953D0" w:rsidP="00522A7B">
          <w:pPr>
            <w:rPr>
              <w:b/>
              <w:bCs/>
            </w:rPr>
          </w:pPr>
        </w:p>
        <w:p w14:paraId="7FB14F52" w14:textId="77777777" w:rsidR="00152BC7" w:rsidRDefault="00152BC7" w:rsidP="00152BC7">
          <w:pPr>
            <w:rPr>
              <w:b/>
              <w:bCs/>
            </w:rPr>
          </w:pPr>
        </w:p>
        <w:p w14:paraId="503D0276" w14:textId="77777777" w:rsidR="00152BC7" w:rsidRDefault="00152BC7" w:rsidP="00152BC7">
          <w:pPr>
            <w:rPr>
              <w:b/>
              <w:bCs/>
            </w:rPr>
          </w:pPr>
        </w:p>
        <w:p w14:paraId="4F944481" w14:textId="77777777" w:rsidR="00152BC7" w:rsidRPr="00152BC7" w:rsidRDefault="00D14371" w:rsidP="00152BC7">
          <w:pPr>
            <w:rPr>
              <w:b/>
              <w:bCs/>
            </w:rPr>
          </w:pPr>
        </w:p>
      </w:sdtContent>
    </w:sdt>
    <w:bookmarkStart w:id="0" w:name="_Toc72764322" w:displacedByCustomXml="prev"/>
    <w:p w14:paraId="0614E853" w14:textId="77777777" w:rsidR="0053732A" w:rsidRDefault="0053732A" w:rsidP="0053732A">
      <w:pPr>
        <w:pStyle w:val="Nagwek1"/>
      </w:pPr>
    </w:p>
    <w:p w14:paraId="6B217B5C" w14:textId="77777777" w:rsidR="00182CDF" w:rsidRPr="00DB5290" w:rsidRDefault="00182CDF" w:rsidP="002B64B3">
      <w:pPr>
        <w:pStyle w:val="Nagwek1"/>
        <w:numPr>
          <w:ilvl w:val="0"/>
          <w:numId w:val="71"/>
        </w:numPr>
      </w:pPr>
      <w:r w:rsidRPr="00DB5290">
        <w:t>NAZWA ORAZ ADRES ZAMAWIAJĄCEGO</w:t>
      </w:r>
      <w:bookmarkEnd w:id="0"/>
    </w:p>
    <w:p w14:paraId="7E867600" w14:textId="77777777" w:rsidR="00182CDF" w:rsidRDefault="00182CDF" w:rsidP="00522A7B"/>
    <w:p w14:paraId="0769C854" w14:textId="77777777" w:rsidR="00522A7B" w:rsidRPr="00DB5290" w:rsidRDefault="00522A7B" w:rsidP="00522A7B">
      <w:pPr>
        <w:spacing w:line="240" w:lineRule="auto"/>
      </w:pPr>
      <w:r w:rsidRPr="00DB5290">
        <w:t xml:space="preserve">Gmina Jastrzębia </w:t>
      </w:r>
    </w:p>
    <w:p w14:paraId="0036E868" w14:textId="77777777" w:rsidR="00522A7B" w:rsidRPr="00DB5290" w:rsidRDefault="00522A7B" w:rsidP="00522A7B">
      <w:pPr>
        <w:spacing w:line="240" w:lineRule="auto"/>
      </w:pPr>
      <w:r w:rsidRPr="00DB5290">
        <w:t xml:space="preserve">Jastrzębia 110 </w:t>
      </w:r>
    </w:p>
    <w:p w14:paraId="557E7F7F" w14:textId="77777777" w:rsidR="00522A7B" w:rsidRPr="00DB5290" w:rsidRDefault="00522A7B" w:rsidP="00522A7B">
      <w:pPr>
        <w:spacing w:line="240" w:lineRule="auto"/>
      </w:pPr>
      <w:r w:rsidRPr="00DB5290">
        <w:t xml:space="preserve">26-631 Jastrzębia </w:t>
      </w:r>
    </w:p>
    <w:p w14:paraId="70EE214C" w14:textId="77777777" w:rsidR="00522A7B" w:rsidRPr="00DB5290" w:rsidRDefault="00522A7B" w:rsidP="00522A7B">
      <w:pPr>
        <w:spacing w:line="240" w:lineRule="auto"/>
        <w:ind w:right="6175"/>
      </w:pPr>
      <w:r w:rsidRPr="00DB5290">
        <w:t xml:space="preserve">NIP: 796-294-26-60 REGON: 670223758 </w:t>
      </w:r>
    </w:p>
    <w:p w14:paraId="7A8059FD" w14:textId="77777777" w:rsidR="00522A7B" w:rsidRDefault="00522A7B" w:rsidP="00522A7B">
      <w:pPr>
        <w:spacing w:line="240" w:lineRule="auto"/>
        <w:ind w:right="6901"/>
      </w:pPr>
      <w:r w:rsidRPr="00DB5290">
        <w:t>tel.: 48 384 05 05</w:t>
      </w:r>
    </w:p>
    <w:p w14:paraId="29094901" w14:textId="77777777" w:rsidR="00E4418D" w:rsidRDefault="00E4418D" w:rsidP="00E4418D">
      <w:pPr>
        <w:rPr>
          <w:color w:val="0562C1"/>
          <w:u w:val="single" w:color="0562C1"/>
        </w:rPr>
      </w:pPr>
      <w:r>
        <w:t>Adres poczty elektronicznej</w:t>
      </w:r>
      <w:r w:rsidRPr="00DB5290">
        <w:t xml:space="preserve">: </w:t>
      </w:r>
      <w:r>
        <w:rPr>
          <w:u w:color="0562C1"/>
        </w:rPr>
        <w:t>urzad@jastrzebia.pl</w:t>
      </w:r>
    </w:p>
    <w:p w14:paraId="64427C36" w14:textId="77777777" w:rsidR="00E4418D" w:rsidRPr="00E4418D" w:rsidRDefault="00E4418D" w:rsidP="00E4418D">
      <w:pPr>
        <w:rPr>
          <w:color w:val="0562C1"/>
          <w:u w:val="single" w:color="0562C1"/>
        </w:rPr>
      </w:pPr>
      <w:r w:rsidRPr="00DB5290">
        <w:t>Adres strony internetowej</w:t>
      </w:r>
      <w:r>
        <w:t xml:space="preserve"> Zamawiającego</w:t>
      </w:r>
      <w:r w:rsidRPr="00DB5290">
        <w:t xml:space="preserve">: </w:t>
      </w:r>
      <w:hyperlink r:id="rId9" w:history="1">
        <w:r w:rsidRPr="00892D8A">
          <w:rPr>
            <w:rStyle w:val="Hipercze"/>
            <w:u w:color="0562C1"/>
          </w:rPr>
          <w:t>www.jastrzebia.pl</w:t>
        </w:r>
      </w:hyperlink>
    </w:p>
    <w:p w14:paraId="65A3FD14" w14:textId="77777777" w:rsidR="00522A7B" w:rsidRDefault="00522A7B" w:rsidP="00522A7B">
      <w:pPr>
        <w:rPr>
          <w:rStyle w:val="Hipercze"/>
          <w:u w:color="0562C1"/>
        </w:rPr>
      </w:pPr>
      <w:r w:rsidRPr="00DB5290">
        <w:t>Adres strony internetowej</w:t>
      </w:r>
      <w:r w:rsidR="00E4418D">
        <w:t xml:space="preserve"> prowadzonego postępowania</w:t>
      </w:r>
      <w:r w:rsidRPr="00DB5290">
        <w:t xml:space="preserve">: </w:t>
      </w:r>
      <w:hyperlink r:id="rId10" w:history="1">
        <w:r w:rsidR="00A30F12" w:rsidRPr="007A6FEE">
          <w:rPr>
            <w:rStyle w:val="Hipercze"/>
            <w:u w:color="0562C1"/>
          </w:rPr>
          <w:t>https://ezamowienia.gov.pl</w:t>
        </w:r>
      </w:hyperlink>
      <w:r w:rsidR="00A30F12">
        <w:rPr>
          <w:u w:color="0562C1"/>
        </w:rPr>
        <w:t xml:space="preserve"> </w:t>
      </w:r>
    </w:p>
    <w:p w14:paraId="5F30E3D2" w14:textId="77777777" w:rsidR="006F67CE" w:rsidRPr="006F67CE" w:rsidRDefault="006F67CE" w:rsidP="006F67CE">
      <w:pPr>
        <w:widowControl w:val="0"/>
        <w:outlineLvl w:val="3"/>
        <w:rPr>
          <w:rFonts w:cs="Arial"/>
          <w:bCs/>
          <w:color w:val="000000" w:themeColor="text1"/>
        </w:rPr>
      </w:pPr>
      <w:r w:rsidRPr="006F67CE">
        <w:rPr>
          <w:rFonts w:cs="Arial"/>
          <w:bCs/>
          <w:color w:val="000000" w:themeColor="text1"/>
        </w:rPr>
        <w:t xml:space="preserve">Godziny urzędowania Urzędu Gminy Jastrzębia: poniedziałek: 8.00 do 16.00, </w:t>
      </w:r>
      <w:r w:rsidRPr="006F67CE">
        <w:rPr>
          <w:rFonts w:cs="Arial"/>
          <w:bCs/>
          <w:color w:val="000000" w:themeColor="text1"/>
        </w:rPr>
        <w:br/>
        <w:t xml:space="preserve">wtorek - piątek: 7.00 do 15.00 </w:t>
      </w:r>
      <w:r w:rsidRPr="006F67CE">
        <w:rPr>
          <w:rFonts w:cs="Arial"/>
          <w:bCs/>
        </w:rPr>
        <w:t>z wyłączeniem dni ustawowo wolnych od pracy.</w:t>
      </w:r>
    </w:p>
    <w:p w14:paraId="71A0DD48" w14:textId="77777777" w:rsidR="006F67CE" w:rsidRDefault="006F67CE" w:rsidP="00522A7B">
      <w:pPr>
        <w:rPr>
          <w:color w:val="0562C1"/>
          <w:u w:val="single" w:color="0562C1"/>
        </w:rPr>
      </w:pPr>
    </w:p>
    <w:p w14:paraId="435605DF" w14:textId="77777777" w:rsidR="00522A7B" w:rsidRDefault="00522A7B" w:rsidP="00947359">
      <w:pPr>
        <w:pStyle w:val="Nagwek1"/>
        <w:numPr>
          <w:ilvl w:val="0"/>
          <w:numId w:val="1"/>
        </w:numPr>
        <w:ind w:left="284" w:hanging="284"/>
      </w:pPr>
      <w:bookmarkStart w:id="1" w:name="_Toc72764323"/>
      <w:r w:rsidRPr="00DB5290">
        <w:t>TRYB UDZIELENIA ZAMÓWIENIA</w:t>
      </w:r>
      <w:bookmarkEnd w:id="1"/>
    </w:p>
    <w:p w14:paraId="562C1972" w14:textId="77777777" w:rsidR="00522A7B" w:rsidRPr="00522A7B" w:rsidRDefault="00522A7B" w:rsidP="00522A7B"/>
    <w:p w14:paraId="74D917A8" w14:textId="79E3FCE3" w:rsidR="00EF72FF" w:rsidRDefault="00522A7B" w:rsidP="002B64B3">
      <w:pPr>
        <w:pStyle w:val="Akapitzlist"/>
        <w:numPr>
          <w:ilvl w:val="1"/>
          <w:numId w:val="21"/>
        </w:numPr>
        <w:ind w:left="1418" w:hanging="709"/>
        <w:jc w:val="both"/>
      </w:pPr>
      <w:r w:rsidRPr="00DB5290">
        <w:t xml:space="preserve">Postępowanie przeprowadzone jest w trybie </w:t>
      </w:r>
      <w:r w:rsidR="006F67CE">
        <w:t>podstawowym</w:t>
      </w:r>
      <w:r w:rsidR="0057662E">
        <w:t xml:space="preserve"> bez negocjacji</w:t>
      </w:r>
      <w:r w:rsidR="006F67CE">
        <w:t>, na podstawie art. 275 pkt. 1 ustawy z dnia 11 września 2019 r. – Prawo za</w:t>
      </w:r>
      <w:r w:rsidR="007007AC">
        <w:t>mówień publicznych (</w:t>
      </w:r>
      <w:r w:rsidR="007624CF">
        <w:t xml:space="preserve">tj.. </w:t>
      </w:r>
      <w:r w:rsidR="007007AC">
        <w:t>Dz. U z 202</w:t>
      </w:r>
      <w:r w:rsidR="007624CF">
        <w:t>4</w:t>
      </w:r>
      <w:r w:rsidR="007007AC">
        <w:t xml:space="preserve"> r. poz. 1</w:t>
      </w:r>
      <w:r w:rsidR="007624CF">
        <w:t>320</w:t>
      </w:r>
      <w:r w:rsidR="006F67CE">
        <w:t xml:space="preserve"> ) </w:t>
      </w:r>
      <w:r w:rsidRPr="00DB5290">
        <w:t xml:space="preserve">zwanej dalej ustawą. </w:t>
      </w:r>
    </w:p>
    <w:p w14:paraId="476D81CA" w14:textId="77777777" w:rsidR="00522A7B" w:rsidRDefault="00B83D65" w:rsidP="002B64B3">
      <w:pPr>
        <w:pStyle w:val="Akapitzlist"/>
        <w:numPr>
          <w:ilvl w:val="1"/>
          <w:numId w:val="21"/>
        </w:numPr>
        <w:ind w:left="1418" w:hanging="709"/>
        <w:jc w:val="both"/>
      </w:pPr>
      <w:r>
        <w:t xml:space="preserve">Wartość zamówienia przekracza równowartość </w:t>
      </w:r>
      <w:r w:rsidR="00522A7B" w:rsidRPr="00DB5290">
        <w:t xml:space="preserve"> kwoty </w:t>
      </w:r>
      <w:r>
        <w:t xml:space="preserve"> 130 000 złotych o której mowa w art. 2 ust. pkt. 1 wyżej wymienion</w:t>
      </w:r>
      <w:r w:rsidR="00612A46">
        <w:t>ej ustawy a nie przekracza progów unijnych w rozumieniu</w:t>
      </w:r>
      <w:r>
        <w:t xml:space="preserve"> art. </w:t>
      </w:r>
      <w:r w:rsidR="00612A46">
        <w:t xml:space="preserve">3 ustawy </w:t>
      </w:r>
      <w:proofErr w:type="spellStart"/>
      <w:r w:rsidR="00612A46">
        <w:t>Pzp</w:t>
      </w:r>
      <w:proofErr w:type="spellEnd"/>
    </w:p>
    <w:p w14:paraId="4F1902AA" w14:textId="77777777" w:rsidR="00EF72FF" w:rsidRDefault="00EF72FF" w:rsidP="00522A7B">
      <w:pPr>
        <w:jc w:val="both"/>
      </w:pPr>
    </w:p>
    <w:p w14:paraId="0D881D43" w14:textId="77777777" w:rsidR="00EF72FF" w:rsidRPr="00EF72FF" w:rsidRDefault="00EF72FF" w:rsidP="00EF72FF">
      <w:pPr>
        <w:pStyle w:val="Akapitzlist"/>
        <w:numPr>
          <w:ilvl w:val="0"/>
          <w:numId w:val="1"/>
        </w:numPr>
        <w:ind w:left="284" w:hanging="284"/>
        <w:jc w:val="both"/>
        <w:rPr>
          <w:b/>
          <w:sz w:val="24"/>
          <w:szCs w:val="24"/>
        </w:rPr>
      </w:pPr>
      <w:r w:rsidRPr="00EF72FF">
        <w:rPr>
          <w:b/>
          <w:sz w:val="24"/>
          <w:szCs w:val="24"/>
        </w:rPr>
        <w:t>OZNACZENIE POSTĘPOWANIA</w:t>
      </w:r>
    </w:p>
    <w:p w14:paraId="39D73D3A" w14:textId="7DD74DC3" w:rsidR="00EF72FF" w:rsidRPr="0057662E" w:rsidRDefault="00EF72FF" w:rsidP="002B64B3">
      <w:pPr>
        <w:pStyle w:val="Akapitzlist"/>
        <w:numPr>
          <w:ilvl w:val="1"/>
          <w:numId w:val="29"/>
        </w:numPr>
        <w:jc w:val="both"/>
        <w:rPr>
          <w:rFonts w:cs="Arial"/>
          <w:b/>
        </w:rPr>
      </w:pPr>
      <w:r w:rsidRPr="0057662E">
        <w:rPr>
          <w:rFonts w:cs="Arial"/>
          <w:bCs/>
        </w:rPr>
        <w:t xml:space="preserve">Postępowanie oznaczone jest znakiem: </w:t>
      </w:r>
      <w:r w:rsidR="00604CDA">
        <w:rPr>
          <w:rFonts w:cs="Arial"/>
          <w:b/>
          <w:bCs/>
        </w:rPr>
        <w:t>RI.271.2.</w:t>
      </w:r>
      <w:r w:rsidR="00685F05">
        <w:rPr>
          <w:rFonts w:cs="Arial"/>
          <w:b/>
          <w:bCs/>
        </w:rPr>
        <w:t>1</w:t>
      </w:r>
      <w:r w:rsidR="007624CF">
        <w:rPr>
          <w:rFonts w:cs="Arial"/>
          <w:b/>
          <w:bCs/>
        </w:rPr>
        <w:t>5</w:t>
      </w:r>
      <w:r w:rsidRPr="0057662E">
        <w:rPr>
          <w:rFonts w:cs="Arial"/>
          <w:b/>
          <w:bCs/>
        </w:rPr>
        <w:t>.202</w:t>
      </w:r>
      <w:r w:rsidR="00BF45A9">
        <w:rPr>
          <w:rFonts w:cs="Arial"/>
          <w:b/>
          <w:bCs/>
        </w:rPr>
        <w:t>4</w:t>
      </w:r>
      <w:r w:rsidRPr="0057662E">
        <w:rPr>
          <w:rFonts w:cs="Arial"/>
          <w:b/>
          <w:bCs/>
        </w:rPr>
        <w:t>.</w:t>
      </w:r>
    </w:p>
    <w:p w14:paraId="1154A228" w14:textId="77777777" w:rsidR="00EF72FF" w:rsidRPr="0057662E" w:rsidRDefault="00EF72FF" w:rsidP="002B64B3">
      <w:pPr>
        <w:pStyle w:val="Akapitzlist"/>
        <w:numPr>
          <w:ilvl w:val="1"/>
          <w:numId w:val="29"/>
        </w:numPr>
        <w:jc w:val="both"/>
        <w:rPr>
          <w:rFonts w:cs="Arial"/>
          <w:b/>
        </w:rPr>
      </w:pPr>
      <w:r w:rsidRPr="0057662E">
        <w:rPr>
          <w:rFonts w:cs="Arial"/>
          <w:bCs/>
        </w:rPr>
        <w:t>Wykonawcy powinni we wszelkich kontaktach z Zamawiającym powoływać się na wyżej podane oznaczenie.</w:t>
      </w:r>
    </w:p>
    <w:p w14:paraId="76DD81F7" w14:textId="77777777" w:rsidR="00EF72FF" w:rsidRPr="00EF72FF" w:rsidRDefault="00EF72FF" w:rsidP="00EF72FF">
      <w:pPr>
        <w:pStyle w:val="Akapitzlist"/>
        <w:jc w:val="both"/>
        <w:rPr>
          <w:b/>
        </w:rPr>
      </w:pPr>
    </w:p>
    <w:p w14:paraId="2ACFCBBB" w14:textId="77777777" w:rsidR="00F91D40" w:rsidRPr="00DB5290" w:rsidRDefault="00F91D40" w:rsidP="00522A7B">
      <w:pPr>
        <w:jc w:val="both"/>
        <w:rPr>
          <w:b/>
        </w:rPr>
      </w:pPr>
    </w:p>
    <w:p w14:paraId="00C78719" w14:textId="77777777" w:rsidR="00522A7B" w:rsidRPr="00522A7B" w:rsidRDefault="00522A7B" w:rsidP="00947359">
      <w:pPr>
        <w:pStyle w:val="Akapitzlist"/>
        <w:numPr>
          <w:ilvl w:val="0"/>
          <w:numId w:val="1"/>
        </w:numPr>
        <w:spacing w:line="240" w:lineRule="auto"/>
        <w:ind w:left="284" w:hanging="284"/>
        <w:rPr>
          <w:b/>
        </w:rPr>
      </w:pPr>
      <w:bookmarkStart w:id="2" w:name="_Toc72764324"/>
      <w:r w:rsidRPr="00522A7B">
        <w:rPr>
          <w:rStyle w:val="Nagwek1Znak"/>
        </w:rPr>
        <w:t>OPIS PRZEDMIOTU ZAMÓWIENIA</w:t>
      </w:r>
      <w:bookmarkEnd w:id="2"/>
    </w:p>
    <w:p w14:paraId="01968C79" w14:textId="77777777" w:rsidR="00522A7B" w:rsidRDefault="00522A7B" w:rsidP="00522A7B"/>
    <w:p w14:paraId="7EDE5B4C" w14:textId="77777777" w:rsidR="007624CF" w:rsidRDefault="00522A7B" w:rsidP="007624CF">
      <w:pPr>
        <w:pStyle w:val="Akapitzlist"/>
        <w:numPr>
          <w:ilvl w:val="1"/>
          <w:numId w:val="30"/>
        </w:numPr>
        <w:ind w:left="1418" w:hanging="709"/>
      </w:pPr>
      <w:r w:rsidRPr="00DB5290">
        <w:t>N</w:t>
      </w:r>
      <w:r>
        <w:t>azwa zamówienia</w:t>
      </w:r>
    </w:p>
    <w:p w14:paraId="331DE4E6" w14:textId="485FDD46" w:rsidR="00EC2814" w:rsidRPr="007624CF" w:rsidRDefault="007624CF" w:rsidP="007624CF">
      <w:pPr>
        <w:pStyle w:val="Akapitzlist"/>
        <w:ind w:left="1418"/>
        <w:jc w:val="both"/>
      </w:pPr>
      <w:r w:rsidRPr="007624CF">
        <w:rPr>
          <w:rFonts w:cs="Arial"/>
          <w:bCs/>
          <w:lang w:eastAsia="pl-PL"/>
        </w:rPr>
        <w:t>PRZEBUDOWA DROGI GMINNEJ NR 350309 W NA CZĘŚCI DZIAŁKI NR 716 W M. BARTODZIEJE GMINA JASTRZĘBIA (OD DZIAŁKI NR 710/6 DO DZIAŁKI NR 696) W RAMACH ZADANIA PN. BUDOWA DROGI DOJAZDOWEJ W MIEJSCOWOSCI BARTODZIEJE NA DZIAŁCE NR EW. 716</w:t>
      </w:r>
    </w:p>
    <w:p w14:paraId="1CE325C5" w14:textId="77777777" w:rsidR="007F143E" w:rsidRDefault="00EC2814" w:rsidP="002B64B3">
      <w:pPr>
        <w:pStyle w:val="Akapitzlist"/>
        <w:numPr>
          <w:ilvl w:val="1"/>
          <w:numId w:val="30"/>
        </w:numPr>
        <w:ind w:left="1418"/>
      </w:pPr>
      <w:r>
        <w:t>Przedmiot zamówienia</w:t>
      </w:r>
    </w:p>
    <w:p w14:paraId="512CC4B7" w14:textId="77777777" w:rsidR="007916D1" w:rsidRDefault="007916D1" w:rsidP="00201A4D">
      <w:pPr>
        <w:ind w:right="-567"/>
        <w:rPr>
          <w:bCs/>
        </w:rPr>
      </w:pPr>
    </w:p>
    <w:p w14:paraId="0C128AA4" w14:textId="77777777" w:rsidR="007624CF" w:rsidRDefault="00BF45A9" w:rsidP="00BF45A9">
      <w:pPr>
        <w:ind w:left="1276"/>
        <w:jc w:val="both"/>
      </w:pPr>
      <w:r>
        <w:t xml:space="preserve">Roboty </w:t>
      </w:r>
      <w:r w:rsidR="007624CF">
        <w:t xml:space="preserve">przygotowawcze na odcinku 0,395 km (cięcie korekcyjne gałęzi drzew wraz z wywiezieniem oraz karczowanie krzaków wraz z wywiezieniem pozostałości) </w:t>
      </w:r>
    </w:p>
    <w:p w14:paraId="231DB288" w14:textId="77777777" w:rsidR="007624CF" w:rsidRDefault="007624CF" w:rsidP="00BF45A9">
      <w:pPr>
        <w:ind w:left="1276"/>
        <w:jc w:val="both"/>
      </w:pPr>
    </w:p>
    <w:p w14:paraId="000F21FA" w14:textId="7A575E96" w:rsidR="009A6FE8" w:rsidRDefault="007624CF" w:rsidP="00BF45A9">
      <w:pPr>
        <w:ind w:left="1276"/>
        <w:jc w:val="both"/>
      </w:pPr>
      <w:r>
        <w:t>Roboty zi</w:t>
      </w:r>
      <w:r w:rsidR="00841700">
        <w:t>e</w:t>
      </w:r>
      <w:r>
        <w:t>mne:</w:t>
      </w:r>
    </w:p>
    <w:p w14:paraId="7CE51F2B" w14:textId="31410FDC" w:rsidR="00A60D14" w:rsidRPr="00970030" w:rsidRDefault="007624CF" w:rsidP="00506FD8">
      <w:pPr>
        <w:pStyle w:val="Akapitzlist"/>
        <w:ind w:left="1276"/>
        <w:jc w:val="both"/>
        <w:rPr>
          <w:vertAlign w:val="superscript"/>
        </w:rPr>
      </w:pPr>
      <w:r>
        <w:t xml:space="preserve">Wykopy </w:t>
      </w:r>
      <w:r w:rsidR="00970030">
        <w:t xml:space="preserve">  - 8</w:t>
      </w:r>
      <w:r>
        <w:t xml:space="preserve">36,71 </w:t>
      </w:r>
      <w:r w:rsidR="00970030">
        <w:t xml:space="preserve"> m</w:t>
      </w:r>
      <w:r w:rsidR="00970030">
        <w:rPr>
          <w:vertAlign w:val="superscript"/>
        </w:rPr>
        <w:t>2</w:t>
      </w:r>
    </w:p>
    <w:p w14:paraId="503C7E07" w14:textId="30FCF019" w:rsidR="00970030" w:rsidRDefault="00970030" w:rsidP="00506FD8">
      <w:pPr>
        <w:pStyle w:val="Akapitzlist"/>
        <w:ind w:left="1276"/>
        <w:jc w:val="both"/>
      </w:pPr>
      <w:r>
        <w:t>Formowanie nasypów</w:t>
      </w:r>
      <w:r w:rsidR="007624CF">
        <w:t xml:space="preserve"> z gruntu dowiezionego G1</w:t>
      </w:r>
      <w:r>
        <w:t xml:space="preserve"> – </w:t>
      </w:r>
      <w:r w:rsidR="007624CF">
        <w:t>69,76</w:t>
      </w:r>
      <w:r>
        <w:t xml:space="preserve"> m</w:t>
      </w:r>
      <w:r>
        <w:rPr>
          <w:vertAlign w:val="superscript"/>
        </w:rPr>
        <w:t>3</w:t>
      </w:r>
    </w:p>
    <w:p w14:paraId="2FC68D62" w14:textId="77777777" w:rsidR="00970030" w:rsidRDefault="00970030" w:rsidP="00506FD8">
      <w:pPr>
        <w:pStyle w:val="Akapitzlist"/>
        <w:ind w:left="1276"/>
        <w:jc w:val="both"/>
      </w:pPr>
    </w:p>
    <w:p w14:paraId="7FECE8B9" w14:textId="77777777" w:rsidR="00650BC6" w:rsidRDefault="00650BC6" w:rsidP="00970030">
      <w:pPr>
        <w:pStyle w:val="Akapitzlist"/>
        <w:ind w:left="1276"/>
        <w:jc w:val="both"/>
      </w:pPr>
    </w:p>
    <w:p w14:paraId="72AB21DB" w14:textId="1069C8F1" w:rsidR="00650BC6" w:rsidRDefault="00650BC6" w:rsidP="00970030">
      <w:pPr>
        <w:pStyle w:val="Akapitzlist"/>
        <w:ind w:left="1276"/>
        <w:jc w:val="both"/>
      </w:pPr>
      <w:r>
        <w:t>Wykonanie podbudowy:</w:t>
      </w:r>
    </w:p>
    <w:p w14:paraId="71E14C8B" w14:textId="1A961D2B" w:rsidR="00650BC6" w:rsidRPr="00650BC6" w:rsidRDefault="00650BC6" w:rsidP="00970030">
      <w:pPr>
        <w:pStyle w:val="Akapitzlist"/>
        <w:ind w:left="1276"/>
        <w:jc w:val="both"/>
      </w:pPr>
      <w:r>
        <w:t xml:space="preserve">Warstwa </w:t>
      </w:r>
      <w:proofErr w:type="spellStart"/>
      <w:r>
        <w:t>mrozoochronna</w:t>
      </w:r>
      <w:proofErr w:type="spellEnd"/>
      <w:r>
        <w:t xml:space="preserve"> z gruntu stabilizowanego spoiwem hydraulicznym C1,5/2 grubości 22 cm – 2122,00 m</w:t>
      </w:r>
      <w:r>
        <w:rPr>
          <w:vertAlign w:val="superscript"/>
        </w:rPr>
        <w:t>2</w:t>
      </w:r>
    </w:p>
    <w:p w14:paraId="22609D5F" w14:textId="42D6D0F7" w:rsidR="00650BC6" w:rsidRDefault="00650BC6" w:rsidP="00970030">
      <w:pPr>
        <w:pStyle w:val="Akapitzlist"/>
        <w:ind w:left="1276"/>
        <w:jc w:val="both"/>
      </w:pPr>
      <w:r>
        <w:t>Warstwa podbudowy zasadniczej z mieszanki niezwiązanej kruszywa łamanego stabilizowanego mechanicznie 0/31,5 (C90/3) grubości 20 cm – 1 882,00 m</w:t>
      </w:r>
      <w:r>
        <w:rPr>
          <w:vertAlign w:val="superscript"/>
        </w:rPr>
        <w:t>2</w:t>
      </w:r>
    </w:p>
    <w:p w14:paraId="26865D5C" w14:textId="31506069" w:rsidR="00650BC6" w:rsidRDefault="00650BC6" w:rsidP="00970030">
      <w:pPr>
        <w:pStyle w:val="Akapitzlist"/>
        <w:ind w:left="1276"/>
        <w:jc w:val="both"/>
      </w:pPr>
      <w:r>
        <w:t>Skropienie emulsją asfaltową kruszywa w ilości 0,5-0,7 kg/m</w:t>
      </w:r>
      <w:r>
        <w:rPr>
          <w:vertAlign w:val="superscript"/>
        </w:rPr>
        <w:t>2</w:t>
      </w:r>
      <w:r>
        <w:t>- 1 882,00 m</w:t>
      </w:r>
      <w:r>
        <w:rPr>
          <w:vertAlign w:val="superscript"/>
        </w:rPr>
        <w:t>2</w:t>
      </w:r>
    </w:p>
    <w:p w14:paraId="367CC20A" w14:textId="77777777" w:rsidR="00650BC6" w:rsidRPr="00650BC6" w:rsidRDefault="00650BC6" w:rsidP="00970030">
      <w:pPr>
        <w:pStyle w:val="Akapitzlist"/>
        <w:ind w:left="1276"/>
        <w:jc w:val="both"/>
      </w:pPr>
    </w:p>
    <w:p w14:paraId="6FD3902B" w14:textId="0BE9C614" w:rsidR="00970030" w:rsidRDefault="00970030" w:rsidP="00970030">
      <w:pPr>
        <w:pStyle w:val="Akapitzlist"/>
        <w:ind w:left="1276"/>
        <w:jc w:val="both"/>
      </w:pPr>
      <w:r>
        <w:t>Roboty nawierzchniowe:</w:t>
      </w:r>
    </w:p>
    <w:p w14:paraId="2F58360C" w14:textId="23030AB7" w:rsidR="00650BC6" w:rsidRPr="00650BC6" w:rsidRDefault="00650BC6" w:rsidP="00970030">
      <w:pPr>
        <w:pStyle w:val="Akapitzlist"/>
        <w:ind w:left="1276"/>
        <w:jc w:val="both"/>
        <w:rPr>
          <w:vertAlign w:val="superscript"/>
        </w:rPr>
      </w:pPr>
      <w:r>
        <w:t>Warstwa wiążąca z betonu asfaltowego AC16W 50/70 grubości 5 cm – 1 818,00 m</w:t>
      </w:r>
      <w:r>
        <w:rPr>
          <w:vertAlign w:val="superscript"/>
        </w:rPr>
        <w:t>2</w:t>
      </w:r>
    </w:p>
    <w:p w14:paraId="30D239B8" w14:textId="4EAFFA86" w:rsidR="00650BC6" w:rsidRDefault="0062057F" w:rsidP="00970030">
      <w:pPr>
        <w:pStyle w:val="Akapitzlist"/>
        <w:ind w:left="1276"/>
        <w:jc w:val="both"/>
      </w:pPr>
      <w:r>
        <w:t>Skropienie emulsją asfaltową warstwy wiążącej z betonu asfaltowego w ilości 0,1-0,3 kg/m</w:t>
      </w:r>
      <w:r>
        <w:rPr>
          <w:vertAlign w:val="superscript"/>
        </w:rPr>
        <w:t>2</w:t>
      </w:r>
      <w:r>
        <w:t xml:space="preserve"> – 1 818,00 m</w:t>
      </w:r>
      <w:r>
        <w:rPr>
          <w:vertAlign w:val="superscript"/>
        </w:rPr>
        <w:t>2</w:t>
      </w:r>
    </w:p>
    <w:p w14:paraId="159B23CC" w14:textId="4F7C13FD" w:rsidR="0062057F" w:rsidRDefault="0062057F" w:rsidP="00970030">
      <w:pPr>
        <w:pStyle w:val="Akapitzlist"/>
        <w:ind w:left="1276"/>
        <w:jc w:val="both"/>
      </w:pPr>
      <w:r>
        <w:t>Warstwa ścieralna z betonu asfaltowego AC 11S 50/70 grubości 4 cm – 1 770,00 m</w:t>
      </w:r>
      <w:r>
        <w:rPr>
          <w:vertAlign w:val="superscript"/>
        </w:rPr>
        <w:t>2</w:t>
      </w:r>
    </w:p>
    <w:p w14:paraId="38BB8E5B" w14:textId="6C85FF03" w:rsidR="0062057F" w:rsidRDefault="0062057F" w:rsidP="00970030">
      <w:pPr>
        <w:pStyle w:val="Akapitzlist"/>
        <w:ind w:left="1276"/>
        <w:jc w:val="both"/>
      </w:pPr>
      <w:r>
        <w:t>Nawierzchnia z kruszywa łamanego 0/31,5 mm C90/3 grubości 15 cm – 635,00 m</w:t>
      </w:r>
      <w:r>
        <w:rPr>
          <w:vertAlign w:val="superscript"/>
        </w:rPr>
        <w:t>2</w:t>
      </w:r>
    </w:p>
    <w:p w14:paraId="4FD30072" w14:textId="77777777" w:rsidR="0062057F" w:rsidRDefault="0062057F" w:rsidP="00970030">
      <w:pPr>
        <w:pStyle w:val="Akapitzlist"/>
        <w:ind w:left="1276"/>
        <w:jc w:val="both"/>
      </w:pPr>
    </w:p>
    <w:p w14:paraId="5B51D451" w14:textId="2B07C34B" w:rsidR="0062057F" w:rsidRDefault="0062057F" w:rsidP="00970030">
      <w:pPr>
        <w:pStyle w:val="Akapitzlist"/>
        <w:ind w:left="1276"/>
        <w:jc w:val="both"/>
      </w:pPr>
      <w:r>
        <w:t>Roboty towarzyszące i wykończeniowe:</w:t>
      </w:r>
    </w:p>
    <w:p w14:paraId="13C780D2" w14:textId="7593ACA9" w:rsidR="0062057F" w:rsidRDefault="0062057F" w:rsidP="0062057F">
      <w:pPr>
        <w:pStyle w:val="Akapitzlist"/>
        <w:ind w:left="1276"/>
        <w:jc w:val="both"/>
      </w:pPr>
      <w:r>
        <w:t>Regulacja wysokościowa zasuw wodociągowych wraz z wymiana kołnierza na nowy</w:t>
      </w:r>
    </w:p>
    <w:p w14:paraId="54472735" w14:textId="75E81268" w:rsidR="0062057F" w:rsidRDefault="0062057F" w:rsidP="0062057F">
      <w:pPr>
        <w:pStyle w:val="Akapitzlist"/>
        <w:ind w:left="1276"/>
        <w:jc w:val="both"/>
      </w:pPr>
      <w:r>
        <w:t>Regulacja wysokościowa hydrantów wodociągowych wraz z wymianą kołnierza na nowy</w:t>
      </w:r>
    </w:p>
    <w:p w14:paraId="075B6D82" w14:textId="37E1B557" w:rsidR="0062057F" w:rsidRDefault="0062057F" w:rsidP="0062057F">
      <w:pPr>
        <w:pStyle w:val="Akapitzlist"/>
        <w:ind w:left="1276"/>
        <w:jc w:val="both"/>
      </w:pPr>
      <w:r>
        <w:t>Ułożenie rur ochronnych A110PS na kable elektryczne (komplet)</w:t>
      </w:r>
    </w:p>
    <w:p w14:paraId="555253F0" w14:textId="288F949E" w:rsidR="0062057F" w:rsidRDefault="0062057F" w:rsidP="0062057F">
      <w:pPr>
        <w:pStyle w:val="Akapitzlist"/>
        <w:ind w:left="1276"/>
        <w:jc w:val="both"/>
      </w:pPr>
      <w:r>
        <w:t>Ułożenie rur zapasowych SRS 160 przy kablach elektrycznych wraz z zaślepieniem mufami uszczelniającymi</w:t>
      </w:r>
    </w:p>
    <w:p w14:paraId="2450C3C8" w14:textId="1B771CC6" w:rsidR="0062057F" w:rsidRDefault="0062057F" w:rsidP="0062057F">
      <w:pPr>
        <w:pStyle w:val="Akapitzlist"/>
        <w:ind w:left="1276"/>
        <w:jc w:val="both"/>
      </w:pPr>
      <w:r>
        <w:t>Uło</w:t>
      </w:r>
      <w:r w:rsidR="00F64B21">
        <w:t>ż</w:t>
      </w:r>
      <w:r>
        <w:t>enie rur ochronnych A110PS na kable teletechniczne</w:t>
      </w:r>
    </w:p>
    <w:p w14:paraId="2A1C0BD0" w14:textId="77777777" w:rsidR="00F64B21" w:rsidRDefault="00F64B21" w:rsidP="0062057F">
      <w:pPr>
        <w:pStyle w:val="Akapitzlist"/>
        <w:ind w:left="1276"/>
        <w:jc w:val="both"/>
      </w:pPr>
    </w:p>
    <w:p w14:paraId="7FFE30C1" w14:textId="57C45762" w:rsidR="00EE3860" w:rsidRDefault="00EE3860" w:rsidP="0062057F">
      <w:pPr>
        <w:pStyle w:val="Akapitzlist"/>
        <w:ind w:left="1276"/>
        <w:jc w:val="both"/>
      </w:pPr>
      <w:r>
        <w:t>Odwodnienie:</w:t>
      </w:r>
    </w:p>
    <w:p w14:paraId="541C4F17" w14:textId="13F11A7C" w:rsidR="00EE3860" w:rsidRDefault="00EE3860" w:rsidP="0062057F">
      <w:pPr>
        <w:pStyle w:val="Akapitzlist"/>
        <w:ind w:left="1276"/>
        <w:jc w:val="both"/>
      </w:pPr>
      <w:r>
        <w:t>Dren objętościowy szerokości 40 cm i głębokości 60 cm wykonany z kruszywa naturalnego 8/31,5 w otulinie z geowłókniny filtracyjnej – wierzch wykończony w formie muldy głębokości 10 cm – 400,00 m</w:t>
      </w:r>
    </w:p>
    <w:p w14:paraId="282EFE0B" w14:textId="77777777" w:rsidR="00EE3860" w:rsidRDefault="00EE3860" w:rsidP="0062057F">
      <w:pPr>
        <w:pStyle w:val="Akapitzlist"/>
        <w:ind w:left="1276"/>
        <w:jc w:val="both"/>
      </w:pPr>
    </w:p>
    <w:p w14:paraId="7B2CBE66" w14:textId="2391B73A" w:rsidR="00F64B21" w:rsidRDefault="00F64B21" w:rsidP="0062057F">
      <w:pPr>
        <w:pStyle w:val="Akapitzlist"/>
        <w:ind w:left="1276"/>
        <w:jc w:val="both"/>
      </w:pPr>
      <w:r>
        <w:t>Organizacja ruchu:</w:t>
      </w:r>
    </w:p>
    <w:p w14:paraId="12BC9C55" w14:textId="0864D220" w:rsidR="00575C57" w:rsidRDefault="00F64B21" w:rsidP="00F64B21">
      <w:pPr>
        <w:pStyle w:val="Akapitzlist"/>
        <w:ind w:left="1276"/>
        <w:jc w:val="both"/>
      </w:pPr>
      <w:r>
        <w:t>Znaki drogowe oraz słupki do znaków D50</w:t>
      </w:r>
    </w:p>
    <w:p w14:paraId="3DF52251" w14:textId="5765B469" w:rsidR="00970030" w:rsidRDefault="00970030" w:rsidP="00EE3860">
      <w:pPr>
        <w:jc w:val="both"/>
      </w:pPr>
      <w:r>
        <w:t xml:space="preserve">                                                                                                                       </w:t>
      </w:r>
    </w:p>
    <w:p w14:paraId="3BBD4F3F" w14:textId="2BD84876" w:rsidR="005C1A2A" w:rsidRDefault="00E9500C" w:rsidP="00506FD8">
      <w:pPr>
        <w:pStyle w:val="Akapitzlist"/>
        <w:ind w:left="1276"/>
        <w:jc w:val="both"/>
      </w:pPr>
      <w:r w:rsidRPr="00DB5290">
        <w:t>Jako element pomocniczy do wyceny robót budowlanych ob</w:t>
      </w:r>
      <w:r w:rsidR="007368F2">
        <w:t xml:space="preserve">jętych planowanym zamówieniem </w:t>
      </w:r>
      <w:r w:rsidRPr="00DB5290">
        <w:t xml:space="preserve">załączono </w:t>
      </w:r>
      <w:r w:rsidR="00876AA5">
        <w:t>P</w:t>
      </w:r>
      <w:r w:rsidRPr="00DB5290">
        <w:t>rzedmiar</w:t>
      </w:r>
      <w:r w:rsidR="00533539">
        <w:t xml:space="preserve"> robót</w:t>
      </w:r>
      <w:r w:rsidR="0050592A">
        <w:t xml:space="preserve"> (załącznik nr </w:t>
      </w:r>
      <w:r w:rsidR="0039445B">
        <w:t>11</w:t>
      </w:r>
      <w:r w:rsidR="0050592A">
        <w:t xml:space="preserve"> do SWZ)  </w:t>
      </w:r>
    </w:p>
    <w:p w14:paraId="6895FA0D" w14:textId="37D9D47E" w:rsidR="00E9500C" w:rsidRDefault="00506FD8" w:rsidP="00506FD8">
      <w:pPr>
        <w:pStyle w:val="Akapitzlist"/>
        <w:ind w:left="1276"/>
        <w:jc w:val="both"/>
      </w:pPr>
      <w:r>
        <w:br/>
      </w:r>
    </w:p>
    <w:p w14:paraId="5CA6C094" w14:textId="77777777" w:rsidR="00B0400D" w:rsidRDefault="00B0400D" w:rsidP="00F73D12">
      <w:pPr>
        <w:spacing w:line="240" w:lineRule="auto"/>
        <w:ind w:left="709"/>
        <w:jc w:val="both"/>
      </w:pPr>
    </w:p>
    <w:p w14:paraId="0436D146" w14:textId="77777777" w:rsidR="00B0400D" w:rsidRPr="007E5D2F" w:rsidRDefault="00E84C9C" w:rsidP="002B64B3">
      <w:pPr>
        <w:pStyle w:val="Akapitzlist"/>
        <w:numPr>
          <w:ilvl w:val="1"/>
          <w:numId w:val="30"/>
        </w:numPr>
        <w:spacing w:line="240" w:lineRule="auto"/>
        <w:ind w:left="1418" w:hanging="709"/>
        <w:jc w:val="both"/>
      </w:pPr>
      <w:r>
        <w:t xml:space="preserve">Wspólny słownik zamówień </w:t>
      </w:r>
    </w:p>
    <w:p w14:paraId="4607264C" w14:textId="77777777" w:rsidR="00B0400D" w:rsidRDefault="00B0400D" w:rsidP="00B0400D">
      <w:pPr>
        <w:pStyle w:val="Akapitzlist"/>
        <w:spacing w:line="240" w:lineRule="auto"/>
        <w:ind w:left="709"/>
        <w:jc w:val="both"/>
      </w:pPr>
    </w:p>
    <w:p w14:paraId="660FE7BC" w14:textId="77777777" w:rsidR="00EE3860" w:rsidRPr="00EE3860" w:rsidRDefault="00B35C88" w:rsidP="00B35C88">
      <w:pPr>
        <w:pStyle w:val="Akapitzlist"/>
        <w:numPr>
          <w:ilvl w:val="0"/>
          <w:numId w:val="18"/>
        </w:numPr>
        <w:ind w:left="1418" w:hanging="284"/>
        <w:jc w:val="both"/>
        <w:rPr>
          <w:rStyle w:val="Hipercze"/>
          <w:rFonts w:cs="Arial"/>
          <w:color w:val="auto"/>
          <w:u w:val="none"/>
        </w:rPr>
      </w:pPr>
      <w:r>
        <w:rPr>
          <w:rStyle w:val="Hipercze"/>
          <w:color w:val="auto"/>
          <w:u w:val="none"/>
        </w:rPr>
        <w:t>45</w:t>
      </w:r>
      <w:r w:rsidR="00EE3860">
        <w:rPr>
          <w:rStyle w:val="Hipercze"/>
          <w:color w:val="auto"/>
          <w:u w:val="none"/>
        </w:rPr>
        <w:t>233220-7 Roboty w zakresie nawierzchni dróg</w:t>
      </w:r>
    </w:p>
    <w:p w14:paraId="43E3ED92" w14:textId="77777777" w:rsidR="00EE3860" w:rsidRPr="00EE3860" w:rsidRDefault="00EE3860" w:rsidP="00B35C88">
      <w:pPr>
        <w:pStyle w:val="Akapitzlist"/>
        <w:numPr>
          <w:ilvl w:val="0"/>
          <w:numId w:val="18"/>
        </w:numPr>
        <w:ind w:left="1418" w:hanging="284"/>
        <w:jc w:val="both"/>
        <w:rPr>
          <w:rStyle w:val="Hipercze"/>
          <w:rFonts w:cs="Arial"/>
          <w:color w:val="auto"/>
          <w:u w:val="none"/>
        </w:rPr>
      </w:pPr>
      <w:r>
        <w:rPr>
          <w:rStyle w:val="Hipercze"/>
          <w:color w:val="auto"/>
          <w:u w:val="none"/>
        </w:rPr>
        <w:t>45233200-1 Roboty w zakresie różnych nawierzchni</w:t>
      </w:r>
    </w:p>
    <w:p w14:paraId="7B683A4F" w14:textId="77777777" w:rsidR="00EE3860" w:rsidRPr="00EE3860" w:rsidRDefault="00EE3860" w:rsidP="00B35C88">
      <w:pPr>
        <w:pStyle w:val="Akapitzlist"/>
        <w:numPr>
          <w:ilvl w:val="0"/>
          <w:numId w:val="18"/>
        </w:numPr>
        <w:ind w:left="1418" w:hanging="284"/>
        <w:jc w:val="both"/>
        <w:rPr>
          <w:rStyle w:val="Hipercze"/>
          <w:rFonts w:cs="Arial"/>
          <w:color w:val="auto"/>
          <w:u w:val="none"/>
        </w:rPr>
      </w:pPr>
      <w:r>
        <w:rPr>
          <w:rStyle w:val="Hipercze"/>
          <w:color w:val="auto"/>
          <w:u w:val="none"/>
        </w:rPr>
        <w:t>45100000-8 Przygotowanie terenu pod budowę</w:t>
      </w:r>
    </w:p>
    <w:p w14:paraId="1523BFC1" w14:textId="4B960C31" w:rsidR="00EE3860" w:rsidRPr="00EE3860" w:rsidRDefault="00EE3860" w:rsidP="00B35C88">
      <w:pPr>
        <w:pStyle w:val="Akapitzlist"/>
        <w:numPr>
          <w:ilvl w:val="0"/>
          <w:numId w:val="18"/>
        </w:numPr>
        <w:ind w:left="1418" w:hanging="284"/>
        <w:jc w:val="both"/>
        <w:rPr>
          <w:rStyle w:val="Hipercze"/>
          <w:rFonts w:cs="Arial"/>
          <w:color w:val="auto"/>
          <w:u w:val="none"/>
        </w:rPr>
      </w:pPr>
      <w:r>
        <w:rPr>
          <w:rStyle w:val="Hipercze"/>
          <w:color w:val="auto"/>
          <w:u w:val="none"/>
        </w:rPr>
        <w:t>45110000-1 Roboty w zakresie burzenia i rozbiórki obiektów budowlanych; roboty ziemne</w:t>
      </w:r>
    </w:p>
    <w:p w14:paraId="0314944A" w14:textId="77777777" w:rsidR="00EE3860" w:rsidRPr="00EE3860" w:rsidRDefault="00EE3860" w:rsidP="00B35C88">
      <w:pPr>
        <w:pStyle w:val="Akapitzlist"/>
        <w:numPr>
          <w:ilvl w:val="0"/>
          <w:numId w:val="18"/>
        </w:numPr>
        <w:ind w:left="1418" w:hanging="284"/>
        <w:jc w:val="both"/>
        <w:rPr>
          <w:rStyle w:val="Hipercze"/>
          <w:rFonts w:cs="Arial"/>
          <w:color w:val="auto"/>
          <w:u w:val="none"/>
        </w:rPr>
      </w:pPr>
      <w:r>
        <w:rPr>
          <w:rStyle w:val="Hipercze"/>
          <w:color w:val="auto"/>
          <w:u w:val="none"/>
        </w:rPr>
        <w:t>45111200-0 Roboty w zakresie przygotowania terenu pod budowę i roboty ziemne</w:t>
      </w:r>
    </w:p>
    <w:p w14:paraId="2A0578BD" w14:textId="77777777" w:rsidR="00EE3860" w:rsidRPr="00EE3860" w:rsidRDefault="00EE3860" w:rsidP="00B35C88">
      <w:pPr>
        <w:pStyle w:val="Akapitzlist"/>
        <w:numPr>
          <w:ilvl w:val="0"/>
          <w:numId w:val="18"/>
        </w:numPr>
        <w:ind w:left="1418" w:hanging="284"/>
        <w:jc w:val="both"/>
        <w:rPr>
          <w:rStyle w:val="Hipercze"/>
          <w:rFonts w:cs="Arial"/>
          <w:color w:val="auto"/>
          <w:u w:val="none"/>
        </w:rPr>
      </w:pPr>
      <w:r>
        <w:rPr>
          <w:rStyle w:val="Hipercze"/>
          <w:color w:val="auto"/>
          <w:u w:val="none"/>
        </w:rPr>
        <w:t>45232452-5 Roboty odwadniające</w:t>
      </w:r>
    </w:p>
    <w:p w14:paraId="18C26991" w14:textId="77777777" w:rsidR="00EE3860" w:rsidRPr="00EE3860" w:rsidRDefault="00EE3860" w:rsidP="00B35C88">
      <w:pPr>
        <w:pStyle w:val="Akapitzlist"/>
        <w:numPr>
          <w:ilvl w:val="0"/>
          <w:numId w:val="18"/>
        </w:numPr>
        <w:ind w:left="1418" w:hanging="284"/>
        <w:jc w:val="both"/>
        <w:rPr>
          <w:rStyle w:val="Hipercze"/>
          <w:rFonts w:cs="Arial"/>
          <w:color w:val="auto"/>
          <w:u w:val="none"/>
        </w:rPr>
      </w:pPr>
      <w:r>
        <w:rPr>
          <w:rStyle w:val="Hipercze"/>
          <w:color w:val="auto"/>
          <w:u w:val="none"/>
        </w:rPr>
        <w:t>45232460-4 Roboty sanitarne</w:t>
      </w:r>
    </w:p>
    <w:p w14:paraId="7902133C" w14:textId="77777777" w:rsidR="00EE3860" w:rsidRPr="00EE3860" w:rsidRDefault="00EE3860" w:rsidP="00B35C88">
      <w:pPr>
        <w:pStyle w:val="Akapitzlist"/>
        <w:numPr>
          <w:ilvl w:val="0"/>
          <w:numId w:val="18"/>
        </w:numPr>
        <w:ind w:left="1418" w:hanging="284"/>
        <w:jc w:val="both"/>
        <w:rPr>
          <w:rStyle w:val="Hipercze"/>
          <w:rFonts w:cs="Arial"/>
          <w:color w:val="auto"/>
          <w:u w:val="none"/>
        </w:rPr>
      </w:pPr>
      <w:r>
        <w:rPr>
          <w:rStyle w:val="Hipercze"/>
          <w:color w:val="auto"/>
          <w:u w:val="none"/>
        </w:rPr>
        <w:t>45232100-3 Roboty pomocnicze w zakresie wodociągów</w:t>
      </w:r>
    </w:p>
    <w:p w14:paraId="7E21C172" w14:textId="5C06F40C" w:rsidR="00B35C88" w:rsidRPr="00B35C88" w:rsidRDefault="00EE3860" w:rsidP="00B35C88">
      <w:pPr>
        <w:pStyle w:val="Akapitzlist"/>
        <w:numPr>
          <w:ilvl w:val="0"/>
          <w:numId w:val="18"/>
        </w:numPr>
        <w:ind w:left="1418" w:hanging="284"/>
        <w:jc w:val="both"/>
        <w:rPr>
          <w:rStyle w:val="Hipercze"/>
          <w:rFonts w:cs="Arial"/>
          <w:color w:val="auto"/>
          <w:u w:val="none"/>
        </w:rPr>
      </w:pPr>
      <w:r>
        <w:rPr>
          <w:rStyle w:val="Hipercze"/>
          <w:color w:val="auto"/>
          <w:u w:val="none"/>
        </w:rPr>
        <w:t>45232000-2 Roboty pomocnicze w zakresie rurociągów i kabli</w:t>
      </w:r>
      <w:r w:rsidR="00E33B5D">
        <w:rPr>
          <w:rStyle w:val="Hipercze"/>
          <w:color w:val="auto"/>
          <w:u w:val="none"/>
        </w:rPr>
        <w:t xml:space="preserve"> </w:t>
      </w:r>
    </w:p>
    <w:p w14:paraId="406C4301" w14:textId="77777777" w:rsidR="00C3218C" w:rsidRPr="00B35C88" w:rsidRDefault="00C3218C" w:rsidP="00B35C88">
      <w:pPr>
        <w:jc w:val="both"/>
        <w:rPr>
          <w:rStyle w:val="Hipercze"/>
          <w:rFonts w:cs="Arial"/>
          <w:color w:val="auto"/>
          <w:u w:val="none"/>
        </w:rPr>
      </w:pPr>
    </w:p>
    <w:p w14:paraId="3B4927D8" w14:textId="77777777" w:rsidR="00F94331" w:rsidRDefault="00F94331" w:rsidP="002B64B3">
      <w:pPr>
        <w:pStyle w:val="Akapitzlist"/>
        <w:numPr>
          <w:ilvl w:val="1"/>
          <w:numId w:val="30"/>
        </w:numPr>
        <w:ind w:left="1418" w:hanging="709"/>
        <w:jc w:val="both"/>
      </w:pPr>
      <w:r>
        <w:t xml:space="preserve">Rozwiązania równoważne </w:t>
      </w:r>
    </w:p>
    <w:p w14:paraId="008A4A70" w14:textId="77777777" w:rsidR="00F94331" w:rsidRDefault="00F94331" w:rsidP="00F94331">
      <w:pPr>
        <w:pStyle w:val="Akapitzlist"/>
        <w:ind w:left="709"/>
        <w:jc w:val="both"/>
      </w:pPr>
    </w:p>
    <w:p w14:paraId="54564A4E" w14:textId="0D1BE027" w:rsidR="00F94331" w:rsidRPr="00F94331" w:rsidRDefault="00F94331" w:rsidP="00A7548C">
      <w:pPr>
        <w:pStyle w:val="Akapitzlist"/>
        <w:widowControl w:val="0"/>
        <w:ind w:left="1276"/>
        <w:jc w:val="both"/>
        <w:outlineLvl w:val="3"/>
        <w:rPr>
          <w:rFonts w:cs="Arial"/>
        </w:rPr>
      </w:pPr>
      <w:bookmarkStart w:id="3" w:name="_Hlk62973781"/>
      <w:r w:rsidRPr="00F94331">
        <w:rPr>
          <w:rFonts w:cs="Arial"/>
          <w:color w:val="000000"/>
        </w:rPr>
        <w:t>W przypadku użycia w dokumentacji opisującej przedmiot zamówienia odniesień do norm, europejskich ocen technicznych, aprobat, specyfikacji technicznych i systemów referencji technicznych Zamawiający dopuszcza rozwiązania równoważne z opisywanym. Wykonawca analizując dokumentację powinien założyć, że każdemu odniesieniu użytemu w dokumentacji towarzyszy wyraz </w:t>
      </w:r>
      <w:r w:rsidRPr="00F94331">
        <w:rPr>
          <w:rFonts w:cs="Arial"/>
          <w:i/>
          <w:iCs/>
          <w:color w:val="000000"/>
        </w:rPr>
        <w:t>„lub równoważne"</w:t>
      </w:r>
      <w:r w:rsidRPr="00F94331">
        <w:rPr>
          <w:rFonts w:cs="Arial"/>
          <w:color w:val="000000"/>
        </w:rPr>
        <w:t>.</w:t>
      </w:r>
    </w:p>
    <w:p w14:paraId="0D6D8535" w14:textId="1DA29605" w:rsidR="00F94331" w:rsidRPr="00F94331" w:rsidRDefault="00F94331" w:rsidP="00A7548C">
      <w:pPr>
        <w:pStyle w:val="Akapitzlist"/>
        <w:widowControl w:val="0"/>
        <w:ind w:left="1276"/>
        <w:jc w:val="both"/>
        <w:outlineLvl w:val="3"/>
        <w:rPr>
          <w:rFonts w:cs="Arial"/>
        </w:rPr>
      </w:pPr>
      <w:r w:rsidRPr="00F94331">
        <w:rPr>
          <w:rFonts w:cs="Arial"/>
          <w:color w:val="000000"/>
        </w:rPr>
        <w:t>W przypadku, gdy w dokumentacji opisującej przedmiot zamówienia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w:t>
      </w:r>
    </w:p>
    <w:p w14:paraId="3D9BEC4A" w14:textId="77777777" w:rsidR="00F94331" w:rsidRPr="00F94331" w:rsidRDefault="00F94331" w:rsidP="00A7548C">
      <w:pPr>
        <w:pStyle w:val="Akapitzlist"/>
        <w:widowControl w:val="0"/>
        <w:ind w:left="1276"/>
        <w:jc w:val="both"/>
        <w:outlineLvl w:val="3"/>
        <w:rPr>
          <w:rFonts w:cs="Arial"/>
          <w:color w:val="000000"/>
        </w:rPr>
      </w:pPr>
      <w:r w:rsidRPr="00F94331">
        <w:rPr>
          <w:rFonts w:cs="Arial"/>
          <w:color w:val="000000"/>
        </w:rPr>
        <w:t>Użycie w dokumentacji opisującej przedmiot zamówienia etykiety oznacza, że Zamawiający akceptuje wszystkie etykiety potwierdzające, że dane robo</w:t>
      </w:r>
      <w:r w:rsidR="00BB4A2C">
        <w:rPr>
          <w:rFonts w:cs="Arial"/>
          <w:color w:val="000000"/>
        </w:rPr>
        <w:t xml:space="preserve">ty budowlane, </w:t>
      </w:r>
      <w:r w:rsidRPr="00F94331">
        <w:rPr>
          <w:rFonts w:cs="Arial"/>
          <w:color w:val="000000"/>
        </w:rPr>
        <w:t>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w:t>
      </w:r>
      <w:r w:rsidR="00BB4A2C">
        <w:rPr>
          <w:rFonts w:cs="Arial"/>
          <w:color w:val="000000"/>
        </w:rPr>
        <w:t xml:space="preserve"> budowlane, </w:t>
      </w:r>
      <w:r w:rsidRPr="00F94331">
        <w:rPr>
          <w:rFonts w:cs="Arial"/>
          <w:color w:val="000000"/>
        </w:rPr>
        <w:t>które mają zostać przez niego wykonane, spełniają wymagania określonej etykiety lub określone wymagania wskazane przez zamawiającego.</w:t>
      </w:r>
    </w:p>
    <w:p w14:paraId="21C4A8E7" w14:textId="77777777" w:rsidR="00F94331" w:rsidRPr="00F94331" w:rsidRDefault="00F94331" w:rsidP="00A7548C">
      <w:pPr>
        <w:pStyle w:val="Akapitzlist"/>
        <w:widowControl w:val="0"/>
        <w:ind w:left="1276"/>
        <w:jc w:val="both"/>
        <w:outlineLvl w:val="3"/>
        <w:rPr>
          <w:rFonts w:cs="Arial"/>
          <w:color w:val="222222"/>
        </w:rPr>
      </w:pPr>
      <w:r w:rsidRPr="00F94331">
        <w:rPr>
          <w:rFonts w:cs="Arial"/>
          <w:color w:val="000000"/>
        </w:rPr>
        <w:t>Użycie w dokumentacji opisującej przedmiot zamówienia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w:t>
      </w:r>
    </w:p>
    <w:p w14:paraId="10906D7A" w14:textId="77777777" w:rsidR="00F94331" w:rsidRDefault="00F94331" w:rsidP="00A7548C">
      <w:pPr>
        <w:pStyle w:val="Akapitzlist"/>
        <w:widowControl w:val="0"/>
        <w:ind w:left="1276"/>
        <w:jc w:val="both"/>
        <w:outlineLvl w:val="3"/>
        <w:rPr>
          <w:rFonts w:cs="Arial"/>
          <w:color w:val="000000"/>
        </w:rPr>
      </w:pPr>
      <w:r w:rsidRPr="00F94331">
        <w:rPr>
          <w:rFonts w:cs="Arial"/>
          <w:color w:val="000000"/>
        </w:rPr>
        <w:t>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w:t>
      </w:r>
      <w:bookmarkEnd w:id="3"/>
    </w:p>
    <w:p w14:paraId="765592F9" w14:textId="77777777" w:rsidR="00CC72C1" w:rsidRDefault="00CC72C1" w:rsidP="00BB4A2C">
      <w:pPr>
        <w:pStyle w:val="Akapitzlist"/>
        <w:widowControl w:val="0"/>
        <w:ind w:left="567"/>
        <w:jc w:val="both"/>
        <w:outlineLvl w:val="3"/>
        <w:rPr>
          <w:rFonts w:cs="Arial"/>
          <w:color w:val="000000"/>
        </w:rPr>
      </w:pPr>
    </w:p>
    <w:p w14:paraId="4BF44BAC" w14:textId="77777777" w:rsidR="00CC72C1" w:rsidRDefault="00CC72C1" w:rsidP="00BB4A2C">
      <w:pPr>
        <w:pStyle w:val="Akapitzlist"/>
        <w:widowControl w:val="0"/>
        <w:ind w:left="567"/>
        <w:jc w:val="both"/>
        <w:outlineLvl w:val="3"/>
        <w:rPr>
          <w:rFonts w:cs="Arial"/>
          <w:color w:val="000000"/>
        </w:rPr>
      </w:pPr>
    </w:p>
    <w:p w14:paraId="7607F101" w14:textId="77777777" w:rsidR="00CC72C1" w:rsidRPr="00AF21BF" w:rsidRDefault="00CC72C1" w:rsidP="00CC72C1">
      <w:pPr>
        <w:pStyle w:val="Akapitzlist"/>
        <w:numPr>
          <w:ilvl w:val="0"/>
          <w:numId w:val="1"/>
        </w:numPr>
        <w:spacing w:line="240" w:lineRule="auto"/>
        <w:ind w:left="284" w:hanging="284"/>
        <w:rPr>
          <w:rStyle w:val="Nagwek1Znak"/>
          <w:rFonts w:eastAsiaTheme="minorHAnsi" w:cstheme="minorBidi"/>
          <w:bCs w:val="0"/>
          <w:sz w:val="22"/>
          <w:szCs w:val="22"/>
        </w:rPr>
      </w:pPr>
      <w:bookmarkStart w:id="4" w:name="_Toc72764325"/>
      <w:r>
        <w:rPr>
          <w:rStyle w:val="Nagwek1Znak"/>
        </w:rPr>
        <w:t>INFORMACJA O PRZEDMIOTOWYCH ŚRODKACH DOWODOWYCH</w:t>
      </w:r>
      <w:bookmarkEnd w:id="4"/>
    </w:p>
    <w:p w14:paraId="29B5A64E" w14:textId="77777777" w:rsidR="00AF21BF" w:rsidRPr="00CC72C1" w:rsidRDefault="00AF21BF" w:rsidP="00AF21BF">
      <w:pPr>
        <w:pStyle w:val="Akapitzlist"/>
        <w:spacing w:line="240" w:lineRule="auto"/>
        <w:ind w:left="284"/>
        <w:rPr>
          <w:rStyle w:val="Nagwek1Znak"/>
          <w:rFonts w:eastAsiaTheme="minorHAnsi" w:cstheme="minorBidi"/>
          <w:bCs w:val="0"/>
          <w:sz w:val="22"/>
          <w:szCs w:val="22"/>
        </w:rPr>
      </w:pPr>
    </w:p>
    <w:p w14:paraId="38B9CA64" w14:textId="77777777" w:rsidR="000E4FD6" w:rsidRDefault="00AF21BF" w:rsidP="00A7548C">
      <w:pPr>
        <w:pStyle w:val="Akapitzlist"/>
        <w:spacing w:line="240" w:lineRule="auto"/>
        <w:ind w:left="1418"/>
        <w:jc w:val="both"/>
      </w:pPr>
      <w:r w:rsidRPr="00B355DF">
        <w:t xml:space="preserve">Zamawiający </w:t>
      </w:r>
      <w:r w:rsidR="00B355DF" w:rsidRPr="00B355DF">
        <w:t>nie stawia wymogu przedłożenia wraz z ofertą przedmiotowych środków dowodowych</w:t>
      </w:r>
      <w:r w:rsidR="00B355DF">
        <w:t>.</w:t>
      </w:r>
    </w:p>
    <w:p w14:paraId="4A961FD1" w14:textId="77777777" w:rsidR="00C574D4" w:rsidRDefault="00C574D4" w:rsidP="00B355DF">
      <w:pPr>
        <w:pStyle w:val="Nagwek1"/>
        <w:numPr>
          <w:ilvl w:val="0"/>
          <w:numId w:val="1"/>
        </w:numPr>
        <w:ind w:left="284" w:hanging="284"/>
      </w:pPr>
      <w:bookmarkStart w:id="5" w:name="_Toc72764326"/>
      <w:r w:rsidRPr="00DB5290">
        <w:t>TERMIN WYKONANIA ZAMÓWIENIA</w:t>
      </w:r>
      <w:bookmarkEnd w:id="5"/>
    </w:p>
    <w:p w14:paraId="7C4F6552" w14:textId="77777777" w:rsidR="00C574D4" w:rsidRDefault="00C574D4" w:rsidP="00C574D4"/>
    <w:p w14:paraId="0CEEF72C" w14:textId="5630E911" w:rsidR="00F6023F" w:rsidRPr="007F143E" w:rsidRDefault="00C574D4" w:rsidP="00B35C88">
      <w:pPr>
        <w:spacing w:line="240" w:lineRule="auto"/>
        <w:ind w:left="1418"/>
      </w:pPr>
      <w:r w:rsidRPr="00DB5290">
        <w:t>Termin wykonania zamówienia</w:t>
      </w:r>
      <w:r w:rsidR="002C77B6">
        <w:t xml:space="preserve"> ustala się: </w:t>
      </w:r>
      <w:r w:rsidR="00B35C88">
        <w:t xml:space="preserve">od dnia zawarcia umowy </w:t>
      </w:r>
      <w:r w:rsidR="000C5ECC">
        <w:t>do dnia 31.10.2024 roku</w:t>
      </w:r>
    </w:p>
    <w:p w14:paraId="468D1A8A" w14:textId="77777777" w:rsidR="008F40CE" w:rsidRDefault="008F40CE" w:rsidP="00AE767A">
      <w:pPr>
        <w:spacing w:line="240" w:lineRule="auto"/>
      </w:pPr>
    </w:p>
    <w:p w14:paraId="2E400BE2" w14:textId="77777777" w:rsidR="008F40CE" w:rsidRDefault="008F40CE" w:rsidP="008F40CE">
      <w:pPr>
        <w:pStyle w:val="Nagwek1"/>
        <w:numPr>
          <w:ilvl w:val="0"/>
          <w:numId w:val="1"/>
        </w:numPr>
        <w:ind w:left="284" w:hanging="284"/>
      </w:pPr>
      <w:bookmarkStart w:id="6" w:name="_Toc72764327"/>
      <w:r>
        <w:t>WARUNKI UDZIAŁU W POSTĘPOWANIU</w:t>
      </w:r>
      <w:bookmarkEnd w:id="6"/>
    </w:p>
    <w:p w14:paraId="6A149838" w14:textId="77777777" w:rsidR="008F40CE" w:rsidRPr="008C7BF3" w:rsidRDefault="008F40CE" w:rsidP="002B64B3">
      <w:pPr>
        <w:pStyle w:val="Kolorowalistaakcent11"/>
        <w:numPr>
          <w:ilvl w:val="1"/>
          <w:numId w:val="27"/>
        </w:numPr>
        <w:autoSpaceDE w:val="0"/>
        <w:autoSpaceDN w:val="0"/>
        <w:adjustRightInd w:val="0"/>
        <w:spacing w:before="0" w:after="0" w:line="276" w:lineRule="auto"/>
        <w:ind w:left="1418" w:hanging="709"/>
        <w:rPr>
          <w:rFonts w:ascii="Arial" w:hAnsi="Arial" w:cs="Arial"/>
          <w:bCs/>
          <w:sz w:val="22"/>
          <w:szCs w:val="22"/>
        </w:rPr>
      </w:pPr>
      <w:r w:rsidRPr="008C7BF3">
        <w:rPr>
          <w:rFonts w:ascii="Arial" w:hAnsi="Arial" w:cs="Arial"/>
          <w:bCs/>
          <w:sz w:val="22"/>
          <w:szCs w:val="22"/>
        </w:rPr>
        <w:t xml:space="preserve">O udzielenie zamówienia mogą ubiegać się Wykonawcy, którzy spełniają warunki udziału w postępowaniu dotyczące: </w:t>
      </w:r>
      <w:r w:rsidRPr="008C7BF3">
        <w:rPr>
          <w:rFonts w:ascii="Arial" w:hAnsi="Arial" w:cs="Arial"/>
          <w:bCs/>
          <w:color w:val="FFFFFF" w:themeColor="background1"/>
          <w:sz w:val="22"/>
          <w:szCs w:val="22"/>
        </w:rPr>
        <w:t>postępowaniu</w:t>
      </w:r>
    </w:p>
    <w:p w14:paraId="3320823F" w14:textId="77777777" w:rsidR="008F40CE" w:rsidRPr="008C7BF3" w:rsidRDefault="008F40CE" w:rsidP="00A7548C">
      <w:pPr>
        <w:pStyle w:val="Akapitzlist"/>
        <w:numPr>
          <w:ilvl w:val="2"/>
          <w:numId w:val="27"/>
        </w:numPr>
        <w:autoSpaceDE w:val="0"/>
        <w:autoSpaceDN w:val="0"/>
        <w:adjustRightInd w:val="0"/>
        <w:ind w:left="1985" w:hanging="567"/>
        <w:jc w:val="both"/>
        <w:rPr>
          <w:rFonts w:cs="Arial"/>
          <w:b/>
          <w:color w:val="000000" w:themeColor="text1"/>
        </w:rPr>
      </w:pPr>
      <w:r w:rsidRPr="008C7BF3">
        <w:rPr>
          <w:rFonts w:cs="Arial"/>
          <w:b/>
        </w:rPr>
        <w:t>zdolności do występowania w obrocie gospodarczym;</w:t>
      </w:r>
    </w:p>
    <w:p w14:paraId="013185EE" w14:textId="77777777" w:rsidR="008F40CE" w:rsidRPr="008C7BF3" w:rsidRDefault="008F40CE" w:rsidP="001550EE">
      <w:pPr>
        <w:ind w:left="1845" w:firstLine="140"/>
        <w:jc w:val="both"/>
        <w:rPr>
          <w:rFonts w:cs="Arial"/>
          <w:i/>
        </w:rPr>
      </w:pPr>
      <w:r w:rsidRPr="008C7BF3">
        <w:rPr>
          <w:rFonts w:cs="Arial"/>
          <w:i/>
        </w:rPr>
        <w:t>Zamawiający nie określa warunku w ww. zakresie.</w:t>
      </w:r>
    </w:p>
    <w:p w14:paraId="63EBA32C" w14:textId="77777777" w:rsidR="008F40CE" w:rsidRPr="008C7BF3" w:rsidRDefault="008F40CE" w:rsidP="00A7548C">
      <w:pPr>
        <w:pStyle w:val="Akapitzlist"/>
        <w:numPr>
          <w:ilvl w:val="2"/>
          <w:numId w:val="27"/>
        </w:numPr>
        <w:autoSpaceDE w:val="0"/>
        <w:autoSpaceDN w:val="0"/>
        <w:adjustRightInd w:val="0"/>
        <w:ind w:left="1985" w:hanging="567"/>
        <w:jc w:val="both"/>
        <w:rPr>
          <w:rFonts w:cs="Arial"/>
          <w:b/>
        </w:rPr>
      </w:pPr>
      <w:r w:rsidRPr="008C7BF3">
        <w:rPr>
          <w:rFonts w:cs="Arial"/>
          <w:b/>
        </w:rPr>
        <w:t>uprawnień do prowadzenia określonej działalności gospodarczej lub zawodowej, o ile wynika to z odrębnych przepisów;</w:t>
      </w:r>
    </w:p>
    <w:p w14:paraId="61DFB32A" w14:textId="77777777" w:rsidR="008F40CE" w:rsidRPr="008C7BF3" w:rsidRDefault="008F40CE" w:rsidP="001550EE">
      <w:pPr>
        <w:ind w:left="1845" w:firstLine="140"/>
        <w:jc w:val="both"/>
        <w:rPr>
          <w:rFonts w:cs="Arial"/>
          <w:i/>
        </w:rPr>
      </w:pPr>
      <w:r w:rsidRPr="008C7BF3">
        <w:rPr>
          <w:rFonts w:cs="Arial"/>
          <w:i/>
        </w:rPr>
        <w:t>Zamawiający nie określa warunku w ww. zakresie.</w:t>
      </w:r>
    </w:p>
    <w:p w14:paraId="5DE931F1" w14:textId="77777777" w:rsidR="00620CF7" w:rsidRPr="008C7BF3" w:rsidRDefault="00620CF7" w:rsidP="00A7548C">
      <w:pPr>
        <w:pStyle w:val="Akapitzlist"/>
        <w:numPr>
          <w:ilvl w:val="2"/>
          <w:numId w:val="27"/>
        </w:numPr>
        <w:autoSpaceDE w:val="0"/>
        <w:autoSpaceDN w:val="0"/>
        <w:adjustRightInd w:val="0"/>
        <w:ind w:left="1985" w:hanging="567"/>
        <w:jc w:val="both"/>
        <w:rPr>
          <w:rFonts w:cs="Arial"/>
          <w:b/>
        </w:rPr>
      </w:pPr>
      <w:r w:rsidRPr="008C7BF3">
        <w:rPr>
          <w:rFonts w:cs="Arial"/>
          <w:b/>
        </w:rPr>
        <w:t>sytuacji ekonomicznej lub finansowej;</w:t>
      </w:r>
    </w:p>
    <w:p w14:paraId="5405BFE8" w14:textId="7A5FEB8F" w:rsidR="000D76B2" w:rsidRDefault="00620CF7" w:rsidP="00620CF7">
      <w:pPr>
        <w:ind w:left="1276" w:firstLine="709"/>
        <w:rPr>
          <w:rFonts w:cs="Arial"/>
          <w:i/>
        </w:rPr>
      </w:pPr>
      <w:r>
        <w:rPr>
          <w:rFonts w:cs="Arial"/>
          <w:i/>
        </w:rPr>
        <w:t xml:space="preserve">Warunek zostanie uznany za spełniony jeżeli </w:t>
      </w:r>
    </w:p>
    <w:p w14:paraId="562DC2AA" w14:textId="0A7F6300" w:rsidR="00620CF7" w:rsidRDefault="00620CF7" w:rsidP="00620CF7">
      <w:pPr>
        <w:ind w:left="1276" w:firstLine="709"/>
        <w:rPr>
          <w:rFonts w:cs="Arial"/>
          <w:i/>
        </w:rPr>
      </w:pPr>
      <w:r>
        <w:rPr>
          <w:rFonts w:cs="Arial"/>
          <w:i/>
        </w:rPr>
        <w:t>Wykonawca wykaże że:</w:t>
      </w:r>
    </w:p>
    <w:p w14:paraId="3491E4FA" w14:textId="14DE519B" w:rsidR="00620CF7" w:rsidRPr="00947560" w:rsidRDefault="00620CF7" w:rsidP="002B64B3">
      <w:pPr>
        <w:pStyle w:val="Akapitzlist"/>
        <w:numPr>
          <w:ilvl w:val="0"/>
          <w:numId w:val="28"/>
        </w:numPr>
        <w:rPr>
          <w:rFonts w:cs="Arial"/>
        </w:rPr>
      </w:pPr>
      <w:r w:rsidRPr="00947560">
        <w:rPr>
          <w:rFonts w:cs="Arial"/>
        </w:rPr>
        <w:t>posiada środki finansowe lub posiada zdolność kredy</w:t>
      </w:r>
      <w:r>
        <w:rPr>
          <w:rFonts w:cs="Arial"/>
        </w:rPr>
        <w:t xml:space="preserve">tową w wysokości co </w:t>
      </w:r>
      <w:r w:rsidR="008969CE">
        <w:rPr>
          <w:rFonts w:cs="Arial"/>
        </w:rPr>
        <w:t>najmniej</w:t>
      </w:r>
      <w:r w:rsidR="00D648DF">
        <w:rPr>
          <w:rFonts w:cs="Arial"/>
        </w:rPr>
        <w:t xml:space="preserve"> </w:t>
      </w:r>
      <w:r w:rsidR="00295E1A">
        <w:rPr>
          <w:rFonts w:cs="Arial"/>
        </w:rPr>
        <w:t>300000</w:t>
      </w:r>
      <w:r w:rsidR="00560D55">
        <w:rPr>
          <w:rFonts w:cs="Arial"/>
        </w:rPr>
        <w:t xml:space="preserve">,00 zł  </w:t>
      </w:r>
      <w:r w:rsidR="00375D14">
        <w:rPr>
          <w:rFonts w:cs="Arial"/>
        </w:rPr>
        <w:t>(s</w:t>
      </w:r>
      <w:r w:rsidR="008969CE">
        <w:rPr>
          <w:rFonts w:cs="Arial"/>
        </w:rPr>
        <w:t>łowni</w:t>
      </w:r>
      <w:r w:rsidR="00D648DF">
        <w:rPr>
          <w:rFonts w:cs="Arial"/>
        </w:rPr>
        <w:t xml:space="preserve">e: </w:t>
      </w:r>
      <w:r w:rsidR="00295E1A">
        <w:rPr>
          <w:rFonts w:cs="Arial"/>
        </w:rPr>
        <w:t>trzysta</w:t>
      </w:r>
      <w:r w:rsidR="000D76B2">
        <w:rPr>
          <w:rFonts w:cs="Arial"/>
        </w:rPr>
        <w:t xml:space="preserve"> tysięcy złotych </w:t>
      </w:r>
      <w:r w:rsidR="00560D55">
        <w:rPr>
          <w:rFonts w:cs="Arial"/>
        </w:rPr>
        <w:t xml:space="preserve"> </w:t>
      </w:r>
      <w:r w:rsidR="00796745" w:rsidRPr="00796745">
        <w:rPr>
          <w:rFonts w:cs="Arial"/>
        </w:rPr>
        <w:t xml:space="preserve">i </w:t>
      </w:r>
      <w:r w:rsidRPr="00796745">
        <w:rPr>
          <w:rFonts w:cs="Arial"/>
        </w:rPr>
        <w:t>00/100 )</w:t>
      </w:r>
    </w:p>
    <w:p w14:paraId="5C0A0FE7" w14:textId="77ABE08C" w:rsidR="00620CF7" w:rsidRPr="005E1AB0" w:rsidRDefault="00620CF7" w:rsidP="002B64B3">
      <w:pPr>
        <w:pStyle w:val="Akapitzlist"/>
        <w:numPr>
          <w:ilvl w:val="0"/>
          <w:numId w:val="28"/>
        </w:numPr>
        <w:rPr>
          <w:rFonts w:cs="Arial"/>
        </w:rPr>
      </w:pPr>
      <w:r w:rsidRPr="00947560">
        <w:rPr>
          <w:rFonts w:cs="Arial"/>
        </w:rPr>
        <w:t>posiada ubezpieczenie od odpowiedzialności cywilnej w zakresie prowadzonej działalności związanej z przedmiotem zamówienia na sumę gwar</w:t>
      </w:r>
      <w:r>
        <w:rPr>
          <w:rFonts w:cs="Arial"/>
        </w:rPr>
        <w:t xml:space="preserve">ancyjną co najmniej </w:t>
      </w:r>
      <w:r w:rsidR="00295E1A">
        <w:rPr>
          <w:rFonts w:cs="Arial"/>
        </w:rPr>
        <w:t>600000</w:t>
      </w:r>
      <w:r w:rsidR="00560D55">
        <w:rPr>
          <w:rFonts w:cs="Arial"/>
        </w:rPr>
        <w:t>,00</w:t>
      </w:r>
      <w:r w:rsidRPr="00796745">
        <w:rPr>
          <w:rFonts w:cs="Arial"/>
        </w:rPr>
        <w:t xml:space="preserve"> zł (słownie: </w:t>
      </w:r>
      <w:r w:rsidR="00295E1A">
        <w:rPr>
          <w:rFonts w:cs="Arial"/>
        </w:rPr>
        <w:t xml:space="preserve">sześćset </w:t>
      </w:r>
      <w:r w:rsidR="00F50C9A">
        <w:rPr>
          <w:rFonts w:cs="Arial"/>
        </w:rPr>
        <w:t xml:space="preserve"> </w:t>
      </w:r>
      <w:r w:rsidR="000D76B2">
        <w:rPr>
          <w:rFonts w:cs="Arial"/>
        </w:rPr>
        <w:t>tysięcy złotych</w:t>
      </w:r>
      <w:r w:rsidR="0053732A">
        <w:rPr>
          <w:rFonts w:cs="Arial"/>
        </w:rPr>
        <w:t xml:space="preserve"> </w:t>
      </w:r>
      <w:r w:rsidR="00560D55">
        <w:rPr>
          <w:rFonts w:cs="Arial"/>
        </w:rPr>
        <w:t xml:space="preserve"> i </w:t>
      </w:r>
      <w:r w:rsidRPr="00796745">
        <w:rPr>
          <w:rFonts w:cs="Arial"/>
        </w:rPr>
        <w:t xml:space="preserve"> 00/100)</w:t>
      </w:r>
    </w:p>
    <w:p w14:paraId="0910FCE5" w14:textId="77777777" w:rsidR="008F40CE" w:rsidRPr="008C7BF3" w:rsidRDefault="008F40CE" w:rsidP="008F40CE">
      <w:pPr>
        <w:ind w:left="567" w:firstLine="709"/>
        <w:rPr>
          <w:rFonts w:cs="Arial"/>
          <w:bCs/>
          <w:i/>
        </w:rPr>
      </w:pPr>
    </w:p>
    <w:p w14:paraId="6BC286D9" w14:textId="77777777" w:rsidR="008F40CE" w:rsidRPr="008C7BF3" w:rsidRDefault="008F40CE" w:rsidP="00A7548C">
      <w:pPr>
        <w:pStyle w:val="Kolorowalistaakcent11"/>
        <w:numPr>
          <w:ilvl w:val="2"/>
          <w:numId w:val="27"/>
        </w:numPr>
        <w:tabs>
          <w:tab w:val="left" w:pos="1985"/>
        </w:tabs>
        <w:autoSpaceDE w:val="0"/>
        <w:autoSpaceDN w:val="0"/>
        <w:adjustRightInd w:val="0"/>
        <w:spacing w:before="0" w:after="0" w:line="276" w:lineRule="auto"/>
        <w:ind w:left="1985" w:hanging="567"/>
        <w:rPr>
          <w:rFonts w:ascii="Arial" w:hAnsi="Arial" w:cs="Arial"/>
          <w:b/>
          <w:sz w:val="22"/>
          <w:szCs w:val="22"/>
        </w:rPr>
      </w:pPr>
      <w:r w:rsidRPr="008C7BF3">
        <w:rPr>
          <w:rFonts w:ascii="Arial" w:hAnsi="Arial" w:cs="Arial"/>
          <w:b/>
          <w:sz w:val="22"/>
          <w:szCs w:val="22"/>
        </w:rPr>
        <w:t xml:space="preserve">zdolności technicznej lub </w:t>
      </w:r>
      <w:r w:rsidR="000338D9">
        <w:rPr>
          <w:rFonts w:ascii="Arial" w:hAnsi="Arial" w:cs="Arial"/>
          <w:b/>
          <w:sz w:val="22"/>
          <w:szCs w:val="22"/>
        </w:rPr>
        <w:t>zawodowej</w:t>
      </w:r>
      <w:r w:rsidRPr="008C7BF3">
        <w:rPr>
          <w:rFonts w:ascii="Arial" w:hAnsi="Arial" w:cs="Arial"/>
          <w:b/>
          <w:sz w:val="22"/>
          <w:szCs w:val="22"/>
        </w:rPr>
        <w:t>:</w:t>
      </w:r>
    </w:p>
    <w:p w14:paraId="20BC32BD" w14:textId="77777777" w:rsidR="008969CE" w:rsidRPr="008969CE" w:rsidRDefault="00465532" w:rsidP="002B64B3">
      <w:pPr>
        <w:pStyle w:val="Akapitzlist"/>
        <w:numPr>
          <w:ilvl w:val="0"/>
          <w:numId w:val="26"/>
        </w:numPr>
        <w:autoSpaceDE w:val="0"/>
        <w:autoSpaceDN w:val="0"/>
        <w:adjustRightInd w:val="0"/>
        <w:jc w:val="both"/>
        <w:rPr>
          <w:rFonts w:cs="Arial"/>
        </w:rPr>
      </w:pPr>
      <w:r w:rsidRPr="00BB7114">
        <w:rPr>
          <w:rFonts w:cs="Arial"/>
          <w:b/>
        </w:rPr>
        <w:t>w zakresie zdolności technicznej</w:t>
      </w:r>
    </w:p>
    <w:p w14:paraId="6EF33288" w14:textId="4CFE815E" w:rsidR="00465532" w:rsidRPr="00287D30" w:rsidRDefault="00465532" w:rsidP="008969CE">
      <w:pPr>
        <w:pStyle w:val="Akapitzlist"/>
        <w:autoSpaceDE w:val="0"/>
        <w:autoSpaceDN w:val="0"/>
        <w:adjustRightInd w:val="0"/>
        <w:ind w:left="2345"/>
        <w:jc w:val="both"/>
        <w:rPr>
          <w:rFonts w:cs="Arial"/>
        </w:rPr>
      </w:pPr>
      <w:r w:rsidRPr="00287D30">
        <w:rPr>
          <w:rFonts w:cs="Arial"/>
        </w:rPr>
        <w:t xml:space="preserve">warunek zostanie </w:t>
      </w:r>
      <w:r>
        <w:rPr>
          <w:rFonts w:cs="Arial"/>
        </w:rPr>
        <w:t xml:space="preserve">uznany za </w:t>
      </w:r>
      <w:r w:rsidRPr="00287D30">
        <w:rPr>
          <w:rFonts w:cs="Arial"/>
        </w:rPr>
        <w:t>spełniony jeżeli Wykonawca wykaże że:</w:t>
      </w:r>
    </w:p>
    <w:p w14:paraId="02E67C41" w14:textId="3B81BF9A" w:rsidR="00465532" w:rsidRDefault="00465532" w:rsidP="00465532">
      <w:pPr>
        <w:pStyle w:val="Akapitzlist"/>
        <w:autoSpaceDE w:val="0"/>
        <w:autoSpaceDN w:val="0"/>
        <w:adjustRightInd w:val="0"/>
        <w:ind w:left="2345"/>
        <w:jc w:val="both"/>
        <w:rPr>
          <w:rFonts w:cs="Arial"/>
          <w:i/>
        </w:rPr>
      </w:pPr>
      <w:r>
        <w:rPr>
          <w:rFonts w:cs="Arial"/>
        </w:rPr>
        <w:t xml:space="preserve">W okresie ostatnich pięciu lat, przed upływem terminu składania ofert a jeżeli okres prowadzenia działalności jest krótszy – w tym okresie , </w:t>
      </w:r>
      <w:r w:rsidR="00313AF3">
        <w:rPr>
          <w:rFonts w:cs="Arial"/>
        </w:rPr>
        <w:t xml:space="preserve">wykonał </w:t>
      </w:r>
      <w:r w:rsidR="00A7548C">
        <w:rPr>
          <w:rFonts w:cs="Arial"/>
        </w:rPr>
        <w:t>co najmniej jedną robotę budowla</w:t>
      </w:r>
      <w:r w:rsidR="00313AF3">
        <w:rPr>
          <w:rFonts w:cs="Arial"/>
        </w:rPr>
        <w:t xml:space="preserve">ną polegającą na </w:t>
      </w:r>
      <w:r w:rsidR="00295E1A">
        <w:rPr>
          <w:rFonts w:cs="Arial"/>
        </w:rPr>
        <w:t>Budowie lub przebudowie drogi</w:t>
      </w:r>
      <w:r w:rsidR="00313AF3">
        <w:rPr>
          <w:rFonts w:cs="Arial"/>
        </w:rPr>
        <w:t xml:space="preserve">, </w:t>
      </w:r>
      <w:r>
        <w:rPr>
          <w:rFonts w:cs="Arial"/>
          <w:i/>
        </w:rPr>
        <w:t xml:space="preserve">o wartości nie mniejszej niż </w:t>
      </w:r>
      <w:r w:rsidR="00295E1A">
        <w:rPr>
          <w:rFonts w:cs="Arial"/>
        </w:rPr>
        <w:t>600000</w:t>
      </w:r>
      <w:r w:rsidR="00796745" w:rsidRPr="00796745">
        <w:rPr>
          <w:rFonts w:cs="Arial"/>
        </w:rPr>
        <w:t>,00 zł (słow</w:t>
      </w:r>
      <w:r w:rsidR="00D648DF">
        <w:rPr>
          <w:rFonts w:cs="Arial"/>
        </w:rPr>
        <w:t xml:space="preserve">nie: </w:t>
      </w:r>
      <w:r w:rsidR="00295E1A">
        <w:rPr>
          <w:rFonts w:cs="Arial"/>
        </w:rPr>
        <w:t>sześćset</w:t>
      </w:r>
      <w:r w:rsidR="00C3218C">
        <w:rPr>
          <w:rFonts w:cs="Arial"/>
        </w:rPr>
        <w:t xml:space="preserve"> tysięcy złotych</w:t>
      </w:r>
      <w:r w:rsidR="0053732A">
        <w:rPr>
          <w:rFonts w:cs="Arial"/>
        </w:rPr>
        <w:t xml:space="preserve"> </w:t>
      </w:r>
      <w:r w:rsidR="00796745" w:rsidRPr="00796745">
        <w:rPr>
          <w:rFonts w:cs="Arial"/>
        </w:rPr>
        <w:t xml:space="preserve"> i 00/100)</w:t>
      </w:r>
    </w:p>
    <w:p w14:paraId="5F396C01" w14:textId="77777777" w:rsidR="00465532" w:rsidRDefault="00465532" w:rsidP="001550EE">
      <w:pPr>
        <w:pStyle w:val="Akapitzlist"/>
        <w:autoSpaceDE w:val="0"/>
        <w:autoSpaceDN w:val="0"/>
        <w:adjustRightInd w:val="0"/>
        <w:ind w:left="2345"/>
        <w:jc w:val="both"/>
        <w:rPr>
          <w:rFonts w:cs="Arial"/>
          <w:i/>
        </w:rPr>
      </w:pPr>
    </w:p>
    <w:p w14:paraId="38F14A84" w14:textId="77777777" w:rsidR="008969CE" w:rsidRPr="008969CE" w:rsidRDefault="008F40CE" w:rsidP="002B64B3">
      <w:pPr>
        <w:pStyle w:val="Akapitzlist"/>
        <w:numPr>
          <w:ilvl w:val="0"/>
          <w:numId w:val="26"/>
        </w:numPr>
        <w:autoSpaceDE w:val="0"/>
        <w:autoSpaceDN w:val="0"/>
        <w:adjustRightInd w:val="0"/>
        <w:jc w:val="both"/>
        <w:rPr>
          <w:rFonts w:cs="Arial"/>
        </w:rPr>
      </w:pPr>
      <w:r w:rsidRPr="006138F2">
        <w:rPr>
          <w:rFonts w:cs="Arial"/>
          <w:b/>
        </w:rPr>
        <w:t>w zakresie zdolności zawodowej</w:t>
      </w:r>
    </w:p>
    <w:p w14:paraId="1BC486DE" w14:textId="419F8F9D" w:rsidR="008F40CE" w:rsidRDefault="008F40CE" w:rsidP="008969CE">
      <w:pPr>
        <w:pStyle w:val="Akapitzlist"/>
        <w:autoSpaceDE w:val="0"/>
        <w:autoSpaceDN w:val="0"/>
        <w:adjustRightInd w:val="0"/>
        <w:ind w:left="2345"/>
        <w:jc w:val="both"/>
        <w:rPr>
          <w:rFonts w:cs="Arial"/>
        </w:rPr>
      </w:pPr>
      <w:r>
        <w:rPr>
          <w:rFonts w:cs="Arial"/>
        </w:rPr>
        <w:t>warunek</w:t>
      </w:r>
      <w:r w:rsidR="00F50C9A">
        <w:rPr>
          <w:rFonts w:cs="Arial"/>
        </w:rPr>
        <w:t xml:space="preserve"> </w:t>
      </w:r>
      <w:r>
        <w:rPr>
          <w:rFonts w:cs="Arial"/>
        </w:rPr>
        <w:t>zostanie uznany za spełniony jeżeli Wykonawca, wykaże że:</w:t>
      </w:r>
    </w:p>
    <w:p w14:paraId="5D76AF1D" w14:textId="2D5C5A08" w:rsidR="00423E14" w:rsidRDefault="001550EE" w:rsidP="001550EE">
      <w:pPr>
        <w:pStyle w:val="Akapitzlist"/>
        <w:autoSpaceDE w:val="0"/>
        <w:autoSpaceDN w:val="0"/>
        <w:adjustRightInd w:val="0"/>
        <w:ind w:left="2345"/>
        <w:jc w:val="both"/>
        <w:rPr>
          <w:rFonts w:cs="Arial"/>
          <w:i/>
        </w:rPr>
      </w:pPr>
      <w:r w:rsidRPr="001550EE">
        <w:rPr>
          <w:rFonts w:cs="Arial"/>
          <w:i/>
          <w:u w:val="single"/>
        </w:rPr>
        <w:t>Dysponuje</w:t>
      </w:r>
      <w:r w:rsidRPr="006138F2">
        <w:rPr>
          <w:rFonts w:cs="Arial"/>
          <w:i/>
        </w:rPr>
        <w:t xml:space="preserve"> co najmniej jedną osobą posiadającą uprawnienia budowlane </w:t>
      </w:r>
      <w:r w:rsidR="00423E14">
        <w:rPr>
          <w:rFonts w:cs="Arial"/>
          <w:i/>
        </w:rPr>
        <w:t>w specjalności</w:t>
      </w:r>
      <w:r w:rsidR="000D76B2">
        <w:rPr>
          <w:rFonts w:cs="Arial"/>
          <w:i/>
        </w:rPr>
        <w:t xml:space="preserve"> </w:t>
      </w:r>
      <w:r w:rsidR="00A538EB">
        <w:rPr>
          <w:rFonts w:cs="Arial"/>
          <w:i/>
        </w:rPr>
        <w:t>drogowej</w:t>
      </w:r>
      <w:r w:rsidR="00295E1A">
        <w:rPr>
          <w:rFonts w:cs="Arial"/>
          <w:i/>
        </w:rPr>
        <w:t xml:space="preserve"> lub konstrukcyjno-budowlanej w zakresie dróg</w:t>
      </w:r>
      <w:r w:rsidR="00423E14">
        <w:rPr>
          <w:rFonts w:cs="Arial"/>
          <w:i/>
        </w:rPr>
        <w:t xml:space="preserve"> bez ograniczeń należącą do właściwej Izby Inżynierów Budownictwa lub równoważne. Dla osób które uzyskały </w:t>
      </w:r>
      <w:r w:rsidR="00BF0CD6">
        <w:rPr>
          <w:rFonts w:cs="Arial"/>
          <w:i/>
        </w:rPr>
        <w:t xml:space="preserve">uprawnienia budowlane poza granicami Rzeczpospolitej Polskiej, będącymi obywatelami państw członkowskich Unii </w:t>
      </w:r>
      <w:r w:rsidR="00BF0CD6" w:rsidRPr="00565E7C">
        <w:rPr>
          <w:rFonts w:cs="Arial"/>
          <w:i/>
        </w:rPr>
        <w:t xml:space="preserve">Europejskie, Konfederacji Szwajcarskiej lub państw członkowskich Europejskiego Porozumienia o Wolnym Handlu (EFTA) uznaje się kwalifikacje na zasadach określonych w ustawie z dnia 18 marca </w:t>
      </w:r>
      <w:r w:rsidR="00BF0CD6" w:rsidRPr="00565E7C">
        <w:rPr>
          <w:rFonts w:cs="Arial"/>
          <w:i/>
        </w:rPr>
        <w:lastRenderedPageBreak/>
        <w:t>2008 roku</w:t>
      </w:r>
      <w:r w:rsidR="00BF0CD6">
        <w:rPr>
          <w:rFonts w:cs="Arial"/>
          <w:i/>
        </w:rPr>
        <w:t xml:space="preserve"> o zasadach uznawania kwalifikacji zawodowych nabytych w państwach członkowskich Unii Europejskiej.</w:t>
      </w:r>
    </w:p>
    <w:p w14:paraId="2D28DBC7" w14:textId="77777777" w:rsidR="001550EE" w:rsidRDefault="001550EE" w:rsidP="001550EE">
      <w:pPr>
        <w:pStyle w:val="Akapitzlist"/>
        <w:autoSpaceDE w:val="0"/>
        <w:autoSpaceDN w:val="0"/>
        <w:adjustRightInd w:val="0"/>
        <w:ind w:left="2345"/>
        <w:jc w:val="both"/>
        <w:rPr>
          <w:rFonts w:cs="Arial"/>
        </w:rPr>
      </w:pPr>
      <w:r>
        <w:rPr>
          <w:rFonts w:cs="Arial"/>
        </w:rPr>
        <w:t>Wykonawca zobowiązany jest podać informacji na temat jej kwalifikacji zawodowych, doświadczenia i wykształcenia niezbędnych dla wykonania zamówienia, a także zakresu wykonywanych czynności, oraz informację o podstawie do dysponowania tą osobą.</w:t>
      </w:r>
    </w:p>
    <w:p w14:paraId="13843EE2" w14:textId="77777777" w:rsidR="008F40CE" w:rsidRPr="008C7BF3" w:rsidRDefault="008F40CE" w:rsidP="002B64B3">
      <w:pPr>
        <w:pStyle w:val="Kolorowalistaakcent11"/>
        <w:numPr>
          <w:ilvl w:val="1"/>
          <w:numId w:val="27"/>
        </w:numPr>
        <w:autoSpaceDE w:val="0"/>
        <w:autoSpaceDN w:val="0"/>
        <w:adjustRightInd w:val="0"/>
        <w:spacing w:before="0" w:after="0" w:line="276" w:lineRule="auto"/>
        <w:ind w:left="1418" w:right="20" w:hanging="709"/>
        <w:rPr>
          <w:rFonts w:ascii="Arial" w:hAnsi="Arial" w:cs="Arial"/>
          <w:sz w:val="22"/>
          <w:szCs w:val="22"/>
        </w:rPr>
      </w:pPr>
      <w:r w:rsidRPr="008C7BF3">
        <w:rPr>
          <w:rFonts w:ascii="Arial" w:hAnsi="Arial" w:cs="Arial"/>
          <w:sz w:val="22"/>
          <w:szCs w:val="22"/>
        </w:rPr>
        <w:t xml:space="preserve">Zamawiający może, </w:t>
      </w:r>
      <w:r w:rsidRPr="008C7BF3">
        <w:rPr>
          <w:rFonts w:ascii="Arial" w:hAnsi="Arial" w:cs="Arial"/>
          <w:color w:val="000000"/>
          <w:sz w:val="22"/>
          <w:szCs w:val="22"/>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8C7BF3">
        <w:rPr>
          <w:rFonts w:ascii="Arial" w:hAnsi="Arial" w:cs="Arial"/>
          <w:sz w:val="22"/>
          <w:szCs w:val="22"/>
        </w:rPr>
        <w:t xml:space="preserve"> na każdym etapie postępowania (art. 116 ust. 2 ustawy </w:t>
      </w:r>
      <w:proofErr w:type="spellStart"/>
      <w:r w:rsidRPr="008C7BF3">
        <w:rPr>
          <w:rFonts w:ascii="Arial" w:hAnsi="Arial" w:cs="Arial"/>
          <w:sz w:val="22"/>
          <w:szCs w:val="22"/>
        </w:rPr>
        <w:t>Pzp</w:t>
      </w:r>
      <w:proofErr w:type="spellEnd"/>
      <w:r w:rsidRPr="008C7BF3">
        <w:rPr>
          <w:rFonts w:ascii="Arial" w:hAnsi="Arial" w:cs="Arial"/>
          <w:sz w:val="22"/>
          <w:szCs w:val="22"/>
        </w:rPr>
        <w:t>).</w:t>
      </w:r>
    </w:p>
    <w:p w14:paraId="536D128E" w14:textId="77777777" w:rsidR="008F40CE" w:rsidRPr="008C7BF3" w:rsidRDefault="008F40CE" w:rsidP="002B64B3">
      <w:pPr>
        <w:pStyle w:val="Kolorowalistaakcent11"/>
        <w:numPr>
          <w:ilvl w:val="1"/>
          <w:numId w:val="27"/>
        </w:numPr>
        <w:autoSpaceDE w:val="0"/>
        <w:autoSpaceDN w:val="0"/>
        <w:adjustRightInd w:val="0"/>
        <w:spacing w:before="0" w:after="0" w:line="276" w:lineRule="auto"/>
        <w:ind w:left="1418" w:right="20" w:hanging="709"/>
        <w:rPr>
          <w:rFonts w:ascii="Arial" w:hAnsi="Arial" w:cs="Arial"/>
          <w:sz w:val="22"/>
          <w:szCs w:val="22"/>
        </w:rPr>
      </w:pPr>
      <w:r w:rsidRPr="008C7BF3">
        <w:rPr>
          <w:rFonts w:ascii="Arial" w:hAnsi="Arial" w:cs="Arial"/>
          <w:color w:val="000000"/>
          <w:sz w:val="22"/>
          <w:szCs w:val="22"/>
        </w:rPr>
        <w:t xml:space="preserve">W odniesieniu do warunków dotyczących wykształcenia, kwalifikacji zawodowych lub doświadczenia Wykonawcy wspólnie ubiegający się o udzielenie zamówienia wykazując warunek udziału w postępowaniu </w:t>
      </w:r>
      <w:r w:rsidRPr="008C7BF3">
        <w:rPr>
          <w:rFonts w:ascii="Arial" w:hAnsi="Arial" w:cs="Arial"/>
          <w:b/>
          <w:bCs/>
          <w:color w:val="000000"/>
          <w:sz w:val="22"/>
          <w:szCs w:val="22"/>
        </w:rPr>
        <w:t>mogą polegać na zdolnościach tych z wykonawców, którzy wykonają roboty budowlane lub usługi, do realizacji których te zdolności są wymagane.</w:t>
      </w:r>
    </w:p>
    <w:p w14:paraId="1A6DC31B" w14:textId="77777777" w:rsidR="008F40CE" w:rsidRPr="008C7BF3" w:rsidRDefault="008F40CE" w:rsidP="002B64B3">
      <w:pPr>
        <w:pStyle w:val="Kolorowalistaakcent11"/>
        <w:numPr>
          <w:ilvl w:val="1"/>
          <w:numId w:val="27"/>
        </w:numPr>
        <w:autoSpaceDE w:val="0"/>
        <w:autoSpaceDN w:val="0"/>
        <w:adjustRightInd w:val="0"/>
        <w:spacing w:before="0" w:after="0" w:line="276" w:lineRule="auto"/>
        <w:ind w:left="1418" w:right="20" w:hanging="709"/>
        <w:rPr>
          <w:rFonts w:ascii="Arial" w:hAnsi="Arial" w:cs="Arial"/>
          <w:sz w:val="22"/>
          <w:szCs w:val="22"/>
        </w:rPr>
      </w:pPr>
      <w:r w:rsidRPr="008C7BF3">
        <w:rPr>
          <w:rFonts w:ascii="Arial" w:hAnsi="Arial" w:cs="Arial"/>
          <w:color w:val="000000"/>
          <w:sz w:val="22"/>
          <w:szCs w:val="22"/>
          <w:shd w:val="clear" w:color="auto" w:fill="FFFFFF"/>
        </w:rPr>
        <w:t xml:space="preserve">W odniesieniu do warunków dotyczących wykształcenia, kwalifikacji zawodowych lub doświadczenia Wykonawcy mogą polegać na zdolnościach podmiotów udostępniających zasoby, </w:t>
      </w:r>
      <w:r w:rsidRPr="008C7BF3">
        <w:rPr>
          <w:rFonts w:ascii="Arial" w:hAnsi="Arial" w:cs="Arial"/>
          <w:b/>
          <w:bCs/>
          <w:color w:val="000000"/>
          <w:sz w:val="22"/>
          <w:szCs w:val="22"/>
          <w:shd w:val="clear" w:color="auto" w:fill="FFFFFF"/>
        </w:rPr>
        <w:t>jeśli podmioty te wykonają roboty budowlane lub usługi, do realizacji których te zdolności są wymagane.</w:t>
      </w:r>
    </w:p>
    <w:p w14:paraId="7FE29D66" w14:textId="77777777" w:rsidR="008F40CE" w:rsidRPr="009351A8" w:rsidRDefault="008F40CE" w:rsidP="002B64B3">
      <w:pPr>
        <w:pStyle w:val="Kolorowalistaakcent11"/>
        <w:numPr>
          <w:ilvl w:val="1"/>
          <w:numId w:val="27"/>
        </w:numPr>
        <w:tabs>
          <w:tab w:val="left" w:pos="1418"/>
        </w:tabs>
        <w:autoSpaceDE w:val="0"/>
        <w:autoSpaceDN w:val="0"/>
        <w:adjustRightInd w:val="0"/>
        <w:spacing w:before="0" w:after="0" w:line="276" w:lineRule="auto"/>
        <w:ind w:left="1418" w:right="20" w:hanging="709"/>
        <w:rPr>
          <w:rFonts w:ascii="Arial" w:hAnsi="Arial" w:cs="Arial"/>
          <w:iCs/>
          <w:sz w:val="22"/>
          <w:szCs w:val="22"/>
        </w:rPr>
      </w:pPr>
      <w:r w:rsidRPr="008C7BF3">
        <w:rPr>
          <w:rFonts w:ascii="Arial" w:hAnsi="Arial" w:cs="Arial"/>
          <w:iCs/>
          <w:sz w:val="22"/>
          <w:szCs w:val="22"/>
        </w:rPr>
        <w:t xml:space="preserve">Sposób wykazania warunków udziału w postępowaniu wskazano w </w:t>
      </w:r>
      <w:r w:rsidR="00F51A47">
        <w:rPr>
          <w:rFonts w:ascii="Arial" w:hAnsi="Arial" w:cs="Arial"/>
          <w:iCs/>
          <w:sz w:val="22"/>
          <w:szCs w:val="22"/>
        </w:rPr>
        <w:t xml:space="preserve">punkcie 9 SWZ </w:t>
      </w:r>
    </w:p>
    <w:p w14:paraId="33BD53E8" w14:textId="77777777" w:rsidR="00624DE6" w:rsidRPr="00DB5290" w:rsidRDefault="00EC3BD8" w:rsidP="00B355DF">
      <w:pPr>
        <w:pStyle w:val="Nagwek1"/>
        <w:numPr>
          <w:ilvl w:val="0"/>
          <w:numId w:val="1"/>
        </w:numPr>
        <w:ind w:left="284" w:hanging="284"/>
      </w:pPr>
      <w:bookmarkStart w:id="7" w:name="_Toc72764328"/>
      <w:r>
        <w:t>PODSTAWY WYKLUCZENIA</w:t>
      </w:r>
      <w:bookmarkEnd w:id="7"/>
    </w:p>
    <w:p w14:paraId="0148BCE2" w14:textId="77777777" w:rsidR="006A571C" w:rsidRDefault="006A571C" w:rsidP="00502DCB">
      <w:pPr>
        <w:jc w:val="both"/>
        <w:rPr>
          <w:lang w:eastAsia="pl-PL"/>
        </w:rPr>
      </w:pPr>
    </w:p>
    <w:p w14:paraId="5E82D628" w14:textId="77777777" w:rsidR="006A571C" w:rsidRDefault="00F51A47" w:rsidP="00F51A47">
      <w:pPr>
        <w:ind w:left="1418" w:hanging="709"/>
        <w:jc w:val="both"/>
      </w:pPr>
      <w:r>
        <w:t xml:space="preserve">8.1. </w:t>
      </w:r>
      <w:r w:rsidR="006A571C">
        <w:t>Z postępowania o udzielenie zamówienia wyklucza się wykonawcę</w:t>
      </w:r>
      <w:r w:rsidR="00F92E65">
        <w:t xml:space="preserve"> na podstawie art. 108</w:t>
      </w:r>
      <w:r w:rsidR="006A571C">
        <w:t xml:space="preserve">: </w:t>
      </w:r>
    </w:p>
    <w:p w14:paraId="5C5EB53E" w14:textId="77777777" w:rsidR="006A571C" w:rsidRDefault="006A571C" w:rsidP="00F51A47">
      <w:pPr>
        <w:ind w:left="708" w:firstLine="708"/>
        <w:jc w:val="both"/>
      </w:pPr>
      <w:r>
        <w:t xml:space="preserve">1) będącego osobą fizyczną, którego prawomocnie skazano za przestępstwo: </w:t>
      </w:r>
    </w:p>
    <w:p w14:paraId="385BE25E" w14:textId="77777777" w:rsidR="00EA5B3C" w:rsidRDefault="006A571C" w:rsidP="00F51A47">
      <w:pPr>
        <w:ind w:left="2124"/>
        <w:jc w:val="both"/>
      </w:pPr>
      <w:r>
        <w:t xml:space="preserve">a) udziału w zorganizowanej grupie przestępczej albo związku mającym na </w:t>
      </w:r>
    </w:p>
    <w:p w14:paraId="3807F7A1" w14:textId="77777777" w:rsidR="00EA5B3C" w:rsidRDefault="00EA5B3C" w:rsidP="00F51A47">
      <w:pPr>
        <w:ind w:left="2124"/>
        <w:jc w:val="both"/>
      </w:pPr>
      <w:r>
        <w:t xml:space="preserve">    </w:t>
      </w:r>
      <w:r w:rsidR="006A571C">
        <w:t>celu popełnienie przestępstwa lub przestępstwa skarbowe</w:t>
      </w:r>
      <w:r w:rsidR="00F51A47">
        <w:t xml:space="preserve">go, o którym </w:t>
      </w:r>
    </w:p>
    <w:p w14:paraId="24B3C045" w14:textId="77777777" w:rsidR="006A571C" w:rsidRDefault="00EA5B3C" w:rsidP="00F51A47">
      <w:pPr>
        <w:ind w:left="2124"/>
        <w:jc w:val="both"/>
      </w:pPr>
      <w:r>
        <w:t xml:space="preserve">    </w:t>
      </w:r>
      <w:r w:rsidR="00F51A47">
        <w:t>mowa w art. 258</w:t>
      </w:r>
      <w:r w:rsidR="006A571C">
        <w:t xml:space="preserve"> Kodeksu karnego,</w:t>
      </w:r>
    </w:p>
    <w:p w14:paraId="1EE3D64F" w14:textId="77777777" w:rsidR="006A571C" w:rsidRDefault="006A571C" w:rsidP="00EA5B3C">
      <w:pPr>
        <w:ind w:left="2127" w:hanging="3"/>
        <w:jc w:val="both"/>
      </w:pPr>
      <w:r>
        <w:t xml:space="preserve">b) handlu ludźmi, o którym mowa w art. 189a Kodeksu karnego, </w:t>
      </w:r>
    </w:p>
    <w:p w14:paraId="25A153DE" w14:textId="77777777" w:rsidR="00EA5B3C" w:rsidRDefault="006A571C" w:rsidP="00F51A47">
      <w:pPr>
        <w:ind w:left="2124"/>
        <w:jc w:val="both"/>
      </w:pPr>
      <w:r>
        <w:t xml:space="preserve">c) o którym mowa w art. 228–230a, art. 250a Kodeksu karnego lub w art. 46 </w:t>
      </w:r>
    </w:p>
    <w:p w14:paraId="391B23D8" w14:textId="77777777" w:rsidR="00EA5B3C" w:rsidRDefault="00EA5B3C" w:rsidP="00EA5B3C">
      <w:pPr>
        <w:ind w:left="2124"/>
        <w:jc w:val="both"/>
      </w:pPr>
      <w:r>
        <w:t xml:space="preserve">     </w:t>
      </w:r>
      <w:r w:rsidR="006A571C">
        <w:t xml:space="preserve">lub art. 48 ustawy z dnia 25 czerwca 2010 r. o sporcie, </w:t>
      </w:r>
    </w:p>
    <w:p w14:paraId="613AF826" w14:textId="77777777" w:rsidR="006A571C" w:rsidRDefault="006A571C" w:rsidP="00EA5B3C">
      <w:pPr>
        <w:pStyle w:val="Akapitzlist"/>
        <w:numPr>
          <w:ilvl w:val="0"/>
          <w:numId w:val="75"/>
        </w:numPr>
        <w:ind w:left="2127" w:firstLine="0"/>
        <w:jc w:val="both"/>
      </w:pPr>
      <w:r>
        <w:t>finansowania przestępstwa o charakterze terror</w:t>
      </w:r>
      <w:r w:rsidR="00F51A47">
        <w:t>ystycznym, o którym mowa w art.</w:t>
      </w:r>
      <w:r>
        <w:t xml:space="preserve"> 165a Kodeksu karnego, lub przestępstwo udaremniani</w:t>
      </w:r>
      <w:r w:rsidR="00F51A47">
        <w:t>a lub utrudniania stwierdzenia</w:t>
      </w:r>
      <w:r>
        <w:t xml:space="preserve"> przestępnego pochodzenia pieniędzy lub ukryw</w:t>
      </w:r>
      <w:r w:rsidR="00F51A47">
        <w:t xml:space="preserve">ania ich pochodzenia, o którym </w:t>
      </w:r>
      <w:r>
        <w:t xml:space="preserve">mowa w art. 299 Kodeksu karnego, </w:t>
      </w:r>
    </w:p>
    <w:p w14:paraId="2E4EAC1D" w14:textId="77777777" w:rsidR="00EA5B3C" w:rsidRDefault="006A571C" w:rsidP="00EA5B3C">
      <w:pPr>
        <w:pStyle w:val="Akapitzlist"/>
        <w:numPr>
          <w:ilvl w:val="0"/>
          <w:numId w:val="75"/>
        </w:numPr>
        <w:ind w:left="2127" w:firstLine="0"/>
        <w:jc w:val="both"/>
      </w:pPr>
      <w:r>
        <w:t>o charakterze terrorystycznym, o którym mowa w</w:t>
      </w:r>
      <w:r w:rsidR="00F51A47">
        <w:t xml:space="preserve"> art. 115 § 20 </w:t>
      </w:r>
    </w:p>
    <w:p w14:paraId="1B2D9401" w14:textId="77777777" w:rsidR="006A571C" w:rsidRDefault="00EA5B3C" w:rsidP="00EA5B3C">
      <w:pPr>
        <w:ind w:left="2127"/>
        <w:jc w:val="both"/>
      </w:pPr>
      <w:r>
        <w:t xml:space="preserve">      </w:t>
      </w:r>
      <w:r w:rsidR="00F51A47">
        <w:t>Kodeksu karnego,</w:t>
      </w:r>
      <w:r w:rsidR="006A571C">
        <w:t xml:space="preserve"> lub mające na celu popełnienie tego przestępstwa, </w:t>
      </w:r>
    </w:p>
    <w:p w14:paraId="3E939812" w14:textId="77777777" w:rsidR="00EA5B3C" w:rsidRDefault="006A571C" w:rsidP="00EA5B3C">
      <w:pPr>
        <w:pStyle w:val="Akapitzlist"/>
        <w:numPr>
          <w:ilvl w:val="0"/>
          <w:numId w:val="75"/>
        </w:numPr>
        <w:ind w:left="2127" w:firstLine="0"/>
        <w:jc w:val="both"/>
      </w:pPr>
      <w:r>
        <w:t>powierzenia wykonywania prac</w:t>
      </w:r>
      <w:r w:rsidR="00EA5B3C">
        <w:t xml:space="preserve">y małoletniemu cudzoziemcowi, o </w:t>
      </w:r>
    </w:p>
    <w:p w14:paraId="3F3DBCBC" w14:textId="77777777" w:rsidR="006A571C" w:rsidRDefault="006A571C" w:rsidP="00EA5B3C">
      <w:pPr>
        <w:pStyle w:val="Akapitzlist"/>
        <w:ind w:left="2487"/>
        <w:jc w:val="both"/>
      </w:pPr>
      <w:r>
        <w:t>którym mowa w art. 9 ust. 2 ustawy z dnia 15 czerwca 2012 r. o skutkach powierzania wykonywania  pracy cudzoziemcom przebywającym wbrew prze</w:t>
      </w:r>
      <w:r w:rsidR="00F51A47">
        <w:t xml:space="preserve">pisom na terytorium </w:t>
      </w:r>
      <w:r>
        <w:t>Rzeczypospolitej Polskiej (Dz. U.</w:t>
      </w:r>
      <w:r w:rsidR="00313B19">
        <w:t xml:space="preserve"> z 2012</w:t>
      </w:r>
      <w:r>
        <w:t xml:space="preserve"> poz. 769),</w:t>
      </w:r>
    </w:p>
    <w:p w14:paraId="3E7E5C1A" w14:textId="77777777" w:rsidR="00EA5B3C" w:rsidRDefault="006A571C" w:rsidP="00EA5B3C">
      <w:pPr>
        <w:pStyle w:val="Akapitzlist"/>
        <w:numPr>
          <w:ilvl w:val="0"/>
          <w:numId w:val="75"/>
        </w:numPr>
        <w:ind w:left="2127" w:firstLine="0"/>
        <w:jc w:val="both"/>
      </w:pPr>
      <w:r>
        <w:t>przeciwko obrotowi gospodarczemu, o któr</w:t>
      </w:r>
      <w:r w:rsidR="00F51A47">
        <w:t xml:space="preserve">ych mowa w art. 296–307 </w:t>
      </w:r>
    </w:p>
    <w:p w14:paraId="10A02931" w14:textId="77777777" w:rsidR="006A571C" w:rsidRDefault="00F51A47" w:rsidP="00EA5B3C">
      <w:pPr>
        <w:ind w:left="2345"/>
        <w:jc w:val="both"/>
      </w:pPr>
      <w:r>
        <w:t xml:space="preserve">Kodeksu </w:t>
      </w:r>
      <w:r w:rsidR="006A571C">
        <w:t>karnego, przestępstwo oszustwa, o którym mowa w art. 286 Kodeksu karnego, przestępstwo przeciwko wiarygodności dokumen</w:t>
      </w:r>
      <w:r>
        <w:t xml:space="preserve">tów, o </w:t>
      </w:r>
      <w:r>
        <w:lastRenderedPageBreak/>
        <w:t>których mowa w art. 270–</w:t>
      </w:r>
      <w:r w:rsidR="006A571C">
        <w:t xml:space="preserve">277d Kodeksu karnego, lub przestępstwo skarbowe, </w:t>
      </w:r>
    </w:p>
    <w:p w14:paraId="6B58E4CF" w14:textId="77777777" w:rsidR="00EA5B3C" w:rsidRDefault="006A571C" w:rsidP="00547953">
      <w:pPr>
        <w:pStyle w:val="Akapitzlist"/>
        <w:numPr>
          <w:ilvl w:val="0"/>
          <w:numId w:val="75"/>
        </w:numPr>
        <w:ind w:left="2127" w:firstLine="0"/>
        <w:jc w:val="both"/>
      </w:pPr>
      <w:r>
        <w:t xml:space="preserve">o którym mowa w art. 9 ust. 1 i 3 lub art. 10 ustawy z dnia 15 czerwca </w:t>
      </w:r>
    </w:p>
    <w:p w14:paraId="4C4ED940" w14:textId="77777777" w:rsidR="006A571C" w:rsidRDefault="006A571C" w:rsidP="00EA5B3C">
      <w:pPr>
        <w:pStyle w:val="Akapitzlist"/>
        <w:ind w:left="2345"/>
        <w:jc w:val="both"/>
      </w:pPr>
      <w:r>
        <w:t>2012 r. o skutkach powierzania wykonywania pracy cudzoziemcom przebywający</w:t>
      </w:r>
      <w:r w:rsidR="00F51A47">
        <w:t xml:space="preserve">m wbrew </w:t>
      </w:r>
      <w:r>
        <w:t>przepisom na teryto</w:t>
      </w:r>
      <w:r w:rsidR="00F51A47">
        <w:t>rium Rzeczypospolitej Polskiej</w:t>
      </w:r>
      <w:r>
        <w:t>– lub za odpowiedni czyn zabroniony określony w przepisach prawa obcego;</w:t>
      </w:r>
    </w:p>
    <w:p w14:paraId="07F1566D" w14:textId="77777777" w:rsidR="00F51A47" w:rsidRDefault="00FC0DB4" w:rsidP="00F51A47">
      <w:pPr>
        <w:ind w:left="1416"/>
        <w:jc w:val="both"/>
      </w:pPr>
      <w:r>
        <w:t xml:space="preserve">2) jeżeli urzędującego członka jego organu zarządzającego lub nadzorczego, </w:t>
      </w:r>
    </w:p>
    <w:p w14:paraId="508D55D5" w14:textId="77777777" w:rsidR="00FC0DB4" w:rsidRDefault="00FC0DB4" w:rsidP="00F51A47">
      <w:pPr>
        <w:ind w:left="2124"/>
        <w:jc w:val="both"/>
      </w:pPr>
      <w:r>
        <w:t>wspólnika spółki  w spółce jawnej lub partnerskiej albo komplementar</w:t>
      </w:r>
      <w:r w:rsidR="00F51A47">
        <w:t>iusza w spółce komandytowej lub</w:t>
      </w:r>
      <w:r>
        <w:t xml:space="preserve"> komandytowo-akcyjnej lub prokurenta prawomocnie ska</w:t>
      </w:r>
      <w:r w:rsidR="00F51A47">
        <w:t xml:space="preserve">zano za przestępstwo, o którym </w:t>
      </w:r>
      <w:r>
        <w:t xml:space="preserve">mowa w pkt 1; </w:t>
      </w:r>
    </w:p>
    <w:p w14:paraId="5922BC19" w14:textId="77777777" w:rsidR="00F51A47" w:rsidRDefault="00FC0DB4" w:rsidP="00F51A47">
      <w:pPr>
        <w:ind w:left="708" w:firstLine="708"/>
        <w:jc w:val="both"/>
      </w:pPr>
      <w:r>
        <w:t>3) wobec którego wydano prawomocny wyrok sądu lub ostat</w:t>
      </w:r>
      <w:r w:rsidR="00F51A47">
        <w:t xml:space="preserve">eczną decyzję </w:t>
      </w:r>
    </w:p>
    <w:p w14:paraId="2496DE41" w14:textId="77777777" w:rsidR="00FC0DB4" w:rsidRDefault="00F51A47" w:rsidP="00F51A47">
      <w:pPr>
        <w:ind w:left="2124"/>
        <w:jc w:val="both"/>
      </w:pPr>
      <w:r>
        <w:t>administracyjną o</w:t>
      </w:r>
      <w:r w:rsidR="00FC0DB4">
        <w:t xml:space="preserve"> zaleganiu z uiszczeniem podatków, opłat lub składek </w:t>
      </w:r>
      <w:r>
        <w:t xml:space="preserve">na ubezpieczenie społeczne lub </w:t>
      </w:r>
      <w:r w:rsidR="00FC0DB4">
        <w:t>zdrowotne, chyba że wykonawca odpowiednio prze</w:t>
      </w:r>
      <w:r>
        <w:t>d upływem terminu do składania</w:t>
      </w:r>
      <w:r w:rsidR="00FC0DB4">
        <w:t xml:space="preserve">  wniosków o dopuszczenie do udziału w postępowa</w:t>
      </w:r>
      <w:r>
        <w:t xml:space="preserve">niu albo przed upływem terminu </w:t>
      </w:r>
      <w:r w:rsidR="00FC0DB4">
        <w:t>składania ofert dokonał płatności należnych podatków, opła</w:t>
      </w:r>
      <w:r>
        <w:t xml:space="preserve">t lub składek na ubezpieczenie </w:t>
      </w:r>
      <w:r w:rsidR="00FC0DB4">
        <w:t>społeczne lub zdrowotne wraz z odsetkami lu</w:t>
      </w:r>
      <w:r>
        <w:t>b grzywnami lub zawarł wiążące</w:t>
      </w:r>
      <w:r w:rsidR="00FC0DB4">
        <w:t xml:space="preserve"> porozumienie w sprawie spłaty tych należności; </w:t>
      </w:r>
    </w:p>
    <w:p w14:paraId="4AD92EEA" w14:textId="77777777" w:rsidR="00F51A47" w:rsidRDefault="00FC0DB4" w:rsidP="00F51A47">
      <w:pPr>
        <w:ind w:left="708" w:firstLine="708"/>
        <w:jc w:val="both"/>
      </w:pPr>
      <w:r>
        <w:t xml:space="preserve">4) wobec którego prawomocnie orzeczono zakaz ubiegania się o zamówienia </w:t>
      </w:r>
    </w:p>
    <w:p w14:paraId="08E9B5E8" w14:textId="77777777" w:rsidR="006A571C" w:rsidRDefault="00FC0DB4" w:rsidP="00F51A47">
      <w:pPr>
        <w:ind w:left="1416" w:firstLine="708"/>
        <w:jc w:val="both"/>
      </w:pPr>
      <w:r>
        <w:t>publiczne;</w:t>
      </w:r>
    </w:p>
    <w:p w14:paraId="08F4322B" w14:textId="77777777" w:rsidR="00F51A47" w:rsidRDefault="00FC0DB4" w:rsidP="00F51A47">
      <w:pPr>
        <w:ind w:left="1416"/>
        <w:jc w:val="both"/>
      </w:pPr>
      <w:r>
        <w:t xml:space="preserve">5) jeżeli zamawiający może stwierdzić, na podstawie wiarygodnych przesłanek, </w:t>
      </w:r>
    </w:p>
    <w:p w14:paraId="1B354788" w14:textId="77777777" w:rsidR="00FC0DB4" w:rsidRDefault="00FC0DB4" w:rsidP="00CF0746">
      <w:pPr>
        <w:ind w:left="2124"/>
        <w:jc w:val="both"/>
      </w:pPr>
      <w:r>
        <w:t xml:space="preserve">że wykonawca zawarł z innymi wykonawcami porozumienie mające na </w:t>
      </w:r>
      <w:r w:rsidR="00F51A47">
        <w:t xml:space="preserve">celu zakłócenie konkurencji, w </w:t>
      </w:r>
      <w:r>
        <w:t xml:space="preserve"> szczególności jeżeli należąc do tej samej grupy kapitałowej</w:t>
      </w:r>
      <w:r w:rsidR="00F51A47">
        <w:t xml:space="preserve"> w rozumieniu ustawy z dnia 16 </w:t>
      </w:r>
      <w:r>
        <w:t xml:space="preserve">lutego 2007 r. o ochronie konkurencji i konsumentów, </w:t>
      </w:r>
      <w:r w:rsidR="00F51A47">
        <w:t>złożyli odrębne oferty, oferty</w:t>
      </w:r>
      <w:r>
        <w:t xml:space="preserve"> częściowe lub wnioski o dopuszczenie do udziału w pos</w:t>
      </w:r>
      <w:r w:rsidR="00F51A47">
        <w:t xml:space="preserve">tępowaniu, chyba że wykażą, że </w:t>
      </w:r>
      <w:r>
        <w:t xml:space="preserve">przygotowali te oferty lub wnioski niezależnie od siebie; </w:t>
      </w:r>
    </w:p>
    <w:p w14:paraId="6605F0D0" w14:textId="77777777" w:rsidR="006A571C" w:rsidRDefault="00FC0DB4" w:rsidP="000A26A4">
      <w:pPr>
        <w:ind w:left="2127" w:hanging="711"/>
        <w:jc w:val="both"/>
      </w:pPr>
      <w:r>
        <w:t>6) jeżeli, w przypadkach, o których mowa w art. 85 ust. 1, d</w:t>
      </w:r>
      <w:r w:rsidR="000A26A4">
        <w:t xml:space="preserve">oszło do                    </w:t>
      </w:r>
      <w:r w:rsidR="00F51A47">
        <w:t>z</w:t>
      </w:r>
      <w:r w:rsidR="000A26A4">
        <w:t>akłócenia</w:t>
      </w:r>
      <w:r w:rsidR="00714580">
        <w:t xml:space="preserve"> </w:t>
      </w:r>
      <w:r w:rsidR="00F51A47">
        <w:t>konkurencji</w:t>
      </w:r>
      <w:r>
        <w:t xml:space="preserve">  wynikającego z wcześniejszego zaangażowania tego</w:t>
      </w:r>
      <w:r w:rsidR="00F51A47">
        <w:t xml:space="preserve"> wykonawcy lub podmiotu, który </w:t>
      </w:r>
      <w:r>
        <w:t xml:space="preserve"> należy z wykonawcą do tej samej grupy kapitałowej w rozu</w:t>
      </w:r>
      <w:r w:rsidR="00F51A47">
        <w:t xml:space="preserve">mieniu ustawy z dnia 16 lutego </w:t>
      </w:r>
      <w:r>
        <w:t xml:space="preserve"> 2007 r. o ochronie konkurencji i konsumentów, chyba</w:t>
      </w:r>
      <w:r w:rsidR="00F51A47">
        <w:t xml:space="preserve"> że spowodowane tym zakłócenie </w:t>
      </w:r>
      <w:r>
        <w:t>konkurencji może być wyeliminowane w inny sposób niż</w:t>
      </w:r>
      <w:r w:rsidR="00F51A47">
        <w:t xml:space="preserve"> przez wykluczenie wykonawcy z </w:t>
      </w:r>
      <w:r>
        <w:t>udziału w postępowaniu o udzielenie zamówienia</w:t>
      </w:r>
    </w:p>
    <w:p w14:paraId="0CF4558D" w14:textId="24B4D763" w:rsidR="00F51A47" w:rsidRDefault="00F51A47" w:rsidP="00F51A47">
      <w:pPr>
        <w:ind w:left="1418" w:hanging="709"/>
        <w:jc w:val="both"/>
      </w:pPr>
      <w:r>
        <w:t>8.2</w:t>
      </w:r>
      <w:r w:rsidR="00F92E65">
        <w:t>. Z</w:t>
      </w:r>
      <w:r w:rsidR="00487303">
        <w:t xml:space="preserve">amawiający nie przewiduje podstaw wykluczenia </w:t>
      </w:r>
      <w:r w:rsidR="00F92E65">
        <w:t xml:space="preserve"> </w:t>
      </w:r>
      <w:r w:rsidR="00487303">
        <w:t xml:space="preserve">wskazanych w </w:t>
      </w:r>
      <w:r w:rsidR="00F92E65">
        <w:t xml:space="preserve"> art. 109 ust. 1 </w:t>
      </w:r>
      <w:r w:rsidR="00487303">
        <w:t>ustawy</w:t>
      </w:r>
      <w:r w:rsidR="00BD7934">
        <w:t xml:space="preserve"> </w:t>
      </w:r>
      <w:proofErr w:type="spellStart"/>
      <w:r w:rsidR="00F92E65">
        <w:t>Pzp</w:t>
      </w:r>
      <w:proofErr w:type="spellEnd"/>
      <w:r w:rsidR="00BD7934">
        <w:t>:</w:t>
      </w:r>
    </w:p>
    <w:p w14:paraId="57D73946" w14:textId="77777777" w:rsidR="00B96F48" w:rsidRDefault="00B96F48" w:rsidP="002B64B3">
      <w:pPr>
        <w:pStyle w:val="Kolorowalistaakcent11"/>
        <w:numPr>
          <w:ilvl w:val="1"/>
          <w:numId w:val="32"/>
        </w:numPr>
        <w:tabs>
          <w:tab w:val="left" w:pos="567"/>
        </w:tabs>
        <w:autoSpaceDE w:val="0"/>
        <w:autoSpaceDN w:val="0"/>
        <w:adjustRightInd w:val="0"/>
        <w:spacing w:before="0" w:after="0" w:line="276" w:lineRule="auto"/>
        <w:ind w:left="1418" w:hanging="709"/>
        <w:rPr>
          <w:rFonts w:ascii="Arial" w:hAnsi="Arial" w:cs="Arial"/>
          <w:bCs/>
          <w:iCs/>
          <w:sz w:val="22"/>
          <w:szCs w:val="22"/>
        </w:rPr>
      </w:pPr>
      <w:r>
        <w:rPr>
          <w:rFonts w:ascii="Arial" w:hAnsi="Arial" w:cs="Arial"/>
          <w:sz w:val="23"/>
          <w:szCs w:val="23"/>
        </w:rPr>
        <w:t>Z postępowania o udzielenie zamówienia Wykonawcę na podstawie art. 7 ust. 1ustawy o szczególnych rozwiązaniach w zakresie przeciwdziałania wspieraniu</w:t>
      </w:r>
      <w:r w:rsidR="00547953">
        <w:rPr>
          <w:rFonts w:ascii="Arial" w:hAnsi="Arial" w:cs="Arial"/>
          <w:sz w:val="23"/>
          <w:szCs w:val="23"/>
        </w:rPr>
        <w:t xml:space="preserve"> </w:t>
      </w:r>
      <w:r>
        <w:rPr>
          <w:rFonts w:ascii="Arial" w:hAnsi="Arial" w:cs="Arial"/>
          <w:sz w:val="23"/>
          <w:szCs w:val="23"/>
        </w:rPr>
        <w:t>agresji na Ukrainę oraz służących ochronie bezpieczeństwa narodowego (Dz. U.</w:t>
      </w:r>
      <w:r w:rsidR="00547953">
        <w:rPr>
          <w:rFonts w:ascii="Arial" w:hAnsi="Arial" w:cs="Arial"/>
          <w:sz w:val="23"/>
          <w:szCs w:val="23"/>
        </w:rPr>
        <w:t xml:space="preserve"> </w:t>
      </w:r>
      <w:r>
        <w:rPr>
          <w:rFonts w:ascii="Arial" w:hAnsi="Arial" w:cs="Arial"/>
          <w:sz w:val="23"/>
          <w:szCs w:val="23"/>
        </w:rPr>
        <w:t>z 2022 r., poz. 835) wyklucza się:</w:t>
      </w:r>
    </w:p>
    <w:p w14:paraId="76BD140F" w14:textId="77777777" w:rsidR="00B96F48" w:rsidRPr="00C770D4" w:rsidRDefault="00B96F48" w:rsidP="00B96F48">
      <w:pPr>
        <w:pStyle w:val="Kolorowalistaakcent11"/>
        <w:numPr>
          <w:ilvl w:val="1"/>
          <w:numId w:val="1"/>
        </w:numPr>
        <w:tabs>
          <w:tab w:val="left" w:pos="567"/>
        </w:tabs>
        <w:autoSpaceDE w:val="0"/>
        <w:autoSpaceDN w:val="0"/>
        <w:adjustRightInd w:val="0"/>
        <w:spacing w:before="0" w:after="0" w:line="276" w:lineRule="auto"/>
        <w:ind w:left="1843" w:hanging="425"/>
        <w:rPr>
          <w:rFonts w:ascii="Arial" w:hAnsi="Arial" w:cs="Arial"/>
          <w:sz w:val="23"/>
          <w:szCs w:val="23"/>
        </w:rPr>
      </w:pPr>
      <w:r w:rsidRPr="00C770D4">
        <w:rPr>
          <w:rFonts w:ascii="Arial" w:hAnsi="Arial" w:cs="Arial"/>
          <w:sz w:val="23"/>
          <w:szCs w:val="23"/>
        </w:rPr>
        <w:t>Wykonawcę oraz uczestnika konkursu wymienionego w wykazach określonych</w:t>
      </w:r>
      <w:r w:rsidR="00547953">
        <w:rPr>
          <w:rFonts w:ascii="Arial" w:hAnsi="Arial" w:cs="Arial"/>
          <w:sz w:val="23"/>
          <w:szCs w:val="23"/>
        </w:rPr>
        <w:t xml:space="preserve"> </w:t>
      </w:r>
      <w:r w:rsidRPr="00C770D4">
        <w:rPr>
          <w:rFonts w:ascii="Arial" w:hAnsi="Arial" w:cs="Arial"/>
          <w:sz w:val="23"/>
          <w:szCs w:val="23"/>
        </w:rPr>
        <w:t>w rozporządzeniu 765/2006 i rozporządzeniu 269/2014 albo wpisanego na listę na</w:t>
      </w:r>
      <w:r w:rsidR="00547953">
        <w:rPr>
          <w:rFonts w:ascii="Arial" w:hAnsi="Arial" w:cs="Arial"/>
          <w:sz w:val="23"/>
          <w:szCs w:val="23"/>
        </w:rPr>
        <w:t xml:space="preserve"> </w:t>
      </w:r>
      <w:r w:rsidRPr="00C770D4">
        <w:rPr>
          <w:rFonts w:ascii="Arial" w:hAnsi="Arial" w:cs="Arial"/>
          <w:sz w:val="23"/>
          <w:szCs w:val="23"/>
        </w:rPr>
        <w:t>podstawie decyzji w sprawie wpisu na listę rozstrzygającej o zastosowaniu środka,</w:t>
      </w:r>
      <w:r w:rsidR="00547953">
        <w:rPr>
          <w:rFonts w:ascii="Arial" w:hAnsi="Arial" w:cs="Arial"/>
          <w:sz w:val="23"/>
          <w:szCs w:val="23"/>
        </w:rPr>
        <w:t xml:space="preserve"> </w:t>
      </w:r>
      <w:r w:rsidRPr="00C770D4">
        <w:rPr>
          <w:rFonts w:ascii="Arial" w:hAnsi="Arial" w:cs="Arial"/>
          <w:sz w:val="23"/>
          <w:szCs w:val="23"/>
        </w:rPr>
        <w:t>o którym mowa w art. 1 pkt 3ustawy o szczególnych rozwiązaniach</w:t>
      </w:r>
      <w:r w:rsidR="00547953">
        <w:rPr>
          <w:rFonts w:ascii="Arial" w:hAnsi="Arial" w:cs="Arial"/>
          <w:sz w:val="23"/>
          <w:szCs w:val="23"/>
        </w:rPr>
        <w:t xml:space="preserve"> </w:t>
      </w:r>
      <w:r w:rsidRPr="00C770D4">
        <w:rPr>
          <w:rFonts w:ascii="Arial" w:hAnsi="Arial" w:cs="Arial"/>
          <w:sz w:val="23"/>
          <w:szCs w:val="23"/>
        </w:rPr>
        <w:t>w zakresie</w:t>
      </w:r>
      <w:r w:rsidR="00547953">
        <w:rPr>
          <w:rFonts w:ascii="Arial" w:hAnsi="Arial" w:cs="Arial"/>
          <w:sz w:val="23"/>
          <w:szCs w:val="23"/>
        </w:rPr>
        <w:t xml:space="preserve"> </w:t>
      </w:r>
      <w:r w:rsidRPr="00C770D4">
        <w:rPr>
          <w:rFonts w:ascii="Arial" w:hAnsi="Arial" w:cs="Arial"/>
          <w:sz w:val="23"/>
          <w:szCs w:val="23"/>
        </w:rPr>
        <w:t>przeciwdziałania wspieraniu agresji na Ukrainę oraz służących</w:t>
      </w:r>
      <w:r w:rsidR="00547953">
        <w:rPr>
          <w:rFonts w:ascii="Arial" w:hAnsi="Arial" w:cs="Arial"/>
          <w:sz w:val="23"/>
          <w:szCs w:val="23"/>
        </w:rPr>
        <w:t xml:space="preserve"> </w:t>
      </w:r>
      <w:r w:rsidRPr="00C770D4">
        <w:rPr>
          <w:rFonts w:ascii="Arial" w:hAnsi="Arial" w:cs="Arial"/>
          <w:sz w:val="23"/>
          <w:szCs w:val="23"/>
        </w:rPr>
        <w:t>ochronie</w:t>
      </w:r>
      <w:r>
        <w:br/>
      </w:r>
      <w:r w:rsidRPr="00C770D4">
        <w:rPr>
          <w:rFonts w:ascii="Arial" w:hAnsi="Arial" w:cs="Arial"/>
          <w:sz w:val="23"/>
          <w:szCs w:val="23"/>
        </w:rPr>
        <w:t>bezpieczeństwa narodowego,</w:t>
      </w:r>
    </w:p>
    <w:p w14:paraId="4EB782C0" w14:textId="77777777" w:rsidR="00B96F48" w:rsidRPr="00C770D4" w:rsidRDefault="00B96F48" w:rsidP="00B96F48">
      <w:pPr>
        <w:pStyle w:val="Kolorowalistaakcent11"/>
        <w:numPr>
          <w:ilvl w:val="1"/>
          <w:numId w:val="1"/>
        </w:numPr>
        <w:tabs>
          <w:tab w:val="left" w:pos="567"/>
        </w:tabs>
        <w:autoSpaceDE w:val="0"/>
        <w:autoSpaceDN w:val="0"/>
        <w:adjustRightInd w:val="0"/>
        <w:spacing w:before="0" w:after="0" w:line="276" w:lineRule="auto"/>
        <w:ind w:left="1843" w:hanging="425"/>
        <w:rPr>
          <w:rFonts w:ascii="Arial" w:hAnsi="Arial" w:cs="Arial"/>
          <w:sz w:val="23"/>
          <w:szCs w:val="23"/>
        </w:rPr>
      </w:pPr>
      <w:r w:rsidRPr="00C770D4">
        <w:rPr>
          <w:rFonts w:ascii="Arial" w:hAnsi="Arial" w:cs="Arial"/>
          <w:sz w:val="23"/>
          <w:szCs w:val="23"/>
        </w:rPr>
        <w:lastRenderedPageBreak/>
        <w:t>Wykonawcę oraz uczestnika konkursu, którego beneficjentem rzeczywistym</w:t>
      </w:r>
      <w:r w:rsidR="00547953">
        <w:rPr>
          <w:rFonts w:ascii="Arial" w:hAnsi="Arial" w:cs="Arial"/>
          <w:sz w:val="23"/>
          <w:szCs w:val="23"/>
        </w:rPr>
        <w:t xml:space="preserve"> </w:t>
      </w:r>
      <w:r w:rsidRPr="00C770D4">
        <w:rPr>
          <w:rFonts w:ascii="Arial" w:hAnsi="Arial" w:cs="Arial"/>
          <w:sz w:val="23"/>
          <w:szCs w:val="23"/>
        </w:rPr>
        <w:t>w rozumieniu ustawy z dnia 1 marca 2018r.o przeciwdziałaniu praniu pieniędzy oraz</w:t>
      </w:r>
      <w:r w:rsidR="00547953">
        <w:rPr>
          <w:rFonts w:ascii="Arial" w:hAnsi="Arial" w:cs="Arial"/>
          <w:sz w:val="23"/>
          <w:szCs w:val="23"/>
        </w:rPr>
        <w:t xml:space="preserve"> </w:t>
      </w:r>
      <w:r w:rsidRPr="00C770D4">
        <w:rPr>
          <w:rFonts w:ascii="Arial" w:hAnsi="Arial" w:cs="Arial"/>
          <w:sz w:val="23"/>
          <w:szCs w:val="23"/>
        </w:rPr>
        <w:t>finansowaniu terroryzmu (Dz. U. z 2022 r. poz. 593) jest osoba wymieniona</w:t>
      </w:r>
      <w:r w:rsidR="00547953">
        <w:rPr>
          <w:rFonts w:ascii="Arial" w:hAnsi="Arial" w:cs="Arial"/>
          <w:sz w:val="23"/>
          <w:szCs w:val="23"/>
        </w:rPr>
        <w:t xml:space="preserve"> </w:t>
      </w:r>
      <w:r w:rsidRPr="00C770D4">
        <w:rPr>
          <w:rFonts w:ascii="Arial" w:hAnsi="Arial" w:cs="Arial"/>
          <w:sz w:val="23"/>
          <w:szCs w:val="23"/>
        </w:rPr>
        <w:t>w wykazach określonych w rozporządzeniu 765/2006 i rozporządzeniu 269/2014albo wpisana na listę lub będąca takim beneficjentem rzeczywistym od dnia 24lutego 2022 r., o ile została wpisana na listę na podstawie decyzji</w:t>
      </w:r>
      <w:r w:rsidR="00547953">
        <w:rPr>
          <w:rFonts w:ascii="Arial" w:hAnsi="Arial" w:cs="Arial"/>
          <w:sz w:val="23"/>
          <w:szCs w:val="23"/>
        </w:rPr>
        <w:t xml:space="preserve"> </w:t>
      </w:r>
      <w:r w:rsidRPr="00C770D4">
        <w:rPr>
          <w:rFonts w:ascii="Arial" w:hAnsi="Arial" w:cs="Arial"/>
          <w:sz w:val="23"/>
          <w:szCs w:val="23"/>
        </w:rPr>
        <w:t>w sprawie wpisu</w:t>
      </w:r>
      <w:r w:rsidR="00547953">
        <w:rPr>
          <w:rFonts w:ascii="Arial" w:hAnsi="Arial" w:cs="Arial"/>
          <w:sz w:val="23"/>
          <w:szCs w:val="23"/>
        </w:rPr>
        <w:t xml:space="preserve"> </w:t>
      </w:r>
      <w:r w:rsidRPr="00C770D4">
        <w:rPr>
          <w:rFonts w:ascii="Arial" w:hAnsi="Arial" w:cs="Arial"/>
          <w:sz w:val="23"/>
          <w:szCs w:val="23"/>
        </w:rPr>
        <w:t>na listę rozstrzygającej o zastosowaniu środka, o którym mowa w art. 1 pkt 3</w:t>
      </w:r>
      <w:r w:rsidR="00547953">
        <w:rPr>
          <w:rFonts w:ascii="Arial" w:hAnsi="Arial" w:cs="Arial"/>
          <w:sz w:val="23"/>
          <w:szCs w:val="23"/>
        </w:rPr>
        <w:t xml:space="preserve"> </w:t>
      </w:r>
      <w:r w:rsidRPr="00C770D4">
        <w:rPr>
          <w:rFonts w:ascii="Arial" w:hAnsi="Arial" w:cs="Arial"/>
          <w:sz w:val="23"/>
          <w:szCs w:val="23"/>
        </w:rPr>
        <w:t>ustawy</w:t>
      </w:r>
      <w:r>
        <w:br/>
      </w:r>
      <w:r w:rsidRPr="00C770D4">
        <w:rPr>
          <w:rFonts w:ascii="Arial" w:hAnsi="Arial" w:cs="Arial"/>
          <w:sz w:val="23"/>
          <w:szCs w:val="23"/>
        </w:rPr>
        <w:t>o szczególnych rozwiązaniach w zakresie przeciwdziałania wspieraniu agresji na</w:t>
      </w:r>
      <w:r w:rsidR="00547953">
        <w:rPr>
          <w:rFonts w:ascii="Arial" w:hAnsi="Arial" w:cs="Arial"/>
          <w:sz w:val="23"/>
          <w:szCs w:val="23"/>
        </w:rPr>
        <w:t xml:space="preserve"> </w:t>
      </w:r>
      <w:r w:rsidRPr="00C770D4">
        <w:rPr>
          <w:rFonts w:ascii="Arial" w:hAnsi="Arial" w:cs="Arial"/>
          <w:sz w:val="23"/>
          <w:szCs w:val="23"/>
        </w:rPr>
        <w:t>Ukrainę oraz służących ochronie bezpieczeństwa narodowego,</w:t>
      </w:r>
    </w:p>
    <w:p w14:paraId="711FF0F7" w14:textId="77777777" w:rsidR="00B96F48" w:rsidRPr="00B96F48" w:rsidRDefault="00B96F48" w:rsidP="00B96F48">
      <w:pPr>
        <w:pStyle w:val="Kolorowalistaakcent11"/>
        <w:numPr>
          <w:ilvl w:val="1"/>
          <w:numId w:val="1"/>
        </w:numPr>
        <w:tabs>
          <w:tab w:val="left" w:pos="567"/>
        </w:tabs>
        <w:autoSpaceDE w:val="0"/>
        <w:autoSpaceDN w:val="0"/>
        <w:adjustRightInd w:val="0"/>
        <w:spacing w:before="0" w:after="0" w:line="276" w:lineRule="auto"/>
        <w:ind w:left="1843" w:hanging="425"/>
        <w:rPr>
          <w:rFonts w:ascii="Arial" w:hAnsi="Arial" w:cs="Arial"/>
          <w:sz w:val="23"/>
          <w:szCs w:val="23"/>
        </w:rPr>
      </w:pPr>
      <w:r w:rsidRPr="00C770D4">
        <w:rPr>
          <w:rFonts w:ascii="Arial" w:hAnsi="Arial" w:cs="Arial"/>
          <w:sz w:val="23"/>
          <w:szCs w:val="23"/>
        </w:rPr>
        <w:t>Wykonawcę oraz uczestnika konkursu, którego jednostką dominującą w rozumieniu</w:t>
      </w:r>
      <w:r w:rsidR="00547953">
        <w:rPr>
          <w:rFonts w:ascii="Arial" w:hAnsi="Arial" w:cs="Arial"/>
          <w:sz w:val="23"/>
          <w:szCs w:val="23"/>
        </w:rPr>
        <w:t xml:space="preserve"> </w:t>
      </w:r>
      <w:r w:rsidRPr="00C770D4">
        <w:rPr>
          <w:rFonts w:ascii="Arial" w:hAnsi="Arial" w:cs="Arial"/>
          <w:sz w:val="23"/>
          <w:szCs w:val="23"/>
        </w:rPr>
        <w:t xml:space="preserve">art. 3 ust. 1 pkt 37 ustawy z dnia 29 września 1994 r. o rachunkowości (Dz. </w:t>
      </w:r>
      <w:proofErr w:type="spellStart"/>
      <w:r w:rsidRPr="00C770D4">
        <w:rPr>
          <w:rFonts w:ascii="Arial" w:hAnsi="Arial" w:cs="Arial"/>
          <w:sz w:val="23"/>
          <w:szCs w:val="23"/>
        </w:rPr>
        <w:t>U.z</w:t>
      </w:r>
      <w:proofErr w:type="spellEnd"/>
      <w:r w:rsidRPr="00C770D4">
        <w:rPr>
          <w:rFonts w:ascii="Arial" w:hAnsi="Arial" w:cs="Arial"/>
          <w:sz w:val="23"/>
          <w:szCs w:val="23"/>
        </w:rPr>
        <w:t xml:space="preserve"> 2021 r. poz. 217) jest podmiot wymieniony w wykazach określonych</w:t>
      </w:r>
      <w:r w:rsidR="00547953">
        <w:rPr>
          <w:rFonts w:ascii="Arial" w:hAnsi="Arial" w:cs="Arial"/>
          <w:sz w:val="23"/>
          <w:szCs w:val="23"/>
        </w:rPr>
        <w:t xml:space="preserve"> </w:t>
      </w:r>
      <w:r w:rsidRPr="00C770D4">
        <w:rPr>
          <w:rFonts w:ascii="Arial" w:hAnsi="Arial" w:cs="Arial"/>
          <w:sz w:val="23"/>
          <w:szCs w:val="23"/>
        </w:rPr>
        <w:t>w rozporządzeniu 765/2006 i rozporządzeniu 269/2014 albo wpisany na listę lub</w:t>
      </w:r>
      <w:r w:rsidR="00547953">
        <w:rPr>
          <w:rFonts w:ascii="Arial" w:hAnsi="Arial" w:cs="Arial"/>
          <w:sz w:val="23"/>
          <w:szCs w:val="23"/>
        </w:rPr>
        <w:t xml:space="preserve"> </w:t>
      </w:r>
      <w:r w:rsidRPr="00C770D4">
        <w:rPr>
          <w:rFonts w:ascii="Arial" w:hAnsi="Arial" w:cs="Arial"/>
          <w:sz w:val="23"/>
          <w:szCs w:val="23"/>
        </w:rPr>
        <w:t>będący taką jednostką dominującą od dnia 24 lutego 2022 r., o ile został wpisany na</w:t>
      </w:r>
      <w:r>
        <w:br/>
      </w:r>
      <w:r w:rsidRPr="00C770D4">
        <w:rPr>
          <w:rFonts w:ascii="Arial" w:hAnsi="Arial" w:cs="Arial"/>
          <w:sz w:val="23"/>
          <w:szCs w:val="23"/>
        </w:rPr>
        <w:t>listę na podstawie decyzji w sprawie wpisu na listę rozstrzygającej o zastosowaniu</w:t>
      </w:r>
      <w:r w:rsidR="00547953">
        <w:rPr>
          <w:rFonts w:ascii="Arial" w:hAnsi="Arial" w:cs="Arial"/>
          <w:sz w:val="23"/>
          <w:szCs w:val="23"/>
        </w:rPr>
        <w:t xml:space="preserve"> </w:t>
      </w:r>
      <w:r w:rsidRPr="00C770D4">
        <w:rPr>
          <w:rFonts w:ascii="Arial" w:hAnsi="Arial" w:cs="Arial"/>
          <w:sz w:val="23"/>
          <w:szCs w:val="23"/>
        </w:rPr>
        <w:t>środka, o którym mowa w art. 1 pkt 3</w:t>
      </w:r>
      <w:r w:rsidR="00547953">
        <w:rPr>
          <w:rFonts w:ascii="Arial" w:hAnsi="Arial" w:cs="Arial"/>
          <w:sz w:val="23"/>
          <w:szCs w:val="23"/>
        </w:rPr>
        <w:t xml:space="preserve"> </w:t>
      </w:r>
      <w:r w:rsidRPr="00C770D4">
        <w:rPr>
          <w:rFonts w:ascii="Arial" w:hAnsi="Arial" w:cs="Arial"/>
          <w:sz w:val="23"/>
          <w:szCs w:val="23"/>
        </w:rPr>
        <w:t>ustawy o szczególnych rozwiązaniach</w:t>
      </w:r>
      <w:r w:rsidR="00547953">
        <w:rPr>
          <w:rFonts w:ascii="Arial" w:hAnsi="Arial" w:cs="Arial"/>
          <w:sz w:val="23"/>
          <w:szCs w:val="23"/>
        </w:rPr>
        <w:t xml:space="preserve"> </w:t>
      </w:r>
      <w:r w:rsidRPr="00C770D4">
        <w:rPr>
          <w:rFonts w:ascii="Arial" w:hAnsi="Arial" w:cs="Arial"/>
          <w:sz w:val="23"/>
          <w:szCs w:val="23"/>
        </w:rPr>
        <w:t>w zakresie przeciwdziałania wspieraniu agresji na Ukrainę oraz służących ochronie</w:t>
      </w:r>
      <w:r w:rsidR="00547953">
        <w:rPr>
          <w:rFonts w:ascii="Arial" w:hAnsi="Arial" w:cs="Arial"/>
          <w:sz w:val="23"/>
          <w:szCs w:val="23"/>
        </w:rPr>
        <w:t xml:space="preserve"> </w:t>
      </w:r>
      <w:r w:rsidRPr="00C770D4">
        <w:rPr>
          <w:rFonts w:ascii="Arial" w:hAnsi="Arial" w:cs="Arial"/>
          <w:sz w:val="23"/>
          <w:szCs w:val="23"/>
        </w:rPr>
        <w:t>bezpieczeństwa narodowego.</w:t>
      </w:r>
    </w:p>
    <w:p w14:paraId="716C1F2D" w14:textId="77777777" w:rsidR="00BD7934" w:rsidRPr="00BD7934" w:rsidRDefault="00BD7934" w:rsidP="002B64B3">
      <w:pPr>
        <w:pStyle w:val="Kolorowalistaakcent11"/>
        <w:numPr>
          <w:ilvl w:val="1"/>
          <w:numId w:val="32"/>
        </w:numPr>
        <w:tabs>
          <w:tab w:val="left" w:pos="567"/>
        </w:tabs>
        <w:autoSpaceDE w:val="0"/>
        <w:autoSpaceDN w:val="0"/>
        <w:adjustRightInd w:val="0"/>
        <w:spacing w:before="0" w:after="0" w:line="276" w:lineRule="auto"/>
        <w:ind w:left="1418" w:hanging="709"/>
        <w:rPr>
          <w:rFonts w:ascii="Arial" w:hAnsi="Arial" w:cs="Arial"/>
          <w:bCs/>
          <w:sz w:val="22"/>
          <w:szCs w:val="22"/>
        </w:rPr>
      </w:pPr>
      <w:r w:rsidRPr="00BD7934">
        <w:rPr>
          <w:rFonts w:ascii="Arial" w:hAnsi="Arial" w:cs="Arial"/>
          <w:color w:val="000000"/>
          <w:sz w:val="22"/>
          <w:szCs w:val="22"/>
          <w:shd w:val="clear" w:color="auto" w:fill="FFFFFF"/>
        </w:rPr>
        <w:t>Wykonawca może zostać wykluczony przez Zamawiającego na każdym etapie postępowania o udzielenie zamówienia</w:t>
      </w:r>
    </w:p>
    <w:p w14:paraId="5BF4ED78" w14:textId="7085F04E" w:rsidR="00BD7934" w:rsidRPr="00BD7934" w:rsidRDefault="00BD7934" w:rsidP="002B64B3">
      <w:pPr>
        <w:pStyle w:val="Kolorowalistaakcent11"/>
        <w:numPr>
          <w:ilvl w:val="1"/>
          <w:numId w:val="32"/>
        </w:numPr>
        <w:tabs>
          <w:tab w:val="left" w:pos="567"/>
        </w:tabs>
        <w:autoSpaceDE w:val="0"/>
        <w:autoSpaceDN w:val="0"/>
        <w:adjustRightInd w:val="0"/>
        <w:spacing w:before="0" w:after="0" w:line="276" w:lineRule="auto"/>
        <w:ind w:left="1418" w:hanging="709"/>
        <w:rPr>
          <w:rFonts w:ascii="Arial" w:hAnsi="Arial" w:cs="Arial"/>
          <w:sz w:val="22"/>
          <w:szCs w:val="22"/>
        </w:rPr>
      </w:pPr>
      <w:r w:rsidRPr="00BD7934">
        <w:rPr>
          <w:rFonts w:ascii="Arial" w:hAnsi="Arial" w:cs="Arial"/>
          <w:color w:val="000000"/>
          <w:sz w:val="22"/>
          <w:szCs w:val="22"/>
        </w:rPr>
        <w:t xml:space="preserve">Wykonawca nie podlega wykluczeniu w okolicznościach określonych w art. 108 ust. 1 pkt 1, 2 i 5 </w:t>
      </w:r>
      <w:r w:rsidR="005904C9">
        <w:rPr>
          <w:rFonts w:ascii="Arial" w:hAnsi="Arial" w:cs="Arial"/>
          <w:color w:val="000000"/>
          <w:sz w:val="22"/>
          <w:szCs w:val="22"/>
        </w:rPr>
        <w:t xml:space="preserve">ustawy </w:t>
      </w:r>
      <w:proofErr w:type="spellStart"/>
      <w:r w:rsidR="005904C9">
        <w:rPr>
          <w:rFonts w:ascii="Arial" w:hAnsi="Arial" w:cs="Arial"/>
          <w:color w:val="000000"/>
          <w:sz w:val="22"/>
          <w:szCs w:val="22"/>
        </w:rPr>
        <w:t>Pzp</w:t>
      </w:r>
      <w:proofErr w:type="spellEnd"/>
      <w:r w:rsidR="005904C9">
        <w:rPr>
          <w:rFonts w:ascii="Arial" w:hAnsi="Arial" w:cs="Arial"/>
          <w:color w:val="000000"/>
          <w:sz w:val="22"/>
          <w:szCs w:val="22"/>
        </w:rPr>
        <w:t xml:space="preserve"> </w:t>
      </w:r>
      <w:r w:rsidRPr="00BD7934">
        <w:rPr>
          <w:rFonts w:ascii="Arial" w:hAnsi="Arial" w:cs="Arial"/>
          <w:color w:val="000000"/>
          <w:sz w:val="22"/>
          <w:szCs w:val="22"/>
        </w:rPr>
        <w:t>jeżeli udowodni Zamawiającemu, że spełnił łącznie następujące przesłanki:</w:t>
      </w:r>
    </w:p>
    <w:p w14:paraId="5E46F2A1" w14:textId="77777777" w:rsidR="00BD7934" w:rsidRPr="00BD7934" w:rsidRDefault="00BD7934" w:rsidP="002B64B3">
      <w:pPr>
        <w:pStyle w:val="Akapitzlist"/>
        <w:numPr>
          <w:ilvl w:val="2"/>
          <w:numId w:val="22"/>
        </w:numPr>
        <w:shd w:val="clear" w:color="auto" w:fill="FFFFFF"/>
        <w:spacing w:before="72" w:after="72"/>
        <w:ind w:left="1843" w:hanging="425"/>
        <w:jc w:val="both"/>
        <w:rPr>
          <w:rFonts w:cs="Arial"/>
          <w:color w:val="000000"/>
        </w:rPr>
      </w:pPr>
      <w:r w:rsidRPr="00BD7934">
        <w:rPr>
          <w:rFonts w:cs="Arial"/>
          <w:color w:val="000000"/>
        </w:rPr>
        <w:t>naprawił lub zobowiązał się do naprawienia szkody wyrządzonej przestępstwem, wykroczeniem lub swoim nieprawidłowym postępowaniem, w tym poprzez zadośćuczynienie pieniężne;</w:t>
      </w:r>
    </w:p>
    <w:p w14:paraId="62D6E2C1" w14:textId="77777777" w:rsidR="00BD7934" w:rsidRPr="00BD7934" w:rsidRDefault="00BD7934" w:rsidP="002B64B3">
      <w:pPr>
        <w:pStyle w:val="Akapitzlist"/>
        <w:numPr>
          <w:ilvl w:val="2"/>
          <w:numId w:val="22"/>
        </w:numPr>
        <w:shd w:val="clear" w:color="auto" w:fill="FFFFFF"/>
        <w:spacing w:before="72" w:after="72"/>
        <w:ind w:left="1843" w:hanging="425"/>
        <w:jc w:val="both"/>
        <w:rPr>
          <w:rFonts w:cs="Arial"/>
          <w:color w:val="000000"/>
        </w:rPr>
      </w:pPr>
      <w:r w:rsidRPr="00BD7934">
        <w:rPr>
          <w:rFonts w:cs="Arial"/>
          <w:color w:val="00000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8C5DEE7" w14:textId="77777777" w:rsidR="00BD7934" w:rsidRPr="00BD7934" w:rsidRDefault="00BD7934" w:rsidP="002B64B3">
      <w:pPr>
        <w:pStyle w:val="Akapitzlist"/>
        <w:numPr>
          <w:ilvl w:val="2"/>
          <w:numId w:val="22"/>
        </w:numPr>
        <w:shd w:val="clear" w:color="auto" w:fill="FFFFFF"/>
        <w:spacing w:before="72" w:after="72"/>
        <w:ind w:left="1843" w:hanging="425"/>
        <w:jc w:val="both"/>
        <w:rPr>
          <w:rFonts w:cs="Arial"/>
          <w:color w:val="000000"/>
        </w:rPr>
      </w:pPr>
      <w:r w:rsidRPr="00BD7934">
        <w:rPr>
          <w:rFonts w:cs="Arial"/>
          <w:color w:val="000000"/>
        </w:rPr>
        <w:t>podjął konkretne środki techniczne, organizacyjne i kadrowe, odpowiednie dla zapobiegania dalszym przestępstwom, wykroczeniom lub nieprawidłowemu postępowaniu, w szczególności:</w:t>
      </w:r>
    </w:p>
    <w:p w14:paraId="0A052720" w14:textId="77777777" w:rsidR="00BD7934" w:rsidRPr="00BD7934" w:rsidRDefault="00BD7934" w:rsidP="002B64B3">
      <w:pPr>
        <w:pStyle w:val="Akapitzlist"/>
        <w:numPr>
          <w:ilvl w:val="1"/>
          <w:numId w:val="23"/>
        </w:numPr>
        <w:shd w:val="clear" w:color="auto" w:fill="FFFFFF"/>
        <w:spacing w:before="72" w:after="72"/>
        <w:ind w:left="2268" w:hanging="425"/>
        <w:jc w:val="both"/>
        <w:rPr>
          <w:rFonts w:cs="Arial"/>
          <w:color w:val="000000"/>
        </w:rPr>
      </w:pPr>
      <w:r w:rsidRPr="00BD7934">
        <w:rPr>
          <w:rFonts w:cs="Arial"/>
          <w:color w:val="000000"/>
        </w:rPr>
        <w:t>zerwał wszelkie powiązania z osobami lub podmiotami odpowiedzialnymi za nieprawidłowe postępowanie wykonawcy,</w:t>
      </w:r>
    </w:p>
    <w:p w14:paraId="02BABCFD" w14:textId="77777777" w:rsidR="00BD7934" w:rsidRPr="00BD7934" w:rsidRDefault="00BD7934" w:rsidP="002B64B3">
      <w:pPr>
        <w:pStyle w:val="Akapitzlist"/>
        <w:numPr>
          <w:ilvl w:val="1"/>
          <w:numId w:val="23"/>
        </w:numPr>
        <w:shd w:val="clear" w:color="auto" w:fill="FFFFFF"/>
        <w:spacing w:before="72" w:after="72"/>
        <w:ind w:left="2268" w:hanging="425"/>
        <w:jc w:val="both"/>
        <w:rPr>
          <w:rFonts w:cs="Arial"/>
          <w:color w:val="000000"/>
        </w:rPr>
      </w:pPr>
      <w:r w:rsidRPr="00BD7934">
        <w:rPr>
          <w:rFonts w:cs="Arial"/>
          <w:color w:val="000000"/>
        </w:rPr>
        <w:t>zreorganizował personel,</w:t>
      </w:r>
    </w:p>
    <w:p w14:paraId="50F0D887" w14:textId="77777777" w:rsidR="00BD7934" w:rsidRPr="00BD7934" w:rsidRDefault="00BD7934" w:rsidP="002B64B3">
      <w:pPr>
        <w:pStyle w:val="Akapitzlist"/>
        <w:numPr>
          <w:ilvl w:val="1"/>
          <w:numId w:val="23"/>
        </w:numPr>
        <w:shd w:val="clear" w:color="auto" w:fill="FFFFFF"/>
        <w:spacing w:before="72" w:after="72"/>
        <w:ind w:left="2268" w:hanging="425"/>
        <w:jc w:val="both"/>
        <w:rPr>
          <w:rFonts w:cs="Arial"/>
          <w:color w:val="000000"/>
        </w:rPr>
      </w:pPr>
      <w:r w:rsidRPr="00BD7934">
        <w:rPr>
          <w:rFonts w:cs="Arial"/>
          <w:color w:val="000000"/>
        </w:rPr>
        <w:t>wdrożył system sprawozdawczości i kontroli,</w:t>
      </w:r>
    </w:p>
    <w:p w14:paraId="42AF89BD" w14:textId="77777777" w:rsidR="00BD7934" w:rsidRPr="00BD7934" w:rsidRDefault="00BD7934" w:rsidP="002B64B3">
      <w:pPr>
        <w:pStyle w:val="Akapitzlist"/>
        <w:numPr>
          <w:ilvl w:val="1"/>
          <w:numId w:val="23"/>
        </w:numPr>
        <w:shd w:val="clear" w:color="auto" w:fill="FFFFFF"/>
        <w:spacing w:before="72" w:after="72"/>
        <w:ind w:left="2268" w:hanging="425"/>
        <w:jc w:val="both"/>
        <w:rPr>
          <w:rFonts w:cs="Arial"/>
          <w:color w:val="000000"/>
        </w:rPr>
      </w:pPr>
      <w:r w:rsidRPr="00BD7934">
        <w:rPr>
          <w:rFonts w:cs="Arial"/>
          <w:color w:val="000000"/>
        </w:rPr>
        <w:t>utworzył struktury audytu wewnętrznego do monitorowania przestrzegania przepisów, wewnętrznych regulacji lub standardów,</w:t>
      </w:r>
    </w:p>
    <w:p w14:paraId="6343E835" w14:textId="77777777" w:rsidR="00BD7934" w:rsidRPr="00BD7934" w:rsidRDefault="00BD7934" w:rsidP="002B64B3">
      <w:pPr>
        <w:pStyle w:val="Akapitzlist"/>
        <w:numPr>
          <w:ilvl w:val="1"/>
          <w:numId w:val="23"/>
        </w:numPr>
        <w:shd w:val="clear" w:color="auto" w:fill="FFFFFF"/>
        <w:spacing w:before="72" w:after="72"/>
        <w:ind w:left="2268" w:hanging="425"/>
        <w:jc w:val="both"/>
        <w:rPr>
          <w:rFonts w:cs="Arial"/>
          <w:color w:val="000000"/>
        </w:rPr>
      </w:pPr>
      <w:r w:rsidRPr="00BD7934">
        <w:rPr>
          <w:rFonts w:cs="Arial"/>
          <w:color w:val="000000"/>
        </w:rPr>
        <w:t xml:space="preserve">wprowadził wewnętrzne regulacje dotyczące odpowiedzialności </w:t>
      </w:r>
      <w:r w:rsidRPr="00BD7934">
        <w:rPr>
          <w:rFonts w:cs="Arial"/>
          <w:color w:val="000000"/>
        </w:rPr>
        <w:br/>
        <w:t>i odszkodowań za nieprzestrzeganie przepisów, wewnętrznych regulacji lub standardów.</w:t>
      </w:r>
    </w:p>
    <w:p w14:paraId="3F301D35" w14:textId="77777777" w:rsidR="00BD7934" w:rsidRPr="00BD7934" w:rsidRDefault="00BD7934" w:rsidP="002B64B3">
      <w:pPr>
        <w:pStyle w:val="Kolorowalistaakcent11"/>
        <w:numPr>
          <w:ilvl w:val="1"/>
          <w:numId w:val="32"/>
        </w:numPr>
        <w:tabs>
          <w:tab w:val="left" w:pos="1418"/>
        </w:tabs>
        <w:autoSpaceDE w:val="0"/>
        <w:autoSpaceDN w:val="0"/>
        <w:adjustRightInd w:val="0"/>
        <w:spacing w:before="0" w:after="0" w:line="276" w:lineRule="auto"/>
        <w:ind w:left="1418" w:hanging="709"/>
        <w:rPr>
          <w:rFonts w:ascii="Arial" w:hAnsi="Arial" w:cs="Arial"/>
          <w:iCs/>
          <w:sz w:val="22"/>
          <w:szCs w:val="22"/>
        </w:rPr>
      </w:pPr>
      <w:r w:rsidRPr="00BD7934">
        <w:rPr>
          <w:rFonts w:ascii="Arial" w:hAnsi="Arial" w:cs="Arial"/>
          <w:color w:val="000000"/>
          <w:sz w:val="22"/>
          <w:szCs w:val="22"/>
        </w:rPr>
        <w:t>Zamawiający ocenia, czy podjęte przez wyko</w:t>
      </w:r>
      <w:r w:rsidR="001B12B0">
        <w:rPr>
          <w:rFonts w:ascii="Arial" w:hAnsi="Arial" w:cs="Arial"/>
          <w:color w:val="000000"/>
          <w:sz w:val="22"/>
          <w:szCs w:val="22"/>
        </w:rPr>
        <w:t>nawcę czynności wskazane w pkt 8</w:t>
      </w:r>
      <w:r w:rsidR="00547953">
        <w:rPr>
          <w:rFonts w:ascii="Arial" w:hAnsi="Arial" w:cs="Arial"/>
          <w:color w:val="000000"/>
          <w:sz w:val="22"/>
          <w:szCs w:val="22"/>
        </w:rPr>
        <w:t>.5</w:t>
      </w:r>
      <w:r w:rsidRPr="00BD7934">
        <w:rPr>
          <w:rFonts w:ascii="Arial" w:hAnsi="Arial" w:cs="Arial"/>
          <w:color w:val="000000"/>
          <w:sz w:val="22"/>
          <w:szCs w:val="22"/>
        </w:rPr>
        <w:t xml:space="preserve"> SWZ są wystarczające do wykazania jego rzetelności, uwzględniając wagę i szczególne okoliczności czynu wykonawcy. Jeżeli podjęte przez wyko</w:t>
      </w:r>
      <w:r w:rsidR="001B12B0">
        <w:rPr>
          <w:rFonts w:ascii="Arial" w:hAnsi="Arial" w:cs="Arial"/>
          <w:color w:val="000000"/>
          <w:sz w:val="22"/>
          <w:szCs w:val="22"/>
        </w:rPr>
        <w:t xml:space="preserve">nawcę </w:t>
      </w:r>
      <w:r w:rsidR="001B12B0">
        <w:rPr>
          <w:rFonts w:ascii="Arial" w:hAnsi="Arial" w:cs="Arial"/>
          <w:color w:val="000000"/>
          <w:sz w:val="22"/>
          <w:szCs w:val="22"/>
        </w:rPr>
        <w:lastRenderedPageBreak/>
        <w:t>czynności wskazane w pkt 8</w:t>
      </w:r>
      <w:r w:rsidR="00547953">
        <w:rPr>
          <w:rFonts w:ascii="Arial" w:hAnsi="Arial" w:cs="Arial"/>
          <w:color w:val="000000"/>
          <w:sz w:val="22"/>
          <w:szCs w:val="22"/>
        </w:rPr>
        <w:t>.5</w:t>
      </w:r>
      <w:r w:rsidRPr="00BD7934">
        <w:rPr>
          <w:rFonts w:ascii="Arial" w:hAnsi="Arial" w:cs="Arial"/>
          <w:color w:val="000000"/>
          <w:sz w:val="22"/>
          <w:szCs w:val="22"/>
        </w:rPr>
        <w:t xml:space="preserve"> SWZ nie są wystarczające do wykazania jego rzetelności, zamawiający wyklucza wykonawcę</w:t>
      </w:r>
    </w:p>
    <w:p w14:paraId="33DD5FEF" w14:textId="77777777" w:rsidR="00BD7934" w:rsidRPr="00F02A29" w:rsidRDefault="00BD7934" w:rsidP="002B64B3">
      <w:pPr>
        <w:pStyle w:val="Akapitzlist"/>
        <w:numPr>
          <w:ilvl w:val="1"/>
          <w:numId w:val="32"/>
        </w:numPr>
        <w:ind w:left="1418" w:hanging="709"/>
        <w:jc w:val="both"/>
        <w:rPr>
          <w:rFonts w:cs="Arial"/>
        </w:rPr>
      </w:pPr>
      <w:r w:rsidRPr="00BD7934">
        <w:rPr>
          <w:rFonts w:cs="Arial"/>
          <w:iCs/>
        </w:rPr>
        <w:t xml:space="preserve">Sposób wykazania braku podstaw </w:t>
      </w:r>
      <w:r w:rsidR="001B12B0">
        <w:rPr>
          <w:rFonts w:cs="Arial"/>
          <w:iCs/>
        </w:rPr>
        <w:t>wykluczenia wskazano w pkt. 9 SWZ</w:t>
      </w:r>
    </w:p>
    <w:p w14:paraId="4EB619F5" w14:textId="77777777" w:rsidR="001C79FA" w:rsidRDefault="001C79FA" w:rsidP="002B64B3">
      <w:pPr>
        <w:pStyle w:val="Nagwek1"/>
        <w:numPr>
          <w:ilvl w:val="0"/>
          <w:numId w:val="32"/>
        </w:numPr>
        <w:ind w:left="284" w:hanging="284"/>
      </w:pPr>
      <w:bookmarkStart w:id="8" w:name="_Toc72764329"/>
      <w:r>
        <w:t>INFORMACJA O PODMIOTOWYCH ŚRODKACH DOWODOWYCH</w:t>
      </w:r>
      <w:bookmarkEnd w:id="8"/>
    </w:p>
    <w:p w14:paraId="3B0EA671" w14:textId="77777777" w:rsidR="00EF0078" w:rsidRPr="000149E3" w:rsidRDefault="00EF0078" w:rsidP="002B64B3">
      <w:pPr>
        <w:pStyle w:val="Kolorowalistaakcent11"/>
        <w:numPr>
          <w:ilvl w:val="1"/>
          <w:numId w:val="33"/>
        </w:numPr>
        <w:tabs>
          <w:tab w:val="left" w:pos="567"/>
        </w:tabs>
        <w:autoSpaceDE w:val="0"/>
        <w:autoSpaceDN w:val="0"/>
        <w:adjustRightInd w:val="0"/>
        <w:spacing w:line="276" w:lineRule="auto"/>
        <w:ind w:left="1418" w:hanging="709"/>
        <w:rPr>
          <w:rFonts w:ascii="Arial" w:hAnsi="Arial" w:cs="Arial"/>
          <w:b/>
          <w:sz w:val="22"/>
          <w:szCs w:val="22"/>
        </w:rPr>
      </w:pPr>
      <w:r w:rsidRPr="000149E3">
        <w:rPr>
          <w:rFonts w:ascii="Arial" w:hAnsi="Arial" w:cs="Arial"/>
          <w:bCs/>
          <w:sz w:val="22"/>
          <w:szCs w:val="22"/>
        </w:rPr>
        <w:t xml:space="preserve">Wykonawca zobowiązany jest złożyć </w:t>
      </w:r>
      <w:r w:rsidRPr="000149E3">
        <w:rPr>
          <w:rFonts w:ascii="Arial" w:hAnsi="Arial" w:cs="Arial"/>
          <w:b/>
          <w:sz w:val="22"/>
          <w:szCs w:val="22"/>
          <w:u w:val="single"/>
        </w:rPr>
        <w:t>wraz z ofertą</w:t>
      </w:r>
      <w:r w:rsidR="007F3780">
        <w:rPr>
          <w:rFonts w:ascii="Arial" w:hAnsi="Arial" w:cs="Arial"/>
          <w:b/>
          <w:sz w:val="22"/>
          <w:szCs w:val="22"/>
          <w:u w:val="single"/>
        </w:rPr>
        <w:t xml:space="preserve"> </w:t>
      </w:r>
      <w:r w:rsidRPr="000149E3">
        <w:rPr>
          <w:rFonts w:ascii="Arial" w:hAnsi="Arial" w:cs="Arial"/>
          <w:sz w:val="22"/>
          <w:szCs w:val="22"/>
        </w:rPr>
        <w:t>oświadczenie stanowiące wstępne potwierdzenie, że Wykonawca na dzień składania ofert:</w:t>
      </w:r>
    </w:p>
    <w:p w14:paraId="3C14201B" w14:textId="77777777" w:rsidR="00EF0078" w:rsidRPr="000149E3" w:rsidRDefault="00EF0078" w:rsidP="002B64B3">
      <w:pPr>
        <w:pStyle w:val="Kolorowalistaakcent11"/>
        <w:numPr>
          <w:ilvl w:val="2"/>
          <w:numId w:val="24"/>
        </w:numPr>
        <w:tabs>
          <w:tab w:val="left" w:pos="567"/>
          <w:tab w:val="left" w:pos="851"/>
          <w:tab w:val="left" w:pos="141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nie podlega wykluczeniu,</w:t>
      </w:r>
    </w:p>
    <w:p w14:paraId="6B208A97" w14:textId="77777777" w:rsidR="00EF0078" w:rsidRPr="000149E3" w:rsidRDefault="00EF0078" w:rsidP="002B64B3">
      <w:pPr>
        <w:pStyle w:val="Kolorowalistaakcent11"/>
        <w:numPr>
          <w:ilvl w:val="2"/>
          <w:numId w:val="24"/>
        </w:numPr>
        <w:tabs>
          <w:tab w:val="left" w:pos="567"/>
          <w:tab w:val="left" w:pos="851"/>
          <w:tab w:val="left" w:pos="226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spełnia warunki udziału w postępowaniu.</w:t>
      </w:r>
    </w:p>
    <w:p w14:paraId="5A71BA71" w14:textId="77777777" w:rsidR="00CE0FC6" w:rsidRPr="000149E3" w:rsidRDefault="00CE0FC6" w:rsidP="002B64B3">
      <w:pPr>
        <w:pStyle w:val="Kolorowalistaakcent11"/>
        <w:numPr>
          <w:ilvl w:val="1"/>
          <w:numId w:val="33"/>
        </w:numPr>
        <w:tabs>
          <w:tab w:val="left" w:pos="567"/>
          <w:tab w:val="left" w:pos="851"/>
          <w:tab w:val="left" w:pos="1418"/>
        </w:tabs>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Wraz z ofertą Wykonawca składa również:</w:t>
      </w:r>
    </w:p>
    <w:p w14:paraId="580A56FE" w14:textId="77777777" w:rsidR="00CE0FC6" w:rsidRPr="000149E3" w:rsidRDefault="00CE0FC6" w:rsidP="002B64B3">
      <w:pPr>
        <w:pStyle w:val="Kolorowalistaakcent11"/>
        <w:numPr>
          <w:ilvl w:val="0"/>
          <w:numId w:val="25"/>
        </w:numPr>
        <w:tabs>
          <w:tab w:val="left" w:pos="567"/>
          <w:tab w:val="left" w:pos="851"/>
          <w:tab w:val="left" w:pos="226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 xml:space="preserve">Pełnomocnictwo </w:t>
      </w:r>
      <w:r w:rsidR="00A962DC" w:rsidRPr="000149E3">
        <w:rPr>
          <w:rFonts w:ascii="Arial" w:hAnsi="Arial" w:cs="Arial"/>
          <w:sz w:val="22"/>
          <w:szCs w:val="22"/>
        </w:rPr>
        <w:t>do reprezentowania w postępowaniu albo do reprezentowania w postępowaniu i zawarcia umowy, w przypadku Wykonawców wspólnie ubiegających się o udzielenie zamówienia (dotyczy również wspólników spółki cywilnej)</w:t>
      </w:r>
    </w:p>
    <w:p w14:paraId="1FB8353A" w14:textId="77777777" w:rsidR="00A962DC" w:rsidRPr="000149E3" w:rsidRDefault="00A962DC" w:rsidP="002B64B3">
      <w:pPr>
        <w:pStyle w:val="Kolorowalistaakcent11"/>
        <w:numPr>
          <w:ilvl w:val="0"/>
          <w:numId w:val="25"/>
        </w:numPr>
        <w:tabs>
          <w:tab w:val="left" w:pos="567"/>
          <w:tab w:val="left" w:pos="851"/>
          <w:tab w:val="left" w:pos="2268"/>
        </w:tabs>
        <w:autoSpaceDE w:val="0"/>
        <w:autoSpaceDN w:val="0"/>
        <w:adjustRightInd w:val="0"/>
        <w:spacing w:line="276" w:lineRule="auto"/>
        <w:ind w:left="2268" w:hanging="425"/>
        <w:rPr>
          <w:rFonts w:ascii="Arial" w:hAnsi="Arial" w:cs="Arial"/>
          <w:sz w:val="22"/>
          <w:szCs w:val="22"/>
        </w:rPr>
      </w:pPr>
      <w:r w:rsidRPr="000149E3">
        <w:rPr>
          <w:rFonts w:ascii="Arial" w:hAnsi="Arial" w:cs="Arial"/>
          <w:sz w:val="22"/>
          <w:szCs w:val="22"/>
        </w:rPr>
        <w:t>Pełnomocnictwo do występowania w imieniu Wykonawcy, w przypadku gdy dokumenty składające się na ofertę podpisuje osoba, której umocowanie do reprezentowania Wykonawcy nie będzie wynikać z dokumentów dołączonych do oferty</w:t>
      </w:r>
    </w:p>
    <w:p w14:paraId="78DEBB92" w14:textId="77777777" w:rsidR="00A962DC" w:rsidRPr="000149E3" w:rsidRDefault="00A962DC" w:rsidP="002B64B3">
      <w:pPr>
        <w:pStyle w:val="Kolorowalistaakcent11"/>
        <w:numPr>
          <w:ilvl w:val="1"/>
          <w:numId w:val="33"/>
        </w:numPr>
        <w:tabs>
          <w:tab w:val="left" w:pos="567"/>
          <w:tab w:val="left" w:pos="851"/>
          <w:tab w:val="left" w:pos="1418"/>
        </w:tabs>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Dokumenty składane przez Wykonawcę na Wezwanie Zamawiającego:</w:t>
      </w:r>
    </w:p>
    <w:p w14:paraId="658057C8" w14:textId="77777777" w:rsidR="00D40EDC" w:rsidRDefault="00F02A29" w:rsidP="004B39B9">
      <w:pPr>
        <w:pStyle w:val="Akapitzlist"/>
        <w:numPr>
          <w:ilvl w:val="0"/>
          <w:numId w:val="77"/>
        </w:numPr>
        <w:jc w:val="both"/>
        <w:rPr>
          <w:rFonts w:cs="Arial"/>
        </w:rPr>
      </w:pPr>
      <w:r w:rsidRPr="000149E3">
        <w:rPr>
          <w:rFonts w:cs="Arial"/>
        </w:rPr>
        <w:t>Oświadczenie wykonawcy, w zakresie art. 108 ust. 1 pkt 5 ustawy, o braku przynależności do tej samej grupy kapitałowej, w rozumieniu ustawy z dnia 16 lutego 2007 r. o ochronie konkuren</w:t>
      </w:r>
      <w:r w:rsidR="00D960ED">
        <w:rPr>
          <w:rFonts w:cs="Arial"/>
        </w:rPr>
        <w:t xml:space="preserve">cji i konsumentów (tj. Dz. U. z 2021 r. poz. 275 z </w:t>
      </w:r>
      <w:proofErr w:type="spellStart"/>
      <w:r w:rsidR="00D960ED">
        <w:rPr>
          <w:rFonts w:cs="Arial"/>
        </w:rPr>
        <w:t>późn</w:t>
      </w:r>
      <w:proofErr w:type="spellEnd"/>
      <w:r w:rsidR="00D960ED">
        <w:rPr>
          <w:rFonts w:cs="Arial"/>
        </w:rPr>
        <w:t>. zm.</w:t>
      </w:r>
      <w:r w:rsidRPr="000149E3">
        <w:rPr>
          <w:rFonts w:cs="Arial"/>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niezależnie od innego wykonawcy należącego do tej samej grupy kapitałowej (załącznik nr 3 do SWZ),</w:t>
      </w:r>
    </w:p>
    <w:p w14:paraId="35F59FB9" w14:textId="21986964" w:rsidR="00415F2A" w:rsidRDefault="00415F2A" w:rsidP="004B39B9">
      <w:pPr>
        <w:pStyle w:val="Akapitzlist"/>
        <w:numPr>
          <w:ilvl w:val="0"/>
          <w:numId w:val="77"/>
        </w:numPr>
        <w:ind w:left="2268" w:hanging="425"/>
        <w:jc w:val="both"/>
        <w:rPr>
          <w:rFonts w:cs="Arial"/>
        </w:rPr>
      </w:pPr>
      <w:r>
        <w:rPr>
          <w:rFonts w:cs="Arial"/>
          <w:color w:val="000000"/>
        </w:rPr>
        <w:t xml:space="preserve">Informacja pisemna z banku lub spółdzielczej kasy oszczędnościowo-kredytowej potwierdzająca wysokość posiadanych środków finansowych lub zdolność kredytową Wykonawcy o wysokości co najmniej: </w:t>
      </w:r>
      <w:r w:rsidR="00295E1A">
        <w:rPr>
          <w:rFonts w:cs="Arial"/>
          <w:color w:val="000000"/>
        </w:rPr>
        <w:t>300</w:t>
      </w:r>
      <w:r>
        <w:rPr>
          <w:rFonts w:cs="Arial"/>
          <w:color w:val="000000"/>
        </w:rPr>
        <w:t xml:space="preserve">.000,00 zł </w:t>
      </w:r>
      <w:r w:rsidRPr="008969CE">
        <w:rPr>
          <w:rFonts w:cs="Arial"/>
          <w:color w:val="000000"/>
        </w:rPr>
        <w:t>w celu potwierdzenie spełnienia warunku udziału w postępowaniu w zakresie sytuacji ekonomicznej lub finansowej,</w:t>
      </w:r>
    </w:p>
    <w:p w14:paraId="523CEEA7" w14:textId="40DF296F" w:rsidR="00415F2A" w:rsidRPr="00F50C9A" w:rsidRDefault="00415F2A" w:rsidP="004B39B9">
      <w:pPr>
        <w:pStyle w:val="Akapitzlist"/>
        <w:numPr>
          <w:ilvl w:val="0"/>
          <w:numId w:val="77"/>
        </w:numPr>
        <w:ind w:left="2268" w:hanging="425"/>
        <w:jc w:val="both"/>
        <w:rPr>
          <w:rFonts w:cs="Arial"/>
        </w:rPr>
      </w:pPr>
      <w:r>
        <w:rPr>
          <w:rFonts w:cs="Arial"/>
          <w:color w:val="000000"/>
        </w:rPr>
        <w:t xml:space="preserve">Dokument potwierdzający że Wykonawca jest ubezpieczony od odpowiedzialności cywilnej w zakresie prowadzonej działalności związanej z przedmiotem zamówienia na sumę gwarancyjną określona przez Zamawiającego tj.: </w:t>
      </w:r>
      <w:r w:rsidRPr="008969CE">
        <w:rPr>
          <w:rFonts w:cs="Arial"/>
          <w:color w:val="000000"/>
        </w:rPr>
        <w:t>co najmniej</w:t>
      </w:r>
      <w:r>
        <w:rPr>
          <w:rFonts w:cs="Arial"/>
          <w:color w:val="000000"/>
        </w:rPr>
        <w:t xml:space="preserve"> </w:t>
      </w:r>
      <w:r w:rsidR="00295E1A">
        <w:rPr>
          <w:rFonts w:cs="Arial"/>
          <w:color w:val="000000"/>
        </w:rPr>
        <w:t>600</w:t>
      </w:r>
      <w:r>
        <w:rPr>
          <w:rFonts w:cs="Arial"/>
          <w:color w:val="000000"/>
        </w:rPr>
        <w:t>.000</w:t>
      </w:r>
      <w:r w:rsidRPr="008969CE">
        <w:rPr>
          <w:rFonts w:cs="Arial"/>
          <w:color w:val="000000"/>
        </w:rPr>
        <w:t>,00 zł</w:t>
      </w:r>
      <w:r>
        <w:rPr>
          <w:rFonts w:cs="Arial"/>
          <w:color w:val="000000"/>
        </w:rPr>
        <w:t xml:space="preserve"> – </w:t>
      </w:r>
      <w:r w:rsidRPr="00F50C9A">
        <w:rPr>
          <w:rFonts w:cs="Arial"/>
          <w:color w:val="000000"/>
        </w:rPr>
        <w:t>w celu potwierdzenia spełnienia warunków udziału w postępowaniu w zakresie sytuacji ekonomicznej lub finansowej,</w:t>
      </w:r>
    </w:p>
    <w:p w14:paraId="1616040C" w14:textId="1B983C0D" w:rsidR="00415F2A" w:rsidRDefault="00415F2A" w:rsidP="004B39B9">
      <w:pPr>
        <w:pStyle w:val="Akapitzlist"/>
        <w:numPr>
          <w:ilvl w:val="0"/>
          <w:numId w:val="77"/>
        </w:numPr>
        <w:ind w:left="2268" w:hanging="425"/>
        <w:jc w:val="both"/>
        <w:rPr>
          <w:rFonts w:cs="Arial"/>
        </w:rPr>
      </w:pPr>
      <w:r w:rsidRPr="000149E3">
        <w:rPr>
          <w:rFonts w:cs="Arial"/>
        </w:rPr>
        <w:t xml:space="preserve">Wykaz </w:t>
      </w:r>
      <w:r>
        <w:rPr>
          <w:rFonts w:cs="Arial"/>
        </w:rPr>
        <w:t>robót</w:t>
      </w:r>
      <w:r w:rsidRPr="000149E3">
        <w:rPr>
          <w:rFonts w:cs="Arial"/>
        </w:rPr>
        <w:t xml:space="preserve"> według wzoru stanowiącego załącznik nr 4 do niniejszej SWZ w celu potwierdzenia spełnienia warunków udziału w postępowaniu zakresie zdolności technicznej</w:t>
      </w:r>
      <w:r w:rsidR="00F50C9A">
        <w:rPr>
          <w:rFonts w:cs="Arial"/>
        </w:rPr>
        <w:t>,</w:t>
      </w:r>
    </w:p>
    <w:p w14:paraId="685718A2" w14:textId="537DC3D6" w:rsidR="00D40EDC" w:rsidRDefault="00F02A29" w:rsidP="004B39B9">
      <w:pPr>
        <w:pStyle w:val="Akapitzlist"/>
        <w:numPr>
          <w:ilvl w:val="0"/>
          <w:numId w:val="77"/>
        </w:numPr>
        <w:ind w:left="2268" w:hanging="425"/>
        <w:jc w:val="both"/>
        <w:rPr>
          <w:rFonts w:cs="Arial"/>
        </w:rPr>
      </w:pPr>
      <w:r w:rsidRPr="000149E3">
        <w:rPr>
          <w:rFonts w:cs="Arial"/>
        </w:rPr>
        <w:t>Wykaz osób według wzoru stanowiącego załącznik nr 5 do niniejszej SWZ w celu potwierdzenia spełnienia warunków udziału w postępowaniu zakresie zdolności zawodowej</w:t>
      </w:r>
      <w:r w:rsidR="00415F2A">
        <w:rPr>
          <w:rFonts w:cs="Arial"/>
        </w:rPr>
        <w:t>,</w:t>
      </w:r>
    </w:p>
    <w:p w14:paraId="7058F47D" w14:textId="77777777" w:rsidR="000E3D1C" w:rsidRPr="000149E3" w:rsidRDefault="000E3D1C" w:rsidP="002B64B3">
      <w:pPr>
        <w:pStyle w:val="Kolorowalistaakcent11"/>
        <w:numPr>
          <w:ilvl w:val="1"/>
          <w:numId w:val="33"/>
        </w:numPr>
        <w:autoSpaceDE w:val="0"/>
        <w:autoSpaceDN w:val="0"/>
        <w:adjustRightInd w:val="0"/>
        <w:spacing w:line="276" w:lineRule="auto"/>
        <w:ind w:left="1418" w:hanging="709"/>
        <w:rPr>
          <w:rFonts w:ascii="Arial" w:hAnsi="Arial" w:cs="Arial"/>
          <w:b/>
          <w:sz w:val="22"/>
          <w:szCs w:val="22"/>
        </w:rPr>
      </w:pPr>
      <w:r w:rsidRPr="000149E3">
        <w:rPr>
          <w:rFonts w:ascii="Arial" w:hAnsi="Arial" w:cs="Arial"/>
          <w:color w:val="000000"/>
          <w:sz w:val="22"/>
          <w:szCs w:val="22"/>
        </w:rPr>
        <w:t>Jeżeli Wykonawca nie złożył ośw</w:t>
      </w:r>
      <w:r w:rsidR="00253BF5">
        <w:rPr>
          <w:rFonts w:ascii="Arial" w:hAnsi="Arial" w:cs="Arial"/>
          <w:color w:val="000000"/>
          <w:sz w:val="22"/>
          <w:szCs w:val="22"/>
        </w:rPr>
        <w:t>iadczenia, o którym mowa w pkt 9</w:t>
      </w:r>
      <w:r w:rsidRPr="000149E3">
        <w:rPr>
          <w:rFonts w:ascii="Arial" w:hAnsi="Arial" w:cs="Arial"/>
          <w:color w:val="000000"/>
          <w:sz w:val="22"/>
          <w:szCs w:val="22"/>
        </w:rPr>
        <w:t xml:space="preserve">.1 SWZ lub jest ono niekompletne lub zawiera błędy, Zamawiający wezwie Wykonawcę odpowiednio do jego złożenia, poprawienia lub uzupełnienia w wyznaczonym terminie, chyba że </w:t>
      </w:r>
      <w:r w:rsidRPr="000149E3">
        <w:rPr>
          <w:rFonts w:ascii="Arial" w:hAnsi="Arial" w:cs="Arial"/>
          <w:color w:val="000000"/>
          <w:sz w:val="22"/>
          <w:szCs w:val="22"/>
        </w:rPr>
        <w:lastRenderedPageBreak/>
        <w:t>oferta Wykonawcy podlega odrzuceniu bez względu na jego złożenie, uzupełnienie lub poprawienie lub zachodzą przesłanki unieważnienia postępowania.</w:t>
      </w:r>
    </w:p>
    <w:p w14:paraId="1FA84E62" w14:textId="77777777" w:rsidR="000E3D1C" w:rsidRPr="000149E3" w:rsidRDefault="000E3D1C" w:rsidP="002B64B3">
      <w:pPr>
        <w:pStyle w:val="Kolorowalistaakcent11"/>
        <w:numPr>
          <w:ilvl w:val="1"/>
          <w:numId w:val="33"/>
        </w:numPr>
        <w:autoSpaceDE w:val="0"/>
        <w:autoSpaceDN w:val="0"/>
        <w:adjustRightInd w:val="0"/>
        <w:spacing w:line="276" w:lineRule="auto"/>
        <w:ind w:left="1418" w:hanging="709"/>
        <w:rPr>
          <w:rFonts w:ascii="Arial" w:hAnsi="Arial" w:cs="Arial"/>
          <w:b/>
          <w:sz w:val="22"/>
          <w:szCs w:val="22"/>
        </w:rPr>
      </w:pPr>
      <w:r w:rsidRPr="000149E3">
        <w:rPr>
          <w:rFonts w:ascii="Arial" w:hAnsi="Arial" w:cs="Arial"/>
          <w:color w:val="000000"/>
          <w:sz w:val="22"/>
          <w:szCs w:val="22"/>
        </w:rPr>
        <w:t>Zamawiający może żądać od Wykonawców wyjaśnień dotyczących treści oświ</w:t>
      </w:r>
      <w:r w:rsidR="00253BF5">
        <w:rPr>
          <w:rFonts w:ascii="Arial" w:hAnsi="Arial" w:cs="Arial"/>
          <w:color w:val="000000"/>
          <w:sz w:val="22"/>
          <w:szCs w:val="22"/>
        </w:rPr>
        <w:t>adczenia, o których mowa w pkt 9</w:t>
      </w:r>
      <w:r w:rsidRPr="000149E3">
        <w:rPr>
          <w:rFonts w:ascii="Arial" w:hAnsi="Arial" w:cs="Arial"/>
          <w:color w:val="000000"/>
          <w:sz w:val="22"/>
          <w:szCs w:val="22"/>
        </w:rPr>
        <w:t>.1 SWZ.</w:t>
      </w:r>
    </w:p>
    <w:p w14:paraId="16D3B988" w14:textId="77777777" w:rsidR="000E3D1C" w:rsidRPr="000149E3" w:rsidRDefault="000E3D1C" w:rsidP="002B64B3">
      <w:pPr>
        <w:pStyle w:val="Kolorowalistaakcent11"/>
        <w:numPr>
          <w:ilvl w:val="1"/>
          <w:numId w:val="33"/>
        </w:numPr>
        <w:autoSpaceDE w:val="0"/>
        <w:autoSpaceDN w:val="0"/>
        <w:adjustRightInd w:val="0"/>
        <w:spacing w:line="276" w:lineRule="auto"/>
        <w:ind w:left="1418" w:hanging="709"/>
        <w:rPr>
          <w:rFonts w:ascii="Arial" w:hAnsi="Arial" w:cs="Arial"/>
          <w:b/>
          <w:sz w:val="22"/>
          <w:szCs w:val="22"/>
        </w:rPr>
      </w:pPr>
      <w:r w:rsidRPr="000149E3">
        <w:rPr>
          <w:rFonts w:ascii="Arial" w:hAnsi="Arial" w:cs="Arial"/>
          <w:color w:val="000000"/>
          <w:sz w:val="22"/>
          <w:szCs w:val="22"/>
        </w:rPr>
        <w:t>Jeżeli złożone przez Wykonawcę ośw</w:t>
      </w:r>
      <w:r w:rsidR="00253BF5">
        <w:rPr>
          <w:rFonts w:ascii="Arial" w:hAnsi="Arial" w:cs="Arial"/>
          <w:color w:val="000000"/>
          <w:sz w:val="22"/>
          <w:szCs w:val="22"/>
        </w:rPr>
        <w:t>iadczenie, o którym mowa w pkt 9</w:t>
      </w:r>
      <w:r w:rsidRPr="000149E3">
        <w:rPr>
          <w:rFonts w:ascii="Arial" w:hAnsi="Arial" w:cs="Arial"/>
          <w:color w:val="000000"/>
          <w:sz w:val="22"/>
          <w:szCs w:val="22"/>
        </w:rPr>
        <w:t>.1 SWZ budzi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53814529" w14:textId="77777777" w:rsidR="000E3D1C" w:rsidRPr="000149E3" w:rsidRDefault="000E3D1C" w:rsidP="002B64B3">
      <w:pPr>
        <w:pStyle w:val="Kolorowalistaakcent11"/>
        <w:numPr>
          <w:ilvl w:val="1"/>
          <w:numId w:val="33"/>
        </w:numPr>
        <w:autoSpaceDE w:val="0"/>
        <w:autoSpaceDN w:val="0"/>
        <w:adjustRightInd w:val="0"/>
        <w:spacing w:line="276" w:lineRule="auto"/>
        <w:ind w:left="1418" w:hanging="709"/>
        <w:rPr>
          <w:rFonts w:ascii="Arial" w:hAnsi="Arial" w:cs="Arial"/>
          <w:sz w:val="22"/>
          <w:szCs w:val="22"/>
        </w:rPr>
      </w:pPr>
      <w:bookmarkStart w:id="9" w:name="_Hlk61070718"/>
      <w:r w:rsidRPr="000149E3">
        <w:rPr>
          <w:rFonts w:ascii="Arial" w:hAnsi="Arial" w:cs="Arial"/>
          <w:color w:val="000000"/>
          <w:sz w:val="22"/>
          <w:szCs w:val="22"/>
        </w:rPr>
        <w:t xml:space="preserve">W przypadku, o którym mowa w pkt. 7.3 SWZ Wykonawcy wspólnie ubiegający się o udzielenie zamówienia </w:t>
      </w:r>
      <w:r w:rsidRPr="000149E3">
        <w:rPr>
          <w:rFonts w:ascii="Arial" w:hAnsi="Arial" w:cs="Arial"/>
          <w:b/>
          <w:bCs/>
          <w:color w:val="000000"/>
          <w:sz w:val="22"/>
          <w:szCs w:val="22"/>
        </w:rPr>
        <w:t>dołączają do oferty</w:t>
      </w:r>
      <w:r w:rsidRPr="000149E3">
        <w:rPr>
          <w:rFonts w:ascii="Arial" w:hAnsi="Arial" w:cs="Arial"/>
          <w:color w:val="000000"/>
          <w:sz w:val="22"/>
          <w:szCs w:val="22"/>
        </w:rPr>
        <w:t xml:space="preserve"> oświadczenie, z którego wynika, które roboty budowlane, dostawy lub usługi wykonają poszczególni Wykonawcy. W przypadku gdy ofertę składa spółka cywilna, a pełen zakres prac wykonają wspólnicy wspólnie w ramach umowy spółki oświadczenie powinno potwierdzać ten fakt. </w:t>
      </w:r>
      <w:r w:rsidRPr="000149E3">
        <w:rPr>
          <w:rFonts w:ascii="Arial" w:hAnsi="Arial" w:cs="Arial"/>
          <w:b/>
          <w:bCs/>
          <w:color w:val="000000" w:themeColor="text1"/>
          <w:sz w:val="22"/>
          <w:szCs w:val="22"/>
        </w:rPr>
        <w:t>Oświadczenie należy złożyć wg</w:t>
      </w:r>
      <w:r w:rsidR="00253BF5">
        <w:rPr>
          <w:rFonts w:ascii="Arial" w:hAnsi="Arial" w:cs="Arial"/>
          <w:b/>
          <w:bCs/>
          <w:sz w:val="22"/>
          <w:szCs w:val="22"/>
        </w:rPr>
        <w:t xml:space="preserve"> wymogów załącznika nr 2</w:t>
      </w:r>
      <w:r w:rsidRPr="000149E3">
        <w:rPr>
          <w:rFonts w:ascii="Arial" w:hAnsi="Arial" w:cs="Arial"/>
          <w:b/>
          <w:bCs/>
          <w:sz w:val="22"/>
          <w:szCs w:val="22"/>
        </w:rPr>
        <w:t xml:space="preserve"> do SWZ.</w:t>
      </w:r>
    </w:p>
    <w:bookmarkEnd w:id="9"/>
    <w:p w14:paraId="21471CEC" w14:textId="77777777" w:rsidR="000E3D1C" w:rsidRPr="000149E3" w:rsidRDefault="000E3D1C" w:rsidP="002B64B3">
      <w:pPr>
        <w:pStyle w:val="Kolorowalistaakcent11"/>
        <w:numPr>
          <w:ilvl w:val="1"/>
          <w:numId w:val="33"/>
        </w:numPr>
        <w:autoSpaceDE w:val="0"/>
        <w:autoSpaceDN w:val="0"/>
        <w:adjustRightInd w:val="0"/>
        <w:spacing w:before="0" w:after="0" w:line="276" w:lineRule="auto"/>
        <w:ind w:left="1418" w:hanging="709"/>
        <w:rPr>
          <w:rFonts w:ascii="Arial" w:hAnsi="Arial" w:cs="Arial"/>
          <w:sz w:val="22"/>
          <w:szCs w:val="22"/>
        </w:rPr>
      </w:pPr>
      <w:r w:rsidRPr="000149E3">
        <w:rPr>
          <w:rFonts w:ascii="Arial" w:hAnsi="Arial" w:cs="Arial"/>
          <w:sz w:val="22"/>
          <w:szCs w:val="22"/>
        </w:rPr>
        <w:t xml:space="preserve">Zamawiający </w:t>
      </w:r>
      <w:r w:rsidRPr="000149E3">
        <w:rPr>
          <w:rFonts w:ascii="Arial" w:hAnsi="Arial" w:cs="Arial"/>
          <w:b/>
          <w:bCs/>
          <w:sz w:val="22"/>
          <w:szCs w:val="22"/>
        </w:rPr>
        <w:t xml:space="preserve">wezwie </w:t>
      </w:r>
      <w:r w:rsidRPr="000149E3">
        <w:rPr>
          <w:rFonts w:ascii="Arial" w:hAnsi="Arial" w:cs="Arial"/>
          <w:b/>
          <w:bCs/>
          <w:color w:val="000000"/>
          <w:sz w:val="22"/>
          <w:szCs w:val="22"/>
          <w:shd w:val="clear" w:color="auto" w:fill="FFFFFF"/>
        </w:rPr>
        <w:t>Wykonawcę</w:t>
      </w:r>
      <w:r w:rsidRPr="000149E3">
        <w:rPr>
          <w:rFonts w:ascii="Arial" w:hAnsi="Arial" w:cs="Arial"/>
          <w:color w:val="000000"/>
          <w:sz w:val="22"/>
          <w:szCs w:val="22"/>
          <w:shd w:val="clear" w:color="auto" w:fill="FFFFFF"/>
        </w:rPr>
        <w:t>, którego oferta została najwyżej oceniona, do złożenia w wyznaczonym terminie (nie krótszym niż 5 dni od dnia wezwania) następujących podmiotowych środków dowodowych (aktualnych na dzień złożenia):</w:t>
      </w:r>
    </w:p>
    <w:p w14:paraId="0D468DF6" w14:textId="6CF37743" w:rsidR="00560C25" w:rsidRPr="00F50C9A" w:rsidRDefault="000E3D1C" w:rsidP="00F50C9A">
      <w:pPr>
        <w:pStyle w:val="Kolorowalistaakcent11"/>
        <w:numPr>
          <w:ilvl w:val="2"/>
          <w:numId w:val="33"/>
        </w:numPr>
        <w:autoSpaceDE w:val="0"/>
        <w:autoSpaceDN w:val="0"/>
        <w:adjustRightInd w:val="0"/>
        <w:spacing w:before="0" w:after="0" w:line="276" w:lineRule="auto"/>
        <w:ind w:left="1985" w:hanging="709"/>
        <w:rPr>
          <w:rFonts w:ascii="Arial" w:hAnsi="Arial" w:cs="Arial"/>
          <w:b/>
          <w:sz w:val="22"/>
          <w:szCs w:val="22"/>
        </w:rPr>
      </w:pPr>
      <w:r w:rsidRPr="000149E3">
        <w:rPr>
          <w:rFonts w:ascii="Arial" w:hAnsi="Arial" w:cs="Arial"/>
          <w:b/>
          <w:sz w:val="22"/>
          <w:szCs w:val="22"/>
        </w:rPr>
        <w:t>W celu potwierdzenia spełniania warunków udziału w postępowaniu:</w:t>
      </w:r>
    </w:p>
    <w:p w14:paraId="23B49FDF" w14:textId="4FA89842" w:rsidR="005834DF" w:rsidRPr="00560C25" w:rsidRDefault="005834DF" w:rsidP="005834DF">
      <w:pPr>
        <w:pStyle w:val="Akapitzlist"/>
        <w:numPr>
          <w:ilvl w:val="0"/>
          <w:numId w:val="73"/>
        </w:numPr>
        <w:ind w:left="2268" w:hanging="425"/>
        <w:jc w:val="both"/>
        <w:rPr>
          <w:rFonts w:cs="Arial"/>
        </w:rPr>
      </w:pPr>
      <w:r w:rsidRPr="00560C25">
        <w:rPr>
          <w:rFonts w:cs="Arial"/>
          <w:color w:val="000000"/>
        </w:rPr>
        <w:t xml:space="preserve">Informacja pisemna z banku lub spółdzielczej kasy oszczędnościowo-kredytowej potwierdzająca wysokość posiadanych środków finansowych lub zdolność kredytową Wykonawcy </w:t>
      </w:r>
      <w:r>
        <w:rPr>
          <w:rFonts w:cs="Arial"/>
          <w:color w:val="000000"/>
        </w:rPr>
        <w:t xml:space="preserve">o wysokości co najmniej: </w:t>
      </w:r>
      <w:r w:rsidR="00295E1A">
        <w:rPr>
          <w:rFonts w:cs="Arial"/>
          <w:color w:val="000000"/>
        </w:rPr>
        <w:t>300000</w:t>
      </w:r>
      <w:r w:rsidRPr="00560C25">
        <w:rPr>
          <w:rFonts w:cs="Arial"/>
          <w:color w:val="000000"/>
        </w:rPr>
        <w:t>,00 zł w celu potwierdzenie spełnienia warunku udziału w postępowaniu w zakresie sytuacji ekonomicznej lub finansowej</w:t>
      </w:r>
      <w:r w:rsidR="00F50C9A">
        <w:rPr>
          <w:rFonts w:cs="Arial"/>
          <w:color w:val="000000"/>
        </w:rPr>
        <w:t>,</w:t>
      </w:r>
    </w:p>
    <w:p w14:paraId="55FBA7C5" w14:textId="3D68A951" w:rsidR="005834DF" w:rsidRPr="005834DF" w:rsidRDefault="005834DF" w:rsidP="005834DF">
      <w:pPr>
        <w:pStyle w:val="Akapitzlist"/>
        <w:numPr>
          <w:ilvl w:val="0"/>
          <w:numId w:val="73"/>
        </w:numPr>
        <w:ind w:left="2268" w:hanging="425"/>
        <w:jc w:val="both"/>
        <w:rPr>
          <w:rFonts w:cs="Arial"/>
        </w:rPr>
      </w:pPr>
      <w:r w:rsidRPr="00560C25">
        <w:rPr>
          <w:rFonts w:cs="Arial"/>
          <w:color w:val="000000"/>
        </w:rPr>
        <w:t>Dokument potwierdzający że Wykonawca jest ubezpieczony od odpowiedzialności cywilnej w zakresie prowadzonej działalności związanej z przedmiotem zamówienia na sumę gwarancyjną określona przez Zamawi</w:t>
      </w:r>
      <w:r>
        <w:rPr>
          <w:rFonts w:cs="Arial"/>
          <w:color w:val="000000"/>
        </w:rPr>
        <w:t xml:space="preserve">ającego tj.: co najmniej </w:t>
      </w:r>
      <w:r w:rsidR="00295E1A">
        <w:rPr>
          <w:rFonts w:cs="Arial"/>
          <w:color w:val="000000"/>
        </w:rPr>
        <w:t>600000</w:t>
      </w:r>
      <w:r w:rsidRPr="00560C25">
        <w:rPr>
          <w:rFonts w:cs="Arial"/>
          <w:color w:val="000000"/>
        </w:rPr>
        <w:t>,00 zł</w:t>
      </w:r>
      <w:r w:rsidR="00F50C9A">
        <w:rPr>
          <w:rFonts w:cs="Arial"/>
          <w:color w:val="000000"/>
        </w:rPr>
        <w:t>,</w:t>
      </w:r>
    </w:p>
    <w:p w14:paraId="66C0DC20" w14:textId="5E2FC10B" w:rsidR="00560C25" w:rsidRDefault="008C6A22" w:rsidP="002B64B3">
      <w:pPr>
        <w:pStyle w:val="Akapitzlist"/>
        <w:numPr>
          <w:ilvl w:val="0"/>
          <w:numId w:val="73"/>
        </w:numPr>
        <w:ind w:left="2268" w:hanging="425"/>
        <w:jc w:val="both"/>
        <w:rPr>
          <w:rFonts w:cs="Arial"/>
        </w:rPr>
      </w:pPr>
      <w:r w:rsidRPr="00560C25">
        <w:rPr>
          <w:rFonts w:cs="Arial"/>
        </w:rPr>
        <w:t>Wykaz robót według wzoru stanowiącego załącznik nr 4 do niniejszej SWZ w celu potwierdzenia spełnienia warunków udziału w postępowaniu zakresie zdolności technicznej</w:t>
      </w:r>
      <w:r w:rsidR="00F50C9A">
        <w:rPr>
          <w:rFonts w:cs="Arial"/>
        </w:rPr>
        <w:t>,</w:t>
      </w:r>
    </w:p>
    <w:p w14:paraId="0FC99597" w14:textId="2082E09E" w:rsidR="008C6A22" w:rsidRDefault="008C6A22" w:rsidP="002B64B3">
      <w:pPr>
        <w:pStyle w:val="Akapitzlist"/>
        <w:numPr>
          <w:ilvl w:val="0"/>
          <w:numId w:val="73"/>
        </w:numPr>
        <w:ind w:left="2268" w:hanging="425"/>
        <w:jc w:val="both"/>
        <w:rPr>
          <w:rFonts w:cs="Arial"/>
        </w:rPr>
      </w:pPr>
      <w:r w:rsidRPr="00560C25">
        <w:rPr>
          <w:rFonts w:cs="Arial"/>
        </w:rPr>
        <w:t>Wykaz osób według wzoru stanowiącego załącznik nr 5 do niniejszej SWZ w celu potwierdzenia spełnienia warunków udziału w postępowaniu zakresie zdolności zawodowej</w:t>
      </w:r>
      <w:r w:rsidR="005834DF">
        <w:rPr>
          <w:rFonts w:cs="Arial"/>
        </w:rPr>
        <w:t>,</w:t>
      </w:r>
    </w:p>
    <w:p w14:paraId="437C6CCA" w14:textId="77777777" w:rsidR="008C6A22" w:rsidRPr="008C6A22" w:rsidRDefault="008C6A22" w:rsidP="008C6A22">
      <w:pPr>
        <w:autoSpaceDE w:val="0"/>
        <w:autoSpaceDN w:val="0"/>
        <w:adjustRightInd w:val="0"/>
        <w:spacing w:before="20" w:after="40"/>
        <w:jc w:val="both"/>
        <w:rPr>
          <w:rFonts w:cs="Arial"/>
        </w:rPr>
      </w:pPr>
    </w:p>
    <w:p w14:paraId="54FB355C" w14:textId="3281E2A1" w:rsidR="000E3D1C" w:rsidRPr="00540851" w:rsidRDefault="000E3D1C" w:rsidP="00540851">
      <w:pPr>
        <w:pStyle w:val="Kolorowalistaakcent11"/>
        <w:numPr>
          <w:ilvl w:val="2"/>
          <w:numId w:val="33"/>
        </w:numPr>
        <w:autoSpaceDE w:val="0"/>
        <w:autoSpaceDN w:val="0"/>
        <w:adjustRightInd w:val="0"/>
        <w:spacing w:before="0" w:after="0" w:line="276" w:lineRule="auto"/>
        <w:ind w:left="1985" w:hanging="709"/>
        <w:rPr>
          <w:rFonts w:ascii="Arial" w:hAnsi="Arial" w:cs="Arial"/>
          <w:b/>
          <w:sz w:val="22"/>
          <w:szCs w:val="22"/>
        </w:rPr>
      </w:pPr>
      <w:bookmarkStart w:id="10" w:name="_Hlk61764248"/>
      <w:r w:rsidRPr="000149E3">
        <w:rPr>
          <w:rFonts w:ascii="Arial" w:hAnsi="Arial" w:cs="Arial"/>
          <w:b/>
          <w:sz w:val="22"/>
          <w:szCs w:val="22"/>
        </w:rPr>
        <w:t xml:space="preserve">W celu potwierdzenia braku podstaw do wykluczenia z udziału </w:t>
      </w:r>
      <w:r w:rsidRPr="000149E3">
        <w:rPr>
          <w:rFonts w:ascii="Arial" w:hAnsi="Arial" w:cs="Arial"/>
          <w:b/>
          <w:sz w:val="22"/>
          <w:szCs w:val="22"/>
        </w:rPr>
        <w:br/>
        <w:t>w postępowaniu:</w:t>
      </w:r>
    </w:p>
    <w:p w14:paraId="443AFBF0" w14:textId="1B42912D" w:rsidR="000E3D1C" w:rsidRPr="000149E3" w:rsidRDefault="00540851" w:rsidP="000E3D1C">
      <w:pPr>
        <w:pStyle w:val="Kolorowalistaakcent11"/>
        <w:autoSpaceDE w:val="0"/>
        <w:autoSpaceDN w:val="0"/>
        <w:adjustRightInd w:val="0"/>
        <w:spacing w:line="276" w:lineRule="auto"/>
        <w:ind w:left="2268" w:hanging="425"/>
        <w:rPr>
          <w:rFonts w:ascii="Arial" w:hAnsi="Arial" w:cs="Arial"/>
          <w:b/>
          <w:bCs/>
          <w:color w:val="000000"/>
          <w:sz w:val="22"/>
          <w:szCs w:val="22"/>
          <w:shd w:val="clear" w:color="auto" w:fill="FFFFFF"/>
        </w:rPr>
      </w:pPr>
      <w:r>
        <w:rPr>
          <w:rFonts w:ascii="Arial" w:hAnsi="Arial" w:cs="Arial"/>
          <w:iCs/>
          <w:sz w:val="22"/>
          <w:szCs w:val="22"/>
        </w:rPr>
        <w:t>1</w:t>
      </w:r>
      <w:r w:rsidR="000E3D1C" w:rsidRPr="000149E3">
        <w:rPr>
          <w:rFonts w:ascii="Arial" w:hAnsi="Arial" w:cs="Arial"/>
          <w:iCs/>
          <w:sz w:val="22"/>
          <w:szCs w:val="22"/>
        </w:rPr>
        <w:t xml:space="preserve">) </w:t>
      </w:r>
      <w:r w:rsidR="000E3D1C" w:rsidRPr="000149E3">
        <w:rPr>
          <w:rFonts w:ascii="Arial" w:hAnsi="Arial" w:cs="Arial"/>
          <w:iCs/>
          <w:sz w:val="22"/>
          <w:szCs w:val="22"/>
        </w:rPr>
        <w:tab/>
      </w:r>
      <w:r w:rsidR="004B0F98">
        <w:rPr>
          <w:rFonts w:ascii="Arial" w:hAnsi="Arial" w:cs="Arial"/>
          <w:color w:val="000000"/>
          <w:sz w:val="22"/>
          <w:szCs w:val="22"/>
          <w:shd w:val="clear" w:color="auto" w:fill="FFFFFF"/>
        </w:rPr>
        <w:t>oświadczenie</w:t>
      </w:r>
      <w:r w:rsidR="000E3D1C" w:rsidRPr="000149E3">
        <w:rPr>
          <w:rFonts w:ascii="Arial" w:hAnsi="Arial" w:cs="Arial"/>
          <w:color w:val="000000"/>
          <w:sz w:val="22"/>
          <w:szCs w:val="22"/>
          <w:shd w:val="clear" w:color="auto" w:fill="FFFFFF"/>
        </w:rPr>
        <w:t xml:space="preserve"> Wykonawcy, w zakresie </w:t>
      </w:r>
      <w:r w:rsidR="000E3D1C" w:rsidRPr="000149E3">
        <w:rPr>
          <w:rFonts w:ascii="Arial" w:hAnsi="Arial" w:cs="Arial"/>
          <w:sz w:val="22"/>
          <w:szCs w:val="22"/>
          <w:shd w:val="clear" w:color="auto" w:fill="FFFFFF"/>
        </w:rPr>
        <w:t>art. 108 ust. 1 pkt 5</w:t>
      </w:r>
      <w:r w:rsidR="000E3D1C" w:rsidRPr="000149E3">
        <w:rPr>
          <w:rFonts w:ascii="Arial" w:hAnsi="Arial" w:cs="Arial"/>
          <w:color w:val="000000"/>
          <w:sz w:val="22"/>
          <w:szCs w:val="22"/>
          <w:shd w:val="clear" w:color="auto" w:fill="FFFFFF"/>
        </w:rPr>
        <w:t xml:space="preserve"> ustawy </w:t>
      </w:r>
      <w:proofErr w:type="spellStart"/>
      <w:r w:rsidR="000E3D1C" w:rsidRPr="000149E3">
        <w:rPr>
          <w:rFonts w:ascii="Arial" w:hAnsi="Arial" w:cs="Arial"/>
          <w:color w:val="000000"/>
          <w:sz w:val="22"/>
          <w:szCs w:val="22"/>
          <w:shd w:val="clear" w:color="auto" w:fill="FFFFFF"/>
        </w:rPr>
        <w:t>Pzp</w:t>
      </w:r>
      <w:proofErr w:type="spellEnd"/>
      <w:r w:rsidR="000E3D1C" w:rsidRPr="000149E3">
        <w:rPr>
          <w:rFonts w:ascii="Arial" w:hAnsi="Arial" w:cs="Arial"/>
          <w:color w:val="000000"/>
          <w:sz w:val="22"/>
          <w:szCs w:val="22"/>
          <w:shd w:val="clear" w:color="auto" w:fill="FFFFFF"/>
        </w:rPr>
        <w:t xml:space="preserve">, o braku przynależności do tej samej grupy kapitałowej w rozumieniu </w:t>
      </w:r>
      <w:r w:rsidR="000E3D1C" w:rsidRPr="000149E3">
        <w:rPr>
          <w:rFonts w:ascii="Arial" w:hAnsi="Arial" w:cs="Arial"/>
          <w:sz w:val="22"/>
          <w:szCs w:val="22"/>
          <w:shd w:val="clear" w:color="auto" w:fill="FFFFFF"/>
        </w:rPr>
        <w:t>ustawy</w:t>
      </w:r>
      <w:r w:rsidR="000E3D1C" w:rsidRPr="000149E3">
        <w:rPr>
          <w:rFonts w:ascii="Arial" w:hAnsi="Arial" w:cs="Arial"/>
          <w:color w:val="000000"/>
          <w:sz w:val="22"/>
          <w:szCs w:val="22"/>
          <w:shd w:val="clear" w:color="auto" w:fill="FFFFFF"/>
        </w:rPr>
        <w:t xml:space="preserve"> z dnia 16 lutego 2007 r. o ochronie konkuren</w:t>
      </w:r>
      <w:r w:rsidR="00D960ED">
        <w:rPr>
          <w:rFonts w:ascii="Arial" w:hAnsi="Arial" w:cs="Arial"/>
          <w:color w:val="000000"/>
          <w:sz w:val="22"/>
          <w:szCs w:val="22"/>
          <w:shd w:val="clear" w:color="auto" w:fill="FFFFFF"/>
        </w:rPr>
        <w:t xml:space="preserve">cji i konsumentów (tj. Dz. U. z 2021 r. poz. 275 z </w:t>
      </w:r>
      <w:proofErr w:type="spellStart"/>
      <w:r w:rsidR="00D960ED">
        <w:rPr>
          <w:rFonts w:ascii="Arial" w:hAnsi="Arial" w:cs="Arial"/>
          <w:color w:val="000000"/>
          <w:sz w:val="22"/>
          <w:szCs w:val="22"/>
          <w:shd w:val="clear" w:color="auto" w:fill="FFFFFF"/>
        </w:rPr>
        <w:t>późn</w:t>
      </w:r>
      <w:proofErr w:type="spellEnd"/>
      <w:r w:rsidR="00D960ED">
        <w:rPr>
          <w:rFonts w:ascii="Arial" w:hAnsi="Arial" w:cs="Arial"/>
          <w:color w:val="000000"/>
          <w:sz w:val="22"/>
          <w:szCs w:val="22"/>
          <w:shd w:val="clear" w:color="auto" w:fill="FFFFFF"/>
        </w:rPr>
        <w:t>. zm.</w:t>
      </w:r>
      <w:r w:rsidR="000E3D1C" w:rsidRPr="000149E3">
        <w:rPr>
          <w:rFonts w:ascii="Arial" w:hAnsi="Arial" w:cs="Arial"/>
          <w:color w:val="000000"/>
          <w:sz w:val="22"/>
          <w:szCs w:val="22"/>
          <w:shd w:val="clear" w:color="auto" w:fill="FFFFFF"/>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w:t>
      </w:r>
      <w:r w:rsidR="00E577C9">
        <w:rPr>
          <w:rFonts w:ascii="Arial" w:hAnsi="Arial" w:cs="Arial"/>
          <w:color w:val="000000"/>
          <w:sz w:val="22"/>
          <w:szCs w:val="22"/>
          <w:shd w:val="clear" w:color="auto" w:fill="FFFFFF"/>
        </w:rPr>
        <w:t xml:space="preserve">ego wykonawcy należącego do tej samej grupy kapitałowej </w:t>
      </w:r>
      <w:r w:rsidR="000E3D1C" w:rsidRPr="008C6A22">
        <w:rPr>
          <w:rFonts w:ascii="Arial" w:hAnsi="Arial" w:cs="Arial"/>
          <w:color w:val="000000"/>
          <w:sz w:val="22"/>
          <w:szCs w:val="22"/>
          <w:shd w:val="clear" w:color="auto" w:fill="FFFFFF"/>
        </w:rPr>
        <w:t xml:space="preserve">– </w:t>
      </w:r>
      <w:r w:rsidR="008C6A22" w:rsidRPr="008C6A22">
        <w:rPr>
          <w:rFonts w:ascii="Arial" w:hAnsi="Arial" w:cs="Arial"/>
          <w:b/>
          <w:bCs/>
          <w:color w:val="000000"/>
          <w:sz w:val="22"/>
          <w:szCs w:val="22"/>
          <w:shd w:val="clear" w:color="auto" w:fill="FFFFFF"/>
        </w:rPr>
        <w:t>wg załącznika nr 3</w:t>
      </w:r>
      <w:r w:rsidR="000E3D1C" w:rsidRPr="008C6A22">
        <w:rPr>
          <w:rFonts w:ascii="Arial" w:hAnsi="Arial" w:cs="Arial"/>
          <w:b/>
          <w:bCs/>
          <w:color w:val="000000"/>
          <w:sz w:val="22"/>
          <w:szCs w:val="22"/>
          <w:shd w:val="clear" w:color="auto" w:fill="FFFFFF"/>
        </w:rPr>
        <w:t xml:space="preserve"> do SWZ</w:t>
      </w:r>
    </w:p>
    <w:bookmarkEnd w:id="10"/>
    <w:p w14:paraId="26A97700" w14:textId="2C4569DD" w:rsidR="000E3D1C" w:rsidRPr="00540851" w:rsidRDefault="000E3D1C" w:rsidP="00540851">
      <w:pPr>
        <w:shd w:val="clear" w:color="auto" w:fill="FFFFFF"/>
        <w:ind w:left="2268"/>
        <w:jc w:val="both"/>
        <w:rPr>
          <w:rFonts w:cs="Arial"/>
          <w:color w:val="000000"/>
        </w:rPr>
      </w:pPr>
      <w:r w:rsidRPr="000149E3">
        <w:rPr>
          <w:rFonts w:cs="Arial"/>
          <w:color w:val="000000"/>
        </w:rPr>
        <w:lastRenderedPageBreak/>
        <w:t>Jeżeli jest to niezbędne do zapewnienia odpowiedniego przebiegu postępowania o udzielenie zamówienia, Zamawiający może na każdym etapie postępowania wezwać Wykonawców do złożenia wszystkich lub niektórych podmiotowych środkó</w:t>
      </w:r>
      <w:r w:rsidR="008C6A22">
        <w:rPr>
          <w:rFonts w:cs="Arial"/>
          <w:color w:val="000000"/>
        </w:rPr>
        <w:t>w dowodowych wskazanych w pkt. 9</w:t>
      </w:r>
      <w:r w:rsidRPr="000149E3">
        <w:rPr>
          <w:rFonts w:cs="Arial"/>
          <w:color w:val="000000"/>
        </w:rPr>
        <w:t>.3 SWZ.</w:t>
      </w:r>
    </w:p>
    <w:p w14:paraId="4E471177" w14:textId="77777777" w:rsidR="000E3D1C" w:rsidRPr="000149E3" w:rsidRDefault="000E3D1C" w:rsidP="002B64B3">
      <w:pPr>
        <w:pStyle w:val="Kolorowalistaakcent11"/>
        <w:numPr>
          <w:ilvl w:val="1"/>
          <w:numId w:val="33"/>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Wykonawca składa podmiotowe środki dowodowe na wezwanie Zamawiającego. Dokumenty te powinny być aktualne na dzień ich złożenia.</w:t>
      </w:r>
    </w:p>
    <w:p w14:paraId="1775F39A" w14:textId="77777777" w:rsidR="000E3D1C" w:rsidRPr="000149E3" w:rsidRDefault="000E3D1C" w:rsidP="002B64B3">
      <w:pPr>
        <w:pStyle w:val="Kolorowalistaakcent11"/>
        <w:numPr>
          <w:ilvl w:val="1"/>
          <w:numId w:val="33"/>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230F079B" w14:textId="77777777" w:rsidR="000E3D1C" w:rsidRPr="000149E3" w:rsidRDefault="000E3D1C" w:rsidP="002B64B3">
      <w:pPr>
        <w:pStyle w:val="Kolorowalistaakcent11"/>
        <w:numPr>
          <w:ilvl w:val="1"/>
          <w:numId w:val="33"/>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w:t>
      </w:r>
      <w:r w:rsidR="008C6A22">
        <w:rPr>
          <w:rFonts w:ascii="Arial" w:hAnsi="Arial" w:cs="Arial"/>
          <w:color w:val="000000"/>
          <w:sz w:val="22"/>
          <w:szCs w:val="22"/>
        </w:rPr>
        <w:t>iadczeniu, o którym mowa w pkt 9</w:t>
      </w:r>
      <w:r w:rsidRPr="000149E3">
        <w:rPr>
          <w:rFonts w:ascii="Arial" w:hAnsi="Arial" w:cs="Arial"/>
          <w:color w:val="000000"/>
          <w:sz w:val="22"/>
          <w:szCs w:val="22"/>
        </w:rPr>
        <w:t xml:space="preserve">.1 SWZ dane umożliwiające dostęp do tych środków, a także gdy </w:t>
      </w:r>
      <w:r w:rsidRPr="000149E3">
        <w:rPr>
          <w:rFonts w:ascii="Arial" w:hAnsi="Arial" w:cs="Arial"/>
          <w:color w:val="000000"/>
          <w:sz w:val="22"/>
          <w:szCs w:val="22"/>
          <w:shd w:val="clear" w:color="auto" w:fill="FFFFFF"/>
        </w:rPr>
        <w:t>podmiotowym środkiem dowodowym jest oświadczenie, którego treść odpowiada zakresowi ośw</w:t>
      </w:r>
      <w:r w:rsidR="008C6A22">
        <w:rPr>
          <w:rFonts w:ascii="Arial" w:hAnsi="Arial" w:cs="Arial"/>
          <w:color w:val="000000"/>
          <w:sz w:val="22"/>
          <w:szCs w:val="22"/>
          <w:shd w:val="clear" w:color="auto" w:fill="FFFFFF"/>
        </w:rPr>
        <w:t>iadczenia, o którym mowa w pkt 9</w:t>
      </w:r>
      <w:r w:rsidRPr="000149E3">
        <w:rPr>
          <w:rFonts w:ascii="Arial" w:hAnsi="Arial" w:cs="Arial"/>
          <w:color w:val="000000"/>
          <w:sz w:val="22"/>
          <w:szCs w:val="22"/>
          <w:shd w:val="clear" w:color="auto" w:fill="FFFFFF"/>
        </w:rPr>
        <w:t>.1 SWZ.</w:t>
      </w:r>
    </w:p>
    <w:p w14:paraId="12A382AE" w14:textId="77777777" w:rsidR="000E3D1C" w:rsidRPr="000149E3" w:rsidRDefault="000E3D1C" w:rsidP="002B64B3">
      <w:pPr>
        <w:pStyle w:val="Kolorowalistaakcent11"/>
        <w:numPr>
          <w:ilvl w:val="1"/>
          <w:numId w:val="33"/>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shd w:val="clear" w:color="auto" w:fill="FFFFFF"/>
        </w:rPr>
        <w:t>Wykonawca nie jest zobowiązany do złożenia podmiotowych środków dowodowych, które Zamawiający posiada, jeżeli Wykonawca wskaże te środki oraz potwierdzi ich prawidłowość i aktualność.</w:t>
      </w:r>
    </w:p>
    <w:p w14:paraId="25D8F79F" w14:textId="77777777" w:rsidR="000E3D1C" w:rsidRPr="000149E3" w:rsidRDefault="000E3D1C" w:rsidP="002B64B3">
      <w:pPr>
        <w:pStyle w:val="Kolorowalistaakcent11"/>
        <w:numPr>
          <w:ilvl w:val="1"/>
          <w:numId w:val="33"/>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0FA06143" w14:textId="77777777" w:rsidR="000E3D1C" w:rsidRPr="000149E3" w:rsidRDefault="000E3D1C" w:rsidP="002B64B3">
      <w:pPr>
        <w:pStyle w:val="Kolorowalistaakcent11"/>
        <w:numPr>
          <w:ilvl w:val="1"/>
          <w:numId w:val="33"/>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Zamawiający może żądać od Wykonawców wyjaśnień dotyczących treści złożonych podmiotowych środków dowodowych.</w:t>
      </w:r>
    </w:p>
    <w:p w14:paraId="16BFFA4B" w14:textId="77777777" w:rsidR="000E3D1C" w:rsidRPr="000149E3" w:rsidRDefault="000E3D1C" w:rsidP="002B64B3">
      <w:pPr>
        <w:pStyle w:val="Kolorowalistaakcent11"/>
        <w:numPr>
          <w:ilvl w:val="1"/>
          <w:numId w:val="33"/>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5DF1D680" w14:textId="77777777" w:rsidR="000E3D1C" w:rsidRPr="000149E3" w:rsidRDefault="008C6A22" w:rsidP="002B64B3">
      <w:pPr>
        <w:pStyle w:val="Kolorowalistaakcent11"/>
        <w:numPr>
          <w:ilvl w:val="1"/>
          <w:numId w:val="33"/>
        </w:numPr>
        <w:autoSpaceDE w:val="0"/>
        <w:autoSpaceDN w:val="0"/>
        <w:adjustRightInd w:val="0"/>
        <w:spacing w:line="276" w:lineRule="auto"/>
        <w:ind w:left="1418" w:hanging="709"/>
        <w:rPr>
          <w:rFonts w:ascii="Arial" w:hAnsi="Arial" w:cs="Arial"/>
          <w:sz w:val="22"/>
          <w:szCs w:val="22"/>
        </w:rPr>
      </w:pPr>
      <w:r>
        <w:rPr>
          <w:rFonts w:ascii="Arial" w:hAnsi="Arial" w:cs="Arial"/>
          <w:sz w:val="22"/>
          <w:szCs w:val="22"/>
        </w:rPr>
        <w:t xml:space="preserve">Oświadczenie o którym mowa w </w:t>
      </w:r>
      <w:r w:rsidR="000E3D1C" w:rsidRPr="000149E3">
        <w:rPr>
          <w:rFonts w:ascii="Arial" w:hAnsi="Arial" w:cs="Arial"/>
          <w:sz w:val="22"/>
          <w:szCs w:val="22"/>
        </w:rPr>
        <w:t xml:space="preserve">dziale 8.1 SWZ </w:t>
      </w:r>
      <w:r w:rsidR="000E3D1C" w:rsidRPr="000149E3">
        <w:rPr>
          <w:rFonts w:ascii="Arial" w:hAnsi="Arial" w:cs="Arial"/>
          <w:color w:val="000000"/>
          <w:sz w:val="22"/>
          <w:szCs w:val="22"/>
          <w:shd w:val="clear" w:color="auto" w:fill="FFFFFF"/>
        </w:rPr>
        <w:t>składa się, pod rygorem nieważności, w formie elektronicznej.</w:t>
      </w:r>
    </w:p>
    <w:p w14:paraId="21BEE2BD" w14:textId="65B56081" w:rsidR="000E3D1C" w:rsidRPr="000149E3" w:rsidRDefault="000E3D1C" w:rsidP="002B64B3">
      <w:pPr>
        <w:pStyle w:val="Kolorowalistaakcent11"/>
        <w:numPr>
          <w:ilvl w:val="1"/>
          <w:numId w:val="33"/>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Podmiotowe i przedmiotowe środki dowodowe</w:t>
      </w:r>
      <w:r w:rsidR="006A5A4B">
        <w:rPr>
          <w:rFonts w:ascii="Arial" w:hAnsi="Arial" w:cs="Arial"/>
          <w:sz w:val="22"/>
          <w:szCs w:val="22"/>
        </w:rPr>
        <w:t xml:space="preserve"> </w:t>
      </w:r>
      <w:r w:rsidRPr="000149E3">
        <w:rPr>
          <w:rFonts w:ascii="Arial" w:hAnsi="Arial" w:cs="Arial"/>
          <w:color w:val="000000"/>
          <w:sz w:val="22"/>
          <w:szCs w:val="22"/>
          <w:shd w:val="clear" w:color="auto" w:fill="FFFFFF"/>
        </w:rPr>
        <w:t xml:space="preserve">sporządza się w postaci elektronicznej, w formatach danych określonych w przepisach wydanych na podstawie </w:t>
      </w:r>
      <w:r w:rsidRPr="000149E3">
        <w:rPr>
          <w:rFonts w:ascii="Arial" w:hAnsi="Arial" w:cs="Arial"/>
          <w:sz w:val="22"/>
          <w:szCs w:val="22"/>
          <w:shd w:val="clear" w:color="auto" w:fill="FFFFFF"/>
        </w:rPr>
        <w:t>art. 18</w:t>
      </w:r>
      <w:r w:rsidRPr="000149E3">
        <w:rPr>
          <w:rFonts w:ascii="Arial" w:hAnsi="Arial" w:cs="Arial"/>
          <w:color w:val="000000"/>
          <w:sz w:val="22"/>
          <w:szCs w:val="22"/>
          <w:shd w:val="clear" w:color="auto" w:fill="FFFFFF"/>
        </w:rPr>
        <w:t xml:space="preserve"> ustawy z dnia 17 lutego 2005 r. o informatyzacji działalności podmiotów realizujących </w:t>
      </w:r>
      <w:r w:rsidR="00D960ED">
        <w:rPr>
          <w:rFonts w:ascii="Arial" w:hAnsi="Arial" w:cs="Arial"/>
          <w:color w:val="000000"/>
          <w:sz w:val="22"/>
          <w:szCs w:val="22"/>
          <w:shd w:val="clear" w:color="auto" w:fill="FFFFFF"/>
        </w:rPr>
        <w:t>zadania publiczne (tj. Dz. U. z 2023 r. poz. 57)</w:t>
      </w:r>
      <w:r w:rsidRPr="000149E3">
        <w:rPr>
          <w:rFonts w:ascii="Arial" w:hAnsi="Arial" w:cs="Arial"/>
          <w:color w:val="000000"/>
          <w:sz w:val="22"/>
          <w:szCs w:val="22"/>
          <w:shd w:val="clear" w:color="auto" w:fill="FFFFFF"/>
        </w:rPr>
        <w:t>, z uwzględnieniem rodzaju przekazywanych danych.</w:t>
      </w:r>
    </w:p>
    <w:p w14:paraId="330D3844" w14:textId="77777777" w:rsidR="000E3D1C" w:rsidRPr="000149E3" w:rsidRDefault="000E3D1C" w:rsidP="002B64B3">
      <w:pPr>
        <w:pStyle w:val="Kolorowalistaakcent11"/>
        <w:numPr>
          <w:ilvl w:val="1"/>
          <w:numId w:val="33"/>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Podmiotowe i przedmiotowe środki dowodowe</w:t>
      </w:r>
      <w:r w:rsidRPr="000149E3">
        <w:rPr>
          <w:rFonts w:ascii="Arial" w:hAnsi="Arial" w:cs="Arial"/>
          <w:sz w:val="22"/>
          <w:szCs w:val="22"/>
          <w:shd w:val="clear" w:color="auto" w:fill="FFFFFF"/>
        </w:rPr>
        <w:t xml:space="preserve"> przekazuje się wg następujących zasad:</w:t>
      </w:r>
    </w:p>
    <w:p w14:paraId="1D3446BF" w14:textId="77777777" w:rsidR="000E3D1C" w:rsidRPr="000149E3" w:rsidRDefault="000E3D1C" w:rsidP="002B64B3">
      <w:pPr>
        <w:pStyle w:val="Kolorowalistaakcent11"/>
        <w:numPr>
          <w:ilvl w:val="0"/>
          <w:numId w:val="34"/>
        </w:numPr>
        <w:autoSpaceDE w:val="0"/>
        <w:autoSpaceDN w:val="0"/>
        <w:adjustRightInd w:val="0"/>
        <w:spacing w:line="276" w:lineRule="auto"/>
        <w:ind w:left="2552" w:hanging="425"/>
        <w:rPr>
          <w:rFonts w:ascii="Arial" w:hAnsi="Arial" w:cs="Arial"/>
          <w:color w:val="000000"/>
          <w:sz w:val="22"/>
          <w:szCs w:val="22"/>
          <w:shd w:val="clear" w:color="auto" w:fill="FFFFFF"/>
        </w:rPr>
      </w:pPr>
      <w:r w:rsidRPr="000149E3">
        <w:rPr>
          <w:rFonts w:ascii="Arial" w:hAnsi="Arial" w:cs="Arial"/>
          <w:color w:val="000000"/>
          <w:sz w:val="22"/>
          <w:szCs w:val="22"/>
        </w:rPr>
        <w:t xml:space="preserve">w przypadku, gdy zostały wystawione jako dokument elektroniczny przez upoważnione podmioty inne niż Wykonawca, Wykonawca wspólnie ubiegający się o udzielenie zamówienia, podmiot udostępniający zasoby </w:t>
      </w:r>
      <w:r w:rsidRPr="000149E3">
        <w:rPr>
          <w:rFonts w:ascii="Arial" w:hAnsi="Arial" w:cs="Arial"/>
          <w:b/>
          <w:bCs/>
          <w:color w:val="000000"/>
          <w:sz w:val="22"/>
          <w:szCs w:val="22"/>
        </w:rPr>
        <w:t>- przekazuje się ten dokument elektroniczny</w:t>
      </w:r>
    </w:p>
    <w:p w14:paraId="798AD025" w14:textId="77777777" w:rsidR="000E3D1C" w:rsidRPr="000149E3" w:rsidRDefault="000E3D1C" w:rsidP="002B64B3">
      <w:pPr>
        <w:pStyle w:val="Kolorowalistaakcent11"/>
        <w:numPr>
          <w:ilvl w:val="0"/>
          <w:numId w:val="34"/>
        </w:numPr>
        <w:autoSpaceDE w:val="0"/>
        <w:autoSpaceDN w:val="0"/>
        <w:adjustRightInd w:val="0"/>
        <w:spacing w:line="276" w:lineRule="auto"/>
        <w:ind w:left="2552" w:hanging="425"/>
        <w:rPr>
          <w:rStyle w:val="alb"/>
          <w:rFonts w:ascii="Arial" w:hAnsi="Arial" w:cs="Arial"/>
          <w:color w:val="000000"/>
          <w:sz w:val="22"/>
          <w:szCs w:val="22"/>
        </w:rPr>
      </w:pPr>
      <w:r w:rsidRPr="000149E3">
        <w:rPr>
          <w:rFonts w:ascii="Arial" w:hAnsi="Arial" w:cs="Arial"/>
          <w:color w:val="000000"/>
          <w:sz w:val="22"/>
          <w:szCs w:val="22"/>
        </w:rPr>
        <w:t xml:space="preserve">w przypadku, gdy zostały wystawione jako dokument w postaci papierowej przez upoważnione podmioty inne niż Wykonawca, </w:t>
      </w:r>
      <w:r w:rsidRPr="000149E3">
        <w:rPr>
          <w:rFonts w:ascii="Arial" w:hAnsi="Arial" w:cs="Arial"/>
          <w:color w:val="000000"/>
          <w:sz w:val="22"/>
          <w:szCs w:val="22"/>
        </w:rPr>
        <w:lastRenderedPageBreak/>
        <w:t xml:space="preserve">Wykonawca wspólnie ubiegający się o udzielenie zamówienia, podmiot udostępniający zasoby - </w:t>
      </w:r>
      <w:r w:rsidRPr="000149E3">
        <w:rPr>
          <w:rFonts w:ascii="Arial" w:hAnsi="Arial" w:cs="Arial"/>
          <w:b/>
          <w:bCs/>
          <w:color w:val="000000"/>
          <w:sz w:val="22"/>
          <w:szCs w:val="22"/>
        </w:rPr>
        <w:t>przekazuje się cyfrowe odwzorowanie tego dokumentu opatrzone kwalifikowanym podpisem elektronicznym poświadczające zgodność cyfrowego odwzorowania z dokumentem w postaci papierowej.</w:t>
      </w:r>
      <w:r w:rsidRPr="000149E3">
        <w:rPr>
          <w:rStyle w:val="alb"/>
          <w:rFonts w:ascii="Arial" w:hAnsi="Arial" w:cs="Arial"/>
          <w:color w:val="000000"/>
          <w:sz w:val="22"/>
          <w:szCs w:val="22"/>
        </w:rPr>
        <w:t> </w:t>
      </w:r>
    </w:p>
    <w:p w14:paraId="5D601593" w14:textId="77777777" w:rsidR="000E3D1C" w:rsidRPr="000149E3" w:rsidRDefault="000E3D1C" w:rsidP="00FA54C9">
      <w:pPr>
        <w:pStyle w:val="Kolorowalistaakcent11"/>
        <w:autoSpaceDE w:val="0"/>
        <w:autoSpaceDN w:val="0"/>
        <w:adjustRightInd w:val="0"/>
        <w:spacing w:line="276" w:lineRule="auto"/>
        <w:ind w:left="1416"/>
        <w:rPr>
          <w:rFonts w:ascii="Arial" w:hAnsi="Arial" w:cs="Arial"/>
          <w:i/>
          <w:iCs/>
          <w:color w:val="000000"/>
          <w:sz w:val="22"/>
          <w:szCs w:val="22"/>
        </w:rPr>
      </w:pPr>
      <w:r w:rsidRPr="000149E3">
        <w:rPr>
          <w:rFonts w:ascii="Arial" w:hAnsi="Arial" w:cs="Arial"/>
          <w:i/>
          <w:iCs/>
          <w:color w:val="000000"/>
          <w:sz w:val="22"/>
          <w:szCs w:val="22"/>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A28853D" w14:textId="77777777" w:rsidR="000E3D1C" w:rsidRPr="000149E3" w:rsidRDefault="000E3D1C" w:rsidP="002B64B3">
      <w:pPr>
        <w:pStyle w:val="Kolorowalistaakcent11"/>
        <w:numPr>
          <w:ilvl w:val="0"/>
          <w:numId w:val="34"/>
        </w:numPr>
        <w:autoSpaceDE w:val="0"/>
        <w:autoSpaceDN w:val="0"/>
        <w:adjustRightInd w:val="0"/>
        <w:spacing w:line="276" w:lineRule="auto"/>
        <w:ind w:left="2552" w:hanging="425"/>
        <w:rPr>
          <w:rFonts w:ascii="Arial" w:hAnsi="Arial" w:cs="Arial"/>
          <w:color w:val="000000"/>
          <w:sz w:val="22"/>
          <w:szCs w:val="22"/>
        </w:rPr>
      </w:pPr>
      <w:r w:rsidRPr="000149E3">
        <w:rPr>
          <w:rFonts w:ascii="Arial" w:hAnsi="Arial" w:cs="Arial"/>
          <w:color w:val="000000"/>
          <w:sz w:val="22"/>
          <w:szCs w:val="22"/>
        </w:rPr>
        <w:t xml:space="preserve">w przypadku, gdy nie zostały wystawione przez upoważnione podmioty inne niż Wykonawca, Wykonawca wspólnie ubiegający się o udzielenie zamówienia, podmiot udostępniający zasoby </w:t>
      </w:r>
      <w:r w:rsidRPr="000149E3">
        <w:rPr>
          <w:rFonts w:ascii="Arial" w:hAnsi="Arial" w:cs="Arial"/>
          <w:b/>
          <w:bCs/>
          <w:color w:val="000000"/>
          <w:sz w:val="22"/>
          <w:szCs w:val="22"/>
        </w:rPr>
        <w:t>- przekazuje się je w postaci elektronicznej i opatruje się kwalifikowanym podpisem elektronicznym</w:t>
      </w:r>
      <w:r w:rsidRPr="000149E3">
        <w:rPr>
          <w:rFonts w:ascii="Arial" w:hAnsi="Arial" w:cs="Arial"/>
          <w:color w:val="000000"/>
          <w:sz w:val="22"/>
          <w:szCs w:val="22"/>
        </w:rPr>
        <w:t>.</w:t>
      </w:r>
    </w:p>
    <w:p w14:paraId="0F8C5107" w14:textId="77777777" w:rsidR="000E3D1C" w:rsidRPr="000149E3" w:rsidRDefault="000E3D1C" w:rsidP="002B64B3">
      <w:pPr>
        <w:pStyle w:val="Kolorowalistaakcent11"/>
        <w:numPr>
          <w:ilvl w:val="0"/>
          <w:numId w:val="34"/>
        </w:numPr>
        <w:autoSpaceDE w:val="0"/>
        <w:autoSpaceDN w:val="0"/>
        <w:adjustRightInd w:val="0"/>
        <w:spacing w:line="276" w:lineRule="auto"/>
        <w:ind w:left="2552" w:hanging="425"/>
        <w:rPr>
          <w:rStyle w:val="alb"/>
          <w:rFonts w:ascii="Arial" w:hAnsi="Arial" w:cs="Arial"/>
          <w:color w:val="000000"/>
          <w:sz w:val="22"/>
          <w:szCs w:val="22"/>
        </w:rPr>
      </w:pPr>
      <w:r w:rsidRPr="000149E3">
        <w:rPr>
          <w:rFonts w:ascii="Arial" w:hAnsi="Arial" w:cs="Arial"/>
          <w:color w:val="000000"/>
          <w:sz w:val="22"/>
          <w:szCs w:val="22"/>
        </w:rPr>
        <w:t xml:space="preserve">w przypadku, gdy nie zostały </w:t>
      </w:r>
      <w:r w:rsidRPr="000149E3">
        <w:rPr>
          <w:rFonts w:ascii="Arial" w:hAnsi="Arial" w:cs="Arial"/>
          <w:color w:val="000000"/>
          <w:sz w:val="22"/>
          <w:szCs w:val="22"/>
          <w:shd w:val="clear" w:color="auto" w:fill="FFFFFF"/>
        </w:rPr>
        <w:t xml:space="preserve">wystawione </w:t>
      </w:r>
      <w:r w:rsidRPr="000149E3">
        <w:rPr>
          <w:rFonts w:ascii="Arial" w:hAnsi="Arial" w:cs="Arial"/>
          <w:color w:val="000000"/>
          <w:sz w:val="22"/>
          <w:szCs w:val="22"/>
        </w:rPr>
        <w:t xml:space="preserve">przez upoważnione podmioty inne niż Wykonawca, Wykonawca wspólnie ubiegający się o udzielenie zamówienia, podmiot udostępniający zasoby, a sporządzono </w:t>
      </w:r>
      <w:proofErr w:type="spellStart"/>
      <w:r w:rsidRPr="000149E3">
        <w:rPr>
          <w:rFonts w:ascii="Arial" w:hAnsi="Arial" w:cs="Arial"/>
          <w:color w:val="000000"/>
          <w:sz w:val="22"/>
          <w:szCs w:val="22"/>
        </w:rPr>
        <w:t>je</w:t>
      </w:r>
      <w:r w:rsidRPr="000149E3">
        <w:rPr>
          <w:rFonts w:ascii="Arial" w:hAnsi="Arial" w:cs="Arial"/>
          <w:color w:val="000000"/>
          <w:sz w:val="22"/>
          <w:szCs w:val="22"/>
          <w:shd w:val="clear" w:color="auto" w:fill="FFFFFF"/>
        </w:rPr>
        <w:t>jako</w:t>
      </w:r>
      <w:proofErr w:type="spellEnd"/>
      <w:r w:rsidRPr="000149E3">
        <w:rPr>
          <w:rFonts w:ascii="Arial" w:hAnsi="Arial" w:cs="Arial"/>
          <w:color w:val="000000"/>
          <w:sz w:val="22"/>
          <w:szCs w:val="22"/>
          <w:shd w:val="clear" w:color="auto" w:fill="FFFFFF"/>
        </w:rPr>
        <w:t xml:space="preserve"> dokument w postaci papierowej i opatrzono własnoręcznym podpisem</w:t>
      </w:r>
      <w:r w:rsidRPr="000149E3">
        <w:rPr>
          <w:rFonts w:ascii="Arial" w:hAnsi="Arial" w:cs="Arial"/>
          <w:color w:val="000000"/>
          <w:sz w:val="22"/>
          <w:szCs w:val="22"/>
        </w:rPr>
        <w:t>-</w:t>
      </w:r>
      <w:r w:rsidRPr="000149E3">
        <w:rPr>
          <w:rFonts w:ascii="Arial" w:hAnsi="Arial" w:cs="Arial"/>
          <w:b/>
          <w:bCs/>
          <w:color w:val="000000"/>
          <w:sz w:val="22"/>
          <w:szCs w:val="22"/>
        </w:rPr>
        <w:t>przekazuje się cyfrowe odwzorowanie tego dokumentu opatrzone kwalifikowanym podpisem elektronicznym poświadczające zgodność cyfrowego odwzorowania z dokumentem w postaci papierowej.</w:t>
      </w:r>
      <w:r w:rsidRPr="000149E3">
        <w:rPr>
          <w:rStyle w:val="alb"/>
          <w:rFonts w:ascii="Arial" w:hAnsi="Arial" w:cs="Arial"/>
          <w:color w:val="000000"/>
          <w:sz w:val="22"/>
          <w:szCs w:val="22"/>
        </w:rPr>
        <w:t> </w:t>
      </w:r>
    </w:p>
    <w:p w14:paraId="150D212F" w14:textId="77777777" w:rsidR="000E3D1C" w:rsidRPr="000149E3" w:rsidRDefault="000E3D1C" w:rsidP="00FA54C9">
      <w:pPr>
        <w:pStyle w:val="Kolorowalistaakcent11"/>
        <w:autoSpaceDE w:val="0"/>
        <w:autoSpaceDN w:val="0"/>
        <w:adjustRightInd w:val="0"/>
        <w:spacing w:line="276" w:lineRule="auto"/>
        <w:ind w:left="1416"/>
        <w:rPr>
          <w:rFonts w:ascii="Arial" w:hAnsi="Arial" w:cs="Arial"/>
          <w:i/>
          <w:iCs/>
          <w:color w:val="000000"/>
          <w:sz w:val="22"/>
          <w:szCs w:val="22"/>
        </w:rPr>
      </w:pPr>
      <w:r w:rsidRPr="000149E3">
        <w:rPr>
          <w:rFonts w:ascii="Arial" w:hAnsi="Arial" w:cs="Arial"/>
          <w:i/>
          <w:iCs/>
          <w:color w:val="000000"/>
          <w:sz w:val="22"/>
          <w:szCs w:val="22"/>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33BEBEEC" w14:textId="77777777" w:rsidR="000E3D1C" w:rsidRPr="000149E3" w:rsidRDefault="000E3D1C" w:rsidP="000E3D1C">
      <w:pPr>
        <w:pStyle w:val="Kolorowalistaakcent11"/>
        <w:autoSpaceDE w:val="0"/>
        <w:autoSpaceDN w:val="0"/>
        <w:adjustRightInd w:val="0"/>
        <w:spacing w:line="276" w:lineRule="auto"/>
        <w:ind w:left="993"/>
        <w:rPr>
          <w:rFonts w:ascii="Arial" w:hAnsi="Arial" w:cs="Arial"/>
          <w:i/>
          <w:iCs/>
          <w:color w:val="000000"/>
          <w:sz w:val="22"/>
          <w:szCs w:val="22"/>
        </w:rPr>
      </w:pPr>
    </w:p>
    <w:p w14:paraId="37AF3C13" w14:textId="77777777" w:rsidR="000E3D1C" w:rsidRPr="000149E3" w:rsidRDefault="000E3D1C" w:rsidP="002B64B3">
      <w:pPr>
        <w:pStyle w:val="Kolorowalistaakcent11"/>
        <w:numPr>
          <w:ilvl w:val="1"/>
          <w:numId w:val="33"/>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58A084A9" w14:textId="77777777" w:rsidR="000E3D1C" w:rsidRPr="000149E3" w:rsidRDefault="000E3D1C" w:rsidP="002B64B3">
      <w:pPr>
        <w:pStyle w:val="Kolorowalistaakcent11"/>
        <w:numPr>
          <w:ilvl w:val="1"/>
          <w:numId w:val="33"/>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Oświadczenia wskazane w rozdziale 8.1 SWZ i podmiotowe oraz przedmiotowe środki dowodowe przekazuje się środkiem komunikacji elektronicznej wskazanym w rozdziale 11 SWZ.</w:t>
      </w:r>
    </w:p>
    <w:p w14:paraId="210E267B" w14:textId="77777777" w:rsidR="000E3D1C" w:rsidRPr="000149E3" w:rsidRDefault="00803265" w:rsidP="002B64B3">
      <w:pPr>
        <w:pStyle w:val="Kolorowalistaakcent11"/>
        <w:numPr>
          <w:ilvl w:val="1"/>
          <w:numId w:val="33"/>
        </w:numPr>
        <w:autoSpaceDE w:val="0"/>
        <w:autoSpaceDN w:val="0"/>
        <w:adjustRightInd w:val="0"/>
        <w:spacing w:line="276" w:lineRule="auto"/>
        <w:ind w:left="1418" w:hanging="709"/>
        <w:rPr>
          <w:rFonts w:ascii="Arial" w:hAnsi="Arial" w:cs="Arial"/>
          <w:sz w:val="22"/>
          <w:szCs w:val="22"/>
        </w:rPr>
      </w:pPr>
      <w:r>
        <w:rPr>
          <w:rFonts w:ascii="Arial" w:hAnsi="Arial" w:cs="Arial"/>
          <w:color w:val="000000"/>
          <w:sz w:val="22"/>
          <w:szCs w:val="22"/>
          <w:shd w:val="clear" w:color="auto" w:fill="FFFFFF"/>
        </w:rPr>
        <w:t>W przypadku, gdy oświadczenie o którym mowa w dziale 9</w:t>
      </w:r>
      <w:r w:rsidR="000E3D1C" w:rsidRPr="000149E3">
        <w:rPr>
          <w:rFonts w:ascii="Arial" w:hAnsi="Arial" w:cs="Arial"/>
          <w:color w:val="000000"/>
          <w:sz w:val="22"/>
          <w:szCs w:val="22"/>
          <w:shd w:val="clear" w:color="auto" w:fill="FFFFFF"/>
        </w:rPr>
        <w:t xml:space="preserve">.1 SWZ lub </w:t>
      </w:r>
      <w:r w:rsidR="000E3D1C" w:rsidRPr="000149E3">
        <w:rPr>
          <w:rFonts w:ascii="Arial" w:hAnsi="Arial" w:cs="Arial"/>
          <w:sz w:val="22"/>
          <w:szCs w:val="22"/>
        </w:rPr>
        <w:t>podmiotowe lub przedmiotowe</w:t>
      </w:r>
      <w:r>
        <w:rPr>
          <w:rFonts w:ascii="Arial" w:hAnsi="Arial" w:cs="Arial"/>
          <w:sz w:val="22"/>
          <w:szCs w:val="22"/>
        </w:rPr>
        <w:t xml:space="preserve"> środki dowodowe</w:t>
      </w:r>
      <w:r w:rsidR="004B0F98">
        <w:rPr>
          <w:rFonts w:ascii="Arial" w:hAnsi="Arial" w:cs="Arial"/>
          <w:sz w:val="22"/>
          <w:szCs w:val="22"/>
        </w:rPr>
        <w:t xml:space="preserve"> </w:t>
      </w:r>
      <w:r w:rsidR="000E3D1C" w:rsidRPr="000149E3">
        <w:rPr>
          <w:rFonts w:ascii="Arial" w:hAnsi="Arial" w:cs="Arial"/>
          <w:color w:val="000000"/>
          <w:sz w:val="22"/>
          <w:szCs w:val="22"/>
          <w:shd w:val="clear" w:color="auto" w:fill="FFFFFF"/>
        </w:rPr>
        <w:t xml:space="preserve">zawierają informacje stanowiące tajemnicę przedsiębiorstwa w rozumieniu przepisów </w:t>
      </w:r>
      <w:r w:rsidR="000E3D1C" w:rsidRPr="000149E3">
        <w:rPr>
          <w:rFonts w:ascii="Arial" w:hAnsi="Arial" w:cs="Arial"/>
          <w:sz w:val="22"/>
          <w:szCs w:val="22"/>
          <w:shd w:val="clear" w:color="auto" w:fill="FFFFFF"/>
        </w:rPr>
        <w:t>ustawy</w:t>
      </w:r>
      <w:r w:rsidR="000E3D1C" w:rsidRPr="000149E3">
        <w:rPr>
          <w:rFonts w:ascii="Arial" w:hAnsi="Arial" w:cs="Arial"/>
          <w:color w:val="000000"/>
          <w:sz w:val="22"/>
          <w:szCs w:val="22"/>
          <w:shd w:val="clear" w:color="auto" w:fill="FFFFFF"/>
        </w:rPr>
        <w:t xml:space="preserve"> z dnia 16 kwietnia 1993 r. o zwalczaniu nieuczciwej konkurencji (</w:t>
      </w:r>
      <w:r w:rsidR="00D960ED">
        <w:rPr>
          <w:rFonts w:ascii="Arial" w:hAnsi="Arial" w:cs="Arial"/>
          <w:color w:val="000000"/>
          <w:sz w:val="22"/>
          <w:szCs w:val="22"/>
          <w:shd w:val="clear" w:color="auto" w:fill="FFFFFF"/>
        </w:rPr>
        <w:t xml:space="preserve">tj. </w:t>
      </w:r>
      <w:r w:rsidR="000E3D1C" w:rsidRPr="000149E3">
        <w:rPr>
          <w:rFonts w:ascii="Arial" w:hAnsi="Arial" w:cs="Arial"/>
          <w:color w:val="000000"/>
          <w:sz w:val="22"/>
          <w:szCs w:val="22"/>
          <w:shd w:val="clear" w:color="auto" w:fill="FFFFFF"/>
        </w:rPr>
        <w:t xml:space="preserve">Dz. </w:t>
      </w:r>
      <w:r w:rsidR="00D960ED">
        <w:rPr>
          <w:rFonts w:ascii="Arial" w:hAnsi="Arial" w:cs="Arial"/>
          <w:color w:val="000000"/>
          <w:sz w:val="22"/>
          <w:szCs w:val="22"/>
          <w:shd w:val="clear" w:color="auto" w:fill="FFFFFF"/>
        </w:rPr>
        <w:t>U. z 2022 r. poz. 1233</w:t>
      </w:r>
      <w:r w:rsidR="000E3D1C" w:rsidRPr="000149E3">
        <w:rPr>
          <w:rFonts w:ascii="Arial" w:hAnsi="Arial" w:cs="Arial"/>
          <w:color w:val="000000"/>
          <w:sz w:val="22"/>
          <w:szCs w:val="22"/>
          <w:shd w:val="clear" w:color="auto" w:fill="FFFFFF"/>
        </w:rPr>
        <w:t xml:space="preserve">), Wykonawca, w </w:t>
      </w:r>
      <w:r w:rsidR="000E3D1C" w:rsidRPr="000149E3">
        <w:rPr>
          <w:rFonts w:ascii="Arial" w:hAnsi="Arial" w:cs="Arial"/>
          <w:color w:val="000000"/>
          <w:sz w:val="22"/>
          <w:szCs w:val="22"/>
          <w:shd w:val="clear" w:color="auto" w:fill="FFFFFF"/>
        </w:rPr>
        <w:lastRenderedPageBreak/>
        <w:t>celu utrzymania w poufności tych informacji, przekazuje je w wydzielonym i odpowiednio oznaczonym pliku.</w:t>
      </w:r>
    </w:p>
    <w:p w14:paraId="36E7036B" w14:textId="77777777" w:rsidR="000E3D1C" w:rsidRPr="000149E3" w:rsidRDefault="000E3D1C" w:rsidP="002B64B3">
      <w:pPr>
        <w:pStyle w:val="Kolorowalistaakcent11"/>
        <w:numPr>
          <w:ilvl w:val="1"/>
          <w:numId w:val="33"/>
        </w:numPr>
        <w:autoSpaceDE w:val="0"/>
        <w:autoSpaceDN w:val="0"/>
        <w:adjustRightInd w:val="0"/>
        <w:spacing w:line="276" w:lineRule="auto"/>
        <w:ind w:left="1418" w:hanging="709"/>
        <w:rPr>
          <w:rFonts w:ascii="Arial" w:hAnsi="Arial" w:cs="Arial"/>
          <w:sz w:val="22"/>
          <w:szCs w:val="22"/>
        </w:rPr>
      </w:pPr>
      <w:r w:rsidRPr="000149E3">
        <w:rPr>
          <w:rFonts w:ascii="Arial" w:hAnsi="Arial" w:cs="Arial"/>
          <w:sz w:val="22"/>
          <w:szCs w:val="22"/>
        </w:rPr>
        <w:t>Podmiotowe i przedmiotowe środki dowodowe</w:t>
      </w:r>
      <w:r w:rsidR="004B0F98">
        <w:rPr>
          <w:rFonts w:ascii="Arial" w:hAnsi="Arial" w:cs="Arial"/>
          <w:sz w:val="22"/>
          <w:szCs w:val="22"/>
        </w:rPr>
        <w:t xml:space="preserve"> </w:t>
      </w:r>
      <w:r w:rsidRPr="000149E3">
        <w:rPr>
          <w:rFonts w:ascii="Arial" w:hAnsi="Arial" w:cs="Arial"/>
          <w:color w:val="000000"/>
          <w:sz w:val="22"/>
          <w:szCs w:val="22"/>
          <w:shd w:val="clear" w:color="auto" w:fill="FFFFFF"/>
        </w:rPr>
        <w:t>sporządzone w języku obcym przekazuje się wraz z tłumaczeniem na język polski.</w:t>
      </w:r>
    </w:p>
    <w:p w14:paraId="577AE554" w14:textId="77777777" w:rsidR="000E3D1C" w:rsidRPr="000149E3" w:rsidRDefault="000E3D1C" w:rsidP="002B64B3">
      <w:pPr>
        <w:pStyle w:val="Kolorowalistaakcent11"/>
        <w:numPr>
          <w:ilvl w:val="1"/>
          <w:numId w:val="33"/>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shd w:val="clear" w:color="auto" w:fill="FFFFFF"/>
        </w:rPr>
        <w:t>Dokumenty elektroniczne muszą spełniać łącznie następujące wymagania:</w:t>
      </w:r>
    </w:p>
    <w:p w14:paraId="20BCAFF8" w14:textId="77777777" w:rsidR="000E3D1C" w:rsidRPr="000149E3" w:rsidRDefault="000E3D1C" w:rsidP="002B64B3">
      <w:pPr>
        <w:pStyle w:val="Akapitzlist"/>
        <w:numPr>
          <w:ilvl w:val="2"/>
          <w:numId w:val="35"/>
        </w:numPr>
        <w:shd w:val="clear" w:color="auto" w:fill="FFFFFF"/>
        <w:spacing w:before="20" w:after="40"/>
        <w:ind w:left="2268" w:hanging="425"/>
        <w:jc w:val="both"/>
        <w:rPr>
          <w:rFonts w:cs="Arial"/>
          <w:color w:val="000000"/>
        </w:rPr>
      </w:pPr>
      <w:r w:rsidRPr="000149E3">
        <w:rPr>
          <w:rFonts w:cs="Arial"/>
          <w:color w:val="000000"/>
        </w:rPr>
        <w:t>są utrwalone w sposób umożliwiający ich wielokrotne odczytanie, zapisanie i powielenie, a także przekazanie przy użyciu środków komunikacji elektronicznej lub na informatycznym nośniku danych;</w:t>
      </w:r>
    </w:p>
    <w:p w14:paraId="01B77884" w14:textId="77777777" w:rsidR="000E3D1C" w:rsidRPr="000149E3" w:rsidRDefault="000E3D1C" w:rsidP="002B64B3">
      <w:pPr>
        <w:pStyle w:val="Akapitzlist"/>
        <w:numPr>
          <w:ilvl w:val="2"/>
          <w:numId w:val="35"/>
        </w:numPr>
        <w:shd w:val="clear" w:color="auto" w:fill="FFFFFF"/>
        <w:spacing w:before="20" w:after="40"/>
        <w:ind w:left="2268" w:hanging="425"/>
        <w:jc w:val="both"/>
        <w:rPr>
          <w:rFonts w:cs="Arial"/>
          <w:color w:val="000000"/>
        </w:rPr>
      </w:pPr>
      <w:r w:rsidRPr="000149E3">
        <w:rPr>
          <w:rFonts w:cs="Arial"/>
          <w:color w:val="000000"/>
        </w:rPr>
        <w:t>umożliwiają prezentację treści w postaci elektronicznej, w szczególności przez wyświetlenie tej treści na monitorze ekranowym;</w:t>
      </w:r>
    </w:p>
    <w:p w14:paraId="76971500" w14:textId="77777777" w:rsidR="000E3D1C" w:rsidRPr="000149E3" w:rsidRDefault="000E3D1C" w:rsidP="002B64B3">
      <w:pPr>
        <w:pStyle w:val="Akapitzlist"/>
        <w:numPr>
          <w:ilvl w:val="2"/>
          <w:numId w:val="35"/>
        </w:numPr>
        <w:shd w:val="clear" w:color="auto" w:fill="FFFFFF"/>
        <w:spacing w:before="20" w:after="40"/>
        <w:ind w:left="2268" w:hanging="425"/>
        <w:jc w:val="both"/>
        <w:rPr>
          <w:rFonts w:cs="Arial"/>
          <w:color w:val="000000"/>
        </w:rPr>
      </w:pPr>
      <w:r w:rsidRPr="000149E3">
        <w:rPr>
          <w:rFonts w:cs="Arial"/>
          <w:color w:val="000000"/>
        </w:rPr>
        <w:t>umożliwiają prezentację treści w postaci papierowej, w szczególności za pomocą wydruku;</w:t>
      </w:r>
    </w:p>
    <w:p w14:paraId="1D0D91EC" w14:textId="77777777" w:rsidR="000E3D1C" w:rsidRPr="000149E3" w:rsidRDefault="000E3D1C" w:rsidP="002B64B3">
      <w:pPr>
        <w:pStyle w:val="Akapitzlist"/>
        <w:numPr>
          <w:ilvl w:val="2"/>
          <w:numId w:val="35"/>
        </w:numPr>
        <w:shd w:val="clear" w:color="auto" w:fill="FFFFFF"/>
        <w:spacing w:before="20" w:after="40"/>
        <w:ind w:left="2268" w:hanging="425"/>
        <w:jc w:val="both"/>
        <w:rPr>
          <w:rFonts w:cs="Arial"/>
          <w:color w:val="000000"/>
        </w:rPr>
      </w:pPr>
      <w:r w:rsidRPr="000149E3">
        <w:rPr>
          <w:rFonts w:cs="Arial"/>
          <w:color w:val="000000"/>
        </w:rPr>
        <w:t>zawierają dane w układzie niepozostawiającym wątpliwości co do treści i kontekstu zapisanych informacji.</w:t>
      </w:r>
    </w:p>
    <w:p w14:paraId="2CA3CAF3" w14:textId="77777777" w:rsidR="000E3D1C" w:rsidRPr="000149E3" w:rsidRDefault="000E3D1C" w:rsidP="002B64B3">
      <w:pPr>
        <w:pStyle w:val="Kolorowalistaakcent11"/>
        <w:numPr>
          <w:ilvl w:val="1"/>
          <w:numId w:val="33"/>
        </w:numPr>
        <w:autoSpaceDE w:val="0"/>
        <w:autoSpaceDN w:val="0"/>
        <w:adjustRightInd w:val="0"/>
        <w:spacing w:line="276" w:lineRule="auto"/>
        <w:ind w:left="1418" w:hanging="709"/>
        <w:rPr>
          <w:rFonts w:ascii="Arial" w:hAnsi="Arial" w:cs="Arial"/>
          <w:sz w:val="22"/>
          <w:szCs w:val="22"/>
        </w:rPr>
      </w:pPr>
      <w:r w:rsidRPr="000149E3">
        <w:rPr>
          <w:rFonts w:ascii="Arial" w:hAnsi="Arial" w:cs="Arial"/>
          <w:color w:val="000000"/>
          <w:sz w:val="22"/>
          <w:szCs w:val="22"/>
        </w:rPr>
        <w:t>Jeżeli Wykonawca ma siedzibę lub miejsce zamieszkania poza granicami Rzeczypospolitej Polskiej, zamiast:</w:t>
      </w:r>
    </w:p>
    <w:p w14:paraId="22AD994E" w14:textId="77777777" w:rsidR="000E3D1C" w:rsidRPr="000149E3" w:rsidRDefault="00803265" w:rsidP="002B64B3">
      <w:pPr>
        <w:pStyle w:val="Akapitzlist"/>
        <w:numPr>
          <w:ilvl w:val="1"/>
          <w:numId w:val="37"/>
        </w:numPr>
        <w:shd w:val="clear" w:color="auto" w:fill="FFFFFF"/>
        <w:spacing w:before="20" w:after="40"/>
        <w:ind w:left="2268" w:hanging="425"/>
        <w:jc w:val="both"/>
        <w:rPr>
          <w:rFonts w:cs="Arial"/>
          <w:color w:val="000000"/>
        </w:rPr>
      </w:pPr>
      <w:r>
        <w:rPr>
          <w:rStyle w:val="alb"/>
          <w:rFonts w:cs="Arial"/>
          <w:color w:val="000000"/>
        </w:rPr>
        <w:t>dokumentu wskazanego w pkt 9.8.2</w:t>
      </w:r>
      <w:r w:rsidR="001D2537">
        <w:rPr>
          <w:rStyle w:val="alb"/>
          <w:rFonts w:cs="Arial"/>
          <w:color w:val="000000"/>
        </w:rPr>
        <w:t xml:space="preserve"> </w:t>
      </w:r>
      <w:proofErr w:type="spellStart"/>
      <w:r w:rsidR="000E3D1C" w:rsidRPr="000149E3">
        <w:rPr>
          <w:rStyle w:val="alb"/>
          <w:rFonts w:cs="Arial"/>
          <w:color w:val="000000"/>
        </w:rPr>
        <w:t>ppkt</w:t>
      </w:r>
      <w:proofErr w:type="spellEnd"/>
      <w:r w:rsidR="000E3D1C" w:rsidRPr="000149E3">
        <w:rPr>
          <w:rStyle w:val="alb"/>
          <w:rFonts w:cs="Arial"/>
          <w:color w:val="000000"/>
        </w:rPr>
        <w:t xml:space="preserve"> 1) SWZ </w:t>
      </w:r>
      <w:r w:rsidR="000E3D1C" w:rsidRPr="000149E3">
        <w:rPr>
          <w:rFonts w:cs="Arial"/>
          <w:color w:val="000000"/>
        </w:rPr>
        <w:t>- składa informację z odpowiedniego rejestru, takiego jak rejestr sądowy albo w przypadku braku takiego rejestru, inny równoważny dokument wydany przez właściwy organ sądowy lub administracyjny kraju, w którym wykonawca ma siedzibę lub miejsce zamieszkania, w</w:t>
      </w:r>
      <w:r>
        <w:rPr>
          <w:rFonts w:cs="Arial"/>
          <w:color w:val="000000"/>
        </w:rPr>
        <w:t xml:space="preserve"> zakresie, o którym mowa w pkt 9.8</w:t>
      </w:r>
      <w:r w:rsidR="000E3D1C" w:rsidRPr="000149E3">
        <w:rPr>
          <w:rFonts w:cs="Arial"/>
          <w:color w:val="000000"/>
        </w:rPr>
        <w:t xml:space="preserve">.2 </w:t>
      </w:r>
      <w:proofErr w:type="spellStart"/>
      <w:r w:rsidR="000E3D1C" w:rsidRPr="000149E3">
        <w:rPr>
          <w:rFonts w:cs="Arial"/>
          <w:color w:val="000000"/>
        </w:rPr>
        <w:t>ppkt</w:t>
      </w:r>
      <w:proofErr w:type="spellEnd"/>
      <w:r w:rsidR="000E3D1C" w:rsidRPr="000149E3">
        <w:rPr>
          <w:rFonts w:cs="Arial"/>
          <w:color w:val="000000"/>
        </w:rPr>
        <w:t xml:space="preserve"> 1) SWZ </w:t>
      </w:r>
    </w:p>
    <w:p w14:paraId="78DF14AF" w14:textId="77777777" w:rsidR="000E3D1C" w:rsidRPr="000149E3" w:rsidRDefault="000E3D1C" w:rsidP="00767337">
      <w:pPr>
        <w:shd w:val="clear" w:color="auto" w:fill="FFFFFF"/>
        <w:ind w:left="1701" w:firstLine="423"/>
        <w:jc w:val="both"/>
        <w:rPr>
          <w:rFonts w:cs="Arial"/>
          <w:color w:val="000000"/>
        </w:rPr>
      </w:pPr>
      <w:r w:rsidRPr="000149E3">
        <w:rPr>
          <w:rFonts w:cs="Arial"/>
          <w:color w:val="000000"/>
        </w:rPr>
        <w:t>- wystawiony nie wcześniej niż 6 miesięcy przed jego złożeniem;</w:t>
      </w:r>
    </w:p>
    <w:p w14:paraId="21296521" w14:textId="77777777" w:rsidR="000E3D1C" w:rsidRPr="000149E3" w:rsidRDefault="00803265" w:rsidP="002B64B3">
      <w:pPr>
        <w:pStyle w:val="Akapitzlist"/>
        <w:numPr>
          <w:ilvl w:val="1"/>
          <w:numId w:val="37"/>
        </w:numPr>
        <w:shd w:val="clear" w:color="auto" w:fill="FFFFFF"/>
        <w:spacing w:before="20" w:after="40"/>
        <w:ind w:left="2268" w:hanging="425"/>
        <w:jc w:val="both"/>
        <w:rPr>
          <w:rFonts w:cs="Arial"/>
          <w:color w:val="000000"/>
        </w:rPr>
      </w:pPr>
      <w:r>
        <w:rPr>
          <w:rStyle w:val="alb"/>
          <w:rFonts w:cs="Arial"/>
          <w:color w:val="000000"/>
        </w:rPr>
        <w:t>dokumentów wskazanych w pkt 9.8</w:t>
      </w:r>
      <w:r w:rsidR="000E3D1C" w:rsidRPr="000149E3">
        <w:rPr>
          <w:rStyle w:val="alb"/>
          <w:rFonts w:cs="Arial"/>
          <w:color w:val="000000"/>
        </w:rPr>
        <w:t xml:space="preserve">.2 </w:t>
      </w:r>
      <w:proofErr w:type="spellStart"/>
      <w:r w:rsidR="000E3D1C" w:rsidRPr="000149E3">
        <w:rPr>
          <w:rStyle w:val="alb"/>
          <w:rFonts w:cs="Arial"/>
          <w:color w:val="000000"/>
        </w:rPr>
        <w:t>ppkt</w:t>
      </w:r>
      <w:proofErr w:type="spellEnd"/>
      <w:r w:rsidR="000E3D1C" w:rsidRPr="000149E3">
        <w:rPr>
          <w:rStyle w:val="alb"/>
          <w:rFonts w:cs="Arial"/>
          <w:color w:val="000000"/>
        </w:rPr>
        <w:t xml:space="preserve"> 3) – 5) SWZ - składa </w:t>
      </w:r>
      <w:r w:rsidR="000E3D1C" w:rsidRPr="000149E3">
        <w:rPr>
          <w:rFonts w:cs="Arial"/>
          <w:color w:val="000000"/>
        </w:rPr>
        <w:t>dokument lub dokumenty wystawione w kraju, w którym wykonawca ma siedzibę lub miejsce zamieszkania, potwierdzające odpowiednio, że:</w:t>
      </w:r>
    </w:p>
    <w:p w14:paraId="4C1957AA" w14:textId="77777777" w:rsidR="000E3D1C" w:rsidRPr="000149E3" w:rsidRDefault="000E3D1C" w:rsidP="002B64B3">
      <w:pPr>
        <w:pStyle w:val="Akapitzlist"/>
        <w:numPr>
          <w:ilvl w:val="1"/>
          <w:numId w:val="38"/>
        </w:numPr>
        <w:shd w:val="clear" w:color="auto" w:fill="FFFFFF"/>
        <w:spacing w:before="20" w:after="40"/>
        <w:ind w:left="2552" w:hanging="425"/>
        <w:jc w:val="both"/>
        <w:rPr>
          <w:rFonts w:cs="Arial"/>
          <w:color w:val="000000"/>
        </w:rPr>
      </w:pPr>
      <w:r w:rsidRPr="000149E3">
        <w:rPr>
          <w:rFonts w:cs="Arial"/>
          <w:color w:val="000000"/>
        </w:rPr>
        <w:t>nie naruszył obowiązków dotyczących płatności podatków, opłat lub składek na ubezpieczenie społeczne lub zdrowotne,</w:t>
      </w:r>
    </w:p>
    <w:p w14:paraId="0344E2D6" w14:textId="77777777" w:rsidR="000E3D1C" w:rsidRPr="000149E3" w:rsidRDefault="000E3D1C" w:rsidP="002B64B3">
      <w:pPr>
        <w:pStyle w:val="Akapitzlist"/>
        <w:numPr>
          <w:ilvl w:val="1"/>
          <w:numId w:val="38"/>
        </w:numPr>
        <w:shd w:val="clear" w:color="auto" w:fill="FFFFFF"/>
        <w:spacing w:before="20" w:after="40"/>
        <w:ind w:left="2552" w:hanging="425"/>
        <w:jc w:val="both"/>
        <w:rPr>
          <w:rFonts w:cs="Arial"/>
          <w:color w:val="000000"/>
        </w:rPr>
      </w:pPr>
      <w:r w:rsidRPr="000149E3">
        <w:rPr>
          <w:rFonts w:cs="Arial"/>
          <w:color w:val="000000"/>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4BEE990" w14:textId="77777777" w:rsidR="000E3D1C" w:rsidRPr="000149E3" w:rsidRDefault="000E3D1C" w:rsidP="00FA54C9">
      <w:pPr>
        <w:shd w:val="clear" w:color="auto" w:fill="FFFFFF"/>
        <w:ind w:left="1984" w:firstLine="140"/>
        <w:jc w:val="both"/>
        <w:rPr>
          <w:rStyle w:val="alb"/>
          <w:rFonts w:cs="Arial"/>
          <w:color w:val="000000"/>
        </w:rPr>
      </w:pPr>
      <w:r w:rsidRPr="000149E3">
        <w:rPr>
          <w:rStyle w:val="alb"/>
          <w:rFonts w:cs="Arial"/>
          <w:color w:val="000000"/>
        </w:rPr>
        <w:t xml:space="preserve">- </w:t>
      </w:r>
      <w:r w:rsidRPr="000149E3">
        <w:rPr>
          <w:rStyle w:val="alb"/>
          <w:rFonts w:cs="Arial"/>
          <w:color w:val="000000"/>
        </w:rPr>
        <w:tab/>
      </w:r>
      <w:r w:rsidRPr="000149E3">
        <w:rPr>
          <w:rFonts w:cs="Arial"/>
          <w:color w:val="000000"/>
        </w:rPr>
        <w:t>wystawione nie wcześniej niż 3 miesiące przed ich złożeniem</w:t>
      </w:r>
    </w:p>
    <w:p w14:paraId="2B12E72C" w14:textId="77777777" w:rsidR="000E3D1C" w:rsidRDefault="001D2537" w:rsidP="001D2537">
      <w:pPr>
        <w:shd w:val="clear" w:color="auto" w:fill="FFFFFF"/>
        <w:ind w:left="2552" w:hanging="429"/>
        <w:jc w:val="both"/>
        <w:rPr>
          <w:rFonts w:asciiTheme="majorHAnsi" w:hAnsiTheme="majorHAnsi" w:cs="Open Sans"/>
          <w:color w:val="000000"/>
        </w:rPr>
      </w:pPr>
      <w:r>
        <w:rPr>
          <w:rFonts w:cs="Arial"/>
          <w:color w:val="000000"/>
        </w:rPr>
        <w:t xml:space="preserve">       </w:t>
      </w:r>
      <w:r w:rsidR="000E3D1C" w:rsidRPr="000149E3">
        <w:rPr>
          <w:rFonts w:cs="Arial"/>
          <w:color w:val="000000"/>
        </w:rPr>
        <w:t xml:space="preserve">Jeżeli w kraju, w którym wykonawca ma siedzibę lub miejsce zamieszkania, nie wydaje się dokumentów, o których mowa w pkt 1) lub 2), lub gdy dokumenty te nie odnoszą się do wszystkich przypadków, o których mowa w art. 108 ust. 1 pkt 1, 2 i 4 oraz art. 109 ust. 1 pkt 1 ustawy </w:t>
      </w:r>
      <w:proofErr w:type="spellStart"/>
      <w:r w:rsidR="000E3D1C" w:rsidRPr="000149E3">
        <w:rPr>
          <w:rFonts w:cs="Arial"/>
          <w:color w:val="000000"/>
        </w:rPr>
        <w:t>Pzp</w:t>
      </w:r>
      <w:proofErr w:type="spellEnd"/>
      <w:r w:rsidR="000E3D1C" w:rsidRPr="000149E3">
        <w:rPr>
          <w:rFonts w:cs="Arial"/>
          <w:color w:val="000000"/>
        </w:rPr>
        <w:t>, zastępuje się je odpowiednio w całości lub w części dokumentem (wystawionym w wymaganym w pkt 1) i 2) terminie)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000E3D1C">
        <w:rPr>
          <w:rFonts w:asciiTheme="majorHAnsi" w:hAnsiTheme="majorHAnsi" w:cs="Open Sans"/>
          <w:color w:val="000000"/>
        </w:rPr>
        <w:t xml:space="preserve">. </w:t>
      </w:r>
    </w:p>
    <w:p w14:paraId="0F3B53C0" w14:textId="77777777" w:rsidR="000149E3" w:rsidRDefault="000149E3" w:rsidP="00FA54C9">
      <w:pPr>
        <w:shd w:val="clear" w:color="auto" w:fill="FFFFFF"/>
        <w:ind w:left="2123"/>
        <w:jc w:val="both"/>
        <w:rPr>
          <w:rFonts w:asciiTheme="majorHAnsi" w:hAnsiTheme="majorHAnsi" w:cs="Open Sans"/>
          <w:color w:val="000000"/>
        </w:rPr>
      </w:pPr>
    </w:p>
    <w:p w14:paraId="7208AFFF" w14:textId="77777777" w:rsidR="000E3D1C" w:rsidRPr="000149E3" w:rsidRDefault="00FA54C9" w:rsidP="002B64B3">
      <w:pPr>
        <w:pStyle w:val="Akapitzlist"/>
        <w:numPr>
          <w:ilvl w:val="0"/>
          <w:numId w:val="33"/>
        </w:numPr>
        <w:jc w:val="both"/>
        <w:rPr>
          <w:rFonts w:cs="Arial"/>
          <w:sz w:val="24"/>
          <w:szCs w:val="24"/>
        </w:rPr>
      </w:pPr>
      <w:r w:rsidRPr="00FA54C9">
        <w:rPr>
          <w:rFonts w:cs="Arial"/>
          <w:b/>
          <w:sz w:val="24"/>
          <w:szCs w:val="24"/>
        </w:rPr>
        <w:lastRenderedPageBreak/>
        <w:t>INFORMAC</w:t>
      </w:r>
      <w:r>
        <w:rPr>
          <w:rFonts w:cs="Arial"/>
          <w:b/>
          <w:sz w:val="24"/>
          <w:szCs w:val="24"/>
        </w:rPr>
        <w:t xml:space="preserve">JA DLA WYKONAWCÓW POLEGAJĄCYCH </w:t>
      </w:r>
      <w:r w:rsidRPr="00FA54C9">
        <w:rPr>
          <w:rFonts w:cs="Arial"/>
          <w:b/>
          <w:sz w:val="24"/>
          <w:szCs w:val="24"/>
        </w:rPr>
        <w:t>NA ZASOBACH INNYCH PODM</w:t>
      </w:r>
      <w:r>
        <w:rPr>
          <w:rFonts w:cs="Arial"/>
          <w:b/>
          <w:sz w:val="24"/>
          <w:szCs w:val="24"/>
        </w:rPr>
        <w:t xml:space="preserve">IOTÓW, NA ZASADACH OKREŚLONYCH </w:t>
      </w:r>
      <w:r w:rsidRPr="00FA54C9">
        <w:rPr>
          <w:rFonts w:cs="Arial"/>
          <w:b/>
          <w:sz w:val="24"/>
          <w:szCs w:val="24"/>
        </w:rPr>
        <w:t>W ART. 118 USTAWY PZP ORAZ ZAMIERZAJĄCYCH POWIERZYĆ WYKONANIE CZĘŚCI ZAMÓWIENIA PODWYKONAWCOM</w:t>
      </w:r>
    </w:p>
    <w:p w14:paraId="5254B785" w14:textId="77777777" w:rsidR="000149E3" w:rsidRPr="000149E3" w:rsidRDefault="000149E3" w:rsidP="002B64B3">
      <w:pPr>
        <w:pStyle w:val="Akapitzlist"/>
        <w:numPr>
          <w:ilvl w:val="1"/>
          <w:numId w:val="33"/>
        </w:numPr>
        <w:autoSpaceDE w:val="0"/>
        <w:autoSpaceDN w:val="0"/>
        <w:adjustRightInd w:val="0"/>
        <w:ind w:left="1418" w:hanging="709"/>
        <w:jc w:val="both"/>
        <w:rPr>
          <w:rFonts w:cs="Arial"/>
        </w:rPr>
      </w:pPr>
      <w:r w:rsidRPr="000149E3">
        <w:rPr>
          <w:rFonts w:cs="Arial"/>
          <w:color w:val="000000"/>
          <w:shd w:val="clear" w:color="auto" w:fill="FFFFFF"/>
        </w:rPr>
        <w:t xml:space="preserve">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17113E83" w14:textId="77777777" w:rsidR="000149E3" w:rsidRPr="000149E3" w:rsidRDefault="000149E3" w:rsidP="002B64B3">
      <w:pPr>
        <w:pStyle w:val="Akapitzlist"/>
        <w:numPr>
          <w:ilvl w:val="1"/>
          <w:numId w:val="33"/>
        </w:numPr>
        <w:autoSpaceDE w:val="0"/>
        <w:autoSpaceDN w:val="0"/>
        <w:adjustRightInd w:val="0"/>
        <w:ind w:left="1418" w:hanging="709"/>
        <w:jc w:val="both"/>
        <w:rPr>
          <w:rFonts w:cs="Arial"/>
        </w:rPr>
      </w:pPr>
      <w:r w:rsidRPr="000149E3">
        <w:rPr>
          <w:rFonts w:cs="Arial"/>
          <w:color w:val="000000"/>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B97EF3A" w14:textId="77777777" w:rsidR="000149E3" w:rsidRPr="000149E3" w:rsidRDefault="000149E3" w:rsidP="002B64B3">
      <w:pPr>
        <w:pStyle w:val="Akapitzlist"/>
        <w:numPr>
          <w:ilvl w:val="1"/>
          <w:numId w:val="33"/>
        </w:numPr>
        <w:autoSpaceDE w:val="0"/>
        <w:autoSpaceDN w:val="0"/>
        <w:adjustRightInd w:val="0"/>
        <w:ind w:left="1418" w:hanging="709"/>
        <w:jc w:val="both"/>
        <w:rPr>
          <w:rFonts w:cs="Arial"/>
        </w:rPr>
      </w:pPr>
      <w:r w:rsidRPr="000149E3">
        <w:rPr>
          <w:rFonts w:cs="Arial"/>
          <w:color w:val="000000"/>
          <w:shd w:val="clear" w:color="auto" w:fill="FFFFFF"/>
        </w:rPr>
        <w:t xml:space="preserve">W odniesieniu do warunków dotyczących wykształcenia, kwalifikacji zawodowych lub doświadczenia wykonawcy mogą polegać na zdolnościach podmiotów udostępniających zasoby, </w:t>
      </w:r>
      <w:r w:rsidRPr="000149E3">
        <w:rPr>
          <w:rFonts w:cs="Arial"/>
          <w:b/>
          <w:bCs/>
          <w:color w:val="000000"/>
          <w:shd w:val="clear" w:color="auto" w:fill="FFFFFF"/>
        </w:rPr>
        <w:t>jeśli podmioty te wykonają roboty budowlane lub usługi, do realizacji których te zdolności są wymagane.</w:t>
      </w:r>
    </w:p>
    <w:p w14:paraId="5EC12A0F" w14:textId="77777777" w:rsidR="000149E3" w:rsidRPr="000149E3" w:rsidRDefault="000149E3" w:rsidP="002B64B3">
      <w:pPr>
        <w:pStyle w:val="Akapitzlist"/>
        <w:numPr>
          <w:ilvl w:val="1"/>
          <w:numId w:val="33"/>
        </w:numPr>
        <w:autoSpaceDE w:val="0"/>
        <w:autoSpaceDN w:val="0"/>
        <w:adjustRightInd w:val="0"/>
        <w:ind w:left="1418" w:hanging="709"/>
        <w:jc w:val="both"/>
        <w:rPr>
          <w:rFonts w:cs="Arial"/>
        </w:rPr>
      </w:pPr>
      <w:r w:rsidRPr="000149E3">
        <w:rPr>
          <w:rFonts w:cs="Arial"/>
          <w:color w:val="000000"/>
          <w:shd w:val="clear" w:color="auto" w:fill="FFFFFF"/>
        </w:rPr>
        <w:t xml:space="preserve">Wykonawca, który polega na zdolnościach lub sytuacji podmiotów udostępniających zasoby, składa </w:t>
      </w:r>
      <w:r w:rsidRPr="000149E3">
        <w:rPr>
          <w:rFonts w:cs="Arial"/>
          <w:b/>
          <w:bCs/>
          <w:color w:val="000000"/>
          <w:shd w:val="clear" w:color="auto" w:fill="FFFFFF"/>
        </w:rPr>
        <w:t>wraz z ofertą</w:t>
      </w:r>
      <w:r w:rsidRPr="000149E3">
        <w:rPr>
          <w:rFonts w:cs="Arial"/>
          <w:color w:val="000000"/>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149E3">
        <w:rPr>
          <w:rFonts w:cs="Arial"/>
          <w:u w:val="single"/>
        </w:rPr>
        <w:t>.</w:t>
      </w:r>
    </w:p>
    <w:p w14:paraId="33775ED0" w14:textId="77777777" w:rsidR="000149E3" w:rsidRPr="000149E3" w:rsidRDefault="000149E3" w:rsidP="002B64B3">
      <w:pPr>
        <w:pStyle w:val="Akapitzlist"/>
        <w:numPr>
          <w:ilvl w:val="1"/>
          <w:numId w:val="33"/>
        </w:numPr>
        <w:autoSpaceDE w:val="0"/>
        <w:autoSpaceDN w:val="0"/>
        <w:adjustRightInd w:val="0"/>
        <w:ind w:left="1418" w:hanging="709"/>
        <w:jc w:val="both"/>
        <w:rPr>
          <w:rFonts w:cs="Arial"/>
        </w:rPr>
      </w:pPr>
      <w:r w:rsidRPr="000149E3">
        <w:rPr>
          <w:rFonts w:cs="Arial"/>
          <w:color w:val="000000"/>
          <w:shd w:val="clear" w:color="auto" w:fill="FFFFFF"/>
        </w:rPr>
        <w:t xml:space="preserve">Zobowiązanie podmiotu udostępniającego zasoby lub inny środek </w:t>
      </w:r>
      <w:r w:rsidR="0009478F">
        <w:rPr>
          <w:rFonts w:cs="Arial"/>
          <w:color w:val="000000"/>
          <w:shd w:val="clear" w:color="auto" w:fill="FFFFFF"/>
        </w:rPr>
        <w:t xml:space="preserve">dowodowy, </w:t>
      </w:r>
      <w:r w:rsidR="0009478F">
        <w:rPr>
          <w:rFonts w:cs="Arial"/>
          <w:color w:val="000000"/>
          <w:shd w:val="clear" w:color="auto" w:fill="FFFFFF"/>
        </w:rPr>
        <w:br/>
        <w:t>o którym mowa w pkt 10</w:t>
      </w:r>
      <w:r w:rsidRPr="000149E3">
        <w:rPr>
          <w:rFonts w:cs="Arial"/>
          <w:color w:val="000000"/>
          <w:shd w:val="clear" w:color="auto" w:fill="FFFFFF"/>
        </w:rPr>
        <w:t>.4 SWZ potwierdza, że stosunek łączący wykonawcę z podmiotami udostępniającymi zasoby gwarantuje rzeczywisty dostęp do tych zasobów oraz określa w szczególności:</w:t>
      </w:r>
    </w:p>
    <w:p w14:paraId="057D117B" w14:textId="77777777" w:rsidR="000149E3" w:rsidRPr="000149E3" w:rsidRDefault="000149E3" w:rsidP="002B64B3">
      <w:pPr>
        <w:pStyle w:val="Akapitzlist"/>
        <w:numPr>
          <w:ilvl w:val="2"/>
          <w:numId w:val="39"/>
        </w:numPr>
        <w:shd w:val="clear" w:color="auto" w:fill="FFFFFF"/>
        <w:spacing w:before="72" w:after="72"/>
        <w:ind w:left="2268" w:hanging="425"/>
        <w:jc w:val="both"/>
        <w:rPr>
          <w:rFonts w:cs="Arial"/>
          <w:color w:val="000000"/>
        </w:rPr>
      </w:pPr>
      <w:r w:rsidRPr="000149E3">
        <w:rPr>
          <w:rFonts w:cs="Arial"/>
          <w:color w:val="000000"/>
        </w:rPr>
        <w:t>zakres dostępnych Wykonawcy zasobów podmiotu udostępniającego zasoby;</w:t>
      </w:r>
    </w:p>
    <w:p w14:paraId="2A144CD7" w14:textId="77777777" w:rsidR="000149E3" w:rsidRPr="000149E3" w:rsidRDefault="000149E3" w:rsidP="002B64B3">
      <w:pPr>
        <w:pStyle w:val="Akapitzlist"/>
        <w:numPr>
          <w:ilvl w:val="2"/>
          <w:numId w:val="39"/>
        </w:numPr>
        <w:shd w:val="clear" w:color="auto" w:fill="FFFFFF"/>
        <w:spacing w:before="20" w:after="72"/>
        <w:ind w:left="2268" w:hanging="425"/>
        <w:jc w:val="both"/>
        <w:rPr>
          <w:rFonts w:cs="Arial"/>
          <w:color w:val="000000"/>
        </w:rPr>
      </w:pPr>
      <w:r w:rsidRPr="000149E3">
        <w:rPr>
          <w:rFonts w:cs="Arial"/>
          <w:color w:val="000000"/>
        </w:rPr>
        <w:t>sposób i okres udostępnienia Wykonawcy i wykorzystania przez niego zasobów podmiotu udostępniającego te zasoby przy wykonywaniu zamówienia;</w:t>
      </w:r>
    </w:p>
    <w:p w14:paraId="67D48D93" w14:textId="77777777" w:rsidR="000149E3" w:rsidRPr="000149E3" w:rsidRDefault="000149E3" w:rsidP="002B64B3">
      <w:pPr>
        <w:pStyle w:val="Akapitzlist"/>
        <w:numPr>
          <w:ilvl w:val="2"/>
          <w:numId w:val="39"/>
        </w:numPr>
        <w:shd w:val="clear" w:color="auto" w:fill="FFFFFF"/>
        <w:spacing w:before="20" w:after="72"/>
        <w:ind w:left="2268" w:hanging="425"/>
        <w:jc w:val="both"/>
        <w:rPr>
          <w:rFonts w:cs="Arial"/>
          <w:color w:val="000000"/>
        </w:rPr>
      </w:pPr>
      <w:r w:rsidRPr="000149E3">
        <w:rPr>
          <w:rFonts w:cs="Arial"/>
          <w:color w:val="00000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0482674" w14:textId="77777777" w:rsidR="000149E3" w:rsidRPr="000149E3" w:rsidRDefault="000149E3" w:rsidP="002B64B3">
      <w:pPr>
        <w:pStyle w:val="Akapitzlist"/>
        <w:numPr>
          <w:ilvl w:val="1"/>
          <w:numId w:val="33"/>
        </w:numPr>
        <w:autoSpaceDE w:val="0"/>
        <w:autoSpaceDN w:val="0"/>
        <w:adjustRightInd w:val="0"/>
        <w:ind w:left="1418" w:hanging="709"/>
        <w:jc w:val="both"/>
        <w:rPr>
          <w:rFonts w:cs="Arial"/>
        </w:rPr>
      </w:pPr>
      <w:r w:rsidRPr="000149E3">
        <w:rPr>
          <w:rFonts w:cs="Arial"/>
          <w:color w:val="000000"/>
          <w:shd w:val="clear" w:color="auto" w:fill="FFFFFF"/>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r w:rsidRPr="000149E3">
        <w:rPr>
          <w:rFonts w:cs="Arial"/>
        </w:rPr>
        <w:t>.</w:t>
      </w:r>
    </w:p>
    <w:p w14:paraId="4AF8191D" w14:textId="77777777" w:rsidR="000149E3" w:rsidRPr="000149E3" w:rsidRDefault="000149E3" w:rsidP="002B64B3">
      <w:pPr>
        <w:pStyle w:val="Akapitzlist"/>
        <w:numPr>
          <w:ilvl w:val="1"/>
          <w:numId w:val="33"/>
        </w:numPr>
        <w:autoSpaceDE w:val="0"/>
        <w:autoSpaceDN w:val="0"/>
        <w:adjustRightInd w:val="0"/>
        <w:ind w:left="1418" w:hanging="709"/>
        <w:jc w:val="both"/>
        <w:rPr>
          <w:rFonts w:cs="Arial"/>
        </w:rPr>
      </w:pPr>
      <w:r w:rsidRPr="000149E3">
        <w:rPr>
          <w:rFonts w:cs="Arial"/>
          <w:color w:val="000000"/>
          <w:shd w:val="clear" w:color="auto" w:fill="FFFFFF"/>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2AE859BC" w14:textId="77777777" w:rsidR="000149E3" w:rsidRPr="000149E3" w:rsidRDefault="000149E3" w:rsidP="002B64B3">
      <w:pPr>
        <w:pStyle w:val="Akapitzlist"/>
        <w:numPr>
          <w:ilvl w:val="1"/>
          <w:numId w:val="33"/>
        </w:numPr>
        <w:autoSpaceDE w:val="0"/>
        <w:autoSpaceDN w:val="0"/>
        <w:adjustRightInd w:val="0"/>
        <w:ind w:left="1418" w:hanging="709"/>
        <w:jc w:val="both"/>
        <w:rPr>
          <w:rFonts w:cs="Arial"/>
        </w:rPr>
      </w:pPr>
      <w:r w:rsidRPr="000149E3">
        <w:rPr>
          <w:rFonts w:cs="Arial"/>
          <w:color w:val="000000"/>
          <w:shd w:val="clear" w:color="auto" w:fill="FFFFFF"/>
        </w:rPr>
        <w:lastRenderedPageBreak/>
        <w:t>Wykonawca, w przypadku polegania na zdolnościach lub sytuacji podmiotów udostępniających zasoby, przedstawia, wraz z oświadczeniem, o którym mowa w pkt</w:t>
      </w:r>
      <w:r w:rsidR="006826DC">
        <w:rPr>
          <w:rFonts w:cs="Arial"/>
          <w:color w:val="000000"/>
          <w:shd w:val="clear" w:color="auto" w:fill="FFFFFF"/>
        </w:rPr>
        <w:t xml:space="preserve"> 9</w:t>
      </w:r>
      <w:r w:rsidR="0009478F">
        <w:rPr>
          <w:rFonts w:cs="Arial"/>
          <w:color w:val="000000"/>
          <w:shd w:val="clear" w:color="auto" w:fill="FFFFFF"/>
        </w:rPr>
        <w:t>.1 SWZ także oświadczenie</w:t>
      </w:r>
      <w:r w:rsidRPr="000149E3">
        <w:rPr>
          <w:rFonts w:cs="Arial"/>
          <w:color w:val="000000"/>
          <w:shd w:val="clear" w:color="auto" w:fill="FFFFFF"/>
        </w:rPr>
        <w:t xml:space="preserve"> podmiotu udostępniającego zasoby, potwierdzające brak podstaw wykluczenia tego podmiotu oraz odpowiednio spełnianie warunków udziału w postępowaniu, w zakresie, w jakim wykonawca powołuje się na jego zasoby.</w:t>
      </w:r>
    </w:p>
    <w:p w14:paraId="2EC73FDD" w14:textId="77777777" w:rsidR="000149E3" w:rsidRPr="000149E3" w:rsidRDefault="000149E3" w:rsidP="002B64B3">
      <w:pPr>
        <w:pStyle w:val="Akapitzlist"/>
        <w:numPr>
          <w:ilvl w:val="1"/>
          <w:numId w:val="33"/>
        </w:numPr>
        <w:autoSpaceDE w:val="0"/>
        <w:autoSpaceDN w:val="0"/>
        <w:adjustRightInd w:val="0"/>
        <w:ind w:left="1418" w:hanging="709"/>
        <w:jc w:val="both"/>
        <w:rPr>
          <w:rFonts w:cs="Arial"/>
        </w:rPr>
      </w:pPr>
      <w:r w:rsidRPr="000149E3">
        <w:rPr>
          <w:rFonts w:cs="Arial"/>
          <w:bCs/>
        </w:rPr>
        <w:t xml:space="preserve">Wykonawca, który polega na zdolnościach lub sytuacji innych podmiotów na zasadach określonych w art. 118 ustawy </w:t>
      </w:r>
      <w:proofErr w:type="spellStart"/>
      <w:r w:rsidRPr="000149E3">
        <w:rPr>
          <w:rFonts w:cs="Arial"/>
        </w:rPr>
        <w:t>Pzp</w:t>
      </w:r>
      <w:proofErr w:type="spellEnd"/>
      <w:r w:rsidRPr="000149E3">
        <w:rPr>
          <w:rFonts w:cs="Arial"/>
          <w:bCs/>
        </w:rPr>
        <w:t>, przedstawia na wezwanie Zamawiające</w:t>
      </w:r>
      <w:r w:rsidR="006826DC">
        <w:rPr>
          <w:rFonts w:cs="Arial"/>
          <w:bCs/>
        </w:rPr>
        <w:t>go dokumenty wymienione w pkt. 9</w:t>
      </w:r>
      <w:r w:rsidR="00803265">
        <w:rPr>
          <w:rFonts w:cs="Arial"/>
          <w:bCs/>
        </w:rPr>
        <w:t>.8</w:t>
      </w:r>
      <w:r w:rsidRPr="000149E3">
        <w:rPr>
          <w:rFonts w:cs="Arial"/>
          <w:bCs/>
        </w:rPr>
        <w:t xml:space="preserve">.2 SWZ </w:t>
      </w:r>
      <w:r w:rsidRPr="000149E3">
        <w:rPr>
          <w:rFonts w:cs="Arial"/>
          <w:color w:val="000000"/>
          <w:shd w:val="clear" w:color="auto" w:fill="FFFFFF"/>
        </w:rPr>
        <w:t>dotyczące tych podmiotów, potwierdzające, że nie zachodzą wobec tych podmiotów podstawy wykluczenia z postępowania.</w:t>
      </w:r>
    </w:p>
    <w:p w14:paraId="2CE9CE76" w14:textId="77777777" w:rsidR="000149E3" w:rsidRPr="000149E3" w:rsidRDefault="000149E3" w:rsidP="002B64B3">
      <w:pPr>
        <w:pStyle w:val="Akapitzlist"/>
        <w:numPr>
          <w:ilvl w:val="1"/>
          <w:numId w:val="33"/>
        </w:numPr>
        <w:autoSpaceDE w:val="0"/>
        <w:autoSpaceDN w:val="0"/>
        <w:adjustRightInd w:val="0"/>
        <w:ind w:left="1418" w:hanging="709"/>
        <w:jc w:val="both"/>
        <w:rPr>
          <w:rFonts w:cs="Arial"/>
        </w:rPr>
      </w:pPr>
      <w:r w:rsidRPr="000149E3">
        <w:rPr>
          <w:rFonts w:cs="Arial"/>
          <w:color w:val="000000"/>
        </w:rPr>
        <w:t xml:space="preserve">Zamawiający </w:t>
      </w:r>
      <w:r w:rsidRPr="000149E3">
        <w:rPr>
          <w:rFonts w:cs="Arial"/>
          <w:b/>
          <w:bCs/>
          <w:color w:val="000000"/>
          <w:u w:val="single"/>
        </w:rPr>
        <w:t>nie żąda</w:t>
      </w:r>
      <w:r w:rsidRPr="000149E3">
        <w:rPr>
          <w:rFonts w:cs="Arial"/>
          <w:color w:val="000000"/>
        </w:rPr>
        <w:t xml:space="preserve"> wskazania przez Wykonawcę, w ofercie, części zamówienia, których wykonanie zamierza powierzyć podwykonawcom, którzy nie są podmiotami udostępniającymi zasoby, oraz podania nazw ewentualnych podwykonawców.</w:t>
      </w:r>
    </w:p>
    <w:p w14:paraId="20A26228" w14:textId="77777777" w:rsidR="000149E3" w:rsidRPr="000149E3" w:rsidRDefault="000149E3" w:rsidP="002B64B3">
      <w:pPr>
        <w:pStyle w:val="Akapitzlist"/>
        <w:numPr>
          <w:ilvl w:val="1"/>
          <w:numId w:val="33"/>
        </w:numPr>
        <w:autoSpaceDE w:val="0"/>
        <w:autoSpaceDN w:val="0"/>
        <w:adjustRightInd w:val="0"/>
        <w:ind w:left="1418" w:hanging="709"/>
        <w:jc w:val="both"/>
        <w:rPr>
          <w:rFonts w:cs="Arial"/>
        </w:rPr>
      </w:pPr>
      <w:r w:rsidRPr="000149E3">
        <w:rPr>
          <w:rFonts w:cs="Arial"/>
          <w:color w:val="000000"/>
        </w:rPr>
        <w:t xml:space="preserve">W przypadku zamówień na roboty budowlane oraz usługi, które mają być wykonane w miejscu podlegającym bezpośredniemu nadzorowi Zamawiającego, Zamawiający będzie żądał, aby przed przystąpieniem do wykonania zamówienia Wykonawca podał nazwy, dane kontaktowe oraz przedstawicieli, podwykonawców zaangażowanych w takie roboty budowlane lub usługi, jeżeli są już znani. </w:t>
      </w:r>
    </w:p>
    <w:p w14:paraId="109C517B" w14:textId="77777777" w:rsidR="000149E3" w:rsidRPr="000149E3" w:rsidRDefault="000149E3" w:rsidP="002B64B3">
      <w:pPr>
        <w:pStyle w:val="Akapitzlist"/>
        <w:numPr>
          <w:ilvl w:val="1"/>
          <w:numId w:val="33"/>
        </w:numPr>
        <w:autoSpaceDE w:val="0"/>
        <w:autoSpaceDN w:val="0"/>
        <w:adjustRightInd w:val="0"/>
        <w:ind w:left="1418" w:hanging="709"/>
        <w:jc w:val="both"/>
        <w:rPr>
          <w:rFonts w:cs="Arial"/>
        </w:rPr>
      </w:pPr>
      <w:r w:rsidRPr="000149E3">
        <w:rPr>
          <w:rFonts w:cs="Arial"/>
          <w:color w:val="000000"/>
        </w:rPr>
        <w:t>Wykonawca będzie zobowiązany do zawiadamiania Zamawiającego o wszelkich zmianach w odniesieniu do in</w:t>
      </w:r>
      <w:r w:rsidR="006826DC">
        <w:rPr>
          <w:rFonts w:cs="Arial"/>
          <w:color w:val="000000"/>
        </w:rPr>
        <w:t>formacji, o których mowa w pkt 10</w:t>
      </w:r>
      <w:r w:rsidRPr="000149E3">
        <w:rPr>
          <w:rFonts w:cs="Arial"/>
          <w:color w:val="000000"/>
        </w:rPr>
        <w:t>.1 SWZ, w trakcie realizacji zamówienia, a także przekaże wymagane informacje na temat nowych podwykonawców, którym w późniejszym okresie zamierza powierzyć realizację robót budowlanych lub usług.</w:t>
      </w:r>
    </w:p>
    <w:p w14:paraId="57EE90F5" w14:textId="77777777" w:rsidR="000149E3" w:rsidRPr="000149E3" w:rsidRDefault="000149E3" w:rsidP="000149E3">
      <w:pPr>
        <w:jc w:val="both"/>
        <w:rPr>
          <w:rFonts w:cs="Arial"/>
          <w:sz w:val="24"/>
          <w:szCs w:val="24"/>
        </w:rPr>
      </w:pPr>
    </w:p>
    <w:p w14:paraId="763BE676" w14:textId="77777777" w:rsidR="00FB3A18" w:rsidRDefault="00FB3A18" w:rsidP="002B64B3">
      <w:pPr>
        <w:pStyle w:val="Nagwek1"/>
        <w:numPr>
          <w:ilvl w:val="0"/>
          <w:numId w:val="33"/>
        </w:numPr>
        <w:rPr>
          <w:rFonts w:cs="Arial"/>
          <w:szCs w:val="24"/>
        </w:rPr>
      </w:pPr>
      <w:bookmarkStart w:id="11" w:name="_Toc72764330"/>
      <w:r w:rsidRPr="00FB3A18">
        <w:rPr>
          <w:rFonts w:cs="Arial"/>
          <w:szCs w:val="24"/>
        </w:rPr>
        <w:t xml:space="preserve">INFORMACJA DLA WYKONAWCÓW WSPÓLNIE UBIEGAJĄCYCH SIĘ </w:t>
      </w:r>
      <w:r w:rsidRPr="00FB3A18">
        <w:rPr>
          <w:rFonts w:cs="Arial"/>
          <w:szCs w:val="24"/>
        </w:rPr>
        <w:br/>
        <w:t>O UDZIELENIE ZAMÓWIENIA (W TYM SPÓŁKI CYWILNE)</w:t>
      </w:r>
      <w:bookmarkEnd w:id="11"/>
    </w:p>
    <w:p w14:paraId="73052670" w14:textId="77777777" w:rsidR="00FB3A18" w:rsidRDefault="00FB3A18" w:rsidP="00FB3A18"/>
    <w:p w14:paraId="27A09458" w14:textId="77777777" w:rsidR="00FB3A18" w:rsidRPr="00FB3A18" w:rsidRDefault="00FB3A18" w:rsidP="002B64B3">
      <w:pPr>
        <w:pStyle w:val="Akapitzlist"/>
        <w:widowControl w:val="0"/>
        <w:numPr>
          <w:ilvl w:val="1"/>
          <w:numId w:val="33"/>
        </w:numPr>
        <w:spacing w:before="20" w:after="40"/>
        <w:ind w:left="1418" w:hanging="709"/>
        <w:jc w:val="both"/>
        <w:outlineLvl w:val="3"/>
        <w:rPr>
          <w:rFonts w:cs="Arial"/>
          <w:bCs/>
        </w:rPr>
      </w:pPr>
      <w:r w:rsidRPr="00FB3A18">
        <w:rPr>
          <w:rFonts w:cs="Arial"/>
          <w:bCs/>
        </w:rPr>
        <w:t xml:space="preserve">Wykonawcy </w:t>
      </w:r>
      <w:r w:rsidRPr="00FB3A18">
        <w:rPr>
          <w:rFonts w:cs="Arial"/>
          <w:color w:val="000000"/>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5667BEF9" w14:textId="77777777" w:rsidR="00FB3A18" w:rsidRPr="00FB3A18" w:rsidRDefault="00FB3A18" w:rsidP="002B64B3">
      <w:pPr>
        <w:pStyle w:val="Akapitzlist"/>
        <w:widowControl w:val="0"/>
        <w:numPr>
          <w:ilvl w:val="1"/>
          <w:numId w:val="33"/>
        </w:numPr>
        <w:spacing w:before="20" w:after="40"/>
        <w:ind w:left="1418" w:hanging="709"/>
        <w:jc w:val="both"/>
        <w:outlineLvl w:val="3"/>
        <w:rPr>
          <w:rFonts w:cs="Arial"/>
          <w:bCs/>
        </w:rPr>
      </w:pPr>
      <w:r w:rsidRPr="00FB3A18">
        <w:rPr>
          <w:rFonts w:cs="Arial"/>
          <w:bCs/>
        </w:rPr>
        <w:t>W przypadku Wykonawców wspólnie ubiegających się o udzielenie zamówienia:</w:t>
      </w:r>
    </w:p>
    <w:p w14:paraId="6516297A" w14:textId="77777777" w:rsidR="00FB3A18" w:rsidRPr="00FB3A18" w:rsidRDefault="00B53341" w:rsidP="002B64B3">
      <w:pPr>
        <w:pStyle w:val="Akapitzlist"/>
        <w:widowControl w:val="0"/>
        <w:numPr>
          <w:ilvl w:val="0"/>
          <w:numId w:val="40"/>
        </w:numPr>
        <w:spacing w:before="20" w:after="40"/>
        <w:ind w:left="2552" w:hanging="425"/>
        <w:jc w:val="both"/>
        <w:outlineLvl w:val="3"/>
        <w:rPr>
          <w:rFonts w:cs="Arial"/>
          <w:bCs/>
        </w:rPr>
      </w:pPr>
      <w:r>
        <w:rPr>
          <w:rFonts w:cs="Arial"/>
          <w:bCs/>
        </w:rPr>
        <w:t>oświadczenie o którym</w:t>
      </w:r>
      <w:r w:rsidR="00803265">
        <w:rPr>
          <w:rFonts w:cs="Arial"/>
          <w:bCs/>
        </w:rPr>
        <w:t xml:space="preserve"> mowa w pkt. 9</w:t>
      </w:r>
      <w:r w:rsidR="00FB3A18" w:rsidRPr="00FB3A18">
        <w:rPr>
          <w:rFonts w:cs="Arial"/>
          <w:bCs/>
        </w:rPr>
        <w:t xml:space="preserve">.1 SWZ </w:t>
      </w:r>
      <w:r w:rsidR="00FB3A18" w:rsidRPr="00FB3A18">
        <w:rPr>
          <w:rFonts w:cs="Arial"/>
          <w:b/>
          <w:bCs/>
          <w:u w:val="single"/>
        </w:rPr>
        <w:t xml:space="preserve">składa </w:t>
      </w:r>
      <w:r w:rsidR="00FB3A18" w:rsidRPr="00FB3A18">
        <w:rPr>
          <w:rFonts w:cs="Arial"/>
          <w:b/>
          <w:u w:val="single"/>
        </w:rPr>
        <w:t>z ofertą</w:t>
      </w:r>
      <w:r w:rsidR="00FB3A18" w:rsidRPr="00FB3A18">
        <w:rPr>
          <w:rFonts w:cs="Arial"/>
          <w:b/>
          <w:bCs/>
        </w:rPr>
        <w:t xml:space="preserve"> każdy z Wykonawców wspólnie ubiegających się o zamówienie</w:t>
      </w:r>
      <w:r w:rsidR="00FB3A18" w:rsidRPr="00FB3A18">
        <w:rPr>
          <w:rFonts w:cs="Arial"/>
          <w:bCs/>
        </w:rPr>
        <w:t xml:space="preserve">. </w:t>
      </w:r>
      <w:r w:rsidR="00FB3A18" w:rsidRPr="00FB3A18">
        <w:rPr>
          <w:rFonts w:cs="Arial"/>
          <w:color w:val="000000"/>
          <w:shd w:val="clear" w:color="auto" w:fill="FFFFFF"/>
        </w:rPr>
        <w:t>Oświadczenia te potwierdzają brak podstaw wykluczenia oraz spełnianie warunków udziału w postępowaniu w zakresie, w jakim każdy z wykonawców wykazuje spełnianie warunków udziału w postępowaniu.</w:t>
      </w:r>
    </w:p>
    <w:p w14:paraId="1E42110D" w14:textId="77777777" w:rsidR="00FB3A18" w:rsidRPr="00FB3A18" w:rsidRDefault="00FB3A18" w:rsidP="002B64B3">
      <w:pPr>
        <w:pStyle w:val="Akapitzlist"/>
        <w:widowControl w:val="0"/>
        <w:numPr>
          <w:ilvl w:val="0"/>
          <w:numId w:val="40"/>
        </w:numPr>
        <w:spacing w:before="20" w:after="40"/>
        <w:ind w:left="2552" w:hanging="425"/>
        <w:jc w:val="both"/>
        <w:outlineLvl w:val="3"/>
        <w:rPr>
          <w:rFonts w:cs="Arial"/>
          <w:bCs/>
        </w:rPr>
      </w:pPr>
      <w:r w:rsidRPr="00FB3A18">
        <w:rPr>
          <w:rFonts w:eastAsia="Calibri" w:cs="Arial"/>
        </w:rPr>
        <w:t>w przy</w:t>
      </w:r>
      <w:r w:rsidR="00B53341">
        <w:rPr>
          <w:rFonts w:eastAsia="Calibri" w:cs="Arial"/>
        </w:rPr>
        <w:t>padku, o którym mowa w pkt</w:t>
      </w:r>
      <w:r w:rsidR="001609CA">
        <w:rPr>
          <w:rFonts w:eastAsia="Calibri" w:cs="Arial"/>
        </w:rPr>
        <w:t xml:space="preserve"> 7</w:t>
      </w:r>
      <w:r w:rsidRPr="00FB3A18">
        <w:rPr>
          <w:rFonts w:eastAsia="Calibri" w:cs="Arial"/>
        </w:rPr>
        <w:t xml:space="preserve">.3 SWZ Wykonawcy wspólnie ubiegający się o udzielenie zamówienia </w:t>
      </w:r>
      <w:r w:rsidRPr="00FB3A18">
        <w:rPr>
          <w:rFonts w:eastAsia="Calibri" w:cs="Arial"/>
          <w:b/>
          <w:bCs/>
        </w:rPr>
        <w:t>dołączają do oferty</w:t>
      </w:r>
      <w:r w:rsidRPr="00FB3A18">
        <w:rPr>
          <w:rFonts w:eastAsia="Calibri" w:cs="Arial"/>
        </w:rPr>
        <w:t xml:space="preserve"> oświadczenie, z którego wynika, które roboty budowlane, dostawy lub usługi wykonają poszczególni Wykonawcy. W przypadku gdy ofertę składa spółka cywilna, a pełen zakres prac wykonają wspólnicy wspólnie w ramach umowy spółki oświadczenie powinno potwierdzać ten fakt. </w:t>
      </w:r>
      <w:r w:rsidRPr="00803265">
        <w:rPr>
          <w:rFonts w:cs="Arial"/>
          <w:b/>
          <w:bCs/>
          <w:color w:val="000000" w:themeColor="text1"/>
        </w:rPr>
        <w:t>Oświadczenie należy złożyć wg</w:t>
      </w:r>
      <w:r w:rsidR="00803265" w:rsidRPr="00803265">
        <w:rPr>
          <w:rFonts w:cs="Arial"/>
          <w:b/>
          <w:bCs/>
        </w:rPr>
        <w:t xml:space="preserve"> wymogów załącznika nr 2</w:t>
      </w:r>
      <w:r w:rsidRPr="00803265">
        <w:rPr>
          <w:rFonts w:cs="Arial"/>
          <w:b/>
          <w:bCs/>
        </w:rPr>
        <w:t xml:space="preserve"> do SWZ.</w:t>
      </w:r>
    </w:p>
    <w:p w14:paraId="6794F07E" w14:textId="77777777" w:rsidR="00FB3A18" w:rsidRPr="00FB3A18" w:rsidRDefault="00FB3A18" w:rsidP="002B64B3">
      <w:pPr>
        <w:pStyle w:val="Akapitzlist"/>
        <w:widowControl w:val="0"/>
        <w:numPr>
          <w:ilvl w:val="0"/>
          <w:numId w:val="40"/>
        </w:numPr>
        <w:spacing w:before="20" w:after="40"/>
        <w:ind w:left="2552" w:hanging="425"/>
        <w:jc w:val="both"/>
        <w:outlineLvl w:val="3"/>
        <w:rPr>
          <w:rFonts w:cs="Arial"/>
          <w:bCs/>
        </w:rPr>
      </w:pPr>
      <w:r w:rsidRPr="00FB3A18">
        <w:rPr>
          <w:rFonts w:cs="Arial"/>
          <w:bCs/>
        </w:rPr>
        <w:t>zobowiązani są oni na wezwanie Zamawiającego, złożyć podmiotowe środki d</w:t>
      </w:r>
      <w:r w:rsidR="00A87EF0">
        <w:rPr>
          <w:rFonts w:cs="Arial"/>
          <w:bCs/>
        </w:rPr>
        <w:t>owodowe, o których mowa w pkt. 9</w:t>
      </w:r>
      <w:r w:rsidRPr="00FB3A18">
        <w:rPr>
          <w:rFonts w:cs="Arial"/>
          <w:bCs/>
        </w:rPr>
        <w:t xml:space="preserve">.3 SWZ, przy czym </w:t>
      </w:r>
      <w:r w:rsidRPr="00FB3A18">
        <w:rPr>
          <w:rFonts w:cs="Arial"/>
          <w:bCs/>
        </w:rPr>
        <w:lastRenderedPageBreak/>
        <w:t>podmiotowe środki dowodowe, o których mowa:</w:t>
      </w:r>
    </w:p>
    <w:p w14:paraId="57DB0AA2" w14:textId="77777777" w:rsidR="00FB3A18" w:rsidRPr="00FB3A18" w:rsidRDefault="008056C5" w:rsidP="00FB3A18">
      <w:pPr>
        <w:pStyle w:val="Akapitzlist"/>
        <w:widowControl w:val="0"/>
        <w:spacing w:before="20" w:after="40"/>
        <w:ind w:left="2552"/>
        <w:jc w:val="both"/>
        <w:outlineLvl w:val="3"/>
        <w:rPr>
          <w:rFonts w:cs="Arial"/>
          <w:bCs/>
        </w:rPr>
      </w:pPr>
      <w:r>
        <w:rPr>
          <w:rFonts w:cs="Arial"/>
          <w:bCs/>
        </w:rPr>
        <w:t>- w pkt. 9.8</w:t>
      </w:r>
      <w:r w:rsidR="00FB3A18" w:rsidRPr="00FB3A18">
        <w:rPr>
          <w:rFonts w:cs="Arial"/>
          <w:bCs/>
        </w:rPr>
        <w:t>.1 SWZ składa odpowiednio Wykonawca/Wykonawcy, który/którzy wykazuje/-ą spełnienie warunku</w:t>
      </w:r>
    </w:p>
    <w:p w14:paraId="0933C22B" w14:textId="77777777" w:rsidR="00FB3A18" w:rsidRPr="00FB3A18" w:rsidRDefault="008056C5" w:rsidP="00FB3A18">
      <w:pPr>
        <w:pStyle w:val="Akapitzlist"/>
        <w:widowControl w:val="0"/>
        <w:spacing w:before="20" w:after="40"/>
        <w:ind w:left="2552"/>
        <w:jc w:val="both"/>
        <w:outlineLvl w:val="3"/>
        <w:rPr>
          <w:rFonts w:cs="Arial"/>
          <w:bCs/>
        </w:rPr>
      </w:pPr>
      <w:r>
        <w:rPr>
          <w:rFonts w:cs="Arial"/>
          <w:bCs/>
        </w:rPr>
        <w:t>- w pkt. 9.8</w:t>
      </w:r>
      <w:r w:rsidR="00FB3A18" w:rsidRPr="00FB3A18">
        <w:rPr>
          <w:rFonts w:cs="Arial"/>
          <w:bCs/>
        </w:rPr>
        <w:t>.2 SWZ składa każdy z Wykonawców wspólnie ubiegających się o udzielenie zamówienia.</w:t>
      </w:r>
    </w:p>
    <w:p w14:paraId="21ACB2E1" w14:textId="77777777" w:rsidR="00FB3A18" w:rsidRPr="00FB3A18" w:rsidRDefault="00FB3A18" w:rsidP="002B64B3">
      <w:pPr>
        <w:pStyle w:val="Akapitzlist"/>
        <w:widowControl w:val="0"/>
        <w:numPr>
          <w:ilvl w:val="1"/>
          <w:numId w:val="33"/>
        </w:numPr>
        <w:spacing w:before="20" w:after="40"/>
        <w:ind w:left="1418" w:hanging="709"/>
        <w:jc w:val="both"/>
        <w:outlineLvl w:val="3"/>
        <w:rPr>
          <w:rFonts w:cs="Arial"/>
          <w:bCs/>
        </w:rPr>
      </w:pPr>
      <w:r w:rsidRPr="00FB3A18">
        <w:rPr>
          <w:rFonts w:cs="Arial"/>
          <w:color w:val="000000"/>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7957319C" w14:textId="77777777" w:rsidR="00FB3A18" w:rsidRPr="00FB3A18" w:rsidRDefault="00FB3A18" w:rsidP="00FB3A18"/>
    <w:p w14:paraId="21171FA4" w14:textId="77777777" w:rsidR="00D64F1E" w:rsidRDefault="00FE4DE8" w:rsidP="002B64B3">
      <w:pPr>
        <w:pStyle w:val="Nagwek1"/>
        <w:numPr>
          <w:ilvl w:val="0"/>
          <w:numId w:val="33"/>
        </w:numPr>
      </w:pPr>
      <w:bookmarkStart w:id="12" w:name="_Toc72764331"/>
      <w:r>
        <w:t>INFORMACJA O ŚRODKACH KOMUNIKACJI ELEKTRONICZNEJ, PRZY UŻYCIU KTÓRYCH ZAMAWIAJĄCY BĘDZIE KOMUNIKOWAŁ SIĘ Z WYKONAWCAMI, ORAZ INFORMACJE O WYMAGANIACH TECHNICZNYCH I ORGANIZACYJNYCH SPORZĄDZANIA, WYSYŁANIA I ODBIERANIA KORESPONDENCJI ELEKTRONICZNEJ</w:t>
      </w:r>
      <w:bookmarkEnd w:id="12"/>
    </w:p>
    <w:p w14:paraId="0F2594B2" w14:textId="77777777" w:rsidR="00D80B86" w:rsidRDefault="00D80B86" w:rsidP="00D64F1E"/>
    <w:p w14:paraId="2FC63A65" w14:textId="77777777" w:rsidR="00D80B86" w:rsidRPr="00D80B86" w:rsidRDefault="00D80B86" w:rsidP="00D80B86">
      <w:pPr>
        <w:pStyle w:val="Kolorowalistaakcent11"/>
        <w:widowControl w:val="0"/>
        <w:suppressAutoHyphens/>
        <w:spacing w:line="276" w:lineRule="auto"/>
        <w:ind w:left="0"/>
        <w:jc w:val="center"/>
        <w:outlineLvl w:val="3"/>
        <w:rPr>
          <w:rFonts w:ascii="Arial" w:hAnsi="Arial" w:cs="Arial"/>
          <w:b/>
          <w:sz w:val="22"/>
          <w:szCs w:val="22"/>
        </w:rPr>
      </w:pPr>
      <w:r w:rsidRPr="00D80B86">
        <w:rPr>
          <w:rFonts w:ascii="Arial" w:hAnsi="Arial" w:cs="Arial"/>
          <w:b/>
          <w:sz w:val="22"/>
          <w:szCs w:val="22"/>
        </w:rPr>
        <w:t>Wymagania ogólne.</w:t>
      </w:r>
    </w:p>
    <w:p w14:paraId="62BB0457" w14:textId="77777777" w:rsidR="00470D3E" w:rsidRPr="00470D3E" w:rsidRDefault="00470D3E" w:rsidP="002B64B3">
      <w:pPr>
        <w:pStyle w:val="Akapitzlist"/>
        <w:widowControl w:val="0"/>
        <w:numPr>
          <w:ilvl w:val="1"/>
          <w:numId w:val="33"/>
        </w:numPr>
        <w:suppressAutoHyphens/>
        <w:spacing w:before="20" w:after="40"/>
        <w:ind w:left="1418" w:hanging="709"/>
        <w:jc w:val="both"/>
        <w:outlineLvl w:val="3"/>
        <w:rPr>
          <w:rFonts w:cs="Arial"/>
          <w:b/>
          <w:bCs/>
          <w:color w:val="000000" w:themeColor="text1"/>
        </w:rPr>
      </w:pPr>
      <w:r>
        <w:rPr>
          <w:rStyle w:val="markedcontent"/>
          <w:rFonts w:cs="Arial"/>
        </w:rPr>
        <w:t>W postępowaniu o udzielenie zamówienia publicznego komunikacja między</w:t>
      </w:r>
      <w:r>
        <w:br/>
      </w:r>
      <w:r>
        <w:rPr>
          <w:rStyle w:val="markedcontent"/>
          <w:rFonts w:cs="Arial"/>
        </w:rPr>
        <w:t>Zamawiającym a wykonawcami odbywa się przy użyciu Platformy e-Zamówienia, która</w:t>
      </w:r>
      <w:r>
        <w:t xml:space="preserve"> </w:t>
      </w:r>
      <w:r>
        <w:rPr>
          <w:rStyle w:val="markedcontent"/>
          <w:rFonts w:cs="Arial"/>
        </w:rPr>
        <w:t xml:space="preserve">jest dostępna pod adresem </w:t>
      </w:r>
      <w:hyperlink r:id="rId11" w:history="1">
        <w:r w:rsidRPr="00DC5DBE">
          <w:rPr>
            <w:rStyle w:val="Hipercze"/>
            <w:rFonts w:cs="Arial"/>
          </w:rPr>
          <w:t>https://ezamowienia.gov.pl</w:t>
        </w:r>
      </w:hyperlink>
      <w:r>
        <w:rPr>
          <w:rStyle w:val="markedcontent"/>
          <w:rFonts w:cs="Arial"/>
        </w:rPr>
        <w:t>.</w:t>
      </w:r>
    </w:p>
    <w:p w14:paraId="3BA25AAB" w14:textId="77777777" w:rsidR="00470D3E" w:rsidRPr="00470D3E" w:rsidRDefault="00470D3E" w:rsidP="002B64B3">
      <w:pPr>
        <w:pStyle w:val="Akapitzlist"/>
        <w:widowControl w:val="0"/>
        <w:numPr>
          <w:ilvl w:val="1"/>
          <w:numId w:val="33"/>
        </w:numPr>
        <w:suppressAutoHyphens/>
        <w:spacing w:before="20" w:after="40"/>
        <w:ind w:left="1418" w:hanging="709"/>
        <w:jc w:val="both"/>
        <w:outlineLvl w:val="3"/>
        <w:rPr>
          <w:rFonts w:cs="Arial"/>
          <w:b/>
          <w:bCs/>
          <w:color w:val="000000" w:themeColor="text1"/>
        </w:rPr>
      </w:pPr>
      <w:r>
        <w:rPr>
          <w:rStyle w:val="markedcontent"/>
          <w:rFonts w:cs="Arial"/>
        </w:rPr>
        <w:t>Korzystanie z Platformy e-Zamówienia jest bezpłatne.</w:t>
      </w:r>
    </w:p>
    <w:p w14:paraId="5E7D1C86" w14:textId="77777777" w:rsidR="00D80B86" w:rsidRPr="00470D3E" w:rsidRDefault="00470D3E" w:rsidP="002B64B3">
      <w:pPr>
        <w:pStyle w:val="Akapitzlist"/>
        <w:widowControl w:val="0"/>
        <w:numPr>
          <w:ilvl w:val="1"/>
          <w:numId w:val="33"/>
        </w:numPr>
        <w:suppressAutoHyphens/>
        <w:spacing w:before="20" w:after="40"/>
        <w:ind w:left="1418" w:hanging="709"/>
        <w:jc w:val="both"/>
        <w:outlineLvl w:val="3"/>
        <w:rPr>
          <w:rStyle w:val="markedcontent"/>
          <w:rFonts w:cs="Arial"/>
          <w:b/>
          <w:bCs/>
          <w:color w:val="000000" w:themeColor="text1"/>
        </w:rPr>
      </w:pPr>
      <w:r>
        <w:rPr>
          <w:rStyle w:val="markedcontent"/>
          <w:rFonts w:cs="Arial"/>
        </w:rPr>
        <w:t>Wykonawca zamierzający wziąć udział w postępowaniu o udzielenie zamówienia</w:t>
      </w:r>
      <w:r>
        <w:br/>
      </w:r>
      <w:r>
        <w:rPr>
          <w:rStyle w:val="markedcontent"/>
          <w:rFonts w:cs="Arial"/>
        </w:rPr>
        <w:t>publicznego musi posiadać konto podmiotu „Wykonawca” na Platformie e-Zamówienia.</w:t>
      </w:r>
      <w:r>
        <w:t xml:space="preserve"> </w:t>
      </w:r>
      <w:r>
        <w:rPr>
          <w:rStyle w:val="markedcontent"/>
          <w:rFonts w:cs="Arial"/>
        </w:rPr>
        <w:t>Szczegółowe informacje na temat zakładania kont podmiotów oraz zasady i warunki</w:t>
      </w:r>
      <w:r>
        <w:t xml:space="preserve"> </w:t>
      </w:r>
      <w:r>
        <w:rPr>
          <w:rStyle w:val="markedcontent"/>
          <w:rFonts w:cs="Arial"/>
        </w:rPr>
        <w:t>korzystania z Platformy e-Zamówienia określa Regulamin Platformy e-Zamówienia,</w:t>
      </w:r>
      <w:r>
        <w:t xml:space="preserve"> </w:t>
      </w:r>
      <w:r>
        <w:rPr>
          <w:rStyle w:val="markedcontent"/>
          <w:rFonts w:cs="Arial"/>
        </w:rPr>
        <w:t>dostępny na stronie internetowej https://ezamowienia.gov.pl oraz informacje</w:t>
      </w:r>
      <w:r>
        <w:t xml:space="preserve"> </w:t>
      </w:r>
      <w:r>
        <w:rPr>
          <w:rStyle w:val="markedcontent"/>
          <w:rFonts w:cs="Arial"/>
        </w:rPr>
        <w:t>zamieszczone w zakładce „Centrum Pomocy”.</w:t>
      </w:r>
    </w:p>
    <w:p w14:paraId="00BC28AF" w14:textId="77777777" w:rsidR="00470D3E" w:rsidRPr="00470D3E" w:rsidRDefault="00470D3E" w:rsidP="002B64B3">
      <w:pPr>
        <w:pStyle w:val="Akapitzlist"/>
        <w:widowControl w:val="0"/>
        <w:numPr>
          <w:ilvl w:val="1"/>
          <w:numId w:val="33"/>
        </w:numPr>
        <w:suppressAutoHyphens/>
        <w:spacing w:before="20" w:after="40"/>
        <w:ind w:left="1418" w:hanging="709"/>
        <w:jc w:val="both"/>
        <w:outlineLvl w:val="3"/>
        <w:rPr>
          <w:rStyle w:val="markedcontent"/>
          <w:rFonts w:cs="Arial"/>
          <w:b/>
          <w:bCs/>
          <w:color w:val="000000" w:themeColor="text1"/>
        </w:rPr>
      </w:pPr>
      <w:r>
        <w:rPr>
          <w:rStyle w:val="markedcontent"/>
          <w:rFonts w:cs="Arial"/>
        </w:rPr>
        <w:t>Przeglądanie i pobieranie publicznej treści dokumentacji postępowania nie wymaga</w:t>
      </w:r>
      <w:r>
        <w:br/>
      </w:r>
      <w:r>
        <w:rPr>
          <w:rStyle w:val="markedcontent"/>
          <w:rFonts w:cs="Arial"/>
        </w:rPr>
        <w:t>posiadania konta na Platformie e-Zamówienia ani logowania.</w:t>
      </w:r>
    </w:p>
    <w:p w14:paraId="4D71798C" w14:textId="77777777" w:rsidR="00470D3E" w:rsidRPr="00470D3E" w:rsidRDefault="00470D3E" w:rsidP="002B64B3">
      <w:pPr>
        <w:pStyle w:val="Akapitzlist"/>
        <w:widowControl w:val="0"/>
        <w:numPr>
          <w:ilvl w:val="1"/>
          <w:numId w:val="33"/>
        </w:numPr>
        <w:suppressAutoHyphens/>
        <w:spacing w:before="20" w:after="40"/>
        <w:ind w:left="1418" w:hanging="709"/>
        <w:jc w:val="both"/>
        <w:outlineLvl w:val="3"/>
        <w:rPr>
          <w:rFonts w:cs="Arial"/>
          <w:b/>
          <w:bCs/>
          <w:color w:val="000000" w:themeColor="text1"/>
        </w:rPr>
      </w:pPr>
      <w:r>
        <w:rPr>
          <w:rStyle w:val="markedcontent"/>
          <w:rFonts w:cs="Arial"/>
        </w:rPr>
        <w:t>We wszelkiej korespondencji związanej z niniejszym postępowaniem Zamawiający i</w:t>
      </w:r>
      <w:r>
        <w:br/>
      </w:r>
      <w:r>
        <w:rPr>
          <w:rStyle w:val="markedcontent"/>
          <w:rFonts w:cs="Arial"/>
        </w:rPr>
        <w:t>Wykonawcy posługują się numerem postępowania.</w:t>
      </w:r>
    </w:p>
    <w:p w14:paraId="1550BDA4" w14:textId="77777777" w:rsidR="00470D3E" w:rsidRPr="00470D3E" w:rsidRDefault="00470D3E" w:rsidP="002B64B3">
      <w:pPr>
        <w:pStyle w:val="Akapitzlist"/>
        <w:widowControl w:val="0"/>
        <w:numPr>
          <w:ilvl w:val="1"/>
          <w:numId w:val="33"/>
        </w:numPr>
        <w:suppressAutoHyphens/>
        <w:spacing w:before="20" w:after="40"/>
        <w:ind w:left="1418" w:hanging="709"/>
        <w:jc w:val="both"/>
        <w:outlineLvl w:val="3"/>
        <w:rPr>
          <w:rFonts w:cs="Arial"/>
          <w:b/>
          <w:bCs/>
          <w:color w:val="000000" w:themeColor="text1"/>
        </w:rPr>
      </w:pPr>
      <w:r>
        <w:rPr>
          <w:rStyle w:val="markedcontent"/>
          <w:rFonts w:cs="Arial"/>
        </w:rPr>
        <w:t>Sposób sporządzenia dokumentów elektronicznych lub dokumentów elektronicznych</w:t>
      </w:r>
      <w:r>
        <w:t xml:space="preserve"> </w:t>
      </w:r>
      <w:r>
        <w:rPr>
          <w:rStyle w:val="markedcontent"/>
          <w:rFonts w:cs="Arial"/>
        </w:rPr>
        <w:t>będących kopią elektroniczną treści zapisanej w postaci papierowej (cyfrowe</w:t>
      </w:r>
      <w:r>
        <w:t xml:space="preserve"> </w:t>
      </w:r>
      <w:r>
        <w:rPr>
          <w:rStyle w:val="markedcontent"/>
          <w:rFonts w:cs="Arial"/>
        </w:rPr>
        <w:t>odwzorowania) musi być zgodny z wymaganiami określonymi w rozporządzeniu Prezesa</w:t>
      </w:r>
      <w:r>
        <w:t xml:space="preserve"> </w:t>
      </w:r>
      <w:r>
        <w:rPr>
          <w:rStyle w:val="markedcontent"/>
          <w:rFonts w:cs="Arial"/>
        </w:rPr>
        <w:t>Rady Ministrów w sprawie wymagań dla dokumentów elektronicznych.</w:t>
      </w:r>
    </w:p>
    <w:p w14:paraId="5587E9FC" w14:textId="77777777" w:rsidR="00470D3E" w:rsidRPr="00470D3E" w:rsidRDefault="00470D3E" w:rsidP="002B64B3">
      <w:pPr>
        <w:pStyle w:val="Akapitzlist"/>
        <w:widowControl w:val="0"/>
        <w:numPr>
          <w:ilvl w:val="1"/>
          <w:numId w:val="33"/>
        </w:numPr>
        <w:suppressAutoHyphens/>
        <w:spacing w:before="20" w:after="40"/>
        <w:ind w:left="1418" w:hanging="709"/>
        <w:jc w:val="both"/>
        <w:outlineLvl w:val="3"/>
        <w:rPr>
          <w:rFonts w:cs="Arial"/>
          <w:b/>
          <w:bCs/>
          <w:color w:val="000000" w:themeColor="text1"/>
        </w:rPr>
      </w:pPr>
      <w:r>
        <w:rPr>
          <w:rStyle w:val="markedcontent"/>
          <w:rFonts w:cs="Arial"/>
        </w:rPr>
        <w:t>Dokumenty elektroniczne, o których mowa w § 2 ust. 1 rozporządzenia Prezesa Rady</w:t>
      </w:r>
      <w:r>
        <w:t xml:space="preserve"> </w:t>
      </w:r>
      <w:r>
        <w:rPr>
          <w:rStyle w:val="markedcontent"/>
          <w:rFonts w:cs="Arial"/>
        </w:rPr>
        <w:t>Ministrów w sprawie wymagań dla dokumentów elektronicznych, sporządza się w postaci</w:t>
      </w:r>
      <w:r>
        <w:t xml:space="preserve"> </w:t>
      </w:r>
      <w:r>
        <w:rPr>
          <w:rStyle w:val="markedcontent"/>
          <w:rFonts w:cs="Arial"/>
        </w:rPr>
        <w:t>elektronicznej, w formatach danych określonych w przepisach rozporządzenia Rady</w:t>
      </w:r>
      <w:r>
        <w:t xml:space="preserve"> </w:t>
      </w:r>
      <w:r>
        <w:rPr>
          <w:rStyle w:val="markedcontent"/>
          <w:rFonts w:cs="Arial"/>
        </w:rPr>
        <w:t>Ministrów w sprawie Krajowych Ram Interoperacyjności, z uwzględnieniem rodzaju</w:t>
      </w:r>
      <w:r>
        <w:t xml:space="preserve"> </w:t>
      </w:r>
      <w:r>
        <w:rPr>
          <w:rStyle w:val="markedcontent"/>
          <w:rFonts w:cs="Arial"/>
        </w:rPr>
        <w:t>przekazywanych danych i przekazuje się jako załączniki. W przypadku formatów, o</w:t>
      </w:r>
      <w:r>
        <w:t xml:space="preserve"> </w:t>
      </w:r>
      <w:r>
        <w:rPr>
          <w:rStyle w:val="markedcontent"/>
          <w:rFonts w:cs="Arial"/>
        </w:rPr>
        <w:t xml:space="preserve">których mowa w art. 66 ust. 1 ustawy </w:t>
      </w:r>
      <w:proofErr w:type="spellStart"/>
      <w:r>
        <w:rPr>
          <w:rStyle w:val="markedcontent"/>
          <w:rFonts w:cs="Arial"/>
        </w:rPr>
        <w:t>Pzp</w:t>
      </w:r>
      <w:proofErr w:type="spellEnd"/>
      <w:r>
        <w:rPr>
          <w:rStyle w:val="markedcontent"/>
          <w:rFonts w:cs="Arial"/>
        </w:rPr>
        <w:t>, ww. regulacje nie będą miały bezpośredniego</w:t>
      </w:r>
      <w:r>
        <w:t xml:space="preserve"> </w:t>
      </w:r>
      <w:r>
        <w:rPr>
          <w:rStyle w:val="markedcontent"/>
          <w:rFonts w:cs="Arial"/>
        </w:rPr>
        <w:t>zastosowania.</w:t>
      </w:r>
    </w:p>
    <w:p w14:paraId="5A28453B" w14:textId="77777777" w:rsidR="00470D3E" w:rsidRPr="00470D3E" w:rsidRDefault="00470D3E" w:rsidP="002B64B3">
      <w:pPr>
        <w:pStyle w:val="Akapitzlist"/>
        <w:widowControl w:val="0"/>
        <w:numPr>
          <w:ilvl w:val="1"/>
          <w:numId w:val="33"/>
        </w:numPr>
        <w:suppressAutoHyphens/>
        <w:spacing w:before="20" w:after="40"/>
        <w:ind w:left="1418" w:hanging="709"/>
        <w:jc w:val="both"/>
        <w:outlineLvl w:val="3"/>
        <w:rPr>
          <w:rStyle w:val="markedcontent"/>
          <w:rFonts w:cs="Arial"/>
          <w:b/>
          <w:bCs/>
          <w:color w:val="000000" w:themeColor="text1"/>
        </w:rPr>
      </w:pPr>
      <w:r>
        <w:rPr>
          <w:rStyle w:val="markedcontent"/>
          <w:rFonts w:cs="Arial"/>
        </w:rPr>
        <w:t>Informacje, oświadczenia lub dokumenty, inne niż wymienione w § 2 ust. 1</w:t>
      </w:r>
      <w:r>
        <w:br/>
      </w:r>
      <w:r>
        <w:rPr>
          <w:rStyle w:val="markedcontent"/>
          <w:rFonts w:cs="Arial"/>
        </w:rPr>
        <w:t>rozporządzenia Prezesa Rady Ministrów w sprawie wymagań dla dokumentów</w:t>
      </w:r>
      <w:r>
        <w:br/>
      </w:r>
      <w:r>
        <w:rPr>
          <w:rStyle w:val="markedcontent"/>
          <w:rFonts w:cs="Arial"/>
        </w:rPr>
        <w:t>elektronicznych, przekazywane w postępowaniu sporządza się w postaci elektronicznej:</w:t>
      </w:r>
      <w:r>
        <w:br/>
      </w:r>
      <w:r>
        <w:rPr>
          <w:rStyle w:val="markedcontent"/>
          <w:rFonts w:cs="Arial"/>
        </w:rPr>
        <w:t xml:space="preserve">           </w:t>
      </w:r>
      <w:r w:rsidRPr="00470D3E">
        <w:rPr>
          <w:rStyle w:val="markedcontent"/>
          <w:rFonts w:cs="Arial"/>
        </w:rPr>
        <w:t>a. w formatach danych określonych w przepisach rozporządzenia Rady</w:t>
      </w:r>
      <w:r>
        <w:br/>
      </w:r>
      <w:r>
        <w:rPr>
          <w:rStyle w:val="markedcontent"/>
          <w:rFonts w:cs="Arial"/>
        </w:rPr>
        <w:lastRenderedPageBreak/>
        <w:t xml:space="preserve">                 </w:t>
      </w:r>
      <w:r w:rsidRPr="00470D3E">
        <w:rPr>
          <w:rStyle w:val="markedcontent"/>
          <w:rFonts w:cs="Arial"/>
        </w:rPr>
        <w:t>Ministrów w sprawie Krajowych Ram Interoperacyjności (i przekazuje się</w:t>
      </w:r>
      <w:r>
        <w:br/>
      </w:r>
      <w:r>
        <w:rPr>
          <w:rStyle w:val="markedcontent"/>
          <w:rFonts w:cs="Arial"/>
        </w:rPr>
        <w:t xml:space="preserve">                 </w:t>
      </w:r>
      <w:r w:rsidRPr="00470D3E">
        <w:rPr>
          <w:rStyle w:val="markedcontent"/>
          <w:rFonts w:cs="Arial"/>
        </w:rPr>
        <w:t>jako załącznik), lub</w:t>
      </w:r>
    </w:p>
    <w:p w14:paraId="55F4DCB9" w14:textId="77777777" w:rsidR="00470D3E" w:rsidRPr="00470D3E" w:rsidRDefault="00470D3E" w:rsidP="00470D3E">
      <w:pPr>
        <w:pStyle w:val="Akapitzlist"/>
        <w:widowControl w:val="0"/>
        <w:suppressAutoHyphens/>
        <w:spacing w:before="20" w:after="40"/>
        <w:ind w:left="1418"/>
        <w:jc w:val="both"/>
        <w:outlineLvl w:val="3"/>
        <w:rPr>
          <w:rFonts w:cs="Arial"/>
          <w:b/>
          <w:bCs/>
          <w:color w:val="000000" w:themeColor="text1"/>
        </w:rPr>
      </w:pPr>
      <w:r>
        <w:br/>
      </w:r>
      <w:r w:rsidRPr="00470D3E">
        <w:rPr>
          <w:rStyle w:val="markedcontent"/>
          <w:rFonts w:cs="Arial"/>
        </w:rPr>
        <w:t xml:space="preserve">            b. jako tekst wpisany bezpośrednio do wiadomości przekazywanej przy</w:t>
      </w:r>
      <w:r>
        <w:br/>
      </w:r>
      <w:r w:rsidRPr="00470D3E">
        <w:rPr>
          <w:rStyle w:val="markedcontent"/>
          <w:rFonts w:cs="Arial"/>
        </w:rPr>
        <w:t xml:space="preserve">                 użyciu środków komunikacji elektronicznej (np. w treści wiadomości e-</w:t>
      </w:r>
      <w:r>
        <w:br/>
      </w:r>
      <w:r w:rsidRPr="00470D3E">
        <w:rPr>
          <w:rStyle w:val="markedcontent"/>
          <w:rFonts w:cs="Arial"/>
        </w:rPr>
        <w:t xml:space="preserve">                 mail lub w treści „Formularza do komunikacji”).</w:t>
      </w:r>
    </w:p>
    <w:p w14:paraId="2DC47B73" w14:textId="77777777" w:rsidR="00470D3E" w:rsidRPr="00470D3E" w:rsidRDefault="00470D3E" w:rsidP="002B64B3">
      <w:pPr>
        <w:pStyle w:val="Akapitzlist"/>
        <w:widowControl w:val="0"/>
        <w:numPr>
          <w:ilvl w:val="1"/>
          <w:numId w:val="33"/>
        </w:numPr>
        <w:suppressAutoHyphens/>
        <w:spacing w:before="20" w:after="40"/>
        <w:ind w:left="1418" w:hanging="709"/>
        <w:jc w:val="both"/>
        <w:outlineLvl w:val="3"/>
        <w:rPr>
          <w:rFonts w:cs="Arial"/>
          <w:b/>
          <w:bCs/>
          <w:color w:val="000000" w:themeColor="text1"/>
        </w:rPr>
      </w:pPr>
      <w:r w:rsidRPr="00470D3E">
        <w:rPr>
          <w:rStyle w:val="markedcontent"/>
          <w:rFonts w:cs="Arial"/>
        </w:rPr>
        <w:t>Jeżeli dokumenty elektroniczne, przekazywane przy użyciu środków komunikacji</w:t>
      </w:r>
      <w:r>
        <w:br/>
      </w:r>
      <w:r w:rsidRPr="00470D3E">
        <w:rPr>
          <w:rStyle w:val="markedcontent"/>
          <w:rFonts w:cs="Arial"/>
        </w:rPr>
        <w:t>elektronicznej, zawierają informacje stanowiące tajemnicę przedsiębiorstwa w</w:t>
      </w:r>
      <w:r>
        <w:br/>
      </w:r>
      <w:r w:rsidRPr="00470D3E">
        <w:rPr>
          <w:rStyle w:val="markedcontent"/>
          <w:rFonts w:cs="Arial"/>
        </w:rPr>
        <w:t>rozumieniu przepisów ustawy z dnia 16 kwietnia 1993 r. o zwalczaniu nieuczciwej</w:t>
      </w:r>
      <w:r>
        <w:br/>
      </w:r>
      <w:r w:rsidRPr="00470D3E">
        <w:rPr>
          <w:rStyle w:val="markedcontent"/>
          <w:rFonts w:cs="Arial"/>
        </w:rPr>
        <w:t>konkurencji (Dz. U. z 2020 r. poz. 1913 oraz z 2021 r. poz. 1655) wykonawca, w celu</w:t>
      </w:r>
      <w:r>
        <w:t xml:space="preserve"> </w:t>
      </w:r>
      <w:r w:rsidRPr="00470D3E">
        <w:rPr>
          <w:rStyle w:val="markedcontent"/>
          <w:rFonts w:cs="Arial"/>
        </w:rPr>
        <w:t>utrzymania w poufności tych informacji, przekazuje je w wydzielonym i odpowiednio</w:t>
      </w:r>
      <w:r>
        <w:t xml:space="preserve"> </w:t>
      </w:r>
      <w:r w:rsidRPr="00470D3E">
        <w:rPr>
          <w:rStyle w:val="markedcontent"/>
          <w:rFonts w:cs="Arial"/>
        </w:rPr>
        <w:t>oznaczonym pliku, wraz z jednoczesnym zaznaczeniem w nazwie pliku „Dokument</w:t>
      </w:r>
      <w:r>
        <w:t xml:space="preserve"> </w:t>
      </w:r>
      <w:r w:rsidRPr="00470D3E">
        <w:rPr>
          <w:rStyle w:val="markedcontent"/>
          <w:rFonts w:cs="Arial"/>
        </w:rPr>
        <w:t>stanowiący tajemnicę przedsiębiorstwa”.</w:t>
      </w:r>
    </w:p>
    <w:p w14:paraId="65C0C73D" w14:textId="77777777" w:rsidR="00470D3E" w:rsidRPr="00470D3E" w:rsidRDefault="00470D3E" w:rsidP="002B64B3">
      <w:pPr>
        <w:pStyle w:val="Akapitzlist"/>
        <w:widowControl w:val="0"/>
        <w:numPr>
          <w:ilvl w:val="1"/>
          <w:numId w:val="33"/>
        </w:numPr>
        <w:suppressAutoHyphens/>
        <w:spacing w:before="20" w:after="40"/>
        <w:ind w:left="1418" w:hanging="709"/>
        <w:jc w:val="both"/>
        <w:outlineLvl w:val="3"/>
        <w:rPr>
          <w:rFonts w:cs="Arial"/>
          <w:b/>
          <w:bCs/>
          <w:color w:val="000000" w:themeColor="text1"/>
        </w:rPr>
      </w:pPr>
      <w:r w:rsidRPr="00470D3E">
        <w:rPr>
          <w:rStyle w:val="markedcontent"/>
          <w:rFonts w:cs="Arial"/>
        </w:rPr>
        <w:t>Komunikacja w postępowaniu, z wyłączeniem składania ofert/wniosków o dopuszczenie</w:t>
      </w:r>
      <w:r>
        <w:t xml:space="preserve"> </w:t>
      </w:r>
      <w:r w:rsidRPr="00470D3E">
        <w:rPr>
          <w:rStyle w:val="markedcontent"/>
          <w:rFonts w:cs="Arial"/>
        </w:rPr>
        <w:t>do udziału w postępowaniu, odbywa się drogą elektroniczną za pośrednictwem</w:t>
      </w:r>
      <w:r>
        <w:t xml:space="preserve"> </w:t>
      </w:r>
      <w:r w:rsidRPr="00470D3E">
        <w:rPr>
          <w:rStyle w:val="markedcontent"/>
          <w:rFonts w:cs="Arial"/>
        </w:rPr>
        <w:t>formularzy do komunikacji dostępnych w zakładce „Formularze” („Formularze do</w:t>
      </w:r>
      <w:r>
        <w:t xml:space="preserve"> </w:t>
      </w:r>
      <w:r w:rsidRPr="00470D3E">
        <w:rPr>
          <w:rStyle w:val="markedcontent"/>
          <w:rFonts w:cs="Arial"/>
        </w:rPr>
        <w:t>komunikacji”). Za pośrednictwem „Formularzy do komunikacji” odbywa się</w:t>
      </w:r>
      <w:r>
        <w:t xml:space="preserve"> </w:t>
      </w:r>
      <w:r w:rsidRPr="00470D3E">
        <w:rPr>
          <w:rStyle w:val="markedcontent"/>
          <w:rFonts w:cs="Arial"/>
        </w:rPr>
        <w:t>w szczególności przekazywanie wezwań i zawiadomień, zadawanie pytań i udzielanie</w:t>
      </w:r>
      <w:r>
        <w:t xml:space="preserve"> </w:t>
      </w:r>
      <w:r w:rsidRPr="00470D3E">
        <w:rPr>
          <w:rStyle w:val="markedcontent"/>
          <w:rFonts w:cs="Arial"/>
        </w:rPr>
        <w:t>odpowiedzi. Formularze do komunikacji umożliwiają również dołączenie załącznika do</w:t>
      </w:r>
      <w:r>
        <w:t xml:space="preserve"> </w:t>
      </w:r>
      <w:r w:rsidRPr="00470D3E">
        <w:rPr>
          <w:rStyle w:val="markedcontent"/>
          <w:rFonts w:cs="Arial"/>
        </w:rPr>
        <w:t>przesyłanej wiadomości (przycisk „dodaj załącznik”). W przypadku załączników, które są</w:t>
      </w:r>
      <w:r>
        <w:t xml:space="preserve"> </w:t>
      </w:r>
      <w:r w:rsidRPr="00470D3E">
        <w:rPr>
          <w:rStyle w:val="markedcontent"/>
          <w:rFonts w:cs="Arial"/>
        </w:rPr>
        <w:t xml:space="preserve">zgodnie z ustawą </w:t>
      </w:r>
      <w:proofErr w:type="spellStart"/>
      <w:r w:rsidRPr="00470D3E">
        <w:rPr>
          <w:rStyle w:val="markedcontent"/>
          <w:rFonts w:cs="Arial"/>
        </w:rPr>
        <w:t>Pzp</w:t>
      </w:r>
      <w:proofErr w:type="spellEnd"/>
      <w:r w:rsidRPr="00470D3E">
        <w:rPr>
          <w:rStyle w:val="markedcontent"/>
          <w:rFonts w:cs="Arial"/>
        </w:rPr>
        <w:t xml:space="preserve"> lub rozporządzeniem Prezesa Rady Ministrów w sprawie wymagań</w:t>
      </w:r>
      <w:r>
        <w:br/>
      </w:r>
      <w:r w:rsidRPr="00470D3E">
        <w:rPr>
          <w:rStyle w:val="markedcontent"/>
          <w:rFonts w:cs="Arial"/>
        </w:rPr>
        <w:t>dla dokumentów elektronicznych opatrzone kwalifikowanym podpisem elektronicznym,</w:t>
      </w:r>
      <w:r>
        <w:t xml:space="preserve"> </w:t>
      </w:r>
      <w:r w:rsidRPr="00470D3E">
        <w:rPr>
          <w:rStyle w:val="markedcontent"/>
          <w:rFonts w:cs="Arial"/>
        </w:rPr>
        <w:t>podpisem zaufanym lub podpisem osobistym, mogą być opatrzone, zgodnie z wyborem</w:t>
      </w:r>
      <w:r>
        <w:t xml:space="preserve"> </w:t>
      </w:r>
      <w:r w:rsidRPr="00470D3E">
        <w:rPr>
          <w:rStyle w:val="markedcontent"/>
          <w:rFonts w:cs="Arial"/>
        </w:rPr>
        <w:t>wykonawcy/wykonawcy wspólnie ubiegającego się o udzielenie zamówienia/podmiotu</w:t>
      </w:r>
      <w:r>
        <w:t xml:space="preserve"> </w:t>
      </w:r>
      <w:r w:rsidRPr="00470D3E">
        <w:rPr>
          <w:rStyle w:val="markedcontent"/>
          <w:rFonts w:cs="Arial"/>
        </w:rPr>
        <w:t>udostępniającego zasoby, podpisem zewnętrznym lub wewnętrznym. W zależności od</w:t>
      </w:r>
      <w:r>
        <w:t xml:space="preserve"> </w:t>
      </w:r>
      <w:r w:rsidRPr="00470D3E">
        <w:rPr>
          <w:rStyle w:val="markedcontent"/>
          <w:rFonts w:cs="Arial"/>
        </w:rPr>
        <w:t>rodzaju podpisu i jego typu (zewnętrzny, wewnętrzny) dodaje się do przesyłanej</w:t>
      </w:r>
      <w:r>
        <w:t xml:space="preserve"> </w:t>
      </w:r>
      <w:r w:rsidRPr="00470D3E">
        <w:rPr>
          <w:rStyle w:val="markedcontent"/>
          <w:rFonts w:cs="Arial"/>
        </w:rPr>
        <w:t>wiadomości uprzednio podpisane dokumenty wraz z wygenerowanym plikiem podpisu</w:t>
      </w:r>
      <w:r>
        <w:br/>
      </w:r>
      <w:r w:rsidRPr="00470D3E">
        <w:rPr>
          <w:rStyle w:val="markedcontent"/>
          <w:rFonts w:cs="Arial"/>
        </w:rPr>
        <w:t>(typ zewnętrzny) lub dokument z wszytym podpisem (typ wewnętrzny).</w:t>
      </w:r>
    </w:p>
    <w:p w14:paraId="2FA84E8C" w14:textId="77777777" w:rsidR="00470D3E" w:rsidRPr="00470D3E" w:rsidRDefault="00470D3E" w:rsidP="002B64B3">
      <w:pPr>
        <w:pStyle w:val="Akapitzlist"/>
        <w:widowControl w:val="0"/>
        <w:numPr>
          <w:ilvl w:val="1"/>
          <w:numId w:val="33"/>
        </w:numPr>
        <w:suppressAutoHyphens/>
        <w:spacing w:before="20" w:after="40"/>
        <w:ind w:left="1418" w:hanging="709"/>
        <w:jc w:val="both"/>
        <w:outlineLvl w:val="3"/>
        <w:rPr>
          <w:rFonts w:cs="Arial"/>
          <w:b/>
          <w:bCs/>
          <w:color w:val="000000" w:themeColor="text1"/>
        </w:rPr>
      </w:pPr>
      <w:r w:rsidRPr="00470D3E">
        <w:rPr>
          <w:rStyle w:val="markedcontent"/>
          <w:rFonts w:cs="Arial"/>
        </w:rPr>
        <w:t>Możliwość korzystania w postępowaniu z „Formularzy do komunikacji” w pełnym zakresie</w:t>
      </w:r>
      <w:r>
        <w:rPr>
          <w:rStyle w:val="markedcontent"/>
          <w:rFonts w:cs="Arial"/>
        </w:rPr>
        <w:t xml:space="preserve"> </w:t>
      </w:r>
      <w:r w:rsidRPr="00470D3E">
        <w:rPr>
          <w:rStyle w:val="markedcontent"/>
          <w:rFonts w:cs="Arial"/>
        </w:rPr>
        <w:t>wymaga posiadania konta „Wykonawcy” na Platformie e-Zamówienia oraz zalogowania</w:t>
      </w:r>
      <w:r>
        <w:t xml:space="preserve"> </w:t>
      </w:r>
      <w:r w:rsidRPr="00470D3E">
        <w:rPr>
          <w:rStyle w:val="markedcontent"/>
          <w:rFonts w:cs="Arial"/>
        </w:rPr>
        <w:t>się na Platformie e-Zamówienia. Do korzystania z „Formularzy do komunikacji” służących</w:t>
      </w:r>
      <w:r>
        <w:t xml:space="preserve"> </w:t>
      </w:r>
      <w:r w:rsidRPr="00470D3E">
        <w:rPr>
          <w:rStyle w:val="markedcontent"/>
          <w:rFonts w:cs="Arial"/>
        </w:rPr>
        <w:t>do zadawania pytań dotyczących treści dokumentów zamówienia wystarczające jest</w:t>
      </w:r>
      <w:r>
        <w:t xml:space="preserve"> </w:t>
      </w:r>
      <w:r w:rsidRPr="00470D3E">
        <w:rPr>
          <w:rStyle w:val="markedcontent"/>
          <w:rFonts w:cs="Arial"/>
        </w:rPr>
        <w:t>posiadanie tzw. konta uproszczonego na Platformie e-Zamówienia.</w:t>
      </w:r>
    </w:p>
    <w:p w14:paraId="66DA0D1A" w14:textId="77777777" w:rsidR="00470D3E" w:rsidRPr="00470D3E" w:rsidRDefault="00470D3E" w:rsidP="002B64B3">
      <w:pPr>
        <w:pStyle w:val="Akapitzlist"/>
        <w:widowControl w:val="0"/>
        <w:numPr>
          <w:ilvl w:val="1"/>
          <w:numId w:val="33"/>
        </w:numPr>
        <w:suppressAutoHyphens/>
        <w:spacing w:before="20" w:after="40"/>
        <w:ind w:left="1418" w:hanging="709"/>
        <w:jc w:val="both"/>
        <w:outlineLvl w:val="3"/>
        <w:rPr>
          <w:rFonts w:cs="Arial"/>
          <w:b/>
          <w:bCs/>
          <w:color w:val="000000" w:themeColor="text1"/>
        </w:rPr>
      </w:pPr>
      <w:r w:rsidRPr="00470D3E">
        <w:rPr>
          <w:rStyle w:val="markedcontent"/>
          <w:rFonts w:cs="Arial"/>
        </w:rPr>
        <w:t>Wszystkie wysłane i odebrane w postępowaniu przez wykonawcę wiadomości widoczne</w:t>
      </w:r>
      <w:r>
        <w:t xml:space="preserve"> </w:t>
      </w:r>
      <w:r w:rsidRPr="00470D3E">
        <w:rPr>
          <w:rStyle w:val="markedcontent"/>
          <w:rFonts w:cs="Arial"/>
        </w:rPr>
        <w:t>są po zalogowaniu w podglądzie postępowania w zakładce „Komunikacja”.</w:t>
      </w:r>
    </w:p>
    <w:p w14:paraId="563579C8" w14:textId="77777777" w:rsidR="00470D3E" w:rsidRPr="00470D3E" w:rsidRDefault="00470D3E" w:rsidP="002B64B3">
      <w:pPr>
        <w:pStyle w:val="Akapitzlist"/>
        <w:widowControl w:val="0"/>
        <w:numPr>
          <w:ilvl w:val="1"/>
          <w:numId w:val="33"/>
        </w:numPr>
        <w:suppressAutoHyphens/>
        <w:spacing w:before="20" w:after="40"/>
        <w:ind w:left="1418" w:hanging="709"/>
        <w:jc w:val="both"/>
        <w:outlineLvl w:val="3"/>
        <w:rPr>
          <w:rFonts w:cs="Arial"/>
          <w:b/>
          <w:bCs/>
          <w:color w:val="000000" w:themeColor="text1"/>
        </w:rPr>
      </w:pPr>
      <w:r w:rsidRPr="00470D3E">
        <w:rPr>
          <w:rStyle w:val="markedcontent"/>
          <w:rFonts w:cs="Arial"/>
        </w:rPr>
        <w:t>Maksymalny rozmiar plików przesyłanych za pośrednictwem „Formularzy do komunikacji”</w:t>
      </w:r>
      <w:r>
        <w:t xml:space="preserve"> </w:t>
      </w:r>
      <w:r w:rsidRPr="00470D3E">
        <w:rPr>
          <w:rStyle w:val="markedcontent"/>
          <w:rFonts w:cs="Arial"/>
        </w:rPr>
        <w:t>wynosi 150 MB (wielkość ta dotyczy plików przesyłanych jako załączniki do jednego</w:t>
      </w:r>
      <w:r>
        <w:t xml:space="preserve"> </w:t>
      </w:r>
      <w:r w:rsidRPr="00470D3E">
        <w:rPr>
          <w:rStyle w:val="markedcontent"/>
          <w:rFonts w:cs="Arial"/>
        </w:rPr>
        <w:t>formularza).</w:t>
      </w:r>
    </w:p>
    <w:p w14:paraId="5C8DD79A" w14:textId="77777777" w:rsidR="00470D3E" w:rsidRPr="00470D3E" w:rsidRDefault="00470D3E" w:rsidP="002B64B3">
      <w:pPr>
        <w:pStyle w:val="Akapitzlist"/>
        <w:widowControl w:val="0"/>
        <w:numPr>
          <w:ilvl w:val="1"/>
          <w:numId w:val="33"/>
        </w:numPr>
        <w:suppressAutoHyphens/>
        <w:spacing w:before="20" w:after="40"/>
        <w:ind w:left="1418" w:hanging="709"/>
        <w:jc w:val="both"/>
        <w:outlineLvl w:val="3"/>
        <w:rPr>
          <w:rFonts w:cs="Arial"/>
          <w:b/>
          <w:bCs/>
          <w:color w:val="000000" w:themeColor="text1"/>
        </w:rPr>
      </w:pPr>
      <w:r w:rsidRPr="00470D3E">
        <w:rPr>
          <w:rStyle w:val="markedcontent"/>
          <w:rFonts w:cs="Arial"/>
        </w:rPr>
        <w:t>Minimalne wymagania techniczne dotyczące sprzętu używanego w celu korzystania z</w:t>
      </w:r>
      <w:r>
        <w:t xml:space="preserve"> </w:t>
      </w:r>
      <w:r w:rsidRPr="00470D3E">
        <w:rPr>
          <w:rStyle w:val="markedcontent"/>
          <w:rFonts w:cs="Arial"/>
        </w:rPr>
        <w:t>usług Platformy e-Zamówienia oraz informacje dotyczące specyfikacji połączenia określa</w:t>
      </w:r>
      <w:r>
        <w:t xml:space="preserve"> </w:t>
      </w:r>
      <w:r w:rsidRPr="00470D3E">
        <w:rPr>
          <w:rStyle w:val="markedcontent"/>
          <w:rFonts w:cs="Arial"/>
        </w:rPr>
        <w:t>Regulamin Platformy e-Zamówienia.</w:t>
      </w:r>
    </w:p>
    <w:p w14:paraId="48952901" w14:textId="77777777" w:rsidR="00470D3E" w:rsidRPr="00470D3E" w:rsidRDefault="00470D3E" w:rsidP="002B64B3">
      <w:pPr>
        <w:pStyle w:val="Akapitzlist"/>
        <w:widowControl w:val="0"/>
        <w:numPr>
          <w:ilvl w:val="1"/>
          <w:numId w:val="33"/>
        </w:numPr>
        <w:suppressAutoHyphens/>
        <w:spacing w:before="20" w:after="40"/>
        <w:ind w:left="1418" w:hanging="709"/>
        <w:jc w:val="both"/>
        <w:outlineLvl w:val="3"/>
        <w:rPr>
          <w:rFonts w:cs="Arial"/>
          <w:b/>
          <w:bCs/>
          <w:color w:val="000000" w:themeColor="text1"/>
        </w:rPr>
      </w:pPr>
      <w:r w:rsidRPr="00470D3E">
        <w:rPr>
          <w:rStyle w:val="markedcontent"/>
          <w:rFonts w:cs="Arial"/>
        </w:rPr>
        <w:t>W przypadku problemów technicznych i awarii związanych z funkcjonowaniem Platformy</w:t>
      </w:r>
      <w:r>
        <w:t xml:space="preserve"> </w:t>
      </w:r>
      <w:r w:rsidRPr="00470D3E">
        <w:rPr>
          <w:rStyle w:val="markedcontent"/>
          <w:rFonts w:cs="Arial"/>
        </w:rPr>
        <w:t>e-Zamówienia użytkownicy mogą skorzystać ze wsparcia technicznego dostępnego pod</w:t>
      </w:r>
      <w:r>
        <w:t xml:space="preserve"> </w:t>
      </w:r>
      <w:r w:rsidRPr="00470D3E">
        <w:rPr>
          <w:rStyle w:val="markedcontent"/>
          <w:rFonts w:cs="Arial"/>
        </w:rPr>
        <w:t>numerem telefonu (32) 77 88 999 lub drogą elektroniczną poprzez formularz</w:t>
      </w:r>
      <w:r>
        <w:t xml:space="preserve"> </w:t>
      </w:r>
      <w:r w:rsidRPr="00470D3E">
        <w:rPr>
          <w:rStyle w:val="markedcontent"/>
          <w:rFonts w:cs="Arial"/>
        </w:rPr>
        <w:t>udostępniony na stronie internetowej https://ezamowienia.gov.pl w zakładce „Zgłoś</w:t>
      </w:r>
      <w:r>
        <w:t xml:space="preserve"> </w:t>
      </w:r>
      <w:r w:rsidRPr="00470D3E">
        <w:rPr>
          <w:rStyle w:val="markedcontent"/>
          <w:rFonts w:cs="Arial"/>
        </w:rPr>
        <w:t>problem”.</w:t>
      </w:r>
    </w:p>
    <w:p w14:paraId="1D52E115" w14:textId="77777777" w:rsidR="00470D3E" w:rsidRPr="00470D3E" w:rsidRDefault="00470D3E" w:rsidP="002B64B3">
      <w:pPr>
        <w:pStyle w:val="Akapitzlist"/>
        <w:widowControl w:val="0"/>
        <w:numPr>
          <w:ilvl w:val="1"/>
          <w:numId w:val="33"/>
        </w:numPr>
        <w:suppressAutoHyphens/>
        <w:spacing w:before="20" w:after="40"/>
        <w:ind w:left="1418" w:hanging="709"/>
        <w:jc w:val="both"/>
        <w:outlineLvl w:val="3"/>
        <w:rPr>
          <w:rFonts w:cs="Arial"/>
          <w:b/>
          <w:bCs/>
          <w:color w:val="000000" w:themeColor="text1"/>
        </w:rPr>
      </w:pPr>
      <w:r w:rsidRPr="00470D3E">
        <w:rPr>
          <w:rStyle w:val="markedcontent"/>
          <w:rFonts w:cs="Arial"/>
        </w:rPr>
        <w:lastRenderedPageBreak/>
        <w:t>W szczególnie uzasadnionych przypadkach uniemożliwiających komunikację wykonawcy</w:t>
      </w:r>
      <w:r>
        <w:t xml:space="preserve"> </w:t>
      </w:r>
      <w:r w:rsidRPr="00470D3E">
        <w:rPr>
          <w:rStyle w:val="markedcontent"/>
          <w:rFonts w:cs="Arial"/>
        </w:rPr>
        <w:t>i Zamawiającego za pośrednictwem Platformy e-Zamówienia, Zamawiający dopuszcza</w:t>
      </w:r>
      <w:r>
        <w:t xml:space="preserve"> </w:t>
      </w:r>
      <w:r w:rsidRPr="00470D3E">
        <w:rPr>
          <w:rStyle w:val="markedcontent"/>
          <w:rFonts w:cs="Arial"/>
        </w:rPr>
        <w:t>komunikację za pomocą poczty elektronicznej na adres e-mail:</w:t>
      </w:r>
      <w:r>
        <w:t xml:space="preserve"> </w:t>
      </w:r>
      <w:r w:rsidR="007751F6">
        <w:rPr>
          <w:rStyle w:val="markedcontent"/>
          <w:rFonts w:cs="Arial"/>
        </w:rPr>
        <w:t>urzad@jastrzebia.pl</w:t>
      </w:r>
      <w:r w:rsidRPr="00470D3E">
        <w:rPr>
          <w:rStyle w:val="markedcontent"/>
          <w:rFonts w:cs="Arial"/>
        </w:rPr>
        <w:t xml:space="preserve"> (nie dotyczy składania ofert/wniosków o dopuszczenie do</w:t>
      </w:r>
      <w:r>
        <w:t xml:space="preserve"> </w:t>
      </w:r>
      <w:r w:rsidRPr="00470D3E">
        <w:rPr>
          <w:rStyle w:val="markedcontent"/>
          <w:rFonts w:cs="Arial"/>
        </w:rPr>
        <w:t>udziału w postępowaniu).</w:t>
      </w:r>
    </w:p>
    <w:p w14:paraId="0F91B4AE" w14:textId="77777777" w:rsidR="007751F6" w:rsidRPr="007751F6" w:rsidRDefault="007751F6" w:rsidP="002B64B3">
      <w:pPr>
        <w:pStyle w:val="Akapitzlist"/>
        <w:widowControl w:val="0"/>
        <w:numPr>
          <w:ilvl w:val="1"/>
          <w:numId w:val="33"/>
        </w:numPr>
        <w:suppressAutoHyphens/>
        <w:spacing w:before="20" w:after="40"/>
        <w:ind w:left="1418" w:hanging="709"/>
        <w:jc w:val="both"/>
        <w:outlineLvl w:val="3"/>
        <w:rPr>
          <w:rStyle w:val="markedcontent"/>
          <w:rFonts w:cs="Arial"/>
          <w:b/>
          <w:bCs/>
          <w:color w:val="000000" w:themeColor="text1"/>
        </w:rPr>
      </w:pPr>
      <w:r>
        <w:rPr>
          <w:rStyle w:val="markedcontent"/>
          <w:rFonts w:cs="Arial"/>
        </w:rPr>
        <w:t>Osoby uprawnione</w:t>
      </w:r>
      <w:r w:rsidR="00470D3E" w:rsidRPr="00470D3E">
        <w:rPr>
          <w:rStyle w:val="markedcontent"/>
          <w:rFonts w:cs="Arial"/>
        </w:rPr>
        <w:t xml:space="preserve"> do komunikowania się z wykonawcami: </w:t>
      </w:r>
      <w:r>
        <w:rPr>
          <w:rStyle w:val="markedcontent"/>
          <w:rFonts w:cs="Arial"/>
        </w:rPr>
        <w:t xml:space="preserve">Łukasz Romaniuk, Cezary </w:t>
      </w:r>
      <w:proofErr w:type="spellStart"/>
      <w:r>
        <w:rPr>
          <w:rStyle w:val="markedcontent"/>
          <w:rFonts w:cs="Arial"/>
        </w:rPr>
        <w:t>Drzewi</w:t>
      </w:r>
      <w:proofErr w:type="spellEnd"/>
    </w:p>
    <w:p w14:paraId="63CD26B7" w14:textId="77777777" w:rsidR="007751F6" w:rsidRPr="007751F6" w:rsidRDefault="007751F6" w:rsidP="007751F6">
      <w:pPr>
        <w:pStyle w:val="Akapitzlist"/>
        <w:widowControl w:val="0"/>
        <w:suppressAutoHyphens/>
        <w:spacing w:before="20" w:after="40"/>
        <w:ind w:left="1418"/>
        <w:outlineLvl w:val="3"/>
        <w:rPr>
          <w:rStyle w:val="markedcontent"/>
          <w:rFonts w:cs="Arial"/>
          <w:b/>
          <w:bCs/>
          <w:color w:val="000000" w:themeColor="text1"/>
        </w:rPr>
      </w:pPr>
      <w:r>
        <w:rPr>
          <w:rStyle w:val="markedcontent"/>
          <w:rFonts w:cs="Arial"/>
          <w:b/>
        </w:rPr>
        <w:t xml:space="preserve">                                                  </w:t>
      </w:r>
      <w:r w:rsidRPr="007751F6">
        <w:rPr>
          <w:rStyle w:val="markedcontent"/>
          <w:rFonts w:cs="Arial"/>
          <w:b/>
        </w:rPr>
        <w:t>Składanie ofert.</w:t>
      </w:r>
    </w:p>
    <w:p w14:paraId="50531A77" w14:textId="77777777" w:rsidR="007751F6" w:rsidRPr="007751F6" w:rsidRDefault="007751F6" w:rsidP="002B64B3">
      <w:pPr>
        <w:pStyle w:val="Akapitzlist"/>
        <w:widowControl w:val="0"/>
        <w:numPr>
          <w:ilvl w:val="1"/>
          <w:numId w:val="33"/>
        </w:numPr>
        <w:suppressAutoHyphens/>
        <w:spacing w:before="20" w:after="40"/>
        <w:ind w:left="1418" w:hanging="709"/>
        <w:jc w:val="both"/>
        <w:outlineLvl w:val="3"/>
        <w:rPr>
          <w:rFonts w:cs="Arial"/>
          <w:b/>
          <w:bCs/>
          <w:color w:val="000000" w:themeColor="text1"/>
        </w:rPr>
      </w:pPr>
      <w:r w:rsidRPr="007751F6">
        <w:rPr>
          <w:rStyle w:val="markedcontent"/>
          <w:rFonts w:cs="Arial"/>
        </w:rPr>
        <w:t>Ofertę należy złożyć zgodnie z instrukcją „Oferty, wnioski i prace konkursowe”</w:t>
      </w:r>
      <w:r>
        <w:br/>
      </w:r>
      <w:r w:rsidRPr="007751F6">
        <w:rPr>
          <w:rStyle w:val="markedcontent"/>
          <w:rFonts w:cs="Arial"/>
        </w:rPr>
        <w:t>udostępnioną na Platformie e-Zamówienia.</w:t>
      </w:r>
      <w:r>
        <w:t xml:space="preserve"> </w:t>
      </w:r>
      <w:r w:rsidRPr="007751F6">
        <w:rPr>
          <w:rStyle w:val="markedcontent"/>
          <w:rFonts w:cs="Arial"/>
        </w:rPr>
        <w:t>Wykonawca przygotowuje ofertę przy pomocy interaktywnego „Formularza Ofertowego”</w:t>
      </w:r>
      <w:r>
        <w:t xml:space="preserve"> </w:t>
      </w:r>
      <w:r w:rsidRPr="007751F6">
        <w:rPr>
          <w:rStyle w:val="markedcontent"/>
          <w:rFonts w:cs="Arial"/>
        </w:rPr>
        <w:t>udostępnionego przez Zamawiającego na Platformie e-Zamówienia i zamieszczonego w</w:t>
      </w:r>
      <w:r>
        <w:br/>
      </w:r>
      <w:r w:rsidRPr="007751F6">
        <w:rPr>
          <w:rStyle w:val="markedcontent"/>
          <w:rFonts w:cs="Arial"/>
        </w:rPr>
        <w:t>podglądzie postępowania w zakładce „Informacje podstawowe”.</w:t>
      </w:r>
    </w:p>
    <w:p w14:paraId="1F2B14DC" w14:textId="77777777" w:rsidR="007751F6" w:rsidRPr="007751F6" w:rsidRDefault="007751F6" w:rsidP="002B64B3">
      <w:pPr>
        <w:pStyle w:val="Akapitzlist"/>
        <w:widowControl w:val="0"/>
        <w:numPr>
          <w:ilvl w:val="1"/>
          <w:numId w:val="33"/>
        </w:numPr>
        <w:suppressAutoHyphens/>
        <w:spacing w:before="20" w:after="40"/>
        <w:ind w:left="1418" w:hanging="709"/>
        <w:jc w:val="both"/>
        <w:outlineLvl w:val="3"/>
        <w:rPr>
          <w:rFonts w:cs="Arial"/>
          <w:b/>
          <w:bCs/>
          <w:color w:val="000000" w:themeColor="text1"/>
        </w:rPr>
      </w:pPr>
      <w:r w:rsidRPr="007751F6">
        <w:rPr>
          <w:rStyle w:val="markedcontent"/>
          <w:rFonts w:cs="Arial"/>
        </w:rPr>
        <w:t>Zalogowany Wykonawca używając przycisku „Wypełnij”, widocznego pod „Formularzem</w:t>
      </w:r>
      <w:r>
        <w:t xml:space="preserve"> </w:t>
      </w:r>
      <w:r w:rsidRPr="007751F6">
        <w:rPr>
          <w:rStyle w:val="markedcontent"/>
          <w:rFonts w:cs="Arial"/>
        </w:rPr>
        <w:t>ofertowym”, zobowiązany jest do zweryfikowania poprawności danych automatycznie</w:t>
      </w:r>
      <w:r>
        <w:t xml:space="preserve"> </w:t>
      </w:r>
      <w:r w:rsidRPr="007751F6">
        <w:rPr>
          <w:rStyle w:val="markedcontent"/>
          <w:rFonts w:cs="Arial"/>
        </w:rPr>
        <w:t>pobranych przez system Platformy e-Zamówienia z jego konta i uzupełnienia pozostałych</w:t>
      </w:r>
      <w:r>
        <w:t xml:space="preserve"> </w:t>
      </w:r>
      <w:r w:rsidRPr="007751F6">
        <w:rPr>
          <w:rStyle w:val="markedcontent"/>
          <w:rFonts w:cs="Arial"/>
        </w:rPr>
        <w:t>informacji dotyczących Wykonawcy/Wykonawców wspólnie ubiegających się o udzielenie</w:t>
      </w:r>
      <w:r>
        <w:t xml:space="preserve"> </w:t>
      </w:r>
      <w:r w:rsidRPr="007751F6">
        <w:rPr>
          <w:rStyle w:val="markedcontent"/>
          <w:rFonts w:cs="Arial"/>
        </w:rPr>
        <w:t>zamówienia.</w:t>
      </w:r>
    </w:p>
    <w:p w14:paraId="52CBF64A" w14:textId="77777777" w:rsidR="007751F6" w:rsidRPr="007751F6" w:rsidRDefault="007751F6" w:rsidP="002B64B3">
      <w:pPr>
        <w:pStyle w:val="Akapitzlist"/>
        <w:widowControl w:val="0"/>
        <w:numPr>
          <w:ilvl w:val="1"/>
          <w:numId w:val="33"/>
        </w:numPr>
        <w:suppressAutoHyphens/>
        <w:spacing w:before="20" w:after="40"/>
        <w:ind w:left="1418" w:hanging="709"/>
        <w:jc w:val="both"/>
        <w:outlineLvl w:val="3"/>
        <w:rPr>
          <w:rStyle w:val="markedcontent"/>
          <w:rFonts w:cs="Arial"/>
          <w:b/>
          <w:bCs/>
          <w:color w:val="000000" w:themeColor="text1"/>
        </w:rPr>
      </w:pPr>
      <w:r w:rsidRPr="007751F6">
        <w:rPr>
          <w:rStyle w:val="markedcontent"/>
          <w:rFonts w:cs="Arial"/>
        </w:rPr>
        <w:t>Następnie Wykonawca powinien pobrać „Formularz ofertowy”, zapisać go na dysku</w:t>
      </w:r>
      <w:r>
        <w:br/>
      </w:r>
      <w:r w:rsidRPr="007751F6">
        <w:rPr>
          <w:rStyle w:val="markedcontent"/>
          <w:rFonts w:cs="Arial"/>
        </w:rPr>
        <w:t>komputera użytkownika, uzupełnić pozostałymi danymi wymaganymi przez</w:t>
      </w:r>
      <w:r>
        <w:br/>
      </w:r>
      <w:r w:rsidRPr="007751F6">
        <w:rPr>
          <w:rStyle w:val="markedcontent"/>
          <w:rFonts w:cs="Arial"/>
        </w:rPr>
        <w:t>Zamawiającego i ponownie zapisać na dysku komputera użytkownika oraz podpisać</w:t>
      </w:r>
      <w:r>
        <w:br/>
      </w:r>
      <w:r w:rsidRPr="007751F6">
        <w:rPr>
          <w:rStyle w:val="markedcontent"/>
          <w:rFonts w:cs="Arial"/>
        </w:rPr>
        <w:t>kwalifikowanym podpisem elektronicznym, podpisem zaufanym, lub podpisem osobistym.</w:t>
      </w:r>
      <w:r>
        <w:br/>
      </w:r>
      <w:r w:rsidRPr="007751F6">
        <w:rPr>
          <w:rStyle w:val="markedcontent"/>
          <w:rFonts w:cs="Arial"/>
          <w:b/>
        </w:rPr>
        <w:t>Uwaga!</w:t>
      </w:r>
      <w:r>
        <w:br/>
      </w:r>
      <w:r w:rsidRPr="007751F6">
        <w:rPr>
          <w:rStyle w:val="markedcontent"/>
          <w:rFonts w:cs="Arial"/>
        </w:rPr>
        <w:t>1) Po podpisaniu nie należy modyfikować pliku. Formularz Ofertowy każdorazowo</w:t>
      </w:r>
      <w:r>
        <w:br/>
      </w:r>
      <w:r w:rsidRPr="007751F6">
        <w:rPr>
          <w:rStyle w:val="markedcontent"/>
          <w:rFonts w:cs="Arial"/>
        </w:rPr>
        <w:t>przed zamknięciem pliku zadaje systemowe pytanie „Czy chcesz zapisać zmiany w [...]</w:t>
      </w:r>
      <w:r>
        <w:t xml:space="preserve"> </w:t>
      </w:r>
      <w:r w:rsidRPr="007751F6">
        <w:rPr>
          <w:rStyle w:val="markedcontent"/>
          <w:rFonts w:cs="Arial"/>
        </w:rPr>
        <w:t>przed zamknięciem?”. Po podpisaniu pliku należy zawsze wskazać odpowiedź „Nie”. W</w:t>
      </w:r>
      <w:r>
        <w:t xml:space="preserve"> </w:t>
      </w:r>
      <w:r w:rsidRPr="007751F6">
        <w:rPr>
          <w:rStyle w:val="markedcontent"/>
          <w:rFonts w:cs="Arial"/>
        </w:rPr>
        <w:t>przeciwnym przypadku ponowne zapisanie pliku (uprzednio podpisanego) zostanie</w:t>
      </w:r>
      <w:r>
        <w:t xml:space="preserve"> </w:t>
      </w:r>
      <w:r w:rsidRPr="007751F6">
        <w:rPr>
          <w:rStyle w:val="markedcontent"/>
          <w:rFonts w:cs="Arial"/>
        </w:rPr>
        <w:t>uznane jako modyfikacja dokonana po złożeniu podpisu.</w:t>
      </w:r>
    </w:p>
    <w:p w14:paraId="75B461D3" w14:textId="77777777" w:rsidR="007751F6" w:rsidRDefault="007751F6" w:rsidP="007751F6">
      <w:pPr>
        <w:pStyle w:val="Akapitzlist"/>
        <w:widowControl w:val="0"/>
        <w:suppressAutoHyphens/>
        <w:spacing w:before="20" w:after="40"/>
        <w:ind w:left="1418"/>
        <w:jc w:val="both"/>
        <w:outlineLvl w:val="3"/>
      </w:pPr>
      <w:r>
        <w:rPr>
          <w:rStyle w:val="markedcontent"/>
          <w:rFonts w:cs="Arial"/>
        </w:rPr>
        <w:t>2) Nie należy zmieniać nazwy pliku nadanej przez Platformę e-Zamówienia. Zapisany</w:t>
      </w:r>
      <w:r>
        <w:t xml:space="preserve"> </w:t>
      </w:r>
      <w:r>
        <w:rPr>
          <w:rStyle w:val="markedcontent"/>
          <w:rFonts w:cs="Arial"/>
        </w:rPr>
        <w:t xml:space="preserve">„Formularz Ofertowy” należy zawsze otwierać w programie Adobe </w:t>
      </w:r>
      <w:proofErr w:type="spellStart"/>
      <w:r>
        <w:rPr>
          <w:rStyle w:val="markedcontent"/>
          <w:rFonts w:cs="Arial"/>
        </w:rPr>
        <w:t>Acrobat</w:t>
      </w:r>
      <w:proofErr w:type="spellEnd"/>
      <w:r>
        <w:rPr>
          <w:rStyle w:val="markedcontent"/>
          <w:rFonts w:cs="Arial"/>
        </w:rPr>
        <w:t xml:space="preserve"> Reader DC.</w:t>
      </w:r>
      <w:r>
        <w:t xml:space="preserve"> </w:t>
      </w:r>
      <w:r>
        <w:rPr>
          <w:rStyle w:val="markedcontent"/>
          <w:rFonts w:cs="Arial"/>
        </w:rPr>
        <w:t>Zmiana nazwy pliku Formularza Ofertowego będzie skutkować wyświetleniem przez</w:t>
      </w:r>
      <w:r>
        <w:t xml:space="preserve"> </w:t>
      </w:r>
      <w:r>
        <w:rPr>
          <w:rStyle w:val="markedcontent"/>
          <w:rFonts w:cs="Arial"/>
        </w:rPr>
        <w:t>system Platformy e-Zamówienia komunikatu o błędzie.</w:t>
      </w:r>
    </w:p>
    <w:p w14:paraId="2419DFE7" w14:textId="77777777" w:rsidR="007751F6" w:rsidRPr="007751F6" w:rsidRDefault="007751F6" w:rsidP="002B64B3">
      <w:pPr>
        <w:pStyle w:val="Akapitzlist"/>
        <w:widowControl w:val="0"/>
        <w:numPr>
          <w:ilvl w:val="1"/>
          <w:numId w:val="72"/>
        </w:numPr>
        <w:suppressAutoHyphens/>
        <w:spacing w:before="20" w:after="40"/>
        <w:ind w:left="1418" w:hanging="709"/>
        <w:jc w:val="both"/>
        <w:outlineLvl w:val="3"/>
        <w:rPr>
          <w:rFonts w:cs="Arial"/>
          <w:b/>
          <w:bCs/>
          <w:color w:val="000000" w:themeColor="text1"/>
        </w:rPr>
      </w:pPr>
      <w:r w:rsidRPr="007751F6">
        <w:rPr>
          <w:rStyle w:val="markedcontent"/>
          <w:rFonts w:cs="Arial"/>
        </w:rPr>
        <w:t>Wykonawca składa ofertę za pośrednictwem zakładki „Oferty/wnioski”, widocznej</w:t>
      </w:r>
      <w:r>
        <w:br/>
      </w:r>
      <w:r w:rsidRPr="007751F6">
        <w:rPr>
          <w:rStyle w:val="markedcontent"/>
          <w:rFonts w:cs="Arial"/>
        </w:rPr>
        <w:t>w podglądzie postępowania po zalogowaniu się na konto Wykonawcy. Po wybraniu</w:t>
      </w:r>
      <w:r>
        <w:br/>
      </w:r>
      <w:r w:rsidRPr="007751F6">
        <w:rPr>
          <w:rStyle w:val="markedcontent"/>
          <w:rFonts w:cs="Arial"/>
        </w:rPr>
        <w:t>przycisku „Złóż ofertę” system Platformy e-Zamówienia prezentuje okno składania oferty</w:t>
      </w:r>
      <w:r>
        <w:t xml:space="preserve"> </w:t>
      </w:r>
      <w:r w:rsidRPr="007751F6">
        <w:rPr>
          <w:rStyle w:val="markedcontent"/>
          <w:rFonts w:cs="Arial"/>
        </w:rPr>
        <w:t>umożliwiające przekazanie dokumentów elektronicznych, w którym znajdują się dwa pola</w:t>
      </w:r>
      <w:r>
        <w:t xml:space="preserve"> </w:t>
      </w:r>
      <w:proofErr w:type="spellStart"/>
      <w:r w:rsidRPr="007751F6">
        <w:rPr>
          <w:rStyle w:val="markedcontent"/>
          <w:rFonts w:cs="Arial"/>
        </w:rPr>
        <w:t>drag&amp;drop</w:t>
      </w:r>
      <w:proofErr w:type="spellEnd"/>
      <w:r w:rsidRPr="007751F6">
        <w:rPr>
          <w:rStyle w:val="markedcontent"/>
          <w:rFonts w:cs="Arial"/>
        </w:rPr>
        <w:t xml:space="preserve"> („przeciągnij” i „upuść”) służące do dodawania plików.</w:t>
      </w:r>
    </w:p>
    <w:p w14:paraId="0FAF6B53" w14:textId="77777777" w:rsidR="007751F6" w:rsidRPr="007751F6" w:rsidRDefault="007751F6" w:rsidP="002B64B3">
      <w:pPr>
        <w:pStyle w:val="Akapitzlist"/>
        <w:widowControl w:val="0"/>
        <w:numPr>
          <w:ilvl w:val="1"/>
          <w:numId w:val="72"/>
        </w:numPr>
        <w:suppressAutoHyphens/>
        <w:spacing w:before="20" w:after="40"/>
        <w:ind w:left="1418" w:hanging="709"/>
        <w:jc w:val="both"/>
        <w:outlineLvl w:val="3"/>
        <w:rPr>
          <w:rFonts w:cs="Arial"/>
          <w:b/>
          <w:bCs/>
          <w:color w:val="000000" w:themeColor="text1"/>
        </w:rPr>
      </w:pPr>
      <w:r w:rsidRPr="007751F6">
        <w:rPr>
          <w:rStyle w:val="markedcontent"/>
          <w:rFonts w:cs="Arial"/>
        </w:rPr>
        <w:t>Wykonawca dodaje wybrany z dysku i uprzednio podpisany „Formularz oferty” w</w:t>
      </w:r>
      <w:r>
        <w:br/>
      </w:r>
      <w:r w:rsidRPr="007751F6">
        <w:rPr>
          <w:rStyle w:val="markedcontent"/>
          <w:rFonts w:cs="Arial"/>
        </w:rPr>
        <w:t>pierwszym polu („Wypełniony formularz oferty”).</w:t>
      </w:r>
    </w:p>
    <w:p w14:paraId="57B510CA" w14:textId="77777777" w:rsidR="007751F6" w:rsidRPr="007751F6" w:rsidRDefault="007751F6" w:rsidP="002B64B3">
      <w:pPr>
        <w:pStyle w:val="Akapitzlist"/>
        <w:widowControl w:val="0"/>
        <w:numPr>
          <w:ilvl w:val="1"/>
          <w:numId w:val="72"/>
        </w:numPr>
        <w:suppressAutoHyphens/>
        <w:spacing w:before="20" w:after="40"/>
        <w:ind w:left="1418" w:hanging="709"/>
        <w:jc w:val="both"/>
        <w:outlineLvl w:val="3"/>
        <w:rPr>
          <w:rFonts w:cs="Arial"/>
          <w:b/>
          <w:bCs/>
          <w:color w:val="000000" w:themeColor="text1"/>
        </w:rPr>
      </w:pPr>
      <w:r w:rsidRPr="007751F6">
        <w:rPr>
          <w:rStyle w:val="markedcontent"/>
          <w:rFonts w:cs="Arial"/>
        </w:rPr>
        <w:t>Jeżeli dokumenty elektroniczne, przekazywane przy użyciu środków komunikacji</w:t>
      </w:r>
      <w:r>
        <w:br/>
      </w:r>
      <w:r w:rsidRPr="007751F6">
        <w:rPr>
          <w:rStyle w:val="markedcontent"/>
          <w:rFonts w:cs="Arial"/>
        </w:rPr>
        <w:t>elektronicznej, zawierają informacje stanowiące tajemnicę przedsiębiorstwa w</w:t>
      </w:r>
      <w:r>
        <w:br/>
      </w:r>
      <w:r w:rsidRPr="007751F6">
        <w:rPr>
          <w:rStyle w:val="markedcontent"/>
          <w:rFonts w:cs="Arial"/>
        </w:rPr>
        <w:t>rozumieniu przepisów ustawy z dnia 16 kwietnia 1993 r. o zwalczaniu nieuczciwej</w:t>
      </w:r>
      <w:r>
        <w:br/>
      </w:r>
      <w:r w:rsidRPr="007751F6">
        <w:rPr>
          <w:rStyle w:val="markedcontent"/>
          <w:rFonts w:cs="Arial"/>
        </w:rPr>
        <w:t>konkurencji (Dz. U. z 2020 r. poz. 1913), wykonawca, w celu utrzymania w poufności</w:t>
      </w:r>
      <w:r>
        <w:t xml:space="preserve"> </w:t>
      </w:r>
      <w:r w:rsidRPr="007751F6">
        <w:rPr>
          <w:rStyle w:val="markedcontent"/>
          <w:rFonts w:cs="Arial"/>
        </w:rPr>
        <w:t>tych informacji, przekazuje je w wydzielonym i odpowiednio oznaczonym pliku, wraz z</w:t>
      </w:r>
      <w:r>
        <w:t xml:space="preserve"> </w:t>
      </w:r>
      <w:r w:rsidRPr="007751F6">
        <w:rPr>
          <w:rStyle w:val="markedcontent"/>
          <w:rFonts w:cs="Arial"/>
        </w:rPr>
        <w:t>jednoczesnym zaznaczeniem polecenia pkt. 6 - tajemnicę przedsiębiorstwa”, a</w:t>
      </w:r>
      <w:r>
        <w:t xml:space="preserve"> </w:t>
      </w:r>
      <w:r w:rsidRPr="007751F6">
        <w:rPr>
          <w:rStyle w:val="markedcontent"/>
          <w:rFonts w:cs="Arial"/>
        </w:rPr>
        <w:t>następnie wraz z plikami stanowiącymi jawną część należy ten plik zaszyfrować.</w:t>
      </w:r>
    </w:p>
    <w:p w14:paraId="5851F3B7" w14:textId="77777777" w:rsidR="007751F6" w:rsidRPr="007751F6" w:rsidRDefault="007751F6" w:rsidP="002B64B3">
      <w:pPr>
        <w:pStyle w:val="Akapitzlist"/>
        <w:widowControl w:val="0"/>
        <w:numPr>
          <w:ilvl w:val="1"/>
          <w:numId w:val="72"/>
        </w:numPr>
        <w:suppressAutoHyphens/>
        <w:spacing w:before="20" w:after="40"/>
        <w:ind w:left="1418" w:hanging="709"/>
        <w:jc w:val="both"/>
        <w:outlineLvl w:val="3"/>
        <w:rPr>
          <w:rFonts w:cs="Arial"/>
          <w:b/>
          <w:bCs/>
          <w:color w:val="000000" w:themeColor="text1"/>
        </w:rPr>
      </w:pPr>
      <w:r w:rsidRPr="007751F6">
        <w:rPr>
          <w:rStyle w:val="markedcontent"/>
          <w:rFonts w:cs="Arial"/>
        </w:rPr>
        <w:t>Do oferty należy dołączyć oświadczenie o niepodleganiu wykluczeniu, spełnianiu</w:t>
      </w:r>
      <w:r>
        <w:br/>
      </w:r>
      <w:r w:rsidRPr="007751F6">
        <w:rPr>
          <w:rStyle w:val="markedcontent"/>
          <w:rFonts w:cs="Arial"/>
        </w:rPr>
        <w:t xml:space="preserve">warunków udziału w postępowaniu, w zakresie wskazanym </w:t>
      </w:r>
      <w:r w:rsidR="001E78E7" w:rsidRPr="001E78E7">
        <w:rPr>
          <w:rStyle w:val="markedcontent"/>
          <w:rFonts w:cs="Arial"/>
        </w:rPr>
        <w:t>w pkt 9</w:t>
      </w:r>
      <w:r w:rsidRPr="001E78E7">
        <w:rPr>
          <w:rStyle w:val="markedcontent"/>
          <w:rFonts w:cs="Arial"/>
        </w:rPr>
        <w:t>.1 SWZ,</w:t>
      </w:r>
      <w:r w:rsidRPr="007751F6">
        <w:rPr>
          <w:rStyle w:val="markedcontent"/>
          <w:rFonts w:cs="Arial"/>
        </w:rPr>
        <w:t xml:space="preserve"> w formie</w:t>
      </w:r>
      <w:r>
        <w:br/>
      </w:r>
      <w:r w:rsidRPr="007751F6">
        <w:rPr>
          <w:rStyle w:val="markedcontent"/>
          <w:rFonts w:cs="Arial"/>
        </w:rPr>
        <w:lastRenderedPageBreak/>
        <w:t>elektronicznej lub w postaci elektronicznej opatrzonej podpisem zaufanym lub podpisem</w:t>
      </w:r>
      <w:r>
        <w:t xml:space="preserve"> </w:t>
      </w:r>
      <w:r w:rsidRPr="007751F6">
        <w:rPr>
          <w:rStyle w:val="markedcontent"/>
          <w:rFonts w:cs="Arial"/>
        </w:rPr>
        <w:t>osobistym, a następnie zaszyfrować wraz z plikami stanowiącymi ofertę.</w:t>
      </w:r>
    </w:p>
    <w:p w14:paraId="5AFFA79E" w14:textId="77777777" w:rsidR="007751F6" w:rsidRPr="007751F6" w:rsidRDefault="007751F6" w:rsidP="002B64B3">
      <w:pPr>
        <w:pStyle w:val="Akapitzlist"/>
        <w:widowControl w:val="0"/>
        <w:numPr>
          <w:ilvl w:val="1"/>
          <w:numId w:val="72"/>
        </w:numPr>
        <w:suppressAutoHyphens/>
        <w:spacing w:before="20" w:after="40"/>
        <w:ind w:left="1418" w:hanging="709"/>
        <w:jc w:val="both"/>
        <w:outlineLvl w:val="3"/>
        <w:rPr>
          <w:rFonts w:cs="Arial"/>
          <w:b/>
          <w:bCs/>
          <w:color w:val="000000" w:themeColor="text1"/>
        </w:rPr>
      </w:pPr>
      <w:r w:rsidRPr="007751F6">
        <w:rPr>
          <w:rStyle w:val="markedcontent"/>
          <w:rFonts w:cs="Arial"/>
        </w:rPr>
        <w:t>Oferta może być złożona tylko do upływu terminu składania ofert.</w:t>
      </w:r>
    </w:p>
    <w:p w14:paraId="1CCE4712" w14:textId="77777777" w:rsidR="007751F6" w:rsidRPr="00242C0A" w:rsidRDefault="007751F6" w:rsidP="002B64B3">
      <w:pPr>
        <w:pStyle w:val="Akapitzlist"/>
        <w:widowControl w:val="0"/>
        <w:numPr>
          <w:ilvl w:val="1"/>
          <w:numId w:val="72"/>
        </w:numPr>
        <w:suppressAutoHyphens/>
        <w:spacing w:before="20" w:after="40"/>
        <w:ind w:left="1418" w:hanging="709"/>
        <w:jc w:val="both"/>
        <w:outlineLvl w:val="3"/>
        <w:rPr>
          <w:rStyle w:val="markedcontent"/>
          <w:rFonts w:cs="Arial"/>
          <w:b/>
          <w:bCs/>
          <w:color w:val="000000" w:themeColor="text1"/>
        </w:rPr>
      </w:pPr>
      <w:r w:rsidRPr="007751F6">
        <w:rPr>
          <w:rStyle w:val="markedcontent"/>
          <w:rFonts w:cs="Arial"/>
        </w:rPr>
        <w:t>Wykonawca może przed upływem terminu składania ofert wycofać ofertę. Wykonawca</w:t>
      </w:r>
      <w:r>
        <w:t xml:space="preserve"> </w:t>
      </w:r>
      <w:r w:rsidRPr="007751F6">
        <w:rPr>
          <w:rStyle w:val="markedcontent"/>
          <w:rFonts w:cs="Arial"/>
        </w:rPr>
        <w:t>wycofuje ofertę w zakładce „Oferty/wnioski” używając przycisku „Wycofaj ofertę”.</w:t>
      </w:r>
      <w:r>
        <w:t xml:space="preserve"> </w:t>
      </w:r>
      <w:r w:rsidRPr="007751F6">
        <w:rPr>
          <w:rStyle w:val="markedcontent"/>
          <w:rFonts w:cs="Arial"/>
        </w:rPr>
        <w:t>Sposób wycofania oferty został opisany w Instrukcji użytkownika dostępnej na platformie</w:t>
      </w:r>
      <w:r>
        <w:t xml:space="preserve"> </w:t>
      </w:r>
      <w:r w:rsidRPr="007751F6">
        <w:rPr>
          <w:rStyle w:val="markedcontent"/>
          <w:rFonts w:cs="Arial"/>
        </w:rPr>
        <w:t>e-Zamówienia.</w:t>
      </w:r>
    </w:p>
    <w:p w14:paraId="30893BE1" w14:textId="77777777" w:rsidR="00242C0A" w:rsidRPr="00242C0A" w:rsidRDefault="00242C0A" w:rsidP="00242C0A">
      <w:pPr>
        <w:pStyle w:val="Akapitzlist"/>
        <w:widowControl w:val="0"/>
        <w:suppressAutoHyphens/>
        <w:spacing w:before="20" w:after="40"/>
        <w:ind w:left="1418"/>
        <w:jc w:val="center"/>
        <w:outlineLvl w:val="3"/>
        <w:rPr>
          <w:rFonts w:cs="Arial"/>
          <w:b/>
          <w:bCs/>
          <w:color w:val="000000" w:themeColor="text1"/>
        </w:rPr>
      </w:pPr>
      <w:r w:rsidRPr="00242C0A">
        <w:rPr>
          <w:rStyle w:val="markedcontent"/>
          <w:rFonts w:cs="Arial"/>
          <w:b/>
        </w:rPr>
        <w:t>Składanie dokumentów innych niż oferty.</w:t>
      </w:r>
    </w:p>
    <w:p w14:paraId="1BCB0560" w14:textId="77777777" w:rsidR="00AA713D" w:rsidRPr="00AA713D" w:rsidRDefault="00242C0A" w:rsidP="002B64B3">
      <w:pPr>
        <w:pStyle w:val="Akapitzlist"/>
        <w:widowControl w:val="0"/>
        <w:numPr>
          <w:ilvl w:val="1"/>
          <w:numId w:val="72"/>
        </w:numPr>
        <w:suppressAutoHyphens/>
        <w:spacing w:before="20" w:after="40"/>
        <w:ind w:left="1418" w:hanging="709"/>
        <w:jc w:val="both"/>
        <w:outlineLvl w:val="3"/>
        <w:rPr>
          <w:rFonts w:cs="Arial"/>
          <w:b/>
          <w:bCs/>
          <w:color w:val="000000" w:themeColor="text1"/>
        </w:rPr>
      </w:pPr>
      <w:r>
        <w:rPr>
          <w:rStyle w:val="markedcontent"/>
          <w:rFonts w:cs="Arial"/>
        </w:rPr>
        <w:t>W postępowaniu o udzielenie zamówienia komunikacja pomiędzy Zamawiającym a</w:t>
      </w:r>
      <w:r>
        <w:br/>
      </w:r>
      <w:r>
        <w:rPr>
          <w:rStyle w:val="markedcontent"/>
          <w:rFonts w:cs="Arial"/>
        </w:rPr>
        <w:t>Wykonawcami w zakresie składania dokumentów, oświadczeń, wniosków (innych niż</w:t>
      </w:r>
      <w:r>
        <w:t xml:space="preserve"> </w:t>
      </w:r>
      <w:r>
        <w:rPr>
          <w:rStyle w:val="markedcontent"/>
          <w:rFonts w:cs="Arial"/>
        </w:rPr>
        <w:t>ofert - które mogą być przekazywane je</w:t>
      </w:r>
      <w:r w:rsidR="00AA713D">
        <w:rPr>
          <w:rStyle w:val="markedcontent"/>
          <w:rFonts w:cs="Arial"/>
        </w:rPr>
        <w:t>dynie w sposób wskazany w pkt 12.27</w:t>
      </w:r>
      <w:r>
        <w:rPr>
          <w:rStyle w:val="markedcontent"/>
          <w:rFonts w:cs="Arial"/>
        </w:rPr>
        <w:t xml:space="preserve"> odbywa się</w:t>
      </w:r>
      <w:r w:rsidR="00AA713D">
        <w:t xml:space="preserve"> </w:t>
      </w:r>
      <w:r>
        <w:rPr>
          <w:rStyle w:val="markedcontent"/>
          <w:rFonts w:cs="Arial"/>
        </w:rPr>
        <w:t>elektronicznie za pośrednictwem:</w:t>
      </w:r>
      <w:r>
        <w:br/>
      </w:r>
      <w:r>
        <w:rPr>
          <w:rStyle w:val="markedcontent"/>
          <w:rFonts w:cs="Arial"/>
        </w:rPr>
        <w:t>a) komunikacja odbywa się przy użyciu Platformy e-Zamówienia</w:t>
      </w:r>
      <w:r>
        <w:br/>
      </w:r>
      <w:r>
        <w:rPr>
          <w:rStyle w:val="markedcontent"/>
          <w:rFonts w:cs="Arial"/>
        </w:rPr>
        <w:t>(https://ezamowienia.gov.pl) oraz - w zakresie dopuszczonym niniejszą SWZ</w:t>
      </w:r>
      <w:r>
        <w:br/>
      </w:r>
      <w:r>
        <w:rPr>
          <w:rStyle w:val="markedcontent"/>
          <w:rFonts w:cs="Arial"/>
        </w:rPr>
        <w:t>b) a także poczty elektronicznej na adres poczty Zamawiającego:</w:t>
      </w:r>
      <w:r>
        <w:br/>
      </w:r>
      <w:r w:rsidR="00A558F7">
        <w:rPr>
          <w:rStyle w:val="markedcontent"/>
          <w:rFonts w:cs="Arial"/>
        </w:rPr>
        <w:t>urzad@jastrzebia</w:t>
      </w:r>
      <w:r>
        <w:rPr>
          <w:rStyle w:val="markedcontent"/>
          <w:rFonts w:cs="Arial"/>
        </w:rPr>
        <w:t>.pl</w:t>
      </w:r>
      <w:r>
        <w:br/>
      </w:r>
      <w:r>
        <w:rPr>
          <w:rStyle w:val="markedcontent"/>
          <w:rFonts w:cs="Arial"/>
        </w:rPr>
        <w:t>Zamawiający przekazuje dokumenty na adres poczty elektronicznej wskazany</w:t>
      </w:r>
      <w:r>
        <w:br/>
      </w:r>
      <w:r>
        <w:rPr>
          <w:rStyle w:val="markedcontent"/>
          <w:rFonts w:cs="Arial"/>
        </w:rPr>
        <w:t>w formularzu ofertowym Wykonawcy, na co Wykonawca wyraża zgodę wskazując</w:t>
      </w:r>
      <w:r>
        <w:br/>
      </w:r>
      <w:r>
        <w:rPr>
          <w:rStyle w:val="markedcontent"/>
          <w:rFonts w:cs="Arial"/>
        </w:rPr>
        <w:t>ten adres w ofercie i zobowiązuje się do utrzymania jego funkcjonalności przez czas</w:t>
      </w:r>
      <w:r>
        <w:br/>
      </w:r>
      <w:r>
        <w:rPr>
          <w:rStyle w:val="markedcontent"/>
          <w:rFonts w:cs="Arial"/>
        </w:rPr>
        <w:t>trwania postępowania. Domniemywa się, że dokumenty, oświadczenia i wnioski</w:t>
      </w:r>
      <w:r>
        <w:br/>
      </w:r>
      <w:r>
        <w:rPr>
          <w:rStyle w:val="markedcontent"/>
          <w:rFonts w:cs="Arial"/>
        </w:rPr>
        <w:t>przekazane na adres poczty elektronicznej wskazany w formularzu ofertowym</w:t>
      </w:r>
      <w:r>
        <w:br/>
      </w:r>
      <w:r>
        <w:rPr>
          <w:rStyle w:val="markedcontent"/>
          <w:rFonts w:cs="Arial"/>
        </w:rPr>
        <w:t>zostały doręczone skutecznie, a Wykonawca zapoznał się z ich treścią.</w:t>
      </w:r>
    </w:p>
    <w:p w14:paraId="5699F729" w14:textId="77777777" w:rsidR="00242C0A" w:rsidRPr="00AA713D" w:rsidRDefault="00242C0A" w:rsidP="002B64B3">
      <w:pPr>
        <w:pStyle w:val="Akapitzlist"/>
        <w:widowControl w:val="0"/>
        <w:numPr>
          <w:ilvl w:val="1"/>
          <w:numId w:val="72"/>
        </w:numPr>
        <w:suppressAutoHyphens/>
        <w:spacing w:before="20" w:after="40"/>
        <w:ind w:left="1418" w:hanging="709"/>
        <w:jc w:val="both"/>
        <w:outlineLvl w:val="3"/>
        <w:rPr>
          <w:rStyle w:val="markedcontent"/>
          <w:rFonts w:cs="Arial"/>
          <w:b/>
          <w:bCs/>
          <w:color w:val="000000" w:themeColor="text1"/>
        </w:rPr>
      </w:pPr>
      <w:r>
        <w:rPr>
          <w:rStyle w:val="markedcontent"/>
          <w:rFonts w:cs="Arial"/>
        </w:rPr>
        <w:t xml:space="preserve">W przypadku korzystania z rozwiązania wskazanego w rozdziale </w:t>
      </w:r>
      <w:r w:rsidR="00A558F7" w:rsidRPr="00A558F7">
        <w:rPr>
          <w:rStyle w:val="markedcontent"/>
          <w:rFonts w:cs="Arial"/>
        </w:rPr>
        <w:t>12.27</w:t>
      </w:r>
      <w:r w:rsidRPr="00A558F7">
        <w:rPr>
          <w:rStyle w:val="markedcontent"/>
          <w:rFonts w:cs="Arial"/>
        </w:rPr>
        <w:t xml:space="preserve"> lit a) </w:t>
      </w:r>
      <w:r>
        <w:rPr>
          <w:rStyle w:val="markedcontent"/>
          <w:rFonts w:cs="Arial"/>
        </w:rPr>
        <w:t>SWZ</w:t>
      </w:r>
      <w:r>
        <w:br/>
      </w:r>
      <w:r>
        <w:rPr>
          <w:rStyle w:val="markedcontent"/>
          <w:rFonts w:cs="Arial"/>
        </w:rPr>
        <w:t>dokumenty elektroniczne, składane są przez Wykonawcę za pośrednictwem</w:t>
      </w:r>
      <w:r>
        <w:br/>
      </w:r>
      <w:r>
        <w:rPr>
          <w:rStyle w:val="markedcontent"/>
          <w:rFonts w:cs="Arial"/>
        </w:rPr>
        <w:t>„Formularza do komunikacji” jako załączniki.</w:t>
      </w:r>
    </w:p>
    <w:p w14:paraId="6BABBE14" w14:textId="77777777" w:rsidR="00AA713D" w:rsidRPr="00AA713D" w:rsidRDefault="00AA713D" w:rsidP="002B64B3">
      <w:pPr>
        <w:pStyle w:val="Akapitzlist"/>
        <w:widowControl w:val="0"/>
        <w:numPr>
          <w:ilvl w:val="1"/>
          <w:numId w:val="72"/>
        </w:numPr>
        <w:suppressAutoHyphens/>
        <w:spacing w:before="20" w:after="40"/>
        <w:ind w:left="1418" w:hanging="709"/>
        <w:jc w:val="both"/>
        <w:outlineLvl w:val="3"/>
        <w:rPr>
          <w:rFonts w:cs="Arial"/>
          <w:b/>
          <w:bCs/>
          <w:color w:val="000000" w:themeColor="text1"/>
        </w:rPr>
      </w:pPr>
      <w:r>
        <w:rPr>
          <w:rStyle w:val="markedcontent"/>
          <w:rFonts w:cs="Arial"/>
        </w:rPr>
        <w:t>Wykonawca dodaje wybrany z dysku i uprzednio podpisany „Formularz oferty” w</w:t>
      </w:r>
      <w:r>
        <w:br/>
      </w:r>
      <w:r>
        <w:rPr>
          <w:rStyle w:val="markedcontent"/>
          <w:rFonts w:cs="Arial"/>
        </w:rPr>
        <w:t>pierwszym polu („Wypełniony formularz oferty”). W kolejnym polu („Załączniki i inne</w:t>
      </w:r>
      <w:r>
        <w:br/>
      </w:r>
      <w:r>
        <w:rPr>
          <w:rStyle w:val="markedcontent"/>
          <w:rFonts w:cs="Arial"/>
        </w:rPr>
        <w:t>dokumenty przedstawione w ofercie przez Wykonawcę”) Wykonawca dodaje pozostałe</w:t>
      </w:r>
      <w:r>
        <w:t xml:space="preserve"> </w:t>
      </w:r>
      <w:r>
        <w:rPr>
          <w:rStyle w:val="markedcontent"/>
          <w:rFonts w:cs="Arial"/>
        </w:rPr>
        <w:t>pliki stanowiące ofertę lub składane wraz z ofertą,</w:t>
      </w:r>
    </w:p>
    <w:p w14:paraId="36A7EB78" w14:textId="77777777" w:rsidR="00AA713D" w:rsidRPr="007751F6" w:rsidRDefault="00AA713D" w:rsidP="002B64B3">
      <w:pPr>
        <w:pStyle w:val="Akapitzlist"/>
        <w:widowControl w:val="0"/>
        <w:numPr>
          <w:ilvl w:val="1"/>
          <w:numId w:val="72"/>
        </w:numPr>
        <w:suppressAutoHyphens/>
        <w:spacing w:before="20" w:after="40"/>
        <w:ind w:left="1418" w:hanging="709"/>
        <w:jc w:val="both"/>
        <w:outlineLvl w:val="3"/>
        <w:rPr>
          <w:rFonts w:cs="Arial"/>
          <w:b/>
          <w:bCs/>
          <w:color w:val="000000" w:themeColor="text1"/>
        </w:rPr>
      </w:pPr>
      <w:r>
        <w:rPr>
          <w:rStyle w:val="markedcontent"/>
          <w:rFonts w:cs="Arial"/>
        </w:rPr>
        <w:t>Zamawiający dopuszcza również możliwość składania dokumentów elektronicznych za</w:t>
      </w:r>
      <w:r>
        <w:t xml:space="preserve"> </w:t>
      </w:r>
      <w:r>
        <w:rPr>
          <w:rStyle w:val="markedcontent"/>
          <w:rFonts w:cs="Arial"/>
        </w:rPr>
        <w:t xml:space="preserve">pomocą poczty elektronicznej, na wskazany w rozdziale </w:t>
      </w:r>
      <w:r w:rsidR="00A558F7" w:rsidRPr="00A558F7">
        <w:rPr>
          <w:rStyle w:val="markedcontent"/>
          <w:rFonts w:cs="Arial"/>
        </w:rPr>
        <w:t>12.27</w:t>
      </w:r>
      <w:r w:rsidRPr="00A558F7">
        <w:rPr>
          <w:rStyle w:val="markedcontent"/>
          <w:rFonts w:cs="Arial"/>
        </w:rPr>
        <w:t xml:space="preserve"> lit b)</w:t>
      </w:r>
      <w:r>
        <w:rPr>
          <w:rStyle w:val="markedcontent"/>
          <w:rFonts w:cs="Arial"/>
        </w:rPr>
        <w:t xml:space="preserve"> SWZ adres poczty</w:t>
      </w:r>
      <w:r>
        <w:t xml:space="preserve"> </w:t>
      </w:r>
      <w:r>
        <w:rPr>
          <w:rStyle w:val="markedcontent"/>
          <w:rFonts w:cs="Arial"/>
        </w:rPr>
        <w:t>elektronicznej.</w:t>
      </w:r>
      <w:r>
        <w:t xml:space="preserve"> </w:t>
      </w:r>
      <w:r>
        <w:rPr>
          <w:rStyle w:val="markedcontent"/>
          <w:rFonts w:cs="Arial"/>
        </w:rPr>
        <w:t>Sposób sporządzenia dokumentów elektronicznych musi być zgody</w:t>
      </w:r>
      <w:r>
        <w:t xml:space="preserve"> </w:t>
      </w:r>
      <w:r>
        <w:rPr>
          <w:rStyle w:val="markedcontent"/>
          <w:rFonts w:cs="Arial"/>
        </w:rPr>
        <w:t>z wymaganiami określonymi w rozporządzeniu Prezesa Rady Ministrów</w:t>
      </w:r>
      <w:r>
        <w:br/>
      </w:r>
      <w:r>
        <w:rPr>
          <w:rStyle w:val="markedcontent"/>
          <w:rFonts w:cs="Arial"/>
        </w:rPr>
        <w:t>z dnia 30 grudnia 2020 r. w sprawie sposobu sporządzania i przekazywania informacji oraz</w:t>
      </w:r>
      <w:r>
        <w:t xml:space="preserve"> </w:t>
      </w:r>
      <w:r>
        <w:rPr>
          <w:rStyle w:val="markedcontent"/>
          <w:rFonts w:cs="Arial"/>
        </w:rPr>
        <w:t>wymagań technicznych dla dokumentów elektronicznych oraz środków komunikacji</w:t>
      </w:r>
      <w:r>
        <w:t xml:space="preserve"> </w:t>
      </w:r>
      <w:r>
        <w:rPr>
          <w:rStyle w:val="markedcontent"/>
          <w:rFonts w:cs="Arial"/>
        </w:rPr>
        <w:t>elektronicznej w postępowaniu o udzielenie zamówienia publicznego lub konkursie (Dz. U. z</w:t>
      </w:r>
      <w:r>
        <w:t xml:space="preserve"> </w:t>
      </w:r>
      <w:r>
        <w:rPr>
          <w:rStyle w:val="markedcontent"/>
          <w:rFonts w:cs="Arial"/>
        </w:rPr>
        <w:t>2020 poz. 2452) oraz rozporządzeniu Ministra Rozwoju, Pracy i Technologii z dnia 23 grudnia</w:t>
      </w:r>
      <w:r>
        <w:t xml:space="preserve"> </w:t>
      </w:r>
      <w:r>
        <w:rPr>
          <w:rStyle w:val="markedcontent"/>
          <w:rFonts w:cs="Arial"/>
        </w:rPr>
        <w:t>2020 r. w sprawie podmiotowych środków dowodowych oraz innych dokumentów lub</w:t>
      </w:r>
      <w:r>
        <w:t xml:space="preserve"> </w:t>
      </w:r>
      <w:r>
        <w:rPr>
          <w:rStyle w:val="markedcontent"/>
          <w:rFonts w:cs="Arial"/>
        </w:rPr>
        <w:t>oświadczeń, jakich może żądać zamawiający od wykonawcy (Dz. U. z 2020 poz. 2415)</w:t>
      </w:r>
    </w:p>
    <w:p w14:paraId="63012B24" w14:textId="77777777" w:rsidR="0066662F" w:rsidRDefault="0066662F" w:rsidP="002B64B3">
      <w:pPr>
        <w:pStyle w:val="Nagwek1"/>
        <w:numPr>
          <w:ilvl w:val="0"/>
          <w:numId w:val="33"/>
        </w:numPr>
        <w:rPr>
          <w:rFonts w:cs="Arial"/>
          <w:szCs w:val="24"/>
        </w:rPr>
      </w:pPr>
      <w:bookmarkStart w:id="13" w:name="_Toc72764332"/>
      <w:r w:rsidRPr="00083104">
        <w:rPr>
          <w:rFonts w:cs="Arial"/>
          <w:szCs w:val="24"/>
        </w:rPr>
        <w:t>WYMAGANIA DOTYCZĄCE WADIUM</w:t>
      </w:r>
      <w:bookmarkEnd w:id="13"/>
    </w:p>
    <w:p w14:paraId="1FA5C6B1" w14:textId="6C8B6106" w:rsidR="008D3246" w:rsidRPr="006E4E50" w:rsidRDefault="008D3246" w:rsidP="008D3246">
      <w:pPr>
        <w:pStyle w:val="Akapitzlist"/>
        <w:widowControl w:val="0"/>
        <w:numPr>
          <w:ilvl w:val="1"/>
          <w:numId w:val="33"/>
        </w:numPr>
        <w:spacing w:before="20" w:after="40"/>
        <w:ind w:left="1418" w:hanging="709"/>
        <w:jc w:val="both"/>
        <w:outlineLvl w:val="3"/>
        <w:rPr>
          <w:rFonts w:cs="Arial"/>
          <w:bCs/>
        </w:rPr>
      </w:pPr>
      <w:r>
        <w:rPr>
          <w:rFonts w:cs="Arial"/>
          <w:bCs/>
        </w:rPr>
        <w:t>Wykonawca jest zobowiązany wnieść wadium w wysokości: 5800,00 zł (słownie: pięć tysięcy osiemset złotych   i 00/100)</w:t>
      </w:r>
    </w:p>
    <w:p w14:paraId="35C445F9" w14:textId="77777777" w:rsidR="008D3246" w:rsidRDefault="008D3246" w:rsidP="008D3246">
      <w:pPr>
        <w:pStyle w:val="Akapitzlist"/>
        <w:widowControl w:val="0"/>
        <w:numPr>
          <w:ilvl w:val="1"/>
          <w:numId w:val="33"/>
        </w:numPr>
        <w:spacing w:before="20" w:after="40"/>
        <w:ind w:left="1418" w:hanging="709"/>
        <w:jc w:val="both"/>
        <w:outlineLvl w:val="3"/>
        <w:rPr>
          <w:rFonts w:cs="Arial"/>
          <w:bCs/>
        </w:rPr>
      </w:pPr>
      <w:r>
        <w:rPr>
          <w:rFonts w:cs="Arial"/>
          <w:bCs/>
        </w:rPr>
        <w:t>Wadium może być wniesione w jednej lub kilku następujących formach:</w:t>
      </w:r>
    </w:p>
    <w:p w14:paraId="45BD3AD9" w14:textId="77777777" w:rsidR="008D3246" w:rsidRDefault="008D3246" w:rsidP="008D3246">
      <w:pPr>
        <w:pStyle w:val="Akapitzlist"/>
        <w:widowControl w:val="0"/>
        <w:spacing w:before="20" w:after="40"/>
        <w:ind w:left="1418"/>
        <w:jc w:val="both"/>
        <w:outlineLvl w:val="3"/>
        <w:rPr>
          <w:rFonts w:cs="Arial"/>
          <w:bCs/>
        </w:rPr>
      </w:pPr>
      <w:r>
        <w:rPr>
          <w:rFonts w:cs="Arial"/>
          <w:bCs/>
        </w:rPr>
        <w:t>a) pieniądzu,</w:t>
      </w:r>
    </w:p>
    <w:p w14:paraId="07876510" w14:textId="77777777" w:rsidR="008D3246" w:rsidRDefault="008D3246" w:rsidP="008D3246">
      <w:pPr>
        <w:pStyle w:val="Akapitzlist"/>
        <w:widowControl w:val="0"/>
        <w:spacing w:before="20" w:after="40"/>
        <w:ind w:left="1418"/>
        <w:jc w:val="both"/>
        <w:outlineLvl w:val="3"/>
        <w:rPr>
          <w:rFonts w:cs="Arial"/>
          <w:bCs/>
        </w:rPr>
      </w:pPr>
      <w:r>
        <w:rPr>
          <w:rFonts w:cs="Arial"/>
          <w:bCs/>
        </w:rPr>
        <w:t>b) gwarancjach bankowych,</w:t>
      </w:r>
    </w:p>
    <w:p w14:paraId="703CBC33" w14:textId="77777777" w:rsidR="008D3246" w:rsidRDefault="008D3246" w:rsidP="008D3246">
      <w:pPr>
        <w:pStyle w:val="Akapitzlist"/>
        <w:widowControl w:val="0"/>
        <w:spacing w:before="20" w:after="40"/>
        <w:ind w:left="1418"/>
        <w:jc w:val="both"/>
        <w:outlineLvl w:val="3"/>
        <w:rPr>
          <w:rFonts w:cs="Arial"/>
          <w:bCs/>
        </w:rPr>
      </w:pPr>
      <w:r>
        <w:rPr>
          <w:rFonts w:cs="Arial"/>
          <w:bCs/>
        </w:rPr>
        <w:t>c) gwarancjach ubezpieczeniowych,</w:t>
      </w:r>
    </w:p>
    <w:p w14:paraId="650CE2DE" w14:textId="77777777" w:rsidR="008D3246" w:rsidRDefault="008D3246" w:rsidP="008D3246">
      <w:pPr>
        <w:widowControl w:val="0"/>
        <w:spacing w:before="20" w:after="40"/>
        <w:ind w:left="1418"/>
        <w:jc w:val="both"/>
        <w:outlineLvl w:val="3"/>
        <w:rPr>
          <w:rFonts w:cs="Arial"/>
          <w:bCs/>
        </w:rPr>
      </w:pPr>
      <w:r>
        <w:rPr>
          <w:rFonts w:cs="Arial"/>
          <w:bCs/>
        </w:rPr>
        <w:lastRenderedPageBreak/>
        <w:t xml:space="preserve">d) poręczeniach udzielanych przez podmioty, o których mowa w art. 6b ust. 5 pkt 2 </w:t>
      </w:r>
    </w:p>
    <w:p w14:paraId="3A683FAE" w14:textId="77777777" w:rsidR="008D3246" w:rsidRDefault="008D3246" w:rsidP="008D3246">
      <w:pPr>
        <w:widowControl w:val="0"/>
        <w:spacing w:before="20" w:after="40"/>
        <w:jc w:val="both"/>
        <w:outlineLvl w:val="3"/>
        <w:rPr>
          <w:rFonts w:cs="Arial"/>
          <w:bCs/>
        </w:rPr>
      </w:pPr>
      <w:r>
        <w:rPr>
          <w:rFonts w:cs="Arial"/>
          <w:bCs/>
        </w:rPr>
        <w:t xml:space="preserve">                            ustawy z dnia 9 listopada 2000 r. o utworzeniu Polskiej Agencji Rozwoju </w:t>
      </w:r>
    </w:p>
    <w:p w14:paraId="4C5FD8AB" w14:textId="77777777" w:rsidR="008D3246" w:rsidRDefault="008D3246" w:rsidP="008D3246">
      <w:pPr>
        <w:widowControl w:val="0"/>
        <w:spacing w:before="20" w:after="40"/>
        <w:jc w:val="both"/>
        <w:outlineLvl w:val="3"/>
        <w:rPr>
          <w:rFonts w:cs="Arial"/>
          <w:bCs/>
        </w:rPr>
      </w:pPr>
      <w:r>
        <w:rPr>
          <w:rFonts w:cs="Arial"/>
          <w:bCs/>
        </w:rPr>
        <w:t xml:space="preserve">                            Przedsiębiorczości.</w:t>
      </w:r>
    </w:p>
    <w:p w14:paraId="1407E586" w14:textId="77777777" w:rsidR="008D3246" w:rsidRDefault="008D3246" w:rsidP="008D3246">
      <w:pPr>
        <w:widowControl w:val="0"/>
        <w:spacing w:before="20" w:after="40"/>
        <w:ind w:left="708"/>
        <w:jc w:val="both"/>
        <w:outlineLvl w:val="3"/>
        <w:rPr>
          <w:rFonts w:cs="Arial"/>
          <w:bCs/>
        </w:rPr>
      </w:pPr>
      <w:r>
        <w:rPr>
          <w:rFonts w:cs="Arial"/>
          <w:bCs/>
        </w:rPr>
        <w:t xml:space="preserve">13.3. Wadium wnoszone w pieniądzu należy wpłacić przelewem na następujący rachunek </w:t>
      </w:r>
    </w:p>
    <w:p w14:paraId="0DFD1183" w14:textId="77777777" w:rsidR="008D3246" w:rsidRDefault="008D3246" w:rsidP="008D3246">
      <w:pPr>
        <w:widowControl w:val="0"/>
        <w:spacing w:before="20" w:after="40"/>
        <w:ind w:left="708"/>
        <w:jc w:val="both"/>
        <w:outlineLvl w:val="3"/>
        <w:rPr>
          <w:rFonts w:cs="Arial"/>
          <w:bCs/>
        </w:rPr>
      </w:pPr>
      <w:r>
        <w:rPr>
          <w:rFonts w:cs="Arial"/>
          <w:bCs/>
        </w:rPr>
        <w:t xml:space="preserve">         bankowy Zamawiającego:</w:t>
      </w:r>
    </w:p>
    <w:p w14:paraId="40957B2C" w14:textId="77777777" w:rsidR="008D3246" w:rsidRPr="009E3C45" w:rsidRDefault="008D3246" w:rsidP="008D3246">
      <w:pPr>
        <w:widowControl w:val="0"/>
        <w:spacing w:before="20" w:after="40"/>
        <w:ind w:left="708" w:firstLine="708"/>
        <w:jc w:val="both"/>
        <w:outlineLvl w:val="3"/>
        <w:rPr>
          <w:rFonts w:cs="Arial"/>
          <w:b/>
          <w:bCs/>
        </w:rPr>
      </w:pPr>
      <w:r w:rsidRPr="009E3C45">
        <w:rPr>
          <w:rFonts w:cs="Arial"/>
          <w:b/>
          <w:bCs/>
        </w:rPr>
        <w:t xml:space="preserve">Południowo Mazowiecki Bank Spółdzielczy w Jedlińsku </w:t>
      </w:r>
    </w:p>
    <w:p w14:paraId="41A323BF" w14:textId="77777777" w:rsidR="008D3246" w:rsidRPr="009E3C45" w:rsidRDefault="008D3246" w:rsidP="008D3246">
      <w:pPr>
        <w:widowControl w:val="0"/>
        <w:spacing w:before="20" w:after="40"/>
        <w:ind w:left="708" w:firstLine="708"/>
        <w:jc w:val="both"/>
        <w:outlineLvl w:val="3"/>
        <w:rPr>
          <w:rFonts w:cs="Arial"/>
          <w:b/>
          <w:bCs/>
        </w:rPr>
      </w:pPr>
      <w:r w:rsidRPr="009E3C45">
        <w:rPr>
          <w:rFonts w:cs="Arial"/>
          <w:b/>
          <w:bCs/>
        </w:rPr>
        <w:t xml:space="preserve">Nr: 12 9132 0001 0000 3768 2000 0320 </w:t>
      </w:r>
    </w:p>
    <w:p w14:paraId="2A9F2B48" w14:textId="0DE4E5C7" w:rsidR="008D3246" w:rsidRDefault="008D3246" w:rsidP="008D3246">
      <w:pPr>
        <w:widowControl w:val="0"/>
        <w:spacing w:before="20" w:after="40"/>
        <w:ind w:left="708" w:firstLine="708"/>
        <w:jc w:val="both"/>
        <w:outlineLvl w:val="3"/>
        <w:rPr>
          <w:rFonts w:cs="Arial"/>
          <w:b/>
          <w:bCs/>
        </w:rPr>
      </w:pPr>
      <w:r w:rsidRPr="009E3C45">
        <w:rPr>
          <w:rFonts w:cs="Arial"/>
          <w:b/>
          <w:bCs/>
        </w:rPr>
        <w:t>Z adnotacją ,,W</w:t>
      </w:r>
      <w:r>
        <w:rPr>
          <w:rFonts w:cs="Arial"/>
          <w:b/>
          <w:bCs/>
        </w:rPr>
        <w:t>adium – Znak sprawy: RI.271.2.15.2024”.</w:t>
      </w:r>
    </w:p>
    <w:p w14:paraId="374C3B47" w14:textId="77777777" w:rsidR="008D3246" w:rsidRPr="004951B2" w:rsidRDefault="008D3246" w:rsidP="008D3246">
      <w:pPr>
        <w:pStyle w:val="Akapitzlist"/>
        <w:widowControl w:val="0"/>
        <w:numPr>
          <w:ilvl w:val="1"/>
          <w:numId w:val="70"/>
        </w:numPr>
        <w:spacing w:before="20" w:after="40"/>
        <w:ind w:left="1418" w:hanging="709"/>
        <w:jc w:val="both"/>
        <w:outlineLvl w:val="3"/>
        <w:rPr>
          <w:rFonts w:cs="Arial"/>
          <w:b/>
          <w:bCs/>
        </w:rPr>
      </w:pPr>
      <w:r>
        <w:rPr>
          <w:rFonts w:cs="Arial"/>
          <w:bCs/>
        </w:rPr>
        <w:t>Z</w:t>
      </w:r>
      <w:r w:rsidRPr="004951B2">
        <w:rPr>
          <w:rFonts w:cs="Arial"/>
          <w:bCs/>
        </w:rPr>
        <w:t xml:space="preserve"> skuteczne wniesienie wadiu</w:t>
      </w:r>
      <w:r>
        <w:rPr>
          <w:rFonts w:cs="Arial"/>
          <w:bCs/>
        </w:rPr>
        <w:t>m w pieniądzu Zamawiają</w:t>
      </w:r>
      <w:r w:rsidRPr="004951B2">
        <w:rPr>
          <w:rFonts w:cs="Arial"/>
          <w:bCs/>
        </w:rPr>
        <w:t>cy uzna wadium, które zostanie zaksięgowane na rachunku bankowym Zamawiającego przed upływem terminu składania ofert</w:t>
      </w:r>
      <w:r>
        <w:rPr>
          <w:rFonts w:cs="Arial"/>
          <w:bCs/>
        </w:rPr>
        <w:t>.</w:t>
      </w:r>
    </w:p>
    <w:p w14:paraId="028AEFA2" w14:textId="77777777" w:rsidR="008D3246" w:rsidRDefault="008D3246" w:rsidP="008D3246">
      <w:pPr>
        <w:pStyle w:val="Akapitzlist"/>
        <w:widowControl w:val="0"/>
        <w:numPr>
          <w:ilvl w:val="1"/>
          <w:numId w:val="70"/>
        </w:numPr>
        <w:spacing w:before="20" w:after="40"/>
        <w:ind w:left="1418" w:hanging="709"/>
        <w:jc w:val="both"/>
        <w:outlineLvl w:val="3"/>
        <w:rPr>
          <w:rFonts w:cs="Arial"/>
          <w:bCs/>
        </w:rPr>
      </w:pPr>
      <w:r>
        <w:rPr>
          <w:rFonts w:cs="Arial"/>
          <w:bCs/>
        </w:rPr>
        <w:t>Jeżeli wadium jest wnoszone w formie gwarancji lub poręczenia Wykonawca przekazuje Zamawiającemu oryginał gwarancji lub poręczenia, w postaci elektronicznej – przed upływem terminu składania ofert.</w:t>
      </w:r>
    </w:p>
    <w:p w14:paraId="2717CF5A" w14:textId="77777777" w:rsidR="008D3246" w:rsidRDefault="008D3246" w:rsidP="008D3246">
      <w:pPr>
        <w:pStyle w:val="Akapitzlist"/>
        <w:widowControl w:val="0"/>
        <w:numPr>
          <w:ilvl w:val="1"/>
          <w:numId w:val="70"/>
        </w:numPr>
        <w:spacing w:before="20" w:after="40"/>
        <w:ind w:left="1418" w:hanging="709"/>
        <w:jc w:val="both"/>
        <w:outlineLvl w:val="3"/>
        <w:rPr>
          <w:rFonts w:cs="Arial"/>
          <w:bCs/>
        </w:rPr>
      </w:pPr>
      <w:r>
        <w:rPr>
          <w:rFonts w:cs="Arial"/>
          <w:bCs/>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577A7DB2" w14:textId="77777777" w:rsidR="008D3246" w:rsidRDefault="008D3246" w:rsidP="008D3246">
      <w:pPr>
        <w:pStyle w:val="Akapitzlist"/>
        <w:widowControl w:val="0"/>
        <w:numPr>
          <w:ilvl w:val="1"/>
          <w:numId w:val="39"/>
        </w:numPr>
        <w:spacing w:before="20" w:after="40"/>
        <w:ind w:left="2127"/>
        <w:jc w:val="both"/>
        <w:outlineLvl w:val="3"/>
        <w:rPr>
          <w:rFonts w:cs="Arial"/>
          <w:bCs/>
        </w:rPr>
      </w:pPr>
      <w:r>
        <w:rPr>
          <w:rFonts w:cs="Arial"/>
          <w:bCs/>
        </w:rPr>
        <w:t>Nazwę dającego zlecenie (wykonawcy), beneficjenta gwarancji/porę-</w:t>
      </w:r>
      <w:proofErr w:type="spellStart"/>
      <w:r>
        <w:rPr>
          <w:rFonts w:cs="Arial"/>
          <w:bCs/>
        </w:rPr>
        <w:t>czenia</w:t>
      </w:r>
      <w:proofErr w:type="spellEnd"/>
      <w:r>
        <w:rPr>
          <w:rFonts w:cs="Arial"/>
          <w:bCs/>
        </w:rPr>
        <w:t xml:space="preserve"> (zamawiającego), gwaranta lub poręczyciela oraz wskazanie ich siedzib,</w:t>
      </w:r>
    </w:p>
    <w:p w14:paraId="113509E2" w14:textId="77777777" w:rsidR="008D3246" w:rsidRDefault="008D3246" w:rsidP="008D3246">
      <w:pPr>
        <w:pStyle w:val="Akapitzlist"/>
        <w:widowControl w:val="0"/>
        <w:numPr>
          <w:ilvl w:val="1"/>
          <w:numId w:val="39"/>
        </w:numPr>
        <w:spacing w:before="20" w:after="40"/>
        <w:ind w:left="2127"/>
        <w:jc w:val="both"/>
        <w:outlineLvl w:val="3"/>
        <w:rPr>
          <w:rFonts w:cs="Arial"/>
          <w:bCs/>
        </w:rPr>
      </w:pPr>
      <w:r>
        <w:rPr>
          <w:rFonts w:cs="Arial"/>
          <w:bCs/>
        </w:rPr>
        <w:t>kwotę wadium,</w:t>
      </w:r>
    </w:p>
    <w:p w14:paraId="3AC8CC03" w14:textId="77777777" w:rsidR="008D3246" w:rsidRDefault="008D3246" w:rsidP="008D3246">
      <w:pPr>
        <w:pStyle w:val="Akapitzlist"/>
        <w:widowControl w:val="0"/>
        <w:numPr>
          <w:ilvl w:val="1"/>
          <w:numId w:val="39"/>
        </w:numPr>
        <w:spacing w:before="20" w:after="40"/>
        <w:ind w:left="2127"/>
        <w:jc w:val="both"/>
        <w:outlineLvl w:val="3"/>
        <w:rPr>
          <w:rFonts w:cs="Arial"/>
          <w:bCs/>
        </w:rPr>
      </w:pPr>
      <w:r>
        <w:rPr>
          <w:rFonts w:cs="Arial"/>
          <w:bCs/>
        </w:rPr>
        <w:t>termin ważności gwarancji/poręczenia w formule ,,od dnia……..- do dnia…..”</w:t>
      </w:r>
    </w:p>
    <w:p w14:paraId="44476FAC" w14:textId="77777777" w:rsidR="008D3246" w:rsidRDefault="008D3246" w:rsidP="008D3246">
      <w:pPr>
        <w:pStyle w:val="Akapitzlist"/>
        <w:widowControl w:val="0"/>
        <w:numPr>
          <w:ilvl w:val="1"/>
          <w:numId w:val="39"/>
        </w:numPr>
        <w:spacing w:before="20" w:after="40"/>
        <w:ind w:left="2127"/>
        <w:jc w:val="both"/>
        <w:outlineLvl w:val="3"/>
        <w:rPr>
          <w:rFonts w:cs="Arial"/>
          <w:bCs/>
        </w:rPr>
      </w:pPr>
      <w:r>
        <w:rPr>
          <w:rFonts w:cs="Arial"/>
          <w:bCs/>
        </w:rPr>
        <w:t xml:space="preserve">zobowiązanie gwaranta/poręczyciela do zapłacenia kwoty wskazanej </w:t>
      </w:r>
      <w:r>
        <w:rPr>
          <w:rFonts w:cs="Arial"/>
          <w:bCs/>
        </w:rPr>
        <w:br/>
        <w:t>w gwarancji/poręczeniu na pierwsze żądanie zamawiającego w sytuacjach zatrzymania wadium określonych w przepisach ustawy.</w:t>
      </w:r>
    </w:p>
    <w:p w14:paraId="0393F87F" w14:textId="77777777" w:rsidR="008D3246" w:rsidRDefault="008D3246" w:rsidP="008D3246">
      <w:pPr>
        <w:pStyle w:val="Akapitzlist"/>
        <w:widowControl w:val="0"/>
        <w:numPr>
          <w:ilvl w:val="1"/>
          <w:numId w:val="70"/>
        </w:numPr>
        <w:spacing w:before="20" w:after="40"/>
        <w:ind w:left="1418"/>
        <w:jc w:val="both"/>
        <w:outlineLvl w:val="3"/>
        <w:rPr>
          <w:rFonts w:cs="Arial"/>
          <w:bCs/>
        </w:rPr>
      </w:pPr>
      <w:r>
        <w:rPr>
          <w:rFonts w:cs="Arial"/>
          <w:bCs/>
        </w:rPr>
        <w:t>Wadium wnosi się przed upływem terminu składania ofert i utrzymuje nieprzerwanie do dnia upływu terminu związania ofertą z wyjątkiem przypadków określonych w ustawie PZP.</w:t>
      </w:r>
    </w:p>
    <w:p w14:paraId="446CDEA2" w14:textId="57B11D77" w:rsidR="008D3246" w:rsidRPr="003C0784" w:rsidRDefault="008D3246" w:rsidP="008D3246">
      <w:pPr>
        <w:pStyle w:val="Akapitzlist"/>
        <w:widowControl w:val="0"/>
        <w:numPr>
          <w:ilvl w:val="1"/>
          <w:numId w:val="70"/>
        </w:numPr>
        <w:spacing w:before="20" w:after="40"/>
        <w:ind w:left="1418"/>
        <w:jc w:val="both"/>
        <w:outlineLvl w:val="3"/>
        <w:rPr>
          <w:rFonts w:cs="Arial"/>
          <w:bCs/>
        </w:rPr>
      </w:pPr>
      <w:r>
        <w:rPr>
          <w:rFonts w:cs="Arial"/>
          <w:bCs/>
        </w:rPr>
        <w:t>Zasady dokonywania zatrzymania i zwrotu wadium określono w przepisach ustawy PZP.</w:t>
      </w:r>
    </w:p>
    <w:p w14:paraId="7B4B3DEB" w14:textId="77777777" w:rsidR="00F15DF7" w:rsidRPr="00F15DF7" w:rsidRDefault="00F15DF7" w:rsidP="002B64B3">
      <w:pPr>
        <w:pStyle w:val="Nagwek1"/>
        <w:numPr>
          <w:ilvl w:val="0"/>
          <w:numId w:val="33"/>
        </w:numPr>
        <w:rPr>
          <w:rFonts w:cs="Arial"/>
          <w:szCs w:val="24"/>
        </w:rPr>
      </w:pPr>
      <w:bookmarkStart w:id="14" w:name="_Toc72764333"/>
      <w:r w:rsidRPr="00F15DF7">
        <w:rPr>
          <w:rFonts w:cs="Arial"/>
          <w:szCs w:val="24"/>
        </w:rPr>
        <w:t>OPIS SPOSOBU PRZYGOTOWANIA OFERT</w:t>
      </w:r>
      <w:bookmarkEnd w:id="14"/>
    </w:p>
    <w:p w14:paraId="10935B8F" w14:textId="77777777" w:rsidR="00F15DF7" w:rsidRPr="00F15DF7" w:rsidRDefault="00F15DF7" w:rsidP="002B64B3">
      <w:pPr>
        <w:pStyle w:val="Akapitzlist"/>
        <w:widowControl w:val="0"/>
        <w:numPr>
          <w:ilvl w:val="1"/>
          <w:numId w:val="33"/>
        </w:numPr>
        <w:spacing w:before="20" w:after="40"/>
        <w:ind w:left="1418" w:hanging="709"/>
        <w:jc w:val="both"/>
        <w:outlineLvl w:val="3"/>
        <w:rPr>
          <w:rFonts w:cs="Arial"/>
          <w:bCs/>
        </w:rPr>
      </w:pPr>
      <w:r w:rsidRPr="00F15DF7">
        <w:rPr>
          <w:rFonts w:cs="Arial"/>
          <w:bCs/>
        </w:rPr>
        <w:t xml:space="preserve">Każdy Wykonawca może złożyć </w:t>
      </w:r>
      <w:r w:rsidRPr="00F15DF7">
        <w:rPr>
          <w:rFonts w:cs="Arial"/>
          <w:b/>
          <w:bCs/>
        </w:rPr>
        <w:t>tylko jedną ofertę</w:t>
      </w:r>
      <w:r w:rsidRPr="00F15DF7">
        <w:rPr>
          <w:rFonts w:cs="Arial"/>
          <w:bCs/>
        </w:rPr>
        <w:t>. Złożeni</w:t>
      </w:r>
      <w:r w:rsidR="001A3073">
        <w:rPr>
          <w:rFonts w:cs="Arial"/>
          <w:bCs/>
        </w:rPr>
        <w:t>e więcej niż jednej oferty</w:t>
      </w:r>
      <w:r w:rsidRPr="00F15DF7">
        <w:rPr>
          <w:rFonts w:cs="Arial"/>
          <w:bCs/>
        </w:rPr>
        <w:t xml:space="preserve"> spowoduje odrzucenie wszystkich ofert złożonych przez </w:t>
      </w:r>
      <w:r w:rsidR="001A3073">
        <w:rPr>
          <w:rFonts w:cs="Arial"/>
          <w:bCs/>
        </w:rPr>
        <w:t>Wykonawcę</w:t>
      </w:r>
      <w:r w:rsidRPr="00F15DF7">
        <w:rPr>
          <w:rFonts w:cs="Arial"/>
          <w:bCs/>
        </w:rPr>
        <w:t>.</w:t>
      </w:r>
    </w:p>
    <w:p w14:paraId="002C38D2" w14:textId="77777777" w:rsidR="00F15DF7" w:rsidRPr="00F15DF7" w:rsidRDefault="00F15DF7" w:rsidP="002B64B3">
      <w:pPr>
        <w:pStyle w:val="Akapitzlist"/>
        <w:widowControl w:val="0"/>
        <w:numPr>
          <w:ilvl w:val="1"/>
          <w:numId w:val="33"/>
        </w:numPr>
        <w:spacing w:before="20" w:after="40"/>
        <w:ind w:left="1418" w:hanging="709"/>
        <w:jc w:val="both"/>
        <w:outlineLvl w:val="3"/>
        <w:rPr>
          <w:rFonts w:cs="Arial"/>
        </w:rPr>
      </w:pPr>
      <w:r w:rsidRPr="00F15DF7">
        <w:rPr>
          <w:rFonts w:cs="Arial"/>
          <w:bCs/>
          <w:color w:val="000000" w:themeColor="text1"/>
        </w:rPr>
        <w:t xml:space="preserve">Ofertę </w:t>
      </w:r>
      <w:r w:rsidRPr="00F15DF7">
        <w:rPr>
          <w:rFonts w:cs="Arial"/>
          <w:color w:val="000000"/>
          <w:shd w:val="clear" w:color="auto" w:fill="FFFFFF"/>
        </w:rPr>
        <w:t xml:space="preserve">składa się, pod rygorem nieważności, w formie elektronicznej w formatach danych określonych w przepisach wydanych na podstawie </w:t>
      </w:r>
      <w:r w:rsidRPr="00F15DF7">
        <w:rPr>
          <w:rFonts w:cs="Arial"/>
          <w:shd w:val="clear" w:color="auto" w:fill="FFFFFF"/>
        </w:rPr>
        <w:t>art. 18</w:t>
      </w:r>
      <w:r w:rsidRPr="00F15DF7">
        <w:rPr>
          <w:rFonts w:cs="Arial"/>
          <w:color w:val="000000"/>
          <w:shd w:val="clear" w:color="auto" w:fill="FFFFFF"/>
        </w:rPr>
        <w:t xml:space="preserve"> ustawy z dnia 17 lutego 2005 r. o informatyzacji działalności podmiotów realizujących </w:t>
      </w:r>
      <w:r w:rsidR="00F66097">
        <w:rPr>
          <w:rFonts w:cs="Arial"/>
          <w:color w:val="000000"/>
          <w:shd w:val="clear" w:color="auto" w:fill="FFFFFF"/>
        </w:rPr>
        <w:t xml:space="preserve">zadania publiczne (Dz. U. z 2023 r. poz. 57), </w:t>
      </w:r>
      <w:r w:rsidRPr="00F15DF7">
        <w:rPr>
          <w:rFonts w:cs="Arial"/>
          <w:color w:val="000000"/>
          <w:shd w:val="clear" w:color="auto" w:fill="FFFFFF"/>
        </w:rPr>
        <w:t>z uwzględnieniem rodzaju przekazywanych danych.</w:t>
      </w:r>
    </w:p>
    <w:p w14:paraId="3B8C88C9" w14:textId="77777777" w:rsidR="00F15DF7" w:rsidRPr="00F15DF7" w:rsidRDefault="00F15DF7" w:rsidP="002B64B3">
      <w:pPr>
        <w:pStyle w:val="Akapitzlist"/>
        <w:widowControl w:val="0"/>
        <w:numPr>
          <w:ilvl w:val="1"/>
          <w:numId w:val="33"/>
        </w:numPr>
        <w:spacing w:before="20" w:after="40"/>
        <w:ind w:left="1418" w:hanging="709"/>
        <w:jc w:val="both"/>
        <w:outlineLvl w:val="3"/>
        <w:rPr>
          <w:rFonts w:cs="Arial"/>
        </w:rPr>
      </w:pPr>
      <w:r w:rsidRPr="00F15DF7">
        <w:rPr>
          <w:rFonts w:cs="Arial"/>
          <w:color w:val="000000" w:themeColor="text1"/>
        </w:rPr>
        <w:t xml:space="preserve">Sposób złożenia oferty w tym zaszyfrowania oferty opisany został w Instrukcji użytkownika Wykonawca zobowiązany jest do zapoznania się z treścią ww. Instrukcji przed złożeniem oferty. Składając ofertę Wykonawca akceptuje treść ww. Instrukcji. </w:t>
      </w:r>
    </w:p>
    <w:p w14:paraId="19685F37" w14:textId="77777777" w:rsidR="00F15DF7" w:rsidRPr="00F15DF7" w:rsidRDefault="00F15DF7" w:rsidP="002B64B3">
      <w:pPr>
        <w:pStyle w:val="Akapitzlist"/>
        <w:widowControl w:val="0"/>
        <w:numPr>
          <w:ilvl w:val="1"/>
          <w:numId w:val="33"/>
        </w:numPr>
        <w:spacing w:before="20" w:after="40"/>
        <w:ind w:left="1418" w:hanging="709"/>
        <w:jc w:val="both"/>
        <w:outlineLvl w:val="3"/>
        <w:rPr>
          <w:rFonts w:cs="Arial"/>
          <w:bCs/>
        </w:rPr>
      </w:pPr>
      <w:r w:rsidRPr="00F15DF7">
        <w:rPr>
          <w:rFonts w:cs="Arial"/>
          <w:bCs/>
        </w:rPr>
        <w:t>Oferta musi zawierać następujące oświadczenia i dokumenty:</w:t>
      </w:r>
    </w:p>
    <w:p w14:paraId="54197AD3" w14:textId="77777777" w:rsidR="00F15DF7" w:rsidRPr="00F15DF7" w:rsidRDefault="00F15DF7" w:rsidP="002B64B3">
      <w:pPr>
        <w:pStyle w:val="Akapitzlist"/>
        <w:widowControl w:val="0"/>
        <w:numPr>
          <w:ilvl w:val="0"/>
          <w:numId w:val="41"/>
        </w:numPr>
        <w:spacing w:before="20" w:after="40"/>
        <w:ind w:left="2268" w:hanging="425"/>
        <w:jc w:val="both"/>
        <w:outlineLvl w:val="3"/>
        <w:rPr>
          <w:rFonts w:cs="Arial"/>
          <w:bCs/>
        </w:rPr>
      </w:pPr>
      <w:r w:rsidRPr="00F15DF7">
        <w:rPr>
          <w:rFonts w:cs="Arial"/>
          <w:b/>
          <w:bCs/>
        </w:rPr>
        <w:t xml:space="preserve">Formularz ofertowy </w:t>
      </w:r>
      <w:r w:rsidR="008056C5">
        <w:rPr>
          <w:rFonts w:cs="Arial"/>
          <w:bCs/>
        </w:rPr>
        <w:t xml:space="preserve">– </w:t>
      </w:r>
      <w:r w:rsidR="001530A3" w:rsidRPr="001530A3">
        <w:rPr>
          <w:rFonts w:cs="Arial"/>
          <w:bCs/>
        </w:rPr>
        <w:t>zgodny z załącznikiem nr 1</w:t>
      </w:r>
      <w:r w:rsidR="008056C5" w:rsidRPr="001530A3">
        <w:rPr>
          <w:rFonts w:cs="Arial"/>
          <w:bCs/>
        </w:rPr>
        <w:t xml:space="preserve"> do SWZ</w:t>
      </w:r>
    </w:p>
    <w:p w14:paraId="7089D32E" w14:textId="77777777" w:rsidR="00F15DF7" w:rsidRPr="00F15DF7" w:rsidRDefault="008056C5" w:rsidP="002B64B3">
      <w:pPr>
        <w:pStyle w:val="Akapitzlist"/>
        <w:widowControl w:val="0"/>
        <w:numPr>
          <w:ilvl w:val="0"/>
          <w:numId w:val="41"/>
        </w:numPr>
        <w:spacing w:before="20" w:after="40"/>
        <w:ind w:left="2268" w:hanging="425"/>
        <w:jc w:val="both"/>
        <w:outlineLvl w:val="3"/>
        <w:rPr>
          <w:rFonts w:cs="Arial"/>
          <w:bCs/>
        </w:rPr>
      </w:pPr>
      <w:r>
        <w:rPr>
          <w:rFonts w:cs="Arial"/>
          <w:b/>
          <w:bCs/>
        </w:rPr>
        <w:t>Oświadczenie, o którym mowa w pkt 9</w:t>
      </w:r>
      <w:r w:rsidR="00F15DF7" w:rsidRPr="00F15DF7">
        <w:rPr>
          <w:rFonts w:cs="Arial"/>
          <w:b/>
          <w:bCs/>
        </w:rPr>
        <w:t>.1 SWZ</w:t>
      </w:r>
      <w:r w:rsidR="00F15DF7" w:rsidRPr="00F15DF7">
        <w:rPr>
          <w:rFonts w:cs="Arial"/>
          <w:bCs/>
        </w:rPr>
        <w:t>;</w:t>
      </w:r>
    </w:p>
    <w:p w14:paraId="72778671" w14:textId="77777777" w:rsidR="00F15DF7" w:rsidRPr="00F15DF7" w:rsidRDefault="00F15DF7" w:rsidP="002B64B3">
      <w:pPr>
        <w:pStyle w:val="Akapitzlist"/>
        <w:widowControl w:val="0"/>
        <w:numPr>
          <w:ilvl w:val="0"/>
          <w:numId w:val="41"/>
        </w:numPr>
        <w:spacing w:before="20" w:after="40"/>
        <w:ind w:left="2268" w:hanging="425"/>
        <w:jc w:val="both"/>
        <w:outlineLvl w:val="3"/>
        <w:rPr>
          <w:rFonts w:cs="Arial"/>
          <w:bCs/>
        </w:rPr>
      </w:pPr>
      <w:r w:rsidRPr="00F15DF7">
        <w:rPr>
          <w:rFonts w:cs="Arial"/>
          <w:b/>
        </w:rPr>
        <w:t>Ośw</w:t>
      </w:r>
      <w:r w:rsidR="008056C5">
        <w:rPr>
          <w:rFonts w:cs="Arial"/>
          <w:b/>
        </w:rPr>
        <w:t>iadczenie, o którym mowa w pkt 9</w:t>
      </w:r>
      <w:r w:rsidRPr="00F15DF7">
        <w:rPr>
          <w:rFonts w:cs="Arial"/>
          <w:b/>
        </w:rPr>
        <w:t>.2 SWZ</w:t>
      </w:r>
      <w:r w:rsidRPr="00F15DF7">
        <w:rPr>
          <w:rFonts w:cs="Arial"/>
          <w:b/>
          <w:bCs/>
          <w:i/>
        </w:rPr>
        <w:t>(jeżeli dotyczy)</w:t>
      </w:r>
      <w:r w:rsidRPr="00F15DF7">
        <w:rPr>
          <w:rFonts w:cs="Arial"/>
          <w:bCs/>
        </w:rPr>
        <w:t>,</w:t>
      </w:r>
    </w:p>
    <w:p w14:paraId="6E6D8B45" w14:textId="77777777" w:rsidR="00F15DF7" w:rsidRPr="00F15DF7" w:rsidRDefault="00F15DF7" w:rsidP="002B64B3">
      <w:pPr>
        <w:pStyle w:val="Akapitzlist"/>
        <w:widowControl w:val="0"/>
        <w:numPr>
          <w:ilvl w:val="0"/>
          <w:numId w:val="41"/>
        </w:numPr>
        <w:spacing w:before="20" w:after="40"/>
        <w:ind w:left="2268" w:hanging="425"/>
        <w:jc w:val="both"/>
        <w:outlineLvl w:val="3"/>
        <w:rPr>
          <w:rFonts w:cs="Arial"/>
          <w:bCs/>
        </w:rPr>
      </w:pPr>
      <w:r w:rsidRPr="00F15DF7">
        <w:rPr>
          <w:rFonts w:cs="Arial"/>
          <w:b/>
          <w:bCs/>
        </w:rPr>
        <w:t>Zobowiązanie lub inne dokumenty</w:t>
      </w:r>
      <w:r w:rsidRPr="00F15DF7">
        <w:rPr>
          <w:rFonts w:cs="Arial"/>
          <w:b/>
        </w:rPr>
        <w:t>, o k</w:t>
      </w:r>
      <w:r w:rsidR="008056C5">
        <w:rPr>
          <w:rFonts w:cs="Arial"/>
          <w:b/>
        </w:rPr>
        <w:t>tórych mowa w pkt 10</w:t>
      </w:r>
      <w:r w:rsidRPr="00F15DF7">
        <w:rPr>
          <w:rFonts w:cs="Arial"/>
          <w:b/>
        </w:rPr>
        <w:t xml:space="preserve">.4 </w:t>
      </w:r>
      <w:r w:rsidRPr="00F15DF7">
        <w:rPr>
          <w:rFonts w:cs="Arial"/>
          <w:b/>
        </w:rPr>
        <w:lastRenderedPageBreak/>
        <w:t>SWZ</w:t>
      </w:r>
      <w:r w:rsidRPr="00F15DF7">
        <w:rPr>
          <w:rFonts w:cs="Arial"/>
          <w:b/>
          <w:bCs/>
          <w:i/>
        </w:rPr>
        <w:t>(jeżeli dotyczy)</w:t>
      </w:r>
      <w:r w:rsidRPr="00F15DF7">
        <w:rPr>
          <w:rFonts w:cs="Arial"/>
          <w:bCs/>
          <w:i/>
        </w:rPr>
        <w:t>.</w:t>
      </w:r>
    </w:p>
    <w:p w14:paraId="7B84B765" w14:textId="77777777" w:rsidR="00F15DF7" w:rsidRPr="00F15DF7" w:rsidRDefault="00F15DF7" w:rsidP="002B64B3">
      <w:pPr>
        <w:pStyle w:val="Akapitzlist"/>
        <w:widowControl w:val="0"/>
        <w:numPr>
          <w:ilvl w:val="0"/>
          <w:numId w:val="41"/>
        </w:numPr>
        <w:spacing w:before="20" w:after="40"/>
        <w:ind w:left="2268" w:hanging="425"/>
        <w:jc w:val="both"/>
        <w:outlineLvl w:val="3"/>
        <w:rPr>
          <w:rFonts w:cs="Arial"/>
          <w:bCs/>
        </w:rPr>
      </w:pPr>
      <w:r w:rsidRPr="00F15DF7">
        <w:rPr>
          <w:rFonts w:cs="Arial"/>
          <w:b/>
          <w:bCs/>
        </w:rPr>
        <w:t xml:space="preserve">Potwierdzenie umocowania do działania w imieniu Wykonawcy </w:t>
      </w:r>
      <w:r w:rsidRPr="00F15DF7">
        <w:rPr>
          <w:rFonts w:cs="Arial"/>
          <w:b/>
          <w:bCs/>
          <w:color w:val="000000"/>
        </w:rPr>
        <w:t>lub podmiotu udostępniającego zasoby</w:t>
      </w:r>
      <w:r w:rsidRPr="00F15DF7">
        <w:rPr>
          <w:rFonts w:cs="Arial"/>
          <w:b/>
          <w:bCs/>
        </w:rPr>
        <w:t>:</w:t>
      </w:r>
    </w:p>
    <w:p w14:paraId="2D7C9C19" w14:textId="7DE3250B" w:rsidR="00F15DF7" w:rsidRPr="00F15DF7" w:rsidRDefault="00F15DF7" w:rsidP="002B64B3">
      <w:pPr>
        <w:pStyle w:val="Akapitzlist"/>
        <w:widowControl w:val="0"/>
        <w:numPr>
          <w:ilvl w:val="0"/>
          <w:numId w:val="42"/>
        </w:numPr>
        <w:spacing w:before="20" w:after="40"/>
        <w:ind w:left="2552" w:hanging="425"/>
        <w:jc w:val="both"/>
        <w:outlineLvl w:val="3"/>
        <w:rPr>
          <w:rFonts w:cs="Arial"/>
          <w:b/>
          <w:bCs/>
        </w:rPr>
      </w:pPr>
      <w:r w:rsidRPr="00F15DF7">
        <w:rPr>
          <w:rFonts w:cs="Arial"/>
        </w:rPr>
        <w:t>Zamawiający w</w:t>
      </w:r>
      <w:r w:rsidR="00170E80">
        <w:rPr>
          <w:rFonts w:cs="Arial"/>
        </w:rPr>
        <w:t xml:space="preserve"> </w:t>
      </w:r>
      <w:r w:rsidRPr="00F15DF7">
        <w:rPr>
          <w:rFonts w:cs="Arial"/>
          <w:color w:val="000000"/>
        </w:rPr>
        <w:t xml:space="preserve">celu potwierdzenia, że osoba działająca w imieniu Wykonawcy </w:t>
      </w:r>
      <w:bookmarkStart w:id="15" w:name="_Hlk61243161"/>
      <w:r w:rsidRPr="00F15DF7">
        <w:rPr>
          <w:rFonts w:cs="Arial"/>
          <w:color w:val="000000"/>
        </w:rPr>
        <w:t>lub podmiotu udostępniającego zasoby</w:t>
      </w:r>
      <w:bookmarkEnd w:id="15"/>
      <w:r w:rsidRPr="00F15DF7">
        <w:rPr>
          <w:rFonts w:cs="Arial"/>
          <w:color w:val="000000"/>
        </w:rPr>
        <w:t xml:space="preserve"> jest umocowana do jego reprezentowania, żąda złożenia wraz z ofertą odpisu lub informacji z Krajowego Rejestru Sądowego, Centralnej Ewidencji i Informacji o Działalności Gospodarczej lub innego właściwego rejestru;</w:t>
      </w:r>
    </w:p>
    <w:p w14:paraId="207D2F0B" w14:textId="77777777" w:rsidR="00F15DF7" w:rsidRPr="00F15DF7" w:rsidRDefault="00F15DF7" w:rsidP="002B64B3">
      <w:pPr>
        <w:pStyle w:val="Akapitzlist"/>
        <w:widowControl w:val="0"/>
        <w:numPr>
          <w:ilvl w:val="0"/>
          <w:numId w:val="42"/>
        </w:numPr>
        <w:spacing w:before="20" w:after="40"/>
        <w:ind w:left="2552" w:hanging="425"/>
        <w:jc w:val="both"/>
        <w:outlineLvl w:val="3"/>
        <w:rPr>
          <w:rFonts w:cs="Arial"/>
          <w:b/>
          <w:bCs/>
        </w:rPr>
      </w:pPr>
      <w:r w:rsidRPr="00F15DF7">
        <w:rPr>
          <w:rFonts w:cs="Arial"/>
          <w:color w:val="000000"/>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7D82892A" w14:textId="77777777" w:rsidR="00F15DF7" w:rsidRPr="00F15DF7" w:rsidRDefault="00F15DF7" w:rsidP="002B64B3">
      <w:pPr>
        <w:pStyle w:val="Akapitzlist"/>
        <w:widowControl w:val="0"/>
        <w:numPr>
          <w:ilvl w:val="0"/>
          <w:numId w:val="42"/>
        </w:numPr>
        <w:spacing w:before="20" w:after="40"/>
        <w:ind w:left="2552" w:hanging="425"/>
        <w:jc w:val="both"/>
        <w:outlineLvl w:val="3"/>
        <w:rPr>
          <w:rFonts w:cs="Arial"/>
          <w:b/>
          <w:bCs/>
        </w:rPr>
      </w:pPr>
      <w:r w:rsidRPr="00F15DF7">
        <w:rPr>
          <w:rFonts w:cs="Arial"/>
          <w:color w:val="000000"/>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3D51E1A" w14:textId="77777777" w:rsidR="00F15DF7" w:rsidRPr="00F15DF7" w:rsidRDefault="00F15DF7" w:rsidP="002B64B3">
      <w:pPr>
        <w:pStyle w:val="Akapitzlist"/>
        <w:widowControl w:val="0"/>
        <w:numPr>
          <w:ilvl w:val="0"/>
          <w:numId w:val="41"/>
        </w:numPr>
        <w:spacing w:before="20" w:after="40"/>
        <w:ind w:left="2268" w:hanging="425"/>
        <w:jc w:val="both"/>
        <w:outlineLvl w:val="3"/>
        <w:rPr>
          <w:rFonts w:cs="Arial"/>
          <w:bCs/>
        </w:rPr>
      </w:pPr>
      <w:r w:rsidRPr="00F15DF7">
        <w:rPr>
          <w:rFonts w:cs="Arial"/>
          <w:b/>
          <w:bCs/>
        </w:rPr>
        <w:t xml:space="preserve">Pełnomocnictwo </w:t>
      </w:r>
      <w:r w:rsidRPr="00F15DF7">
        <w:rPr>
          <w:rFonts w:cs="Arial"/>
          <w:color w:val="000000"/>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F15DF7">
        <w:rPr>
          <w:rFonts w:cs="Arial"/>
          <w:b/>
          <w:bCs/>
          <w:i/>
        </w:rPr>
        <w:t>(jeżeli dotyczy)</w:t>
      </w:r>
      <w:r w:rsidRPr="00F15DF7">
        <w:rPr>
          <w:rFonts w:cs="Arial"/>
          <w:bCs/>
        </w:rPr>
        <w:t>.</w:t>
      </w:r>
    </w:p>
    <w:p w14:paraId="71F07913" w14:textId="77777777" w:rsidR="00F15DF7" w:rsidRPr="00F15DF7" w:rsidRDefault="00F15DF7" w:rsidP="002B64B3">
      <w:pPr>
        <w:pStyle w:val="Akapitzlist"/>
        <w:widowControl w:val="0"/>
        <w:numPr>
          <w:ilvl w:val="1"/>
          <w:numId w:val="33"/>
        </w:numPr>
        <w:spacing w:before="20" w:after="40"/>
        <w:ind w:left="1418" w:hanging="709"/>
        <w:jc w:val="both"/>
        <w:outlineLvl w:val="3"/>
        <w:rPr>
          <w:rFonts w:cs="Arial"/>
          <w:bCs/>
        </w:rPr>
      </w:pPr>
      <w:r w:rsidRPr="00F15DF7">
        <w:rPr>
          <w:rFonts w:cs="Arial"/>
          <w:b/>
          <w:bCs/>
          <w:color w:val="000000"/>
        </w:rPr>
        <w:t>Pełnomocnictwo</w:t>
      </w:r>
      <w:r w:rsidRPr="00F15DF7">
        <w:rPr>
          <w:rFonts w:cs="Arial"/>
          <w:color w:val="000000"/>
        </w:rPr>
        <w:t>, o który</w:t>
      </w:r>
      <w:r w:rsidR="001530A3">
        <w:rPr>
          <w:rFonts w:cs="Arial"/>
          <w:color w:val="000000"/>
        </w:rPr>
        <w:t>m mowa w dziale 14.4 pkt 5) lit c) i pkt 6</w:t>
      </w:r>
      <w:r w:rsidRPr="00F15DF7">
        <w:rPr>
          <w:rFonts w:cs="Arial"/>
          <w:color w:val="000000"/>
        </w:rPr>
        <w:t xml:space="preserve">) SWZ </w:t>
      </w:r>
      <w:r w:rsidRPr="00F15DF7">
        <w:rPr>
          <w:rFonts w:cs="Arial"/>
          <w:b/>
          <w:bCs/>
          <w:color w:val="000000"/>
          <w:shd w:val="clear" w:color="auto" w:fill="FFFFFF"/>
        </w:rPr>
        <w:t xml:space="preserve">składa się, </w:t>
      </w:r>
      <w:r w:rsidRPr="00F15DF7">
        <w:rPr>
          <w:rFonts w:cs="Arial"/>
          <w:b/>
          <w:bCs/>
          <w:color w:val="000000"/>
          <w:u w:val="single"/>
          <w:shd w:val="clear" w:color="auto" w:fill="FFFFFF"/>
        </w:rPr>
        <w:t>pod rygorem nieważności</w:t>
      </w:r>
      <w:r w:rsidRPr="00F15DF7">
        <w:rPr>
          <w:rFonts w:cs="Arial"/>
          <w:b/>
          <w:bCs/>
          <w:color w:val="000000"/>
          <w:shd w:val="clear" w:color="auto" w:fill="FFFFFF"/>
        </w:rPr>
        <w:t xml:space="preserve"> w formie elektronicznej lub w formie elektronicznej kopii poświadczonej za zgodność notarialnie</w:t>
      </w:r>
      <w:r w:rsidRPr="00F15DF7">
        <w:rPr>
          <w:rFonts w:cs="Arial"/>
          <w:color w:val="000000"/>
          <w:shd w:val="clear" w:color="auto" w:fill="FFFFFF"/>
        </w:rPr>
        <w:t xml:space="preserve"> - w formatach danych określonych w przepisach wydanych na podstawie </w:t>
      </w:r>
      <w:r w:rsidRPr="00F15DF7">
        <w:rPr>
          <w:rFonts w:cs="Arial"/>
          <w:shd w:val="clear" w:color="auto" w:fill="FFFFFF"/>
        </w:rPr>
        <w:t>art. 18</w:t>
      </w:r>
      <w:r w:rsidRPr="00F15DF7">
        <w:rPr>
          <w:rFonts w:cs="Arial"/>
          <w:color w:val="000000"/>
          <w:shd w:val="clear" w:color="auto" w:fill="FFFFFF"/>
        </w:rPr>
        <w:t xml:space="preserve"> ustawy z dnia 17 lutego 2005 r. o informatyzacji działalności podmiotów realizujących </w:t>
      </w:r>
      <w:r w:rsidR="00F66097">
        <w:rPr>
          <w:rFonts w:cs="Arial"/>
          <w:color w:val="000000"/>
          <w:shd w:val="clear" w:color="auto" w:fill="FFFFFF"/>
        </w:rPr>
        <w:t>zadania publiczne (tj. Dz. U. z 2023</w:t>
      </w:r>
      <w:r w:rsidRPr="00F15DF7">
        <w:rPr>
          <w:rFonts w:cs="Arial"/>
          <w:color w:val="000000"/>
          <w:shd w:val="clear" w:color="auto" w:fill="FFFFFF"/>
        </w:rPr>
        <w:t xml:space="preserve"> r.</w:t>
      </w:r>
      <w:r w:rsidR="00F66097">
        <w:rPr>
          <w:rFonts w:cs="Arial"/>
          <w:color w:val="000000"/>
          <w:shd w:val="clear" w:color="auto" w:fill="FFFFFF"/>
        </w:rPr>
        <w:t xml:space="preserve"> poz. 57)</w:t>
      </w:r>
      <w:r w:rsidRPr="00F15DF7">
        <w:rPr>
          <w:rFonts w:cs="Arial"/>
          <w:color w:val="000000"/>
          <w:shd w:val="clear" w:color="auto" w:fill="FFFFFF"/>
        </w:rPr>
        <w:t>, z uwzględnieniem rodzaju przekazywanych danych.</w:t>
      </w:r>
    </w:p>
    <w:p w14:paraId="3161BF7F" w14:textId="77777777" w:rsidR="00F15DF7" w:rsidRPr="00F15DF7" w:rsidRDefault="00F15DF7" w:rsidP="002B64B3">
      <w:pPr>
        <w:pStyle w:val="Akapitzlist"/>
        <w:widowControl w:val="0"/>
        <w:numPr>
          <w:ilvl w:val="1"/>
          <w:numId w:val="33"/>
        </w:numPr>
        <w:spacing w:before="20" w:after="40"/>
        <w:ind w:left="1418" w:hanging="709"/>
        <w:jc w:val="both"/>
        <w:outlineLvl w:val="3"/>
        <w:rPr>
          <w:rFonts w:cs="Arial"/>
          <w:bCs/>
        </w:rPr>
      </w:pPr>
      <w:r w:rsidRPr="00F15DF7">
        <w:rPr>
          <w:rFonts w:cs="Arial"/>
          <w:bCs/>
        </w:rPr>
        <w:t>Wykonawca w ofercie może zastrzec informacje stanowiące tajemnicę przedsiębiorstwa w rozumieniu ustawy z dnia 16 kwietnia 1993 r. o zwalczaniu nieuczciwej konkurencji.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0DFC2CB4" w14:textId="77777777" w:rsidR="00F15DF7" w:rsidRPr="00F15DF7" w:rsidRDefault="00F15DF7" w:rsidP="002B64B3">
      <w:pPr>
        <w:pStyle w:val="Akapitzlist"/>
        <w:widowControl w:val="0"/>
        <w:numPr>
          <w:ilvl w:val="1"/>
          <w:numId w:val="33"/>
        </w:numPr>
        <w:spacing w:before="20" w:after="40"/>
        <w:ind w:left="1418" w:hanging="709"/>
        <w:jc w:val="both"/>
        <w:outlineLvl w:val="3"/>
        <w:rPr>
          <w:rFonts w:eastAsia="Calibri" w:cs="Arial"/>
        </w:rPr>
      </w:pPr>
      <w:r w:rsidRPr="00F15DF7">
        <w:rPr>
          <w:rFonts w:eastAsia="Calibri" w:cs="Arial"/>
        </w:rPr>
        <w:t xml:space="preserve">Wykonawca nie może zastrzec w ofercie informacji o których mowa w art. 222 ust. 5 ustawy </w:t>
      </w:r>
      <w:proofErr w:type="spellStart"/>
      <w:r w:rsidRPr="00F15DF7">
        <w:rPr>
          <w:rFonts w:eastAsia="Calibri" w:cs="Arial"/>
        </w:rPr>
        <w:t>Pzp</w:t>
      </w:r>
      <w:proofErr w:type="spellEnd"/>
      <w:r w:rsidRPr="00F15DF7">
        <w:rPr>
          <w:rFonts w:eastAsia="Calibri" w:cs="Arial"/>
        </w:rPr>
        <w:t>.</w:t>
      </w:r>
    </w:p>
    <w:p w14:paraId="1E4BA665" w14:textId="77777777" w:rsidR="00D80B86" w:rsidRPr="00F15DF7" w:rsidRDefault="00F15DF7" w:rsidP="002B64B3">
      <w:pPr>
        <w:pStyle w:val="Akapitzlist"/>
        <w:widowControl w:val="0"/>
        <w:numPr>
          <w:ilvl w:val="1"/>
          <w:numId w:val="33"/>
        </w:numPr>
        <w:spacing w:before="20" w:after="40"/>
        <w:ind w:left="1418" w:hanging="709"/>
        <w:jc w:val="both"/>
        <w:outlineLvl w:val="3"/>
        <w:rPr>
          <w:rFonts w:cs="Arial"/>
          <w:bCs/>
        </w:rPr>
      </w:pPr>
      <w:r w:rsidRPr="00F15DF7">
        <w:rPr>
          <w:rFonts w:cs="Arial"/>
          <w:bCs/>
        </w:rPr>
        <w:t xml:space="preserve">Wszelkie informacje stanowiące tajemnicę przedsiębiorstwa w rozumieniu ustawy z dnia 16 kwietnia </w:t>
      </w:r>
      <w:r w:rsidRPr="00F15DF7">
        <w:rPr>
          <w:rFonts w:cs="Arial"/>
          <w:bCs/>
          <w:color w:val="000000" w:themeColor="text1"/>
        </w:rPr>
        <w:t>1993 r. o zwalczaniu nieuczciwej konkurencji, które Wykonawca zastrzeże jako tajemnicę przedsiębiorstwa, powinny zostać złożone</w:t>
      </w:r>
      <w:r w:rsidRPr="00F15DF7">
        <w:rPr>
          <w:rFonts w:cs="Arial"/>
          <w:bCs/>
        </w:rPr>
        <w:t xml:space="preserve"> w odpowiednio wydzielonym i oznaczonym pliku.</w:t>
      </w:r>
    </w:p>
    <w:p w14:paraId="573B4296" w14:textId="77777777" w:rsidR="00F15DF7" w:rsidRPr="00F15DF7" w:rsidRDefault="00E818BB" w:rsidP="002B64B3">
      <w:pPr>
        <w:pStyle w:val="Nagwek1"/>
        <w:numPr>
          <w:ilvl w:val="0"/>
          <w:numId w:val="33"/>
        </w:numPr>
        <w:rPr>
          <w:rFonts w:cs="Arial"/>
          <w:szCs w:val="24"/>
        </w:rPr>
      </w:pPr>
      <w:bookmarkStart w:id="16" w:name="_Toc72764334"/>
      <w:r>
        <w:rPr>
          <w:rFonts w:cs="Arial"/>
          <w:szCs w:val="24"/>
        </w:rPr>
        <w:t>SKŁADANIE I OTWARCIE OFERT</w:t>
      </w:r>
      <w:bookmarkEnd w:id="16"/>
    </w:p>
    <w:p w14:paraId="177662CA" w14:textId="77777777" w:rsidR="00D80B86" w:rsidRDefault="00D80B86" w:rsidP="00D64F1E"/>
    <w:p w14:paraId="33B8A13F" w14:textId="77777777" w:rsidR="00A73202" w:rsidRPr="000557DD" w:rsidRDefault="00F30D5F" w:rsidP="002B64B3">
      <w:pPr>
        <w:pStyle w:val="Akapitzlist"/>
        <w:widowControl w:val="0"/>
        <w:numPr>
          <w:ilvl w:val="1"/>
          <w:numId w:val="33"/>
        </w:numPr>
        <w:ind w:left="1418" w:hanging="709"/>
        <w:jc w:val="both"/>
        <w:outlineLvl w:val="3"/>
        <w:rPr>
          <w:rFonts w:cs="Arial"/>
          <w:bCs/>
        </w:rPr>
      </w:pPr>
      <w:r>
        <w:rPr>
          <w:rStyle w:val="markedcontent"/>
          <w:rFonts w:cs="Arial"/>
        </w:rPr>
        <w:t>Wykonawca składa ofertę za pośrednictwem zakładki „Oferty/wnioski”, widocznej w</w:t>
      </w:r>
      <w:r>
        <w:br/>
      </w:r>
      <w:r>
        <w:rPr>
          <w:rStyle w:val="markedcontent"/>
          <w:rFonts w:cs="Arial"/>
        </w:rPr>
        <w:t>podglądzie postępowania po zalogowaniu się na konto Wykonawcy. Po wybraniu</w:t>
      </w:r>
      <w:r>
        <w:br/>
      </w:r>
      <w:r>
        <w:rPr>
          <w:rStyle w:val="markedcontent"/>
          <w:rFonts w:cs="Arial"/>
        </w:rPr>
        <w:t>przycisku „Złóż ofertę” system prezentuje okno składania oferty umożliwiające</w:t>
      </w:r>
      <w:r>
        <w:br/>
      </w:r>
      <w:r>
        <w:rPr>
          <w:rStyle w:val="markedcontent"/>
          <w:rFonts w:cs="Arial"/>
        </w:rPr>
        <w:t xml:space="preserve">przekazanie dokumentów elektronicznych, w którym znajdują się dwa pola </w:t>
      </w:r>
      <w:proofErr w:type="spellStart"/>
      <w:r>
        <w:rPr>
          <w:rStyle w:val="markedcontent"/>
          <w:rFonts w:cs="Arial"/>
        </w:rPr>
        <w:t>drag&amp;drop</w:t>
      </w:r>
      <w:proofErr w:type="spellEnd"/>
      <w:r>
        <w:t xml:space="preserve"> </w:t>
      </w:r>
      <w:r>
        <w:rPr>
          <w:rStyle w:val="markedcontent"/>
          <w:rFonts w:cs="Arial"/>
        </w:rPr>
        <w:lastRenderedPageBreak/>
        <w:t>(„przeciągnij” i „upuść”) służące do dodawania plików.</w:t>
      </w:r>
      <w:r w:rsidR="00717563">
        <w:rPr>
          <w:rStyle w:val="markedcontent"/>
          <w:rFonts w:cs="Arial"/>
        </w:rPr>
        <w:t xml:space="preserve"> </w:t>
      </w:r>
      <w:r>
        <w:rPr>
          <w:rStyle w:val="markedcontent"/>
          <w:rFonts w:cs="Arial"/>
        </w:rPr>
        <w:t>Wykonawca dodaje wybrany z</w:t>
      </w:r>
      <w:r>
        <w:t xml:space="preserve"> </w:t>
      </w:r>
      <w:r>
        <w:rPr>
          <w:rStyle w:val="markedcontent"/>
          <w:rFonts w:cs="Arial"/>
        </w:rPr>
        <w:t>dysku i uprzednio podpisany „Formularz oferty” w pierwszym polu („Wypełniony</w:t>
      </w:r>
      <w:r>
        <w:t xml:space="preserve"> </w:t>
      </w:r>
      <w:r>
        <w:rPr>
          <w:rStyle w:val="markedcontent"/>
          <w:rFonts w:cs="Arial"/>
        </w:rPr>
        <w:t>formularz oferty”). W kolejnym polu („Załączniki i inne dokumenty przedstawione w</w:t>
      </w:r>
      <w:r>
        <w:t xml:space="preserve"> </w:t>
      </w:r>
      <w:r>
        <w:rPr>
          <w:rStyle w:val="markedcontent"/>
          <w:rFonts w:cs="Arial"/>
        </w:rPr>
        <w:t>ofercie przez Wykonawcę”) wykonawca dodaje pozostałe pliki stanowiące ofertę lub</w:t>
      </w:r>
      <w:r>
        <w:t xml:space="preserve"> </w:t>
      </w:r>
      <w:r>
        <w:rPr>
          <w:rStyle w:val="markedcontent"/>
          <w:rFonts w:cs="Arial"/>
        </w:rPr>
        <w:t>składane wraz z ofertą.</w:t>
      </w:r>
    </w:p>
    <w:p w14:paraId="4D0EBAC3" w14:textId="302EC8CD" w:rsidR="00A73202" w:rsidRPr="005B15BF" w:rsidRDefault="00A73202" w:rsidP="002B64B3">
      <w:pPr>
        <w:pStyle w:val="Akapitzlist"/>
        <w:widowControl w:val="0"/>
        <w:numPr>
          <w:ilvl w:val="1"/>
          <w:numId w:val="33"/>
        </w:numPr>
        <w:ind w:left="1418" w:hanging="709"/>
        <w:jc w:val="both"/>
        <w:outlineLvl w:val="3"/>
        <w:rPr>
          <w:rFonts w:cs="Arial"/>
          <w:bCs/>
          <w:color w:val="000000" w:themeColor="text1"/>
        </w:rPr>
      </w:pPr>
      <w:r w:rsidRPr="000557DD">
        <w:rPr>
          <w:rFonts w:cs="Arial"/>
          <w:bCs/>
        </w:rPr>
        <w:t xml:space="preserve">Termin składania </w:t>
      </w:r>
      <w:r w:rsidRPr="000557DD">
        <w:rPr>
          <w:rFonts w:cs="Arial"/>
          <w:bCs/>
          <w:color w:val="000000" w:themeColor="text1"/>
        </w:rPr>
        <w:t xml:space="preserve">ofert: </w:t>
      </w:r>
      <w:r w:rsidR="003C0784">
        <w:rPr>
          <w:rFonts w:cs="Arial"/>
          <w:b/>
          <w:bCs/>
          <w:color w:val="000000" w:themeColor="text1"/>
        </w:rPr>
        <w:t>10</w:t>
      </w:r>
      <w:r w:rsidR="00F66097">
        <w:rPr>
          <w:rFonts w:cs="Arial"/>
          <w:b/>
          <w:bCs/>
          <w:color w:val="000000" w:themeColor="text1"/>
        </w:rPr>
        <w:t>.</w:t>
      </w:r>
      <w:r w:rsidR="003C0784">
        <w:rPr>
          <w:rFonts w:cs="Arial"/>
          <w:b/>
          <w:bCs/>
          <w:color w:val="000000" w:themeColor="text1"/>
        </w:rPr>
        <w:t>10</w:t>
      </w:r>
      <w:r w:rsidR="0023584B" w:rsidRPr="00261A0B">
        <w:rPr>
          <w:rFonts w:cs="Arial"/>
          <w:b/>
          <w:bCs/>
          <w:color w:val="000000" w:themeColor="text1"/>
        </w:rPr>
        <w:t>.</w:t>
      </w:r>
      <w:r w:rsidR="0023584B" w:rsidRPr="005B15BF">
        <w:rPr>
          <w:rFonts w:cs="Arial"/>
          <w:b/>
          <w:bCs/>
          <w:color w:val="000000" w:themeColor="text1"/>
        </w:rPr>
        <w:t>202</w:t>
      </w:r>
      <w:r w:rsidR="00F50C9A">
        <w:rPr>
          <w:rFonts w:cs="Arial"/>
          <w:b/>
          <w:bCs/>
          <w:color w:val="000000" w:themeColor="text1"/>
        </w:rPr>
        <w:t>4</w:t>
      </w:r>
      <w:r w:rsidR="0023584B" w:rsidRPr="005B15BF">
        <w:rPr>
          <w:rFonts w:cs="Arial"/>
          <w:b/>
          <w:bCs/>
          <w:color w:val="000000" w:themeColor="text1"/>
        </w:rPr>
        <w:t xml:space="preserve"> r., godzina 1</w:t>
      </w:r>
      <w:r w:rsidR="003C0784">
        <w:rPr>
          <w:rFonts w:cs="Arial"/>
          <w:b/>
          <w:bCs/>
          <w:color w:val="000000" w:themeColor="text1"/>
        </w:rPr>
        <w:t>2</w:t>
      </w:r>
      <w:r w:rsidRPr="005B15BF">
        <w:rPr>
          <w:rFonts w:cs="Arial"/>
          <w:b/>
          <w:bCs/>
          <w:color w:val="000000" w:themeColor="text1"/>
        </w:rPr>
        <w:t>:00.</w:t>
      </w:r>
    </w:p>
    <w:p w14:paraId="491FB29E" w14:textId="2C7CE103" w:rsidR="00A73202" w:rsidRPr="005B15BF" w:rsidRDefault="00A73202" w:rsidP="002B64B3">
      <w:pPr>
        <w:pStyle w:val="Akapitzlist"/>
        <w:widowControl w:val="0"/>
        <w:numPr>
          <w:ilvl w:val="1"/>
          <w:numId w:val="33"/>
        </w:numPr>
        <w:ind w:left="1418" w:hanging="709"/>
        <w:jc w:val="both"/>
        <w:outlineLvl w:val="3"/>
        <w:rPr>
          <w:rFonts w:cs="Arial"/>
          <w:bCs/>
          <w:color w:val="000000" w:themeColor="text1"/>
        </w:rPr>
      </w:pPr>
      <w:r w:rsidRPr="005B15BF">
        <w:rPr>
          <w:rFonts w:cs="Arial"/>
          <w:bCs/>
        </w:rPr>
        <w:t xml:space="preserve">Termin otwarcia </w:t>
      </w:r>
      <w:r w:rsidRPr="005B15BF">
        <w:rPr>
          <w:rFonts w:cs="Arial"/>
          <w:bCs/>
          <w:color w:val="000000" w:themeColor="text1"/>
        </w:rPr>
        <w:t xml:space="preserve">ofert: </w:t>
      </w:r>
      <w:r w:rsidR="003C0784">
        <w:rPr>
          <w:rFonts w:cs="Arial"/>
          <w:b/>
          <w:bCs/>
          <w:color w:val="000000" w:themeColor="text1"/>
        </w:rPr>
        <w:t>10</w:t>
      </w:r>
      <w:r w:rsidR="00F66097">
        <w:rPr>
          <w:rFonts w:cs="Arial"/>
          <w:b/>
          <w:bCs/>
          <w:color w:val="000000" w:themeColor="text1"/>
        </w:rPr>
        <w:t>.</w:t>
      </w:r>
      <w:r w:rsidR="003C0784">
        <w:rPr>
          <w:rFonts w:cs="Arial"/>
          <w:b/>
          <w:bCs/>
          <w:color w:val="000000" w:themeColor="text1"/>
        </w:rPr>
        <w:t>10</w:t>
      </w:r>
      <w:r w:rsidR="003C01B5" w:rsidRPr="005B15BF">
        <w:rPr>
          <w:rFonts w:cs="Arial"/>
          <w:b/>
          <w:bCs/>
          <w:color w:val="000000" w:themeColor="text1"/>
        </w:rPr>
        <w:t>.202</w:t>
      </w:r>
      <w:r w:rsidR="00F50C9A">
        <w:rPr>
          <w:rFonts w:cs="Arial"/>
          <w:b/>
          <w:bCs/>
          <w:color w:val="000000" w:themeColor="text1"/>
        </w:rPr>
        <w:t>4</w:t>
      </w:r>
      <w:r w:rsidR="003C01B5" w:rsidRPr="005B15BF">
        <w:rPr>
          <w:rFonts w:cs="Arial"/>
          <w:b/>
          <w:bCs/>
          <w:color w:val="000000" w:themeColor="text1"/>
        </w:rPr>
        <w:t xml:space="preserve"> r., godzina 1</w:t>
      </w:r>
      <w:r w:rsidR="003C0784">
        <w:rPr>
          <w:rFonts w:cs="Arial"/>
          <w:b/>
          <w:bCs/>
          <w:color w:val="000000" w:themeColor="text1"/>
        </w:rPr>
        <w:t>2</w:t>
      </w:r>
      <w:r w:rsidR="003C01B5" w:rsidRPr="005B15BF">
        <w:rPr>
          <w:rFonts w:cs="Arial"/>
          <w:b/>
          <w:bCs/>
          <w:color w:val="000000" w:themeColor="text1"/>
        </w:rPr>
        <w:t>:</w:t>
      </w:r>
      <w:r w:rsidR="005B15BF" w:rsidRPr="005B15BF">
        <w:rPr>
          <w:rFonts w:cs="Arial"/>
          <w:b/>
          <w:bCs/>
          <w:color w:val="000000" w:themeColor="text1"/>
        </w:rPr>
        <w:t>30</w:t>
      </w:r>
      <w:r w:rsidRPr="005B15BF">
        <w:rPr>
          <w:rFonts w:cs="Arial"/>
          <w:b/>
          <w:bCs/>
          <w:color w:val="000000" w:themeColor="text1"/>
        </w:rPr>
        <w:t>.</w:t>
      </w:r>
    </w:p>
    <w:p w14:paraId="601420D4" w14:textId="77777777" w:rsidR="00A73202" w:rsidRPr="000557DD" w:rsidRDefault="00F30D5F" w:rsidP="002B64B3">
      <w:pPr>
        <w:widowControl w:val="0"/>
        <w:numPr>
          <w:ilvl w:val="1"/>
          <w:numId w:val="33"/>
        </w:numPr>
        <w:ind w:left="1418" w:hanging="709"/>
        <w:jc w:val="both"/>
        <w:outlineLvl w:val="3"/>
        <w:rPr>
          <w:rFonts w:cs="Arial"/>
          <w:bCs/>
          <w:color w:val="000000" w:themeColor="text1"/>
        </w:rPr>
      </w:pPr>
      <w:r>
        <w:rPr>
          <w:rStyle w:val="markedcontent"/>
          <w:rFonts w:cs="Arial"/>
        </w:rPr>
        <w:t>Wykonawca może przed upływem terminu składania ofert wycofać ofertę. Wykonawca</w:t>
      </w:r>
      <w:r>
        <w:t xml:space="preserve"> </w:t>
      </w:r>
      <w:r>
        <w:rPr>
          <w:rStyle w:val="markedcontent"/>
          <w:rFonts w:cs="Arial"/>
        </w:rPr>
        <w:t>wycofuje ofertę w zakładce „Oferty/wnioski” używając przycisku „Wycofaj ofertę”. Sposób wycofania oferty został opisany w Instrukcji użytkownika dostępnej na platformie</w:t>
      </w:r>
      <w:r>
        <w:t xml:space="preserve"> </w:t>
      </w:r>
      <w:r>
        <w:rPr>
          <w:rStyle w:val="markedcontent"/>
          <w:rFonts w:cs="Arial"/>
        </w:rPr>
        <w:t>e-Zamówienia.</w:t>
      </w:r>
    </w:p>
    <w:p w14:paraId="7F3C3F27" w14:textId="77777777" w:rsidR="00A73202" w:rsidRPr="000557DD" w:rsidRDefault="00A73202" w:rsidP="002B64B3">
      <w:pPr>
        <w:widowControl w:val="0"/>
        <w:numPr>
          <w:ilvl w:val="1"/>
          <w:numId w:val="33"/>
        </w:numPr>
        <w:ind w:left="1418" w:hanging="709"/>
        <w:jc w:val="both"/>
        <w:outlineLvl w:val="3"/>
        <w:rPr>
          <w:rFonts w:cs="Arial"/>
          <w:bCs/>
          <w:color w:val="000000" w:themeColor="text1"/>
        </w:rPr>
      </w:pPr>
      <w:r w:rsidRPr="000557DD">
        <w:rPr>
          <w:rFonts w:eastAsia="Calibri" w:cs="Arial"/>
        </w:rPr>
        <w:t xml:space="preserve">Zamawiający, najpóźniej przed otwarciem ofert, udostępnia na stronie internetowej prowadzonego postępowania informację o kwocie, jaką zamierza przeznaczyć na sfinansowanie zamówienia. </w:t>
      </w:r>
    </w:p>
    <w:p w14:paraId="454FA8B7" w14:textId="77777777" w:rsidR="00A73202" w:rsidRPr="000557DD" w:rsidRDefault="00A73202" w:rsidP="002B64B3">
      <w:pPr>
        <w:widowControl w:val="0"/>
        <w:numPr>
          <w:ilvl w:val="1"/>
          <w:numId w:val="33"/>
        </w:numPr>
        <w:ind w:left="1418" w:hanging="709"/>
        <w:jc w:val="both"/>
        <w:outlineLvl w:val="3"/>
        <w:rPr>
          <w:rFonts w:cs="Arial"/>
          <w:bCs/>
          <w:color w:val="000000" w:themeColor="text1"/>
        </w:rPr>
      </w:pPr>
      <w:r w:rsidRPr="000557DD">
        <w:rPr>
          <w:rFonts w:cs="Arial"/>
          <w:bCs/>
        </w:rPr>
        <w:t>Zamawiający, niezwłocznie po otwarciu ofert, udostępnia na stronie internetowej prowadzonego postępowania informacje o:</w:t>
      </w:r>
    </w:p>
    <w:p w14:paraId="1C083D8A" w14:textId="77777777" w:rsidR="00A73202" w:rsidRPr="000557DD" w:rsidRDefault="00A73202" w:rsidP="002B64B3">
      <w:pPr>
        <w:pStyle w:val="Akapitzlist"/>
        <w:widowControl w:val="0"/>
        <w:numPr>
          <w:ilvl w:val="0"/>
          <w:numId w:val="43"/>
        </w:numPr>
        <w:spacing w:before="20" w:after="40"/>
        <w:ind w:left="2268" w:hanging="425"/>
        <w:jc w:val="both"/>
        <w:outlineLvl w:val="3"/>
        <w:rPr>
          <w:rFonts w:cs="Arial"/>
          <w:bCs/>
        </w:rPr>
      </w:pPr>
      <w:r w:rsidRPr="000557DD">
        <w:rPr>
          <w:rFonts w:cs="Arial"/>
          <w:bCs/>
        </w:rPr>
        <w:t>nazwach albo imionach i nazwiskach oraz siedzibach lub miejscach prowadzonej działalności gospodarczej albo miejscach zamieszkania wykonawców, których oferty zostały otwarte;</w:t>
      </w:r>
    </w:p>
    <w:p w14:paraId="032D8E6F" w14:textId="77777777" w:rsidR="00A73202" w:rsidRPr="000557DD" w:rsidRDefault="00A73202" w:rsidP="002B64B3">
      <w:pPr>
        <w:pStyle w:val="Akapitzlist"/>
        <w:widowControl w:val="0"/>
        <w:numPr>
          <w:ilvl w:val="0"/>
          <w:numId w:val="43"/>
        </w:numPr>
        <w:spacing w:before="20" w:after="40"/>
        <w:ind w:left="2268" w:hanging="425"/>
        <w:jc w:val="both"/>
        <w:outlineLvl w:val="3"/>
        <w:rPr>
          <w:rFonts w:cs="Arial"/>
          <w:bCs/>
        </w:rPr>
      </w:pPr>
      <w:r w:rsidRPr="000557DD">
        <w:rPr>
          <w:rFonts w:cs="Arial"/>
          <w:bCs/>
        </w:rPr>
        <w:t>cenach lub kosztach zawartych w ofertach.</w:t>
      </w:r>
    </w:p>
    <w:p w14:paraId="05BDEDC1" w14:textId="77777777" w:rsidR="00D80B86" w:rsidRPr="000557DD" w:rsidRDefault="00A73202" w:rsidP="002B64B3">
      <w:pPr>
        <w:widowControl w:val="0"/>
        <w:numPr>
          <w:ilvl w:val="1"/>
          <w:numId w:val="33"/>
        </w:numPr>
        <w:ind w:left="1418" w:hanging="709"/>
        <w:jc w:val="both"/>
        <w:outlineLvl w:val="3"/>
        <w:rPr>
          <w:rFonts w:cs="Arial"/>
        </w:rPr>
      </w:pPr>
      <w:r w:rsidRPr="000557DD">
        <w:rPr>
          <w:rFonts w:cs="Arial"/>
        </w:rPr>
        <w:t>Zamawiający odrzuca ofertę, jeżeli została złożona po terminie składani</w:t>
      </w:r>
      <w:r w:rsidR="0023584B">
        <w:rPr>
          <w:rFonts w:cs="Arial"/>
        </w:rPr>
        <w:t>a ofert, o którym mowa w pkt. 15</w:t>
      </w:r>
      <w:r w:rsidRPr="000557DD">
        <w:rPr>
          <w:rFonts w:cs="Arial"/>
        </w:rPr>
        <w:t>.2 SWZ.</w:t>
      </w:r>
    </w:p>
    <w:p w14:paraId="6256A5C8" w14:textId="77777777" w:rsidR="00D80B86" w:rsidRPr="000557DD" w:rsidRDefault="000557DD" w:rsidP="002B64B3">
      <w:pPr>
        <w:pStyle w:val="Nagwek1"/>
        <w:numPr>
          <w:ilvl w:val="0"/>
          <w:numId w:val="33"/>
        </w:numPr>
        <w:rPr>
          <w:rFonts w:cs="Arial"/>
          <w:szCs w:val="24"/>
        </w:rPr>
      </w:pPr>
      <w:bookmarkStart w:id="17" w:name="_Toc72764335"/>
      <w:r w:rsidRPr="000557DD">
        <w:rPr>
          <w:rFonts w:cs="Arial"/>
          <w:szCs w:val="24"/>
        </w:rPr>
        <w:t>TERMIN ZWIĄZANIA OFERTĄ</w:t>
      </w:r>
      <w:bookmarkEnd w:id="17"/>
    </w:p>
    <w:p w14:paraId="3122E1FC" w14:textId="77777777" w:rsidR="00D80B86" w:rsidRDefault="00D80B86" w:rsidP="00D64F1E"/>
    <w:p w14:paraId="2244402A" w14:textId="1001CBA0" w:rsidR="000557DD" w:rsidRPr="000557DD" w:rsidRDefault="000557DD" w:rsidP="002B64B3">
      <w:pPr>
        <w:pStyle w:val="Akapitzlist"/>
        <w:widowControl w:val="0"/>
        <w:numPr>
          <w:ilvl w:val="1"/>
          <w:numId w:val="33"/>
        </w:numPr>
        <w:spacing w:before="20" w:after="40"/>
        <w:ind w:left="1418" w:hanging="709"/>
        <w:jc w:val="both"/>
        <w:outlineLvl w:val="3"/>
        <w:rPr>
          <w:rFonts w:cs="Arial"/>
          <w:b/>
        </w:rPr>
      </w:pPr>
      <w:r w:rsidRPr="000557DD">
        <w:rPr>
          <w:rFonts w:cs="Arial"/>
          <w:b/>
        </w:rPr>
        <w:t>Wykonawca</w:t>
      </w:r>
      <w:r w:rsidR="00B876A1">
        <w:rPr>
          <w:rFonts w:cs="Arial"/>
          <w:b/>
        </w:rPr>
        <w:t xml:space="preserve"> jest związany ofertą do dnia </w:t>
      </w:r>
      <w:r w:rsidR="003C0784">
        <w:rPr>
          <w:rFonts w:cs="Arial"/>
          <w:b/>
        </w:rPr>
        <w:t>08</w:t>
      </w:r>
      <w:r w:rsidR="00F81D5A">
        <w:rPr>
          <w:rFonts w:cs="Arial"/>
          <w:b/>
        </w:rPr>
        <w:t>.</w:t>
      </w:r>
      <w:r w:rsidR="003C0784">
        <w:rPr>
          <w:rFonts w:cs="Arial"/>
          <w:b/>
        </w:rPr>
        <w:t>11</w:t>
      </w:r>
      <w:r w:rsidRPr="005B15BF">
        <w:rPr>
          <w:rFonts w:cs="Arial"/>
          <w:b/>
        </w:rPr>
        <w:t>.202</w:t>
      </w:r>
      <w:r w:rsidR="00F50C9A">
        <w:rPr>
          <w:rFonts w:cs="Arial"/>
          <w:b/>
        </w:rPr>
        <w:t>4</w:t>
      </w:r>
      <w:r w:rsidRPr="005B15BF">
        <w:rPr>
          <w:rFonts w:cs="Arial"/>
          <w:b/>
        </w:rPr>
        <w:t xml:space="preserve"> r.</w:t>
      </w:r>
    </w:p>
    <w:p w14:paraId="2F5E46E7" w14:textId="77777777" w:rsidR="000557DD" w:rsidRPr="000557DD" w:rsidRDefault="000557DD" w:rsidP="002B64B3">
      <w:pPr>
        <w:pStyle w:val="Akapitzlist"/>
        <w:widowControl w:val="0"/>
        <w:numPr>
          <w:ilvl w:val="1"/>
          <w:numId w:val="33"/>
        </w:numPr>
        <w:spacing w:before="20" w:after="40"/>
        <w:ind w:left="1418" w:hanging="709"/>
        <w:jc w:val="both"/>
        <w:outlineLvl w:val="3"/>
        <w:rPr>
          <w:rFonts w:cs="Arial"/>
          <w:bCs/>
        </w:rPr>
      </w:pPr>
      <w:r w:rsidRPr="000557DD">
        <w:rPr>
          <w:rFonts w:cs="Arial"/>
          <w:color w:val="000000"/>
        </w:rPr>
        <w:t>W przypadku gdy wybór najkorzystniejszej oferty nie nastąpi przed upływem terminu związani</w:t>
      </w:r>
      <w:r w:rsidR="00591E5A">
        <w:rPr>
          <w:rFonts w:cs="Arial"/>
          <w:color w:val="000000"/>
        </w:rPr>
        <w:t>a ofertą, o którym mowa w pkt 16</w:t>
      </w:r>
      <w:r w:rsidRPr="000557DD">
        <w:rPr>
          <w:rFonts w:cs="Arial"/>
          <w:color w:val="000000"/>
        </w:rPr>
        <w:t>.1 SWZ, Zamawiający przed upływem terminu związania ofertą, zwróci się jednokrotnie do Wykonawców o wyrażenie zgody na przedłużenie tego terminu o wskazywany przez niego okres, nie dłuższy niż 60 dni.</w:t>
      </w:r>
    </w:p>
    <w:p w14:paraId="4ED2D5DF" w14:textId="77777777" w:rsidR="000557DD" w:rsidRPr="000557DD" w:rsidRDefault="000557DD" w:rsidP="002B64B3">
      <w:pPr>
        <w:pStyle w:val="Akapitzlist"/>
        <w:widowControl w:val="0"/>
        <w:numPr>
          <w:ilvl w:val="1"/>
          <w:numId w:val="33"/>
        </w:numPr>
        <w:spacing w:before="20" w:after="40"/>
        <w:ind w:left="1418" w:hanging="709"/>
        <w:jc w:val="both"/>
        <w:outlineLvl w:val="3"/>
        <w:rPr>
          <w:rFonts w:cs="Arial"/>
          <w:bCs/>
        </w:rPr>
      </w:pPr>
      <w:r w:rsidRPr="000557DD">
        <w:rPr>
          <w:rFonts w:cs="Arial"/>
          <w:bCs/>
        </w:rPr>
        <w:t>Przedłużenie terminu związania</w:t>
      </w:r>
      <w:r w:rsidR="00591E5A">
        <w:rPr>
          <w:rFonts w:cs="Arial"/>
          <w:bCs/>
        </w:rPr>
        <w:t xml:space="preserve"> ofertą, o którym mowa w pkt. 16</w:t>
      </w:r>
      <w:r w:rsidRPr="000557DD">
        <w:rPr>
          <w:rFonts w:cs="Arial"/>
          <w:bCs/>
        </w:rPr>
        <w:t>.2 SWZ, wymaga złożenia przez Wykonawcę pisemnego oświadczenia o wyrażeniu zgody na przedłużenie terminu związania ofertą.</w:t>
      </w:r>
    </w:p>
    <w:p w14:paraId="0963B092" w14:textId="77777777" w:rsidR="00782E9D" w:rsidRDefault="000557DD" w:rsidP="002B64B3">
      <w:pPr>
        <w:pStyle w:val="Akapitzlist"/>
        <w:widowControl w:val="0"/>
        <w:numPr>
          <w:ilvl w:val="1"/>
          <w:numId w:val="33"/>
        </w:numPr>
        <w:spacing w:before="20" w:after="40"/>
        <w:ind w:left="1418" w:hanging="709"/>
        <w:jc w:val="both"/>
        <w:outlineLvl w:val="3"/>
        <w:rPr>
          <w:rFonts w:cs="Arial"/>
          <w:bCs/>
        </w:rPr>
      </w:pPr>
      <w:r w:rsidRPr="000557DD">
        <w:rPr>
          <w:rFonts w:cs="Arial"/>
          <w:bCs/>
        </w:rPr>
        <w:t>W przypadku, gdy Zamawiający żąda wniesienia wadium, przedłużenie terminu związan</w:t>
      </w:r>
      <w:r w:rsidR="00591E5A">
        <w:rPr>
          <w:rFonts w:cs="Arial"/>
          <w:bCs/>
        </w:rPr>
        <w:t>ia ofertą, o którym mowa pkt. 16</w:t>
      </w:r>
      <w:r w:rsidRPr="000557DD">
        <w:rPr>
          <w:rFonts w:cs="Arial"/>
          <w:bCs/>
        </w:rPr>
        <w:t>.2 SWZ, następuje wraz z przedłużeniem okresu ważności wadium albo jeżeli nie jest to możliwe, z wniesieniem nowego wadium na przedłużony okres związania ofertą.</w:t>
      </w:r>
    </w:p>
    <w:p w14:paraId="50797B5F" w14:textId="77777777" w:rsidR="00782E9D" w:rsidRDefault="00782E9D" w:rsidP="00782E9D">
      <w:pPr>
        <w:widowControl w:val="0"/>
        <w:spacing w:before="20" w:after="40"/>
        <w:ind w:left="709"/>
        <w:jc w:val="both"/>
        <w:outlineLvl w:val="3"/>
        <w:rPr>
          <w:rFonts w:cs="Arial"/>
          <w:b/>
          <w:sz w:val="24"/>
          <w:szCs w:val="24"/>
        </w:rPr>
      </w:pPr>
    </w:p>
    <w:p w14:paraId="5F7EDD67" w14:textId="77777777" w:rsidR="00D80B86" w:rsidRPr="00782E9D" w:rsidRDefault="000557DD" w:rsidP="002B64B3">
      <w:pPr>
        <w:pStyle w:val="Akapitzlist"/>
        <w:widowControl w:val="0"/>
        <w:numPr>
          <w:ilvl w:val="0"/>
          <w:numId w:val="33"/>
        </w:numPr>
        <w:spacing w:before="20" w:after="40"/>
        <w:jc w:val="both"/>
        <w:outlineLvl w:val="3"/>
        <w:rPr>
          <w:rFonts w:cs="Arial"/>
          <w:bCs/>
        </w:rPr>
      </w:pPr>
      <w:r w:rsidRPr="00782E9D">
        <w:rPr>
          <w:rFonts w:cs="Arial"/>
          <w:b/>
          <w:sz w:val="24"/>
          <w:szCs w:val="24"/>
        </w:rPr>
        <w:t>OPIS SPOSOBU OBLICZENIA CENY OFERTY</w:t>
      </w:r>
    </w:p>
    <w:p w14:paraId="210095DB" w14:textId="77777777" w:rsidR="00EF6F9B" w:rsidRDefault="00EF6F9B" w:rsidP="00EF6F9B">
      <w:pPr>
        <w:rPr>
          <w:rFonts w:cs="Arial"/>
          <w:sz w:val="24"/>
          <w:szCs w:val="24"/>
        </w:rPr>
      </w:pPr>
    </w:p>
    <w:p w14:paraId="2E81B971" w14:textId="77777777" w:rsidR="00EF6F9B" w:rsidRDefault="00EF6F9B" w:rsidP="002B64B3">
      <w:pPr>
        <w:pStyle w:val="Akapitzlist"/>
        <w:numPr>
          <w:ilvl w:val="1"/>
          <w:numId w:val="33"/>
        </w:numPr>
        <w:ind w:left="1418" w:hanging="709"/>
      </w:pPr>
      <w:r w:rsidRPr="00DB5290">
        <w:t>Cena podana w formularzu ofertowym jest ceną ryczałt</w:t>
      </w:r>
      <w:r w:rsidR="00232316">
        <w:t>ową.</w:t>
      </w:r>
    </w:p>
    <w:p w14:paraId="41B3F772" w14:textId="77777777" w:rsidR="00EF6F9B" w:rsidRDefault="00EF6F9B" w:rsidP="00EF6F9B">
      <w:pPr>
        <w:pStyle w:val="Akapitzlist"/>
        <w:ind w:left="851"/>
      </w:pPr>
    </w:p>
    <w:p w14:paraId="3028B0A0" w14:textId="5755E0EE" w:rsidR="00EF6F9B" w:rsidRDefault="00EF6F9B" w:rsidP="002B64B3">
      <w:pPr>
        <w:pStyle w:val="Akapitzlist"/>
        <w:numPr>
          <w:ilvl w:val="1"/>
          <w:numId w:val="33"/>
        </w:numPr>
        <w:ind w:left="1418" w:hanging="709"/>
        <w:jc w:val="both"/>
      </w:pPr>
      <w:r w:rsidRPr="00E11B94">
        <w:t>Cenę ryczałtową oferty należy wyliczyć na podstawie kalkulacji własnej Wykonawcy,</w:t>
      </w:r>
      <w:r w:rsidR="009A6FE8">
        <w:t xml:space="preserve"> </w:t>
      </w:r>
      <w:r w:rsidR="00307529">
        <w:t>oraz przedstawić</w:t>
      </w:r>
      <w:r w:rsidRPr="00E11B94">
        <w:t xml:space="preserve">  w formularzu ofertowym.</w:t>
      </w:r>
    </w:p>
    <w:p w14:paraId="240CA64B" w14:textId="77777777" w:rsidR="00EF6F9B" w:rsidRDefault="00EF6F9B" w:rsidP="00EF6F9B">
      <w:pPr>
        <w:pStyle w:val="Akapitzlist"/>
      </w:pPr>
    </w:p>
    <w:p w14:paraId="14545F9E" w14:textId="77777777" w:rsidR="00EF6F9B" w:rsidRPr="00541C5F" w:rsidRDefault="00EF6F9B" w:rsidP="002B64B3">
      <w:pPr>
        <w:pStyle w:val="Akapitzlist"/>
        <w:numPr>
          <w:ilvl w:val="1"/>
          <w:numId w:val="33"/>
        </w:numPr>
        <w:spacing w:line="240" w:lineRule="auto"/>
        <w:ind w:left="1418" w:hanging="709"/>
      </w:pPr>
      <w:r w:rsidRPr="00541C5F">
        <w:t>Do war</w:t>
      </w:r>
      <w:r w:rsidR="00307529" w:rsidRPr="00541C5F">
        <w:t xml:space="preserve">tości robót wyliczonej zgodnie </w:t>
      </w:r>
      <w:r w:rsidRPr="00541C5F">
        <w:t xml:space="preserve"> z w/w wymaganiami Wykonawca doliczy: </w:t>
      </w:r>
    </w:p>
    <w:p w14:paraId="03E4F81C" w14:textId="77777777" w:rsidR="00EF6F9B" w:rsidRPr="00DB5290" w:rsidRDefault="00232316" w:rsidP="00307529">
      <w:pPr>
        <w:numPr>
          <w:ilvl w:val="6"/>
          <w:numId w:val="2"/>
        </w:numPr>
        <w:suppressAutoHyphens/>
        <w:spacing w:line="240" w:lineRule="auto"/>
        <w:jc w:val="both"/>
      </w:pPr>
      <w:r>
        <w:lastRenderedPageBreak/>
        <w:t xml:space="preserve"> wszelkie roboty tymczasowe</w:t>
      </w:r>
      <w:r w:rsidR="00EF6F9B" w:rsidRPr="00DB5290">
        <w:t xml:space="preserve"> i towa</w:t>
      </w:r>
      <w:r>
        <w:t>rzyszące</w:t>
      </w:r>
      <w:r w:rsidR="00EF6F9B" w:rsidRPr="00DB5290">
        <w:t xml:space="preserve">, </w:t>
      </w:r>
    </w:p>
    <w:p w14:paraId="020EF722" w14:textId="77777777" w:rsidR="00EF6F9B" w:rsidRPr="00DB5290" w:rsidRDefault="00EF6F9B" w:rsidP="00307529">
      <w:pPr>
        <w:numPr>
          <w:ilvl w:val="6"/>
          <w:numId w:val="2"/>
        </w:numPr>
        <w:suppressAutoHyphens/>
        <w:spacing w:line="240" w:lineRule="auto"/>
        <w:jc w:val="both"/>
      </w:pPr>
      <w:r w:rsidRPr="00DB5290">
        <w:t xml:space="preserve">zagospodarowanie i wyposażenie placu budowy, </w:t>
      </w:r>
    </w:p>
    <w:p w14:paraId="132B863B" w14:textId="77777777" w:rsidR="00EF6F9B" w:rsidRDefault="00EF6F9B" w:rsidP="00307529">
      <w:pPr>
        <w:numPr>
          <w:ilvl w:val="6"/>
          <w:numId w:val="2"/>
        </w:numPr>
        <w:suppressAutoHyphens/>
        <w:spacing w:line="240" w:lineRule="auto"/>
        <w:jc w:val="both"/>
      </w:pPr>
      <w:r>
        <w:t>obsługę geodezyjną</w:t>
      </w:r>
      <w:r w:rsidRPr="00DB5290">
        <w:t>,</w:t>
      </w:r>
    </w:p>
    <w:p w14:paraId="07C945BA" w14:textId="77777777" w:rsidR="00F81D5A" w:rsidRDefault="00EF6F9B" w:rsidP="00307529">
      <w:pPr>
        <w:numPr>
          <w:ilvl w:val="6"/>
          <w:numId w:val="2"/>
        </w:numPr>
        <w:suppressAutoHyphens/>
        <w:spacing w:line="240" w:lineRule="auto"/>
        <w:jc w:val="both"/>
      </w:pPr>
      <w:r w:rsidRPr="00DB5290">
        <w:t>koszty wszelkich prób, badań, pomiarów, sprawd</w:t>
      </w:r>
      <w:r>
        <w:t xml:space="preserve">zeń i odbiorów wykonanych </w:t>
      </w:r>
    </w:p>
    <w:p w14:paraId="4F84B534" w14:textId="77777777" w:rsidR="00EF6F9B" w:rsidRDefault="00F81D5A" w:rsidP="00F81D5A">
      <w:pPr>
        <w:suppressAutoHyphens/>
        <w:spacing w:line="240" w:lineRule="auto"/>
        <w:ind w:left="1932"/>
        <w:jc w:val="both"/>
      </w:pPr>
      <w:r>
        <w:t xml:space="preserve">   </w:t>
      </w:r>
      <w:r w:rsidR="00EF6F9B">
        <w:t>robót,</w:t>
      </w:r>
    </w:p>
    <w:p w14:paraId="3128746B" w14:textId="77777777" w:rsidR="00EF6F9B" w:rsidRDefault="00EF6F9B" w:rsidP="00EF6F9B">
      <w:pPr>
        <w:suppressAutoHyphens/>
        <w:spacing w:line="240" w:lineRule="auto"/>
        <w:jc w:val="both"/>
      </w:pPr>
    </w:p>
    <w:p w14:paraId="7806EF41" w14:textId="77777777" w:rsidR="00EF6F9B" w:rsidRDefault="00EF6F9B" w:rsidP="002B64B3">
      <w:pPr>
        <w:pStyle w:val="Akapitzlist"/>
        <w:numPr>
          <w:ilvl w:val="1"/>
          <w:numId w:val="33"/>
        </w:numPr>
        <w:suppressAutoHyphens/>
        <w:spacing w:line="240" w:lineRule="auto"/>
        <w:ind w:left="1418" w:hanging="709"/>
        <w:jc w:val="both"/>
      </w:pPr>
      <w:r w:rsidRPr="00DB5290">
        <w:t xml:space="preserve">Ostateczna sumaryczna cena oferty powinna obejmować wszystkie koszty  </w:t>
      </w:r>
      <w:r>
        <w:br/>
      </w:r>
      <w:r w:rsidRPr="00DB5290">
        <w:t>z uwzględnieniem wszystkich opłat i podatków (także podatku od towarów i usług) oraz ewentualnych upustów i rabatów.</w:t>
      </w:r>
    </w:p>
    <w:p w14:paraId="3D158E45" w14:textId="77777777" w:rsidR="00EF6F9B" w:rsidRDefault="00EF6F9B" w:rsidP="00EF6F9B">
      <w:pPr>
        <w:suppressAutoHyphens/>
        <w:spacing w:line="240" w:lineRule="auto"/>
        <w:ind w:left="284"/>
        <w:jc w:val="both"/>
      </w:pPr>
    </w:p>
    <w:p w14:paraId="7EFFB811" w14:textId="77777777" w:rsidR="00EF6F9B" w:rsidRDefault="00EF6F9B" w:rsidP="002B64B3">
      <w:pPr>
        <w:pStyle w:val="Akapitzlist"/>
        <w:numPr>
          <w:ilvl w:val="1"/>
          <w:numId w:val="33"/>
        </w:numPr>
        <w:suppressAutoHyphens/>
        <w:spacing w:line="240" w:lineRule="auto"/>
        <w:ind w:left="1418" w:hanging="709"/>
        <w:jc w:val="both"/>
      </w:pPr>
      <w:r w:rsidRPr="00DB5290">
        <w:t xml:space="preserve">Jeżeli złożona zostanie oferta, której wybór prowadzić będzie do powstania  </w:t>
      </w:r>
      <w:r>
        <w:br/>
      </w:r>
      <w:r w:rsidRPr="00DB5290">
        <w:t>u Zamawiającego obowiązku podatkowego zgodnie z przepisami o podatku od towarów i usług, Zamawiający w celu oceny takiej oferty dolicza do przedstawionej w niej ceny podatek od towarów i usług, który miał</w:t>
      </w:r>
      <w:r w:rsidR="00307529">
        <w:t xml:space="preserve">by obowiązek rozliczyć zgodnie </w:t>
      </w:r>
      <w:r w:rsidRPr="00DB5290">
        <w:t>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33455D90" w14:textId="77777777" w:rsidR="00EF6F9B" w:rsidRDefault="00EF6F9B" w:rsidP="00EF6F9B">
      <w:pPr>
        <w:pStyle w:val="Akapitzlist"/>
      </w:pPr>
    </w:p>
    <w:p w14:paraId="07231AAF" w14:textId="77777777" w:rsidR="00EF6F9B" w:rsidRDefault="00EF6F9B" w:rsidP="002B64B3">
      <w:pPr>
        <w:pStyle w:val="Akapitzlist"/>
        <w:numPr>
          <w:ilvl w:val="1"/>
          <w:numId w:val="33"/>
        </w:numPr>
        <w:suppressAutoHyphens/>
        <w:spacing w:line="240" w:lineRule="auto"/>
        <w:ind w:left="1418" w:hanging="709"/>
        <w:jc w:val="both"/>
      </w:pPr>
      <w:r w:rsidRPr="00DB5290">
        <w:t>Zamawiający poprawi oczywiste omyłki pisarskie i oczywiste omyłki rachunkowe  w treści oferty z uwzględnieniem konsekwencji rachunkowych dokonanych poprawek w następujący sposób:</w:t>
      </w:r>
    </w:p>
    <w:p w14:paraId="68C355FB" w14:textId="77777777" w:rsidR="00EF6F9B" w:rsidRDefault="00EF6F9B" w:rsidP="00EF6F9B">
      <w:pPr>
        <w:pStyle w:val="Akapitzlist"/>
      </w:pPr>
    </w:p>
    <w:p w14:paraId="28C6770B" w14:textId="77777777" w:rsidR="00EF6F9B" w:rsidRDefault="00EF6F9B" w:rsidP="002B64B3">
      <w:pPr>
        <w:pStyle w:val="Akapitzlist"/>
        <w:numPr>
          <w:ilvl w:val="2"/>
          <w:numId w:val="33"/>
        </w:numPr>
        <w:suppressAutoHyphens/>
        <w:spacing w:line="240" w:lineRule="auto"/>
        <w:ind w:left="1985" w:hanging="709"/>
        <w:jc w:val="both"/>
      </w:pPr>
      <w:r w:rsidRPr="00DB5290">
        <w:t xml:space="preserve">W przypadku rozbieżności pomiędzy ceną brutto oferty podaną liczbą </w:t>
      </w:r>
      <w:r>
        <w:br/>
      </w:r>
      <w:r w:rsidRPr="00DB5290">
        <w:t>a podaną słownie Zamawiający przyjmie, że prawidłowo podano ten zapis, który odpowiada właściwemu obliczeniu ceny;</w:t>
      </w:r>
    </w:p>
    <w:p w14:paraId="60D1BA4F" w14:textId="77777777" w:rsidR="00EF6F9B" w:rsidRDefault="00EF6F9B" w:rsidP="00EF6F9B">
      <w:pPr>
        <w:pStyle w:val="Akapitzlist"/>
        <w:suppressAutoHyphens/>
        <w:spacing w:line="240" w:lineRule="auto"/>
        <w:ind w:left="1560"/>
        <w:jc w:val="both"/>
      </w:pPr>
    </w:p>
    <w:p w14:paraId="68E55651" w14:textId="77777777" w:rsidR="00EF6F9B" w:rsidRDefault="00EF6F9B" w:rsidP="002B64B3">
      <w:pPr>
        <w:pStyle w:val="Akapitzlist"/>
        <w:numPr>
          <w:ilvl w:val="2"/>
          <w:numId w:val="33"/>
        </w:numPr>
        <w:suppressAutoHyphens/>
        <w:spacing w:line="240" w:lineRule="auto"/>
        <w:ind w:left="1985" w:hanging="709"/>
        <w:jc w:val="both"/>
      </w:pPr>
      <w:r w:rsidRPr="00DB5290">
        <w:t>Zamawiający zawiadomi niezwłocznie o ww. fakcie Wykonawcę, którego oferta została poprawiona.</w:t>
      </w:r>
    </w:p>
    <w:p w14:paraId="412D57AA" w14:textId="77777777" w:rsidR="00EF6F9B" w:rsidRPr="00EF6F9B" w:rsidRDefault="00EF6F9B" w:rsidP="00EF6F9B">
      <w:pPr>
        <w:rPr>
          <w:rFonts w:cs="Arial"/>
          <w:sz w:val="24"/>
          <w:szCs w:val="24"/>
        </w:rPr>
      </w:pPr>
    </w:p>
    <w:p w14:paraId="0388E05D" w14:textId="77777777" w:rsidR="00B82FA5" w:rsidRPr="00747A36" w:rsidRDefault="00B82FA5" w:rsidP="002B64B3">
      <w:pPr>
        <w:pStyle w:val="Akapitzlist"/>
        <w:widowControl w:val="0"/>
        <w:numPr>
          <w:ilvl w:val="1"/>
          <w:numId w:val="33"/>
        </w:numPr>
        <w:spacing w:before="20" w:after="40"/>
        <w:ind w:left="1418" w:hanging="709"/>
        <w:jc w:val="both"/>
        <w:outlineLvl w:val="3"/>
        <w:rPr>
          <w:rFonts w:cs="Arial"/>
          <w:bCs/>
        </w:rPr>
      </w:pPr>
      <w:r w:rsidRPr="00747A36">
        <w:rPr>
          <w:rFonts w:cs="Arial"/>
          <w:color w:val="000000"/>
        </w:rPr>
        <w:t>W</w:t>
      </w:r>
      <w:r w:rsidR="00307529">
        <w:rPr>
          <w:rFonts w:cs="Arial"/>
          <w:color w:val="000000"/>
        </w:rPr>
        <w:t xml:space="preserve"> ofercie </w:t>
      </w:r>
      <w:r w:rsidRPr="00747A36">
        <w:rPr>
          <w:rFonts w:cs="Arial"/>
          <w:color w:val="000000"/>
        </w:rPr>
        <w:t>Wykonawca ma obowiązek:</w:t>
      </w:r>
    </w:p>
    <w:p w14:paraId="35140DD4" w14:textId="77777777" w:rsidR="00B82FA5" w:rsidRPr="00756F19" w:rsidRDefault="00B82FA5" w:rsidP="002B64B3">
      <w:pPr>
        <w:pStyle w:val="Akapitzlist"/>
        <w:numPr>
          <w:ilvl w:val="0"/>
          <w:numId w:val="44"/>
        </w:numPr>
        <w:shd w:val="clear" w:color="auto" w:fill="FFFFFF"/>
        <w:tabs>
          <w:tab w:val="left" w:pos="851"/>
        </w:tabs>
        <w:spacing w:before="72" w:after="72"/>
        <w:ind w:left="2552" w:hanging="425"/>
        <w:jc w:val="both"/>
        <w:rPr>
          <w:rFonts w:cs="Arial"/>
          <w:color w:val="000000"/>
        </w:rPr>
      </w:pPr>
      <w:r w:rsidRPr="00756F19">
        <w:rPr>
          <w:rFonts w:cs="Arial"/>
          <w:color w:val="000000"/>
        </w:rPr>
        <w:t>poinformowania Zamawiającego, że wybór jego oferty będzie prowadził do powstania u Zamawiającego obowiązku podatkowego;</w:t>
      </w:r>
    </w:p>
    <w:p w14:paraId="5D6340C6" w14:textId="77777777" w:rsidR="00B82FA5" w:rsidRPr="00756F19" w:rsidRDefault="00B82FA5" w:rsidP="002B64B3">
      <w:pPr>
        <w:pStyle w:val="Akapitzlist"/>
        <w:numPr>
          <w:ilvl w:val="0"/>
          <w:numId w:val="44"/>
        </w:numPr>
        <w:shd w:val="clear" w:color="auto" w:fill="FFFFFF"/>
        <w:tabs>
          <w:tab w:val="left" w:pos="851"/>
        </w:tabs>
        <w:spacing w:before="72" w:after="72"/>
        <w:ind w:left="2552" w:hanging="425"/>
        <w:jc w:val="both"/>
        <w:rPr>
          <w:rFonts w:cs="Arial"/>
          <w:color w:val="000000"/>
        </w:rPr>
      </w:pPr>
      <w:r w:rsidRPr="00756F19">
        <w:rPr>
          <w:rFonts w:cs="Arial"/>
          <w:color w:val="000000"/>
        </w:rPr>
        <w:t>wskazania nazwy (rodzaju) towaru lub usługi, których dostawa lub świadczenie będą prowadziły do powstania obowiązku podatkowego;</w:t>
      </w:r>
    </w:p>
    <w:p w14:paraId="43B8E610" w14:textId="77777777" w:rsidR="00B82FA5" w:rsidRPr="00756F19" w:rsidRDefault="00B82FA5" w:rsidP="002B64B3">
      <w:pPr>
        <w:pStyle w:val="Akapitzlist"/>
        <w:numPr>
          <w:ilvl w:val="0"/>
          <w:numId w:val="44"/>
        </w:numPr>
        <w:shd w:val="clear" w:color="auto" w:fill="FFFFFF"/>
        <w:tabs>
          <w:tab w:val="left" w:pos="851"/>
        </w:tabs>
        <w:spacing w:before="72" w:after="72"/>
        <w:ind w:left="2552" w:hanging="425"/>
        <w:jc w:val="both"/>
        <w:rPr>
          <w:rFonts w:cs="Arial"/>
          <w:color w:val="000000"/>
        </w:rPr>
      </w:pPr>
      <w:r w:rsidRPr="00756F19">
        <w:rPr>
          <w:rFonts w:cs="Arial"/>
          <w:color w:val="000000"/>
        </w:rPr>
        <w:t>wskazania wartości towaru lub usługi objętego obowiązkiem podatkowym zamawiającego, bez kwoty podatku;</w:t>
      </w:r>
    </w:p>
    <w:p w14:paraId="275ED080" w14:textId="77777777" w:rsidR="00B82FA5" w:rsidRPr="00756F19" w:rsidRDefault="00B82FA5" w:rsidP="002B64B3">
      <w:pPr>
        <w:pStyle w:val="Akapitzlist"/>
        <w:numPr>
          <w:ilvl w:val="0"/>
          <w:numId w:val="44"/>
        </w:numPr>
        <w:shd w:val="clear" w:color="auto" w:fill="FFFFFF"/>
        <w:tabs>
          <w:tab w:val="left" w:pos="851"/>
        </w:tabs>
        <w:spacing w:before="72" w:after="72"/>
        <w:ind w:left="2552" w:hanging="425"/>
        <w:jc w:val="both"/>
        <w:rPr>
          <w:rFonts w:cs="Arial"/>
          <w:color w:val="000000"/>
        </w:rPr>
      </w:pPr>
      <w:r w:rsidRPr="00756F19">
        <w:rPr>
          <w:rFonts w:cs="Arial"/>
          <w:color w:val="000000"/>
        </w:rPr>
        <w:t>wskazania stawki podatku od towarów i usług, która zgodnie z wiedzą Wykonawcy, będzie miała zastosowanie.</w:t>
      </w:r>
    </w:p>
    <w:p w14:paraId="7B718C6C" w14:textId="77777777" w:rsidR="00307529" w:rsidRDefault="00B82FA5" w:rsidP="002B64B3">
      <w:pPr>
        <w:pStyle w:val="Kolorowalistaakcent11"/>
        <w:widowControl w:val="0"/>
        <w:numPr>
          <w:ilvl w:val="1"/>
          <w:numId w:val="33"/>
        </w:numPr>
        <w:autoSpaceDE w:val="0"/>
        <w:autoSpaceDN w:val="0"/>
        <w:adjustRightInd w:val="0"/>
        <w:spacing w:before="0" w:after="0" w:line="276" w:lineRule="auto"/>
        <w:ind w:left="1418" w:hanging="709"/>
        <w:rPr>
          <w:rFonts w:ascii="Arial" w:hAnsi="Arial" w:cs="Arial"/>
          <w:sz w:val="22"/>
          <w:szCs w:val="22"/>
        </w:rPr>
      </w:pPr>
      <w:r w:rsidRPr="00756F19">
        <w:rPr>
          <w:rFonts w:ascii="Arial" w:hAnsi="Arial" w:cs="Arial"/>
          <w:sz w:val="22"/>
          <w:szCs w:val="22"/>
        </w:rPr>
        <w:t>W Formularzu oferty Wykonawca podaje cen</w:t>
      </w:r>
      <w:r w:rsidRPr="00756F19">
        <w:rPr>
          <w:rFonts w:ascii="Arial" w:eastAsia="TimesNewRoman" w:hAnsi="Arial" w:cs="Arial"/>
          <w:sz w:val="22"/>
          <w:szCs w:val="22"/>
        </w:rPr>
        <w:t>ę</w:t>
      </w:r>
      <w:r w:rsidRPr="00756F19">
        <w:rPr>
          <w:rFonts w:ascii="Arial" w:hAnsi="Arial" w:cs="Arial"/>
          <w:sz w:val="22"/>
          <w:szCs w:val="22"/>
        </w:rPr>
        <w:t>, z dokładno</w:t>
      </w:r>
      <w:r w:rsidRPr="00756F19">
        <w:rPr>
          <w:rFonts w:ascii="Arial" w:eastAsia="TimesNewRoman" w:hAnsi="Arial" w:cs="Arial"/>
          <w:sz w:val="22"/>
          <w:szCs w:val="22"/>
        </w:rPr>
        <w:t>ś</w:t>
      </w:r>
      <w:r w:rsidRPr="00756F19">
        <w:rPr>
          <w:rFonts w:ascii="Arial" w:hAnsi="Arial" w:cs="Arial"/>
          <w:sz w:val="22"/>
          <w:szCs w:val="22"/>
        </w:rPr>
        <w:t>ci</w:t>
      </w:r>
      <w:r w:rsidRPr="00756F19">
        <w:rPr>
          <w:rFonts w:ascii="Arial" w:eastAsia="TimesNewRoman" w:hAnsi="Arial" w:cs="Arial"/>
          <w:sz w:val="22"/>
          <w:szCs w:val="22"/>
        </w:rPr>
        <w:t xml:space="preserve">ą </w:t>
      </w:r>
      <w:r w:rsidRPr="00756F19">
        <w:rPr>
          <w:rFonts w:ascii="Arial" w:hAnsi="Arial" w:cs="Arial"/>
          <w:sz w:val="22"/>
          <w:szCs w:val="22"/>
        </w:rPr>
        <w:t>do dwóch miejsc po przecinku w rozumieniu art. 3 ust. 1 pkt 1 i ust. 2 ustawy z dnia 9 maja 2014r. o informowaniu o cenach towarów i usług oraz ustawy z dnia 7 lipca 1994 r. o denominacji złotego, za któr</w:t>
      </w:r>
      <w:r w:rsidRPr="00756F19">
        <w:rPr>
          <w:rFonts w:ascii="Arial" w:eastAsia="TimesNewRoman" w:hAnsi="Arial" w:cs="Arial"/>
          <w:sz w:val="22"/>
          <w:szCs w:val="22"/>
        </w:rPr>
        <w:t xml:space="preserve">ą </w:t>
      </w:r>
      <w:r w:rsidRPr="00756F19">
        <w:rPr>
          <w:rFonts w:ascii="Arial" w:hAnsi="Arial" w:cs="Arial"/>
          <w:sz w:val="22"/>
          <w:szCs w:val="22"/>
        </w:rPr>
        <w:t>podejmuje si</w:t>
      </w:r>
      <w:r w:rsidRPr="00756F19">
        <w:rPr>
          <w:rFonts w:ascii="Arial" w:eastAsia="TimesNewRoman" w:hAnsi="Arial" w:cs="Arial"/>
          <w:sz w:val="22"/>
          <w:szCs w:val="22"/>
        </w:rPr>
        <w:t xml:space="preserve">ę </w:t>
      </w:r>
      <w:r w:rsidRPr="00756F19">
        <w:rPr>
          <w:rFonts w:ascii="Arial" w:hAnsi="Arial" w:cs="Arial"/>
          <w:sz w:val="22"/>
          <w:szCs w:val="22"/>
        </w:rPr>
        <w:t>zrealizowa</w:t>
      </w:r>
      <w:r w:rsidRPr="00756F19">
        <w:rPr>
          <w:rFonts w:ascii="Arial" w:eastAsia="TimesNewRoman" w:hAnsi="Arial" w:cs="Arial"/>
          <w:sz w:val="22"/>
          <w:szCs w:val="22"/>
        </w:rPr>
        <w:t xml:space="preserve">ć </w:t>
      </w:r>
      <w:r w:rsidRPr="00756F19">
        <w:rPr>
          <w:rFonts w:ascii="Arial" w:hAnsi="Arial" w:cs="Arial"/>
          <w:sz w:val="22"/>
          <w:szCs w:val="22"/>
        </w:rPr>
        <w:t xml:space="preserve">przedmiot zamówienia. </w:t>
      </w:r>
    </w:p>
    <w:p w14:paraId="4E2507D7" w14:textId="77777777" w:rsidR="00B36370" w:rsidRPr="00307529" w:rsidRDefault="00001523" w:rsidP="002B64B3">
      <w:pPr>
        <w:pStyle w:val="Kolorowalistaakcent11"/>
        <w:widowControl w:val="0"/>
        <w:numPr>
          <w:ilvl w:val="1"/>
          <w:numId w:val="33"/>
        </w:numPr>
        <w:autoSpaceDE w:val="0"/>
        <w:autoSpaceDN w:val="0"/>
        <w:adjustRightInd w:val="0"/>
        <w:spacing w:before="0" w:after="0" w:line="276" w:lineRule="auto"/>
        <w:ind w:left="1418" w:hanging="709"/>
        <w:rPr>
          <w:rFonts w:ascii="Arial" w:hAnsi="Arial" w:cs="Arial"/>
          <w:sz w:val="22"/>
          <w:szCs w:val="22"/>
        </w:rPr>
      </w:pPr>
      <w:r>
        <w:rPr>
          <w:rFonts w:ascii="Arial" w:hAnsi="Arial" w:cs="Arial"/>
          <w:sz w:val="22"/>
          <w:szCs w:val="22"/>
        </w:rPr>
        <w:t>Wynagrodzenie będzie płatne zgodnie z Projektem umowy</w:t>
      </w:r>
      <w:r w:rsidR="00F66097">
        <w:rPr>
          <w:rFonts w:ascii="Arial" w:hAnsi="Arial" w:cs="Arial"/>
          <w:sz w:val="22"/>
          <w:szCs w:val="22"/>
        </w:rPr>
        <w:t xml:space="preserve">- </w:t>
      </w:r>
      <w:r w:rsidR="00345756" w:rsidRPr="00541C5F">
        <w:rPr>
          <w:rFonts w:ascii="Arial" w:hAnsi="Arial" w:cs="Arial"/>
          <w:b/>
          <w:sz w:val="22"/>
          <w:szCs w:val="22"/>
        </w:rPr>
        <w:t xml:space="preserve">Załącznik Nr </w:t>
      </w:r>
      <w:r w:rsidRPr="00541C5F">
        <w:rPr>
          <w:rFonts w:ascii="Arial" w:hAnsi="Arial" w:cs="Arial"/>
          <w:b/>
          <w:sz w:val="22"/>
          <w:szCs w:val="22"/>
        </w:rPr>
        <w:t>8</w:t>
      </w:r>
    </w:p>
    <w:p w14:paraId="7DAA9FA3" w14:textId="77777777" w:rsidR="00B36370" w:rsidRDefault="00B36370" w:rsidP="00756F19">
      <w:pPr>
        <w:widowControl w:val="0"/>
        <w:shd w:val="clear" w:color="auto" w:fill="FFFFFF"/>
        <w:autoSpaceDE w:val="0"/>
        <w:autoSpaceDN w:val="0"/>
        <w:adjustRightInd w:val="0"/>
        <w:jc w:val="both"/>
        <w:outlineLvl w:val="3"/>
        <w:rPr>
          <w:rFonts w:eastAsia="TimesNewRoman" w:cs="Arial"/>
          <w:b/>
        </w:rPr>
      </w:pPr>
    </w:p>
    <w:p w14:paraId="15BB3CEF" w14:textId="77777777" w:rsidR="00D80B86" w:rsidRPr="00756F19" w:rsidRDefault="00756F19" w:rsidP="00756F19">
      <w:pPr>
        <w:widowControl w:val="0"/>
        <w:shd w:val="clear" w:color="auto" w:fill="FFFFFF"/>
        <w:autoSpaceDE w:val="0"/>
        <w:autoSpaceDN w:val="0"/>
        <w:adjustRightInd w:val="0"/>
        <w:jc w:val="both"/>
        <w:outlineLvl w:val="3"/>
        <w:rPr>
          <w:rFonts w:eastAsia="TimesNewRoman" w:cs="Arial"/>
          <w:b/>
        </w:rPr>
      </w:pPr>
      <w:r w:rsidRPr="00756F19">
        <w:rPr>
          <w:rFonts w:eastAsia="TimesNewRoman" w:cs="Arial"/>
          <w:b/>
        </w:rPr>
        <w:t xml:space="preserve">18. </w:t>
      </w:r>
      <w:r w:rsidR="00C303B1" w:rsidRPr="00756F19">
        <w:rPr>
          <w:rFonts w:cs="Arial"/>
          <w:b/>
        </w:rPr>
        <w:t>OPIS KRYTERIÓW OCENY OFERT, WRAZ Z PODANIEM WAG TYCH KRYTERIÓW I SPOSOBU OCENY OFERT</w:t>
      </w:r>
    </w:p>
    <w:p w14:paraId="4B1D5518" w14:textId="77777777" w:rsidR="00B36370" w:rsidRDefault="00B36370" w:rsidP="002B64B3">
      <w:pPr>
        <w:pStyle w:val="Akapitzlist"/>
        <w:numPr>
          <w:ilvl w:val="1"/>
          <w:numId w:val="50"/>
        </w:numPr>
        <w:ind w:left="1418" w:hanging="709"/>
      </w:pPr>
      <w:r w:rsidRPr="00DB5290">
        <w:t>Kryteriami oceny ofert są:</w:t>
      </w:r>
    </w:p>
    <w:p w14:paraId="3F56635E" w14:textId="77777777" w:rsidR="00B36370" w:rsidRDefault="00B36370" w:rsidP="00B36370">
      <w:pPr>
        <w:ind w:left="284"/>
      </w:pPr>
    </w:p>
    <w:p w14:paraId="702EEB55" w14:textId="77777777" w:rsidR="00B36370" w:rsidRPr="00FA6CD6" w:rsidRDefault="00B36370" w:rsidP="002B64B3">
      <w:pPr>
        <w:pStyle w:val="Akapitzlist"/>
        <w:numPr>
          <w:ilvl w:val="2"/>
          <w:numId w:val="50"/>
        </w:numPr>
      </w:pPr>
      <w:r w:rsidRPr="00B36370">
        <w:rPr>
          <w:b/>
        </w:rPr>
        <w:t>Cena - 60% znaczenia</w:t>
      </w:r>
    </w:p>
    <w:p w14:paraId="53070215" w14:textId="77777777" w:rsidR="00B36370" w:rsidRDefault="00B36370" w:rsidP="00B36370">
      <w:pPr>
        <w:ind w:left="851"/>
      </w:pPr>
    </w:p>
    <w:p w14:paraId="4EE7B02D" w14:textId="77777777" w:rsidR="00B36370" w:rsidRPr="00DB5290" w:rsidRDefault="00B36370" w:rsidP="00B36370">
      <w:pPr>
        <w:spacing w:line="240" w:lineRule="auto"/>
        <w:ind w:left="1560"/>
      </w:pPr>
      <w:r w:rsidRPr="00DB5290">
        <w:lastRenderedPageBreak/>
        <w:t xml:space="preserve">W kryterium „Cena” oferta otrzyma zaokrągloną do dwóch miejsc po przecinku ilość punktów wynikającą z działania </w:t>
      </w:r>
    </w:p>
    <w:p w14:paraId="295E924E" w14:textId="77777777" w:rsidR="00B36370" w:rsidRPr="00DB5290" w:rsidRDefault="00B36370" w:rsidP="00B36370">
      <w:pPr>
        <w:spacing w:line="240" w:lineRule="auto"/>
        <w:ind w:left="1560"/>
        <w:rPr>
          <w:rFonts w:eastAsia="Calibri"/>
        </w:rPr>
      </w:pPr>
    </w:p>
    <w:p w14:paraId="2C1F79A7" w14:textId="77777777" w:rsidR="00B36370" w:rsidRPr="00086979" w:rsidRDefault="00B36370" w:rsidP="00B36370">
      <w:pPr>
        <w:tabs>
          <w:tab w:val="center" w:pos="4380"/>
          <w:tab w:val="center" w:pos="4810"/>
          <w:tab w:val="center" w:pos="5123"/>
          <w:tab w:val="center" w:pos="5625"/>
        </w:tabs>
        <w:spacing w:line="240" w:lineRule="auto"/>
        <w:ind w:left="1560"/>
        <w:jc w:val="center"/>
        <w:rPr>
          <w:b/>
        </w:rPr>
      </w:pPr>
      <w:r w:rsidRPr="00560338">
        <w:rPr>
          <w:rFonts w:eastAsia="Calibri"/>
          <w:b/>
        </w:rPr>
        <w:t>P</w:t>
      </w:r>
      <w:r>
        <w:rPr>
          <w:rFonts w:eastAsia="Calibri"/>
          <w:b/>
          <w:vertAlign w:val="subscript"/>
        </w:rPr>
        <w:t>C</w:t>
      </w:r>
      <w:r w:rsidRPr="00560338">
        <w:rPr>
          <w:rFonts w:eastAsia="Calibri"/>
          <w:b/>
        </w:rPr>
        <w:t>= W</w:t>
      </w:r>
      <w:r>
        <w:rPr>
          <w:rFonts w:eastAsia="Calibri"/>
          <w:b/>
          <w:vertAlign w:val="subscript"/>
        </w:rPr>
        <w:t>C</w:t>
      </w:r>
      <w:r w:rsidRPr="00560338">
        <w:rPr>
          <w:rFonts w:eastAsia="Calibri"/>
          <w:b/>
        </w:rPr>
        <w:t xml:space="preserve"> x </w:t>
      </w:r>
      <w:proofErr w:type="spellStart"/>
      <w:r w:rsidRPr="00560338">
        <w:rPr>
          <w:rFonts w:eastAsia="Calibri"/>
          <w:b/>
        </w:rPr>
        <w:t>P</w:t>
      </w:r>
      <w:r>
        <w:rPr>
          <w:rFonts w:eastAsia="Calibri"/>
          <w:b/>
          <w:vertAlign w:val="subscript"/>
        </w:rPr>
        <w:t>C</w:t>
      </w:r>
      <w:r w:rsidRPr="00560338">
        <w:rPr>
          <w:rFonts w:eastAsia="Calibri"/>
          <w:b/>
          <w:vertAlign w:val="subscript"/>
        </w:rPr>
        <w:t>min</w:t>
      </w:r>
      <w:proofErr w:type="spellEnd"/>
      <w:r w:rsidRPr="00560338">
        <w:rPr>
          <w:rFonts w:eastAsia="Calibri"/>
          <w:b/>
        </w:rPr>
        <w:t xml:space="preserve"> / </w:t>
      </w:r>
      <w:proofErr w:type="spellStart"/>
      <w:r w:rsidRPr="00560338">
        <w:rPr>
          <w:rFonts w:eastAsia="Calibri"/>
          <w:b/>
        </w:rPr>
        <w:t>P</w:t>
      </w:r>
      <w:r>
        <w:rPr>
          <w:rFonts w:eastAsia="Calibri"/>
          <w:b/>
          <w:vertAlign w:val="subscript"/>
        </w:rPr>
        <w:t>C</w:t>
      </w:r>
      <w:r w:rsidRPr="00560338">
        <w:rPr>
          <w:rFonts w:eastAsia="Calibri"/>
          <w:b/>
          <w:vertAlign w:val="subscript"/>
        </w:rPr>
        <w:t>i</w:t>
      </w:r>
      <w:proofErr w:type="spellEnd"/>
      <w:r w:rsidRPr="00560338">
        <w:rPr>
          <w:rFonts w:eastAsia="Calibri"/>
          <w:b/>
        </w:rPr>
        <w:t xml:space="preserve"> x 100</w:t>
      </w:r>
    </w:p>
    <w:p w14:paraId="4E8AC1CD" w14:textId="77777777" w:rsidR="00B36370" w:rsidRDefault="00B36370" w:rsidP="00B36370">
      <w:pPr>
        <w:spacing w:line="240" w:lineRule="auto"/>
        <w:ind w:left="1560"/>
      </w:pPr>
      <w:r w:rsidRPr="00DB5290">
        <w:t>gdzie:</w:t>
      </w:r>
    </w:p>
    <w:p w14:paraId="3C39AFE9" w14:textId="77777777" w:rsidR="00B36370" w:rsidRPr="00DB5290" w:rsidRDefault="00B36370" w:rsidP="00B36370">
      <w:pPr>
        <w:spacing w:line="240" w:lineRule="auto"/>
        <w:ind w:left="1560"/>
      </w:pPr>
    </w:p>
    <w:p w14:paraId="0C1E60B4" w14:textId="77777777" w:rsidR="00B36370" w:rsidRPr="00DB5290" w:rsidRDefault="00B36370" w:rsidP="00B36370">
      <w:pPr>
        <w:spacing w:line="240" w:lineRule="auto"/>
        <w:ind w:left="1560"/>
      </w:pPr>
      <w:r w:rsidRPr="00DB5290">
        <w:t>P</w:t>
      </w:r>
      <w:r w:rsidRPr="00DB5290">
        <w:rPr>
          <w:vertAlign w:val="subscript"/>
        </w:rPr>
        <w:t>C</w:t>
      </w:r>
      <w:r w:rsidRPr="00DB5290">
        <w:t xml:space="preserve"> – liczba punktów przyznanych ocenianej ofercie w kryterium „Cena” </w:t>
      </w:r>
    </w:p>
    <w:p w14:paraId="047091D1" w14:textId="77777777" w:rsidR="00B36370" w:rsidRPr="00DB5290" w:rsidRDefault="00B36370" w:rsidP="00B36370">
      <w:pPr>
        <w:spacing w:line="240" w:lineRule="auto"/>
        <w:ind w:left="1560"/>
      </w:pPr>
      <w:r w:rsidRPr="00DB5290">
        <w:t>W</w:t>
      </w:r>
      <w:r>
        <w:rPr>
          <w:vertAlign w:val="subscript"/>
        </w:rPr>
        <w:t>C</w:t>
      </w:r>
      <w:r w:rsidRPr="00DB5290">
        <w:t xml:space="preserve"> – waga dla kryterium „Cena” (0,6) </w:t>
      </w:r>
    </w:p>
    <w:p w14:paraId="6D96A9C8" w14:textId="77777777" w:rsidR="00B36370" w:rsidRDefault="00B36370" w:rsidP="00B36370">
      <w:pPr>
        <w:ind w:left="2268" w:hanging="708"/>
      </w:pPr>
      <w:proofErr w:type="spellStart"/>
      <w:r w:rsidRPr="00DB5290">
        <w:t>P</w:t>
      </w:r>
      <w:r>
        <w:rPr>
          <w:vertAlign w:val="subscript"/>
        </w:rPr>
        <w:t>C</w:t>
      </w:r>
      <w:r w:rsidRPr="00DB5290">
        <w:rPr>
          <w:vertAlign w:val="subscript"/>
        </w:rPr>
        <w:t>min</w:t>
      </w:r>
      <w:proofErr w:type="spellEnd"/>
      <w:r w:rsidRPr="00DB5290">
        <w:t xml:space="preserve"> – najniższa cena brutto spośród wszystkich ważnych i nieodrzuconych ofert </w:t>
      </w:r>
    </w:p>
    <w:p w14:paraId="47FC59F6" w14:textId="77777777" w:rsidR="00B36370" w:rsidRDefault="00B36370" w:rsidP="00B36370">
      <w:pPr>
        <w:ind w:left="1560"/>
      </w:pPr>
      <w:proofErr w:type="spellStart"/>
      <w:r w:rsidRPr="00DB5290">
        <w:t>P</w:t>
      </w:r>
      <w:r w:rsidRPr="00DB5290">
        <w:rPr>
          <w:vertAlign w:val="subscript"/>
        </w:rPr>
        <w:t>Ci</w:t>
      </w:r>
      <w:proofErr w:type="spellEnd"/>
      <w:r w:rsidRPr="00DB5290">
        <w:t>– cena brutto zawarta w ocenianej ofercie</w:t>
      </w:r>
    </w:p>
    <w:p w14:paraId="37141965" w14:textId="77777777" w:rsidR="00B36370" w:rsidRDefault="00B36370" w:rsidP="00B36370"/>
    <w:p w14:paraId="191F082B" w14:textId="77777777" w:rsidR="00B36370" w:rsidRPr="00553E8D" w:rsidRDefault="00B36370" w:rsidP="002B64B3">
      <w:pPr>
        <w:pStyle w:val="Akapitzlist"/>
        <w:numPr>
          <w:ilvl w:val="2"/>
          <w:numId w:val="50"/>
        </w:numPr>
        <w:ind w:left="1985" w:hanging="709"/>
      </w:pPr>
      <w:r w:rsidRPr="007047AD">
        <w:rPr>
          <w:b/>
        </w:rPr>
        <w:t xml:space="preserve">Okres gwarancji i rękojmi – </w:t>
      </w:r>
      <w:r>
        <w:rPr>
          <w:b/>
        </w:rPr>
        <w:t>40</w:t>
      </w:r>
      <w:r w:rsidRPr="007047AD">
        <w:rPr>
          <w:b/>
        </w:rPr>
        <w:t>% znaczenia</w:t>
      </w:r>
    </w:p>
    <w:p w14:paraId="5689103E" w14:textId="77777777" w:rsidR="00B36370" w:rsidRDefault="00B36370" w:rsidP="00B36370">
      <w:pPr>
        <w:pStyle w:val="Akapitzlist"/>
        <w:ind w:left="1560"/>
        <w:rPr>
          <w:b/>
        </w:rPr>
      </w:pPr>
    </w:p>
    <w:p w14:paraId="63410452" w14:textId="1322E75C" w:rsidR="00B36370" w:rsidRPr="00553E8D" w:rsidRDefault="00B36370" w:rsidP="00B36370">
      <w:pPr>
        <w:pStyle w:val="Akapitzlist"/>
        <w:spacing w:line="360" w:lineRule="auto"/>
        <w:ind w:left="1559"/>
      </w:pPr>
      <w:r w:rsidRPr="00553E8D">
        <w:t xml:space="preserve">- minimalny okres gwarancji wynoszący </w:t>
      </w:r>
      <w:r w:rsidR="0039445B">
        <w:t>60</w:t>
      </w:r>
      <w:r w:rsidRPr="00553E8D">
        <w:t xml:space="preserve"> miesięcy: </w:t>
      </w:r>
      <w:r w:rsidRPr="00553E8D">
        <w:rPr>
          <w:b/>
        </w:rPr>
        <w:t>0 pkt.</w:t>
      </w:r>
    </w:p>
    <w:p w14:paraId="504FA9E9" w14:textId="7F67758A" w:rsidR="00B36370" w:rsidRPr="00553E8D" w:rsidRDefault="00B36370" w:rsidP="00B36370">
      <w:pPr>
        <w:pStyle w:val="Akapitzlist"/>
        <w:spacing w:line="360" w:lineRule="auto"/>
        <w:ind w:left="1559"/>
      </w:pPr>
      <w:r w:rsidRPr="00553E8D">
        <w:t xml:space="preserve">- okres gwarancji do </w:t>
      </w:r>
      <w:r w:rsidR="0039445B">
        <w:t>72</w:t>
      </w:r>
      <w:r w:rsidRPr="00553E8D">
        <w:t xml:space="preserve"> miesięcy: </w:t>
      </w:r>
      <w:r>
        <w:rPr>
          <w:b/>
        </w:rPr>
        <w:t>20</w:t>
      </w:r>
      <w:r w:rsidRPr="00553E8D">
        <w:rPr>
          <w:b/>
        </w:rPr>
        <w:t xml:space="preserve"> pkt.</w:t>
      </w:r>
    </w:p>
    <w:p w14:paraId="1B362D9B" w14:textId="5EA1F90E" w:rsidR="00B36370" w:rsidRPr="00553E8D" w:rsidRDefault="00B36370" w:rsidP="00B36370">
      <w:pPr>
        <w:pStyle w:val="Akapitzlist"/>
        <w:spacing w:line="360" w:lineRule="auto"/>
        <w:ind w:left="1559"/>
      </w:pPr>
      <w:r w:rsidRPr="00553E8D">
        <w:t xml:space="preserve">- okres gwarancji do </w:t>
      </w:r>
      <w:r w:rsidR="0039445B">
        <w:t>84</w:t>
      </w:r>
      <w:r w:rsidRPr="00553E8D">
        <w:t xml:space="preserve"> miesięcy: </w:t>
      </w:r>
      <w:r>
        <w:rPr>
          <w:b/>
        </w:rPr>
        <w:t>40</w:t>
      </w:r>
      <w:r w:rsidRPr="00553E8D">
        <w:rPr>
          <w:b/>
        </w:rPr>
        <w:t xml:space="preserve"> pkt</w:t>
      </w:r>
    </w:p>
    <w:p w14:paraId="0880649C" w14:textId="77777777" w:rsidR="00B36370" w:rsidRDefault="00B36370" w:rsidP="00B36370"/>
    <w:p w14:paraId="40A06B38" w14:textId="77777777" w:rsidR="00B36370" w:rsidRPr="00560338" w:rsidRDefault="00B36370" w:rsidP="00B36370">
      <w:pPr>
        <w:tabs>
          <w:tab w:val="center" w:pos="3896"/>
          <w:tab w:val="center" w:pos="4955"/>
        </w:tabs>
        <w:spacing w:line="240" w:lineRule="auto"/>
        <w:ind w:left="1560"/>
        <w:jc w:val="center"/>
        <w:rPr>
          <w:b/>
        </w:rPr>
      </w:pPr>
      <w:r w:rsidRPr="00560338">
        <w:rPr>
          <w:rFonts w:eastAsia="Calibri"/>
          <w:b/>
        </w:rPr>
        <w:t>P</w:t>
      </w:r>
      <w:r>
        <w:rPr>
          <w:rFonts w:eastAsia="Calibri"/>
          <w:b/>
          <w:vertAlign w:val="subscript"/>
        </w:rPr>
        <w:t>G</w:t>
      </w:r>
      <w:r w:rsidRPr="00560338">
        <w:rPr>
          <w:rFonts w:eastAsia="Calibri"/>
          <w:b/>
        </w:rPr>
        <w:t xml:space="preserve"> = W</w:t>
      </w:r>
      <w:r>
        <w:rPr>
          <w:rFonts w:eastAsia="Calibri"/>
          <w:b/>
          <w:vertAlign w:val="subscript"/>
        </w:rPr>
        <w:t>G</w:t>
      </w:r>
      <w:r w:rsidRPr="00560338">
        <w:rPr>
          <w:rFonts w:eastAsia="Calibri"/>
          <w:b/>
        </w:rPr>
        <w:t xml:space="preserve"> x </w:t>
      </w:r>
      <w:proofErr w:type="spellStart"/>
      <w:r w:rsidRPr="00560338">
        <w:rPr>
          <w:rFonts w:eastAsia="Calibri"/>
          <w:b/>
        </w:rPr>
        <w:t>P</w:t>
      </w:r>
      <w:r>
        <w:rPr>
          <w:rFonts w:eastAsia="Calibri"/>
          <w:b/>
          <w:vertAlign w:val="subscript"/>
        </w:rPr>
        <w:t>G</w:t>
      </w:r>
      <w:r w:rsidRPr="00560338">
        <w:rPr>
          <w:rFonts w:eastAsia="Calibri"/>
          <w:b/>
          <w:vertAlign w:val="subscript"/>
        </w:rPr>
        <w:t>i</w:t>
      </w:r>
      <w:proofErr w:type="spellEnd"/>
      <w:r w:rsidRPr="00560338">
        <w:rPr>
          <w:rFonts w:eastAsia="Calibri"/>
          <w:b/>
        </w:rPr>
        <w:t xml:space="preserve">/ </w:t>
      </w:r>
      <w:proofErr w:type="spellStart"/>
      <w:r w:rsidRPr="00560338">
        <w:rPr>
          <w:rFonts w:eastAsia="Calibri"/>
          <w:b/>
        </w:rPr>
        <w:t>P</w:t>
      </w:r>
      <w:r>
        <w:rPr>
          <w:rFonts w:eastAsia="Calibri"/>
          <w:b/>
          <w:vertAlign w:val="subscript"/>
        </w:rPr>
        <w:t>G</w:t>
      </w:r>
      <w:r w:rsidRPr="00560338">
        <w:rPr>
          <w:rFonts w:eastAsia="Calibri"/>
          <w:b/>
          <w:vertAlign w:val="subscript"/>
        </w:rPr>
        <w:t>max</w:t>
      </w:r>
      <w:r w:rsidRPr="00560338">
        <w:rPr>
          <w:rFonts w:eastAsia="Calibri"/>
          <w:b/>
        </w:rPr>
        <w:t>x</w:t>
      </w:r>
      <w:proofErr w:type="spellEnd"/>
      <w:r w:rsidRPr="00560338">
        <w:rPr>
          <w:rFonts w:eastAsia="Calibri"/>
          <w:b/>
        </w:rPr>
        <w:t xml:space="preserve"> 100</w:t>
      </w:r>
    </w:p>
    <w:p w14:paraId="653E262C" w14:textId="77777777" w:rsidR="00B36370" w:rsidRPr="00DB5290" w:rsidRDefault="00B36370" w:rsidP="00B36370">
      <w:pPr>
        <w:spacing w:line="240" w:lineRule="auto"/>
        <w:ind w:left="1560"/>
      </w:pPr>
      <w:r w:rsidRPr="00DB5290">
        <w:t xml:space="preserve">gdzie: </w:t>
      </w:r>
    </w:p>
    <w:p w14:paraId="1C4B563B" w14:textId="77777777" w:rsidR="00B36370" w:rsidRPr="00DB5290" w:rsidRDefault="00B36370" w:rsidP="00B36370">
      <w:pPr>
        <w:spacing w:line="240" w:lineRule="auto"/>
        <w:ind w:left="1277"/>
      </w:pPr>
    </w:p>
    <w:p w14:paraId="1137CCA9" w14:textId="77777777" w:rsidR="00B36370" w:rsidRPr="00DB5290" w:rsidRDefault="00B36370" w:rsidP="00B36370">
      <w:pPr>
        <w:spacing w:line="240" w:lineRule="auto"/>
        <w:ind w:left="2127" w:hanging="567"/>
      </w:pPr>
      <w:proofErr w:type="spellStart"/>
      <w:r w:rsidRPr="00DB5290">
        <w:t>P</w:t>
      </w:r>
      <w:r w:rsidRPr="00DB5290">
        <w:rPr>
          <w:vertAlign w:val="subscript"/>
        </w:rPr>
        <w:t>Gi</w:t>
      </w:r>
      <w:proofErr w:type="spellEnd"/>
      <w:r w:rsidRPr="00DB5290">
        <w:t xml:space="preserve"> – liczba punktów przyznanych ocenianej ofercie w kryterium „Okres gwarancji i rękojmi” </w:t>
      </w:r>
    </w:p>
    <w:p w14:paraId="24B31DDA" w14:textId="77777777" w:rsidR="00B36370" w:rsidRPr="00DB5290" w:rsidRDefault="00B36370" w:rsidP="00B36370">
      <w:pPr>
        <w:spacing w:line="240" w:lineRule="auto"/>
        <w:ind w:left="1560"/>
      </w:pPr>
      <w:r w:rsidRPr="00DB5290">
        <w:t>W</w:t>
      </w:r>
      <w:r>
        <w:rPr>
          <w:vertAlign w:val="subscript"/>
        </w:rPr>
        <w:t>G</w:t>
      </w:r>
      <w:r w:rsidRPr="00DB5290">
        <w:t xml:space="preserve"> – waga dla kryterium „Okres gwarancji i rękojmi” (0,4) </w:t>
      </w:r>
    </w:p>
    <w:p w14:paraId="068CFF5A" w14:textId="77777777" w:rsidR="00B36370" w:rsidRPr="00DB5290" w:rsidRDefault="00B36370" w:rsidP="00B36370">
      <w:pPr>
        <w:spacing w:line="240" w:lineRule="auto"/>
        <w:ind w:left="2268" w:hanging="708"/>
      </w:pPr>
      <w:proofErr w:type="spellStart"/>
      <w:r w:rsidRPr="00DB5290">
        <w:t>P</w:t>
      </w:r>
      <w:r w:rsidRPr="00DB5290">
        <w:rPr>
          <w:vertAlign w:val="subscript"/>
        </w:rPr>
        <w:t>Gmax</w:t>
      </w:r>
      <w:proofErr w:type="spellEnd"/>
      <w:r w:rsidRPr="00DB5290">
        <w:t xml:space="preserve">– najdłuższy okres gwarancji ze wszystkich ważnych i nieodrzuconych ofert </w:t>
      </w:r>
    </w:p>
    <w:p w14:paraId="6A2CDA49" w14:textId="77777777" w:rsidR="00B36370" w:rsidRDefault="00B36370" w:rsidP="00B36370">
      <w:pPr>
        <w:ind w:left="2127" w:hanging="567"/>
        <w:jc w:val="both"/>
        <w:rPr>
          <w:b/>
        </w:rPr>
      </w:pPr>
      <w:proofErr w:type="spellStart"/>
      <w:r w:rsidRPr="00DB5290">
        <w:t>P</w:t>
      </w:r>
      <w:r w:rsidRPr="00DB5290">
        <w:rPr>
          <w:vertAlign w:val="subscript"/>
        </w:rPr>
        <w:t>Gi</w:t>
      </w:r>
      <w:proofErr w:type="spellEnd"/>
      <w:r w:rsidRPr="00DB5290">
        <w:t xml:space="preserve">– okres gwarancji i rękojmi w ocenianej ofercie </w:t>
      </w:r>
    </w:p>
    <w:p w14:paraId="55BF245F" w14:textId="77777777" w:rsidR="00B36370" w:rsidRDefault="00B36370" w:rsidP="00B36370">
      <w:pPr>
        <w:ind w:left="2127" w:hanging="567"/>
        <w:jc w:val="both"/>
        <w:rPr>
          <w:b/>
        </w:rPr>
      </w:pPr>
    </w:p>
    <w:p w14:paraId="20E32209" w14:textId="77777777" w:rsidR="00B36370" w:rsidRDefault="00B36370" w:rsidP="00B36370">
      <w:pPr>
        <w:ind w:left="2127" w:hanging="567"/>
        <w:jc w:val="both"/>
      </w:pPr>
      <w:r w:rsidRPr="00601096">
        <w:t xml:space="preserve">W toku oceny ofert Zamawiający zastosuje </w:t>
      </w:r>
      <w:r>
        <w:t>zaokrąglenie wszystkich wyników</w:t>
      </w:r>
    </w:p>
    <w:p w14:paraId="449D7EB9" w14:textId="77777777" w:rsidR="00B36370" w:rsidRDefault="00B36370" w:rsidP="00B36370">
      <w:pPr>
        <w:ind w:left="2127" w:hanging="567"/>
        <w:jc w:val="both"/>
      </w:pPr>
      <w:r w:rsidRPr="00601096">
        <w:t>do dwóch miejsc po przecinku</w:t>
      </w:r>
    </w:p>
    <w:p w14:paraId="691355AC" w14:textId="77777777" w:rsidR="00B36370" w:rsidRDefault="00B36370" w:rsidP="00B36370">
      <w:pPr>
        <w:jc w:val="both"/>
      </w:pPr>
    </w:p>
    <w:p w14:paraId="25CA98DA" w14:textId="77777777" w:rsidR="00B36370" w:rsidRDefault="00B36370" w:rsidP="002B64B3">
      <w:pPr>
        <w:pStyle w:val="Akapitzlist"/>
        <w:numPr>
          <w:ilvl w:val="1"/>
          <w:numId w:val="50"/>
        </w:numPr>
        <w:ind w:left="851" w:hanging="709"/>
        <w:jc w:val="both"/>
      </w:pPr>
      <w:r w:rsidRPr="00DB5290">
        <w:t>Łączna ilość punktów otrzymanych przez Wykonawcę będzie sumą iloczynów punktów przyznanych w poszczególnych kryteriach i wag danego kryterium.</w:t>
      </w:r>
    </w:p>
    <w:p w14:paraId="6856B637" w14:textId="77777777" w:rsidR="00B36370" w:rsidRDefault="00B36370" w:rsidP="00B36370">
      <w:pPr>
        <w:ind w:left="284"/>
        <w:jc w:val="both"/>
      </w:pPr>
    </w:p>
    <w:p w14:paraId="61993FB5" w14:textId="77777777" w:rsidR="00B36370" w:rsidRPr="00D1130C" w:rsidRDefault="00B36370" w:rsidP="00B36370">
      <w:pPr>
        <w:tabs>
          <w:tab w:val="center" w:pos="4757"/>
          <w:tab w:val="center" w:pos="5175"/>
          <w:tab w:val="center" w:pos="5472"/>
        </w:tabs>
        <w:spacing w:line="240" w:lineRule="auto"/>
        <w:ind w:left="851"/>
        <w:jc w:val="center"/>
        <w:rPr>
          <w:b/>
          <w:vertAlign w:val="subscript"/>
        </w:rPr>
      </w:pPr>
      <w:r w:rsidRPr="00DB5290">
        <w:rPr>
          <w:rFonts w:eastAsia="Calibri"/>
          <w:b/>
        </w:rPr>
        <w:t>P</w:t>
      </w:r>
      <w:r>
        <w:rPr>
          <w:rFonts w:eastAsia="Calibri"/>
          <w:b/>
          <w:vertAlign w:val="subscript"/>
        </w:rPr>
        <w:t>O</w:t>
      </w:r>
      <w:r w:rsidRPr="00DB5290">
        <w:rPr>
          <w:rFonts w:eastAsia="Calibri"/>
          <w:b/>
        </w:rPr>
        <w:t xml:space="preserve"> = P</w:t>
      </w:r>
      <w:r>
        <w:rPr>
          <w:rFonts w:eastAsia="Calibri"/>
          <w:b/>
          <w:vertAlign w:val="subscript"/>
        </w:rPr>
        <w:t>C</w:t>
      </w:r>
      <w:r w:rsidRPr="00DB5290">
        <w:rPr>
          <w:rFonts w:eastAsia="Calibri"/>
          <w:b/>
        </w:rPr>
        <w:t xml:space="preserve"> + P</w:t>
      </w:r>
      <w:r>
        <w:rPr>
          <w:rFonts w:eastAsia="Calibri"/>
          <w:b/>
          <w:vertAlign w:val="subscript"/>
        </w:rPr>
        <w:t>G</w:t>
      </w:r>
    </w:p>
    <w:p w14:paraId="4F2DF9E4" w14:textId="77777777" w:rsidR="00B36370" w:rsidRPr="006A12AC" w:rsidRDefault="00B36370" w:rsidP="00B36370">
      <w:pPr>
        <w:tabs>
          <w:tab w:val="center" w:pos="4757"/>
          <w:tab w:val="center" w:pos="5175"/>
          <w:tab w:val="center" w:pos="5472"/>
        </w:tabs>
        <w:spacing w:line="240" w:lineRule="auto"/>
        <w:ind w:left="851"/>
        <w:jc w:val="center"/>
        <w:rPr>
          <w:b/>
        </w:rPr>
      </w:pPr>
    </w:p>
    <w:p w14:paraId="31D87253" w14:textId="77777777" w:rsidR="00B36370" w:rsidRDefault="00B36370" w:rsidP="00B36370">
      <w:pPr>
        <w:spacing w:line="240" w:lineRule="auto"/>
        <w:ind w:left="862"/>
      </w:pPr>
      <w:r>
        <w:t>g</w:t>
      </w:r>
      <w:r w:rsidRPr="00DB5290">
        <w:t>dzie</w:t>
      </w:r>
      <w:r>
        <w:t>:</w:t>
      </w:r>
    </w:p>
    <w:p w14:paraId="57A6B377" w14:textId="77777777" w:rsidR="00B36370" w:rsidRPr="00DB5290" w:rsidRDefault="00B36370" w:rsidP="00B36370">
      <w:pPr>
        <w:spacing w:line="240" w:lineRule="auto"/>
        <w:ind w:left="862"/>
      </w:pPr>
    </w:p>
    <w:p w14:paraId="313FC9DA" w14:textId="77777777" w:rsidR="00B36370" w:rsidRPr="00DB5290" w:rsidRDefault="00B36370" w:rsidP="00B36370">
      <w:pPr>
        <w:spacing w:line="240" w:lineRule="auto"/>
        <w:ind w:left="862"/>
      </w:pPr>
      <w:r w:rsidRPr="00DB5290">
        <w:t>P</w:t>
      </w:r>
      <w:r>
        <w:rPr>
          <w:vertAlign w:val="subscript"/>
        </w:rPr>
        <w:t>O</w:t>
      </w:r>
      <w:r w:rsidRPr="00DB5290">
        <w:t xml:space="preserve"> – suma punktów przyznanych danej ofercie </w:t>
      </w:r>
    </w:p>
    <w:p w14:paraId="772F8011" w14:textId="77777777" w:rsidR="00B36370" w:rsidRPr="00DB5290" w:rsidRDefault="00B36370" w:rsidP="00B36370">
      <w:pPr>
        <w:spacing w:line="240" w:lineRule="auto"/>
        <w:ind w:left="862"/>
      </w:pPr>
      <w:r w:rsidRPr="00DB5290">
        <w:t>P</w:t>
      </w:r>
      <w:r>
        <w:rPr>
          <w:vertAlign w:val="subscript"/>
        </w:rPr>
        <w:t>C</w:t>
      </w:r>
      <w:r w:rsidRPr="00DB5290">
        <w:t xml:space="preserve"> – punkty w kryterium „Cena” </w:t>
      </w:r>
    </w:p>
    <w:p w14:paraId="7450FE24" w14:textId="77777777" w:rsidR="00B36370" w:rsidRDefault="00B36370" w:rsidP="00B36370">
      <w:pPr>
        <w:ind w:left="851"/>
        <w:jc w:val="both"/>
      </w:pPr>
      <w:r w:rsidRPr="00DB5290">
        <w:t>P</w:t>
      </w:r>
      <w:r>
        <w:rPr>
          <w:vertAlign w:val="subscript"/>
        </w:rPr>
        <w:t>G</w:t>
      </w:r>
      <w:r w:rsidRPr="00DB5290">
        <w:t xml:space="preserve"> – punkty w kryterium „Okres gwarancji i rękojmi”</w:t>
      </w:r>
    </w:p>
    <w:p w14:paraId="62328F8E" w14:textId="77777777" w:rsidR="00B36370" w:rsidRDefault="00B36370" w:rsidP="00B36370">
      <w:pPr>
        <w:jc w:val="both"/>
      </w:pPr>
    </w:p>
    <w:p w14:paraId="48BA2AC1" w14:textId="77777777" w:rsidR="00D80B86" w:rsidRDefault="00D80B86" w:rsidP="00D64F1E"/>
    <w:p w14:paraId="290704BB" w14:textId="77777777" w:rsidR="00756F19" w:rsidRPr="00DE0E75" w:rsidRDefault="00756F19" w:rsidP="002B64B3">
      <w:pPr>
        <w:pStyle w:val="Akapitzlist"/>
        <w:numPr>
          <w:ilvl w:val="0"/>
          <w:numId w:val="50"/>
        </w:numPr>
        <w:rPr>
          <w:rFonts w:cs="Arial"/>
          <w:sz w:val="24"/>
          <w:szCs w:val="24"/>
        </w:rPr>
      </w:pPr>
      <w:r w:rsidRPr="00DE0E75">
        <w:rPr>
          <w:rFonts w:cs="Arial"/>
          <w:b/>
          <w:sz w:val="24"/>
          <w:szCs w:val="24"/>
        </w:rPr>
        <w:t>WYBÓR NAJKORZYSTNIEJSZEJ OFERTY</w:t>
      </w:r>
    </w:p>
    <w:p w14:paraId="0D4D52E0" w14:textId="77777777" w:rsidR="00756F19" w:rsidRDefault="00756F19" w:rsidP="00756F19">
      <w:pPr>
        <w:rPr>
          <w:rFonts w:cs="Arial"/>
          <w:sz w:val="24"/>
          <w:szCs w:val="24"/>
        </w:rPr>
      </w:pPr>
    </w:p>
    <w:p w14:paraId="6A712627" w14:textId="77777777" w:rsidR="00756F19" w:rsidRPr="00D33F62" w:rsidRDefault="00756F19" w:rsidP="002B64B3">
      <w:pPr>
        <w:pStyle w:val="Akapitzlist"/>
        <w:numPr>
          <w:ilvl w:val="1"/>
          <w:numId w:val="50"/>
        </w:numPr>
        <w:shd w:val="clear" w:color="auto" w:fill="FFFFFF"/>
        <w:spacing w:before="72" w:after="40" w:line="252" w:lineRule="auto"/>
        <w:ind w:left="1418" w:hanging="709"/>
        <w:jc w:val="both"/>
        <w:rPr>
          <w:rFonts w:cs="Arial"/>
          <w:color w:val="000000"/>
        </w:rPr>
      </w:pPr>
      <w:r w:rsidRPr="00D33F62">
        <w:rPr>
          <w:rFonts w:cs="Arial"/>
          <w:color w:val="000000" w:themeColor="text1"/>
        </w:rPr>
        <w:t>Zamawiający wybiera najkorzystniejszą ofertę w terminie związania ofertą.</w:t>
      </w:r>
    </w:p>
    <w:p w14:paraId="11D18AA6" w14:textId="77777777" w:rsidR="00756F19" w:rsidRPr="00756F19" w:rsidRDefault="00756F19" w:rsidP="002B64B3">
      <w:pPr>
        <w:pStyle w:val="Listanumerowana2"/>
        <w:widowControl w:val="0"/>
        <w:numPr>
          <w:ilvl w:val="1"/>
          <w:numId w:val="50"/>
        </w:numPr>
        <w:tabs>
          <w:tab w:val="left" w:pos="993"/>
        </w:tabs>
        <w:spacing w:line="276" w:lineRule="auto"/>
        <w:ind w:left="1418" w:hanging="709"/>
        <w:rPr>
          <w:rFonts w:ascii="Arial" w:hAnsi="Arial" w:cs="Arial"/>
          <w:color w:val="000000" w:themeColor="text1"/>
          <w:szCs w:val="22"/>
        </w:rPr>
      </w:pPr>
      <w:r w:rsidRPr="00756F19">
        <w:rPr>
          <w:rFonts w:ascii="Arial" w:hAnsi="Arial" w:cs="Arial"/>
          <w:color w:val="000000" w:themeColor="text1"/>
          <w:szCs w:val="22"/>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2EC0CC09" w14:textId="77777777" w:rsidR="00756F19" w:rsidRPr="00756F19" w:rsidRDefault="00756F19" w:rsidP="002B64B3">
      <w:pPr>
        <w:pStyle w:val="Listanumerowana2"/>
        <w:widowControl w:val="0"/>
        <w:numPr>
          <w:ilvl w:val="1"/>
          <w:numId w:val="50"/>
        </w:numPr>
        <w:tabs>
          <w:tab w:val="left" w:pos="993"/>
        </w:tabs>
        <w:spacing w:line="276" w:lineRule="auto"/>
        <w:ind w:left="1418" w:hanging="709"/>
        <w:rPr>
          <w:rFonts w:ascii="Arial" w:hAnsi="Arial" w:cs="Arial"/>
          <w:color w:val="000000" w:themeColor="text1"/>
          <w:szCs w:val="22"/>
        </w:rPr>
      </w:pPr>
      <w:r w:rsidRPr="00756F19">
        <w:rPr>
          <w:rFonts w:ascii="Arial" w:hAnsi="Arial" w:cs="Arial"/>
          <w:color w:val="000000"/>
          <w:szCs w:val="22"/>
        </w:rPr>
        <w:t xml:space="preserve">Stosownie do art. 253 ust. 1 ustawy </w:t>
      </w:r>
      <w:proofErr w:type="spellStart"/>
      <w:r w:rsidRPr="00756F19">
        <w:rPr>
          <w:rFonts w:ascii="Arial" w:hAnsi="Arial" w:cs="Arial"/>
          <w:color w:val="000000"/>
          <w:szCs w:val="22"/>
        </w:rPr>
        <w:t>Pzp</w:t>
      </w:r>
      <w:proofErr w:type="spellEnd"/>
      <w:r w:rsidRPr="00756F19">
        <w:rPr>
          <w:rFonts w:ascii="Arial" w:hAnsi="Arial" w:cs="Arial"/>
          <w:color w:val="000000"/>
          <w:szCs w:val="22"/>
        </w:rPr>
        <w:t xml:space="preserve">, Zamawiający </w:t>
      </w:r>
      <w:r w:rsidRPr="00756F19">
        <w:rPr>
          <w:rFonts w:ascii="Arial" w:hAnsi="Arial" w:cs="Arial"/>
          <w:color w:val="000000" w:themeColor="text1"/>
          <w:szCs w:val="22"/>
        </w:rPr>
        <w:t xml:space="preserve">niezwłocznie po wyborze najkorzystniejszej oferty informuje równocześnie Wykonawców, którzy złożyli oferty, </w:t>
      </w:r>
      <w:r w:rsidRPr="00756F19">
        <w:rPr>
          <w:rFonts w:ascii="Arial" w:hAnsi="Arial" w:cs="Arial"/>
          <w:color w:val="000000" w:themeColor="text1"/>
          <w:szCs w:val="22"/>
        </w:rPr>
        <w:lastRenderedPageBreak/>
        <w:t>o:</w:t>
      </w:r>
    </w:p>
    <w:p w14:paraId="356044EB" w14:textId="77777777" w:rsidR="00F81D5A" w:rsidRDefault="00756F19"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sidRPr="00756F19">
        <w:rPr>
          <w:rFonts w:ascii="Arial" w:hAnsi="Arial" w:cs="Arial"/>
          <w:color w:val="000000" w:themeColor="text1"/>
          <w:szCs w:val="22"/>
        </w:rPr>
        <w:t xml:space="preserve">- </w:t>
      </w:r>
      <w:r w:rsidRPr="00756F19">
        <w:rPr>
          <w:rFonts w:ascii="Arial" w:hAnsi="Arial" w:cs="Arial"/>
          <w:color w:val="000000"/>
          <w:szCs w:val="22"/>
        </w:rPr>
        <w:t xml:space="preserve">wyborze najkorzystniejszej oferty, podając nazwę albo imię i nazwisko, siedzibę </w:t>
      </w:r>
    </w:p>
    <w:p w14:paraId="4940C86F" w14:textId="77777777" w:rsidR="00F81D5A" w:rsidRDefault="00F81D5A"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Pr>
          <w:rFonts w:ascii="Arial" w:hAnsi="Arial" w:cs="Arial"/>
          <w:color w:val="000000"/>
          <w:szCs w:val="22"/>
        </w:rPr>
        <w:t xml:space="preserve">   </w:t>
      </w:r>
      <w:r w:rsidR="00756F19" w:rsidRPr="00756F19">
        <w:rPr>
          <w:rFonts w:ascii="Arial" w:hAnsi="Arial" w:cs="Arial"/>
          <w:color w:val="000000"/>
          <w:szCs w:val="22"/>
        </w:rPr>
        <w:t xml:space="preserve">albo miejsce zamieszkania, jeżeli jest miejscem wykonywania działalności </w:t>
      </w:r>
      <w:r>
        <w:rPr>
          <w:rFonts w:ascii="Arial" w:hAnsi="Arial" w:cs="Arial"/>
          <w:color w:val="000000"/>
          <w:szCs w:val="22"/>
        </w:rPr>
        <w:t xml:space="preserve"> </w:t>
      </w:r>
    </w:p>
    <w:p w14:paraId="555614BA" w14:textId="77777777" w:rsidR="00F81D5A" w:rsidRDefault="00F81D5A"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Pr>
          <w:rFonts w:ascii="Arial" w:hAnsi="Arial" w:cs="Arial"/>
          <w:color w:val="000000"/>
          <w:szCs w:val="22"/>
        </w:rPr>
        <w:t xml:space="preserve">   </w:t>
      </w:r>
      <w:r w:rsidR="00756F19" w:rsidRPr="00756F19">
        <w:rPr>
          <w:rFonts w:ascii="Arial" w:hAnsi="Arial" w:cs="Arial"/>
          <w:color w:val="000000"/>
          <w:szCs w:val="22"/>
        </w:rPr>
        <w:t xml:space="preserve">Wykonawcy, którego ofertę wybrano, oraz nazwy albo imiona i nazwiska, siedziby </w:t>
      </w:r>
    </w:p>
    <w:p w14:paraId="62660B92" w14:textId="77777777" w:rsidR="00F81D5A" w:rsidRDefault="00F81D5A"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Pr>
          <w:rFonts w:ascii="Arial" w:hAnsi="Arial" w:cs="Arial"/>
          <w:color w:val="000000"/>
          <w:szCs w:val="22"/>
        </w:rPr>
        <w:t xml:space="preserve">   </w:t>
      </w:r>
      <w:r w:rsidR="00756F19" w:rsidRPr="00756F19">
        <w:rPr>
          <w:rFonts w:ascii="Arial" w:hAnsi="Arial" w:cs="Arial"/>
          <w:color w:val="000000"/>
          <w:szCs w:val="22"/>
        </w:rPr>
        <w:t xml:space="preserve">albo miejsca zamieszkania, jeżeli są miejscami wykonywania działalności </w:t>
      </w:r>
    </w:p>
    <w:p w14:paraId="7FD6BE5F" w14:textId="77777777" w:rsidR="00F81D5A" w:rsidRDefault="00F81D5A"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Pr>
          <w:rFonts w:ascii="Arial" w:hAnsi="Arial" w:cs="Arial"/>
          <w:color w:val="000000"/>
          <w:szCs w:val="22"/>
        </w:rPr>
        <w:t xml:space="preserve">   </w:t>
      </w:r>
      <w:r w:rsidR="00756F19" w:rsidRPr="00756F19">
        <w:rPr>
          <w:rFonts w:ascii="Arial" w:hAnsi="Arial" w:cs="Arial"/>
          <w:color w:val="000000"/>
          <w:szCs w:val="22"/>
        </w:rPr>
        <w:t xml:space="preserve">Wykonawców, którzy złożyli oferty, a także punktację przyznaną ofertom w </w:t>
      </w:r>
    </w:p>
    <w:p w14:paraId="6C5236A6" w14:textId="77777777" w:rsidR="00756F19" w:rsidRPr="00756F19" w:rsidRDefault="00F81D5A" w:rsidP="00756F19">
      <w:pPr>
        <w:pStyle w:val="Listanumerowana2"/>
        <w:widowControl w:val="0"/>
        <w:numPr>
          <w:ilvl w:val="0"/>
          <w:numId w:val="0"/>
        </w:numPr>
        <w:tabs>
          <w:tab w:val="left" w:pos="993"/>
        </w:tabs>
        <w:spacing w:line="276" w:lineRule="auto"/>
        <w:ind w:left="1418"/>
        <w:rPr>
          <w:rFonts w:ascii="Arial" w:hAnsi="Arial" w:cs="Arial"/>
          <w:color w:val="000000"/>
          <w:szCs w:val="22"/>
        </w:rPr>
      </w:pPr>
      <w:r>
        <w:rPr>
          <w:rFonts w:ascii="Arial" w:hAnsi="Arial" w:cs="Arial"/>
          <w:color w:val="000000"/>
          <w:szCs w:val="22"/>
        </w:rPr>
        <w:t xml:space="preserve">   </w:t>
      </w:r>
      <w:r w:rsidR="00756F19" w:rsidRPr="00756F19">
        <w:rPr>
          <w:rFonts w:ascii="Arial" w:hAnsi="Arial" w:cs="Arial"/>
          <w:color w:val="000000"/>
          <w:szCs w:val="22"/>
        </w:rPr>
        <w:t>każdym kryterium oceny ofert i łączną punktację,</w:t>
      </w:r>
    </w:p>
    <w:p w14:paraId="29076D20" w14:textId="77777777" w:rsidR="00756F19" w:rsidRPr="00756F19" w:rsidRDefault="00756F19" w:rsidP="00756F19">
      <w:pPr>
        <w:pStyle w:val="Listanumerowana2"/>
        <w:widowControl w:val="0"/>
        <w:numPr>
          <w:ilvl w:val="0"/>
          <w:numId w:val="0"/>
        </w:numPr>
        <w:tabs>
          <w:tab w:val="left" w:pos="993"/>
        </w:tabs>
        <w:spacing w:line="276" w:lineRule="auto"/>
        <w:ind w:left="1418"/>
        <w:rPr>
          <w:rFonts w:ascii="Arial" w:hAnsi="Arial" w:cs="Arial"/>
          <w:color w:val="000000" w:themeColor="text1"/>
          <w:szCs w:val="22"/>
        </w:rPr>
      </w:pPr>
      <w:r w:rsidRPr="00756F19">
        <w:rPr>
          <w:rFonts w:ascii="Arial" w:hAnsi="Arial" w:cs="Arial"/>
          <w:color w:val="000000"/>
          <w:szCs w:val="22"/>
        </w:rPr>
        <w:t>- Wykonawcach, których oferty zostały odrzucone.</w:t>
      </w:r>
    </w:p>
    <w:p w14:paraId="1CF230FB" w14:textId="77777777" w:rsidR="00756F19" w:rsidRPr="00F81D5A" w:rsidRDefault="00756F19" w:rsidP="00F81D5A">
      <w:pPr>
        <w:pStyle w:val="Akapitzlist"/>
        <w:tabs>
          <w:tab w:val="left" w:pos="709"/>
          <w:tab w:val="left" w:pos="1276"/>
          <w:tab w:val="left" w:pos="1418"/>
        </w:tabs>
        <w:suppressAutoHyphens/>
        <w:ind w:left="709" w:hanging="709"/>
        <w:rPr>
          <w:rFonts w:cs="Arial"/>
          <w:i/>
          <w:color w:val="000000"/>
        </w:rPr>
      </w:pPr>
      <w:r w:rsidRPr="00756F19">
        <w:rPr>
          <w:rFonts w:cs="Arial"/>
          <w:i/>
          <w:color w:val="000000"/>
        </w:rPr>
        <w:tab/>
      </w:r>
      <w:r w:rsidRPr="00756F19">
        <w:rPr>
          <w:rFonts w:cs="Arial"/>
          <w:i/>
          <w:color w:val="000000"/>
        </w:rPr>
        <w:tab/>
      </w:r>
      <w:r w:rsidRPr="00756F19">
        <w:rPr>
          <w:rFonts w:cs="Arial"/>
          <w:i/>
          <w:color w:val="000000"/>
        </w:rPr>
        <w:tab/>
      </w:r>
      <w:r w:rsidR="00F81D5A">
        <w:rPr>
          <w:rFonts w:cs="Arial"/>
          <w:i/>
          <w:color w:val="000000"/>
        </w:rPr>
        <w:t xml:space="preserve">   </w:t>
      </w:r>
      <w:r w:rsidRPr="00F81D5A">
        <w:rPr>
          <w:rFonts w:cs="Arial"/>
          <w:i/>
          <w:color w:val="000000"/>
        </w:rPr>
        <w:t>podaj</w:t>
      </w:r>
      <w:r w:rsidRPr="00F81D5A">
        <w:rPr>
          <w:rFonts w:eastAsia="Calibri" w:cs="Arial"/>
          <w:i/>
          <w:color w:val="000000"/>
        </w:rPr>
        <w:t>ą</w:t>
      </w:r>
      <w:r w:rsidRPr="00F81D5A">
        <w:rPr>
          <w:rFonts w:cs="Arial"/>
          <w:i/>
          <w:color w:val="000000"/>
        </w:rPr>
        <w:t>c uzasadnienie faktyczne i prawne.</w:t>
      </w:r>
    </w:p>
    <w:p w14:paraId="124DC42F" w14:textId="77777777" w:rsidR="00756F19" w:rsidRPr="00756F19" w:rsidRDefault="00756F19" w:rsidP="002B64B3">
      <w:pPr>
        <w:pStyle w:val="Akapitzlist"/>
        <w:numPr>
          <w:ilvl w:val="1"/>
          <w:numId w:val="50"/>
        </w:numPr>
        <w:tabs>
          <w:tab w:val="left" w:pos="1276"/>
          <w:tab w:val="left" w:pos="1418"/>
        </w:tabs>
        <w:suppressAutoHyphens/>
        <w:spacing w:before="20" w:after="40"/>
        <w:ind w:left="1418" w:hanging="709"/>
        <w:jc w:val="both"/>
        <w:rPr>
          <w:rFonts w:cs="Arial"/>
          <w:color w:val="000000"/>
        </w:rPr>
      </w:pPr>
      <w:r w:rsidRPr="00756F19">
        <w:rPr>
          <w:rFonts w:cs="Arial"/>
          <w:bCs/>
          <w:color w:val="000000" w:themeColor="text1"/>
        </w:rPr>
        <w:t xml:space="preserve">Zamawiający udostępnia niezwłocznie informacje, o których mowa w pkt </w:t>
      </w:r>
      <w:r w:rsidR="00307529">
        <w:rPr>
          <w:rFonts w:cs="Arial"/>
          <w:color w:val="000000"/>
        </w:rPr>
        <w:t>19</w:t>
      </w:r>
      <w:r w:rsidRPr="00756F19">
        <w:rPr>
          <w:rFonts w:cs="Arial"/>
          <w:color w:val="000000"/>
        </w:rPr>
        <w:t xml:space="preserve">.3 </w:t>
      </w:r>
      <w:proofErr w:type="spellStart"/>
      <w:r w:rsidRPr="00756F19">
        <w:rPr>
          <w:rFonts w:cs="Arial"/>
          <w:color w:val="000000"/>
        </w:rPr>
        <w:t>tiret</w:t>
      </w:r>
      <w:proofErr w:type="spellEnd"/>
      <w:r w:rsidRPr="00756F19">
        <w:rPr>
          <w:rFonts w:cs="Arial"/>
          <w:color w:val="000000"/>
        </w:rPr>
        <w:t xml:space="preserve"> pierwszy SWZ</w:t>
      </w:r>
      <w:r w:rsidRPr="00756F19">
        <w:rPr>
          <w:rFonts w:cs="Arial"/>
          <w:bCs/>
          <w:color w:val="000000" w:themeColor="text1"/>
        </w:rPr>
        <w:t xml:space="preserve">, na stronie internetowej prowadzonego postępowania: </w:t>
      </w:r>
      <w:r w:rsidR="008B661F">
        <w:t>https://www.ezamowienia.gov.pl</w:t>
      </w:r>
    </w:p>
    <w:p w14:paraId="4C6BFEFD" w14:textId="77777777" w:rsidR="00756F19" w:rsidRDefault="00756F19" w:rsidP="00756F19">
      <w:pPr>
        <w:rPr>
          <w:rFonts w:cs="Arial"/>
          <w:sz w:val="24"/>
          <w:szCs w:val="24"/>
        </w:rPr>
      </w:pPr>
    </w:p>
    <w:p w14:paraId="6622076D" w14:textId="77777777" w:rsidR="00756F19" w:rsidRPr="00D33F62" w:rsidRDefault="00D33F62" w:rsidP="002B64B3">
      <w:pPr>
        <w:pStyle w:val="Akapitzlist"/>
        <w:numPr>
          <w:ilvl w:val="0"/>
          <w:numId w:val="50"/>
        </w:numPr>
        <w:rPr>
          <w:rFonts w:cs="Arial"/>
          <w:sz w:val="24"/>
          <w:szCs w:val="24"/>
        </w:rPr>
      </w:pPr>
      <w:r w:rsidRPr="00D33F62">
        <w:rPr>
          <w:rFonts w:cs="Arial"/>
          <w:b/>
          <w:sz w:val="24"/>
          <w:szCs w:val="24"/>
        </w:rPr>
        <w:t>INFORMACJE O FORMALNOŚCIACH, JAKIE MUSZĄ ZOSTAĆ DOPEŁNIONE PO WYBORZE OFERTY W CELU ZAWARCIA UMOWY W SPRAWIE ZAMÓWIENIA PUBLICZNEGO</w:t>
      </w:r>
    </w:p>
    <w:p w14:paraId="4283C06E" w14:textId="77777777" w:rsidR="00756F19" w:rsidRDefault="00756F19" w:rsidP="00756F19">
      <w:pPr>
        <w:rPr>
          <w:rFonts w:cs="Arial"/>
          <w:sz w:val="24"/>
          <w:szCs w:val="24"/>
        </w:rPr>
      </w:pPr>
    </w:p>
    <w:p w14:paraId="537A2203" w14:textId="77777777" w:rsidR="00D33F62" w:rsidRPr="00DE0E75" w:rsidRDefault="00D33F62" w:rsidP="002B64B3">
      <w:pPr>
        <w:pStyle w:val="Kolorowalistaakcent11"/>
        <w:widowControl w:val="0"/>
        <w:numPr>
          <w:ilvl w:val="1"/>
          <w:numId w:val="50"/>
        </w:numPr>
        <w:suppressAutoHyphens/>
        <w:spacing w:line="276" w:lineRule="auto"/>
        <w:ind w:left="1418" w:hanging="709"/>
        <w:outlineLvl w:val="3"/>
        <w:rPr>
          <w:rFonts w:ascii="Arial" w:hAnsi="Arial" w:cs="Arial"/>
          <w:sz w:val="22"/>
          <w:szCs w:val="22"/>
        </w:rPr>
      </w:pPr>
      <w:r w:rsidRPr="00DE0E75">
        <w:rPr>
          <w:rFonts w:ascii="Arial" w:hAnsi="Arial" w:cs="Arial"/>
          <w:sz w:val="22"/>
          <w:szCs w:val="22"/>
        </w:rPr>
        <w:t>W przypadku, gdy zostanie wybrana jako najkorzystniejsza oferta Wykonawców wspólnie ubiegających się o udzielenie zamówienia, Wykonawca przed podpisaniem umowy na wezwanie Zamawiającego przedłoży umowę regulującą współpracę Wykonawców.</w:t>
      </w:r>
    </w:p>
    <w:p w14:paraId="0F77B611" w14:textId="77777777" w:rsidR="00D33F62" w:rsidRPr="00DE0E75" w:rsidRDefault="00D33F62" w:rsidP="002B64B3">
      <w:pPr>
        <w:pStyle w:val="Kolorowalistaakcent11"/>
        <w:widowControl w:val="0"/>
        <w:numPr>
          <w:ilvl w:val="1"/>
          <w:numId w:val="50"/>
        </w:numPr>
        <w:suppressAutoHyphens/>
        <w:spacing w:line="276" w:lineRule="auto"/>
        <w:ind w:left="1418" w:hanging="709"/>
        <w:outlineLvl w:val="3"/>
        <w:rPr>
          <w:rFonts w:ascii="Arial" w:hAnsi="Arial" w:cs="Arial"/>
          <w:sz w:val="22"/>
          <w:szCs w:val="22"/>
        </w:rPr>
      </w:pPr>
      <w:r w:rsidRPr="00DE0E75">
        <w:rPr>
          <w:rFonts w:ascii="Arial" w:hAnsi="Arial" w:cs="Arial"/>
          <w:sz w:val="22"/>
          <w:szCs w:val="22"/>
        </w:rPr>
        <w:t>Osoby reprezentujące Wykonawcę przy podpisywaniu umowy powinny posiadać ze sobą dokumenty potwierdzające ich umocowanie do reprezentowania Wykonawcy, o ile umocowanie to nie będzie wynikać z dokumentów załączonych do oferty.</w:t>
      </w:r>
    </w:p>
    <w:p w14:paraId="7E907001" w14:textId="77777777" w:rsidR="00D33F62" w:rsidRPr="00DE0E75" w:rsidRDefault="00D33F62" w:rsidP="002B64B3">
      <w:pPr>
        <w:pStyle w:val="Kolorowalistaakcent11"/>
        <w:widowControl w:val="0"/>
        <w:numPr>
          <w:ilvl w:val="1"/>
          <w:numId w:val="50"/>
        </w:numPr>
        <w:suppressAutoHyphens/>
        <w:spacing w:line="276" w:lineRule="auto"/>
        <w:ind w:left="1418" w:hanging="709"/>
        <w:outlineLvl w:val="3"/>
        <w:rPr>
          <w:rFonts w:ascii="Arial" w:hAnsi="Arial" w:cs="Arial"/>
          <w:sz w:val="22"/>
          <w:szCs w:val="22"/>
        </w:rPr>
      </w:pPr>
      <w:r w:rsidRPr="00DE0E75">
        <w:rPr>
          <w:rFonts w:ascii="Arial" w:hAnsi="Arial" w:cs="Arial"/>
          <w:sz w:val="22"/>
          <w:szCs w:val="22"/>
        </w:rPr>
        <w:t>O terminie złożenia d</w:t>
      </w:r>
      <w:r w:rsidR="00D15ACA">
        <w:rPr>
          <w:rFonts w:ascii="Arial" w:hAnsi="Arial" w:cs="Arial"/>
          <w:sz w:val="22"/>
          <w:szCs w:val="22"/>
        </w:rPr>
        <w:t>okumentu, o którym mowa w pkt 20</w:t>
      </w:r>
      <w:r w:rsidRPr="00DE0E75">
        <w:rPr>
          <w:rFonts w:ascii="Arial" w:hAnsi="Arial" w:cs="Arial"/>
          <w:sz w:val="22"/>
          <w:szCs w:val="22"/>
        </w:rPr>
        <w:t>.1 SWZ Zamawiający powiadomi Wykonawcę odrębnym pismem.</w:t>
      </w:r>
    </w:p>
    <w:p w14:paraId="0625E1A9" w14:textId="77777777" w:rsidR="00D33F62" w:rsidRPr="00DE0E75" w:rsidRDefault="00D33F62" w:rsidP="002B64B3">
      <w:pPr>
        <w:pStyle w:val="Kolorowalistaakcent11"/>
        <w:widowControl w:val="0"/>
        <w:numPr>
          <w:ilvl w:val="1"/>
          <w:numId w:val="50"/>
        </w:numPr>
        <w:suppressAutoHyphens/>
        <w:spacing w:line="276" w:lineRule="auto"/>
        <w:ind w:left="1418" w:hanging="709"/>
        <w:outlineLvl w:val="3"/>
        <w:rPr>
          <w:rFonts w:ascii="Arial" w:hAnsi="Arial" w:cs="Arial"/>
          <w:sz w:val="22"/>
          <w:szCs w:val="22"/>
        </w:rPr>
      </w:pPr>
      <w:r w:rsidRPr="00DE0E75">
        <w:rPr>
          <w:rFonts w:ascii="Arial" w:hAnsi="Arial" w:cs="Arial"/>
          <w:sz w:val="22"/>
          <w:szCs w:val="22"/>
        </w:rPr>
        <w:t>Wykonawca zobowiązany jest do wniesienia zabezpieczenia należytego wykonania umowy na warunkach określo</w:t>
      </w:r>
      <w:r w:rsidR="00DE0E75">
        <w:rPr>
          <w:rFonts w:ascii="Arial" w:hAnsi="Arial" w:cs="Arial"/>
          <w:sz w:val="22"/>
          <w:szCs w:val="22"/>
        </w:rPr>
        <w:t>nych w pkt.</w:t>
      </w:r>
      <w:r w:rsidRPr="00DE0E75">
        <w:rPr>
          <w:rFonts w:ascii="Arial" w:hAnsi="Arial" w:cs="Arial"/>
          <w:sz w:val="22"/>
          <w:szCs w:val="22"/>
        </w:rPr>
        <w:t xml:space="preserve"> 2</w:t>
      </w:r>
      <w:r w:rsidR="00DE0E75">
        <w:rPr>
          <w:rFonts w:ascii="Arial" w:hAnsi="Arial" w:cs="Arial"/>
          <w:sz w:val="22"/>
          <w:szCs w:val="22"/>
        </w:rPr>
        <w:t>1</w:t>
      </w:r>
      <w:r w:rsidRPr="00DE0E75">
        <w:rPr>
          <w:rFonts w:ascii="Arial" w:hAnsi="Arial" w:cs="Arial"/>
          <w:sz w:val="22"/>
          <w:szCs w:val="22"/>
        </w:rPr>
        <w:t xml:space="preserve"> niniejszej SWZ.</w:t>
      </w:r>
    </w:p>
    <w:p w14:paraId="764EB748" w14:textId="77777777" w:rsidR="00AE7670" w:rsidRDefault="00AE7670" w:rsidP="00AE7670">
      <w:pPr>
        <w:pStyle w:val="Kolorowalistaakcent11"/>
        <w:widowControl w:val="0"/>
        <w:suppressAutoHyphens/>
        <w:spacing w:line="276" w:lineRule="auto"/>
        <w:ind w:left="1418"/>
        <w:outlineLvl w:val="3"/>
        <w:rPr>
          <w:rFonts w:asciiTheme="majorHAnsi" w:hAnsiTheme="majorHAnsi"/>
          <w:sz w:val="24"/>
          <w:szCs w:val="24"/>
        </w:rPr>
      </w:pPr>
    </w:p>
    <w:p w14:paraId="44DA2969" w14:textId="77777777" w:rsidR="00AE7670" w:rsidRPr="00541C5F" w:rsidRDefault="00AE7670" w:rsidP="002B64B3">
      <w:pPr>
        <w:pStyle w:val="Kolorowalistaakcent11"/>
        <w:widowControl w:val="0"/>
        <w:numPr>
          <w:ilvl w:val="0"/>
          <w:numId w:val="50"/>
        </w:numPr>
        <w:suppressAutoHyphens/>
        <w:spacing w:line="276" w:lineRule="auto"/>
        <w:outlineLvl w:val="3"/>
        <w:rPr>
          <w:rFonts w:ascii="Arial" w:hAnsi="Arial" w:cs="Arial"/>
          <w:sz w:val="24"/>
          <w:szCs w:val="24"/>
        </w:rPr>
      </w:pPr>
      <w:r w:rsidRPr="00541C5F">
        <w:rPr>
          <w:rFonts w:ascii="Arial" w:hAnsi="Arial" w:cs="Arial"/>
          <w:b/>
          <w:sz w:val="24"/>
          <w:szCs w:val="24"/>
        </w:rPr>
        <w:t xml:space="preserve">WYMAGANIA DOTYCZĄCE ZABEZPIECZENIA NALEŻYTEGO </w:t>
      </w:r>
      <w:r w:rsidRPr="00541C5F">
        <w:rPr>
          <w:rFonts w:ascii="Arial" w:hAnsi="Arial" w:cs="Arial"/>
          <w:b/>
          <w:sz w:val="24"/>
          <w:szCs w:val="24"/>
        </w:rPr>
        <w:br/>
        <w:t>WYKONANIA UMOWY</w:t>
      </w:r>
    </w:p>
    <w:p w14:paraId="00737C7C" w14:textId="77777777" w:rsidR="00756F19" w:rsidRDefault="00756F19" w:rsidP="00756F19">
      <w:pPr>
        <w:rPr>
          <w:rFonts w:cs="Arial"/>
          <w:sz w:val="24"/>
          <w:szCs w:val="24"/>
        </w:rPr>
      </w:pPr>
    </w:p>
    <w:p w14:paraId="697B64A1" w14:textId="77777777" w:rsidR="0090362B" w:rsidRPr="00DE0E75" w:rsidRDefault="0090362B" w:rsidP="002B64B3">
      <w:pPr>
        <w:pStyle w:val="Kolorowalistaakcent11"/>
        <w:numPr>
          <w:ilvl w:val="1"/>
          <w:numId w:val="50"/>
        </w:numPr>
        <w:autoSpaceDE w:val="0"/>
        <w:autoSpaceDN w:val="0"/>
        <w:adjustRightInd w:val="0"/>
        <w:spacing w:line="276" w:lineRule="auto"/>
        <w:ind w:left="1418" w:hanging="709"/>
        <w:rPr>
          <w:rFonts w:ascii="Arial" w:hAnsi="Arial" w:cs="Arial"/>
          <w:sz w:val="22"/>
          <w:szCs w:val="22"/>
        </w:rPr>
      </w:pPr>
      <w:r w:rsidRPr="00DE0E75">
        <w:rPr>
          <w:rFonts w:ascii="Arial" w:hAnsi="Arial" w:cs="Arial"/>
          <w:bCs/>
          <w:sz w:val="22"/>
          <w:szCs w:val="22"/>
        </w:rPr>
        <w:t>Wykonawca, którego oferta zostanie uznana za najkorzystniejszą, zobowiązany będzie do wniesienia zabezpieczenia należytego wykonania umowy w wysokości</w:t>
      </w:r>
      <w:r w:rsidR="008B661F">
        <w:rPr>
          <w:rFonts w:ascii="Arial" w:hAnsi="Arial" w:cs="Arial"/>
          <w:bCs/>
          <w:sz w:val="22"/>
          <w:szCs w:val="22"/>
        </w:rPr>
        <w:t xml:space="preserve"> </w:t>
      </w:r>
      <w:r w:rsidRPr="00DE0E75">
        <w:rPr>
          <w:rFonts w:ascii="Arial" w:hAnsi="Arial" w:cs="Arial"/>
          <w:b/>
          <w:bCs/>
          <w:sz w:val="22"/>
          <w:szCs w:val="22"/>
        </w:rPr>
        <w:t>5 % ceny brutto oferty (</w:t>
      </w:r>
      <w:r w:rsidR="00D463C2">
        <w:rPr>
          <w:rFonts w:ascii="Arial" w:hAnsi="Arial" w:cs="Arial"/>
          <w:b/>
          <w:bCs/>
          <w:sz w:val="22"/>
          <w:szCs w:val="22"/>
        </w:rPr>
        <w:t>z podatkiem VAT)</w:t>
      </w:r>
      <w:r w:rsidRPr="00DE0E75">
        <w:rPr>
          <w:rFonts w:ascii="Arial" w:hAnsi="Arial" w:cs="Arial"/>
          <w:b/>
          <w:bCs/>
          <w:sz w:val="22"/>
          <w:szCs w:val="22"/>
          <w:u w:val="single"/>
        </w:rPr>
        <w:t>.</w:t>
      </w:r>
    </w:p>
    <w:p w14:paraId="3DD06E8C" w14:textId="77777777" w:rsidR="0090362B" w:rsidRPr="00DE0E75" w:rsidRDefault="0090362B" w:rsidP="002B64B3">
      <w:pPr>
        <w:pStyle w:val="Kolorowalistaakcent11"/>
        <w:numPr>
          <w:ilvl w:val="1"/>
          <w:numId w:val="50"/>
        </w:numPr>
        <w:autoSpaceDE w:val="0"/>
        <w:autoSpaceDN w:val="0"/>
        <w:adjustRightInd w:val="0"/>
        <w:spacing w:line="276" w:lineRule="auto"/>
        <w:ind w:left="1418" w:hanging="709"/>
        <w:rPr>
          <w:rFonts w:ascii="Arial" w:hAnsi="Arial" w:cs="Arial"/>
          <w:bCs/>
          <w:sz w:val="22"/>
          <w:szCs w:val="22"/>
        </w:rPr>
      </w:pPr>
      <w:r w:rsidRPr="00DE0E75">
        <w:rPr>
          <w:rFonts w:ascii="Arial" w:hAnsi="Arial" w:cs="Arial"/>
          <w:bCs/>
          <w:sz w:val="22"/>
          <w:szCs w:val="22"/>
        </w:rPr>
        <w:t>Zabezpieczenie należytego wykonania umowy może być wniesione według wyboru Wykonawcy w jednej lub w kilku następujących formach:</w:t>
      </w:r>
    </w:p>
    <w:p w14:paraId="002DD20C" w14:textId="77777777" w:rsidR="0090362B" w:rsidRPr="00DE0E75" w:rsidRDefault="0090362B" w:rsidP="002B64B3">
      <w:pPr>
        <w:pStyle w:val="Kolorowalistaakcent11"/>
        <w:numPr>
          <w:ilvl w:val="1"/>
          <w:numId w:val="46"/>
        </w:numPr>
        <w:tabs>
          <w:tab w:val="left" w:pos="2552"/>
        </w:tabs>
        <w:autoSpaceDE w:val="0"/>
        <w:autoSpaceDN w:val="0"/>
        <w:adjustRightInd w:val="0"/>
        <w:spacing w:before="0" w:after="0" w:line="276" w:lineRule="auto"/>
        <w:ind w:left="2552" w:hanging="425"/>
        <w:rPr>
          <w:rFonts w:ascii="Arial" w:hAnsi="Arial" w:cs="Arial"/>
          <w:bCs/>
          <w:sz w:val="22"/>
          <w:szCs w:val="22"/>
        </w:rPr>
      </w:pPr>
      <w:r w:rsidRPr="00DE0E75">
        <w:rPr>
          <w:rFonts w:ascii="Arial" w:hAnsi="Arial" w:cs="Arial"/>
          <w:bCs/>
          <w:sz w:val="22"/>
          <w:szCs w:val="22"/>
        </w:rPr>
        <w:t>pieniądzu,</w:t>
      </w:r>
    </w:p>
    <w:p w14:paraId="78DFBA06" w14:textId="77777777" w:rsidR="0090362B" w:rsidRPr="00DE0E75" w:rsidRDefault="0090362B" w:rsidP="002B64B3">
      <w:pPr>
        <w:pStyle w:val="Kolorowalistaakcent11"/>
        <w:numPr>
          <w:ilvl w:val="1"/>
          <w:numId w:val="46"/>
        </w:numPr>
        <w:tabs>
          <w:tab w:val="left" w:pos="2552"/>
        </w:tabs>
        <w:autoSpaceDE w:val="0"/>
        <w:autoSpaceDN w:val="0"/>
        <w:adjustRightInd w:val="0"/>
        <w:spacing w:before="0" w:after="0" w:line="276" w:lineRule="auto"/>
        <w:ind w:left="2552" w:hanging="425"/>
        <w:rPr>
          <w:rFonts w:ascii="Arial" w:hAnsi="Arial" w:cs="Arial"/>
          <w:bCs/>
          <w:sz w:val="22"/>
          <w:szCs w:val="22"/>
        </w:rPr>
      </w:pPr>
      <w:r w:rsidRPr="00DE0E75">
        <w:rPr>
          <w:rFonts w:ascii="Arial" w:hAnsi="Arial" w:cs="Arial"/>
          <w:bCs/>
          <w:sz w:val="22"/>
          <w:szCs w:val="22"/>
        </w:rPr>
        <w:t>poręczeniach bankowych lub poręczeniach spółdzielczej kasy oszczędnościowo-kredytowej, z tym, że poręczenie kasy jest zawsze zobowiązaniem pieniężnym,</w:t>
      </w:r>
    </w:p>
    <w:p w14:paraId="39F063B4" w14:textId="77777777" w:rsidR="0090362B" w:rsidRPr="00DE0E75" w:rsidRDefault="0090362B" w:rsidP="002B64B3">
      <w:pPr>
        <w:pStyle w:val="Kolorowalistaakcent11"/>
        <w:numPr>
          <w:ilvl w:val="1"/>
          <w:numId w:val="46"/>
        </w:numPr>
        <w:tabs>
          <w:tab w:val="left" w:pos="2552"/>
        </w:tabs>
        <w:autoSpaceDE w:val="0"/>
        <w:autoSpaceDN w:val="0"/>
        <w:adjustRightInd w:val="0"/>
        <w:spacing w:before="0" w:after="0" w:line="276" w:lineRule="auto"/>
        <w:ind w:left="2552" w:hanging="425"/>
        <w:rPr>
          <w:rFonts w:ascii="Arial" w:hAnsi="Arial" w:cs="Arial"/>
          <w:bCs/>
          <w:sz w:val="22"/>
          <w:szCs w:val="22"/>
        </w:rPr>
      </w:pPr>
      <w:r w:rsidRPr="00DE0E75">
        <w:rPr>
          <w:rFonts w:ascii="Arial" w:hAnsi="Arial" w:cs="Arial"/>
          <w:bCs/>
          <w:sz w:val="22"/>
          <w:szCs w:val="22"/>
        </w:rPr>
        <w:t xml:space="preserve">gwarancjach bankowych, </w:t>
      </w:r>
    </w:p>
    <w:p w14:paraId="562DCB6D" w14:textId="77777777" w:rsidR="0090362B" w:rsidRPr="00DE0E75" w:rsidRDefault="0090362B" w:rsidP="002B64B3">
      <w:pPr>
        <w:pStyle w:val="Kolorowalistaakcent11"/>
        <w:numPr>
          <w:ilvl w:val="1"/>
          <w:numId w:val="46"/>
        </w:numPr>
        <w:tabs>
          <w:tab w:val="left" w:pos="2552"/>
        </w:tabs>
        <w:autoSpaceDE w:val="0"/>
        <w:autoSpaceDN w:val="0"/>
        <w:adjustRightInd w:val="0"/>
        <w:spacing w:before="0" w:after="0" w:line="276" w:lineRule="auto"/>
        <w:ind w:left="2552" w:hanging="425"/>
        <w:rPr>
          <w:rFonts w:ascii="Arial" w:hAnsi="Arial" w:cs="Arial"/>
          <w:bCs/>
          <w:sz w:val="22"/>
          <w:szCs w:val="22"/>
        </w:rPr>
      </w:pPr>
      <w:r w:rsidRPr="00DE0E75">
        <w:rPr>
          <w:rFonts w:ascii="Arial" w:hAnsi="Arial" w:cs="Arial"/>
          <w:bCs/>
          <w:sz w:val="22"/>
          <w:szCs w:val="22"/>
        </w:rPr>
        <w:t>gwarancjach ubezpieczeniowych,</w:t>
      </w:r>
    </w:p>
    <w:p w14:paraId="35E2090A" w14:textId="77777777" w:rsidR="0090362B" w:rsidRPr="00DE0E75" w:rsidRDefault="0090362B" w:rsidP="002B64B3">
      <w:pPr>
        <w:pStyle w:val="Kolorowalistaakcent11"/>
        <w:numPr>
          <w:ilvl w:val="1"/>
          <w:numId w:val="46"/>
        </w:numPr>
        <w:tabs>
          <w:tab w:val="left" w:pos="2552"/>
        </w:tabs>
        <w:autoSpaceDE w:val="0"/>
        <w:autoSpaceDN w:val="0"/>
        <w:adjustRightInd w:val="0"/>
        <w:spacing w:line="276" w:lineRule="auto"/>
        <w:ind w:left="2552" w:hanging="425"/>
        <w:rPr>
          <w:rFonts w:ascii="Arial" w:hAnsi="Arial" w:cs="Arial"/>
          <w:bCs/>
          <w:sz w:val="22"/>
          <w:szCs w:val="22"/>
        </w:rPr>
      </w:pPr>
      <w:r w:rsidRPr="00DE0E75">
        <w:rPr>
          <w:rFonts w:ascii="Arial" w:hAnsi="Arial" w:cs="Arial"/>
          <w:bCs/>
          <w:sz w:val="22"/>
          <w:szCs w:val="22"/>
        </w:rPr>
        <w:t>poręczeniach udzielanych przez podmioty, o których mowa w art. 6b ust. 5 pkt 2 ustawy z dnia 9 listopada 2000 r. o utworzeniu Polskiej Agencji Rozwoju Przedsiębiorczości.</w:t>
      </w:r>
    </w:p>
    <w:p w14:paraId="3B818273" w14:textId="77777777" w:rsidR="0090362B" w:rsidRPr="00DE0E75" w:rsidRDefault="0090362B" w:rsidP="002B64B3">
      <w:pPr>
        <w:pStyle w:val="Kolorowalistaakcent11"/>
        <w:numPr>
          <w:ilvl w:val="1"/>
          <w:numId w:val="50"/>
        </w:numPr>
        <w:tabs>
          <w:tab w:val="left" w:pos="1418"/>
        </w:tabs>
        <w:autoSpaceDE w:val="0"/>
        <w:autoSpaceDN w:val="0"/>
        <w:adjustRightInd w:val="0"/>
        <w:spacing w:before="0" w:after="0" w:line="276" w:lineRule="auto"/>
        <w:ind w:left="1418" w:hanging="709"/>
        <w:rPr>
          <w:rFonts w:ascii="Arial" w:hAnsi="Arial" w:cs="Arial"/>
          <w:bCs/>
          <w:sz w:val="22"/>
          <w:szCs w:val="22"/>
        </w:rPr>
      </w:pPr>
      <w:r w:rsidRPr="00DE0E75">
        <w:rPr>
          <w:rFonts w:ascii="Arial" w:hAnsi="Arial" w:cs="Arial"/>
          <w:bCs/>
          <w:sz w:val="22"/>
          <w:szCs w:val="22"/>
        </w:rPr>
        <w:lastRenderedPageBreak/>
        <w:t xml:space="preserve">Zabezpieczenie wnoszone w pieniądzu wpłaca się przelewem na rachunek bankowy Zamawiającego: </w:t>
      </w:r>
    </w:p>
    <w:p w14:paraId="727649FE" w14:textId="77777777" w:rsidR="0090362B" w:rsidRPr="00DE0E75" w:rsidRDefault="0090362B" w:rsidP="0090362B">
      <w:pPr>
        <w:pStyle w:val="Akapitzlist"/>
        <w:widowControl w:val="0"/>
        <w:ind w:firstLine="696"/>
        <w:outlineLvl w:val="3"/>
        <w:rPr>
          <w:rFonts w:cs="Arial"/>
          <w:b/>
        </w:rPr>
      </w:pPr>
      <w:r w:rsidRPr="00DE0E75">
        <w:rPr>
          <w:rFonts w:cs="Arial"/>
          <w:b/>
        </w:rPr>
        <w:t>Południowo Mazowiecki Bank Spółdzielczy w Jedlińsku</w:t>
      </w:r>
    </w:p>
    <w:p w14:paraId="3F019BC5" w14:textId="77777777" w:rsidR="0090362B" w:rsidRPr="00DE0E75" w:rsidRDefault="0090362B" w:rsidP="0090362B">
      <w:pPr>
        <w:tabs>
          <w:tab w:val="left" w:pos="851"/>
        </w:tabs>
        <w:ind w:left="720"/>
        <w:jc w:val="both"/>
        <w:rPr>
          <w:rFonts w:cs="Arial"/>
          <w:b/>
          <w:bCs/>
        </w:rPr>
      </w:pPr>
      <w:r w:rsidRPr="00DE0E75">
        <w:rPr>
          <w:rFonts w:eastAsia="Calibri" w:cs="Arial"/>
          <w:color w:val="000000"/>
        </w:rPr>
        <w:tab/>
      </w:r>
      <w:r w:rsidRPr="00DE0E75">
        <w:rPr>
          <w:rFonts w:eastAsia="Calibri" w:cs="Arial"/>
          <w:color w:val="000000"/>
        </w:rPr>
        <w:tab/>
        <w:t>Nr</w:t>
      </w:r>
      <w:r w:rsidRPr="00DE0E75">
        <w:rPr>
          <w:rFonts w:eastAsia="Calibri" w:cs="Arial"/>
          <w:b/>
          <w:color w:val="000000"/>
        </w:rPr>
        <w:t xml:space="preserve">: </w:t>
      </w:r>
      <w:r w:rsidRPr="003E7407">
        <w:rPr>
          <w:rFonts w:eastAsia="Calibri" w:cs="Arial"/>
          <w:b/>
          <w:color w:val="000000"/>
        </w:rPr>
        <w:t>12 9132 0001 0000 3768 2000 0320</w:t>
      </w:r>
    </w:p>
    <w:p w14:paraId="3BC1B034" w14:textId="41C2893F" w:rsidR="004E7C20" w:rsidRDefault="0090362B" w:rsidP="00F97E4D">
      <w:pPr>
        <w:ind w:left="1418"/>
        <w:jc w:val="both"/>
        <w:rPr>
          <w:rFonts w:cs="Arial"/>
          <w:b/>
          <w:bCs/>
        </w:rPr>
      </w:pPr>
      <w:r w:rsidRPr="00DE0E75">
        <w:rPr>
          <w:rFonts w:cs="Arial"/>
          <w:b/>
          <w:bCs/>
        </w:rPr>
        <w:t>Tytuł pr</w:t>
      </w:r>
      <w:r w:rsidR="00746742">
        <w:rPr>
          <w:rFonts w:cs="Arial"/>
          <w:b/>
          <w:bCs/>
        </w:rPr>
        <w:t>zelewu: „</w:t>
      </w:r>
      <w:r w:rsidR="00D15ACA" w:rsidRPr="00D15ACA">
        <w:rPr>
          <w:rFonts w:cs="Arial"/>
          <w:b/>
          <w:bCs/>
        </w:rPr>
        <w:t xml:space="preserve">Zabezpieczenie </w:t>
      </w:r>
      <w:r w:rsidR="00746742">
        <w:rPr>
          <w:rFonts w:cs="Arial"/>
          <w:b/>
          <w:bCs/>
        </w:rPr>
        <w:t xml:space="preserve">należytego wykonania umowy </w:t>
      </w:r>
      <w:r w:rsidR="00D15ACA" w:rsidRPr="00D15ACA">
        <w:rPr>
          <w:rFonts w:cs="Arial"/>
          <w:b/>
          <w:bCs/>
        </w:rPr>
        <w:t xml:space="preserve">dla </w:t>
      </w:r>
      <w:r w:rsidR="00B26820">
        <w:rPr>
          <w:rFonts w:cs="Arial"/>
          <w:b/>
          <w:bCs/>
        </w:rPr>
        <w:t xml:space="preserve">zadania </w:t>
      </w:r>
      <w:proofErr w:type="spellStart"/>
      <w:r w:rsidR="00B26820">
        <w:rPr>
          <w:rFonts w:cs="Arial"/>
          <w:b/>
          <w:bCs/>
        </w:rPr>
        <w:t>pn</w:t>
      </w:r>
      <w:proofErr w:type="spellEnd"/>
      <w:r w:rsidR="00B26820">
        <w:rPr>
          <w:rFonts w:cs="Arial"/>
          <w:b/>
          <w:bCs/>
        </w:rPr>
        <w:t>………………….</w:t>
      </w:r>
      <w:r w:rsidR="00F66097">
        <w:rPr>
          <w:rFonts w:cs="Arial"/>
          <w:b/>
          <w:bCs/>
        </w:rPr>
        <w:t>RI.271.2.</w:t>
      </w:r>
      <w:r w:rsidR="0039445B">
        <w:rPr>
          <w:rFonts w:cs="Arial"/>
          <w:b/>
          <w:bCs/>
        </w:rPr>
        <w:t>1</w:t>
      </w:r>
      <w:r w:rsidR="003C0784">
        <w:rPr>
          <w:rFonts w:cs="Arial"/>
          <w:b/>
          <w:bCs/>
        </w:rPr>
        <w:t>5</w:t>
      </w:r>
      <w:r w:rsidR="00746742">
        <w:rPr>
          <w:rFonts w:cs="Arial"/>
          <w:b/>
          <w:bCs/>
        </w:rPr>
        <w:t>.</w:t>
      </w:r>
      <w:r w:rsidR="00F66097">
        <w:rPr>
          <w:rFonts w:cs="Arial"/>
          <w:b/>
          <w:bCs/>
        </w:rPr>
        <w:t>202</w:t>
      </w:r>
      <w:r w:rsidR="00F50C9A">
        <w:rPr>
          <w:rFonts w:cs="Arial"/>
          <w:b/>
          <w:bCs/>
        </w:rPr>
        <w:t>4</w:t>
      </w:r>
      <w:r w:rsidR="004E7C20">
        <w:rPr>
          <w:rFonts w:cs="Arial"/>
          <w:b/>
          <w:bCs/>
        </w:rPr>
        <w:t xml:space="preserve">” </w:t>
      </w:r>
    </w:p>
    <w:p w14:paraId="10919A5A" w14:textId="77777777" w:rsidR="004E7C20" w:rsidRPr="004E7C20" w:rsidRDefault="0090362B" w:rsidP="002B64B3">
      <w:pPr>
        <w:pStyle w:val="Akapitzlist"/>
        <w:numPr>
          <w:ilvl w:val="1"/>
          <w:numId w:val="50"/>
        </w:numPr>
        <w:ind w:left="1418" w:hanging="709"/>
        <w:jc w:val="both"/>
        <w:rPr>
          <w:rFonts w:cs="Arial"/>
          <w:b/>
          <w:bCs/>
        </w:rPr>
      </w:pPr>
      <w:r w:rsidRPr="004E7C20">
        <w:rPr>
          <w:rFonts w:cs="Arial"/>
          <w:bCs/>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4E7C20">
        <w:rPr>
          <w:rFonts w:cs="Arial"/>
          <w:color w:val="000000"/>
          <w:shd w:val="clear" w:color="auto" w:fill="FFFFFF"/>
        </w:rPr>
        <w:t>W przypadku wniesienia wadium w pieniądzu wykonawca może wyrazić zgodę na zaliczenie kwoty wadium na poczet zabezpieczenia.</w:t>
      </w:r>
    </w:p>
    <w:p w14:paraId="3CDB31E8" w14:textId="77777777" w:rsidR="0090362B" w:rsidRPr="00DE0E75" w:rsidRDefault="0090362B" w:rsidP="002B64B3">
      <w:pPr>
        <w:pStyle w:val="Kolorowalistaakcent11"/>
        <w:numPr>
          <w:ilvl w:val="1"/>
          <w:numId w:val="50"/>
        </w:numPr>
        <w:autoSpaceDE w:val="0"/>
        <w:autoSpaceDN w:val="0"/>
        <w:adjustRightInd w:val="0"/>
        <w:spacing w:before="0" w:after="0" w:line="276" w:lineRule="auto"/>
        <w:ind w:left="1418" w:hanging="709"/>
        <w:rPr>
          <w:rFonts w:ascii="Arial" w:hAnsi="Arial" w:cs="Arial"/>
          <w:bCs/>
          <w:sz w:val="22"/>
          <w:szCs w:val="22"/>
        </w:rPr>
      </w:pPr>
      <w:r w:rsidRPr="00DE0E75">
        <w:rPr>
          <w:rFonts w:ascii="Arial" w:hAnsi="Arial" w:cs="Arial"/>
          <w:color w:val="000000"/>
          <w:sz w:val="22"/>
          <w:szCs w:val="22"/>
          <w:shd w:val="clear" w:color="auto" w:fill="FFFFFF"/>
        </w:rPr>
        <w:t xml:space="preserve">Zabezpieczenie służy pokryciu roszczeń z tytułu niewykonania lub nienależytego wykonania umowy. </w:t>
      </w:r>
      <w:r w:rsidRPr="00DE0E75">
        <w:rPr>
          <w:rFonts w:ascii="Arial" w:hAnsi="Arial" w:cs="Arial"/>
          <w:color w:val="000000"/>
          <w:sz w:val="22"/>
          <w:szCs w:val="22"/>
        </w:rPr>
        <w:t>Kwota stanowiąca 70% zabezpieczenia należytego wykonania umowy, zostanie zwrócona w terminie 30 dni od dnia podpisania protokołu odbioru końcowego.</w:t>
      </w:r>
    </w:p>
    <w:p w14:paraId="40166880" w14:textId="77777777" w:rsidR="0090362B" w:rsidRPr="00541C5F" w:rsidRDefault="0090362B" w:rsidP="002B64B3">
      <w:pPr>
        <w:pStyle w:val="Kolorowalistaakcent11"/>
        <w:numPr>
          <w:ilvl w:val="1"/>
          <w:numId w:val="50"/>
        </w:numPr>
        <w:autoSpaceDE w:val="0"/>
        <w:autoSpaceDN w:val="0"/>
        <w:adjustRightInd w:val="0"/>
        <w:spacing w:before="0" w:after="0" w:line="276" w:lineRule="auto"/>
        <w:ind w:left="1418" w:hanging="709"/>
        <w:rPr>
          <w:rFonts w:ascii="Arial" w:hAnsi="Arial" w:cs="Arial"/>
          <w:bCs/>
          <w:sz w:val="22"/>
          <w:szCs w:val="22"/>
        </w:rPr>
      </w:pPr>
      <w:r w:rsidRPr="00DE0E75">
        <w:rPr>
          <w:rFonts w:ascii="Arial" w:hAnsi="Arial" w:cs="Arial"/>
          <w:color w:val="000000"/>
          <w:sz w:val="22"/>
          <w:szCs w:val="22"/>
        </w:rPr>
        <w:t xml:space="preserve">Kwota pozostawiona na zabezpieczenie roszczeń z tytułu rękojmi za wady fizyczne lub gwarancji, wynosząca 30% wartości zabezpieczenia należytego wykonania umowy, zostanie zwrócona nie później niż w 15 dniu </w:t>
      </w:r>
      <w:r w:rsidRPr="00541C5F">
        <w:rPr>
          <w:rFonts w:ascii="Arial" w:hAnsi="Arial" w:cs="Arial"/>
          <w:color w:val="000000"/>
          <w:sz w:val="22"/>
          <w:szCs w:val="22"/>
        </w:rPr>
        <w:t xml:space="preserve">po upływie okresu </w:t>
      </w:r>
      <w:r w:rsidR="00635062" w:rsidRPr="00541C5F">
        <w:rPr>
          <w:rFonts w:ascii="Arial" w:hAnsi="Arial" w:cs="Arial"/>
          <w:color w:val="000000"/>
          <w:sz w:val="22"/>
          <w:szCs w:val="22"/>
        </w:rPr>
        <w:t>rękojmi za wady lub gwarancji</w:t>
      </w:r>
    </w:p>
    <w:p w14:paraId="36B3BA76" w14:textId="77777777" w:rsidR="0090362B" w:rsidRPr="00DE0E75" w:rsidRDefault="0090362B" w:rsidP="002B64B3">
      <w:pPr>
        <w:pStyle w:val="Kolorowalistaakcent11"/>
        <w:numPr>
          <w:ilvl w:val="1"/>
          <w:numId w:val="50"/>
        </w:numPr>
        <w:autoSpaceDE w:val="0"/>
        <w:autoSpaceDN w:val="0"/>
        <w:adjustRightInd w:val="0"/>
        <w:spacing w:before="0" w:after="0" w:line="276" w:lineRule="auto"/>
        <w:ind w:left="1418" w:hanging="709"/>
        <w:rPr>
          <w:rFonts w:ascii="Arial" w:hAnsi="Arial" w:cs="Arial"/>
          <w:bCs/>
          <w:sz w:val="22"/>
          <w:szCs w:val="22"/>
        </w:rPr>
      </w:pPr>
      <w:r w:rsidRPr="00DE0E75">
        <w:rPr>
          <w:rFonts w:ascii="Arial" w:hAnsi="Arial" w:cs="Arial"/>
          <w:color w:val="000000"/>
          <w:sz w:val="22"/>
          <w:szCs w:val="22"/>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2805110B" w14:textId="77777777" w:rsidR="0090362B" w:rsidRPr="00DE0E75" w:rsidRDefault="0090362B" w:rsidP="002B64B3">
      <w:pPr>
        <w:pStyle w:val="Kolorowalistaakcent11"/>
        <w:numPr>
          <w:ilvl w:val="1"/>
          <w:numId w:val="50"/>
        </w:numPr>
        <w:autoSpaceDE w:val="0"/>
        <w:autoSpaceDN w:val="0"/>
        <w:adjustRightInd w:val="0"/>
        <w:spacing w:before="0" w:after="0" w:line="276" w:lineRule="auto"/>
        <w:ind w:left="1418" w:hanging="709"/>
        <w:rPr>
          <w:rFonts w:ascii="Arial" w:hAnsi="Arial" w:cs="Arial"/>
          <w:bCs/>
          <w:sz w:val="22"/>
          <w:szCs w:val="22"/>
        </w:rPr>
      </w:pPr>
      <w:r w:rsidRPr="00DE0E75">
        <w:rPr>
          <w:rFonts w:ascii="Arial" w:hAnsi="Arial" w:cs="Arial"/>
          <w:bCs/>
          <w:sz w:val="22"/>
          <w:szCs w:val="22"/>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656B941B" w14:textId="77777777" w:rsidR="0090362B" w:rsidRPr="00DE0E75" w:rsidRDefault="0090362B" w:rsidP="002B64B3">
      <w:pPr>
        <w:pStyle w:val="Kolorowalistaakcent11"/>
        <w:numPr>
          <w:ilvl w:val="1"/>
          <w:numId w:val="50"/>
        </w:numPr>
        <w:autoSpaceDE w:val="0"/>
        <w:autoSpaceDN w:val="0"/>
        <w:adjustRightInd w:val="0"/>
        <w:spacing w:before="0" w:after="0" w:line="276" w:lineRule="auto"/>
        <w:ind w:left="1418" w:hanging="709"/>
        <w:rPr>
          <w:rFonts w:ascii="Arial" w:hAnsi="Arial" w:cs="Arial"/>
          <w:sz w:val="22"/>
          <w:szCs w:val="22"/>
        </w:rPr>
      </w:pPr>
      <w:r w:rsidRPr="00DE0E75">
        <w:rPr>
          <w:rFonts w:ascii="Arial" w:hAnsi="Arial" w:cs="Arial"/>
          <w:sz w:val="22"/>
          <w:szCs w:val="22"/>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DE0E75">
        <w:rPr>
          <w:rFonts w:ascii="Arial" w:hAnsi="Arial" w:cs="Arial"/>
          <w:sz w:val="22"/>
          <w:szCs w:val="22"/>
          <w:vertAlign w:val="superscript"/>
        </w:rPr>
        <w:t>1</w:t>
      </w:r>
      <w:r w:rsidR="00016703">
        <w:rPr>
          <w:rFonts w:ascii="Arial" w:hAnsi="Arial" w:cs="Arial"/>
          <w:sz w:val="22"/>
          <w:szCs w:val="22"/>
        </w:rPr>
        <w:t xml:space="preserve"> ustawy z 2 marca 2020r. </w:t>
      </w:r>
      <w:r w:rsidRPr="00DE0E75">
        <w:rPr>
          <w:rFonts w:ascii="Arial" w:hAnsi="Arial" w:cs="Arial"/>
          <w:sz w:val="22"/>
          <w:szCs w:val="22"/>
        </w:rPr>
        <w:t xml:space="preserve">o szczególnych rozwiązaniach związanych z zapobieganiem, przeciwdziałaniem i zwalczaniem COVID-19, innych chorób zakaźnych oraz wywołanych nimi sytuacji kryzysowych (t. j. Dz. U. z 2020 r., poz. 1842 z </w:t>
      </w:r>
      <w:proofErr w:type="spellStart"/>
      <w:r w:rsidRPr="00DE0E75">
        <w:rPr>
          <w:rFonts w:ascii="Arial" w:hAnsi="Arial" w:cs="Arial"/>
          <w:sz w:val="22"/>
          <w:szCs w:val="22"/>
        </w:rPr>
        <w:t>późn</w:t>
      </w:r>
      <w:proofErr w:type="spellEnd"/>
      <w:r w:rsidRPr="00DE0E75">
        <w:rPr>
          <w:rFonts w:ascii="Arial" w:hAnsi="Arial" w:cs="Arial"/>
          <w:sz w:val="22"/>
          <w:szCs w:val="22"/>
        </w:rPr>
        <w:t>. zm.).</w:t>
      </w:r>
    </w:p>
    <w:p w14:paraId="6B1DCA17" w14:textId="77777777" w:rsidR="0090362B" w:rsidRDefault="0090362B" w:rsidP="0090362B">
      <w:pPr>
        <w:pStyle w:val="Kolorowalistaakcent11"/>
        <w:autoSpaceDE w:val="0"/>
        <w:autoSpaceDN w:val="0"/>
        <w:adjustRightInd w:val="0"/>
        <w:spacing w:before="0" w:after="0" w:line="276" w:lineRule="auto"/>
        <w:ind w:left="1418"/>
        <w:rPr>
          <w:rFonts w:asciiTheme="majorHAnsi" w:hAnsiTheme="majorHAnsi"/>
          <w:sz w:val="24"/>
          <w:szCs w:val="24"/>
        </w:rPr>
      </w:pPr>
    </w:p>
    <w:p w14:paraId="70DEBEFA" w14:textId="77777777" w:rsidR="0090362B" w:rsidRPr="0090362B" w:rsidRDefault="0090362B" w:rsidP="002B64B3">
      <w:pPr>
        <w:pStyle w:val="Akapitzlist"/>
        <w:numPr>
          <w:ilvl w:val="0"/>
          <w:numId w:val="50"/>
        </w:numPr>
        <w:suppressAutoHyphens/>
        <w:textAlignment w:val="baseline"/>
        <w:rPr>
          <w:rFonts w:cs="Arial"/>
          <w:b/>
          <w:sz w:val="24"/>
          <w:szCs w:val="24"/>
        </w:rPr>
      </w:pPr>
      <w:r w:rsidRPr="0090362B">
        <w:rPr>
          <w:rFonts w:cs="Arial"/>
          <w:b/>
          <w:sz w:val="24"/>
          <w:szCs w:val="24"/>
        </w:rPr>
        <w:t xml:space="preserve">PROJEKTOWANE POSTANOWIENIA UMOWY W SPRAWIE ZAMÓWIENIA PUBLICZNEGO, KTÓRE ZOSTANĄ WPROWADZONE DO UMOWY </w:t>
      </w:r>
    </w:p>
    <w:p w14:paraId="2C5168F2" w14:textId="77777777" w:rsidR="00756F19" w:rsidRPr="0090362B" w:rsidRDefault="0090362B" w:rsidP="0090362B">
      <w:pPr>
        <w:ind w:firstLine="495"/>
        <w:rPr>
          <w:rFonts w:cs="Arial"/>
          <w:sz w:val="24"/>
          <w:szCs w:val="24"/>
        </w:rPr>
      </w:pPr>
      <w:r w:rsidRPr="0090362B">
        <w:rPr>
          <w:rFonts w:cs="Arial"/>
          <w:b/>
          <w:sz w:val="24"/>
          <w:szCs w:val="24"/>
        </w:rPr>
        <w:t>W SPRAWIE ZAMÓWIENIA PUBLICZNEGO</w:t>
      </w:r>
    </w:p>
    <w:p w14:paraId="4A33C396" w14:textId="77777777" w:rsidR="00D80B86" w:rsidRDefault="00D80B86" w:rsidP="00D64F1E"/>
    <w:p w14:paraId="3EE329C2" w14:textId="77777777" w:rsidR="0090362B" w:rsidRPr="0090362B" w:rsidRDefault="0081536F" w:rsidP="002B64B3">
      <w:pPr>
        <w:pStyle w:val="Kolorowalistaakcent11"/>
        <w:widowControl w:val="0"/>
        <w:numPr>
          <w:ilvl w:val="1"/>
          <w:numId w:val="50"/>
        </w:numPr>
        <w:suppressAutoHyphens/>
        <w:spacing w:line="276" w:lineRule="auto"/>
        <w:ind w:left="1418" w:hanging="709"/>
        <w:outlineLvl w:val="3"/>
        <w:rPr>
          <w:rFonts w:ascii="Arial" w:hAnsi="Arial" w:cs="Arial"/>
          <w:sz w:val="22"/>
          <w:szCs w:val="22"/>
        </w:rPr>
      </w:pPr>
      <w:r>
        <w:rPr>
          <w:rFonts w:ascii="Arial" w:hAnsi="Arial" w:cs="Arial"/>
          <w:sz w:val="22"/>
          <w:szCs w:val="22"/>
        </w:rPr>
        <w:t>Projekt</w:t>
      </w:r>
      <w:r w:rsidR="00B26820">
        <w:rPr>
          <w:rFonts w:ascii="Arial" w:hAnsi="Arial" w:cs="Arial"/>
          <w:sz w:val="22"/>
          <w:szCs w:val="22"/>
        </w:rPr>
        <w:t xml:space="preserve"> umowy</w:t>
      </w:r>
      <w:r>
        <w:rPr>
          <w:rFonts w:ascii="Arial" w:hAnsi="Arial" w:cs="Arial"/>
          <w:sz w:val="22"/>
          <w:szCs w:val="22"/>
        </w:rPr>
        <w:t xml:space="preserve"> stanowi</w:t>
      </w:r>
      <w:r w:rsidR="00AB2E4A">
        <w:rPr>
          <w:rFonts w:ascii="Arial" w:hAnsi="Arial" w:cs="Arial"/>
          <w:sz w:val="22"/>
          <w:szCs w:val="22"/>
        </w:rPr>
        <w:t xml:space="preserve"> </w:t>
      </w:r>
      <w:r w:rsidR="0090362B" w:rsidRPr="00541C5F">
        <w:rPr>
          <w:rFonts w:ascii="Arial" w:hAnsi="Arial" w:cs="Arial"/>
          <w:b/>
          <w:sz w:val="22"/>
          <w:szCs w:val="22"/>
        </w:rPr>
        <w:t>Załącznik</w:t>
      </w:r>
      <w:r w:rsidR="00F81D5A">
        <w:rPr>
          <w:rFonts w:ascii="Arial" w:hAnsi="Arial" w:cs="Arial"/>
          <w:b/>
          <w:sz w:val="22"/>
          <w:szCs w:val="22"/>
        </w:rPr>
        <w:t xml:space="preserve"> </w:t>
      </w:r>
      <w:r w:rsidR="005C603E">
        <w:rPr>
          <w:rFonts w:ascii="Arial" w:hAnsi="Arial" w:cs="Arial"/>
          <w:b/>
          <w:sz w:val="22"/>
          <w:szCs w:val="22"/>
        </w:rPr>
        <w:t xml:space="preserve">nr </w:t>
      </w:r>
      <w:r w:rsidR="00D316DA">
        <w:rPr>
          <w:rFonts w:ascii="Arial" w:hAnsi="Arial" w:cs="Arial"/>
          <w:b/>
          <w:sz w:val="22"/>
          <w:szCs w:val="22"/>
        </w:rPr>
        <w:t xml:space="preserve">8 </w:t>
      </w:r>
      <w:r w:rsidR="0090362B" w:rsidRPr="00541C5F">
        <w:rPr>
          <w:rFonts w:ascii="Arial" w:hAnsi="Arial" w:cs="Arial"/>
          <w:b/>
          <w:sz w:val="22"/>
          <w:szCs w:val="22"/>
        </w:rPr>
        <w:t xml:space="preserve">do </w:t>
      </w:r>
      <w:r w:rsidR="0090362B" w:rsidRPr="00261A0B">
        <w:rPr>
          <w:rFonts w:ascii="Arial" w:hAnsi="Arial" w:cs="Arial"/>
          <w:b/>
          <w:sz w:val="22"/>
          <w:szCs w:val="22"/>
        </w:rPr>
        <w:t>SWZ</w:t>
      </w:r>
      <w:r w:rsidR="0090362B" w:rsidRPr="00261A0B">
        <w:rPr>
          <w:rFonts w:ascii="Arial" w:hAnsi="Arial" w:cs="Arial"/>
          <w:sz w:val="22"/>
          <w:szCs w:val="22"/>
        </w:rPr>
        <w:t>.</w:t>
      </w:r>
    </w:p>
    <w:p w14:paraId="2BC5D045" w14:textId="77777777" w:rsidR="0090362B" w:rsidRDefault="0090362B" w:rsidP="002B64B3">
      <w:pPr>
        <w:pStyle w:val="Kolorowalistaakcent11"/>
        <w:widowControl w:val="0"/>
        <w:numPr>
          <w:ilvl w:val="1"/>
          <w:numId w:val="50"/>
        </w:numPr>
        <w:suppressAutoHyphens/>
        <w:spacing w:line="276" w:lineRule="auto"/>
        <w:ind w:left="1418" w:hanging="709"/>
        <w:outlineLvl w:val="3"/>
        <w:rPr>
          <w:rFonts w:ascii="Arial" w:hAnsi="Arial" w:cs="Arial"/>
          <w:sz w:val="22"/>
          <w:szCs w:val="22"/>
        </w:rPr>
      </w:pPr>
      <w:r w:rsidRPr="0090362B">
        <w:rPr>
          <w:rFonts w:ascii="Arial" w:hAnsi="Arial" w:cs="Arial"/>
          <w:sz w:val="22"/>
          <w:szCs w:val="22"/>
        </w:rPr>
        <w:t>Zamawiający przewiduje możliwośc</w:t>
      </w:r>
      <w:r w:rsidR="00746742">
        <w:rPr>
          <w:rFonts w:ascii="Arial" w:hAnsi="Arial" w:cs="Arial"/>
          <w:sz w:val="22"/>
          <w:szCs w:val="22"/>
        </w:rPr>
        <w:t xml:space="preserve">i wprowadzenia zmian do zawartych umów </w:t>
      </w:r>
      <w:r w:rsidRPr="0090362B">
        <w:rPr>
          <w:rFonts w:ascii="Arial" w:hAnsi="Arial" w:cs="Arial"/>
          <w:sz w:val="22"/>
          <w:szCs w:val="22"/>
        </w:rPr>
        <w:t xml:space="preserve">, na podstawie art. 454-455 ustawy </w:t>
      </w:r>
      <w:proofErr w:type="spellStart"/>
      <w:r w:rsidRPr="0090362B">
        <w:rPr>
          <w:rFonts w:ascii="Arial" w:hAnsi="Arial" w:cs="Arial"/>
          <w:sz w:val="22"/>
          <w:szCs w:val="22"/>
        </w:rPr>
        <w:t>Pzp</w:t>
      </w:r>
      <w:proofErr w:type="spellEnd"/>
      <w:r w:rsidRPr="0090362B">
        <w:rPr>
          <w:rFonts w:ascii="Arial" w:hAnsi="Arial" w:cs="Arial"/>
          <w:sz w:val="22"/>
          <w:szCs w:val="22"/>
        </w:rPr>
        <w:t xml:space="preserve"> oraz </w:t>
      </w:r>
      <w:r w:rsidR="00746742">
        <w:rPr>
          <w:rFonts w:ascii="Arial" w:hAnsi="Arial" w:cs="Arial"/>
          <w:sz w:val="22"/>
          <w:szCs w:val="22"/>
        </w:rPr>
        <w:t xml:space="preserve">według </w:t>
      </w:r>
      <w:r w:rsidRPr="0090362B">
        <w:rPr>
          <w:rFonts w:ascii="Arial" w:hAnsi="Arial" w:cs="Arial"/>
          <w:sz w:val="22"/>
          <w:szCs w:val="22"/>
        </w:rPr>
        <w:t>postanowień</w:t>
      </w:r>
      <w:r w:rsidR="00F81D5A">
        <w:rPr>
          <w:rFonts w:ascii="Arial" w:hAnsi="Arial" w:cs="Arial"/>
          <w:sz w:val="22"/>
          <w:szCs w:val="22"/>
        </w:rPr>
        <w:t xml:space="preserve"> zawartych w  projekcie umowy</w:t>
      </w:r>
    </w:p>
    <w:p w14:paraId="5ED3A3E8" w14:textId="77777777" w:rsidR="0090362B" w:rsidRDefault="0090362B" w:rsidP="0090362B">
      <w:pPr>
        <w:pStyle w:val="Kolorowalistaakcent11"/>
        <w:widowControl w:val="0"/>
        <w:suppressAutoHyphens/>
        <w:spacing w:line="276" w:lineRule="auto"/>
        <w:ind w:left="1418"/>
        <w:outlineLvl w:val="3"/>
        <w:rPr>
          <w:rFonts w:ascii="Arial" w:hAnsi="Arial" w:cs="Arial"/>
          <w:sz w:val="22"/>
          <w:szCs w:val="22"/>
        </w:rPr>
      </w:pPr>
    </w:p>
    <w:p w14:paraId="7843E800" w14:textId="77777777" w:rsidR="0090362B" w:rsidRPr="00913A3C" w:rsidRDefault="0090362B" w:rsidP="002B64B3">
      <w:pPr>
        <w:pStyle w:val="Kolorowalistaakcent11"/>
        <w:widowControl w:val="0"/>
        <w:numPr>
          <w:ilvl w:val="0"/>
          <w:numId w:val="50"/>
        </w:numPr>
        <w:suppressAutoHyphens/>
        <w:spacing w:line="276" w:lineRule="auto"/>
        <w:outlineLvl w:val="3"/>
        <w:rPr>
          <w:rFonts w:ascii="Arial" w:hAnsi="Arial" w:cs="Arial"/>
          <w:sz w:val="24"/>
          <w:szCs w:val="24"/>
        </w:rPr>
      </w:pPr>
      <w:r w:rsidRPr="00913A3C">
        <w:rPr>
          <w:rFonts w:ascii="Arial" w:hAnsi="Arial" w:cs="Arial"/>
          <w:b/>
          <w:color w:val="000000"/>
          <w:sz w:val="24"/>
          <w:szCs w:val="24"/>
        </w:rPr>
        <w:t>OCHRONA DANYCH OSOBOWYCH</w:t>
      </w:r>
    </w:p>
    <w:p w14:paraId="60283758" w14:textId="77777777" w:rsidR="0090362B" w:rsidRPr="0090362B" w:rsidRDefault="0090362B" w:rsidP="00F81D5A">
      <w:pPr>
        <w:ind w:left="1418"/>
        <w:jc w:val="both"/>
        <w:rPr>
          <w:rFonts w:cs="Arial"/>
          <w:b/>
        </w:rPr>
      </w:pPr>
      <w:r w:rsidRPr="0090362B">
        <w:rPr>
          <w:rFonts w:cs="Arial"/>
        </w:rPr>
        <w:t xml:space="preserve">Zgodnie z art. 13 ust. 1 i 2 rozporządzenia Parlamentu Europejskiego i Rady (UE) 2016/679 z dnia 27 kwietnia 2016 r. w sprawie ochrony osób fizycznych w związku z przetwarzaniem danych osobowych i w sprawie swobodnego przepływu </w:t>
      </w:r>
      <w:r w:rsidRPr="0090362B">
        <w:rPr>
          <w:rFonts w:cs="Arial"/>
        </w:rPr>
        <w:br/>
        <w:t xml:space="preserve">takich danych oraz uchylenia dyrektywy 95/46/WE (ogólne rozporządzenie o ochronie danych) (Dz. Urz. UE L 119 z 04.05.2016, str. 1), dalej </w:t>
      </w:r>
      <w:r w:rsidRPr="0090362B">
        <w:rPr>
          <w:rFonts w:cs="Arial"/>
          <w:i/>
          <w:iCs/>
        </w:rPr>
        <w:t>„RODO”,</w:t>
      </w:r>
      <w:r w:rsidR="00F81D5A">
        <w:rPr>
          <w:rFonts w:cs="Arial"/>
          <w:i/>
          <w:iCs/>
        </w:rPr>
        <w:t xml:space="preserve"> </w:t>
      </w:r>
      <w:r w:rsidR="00F81D5A">
        <w:rPr>
          <w:rFonts w:cs="Arial"/>
          <w:b/>
        </w:rPr>
        <w:t xml:space="preserve">Zamawiający </w:t>
      </w:r>
      <w:r w:rsidRPr="0090362B">
        <w:rPr>
          <w:rFonts w:cs="Arial"/>
          <w:b/>
        </w:rPr>
        <w:t xml:space="preserve">informuje, że: </w:t>
      </w:r>
    </w:p>
    <w:p w14:paraId="01E001D1" w14:textId="75B222F7" w:rsidR="00D40EDC" w:rsidRPr="003C0784" w:rsidRDefault="0090362B" w:rsidP="003C0784">
      <w:pPr>
        <w:pStyle w:val="Akapitzlist"/>
        <w:numPr>
          <w:ilvl w:val="0"/>
          <w:numId w:val="49"/>
        </w:numPr>
        <w:jc w:val="both"/>
      </w:pPr>
      <w:r w:rsidRPr="003C0784">
        <w:rPr>
          <w:rFonts w:eastAsia="Times New Roman" w:cs="Arial"/>
          <w:lang w:eastAsia="pl-PL"/>
        </w:rPr>
        <w:t>Jest administratorem danych osobowych Wykonawcy oraz osób, których dane Wykonawca przekazał w niniejszym postępowaniu</w:t>
      </w:r>
      <w:r w:rsidRPr="003C0784">
        <w:rPr>
          <w:rFonts w:cs="Arial"/>
          <w:i/>
        </w:rPr>
        <w:t>;</w:t>
      </w:r>
      <w:r w:rsidR="00F81D5A" w:rsidRPr="003C0784">
        <w:rPr>
          <w:rFonts w:cs="Arial"/>
          <w:i/>
        </w:rPr>
        <w:t xml:space="preserve"> </w:t>
      </w:r>
      <w:r w:rsidRPr="003C0784">
        <w:rPr>
          <w:rFonts w:eastAsia="Times New Roman" w:cs="Arial"/>
          <w:lang w:eastAsia="pl-PL"/>
        </w:rPr>
        <w:t xml:space="preserve">dane osobowe Wykonawcy przetwarzane będą na podstawie art. 6 ust. 1 lit. </w:t>
      </w:r>
      <w:r w:rsidR="00261A0B" w:rsidRPr="003C0784">
        <w:rPr>
          <w:rFonts w:eastAsia="Times New Roman" w:cs="Arial"/>
          <w:lang w:eastAsia="pl-PL"/>
        </w:rPr>
        <w:t>C</w:t>
      </w:r>
      <w:r w:rsidRPr="003C0784">
        <w:rPr>
          <w:rFonts w:eastAsia="Times New Roman" w:cs="Arial"/>
          <w:lang w:eastAsia="pl-PL"/>
        </w:rPr>
        <w:t xml:space="preserve">RODO w celu </w:t>
      </w:r>
      <w:r w:rsidRPr="003C0784">
        <w:rPr>
          <w:rFonts w:cs="Arial"/>
        </w:rPr>
        <w:t>związanym z postępowaniem o udz</w:t>
      </w:r>
      <w:r w:rsidR="003B3930" w:rsidRPr="003C0784">
        <w:rPr>
          <w:rFonts w:cs="Arial"/>
        </w:rPr>
        <w:t xml:space="preserve">ielenie zamówienia publicznego </w:t>
      </w:r>
      <w:r w:rsidR="00F66097" w:rsidRPr="003C0784">
        <w:rPr>
          <w:rFonts w:cs="Arial"/>
        </w:rPr>
        <w:t>znak RI.271.2.</w:t>
      </w:r>
      <w:r w:rsidR="00250A4A" w:rsidRPr="003C0784">
        <w:rPr>
          <w:rFonts w:cs="Arial"/>
        </w:rPr>
        <w:t>1</w:t>
      </w:r>
      <w:r w:rsidR="003C0784" w:rsidRPr="003C0784">
        <w:rPr>
          <w:rFonts w:cs="Arial"/>
        </w:rPr>
        <w:t>5</w:t>
      </w:r>
      <w:r w:rsidR="00F66097" w:rsidRPr="003C0784">
        <w:rPr>
          <w:rFonts w:cs="Arial"/>
        </w:rPr>
        <w:t>.202</w:t>
      </w:r>
      <w:r w:rsidR="003C0784" w:rsidRPr="003C0784">
        <w:rPr>
          <w:rFonts w:cs="Arial"/>
        </w:rPr>
        <w:t>4</w:t>
      </w:r>
      <w:r w:rsidR="00250A4A" w:rsidRPr="003C0784">
        <w:rPr>
          <w:rFonts w:cs="Arial"/>
        </w:rPr>
        <w:t xml:space="preserve"> </w:t>
      </w:r>
      <w:r w:rsidR="003B3930" w:rsidRPr="003C0784">
        <w:rPr>
          <w:rFonts w:cs="Arial"/>
        </w:rPr>
        <w:t>na zadanie</w:t>
      </w:r>
      <w:r w:rsidR="00C81960" w:rsidRPr="003C0784">
        <w:rPr>
          <w:rFonts w:cs="Arial"/>
        </w:rPr>
        <w:t xml:space="preserve"> </w:t>
      </w:r>
      <w:r w:rsidR="003C0784" w:rsidRPr="003C0784">
        <w:rPr>
          <w:rFonts w:cs="Arial"/>
          <w:bCs/>
          <w:lang w:eastAsia="pl-PL"/>
        </w:rPr>
        <w:t>PRZEBUDOWA DROGI GMINNEJ NR 350309 W NA CZĘŚCI DZIAŁKI NR 716 W M. BARTODZIEJE GMINA JASTRZĘBIA (OD DZIAŁKI NR 710/6 DO DZIAŁKI NR 696) W RAMACH ZADANIA PN. BUDOWA DROGI DOJAZDOWEJ W MIEJSCOWOSCI BARTODZIEJE NA DZIAŁCE NR EW. 716</w:t>
      </w:r>
      <w:r w:rsidR="003C0784">
        <w:rPr>
          <w:rFonts w:cs="Arial"/>
          <w:bCs/>
          <w:lang w:eastAsia="pl-PL"/>
        </w:rPr>
        <w:t xml:space="preserve"> </w:t>
      </w:r>
      <w:r w:rsidRPr="003C0784">
        <w:rPr>
          <w:rFonts w:cs="Arial"/>
        </w:rPr>
        <w:t>prowadzonym w t</w:t>
      </w:r>
      <w:r w:rsidR="001B58CB" w:rsidRPr="003C0784">
        <w:rPr>
          <w:rFonts w:cs="Arial"/>
        </w:rPr>
        <w:t>rybie podstawowym bez negocjacji zgodnie z art. 275 pkt. 1 ustawy Prawo zamówień publicznych</w:t>
      </w:r>
      <w:r w:rsidRPr="003C0784">
        <w:rPr>
          <w:rFonts w:cs="Arial"/>
        </w:rPr>
        <w:t>;</w:t>
      </w:r>
    </w:p>
    <w:p w14:paraId="09B2500C" w14:textId="77777777" w:rsidR="0090362B" w:rsidRPr="0090362B" w:rsidRDefault="0090362B" w:rsidP="002B64B3">
      <w:pPr>
        <w:pStyle w:val="Akapitzlist"/>
        <w:numPr>
          <w:ilvl w:val="0"/>
          <w:numId w:val="49"/>
        </w:numPr>
        <w:ind w:left="426" w:hanging="426"/>
        <w:jc w:val="both"/>
        <w:rPr>
          <w:rFonts w:eastAsia="Times New Roman" w:cs="Arial"/>
          <w:i/>
          <w:lang w:eastAsia="pl-PL"/>
        </w:rPr>
      </w:pPr>
      <w:r w:rsidRPr="0090362B">
        <w:rPr>
          <w:rFonts w:eastAsia="Times New Roman" w:cs="Arial"/>
          <w:lang w:eastAsia="pl-PL"/>
        </w:rPr>
        <w:t xml:space="preserve">odbiorcami danych osobowych Wykonawcy będą osoby lub podmioty, którym udostępniona zostanie dokumentacja postępowania w oparciu o art. 18 oraz art. 74 ustawy z </w:t>
      </w:r>
      <w:r w:rsidRPr="0090362B">
        <w:rPr>
          <w:rFonts w:cs="Arial"/>
          <w:bCs/>
        </w:rPr>
        <w:t xml:space="preserve">dnia 11 września 2019 r. Prawo zamówień publicznych </w:t>
      </w:r>
      <w:r w:rsidR="00814C05">
        <w:rPr>
          <w:rFonts w:eastAsia="Times New Roman" w:cs="Arial"/>
          <w:lang w:eastAsia="pl-PL"/>
        </w:rPr>
        <w:t>(Dz. U. z 2022 r. poz. 1710</w:t>
      </w:r>
      <w:r w:rsidRPr="0090362B">
        <w:rPr>
          <w:rFonts w:eastAsia="Times New Roman" w:cs="Arial"/>
          <w:lang w:eastAsia="pl-PL"/>
        </w:rPr>
        <w:t xml:space="preserve"> z </w:t>
      </w:r>
      <w:proofErr w:type="spellStart"/>
      <w:r w:rsidRPr="0090362B">
        <w:rPr>
          <w:rFonts w:eastAsia="Times New Roman" w:cs="Arial"/>
          <w:lang w:eastAsia="pl-PL"/>
        </w:rPr>
        <w:t>późn</w:t>
      </w:r>
      <w:proofErr w:type="spellEnd"/>
      <w:r w:rsidRPr="0090362B">
        <w:rPr>
          <w:rFonts w:eastAsia="Times New Roman" w:cs="Arial"/>
          <w:lang w:eastAsia="pl-PL"/>
        </w:rPr>
        <w:t xml:space="preserve">. zm.), dalej „ustawa </w:t>
      </w:r>
      <w:proofErr w:type="spellStart"/>
      <w:r w:rsidRPr="0090362B">
        <w:rPr>
          <w:rFonts w:eastAsia="Times New Roman" w:cs="Arial"/>
          <w:lang w:eastAsia="pl-PL"/>
        </w:rPr>
        <w:t>Pzp</w:t>
      </w:r>
      <w:proofErr w:type="spellEnd"/>
      <w:r w:rsidRPr="0090362B">
        <w:rPr>
          <w:rFonts w:eastAsia="Times New Roman" w:cs="Arial"/>
          <w:lang w:eastAsia="pl-PL"/>
        </w:rPr>
        <w:t xml:space="preserve">”;  </w:t>
      </w:r>
    </w:p>
    <w:p w14:paraId="18B59AC8" w14:textId="77777777" w:rsidR="0090362B" w:rsidRPr="0090362B" w:rsidRDefault="0090362B" w:rsidP="002B64B3">
      <w:pPr>
        <w:pStyle w:val="Akapitzlist"/>
        <w:numPr>
          <w:ilvl w:val="0"/>
          <w:numId w:val="49"/>
        </w:numPr>
        <w:ind w:left="426" w:hanging="426"/>
        <w:jc w:val="both"/>
        <w:rPr>
          <w:rFonts w:eastAsia="Times New Roman" w:cs="Arial"/>
          <w:lang w:eastAsia="pl-PL"/>
        </w:rPr>
      </w:pPr>
      <w:r w:rsidRPr="0090362B">
        <w:rPr>
          <w:rFonts w:eastAsia="Times New Roman" w:cs="Arial"/>
          <w:lang w:eastAsia="pl-PL"/>
        </w:rPr>
        <w:t xml:space="preserve">dane osobowe Wykonawcy będą przechowywane, zgodnie z art. 78 ust. 1 ustawy </w:t>
      </w:r>
      <w:proofErr w:type="spellStart"/>
      <w:r w:rsidRPr="0090362B">
        <w:rPr>
          <w:rFonts w:eastAsia="Times New Roman" w:cs="Arial"/>
          <w:lang w:eastAsia="pl-PL"/>
        </w:rPr>
        <w:t>Pzp</w:t>
      </w:r>
      <w:proofErr w:type="spellEnd"/>
      <w:r w:rsidRPr="0090362B">
        <w:rPr>
          <w:rFonts w:eastAsia="Times New Roman" w:cs="Arial"/>
          <w:lang w:eastAsia="pl-PL"/>
        </w:rPr>
        <w:t>, przez okres 4 lat od dnia zakończenia postępowania o udzielenie zamówienia, w sposób gwarantujący jego nienaruszalność.</w:t>
      </w:r>
    </w:p>
    <w:p w14:paraId="09FF9A88" w14:textId="77777777" w:rsidR="0090362B" w:rsidRPr="0090362B" w:rsidRDefault="0090362B" w:rsidP="002B64B3">
      <w:pPr>
        <w:pStyle w:val="Akapitzlist"/>
        <w:numPr>
          <w:ilvl w:val="0"/>
          <w:numId w:val="49"/>
        </w:numPr>
        <w:ind w:left="426" w:hanging="426"/>
        <w:jc w:val="both"/>
        <w:rPr>
          <w:rFonts w:eastAsia="Times New Roman" w:cs="Arial"/>
          <w:i/>
          <w:lang w:eastAsia="pl-PL"/>
        </w:rPr>
      </w:pPr>
      <w:r w:rsidRPr="0090362B">
        <w:rPr>
          <w:rFonts w:eastAsia="Times New Roman" w:cs="Arial"/>
          <w:lang w:eastAsia="pl-PL"/>
        </w:rPr>
        <w:t xml:space="preserve">obowiązek podania przez Wykonawcę danych osobowych bezpośrednio go dotyczących jest wymogiem ustawowym określonym w przepisach ustawy </w:t>
      </w:r>
      <w:proofErr w:type="spellStart"/>
      <w:r w:rsidRPr="0090362B">
        <w:rPr>
          <w:rFonts w:eastAsia="Times New Roman" w:cs="Arial"/>
          <w:lang w:eastAsia="pl-PL"/>
        </w:rPr>
        <w:t>Pzp</w:t>
      </w:r>
      <w:proofErr w:type="spellEnd"/>
      <w:r w:rsidRPr="0090362B">
        <w:rPr>
          <w:rFonts w:eastAsia="Times New Roman" w:cs="Arial"/>
          <w:lang w:eastAsia="pl-PL"/>
        </w:rPr>
        <w:t xml:space="preserve">, związanym z udziałem w postępowaniu o udzielenie zamówienia publicznego; konsekwencje niepodania określonych danych wynikają z ustawy </w:t>
      </w:r>
      <w:proofErr w:type="spellStart"/>
      <w:r w:rsidRPr="0090362B">
        <w:rPr>
          <w:rFonts w:eastAsia="Times New Roman" w:cs="Arial"/>
          <w:lang w:eastAsia="pl-PL"/>
        </w:rPr>
        <w:t>Pzp</w:t>
      </w:r>
      <w:proofErr w:type="spellEnd"/>
      <w:r w:rsidRPr="0090362B">
        <w:rPr>
          <w:rFonts w:eastAsia="Times New Roman" w:cs="Arial"/>
          <w:lang w:eastAsia="pl-PL"/>
        </w:rPr>
        <w:t xml:space="preserve">;  </w:t>
      </w:r>
    </w:p>
    <w:p w14:paraId="2DD7FA42" w14:textId="77777777" w:rsidR="0090362B" w:rsidRPr="0090362B" w:rsidRDefault="0090362B" w:rsidP="002B64B3">
      <w:pPr>
        <w:pStyle w:val="Akapitzlist"/>
        <w:numPr>
          <w:ilvl w:val="0"/>
          <w:numId w:val="49"/>
        </w:numPr>
        <w:ind w:left="426" w:hanging="426"/>
        <w:jc w:val="both"/>
        <w:rPr>
          <w:rFonts w:eastAsia="Times New Roman" w:cs="Arial"/>
          <w:i/>
          <w:lang w:eastAsia="pl-PL"/>
        </w:rPr>
      </w:pPr>
      <w:r w:rsidRPr="0090362B">
        <w:rPr>
          <w:rFonts w:eastAsia="Times New Roman" w:cs="Arial"/>
          <w:lang w:eastAsia="pl-PL"/>
        </w:rPr>
        <w:t>w odniesieniu do danych osobowych Wykonawcy decyzje nie będą podejmowane w sposób zautomatyzowany, stosowanie do art. 22 RODO;</w:t>
      </w:r>
    </w:p>
    <w:p w14:paraId="51A88390" w14:textId="77777777" w:rsidR="0090362B" w:rsidRPr="0090362B" w:rsidRDefault="0090362B" w:rsidP="002B64B3">
      <w:pPr>
        <w:pStyle w:val="Akapitzlist"/>
        <w:numPr>
          <w:ilvl w:val="0"/>
          <w:numId w:val="49"/>
        </w:numPr>
        <w:ind w:left="426" w:hanging="426"/>
        <w:jc w:val="both"/>
        <w:rPr>
          <w:rFonts w:eastAsia="Times New Roman" w:cs="Arial"/>
          <w:i/>
          <w:lang w:eastAsia="pl-PL"/>
        </w:rPr>
      </w:pPr>
      <w:r w:rsidRPr="0090362B">
        <w:rPr>
          <w:rFonts w:eastAsia="Times New Roman" w:cs="Arial"/>
          <w:lang w:eastAsia="pl-PL"/>
        </w:rPr>
        <w:t>Wykonawca posiada:</w:t>
      </w:r>
    </w:p>
    <w:p w14:paraId="48CC1BBE" w14:textId="77777777" w:rsidR="0090362B" w:rsidRPr="0090362B" w:rsidRDefault="0090362B" w:rsidP="002B64B3">
      <w:pPr>
        <w:pStyle w:val="Akapitzlist"/>
        <w:numPr>
          <w:ilvl w:val="0"/>
          <w:numId w:val="47"/>
        </w:numPr>
        <w:ind w:left="709" w:hanging="283"/>
        <w:jc w:val="both"/>
        <w:rPr>
          <w:rFonts w:eastAsia="Times New Roman" w:cs="Arial"/>
          <w:lang w:eastAsia="pl-PL"/>
        </w:rPr>
      </w:pPr>
      <w:r w:rsidRPr="0090362B">
        <w:rPr>
          <w:rFonts w:eastAsia="Times New Roman" w:cs="Arial"/>
          <w:lang w:eastAsia="pl-PL"/>
        </w:rPr>
        <w:t>na podstawie art. 15 RODO prawo dostępu do danych osobowych dotyczących Wykonawcy;</w:t>
      </w:r>
    </w:p>
    <w:p w14:paraId="595123E2" w14:textId="77777777" w:rsidR="0090362B" w:rsidRPr="0090362B" w:rsidRDefault="0090362B" w:rsidP="002B64B3">
      <w:pPr>
        <w:pStyle w:val="Akapitzlist"/>
        <w:numPr>
          <w:ilvl w:val="0"/>
          <w:numId w:val="47"/>
        </w:numPr>
        <w:ind w:left="709" w:hanging="283"/>
        <w:jc w:val="both"/>
        <w:rPr>
          <w:rFonts w:eastAsia="Times New Roman" w:cs="Arial"/>
          <w:lang w:eastAsia="pl-PL"/>
        </w:rPr>
      </w:pPr>
      <w:r w:rsidRPr="0090362B">
        <w:rPr>
          <w:rFonts w:eastAsia="Times New Roman" w:cs="Arial"/>
          <w:lang w:eastAsia="pl-PL"/>
        </w:rPr>
        <w:t xml:space="preserve">na podstawie art. 16 RODO prawo do sprostowania danych osobowych, o ile ich zmiana nie skutkuje zmianą </w:t>
      </w:r>
      <w:r w:rsidRPr="0090362B">
        <w:rPr>
          <w:rFonts w:cs="Arial"/>
        </w:rPr>
        <w:t xml:space="preserve">wyniku postępowania o udzielenie zamówienia </w:t>
      </w:r>
      <w:r w:rsidRPr="0090362B">
        <w:rPr>
          <w:rFonts w:cs="Arial"/>
        </w:rPr>
        <w:br/>
        <w:t xml:space="preserve">publicznego ani zmianą postanowień umowy w zakresie niezgodnym z ustawą </w:t>
      </w:r>
      <w:proofErr w:type="spellStart"/>
      <w:r w:rsidRPr="0090362B">
        <w:rPr>
          <w:rFonts w:cs="Arial"/>
        </w:rPr>
        <w:t>Pzp</w:t>
      </w:r>
      <w:proofErr w:type="spellEnd"/>
      <w:r w:rsidRPr="0090362B">
        <w:rPr>
          <w:rFonts w:cs="Arial"/>
        </w:rPr>
        <w:t xml:space="preserve"> oraz nie narusza integralności protokołu oraz jego załączników</w:t>
      </w:r>
      <w:r w:rsidRPr="0090362B">
        <w:rPr>
          <w:rFonts w:eastAsia="Times New Roman" w:cs="Arial"/>
          <w:lang w:eastAsia="pl-PL"/>
        </w:rPr>
        <w:t>;</w:t>
      </w:r>
    </w:p>
    <w:p w14:paraId="18DA8978" w14:textId="77777777" w:rsidR="0090362B" w:rsidRPr="0090362B" w:rsidRDefault="0090362B" w:rsidP="002B64B3">
      <w:pPr>
        <w:pStyle w:val="Akapitzlist"/>
        <w:numPr>
          <w:ilvl w:val="0"/>
          <w:numId w:val="47"/>
        </w:numPr>
        <w:ind w:left="709" w:hanging="283"/>
        <w:jc w:val="both"/>
        <w:rPr>
          <w:rFonts w:eastAsia="Times New Roman" w:cs="Arial"/>
          <w:lang w:eastAsia="pl-PL"/>
        </w:rPr>
      </w:pPr>
      <w:r w:rsidRPr="0090362B">
        <w:rPr>
          <w:rFonts w:eastAsia="Times New Roman" w:cs="Arial"/>
          <w:lang w:eastAsia="pl-PL"/>
        </w:rPr>
        <w:t xml:space="preserve">na podstawie art. 18 RODO prawo żądania od administratora ograniczenia przetwarzania danych osobowych z zastrzeżeniem przypadków, o których mowa w art. 18 ust. 2 RODO;  </w:t>
      </w:r>
    </w:p>
    <w:p w14:paraId="12D87772" w14:textId="77777777" w:rsidR="0090362B" w:rsidRPr="0090362B" w:rsidRDefault="0090362B" w:rsidP="002B64B3">
      <w:pPr>
        <w:pStyle w:val="Akapitzlist"/>
        <w:numPr>
          <w:ilvl w:val="0"/>
          <w:numId w:val="47"/>
        </w:numPr>
        <w:ind w:left="709" w:hanging="283"/>
        <w:jc w:val="both"/>
        <w:rPr>
          <w:rFonts w:eastAsia="Times New Roman" w:cs="Arial"/>
          <w:i/>
          <w:lang w:eastAsia="pl-PL"/>
        </w:rPr>
      </w:pPr>
      <w:r w:rsidRPr="0090362B">
        <w:rPr>
          <w:rFonts w:eastAsia="Times New Roman" w:cs="Arial"/>
          <w:lang w:eastAsia="pl-PL"/>
        </w:rPr>
        <w:t>prawo do wniesienia skargi do Prezesa Urzędu Ochrony Danych Osobowych, gdy Wykonawca uzna, że przetwarzanie jego danych osobowych narusza przepisy RODO;</w:t>
      </w:r>
    </w:p>
    <w:p w14:paraId="156B0265" w14:textId="77777777" w:rsidR="0090362B" w:rsidRPr="0090362B" w:rsidRDefault="0090362B" w:rsidP="002B64B3">
      <w:pPr>
        <w:pStyle w:val="Akapitzlist"/>
        <w:numPr>
          <w:ilvl w:val="0"/>
          <w:numId w:val="49"/>
        </w:numPr>
        <w:ind w:left="426" w:hanging="426"/>
        <w:jc w:val="both"/>
        <w:rPr>
          <w:rFonts w:eastAsia="Times New Roman" w:cs="Arial"/>
          <w:i/>
          <w:lang w:eastAsia="pl-PL"/>
        </w:rPr>
      </w:pPr>
      <w:r w:rsidRPr="0090362B">
        <w:rPr>
          <w:rFonts w:eastAsia="Times New Roman" w:cs="Arial"/>
          <w:lang w:eastAsia="pl-PL"/>
        </w:rPr>
        <w:t>Wykonawcy nie przysługuje:</w:t>
      </w:r>
    </w:p>
    <w:p w14:paraId="45479616" w14:textId="77777777" w:rsidR="0090362B" w:rsidRPr="0090362B" w:rsidRDefault="0090362B" w:rsidP="002B64B3">
      <w:pPr>
        <w:pStyle w:val="Akapitzlist"/>
        <w:numPr>
          <w:ilvl w:val="0"/>
          <w:numId w:val="48"/>
        </w:numPr>
        <w:ind w:left="709" w:hanging="283"/>
        <w:jc w:val="both"/>
        <w:rPr>
          <w:rFonts w:eastAsia="Times New Roman" w:cs="Arial"/>
          <w:i/>
          <w:lang w:eastAsia="pl-PL"/>
        </w:rPr>
      </w:pPr>
      <w:r w:rsidRPr="0090362B">
        <w:rPr>
          <w:rFonts w:eastAsia="Times New Roman" w:cs="Arial"/>
          <w:lang w:eastAsia="pl-PL"/>
        </w:rPr>
        <w:t>w związku z art. 17 ust. 3 lit. b, d lub e RODO prawo do usunięcia danych osobowych;</w:t>
      </w:r>
    </w:p>
    <w:p w14:paraId="6655A913" w14:textId="77777777" w:rsidR="0090362B" w:rsidRPr="0090362B" w:rsidRDefault="0090362B" w:rsidP="002B64B3">
      <w:pPr>
        <w:pStyle w:val="Akapitzlist"/>
        <w:numPr>
          <w:ilvl w:val="0"/>
          <w:numId w:val="48"/>
        </w:numPr>
        <w:ind w:left="709" w:hanging="283"/>
        <w:jc w:val="both"/>
        <w:rPr>
          <w:rFonts w:eastAsia="Times New Roman" w:cs="Arial"/>
          <w:b/>
          <w:i/>
          <w:lang w:eastAsia="pl-PL"/>
        </w:rPr>
      </w:pPr>
      <w:r w:rsidRPr="0090362B">
        <w:rPr>
          <w:rFonts w:eastAsia="Times New Roman" w:cs="Arial"/>
          <w:lang w:eastAsia="pl-PL"/>
        </w:rPr>
        <w:t>prawo do przenoszenia danych osobowych, o którym mowa w art. 20 RODO;</w:t>
      </w:r>
    </w:p>
    <w:p w14:paraId="7F442AFF" w14:textId="77777777" w:rsidR="0090362B" w:rsidRPr="0090362B" w:rsidRDefault="0090362B" w:rsidP="002B64B3">
      <w:pPr>
        <w:pStyle w:val="Akapitzlist"/>
        <w:numPr>
          <w:ilvl w:val="0"/>
          <w:numId w:val="48"/>
        </w:numPr>
        <w:ind w:left="709" w:hanging="283"/>
        <w:jc w:val="both"/>
        <w:rPr>
          <w:rFonts w:eastAsia="Times New Roman" w:cs="Arial"/>
          <w:i/>
          <w:lang w:eastAsia="pl-PL"/>
        </w:rPr>
      </w:pPr>
      <w:r w:rsidRPr="0090362B">
        <w:rPr>
          <w:rFonts w:eastAsia="Times New Roman" w:cs="Arial"/>
          <w:lang w:eastAsia="pl-PL"/>
        </w:rPr>
        <w:t xml:space="preserve">na podstawie art. 21 RODO prawo sprzeciwu, wobec przetwarzania danych osobowych, gdyż podstawą prawną przetwarzania danych osobowych Wykonawcy jest art. 6 ust. 1 lit. c RODO. </w:t>
      </w:r>
    </w:p>
    <w:p w14:paraId="75326475" w14:textId="77777777" w:rsidR="0090362B" w:rsidRPr="0090362B" w:rsidRDefault="0090362B" w:rsidP="0090362B">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90362B">
        <w:rPr>
          <w:rFonts w:ascii="Arial" w:hAnsi="Arial" w:cs="Arial"/>
          <w:sz w:val="22"/>
          <w:szCs w:val="22"/>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t>
      </w:r>
      <w:r w:rsidRPr="0090362B">
        <w:rPr>
          <w:rFonts w:ascii="Arial" w:hAnsi="Arial" w:cs="Arial"/>
          <w:sz w:val="22"/>
          <w:szCs w:val="22"/>
        </w:rPr>
        <w:lastRenderedPageBreak/>
        <w:t>w szczególności podania nazwy lub daty postępowania o udzielenie zamówienia publicznego lub konkursu.</w:t>
      </w:r>
    </w:p>
    <w:p w14:paraId="2944C508" w14:textId="77777777" w:rsidR="0090362B" w:rsidRPr="0090362B" w:rsidRDefault="0090362B" w:rsidP="0090362B">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90362B">
        <w:rPr>
          <w:rFonts w:ascii="Arial" w:hAnsi="Arial" w:cs="Arial"/>
          <w:sz w:val="22"/>
          <w:szCs w:val="22"/>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w:t>
      </w:r>
      <w:r w:rsidR="00F81D5A">
        <w:rPr>
          <w:rFonts w:ascii="Arial" w:hAnsi="Arial" w:cs="Arial"/>
          <w:sz w:val="22"/>
          <w:szCs w:val="22"/>
        </w:rPr>
        <w:t xml:space="preserve">godnym </w:t>
      </w:r>
      <w:r w:rsidRPr="0090362B">
        <w:rPr>
          <w:rFonts w:ascii="Arial" w:hAnsi="Arial" w:cs="Arial"/>
          <w:sz w:val="22"/>
          <w:szCs w:val="22"/>
        </w:rPr>
        <w:t>z ustawą.</w:t>
      </w:r>
    </w:p>
    <w:p w14:paraId="4E47865E" w14:textId="77777777" w:rsidR="0090362B" w:rsidRPr="0090362B" w:rsidRDefault="0090362B" w:rsidP="0090362B">
      <w:pPr>
        <w:pStyle w:val="text-justify"/>
        <w:shd w:val="clear" w:color="auto" w:fill="FFFFFF"/>
        <w:spacing w:before="120" w:beforeAutospacing="0" w:after="150" w:afterAutospacing="0" w:line="276" w:lineRule="auto"/>
        <w:ind w:left="142"/>
        <w:jc w:val="both"/>
        <w:rPr>
          <w:rFonts w:ascii="Arial" w:hAnsi="Arial" w:cs="Arial"/>
          <w:sz w:val="22"/>
          <w:szCs w:val="22"/>
        </w:rPr>
      </w:pPr>
      <w:r w:rsidRPr="0090362B">
        <w:rPr>
          <w:rFonts w:ascii="Arial" w:hAnsi="Arial" w:cs="Arial"/>
          <w:sz w:val="22"/>
          <w:szCs w:val="22"/>
        </w:rPr>
        <w:t xml:space="preserve">Wystąpienie z żądaniem, o którym mowa w art. 18 ust. 1 rozporządzenia 2016/679, nie ogranicza przetwarzania danych osobowych do czasu zakończenia postępowania </w:t>
      </w:r>
      <w:r w:rsidRPr="0090362B">
        <w:rPr>
          <w:rFonts w:ascii="Arial" w:hAnsi="Arial" w:cs="Arial"/>
          <w:sz w:val="22"/>
          <w:szCs w:val="22"/>
        </w:rPr>
        <w:br/>
        <w:t>o udzielenie zamówienia publicznego lub konkursu.</w:t>
      </w:r>
    </w:p>
    <w:p w14:paraId="28FAA269" w14:textId="77777777" w:rsidR="00F81D5A" w:rsidRDefault="0090362B" w:rsidP="00F81D5A">
      <w:pPr>
        <w:ind w:left="142"/>
        <w:jc w:val="both"/>
        <w:rPr>
          <w:rFonts w:cs="Arial"/>
          <w:shd w:val="clear" w:color="auto" w:fill="FFFFFF"/>
        </w:rPr>
      </w:pPr>
      <w:r w:rsidRPr="0090362B">
        <w:rPr>
          <w:rFonts w:cs="Arial"/>
          <w:shd w:val="clear" w:color="auto" w:fill="FFFFFF"/>
        </w:rPr>
        <w:t>W przypadku danych osobowych zamieszczonych przez Zamawiającego w Biuletynie Zamówień Publicznych, prawa, o których mowa w art. 15 i art. 16 rozporz</w:t>
      </w:r>
      <w:r w:rsidR="00F81D5A">
        <w:rPr>
          <w:rFonts w:cs="Arial"/>
          <w:shd w:val="clear" w:color="auto" w:fill="FFFFFF"/>
        </w:rPr>
        <w:t xml:space="preserve">ądzenia 2016/679, są wykonywane </w:t>
      </w:r>
      <w:r w:rsidRPr="0090362B">
        <w:rPr>
          <w:rFonts w:cs="Arial"/>
          <w:shd w:val="clear" w:color="auto" w:fill="FFFFFF"/>
        </w:rPr>
        <w:t>w drodze żądania skierowanego do Zamawiającego.</w:t>
      </w:r>
    </w:p>
    <w:p w14:paraId="32355CF4" w14:textId="77777777" w:rsidR="00913A3C" w:rsidRPr="003F4B5A" w:rsidRDefault="00501A0D" w:rsidP="00F81D5A">
      <w:pPr>
        <w:ind w:left="142"/>
        <w:jc w:val="both"/>
        <w:rPr>
          <w:rFonts w:cs="Arial"/>
          <w:shd w:val="clear" w:color="auto" w:fill="FFFFFF"/>
        </w:rPr>
      </w:pPr>
      <w:r>
        <w:rPr>
          <w:rFonts w:cs="Arial"/>
          <w:shd w:val="clear" w:color="auto" w:fill="FFFFFF"/>
        </w:rPr>
        <w:br/>
      </w:r>
    </w:p>
    <w:p w14:paraId="443BC911" w14:textId="77777777" w:rsidR="00913A3C" w:rsidRPr="00913A3C" w:rsidRDefault="00913A3C" w:rsidP="002B64B3">
      <w:pPr>
        <w:pStyle w:val="Akapitzlist"/>
        <w:numPr>
          <w:ilvl w:val="0"/>
          <w:numId w:val="50"/>
        </w:numPr>
        <w:jc w:val="both"/>
        <w:rPr>
          <w:rFonts w:cs="Arial"/>
          <w:sz w:val="24"/>
          <w:szCs w:val="24"/>
          <w:shd w:val="clear" w:color="auto" w:fill="FFFFFF"/>
        </w:rPr>
      </w:pPr>
      <w:r w:rsidRPr="00913A3C">
        <w:rPr>
          <w:rFonts w:cs="Arial"/>
          <w:b/>
          <w:sz w:val="24"/>
          <w:szCs w:val="24"/>
        </w:rPr>
        <w:t>POUCZENIE O ŚRODKACH OCHRONY PRAWNEJ</w:t>
      </w:r>
    </w:p>
    <w:p w14:paraId="449D7581" w14:textId="77777777" w:rsidR="00913A3C" w:rsidRDefault="00913A3C" w:rsidP="00913A3C">
      <w:pPr>
        <w:pStyle w:val="Akapitzlist"/>
        <w:ind w:left="495"/>
        <w:jc w:val="both"/>
        <w:rPr>
          <w:rFonts w:cs="Arial"/>
          <w:b/>
          <w:sz w:val="24"/>
          <w:szCs w:val="24"/>
        </w:rPr>
      </w:pPr>
    </w:p>
    <w:p w14:paraId="67B1B804" w14:textId="77777777" w:rsidR="00913A3C" w:rsidRPr="00913A3C" w:rsidRDefault="00913A3C" w:rsidP="002B64B3">
      <w:pPr>
        <w:pStyle w:val="Kolorowalistaakcent11"/>
        <w:widowControl w:val="0"/>
        <w:numPr>
          <w:ilvl w:val="1"/>
          <w:numId w:val="50"/>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Środki ochrony prawnej przewidziane są w dziale IX ustawy</w:t>
      </w:r>
      <w:r w:rsidR="00F81D5A">
        <w:rPr>
          <w:rFonts w:ascii="Arial" w:hAnsi="Arial" w:cs="Arial"/>
          <w:sz w:val="22"/>
          <w:szCs w:val="22"/>
        </w:rPr>
        <w:t xml:space="preserve"> </w:t>
      </w:r>
      <w:proofErr w:type="spellStart"/>
      <w:r w:rsidR="006B31CE">
        <w:rPr>
          <w:rFonts w:ascii="Arial" w:hAnsi="Arial" w:cs="Arial"/>
          <w:sz w:val="22"/>
          <w:szCs w:val="22"/>
        </w:rPr>
        <w:t>Pzp</w:t>
      </w:r>
      <w:proofErr w:type="spellEnd"/>
      <w:r w:rsidRPr="00913A3C">
        <w:rPr>
          <w:rFonts w:ascii="Arial" w:hAnsi="Arial" w:cs="Arial"/>
          <w:sz w:val="22"/>
          <w:szCs w:val="22"/>
        </w:rPr>
        <w:t>.</w:t>
      </w:r>
    </w:p>
    <w:p w14:paraId="27ED6FB6" w14:textId="77777777" w:rsidR="00913A3C" w:rsidRPr="00913A3C" w:rsidRDefault="00913A3C" w:rsidP="002B64B3">
      <w:pPr>
        <w:pStyle w:val="Kolorowalistaakcent11"/>
        <w:widowControl w:val="0"/>
        <w:numPr>
          <w:ilvl w:val="1"/>
          <w:numId w:val="50"/>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Środkami ochrony prawnej są odwołanie i skarga do sądu.</w:t>
      </w:r>
    </w:p>
    <w:p w14:paraId="5AE34F10" w14:textId="77777777" w:rsidR="00913A3C" w:rsidRPr="00913A3C" w:rsidRDefault="00913A3C" w:rsidP="002B64B3">
      <w:pPr>
        <w:pStyle w:val="Kolorowalistaakcent11"/>
        <w:widowControl w:val="0"/>
        <w:numPr>
          <w:ilvl w:val="1"/>
          <w:numId w:val="50"/>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913A3C">
        <w:rPr>
          <w:rFonts w:ascii="Arial" w:hAnsi="Arial" w:cs="Arial"/>
          <w:sz w:val="22"/>
          <w:szCs w:val="22"/>
        </w:rPr>
        <w:t>Pzp</w:t>
      </w:r>
      <w:proofErr w:type="spellEnd"/>
      <w:r w:rsidRPr="00913A3C">
        <w:rPr>
          <w:rFonts w:ascii="Arial" w:hAnsi="Arial" w:cs="Arial"/>
          <w:sz w:val="22"/>
          <w:szCs w:val="22"/>
        </w:rPr>
        <w:t xml:space="preserve"> oraz Rzecznikowi Małych i Średnich Przedsiębiorców.</w:t>
      </w:r>
    </w:p>
    <w:p w14:paraId="5D5D109F" w14:textId="77777777" w:rsidR="00913A3C" w:rsidRPr="00913A3C" w:rsidRDefault="00913A3C" w:rsidP="002B64B3">
      <w:pPr>
        <w:pStyle w:val="Kolorowalistaakcent11"/>
        <w:widowControl w:val="0"/>
        <w:numPr>
          <w:ilvl w:val="1"/>
          <w:numId w:val="50"/>
        </w:numPr>
        <w:suppressAutoHyphens/>
        <w:spacing w:line="276" w:lineRule="auto"/>
        <w:ind w:left="1418" w:hanging="709"/>
        <w:outlineLvl w:val="3"/>
        <w:rPr>
          <w:rFonts w:ascii="Arial" w:hAnsi="Arial" w:cs="Arial"/>
          <w:sz w:val="22"/>
          <w:szCs w:val="22"/>
        </w:rPr>
      </w:pPr>
      <w:r w:rsidRPr="00913A3C">
        <w:rPr>
          <w:rFonts w:ascii="Arial" w:hAnsi="Arial" w:cs="Arial"/>
          <w:sz w:val="22"/>
          <w:szCs w:val="22"/>
        </w:rPr>
        <w:t xml:space="preserve">Odwołanie </w:t>
      </w:r>
      <w:r w:rsidRPr="00913A3C">
        <w:rPr>
          <w:rFonts w:ascii="Arial" w:hAnsi="Arial" w:cs="Arial"/>
          <w:color w:val="000000"/>
          <w:sz w:val="22"/>
          <w:szCs w:val="22"/>
        </w:rPr>
        <w:t>przysługuje na:</w:t>
      </w:r>
    </w:p>
    <w:p w14:paraId="56538E9C" w14:textId="77777777" w:rsidR="00913A3C" w:rsidRPr="00913A3C" w:rsidRDefault="00913A3C" w:rsidP="00913A3C">
      <w:pPr>
        <w:pStyle w:val="Akapitzlist"/>
        <w:shd w:val="clear" w:color="auto" w:fill="FFFFFF"/>
        <w:spacing w:before="72" w:after="72"/>
        <w:ind w:left="2552" w:hanging="425"/>
        <w:rPr>
          <w:rFonts w:cs="Arial"/>
          <w:color w:val="000000"/>
        </w:rPr>
      </w:pPr>
      <w:r w:rsidRPr="00913A3C">
        <w:rPr>
          <w:rFonts w:cs="Arial"/>
          <w:color w:val="000000"/>
        </w:rPr>
        <w:t>1)</w:t>
      </w:r>
      <w:r w:rsidRPr="00913A3C">
        <w:rPr>
          <w:rFonts w:cs="Arial"/>
          <w:color w:val="000000"/>
        </w:rPr>
        <w:tab/>
        <w:t>niezgodną z przepisami ustawy czynność zamawiającego, podjętą w postępowaniu o udzielenie zamówienia, w tym na projektowane postanowienie umowy;</w:t>
      </w:r>
    </w:p>
    <w:p w14:paraId="5E92D142" w14:textId="77777777" w:rsidR="00913A3C" w:rsidRPr="00913A3C" w:rsidRDefault="00913A3C" w:rsidP="00913A3C">
      <w:pPr>
        <w:pStyle w:val="Akapitzlist"/>
        <w:shd w:val="clear" w:color="auto" w:fill="FFFFFF"/>
        <w:spacing w:after="72"/>
        <w:ind w:left="2552" w:hanging="425"/>
        <w:rPr>
          <w:rFonts w:cs="Arial"/>
          <w:color w:val="000000"/>
        </w:rPr>
      </w:pPr>
      <w:r w:rsidRPr="00913A3C">
        <w:rPr>
          <w:rFonts w:cs="Arial"/>
          <w:color w:val="000000"/>
        </w:rPr>
        <w:t>2)</w:t>
      </w:r>
      <w:r w:rsidRPr="00913A3C">
        <w:rPr>
          <w:rFonts w:cs="Arial"/>
          <w:color w:val="000000"/>
        </w:rPr>
        <w:tab/>
        <w:t>zaniechanie czynności w postępowaniu o udzielenie zamówienia, do której zamawiający był obowiązany na podstawie ustawy;</w:t>
      </w:r>
    </w:p>
    <w:p w14:paraId="4172C1F8" w14:textId="77777777" w:rsidR="00913A3C" w:rsidRPr="00913A3C" w:rsidRDefault="00913A3C" w:rsidP="00913A3C">
      <w:pPr>
        <w:pStyle w:val="Akapitzlist"/>
        <w:shd w:val="clear" w:color="auto" w:fill="FFFFFF"/>
        <w:spacing w:after="72"/>
        <w:ind w:left="2552" w:hanging="425"/>
        <w:rPr>
          <w:rFonts w:cs="Arial"/>
          <w:color w:val="000000"/>
        </w:rPr>
      </w:pPr>
      <w:r w:rsidRPr="00913A3C">
        <w:rPr>
          <w:rFonts w:cs="Arial"/>
          <w:color w:val="000000"/>
        </w:rPr>
        <w:t>3)</w:t>
      </w:r>
      <w:r w:rsidRPr="00913A3C">
        <w:rPr>
          <w:rFonts w:cs="Arial"/>
          <w:color w:val="000000"/>
        </w:rPr>
        <w:tab/>
        <w:t>zaniechanie przeprowadzenia postępowania o udzielenie zamówienia lub zorganizowania konkursu na podstawie ustawy, mimo że zamawiający był do tego obowiązany.</w:t>
      </w:r>
    </w:p>
    <w:p w14:paraId="6A881DA2" w14:textId="77777777" w:rsidR="00913A3C" w:rsidRPr="00913A3C" w:rsidRDefault="00913A3C" w:rsidP="002B64B3">
      <w:pPr>
        <w:pStyle w:val="Kolorowalistaakcent11"/>
        <w:widowControl w:val="0"/>
        <w:numPr>
          <w:ilvl w:val="1"/>
          <w:numId w:val="50"/>
        </w:numPr>
        <w:suppressAutoHyphens/>
        <w:spacing w:line="276" w:lineRule="auto"/>
        <w:ind w:left="1418" w:hanging="709"/>
        <w:outlineLvl w:val="3"/>
        <w:rPr>
          <w:rFonts w:ascii="Arial" w:hAnsi="Arial" w:cs="Arial"/>
          <w:sz w:val="22"/>
          <w:szCs w:val="22"/>
        </w:rPr>
      </w:pPr>
      <w:r w:rsidRPr="00913A3C">
        <w:rPr>
          <w:rFonts w:ascii="Arial" w:hAnsi="Arial" w:cs="Arial"/>
          <w:color w:val="000000"/>
          <w:sz w:val="22"/>
          <w:szCs w:val="22"/>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02E5C831" w14:textId="77777777" w:rsidR="00913A3C" w:rsidRPr="00913A3C" w:rsidRDefault="00913A3C" w:rsidP="002B64B3">
      <w:pPr>
        <w:pStyle w:val="Kolorowalistaakcent11"/>
        <w:widowControl w:val="0"/>
        <w:numPr>
          <w:ilvl w:val="1"/>
          <w:numId w:val="50"/>
        </w:numPr>
        <w:suppressAutoHyphens/>
        <w:spacing w:line="276" w:lineRule="auto"/>
        <w:ind w:left="1418" w:hanging="709"/>
        <w:outlineLvl w:val="3"/>
        <w:rPr>
          <w:rFonts w:ascii="Arial" w:hAnsi="Arial" w:cs="Arial"/>
          <w:sz w:val="22"/>
          <w:szCs w:val="22"/>
        </w:rPr>
      </w:pPr>
      <w:r w:rsidRPr="00913A3C">
        <w:rPr>
          <w:rFonts w:ascii="Arial" w:hAnsi="Arial" w:cs="Arial"/>
          <w:color w:val="000000"/>
          <w:sz w:val="22"/>
          <w:szCs w:val="22"/>
        </w:rPr>
        <w:t xml:space="preserve">Terminy wnoszenia </w:t>
      </w:r>
      <w:proofErr w:type="spellStart"/>
      <w:r w:rsidRPr="00913A3C">
        <w:rPr>
          <w:rFonts w:ascii="Arial" w:hAnsi="Arial" w:cs="Arial"/>
          <w:color w:val="000000"/>
          <w:sz w:val="22"/>
          <w:szCs w:val="22"/>
        </w:rPr>
        <w:t>odwołań</w:t>
      </w:r>
      <w:proofErr w:type="spellEnd"/>
      <w:r w:rsidRPr="00913A3C">
        <w:rPr>
          <w:rFonts w:ascii="Arial" w:hAnsi="Arial" w:cs="Arial"/>
          <w:color w:val="000000"/>
          <w:sz w:val="22"/>
          <w:szCs w:val="22"/>
        </w:rPr>
        <w:t>:</w:t>
      </w:r>
    </w:p>
    <w:p w14:paraId="443DA856" w14:textId="77777777" w:rsidR="00913A3C" w:rsidRPr="00913A3C" w:rsidRDefault="00913A3C" w:rsidP="00913A3C">
      <w:pPr>
        <w:pStyle w:val="Akapitzlist"/>
        <w:shd w:val="clear" w:color="auto" w:fill="FFFFFF"/>
        <w:spacing w:before="72" w:after="72"/>
        <w:ind w:left="2552" w:hanging="425"/>
        <w:rPr>
          <w:rFonts w:cs="Arial"/>
          <w:color w:val="000000"/>
        </w:rPr>
      </w:pPr>
      <w:r w:rsidRPr="00913A3C">
        <w:rPr>
          <w:rFonts w:cs="Arial"/>
          <w:color w:val="000000"/>
        </w:rPr>
        <w:t>1.</w:t>
      </w:r>
      <w:r w:rsidRPr="00913A3C">
        <w:rPr>
          <w:rFonts w:cs="Arial"/>
          <w:color w:val="000000"/>
        </w:rPr>
        <w:tab/>
        <w:t>Odwołanie wnosi się w terminie:</w:t>
      </w:r>
    </w:p>
    <w:p w14:paraId="0C6FCF5A" w14:textId="77777777" w:rsidR="00913A3C" w:rsidRPr="00913A3C" w:rsidRDefault="00F66097" w:rsidP="00913A3C">
      <w:pPr>
        <w:pStyle w:val="Akapitzlist"/>
        <w:shd w:val="clear" w:color="auto" w:fill="FFFFFF"/>
        <w:spacing w:before="72" w:after="72"/>
        <w:ind w:left="2835" w:hanging="283"/>
        <w:rPr>
          <w:rFonts w:cs="Arial"/>
          <w:color w:val="000000"/>
        </w:rPr>
      </w:pPr>
      <w:r>
        <w:rPr>
          <w:rFonts w:cs="Arial"/>
          <w:color w:val="000000"/>
        </w:rPr>
        <w:lastRenderedPageBreak/>
        <w:t>a)</w:t>
      </w:r>
      <w:r>
        <w:rPr>
          <w:rFonts w:cs="Arial"/>
          <w:color w:val="000000"/>
        </w:rPr>
        <w:tab/>
        <w:t>5</w:t>
      </w:r>
      <w:r w:rsidR="00913A3C" w:rsidRPr="00913A3C">
        <w:rPr>
          <w:rFonts w:cs="Arial"/>
          <w:color w:val="000000"/>
        </w:rPr>
        <w:t xml:space="preserve"> dni od dnia przekazania informacji o czynności zamawiającego stanowiącej podstawę jego wniesienia, jeżeli informacja została przekazana przy użyciu środków komunikacji elektronicznej,</w:t>
      </w:r>
    </w:p>
    <w:p w14:paraId="38726D96" w14:textId="77777777" w:rsidR="00913A3C" w:rsidRPr="00913A3C" w:rsidRDefault="00F66097" w:rsidP="00913A3C">
      <w:pPr>
        <w:pStyle w:val="Akapitzlist"/>
        <w:shd w:val="clear" w:color="auto" w:fill="FFFFFF"/>
        <w:spacing w:before="72" w:after="72"/>
        <w:ind w:left="2835" w:hanging="283"/>
        <w:rPr>
          <w:rFonts w:cs="Arial"/>
          <w:color w:val="000000"/>
        </w:rPr>
      </w:pPr>
      <w:r>
        <w:rPr>
          <w:rFonts w:cs="Arial"/>
          <w:color w:val="000000"/>
        </w:rPr>
        <w:t>b)</w:t>
      </w:r>
      <w:r>
        <w:rPr>
          <w:rFonts w:cs="Arial"/>
          <w:color w:val="000000"/>
        </w:rPr>
        <w:tab/>
        <w:t>10</w:t>
      </w:r>
      <w:r w:rsidR="00913A3C" w:rsidRPr="00913A3C">
        <w:rPr>
          <w:rFonts w:cs="Arial"/>
          <w:color w:val="000000"/>
        </w:rPr>
        <w:t xml:space="preserve"> dni od dnia przekazania informacji o czynności zamawiającego stanowiącej podstawę jego wniesienia, jeżeli informacja została przekazana w sposób inny niż określony w lit. a.</w:t>
      </w:r>
    </w:p>
    <w:p w14:paraId="18E2EEAF" w14:textId="77777777" w:rsidR="00913A3C" w:rsidRPr="00913A3C" w:rsidRDefault="00913A3C" w:rsidP="00913A3C">
      <w:pPr>
        <w:pStyle w:val="Akapitzlist"/>
        <w:shd w:val="clear" w:color="auto" w:fill="FFFFFF"/>
        <w:spacing w:before="72"/>
        <w:ind w:left="2552" w:hanging="425"/>
        <w:rPr>
          <w:rFonts w:cs="Arial"/>
          <w:color w:val="000000"/>
        </w:rPr>
      </w:pPr>
      <w:r w:rsidRPr="00913A3C">
        <w:rPr>
          <w:rFonts w:cs="Arial"/>
          <w:color w:val="000000"/>
        </w:rPr>
        <w:t>2. </w:t>
      </w:r>
      <w:r w:rsidRPr="00913A3C">
        <w:rPr>
          <w:rFonts w:cs="Arial"/>
          <w:color w:val="000000"/>
        </w:rPr>
        <w:tab/>
        <w:t>Odwołanie wobec treści ogłoszenia wszczynającego postępowanie o udzielenie zamówienia lub konkurs lub wobec treści dokumentów zamówienia wnosi się w terminie 1</w:t>
      </w:r>
      <w:r w:rsidRPr="00913A3C">
        <w:rPr>
          <w:rFonts w:cs="Arial"/>
          <w:color w:val="000000"/>
          <w:shd w:val="clear" w:color="auto" w:fill="FFFFFF"/>
        </w:rPr>
        <w:t xml:space="preserve">0 dni od dnia publikacji ogłoszenia w Dzienniku Urzędowym Unii Europejskiej lub zamieszczenia dokumentów zamówienia na stronie internetowej, </w:t>
      </w:r>
    </w:p>
    <w:p w14:paraId="54EB6539" w14:textId="77777777" w:rsidR="00913A3C" w:rsidRPr="00913A3C" w:rsidRDefault="00913A3C" w:rsidP="00913A3C">
      <w:pPr>
        <w:pStyle w:val="Akapitzlist"/>
        <w:shd w:val="clear" w:color="auto" w:fill="FFFFFF"/>
        <w:spacing w:before="72"/>
        <w:ind w:left="2552" w:hanging="425"/>
        <w:rPr>
          <w:rFonts w:cs="Arial"/>
          <w:color w:val="000000"/>
        </w:rPr>
      </w:pPr>
      <w:r w:rsidRPr="00913A3C">
        <w:rPr>
          <w:rFonts w:cs="Arial"/>
          <w:color w:val="000000"/>
        </w:rPr>
        <w:t>3. </w:t>
      </w:r>
      <w:r w:rsidRPr="00913A3C">
        <w:rPr>
          <w:rFonts w:cs="Arial"/>
          <w:color w:val="000000"/>
        </w:rPr>
        <w:tab/>
        <w:t>Odwołanie w przypadkach innych niż określone w pkt 1 i 2 wnosi się w terminie 10 dni od dnia, w którym powzięto lub przy zachowaniu należytej staranności można było powziąć wiadomość o okolicznościach stanowiących podstawę jego wniesienia,</w:t>
      </w:r>
    </w:p>
    <w:p w14:paraId="659717A4" w14:textId="77777777" w:rsidR="00913A3C" w:rsidRPr="00913A3C" w:rsidRDefault="00913A3C" w:rsidP="00913A3C">
      <w:pPr>
        <w:pStyle w:val="Akapitzlist"/>
        <w:shd w:val="clear" w:color="auto" w:fill="FFFFFF"/>
        <w:spacing w:before="72"/>
        <w:ind w:left="2552" w:hanging="425"/>
        <w:rPr>
          <w:rFonts w:cs="Arial"/>
          <w:color w:val="000000"/>
        </w:rPr>
      </w:pPr>
      <w:r w:rsidRPr="00913A3C">
        <w:rPr>
          <w:rFonts w:cs="Arial"/>
          <w:color w:val="000000"/>
        </w:rPr>
        <w:t>4. </w:t>
      </w:r>
      <w:r w:rsidRPr="00913A3C">
        <w:rPr>
          <w:rFonts w:cs="Arial"/>
          <w:color w:val="000000"/>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072E9E8"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1)</w:t>
      </w:r>
      <w:r w:rsidRPr="00913A3C">
        <w:rPr>
          <w:rFonts w:cs="Arial"/>
          <w:color w:val="000000"/>
        </w:rPr>
        <w:tab/>
        <w:t xml:space="preserve">30 </w:t>
      </w:r>
      <w:r w:rsidRPr="00913A3C">
        <w:rPr>
          <w:rFonts w:cs="Arial"/>
          <w:color w:val="000000"/>
          <w:shd w:val="clear" w:color="auto" w:fill="FFFFFF"/>
        </w:rPr>
        <w:t>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038468BD"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2)</w:t>
      </w:r>
      <w:r w:rsidRPr="00913A3C">
        <w:rPr>
          <w:rFonts w:cs="Arial"/>
          <w:color w:val="000000"/>
        </w:rPr>
        <w:tab/>
      </w:r>
      <w:r w:rsidRPr="00913A3C">
        <w:rPr>
          <w:rFonts w:cs="Arial"/>
          <w:color w:val="000000"/>
          <w:shd w:val="clear" w:color="auto" w:fill="FFFFFF"/>
        </w:rPr>
        <w:t xml:space="preserve">6 miesięcy od dnia zawarcia umowy, jeżeli zamawiający </w:t>
      </w:r>
      <w:r w:rsidRPr="00913A3C">
        <w:rPr>
          <w:rFonts w:cs="Arial"/>
          <w:color w:val="000000"/>
        </w:rPr>
        <w:t>nie opublikował w Dzienniku Urzędowym Unii Europejskiej ogłoszenia o udzieleniu zamówienia.</w:t>
      </w:r>
    </w:p>
    <w:p w14:paraId="09B2CD17" w14:textId="77777777" w:rsidR="00913A3C" w:rsidRPr="00913A3C" w:rsidRDefault="00913A3C" w:rsidP="002B64B3">
      <w:pPr>
        <w:pStyle w:val="Kolorowalistaakcent11"/>
        <w:widowControl w:val="0"/>
        <w:numPr>
          <w:ilvl w:val="1"/>
          <w:numId w:val="50"/>
        </w:numPr>
        <w:suppressAutoHyphens/>
        <w:spacing w:line="276" w:lineRule="auto"/>
        <w:ind w:left="1418" w:hanging="709"/>
        <w:outlineLvl w:val="3"/>
        <w:rPr>
          <w:rFonts w:ascii="Arial" w:hAnsi="Arial" w:cs="Arial"/>
          <w:sz w:val="22"/>
          <w:szCs w:val="22"/>
        </w:rPr>
      </w:pPr>
      <w:r w:rsidRPr="00913A3C">
        <w:rPr>
          <w:rFonts w:ascii="Arial" w:hAnsi="Arial" w:cs="Arial"/>
          <w:color w:val="000000"/>
          <w:sz w:val="22"/>
          <w:szCs w:val="22"/>
        </w:rPr>
        <w:t>Odwołanie zawiera:</w:t>
      </w:r>
    </w:p>
    <w:p w14:paraId="2B72A833"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1)</w:t>
      </w:r>
      <w:r w:rsidRPr="00913A3C">
        <w:rPr>
          <w:rFonts w:cs="Arial"/>
          <w:color w:val="000000"/>
        </w:rPr>
        <w:tab/>
        <w:t>imię i nazwisko albo nazwę, miejsce zamieszkania albo siedzibę, numer telefonu oraz adres poczty elektronicznej odwołującego oraz imię i nazwisko przedstawiciela (przedstawicieli);</w:t>
      </w:r>
    </w:p>
    <w:p w14:paraId="68AB72E2"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2)</w:t>
      </w:r>
      <w:r w:rsidRPr="00913A3C">
        <w:rPr>
          <w:rFonts w:cs="Arial"/>
          <w:color w:val="000000"/>
        </w:rPr>
        <w:tab/>
        <w:t>nazwę i siedzibę zamawiającego, numer telefonu oraz adres poczty elektronicznej zamawiającego;</w:t>
      </w:r>
    </w:p>
    <w:p w14:paraId="14633773"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3)</w:t>
      </w:r>
      <w:r w:rsidRPr="00913A3C">
        <w:rPr>
          <w:rFonts w:cs="Arial"/>
          <w:color w:val="000000"/>
        </w:rPr>
        <w:tab/>
        <w:t>numer Powszechnego Elektronicznego Systemu Ewidencji Ludności (PESEL) lub NIP odwołującego będącego osobą fizyczną, jeżeli jest on obowiązany do jego posiadania albo posiada go nie mając takiego obowiązku;</w:t>
      </w:r>
    </w:p>
    <w:p w14:paraId="3D52E71B"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4)</w:t>
      </w:r>
      <w:r w:rsidRPr="00913A3C">
        <w:rPr>
          <w:rFonts w:cs="Arial"/>
          <w:color w:val="000000"/>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3078D6B8"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5)</w:t>
      </w:r>
      <w:r w:rsidRPr="00913A3C">
        <w:rPr>
          <w:rFonts w:cs="Arial"/>
          <w:color w:val="000000"/>
        </w:rPr>
        <w:tab/>
        <w:t>określenie przedmiotu zamówienia;</w:t>
      </w:r>
    </w:p>
    <w:p w14:paraId="26D21781"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lastRenderedPageBreak/>
        <w:t>6)</w:t>
      </w:r>
      <w:r w:rsidRPr="00913A3C">
        <w:rPr>
          <w:rFonts w:cs="Arial"/>
          <w:color w:val="000000"/>
        </w:rPr>
        <w:tab/>
        <w:t>wskazanie numeru ogłoszenia w przypadku zamieszczenia w Biuletynie Zamówień Publicznych albo publikacji w Dzienniku Urzędowym Unii Europejskiej;</w:t>
      </w:r>
    </w:p>
    <w:p w14:paraId="64DC6E5A" w14:textId="77777777" w:rsidR="00913A3C" w:rsidRPr="00913A3C" w:rsidRDefault="00440392" w:rsidP="00913A3C">
      <w:pPr>
        <w:pStyle w:val="Akapitzlist"/>
        <w:shd w:val="clear" w:color="auto" w:fill="FFFFFF"/>
        <w:spacing w:before="72" w:after="72"/>
        <w:ind w:left="2835" w:hanging="283"/>
        <w:rPr>
          <w:rFonts w:cs="Arial"/>
          <w:color w:val="000000"/>
        </w:rPr>
      </w:pPr>
      <w:r>
        <w:rPr>
          <w:rFonts w:cs="Arial"/>
          <w:color w:val="000000"/>
        </w:rPr>
        <w:t>7)  </w:t>
      </w:r>
      <w:r w:rsidR="00913A3C" w:rsidRPr="00913A3C">
        <w:rPr>
          <w:rFonts w:cs="Arial"/>
          <w:color w:val="000000"/>
        </w:rPr>
        <w:t>wskazanie czynności lub zaniechania czynności zamawiającego, której zarzuca się niezgodność z przepisami ustawy, lub wskazanie zaniechania przeprowadzenia postępowania o udzielenie zamówienia lub zorganizowania konkursu na podstawie ustawy;</w:t>
      </w:r>
    </w:p>
    <w:p w14:paraId="77825F43"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8)</w:t>
      </w:r>
      <w:r w:rsidRPr="00913A3C">
        <w:rPr>
          <w:rFonts w:cs="Arial"/>
          <w:color w:val="000000"/>
        </w:rPr>
        <w:tab/>
        <w:t>zwięzłe przedstawienie zarzutów;</w:t>
      </w:r>
    </w:p>
    <w:p w14:paraId="5F8D951C"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9)</w:t>
      </w:r>
      <w:r w:rsidRPr="00913A3C">
        <w:rPr>
          <w:rFonts w:cs="Arial"/>
          <w:color w:val="000000"/>
        </w:rPr>
        <w:tab/>
        <w:t>żądanie co do sposobu rozstrzygnięcia odwołania;</w:t>
      </w:r>
    </w:p>
    <w:p w14:paraId="559E321B" w14:textId="77777777" w:rsidR="00913A3C" w:rsidRPr="00913A3C" w:rsidRDefault="006B31CE" w:rsidP="00913A3C">
      <w:pPr>
        <w:pStyle w:val="Akapitzlist"/>
        <w:shd w:val="clear" w:color="auto" w:fill="FFFFFF"/>
        <w:spacing w:before="72" w:after="72"/>
        <w:ind w:left="2835" w:hanging="283"/>
        <w:rPr>
          <w:rFonts w:cs="Arial"/>
          <w:color w:val="000000"/>
        </w:rPr>
      </w:pPr>
      <w:r>
        <w:rPr>
          <w:rFonts w:cs="Arial"/>
          <w:color w:val="000000"/>
        </w:rPr>
        <w:t xml:space="preserve">10) </w:t>
      </w:r>
      <w:r w:rsidR="00913A3C" w:rsidRPr="00913A3C">
        <w:rPr>
          <w:rFonts w:cs="Arial"/>
          <w:color w:val="000000"/>
        </w:rPr>
        <w:t>wskazanie okoliczności faktycznych i prawnych uzasadniających wniesienie odwołania oraz dowodów na poparcie przytoczonych okoliczności;</w:t>
      </w:r>
    </w:p>
    <w:p w14:paraId="30F514F8" w14:textId="77777777" w:rsidR="00913A3C" w:rsidRPr="00913A3C" w:rsidRDefault="006B31CE" w:rsidP="00913A3C">
      <w:pPr>
        <w:pStyle w:val="Akapitzlist"/>
        <w:shd w:val="clear" w:color="auto" w:fill="FFFFFF"/>
        <w:spacing w:before="72" w:after="72"/>
        <w:ind w:left="2835" w:hanging="283"/>
        <w:rPr>
          <w:rFonts w:cs="Arial"/>
          <w:color w:val="000000"/>
        </w:rPr>
      </w:pPr>
      <w:r>
        <w:rPr>
          <w:rFonts w:cs="Arial"/>
          <w:color w:val="000000"/>
        </w:rPr>
        <w:t xml:space="preserve">11) </w:t>
      </w:r>
      <w:r w:rsidR="00913A3C" w:rsidRPr="00913A3C">
        <w:rPr>
          <w:rFonts w:cs="Arial"/>
          <w:color w:val="000000"/>
        </w:rPr>
        <w:t>podpis odwołująceg</w:t>
      </w:r>
      <w:r w:rsidR="00913A3C">
        <w:rPr>
          <w:rFonts w:cs="Arial"/>
          <w:color w:val="000000"/>
        </w:rPr>
        <w:t xml:space="preserve">o albo jego przedstawiciela lub </w:t>
      </w:r>
      <w:r w:rsidR="00913A3C" w:rsidRPr="00913A3C">
        <w:rPr>
          <w:rFonts w:cs="Arial"/>
          <w:color w:val="000000"/>
        </w:rPr>
        <w:t>przedstawicieli;</w:t>
      </w:r>
    </w:p>
    <w:p w14:paraId="45323BCB" w14:textId="77777777" w:rsidR="00913A3C" w:rsidRPr="00913A3C" w:rsidRDefault="006B31CE" w:rsidP="00913A3C">
      <w:pPr>
        <w:pStyle w:val="Akapitzlist"/>
        <w:shd w:val="clear" w:color="auto" w:fill="FFFFFF"/>
        <w:spacing w:before="72" w:after="72"/>
        <w:ind w:left="2835" w:hanging="283"/>
        <w:rPr>
          <w:rFonts w:cs="Arial"/>
          <w:color w:val="000000"/>
        </w:rPr>
      </w:pPr>
      <w:r>
        <w:rPr>
          <w:rFonts w:cs="Arial"/>
          <w:color w:val="000000"/>
        </w:rPr>
        <w:t xml:space="preserve">12) </w:t>
      </w:r>
      <w:r w:rsidR="00913A3C" w:rsidRPr="00913A3C">
        <w:rPr>
          <w:rFonts w:cs="Arial"/>
          <w:color w:val="000000"/>
        </w:rPr>
        <w:t>wykaz załączników.</w:t>
      </w:r>
    </w:p>
    <w:p w14:paraId="332CC273" w14:textId="77777777" w:rsidR="00913A3C" w:rsidRPr="00913A3C" w:rsidRDefault="00913A3C" w:rsidP="00913A3C">
      <w:pPr>
        <w:shd w:val="clear" w:color="auto" w:fill="FFFFFF"/>
        <w:spacing w:before="72"/>
        <w:ind w:firstLine="709"/>
        <w:contextualSpacing/>
        <w:rPr>
          <w:rFonts w:cs="Arial"/>
          <w:color w:val="000000"/>
        </w:rPr>
      </w:pPr>
      <w:r w:rsidRPr="00913A3C">
        <w:rPr>
          <w:rFonts w:cs="Arial"/>
          <w:color w:val="000000"/>
        </w:rPr>
        <w:t>Do odwołania dołącza się:</w:t>
      </w:r>
    </w:p>
    <w:p w14:paraId="572C783D"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1)</w:t>
      </w:r>
      <w:r w:rsidRPr="00913A3C">
        <w:rPr>
          <w:rFonts w:cs="Arial"/>
          <w:color w:val="000000"/>
        </w:rPr>
        <w:tab/>
        <w:t>dowód uiszczenia wpisu od odwołania w wymaganej wysokości;</w:t>
      </w:r>
    </w:p>
    <w:p w14:paraId="600D9A6B"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2) </w:t>
      </w:r>
      <w:r w:rsidRPr="00913A3C">
        <w:rPr>
          <w:rFonts w:cs="Arial"/>
          <w:color w:val="000000"/>
        </w:rPr>
        <w:tab/>
        <w:t>dowód przekazania odpowiednio odwołania albo jego kopii zamawiającemu;</w:t>
      </w:r>
    </w:p>
    <w:p w14:paraId="04E9E80C" w14:textId="77777777" w:rsidR="00913A3C" w:rsidRPr="00913A3C" w:rsidRDefault="00913A3C" w:rsidP="00913A3C">
      <w:pPr>
        <w:pStyle w:val="Akapitzlist"/>
        <w:shd w:val="clear" w:color="auto" w:fill="FFFFFF"/>
        <w:spacing w:before="72" w:after="72"/>
        <w:ind w:left="2835" w:hanging="283"/>
        <w:rPr>
          <w:rFonts w:cs="Arial"/>
          <w:color w:val="000000"/>
        </w:rPr>
      </w:pPr>
      <w:r w:rsidRPr="00913A3C">
        <w:rPr>
          <w:rFonts w:cs="Arial"/>
          <w:color w:val="000000"/>
        </w:rPr>
        <w:t>3)</w:t>
      </w:r>
      <w:r w:rsidRPr="00913A3C">
        <w:rPr>
          <w:rFonts w:cs="Arial"/>
          <w:color w:val="000000"/>
        </w:rPr>
        <w:tab/>
        <w:t>dokument potwierdzający umocowanie do reprezentowania odwołującego.</w:t>
      </w:r>
    </w:p>
    <w:p w14:paraId="1C77BA6D" w14:textId="77777777" w:rsidR="00913A3C" w:rsidRDefault="00913A3C" w:rsidP="002B64B3">
      <w:pPr>
        <w:pStyle w:val="Kolorowalistaakcent11"/>
        <w:widowControl w:val="0"/>
        <w:numPr>
          <w:ilvl w:val="1"/>
          <w:numId w:val="50"/>
        </w:numPr>
        <w:shd w:val="clear" w:color="auto" w:fill="FFFFFF"/>
        <w:suppressAutoHyphens/>
        <w:spacing w:line="360" w:lineRule="atLeast"/>
        <w:ind w:left="1418" w:hanging="709"/>
        <w:outlineLvl w:val="3"/>
        <w:rPr>
          <w:rFonts w:ascii="Arial" w:hAnsi="Arial" w:cs="Arial"/>
          <w:color w:val="000000"/>
          <w:sz w:val="22"/>
          <w:szCs w:val="22"/>
        </w:rPr>
      </w:pPr>
      <w:r w:rsidRPr="00913A3C">
        <w:rPr>
          <w:rFonts w:ascii="Arial" w:hAnsi="Arial" w:cs="Arial"/>
          <w:sz w:val="22"/>
          <w:szCs w:val="22"/>
        </w:rPr>
        <w:t xml:space="preserve">Na </w:t>
      </w:r>
      <w:r w:rsidRPr="00913A3C">
        <w:rPr>
          <w:rFonts w:ascii="Arial" w:hAnsi="Arial" w:cs="Arial"/>
          <w:color w:val="000000"/>
          <w:sz w:val="22"/>
          <w:szCs w:val="22"/>
        </w:rPr>
        <w:t>orzeczenie Izby stronom oraz uczestnikom postępowania odwoławczego przysługuje skarga do sądu. Skargę wnosi się do Sądu Okręgowego w Warszawie - sądu zamówień publicznych.</w:t>
      </w:r>
    </w:p>
    <w:p w14:paraId="3837A590" w14:textId="77777777" w:rsidR="00A61CB6" w:rsidRDefault="00A61CB6" w:rsidP="00A61CB6">
      <w:pPr>
        <w:pStyle w:val="Kolorowalistaakcent11"/>
        <w:widowControl w:val="0"/>
        <w:shd w:val="clear" w:color="auto" w:fill="FFFFFF"/>
        <w:suppressAutoHyphens/>
        <w:spacing w:line="360" w:lineRule="atLeast"/>
        <w:ind w:left="709"/>
        <w:outlineLvl w:val="3"/>
        <w:rPr>
          <w:rFonts w:ascii="Arial" w:hAnsi="Arial" w:cs="Arial"/>
          <w:color w:val="000000"/>
          <w:sz w:val="22"/>
          <w:szCs w:val="22"/>
        </w:rPr>
      </w:pPr>
    </w:p>
    <w:p w14:paraId="49D76778" w14:textId="77777777" w:rsidR="00A61CB6" w:rsidRPr="00DA0529" w:rsidRDefault="00756187" w:rsidP="002B64B3">
      <w:pPr>
        <w:pStyle w:val="Kolorowalistaakcent11"/>
        <w:widowControl w:val="0"/>
        <w:numPr>
          <w:ilvl w:val="0"/>
          <w:numId w:val="50"/>
        </w:numPr>
        <w:shd w:val="clear" w:color="auto" w:fill="FFFFFF"/>
        <w:suppressAutoHyphens/>
        <w:spacing w:line="360" w:lineRule="atLeast"/>
        <w:outlineLvl w:val="3"/>
        <w:rPr>
          <w:rFonts w:ascii="Arial" w:hAnsi="Arial" w:cs="Arial"/>
          <w:color w:val="000000"/>
          <w:sz w:val="24"/>
          <w:szCs w:val="24"/>
        </w:rPr>
      </w:pPr>
      <w:r>
        <w:rPr>
          <w:rFonts w:ascii="Arial" w:hAnsi="Arial" w:cs="Arial"/>
          <w:b/>
          <w:sz w:val="24"/>
          <w:szCs w:val="24"/>
        </w:rPr>
        <w:t xml:space="preserve">WYMAGANIA W ZAKRESIE ZATRUDNIENIA PRZEZ WYKONAWCĘ, LUB PODWYKONAWCĘ, OSÓB NA PODSTAWIE STOSUNKU PRACY </w:t>
      </w:r>
    </w:p>
    <w:p w14:paraId="67A93E7C" w14:textId="77777777" w:rsidR="00756187" w:rsidRPr="00756187" w:rsidRDefault="00756187" w:rsidP="002B64B3">
      <w:pPr>
        <w:pStyle w:val="Akapitzlist"/>
        <w:numPr>
          <w:ilvl w:val="1"/>
          <w:numId w:val="50"/>
        </w:numPr>
        <w:jc w:val="both"/>
        <w:rPr>
          <w:rFonts w:eastAsia="Cambria" w:cs="Cambria"/>
          <w:szCs w:val="20"/>
        </w:rPr>
      </w:pPr>
      <w:r w:rsidRPr="00756187">
        <w:rPr>
          <w:rFonts w:eastAsia="Cambria" w:cs="Cambria"/>
        </w:rPr>
        <w:t>Zamawiający określa obowiązek zatrudnienia na podstawie umowy o pracę osób wykonujących następujące czynności w zakresie realizacji przedmiotu zamówienia:</w:t>
      </w:r>
    </w:p>
    <w:p w14:paraId="62CEF75B" w14:textId="77777777" w:rsidR="00756187" w:rsidRPr="00FF0C2E" w:rsidRDefault="00756187" w:rsidP="00756187">
      <w:pPr>
        <w:pStyle w:val="Akapitzlist"/>
        <w:ind w:left="1701"/>
        <w:jc w:val="both"/>
        <w:rPr>
          <w:rFonts w:eastAsia="Cambria" w:cs="Cambria"/>
          <w:szCs w:val="20"/>
        </w:rPr>
      </w:pPr>
      <w:r w:rsidRPr="00FF0C2E">
        <w:rPr>
          <w:rFonts w:eastAsia="Cambria" w:cs="Times New Roman"/>
          <w:b/>
        </w:rPr>
        <w:t>- wykonywanie prac objętych zakresem zamówienia polegających na wykonywaniu prac fizycznych oraz operatorów sprzętu (z wyjątkiem obsługi geodezyjnej)</w:t>
      </w:r>
      <w:r w:rsidRPr="00FF0C2E">
        <w:rPr>
          <w:rFonts w:eastAsia="Cambria" w:cs="Times New Roman"/>
        </w:rPr>
        <w:t>,</w:t>
      </w:r>
      <w:r w:rsidRPr="00FF0C2E">
        <w:rPr>
          <w:rFonts w:eastAsia="Cambria" w:cs="Times New Roman"/>
          <w:i/>
          <w:u w:val="single"/>
        </w:rPr>
        <w:t>jeżeli wykonywanie tych czynności polega na wykonywaniu pracy w rozumieniu przepisów kodeksu pracy</w:t>
      </w:r>
      <w:r w:rsidRPr="00FF0C2E">
        <w:rPr>
          <w:rFonts w:eastAsia="Cambria" w:cs="Times New Roman"/>
        </w:rPr>
        <w:t xml:space="preserve">. </w:t>
      </w:r>
    </w:p>
    <w:p w14:paraId="38F455DF" w14:textId="77777777" w:rsidR="00756187" w:rsidRPr="00756187" w:rsidRDefault="00756187" w:rsidP="002B64B3">
      <w:pPr>
        <w:pStyle w:val="Akapitzlist"/>
        <w:numPr>
          <w:ilvl w:val="1"/>
          <w:numId w:val="50"/>
        </w:numPr>
        <w:jc w:val="both"/>
        <w:rPr>
          <w:rFonts w:eastAsia="Cambria"/>
          <w:szCs w:val="20"/>
        </w:rPr>
      </w:pPr>
      <w:r w:rsidRPr="00756187">
        <w:rPr>
          <w:rFonts w:eastAsia="Cambria"/>
          <w:szCs w:val="20"/>
        </w:rPr>
        <w:t xml:space="preserve">Obowiązek o którym mowa w ust. 1 dotyczy także podwykonawców - wykonawca jest zobowiązany zawrzeć w każdej umowie o podwykonawstwo stosowne zapisy zobowiązujące podwykonawców do zatrudnienia na umowę o prace wszystkich osób wykonujących wskazane wyżej czynności. </w:t>
      </w:r>
    </w:p>
    <w:p w14:paraId="108F1080" w14:textId="77777777" w:rsidR="00756187" w:rsidRPr="00756187" w:rsidRDefault="00756187" w:rsidP="002B64B3">
      <w:pPr>
        <w:pStyle w:val="Akapitzlist"/>
        <w:numPr>
          <w:ilvl w:val="1"/>
          <w:numId w:val="50"/>
        </w:numPr>
        <w:jc w:val="both"/>
        <w:rPr>
          <w:rFonts w:eastAsia="Cambria"/>
          <w:szCs w:val="20"/>
        </w:rPr>
      </w:pPr>
      <w:r w:rsidRPr="00756187">
        <w:rPr>
          <w:rFonts w:eastAsia="Cambria"/>
          <w:szCs w:val="20"/>
        </w:rPr>
        <w:t xml:space="preserve">Wykonawca składa wykaz osób oddelegowanych do realizacji zamówienia wraz z oświadczeniem o tym, że są zatrudnieni na podstawie umowy o pracę przed przystąpieniem do wykonania przedmiotu zamówienia. </w:t>
      </w:r>
    </w:p>
    <w:p w14:paraId="5B78B2B9" w14:textId="77777777" w:rsidR="00756187" w:rsidRPr="00756187" w:rsidRDefault="00756187" w:rsidP="002B64B3">
      <w:pPr>
        <w:pStyle w:val="Akapitzlist"/>
        <w:numPr>
          <w:ilvl w:val="1"/>
          <w:numId w:val="50"/>
        </w:numPr>
        <w:jc w:val="both"/>
        <w:rPr>
          <w:rFonts w:eastAsia="Cambria"/>
          <w:szCs w:val="20"/>
        </w:rPr>
      </w:pPr>
      <w:r w:rsidRPr="00756187">
        <w:rPr>
          <w:rFonts w:eastAsia="Cambria"/>
          <w:szCs w:val="20"/>
        </w:rPr>
        <w:t xml:space="preserve">Każdorazowa zmiana wykazu osób, o którym mowa w ust. 3 nie wymaga aneksu do umowy (wykonawca przedstawia korektę listy osób oddelegowanych do wykonywania zamówienia do wiadomości zamawiającego).  </w:t>
      </w:r>
    </w:p>
    <w:p w14:paraId="406D5433" w14:textId="77777777" w:rsidR="00756187" w:rsidRPr="00756187" w:rsidRDefault="00756187" w:rsidP="002B64B3">
      <w:pPr>
        <w:pStyle w:val="Akapitzlist"/>
        <w:numPr>
          <w:ilvl w:val="1"/>
          <w:numId w:val="50"/>
        </w:numPr>
        <w:jc w:val="both"/>
        <w:rPr>
          <w:rFonts w:eastAsia="Cambria"/>
          <w:szCs w:val="20"/>
        </w:rPr>
      </w:pPr>
      <w:r w:rsidRPr="00756187">
        <w:rPr>
          <w:rFonts w:eastAsia="Cambria"/>
          <w:szCs w:val="20"/>
        </w:rPr>
        <w:t xml:space="preserve">Zamawiający zastrzega sobie prawo przeprowadzenia kontroli na miejscu wykonywania zamówienia w celu zweryfikowania, czy osoby wykonujące czynności przy realizacji zamówienia są osobami wskazanymi przez wykonawcę </w:t>
      </w:r>
      <w:r w:rsidRPr="00756187">
        <w:rPr>
          <w:rFonts w:eastAsia="Cambria"/>
          <w:szCs w:val="20"/>
        </w:rPr>
        <w:lastRenderedPageBreak/>
        <w:t>w wykazie o którym mowa w ust. 3. Osoby oddelegowane przez Wykonawcę są zobowiązane podać imię i nazwisko podczas kontroli przeprowadzanej przez zamawiającego. W razie odmowy podania danych umożliwiających identyfikację osób wykonujących prace na placu budowy zamawiający wzywa kierownika budowy do wydania zakazu wykonywania przez te osoby prac do momentu wyjaśnienia podstawy ich zatrudnienia oraz wzywa wykonawcę do złożenia pisemnego oświadczenia wskazującego dane osób, które odmówiły podania imienia i nazwiska podczas kontroli zamawiającego.</w:t>
      </w:r>
    </w:p>
    <w:p w14:paraId="3D43FF12" w14:textId="77777777" w:rsidR="00756187" w:rsidRPr="00756187" w:rsidRDefault="00756187" w:rsidP="002B64B3">
      <w:pPr>
        <w:pStyle w:val="Akapitzlist"/>
        <w:numPr>
          <w:ilvl w:val="1"/>
          <w:numId w:val="50"/>
        </w:numPr>
        <w:jc w:val="both"/>
        <w:rPr>
          <w:rFonts w:eastAsia="Cambria"/>
          <w:szCs w:val="20"/>
        </w:rPr>
      </w:pPr>
      <w:r w:rsidRPr="00756187">
        <w:rPr>
          <w:rFonts w:eastAsia="Cambria"/>
          <w:szCs w:val="20"/>
        </w:rPr>
        <w:t>Wykonawca jest zobowiązany nie później niż w ciągu 2 dni od dnia wezwania przez zamawiającego przedstawić dowody zatrudnienia na umowę o prace osób wskazanych w wykazie, o którym mowa w ustępie 3 – jeżeli zamawiający o to wystąpi.</w:t>
      </w:r>
    </w:p>
    <w:p w14:paraId="749D2782" w14:textId="77777777" w:rsidR="00DA0529" w:rsidRPr="003F4B5A" w:rsidRDefault="00756187" w:rsidP="002B64B3">
      <w:pPr>
        <w:pStyle w:val="Akapitzlist"/>
        <w:numPr>
          <w:ilvl w:val="1"/>
          <w:numId w:val="50"/>
        </w:numPr>
        <w:jc w:val="both"/>
        <w:rPr>
          <w:rFonts w:eastAsia="Cambria"/>
          <w:szCs w:val="20"/>
        </w:rPr>
      </w:pPr>
      <w:r w:rsidRPr="00756187">
        <w:rPr>
          <w:rFonts w:eastAsia="Cambria"/>
          <w:szCs w:val="20"/>
        </w:rPr>
        <w:t>Wykonawca zobowiązuje się zapewnić od pracowników oddelegowanych do realizacji zamówienia zgodę na przetwarzanie danych osobowych w związku z realizacją przedmiotowej umowy.</w:t>
      </w:r>
    </w:p>
    <w:p w14:paraId="4C019B7D" w14:textId="77777777" w:rsidR="00A61CB6" w:rsidRPr="00A61CB6" w:rsidRDefault="00A61CB6" w:rsidP="002B64B3">
      <w:pPr>
        <w:pStyle w:val="Kolorowalistaakcent11"/>
        <w:widowControl w:val="0"/>
        <w:numPr>
          <w:ilvl w:val="0"/>
          <w:numId w:val="50"/>
        </w:numPr>
        <w:shd w:val="clear" w:color="auto" w:fill="FFFFFF"/>
        <w:suppressAutoHyphens/>
        <w:spacing w:line="360" w:lineRule="atLeast"/>
        <w:outlineLvl w:val="3"/>
        <w:rPr>
          <w:rFonts w:ascii="Arial" w:hAnsi="Arial" w:cs="Arial"/>
          <w:color w:val="000000"/>
          <w:sz w:val="24"/>
          <w:szCs w:val="24"/>
        </w:rPr>
      </w:pPr>
      <w:r w:rsidRPr="00A61CB6">
        <w:rPr>
          <w:rFonts w:ascii="Arial" w:hAnsi="Arial" w:cs="Arial"/>
          <w:b/>
          <w:sz w:val="24"/>
          <w:szCs w:val="24"/>
        </w:rPr>
        <w:t>INFORMACJE DODATKOWE</w:t>
      </w:r>
    </w:p>
    <w:p w14:paraId="74B6EE96" w14:textId="1E457AF9" w:rsidR="00FC3EDE" w:rsidRDefault="00A61CB6" w:rsidP="002B64B3">
      <w:pPr>
        <w:pStyle w:val="Akapitzlist"/>
        <w:widowControl w:val="0"/>
        <w:numPr>
          <w:ilvl w:val="1"/>
          <w:numId w:val="50"/>
        </w:numPr>
        <w:suppressAutoHyphens/>
        <w:spacing w:before="20" w:after="40"/>
        <w:ind w:left="1418" w:hanging="709"/>
        <w:jc w:val="both"/>
        <w:outlineLvl w:val="3"/>
        <w:rPr>
          <w:rFonts w:eastAsia="Cambria" w:cs="Arial"/>
        </w:rPr>
      </w:pPr>
      <w:r w:rsidRPr="00FC3EDE">
        <w:rPr>
          <w:rFonts w:eastAsia="Cambria" w:cs="Arial"/>
        </w:rPr>
        <w:t xml:space="preserve">Zamawiający </w:t>
      </w:r>
      <w:r w:rsidR="00F50C9A" w:rsidRPr="00F50C9A">
        <w:rPr>
          <w:rFonts w:eastAsia="Cambria" w:cs="Arial"/>
          <w:b/>
          <w:bCs/>
          <w:u w:val="single"/>
        </w:rPr>
        <w:t>nie</w:t>
      </w:r>
      <w:r w:rsidR="00F50C9A">
        <w:rPr>
          <w:rFonts w:eastAsia="Cambria" w:cs="Arial"/>
          <w:b/>
          <w:bCs/>
          <w:u w:val="single"/>
        </w:rPr>
        <w:t xml:space="preserve"> </w:t>
      </w:r>
      <w:r w:rsidRPr="00FC3EDE">
        <w:rPr>
          <w:rFonts w:eastAsia="Cambria" w:cs="Arial"/>
          <w:b/>
          <w:u w:val="single"/>
        </w:rPr>
        <w:t>dopuszcza</w:t>
      </w:r>
      <w:r w:rsidR="00F81D5A">
        <w:rPr>
          <w:rFonts w:eastAsia="Cambria" w:cs="Arial"/>
          <w:b/>
          <w:u w:val="single"/>
        </w:rPr>
        <w:t xml:space="preserve"> </w:t>
      </w:r>
      <w:r w:rsidR="00B433EE" w:rsidRPr="00FC3EDE">
        <w:rPr>
          <w:rFonts w:eastAsia="Cambria" w:cs="Arial"/>
          <w:b/>
          <w:bCs/>
        </w:rPr>
        <w:t>składani</w:t>
      </w:r>
      <w:r w:rsidR="002F47BB">
        <w:rPr>
          <w:rFonts w:eastAsia="Cambria" w:cs="Arial"/>
          <w:b/>
          <w:bCs/>
        </w:rPr>
        <w:t>e</w:t>
      </w:r>
      <w:r w:rsidRPr="00FC3EDE">
        <w:rPr>
          <w:rFonts w:eastAsia="Cambria" w:cs="Arial"/>
          <w:b/>
          <w:bCs/>
        </w:rPr>
        <w:t xml:space="preserve"> ofert częściowych</w:t>
      </w:r>
    </w:p>
    <w:p w14:paraId="28EBEB14" w14:textId="77777777" w:rsidR="00A61CB6" w:rsidRPr="00FC3EDE" w:rsidRDefault="00A61CB6" w:rsidP="002B64B3">
      <w:pPr>
        <w:pStyle w:val="Akapitzlist"/>
        <w:widowControl w:val="0"/>
        <w:numPr>
          <w:ilvl w:val="1"/>
          <w:numId w:val="50"/>
        </w:numPr>
        <w:suppressAutoHyphens/>
        <w:spacing w:before="20" w:after="40"/>
        <w:ind w:left="1418" w:hanging="709"/>
        <w:jc w:val="both"/>
        <w:outlineLvl w:val="3"/>
        <w:rPr>
          <w:rFonts w:eastAsia="Cambria" w:cs="Arial"/>
        </w:rPr>
      </w:pPr>
      <w:r w:rsidRPr="00FC3EDE">
        <w:rPr>
          <w:rFonts w:eastAsia="Cambria" w:cs="Arial"/>
        </w:rPr>
        <w:t xml:space="preserve">Zamawiający </w:t>
      </w:r>
      <w:r w:rsidRPr="00FC3EDE">
        <w:rPr>
          <w:rFonts w:eastAsia="Cambria" w:cs="Arial"/>
          <w:b/>
          <w:u w:val="single"/>
        </w:rPr>
        <w:t>nie dopuszcza</w:t>
      </w:r>
      <w:r w:rsidRPr="00FC3EDE">
        <w:rPr>
          <w:rFonts w:eastAsia="Cambria" w:cs="Arial"/>
        </w:rPr>
        <w:t xml:space="preserve"> składania ofert wariantowych.</w:t>
      </w:r>
    </w:p>
    <w:p w14:paraId="7DA61808" w14:textId="77777777" w:rsidR="00A61CB6" w:rsidRPr="00DA0529" w:rsidRDefault="00A61CB6" w:rsidP="002B64B3">
      <w:pPr>
        <w:pStyle w:val="Akapitzlist"/>
        <w:widowControl w:val="0"/>
        <w:numPr>
          <w:ilvl w:val="1"/>
          <w:numId w:val="50"/>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Pr="00DA0529">
        <w:rPr>
          <w:rFonts w:eastAsia="Cambria" w:cs="Arial"/>
        </w:rPr>
        <w:t xml:space="preserve"> wymagań wskazanych w art. 96 ust. 2 pkt 2 ustawy </w:t>
      </w:r>
      <w:proofErr w:type="spellStart"/>
      <w:r w:rsidRPr="00DA0529">
        <w:rPr>
          <w:rFonts w:eastAsia="Cambria" w:cs="Arial"/>
        </w:rPr>
        <w:t>Pzp</w:t>
      </w:r>
      <w:proofErr w:type="spellEnd"/>
      <w:r w:rsidRPr="00DA0529">
        <w:rPr>
          <w:rFonts w:eastAsia="Cambria" w:cs="Arial"/>
        </w:rPr>
        <w:t>.</w:t>
      </w:r>
    </w:p>
    <w:p w14:paraId="67F4ECD4" w14:textId="77777777" w:rsidR="00A61CB6" w:rsidRPr="00DA0529" w:rsidRDefault="00A61CB6" w:rsidP="002B64B3">
      <w:pPr>
        <w:pStyle w:val="Akapitzlist"/>
        <w:widowControl w:val="0"/>
        <w:numPr>
          <w:ilvl w:val="1"/>
          <w:numId w:val="50"/>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00F81D5A">
        <w:rPr>
          <w:rFonts w:eastAsia="Cambria" w:cs="Arial"/>
          <w:b/>
          <w:u w:val="single"/>
        </w:rPr>
        <w:t xml:space="preserve"> </w:t>
      </w:r>
      <w:r w:rsidRPr="00DA0529">
        <w:rPr>
          <w:rFonts w:eastAsia="Cambria" w:cs="Arial"/>
        </w:rPr>
        <w:t xml:space="preserve">zamówień, o których mowa w art. 214 ust. 1 pkt 7 i 8 ustawy </w:t>
      </w:r>
      <w:proofErr w:type="spellStart"/>
      <w:r w:rsidRPr="00DA0529">
        <w:rPr>
          <w:rFonts w:eastAsia="Cambria" w:cs="Arial"/>
        </w:rPr>
        <w:t>Pzp</w:t>
      </w:r>
      <w:proofErr w:type="spellEnd"/>
      <w:r w:rsidRPr="00DA0529">
        <w:rPr>
          <w:rFonts w:eastAsia="Cambria" w:cs="Arial"/>
        </w:rPr>
        <w:t>.</w:t>
      </w:r>
    </w:p>
    <w:p w14:paraId="3A2E8005" w14:textId="77777777" w:rsidR="00A61CB6" w:rsidRPr="00DA0529" w:rsidRDefault="00A61CB6" w:rsidP="002B64B3">
      <w:pPr>
        <w:pStyle w:val="Akapitzlist"/>
        <w:widowControl w:val="0"/>
        <w:numPr>
          <w:ilvl w:val="1"/>
          <w:numId w:val="50"/>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wymaga</w:t>
      </w:r>
      <w:r w:rsidRPr="00DA0529">
        <w:rPr>
          <w:rFonts w:eastAsia="Cambria" w:cs="Arial"/>
        </w:rPr>
        <w:t xml:space="preserve"> przeprowadzenia przez Wykonawcę wizji lokalnej lub sprawdzenia przez niego dokumentów niezbęd</w:t>
      </w:r>
      <w:r w:rsidR="00D463C2">
        <w:rPr>
          <w:rFonts w:eastAsia="Cambria" w:cs="Arial"/>
        </w:rPr>
        <w:t xml:space="preserve">nych do realizacji zamówienia, </w:t>
      </w:r>
      <w:r w:rsidRPr="00DA0529">
        <w:rPr>
          <w:rFonts w:eastAsia="Cambria" w:cs="Arial"/>
        </w:rPr>
        <w:t xml:space="preserve">o których mowa w art. 131 ust. 2 ustawy </w:t>
      </w:r>
      <w:proofErr w:type="spellStart"/>
      <w:r w:rsidRPr="00DA0529">
        <w:rPr>
          <w:rFonts w:eastAsia="Cambria" w:cs="Arial"/>
        </w:rPr>
        <w:t>Pzp</w:t>
      </w:r>
      <w:proofErr w:type="spellEnd"/>
      <w:r w:rsidRPr="00DA0529">
        <w:rPr>
          <w:rFonts w:eastAsia="Cambria" w:cs="Arial"/>
        </w:rPr>
        <w:t>.</w:t>
      </w:r>
    </w:p>
    <w:p w14:paraId="24F21516" w14:textId="77777777" w:rsidR="00A61CB6" w:rsidRPr="00DA0529" w:rsidRDefault="00A61CB6" w:rsidP="002B64B3">
      <w:pPr>
        <w:pStyle w:val="Akapitzlist"/>
        <w:widowControl w:val="0"/>
        <w:numPr>
          <w:ilvl w:val="1"/>
          <w:numId w:val="50"/>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00351A91">
        <w:rPr>
          <w:rFonts w:eastAsia="Cambria" w:cs="Arial"/>
          <w:b/>
          <w:u w:val="single"/>
        </w:rPr>
        <w:t xml:space="preserve"> </w:t>
      </w:r>
      <w:r w:rsidRPr="00DA0529">
        <w:rPr>
          <w:rFonts w:eastAsia="Cambria" w:cs="Arial"/>
        </w:rPr>
        <w:t xml:space="preserve">rozliczenia między Zamawiającym a Wykonawcą </w:t>
      </w:r>
      <w:r w:rsidRPr="00DA0529">
        <w:rPr>
          <w:rFonts w:eastAsia="Cambria" w:cs="Arial"/>
        </w:rPr>
        <w:br/>
        <w:t>w walutach obcych.</w:t>
      </w:r>
    </w:p>
    <w:p w14:paraId="761FBB97" w14:textId="77777777" w:rsidR="00A61CB6" w:rsidRPr="00DA0529" w:rsidRDefault="00A61CB6" w:rsidP="002B64B3">
      <w:pPr>
        <w:pStyle w:val="Akapitzlist"/>
        <w:widowControl w:val="0"/>
        <w:numPr>
          <w:ilvl w:val="1"/>
          <w:numId w:val="50"/>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00351A91">
        <w:rPr>
          <w:rFonts w:eastAsia="Cambria" w:cs="Arial"/>
          <w:b/>
          <w:u w:val="single"/>
        </w:rPr>
        <w:t xml:space="preserve"> </w:t>
      </w:r>
      <w:r w:rsidRPr="00DA0529">
        <w:rPr>
          <w:rFonts w:eastAsia="Cambria" w:cs="Arial"/>
        </w:rPr>
        <w:t>zwrotu kosztów udziału w postępowaniu.</w:t>
      </w:r>
    </w:p>
    <w:p w14:paraId="3A6C7E73" w14:textId="77777777" w:rsidR="00A61CB6" w:rsidRPr="00DA0529" w:rsidRDefault="00A61CB6" w:rsidP="002B64B3">
      <w:pPr>
        <w:pStyle w:val="Akapitzlist"/>
        <w:widowControl w:val="0"/>
        <w:numPr>
          <w:ilvl w:val="1"/>
          <w:numId w:val="50"/>
        </w:numPr>
        <w:suppressAutoHyphens/>
        <w:spacing w:before="20" w:after="40"/>
        <w:ind w:left="1418" w:hanging="709"/>
        <w:jc w:val="both"/>
        <w:outlineLvl w:val="3"/>
        <w:rPr>
          <w:rFonts w:eastAsia="Cambria" w:cs="Arial"/>
        </w:rPr>
      </w:pPr>
      <w:r w:rsidRPr="00DA0529">
        <w:rPr>
          <w:rFonts w:eastAsia="Cambria" w:cs="Arial"/>
        </w:rPr>
        <w:t xml:space="preserve">Zamawiający </w:t>
      </w:r>
      <w:r w:rsidR="00100290">
        <w:rPr>
          <w:rFonts w:eastAsia="Cambria" w:cs="Arial"/>
          <w:b/>
          <w:u w:val="single"/>
        </w:rPr>
        <w:t xml:space="preserve">nie </w:t>
      </w:r>
      <w:r w:rsidRPr="00DA0529">
        <w:rPr>
          <w:rFonts w:eastAsia="Cambria" w:cs="Arial"/>
          <w:b/>
          <w:u w:val="single"/>
        </w:rPr>
        <w:t>wymaga</w:t>
      </w:r>
      <w:r w:rsidR="00351A91">
        <w:rPr>
          <w:rFonts w:eastAsia="Cambria" w:cs="Arial"/>
          <w:b/>
          <w:u w:val="single"/>
        </w:rPr>
        <w:t xml:space="preserve"> </w:t>
      </w:r>
      <w:r w:rsidRPr="00DA0529">
        <w:rPr>
          <w:rFonts w:eastAsia="Cambria" w:cs="Arial"/>
        </w:rPr>
        <w:t xml:space="preserve">obowiązku osobistego wykonania przez Wykonawcę kluczowych zadań zgodnie z art. 60 i art. 121 ustawy </w:t>
      </w:r>
      <w:proofErr w:type="spellStart"/>
      <w:r w:rsidRPr="00DA0529">
        <w:rPr>
          <w:rFonts w:eastAsia="Cambria" w:cs="Arial"/>
        </w:rPr>
        <w:t>Pzp</w:t>
      </w:r>
      <w:proofErr w:type="spellEnd"/>
      <w:r w:rsidRPr="00DA0529">
        <w:rPr>
          <w:rFonts w:eastAsia="Cambria" w:cs="Arial"/>
        </w:rPr>
        <w:t>.</w:t>
      </w:r>
    </w:p>
    <w:p w14:paraId="6F3BDF83" w14:textId="77777777" w:rsidR="00A61CB6" w:rsidRPr="00DA0529" w:rsidRDefault="00A61CB6" w:rsidP="002B64B3">
      <w:pPr>
        <w:pStyle w:val="Akapitzlist"/>
        <w:widowControl w:val="0"/>
        <w:numPr>
          <w:ilvl w:val="1"/>
          <w:numId w:val="50"/>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00351A91">
        <w:rPr>
          <w:rFonts w:eastAsia="Cambria" w:cs="Arial"/>
          <w:b/>
          <w:u w:val="single"/>
        </w:rPr>
        <w:t xml:space="preserve"> </w:t>
      </w:r>
      <w:r w:rsidRPr="00DA0529">
        <w:rPr>
          <w:rFonts w:eastAsia="Cambria" w:cs="Arial"/>
        </w:rPr>
        <w:t>zawarcia umowy ramowej.</w:t>
      </w:r>
    </w:p>
    <w:p w14:paraId="66FA8758" w14:textId="77777777" w:rsidR="00A61CB6" w:rsidRPr="00DA0529" w:rsidRDefault="00A61CB6" w:rsidP="002B64B3">
      <w:pPr>
        <w:pStyle w:val="Akapitzlist"/>
        <w:widowControl w:val="0"/>
        <w:numPr>
          <w:ilvl w:val="1"/>
          <w:numId w:val="50"/>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przewiduje</w:t>
      </w:r>
      <w:r w:rsidR="00351A91">
        <w:rPr>
          <w:rFonts w:eastAsia="Cambria" w:cs="Arial"/>
          <w:b/>
          <w:u w:val="single"/>
        </w:rPr>
        <w:t xml:space="preserve"> </w:t>
      </w:r>
      <w:r w:rsidRPr="00DA0529">
        <w:rPr>
          <w:rFonts w:eastAsia="Cambria" w:cs="Arial"/>
        </w:rPr>
        <w:t xml:space="preserve">wyboru najkorzystniejszej oferty z zastosowaniem aukcji elektronicznej wraz z informacjami, o których mowa w art. 230 ustawy </w:t>
      </w:r>
      <w:proofErr w:type="spellStart"/>
      <w:r w:rsidRPr="00DA0529">
        <w:rPr>
          <w:rFonts w:eastAsia="Cambria" w:cs="Arial"/>
        </w:rPr>
        <w:t>Pzp</w:t>
      </w:r>
      <w:proofErr w:type="spellEnd"/>
      <w:r w:rsidRPr="00DA0529">
        <w:rPr>
          <w:rFonts w:eastAsia="Cambria" w:cs="Arial"/>
        </w:rPr>
        <w:t>.</w:t>
      </w:r>
    </w:p>
    <w:p w14:paraId="34272465" w14:textId="77777777" w:rsidR="00A61CB6" w:rsidRPr="00DA0529" w:rsidRDefault="00A61CB6" w:rsidP="002B64B3">
      <w:pPr>
        <w:pStyle w:val="Akapitzlist"/>
        <w:widowControl w:val="0"/>
        <w:numPr>
          <w:ilvl w:val="1"/>
          <w:numId w:val="50"/>
        </w:numPr>
        <w:suppressAutoHyphens/>
        <w:spacing w:before="20" w:after="40"/>
        <w:ind w:left="1418" w:hanging="709"/>
        <w:jc w:val="both"/>
        <w:outlineLvl w:val="3"/>
        <w:rPr>
          <w:rFonts w:eastAsia="Cambria" w:cs="Arial"/>
        </w:rPr>
      </w:pPr>
      <w:r w:rsidRPr="00DA0529">
        <w:rPr>
          <w:rFonts w:eastAsia="Cambria" w:cs="Arial"/>
        </w:rPr>
        <w:t xml:space="preserve">Zamawiający </w:t>
      </w:r>
      <w:r w:rsidRPr="00DA0529">
        <w:rPr>
          <w:rFonts w:eastAsia="Cambria" w:cs="Arial"/>
          <w:b/>
          <w:u w:val="single"/>
        </w:rPr>
        <w:t>nie stawia</w:t>
      </w:r>
      <w:r w:rsidR="00351A91">
        <w:rPr>
          <w:rFonts w:eastAsia="Cambria" w:cs="Arial"/>
          <w:b/>
          <w:u w:val="single"/>
        </w:rPr>
        <w:t xml:space="preserve"> </w:t>
      </w:r>
      <w:r w:rsidRPr="00DA0529">
        <w:rPr>
          <w:rFonts w:eastAsia="Cambria" w:cs="Arial"/>
        </w:rPr>
        <w:t xml:space="preserve">wymogu lub możliwości złożenia ofert w postaci katalogów elektronicznych lub dołączenia katalogów elektronicznych do oferty, w sytuacji określonej w art. 93 ustawy </w:t>
      </w:r>
      <w:proofErr w:type="spellStart"/>
      <w:r w:rsidRPr="00DA0529">
        <w:rPr>
          <w:rFonts w:eastAsia="Cambria" w:cs="Arial"/>
        </w:rPr>
        <w:t>Pzp</w:t>
      </w:r>
      <w:proofErr w:type="spellEnd"/>
      <w:r w:rsidRPr="00DA0529">
        <w:rPr>
          <w:rFonts w:eastAsia="Cambria" w:cs="Arial"/>
        </w:rPr>
        <w:t>.</w:t>
      </w:r>
    </w:p>
    <w:p w14:paraId="5CABFFF8" w14:textId="77777777" w:rsidR="003F4B5A" w:rsidRPr="001E394A" w:rsidRDefault="00A61CB6" w:rsidP="002B64B3">
      <w:pPr>
        <w:pStyle w:val="Akapitzlist"/>
        <w:numPr>
          <w:ilvl w:val="1"/>
          <w:numId w:val="50"/>
        </w:numPr>
        <w:autoSpaceDE w:val="0"/>
        <w:autoSpaceDN w:val="0"/>
        <w:adjustRightInd w:val="0"/>
        <w:spacing w:before="20" w:after="40"/>
        <w:ind w:left="1418" w:hanging="709"/>
        <w:jc w:val="both"/>
        <w:rPr>
          <w:rFonts w:cs="Arial"/>
          <w:b/>
          <w:color w:val="000000" w:themeColor="text1"/>
        </w:rPr>
      </w:pPr>
      <w:r w:rsidRPr="00DA0529">
        <w:rPr>
          <w:rFonts w:cs="Arial"/>
          <w:b/>
          <w:color w:val="000000" w:themeColor="text1"/>
        </w:rPr>
        <w:t xml:space="preserve">Zamawiający informuje, iż na podstawie art. 139 ust. 1 ustawy </w:t>
      </w:r>
      <w:proofErr w:type="spellStart"/>
      <w:r w:rsidRPr="00DA0529">
        <w:rPr>
          <w:rFonts w:cs="Arial"/>
          <w:b/>
          <w:color w:val="000000" w:themeColor="text1"/>
        </w:rPr>
        <w:t>Pzp</w:t>
      </w:r>
      <w:proofErr w:type="spellEnd"/>
      <w:r w:rsidRPr="00DA0529">
        <w:rPr>
          <w:rFonts w:cs="Arial"/>
          <w:b/>
          <w:color w:val="000000" w:themeColor="text1"/>
        </w:rPr>
        <w:t xml:space="preserve"> może najpierw dokonać badania i oceny ofert, a następnie dokonać kwalifikacji podmiotowej Wykonawcy, którego ofe</w:t>
      </w:r>
      <w:r w:rsidR="00DA0529" w:rsidRPr="00DA0529">
        <w:rPr>
          <w:rFonts w:cs="Arial"/>
          <w:b/>
          <w:color w:val="000000" w:themeColor="text1"/>
        </w:rPr>
        <w:t xml:space="preserve">rta została najwyżej oceniona, </w:t>
      </w:r>
      <w:r w:rsidRPr="00DA0529">
        <w:rPr>
          <w:rFonts w:cs="Arial"/>
          <w:b/>
          <w:color w:val="000000" w:themeColor="text1"/>
        </w:rPr>
        <w:t>w zakresie braku podstaw wykluczenia oraz spełniania warunków udziału w postępowaniu.</w:t>
      </w:r>
      <w:r w:rsidR="00F03A82" w:rsidRPr="001E394A">
        <w:rPr>
          <w:rFonts w:ascii="Cambria" w:hAnsi="Cambria" w:cs="Arial"/>
          <w:bCs/>
          <w:color w:val="000000" w:themeColor="text1"/>
          <w:sz w:val="24"/>
          <w:szCs w:val="24"/>
        </w:rPr>
        <w:tab/>
      </w:r>
    </w:p>
    <w:p w14:paraId="4D87BFA9" w14:textId="77777777" w:rsidR="00DA0529" w:rsidRPr="00DA0529" w:rsidRDefault="00DA0529" w:rsidP="002B64B3">
      <w:pPr>
        <w:pStyle w:val="Akapitzlist"/>
        <w:numPr>
          <w:ilvl w:val="0"/>
          <w:numId w:val="50"/>
        </w:numPr>
        <w:autoSpaceDE w:val="0"/>
        <w:autoSpaceDN w:val="0"/>
        <w:adjustRightInd w:val="0"/>
        <w:spacing w:before="20" w:after="40"/>
        <w:jc w:val="both"/>
        <w:rPr>
          <w:rFonts w:cs="Arial"/>
          <w:bCs/>
          <w:color w:val="000000" w:themeColor="text1"/>
          <w:sz w:val="24"/>
          <w:szCs w:val="24"/>
        </w:rPr>
      </w:pPr>
      <w:r w:rsidRPr="00DA0529">
        <w:rPr>
          <w:rFonts w:cs="Arial"/>
          <w:b/>
          <w:sz w:val="24"/>
          <w:szCs w:val="24"/>
        </w:rPr>
        <w:t>ZAŁĄCZNIKI DO SWZ</w:t>
      </w:r>
    </w:p>
    <w:p w14:paraId="6BD085D1" w14:textId="77777777" w:rsidR="001B199B" w:rsidRPr="001B199B" w:rsidRDefault="001B199B" w:rsidP="001B199B">
      <w:pPr>
        <w:ind w:firstLine="495"/>
        <w:rPr>
          <w:rFonts w:ascii="Cambria" w:hAnsi="Cambria" w:cs="Arial"/>
          <w:u w:val="single"/>
        </w:rPr>
      </w:pPr>
      <w:r w:rsidRPr="001B199B">
        <w:rPr>
          <w:rFonts w:ascii="Cambria" w:hAnsi="Cambria" w:cs="Arial"/>
          <w:u w:val="single"/>
        </w:rPr>
        <w:t>Integralną częścią SWZ są załączniki:</w:t>
      </w:r>
    </w:p>
    <w:p w14:paraId="39AA9172" w14:textId="77777777" w:rsidR="001B199B" w:rsidRPr="001B199B" w:rsidRDefault="00594B48" w:rsidP="001B199B">
      <w:pPr>
        <w:pStyle w:val="Akapitzlist"/>
        <w:ind w:left="495"/>
        <w:jc w:val="both"/>
        <w:rPr>
          <w:rFonts w:ascii="Cambria" w:hAnsi="Cambria" w:cs="Arial"/>
        </w:rPr>
      </w:pPr>
      <w:r>
        <w:rPr>
          <w:rFonts w:ascii="Cambria" w:hAnsi="Cambria" w:cs="Arial"/>
        </w:rPr>
        <w:t xml:space="preserve">Załącznik Nr 1 – </w:t>
      </w:r>
      <w:r>
        <w:rPr>
          <w:rFonts w:ascii="Cambria" w:hAnsi="Cambria" w:cs="Arial"/>
        </w:rPr>
        <w:tab/>
        <w:t>Formularz oferty</w:t>
      </w:r>
      <w:r w:rsidR="001B199B" w:rsidRPr="001B199B">
        <w:rPr>
          <w:rFonts w:ascii="Cambria" w:hAnsi="Cambria" w:cs="Arial"/>
        </w:rPr>
        <w:t>.</w:t>
      </w:r>
    </w:p>
    <w:p w14:paraId="5F9A9941" w14:textId="77777777" w:rsidR="00594B48" w:rsidRDefault="001B199B" w:rsidP="001B199B">
      <w:pPr>
        <w:pStyle w:val="Akapitzlist"/>
        <w:ind w:left="495"/>
        <w:jc w:val="both"/>
        <w:rPr>
          <w:rFonts w:ascii="Cambria" w:hAnsi="Cambria" w:cs="Arial"/>
        </w:rPr>
      </w:pPr>
      <w:r w:rsidRPr="001B199B">
        <w:rPr>
          <w:rFonts w:ascii="Cambria" w:hAnsi="Cambria" w:cs="Arial"/>
        </w:rPr>
        <w:t>Załącznik Nr 2</w:t>
      </w:r>
      <w:r w:rsidR="00594B48">
        <w:rPr>
          <w:rFonts w:ascii="Cambria" w:hAnsi="Cambria" w:cs="Arial"/>
        </w:rPr>
        <w:t xml:space="preserve"> – Oświadczenie dotyczące </w:t>
      </w:r>
      <w:r w:rsidR="0067110F">
        <w:rPr>
          <w:rFonts w:ascii="Cambria" w:hAnsi="Cambria" w:cs="Arial"/>
        </w:rPr>
        <w:t xml:space="preserve">niepodlegania wykluczeniu oraz </w:t>
      </w:r>
      <w:r w:rsidR="00594B48">
        <w:rPr>
          <w:rFonts w:ascii="Cambria" w:hAnsi="Cambria" w:cs="Arial"/>
        </w:rPr>
        <w:t>spełnienia warunków udziału w postępowaniu</w:t>
      </w:r>
    </w:p>
    <w:p w14:paraId="48F64075" w14:textId="77777777" w:rsidR="00594B48" w:rsidRPr="0067110F" w:rsidRDefault="00594B48" w:rsidP="0067110F">
      <w:pPr>
        <w:ind w:left="495"/>
        <w:jc w:val="both"/>
        <w:rPr>
          <w:rFonts w:ascii="Cambria" w:hAnsi="Cambria" w:cs="Arial"/>
        </w:rPr>
      </w:pPr>
      <w:r w:rsidRPr="0067110F">
        <w:rPr>
          <w:rFonts w:ascii="Cambria" w:hAnsi="Cambria" w:cs="Arial"/>
        </w:rPr>
        <w:t>Załą</w:t>
      </w:r>
      <w:r w:rsidR="0067110F">
        <w:rPr>
          <w:rFonts w:ascii="Cambria" w:hAnsi="Cambria" w:cs="Arial"/>
        </w:rPr>
        <w:t>cznik nr 3</w:t>
      </w:r>
      <w:r w:rsidRPr="0067110F">
        <w:rPr>
          <w:rFonts w:ascii="Cambria" w:hAnsi="Cambria" w:cs="Arial"/>
        </w:rPr>
        <w:t xml:space="preserve"> – Oświadczenie o przynależności lub braku przynależności do grupy kapitałowej</w:t>
      </w:r>
    </w:p>
    <w:p w14:paraId="2A13AD49" w14:textId="7FBCD45D" w:rsidR="00594B48" w:rsidRDefault="00594B48" w:rsidP="001B199B">
      <w:pPr>
        <w:pStyle w:val="Akapitzlist"/>
        <w:ind w:left="495"/>
        <w:jc w:val="both"/>
        <w:rPr>
          <w:rFonts w:ascii="Cambria" w:hAnsi="Cambria" w:cs="Arial"/>
        </w:rPr>
      </w:pPr>
      <w:r>
        <w:rPr>
          <w:rFonts w:ascii="Cambria" w:hAnsi="Cambria" w:cs="Arial"/>
        </w:rPr>
        <w:t>Z</w:t>
      </w:r>
      <w:r w:rsidR="0067110F">
        <w:rPr>
          <w:rFonts w:ascii="Cambria" w:hAnsi="Cambria" w:cs="Arial"/>
        </w:rPr>
        <w:t>ałącznik nr 4</w:t>
      </w:r>
      <w:r>
        <w:rPr>
          <w:rFonts w:ascii="Cambria" w:hAnsi="Cambria" w:cs="Arial"/>
        </w:rPr>
        <w:t>- Wykaz robót</w:t>
      </w:r>
    </w:p>
    <w:p w14:paraId="4FEB88C2" w14:textId="4FE64924" w:rsidR="00594B48" w:rsidRDefault="00594B48" w:rsidP="001B199B">
      <w:pPr>
        <w:pStyle w:val="Akapitzlist"/>
        <w:ind w:left="495"/>
        <w:jc w:val="both"/>
        <w:rPr>
          <w:rFonts w:ascii="Cambria" w:hAnsi="Cambria" w:cs="Arial"/>
        </w:rPr>
      </w:pPr>
      <w:r>
        <w:rPr>
          <w:rFonts w:ascii="Cambria" w:hAnsi="Cambria" w:cs="Arial"/>
        </w:rPr>
        <w:lastRenderedPageBreak/>
        <w:t xml:space="preserve">Załącznik </w:t>
      </w:r>
      <w:r w:rsidR="0067110F">
        <w:rPr>
          <w:rFonts w:ascii="Cambria" w:hAnsi="Cambria" w:cs="Arial"/>
        </w:rPr>
        <w:t>nr 5</w:t>
      </w:r>
      <w:r>
        <w:rPr>
          <w:rFonts w:ascii="Cambria" w:hAnsi="Cambria" w:cs="Arial"/>
        </w:rPr>
        <w:t xml:space="preserve"> – Wykaz osób</w:t>
      </w:r>
    </w:p>
    <w:p w14:paraId="19EA6002" w14:textId="77777777" w:rsidR="00594B48" w:rsidRDefault="00594B48" w:rsidP="001B199B">
      <w:pPr>
        <w:pStyle w:val="Akapitzlist"/>
        <w:ind w:left="495"/>
        <w:jc w:val="both"/>
        <w:rPr>
          <w:rFonts w:ascii="Cambria" w:hAnsi="Cambria" w:cs="Arial"/>
        </w:rPr>
      </w:pPr>
      <w:r>
        <w:rPr>
          <w:rFonts w:ascii="Cambria" w:hAnsi="Cambria" w:cs="Arial"/>
        </w:rPr>
        <w:t>Załą</w:t>
      </w:r>
      <w:r w:rsidR="0067110F">
        <w:rPr>
          <w:rFonts w:ascii="Cambria" w:hAnsi="Cambria" w:cs="Arial"/>
        </w:rPr>
        <w:t>cznik nr 6</w:t>
      </w:r>
      <w:r>
        <w:rPr>
          <w:rFonts w:ascii="Cambria" w:hAnsi="Cambria" w:cs="Arial"/>
        </w:rPr>
        <w:t xml:space="preserve"> – Zobowiązanie podmiotu trzeciego do oddania do dyspozycji niezbędnych zasobów</w:t>
      </w:r>
    </w:p>
    <w:p w14:paraId="4F71E4EC" w14:textId="77777777" w:rsidR="00826BE6" w:rsidRPr="00826BE6" w:rsidRDefault="0067110F" w:rsidP="00826BE6">
      <w:pPr>
        <w:pStyle w:val="Akapitzlist"/>
        <w:ind w:left="495"/>
        <w:jc w:val="both"/>
        <w:rPr>
          <w:rFonts w:ascii="Cambria" w:hAnsi="Cambria" w:cs="Arial"/>
        </w:rPr>
      </w:pPr>
      <w:r>
        <w:rPr>
          <w:rFonts w:ascii="Cambria" w:hAnsi="Cambria" w:cs="Arial"/>
        </w:rPr>
        <w:t>Załącznik nr 7</w:t>
      </w:r>
      <w:r w:rsidR="00826BE6">
        <w:rPr>
          <w:rFonts w:ascii="Cambria" w:hAnsi="Cambria" w:cs="Arial"/>
        </w:rPr>
        <w:t xml:space="preserve"> – Oświadczenie dla Wykonawców wspólnie ubiegających się o udzielenie zamówienia</w:t>
      </w:r>
      <w:r w:rsidR="00F81D5A">
        <w:rPr>
          <w:rFonts w:ascii="Cambria" w:hAnsi="Cambria" w:cs="Arial"/>
        </w:rPr>
        <w:t xml:space="preserve"> </w:t>
      </w:r>
      <w:r w:rsidR="00826BE6" w:rsidRPr="001B199B">
        <w:rPr>
          <w:rFonts w:asciiTheme="majorHAnsi" w:hAnsiTheme="majorHAnsi" w:cs="Open Sans"/>
          <w:color w:val="000000"/>
        </w:rPr>
        <w:t xml:space="preserve">zawartych w oświadczeniu, o którym mowa w pkt 8.1 SWZ, w zakresie podstaw wykluczenia z postępowania wskazanych przez Zamawiającego, </w:t>
      </w:r>
    </w:p>
    <w:p w14:paraId="5F68146A" w14:textId="5E316F1A" w:rsidR="00594B48" w:rsidRDefault="00DD26F3" w:rsidP="001B199B">
      <w:pPr>
        <w:pStyle w:val="Akapitzlist"/>
        <w:ind w:left="495"/>
        <w:jc w:val="both"/>
        <w:rPr>
          <w:rFonts w:ascii="Cambria" w:hAnsi="Cambria" w:cs="Arial"/>
        </w:rPr>
      </w:pPr>
      <w:r>
        <w:rPr>
          <w:rFonts w:ascii="Cambria" w:hAnsi="Cambria" w:cs="Arial"/>
        </w:rPr>
        <w:t>Załącznik nr 8</w:t>
      </w:r>
      <w:r w:rsidR="00D463C2">
        <w:rPr>
          <w:rFonts w:ascii="Cambria" w:hAnsi="Cambria" w:cs="Arial"/>
        </w:rPr>
        <w:t xml:space="preserve"> – Projekt umowy</w:t>
      </w:r>
    </w:p>
    <w:p w14:paraId="0B37D086" w14:textId="7CB012BC" w:rsidR="0039445B" w:rsidRDefault="0039445B" w:rsidP="001B199B">
      <w:pPr>
        <w:pStyle w:val="Akapitzlist"/>
        <w:ind w:left="495"/>
        <w:jc w:val="both"/>
        <w:rPr>
          <w:rFonts w:ascii="Cambria" w:hAnsi="Cambria" w:cs="Arial"/>
        </w:rPr>
      </w:pPr>
      <w:r>
        <w:rPr>
          <w:rFonts w:ascii="Cambria" w:hAnsi="Cambria" w:cs="Arial"/>
        </w:rPr>
        <w:t>Załącznik nr 9– Dokumentacja projektowa</w:t>
      </w:r>
    </w:p>
    <w:p w14:paraId="693046B5" w14:textId="02855EBF" w:rsidR="0039445B" w:rsidRDefault="0039445B" w:rsidP="001B199B">
      <w:pPr>
        <w:pStyle w:val="Akapitzlist"/>
        <w:ind w:left="495"/>
        <w:jc w:val="both"/>
        <w:rPr>
          <w:rFonts w:ascii="Cambria" w:hAnsi="Cambria" w:cs="Arial"/>
        </w:rPr>
      </w:pPr>
      <w:r>
        <w:rPr>
          <w:rFonts w:ascii="Cambria" w:hAnsi="Cambria" w:cs="Arial"/>
        </w:rPr>
        <w:t>Załącznik nr 10 – Specyfikacja Techniczna Wykonania i Odbioru Robót</w:t>
      </w:r>
    </w:p>
    <w:p w14:paraId="72F12C40" w14:textId="6613A474" w:rsidR="00A61CB6" w:rsidRPr="00F50C9A" w:rsidRDefault="00A02967" w:rsidP="00F50C9A">
      <w:pPr>
        <w:ind w:firstLine="495"/>
        <w:jc w:val="both"/>
        <w:rPr>
          <w:rFonts w:ascii="Cambria" w:hAnsi="Cambria" w:cs="Arial"/>
        </w:rPr>
      </w:pPr>
      <w:r>
        <w:rPr>
          <w:rFonts w:ascii="Cambria" w:hAnsi="Cambria" w:cs="Arial"/>
        </w:rPr>
        <w:t xml:space="preserve">Załącznik nr </w:t>
      </w:r>
      <w:r w:rsidR="0039445B">
        <w:rPr>
          <w:rFonts w:ascii="Cambria" w:hAnsi="Cambria" w:cs="Arial"/>
        </w:rPr>
        <w:t>11</w:t>
      </w:r>
      <w:r>
        <w:rPr>
          <w:rFonts w:ascii="Cambria" w:hAnsi="Cambria" w:cs="Arial"/>
        </w:rPr>
        <w:t xml:space="preserve">- </w:t>
      </w:r>
      <w:r w:rsidR="00393EA0">
        <w:rPr>
          <w:rFonts w:ascii="Cambria" w:hAnsi="Cambria" w:cs="Arial"/>
        </w:rPr>
        <w:t xml:space="preserve">Przedmiar robót </w:t>
      </w:r>
    </w:p>
    <w:p w14:paraId="293B7722" w14:textId="77777777" w:rsidR="00913A3C" w:rsidRPr="00913A3C" w:rsidRDefault="00913A3C" w:rsidP="00913A3C">
      <w:pPr>
        <w:pStyle w:val="Akapitzlist"/>
        <w:ind w:left="495"/>
        <w:jc w:val="both"/>
        <w:rPr>
          <w:rFonts w:cs="Arial"/>
          <w:sz w:val="24"/>
          <w:szCs w:val="24"/>
          <w:shd w:val="clear" w:color="auto" w:fill="FFFFFF"/>
        </w:rPr>
      </w:pPr>
    </w:p>
    <w:p w14:paraId="69560BC5" w14:textId="77777777" w:rsidR="0090362B" w:rsidRDefault="0090362B" w:rsidP="00D64F1E"/>
    <w:p w14:paraId="250E7C27" w14:textId="77777777" w:rsidR="00EF3D88" w:rsidRDefault="00EF3D88" w:rsidP="00EF3D88">
      <w:pPr>
        <w:spacing w:line="240" w:lineRule="auto"/>
        <w:ind w:left="142" w:right="1702"/>
      </w:pPr>
    </w:p>
    <w:p w14:paraId="37BDBA1D" w14:textId="77777777" w:rsidR="005E31E0" w:rsidRDefault="005E31E0" w:rsidP="00D23C79">
      <w:pPr>
        <w:sectPr w:rsidR="005E31E0" w:rsidSect="002A7E71">
          <w:headerReference w:type="default" r:id="rId12"/>
          <w:footerReference w:type="default" r:id="rId13"/>
          <w:pgSz w:w="11906" w:h="16838"/>
          <w:pgMar w:top="1134" w:right="849" w:bottom="1417" w:left="1417" w:header="284" w:footer="708" w:gutter="0"/>
          <w:cols w:space="708"/>
          <w:docGrid w:linePitch="360"/>
        </w:sectPr>
      </w:pPr>
    </w:p>
    <w:p w14:paraId="0499AB21" w14:textId="77777777" w:rsidR="002C4999" w:rsidRDefault="002C4999" w:rsidP="00AC2FB1">
      <w:pPr>
        <w:rPr>
          <w:w w:val="108"/>
          <w:sz w:val="20"/>
          <w:shd w:val="clear" w:color="auto" w:fill="FFFFFF"/>
          <w:lang w:bidi="he-IL"/>
        </w:rPr>
        <w:sectPr w:rsidR="002C4999" w:rsidSect="00F4574F">
          <w:footerReference w:type="default" r:id="rId14"/>
          <w:pgSz w:w="11906" w:h="16838"/>
          <w:pgMar w:top="1247" w:right="1417" w:bottom="1417" w:left="1417" w:header="708" w:footer="708" w:gutter="0"/>
          <w:cols w:space="708"/>
          <w:docGrid w:linePitch="360"/>
        </w:sectPr>
      </w:pPr>
    </w:p>
    <w:p w14:paraId="1646B422" w14:textId="77777777" w:rsidR="009D0C0F" w:rsidRPr="006D0D1B" w:rsidRDefault="009D0C0F" w:rsidP="009D7B33">
      <w:pPr>
        <w:jc w:val="right"/>
        <w:rPr>
          <w:b/>
          <w:w w:val="108"/>
          <w:sz w:val="20"/>
          <w:shd w:val="clear" w:color="auto" w:fill="FFFFFF"/>
          <w:lang w:bidi="he-IL"/>
        </w:rPr>
      </w:pPr>
      <w:r w:rsidRPr="006D0D1B">
        <w:rPr>
          <w:b/>
          <w:w w:val="108"/>
          <w:sz w:val="20"/>
          <w:shd w:val="clear" w:color="auto" w:fill="FFFFFF"/>
          <w:lang w:bidi="he-IL"/>
        </w:rPr>
        <w:t>Załącznik nr 1</w:t>
      </w:r>
      <w:r w:rsidR="006D0D1B" w:rsidRPr="006D0D1B">
        <w:rPr>
          <w:b/>
          <w:w w:val="108"/>
          <w:sz w:val="20"/>
          <w:shd w:val="clear" w:color="auto" w:fill="FFFFFF"/>
          <w:lang w:bidi="he-IL"/>
        </w:rPr>
        <w:t xml:space="preserve"> do SWZ</w:t>
      </w:r>
    </w:p>
    <w:p w14:paraId="31793719" w14:textId="77777777" w:rsidR="006D0D1B" w:rsidRPr="00427581" w:rsidRDefault="006D0D1B" w:rsidP="009D7B33">
      <w:pPr>
        <w:jc w:val="right"/>
        <w:rPr>
          <w:w w:val="108"/>
          <w:sz w:val="20"/>
          <w:shd w:val="clear" w:color="auto" w:fill="FFFFFF"/>
          <w:lang w:bidi="he-IL"/>
        </w:rPr>
      </w:pPr>
    </w:p>
    <w:p w14:paraId="12437D25" w14:textId="77777777" w:rsidR="009D0C0F" w:rsidRPr="00263907" w:rsidRDefault="009D0C0F" w:rsidP="00263907">
      <w:pPr>
        <w:jc w:val="center"/>
        <w:rPr>
          <w:b/>
          <w:sz w:val="28"/>
        </w:rPr>
      </w:pPr>
      <w:r w:rsidRPr="00263907">
        <w:rPr>
          <w:b/>
          <w:sz w:val="28"/>
        </w:rPr>
        <w:t>O F E R T A</w:t>
      </w:r>
    </w:p>
    <w:p w14:paraId="4224BDB9" w14:textId="77777777" w:rsidR="009D0C0F" w:rsidRPr="00243373" w:rsidRDefault="009D0C0F" w:rsidP="009D0C0F">
      <w:pPr>
        <w:autoSpaceDE w:val="0"/>
        <w:jc w:val="both"/>
        <w:rPr>
          <w:b/>
          <w:bCs/>
        </w:rPr>
      </w:pPr>
      <w:r w:rsidRPr="00243373">
        <w:rPr>
          <w:b/>
          <w:bCs/>
        </w:rPr>
        <w:t>WYKONAWCA:</w:t>
      </w:r>
    </w:p>
    <w:p w14:paraId="168F2E69" w14:textId="77777777" w:rsidR="009D0C0F" w:rsidRPr="00243373" w:rsidRDefault="009D0C0F" w:rsidP="009D0C0F">
      <w:pPr>
        <w:rPr>
          <w:i/>
          <w:sz w:val="18"/>
          <w:szCs w:val="18"/>
        </w:rPr>
      </w:pPr>
      <w:r w:rsidRPr="00243373">
        <w:rPr>
          <w:i/>
          <w:sz w:val="18"/>
          <w:szCs w:val="18"/>
        </w:rPr>
        <w:t>(w przypadku składania oferty przez Wykonawców wspólnie ubiegających się o udzielenie zamówienia należy podać</w:t>
      </w:r>
      <w:r w:rsidR="00F81D5A">
        <w:rPr>
          <w:i/>
          <w:sz w:val="18"/>
          <w:szCs w:val="18"/>
        </w:rPr>
        <w:t xml:space="preserve"> </w:t>
      </w:r>
      <w:r w:rsidRPr="00243373">
        <w:rPr>
          <w:i/>
          <w:sz w:val="18"/>
          <w:szCs w:val="18"/>
        </w:rPr>
        <w:t>nazwy (firmy) oraz dokładne adresy wszystkich Wykonawców)</w:t>
      </w:r>
    </w:p>
    <w:p w14:paraId="0DF44192" w14:textId="77777777" w:rsidR="009D0C0F" w:rsidRPr="00243373" w:rsidRDefault="009D0C0F" w:rsidP="009D0C0F">
      <w:pPr>
        <w:rPr>
          <w:i/>
          <w:sz w:val="18"/>
          <w:szCs w:val="18"/>
        </w:rPr>
      </w:pPr>
    </w:p>
    <w:p w14:paraId="6E844631" w14:textId="77777777" w:rsidR="009D0C0F" w:rsidRPr="00243373" w:rsidRDefault="009D0C0F" w:rsidP="009D0C0F">
      <w:pPr>
        <w:autoSpaceDE w:val="0"/>
        <w:spacing w:line="360" w:lineRule="auto"/>
        <w:jc w:val="both"/>
      </w:pPr>
      <w:r w:rsidRPr="00243373">
        <w:t>Nazwa .......</w:t>
      </w:r>
      <w:r>
        <w:t>.............................</w:t>
      </w:r>
      <w:r w:rsidRPr="00243373">
        <w:t>…………</w:t>
      </w:r>
      <w:r>
        <w:t>…….</w:t>
      </w:r>
      <w:r w:rsidRPr="00243373">
        <w:t>……………………………………………….............</w:t>
      </w:r>
    </w:p>
    <w:p w14:paraId="6385C2EE" w14:textId="77777777" w:rsidR="009D0C0F" w:rsidRPr="00243373" w:rsidRDefault="009D0C0F" w:rsidP="009D0C0F">
      <w:pPr>
        <w:autoSpaceDE w:val="0"/>
        <w:spacing w:line="360" w:lineRule="auto"/>
        <w:jc w:val="both"/>
      </w:pPr>
      <w:r w:rsidRPr="00243373">
        <w:t>…………………………………</w:t>
      </w:r>
      <w:r>
        <w:t>….</w:t>
      </w:r>
      <w:r w:rsidRPr="00243373">
        <w:t>……………………………………………………………..............</w:t>
      </w:r>
    </w:p>
    <w:p w14:paraId="1D940B7D" w14:textId="77777777" w:rsidR="009D0C0F" w:rsidRPr="00243373" w:rsidRDefault="009D0C0F" w:rsidP="009D0C0F">
      <w:pPr>
        <w:autoSpaceDE w:val="0"/>
        <w:spacing w:line="360" w:lineRule="auto"/>
        <w:jc w:val="both"/>
      </w:pPr>
      <w:r w:rsidRPr="00243373">
        <w:t>Siedziba: ………………………</w:t>
      </w:r>
      <w:r>
        <w:t>...</w:t>
      </w:r>
      <w:r w:rsidRPr="00243373">
        <w:t>……………………………………………....................................</w:t>
      </w:r>
    </w:p>
    <w:p w14:paraId="53898AE2" w14:textId="77777777" w:rsidR="009D0C0F" w:rsidRPr="00243373" w:rsidRDefault="009D0C0F" w:rsidP="009D0C0F">
      <w:pPr>
        <w:autoSpaceDE w:val="0"/>
        <w:spacing w:line="360" w:lineRule="auto"/>
        <w:jc w:val="both"/>
      </w:pPr>
      <w:r w:rsidRPr="00243373">
        <w:t>………………………………………</w:t>
      </w:r>
      <w:r>
        <w:t>….</w:t>
      </w:r>
      <w:r w:rsidRPr="00243373">
        <w:t>………………………………………………………..............</w:t>
      </w:r>
    </w:p>
    <w:p w14:paraId="5EA1DD16" w14:textId="77777777" w:rsidR="009D0C0F" w:rsidRPr="00243373" w:rsidRDefault="009D0C0F" w:rsidP="009D0C0F">
      <w:pPr>
        <w:autoSpaceDE w:val="0"/>
        <w:spacing w:line="360" w:lineRule="auto"/>
        <w:jc w:val="both"/>
      </w:pPr>
      <w:r w:rsidRPr="00243373">
        <w:t>Numer REGON ..............</w:t>
      </w:r>
      <w:r>
        <w:t>...............................</w:t>
      </w:r>
      <w:r w:rsidRPr="00243373">
        <w:t xml:space="preserve"> Numer NIP ...................</w:t>
      </w:r>
      <w:r>
        <w:t>..</w:t>
      </w:r>
      <w:r w:rsidRPr="00243373">
        <w:t>....................................</w:t>
      </w:r>
    </w:p>
    <w:p w14:paraId="02AB7ECC" w14:textId="77777777" w:rsidR="009D0C0F" w:rsidRPr="00243373" w:rsidRDefault="009D0C0F" w:rsidP="009D0C0F">
      <w:pPr>
        <w:autoSpaceDE w:val="0"/>
        <w:spacing w:line="360" w:lineRule="auto"/>
        <w:jc w:val="both"/>
      </w:pPr>
      <w:r w:rsidRPr="00243373">
        <w:rPr>
          <w:b/>
        </w:rPr>
        <w:t>reprezentowany przez</w:t>
      </w:r>
      <w:r w:rsidRPr="00243373">
        <w:t>: …………………………………………</w:t>
      </w:r>
      <w:r>
        <w:t>...</w:t>
      </w:r>
      <w:r w:rsidRPr="00243373">
        <w:t>…………</w:t>
      </w:r>
      <w:r>
        <w:t>.………………………</w:t>
      </w:r>
    </w:p>
    <w:p w14:paraId="082BF782" w14:textId="77777777" w:rsidR="009D0C0F" w:rsidRPr="00243373" w:rsidRDefault="009D0C0F" w:rsidP="009D0C0F">
      <w:pPr>
        <w:autoSpaceDE w:val="0"/>
        <w:spacing w:line="360" w:lineRule="auto"/>
        <w:jc w:val="both"/>
      </w:pPr>
      <w:r w:rsidRPr="00243373">
        <w:t>Nr telefonu/faks .............................................................</w:t>
      </w:r>
      <w:r>
        <w:t>..............</w:t>
      </w:r>
      <w:r w:rsidRPr="00243373">
        <w:t>.</w:t>
      </w:r>
      <w:r>
        <w:t>.............................</w:t>
      </w:r>
      <w:r w:rsidRPr="00243373">
        <w:t>.................</w:t>
      </w:r>
    </w:p>
    <w:p w14:paraId="19C2EDD4" w14:textId="77777777" w:rsidR="009D0C0F" w:rsidRPr="00243373" w:rsidRDefault="009D0C0F" w:rsidP="009D0C0F">
      <w:pPr>
        <w:autoSpaceDE w:val="0"/>
        <w:spacing w:line="360" w:lineRule="auto"/>
        <w:jc w:val="both"/>
      </w:pPr>
      <w:r w:rsidRPr="00243373">
        <w:t>Osoba do kontaktu ..........</w:t>
      </w:r>
      <w:r>
        <w:t>.......................................... Nr tel.</w:t>
      </w:r>
      <w:r w:rsidRPr="00243373">
        <w:t>.........</w:t>
      </w:r>
      <w:r>
        <w:t>......................</w:t>
      </w:r>
      <w:r w:rsidRPr="00243373">
        <w:t>.</w:t>
      </w:r>
      <w:r>
        <w:t>..</w:t>
      </w:r>
      <w:r w:rsidRPr="00243373">
        <w:t>....................</w:t>
      </w:r>
    </w:p>
    <w:p w14:paraId="662A9FF1" w14:textId="77777777" w:rsidR="009D0C0F" w:rsidRDefault="009D0C0F" w:rsidP="009D0C0F">
      <w:pPr>
        <w:rPr>
          <w:rFonts w:ascii="Calibri" w:hAnsi="Calibri" w:cs="Arial"/>
          <w:b/>
          <w:sz w:val="24"/>
          <w:szCs w:val="24"/>
        </w:rPr>
      </w:pPr>
      <w:r w:rsidRPr="00243373">
        <w:t>Adres poczty elektronicznej.………..........</w:t>
      </w:r>
      <w:r>
        <w:t>..................</w:t>
      </w:r>
      <w:r w:rsidRPr="00243373">
        <w:t>...</w:t>
      </w:r>
      <w:r>
        <w:t>.</w:t>
      </w:r>
      <w:r w:rsidRPr="00243373">
        <w:t>............................................................</w:t>
      </w:r>
    </w:p>
    <w:p w14:paraId="0C46CB84" w14:textId="02B433EE" w:rsidR="009D0C0F" w:rsidRDefault="00D56BBC" w:rsidP="009D0C0F">
      <w:pPr>
        <w:rPr>
          <w:rFonts w:ascii="Calibri" w:hAnsi="Calibri" w:cs="Arial"/>
          <w:b/>
          <w:sz w:val="24"/>
          <w:szCs w:val="24"/>
        </w:rPr>
      </w:pPr>
      <w:r>
        <w:rPr>
          <w:rFonts w:ascii="Calibri" w:hAnsi="Calibri" w:cs="Arial"/>
          <w:b/>
          <w:noProof/>
          <w:lang w:eastAsia="pl-PL"/>
        </w:rPr>
        <mc:AlternateContent>
          <mc:Choice Requires="wps">
            <w:drawing>
              <wp:anchor distT="45720" distB="45720" distL="114300" distR="114300" simplePos="0" relativeHeight="251660288" behindDoc="0" locked="0" layoutInCell="1" allowOverlap="1" wp14:anchorId="0934BB3F" wp14:editId="26D634CC">
                <wp:simplePos x="0" y="0"/>
                <wp:positionH relativeFrom="column">
                  <wp:posOffset>3341370</wp:posOffset>
                </wp:positionH>
                <wp:positionV relativeFrom="paragraph">
                  <wp:posOffset>121920</wp:posOffset>
                </wp:positionV>
                <wp:extent cx="2495550" cy="69151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691515"/>
                        </a:xfrm>
                        <a:prstGeom prst="rect">
                          <a:avLst/>
                        </a:prstGeom>
                        <a:solidFill>
                          <a:srgbClr val="FFFFFF"/>
                        </a:solidFill>
                        <a:ln w="9525">
                          <a:solidFill>
                            <a:schemeClr val="bg1"/>
                          </a:solidFill>
                          <a:miter lim="800000"/>
                          <a:headEnd/>
                          <a:tailEnd/>
                        </a:ln>
                      </wps:spPr>
                      <wps:txbx>
                        <w:txbxContent>
                          <w:p w14:paraId="5490533B" w14:textId="77777777" w:rsidR="00A226F8" w:rsidRPr="002153FB" w:rsidRDefault="00A226F8" w:rsidP="009D0C0F">
                            <w:pPr>
                              <w:ind w:left="142"/>
                              <w:rPr>
                                <w:rFonts w:cs="Arial"/>
                                <w:b/>
                              </w:rPr>
                            </w:pPr>
                            <w:r w:rsidRPr="002153FB">
                              <w:rPr>
                                <w:rFonts w:cs="Arial"/>
                                <w:b/>
                              </w:rPr>
                              <w:t xml:space="preserve">ZAMAWIAJĄCY: </w:t>
                            </w:r>
                          </w:p>
                          <w:p w14:paraId="3FD5F319" w14:textId="77777777" w:rsidR="00A226F8" w:rsidRPr="002153FB" w:rsidRDefault="00A226F8" w:rsidP="009D0C0F">
                            <w:pPr>
                              <w:ind w:left="142"/>
                              <w:rPr>
                                <w:rFonts w:cs="Arial"/>
                                <w:b/>
                              </w:rPr>
                            </w:pPr>
                            <w:r w:rsidRPr="002153FB">
                              <w:rPr>
                                <w:rFonts w:cs="Arial"/>
                                <w:b/>
                              </w:rPr>
                              <w:t>Gmina Jastrzębia</w:t>
                            </w:r>
                          </w:p>
                          <w:p w14:paraId="0DDBD8CE" w14:textId="77777777" w:rsidR="00A226F8" w:rsidRPr="002153FB" w:rsidRDefault="00A226F8" w:rsidP="009D0C0F">
                            <w:pPr>
                              <w:ind w:left="142"/>
                              <w:rPr>
                                <w:rFonts w:cs="Arial"/>
                                <w:b/>
                              </w:rPr>
                            </w:pPr>
                            <w:r w:rsidRPr="002153FB">
                              <w:rPr>
                                <w:rFonts w:cs="Arial"/>
                                <w:b/>
                              </w:rPr>
                              <w:t>Jastrzębia 110, 26-631Jastrzębia</w:t>
                            </w:r>
                          </w:p>
                          <w:p w14:paraId="46191EB1" w14:textId="77777777" w:rsidR="00A226F8" w:rsidRDefault="00A226F8" w:rsidP="009D0C0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34BB3F" id="_x0000_t202" coordsize="21600,21600" o:spt="202" path="m,l,21600r21600,l21600,xe">
                <v:stroke joinstyle="miter"/>
                <v:path gradientshapeok="t" o:connecttype="rect"/>
              </v:shapetype>
              <v:shape id="Pole tekstowe 2" o:spid="_x0000_s1026" type="#_x0000_t202" style="position:absolute;margin-left:263.1pt;margin-top:9.6pt;width:196.5pt;height:54.4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" strokecolor="white [3212]">
                <v:textbox>
                  <w:txbxContent>
                    <w:p w14:paraId="5490533B" w14:textId="77777777" w:rsidR="00A226F8" w:rsidRPr="002153FB" w:rsidRDefault="00A226F8" w:rsidP="009D0C0F">
                      <w:pPr>
                        <w:ind w:left="142"/>
                        <w:rPr>
                          <w:rFonts w:cs="Arial"/>
                          <w:b/>
                        </w:rPr>
                      </w:pPr>
                      <w:r w:rsidRPr="002153FB">
                        <w:rPr>
                          <w:rFonts w:cs="Arial"/>
                          <w:b/>
                        </w:rPr>
                        <w:t xml:space="preserve">ZAMAWIAJĄCY: </w:t>
                      </w:r>
                    </w:p>
                    <w:p w14:paraId="3FD5F319" w14:textId="77777777" w:rsidR="00A226F8" w:rsidRPr="002153FB" w:rsidRDefault="00A226F8" w:rsidP="009D0C0F">
                      <w:pPr>
                        <w:ind w:left="142"/>
                        <w:rPr>
                          <w:rFonts w:cs="Arial"/>
                          <w:b/>
                        </w:rPr>
                      </w:pPr>
                      <w:r w:rsidRPr="002153FB">
                        <w:rPr>
                          <w:rFonts w:cs="Arial"/>
                          <w:b/>
                        </w:rPr>
                        <w:t>Gmina Jastrzębia</w:t>
                      </w:r>
                    </w:p>
                    <w:p w14:paraId="0DDBD8CE" w14:textId="77777777" w:rsidR="00A226F8" w:rsidRPr="002153FB" w:rsidRDefault="00A226F8" w:rsidP="009D0C0F">
                      <w:pPr>
                        <w:ind w:left="142"/>
                        <w:rPr>
                          <w:rFonts w:cs="Arial"/>
                          <w:b/>
                        </w:rPr>
                      </w:pPr>
                      <w:r w:rsidRPr="002153FB">
                        <w:rPr>
                          <w:rFonts w:cs="Arial"/>
                          <w:b/>
                        </w:rPr>
                        <w:t>Jastrzębia 110, 26-631Jastrzębia</w:t>
                      </w:r>
                    </w:p>
                    <w:p w14:paraId="46191EB1" w14:textId="77777777" w:rsidR="00A226F8" w:rsidRDefault="00A226F8" w:rsidP="009D0C0F"/>
                  </w:txbxContent>
                </v:textbox>
                <w10:wrap type="square"/>
              </v:shape>
            </w:pict>
          </mc:Fallback>
        </mc:AlternateContent>
      </w:r>
    </w:p>
    <w:p w14:paraId="12FA326A" w14:textId="77777777" w:rsidR="009D0C0F" w:rsidRDefault="009D0C0F" w:rsidP="009D0C0F">
      <w:pPr>
        <w:rPr>
          <w:rFonts w:ascii="Calibri" w:hAnsi="Calibri" w:cs="Arial"/>
          <w:b/>
          <w:sz w:val="24"/>
          <w:szCs w:val="24"/>
        </w:rPr>
      </w:pPr>
    </w:p>
    <w:p w14:paraId="236CCD79" w14:textId="77777777" w:rsidR="009D0C0F" w:rsidRDefault="009D0C0F" w:rsidP="009D0C0F">
      <w:pPr>
        <w:rPr>
          <w:rFonts w:ascii="Calibri" w:hAnsi="Calibri" w:cs="Arial"/>
          <w:b/>
          <w:sz w:val="24"/>
          <w:szCs w:val="24"/>
        </w:rPr>
      </w:pPr>
    </w:p>
    <w:p w14:paraId="201360F1" w14:textId="77777777" w:rsidR="009D0C0F" w:rsidRDefault="009D0C0F" w:rsidP="009D0C0F">
      <w:pPr>
        <w:spacing w:line="360" w:lineRule="auto"/>
        <w:jc w:val="both"/>
        <w:rPr>
          <w:rFonts w:ascii="Calibri" w:hAnsi="Calibri" w:cs="Arial"/>
          <w:sz w:val="24"/>
          <w:szCs w:val="24"/>
        </w:rPr>
      </w:pPr>
    </w:p>
    <w:p w14:paraId="227ACA0E" w14:textId="77777777" w:rsidR="006B783C" w:rsidRDefault="000474F7" w:rsidP="009F2ADB">
      <w:pPr>
        <w:ind w:left="142" w:hanging="142"/>
        <w:jc w:val="both"/>
        <w:rPr>
          <w:b/>
          <w:sz w:val="20"/>
          <w:lang w:eastAsia="pl-PL"/>
        </w:rPr>
      </w:pPr>
      <w:r>
        <w:rPr>
          <w:sz w:val="20"/>
          <w:shd w:val="clear" w:color="auto" w:fill="FFFFFF"/>
          <w:lang w:bidi="he-IL"/>
        </w:rPr>
        <w:t>1.</w:t>
      </w:r>
      <w:r w:rsidR="009D0C0F" w:rsidRPr="005E31E0">
        <w:rPr>
          <w:sz w:val="20"/>
          <w:shd w:val="clear" w:color="auto" w:fill="FFFFFF"/>
          <w:lang w:bidi="he-IL"/>
        </w:rPr>
        <w:t xml:space="preserve">Nawiązując do postępowania prowadzonego w trybie przetargu </w:t>
      </w:r>
      <w:r w:rsidR="00551DC5">
        <w:rPr>
          <w:sz w:val="20"/>
          <w:shd w:val="clear" w:color="auto" w:fill="FFFFFF"/>
          <w:lang w:bidi="he-IL"/>
        </w:rPr>
        <w:t xml:space="preserve">(art. 275 pkt. 1 ustawy </w:t>
      </w:r>
      <w:proofErr w:type="spellStart"/>
      <w:r w:rsidR="00551DC5">
        <w:rPr>
          <w:sz w:val="20"/>
          <w:shd w:val="clear" w:color="auto" w:fill="FFFFFF"/>
          <w:lang w:bidi="he-IL"/>
        </w:rPr>
        <w:t>Pzp</w:t>
      </w:r>
      <w:proofErr w:type="spellEnd"/>
      <w:r w:rsidR="00551DC5">
        <w:rPr>
          <w:sz w:val="20"/>
          <w:shd w:val="clear" w:color="auto" w:fill="FFFFFF"/>
          <w:lang w:bidi="he-IL"/>
        </w:rPr>
        <w:t xml:space="preserve">) </w:t>
      </w:r>
      <w:r w:rsidR="009D0C0F" w:rsidRPr="005E31E0">
        <w:rPr>
          <w:sz w:val="20"/>
          <w:shd w:val="clear" w:color="auto" w:fill="FFFFFF"/>
          <w:lang w:bidi="he-IL"/>
        </w:rPr>
        <w:t>na realiz</w:t>
      </w:r>
      <w:r w:rsidR="00A67250">
        <w:rPr>
          <w:sz w:val="20"/>
          <w:shd w:val="clear" w:color="auto" w:fill="FFFFFF"/>
          <w:lang w:bidi="he-IL"/>
        </w:rPr>
        <w:t>ację zamówienia publicznego pn.</w:t>
      </w:r>
      <w:r w:rsidR="009F2ADB">
        <w:rPr>
          <w:sz w:val="20"/>
          <w:shd w:val="clear" w:color="auto" w:fill="FFFFFF"/>
          <w:lang w:bidi="he-IL"/>
        </w:rPr>
        <w:t>:</w:t>
      </w:r>
    </w:p>
    <w:p w14:paraId="3040888B" w14:textId="77777777" w:rsidR="003C0784" w:rsidRDefault="003C0784" w:rsidP="009F2ADB">
      <w:pPr>
        <w:pStyle w:val="Akapitzlist"/>
        <w:spacing w:line="360" w:lineRule="auto"/>
        <w:ind w:left="284"/>
        <w:jc w:val="both"/>
        <w:rPr>
          <w:b/>
          <w:sz w:val="20"/>
          <w:szCs w:val="20"/>
        </w:rPr>
      </w:pPr>
    </w:p>
    <w:p w14:paraId="70D305BD" w14:textId="4CF58C5A" w:rsidR="003C0784" w:rsidRDefault="003C0784" w:rsidP="009F2ADB">
      <w:pPr>
        <w:pStyle w:val="Akapitzlist"/>
        <w:spacing w:line="360" w:lineRule="auto"/>
        <w:ind w:left="284"/>
        <w:jc w:val="both"/>
        <w:rPr>
          <w:b/>
          <w:sz w:val="20"/>
          <w:szCs w:val="20"/>
          <w:shd w:val="clear" w:color="auto" w:fill="FFFFFF"/>
          <w:lang w:bidi="he-IL"/>
        </w:rPr>
      </w:pPr>
      <w:r>
        <w:rPr>
          <w:b/>
          <w:sz w:val="20"/>
          <w:szCs w:val="20"/>
          <w:shd w:val="clear" w:color="auto" w:fill="FFFFFF"/>
          <w:lang w:bidi="he-IL"/>
        </w:rPr>
        <w:t>Przebudowa drogi gminnej nr 350309 W na części działki nr 716 w m. Bartodzieje gmina Jastrzębia (od działki nr 710/6 do działki nr 696) w ramach zadania pn. Budowa drogi dojazdowej w miejscowości Bartodzieje na działce nr ew. 716</w:t>
      </w:r>
    </w:p>
    <w:p w14:paraId="13F2DDDB" w14:textId="36C2F8E4" w:rsidR="009D0C0F" w:rsidRPr="00A67250" w:rsidRDefault="009D0C0F" w:rsidP="009F2ADB">
      <w:pPr>
        <w:pStyle w:val="Akapitzlist"/>
        <w:spacing w:line="360" w:lineRule="auto"/>
        <w:ind w:left="284"/>
        <w:jc w:val="both"/>
        <w:rPr>
          <w:sz w:val="20"/>
          <w:shd w:val="clear" w:color="auto" w:fill="FFFFFF"/>
          <w:lang w:bidi="he-IL"/>
        </w:rPr>
      </w:pPr>
      <w:r w:rsidRPr="004D0C2C">
        <w:rPr>
          <w:sz w:val="20"/>
          <w:shd w:val="clear" w:color="auto" w:fill="FFFFFF"/>
          <w:lang w:bidi="he-IL"/>
        </w:rPr>
        <w:t>O</w:t>
      </w:r>
      <w:r w:rsidR="004927D2">
        <w:rPr>
          <w:sz w:val="20"/>
          <w:shd w:val="clear" w:color="auto" w:fill="FFFFFF"/>
          <w:lang w:bidi="he-IL"/>
        </w:rPr>
        <w:t>ferujemy</w:t>
      </w:r>
      <w:r w:rsidRPr="004D0C2C">
        <w:rPr>
          <w:sz w:val="20"/>
          <w:shd w:val="clear" w:color="auto" w:fill="FFFFFF"/>
          <w:lang w:bidi="he-IL"/>
        </w:rPr>
        <w:t xml:space="preserve"> przedmiotu zamów</w:t>
      </w:r>
      <w:r w:rsidRPr="004D0C2C">
        <w:rPr>
          <w:color w:val="070707"/>
          <w:sz w:val="20"/>
          <w:shd w:val="clear" w:color="auto" w:fill="FFFFFF"/>
          <w:lang w:bidi="he-IL"/>
        </w:rPr>
        <w:t>i</w:t>
      </w:r>
      <w:r w:rsidRPr="004D0C2C">
        <w:rPr>
          <w:sz w:val="20"/>
          <w:shd w:val="clear" w:color="auto" w:fill="FFFFFF"/>
          <w:lang w:bidi="he-IL"/>
        </w:rPr>
        <w:t>enia</w:t>
      </w:r>
      <w:r w:rsidR="00FC3EDE">
        <w:rPr>
          <w:b/>
          <w:sz w:val="20"/>
          <w:shd w:val="clear" w:color="auto" w:fill="FFFFFF"/>
          <w:lang w:bidi="he-IL"/>
        </w:rPr>
        <w:t xml:space="preserve"> w </w:t>
      </w:r>
      <w:r w:rsidRPr="004D0C2C">
        <w:rPr>
          <w:sz w:val="20"/>
          <w:shd w:val="clear" w:color="auto" w:fill="FFFFFF"/>
          <w:lang w:bidi="he-IL"/>
        </w:rPr>
        <w:t>zakresie okre</w:t>
      </w:r>
      <w:r w:rsidR="004927D2">
        <w:rPr>
          <w:sz w:val="20"/>
          <w:shd w:val="clear" w:color="auto" w:fill="FFFFFF"/>
          <w:lang w:bidi="he-IL"/>
        </w:rPr>
        <w:t xml:space="preserve">ślonym </w:t>
      </w:r>
      <w:r w:rsidR="004927D2">
        <w:rPr>
          <w:sz w:val="20"/>
          <w:shd w:val="clear" w:color="auto" w:fill="FFFFFF"/>
          <w:lang w:bidi="he-IL"/>
        </w:rPr>
        <w:br/>
        <w:t>w Specyfikacji</w:t>
      </w:r>
      <w:r w:rsidRPr="004D0C2C">
        <w:rPr>
          <w:sz w:val="20"/>
          <w:shd w:val="clear" w:color="auto" w:fill="FFFFFF"/>
          <w:lang w:bidi="he-IL"/>
        </w:rPr>
        <w:t xml:space="preserve"> Warunków Zamówienia za wynagrodzenie ryczałtowe w kwocie:</w:t>
      </w:r>
    </w:p>
    <w:tbl>
      <w:tblPr>
        <w:tblStyle w:val="Tabela-Siatka"/>
        <w:tblW w:w="0" w:type="auto"/>
        <w:jc w:val="right"/>
        <w:tblLook w:val="04A0" w:firstRow="1" w:lastRow="0" w:firstColumn="1" w:lastColumn="0" w:noHBand="0" w:noVBand="1"/>
      </w:tblPr>
      <w:tblGrid>
        <w:gridCol w:w="2136"/>
        <w:gridCol w:w="6637"/>
      </w:tblGrid>
      <w:tr w:rsidR="009D0C0F" w14:paraId="7220473C" w14:textId="77777777" w:rsidTr="009D0C0F">
        <w:trPr>
          <w:trHeight w:val="576"/>
          <w:jc w:val="right"/>
        </w:trPr>
        <w:tc>
          <w:tcPr>
            <w:tcW w:w="2136" w:type="dxa"/>
            <w:tcBorders>
              <w:right w:val="single" w:sz="18" w:space="0" w:color="auto"/>
            </w:tcBorders>
            <w:vAlign w:val="center"/>
          </w:tcPr>
          <w:p w14:paraId="6735CC75" w14:textId="77777777" w:rsidR="009D0C0F" w:rsidRPr="006D5D8A" w:rsidRDefault="009D0C0F" w:rsidP="009D0C0F">
            <w:pPr>
              <w:widowControl w:val="0"/>
              <w:spacing w:line="360" w:lineRule="auto"/>
              <w:jc w:val="both"/>
              <w:rPr>
                <w:rFonts w:cs="Arial"/>
                <w:b/>
                <w:color w:val="000000"/>
                <w:sz w:val="24"/>
                <w:szCs w:val="24"/>
              </w:rPr>
            </w:pPr>
            <w:r w:rsidRPr="006D5D8A">
              <w:rPr>
                <w:rFonts w:cs="Arial"/>
                <w:b/>
                <w:color w:val="000000"/>
                <w:szCs w:val="24"/>
              </w:rPr>
              <w:t>Netto</w:t>
            </w:r>
            <w:r w:rsidRPr="006D5D8A">
              <w:rPr>
                <w:rFonts w:cs="Arial"/>
                <w:color w:val="000000"/>
                <w:szCs w:val="24"/>
              </w:rPr>
              <w:t>[zł]:</w:t>
            </w:r>
          </w:p>
        </w:tc>
        <w:tc>
          <w:tcPr>
            <w:tcW w:w="6637" w:type="dxa"/>
            <w:tcBorders>
              <w:top w:val="single" w:sz="18" w:space="0" w:color="auto"/>
              <w:left w:val="single" w:sz="18" w:space="0" w:color="auto"/>
              <w:bottom w:val="single" w:sz="18" w:space="0" w:color="auto"/>
              <w:right w:val="single" w:sz="18" w:space="0" w:color="auto"/>
            </w:tcBorders>
          </w:tcPr>
          <w:p w14:paraId="15F1A3A9" w14:textId="77777777" w:rsidR="009D0C0F" w:rsidRDefault="009D0C0F" w:rsidP="009D0C0F">
            <w:pPr>
              <w:widowControl w:val="0"/>
              <w:spacing w:line="360" w:lineRule="auto"/>
              <w:jc w:val="both"/>
              <w:rPr>
                <w:rFonts w:ascii="Calibri" w:hAnsi="Calibri" w:cs="Arial"/>
                <w:color w:val="000000"/>
                <w:sz w:val="24"/>
                <w:szCs w:val="24"/>
              </w:rPr>
            </w:pPr>
          </w:p>
        </w:tc>
      </w:tr>
      <w:tr w:rsidR="009D0C0F" w14:paraId="1B957860" w14:textId="77777777" w:rsidTr="009D0C0F">
        <w:trPr>
          <w:jc w:val="right"/>
        </w:trPr>
        <w:tc>
          <w:tcPr>
            <w:tcW w:w="8773" w:type="dxa"/>
            <w:gridSpan w:val="2"/>
          </w:tcPr>
          <w:p w14:paraId="5B59B584" w14:textId="77777777" w:rsidR="009D0C0F" w:rsidRPr="00BD33B0" w:rsidRDefault="009D0C0F" w:rsidP="009D0C0F">
            <w:pPr>
              <w:widowControl w:val="0"/>
              <w:spacing w:line="360" w:lineRule="auto"/>
              <w:jc w:val="both"/>
              <w:rPr>
                <w:rFonts w:ascii="Calibri" w:hAnsi="Calibri" w:cs="Arial"/>
                <w:i/>
                <w:color w:val="000000"/>
                <w:sz w:val="24"/>
                <w:szCs w:val="24"/>
              </w:rPr>
            </w:pPr>
            <w:r w:rsidRPr="00BD33B0">
              <w:rPr>
                <w:rFonts w:ascii="Calibri" w:hAnsi="Calibri" w:cs="Arial"/>
                <w:i/>
                <w:color w:val="000000"/>
                <w:sz w:val="24"/>
                <w:szCs w:val="24"/>
              </w:rPr>
              <w:t>Słownie:</w:t>
            </w:r>
          </w:p>
        </w:tc>
      </w:tr>
      <w:tr w:rsidR="009D0C0F" w14:paraId="3C71FBF6" w14:textId="77777777" w:rsidTr="009D0C0F">
        <w:trPr>
          <w:trHeight w:val="592"/>
          <w:jc w:val="right"/>
        </w:trPr>
        <w:tc>
          <w:tcPr>
            <w:tcW w:w="2136" w:type="dxa"/>
            <w:tcBorders>
              <w:right w:val="single" w:sz="18" w:space="0" w:color="auto"/>
            </w:tcBorders>
            <w:vAlign w:val="center"/>
          </w:tcPr>
          <w:p w14:paraId="5037B22C" w14:textId="77777777" w:rsidR="009D0C0F" w:rsidRPr="006D5D8A" w:rsidRDefault="009D0C0F" w:rsidP="009D0C0F">
            <w:pPr>
              <w:widowControl w:val="0"/>
              <w:spacing w:line="360" w:lineRule="auto"/>
              <w:jc w:val="both"/>
              <w:rPr>
                <w:rFonts w:cs="Arial"/>
                <w:color w:val="000000"/>
                <w:sz w:val="24"/>
                <w:szCs w:val="24"/>
              </w:rPr>
            </w:pPr>
            <w:r w:rsidRPr="006D5D8A">
              <w:rPr>
                <w:rFonts w:cs="Arial"/>
                <w:color w:val="000000"/>
                <w:szCs w:val="24"/>
              </w:rPr>
              <w:t xml:space="preserve">Podatek </w:t>
            </w:r>
            <w:r w:rsidRPr="006D5D8A">
              <w:rPr>
                <w:rFonts w:cs="Arial"/>
                <w:b/>
                <w:color w:val="000000"/>
                <w:szCs w:val="24"/>
              </w:rPr>
              <w:t>VAT</w:t>
            </w:r>
            <w:r w:rsidRPr="006D5D8A">
              <w:rPr>
                <w:rFonts w:cs="Arial"/>
                <w:color w:val="000000"/>
                <w:szCs w:val="24"/>
              </w:rPr>
              <w:t xml:space="preserve"> [zł]:</w:t>
            </w:r>
          </w:p>
        </w:tc>
        <w:tc>
          <w:tcPr>
            <w:tcW w:w="6637" w:type="dxa"/>
            <w:tcBorders>
              <w:top w:val="single" w:sz="18" w:space="0" w:color="auto"/>
              <w:left w:val="single" w:sz="18" w:space="0" w:color="auto"/>
              <w:bottom w:val="single" w:sz="18" w:space="0" w:color="auto"/>
              <w:right w:val="single" w:sz="18" w:space="0" w:color="auto"/>
            </w:tcBorders>
          </w:tcPr>
          <w:p w14:paraId="03BB1DC7" w14:textId="77777777" w:rsidR="009D0C0F" w:rsidRDefault="009D0C0F" w:rsidP="009D0C0F">
            <w:pPr>
              <w:widowControl w:val="0"/>
              <w:spacing w:line="360" w:lineRule="auto"/>
              <w:jc w:val="both"/>
              <w:rPr>
                <w:rFonts w:ascii="Calibri" w:hAnsi="Calibri" w:cs="Arial"/>
                <w:color w:val="000000"/>
                <w:sz w:val="24"/>
                <w:szCs w:val="24"/>
              </w:rPr>
            </w:pPr>
          </w:p>
        </w:tc>
      </w:tr>
      <w:tr w:rsidR="009D0C0F" w14:paraId="4C7DCAB4" w14:textId="77777777" w:rsidTr="009D0C0F">
        <w:trPr>
          <w:trHeight w:val="541"/>
          <w:jc w:val="right"/>
        </w:trPr>
        <w:tc>
          <w:tcPr>
            <w:tcW w:w="2136" w:type="dxa"/>
            <w:tcBorders>
              <w:right w:val="single" w:sz="18" w:space="0" w:color="auto"/>
            </w:tcBorders>
            <w:vAlign w:val="center"/>
          </w:tcPr>
          <w:p w14:paraId="7BDBEDB2" w14:textId="77777777" w:rsidR="009D0C0F" w:rsidRPr="006D5D8A" w:rsidRDefault="009D0C0F" w:rsidP="009D0C0F">
            <w:pPr>
              <w:widowControl w:val="0"/>
              <w:spacing w:line="360" w:lineRule="auto"/>
              <w:jc w:val="both"/>
              <w:rPr>
                <w:rFonts w:cs="Arial"/>
                <w:color w:val="000000"/>
                <w:sz w:val="24"/>
                <w:szCs w:val="24"/>
              </w:rPr>
            </w:pPr>
            <w:r>
              <w:rPr>
                <w:rFonts w:cs="Arial"/>
                <w:b/>
                <w:color w:val="000000"/>
                <w:szCs w:val="24"/>
              </w:rPr>
              <w:t>B</w:t>
            </w:r>
            <w:r w:rsidRPr="006D5D8A">
              <w:rPr>
                <w:rFonts w:cs="Arial"/>
                <w:b/>
                <w:color w:val="000000"/>
                <w:szCs w:val="24"/>
              </w:rPr>
              <w:t xml:space="preserve">rutto </w:t>
            </w:r>
            <w:r w:rsidRPr="006D5D8A">
              <w:rPr>
                <w:rFonts w:cs="Arial"/>
                <w:color w:val="000000"/>
                <w:szCs w:val="24"/>
              </w:rPr>
              <w:t>[zł]:</w:t>
            </w:r>
          </w:p>
        </w:tc>
        <w:tc>
          <w:tcPr>
            <w:tcW w:w="6637" w:type="dxa"/>
            <w:tcBorders>
              <w:top w:val="single" w:sz="18" w:space="0" w:color="auto"/>
              <w:left w:val="single" w:sz="18" w:space="0" w:color="auto"/>
              <w:bottom w:val="single" w:sz="18" w:space="0" w:color="auto"/>
              <w:right w:val="single" w:sz="18" w:space="0" w:color="auto"/>
            </w:tcBorders>
          </w:tcPr>
          <w:p w14:paraId="3F3AC3FE" w14:textId="77777777" w:rsidR="009D0C0F" w:rsidRDefault="009D0C0F" w:rsidP="009D0C0F">
            <w:pPr>
              <w:widowControl w:val="0"/>
              <w:spacing w:line="360" w:lineRule="auto"/>
              <w:jc w:val="both"/>
              <w:rPr>
                <w:rFonts w:ascii="Calibri" w:hAnsi="Calibri" w:cs="Arial"/>
                <w:color w:val="000000"/>
                <w:sz w:val="24"/>
                <w:szCs w:val="24"/>
              </w:rPr>
            </w:pPr>
          </w:p>
        </w:tc>
      </w:tr>
      <w:tr w:rsidR="009D0C0F" w14:paraId="04FB87A7" w14:textId="77777777" w:rsidTr="009D0C0F">
        <w:trPr>
          <w:jc w:val="right"/>
        </w:trPr>
        <w:tc>
          <w:tcPr>
            <w:tcW w:w="8773" w:type="dxa"/>
            <w:gridSpan w:val="2"/>
          </w:tcPr>
          <w:p w14:paraId="10D636A8" w14:textId="77777777" w:rsidR="009D0C0F" w:rsidRPr="006D5D8A" w:rsidRDefault="009D0C0F" w:rsidP="009D0C0F">
            <w:pPr>
              <w:widowControl w:val="0"/>
              <w:spacing w:line="360" w:lineRule="auto"/>
              <w:jc w:val="both"/>
              <w:rPr>
                <w:rFonts w:cs="Arial"/>
                <w:i/>
                <w:color w:val="000000"/>
                <w:sz w:val="24"/>
                <w:szCs w:val="24"/>
              </w:rPr>
            </w:pPr>
            <w:r w:rsidRPr="006D5D8A">
              <w:rPr>
                <w:rFonts w:cs="Arial"/>
                <w:i/>
                <w:color w:val="000000"/>
                <w:szCs w:val="24"/>
              </w:rPr>
              <w:t>Słownie:</w:t>
            </w:r>
          </w:p>
        </w:tc>
      </w:tr>
    </w:tbl>
    <w:p w14:paraId="66569A2D" w14:textId="77777777" w:rsidR="002F47BB" w:rsidRDefault="002F47BB" w:rsidP="002F47BB">
      <w:pPr>
        <w:pStyle w:val="Akapitzlist"/>
        <w:spacing w:line="360" w:lineRule="auto"/>
        <w:ind w:left="284"/>
        <w:jc w:val="both"/>
        <w:rPr>
          <w:sz w:val="20"/>
          <w:shd w:val="clear" w:color="auto" w:fill="FFFFFF"/>
          <w:lang w:bidi="he-IL"/>
        </w:rPr>
      </w:pPr>
    </w:p>
    <w:p w14:paraId="408FC31F" w14:textId="298218D6" w:rsidR="00813CC0" w:rsidRPr="005C603E" w:rsidRDefault="00D56BBC" w:rsidP="005C603E">
      <w:pPr>
        <w:spacing w:line="480" w:lineRule="auto"/>
        <w:jc w:val="both"/>
        <w:rPr>
          <w:sz w:val="20"/>
          <w:shd w:val="clear" w:color="auto" w:fill="FFFFFF"/>
          <w:lang w:bidi="he-IL"/>
        </w:rPr>
      </w:pPr>
      <w:r>
        <w:rPr>
          <w:noProof/>
          <w:sz w:val="16"/>
          <w:szCs w:val="16"/>
          <w:lang w:eastAsia="pl-PL"/>
        </w:rPr>
        <mc:AlternateContent>
          <mc:Choice Requires="wps">
            <w:drawing>
              <wp:anchor distT="45720" distB="45720" distL="114300" distR="114300" simplePos="0" relativeHeight="251677696" behindDoc="0" locked="0" layoutInCell="1" allowOverlap="1" wp14:anchorId="470002E1" wp14:editId="70EAC3F0">
                <wp:simplePos x="0" y="0"/>
                <wp:positionH relativeFrom="column">
                  <wp:posOffset>170180</wp:posOffset>
                </wp:positionH>
                <wp:positionV relativeFrom="paragraph">
                  <wp:posOffset>275590</wp:posOffset>
                </wp:positionV>
                <wp:extent cx="215900" cy="167640"/>
                <wp:effectExtent l="0" t="0" r="0" b="3810"/>
                <wp:wrapNone/>
                <wp:docPr id="2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67640"/>
                        </a:xfrm>
                        <a:prstGeom prst="rect">
                          <a:avLst/>
                        </a:prstGeom>
                        <a:solidFill>
                          <a:srgbClr val="FFFFFF"/>
                        </a:solidFill>
                        <a:ln w="12700">
                          <a:solidFill>
                            <a:schemeClr val="tx1"/>
                          </a:solidFill>
                          <a:miter lim="800000"/>
                          <a:headEnd/>
                          <a:tailEnd/>
                        </a:ln>
                      </wps:spPr>
                      <wps:txbx>
                        <w:txbxContent>
                          <w:p w14:paraId="489B37F2" w14:textId="77777777" w:rsidR="00A226F8" w:rsidRDefault="00A226F8" w:rsidP="00C32BE1">
                            <w:pPr>
                              <w:rPr>
                                <w:sz w:val="18"/>
                              </w:rPr>
                            </w:pPr>
                            <w:r>
                              <w:rPr>
                                <w:sz w:val="18"/>
                              </w:rPr>
                              <w:t>.......</w:t>
                            </w:r>
                          </w:p>
                          <w:p w14:paraId="05BE2652" w14:textId="77777777" w:rsidR="00A226F8" w:rsidRDefault="00A226F8" w:rsidP="00C32BE1"/>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470002E1" id="_x0000_s1027" type="#_x0000_t202" style="position:absolute;left:0;text-align:left;margin-left:13.4pt;margin-top:21.7pt;width:17pt;height:13.2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" strokecolor="black [3213]" strokeweight="1pt">
                <v:textbox>
                  <w:txbxContent>
                    <w:p w14:paraId="489B37F2" w14:textId="77777777" w:rsidR="00A226F8" w:rsidRDefault="00A226F8" w:rsidP="00C32BE1">
                      <w:pPr>
                        <w:rPr>
                          <w:sz w:val="18"/>
                        </w:rPr>
                      </w:pPr>
                      <w:r>
                        <w:rPr>
                          <w:sz w:val="18"/>
                        </w:rPr>
                        <w:t>.......</w:t>
                      </w:r>
                    </w:p>
                    <w:p w14:paraId="05BE2652" w14:textId="77777777" w:rsidR="00A226F8" w:rsidRDefault="00A226F8" w:rsidP="00C32BE1"/>
                  </w:txbxContent>
                </v:textbox>
              </v:shape>
            </w:pict>
          </mc:Fallback>
        </mc:AlternateContent>
      </w:r>
      <w:r w:rsidR="00C32BE1" w:rsidRPr="005C603E">
        <w:rPr>
          <w:sz w:val="20"/>
          <w:shd w:val="clear" w:color="auto" w:fill="FFFFFF"/>
          <w:lang w:bidi="he-IL"/>
        </w:rPr>
        <w:br/>
      </w:r>
      <w:r w:rsidR="006C2E56" w:rsidRPr="005C603E">
        <w:rPr>
          <w:sz w:val="20"/>
          <w:shd w:val="clear" w:color="auto" w:fill="FFFFFF"/>
          <w:lang w:bidi="he-IL"/>
        </w:rPr>
        <w:tab/>
      </w:r>
      <w:r w:rsidR="001E6702" w:rsidRPr="005C603E">
        <w:rPr>
          <w:sz w:val="20"/>
          <w:shd w:val="clear" w:color="auto" w:fill="FFFFFF"/>
          <w:lang w:bidi="he-IL"/>
        </w:rPr>
        <w:t>Udzielam(y) rękojmi i gwarancji na wykonane w ramach zamówienia roboty na okres</w:t>
      </w:r>
      <w:r w:rsidR="006C2E56" w:rsidRPr="005C603E">
        <w:rPr>
          <w:sz w:val="20"/>
          <w:shd w:val="clear" w:color="auto" w:fill="FFFFFF"/>
          <w:lang w:bidi="he-IL"/>
        </w:rPr>
        <w:tab/>
      </w:r>
      <w:r w:rsidR="006C2E56" w:rsidRPr="005C603E">
        <w:rPr>
          <w:sz w:val="20"/>
          <w:shd w:val="clear" w:color="auto" w:fill="FFFFFF"/>
          <w:lang w:bidi="he-IL"/>
        </w:rPr>
        <w:tab/>
      </w:r>
      <w:r w:rsidR="001E6702" w:rsidRPr="005C603E">
        <w:rPr>
          <w:sz w:val="20"/>
          <w:shd w:val="clear" w:color="auto" w:fill="FFFFFF"/>
          <w:lang w:bidi="he-IL"/>
        </w:rPr>
        <w:t xml:space="preserve">minimalny </w:t>
      </w:r>
      <w:r w:rsidR="0039445B">
        <w:rPr>
          <w:sz w:val="20"/>
          <w:shd w:val="clear" w:color="auto" w:fill="FFFFFF"/>
          <w:lang w:bidi="he-IL"/>
        </w:rPr>
        <w:t>60</w:t>
      </w:r>
      <w:r w:rsidR="001E6702" w:rsidRPr="005C603E">
        <w:rPr>
          <w:sz w:val="20"/>
          <w:shd w:val="clear" w:color="auto" w:fill="FFFFFF"/>
          <w:lang w:bidi="he-IL"/>
        </w:rPr>
        <w:t xml:space="preserve"> </w:t>
      </w:r>
      <w:r w:rsidR="00C32BE1" w:rsidRPr="005C603E">
        <w:rPr>
          <w:sz w:val="20"/>
          <w:shd w:val="clear" w:color="auto" w:fill="FFFFFF"/>
          <w:lang w:bidi="he-IL"/>
        </w:rPr>
        <w:t>miesięcy licząc od daty odbioru końcowego przedmiotu zamówienia.</w:t>
      </w:r>
    </w:p>
    <w:p w14:paraId="663D519A" w14:textId="5F188F34" w:rsidR="001E6702" w:rsidRDefault="00D56BBC" w:rsidP="001E6702">
      <w:pPr>
        <w:pStyle w:val="Akapitzlist"/>
        <w:spacing w:line="480" w:lineRule="auto"/>
        <w:ind w:left="284"/>
        <w:jc w:val="both"/>
        <w:rPr>
          <w:sz w:val="20"/>
          <w:shd w:val="clear" w:color="auto" w:fill="FFFFFF"/>
          <w:lang w:bidi="he-IL"/>
        </w:rPr>
      </w:pPr>
      <w:r>
        <w:rPr>
          <w:noProof/>
          <w:sz w:val="20"/>
          <w:lang w:eastAsia="pl-PL"/>
        </w:rPr>
        <w:lastRenderedPageBreak/>
        <mc:AlternateContent>
          <mc:Choice Requires="wps">
            <w:drawing>
              <wp:anchor distT="45720" distB="45720" distL="114300" distR="114300" simplePos="0" relativeHeight="251682816" behindDoc="0" locked="0" layoutInCell="1" allowOverlap="1" wp14:anchorId="667B44E8" wp14:editId="69AABADD">
                <wp:simplePos x="0" y="0"/>
                <wp:positionH relativeFrom="column">
                  <wp:posOffset>0</wp:posOffset>
                </wp:positionH>
                <wp:positionV relativeFrom="paragraph">
                  <wp:posOffset>45720</wp:posOffset>
                </wp:positionV>
                <wp:extent cx="215900" cy="161925"/>
                <wp:effectExtent l="0" t="0" r="0" b="9525"/>
                <wp:wrapNone/>
                <wp:docPr id="2"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61925"/>
                        </a:xfrm>
                        <a:prstGeom prst="rect">
                          <a:avLst/>
                        </a:prstGeom>
                        <a:solidFill>
                          <a:srgbClr val="FFFFFF"/>
                        </a:solidFill>
                        <a:ln w="12700">
                          <a:solidFill>
                            <a:schemeClr val="tx1"/>
                          </a:solidFill>
                          <a:miter lim="800000"/>
                          <a:headEnd/>
                          <a:tailEnd/>
                        </a:ln>
                      </wps:spPr>
                      <wps:txbx>
                        <w:txbxContent>
                          <w:p w14:paraId="6524579E" w14:textId="77777777" w:rsidR="00A226F8" w:rsidRDefault="00A226F8" w:rsidP="00813CC0">
                            <w:r>
                              <w:rPr>
                                <w:noProof/>
                                <w:sz w:val="18"/>
                                <w:lang w:eastAsia="pl-PL"/>
                              </w:rPr>
                              <w:drawing>
                                <wp:inline distT="0" distB="0" distL="0" distR="0" wp14:anchorId="6502B60E" wp14:editId="340F2D06">
                                  <wp:extent cx="20320" cy="1524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20320" cy="15240"/>
                                          </a:xfrm>
                                          <a:prstGeom prst="rect">
                                            <a:avLst/>
                                          </a:prstGeom>
                                          <a:noFill/>
                                          <a:ln w="9525">
                                            <a:noFill/>
                                            <a:miter lim="800000"/>
                                            <a:headEnd/>
                                            <a:tailEnd/>
                                          </a:ln>
                                        </pic:spPr>
                                      </pic:pic>
                                    </a:graphicData>
                                  </a:graphic>
                                </wp:inline>
                              </w:drawing>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667B44E8" id="Pole tekstowe 1" o:spid="_x0000_s1028" type="#_x0000_t202" style="position:absolute;left:0;text-align:left;margin-left:0;margin-top:3.6pt;width:17pt;height:12.75pt;z-index:251682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" strokecolor="black [3213]" strokeweight="1pt">
                <v:textbox>
                  <w:txbxContent>
                    <w:p w14:paraId="6524579E" w14:textId="77777777" w:rsidR="00A226F8" w:rsidRDefault="00A226F8" w:rsidP="00813CC0">
                      <w:r>
                        <w:rPr>
                          <w:noProof/>
                          <w:sz w:val="18"/>
                          <w:lang w:eastAsia="pl-PL"/>
                        </w:rPr>
                        <w:drawing>
                          <wp:inline distT="0" distB="0" distL="0" distR="0" wp14:anchorId="6502B60E" wp14:editId="340F2D06">
                            <wp:extent cx="20320" cy="1524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20320" cy="15240"/>
                                    </a:xfrm>
                                    <a:prstGeom prst="rect">
                                      <a:avLst/>
                                    </a:prstGeom>
                                    <a:noFill/>
                                    <a:ln w="9525">
                                      <a:noFill/>
                                      <a:miter lim="800000"/>
                                      <a:headEnd/>
                                      <a:tailEnd/>
                                    </a:ln>
                                  </pic:spPr>
                                </pic:pic>
                              </a:graphicData>
                            </a:graphic>
                          </wp:inline>
                        </w:drawing>
                      </w:r>
                    </w:p>
                  </w:txbxContent>
                </v:textbox>
              </v:shape>
            </w:pict>
          </mc:Fallback>
        </mc:AlternateContent>
      </w:r>
      <w:r w:rsidR="006C2E56">
        <w:rPr>
          <w:sz w:val="20"/>
          <w:shd w:val="clear" w:color="auto" w:fill="FFFFFF"/>
          <w:lang w:bidi="he-IL"/>
        </w:rPr>
        <w:tab/>
      </w:r>
      <w:r w:rsidR="001E6702">
        <w:rPr>
          <w:sz w:val="20"/>
          <w:shd w:val="clear" w:color="auto" w:fill="FFFFFF"/>
          <w:lang w:bidi="he-IL"/>
        </w:rPr>
        <w:t>Udzielam(y)</w:t>
      </w:r>
      <w:r w:rsidR="001E6702" w:rsidRPr="00C32BE1">
        <w:rPr>
          <w:sz w:val="20"/>
          <w:shd w:val="clear" w:color="auto" w:fill="FFFFFF"/>
          <w:lang w:bidi="he-IL"/>
        </w:rPr>
        <w:t xml:space="preserve"> rękojmi i gwarancji na wykonane w ramach zamówienia roboty na okres</w:t>
      </w:r>
      <w:r w:rsidR="006C2E56">
        <w:rPr>
          <w:sz w:val="20"/>
          <w:shd w:val="clear" w:color="auto" w:fill="FFFFFF"/>
          <w:lang w:bidi="he-IL"/>
        </w:rPr>
        <w:tab/>
      </w:r>
      <w:r w:rsidR="006C2E56">
        <w:rPr>
          <w:sz w:val="20"/>
          <w:shd w:val="clear" w:color="auto" w:fill="FFFFFF"/>
          <w:lang w:bidi="he-IL"/>
        </w:rPr>
        <w:tab/>
        <w:t xml:space="preserve">minimalny </w:t>
      </w:r>
      <w:r w:rsidR="0039445B">
        <w:rPr>
          <w:sz w:val="20"/>
          <w:shd w:val="clear" w:color="auto" w:fill="FFFFFF"/>
          <w:lang w:bidi="he-IL"/>
        </w:rPr>
        <w:t>72</w:t>
      </w:r>
      <w:r w:rsidR="002F47BB">
        <w:rPr>
          <w:sz w:val="20"/>
          <w:shd w:val="clear" w:color="auto" w:fill="FFFFFF"/>
          <w:lang w:bidi="he-IL"/>
        </w:rPr>
        <w:t xml:space="preserve"> </w:t>
      </w:r>
      <w:r w:rsidR="006C2E56">
        <w:rPr>
          <w:sz w:val="20"/>
          <w:shd w:val="clear" w:color="auto" w:fill="FFFFFF"/>
          <w:lang w:bidi="he-IL"/>
        </w:rPr>
        <w:t>miesięcy</w:t>
      </w:r>
      <w:r w:rsidR="001E6702" w:rsidRPr="00C32BE1">
        <w:rPr>
          <w:sz w:val="20"/>
          <w:shd w:val="clear" w:color="auto" w:fill="FFFFFF"/>
          <w:lang w:bidi="he-IL"/>
        </w:rPr>
        <w:t xml:space="preserve"> licząc od daty odbioru końcowego przedmiotu zamówienia.</w:t>
      </w:r>
    </w:p>
    <w:p w14:paraId="59707CE0" w14:textId="7B43C237" w:rsidR="004D0C2C" w:rsidRPr="004D0C2C" w:rsidRDefault="00D56BBC" w:rsidP="004D0C2C">
      <w:pPr>
        <w:pStyle w:val="Akapitzlist"/>
        <w:spacing w:line="480" w:lineRule="auto"/>
        <w:ind w:left="284"/>
        <w:jc w:val="both"/>
        <w:rPr>
          <w:sz w:val="20"/>
          <w:shd w:val="clear" w:color="auto" w:fill="FFFFFF"/>
          <w:lang w:bidi="he-IL"/>
        </w:rPr>
      </w:pPr>
      <w:r>
        <w:rPr>
          <w:noProof/>
          <w:sz w:val="20"/>
          <w:lang w:eastAsia="pl-PL"/>
        </w:rPr>
        <mc:AlternateContent>
          <mc:Choice Requires="wps">
            <w:drawing>
              <wp:anchor distT="45720" distB="45720" distL="114300" distR="114300" simplePos="0" relativeHeight="251680768" behindDoc="0" locked="0" layoutInCell="1" allowOverlap="1" wp14:anchorId="220F69F3" wp14:editId="64D71378">
                <wp:simplePos x="0" y="0"/>
                <wp:positionH relativeFrom="column">
                  <wp:posOffset>85725</wp:posOffset>
                </wp:positionH>
                <wp:positionV relativeFrom="paragraph">
                  <wp:posOffset>7620</wp:posOffset>
                </wp:positionV>
                <wp:extent cx="215900" cy="161925"/>
                <wp:effectExtent l="0" t="0" r="0" b="9525"/>
                <wp:wrapNone/>
                <wp:docPr id="2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61925"/>
                        </a:xfrm>
                        <a:prstGeom prst="rect">
                          <a:avLst/>
                        </a:prstGeom>
                        <a:solidFill>
                          <a:srgbClr val="FFFFFF"/>
                        </a:solidFill>
                        <a:ln w="12700">
                          <a:solidFill>
                            <a:schemeClr val="tx1"/>
                          </a:solidFill>
                          <a:miter lim="800000"/>
                          <a:headEnd/>
                          <a:tailEnd/>
                        </a:ln>
                      </wps:spPr>
                      <wps:txbx>
                        <w:txbxContent>
                          <w:p w14:paraId="0CDA30CC" w14:textId="77777777" w:rsidR="00A226F8" w:rsidRDefault="00A226F8" w:rsidP="00F92EC9">
                            <w:r>
                              <w:rPr>
                                <w:noProof/>
                                <w:sz w:val="18"/>
                                <w:lang w:eastAsia="pl-PL"/>
                              </w:rPr>
                              <w:drawing>
                                <wp:inline distT="0" distB="0" distL="0" distR="0" wp14:anchorId="453F1546" wp14:editId="201FECF5">
                                  <wp:extent cx="20320" cy="15240"/>
                                  <wp:effectExtent l="0" t="0" r="0" b="0"/>
                                  <wp:docPr id="2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20320" cy="15240"/>
                                          </a:xfrm>
                                          <a:prstGeom prst="rect">
                                            <a:avLst/>
                                          </a:prstGeom>
                                          <a:noFill/>
                                          <a:ln w="9525">
                                            <a:noFill/>
                                            <a:miter lim="800000"/>
                                            <a:headEnd/>
                                            <a:tailEnd/>
                                          </a:ln>
                                        </pic:spPr>
                                      </pic:pic>
                                    </a:graphicData>
                                  </a:graphic>
                                </wp:inline>
                              </w:drawing>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220F69F3" id="_x0000_s1029" type="#_x0000_t202" style="position:absolute;left:0;text-align:left;margin-left:6.75pt;margin-top:.6pt;width:17pt;height:12.7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" strokecolor="black [3213]" strokeweight="1pt">
                <v:textbox>
                  <w:txbxContent>
                    <w:p w14:paraId="0CDA30CC" w14:textId="77777777" w:rsidR="00A226F8" w:rsidRDefault="00A226F8" w:rsidP="00F92EC9">
                      <w:r>
                        <w:rPr>
                          <w:noProof/>
                          <w:sz w:val="18"/>
                          <w:lang w:eastAsia="pl-PL"/>
                        </w:rPr>
                        <w:drawing>
                          <wp:inline distT="0" distB="0" distL="0" distR="0" wp14:anchorId="453F1546" wp14:editId="201FECF5">
                            <wp:extent cx="20320" cy="15240"/>
                            <wp:effectExtent l="0" t="0" r="0" b="0"/>
                            <wp:docPr id="2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20320" cy="15240"/>
                                    </a:xfrm>
                                    <a:prstGeom prst="rect">
                                      <a:avLst/>
                                    </a:prstGeom>
                                    <a:noFill/>
                                    <a:ln w="9525">
                                      <a:noFill/>
                                      <a:miter lim="800000"/>
                                      <a:headEnd/>
                                      <a:tailEnd/>
                                    </a:ln>
                                  </pic:spPr>
                                </pic:pic>
                              </a:graphicData>
                            </a:graphic>
                          </wp:inline>
                        </w:drawing>
                      </w:r>
                    </w:p>
                  </w:txbxContent>
                </v:textbox>
              </v:shape>
            </w:pict>
          </mc:Fallback>
        </mc:AlternateContent>
      </w:r>
      <w:r w:rsidR="00E425D8">
        <w:rPr>
          <w:sz w:val="20"/>
          <w:shd w:val="clear" w:color="auto" w:fill="FFFFFF"/>
          <w:lang w:bidi="he-IL"/>
        </w:rPr>
        <w:tab/>
      </w:r>
      <w:r w:rsidR="006C2E56">
        <w:rPr>
          <w:sz w:val="20"/>
          <w:shd w:val="clear" w:color="auto" w:fill="FFFFFF"/>
          <w:lang w:bidi="he-IL"/>
        </w:rPr>
        <w:t>Udzielam(y)</w:t>
      </w:r>
      <w:r w:rsidR="006C2E56" w:rsidRPr="00C32BE1">
        <w:rPr>
          <w:sz w:val="20"/>
          <w:shd w:val="clear" w:color="auto" w:fill="FFFFFF"/>
          <w:lang w:bidi="he-IL"/>
        </w:rPr>
        <w:t xml:space="preserve"> rękojmi i gwarancji na wykonane w ramach zamówienia roboty na okres</w:t>
      </w:r>
      <w:r w:rsidR="006C2E56">
        <w:rPr>
          <w:sz w:val="20"/>
          <w:shd w:val="clear" w:color="auto" w:fill="FFFFFF"/>
          <w:lang w:bidi="he-IL"/>
        </w:rPr>
        <w:tab/>
      </w:r>
      <w:r w:rsidR="006C2E56">
        <w:rPr>
          <w:sz w:val="20"/>
          <w:shd w:val="clear" w:color="auto" w:fill="FFFFFF"/>
          <w:lang w:bidi="he-IL"/>
        </w:rPr>
        <w:tab/>
      </w:r>
      <w:r w:rsidR="002625C4">
        <w:rPr>
          <w:sz w:val="20"/>
          <w:shd w:val="clear" w:color="auto" w:fill="FFFFFF"/>
          <w:lang w:bidi="he-IL"/>
        </w:rPr>
        <w:t xml:space="preserve">minimalny </w:t>
      </w:r>
      <w:r w:rsidR="0039445B">
        <w:rPr>
          <w:sz w:val="20"/>
          <w:shd w:val="clear" w:color="auto" w:fill="FFFFFF"/>
          <w:lang w:bidi="he-IL"/>
        </w:rPr>
        <w:t>84</w:t>
      </w:r>
      <w:r w:rsidR="006C2E56">
        <w:rPr>
          <w:sz w:val="20"/>
          <w:shd w:val="clear" w:color="auto" w:fill="FFFFFF"/>
          <w:lang w:bidi="he-IL"/>
        </w:rPr>
        <w:t xml:space="preserve"> miesięcy</w:t>
      </w:r>
      <w:r w:rsidR="006C2E56" w:rsidRPr="00C32BE1">
        <w:rPr>
          <w:sz w:val="20"/>
          <w:shd w:val="clear" w:color="auto" w:fill="FFFFFF"/>
          <w:lang w:bidi="he-IL"/>
        </w:rPr>
        <w:t xml:space="preserve"> licząc od daty odbioru końcowego przedmiotu zamówienia.</w:t>
      </w:r>
    </w:p>
    <w:p w14:paraId="4B7387D9" w14:textId="393166E8" w:rsidR="009D0C0F" w:rsidRPr="002F47BB" w:rsidRDefault="009D0C0F" w:rsidP="002B64B3">
      <w:pPr>
        <w:pStyle w:val="Akapitzlist"/>
        <w:numPr>
          <w:ilvl w:val="0"/>
          <w:numId w:val="20"/>
        </w:numPr>
        <w:spacing w:line="360" w:lineRule="auto"/>
        <w:ind w:left="284" w:hanging="284"/>
        <w:jc w:val="both"/>
        <w:rPr>
          <w:b/>
          <w:bCs/>
          <w:sz w:val="20"/>
          <w:shd w:val="clear" w:color="auto" w:fill="FFFFFF"/>
          <w:lang w:bidi="he-IL"/>
        </w:rPr>
      </w:pPr>
      <w:r w:rsidRPr="00E425D8">
        <w:rPr>
          <w:sz w:val="20"/>
          <w:shd w:val="clear" w:color="auto" w:fill="FFFFFF"/>
          <w:lang w:bidi="he-IL"/>
        </w:rPr>
        <w:t>Zobowiązujemy się do realizacji zamówienia w ni</w:t>
      </w:r>
      <w:r w:rsidR="00766DAE">
        <w:rPr>
          <w:sz w:val="20"/>
          <w:shd w:val="clear" w:color="auto" w:fill="FFFFFF"/>
          <w:lang w:bidi="he-IL"/>
        </w:rPr>
        <w:t>eprzekraczalnym terminie</w:t>
      </w:r>
      <w:r w:rsidR="009D0A83">
        <w:rPr>
          <w:sz w:val="20"/>
          <w:shd w:val="clear" w:color="auto" w:fill="FFFFFF"/>
          <w:lang w:bidi="he-IL"/>
        </w:rPr>
        <w:t xml:space="preserve"> od dnia zawarcia umowy: </w:t>
      </w:r>
      <w:r w:rsidR="000C5ECC">
        <w:rPr>
          <w:sz w:val="20"/>
          <w:shd w:val="clear" w:color="auto" w:fill="FFFFFF"/>
          <w:lang w:bidi="he-IL"/>
        </w:rPr>
        <w:t>do dnia 31.10.2024 roku</w:t>
      </w:r>
    </w:p>
    <w:p w14:paraId="2A2F6DF2" w14:textId="77777777" w:rsidR="009D0C0F" w:rsidRDefault="009D0C0F" w:rsidP="002B64B3">
      <w:pPr>
        <w:pStyle w:val="Akapitzlist"/>
        <w:widowControl w:val="0"/>
        <w:numPr>
          <w:ilvl w:val="0"/>
          <w:numId w:val="20"/>
        </w:numPr>
        <w:suppressAutoHyphens/>
        <w:spacing w:line="360" w:lineRule="auto"/>
        <w:ind w:left="284" w:hanging="284"/>
        <w:jc w:val="both"/>
        <w:rPr>
          <w:rFonts w:cs="Arial"/>
          <w:color w:val="000000"/>
          <w:sz w:val="20"/>
          <w:szCs w:val="24"/>
        </w:rPr>
      </w:pPr>
      <w:r w:rsidRPr="0009000D">
        <w:rPr>
          <w:sz w:val="20"/>
          <w:shd w:val="clear" w:color="auto" w:fill="FFFFFF"/>
          <w:lang w:bidi="he-IL"/>
        </w:rPr>
        <w:t>Oświadczam</w:t>
      </w:r>
      <w:r>
        <w:rPr>
          <w:sz w:val="20"/>
          <w:shd w:val="clear" w:color="auto" w:fill="FFFFFF"/>
          <w:lang w:bidi="he-IL"/>
        </w:rPr>
        <w:t>(</w:t>
      </w:r>
      <w:r w:rsidRPr="0009000D">
        <w:rPr>
          <w:sz w:val="20"/>
          <w:shd w:val="clear" w:color="auto" w:fill="FFFFFF"/>
          <w:lang w:bidi="he-IL"/>
        </w:rPr>
        <w:t>y</w:t>
      </w:r>
      <w:r>
        <w:rPr>
          <w:sz w:val="20"/>
          <w:shd w:val="clear" w:color="auto" w:fill="FFFFFF"/>
          <w:lang w:bidi="he-IL"/>
        </w:rPr>
        <w:t>), że cena ofertowa podana w pkt</w:t>
      </w:r>
      <w:r w:rsidR="00892B34">
        <w:rPr>
          <w:sz w:val="20"/>
          <w:shd w:val="clear" w:color="auto" w:fill="FFFFFF"/>
          <w:lang w:bidi="he-IL"/>
        </w:rPr>
        <w:t>.</w:t>
      </w:r>
      <w:r>
        <w:rPr>
          <w:sz w:val="20"/>
          <w:shd w:val="clear" w:color="auto" w:fill="FFFFFF"/>
          <w:lang w:bidi="he-IL"/>
        </w:rPr>
        <w:t xml:space="preserve"> 1</w:t>
      </w:r>
      <w:r w:rsidRPr="006D5D8A">
        <w:rPr>
          <w:rFonts w:cs="Arial"/>
          <w:color w:val="000000"/>
          <w:sz w:val="20"/>
          <w:szCs w:val="24"/>
        </w:rPr>
        <w:t xml:space="preserve"> zawiera wszystkie koszty związane z realizacją zadania.</w:t>
      </w:r>
    </w:p>
    <w:p w14:paraId="789995C8" w14:textId="77777777" w:rsidR="00CB7DEC" w:rsidRPr="006B41B4" w:rsidRDefault="00CB7DEC" w:rsidP="002B64B3">
      <w:pPr>
        <w:pStyle w:val="Akapitzlist"/>
        <w:numPr>
          <w:ilvl w:val="0"/>
          <w:numId w:val="20"/>
        </w:numPr>
        <w:spacing w:line="360" w:lineRule="auto"/>
        <w:ind w:left="284" w:hanging="284"/>
        <w:jc w:val="both"/>
        <w:rPr>
          <w:b/>
          <w:bCs/>
          <w:sz w:val="20"/>
          <w:szCs w:val="20"/>
          <w:shd w:val="clear" w:color="auto" w:fill="FFFFFF"/>
          <w:lang w:bidi="he-IL"/>
        </w:rPr>
      </w:pPr>
      <w:r w:rsidRPr="006B41B4">
        <w:rPr>
          <w:rFonts w:eastAsia="Calibri" w:cs="Arial"/>
          <w:sz w:val="20"/>
          <w:szCs w:val="20"/>
        </w:rPr>
        <w:t>informuję(</w:t>
      </w:r>
      <w:proofErr w:type="spellStart"/>
      <w:r w:rsidRPr="006B41B4">
        <w:rPr>
          <w:rFonts w:eastAsia="Calibri" w:cs="Arial"/>
          <w:sz w:val="20"/>
          <w:szCs w:val="20"/>
        </w:rPr>
        <w:t>emy</w:t>
      </w:r>
      <w:proofErr w:type="spellEnd"/>
      <w:r w:rsidRPr="006B41B4">
        <w:rPr>
          <w:rFonts w:eastAsia="Calibri" w:cs="Arial"/>
          <w:sz w:val="20"/>
          <w:szCs w:val="20"/>
        </w:rPr>
        <w:t xml:space="preserve">), że wybór oferty </w:t>
      </w:r>
    </w:p>
    <w:p w14:paraId="371414B0" w14:textId="77777777" w:rsidR="00CB7DEC" w:rsidRPr="00B51280" w:rsidRDefault="00CB7DEC" w:rsidP="00BE5B62">
      <w:pPr>
        <w:pStyle w:val="Akapitzlist"/>
        <w:numPr>
          <w:ilvl w:val="0"/>
          <w:numId w:val="17"/>
        </w:numPr>
        <w:spacing w:line="360" w:lineRule="auto"/>
        <w:ind w:left="567" w:hanging="283"/>
        <w:jc w:val="both"/>
        <w:rPr>
          <w:rFonts w:cs="Arial"/>
          <w:b/>
          <w:bCs/>
          <w:sz w:val="20"/>
          <w:shd w:val="clear" w:color="auto" w:fill="FFFFFF"/>
          <w:lang w:bidi="he-IL"/>
        </w:rPr>
      </w:pPr>
      <w:r w:rsidRPr="00B51280">
        <w:rPr>
          <w:rFonts w:cs="Arial"/>
          <w:b/>
          <w:bCs/>
          <w:color w:val="000000"/>
          <w:sz w:val="20"/>
          <w:szCs w:val="20"/>
        </w:rPr>
        <w:t xml:space="preserve">nie będzie </w:t>
      </w:r>
      <w:r w:rsidRPr="00B51280">
        <w:rPr>
          <w:rFonts w:cs="Arial"/>
          <w:color w:val="000000"/>
          <w:sz w:val="20"/>
          <w:szCs w:val="20"/>
        </w:rPr>
        <w:t>prowadzić do powstania u Zamawiającego obowiązku podatkowego</w:t>
      </w:r>
    </w:p>
    <w:p w14:paraId="186A87AB" w14:textId="77777777" w:rsidR="00CB7DEC" w:rsidRPr="00B51280" w:rsidRDefault="00CB7DEC" w:rsidP="00BE5B62">
      <w:pPr>
        <w:pStyle w:val="Akapitzlist"/>
        <w:widowControl w:val="0"/>
        <w:numPr>
          <w:ilvl w:val="0"/>
          <w:numId w:val="16"/>
        </w:numPr>
        <w:spacing w:line="360" w:lineRule="auto"/>
        <w:ind w:left="567" w:hanging="283"/>
        <w:jc w:val="both"/>
        <w:rPr>
          <w:rFonts w:cs="Arial"/>
          <w:bCs/>
          <w:i/>
          <w:iCs/>
          <w:sz w:val="20"/>
          <w:szCs w:val="20"/>
        </w:rPr>
      </w:pPr>
      <w:r w:rsidRPr="00B51280">
        <w:rPr>
          <w:rFonts w:cs="Arial"/>
          <w:b/>
          <w:bCs/>
          <w:color w:val="000000"/>
          <w:sz w:val="20"/>
          <w:szCs w:val="20"/>
        </w:rPr>
        <w:t xml:space="preserve">będzie </w:t>
      </w:r>
      <w:r w:rsidRPr="00B51280">
        <w:rPr>
          <w:rFonts w:cs="Arial"/>
          <w:color w:val="000000"/>
          <w:sz w:val="20"/>
          <w:szCs w:val="20"/>
        </w:rPr>
        <w:t>prowadzić do powstania u zamawiającego obowiązku podatkowego w odniesieniu do następujących towarów lub usług:</w:t>
      </w:r>
      <w:r w:rsidRPr="00B51280">
        <w:rPr>
          <w:rFonts w:eastAsia="Calibri" w:cs="Arial"/>
          <w:sz w:val="20"/>
          <w:szCs w:val="20"/>
        </w:rPr>
        <w:t>………</w:t>
      </w:r>
      <w:r>
        <w:rPr>
          <w:rFonts w:cs="Arial"/>
          <w:sz w:val="20"/>
          <w:szCs w:val="20"/>
        </w:rPr>
        <w:t>……………………………...</w:t>
      </w:r>
      <w:r w:rsidRPr="00B51280">
        <w:rPr>
          <w:rFonts w:eastAsia="Calibri" w:cs="Arial"/>
          <w:sz w:val="20"/>
          <w:szCs w:val="20"/>
        </w:rPr>
        <w:t>…</w:t>
      </w:r>
      <w:r w:rsidRPr="00B51280">
        <w:rPr>
          <w:rFonts w:cs="Arial"/>
          <w:sz w:val="20"/>
          <w:szCs w:val="20"/>
        </w:rPr>
        <w:t>……………………</w:t>
      </w:r>
      <w:r w:rsidRPr="00B51280">
        <w:rPr>
          <w:rFonts w:eastAsia="Calibri" w:cs="Arial"/>
          <w:sz w:val="20"/>
          <w:szCs w:val="20"/>
        </w:rPr>
        <w:t>………</w:t>
      </w:r>
      <w:r w:rsidRPr="00B51280">
        <w:rPr>
          <w:rFonts w:cs="Arial"/>
          <w:sz w:val="20"/>
          <w:szCs w:val="20"/>
        </w:rPr>
        <w:br/>
        <w:t>……………………………..………………………………………………………………</w:t>
      </w:r>
      <w:r>
        <w:rPr>
          <w:rFonts w:cs="Arial"/>
          <w:sz w:val="20"/>
          <w:szCs w:val="20"/>
        </w:rPr>
        <w:t>………</w:t>
      </w:r>
      <w:r w:rsidRPr="00B51280">
        <w:rPr>
          <w:rFonts w:cs="Arial"/>
          <w:sz w:val="20"/>
          <w:szCs w:val="20"/>
        </w:rPr>
        <w:t>………</w:t>
      </w:r>
    </w:p>
    <w:p w14:paraId="49E37BE5" w14:textId="77777777" w:rsidR="00CB7DEC" w:rsidRPr="00CB7DEC" w:rsidRDefault="00CB7DEC" w:rsidP="00CB7DEC">
      <w:pPr>
        <w:spacing w:line="360" w:lineRule="auto"/>
        <w:ind w:left="567"/>
        <w:jc w:val="both"/>
        <w:rPr>
          <w:b/>
          <w:bCs/>
          <w:sz w:val="20"/>
          <w:shd w:val="clear" w:color="auto" w:fill="FFFFFF"/>
          <w:lang w:bidi="he-IL"/>
        </w:rPr>
      </w:pPr>
      <w:r w:rsidRPr="00B51280">
        <w:rPr>
          <w:rFonts w:cs="Arial"/>
          <w:bCs/>
          <w:color w:val="000000"/>
          <w:sz w:val="20"/>
          <w:szCs w:val="20"/>
        </w:rPr>
        <w:t>których wartość wynosi …………………………</w:t>
      </w:r>
      <w:r>
        <w:rPr>
          <w:rFonts w:cs="Arial"/>
          <w:bCs/>
          <w:color w:val="000000"/>
          <w:sz w:val="20"/>
          <w:szCs w:val="20"/>
        </w:rPr>
        <w:t>..</w:t>
      </w:r>
      <w:r w:rsidRPr="00B51280">
        <w:rPr>
          <w:rFonts w:cs="Arial"/>
          <w:bCs/>
          <w:color w:val="000000"/>
          <w:sz w:val="20"/>
          <w:szCs w:val="20"/>
        </w:rPr>
        <w:t>…………………………………………… zł netto.</w:t>
      </w:r>
    </w:p>
    <w:p w14:paraId="3714D2B0" w14:textId="77777777" w:rsidR="009D0C0F" w:rsidRDefault="009D0C0F" w:rsidP="002B64B3">
      <w:pPr>
        <w:pStyle w:val="Akapitzlist"/>
        <w:numPr>
          <w:ilvl w:val="0"/>
          <w:numId w:val="20"/>
        </w:numPr>
        <w:spacing w:line="360" w:lineRule="auto"/>
        <w:ind w:left="284" w:hanging="284"/>
        <w:jc w:val="both"/>
        <w:rPr>
          <w:sz w:val="20"/>
          <w:shd w:val="clear" w:color="auto" w:fill="FFFFFF"/>
          <w:lang w:bidi="he-IL"/>
        </w:rPr>
      </w:pPr>
      <w:r w:rsidRPr="0009000D">
        <w:rPr>
          <w:sz w:val="20"/>
          <w:shd w:val="clear" w:color="auto" w:fill="FFFFFF"/>
          <w:lang w:bidi="he-IL"/>
        </w:rPr>
        <w:t>Oświadczam</w:t>
      </w:r>
      <w:r>
        <w:rPr>
          <w:sz w:val="20"/>
          <w:shd w:val="clear" w:color="auto" w:fill="FFFFFF"/>
          <w:lang w:bidi="he-IL"/>
        </w:rPr>
        <w:t>(</w:t>
      </w:r>
      <w:r w:rsidRPr="0009000D">
        <w:rPr>
          <w:sz w:val="20"/>
          <w:shd w:val="clear" w:color="auto" w:fill="FFFFFF"/>
          <w:lang w:bidi="he-IL"/>
        </w:rPr>
        <w:t>y</w:t>
      </w:r>
      <w:r>
        <w:rPr>
          <w:sz w:val="20"/>
          <w:shd w:val="clear" w:color="auto" w:fill="FFFFFF"/>
          <w:lang w:bidi="he-IL"/>
        </w:rPr>
        <w:t>)</w:t>
      </w:r>
      <w:r w:rsidRPr="0009000D">
        <w:rPr>
          <w:sz w:val="20"/>
          <w:shd w:val="clear" w:color="auto" w:fill="FFFFFF"/>
          <w:lang w:bidi="he-IL"/>
        </w:rPr>
        <w:t xml:space="preserve">, iż cena oferty zawiera wszystkie koszty wszystkie koszty wykonania związane </w:t>
      </w:r>
      <w:r w:rsidRPr="0009000D">
        <w:rPr>
          <w:sz w:val="20"/>
          <w:shd w:val="clear" w:color="auto" w:fill="FFFFFF"/>
          <w:lang w:bidi="he-IL"/>
        </w:rPr>
        <w:br/>
        <w:t>z realizacja zamówienia i jest ceną ryczałtową w rozumieniu art</w:t>
      </w:r>
      <w:r w:rsidRPr="0009000D">
        <w:rPr>
          <w:color w:val="070707"/>
          <w:sz w:val="20"/>
          <w:shd w:val="clear" w:color="auto" w:fill="FFFFFF"/>
          <w:lang w:bidi="he-IL"/>
        </w:rPr>
        <w:t xml:space="preserve">. </w:t>
      </w:r>
      <w:r w:rsidRPr="0009000D">
        <w:rPr>
          <w:sz w:val="20"/>
          <w:shd w:val="clear" w:color="auto" w:fill="FFFFFF"/>
          <w:lang w:bidi="he-IL"/>
        </w:rPr>
        <w:t>632 Kodeksu cywilnego</w:t>
      </w:r>
      <w:r>
        <w:rPr>
          <w:sz w:val="20"/>
          <w:shd w:val="clear" w:color="auto" w:fill="FFFFFF"/>
          <w:lang w:bidi="he-IL"/>
        </w:rPr>
        <w:t>.</w:t>
      </w:r>
    </w:p>
    <w:p w14:paraId="34E38341" w14:textId="77777777" w:rsidR="009D0C0F" w:rsidRPr="006D5D8A" w:rsidRDefault="009D0C0F" w:rsidP="002B64B3">
      <w:pPr>
        <w:pStyle w:val="Akapitzlist"/>
        <w:numPr>
          <w:ilvl w:val="0"/>
          <w:numId w:val="20"/>
        </w:numPr>
        <w:spacing w:line="360" w:lineRule="auto"/>
        <w:ind w:left="284" w:hanging="284"/>
        <w:jc w:val="both"/>
        <w:rPr>
          <w:sz w:val="20"/>
          <w:shd w:val="clear" w:color="auto" w:fill="FFFFFF"/>
          <w:lang w:bidi="he-IL"/>
        </w:rPr>
      </w:pPr>
      <w:r w:rsidRPr="006D5D8A">
        <w:rPr>
          <w:sz w:val="20"/>
        </w:rPr>
        <w:t>Zapoznaliśmy się z warunkami p</w:t>
      </w:r>
      <w:r w:rsidR="00813CC0">
        <w:rPr>
          <w:sz w:val="20"/>
        </w:rPr>
        <w:t>odanymi przez Zamawiającego w S</w:t>
      </w:r>
      <w:r w:rsidRPr="006D5D8A">
        <w:rPr>
          <w:sz w:val="20"/>
        </w:rPr>
        <w:t>WZ i nie wnosimy do nich żadnych zastrzeże</w:t>
      </w:r>
      <w:r>
        <w:rPr>
          <w:sz w:val="20"/>
        </w:rPr>
        <w:t>ń.</w:t>
      </w:r>
    </w:p>
    <w:p w14:paraId="172F1BDF" w14:textId="77777777" w:rsidR="009D0C0F" w:rsidRPr="006D5D8A" w:rsidRDefault="009D0C0F" w:rsidP="002B64B3">
      <w:pPr>
        <w:pStyle w:val="Akapitzlist"/>
        <w:numPr>
          <w:ilvl w:val="0"/>
          <w:numId w:val="20"/>
        </w:numPr>
        <w:spacing w:line="360" w:lineRule="auto"/>
        <w:ind w:left="284" w:hanging="284"/>
        <w:jc w:val="both"/>
        <w:rPr>
          <w:sz w:val="20"/>
          <w:shd w:val="clear" w:color="auto" w:fill="FFFFFF"/>
          <w:lang w:bidi="he-IL"/>
        </w:rPr>
      </w:pPr>
      <w:r w:rsidRPr="006D5D8A">
        <w:rPr>
          <w:sz w:val="20"/>
        </w:rPr>
        <w:t>Oświadczamy, że przystępując do postępowania przetargowego uzyskaliśmy wszelkie niezbędne informacje co do ryzyka, trudności i wszelkich innych okoliczności jakie mogą mieć wpływ na ofertę przetargową i bierze pełną odpowiedzialność za odpowiednie wykonanie przedmiotu umowy,</w:t>
      </w:r>
    </w:p>
    <w:p w14:paraId="054D09E4" w14:textId="77777777" w:rsidR="009D0C0F" w:rsidRPr="006D5D8A" w:rsidRDefault="009D0C0F" w:rsidP="002B64B3">
      <w:pPr>
        <w:pStyle w:val="Akapitzlist"/>
        <w:numPr>
          <w:ilvl w:val="0"/>
          <w:numId w:val="20"/>
        </w:numPr>
        <w:spacing w:line="360" w:lineRule="auto"/>
        <w:ind w:left="284" w:hanging="284"/>
        <w:jc w:val="both"/>
        <w:rPr>
          <w:sz w:val="20"/>
          <w:shd w:val="clear" w:color="auto" w:fill="FFFFFF"/>
          <w:lang w:bidi="he-IL"/>
        </w:rPr>
      </w:pPr>
      <w:r w:rsidRPr="006D5D8A">
        <w:rPr>
          <w:sz w:val="20"/>
          <w:shd w:val="clear" w:color="auto" w:fill="FFFFFF"/>
          <w:lang w:bidi="he-IL"/>
        </w:rPr>
        <w:t>Oświadczamy, że uważamy się za związanych niniejszą ofertą w o</w:t>
      </w:r>
      <w:r w:rsidR="00813CC0">
        <w:rPr>
          <w:sz w:val="20"/>
          <w:shd w:val="clear" w:color="auto" w:fill="FFFFFF"/>
          <w:lang w:bidi="he-IL"/>
        </w:rPr>
        <w:t>kresie wskazanym w niniejszej S</w:t>
      </w:r>
      <w:r w:rsidRPr="006D5D8A">
        <w:rPr>
          <w:sz w:val="20"/>
          <w:shd w:val="clear" w:color="auto" w:fill="FFFFFF"/>
          <w:lang w:bidi="he-IL"/>
        </w:rPr>
        <w:t xml:space="preserve">WZ. </w:t>
      </w:r>
    </w:p>
    <w:p w14:paraId="77811510" w14:textId="77777777" w:rsidR="009D0C0F" w:rsidRDefault="009D0C0F" w:rsidP="002B64B3">
      <w:pPr>
        <w:pStyle w:val="Akapitzlist"/>
        <w:numPr>
          <w:ilvl w:val="0"/>
          <w:numId w:val="20"/>
        </w:numPr>
        <w:spacing w:line="360" w:lineRule="auto"/>
        <w:ind w:left="284" w:hanging="284"/>
        <w:jc w:val="both"/>
        <w:rPr>
          <w:sz w:val="20"/>
          <w:shd w:val="clear" w:color="auto" w:fill="FFFFFF"/>
          <w:lang w:bidi="he-IL"/>
        </w:rPr>
      </w:pPr>
      <w:r w:rsidRPr="0009000D">
        <w:rPr>
          <w:sz w:val="20"/>
          <w:shd w:val="clear" w:color="auto" w:fill="FFFFFF"/>
          <w:lang w:bidi="he-IL"/>
        </w:rPr>
        <w:t xml:space="preserve">Zobowiązujemy się, w przypadku wyboru naszej oferty, do zawarcia umowy na realizację </w:t>
      </w:r>
      <w:r w:rsidRPr="0009000D">
        <w:rPr>
          <w:sz w:val="20"/>
          <w:shd w:val="clear" w:color="auto" w:fill="FFFFFF"/>
          <w:lang w:bidi="he-IL"/>
        </w:rPr>
        <w:br/>
        <w:t>zamówienia, na warunkach określonych w projekcie umowy stan</w:t>
      </w:r>
      <w:r w:rsidR="00813CC0">
        <w:rPr>
          <w:sz w:val="20"/>
          <w:shd w:val="clear" w:color="auto" w:fill="FFFFFF"/>
          <w:lang w:bidi="he-IL"/>
        </w:rPr>
        <w:t>owiącym załącznik S</w:t>
      </w:r>
      <w:r w:rsidRPr="0009000D">
        <w:rPr>
          <w:sz w:val="20"/>
          <w:shd w:val="clear" w:color="auto" w:fill="FFFFFF"/>
          <w:lang w:bidi="he-IL"/>
        </w:rPr>
        <w:t xml:space="preserve">WZ. </w:t>
      </w:r>
    </w:p>
    <w:p w14:paraId="2E121195" w14:textId="77777777" w:rsidR="009D0C0F" w:rsidRPr="00E709AE" w:rsidRDefault="009D0C0F" w:rsidP="002B64B3">
      <w:pPr>
        <w:pStyle w:val="Akapitzlist"/>
        <w:numPr>
          <w:ilvl w:val="0"/>
          <w:numId w:val="20"/>
        </w:numPr>
        <w:spacing w:line="360" w:lineRule="auto"/>
        <w:ind w:left="284" w:hanging="284"/>
        <w:jc w:val="both"/>
        <w:rPr>
          <w:sz w:val="20"/>
          <w:shd w:val="clear" w:color="auto" w:fill="FFFFFF"/>
          <w:lang w:bidi="he-IL"/>
        </w:rPr>
      </w:pPr>
      <w:r w:rsidRPr="0009000D">
        <w:rPr>
          <w:sz w:val="20"/>
          <w:shd w:val="clear" w:color="auto" w:fill="FFFFFF"/>
          <w:lang w:bidi="he-IL"/>
        </w:rPr>
        <w:t xml:space="preserve">Roboty objęte zamówieniem zamierzamy wykonać </w:t>
      </w:r>
      <w:r w:rsidRPr="0009000D">
        <w:rPr>
          <w:b/>
          <w:bCs/>
          <w:sz w:val="20"/>
          <w:shd w:val="clear" w:color="auto" w:fill="FFFFFF"/>
          <w:lang w:bidi="he-IL"/>
        </w:rPr>
        <w:t>sami / przy udziale podwykonawców*</w:t>
      </w:r>
    </w:p>
    <w:p w14:paraId="063943E5" w14:textId="77777777" w:rsidR="009D0C0F" w:rsidRPr="00236C5E" w:rsidRDefault="009D0C0F" w:rsidP="002B64B3">
      <w:pPr>
        <w:pStyle w:val="Akapitzlist"/>
        <w:numPr>
          <w:ilvl w:val="0"/>
          <w:numId w:val="20"/>
        </w:numPr>
        <w:spacing w:line="360" w:lineRule="auto"/>
        <w:ind w:left="284" w:hanging="284"/>
        <w:jc w:val="both"/>
        <w:rPr>
          <w:rFonts w:cs="Arial"/>
          <w:sz w:val="20"/>
          <w:shd w:val="clear" w:color="auto" w:fill="FFFFFF"/>
          <w:lang w:bidi="he-IL"/>
        </w:rPr>
      </w:pPr>
      <w:r w:rsidRPr="00236C5E">
        <w:rPr>
          <w:rFonts w:cs="Arial"/>
          <w:sz w:val="20"/>
          <w:szCs w:val="24"/>
        </w:rPr>
        <w:t>Oświadczamy, że zamierzamy powierzyć następującemu podwykonawcy/-om:</w:t>
      </w:r>
    </w:p>
    <w:p w14:paraId="5DEE5599" w14:textId="77777777" w:rsidR="009D0C0F" w:rsidRPr="00236C5E" w:rsidRDefault="009D0C0F" w:rsidP="009D0C0F">
      <w:pPr>
        <w:pStyle w:val="Tekstpodstawowywcity"/>
        <w:spacing w:after="200" w:line="276" w:lineRule="auto"/>
        <w:ind w:left="284"/>
        <w:contextualSpacing/>
        <w:jc w:val="center"/>
        <w:rPr>
          <w:rFonts w:ascii="Arial" w:hAnsi="Arial" w:cs="Arial"/>
        </w:rPr>
      </w:pPr>
      <w:r w:rsidRPr="00236C5E">
        <w:rPr>
          <w:rFonts w:ascii="Arial" w:hAnsi="Arial" w:cs="Arial"/>
        </w:rPr>
        <w:t>………………………………………………………………………</w:t>
      </w:r>
      <w:r>
        <w:rPr>
          <w:rFonts w:ascii="Arial" w:hAnsi="Arial" w:cs="Arial"/>
        </w:rPr>
        <w:t>………………………</w:t>
      </w:r>
    </w:p>
    <w:p w14:paraId="1B56AB45" w14:textId="77777777" w:rsidR="009D0C0F" w:rsidRPr="00236C5E" w:rsidRDefault="009D0C0F" w:rsidP="009D0C0F">
      <w:pPr>
        <w:pStyle w:val="Tekstpodstawowywcity"/>
        <w:tabs>
          <w:tab w:val="num" w:pos="284"/>
        </w:tabs>
        <w:spacing w:after="200" w:line="276" w:lineRule="auto"/>
        <w:ind w:left="0"/>
        <w:contextualSpacing/>
        <w:jc w:val="center"/>
        <w:rPr>
          <w:rFonts w:ascii="Arial" w:hAnsi="Arial" w:cs="Arial"/>
          <w:sz w:val="16"/>
        </w:rPr>
      </w:pPr>
      <w:r w:rsidRPr="00236C5E">
        <w:rPr>
          <w:rFonts w:ascii="Arial" w:hAnsi="Arial" w:cs="Arial"/>
          <w:sz w:val="16"/>
        </w:rPr>
        <w:t xml:space="preserve">(wskazać firmę podwykonawcy/–ów </w:t>
      </w:r>
      <w:r w:rsidRPr="00236C5E">
        <w:rPr>
          <w:rFonts w:ascii="Arial" w:hAnsi="Arial" w:cs="Arial"/>
          <w:i/>
          <w:sz w:val="16"/>
        </w:rPr>
        <w:t xml:space="preserve">lub wpisać </w:t>
      </w:r>
      <w:r w:rsidRPr="00236C5E">
        <w:rPr>
          <w:rFonts w:ascii="Arial" w:hAnsi="Arial" w:cs="Arial"/>
          <w:b/>
          <w:i/>
          <w:sz w:val="16"/>
        </w:rPr>
        <w:t>nie dotyczy</w:t>
      </w:r>
      <w:r w:rsidRPr="00236C5E">
        <w:rPr>
          <w:rFonts w:ascii="Arial" w:hAnsi="Arial" w:cs="Arial"/>
          <w:sz w:val="16"/>
        </w:rPr>
        <w:t>)</w:t>
      </w:r>
    </w:p>
    <w:p w14:paraId="66F543FD" w14:textId="77777777" w:rsidR="009D0C0F" w:rsidRPr="00236C5E" w:rsidRDefault="009D0C0F" w:rsidP="009D0C0F">
      <w:pPr>
        <w:pStyle w:val="Tekstpodstawowywcity"/>
        <w:spacing w:after="200" w:line="276" w:lineRule="auto"/>
        <w:ind w:left="284"/>
        <w:contextualSpacing/>
        <w:rPr>
          <w:rFonts w:ascii="Arial" w:hAnsi="Arial" w:cs="Arial"/>
          <w:sz w:val="20"/>
        </w:rPr>
      </w:pPr>
      <w:r w:rsidRPr="00236C5E">
        <w:rPr>
          <w:rFonts w:ascii="Arial" w:hAnsi="Arial" w:cs="Arial"/>
          <w:sz w:val="20"/>
        </w:rPr>
        <w:t xml:space="preserve">w następującym zakres: </w:t>
      </w:r>
    </w:p>
    <w:p w14:paraId="6A3E3D83" w14:textId="77777777" w:rsidR="009D0C0F" w:rsidRPr="00E804E0" w:rsidRDefault="009D0C0F" w:rsidP="009D0C0F">
      <w:pPr>
        <w:pStyle w:val="Tekstprzypisudolnego"/>
        <w:spacing w:after="200" w:line="276" w:lineRule="auto"/>
        <w:ind w:left="284"/>
        <w:contextualSpacing/>
        <w:jc w:val="center"/>
        <w:rPr>
          <w:rFonts w:ascii="Calibri" w:hAnsi="Calibri" w:cs="Arial"/>
          <w:i/>
          <w:sz w:val="24"/>
          <w:szCs w:val="24"/>
        </w:rPr>
      </w:pPr>
      <w:r w:rsidRPr="00236C5E">
        <w:rPr>
          <w:rFonts w:ascii="Arial" w:hAnsi="Arial" w:cs="Arial"/>
          <w:sz w:val="24"/>
        </w:rPr>
        <w:t>………</w:t>
      </w:r>
      <w:r>
        <w:rPr>
          <w:rFonts w:ascii="Arial" w:hAnsi="Arial" w:cs="Arial"/>
          <w:sz w:val="24"/>
        </w:rPr>
        <w:t>…..</w:t>
      </w:r>
      <w:r w:rsidRPr="00236C5E">
        <w:rPr>
          <w:rFonts w:ascii="Arial" w:hAnsi="Arial" w:cs="Arial"/>
          <w:sz w:val="24"/>
        </w:rPr>
        <w:t>………………………………………………………………</w:t>
      </w:r>
      <w:r>
        <w:rPr>
          <w:rFonts w:ascii="Arial" w:hAnsi="Arial" w:cs="Arial"/>
        </w:rPr>
        <w:t>………………………</w:t>
      </w:r>
    </w:p>
    <w:p w14:paraId="70CACD69" w14:textId="77777777" w:rsidR="009D0C0F" w:rsidRPr="00236C5E" w:rsidRDefault="009D0C0F" w:rsidP="009D0C0F">
      <w:pPr>
        <w:pStyle w:val="Tekstprzypisudolnego"/>
        <w:tabs>
          <w:tab w:val="num" w:pos="284"/>
        </w:tabs>
        <w:spacing w:after="200" w:line="276" w:lineRule="auto"/>
        <w:contextualSpacing/>
        <w:jc w:val="center"/>
        <w:rPr>
          <w:rFonts w:ascii="Arial" w:hAnsi="Arial" w:cs="Arial"/>
          <w:b/>
          <w:i/>
          <w:sz w:val="16"/>
          <w:szCs w:val="16"/>
        </w:rPr>
      </w:pPr>
      <w:r w:rsidRPr="00236C5E">
        <w:rPr>
          <w:rFonts w:ascii="Arial" w:hAnsi="Arial" w:cs="Arial"/>
          <w:i/>
          <w:sz w:val="16"/>
          <w:szCs w:val="16"/>
        </w:rPr>
        <w:t xml:space="preserve">(należy wskazać zakres lub wpisać </w:t>
      </w:r>
      <w:r w:rsidRPr="00236C5E">
        <w:rPr>
          <w:rFonts w:ascii="Arial" w:hAnsi="Arial" w:cs="Arial"/>
          <w:b/>
          <w:i/>
          <w:sz w:val="16"/>
          <w:szCs w:val="16"/>
        </w:rPr>
        <w:t>nie dotyczy)</w:t>
      </w:r>
    </w:p>
    <w:p w14:paraId="2F373AE5" w14:textId="77777777" w:rsidR="009D0C0F" w:rsidRDefault="009D0C0F" w:rsidP="002B64B3">
      <w:pPr>
        <w:pStyle w:val="Akapitzlist"/>
        <w:numPr>
          <w:ilvl w:val="0"/>
          <w:numId w:val="20"/>
        </w:numPr>
        <w:spacing w:before="240"/>
        <w:ind w:left="284"/>
        <w:jc w:val="both"/>
        <w:rPr>
          <w:rFonts w:cs="Arial"/>
          <w:sz w:val="20"/>
          <w:szCs w:val="24"/>
        </w:rPr>
      </w:pPr>
      <w:r w:rsidRPr="00F4398D">
        <w:rPr>
          <w:rFonts w:cs="Arial"/>
          <w:sz w:val="20"/>
          <w:szCs w:val="24"/>
        </w:rPr>
        <w:t>W przypadku udzielenia nam zamówienia zobowiązujemy się do zawarcia umowy w miejscu i termini</w:t>
      </w:r>
      <w:r>
        <w:rPr>
          <w:rFonts w:cs="Arial"/>
          <w:sz w:val="20"/>
          <w:szCs w:val="24"/>
        </w:rPr>
        <w:t>e wskazanym przez Zamawiającego.</w:t>
      </w:r>
    </w:p>
    <w:p w14:paraId="74DB1F81" w14:textId="77777777" w:rsidR="009D0C0F" w:rsidRDefault="009D0C0F" w:rsidP="009D0C0F">
      <w:pPr>
        <w:pStyle w:val="Akapitzlist"/>
        <w:spacing w:before="240"/>
        <w:ind w:left="284"/>
        <w:jc w:val="both"/>
        <w:rPr>
          <w:rFonts w:cs="Arial"/>
          <w:sz w:val="20"/>
          <w:szCs w:val="24"/>
        </w:rPr>
      </w:pPr>
    </w:p>
    <w:p w14:paraId="1554A089" w14:textId="77777777" w:rsidR="009D0C0F" w:rsidRPr="00E13B6E" w:rsidRDefault="009D0C0F" w:rsidP="002B64B3">
      <w:pPr>
        <w:pStyle w:val="Akapitzlist"/>
        <w:numPr>
          <w:ilvl w:val="0"/>
          <w:numId w:val="20"/>
        </w:numPr>
        <w:spacing w:before="240"/>
        <w:ind w:left="284"/>
        <w:jc w:val="both"/>
        <w:rPr>
          <w:rFonts w:cs="Arial"/>
          <w:sz w:val="18"/>
          <w:szCs w:val="24"/>
        </w:rPr>
      </w:pPr>
      <w:r>
        <w:rPr>
          <w:sz w:val="20"/>
        </w:rPr>
        <w:t>W</w:t>
      </w:r>
      <w:r w:rsidRPr="00E13B6E">
        <w:rPr>
          <w:sz w:val="20"/>
        </w:rPr>
        <w:t>ykonawca jest?</w:t>
      </w:r>
    </w:p>
    <w:p w14:paraId="6A9F673B" w14:textId="77777777" w:rsidR="009D0C0F" w:rsidRPr="00E13B6E" w:rsidRDefault="005C603E" w:rsidP="00BE5B62">
      <w:pPr>
        <w:numPr>
          <w:ilvl w:val="0"/>
          <w:numId w:val="3"/>
        </w:numPr>
        <w:tabs>
          <w:tab w:val="center" w:pos="-2127"/>
        </w:tabs>
        <w:spacing w:line="300" w:lineRule="atLeast"/>
        <w:ind w:left="567" w:hanging="283"/>
        <w:jc w:val="both"/>
        <w:rPr>
          <w:rFonts w:cs="Arial"/>
          <w:color w:val="000000"/>
          <w:sz w:val="20"/>
        </w:rPr>
      </w:pPr>
      <w:r>
        <w:rPr>
          <w:rFonts w:cs="Arial"/>
          <w:color w:val="000000"/>
          <w:sz w:val="20"/>
        </w:rPr>
        <w:t>mikroprzedsiębiorstwem</w:t>
      </w:r>
    </w:p>
    <w:p w14:paraId="00483CDF" w14:textId="77777777" w:rsidR="009D0C0F" w:rsidRDefault="005C603E" w:rsidP="00BE5B62">
      <w:pPr>
        <w:numPr>
          <w:ilvl w:val="0"/>
          <w:numId w:val="3"/>
        </w:numPr>
        <w:tabs>
          <w:tab w:val="center" w:pos="-2127"/>
        </w:tabs>
        <w:spacing w:line="300" w:lineRule="atLeast"/>
        <w:ind w:left="567" w:hanging="283"/>
        <w:jc w:val="both"/>
        <w:rPr>
          <w:rFonts w:cs="Arial"/>
          <w:color w:val="000000"/>
          <w:sz w:val="20"/>
        </w:rPr>
      </w:pPr>
      <w:r>
        <w:rPr>
          <w:rFonts w:cs="Arial"/>
          <w:color w:val="000000"/>
          <w:sz w:val="20"/>
        </w:rPr>
        <w:t>małym przedsiębiorstwem</w:t>
      </w:r>
    </w:p>
    <w:p w14:paraId="6E53E2D8" w14:textId="77777777" w:rsidR="005C603E" w:rsidRDefault="005C603E" w:rsidP="00BE5B62">
      <w:pPr>
        <w:numPr>
          <w:ilvl w:val="0"/>
          <w:numId w:val="3"/>
        </w:numPr>
        <w:tabs>
          <w:tab w:val="center" w:pos="-2127"/>
        </w:tabs>
        <w:spacing w:line="300" w:lineRule="atLeast"/>
        <w:ind w:left="567" w:hanging="283"/>
        <w:jc w:val="both"/>
        <w:rPr>
          <w:rFonts w:cs="Arial"/>
          <w:color w:val="000000"/>
          <w:sz w:val="20"/>
        </w:rPr>
      </w:pPr>
      <w:r>
        <w:rPr>
          <w:rFonts w:cs="Arial"/>
          <w:color w:val="000000"/>
          <w:sz w:val="20"/>
        </w:rPr>
        <w:t>średnim przedsiębiorstwem</w:t>
      </w:r>
    </w:p>
    <w:p w14:paraId="23325C47" w14:textId="77777777" w:rsidR="00C15623" w:rsidRDefault="00C15623" w:rsidP="00C15623">
      <w:pPr>
        <w:numPr>
          <w:ilvl w:val="0"/>
          <w:numId w:val="3"/>
        </w:numPr>
        <w:tabs>
          <w:tab w:val="center" w:pos="-2127"/>
        </w:tabs>
        <w:spacing w:line="300" w:lineRule="atLeast"/>
        <w:ind w:left="567" w:hanging="283"/>
        <w:jc w:val="both"/>
        <w:rPr>
          <w:rFonts w:cs="Arial"/>
          <w:color w:val="000000"/>
          <w:sz w:val="20"/>
        </w:rPr>
      </w:pPr>
      <w:r>
        <w:rPr>
          <w:rFonts w:cs="Arial"/>
          <w:color w:val="000000"/>
          <w:sz w:val="20"/>
        </w:rPr>
        <w:t xml:space="preserve">dużym przedsiębiorstwem </w:t>
      </w:r>
    </w:p>
    <w:p w14:paraId="5E0ACF8E" w14:textId="77777777" w:rsidR="00C15623" w:rsidRDefault="00C15623" w:rsidP="00C15623">
      <w:pPr>
        <w:numPr>
          <w:ilvl w:val="0"/>
          <w:numId w:val="3"/>
        </w:numPr>
        <w:tabs>
          <w:tab w:val="center" w:pos="-2127"/>
        </w:tabs>
        <w:spacing w:line="300" w:lineRule="atLeast"/>
        <w:ind w:left="567" w:hanging="283"/>
        <w:jc w:val="both"/>
        <w:rPr>
          <w:rFonts w:cs="Arial"/>
          <w:color w:val="000000"/>
          <w:sz w:val="20"/>
        </w:rPr>
      </w:pPr>
      <w:r>
        <w:rPr>
          <w:rFonts w:cs="Arial"/>
          <w:color w:val="000000"/>
          <w:sz w:val="20"/>
        </w:rPr>
        <w:lastRenderedPageBreak/>
        <w:t>jednoosobową działalnością gospodarczą</w:t>
      </w:r>
    </w:p>
    <w:p w14:paraId="5FC96A87" w14:textId="77777777" w:rsidR="00796A7B" w:rsidRPr="00E13B6E" w:rsidRDefault="00796A7B" w:rsidP="00C15623">
      <w:pPr>
        <w:tabs>
          <w:tab w:val="center" w:pos="-2127"/>
        </w:tabs>
        <w:spacing w:line="300" w:lineRule="atLeast"/>
        <w:ind w:left="567"/>
        <w:jc w:val="both"/>
        <w:rPr>
          <w:rFonts w:cs="Arial"/>
          <w:color w:val="000000"/>
          <w:sz w:val="20"/>
        </w:rPr>
      </w:pPr>
    </w:p>
    <w:p w14:paraId="4D08A51E" w14:textId="77777777" w:rsidR="009D0C0F" w:rsidRPr="00A13FAD" w:rsidRDefault="009D0C0F" w:rsidP="009D0C0F">
      <w:pPr>
        <w:rPr>
          <w:rStyle w:val="DeltaViewInsertion"/>
          <w:b w:val="0"/>
          <w:i w:val="0"/>
          <w:sz w:val="20"/>
          <w:szCs w:val="20"/>
        </w:rPr>
      </w:pPr>
    </w:p>
    <w:p w14:paraId="5FB35533" w14:textId="77777777" w:rsidR="009D0C0F" w:rsidRPr="00263907" w:rsidRDefault="009D0C0F" w:rsidP="009D0C0F">
      <w:pPr>
        <w:jc w:val="both"/>
        <w:rPr>
          <w:rStyle w:val="DeltaViewInsertion"/>
          <w:rFonts w:cs="Arial"/>
          <w:b w:val="0"/>
          <w:i w:val="0"/>
          <w:sz w:val="14"/>
          <w:szCs w:val="20"/>
        </w:rPr>
      </w:pPr>
      <w:r w:rsidRPr="00263907">
        <w:rPr>
          <w:rStyle w:val="DeltaViewInsertion"/>
          <w:rFonts w:cs="Arial"/>
          <w:sz w:val="14"/>
          <w:szCs w:val="20"/>
        </w:rPr>
        <w:t>Przez Mikroprzedsiębiorstwo rozumie się: przedsiębiorstwo, które zatrudnia mniej niż 10 osób i którego roczny obrót lub roczna suma bilansowa nie przekracza 2 milionów EUR.</w:t>
      </w:r>
    </w:p>
    <w:p w14:paraId="7DD8758B" w14:textId="77777777" w:rsidR="009D0C0F" w:rsidRPr="00263907" w:rsidRDefault="009D0C0F" w:rsidP="009D0C0F">
      <w:pPr>
        <w:jc w:val="both"/>
        <w:rPr>
          <w:rStyle w:val="DeltaViewInsertion"/>
          <w:rFonts w:cs="Arial"/>
          <w:b w:val="0"/>
          <w:i w:val="0"/>
          <w:sz w:val="14"/>
          <w:szCs w:val="20"/>
        </w:rPr>
      </w:pPr>
      <w:r w:rsidRPr="00263907">
        <w:rPr>
          <w:rStyle w:val="DeltaViewInsertion"/>
          <w:rFonts w:cs="Arial"/>
          <w:sz w:val="14"/>
          <w:szCs w:val="20"/>
        </w:rPr>
        <w:t>Przez Małe przedsiębiorstwo rozumie się: przedsiębiorstwo, które zatrudnia mniej niż 50 osób i którego roczny obrót lub roczna suma bilansowa nie przekracza 10 milionów EUR.</w:t>
      </w:r>
    </w:p>
    <w:p w14:paraId="74224489" w14:textId="77777777" w:rsidR="009D0C0F" w:rsidRDefault="009D0C0F" w:rsidP="009D0C0F">
      <w:pPr>
        <w:jc w:val="both"/>
        <w:rPr>
          <w:sz w:val="14"/>
          <w:szCs w:val="20"/>
        </w:rPr>
      </w:pPr>
      <w:r w:rsidRPr="00263907">
        <w:rPr>
          <w:rStyle w:val="DeltaViewInsertion"/>
          <w:rFonts w:cs="Arial"/>
          <w:sz w:val="14"/>
          <w:szCs w:val="20"/>
        </w:rPr>
        <w:t>Przez Średnie przedsiębiorstwa rozumie się: przedsiębiorstwa, które nie są mikroprzedsiębiorstwami ani małymi przedsiębiorstwami</w:t>
      </w:r>
      <w:r w:rsidRPr="00263907">
        <w:rPr>
          <w:sz w:val="14"/>
          <w:szCs w:val="20"/>
        </w:rPr>
        <w:t xml:space="preserve"> i które zatrudniają mniej niż 250 osób i których roczny obrót nie przekracza 50 milionów EUR </w:t>
      </w:r>
      <w:r w:rsidRPr="00263907">
        <w:rPr>
          <w:i/>
          <w:sz w:val="14"/>
          <w:szCs w:val="20"/>
        </w:rPr>
        <w:t>lub</w:t>
      </w:r>
      <w:r w:rsidRPr="00263907">
        <w:rPr>
          <w:sz w:val="14"/>
          <w:szCs w:val="20"/>
        </w:rPr>
        <w:t xml:space="preserve"> roczna suma bilansowa nie przekracza 43 milionów EUR.</w:t>
      </w:r>
    </w:p>
    <w:p w14:paraId="61AC4377" w14:textId="77777777" w:rsidR="00C32BE1" w:rsidRPr="00263907" w:rsidRDefault="00C32BE1" w:rsidP="009D0C0F">
      <w:pPr>
        <w:jc w:val="both"/>
        <w:rPr>
          <w:b/>
          <w:sz w:val="14"/>
          <w:szCs w:val="20"/>
        </w:rPr>
      </w:pPr>
    </w:p>
    <w:p w14:paraId="28A50446" w14:textId="77777777" w:rsidR="00CB7DEC" w:rsidRPr="00263907" w:rsidRDefault="009D0C0F" w:rsidP="002B64B3">
      <w:pPr>
        <w:pStyle w:val="Akapitzlist"/>
        <w:numPr>
          <w:ilvl w:val="0"/>
          <w:numId w:val="20"/>
        </w:numPr>
        <w:spacing w:before="240"/>
        <w:ind w:left="284"/>
        <w:jc w:val="both"/>
        <w:rPr>
          <w:rFonts w:cs="Arial"/>
          <w:sz w:val="20"/>
          <w:szCs w:val="20"/>
        </w:rPr>
      </w:pPr>
      <w:r>
        <w:rPr>
          <w:rFonts w:cs="Arial"/>
          <w:sz w:val="20"/>
          <w:szCs w:val="20"/>
        </w:rPr>
        <w:t>O</w:t>
      </w:r>
      <w:r w:rsidRPr="00F4398D">
        <w:rPr>
          <w:rFonts w:cs="Arial"/>
          <w:sz w:val="20"/>
          <w:szCs w:val="20"/>
        </w:rPr>
        <w:t>fer</w:t>
      </w:r>
      <w:r>
        <w:rPr>
          <w:rFonts w:cs="Arial"/>
          <w:sz w:val="20"/>
          <w:szCs w:val="20"/>
        </w:rPr>
        <w:t>ta została złożona na …………………… stronach</w:t>
      </w:r>
    </w:p>
    <w:p w14:paraId="5DA1B550" w14:textId="77777777" w:rsidR="00454DA4" w:rsidRDefault="00454DA4" w:rsidP="00CB7DEC">
      <w:pPr>
        <w:pStyle w:val="Akapitzlist"/>
        <w:spacing w:before="240"/>
        <w:ind w:left="284"/>
        <w:jc w:val="both"/>
        <w:rPr>
          <w:rFonts w:cs="Arial"/>
          <w:sz w:val="20"/>
          <w:szCs w:val="20"/>
        </w:rPr>
      </w:pPr>
    </w:p>
    <w:p w14:paraId="1FB5ADA2" w14:textId="77777777" w:rsidR="00454DA4" w:rsidRDefault="00454DA4" w:rsidP="00CB7DEC">
      <w:pPr>
        <w:pStyle w:val="Akapitzlist"/>
        <w:spacing w:before="240"/>
        <w:ind w:left="284"/>
        <w:jc w:val="both"/>
        <w:rPr>
          <w:rFonts w:cs="Arial"/>
          <w:sz w:val="20"/>
          <w:szCs w:val="20"/>
        </w:rPr>
      </w:pPr>
    </w:p>
    <w:p w14:paraId="17D2E517" w14:textId="77777777" w:rsidR="00AE588D" w:rsidRPr="00CB7DEC" w:rsidRDefault="00AE588D" w:rsidP="00CB7DEC">
      <w:pPr>
        <w:pStyle w:val="Akapitzlist"/>
        <w:spacing w:before="240"/>
        <w:ind w:left="284"/>
        <w:jc w:val="both"/>
        <w:rPr>
          <w:rFonts w:cs="Arial"/>
          <w:sz w:val="20"/>
          <w:szCs w:val="20"/>
        </w:rPr>
      </w:pPr>
    </w:p>
    <w:p w14:paraId="10AB508A" w14:textId="77777777" w:rsidR="009D0C0F" w:rsidRPr="00E804E0" w:rsidRDefault="009D0C0F" w:rsidP="009D0C0F">
      <w:r w:rsidRPr="00F4398D">
        <w:t>..................................</w:t>
      </w:r>
      <w:r w:rsidRPr="00E804E0">
        <w:t xml:space="preserve">, dn.     </w:t>
      </w:r>
      <w:r w:rsidRPr="0017545E">
        <w:t>_ _</w:t>
      </w:r>
      <w:r w:rsidRPr="00E804E0">
        <w:t xml:space="preserve"> . _ _ . _ _ _ _r.              .................................</w:t>
      </w:r>
      <w:r>
        <w:t>.........................</w:t>
      </w:r>
    </w:p>
    <w:p w14:paraId="173D85EB" w14:textId="77777777" w:rsidR="009D0C0F" w:rsidRPr="00E804E0" w:rsidRDefault="009D0C0F" w:rsidP="009D0C0F">
      <w:pPr>
        <w:ind w:left="5670"/>
        <w:jc w:val="center"/>
        <w:rPr>
          <w:i/>
          <w:sz w:val="18"/>
          <w:szCs w:val="18"/>
        </w:rPr>
      </w:pPr>
      <w:r w:rsidRPr="00E804E0">
        <w:rPr>
          <w:i/>
          <w:sz w:val="18"/>
          <w:szCs w:val="18"/>
        </w:rPr>
        <w:t>Podpis osób uprawnionych do składania</w:t>
      </w:r>
    </w:p>
    <w:p w14:paraId="2E473C4C" w14:textId="77777777" w:rsidR="009D0C0F" w:rsidRPr="00E804E0" w:rsidRDefault="009D0C0F" w:rsidP="009D0C0F">
      <w:pPr>
        <w:ind w:left="5670"/>
        <w:jc w:val="center"/>
        <w:rPr>
          <w:i/>
          <w:sz w:val="18"/>
          <w:szCs w:val="18"/>
        </w:rPr>
      </w:pPr>
      <w:r w:rsidRPr="00E804E0">
        <w:rPr>
          <w:i/>
          <w:sz w:val="18"/>
          <w:szCs w:val="18"/>
        </w:rPr>
        <w:t>świadczeń woli w imieniu Wykonawcy</w:t>
      </w:r>
    </w:p>
    <w:p w14:paraId="7DE104B9" w14:textId="77777777" w:rsidR="00BB348B" w:rsidRDefault="009D0C0F" w:rsidP="00C32BE1">
      <w:pPr>
        <w:ind w:left="5670"/>
        <w:jc w:val="center"/>
        <w:rPr>
          <w:i/>
          <w:sz w:val="18"/>
          <w:szCs w:val="18"/>
        </w:rPr>
      </w:pPr>
      <w:r>
        <w:rPr>
          <w:i/>
          <w:sz w:val="18"/>
          <w:szCs w:val="18"/>
        </w:rPr>
        <w:t>oraz pieczątka / pieczątki</w:t>
      </w:r>
    </w:p>
    <w:p w14:paraId="3C7F3A99" w14:textId="77777777" w:rsidR="00C32BE1" w:rsidRPr="00C32BE1" w:rsidRDefault="00C32BE1" w:rsidP="00C32BE1">
      <w:pPr>
        <w:ind w:left="5670"/>
        <w:jc w:val="center"/>
        <w:rPr>
          <w:i/>
          <w:sz w:val="18"/>
          <w:szCs w:val="18"/>
        </w:rPr>
      </w:pPr>
    </w:p>
    <w:p w14:paraId="77F7D020" w14:textId="77777777" w:rsidR="000E5176" w:rsidRDefault="000E5176" w:rsidP="00A765EA">
      <w:pPr>
        <w:jc w:val="right"/>
        <w:rPr>
          <w:w w:val="108"/>
          <w:sz w:val="20"/>
          <w:shd w:val="clear" w:color="auto" w:fill="FFFFFF"/>
          <w:lang w:bidi="he-IL"/>
        </w:rPr>
      </w:pPr>
    </w:p>
    <w:p w14:paraId="78F865F1" w14:textId="77777777" w:rsidR="000E5176" w:rsidRDefault="000E5176" w:rsidP="00A765EA">
      <w:pPr>
        <w:jc w:val="right"/>
        <w:rPr>
          <w:w w:val="108"/>
          <w:sz w:val="20"/>
          <w:shd w:val="clear" w:color="auto" w:fill="FFFFFF"/>
          <w:lang w:bidi="he-IL"/>
        </w:rPr>
      </w:pPr>
    </w:p>
    <w:p w14:paraId="6C6BB460" w14:textId="77777777" w:rsidR="00F03A82" w:rsidRDefault="00F03A82" w:rsidP="00A765EA">
      <w:pPr>
        <w:jc w:val="right"/>
        <w:rPr>
          <w:w w:val="108"/>
          <w:sz w:val="20"/>
          <w:shd w:val="clear" w:color="auto" w:fill="FFFFFF"/>
          <w:lang w:bidi="he-IL"/>
        </w:rPr>
      </w:pPr>
    </w:p>
    <w:p w14:paraId="7AF3C161" w14:textId="77777777" w:rsidR="00F03A82" w:rsidRDefault="00F03A82" w:rsidP="00A765EA">
      <w:pPr>
        <w:jc w:val="right"/>
        <w:rPr>
          <w:w w:val="108"/>
          <w:sz w:val="20"/>
          <w:shd w:val="clear" w:color="auto" w:fill="FFFFFF"/>
          <w:lang w:bidi="he-IL"/>
        </w:rPr>
      </w:pPr>
    </w:p>
    <w:p w14:paraId="744EA5D7" w14:textId="77777777" w:rsidR="00F03A82" w:rsidRDefault="00F03A82" w:rsidP="00A765EA">
      <w:pPr>
        <w:jc w:val="right"/>
        <w:rPr>
          <w:w w:val="108"/>
          <w:sz w:val="20"/>
          <w:shd w:val="clear" w:color="auto" w:fill="FFFFFF"/>
          <w:lang w:bidi="he-IL"/>
        </w:rPr>
      </w:pPr>
    </w:p>
    <w:p w14:paraId="083D0FD6" w14:textId="77777777" w:rsidR="00F03A82" w:rsidRDefault="00F03A82" w:rsidP="00A765EA">
      <w:pPr>
        <w:jc w:val="right"/>
        <w:rPr>
          <w:w w:val="108"/>
          <w:sz w:val="20"/>
          <w:shd w:val="clear" w:color="auto" w:fill="FFFFFF"/>
          <w:lang w:bidi="he-IL"/>
        </w:rPr>
      </w:pPr>
    </w:p>
    <w:p w14:paraId="2995396B" w14:textId="77777777" w:rsidR="00F03A82" w:rsidRDefault="00F03A82" w:rsidP="00A765EA">
      <w:pPr>
        <w:jc w:val="right"/>
        <w:rPr>
          <w:w w:val="108"/>
          <w:sz w:val="20"/>
          <w:shd w:val="clear" w:color="auto" w:fill="FFFFFF"/>
          <w:lang w:bidi="he-IL"/>
        </w:rPr>
      </w:pPr>
    </w:p>
    <w:p w14:paraId="5CC88BF2" w14:textId="77777777" w:rsidR="00F03A82" w:rsidRDefault="00F03A82" w:rsidP="00A765EA">
      <w:pPr>
        <w:jc w:val="right"/>
        <w:rPr>
          <w:w w:val="108"/>
          <w:sz w:val="20"/>
          <w:shd w:val="clear" w:color="auto" w:fill="FFFFFF"/>
          <w:lang w:bidi="he-IL"/>
        </w:rPr>
      </w:pPr>
    </w:p>
    <w:p w14:paraId="14ADA719" w14:textId="77777777" w:rsidR="00F03A82" w:rsidRDefault="00F03A82" w:rsidP="00A765EA">
      <w:pPr>
        <w:jc w:val="right"/>
        <w:rPr>
          <w:w w:val="108"/>
          <w:sz w:val="20"/>
          <w:shd w:val="clear" w:color="auto" w:fill="FFFFFF"/>
          <w:lang w:bidi="he-IL"/>
        </w:rPr>
      </w:pPr>
    </w:p>
    <w:p w14:paraId="64F017F0" w14:textId="77777777" w:rsidR="00F03A82" w:rsidRDefault="00F03A82" w:rsidP="00A765EA">
      <w:pPr>
        <w:jc w:val="right"/>
        <w:rPr>
          <w:w w:val="108"/>
          <w:sz w:val="20"/>
          <w:shd w:val="clear" w:color="auto" w:fill="FFFFFF"/>
          <w:lang w:bidi="he-IL"/>
        </w:rPr>
      </w:pPr>
    </w:p>
    <w:p w14:paraId="69D33251" w14:textId="77777777" w:rsidR="00F03A82" w:rsidRDefault="00F03A82" w:rsidP="00A765EA">
      <w:pPr>
        <w:jc w:val="right"/>
        <w:rPr>
          <w:w w:val="108"/>
          <w:sz w:val="20"/>
          <w:shd w:val="clear" w:color="auto" w:fill="FFFFFF"/>
          <w:lang w:bidi="he-IL"/>
        </w:rPr>
      </w:pPr>
    </w:p>
    <w:p w14:paraId="663E4F59" w14:textId="77777777" w:rsidR="00F03A82" w:rsidRDefault="00F03A82" w:rsidP="00A765EA">
      <w:pPr>
        <w:jc w:val="right"/>
        <w:rPr>
          <w:w w:val="108"/>
          <w:sz w:val="20"/>
          <w:shd w:val="clear" w:color="auto" w:fill="FFFFFF"/>
          <w:lang w:bidi="he-IL"/>
        </w:rPr>
      </w:pPr>
    </w:p>
    <w:p w14:paraId="7F77082F" w14:textId="77777777" w:rsidR="00F03A82" w:rsidRDefault="00F03A82" w:rsidP="00A765EA">
      <w:pPr>
        <w:jc w:val="right"/>
        <w:rPr>
          <w:w w:val="108"/>
          <w:sz w:val="20"/>
          <w:shd w:val="clear" w:color="auto" w:fill="FFFFFF"/>
          <w:lang w:bidi="he-IL"/>
        </w:rPr>
      </w:pPr>
    </w:p>
    <w:p w14:paraId="1481E0C6" w14:textId="77777777" w:rsidR="00F03A82" w:rsidRDefault="00F03A82" w:rsidP="00A765EA">
      <w:pPr>
        <w:jc w:val="right"/>
        <w:rPr>
          <w:w w:val="108"/>
          <w:sz w:val="20"/>
          <w:shd w:val="clear" w:color="auto" w:fill="FFFFFF"/>
          <w:lang w:bidi="he-IL"/>
        </w:rPr>
      </w:pPr>
    </w:p>
    <w:p w14:paraId="5598BC68" w14:textId="77777777" w:rsidR="00F03A82" w:rsidRDefault="00F03A82" w:rsidP="00A765EA">
      <w:pPr>
        <w:jc w:val="right"/>
        <w:rPr>
          <w:w w:val="108"/>
          <w:sz w:val="20"/>
          <w:shd w:val="clear" w:color="auto" w:fill="FFFFFF"/>
          <w:lang w:bidi="he-IL"/>
        </w:rPr>
      </w:pPr>
    </w:p>
    <w:p w14:paraId="5F80CFA0" w14:textId="77777777" w:rsidR="00F03A82" w:rsidRDefault="00F03A82" w:rsidP="00A765EA">
      <w:pPr>
        <w:jc w:val="right"/>
        <w:rPr>
          <w:w w:val="108"/>
          <w:sz w:val="20"/>
          <w:shd w:val="clear" w:color="auto" w:fill="FFFFFF"/>
          <w:lang w:bidi="he-IL"/>
        </w:rPr>
      </w:pPr>
    </w:p>
    <w:p w14:paraId="6BAA11E7" w14:textId="77777777" w:rsidR="00F03A82" w:rsidRDefault="00F03A82" w:rsidP="00A765EA">
      <w:pPr>
        <w:jc w:val="right"/>
        <w:rPr>
          <w:w w:val="108"/>
          <w:sz w:val="20"/>
          <w:shd w:val="clear" w:color="auto" w:fill="FFFFFF"/>
          <w:lang w:bidi="he-IL"/>
        </w:rPr>
      </w:pPr>
    </w:p>
    <w:p w14:paraId="767DB085" w14:textId="77777777" w:rsidR="00F03A82" w:rsidRDefault="00F03A82" w:rsidP="00A765EA">
      <w:pPr>
        <w:jc w:val="right"/>
        <w:rPr>
          <w:w w:val="108"/>
          <w:sz w:val="20"/>
          <w:shd w:val="clear" w:color="auto" w:fill="FFFFFF"/>
          <w:lang w:bidi="he-IL"/>
        </w:rPr>
      </w:pPr>
    </w:p>
    <w:p w14:paraId="4EE9C3D8" w14:textId="77777777" w:rsidR="00F03A82" w:rsidRDefault="00F03A82" w:rsidP="00A765EA">
      <w:pPr>
        <w:jc w:val="right"/>
        <w:rPr>
          <w:w w:val="108"/>
          <w:sz w:val="20"/>
          <w:shd w:val="clear" w:color="auto" w:fill="FFFFFF"/>
          <w:lang w:bidi="he-IL"/>
        </w:rPr>
      </w:pPr>
    </w:p>
    <w:p w14:paraId="790B141A" w14:textId="77777777" w:rsidR="00F03A82" w:rsidRDefault="00F03A82" w:rsidP="00A765EA">
      <w:pPr>
        <w:jc w:val="right"/>
        <w:rPr>
          <w:w w:val="108"/>
          <w:sz w:val="20"/>
          <w:shd w:val="clear" w:color="auto" w:fill="FFFFFF"/>
          <w:lang w:bidi="he-IL"/>
        </w:rPr>
      </w:pPr>
    </w:p>
    <w:p w14:paraId="5E5066D0" w14:textId="77777777" w:rsidR="00EE08B0" w:rsidRDefault="00EE08B0" w:rsidP="002F47BB">
      <w:pPr>
        <w:spacing w:after="120" w:line="360" w:lineRule="auto"/>
        <w:ind w:left="6372"/>
        <w:rPr>
          <w:rFonts w:ascii="Times New Roman" w:hAnsi="Times New Roman"/>
          <w:b/>
        </w:rPr>
      </w:pPr>
    </w:p>
    <w:p w14:paraId="087C431B" w14:textId="77777777" w:rsidR="00EE08B0" w:rsidRDefault="00EE08B0" w:rsidP="002F47BB">
      <w:pPr>
        <w:spacing w:after="120" w:line="360" w:lineRule="auto"/>
        <w:ind w:left="6372"/>
        <w:rPr>
          <w:rFonts w:ascii="Times New Roman" w:hAnsi="Times New Roman"/>
          <w:b/>
        </w:rPr>
      </w:pPr>
    </w:p>
    <w:p w14:paraId="5215AE9A" w14:textId="77777777" w:rsidR="00EE08B0" w:rsidRDefault="00EE08B0" w:rsidP="002F47BB">
      <w:pPr>
        <w:spacing w:after="120" w:line="360" w:lineRule="auto"/>
        <w:ind w:left="6372"/>
        <w:rPr>
          <w:rFonts w:ascii="Times New Roman" w:hAnsi="Times New Roman"/>
          <w:b/>
        </w:rPr>
      </w:pPr>
    </w:p>
    <w:p w14:paraId="150F4E9B" w14:textId="77777777" w:rsidR="00EE08B0" w:rsidRDefault="00EE08B0" w:rsidP="002F47BB">
      <w:pPr>
        <w:spacing w:after="120" w:line="360" w:lineRule="auto"/>
        <w:ind w:left="6372"/>
        <w:rPr>
          <w:rFonts w:ascii="Times New Roman" w:hAnsi="Times New Roman"/>
          <w:b/>
        </w:rPr>
      </w:pPr>
    </w:p>
    <w:p w14:paraId="54DABDDD" w14:textId="77777777" w:rsidR="00EE08B0" w:rsidRDefault="00EE08B0" w:rsidP="002F47BB">
      <w:pPr>
        <w:spacing w:after="120" w:line="360" w:lineRule="auto"/>
        <w:ind w:left="6372"/>
        <w:rPr>
          <w:rFonts w:ascii="Times New Roman" w:hAnsi="Times New Roman"/>
          <w:b/>
        </w:rPr>
      </w:pPr>
    </w:p>
    <w:p w14:paraId="6CD965EF" w14:textId="77777777" w:rsidR="00EE08B0" w:rsidRDefault="00EE08B0" w:rsidP="002F47BB">
      <w:pPr>
        <w:spacing w:after="120" w:line="360" w:lineRule="auto"/>
        <w:ind w:left="6372"/>
        <w:rPr>
          <w:rFonts w:ascii="Times New Roman" w:hAnsi="Times New Roman"/>
          <w:b/>
        </w:rPr>
      </w:pPr>
    </w:p>
    <w:p w14:paraId="6F972192" w14:textId="77777777" w:rsidR="00EE08B0" w:rsidRDefault="00EE08B0" w:rsidP="00F6263E">
      <w:pPr>
        <w:spacing w:after="120" w:line="360" w:lineRule="auto"/>
        <w:rPr>
          <w:rFonts w:ascii="Times New Roman" w:hAnsi="Times New Roman"/>
          <w:b/>
        </w:rPr>
      </w:pPr>
    </w:p>
    <w:p w14:paraId="3C942A2B" w14:textId="77777777" w:rsidR="00F6263E" w:rsidRDefault="00F6263E" w:rsidP="00F6263E">
      <w:pPr>
        <w:spacing w:after="120" w:line="360" w:lineRule="auto"/>
        <w:rPr>
          <w:rFonts w:ascii="Times New Roman" w:hAnsi="Times New Roman"/>
          <w:b/>
        </w:rPr>
      </w:pPr>
    </w:p>
    <w:p w14:paraId="579966DA" w14:textId="5ED36A05" w:rsidR="00B96F48" w:rsidRPr="00D577B7" w:rsidRDefault="00B96F48" w:rsidP="002F47BB">
      <w:pPr>
        <w:spacing w:after="120" w:line="360" w:lineRule="auto"/>
        <w:ind w:left="6372"/>
        <w:rPr>
          <w:rFonts w:ascii="Times New Roman" w:hAnsi="Times New Roman"/>
          <w:b/>
        </w:rPr>
      </w:pPr>
      <w:r>
        <w:rPr>
          <w:rFonts w:ascii="Times New Roman" w:hAnsi="Times New Roman"/>
          <w:b/>
        </w:rPr>
        <w:lastRenderedPageBreak/>
        <w:t>Załącznik nr 2 do S</w:t>
      </w:r>
      <w:r w:rsidRPr="00D577B7">
        <w:rPr>
          <w:rFonts w:ascii="Times New Roman" w:hAnsi="Times New Roman"/>
          <w:b/>
        </w:rPr>
        <w:t>WZ</w:t>
      </w:r>
    </w:p>
    <w:p w14:paraId="330B9D13" w14:textId="77777777" w:rsidR="00B96F48" w:rsidRPr="00623EC5" w:rsidRDefault="00B96F48" w:rsidP="00B96F48">
      <w:pPr>
        <w:ind w:right="-23"/>
        <w:jc w:val="right"/>
        <w:rPr>
          <w:rFonts w:ascii="Times New Roman" w:hAnsi="Times New Roman"/>
          <w:caps/>
        </w:rPr>
      </w:pPr>
      <w:r w:rsidRPr="00D577B7">
        <w:rPr>
          <w:rFonts w:ascii="Times New Roman" w:hAnsi="Times New Roman"/>
          <w:caps/>
        </w:rPr>
        <w:t>Załącznik nr ............... do OFERTY</w:t>
      </w:r>
    </w:p>
    <w:p w14:paraId="5F95C09C" w14:textId="77777777" w:rsidR="00B96F48" w:rsidRDefault="00B96F48" w:rsidP="00B96F48">
      <w:pPr>
        <w:spacing w:line="360" w:lineRule="auto"/>
        <w:rPr>
          <w:rFonts w:cs="Arial"/>
          <w:b/>
          <w:sz w:val="24"/>
          <w:szCs w:val="24"/>
        </w:rPr>
      </w:pPr>
    </w:p>
    <w:p w14:paraId="0F0B114B" w14:textId="77777777" w:rsidR="00B96F48" w:rsidRPr="007F2149" w:rsidRDefault="00B96F48" w:rsidP="00B96F48">
      <w:pPr>
        <w:ind w:right="-23"/>
        <w:rPr>
          <w:rFonts w:ascii="Times New Roman" w:hAnsi="Times New Roman"/>
          <w:caps/>
        </w:rPr>
      </w:pPr>
      <w:r w:rsidRPr="007F2149">
        <w:rPr>
          <w:rFonts w:ascii="Times New Roman" w:hAnsi="Times New Roman"/>
          <w:caps/>
        </w:rPr>
        <w:t>…………………………………….</w:t>
      </w:r>
    </w:p>
    <w:p w14:paraId="36A31DF3" w14:textId="77777777" w:rsidR="00B96F48" w:rsidRPr="007F2149" w:rsidRDefault="00B96F48" w:rsidP="00B96F48">
      <w:pPr>
        <w:rPr>
          <w:rFonts w:ascii="Times New Roman" w:hAnsi="Times New Roman"/>
          <w:i/>
        </w:rPr>
      </w:pPr>
      <w:r w:rsidRPr="007F2149">
        <w:rPr>
          <w:rFonts w:ascii="Times New Roman" w:hAnsi="Times New Roman"/>
          <w:i/>
        </w:rPr>
        <w:t xml:space="preserve">        ( nazwa Wykonawcy)</w:t>
      </w:r>
    </w:p>
    <w:p w14:paraId="2AC0B37E" w14:textId="77777777" w:rsidR="00B96F48" w:rsidRPr="00623EC5" w:rsidRDefault="00B96F48" w:rsidP="00B96F48">
      <w:pPr>
        <w:spacing w:line="360" w:lineRule="auto"/>
        <w:rPr>
          <w:rFonts w:ascii="Times New Roman" w:hAnsi="Times New Roman"/>
          <w:b/>
          <w:sz w:val="28"/>
          <w:szCs w:val="24"/>
        </w:rPr>
      </w:pPr>
    </w:p>
    <w:p w14:paraId="3DB2B5CD" w14:textId="77777777" w:rsidR="00B96F48" w:rsidRPr="00623EC5" w:rsidRDefault="00B96F48" w:rsidP="00B96F48">
      <w:pPr>
        <w:spacing w:line="360" w:lineRule="auto"/>
        <w:jc w:val="center"/>
        <w:rPr>
          <w:rFonts w:ascii="Times New Roman" w:hAnsi="Times New Roman"/>
          <w:b/>
          <w:sz w:val="28"/>
          <w:szCs w:val="24"/>
        </w:rPr>
      </w:pPr>
      <w:r w:rsidRPr="00623EC5">
        <w:rPr>
          <w:rFonts w:ascii="Times New Roman" w:hAnsi="Times New Roman"/>
          <w:b/>
          <w:sz w:val="28"/>
          <w:szCs w:val="24"/>
        </w:rPr>
        <w:t>OŚWIADCZENIE</w:t>
      </w:r>
    </w:p>
    <w:p w14:paraId="0BF548D3" w14:textId="49482D2B" w:rsidR="00B96F48" w:rsidRPr="00D577B7" w:rsidRDefault="00B96F48" w:rsidP="00B96F48">
      <w:pPr>
        <w:jc w:val="both"/>
        <w:rPr>
          <w:rFonts w:ascii="Times New Roman" w:hAnsi="Times New Roman"/>
          <w:sz w:val="24"/>
          <w:szCs w:val="24"/>
        </w:rPr>
      </w:pPr>
      <w:r w:rsidRPr="00D577B7">
        <w:rPr>
          <w:rFonts w:ascii="Times New Roman" w:hAnsi="Times New Roman"/>
          <w:sz w:val="24"/>
          <w:szCs w:val="24"/>
        </w:rPr>
        <w:t xml:space="preserve">o niepodleganiu wykluczeniu i spełnianiu warunków udziału w postępowaniu składane na podstawie art. 125 </w:t>
      </w:r>
      <w:r w:rsidRPr="00D577B7">
        <w:rPr>
          <w:rFonts w:ascii="Times New Roman" w:eastAsia="Times New Roman" w:hAnsi="Times New Roman"/>
          <w:sz w:val="24"/>
          <w:szCs w:val="24"/>
        </w:rPr>
        <w:t>ustawy z 11 września 2019 r. – Prawo zamówień publicznych (</w:t>
      </w:r>
      <w:r w:rsidR="00EA5605">
        <w:rPr>
          <w:rFonts w:ascii="Times New Roman" w:eastAsia="Times New Roman" w:hAnsi="Times New Roman"/>
          <w:sz w:val="24"/>
          <w:szCs w:val="24"/>
        </w:rPr>
        <w:t xml:space="preserve">tj. </w:t>
      </w:r>
      <w:r w:rsidRPr="00D577B7">
        <w:rPr>
          <w:rFonts w:ascii="Times New Roman" w:eastAsia="Times New Roman" w:hAnsi="Times New Roman"/>
          <w:sz w:val="24"/>
          <w:szCs w:val="24"/>
        </w:rPr>
        <w:t xml:space="preserve">Dz.U. </w:t>
      </w:r>
      <w:r>
        <w:rPr>
          <w:rFonts w:ascii="Times New Roman" w:eastAsia="Times New Roman" w:hAnsi="Times New Roman"/>
          <w:sz w:val="24"/>
          <w:szCs w:val="24"/>
        </w:rPr>
        <w:t>z 202</w:t>
      </w:r>
      <w:r w:rsidR="00EA5605">
        <w:rPr>
          <w:rFonts w:ascii="Times New Roman" w:eastAsia="Times New Roman" w:hAnsi="Times New Roman"/>
          <w:sz w:val="24"/>
          <w:szCs w:val="24"/>
        </w:rPr>
        <w:t>4</w:t>
      </w:r>
      <w:r>
        <w:rPr>
          <w:rFonts w:ascii="Times New Roman" w:eastAsia="Times New Roman" w:hAnsi="Times New Roman"/>
          <w:sz w:val="24"/>
          <w:szCs w:val="24"/>
        </w:rPr>
        <w:t xml:space="preserve"> r. poz. 1</w:t>
      </w:r>
      <w:r w:rsidR="00EA5605">
        <w:rPr>
          <w:rFonts w:ascii="Times New Roman" w:eastAsia="Times New Roman" w:hAnsi="Times New Roman"/>
          <w:sz w:val="24"/>
          <w:szCs w:val="24"/>
        </w:rPr>
        <w:t>320</w:t>
      </w:r>
      <w:r w:rsidRPr="00D577B7">
        <w:rPr>
          <w:rFonts w:ascii="Times New Roman" w:eastAsia="Times New Roman" w:hAnsi="Times New Roman"/>
          <w:sz w:val="24"/>
          <w:szCs w:val="24"/>
        </w:rPr>
        <w:t>),</w:t>
      </w:r>
      <w:r w:rsidRPr="00D577B7">
        <w:rPr>
          <w:rFonts w:ascii="Times New Roman" w:hAnsi="Times New Roman"/>
          <w:sz w:val="24"/>
          <w:szCs w:val="24"/>
        </w:rPr>
        <w:t xml:space="preserve"> zwanej dalej jako „ustawa </w:t>
      </w:r>
      <w:proofErr w:type="spellStart"/>
      <w:r w:rsidRPr="00D577B7">
        <w:rPr>
          <w:rFonts w:ascii="Times New Roman" w:hAnsi="Times New Roman"/>
          <w:sz w:val="24"/>
          <w:szCs w:val="24"/>
        </w:rPr>
        <w:t>Pzp</w:t>
      </w:r>
      <w:proofErr w:type="spellEnd"/>
      <w:r w:rsidRPr="00D577B7">
        <w:rPr>
          <w:rFonts w:ascii="Times New Roman" w:hAnsi="Times New Roman"/>
          <w:sz w:val="24"/>
          <w:szCs w:val="24"/>
        </w:rPr>
        <w:t xml:space="preserve">”, </w:t>
      </w:r>
    </w:p>
    <w:p w14:paraId="5BF787D7" w14:textId="77777777" w:rsidR="00B96F48" w:rsidRDefault="00B96F48" w:rsidP="00B96F48">
      <w:pPr>
        <w:jc w:val="both"/>
        <w:rPr>
          <w:rFonts w:ascii="Times New Roman" w:hAnsi="Times New Roman"/>
          <w:sz w:val="24"/>
          <w:szCs w:val="24"/>
        </w:rPr>
      </w:pPr>
    </w:p>
    <w:p w14:paraId="42231DFE" w14:textId="77777777" w:rsidR="00B96F48" w:rsidRDefault="00B96F48" w:rsidP="00B96F48">
      <w:pPr>
        <w:spacing w:after="120" w:line="360" w:lineRule="auto"/>
        <w:jc w:val="center"/>
        <w:rPr>
          <w:rFonts w:cs="Arial"/>
          <w:b/>
          <w:caps/>
          <w:sz w:val="20"/>
          <w:szCs w:val="20"/>
          <w:u w:val="single"/>
        </w:rPr>
      </w:pPr>
      <w:r>
        <w:rPr>
          <w:rFonts w:cs="Arial"/>
          <w:b/>
          <w:sz w:val="20"/>
          <w:szCs w:val="20"/>
          <w:u w:val="single"/>
        </w:rPr>
        <w:t xml:space="preserve">UWZGLĘDNIAJĄCE PRZESŁANKI WYKLUCZENIA Z ART. 7 UST. 1 USTAWY </w:t>
      </w:r>
      <w:r>
        <w:rPr>
          <w:rFonts w:cs="Arial"/>
          <w:b/>
          <w:caps/>
          <w:sz w:val="20"/>
          <w:szCs w:val="20"/>
          <w:u w:val="single"/>
        </w:rPr>
        <w:t>o szczególnych rozwiązaniach w zakresie przeciwdziałania wspieraniu agresji na Ukrainę oraz służących ochronie bezpieczeństwa narodowego</w:t>
      </w:r>
    </w:p>
    <w:p w14:paraId="58427FC6" w14:textId="77777777" w:rsidR="00B96F48" w:rsidRPr="00D577B7" w:rsidRDefault="00B96F48" w:rsidP="00B96F48">
      <w:pPr>
        <w:jc w:val="both"/>
        <w:rPr>
          <w:rFonts w:ascii="Times New Roman" w:hAnsi="Times New Roman"/>
          <w:sz w:val="24"/>
          <w:szCs w:val="24"/>
        </w:rPr>
      </w:pPr>
    </w:p>
    <w:p w14:paraId="0A2CBB5B" w14:textId="77777777" w:rsidR="00B96F48" w:rsidRDefault="00B96F48" w:rsidP="00B96F48">
      <w:pPr>
        <w:ind w:right="-23"/>
        <w:rPr>
          <w:rFonts w:ascii="Times New Roman" w:hAnsi="Times New Roman"/>
          <w:sz w:val="24"/>
          <w:szCs w:val="24"/>
        </w:rPr>
      </w:pPr>
      <w:r w:rsidRPr="00D577B7">
        <w:rPr>
          <w:rFonts w:ascii="Times New Roman" w:hAnsi="Times New Roman"/>
          <w:sz w:val="24"/>
          <w:szCs w:val="24"/>
        </w:rPr>
        <w:t>na potrzeby postępowania o udzielenie zamówienia publicznego dot. zadania pn.:</w:t>
      </w:r>
    </w:p>
    <w:p w14:paraId="7E5D0D4F" w14:textId="6DA4F8A2" w:rsidR="009E431C" w:rsidRPr="009E431C" w:rsidRDefault="009E431C" w:rsidP="009E431C">
      <w:pPr>
        <w:pStyle w:val="Akapitzlist"/>
        <w:spacing w:line="360" w:lineRule="auto"/>
        <w:ind w:left="284"/>
        <w:jc w:val="both"/>
        <w:rPr>
          <w:b/>
          <w:sz w:val="20"/>
          <w:szCs w:val="20"/>
          <w:shd w:val="clear" w:color="auto" w:fill="FFFFFF"/>
          <w:lang w:bidi="he-IL"/>
        </w:rPr>
      </w:pPr>
      <w:r>
        <w:rPr>
          <w:b/>
          <w:sz w:val="20"/>
          <w:szCs w:val="20"/>
          <w:shd w:val="clear" w:color="auto" w:fill="FFFFFF"/>
          <w:lang w:bidi="he-IL"/>
        </w:rPr>
        <w:t>Przebudowa drogi gminnej nr 350309 W na części działki nr 716 w m. Bartodzieje gmina Jastrzębia (od działki nr 710/6 do działki nr 696) w ramach zadania pn. Budowa drogi dojazdowej w miejscowości Bartodzieje na działce nr ew. 716</w:t>
      </w:r>
    </w:p>
    <w:p w14:paraId="45A4DDE9" w14:textId="070C4FC6" w:rsidR="00B96F48" w:rsidRPr="00022FCB" w:rsidRDefault="00B96F48" w:rsidP="00B96F48">
      <w:pPr>
        <w:spacing w:line="360" w:lineRule="auto"/>
        <w:rPr>
          <w:rFonts w:ascii="Times New Roman" w:hAnsi="Times New Roman"/>
          <w:sz w:val="24"/>
          <w:szCs w:val="24"/>
        </w:rPr>
      </w:pPr>
      <w:r w:rsidRPr="00022FCB">
        <w:rPr>
          <w:rFonts w:ascii="Times New Roman" w:eastAsia="Times New Roman" w:hAnsi="Times New Roman"/>
          <w:bCs/>
          <w:sz w:val="24"/>
          <w:szCs w:val="24"/>
          <w:lang w:eastAsia="pl-PL"/>
        </w:rPr>
        <w:t xml:space="preserve">Nawiązując do ogłoszonego postępowania </w:t>
      </w:r>
      <w:r w:rsidRPr="00022FCB">
        <w:rPr>
          <w:rFonts w:ascii="Times New Roman" w:hAnsi="Times New Roman"/>
          <w:sz w:val="24"/>
          <w:szCs w:val="24"/>
        </w:rPr>
        <w:t>oświadczam, co następuje:</w:t>
      </w:r>
    </w:p>
    <w:p w14:paraId="60E21A12" w14:textId="77777777" w:rsidR="00B96F48" w:rsidRPr="00623EC5" w:rsidRDefault="00B96F48" w:rsidP="002B64B3">
      <w:pPr>
        <w:pStyle w:val="Akapitzlist"/>
        <w:numPr>
          <w:ilvl w:val="0"/>
          <w:numId w:val="52"/>
        </w:numPr>
        <w:spacing w:before="120" w:line="360" w:lineRule="auto"/>
        <w:ind w:left="426" w:hanging="426"/>
        <w:rPr>
          <w:rFonts w:ascii="Times New Roman" w:hAnsi="Times New Roman"/>
          <w:b/>
          <w:sz w:val="24"/>
          <w:szCs w:val="24"/>
        </w:rPr>
      </w:pPr>
      <w:r w:rsidRPr="00623EC5">
        <w:rPr>
          <w:rFonts w:ascii="Times New Roman" w:hAnsi="Times New Roman"/>
          <w:b/>
          <w:sz w:val="24"/>
          <w:szCs w:val="24"/>
        </w:rPr>
        <w:t>OŚWIADCZENIA DOTYCZĄCE WYKONAWCY:</w:t>
      </w:r>
    </w:p>
    <w:p w14:paraId="5D0F09FE" w14:textId="77777777" w:rsidR="00B96F48" w:rsidRPr="008702DB" w:rsidRDefault="00B96F48" w:rsidP="002B64B3">
      <w:pPr>
        <w:pStyle w:val="Akapitzlist"/>
        <w:numPr>
          <w:ilvl w:val="0"/>
          <w:numId w:val="51"/>
        </w:numPr>
        <w:spacing w:after="160" w:line="259" w:lineRule="auto"/>
        <w:jc w:val="both"/>
        <w:rPr>
          <w:rFonts w:ascii="Times New Roman" w:hAnsi="Times New Roman"/>
          <w:sz w:val="24"/>
          <w:szCs w:val="24"/>
        </w:rPr>
      </w:pPr>
      <w:r w:rsidRPr="008702DB">
        <w:rPr>
          <w:rFonts w:ascii="Times New Roman" w:hAnsi="Times New Roman"/>
          <w:sz w:val="24"/>
          <w:szCs w:val="24"/>
        </w:rPr>
        <w:t>Oświadczam, że spełniam warunki udziału w postępowaniu określone prze</w:t>
      </w:r>
      <w:r w:rsidR="00A626F9">
        <w:rPr>
          <w:rFonts w:ascii="Times New Roman" w:hAnsi="Times New Roman"/>
          <w:sz w:val="24"/>
          <w:szCs w:val="24"/>
        </w:rPr>
        <w:t>z Zamawiającego w dziale 7</w:t>
      </w:r>
      <w:r>
        <w:rPr>
          <w:rFonts w:ascii="Times New Roman" w:hAnsi="Times New Roman"/>
          <w:sz w:val="24"/>
          <w:szCs w:val="24"/>
        </w:rPr>
        <w:t xml:space="preserve"> </w:t>
      </w:r>
      <w:r w:rsidRPr="008702DB">
        <w:rPr>
          <w:rFonts w:ascii="Times New Roman" w:hAnsi="Times New Roman"/>
          <w:sz w:val="24"/>
          <w:szCs w:val="24"/>
        </w:rPr>
        <w:t xml:space="preserve">SWZ. </w:t>
      </w:r>
    </w:p>
    <w:p w14:paraId="24FF2CDE" w14:textId="77777777" w:rsidR="00B96F48" w:rsidRPr="00D577B7" w:rsidRDefault="00B96F48" w:rsidP="002B64B3">
      <w:pPr>
        <w:pStyle w:val="Akapitzlist"/>
        <w:numPr>
          <w:ilvl w:val="0"/>
          <w:numId w:val="51"/>
        </w:numPr>
        <w:spacing w:before="240" w:after="160" w:line="259" w:lineRule="auto"/>
        <w:ind w:left="714" w:hanging="357"/>
        <w:contextualSpacing w:val="0"/>
        <w:jc w:val="both"/>
        <w:rPr>
          <w:rFonts w:ascii="Times New Roman" w:eastAsia="Times New Roman" w:hAnsi="Times New Roman"/>
          <w:b/>
          <w:bCs/>
          <w:sz w:val="24"/>
          <w:szCs w:val="24"/>
          <w:lang w:eastAsia="pl-PL"/>
        </w:rPr>
      </w:pPr>
      <w:r w:rsidRPr="00D577B7">
        <w:rPr>
          <w:rFonts w:ascii="Times New Roman" w:hAnsi="Times New Roman"/>
          <w:sz w:val="24"/>
          <w:szCs w:val="24"/>
        </w:rPr>
        <w:t>Oświadczam, że:</w:t>
      </w:r>
    </w:p>
    <w:p w14:paraId="6C690116" w14:textId="0D55E739" w:rsidR="00B96F48" w:rsidRPr="002B12D8" w:rsidRDefault="00B96F48" w:rsidP="002B64B3">
      <w:pPr>
        <w:numPr>
          <w:ilvl w:val="1"/>
          <w:numId w:val="51"/>
        </w:numPr>
        <w:tabs>
          <w:tab w:val="left" w:pos="567"/>
          <w:tab w:val="left" w:pos="851"/>
        </w:tabs>
        <w:ind w:left="1134" w:hanging="425"/>
        <w:jc w:val="both"/>
        <w:rPr>
          <w:rFonts w:ascii="Times New Roman" w:eastAsia="Times New Roman" w:hAnsi="Times New Roman"/>
          <w:b/>
          <w:bCs/>
          <w:sz w:val="24"/>
          <w:szCs w:val="24"/>
          <w:lang w:eastAsia="pl-PL"/>
        </w:rPr>
      </w:pPr>
      <w:r w:rsidRPr="00D577B7">
        <w:rPr>
          <w:rFonts w:ascii="Times New Roman" w:hAnsi="Times New Roman"/>
          <w:sz w:val="24"/>
          <w:szCs w:val="24"/>
        </w:rPr>
        <w:t xml:space="preserve">nie podlegam wykluczeniu z postępowania w zakresie określonym w ustawie </w:t>
      </w:r>
      <w:proofErr w:type="spellStart"/>
      <w:r w:rsidRPr="00D577B7">
        <w:rPr>
          <w:rFonts w:ascii="Times New Roman" w:hAnsi="Times New Roman"/>
          <w:sz w:val="24"/>
          <w:szCs w:val="24"/>
        </w:rPr>
        <w:t>Pzp</w:t>
      </w:r>
      <w:proofErr w:type="spellEnd"/>
      <w:r w:rsidRPr="00D577B7">
        <w:rPr>
          <w:rFonts w:ascii="Times New Roman" w:hAnsi="Times New Roman"/>
          <w:sz w:val="24"/>
          <w:szCs w:val="24"/>
        </w:rPr>
        <w:t xml:space="preserve"> na podstawie art. 108 ust</w:t>
      </w:r>
      <w:r>
        <w:rPr>
          <w:rFonts w:ascii="Times New Roman" w:hAnsi="Times New Roman"/>
          <w:sz w:val="24"/>
          <w:szCs w:val="24"/>
        </w:rPr>
        <w:t>.</w:t>
      </w:r>
      <w:r w:rsidRPr="00D577B7">
        <w:rPr>
          <w:rFonts w:ascii="Times New Roman" w:hAnsi="Times New Roman"/>
          <w:sz w:val="24"/>
          <w:szCs w:val="24"/>
        </w:rPr>
        <w:t xml:space="preserve"> 1</w:t>
      </w:r>
      <w:r w:rsidR="00C10277">
        <w:rPr>
          <w:rFonts w:ascii="Times New Roman" w:hAnsi="Times New Roman"/>
          <w:sz w:val="24"/>
          <w:szCs w:val="24"/>
        </w:rPr>
        <w:t xml:space="preserve"> pkt. 1, 2 i 5 (*)</w:t>
      </w:r>
      <w:r w:rsidRPr="008702DB">
        <w:rPr>
          <w:rFonts w:ascii="Times New Roman" w:eastAsia="Times New Roman" w:hAnsi="Times New Roman"/>
          <w:bCs/>
          <w:sz w:val="24"/>
          <w:szCs w:val="24"/>
          <w:lang w:eastAsia="pl-PL"/>
        </w:rPr>
        <w:t>,</w:t>
      </w:r>
    </w:p>
    <w:p w14:paraId="135B8AED" w14:textId="77777777" w:rsidR="00B96F48" w:rsidRPr="00D577B7" w:rsidRDefault="00B96F48" w:rsidP="00B96F48">
      <w:pPr>
        <w:tabs>
          <w:tab w:val="left" w:pos="567"/>
          <w:tab w:val="left" w:pos="993"/>
        </w:tabs>
        <w:ind w:left="1134" w:hanging="425"/>
        <w:rPr>
          <w:rFonts w:ascii="Times New Roman" w:eastAsia="Times New Roman" w:hAnsi="Times New Roman"/>
          <w:b/>
          <w:bCs/>
          <w:sz w:val="24"/>
          <w:szCs w:val="24"/>
          <w:lang w:eastAsia="pl-PL"/>
        </w:rPr>
      </w:pPr>
      <w:r w:rsidRPr="00D577B7">
        <w:rPr>
          <w:rFonts w:ascii="Times New Roman" w:eastAsia="Times New Roman" w:hAnsi="Times New Roman"/>
          <w:b/>
          <w:bCs/>
          <w:sz w:val="24"/>
          <w:szCs w:val="24"/>
          <w:lang w:eastAsia="pl-PL"/>
        </w:rPr>
        <w:t>albo</w:t>
      </w:r>
    </w:p>
    <w:p w14:paraId="39ED6929" w14:textId="44128BF3" w:rsidR="00B96F48" w:rsidRPr="008702DB" w:rsidRDefault="00B96F48" w:rsidP="002B64B3">
      <w:pPr>
        <w:numPr>
          <w:ilvl w:val="1"/>
          <w:numId w:val="51"/>
        </w:numPr>
        <w:tabs>
          <w:tab w:val="left" w:pos="567"/>
          <w:tab w:val="left" w:pos="851"/>
        </w:tabs>
        <w:ind w:left="1134" w:hanging="425"/>
        <w:jc w:val="both"/>
        <w:rPr>
          <w:rFonts w:ascii="Times New Roman" w:eastAsia="Times New Roman" w:hAnsi="Times New Roman"/>
          <w:b/>
          <w:bCs/>
          <w:sz w:val="24"/>
          <w:szCs w:val="24"/>
          <w:lang w:eastAsia="pl-PL"/>
        </w:rPr>
      </w:pPr>
      <w:r w:rsidRPr="00D577B7">
        <w:rPr>
          <w:rFonts w:ascii="Times New Roman" w:hAnsi="Times New Roman"/>
          <w:sz w:val="24"/>
          <w:szCs w:val="24"/>
        </w:rPr>
        <w:t xml:space="preserve">zachodzą w stosunku do mnie podstawy wykluczenia z postępowania na podstawie art. …………. ustawy </w:t>
      </w:r>
      <w:proofErr w:type="spellStart"/>
      <w:r w:rsidRPr="00D577B7">
        <w:rPr>
          <w:rFonts w:ascii="Times New Roman" w:hAnsi="Times New Roman"/>
          <w:sz w:val="24"/>
          <w:szCs w:val="24"/>
        </w:rPr>
        <w:t>Pzp</w:t>
      </w:r>
      <w:proofErr w:type="spellEnd"/>
      <w:r w:rsidRPr="00D577B7">
        <w:rPr>
          <w:rFonts w:ascii="Times New Roman" w:hAnsi="Times New Roman"/>
          <w:i/>
          <w:sz w:val="24"/>
          <w:szCs w:val="24"/>
        </w:rPr>
        <w:t xml:space="preserve">- podać mającą zastosowanie podstawę wykluczenia spośród wymienionych w art. 108 ust. 1 pkt 1, 2 i 5 ustawy </w:t>
      </w:r>
      <w:proofErr w:type="spellStart"/>
      <w:r w:rsidRPr="00D577B7">
        <w:rPr>
          <w:rFonts w:ascii="Times New Roman" w:hAnsi="Times New Roman"/>
          <w:i/>
          <w:sz w:val="24"/>
          <w:szCs w:val="24"/>
        </w:rPr>
        <w:t>Pzp</w:t>
      </w:r>
      <w:proofErr w:type="spellEnd"/>
      <w:r>
        <w:rPr>
          <w:rFonts w:ascii="Times New Roman" w:hAnsi="Times New Roman"/>
          <w:i/>
          <w:sz w:val="24"/>
          <w:szCs w:val="24"/>
        </w:rPr>
        <w:t xml:space="preserve"> </w:t>
      </w:r>
      <w:r w:rsidRPr="008702DB">
        <w:rPr>
          <w:rFonts w:ascii="Times New Roman" w:hAnsi="Times New Roman"/>
          <w:sz w:val="24"/>
          <w:szCs w:val="24"/>
        </w:rPr>
        <w:t>(</w:t>
      </w:r>
      <w:r w:rsidRPr="008702DB">
        <w:rPr>
          <w:rFonts w:ascii="Times New Roman" w:hAnsi="Times New Roman"/>
          <w:i/>
          <w:sz w:val="24"/>
          <w:szCs w:val="24"/>
        </w:rPr>
        <w:t>*</w:t>
      </w:r>
      <w:r w:rsidRPr="008702DB">
        <w:rPr>
          <w:rFonts w:ascii="Times New Roman" w:hAnsi="Times New Roman"/>
          <w:sz w:val="24"/>
          <w:szCs w:val="24"/>
        </w:rPr>
        <w:t>)</w:t>
      </w:r>
    </w:p>
    <w:p w14:paraId="63E8132C" w14:textId="77777777" w:rsidR="00B96F48" w:rsidRDefault="00B96F48" w:rsidP="00B96F48">
      <w:pPr>
        <w:ind w:left="1134"/>
        <w:jc w:val="both"/>
        <w:rPr>
          <w:rFonts w:ascii="Times New Roman" w:hAnsi="Times New Roman"/>
          <w:sz w:val="24"/>
          <w:szCs w:val="24"/>
        </w:rPr>
      </w:pPr>
      <w:r w:rsidRPr="00D577B7">
        <w:rPr>
          <w:rFonts w:ascii="Times New Roman" w:hAnsi="Times New Roman"/>
          <w:sz w:val="24"/>
          <w:szCs w:val="24"/>
        </w:rPr>
        <w:t xml:space="preserve">Jednocześnie oświadczam, że w związku z ww. okolicznością, na podstawie art. 110ust. 2 ustawy </w:t>
      </w:r>
      <w:proofErr w:type="spellStart"/>
      <w:r w:rsidRPr="00D577B7">
        <w:rPr>
          <w:rFonts w:ascii="Times New Roman" w:hAnsi="Times New Roman"/>
          <w:sz w:val="24"/>
          <w:szCs w:val="24"/>
        </w:rPr>
        <w:t>Pzp</w:t>
      </w:r>
      <w:proofErr w:type="spellEnd"/>
      <w:r w:rsidRPr="00D577B7">
        <w:rPr>
          <w:rFonts w:ascii="Times New Roman" w:hAnsi="Times New Roman"/>
          <w:sz w:val="24"/>
          <w:szCs w:val="24"/>
        </w:rPr>
        <w:t xml:space="preserve"> podjąłem następujące środki naprawcze </w:t>
      </w:r>
      <w:r w:rsidRPr="00D577B7">
        <w:rPr>
          <w:rFonts w:ascii="Times New Roman" w:hAnsi="Times New Roman"/>
          <w:i/>
          <w:sz w:val="24"/>
          <w:szCs w:val="24"/>
        </w:rPr>
        <w:t>(opisać podjęte środki)</w:t>
      </w:r>
      <w:r w:rsidRPr="00D577B7">
        <w:rPr>
          <w:rFonts w:ascii="Times New Roman" w:hAnsi="Times New Roman"/>
          <w:sz w:val="24"/>
          <w:szCs w:val="24"/>
        </w:rPr>
        <w:t>:</w:t>
      </w:r>
      <w:r>
        <w:rPr>
          <w:rFonts w:ascii="Times New Roman" w:hAnsi="Times New Roman"/>
          <w:sz w:val="24"/>
          <w:szCs w:val="24"/>
        </w:rPr>
        <w:t xml:space="preserve"> (*)</w:t>
      </w:r>
    </w:p>
    <w:p w14:paraId="5934718C" w14:textId="77777777" w:rsidR="00B96F48" w:rsidRPr="00C21A82" w:rsidRDefault="00B96F48" w:rsidP="00B96F48">
      <w:pPr>
        <w:ind w:left="1134"/>
        <w:jc w:val="both"/>
        <w:rPr>
          <w:rFonts w:ascii="Times New Roman" w:hAnsi="Times New Roman"/>
          <w:sz w:val="24"/>
          <w:szCs w:val="24"/>
        </w:rPr>
      </w:pPr>
      <w:r>
        <w:rPr>
          <w:rFonts w:ascii="Times New Roman" w:hAnsi="Times New Roman"/>
          <w:sz w:val="24"/>
          <w:szCs w:val="24"/>
        </w:rPr>
        <w:t>…….……………………………………………………………………………</w:t>
      </w:r>
    </w:p>
    <w:p w14:paraId="4BF4FDA5" w14:textId="3394286F" w:rsidR="00B96F48" w:rsidRPr="00EB780F" w:rsidRDefault="00B96F48" w:rsidP="002B64B3">
      <w:pPr>
        <w:pStyle w:val="Akapitzlist"/>
        <w:numPr>
          <w:ilvl w:val="1"/>
          <w:numId w:val="51"/>
        </w:numPr>
        <w:spacing w:line="360" w:lineRule="auto"/>
        <w:ind w:left="1134" w:hanging="425"/>
        <w:jc w:val="both"/>
        <w:rPr>
          <w:rFonts w:ascii="Times New Roman" w:hAnsi="Times New Roman" w:cs="Times New Roman"/>
          <w:sz w:val="24"/>
          <w:szCs w:val="24"/>
        </w:rPr>
      </w:pPr>
      <w:r w:rsidRPr="00EB780F">
        <w:rPr>
          <w:rFonts w:ascii="Times New Roman" w:hAnsi="Times New Roman" w:cs="Times New Roman"/>
          <w:sz w:val="24"/>
          <w:szCs w:val="24"/>
        </w:rPr>
        <w:t xml:space="preserve">nie zachodzą w stosunku do mnie przesłanki wykluczenia </w:t>
      </w:r>
      <w:r w:rsidRPr="00EB780F">
        <w:rPr>
          <w:rFonts w:ascii="Times New Roman" w:hAnsi="Times New Roman" w:cs="Times New Roman"/>
          <w:sz w:val="24"/>
          <w:szCs w:val="24"/>
        </w:rPr>
        <w:br/>
        <w:t xml:space="preserve">z postępowania na podstawie art.  </w:t>
      </w:r>
      <w:r w:rsidRPr="00EB780F">
        <w:rPr>
          <w:rFonts w:ascii="Times New Roman" w:eastAsia="Times New Roman" w:hAnsi="Times New Roman" w:cs="Times New Roman"/>
          <w:sz w:val="24"/>
          <w:szCs w:val="24"/>
          <w:lang w:eastAsia="pl-PL"/>
        </w:rPr>
        <w:t xml:space="preserve">7 ust. 1 ustawy </w:t>
      </w:r>
      <w:r w:rsidRPr="00EB780F">
        <w:rPr>
          <w:rFonts w:ascii="Times New Roman" w:hAnsi="Times New Roman" w:cs="Times New Roman"/>
          <w:sz w:val="24"/>
          <w:szCs w:val="24"/>
        </w:rPr>
        <w:t xml:space="preserve">z dnia 13 kwietnia 2022 r. </w:t>
      </w:r>
      <w:r w:rsidRPr="00EB780F">
        <w:rPr>
          <w:rFonts w:ascii="Times New Roman" w:hAnsi="Times New Roman" w:cs="Times New Roman"/>
          <w:sz w:val="24"/>
          <w:szCs w:val="24"/>
        </w:rPr>
        <w:br/>
      </w:r>
      <w:r w:rsidRPr="00EB780F">
        <w:rPr>
          <w:rFonts w:ascii="Times New Roman" w:hAnsi="Times New Roman" w:cs="Times New Roman"/>
          <w:i/>
          <w:iCs/>
          <w:color w:val="222222"/>
          <w:sz w:val="24"/>
          <w:szCs w:val="24"/>
        </w:rPr>
        <w:t>o szczególnych rozwiązaniach w zakresie przeciwdziałania wspieraniu agresji</w:t>
      </w:r>
      <w:r w:rsidR="00C10277">
        <w:rPr>
          <w:rFonts w:ascii="Times New Roman" w:hAnsi="Times New Roman" w:cs="Times New Roman"/>
          <w:i/>
          <w:iCs/>
          <w:color w:val="222222"/>
          <w:sz w:val="24"/>
          <w:szCs w:val="24"/>
        </w:rPr>
        <w:t xml:space="preserve"> </w:t>
      </w:r>
      <w:r w:rsidRPr="00EB780F">
        <w:rPr>
          <w:rFonts w:ascii="Times New Roman" w:hAnsi="Times New Roman" w:cs="Times New Roman"/>
          <w:i/>
          <w:iCs/>
          <w:color w:val="222222"/>
          <w:sz w:val="24"/>
          <w:szCs w:val="24"/>
        </w:rPr>
        <w:t xml:space="preserve">na Ukrainę oraz służących ochronie bezpieczeństwa narodowego </w:t>
      </w:r>
      <w:r w:rsidRPr="00EB780F">
        <w:rPr>
          <w:rFonts w:ascii="Times New Roman" w:hAnsi="Times New Roman" w:cs="Times New Roman"/>
          <w:iCs/>
          <w:color w:val="222222"/>
          <w:sz w:val="24"/>
          <w:szCs w:val="24"/>
        </w:rPr>
        <w:t>(Dz. U. poz. 835)</w:t>
      </w:r>
    </w:p>
    <w:p w14:paraId="10B39177" w14:textId="77777777" w:rsidR="00B96F48" w:rsidRPr="00D577B7" w:rsidRDefault="00B96F48" w:rsidP="00B96F48">
      <w:pPr>
        <w:spacing w:line="360" w:lineRule="auto"/>
        <w:jc w:val="both"/>
        <w:rPr>
          <w:rFonts w:ascii="Times New Roman" w:hAnsi="Times New Roman"/>
          <w:sz w:val="16"/>
          <w:szCs w:val="16"/>
        </w:rPr>
      </w:pPr>
    </w:p>
    <w:p w14:paraId="53E032A2" w14:textId="379511E3" w:rsidR="00B96F48" w:rsidRPr="00D577B7" w:rsidRDefault="00B96F48" w:rsidP="00B96F48">
      <w:pPr>
        <w:spacing w:before="120" w:line="240" w:lineRule="auto"/>
        <w:rPr>
          <w:rFonts w:ascii="Times New Roman" w:hAnsi="Times New Roman"/>
        </w:rPr>
      </w:pPr>
      <w:r>
        <w:rPr>
          <w:rFonts w:ascii="Times New Roman" w:hAnsi="Times New Roman"/>
        </w:rPr>
        <w:lastRenderedPageBreak/>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sidR="00D7534C">
        <w:rPr>
          <w:rFonts w:ascii="Times New Roman" w:hAnsi="Times New Roman"/>
        </w:rPr>
        <w:t xml:space="preserve"> 202</w:t>
      </w:r>
      <w:r w:rsidR="00185559">
        <w:rPr>
          <w:rFonts w:ascii="Times New Roman" w:hAnsi="Times New Roman"/>
        </w:rPr>
        <w:t>4</w:t>
      </w:r>
      <w:r w:rsidRPr="00D577B7">
        <w:rPr>
          <w:rFonts w:ascii="Times New Roman" w:hAnsi="Times New Roman"/>
        </w:rPr>
        <w:t xml:space="preserve"> roku          </w:t>
      </w:r>
    </w:p>
    <w:p w14:paraId="5B0357BA" w14:textId="77777777" w:rsidR="00B96F48" w:rsidRPr="00D577B7" w:rsidRDefault="00B96F48" w:rsidP="00B96F48">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2A496379" w14:textId="77777777" w:rsidR="00B96F48" w:rsidRDefault="00B96F48" w:rsidP="00B96F48">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5C79D7D2" w14:textId="77777777" w:rsidR="00B96F48" w:rsidRDefault="00B96F48" w:rsidP="00B96F48">
      <w:pPr>
        <w:spacing w:line="240" w:lineRule="auto"/>
        <w:jc w:val="both"/>
        <w:rPr>
          <w:rFonts w:cs="Arial"/>
        </w:rPr>
      </w:pPr>
    </w:p>
    <w:p w14:paraId="49597C57" w14:textId="77777777" w:rsidR="00B96F48" w:rsidRPr="00143A31" w:rsidRDefault="00B96F48" w:rsidP="00B96F48">
      <w:pPr>
        <w:spacing w:line="240" w:lineRule="auto"/>
        <w:jc w:val="center"/>
        <w:rPr>
          <w:rFonts w:cs="Arial"/>
        </w:rPr>
      </w:pPr>
    </w:p>
    <w:p w14:paraId="0903E269" w14:textId="77777777" w:rsidR="00B96F48" w:rsidRDefault="00B96F48" w:rsidP="002B64B3">
      <w:pPr>
        <w:pStyle w:val="Akapitzlist"/>
        <w:numPr>
          <w:ilvl w:val="0"/>
          <w:numId w:val="52"/>
        </w:numPr>
        <w:spacing w:before="120" w:line="240" w:lineRule="auto"/>
        <w:ind w:left="426" w:hanging="426"/>
        <w:jc w:val="both"/>
        <w:rPr>
          <w:rFonts w:ascii="Times New Roman" w:hAnsi="Times New Roman"/>
          <w:b/>
          <w:sz w:val="24"/>
          <w:szCs w:val="24"/>
        </w:rPr>
      </w:pPr>
      <w:r w:rsidRPr="008702DB">
        <w:rPr>
          <w:rFonts w:ascii="Times New Roman" w:hAnsi="Times New Roman"/>
          <w:b/>
          <w:sz w:val="24"/>
          <w:szCs w:val="24"/>
        </w:rPr>
        <w:t xml:space="preserve">OŚWIADCZENIA DOTYCZĄCE PODMIOTU, NA KTÓREGO ZASOBY POWOŁUJE SIĘ WYKONAWCA: </w:t>
      </w:r>
    </w:p>
    <w:p w14:paraId="75119096" w14:textId="77777777" w:rsidR="00B96F48" w:rsidRPr="00C21A82" w:rsidRDefault="00B96F48" w:rsidP="00B96F48">
      <w:pPr>
        <w:pStyle w:val="Akapitzlist"/>
        <w:spacing w:before="120" w:line="240" w:lineRule="auto"/>
        <w:ind w:left="426"/>
        <w:jc w:val="both"/>
        <w:rPr>
          <w:rFonts w:ascii="Times New Roman" w:hAnsi="Times New Roman"/>
          <w:b/>
          <w:sz w:val="24"/>
          <w:szCs w:val="24"/>
        </w:rPr>
      </w:pPr>
    </w:p>
    <w:p w14:paraId="3DE4BE68" w14:textId="77777777" w:rsidR="00B96F48" w:rsidRPr="00CB6277" w:rsidRDefault="00B96F48" w:rsidP="002B64B3">
      <w:pPr>
        <w:pStyle w:val="Akapitzlist"/>
        <w:numPr>
          <w:ilvl w:val="0"/>
          <w:numId w:val="53"/>
        </w:numPr>
        <w:spacing w:before="240" w:after="160" w:line="259" w:lineRule="auto"/>
        <w:ind w:left="709" w:hanging="283"/>
        <w:jc w:val="both"/>
        <w:rPr>
          <w:rFonts w:ascii="Times New Roman" w:hAnsi="Times New Roman"/>
          <w:sz w:val="24"/>
        </w:rPr>
      </w:pPr>
      <w:r w:rsidRPr="00CB6277">
        <w:rPr>
          <w:rFonts w:ascii="Times New Roman" w:hAnsi="Times New Roman"/>
          <w:sz w:val="24"/>
        </w:rPr>
        <w:t>Oświadczam, że następujący/e podmiot/y, na którego/</w:t>
      </w:r>
      <w:proofErr w:type="spellStart"/>
      <w:r w:rsidRPr="00CB6277">
        <w:rPr>
          <w:rFonts w:ascii="Times New Roman" w:hAnsi="Times New Roman"/>
          <w:sz w:val="24"/>
        </w:rPr>
        <w:t>ych</w:t>
      </w:r>
      <w:proofErr w:type="spellEnd"/>
      <w:r w:rsidRPr="00CB6277">
        <w:rPr>
          <w:rFonts w:ascii="Times New Roman" w:hAnsi="Times New Roman"/>
          <w:sz w:val="24"/>
        </w:rPr>
        <w:t xml:space="preserve"> zasoby powołuję się w niniejszym postępowaniu, tj.:</w:t>
      </w:r>
    </w:p>
    <w:p w14:paraId="0B6975A0" w14:textId="77777777" w:rsidR="00B96F48" w:rsidRPr="00CB6277" w:rsidRDefault="00B96F48" w:rsidP="00B96F48">
      <w:pPr>
        <w:spacing w:line="360" w:lineRule="auto"/>
        <w:ind w:left="426"/>
        <w:jc w:val="both"/>
        <w:rPr>
          <w:rFonts w:ascii="Times New Roman" w:hAnsi="Times New Roman"/>
        </w:rPr>
      </w:pPr>
      <w:r w:rsidRPr="00CB6277">
        <w:rPr>
          <w:rFonts w:ascii="Times New Roman" w:hAnsi="Times New Roman"/>
        </w:rPr>
        <w:t>…………………………………………………………………….………………………………</w:t>
      </w:r>
    </w:p>
    <w:p w14:paraId="67D2266E" w14:textId="77777777" w:rsidR="00B96F48" w:rsidRPr="00CB6277" w:rsidRDefault="00B96F48" w:rsidP="00B96F48">
      <w:pPr>
        <w:spacing w:line="240" w:lineRule="auto"/>
        <w:ind w:left="426"/>
        <w:jc w:val="both"/>
        <w:rPr>
          <w:rFonts w:ascii="Times New Roman" w:hAnsi="Times New Roman"/>
        </w:rPr>
      </w:pPr>
      <w:r w:rsidRPr="00CB6277">
        <w:rPr>
          <w:rFonts w:ascii="Times New Roman" w:hAnsi="Times New Roman"/>
        </w:rPr>
        <w:t>……………………………………………………………………………………………………</w:t>
      </w:r>
    </w:p>
    <w:p w14:paraId="041949B8" w14:textId="77777777" w:rsidR="00B96F48" w:rsidRPr="00CB6277" w:rsidRDefault="00B96F48" w:rsidP="00B96F48">
      <w:pPr>
        <w:spacing w:line="240" w:lineRule="auto"/>
        <w:jc w:val="center"/>
        <w:rPr>
          <w:rFonts w:ascii="Times New Roman" w:hAnsi="Times New Roman"/>
          <w:i/>
          <w:sz w:val="20"/>
        </w:rPr>
      </w:pPr>
      <w:r w:rsidRPr="00CB6277">
        <w:rPr>
          <w:rFonts w:ascii="Times New Roman" w:hAnsi="Times New Roman"/>
          <w:i/>
          <w:sz w:val="20"/>
        </w:rPr>
        <w:t>(podać pełną nazwę/firmę, adres, a także w zależności od podmiotu: NIP/PESEL, KRS/</w:t>
      </w:r>
      <w:proofErr w:type="spellStart"/>
      <w:r w:rsidRPr="00CB6277">
        <w:rPr>
          <w:rFonts w:ascii="Times New Roman" w:hAnsi="Times New Roman"/>
          <w:i/>
          <w:sz w:val="20"/>
        </w:rPr>
        <w:t>CEiDG</w:t>
      </w:r>
      <w:proofErr w:type="spellEnd"/>
      <w:r w:rsidRPr="00CB6277">
        <w:rPr>
          <w:rFonts w:ascii="Times New Roman" w:hAnsi="Times New Roman"/>
          <w:i/>
          <w:sz w:val="20"/>
        </w:rPr>
        <w:t>)</w:t>
      </w:r>
    </w:p>
    <w:p w14:paraId="592DBFB4" w14:textId="318009B1" w:rsidR="00B96F48" w:rsidRPr="00C21A82" w:rsidRDefault="00B96F48" w:rsidP="00B96F48">
      <w:pPr>
        <w:spacing w:before="240" w:after="360" w:line="271" w:lineRule="auto"/>
        <w:ind w:left="425"/>
        <w:jc w:val="both"/>
        <w:rPr>
          <w:rFonts w:ascii="Times New Roman" w:hAnsi="Times New Roman"/>
          <w:sz w:val="24"/>
        </w:rPr>
      </w:pPr>
      <w:r w:rsidRPr="00C21A82">
        <w:rPr>
          <w:rFonts w:ascii="Times New Roman" w:hAnsi="Times New Roman"/>
          <w:sz w:val="24"/>
        </w:rPr>
        <w:t>nie podlega/ją wykluczeniu na podstawie art. 108 ust. 1</w:t>
      </w:r>
      <w:r w:rsidR="00C10277">
        <w:rPr>
          <w:rFonts w:ascii="Times New Roman" w:hAnsi="Times New Roman"/>
          <w:sz w:val="24"/>
        </w:rPr>
        <w:t xml:space="preserve"> </w:t>
      </w:r>
      <w:r w:rsidRPr="00C21A82">
        <w:rPr>
          <w:rFonts w:ascii="Times New Roman" w:hAnsi="Times New Roman"/>
          <w:sz w:val="24"/>
        </w:rPr>
        <w:t xml:space="preserve">ustawy </w:t>
      </w:r>
      <w:proofErr w:type="spellStart"/>
      <w:r w:rsidRPr="00C21A82">
        <w:rPr>
          <w:rFonts w:ascii="Times New Roman" w:hAnsi="Times New Roman"/>
          <w:sz w:val="24"/>
        </w:rPr>
        <w:t>Pzp</w:t>
      </w:r>
      <w:proofErr w:type="spellEnd"/>
      <w:r w:rsidRPr="00C21A82">
        <w:rPr>
          <w:rFonts w:ascii="Times New Roman" w:hAnsi="Times New Roman"/>
          <w:sz w:val="24"/>
        </w:rPr>
        <w:t xml:space="preserve"> z postęp</w:t>
      </w:r>
      <w:r>
        <w:rPr>
          <w:rFonts w:ascii="Times New Roman" w:hAnsi="Times New Roman"/>
          <w:sz w:val="24"/>
        </w:rPr>
        <w:t>owania o udzielenie zamówienia.</w:t>
      </w:r>
    </w:p>
    <w:p w14:paraId="4B204E82" w14:textId="77777777" w:rsidR="00B96F48" w:rsidRPr="00CB6277" w:rsidRDefault="00B96F48" w:rsidP="002B64B3">
      <w:pPr>
        <w:pStyle w:val="Akapitzlist"/>
        <w:numPr>
          <w:ilvl w:val="0"/>
          <w:numId w:val="53"/>
        </w:numPr>
        <w:spacing w:before="240" w:after="160" w:line="259" w:lineRule="auto"/>
        <w:ind w:left="709" w:hanging="283"/>
        <w:jc w:val="both"/>
        <w:rPr>
          <w:rFonts w:ascii="Times New Roman" w:hAnsi="Times New Roman"/>
          <w:sz w:val="24"/>
        </w:rPr>
      </w:pPr>
      <w:r w:rsidRPr="00CB6277">
        <w:rPr>
          <w:rFonts w:ascii="Times New Roman" w:hAnsi="Times New Roman"/>
          <w:sz w:val="24"/>
        </w:rPr>
        <w:t>Oświadczam, że w celu wykazania spełniania warunków udziału w postępowaniu, określonych przez Zamawiającego w Specyfikacji</w:t>
      </w:r>
      <w:r w:rsidR="00A626F9">
        <w:rPr>
          <w:rFonts w:ascii="Times New Roman" w:hAnsi="Times New Roman"/>
          <w:sz w:val="24"/>
        </w:rPr>
        <w:t xml:space="preserve"> Warunków Zamówienia w dziale 7</w:t>
      </w:r>
      <w:r w:rsidRPr="00CB6277">
        <w:rPr>
          <w:rFonts w:ascii="Times New Roman" w:hAnsi="Times New Roman"/>
          <w:sz w:val="24"/>
        </w:rPr>
        <w:t xml:space="preserve"> SWZ polegam na zasobach następującego/</w:t>
      </w:r>
      <w:proofErr w:type="spellStart"/>
      <w:r w:rsidRPr="00CB6277">
        <w:rPr>
          <w:rFonts w:ascii="Times New Roman" w:hAnsi="Times New Roman"/>
          <w:sz w:val="24"/>
        </w:rPr>
        <w:t>ych</w:t>
      </w:r>
      <w:proofErr w:type="spellEnd"/>
      <w:r w:rsidRPr="00CB6277">
        <w:rPr>
          <w:rFonts w:ascii="Times New Roman" w:hAnsi="Times New Roman"/>
          <w:sz w:val="24"/>
        </w:rPr>
        <w:t xml:space="preserve"> podmiotu/ów: </w:t>
      </w:r>
    </w:p>
    <w:p w14:paraId="31709D34" w14:textId="77777777" w:rsidR="00B96F48" w:rsidRPr="00CB6277" w:rsidRDefault="00B96F48" w:rsidP="00B96F48">
      <w:pPr>
        <w:spacing w:line="360" w:lineRule="auto"/>
        <w:ind w:left="567"/>
        <w:jc w:val="both"/>
        <w:rPr>
          <w:rFonts w:ascii="Times New Roman" w:hAnsi="Times New Roman"/>
        </w:rPr>
      </w:pPr>
      <w:r w:rsidRPr="00CB6277">
        <w:rPr>
          <w:rFonts w:ascii="Times New Roman" w:hAnsi="Times New Roman"/>
        </w:rPr>
        <w:t>………………………………</w:t>
      </w:r>
      <w:r>
        <w:rPr>
          <w:rFonts w:ascii="Times New Roman" w:hAnsi="Times New Roman"/>
        </w:rPr>
        <w:t>………………………………….………………………………</w:t>
      </w:r>
    </w:p>
    <w:p w14:paraId="484BB4C6" w14:textId="77777777" w:rsidR="00B96F48" w:rsidRPr="00CB6277" w:rsidRDefault="00B96F48" w:rsidP="00B96F48">
      <w:pPr>
        <w:spacing w:line="271" w:lineRule="auto"/>
        <w:ind w:left="567"/>
        <w:jc w:val="both"/>
        <w:rPr>
          <w:rFonts w:ascii="Times New Roman" w:hAnsi="Times New Roman"/>
          <w:sz w:val="24"/>
        </w:rPr>
      </w:pPr>
      <w:r w:rsidRPr="00CB6277">
        <w:rPr>
          <w:rFonts w:ascii="Times New Roman" w:hAnsi="Times New Roman"/>
          <w:sz w:val="24"/>
        </w:rPr>
        <w:t xml:space="preserve">w następującym zakresie: </w:t>
      </w:r>
    </w:p>
    <w:p w14:paraId="1B62E474" w14:textId="77777777" w:rsidR="00B96F48" w:rsidRPr="00CB6277" w:rsidRDefault="00B96F48" w:rsidP="00B96F48">
      <w:pPr>
        <w:spacing w:line="240" w:lineRule="auto"/>
        <w:ind w:left="567"/>
        <w:jc w:val="both"/>
        <w:rPr>
          <w:rFonts w:ascii="Times New Roman" w:hAnsi="Times New Roman"/>
        </w:rPr>
      </w:pPr>
      <w:r w:rsidRPr="00CB6277">
        <w:rPr>
          <w:rFonts w:ascii="Times New Roman" w:hAnsi="Times New Roman"/>
        </w:rPr>
        <w:t>………………………</w:t>
      </w:r>
      <w:r>
        <w:rPr>
          <w:rFonts w:ascii="Times New Roman" w:hAnsi="Times New Roman"/>
        </w:rPr>
        <w:t>……………………………………………………………………………</w:t>
      </w:r>
    </w:p>
    <w:p w14:paraId="3BE2E56C" w14:textId="77777777" w:rsidR="00B96F48" w:rsidRPr="00CB6277" w:rsidRDefault="00B96F48" w:rsidP="00B96F48">
      <w:pPr>
        <w:spacing w:line="240" w:lineRule="auto"/>
        <w:jc w:val="center"/>
        <w:rPr>
          <w:rFonts w:ascii="Times New Roman" w:hAnsi="Times New Roman"/>
          <w:i/>
          <w:sz w:val="20"/>
        </w:rPr>
      </w:pPr>
      <w:r w:rsidRPr="00CB6277">
        <w:rPr>
          <w:rFonts w:ascii="Times New Roman" w:hAnsi="Times New Roman"/>
          <w:i/>
          <w:sz w:val="20"/>
        </w:rPr>
        <w:t>(wskazać podmiot i określić odpowiedni zakres dla wskazanego podmiotu).</w:t>
      </w:r>
    </w:p>
    <w:p w14:paraId="0A882B51" w14:textId="77777777" w:rsidR="00B96F48" w:rsidRDefault="00B96F48" w:rsidP="00B96F48">
      <w:pPr>
        <w:spacing w:line="271" w:lineRule="auto"/>
        <w:jc w:val="both"/>
        <w:rPr>
          <w:rFonts w:cs="Arial"/>
        </w:rPr>
      </w:pPr>
    </w:p>
    <w:p w14:paraId="24F2760E" w14:textId="77777777" w:rsidR="00B96F48" w:rsidRDefault="00B96F48" w:rsidP="00B96F48">
      <w:pPr>
        <w:spacing w:line="271" w:lineRule="auto"/>
        <w:jc w:val="both"/>
        <w:rPr>
          <w:rFonts w:cs="Arial"/>
        </w:rPr>
      </w:pPr>
    </w:p>
    <w:p w14:paraId="04A7B056" w14:textId="4F5FEFE1" w:rsidR="00B96F48" w:rsidRDefault="00B96F48" w:rsidP="00B96F48">
      <w:pPr>
        <w:spacing w:before="120" w:line="240" w:lineRule="auto"/>
        <w:rPr>
          <w:rFonts w:ascii="Times New Roman" w:hAnsi="Times New Roman"/>
        </w:rPr>
      </w:pPr>
      <w:r>
        <w:rPr>
          <w:rFonts w:ascii="Times New Roman" w:hAnsi="Times New Roman"/>
        </w:rPr>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sidR="00D7534C">
        <w:rPr>
          <w:rFonts w:ascii="Times New Roman" w:hAnsi="Times New Roman"/>
        </w:rPr>
        <w:t xml:space="preserve"> 202</w:t>
      </w:r>
      <w:r w:rsidR="00185559">
        <w:rPr>
          <w:rFonts w:ascii="Times New Roman" w:hAnsi="Times New Roman"/>
        </w:rPr>
        <w:t>4</w:t>
      </w:r>
      <w:r w:rsidRPr="00D577B7">
        <w:rPr>
          <w:rFonts w:ascii="Times New Roman" w:hAnsi="Times New Roman"/>
        </w:rPr>
        <w:t xml:space="preserve"> roku          </w:t>
      </w:r>
    </w:p>
    <w:p w14:paraId="30247E07" w14:textId="77777777" w:rsidR="00B96F48" w:rsidRPr="00D577B7" w:rsidRDefault="00B96F48" w:rsidP="00B96F48">
      <w:pPr>
        <w:spacing w:before="120" w:line="240" w:lineRule="auto"/>
        <w:rPr>
          <w:rFonts w:ascii="Times New Roman" w:hAnsi="Times New Roman"/>
        </w:rPr>
      </w:pPr>
    </w:p>
    <w:p w14:paraId="0303A185" w14:textId="77777777" w:rsidR="00B96F48" w:rsidRPr="00D577B7" w:rsidRDefault="00B96F48" w:rsidP="00B96F48">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3D583007" w14:textId="77777777" w:rsidR="00B96F48" w:rsidRDefault="00B96F48" w:rsidP="00B96F48">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7B3745AC" w14:textId="77777777" w:rsidR="00B96F48" w:rsidRDefault="00B96F48" w:rsidP="00B96F48">
      <w:pPr>
        <w:spacing w:line="271" w:lineRule="auto"/>
        <w:jc w:val="both"/>
        <w:rPr>
          <w:rFonts w:cs="Arial"/>
        </w:rPr>
      </w:pPr>
    </w:p>
    <w:p w14:paraId="1278D31F" w14:textId="77777777" w:rsidR="00B96F48" w:rsidRDefault="00B96F48" w:rsidP="00B96F48">
      <w:pPr>
        <w:spacing w:line="271" w:lineRule="auto"/>
        <w:jc w:val="both"/>
        <w:rPr>
          <w:rFonts w:cs="Arial"/>
        </w:rPr>
      </w:pPr>
    </w:p>
    <w:p w14:paraId="4047F4A6" w14:textId="77777777" w:rsidR="00B96F48" w:rsidRPr="00143A31" w:rsidRDefault="00B96F48" w:rsidP="00B96F48">
      <w:pPr>
        <w:spacing w:line="271" w:lineRule="auto"/>
        <w:jc w:val="both"/>
        <w:rPr>
          <w:rFonts w:cs="Arial"/>
        </w:rPr>
      </w:pPr>
    </w:p>
    <w:p w14:paraId="23815A79" w14:textId="77777777" w:rsidR="00B96F48" w:rsidRDefault="00B96F48" w:rsidP="002B64B3">
      <w:pPr>
        <w:pStyle w:val="Akapitzlist"/>
        <w:numPr>
          <w:ilvl w:val="0"/>
          <w:numId w:val="52"/>
        </w:numPr>
        <w:spacing w:before="120" w:line="240" w:lineRule="auto"/>
        <w:ind w:left="426" w:hanging="426"/>
        <w:jc w:val="both"/>
        <w:rPr>
          <w:rFonts w:ascii="Times New Roman" w:hAnsi="Times New Roman"/>
          <w:b/>
          <w:sz w:val="24"/>
          <w:szCs w:val="24"/>
        </w:rPr>
      </w:pPr>
      <w:r w:rsidRPr="00CB6277">
        <w:rPr>
          <w:rFonts w:ascii="Times New Roman" w:hAnsi="Times New Roman"/>
          <w:b/>
          <w:sz w:val="24"/>
          <w:szCs w:val="24"/>
        </w:rPr>
        <w:t xml:space="preserve">INFORMACJE DOTYCZĄCE PODWYKONAWCÓW </w:t>
      </w:r>
    </w:p>
    <w:p w14:paraId="3478A974" w14:textId="77777777" w:rsidR="00B96F48" w:rsidRPr="00C21A82" w:rsidRDefault="00B96F48" w:rsidP="00B96F48">
      <w:pPr>
        <w:pStyle w:val="Akapitzlist"/>
        <w:spacing w:before="120" w:line="240" w:lineRule="auto"/>
        <w:ind w:left="426"/>
        <w:jc w:val="both"/>
        <w:rPr>
          <w:rFonts w:ascii="Times New Roman" w:hAnsi="Times New Roman"/>
          <w:b/>
          <w:sz w:val="24"/>
          <w:szCs w:val="24"/>
        </w:rPr>
      </w:pPr>
      <w:r w:rsidRPr="00CB6277">
        <w:rPr>
          <w:rFonts w:ascii="Times New Roman" w:hAnsi="Times New Roman"/>
          <w:b/>
          <w:sz w:val="24"/>
          <w:szCs w:val="24"/>
        </w:rPr>
        <w:t xml:space="preserve">(jeżeli dotyczy tj. </w:t>
      </w:r>
      <w:r>
        <w:rPr>
          <w:rFonts w:ascii="Times New Roman" w:hAnsi="Times New Roman"/>
          <w:b/>
          <w:sz w:val="24"/>
          <w:szCs w:val="24"/>
        </w:rPr>
        <w:t xml:space="preserve">jeżeli </w:t>
      </w:r>
      <w:r w:rsidRPr="00CB6277">
        <w:rPr>
          <w:rFonts w:ascii="Times New Roman" w:hAnsi="Times New Roman"/>
          <w:b/>
          <w:sz w:val="24"/>
          <w:szCs w:val="24"/>
        </w:rPr>
        <w:t>wykonawca zamierza powierzyć podwykonawcom wykonanie części zamówienia)</w:t>
      </w:r>
    </w:p>
    <w:p w14:paraId="14098449" w14:textId="77777777" w:rsidR="00B96F48" w:rsidRPr="00C21A82" w:rsidRDefault="00B96F48" w:rsidP="00B96F48">
      <w:pPr>
        <w:spacing w:before="240" w:after="360" w:line="271" w:lineRule="auto"/>
        <w:ind w:left="425"/>
        <w:jc w:val="both"/>
        <w:rPr>
          <w:rFonts w:ascii="Times New Roman" w:hAnsi="Times New Roman"/>
          <w:i/>
          <w:sz w:val="24"/>
        </w:rPr>
      </w:pPr>
      <w:r w:rsidRPr="00C21A82">
        <w:rPr>
          <w:rFonts w:ascii="Times New Roman" w:hAnsi="Times New Roman"/>
          <w:i/>
          <w:sz w:val="24"/>
        </w:rPr>
        <w:t>Należy wskazać części zamówienia, których wykonanie wykonawca zamierza powierzyć podwykonawcom i podać firmy podwykonawców.</w:t>
      </w:r>
    </w:p>
    <w:p w14:paraId="4C24A063" w14:textId="77777777" w:rsidR="00B96F48" w:rsidRPr="00C21A82" w:rsidRDefault="00B96F48" w:rsidP="002B64B3">
      <w:pPr>
        <w:pStyle w:val="Akapitzlist"/>
        <w:numPr>
          <w:ilvl w:val="0"/>
          <w:numId w:val="54"/>
        </w:numPr>
        <w:spacing w:line="240" w:lineRule="auto"/>
        <w:jc w:val="both"/>
        <w:rPr>
          <w:rFonts w:ascii="Times New Roman" w:hAnsi="Times New Roman"/>
          <w:sz w:val="24"/>
        </w:rPr>
      </w:pPr>
      <w:r w:rsidRPr="00C21A82">
        <w:rPr>
          <w:rFonts w:ascii="Times New Roman" w:hAnsi="Times New Roman"/>
          <w:sz w:val="24"/>
        </w:rPr>
        <w:t>Firma podwykonawcy:</w:t>
      </w:r>
    </w:p>
    <w:p w14:paraId="3429D4D3" w14:textId="77777777" w:rsidR="00B96F48" w:rsidRPr="00CB6277" w:rsidRDefault="00B96F48" w:rsidP="00B96F48">
      <w:pPr>
        <w:spacing w:line="240" w:lineRule="auto"/>
        <w:ind w:left="425"/>
        <w:jc w:val="both"/>
        <w:rPr>
          <w:rFonts w:ascii="Times New Roman" w:hAnsi="Times New Roman"/>
          <w:sz w:val="24"/>
        </w:rPr>
      </w:pPr>
      <w:r w:rsidRPr="00C21A82">
        <w:rPr>
          <w:rFonts w:ascii="Times New Roman" w:hAnsi="Times New Roman"/>
          <w:sz w:val="24"/>
        </w:rPr>
        <w:t>……………………………………………………………………………………………</w:t>
      </w:r>
    </w:p>
    <w:p w14:paraId="43D67AD8" w14:textId="77777777" w:rsidR="00B96F48" w:rsidRPr="00C21A82" w:rsidRDefault="00B96F48" w:rsidP="00B96F48">
      <w:pPr>
        <w:spacing w:line="240" w:lineRule="auto"/>
        <w:jc w:val="center"/>
        <w:rPr>
          <w:rFonts w:ascii="Times New Roman" w:hAnsi="Times New Roman"/>
          <w:i/>
          <w:sz w:val="20"/>
        </w:rPr>
      </w:pPr>
      <w:r w:rsidRPr="00C21A82">
        <w:rPr>
          <w:rFonts w:ascii="Times New Roman" w:hAnsi="Times New Roman"/>
          <w:i/>
          <w:sz w:val="20"/>
        </w:rPr>
        <w:t>(podać pełną nazwę/firmę, adres, a także w zależności od podmiotu: NIP/PESEL, KRS/</w:t>
      </w:r>
      <w:proofErr w:type="spellStart"/>
      <w:r w:rsidRPr="00C21A82">
        <w:rPr>
          <w:rFonts w:ascii="Times New Roman" w:hAnsi="Times New Roman"/>
          <w:i/>
          <w:sz w:val="20"/>
        </w:rPr>
        <w:t>CEiDG</w:t>
      </w:r>
      <w:proofErr w:type="spellEnd"/>
      <w:r w:rsidRPr="00C21A82">
        <w:rPr>
          <w:rFonts w:ascii="Times New Roman" w:hAnsi="Times New Roman"/>
          <w:i/>
          <w:sz w:val="20"/>
        </w:rPr>
        <w:t>),</w:t>
      </w:r>
    </w:p>
    <w:p w14:paraId="1633824B" w14:textId="77777777" w:rsidR="00B96F48" w:rsidRDefault="00B96F48" w:rsidP="00B96F48">
      <w:pPr>
        <w:spacing w:before="240" w:after="360" w:line="271" w:lineRule="auto"/>
        <w:ind w:left="426"/>
        <w:jc w:val="both"/>
        <w:rPr>
          <w:rFonts w:ascii="Times New Roman" w:hAnsi="Times New Roman"/>
          <w:sz w:val="24"/>
        </w:rPr>
      </w:pPr>
      <w:r w:rsidRPr="00C21A82">
        <w:rPr>
          <w:rFonts w:ascii="Times New Roman" w:hAnsi="Times New Roman"/>
          <w:sz w:val="24"/>
        </w:rPr>
        <w:t>Część zamówienia</w:t>
      </w:r>
      <w:r>
        <w:rPr>
          <w:rFonts w:ascii="Times New Roman" w:hAnsi="Times New Roman"/>
          <w:sz w:val="24"/>
        </w:rPr>
        <w:t>: ………………………………………………………………………</w:t>
      </w:r>
    </w:p>
    <w:p w14:paraId="511A3835" w14:textId="77777777" w:rsidR="00B96F48" w:rsidRPr="00C21A82" w:rsidRDefault="00B96F48" w:rsidP="002B64B3">
      <w:pPr>
        <w:pStyle w:val="Akapitzlist"/>
        <w:numPr>
          <w:ilvl w:val="0"/>
          <w:numId w:val="54"/>
        </w:numPr>
        <w:spacing w:line="240" w:lineRule="auto"/>
        <w:jc w:val="both"/>
        <w:rPr>
          <w:rFonts w:ascii="Times New Roman" w:hAnsi="Times New Roman"/>
          <w:sz w:val="24"/>
        </w:rPr>
      </w:pPr>
      <w:r w:rsidRPr="00C21A82">
        <w:rPr>
          <w:rFonts w:ascii="Times New Roman" w:hAnsi="Times New Roman"/>
          <w:sz w:val="24"/>
        </w:rPr>
        <w:t>Firma podwykonawcy:</w:t>
      </w:r>
    </w:p>
    <w:p w14:paraId="75EB3599" w14:textId="77777777" w:rsidR="00B96F48" w:rsidRPr="00CB6277" w:rsidRDefault="00B96F48" w:rsidP="00B96F48">
      <w:pPr>
        <w:spacing w:line="240" w:lineRule="auto"/>
        <w:ind w:left="425"/>
        <w:jc w:val="both"/>
        <w:rPr>
          <w:rFonts w:ascii="Times New Roman" w:hAnsi="Times New Roman"/>
          <w:sz w:val="24"/>
        </w:rPr>
      </w:pPr>
      <w:r w:rsidRPr="00C21A82">
        <w:rPr>
          <w:rFonts w:ascii="Times New Roman" w:hAnsi="Times New Roman"/>
          <w:sz w:val="24"/>
        </w:rPr>
        <w:lastRenderedPageBreak/>
        <w:t>……………………………………………………………………………………………</w:t>
      </w:r>
    </w:p>
    <w:p w14:paraId="5B742172" w14:textId="77777777" w:rsidR="00B96F48" w:rsidRPr="00C21A82" w:rsidRDefault="00B96F48" w:rsidP="00B96F48">
      <w:pPr>
        <w:spacing w:line="240" w:lineRule="auto"/>
        <w:jc w:val="center"/>
        <w:rPr>
          <w:rFonts w:ascii="Times New Roman" w:hAnsi="Times New Roman"/>
          <w:i/>
          <w:sz w:val="20"/>
        </w:rPr>
      </w:pPr>
      <w:r w:rsidRPr="00C21A82">
        <w:rPr>
          <w:rFonts w:ascii="Times New Roman" w:hAnsi="Times New Roman"/>
          <w:i/>
          <w:sz w:val="20"/>
        </w:rPr>
        <w:t>(podać pełną nazwę/firmę, adres, a także w zależności od podmiotu: NIP/PESEL, KRS/</w:t>
      </w:r>
      <w:proofErr w:type="spellStart"/>
      <w:r w:rsidRPr="00C21A82">
        <w:rPr>
          <w:rFonts w:ascii="Times New Roman" w:hAnsi="Times New Roman"/>
          <w:i/>
          <w:sz w:val="20"/>
        </w:rPr>
        <w:t>CEiDG</w:t>
      </w:r>
      <w:proofErr w:type="spellEnd"/>
      <w:r w:rsidRPr="00C21A82">
        <w:rPr>
          <w:rFonts w:ascii="Times New Roman" w:hAnsi="Times New Roman"/>
          <w:i/>
          <w:sz w:val="20"/>
        </w:rPr>
        <w:t>),</w:t>
      </w:r>
    </w:p>
    <w:p w14:paraId="1133FDCA" w14:textId="77777777" w:rsidR="00B96F48" w:rsidRDefault="00B96F48" w:rsidP="00B96F48">
      <w:pPr>
        <w:spacing w:before="240" w:after="360" w:line="271" w:lineRule="auto"/>
        <w:ind w:left="426"/>
        <w:jc w:val="both"/>
        <w:rPr>
          <w:rFonts w:ascii="Times New Roman" w:hAnsi="Times New Roman"/>
          <w:sz w:val="24"/>
        </w:rPr>
      </w:pPr>
      <w:r w:rsidRPr="00C21A82">
        <w:rPr>
          <w:rFonts w:ascii="Times New Roman" w:hAnsi="Times New Roman"/>
          <w:sz w:val="24"/>
        </w:rPr>
        <w:t>Część zamówienia</w:t>
      </w:r>
      <w:r>
        <w:rPr>
          <w:rFonts w:ascii="Times New Roman" w:hAnsi="Times New Roman"/>
          <w:sz w:val="24"/>
        </w:rPr>
        <w:t>: ………………………………………………………………………</w:t>
      </w:r>
    </w:p>
    <w:p w14:paraId="129BED07" w14:textId="77777777" w:rsidR="00B96F48" w:rsidRPr="00D27B9C" w:rsidRDefault="00B96F48" w:rsidP="00B96F48">
      <w:pPr>
        <w:jc w:val="center"/>
        <w:rPr>
          <w:rFonts w:ascii="Times New Roman" w:hAnsi="Times New Roman"/>
          <w:sz w:val="24"/>
        </w:rPr>
      </w:pPr>
    </w:p>
    <w:p w14:paraId="02E0D354" w14:textId="4C4593C1" w:rsidR="00B96F48" w:rsidRPr="00C21A82" w:rsidRDefault="00B96F48" w:rsidP="00B96F48">
      <w:pPr>
        <w:spacing w:before="240" w:after="360" w:line="271" w:lineRule="auto"/>
        <w:ind w:left="426"/>
        <w:jc w:val="both"/>
        <w:rPr>
          <w:rFonts w:ascii="Times New Roman" w:hAnsi="Times New Roman"/>
          <w:sz w:val="24"/>
        </w:rPr>
      </w:pPr>
      <w:r w:rsidRPr="00C21A82">
        <w:rPr>
          <w:rFonts w:ascii="Times New Roman" w:hAnsi="Times New Roman"/>
          <w:sz w:val="24"/>
        </w:rPr>
        <w:t>Oświadczam że ww. podwykonawcy nie podleg</w:t>
      </w:r>
      <w:r>
        <w:rPr>
          <w:rFonts w:ascii="Times New Roman" w:hAnsi="Times New Roman"/>
          <w:sz w:val="24"/>
        </w:rPr>
        <w:t xml:space="preserve">a/ją wykluczeniu na podstawie art. </w:t>
      </w:r>
      <w:r w:rsidRPr="00D577B7">
        <w:rPr>
          <w:rFonts w:ascii="Times New Roman" w:hAnsi="Times New Roman"/>
          <w:sz w:val="24"/>
          <w:szCs w:val="24"/>
        </w:rPr>
        <w:t>108 ust</w:t>
      </w:r>
      <w:r>
        <w:rPr>
          <w:rFonts w:ascii="Times New Roman" w:hAnsi="Times New Roman"/>
          <w:sz w:val="24"/>
          <w:szCs w:val="24"/>
        </w:rPr>
        <w:t>.</w:t>
      </w:r>
      <w:r w:rsidRPr="00D577B7">
        <w:rPr>
          <w:rFonts w:ascii="Times New Roman" w:hAnsi="Times New Roman"/>
          <w:sz w:val="24"/>
          <w:szCs w:val="24"/>
        </w:rPr>
        <w:t xml:space="preserve"> 1</w:t>
      </w:r>
      <w:r w:rsidRPr="008702DB">
        <w:rPr>
          <w:rFonts w:ascii="Times New Roman" w:hAnsi="Times New Roman"/>
          <w:sz w:val="24"/>
          <w:szCs w:val="24"/>
        </w:rPr>
        <w:t xml:space="preserve"> </w:t>
      </w:r>
      <w:r>
        <w:rPr>
          <w:rFonts w:ascii="Times New Roman" w:hAnsi="Times New Roman"/>
          <w:sz w:val="24"/>
        </w:rPr>
        <w:t xml:space="preserve">ustawy </w:t>
      </w:r>
      <w:proofErr w:type="spellStart"/>
      <w:r>
        <w:rPr>
          <w:rFonts w:ascii="Times New Roman" w:hAnsi="Times New Roman"/>
          <w:sz w:val="24"/>
        </w:rPr>
        <w:t>Pzp</w:t>
      </w:r>
      <w:proofErr w:type="spellEnd"/>
      <w:r w:rsidRPr="00C21A82">
        <w:rPr>
          <w:rFonts w:ascii="Times New Roman" w:hAnsi="Times New Roman"/>
          <w:sz w:val="24"/>
        </w:rPr>
        <w:t xml:space="preserve"> z postępowania o udzielenie zamówienia .</w:t>
      </w:r>
    </w:p>
    <w:p w14:paraId="0617F052" w14:textId="37BFF62E" w:rsidR="00B96F48" w:rsidRPr="00D577B7" w:rsidRDefault="00B96F48" w:rsidP="00B96F48">
      <w:pPr>
        <w:spacing w:before="120" w:line="240" w:lineRule="auto"/>
        <w:rPr>
          <w:rFonts w:ascii="Times New Roman" w:hAnsi="Times New Roman"/>
        </w:rPr>
      </w:pPr>
      <w:r>
        <w:rPr>
          <w:rFonts w:ascii="Times New Roman" w:hAnsi="Times New Roman"/>
        </w:rPr>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sidR="00D7534C">
        <w:rPr>
          <w:rFonts w:ascii="Times New Roman" w:hAnsi="Times New Roman"/>
        </w:rPr>
        <w:t xml:space="preserve"> 202</w:t>
      </w:r>
      <w:r w:rsidR="00185559">
        <w:rPr>
          <w:rFonts w:ascii="Times New Roman" w:hAnsi="Times New Roman"/>
        </w:rPr>
        <w:t>4</w:t>
      </w:r>
      <w:r w:rsidRPr="00D577B7">
        <w:rPr>
          <w:rFonts w:ascii="Times New Roman" w:hAnsi="Times New Roman"/>
        </w:rPr>
        <w:t xml:space="preserve"> roku          </w:t>
      </w:r>
    </w:p>
    <w:p w14:paraId="5F6B331C" w14:textId="77777777" w:rsidR="00B96F48" w:rsidRPr="00D577B7" w:rsidRDefault="00B96F48" w:rsidP="00B96F48">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2E94A848" w14:textId="77777777" w:rsidR="00B96F48" w:rsidRDefault="00B96F48" w:rsidP="00B96F48">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1808AB06" w14:textId="77777777" w:rsidR="00B96F48" w:rsidRDefault="00B96F48" w:rsidP="00B96F48">
      <w:pPr>
        <w:pStyle w:val="Akapitzlist"/>
        <w:spacing w:before="120" w:line="240" w:lineRule="auto"/>
        <w:ind w:left="426"/>
        <w:jc w:val="both"/>
        <w:rPr>
          <w:rFonts w:ascii="Times New Roman" w:hAnsi="Times New Roman"/>
          <w:b/>
          <w:sz w:val="24"/>
          <w:szCs w:val="24"/>
        </w:rPr>
      </w:pPr>
    </w:p>
    <w:p w14:paraId="1F95C8FE" w14:textId="77777777" w:rsidR="00B96F48" w:rsidRPr="00CB6277" w:rsidRDefault="00B96F48" w:rsidP="002B64B3">
      <w:pPr>
        <w:pStyle w:val="Akapitzlist"/>
        <w:numPr>
          <w:ilvl w:val="0"/>
          <w:numId w:val="52"/>
        </w:numPr>
        <w:spacing w:before="120" w:line="240" w:lineRule="auto"/>
        <w:ind w:left="426" w:hanging="426"/>
        <w:jc w:val="both"/>
        <w:rPr>
          <w:rFonts w:ascii="Times New Roman" w:hAnsi="Times New Roman"/>
          <w:b/>
          <w:sz w:val="24"/>
          <w:szCs w:val="24"/>
        </w:rPr>
      </w:pPr>
      <w:r w:rsidRPr="00CB6277">
        <w:rPr>
          <w:rFonts w:ascii="Times New Roman" w:hAnsi="Times New Roman"/>
          <w:b/>
          <w:sz w:val="24"/>
          <w:szCs w:val="24"/>
        </w:rPr>
        <w:t>OŚWIADCZENIE DOTYCZĄCE PODANYCH INFORMACJI:</w:t>
      </w:r>
    </w:p>
    <w:p w14:paraId="504C7A82" w14:textId="77777777" w:rsidR="00B96F48" w:rsidRPr="00CB6277" w:rsidRDefault="00B96F48" w:rsidP="00B96F48">
      <w:pPr>
        <w:spacing w:before="240" w:line="271" w:lineRule="auto"/>
        <w:ind w:left="425"/>
        <w:jc w:val="both"/>
        <w:rPr>
          <w:rFonts w:ascii="Times New Roman" w:hAnsi="Times New Roman"/>
          <w:sz w:val="24"/>
        </w:rPr>
      </w:pPr>
      <w:r w:rsidRPr="00CB6277">
        <w:rPr>
          <w:rFonts w:ascii="Times New Roman" w:hAnsi="Times New Roman"/>
          <w:sz w:val="24"/>
        </w:rPr>
        <w:t xml:space="preserve">Oświadczam, że wszystkie informacje podane w powyższych oświadczeniach są aktualne </w:t>
      </w:r>
      <w:r w:rsidRPr="00CB6277">
        <w:rPr>
          <w:rFonts w:ascii="Times New Roman" w:hAnsi="Times New Roman"/>
          <w:sz w:val="24"/>
        </w:rPr>
        <w:br/>
        <w:t>i zgodne z prawdą oraz zostały przedstawione z pełną świadomością konsekwencji wprowadzenia Zamawiającego w błąd przy przedstawianiu informacji.</w:t>
      </w:r>
    </w:p>
    <w:p w14:paraId="2104BCF2" w14:textId="77777777" w:rsidR="00B96F48" w:rsidRDefault="00B96F48" w:rsidP="00B96F48">
      <w:pPr>
        <w:spacing w:line="271" w:lineRule="auto"/>
        <w:rPr>
          <w:rFonts w:cs="Arial"/>
        </w:rPr>
      </w:pPr>
    </w:p>
    <w:p w14:paraId="4DD16315" w14:textId="77777777" w:rsidR="00B96F48" w:rsidRDefault="00B96F48" w:rsidP="00B96F48">
      <w:pPr>
        <w:spacing w:line="271" w:lineRule="auto"/>
        <w:rPr>
          <w:rFonts w:cs="Arial"/>
        </w:rPr>
      </w:pPr>
    </w:p>
    <w:p w14:paraId="74D30E4B" w14:textId="5D533CAD" w:rsidR="00B96F48" w:rsidRPr="00D577B7" w:rsidRDefault="00B96F48" w:rsidP="00B96F48">
      <w:pPr>
        <w:spacing w:before="120" w:line="240" w:lineRule="auto"/>
        <w:rPr>
          <w:rFonts w:ascii="Times New Roman" w:hAnsi="Times New Roman"/>
        </w:rPr>
      </w:pPr>
      <w:r>
        <w:rPr>
          <w:rFonts w:ascii="Times New Roman" w:hAnsi="Times New Roman"/>
        </w:rPr>
        <w:t>………………..……</w:t>
      </w:r>
      <w:r w:rsidRPr="00D577B7">
        <w:rPr>
          <w:rFonts w:ascii="Times New Roman" w:hAnsi="Times New Roman"/>
        </w:rPr>
        <w:t xml:space="preserve">…, dnia </w:t>
      </w:r>
      <w:r>
        <w:rPr>
          <w:rFonts w:ascii="Times New Roman" w:hAnsi="Times New Roman"/>
        </w:rPr>
        <w:t>……</w:t>
      </w:r>
      <w:r w:rsidRPr="00D577B7">
        <w:rPr>
          <w:rFonts w:ascii="Times New Roman" w:hAnsi="Times New Roman"/>
        </w:rPr>
        <w:t>……</w:t>
      </w:r>
      <w:r w:rsidR="00D7534C">
        <w:rPr>
          <w:rFonts w:ascii="Times New Roman" w:hAnsi="Times New Roman"/>
        </w:rPr>
        <w:t xml:space="preserve"> 202</w:t>
      </w:r>
      <w:r w:rsidR="00185559">
        <w:rPr>
          <w:rFonts w:ascii="Times New Roman" w:hAnsi="Times New Roman"/>
        </w:rPr>
        <w:t>4</w:t>
      </w:r>
      <w:r w:rsidRPr="00D577B7">
        <w:rPr>
          <w:rFonts w:ascii="Times New Roman" w:hAnsi="Times New Roman"/>
        </w:rPr>
        <w:t xml:space="preserve"> roku          </w:t>
      </w:r>
    </w:p>
    <w:p w14:paraId="5FD84223" w14:textId="77777777" w:rsidR="00B96F48" w:rsidRPr="00D577B7" w:rsidRDefault="00B96F48" w:rsidP="00B96F48">
      <w:pPr>
        <w:spacing w:line="240" w:lineRule="auto"/>
        <w:jc w:val="right"/>
        <w:rPr>
          <w:rFonts w:ascii="Times New Roman" w:hAnsi="Times New Roman"/>
        </w:rPr>
      </w:pPr>
      <w:r w:rsidRPr="00D577B7">
        <w:rPr>
          <w:rFonts w:ascii="Times New Roman" w:hAnsi="Times New Roman"/>
          <w:i/>
        </w:rPr>
        <w:t>......................................</w:t>
      </w:r>
      <w:r>
        <w:rPr>
          <w:rFonts w:ascii="Times New Roman" w:hAnsi="Times New Roman"/>
          <w:i/>
        </w:rPr>
        <w:t>.........................</w:t>
      </w:r>
    </w:p>
    <w:p w14:paraId="066E3254" w14:textId="77777777" w:rsidR="00B96F48" w:rsidRDefault="00B96F48" w:rsidP="00B96F48">
      <w:pPr>
        <w:ind w:firstLine="4502"/>
        <w:jc w:val="center"/>
        <w:rPr>
          <w:rFonts w:ascii="Times New Roman" w:hAnsi="Times New Roman"/>
          <w:i/>
          <w:sz w:val="16"/>
          <w:szCs w:val="16"/>
        </w:rPr>
      </w:pPr>
      <w:r w:rsidRPr="00D577B7">
        <w:rPr>
          <w:rFonts w:ascii="Times New Roman" w:hAnsi="Times New Roman"/>
          <w:i/>
          <w:sz w:val="16"/>
          <w:szCs w:val="16"/>
        </w:rPr>
        <w:t xml:space="preserve"> (podpis Wykonawcy/Pełnomocnika)</w:t>
      </w:r>
    </w:p>
    <w:p w14:paraId="4C8D6C6C" w14:textId="77777777" w:rsidR="00B96F48" w:rsidRPr="00CB6277" w:rsidRDefault="00B96F48" w:rsidP="00B96F48">
      <w:pPr>
        <w:ind w:firstLine="4502"/>
        <w:jc w:val="center"/>
        <w:rPr>
          <w:rFonts w:ascii="Times New Roman" w:hAnsi="Times New Roman"/>
          <w:i/>
          <w:sz w:val="16"/>
          <w:szCs w:val="16"/>
        </w:rPr>
      </w:pPr>
    </w:p>
    <w:p w14:paraId="68855601" w14:textId="77777777" w:rsidR="00B96F48" w:rsidRDefault="00B96F48" w:rsidP="00B96F48">
      <w:pPr>
        <w:spacing w:line="360" w:lineRule="auto"/>
        <w:jc w:val="both"/>
        <w:rPr>
          <w:rFonts w:ascii="Times New Roman" w:hAnsi="Times New Roman"/>
          <w:u w:val="single"/>
        </w:rPr>
      </w:pPr>
    </w:p>
    <w:p w14:paraId="5E415E58" w14:textId="77777777" w:rsidR="00B96F48" w:rsidRDefault="00B96F48" w:rsidP="00B96F48">
      <w:pPr>
        <w:spacing w:line="360" w:lineRule="auto"/>
        <w:jc w:val="both"/>
        <w:rPr>
          <w:rFonts w:ascii="Times New Roman" w:hAnsi="Times New Roman"/>
          <w:u w:val="single"/>
        </w:rPr>
      </w:pPr>
    </w:p>
    <w:p w14:paraId="0CCD4B16" w14:textId="77777777" w:rsidR="00B96F48" w:rsidRPr="008702DB" w:rsidRDefault="00B96F48" w:rsidP="00B96F48">
      <w:pPr>
        <w:spacing w:line="360" w:lineRule="auto"/>
        <w:jc w:val="both"/>
        <w:rPr>
          <w:rFonts w:ascii="Times New Roman" w:hAnsi="Times New Roman"/>
          <w:u w:val="single"/>
        </w:rPr>
      </w:pPr>
      <w:r w:rsidRPr="008702DB">
        <w:rPr>
          <w:rFonts w:ascii="Times New Roman" w:hAnsi="Times New Roman"/>
          <w:u w:val="single"/>
        </w:rPr>
        <w:t xml:space="preserve">Uwaga: </w:t>
      </w:r>
    </w:p>
    <w:p w14:paraId="3AC63ACC" w14:textId="77777777" w:rsidR="00B96F48" w:rsidRDefault="00B96F48" w:rsidP="00B96F48">
      <w:pPr>
        <w:spacing w:line="240" w:lineRule="auto"/>
        <w:jc w:val="both"/>
        <w:rPr>
          <w:rFonts w:ascii="Times New Roman" w:hAnsi="Times New Roman"/>
        </w:rPr>
      </w:pPr>
      <w:r w:rsidRPr="008702DB">
        <w:rPr>
          <w:rFonts w:ascii="Times New Roman" w:hAnsi="Times New Roman"/>
        </w:rPr>
        <w:t>Oświadczenia, które nie mają zastosowania do danego Wykonawcy należy przekreślić.</w:t>
      </w:r>
    </w:p>
    <w:p w14:paraId="61CA799A" w14:textId="77777777" w:rsidR="00B96F48" w:rsidRPr="00C1360D" w:rsidRDefault="00B96F48" w:rsidP="00B96F48">
      <w:pPr>
        <w:spacing w:line="240" w:lineRule="auto"/>
        <w:jc w:val="both"/>
        <w:rPr>
          <w:rFonts w:ascii="Times New Roman" w:hAnsi="Times New Roman"/>
        </w:rPr>
      </w:pPr>
    </w:p>
    <w:p w14:paraId="2FA7EC74" w14:textId="77777777" w:rsidR="00B96F48" w:rsidRPr="007F2149" w:rsidRDefault="00B96F48" w:rsidP="00B96F48">
      <w:pPr>
        <w:spacing w:line="271" w:lineRule="auto"/>
        <w:rPr>
          <w:rFonts w:ascii="Times New Roman" w:hAnsi="Times New Roman"/>
          <w:vertAlign w:val="superscript"/>
        </w:rPr>
      </w:pPr>
      <w:r w:rsidRPr="007F2149">
        <w:rPr>
          <w:rFonts w:ascii="Times New Roman" w:hAnsi="Times New Roman"/>
        </w:rPr>
        <w:t xml:space="preserve">* </w:t>
      </w:r>
      <w:r w:rsidRPr="007F2149">
        <w:rPr>
          <w:rFonts w:ascii="Times New Roman" w:hAnsi="Times New Roman"/>
          <w:i/>
        </w:rPr>
        <w:t>- niepotrzebne skreślić</w:t>
      </w:r>
    </w:p>
    <w:p w14:paraId="5826DA02" w14:textId="77777777" w:rsidR="00B96F48" w:rsidRPr="00D577B7" w:rsidRDefault="00B96F48" w:rsidP="00B96F48">
      <w:pPr>
        <w:tabs>
          <w:tab w:val="left" w:pos="851"/>
        </w:tabs>
        <w:spacing w:line="360" w:lineRule="auto"/>
        <w:jc w:val="both"/>
        <w:rPr>
          <w:rFonts w:ascii="Times New Roman" w:eastAsia="Times New Roman" w:hAnsi="Times New Roman"/>
          <w:bCs/>
          <w:sz w:val="24"/>
          <w:szCs w:val="24"/>
          <w:lang w:eastAsia="pl-PL"/>
        </w:rPr>
      </w:pPr>
    </w:p>
    <w:p w14:paraId="65865D95" w14:textId="77777777" w:rsidR="00B96F48" w:rsidRDefault="00B96F48" w:rsidP="00B96F48">
      <w:pPr>
        <w:jc w:val="right"/>
        <w:rPr>
          <w:w w:val="108"/>
          <w:sz w:val="20"/>
          <w:shd w:val="clear" w:color="auto" w:fill="FFFFFF"/>
          <w:lang w:bidi="he-IL"/>
        </w:rPr>
      </w:pPr>
    </w:p>
    <w:p w14:paraId="6EC11BAE" w14:textId="77777777" w:rsidR="00B96F48" w:rsidRDefault="00B96F48" w:rsidP="00B96F48">
      <w:pPr>
        <w:jc w:val="right"/>
        <w:rPr>
          <w:w w:val="108"/>
          <w:sz w:val="20"/>
          <w:shd w:val="clear" w:color="auto" w:fill="FFFFFF"/>
          <w:lang w:bidi="he-IL"/>
        </w:rPr>
      </w:pPr>
    </w:p>
    <w:p w14:paraId="014FDA66" w14:textId="77777777" w:rsidR="00B96F48" w:rsidRDefault="00B96F48" w:rsidP="00B96F48">
      <w:pPr>
        <w:tabs>
          <w:tab w:val="left" w:pos="2859"/>
          <w:tab w:val="right" w:pos="9072"/>
        </w:tabs>
        <w:jc w:val="right"/>
        <w:rPr>
          <w:sz w:val="20"/>
        </w:rPr>
      </w:pPr>
    </w:p>
    <w:p w14:paraId="6F7A3C04" w14:textId="77777777" w:rsidR="00B96F48" w:rsidRDefault="00B96F48" w:rsidP="00B96F48">
      <w:pPr>
        <w:tabs>
          <w:tab w:val="left" w:pos="2859"/>
          <w:tab w:val="right" w:pos="9072"/>
        </w:tabs>
        <w:jc w:val="right"/>
        <w:rPr>
          <w:sz w:val="20"/>
        </w:rPr>
      </w:pPr>
    </w:p>
    <w:p w14:paraId="3F5D51CD" w14:textId="77777777" w:rsidR="00B96F48" w:rsidRDefault="00B96F48" w:rsidP="00B96F48">
      <w:pPr>
        <w:tabs>
          <w:tab w:val="left" w:pos="2859"/>
          <w:tab w:val="right" w:pos="9072"/>
        </w:tabs>
        <w:jc w:val="right"/>
        <w:rPr>
          <w:sz w:val="20"/>
        </w:rPr>
      </w:pPr>
    </w:p>
    <w:p w14:paraId="7A17FD83" w14:textId="77777777" w:rsidR="00B96F48" w:rsidRDefault="00B96F48" w:rsidP="00B96F48">
      <w:pPr>
        <w:tabs>
          <w:tab w:val="left" w:pos="2859"/>
          <w:tab w:val="right" w:pos="9072"/>
        </w:tabs>
        <w:jc w:val="right"/>
        <w:rPr>
          <w:sz w:val="20"/>
        </w:rPr>
      </w:pPr>
    </w:p>
    <w:p w14:paraId="056574D8" w14:textId="77777777" w:rsidR="00B96F48" w:rsidRDefault="00B96F48" w:rsidP="00B96F48">
      <w:pPr>
        <w:tabs>
          <w:tab w:val="left" w:pos="2859"/>
          <w:tab w:val="right" w:pos="9072"/>
        </w:tabs>
        <w:jc w:val="right"/>
        <w:rPr>
          <w:sz w:val="20"/>
        </w:rPr>
      </w:pPr>
    </w:p>
    <w:p w14:paraId="20402576" w14:textId="77777777" w:rsidR="00B96F48" w:rsidRDefault="00B96F48" w:rsidP="00B96F48">
      <w:pPr>
        <w:tabs>
          <w:tab w:val="left" w:pos="2859"/>
          <w:tab w:val="right" w:pos="9072"/>
        </w:tabs>
        <w:jc w:val="right"/>
        <w:rPr>
          <w:sz w:val="20"/>
        </w:rPr>
      </w:pPr>
    </w:p>
    <w:p w14:paraId="57E9F309" w14:textId="77777777" w:rsidR="00B96F48" w:rsidRDefault="00B96F48" w:rsidP="00B96F48">
      <w:pPr>
        <w:tabs>
          <w:tab w:val="left" w:pos="2859"/>
          <w:tab w:val="right" w:pos="9072"/>
        </w:tabs>
        <w:jc w:val="right"/>
        <w:rPr>
          <w:sz w:val="20"/>
        </w:rPr>
      </w:pPr>
    </w:p>
    <w:p w14:paraId="451D91F0" w14:textId="77777777" w:rsidR="0058395B" w:rsidRDefault="0058395B" w:rsidP="00043061">
      <w:pPr>
        <w:spacing w:after="120" w:line="360" w:lineRule="auto"/>
        <w:ind w:left="4247"/>
        <w:jc w:val="right"/>
        <w:rPr>
          <w:rFonts w:ascii="Times New Roman" w:hAnsi="Times New Roman"/>
          <w:b/>
        </w:rPr>
      </w:pPr>
    </w:p>
    <w:p w14:paraId="1A746CB9" w14:textId="77777777" w:rsidR="00B96F48" w:rsidRDefault="00B96F48" w:rsidP="00F81D5A">
      <w:pPr>
        <w:spacing w:after="120" w:line="360" w:lineRule="auto"/>
        <w:rPr>
          <w:rFonts w:ascii="Times New Roman" w:hAnsi="Times New Roman"/>
          <w:b/>
        </w:rPr>
      </w:pPr>
    </w:p>
    <w:p w14:paraId="20783470" w14:textId="77777777" w:rsidR="00250A4A" w:rsidRDefault="00250A4A" w:rsidP="00043061">
      <w:pPr>
        <w:spacing w:after="120" w:line="360" w:lineRule="auto"/>
        <w:ind w:left="4247"/>
        <w:jc w:val="right"/>
        <w:rPr>
          <w:rFonts w:ascii="Times New Roman" w:hAnsi="Times New Roman"/>
          <w:b/>
        </w:rPr>
      </w:pPr>
    </w:p>
    <w:p w14:paraId="195ED9D8" w14:textId="77777777" w:rsidR="00C10277" w:rsidRDefault="00C10277" w:rsidP="00043061">
      <w:pPr>
        <w:spacing w:after="120" w:line="360" w:lineRule="auto"/>
        <w:ind w:left="4247"/>
        <w:jc w:val="right"/>
        <w:rPr>
          <w:rFonts w:ascii="Times New Roman" w:hAnsi="Times New Roman"/>
          <w:b/>
        </w:rPr>
      </w:pPr>
    </w:p>
    <w:p w14:paraId="06B4C1B5" w14:textId="77777777" w:rsidR="00C10277" w:rsidRDefault="00C10277" w:rsidP="00043061">
      <w:pPr>
        <w:spacing w:after="120" w:line="360" w:lineRule="auto"/>
        <w:ind w:left="4247"/>
        <w:jc w:val="right"/>
        <w:rPr>
          <w:rFonts w:ascii="Times New Roman" w:hAnsi="Times New Roman"/>
          <w:b/>
        </w:rPr>
      </w:pPr>
    </w:p>
    <w:p w14:paraId="556DBCFC" w14:textId="77777777" w:rsidR="0039445B" w:rsidRDefault="0039445B" w:rsidP="00043061">
      <w:pPr>
        <w:spacing w:after="120" w:line="360" w:lineRule="auto"/>
        <w:ind w:left="4247"/>
        <w:jc w:val="right"/>
        <w:rPr>
          <w:rFonts w:ascii="Times New Roman" w:hAnsi="Times New Roman"/>
          <w:b/>
        </w:rPr>
      </w:pPr>
    </w:p>
    <w:p w14:paraId="7F7BA216" w14:textId="7AD84220" w:rsidR="00043061" w:rsidRPr="00D577B7" w:rsidRDefault="00043061" w:rsidP="00043061">
      <w:pPr>
        <w:spacing w:after="120" w:line="360" w:lineRule="auto"/>
        <w:ind w:left="4247"/>
        <w:jc w:val="right"/>
        <w:rPr>
          <w:rFonts w:ascii="Times New Roman" w:hAnsi="Times New Roman"/>
          <w:b/>
        </w:rPr>
      </w:pPr>
      <w:r w:rsidRPr="00D577B7">
        <w:rPr>
          <w:rFonts w:ascii="Times New Roman" w:hAnsi="Times New Roman"/>
          <w:b/>
        </w:rPr>
        <w:t xml:space="preserve">Załącznik nr </w:t>
      </w:r>
      <w:r>
        <w:rPr>
          <w:rFonts w:ascii="Times New Roman" w:hAnsi="Times New Roman"/>
          <w:b/>
        </w:rPr>
        <w:t>3 do S</w:t>
      </w:r>
      <w:r w:rsidRPr="00D577B7">
        <w:rPr>
          <w:rFonts w:ascii="Times New Roman" w:hAnsi="Times New Roman"/>
          <w:b/>
        </w:rPr>
        <w:t>WZ</w:t>
      </w:r>
    </w:p>
    <w:p w14:paraId="45061EA0" w14:textId="77777777" w:rsidR="00043061" w:rsidRPr="00D577B7" w:rsidRDefault="00043061" w:rsidP="00043061">
      <w:pPr>
        <w:ind w:right="-23"/>
        <w:jc w:val="right"/>
        <w:rPr>
          <w:rFonts w:ascii="Times New Roman" w:hAnsi="Times New Roman"/>
          <w:caps/>
        </w:rPr>
      </w:pPr>
      <w:r w:rsidRPr="00D577B7">
        <w:rPr>
          <w:rFonts w:ascii="Times New Roman" w:hAnsi="Times New Roman"/>
          <w:caps/>
        </w:rPr>
        <w:t>Załącznik nr ............... do OFERTY</w:t>
      </w:r>
    </w:p>
    <w:p w14:paraId="16D1CB0D" w14:textId="77777777" w:rsidR="00043061" w:rsidRDefault="00043061" w:rsidP="00043061">
      <w:pPr>
        <w:spacing w:line="360" w:lineRule="auto"/>
        <w:rPr>
          <w:rFonts w:cs="Arial"/>
          <w:b/>
          <w:sz w:val="24"/>
          <w:szCs w:val="24"/>
        </w:rPr>
      </w:pPr>
    </w:p>
    <w:p w14:paraId="09676CEB" w14:textId="77777777" w:rsidR="00043061" w:rsidRPr="00D577B7" w:rsidRDefault="00043061" w:rsidP="00043061">
      <w:pPr>
        <w:spacing w:line="360" w:lineRule="auto"/>
        <w:jc w:val="center"/>
        <w:rPr>
          <w:rFonts w:ascii="Times New Roman" w:hAnsi="Times New Roman"/>
          <w:b/>
          <w:sz w:val="24"/>
          <w:szCs w:val="24"/>
        </w:rPr>
      </w:pPr>
      <w:r w:rsidRPr="00D577B7">
        <w:rPr>
          <w:rFonts w:ascii="Times New Roman" w:hAnsi="Times New Roman"/>
          <w:b/>
          <w:sz w:val="24"/>
          <w:szCs w:val="24"/>
        </w:rPr>
        <w:t>OŚWIADCZENIE</w:t>
      </w:r>
    </w:p>
    <w:p w14:paraId="5FCA39E1" w14:textId="77777777" w:rsidR="00043061" w:rsidRPr="00A65233" w:rsidRDefault="00043061" w:rsidP="00043061">
      <w:pPr>
        <w:spacing w:line="360" w:lineRule="auto"/>
        <w:jc w:val="both"/>
        <w:rPr>
          <w:rFonts w:ascii="Times New Roman" w:hAnsi="Times New Roman"/>
          <w:b/>
          <w:sz w:val="24"/>
          <w:szCs w:val="24"/>
        </w:rPr>
      </w:pPr>
      <w:r w:rsidRPr="00A65233">
        <w:rPr>
          <w:rFonts w:ascii="Times New Roman" w:hAnsi="Times New Roman"/>
          <w:b/>
          <w:sz w:val="24"/>
          <w:szCs w:val="24"/>
        </w:rPr>
        <w:t>w zakresie art. 108 ust. 1 pkt 5 ustawy, o braku przynależności do tej samej grupy kapitałowej,</w:t>
      </w:r>
    </w:p>
    <w:p w14:paraId="7E4A46FF" w14:textId="77777777" w:rsidR="00250A4A" w:rsidRDefault="00043061" w:rsidP="00250A4A">
      <w:pPr>
        <w:pStyle w:val="Akapitzlist"/>
        <w:ind w:left="993" w:hanging="709"/>
        <w:rPr>
          <w:rFonts w:ascii="Times New Roman" w:hAnsi="Times New Roman"/>
          <w:sz w:val="24"/>
          <w:szCs w:val="24"/>
        </w:rPr>
      </w:pPr>
      <w:r w:rsidRPr="00D577B7">
        <w:rPr>
          <w:rFonts w:ascii="Times New Roman" w:hAnsi="Times New Roman"/>
          <w:sz w:val="24"/>
          <w:szCs w:val="24"/>
        </w:rPr>
        <w:t>na potrzeby postępowania o udzielenie zamówienia publicznego dot. zadania pn.:</w:t>
      </w:r>
    </w:p>
    <w:p w14:paraId="6CE35EFA" w14:textId="77777777" w:rsidR="009E431C" w:rsidRDefault="009E431C" w:rsidP="009E431C">
      <w:pPr>
        <w:pStyle w:val="Akapitzlist"/>
        <w:spacing w:line="360" w:lineRule="auto"/>
        <w:ind w:left="284"/>
        <w:jc w:val="both"/>
        <w:rPr>
          <w:b/>
          <w:sz w:val="20"/>
          <w:szCs w:val="20"/>
          <w:shd w:val="clear" w:color="auto" w:fill="FFFFFF"/>
          <w:lang w:bidi="he-IL"/>
        </w:rPr>
      </w:pPr>
      <w:r>
        <w:rPr>
          <w:b/>
          <w:sz w:val="20"/>
          <w:szCs w:val="20"/>
          <w:shd w:val="clear" w:color="auto" w:fill="FFFFFF"/>
          <w:lang w:bidi="he-IL"/>
        </w:rPr>
        <w:t>Przebudowa drogi gminnej nr 350309 W na części działki nr 716 w m. Bartodzieje gmina Jastrzębia (od działki nr 710/6 do działki nr 696) w ramach zadania pn. Budowa drogi dojazdowej w miejscowości Bartodzieje na działce nr ew. 716</w:t>
      </w:r>
    </w:p>
    <w:p w14:paraId="1A0C196B" w14:textId="77777777" w:rsidR="00043061" w:rsidRPr="0039445B" w:rsidRDefault="00043061" w:rsidP="0039445B">
      <w:pPr>
        <w:jc w:val="both"/>
        <w:rPr>
          <w:rFonts w:ascii="Times New Roman" w:hAnsi="Times New Roman"/>
          <w:b/>
          <w:iCs/>
          <w:sz w:val="24"/>
          <w:szCs w:val="24"/>
        </w:rPr>
      </w:pPr>
    </w:p>
    <w:p w14:paraId="5D37E487" w14:textId="77777777" w:rsidR="00043061" w:rsidRDefault="00043061" w:rsidP="00043061">
      <w:pPr>
        <w:spacing w:line="271" w:lineRule="auto"/>
        <w:jc w:val="both"/>
        <w:rPr>
          <w:rFonts w:ascii="Times New Roman" w:hAnsi="Times New Roman"/>
          <w:sz w:val="24"/>
        </w:rPr>
      </w:pPr>
    </w:p>
    <w:p w14:paraId="4446F3E6" w14:textId="77777777" w:rsidR="00043061" w:rsidRPr="00182D1A" w:rsidRDefault="00043061" w:rsidP="00043061">
      <w:pPr>
        <w:spacing w:after="240" w:line="271" w:lineRule="auto"/>
        <w:jc w:val="both"/>
        <w:rPr>
          <w:rFonts w:ascii="Times New Roman" w:hAnsi="Times New Roman"/>
          <w:sz w:val="24"/>
        </w:rPr>
      </w:pPr>
      <w:r w:rsidRPr="00182D1A">
        <w:rPr>
          <w:rFonts w:ascii="Times New Roman" w:hAnsi="Times New Roman"/>
          <w:sz w:val="24"/>
        </w:rPr>
        <w:t>J</w:t>
      </w:r>
      <w:r>
        <w:rPr>
          <w:rFonts w:ascii="Times New Roman" w:hAnsi="Times New Roman"/>
          <w:sz w:val="24"/>
        </w:rPr>
        <w:t>a</w:t>
      </w:r>
      <w:r w:rsidRPr="00182D1A">
        <w:rPr>
          <w:rFonts w:ascii="Times New Roman" w:hAnsi="Times New Roman"/>
          <w:sz w:val="24"/>
        </w:rPr>
        <w:t xml:space="preserve"> (M</w:t>
      </w:r>
      <w:r>
        <w:rPr>
          <w:rFonts w:ascii="Times New Roman" w:hAnsi="Times New Roman"/>
          <w:sz w:val="24"/>
        </w:rPr>
        <w:t>y</w:t>
      </w:r>
      <w:r w:rsidRPr="00182D1A">
        <w:rPr>
          <w:rFonts w:ascii="Times New Roman" w:hAnsi="Times New Roman"/>
          <w:sz w:val="24"/>
        </w:rPr>
        <w:t>) niżej podpisany (ni)</w:t>
      </w:r>
      <w:r>
        <w:rPr>
          <w:rFonts w:ascii="Times New Roman" w:hAnsi="Times New Roman"/>
          <w:sz w:val="24"/>
        </w:rPr>
        <w:t>:</w:t>
      </w:r>
    </w:p>
    <w:p w14:paraId="710784C3" w14:textId="77777777" w:rsidR="00043061" w:rsidRPr="00584D44" w:rsidRDefault="00043061" w:rsidP="00043061">
      <w:pPr>
        <w:spacing w:line="271" w:lineRule="auto"/>
        <w:jc w:val="both"/>
        <w:rPr>
          <w:rFonts w:cs="Arial"/>
        </w:rPr>
      </w:pPr>
      <w:r>
        <w:rPr>
          <w:rFonts w:cs="Arial"/>
        </w:rPr>
        <w:t>…………………………………………………………………………………………………………..</w:t>
      </w:r>
    </w:p>
    <w:p w14:paraId="487D0E3F" w14:textId="77777777" w:rsidR="00043061" w:rsidRPr="00182D1A" w:rsidRDefault="00043061" w:rsidP="00043061">
      <w:pPr>
        <w:spacing w:after="240" w:line="271" w:lineRule="auto"/>
        <w:jc w:val="both"/>
        <w:rPr>
          <w:rFonts w:ascii="Times New Roman" w:hAnsi="Times New Roman"/>
          <w:sz w:val="24"/>
        </w:rPr>
      </w:pPr>
      <w:r w:rsidRPr="00182D1A">
        <w:rPr>
          <w:rFonts w:ascii="Times New Roman" w:hAnsi="Times New Roman"/>
          <w:sz w:val="24"/>
        </w:rPr>
        <w:t>działając w imieniu i na rzecz</w:t>
      </w:r>
    </w:p>
    <w:p w14:paraId="009865D3" w14:textId="77777777" w:rsidR="00043061" w:rsidRDefault="00043061" w:rsidP="00043061">
      <w:pPr>
        <w:spacing w:line="271" w:lineRule="auto"/>
        <w:jc w:val="center"/>
        <w:rPr>
          <w:rFonts w:ascii="Times New Roman" w:hAnsi="Times New Roman"/>
          <w:i/>
          <w:sz w:val="20"/>
        </w:rPr>
      </w:pPr>
      <w:r>
        <w:rPr>
          <w:rFonts w:cs="Arial"/>
        </w:rPr>
        <w:t>…………………………………………………………………………………………………………..</w:t>
      </w:r>
      <w:r w:rsidR="00424916">
        <w:rPr>
          <w:rFonts w:cs="Arial"/>
        </w:rPr>
        <w:br/>
      </w:r>
      <w:r w:rsidRPr="00182D1A">
        <w:rPr>
          <w:rFonts w:ascii="Times New Roman" w:hAnsi="Times New Roman"/>
          <w:i/>
          <w:sz w:val="20"/>
        </w:rPr>
        <w:t>(pełna nazwa wykonawcy)</w:t>
      </w:r>
    </w:p>
    <w:p w14:paraId="71870872" w14:textId="77777777" w:rsidR="00043061" w:rsidRDefault="00043061" w:rsidP="00043061">
      <w:pPr>
        <w:spacing w:line="271" w:lineRule="auto"/>
        <w:jc w:val="center"/>
        <w:rPr>
          <w:rFonts w:ascii="Times New Roman" w:hAnsi="Times New Roman"/>
          <w:i/>
          <w:sz w:val="20"/>
        </w:rPr>
      </w:pPr>
    </w:p>
    <w:p w14:paraId="645BF17A" w14:textId="77777777" w:rsidR="00043061" w:rsidRDefault="00043061" w:rsidP="00043061">
      <w:pPr>
        <w:spacing w:line="271" w:lineRule="auto"/>
        <w:jc w:val="center"/>
        <w:rPr>
          <w:rFonts w:ascii="Times New Roman" w:hAnsi="Times New Roman"/>
          <w:i/>
          <w:sz w:val="20"/>
        </w:rPr>
      </w:pPr>
    </w:p>
    <w:p w14:paraId="364BC8A3" w14:textId="77777777" w:rsidR="00043061" w:rsidRDefault="00043061" w:rsidP="00043061">
      <w:pPr>
        <w:spacing w:line="271" w:lineRule="auto"/>
        <w:jc w:val="center"/>
        <w:rPr>
          <w:rFonts w:ascii="Times New Roman" w:hAnsi="Times New Roman"/>
          <w:i/>
          <w:sz w:val="20"/>
        </w:rPr>
      </w:pPr>
    </w:p>
    <w:p w14:paraId="145CDD99" w14:textId="77777777" w:rsidR="00043061" w:rsidRPr="00182D1A" w:rsidRDefault="00043061" w:rsidP="00043061">
      <w:pPr>
        <w:spacing w:line="271" w:lineRule="auto"/>
        <w:jc w:val="center"/>
        <w:rPr>
          <w:rFonts w:cs="Arial"/>
        </w:rPr>
      </w:pPr>
      <w:r>
        <w:rPr>
          <w:rFonts w:cs="Arial"/>
        </w:rPr>
        <w:t>…………………………………………………………………………………………………………..</w:t>
      </w:r>
    </w:p>
    <w:p w14:paraId="49ADFBE4" w14:textId="77777777" w:rsidR="00043061" w:rsidRPr="00182D1A" w:rsidRDefault="00043061" w:rsidP="00043061">
      <w:pPr>
        <w:spacing w:line="271" w:lineRule="auto"/>
        <w:jc w:val="center"/>
        <w:rPr>
          <w:rFonts w:ascii="Times New Roman" w:hAnsi="Times New Roman"/>
          <w:i/>
          <w:sz w:val="20"/>
        </w:rPr>
      </w:pPr>
      <w:r w:rsidRPr="00182D1A">
        <w:rPr>
          <w:rFonts w:ascii="Times New Roman" w:hAnsi="Times New Roman"/>
          <w:i/>
          <w:sz w:val="20"/>
        </w:rPr>
        <w:t>(adres siedziby wykonawcy)</w:t>
      </w:r>
    </w:p>
    <w:p w14:paraId="32A53458" w14:textId="77777777" w:rsidR="00043061" w:rsidRDefault="00043061" w:rsidP="00043061">
      <w:pPr>
        <w:pStyle w:val="Bezodstpw"/>
        <w:tabs>
          <w:tab w:val="left" w:pos="1276"/>
          <w:tab w:val="left" w:pos="1418"/>
          <w:tab w:val="left" w:pos="1843"/>
        </w:tabs>
        <w:spacing w:line="271" w:lineRule="auto"/>
        <w:jc w:val="both"/>
        <w:rPr>
          <w:rFonts w:ascii="Arial" w:hAnsi="Arial" w:cs="Arial"/>
        </w:rPr>
      </w:pPr>
    </w:p>
    <w:p w14:paraId="06D5D7A2" w14:textId="77777777" w:rsidR="00043061" w:rsidRDefault="00043061" w:rsidP="00043061">
      <w:pPr>
        <w:pStyle w:val="Bezodstpw"/>
        <w:tabs>
          <w:tab w:val="left" w:pos="1276"/>
          <w:tab w:val="left" w:pos="1418"/>
          <w:tab w:val="left" w:pos="1843"/>
        </w:tabs>
        <w:spacing w:line="271" w:lineRule="auto"/>
        <w:jc w:val="both"/>
        <w:rPr>
          <w:rFonts w:ascii="Arial" w:hAnsi="Arial" w:cs="Arial"/>
        </w:rPr>
      </w:pPr>
    </w:p>
    <w:p w14:paraId="54BE1627" w14:textId="77777777" w:rsidR="00043061" w:rsidRPr="00584D44" w:rsidRDefault="00043061" w:rsidP="00043061">
      <w:pPr>
        <w:pStyle w:val="Bezodstpw"/>
        <w:tabs>
          <w:tab w:val="left" w:pos="1276"/>
          <w:tab w:val="left" w:pos="1418"/>
          <w:tab w:val="left" w:pos="1843"/>
        </w:tabs>
        <w:spacing w:line="271" w:lineRule="auto"/>
        <w:jc w:val="both"/>
        <w:rPr>
          <w:rFonts w:ascii="Arial" w:hAnsi="Arial" w:cs="Arial"/>
        </w:rPr>
      </w:pPr>
    </w:p>
    <w:p w14:paraId="1B64A7C4" w14:textId="77777777" w:rsidR="00043061" w:rsidRPr="00182D1A" w:rsidRDefault="00043061" w:rsidP="00043061">
      <w:pPr>
        <w:spacing w:line="360" w:lineRule="auto"/>
        <w:jc w:val="both"/>
        <w:rPr>
          <w:rFonts w:ascii="Times New Roman" w:hAnsi="Times New Roman"/>
          <w:sz w:val="24"/>
          <w:szCs w:val="24"/>
        </w:rPr>
      </w:pPr>
      <w:r w:rsidRPr="00182D1A">
        <w:rPr>
          <w:rFonts w:ascii="Times New Roman" w:hAnsi="Times New Roman"/>
          <w:sz w:val="24"/>
          <w:szCs w:val="24"/>
        </w:rPr>
        <w:t>w odpowiedzi na wezwanie Zamawiającego</w:t>
      </w:r>
    </w:p>
    <w:p w14:paraId="7F84DC9F" w14:textId="77777777" w:rsidR="00043061" w:rsidRPr="00182D1A" w:rsidRDefault="00043061" w:rsidP="002B64B3">
      <w:pPr>
        <w:pStyle w:val="Akapitzlist"/>
        <w:numPr>
          <w:ilvl w:val="0"/>
          <w:numId w:val="56"/>
        </w:numPr>
        <w:autoSpaceDE w:val="0"/>
        <w:autoSpaceDN w:val="0"/>
        <w:adjustRightInd w:val="0"/>
        <w:spacing w:line="271" w:lineRule="auto"/>
        <w:ind w:left="426"/>
        <w:jc w:val="both"/>
        <w:rPr>
          <w:rFonts w:ascii="Times New Roman" w:hAnsi="Times New Roman"/>
          <w:sz w:val="24"/>
        </w:rPr>
      </w:pPr>
      <w:r w:rsidRPr="00182D1A">
        <w:rPr>
          <w:rFonts w:ascii="Times New Roman" w:hAnsi="Times New Roman"/>
          <w:sz w:val="24"/>
        </w:rPr>
        <w:t>Inform</w:t>
      </w:r>
      <w:r w:rsidR="00C745FC">
        <w:rPr>
          <w:rFonts w:ascii="Times New Roman" w:hAnsi="Times New Roman"/>
          <w:sz w:val="24"/>
        </w:rPr>
        <w:t>uję</w:t>
      </w:r>
      <w:r w:rsidRPr="00182D1A">
        <w:rPr>
          <w:rFonts w:ascii="Times New Roman" w:hAnsi="Times New Roman"/>
          <w:sz w:val="24"/>
        </w:rPr>
        <w:t xml:space="preserve">(my), że Wykonawca, którego </w:t>
      </w:r>
      <w:r w:rsidR="00C745FC">
        <w:rPr>
          <w:rFonts w:ascii="Times New Roman" w:hAnsi="Times New Roman"/>
          <w:sz w:val="24"/>
        </w:rPr>
        <w:t>reprezentuję</w:t>
      </w:r>
      <w:r>
        <w:rPr>
          <w:rFonts w:ascii="Times New Roman" w:hAnsi="Times New Roman"/>
          <w:sz w:val="24"/>
        </w:rPr>
        <w:t xml:space="preserve">(my) nie należy do                                    </w:t>
      </w:r>
      <w:r w:rsidRPr="00182D1A">
        <w:rPr>
          <w:rFonts w:ascii="Times New Roman" w:hAnsi="Times New Roman"/>
          <w:sz w:val="24"/>
        </w:rPr>
        <w:t xml:space="preserve">grupy kapitałowej, o której mowa w art. 108 ust. 1 pkt 5 ustawy Prawo zamówień publicznych. </w:t>
      </w:r>
      <w:r>
        <w:rPr>
          <w:rFonts w:ascii="Times New Roman" w:hAnsi="Times New Roman"/>
          <w:sz w:val="24"/>
        </w:rPr>
        <w:t>(*)</w:t>
      </w:r>
    </w:p>
    <w:p w14:paraId="2710B879" w14:textId="77777777" w:rsidR="00043061" w:rsidRPr="00182D1A" w:rsidRDefault="00043061" w:rsidP="00043061">
      <w:pPr>
        <w:pStyle w:val="Akapitzlist"/>
        <w:autoSpaceDE w:val="0"/>
        <w:autoSpaceDN w:val="0"/>
        <w:adjustRightInd w:val="0"/>
        <w:spacing w:line="271" w:lineRule="auto"/>
        <w:ind w:left="426"/>
        <w:jc w:val="both"/>
        <w:rPr>
          <w:rFonts w:ascii="Times New Roman" w:hAnsi="Times New Roman"/>
          <w:sz w:val="24"/>
        </w:rPr>
      </w:pPr>
    </w:p>
    <w:p w14:paraId="4781C569" w14:textId="77777777" w:rsidR="00043061" w:rsidRPr="00182D1A" w:rsidRDefault="00C745FC" w:rsidP="002B64B3">
      <w:pPr>
        <w:pStyle w:val="Akapitzlist"/>
        <w:numPr>
          <w:ilvl w:val="0"/>
          <w:numId w:val="56"/>
        </w:numPr>
        <w:autoSpaceDE w:val="0"/>
        <w:autoSpaceDN w:val="0"/>
        <w:adjustRightInd w:val="0"/>
        <w:spacing w:line="271" w:lineRule="auto"/>
        <w:ind w:left="426"/>
        <w:jc w:val="both"/>
        <w:rPr>
          <w:rFonts w:ascii="Times New Roman" w:hAnsi="Times New Roman"/>
          <w:b/>
          <w:sz w:val="24"/>
        </w:rPr>
      </w:pPr>
      <w:r>
        <w:rPr>
          <w:rFonts w:ascii="Times New Roman" w:hAnsi="Times New Roman"/>
          <w:sz w:val="24"/>
        </w:rPr>
        <w:t>Informuję</w:t>
      </w:r>
      <w:r w:rsidR="00043061" w:rsidRPr="00182D1A">
        <w:rPr>
          <w:rFonts w:ascii="Times New Roman" w:hAnsi="Times New Roman"/>
          <w:sz w:val="24"/>
        </w:rPr>
        <w:t xml:space="preserve">(my), że Wykonawca, którego reprezentuję (my) należy do tej samej grupy kapitałowej, o której mowa w art. 108 ust. 1 pkt 5 ustawy Prawo zamówień publicznych </w:t>
      </w:r>
      <w:r w:rsidR="00043061" w:rsidRPr="00182D1A">
        <w:rPr>
          <w:rFonts w:ascii="Times New Roman" w:hAnsi="Times New Roman"/>
          <w:b/>
          <w:sz w:val="24"/>
        </w:rPr>
        <w:t>co wskazany poniżej Wykonawca(y), którego oferta/oferty została/y złożona/e w niniejszym podstępowaniu:</w:t>
      </w:r>
      <w:r w:rsidR="00043061" w:rsidRPr="000F3CA0">
        <w:rPr>
          <w:rFonts w:ascii="Times New Roman" w:hAnsi="Times New Roman"/>
          <w:sz w:val="24"/>
        </w:rPr>
        <w:t xml:space="preserve"> (*)</w:t>
      </w:r>
    </w:p>
    <w:tbl>
      <w:tblPr>
        <w:tblpPr w:leftFromText="141" w:rightFromText="141" w:vertAnchor="text" w:horzAnchor="page" w:tblpX="2050" w:tblpY="319"/>
        <w:tblW w:w="8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9"/>
        <w:gridCol w:w="3397"/>
        <w:gridCol w:w="2835"/>
      </w:tblGrid>
      <w:tr w:rsidR="00043061" w:rsidRPr="00594536" w14:paraId="4467C566" w14:textId="77777777" w:rsidTr="00992CB3">
        <w:trPr>
          <w:trHeight w:val="469"/>
        </w:trPr>
        <w:tc>
          <w:tcPr>
            <w:tcW w:w="1849"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587F239C" w14:textId="77777777" w:rsidR="00043061" w:rsidRPr="00182D1A" w:rsidRDefault="00043061" w:rsidP="00992CB3">
            <w:pPr>
              <w:jc w:val="center"/>
              <w:rPr>
                <w:rFonts w:ascii="Times New Roman" w:hAnsi="Times New Roman"/>
                <w:b/>
                <w:sz w:val="20"/>
                <w:szCs w:val="20"/>
              </w:rPr>
            </w:pPr>
            <w:r w:rsidRPr="00182D1A">
              <w:rPr>
                <w:rFonts w:ascii="Times New Roman" w:hAnsi="Times New Roman"/>
                <w:b/>
                <w:sz w:val="20"/>
                <w:szCs w:val="20"/>
              </w:rPr>
              <w:t>Lp.</w:t>
            </w:r>
          </w:p>
        </w:tc>
        <w:tc>
          <w:tcPr>
            <w:tcW w:w="3397"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2086090A" w14:textId="77777777" w:rsidR="00043061" w:rsidRPr="00182D1A" w:rsidRDefault="00043061" w:rsidP="00992CB3">
            <w:pPr>
              <w:jc w:val="center"/>
              <w:rPr>
                <w:rFonts w:ascii="Times New Roman" w:hAnsi="Times New Roman"/>
                <w:b/>
                <w:sz w:val="20"/>
                <w:szCs w:val="20"/>
              </w:rPr>
            </w:pPr>
            <w:r w:rsidRPr="00182D1A">
              <w:rPr>
                <w:rFonts w:ascii="Times New Roman" w:hAnsi="Times New Roman"/>
                <w:b/>
                <w:sz w:val="20"/>
                <w:szCs w:val="20"/>
              </w:rPr>
              <w:t>Nazwa podmiotu</w:t>
            </w:r>
          </w:p>
        </w:tc>
        <w:tc>
          <w:tcPr>
            <w:tcW w:w="2835"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511597A7" w14:textId="77777777" w:rsidR="00043061" w:rsidRPr="00182D1A" w:rsidRDefault="00043061" w:rsidP="00992CB3">
            <w:pPr>
              <w:jc w:val="center"/>
              <w:rPr>
                <w:rFonts w:ascii="Times New Roman" w:hAnsi="Times New Roman"/>
                <w:b/>
                <w:sz w:val="20"/>
                <w:szCs w:val="20"/>
              </w:rPr>
            </w:pPr>
            <w:r w:rsidRPr="00182D1A">
              <w:rPr>
                <w:rFonts w:ascii="Times New Roman" w:hAnsi="Times New Roman"/>
                <w:b/>
                <w:sz w:val="20"/>
                <w:szCs w:val="20"/>
              </w:rPr>
              <w:t>Adres siedziby</w:t>
            </w:r>
          </w:p>
        </w:tc>
      </w:tr>
      <w:tr w:rsidR="00043061" w:rsidRPr="002A0B07" w14:paraId="01A4BE8B" w14:textId="77777777" w:rsidTr="00992CB3">
        <w:trPr>
          <w:trHeight w:val="456"/>
        </w:trPr>
        <w:tc>
          <w:tcPr>
            <w:tcW w:w="1849" w:type="dxa"/>
            <w:tcBorders>
              <w:top w:val="single" w:sz="4" w:space="0" w:color="auto"/>
              <w:left w:val="single" w:sz="4" w:space="0" w:color="auto"/>
              <w:bottom w:val="single" w:sz="4" w:space="0" w:color="auto"/>
              <w:right w:val="single" w:sz="4" w:space="0" w:color="auto"/>
            </w:tcBorders>
            <w:vAlign w:val="center"/>
            <w:hideMark/>
          </w:tcPr>
          <w:p w14:paraId="5C0CAAD3" w14:textId="77777777" w:rsidR="00043061" w:rsidRPr="00182D1A" w:rsidRDefault="00043061" w:rsidP="00992CB3">
            <w:pPr>
              <w:jc w:val="center"/>
              <w:rPr>
                <w:rFonts w:ascii="Times New Roman" w:hAnsi="Times New Roman"/>
                <w:sz w:val="20"/>
                <w:szCs w:val="20"/>
              </w:rPr>
            </w:pPr>
            <w:r w:rsidRPr="00182D1A">
              <w:rPr>
                <w:rFonts w:ascii="Times New Roman" w:hAnsi="Times New Roman"/>
                <w:sz w:val="20"/>
                <w:szCs w:val="20"/>
              </w:rPr>
              <w:t>1.</w:t>
            </w:r>
          </w:p>
        </w:tc>
        <w:tc>
          <w:tcPr>
            <w:tcW w:w="3397" w:type="dxa"/>
            <w:tcBorders>
              <w:top w:val="single" w:sz="4" w:space="0" w:color="auto"/>
              <w:left w:val="single" w:sz="4" w:space="0" w:color="auto"/>
              <w:bottom w:val="single" w:sz="4" w:space="0" w:color="auto"/>
              <w:right w:val="single" w:sz="4" w:space="0" w:color="auto"/>
            </w:tcBorders>
            <w:vAlign w:val="center"/>
          </w:tcPr>
          <w:p w14:paraId="6D025982" w14:textId="77777777" w:rsidR="00043061" w:rsidRPr="00182D1A" w:rsidRDefault="00043061" w:rsidP="00992CB3">
            <w:pPr>
              <w:rPr>
                <w:rFonts w:ascii="Times New Roman" w:hAnsi="Times New Roman"/>
                <w:sz w:val="20"/>
                <w:szCs w:val="20"/>
              </w:rPr>
            </w:pPr>
          </w:p>
        </w:tc>
        <w:tc>
          <w:tcPr>
            <w:tcW w:w="2835" w:type="dxa"/>
            <w:tcBorders>
              <w:top w:val="single" w:sz="4" w:space="0" w:color="auto"/>
              <w:left w:val="single" w:sz="4" w:space="0" w:color="auto"/>
              <w:bottom w:val="single" w:sz="4" w:space="0" w:color="auto"/>
              <w:right w:val="single" w:sz="4" w:space="0" w:color="auto"/>
            </w:tcBorders>
            <w:vAlign w:val="center"/>
          </w:tcPr>
          <w:p w14:paraId="0E30CFE8" w14:textId="77777777" w:rsidR="00043061" w:rsidRPr="00182D1A" w:rsidRDefault="00043061" w:rsidP="00992CB3">
            <w:pPr>
              <w:jc w:val="center"/>
              <w:rPr>
                <w:rFonts w:ascii="Times New Roman" w:hAnsi="Times New Roman"/>
                <w:sz w:val="20"/>
                <w:szCs w:val="20"/>
              </w:rPr>
            </w:pPr>
          </w:p>
        </w:tc>
      </w:tr>
    </w:tbl>
    <w:p w14:paraId="282E8402" w14:textId="77777777" w:rsidR="00043061" w:rsidRPr="00594536" w:rsidRDefault="00043061" w:rsidP="00043061">
      <w:pPr>
        <w:jc w:val="center"/>
        <w:rPr>
          <w:b/>
        </w:rPr>
      </w:pPr>
    </w:p>
    <w:p w14:paraId="1B8B0C55" w14:textId="77777777" w:rsidR="00043061" w:rsidRPr="00584D44" w:rsidRDefault="00043061" w:rsidP="00043061">
      <w:pPr>
        <w:spacing w:line="271" w:lineRule="auto"/>
        <w:jc w:val="both"/>
        <w:rPr>
          <w:rFonts w:cs="Arial"/>
        </w:rPr>
      </w:pPr>
    </w:p>
    <w:p w14:paraId="4064E26C" w14:textId="77777777" w:rsidR="00043061" w:rsidRPr="00584D44" w:rsidRDefault="00043061" w:rsidP="00043061">
      <w:pPr>
        <w:spacing w:line="271" w:lineRule="auto"/>
        <w:jc w:val="both"/>
        <w:rPr>
          <w:rFonts w:cs="Arial"/>
        </w:rPr>
      </w:pPr>
    </w:p>
    <w:p w14:paraId="794F1AA4" w14:textId="77777777" w:rsidR="00043061" w:rsidRDefault="00043061" w:rsidP="00043061">
      <w:pPr>
        <w:spacing w:line="271" w:lineRule="auto"/>
        <w:jc w:val="both"/>
        <w:rPr>
          <w:rFonts w:cs="Arial"/>
          <w:i/>
        </w:rPr>
      </w:pPr>
    </w:p>
    <w:p w14:paraId="6ABE0029" w14:textId="77777777" w:rsidR="00043061" w:rsidRDefault="00043061" w:rsidP="00043061">
      <w:pPr>
        <w:spacing w:line="271" w:lineRule="auto"/>
        <w:jc w:val="center"/>
        <w:rPr>
          <w:rFonts w:cs="Arial"/>
          <w:i/>
        </w:rPr>
      </w:pPr>
    </w:p>
    <w:p w14:paraId="16190508" w14:textId="77777777" w:rsidR="00043061" w:rsidRPr="000F3CA0" w:rsidRDefault="00043061" w:rsidP="00043061">
      <w:pPr>
        <w:pStyle w:val="Akapitzlist"/>
        <w:autoSpaceDE w:val="0"/>
        <w:autoSpaceDN w:val="0"/>
        <w:adjustRightInd w:val="0"/>
        <w:spacing w:after="240" w:line="271" w:lineRule="auto"/>
        <w:ind w:left="425"/>
        <w:contextualSpacing w:val="0"/>
        <w:jc w:val="both"/>
        <w:rPr>
          <w:rFonts w:ascii="Times New Roman" w:hAnsi="Times New Roman"/>
          <w:sz w:val="24"/>
        </w:rPr>
      </w:pPr>
      <w:r w:rsidRPr="000F3CA0">
        <w:rPr>
          <w:rFonts w:ascii="Times New Roman" w:hAnsi="Times New Roman"/>
          <w:sz w:val="24"/>
        </w:rPr>
        <w:t>Jednocześnie załączam dokumenty/informacje (wymienić poniżej i załączyć do oferty):</w:t>
      </w:r>
    </w:p>
    <w:p w14:paraId="58E2B91B" w14:textId="77777777" w:rsidR="00043061" w:rsidRDefault="00043061" w:rsidP="00043061">
      <w:pPr>
        <w:pStyle w:val="Akapitzlist"/>
        <w:autoSpaceDE w:val="0"/>
        <w:autoSpaceDN w:val="0"/>
        <w:adjustRightInd w:val="0"/>
        <w:spacing w:before="120" w:after="120" w:line="360" w:lineRule="auto"/>
        <w:ind w:left="425"/>
        <w:contextualSpacing w:val="0"/>
        <w:jc w:val="both"/>
        <w:rPr>
          <w:rFonts w:cs="Arial"/>
        </w:rPr>
      </w:pPr>
      <w:r>
        <w:rPr>
          <w:rFonts w:cs="Arial"/>
        </w:rPr>
        <w:lastRenderedPageBreak/>
        <w:t>……………………………………………………………………………………………………</w:t>
      </w:r>
    </w:p>
    <w:p w14:paraId="0CE4194D" w14:textId="77777777" w:rsidR="00043061" w:rsidRPr="000F3CA0" w:rsidRDefault="00043061" w:rsidP="00043061">
      <w:pPr>
        <w:pStyle w:val="Akapitzlist"/>
        <w:autoSpaceDE w:val="0"/>
        <w:autoSpaceDN w:val="0"/>
        <w:adjustRightInd w:val="0"/>
        <w:spacing w:after="240" w:line="271" w:lineRule="auto"/>
        <w:ind w:left="425"/>
        <w:contextualSpacing w:val="0"/>
        <w:jc w:val="both"/>
        <w:rPr>
          <w:rFonts w:ascii="Times New Roman" w:hAnsi="Times New Roman"/>
          <w:sz w:val="24"/>
        </w:rPr>
      </w:pPr>
      <w:r>
        <w:rPr>
          <w:rFonts w:cs="Arial"/>
        </w:rPr>
        <w:t>……………………………………………………………………………………………………</w:t>
      </w:r>
    </w:p>
    <w:p w14:paraId="25AB664E" w14:textId="77777777" w:rsidR="00043061" w:rsidRPr="000F3CA0" w:rsidRDefault="00043061" w:rsidP="00043061">
      <w:pPr>
        <w:pStyle w:val="Akapitzlist"/>
        <w:autoSpaceDE w:val="0"/>
        <w:autoSpaceDN w:val="0"/>
        <w:adjustRightInd w:val="0"/>
        <w:spacing w:line="271" w:lineRule="auto"/>
        <w:ind w:left="426"/>
        <w:jc w:val="both"/>
        <w:rPr>
          <w:rFonts w:ascii="Times New Roman" w:hAnsi="Times New Roman"/>
          <w:sz w:val="24"/>
        </w:rPr>
      </w:pPr>
      <w:r w:rsidRPr="000F3CA0">
        <w:rPr>
          <w:rFonts w:ascii="Times New Roman" w:hAnsi="Times New Roman"/>
          <w:sz w:val="24"/>
        </w:rPr>
        <w:t>potwierdzające, że powiązania z innym Wykonawcą nie prowadzą do zakłócenia konkurencji  w przedmiotowym postępowaniu</w:t>
      </w:r>
      <w:r>
        <w:rPr>
          <w:rFonts w:ascii="Times New Roman" w:hAnsi="Times New Roman"/>
          <w:sz w:val="24"/>
        </w:rPr>
        <w:t>. (*)</w:t>
      </w:r>
    </w:p>
    <w:p w14:paraId="3B80952E" w14:textId="77777777" w:rsidR="00043061" w:rsidRDefault="00043061" w:rsidP="00043061">
      <w:pPr>
        <w:spacing w:after="240"/>
        <w:jc w:val="both"/>
      </w:pPr>
    </w:p>
    <w:p w14:paraId="4EE7CD31" w14:textId="77777777" w:rsidR="00043061" w:rsidRPr="00182D1A" w:rsidRDefault="00043061" w:rsidP="00043061">
      <w:pPr>
        <w:spacing w:after="240"/>
        <w:jc w:val="both"/>
        <w:rPr>
          <w:sz w:val="24"/>
        </w:rPr>
      </w:pPr>
    </w:p>
    <w:p w14:paraId="2DB7B595" w14:textId="0072FC04" w:rsidR="00043061" w:rsidRPr="00182D1A" w:rsidRDefault="00043061" w:rsidP="00043061">
      <w:pPr>
        <w:spacing w:before="120"/>
        <w:rPr>
          <w:rFonts w:ascii="Times New Roman" w:hAnsi="Times New Roman"/>
          <w:sz w:val="24"/>
        </w:rPr>
      </w:pPr>
      <w:r w:rsidRPr="00182D1A">
        <w:rPr>
          <w:rFonts w:ascii="Times New Roman" w:hAnsi="Times New Roman"/>
          <w:sz w:val="24"/>
        </w:rPr>
        <w:t>……………………, dnia ………………</w:t>
      </w:r>
      <w:r>
        <w:rPr>
          <w:rFonts w:ascii="Times New Roman" w:hAnsi="Times New Roman"/>
          <w:sz w:val="24"/>
        </w:rPr>
        <w:t xml:space="preserve"> 202</w:t>
      </w:r>
      <w:r w:rsidR="00185559">
        <w:rPr>
          <w:rFonts w:ascii="Times New Roman" w:hAnsi="Times New Roman"/>
          <w:sz w:val="24"/>
        </w:rPr>
        <w:t>4</w:t>
      </w:r>
      <w:r w:rsidRPr="00182D1A">
        <w:rPr>
          <w:rFonts w:ascii="Times New Roman" w:hAnsi="Times New Roman"/>
          <w:sz w:val="24"/>
        </w:rPr>
        <w:t xml:space="preserve"> roku          </w:t>
      </w:r>
    </w:p>
    <w:p w14:paraId="7BBDD45D" w14:textId="77777777" w:rsidR="00043061" w:rsidRPr="00182D1A" w:rsidRDefault="00043061" w:rsidP="00043061">
      <w:pPr>
        <w:jc w:val="right"/>
        <w:rPr>
          <w:rFonts w:ascii="Times New Roman" w:hAnsi="Times New Roman"/>
        </w:rPr>
      </w:pPr>
      <w:r w:rsidRPr="00182D1A">
        <w:rPr>
          <w:rFonts w:ascii="Times New Roman" w:hAnsi="Times New Roman"/>
          <w:bCs/>
        </w:rPr>
        <w:t xml:space="preserve">                                                                                                ……………………………………………</w:t>
      </w:r>
    </w:p>
    <w:p w14:paraId="3C88FFAD" w14:textId="77777777" w:rsidR="00043061" w:rsidRDefault="00043061" w:rsidP="00043061">
      <w:pPr>
        <w:ind w:left="4963"/>
        <w:jc w:val="center"/>
        <w:rPr>
          <w:rFonts w:ascii="Times New Roman" w:hAnsi="Times New Roman"/>
          <w:i/>
          <w:sz w:val="16"/>
          <w:szCs w:val="16"/>
        </w:rPr>
      </w:pPr>
      <w:r w:rsidRPr="00182D1A">
        <w:rPr>
          <w:rFonts w:ascii="Times New Roman" w:hAnsi="Times New Roman"/>
          <w:i/>
          <w:sz w:val="16"/>
          <w:szCs w:val="16"/>
        </w:rPr>
        <w:t xml:space="preserve">            (podpis osoby uprawnionej do reprezentowania</w:t>
      </w:r>
      <w:r w:rsidRPr="00182D1A">
        <w:rPr>
          <w:rFonts w:ascii="Times New Roman" w:hAnsi="Times New Roman"/>
          <w:i/>
          <w:sz w:val="16"/>
          <w:szCs w:val="16"/>
        </w:rPr>
        <w:br/>
        <w:t xml:space="preserve">          wykonawcy oraz pieczątka)</w:t>
      </w:r>
    </w:p>
    <w:p w14:paraId="6EC56E7B" w14:textId="77777777" w:rsidR="00043061" w:rsidRDefault="00043061" w:rsidP="00043061">
      <w:pPr>
        <w:rPr>
          <w:rFonts w:ascii="Times New Roman" w:hAnsi="Times New Roman"/>
          <w:i/>
          <w:sz w:val="16"/>
          <w:szCs w:val="16"/>
        </w:rPr>
      </w:pPr>
    </w:p>
    <w:p w14:paraId="272C4E56" w14:textId="77777777" w:rsidR="00043061" w:rsidRDefault="00043061" w:rsidP="00043061">
      <w:pPr>
        <w:rPr>
          <w:rFonts w:ascii="Times New Roman" w:hAnsi="Times New Roman"/>
          <w:i/>
          <w:sz w:val="16"/>
          <w:szCs w:val="16"/>
        </w:rPr>
      </w:pPr>
    </w:p>
    <w:p w14:paraId="69C5F136" w14:textId="77777777" w:rsidR="00043061" w:rsidRPr="000F3CA0" w:rsidRDefault="00043061" w:rsidP="00043061">
      <w:pPr>
        <w:spacing w:line="271" w:lineRule="auto"/>
        <w:jc w:val="both"/>
        <w:rPr>
          <w:rFonts w:cs="Arial"/>
          <w:i/>
        </w:rPr>
      </w:pPr>
      <w:r w:rsidRPr="000F3CA0">
        <w:rPr>
          <w:rFonts w:ascii="Times New Roman" w:hAnsi="Times New Roman"/>
          <w:sz w:val="24"/>
          <w:szCs w:val="24"/>
        </w:rPr>
        <w:t>Uwagi:</w:t>
      </w:r>
    </w:p>
    <w:p w14:paraId="69C398C1" w14:textId="77777777" w:rsidR="00043061" w:rsidRPr="00182D1A" w:rsidRDefault="00043061" w:rsidP="002B64B3">
      <w:pPr>
        <w:pStyle w:val="Akapitzlist"/>
        <w:numPr>
          <w:ilvl w:val="0"/>
          <w:numId w:val="55"/>
        </w:numPr>
        <w:spacing w:after="160" w:line="259" w:lineRule="auto"/>
        <w:jc w:val="both"/>
        <w:rPr>
          <w:rFonts w:ascii="Times New Roman" w:hAnsi="Times New Roman"/>
          <w:sz w:val="24"/>
          <w:szCs w:val="24"/>
        </w:rPr>
      </w:pPr>
      <w:r w:rsidRPr="00182D1A">
        <w:rPr>
          <w:rFonts w:ascii="Times New Roman" w:hAnsi="Times New Roman"/>
          <w:sz w:val="24"/>
          <w:szCs w:val="24"/>
        </w:rPr>
        <w:t>Należy wypełnić pkt 1) albo pkt 2).</w:t>
      </w:r>
    </w:p>
    <w:p w14:paraId="0FC812C9" w14:textId="77777777" w:rsidR="00043061" w:rsidRPr="00182D1A" w:rsidRDefault="00043061" w:rsidP="002B64B3">
      <w:pPr>
        <w:pStyle w:val="Akapitzlist"/>
        <w:numPr>
          <w:ilvl w:val="0"/>
          <w:numId w:val="55"/>
        </w:numPr>
        <w:spacing w:after="160" w:line="259" w:lineRule="auto"/>
        <w:jc w:val="both"/>
        <w:rPr>
          <w:rFonts w:ascii="Times New Roman" w:hAnsi="Times New Roman"/>
          <w:sz w:val="24"/>
          <w:szCs w:val="24"/>
        </w:rPr>
      </w:pPr>
      <w:r w:rsidRPr="00182D1A">
        <w:rPr>
          <w:rFonts w:ascii="Times New Roman" w:hAnsi="Times New Roman"/>
          <w:sz w:val="24"/>
          <w:szCs w:val="24"/>
        </w:rPr>
        <w:t>W przypadku gdy Wykonawca przynależy do tej samej grupy kapitałowej</w:t>
      </w:r>
      <w:r>
        <w:rPr>
          <w:rFonts w:ascii="Times New Roman" w:hAnsi="Times New Roman"/>
          <w:sz w:val="24"/>
          <w:szCs w:val="24"/>
        </w:rPr>
        <w:t xml:space="preserve"> (punkt 2)</w:t>
      </w:r>
      <w:r w:rsidRPr="00182D1A">
        <w:rPr>
          <w:rFonts w:ascii="Times New Roman" w:hAnsi="Times New Roman"/>
          <w:sz w:val="24"/>
          <w:szCs w:val="24"/>
        </w:rPr>
        <w:t xml:space="preserve"> może przedstawić wraz z niniejszym oświadczeniem dowody, że powiązania z innym wykonawca nie prowadzą do zakłócenia konkurenc</w:t>
      </w:r>
      <w:r w:rsidR="00690510">
        <w:rPr>
          <w:rFonts w:ascii="Times New Roman" w:hAnsi="Times New Roman"/>
          <w:sz w:val="24"/>
          <w:szCs w:val="24"/>
        </w:rPr>
        <w:t>ji w przedmiotowym postę</w:t>
      </w:r>
      <w:r>
        <w:rPr>
          <w:rFonts w:ascii="Times New Roman" w:hAnsi="Times New Roman"/>
          <w:sz w:val="24"/>
          <w:szCs w:val="24"/>
        </w:rPr>
        <w:t>powaniu.</w:t>
      </w:r>
    </w:p>
    <w:p w14:paraId="0985675D" w14:textId="77777777" w:rsidR="00043061" w:rsidRPr="00E12C9F" w:rsidRDefault="00043061" w:rsidP="002B64B3">
      <w:pPr>
        <w:pStyle w:val="Akapitzlist"/>
        <w:numPr>
          <w:ilvl w:val="0"/>
          <w:numId w:val="55"/>
        </w:numPr>
        <w:spacing w:line="271" w:lineRule="auto"/>
        <w:jc w:val="both"/>
        <w:rPr>
          <w:rFonts w:ascii="Times New Roman" w:hAnsi="Times New Roman"/>
          <w:sz w:val="24"/>
          <w:szCs w:val="24"/>
          <w:u w:val="single"/>
        </w:rPr>
      </w:pPr>
      <w:r w:rsidRPr="00E12C9F">
        <w:rPr>
          <w:rFonts w:ascii="Times New Roman" w:hAnsi="Times New Roman"/>
          <w:sz w:val="24"/>
          <w:szCs w:val="24"/>
          <w:u w:val="single"/>
        </w:rPr>
        <w:t xml:space="preserve">Niniejszy formularz </w:t>
      </w:r>
      <w:r w:rsidRPr="00E12C9F">
        <w:rPr>
          <w:rFonts w:ascii="Times New Roman" w:hAnsi="Times New Roman"/>
          <w:iCs/>
          <w:sz w:val="24"/>
          <w:szCs w:val="24"/>
          <w:u w:val="single"/>
          <w:lang w:eastAsia="pl-PL"/>
        </w:rPr>
        <w:t>składa tylko Wykonawca wezwany przez Zamawiającego.</w:t>
      </w:r>
    </w:p>
    <w:p w14:paraId="5DDB130E" w14:textId="77777777" w:rsidR="00043061" w:rsidRPr="00182D1A" w:rsidRDefault="00043061" w:rsidP="002B64B3">
      <w:pPr>
        <w:pStyle w:val="Akapitzlist"/>
        <w:numPr>
          <w:ilvl w:val="0"/>
          <w:numId w:val="55"/>
        </w:numPr>
        <w:spacing w:line="271" w:lineRule="auto"/>
        <w:jc w:val="both"/>
        <w:rPr>
          <w:rFonts w:ascii="Times New Roman" w:hAnsi="Times New Roman"/>
          <w:sz w:val="24"/>
          <w:szCs w:val="24"/>
        </w:rPr>
      </w:pPr>
      <w:r w:rsidRPr="00182D1A">
        <w:rPr>
          <w:rFonts w:ascii="Times New Roman" w:hAnsi="Times New Roman"/>
          <w:sz w:val="24"/>
          <w:szCs w:val="24"/>
        </w:rPr>
        <w:t>W przypadku Wykonawców wspólnie ubiegających się o udzielenie zamówienia składa go każdy z członków konsorcjum lub wspólników spółki cywilnej</w:t>
      </w:r>
      <w:r>
        <w:rPr>
          <w:rFonts w:ascii="Times New Roman" w:hAnsi="Times New Roman"/>
          <w:sz w:val="24"/>
          <w:szCs w:val="24"/>
        </w:rPr>
        <w:t>.</w:t>
      </w:r>
    </w:p>
    <w:p w14:paraId="3876E9BC" w14:textId="77777777" w:rsidR="00043061" w:rsidRPr="00182D1A" w:rsidRDefault="00043061" w:rsidP="00043061">
      <w:pPr>
        <w:rPr>
          <w:rFonts w:ascii="Times New Roman" w:hAnsi="Times New Roman"/>
          <w:i/>
          <w:sz w:val="16"/>
          <w:szCs w:val="16"/>
        </w:rPr>
      </w:pPr>
    </w:p>
    <w:p w14:paraId="44F1AF7B" w14:textId="77777777" w:rsidR="00043061" w:rsidRDefault="00043061" w:rsidP="00043061">
      <w:pPr>
        <w:jc w:val="both"/>
        <w:rPr>
          <w:rFonts w:ascii="Times New Roman" w:hAnsi="Times New Roman"/>
          <w:i/>
          <w:spacing w:val="4"/>
          <w:sz w:val="20"/>
          <w:szCs w:val="16"/>
        </w:rPr>
      </w:pPr>
      <w:r w:rsidRPr="00182D1A">
        <w:rPr>
          <w:rFonts w:ascii="Times New Roman" w:hAnsi="Times New Roman"/>
          <w:i/>
          <w:spacing w:val="4"/>
          <w:sz w:val="20"/>
          <w:szCs w:val="16"/>
        </w:rPr>
        <w:t>(*)  niepotrzebne skreślić</w:t>
      </w:r>
    </w:p>
    <w:p w14:paraId="06E5E7E4" w14:textId="77777777" w:rsidR="00043061" w:rsidRPr="00751AE0" w:rsidRDefault="00043061" w:rsidP="00043061">
      <w:pPr>
        <w:rPr>
          <w:rFonts w:ascii="Times New Roman" w:hAnsi="Times New Roman"/>
          <w:sz w:val="20"/>
          <w:szCs w:val="16"/>
        </w:rPr>
      </w:pPr>
    </w:p>
    <w:p w14:paraId="3CFDC003" w14:textId="77777777" w:rsidR="00043061" w:rsidRPr="00751AE0" w:rsidRDefault="00043061" w:rsidP="00043061">
      <w:pPr>
        <w:rPr>
          <w:rFonts w:ascii="Times New Roman" w:hAnsi="Times New Roman"/>
          <w:sz w:val="20"/>
          <w:szCs w:val="16"/>
        </w:rPr>
      </w:pPr>
    </w:p>
    <w:p w14:paraId="6DBC170B" w14:textId="77777777" w:rsidR="00043061" w:rsidRPr="00751AE0" w:rsidRDefault="00043061" w:rsidP="00043061">
      <w:pPr>
        <w:rPr>
          <w:rFonts w:ascii="Times New Roman" w:hAnsi="Times New Roman"/>
          <w:sz w:val="20"/>
          <w:szCs w:val="16"/>
        </w:rPr>
      </w:pPr>
    </w:p>
    <w:p w14:paraId="63CCE6AC" w14:textId="77777777" w:rsidR="00043061" w:rsidRPr="00751AE0" w:rsidRDefault="00043061" w:rsidP="00043061">
      <w:pPr>
        <w:rPr>
          <w:rFonts w:ascii="Times New Roman" w:hAnsi="Times New Roman"/>
          <w:sz w:val="20"/>
          <w:szCs w:val="16"/>
        </w:rPr>
      </w:pPr>
    </w:p>
    <w:p w14:paraId="46BA410E" w14:textId="77777777" w:rsidR="00043061" w:rsidRPr="00751AE0" w:rsidRDefault="00043061" w:rsidP="00043061">
      <w:pPr>
        <w:rPr>
          <w:rFonts w:ascii="Times New Roman" w:hAnsi="Times New Roman"/>
          <w:sz w:val="20"/>
          <w:szCs w:val="16"/>
        </w:rPr>
      </w:pPr>
    </w:p>
    <w:p w14:paraId="725E977D" w14:textId="77777777" w:rsidR="00043061" w:rsidRPr="00751AE0" w:rsidRDefault="00043061" w:rsidP="00043061">
      <w:pPr>
        <w:rPr>
          <w:rFonts w:ascii="Times New Roman" w:hAnsi="Times New Roman"/>
          <w:sz w:val="20"/>
          <w:szCs w:val="16"/>
        </w:rPr>
      </w:pPr>
    </w:p>
    <w:p w14:paraId="31E69BB5" w14:textId="77777777" w:rsidR="00043061" w:rsidRPr="00751AE0" w:rsidRDefault="00043061" w:rsidP="00043061">
      <w:pPr>
        <w:rPr>
          <w:rFonts w:ascii="Times New Roman" w:hAnsi="Times New Roman"/>
          <w:sz w:val="20"/>
          <w:szCs w:val="16"/>
        </w:rPr>
      </w:pPr>
    </w:p>
    <w:p w14:paraId="76F04DFC" w14:textId="77777777" w:rsidR="00043061" w:rsidRPr="00751AE0" w:rsidRDefault="00043061" w:rsidP="00043061">
      <w:pPr>
        <w:rPr>
          <w:rFonts w:ascii="Times New Roman" w:hAnsi="Times New Roman"/>
          <w:sz w:val="20"/>
          <w:szCs w:val="16"/>
        </w:rPr>
      </w:pPr>
    </w:p>
    <w:p w14:paraId="7BECB793" w14:textId="77777777" w:rsidR="00043061" w:rsidRPr="00751AE0" w:rsidRDefault="00043061" w:rsidP="00043061">
      <w:pPr>
        <w:rPr>
          <w:rFonts w:ascii="Times New Roman" w:hAnsi="Times New Roman"/>
          <w:sz w:val="20"/>
          <w:szCs w:val="16"/>
        </w:rPr>
      </w:pPr>
    </w:p>
    <w:p w14:paraId="434B8C7F" w14:textId="77777777" w:rsidR="00043061" w:rsidRPr="00751AE0" w:rsidRDefault="00043061" w:rsidP="00043061">
      <w:pPr>
        <w:rPr>
          <w:rFonts w:ascii="Times New Roman" w:hAnsi="Times New Roman"/>
          <w:sz w:val="20"/>
          <w:szCs w:val="16"/>
        </w:rPr>
      </w:pPr>
    </w:p>
    <w:p w14:paraId="4459B4FC" w14:textId="77777777" w:rsidR="00043061" w:rsidRPr="00751AE0" w:rsidRDefault="00043061" w:rsidP="00043061">
      <w:pPr>
        <w:rPr>
          <w:rFonts w:ascii="Times New Roman" w:hAnsi="Times New Roman"/>
          <w:sz w:val="20"/>
          <w:szCs w:val="16"/>
        </w:rPr>
      </w:pPr>
    </w:p>
    <w:p w14:paraId="40810103" w14:textId="77777777" w:rsidR="00043061" w:rsidRPr="00751AE0" w:rsidRDefault="00043061" w:rsidP="00043061">
      <w:pPr>
        <w:rPr>
          <w:rFonts w:ascii="Times New Roman" w:hAnsi="Times New Roman"/>
          <w:sz w:val="20"/>
          <w:szCs w:val="16"/>
        </w:rPr>
      </w:pPr>
    </w:p>
    <w:p w14:paraId="3010A549" w14:textId="77777777" w:rsidR="00B94889" w:rsidRDefault="00B94889" w:rsidP="006172A8">
      <w:pPr>
        <w:tabs>
          <w:tab w:val="left" w:pos="2859"/>
          <w:tab w:val="right" w:pos="9072"/>
        </w:tabs>
        <w:jc w:val="right"/>
        <w:rPr>
          <w:sz w:val="20"/>
        </w:rPr>
      </w:pPr>
    </w:p>
    <w:p w14:paraId="09A1A928" w14:textId="77777777" w:rsidR="00B94889" w:rsidRDefault="00B94889" w:rsidP="006172A8">
      <w:pPr>
        <w:tabs>
          <w:tab w:val="left" w:pos="2859"/>
          <w:tab w:val="right" w:pos="9072"/>
        </w:tabs>
        <w:jc w:val="right"/>
        <w:rPr>
          <w:sz w:val="20"/>
        </w:rPr>
      </w:pPr>
    </w:p>
    <w:p w14:paraId="19E30986" w14:textId="77777777" w:rsidR="00B94889" w:rsidRDefault="00B94889" w:rsidP="006172A8">
      <w:pPr>
        <w:tabs>
          <w:tab w:val="left" w:pos="2859"/>
          <w:tab w:val="right" w:pos="9072"/>
        </w:tabs>
        <w:jc w:val="right"/>
        <w:rPr>
          <w:sz w:val="20"/>
        </w:rPr>
      </w:pPr>
    </w:p>
    <w:p w14:paraId="35F110AE" w14:textId="77777777" w:rsidR="00B94889" w:rsidRDefault="00B94889" w:rsidP="006172A8">
      <w:pPr>
        <w:tabs>
          <w:tab w:val="left" w:pos="2859"/>
          <w:tab w:val="right" w:pos="9072"/>
        </w:tabs>
        <w:jc w:val="right"/>
        <w:rPr>
          <w:sz w:val="20"/>
        </w:rPr>
      </w:pPr>
    </w:p>
    <w:p w14:paraId="7C19A31F" w14:textId="77777777" w:rsidR="00B94889" w:rsidRDefault="00B94889" w:rsidP="006172A8">
      <w:pPr>
        <w:tabs>
          <w:tab w:val="left" w:pos="2859"/>
          <w:tab w:val="right" w:pos="9072"/>
        </w:tabs>
        <w:jc w:val="right"/>
        <w:rPr>
          <w:sz w:val="20"/>
        </w:rPr>
      </w:pPr>
    </w:p>
    <w:p w14:paraId="7E93DA23" w14:textId="77777777" w:rsidR="00B94889" w:rsidRDefault="00B94889" w:rsidP="006172A8">
      <w:pPr>
        <w:tabs>
          <w:tab w:val="left" w:pos="2859"/>
          <w:tab w:val="right" w:pos="9072"/>
        </w:tabs>
        <w:jc w:val="right"/>
        <w:rPr>
          <w:sz w:val="20"/>
        </w:rPr>
      </w:pPr>
    </w:p>
    <w:p w14:paraId="092476EA" w14:textId="77777777" w:rsidR="00B94889" w:rsidRDefault="00B94889" w:rsidP="006172A8">
      <w:pPr>
        <w:tabs>
          <w:tab w:val="left" w:pos="2859"/>
          <w:tab w:val="right" w:pos="9072"/>
        </w:tabs>
        <w:jc w:val="right"/>
        <w:rPr>
          <w:sz w:val="20"/>
        </w:rPr>
      </w:pPr>
    </w:p>
    <w:p w14:paraId="56F2AEC5" w14:textId="77777777" w:rsidR="00B94889" w:rsidRDefault="00B94889" w:rsidP="006172A8">
      <w:pPr>
        <w:tabs>
          <w:tab w:val="left" w:pos="2859"/>
          <w:tab w:val="right" w:pos="9072"/>
        </w:tabs>
        <w:jc w:val="right"/>
        <w:rPr>
          <w:sz w:val="20"/>
        </w:rPr>
      </w:pPr>
    </w:p>
    <w:p w14:paraId="3727AB83" w14:textId="77777777" w:rsidR="00B94889" w:rsidRDefault="00B94889" w:rsidP="006172A8">
      <w:pPr>
        <w:tabs>
          <w:tab w:val="left" w:pos="2859"/>
          <w:tab w:val="right" w:pos="9072"/>
        </w:tabs>
        <w:jc w:val="right"/>
        <w:rPr>
          <w:sz w:val="20"/>
        </w:rPr>
      </w:pPr>
    </w:p>
    <w:p w14:paraId="07EB824E" w14:textId="77777777" w:rsidR="00B94889" w:rsidRDefault="00B94889" w:rsidP="006172A8">
      <w:pPr>
        <w:tabs>
          <w:tab w:val="left" w:pos="2859"/>
          <w:tab w:val="right" w:pos="9072"/>
        </w:tabs>
        <w:jc w:val="right"/>
        <w:rPr>
          <w:sz w:val="20"/>
        </w:rPr>
      </w:pPr>
    </w:p>
    <w:p w14:paraId="70F2A946" w14:textId="77777777" w:rsidR="00B94889" w:rsidRDefault="00B94889" w:rsidP="006172A8">
      <w:pPr>
        <w:tabs>
          <w:tab w:val="left" w:pos="2859"/>
          <w:tab w:val="right" w:pos="9072"/>
        </w:tabs>
        <w:jc w:val="right"/>
        <w:rPr>
          <w:sz w:val="20"/>
        </w:rPr>
      </w:pPr>
    </w:p>
    <w:p w14:paraId="2854D273" w14:textId="77777777" w:rsidR="00B94889" w:rsidRDefault="00B94889" w:rsidP="006172A8">
      <w:pPr>
        <w:tabs>
          <w:tab w:val="left" w:pos="2859"/>
          <w:tab w:val="right" w:pos="9072"/>
        </w:tabs>
        <w:jc w:val="right"/>
        <w:rPr>
          <w:sz w:val="20"/>
        </w:rPr>
      </w:pPr>
    </w:p>
    <w:p w14:paraId="591A4E88" w14:textId="77777777" w:rsidR="00B94889" w:rsidRDefault="00B94889" w:rsidP="006172A8">
      <w:pPr>
        <w:tabs>
          <w:tab w:val="left" w:pos="2859"/>
          <w:tab w:val="right" w:pos="9072"/>
        </w:tabs>
        <w:jc w:val="right"/>
        <w:rPr>
          <w:sz w:val="20"/>
        </w:rPr>
      </w:pPr>
    </w:p>
    <w:p w14:paraId="74F6F937" w14:textId="77777777" w:rsidR="00EE08B0" w:rsidRDefault="00EE08B0" w:rsidP="00043061">
      <w:pPr>
        <w:spacing w:after="120" w:line="360" w:lineRule="auto"/>
        <w:ind w:left="4247"/>
        <w:jc w:val="right"/>
        <w:rPr>
          <w:rFonts w:ascii="Times New Roman" w:hAnsi="Times New Roman"/>
          <w:b/>
        </w:rPr>
      </w:pPr>
    </w:p>
    <w:p w14:paraId="26D52090" w14:textId="13EFE37D" w:rsidR="00043061" w:rsidRPr="007F2149" w:rsidRDefault="00043061" w:rsidP="00043061">
      <w:pPr>
        <w:spacing w:after="120" w:line="360" w:lineRule="auto"/>
        <w:ind w:left="4247"/>
        <w:jc w:val="right"/>
        <w:rPr>
          <w:rFonts w:ascii="Times New Roman" w:hAnsi="Times New Roman"/>
          <w:b/>
        </w:rPr>
      </w:pPr>
      <w:r w:rsidRPr="007F2149">
        <w:rPr>
          <w:rFonts w:ascii="Times New Roman" w:hAnsi="Times New Roman"/>
          <w:b/>
        </w:rPr>
        <w:lastRenderedPageBreak/>
        <w:t xml:space="preserve">Załącznik nr </w:t>
      </w:r>
      <w:r>
        <w:rPr>
          <w:rFonts w:ascii="Times New Roman" w:hAnsi="Times New Roman"/>
          <w:b/>
        </w:rPr>
        <w:t>4 do S</w:t>
      </w:r>
      <w:r w:rsidRPr="007F2149">
        <w:rPr>
          <w:rFonts w:ascii="Times New Roman" w:hAnsi="Times New Roman"/>
          <w:b/>
        </w:rPr>
        <w:t>WZ</w:t>
      </w:r>
    </w:p>
    <w:p w14:paraId="594EEBAF" w14:textId="77777777" w:rsidR="00043061" w:rsidRPr="007F2149" w:rsidRDefault="00043061" w:rsidP="00043061">
      <w:pPr>
        <w:ind w:right="-23"/>
        <w:jc w:val="right"/>
        <w:rPr>
          <w:rFonts w:ascii="Times New Roman" w:hAnsi="Times New Roman"/>
          <w:caps/>
        </w:rPr>
      </w:pPr>
      <w:r w:rsidRPr="007F2149">
        <w:rPr>
          <w:rFonts w:ascii="Times New Roman" w:hAnsi="Times New Roman"/>
          <w:caps/>
        </w:rPr>
        <w:t>Załącznik nr ............... do OFERTY</w:t>
      </w:r>
    </w:p>
    <w:p w14:paraId="43B47B54" w14:textId="77777777" w:rsidR="00043061" w:rsidRPr="007F2149" w:rsidRDefault="00043061" w:rsidP="00043061">
      <w:pPr>
        <w:ind w:right="-23"/>
        <w:rPr>
          <w:rFonts w:ascii="Times New Roman" w:hAnsi="Times New Roman"/>
          <w:caps/>
        </w:rPr>
      </w:pPr>
    </w:p>
    <w:p w14:paraId="7DEC2EC9" w14:textId="77777777" w:rsidR="00043061" w:rsidRPr="007F2149" w:rsidRDefault="00043061" w:rsidP="00043061">
      <w:pPr>
        <w:ind w:right="-23"/>
        <w:rPr>
          <w:rFonts w:ascii="Times New Roman" w:hAnsi="Times New Roman"/>
          <w:caps/>
        </w:rPr>
      </w:pPr>
      <w:r w:rsidRPr="007F2149">
        <w:rPr>
          <w:rFonts w:ascii="Times New Roman" w:hAnsi="Times New Roman"/>
          <w:caps/>
        </w:rPr>
        <w:t>…………………………………….</w:t>
      </w:r>
    </w:p>
    <w:p w14:paraId="68CBDD16" w14:textId="77777777" w:rsidR="00043061" w:rsidRPr="007F2149" w:rsidRDefault="00043061" w:rsidP="00043061">
      <w:pPr>
        <w:rPr>
          <w:rFonts w:ascii="Times New Roman" w:hAnsi="Times New Roman"/>
          <w:i/>
        </w:rPr>
      </w:pPr>
      <w:r w:rsidRPr="007F2149">
        <w:rPr>
          <w:rFonts w:ascii="Times New Roman" w:hAnsi="Times New Roman"/>
          <w:i/>
        </w:rPr>
        <w:t xml:space="preserve">        ( nazwa Wykonawcy)</w:t>
      </w:r>
    </w:p>
    <w:p w14:paraId="6FED8FCC" w14:textId="77777777" w:rsidR="00043061" w:rsidRDefault="00043061" w:rsidP="00043061">
      <w:pPr>
        <w:jc w:val="center"/>
        <w:rPr>
          <w:rFonts w:ascii="Times New Roman" w:hAnsi="Times New Roman"/>
          <w:b/>
          <w:sz w:val="28"/>
        </w:rPr>
      </w:pPr>
    </w:p>
    <w:p w14:paraId="07B27A27" w14:textId="77777777" w:rsidR="00043061" w:rsidRDefault="00043061" w:rsidP="00043061">
      <w:pPr>
        <w:jc w:val="center"/>
        <w:rPr>
          <w:rFonts w:ascii="Times New Roman" w:hAnsi="Times New Roman"/>
          <w:b/>
          <w:sz w:val="28"/>
        </w:rPr>
      </w:pPr>
    </w:p>
    <w:p w14:paraId="6504D327" w14:textId="77777777" w:rsidR="00043061" w:rsidRPr="004737E4" w:rsidRDefault="00043061" w:rsidP="00043061">
      <w:pPr>
        <w:jc w:val="center"/>
        <w:rPr>
          <w:rFonts w:ascii="Times New Roman" w:hAnsi="Times New Roman"/>
          <w:b/>
          <w:sz w:val="28"/>
        </w:rPr>
      </w:pPr>
      <w:r w:rsidRPr="004737E4">
        <w:rPr>
          <w:rFonts w:ascii="Times New Roman" w:hAnsi="Times New Roman"/>
          <w:b/>
          <w:sz w:val="28"/>
        </w:rPr>
        <w:t>WYK</w:t>
      </w:r>
      <w:r>
        <w:rPr>
          <w:rFonts w:ascii="Times New Roman" w:hAnsi="Times New Roman"/>
          <w:b/>
          <w:sz w:val="28"/>
        </w:rPr>
        <w:t>AZ WYKONANYCH ROBÓT BUDOWLANYCH</w:t>
      </w:r>
    </w:p>
    <w:p w14:paraId="052566B9" w14:textId="77777777" w:rsidR="00043061" w:rsidRDefault="00043061" w:rsidP="00043061">
      <w:pPr>
        <w:jc w:val="center"/>
        <w:rPr>
          <w:rFonts w:ascii="Times New Roman" w:hAnsi="Times New Roman"/>
          <w:b/>
          <w:sz w:val="24"/>
        </w:rPr>
      </w:pPr>
      <w:r w:rsidRPr="004737E4">
        <w:rPr>
          <w:rFonts w:ascii="Times New Roman" w:hAnsi="Times New Roman"/>
          <w:sz w:val="24"/>
        </w:rPr>
        <w:t>(</w:t>
      </w:r>
      <w:r w:rsidRPr="004737E4">
        <w:rPr>
          <w:rFonts w:ascii="Times New Roman" w:hAnsi="Times New Roman"/>
          <w:b/>
          <w:sz w:val="24"/>
        </w:rPr>
        <w:t xml:space="preserve">zrealizowanych w okresie ostatnich 5 lat przed upływem terminu składania ofert, a jeżeli okres prowadzenia działalności jest krótszy w tym okresie  - odpowiadających rodzajem, wartością i wymaganiom określonym przez Zamawiającego) </w:t>
      </w:r>
    </w:p>
    <w:p w14:paraId="06E27BBC" w14:textId="77777777" w:rsidR="00F61810" w:rsidRPr="004737E4" w:rsidRDefault="00F61810" w:rsidP="00043061">
      <w:pPr>
        <w:jc w:val="center"/>
        <w:rPr>
          <w:rFonts w:ascii="Times New Roman" w:hAnsi="Times New Roman"/>
          <w:sz w:val="24"/>
        </w:rPr>
      </w:pPr>
    </w:p>
    <w:p w14:paraId="69BF8E09" w14:textId="77777777" w:rsidR="009E431C" w:rsidRDefault="009E431C" w:rsidP="009E431C">
      <w:pPr>
        <w:pStyle w:val="Akapitzlist"/>
        <w:spacing w:line="360" w:lineRule="auto"/>
        <w:ind w:left="284"/>
        <w:jc w:val="both"/>
        <w:rPr>
          <w:b/>
          <w:sz w:val="20"/>
          <w:szCs w:val="20"/>
          <w:shd w:val="clear" w:color="auto" w:fill="FFFFFF"/>
          <w:lang w:bidi="he-IL"/>
        </w:rPr>
      </w:pPr>
      <w:r>
        <w:rPr>
          <w:b/>
          <w:sz w:val="20"/>
          <w:szCs w:val="20"/>
          <w:shd w:val="clear" w:color="auto" w:fill="FFFFFF"/>
          <w:lang w:bidi="he-IL"/>
        </w:rPr>
        <w:t>Przebudowa drogi gminnej nr 350309 W na części działki nr 716 w m. Bartodzieje gmina Jastrzębia (od działki nr 710/6 do działki nr 696) w ramach zadania pn. Budowa drogi dojazdowej w miejscowości Bartodzieje na działce nr ew. 716</w:t>
      </w:r>
    </w:p>
    <w:p w14:paraId="6DA4DDBE" w14:textId="77777777" w:rsidR="00F32EED" w:rsidRDefault="00F32EED" w:rsidP="00043061">
      <w:pPr>
        <w:autoSpaceDE w:val="0"/>
        <w:autoSpaceDN w:val="0"/>
        <w:adjustRightInd w:val="0"/>
        <w:spacing w:line="271" w:lineRule="auto"/>
        <w:jc w:val="both"/>
        <w:rPr>
          <w:rFonts w:ascii="Times New Roman" w:hAnsi="Times New Roman"/>
        </w:rPr>
      </w:pPr>
    </w:p>
    <w:p w14:paraId="68DBBBDB" w14:textId="77777777" w:rsidR="00043061" w:rsidRPr="00C91B10" w:rsidRDefault="00043061" w:rsidP="00043061">
      <w:pPr>
        <w:autoSpaceDE w:val="0"/>
        <w:autoSpaceDN w:val="0"/>
        <w:adjustRightInd w:val="0"/>
        <w:spacing w:line="271" w:lineRule="auto"/>
        <w:jc w:val="both"/>
        <w:rPr>
          <w:rFonts w:ascii="Times New Roman" w:eastAsia="Verdana,Bold" w:hAnsi="Times New Roman"/>
          <w:sz w:val="24"/>
          <w:szCs w:val="24"/>
          <w:lang w:eastAsia="pl-PL"/>
        </w:rPr>
      </w:pPr>
      <w:r w:rsidRPr="00C91B10">
        <w:rPr>
          <w:rFonts w:ascii="Times New Roman" w:hAnsi="Times New Roman"/>
          <w:sz w:val="24"/>
          <w:szCs w:val="24"/>
        </w:rPr>
        <w:t>Składając ofertę w postępowaniu o udzielenie zamówienia publicznego prowadzonym w trybie podstawow</w:t>
      </w:r>
      <w:r>
        <w:rPr>
          <w:rFonts w:ascii="Times New Roman" w:hAnsi="Times New Roman"/>
          <w:sz w:val="24"/>
          <w:szCs w:val="24"/>
        </w:rPr>
        <w:t>ym, na podstawie art. 275 pkt 1</w:t>
      </w:r>
      <w:r w:rsidRPr="00C91B10">
        <w:rPr>
          <w:rFonts w:ascii="Times New Roman" w:hAnsi="Times New Roman"/>
          <w:sz w:val="24"/>
          <w:szCs w:val="24"/>
        </w:rPr>
        <w:t xml:space="preserve"> ustawy </w:t>
      </w:r>
      <w:proofErr w:type="spellStart"/>
      <w:r w:rsidRPr="00C91B10">
        <w:rPr>
          <w:rFonts w:ascii="Times New Roman" w:hAnsi="Times New Roman"/>
          <w:sz w:val="24"/>
          <w:szCs w:val="24"/>
        </w:rPr>
        <w:t>Pzp</w:t>
      </w:r>
      <w:proofErr w:type="spellEnd"/>
      <w:r w:rsidRPr="00C91B10">
        <w:rPr>
          <w:rFonts w:ascii="Times New Roman" w:eastAsia="Verdana,Bold" w:hAnsi="Times New Roman"/>
          <w:sz w:val="24"/>
          <w:szCs w:val="24"/>
          <w:lang w:eastAsia="pl-PL"/>
        </w:rPr>
        <w:t xml:space="preserve">. </w:t>
      </w:r>
    </w:p>
    <w:p w14:paraId="50C2A7E2" w14:textId="77777777" w:rsidR="00043061" w:rsidRPr="005D31E3" w:rsidRDefault="00043061" w:rsidP="00043061">
      <w:pPr>
        <w:spacing w:line="240" w:lineRule="auto"/>
        <w:jc w:val="both"/>
        <w:rPr>
          <w:rFonts w:ascii="Times New Roman" w:hAnsi="Times New Roman"/>
          <w:b/>
          <w:iCs/>
          <w:szCs w:val="24"/>
        </w:rPr>
      </w:pPr>
    </w:p>
    <w:p w14:paraId="56AF7572" w14:textId="77777777" w:rsidR="00043061" w:rsidRPr="004737E4" w:rsidRDefault="00043061" w:rsidP="00043061">
      <w:pPr>
        <w:autoSpaceDE w:val="0"/>
        <w:autoSpaceDN w:val="0"/>
        <w:adjustRightInd w:val="0"/>
        <w:spacing w:line="271" w:lineRule="auto"/>
        <w:jc w:val="both"/>
        <w:rPr>
          <w:rFonts w:ascii="Times New Roman" w:hAnsi="Times New Roman"/>
          <w:sz w:val="24"/>
        </w:rPr>
      </w:pPr>
      <w:r w:rsidRPr="004737E4">
        <w:rPr>
          <w:rFonts w:ascii="Times New Roman" w:hAnsi="Times New Roman"/>
          <w:b/>
          <w:sz w:val="24"/>
        </w:rPr>
        <w:t>przedkładamy</w:t>
      </w:r>
      <w:r w:rsidRPr="004737E4">
        <w:rPr>
          <w:rFonts w:ascii="Times New Roman" w:hAnsi="Times New Roman"/>
          <w:sz w:val="24"/>
        </w:rPr>
        <w:t xml:space="preserve"> wykaz robót budowlanych zrealizowanych w okresie ostatnich 5 lat przed upływem terminu składania ofert, a jeżeli okres prowadzenia działalnoś</w:t>
      </w:r>
      <w:r>
        <w:rPr>
          <w:rFonts w:ascii="Times New Roman" w:hAnsi="Times New Roman"/>
          <w:sz w:val="24"/>
        </w:rPr>
        <w:t xml:space="preserve">ci jest krótszy w tym okresie, </w:t>
      </w:r>
      <w:r w:rsidRPr="004737E4">
        <w:rPr>
          <w:rFonts w:ascii="Times New Roman" w:hAnsi="Times New Roman"/>
          <w:sz w:val="24"/>
        </w:rPr>
        <w:t>odpowiadających rodzajem, wartością i wymaganiom określonym przez Zamawiającego w SWZ</w:t>
      </w:r>
      <w:r>
        <w:rPr>
          <w:rFonts w:ascii="Times New Roman" w:hAnsi="Times New Roman"/>
          <w:sz w:val="24"/>
        </w:rPr>
        <w:t>:</w:t>
      </w:r>
    </w:p>
    <w:p w14:paraId="24398948" w14:textId="77777777" w:rsidR="00043061" w:rsidRDefault="00043061" w:rsidP="00043061">
      <w:pPr>
        <w:pStyle w:val="form"/>
        <w:spacing w:before="0" w:beforeAutospacing="0" w:after="0" w:afterAutospacing="0"/>
        <w:ind w:right="742"/>
        <w:jc w:val="both"/>
        <w:rPr>
          <w:rFonts w:ascii="Times New Roman" w:hAnsi="Times New Roman" w:cs="Times New Roman"/>
          <w:b/>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2"/>
        <w:gridCol w:w="1733"/>
        <w:gridCol w:w="1924"/>
        <w:gridCol w:w="1649"/>
        <w:gridCol w:w="1604"/>
      </w:tblGrid>
      <w:tr w:rsidR="00043061" w:rsidRPr="00603563" w14:paraId="137B822F" w14:textId="77777777" w:rsidTr="00992CB3">
        <w:trPr>
          <w:trHeight w:val="1073"/>
        </w:trPr>
        <w:tc>
          <w:tcPr>
            <w:tcW w:w="2235" w:type="dxa"/>
            <w:vAlign w:val="center"/>
          </w:tcPr>
          <w:p w14:paraId="4E545417" w14:textId="77777777" w:rsidR="00043061" w:rsidRPr="004737E4" w:rsidRDefault="00043061" w:rsidP="00992CB3">
            <w:pPr>
              <w:jc w:val="center"/>
              <w:rPr>
                <w:rFonts w:ascii="Times New Roman" w:hAnsi="Times New Roman"/>
                <w:sz w:val="20"/>
              </w:rPr>
            </w:pPr>
            <w:r w:rsidRPr="004737E4">
              <w:rPr>
                <w:rFonts w:ascii="Times New Roman" w:hAnsi="Times New Roman"/>
                <w:sz w:val="20"/>
              </w:rPr>
              <w:t>Rodzaj robót</w:t>
            </w:r>
          </w:p>
        </w:tc>
        <w:tc>
          <w:tcPr>
            <w:tcW w:w="1767" w:type="dxa"/>
            <w:vAlign w:val="center"/>
          </w:tcPr>
          <w:p w14:paraId="142AD465" w14:textId="77777777" w:rsidR="00043061" w:rsidRPr="004737E4" w:rsidRDefault="00043061" w:rsidP="00992CB3">
            <w:pPr>
              <w:jc w:val="center"/>
              <w:rPr>
                <w:rFonts w:ascii="Times New Roman" w:hAnsi="Times New Roman"/>
                <w:sz w:val="20"/>
              </w:rPr>
            </w:pPr>
            <w:r>
              <w:rPr>
                <w:rFonts w:ascii="Times New Roman" w:hAnsi="Times New Roman"/>
                <w:sz w:val="20"/>
              </w:rPr>
              <w:t xml:space="preserve">Wartość zamówienia </w:t>
            </w:r>
            <w:r w:rsidRPr="004737E4">
              <w:rPr>
                <w:rFonts w:ascii="Times New Roman" w:hAnsi="Times New Roman"/>
                <w:sz w:val="20"/>
              </w:rPr>
              <w:t>(brutto)</w:t>
            </w:r>
          </w:p>
        </w:tc>
        <w:tc>
          <w:tcPr>
            <w:tcW w:w="1964" w:type="dxa"/>
            <w:vAlign w:val="center"/>
          </w:tcPr>
          <w:p w14:paraId="4A22D898" w14:textId="77777777" w:rsidR="00043061" w:rsidRPr="004737E4" w:rsidRDefault="00043061" w:rsidP="00992CB3">
            <w:pPr>
              <w:jc w:val="center"/>
              <w:rPr>
                <w:rFonts w:ascii="Times New Roman" w:hAnsi="Times New Roman"/>
                <w:sz w:val="20"/>
              </w:rPr>
            </w:pPr>
            <w:r>
              <w:rPr>
                <w:rFonts w:ascii="Times New Roman" w:hAnsi="Times New Roman"/>
                <w:sz w:val="20"/>
              </w:rPr>
              <w:t xml:space="preserve">Data wykonania zamówienia                </w:t>
            </w:r>
            <w:r w:rsidRPr="004737E4">
              <w:rPr>
                <w:rFonts w:ascii="Times New Roman" w:hAnsi="Times New Roman"/>
                <w:sz w:val="20"/>
              </w:rPr>
              <w:t>(czas realizacji data rozpoczęcia i zakończenia)</w:t>
            </w:r>
          </w:p>
        </w:tc>
        <w:tc>
          <w:tcPr>
            <w:tcW w:w="1683" w:type="dxa"/>
            <w:vAlign w:val="center"/>
          </w:tcPr>
          <w:p w14:paraId="35DC1802" w14:textId="77777777" w:rsidR="00043061" w:rsidRPr="004737E4" w:rsidRDefault="00043061" w:rsidP="00992CB3">
            <w:pPr>
              <w:jc w:val="center"/>
              <w:rPr>
                <w:rFonts w:ascii="Times New Roman" w:hAnsi="Times New Roman"/>
                <w:sz w:val="20"/>
              </w:rPr>
            </w:pPr>
            <w:r w:rsidRPr="004737E4">
              <w:rPr>
                <w:rFonts w:ascii="Times New Roman" w:hAnsi="Times New Roman"/>
                <w:sz w:val="20"/>
              </w:rPr>
              <w:t>Miejsce wykonania</w:t>
            </w:r>
          </w:p>
        </w:tc>
        <w:tc>
          <w:tcPr>
            <w:tcW w:w="1639" w:type="dxa"/>
            <w:vAlign w:val="center"/>
          </w:tcPr>
          <w:p w14:paraId="5791E7EE" w14:textId="77777777" w:rsidR="00043061" w:rsidRPr="004737E4" w:rsidRDefault="00043061" w:rsidP="00992CB3">
            <w:pPr>
              <w:jc w:val="center"/>
              <w:rPr>
                <w:rFonts w:ascii="Times New Roman" w:hAnsi="Times New Roman"/>
                <w:sz w:val="20"/>
              </w:rPr>
            </w:pPr>
            <w:r w:rsidRPr="004737E4">
              <w:rPr>
                <w:rFonts w:ascii="Times New Roman" w:hAnsi="Times New Roman"/>
                <w:sz w:val="20"/>
              </w:rPr>
              <w:t>Podmiot na rzecz którego roboty zostały wykonane</w:t>
            </w:r>
          </w:p>
        </w:tc>
      </w:tr>
      <w:tr w:rsidR="00043061" w:rsidRPr="00603563" w14:paraId="695758B7" w14:textId="77777777" w:rsidTr="00992CB3">
        <w:trPr>
          <w:trHeight w:val="851"/>
        </w:trPr>
        <w:tc>
          <w:tcPr>
            <w:tcW w:w="2235" w:type="dxa"/>
          </w:tcPr>
          <w:p w14:paraId="043E0E0F" w14:textId="77777777" w:rsidR="00043061" w:rsidRPr="00603563" w:rsidRDefault="00043061" w:rsidP="00992CB3">
            <w:pPr>
              <w:jc w:val="both"/>
            </w:pPr>
          </w:p>
          <w:p w14:paraId="5BAE05C7" w14:textId="77777777" w:rsidR="00043061" w:rsidRPr="00603563" w:rsidRDefault="00043061" w:rsidP="00992CB3">
            <w:pPr>
              <w:jc w:val="both"/>
            </w:pPr>
          </w:p>
        </w:tc>
        <w:tc>
          <w:tcPr>
            <w:tcW w:w="1767" w:type="dxa"/>
          </w:tcPr>
          <w:p w14:paraId="3E208334" w14:textId="77777777" w:rsidR="00043061" w:rsidRPr="00603563" w:rsidRDefault="00043061" w:rsidP="00992CB3">
            <w:pPr>
              <w:jc w:val="both"/>
            </w:pPr>
          </w:p>
        </w:tc>
        <w:tc>
          <w:tcPr>
            <w:tcW w:w="1964" w:type="dxa"/>
          </w:tcPr>
          <w:p w14:paraId="0056288D" w14:textId="77777777" w:rsidR="00043061" w:rsidRPr="00603563" w:rsidRDefault="00043061" w:rsidP="00992CB3">
            <w:pPr>
              <w:jc w:val="both"/>
            </w:pPr>
          </w:p>
        </w:tc>
        <w:tc>
          <w:tcPr>
            <w:tcW w:w="1683" w:type="dxa"/>
          </w:tcPr>
          <w:p w14:paraId="045E67B8" w14:textId="77777777" w:rsidR="00043061" w:rsidRPr="00603563" w:rsidRDefault="00043061" w:rsidP="00992CB3">
            <w:pPr>
              <w:jc w:val="both"/>
            </w:pPr>
          </w:p>
        </w:tc>
        <w:tc>
          <w:tcPr>
            <w:tcW w:w="1639" w:type="dxa"/>
          </w:tcPr>
          <w:p w14:paraId="34BD9DB1" w14:textId="77777777" w:rsidR="00043061" w:rsidRPr="00603563" w:rsidRDefault="00043061" w:rsidP="00992CB3">
            <w:pPr>
              <w:jc w:val="both"/>
            </w:pPr>
          </w:p>
        </w:tc>
      </w:tr>
      <w:tr w:rsidR="00043061" w:rsidRPr="00603563" w14:paraId="152D9D51" w14:textId="77777777" w:rsidTr="00992CB3">
        <w:trPr>
          <w:trHeight w:val="851"/>
        </w:trPr>
        <w:tc>
          <w:tcPr>
            <w:tcW w:w="2235" w:type="dxa"/>
          </w:tcPr>
          <w:p w14:paraId="56F34E17" w14:textId="77777777" w:rsidR="00043061" w:rsidRPr="00603563" w:rsidRDefault="00043061" w:rsidP="00992CB3">
            <w:pPr>
              <w:jc w:val="both"/>
            </w:pPr>
          </w:p>
          <w:p w14:paraId="4F07B633" w14:textId="77777777" w:rsidR="00043061" w:rsidRPr="00603563" w:rsidRDefault="00043061" w:rsidP="00992CB3">
            <w:pPr>
              <w:jc w:val="both"/>
            </w:pPr>
          </w:p>
        </w:tc>
        <w:tc>
          <w:tcPr>
            <w:tcW w:w="1767" w:type="dxa"/>
          </w:tcPr>
          <w:p w14:paraId="75E5A74E" w14:textId="77777777" w:rsidR="00043061" w:rsidRPr="00603563" w:rsidRDefault="00043061" w:rsidP="00992CB3">
            <w:pPr>
              <w:jc w:val="both"/>
            </w:pPr>
          </w:p>
        </w:tc>
        <w:tc>
          <w:tcPr>
            <w:tcW w:w="1964" w:type="dxa"/>
          </w:tcPr>
          <w:p w14:paraId="065040F1" w14:textId="77777777" w:rsidR="00043061" w:rsidRPr="00603563" w:rsidRDefault="00043061" w:rsidP="00992CB3">
            <w:pPr>
              <w:jc w:val="both"/>
            </w:pPr>
          </w:p>
        </w:tc>
        <w:tc>
          <w:tcPr>
            <w:tcW w:w="1683" w:type="dxa"/>
          </w:tcPr>
          <w:p w14:paraId="4FD81CB7" w14:textId="77777777" w:rsidR="00043061" w:rsidRPr="00603563" w:rsidRDefault="00043061" w:rsidP="00992CB3">
            <w:pPr>
              <w:jc w:val="both"/>
            </w:pPr>
          </w:p>
        </w:tc>
        <w:tc>
          <w:tcPr>
            <w:tcW w:w="1639" w:type="dxa"/>
          </w:tcPr>
          <w:p w14:paraId="30D2770B" w14:textId="77777777" w:rsidR="00043061" w:rsidRPr="00603563" w:rsidRDefault="00043061" w:rsidP="00992CB3">
            <w:pPr>
              <w:jc w:val="both"/>
            </w:pPr>
          </w:p>
        </w:tc>
      </w:tr>
      <w:tr w:rsidR="00043061" w:rsidRPr="00603563" w14:paraId="4C81B118" w14:textId="77777777" w:rsidTr="00992CB3">
        <w:trPr>
          <w:trHeight w:val="851"/>
        </w:trPr>
        <w:tc>
          <w:tcPr>
            <w:tcW w:w="2235" w:type="dxa"/>
          </w:tcPr>
          <w:p w14:paraId="11F8E85F" w14:textId="77777777" w:rsidR="00043061" w:rsidRPr="00603563" w:rsidRDefault="00043061" w:rsidP="00992CB3">
            <w:pPr>
              <w:jc w:val="both"/>
            </w:pPr>
          </w:p>
          <w:p w14:paraId="14F743FB" w14:textId="77777777" w:rsidR="00043061" w:rsidRPr="00603563" w:rsidRDefault="00043061" w:rsidP="00992CB3">
            <w:pPr>
              <w:jc w:val="both"/>
            </w:pPr>
          </w:p>
        </w:tc>
        <w:tc>
          <w:tcPr>
            <w:tcW w:w="1767" w:type="dxa"/>
          </w:tcPr>
          <w:p w14:paraId="6CF7A1E3" w14:textId="77777777" w:rsidR="00043061" w:rsidRPr="00603563" w:rsidRDefault="00043061" w:rsidP="00992CB3">
            <w:pPr>
              <w:jc w:val="both"/>
            </w:pPr>
          </w:p>
        </w:tc>
        <w:tc>
          <w:tcPr>
            <w:tcW w:w="1964" w:type="dxa"/>
          </w:tcPr>
          <w:p w14:paraId="730A7A06" w14:textId="77777777" w:rsidR="00043061" w:rsidRPr="00603563" w:rsidRDefault="00043061" w:rsidP="00992CB3">
            <w:pPr>
              <w:jc w:val="both"/>
            </w:pPr>
          </w:p>
        </w:tc>
        <w:tc>
          <w:tcPr>
            <w:tcW w:w="1683" w:type="dxa"/>
          </w:tcPr>
          <w:p w14:paraId="73F81C0E" w14:textId="77777777" w:rsidR="00043061" w:rsidRPr="00603563" w:rsidRDefault="00043061" w:rsidP="00992CB3">
            <w:pPr>
              <w:jc w:val="both"/>
            </w:pPr>
          </w:p>
        </w:tc>
        <w:tc>
          <w:tcPr>
            <w:tcW w:w="1639" w:type="dxa"/>
          </w:tcPr>
          <w:p w14:paraId="10594A3D" w14:textId="77777777" w:rsidR="00043061" w:rsidRPr="00603563" w:rsidRDefault="00043061" w:rsidP="00992CB3">
            <w:pPr>
              <w:jc w:val="both"/>
            </w:pPr>
          </w:p>
        </w:tc>
      </w:tr>
      <w:tr w:rsidR="00F61810" w:rsidRPr="00603563" w14:paraId="11C4078F" w14:textId="77777777" w:rsidTr="00992CB3">
        <w:trPr>
          <w:trHeight w:val="851"/>
        </w:trPr>
        <w:tc>
          <w:tcPr>
            <w:tcW w:w="2235" w:type="dxa"/>
          </w:tcPr>
          <w:p w14:paraId="2673C2A2" w14:textId="77777777" w:rsidR="00F61810" w:rsidRPr="00603563" w:rsidRDefault="00F61810" w:rsidP="00992CB3">
            <w:pPr>
              <w:jc w:val="both"/>
            </w:pPr>
          </w:p>
        </w:tc>
        <w:tc>
          <w:tcPr>
            <w:tcW w:w="1767" w:type="dxa"/>
          </w:tcPr>
          <w:p w14:paraId="41FE7D52" w14:textId="77777777" w:rsidR="00F61810" w:rsidRPr="00603563" w:rsidRDefault="00F61810" w:rsidP="00992CB3">
            <w:pPr>
              <w:jc w:val="both"/>
            </w:pPr>
          </w:p>
        </w:tc>
        <w:tc>
          <w:tcPr>
            <w:tcW w:w="1964" w:type="dxa"/>
          </w:tcPr>
          <w:p w14:paraId="5B1A7CAB" w14:textId="77777777" w:rsidR="00F61810" w:rsidRPr="00603563" w:rsidRDefault="00F61810" w:rsidP="00992CB3">
            <w:pPr>
              <w:jc w:val="both"/>
            </w:pPr>
          </w:p>
        </w:tc>
        <w:tc>
          <w:tcPr>
            <w:tcW w:w="1683" w:type="dxa"/>
          </w:tcPr>
          <w:p w14:paraId="222D89B5" w14:textId="77777777" w:rsidR="00F61810" w:rsidRPr="00603563" w:rsidRDefault="00F61810" w:rsidP="00992CB3">
            <w:pPr>
              <w:jc w:val="both"/>
            </w:pPr>
          </w:p>
        </w:tc>
        <w:tc>
          <w:tcPr>
            <w:tcW w:w="1639" w:type="dxa"/>
          </w:tcPr>
          <w:p w14:paraId="4808B993" w14:textId="77777777" w:rsidR="00F61810" w:rsidRPr="00603563" w:rsidRDefault="00F61810" w:rsidP="00992CB3">
            <w:pPr>
              <w:jc w:val="both"/>
            </w:pPr>
          </w:p>
        </w:tc>
      </w:tr>
    </w:tbl>
    <w:p w14:paraId="2862B38B" w14:textId="77777777" w:rsidR="00043061" w:rsidRDefault="00043061" w:rsidP="00043061">
      <w:pPr>
        <w:autoSpaceDE w:val="0"/>
        <w:autoSpaceDN w:val="0"/>
        <w:adjustRightInd w:val="0"/>
        <w:spacing w:line="271" w:lineRule="auto"/>
        <w:jc w:val="both"/>
        <w:rPr>
          <w:rFonts w:ascii="Times New Roman" w:hAnsi="Times New Roman"/>
          <w:sz w:val="24"/>
        </w:rPr>
      </w:pPr>
    </w:p>
    <w:p w14:paraId="6D8EB6FB" w14:textId="77777777" w:rsidR="00043061" w:rsidRPr="004737E4" w:rsidRDefault="00043061" w:rsidP="00043061">
      <w:pPr>
        <w:autoSpaceDE w:val="0"/>
        <w:autoSpaceDN w:val="0"/>
        <w:adjustRightInd w:val="0"/>
        <w:spacing w:line="271" w:lineRule="auto"/>
        <w:jc w:val="both"/>
        <w:rPr>
          <w:rFonts w:ascii="Times New Roman" w:hAnsi="Times New Roman"/>
          <w:sz w:val="24"/>
        </w:rPr>
      </w:pPr>
      <w:r>
        <w:rPr>
          <w:rFonts w:ascii="Times New Roman" w:hAnsi="Times New Roman"/>
          <w:sz w:val="24"/>
        </w:rPr>
        <w:t xml:space="preserve">W załączeniu dowody określające, że w/w </w:t>
      </w:r>
      <w:r w:rsidRPr="004737E4">
        <w:rPr>
          <w:rFonts w:ascii="Times New Roman" w:hAnsi="Times New Roman"/>
          <w:sz w:val="24"/>
        </w:rPr>
        <w:t>roboty budowlane wskazane w wykazie zostały wykonane należycie, w szczególności informacje o tym</w:t>
      </w:r>
      <w:r>
        <w:rPr>
          <w:rFonts w:ascii="Times New Roman" w:hAnsi="Times New Roman"/>
          <w:sz w:val="24"/>
        </w:rPr>
        <w:t>, że</w:t>
      </w:r>
      <w:r w:rsidRPr="004737E4">
        <w:rPr>
          <w:rFonts w:ascii="Times New Roman" w:hAnsi="Times New Roman"/>
          <w:sz w:val="24"/>
        </w:rPr>
        <w:t xml:space="preserve"> roboty te zostały wykonane zgodnie z przepisami prawa budowlanego i prawidłowo ukończone.  </w:t>
      </w:r>
    </w:p>
    <w:p w14:paraId="170EB312" w14:textId="77777777" w:rsidR="00043061" w:rsidRDefault="00043061" w:rsidP="00043061">
      <w:pPr>
        <w:spacing w:before="120"/>
        <w:rPr>
          <w:rFonts w:ascii="Times New Roman" w:hAnsi="Times New Roman"/>
        </w:rPr>
      </w:pPr>
    </w:p>
    <w:p w14:paraId="29F884FE" w14:textId="2CC44416" w:rsidR="00043061" w:rsidRPr="007F2149" w:rsidRDefault="00043061" w:rsidP="00043061">
      <w:pPr>
        <w:spacing w:before="120"/>
        <w:rPr>
          <w:rFonts w:ascii="Times New Roman" w:hAnsi="Times New Roman"/>
        </w:rPr>
      </w:pPr>
      <w:r w:rsidRPr="007F2149">
        <w:rPr>
          <w:rFonts w:ascii="Times New Roman" w:hAnsi="Times New Roman"/>
        </w:rPr>
        <w:t>………………………, dnia ……………… 202</w:t>
      </w:r>
      <w:r w:rsidR="00185559">
        <w:rPr>
          <w:rFonts w:ascii="Times New Roman" w:hAnsi="Times New Roman"/>
        </w:rPr>
        <w:t>4</w:t>
      </w:r>
      <w:r w:rsidRPr="007F2149">
        <w:rPr>
          <w:rFonts w:ascii="Times New Roman" w:hAnsi="Times New Roman"/>
        </w:rPr>
        <w:t xml:space="preserve"> roku          </w:t>
      </w:r>
    </w:p>
    <w:p w14:paraId="3E12DABE" w14:textId="77777777" w:rsidR="00043061" w:rsidRPr="007F2149" w:rsidRDefault="00043061" w:rsidP="00043061">
      <w:pPr>
        <w:jc w:val="right"/>
        <w:rPr>
          <w:rFonts w:ascii="Times New Roman" w:hAnsi="Times New Roman"/>
        </w:rPr>
      </w:pPr>
      <w:r w:rsidRPr="007F2149">
        <w:rPr>
          <w:rFonts w:ascii="Times New Roman" w:hAnsi="Times New Roman"/>
          <w:bCs/>
        </w:rPr>
        <w:t>……………………………………………</w:t>
      </w:r>
    </w:p>
    <w:p w14:paraId="745E7606" w14:textId="77777777" w:rsidR="00043061" w:rsidRDefault="00043061" w:rsidP="00043061">
      <w:pPr>
        <w:spacing w:line="240" w:lineRule="auto"/>
        <w:ind w:left="4961"/>
        <w:jc w:val="center"/>
        <w:rPr>
          <w:rFonts w:ascii="Times New Roman" w:hAnsi="Times New Roman"/>
          <w:i/>
          <w:sz w:val="16"/>
          <w:szCs w:val="16"/>
        </w:rPr>
      </w:pPr>
      <w:r w:rsidRPr="007F2149">
        <w:rPr>
          <w:rFonts w:ascii="Times New Roman" w:hAnsi="Times New Roman"/>
          <w:i/>
          <w:sz w:val="16"/>
          <w:szCs w:val="16"/>
        </w:rPr>
        <w:t xml:space="preserve">            (podpis osoby uprawnionej do reprezentowania</w:t>
      </w:r>
    </w:p>
    <w:p w14:paraId="66E2BD90" w14:textId="77777777" w:rsidR="00043061" w:rsidRPr="009F56B5" w:rsidRDefault="00043061" w:rsidP="00043061">
      <w:pPr>
        <w:spacing w:line="240" w:lineRule="auto"/>
        <w:ind w:left="4961"/>
        <w:jc w:val="center"/>
        <w:rPr>
          <w:rFonts w:ascii="Times New Roman" w:hAnsi="Times New Roman"/>
          <w:i/>
          <w:sz w:val="16"/>
          <w:szCs w:val="16"/>
        </w:rPr>
      </w:pPr>
      <w:r w:rsidRPr="007F2149">
        <w:rPr>
          <w:rFonts w:ascii="Times New Roman" w:hAnsi="Times New Roman"/>
          <w:i/>
          <w:sz w:val="16"/>
          <w:szCs w:val="16"/>
        </w:rPr>
        <w:t xml:space="preserve">          wykonawcy)</w:t>
      </w:r>
    </w:p>
    <w:p w14:paraId="238F210B" w14:textId="77777777" w:rsidR="00043061" w:rsidRDefault="00043061" w:rsidP="00043061">
      <w:pPr>
        <w:spacing w:line="271" w:lineRule="auto"/>
        <w:jc w:val="both"/>
        <w:rPr>
          <w:rFonts w:ascii="Times New Roman" w:hAnsi="Times New Roman"/>
          <w:sz w:val="24"/>
          <w:szCs w:val="24"/>
        </w:rPr>
      </w:pPr>
    </w:p>
    <w:p w14:paraId="44F373C5" w14:textId="77777777" w:rsidR="00043061" w:rsidRDefault="00043061" w:rsidP="00043061">
      <w:pPr>
        <w:spacing w:line="271" w:lineRule="auto"/>
        <w:jc w:val="both"/>
        <w:rPr>
          <w:rFonts w:ascii="Times New Roman" w:hAnsi="Times New Roman"/>
          <w:sz w:val="24"/>
          <w:szCs w:val="24"/>
        </w:rPr>
      </w:pPr>
    </w:p>
    <w:p w14:paraId="4AAD1F10" w14:textId="77777777" w:rsidR="00043061" w:rsidRPr="007F2149" w:rsidRDefault="00043061" w:rsidP="00043061">
      <w:pPr>
        <w:spacing w:line="271" w:lineRule="auto"/>
        <w:jc w:val="both"/>
        <w:rPr>
          <w:rFonts w:ascii="Times New Roman" w:hAnsi="Times New Roman"/>
          <w:sz w:val="24"/>
          <w:szCs w:val="24"/>
        </w:rPr>
      </w:pPr>
      <w:r w:rsidRPr="007F2149">
        <w:rPr>
          <w:rFonts w:ascii="Times New Roman" w:hAnsi="Times New Roman"/>
          <w:sz w:val="24"/>
          <w:szCs w:val="24"/>
        </w:rPr>
        <w:t>Uwag</w:t>
      </w:r>
      <w:r>
        <w:rPr>
          <w:rFonts w:ascii="Times New Roman" w:hAnsi="Times New Roman"/>
          <w:sz w:val="24"/>
          <w:szCs w:val="24"/>
        </w:rPr>
        <w:t>i</w:t>
      </w:r>
      <w:r w:rsidRPr="007F2149">
        <w:rPr>
          <w:rFonts w:ascii="Times New Roman" w:hAnsi="Times New Roman"/>
          <w:sz w:val="24"/>
          <w:szCs w:val="24"/>
        </w:rPr>
        <w:t>:</w:t>
      </w:r>
    </w:p>
    <w:p w14:paraId="6E8D8220" w14:textId="77777777" w:rsidR="00043061" w:rsidRPr="004737E4" w:rsidRDefault="00043061" w:rsidP="002B64B3">
      <w:pPr>
        <w:pStyle w:val="Akapitzlist"/>
        <w:numPr>
          <w:ilvl w:val="0"/>
          <w:numId w:val="57"/>
        </w:numPr>
        <w:spacing w:after="160" w:line="271" w:lineRule="auto"/>
        <w:jc w:val="both"/>
        <w:rPr>
          <w:rFonts w:ascii="Times New Roman" w:hAnsi="Times New Roman"/>
          <w:sz w:val="24"/>
          <w:szCs w:val="24"/>
        </w:rPr>
      </w:pPr>
      <w:r w:rsidRPr="004737E4">
        <w:rPr>
          <w:rFonts w:ascii="Times New Roman" w:hAnsi="Times New Roman"/>
          <w:sz w:val="24"/>
          <w:szCs w:val="24"/>
        </w:rPr>
        <w:t xml:space="preserve">W sytuacji, gdy Wykonawca wykazując spełnianie warunku, polega na zdolnościach technicznych innych podmiotów, na zasadach określonych w art. 118 ustawy </w:t>
      </w:r>
      <w:proofErr w:type="spellStart"/>
      <w:r w:rsidRPr="004737E4">
        <w:rPr>
          <w:rFonts w:ascii="Times New Roman" w:hAnsi="Times New Roman"/>
          <w:sz w:val="24"/>
          <w:szCs w:val="24"/>
        </w:rPr>
        <w:t>Pzp</w:t>
      </w:r>
      <w:proofErr w:type="spellEnd"/>
      <w:r w:rsidRPr="004737E4">
        <w:rPr>
          <w:rFonts w:ascii="Times New Roman" w:hAnsi="Times New Roman"/>
          <w:sz w:val="24"/>
          <w:szCs w:val="24"/>
        </w:rPr>
        <w:t>, zobowiązany jest udowodnić, iż będzie dysponował zdolnościami technicznymi, w szczególności przedstawiając w tym celu pisemne zobowiązanie tych podmiotów do oddania do dyspozycji Wykonawcy niezbędnych zasobów na potrzeby wykonania zamówienia.</w:t>
      </w:r>
    </w:p>
    <w:p w14:paraId="45C5F33F" w14:textId="77777777" w:rsidR="00043061" w:rsidRPr="004737E4" w:rsidRDefault="00043061" w:rsidP="002B64B3">
      <w:pPr>
        <w:pStyle w:val="Akapitzlist"/>
        <w:numPr>
          <w:ilvl w:val="0"/>
          <w:numId w:val="57"/>
        </w:numPr>
        <w:spacing w:after="160" w:line="271" w:lineRule="auto"/>
        <w:jc w:val="both"/>
        <w:rPr>
          <w:rFonts w:ascii="Times New Roman" w:hAnsi="Times New Roman"/>
          <w:u w:val="single"/>
        </w:rPr>
      </w:pPr>
      <w:r w:rsidRPr="007F2149">
        <w:rPr>
          <w:rFonts w:ascii="Times New Roman" w:hAnsi="Times New Roman"/>
          <w:sz w:val="24"/>
          <w:szCs w:val="24"/>
          <w:u w:val="single"/>
        </w:rPr>
        <w:t>Niniejszy „Wykaz” składa tylko Wykonawca wezwany przez Zamawiającego.</w:t>
      </w:r>
    </w:p>
    <w:p w14:paraId="561187D6" w14:textId="77777777" w:rsidR="00043061" w:rsidRPr="007F2149" w:rsidRDefault="00043061" w:rsidP="00043061">
      <w:pPr>
        <w:spacing w:line="271" w:lineRule="auto"/>
        <w:jc w:val="both"/>
        <w:rPr>
          <w:rFonts w:ascii="Times New Roman" w:hAnsi="Times New Roman"/>
          <w:i/>
        </w:rPr>
      </w:pPr>
    </w:p>
    <w:p w14:paraId="7994EF4F" w14:textId="77777777" w:rsidR="00043061" w:rsidRPr="00A23C2A" w:rsidRDefault="00043061" w:rsidP="00043061">
      <w:pPr>
        <w:jc w:val="both"/>
        <w:rPr>
          <w:rFonts w:ascii="Times New Roman" w:hAnsi="Times New Roman"/>
          <w:i/>
          <w:spacing w:val="4"/>
          <w:sz w:val="20"/>
          <w:szCs w:val="16"/>
        </w:rPr>
      </w:pPr>
      <w:r w:rsidRPr="00182D1A">
        <w:rPr>
          <w:rFonts w:ascii="Times New Roman" w:hAnsi="Times New Roman"/>
          <w:i/>
          <w:spacing w:val="4"/>
          <w:sz w:val="20"/>
          <w:szCs w:val="16"/>
        </w:rPr>
        <w:t>(*)  niepotrzebne skreślić</w:t>
      </w:r>
    </w:p>
    <w:p w14:paraId="61ADB058" w14:textId="77777777" w:rsidR="00043061" w:rsidRPr="007F2149" w:rsidRDefault="00043061" w:rsidP="00043061">
      <w:pPr>
        <w:spacing w:line="271" w:lineRule="auto"/>
        <w:rPr>
          <w:rFonts w:ascii="Times New Roman" w:eastAsia="Verdana,Bold" w:hAnsi="Times New Roman"/>
          <w:bCs/>
          <w:color w:val="000000"/>
        </w:rPr>
      </w:pPr>
    </w:p>
    <w:p w14:paraId="5F53098B" w14:textId="77777777" w:rsidR="00043061" w:rsidRPr="007F2149" w:rsidRDefault="00043061" w:rsidP="00043061">
      <w:pPr>
        <w:spacing w:line="360" w:lineRule="auto"/>
        <w:rPr>
          <w:rFonts w:ascii="Times New Roman" w:eastAsia="Times New Roman" w:hAnsi="Times New Roman"/>
          <w:bCs/>
          <w:sz w:val="24"/>
          <w:szCs w:val="24"/>
          <w:lang w:eastAsia="pl-PL"/>
        </w:rPr>
      </w:pPr>
    </w:p>
    <w:p w14:paraId="0FA1F0B7" w14:textId="77777777" w:rsidR="00B94889" w:rsidRDefault="00B94889" w:rsidP="006172A8">
      <w:pPr>
        <w:tabs>
          <w:tab w:val="left" w:pos="2859"/>
          <w:tab w:val="right" w:pos="9072"/>
        </w:tabs>
        <w:jc w:val="right"/>
        <w:rPr>
          <w:sz w:val="20"/>
        </w:rPr>
      </w:pPr>
    </w:p>
    <w:p w14:paraId="529C6071" w14:textId="77777777" w:rsidR="00B94889" w:rsidRDefault="00B94889" w:rsidP="006172A8">
      <w:pPr>
        <w:tabs>
          <w:tab w:val="left" w:pos="2859"/>
          <w:tab w:val="right" w:pos="9072"/>
        </w:tabs>
        <w:jc w:val="right"/>
        <w:rPr>
          <w:sz w:val="20"/>
        </w:rPr>
      </w:pPr>
    </w:p>
    <w:p w14:paraId="542C9F39" w14:textId="77777777" w:rsidR="00B94889" w:rsidRDefault="00B94889" w:rsidP="006172A8">
      <w:pPr>
        <w:tabs>
          <w:tab w:val="left" w:pos="2859"/>
          <w:tab w:val="right" w:pos="9072"/>
        </w:tabs>
        <w:jc w:val="right"/>
        <w:rPr>
          <w:sz w:val="20"/>
        </w:rPr>
      </w:pPr>
    </w:p>
    <w:p w14:paraId="4EE5352F" w14:textId="77777777" w:rsidR="00B94889" w:rsidRDefault="00B94889" w:rsidP="006172A8">
      <w:pPr>
        <w:tabs>
          <w:tab w:val="left" w:pos="2859"/>
          <w:tab w:val="right" w:pos="9072"/>
        </w:tabs>
        <w:jc w:val="right"/>
        <w:rPr>
          <w:sz w:val="20"/>
        </w:rPr>
      </w:pPr>
    </w:p>
    <w:p w14:paraId="4A361FFE" w14:textId="77777777" w:rsidR="00B94889" w:rsidRDefault="00B94889" w:rsidP="006172A8">
      <w:pPr>
        <w:tabs>
          <w:tab w:val="left" w:pos="2859"/>
          <w:tab w:val="right" w:pos="9072"/>
        </w:tabs>
        <w:jc w:val="right"/>
        <w:rPr>
          <w:sz w:val="20"/>
        </w:rPr>
      </w:pPr>
    </w:p>
    <w:p w14:paraId="19763DE6" w14:textId="77777777" w:rsidR="00B94889" w:rsidRDefault="00B94889" w:rsidP="006172A8">
      <w:pPr>
        <w:tabs>
          <w:tab w:val="left" w:pos="2859"/>
          <w:tab w:val="right" w:pos="9072"/>
        </w:tabs>
        <w:jc w:val="right"/>
        <w:rPr>
          <w:sz w:val="20"/>
        </w:rPr>
      </w:pPr>
    </w:p>
    <w:p w14:paraId="6831663C" w14:textId="77777777" w:rsidR="00B94889" w:rsidRDefault="00B94889" w:rsidP="006172A8">
      <w:pPr>
        <w:tabs>
          <w:tab w:val="left" w:pos="2859"/>
          <w:tab w:val="right" w:pos="9072"/>
        </w:tabs>
        <w:jc w:val="right"/>
        <w:rPr>
          <w:sz w:val="20"/>
        </w:rPr>
      </w:pPr>
    </w:p>
    <w:p w14:paraId="4A2C0927" w14:textId="77777777" w:rsidR="00B94889" w:rsidRDefault="00B94889" w:rsidP="006172A8">
      <w:pPr>
        <w:tabs>
          <w:tab w:val="left" w:pos="2859"/>
          <w:tab w:val="right" w:pos="9072"/>
        </w:tabs>
        <w:jc w:val="right"/>
        <w:rPr>
          <w:sz w:val="20"/>
        </w:rPr>
      </w:pPr>
    </w:p>
    <w:p w14:paraId="1667F297" w14:textId="77777777" w:rsidR="00B94889" w:rsidRDefault="00B94889" w:rsidP="006172A8">
      <w:pPr>
        <w:tabs>
          <w:tab w:val="left" w:pos="2859"/>
          <w:tab w:val="right" w:pos="9072"/>
        </w:tabs>
        <w:jc w:val="right"/>
        <w:rPr>
          <w:sz w:val="20"/>
        </w:rPr>
      </w:pPr>
    </w:p>
    <w:p w14:paraId="2CD24108" w14:textId="77777777" w:rsidR="00B94889" w:rsidRDefault="00B94889" w:rsidP="006172A8">
      <w:pPr>
        <w:tabs>
          <w:tab w:val="left" w:pos="2859"/>
          <w:tab w:val="right" w:pos="9072"/>
        </w:tabs>
        <w:jc w:val="right"/>
        <w:rPr>
          <w:sz w:val="20"/>
        </w:rPr>
      </w:pPr>
    </w:p>
    <w:p w14:paraId="19158FE6" w14:textId="77777777" w:rsidR="001635B1" w:rsidRDefault="001635B1" w:rsidP="006172A8">
      <w:pPr>
        <w:tabs>
          <w:tab w:val="left" w:pos="2859"/>
          <w:tab w:val="right" w:pos="9072"/>
        </w:tabs>
        <w:jc w:val="right"/>
        <w:rPr>
          <w:sz w:val="20"/>
        </w:rPr>
      </w:pPr>
    </w:p>
    <w:p w14:paraId="6B3E22AC" w14:textId="77777777" w:rsidR="001635B1" w:rsidRDefault="001635B1" w:rsidP="006172A8">
      <w:pPr>
        <w:tabs>
          <w:tab w:val="left" w:pos="2859"/>
          <w:tab w:val="right" w:pos="9072"/>
        </w:tabs>
        <w:jc w:val="right"/>
        <w:rPr>
          <w:sz w:val="20"/>
        </w:rPr>
      </w:pPr>
    </w:p>
    <w:p w14:paraId="49C5228F" w14:textId="77777777" w:rsidR="001635B1" w:rsidRDefault="001635B1" w:rsidP="006172A8">
      <w:pPr>
        <w:tabs>
          <w:tab w:val="left" w:pos="2859"/>
          <w:tab w:val="right" w:pos="9072"/>
        </w:tabs>
        <w:jc w:val="right"/>
        <w:rPr>
          <w:sz w:val="20"/>
        </w:rPr>
      </w:pPr>
    </w:p>
    <w:p w14:paraId="2ACBAE61" w14:textId="77777777" w:rsidR="001635B1" w:rsidRDefault="001635B1" w:rsidP="006172A8">
      <w:pPr>
        <w:tabs>
          <w:tab w:val="left" w:pos="2859"/>
          <w:tab w:val="right" w:pos="9072"/>
        </w:tabs>
        <w:jc w:val="right"/>
        <w:rPr>
          <w:sz w:val="20"/>
        </w:rPr>
      </w:pPr>
    </w:p>
    <w:p w14:paraId="62ED7E53" w14:textId="77777777" w:rsidR="001635B1" w:rsidRDefault="001635B1" w:rsidP="006172A8">
      <w:pPr>
        <w:tabs>
          <w:tab w:val="left" w:pos="2859"/>
          <w:tab w:val="right" w:pos="9072"/>
        </w:tabs>
        <w:jc w:val="right"/>
        <w:rPr>
          <w:sz w:val="20"/>
        </w:rPr>
      </w:pPr>
    </w:p>
    <w:p w14:paraId="4C14341B" w14:textId="77777777" w:rsidR="008E0706" w:rsidRDefault="00FE18E8" w:rsidP="00F61810">
      <w:pPr>
        <w:tabs>
          <w:tab w:val="left" w:pos="2859"/>
          <w:tab w:val="right" w:pos="9072"/>
        </w:tabs>
        <w:jc w:val="right"/>
        <w:rPr>
          <w:sz w:val="20"/>
        </w:rPr>
      </w:pPr>
      <w:r>
        <w:rPr>
          <w:sz w:val="20"/>
        </w:rPr>
        <w:br/>
      </w:r>
      <w:r>
        <w:rPr>
          <w:sz w:val="20"/>
        </w:rPr>
        <w:br/>
      </w:r>
      <w:r>
        <w:rPr>
          <w:sz w:val="20"/>
        </w:rPr>
        <w:br/>
      </w:r>
    </w:p>
    <w:p w14:paraId="3E1FD69C" w14:textId="77777777" w:rsidR="00B94889" w:rsidRDefault="00B94889" w:rsidP="006172A8">
      <w:pPr>
        <w:tabs>
          <w:tab w:val="left" w:pos="2859"/>
          <w:tab w:val="right" w:pos="9072"/>
        </w:tabs>
        <w:jc w:val="right"/>
        <w:rPr>
          <w:sz w:val="20"/>
        </w:rPr>
      </w:pPr>
    </w:p>
    <w:p w14:paraId="6679009A" w14:textId="77777777" w:rsidR="00F32EED" w:rsidRDefault="00F32EED" w:rsidP="006172A8">
      <w:pPr>
        <w:tabs>
          <w:tab w:val="left" w:pos="2859"/>
          <w:tab w:val="right" w:pos="9072"/>
        </w:tabs>
        <w:jc w:val="right"/>
        <w:rPr>
          <w:sz w:val="20"/>
        </w:rPr>
      </w:pPr>
    </w:p>
    <w:p w14:paraId="4B18FD4B" w14:textId="77777777" w:rsidR="00F32EED" w:rsidRDefault="00F32EED" w:rsidP="006172A8">
      <w:pPr>
        <w:tabs>
          <w:tab w:val="left" w:pos="2859"/>
          <w:tab w:val="right" w:pos="9072"/>
        </w:tabs>
        <w:jc w:val="right"/>
        <w:rPr>
          <w:sz w:val="20"/>
        </w:rPr>
      </w:pPr>
    </w:p>
    <w:p w14:paraId="18BA0EEC" w14:textId="77777777" w:rsidR="00B94889" w:rsidRDefault="00B94889" w:rsidP="006172A8">
      <w:pPr>
        <w:tabs>
          <w:tab w:val="left" w:pos="2859"/>
          <w:tab w:val="right" w:pos="9072"/>
        </w:tabs>
        <w:jc w:val="right"/>
        <w:rPr>
          <w:sz w:val="20"/>
        </w:rPr>
      </w:pPr>
    </w:p>
    <w:p w14:paraId="34DB440F" w14:textId="77777777" w:rsidR="005C603E" w:rsidRDefault="005C603E" w:rsidP="001635B1">
      <w:pPr>
        <w:spacing w:after="120" w:line="360" w:lineRule="auto"/>
        <w:ind w:left="4247"/>
        <w:jc w:val="right"/>
        <w:rPr>
          <w:rFonts w:ascii="Times New Roman" w:hAnsi="Times New Roman"/>
          <w:b/>
        </w:rPr>
      </w:pPr>
    </w:p>
    <w:p w14:paraId="5ACEC27F" w14:textId="77777777" w:rsidR="0058395B" w:rsidRDefault="0058395B" w:rsidP="001635B1">
      <w:pPr>
        <w:spacing w:after="120" w:line="360" w:lineRule="auto"/>
        <w:ind w:left="4247"/>
        <w:jc w:val="right"/>
        <w:rPr>
          <w:rFonts w:ascii="Times New Roman" w:hAnsi="Times New Roman"/>
          <w:b/>
        </w:rPr>
      </w:pPr>
    </w:p>
    <w:p w14:paraId="4908742D" w14:textId="77777777" w:rsidR="00725FDE" w:rsidRDefault="00725FDE" w:rsidP="001635B1">
      <w:pPr>
        <w:spacing w:after="120" w:line="360" w:lineRule="auto"/>
        <w:ind w:left="4247"/>
        <w:jc w:val="right"/>
        <w:rPr>
          <w:rFonts w:ascii="Times New Roman" w:hAnsi="Times New Roman"/>
          <w:b/>
        </w:rPr>
      </w:pPr>
    </w:p>
    <w:p w14:paraId="14FED78C" w14:textId="77777777" w:rsidR="00F6263E" w:rsidRDefault="00F6263E" w:rsidP="001635B1">
      <w:pPr>
        <w:spacing w:after="120" w:line="360" w:lineRule="auto"/>
        <w:ind w:left="4247"/>
        <w:jc w:val="right"/>
        <w:rPr>
          <w:rFonts w:ascii="Times New Roman" w:hAnsi="Times New Roman"/>
          <w:b/>
        </w:rPr>
      </w:pPr>
    </w:p>
    <w:p w14:paraId="6658B80F" w14:textId="1B227C14" w:rsidR="001635B1" w:rsidRPr="007F2149" w:rsidRDefault="001635B1" w:rsidP="001635B1">
      <w:pPr>
        <w:spacing w:after="120" w:line="360" w:lineRule="auto"/>
        <w:ind w:left="4247"/>
        <w:jc w:val="right"/>
        <w:rPr>
          <w:rFonts w:ascii="Times New Roman" w:hAnsi="Times New Roman"/>
          <w:b/>
        </w:rPr>
      </w:pPr>
      <w:r w:rsidRPr="007F2149">
        <w:rPr>
          <w:rFonts w:ascii="Times New Roman" w:hAnsi="Times New Roman"/>
          <w:b/>
        </w:rPr>
        <w:lastRenderedPageBreak/>
        <w:t xml:space="preserve">Załącznik nr </w:t>
      </w:r>
      <w:r>
        <w:rPr>
          <w:rFonts w:ascii="Times New Roman" w:hAnsi="Times New Roman"/>
          <w:b/>
        </w:rPr>
        <w:t>5 do S</w:t>
      </w:r>
      <w:r w:rsidRPr="007F2149">
        <w:rPr>
          <w:rFonts w:ascii="Times New Roman" w:hAnsi="Times New Roman"/>
          <w:b/>
        </w:rPr>
        <w:t>WZ</w:t>
      </w:r>
    </w:p>
    <w:p w14:paraId="7499FE2C" w14:textId="77777777" w:rsidR="001635B1" w:rsidRPr="007F2149" w:rsidRDefault="001635B1" w:rsidP="001635B1">
      <w:pPr>
        <w:ind w:right="-23"/>
        <w:jc w:val="right"/>
        <w:rPr>
          <w:rFonts w:ascii="Times New Roman" w:hAnsi="Times New Roman"/>
          <w:caps/>
        </w:rPr>
      </w:pPr>
      <w:r w:rsidRPr="007F2149">
        <w:rPr>
          <w:rFonts w:ascii="Times New Roman" w:hAnsi="Times New Roman"/>
          <w:caps/>
        </w:rPr>
        <w:t>Załącznik nr ............... do OFERTY</w:t>
      </w:r>
    </w:p>
    <w:p w14:paraId="52B8DF4F" w14:textId="77777777" w:rsidR="001635B1" w:rsidRPr="007F2149" w:rsidRDefault="001635B1" w:rsidP="001635B1">
      <w:pPr>
        <w:ind w:right="-23"/>
        <w:rPr>
          <w:rFonts w:ascii="Times New Roman" w:hAnsi="Times New Roman"/>
          <w:caps/>
        </w:rPr>
      </w:pPr>
    </w:p>
    <w:p w14:paraId="195BC752" w14:textId="77777777" w:rsidR="001635B1" w:rsidRPr="007F2149" w:rsidRDefault="001635B1" w:rsidP="001635B1">
      <w:pPr>
        <w:ind w:right="-23"/>
        <w:rPr>
          <w:rFonts w:ascii="Times New Roman" w:hAnsi="Times New Roman"/>
          <w:caps/>
        </w:rPr>
      </w:pPr>
      <w:r w:rsidRPr="007F2149">
        <w:rPr>
          <w:rFonts w:ascii="Times New Roman" w:hAnsi="Times New Roman"/>
          <w:caps/>
        </w:rPr>
        <w:t>…………………………………….</w:t>
      </w:r>
    </w:p>
    <w:p w14:paraId="70FA64A9" w14:textId="77777777" w:rsidR="001635B1" w:rsidRPr="007F2149" w:rsidRDefault="001635B1" w:rsidP="001635B1">
      <w:pPr>
        <w:rPr>
          <w:rFonts w:ascii="Times New Roman" w:hAnsi="Times New Roman"/>
          <w:i/>
        </w:rPr>
      </w:pPr>
      <w:r w:rsidRPr="007F2149">
        <w:rPr>
          <w:rFonts w:ascii="Times New Roman" w:hAnsi="Times New Roman"/>
          <w:i/>
        </w:rPr>
        <w:t xml:space="preserve">        ( nazwa Wykonawcy)</w:t>
      </w:r>
    </w:p>
    <w:p w14:paraId="50F4995C" w14:textId="77777777" w:rsidR="001635B1" w:rsidRPr="007F2149" w:rsidRDefault="001635B1" w:rsidP="001635B1">
      <w:pPr>
        <w:pStyle w:val="form"/>
        <w:spacing w:before="0" w:beforeAutospacing="0" w:after="0" w:afterAutospacing="0"/>
        <w:ind w:right="742"/>
        <w:rPr>
          <w:rFonts w:ascii="Times New Roman" w:hAnsi="Times New Roman" w:cs="Times New Roman"/>
          <w:color w:val="0000FF"/>
          <w:sz w:val="22"/>
          <w:szCs w:val="22"/>
        </w:rPr>
      </w:pPr>
    </w:p>
    <w:p w14:paraId="52AC42E6" w14:textId="77777777" w:rsidR="001635B1" w:rsidRPr="007F2149" w:rsidRDefault="001635B1" w:rsidP="001635B1">
      <w:pPr>
        <w:jc w:val="center"/>
        <w:rPr>
          <w:rFonts w:ascii="Times New Roman" w:hAnsi="Times New Roman"/>
          <w:sz w:val="28"/>
        </w:rPr>
      </w:pPr>
      <w:r w:rsidRPr="007F2149">
        <w:rPr>
          <w:rFonts w:ascii="Times New Roman" w:hAnsi="Times New Roman"/>
          <w:b/>
          <w:sz w:val="28"/>
        </w:rPr>
        <w:t>WYKAZ OSÓB , KTÓRE UCZESTNICZYĆ BĘDĄ  W WYKONYWANIU ZAMÓWIENIA</w:t>
      </w:r>
    </w:p>
    <w:p w14:paraId="358F61A6" w14:textId="77777777" w:rsidR="001635B1" w:rsidRDefault="001635B1" w:rsidP="001635B1">
      <w:pPr>
        <w:autoSpaceDE w:val="0"/>
        <w:autoSpaceDN w:val="0"/>
        <w:adjustRightInd w:val="0"/>
        <w:spacing w:line="271" w:lineRule="auto"/>
        <w:jc w:val="both"/>
        <w:rPr>
          <w:rFonts w:ascii="Times New Roman" w:hAnsi="Times New Roman"/>
          <w:sz w:val="24"/>
        </w:rPr>
      </w:pPr>
    </w:p>
    <w:p w14:paraId="58A1ECF4" w14:textId="77777777" w:rsidR="00081CCD" w:rsidRDefault="001635B1" w:rsidP="001635B1">
      <w:pPr>
        <w:autoSpaceDE w:val="0"/>
        <w:autoSpaceDN w:val="0"/>
        <w:adjustRightInd w:val="0"/>
        <w:spacing w:line="271" w:lineRule="auto"/>
        <w:jc w:val="both"/>
        <w:rPr>
          <w:rFonts w:ascii="Times New Roman" w:eastAsia="Verdana,Bold" w:hAnsi="Times New Roman"/>
          <w:sz w:val="24"/>
          <w:lang w:eastAsia="pl-PL"/>
        </w:rPr>
      </w:pPr>
      <w:r w:rsidRPr="007F2149">
        <w:rPr>
          <w:rFonts w:ascii="Times New Roman" w:hAnsi="Times New Roman"/>
          <w:sz w:val="24"/>
        </w:rPr>
        <w:t xml:space="preserve">Składając ofertę w postępowaniu o udzielenie zamówienia publicznego prowadzonym w trybie podstawowym, na podstawie art. 275 pkt 1) ustawy </w:t>
      </w:r>
      <w:proofErr w:type="spellStart"/>
      <w:r w:rsidRPr="007F2149">
        <w:rPr>
          <w:rFonts w:ascii="Times New Roman" w:hAnsi="Times New Roman"/>
          <w:sz w:val="24"/>
        </w:rPr>
        <w:t>Pzp</w:t>
      </w:r>
      <w:proofErr w:type="spellEnd"/>
      <w:r w:rsidR="00081CCD">
        <w:rPr>
          <w:rFonts w:ascii="Times New Roman" w:eastAsia="Verdana,Bold" w:hAnsi="Times New Roman"/>
          <w:sz w:val="24"/>
          <w:lang w:eastAsia="pl-PL"/>
        </w:rPr>
        <w:t xml:space="preserve">. pn. : </w:t>
      </w:r>
    </w:p>
    <w:p w14:paraId="3DD0D70B" w14:textId="77777777" w:rsidR="0039445B" w:rsidRDefault="0039445B" w:rsidP="0039445B">
      <w:pPr>
        <w:spacing w:line="360" w:lineRule="auto"/>
        <w:jc w:val="both"/>
        <w:rPr>
          <w:b/>
          <w:sz w:val="20"/>
          <w:szCs w:val="20"/>
        </w:rPr>
      </w:pPr>
    </w:p>
    <w:p w14:paraId="74B8DACA" w14:textId="77777777" w:rsidR="009E431C" w:rsidRDefault="009E431C" w:rsidP="009E431C">
      <w:pPr>
        <w:pStyle w:val="Akapitzlist"/>
        <w:spacing w:line="360" w:lineRule="auto"/>
        <w:ind w:left="284"/>
        <w:jc w:val="both"/>
        <w:rPr>
          <w:b/>
          <w:sz w:val="20"/>
          <w:szCs w:val="20"/>
          <w:shd w:val="clear" w:color="auto" w:fill="FFFFFF"/>
          <w:lang w:bidi="he-IL"/>
        </w:rPr>
      </w:pPr>
      <w:r>
        <w:rPr>
          <w:b/>
          <w:sz w:val="20"/>
          <w:szCs w:val="20"/>
          <w:shd w:val="clear" w:color="auto" w:fill="FFFFFF"/>
          <w:lang w:bidi="he-IL"/>
        </w:rPr>
        <w:t>Przebudowa drogi gminnej nr 350309 W na części działki nr 716 w m. Bartodzieje gmina Jastrzębia (od działki nr 710/6 do działki nr 696) w ramach zadania pn. Budowa drogi dojazdowej w miejscowości Bartodzieje na działce nr ew. 716</w:t>
      </w:r>
    </w:p>
    <w:p w14:paraId="5CD6361F" w14:textId="77777777" w:rsidR="00250A4A" w:rsidRDefault="00250A4A" w:rsidP="00BC1CC8">
      <w:pPr>
        <w:autoSpaceDE w:val="0"/>
        <w:autoSpaceDN w:val="0"/>
        <w:adjustRightInd w:val="0"/>
        <w:spacing w:line="271" w:lineRule="auto"/>
        <w:jc w:val="both"/>
        <w:rPr>
          <w:rFonts w:ascii="Times New Roman" w:hAnsi="Times New Roman"/>
          <w:sz w:val="24"/>
        </w:rPr>
      </w:pPr>
    </w:p>
    <w:p w14:paraId="49605BBF" w14:textId="6BA966B6" w:rsidR="001635B1" w:rsidRPr="00BC1CC8" w:rsidRDefault="001635B1" w:rsidP="00BC1CC8">
      <w:pPr>
        <w:autoSpaceDE w:val="0"/>
        <w:autoSpaceDN w:val="0"/>
        <w:adjustRightInd w:val="0"/>
        <w:spacing w:line="271" w:lineRule="auto"/>
        <w:jc w:val="both"/>
        <w:rPr>
          <w:rFonts w:ascii="Times New Roman" w:hAnsi="Times New Roman"/>
          <w:sz w:val="24"/>
        </w:rPr>
      </w:pPr>
      <w:r w:rsidRPr="007F2149">
        <w:rPr>
          <w:rFonts w:ascii="Times New Roman" w:hAnsi="Times New Roman"/>
          <w:sz w:val="24"/>
        </w:rPr>
        <w:t>oświadczamy, że w wykonywaniu zamówienia będą uczestniczyć następujące osoby:</w:t>
      </w:r>
    </w:p>
    <w:p w14:paraId="10AC8CBA" w14:textId="77777777" w:rsidR="001635B1" w:rsidRPr="007F2149" w:rsidRDefault="001635B1" w:rsidP="001635B1">
      <w:pPr>
        <w:pStyle w:val="form"/>
        <w:spacing w:before="0" w:beforeAutospacing="0" w:after="0" w:afterAutospacing="0"/>
        <w:ind w:right="742"/>
        <w:jc w:val="both"/>
        <w:rPr>
          <w:rFonts w:ascii="Times New Roman" w:hAnsi="Times New Roman" w:cs="Times New Roman"/>
          <w:b/>
          <w:color w:val="000000"/>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2410"/>
        <w:gridCol w:w="1610"/>
        <w:gridCol w:w="2926"/>
      </w:tblGrid>
      <w:tr w:rsidR="001635B1" w:rsidRPr="007F2149" w14:paraId="4A845916" w14:textId="77777777" w:rsidTr="00992CB3">
        <w:tc>
          <w:tcPr>
            <w:tcW w:w="2263" w:type="dxa"/>
          </w:tcPr>
          <w:p w14:paraId="469F62FC" w14:textId="77777777" w:rsidR="001635B1" w:rsidRPr="007F2149" w:rsidRDefault="001635B1" w:rsidP="00992CB3">
            <w:pPr>
              <w:jc w:val="center"/>
              <w:rPr>
                <w:rFonts w:ascii="Times New Roman" w:hAnsi="Times New Roman"/>
              </w:rPr>
            </w:pPr>
            <w:r w:rsidRPr="007F2149">
              <w:rPr>
                <w:rFonts w:ascii="Times New Roman" w:hAnsi="Times New Roman"/>
              </w:rPr>
              <w:t>Imię i nazwisko</w:t>
            </w:r>
          </w:p>
        </w:tc>
        <w:tc>
          <w:tcPr>
            <w:tcW w:w="2410" w:type="dxa"/>
          </w:tcPr>
          <w:p w14:paraId="6BA525DA" w14:textId="77777777" w:rsidR="001635B1" w:rsidRPr="007F2149" w:rsidRDefault="001635B1" w:rsidP="00992CB3">
            <w:pPr>
              <w:jc w:val="center"/>
              <w:rPr>
                <w:rFonts w:ascii="Times New Roman" w:hAnsi="Times New Roman"/>
              </w:rPr>
            </w:pPr>
            <w:r>
              <w:rPr>
                <w:rFonts w:ascii="Times New Roman" w:hAnsi="Times New Roman"/>
              </w:rPr>
              <w:t>Kwalifikacje zawodowe</w:t>
            </w:r>
            <w:r w:rsidRPr="007F2149">
              <w:rPr>
                <w:rFonts w:ascii="Times New Roman" w:hAnsi="Times New Roman"/>
              </w:rPr>
              <w:t>, wykształcenie</w:t>
            </w:r>
            <w:r>
              <w:rPr>
                <w:rFonts w:ascii="Times New Roman" w:hAnsi="Times New Roman"/>
              </w:rPr>
              <w:t>,                    nr uprawnień</w:t>
            </w:r>
          </w:p>
        </w:tc>
        <w:tc>
          <w:tcPr>
            <w:tcW w:w="1610" w:type="dxa"/>
          </w:tcPr>
          <w:p w14:paraId="39AA00E6" w14:textId="77777777" w:rsidR="001635B1" w:rsidRPr="007F2149" w:rsidRDefault="001635B1" w:rsidP="00992CB3">
            <w:pPr>
              <w:jc w:val="center"/>
              <w:rPr>
                <w:rFonts w:ascii="Times New Roman" w:hAnsi="Times New Roman"/>
              </w:rPr>
            </w:pPr>
            <w:r w:rsidRPr="007F2149">
              <w:rPr>
                <w:rFonts w:ascii="Times New Roman" w:hAnsi="Times New Roman"/>
              </w:rPr>
              <w:t>Zakres wykonywanych czynności</w:t>
            </w:r>
          </w:p>
        </w:tc>
        <w:tc>
          <w:tcPr>
            <w:tcW w:w="2926" w:type="dxa"/>
          </w:tcPr>
          <w:p w14:paraId="49F15630" w14:textId="77777777" w:rsidR="001635B1" w:rsidRPr="007F2149" w:rsidRDefault="001635B1" w:rsidP="00992CB3">
            <w:pPr>
              <w:jc w:val="center"/>
              <w:rPr>
                <w:rFonts w:ascii="Times New Roman" w:hAnsi="Times New Roman"/>
              </w:rPr>
            </w:pPr>
            <w:r>
              <w:rPr>
                <w:rFonts w:ascii="Times New Roman" w:hAnsi="Times New Roman"/>
              </w:rPr>
              <w:t>Podstawa do dysponowania</w:t>
            </w:r>
          </w:p>
        </w:tc>
      </w:tr>
      <w:tr w:rsidR="001635B1" w:rsidRPr="007F2149" w14:paraId="0131F4DE" w14:textId="77777777" w:rsidTr="00992CB3">
        <w:trPr>
          <w:trHeight w:val="161"/>
        </w:trPr>
        <w:tc>
          <w:tcPr>
            <w:tcW w:w="2263" w:type="dxa"/>
            <w:vAlign w:val="center"/>
          </w:tcPr>
          <w:p w14:paraId="525A7F2D" w14:textId="77777777" w:rsidR="001635B1" w:rsidRPr="009F56B5" w:rsidRDefault="001635B1" w:rsidP="00992CB3">
            <w:pPr>
              <w:spacing w:line="240" w:lineRule="auto"/>
              <w:jc w:val="center"/>
              <w:rPr>
                <w:rFonts w:ascii="Times New Roman" w:hAnsi="Times New Roman"/>
                <w:i/>
              </w:rPr>
            </w:pPr>
            <w:r w:rsidRPr="009F56B5">
              <w:rPr>
                <w:rFonts w:ascii="Times New Roman" w:hAnsi="Times New Roman"/>
                <w:i/>
              </w:rPr>
              <w:t>1</w:t>
            </w:r>
          </w:p>
        </w:tc>
        <w:tc>
          <w:tcPr>
            <w:tcW w:w="2410" w:type="dxa"/>
            <w:vAlign w:val="center"/>
          </w:tcPr>
          <w:p w14:paraId="74CDC78C" w14:textId="77777777" w:rsidR="001635B1" w:rsidRPr="009F56B5" w:rsidRDefault="001635B1" w:rsidP="00992CB3">
            <w:pPr>
              <w:spacing w:line="240" w:lineRule="auto"/>
              <w:jc w:val="center"/>
              <w:rPr>
                <w:rFonts w:ascii="Times New Roman" w:hAnsi="Times New Roman"/>
                <w:i/>
              </w:rPr>
            </w:pPr>
            <w:r w:rsidRPr="009F56B5">
              <w:rPr>
                <w:rFonts w:ascii="Times New Roman" w:hAnsi="Times New Roman"/>
                <w:i/>
              </w:rPr>
              <w:t>2</w:t>
            </w:r>
          </w:p>
        </w:tc>
        <w:tc>
          <w:tcPr>
            <w:tcW w:w="1610" w:type="dxa"/>
            <w:vAlign w:val="center"/>
          </w:tcPr>
          <w:p w14:paraId="156D3CC6" w14:textId="77777777" w:rsidR="001635B1" w:rsidRPr="009F56B5" w:rsidRDefault="001635B1" w:rsidP="00992CB3">
            <w:pPr>
              <w:spacing w:line="240" w:lineRule="auto"/>
              <w:jc w:val="center"/>
              <w:rPr>
                <w:rFonts w:ascii="Times New Roman" w:hAnsi="Times New Roman"/>
                <w:i/>
              </w:rPr>
            </w:pPr>
            <w:r w:rsidRPr="009F56B5">
              <w:rPr>
                <w:rFonts w:ascii="Times New Roman" w:hAnsi="Times New Roman"/>
                <w:i/>
              </w:rPr>
              <w:t>3</w:t>
            </w:r>
          </w:p>
        </w:tc>
        <w:tc>
          <w:tcPr>
            <w:tcW w:w="2926" w:type="dxa"/>
            <w:vAlign w:val="center"/>
          </w:tcPr>
          <w:p w14:paraId="1AC13599" w14:textId="77777777" w:rsidR="001635B1" w:rsidRPr="009F56B5" w:rsidRDefault="001635B1" w:rsidP="00992CB3">
            <w:pPr>
              <w:spacing w:line="240" w:lineRule="auto"/>
              <w:jc w:val="center"/>
              <w:rPr>
                <w:rFonts w:ascii="Times New Roman" w:hAnsi="Times New Roman"/>
                <w:i/>
              </w:rPr>
            </w:pPr>
            <w:r w:rsidRPr="009F56B5">
              <w:rPr>
                <w:rFonts w:ascii="Times New Roman" w:hAnsi="Times New Roman"/>
                <w:i/>
              </w:rPr>
              <w:t>4</w:t>
            </w:r>
          </w:p>
        </w:tc>
      </w:tr>
      <w:tr w:rsidR="001635B1" w:rsidRPr="007F2149" w14:paraId="2D94B11E" w14:textId="77777777" w:rsidTr="00992CB3">
        <w:tc>
          <w:tcPr>
            <w:tcW w:w="2263" w:type="dxa"/>
          </w:tcPr>
          <w:p w14:paraId="748BAAA8" w14:textId="77777777" w:rsidR="001635B1" w:rsidRPr="007F2149" w:rsidRDefault="001635B1" w:rsidP="00992CB3">
            <w:pPr>
              <w:jc w:val="both"/>
              <w:rPr>
                <w:rFonts w:ascii="Times New Roman" w:hAnsi="Times New Roman"/>
              </w:rPr>
            </w:pPr>
          </w:p>
        </w:tc>
        <w:tc>
          <w:tcPr>
            <w:tcW w:w="2410" w:type="dxa"/>
          </w:tcPr>
          <w:p w14:paraId="2D1EF036" w14:textId="77777777" w:rsidR="001635B1" w:rsidRPr="007F2149" w:rsidRDefault="001635B1" w:rsidP="00992CB3">
            <w:pPr>
              <w:jc w:val="both"/>
              <w:rPr>
                <w:rFonts w:ascii="Times New Roman" w:hAnsi="Times New Roman"/>
              </w:rPr>
            </w:pPr>
          </w:p>
          <w:p w14:paraId="16F20C54" w14:textId="77777777" w:rsidR="001635B1" w:rsidRPr="007F2149" w:rsidRDefault="001635B1" w:rsidP="00992CB3">
            <w:pPr>
              <w:jc w:val="both"/>
              <w:rPr>
                <w:rFonts w:ascii="Times New Roman" w:hAnsi="Times New Roman"/>
              </w:rPr>
            </w:pPr>
          </w:p>
        </w:tc>
        <w:tc>
          <w:tcPr>
            <w:tcW w:w="1610" w:type="dxa"/>
          </w:tcPr>
          <w:p w14:paraId="5ECFBBA5" w14:textId="77777777" w:rsidR="001635B1" w:rsidRPr="007F2149" w:rsidRDefault="001635B1" w:rsidP="00992CB3">
            <w:pPr>
              <w:jc w:val="both"/>
              <w:rPr>
                <w:rFonts w:ascii="Times New Roman" w:hAnsi="Times New Roman"/>
                <w:b/>
              </w:rPr>
            </w:pPr>
          </w:p>
          <w:p w14:paraId="625E8D91" w14:textId="77777777" w:rsidR="001635B1" w:rsidRPr="007F2149" w:rsidRDefault="001635B1" w:rsidP="00BC1CC8">
            <w:pPr>
              <w:rPr>
                <w:rFonts w:ascii="Times New Roman" w:hAnsi="Times New Roman"/>
                <w:b/>
              </w:rPr>
            </w:pPr>
          </w:p>
        </w:tc>
        <w:tc>
          <w:tcPr>
            <w:tcW w:w="2926" w:type="dxa"/>
          </w:tcPr>
          <w:p w14:paraId="6069F1B4" w14:textId="77777777" w:rsidR="001635B1" w:rsidRPr="009F56B5" w:rsidRDefault="001635B1" w:rsidP="00992CB3">
            <w:pPr>
              <w:spacing w:line="240" w:lineRule="auto"/>
              <w:jc w:val="both"/>
              <w:rPr>
                <w:rFonts w:ascii="Times New Roman" w:hAnsi="Times New Roman"/>
                <w:sz w:val="12"/>
                <w:szCs w:val="24"/>
              </w:rPr>
            </w:pPr>
          </w:p>
          <w:p w14:paraId="5B6A7429" w14:textId="77777777" w:rsidR="001635B1" w:rsidRPr="009F56B5" w:rsidRDefault="001635B1" w:rsidP="00992CB3">
            <w:pPr>
              <w:spacing w:line="240" w:lineRule="auto"/>
              <w:jc w:val="both"/>
              <w:rPr>
                <w:rFonts w:ascii="Times New Roman" w:hAnsi="Times New Roman"/>
                <w:szCs w:val="24"/>
              </w:rPr>
            </w:pPr>
            <w:r>
              <w:rPr>
                <w:rFonts w:ascii="Times New Roman" w:hAnsi="Times New Roman"/>
                <w:szCs w:val="24"/>
              </w:rPr>
              <w:t xml:space="preserve">- </w:t>
            </w:r>
            <w:r w:rsidRPr="009F56B5">
              <w:rPr>
                <w:rFonts w:ascii="Times New Roman" w:hAnsi="Times New Roman"/>
                <w:szCs w:val="24"/>
              </w:rPr>
              <w:t>pracownik Wykonawcy(*)</w:t>
            </w:r>
          </w:p>
          <w:p w14:paraId="1DF726B5" w14:textId="77777777" w:rsidR="001635B1" w:rsidRPr="009F56B5" w:rsidRDefault="001635B1" w:rsidP="00992CB3">
            <w:pPr>
              <w:spacing w:line="240" w:lineRule="auto"/>
              <w:jc w:val="both"/>
              <w:rPr>
                <w:rFonts w:ascii="Times New Roman" w:hAnsi="Times New Roman"/>
              </w:rPr>
            </w:pPr>
            <w:r>
              <w:rPr>
                <w:rFonts w:ascii="Times New Roman" w:hAnsi="Times New Roman"/>
                <w:szCs w:val="24"/>
              </w:rPr>
              <w:t xml:space="preserve">- pracownik innego podmiotu, </w:t>
            </w:r>
            <w:r w:rsidRPr="009F56B5">
              <w:rPr>
                <w:rFonts w:ascii="Times New Roman" w:hAnsi="Times New Roman"/>
                <w:szCs w:val="24"/>
              </w:rPr>
              <w:t xml:space="preserve">dysponowanie na zasadach określonych w art. 118 ustawy </w:t>
            </w:r>
            <w:proofErr w:type="spellStart"/>
            <w:r w:rsidRPr="009F56B5">
              <w:rPr>
                <w:rFonts w:ascii="Times New Roman" w:hAnsi="Times New Roman"/>
                <w:szCs w:val="24"/>
              </w:rPr>
              <w:t>Pzp</w:t>
            </w:r>
            <w:proofErr w:type="spellEnd"/>
            <w:r w:rsidRPr="009F56B5">
              <w:rPr>
                <w:rFonts w:ascii="Times New Roman" w:hAnsi="Times New Roman"/>
                <w:szCs w:val="24"/>
              </w:rPr>
              <w:t xml:space="preserve"> (*)</w:t>
            </w:r>
          </w:p>
        </w:tc>
      </w:tr>
      <w:tr w:rsidR="001635B1" w:rsidRPr="007F2149" w14:paraId="172CD7E8" w14:textId="77777777" w:rsidTr="00992CB3">
        <w:tc>
          <w:tcPr>
            <w:tcW w:w="2263" w:type="dxa"/>
          </w:tcPr>
          <w:p w14:paraId="3C5B8AB0" w14:textId="77777777" w:rsidR="001635B1" w:rsidRPr="007F2149" w:rsidRDefault="001635B1" w:rsidP="00992CB3">
            <w:pPr>
              <w:jc w:val="both"/>
              <w:rPr>
                <w:rFonts w:ascii="Times New Roman" w:hAnsi="Times New Roman"/>
              </w:rPr>
            </w:pPr>
          </w:p>
        </w:tc>
        <w:tc>
          <w:tcPr>
            <w:tcW w:w="2410" w:type="dxa"/>
          </w:tcPr>
          <w:p w14:paraId="1EE46405" w14:textId="77777777" w:rsidR="001635B1" w:rsidRPr="007F2149" w:rsidRDefault="001635B1" w:rsidP="00992CB3">
            <w:pPr>
              <w:jc w:val="both"/>
              <w:rPr>
                <w:rFonts w:ascii="Times New Roman" w:hAnsi="Times New Roman"/>
              </w:rPr>
            </w:pPr>
          </w:p>
        </w:tc>
        <w:tc>
          <w:tcPr>
            <w:tcW w:w="1610" w:type="dxa"/>
            <w:vAlign w:val="center"/>
          </w:tcPr>
          <w:p w14:paraId="3ADDE4BD" w14:textId="77777777" w:rsidR="001635B1" w:rsidRPr="007F2149" w:rsidRDefault="001635B1" w:rsidP="00992CB3">
            <w:pPr>
              <w:rPr>
                <w:rFonts w:ascii="Times New Roman" w:hAnsi="Times New Roman"/>
                <w:b/>
              </w:rPr>
            </w:pPr>
          </w:p>
        </w:tc>
        <w:tc>
          <w:tcPr>
            <w:tcW w:w="2926" w:type="dxa"/>
          </w:tcPr>
          <w:p w14:paraId="6D9D0717" w14:textId="77777777" w:rsidR="001635B1" w:rsidRPr="009F56B5" w:rsidRDefault="001635B1" w:rsidP="00992CB3">
            <w:pPr>
              <w:spacing w:line="240" w:lineRule="auto"/>
              <w:jc w:val="both"/>
              <w:rPr>
                <w:rFonts w:ascii="Times New Roman" w:hAnsi="Times New Roman"/>
                <w:szCs w:val="24"/>
              </w:rPr>
            </w:pPr>
            <w:r>
              <w:rPr>
                <w:rFonts w:ascii="Times New Roman" w:hAnsi="Times New Roman"/>
                <w:szCs w:val="24"/>
              </w:rPr>
              <w:t xml:space="preserve">- </w:t>
            </w:r>
            <w:r w:rsidRPr="009F56B5">
              <w:rPr>
                <w:rFonts w:ascii="Times New Roman" w:hAnsi="Times New Roman"/>
                <w:szCs w:val="24"/>
              </w:rPr>
              <w:t>pracownik Wykonawcy(*)</w:t>
            </w:r>
          </w:p>
          <w:p w14:paraId="3C25F4CB" w14:textId="77777777" w:rsidR="001635B1" w:rsidRPr="009F56B5" w:rsidRDefault="001635B1" w:rsidP="00992CB3">
            <w:pPr>
              <w:spacing w:line="240" w:lineRule="auto"/>
              <w:jc w:val="both"/>
              <w:rPr>
                <w:rFonts w:ascii="Times New Roman" w:hAnsi="Times New Roman"/>
                <w:sz w:val="12"/>
                <w:szCs w:val="24"/>
              </w:rPr>
            </w:pPr>
            <w:r>
              <w:rPr>
                <w:rFonts w:ascii="Times New Roman" w:hAnsi="Times New Roman"/>
                <w:szCs w:val="24"/>
              </w:rPr>
              <w:t xml:space="preserve">- pracownik innego podmiotu, </w:t>
            </w:r>
            <w:r w:rsidRPr="009F56B5">
              <w:rPr>
                <w:rFonts w:ascii="Times New Roman" w:hAnsi="Times New Roman"/>
                <w:szCs w:val="24"/>
              </w:rPr>
              <w:t xml:space="preserve">dysponowanie na zasadach określonych w art. 118 ustawy </w:t>
            </w:r>
            <w:proofErr w:type="spellStart"/>
            <w:r w:rsidRPr="009F56B5">
              <w:rPr>
                <w:rFonts w:ascii="Times New Roman" w:hAnsi="Times New Roman"/>
                <w:szCs w:val="24"/>
              </w:rPr>
              <w:t>Pzp</w:t>
            </w:r>
            <w:proofErr w:type="spellEnd"/>
            <w:r w:rsidRPr="009F56B5">
              <w:rPr>
                <w:rFonts w:ascii="Times New Roman" w:hAnsi="Times New Roman"/>
                <w:szCs w:val="24"/>
              </w:rPr>
              <w:t xml:space="preserve"> (*)</w:t>
            </w:r>
          </w:p>
        </w:tc>
      </w:tr>
    </w:tbl>
    <w:p w14:paraId="2E638FB0" w14:textId="77777777" w:rsidR="001635B1" w:rsidRPr="007F2149" w:rsidRDefault="001635B1" w:rsidP="001635B1">
      <w:pPr>
        <w:spacing w:line="360" w:lineRule="auto"/>
        <w:jc w:val="both"/>
        <w:rPr>
          <w:rFonts w:ascii="Times New Roman" w:hAnsi="Times New Roman"/>
        </w:rPr>
      </w:pPr>
    </w:p>
    <w:p w14:paraId="3C8C1374" w14:textId="3174DD24" w:rsidR="001635B1" w:rsidRPr="007F2149" w:rsidRDefault="001635B1" w:rsidP="001635B1">
      <w:pPr>
        <w:spacing w:before="120"/>
        <w:rPr>
          <w:rFonts w:ascii="Times New Roman" w:hAnsi="Times New Roman"/>
        </w:rPr>
      </w:pPr>
      <w:r w:rsidRPr="007F2149">
        <w:rPr>
          <w:rFonts w:ascii="Times New Roman" w:hAnsi="Times New Roman"/>
        </w:rPr>
        <w:t>…………………………, dnia ……………… 202</w:t>
      </w:r>
      <w:r w:rsidR="00185559">
        <w:rPr>
          <w:rFonts w:ascii="Times New Roman" w:hAnsi="Times New Roman"/>
        </w:rPr>
        <w:t>4</w:t>
      </w:r>
      <w:r w:rsidRPr="007F2149">
        <w:rPr>
          <w:rFonts w:ascii="Times New Roman" w:hAnsi="Times New Roman"/>
        </w:rPr>
        <w:t xml:space="preserve"> roku          </w:t>
      </w:r>
    </w:p>
    <w:p w14:paraId="64D30BAD" w14:textId="77777777" w:rsidR="001635B1" w:rsidRPr="007F2149" w:rsidRDefault="001635B1" w:rsidP="001635B1">
      <w:pPr>
        <w:jc w:val="right"/>
        <w:rPr>
          <w:rFonts w:ascii="Times New Roman" w:hAnsi="Times New Roman"/>
        </w:rPr>
      </w:pPr>
      <w:r w:rsidRPr="007F2149">
        <w:rPr>
          <w:rFonts w:ascii="Times New Roman" w:hAnsi="Times New Roman"/>
          <w:bCs/>
        </w:rPr>
        <w:t>……………………………………………</w:t>
      </w:r>
    </w:p>
    <w:p w14:paraId="0F73D114" w14:textId="77777777" w:rsidR="001635B1" w:rsidRPr="00BC1CC8" w:rsidRDefault="001635B1" w:rsidP="00BC1CC8">
      <w:pPr>
        <w:ind w:left="4963"/>
        <w:jc w:val="center"/>
        <w:rPr>
          <w:rFonts w:ascii="Times New Roman" w:hAnsi="Times New Roman"/>
          <w:i/>
          <w:sz w:val="16"/>
          <w:szCs w:val="16"/>
        </w:rPr>
      </w:pPr>
      <w:r w:rsidRPr="007F2149">
        <w:rPr>
          <w:rFonts w:ascii="Times New Roman" w:hAnsi="Times New Roman"/>
          <w:i/>
          <w:sz w:val="16"/>
          <w:szCs w:val="16"/>
        </w:rPr>
        <w:t xml:space="preserve">            (podpis osoby uprawnionej do reprezentowania</w:t>
      </w:r>
      <w:r w:rsidRPr="007F2149">
        <w:rPr>
          <w:rFonts w:ascii="Times New Roman" w:hAnsi="Times New Roman"/>
          <w:i/>
          <w:sz w:val="16"/>
          <w:szCs w:val="16"/>
        </w:rPr>
        <w:br/>
        <w:t xml:space="preserve">          wykonawcy)</w:t>
      </w:r>
    </w:p>
    <w:p w14:paraId="6928AEF3" w14:textId="77777777" w:rsidR="001635B1" w:rsidRPr="007F2149" w:rsidRDefault="001635B1" w:rsidP="001635B1">
      <w:pPr>
        <w:spacing w:line="271" w:lineRule="auto"/>
        <w:jc w:val="both"/>
        <w:rPr>
          <w:rFonts w:ascii="Times New Roman" w:hAnsi="Times New Roman"/>
          <w:sz w:val="24"/>
          <w:szCs w:val="24"/>
        </w:rPr>
      </w:pPr>
      <w:r w:rsidRPr="007F2149">
        <w:rPr>
          <w:rFonts w:ascii="Times New Roman" w:hAnsi="Times New Roman"/>
          <w:sz w:val="24"/>
          <w:szCs w:val="24"/>
        </w:rPr>
        <w:t>Uwag</w:t>
      </w:r>
      <w:r>
        <w:rPr>
          <w:rFonts w:ascii="Times New Roman" w:hAnsi="Times New Roman"/>
          <w:sz w:val="24"/>
          <w:szCs w:val="24"/>
        </w:rPr>
        <w:t>i</w:t>
      </w:r>
      <w:r w:rsidRPr="007F2149">
        <w:rPr>
          <w:rFonts w:ascii="Times New Roman" w:hAnsi="Times New Roman"/>
          <w:sz w:val="24"/>
          <w:szCs w:val="24"/>
        </w:rPr>
        <w:t>:</w:t>
      </w:r>
    </w:p>
    <w:p w14:paraId="58CC9371" w14:textId="77777777" w:rsidR="001635B1" w:rsidRPr="007F2149" w:rsidRDefault="001635B1" w:rsidP="002B64B3">
      <w:pPr>
        <w:pStyle w:val="Akapitzlist"/>
        <w:numPr>
          <w:ilvl w:val="0"/>
          <w:numId w:val="58"/>
        </w:numPr>
        <w:spacing w:after="160" w:line="271" w:lineRule="auto"/>
        <w:jc w:val="both"/>
        <w:rPr>
          <w:rFonts w:ascii="Times New Roman" w:hAnsi="Times New Roman"/>
        </w:rPr>
      </w:pPr>
      <w:r w:rsidRPr="007F2149">
        <w:rPr>
          <w:rFonts w:ascii="Times New Roman" w:hAnsi="Times New Roman"/>
          <w:sz w:val="24"/>
          <w:szCs w:val="24"/>
        </w:rPr>
        <w:t xml:space="preserve">W przypadku, gdy Wykonawca wykazując spełnianie warunku polega na zdolnościach zawodowych innych podmiotów, na zasadach określonych w art. 118 ustawy </w:t>
      </w:r>
      <w:proofErr w:type="spellStart"/>
      <w:r w:rsidRPr="007F2149">
        <w:rPr>
          <w:rFonts w:ascii="Times New Roman" w:hAnsi="Times New Roman"/>
          <w:sz w:val="24"/>
          <w:szCs w:val="24"/>
        </w:rPr>
        <w:t>Pzp</w:t>
      </w:r>
      <w:proofErr w:type="spellEnd"/>
      <w:r w:rsidRPr="007F2149">
        <w:rPr>
          <w:rFonts w:ascii="Times New Roman" w:hAnsi="Times New Roman"/>
          <w:sz w:val="24"/>
          <w:szCs w:val="24"/>
        </w:rPr>
        <w:t>, i w kolumnie (4) wskaże inną niż „pracownik Wykonawcy” podstawę dysponowania - zobowiązany jest udowodnić, iż będzie dysponował tymi osobami w trakcie realizacji zamówienia, w szczególności przedstawiając w tym celu zobowiązanie tych podmiotów do oddania do dyspozycji Wykonawcy niezbędnyc</w:t>
      </w:r>
      <w:r>
        <w:rPr>
          <w:rFonts w:ascii="Times New Roman" w:hAnsi="Times New Roman"/>
          <w:sz w:val="24"/>
          <w:szCs w:val="24"/>
        </w:rPr>
        <w:t>h zasobów na potrzeby wykonania.</w:t>
      </w:r>
    </w:p>
    <w:p w14:paraId="3B4136DC" w14:textId="77777777" w:rsidR="001635B1" w:rsidRPr="00BC1CC8" w:rsidRDefault="001635B1" w:rsidP="002B64B3">
      <w:pPr>
        <w:pStyle w:val="Akapitzlist"/>
        <w:numPr>
          <w:ilvl w:val="0"/>
          <w:numId w:val="58"/>
        </w:numPr>
        <w:spacing w:after="160" w:line="271" w:lineRule="auto"/>
        <w:jc w:val="both"/>
        <w:rPr>
          <w:rFonts w:ascii="Times New Roman" w:hAnsi="Times New Roman"/>
          <w:u w:val="single"/>
        </w:rPr>
      </w:pPr>
      <w:r w:rsidRPr="007F2149">
        <w:rPr>
          <w:rFonts w:ascii="Times New Roman" w:hAnsi="Times New Roman"/>
          <w:sz w:val="24"/>
          <w:szCs w:val="24"/>
          <w:u w:val="single"/>
        </w:rPr>
        <w:t>Niniejszy „Wykaz” składa tylko Wykonawca wezwany przez Zamawiającego.</w:t>
      </w:r>
    </w:p>
    <w:p w14:paraId="4FE26379" w14:textId="77777777" w:rsidR="001635B1" w:rsidRPr="007F2149" w:rsidRDefault="001635B1" w:rsidP="001635B1">
      <w:pPr>
        <w:spacing w:line="271" w:lineRule="auto"/>
        <w:rPr>
          <w:rFonts w:ascii="Times New Roman" w:hAnsi="Times New Roman"/>
        </w:rPr>
      </w:pPr>
      <w:r w:rsidRPr="007F2149">
        <w:rPr>
          <w:rFonts w:ascii="Times New Roman" w:hAnsi="Times New Roman"/>
        </w:rPr>
        <w:t>_____________________</w:t>
      </w:r>
    </w:p>
    <w:p w14:paraId="3B0EF2B9" w14:textId="77777777" w:rsidR="00B96F48" w:rsidRDefault="001635B1" w:rsidP="00B96F48">
      <w:pPr>
        <w:spacing w:line="271" w:lineRule="auto"/>
        <w:rPr>
          <w:rFonts w:ascii="Times New Roman" w:hAnsi="Times New Roman"/>
          <w:vertAlign w:val="superscript"/>
        </w:rPr>
      </w:pPr>
      <w:r w:rsidRPr="007F2149">
        <w:rPr>
          <w:rFonts w:ascii="Times New Roman" w:hAnsi="Times New Roman"/>
        </w:rPr>
        <w:lastRenderedPageBreak/>
        <w:t xml:space="preserve">* </w:t>
      </w:r>
      <w:r w:rsidRPr="007F2149">
        <w:rPr>
          <w:rFonts w:ascii="Times New Roman" w:hAnsi="Times New Roman"/>
          <w:i/>
        </w:rPr>
        <w:t>- niepotrzebne skreślić</w:t>
      </w:r>
    </w:p>
    <w:p w14:paraId="09BB5AE6" w14:textId="77777777" w:rsidR="00EE08B0" w:rsidRDefault="00690510" w:rsidP="00B96F48">
      <w:pPr>
        <w:spacing w:line="271" w:lineRule="auto"/>
        <w:ind w:left="6372"/>
        <w:rPr>
          <w:rFonts w:ascii="Times New Roman" w:hAnsi="Times New Roman"/>
          <w:b/>
        </w:rPr>
      </w:pPr>
      <w:r>
        <w:rPr>
          <w:rFonts w:ascii="Times New Roman" w:hAnsi="Times New Roman"/>
          <w:b/>
        </w:rPr>
        <w:t xml:space="preserve">         </w:t>
      </w:r>
    </w:p>
    <w:p w14:paraId="185D5F3A" w14:textId="77777777" w:rsidR="00EE08B0" w:rsidRDefault="00EE08B0" w:rsidP="00B96F48">
      <w:pPr>
        <w:spacing w:line="271" w:lineRule="auto"/>
        <w:ind w:left="6372"/>
        <w:rPr>
          <w:rFonts w:ascii="Times New Roman" w:hAnsi="Times New Roman"/>
          <w:b/>
        </w:rPr>
      </w:pPr>
    </w:p>
    <w:p w14:paraId="47826DE9" w14:textId="739AE558" w:rsidR="001635B1" w:rsidRPr="00B96F48" w:rsidRDefault="001635B1" w:rsidP="00B96F48">
      <w:pPr>
        <w:spacing w:line="271" w:lineRule="auto"/>
        <w:ind w:left="6372"/>
        <w:rPr>
          <w:rFonts w:ascii="Times New Roman" w:hAnsi="Times New Roman"/>
          <w:vertAlign w:val="superscript"/>
        </w:rPr>
      </w:pPr>
      <w:r w:rsidRPr="007F2149">
        <w:rPr>
          <w:rFonts w:ascii="Times New Roman" w:hAnsi="Times New Roman"/>
          <w:b/>
        </w:rPr>
        <w:t xml:space="preserve">Załącznik nr </w:t>
      </w:r>
      <w:r>
        <w:rPr>
          <w:rFonts w:ascii="Times New Roman" w:hAnsi="Times New Roman"/>
          <w:b/>
        </w:rPr>
        <w:t>6 do S</w:t>
      </w:r>
      <w:r w:rsidRPr="007F2149">
        <w:rPr>
          <w:rFonts w:ascii="Times New Roman" w:hAnsi="Times New Roman"/>
          <w:b/>
        </w:rPr>
        <w:t>WZ</w:t>
      </w:r>
    </w:p>
    <w:p w14:paraId="71BF6127" w14:textId="77777777" w:rsidR="001635B1" w:rsidRPr="007F2149" w:rsidRDefault="001635B1" w:rsidP="001635B1">
      <w:pPr>
        <w:ind w:right="-23"/>
        <w:jc w:val="right"/>
        <w:rPr>
          <w:rFonts w:ascii="Times New Roman" w:hAnsi="Times New Roman"/>
          <w:caps/>
        </w:rPr>
      </w:pPr>
      <w:r w:rsidRPr="007F2149">
        <w:rPr>
          <w:rFonts w:ascii="Times New Roman" w:hAnsi="Times New Roman"/>
          <w:caps/>
        </w:rPr>
        <w:t>Załącznik nr ............... do OFERTY</w:t>
      </w:r>
    </w:p>
    <w:p w14:paraId="55FF0961" w14:textId="77777777" w:rsidR="001635B1" w:rsidRPr="007F2149" w:rsidRDefault="001635B1" w:rsidP="001635B1">
      <w:pPr>
        <w:ind w:right="-23"/>
        <w:rPr>
          <w:rFonts w:ascii="Times New Roman" w:hAnsi="Times New Roman"/>
          <w:caps/>
        </w:rPr>
      </w:pPr>
    </w:p>
    <w:p w14:paraId="3417C3F4" w14:textId="77777777" w:rsidR="001635B1" w:rsidRDefault="001635B1" w:rsidP="001635B1">
      <w:pPr>
        <w:ind w:right="-23"/>
        <w:rPr>
          <w:rFonts w:ascii="Times New Roman" w:hAnsi="Times New Roman"/>
          <w:caps/>
        </w:rPr>
      </w:pPr>
      <w:r w:rsidRPr="007F2149">
        <w:rPr>
          <w:rFonts w:ascii="Times New Roman" w:hAnsi="Times New Roman"/>
          <w:caps/>
        </w:rPr>
        <w:t>…………………</w:t>
      </w:r>
      <w:r>
        <w:rPr>
          <w:rFonts w:ascii="Times New Roman" w:hAnsi="Times New Roman"/>
          <w:caps/>
        </w:rPr>
        <w:t>……………………..</w:t>
      </w:r>
      <w:r w:rsidRPr="007F2149">
        <w:rPr>
          <w:rFonts w:ascii="Times New Roman" w:hAnsi="Times New Roman"/>
          <w:caps/>
        </w:rPr>
        <w:t>………</w:t>
      </w:r>
    </w:p>
    <w:p w14:paraId="0EC528D5" w14:textId="77777777" w:rsidR="001635B1" w:rsidRPr="00277287" w:rsidRDefault="001635B1" w:rsidP="001635B1">
      <w:pPr>
        <w:ind w:right="-23"/>
        <w:rPr>
          <w:rFonts w:ascii="Times New Roman" w:hAnsi="Times New Roman"/>
          <w:caps/>
        </w:rPr>
      </w:pPr>
      <w:r w:rsidRPr="00277287">
        <w:rPr>
          <w:rFonts w:ascii="Times New Roman" w:hAnsi="Times New Roman"/>
          <w:b/>
          <w:i/>
        </w:rPr>
        <w:t xml:space="preserve"> (Nazwa podmiotu</w:t>
      </w:r>
      <w:r w:rsidR="00690510">
        <w:rPr>
          <w:rFonts w:ascii="Times New Roman" w:hAnsi="Times New Roman"/>
          <w:b/>
          <w:i/>
        </w:rPr>
        <w:t xml:space="preserve"> </w:t>
      </w:r>
      <w:r w:rsidRPr="00277287">
        <w:rPr>
          <w:rFonts w:ascii="Times New Roman" w:hAnsi="Times New Roman"/>
          <w:b/>
          <w:i/>
        </w:rPr>
        <w:t>oddającego potencjał)</w:t>
      </w:r>
    </w:p>
    <w:p w14:paraId="3CBC27E7" w14:textId="77777777" w:rsidR="001635B1" w:rsidRPr="00277287" w:rsidRDefault="001635B1" w:rsidP="001635B1">
      <w:pPr>
        <w:autoSpaceDE w:val="0"/>
        <w:autoSpaceDN w:val="0"/>
        <w:adjustRightInd w:val="0"/>
        <w:spacing w:line="271" w:lineRule="auto"/>
        <w:rPr>
          <w:rFonts w:ascii="Times New Roman" w:eastAsia="Verdana,Bold" w:hAnsi="Times New Roman"/>
          <w:b/>
          <w:bCs/>
          <w:sz w:val="28"/>
        </w:rPr>
      </w:pPr>
    </w:p>
    <w:p w14:paraId="1953AF6C" w14:textId="77777777" w:rsidR="001635B1" w:rsidRPr="00277287" w:rsidRDefault="001635B1" w:rsidP="001635B1">
      <w:pPr>
        <w:autoSpaceDE w:val="0"/>
        <w:autoSpaceDN w:val="0"/>
        <w:adjustRightInd w:val="0"/>
        <w:spacing w:line="271" w:lineRule="auto"/>
        <w:jc w:val="center"/>
        <w:rPr>
          <w:rFonts w:ascii="Times New Roman" w:eastAsia="Verdana,Bold" w:hAnsi="Times New Roman"/>
          <w:b/>
          <w:bCs/>
          <w:sz w:val="28"/>
        </w:rPr>
      </w:pPr>
      <w:r w:rsidRPr="00277287">
        <w:rPr>
          <w:rFonts w:ascii="Times New Roman" w:eastAsia="Verdana,Bold" w:hAnsi="Times New Roman"/>
          <w:b/>
          <w:bCs/>
          <w:sz w:val="28"/>
        </w:rPr>
        <w:t>ZOBOWIĄZANIE PODMIOTU TRZECIEGO</w:t>
      </w:r>
    </w:p>
    <w:p w14:paraId="3A7D884B" w14:textId="77777777" w:rsidR="001635B1" w:rsidRPr="00E74BFB" w:rsidRDefault="001635B1" w:rsidP="001635B1">
      <w:pPr>
        <w:spacing w:line="360" w:lineRule="auto"/>
        <w:rPr>
          <w:rFonts w:ascii="Times New Roman" w:eastAsia="Times New Roman" w:hAnsi="Times New Roman"/>
          <w:bCs/>
          <w:sz w:val="28"/>
          <w:szCs w:val="24"/>
          <w:lang w:eastAsia="pl-PL"/>
        </w:rPr>
      </w:pPr>
      <w:r w:rsidRPr="00277287">
        <w:rPr>
          <w:rFonts w:ascii="Times New Roman" w:eastAsia="Verdana,Bold" w:hAnsi="Times New Roman"/>
          <w:b/>
          <w:bCs/>
          <w:sz w:val="24"/>
        </w:rPr>
        <w:t>do oddania do dyspozycji Wykonawcy niezbędnych zasobów na okres korzystania z nich przy wykonywaniu zamówienia</w:t>
      </w:r>
    </w:p>
    <w:p w14:paraId="7CE278B6" w14:textId="77777777" w:rsidR="001635B1" w:rsidRPr="00277287" w:rsidRDefault="001635B1" w:rsidP="001635B1">
      <w:pPr>
        <w:tabs>
          <w:tab w:val="left" w:pos="9214"/>
        </w:tabs>
        <w:suppressAutoHyphens/>
        <w:spacing w:before="120"/>
        <w:rPr>
          <w:rFonts w:ascii="Times New Roman" w:hAnsi="Times New Roman"/>
          <w:b/>
          <w:sz w:val="24"/>
          <w:szCs w:val="24"/>
          <w:lang w:eastAsia="ar-SA"/>
        </w:rPr>
      </w:pPr>
      <w:r w:rsidRPr="00277287">
        <w:rPr>
          <w:rFonts w:ascii="Times New Roman" w:hAnsi="Times New Roman"/>
          <w:sz w:val="24"/>
          <w:szCs w:val="24"/>
          <w:lang w:eastAsia="ar-SA"/>
        </w:rPr>
        <w:t>Ja:…………………………………………</w:t>
      </w:r>
      <w:r>
        <w:rPr>
          <w:rFonts w:ascii="Times New Roman" w:hAnsi="Times New Roman"/>
          <w:sz w:val="24"/>
          <w:szCs w:val="24"/>
          <w:lang w:eastAsia="ar-SA"/>
        </w:rPr>
        <w:t>…</w:t>
      </w:r>
      <w:r w:rsidRPr="00277287">
        <w:rPr>
          <w:rFonts w:ascii="Times New Roman" w:hAnsi="Times New Roman"/>
          <w:sz w:val="24"/>
          <w:szCs w:val="24"/>
          <w:lang w:eastAsia="ar-SA"/>
        </w:rPr>
        <w:t>…………………………………………………</w:t>
      </w:r>
    </w:p>
    <w:p w14:paraId="173DEBA9" w14:textId="77777777" w:rsidR="001635B1" w:rsidRPr="00277287" w:rsidRDefault="001635B1" w:rsidP="001635B1">
      <w:pPr>
        <w:jc w:val="center"/>
        <w:rPr>
          <w:rFonts w:ascii="Times New Roman" w:hAnsi="Times New Roman"/>
          <w:i/>
          <w:sz w:val="16"/>
          <w:szCs w:val="24"/>
        </w:rPr>
      </w:pPr>
      <w:r w:rsidRPr="00277287">
        <w:rPr>
          <w:rFonts w:ascii="Times New Roman" w:hAnsi="Times New Roman"/>
          <w:i/>
          <w:sz w:val="16"/>
          <w:szCs w:val="24"/>
        </w:rPr>
        <w:t>(imię i nazwisko osoby upoważnionej do reprezentowania Podmiotu, stanowisko (właściciel, prezes zarządu, członek zarządu, prokurent, upełnomocniony reprezentant itp.)</w:t>
      </w:r>
    </w:p>
    <w:p w14:paraId="3D866A84" w14:textId="77777777" w:rsidR="001635B1" w:rsidRPr="00277287" w:rsidRDefault="001635B1" w:rsidP="001635B1">
      <w:pPr>
        <w:tabs>
          <w:tab w:val="left" w:pos="9214"/>
        </w:tabs>
        <w:suppressAutoHyphens/>
        <w:spacing w:before="240" w:line="240" w:lineRule="auto"/>
        <w:rPr>
          <w:rFonts w:ascii="Times New Roman" w:hAnsi="Times New Roman"/>
          <w:i/>
          <w:sz w:val="24"/>
          <w:szCs w:val="24"/>
        </w:rPr>
      </w:pPr>
      <w:r>
        <w:rPr>
          <w:rFonts w:ascii="Times New Roman" w:hAnsi="Times New Roman"/>
          <w:sz w:val="24"/>
          <w:szCs w:val="24"/>
          <w:lang w:eastAsia="ar-SA"/>
        </w:rPr>
        <w:t>d</w:t>
      </w:r>
      <w:r w:rsidRPr="00277287">
        <w:rPr>
          <w:rFonts w:ascii="Times New Roman" w:hAnsi="Times New Roman"/>
          <w:sz w:val="24"/>
          <w:szCs w:val="24"/>
          <w:lang w:eastAsia="ar-SA"/>
        </w:rPr>
        <w:t>ziałając w imieniu i na rzecz: …………………………………………………………………</w:t>
      </w:r>
    </w:p>
    <w:p w14:paraId="68B125AA" w14:textId="77777777" w:rsidR="001635B1" w:rsidRPr="00E74BFB" w:rsidRDefault="001635B1" w:rsidP="001635B1">
      <w:pPr>
        <w:suppressAutoHyphens/>
        <w:jc w:val="center"/>
        <w:rPr>
          <w:rFonts w:ascii="Times New Roman" w:hAnsi="Times New Roman"/>
          <w:i/>
          <w:sz w:val="24"/>
          <w:szCs w:val="24"/>
        </w:rPr>
      </w:pPr>
      <w:r w:rsidRPr="00277287">
        <w:rPr>
          <w:rFonts w:ascii="Times New Roman" w:hAnsi="Times New Roman"/>
          <w:i/>
          <w:sz w:val="16"/>
          <w:szCs w:val="24"/>
        </w:rPr>
        <w:t xml:space="preserve">                                                                                (nazwa Podmiotu)</w:t>
      </w:r>
    </w:p>
    <w:p w14:paraId="6EFED12F" w14:textId="77777777" w:rsidR="001635B1" w:rsidRPr="00277287" w:rsidRDefault="001635B1" w:rsidP="001635B1">
      <w:pPr>
        <w:tabs>
          <w:tab w:val="left" w:pos="9214"/>
        </w:tabs>
        <w:suppressAutoHyphens/>
        <w:spacing w:before="120" w:line="360" w:lineRule="auto"/>
        <w:ind w:right="-1"/>
        <w:jc w:val="both"/>
        <w:rPr>
          <w:rFonts w:ascii="Times New Roman" w:hAnsi="Times New Roman"/>
          <w:b/>
          <w:sz w:val="24"/>
          <w:szCs w:val="24"/>
          <w:lang w:eastAsia="ar-SA"/>
        </w:rPr>
      </w:pPr>
      <w:r w:rsidRPr="00277287">
        <w:rPr>
          <w:rFonts w:ascii="Times New Roman" w:hAnsi="Times New Roman"/>
          <w:b/>
          <w:sz w:val="24"/>
          <w:szCs w:val="24"/>
          <w:lang w:eastAsia="ar-SA"/>
        </w:rPr>
        <w:t>Zobowiązuję się do oddania nw. zasobów na potrzeby wykonania zamówienia:</w:t>
      </w:r>
    </w:p>
    <w:p w14:paraId="40ABDD87" w14:textId="77777777" w:rsidR="001635B1" w:rsidRPr="00277287" w:rsidRDefault="001635B1" w:rsidP="001635B1">
      <w:pPr>
        <w:suppressAutoHyphens/>
        <w:spacing w:line="240" w:lineRule="auto"/>
        <w:rPr>
          <w:rFonts w:ascii="Times New Roman" w:hAnsi="Times New Roman"/>
          <w:i/>
          <w:sz w:val="16"/>
          <w:szCs w:val="24"/>
        </w:rPr>
      </w:pPr>
      <w:r w:rsidRPr="00277287">
        <w:rPr>
          <w:rFonts w:ascii="Times New Roman" w:hAnsi="Times New Roman"/>
          <w:sz w:val="24"/>
          <w:szCs w:val="24"/>
          <w:lang w:eastAsia="ar-SA"/>
        </w:rPr>
        <w:t>…………………………………………………………………………………………………</w:t>
      </w:r>
    </w:p>
    <w:p w14:paraId="1C5E5BC9" w14:textId="77777777" w:rsidR="001635B1" w:rsidRPr="00277287" w:rsidRDefault="001635B1" w:rsidP="001635B1">
      <w:pPr>
        <w:suppressAutoHyphens/>
        <w:spacing w:line="240" w:lineRule="auto"/>
        <w:rPr>
          <w:rFonts w:ascii="Times New Roman" w:hAnsi="Times New Roman"/>
          <w:i/>
          <w:sz w:val="16"/>
          <w:szCs w:val="24"/>
        </w:rPr>
      </w:pPr>
      <w:r w:rsidRPr="00277287">
        <w:rPr>
          <w:rFonts w:ascii="Times New Roman" w:hAnsi="Times New Roman"/>
          <w:i/>
          <w:sz w:val="16"/>
          <w:szCs w:val="24"/>
        </w:rPr>
        <w:t xml:space="preserve">                                                                             (określenie zasobu – wiedza i doświadczenie, ….)</w:t>
      </w:r>
    </w:p>
    <w:p w14:paraId="6AF3FC64" w14:textId="77777777" w:rsidR="001635B1" w:rsidRDefault="001635B1" w:rsidP="001635B1">
      <w:pPr>
        <w:tabs>
          <w:tab w:val="left" w:pos="9214"/>
        </w:tabs>
        <w:suppressAutoHyphens/>
        <w:spacing w:line="240" w:lineRule="auto"/>
        <w:ind w:right="-1"/>
        <w:rPr>
          <w:rFonts w:ascii="Times New Roman" w:hAnsi="Times New Roman"/>
          <w:b/>
          <w:sz w:val="24"/>
          <w:szCs w:val="24"/>
          <w:lang w:eastAsia="ar-SA"/>
        </w:rPr>
      </w:pPr>
      <w:r w:rsidRPr="00277287">
        <w:rPr>
          <w:rFonts w:ascii="Times New Roman" w:hAnsi="Times New Roman"/>
          <w:b/>
          <w:sz w:val="24"/>
          <w:szCs w:val="24"/>
          <w:lang w:eastAsia="ar-SA"/>
        </w:rPr>
        <w:t xml:space="preserve">do dyspozycji Wykonawcy: </w:t>
      </w:r>
    </w:p>
    <w:p w14:paraId="2D268862" w14:textId="77777777" w:rsidR="001635B1" w:rsidRDefault="001635B1" w:rsidP="001635B1">
      <w:pPr>
        <w:tabs>
          <w:tab w:val="left" w:pos="9214"/>
        </w:tabs>
        <w:suppressAutoHyphens/>
        <w:spacing w:line="240" w:lineRule="auto"/>
        <w:ind w:right="-1"/>
        <w:rPr>
          <w:rFonts w:ascii="Times New Roman" w:hAnsi="Times New Roman"/>
          <w:b/>
          <w:sz w:val="24"/>
          <w:szCs w:val="24"/>
          <w:lang w:eastAsia="ar-SA"/>
        </w:rPr>
      </w:pPr>
    </w:p>
    <w:p w14:paraId="3A4ADB6A" w14:textId="77777777" w:rsidR="001635B1" w:rsidRPr="00277287" w:rsidRDefault="001635B1" w:rsidP="001635B1">
      <w:pPr>
        <w:tabs>
          <w:tab w:val="left" w:pos="9214"/>
        </w:tabs>
        <w:suppressAutoHyphens/>
        <w:spacing w:line="240" w:lineRule="auto"/>
        <w:ind w:right="-1"/>
        <w:rPr>
          <w:rFonts w:ascii="Times New Roman" w:hAnsi="Times New Roman"/>
          <w:b/>
          <w:sz w:val="24"/>
          <w:szCs w:val="24"/>
          <w:lang w:eastAsia="ar-SA"/>
        </w:rPr>
      </w:pPr>
      <w:r w:rsidRPr="00277287">
        <w:rPr>
          <w:rFonts w:ascii="Times New Roman" w:hAnsi="Times New Roman"/>
          <w:sz w:val="24"/>
          <w:szCs w:val="24"/>
          <w:lang w:eastAsia="ar-SA"/>
        </w:rPr>
        <w:t>……………………………………………………………………</w:t>
      </w:r>
    </w:p>
    <w:p w14:paraId="64D033BE" w14:textId="77777777" w:rsidR="001635B1" w:rsidRPr="00277287" w:rsidRDefault="001635B1" w:rsidP="001635B1">
      <w:pPr>
        <w:suppressAutoHyphens/>
        <w:spacing w:line="240" w:lineRule="auto"/>
        <w:jc w:val="center"/>
        <w:rPr>
          <w:rFonts w:ascii="Times New Roman" w:hAnsi="Times New Roman"/>
          <w:i/>
          <w:sz w:val="16"/>
          <w:szCs w:val="24"/>
        </w:rPr>
      </w:pPr>
      <w:r w:rsidRPr="00277287">
        <w:rPr>
          <w:rFonts w:ascii="Times New Roman" w:hAnsi="Times New Roman"/>
          <w:i/>
          <w:sz w:val="16"/>
          <w:szCs w:val="24"/>
        </w:rPr>
        <w:t>(nazwa Wykonawcy)</w:t>
      </w:r>
    </w:p>
    <w:p w14:paraId="225DEFBE" w14:textId="77777777" w:rsidR="001635B1" w:rsidRPr="00277287" w:rsidRDefault="001635B1" w:rsidP="001635B1">
      <w:pPr>
        <w:spacing w:line="240" w:lineRule="auto"/>
        <w:rPr>
          <w:rFonts w:ascii="Times New Roman" w:hAnsi="Times New Roman"/>
          <w:sz w:val="24"/>
          <w:szCs w:val="24"/>
        </w:rPr>
      </w:pPr>
    </w:p>
    <w:p w14:paraId="08C31F33" w14:textId="77777777" w:rsidR="001635B1" w:rsidRDefault="001635B1" w:rsidP="001635B1">
      <w:pPr>
        <w:rPr>
          <w:rFonts w:ascii="Times New Roman" w:hAnsi="Times New Roman"/>
          <w:sz w:val="24"/>
          <w:szCs w:val="24"/>
        </w:rPr>
      </w:pPr>
      <w:r w:rsidRPr="00277287">
        <w:rPr>
          <w:rFonts w:ascii="Times New Roman" w:hAnsi="Times New Roman"/>
          <w:sz w:val="24"/>
          <w:szCs w:val="24"/>
        </w:rPr>
        <w:t>w trakcie wykonywania zamówienia pod nazwą:</w:t>
      </w:r>
    </w:p>
    <w:p w14:paraId="40908C78" w14:textId="77777777" w:rsidR="004806F2" w:rsidRDefault="004806F2" w:rsidP="001635B1">
      <w:pPr>
        <w:rPr>
          <w:rFonts w:ascii="Times New Roman" w:hAnsi="Times New Roman"/>
          <w:sz w:val="24"/>
          <w:szCs w:val="24"/>
        </w:rPr>
      </w:pPr>
    </w:p>
    <w:p w14:paraId="72AE6A52" w14:textId="77777777" w:rsidR="009E431C" w:rsidRDefault="009E431C" w:rsidP="009E431C">
      <w:pPr>
        <w:pStyle w:val="Akapitzlist"/>
        <w:spacing w:line="360" w:lineRule="auto"/>
        <w:ind w:left="284"/>
        <w:jc w:val="both"/>
        <w:rPr>
          <w:b/>
          <w:sz w:val="20"/>
          <w:szCs w:val="20"/>
          <w:shd w:val="clear" w:color="auto" w:fill="FFFFFF"/>
          <w:lang w:bidi="he-IL"/>
        </w:rPr>
      </w:pPr>
      <w:r>
        <w:rPr>
          <w:b/>
          <w:sz w:val="20"/>
          <w:szCs w:val="20"/>
          <w:shd w:val="clear" w:color="auto" w:fill="FFFFFF"/>
          <w:lang w:bidi="he-IL"/>
        </w:rPr>
        <w:t>Przebudowa drogi gminnej nr 350309 W na części działki nr 716 w m. Bartodzieje gmina Jastrzębia (od działki nr 710/6 do działki nr 696) w ramach zadania pn. Budowa drogi dojazdowej w miejscowości Bartodzieje na działce nr ew. 716</w:t>
      </w:r>
    </w:p>
    <w:p w14:paraId="60174348" w14:textId="77777777" w:rsidR="004806F2" w:rsidRDefault="004806F2" w:rsidP="001635B1">
      <w:pPr>
        <w:suppressAutoHyphens/>
        <w:ind w:right="283"/>
        <w:jc w:val="both"/>
        <w:rPr>
          <w:rFonts w:ascii="Times New Roman" w:hAnsi="Times New Roman"/>
          <w:sz w:val="24"/>
          <w:szCs w:val="24"/>
          <w:lang w:eastAsia="ar-SA"/>
        </w:rPr>
      </w:pPr>
    </w:p>
    <w:p w14:paraId="777D0BED" w14:textId="77777777" w:rsidR="001635B1" w:rsidRPr="00277287" w:rsidRDefault="001635B1" w:rsidP="001635B1">
      <w:pPr>
        <w:suppressAutoHyphens/>
        <w:ind w:right="283"/>
        <w:jc w:val="both"/>
        <w:rPr>
          <w:rFonts w:ascii="Times New Roman" w:hAnsi="Times New Roman"/>
          <w:sz w:val="24"/>
          <w:szCs w:val="24"/>
          <w:lang w:eastAsia="ar-SA"/>
        </w:rPr>
      </w:pPr>
      <w:r w:rsidRPr="00277287">
        <w:rPr>
          <w:rFonts w:ascii="Times New Roman" w:hAnsi="Times New Roman"/>
          <w:sz w:val="24"/>
          <w:szCs w:val="24"/>
          <w:lang w:eastAsia="ar-SA"/>
        </w:rPr>
        <w:t>Oświadczam, iż:</w:t>
      </w:r>
    </w:p>
    <w:p w14:paraId="133F7D15" w14:textId="77777777" w:rsidR="001635B1" w:rsidRPr="00277287" w:rsidRDefault="001635B1" w:rsidP="002B64B3">
      <w:pPr>
        <w:numPr>
          <w:ilvl w:val="0"/>
          <w:numId w:val="60"/>
        </w:numPr>
        <w:suppressAutoHyphens/>
        <w:jc w:val="both"/>
        <w:rPr>
          <w:rFonts w:ascii="Times New Roman" w:hAnsi="Times New Roman"/>
          <w:sz w:val="24"/>
          <w:szCs w:val="24"/>
          <w:lang w:eastAsia="ar-SA"/>
        </w:rPr>
      </w:pPr>
      <w:r w:rsidRPr="00277287">
        <w:rPr>
          <w:rFonts w:ascii="Times New Roman" w:hAnsi="Times New Roman"/>
          <w:sz w:val="24"/>
          <w:szCs w:val="24"/>
          <w:lang w:eastAsia="ar-SA"/>
        </w:rPr>
        <w:t>udostępniam Wykonawcy ww. zasoby, w następującym zakresie:</w:t>
      </w:r>
    </w:p>
    <w:p w14:paraId="05AE5D62" w14:textId="77777777" w:rsidR="001635B1" w:rsidRPr="00277287" w:rsidRDefault="001635B1" w:rsidP="001635B1">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0D412869" w14:textId="77777777" w:rsidR="001635B1" w:rsidRPr="00277287" w:rsidRDefault="001635B1" w:rsidP="002B64B3">
      <w:pPr>
        <w:numPr>
          <w:ilvl w:val="0"/>
          <w:numId w:val="60"/>
        </w:numPr>
        <w:suppressAutoHyphens/>
        <w:ind w:right="283"/>
        <w:jc w:val="both"/>
        <w:rPr>
          <w:rFonts w:ascii="Times New Roman" w:hAnsi="Times New Roman"/>
          <w:sz w:val="24"/>
          <w:szCs w:val="24"/>
          <w:lang w:eastAsia="ar-SA"/>
        </w:rPr>
      </w:pPr>
      <w:r w:rsidRPr="00277287">
        <w:rPr>
          <w:rFonts w:ascii="Times New Roman" w:hAnsi="Times New Roman"/>
          <w:sz w:val="24"/>
          <w:szCs w:val="24"/>
          <w:lang w:eastAsia="ar-SA"/>
        </w:rPr>
        <w:t>sposób wykorzystania udostępnionych przeze mnie zasobów będzie następujący:</w:t>
      </w:r>
    </w:p>
    <w:p w14:paraId="17B7F347" w14:textId="77777777" w:rsidR="001635B1" w:rsidRPr="00277287" w:rsidRDefault="001635B1" w:rsidP="001635B1">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06FCA7F0" w14:textId="77777777" w:rsidR="001635B1" w:rsidRPr="00277287" w:rsidRDefault="001635B1" w:rsidP="001635B1">
      <w:pPr>
        <w:suppressAutoHyphens/>
        <w:ind w:right="283"/>
        <w:jc w:val="both"/>
        <w:rPr>
          <w:rFonts w:ascii="Times New Roman" w:hAnsi="Times New Roman"/>
          <w:sz w:val="24"/>
          <w:szCs w:val="24"/>
          <w:lang w:eastAsia="ar-SA"/>
        </w:rPr>
      </w:pPr>
      <w:r w:rsidRPr="00277287">
        <w:rPr>
          <w:rFonts w:ascii="Times New Roman" w:hAnsi="Times New Roman"/>
          <w:sz w:val="24"/>
          <w:szCs w:val="24"/>
          <w:lang w:eastAsia="ar-SA"/>
        </w:rPr>
        <w:t xml:space="preserve">      c) zakres mojego udziału przy wykonywaniu zamówienia będzie następujący:</w:t>
      </w:r>
    </w:p>
    <w:p w14:paraId="25C35E0F" w14:textId="77777777" w:rsidR="001635B1" w:rsidRPr="00277287" w:rsidRDefault="001635B1" w:rsidP="001635B1">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52FC1DF2" w14:textId="77777777" w:rsidR="001635B1" w:rsidRPr="00277287" w:rsidRDefault="001635B1" w:rsidP="001635B1">
      <w:pPr>
        <w:suppressAutoHyphens/>
        <w:ind w:left="426" w:right="283"/>
        <w:jc w:val="both"/>
        <w:rPr>
          <w:rFonts w:ascii="Times New Roman" w:hAnsi="Times New Roman"/>
          <w:sz w:val="24"/>
          <w:szCs w:val="24"/>
          <w:lang w:eastAsia="ar-SA"/>
        </w:rPr>
      </w:pPr>
      <w:r w:rsidRPr="00277287">
        <w:rPr>
          <w:rFonts w:ascii="Times New Roman" w:hAnsi="Times New Roman"/>
          <w:sz w:val="24"/>
          <w:szCs w:val="24"/>
          <w:lang w:eastAsia="ar-SA"/>
        </w:rPr>
        <w:t>d) okres mojego udziału przy wykonywaniu zamówienia będzie następujący:</w:t>
      </w:r>
    </w:p>
    <w:p w14:paraId="2D15A51B" w14:textId="77777777" w:rsidR="001635B1" w:rsidRPr="00277287" w:rsidRDefault="001635B1" w:rsidP="001635B1">
      <w:pPr>
        <w:suppressAutoHyphens/>
        <w:ind w:left="720"/>
        <w:jc w:val="both"/>
        <w:rPr>
          <w:rFonts w:ascii="Times New Roman" w:hAnsi="Times New Roman"/>
          <w:sz w:val="24"/>
          <w:szCs w:val="24"/>
          <w:lang w:eastAsia="ar-SA"/>
        </w:rPr>
      </w:pPr>
      <w:r w:rsidRPr="00277287">
        <w:rPr>
          <w:rFonts w:ascii="Times New Roman" w:hAnsi="Times New Roman"/>
          <w:sz w:val="24"/>
          <w:szCs w:val="24"/>
          <w:lang w:eastAsia="ar-SA"/>
        </w:rPr>
        <w:t>…………………………………………………………………………………………</w:t>
      </w:r>
    </w:p>
    <w:p w14:paraId="326BCEA2" w14:textId="77777777" w:rsidR="001635B1" w:rsidRPr="00277287" w:rsidRDefault="001635B1" w:rsidP="001635B1">
      <w:pPr>
        <w:tabs>
          <w:tab w:val="left" w:leader="underscore" w:pos="9360"/>
        </w:tabs>
        <w:rPr>
          <w:rFonts w:ascii="Times New Roman" w:hAnsi="Times New Roman"/>
        </w:rPr>
      </w:pPr>
      <w:r w:rsidRPr="00277287">
        <w:rPr>
          <w:rFonts w:ascii="Times New Roman" w:hAnsi="Times New Roman"/>
          <w:sz w:val="24"/>
          <w:szCs w:val="24"/>
          <w:lang w:eastAsia="ar-SA"/>
        </w:rPr>
        <w:t xml:space="preserve">       e) będę realizował Roboty, których wskazane powyżej zdolności dotyczą.</w:t>
      </w:r>
    </w:p>
    <w:p w14:paraId="6CE2DDD0" w14:textId="77777777" w:rsidR="001635B1" w:rsidRDefault="001635B1" w:rsidP="001635B1">
      <w:pPr>
        <w:autoSpaceDE w:val="0"/>
        <w:autoSpaceDN w:val="0"/>
        <w:adjustRightInd w:val="0"/>
        <w:spacing w:line="271" w:lineRule="auto"/>
        <w:jc w:val="both"/>
        <w:rPr>
          <w:rFonts w:eastAsia="Verdana,Italic" w:cs="Arial"/>
          <w:i/>
          <w:iCs/>
        </w:rPr>
      </w:pPr>
    </w:p>
    <w:p w14:paraId="566460E8" w14:textId="77777777" w:rsidR="001635B1" w:rsidRPr="00E74BFB" w:rsidRDefault="001635B1" w:rsidP="001635B1">
      <w:pPr>
        <w:spacing w:line="360" w:lineRule="auto"/>
        <w:jc w:val="both"/>
        <w:rPr>
          <w:rFonts w:ascii="Times New Roman" w:hAnsi="Times New Roman"/>
          <w:sz w:val="24"/>
          <w:szCs w:val="24"/>
          <w:u w:val="single"/>
        </w:rPr>
      </w:pPr>
      <w:r w:rsidRPr="00E74BFB">
        <w:rPr>
          <w:rFonts w:ascii="Times New Roman" w:hAnsi="Times New Roman"/>
          <w:sz w:val="24"/>
          <w:szCs w:val="24"/>
          <w:u w:val="single"/>
        </w:rPr>
        <w:t>UWAGA:</w:t>
      </w:r>
    </w:p>
    <w:p w14:paraId="63E6974B" w14:textId="77777777" w:rsidR="001635B1" w:rsidRPr="00277287" w:rsidRDefault="001635B1" w:rsidP="001635B1">
      <w:pPr>
        <w:autoSpaceDE w:val="0"/>
        <w:autoSpaceDN w:val="0"/>
        <w:adjustRightInd w:val="0"/>
        <w:spacing w:line="271" w:lineRule="auto"/>
        <w:jc w:val="both"/>
        <w:rPr>
          <w:rFonts w:ascii="Times New Roman" w:eastAsia="Verdana,Italic" w:hAnsi="Times New Roman"/>
          <w:iCs/>
          <w:sz w:val="24"/>
        </w:rPr>
      </w:pPr>
      <w:r>
        <w:rPr>
          <w:rFonts w:ascii="Times New Roman" w:eastAsia="Verdana,Italic" w:hAnsi="Times New Roman"/>
          <w:iCs/>
          <w:sz w:val="24"/>
        </w:rPr>
        <w:t xml:space="preserve">1. </w:t>
      </w:r>
      <w:r w:rsidRPr="00277287">
        <w:rPr>
          <w:rFonts w:ascii="Times New Roman" w:eastAsia="Verdana,Italic" w:hAnsi="Times New Roman"/>
          <w:iCs/>
          <w:sz w:val="24"/>
        </w:rPr>
        <w:t>Zamiast niniejszego Formularza można przedstawić inne dokumenty, w szczególności:</w:t>
      </w:r>
    </w:p>
    <w:p w14:paraId="2047117B" w14:textId="77777777" w:rsidR="001635B1" w:rsidRPr="00277287" w:rsidRDefault="001635B1" w:rsidP="001635B1">
      <w:pPr>
        <w:autoSpaceDE w:val="0"/>
        <w:autoSpaceDN w:val="0"/>
        <w:adjustRightInd w:val="0"/>
        <w:spacing w:line="271" w:lineRule="auto"/>
        <w:ind w:left="284"/>
        <w:jc w:val="both"/>
        <w:rPr>
          <w:rFonts w:ascii="Times New Roman" w:eastAsia="Verdana,Italic" w:hAnsi="Times New Roman"/>
          <w:iCs/>
          <w:sz w:val="24"/>
        </w:rPr>
      </w:pPr>
      <w:r>
        <w:rPr>
          <w:rFonts w:ascii="Times New Roman" w:eastAsia="Verdana,Italic" w:hAnsi="Times New Roman"/>
          <w:iCs/>
          <w:sz w:val="24"/>
        </w:rPr>
        <w:lastRenderedPageBreak/>
        <w:t>1) P</w:t>
      </w:r>
      <w:r w:rsidRPr="00277287">
        <w:rPr>
          <w:rFonts w:ascii="Times New Roman" w:eastAsia="Verdana,Italic" w:hAnsi="Times New Roman"/>
          <w:iCs/>
          <w:sz w:val="24"/>
        </w:rPr>
        <w:t xml:space="preserve">isemne zobowiązanie podmiotu, o którym mowa w art. 118 ustawy </w:t>
      </w:r>
      <w:proofErr w:type="spellStart"/>
      <w:r w:rsidRPr="00277287">
        <w:rPr>
          <w:rFonts w:ascii="Times New Roman" w:eastAsia="Verdana,Italic" w:hAnsi="Times New Roman"/>
          <w:iCs/>
          <w:sz w:val="24"/>
        </w:rPr>
        <w:t>Pzp</w:t>
      </w:r>
      <w:proofErr w:type="spellEnd"/>
    </w:p>
    <w:p w14:paraId="6176717A" w14:textId="77777777" w:rsidR="001635B1" w:rsidRPr="00277287" w:rsidRDefault="001635B1" w:rsidP="001635B1">
      <w:pPr>
        <w:autoSpaceDE w:val="0"/>
        <w:autoSpaceDN w:val="0"/>
        <w:adjustRightInd w:val="0"/>
        <w:spacing w:line="271" w:lineRule="auto"/>
        <w:ind w:left="284"/>
        <w:jc w:val="both"/>
        <w:rPr>
          <w:rFonts w:ascii="Times New Roman" w:eastAsia="Verdana,Italic" w:hAnsi="Times New Roman"/>
          <w:iCs/>
          <w:sz w:val="24"/>
        </w:rPr>
      </w:pPr>
      <w:r>
        <w:rPr>
          <w:rFonts w:ascii="Times New Roman" w:eastAsia="Verdana,Italic" w:hAnsi="Times New Roman"/>
          <w:iCs/>
          <w:sz w:val="24"/>
        </w:rPr>
        <w:t>2) D</w:t>
      </w:r>
      <w:r w:rsidRPr="00277287">
        <w:rPr>
          <w:rFonts w:ascii="Times New Roman" w:eastAsia="Verdana,Italic" w:hAnsi="Times New Roman"/>
          <w:iCs/>
          <w:sz w:val="24"/>
        </w:rPr>
        <w:t>okumenty dotyczące:</w:t>
      </w:r>
    </w:p>
    <w:p w14:paraId="17EC2E57" w14:textId="77777777" w:rsidR="001635B1" w:rsidRPr="00277287" w:rsidRDefault="001635B1" w:rsidP="002B64B3">
      <w:pPr>
        <w:numPr>
          <w:ilvl w:val="1"/>
          <w:numId w:val="59"/>
        </w:numPr>
        <w:autoSpaceDE w:val="0"/>
        <w:autoSpaceDN w:val="0"/>
        <w:adjustRightInd w:val="0"/>
        <w:spacing w:line="271" w:lineRule="auto"/>
        <w:ind w:left="851" w:hanging="283"/>
        <w:contextualSpacing/>
        <w:jc w:val="both"/>
        <w:rPr>
          <w:rFonts w:ascii="Times New Roman" w:hAnsi="Times New Roman"/>
          <w:iCs/>
          <w:color w:val="000000"/>
          <w:sz w:val="24"/>
        </w:rPr>
      </w:pPr>
      <w:r w:rsidRPr="00277287">
        <w:rPr>
          <w:rFonts w:ascii="Times New Roman" w:hAnsi="Times New Roman"/>
          <w:iCs/>
          <w:color w:val="000000"/>
          <w:sz w:val="24"/>
        </w:rPr>
        <w:t>zakresu dostępnych wykonawcy zasobów innego podmiotu;</w:t>
      </w:r>
    </w:p>
    <w:p w14:paraId="5ABA6AFD" w14:textId="77777777" w:rsidR="001635B1" w:rsidRPr="00277287" w:rsidRDefault="001635B1" w:rsidP="002B64B3">
      <w:pPr>
        <w:numPr>
          <w:ilvl w:val="1"/>
          <w:numId w:val="59"/>
        </w:numPr>
        <w:autoSpaceDE w:val="0"/>
        <w:autoSpaceDN w:val="0"/>
        <w:adjustRightInd w:val="0"/>
        <w:spacing w:line="271" w:lineRule="auto"/>
        <w:ind w:left="851" w:hanging="283"/>
        <w:contextualSpacing/>
        <w:jc w:val="both"/>
        <w:rPr>
          <w:rFonts w:ascii="Times New Roman" w:hAnsi="Times New Roman"/>
          <w:iCs/>
          <w:color w:val="000000"/>
          <w:sz w:val="24"/>
        </w:rPr>
      </w:pPr>
      <w:r w:rsidRPr="00277287">
        <w:rPr>
          <w:rFonts w:ascii="Times New Roman" w:hAnsi="Times New Roman"/>
          <w:iCs/>
          <w:color w:val="000000"/>
          <w:sz w:val="24"/>
        </w:rPr>
        <w:t>sposobu wykorzystania zasobów innego podmiotu, przez Wykonawcę przy wykonywaniu zamówienia publicznego;</w:t>
      </w:r>
    </w:p>
    <w:p w14:paraId="3CA74C45" w14:textId="77777777" w:rsidR="001635B1" w:rsidRPr="00277287" w:rsidRDefault="001635B1" w:rsidP="002B64B3">
      <w:pPr>
        <w:numPr>
          <w:ilvl w:val="1"/>
          <w:numId w:val="59"/>
        </w:numPr>
        <w:autoSpaceDE w:val="0"/>
        <w:autoSpaceDN w:val="0"/>
        <w:adjustRightInd w:val="0"/>
        <w:spacing w:line="271" w:lineRule="auto"/>
        <w:ind w:left="851" w:hanging="283"/>
        <w:contextualSpacing/>
        <w:jc w:val="both"/>
        <w:rPr>
          <w:rFonts w:ascii="Times New Roman" w:hAnsi="Times New Roman"/>
          <w:iCs/>
          <w:color w:val="000000"/>
          <w:sz w:val="24"/>
        </w:rPr>
      </w:pPr>
      <w:r w:rsidRPr="00277287">
        <w:rPr>
          <w:rFonts w:ascii="Times New Roman" w:hAnsi="Times New Roman"/>
          <w:iCs/>
          <w:color w:val="000000"/>
          <w:sz w:val="24"/>
        </w:rPr>
        <w:t>zakresu i okresu udziału innego podmiotu przy wykonywaniu zamówienia;</w:t>
      </w:r>
    </w:p>
    <w:p w14:paraId="7925BD2B" w14:textId="77777777" w:rsidR="001635B1" w:rsidRDefault="001635B1" w:rsidP="002B64B3">
      <w:pPr>
        <w:numPr>
          <w:ilvl w:val="1"/>
          <w:numId w:val="59"/>
        </w:numPr>
        <w:autoSpaceDE w:val="0"/>
        <w:autoSpaceDN w:val="0"/>
        <w:adjustRightInd w:val="0"/>
        <w:spacing w:line="271" w:lineRule="auto"/>
        <w:ind w:left="851" w:hanging="283"/>
        <w:contextualSpacing/>
        <w:jc w:val="both"/>
        <w:rPr>
          <w:rFonts w:ascii="Times New Roman" w:hAnsi="Times New Roman"/>
          <w:iCs/>
          <w:color w:val="000000"/>
          <w:sz w:val="24"/>
        </w:rPr>
      </w:pPr>
      <w:r w:rsidRPr="00E74BFB">
        <w:rPr>
          <w:rFonts w:ascii="Times New Roman" w:hAnsi="Times New Roman"/>
          <w:iCs/>
          <w:color w:val="000000"/>
          <w:sz w:val="24"/>
        </w:rPr>
        <w:t>czy podmiot, na zdolnościach którego wykonawca polega w odniesieniu do warunków udziału w postępowaniu dotyczących wykształcenia, kwalifikacji zawodowych lub doświadczenia, zrealizuje roboty budowalne, których wskazane zdolności dotyczą.</w:t>
      </w:r>
    </w:p>
    <w:p w14:paraId="37D70D1D" w14:textId="77777777" w:rsidR="001635B1" w:rsidRPr="007844B0" w:rsidRDefault="001635B1" w:rsidP="002B64B3">
      <w:pPr>
        <w:pStyle w:val="Tekstprzypisudolnego"/>
        <w:numPr>
          <w:ilvl w:val="0"/>
          <w:numId w:val="59"/>
        </w:numPr>
        <w:jc w:val="both"/>
        <w:rPr>
          <w:sz w:val="24"/>
        </w:rPr>
      </w:pPr>
      <w:r w:rsidRPr="007844B0">
        <w:rPr>
          <w:sz w:val="24"/>
        </w:rPr>
        <w:t xml:space="preserve">Zgodnie z treścią art. 118 ust. 2 ustawy </w:t>
      </w:r>
      <w:proofErr w:type="spellStart"/>
      <w:r w:rsidRPr="007844B0">
        <w:rPr>
          <w:sz w:val="24"/>
        </w:rPr>
        <w:t>Pzp</w:t>
      </w:r>
      <w:proofErr w:type="spellEnd"/>
      <w:r w:rsidR="00B339B9">
        <w:rPr>
          <w:sz w:val="24"/>
        </w:rPr>
        <w:t>.</w:t>
      </w:r>
      <w:r w:rsidRPr="007844B0">
        <w:rPr>
          <w:sz w:val="24"/>
        </w:rPr>
        <w:t xml:space="preserve"> „W odniesieniu do warunków dotyczących wykształcenia, kwalifikacji zawodowych lub doświadczenia, wykonawcy mogą polegać na zdolnościach innych podmiotów</w:t>
      </w:r>
      <w:r w:rsidRPr="007844B0">
        <w:rPr>
          <w:b/>
          <w:sz w:val="24"/>
        </w:rPr>
        <w:t>, jeśli podmioty te wykonają roboty budowlane lub usługi, do realizacji których te zdolności są wymagane</w:t>
      </w:r>
      <w:r w:rsidRPr="007844B0">
        <w:rPr>
          <w:sz w:val="24"/>
        </w:rPr>
        <w:t xml:space="preserve">”. </w:t>
      </w:r>
    </w:p>
    <w:p w14:paraId="501ED9FD" w14:textId="77777777" w:rsidR="001635B1" w:rsidRPr="007844B0" w:rsidRDefault="001635B1" w:rsidP="001635B1">
      <w:pPr>
        <w:autoSpaceDE w:val="0"/>
        <w:autoSpaceDN w:val="0"/>
        <w:adjustRightInd w:val="0"/>
        <w:spacing w:line="271" w:lineRule="auto"/>
        <w:jc w:val="both"/>
        <w:rPr>
          <w:rFonts w:ascii="Times New Roman" w:hAnsi="Times New Roman"/>
          <w:iCs/>
          <w:color w:val="000000"/>
          <w:sz w:val="24"/>
        </w:rPr>
      </w:pPr>
    </w:p>
    <w:p w14:paraId="4A9DB18D" w14:textId="77777777" w:rsidR="001635B1" w:rsidRDefault="001635B1" w:rsidP="001635B1">
      <w:pPr>
        <w:autoSpaceDE w:val="0"/>
        <w:autoSpaceDN w:val="0"/>
        <w:adjustRightInd w:val="0"/>
        <w:spacing w:line="271" w:lineRule="auto"/>
        <w:contextualSpacing/>
        <w:jc w:val="both"/>
        <w:rPr>
          <w:rFonts w:ascii="Times New Roman" w:hAnsi="Times New Roman"/>
          <w:iCs/>
          <w:color w:val="000000"/>
          <w:sz w:val="24"/>
        </w:rPr>
      </w:pPr>
    </w:p>
    <w:p w14:paraId="1EB1449E" w14:textId="77777777" w:rsidR="001635B1" w:rsidRDefault="001635B1" w:rsidP="001635B1">
      <w:pPr>
        <w:autoSpaceDE w:val="0"/>
        <w:autoSpaceDN w:val="0"/>
        <w:adjustRightInd w:val="0"/>
        <w:spacing w:line="271" w:lineRule="auto"/>
        <w:contextualSpacing/>
        <w:jc w:val="both"/>
        <w:rPr>
          <w:rFonts w:ascii="Times New Roman" w:hAnsi="Times New Roman"/>
          <w:iCs/>
          <w:color w:val="000000"/>
          <w:sz w:val="24"/>
        </w:rPr>
      </w:pPr>
    </w:p>
    <w:p w14:paraId="11A22570" w14:textId="77777777" w:rsidR="001635B1" w:rsidRDefault="001635B1" w:rsidP="001635B1">
      <w:pPr>
        <w:autoSpaceDE w:val="0"/>
        <w:autoSpaceDN w:val="0"/>
        <w:adjustRightInd w:val="0"/>
        <w:spacing w:line="271" w:lineRule="auto"/>
        <w:contextualSpacing/>
        <w:jc w:val="both"/>
        <w:rPr>
          <w:rFonts w:ascii="Times New Roman" w:hAnsi="Times New Roman"/>
          <w:iCs/>
          <w:color w:val="000000"/>
          <w:sz w:val="24"/>
        </w:rPr>
      </w:pPr>
    </w:p>
    <w:p w14:paraId="1482EA78" w14:textId="1472003D" w:rsidR="001635B1" w:rsidRPr="00E74BFB" w:rsidRDefault="001635B1" w:rsidP="001635B1">
      <w:pPr>
        <w:spacing w:before="120"/>
        <w:rPr>
          <w:rFonts w:ascii="Times New Roman" w:hAnsi="Times New Roman"/>
        </w:rPr>
      </w:pPr>
      <w:r w:rsidRPr="00E74BFB">
        <w:rPr>
          <w:rFonts w:ascii="Times New Roman" w:hAnsi="Times New Roman"/>
        </w:rPr>
        <w:t>………………………, dnia ………………</w:t>
      </w:r>
      <w:r>
        <w:rPr>
          <w:rFonts w:ascii="Times New Roman" w:hAnsi="Times New Roman"/>
        </w:rPr>
        <w:t xml:space="preserve"> 202</w:t>
      </w:r>
      <w:r w:rsidR="00185559">
        <w:rPr>
          <w:rFonts w:ascii="Times New Roman" w:hAnsi="Times New Roman"/>
        </w:rPr>
        <w:t>4</w:t>
      </w:r>
      <w:r w:rsidR="006B4913">
        <w:rPr>
          <w:rFonts w:ascii="Times New Roman" w:hAnsi="Times New Roman"/>
        </w:rPr>
        <w:t xml:space="preserve"> roku        </w:t>
      </w:r>
    </w:p>
    <w:p w14:paraId="7D69BA95" w14:textId="77777777" w:rsidR="001635B1" w:rsidRPr="00E74BFB" w:rsidRDefault="001635B1" w:rsidP="001635B1">
      <w:pPr>
        <w:spacing w:line="240" w:lineRule="auto"/>
        <w:jc w:val="right"/>
        <w:rPr>
          <w:rFonts w:ascii="Times New Roman" w:hAnsi="Times New Roman"/>
        </w:rPr>
      </w:pPr>
      <w:r w:rsidRPr="00E74BFB">
        <w:rPr>
          <w:rFonts w:ascii="Times New Roman" w:hAnsi="Times New Roman"/>
          <w:bCs/>
        </w:rPr>
        <w:t xml:space="preserve">                                                                                                  ……………………………………………</w:t>
      </w:r>
    </w:p>
    <w:p w14:paraId="5C27E0C9" w14:textId="77777777" w:rsidR="001635B1" w:rsidRPr="00E74BFB" w:rsidRDefault="001635B1" w:rsidP="001635B1">
      <w:pPr>
        <w:spacing w:line="240" w:lineRule="auto"/>
        <w:ind w:left="4963"/>
        <w:jc w:val="center"/>
        <w:rPr>
          <w:rFonts w:ascii="Times New Roman" w:hAnsi="Times New Roman"/>
          <w:i/>
          <w:sz w:val="16"/>
          <w:szCs w:val="16"/>
        </w:rPr>
      </w:pPr>
      <w:r w:rsidRPr="00E74BFB">
        <w:rPr>
          <w:rFonts w:ascii="Times New Roman" w:hAnsi="Times New Roman"/>
          <w:i/>
          <w:sz w:val="16"/>
          <w:szCs w:val="16"/>
        </w:rPr>
        <w:t xml:space="preserve">            (podpis Podmiotu/ osoby upoważnionej do reprezentacji Podmiotu)</w:t>
      </w:r>
    </w:p>
    <w:p w14:paraId="00E76633" w14:textId="77777777" w:rsidR="001635B1" w:rsidRPr="00E74BFB" w:rsidRDefault="001635B1" w:rsidP="001635B1">
      <w:pPr>
        <w:autoSpaceDE w:val="0"/>
        <w:autoSpaceDN w:val="0"/>
        <w:adjustRightInd w:val="0"/>
        <w:spacing w:line="271" w:lineRule="auto"/>
        <w:contextualSpacing/>
        <w:jc w:val="both"/>
        <w:rPr>
          <w:rFonts w:ascii="Times New Roman" w:hAnsi="Times New Roman"/>
          <w:iCs/>
          <w:color w:val="000000"/>
          <w:sz w:val="24"/>
        </w:rPr>
      </w:pPr>
    </w:p>
    <w:p w14:paraId="48486A93" w14:textId="77777777" w:rsidR="001635B1" w:rsidRDefault="001635B1" w:rsidP="006172A8">
      <w:pPr>
        <w:tabs>
          <w:tab w:val="left" w:pos="2859"/>
          <w:tab w:val="right" w:pos="9072"/>
        </w:tabs>
        <w:jc w:val="right"/>
        <w:rPr>
          <w:sz w:val="20"/>
        </w:rPr>
      </w:pPr>
    </w:p>
    <w:p w14:paraId="1D2D5E26" w14:textId="77777777" w:rsidR="001635B1" w:rsidRDefault="001635B1" w:rsidP="006172A8">
      <w:pPr>
        <w:tabs>
          <w:tab w:val="left" w:pos="2859"/>
          <w:tab w:val="right" w:pos="9072"/>
        </w:tabs>
        <w:jc w:val="right"/>
        <w:rPr>
          <w:sz w:val="20"/>
        </w:rPr>
      </w:pPr>
    </w:p>
    <w:p w14:paraId="7081A773" w14:textId="77777777" w:rsidR="001635B1" w:rsidRDefault="001635B1" w:rsidP="006172A8">
      <w:pPr>
        <w:tabs>
          <w:tab w:val="left" w:pos="2859"/>
          <w:tab w:val="right" w:pos="9072"/>
        </w:tabs>
        <w:jc w:val="right"/>
        <w:rPr>
          <w:sz w:val="20"/>
        </w:rPr>
      </w:pPr>
    </w:p>
    <w:p w14:paraId="3901EA34" w14:textId="77777777" w:rsidR="001635B1" w:rsidRDefault="001635B1" w:rsidP="006172A8">
      <w:pPr>
        <w:tabs>
          <w:tab w:val="left" w:pos="2859"/>
          <w:tab w:val="right" w:pos="9072"/>
        </w:tabs>
        <w:jc w:val="right"/>
        <w:rPr>
          <w:sz w:val="20"/>
        </w:rPr>
      </w:pPr>
    </w:p>
    <w:p w14:paraId="19829772" w14:textId="77777777" w:rsidR="001635B1" w:rsidRDefault="001635B1" w:rsidP="006172A8">
      <w:pPr>
        <w:tabs>
          <w:tab w:val="left" w:pos="2859"/>
          <w:tab w:val="right" w:pos="9072"/>
        </w:tabs>
        <w:jc w:val="right"/>
        <w:rPr>
          <w:sz w:val="20"/>
        </w:rPr>
      </w:pPr>
    </w:p>
    <w:p w14:paraId="41F8BFFD" w14:textId="77777777" w:rsidR="001635B1" w:rsidRDefault="001635B1" w:rsidP="006172A8">
      <w:pPr>
        <w:tabs>
          <w:tab w:val="left" w:pos="2859"/>
          <w:tab w:val="right" w:pos="9072"/>
        </w:tabs>
        <w:jc w:val="right"/>
        <w:rPr>
          <w:sz w:val="20"/>
        </w:rPr>
      </w:pPr>
    </w:p>
    <w:p w14:paraId="7EEA2300" w14:textId="77777777" w:rsidR="001635B1" w:rsidRDefault="001635B1" w:rsidP="006172A8">
      <w:pPr>
        <w:tabs>
          <w:tab w:val="left" w:pos="2859"/>
          <w:tab w:val="right" w:pos="9072"/>
        </w:tabs>
        <w:jc w:val="right"/>
        <w:rPr>
          <w:sz w:val="20"/>
        </w:rPr>
      </w:pPr>
    </w:p>
    <w:p w14:paraId="774DABE3" w14:textId="77777777" w:rsidR="00992CB3" w:rsidRDefault="00992CB3" w:rsidP="006172A8">
      <w:pPr>
        <w:tabs>
          <w:tab w:val="left" w:pos="2859"/>
          <w:tab w:val="right" w:pos="9072"/>
        </w:tabs>
        <w:jc w:val="right"/>
        <w:rPr>
          <w:sz w:val="20"/>
        </w:rPr>
      </w:pPr>
    </w:p>
    <w:p w14:paraId="79C80B16" w14:textId="77777777" w:rsidR="00992CB3" w:rsidRDefault="00992CB3" w:rsidP="006172A8">
      <w:pPr>
        <w:tabs>
          <w:tab w:val="left" w:pos="2859"/>
          <w:tab w:val="right" w:pos="9072"/>
        </w:tabs>
        <w:jc w:val="right"/>
        <w:rPr>
          <w:sz w:val="20"/>
        </w:rPr>
      </w:pPr>
    </w:p>
    <w:p w14:paraId="0A5E534A" w14:textId="77777777" w:rsidR="00992CB3" w:rsidRDefault="00992CB3" w:rsidP="006172A8">
      <w:pPr>
        <w:tabs>
          <w:tab w:val="left" w:pos="2859"/>
          <w:tab w:val="right" w:pos="9072"/>
        </w:tabs>
        <w:jc w:val="right"/>
        <w:rPr>
          <w:sz w:val="20"/>
        </w:rPr>
      </w:pPr>
    </w:p>
    <w:p w14:paraId="5FAE00F1" w14:textId="77777777" w:rsidR="00992CB3" w:rsidRDefault="00992CB3" w:rsidP="006172A8">
      <w:pPr>
        <w:tabs>
          <w:tab w:val="left" w:pos="2859"/>
          <w:tab w:val="right" w:pos="9072"/>
        </w:tabs>
        <w:jc w:val="right"/>
        <w:rPr>
          <w:sz w:val="20"/>
        </w:rPr>
      </w:pPr>
    </w:p>
    <w:p w14:paraId="31670D32" w14:textId="77777777" w:rsidR="00992CB3" w:rsidRDefault="00992CB3" w:rsidP="006172A8">
      <w:pPr>
        <w:tabs>
          <w:tab w:val="left" w:pos="2859"/>
          <w:tab w:val="right" w:pos="9072"/>
        </w:tabs>
        <w:jc w:val="right"/>
        <w:rPr>
          <w:sz w:val="20"/>
        </w:rPr>
      </w:pPr>
    </w:p>
    <w:p w14:paraId="5972035D" w14:textId="77777777" w:rsidR="00992CB3" w:rsidRDefault="00992CB3" w:rsidP="006172A8">
      <w:pPr>
        <w:tabs>
          <w:tab w:val="left" w:pos="2859"/>
          <w:tab w:val="right" w:pos="9072"/>
        </w:tabs>
        <w:jc w:val="right"/>
        <w:rPr>
          <w:sz w:val="20"/>
        </w:rPr>
      </w:pPr>
    </w:p>
    <w:p w14:paraId="05F7FC94" w14:textId="77777777" w:rsidR="00992CB3" w:rsidRDefault="00992CB3" w:rsidP="006172A8">
      <w:pPr>
        <w:tabs>
          <w:tab w:val="left" w:pos="2859"/>
          <w:tab w:val="right" w:pos="9072"/>
        </w:tabs>
        <w:jc w:val="right"/>
        <w:rPr>
          <w:sz w:val="20"/>
        </w:rPr>
      </w:pPr>
    </w:p>
    <w:p w14:paraId="15A15B90" w14:textId="77777777" w:rsidR="00992CB3" w:rsidRDefault="00992CB3" w:rsidP="006172A8">
      <w:pPr>
        <w:tabs>
          <w:tab w:val="left" w:pos="2859"/>
          <w:tab w:val="right" w:pos="9072"/>
        </w:tabs>
        <w:jc w:val="right"/>
        <w:rPr>
          <w:sz w:val="20"/>
        </w:rPr>
      </w:pPr>
    </w:p>
    <w:p w14:paraId="6A4253B7" w14:textId="77777777" w:rsidR="00992CB3" w:rsidRDefault="00992CB3" w:rsidP="006172A8">
      <w:pPr>
        <w:tabs>
          <w:tab w:val="left" w:pos="2859"/>
          <w:tab w:val="right" w:pos="9072"/>
        </w:tabs>
        <w:jc w:val="right"/>
        <w:rPr>
          <w:sz w:val="20"/>
        </w:rPr>
      </w:pPr>
    </w:p>
    <w:p w14:paraId="0D927A5C" w14:textId="77777777" w:rsidR="008E0706" w:rsidRDefault="008E0706" w:rsidP="00B339B9">
      <w:pPr>
        <w:rPr>
          <w:rFonts w:ascii="Times New Roman" w:hAnsi="Times New Roman" w:cs="Times New Roman"/>
          <w:b/>
          <w:bCs/>
          <w:sz w:val="24"/>
          <w:szCs w:val="24"/>
        </w:rPr>
      </w:pPr>
    </w:p>
    <w:p w14:paraId="476CDDF5" w14:textId="77777777" w:rsidR="008E0706" w:rsidRDefault="008E0706" w:rsidP="00B339B9">
      <w:pPr>
        <w:rPr>
          <w:rFonts w:ascii="Times New Roman" w:hAnsi="Times New Roman" w:cs="Times New Roman"/>
          <w:b/>
          <w:bCs/>
          <w:sz w:val="24"/>
          <w:szCs w:val="24"/>
        </w:rPr>
      </w:pPr>
    </w:p>
    <w:p w14:paraId="368BE53C" w14:textId="77777777" w:rsidR="00F32EED" w:rsidRDefault="00F32EED" w:rsidP="00B339B9">
      <w:pPr>
        <w:rPr>
          <w:rFonts w:ascii="Times New Roman" w:hAnsi="Times New Roman" w:cs="Times New Roman"/>
          <w:b/>
          <w:bCs/>
          <w:sz w:val="24"/>
          <w:szCs w:val="24"/>
        </w:rPr>
      </w:pPr>
    </w:p>
    <w:p w14:paraId="2FE5F17C" w14:textId="77777777" w:rsidR="00F32EED" w:rsidRDefault="00F32EED" w:rsidP="00B339B9">
      <w:pPr>
        <w:rPr>
          <w:rFonts w:ascii="Times New Roman" w:hAnsi="Times New Roman" w:cs="Times New Roman"/>
          <w:b/>
          <w:bCs/>
          <w:sz w:val="24"/>
          <w:szCs w:val="24"/>
        </w:rPr>
      </w:pPr>
    </w:p>
    <w:p w14:paraId="236DEEDA" w14:textId="77777777" w:rsidR="00F32EED" w:rsidRDefault="00F32EED" w:rsidP="00B339B9">
      <w:pPr>
        <w:rPr>
          <w:rFonts w:ascii="Times New Roman" w:hAnsi="Times New Roman" w:cs="Times New Roman"/>
          <w:b/>
          <w:bCs/>
          <w:sz w:val="24"/>
          <w:szCs w:val="24"/>
        </w:rPr>
      </w:pPr>
    </w:p>
    <w:p w14:paraId="4B70DBA4" w14:textId="77777777" w:rsidR="00F32EED" w:rsidRDefault="00F32EED" w:rsidP="00B339B9">
      <w:pPr>
        <w:rPr>
          <w:rFonts w:ascii="Times New Roman" w:hAnsi="Times New Roman" w:cs="Times New Roman"/>
          <w:b/>
          <w:bCs/>
          <w:sz w:val="24"/>
          <w:szCs w:val="24"/>
        </w:rPr>
      </w:pPr>
    </w:p>
    <w:p w14:paraId="43A6F021" w14:textId="77777777" w:rsidR="00F32EED" w:rsidRDefault="00F32EED" w:rsidP="00B339B9">
      <w:pPr>
        <w:rPr>
          <w:rFonts w:ascii="Times New Roman" w:hAnsi="Times New Roman" w:cs="Times New Roman"/>
          <w:b/>
          <w:bCs/>
          <w:sz w:val="24"/>
          <w:szCs w:val="24"/>
        </w:rPr>
      </w:pPr>
    </w:p>
    <w:p w14:paraId="7656FBC0" w14:textId="77777777" w:rsidR="005C603E" w:rsidRDefault="005C603E" w:rsidP="00992CB3">
      <w:pPr>
        <w:ind w:left="5664" w:firstLine="708"/>
        <w:jc w:val="center"/>
        <w:rPr>
          <w:rFonts w:ascii="Times New Roman" w:hAnsi="Times New Roman" w:cs="Times New Roman"/>
          <w:b/>
          <w:bCs/>
          <w:sz w:val="24"/>
          <w:szCs w:val="24"/>
        </w:rPr>
      </w:pPr>
    </w:p>
    <w:p w14:paraId="0204E5D2" w14:textId="77777777" w:rsidR="005C603E" w:rsidRDefault="005C603E" w:rsidP="00992CB3">
      <w:pPr>
        <w:ind w:left="5664" w:firstLine="708"/>
        <w:jc w:val="center"/>
        <w:rPr>
          <w:rFonts w:ascii="Times New Roman" w:hAnsi="Times New Roman" w:cs="Times New Roman"/>
          <w:b/>
          <w:bCs/>
          <w:sz w:val="24"/>
          <w:szCs w:val="24"/>
        </w:rPr>
      </w:pPr>
    </w:p>
    <w:p w14:paraId="491FC83A" w14:textId="77777777" w:rsidR="00EE08B0" w:rsidRDefault="00EE08B0" w:rsidP="00992CB3">
      <w:pPr>
        <w:ind w:left="5664" w:firstLine="708"/>
        <w:jc w:val="center"/>
        <w:rPr>
          <w:rFonts w:ascii="Times New Roman" w:hAnsi="Times New Roman" w:cs="Times New Roman"/>
          <w:b/>
          <w:bCs/>
          <w:sz w:val="24"/>
          <w:szCs w:val="24"/>
        </w:rPr>
      </w:pPr>
    </w:p>
    <w:p w14:paraId="760EF398" w14:textId="03B4C615" w:rsidR="00992CB3" w:rsidRDefault="00992CB3" w:rsidP="00992CB3">
      <w:pPr>
        <w:ind w:left="5664" w:firstLine="708"/>
        <w:jc w:val="center"/>
        <w:rPr>
          <w:rFonts w:ascii="Times New Roman" w:hAnsi="Times New Roman" w:cs="Times New Roman"/>
          <w:b/>
          <w:bCs/>
          <w:sz w:val="24"/>
          <w:szCs w:val="24"/>
        </w:rPr>
      </w:pPr>
      <w:r w:rsidRPr="00992CB3">
        <w:rPr>
          <w:rFonts w:ascii="Times New Roman" w:hAnsi="Times New Roman" w:cs="Times New Roman"/>
          <w:b/>
          <w:bCs/>
          <w:sz w:val="24"/>
          <w:szCs w:val="24"/>
        </w:rPr>
        <w:lastRenderedPageBreak/>
        <w:t>Załącznik nr 7 do SWZ</w:t>
      </w:r>
    </w:p>
    <w:p w14:paraId="36A40608" w14:textId="77777777" w:rsidR="00992CB3" w:rsidRPr="007F2149" w:rsidRDefault="00992CB3" w:rsidP="00992CB3">
      <w:pPr>
        <w:ind w:right="-23"/>
        <w:jc w:val="right"/>
        <w:rPr>
          <w:rFonts w:ascii="Times New Roman" w:hAnsi="Times New Roman"/>
          <w:caps/>
        </w:rPr>
      </w:pPr>
      <w:r w:rsidRPr="007F2149">
        <w:rPr>
          <w:rFonts w:ascii="Times New Roman" w:hAnsi="Times New Roman"/>
          <w:caps/>
        </w:rPr>
        <w:t>Załącznik nr ............... do OFERTY</w:t>
      </w:r>
    </w:p>
    <w:p w14:paraId="4D882577" w14:textId="77777777" w:rsidR="00992CB3" w:rsidRPr="00992CB3" w:rsidRDefault="00992CB3" w:rsidP="00992CB3">
      <w:pPr>
        <w:ind w:left="5664" w:firstLine="708"/>
        <w:jc w:val="center"/>
        <w:rPr>
          <w:rFonts w:ascii="Times New Roman" w:hAnsi="Times New Roman" w:cs="Times New Roman"/>
          <w:b/>
          <w:bCs/>
          <w:sz w:val="24"/>
          <w:szCs w:val="24"/>
        </w:rPr>
      </w:pPr>
    </w:p>
    <w:p w14:paraId="7B1227C9" w14:textId="77777777" w:rsidR="00992CB3" w:rsidRPr="00992CB3" w:rsidRDefault="00992CB3" w:rsidP="00992CB3">
      <w:pPr>
        <w:pBdr>
          <w:bottom w:val="single" w:sz="4" w:space="1" w:color="auto"/>
        </w:pBdr>
        <w:jc w:val="center"/>
        <w:rPr>
          <w:rFonts w:ascii="Times New Roman" w:hAnsi="Times New Roman" w:cs="Times New Roman"/>
          <w:b/>
          <w:bCs/>
          <w:sz w:val="24"/>
          <w:szCs w:val="24"/>
        </w:rPr>
      </w:pPr>
      <w:r>
        <w:rPr>
          <w:rFonts w:ascii="Times New Roman" w:hAnsi="Times New Roman" w:cs="Times New Roman"/>
          <w:b/>
          <w:bCs/>
          <w:sz w:val="24"/>
          <w:szCs w:val="24"/>
        </w:rPr>
        <w:t xml:space="preserve">Oświadczenie </w:t>
      </w:r>
      <w:r w:rsidRPr="00992CB3">
        <w:rPr>
          <w:rFonts w:ascii="Times New Roman" w:hAnsi="Times New Roman" w:cs="Times New Roman"/>
          <w:b/>
          <w:bCs/>
          <w:sz w:val="24"/>
          <w:szCs w:val="24"/>
        </w:rPr>
        <w:t xml:space="preserve">Wykonawców wspólnie ubiegających </w:t>
      </w:r>
      <w:r w:rsidRPr="00992CB3">
        <w:rPr>
          <w:rFonts w:ascii="Times New Roman" w:hAnsi="Times New Roman" w:cs="Times New Roman"/>
          <w:b/>
          <w:bCs/>
          <w:sz w:val="24"/>
          <w:szCs w:val="24"/>
        </w:rPr>
        <w:br/>
        <w:t xml:space="preserve">się o udzielenie zamówienia </w:t>
      </w:r>
    </w:p>
    <w:p w14:paraId="028D36E5" w14:textId="77777777" w:rsidR="00992CB3" w:rsidRPr="00992CB3" w:rsidRDefault="00992CB3" w:rsidP="00992CB3">
      <w:pPr>
        <w:pStyle w:val="redniasiatka21"/>
        <w:spacing w:line="276" w:lineRule="auto"/>
        <w:ind w:left="0" w:firstLine="0"/>
        <w:jc w:val="center"/>
        <w:rPr>
          <w:bCs/>
          <w:sz w:val="24"/>
          <w:szCs w:val="24"/>
        </w:rPr>
      </w:pPr>
    </w:p>
    <w:p w14:paraId="7E7F9FD1" w14:textId="77777777" w:rsidR="00992CB3" w:rsidRPr="00992CB3" w:rsidRDefault="00992CB3" w:rsidP="00992CB3">
      <w:pPr>
        <w:widowControl w:val="0"/>
        <w:jc w:val="both"/>
        <w:outlineLvl w:val="3"/>
        <w:rPr>
          <w:rFonts w:ascii="Times New Roman" w:hAnsi="Times New Roman" w:cs="Times New Roman"/>
          <w:bCs/>
          <w:color w:val="000000"/>
          <w:sz w:val="24"/>
          <w:szCs w:val="24"/>
        </w:rPr>
      </w:pPr>
    </w:p>
    <w:p w14:paraId="012310B7" w14:textId="77777777" w:rsidR="00992CB3" w:rsidRPr="00992CB3" w:rsidRDefault="00992CB3" w:rsidP="00992CB3">
      <w:pPr>
        <w:rPr>
          <w:rFonts w:ascii="Times New Roman" w:hAnsi="Times New Roman" w:cs="Times New Roman"/>
          <w:b/>
          <w:sz w:val="24"/>
          <w:szCs w:val="24"/>
          <w:u w:val="single"/>
        </w:rPr>
      </w:pPr>
      <w:r w:rsidRPr="00992CB3">
        <w:rPr>
          <w:rFonts w:ascii="Times New Roman" w:hAnsi="Times New Roman" w:cs="Times New Roman"/>
          <w:b/>
          <w:sz w:val="24"/>
          <w:szCs w:val="24"/>
          <w:u w:val="single"/>
        </w:rPr>
        <w:t>PODMIOTY W IMIENIU KTÓRYCH SKŁADANE JEST OŚWIADCZENIE:</w:t>
      </w:r>
    </w:p>
    <w:p w14:paraId="3944E35E" w14:textId="77777777" w:rsidR="00992CB3" w:rsidRPr="00992CB3" w:rsidRDefault="00992CB3" w:rsidP="00992CB3">
      <w:pPr>
        <w:ind w:right="4244"/>
        <w:rPr>
          <w:rFonts w:ascii="Times New Roman" w:hAnsi="Times New Roman" w:cs="Times New Roman"/>
          <w:sz w:val="24"/>
          <w:szCs w:val="24"/>
        </w:rPr>
      </w:pPr>
    </w:p>
    <w:p w14:paraId="22D37168"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24B26312"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6A8F7D88"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1DCFBC00" w14:textId="77777777" w:rsidR="00992CB3" w:rsidRPr="00992CB3" w:rsidRDefault="00992CB3" w:rsidP="00992CB3">
      <w:pPr>
        <w:ind w:right="4528"/>
        <w:jc w:val="center"/>
        <w:rPr>
          <w:rFonts w:ascii="Times New Roman" w:hAnsi="Times New Roman" w:cs="Times New Roman"/>
          <w:i/>
          <w:sz w:val="24"/>
          <w:szCs w:val="24"/>
        </w:rPr>
      </w:pPr>
      <w:r w:rsidRPr="00992CB3">
        <w:rPr>
          <w:rFonts w:ascii="Times New Roman" w:hAnsi="Times New Roman" w:cs="Times New Roman"/>
          <w:i/>
          <w:sz w:val="24"/>
          <w:szCs w:val="24"/>
        </w:rPr>
        <w:t>(pełna nazw</w:t>
      </w:r>
      <w:r w:rsidR="00B339B9">
        <w:rPr>
          <w:rFonts w:ascii="Times New Roman" w:hAnsi="Times New Roman" w:cs="Times New Roman"/>
          <w:i/>
          <w:sz w:val="24"/>
          <w:szCs w:val="24"/>
        </w:rPr>
        <w:t xml:space="preserve">a/firma, adres, w zależności od </w:t>
      </w:r>
      <w:r w:rsidRPr="00992CB3">
        <w:rPr>
          <w:rFonts w:ascii="Times New Roman" w:hAnsi="Times New Roman" w:cs="Times New Roman"/>
          <w:i/>
          <w:sz w:val="24"/>
          <w:szCs w:val="24"/>
        </w:rPr>
        <w:t>podmiotu: NIP/PESEL, KRS/CEIDG)</w:t>
      </w:r>
    </w:p>
    <w:p w14:paraId="456C0D90" w14:textId="77777777" w:rsidR="00992CB3" w:rsidRPr="00992CB3" w:rsidRDefault="00992CB3" w:rsidP="00992CB3">
      <w:pPr>
        <w:ind w:right="4528"/>
        <w:jc w:val="center"/>
        <w:rPr>
          <w:rFonts w:ascii="Times New Roman" w:hAnsi="Times New Roman" w:cs="Times New Roman"/>
          <w:i/>
          <w:sz w:val="24"/>
          <w:szCs w:val="24"/>
        </w:rPr>
      </w:pPr>
    </w:p>
    <w:p w14:paraId="5D5124AD"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0CF8F91C"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46796F1A"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3BA820AC" w14:textId="77777777" w:rsidR="00992CB3" w:rsidRPr="00992CB3" w:rsidRDefault="00992CB3" w:rsidP="00992CB3">
      <w:pPr>
        <w:ind w:right="4528"/>
        <w:jc w:val="center"/>
        <w:rPr>
          <w:rFonts w:ascii="Times New Roman" w:hAnsi="Times New Roman" w:cs="Times New Roman"/>
          <w:i/>
          <w:sz w:val="24"/>
          <w:szCs w:val="24"/>
        </w:rPr>
      </w:pPr>
      <w:r w:rsidRPr="00992CB3">
        <w:rPr>
          <w:rFonts w:ascii="Times New Roman" w:hAnsi="Times New Roman" w:cs="Times New Roman"/>
          <w:i/>
          <w:sz w:val="24"/>
          <w:szCs w:val="24"/>
        </w:rPr>
        <w:t>(pełna nazwa/firma, adres, w zależności od podmiotu: NIP/PESEL, KRS/CEIDG)</w:t>
      </w:r>
    </w:p>
    <w:p w14:paraId="3BFA335D" w14:textId="77777777" w:rsidR="00992CB3" w:rsidRPr="00992CB3" w:rsidRDefault="00992CB3" w:rsidP="00992CB3">
      <w:pPr>
        <w:ind w:right="4528"/>
        <w:jc w:val="center"/>
        <w:rPr>
          <w:rFonts w:ascii="Times New Roman" w:hAnsi="Times New Roman" w:cs="Times New Roman"/>
          <w:i/>
          <w:sz w:val="24"/>
          <w:szCs w:val="24"/>
        </w:rPr>
      </w:pPr>
    </w:p>
    <w:p w14:paraId="08913834" w14:textId="77777777" w:rsidR="00992CB3" w:rsidRPr="00992CB3" w:rsidRDefault="00992CB3" w:rsidP="00992CB3">
      <w:pPr>
        <w:rPr>
          <w:rFonts w:ascii="Times New Roman" w:hAnsi="Times New Roman" w:cs="Times New Roman"/>
          <w:sz w:val="24"/>
          <w:szCs w:val="24"/>
          <w:u w:val="single"/>
        </w:rPr>
      </w:pPr>
      <w:r w:rsidRPr="00992CB3">
        <w:rPr>
          <w:rFonts w:ascii="Times New Roman" w:hAnsi="Times New Roman" w:cs="Times New Roman"/>
          <w:sz w:val="24"/>
          <w:szCs w:val="24"/>
          <w:u w:val="single"/>
        </w:rPr>
        <w:t>reprezentowane przez:</w:t>
      </w:r>
    </w:p>
    <w:p w14:paraId="4625C5F5"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32282225"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48B2ACA0" w14:textId="77777777" w:rsidR="00992CB3" w:rsidRPr="00992CB3" w:rsidRDefault="00992CB3" w:rsidP="00992CB3">
      <w:pPr>
        <w:rPr>
          <w:rFonts w:ascii="Times New Roman" w:hAnsi="Times New Roman" w:cs="Times New Roman"/>
          <w:i/>
          <w:sz w:val="24"/>
          <w:szCs w:val="24"/>
        </w:rPr>
      </w:pPr>
      <w:r w:rsidRPr="00992CB3">
        <w:rPr>
          <w:rFonts w:ascii="Times New Roman" w:hAnsi="Times New Roman" w:cs="Times New Roman"/>
          <w:i/>
          <w:sz w:val="24"/>
          <w:szCs w:val="24"/>
        </w:rPr>
        <w:t xml:space="preserve"> (imię, nazwisko, stanowisko/podstawa do reprezentacji)</w:t>
      </w:r>
    </w:p>
    <w:p w14:paraId="09953F09" w14:textId="77777777" w:rsidR="00992CB3" w:rsidRPr="00992CB3" w:rsidRDefault="00992CB3" w:rsidP="00992CB3">
      <w:pPr>
        <w:rPr>
          <w:rFonts w:ascii="Times New Roman" w:hAnsi="Times New Roman" w:cs="Times New Roman"/>
          <w:i/>
          <w:sz w:val="24"/>
          <w:szCs w:val="24"/>
        </w:rPr>
      </w:pPr>
    </w:p>
    <w:tbl>
      <w:tblPr>
        <w:tblStyle w:val="Tabela-Siatka"/>
        <w:tblW w:w="0" w:type="auto"/>
        <w:tblInd w:w="113" w:type="dxa"/>
        <w:tblLook w:val="04A0" w:firstRow="1" w:lastRow="0" w:firstColumn="1" w:lastColumn="0" w:noHBand="0" w:noVBand="1"/>
      </w:tblPr>
      <w:tblGrid>
        <w:gridCol w:w="8949"/>
      </w:tblGrid>
      <w:tr w:rsidR="00992CB3" w:rsidRPr="00992CB3" w14:paraId="3A393585" w14:textId="77777777" w:rsidTr="00992CB3">
        <w:tc>
          <w:tcPr>
            <w:tcW w:w="9093" w:type="dxa"/>
            <w:shd w:val="clear" w:color="auto" w:fill="F2F2F2" w:themeFill="background1" w:themeFillShade="F2"/>
          </w:tcPr>
          <w:p w14:paraId="3D9FE5A1" w14:textId="73261E0B" w:rsidR="00992CB3" w:rsidRPr="00992CB3" w:rsidRDefault="00992CB3" w:rsidP="00992CB3">
            <w:pPr>
              <w:jc w:val="center"/>
              <w:rPr>
                <w:rFonts w:ascii="Times New Roman" w:hAnsi="Times New Roman" w:cs="Times New Roman"/>
                <w:b/>
                <w:sz w:val="24"/>
                <w:szCs w:val="24"/>
              </w:rPr>
            </w:pPr>
            <w:r w:rsidRPr="00992CB3">
              <w:rPr>
                <w:rFonts w:ascii="Times New Roman" w:hAnsi="Times New Roman" w:cs="Times New Roman"/>
                <w:b/>
                <w:sz w:val="24"/>
                <w:szCs w:val="24"/>
              </w:rPr>
              <w:t xml:space="preserve">Oświadczenie składane na podstawie art. 117 ust. 4 ustawy </w:t>
            </w:r>
            <w:r w:rsidRPr="00992CB3">
              <w:rPr>
                <w:rFonts w:ascii="Times New Roman" w:hAnsi="Times New Roman" w:cs="Times New Roman"/>
                <w:b/>
                <w:sz w:val="24"/>
                <w:szCs w:val="24"/>
              </w:rPr>
              <w:br/>
              <w:t>z dnia 11 września 2019 r. Prawo zamówień publicz</w:t>
            </w:r>
            <w:r w:rsidR="0066558F">
              <w:rPr>
                <w:rFonts w:ascii="Times New Roman" w:hAnsi="Times New Roman" w:cs="Times New Roman"/>
                <w:b/>
                <w:sz w:val="24"/>
                <w:szCs w:val="24"/>
              </w:rPr>
              <w:t>nych (tekst jedn.: Dz. U. z 202</w:t>
            </w:r>
            <w:r w:rsidR="00EA5605">
              <w:rPr>
                <w:rFonts w:ascii="Times New Roman" w:hAnsi="Times New Roman" w:cs="Times New Roman"/>
                <w:b/>
                <w:sz w:val="24"/>
                <w:szCs w:val="24"/>
              </w:rPr>
              <w:t>4</w:t>
            </w:r>
            <w:r w:rsidR="00E52CBE">
              <w:rPr>
                <w:rFonts w:ascii="Times New Roman" w:hAnsi="Times New Roman" w:cs="Times New Roman"/>
                <w:b/>
                <w:sz w:val="24"/>
                <w:szCs w:val="24"/>
              </w:rPr>
              <w:t xml:space="preserve"> r., po</w:t>
            </w:r>
            <w:r w:rsidR="0066558F">
              <w:rPr>
                <w:rFonts w:ascii="Times New Roman" w:hAnsi="Times New Roman" w:cs="Times New Roman"/>
                <w:b/>
                <w:sz w:val="24"/>
                <w:szCs w:val="24"/>
              </w:rPr>
              <w:t>z. 1</w:t>
            </w:r>
            <w:r w:rsidR="00EA5605">
              <w:rPr>
                <w:rFonts w:ascii="Times New Roman" w:hAnsi="Times New Roman" w:cs="Times New Roman"/>
                <w:b/>
                <w:sz w:val="24"/>
                <w:szCs w:val="24"/>
              </w:rPr>
              <w:t>320</w:t>
            </w:r>
            <w:r w:rsidRPr="00992CB3">
              <w:rPr>
                <w:rFonts w:ascii="Times New Roman" w:hAnsi="Times New Roman" w:cs="Times New Roman"/>
                <w:b/>
                <w:sz w:val="24"/>
                <w:szCs w:val="24"/>
              </w:rPr>
              <w:t xml:space="preserve">) - dalej: ustawa </w:t>
            </w:r>
            <w:proofErr w:type="spellStart"/>
            <w:r w:rsidRPr="00992CB3">
              <w:rPr>
                <w:rFonts w:ascii="Times New Roman" w:hAnsi="Times New Roman" w:cs="Times New Roman"/>
                <w:b/>
                <w:sz w:val="24"/>
                <w:szCs w:val="24"/>
              </w:rPr>
              <w:t>Pzp</w:t>
            </w:r>
            <w:proofErr w:type="spellEnd"/>
          </w:p>
        </w:tc>
      </w:tr>
    </w:tbl>
    <w:p w14:paraId="3FC6F599" w14:textId="77777777" w:rsidR="00992CB3" w:rsidRPr="00992CB3" w:rsidRDefault="00992CB3" w:rsidP="00992CB3">
      <w:pPr>
        <w:rPr>
          <w:rFonts w:ascii="Times New Roman" w:hAnsi="Times New Roman" w:cs="Times New Roman"/>
          <w:b/>
          <w:sz w:val="24"/>
          <w:szCs w:val="24"/>
        </w:rPr>
      </w:pPr>
    </w:p>
    <w:p w14:paraId="4EC8D6F5" w14:textId="77777777" w:rsidR="00992CB3" w:rsidRDefault="00992CB3" w:rsidP="004806F2">
      <w:pPr>
        <w:pStyle w:val="Akapitzlist"/>
        <w:ind w:left="142"/>
        <w:jc w:val="both"/>
        <w:rPr>
          <w:rFonts w:ascii="Times New Roman" w:hAnsi="Times New Roman" w:cs="Times New Roman"/>
          <w:b/>
          <w:sz w:val="24"/>
          <w:szCs w:val="24"/>
        </w:rPr>
      </w:pPr>
      <w:r w:rsidRPr="00992CB3">
        <w:rPr>
          <w:rFonts w:ascii="Times New Roman" w:hAnsi="Times New Roman" w:cs="Times New Roman"/>
          <w:sz w:val="24"/>
          <w:szCs w:val="24"/>
        </w:rPr>
        <w:t>Na potrzeby postępowania o udzielenie zamówienia publicznego którego przedmiotem jest zadanie pn.:</w:t>
      </w:r>
    </w:p>
    <w:p w14:paraId="5374B746" w14:textId="77777777" w:rsidR="0039445B" w:rsidRDefault="0039445B" w:rsidP="0039445B">
      <w:pPr>
        <w:spacing w:line="360" w:lineRule="auto"/>
        <w:jc w:val="both"/>
        <w:rPr>
          <w:b/>
          <w:sz w:val="20"/>
          <w:szCs w:val="20"/>
        </w:rPr>
      </w:pPr>
    </w:p>
    <w:p w14:paraId="2831BE35" w14:textId="77777777" w:rsidR="009E431C" w:rsidRDefault="009E431C" w:rsidP="009E431C">
      <w:pPr>
        <w:pStyle w:val="Akapitzlist"/>
        <w:spacing w:line="360" w:lineRule="auto"/>
        <w:ind w:left="284"/>
        <w:jc w:val="both"/>
        <w:rPr>
          <w:b/>
          <w:sz w:val="20"/>
          <w:szCs w:val="20"/>
          <w:shd w:val="clear" w:color="auto" w:fill="FFFFFF"/>
          <w:lang w:bidi="he-IL"/>
        </w:rPr>
      </w:pPr>
      <w:r>
        <w:rPr>
          <w:b/>
          <w:sz w:val="20"/>
          <w:szCs w:val="20"/>
          <w:shd w:val="clear" w:color="auto" w:fill="FFFFFF"/>
          <w:lang w:bidi="he-IL"/>
        </w:rPr>
        <w:t>Przebudowa drogi gminnej nr 350309 W na części działki nr 716 w m. Bartodzieje gmina Jastrzębia (od działki nr 710/6 do działki nr 696) w ramach zadania pn. Budowa drogi dojazdowej w miejscowości Bartodzieje na działce nr ew. 716</w:t>
      </w:r>
    </w:p>
    <w:p w14:paraId="2361E476" w14:textId="77777777" w:rsidR="004806F2" w:rsidRPr="00250A4A" w:rsidRDefault="004806F2" w:rsidP="00250A4A">
      <w:pPr>
        <w:jc w:val="both"/>
        <w:rPr>
          <w:b/>
          <w:sz w:val="20"/>
          <w:lang w:eastAsia="pl-PL"/>
        </w:rPr>
      </w:pPr>
    </w:p>
    <w:p w14:paraId="7D864D0B" w14:textId="77777777" w:rsidR="00992CB3" w:rsidRPr="00992CB3" w:rsidRDefault="004806F2" w:rsidP="00992CB3">
      <w:pPr>
        <w:tabs>
          <w:tab w:val="left" w:pos="567"/>
        </w:tabs>
        <w:contextualSpacing/>
        <w:jc w:val="both"/>
        <w:rPr>
          <w:rFonts w:ascii="Times New Roman" w:hAnsi="Times New Roman" w:cs="Times New Roman"/>
          <w:b/>
          <w:sz w:val="24"/>
          <w:szCs w:val="24"/>
        </w:rPr>
      </w:pPr>
      <w:r>
        <w:rPr>
          <w:rFonts w:ascii="Times New Roman" w:hAnsi="Times New Roman" w:cs="Times New Roman"/>
          <w:snapToGrid w:val="0"/>
          <w:sz w:val="24"/>
          <w:szCs w:val="24"/>
        </w:rPr>
        <w:t xml:space="preserve">w zakresie </w:t>
      </w:r>
      <w:r w:rsidR="00992CB3" w:rsidRPr="00992CB3">
        <w:rPr>
          <w:rFonts w:ascii="Times New Roman" w:hAnsi="Times New Roman" w:cs="Times New Roman"/>
          <w:snapToGrid w:val="0"/>
          <w:sz w:val="24"/>
          <w:szCs w:val="24"/>
        </w:rPr>
        <w:t>p</w:t>
      </w:r>
      <w:r w:rsidR="00992CB3" w:rsidRPr="00992CB3">
        <w:rPr>
          <w:rFonts w:ascii="Times New Roman" w:hAnsi="Times New Roman" w:cs="Times New Roman"/>
          <w:sz w:val="24"/>
          <w:szCs w:val="24"/>
        </w:rPr>
        <w:t>rowadzonego przez</w:t>
      </w:r>
      <w:r w:rsidR="00992CB3" w:rsidRPr="00992CB3">
        <w:rPr>
          <w:rFonts w:ascii="Times New Roman" w:hAnsi="Times New Roman" w:cs="Times New Roman"/>
          <w:b/>
          <w:sz w:val="24"/>
          <w:szCs w:val="24"/>
        </w:rPr>
        <w:t xml:space="preserve"> Gminę Jastrzębia, działając jako pełnomocnik podmiotów, w imieniu których składane jest oświadczenie </w:t>
      </w:r>
      <w:r w:rsidR="00992CB3" w:rsidRPr="00992CB3">
        <w:rPr>
          <w:rFonts w:ascii="Times New Roman" w:hAnsi="Times New Roman" w:cs="Times New Roman"/>
          <w:b/>
          <w:sz w:val="24"/>
          <w:szCs w:val="24"/>
          <w:u w:val="single"/>
        </w:rPr>
        <w:t>oświadczam, że:</w:t>
      </w:r>
    </w:p>
    <w:p w14:paraId="24469875" w14:textId="77777777" w:rsidR="00992CB3" w:rsidRPr="00992CB3" w:rsidRDefault="00992CB3" w:rsidP="00992CB3">
      <w:pPr>
        <w:tabs>
          <w:tab w:val="left" w:pos="567"/>
        </w:tabs>
        <w:contextualSpacing/>
        <w:jc w:val="both"/>
        <w:rPr>
          <w:rFonts w:ascii="Times New Roman" w:hAnsi="Times New Roman" w:cs="Times New Roman"/>
          <w:bCs/>
          <w:sz w:val="24"/>
          <w:szCs w:val="24"/>
        </w:rPr>
      </w:pPr>
    </w:p>
    <w:p w14:paraId="435384EA" w14:textId="77777777" w:rsidR="00992CB3" w:rsidRPr="00992CB3" w:rsidRDefault="00992CB3" w:rsidP="00992CB3">
      <w:pPr>
        <w:ind w:right="4244"/>
        <w:rPr>
          <w:rFonts w:ascii="Times New Roman" w:hAnsi="Times New Roman" w:cs="Times New Roman"/>
          <w:b/>
          <w:bCs/>
          <w:sz w:val="24"/>
          <w:szCs w:val="24"/>
        </w:rPr>
      </w:pPr>
      <w:r w:rsidRPr="00992CB3">
        <w:rPr>
          <w:rFonts w:ascii="Times New Roman" w:hAnsi="Times New Roman" w:cs="Times New Roman"/>
          <w:b/>
          <w:bCs/>
          <w:sz w:val="24"/>
          <w:szCs w:val="24"/>
        </w:rPr>
        <w:t>Wykonawca:</w:t>
      </w:r>
    </w:p>
    <w:p w14:paraId="761ED8A0"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1869673E" w14:textId="77777777" w:rsidR="00992CB3" w:rsidRPr="00992CB3" w:rsidRDefault="00992CB3" w:rsidP="00992CB3">
      <w:pPr>
        <w:ind w:right="4528"/>
        <w:jc w:val="center"/>
        <w:rPr>
          <w:rFonts w:ascii="Times New Roman" w:hAnsi="Times New Roman" w:cs="Times New Roman"/>
          <w:i/>
          <w:sz w:val="24"/>
          <w:szCs w:val="24"/>
        </w:rPr>
      </w:pPr>
    </w:p>
    <w:p w14:paraId="1EAA6568" w14:textId="77777777" w:rsidR="00992CB3" w:rsidRPr="00992CB3" w:rsidRDefault="00992CB3" w:rsidP="00992CB3">
      <w:pPr>
        <w:ind w:right="-6"/>
        <w:rPr>
          <w:rFonts w:ascii="Times New Roman" w:hAnsi="Times New Roman" w:cs="Times New Roman"/>
          <w:i/>
          <w:sz w:val="24"/>
          <w:szCs w:val="24"/>
        </w:rPr>
      </w:pPr>
      <w:r w:rsidRPr="00992CB3">
        <w:rPr>
          <w:rFonts w:ascii="Times New Roman" w:hAnsi="Times New Roman" w:cs="Times New Roman"/>
          <w:i/>
          <w:sz w:val="24"/>
          <w:szCs w:val="24"/>
        </w:rPr>
        <w:t xml:space="preserve">Wykona następujący zakres świadczenia wynikającego </w:t>
      </w:r>
      <w:r w:rsidRPr="00992CB3">
        <w:rPr>
          <w:rFonts w:ascii="Times New Roman" w:hAnsi="Times New Roman" w:cs="Times New Roman"/>
          <w:i/>
          <w:sz w:val="24"/>
          <w:szCs w:val="24"/>
        </w:rPr>
        <w:br/>
        <w:t>z umowy o zamówienie publiczne:</w:t>
      </w:r>
    </w:p>
    <w:p w14:paraId="0A00FCE2" w14:textId="77777777" w:rsidR="00992CB3" w:rsidRPr="00992CB3" w:rsidRDefault="00992CB3" w:rsidP="00992CB3">
      <w:pPr>
        <w:ind w:right="-6"/>
        <w:rPr>
          <w:rFonts w:ascii="Times New Roman" w:hAnsi="Times New Roman" w:cs="Times New Roman"/>
          <w:sz w:val="24"/>
          <w:szCs w:val="24"/>
        </w:rPr>
      </w:pPr>
      <w:r w:rsidRPr="00992CB3">
        <w:rPr>
          <w:rFonts w:ascii="Times New Roman" w:hAnsi="Times New Roman" w:cs="Times New Roman"/>
          <w:sz w:val="24"/>
          <w:szCs w:val="24"/>
        </w:rPr>
        <w:t>…………………………………………………..…..………… …………………………………………………..…..…………</w:t>
      </w:r>
    </w:p>
    <w:p w14:paraId="62F2231F" w14:textId="77777777" w:rsidR="00992CB3" w:rsidRPr="00992CB3" w:rsidRDefault="00992CB3" w:rsidP="00992CB3">
      <w:pPr>
        <w:ind w:right="-6"/>
        <w:rPr>
          <w:rFonts w:ascii="Times New Roman" w:hAnsi="Times New Roman" w:cs="Times New Roman"/>
          <w:sz w:val="24"/>
          <w:szCs w:val="24"/>
        </w:rPr>
      </w:pPr>
      <w:r w:rsidRPr="00992CB3">
        <w:rPr>
          <w:rFonts w:ascii="Times New Roman" w:hAnsi="Times New Roman" w:cs="Times New Roman"/>
          <w:sz w:val="24"/>
          <w:szCs w:val="24"/>
        </w:rPr>
        <w:t>…………………………………………………..…..…………</w:t>
      </w:r>
    </w:p>
    <w:p w14:paraId="7E3A3EDD" w14:textId="77777777" w:rsidR="00992CB3" w:rsidRPr="00992CB3" w:rsidRDefault="00992CB3" w:rsidP="00992CB3">
      <w:pPr>
        <w:ind w:right="-6"/>
        <w:rPr>
          <w:rFonts w:ascii="Times New Roman" w:hAnsi="Times New Roman" w:cs="Times New Roman"/>
          <w:i/>
          <w:sz w:val="24"/>
          <w:szCs w:val="24"/>
        </w:rPr>
      </w:pPr>
    </w:p>
    <w:p w14:paraId="1B8AA5FD" w14:textId="77777777" w:rsidR="00992CB3" w:rsidRPr="00992CB3" w:rsidRDefault="00992CB3" w:rsidP="00992CB3">
      <w:pPr>
        <w:ind w:right="-6"/>
        <w:rPr>
          <w:rFonts w:ascii="Times New Roman" w:hAnsi="Times New Roman" w:cs="Times New Roman"/>
          <w:b/>
          <w:bCs/>
          <w:iCs/>
          <w:sz w:val="24"/>
          <w:szCs w:val="24"/>
        </w:rPr>
      </w:pPr>
      <w:r w:rsidRPr="00992CB3">
        <w:rPr>
          <w:rFonts w:ascii="Times New Roman" w:hAnsi="Times New Roman" w:cs="Times New Roman"/>
          <w:b/>
          <w:bCs/>
          <w:iCs/>
          <w:sz w:val="24"/>
          <w:szCs w:val="24"/>
        </w:rPr>
        <w:t>Wykonawca:</w:t>
      </w:r>
    </w:p>
    <w:p w14:paraId="310E9E92"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18E621B4" w14:textId="77777777" w:rsidR="00992CB3" w:rsidRPr="00992CB3" w:rsidRDefault="00992CB3" w:rsidP="00992CB3">
      <w:pPr>
        <w:ind w:right="4528"/>
        <w:jc w:val="center"/>
        <w:rPr>
          <w:rFonts w:ascii="Times New Roman" w:hAnsi="Times New Roman" w:cs="Times New Roman"/>
          <w:i/>
          <w:sz w:val="24"/>
          <w:szCs w:val="24"/>
        </w:rPr>
      </w:pPr>
    </w:p>
    <w:p w14:paraId="4FA7C7FD" w14:textId="77777777" w:rsidR="00992CB3" w:rsidRPr="00992CB3" w:rsidRDefault="00992CB3" w:rsidP="00992CB3">
      <w:pPr>
        <w:ind w:right="-6"/>
        <w:rPr>
          <w:rFonts w:ascii="Times New Roman" w:hAnsi="Times New Roman" w:cs="Times New Roman"/>
          <w:i/>
          <w:sz w:val="24"/>
          <w:szCs w:val="24"/>
        </w:rPr>
      </w:pPr>
      <w:r w:rsidRPr="00992CB3">
        <w:rPr>
          <w:rFonts w:ascii="Times New Roman" w:hAnsi="Times New Roman" w:cs="Times New Roman"/>
          <w:i/>
          <w:sz w:val="24"/>
          <w:szCs w:val="24"/>
        </w:rPr>
        <w:t xml:space="preserve">Wykona następujący zakres świadczenia wynikającego </w:t>
      </w:r>
      <w:r w:rsidRPr="00992CB3">
        <w:rPr>
          <w:rFonts w:ascii="Times New Roman" w:hAnsi="Times New Roman" w:cs="Times New Roman"/>
          <w:i/>
          <w:sz w:val="24"/>
          <w:szCs w:val="24"/>
        </w:rPr>
        <w:br/>
        <w:t>z umowy o zamówienie publiczne:</w:t>
      </w:r>
    </w:p>
    <w:p w14:paraId="72B00754"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66161A39"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78F8EE85" w14:textId="77777777" w:rsidR="00992CB3" w:rsidRPr="00992CB3" w:rsidRDefault="00992CB3" w:rsidP="00992CB3">
      <w:pPr>
        <w:ind w:right="4244"/>
        <w:rPr>
          <w:rFonts w:ascii="Times New Roman" w:hAnsi="Times New Roman" w:cs="Times New Roman"/>
          <w:sz w:val="24"/>
          <w:szCs w:val="24"/>
        </w:rPr>
      </w:pPr>
      <w:r w:rsidRPr="00992CB3">
        <w:rPr>
          <w:rFonts w:ascii="Times New Roman" w:hAnsi="Times New Roman" w:cs="Times New Roman"/>
          <w:sz w:val="24"/>
          <w:szCs w:val="24"/>
        </w:rPr>
        <w:t>…………………………………………………..…..…………</w:t>
      </w:r>
    </w:p>
    <w:p w14:paraId="00E36127" w14:textId="77777777" w:rsidR="00992CB3" w:rsidRPr="00992CB3" w:rsidRDefault="00992CB3" w:rsidP="00992CB3">
      <w:pPr>
        <w:ind w:right="4528"/>
        <w:jc w:val="center"/>
        <w:rPr>
          <w:rFonts w:ascii="Times New Roman" w:hAnsi="Times New Roman" w:cs="Times New Roman"/>
          <w:i/>
          <w:sz w:val="24"/>
          <w:szCs w:val="24"/>
        </w:rPr>
      </w:pPr>
    </w:p>
    <w:p w14:paraId="2E12B9F6" w14:textId="77777777" w:rsidR="00992CB3" w:rsidRPr="00992CB3" w:rsidRDefault="00992CB3" w:rsidP="00992CB3">
      <w:pPr>
        <w:tabs>
          <w:tab w:val="left" w:pos="567"/>
        </w:tabs>
        <w:contextualSpacing/>
        <w:jc w:val="both"/>
        <w:rPr>
          <w:rFonts w:ascii="Times New Roman" w:hAnsi="Times New Roman" w:cs="Times New Roman"/>
          <w:b/>
          <w:bCs/>
          <w:sz w:val="24"/>
          <w:szCs w:val="24"/>
          <w:u w:val="single"/>
        </w:rPr>
      </w:pPr>
    </w:p>
    <w:p w14:paraId="1F74CCF7" w14:textId="77777777" w:rsidR="00992CB3" w:rsidRPr="00992CB3" w:rsidRDefault="00992CB3" w:rsidP="00992CB3">
      <w:pPr>
        <w:jc w:val="both"/>
        <w:rPr>
          <w:rFonts w:ascii="Times New Roman" w:hAnsi="Times New Roman" w:cs="Times New Roman"/>
          <w:b/>
          <w:bCs/>
          <w:sz w:val="24"/>
          <w:szCs w:val="24"/>
          <w:u w:val="single"/>
        </w:rPr>
      </w:pPr>
      <w:r w:rsidRPr="00992CB3">
        <w:rPr>
          <w:rFonts w:ascii="Times New Roman" w:hAnsi="Times New Roman" w:cs="Times New Roman"/>
          <w:b/>
          <w:bCs/>
          <w:sz w:val="24"/>
          <w:szCs w:val="24"/>
          <w:u w:val="single"/>
        </w:rPr>
        <w:t>Oświadczam, że wszystkie informacje podane w powyższych oświadczeniach są aktualne i zgodne z prawdą.</w:t>
      </w:r>
    </w:p>
    <w:p w14:paraId="5EE7E05B" w14:textId="77777777" w:rsidR="00992CB3" w:rsidRPr="00992CB3" w:rsidRDefault="00992CB3" w:rsidP="00992CB3">
      <w:pPr>
        <w:jc w:val="both"/>
        <w:rPr>
          <w:rFonts w:ascii="Times New Roman" w:hAnsi="Times New Roman" w:cs="Times New Roman"/>
          <w:sz w:val="24"/>
          <w:szCs w:val="24"/>
        </w:rPr>
      </w:pPr>
    </w:p>
    <w:p w14:paraId="0096E33C" w14:textId="77777777" w:rsidR="001635B1" w:rsidRPr="00992CB3" w:rsidRDefault="001635B1" w:rsidP="006172A8">
      <w:pPr>
        <w:tabs>
          <w:tab w:val="left" w:pos="2859"/>
          <w:tab w:val="right" w:pos="9072"/>
        </w:tabs>
        <w:jc w:val="right"/>
        <w:rPr>
          <w:rFonts w:ascii="Times New Roman" w:hAnsi="Times New Roman" w:cs="Times New Roman"/>
          <w:sz w:val="24"/>
          <w:szCs w:val="24"/>
        </w:rPr>
      </w:pPr>
    </w:p>
    <w:p w14:paraId="37981A43" w14:textId="77777777" w:rsidR="001635B1" w:rsidRDefault="001635B1" w:rsidP="006172A8">
      <w:pPr>
        <w:tabs>
          <w:tab w:val="left" w:pos="2859"/>
          <w:tab w:val="right" w:pos="9072"/>
        </w:tabs>
        <w:jc w:val="right"/>
        <w:rPr>
          <w:sz w:val="20"/>
        </w:rPr>
      </w:pPr>
    </w:p>
    <w:p w14:paraId="61344F49" w14:textId="77777777" w:rsidR="001635B1" w:rsidRDefault="001635B1" w:rsidP="006172A8">
      <w:pPr>
        <w:tabs>
          <w:tab w:val="left" w:pos="2859"/>
          <w:tab w:val="right" w:pos="9072"/>
        </w:tabs>
        <w:jc w:val="right"/>
        <w:rPr>
          <w:sz w:val="20"/>
        </w:rPr>
      </w:pPr>
    </w:p>
    <w:p w14:paraId="2ED28BBF" w14:textId="77777777" w:rsidR="00992CB3" w:rsidRDefault="00992CB3" w:rsidP="006172A8">
      <w:pPr>
        <w:tabs>
          <w:tab w:val="left" w:pos="2859"/>
          <w:tab w:val="right" w:pos="9072"/>
        </w:tabs>
        <w:jc w:val="right"/>
        <w:rPr>
          <w:sz w:val="20"/>
        </w:rPr>
      </w:pPr>
    </w:p>
    <w:p w14:paraId="5E47EB43" w14:textId="77777777" w:rsidR="00992CB3" w:rsidRDefault="00992CB3" w:rsidP="006172A8">
      <w:pPr>
        <w:tabs>
          <w:tab w:val="left" w:pos="2859"/>
          <w:tab w:val="right" w:pos="9072"/>
        </w:tabs>
        <w:jc w:val="right"/>
        <w:rPr>
          <w:sz w:val="20"/>
        </w:rPr>
      </w:pPr>
    </w:p>
    <w:p w14:paraId="0819511F" w14:textId="77777777" w:rsidR="004B5317" w:rsidRDefault="00D25BF1" w:rsidP="004B5317">
      <w:pPr>
        <w:rPr>
          <w:sz w:val="20"/>
        </w:rPr>
      </w:pPr>
      <w:r>
        <w:rPr>
          <w:sz w:val="20"/>
        </w:rPr>
        <w:br/>
      </w:r>
    </w:p>
    <w:p w14:paraId="4E49B554" w14:textId="77777777" w:rsidR="00690510" w:rsidRDefault="00D25BF1" w:rsidP="004B5317">
      <w:pPr>
        <w:ind w:left="6372"/>
        <w:rPr>
          <w:rFonts w:ascii="Times New Roman" w:hAnsi="Times New Roman" w:cs="Times New Roman"/>
          <w:b/>
          <w:bCs/>
          <w:sz w:val="24"/>
          <w:szCs w:val="24"/>
        </w:rPr>
      </w:pPr>
      <w:r>
        <w:rPr>
          <w:sz w:val="20"/>
        </w:rPr>
        <w:br/>
      </w:r>
    </w:p>
    <w:p w14:paraId="7CBE31A7" w14:textId="77777777" w:rsidR="00690510" w:rsidRDefault="00690510" w:rsidP="004B5317">
      <w:pPr>
        <w:ind w:left="6372"/>
        <w:rPr>
          <w:rFonts w:ascii="Times New Roman" w:hAnsi="Times New Roman" w:cs="Times New Roman"/>
          <w:b/>
          <w:bCs/>
          <w:sz w:val="24"/>
          <w:szCs w:val="24"/>
        </w:rPr>
      </w:pPr>
    </w:p>
    <w:p w14:paraId="2783C137" w14:textId="77777777" w:rsidR="00690510" w:rsidRDefault="00690510" w:rsidP="004B5317">
      <w:pPr>
        <w:ind w:left="6372"/>
        <w:rPr>
          <w:rFonts w:ascii="Times New Roman" w:hAnsi="Times New Roman" w:cs="Times New Roman"/>
          <w:b/>
          <w:bCs/>
          <w:sz w:val="24"/>
          <w:szCs w:val="24"/>
        </w:rPr>
      </w:pPr>
    </w:p>
    <w:p w14:paraId="0498240A" w14:textId="77777777" w:rsidR="00690510" w:rsidRDefault="00690510" w:rsidP="004B5317">
      <w:pPr>
        <w:ind w:left="6372"/>
        <w:rPr>
          <w:rFonts w:ascii="Times New Roman" w:hAnsi="Times New Roman" w:cs="Times New Roman"/>
          <w:b/>
          <w:bCs/>
          <w:sz w:val="24"/>
          <w:szCs w:val="24"/>
        </w:rPr>
      </w:pPr>
    </w:p>
    <w:p w14:paraId="5BAB4AEE" w14:textId="77777777" w:rsidR="00690510" w:rsidRDefault="00690510" w:rsidP="004B5317">
      <w:pPr>
        <w:ind w:left="6372"/>
        <w:rPr>
          <w:rFonts w:ascii="Times New Roman" w:hAnsi="Times New Roman" w:cs="Times New Roman"/>
          <w:b/>
          <w:bCs/>
          <w:sz w:val="24"/>
          <w:szCs w:val="24"/>
        </w:rPr>
      </w:pPr>
    </w:p>
    <w:p w14:paraId="5566683F" w14:textId="77777777" w:rsidR="00690510" w:rsidRDefault="00690510" w:rsidP="004B5317">
      <w:pPr>
        <w:ind w:left="6372"/>
        <w:rPr>
          <w:rFonts w:ascii="Times New Roman" w:hAnsi="Times New Roman" w:cs="Times New Roman"/>
          <w:b/>
          <w:bCs/>
          <w:sz w:val="24"/>
          <w:szCs w:val="24"/>
        </w:rPr>
      </w:pPr>
    </w:p>
    <w:p w14:paraId="54BA2648" w14:textId="77777777" w:rsidR="00690510" w:rsidRDefault="00690510" w:rsidP="004B5317">
      <w:pPr>
        <w:ind w:left="6372"/>
        <w:rPr>
          <w:rFonts w:ascii="Times New Roman" w:hAnsi="Times New Roman" w:cs="Times New Roman"/>
          <w:b/>
          <w:bCs/>
          <w:sz w:val="24"/>
          <w:szCs w:val="24"/>
        </w:rPr>
      </w:pPr>
    </w:p>
    <w:p w14:paraId="045B797E" w14:textId="3FA7D80A" w:rsidR="004B5317" w:rsidRDefault="00690510" w:rsidP="0039445B">
      <w:pPr>
        <w:ind w:left="6372"/>
        <w:rPr>
          <w:rFonts w:ascii="Times New Roman" w:hAnsi="Times New Roman" w:cs="Times New Roman"/>
          <w:b/>
          <w:bCs/>
          <w:sz w:val="24"/>
          <w:szCs w:val="24"/>
        </w:rPr>
      </w:pPr>
      <w:r>
        <w:rPr>
          <w:rFonts w:ascii="Times New Roman" w:hAnsi="Times New Roman" w:cs="Times New Roman"/>
          <w:b/>
          <w:bCs/>
          <w:sz w:val="24"/>
          <w:szCs w:val="24"/>
        </w:rPr>
        <w:lastRenderedPageBreak/>
        <w:t xml:space="preserve">    </w:t>
      </w:r>
      <w:r w:rsidR="004B5317" w:rsidRPr="00992CB3">
        <w:rPr>
          <w:rFonts w:ascii="Times New Roman" w:hAnsi="Times New Roman" w:cs="Times New Roman"/>
          <w:b/>
          <w:bCs/>
          <w:sz w:val="24"/>
          <w:szCs w:val="24"/>
        </w:rPr>
        <w:t xml:space="preserve">Załącznik nr </w:t>
      </w:r>
      <w:r w:rsidR="004B5317">
        <w:rPr>
          <w:rFonts w:ascii="Times New Roman" w:hAnsi="Times New Roman" w:cs="Times New Roman"/>
          <w:b/>
          <w:bCs/>
          <w:sz w:val="24"/>
          <w:szCs w:val="24"/>
        </w:rPr>
        <w:t>8</w:t>
      </w:r>
      <w:r w:rsidR="004B5317" w:rsidRPr="00992CB3">
        <w:rPr>
          <w:rFonts w:ascii="Times New Roman" w:hAnsi="Times New Roman" w:cs="Times New Roman"/>
          <w:b/>
          <w:bCs/>
          <w:sz w:val="24"/>
          <w:szCs w:val="24"/>
        </w:rPr>
        <w:t xml:space="preserve"> do SWZ</w:t>
      </w:r>
    </w:p>
    <w:p w14:paraId="44508860" w14:textId="77777777" w:rsidR="004B5317" w:rsidRPr="007F2149" w:rsidRDefault="004B5317" w:rsidP="004B5317">
      <w:pPr>
        <w:ind w:right="-23"/>
        <w:jc w:val="right"/>
        <w:rPr>
          <w:rFonts w:ascii="Times New Roman" w:hAnsi="Times New Roman"/>
          <w:caps/>
        </w:rPr>
      </w:pPr>
      <w:r w:rsidRPr="007F2149">
        <w:rPr>
          <w:rFonts w:ascii="Times New Roman" w:hAnsi="Times New Roman"/>
          <w:caps/>
        </w:rPr>
        <w:t>Załącznik nr ............... do OFERTY</w:t>
      </w:r>
    </w:p>
    <w:p w14:paraId="608CAE27" w14:textId="77777777" w:rsidR="004B5317" w:rsidRPr="001B2EEC" w:rsidRDefault="004B5317" w:rsidP="004B5317">
      <w:pPr>
        <w:keepNext/>
        <w:numPr>
          <w:ilvl w:val="5"/>
          <w:numId w:val="0"/>
        </w:numPr>
        <w:tabs>
          <w:tab w:val="num" w:pos="0"/>
        </w:tabs>
        <w:suppressAutoHyphens/>
        <w:ind w:left="1152" w:hanging="1152"/>
        <w:jc w:val="center"/>
        <w:outlineLvl w:val="5"/>
        <w:rPr>
          <w:b/>
          <w:bCs/>
          <w:lang w:eastAsia="ar-SA"/>
        </w:rPr>
      </w:pPr>
    </w:p>
    <w:p w14:paraId="100201DC" w14:textId="77777777" w:rsidR="004B5317" w:rsidRPr="001B2EEC" w:rsidRDefault="004B5317" w:rsidP="004B5317">
      <w:pPr>
        <w:keepNext/>
        <w:numPr>
          <w:ilvl w:val="5"/>
          <w:numId w:val="0"/>
        </w:numPr>
        <w:tabs>
          <w:tab w:val="num" w:pos="0"/>
        </w:tabs>
        <w:suppressAutoHyphens/>
        <w:ind w:left="1152" w:hanging="1152"/>
        <w:jc w:val="center"/>
        <w:outlineLvl w:val="5"/>
        <w:rPr>
          <w:b/>
          <w:bCs/>
          <w:lang w:eastAsia="ar-SA"/>
        </w:rPr>
      </w:pPr>
      <w:r w:rsidRPr="001B2EEC">
        <w:rPr>
          <w:b/>
          <w:bCs/>
          <w:lang w:eastAsia="ar-SA"/>
        </w:rPr>
        <w:t>Wzór umowy</w:t>
      </w:r>
    </w:p>
    <w:p w14:paraId="380E19C8" w14:textId="77777777" w:rsidR="004B5317" w:rsidRPr="001B2EEC" w:rsidRDefault="004B5317" w:rsidP="004B5317">
      <w:pPr>
        <w:ind w:right="117"/>
        <w:jc w:val="center"/>
        <w:rPr>
          <w:b/>
        </w:rPr>
      </w:pPr>
      <w:r w:rsidRPr="00541C5F">
        <w:rPr>
          <w:b/>
        </w:rPr>
        <w:t>Umowa o wykonanie robót budowlanych</w:t>
      </w:r>
    </w:p>
    <w:p w14:paraId="0FFFE4BA" w14:textId="77777777" w:rsidR="004B5317" w:rsidRPr="006A3D88" w:rsidRDefault="004B5317" w:rsidP="004B5317">
      <w:pPr>
        <w:pStyle w:val="Tekstpodstawowy3"/>
        <w:tabs>
          <w:tab w:val="left" w:pos="2410"/>
        </w:tabs>
        <w:ind w:right="117"/>
        <w:jc w:val="both"/>
        <w:rPr>
          <w:sz w:val="22"/>
          <w:szCs w:val="22"/>
        </w:rPr>
      </w:pPr>
    </w:p>
    <w:p w14:paraId="66F66997" w14:textId="03EE0E61" w:rsidR="004B5317" w:rsidRPr="008804AA" w:rsidRDefault="004B5317" w:rsidP="002B64B3">
      <w:pPr>
        <w:pStyle w:val="Akapitzlist"/>
        <w:numPr>
          <w:ilvl w:val="0"/>
          <w:numId w:val="63"/>
        </w:numPr>
        <w:jc w:val="both"/>
      </w:pPr>
      <w:r w:rsidRPr="008804AA">
        <w:t>zawarta w Jastrzębi dnia …….202</w:t>
      </w:r>
      <w:r w:rsidR="00DE4E49">
        <w:t>4</w:t>
      </w:r>
      <w:r w:rsidRPr="008804AA">
        <w:t xml:space="preserve"> roku pomiędzy:</w:t>
      </w:r>
    </w:p>
    <w:p w14:paraId="163DC4A3" w14:textId="77777777" w:rsidR="004B5317" w:rsidRPr="00FF52FC" w:rsidRDefault="00690510" w:rsidP="002B64B3">
      <w:pPr>
        <w:pStyle w:val="Akapitzlist"/>
        <w:numPr>
          <w:ilvl w:val="0"/>
          <w:numId w:val="63"/>
        </w:numPr>
        <w:ind w:left="0"/>
        <w:rPr>
          <w:rFonts w:cs="Arial"/>
        </w:rPr>
      </w:pPr>
      <w:r>
        <w:rPr>
          <w:rFonts w:cs="Arial"/>
          <w:b/>
        </w:rPr>
        <w:t xml:space="preserve">       </w:t>
      </w:r>
      <w:r w:rsidR="004B5317" w:rsidRPr="00FF52FC">
        <w:rPr>
          <w:rFonts w:cs="Arial"/>
          <w:b/>
        </w:rPr>
        <w:t>Gminą Jastrzębia</w:t>
      </w:r>
      <w:r w:rsidR="004B5317" w:rsidRPr="00FF52FC">
        <w:rPr>
          <w:rFonts w:cs="Arial"/>
        </w:rPr>
        <w:t xml:space="preserve"> z siedzibą Jastrzębia 110, 26-631 Jastrzębia, </w:t>
      </w:r>
      <w:r w:rsidR="004B5317" w:rsidRPr="008804AA">
        <w:t xml:space="preserve">posiadającą </w:t>
      </w:r>
      <w:r w:rsidR="004B5317">
        <w:t xml:space="preserve">NIP: </w:t>
      </w:r>
      <w:r w:rsidR="004B5317" w:rsidRPr="008804AA">
        <w:t>796 2942</w:t>
      </w:r>
      <w:r w:rsidR="004B5317">
        <w:t> </w:t>
      </w:r>
      <w:r w:rsidR="004B5317" w:rsidRPr="008804AA">
        <w:t>660</w:t>
      </w:r>
      <w:r w:rsidR="004B5317">
        <w:t xml:space="preserve">,  </w:t>
      </w:r>
      <w:r w:rsidR="004B5317" w:rsidRPr="008804AA">
        <w:t xml:space="preserve">: REGON: 670223758 </w:t>
      </w:r>
      <w:r w:rsidR="004B5317" w:rsidRPr="00FF52FC">
        <w:rPr>
          <w:rFonts w:cs="Arial"/>
        </w:rPr>
        <w:t xml:space="preserve">zwaną dalej </w:t>
      </w:r>
      <w:r w:rsidR="004B5317" w:rsidRPr="00FF52FC">
        <w:rPr>
          <w:rFonts w:cs="Arial"/>
          <w:b/>
        </w:rPr>
        <w:t>Zamawiającym</w:t>
      </w:r>
      <w:r w:rsidR="004B5317" w:rsidRPr="00FF52FC">
        <w:rPr>
          <w:rFonts w:cs="Arial"/>
        </w:rPr>
        <w:t>,</w:t>
      </w:r>
      <w:r>
        <w:rPr>
          <w:rFonts w:cs="Arial"/>
        </w:rPr>
        <w:t xml:space="preserve"> </w:t>
      </w:r>
      <w:r w:rsidR="004B5317" w:rsidRPr="00FF52FC">
        <w:rPr>
          <w:rFonts w:cs="Arial"/>
        </w:rPr>
        <w:t>reprezentowaną przez:</w:t>
      </w:r>
      <w:r w:rsidR="004B5317">
        <w:rPr>
          <w:rFonts w:cs="Arial"/>
        </w:rPr>
        <w:br/>
      </w:r>
      <w:r w:rsidR="004B5317" w:rsidRPr="00FF52FC">
        <w:rPr>
          <w:rFonts w:cs="Arial"/>
        </w:rPr>
        <w:t xml:space="preserve">Wójta Gminy Jastrzębia - Wojciecha Ćwierza, </w:t>
      </w:r>
    </w:p>
    <w:p w14:paraId="5AAD6194" w14:textId="77777777" w:rsidR="004B5317" w:rsidRDefault="004B5317" w:rsidP="002B64B3">
      <w:pPr>
        <w:pStyle w:val="Nagwek6"/>
        <w:keepLines w:val="0"/>
        <w:numPr>
          <w:ilvl w:val="5"/>
          <w:numId w:val="63"/>
        </w:numPr>
        <w:suppressAutoHyphens/>
        <w:spacing w:before="0" w:line="240" w:lineRule="auto"/>
        <w:ind w:left="0" w:right="117" w:firstLine="0"/>
        <w:jc w:val="both"/>
        <w:rPr>
          <w:rFonts w:ascii="Times New Roman" w:hAnsi="Times New Roman"/>
        </w:rPr>
      </w:pPr>
    </w:p>
    <w:p w14:paraId="488545BA" w14:textId="77777777" w:rsidR="004B5317" w:rsidRPr="001A3E1A" w:rsidRDefault="004B5317" w:rsidP="004B5317">
      <w:pPr>
        <w:pStyle w:val="Prrafodelista"/>
        <w:ind w:left="0" w:right="117"/>
        <w:jc w:val="both"/>
        <w:rPr>
          <w:rFonts w:ascii="Arial" w:hAnsi="Arial" w:cs="Arial"/>
          <w:sz w:val="22"/>
          <w:szCs w:val="22"/>
        </w:rPr>
      </w:pPr>
      <w:r w:rsidRPr="001A3E1A">
        <w:rPr>
          <w:rFonts w:ascii="Arial" w:hAnsi="Arial" w:cs="Arial"/>
          <w:sz w:val="22"/>
          <w:szCs w:val="22"/>
        </w:rPr>
        <w:t>a</w:t>
      </w:r>
    </w:p>
    <w:p w14:paraId="3BD0DE0B" w14:textId="77777777" w:rsidR="004B5317" w:rsidRPr="00790A65" w:rsidRDefault="004B5317" w:rsidP="004B5317">
      <w:pPr>
        <w:pStyle w:val="Prrafodelista"/>
        <w:ind w:left="0" w:right="117"/>
        <w:jc w:val="both"/>
        <w:rPr>
          <w:rFonts w:cs="Tahoma"/>
          <w:sz w:val="22"/>
          <w:szCs w:val="22"/>
        </w:rPr>
      </w:pPr>
      <w:r>
        <w:rPr>
          <w:rFonts w:cs="Tahoma"/>
          <w:sz w:val="22"/>
          <w:szCs w:val="22"/>
        </w:rPr>
        <w:t xml:space="preserve">………………………………………………………………………………………………………..…………………………………………………………………………………………………………            </w:t>
      </w:r>
    </w:p>
    <w:p w14:paraId="56E30DEF" w14:textId="77777777" w:rsidR="004B5317" w:rsidRPr="003A034D" w:rsidRDefault="004B5317" w:rsidP="004B5317">
      <w:pPr>
        <w:tabs>
          <w:tab w:val="left" w:pos="9000"/>
        </w:tabs>
        <w:snapToGrid w:val="0"/>
        <w:ind w:right="117"/>
        <w:jc w:val="both"/>
        <w:rPr>
          <w:rFonts w:cs="Tahoma"/>
        </w:rPr>
      </w:pPr>
      <w:r w:rsidRPr="003A034D">
        <w:rPr>
          <w:rFonts w:cs="Tahoma"/>
        </w:rPr>
        <w:t xml:space="preserve">z siedzibą w </w:t>
      </w:r>
      <w:r w:rsidRPr="00790A65">
        <w:t>………………</w:t>
      </w:r>
      <w:r>
        <w:t>…</w:t>
      </w:r>
      <w:r w:rsidRPr="00790A65">
        <w:t>…</w:t>
      </w:r>
      <w:r>
        <w:t>,</w:t>
      </w:r>
      <w:r w:rsidRPr="003A034D">
        <w:rPr>
          <w:rFonts w:cs="Tahoma"/>
        </w:rPr>
        <w:t xml:space="preserve"> ul </w:t>
      </w:r>
      <w:r w:rsidRPr="00790A65">
        <w:t>………………</w:t>
      </w:r>
      <w:r>
        <w:t>…</w:t>
      </w:r>
      <w:r w:rsidRPr="00790A65">
        <w:t>…</w:t>
      </w:r>
      <w:r>
        <w:t>,</w:t>
      </w:r>
      <w:r>
        <w:rPr>
          <w:rFonts w:cs="Tahoma"/>
        </w:rPr>
        <w:t xml:space="preserve"> wpisaną do Rejestru P</w:t>
      </w:r>
      <w:r w:rsidRPr="003A034D">
        <w:rPr>
          <w:rFonts w:cs="Tahoma"/>
        </w:rPr>
        <w:t>rzedsiębiorców Krajowego Rejestru Sądowego pod nr KRS</w:t>
      </w:r>
      <w:r>
        <w:rPr>
          <w:rFonts w:cs="Tahoma"/>
        </w:rPr>
        <w:t xml:space="preserve">: </w:t>
      </w:r>
      <w:r>
        <w:t>…………</w:t>
      </w:r>
      <w:r w:rsidRPr="003A034D">
        <w:rPr>
          <w:rFonts w:cs="Tahoma"/>
        </w:rPr>
        <w:t xml:space="preserve">, </w:t>
      </w:r>
      <w:r>
        <w:rPr>
          <w:rFonts w:cs="Tahoma"/>
        </w:rPr>
        <w:t>posiadającym</w:t>
      </w:r>
      <w:r w:rsidR="00CF0FBA">
        <w:rPr>
          <w:rFonts w:cs="Tahoma"/>
        </w:rPr>
        <w:t xml:space="preserve"> </w:t>
      </w:r>
      <w:r w:rsidRPr="003A034D">
        <w:rPr>
          <w:rFonts w:cs="Tahoma"/>
        </w:rPr>
        <w:t>NIP:</w:t>
      </w:r>
      <w:r w:rsidRPr="00790A65">
        <w:t>………………</w:t>
      </w:r>
      <w:r>
        <w:t>…</w:t>
      </w:r>
      <w:r w:rsidRPr="00790A65">
        <w:t>…</w:t>
      </w:r>
      <w:r w:rsidRPr="003A034D">
        <w:rPr>
          <w:rFonts w:cs="Tahoma"/>
        </w:rPr>
        <w:t xml:space="preserve"> REGON: </w:t>
      </w:r>
      <w:r w:rsidRPr="00790A65">
        <w:t>………………</w:t>
      </w:r>
      <w:r>
        <w:t>…</w:t>
      </w:r>
      <w:r w:rsidRPr="00790A65">
        <w:t>…</w:t>
      </w:r>
      <w:r>
        <w:rPr>
          <w:rFonts w:cs="Tahoma"/>
        </w:rPr>
        <w:t xml:space="preserve">, </w:t>
      </w:r>
      <w:r w:rsidRPr="0094149B">
        <w:t>kapitał zakładowy w wysokości  ……zł</w:t>
      </w:r>
      <w:r>
        <w:t>,</w:t>
      </w:r>
      <w:r w:rsidRPr="0094149B">
        <w:t xml:space="preserve"> wpłacony </w:t>
      </w:r>
      <w:r>
        <w:br/>
      </w:r>
      <w:r w:rsidRPr="0094149B">
        <w:t xml:space="preserve">w całości/części, </w:t>
      </w:r>
      <w:r w:rsidRPr="00790A65">
        <w:rPr>
          <w:rFonts w:cs="Tahoma"/>
        </w:rPr>
        <w:t>zwaną/</w:t>
      </w:r>
      <w:proofErr w:type="spellStart"/>
      <w:r w:rsidRPr="00790A65">
        <w:rPr>
          <w:rFonts w:cs="Tahoma"/>
        </w:rPr>
        <w:t>ym</w:t>
      </w:r>
      <w:proofErr w:type="spellEnd"/>
      <w:r w:rsidRPr="00790A65">
        <w:rPr>
          <w:rFonts w:cs="Tahoma"/>
        </w:rPr>
        <w:t xml:space="preserve"> dalej</w:t>
      </w:r>
      <w:r w:rsidRPr="00790A65">
        <w:rPr>
          <w:rFonts w:cs="Tahoma"/>
          <w:b/>
        </w:rPr>
        <w:t xml:space="preserve"> Wykonawcą</w:t>
      </w:r>
      <w:r w:rsidRPr="00790A65">
        <w:rPr>
          <w:rFonts w:cs="Tahoma"/>
        </w:rPr>
        <w:t>,</w:t>
      </w:r>
      <w:r w:rsidR="00CF0FBA">
        <w:rPr>
          <w:rFonts w:cs="Tahoma"/>
        </w:rPr>
        <w:t xml:space="preserve"> </w:t>
      </w:r>
      <w:r w:rsidRPr="0094149B">
        <w:t>reprezentowanym/ą przez:</w:t>
      </w:r>
    </w:p>
    <w:p w14:paraId="5F9A5DAB" w14:textId="77777777" w:rsidR="004B5317" w:rsidRPr="00AA695D" w:rsidRDefault="004B5317" w:rsidP="004B5317">
      <w:pPr>
        <w:tabs>
          <w:tab w:val="left" w:pos="9000"/>
        </w:tabs>
        <w:snapToGrid w:val="0"/>
        <w:ind w:right="117"/>
        <w:jc w:val="both"/>
        <w:rPr>
          <w:rFonts w:cs="Tahoma"/>
          <w:sz w:val="10"/>
          <w:szCs w:val="10"/>
        </w:rPr>
      </w:pPr>
    </w:p>
    <w:p w14:paraId="40084CC7" w14:textId="77777777" w:rsidR="004B5317" w:rsidRPr="003A034D" w:rsidRDefault="004B5317" w:rsidP="002B64B3">
      <w:pPr>
        <w:pStyle w:val="Prrafodelista"/>
        <w:numPr>
          <w:ilvl w:val="0"/>
          <w:numId w:val="64"/>
        </w:numPr>
        <w:ind w:left="0" w:right="117" w:firstLine="0"/>
        <w:jc w:val="both"/>
        <w:rPr>
          <w:rFonts w:cs="Tahoma"/>
          <w:sz w:val="22"/>
          <w:szCs w:val="22"/>
        </w:rPr>
      </w:pPr>
      <w:r>
        <w:rPr>
          <w:rFonts w:cs="Tahoma"/>
          <w:sz w:val="22"/>
          <w:szCs w:val="22"/>
        </w:rPr>
        <w:t>……………………………</w:t>
      </w:r>
    </w:p>
    <w:p w14:paraId="1976381A" w14:textId="77777777" w:rsidR="004B5317" w:rsidRPr="00AA695D" w:rsidRDefault="004B5317" w:rsidP="004B5317">
      <w:pPr>
        <w:pStyle w:val="Prrafodelista"/>
        <w:ind w:left="0" w:right="117"/>
        <w:jc w:val="both"/>
        <w:rPr>
          <w:rFonts w:cs="Tahoma"/>
          <w:sz w:val="10"/>
          <w:szCs w:val="10"/>
        </w:rPr>
      </w:pPr>
    </w:p>
    <w:p w14:paraId="6752EDB2" w14:textId="77777777" w:rsidR="004B5317" w:rsidRPr="003A034D" w:rsidRDefault="004B5317" w:rsidP="002B64B3">
      <w:pPr>
        <w:pStyle w:val="Prrafodelista"/>
        <w:numPr>
          <w:ilvl w:val="0"/>
          <w:numId w:val="64"/>
        </w:numPr>
        <w:ind w:left="0" w:right="117" w:firstLine="0"/>
        <w:jc w:val="both"/>
        <w:rPr>
          <w:rFonts w:cs="Tahoma"/>
          <w:sz w:val="22"/>
          <w:szCs w:val="22"/>
        </w:rPr>
      </w:pPr>
      <w:r>
        <w:rPr>
          <w:rFonts w:cs="Tahoma"/>
          <w:sz w:val="22"/>
          <w:szCs w:val="22"/>
        </w:rPr>
        <w:t>……………………………</w:t>
      </w:r>
    </w:p>
    <w:p w14:paraId="7375C4F7" w14:textId="77777777" w:rsidR="004B5317" w:rsidRDefault="004B5317" w:rsidP="004B5317">
      <w:pPr>
        <w:ind w:right="117"/>
        <w:jc w:val="both"/>
        <w:rPr>
          <w:rFonts w:cs="Tahoma"/>
          <w:sz w:val="10"/>
          <w:szCs w:val="10"/>
        </w:rPr>
      </w:pPr>
    </w:p>
    <w:p w14:paraId="081228E0" w14:textId="77777777" w:rsidR="004B5317" w:rsidRDefault="004B5317" w:rsidP="004B5317">
      <w:pPr>
        <w:jc w:val="both"/>
      </w:pPr>
      <w:r>
        <w:t>a</w:t>
      </w:r>
      <w:r w:rsidRPr="00603563">
        <w:t>lbo</w:t>
      </w:r>
    </w:p>
    <w:p w14:paraId="3BB6D7A4" w14:textId="77777777" w:rsidR="004B5317" w:rsidRPr="00603563" w:rsidRDefault="004B5317" w:rsidP="004B5317">
      <w:pPr>
        <w:jc w:val="both"/>
      </w:pPr>
    </w:p>
    <w:p w14:paraId="707B863E" w14:textId="77777777" w:rsidR="004B5317" w:rsidRPr="00603563" w:rsidRDefault="004B5317" w:rsidP="004B5317">
      <w:pPr>
        <w:jc w:val="both"/>
      </w:pPr>
      <w:r>
        <w:t xml:space="preserve">Panem/nią </w:t>
      </w:r>
      <w:r w:rsidRPr="00603563">
        <w:t>……………………</w:t>
      </w:r>
      <w:r>
        <w:t>…………</w:t>
      </w:r>
      <w:r w:rsidRPr="00603563">
        <w:t>…zamieszkałym/ą w……</w:t>
      </w:r>
      <w:r>
        <w:t>………</w:t>
      </w:r>
      <w:r w:rsidRPr="00603563">
        <w:t>…przy ul. …………..prowadzącym/ą działalność gospodarczą</w:t>
      </w:r>
      <w:r>
        <w:t xml:space="preserve"> zarejestrowaną w </w:t>
      </w:r>
      <w:r w:rsidRPr="00603563">
        <w:t xml:space="preserve">Centralnej Ewidencji i Informacji o Działalności Gospodarczej pod </w:t>
      </w:r>
      <w:r>
        <w:t>nazwą</w:t>
      </w:r>
      <w:r w:rsidRPr="00603563">
        <w:t xml:space="preserve"> …………</w:t>
      </w:r>
      <w:r>
        <w:t>…</w:t>
      </w:r>
      <w:r w:rsidRPr="00603563">
        <w:t>……….. , z siedzibą w ……</w:t>
      </w:r>
      <w:r>
        <w:t>………</w:t>
      </w:r>
      <w:r w:rsidRPr="00603563">
        <w:t>…</w:t>
      </w:r>
      <w:r>
        <w:t xml:space="preserve">, </w:t>
      </w:r>
      <w:r w:rsidRPr="00603563">
        <w:t>ul</w:t>
      </w:r>
      <w:r>
        <w:t xml:space="preserve">. </w:t>
      </w:r>
      <w:r w:rsidRPr="00603563">
        <w:t>……</w:t>
      </w:r>
      <w:r>
        <w:t>………</w:t>
      </w:r>
      <w:r w:rsidRPr="00603563">
        <w:t>…</w:t>
      </w:r>
      <w:r>
        <w:t>,</w:t>
      </w:r>
      <w:r w:rsidRPr="00603563">
        <w:tab/>
      </w:r>
      <w:r>
        <w:t>posiadającym/</w:t>
      </w:r>
      <w:proofErr w:type="spellStart"/>
      <w:r>
        <w:t>cą</w:t>
      </w:r>
      <w:proofErr w:type="spellEnd"/>
      <w:r w:rsidRPr="00603563">
        <w:t xml:space="preserve"> NIP</w:t>
      </w:r>
      <w:r>
        <w:t>:</w:t>
      </w:r>
      <w:r w:rsidRPr="00603563">
        <w:t xml:space="preserve"> ………………REGON</w:t>
      </w:r>
      <w:r>
        <w:t>:</w:t>
      </w:r>
      <w:r w:rsidRPr="00603563">
        <w:t xml:space="preserve"> …………, </w:t>
      </w:r>
      <w:r w:rsidRPr="00790A65">
        <w:rPr>
          <w:rFonts w:cs="Tahoma"/>
        </w:rPr>
        <w:t>zwaną/</w:t>
      </w:r>
      <w:proofErr w:type="spellStart"/>
      <w:r w:rsidRPr="00790A65">
        <w:rPr>
          <w:rFonts w:cs="Tahoma"/>
        </w:rPr>
        <w:t>ym</w:t>
      </w:r>
      <w:proofErr w:type="spellEnd"/>
      <w:r w:rsidRPr="00790A65">
        <w:rPr>
          <w:rFonts w:cs="Tahoma"/>
        </w:rPr>
        <w:t xml:space="preserve"> dalej</w:t>
      </w:r>
      <w:r w:rsidR="00CF0FBA">
        <w:rPr>
          <w:rFonts w:cs="Tahoma"/>
        </w:rPr>
        <w:t xml:space="preserve"> </w:t>
      </w:r>
      <w:r w:rsidRPr="00790A65">
        <w:rPr>
          <w:rFonts w:cs="Tahoma"/>
          <w:b/>
        </w:rPr>
        <w:t>Wykonawcą</w:t>
      </w:r>
      <w:r w:rsidRPr="00790A65">
        <w:rPr>
          <w:rFonts w:cs="Tahoma"/>
        </w:rPr>
        <w:t>,</w:t>
      </w:r>
    </w:p>
    <w:p w14:paraId="4DD9E64B" w14:textId="77777777" w:rsidR="004B5317" w:rsidRPr="00702768" w:rsidRDefault="004B5317" w:rsidP="004B5317">
      <w:pPr>
        <w:jc w:val="both"/>
        <w:rPr>
          <w:i/>
          <w:sz w:val="10"/>
          <w:szCs w:val="10"/>
        </w:rPr>
      </w:pPr>
    </w:p>
    <w:p w14:paraId="3B64A922" w14:textId="77777777" w:rsidR="004B5317" w:rsidRPr="00A41AA3" w:rsidRDefault="004B5317" w:rsidP="004B5317">
      <w:pPr>
        <w:jc w:val="both"/>
        <w:rPr>
          <w:i/>
        </w:rPr>
      </w:pPr>
      <w:r w:rsidRPr="00A41AA3">
        <w:rPr>
          <w:i/>
        </w:rPr>
        <w:t>(dopuszczalna jest odpowiednia modyfikacja powyższych zapisów w przypadku innej formy prowadzenia działalności gospodarczej)</w:t>
      </w:r>
    </w:p>
    <w:p w14:paraId="1FB947AF" w14:textId="77777777" w:rsidR="004B5317" w:rsidRPr="00702768" w:rsidRDefault="004B5317" w:rsidP="004B5317">
      <w:pPr>
        <w:rPr>
          <w:rFonts w:cs="Tahoma"/>
          <w:sz w:val="10"/>
          <w:szCs w:val="10"/>
        </w:rPr>
      </w:pPr>
    </w:p>
    <w:p w14:paraId="21FFBF3F" w14:textId="77777777" w:rsidR="004B5317" w:rsidRDefault="004B5317" w:rsidP="004B5317">
      <w:r w:rsidRPr="00603563">
        <w:t>o następującej treści:</w:t>
      </w:r>
    </w:p>
    <w:p w14:paraId="6B588FFA" w14:textId="77777777" w:rsidR="004B5317" w:rsidRPr="006069F8" w:rsidRDefault="004B5317" w:rsidP="004B5317">
      <w:pPr>
        <w:rPr>
          <w:sz w:val="10"/>
          <w:szCs w:val="10"/>
        </w:rPr>
      </w:pPr>
    </w:p>
    <w:p w14:paraId="3F985D96" w14:textId="77777777" w:rsidR="004B5317" w:rsidRPr="00603563" w:rsidRDefault="004B5317" w:rsidP="004B5317">
      <w:pPr>
        <w:jc w:val="center"/>
        <w:rPr>
          <w:b/>
        </w:rPr>
      </w:pPr>
      <w:r w:rsidRPr="00603563">
        <w:rPr>
          <w:b/>
        </w:rPr>
        <w:t>§ 1</w:t>
      </w:r>
    </w:p>
    <w:p w14:paraId="534B0F65" w14:textId="77777777" w:rsidR="004B5317" w:rsidRPr="00603563" w:rsidRDefault="004B5317" w:rsidP="004B5317">
      <w:pPr>
        <w:jc w:val="center"/>
        <w:rPr>
          <w:b/>
        </w:rPr>
      </w:pPr>
      <w:r w:rsidRPr="00603563">
        <w:rPr>
          <w:b/>
        </w:rPr>
        <w:t>Przedmiot umowy</w:t>
      </w:r>
    </w:p>
    <w:p w14:paraId="019A6F9C" w14:textId="77777777" w:rsidR="004B5317" w:rsidRPr="00603563" w:rsidRDefault="004B5317" w:rsidP="004B5317">
      <w:r>
        <w:t xml:space="preserve">1. </w:t>
      </w:r>
      <w:r w:rsidRPr="00603563">
        <w:t>Zgodnie z:</w:t>
      </w:r>
    </w:p>
    <w:p w14:paraId="1CB865F4" w14:textId="42E07A89" w:rsidR="00CF0FBA" w:rsidRDefault="004B5317" w:rsidP="004B5317">
      <w:pPr>
        <w:ind w:left="284"/>
        <w:jc w:val="both"/>
      </w:pPr>
      <w:r>
        <w:t>- Specyfikacją Warunków Zamówienia P</w:t>
      </w:r>
      <w:r w:rsidRPr="00603563">
        <w:t xml:space="preserve">ublicznego z dnia </w:t>
      </w:r>
      <w:r w:rsidR="009E431C">
        <w:rPr>
          <w:b/>
        </w:rPr>
        <w:t>25</w:t>
      </w:r>
      <w:r>
        <w:rPr>
          <w:b/>
        </w:rPr>
        <w:t>.0</w:t>
      </w:r>
      <w:r w:rsidR="009E431C">
        <w:rPr>
          <w:b/>
        </w:rPr>
        <w:t>9</w:t>
      </w:r>
      <w:r w:rsidRPr="00523983">
        <w:rPr>
          <w:b/>
        </w:rPr>
        <w:t>.202</w:t>
      </w:r>
      <w:r w:rsidR="00DE4E49">
        <w:rPr>
          <w:b/>
        </w:rPr>
        <w:t>4</w:t>
      </w:r>
      <w:r w:rsidRPr="005D32AA">
        <w:rPr>
          <w:b/>
        </w:rPr>
        <w:t xml:space="preserve"> r</w:t>
      </w:r>
      <w:r w:rsidRPr="005D32AA">
        <w:t xml:space="preserve">. </w:t>
      </w:r>
      <w:r>
        <w:t xml:space="preserve">- </w:t>
      </w:r>
      <w:r w:rsidRPr="005D32AA">
        <w:t xml:space="preserve">sygn. zam. </w:t>
      </w:r>
      <w:r w:rsidR="00CF0FBA">
        <w:t xml:space="preserve">  </w:t>
      </w:r>
    </w:p>
    <w:p w14:paraId="692BF08B" w14:textId="2F12E14A" w:rsidR="004B5317" w:rsidRPr="00603563" w:rsidRDefault="00CF0FBA" w:rsidP="004B5317">
      <w:pPr>
        <w:ind w:left="284"/>
        <w:jc w:val="both"/>
      </w:pPr>
      <w:r>
        <w:t xml:space="preserve">  </w:t>
      </w:r>
      <w:r>
        <w:rPr>
          <w:b/>
        </w:rPr>
        <w:t>RI.271.2.</w:t>
      </w:r>
      <w:r w:rsidR="0039445B">
        <w:rPr>
          <w:b/>
        </w:rPr>
        <w:t>1</w:t>
      </w:r>
      <w:r w:rsidR="009E431C">
        <w:rPr>
          <w:b/>
        </w:rPr>
        <w:t>5</w:t>
      </w:r>
      <w:r w:rsidR="004B5317" w:rsidRPr="005D32AA">
        <w:rPr>
          <w:b/>
        </w:rPr>
        <w:t>.202</w:t>
      </w:r>
      <w:r w:rsidR="00DE4E49">
        <w:rPr>
          <w:b/>
        </w:rPr>
        <w:t>4</w:t>
      </w:r>
      <w:r w:rsidR="004B5317">
        <w:rPr>
          <w:b/>
        </w:rPr>
        <w:t>,</w:t>
      </w:r>
    </w:p>
    <w:p w14:paraId="55B804F6" w14:textId="77777777" w:rsidR="004B5317" w:rsidRPr="00603563" w:rsidRDefault="004B5317" w:rsidP="004B5317">
      <w:pPr>
        <w:ind w:left="284"/>
      </w:pPr>
      <w:r>
        <w:t xml:space="preserve">- </w:t>
      </w:r>
      <w:r w:rsidRPr="00603563">
        <w:t>ofertą Wykonawcy</w:t>
      </w:r>
      <w:r>
        <w:t xml:space="preserve"> z dnia ……………………, </w:t>
      </w:r>
    </w:p>
    <w:p w14:paraId="0FA3284A" w14:textId="77777777" w:rsidR="004B5317" w:rsidRPr="001B2EEC" w:rsidRDefault="004B5317" w:rsidP="004B5317">
      <w:pPr>
        <w:ind w:left="284"/>
        <w:jc w:val="both"/>
      </w:pPr>
      <w:r w:rsidRPr="00603563">
        <w:t xml:space="preserve">stanowiącymi integralną część umowy, Zamawiający powierza a Wykonawca przyjmuje do wykonania realizację zadania pod nazwą: </w:t>
      </w:r>
    </w:p>
    <w:p w14:paraId="0259AE07" w14:textId="77777777" w:rsidR="009E431C" w:rsidRDefault="009E431C" w:rsidP="009E431C">
      <w:pPr>
        <w:pStyle w:val="Akapitzlist"/>
        <w:spacing w:line="360" w:lineRule="auto"/>
        <w:ind w:left="284"/>
        <w:jc w:val="both"/>
        <w:rPr>
          <w:b/>
          <w:sz w:val="20"/>
          <w:szCs w:val="20"/>
          <w:shd w:val="clear" w:color="auto" w:fill="FFFFFF"/>
          <w:lang w:bidi="he-IL"/>
        </w:rPr>
      </w:pPr>
      <w:r>
        <w:rPr>
          <w:b/>
          <w:sz w:val="20"/>
          <w:szCs w:val="20"/>
          <w:shd w:val="clear" w:color="auto" w:fill="FFFFFF"/>
          <w:lang w:bidi="he-IL"/>
        </w:rPr>
        <w:t>Przebudowa drogi gminnej nr 350309 W na części działki nr 716 w m. Bartodzieje gmina Jastrzębia (od działki nr 710/6 do działki nr 696) w ramach zadania pn. Budowa drogi dojazdowej w miejscowości Bartodzieje na działce nr ew. 716</w:t>
      </w:r>
    </w:p>
    <w:p w14:paraId="0CA878C1" w14:textId="77777777" w:rsidR="004B5317" w:rsidRDefault="004B5317" w:rsidP="004B5317">
      <w:pPr>
        <w:pStyle w:val="Akapitzlist"/>
        <w:ind w:left="284"/>
        <w:rPr>
          <w:b/>
          <w:sz w:val="20"/>
          <w:szCs w:val="20"/>
        </w:rPr>
      </w:pPr>
    </w:p>
    <w:p w14:paraId="362D43BB" w14:textId="77777777" w:rsidR="004B5317" w:rsidRDefault="004B5317" w:rsidP="002B64B3">
      <w:pPr>
        <w:pStyle w:val="Akapitzlist"/>
        <w:numPr>
          <w:ilvl w:val="0"/>
          <w:numId w:val="66"/>
        </w:numPr>
        <w:spacing w:line="240" w:lineRule="auto"/>
        <w:ind w:left="284" w:hanging="284"/>
        <w:contextualSpacing w:val="0"/>
        <w:jc w:val="both"/>
      </w:pPr>
      <w:r w:rsidRPr="00D943B9">
        <w:t>Wykonawca oświadcza, że posiada doświadczenie, potencjał techniczny oraz wykwalifikowaną kadrę</w:t>
      </w:r>
      <w:r>
        <w:t>,</w:t>
      </w:r>
      <w:r w:rsidRPr="00D943B9">
        <w:t xml:space="preserve"> niezbędną do wykonania przedmiotu </w:t>
      </w:r>
      <w:r>
        <w:t>u</w:t>
      </w:r>
      <w:r w:rsidRPr="00D943B9">
        <w:t>mowy zgodnie z warunkami określonymi w niniejszej umowie, a także zobowiązuje się do wykonania Umowy przy zachowaniu należytej staranności, określonej w art. 355 § 2 Kodeksu Cywilnego.</w:t>
      </w:r>
    </w:p>
    <w:p w14:paraId="7D9C98C7" w14:textId="41795524" w:rsidR="00E74895" w:rsidRPr="00E74895" w:rsidRDefault="00E74895" w:rsidP="00E74895">
      <w:pPr>
        <w:pStyle w:val="Akapitzlist"/>
        <w:spacing w:line="240" w:lineRule="auto"/>
        <w:ind w:left="284"/>
        <w:contextualSpacing w:val="0"/>
        <w:jc w:val="both"/>
        <w:rPr>
          <w:sz w:val="16"/>
          <w:szCs w:val="16"/>
        </w:rPr>
      </w:pPr>
      <w:r w:rsidRPr="00E74895">
        <w:rPr>
          <w:sz w:val="16"/>
          <w:szCs w:val="16"/>
        </w:rPr>
        <w:lastRenderedPageBreak/>
        <w:t xml:space="preserve">*- niepotrzebne </w:t>
      </w:r>
      <w:proofErr w:type="spellStart"/>
      <w:r w:rsidRPr="00E74895">
        <w:rPr>
          <w:sz w:val="16"/>
          <w:szCs w:val="16"/>
        </w:rPr>
        <w:t>skreslić</w:t>
      </w:r>
      <w:proofErr w:type="spellEnd"/>
    </w:p>
    <w:p w14:paraId="018C2415" w14:textId="77777777" w:rsidR="004B5317" w:rsidRDefault="004B5317" w:rsidP="002B64B3">
      <w:pPr>
        <w:pStyle w:val="Akapitzlist"/>
        <w:numPr>
          <w:ilvl w:val="0"/>
          <w:numId w:val="66"/>
        </w:numPr>
        <w:spacing w:line="240" w:lineRule="auto"/>
        <w:ind w:left="284" w:hanging="284"/>
        <w:contextualSpacing w:val="0"/>
        <w:jc w:val="both"/>
      </w:pPr>
      <w:r w:rsidRPr="00D943B9">
        <w:t xml:space="preserve">Wykonawca oświadcza, że przed zawarciem Umowy dokonał rzetelnej analizy </w:t>
      </w:r>
      <w:r>
        <w:t>p</w:t>
      </w:r>
      <w:r w:rsidRPr="00D943B9">
        <w:t xml:space="preserve">rzedmiotu </w:t>
      </w:r>
      <w:r>
        <w:t>u</w:t>
      </w:r>
      <w:r w:rsidRPr="00D943B9">
        <w:t>mowy oraz wszelkiej dokumentacji</w:t>
      </w:r>
      <w:r>
        <w:t xml:space="preserve"> udostępnionej przez Zamawiającego</w:t>
      </w:r>
      <w:r w:rsidRPr="00D943B9">
        <w:t>, zapoznał się z wymogami okr</w:t>
      </w:r>
      <w:r>
        <w:t>eślonymi przez Zamawiającego, S</w:t>
      </w:r>
      <w:r w:rsidRPr="00D943B9">
        <w:t>WZ, z terenem</w:t>
      </w:r>
      <w:r>
        <w:t>,</w:t>
      </w:r>
      <w:r w:rsidRPr="00D943B9">
        <w:t xml:space="preserve"> na którym ma być realizowany </w:t>
      </w:r>
      <w:r>
        <w:t>P</w:t>
      </w:r>
      <w:r w:rsidRPr="00D943B9">
        <w:t xml:space="preserve">rzedmiot </w:t>
      </w:r>
      <w:r>
        <w:t>U</w:t>
      </w:r>
      <w:r w:rsidRPr="00D943B9">
        <w:t>mowy i jego otoczeniem oraz z lokalnymi warunkami, z klimatem i jego możliwymi zmianami i wahaniami oraz zapoznał się z wszelkimi ograniczeniam</w:t>
      </w:r>
      <w:r>
        <w:t>i</w:t>
      </w:r>
      <w:r w:rsidRPr="00D943B9">
        <w:t xml:space="preserve"> i utrudnieniami związanymi z realizacją </w:t>
      </w:r>
      <w:r>
        <w:t>p</w:t>
      </w:r>
      <w:r w:rsidRPr="00D943B9">
        <w:t xml:space="preserve">rzedmiotu </w:t>
      </w:r>
      <w:r>
        <w:t>u</w:t>
      </w:r>
      <w:r w:rsidRPr="00D943B9">
        <w:t xml:space="preserve">mowy i uzyskał wszelkie informacje, niezbędne do określenia zakresu </w:t>
      </w:r>
      <w:r w:rsidR="00CF0FBA">
        <w:t xml:space="preserve"> </w:t>
      </w:r>
      <w:r w:rsidRPr="00D943B9">
        <w:t>i charakteru prac, które są objęte Przedmiotem Umowy oraz niezbędne do określenia kosztów i terminów realizacji Przedmiotu Umowy oraz uważa je za wystarczające i jedno</w:t>
      </w:r>
      <w:r>
        <w:t>-</w:t>
      </w:r>
      <w:r w:rsidRPr="00D943B9">
        <w:t xml:space="preserve">znaczne, zarówno do określenia zakresu i wartości prac jak i prawidłowej realizacji Przedmiotu Umowy oraz oświadcza, że uwzględnił wszystkie powyższe warunki i okoliczności w Wynagrodzeniu określonym w Umowie i stwierdza, że powyższe jest kompletne </w:t>
      </w:r>
      <w:r w:rsidR="00CF0FBA">
        <w:t xml:space="preserve"> </w:t>
      </w:r>
      <w:r w:rsidRPr="00D943B9">
        <w:t>i wystarczające z punktu widzenia celu, jakiemu służy, w związku z czym nie będzie domagał się w przyszłości zwiększenia Wynagrodzenia</w:t>
      </w:r>
      <w:r>
        <w:t>,</w:t>
      </w:r>
      <w:r w:rsidRPr="00D943B9">
        <w:t xml:space="preserve"> za wyjątkiem sytuacji przewidzianych niniejszą umową. </w:t>
      </w:r>
    </w:p>
    <w:p w14:paraId="7850EBD4" w14:textId="77777777" w:rsidR="004B5317" w:rsidRDefault="004B5317" w:rsidP="004B5317">
      <w:pPr>
        <w:pStyle w:val="Akapitzlist"/>
        <w:spacing w:line="240" w:lineRule="auto"/>
        <w:ind w:left="284"/>
        <w:contextualSpacing w:val="0"/>
        <w:jc w:val="both"/>
      </w:pPr>
      <w:r w:rsidRPr="00D943B9">
        <w:t xml:space="preserve">W związku z powyższym Strony potwierdzają sobie wzajemnie, iż zakres zobowiązania </w:t>
      </w:r>
      <w:r>
        <w:br/>
      </w:r>
      <w:r w:rsidRPr="00D943B9">
        <w:t xml:space="preserve">i zakres odpowiedzialności Wykonawcy obejmuje wykonanie wszelkich świadczeń, jakie </w:t>
      </w:r>
      <w:r>
        <w:br/>
      </w:r>
      <w:r w:rsidRPr="00D943B9">
        <w:t xml:space="preserve">z technicznego, technologicznego i organizacyjnego punktu widzenia są celowe i niezbędne do osiągnięcia rezultatu zdefiniowanego w Przedmiocie Umowy, chociażby nie zostały </w:t>
      </w:r>
      <w:r w:rsidR="00CF0FBA">
        <w:t xml:space="preserve"> </w:t>
      </w:r>
      <w:r>
        <w:t xml:space="preserve">w umowie </w:t>
      </w:r>
      <w:r w:rsidRPr="00D943B9">
        <w:t xml:space="preserve">wyrażone. </w:t>
      </w:r>
    </w:p>
    <w:p w14:paraId="537418AE" w14:textId="77777777" w:rsidR="004B5317" w:rsidRDefault="004B5317" w:rsidP="002B64B3">
      <w:pPr>
        <w:pStyle w:val="Akapitzlist"/>
        <w:numPr>
          <w:ilvl w:val="0"/>
          <w:numId w:val="66"/>
        </w:numPr>
        <w:spacing w:line="240" w:lineRule="auto"/>
        <w:ind w:left="284" w:hanging="284"/>
        <w:contextualSpacing w:val="0"/>
        <w:jc w:val="both"/>
      </w:pPr>
      <w:r w:rsidRPr="00E61E3F">
        <w:t>Wykonawca oświadcza, iż w zakresie Przedmiotu Umowy mieszczą się wszelkie działania i usługi niezbędne do prawidłowego wykonania Przedmiotu Umowy, spełniającego założone przeznaczenie i wymogi określone Umową. Przedmiot Umowy stanowią również te działania, usługi etc., których konieczność ujawni się w trakcie realizacji, a które Wykonawca mógł przewidzieć na podstawie Dokumentacji, obowiązujących przepisów technicznych dla wykonywania pomiarów i kontroli w terenie, jak również te, które można było prze</w:t>
      </w:r>
      <w:r>
        <w:t>-</w:t>
      </w:r>
      <w:r w:rsidRPr="00E61E3F">
        <w:t>widzieć na podstawie Umowy i załączników do Umowy, nawet jeśli nie zostały one szczegółowo wyspecyfikowane</w:t>
      </w:r>
      <w:r>
        <w:t xml:space="preserve"> w umowie i dokumentacji dotyczącej umowy</w:t>
      </w:r>
      <w:r w:rsidRPr="00E61E3F">
        <w:t>.</w:t>
      </w:r>
    </w:p>
    <w:p w14:paraId="27E3A98C" w14:textId="77777777" w:rsidR="004B5317" w:rsidRPr="007B4ECE" w:rsidRDefault="004B5317" w:rsidP="002B64B3">
      <w:pPr>
        <w:pStyle w:val="Akapitzlist"/>
        <w:numPr>
          <w:ilvl w:val="0"/>
          <w:numId w:val="66"/>
        </w:numPr>
        <w:spacing w:line="240" w:lineRule="auto"/>
        <w:ind w:left="284" w:hanging="284"/>
        <w:contextualSpacing w:val="0"/>
        <w:jc w:val="both"/>
      </w:pPr>
      <w:r>
        <w:t>W</w:t>
      </w:r>
      <w:r w:rsidRPr="006D61C0">
        <w:t>ykonawca podejmujący się realizacji przedmiotu zamówienia</w:t>
      </w:r>
      <w:r w:rsidR="00CF0FBA">
        <w:t xml:space="preserve"> </w:t>
      </w:r>
      <w:r w:rsidRPr="006D61C0">
        <w:t>zobowiązany będzie do:</w:t>
      </w:r>
    </w:p>
    <w:p w14:paraId="63EC2DA2" w14:textId="77777777" w:rsidR="004B5317" w:rsidRPr="007B4ECE" w:rsidRDefault="004B5317" w:rsidP="002B64B3">
      <w:pPr>
        <w:pStyle w:val="Akapitzlist"/>
        <w:numPr>
          <w:ilvl w:val="0"/>
          <w:numId w:val="67"/>
        </w:numPr>
        <w:spacing w:line="240" w:lineRule="auto"/>
        <w:contextualSpacing w:val="0"/>
        <w:jc w:val="both"/>
      </w:pPr>
      <w:r w:rsidRPr="007B4ECE">
        <w:t>Przejęcia terenu robót;</w:t>
      </w:r>
    </w:p>
    <w:p w14:paraId="769F8E85" w14:textId="77777777" w:rsidR="004B5317" w:rsidRPr="000D2538" w:rsidRDefault="004B5317" w:rsidP="002B64B3">
      <w:pPr>
        <w:pStyle w:val="Akapitzlist"/>
        <w:numPr>
          <w:ilvl w:val="0"/>
          <w:numId w:val="67"/>
        </w:numPr>
        <w:spacing w:line="240" w:lineRule="auto"/>
        <w:contextualSpacing w:val="0"/>
        <w:jc w:val="both"/>
      </w:pPr>
      <w:r w:rsidRPr="00E61E3F">
        <w:t xml:space="preserve">Realizowania robót w oparciu o </w:t>
      </w:r>
      <w:r>
        <w:t xml:space="preserve">„Dokumentację projektową przekazaną” </w:t>
      </w:r>
      <w:r w:rsidRPr="00541C5F">
        <w:t>przez Zamawiającego;</w:t>
      </w:r>
    </w:p>
    <w:p w14:paraId="622B6905" w14:textId="77777777" w:rsidR="004B5317" w:rsidRPr="008F5E2A" w:rsidRDefault="004B5317" w:rsidP="002B64B3">
      <w:pPr>
        <w:pStyle w:val="Akapitzlist"/>
        <w:numPr>
          <w:ilvl w:val="0"/>
          <w:numId w:val="67"/>
        </w:numPr>
        <w:spacing w:line="240" w:lineRule="auto"/>
        <w:contextualSpacing w:val="0"/>
        <w:jc w:val="both"/>
      </w:pPr>
      <w:r w:rsidRPr="008F5E2A">
        <w:t xml:space="preserve">Zapewnienia sprawowania kierownictwa robót przez cały okres realizacji Przedmiotu </w:t>
      </w:r>
      <w:r>
        <w:t>U</w:t>
      </w:r>
      <w:r w:rsidRPr="008F5E2A">
        <w:t xml:space="preserve">mowy przez </w:t>
      </w:r>
      <w:r w:rsidRPr="00541C5F">
        <w:t>kierownika budowy</w:t>
      </w:r>
      <w:r w:rsidRPr="00541C5F">
        <w:rPr>
          <w:rFonts w:eastAsia="Yu Mincho Light"/>
        </w:rPr>
        <w:t xml:space="preserve"> w specjalności </w:t>
      </w:r>
      <w:r>
        <w:rPr>
          <w:rFonts w:eastAsia="Yu Mincho Light"/>
        </w:rPr>
        <w:t>konstrukcyjno-budowlanej,</w:t>
      </w:r>
      <w:r w:rsidRPr="008F5E2A">
        <w:t xml:space="preserve"> posiadając</w:t>
      </w:r>
      <w:r>
        <w:t>ego</w:t>
      </w:r>
      <w:r w:rsidRPr="008F5E2A">
        <w:t xml:space="preserve"> odpowiednie kwalifikacje i uprawnienia zgodnie treścią SWZ;</w:t>
      </w:r>
    </w:p>
    <w:p w14:paraId="3668C374" w14:textId="77777777" w:rsidR="004B5317" w:rsidRPr="007B4ECE" w:rsidRDefault="004B5317" w:rsidP="002B64B3">
      <w:pPr>
        <w:pStyle w:val="Akapitzlist"/>
        <w:numPr>
          <w:ilvl w:val="0"/>
          <w:numId w:val="67"/>
        </w:numPr>
        <w:spacing w:line="240" w:lineRule="auto"/>
        <w:contextualSpacing w:val="0"/>
        <w:jc w:val="both"/>
      </w:pPr>
      <w:r w:rsidRPr="007B4ECE">
        <w:t xml:space="preserve">usuwania awarii związanych z prowadzeniem budowy, wykonania odpowiednich zabezpieczeń w rejonie prowadzenia robót, a po zakończeniu robót doprowadzenia do należytego stanu terenu budowy, a także dróg, ulic, sąsiednich nieruchomości– w razie korzystania </w:t>
      </w:r>
      <w:r>
        <w:t>z nich;</w:t>
      </w:r>
    </w:p>
    <w:p w14:paraId="6C1EFC6D" w14:textId="77777777" w:rsidR="004B5317" w:rsidRPr="007B4ECE" w:rsidRDefault="004B5317" w:rsidP="002B64B3">
      <w:pPr>
        <w:pStyle w:val="Akapitzlist"/>
        <w:numPr>
          <w:ilvl w:val="0"/>
          <w:numId w:val="67"/>
        </w:numPr>
        <w:spacing w:line="240" w:lineRule="auto"/>
        <w:contextualSpacing w:val="0"/>
        <w:jc w:val="both"/>
      </w:pPr>
      <w:r w:rsidRPr="007B4ECE">
        <w:t>zapewnienie wykonania robót stanowiących przedmiot niniejszej umowy w systemie wielozmianowym oraz w dniach wolnych od pracy, w przypadku wystąpienia takiej potrzeby, w szczególności, gdy będzie to konieczne dla terminowego wykonania przedmiotu umowy;</w:t>
      </w:r>
    </w:p>
    <w:p w14:paraId="7BC6BFC7" w14:textId="77777777" w:rsidR="004B5317" w:rsidRPr="007B4ECE" w:rsidRDefault="004B5317" w:rsidP="002B64B3">
      <w:pPr>
        <w:pStyle w:val="Akapitzlist"/>
        <w:numPr>
          <w:ilvl w:val="0"/>
          <w:numId w:val="67"/>
        </w:numPr>
        <w:spacing w:line="240" w:lineRule="auto"/>
        <w:contextualSpacing w:val="0"/>
        <w:jc w:val="both"/>
      </w:pPr>
      <w:r w:rsidRPr="007B4ECE">
        <w:t>w razie wykrycia w trakcie wykonywania przedmiotu umowy jego wad lub usterek - usunięcie ich w terminie do 14 dni od dnia ich zgłoszenia przez Zamawiającego (wystąpienie przedmiotowych wad lub usterek nie może powodować jakichkolwiek przestojów w wykonywaniu robót);</w:t>
      </w:r>
    </w:p>
    <w:p w14:paraId="12B841F0" w14:textId="77777777" w:rsidR="004B5317" w:rsidRPr="007B4ECE" w:rsidRDefault="004B5317" w:rsidP="002B64B3">
      <w:pPr>
        <w:pStyle w:val="Akapitzlist"/>
        <w:numPr>
          <w:ilvl w:val="0"/>
          <w:numId w:val="67"/>
        </w:numPr>
        <w:spacing w:line="240" w:lineRule="auto"/>
        <w:contextualSpacing w:val="0"/>
        <w:jc w:val="both"/>
      </w:pPr>
      <w:r w:rsidRPr="007B4ECE">
        <w:t>posiadania przez cały okres wykonywania przedmiotu umowy ubezpieczenia od odpowiedzialności</w:t>
      </w:r>
      <w:r w:rsidR="006A20A4">
        <w:t xml:space="preserve"> </w:t>
      </w:r>
      <w:r w:rsidRPr="00541C5F">
        <w:t>cywilnej zgodnego</w:t>
      </w:r>
      <w:r>
        <w:t xml:space="preserve"> z treścią SWZ </w:t>
      </w:r>
      <w:r w:rsidRPr="007B4ECE">
        <w:t>w ramach prowadzonej dział</w:t>
      </w:r>
      <w:r>
        <w:t>alności gospodarczej;</w:t>
      </w:r>
    </w:p>
    <w:p w14:paraId="41C6456A" w14:textId="77777777" w:rsidR="004B5317" w:rsidRDefault="004B5317" w:rsidP="002B64B3">
      <w:pPr>
        <w:pStyle w:val="Akapitzlist"/>
        <w:numPr>
          <w:ilvl w:val="0"/>
          <w:numId w:val="67"/>
        </w:numPr>
        <w:spacing w:line="240" w:lineRule="auto"/>
        <w:contextualSpacing w:val="0"/>
        <w:jc w:val="both"/>
      </w:pPr>
      <w:r>
        <w:t>p</w:t>
      </w:r>
      <w:r w:rsidRPr="00E61E3F">
        <w:t xml:space="preserve">rzekazania i odbioru zrealizowanych </w:t>
      </w:r>
      <w:r>
        <w:t>robót;</w:t>
      </w:r>
    </w:p>
    <w:p w14:paraId="6E61DA4F" w14:textId="77777777" w:rsidR="004B5317" w:rsidRPr="00E61E3F" w:rsidRDefault="004B5317" w:rsidP="002B64B3">
      <w:pPr>
        <w:pStyle w:val="Akapitzlist"/>
        <w:numPr>
          <w:ilvl w:val="0"/>
          <w:numId w:val="67"/>
        </w:numPr>
        <w:spacing w:line="240" w:lineRule="auto"/>
        <w:contextualSpacing w:val="0"/>
        <w:jc w:val="both"/>
      </w:pPr>
      <w:r>
        <w:t>s</w:t>
      </w:r>
      <w:r w:rsidRPr="00E61E3F">
        <w:t>porządzenia kompletnej dokumentacji powykonawczej.</w:t>
      </w:r>
    </w:p>
    <w:p w14:paraId="3B00EAA2" w14:textId="77777777" w:rsidR="004B5317" w:rsidRPr="007B4ECE" w:rsidRDefault="004B5317" w:rsidP="002B64B3">
      <w:pPr>
        <w:pStyle w:val="Akapitzlist"/>
        <w:numPr>
          <w:ilvl w:val="0"/>
          <w:numId w:val="66"/>
        </w:numPr>
        <w:spacing w:line="240" w:lineRule="auto"/>
        <w:ind w:left="284" w:hanging="284"/>
        <w:contextualSpacing w:val="0"/>
        <w:jc w:val="both"/>
        <w:rPr>
          <w:bCs/>
        </w:rPr>
      </w:pPr>
      <w:r w:rsidRPr="007B4ECE">
        <w:rPr>
          <w:bCs/>
        </w:rPr>
        <w:t xml:space="preserve">Strony ustalają, że wszystkie </w:t>
      </w:r>
      <w:r>
        <w:rPr>
          <w:bCs/>
        </w:rPr>
        <w:t>s</w:t>
      </w:r>
      <w:r w:rsidRPr="007B4ECE">
        <w:rPr>
          <w:bCs/>
        </w:rPr>
        <w:t xml:space="preserve">przęty potrzebne do prawidłowego i terminowego wykonania Przedmiotu Umowy Wykonawca posiada i będzie je wykorzystywał w celu wykonania </w:t>
      </w:r>
      <w:r>
        <w:rPr>
          <w:bCs/>
        </w:rPr>
        <w:t>P</w:t>
      </w:r>
      <w:r w:rsidRPr="007B4ECE">
        <w:rPr>
          <w:bCs/>
        </w:rPr>
        <w:t xml:space="preserve">rzedmiotu </w:t>
      </w:r>
      <w:r>
        <w:rPr>
          <w:bCs/>
        </w:rPr>
        <w:t>U</w:t>
      </w:r>
      <w:r w:rsidRPr="007B4ECE">
        <w:rPr>
          <w:bCs/>
        </w:rPr>
        <w:t>mowy na swój koszt i ryzyko.</w:t>
      </w:r>
    </w:p>
    <w:p w14:paraId="2D360BEA" w14:textId="77777777" w:rsidR="004B5317" w:rsidRPr="007B4ECE" w:rsidRDefault="004B5317" w:rsidP="002B64B3">
      <w:pPr>
        <w:pStyle w:val="Akapitzlist"/>
        <w:numPr>
          <w:ilvl w:val="0"/>
          <w:numId w:val="66"/>
        </w:numPr>
        <w:spacing w:line="240" w:lineRule="auto"/>
        <w:ind w:left="284" w:hanging="284"/>
        <w:contextualSpacing w:val="0"/>
        <w:jc w:val="both"/>
        <w:rPr>
          <w:bCs/>
        </w:rPr>
      </w:pPr>
      <w:r w:rsidRPr="007B4ECE">
        <w:rPr>
          <w:bCs/>
        </w:rPr>
        <w:lastRenderedPageBreak/>
        <w:t>Wszystkie sprzęty i materiały wykorzystywane do wykonania Przedmiotu Umowy, powinny być zgodne z polskimi normami i posiadać stosowne atesty, certyfikaty i zatwierdzenia wymagane przez przepisy prawa.</w:t>
      </w:r>
    </w:p>
    <w:p w14:paraId="0D73D94B" w14:textId="77777777" w:rsidR="004B5317" w:rsidRPr="00D943B9" w:rsidRDefault="004B5317" w:rsidP="002B64B3">
      <w:pPr>
        <w:pStyle w:val="Akapitzlist"/>
        <w:numPr>
          <w:ilvl w:val="0"/>
          <w:numId w:val="66"/>
        </w:numPr>
        <w:spacing w:line="240" w:lineRule="auto"/>
        <w:ind w:left="284" w:hanging="284"/>
        <w:contextualSpacing w:val="0"/>
        <w:jc w:val="both"/>
        <w:rPr>
          <w:bCs/>
          <w:iCs/>
        </w:rPr>
      </w:pPr>
      <w:r w:rsidRPr="00D943B9">
        <w:rPr>
          <w:bCs/>
        </w:rPr>
        <w:t xml:space="preserve">Wykonawca zobowiązany będzie do udzielania wyjaśnień i odpowiedzi na ewentualne zapytania Zamawiającego, jak również pytania skierowane do </w:t>
      </w:r>
      <w:r>
        <w:rPr>
          <w:bCs/>
        </w:rPr>
        <w:t>p</w:t>
      </w:r>
      <w:r w:rsidRPr="00D943B9">
        <w:rPr>
          <w:bCs/>
        </w:rPr>
        <w:t>odwykonawcy przez Zamawiającego, a dotyczące przedmiotu niniejszej umowy</w:t>
      </w:r>
      <w:r>
        <w:rPr>
          <w:bCs/>
        </w:rPr>
        <w:t>,</w:t>
      </w:r>
      <w:r w:rsidRPr="00D943B9">
        <w:rPr>
          <w:bCs/>
        </w:rPr>
        <w:t xml:space="preserve"> w terminie wyznaczonym </w:t>
      </w:r>
      <w:r>
        <w:rPr>
          <w:bCs/>
        </w:rPr>
        <w:t>przez Zamawiającego nie dłuższym</w:t>
      </w:r>
      <w:r w:rsidRPr="00D943B9">
        <w:rPr>
          <w:bCs/>
        </w:rPr>
        <w:t xml:space="preserve"> jednak niż 48 godzin.</w:t>
      </w:r>
    </w:p>
    <w:p w14:paraId="3063B816" w14:textId="77777777" w:rsidR="004B5317" w:rsidRDefault="004B5317" w:rsidP="002B64B3">
      <w:pPr>
        <w:pStyle w:val="Akapitzlist"/>
        <w:numPr>
          <w:ilvl w:val="0"/>
          <w:numId w:val="66"/>
        </w:numPr>
        <w:spacing w:line="240" w:lineRule="auto"/>
        <w:ind w:left="284" w:hanging="284"/>
        <w:contextualSpacing w:val="0"/>
        <w:jc w:val="both"/>
        <w:rPr>
          <w:bCs/>
        </w:rPr>
      </w:pPr>
      <w:r w:rsidRPr="00D943B9">
        <w:rPr>
          <w:bCs/>
        </w:rPr>
        <w:t xml:space="preserve">Wykonawca zobowiązany będzie do niezwłocznego pisemnego informowania Zamawiającego o problemach lub okolicznościach, mogących mieć wpływ na jakość lub termin realizacji niniejszej umowy. </w:t>
      </w:r>
    </w:p>
    <w:p w14:paraId="7C99F36A" w14:textId="77777777" w:rsidR="004B5317" w:rsidRPr="006D61C0" w:rsidRDefault="004B5317" w:rsidP="004B5317">
      <w:pPr>
        <w:jc w:val="both"/>
      </w:pPr>
    </w:p>
    <w:p w14:paraId="391C1807" w14:textId="77777777" w:rsidR="004B5317" w:rsidRPr="00603563" w:rsidRDefault="004B5317" w:rsidP="004B5317">
      <w:pPr>
        <w:jc w:val="center"/>
        <w:rPr>
          <w:b/>
        </w:rPr>
      </w:pPr>
      <w:r w:rsidRPr="00603563">
        <w:rPr>
          <w:b/>
        </w:rPr>
        <w:t>§ 2</w:t>
      </w:r>
    </w:p>
    <w:p w14:paraId="05D29B64" w14:textId="77777777" w:rsidR="004B5317" w:rsidRDefault="004B5317" w:rsidP="004B5317">
      <w:pPr>
        <w:jc w:val="both"/>
      </w:pPr>
      <w:r w:rsidRPr="00603563">
        <w:t>Stosownie do art. 647 § 1 KC oraz ustawy P</w:t>
      </w:r>
      <w:r>
        <w:t>ZP</w:t>
      </w:r>
      <w:r w:rsidR="006A20A4">
        <w:t xml:space="preserve"> </w:t>
      </w:r>
      <w:r>
        <w:t>S</w:t>
      </w:r>
      <w:r w:rsidRPr="00603563">
        <w:t>trony ustalają, co następuje:</w:t>
      </w:r>
    </w:p>
    <w:p w14:paraId="7B9FEC71" w14:textId="77777777" w:rsidR="004B5317" w:rsidRDefault="004B5317" w:rsidP="004B5317">
      <w:pPr>
        <w:jc w:val="both"/>
      </w:pPr>
      <w:r w:rsidRPr="00603563">
        <w:t>Wykonawca</w:t>
      </w:r>
      <w:r w:rsidR="006A20A4">
        <w:t xml:space="preserve"> </w:t>
      </w:r>
      <w:r w:rsidRPr="00603563">
        <w:t>wykona własnymi siłami następujący zakres robót:</w:t>
      </w:r>
    </w:p>
    <w:p w14:paraId="413EB631" w14:textId="77777777" w:rsidR="004B5317" w:rsidRDefault="004B5317" w:rsidP="004B5317">
      <w:pPr>
        <w:jc w:val="both"/>
      </w:pPr>
      <w:r>
        <w:t xml:space="preserve"> ………………………………………………..</w:t>
      </w:r>
    </w:p>
    <w:p w14:paraId="1DE05B7B" w14:textId="77777777" w:rsidR="004B5317" w:rsidRPr="00603563" w:rsidRDefault="004B5317" w:rsidP="004B5317">
      <w:pPr>
        <w:jc w:val="both"/>
      </w:pPr>
      <w:r>
        <w:t>……………………………………………………………………………………………………………</w:t>
      </w:r>
    </w:p>
    <w:p w14:paraId="432243D1" w14:textId="77777777" w:rsidR="004B5317" w:rsidRPr="00603563" w:rsidRDefault="004B5317" w:rsidP="004B5317">
      <w:pPr>
        <w:jc w:val="both"/>
      </w:pPr>
      <w:r w:rsidRPr="00603563">
        <w:t>Podwykonawcy wykonają następujący zakres robót:</w:t>
      </w:r>
    </w:p>
    <w:p w14:paraId="1490835E" w14:textId="77777777" w:rsidR="004B5317" w:rsidRPr="006A3D88" w:rsidRDefault="004B5317" w:rsidP="004B5317">
      <w:pPr>
        <w:jc w:val="both"/>
      </w:pPr>
      <w:r w:rsidRPr="00603563">
        <w:t>................................................</w:t>
      </w:r>
      <w:r>
        <w:t>....................................................................................................</w:t>
      </w:r>
    </w:p>
    <w:p w14:paraId="070C69D8" w14:textId="77777777" w:rsidR="004B5317" w:rsidRDefault="004B5317" w:rsidP="004B5317">
      <w:pPr>
        <w:jc w:val="center"/>
        <w:rPr>
          <w:b/>
        </w:rPr>
      </w:pPr>
    </w:p>
    <w:p w14:paraId="02453BE5" w14:textId="77777777" w:rsidR="004B5317" w:rsidRPr="00603563" w:rsidRDefault="004B5317" w:rsidP="004B5317">
      <w:pPr>
        <w:jc w:val="center"/>
        <w:rPr>
          <w:b/>
        </w:rPr>
      </w:pPr>
      <w:r w:rsidRPr="00603563">
        <w:rPr>
          <w:b/>
        </w:rPr>
        <w:t>§ 3</w:t>
      </w:r>
    </w:p>
    <w:p w14:paraId="35176B0D" w14:textId="77777777" w:rsidR="004B5317" w:rsidRPr="003F0E2D" w:rsidRDefault="004B5317" w:rsidP="004B5317">
      <w:pPr>
        <w:jc w:val="center"/>
        <w:rPr>
          <w:b/>
        </w:rPr>
      </w:pPr>
      <w:r w:rsidRPr="00603563">
        <w:rPr>
          <w:b/>
        </w:rPr>
        <w:t>Forma i wysokość wynagrodzenia</w:t>
      </w:r>
    </w:p>
    <w:p w14:paraId="5E72A7AB" w14:textId="77777777" w:rsidR="004B5317" w:rsidRPr="00832F11" w:rsidRDefault="004B5317" w:rsidP="004B5317">
      <w:pPr>
        <w:suppressAutoHyphens/>
        <w:ind w:left="284" w:hanging="284"/>
        <w:jc w:val="both"/>
        <w:rPr>
          <w:color w:val="000000"/>
          <w:kern w:val="1"/>
          <w:lang w:bidi="pl-PL"/>
        </w:rPr>
      </w:pPr>
      <w:r>
        <w:rPr>
          <w:rFonts w:cs="Arial"/>
          <w:color w:val="000000"/>
        </w:rPr>
        <w:t xml:space="preserve">1. </w:t>
      </w:r>
      <w:r w:rsidRPr="00BC52C5">
        <w:rPr>
          <w:rFonts w:cs="Arial"/>
          <w:color w:val="000000"/>
        </w:rPr>
        <w:t>Za należyte i zgodne z Umową wykonanie prz</w:t>
      </w:r>
      <w:r>
        <w:rPr>
          <w:rFonts w:cs="Arial"/>
          <w:color w:val="000000"/>
        </w:rPr>
        <w:t xml:space="preserve">edmiotu Umowy Wykonawca otrzyma </w:t>
      </w:r>
      <w:r w:rsidRPr="00BC52C5">
        <w:rPr>
          <w:rFonts w:cs="Arial"/>
          <w:color w:val="000000"/>
        </w:rPr>
        <w:t>wynagrodzenie ryczałtowe w rozumieniu art. 632 kodeksu cywilnego w kwocie</w:t>
      </w:r>
      <w:r>
        <w:rPr>
          <w:rFonts w:cs="Arial"/>
          <w:color w:val="000000"/>
        </w:rPr>
        <w:t>:</w:t>
      </w:r>
    </w:p>
    <w:p w14:paraId="6F9722B6" w14:textId="77777777" w:rsidR="004B5317" w:rsidRDefault="004B5317" w:rsidP="004B5317">
      <w:pPr>
        <w:tabs>
          <w:tab w:val="right" w:pos="9180"/>
        </w:tabs>
        <w:ind w:left="705" w:right="-22"/>
        <w:jc w:val="both"/>
      </w:pPr>
      <w:r>
        <w:rPr>
          <w:bCs/>
        </w:rPr>
        <w:t>1/</w:t>
      </w:r>
      <w:r w:rsidRPr="00AB2145">
        <w:rPr>
          <w:bCs/>
        </w:rPr>
        <w:t xml:space="preserve">cena brutto: </w:t>
      </w:r>
      <w:r w:rsidRPr="00AB2145">
        <w:t>…………</w:t>
      </w:r>
      <w:r>
        <w:t>..</w:t>
      </w:r>
      <w:r w:rsidRPr="00AB2145">
        <w:t xml:space="preserve">……. </w:t>
      </w:r>
      <w:r>
        <w:t xml:space="preserve">    PLN</w:t>
      </w:r>
      <w:r w:rsidRPr="00AB2145">
        <w:rPr>
          <w:bCs/>
        </w:rPr>
        <w:t xml:space="preserve">, </w:t>
      </w:r>
      <w:r w:rsidRPr="00AB2145">
        <w:t>słownie: ……</w:t>
      </w:r>
      <w:r>
        <w:t>…………….</w:t>
      </w:r>
      <w:r w:rsidRPr="00AB2145">
        <w:t>………………………</w:t>
      </w:r>
      <w:r>
        <w:t>,</w:t>
      </w:r>
    </w:p>
    <w:p w14:paraId="141B86EC" w14:textId="77777777" w:rsidR="004B5317" w:rsidRDefault="004B5317" w:rsidP="004B5317">
      <w:pPr>
        <w:tabs>
          <w:tab w:val="right" w:pos="9180"/>
        </w:tabs>
        <w:ind w:left="705" w:right="-22"/>
        <w:jc w:val="both"/>
      </w:pPr>
      <w:r>
        <w:rPr>
          <w:bCs/>
        </w:rPr>
        <w:t>2/</w:t>
      </w:r>
      <w:r w:rsidRPr="00BA48E5">
        <w:rPr>
          <w:bCs/>
        </w:rPr>
        <w:t xml:space="preserve">podatek VAT </w:t>
      </w:r>
      <w:r>
        <w:rPr>
          <w:bCs/>
        </w:rPr>
        <w:t xml:space="preserve">… %: </w:t>
      </w:r>
      <w:r w:rsidRPr="00BA48E5">
        <w:rPr>
          <w:bCs/>
        </w:rPr>
        <w:t xml:space="preserve"> ………. </w:t>
      </w:r>
      <w:r>
        <w:t>PLN</w:t>
      </w:r>
      <w:r w:rsidRPr="00AB2145">
        <w:rPr>
          <w:bCs/>
        </w:rPr>
        <w:t xml:space="preserve">, </w:t>
      </w:r>
      <w:r w:rsidRPr="00BA48E5">
        <w:rPr>
          <w:bCs/>
        </w:rPr>
        <w:t>słownie: …………</w:t>
      </w:r>
      <w:r>
        <w:rPr>
          <w:bCs/>
        </w:rPr>
        <w:t>...</w:t>
      </w:r>
      <w:r w:rsidRPr="00BA48E5">
        <w:rPr>
          <w:bCs/>
        </w:rPr>
        <w:t>…………………………….</w:t>
      </w:r>
      <w:r w:rsidRPr="00BA48E5">
        <w:t>.</w:t>
      </w:r>
      <w:r>
        <w:t>,</w:t>
      </w:r>
    </w:p>
    <w:p w14:paraId="7F13C74D" w14:textId="77777777" w:rsidR="004B5317" w:rsidRPr="00A24AC7" w:rsidRDefault="004B5317" w:rsidP="004B5317">
      <w:pPr>
        <w:tabs>
          <w:tab w:val="right" w:pos="9180"/>
        </w:tabs>
        <w:ind w:left="705" w:right="-22"/>
        <w:jc w:val="both"/>
      </w:pPr>
      <w:r>
        <w:rPr>
          <w:bCs/>
        </w:rPr>
        <w:t xml:space="preserve">3/ </w:t>
      </w:r>
      <w:r w:rsidRPr="00AB2145">
        <w:rPr>
          <w:bCs/>
        </w:rPr>
        <w:t>cena netto: ……………</w:t>
      </w:r>
      <w:r>
        <w:rPr>
          <w:bCs/>
        </w:rPr>
        <w:t>…</w:t>
      </w:r>
      <w:r w:rsidRPr="00AB2145">
        <w:rPr>
          <w:bCs/>
        </w:rPr>
        <w:t xml:space="preserve">…  </w:t>
      </w:r>
      <w:r>
        <w:t>PLN</w:t>
      </w:r>
      <w:r w:rsidRPr="00AB2145">
        <w:rPr>
          <w:bCs/>
        </w:rPr>
        <w:t xml:space="preserve">, </w:t>
      </w:r>
      <w:r w:rsidRPr="00AB2145">
        <w:t>słownie: ………………………………………….,</w:t>
      </w:r>
    </w:p>
    <w:p w14:paraId="34D1BE53" w14:textId="77777777" w:rsidR="004B5317" w:rsidRDefault="004B5317" w:rsidP="004B5317">
      <w:pPr>
        <w:suppressAutoHyphens/>
        <w:jc w:val="both"/>
        <w:rPr>
          <w:rFonts w:cs="Arial"/>
          <w:color w:val="000000"/>
        </w:rPr>
      </w:pPr>
    </w:p>
    <w:p w14:paraId="6D7F389C" w14:textId="77777777" w:rsidR="004B5317" w:rsidRDefault="004B5317" w:rsidP="004B5317">
      <w:pPr>
        <w:suppressAutoHyphens/>
        <w:ind w:left="284"/>
        <w:jc w:val="both"/>
        <w:rPr>
          <w:color w:val="000000"/>
        </w:rPr>
      </w:pPr>
      <w:r w:rsidRPr="00BC52C5">
        <w:rPr>
          <w:rFonts w:cs="Arial"/>
          <w:color w:val="000000"/>
        </w:rPr>
        <w:t xml:space="preserve">zwane dalej </w:t>
      </w:r>
      <w:r w:rsidRPr="00BC52C5">
        <w:rPr>
          <w:rFonts w:cs="Arial"/>
          <w:b/>
          <w:color w:val="000000"/>
        </w:rPr>
        <w:t>„Wynagrodzeniem”</w:t>
      </w:r>
      <w:r>
        <w:rPr>
          <w:rFonts w:cs="Arial"/>
          <w:color w:val="000000"/>
        </w:rPr>
        <w:t>.</w:t>
      </w:r>
    </w:p>
    <w:p w14:paraId="44ABBD4C" w14:textId="77777777" w:rsidR="004B5317" w:rsidRPr="00007171" w:rsidRDefault="004B5317" w:rsidP="004B5317">
      <w:pPr>
        <w:suppressAutoHyphens/>
        <w:jc w:val="both"/>
        <w:rPr>
          <w:color w:val="000000"/>
          <w:sz w:val="10"/>
          <w:szCs w:val="10"/>
        </w:rPr>
      </w:pPr>
    </w:p>
    <w:p w14:paraId="0B89D392" w14:textId="77777777" w:rsidR="004B5317" w:rsidRPr="00603563" w:rsidRDefault="004B5317" w:rsidP="004B5317">
      <w:pPr>
        <w:ind w:left="284" w:hanging="284"/>
        <w:jc w:val="both"/>
      </w:pPr>
      <w:r>
        <w:t>2.</w:t>
      </w:r>
      <w:r w:rsidRPr="00603563">
        <w:t xml:space="preserve">Ustalone wynagrodzenie stanowić będzie wynagrodzenie ostateczne i niezmienne </w:t>
      </w:r>
      <w:r w:rsidRPr="00603563">
        <w:br/>
        <w:t>z zastrzeżeniem postanowień § 1</w:t>
      </w:r>
      <w:r>
        <w:t>4</w:t>
      </w:r>
      <w:r w:rsidRPr="00603563">
        <w:t xml:space="preserve"> umowy.</w:t>
      </w:r>
    </w:p>
    <w:p w14:paraId="41863C0A" w14:textId="77777777" w:rsidR="004B5317" w:rsidRPr="00603563" w:rsidRDefault="004B5317" w:rsidP="004B5317">
      <w:pPr>
        <w:jc w:val="both"/>
      </w:pPr>
    </w:p>
    <w:p w14:paraId="55BA27B8" w14:textId="77777777" w:rsidR="004B5317" w:rsidRPr="00603563" w:rsidRDefault="004B5317" w:rsidP="004B5317">
      <w:pPr>
        <w:jc w:val="center"/>
        <w:rPr>
          <w:b/>
        </w:rPr>
      </w:pPr>
      <w:r w:rsidRPr="00603563">
        <w:rPr>
          <w:b/>
        </w:rPr>
        <w:t>§4</w:t>
      </w:r>
    </w:p>
    <w:p w14:paraId="6192A0BF" w14:textId="77777777" w:rsidR="004B5317" w:rsidRPr="003F0E2D" w:rsidRDefault="004B5317" w:rsidP="004B5317">
      <w:pPr>
        <w:jc w:val="center"/>
        <w:rPr>
          <w:b/>
        </w:rPr>
      </w:pPr>
      <w:r w:rsidRPr="00603563">
        <w:rPr>
          <w:b/>
        </w:rPr>
        <w:t>Termin realizacji umowy</w:t>
      </w:r>
    </w:p>
    <w:p w14:paraId="512DB699" w14:textId="1FCC79D0" w:rsidR="004B5317" w:rsidRPr="005D32AA" w:rsidRDefault="004B5317" w:rsidP="004B5317">
      <w:pPr>
        <w:ind w:right="-22"/>
        <w:jc w:val="both"/>
        <w:rPr>
          <w:b/>
        </w:rPr>
      </w:pPr>
      <w:r w:rsidRPr="006B4595">
        <w:t>1. Termin wykonania zamówienia od dnia podpisania umowy:</w:t>
      </w:r>
      <w:r w:rsidR="00BF3078">
        <w:t>……………….</w:t>
      </w:r>
    </w:p>
    <w:p w14:paraId="61C2E50B" w14:textId="77777777" w:rsidR="004B5317" w:rsidRPr="00603563" w:rsidRDefault="004B5317" w:rsidP="004B5317">
      <w:pPr>
        <w:ind w:left="284" w:hanging="284"/>
        <w:jc w:val="both"/>
      </w:pPr>
      <w:r>
        <w:t xml:space="preserve">2. </w:t>
      </w:r>
      <w:r w:rsidRPr="00603563">
        <w:t>Termin zakończenia robót, o jakim mowa w ust. 1 uważać się będzie za zachowany, jeżeli w tym terminie Wykonawca zgłosi roboty do odbioru Zamawiającemu i w wyniku tego zgłoszenia zostanie dokonany odbiór w trybie określonym w § 8</w:t>
      </w:r>
      <w:r>
        <w:t xml:space="preserve"> umowy</w:t>
      </w:r>
      <w:r w:rsidRPr="00603563">
        <w:t>. W przypadk</w:t>
      </w:r>
      <w:r>
        <w:t>u, gdy nie nastąpi odbiór robót</w:t>
      </w:r>
      <w:r w:rsidR="006A20A4">
        <w:t xml:space="preserve"> </w:t>
      </w:r>
      <w:r w:rsidRPr="00603563">
        <w:t>z przyczyn leżących po stronie Wykonawcy, pozostaje on w zwłoce z zakończeniem robót do czasu ponownego zgłoszenia do odbioru, jeżeli w wyniku tego zgłoszenia zostanie dokonany przez Zamawiającego odbiór robót.</w:t>
      </w:r>
    </w:p>
    <w:p w14:paraId="0CD9D28E" w14:textId="77777777" w:rsidR="004B5317" w:rsidRPr="00603563" w:rsidRDefault="004B5317" w:rsidP="004B5317">
      <w:pPr>
        <w:ind w:left="284" w:hanging="284"/>
        <w:jc w:val="both"/>
      </w:pPr>
      <w:r>
        <w:t xml:space="preserve">3. </w:t>
      </w:r>
      <w:r w:rsidRPr="00603563">
        <w:t xml:space="preserve">Termin określony w ust. 1 może ulec przedłużeniu wyłącznie na warunkach określonych </w:t>
      </w:r>
      <w:r>
        <w:br/>
      </w:r>
      <w:r w:rsidRPr="00603563">
        <w:t>w § 1</w:t>
      </w:r>
      <w:r>
        <w:t>4 umowy</w:t>
      </w:r>
      <w:r w:rsidRPr="00603563">
        <w:t>.</w:t>
      </w:r>
    </w:p>
    <w:p w14:paraId="1B6F5938" w14:textId="77777777" w:rsidR="004B5317" w:rsidRDefault="004B5317" w:rsidP="004B5317">
      <w:pPr>
        <w:rPr>
          <w:b/>
        </w:rPr>
      </w:pPr>
    </w:p>
    <w:p w14:paraId="19BE85B3" w14:textId="77777777" w:rsidR="004B5317" w:rsidRPr="00603563" w:rsidRDefault="004B5317" w:rsidP="004B5317">
      <w:pPr>
        <w:jc w:val="center"/>
        <w:rPr>
          <w:b/>
        </w:rPr>
      </w:pPr>
      <w:r w:rsidRPr="00603563">
        <w:rPr>
          <w:b/>
        </w:rPr>
        <w:t>§ 5</w:t>
      </w:r>
    </w:p>
    <w:p w14:paraId="3D1BDB06" w14:textId="77777777" w:rsidR="004B5317" w:rsidRPr="00603563" w:rsidRDefault="004B5317" w:rsidP="004B5317">
      <w:pPr>
        <w:jc w:val="center"/>
        <w:rPr>
          <w:b/>
        </w:rPr>
      </w:pPr>
      <w:r w:rsidRPr="00603563">
        <w:rPr>
          <w:b/>
        </w:rPr>
        <w:t>Rozliczenie robót</w:t>
      </w:r>
    </w:p>
    <w:p w14:paraId="70AE5B74" w14:textId="77777777" w:rsidR="004B5317" w:rsidRPr="0093173F" w:rsidRDefault="004B5317" w:rsidP="002B64B3">
      <w:pPr>
        <w:pStyle w:val="Akapitzlist"/>
        <w:numPr>
          <w:ilvl w:val="0"/>
          <w:numId w:val="68"/>
        </w:numPr>
        <w:suppressAutoHyphens/>
        <w:spacing w:line="240" w:lineRule="auto"/>
        <w:ind w:left="284" w:hanging="284"/>
        <w:contextualSpacing w:val="0"/>
        <w:jc w:val="both"/>
        <w:rPr>
          <w:rFonts w:cs="Arial"/>
        </w:rPr>
      </w:pPr>
      <w:r w:rsidRPr="005D32AA">
        <w:rPr>
          <w:rFonts w:cs="Arial"/>
        </w:rPr>
        <w:t>Strony postanawiają, że rozliczenie Wykonawcy za wykonane</w:t>
      </w:r>
      <w:r w:rsidRPr="005D32AA">
        <w:t xml:space="preserve"> zadanie</w:t>
      </w:r>
      <w:r>
        <w:t>,</w:t>
      </w:r>
      <w:r w:rsidRPr="005D32AA">
        <w:t xml:space="preserve"> o którym mowa </w:t>
      </w:r>
      <w:r>
        <w:br/>
      </w:r>
      <w:r w:rsidRPr="005D32AA">
        <w:t>w § 1</w:t>
      </w:r>
      <w:r>
        <w:t xml:space="preserve"> ust</w:t>
      </w:r>
      <w:r w:rsidRPr="005D32AA">
        <w:t xml:space="preserve">.1 </w:t>
      </w:r>
      <w:r>
        <w:t xml:space="preserve">umowy, </w:t>
      </w:r>
      <w:r w:rsidRPr="005D32AA">
        <w:rPr>
          <w:rFonts w:cs="Arial"/>
        </w:rPr>
        <w:t>nastąpi n</w:t>
      </w:r>
      <w:r w:rsidRPr="005D32AA">
        <w:t xml:space="preserve">a podstawie </w:t>
      </w:r>
      <w:r>
        <w:t xml:space="preserve">jednej </w:t>
      </w:r>
      <w:r w:rsidRPr="005D32AA">
        <w:t>faktury</w:t>
      </w:r>
      <w:r>
        <w:t xml:space="preserve"> wystawionej przez Wykonawcę,</w:t>
      </w:r>
      <w:r>
        <w:br/>
        <w:t xml:space="preserve">tj. </w:t>
      </w:r>
      <w:r w:rsidRPr="0093173F">
        <w:rPr>
          <w:rFonts w:cs="Arial"/>
        </w:rPr>
        <w:t>po zakończeniu zadania inwestycyjnego i podpisaniu końcowego protokołu odbioru robót wraz z kosztorysem powykonawczym wykonanych robót.</w:t>
      </w:r>
    </w:p>
    <w:p w14:paraId="6BF76F05" w14:textId="39CB70CE" w:rsidR="004B5317" w:rsidRPr="00022D86" w:rsidRDefault="004B5317" w:rsidP="002B64B3">
      <w:pPr>
        <w:pStyle w:val="Akapitzlist"/>
        <w:numPr>
          <w:ilvl w:val="0"/>
          <w:numId w:val="68"/>
        </w:numPr>
        <w:suppressAutoHyphens/>
        <w:spacing w:line="240" w:lineRule="auto"/>
        <w:ind w:left="284" w:hanging="284"/>
        <w:contextualSpacing w:val="0"/>
        <w:jc w:val="both"/>
        <w:rPr>
          <w:rFonts w:cs="Arial"/>
        </w:rPr>
      </w:pPr>
      <w:r w:rsidRPr="00022D86">
        <w:rPr>
          <w:rFonts w:cs="Arial"/>
        </w:rPr>
        <w:lastRenderedPageBreak/>
        <w:t>Podstawę do wystawienia faktur</w:t>
      </w:r>
      <w:r>
        <w:rPr>
          <w:rFonts w:cs="Arial"/>
        </w:rPr>
        <w:t>y</w:t>
      </w:r>
      <w:r w:rsidRPr="00022D86">
        <w:rPr>
          <w:rFonts w:cs="Arial"/>
        </w:rPr>
        <w:t xml:space="preserve"> stanowić będ</w:t>
      </w:r>
      <w:r>
        <w:rPr>
          <w:rFonts w:cs="Arial"/>
        </w:rPr>
        <w:t>zie</w:t>
      </w:r>
      <w:r w:rsidRPr="00022D86">
        <w:rPr>
          <w:rFonts w:cs="Arial"/>
        </w:rPr>
        <w:t xml:space="preserve"> Protokół Odbioru Robót</w:t>
      </w:r>
      <w:r w:rsidR="006A20A4">
        <w:rPr>
          <w:rFonts w:cs="Arial"/>
        </w:rPr>
        <w:t xml:space="preserve"> </w:t>
      </w:r>
      <w:r w:rsidRPr="00022D86">
        <w:rPr>
          <w:rFonts w:cs="Arial"/>
        </w:rPr>
        <w:t>potwierdzon</w:t>
      </w:r>
      <w:r>
        <w:rPr>
          <w:rFonts w:cs="Arial"/>
        </w:rPr>
        <w:t>y</w:t>
      </w:r>
      <w:r w:rsidRPr="00022D86">
        <w:rPr>
          <w:rFonts w:cs="Arial"/>
        </w:rPr>
        <w:t xml:space="preserve"> przez </w:t>
      </w:r>
      <w:r>
        <w:rPr>
          <w:rFonts w:cs="Arial"/>
        </w:rPr>
        <w:t>upoważ</w:t>
      </w:r>
      <w:r w:rsidR="006A20A4">
        <w:rPr>
          <w:rFonts w:cs="Arial"/>
        </w:rPr>
        <w:t>nionego przedstawiciela Zamawia</w:t>
      </w:r>
      <w:r>
        <w:rPr>
          <w:rFonts w:cs="Arial"/>
        </w:rPr>
        <w:t>jącego.</w:t>
      </w:r>
    </w:p>
    <w:p w14:paraId="0E6AF2A7" w14:textId="77777777" w:rsidR="004B5317" w:rsidRPr="00603563" w:rsidRDefault="004B5317" w:rsidP="002B64B3">
      <w:pPr>
        <w:pStyle w:val="Akapitzlist"/>
        <w:numPr>
          <w:ilvl w:val="0"/>
          <w:numId w:val="68"/>
        </w:numPr>
        <w:suppressAutoHyphens/>
        <w:spacing w:line="240" w:lineRule="auto"/>
        <w:ind w:left="284" w:hanging="284"/>
        <w:contextualSpacing w:val="0"/>
        <w:jc w:val="both"/>
      </w:pPr>
      <w:r w:rsidRPr="00603563">
        <w:t>Zapłata na</w:t>
      </w:r>
      <w:r>
        <w:t xml:space="preserve">leżności Wykonawcy wynikającej </w:t>
      </w:r>
      <w:r w:rsidRPr="00603563">
        <w:t>z faktur</w:t>
      </w:r>
      <w:r>
        <w:t>y nastąpi zgodnie z § 6 umowy.</w:t>
      </w:r>
    </w:p>
    <w:p w14:paraId="37EBB06F" w14:textId="77777777" w:rsidR="004B5317" w:rsidRDefault="004B5317" w:rsidP="004B5317">
      <w:pPr>
        <w:jc w:val="center"/>
        <w:rPr>
          <w:b/>
        </w:rPr>
      </w:pPr>
    </w:p>
    <w:p w14:paraId="67DC5BE7" w14:textId="77777777" w:rsidR="004B5317" w:rsidRPr="00603563" w:rsidRDefault="004B5317" w:rsidP="004B5317">
      <w:pPr>
        <w:jc w:val="center"/>
        <w:rPr>
          <w:b/>
        </w:rPr>
      </w:pPr>
      <w:r w:rsidRPr="00603563">
        <w:rPr>
          <w:b/>
        </w:rPr>
        <w:t>§5*</w:t>
      </w:r>
    </w:p>
    <w:p w14:paraId="0BBE94FF" w14:textId="77777777" w:rsidR="004B5317" w:rsidRPr="00603563" w:rsidRDefault="004B5317" w:rsidP="004B5317">
      <w:pPr>
        <w:jc w:val="center"/>
        <w:rPr>
          <w:b/>
        </w:rPr>
      </w:pPr>
      <w:r w:rsidRPr="00603563">
        <w:rPr>
          <w:b/>
        </w:rPr>
        <w:t xml:space="preserve">(W przypadku wykonywania części robót przez </w:t>
      </w:r>
      <w:r>
        <w:rPr>
          <w:b/>
        </w:rPr>
        <w:t>p</w:t>
      </w:r>
      <w:r w:rsidRPr="00603563">
        <w:rPr>
          <w:b/>
        </w:rPr>
        <w:t>odwykonawców)</w:t>
      </w:r>
    </w:p>
    <w:p w14:paraId="2966B994" w14:textId="77777777" w:rsidR="004B5317" w:rsidRDefault="004B5317" w:rsidP="004B5317">
      <w:pPr>
        <w:jc w:val="center"/>
        <w:rPr>
          <w:b/>
        </w:rPr>
      </w:pPr>
      <w:r w:rsidRPr="00603563">
        <w:rPr>
          <w:b/>
        </w:rPr>
        <w:t>Rozliczenie robót</w:t>
      </w:r>
    </w:p>
    <w:p w14:paraId="64EA2C6B" w14:textId="77777777" w:rsidR="004B5317" w:rsidRPr="0093173F" w:rsidRDefault="004B5317" w:rsidP="002B64B3">
      <w:pPr>
        <w:pStyle w:val="Akapitzlist"/>
        <w:numPr>
          <w:ilvl w:val="0"/>
          <w:numId w:val="69"/>
        </w:numPr>
        <w:suppressAutoHyphens/>
        <w:spacing w:line="240" w:lineRule="auto"/>
        <w:ind w:left="284"/>
        <w:contextualSpacing w:val="0"/>
        <w:jc w:val="both"/>
        <w:rPr>
          <w:rFonts w:cs="Arial"/>
        </w:rPr>
      </w:pPr>
      <w:r w:rsidRPr="00022D86">
        <w:rPr>
          <w:rFonts w:cs="Arial"/>
        </w:rPr>
        <w:t>Strony postanawiają, że rozliczenie Wykonawcy za wykonane</w:t>
      </w:r>
      <w:r w:rsidRPr="00022D86">
        <w:t xml:space="preserve"> zadanie</w:t>
      </w:r>
      <w:r>
        <w:t>,</w:t>
      </w:r>
      <w:r w:rsidRPr="00022D86">
        <w:t xml:space="preserve"> o którym mowa </w:t>
      </w:r>
      <w:r>
        <w:br/>
      </w:r>
      <w:r w:rsidRPr="00022D86">
        <w:t>w § 1</w:t>
      </w:r>
      <w:r>
        <w:t xml:space="preserve"> ust</w:t>
      </w:r>
      <w:r w:rsidRPr="00022D86">
        <w:t>.1</w:t>
      </w:r>
      <w:r>
        <w:t xml:space="preserve"> umowy,</w:t>
      </w:r>
      <w:r w:rsidR="006A20A4">
        <w:t xml:space="preserve"> </w:t>
      </w:r>
      <w:r w:rsidRPr="00022D86">
        <w:rPr>
          <w:rFonts w:cs="Arial"/>
        </w:rPr>
        <w:t>nastąpi n</w:t>
      </w:r>
      <w:r w:rsidRPr="00022D86">
        <w:t>a podstaw</w:t>
      </w:r>
      <w:r>
        <w:t xml:space="preserve">ie faktury wystawionej przez </w:t>
      </w:r>
      <w:r w:rsidRPr="0093173F">
        <w:rPr>
          <w:rFonts w:cs="Arial"/>
        </w:rPr>
        <w:t>Wykonawcę po zakończeniu zadania inwestycyjnego i podpisaniu końcowego protokołu odbioru robót wraz z kosztorysem powykonawczym wykonanych robót.</w:t>
      </w:r>
    </w:p>
    <w:p w14:paraId="06B6F3EB" w14:textId="77777777" w:rsidR="004B5317" w:rsidRPr="001460A8" w:rsidRDefault="004B5317" w:rsidP="002B64B3">
      <w:pPr>
        <w:pStyle w:val="Akapitzlist"/>
        <w:numPr>
          <w:ilvl w:val="0"/>
          <w:numId w:val="69"/>
        </w:numPr>
        <w:suppressAutoHyphens/>
        <w:spacing w:line="240" w:lineRule="auto"/>
        <w:ind w:left="284"/>
        <w:contextualSpacing w:val="0"/>
        <w:jc w:val="both"/>
      </w:pPr>
      <w:r w:rsidRPr="001460A8">
        <w:t xml:space="preserve">Wykonawca wystawi </w:t>
      </w:r>
      <w:r w:rsidRPr="00541C5F">
        <w:t>odrębną fakturę na roboty</w:t>
      </w:r>
      <w:r w:rsidRPr="001460A8">
        <w:t xml:space="preserve"> wykonane przez Wykonawcę oraz na prace wykonane przez </w:t>
      </w:r>
      <w:r>
        <w:t>p</w:t>
      </w:r>
      <w:r w:rsidRPr="001460A8">
        <w:t>odwykonawcę.</w:t>
      </w:r>
    </w:p>
    <w:p w14:paraId="33B83931" w14:textId="7E806C5D" w:rsidR="004B5317" w:rsidRPr="00305016" w:rsidRDefault="004B5317" w:rsidP="002B64B3">
      <w:pPr>
        <w:pStyle w:val="Akapitzlist"/>
        <w:numPr>
          <w:ilvl w:val="0"/>
          <w:numId w:val="69"/>
        </w:numPr>
        <w:suppressAutoHyphens/>
        <w:spacing w:line="240" w:lineRule="auto"/>
        <w:ind w:left="284"/>
        <w:contextualSpacing w:val="0"/>
        <w:jc w:val="both"/>
      </w:pPr>
      <w:r w:rsidRPr="00305016">
        <w:t>Podstawę do wystawieni</w:t>
      </w:r>
      <w:r>
        <w:t>a faktury stanowić będzie</w:t>
      </w:r>
      <w:r w:rsidRPr="00305016">
        <w:t xml:space="preserve"> Protokół Odb</w:t>
      </w:r>
      <w:r>
        <w:t>ioru Robót, potwierdzony</w:t>
      </w:r>
      <w:r w:rsidRPr="00305016">
        <w:t xml:space="preserve"> przez upoważnionego przedstawiciela Zamawiającego.</w:t>
      </w:r>
    </w:p>
    <w:p w14:paraId="3D76D6D5" w14:textId="77777777" w:rsidR="004B5317" w:rsidRPr="00603563" w:rsidRDefault="004B5317" w:rsidP="002B64B3">
      <w:pPr>
        <w:pStyle w:val="Akapitzlist"/>
        <w:numPr>
          <w:ilvl w:val="0"/>
          <w:numId w:val="69"/>
        </w:numPr>
        <w:suppressAutoHyphens/>
        <w:spacing w:line="240" w:lineRule="auto"/>
        <w:ind w:left="284"/>
        <w:contextualSpacing w:val="0"/>
        <w:jc w:val="both"/>
      </w:pPr>
      <w:r w:rsidRPr="00603563">
        <w:t>Zapłata na</w:t>
      </w:r>
      <w:r>
        <w:t xml:space="preserve">leżności Wykonawcy wynikającej </w:t>
      </w:r>
      <w:r w:rsidRPr="00603563">
        <w:t>z faktur</w:t>
      </w:r>
      <w:r>
        <w:t>y nastąpi zgodnie z § 6* umowy.</w:t>
      </w:r>
    </w:p>
    <w:p w14:paraId="131C6E8A" w14:textId="77777777" w:rsidR="004B5317" w:rsidRPr="00603563" w:rsidRDefault="004B5317" w:rsidP="004B5317">
      <w:pPr>
        <w:jc w:val="both"/>
      </w:pPr>
    </w:p>
    <w:p w14:paraId="44C970B6" w14:textId="77777777" w:rsidR="004B5317" w:rsidRPr="00603563" w:rsidRDefault="004B5317" w:rsidP="004B5317">
      <w:pPr>
        <w:jc w:val="center"/>
        <w:rPr>
          <w:b/>
        </w:rPr>
      </w:pPr>
      <w:r w:rsidRPr="00603563">
        <w:rPr>
          <w:b/>
        </w:rPr>
        <w:t>§ 6</w:t>
      </w:r>
    </w:p>
    <w:p w14:paraId="7EF5C204" w14:textId="77777777" w:rsidR="004B5317" w:rsidRDefault="004B5317" w:rsidP="004B5317">
      <w:pPr>
        <w:jc w:val="center"/>
        <w:rPr>
          <w:b/>
        </w:rPr>
      </w:pPr>
      <w:r w:rsidRPr="00603563">
        <w:rPr>
          <w:b/>
        </w:rPr>
        <w:t>Warunki płatności</w:t>
      </w:r>
    </w:p>
    <w:p w14:paraId="352113BB" w14:textId="77777777" w:rsidR="004B5317" w:rsidRPr="004B10E3" w:rsidRDefault="004B5317" w:rsidP="004B5317">
      <w:pPr>
        <w:ind w:left="284" w:hanging="284"/>
        <w:jc w:val="both"/>
      </w:pPr>
      <w:r>
        <w:t xml:space="preserve">1. </w:t>
      </w:r>
      <w:r w:rsidRPr="00603563">
        <w:t xml:space="preserve">Należność za wykonane przez Wykonawcę roboty płatna będzie </w:t>
      </w:r>
      <w:r w:rsidRPr="004B10E3">
        <w:t>na podstawie faktury zawierającej prawidłowy numer rachunku bankowego znajdujący się w wykazie podatników VAT udostępnionym przez Ministerstwo Finansów.</w:t>
      </w:r>
    </w:p>
    <w:p w14:paraId="50FEC593" w14:textId="77777777" w:rsidR="004B5317" w:rsidRPr="006971F8" w:rsidRDefault="004B5317" w:rsidP="004B5317">
      <w:pPr>
        <w:ind w:left="284" w:hanging="284"/>
        <w:jc w:val="both"/>
      </w:pPr>
      <w:r w:rsidRPr="00DA139B">
        <w:t xml:space="preserve">2. Zamawiający będzie realizował płatność za fakturę z zastosowaniem mechanizmu podzielonej płatności tzw. </w:t>
      </w:r>
      <w:r>
        <w:t xml:space="preserve">Split </w:t>
      </w:r>
      <w:proofErr w:type="spellStart"/>
      <w:r w:rsidRPr="00DA139B">
        <w:t>payment</w:t>
      </w:r>
      <w:proofErr w:type="spellEnd"/>
      <w:r w:rsidRPr="00DA139B">
        <w:t>.</w:t>
      </w:r>
    </w:p>
    <w:p w14:paraId="58EE6DAB" w14:textId="77777777" w:rsidR="004B5317" w:rsidRPr="00603563" w:rsidRDefault="004B5317" w:rsidP="004B5317">
      <w:pPr>
        <w:ind w:left="284" w:hanging="284"/>
        <w:jc w:val="both"/>
      </w:pPr>
      <w:r w:rsidRPr="00603563">
        <w:t>3</w:t>
      </w:r>
      <w:r>
        <w:t xml:space="preserve">. </w:t>
      </w:r>
      <w:r w:rsidRPr="00603563">
        <w:t xml:space="preserve">Termin płatności faktury za wykonane roboty wynosi </w:t>
      </w:r>
      <w:r w:rsidRPr="00007171">
        <w:rPr>
          <w:b/>
        </w:rPr>
        <w:t xml:space="preserve">do </w:t>
      </w:r>
      <w:r>
        <w:rPr>
          <w:b/>
        </w:rPr>
        <w:t>30</w:t>
      </w:r>
      <w:r w:rsidRPr="00007171">
        <w:rPr>
          <w:b/>
        </w:rPr>
        <w:t xml:space="preserve"> dni </w:t>
      </w:r>
      <w:r w:rsidRPr="00603563">
        <w:t>od daty otrzymania przez Zamawiającego prawidłowo wystawionej faktury lub rachunku wraz z niezbędnymi załącznikami.</w:t>
      </w:r>
    </w:p>
    <w:p w14:paraId="4DF22E15" w14:textId="77777777" w:rsidR="004B5317" w:rsidRDefault="004B5317" w:rsidP="004B5317">
      <w:pPr>
        <w:ind w:left="284" w:hanging="284"/>
        <w:jc w:val="both"/>
      </w:pPr>
      <w:r>
        <w:t xml:space="preserve">4. </w:t>
      </w:r>
      <w:r w:rsidRPr="00603563">
        <w:t>W przypadku nieterminowej płatności faktury, Wykonawcy przysługuje prawo dochodzenia odsetek w ustawowej wysokości.</w:t>
      </w:r>
    </w:p>
    <w:p w14:paraId="5EDECA39" w14:textId="77777777" w:rsidR="004B5317" w:rsidRPr="00603563" w:rsidRDefault="004B5317" w:rsidP="004B5317">
      <w:pPr>
        <w:jc w:val="both"/>
      </w:pPr>
    </w:p>
    <w:p w14:paraId="2400CA72" w14:textId="77777777" w:rsidR="004B5317" w:rsidRPr="00603563" w:rsidRDefault="004B5317" w:rsidP="004B5317">
      <w:pPr>
        <w:jc w:val="center"/>
        <w:rPr>
          <w:b/>
        </w:rPr>
      </w:pPr>
      <w:r w:rsidRPr="00603563">
        <w:rPr>
          <w:b/>
        </w:rPr>
        <w:t>§ 6*</w:t>
      </w:r>
    </w:p>
    <w:p w14:paraId="4D6333CE" w14:textId="77777777" w:rsidR="004B5317" w:rsidRPr="00603563" w:rsidRDefault="004B5317" w:rsidP="004B5317">
      <w:pPr>
        <w:jc w:val="center"/>
        <w:rPr>
          <w:b/>
        </w:rPr>
      </w:pPr>
      <w:r w:rsidRPr="00603563">
        <w:rPr>
          <w:b/>
        </w:rPr>
        <w:t xml:space="preserve">(W przypadku wykonywania części robót przez </w:t>
      </w:r>
      <w:r>
        <w:rPr>
          <w:b/>
        </w:rPr>
        <w:t>p</w:t>
      </w:r>
      <w:r w:rsidRPr="00603563">
        <w:rPr>
          <w:b/>
        </w:rPr>
        <w:t>odwykonawców)</w:t>
      </w:r>
    </w:p>
    <w:p w14:paraId="71C74F1C" w14:textId="77777777" w:rsidR="004B5317" w:rsidRPr="00603563" w:rsidRDefault="004B5317" w:rsidP="004B5317">
      <w:pPr>
        <w:jc w:val="center"/>
      </w:pPr>
      <w:r w:rsidRPr="00603563">
        <w:rPr>
          <w:b/>
        </w:rPr>
        <w:t>Warunki płatności</w:t>
      </w:r>
    </w:p>
    <w:p w14:paraId="0632C6E2" w14:textId="77777777" w:rsidR="004B5317" w:rsidRPr="006971F8" w:rsidRDefault="004B5317" w:rsidP="004B5317">
      <w:pPr>
        <w:ind w:left="284" w:hanging="284"/>
        <w:jc w:val="both"/>
      </w:pPr>
      <w:r w:rsidRPr="006971F8">
        <w:t>1. Należność za wykonane przez Wykonawcę roboty płatna będzie na podstawie faktury zawierającej prawidłowy numer rachunku bankowego znajdujący się w wykazie podatników VAT udostępnionym przez Ministerstwo Finansów.</w:t>
      </w:r>
    </w:p>
    <w:p w14:paraId="65047A2E" w14:textId="77777777" w:rsidR="004B5317" w:rsidRPr="006971F8" w:rsidRDefault="004B5317" w:rsidP="004B5317">
      <w:pPr>
        <w:ind w:left="284" w:hanging="284"/>
        <w:jc w:val="both"/>
      </w:pPr>
      <w:r w:rsidRPr="006971F8">
        <w:t xml:space="preserve">2. Należność za prace wykonane przez </w:t>
      </w:r>
      <w:r>
        <w:t>p</w:t>
      </w:r>
      <w:r w:rsidRPr="006971F8">
        <w:t>odwykonawcę przekazana zostanie na konto Wykonawcy</w:t>
      </w:r>
      <w:r>
        <w:t>,</w:t>
      </w:r>
      <w:r w:rsidRPr="006971F8">
        <w:t xml:space="preserve"> po </w:t>
      </w:r>
      <w:r w:rsidRPr="00541C5F">
        <w:t xml:space="preserve">dostarczeniu przez niego dowodu zapłacenia tej należności </w:t>
      </w:r>
      <w:r>
        <w:t>p</w:t>
      </w:r>
      <w:r w:rsidRPr="00541C5F">
        <w:t xml:space="preserve">odwykonawcy. Dowodem </w:t>
      </w:r>
      <w:r>
        <w:t>zapłaty</w:t>
      </w:r>
      <w:r w:rsidRPr="00541C5F">
        <w:t xml:space="preserve"> jest uwierzytelniona kopia faktury lub rachunku </w:t>
      </w:r>
      <w:r>
        <w:t>p</w:t>
      </w:r>
      <w:r w:rsidRPr="00541C5F">
        <w:t xml:space="preserve">odwykonawcy wraz oryginałem oświadczenia </w:t>
      </w:r>
      <w:r>
        <w:t>p</w:t>
      </w:r>
      <w:r w:rsidRPr="00541C5F">
        <w:t>odwykonawcy</w:t>
      </w:r>
      <w:r>
        <w:t xml:space="preserve"> o otrzymaniu przez niego przedmiotowej zapłaty</w:t>
      </w:r>
      <w:r w:rsidRPr="00541C5F">
        <w:t xml:space="preserve"> sporządzonego według wzoru stanowiącego załącznik nr 4 do umowy.</w:t>
      </w:r>
    </w:p>
    <w:p w14:paraId="77D02BBF" w14:textId="77777777" w:rsidR="004B5317" w:rsidRPr="006971F8" w:rsidRDefault="004B5317" w:rsidP="004B5317">
      <w:pPr>
        <w:ind w:left="284" w:hanging="284"/>
        <w:jc w:val="both"/>
      </w:pPr>
      <w:r w:rsidRPr="006971F8">
        <w:t xml:space="preserve">3. Zamawiający jest uprawniony do zatrzymania wynagrodzenia Wykonawcy w takiej części, jaką Wykonawca jest </w:t>
      </w:r>
      <w:r w:rsidRPr="00541C5F">
        <w:t>zobowiązany lub będzie zobowiązany zapłacić</w:t>
      </w:r>
      <w:r w:rsidR="006A20A4">
        <w:t xml:space="preserve"> </w:t>
      </w:r>
      <w:r>
        <w:t>p</w:t>
      </w:r>
      <w:r w:rsidRPr="006971F8">
        <w:t xml:space="preserve">odwykonawcy za wykonany przez </w:t>
      </w:r>
      <w:r>
        <w:t>p</w:t>
      </w:r>
      <w:r w:rsidRPr="006971F8">
        <w:t xml:space="preserve">odwykonawcę zakres prac, do czasu przedłożenia dokumentów, </w:t>
      </w:r>
      <w:r>
        <w:br/>
      </w:r>
      <w:r w:rsidRPr="006971F8">
        <w:t>o których mowa w ust. 2.</w:t>
      </w:r>
    </w:p>
    <w:p w14:paraId="082B33F4" w14:textId="77777777" w:rsidR="004B5317" w:rsidRPr="006971F8" w:rsidRDefault="004B5317" w:rsidP="004B5317">
      <w:pPr>
        <w:ind w:left="284" w:hanging="284"/>
        <w:jc w:val="both"/>
      </w:pPr>
      <w:r w:rsidRPr="00DA139B">
        <w:t xml:space="preserve">4. Zamawiający będzie realizował płatność za fakturę z zastosowaniem mechanizmu podzielonej płatności tzw. </w:t>
      </w:r>
      <w:r>
        <w:t xml:space="preserve">Split </w:t>
      </w:r>
      <w:proofErr w:type="spellStart"/>
      <w:r w:rsidRPr="00DA139B">
        <w:t>payment</w:t>
      </w:r>
      <w:proofErr w:type="spellEnd"/>
      <w:r>
        <w:t>.</w:t>
      </w:r>
    </w:p>
    <w:p w14:paraId="7C74CAF7" w14:textId="77777777" w:rsidR="004B5317" w:rsidRPr="006971F8" w:rsidRDefault="004B5317" w:rsidP="004B5317">
      <w:pPr>
        <w:ind w:left="284" w:hanging="284"/>
        <w:jc w:val="both"/>
      </w:pPr>
      <w:r w:rsidRPr="006971F8">
        <w:lastRenderedPageBreak/>
        <w:t xml:space="preserve">5. Termin płatności faktury za wykonane roboty/prace wynosi </w:t>
      </w:r>
      <w:r w:rsidRPr="006971F8">
        <w:rPr>
          <w:b/>
        </w:rPr>
        <w:t xml:space="preserve">do </w:t>
      </w:r>
      <w:r>
        <w:rPr>
          <w:b/>
        </w:rPr>
        <w:t>30</w:t>
      </w:r>
      <w:r w:rsidRPr="006971F8">
        <w:rPr>
          <w:b/>
        </w:rPr>
        <w:t xml:space="preserve"> dni</w:t>
      </w:r>
      <w:r w:rsidRPr="006971F8">
        <w:t xml:space="preserve"> od daty otrzymania przez Zamawiającego prawidłowo wystawionej faktury lub rachunku wraz z niezbędnymi załącznikami.</w:t>
      </w:r>
    </w:p>
    <w:p w14:paraId="279B4FD5" w14:textId="77777777" w:rsidR="004B5317" w:rsidRDefault="004B5317" w:rsidP="004B5317">
      <w:pPr>
        <w:ind w:left="284" w:hanging="284"/>
        <w:jc w:val="both"/>
      </w:pPr>
      <w:r w:rsidRPr="006971F8">
        <w:t>6. W przypadku nieterminowej płatności faktury lub rachunku Wykonawcy przysługuje prawo dochodzenia odsetek w ustawowej wysokości.</w:t>
      </w:r>
    </w:p>
    <w:p w14:paraId="0C5259A7" w14:textId="77777777" w:rsidR="004B5317" w:rsidRDefault="004B5317" w:rsidP="00CA5977">
      <w:pPr>
        <w:ind w:left="284" w:hanging="284"/>
        <w:jc w:val="both"/>
      </w:pPr>
      <w:r>
        <w:t xml:space="preserve">7. </w:t>
      </w:r>
      <w:r w:rsidRPr="00603563">
        <w:t xml:space="preserve">W przypadku uchylania się od obowiązku zapłaty przez Wykonawcę, na żądanie </w:t>
      </w:r>
      <w:r>
        <w:t>p</w:t>
      </w:r>
      <w:r w:rsidRPr="00603563">
        <w:t xml:space="preserve">odwykonawcy Zamawiający dokonuje bezpośredniej zapłaty wymagalnego wynagrodzenia (bez odsetek za zwłokę) przysługującego </w:t>
      </w:r>
      <w:r>
        <w:t>p</w:t>
      </w:r>
      <w:r w:rsidRPr="00603563">
        <w:t xml:space="preserve">odwykonawcy, który zawarł zaakceptowaną przez Zamawiającego umowę o pod wykonawstwo, której przedmiotem są roboty budowlane lub który zawarł przedłożoną Zamawiającemu, w formie kopii poświadczonej za zgodność z oryginałem, umowę o podwykonawstwo, której przedmiotem są dostawy i usługi, z tytułu należności powstałych po zaakceptowaniu umowy o podwykonawstwo, której przedmiotem są roboty budowlane lub po przedłożeniu kopii zawartej umowy o podwykonawstwo, której przedmiotem są dostawy i usługi. </w:t>
      </w:r>
    </w:p>
    <w:p w14:paraId="4E4602C8" w14:textId="77777777" w:rsidR="004B5317" w:rsidRPr="00603563" w:rsidRDefault="00CA5977" w:rsidP="004B5317">
      <w:pPr>
        <w:ind w:left="284" w:hanging="284"/>
        <w:jc w:val="both"/>
      </w:pPr>
      <w:r>
        <w:t xml:space="preserve">     </w:t>
      </w:r>
      <w:r w:rsidR="004B5317" w:rsidRPr="00603563">
        <w:t xml:space="preserve">Żądanie zapłaty </w:t>
      </w:r>
      <w:r w:rsidR="004B5317">
        <w:t>p</w:t>
      </w:r>
      <w:r w:rsidR="004B5317" w:rsidRPr="00603563">
        <w:t>odwykonawcy winno być uzupełnione o fakturę (rachunek) oraz dokumenty, o jakich mowa w § 5* ust. 2 umowy - potwierdzające wykonanie prac, których żądanie zapłaty dotyczy.</w:t>
      </w:r>
    </w:p>
    <w:p w14:paraId="6EE58573" w14:textId="77777777" w:rsidR="004B5317" w:rsidRPr="00603563" w:rsidRDefault="004B5317" w:rsidP="004B5317">
      <w:pPr>
        <w:ind w:left="284" w:hanging="284"/>
        <w:jc w:val="both"/>
      </w:pPr>
      <w:r>
        <w:t xml:space="preserve">8. </w:t>
      </w:r>
      <w:r w:rsidRPr="00603563">
        <w:t>Przed dokonaniem bezpośredniej zapłaty Zamawiający informuje Wykonawcę o możliwości zgłaszania w formie pisemnej uwag dotyczących zasadności zapłaty w terminie 7 dni od doręczenia tej informacji.</w:t>
      </w:r>
    </w:p>
    <w:p w14:paraId="763D81F6" w14:textId="77777777" w:rsidR="004B5317" w:rsidRPr="00603563" w:rsidRDefault="004B5317" w:rsidP="004B5317">
      <w:pPr>
        <w:jc w:val="both"/>
      </w:pPr>
      <w:r>
        <w:t xml:space="preserve">9. </w:t>
      </w:r>
      <w:r w:rsidRPr="00603563">
        <w:t>W przypadku zgłoszenia uwag, Zamawiający może:</w:t>
      </w:r>
    </w:p>
    <w:p w14:paraId="30AFBDDE" w14:textId="77777777" w:rsidR="00CA5977" w:rsidRDefault="004B5317" w:rsidP="004B5317">
      <w:pPr>
        <w:ind w:left="426"/>
        <w:jc w:val="both"/>
      </w:pPr>
      <w:r w:rsidRPr="00603563">
        <w:t>1)</w:t>
      </w:r>
      <w:r w:rsidRPr="00603563">
        <w:tab/>
        <w:t xml:space="preserve">nie dokonać bezpośredniej zapłaty wynagrodzenia </w:t>
      </w:r>
      <w:r>
        <w:t>p</w:t>
      </w:r>
      <w:r w:rsidRPr="00603563">
        <w:t xml:space="preserve">odwykonawcy, jeśli Wykonawca </w:t>
      </w:r>
    </w:p>
    <w:p w14:paraId="6113BF18" w14:textId="77777777" w:rsidR="004B5317" w:rsidRPr="00603563" w:rsidRDefault="00CA5977" w:rsidP="004B5317">
      <w:pPr>
        <w:ind w:left="426"/>
        <w:jc w:val="both"/>
      </w:pPr>
      <w:r>
        <w:t xml:space="preserve">     </w:t>
      </w:r>
      <w:r w:rsidR="004B5317" w:rsidRPr="00603563">
        <w:t>wykaże niezasadność takiej zapłaty, albo</w:t>
      </w:r>
    </w:p>
    <w:p w14:paraId="4D96E691" w14:textId="77777777" w:rsidR="00CA5977" w:rsidRDefault="004B5317" w:rsidP="00CA5977">
      <w:pPr>
        <w:ind w:left="426"/>
        <w:jc w:val="both"/>
      </w:pPr>
      <w:r w:rsidRPr="00603563">
        <w:t>2)</w:t>
      </w:r>
      <w:r w:rsidRPr="00603563">
        <w:tab/>
        <w:t xml:space="preserve">złożyć do depozytu sądowego kwotę potrzebną na pokrycie wynagrodzenia </w:t>
      </w:r>
    </w:p>
    <w:p w14:paraId="31182344" w14:textId="77777777" w:rsidR="00CA5977" w:rsidRDefault="00CA5977" w:rsidP="00CA5977">
      <w:pPr>
        <w:ind w:left="426"/>
        <w:jc w:val="both"/>
      </w:pPr>
      <w:r>
        <w:t xml:space="preserve">     </w:t>
      </w:r>
      <w:r w:rsidR="004B5317">
        <w:t>p</w:t>
      </w:r>
      <w:r w:rsidR="004B5317" w:rsidRPr="00603563">
        <w:t>odwykonawcy</w:t>
      </w:r>
      <w:r>
        <w:t xml:space="preserve"> </w:t>
      </w:r>
      <w:r w:rsidR="004B5317" w:rsidRPr="00603563">
        <w:t xml:space="preserve">w przypadku istnienia zasadniczej wątpliwości co do wysokości </w:t>
      </w:r>
    </w:p>
    <w:p w14:paraId="060DB256" w14:textId="77777777" w:rsidR="004B5317" w:rsidRPr="00603563" w:rsidRDefault="00CA5977" w:rsidP="00CA5977">
      <w:pPr>
        <w:ind w:left="426"/>
        <w:jc w:val="both"/>
      </w:pPr>
      <w:r>
        <w:t xml:space="preserve">     </w:t>
      </w:r>
      <w:r w:rsidR="004B5317" w:rsidRPr="00603563">
        <w:t>należnej kwoty lub podmiotu, któremu płatność się należy, albo</w:t>
      </w:r>
    </w:p>
    <w:p w14:paraId="567F3D6C" w14:textId="77777777" w:rsidR="00CA5977" w:rsidRDefault="004B5317" w:rsidP="00CA5977">
      <w:pPr>
        <w:pStyle w:val="Akapitzlist"/>
        <w:numPr>
          <w:ilvl w:val="0"/>
          <w:numId w:val="58"/>
        </w:numPr>
        <w:jc w:val="both"/>
      </w:pPr>
      <w:r w:rsidRPr="00603563">
        <w:t xml:space="preserve">dokonać bezpośredniej zapłaty wynagrodzenia </w:t>
      </w:r>
      <w:r>
        <w:t>p</w:t>
      </w:r>
      <w:r w:rsidRPr="00603563">
        <w:t xml:space="preserve">odwykonawcy, jeżeli </w:t>
      </w:r>
      <w:r>
        <w:t>p</w:t>
      </w:r>
      <w:r w:rsidR="00CA5977">
        <w:t xml:space="preserve">odwykonawca </w:t>
      </w:r>
    </w:p>
    <w:p w14:paraId="6A642A34" w14:textId="77777777" w:rsidR="004B5317" w:rsidRPr="00603563" w:rsidRDefault="00CA5977" w:rsidP="00CA5977">
      <w:pPr>
        <w:ind w:left="360"/>
        <w:jc w:val="both"/>
      </w:pPr>
      <w:r>
        <w:t xml:space="preserve">      </w:t>
      </w:r>
      <w:r w:rsidR="004B5317" w:rsidRPr="00603563">
        <w:t>wykaże zasadność takiej zapłaty.</w:t>
      </w:r>
    </w:p>
    <w:p w14:paraId="1FB40228" w14:textId="77777777" w:rsidR="00CA5977" w:rsidRDefault="004B5317" w:rsidP="00CA5977">
      <w:pPr>
        <w:pStyle w:val="Akapitzlist"/>
        <w:numPr>
          <w:ilvl w:val="0"/>
          <w:numId w:val="66"/>
        </w:numPr>
        <w:ind w:left="0" w:firstLine="0"/>
        <w:jc w:val="both"/>
      </w:pPr>
      <w:r w:rsidRPr="00603563">
        <w:t xml:space="preserve">W przypadku dokonania bezpośredniej zapłaty </w:t>
      </w:r>
      <w:r>
        <w:t>p</w:t>
      </w:r>
      <w:r w:rsidRPr="00603563">
        <w:t xml:space="preserve">odwykonawcy, o którym mowa w ust. </w:t>
      </w:r>
      <w:r w:rsidR="00CA5977">
        <w:t xml:space="preserve">  </w:t>
      </w:r>
    </w:p>
    <w:p w14:paraId="57C37645" w14:textId="77777777" w:rsidR="00CA5977" w:rsidRDefault="00CA5977" w:rsidP="00CA5977">
      <w:pPr>
        <w:pStyle w:val="Akapitzlist"/>
        <w:ind w:left="0"/>
        <w:jc w:val="both"/>
      </w:pPr>
      <w:r>
        <w:t xml:space="preserve">       </w:t>
      </w:r>
      <w:r w:rsidR="004B5317" w:rsidRPr="00603563">
        <w:t xml:space="preserve">Zamawiający potrąca kwotę wypłaconego wynagrodzenia z wynagrodzenia należnego </w:t>
      </w:r>
    </w:p>
    <w:p w14:paraId="009D28AF" w14:textId="77777777" w:rsidR="004B5317" w:rsidRDefault="00CA5977" w:rsidP="00CA5977">
      <w:pPr>
        <w:pStyle w:val="Akapitzlist"/>
        <w:ind w:left="0"/>
        <w:jc w:val="both"/>
      </w:pPr>
      <w:r>
        <w:t xml:space="preserve">       </w:t>
      </w:r>
      <w:r w:rsidR="004B5317" w:rsidRPr="00603563">
        <w:t>Wykonawcy.</w:t>
      </w:r>
    </w:p>
    <w:p w14:paraId="282E7F77" w14:textId="77777777" w:rsidR="004B5317" w:rsidRPr="00603563" w:rsidRDefault="004B5317" w:rsidP="004B5317">
      <w:pPr>
        <w:jc w:val="both"/>
      </w:pPr>
    </w:p>
    <w:p w14:paraId="1ADCD36C" w14:textId="77777777" w:rsidR="004B5317" w:rsidRPr="00603563" w:rsidRDefault="004B5317" w:rsidP="004B5317">
      <w:pPr>
        <w:jc w:val="center"/>
        <w:rPr>
          <w:b/>
        </w:rPr>
      </w:pPr>
      <w:r w:rsidRPr="00603563">
        <w:rPr>
          <w:b/>
        </w:rPr>
        <w:t>§ 7</w:t>
      </w:r>
    </w:p>
    <w:p w14:paraId="24A79763" w14:textId="77777777" w:rsidR="004B5317" w:rsidRDefault="004B5317" w:rsidP="004B5317">
      <w:pPr>
        <w:jc w:val="both"/>
      </w:pPr>
      <w:r w:rsidRPr="00603563">
        <w:t>Żadna ze stron nie może bez zgody drugiej strony przenieść na osobę trzecią wierzytelności wynikającej z niniejszej umowy.</w:t>
      </w:r>
    </w:p>
    <w:p w14:paraId="4C677530" w14:textId="77777777" w:rsidR="004B5317" w:rsidRPr="00603563" w:rsidRDefault="004B5317" w:rsidP="004B5317">
      <w:pPr>
        <w:jc w:val="both"/>
      </w:pPr>
    </w:p>
    <w:p w14:paraId="380787D2" w14:textId="77777777" w:rsidR="004B5317" w:rsidRPr="00603563" w:rsidRDefault="004B5317" w:rsidP="004B5317">
      <w:pPr>
        <w:jc w:val="center"/>
        <w:rPr>
          <w:b/>
        </w:rPr>
      </w:pPr>
      <w:r w:rsidRPr="00603563">
        <w:rPr>
          <w:b/>
        </w:rPr>
        <w:t>§</w:t>
      </w:r>
      <w:r>
        <w:rPr>
          <w:b/>
        </w:rPr>
        <w:t xml:space="preserve"> 8</w:t>
      </w:r>
    </w:p>
    <w:p w14:paraId="13F24920" w14:textId="77777777" w:rsidR="004B5317" w:rsidRPr="00603563" w:rsidRDefault="004B5317" w:rsidP="004B5317">
      <w:pPr>
        <w:jc w:val="center"/>
        <w:rPr>
          <w:b/>
        </w:rPr>
      </w:pPr>
      <w:r w:rsidRPr="00603563">
        <w:rPr>
          <w:b/>
        </w:rPr>
        <w:t>Odbiór końcowy</w:t>
      </w:r>
    </w:p>
    <w:p w14:paraId="50EC0F30" w14:textId="77777777" w:rsidR="004B5317" w:rsidRPr="00551E39" w:rsidRDefault="004B5317" w:rsidP="004B5317">
      <w:pPr>
        <w:ind w:left="284" w:hanging="284"/>
        <w:jc w:val="both"/>
      </w:pPr>
      <w:r w:rsidRPr="00551E39">
        <w:t xml:space="preserve">1. W terminie zakończenia robót (§ 4 ust. 1 umowy) Wykonawca zakończy wszystkie roboty objęte umową, wykona próby i sprawdzenia z wynikiem pozytywnym oraz przygotuje dokumentację odbiorową. </w:t>
      </w:r>
    </w:p>
    <w:p w14:paraId="0B0F97FB" w14:textId="31FBC59D" w:rsidR="004B5317" w:rsidRPr="00551E39" w:rsidRDefault="004B5317" w:rsidP="004B5317">
      <w:pPr>
        <w:ind w:left="284" w:hanging="284"/>
        <w:jc w:val="both"/>
      </w:pPr>
      <w:r>
        <w:t>2</w:t>
      </w:r>
      <w:r w:rsidRPr="00551E39">
        <w:t xml:space="preserve">. </w:t>
      </w:r>
      <w:r w:rsidR="00BF3078">
        <w:t xml:space="preserve">Upoważniony przedstawiciel Zamawiającego </w:t>
      </w:r>
      <w:r w:rsidRPr="00551E39">
        <w:t xml:space="preserve"> dokona potwierdzenia spełnienia przez Wykonawcę warunków określonych w ust. 1 nie później niż w ciągu </w:t>
      </w:r>
      <w:r>
        <w:t>14 dni od dnia zgłoszenia robót przez Wykonawcę</w:t>
      </w:r>
      <w:r w:rsidRPr="00551E39">
        <w:t xml:space="preserve"> do odbioru Zamawiającemu.</w:t>
      </w:r>
    </w:p>
    <w:p w14:paraId="70462F1A" w14:textId="02F98507" w:rsidR="004B5317" w:rsidRPr="00603563" w:rsidRDefault="004B5317" w:rsidP="004B5317">
      <w:pPr>
        <w:ind w:left="284" w:hanging="284"/>
        <w:jc w:val="both"/>
      </w:pPr>
      <w:r>
        <w:t xml:space="preserve">3. </w:t>
      </w:r>
      <w:r w:rsidRPr="00603563">
        <w:t xml:space="preserve">Odbiór końcowy przedmiotu </w:t>
      </w:r>
      <w:r w:rsidRPr="005D32AA">
        <w:t>umowy, nastąpi w ciągu 1</w:t>
      </w:r>
      <w:r>
        <w:t>4</w:t>
      </w:r>
      <w:r w:rsidRPr="005D32AA">
        <w:t xml:space="preserve"> dni od dnia potwierdzenia przez </w:t>
      </w:r>
      <w:r w:rsidR="00BF3078">
        <w:t>upoważnionego przedstawiciela Zamawiającego</w:t>
      </w:r>
      <w:r w:rsidRPr="005D32AA">
        <w:t xml:space="preserve"> spełnienia przez Wykonawcę warunków</w:t>
      </w:r>
      <w:r w:rsidRPr="00603563">
        <w:t xml:space="preserve"> określonych w ust. 1</w:t>
      </w:r>
    </w:p>
    <w:p w14:paraId="4F89FE1E" w14:textId="77777777" w:rsidR="004B5317" w:rsidRPr="00603563" w:rsidRDefault="004B5317" w:rsidP="004B5317">
      <w:pPr>
        <w:jc w:val="both"/>
      </w:pPr>
    </w:p>
    <w:p w14:paraId="7BE6A088" w14:textId="77777777" w:rsidR="004B5317" w:rsidRDefault="004B5317" w:rsidP="004B5317">
      <w:pPr>
        <w:jc w:val="center"/>
        <w:rPr>
          <w:b/>
        </w:rPr>
      </w:pPr>
      <w:r w:rsidRPr="00603563">
        <w:rPr>
          <w:b/>
        </w:rPr>
        <w:lastRenderedPageBreak/>
        <w:t>§ 9</w:t>
      </w:r>
    </w:p>
    <w:p w14:paraId="59A9873A" w14:textId="77777777" w:rsidR="004B5317" w:rsidRPr="00777FF5" w:rsidRDefault="004B5317" w:rsidP="004B5317">
      <w:pPr>
        <w:pStyle w:val="Akapitzlist"/>
        <w:numPr>
          <w:ilvl w:val="3"/>
          <w:numId w:val="4"/>
        </w:numPr>
        <w:tabs>
          <w:tab w:val="clear" w:pos="0"/>
        </w:tabs>
        <w:ind w:left="284" w:hanging="284"/>
        <w:jc w:val="both"/>
        <w:rPr>
          <w:rFonts w:eastAsia="Cambria" w:cs="Cambria"/>
        </w:rPr>
      </w:pPr>
      <w:r w:rsidRPr="00777FF5">
        <w:rPr>
          <w:rFonts w:eastAsia="Cambria" w:cs="Cambria"/>
        </w:rPr>
        <w:t>Zamawiający określa obowiązek zatrudnienia na podstawie umowy o pracę osób wykonujących następujące czynności w zakresie realizacji przedmiotu zamówienia:</w:t>
      </w:r>
    </w:p>
    <w:p w14:paraId="57B5A5CB" w14:textId="77777777" w:rsidR="004B5317" w:rsidRPr="00777FF5" w:rsidRDefault="004B5317" w:rsidP="004B5317">
      <w:pPr>
        <w:pStyle w:val="Akapitzlist"/>
        <w:ind w:left="284"/>
        <w:jc w:val="both"/>
        <w:rPr>
          <w:rFonts w:eastAsia="Cambria" w:cs="Cambria"/>
        </w:rPr>
      </w:pPr>
      <w:r w:rsidRPr="00777FF5">
        <w:rPr>
          <w:rFonts w:eastAsia="Cambria" w:cs="Times New Roman"/>
          <w:b/>
        </w:rPr>
        <w:t>- wykonywanie prac objętych zakresem zamówienia polegających na wykonywaniu prac fizycznych oraz operatorów sprzętu (</w:t>
      </w:r>
      <w:r w:rsidRPr="00541C5F">
        <w:rPr>
          <w:rFonts w:eastAsia="Cambria" w:cs="Times New Roman"/>
          <w:b/>
        </w:rPr>
        <w:t>z wyjątkiem obsługi geodezyjnej</w:t>
      </w:r>
      <w:r w:rsidRPr="000D2538">
        <w:rPr>
          <w:rFonts w:eastAsia="Cambria" w:cs="Times New Roman"/>
          <w:b/>
        </w:rPr>
        <w:t>)</w:t>
      </w:r>
      <w:r w:rsidRPr="000D2538">
        <w:rPr>
          <w:rFonts w:eastAsia="Cambria" w:cs="Times New Roman"/>
        </w:rPr>
        <w:t>,</w:t>
      </w:r>
      <w:r w:rsidRPr="00777FF5">
        <w:rPr>
          <w:rFonts w:eastAsia="Cambria" w:cs="Times New Roman"/>
          <w:i/>
          <w:u w:val="single"/>
        </w:rPr>
        <w:t>jeżeli</w:t>
      </w:r>
      <w:r w:rsidR="00CA5977">
        <w:rPr>
          <w:rFonts w:eastAsia="Cambria" w:cs="Times New Roman"/>
          <w:i/>
          <w:u w:val="single"/>
        </w:rPr>
        <w:t xml:space="preserve"> </w:t>
      </w:r>
      <w:r w:rsidRPr="00777FF5">
        <w:rPr>
          <w:rFonts w:eastAsia="Cambria" w:cs="Times New Roman"/>
          <w:i/>
          <w:u w:val="single"/>
        </w:rPr>
        <w:t>wykonywanie tych czynności polega na wykonywaniu pracy w rozumieniu przepisów kodeksu pracy</w:t>
      </w:r>
      <w:r w:rsidRPr="00777FF5">
        <w:rPr>
          <w:rFonts w:eastAsia="Cambria" w:cs="Times New Roman"/>
        </w:rPr>
        <w:t xml:space="preserve">. </w:t>
      </w:r>
    </w:p>
    <w:p w14:paraId="6EA641E6" w14:textId="77777777" w:rsidR="004B5317" w:rsidRPr="00777FF5" w:rsidRDefault="004B5317" w:rsidP="004B5317">
      <w:pPr>
        <w:pStyle w:val="Akapitzlist"/>
        <w:numPr>
          <w:ilvl w:val="3"/>
          <w:numId w:val="4"/>
        </w:numPr>
        <w:tabs>
          <w:tab w:val="clear" w:pos="0"/>
        </w:tabs>
        <w:ind w:left="284"/>
        <w:jc w:val="both"/>
        <w:rPr>
          <w:rFonts w:eastAsia="Cambria"/>
        </w:rPr>
      </w:pPr>
      <w:r w:rsidRPr="00777FF5">
        <w:rPr>
          <w:rFonts w:eastAsia="Cambria"/>
        </w:rPr>
        <w:t>Obowiązek</w:t>
      </w:r>
      <w:r>
        <w:rPr>
          <w:rFonts w:eastAsia="Cambria"/>
        </w:rPr>
        <w:t>,</w:t>
      </w:r>
      <w:r w:rsidRPr="00777FF5">
        <w:rPr>
          <w:rFonts w:eastAsia="Cambria"/>
        </w:rPr>
        <w:t xml:space="preserve"> o którym mowa w ust. 1</w:t>
      </w:r>
      <w:r>
        <w:rPr>
          <w:rFonts w:eastAsia="Cambria"/>
        </w:rPr>
        <w:t>,</w:t>
      </w:r>
      <w:r w:rsidRPr="00777FF5">
        <w:rPr>
          <w:rFonts w:eastAsia="Cambria"/>
        </w:rPr>
        <w:t xml:space="preserve"> dotyczy także podwykonawców - </w:t>
      </w:r>
      <w:r>
        <w:rPr>
          <w:rFonts w:eastAsia="Cambria"/>
        </w:rPr>
        <w:t>W</w:t>
      </w:r>
      <w:r w:rsidRPr="00777FF5">
        <w:rPr>
          <w:rFonts w:eastAsia="Cambria"/>
        </w:rPr>
        <w:t xml:space="preserve">ykonawca jest zobowiązany zawrzeć w każdej umowie o podwykonawstwo stosowne zapisy zobowiązujące podwykonawców do zatrudnienia na umowę o prace wszystkich osób wykonujących wskazane wyżej czynności. </w:t>
      </w:r>
    </w:p>
    <w:p w14:paraId="7B3AF6A2" w14:textId="77777777" w:rsidR="004B5317" w:rsidRPr="00777FF5" w:rsidRDefault="004B5317" w:rsidP="004B5317">
      <w:pPr>
        <w:pStyle w:val="Akapitzlist"/>
        <w:numPr>
          <w:ilvl w:val="3"/>
          <w:numId w:val="4"/>
        </w:numPr>
        <w:tabs>
          <w:tab w:val="clear" w:pos="0"/>
        </w:tabs>
        <w:ind w:left="284"/>
        <w:jc w:val="both"/>
        <w:rPr>
          <w:rFonts w:eastAsia="Cambria"/>
        </w:rPr>
      </w:pPr>
      <w:r w:rsidRPr="00777FF5">
        <w:rPr>
          <w:rFonts w:eastAsia="Cambria"/>
        </w:rPr>
        <w:t xml:space="preserve">Wykonawca składa wykaz osób oddelegowanych do realizacji zamówienia wraz z oświadczeniem o tym, że są zatrudnieni na podstawie umowy o pracę przed przystąpieniem do wykonania przedmiotu zamówienia. </w:t>
      </w:r>
    </w:p>
    <w:p w14:paraId="20149C37" w14:textId="77777777" w:rsidR="004B5317" w:rsidRPr="00777FF5" w:rsidRDefault="004B5317" w:rsidP="004B5317">
      <w:pPr>
        <w:pStyle w:val="Akapitzlist"/>
        <w:numPr>
          <w:ilvl w:val="3"/>
          <w:numId w:val="4"/>
        </w:numPr>
        <w:tabs>
          <w:tab w:val="clear" w:pos="0"/>
        </w:tabs>
        <w:ind w:left="284"/>
        <w:jc w:val="both"/>
        <w:rPr>
          <w:rFonts w:eastAsia="Cambria"/>
        </w:rPr>
      </w:pPr>
      <w:r w:rsidRPr="00777FF5">
        <w:rPr>
          <w:rFonts w:eastAsia="Cambria"/>
        </w:rPr>
        <w:t>Każdorazowa zmiana wykazu osób, o którym mowa w ust. 3</w:t>
      </w:r>
      <w:r>
        <w:rPr>
          <w:rFonts w:eastAsia="Cambria"/>
        </w:rPr>
        <w:t>,</w:t>
      </w:r>
      <w:r w:rsidRPr="00777FF5">
        <w:rPr>
          <w:rFonts w:eastAsia="Cambria"/>
        </w:rPr>
        <w:t xml:space="preserve"> nie wymaga aneksu do umowy (</w:t>
      </w:r>
      <w:r>
        <w:rPr>
          <w:rFonts w:eastAsia="Cambria"/>
        </w:rPr>
        <w:t>W</w:t>
      </w:r>
      <w:r w:rsidRPr="00777FF5">
        <w:rPr>
          <w:rFonts w:eastAsia="Cambria"/>
        </w:rPr>
        <w:t xml:space="preserve">ykonawca przedstawia korektę listy osób oddelegowanych do wykonywania zamówienia do wiadomości </w:t>
      </w:r>
      <w:r>
        <w:rPr>
          <w:rFonts w:eastAsia="Cambria"/>
        </w:rPr>
        <w:t>Z</w:t>
      </w:r>
      <w:r w:rsidRPr="00777FF5">
        <w:rPr>
          <w:rFonts w:eastAsia="Cambria"/>
        </w:rPr>
        <w:t xml:space="preserve">amawiającego).  </w:t>
      </w:r>
    </w:p>
    <w:p w14:paraId="51B9AB18" w14:textId="77777777" w:rsidR="004B5317" w:rsidRPr="00777FF5" w:rsidRDefault="004B5317" w:rsidP="004B5317">
      <w:pPr>
        <w:pStyle w:val="Akapitzlist"/>
        <w:numPr>
          <w:ilvl w:val="3"/>
          <w:numId w:val="4"/>
        </w:numPr>
        <w:tabs>
          <w:tab w:val="clear" w:pos="0"/>
        </w:tabs>
        <w:ind w:left="284"/>
        <w:jc w:val="both"/>
        <w:rPr>
          <w:rFonts w:eastAsia="Cambria"/>
        </w:rPr>
      </w:pPr>
      <w:r w:rsidRPr="00777FF5">
        <w:rPr>
          <w:rFonts w:eastAsia="Cambria"/>
        </w:rPr>
        <w:t xml:space="preserve">Zamawiający zastrzega sobie prawo przeprowadzenia kontroli na miejscu wykonywania zamówienia w celu zweryfikowania, czy osoby wykonujące czynności przy realizacji </w:t>
      </w:r>
      <w:r>
        <w:rPr>
          <w:rFonts w:eastAsia="Cambria"/>
        </w:rPr>
        <w:t>zamów</w:t>
      </w:r>
      <w:r w:rsidRPr="00777FF5">
        <w:rPr>
          <w:rFonts w:eastAsia="Cambria"/>
        </w:rPr>
        <w:t xml:space="preserve">ienia są osobami wskazanymi przez </w:t>
      </w:r>
      <w:r>
        <w:rPr>
          <w:rFonts w:eastAsia="Cambria"/>
        </w:rPr>
        <w:t>W</w:t>
      </w:r>
      <w:r w:rsidRPr="00777FF5">
        <w:rPr>
          <w:rFonts w:eastAsia="Cambria"/>
        </w:rPr>
        <w:t>ykonawcę w wykazie</w:t>
      </w:r>
      <w:r>
        <w:rPr>
          <w:rFonts w:eastAsia="Cambria"/>
        </w:rPr>
        <w:t>,</w:t>
      </w:r>
      <w:r w:rsidRPr="00777FF5">
        <w:rPr>
          <w:rFonts w:eastAsia="Cambria"/>
        </w:rPr>
        <w:t xml:space="preserve"> o którym mowa </w:t>
      </w:r>
      <w:r>
        <w:rPr>
          <w:rFonts w:eastAsia="Cambria"/>
        </w:rPr>
        <w:br/>
      </w:r>
      <w:r w:rsidRPr="00777FF5">
        <w:rPr>
          <w:rFonts w:eastAsia="Cambria"/>
        </w:rPr>
        <w:t xml:space="preserve">w ust. 3. Osoby oddelegowane przez Wykonawcę są zobowiązane podać imię i nazwisko podczas kontroli przeprowadzanej przez </w:t>
      </w:r>
      <w:r>
        <w:rPr>
          <w:rFonts w:eastAsia="Cambria"/>
        </w:rPr>
        <w:t>Z</w:t>
      </w:r>
      <w:r w:rsidRPr="00777FF5">
        <w:rPr>
          <w:rFonts w:eastAsia="Cambria"/>
        </w:rPr>
        <w:t xml:space="preserve">amawiającego. W razie odmowy podania danych umożliwiających identyfikację osób wykonujących prace na placu budowy </w:t>
      </w:r>
      <w:r>
        <w:rPr>
          <w:rFonts w:eastAsia="Cambria"/>
        </w:rPr>
        <w:t>Z</w:t>
      </w:r>
      <w:r w:rsidRPr="00777FF5">
        <w:rPr>
          <w:rFonts w:eastAsia="Cambria"/>
        </w:rPr>
        <w:t xml:space="preserve">amawiający wzywa kierownika budowy do wydania zakazu wykonywania przez te osoby prac do momentu wyjaśnienia podstawy ich zatrudnienia oraz wzywa </w:t>
      </w:r>
      <w:r>
        <w:rPr>
          <w:rFonts w:eastAsia="Cambria"/>
        </w:rPr>
        <w:t>W</w:t>
      </w:r>
      <w:r w:rsidRPr="00777FF5">
        <w:rPr>
          <w:rFonts w:eastAsia="Cambria"/>
        </w:rPr>
        <w:t xml:space="preserve">ykonawcę do złożenia pisemnego oświadczenia wskazującego dane osób, które odmówiły podania imienia </w:t>
      </w:r>
      <w:r w:rsidR="00CA5977">
        <w:rPr>
          <w:rFonts w:eastAsia="Cambria"/>
        </w:rPr>
        <w:t xml:space="preserve"> </w:t>
      </w:r>
      <w:r w:rsidRPr="00777FF5">
        <w:rPr>
          <w:rFonts w:eastAsia="Cambria"/>
        </w:rPr>
        <w:t xml:space="preserve">i nazwiska podczas kontroli </w:t>
      </w:r>
      <w:r>
        <w:rPr>
          <w:rFonts w:eastAsia="Cambria"/>
        </w:rPr>
        <w:t>Z</w:t>
      </w:r>
      <w:r w:rsidRPr="00777FF5">
        <w:rPr>
          <w:rFonts w:eastAsia="Cambria"/>
        </w:rPr>
        <w:t>amawiającego.</w:t>
      </w:r>
    </w:p>
    <w:p w14:paraId="5AE58BA3" w14:textId="77777777" w:rsidR="004B5317" w:rsidRPr="00777FF5" w:rsidRDefault="004B5317" w:rsidP="004B5317">
      <w:pPr>
        <w:pStyle w:val="Akapitzlist"/>
        <w:numPr>
          <w:ilvl w:val="3"/>
          <w:numId w:val="4"/>
        </w:numPr>
        <w:tabs>
          <w:tab w:val="clear" w:pos="0"/>
        </w:tabs>
        <w:ind w:left="284"/>
        <w:jc w:val="both"/>
        <w:rPr>
          <w:rFonts w:eastAsia="Cambria"/>
        </w:rPr>
      </w:pPr>
      <w:r w:rsidRPr="00777FF5">
        <w:rPr>
          <w:rFonts w:eastAsia="Cambria"/>
        </w:rPr>
        <w:t>Wykonawca jest zobowiązany</w:t>
      </w:r>
      <w:r>
        <w:rPr>
          <w:rFonts w:eastAsia="Cambria"/>
        </w:rPr>
        <w:t>,</w:t>
      </w:r>
      <w:r w:rsidRPr="00777FF5">
        <w:rPr>
          <w:rFonts w:eastAsia="Cambria"/>
        </w:rPr>
        <w:t xml:space="preserve"> nie później niż w ciągu 2 dni od dnia wezwania przez </w:t>
      </w:r>
      <w:r>
        <w:rPr>
          <w:rFonts w:eastAsia="Cambria"/>
        </w:rPr>
        <w:t>Z</w:t>
      </w:r>
      <w:r w:rsidRPr="00777FF5">
        <w:rPr>
          <w:rFonts w:eastAsia="Cambria"/>
        </w:rPr>
        <w:t>amawiającego</w:t>
      </w:r>
      <w:r>
        <w:rPr>
          <w:rFonts w:eastAsia="Cambria"/>
        </w:rPr>
        <w:t>,</w:t>
      </w:r>
      <w:r w:rsidRPr="00777FF5">
        <w:rPr>
          <w:rFonts w:eastAsia="Cambria"/>
        </w:rPr>
        <w:t xml:space="preserve"> przedstawić dowody zatrudnienia na umowę o prace osób wskazanych w wykazie, o którym mowa w ustępie 3 – jeżeli </w:t>
      </w:r>
      <w:r>
        <w:rPr>
          <w:rFonts w:eastAsia="Cambria"/>
        </w:rPr>
        <w:t>Z</w:t>
      </w:r>
      <w:r w:rsidRPr="00777FF5">
        <w:rPr>
          <w:rFonts w:eastAsia="Cambria"/>
        </w:rPr>
        <w:t>amawiający o to wystąpi.</w:t>
      </w:r>
    </w:p>
    <w:p w14:paraId="332AD6D7" w14:textId="77777777" w:rsidR="004B5317" w:rsidRDefault="004B5317" w:rsidP="004B5317">
      <w:pPr>
        <w:pStyle w:val="Akapitzlist"/>
        <w:numPr>
          <w:ilvl w:val="3"/>
          <w:numId w:val="4"/>
        </w:numPr>
        <w:tabs>
          <w:tab w:val="clear" w:pos="0"/>
        </w:tabs>
        <w:ind w:left="284"/>
        <w:jc w:val="both"/>
        <w:rPr>
          <w:rFonts w:eastAsia="Cambria"/>
        </w:rPr>
      </w:pPr>
      <w:r w:rsidRPr="00777FF5">
        <w:rPr>
          <w:rFonts w:eastAsia="Cambria"/>
        </w:rPr>
        <w:t>Wykonawca zobowiązuje się zapewnić od pracowników oddelegowanych do realizacji zamówienia zgodę na przetwarzanie danych osobowych w związku z realizacją przedmiotowej umowy.</w:t>
      </w:r>
    </w:p>
    <w:p w14:paraId="0D80BBCB" w14:textId="77777777" w:rsidR="004B5317" w:rsidRPr="00777FF5" w:rsidRDefault="004B5317" w:rsidP="004B5317">
      <w:pPr>
        <w:pStyle w:val="Akapitzlist"/>
        <w:numPr>
          <w:ilvl w:val="3"/>
          <w:numId w:val="4"/>
        </w:numPr>
        <w:tabs>
          <w:tab w:val="clear" w:pos="0"/>
        </w:tabs>
        <w:ind w:left="284"/>
        <w:jc w:val="both"/>
        <w:rPr>
          <w:rFonts w:eastAsia="Cambria"/>
        </w:rPr>
      </w:pPr>
      <w:r w:rsidRPr="00777FF5">
        <w:t>Niezłożenie wykazu</w:t>
      </w:r>
      <w:r>
        <w:t>,</w:t>
      </w:r>
      <w:r w:rsidRPr="00777FF5">
        <w:t xml:space="preserve"> o którym mowa w ust. 3</w:t>
      </w:r>
      <w:r>
        <w:t>,</w:t>
      </w:r>
      <w:r w:rsidRPr="00777FF5">
        <w:t xml:space="preserve"> w terminie w tym ustępie określonym</w:t>
      </w:r>
      <w:r>
        <w:t>,</w:t>
      </w:r>
      <w:r w:rsidRPr="00777FF5">
        <w:t xml:space="preserve"> a także w przypadku zaistnienia okoliczności</w:t>
      </w:r>
      <w:r>
        <w:t>,</w:t>
      </w:r>
      <w:r w:rsidRPr="00777FF5">
        <w:t xml:space="preserve"> o których mowa w ust. 5 i 6</w:t>
      </w:r>
      <w:r>
        <w:t>,</w:t>
      </w:r>
      <w:r w:rsidRPr="00777FF5">
        <w:t xml:space="preserve"> będzie stanowić podstawę do naliczenia kar umownych, o których mowa w § 10</w:t>
      </w:r>
      <w:r>
        <w:t xml:space="preserve"> umowy</w:t>
      </w:r>
      <w:r w:rsidRPr="00777FF5">
        <w:t>.</w:t>
      </w:r>
    </w:p>
    <w:p w14:paraId="1EB10B60" w14:textId="77777777" w:rsidR="004B5317" w:rsidRPr="00777FF5" w:rsidRDefault="004B5317" w:rsidP="004B5317">
      <w:pPr>
        <w:pStyle w:val="Akapitzlist"/>
        <w:numPr>
          <w:ilvl w:val="3"/>
          <w:numId w:val="4"/>
        </w:numPr>
        <w:tabs>
          <w:tab w:val="clear" w:pos="0"/>
        </w:tabs>
        <w:ind w:left="284"/>
        <w:jc w:val="both"/>
        <w:rPr>
          <w:rFonts w:eastAsia="Cambria"/>
        </w:rPr>
      </w:pPr>
      <w:r w:rsidRPr="00777FF5">
        <w:t>Jeżeli czynności, których dotyczą wymagania zatrudnienia na umowę o pracę</w:t>
      </w:r>
      <w:r>
        <w:t>,</w:t>
      </w:r>
      <w:r w:rsidRPr="00777FF5">
        <w:t xml:space="preserve"> wykonywane są przez osoby zatrudnione przez </w:t>
      </w:r>
      <w:r>
        <w:t>p</w:t>
      </w:r>
      <w:r w:rsidRPr="00777FF5">
        <w:t>odwykonawcę, Wykonawca zobowiązany jest wprowadzić do umowy</w:t>
      </w:r>
      <w:r w:rsidR="00CA5977">
        <w:t xml:space="preserve"> </w:t>
      </w:r>
      <w:r w:rsidRPr="00777FF5">
        <w:t xml:space="preserve">z </w:t>
      </w:r>
      <w:r>
        <w:t>p</w:t>
      </w:r>
      <w:r w:rsidRPr="00777FF5">
        <w:t>odwykonawcą zapisy odpowiadające treści ust. 1-7</w:t>
      </w:r>
      <w:r>
        <w:t xml:space="preserve"> powyżej</w:t>
      </w:r>
      <w:r w:rsidRPr="00777FF5">
        <w:t xml:space="preserve">, które umożliwią Wykonawcy skontrolowanie spełnienia przez </w:t>
      </w:r>
      <w:r>
        <w:t>p</w:t>
      </w:r>
      <w:r w:rsidRPr="00777FF5">
        <w:t>odwykonawcę obowiązku zatrudnienia na umowę o pracę. Brak zapisów, o których mowa w zdaniu pierwszym</w:t>
      </w:r>
      <w:r>
        <w:t>,</w:t>
      </w:r>
      <w:r w:rsidRPr="00777FF5">
        <w:t xml:space="preserve"> jest podstawą do naliczenia Wykonawcy kar umownych zgodnie z § 10</w:t>
      </w:r>
      <w:r>
        <w:t xml:space="preserve"> umowy</w:t>
      </w:r>
      <w:r w:rsidRPr="00777FF5">
        <w:t>.</w:t>
      </w:r>
    </w:p>
    <w:p w14:paraId="090E374C" w14:textId="77777777" w:rsidR="004B5317" w:rsidRPr="00603563" w:rsidRDefault="004B5317" w:rsidP="004B5317">
      <w:pPr>
        <w:jc w:val="both"/>
      </w:pPr>
    </w:p>
    <w:p w14:paraId="016C14C9" w14:textId="77777777" w:rsidR="004B5317" w:rsidRPr="00603563" w:rsidRDefault="004B5317" w:rsidP="004B5317">
      <w:pPr>
        <w:jc w:val="center"/>
        <w:rPr>
          <w:b/>
        </w:rPr>
      </w:pPr>
      <w:r w:rsidRPr="00603563">
        <w:rPr>
          <w:b/>
        </w:rPr>
        <w:t>§ 10</w:t>
      </w:r>
    </w:p>
    <w:p w14:paraId="2A662303" w14:textId="77777777" w:rsidR="004B5317" w:rsidRPr="00603563" w:rsidRDefault="004B5317" w:rsidP="004B5317">
      <w:pPr>
        <w:jc w:val="center"/>
        <w:rPr>
          <w:b/>
        </w:rPr>
      </w:pPr>
      <w:r w:rsidRPr="00603563">
        <w:rPr>
          <w:b/>
        </w:rPr>
        <w:t>Kary umowne</w:t>
      </w:r>
    </w:p>
    <w:p w14:paraId="2B59E237" w14:textId="77777777" w:rsidR="004B5317" w:rsidRPr="008D66FA" w:rsidRDefault="004B5317" w:rsidP="004B5317">
      <w:pPr>
        <w:pStyle w:val="Akapitzlist"/>
        <w:numPr>
          <w:ilvl w:val="0"/>
          <w:numId w:val="8"/>
        </w:numPr>
        <w:ind w:left="284" w:hanging="284"/>
        <w:jc w:val="both"/>
      </w:pPr>
      <w:r w:rsidRPr="008D66FA">
        <w:t xml:space="preserve">Wykonawca zapłaci Zamawiającemu karę umowną w przypadku: </w:t>
      </w:r>
    </w:p>
    <w:p w14:paraId="324818D5" w14:textId="77777777" w:rsidR="004B5317" w:rsidRPr="008D66FA" w:rsidRDefault="004B5317" w:rsidP="004B5317">
      <w:pPr>
        <w:pStyle w:val="Akapitzlist"/>
        <w:numPr>
          <w:ilvl w:val="0"/>
          <w:numId w:val="9"/>
        </w:numPr>
        <w:ind w:left="567" w:hanging="283"/>
        <w:jc w:val="both"/>
      </w:pPr>
      <w:r w:rsidRPr="008D66FA">
        <w:lastRenderedPageBreak/>
        <w:t xml:space="preserve">odstąpienia od umowy </w:t>
      </w:r>
      <w:r>
        <w:t xml:space="preserve">- </w:t>
      </w:r>
      <w:r w:rsidRPr="008D66FA">
        <w:t>w wysokości 5% wynagr</w:t>
      </w:r>
      <w:r>
        <w:t>odzenia brutto ustalonego w § 3</w:t>
      </w:r>
      <w:r w:rsidRPr="008D66FA">
        <w:t xml:space="preserve"> ust. 1 umowy, chyba że odstąpienie jest następstwem okoliczności, za które Wykonawca nie ponosi odpowiedzialności,</w:t>
      </w:r>
    </w:p>
    <w:p w14:paraId="12ED7218" w14:textId="77777777" w:rsidR="004B5317" w:rsidRPr="008D66FA" w:rsidRDefault="004B5317" w:rsidP="004B5317">
      <w:pPr>
        <w:pStyle w:val="Akapitzlist"/>
        <w:numPr>
          <w:ilvl w:val="0"/>
          <w:numId w:val="9"/>
        </w:numPr>
        <w:ind w:left="567" w:hanging="283"/>
        <w:jc w:val="both"/>
      </w:pPr>
      <w:r w:rsidRPr="008D66FA">
        <w:t xml:space="preserve">opóźnienia w wykonaniu przedmiotu umowy </w:t>
      </w:r>
      <w:r>
        <w:t xml:space="preserve">- </w:t>
      </w:r>
      <w:r w:rsidRPr="008D66FA">
        <w:t>w wysokości 0,5% wynagr</w:t>
      </w:r>
      <w:r>
        <w:t>odzenia brutto ustalonego w § 3</w:t>
      </w:r>
      <w:r w:rsidRPr="008D66FA">
        <w:t xml:space="preserve"> ust. 1 umowy</w:t>
      </w:r>
      <w:r>
        <w:t xml:space="preserve"> -</w:t>
      </w:r>
      <w:r w:rsidRPr="008D66FA">
        <w:t xml:space="preserve"> za każdy dzień opóźnienia w odniesieniu do terminu zakończenia realizacji przedmiotu umowy, określonego w </w:t>
      </w:r>
      <w:r>
        <w:t xml:space="preserve">§ 4 ust. 1 </w:t>
      </w:r>
      <w:r w:rsidRPr="008D66FA">
        <w:t>umowy,</w:t>
      </w:r>
    </w:p>
    <w:p w14:paraId="3A3EC239" w14:textId="77777777" w:rsidR="004B5317" w:rsidRPr="008D66FA" w:rsidRDefault="004B5317" w:rsidP="004B5317">
      <w:pPr>
        <w:pStyle w:val="Akapitzlist"/>
        <w:numPr>
          <w:ilvl w:val="0"/>
          <w:numId w:val="9"/>
        </w:numPr>
        <w:ind w:left="567" w:hanging="283"/>
        <w:jc w:val="both"/>
      </w:pPr>
      <w:r w:rsidRPr="008D66FA">
        <w:t>opóźnienia w usunięciu wad przedmiotu umowy stwierdzonych przy odbiorze</w:t>
      </w:r>
      <w:r>
        <w:t xml:space="preserve"> -</w:t>
      </w:r>
      <w:r w:rsidRPr="008D66FA">
        <w:br/>
        <w:t>w wysokości 0,2% wynagr</w:t>
      </w:r>
      <w:r>
        <w:t>odzenia brutto ustalonego w § 3</w:t>
      </w:r>
      <w:r w:rsidRPr="008D66FA">
        <w:t xml:space="preserve"> ust. 1 umowy</w:t>
      </w:r>
      <w:r>
        <w:t xml:space="preserve"> -</w:t>
      </w:r>
      <w:r w:rsidRPr="008D66FA">
        <w:t xml:space="preserve"> za każdy dzień opóźnienia, licząc od następnego dnia po upływie terminu określonego przez Zamawiającego w celu usunięcia wad, </w:t>
      </w:r>
    </w:p>
    <w:p w14:paraId="14ADC915" w14:textId="77777777" w:rsidR="004B5317" w:rsidRPr="008D66FA" w:rsidRDefault="004B5317" w:rsidP="004B5317">
      <w:pPr>
        <w:pStyle w:val="Akapitzlist"/>
        <w:numPr>
          <w:ilvl w:val="0"/>
          <w:numId w:val="9"/>
        </w:numPr>
        <w:ind w:left="567" w:hanging="283"/>
        <w:jc w:val="both"/>
      </w:pPr>
      <w:r>
        <w:t>o</w:t>
      </w:r>
      <w:r w:rsidRPr="008D66FA">
        <w:t>późnienia w usunięciu wad stwierdzonych w okresie gwarancji lub rękojmi</w:t>
      </w:r>
      <w:r>
        <w:t xml:space="preserve"> -</w:t>
      </w:r>
      <w:r w:rsidRPr="008D66FA">
        <w:t xml:space="preserve"> w wysokości 0,2% wynagr</w:t>
      </w:r>
      <w:r>
        <w:t>odzenia brutto ustalonego w § 3</w:t>
      </w:r>
      <w:r w:rsidRPr="008D66FA">
        <w:t xml:space="preserve"> ust. 1 umowy</w:t>
      </w:r>
      <w:r>
        <w:t xml:space="preserve"> -</w:t>
      </w:r>
      <w:r w:rsidRPr="008D66FA">
        <w:t xml:space="preserve"> za każdy dzień zwłoki</w:t>
      </w:r>
      <w:r>
        <w:t>,</w:t>
      </w:r>
      <w:r w:rsidRPr="008D66FA">
        <w:t xml:space="preserve"> liczony od terminu (dnia) ustalonego zgodnie z treścią </w:t>
      </w:r>
      <w:r w:rsidRPr="009D595B">
        <w:t>§ 11 ust. 5 umowy,</w:t>
      </w:r>
    </w:p>
    <w:p w14:paraId="6A07E79E" w14:textId="77777777" w:rsidR="004B5317" w:rsidRPr="008D66FA" w:rsidRDefault="004B5317" w:rsidP="004B5317">
      <w:pPr>
        <w:pStyle w:val="Akapitzlist"/>
        <w:numPr>
          <w:ilvl w:val="0"/>
          <w:numId w:val="9"/>
        </w:numPr>
        <w:ind w:left="567" w:hanging="283"/>
        <w:jc w:val="both"/>
      </w:pPr>
      <w:r w:rsidRPr="008D66FA">
        <w:t xml:space="preserve">braku zapłaty lub opóźnienia w zapłacie należnego wynagrodzenia podwykonawcy </w:t>
      </w:r>
      <w:r>
        <w:t>-</w:t>
      </w:r>
      <w:r w:rsidRPr="008D66FA">
        <w:br/>
        <w:t>w wysokości 0,2% wynagr</w:t>
      </w:r>
      <w:r>
        <w:t>odzenia brutto ustalonego w § 3</w:t>
      </w:r>
      <w:r w:rsidRPr="008D66FA">
        <w:t xml:space="preserve"> ust. 1</w:t>
      </w:r>
      <w:r>
        <w:t xml:space="preserve"> umowy</w:t>
      </w:r>
      <w:r w:rsidRPr="008D66FA">
        <w:t>, za każdy dzień opóźnienia</w:t>
      </w:r>
      <w:r>
        <w:t>,</w:t>
      </w:r>
    </w:p>
    <w:p w14:paraId="4C4D930E" w14:textId="77777777" w:rsidR="004B5317" w:rsidRPr="008D66FA" w:rsidRDefault="004B5317" w:rsidP="004B5317">
      <w:pPr>
        <w:pStyle w:val="Akapitzlist"/>
        <w:numPr>
          <w:ilvl w:val="0"/>
          <w:numId w:val="9"/>
        </w:numPr>
        <w:ind w:left="567" w:hanging="283"/>
        <w:jc w:val="both"/>
      </w:pPr>
      <w:r w:rsidRPr="008D66FA">
        <w:t xml:space="preserve">nieprzedłożenia do zaakceptowania projektu umowy o podwykonawstwo na roboty budowlane lub projektu jej zmiany, jak również nieprzedłożenia poświadczonej za zgodność z oryginałem kopii umowy o podwykonawstwo lub jej zmiany </w:t>
      </w:r>
      <w:r>
        <w:t xml:space="preserve">- </w:t>
      </w:r>
      <w:r w:rsidRPr="008D66FA">
        <w:t>w wysokości 1% wynagr</w:t>
      </w:r>
      <w:r>
        <w:t>odzenia brutto ustalonego w § 3</w:t>
      </w:r>
      <w:r w:rsidRPr="008D66FA">
        <w:t xml:space="preserve"> ust. 1</w:t>
      </w:r>
      <w:r>
        <w:t xml:space="preserve"> umowy</w:t>
      </w:r>
      <w:r w:rsidRPr="008D66FA">
        <w:t xml:space="preserve">, </w:t>
      </w:r>
    </w:p>
    <w:p w14:paraId="570F6730" w14:textId="77777777" w:rsidR="004B5317" w:rsidRPr="008D66FA" w:rsidRDefault="004B5317" w:rsidP="004B5317">
      <w:pPr>
        <w:pStyle w:val="Akapitzlist"/>
        <w:numPr>
          <w:ilvl w:val="0"/>
          <w:numId w:val="9"/>
        </w:numPr>
        <w:ind w:left="567" w:hanging="283"/>
        <w:jc w:val="both"/>
      </w:pPr>
      <w:r w:rsidRPr="008D66FA">
        <w:t xml:space="preserve">braku zmiany umowy o podwykonawstwo w zakresie terminu zapłaty wynagrodzenia podwykonawcy poprzez jego skrócenie do terminu określonego </w:t>
      </w:r>
      <w:r w:rsidRPr="00CD3053">
        <w:t>w § 15 ust. 3,</w:t>
      </w:r>
      <w:r w:rsidRPr="008D66FA">
        <w:t xml:space="preserve"> pomimo wniesienia przez Zamawiającego zastrzeżeń albo sprzeciwu</w:t>
      </w:r>
      <w:r>
        <w:t xml:space="preserve"> - </w:t>
      </w:r>
      <w:r w:rsidRPr="008D66FA">
        <w:t>w wysokości 0,6% wynagr</w:t>
      </w:r>
      <w:r>
        <w:t>odzenia brutto ustalonego w § 3</w:t>
      </w:r>
      <w:r w:rsidRPr="008D66FA">
        <w:t xml:space="preserve"> ust. 1</w:t>
      </w:r>
      <w:r>
        <w:t xml:space="preserve"> umowy,</w:t>
      </w:r>
    </w:p>
    <w:p w14:paraId="04F673E2" w14:textId="77777777" w:rsidR="004B5317" w:rsidRPr="008D66FA" w:rsidRDefault="004B5317" w:rsidP="004B5317">
      <w:pPr>
        <w:pStyle w:val="Akapitzlist"/>
        <w:numPr>
          <w:ilvl w:val="0"/>
          <w:numId w:val="9"/>
        </w:numPr>
        <w:ind w:left="567" w:hanging="283"/>
        <w:jc w:val="both"/>
      </w:pPr>
      <w:r w:rsidRPr="008D66FA">
        <w:rPr>
          <w:lang w:eastAsia="pl-PL"/>
        </w:rPr>
        <w:t xml:space="preserve">za dopuszczenie do wykonywania robót budowlanych objętych przedmiotem Umowy innego podmiotu niż Wykonawca lub zgłoszony </w:t>
      </w:r>
      <w:r>
        <w:rPr>
          <w:lang w:eastAsia="pl-PL"/>
        </w:rPr>
        <w:t>p</w:t>
      </w:r>
      <w:r w:rsidRPr="008D66FA">
        <w:rPr>
          <w:lang w:eastAsia="pl-PL"/>
        </w:rPr>
        <w:t>odwykonawca</w:t>
      </w:r>
      <w:r>
        <w:rPr>
          <w:lang w:eastAsia="pl-PL"/>
        </w:rPr>
        <w:t xml:space="preserve"> -</w:t>
      </w:r>
      <w:r w:rsidRPr="008D66FA">
        <w:rPr>
          <w:lang w:eastAsia="pl-PL"/>
        </w:rPr>
        <w:t xml:space="preserve"> w wysokości </w:t>
      </w:r>
      <w:r w:rsidRPr="008D66FA">
        <w:t>1% wynagr</w:t>
      </w:r>
      <w:r>
        <w:t>odzenia brutto ustalonego w § 3</w:t>
      </w:r>
      <w:r w:rsidRPr="008D66FA">
        <w:t xml:space="preserve"> ust. 1</w:t>
      </w:r>
      <w:r>
        <w:t xml:space="preserve"> umowy</w:t>
      </w:r>
      <w:r w:rsidRPr="008D66FA">
        <w:t>,</w:t>
      </w:r>
    </w:p>
    <w:p w14:paraId="7DC8579A" w14:textId="77777777" w:rsidR="004B5317" w:rsidRPr="008D66FA" w:rsidRDefault="004B5317" w:rsidP="004B5317">
      <w:pPr>
        <w:pStyle w:val="Akapitzlist"/>
        <w:numPr>
          <w:ilvl w:val="0"/>
          <w:numId w:val="9"/>
        </w:numPr>
        <w:ind w:left="567" w:hanging="283"/>
        <w:jc w:val="both"/>
      </w:pPr>
      <w:r w:rsidRPr="008D66FA">
        <w:rPr>
          <w:rFonts w:eastAsia="Cambria"/>
        </w:rPr>
        <w:t>oddelegowania do wykonywania prac osób, wskazanych na podstawie</w:t>
      </w:r>
      <w:r w:rsidRPr="008D66FA">
        <w:t>§ 17 ust. 1</w:t>
      </w:r>
      <w:r>
        <w:rPr>
          <w:rFonts w:eastAsia="Cambria"/>
        </w:rPr>
        <w:t xml:space="preserve">umowy, </w:t>
      </w:r>
      <w:r w:rsidRPr="008D66FA">
        <w:rPr>
          <w:rFonts w:eastAsia="Cambria"/>
        </w:rPr>
        <w:t>nie zatrudnionych na podstawie umowy o pracę – w wysokości 1 %</w:t>
      </w:r>
      <w:r w:rsidR="00664B5A">
        <w:rPr>
          <w:rFonts w:eastAsia="Cambria"/>
        </w:rPr>
        <w:t xml:space="preserve"> </w:t>
      </w:r>
      <w:r w:rsidRPr="008D66FA">
        <w:t>wynagrodzenia określonego w § 11 ust. 1 umowy</w:t>
      </w:r>
      <w:r>
        <w:rPr>
          <w:rFonts w:eastAsia="Cambria"/>
        </w:rPr>
        <w:t xml:space="preserve">- </w:t>
      </w:r>
      <w:r w:rsidRPr="008D66FA">
        <w:rPr>
          <w:rFonts w:eastAsia="Cambria"/>
        </w:rPr>
        <w:t xml:space="preserve">za każdy stwierdzony przypadek (kara może być nakładana wielokrotnie wobec ten samej osoby, jeżeli </w:t>
      </w:r>
      <w:r>
        <w:rPr>
          <w:rFonts w:eastAsia="Cambria"/>
        </w:rPr>
        <w:t>Z</w:t>
      </w:r>
      <w:r w:rsidRPr="008D66FA">
        <w:rPr>
          <w:rFonts w:eastAsia="Cambria"/>
        </w:rPr>
        <w:t>amawiający podczas kontroli stwierdzi, że nie jest ona zatrudniona na umowę o pracę),</w:t>
      </w:r>
    </w:p>
    <w:p w14:paraId="09D5991F" w14:textId="77777777" w:rsidR="004B5317" w:rsidRPr="008D66FA" w:rsidRDefault="004B5317" w:rsidP="004B5317">
      <w:pPr>
        <w:pStyle w:val="Akapitzlist"/>
        <w:numPr>
          <w:ilvl w:val="0"/>
          <w:numId w:val="9"/>
        </w:numPr>
        <w:ind w:left="567" w:hanging="283"/>
        <w:jc w:val="both"/>
      </w:pPr>
      <w:r w:rsidRPr="008D66FA">
        <w:rPr>
          <w:rFonts w:eastAsia="Cambria"/>
        </w:rPr>
        <w:t xml:space="preserve">oddelegowania do wykonywania prac wskazanych w </w:t>
      </w:r>
      <w:r w:rsidRPr="00C518B8">
        <w:t>§ 9 ust. 1</w:t>
      </w:r>
      <w:r w:rsidRPr="008D66FA">
        <w:rPr>
          <w:rFonts w:eastAsia="Cambria"/>
        </w:rPr>
        <w:t xml:space="preserve"> osób niewskazanych w wykazie</w:t>
      </w:r>
      <w:r>
        <w:rPr>
          <w:rFonts w:eastAsia="Cambria"/>
        </w:rPr>
        <w:t>,</w:t>
      </w:r>
      <w:r w:rsidRPr="008D66FA">
        <w:rPr>
          <w:rFonts w:eastAsia="Cambria"/>
        </w:rPr>
        <w:t xml:space="preserve"> o którym mowa w </w:t>
      </w:r>
      <w:r w:rsidRPr="00C518B8">
        <w:t>§ 9 ust. 3</w:t>
      </w:r>
      <w:r>
        <w:rPr>
          <w:rFonts w:eastAsia="Cambria"/>
        </w:rPr>
        <w:t xml:space="preserve">umowy </w:t>
      </w:r>
      <w:r w:rsidRPr="008D66FA">
        <w:rPr>
          <w:rFonts w:eastAsia="Cambria"/>
        </w:rPr>
        <w:t>– w wysokości 1%</w:t>
      </w:r>
      <w:r>
        <w:t>wynagrodzenia określonego w § 3</w:t>
      </w:r>
      <w:r w:rsidRPr="008D66FA">
        <w:t xml:space="preserve"> ust. 1 umowy</w:t>
      </w:r>
      <w:r>
        <w:t xml:space="preserve"> -</w:t>
      </w:r>
      <w:r w:rsidRPr="008D66FA">
        <w:rPr>
          <w:rFonts w:eastAsia="Cambria"/>
        </w:rPr>
        <w:t xml:space="preserve"> za każdy stwierdzony przypadek (kara może być nakładana wielokrotnie wobec ten samej osoby, jeżeli </w:t>
      </w:r>
      <w:r>
        <w:rPr>
          <w:rFonts w:eastAsia="Cambria"/>
        </w:rPr>
        <w:t>Z</w:t>
      </w:r>
      <w:r w:rsidRPr="008D66FA">
        <w:rPr>
          <w:rFonts w:eastAsia="Cambria"/>
        </w:rPr>
        <w:t>amawiający podczas kontroli stwierdzi, że nie jest ona wskazana w wykazie</w:t>
      </w:r>
      <w:r>
        <w:rPr>
          <w:rFonts w:eastAsia="Cambria"/>
        </w:rPr>
        <w:t>,</w:t>
      </w:r>
      <w:r w:rsidRPr="008D66FA">
        <w:rPr>
          <w:rFonts w:eastAsia="Cambria"/>
        </w:rPr>
        <w:t xml:space="preserve"> o którym mowa w </w:t>
      </w:r>
      <w:r w:rsidRPr="00C518B8">
        <w:t>§ 9 ust. 3</w:t>
      </w:r>
      <w:r>
        <w:rPr>
          <w:rFonts w:eastAsia="Cambria"/>
        </w:rPr>
        <w:t xml:space="preserve">umowy </w:t>
      </w:r>
      <w:r w:rsidRPr="008D66FA">
        <w:rPr>
          <w:rFonts w:eastAsia="Cambria"/>
        </w:rPr>
        <w:t>– dotyczy to także osób zatrudnionych przez podwykonawców,</w:t>
      </w:r>
    </w:p>
    <w:p w14:paraId="625FFC92" w14:textId="77777777" w:rsidR="004B5317" w:rsidRPr="00C518B8" w:rsidRDefault="004B5317" w:rsidP="004B5317">
      <w:pPr>
        <w:pStyle w:val="Akapitzlist"/>
        <w:numPr>
          <w:ilvl w:val="0"/>
          <w:numId w:val="9"/>
        </w:numPr>
        <w:ind w:left="567" w:hanging="283"/>
        <w:jc w:val="both"/>
        <w:rPr>
          <w:rFonts w:eastAsia="Times New Roman"/>
        </w:rPr>
      </w:pPr>
      <w:r w:rsidRPr="008D66FA">
        <w:rPr>
          <w:rFonts w:eastAsia="Cambria"/>
        </w:rPr>
        <w:t>odmowy podania danych umożliwiających identyfikację wykonujących czynności wskazane w</w:t>
      </w:r>
      <w:r>
        <w:rPr>
          <w:rFonts w:eastAsia="Cambria"/>
        </w:rPr>
        <w:t xml:space="preserve"> §</w:t>
      </w:r>
      <w:r w:rsidRPr="00C518B8">
        <w:t>9 ust. 1</w:t>
      </w:r>
      <w:r>
        <w:rPr>
          <w:rFonts w:eastAsia="Cambria"/>
        </w:rPr>
        <w:t xml:space="preserve">umowy, </w:t>
      </w:r>
      <w:r w:rsidRPr="008D66FA">
        <w:rPr>
          <w:rFonts w:eastAsia="Cambria"/>
        </w:rPr>
        <w:t xml:space="preserve">na zasadach określonych w </w:t>
      </w:r>
      <w:r>
        <w:t>9</w:t>
      </w:r>
      <w:r w:rsidRPr="008D66FA">
        <w:t xml:space="preserve"> ust. 5</w:t>
      </w:r>
      <w:r>
        <w:t xml:space="preserve"> umowy</w:t>
      </w:r>
      <w:r w:rsidRPr="008D66FA">
        <w:rPr>
          <w:rFonts w:eastAsia="Cambria"/>
        </w:rPr>
        <w:t xml:space="preserve"> – w wysokości 0,5%</w:t>
      </w:r>
      <w:r>
        <w:t>wynagrodzenia określonego w § 3</w:t>
      </w:r>
      <w:r w:rsidRPr="008D66FA">
        <w:t xml:space="preserve"> ust. 1 umowy</w:t>
      </w:r>
      <w:r>
        <w:t xml:space="preserve"> -</w:t>
      </w:r>
      <w:r w:rsidRPr="008D66FA">
        <w:rPr>
          <w:rFonts w:eastAsia="Cambria"/>
        </w:rPr>
        <w:t xml:space="preserve"> za każdy stwierdzony przypadek (kara może być nakładana wielokrotnie wobec ten samej osoby w przypadku niewskazania jej danych przez </w:t>
      </w:r>
      <w:r>
        <w:rPr>
          <w:rFonts w:eastAsia="Cambria"/>
        </w:rPr>
        <w:t>W</w:t>
      </w:r>
      <w:r w:rsidRPr="008D66FA">
        <w:rPr>
          <w:rFonts w:eastAsia="Cambria"/>
        </w:rPr>
        <w:t xml:space="preserve">ykonawcę w drodze </w:t>
      </w:r>
      <w:r>
        <w:rPr>
          <w:rFonts w:eastAsia="Cambria"/>
        </w:rPr>
        <w:t>oświadczenia, o którym mowa w §</w:t>
      </w:r>
      <w:r w:rsidRPr="00C518B8">
        <w:t>9 ust. 5</w:t>
      </w:r>
      <w:r>
        <w:t xml:space="preserve"> umowy,</w:t>
      </w:r>
    </w:p>
    <w:p w14:paraId="176963BA" w14:textId="77777777" w:rsidR="004B5317" w:rsidRDefault="004B5317" w:rsidP="004B5317">
      <w:pPr>
        <w:pStyle w:val="Akapitzlist"/>
        <w:numPr>
          <w:ilvl w:val="0"/>
          <w:numId w:val="9"/>
        </w:numPr>
        <w:ind w:left="567" w:hanging="283"/>
        <w:jc w:val="both"/>
      </w:pPr>
      <w:r w:rsidRPr="00C518B8">
        <w:t xml:space="preserve">brak zapłaty lub </w:t>
      </w:r>
      <w:r w:rsidRPr="00541C5F">
        <w:t>nieterminową zapłatę</w:t>
      </w:r>
      <w:r w:rsidRPr="00C518B8">
        <w:t xml:space="preserve"> wynagrodzenia należnego </w:t>
      </w:r>
      <w:r>
        <w:t>p</w:t>
      </w:r>
      <w:r w:rsidRPr="00C518B8">
        <w:t xml:space="preserve">odwykonawcy lub </w:t>
      </w:r>
      <w:r>
        <w:t>d</w:t>
      </w:r>
      <w:r w:rsidRPr="00C518B8">
        <w:t xml:space="preserve">alszemu </w:t>
      </w:r>
      <w:r w:rsidR="00664B5A">
        <w:t>p</w:t>
      </w:r>
      <w:r w:rsidRPr="00C518B8">
        <w:t xml:space="preserve">odwykonawcy, Wykonawca zapłaci Zamawiającemu karę w wysokości </w:t>
      </w:r>
      <w:r w:rsidRPr="00541C5F">
        <w:t>5.000,00 zł</w:t>
      </w:r>
      <w:r>
        <w:t xml:space="preserve"> – za każdy stwierdzony przypadek, </w:t>
      </w:r>
    </w:p>
    <w:p w14:paraId="4123A59F" w14:textId="77777777" w:rsidR="004B5317" w:rsidRDefault="004B5317" w:rsidP="004B5317">
      <w:pPr>
        <w:pStyle w:val="Akapitzlist"/>
        <w:numPr>
          <w:ilvl w:val="0"/>
          <w:numId w:val="9"/>
        </w:numPr>
        <w:ind w:left="567" w:hanging="283"/>
        <w:jc w:val="both"/>
      </w:pPr>
      <w:r w:rsidRPr="00C518B8">
        <w:lastRenderedPageBreak/>
        <w:t xml:space="preserve">nieprzedłożenie do zaakceptowania Zamawiającemu projektu umowy o podwykonawstwo, której przedmiotem są roboty budowlane lub projektu jej zmiany </w:t>
      </w:r>
      <w:r>
        <w:t xml:space="preserve">- </w:t>
      </w:r>
      <w:r w:rsidRPr="00C518B8">
        <w:t>Wykonawca zapłaci Zamawiającemu karę w wysokości 1.000,00 zł za każde zdarzenie</w:t>
      </w:r>
      <w:r>
        <w:t>,</w:t>
      </w:r>
    </w:p>
    <w:p w14:paraId="0F959071" w14:textId="77777777" w:rsidR="004B5317" w:rsidRDefault="004B5317" w:rsidP="004B5317">
      <w:pPr>
        <w:pStyle w:val="Akapitzlist"/>
        <w:numPr>
          <w:ilvl w:val="0"/>
          <w:numId w:val="9"/>
        </w:numPr>
        <w:ind w:left="567" w:hanging="283"/>
        <w:jc w:val="both"/>
      </w:pPr>
      <w:r w:rsidRPr="00C518B8">
        <w:t>nieprzedłożenie Zamawiającemu poświadczonej za zgodność z oryginałem kopii umowy o podwykonawstwo lub jej zmiany</w:t>
      </w:r>
      <w:r>
        <w:t>,</w:t>
      </w:r>
      <w:r w:rsidRPr="00C518B8">
        <w:t xml:space="preserve"> w terminie 7 dni od dnia zawarcia umowy lub jej zmiany</w:t>
      </w:r>
      <w:r>
        <w:t xml:space="preserve"> - </w:t>
      </w:r>
      <w:r w:rsidRPr="00C518B8">
        <w:t>Wykonawca zapłaci Zamawiającemu karę w wysokości 1.000,00 zł za każde zdarzenie</w:t>
      </w:r>
      <w:r>
        <w:t>,</w:t>
      </w:r>
    </w:p>
    <w:p w14:paraId="77D3040F" w14:textId="77777777" w:rsidR="004B5317" w:rsidRDefault="004B5317" w:rsidP="004B5317">
      <w:pPr>
        <w:pStyle w:val="Akapitzlist"/>
        <w:numPr>
          <w:ilvl w:val="0"/>
          <w:numId w:val="9"/>
        </w:numPr>
        <w:ind w:left="567" w:hanging="283"/>
        <w:jc w:val="both"/>
      </w:pPr>
      <w:r w:rsidRPr="00C518B8">
        <w:t xml:space="preserve">brak zmiany umowy o podwykonawstwo w zakresie terminu zapłaty </w:t>
      </w:r>
      <w:r>
        <w:t xml:space="preserve">- </w:t>
      </w:r>
      <w:r w:rsidRPr="00C518B8">
        <w:t>Wykonawca zapłaci Zamawiającemu karę w wysokości 1.000,00 zł za każde zdarzenie</w:t>
      </w:r>
      <w:r>
        <w:t>,</w:t>
      </w:r>
    </w:p>
    <w:p w14:paraId="754F9873" w14:textId="77777777" w:rsidR="004B5317" w:rsidRPr="00C518B8" w:rsidRDefault="004B5317" w:rsidP="004B5317">
      <w:pPr>
        <w:pStyle w:val="Akapitzlist"/>
        <w:numPr>
          <w:ilvl w:val="0"/>
          <w:numId w:val="9"/>
        </w:numPr>
        <w:ind w:left="567" w:hanging="283"/>
        <w:jc w:val="both"/>
      </w:pPr>
      <w:r w:rsidRPr="00C518B8">
        <w:t>zw</w:t>
      </w:r>
      <w:r>
        <w:t>łokę w dostarczeniu oświadczeń i dokumentów, o których</w:t>
      </w:r>
      <w:r w:rsidRPr="00C518B8">
        <w:t xml:space="preserve"> mowa w § 9 ust. </w:t>
      </w:r>
      <w:r>
        <w:t>3, 5, 6 umowy -</w:t>
      </w:r>
      <w:r w:rsidRPr="00C518B8">
        <w:t>w wysokości 0,1 % wynagrodzenia umownego za każdy dzień zwłoki</w:t>
      </w:r>
      <w:r>
        <w:t>,</w:t>
      </w:r>
    </w:p>
    <w:p w14:paraId="09986E4A" w14:textId="77777777" w:rsidR="004B5317" w:rsidRPr="00CD3053" w:rsidRDefault="004B5317" w:rsidP="004B5317">
      <w:pPr>
        <w:pStyle w:val="Akapitzlist"/>
        <w:numPr>
          <w:ilvl w:val="0"/>
          <w:numId w:val="9"/>
        </w:numPr>
        <w:spacing w:line="240" w:lineRule="auto"/>
        <w:ind w:left="567" w:hanging="283"/>
        <w:contextualSpacing w:val="0"/>
        <w:jc w:val="both"/>
      </w:pPr>
      <w:r w:rsidRPr="00763979">
        <w:t>brak zapisów, o których mowa w § 9</w:t>
      </w:r>
      <w:r>
        <w:t xml:space="preserve"> ust. 9umowy, </w:t>
      </w:r>
      <w:r w:rsidRPr="00763979">
        <w:t xml:space="preserve">w umowie łączącej Wykonawcę </w:t>
      </w:r>
      <w:r>
        <w:br/>
      </w:r>
      <w:r w:rsidRPr="00763979">
        <w:t>z podwykonawcą – w wysokości 10 % wynagrodzenia brutto określ</w:t>
      </w:r>
      <w:r>
        <w:t>onego w umowie między Wykonawcą</w:t>
      </w:r>
      <w:r w:rsidRPr="00763979">
        <w:t xml:space="preserve"> a podwykonawcą.</w:t>
      </w:r>
    </w:p>
    <w:p w14:paraId="37CBBFC3" w14:textId="77777777" w:rsidR="004B5317" w:rsidRPr="008D66FA" w:rsidRDefault="004B5317" w:rsidP="004B5317">
      <w:pPr>
        <w:pStyle w:val="Akapitzlist"/>
        <w:numPr>
          <w:ilvl w:val="0"/>
          <w:numId w:val="8"/>
        </w:numPr>
        <w:spacing w:after="3"/>
        <w:ind w:left="284" w:hanging="284"/>
        <w:jc w:val="both"/>
      </w:pPr>
      <w:r w:rsidRPr="008D66FA">
        <w:t>Strony mogą dochodzić na zasadach ogólnych</w:t>
      </w:r>
      <w:r>
        <w:t>, przewidzianych przepisami kodeksu cywilnego,</w:t>
      </w:r>
      <w:r w:rsidRPr="008D66FA">
        <w:t xml:space="preserve"> odszkodowania przewyższającego wysokość zastrzeżonych kar umownych</w:t>
      </w:r>
      <w:r>
        <w:t>, do pełnej wartości poniesionej szkody.</w:t>
      </w:r>
    </w:p>
    <w:p w14:paraId="1E885C21" w14:textId="77777777" w:rsidR="004B5317" w:rsidRDefault="004B5317" w:rsidP="004B5317">
      <w:pPr>
        <w:pStyle w:val="Akapitzlist"/>
        <w:numPr>
          <w:ilvl w:val="0"/>
          <w:numId w:val="8"/>
        </w:numPr>
        <w:spacing w:after="3"/>
        <w:ind w:left="284" w:hanging="284"/>
        <w:jc w:val="both"/>
      </w:pPr>
      <w:r w:rsidRPr="008D66FA">
        <w:t xml:space="preserve">Roszczenie o zapłatę kar umownych staje się wymagalne z dniem zaistnienia określonych w niniejszej umowie podstaw do ich naliczenia. </w:t>
      </w:r>
    </w:p>
    <w:p w14:paraId="704331FB" w14:textId="77777777" w:rsidR="004B5317" w:rsidRPr="00603563" w:rsidRDefault="004B5317" w:rsidP="004B5317">
      <w:pPr>
        <w:jc w:val="both"/>
      </w:pPr>
    </w:p>
    <w:p w14:paraId="5CE15BC6" w14:textId="77777777" w:rsidR="004B5317" w:rsidRPr="00603563" w:rsidRDefault="004B5317" w:rsidP="004B5317">
      <w:pPr>
        <w:jc w:val="center"/>
        <w:rPr>
          <w:b/>
        </w:rPr>
      </w:pPr>
      <w:r w:rsidRPr="00603563">
        <w:rPr>
          <w:b/>
        </w:rPr>
        <w:t>§ 11</w:t>
      </w:r>
    </w:p>
    <w:p w14:paraId="4C8AA2DB" w14:textId="77777777" w:rsidR="004B5317" w:rsidRPr="00603563" w:rsidRDefault="004B5317" w:rsidP="004B5317">
      <w:pPr>
        <w:spacing w:after="120"/>
        <w:jc w:val="center"/>
        <w:rPr>
          <w:b/>
        </w:rPr>
      </w:pPr>
      <w:r w:rsidRPr="00603563">
        <w:rPr>
          <w:b/>
        </w:rPr>
        <w:t>Gwarancja jakości i rękojmia</w:t>
      </w:r>
    </w:p>
    <w:p w14:paraId="7D9682EC" w14:textId="77777777" w:rsidR="00664B5A" w:rsidRDefault="004B5317" w:rsidP="004B5317">
      <w:pPr>
        <w:jc w:val="both"/>
      </w:pPr>
      <w:r>
        <w:t>1</w:t>
      </w:r>
      <w:r w:rsidRPr="00E14FA3">
        <w:t>. Wykonawca udz</w:t>
      </w:r>
      <w:r>
        <w:t xml:space="preserve">iela gwarancji jakości na okres …………… </w:t>
      </w:r>
      <w:r w:rsidRPr="00E14FA3">
        <w:t xml:space="preserve">miesięcy licząc od dnia </w:t>
      </w:r>
    </w:p>
    <w:p w14:paraId="12298FFF" w14:textId="77777777" w:rsidR="004B5317" w:rsidRPr="00E14FA3" w:rsidRDefault="00664B5A" w:rsidP="004B5317">
      <w:pPr>
        <w:jc w:val="both"/>
      </w:pPr>
      <w:r>
        <w:t xml:space="preserve">    </w:t>
      </w:r>
      <w:r w:rsidR="004B5317" w:rsidRPr="00E14FA3">
        <w:t xml:space="preserve">odbioru </w:t>
      </w:r>
      <w:r>
        <w:t xml:space="preserve"> </w:t>
      </w:r>
      <w:r w:rsidR="004B5317" w:rsidRPr="00E14FA3">
        <w:t>przedmiotu Umowy.</w:t>
      </w:r>
    </w:p>
    <w:p w14:paraId="5F85F1A4" w14:textId="77777777" w:rsidR="00664B5A" w:rsidRDefault="004B5317" w:rsidP="004B5317">
      <w:pPr>
        <w:jc w:val="both"/>
      </w:pPr>
      <w:r w:rsidRPr="00E14FA3">
        <w:t xml:space="preserve">2. W dniu odbioru końcowego przedmiotu Umowy Wykonawca wystawi kartę gwarancyjną </w:t>
      </w:r>
      <w:r w:rsidR="00664B5A">
        <w:t xml:space="preserve">   </w:t>
      </w:r>
    </w:p>
    <w:p w14:paraId="30940FC6" w14:textId="77777777" w:rsidR="004B5317" w:rsidRPr="00E14FA3" w:rsidRDefault="00664B5A" w:rsidP="004B5317">
      <w:pPr>
        <w:jc w:val="both"/>
      </w:pPr>
      <w:r>
        <w:t xml:space="preserve">    </w:t>
      </w:r>
      <w:r w:rsidR="004B5317" w:rsidRPr="00E14FA3">
        <w:t xml:space="preserve">wg wzoru - załącznik nr </w:t>
      </w:r>
      <w:r w:rsidR="004B5317">
        <w:t>4</w:t>
      </w:r>
      <w:r w:rsidR="004B5317" w:rsidRPr="00E14FA3">
        <w:t xml:space="preserve"> do umowy.</w:t>
      </w:r>
    </w:p>
    <w:p w14:paraId="3B2DE7B0" w14:textId="77777777" w:rsidR="004B5317" w:rsidRDefault="004B5317" w:rsidP="004B5317">
      <w:pPr>
        <w:jc w:val="both"/>
      </w:pPr>
      <w:r w:rsidRPr="00E14FA3">
        <w:t>3. Wykonawca udziela na wykonany przedmi</w:t>
      </w:r>
      <w:r>
        <w:t>ot zamówienia rękojmi w okresie ……………</w:t>
      </w:r>
    </w:p>
    <w:p w14:paraId="6B1E0CB9" w14:textId="77777777" w:rsidR="004B5317" w:rsidRPr="00E14FA3" w:rsidRDefault="00664B5A" w:rsidP="004B5317">
      <w:pPr>
        <w:jc w:val="both"/>
      </w:pPr>
      <w:r>
        <w:t xml:space="preserve">    </w:t>
      </w:r>
      <w:r w:rsidR="004B5317" w:rsidRPr="00E14FA3">
        <w:t>miesięcy od dnia odbioru przedmiotu umowy.</w:t>
      </w:r>
    </w:p>
    <w:p w14:paraId="7ADB017A" w14:textId="77777777" w:rsidR="00664B5A" w:rsidRDefault="004B5317" w:rsidP="004B5317">
      <w:pPr>
        <w:jc w:val="both"/>
      </w:pPr>
      <w:r>
        <w:t xml:space="preserve">4. </w:t>
      </w:r>
      <w:r w:rsidRPr="009D595B">
        <w:t xml:space="preserve">Zamawiający wykonując uprawnienia z tytułu rękojmi może zażądać od Wykonawcy </w:t>
      </w:r>
    </w:p>
    <w:p w14:paraId="3ED4914B" w14:textId="77777777" w:rsidR="00664B5A" w:rsidRDefault="00664B5A" w:rsidP="004B5317">
      <w:pPr>
        <w:jc w:val="both"/>
      </w:pPr>
      <w:r>
        <w:t xml:space="preserve">    </w:t>
      </w:r>
      <w:r w:rsidR="004B5317" w:rsidRPr="009D595B">
        <w:t xml:space="preserve">bezpłatnego usunięcia wad w wyznaczonym terminie, bez względu na wysokość </w:t>
      </w:r>
    </w:p>
    <w:p w14:paraId="7BD6BA57" w14:textId="77777777" w:rsidR="004B5317" w:rsidRPr="009D595B" w:rsidRDefault="00664B5A" w:rsidP="004B5317">
      <w:pPr>
        <w:jc w:val="both"/>
      </w:pPr>
      <w:r>
        <w:t xml:space="preserve">    </w:t>
      </w:r>
      <w:r w:rsidR="004B5317" w:rsidRPr="009D595B">
        <w:t>związanych z tym kosztów</w:t>
      </w:r>
    </w:p>
    <w:p w14:paraId="77B7A279" w14:textId="77777777" w:rsidR="004B5317" w:rsidRPr="009D595B" w:rsidRDefault="004B5317" w:rsidP="004B5317">
      <w:pPr>
        <w:ind w:left="284" w:hanging="284"/>
        <w:jc w:val="both"/>
      </w:pPr>
      <w:r>
        <w:t>5.</w:t>
      </w:r>
      <w:r w:rsidRPr="009D595B">
        <w:t xml:space="preserve"> Wykonawca zobowiązany jest usunąć zgłoszone wady w możliwie najkrótszym terminie, lecz nie dłuższym niż 7 dni od daty pisemnego zgłoszenia.</w:t>
      </w:r>
    </w:p>
    <w:p w14:paraId="5AE0FA5C" w14:textId="77777777" w:rsidR="004B5317" w:rsidRPr="009D595B" w:rsidRDefault="004B5317" w:rsidP="004B5317">
      <w:pPr>
        <w:ind w:left="284" w:hanging="284"/>
        <w:jc w:val="both"/>
      </w:pPr>
      <w:r>
        <w:t>6</w:t>
      </w:r>
      <w:r w:rsidRPr="009D595B">
        <w:t xml:space="preserve">. W przypadku braku obiektywnej możliwości usunięcia wady w terminie, o którym mowa </w:t>
      </w:r>
      <w:r w:rsidRPr="009D595B">
        <w:br/>
        <w:t xml:space="preserve">w ust. 4, nie wynikającym z przyczyn obciążających Wykonawcę, Zamawiający wyznaczy inny termin, w którym usunięcie wad winno nastąpić. </w:t>
      </w:r>
    </w:p>
    <w:p w14:paraId="03F185C0" w14:textId="77777777" w:rsidR="004B5317" w:rsidRPr="009D595B" w:rsidRDefault="004B5317" w:rsidP="004B5317">
      <w:pPr>
        <w:jc w:val="both"/>
      </w:pPr>
      <w:r>
        <w:t>7</w:t>
      </w:r>
      <w:r w:rsidRPr="009D595B">
        <w:t>. Usunięcie wad stwierdza się protokolarnie.</w:t>
      </w:r>
    </w:p>
    <w:p w14:paraId="63A4C08F" w14:textId="77777777" w:rsidR="004B5317" w:rsidRPr="009D595B" w:rsidRDefault="004B5317" w:rsidP="004B5317">
      <w:pPr>
        <w:ind w:left="284" w:hanging="284"/>
        <w:jc w:val="both"/>
      </w:pPr>
      <w:r>
        <w:t>8</w:t>
      </w:r>
      <w:r w:rsidRPr="009D595B">
        <w:t xml:space="preserve">. Jeżeli Wykonawca nie usunie wad w wyznaczonym terminie, Zamawiający może usunąć te wady we własnym zakresie lub przy pomocy osoby trzeciej, na koszt Wykonawcy. </w:t>
      </w:r>
      <w:r w:rsidRPr="009D595B">
        <w:br/>
        <w:t>W przypadku niezwrócenia przez Wykonawcę w terminie wyznaczonym przez Zamawiającego</w:t>
      </w:r>
      <w:r>
        <w:t>,</w:t>
      </w:r>
      <w:r w:rsidRPr="009D595B">
        <w:t xml:space="preserve"> kosztów usunięcia wad, zostaną one pokryte z zabezpieczenia należytego wykonania umowy.</w:t>
      </w:r>
    </w:p>
    <w:p w14:paraId="427C156D" w14:textId="77777777" w:rsidR="004B5317" w:rsidRDefault="004B5317" w:rsidP="004B5317">
      <w:pPr>
        <w:jc w:val="both"/>
      </w:pPr>
    </w:p>
    <w:p w14:paraId="2D4ECA85" w14:textId="77777777" w:rsidR="004B5317" w:rsidRPr="00603563" w:rsidRDefault="004B5317" w:rsidP="004B5317">
      <w:pPr>
        <w:jc w:val="center"/>
        <w:rPr>
          <w:b/>
        </w:rPr>
      </w:pPr>
      <w:r w:rsidRPr="00603563">
        <w:rPr>
          <w:b/>
        </w:rPr>
        <w:t>§ 12</w:t>
      </w:r>
    </w:p>
    <w:p w14:paraId="42BC1494" w14:textId="77777777" w:rsidR="004B5317" w:rsidRPr="00603563" w:rsidRDefault="004B5317" w:rsidP="004B5317">
      <w:pPr>
        <w:jc w:val="center"/>
        <w:rPr>
          <w:b/>
        </w:rPr>
      </w:pPr>
      <w:r w:rsidRPr="00603563">
        <w:rPr>
          <w:b/>
        </w:rPr>
        <w:t>Odstąpienie od umowy</w:t>
      </w:r>
    </w:p>
    <w:p w14:paraId="446E3773" w14:textId="77777777" w:rsidR="004B5317" w:rsidRPr="007B0568" w:rsidRDefault="004B5317" w:rsidP="004B5317">
      <w:pPr>
        <w:pStyle w:val="Akapitzlist"/>
        <w:numPr>
          <w:ilvl w:val="0"/>
          <w:numId w:val="5"/>
        </w:numPr>
        <w:ind w:left="284" w:hanging="284"/>
        <w:jc w:val="both"/>
      </w:pPr>
      <w:r w:rsidRPr="007B0568">
        <w:t>Zamawiający ma prawo odstąpienia od umowy z przyczyn leżących po stronie Wykonawcy w przypadku:</w:t>
      </w:r>
    </w:p>
    <w:p w14:paraId="53520DC5" w14:textId="77777777" w:rsidR="004B5317" w:rsidRPr="007B0568" w:rsidRDefault="004B5317" w:rsidP="004B5317">
      <w:pPr>
        <w:pStyle w:val="Akapitzlist"/>
        <w:numPr>
          <w:ilvl w:val="0"/>
          <w:numId w:val="13"/>
        </w:numPr>
        <w:jc w:val="both"/>
        <w:rPr>
          <w:strike/>
          <w:lang w:eastAsia="ar-SA"/>
        </w:rPr>
      </w:pPr>
      <w:r w:rsidRPr="007B0568">
        <w:rPr>
          <w:lang w:eastAsia="ar-SA"/>
        </w:rPr>
        <w:lastRenderedPageBreak/>
        <w:t xml:space="preserve">z przyczyn zawinionych </w:t>
      </w:r>
      <w:r>
        <w:rPr>
          <w:lang w:eastAsia="ar-SA"/>
        </w:rPr>
        <w:t xml:space="preserve">Wykonawca </w:t>
      </w:r>
      <w:r w:rsidRPr="007B0568">
        <w:rPr>
          <w:lang w:eastAsia="ar-SA"/>
        </w:rPr>
        <w:t xml:space="preserve">nie przystąpił do odbioru </w:t>
      </w:r>
      <w:r>
        <w:rPr>
          <w:lang w:eastAsia="ar-SA"/>
        </w:rPr>
        <w:t>t</w:t>
      </w:r>
      <w:r w:rsidRPr="007B0568">
        <w:rPr>
          <w:lang w:eastAsia="ar-SA"/>
        </w:rPr>
        <w:t xml:space="preserve">erenu budowy albo nie rozpoczął robót albo pozostaje w zwłoce z realizacją robót tak dalece, że wątpliwe jest dochowanie </w:t>
      </w:r>
      <w:r>
        <w:rPr>
          <w:lang w:eastAsia="ar-SA"/>
        </w:rPr>
        <w:t>t</w:t>
      </w:r>
      <w:r w:rsidRPr="007B0568">
        <w:rPr>
          <w:lang w:eastAsia="ar-SA"/>
        </w:rPr>
        <w:t>erminu zakończenia robót,</w:t>
      </w:r>
    </w:p>
    <w:p w14:paraId="0DE713FD" w14:textId="77777777" w:rsidR="004B5317" w:rsidRPr="007B0568" w:rsidRDefault="004B5317" w:rsidP="004B5317">
      <w:pPr>
        <w:pStyle w:val="Akapitzlist"/>
        <w:numPr>
          <w:ilvl w:val="0"/>
          <w:numId w:val="13"/>
        </w:numPr>
        <w:jc w:val="both"/>
        <w:rPr>
          <w:strike/>
          <w:lang w:eastAsia="ar-SA"/>
        </w:rPr>
      </w:pPr>
      <w:r w:rsidRPr="007B0568">
        <w:t xml:space="preserve">zaprzestał wykonywania robót z przyczyn nie leżących po stronie Zamawiającego, </w:t>
      </w:r>
      <w:r w:rsidRPr="007B0568">
        <w:br/>
        <w:t xml:space="preserve">za wyjątkiem przyczyn spowodowanych siłą wyższą lub przypadkami wskazanymi </w:t>
      </w:r>
      <w:r>
        <w:br/>
      </w:r>
      <w:r w:rsidRPr="007B0568">
        <w:t>w</w:t>
      </w:r>
      <w:r>
        <w:t xml:space="preserve"> § 14</w:t>
      </w:r>
      <w:r w:rsidRPr="007B0568">
        <w:t xml:space="preserve"> ust. 2 pkt 1</w:t>
      </w:r>
      <w:r>
        <w:t xml:space="preserve">) </w:t>
      </w:r>
      <w:r w:rsidRPr="007B0568">
        <w:t>-4</w:t>
      </w:r>
      <w:r>
        <w:t>) umowy</w:t>
      </w:r>
      <w:r w:rsidRPr="007B0568">
        <w:t>,</w:t>
      </w:r>
    </w:p>
    <w:p w14:paraId="74F68715" w14:textId="77777777" w:rsidR="004B5317" w:rsidRPr="007B0568" w:rsidRDefault="004B5317" w:rsidP="004B5317">
      <w:pPr>
        <w:pStyle w:val="Akapitzlist"/>
        <w:numPr>
          <w:ilvl w:val="0"/>
          <w:numId w:val="13"/>
        </w:numPr>
        <w:jc w:val="both"/>
        <w:rPr>
          <w:strike/>
          <w:lang w:eastAsia="ar-SA"/>
        </w:rPr>
      </w:pPr>
      <w:r w:rsidRPr="007B0568">
        <w:rPr>
          <w:lang w:eastAsia="ar-SA"/>
        </w:rPr>
        <w:t>z przyczyn zawinionych nie</w:t>
      </w:r>
      <w:r w:rsidR="00664B5A">
        <w:rPr>
          <w:lang w:eastAsia="ar-SA"/>
        </w:rPr>
        <w:t xml:space="preserve"> </w:t>
      </w:r>
      <w:r w:rsidRPr="007B0568">
        <w:rPr>
          <w:lang w:eastAsia="ar-SA"/>
        </w:rPr>
        <w:t xml:space="preserve">wykonuje Umowy lub wykonuje ją nienależycie i pomimo pisemnego wezwania Wykonawcy do podjęcia wykonywania lub należytego wykonywania Umowy w wyznaczonym, uzasadnionym technicznie terminie, nie zadośćuczyni żądaniu Zamawiającego, </w:t>
      </w:r>
    </w:p>
    <w:p w14:paraId="30A916FB" w14:textId="77777777" w:rsidR="004B5317" w:rsidRPr="007B0568" w:rsidRDefault="004B5317" w:rsidP="004B5317">
      <w:pPr>
        <w:pStyle w:val="Akapitzlist"/>
        <w:numPr>
          <w:ilvl w:val="0"/>
          <w:numId w:val="13"/>
        </w:numPr>
        <w:jc w:val="both"/>
      </w:pPr>
      <w:r w:rsidRPr="007B0568">
        <w:t>istnienia wad nienadających się do usunięcia, uniemożliwiających właściwe użytkowanie przedmiotu umowy,</w:t>
      </w:r>
    </w:p>
    <w:p w14:paraId="61E379D1" w14:textId="77777777" w:rsidR="004B5317" w:rsidRPr="007B0568" w:rsidRDefault="004B5317" w:rsidP="004B5317">
      <w:pPr>
        <w:pStyle w:val="Akapitzlist"/>
        <w:numPr>
          <w:ilvl w:val="0"/>
          <w:numId w:val="13"/>
        </w:numPr>
        <w:jc w:val="both"/>
      </w:pPr>
      <w:r w:rsidRPr="007B0568">
        <w:t>nie usunął wad przedmiotu umowy w terminie wyznaczonym w protokole odbioru,</w:t>
      </w:r>
    </w:p>
    <w:p w14:paraId="6EC53092" w14:textId="77777777" w:rsidR="004B5317" w:rsidRPr="007B0568" w:rsidRDefault="004B5317" w:rsidP="004B5317">
      <w:pPr>
        <w:pStyle w:val="Akapitzlist"/>
        <w:numPr>
          <w:ilvl w:val="0"/>
          <w:numId w:val="13"/>
        </w:numPr>
        <w:jc w:val="both"/>
      </w:pPr>
      <w:r w:rsidRPr="007B0568">
        <w:t>w przypadku, gdy Wykonawca wykonuje przedmiot umowy przy pomocy podwykonawcy/-ów pomimo zastrzeżeń Zamawiającego wobec powierzenia podwykonawcy lub dalszemu podwykonawcy realizacji części przedmiotu niniejszej umowy,</w:t>
      </w:r>
    </w:p>
    <w:p w14:paraId="1DE55597" w14:textId="77777777" w:rsidR="004B5317" w:rsidRPr="007B0568" w:rsidRDefault="004B5317" w:rsidP="004B5317">
      <w:pPr>
        <w:pStyle w:val="Akapitzlist"/>
        <w:numPr>
          <w:ilvl w:val="0"/>
          <w:numId w:val="13"/>
        </w:numPr>
        <w:jc w:val="both"/>
      </w:pPr>
      <w:r w:rsidRPr="007B0568">
        <w:t>w przypadku, gdy Wykonawca wykonuje przedmiot umowy przy pomocy podwykonawcy/-ów, pomimo niezgłoszenia powyższego faktu Zamawiającemu,</w:t>
      </w:r>
    </w:p>
    <w:p w14:paraId="021141C6" w14:textId="77777777" w:rsidR="004B5317" w:rsidRPr="007B0568" w:rsidRDefault="004B5317" w:rsidP="004B5317">
      <w:pPr>
        <w:pStyle w:val="Akapitzlist"/>
        <w:numPr>
          <w:ilvl w:val="0"/>
          <w:numId w:val="13"/>
        </w:numPr>
        <w:jc w:val="both"/>
      </w:pPr>
      <w:r w:rsidRPr="007B0568">
        <w:t>wszczęcia postępowania likwidacyjnego Wykonawcy.</w:t>
      </w:r>
    </w:p>
    <w:p w14:paraId="6B14FA15" w14:textId="77777777" w:rsidR="004B5317" w:rsidRPr="007B0568" w:rsidRDefault="004B5317" w:rsidP="004B5317">
      <w:pPr>
        <w:pStyle w:val="Akapitzlist"/>
        <w:numPr>
          <w:ilvl w:val="0"/>
          <w:numId w:val="5"/>
        </w:numPr>
        <w:ind w:left="284" w:hanging="284"/>
        <w:jc w:val="both"/>
      </w:pPr>
      <w:r w:rsidRPr="007B0568">
        <w:t>W razie istotnej zmiany okoliczności powodującej, że wykonanie umowy nie leży w interesie publicznym, czego nie można było przewidzieć w chwili zawarcia umowy, Zamawiającemu przysługuje prawo odstąpienia od umowy w terminie 30 dni od dnia powzięcia wiadomości o tych okolicznościach.</w:t>
      </w:r>
    </w:p>
    <w:p w14:paraId="1ECAD778" w14:textId="77777777" w:rsidR="004B5317" w:rsidRPr="007B0568" w:rsidRDefault="004B5317" w:rsidP="004B5317">
      <w:pPr>
        <w:pStyle w:val="Akapitzlist"/>
        <w:numPr>
          <w:ilvl w:val="0"/>
          <w:numId w:val="5"/>
        </w:numPr>
        <w:ind w:left="284" w:hanging="284"/>
        <w:jc w:val="both"/>
      </w:pPr>
      <w:r w:rsidRPr="007B0568">
        <w:t>W przypadku odstąpienia od umowy Wykonawca może jedynie żądać wynagrodzenia należnego mu z tytułu wykonania części umowy.</w:t>
      </w:r>
    </w:p>
    <w:p w14:paraId="66B8C6EC" w14:textId="77777777" w:rsidR="004B5317" w:rsidRPr="007B0568" w:rsidRDefault="004B5317" w:rsidP="004B5317">
      <w:pPr>
        <w:pStyle w:val="Akapitzlist"/>
        <w:numPr>
          <w:ilvl w:val="0"/>
          <w:numId w:val="5"/>
        </w:numPr>
        <w:ind w:left="284" w:hanging="284"/>
        <w:jc w:val="both"/>
      </w:pPr>
      <w:r w:rsidRPr="007B0568">
        <w:t>Prawo odstąpienia</w:t>
      </w:r>
      <w:r>
        <w:t>,</w:t>
      </w:r>
      <w:r w:rsidRPr="007B0568">
        <w:t xml:space="preserve"> o którym mowa w ust. 1</w:t>
      </w:r>
      <w:r>
        <w:t>,</w:t>
      </w:r>
      <w:r w:rsidRPr="007B0568">
        <w:t xml:space="preserve"> może być wykonane przez Zamawiającego </w:t>
      </w:r>
      <w:r w:rsidRPr="007B0568">
        <w:br/>
        <w:t>w terminie 14 dni od dnia powzięcia przez Zamawiającego wiadomości o okolicznościach uprawniających do odstąpienia od umowy.</w:t>
      </w:r>
    </w:p>
    <w:p w14:paraId="59B42BA4" w14:textId="77777777" w:rsidR="004B5317" w:rsidRPr="007B0568" w:rsidRDefault="004B5317" w:rsidP="004B5317">
      <w:pPr>
        <w:pStyle w:val="Akapitzlist"/>
        <w:numPr>
          <w:ilvl w:val="0"/>
          <w:numId w:val="5"/>
        </w:numPr>
        <w:ind w:left="284" w:hanging="284"/>
        <w:jc w:val="both"/>
      </w:pPr>
      <w:r w:rsidRPr="007B0568">
        <w:t>W przypadku odstąpienia od umowy przez którąkolwiek ze stron, Wykonawca jest zobowiązany do sporządzenia przy udziale Zamawiającego, protokołu inwentaryzacyjnego robót na dzień odstąpienia, pod kontrolą upoważnionych przedstawicieli Zamawiającego. W przypadku</w:t>
      </w:r>
      <w:r>
        <w:t>,</w:t>
      </w:r>
      <w:r w:rsidRPr="007B0568">
        <w:t xml:space="preserve"> gdy Wykonawca nie sporządzi w/w protokołu, Zamawiający ma prawo zlecić jego wykonanie innemu podmiotowi na koszt Wykonawcy, a Wykonawca nie ma prawa kwestionować jego zapisów.</w:t>
      </w:r>
    </w:p>
    <w:p w14:paraId="6FFB1F99" w14:textId="77777777" w:rsidR="004B5317" w:rsidRPr="007B0568" w:rsidRDefault="004B5317" w:rsidP="004B5317">
      <w:pPr>
        <w:pStyle w:val="Akapitzlist"/>
        <w:numPr>
          <w:ilvl w:val="0"/>
          <w:numId w:val="5"/>
        </w:numPr>
        <w:ind w:left="284" w:hanging="284"/>
        <w:jc w:val="both"/>
      </w:pPr>
      <w:r w:rsidRPr="007B0568">
        <w:t>W przypadku odstąpienia od umowy przez którąkolwiek ze stron Zamawiający jest zobowiązany do:</w:t>
      </w:r>
    </w:p>
    <w:p w14:paraId="0FF81570" w14:textId="77777777" w:rsidR="004B5317" w:rsidRPr="007B0568" w:rsidRDefault="004B5317" w:rsidP="004B5317">
      <w:pPr>
        <w:ind w:left="284"/>
        <w:jc w:val="both"/>
      </w:pPr>
      <w:r w:rsidRPr="007B0568">
        <w:t>1) dokonania odbioru robót wykonanych,</w:t>
      </w:r>
    </w:p>
    <w:p w14:paraId="3B5B300C" w14:textId="77777777" w:rsidR="004B5317" w:rsidRPr="007B0568" w:rsidRDefault="004B5317" w:rsidP="004B5317">
      <w:pPr>
        <w:ind w:left="284"/>
        <w:jc w:val="both"/>
      </w:pPr>
      <w:r w:rsidRPr="007B0568">
        <w:t>2) przejęcia terenu budowy,</w:t>
      </w:r>
    </w:p>
    <w:p w14:paraId="344F0557" w14:textId="77777777" w:rsidR="004B5317" w:rsidRPr="007B0568" w:rsidRDefault="004B5317" w:rsidP="004B5317">
      <w:pPr>
        <w:ind w:left="284"/>
        <w:jc w:val="both"/>
      </w:pPr>
      <w:r w:rsidRPr="007B0568">
        <w:t>3) zapłaty wynagrodzenia za faktycznie wykonaną część umowy.</w:t>
      </w:r>
    </w:p>
    <w:p w14:paraId="568CB14C" w14:textId="77777777" w:rsidR="004B5317" w:rsidRDefault="004B5317" w:rsidP="004B5317">
      <w:pPr>
        <w:jc w:val="both"/>
      </w:pPr>
      <w:r w:rsidRPr="007B0568">
        <w:t xml:space="preserve">7. Do odbioru robót wykonanych stosuje się odpowiednio postanowienia umowy dotyczące </w:t>
      </w:r>
    </w:p>
    <w:p w14:paraId="6E7A9084" w14:textId="77777777" w:rsidR="004B5317" w:rsidRPr="007B0568" w:rsidRDefault="004B5317" w:rsidP="004B5317">
      <w:pPr>
        <w:jc w:val="both"/>
      </w:pPr>
      <w:r w:rsidRPr="007B0568">
        <w:t>odbioru końcowego.</w:t>
      </w:r>
    </w:p>
    <w:p w14:paraId="6F0704F9" w14:textId="77777777" w:rsidR="004B5317" w:rsidRPr="007B0568" w:rsidRDefault="004B5317" w:rsidP="004B5317">
      <w:pPr>
        <w:spacing w:line="240" w:lineRule="auto"/>
        <w:jc w:val="both"/>
      </w:pPr>
      <w:r w:rsidRPr="007B0568">
        <w:t>8. Odstąpienie od umowy wymaga formy pisemnej pod rygorem nieważności.</w:t>
      </w:r>
    </w:p>
    <w:p w14:paraId="7B56A962" w14:textId="77777777" w:rsidR="004B5317" w:rsidRDefault="004B5317" w:rsidP="004B5317">
      <w:pPr>
        <w:jc w:val="center"/>
        <w:rPr>
          <w:b/>
        </w:rPr>
      </w:pPr>
    </w:p>
    <w:p w14:paraId="46AD0837" w14:textId="77777777" w:rsidR="004B5317" w:rsidRDefault="004B5317" w:rsidP="004B5317">
      <w:pPr>
        <w:jc w:val="center"/>
        <w:rPr>
          <w:b/>
        </w:rPr>
      </w:pPr>
    </w:p>
    <w:p w14:paraId="77210A4E" w14:textId="77777777" w:rsidR="004B5317" w:rsidRDefault="004B5317" w:rsidP="004B5317">
      <w:pPr>
        <w:jc w:val="center"/>
        <w:rPr>
          <w:b/>
        </w:rPr>
      </w:pPr>
      <w:r w:rsidRPr="00603563">
        <w:rPr>
          <w:b/>
        </w:rPr>
        <w:t>§ 13</w:t>
      </w:r>
    </w:p>
    <w:p w14:paraId="49955ADB" w14:textId="77777777" w:rsidR="004B5317" w:rsidRPr="0043304B" w:rsidRDefault="004B5317" w:rsidP="004B5317">
      <w:pPr>
        <w:jc w:val="center"/>
        <w:rPr>
          <w:b/>
        </w:rPr>
      </w:pPr>
      <w:r w:rsidRPr="0043304B">
        <w:rPr>
          <w:b/>
        </w:rPr>
        <w:t>Zabezpieczenie należytego wykonania Umowy</w:t>
      </w:r>
    </w:p>
    <w:p w14:paraId="01CB5B9A" w14:textId="77777777" w:rsidR="004B5317" w:rsidRDefault="004B5317" w:rsidP="004B5317">
      <w:pPr>
        <w:jc w:val="both"/>
      </w:pPr>
      <w:r w:rsidRPr="0043304B">
        <w:t>(Dotyczy zabezpieczenia wnoszonego w pieniądzu)</w:t>
      </w:r>
    </w:p>
    <w:p w14:paraId="7185E6D4" w14:textId="77777777" w:rsidR="004B5317" w:rsidRPr="0043304B" w:rsidRDefault="004B5317" w:rsidP="004B5317">
      <w:pPr>
        <w:ind w:left="284" w:hanging="284"/>
        <w:jc w:val="both"/>
      </w:pPr>
      <w:r>
        <w:lastRenderedPageBreak/>
        <w:t xml:space="preserve">1. </w:t>
      </w:r>
      <w:r w:rsidRPr="0043304B">
        <w:t xml:space="preserve">Dla zapewnienia należytego wykonania umowy </w:t>
      </w:r>
      <w:r>
        <w:t xml:space="preserve">Wykonawca wniósł zabezpieczenie </w:t>
      </w:r>
      <w:r>
        <w:br/>
      </w:r>
      <w:r w:rsidRPr="0043304B">
        <w:t>w wysokości ............</w:t>
      </w:r>
      <w:r w:rsidRPr="0043304B">
        <w:tab/>
        <w:t xml:space="preserve">zł w </w:t>
      </w:r>
      <w:r>
        <w:t xml:space="preserve">formie </w:t>
      </w:r>
      <w:r w:rsidRPr="0043304B">
        <w:t>pieni</w:t>
      </w:r>
      <w:r>
        <w:t>ężnej</w:t>
      </w:r>
      <w:r w:rsidRPr="0043304B">
        <w:t>.</w:t>
      </w:r>
    </w:p>
    <w:p w14:paraId="38F54296" w14:textId="77777777" w:rsidR="004B5317" w:rsidRPr="0043304B" w:rsidRDefault="004B5317" w:rsidP="004B5317">
      <w:pPr>
        <w:ind w:left="284" w:hanging="284"/>
        <w:jc w:val="both"/>
      </w:pPr>
      <w:r>
        <w:t xml:space="preserve">2. </w:t>
      </w:r>
      <w:r w:rsidRPr="0043304B">
        <w:t>Zabezpieczenie określone w ust. 1 służy do pokrycia roszczeń z tytułu niewykonania lub nienależytego wykonania zamówienia.</w:t>
      </w:r>
    </w:p>
    <w:p w14:paraId="340850BB" w14:textId="77777777" w:rsidR="004B5317" w:rsidRDefault="004B5317" w:rsidP="004B5317">
      <w:pPr>
        <w:ind w:left="284" w:hanging="284"/>
        <w:jc w:val="both"/>
      </w:pPr>
      <w:r>
        <w:t xml:space="preserve">3. </w:t>
      </w:r>
      <w:r w:rsidRPr="0043304B">
        <w:t>W terminie 30 dni od przekazania przez Wykonawcę robót i przyjęcia ich przez Zamawiającego jako należycie wykonanych, Zamawiający zwróci 70% kwoty zabezp</w:t>
      </w:r>
      <w:r>
        <w:t xml:space="preserve">ieczenia, zatrzymując pozostałe </w:t>
      </w:r>
      <w:r w:rsidRPr="0043304B">
        <w:t>30 % na zabezpieczenie roszczeń z tytułu rękojmi za wady przedmiotu zamówienia.</w:t>
      </w:r>
    </w:p>
    <w:p w14:paraId="3E0DE06A" w14:textId="77777777" w:rsidR="004B5317" w:rsidRPr="0043304B" w:rsidRDefault="004B5317" w:rsidP="004B5317">
      <w:pPr>
        <w:pStyle w:val="Lista"/>
        <w:tabs>
          <w:tab w:val="num" w:pos="426"/>
        </w:tabs>
        <w:ind w:left="284" w:hanging="284"/>
        <w:jc w:val="both"/>
      </w:pPr>
      <w:r>
        <w:t xml:space="preserve">4. </w:t>
      </w:r>
      <w:r w:rsidRPr="00153C50">
        <w:t>Zamawiający wstrzyma się ze zwrotem części zabezpieczenia należytego wykonania umowy, o której mowa w ust. </w:t>
      </w:r>
      <w:r>
        <w:t>3</w:t>
      </w:r>
      <w:r w:rsidRPr="00153C50">
        <w:t>, w przypadku kiedy Wykonawca nie usunął w terminie stwierdzonych w trakcie odbioru wad lub jest w trakcie usuwania tych wad</w:t>
      </w:r>
      <w:r>
        <w:t>, do czasu usunięcia tych wad</w:t>
      </w:r>
      <w:r w:rsidRPr="00153C50">
        <w:t>.</w:t>
      </w:r>
    </w:p>
    <w:p w14:paraId="35670B1D" w14:textId="77777777" w:rsidR="004B5317" w:rsidRDefault="004B5317" w:rsidP="004B5317">
      <w:pPr>
        <w:ind w:left="284" w:hanging="284"/>
        <w:jc w:val="both"/>
      </w:pPr>
      <w:r>
        <w:t xml:space="preserve">5. </w:t>
      </w:r>
      <w:r w:rsidRPr="0043304B">
        <w:t>Kwota stanowiąca zabezpieczenie roszczeń z tytułu rękojmi zostanie zwrócona w termi</w:t>
      </w:r>
      <w:r>
        <w:t>-</w:t>
      </w:r>
      <w:r w:rsidRPr="0043304B">
        <w:t>nie15 dni po upływie terminu rękojmi, po potrąceniu ewentualnych odszkodowań, kar umownych</w:t>
      </w:r>
      <w:r w:rsidR="000360A4">
        <w:t xml:space="preserve"> </w:t>
      </w:r>
      <w:r w:rsidRPr="0043304B">
        <w:t>i kosztów zastępczego usunięcia wad.</w:t>
      </w:r>
    </w:p>
    <w:p w14:paraId="4D2231C0" w14:textId="77777777" w:rsidR="004B5317" w:rsidRDefault="004B5317" w:rsidP="004B5317">
      <w:pPr>
        <w:jc w:val="center"/>
        <w:rPr>
          <w:b/>
        </w:rPr>
      </w:pPr>
    </w:p>
    <w:p w14:paraId="33DB60E7" w14:textId="77777777" w:rsidR="004B5317" w:rsidRPr="003D7109" w:rsidRDefault="004B5317" w:rsidP="004B5317">
      <w:pPr>
        <w:jc w:val="center"/>
        <w:rPr>
          <w:rFonts w:cs="Arial"/>
          <w:b/>
        </w:rPr>
      </w:pPr>
      <w:r w:rsidRPr="003D7109">
        <w:rPr>
          <w:rFonts w:cs="Arial"/>
          <w:b/>
        </w:rPr>
        <w:t>§ 13*</w:t>
      </w:r>
    </w:p>
    <w:p w14:paraId="022142B5" w14:textId="77777777" w:rsidR="004B5317" w:rsidRPr="003D7109" w:rsidRDefault="004B5317" w:rsidP="004B5317">
      <w:pPr>
        <w:jc w:val="both"/>
        <w:rPr>
          <w:rFonts w:cs="Arial"/>
        </w:rPr>
      </w:pPr>
      <w:r w:rsidRPr="003D7109">
        <w:rPr>
          <w:rFonts w:cs="Arial"/>
        </w:rPr>
        <w:t>(Dotyczy zabezpieczenia wnoszonego w formie niepieniężnej)</w:t>
      </w:r>
    </w:p>
    <w:p w14:paraId="5108C37D" w14:textId="77777777" w:rsidR="004B5317" w:rsidRPr="003D7109" w:rsidRDefault="004B5317" w:rsidP="004B5317">
      <w:pPr>
        <w:jc w:val="both"/>
        <w:rPr>
          <w:rFonts w:cs="Arial"/>
        </w:rPr>
      </w:pPr>
      <w:r w:rsidRPr="003D7109">
        <w:rPr>
          <w:rFonts w:cs="Arial"/>
        </w:rPr>
        <w:t>Zabezpieczenie należytego wykonania Umowy</w:t>
      </w:r>
    </w:p>
    <w:p w14:paraId="584072EB" w14:textId="77777777" w:rsidR="004B5317" w:rsidRPr="003D7109" w:rsidRDefault="004B5317" w:rsidP="004B5317">
      <w:pPr>
        <w:ind w:left="284" w:hanging="284"/>
        <w:jc w:val="both"/>
        <w:rPr>
          <w:rFonts w:cs="Arial"/>
        </w:rPr>
      </w:pPr>
      <w:r w:rsidRPr="003D7109">
        <w:rPr>
          <w:rFonts w:cs="Arial"/>
        </w:rPr>
        <w:t xml:space="preserve">1. Dla zapewnienia należytego wykonania umowy wykonawca wniósł zabezpieczenie </w:t>
      </w:r>
      <w:r>
        <w:rPr>
          <w:rFonts w:cs="Arial"/>
        </w:rPr>
        <w:br/>
      </w:r>
      <w:r w:rsidRPr="003D7109">
        <w:rPr>
          <w:rFonts w:cs="Arial"/>
        </w:rPr>
        <w:t>w wysokości ............. zł w formie .............</w:t>
      </w:r>
      <w:r w:rsidRPr="003D7109">
        <w:rPr>
          <w:rFonts w:cs="Arial"/>
        </w:rPr>
        <w:tab/>
      </w:r>
    </w:p>
    <w:p w14:paraId="3B85906A" w14:textId="77777777" w:rsidR="004B5317" w:rsidRPr="003D7109" w:rsidRDefault="004B5317" w:rsidP="004B5317">
      <w:pPr>
        <w:ind w:left="284" w:hanging="284"/>
        <w:jc w:val="both"/>
        <w:rPr>
          <w:rFonts w:cs="Arial"/>
        </w:rPr>
      </w:pPr>
      <w:r w:rsidRPr="003D7109">
        <w:rPr>
          <w:rFonts w:cs="Arial"/>
        </w:rPr>
        <w:t xml:space="preserve">2. Poręczenie (gwarancja) zabezpieczające pokrycie roszczeń z tytułu niewykonania lub nienależytego wykonania zamówienia w wysokości 70% zabezpieczenia określonego </w:t>
      </w:r>
      <w:r>
        <w:rPr>
          <w:rFonts w:cs="Arial"/>
        </w:rPr>
        <w:br/>
      </w:r>
      <w:r w:rsidRPr="003D7109">
        <w:rPr>
          <w:rFonts w:cs="Arial"/>
        </w:rPr>
        <w:t>w ust. 1, zostanie zwrócone Wykonawcy w terminie 30 dni od przekazania przez Wykonawcę robót i przyjęcia ich przez Zamawiającego jako należycie wykonanych.</w:t>
      </w:r>
    </w:p>
    <w:p w14:paraId="0E0213B1" w14:textId="77777777" w:rsidR="004B5317" w:rsidRPr="003D7109" w:rsidRDefault="004B5317" w:rsidP="004B5317">
      <w:pPr>
        <w:pStyle w:val="Lista"/>
        <w:tabs>
          <w:tab w:val="num" w:pos="426"/>
        </w:tabs>
        <w:ind w:left="284" w:hanging="284"/>
        <w:jc w:val="both"/>
        <w:rPr>
          <w:rFonts w:cs="Arial"/>
        </w:rPr>
      </w:pPr>
      <w:r w:rsidRPr="003D7109">
        <w:rPr>
          <w:rFonts w:cs="Arial"/>
        </w:rPr>
        <w:t>3. Zamawiający wstrzyma się ze zwrotem części zabezpieczenia należytego wykonania umowy, o której mowa w ust. 3, w przypadku kiedy Wykonawca nie usunął w terminie stwierdzonych w trakcie odbioru wad lub jest w trakcie usuwania tych wad</w:t>
      </w:r>
      <w:r>
        <w:rPr>
          <w:rFonts w:cs="Arial"/>
        </w:rPr>
        <w:t xml:space="preserve"> do czasu usunięcia tych wad</w:t>
      </w:r>
      <w:r w:rsidRPr="003D7109">
        <w:rPr>
          <w:rFonts w:cs="Arial"/>
        </w:rPr>
        <w:t>.</w:t>
      </w:r>
    </w:p>
    <w:p w14:paraId="00BA3756" w14:textId="77777777" w:rsidR="004B5317" w:rsidRPr="003D7109" w:rsidRDefault="004B5317" w:rsidP="004B5317">
      <w:pPr>
        <w:ind w:left="284" w:hanging="284"/>
        <w:jc w:val="both"/>
        <w:rPr>
          <w:rFonts w:cs="Arial"/>
        </w:rPr>
      </w:pPr>
      <w:r w:rsidRPr="003D7109">
        <w:rPr>
          <w:rFonts w:cs="Arial"/>
        </w:rPr>
        <w:t>4. Poręczenie (gwarancja) zabezpieczające roszczenia z tytułu rękojmi w wysokości 30% zabezpieczenia określonego w ust. 1 zostanie zwrócone Wykonawcy w terminie 15 dni po upływie okresu rękojmi, o ile Zamawiający stwierdzi brak wad lub ich terminowe usunięcie przez Wykonawcę.</w:t>
      </w:r>
    </w:p>
    <w:p w14:paraId="02E97D0B" w14:textId="77777777" w:rsidR="004B5317" w:rsidRPr="003D7109" w:rsidRDefault="004B5317" w:rsidP="000360A4">
      <w:pPr>
        <w:ind w:left="284" w:hanging="284"/>
        <w:jc w:val="both"/>
        <w:rPr>
          <w:rFonts w:cs="Arial"/>
        </w:rPr>
      </w:pPr>
      <w:r w:rsidRPr="003D7109">
        <w:rPr>
          <w:rFonts w:cs="Arial"/>
        </w:rPr>
        <w:t>5. Termin ważności zabezpieczenia, o którym mowa w ust.</w:t>
      </w:r>
      <w:r w:rsidR="000360A4">
        <w:rPr>
          <w:rFonts w:cs="Arial"/>
        </w:rPr>
        <w:t xml:space="preserve"> 2, nie może upłynąć wcześniej, niż </w:t>
      </w:r>
      <w:r w:rsidRPr="003D7109">
        <w:rPr>
          <w:rFonts w:cs="Arial"/>
        </w:rPr>
        <w:t>z upływem 30 dni od przekazania prze</w:t>
      </w:r>
      <w:r w:rsidR="000360A4">
        <w:rPr>
          <w:rFonts w:cs="Arial"/>
        </w:rPr>
        <w:t xml:space="preserve">z Wykonawcę robót i przyjęcia </w:t>
      </w:r>
      <w:r w:rsidRPr="003D7109">
        <w:rPr>
          <w:rFonts w:cs="Arial"/>
        </w:rPr>
        <w:t>ich przez Zamawiającego jako należycie wykonanych.</w:t>
      </w:r>
    </w:p>
    <w:p w14:paraId="526EB536" w14:textId="77777777" w:rsidR="004B5317" w:rsidRPr="003D7109" w:rsidRDefault="004B5317" w:rsidP="004B5317">
      <w:pPr>
        <w:ind w:left="284" w:hanging="284"/>
        <w:jc w:val="both"/>
        <w:rPr>
          <w:rFonts w:cs="Arial"/>
        </w:rPr>
      </w:pPr>
      <w:r w:rsidRPr="003D7109">
        <w:rPr>
          <w:rFonts w:cs="Arial"/>
        </w:rPr>
        <w:t>6. Termin ważności zabezpieczenia, o którym mowa w ust. 4, nie może upłynąć wcześniej, niż z upływem 15 dni od zakończenia okresu rękojmi.</w:t>
      </w:r>
    </w:p>
    <w:p w14:paraId="7C2AB004" w14:textId="77777777" w:rsidR="004B5317" w:rsidRPr="003D7109" w:rsidRDefault="004B5317" w:rsidP="004B5317">
      <w:pPr>
        <w:ind w:left="284" w:hanging="284"/>
        <w:jc w:val="both"/>
        <w:rPr>
          <w:rFonts w:cs="Arial"/>
        </w:rPr>
      </w:pPr>
      <w:r w:rsidRPr="003D7109">
        <w:rPr>
          <w:rFonts w:cs="Arial"/>
        </w:rPr>
        <w:t>7. W przypadku, gdyby termin ważności zabezpieczenia miał upłynąć wcześniej, niż w terminach wskazanych w ust. 5 i 6, Wykonawca obowiązany jest odpowiednio przesunąć termin ważności zabezpieczenia, a potwierdzający to dokument doręczyć Zamawiającemu co najmniej 10 dni przed upływem ważności zabezpieczenia.</w:t>
      </w:r>
    </w:p>
    <w:p w14:paraId="0CAF816B" w14:textId="77777777" w:rsidR="004B5317" w:rsidRDefault="004B5317" w:rsidP="000360A4">
      <w:pPr>
        <w:rPr>
          <w:rFonts w:cs="Arial"/>
          <w:b/>
        </w:rPr>
      </w:pPr>
    </w:p>
    <w:p w14:paraId="44049201" w14:textId="77777777" w:rsidR="004B5317" w:rsidRDefault="004B5317" w:rsidP="004B5317">
      <w:pPr>
        <w:jc w:val="center"/>
        <w:rPr>
          <w:rFonts w:cs="Arial"/>
          <w:b/>
        </w:rPr>
      </w:pPr>
    </w:p>
    <w:p w14:paraId="7E6209AD" w14:textId="77777777" w:rsidR="004B5317" w:rsidRPr="003D7109" w:rsidRDefault="004B5317" w:rsidP="004B5317">
      <w:pPr>
        <w:jc w:val="center"/>
        <w:rPr>
          <w:rFonts w:cs="Arial"/>
          <w:b/>
        </w:rPr>
      </w:pPr>
      <w:r w:rsidRPr="003D7109">
        <w:rPr>
          <w:rFonts w:cs="Arial"/>
          <w:b/>
        </w:rPr>
        <w:t>§ 14</w:t>
      </w:r>
    </w:p>
    <w:p w14:paraId="121A1F79" w14:textId="77777777" w:rsidR="004B5317" w:rsidRPr="003F0E2D" w:rsidRDefault="004B5317" w:rsidP="004B5317">
      <w:pPr>
        <w:jc w:val="center"/>
        <w:rPr>
          <w:rFonts w:cs="Arial"/>
          <w:b/>
        </w:rPr>
      </w:pPr>
      <w:r>
        <w:rPr>
          <w:rFonts w:cs="Arial"/>
          <w:b/>
        </w:rPr>
        <w:t>Zmiany postanowień umowy</w:t>
      </w:r>
    </w:p>
    <w:p w14:paraId="0F360E8C" w14:textId="77777777" w:rsidR="004B5317" w:rsidRPr="003D7109" w:rsidRDefault="004B5317" w:rsidP="004B5317">
      <w:pPr>
        <w:pStyle w:val="Akapitzlist"/>
        <w:numPr>
          <w:ilvl w:val="0"/>
          <w:numId w:val="6"/>
        </w:numPr>
        <w:ind w:left="284" w:hanging="284"/>
        <w:jc w:val="both"/>
        <w:rPr>
          <w:rFonts w:cs="Arial"/>
        </w:rPr>
      </w:pPr>
      <w:r w:rsidRPr="003D7109">
        <w:rPr>
          <w:rFonts w:cs="Arial"/>
        </w:rPr>
        <w:lastRenderedPageBreak/>
        <w:t>Zakazuje się zmian postanowień zawartej umowy w stosunku do treści oferty, na podstawie której dokonano wyboru Wykonawcy, z wyjątkiem zmian wynikających z okoliczności opisanych w ust. 2 i 3.</w:t>
      </w:r>
    </w:p>
    <w:p w14:paraId="27D8BD12" w14:textId="77777777" w:rsidR="004B5317" w:rsidRPr="003D7109" w:rsidRDefault="004B5317" w:rsidP="004B5317">
      <w:pPr>
        <w:pStyle w:val="Akapitzlist"/>
        <w:numPr>
          <w:ilvl w:val="0"/>
          <w:numId w:val="6"/>
        </w:numPr>
        <w:ind w:left="284" w:hanging="284"/>
        <w:jc w:val="both"/>
        <w:rPr>
          <w:rFonts w:cs="Arial"/>
        </w:rPr>
      </w:pPr>
      <w:r w:rsidRPr="003D7109">
        <w:rPr>
          <w:rFonts w:cs="Arial"/>
        </w:rPr>
        <w:t xml:space="preserve">Zamawiający dopuszcza możliwość dokonania zmian istotnych postanowień zawartej umowy w stosunku do treści oferty, na podstawie której dokonano wyboru </w:t>
      </w:r>
      <w:r>
        <w:rPr>
          <w:rFonts w:cs="Arial"/>
        </w:rPr>
        <w:t>W</w:t>
      </w:r>
      <w:r w:rsidRPr="003D7109">
        <w:rPr>
          <w:rFonts w:cs="Arial"/>
        </w:rPr>
        <w:t>ykonawcy</w:t>
      </w:r>
      <w:r>
        <w:rPr>
          <w:rFonts w:cs="Arial"/>
        </w:rPr>
        <w:t>,</w:t>
      </w:r>
      <w:r w:rsidRPr="003D7109">
        <w:rPr>
          <w:rFonts w:cs="Arial"/>
        </w:rPr>
        <w:br/>
        <w:t>w przypadku wystąpienia niżej wymienionych okoliczności:</w:t>
      </w:r>
    </w:p>
    <w:p w14:paraId="40DA1575" w14:textId="77777777" w:rsidR="004B5317" w:rsidRPr="003D7109" w:rsidRDefault="004B5317" w:rsidP="004B5317">
      <w:pPr>
        <w:pStyle w:val="Normalny1"/>
        <w:numPr>
          <w:ilvl w:val="0"/>
          <w:numId w:val="15"/>
        </w:numPr>
        <w:spacing w:line="276" w:lineRule="auto"/>
        <w:ind w:left="567" w:hanging="283"/>
        <w:jc w:val="both"/>
        <w:rPr>
          <w:rFonts w:ascii="Arial" w:hAnsi="Arial" w:cs="Arial"/>
          <w:sz w:val="22"/>
          <w:szCs w:val="22"/>
        </w:rPr>
      </w:pPr>
      <w:r w:rsidRPr="003D7109">
        <w:rPr>
          <w:rFonts w:ascii="Arial" w:hAnsi="Arial" w:cs="Arial"/>
          <w:sz w:val="22"/>
          <w:szCs w:val="22"/>
        </w:rPr>
        <w:t>Warunków atmosferycznych - ciągłych opadów deszczu trwających dłużej niż 6 godzin /dobę o dosyć równomiernym natężeniu (większym niż 0,5 mm/godzinę)</w:t>
      </w:r>
      <w:r>
        <w:rPr>
          <w:rFonts w:ascii="Arial" w:hAnsi="Arial" w:cs="Arial"/>
          <w:sz w:val="22"/>
          <w:szCs w:val="22"/>
        </w:rPr>
        <w:t>,</w:t>
      </w:r>
      <w:r w:rsidRPr="003D7109">
        <w:rPr>
          <w:rFonts w:ascii="Arial" w:hAnsi="Arial" w:cs="Arial"/>
          <w:sz w:val="22"/>
          <w:szCs w:val="22"/>
        </w:rPr>
        <w:t xml:space="preserve"> trwających powyżej 3 dni,</w:t>
      </w:r>
    </w:p>
    <w:p w14:paraId="09761302" w14:textId="77777777" w:rsidR="004B5317" w:rsidRPr="003D7109" w:rsidRDefault="004B5317" w:rsidP="004B5317">
      <w:pPr>
        <w:pStyle w:val="Normalny1"/>
        <w:numPr>
          <w:ilvl w:val="0"/>
          <w:numId w:val="15"/>
        </w:numPr>
        <w:spacing w:line="276" w:lineRule="auto"/>
        <w:ind w:left="567" w:hanging="283"/>
        <w:jc w:val="both"/>
        <w:rPr>
          <w:rFonts w:ascii="Arial" w:hAnsi="Arial" w:cs="Arial"/>
          <w:sz w:val="22"/>
          <w:szCs w:val="22"/>
        </w:rPr>
      </w:pPr>
      <w:r w:rsidRPr="003D7109">
        <w:rPr>
          <w:rFonts w:ascii="Arial" w:hAnsi="Arial" w:cs="Arial"/>
          <w:sz w:val="22"/>
          <w:szCs w:val="22"/>
        </w:rPr>
        <w:t>W przypadku wystąpienia kolizji z sieciami zewnętrznymi lub instalacjami nieujawnionymi w dokumentacji projektowej, przy czym przedłużenie terminu realizacji zamówienia nastąpi o liczbę dni niezbędną Wykonawcy na usunięcie kolizji- o ile usunięcie kolizji wymagać będzie przedłużenia terminu realizacji</w:t>
      </w:r>
      <w:r>
        <w:rPr>
          <w:rFonts w:ascii="Arial" w:hAnsi="Arial" w:cs="Arial"/>
          <w:sz w:val="22"/>
          <w:szCs w:val="22"/>
        </w:rPr>
        <w:t xml:space="preserve"> umowy</w:t>
      </w:r>
      <w:r w:rsidRPr="003D7109">
        <w:rPr>
          <w:rFonts w:ascii="Arial" w:hAnsi="Arial" w:cs="Arial"/>
          <w:sz w:val="22"/>
          <w:szCs w:val="22"/>
        </w:rPr>
        <w:t>,</w:t>
      </w:r>
    </w:p>
    <w:p w14:paraId="11C3DD9D" w14:textId="77777777" w:rsidR="004B5317" w:rsidRPr="003D7109" w:rsidRDefault="004B5317" w:rsidP="004B5317">
      <w:pPr>
        <w:pStyle w:val="Normalny1"/>
        <w:numPr>
          <w:ilvl w:val="0"/>
          <w:numId w:val="15"/>
        </w:numPr>
        <w:spacing w:line="276" w:lineRule="auto"/>
        <w:ind w:left="567" w:hanging="283"/>
        <w:jc w:val="both"/>
        <w:rPr>
          <w:rFonts w:ascii="Arial" w:hAnsi="Arial" w:cs="Arial"/>
          <w:sz w:val="22"/>
          <w:szCs w:val="22"/>
        </w:rPr>
      </w:pPr>
      <w:r w:rsidRPr="003D7109">
        <w:rPr>
          <w:rFonts w:ascii="Arial" w:hAnsi="Arial" w:cs="Arial"/>
          <w:sz w:val="22"/>
          <w:szCs w:val="22"/>
        </w:rPr>
        <w:t>W przypadku wystąpienia konieczności wprowadzenia w dokumentacji projektowej</w:t>
      </w:r>
      <w:r>
        <w:rPr>
          <w:rFonts w:ascii="Arial" w:hAnsi="Arial" w:cs="Arial"/>
          <w:sz w:val="22"/>
          <w:szCs w:val="22"/>
        </w:rPr>
        <w:t>,</w:t>
      </w:r>
      <w:r w:rsidRPr="003D7109">
        <w:rPr>
          <w:rFonts w:ascii="Arial" w:hAnsi="Arial" w:cs="Arial"/>
          <w:sz w:val="22"/>
          <w:szCs w:val="22"/>
        </w:rPr>
        <w:t xml:space="preserve"> stanowiącej załącznik do umowy</w:t>
      </w:r>
      <w:r>
        <w:rPr>
          <w:rFonts w:ascii="Arial" w:hAnsi="Arial" w:cs="Arial"/>
          <w:sz w:val="22"/>
          <w:szCs w:val="22"/>
        </w:rPr>
        <w:t>,</w:t>
      </w:r>
      <w:r w:rsidRPr="003D7109">
        <w:rPr>
          <w:rFonts w:ascii="Arial" w:hAnsi="Arial" w:cs="Arial"/>
          <w:sz w:val="22"/>
          <w:szCs w:val="22"/>
        </w:rPr>
        <w:t xml:space="preserve"> zmian powodujących wstrzymanie lub przerwanie robót budowlanych, stanowiących przedmiot zamówienia</w:t>
      </w:r>
      <w:r>
        <w:rPr>
          <w:rFonts w:ascii="Arial" w:hAnsi="Arial" w:cs="Arial"/>
          <w:sz w:val="22"/>
          <w:szCs w:val="22"/>
        </w:rPr>
        <w:t>,</w:t>
      </w:r>
      <w:r w:rsidRPr="003D7109">
        <w:rPr>
          <w:rFonts w:ascii="Arial" w:hAnsi="Arial" w:cs="Arial"/>
          <w:sz w:val="22"/>
          <w:szCs w:val="22"/>
        </w:rPr>
        <w:t xml:space="preserve"> przy czym przedłużenie terminu realizacji zamówienia nastąpi o liczbę dni niezbędną do wprowadzenia zmian </w:t>
      </w:r>
      <w:r>
        <w:rPr>
          <w:rFonts w:ascii="Arial" w:hAnsi="Arial" w:cs="Arial"/>
          <w:sz w:val="22"/>
          <w:szCs w:val="22"/>
        </w:rPr>
        <w:br/>
      </w:r>
      <w:r w:rsidRPr="003D7109">
        <w:rPr>
          <w:rFonts w:ascii="Arial" w:hAnsi="Arial" w:cs="Arial"/>
          <w:sz w:val="22"/>
          <w:szCs w:val="22"/>
        </w:rPr>
        <w:t>w dokumentacji projektowej oraz do przeprowadzenia uzgodnień (ustaleń) z właściwymi organami, uzyskanie opinii właściwych organów oraz uzyskanie decyzji właściwych organów,</w:t>
      </w:r>
    </w:p>
    <w:p w14:paraId="2219981E" w14:textId="77777777" w:rsidR="004B5317" w:rsidRPr="003D7109" w:rsidRDefault="004B5317" w:rsidP="004B5317">
      <w:pPr>
        <w:pStyle w:val="Normalny1"/>
        <w:numPr>
          <w:ilvl w:val="0"/>
          <w:numId w:val="15"/>
        </w:numPr>
        <w:spacing w:line="276" w:lineRule="auto"/>
        <w:ind w:left="567" w:hanging="283"/>
        <w:jc w:val="both"/>
        <w:rPr>
          <w:rFonts w:ascii="Arial" w:hAnsi="Arial" w:cs="Arial"/>
          <w:sz w:val="22"/>
          <w:szCs w:val="22"/>
        </w:rPr>
      </w:pPr>
      <w:r w:rsidRPr="003D7109">
        <w:rPr>
          <w:rFonts w:ascii="Arial" w:hAnsi="Arial" w:cs="Arial"/>
          <w:sz w:val="22"/>
          <w:szCs w:val="22"/>
        </w:rPr>
        <w:t>W przypadku wystąpienia robót dodatkowych, nie wyszczególnionych w dokumentacji projektowej, jak również wykonywania koniecznych rozwiązań zamiennych w stosunku do projektowanych, jeżeli będzie potrzebny czas na ich wykonanie</w:t>
      </w:r>
      <w:r>
        <w:rPr>
          <w:rFonts w:ascii="Arial" w:hAnsi="Arial" w:cs="Arial"/>
          <w:sz w:val="22"/>
          <w:szCs w:val="22"/>
        </w:rPr>
        <w:t>,</w:t>
      </w:r>
    </w:p>
    <w:p w14:paraId="4AED86B2" w14:textId="77777777" w:rsidR="004B5317" w:rsidRPr="003D7109" w:rsidRDefault="004B5317" w:rsidP="004B5317">
      <w:pPr>
        <w:pStyle w:val="Normalny1"/>
        <w:numPr>
          <w:ilvl w:val="0"/>
          <w:numId w:val="15"/>
        </w:numPr>
        <w:spacing w:line="276" w:lineRule="auto"/>
        <w:ind w:left="567" w:hanging="283"/>
        <w:jc w:val="both"/>
        <w:rPr>
          <w:rFonts w:ascii="Arial" w:hAnsi="Arial" w:cs="Arial"/>
          <w:sz w:val="22"/>
          <w:szCs w:val="22"/>
        </w:rPr>
      </w:pPr>
      <w:r>
        <w:rPr>
          <w:rFonts w:ascii="Arial" w:hAnsi="Arial" w:cs="Arial"/>
          <w:sz w:val="22"/>
          <w:szCs w:val="22"/>
        </w:rPr>
        <w:t>U</w:t>
      </w:r>
      <w:r w:rsidRPr="003D7109">
        <w:rPr>
          <w:rFonts w:ascii="Arial" w:hAnsi="Arial" w:cs="Arial"/>
          <w:sz w:val="22"/>
          <w:szCs w:val="22"/>
        </w:rPr>
        <w:t xml:space="preserve">rzędowej zmiany stawki podatku VAT </w:t>
      </w:r>
      <w:r>
        <w:rPr>
          <w:rFonts w:ascii="Arial" w:hAnsi="Arial" w:cs="Arial"/>
          <w:sz w:val="22"/>
          <w:szCs w:val="22"/>
        </w:rPr>
        <w:t xml:space="preserve">- </w:t>
      </w:r>
      <w:r w:rsidRPr="003D7109">
        <w:rPr>
          <w:rFonts w:ascii="Arial" w:hAnsi="Arial" w:cs="Arial"/>
          <w:sz w:val="22"/>
          <w:szCs w:val="22"/>
        </w:rPr>
        <w:t xml:space="preserve">nastąpi zmiana umowy w zakresie dostosowania cen do obowiązującej stawki podatku VAT, </w:t>
      </w:r>
    </w:p>
    <w:p w14:paraId="155545AA" w14:textId="77777777" w:rsidR="004B5317" w:rsidRPr="003D7109" w:rsidRDefault="004B5317" w:rsidP="004B5317">
      <w:pPr>
        <w:pStyle w:val="Normalny1"/>
        <w:numPr>
          <w:ilvl w:val="0"/>
          <w:numId w:val="15"/>
        </w:numPr>
        <w:spacing w:line="276" w:lineRule="auto"/>
        <w:ind w:left="567" w:hanging="283"/>
        <w:jc w:val="both"/>
        <w:rPr>
          <w:rFonts w:ascii="Arial" w:hAnsi="Arial" w:cs="Arial"/>
          <w:sz w:val="22"/>
          <w:szCs w:val="22"/>
        </w:rPr>
      </w:pPr>
      <w:r>
        <w:rPr>
          <w:rFonts w:ascii="Arial" w:hAnsi="Arial" w:cs="Arial"/>
          <w:sz w:val="22"/>
          <w:szCs w:val="22"/>
        </w:rPr>
        <w:t>K</w:t>
      </w:r>
      <w:r w:rsidRPr="003D7109">
        <w:rPr>
          <w:rFonts w:ascii="Arial" w:hAnsi="Arial" w:cs="Arial"/>
          <w:sz w:val="22"/>
          <w:szCs w:val="22"/>
        </w:rPr>
        <w:t xml:space="preserve">onieczności dostosowania treści umowy do bezwzględnie obowiązujących przepisów prawa, znowelizowanego bądź wprowadzonego w trakcie wykonywania zamówienia, </w:t>
      </w:r>
    </w:p>
    <w:p w14:paraId="035E4CEC" w14:textId="77777777" w:rsidR="004B5317" w:rsidRPr="003D7109" w:rsidRDefault="004B5317" w:rsidP="004B5317">
      <w:pPr>
        <w:pStyle w:val="Normalny1"/>
        <w:numPr>
          <w:ilvl w:val="0"/>
          <w:numId w:val="15"/>
        </w:numPr>
        <w:spacing w:line="276" w:lineRule="auto"/>
        <w:ind w:left="567" w:hanging="283"/>
        <w:jc w:val="both"/>
        <w:rPr>
          <w:rFonts w:ascii="Arial" w:hAnsi="Arial" w:cs="Arial"/>
          <w:sz w:val="22"/>
          <w:szCs w:val="22"/>
        </w:rPr>
      </w:pPr>
      <w:r>
        <w:rPr>
          <w:rFonts w:ascii="Arial" w:hAnsi="Arial" w:cs="Arial"/>
          <w:sz w:val="22"/>
          <w:szCs w:val="22"/>
        </w:rPr>
        <w:t>W</w:t>
      </w:r>
      <w:r w:rsidRPr="003D7109">
        <w:rPr>
          <w:rFonts w:ascii="Arial" w:hAnsi="Arial" w:cs="Arial"/>
          <w:sz w:val="22"/>
          <w:szCs w:val="22"/>
        </w:rPr>
        <w:t xml:space="preserve">prowadzania robót zamiennych </w:t>
      </w:r>
      <w:r>
        <w:rPr>
          <w:rFonts w:ascii="Arial" w:hAnsi="Arial" w:cs="Arial"/>
          <w:sz w:val="22"/>
          <w:szCs w:val="22"/>
        </w:rPr>
        <w:t xml:space="preserve">- </w:t>
      </w:r>
      <w:r w:rsidRPr="003D7109">
        <w:rPr>
          <w:rFonts w:ascii="Arial" w:hAnsi="Arial" w:cs="Arial"/>
          <w:sz w:val="22"/>
          <w:szCs w:val="22"/>
        </w:rPr>
        <w:t xml:space="preserve">pod warunkiem, iż nie wykraczają one poza kategorie określoną przy pomocy CPV, a robota zamienna nie jest nowym „dodatkowym elementem”, nie wkracza w nową klasę czy grupę CPV, będzie jedynie zamianą określonych prac na inne w danej kategorii. </w:t>
      </w:r>
    </w:p>
    <w:p w14:paraId="53B9BC1F" w14:textId="77777777" w:rsidR="004B5317" w:rsidRPr="003D7109" w:rsidRDefault="004B5317" w:rsidP="004B5317">
      <w:pPr>
        <w:pStyle w:val="Akapitzlist"/>
        <w:numPr>
          <w:ilvl w:val="0"/>
          <w:numId w:val="6"/>
        </w:numPr>
        <w:ind w:left="284" w:hanging="284"/>
        <w:jc w:val="both"/>
        <w:rPr>
          <w:rFonts w:cs="Arial"/>
        </w:rPr>
      </w:pPr>
      <w:r w:rsidRPr="003D7109">
        <w:rPr>
          <w:rFonts w:cs="Arial"/>
        </w:rPr>
        <w:t>Warunkiem dokonania zmian</w:t>
      </w:r>
      <w:r>
        <w:rPr>
          <w:rFonts w:cs="Arial"/>
        </w:rPr>
        <w:t>,</w:t>
      </w:r>
      <w:r w:rsidRPr="003D7109">
        <w:rPr>
          <w:rFonts w:cs="Arial"/>
        </w:rPr>
        <w:t xml:space="preserve"> o których mowa w ust. 2</w:t>
      </w:r>
      <w:r>
        <w:rPr>
          <w:rFonts w:cs="Arial"/>
        </w:rPr>
        <w:t>,</w:t>
      </w:r>
      <w:r w:rsidRPr="003D7109">
        <w:rPr>
          <w:rFonts w:cs="Arial"/>
        </w:rPr>
        <w:t xml:space="preserve"> jest złożenie wniosku przez stronę inicjującą zmianę, zawierającego opis zmiany wraz z jej uzasadnieniem. </w:t>
      </w:r>
    </w:p>
    <w:p w14:paraId="1772C88E" w14:textId="77777777" w:rsidR="004B5317" w:rsidRPr="003D7109" w:rsidRDefault="004B5317" w:rsidP="004B5317">
      <w:pPr>
        <w:pStyle w:val="Akapitzlist"/>
        <w:numPr>
          <w:ilvl w:val="0"/>
          <w:numId w:val="6"/>
        </w:numPr>
        <w:ind w:left="284" w:hanging="284"/>
        <w:jc w:val="both"/>
        <w:rPr>
          <w:rFonts w:cs="Arial"/>
        </w:rPr>
      </w:pPr>
      <w:r w:rsidRPr="003D7109">
        <w:rPr>
          <w:rFonts w:cs="Arial"/>
        </w:rPr>
        <w:t>Roboty zamienne</w:t>
      </w:r>
      <w:r>
        <w:rPr>
          <w:rFonts w:cs="Arial"/>
        </w:rPr>
        <w:t>,</w:t>
      </w:r>
      <w:r w:rsidRPr="003D7109">
        <w:rPr>
          <w:rFonts w:cs="Arial"/>
        </w:rPr>
        <w:t xml:space="preserve"> o których mowa w ust. 2 pkt </w:t>
      </w:r>
      <w:r>
        <w:rPr>
          <w:rFonts w:cs="Arial"/>
        </w:rPr>
        <w:t>7)</w:t>
      </w:r>
      <w:r w:rsidRPr="003D7109">
        <w:rPr>
          <w:rFonts w:cs="Arial"/>
        </w:rPr>
        <w:t xml:space="preserve"> </w:t>
      </w:r>
      <w:r>
        <w:rPr>
          <w:rFonts w:cs="Arial"/>
        </w:rPr>
        <w:t xml:space="preserve"> </w:t>
      </w:r>
      <w:r w:rsidRPr="003D7109">
        <w:rPr>
          <w:rFonts w:cs="Arial"/>
        </w:rPr>
        <w:t xml:space="preserve">mogą zostać wykonane wyłącznie na podstawie uprzednio sporządzonego protokołu konieczności, podpisanego przez kierownika budowy i </w:t>
      </w:r>
      <w:r>
        <w:rPr>
          <w:rFonts w:cs="Arial"/>
        </w:rPr>
        <w:t>I</w:t>
      </w:r>
      <w:r w:rsidRPr="003D7109">
        <w:rPr>
          <w:rFonts w:cs="Arial"/>
        </w:rPr>
        <w:t xml:space="preserve">nspektora </w:t>
      </w:r>
      <w:r>
        <w:rPr>
          <w:rFonts w:cs="Arial"/>
        </w:rPr>
        <w:t>N</w:t>
      </w:r>
      <w:r w:rsidRPr="003D7109">
        <w:rPr>
          <w:rFonts w:cs="Arial"/>
        </w:rPr>
        <w:t>adzoru oraz zatwierdzonego przez Zamawiającego.</w:t>
      </w:r>
    </w:p>
    <w:p w14:paraId="2984BA84" w14:textId="77777777" w:rsidR="004B5317" w:rsidRPr="003D7109" w:rsidRDefault="004B5317" w:rsidP="004B5317">
      <w:pPr>
        <w:jc w:val="both"/>
        <w:rPr>
          <w:rFonts w:cs="Arial"/>
        </w:rPr>
      </w:pPr>
    </w:p>
    <w:p w14:paraId="63F42601" w14:textId="77777777" w:rsidR="004B5317" w:rsidRPr="003D7109" w:rsidRDefault="004B5317" w:rsidP="004B5317">
      <w:pPr>
        <w:jc w:val="center"/>
        <w:rPr>
          <w:rFonts w:cs="Arial"/>
          <w:b/>
        </w:rPr>
      </w:pPr>
      <w:r w:rsidRPr="003D7109">
        <w:rPr>
          <w:rFonts w:cs="Arial"/>
          <w:b/>
        </w:rPr>
        <w:t>§ 15</w:t>
      </w:r>
    </w:p>
    <w:p w14:paraId="2862DC37" w14:textId="77777777" w:rsidR="004B5317" w:rsidRPr="003D7109" w:rsidRDefault="004B5317" w:rsidP="004B5317">
      <w:pPr>
        <w:jc w:val="center"/>
        <w:rPr>
          <w:rFonts w:cs="Arial"/>
          <w:b/>
        </w:rPr>
      </w:pPr>
      <w:r w:rsidRPr="003D7109">
        <w:rPr>
          <w:rFonts w:cs="Arial"/>
          <w:b/>
        </w:rPr>
        <w:t>Wymagania dotyczące umów o podwykonawstwo</w:t>
      </w:r>
    </w:p>
    <w:p w14:paraId="73A6FA60" w14:textId="77777777" w:rsidR="004B5317" w:rsidRPr="003D7109" w:rsidRDefault="004B5317" w:rsidP="004B5317">
      <w:pPr>
        <w:pStyle w:val="Akapitzlist"/>
        <w:numPr>
          <w:ilvl w:val="0"/>
          <w:numId w:val="10"/>
        </w:numPr>
        <w:ind w:left="284" w:hanging="284"/>
        <w:jc w:val="both"/>
        <w:rPr>
          <w:rFonts w:cs="Arial"/>
        </w:rPr>
      </w:pPr>
      <w:r w:rsidRPr="003D7109">
        <w:rPr>
          <w:rFonts w:cs="Arial"/>
        </w:rPr>
        <w:t xml:space="preserve">W celu wykonania przedmiotu umowy, Wykonawca może powierzyć wykonanie robót </w:t>
      </w:r>
      <w:r>
        <w:rPr>
          <w:rFonts w:cs="Arial"/>
        </w:rPr>
        <w:t>p</w:t>
      </w:r>
      <w:r w:rsidRPr="003D7109">
        <w:rPr>
          <w:rFonts w:cs="Arial"/>
        </w:rPr>
        <w:t>odwykonawcom.</w:t>
      </w:r>
    </w:p>
    <w:p w14:paraId="67E03141" w14:textId="77777777" w:rsidR="004B5317" w:rsidRPr="003D7109" w:rsidRDefault="004B5317" w:rsidP="004B5317">
      <w:pPr>
        <w:pStyle w:val="Akapitzlist"/>
        <w:numPr>
          <w:ilvl w:val="0"/>
          <w:numId w:val="10"/>
        </w:numPr>
        <w:ind w:left="284" w:hanging="284"/>
        <w:jc w:val="both"/>
        <w:rPr>
          <w:rFonts w:cs="Arial"/>
        </w:rPr>
      </w:pPr>
      <w:r w:rsidRPr="003D7109">
        <w:rPr>
          <w:rFonts w:cs="Arial"/>
        </w:rPr>
        <w:t>Powierzenie robót podwykonawcom możliwe jest w sytuacji, jeżeli Wykonawca zastrzegł to w swojej ofercie oraz w zakresie w tej ofercie wskazanym.</w:t>
      </w:r>
    </w:p>
    <w:p w14:paraId="1ECE7889" w14:textId="77777777" w:rsidR="004B5317" w:rsidRPr="003D7109" w:rsidRDefault="004B5317" w:rsidP="004B5317">
      <w:pPr>
        <w:pStyle w:val="Akapitzlist"/>
        <w:numPr>
          <w:ilvl w:val="0"/>
          <w:numId w:val="10"/>
        </w:numPr>
        <w:ind w:left="284" w:hanging="284"/>
        <w:jc w:val="both"/>
        <w:rPr>
          <w:rFonts w:cs="Arial"/>
        </w:rPr>
      </w:pPr>
      <w:r w:rsidRPr="003D7109">
        <w:rPr>
          <w:rFonts w:cs="Arial"/>
        </w:rPr>
        <w:t>Wykonawca może zlecić wykonanie robót wyłącznie podwykonawcom mającym odpowiednie doświadczenie i kwalifikacje.</w:t>
      </w:r>
    </w:p>
    <w:p w14:paraId="71F2E527" w14:textId="77777777" w:rsidR="004B5317" w:rsidRPr="003D7109" w:rsidRDefault="004B5317" w:rsidP="004B5317">
      <w:pPr>
        <w:pStyle w:val="Akapitzlist"/>
        <w:numPr>
          <w:ilvl w:val="0"/>
          <w:numId w:val="10"/>
        </w:numPr>
        <w:ind w:left="284" w:hanging="284"/>
        <w:jc w:val="both"/>
        <w:rPr>
          <w:rFonts w:cs="Arial"/>
        </w:rPr>
      </w:pPr>
      <w:r w:rsidRPr="003D7109">
        <w:rPr>
          <w:rFonts w:cs="Arial"/>
        </w:rPr>
        <w:t xml:space="preserve">Zamawiający ma prawo domagać się zmiany osób odpowiedzialnych za realizację umowy ze strony Wykonawcy, a także zmiany </w:t>
      </w:r>
      <w:r>
        <w:rPr>
          <w:rFonts w:cs="Arial"/>
        </w:rPr>
        <w:t>p</w:t>
      </w:r>
      <w:r w:rsidRPr="003D7109">
        <w:rPr>
          <w:rFonts w:cs="Arial"/>
        </w:rPr>
        <w:t>odwykonawcy, a Wykonawca zobowiązany jest niezwłocznie zapewnić odpowiednie zastępstwo w szczególności w przypadku:</w:t>
      </w:r>
    </w:p>
    <w:p w14:paraId="0E4DEAA7" w14:textId="77777777" w:rsidR="004B5317" w:rsidRPr="003D7109" w:rsidRDefault="004B5317" w:rsidP="004B5317">
      <w:pPr>
        <w:pStyle w:val="Akapitzlist"/>
        <w:numPr>
          <w:ilvl w:val="0"/>
          <w:numId w:val="14"/>
        </w:numPr>
        <w:jc w:val="both"/>
        <w:rPr>
          <w:rFonts w:cs="Arial"/>
        </w:rPr>
      </w:pPr>
      <w:r w:rsidRPr="003D7109">
        <w:rPr>
          <w:rFonts w:cs="Arial"/>
        </w:rPr>
        <w:lastRenderedPageBreak/>
        <w:t xml:space="preserve">nieprzestrzegania przepisów </w:t>
      </w:r>
      <w:r>
        <w:rPr>
          <w:rFonts w:cs="Arial"/>
        </w:rPr>
        <w:t>,</w:t>
      </w:r>
      <w:r w:rsidRPr="003D7109">
        <w:rPr>
          <w:rFonts w:cs="Arial"/>
        </w:rPr>
        <w:t xml:space="preserve">bhp i </w:t>
      </w:r>
      <w:proofErr w:type="spellStart"/>
      <w:r w:rsidRPr="003D7109">
        <w:rPr>
          <w:rFonts w:cs="Arial"/>
        </w:rPr>
        <w:t>ppoż</w:t>
      </w:r>
      <w:proofErr w:type="spellEnd"/>
      <w:r w:rsidRPr="003D7109">
        <w:rPr>
          <w:rFonts w:cs="Arial"/>
        </w:rPr>
        <w:t>,</w:t>
      </w:r>
    </w:p>
    <w:p w14:paraId="5E2FC848" w14:textId="77777777" w:rsidR="004B5317" w:rsidRPr="003D7109" w:rsidRDefault="004B5317" w:rsidP="004B5317">
      <w:pPr>
        <w:pStyle w:val="Akapitzlist"/>
        <w:numPr>
          <w:ilvl w:val="0"/>
          <w:numId w:val="14"/>
        </w:numPr>
        <w:jc w:val="both"/>
        <w:rPr>
          <w:rFonts w:cs="Arial"/>
        </w:rPr>
      </w:pPr>
      <w:r w:rsidRPr="003D7109">
        <w:rPr>
          <w:rFonts w:cs="Arial"/>
        </w:rPr>
        <w:t>realizacji robót niezgodnie z zasadami wiedzy technicznej oraz dokumentacją projektową,</w:t>
      </w:r>
    </w:p>
    <w:p w14:paraId="6A235429" w14:textId="77777777" w:rsidR="004B5317" w:rsidRPr="003D7109" w:rsidRDefault="004B5317" w:rsidP="004B5317">
      <w:pPr>
        <w:pStyle w:val="Akapitzlist"/>
        <w:numPr>
          <w:ilvl w:val="0"/>
          <w:numId w:val="14"/>
        </w:numPr>
        <w:jc w:val="both"/>
        <w:rPr>
          <w:rFonts w:cs="Arial"/>
        </w:rPr>
      </w:pPr>
      <w:r w:rsidRPr="003D7109">
        <w:rPr>
          <w:rFonts w:cs="Arial"/>
        </w:rPr>
        <w:t>opóźnienia robót.</w:t>
      </w:r>
    </w:p>
    <w:p w14:paraId="68609936" w14:textId="77777777" w:rsidR="004B5317" w:rsidRPr="003D7109" w:rsidRDefault="004B5317" w:rsidP="004B5317">
      <w:pPr>
        <w:pStyle w:val="Akapitzlist"/>
        <w:numPr>
          <w:ilvl w:val="0"/>
          <w:numId w:val="10"/>
        </w:numPr>
        <w:ind w:left="284" w:hanging="284"/>
        <w:jc w:val="both"/>
        <w:rPr>
          <w:rFonts w:cs="Arial"/>
        </w:rPr>
      </w:pPr>
      <w:r w:rsidRPr="003D7109">
        <w:rPr>
          <w:rFonts w:cs="Arial"/>
        </w:rPr>
        <w:t xml:space="preserve">Wykonawca, </w:t>
      </w:r>
      <w:r>
        <w:rPr>
          <w:rFonts w:cs="Arial"/>
        </w:rPr>
        <w:t>p</w:t>
      </w:r>
      <w:r w:rsidRPr="003D7109">
        <w:rPr>
          <w:rFonts w:cs="Arial"/>
        </w:rPr>
        <w:t xml:space="preserve">odwykonawca lub dalszy </w:t>
      </w:r>
      <w:r>
        <w:rPr>
          <w:rFonts w:cs="Arial"/>
        </w:rPr>
        <w:t>p</w:t>
      </w:r>
      <w:r w:rsidRPr="003D7109">
        <w:rPr>
          <w:rFonts w:cs="Arial"/>
        </w:rPr>
        <w:t xml:space="preserve">odwykonawca zamówienia na roboty budowlane zamierzający zawrzeć umowę o podwykonawstwo, której przedmiotem są roboty budowlane, jest obowiązany, w trakcie realizacji zamówienia publicznego, do przedłożenia </w:t>
      </w:r>
      <w:r>
        <w:rPr>
          <w:rFonts w:cs="Arial"/>
        </w:rPr>
        <w:t>Z</w:t>
      </w:r>
      <w:r w:rsidRPr="003D7109">
        <w:rPr>
          <w:rFonts w:cs="Arial"/>
        </w:rPr>
        <w:t xml:space="preserve">amawiającemu projektu tej umowy, przy czym podwykonawca lub dalszy podwykonawca jest obowiązany dołączyć zgodę Wykonawcy na zawarcie umowy o podwykonawstwo o treści zgodnej z projektem umowy. </w:t>
      </w:r>
    </w:p>
    <w:p w14:paraId="5CE2912B" w14:textId="77777777" w:rsidR="004B5317" w:rsidRPr="003D7109" w:rsidRDefault="004B5317" w:rsidP="004B5317">
      <w:pPr>
        <w:pStyle w:val="Akapitzlist"/>
        <w:numPr>
          <w:ilvl w:val="0"/>
          <w:numId w:val="10"/>
        </w:numPr>
        <w:ind w:left="284" w:hanging="284"/>
        <w:jc w:val="both"/>
        <w:rPr>
          <w:rFonts w:cs="Arial"/>
        </w:rPr>
      </w:pPr>
      <w:r w:rsidRPr="003D7109">
        <w:rPr>
          <w:rFonts w:cs="Arial"/>
        </w:rPr>
        <w:t xml:space="preserve">Umowa pomiędzy Wykonawcą a </w:t>
      </w:r>
      <w:r>
        <w:rPr>
          <w:rFonts w:cs="Arial"/>
        </w:rPr>
        <w:t>p</w:t>
      </w:r>
      <w:r w:rsidRPr="003D7109">
        <w:rPr>
          <w:rFonts w:cs="Arial"/>
        </w:rPr>
        <w:t xml:space="preserve">odwykonawcą powinna nie pozostawać w sprzeczności z postanowieniami niniejszej umowy w szczególności:  </w:t>
      </w:r>
    </w:p>
    <w:p w14:paraId="7AE815AE" w14:textId="77777777" w:rsidR="004B5317" w:rsidRPr="003D7109" w:rsidRDefault="004B5317" w:rsidP="004B5317">
      <w:pPr>
        <w:pStyle w:val="Akapitzlist"/>
        <w:numPr>
          <w:ilvl w:val="0"/>
          <w:numId w:val="11"/>
        </w:numPr>
        <w:ind w:left="567" w:hanging="283"/>
        <w:jc w:val="both"/>
        <w:rPr>
          <w:rFonts w:cs="Arial"/>
        </w:rPr>
      </w:pPr>
      <w:r w:rsidRPr="003D7109">
        <w:rPr>
          <w:rFonts w:cs="Arial"/>
        </w:rPr>
        <w:t xml:space="preserve">Termin zapłaty wynagrodzenia </w:t>
      </w:r>
      <w:r>
        <w:rPr>
          <w:rFonts w:cs="Arial"/>
        </w:rPr>
        <w:t>p</w:t>
      </w:r>
      <w:r w:rsidRPr="003D7109">
        <w:rPr>
          <w:rFonts w:cs="Arial"/>
        </w:rPr>
        <w:t>odwykonawcy nie może być dłuższy niż 14 dni od daty otrzymania faktury przez Wykonawcę</w:t>
      </w:r>
      <w:r>
        <w:rPr>
          <w:rFonts w:cs="Arial"/>
        </w:rPr>
        <w:t>,</w:t>
      </w:r>
      <w:r w:rsidRPr="003D7109">
        <w:rPr>
          <w:rFonts w:cs="Arial"/>
        </w:rPr>
        <w:t xml:space="preserve"> ze względu na konieczność przedłożenia przez Wykonawcę Zamawiającemu dokumentu określonego w§ 12 ust. 3 umowy.</w:t>
      </w:r>
    </w:p>
    <w:p w14:paraId="3494A61A" w14:textId="77777777" w:rsidR="004B5317" w:rsidRPr="003D7109" w:rsidRDefault="004B5317" w:rsidP="004B5317">
      <w:pPr>
        <w:pStyle w:val="Akapitzlist"/>
        <w:numPr>
          <w:ilvl w:val="0"/>
          <w:numId w:val="11"/>
        </w:numPr>
        <w:ind w:left="567" w:hanging="283"/>
        <w:jc w:val="both"/>
        <w:rPr>
          <w:rFonts w:cs="Arial"/>
        </w:rPr>
      </w:pPr>
      <w:r w:rsidRPr="003D7109">
        <w:rPr>
          <w:rFonts w:cs="Arial"/>
        </w:rPr>
        <w:t xml:space="preserve">Termin wykonania robót przez </w:t>
      </w:r>
      <w:r>
        <w:rPr>
          <w:rFonts w:cs="Arial"/>
        </w:rPr>
        <w:t>p</w:t>
      </w:r>
      <w:r w:rsidRPr="003D7109">
        <w:rPr>
          <w:rFonts w:cs="Arial"/>
        </w:rPr>
        <w:t>odwykonawcą winien być zgodny z terminem wykonania przedmiotu umowy zawartej pomiędzy Zamawiającym a Wykonawcą.</w:t>
      </w:r>
    </w:p>
    <w:p w14:paraId="45B510E2" w14:textId="77777777" w:rsidR="004B5317" w:rsidRPr="003D7109" w:rsidRDefault="004B5317" w:rsidP="004B5317">
      <w:pPr>
        <w:pStyle w:val="Akapitzlist"/>
        <w:numPr>
          <w:ilvl w:val="0"/>
          <w:numId w:val="11"/>
        </w:numPr>
        <w:ind w:left="567" w:hanging="283"/>
        <w:jc w:val="both"/>
        <w:rPr>
          <w:rFonts w:cs="Arial"/>
        </w:rPr>
      </w:pPr>
      <w:r w:rsidRPr="003D7109">
        <w:rPr>
          <w:rFonts w:cs="Arial"/>
        </w:rPr>
        <w:t>Okres rękojmi i gwarancji winien być nie krótszy niż okres rękojmi i gwarancji udzielonej Zamawiającemu przez Wykonawcę. Okres rękojmi i gwarancji liczy się od daty odbioru końcowego przedmiotu umowy rozumianego jako data podpisania protokołu odbioru końcowego</w:t>
      </w:r>
      <w:r>
        <w:rPr>
          <w:rFonts w:cs="Arial"/>
        </w:rPr>
        <w:t>.</w:t>
      </w:r>
    </w:p>
    <w:p w14:paraId="4E5574FC" w14:textId="77777777" w:rsidR="004B5317" w:rsidRPr="003D7109" w:rsidRDefault="004B5317" w:rsidP="004B5317">
      <w:pPr>
        <w:pStyle w:val="Akapitzlist"/>
        <w:numPr>
          <w:ilvl w:val="0"/>
          <w:numId w:val="11"/>
        </w:numPr>
        <w:ind w:left="567" w:hanging="283"/>
        <w:jc w:val="both"/>
        <w:rPr>
          <w:rFonts w:cs="Arial"/>
        </w:rPr>
      </w:pPr>
      <w:r w:rsidRPr="003D7109">
        <w:rPr>
          <w:rFonts w:cs="Arial"/>
        </w:rPr>
        <w:t xml:space="preserve">W przypadku uchylania się przez Wykonawcę od obowiązku zapłaty należnego wynagrodzenia przysługującego </w:t>
      </w:r>
      <w:r>
        <w:rPr>
          <w:rFonts w:cs="Arial"/>
        </w:rPr>
        <w:t>p</w:t>
      </w:r>
      <w:r w:rsidRPr="003D7109">
        <w:rPr>
          <w:rFonts w:cs="Arial"/>
        </w:rPr>
        <w:t xml:space="preserve">odwykonawcy, który zawarł zaakceptowaną przez Zamawiającego umowę o podwykonawstwo, której przedmiotem są roboty budowlane lub przedłożoną Zamawiającemu </w:t>
      </w:r>
      <w:r>
        <w:rPr>
          <w:rFonts w:cs="Arial"/>
        </w:rPr>
        <w:t>u</w:t>
      </w:r>
      <w:r w:rsidRPr="003D7109">
        <w:rPr>
          <w:rFonts w:cs="Arial"/>
        </w:rPr>
        <w:t xml:space="preserve">mowę o </w:t>
      </w:r>
      <w:r>
        <w:rPr>
          <w:rFonts w:cs="Arial"/>
        </w:rPr>
        <w:t>po</w:t>
      </w:r>
      <w:r w:rsidRPr="003D7109">
        <w:rPr>
          <w:rFonts w:cs="Arial"/>
        </w:rPr>
        <w:t xml:space="preserve">dwykonawstwo, której przedmiotem są dostawy lub usługi, Zamawiający zapłaci bezpośrednio </w:t>
      </w:r>
      <w:r>
        <w:rPr>
          <w:rFonts w:cs="Arial"/>
        </w:rPr>
        <w:t>p</w:t>
      </w:r>
      <w:r w:rsidRPr="003D7109">
        <w:rPr>
          <w:rFonts w:cs="Arial"/>
        </w:rPr>
        <w:t xml:space="preserve">odwykonawcy kwotę należnego wynagrodzenia bez odsetek należnych </w:t>
      </w:r>
      <w:r>
        <w:rPr>
          <w:rFonts w:cs="Arial"/>
        </w:rPr>
        <w:t>p</w:t>
      </w:r>
      <w:r w:rsidRPr="003D7109">
        <w:rPr>
          <w:rFonts w:cs="Arial"/>
        </w:rPr>
        <w:t xml:space="preserve">odwykonawcy, zgodnie z treścią Umowy </w:t>
      </w:r>
      <w:r w:rsidRPr="003D7109">
        <w:rPr>
          <w:rFonts w:cs="Arial"/>
        </w:rPr>
        <w:br/>
        <w:t>o podwykonawstwo.</w:t>
      </w:r>
    </w:p>
    <w:p w14:paraId="3F75BAF1" w14:textId="77777777" w:rsidR="004B5317" w:rsidRPr="003D7109" w:rsidRDefault="004B5317" w:rsidP="004B5317">
      <w:pPr>
        <w:pStyle w:val="Akapitzlist"/>
        <w:numPr>
          <w:ilvl w:val="0"/>
          <w:numId w:val="10"/>
        </w:numPr>
        <w:ind w:left="284" w:hanging="284"/>
        <w:jc w:val="both"/>
        <w:rPr>
          <w:rFonts w:cs="Arial"/>
        </w:rPr>
      </w:pPr>
      <w:r w:rsidRPr="003D7109">
        <w:rPr>
          <w:rFonts w:cs="Arial"/>
        </w:rPr>
        <w:t xml:space="preserve">Umowa o podwykonawstwo nie może zawierać postanowień uzależniających uzyskanie przez </w:t>
      </w:r>
      <w:r>
        <w:rPr>
          <w:rFonts w:cs="Arial"/>
        </w:rPr>
        <w:t>p</w:t>
      </w:r>
      <w:r w:rsidRPr="003D7109">
        <w:rPr>
          <w:rFonts w:cs="Arial"/>
        </w:rPr>
        <w:t xml:space="preserve">odwykonawcę płatności od Wykonawcy od zapłaty Wykonawcy przez Zamawiającego wynagrodzenia obejmującego zakres robót wykonanych przez </w:t>
      </w:r>
      <w:r>
        <w:rPr>
          <w:rFonts w:cs="Arial"/>
        </w:rPr>
        <w:t>p</w:t>
      </w:r>
      <w:r w:rsidRPr="003D7109">
        <w:rPr>
          <w:rFonts w:cs="Arial"/>
        </w:rPr>
        <w:t>odwykonawcę.</w:t>
      </w:r>
    </w:p>
    <w:p w14:paraId="22918FC3" w14:textId="77777777" w:rsidR="004B5317" w:rsidRPr="003D7109" w:rsidRDefault="004B5317" w:rsidP="004B5317">
      <w:pPr>
        <w:pStyle w:val="Akapitzlist"/>
        <w:numPr>
          <w:ilvl w:val="0"/>
          <w:numId w:val="10"/>
        </w:numPr>
        <w:ind w:left="284" w:hanging="284"/>
        <w:jc w:val="both"/>
        <w:rPr>
          <w:rFonts w:cs="Arial"/>
        </w:rPr>
      </w:pPr>
      <w:r w:rsidRPr="003D7109">
        <w:rPr>
          <w:rFonts w:cs="Arial"/>
        </w:rPr>
        <w:t xml:space="preserve">Zawarcie umowy o podwykonawstwo, której przedmiotem są roboty budowlane, może nastąpić wyłącznie po pisemnej akceptacji jej projektu przez Zamawiającego, a przystąpienie do realizacji robót budowlanych przez </w:t>
      </w:r>
      <w:r>
        <w:rPr>
          <w:rFonts w:cs="Arial"/>
        </w:rPr>
        <w:t>p</w:t>
      </w:r>
      <w:r w:rsidRPr="003D7109">
        <w:rPr>
          <w:rFonts w:cs="Arial"/>
        </w:rPr>
        <w:t xml:space="preserve">odwykonawcę może nastąpić wyłącznie po akceptacji umowy o podwykonawstwo przez Zamawiającego.  </w:t>
      </w:r>
    </w:p>
    <w:p w14:paraId="4544E802" w14:textId="77777777" w:rsidR="004B5317" w:rsidRPr="003D7109" w:rsidRDefault="004B5317" w:rsidP="004B5317">
      <w:pPr>
        <w:pStyle w:val="Akapitzlist"/>
        <w:numPr>
          <w:ilvl w:val="0"/>
          <w:numId w:val="10"/>
        </w:numPr>
        <w:ind w:left="284" w:hanging="284"/>
        <w:jc w:val="both"/>
        <w:rPr>
          <w:rFonts w:cs="Arial"/>
        </w:rPr>
      </w:pPr>
      <w:r w:rsidRPr="003D7109">
        <w:rPr>
          <w:rFonts w:cs="Arial"/>
        </w:rPr>
        <w:t>Wykonawca zobowiązany jest do przedłożenia Zamawiającemu projektu umowy o podwykonawstwo, której przedmiotem są roboty budowlane, wraz z zestawieniem ilości robót i ich wyceną, które mają być realizowane na podstawie umowy o podwykonawstwo</w:t>
      </w:r>
      <w:r>
        <w:rPr>
          <w:rFonts w:cs="Arial"/>
        </w:rPr>
        <w:t>,</w:t>
      </w:r>
      <w:r w:rsidRPr="003D7109">
        <w:rPr>
          <w:rFonts w:cs="Arial"/>
        </w:rPr>
        <w:t xml:space="preserve"> nie później niż 7 dni przed planowanym terminem jej zawarcia.  </w:t>
      </w:r>
    </w:p>
    <w:p w14:paraId="7F856918" w14:textId="77777777" w:rsidR="004B5317" w:rsidRPr="003D7109" w:rsidRDefault="004B5317" w:rsidP="004B5317">
      <w:pPr>
        <w:pStyle w:val="Akapitzlist"/>
        <w:numPr>
          <w:ilvl w:val="0"/>
          <w:numId w:val="10"/>
        </w:numPr>
        <w:ind w:left="284" w:hanging="426"/>
        <w:jc w:val="both"/>
        <w:rPr>
          <w:rFonts w:cs="Arial"/>
        </w:rPr>
      </w:pPr>
      <w:r w:rsidRPr="003D7109">
        <w:rPr>
          <w:rFonts w:cs="Arial"/>
        </w:rPr>
        <w:t xml:space="preserve">Projekt umowy o podwykonawstwo, której przedmiotem są roboty budowlane, będzie uważany za zaakceptowany przez Zamawiającego, jeżeli Zamawiający w terminie 7 dni od dnia przedłożenia mu projektu nie zgłosi na piśmie zastrzeżeń. </w:t>
      </w:r>
    </w:p>
    <w:p w14:paraId="3C1DABCA" w14:textId="77777777" w:rsidR="004B5317" w:rsidRPr="003D7109" w:rsidRDefault="004B5317" w:rsidP="004B5317">
      <w:pPr>
        <w:pStyle w:val="Akapitzlist"/>
        <w:numPr>
          <w:ilvl w:val="0"/>
          <w:numId w:val="10"/>
        </w:numPr>
        <w:ind w:left="284" w:hanging="426"/>
        <w:jc w:val="both"/>
        <w:rPr>
          <w:rFonts w:cs="Arial"/>
        </w:rPr>
      </w:pPr>
      <w:r w:rsidRPr="003D7109">
        <w:rPr>
          <w:rFonts w:cs="Arial"/>
        </w:rPr>
        <w:t>Zamawiający zgłosi w terminie 7 dni od daty otrzymania projektu umowy o podwykonawstwo pisemne zastrzeżenia do projektu umowy o podwykonawstwo, której przed</w:t>
      </w:r>
      <w:r>
        <w:rPr>
          <w:rFonts w:cs="Arial"/>
        </w:rPr>
        <w:t>-</w:t>
      </w:r>
      <w:r w:rsidRPr="003D7109">
        <w:rPr>
          <w:rFonts w:cs="Arial"/>
        </w:rPr>
        <w:t xml:space="preserve">miotem są roboty budowlane, w szczególności w następujących przypadkach:  </w:t>
      </w:r>
    </w:p>
    <w:p w14:paraId="595437C7" w14:textId="77777777" w:rsidR="004B5317" w:rsidRPr="003D7109" w:rsidRDefault="004B5317" w:rsidP="004B5317">
      <w:pPr>
        <w:pStyle w:val="Akapitzlist"/>
        <w:numPr>
          <w:ilvl w:val="0"/>
          <w:numId w:val="12"/>
        </w:numPr>
        <w:jc w:val="both"/>
        <w:rPr>
          <w:rFonts w:cs="Arial"/>
        </w:rPr>
      </w:pPr>
      <w:r w:rsidRPr="003D7109">
        <w:rPr>
          <w:rFonts w:cs="Arial"/>
        </w:rPr>
        <w:lastRenderedPageBreak/>
        <w:t>Określenia terminu zapłat</w:t>
      </w:r>
      <w:r>
        <w:rPr>
          <w:rFonts w:cs="Arial"/>
        </w:rPr>
        <w:t>y wynagrodzenia dłuższego niż 14</w:t>
      </w:r>
      <w:r w:rsidRPr="003D7109">
        <w:rPr>
          <w:rFonts w:cs="Arial"/>
        </w:rPr>
        <w:t xml:space="preserve"> dni od doręczenia Wykonawcy, </w:t>
      </w:r>
      <w:r>
        <w:rPr>
          <w:rFonts w:cs="Arial"/>
        </w:rPr>
        <w:t>p</w:t>
      </w:r>
      <w:r w:rsidRPr="003D7109">
        <w:rPr>
          <w:rFonts w:cs="Arial"/>
        </w:rPr>
        <w:t xml:space="preserve">odwykonawcy lub dalszemu </w:t>
      </w:r>
      <w:r>
        <w:rPr>
          <w:rFonts w:cs="Arial"/>
        </w:rPr>
        <w:t>p</w:t>
      </w:r>
      <w:r w:rsidRPr="003D7109">
        <w:rPr>
          <w:rFonts w:cs="Arial"/>
        </w:rPr>
        <w:t>odwykonawcy faktury lub rachunku za wykonane roboty budowlane,</w:t>
      </w:r>
    </w:p>
    <w:p w14:paraId="0EECAD81" w14:textId="77777777" w:rsidR="004B5317" w:rsidRPr="003D7109" w:rsidRDefault="004B5317" w:rsidP="004B5317">
      <w:pPr>
        <w:pStyle w:val="Akapitzlist"/>
        <w:numPr>
          <w:ilvl w:val="0"/>
          <w:numId w:val="12"/>
        </w:numPr>
        <w:jc w:val="both"/>
        <w:rPr>
          <w:rFonts w:cs="Arial"/>
        </w:rPr>
      </w:pPr>
      <w:r w:rsidRPr="003D7109">
        <w:rPr>
          <w:rFonts w:cs="Arial"/>
        </w:rPr>
        <w:t xml:space="preserve">Gdy wynagrodzenie za wykonanie robót budowlanych powierzanych do wykonania </w:t>
      </w:r>
      <w:r>
        <w:rPr>
          <w:rFonts w:cs="Arial"/>
        </w:rPr>
        <w:t>p</w:t>
      </w:r>
      <w:r w:rsidRPr="003D7109">
        <w:rPr>
          <w:rFonts w:cs="Arial"/>
        </w:rPr>
        <w:t xml:space="preserve">odwykonawcy lub dalszemu </w:t>
      </w:r>
      <w:r>
        <w:rPr>
          <w:rFonts w:cs="Arial"/>
        </w:rPr>
        <w:t>p</w:t>
      </w:r>
      <w:r w:rsidRPr="003D7109">
        <w:rPr>
          <w:rFonts w:cs="Arial"/>
        </w:rPr>
        <w:t xml:space="preserve">odwykonawcy przekroczy wartość wycenioną za te roboty w umowie, </w:t>
      </w:r>
    </w:p>
    <w:p w14:paraId="28C8EA08" w14:textId="77777777" w:rsidR="004B5317" w:rsidRPr="003D7109" w:rsidRDefault="004B5317" w:rsidP="004B5317">
      <w:pPr>
        <w:pStyle w:val="Akapitzlist"/>
        <w:numPr>
          <w:ilvl w:val="0"/>
          <w:numId w:val="12"/>
        </w:numPr>
        <w:jc w:val="both"/>
        <w:rPr>
          <w:rFonts w:cs="Arial"/>
        </w:rPr>
      </w:pPr>
      <w:r w:rsidRPr="003D7109">
        <w:rPr>
          <w:rFonts w:cs="Arial"/>
        </w:rPr>
        <w:t xml:space="preserve">Zamieszczenia w projekcie postanowień uzależniających uzyskanie przez </w:t>
      </w:r>
      <w:r>
        <w:rPr>
          <w:rFonts w:cs="Arial"/>
        </w:rPr>
        <w:t>p</w:t>
      </w:r>
      <w:r w:rsidRPr="003D7109">
        <w:rPr>
          <w:rFonts w:cs="Arial"/>
        </w:rPr>
        <w:t xml:space="preserve">odwykonawcę płatności od Wykonawcy od zapłaty Wykonawcy przez Zamawiającego wynagrodzenia obejmującego zakres robót wykonanych przez </w:t>
      </w:r>
      <w:r>
        <w:rPr>
          <w:rFonts w:cs="Arial"/>
        </w:rPr>
        <w:t>p</w:t>
      </w:r>
      <w:r w:rsidRPr="003D7109">
        <w:rPr>
          <w:rFonts w:cs="Arial"/>
        </w:rPr>
        <w:t>odwykonawcę</w:t>
      </w:r>
      <w:r>
        <w:rPr>
          <w:rFonts w:cs="Arial"/>
        </w:rPr>
        <w:t>,</w:t>
      </w:r>
    </w:p>
    <w:p w14:paraId="3EC70947" w14:textId="77777777" w:rsidR="004B5317" w:rsidRPr="003D7109" w:rsidRDefault="004B5317" w:rsidP="004B5317">
      <w:pPr>
        <w:pStyle w:val="Akapitzlist"/>
        <w:numPr>
          <w:ilvl w:val="0"/>
          <w:numId w:val="12"/>
        </w:numPr>
        <w:jc w:val="both"/>
        <w:rPr>
          <w:rFonts w:cs="Arial"/>
        </w:rPr>
      </w:pPr>
      <w:r w:rsidRPr="003D7109">
        <w:rPr>
          <w:rFonts w:cs="Arial"/>
        </w:rPr>
        <w:t xml:space="preserve">Gdy termin realizacji robót budowlanych określonych projektem jest dłuższy niż przewidywany Umową dla tych robót, </w:t>
      </w:r>
    </w:p>
    <w:p w14:paraId="74BBB07F" w14:textId="77777777" w:rsidR="004B5317" w:rsidRPr="003D7109" w:rsidRDefault="004B5317" w:rsidP="004B5317">
      <w:pPr>
        <w:pStyle w:val="Akapitzlist"/>
        <w:numPr>
          <w:ilvl w:val="0"/>
          <w:numId w:val="12"/>
        </w:numPr>
        <w:jc w:val="both"/>
        <w:rPr>
          <w:rFonts w:cs="Arial"/>
        </w:rPr>
      </w:pPr>
      <w:r>
        <w:rPr>
          <w:rFonts w:cs="Arial"/>
        </w:rPr>
        <w:t>G</w:t>
      </w:r>
      <w:r w:rsidRPr="003D7109">
        <w:rPr>
          <w:rFonts w:cs="Arial"/>
        </w:rPr>
        <w:t xml:space="preserve">dy projekt zawiera postanowienia dotyczące sposobu rozliczeń za wykonane roboty uniemożliwiającego rozliczenie tych robót pomiędzy Zamawiającym a Wykonawcą na podstawie niniejszej Umowy. </w:t>
      </w:r>
    </w:p>
    <w:p w14:paraId="5F6EF1D2" w14:textId="77777777" w:rsidR="004B5317" w:rsidRPr="003D7109" w:rsidRDefault="004B5317" w:rsidP="004B5317">
      <w:pPr>
        <w:pStyle w:val="Akapitzlist"/>
        <w:numPr>
          <w:ilvl w:val="0"/>
          <w:numId w:val="10"/>
        </w:numPr>
        <w:spacing w:after="133"/>
        <w:ind w:left="284" w:hanging="426"/>
        <w:jc w:val="both"/>
        <w:rPr>
          <w:rFonts w:cs="Arial"/>
        </w:rPr>
      </w:pPr>
      <w:r w:rsidRPr="003D7109">
        <w:rPr>
          <w:rFonts w:cs="Arial"/>
        </w:rPr>
        <w:t>W przypadku zgłoszenia przez Zamawiającego zastrzeżeń do projektu umowy</w:t>
      </w:r>
      <w:r w:rsidR="00A6745C">
        <w:rPr>
          <w:rFonts w:cs="Arial"/>
        </w:rPr>
        <w:t xml:space="preserve"> </w:t>
      </w:r>
      <w:r w:rsidRPr="003D7109">
        <w:rPr>
          <w:rFonts w:cs="Arial"/>
        </w:rPr>
        <w:t>o podwykonawstwo</w:t>
      </w:r>
      <w:r>
        <w:rPr>
          <w:rFonts w:cs="Arial"/>
        </w:rPr>
        <w:t>,</w:t>
      </w:r>
      <w:r w:rsidRPr="003D7109">
        <w:rPr>
          <w:rFonts w:cs="Arial"/>
        </w:rPr>
        <w:t xml:space="preserve"> Wykonawca może przedłożyć zmieniony projekt umowy o podwykonawstwo, uwzględniający w całości zastrzeżenia Zamawiającego.</w:t>
      </w:r>
    </w:p>
    <w:p w14:paraId="3E3FDE87" w14:textId="77777777" w:rsidR="004B5317" w:rsidRPr="003D7109" w:rsidRDefault="004B5317" w:rsidP="004B5317">
      <w:pPr>
        <w:pStyle w:val="Akapitzlist"/>
        <w:numPr>
          <w:ilvl w:val="0"/>
          <w:numId w:val="10"/>
        </w:numPr>
        <w:spacing w:after="133"/>
        <w:ind w:left="284" w:hanging="426"/>
        <w:jc w:val="both"/>
        <w:rPr>
          <w:rFonts w:cs="Arial"/>
        </w:rPr>
      </w:pPr>
      <w:r w:rsidRPr="003D7109">
        <w:rPr>
          <w:rFonts w:cs="Arial"/>
        </w:rPr>
        <w:t xml:space="preserve">Po pisemnej akceptacji projektu umowy o podwykonawstwo, której przedmiotem są roboty budowlane lub po upływie terminu na zgłoszenie przez Zamawiającego pisemnych zastrzeżeń do tego projektu, Wykonawca, </w:t>
      </w:r>
      <w:r>
        <w:rPr>
          <w:rFonts w:cs="Arial"/>
        </w:rPr>
        <w:t>p</w:t>
      </w:r>
      <w:r w:rsidRPr="003D7109">
        <w:rPr>
          <w:rFonts w:cs="Arial"/>
        </w:rPr>
        <w:t xml:space="preserve">odwykonawca lub dalszy </w:t>
      </w:r>
      <w:r>
        <w:rPr>
          <w:rFonts w:cs="Arial"/>
        </w:rPr>
        <w:t>p</w:t>
      </w:r>
      <w:r w:rsidRPr="003D7109">
        <w:rPr>
          <w:rFonts w:cs="Arial"/>
        </w:rPr>
        <w:t xml:space="preserve">odwykonawca przedłoży Zamawiającemu poświadczoną za zgodność z oryginałem kopię umowy </w:t>
      </w:r>
      <w:r w:rsidRPr="003D7109">
        <w:rPr>
          <w:rFonts w:cs="Arial"/>
        </w:rPr>
        <w:br/>
        <w:t xml:space="preserve">o podwykonawstwo w terminie 7 dni od dnia zawarcia tej umowy, jednakże nie później niż na 7 dni przed dniem skierowania </w:t>
      </w:r>
      <w:r>
        <w:rPr>
          <w:rFonts w:cs="Arial"/>
        </w:rPr>
        <w:t>p</w:t>
      </w:r>
      <w:r w:rsidRPr="003D7109">
        <w:rPr>
          <w:rFonts w:cs="Arial"/>
        </w:rPr>
        <w:t xml:space="preserve">odwykonawcy do realizacji robót budowlanych. </w:t>
      </w:r>
    </w:p>
    <w:p w14:paraId="3348C7B2" w14:textId="77777777" w:rsidR="004B5317" w:rsidRPr="003D7109" w:rsidRDefault="004B5317" w:rsidP="004B5317">
      <w:pPr>
        <w:pStyle w:val="Akapitzlist"/>
        <w:numPr>
          <w:ilvl w:val="0"/>
          <w:numId w:val="10"/>
        </w:numPr>
        <w:spacing w:after="133"/>
        <w:ind w:left="284" w:hanging="426"/>
        <w:jc w:val="both"/>
        <w:rPr>
          <w:rFonts w:cs="Arial"/>
        </w:rPr>
      </w:pPr>
      <w:r w:rsidRPr="003D7109">
        <w:rPr>
          <w:rFonts w:cs="Arial"/>
        </w:rPr>
        <w:t>Zamawiający zgłosi pisemny sprzeciw do przedłożonej Umowy o podwykonawstwo, której przedmiotem są roboty budowlane, w terminie 7 dni od jej przedłożenia w przypadkach nieuwzględnienia w całości zastrzeżeń</w:t>
      </w:r>
      <w:r>
        <w:rPr>
          <w:rFonts w:cs="Arial"/>
        </w:rPr>
        <w:t>,</w:t>
      </w:r>
      <w:r w:rsidRPr="003D7109">
        <w:rPr>
          <w:rFonts w:cs="Arial"/>
        </w:rPr>
        <w:t xml:space="preserve"> o których mowa w ust. 11.  </w:t>
      </w:r>
    </w:p>
    <w:p w14:paraId="0A21CBAA" w14:textId="77777777" w:rsidR="004B5317" w:rsidRPr="003D7109" w:rsidRDefault="004B5317" w:rsidP="004B5317">
      <w:pPr>
        <w:pStyle w:val="Akapitzlist"/>
        <w:numPr>
          <w:ilvl w:val="0"/>
          <w:numId w:val="10"/>
        </w:numPr>
        <w:spacing w:after="133"/>
        <w:ind w:left="284" w:hanging="426"/>
        <w:jc w:val="both"/>
        <w:rPr>
          <w:rFonts w:cs="Arial"/>
        </w:rPr>
      </w:pPr>
      <w:r w:rsidRPr="003D7109">
        <w:rPr>
          <w:rFonts w:cs="Arial"/>
        </w:rPr>
        <w:t>Umowa o podwykonawstwo, której przedmiotem są roboty budowlane, będzie uważana za zaakceptowaną przez Zamawiającego, jeżeli Zamawiający w terminie 7 dni od dnia przed</w:t>
      </w:r>
      <w:r>
        <w:rPr>
          <w:rFonts w:cs="Arial"/>
        </w:rPr>
        <w:t>-</w:t>
      </w:r>
      <w:r w:rsidRPr="003D7109">
        <w:rPr>
          <w:rFonts w:cs="Arial"/>
        </w:rPr>
        <w:t xml:space="preserve">łożenia kopii tej umowy nie zgłosi do niej na piśmie sprzeciwu. </w:t>
      </w:r>
    </w:p>
    <w:p w14:paraId="4D8EDD9F" w14:textId="77777777" w:rsidR="004B5317" w:rsidRPr="003D7109" w:rsidRDefault="004B5317" w:rsidP="004B5317">
      <w:pPr>
        <w:pStyle w:val="Akapitzlist"/>
        <w:numPr>
          <w:ilvl w:val="0"/>
          <w:numId w:val="10"/>
        </w:numPr>
        <w:spacing w:after="133"/>
        <w:ind w:left="284" w:hanging="426"/>
        <w:jc w:val="both"/>
        <w:rPr>
          <w:rFonts w:cs="Arial"/>
        </w:rPr>
      </w:pPr>
      <w:r w:rsidRPr="003D7109">
        <w:rPr>
          <w:rFonts w:cs="Arial"/>
        </w:rPr>
        <w:t xml:space="preserve">Wykonawca, </w:t>
      </w:r>
      <w:r>
        <w:rPr>
          <w:rFonts w:cs="Arial"/>
        </w:rPr>
        <w:t>p</w:t>
      </w:r>
      <w:r w:rsidRPr="003D7109">
        <w:rPr>
          <w:rFonts w:cs="Arial"/>
        </w:rPr>
        <w:t xml:space="preserve">odwykonawca lub dalszy </w:t>
      </w:r>
      <w:r>
        <w:rPr>
          <w:rFonts w:cs="Arial"/>
        </w:rPr>
        <w:t>p</w:t>
      </w:r>
      <w:r w:rsidRPr="003D7109">
        <w:rPr>
          <w:rFonts w:cs="Arial"/>
        </w:rPr>
        <w:t xml:space="preserve">odwykonawca zamówienia na roboty budowlane, przedkłada Zamawiającemu poświadczoną za zgodność z oryginałem kopię umowy </w:t>
      </w:r>
      <w:r>
        <w:rPr>
          <w:rFonts w:cs="Arial"/>
        </w:rPr>
        <w:br/>
      </w:r>
      <w:r w:rsidRPr="003D7109">
        <w:rPr>
          <w:rFonts w:cs="Arial"/>
        </w:rPr>
        <w:t xml:space="preserve">o podwykonawstwo, której przedmiotem są dostawy lub usługi, w terminie 7 dni od dnia jej zawarcia, z wyłączeniem Umów o podwykonawstwo o wartości mniejszej niż 0,5 % wartości umowy oraz umów o podwykonawstwo, których przedmiot został wskazany w SWZ jako niepodlegający temu obowiązkowi, przy czym wyłączenie nie dotyczy </w:t>
      </w:r>
      <w:r>
        <w:rPr>
          <w:rFonts w:cs="Arial"/>
        </w:rPr>
        <w:t>u</w:t>
      </w:r>
      <w:r w:rsidRPr="003D7109">
        <w:rPr>
          <w:rFonts w:cs="Arial"/>
        </w:rPr>
        <w:t xml:space="preserve">mów o podwykonawstwo o wartości większej niż 50.000 zł. </w:t>
      </w:r>
    </w:p>
    <w:p w14:paraId="7CD904AF" w14:textId="77777777" w:rsidR="004B5317" w:rsidRPr="003D7109" w:rsidRDefault="004B5317" w:rsidP="004B5317">
      <w:pPr>
        <w:pStyle w:val="Akapitzlist"/>
        <w:numPr>
          <w:ilvl w:val="0"/>
          <w:numId w:val="10"/>
        </w:numPr>
        <w:spacing w:after="133"/>
        <w:ind w:left="284" w:hanging="426"/>
        <w:jc w:val="both"/>
        <w:rPr>
          <w:rFonts w:cs="Arial"/>
        </w:rPr>
      </w:pPr>
      <w:r w:rsidRPr="003D7109">
        <w:rPr>
          <w:rFonts w:cs="Arial"/>
        </w:rPr>
        <w:t xml:space="preserve">Wykonanie prac w podwykonawstwie nie zwalnia Wykonawcy z odpowiedzialności za wykonanie obowiązków wynikających z umowy i obowiązujących przepisów prawa. </w:t>
      </w:r>
    </w:p>
    <w:p w14:paraId="2C95AB4E" w14:textId="77777777" w:rsidR="004B5317" w:rsidRPr="003D7109" w:rsidRDefault="004B5317" w:rsidP="004B5317">
      <w:pPr>
        <w:pStyle w:val="Akapitzlist"/>
        <w:numPr>
          <w:ilvl w:val="0"/>
          <w:numId w:val="10"/>
        </w:numPr>
        <w:spacing w:after="133"/>
        <w:ind w:left="284" w:hanging="426"/>
        <w:jc w:val="both"/>
        <w:rPr>
          <w:rFonts w:cs="Arial"/>
        </w:rPr>
      </w:pPr>
      <w:r w:rsidRPr="003D7109">
        <w:rPr>
          <w:rFonts w:cs="Arial"/>
        </w:rPr>
        <w:t>Wykonawca odpowiada za działania i zaniechania podwykonawców jak za własne</w:t>
      </w:r>
      <w:r>
        <w:rPr>
          <w:rFonts w:cs="Arial"/>
        </w:rPr>
        <w:t xml:space="preserve"> działanie i zaniechanie.</w:t>
      </w:r>
    </w:p>
    <w:p w14:paraId="04D9A163" w14:textId="77777777" w:rsidR="004B5317" w:rsidRPr="003D7109" w:rsidRDefault="004B5317" w:rsidP="004B5317">
      <w:pPr>
        <w:pStyle w:val="Akapitzlist"/>
        <w:spacing w:after="133"/>
        <w:ind w:left="284"/>
        <w:jc w:val="both"/>
        <w:rPr>
          <w:rFonts w:cs="Arial"/>
        </w:rPr>
      </w:pPr>
    </w:p>
    <w:p w14:paraId="2C110279" w14:textId="77777777" w:rsidR="004B5317" w:rsidRPr="003D7109" w:rsidRDefault="004B5317" w:rsidP="004B5317">
      <w:pPr>
        <w:pStyle w:val="Akapitzlist"/>
        <w:jc w:val="center"/>
        <w:rPr>
          <w:rFonts w:cs="Arial"/>
          <w:b/>
        </w:rPr>
      </w:pPr>
      <w:r w:rsidRPr="003D7109">
        <w:rPr>
          <w:rFonts w:cs="Arial"/>
          <w:b/>
        </w:rPr>
        <w:t xml:space="preserve">§ 16 </w:t>
      </w:r>
    </w:p>
    <w:p w14:paraId="23989594" w14:textId="77777777" w:rsidR="004B5317" w:rsidRPr="003D7109" w:rsidRDefault="004B5317" w:rsidP="004B5317">
      <w:pPr>
        <w:pStyle w:val="Akapitzlist"/>
        <w:jc w:val="center"/>
        <w:rPr>
          <w:rFonts w:cs="Arial"/>
          <w:b/>
        </w:rPr>
      </w:pPr>
      <w:r w:rsidRPr="003D7109">
        <w:rPr>
          <w:rFonts w:cs="Arial"/>
          <w:b/>
        </w:rPr>
        <w:t>Nadzór i koordynacja wykonania umowy</w:t>
      </w:r>
    </w:p>
    <w:p w14:paraId="2FAF1C65" w14:textId="77777777" w:rsidR="004B5317" w:rsidRPr="003D7109" w:rsidRDefault="004B5317" w:rsidP="004B5317">
      <w:pPr>
        <w:jc w:val="both"/>
        <w:rPr>
          <w:rFonts w:cs="Arial"/>
        </w:rPr>
      </w:pPr>
      <w:r w:rsidRPr="003D7109">
        <w:rPr>
          <w:rFonts w:cs="Arial"/>
        </w:rPr>
        <w:t>1. Zamawiający wyznacza koordynatorów w osobach:</w:t>
      </w:r>
    </w:p>
    <w:p w14:paraId="6BE1090F" w14:textId="23A6CBF7" w:rsidR="004B5317" w:rsidRPr="003D7109" w:rsidRDefault="004B5317" w:rsidP="004B5317">
      <w:pPr>
        <w:jc w:val="both"/>
        <w:rPr>
          <w:rFonts w:cs="Arial"/>
        </w:rPr>
      </w:pPr>
      <w:r>
        <w:rPr>
          <w:rFonts w:cs="Arial"/>
        </w:rPr>
        <w:t xml:space="preserve"> </w:t>
      </w:r>
      <w:r w:rsidR="00DE4E49">
        <w:rPr>
          <w:rFonts w:cs="Arial"/>
        </w:rPr>
        <w:t>Łukasz Romaniuk</w:t>
      </w:r>
      <w:r>
        <w:rPr>
          <w:rFonts w:cs="Arial"/>
        </w:rPr>
        <w:t xml:space="preserve"> </w:t>
      </w:r>
      <w:r w:rsidR="00DE4E49">
        <w:rPr>
          <w:rFonts w:cs="Arial"/>
        </w:rPr>
        <w:t>–</w:t>
      </w:r>
      <w:r w:rsidRPr="003D7109">
        <w:rPr>
          <w:rFonts w:cs="Arial"/>
        </w:rPr>
        <w:t xml:space="preserve"> </w:t>
      </w:r>
      <w:r w:rsidR="00DE4E49">
        <w:rPr>
          <w:rFonts w:cs="Arial"/>
        </w:rPr>
        <w:t xml:space="preserve">Główny Specjalista ds. zamówień publicznych </w:t>
      </w:r>
      <w:r>
        <w:rPr>
          <w:rFonts w:cs="Arial"/>
        </w:rPr>
        <w:t xml:space="preserve"> nr tel.: (48) 384 05 05–</w:t>
      </w:r>
      <w:r w:rsidRPr="003D7109">
        <w:rPr>
          <w:rFonts w:cs="Arial"/>
        </w:rPr>
        <w:t xml:space="preserve"> do</w:t>
      </w:r>
      <w:r w:rsidR="00A6745C">
        <w:rPr>
          <w:rFonts w:cs="Arial"/>
        </w:rPr>
        <w:t xml:space="preserve"> </w:t>
      </w:r>
      <w:r w:rsidRPr="003D7109">
        <w:rPr>
          <w:rFonts w:cs="Arial"/>
        </w:rPr>
        <w:t>bieżących uzgodnień w zakresie wykonywania umowy.</w:t>
      </w:r>
    </w:p>
    <w:p w14:paraId="3E7C0DBA" w14:textId="699697F4" w:rsidR="004B5317" w:rsidRPr="00523983" w:rsidRDefault="00554436" w:rsidP="004B5317">
      <w:pPr>
        <w:jc w:val="both"/>
        <w:rPr>
          <w:rFonts w:cs="Arial"/>
        </w:rPr>
      </w:pPr>
      <w:r>
        <w:rPr>
          <w:rFonts w:cs="Arial"/>
        </w:rPr>
        <w:lastRenderedPageBreak/>
        <w:t>2</w:t>
      </w:r>
      <w:r w:rsidR="004B5317" w:rsidRPr="00523983">
        <w:rPr>
          <w:rFonts w:cs="Arial"/>
        </w:rPr>
        <w:t xml:space="preserve">. W zakresie realizacji przedmiotu umowy Wykonawcę reprezentuje ustanowiony przez niego kierownik budowy posiadający uprawnienia budowlane bez ograniczeń </w:t>
      </w:r>
      <w:r w:rsidR="004B5317">
        <w:rPr>
          <w:rFonts w:cs="Arial"/>
        </w:rPr>
        <w:t>w specjalności</w:t>
      </w:r>
      <w:r>
        <w:rPr>
          <w:rFonts w:cs="Arial"/>
        </w:rPr>
        <w:t xml:space="preserve"> konstrukcyjno-budowlanej.</w:t>
      </w:r>
    </w:p>
    <w:p w14:paraId="382770D6" w14:textId="77777777" w:rsidR="004B5317" w:rsidRPr="003D7109" w:rsidRDefault="004B5317" w:rsidP="004B5317">
      <w:pPr>
        <w:rPr>
          <w:rFonts w:cs="Arial"/>
          <w:b/>
        </w:rPr>
      </w:pPr>
    </w:p>
    <w:p w14:paraId="5C209A88" w14:textId="77777777" w:rsidR="004B5317" w:rsidRPr="003D7109" w:rsidRDefault="004B5317" w:rsidP="004B5317">
      <w:pPr>
        <w:ind w:left="284" w:hanging="284"/>
        <w:jc w:val="center"/>
        <w:rPr>
          <w:rFonts w:cs="Arial"/>
          <w:b/>
        </w:rPr>
      </w:pPr>
      <w:r w:rsidRPr="003D7109">
        <w:rPr>
          <w:rFonts w:cs="Arial"/>
          <w:b/>
        </w:rPr>
        <w:t>§ 17</w:t>
      </w:r>
    </w:p>
    <w:p w14:paraId="69D5369C" w14:textId="77777777" w:rsidR="004B5317" w:rsidRPr="003D7109" w:rsidRDefault="004B5317" w:rsidP="004B5317">
      <w:pPr>
        <w:jc w:val="center"/>
        <w:rPr>
          <w:rFonts w:cs="Arial"/>
          <w:b/>
        </w:rPr>
      </w:pPr>
      <w:r>
        <w:rPr>
          <w:rFonts w:cs="Arial"/>
          <w:b/>
        </w:rPr>
        <w:t xml:space="preserve">Dane osobowe </w:t>
      </w:r>
    </w:p>
    <w:p w14:paraId="339CEB65" w14:textId="77777777" w:rsidR="004B5317" w:rsidRPr="003D7109" w:rsidRDefault="004B5317" w:rsidP="004B5317">
      <w:pPr>
        <w:ind w:left="284" w:hanging="284"/>
        <w:rPr>
          <w:rFonts w:cs="Arial"/>
        </w:rPr>
      </w:pPr>
      <w:r w:rsidRPr="003D7109">
        <w:rPr>
          <w:rFonts w:cs="Arial"/>
        </w:rPr>
        <w:t xml:space="preserve">Klauzula informacyjna o przetwarzaniu danych osobowych stanowi załącznik nr 1 do </w:t>
      </w:r>
    </w:p>
    <w:p w14:paraId="25FF4AAC" w14:textId="77777777" w:rsidR="004B5317" w:rsidRPr="003D7109" w:rsidRDefault="004B5317" w:rsidP="004B5317">
      <w:pPr>
        <w:rPr>
          <w:rFonts w:cs="Arial"/>
        </w:rPr>
      </w:pPr>
      <w:r w:rsidRPr="003D7109">
        <w:rPr>
          <w:rFonts w:cs="Arial"/>
        </w:rPr>
        <w:t>niniejszej umowy.</w:t>
      </w:r>
    </w:p>
    <w:p w14:paraId="4DE07F2D" w14:textId="77777777" w:rsidR="004B5317" w:rsidRPr="003D7109" w:rsidRDefault="004B5317" w:rsidP="004B5317">
      <w:pPr>
        <w:ind w:left="284" w:hanging="284"/>
        <w:jc w:val="center"/>
        <w:rPr>
          <w:rFonts w:cs="Arial"/>
          <w:b/>
        </w:rPr>
      </w:pPr>
      <w:r w:rsidRPr="003D7109">
        <w:rPr>
          <w:rFonts w:cs="Arial"/>
          <w:b/>
        </w:rPr>
        <w:t>§ 18</w:t>
      </w:r>
    </w:p>
    <w:p w14:paraId="387BC142" w14:textId="77777777" w:rsidR="004B5317" w:rsidRPr="003D7109" w:rsidRDefault="004B5317" w:rsidP="004B5317">
      <w:pPr>
        <w:jc w:val="center"/>
        <w:rPr>
          <w:rFonts w:cs="Arial"/>
          <w:b/>
        </w:rPr>
      </w:pPr>
      <w:r w:rsidRPr="003D7109">
        <w:rPr>
          <w:rFonts w:cs="Arial"/>
          <w:b/>
        </w:rPr>
        <w:t>Postanowienia końcowe</w:t>
      </w:r>
    </w:p>
    <w:p w14:paraId="7EB1C7A1" w14:textId="77777777" w:rsidR="004B5317" w:rsidRPr="003D7109" w:rsidRDefault="004B5317" w:rsidP="004B5317">
      <w:pPr>
        <w:pStyle w:val="Akapitzlist"/>
        <w:numPr>
          <w:ilvl w:val="0"/>
          <w:numId w:val="7"/>
        </w:numPr>
        <w:ind w:left="284" w:hanging="284"/>
        <w:jc w:val="both"/>
        <w:rPr>
          <w:rFonts w:cs="Arial"/>
        </w:rPr>
      </w:pPr>
      <w:r w:rsidRPr="003D7109">
        <w:rPr>
          <w:rFonts w:cs="Arial"/>
        </w:rPr>
        <w:t xml:space="preserve">Wszelkie zmiany i uzupełnienia umowy wymagają pod rygorem nieważności formy pisemnej. </w:t>
      </w:r>
    </w:p>
    <w:p w14:paraId="054476B5" w14:textId="77777777" w:rsidR="004B5317" w:rsidRPr="003D7109" w:rsidRDefault="004B5317" w:rsidP="004B5317">
      <w:pPr>
        <w:pStyle w:val="Akapitzlist"/>
        <w:numPr>
          <w:ilvl w:val="0"/>
          <w:numId w:val="7"/>
        </w:numPr>
        <w:ind w:left="284" w:hanging="284"/>
        <w:jc w:val="both"/>
        <w:rPr>
          <w:rFonts w:cs="Arial"/>
        </w:rPr>
      </w:pPr>
      <w:r w:rsidRPr="003D7109">
        <w:rPr>
          <w:rFonts w:cs="Arial"/>
        </w:rPr>
        <w:t xml:space="preserve">Strony powinny zobowiązać się do wzajemnego informowania o wszelkich zmianach adresów, z zastrzeżeniem, że jeżeli którakolwiek ze </w:t>
      </w:r>
      <w:r>
        <w:rPr>
          <w:rFonts w:cs="Arial"/>
        </w:rPr>
        <w:t>S</w:t>
      </w:r>
      <w:r w:rsidRPr="003D7109">
        <w:rPr>
          <w:rFonts w:cs="Arial"/>
        </w:rPr>
        <w:t xml:space="preserve">tron nie powiadomi drugiej </w:t>
      </w:r>
      <w:r>
        <w:rPr>
          <w:rFonts w:cs="Arial"/>
        </w:rPr>
        <w:t>S</w:t>
      </w:r>
      <w:r w:rsidRPr="003D7109">
        <w:rPr>
          <w:rFonts w:cs="Arial"/>
        </w:rPr>
        <w:t xml:space="preserve">trony </w:t>
      </w:r>
      <w:r w:rsidRPr="003D7109">
        <w:rPr>
          <w:rFonts w:cs="Arial"/>
        </w:rPr>
        <w:br/>
        <w:t xml:space="preserve">o zmianie adresu i z tej przyczyny nie dokona odbioru korespondencji, wszelkie powiadomienia wysłane na ostatnio podany adres, będą uważane za prawidłowo doręczone. </w:t>
      </w:r>
    </w:p>
    <w:p w14:paraId="2E8AC41D" w14:textId="77777777" w:rsidR="004B5317" w:rsidRPr="003D7109" w:rsidRDefault="004B5317" w:rsidP="004B5317">
      <w:pPr>
        <w:pStyle w:val="Akapitzlist"/>
        <w:numPr>
          <w:ilvl w:val="0"/>
          <w:numId w:val="7"/>
        </w:numPr>
        <w:ind w:left="284" w:hanging="284"/>
        <w:jc w:val="both"/>
        <w:rPr>
          <w:rFonts w:cs="Arial"/>
        </w:rPr>
      </w:pPr>
      <w:r w:rsidRPr="003D7109">
        <w:rPr>
          <w:rFonts w:cs="Arial"/>
        </w:rPr>
        <w:t>Ewentualne spory mogące wyniknąć z wykonania niniejszej umowy strony poddadzą pod rozstrzygnięcie sądu właściwego dla siedziby Zamawiającego.</w:t>
      </w:r>
    </w:p>
    <w:p w14:paraId="1C925585" w14:textId="77777777" w:rsidR="004B5317" w:rsidRPr="003D7109" w:rsidRDefault="004B5317" w:rsidP="004B5317">
      <w:pPr>
        <w:pStyle w:val="Akapitzlist"/>
        <w:numPr>
          <w:ilvl w:val="0"/>
          <w:numId w:val="7"/>
        </w:numPr>
        <w:ind w:left="284" w:hanging="284"/>
        <w:jc w:val="both"/>
        <w:rPr>
          <w:rFonts w:cs="Arial"/>
        </w:rPr>
      </w:pPr>
      <w:r w:rsidRPr="003D7109">
        <w:rPr>
          <w:rFonts w:cs="Arial"/>
        </w:rPr>
        <w:t xml:space="preserve">W sprawach nieuregulowanych umową mają zastosowanie odpowiednie przepisy ustawy: </w:t>
      </w:r>
    </w:p>
    <w:p w14:paraId="34E77FA5" w14:textId="77777777" w:rsidR="004B5317" w:rsidRPr="003D7109" w:rsidRDefault="004B5317" w:rsidP="004B5317">
      <w:pPr>
        <w:ind w:left="284" w:hanging="284"/>
        <w:jc w:val="both"/>
        <w:rPr>
          <w:rFonts w:cs="Arial"/>
        </w:rPr>
      </w:pPr>
      <w:r w:rsidRPr="003D7109">
        <w:rPr>
          <w:rFonts w:cs="Arial"/>
        </w:rPr>
        <w:t xml:space="preserve">    Prawo zamówień publicznych, Kodeks Cywilny, Prawo budowlane oraz innych przepisów prawnych właściwych w przedmiocie niniejszej umowy.</w:t>
      </w:r>
    </w:p>
    <w:p w14:paraId="3018BCDA" w14:textId="77777777" w:rsidR="004B5317" w:rsidRPr="00523983" w:rsidRDefault="004B5317" w:rsidP="004B5317">
      <w:pPr>
        <w:pStyle w:val="Akapitzlist"/>
        <w:numPr>
          <w:ilvl w:val="0"/>
          <w:numId w:val="7"/>
        </w:numPr>
        <w:ind w:left="284" w:hanging="284"/>
        <w:jc w:val="both"/>
        <w:rPr>
          <w:rFonts w:cs="Arial"/>
        </w:rPr>
      </w:pPr>
      <w:r w:rsidRPr="003D7109">
        <w:rPr>
          <w:rFonts w:cs="Arial"/>
        </w:rPr>
        <w:t>Umowa została sporządzona w trzech jednobrzmiących egzemplarzach, z czego dwa egzemplarze dla Zamawiającego a jeden dla Wykonawcy.</w:t>
      </w:r>
    </w:p>
    <w:p w14:paraId="4011BDDA" w14:textId="77777777" w:rsidR="004B5317" w:rsidRDefault="004B5317" w:rsidP="004B5317">
      <w:pPr>
        <w:ind w:left="284" w:hanging="284"/>
        <w:jc w:val="center"/>
        <w:rPr>
          <w:rFonts w:cs="Arial"/>
          <w:b/>
        </w:rPr>
      </w:pPr>
    </w:p>
    <w:p w14:paraId="03AD390E" w14:textId="77777777" w:rsidR="004B5317" w:rsidRPr="003D7109" w:rsidRDefault="004B5317" w:rsidP="004B5317">
      <w:pPr>
        <w:ind w:left="284" w:hanging="284"/>
        <w:jc w:val="center"/>
        <w:rPr>
          <w:rFonts w:cs="Arial"/>
          <w:b/>
        </w:rPr>
      </w:pPr>
      <w:r w:rsidRPr="003D7109">
        <w:rPr>
          <w:rFonts w:cs="Arial"/>
          <w:b/>
        </w:rPr>
        <w:t>§ 19</w:t>
      </w:r>
    </w:p>
    <w:p w14:paraId="27726DEF" w14:textId="77777777" w:rsidR="004B5317" w:rsidRPr="003D7109" w:rsidRDefault="004B5317" w:rsidP="004B5317">
      <w:pPr>
        <w:spacing w:line="240" w:lineRule="auto"/>
        <w:jc w:val="center"/>
        <w:rPr>
          <w:rFonts w:cs="Arial"/>
          <w:b/>
        </w:rPr>
      </w:pPr>
      <w:r w:rsidRPr="003D7109">
        <w:rPr>
          <w:rFonts w:cs="Arial"/>
          <w:b/>
        </w:rPr>
        <w:t>Załączniki</w:t>
      </w:r>
    </w:p>
    <w:p w14:paraId="6BF024DE" w14:textId="77777777" w:rsidR="004B5317" w:rsidRPr="003D7109" w:rsidRDefault="004B5317" w:rsidP="004B5317">
      <w:pPr>
        <w:spacing w:line="360" w:lineRule="auto"/>
        <w:jc w:val="both"/>
        <w:rPr>
          <w:rFonts w:cs="Arial"/>
        </w:rPr>
      </w:pPr>
      <w:r w:rsidRPr="003D7109">
        <w:rPr>
          <w:rFonts w:cs="Arial"/>
        </w:rPr>
        <w:t>Integralną część niniejszej umowy stanowią:</w:t>
      </w:r>
    </w:p>
    <w:p w14:paraId="76C33794" w14:textId="77777777" w:rsidR="004B5317" w:rsidRPr="003D7109" w:rsidRDefault="004B5317" w:rsidP="004B5317">
      <w:pPr>
        <w:jc w:val="both"/>
        <w:rPr>
          <w:rFonts w:cs="Arial"/>
        </w:rPr>
      </w:pPr>
      <w:r w:rsidRPr="003D7109">
        <w:rPr>
          <w:rFonts w:cs="Arial"/>
        </w:rPr>
        <w:t>Zał. nr 1 Klauzula informacyjna o przetwarzaniu danych osobowych</w:t>
      </w:r>
      <w:r>
        <w:rPr>
          <w:rFonts w:cs="Arial"/>
        </w:rPr>
        <w:t>,</w:t>
      </w:r>
    </w:p>
    <w:p w14:paraId="3A382E5D" w14:textId="77777777" w:rsidR="004B5317" w:rsidRPr="003D7109" w:rsidRDefault="004B5317" w:rsidP="004B5317">
      <w:pPr>
        <w:jc w:val="both"/>
        <w:rPr>
          <w:rFonts w:cs="Arial"/>
        </w:rPr>
      </w:pPr>
      <w:r w:rsidRPr="003D7109">
        <w:rPr>
          <w:rFonts w:cs="Arial"/>
        </w:rPr>
        <w:t>Zał. nr 2 Oświadczenie Podwykonawcy</w:t>
      </w:r>
      <w:r>
        <w:rPr>
          <w:rFonts w:cs="Arial"/>
        </w:rPr>
        <w:t>,</w:t>
      </w:r>
    </w:p>
    <w:p w14:paraId="18577A88" w14:textId="77777777" w:rsidR="004B5317" w:rsidRPr="003D7109" w:rsidRDefault="004B5317" w:rsidP="004B5317">
      <w:pPr>
        <w:jc w:val="both"/>
        <w:rPr>
          <w:rFonts w:cs="Arial"/>
        </w:rPr>
      </w:pPr>
      <w:r w:rsidRPr="003D7109">
        <w:rPr>
          <w:rFonts w:cs="Arial"/>
        </w:rPr>
        <w:t>Zał. nr 3 Przekaz</w:t>
      </w:r>
      <w:r>
        <w:rPr>
          <w:rFonts w:cs="Arial"/>
        </w:rPr>
        <w:t>,</w:t>
      </w:r>
    </w:p>
    <w:p w14:paraId="6F047797" w14:textId="77777777" w:rsidR="004B5317" w:rsidRPr="003D7109" w:rsidRDefault="004B5317" w:rsidP="004B5317">
      <w:pPr>
        <w:jc w:val="both"/>
        <w:rPr>
          <w:rFonts w:cs="Arial"/>
        </w:rPr>
      </w:pPr>
      <w:r w:rsidRPr="003D7109">
        <w:rPr>
          <w:rFonts w:cs="Arial"/>
        </w:rPr>
        <w:t xml:space="preserve">Zał. nr 4 Oświadczenie </w:t>
      </w:r>
      <w:r>
        <w:rPr>
          <w:rFonts w:cs="Arial"/>
        </w:rPr>
        <w:t>d</w:t>
      </w:r>
      <w:r w:rsidRPr="003D7109">
        <w:rPr>
          <w:rFonts w:cs="Arial"/>
        </w:rPr>
        <w:t xml:space="preserve">alszego </w:t>
      </w:r>
      <w:r>
        <w:rPr>
          <w:rFonts w:cs="Arial"/>
        </w:rPr>
        <w:t>p</w:t>
      </w:r>
      <w:r w:rsidRPr="003D7109">
        <w:rPr>
          <w:rFonts w:cs="Arial"/>
        </w:rPr>
        <w:t>odwykonawcy</w:t>
      </w:r>
      <w:r>
        <w:rPr>
          <w:rFonts w:cs="Arial"/>
        </w:rPr>
        <w:t>,</w:t>
      </w:r>
    </w:p>
    <w:p w14:paraId="196CC0F0" w14:textId="77777777" w:rsidR="004B5317" w:rsidRPr="003D7109" w:rsidRDefault="004B5317" w:rsidP="004B5317">
      <w:pPr>
        <w:jc w:val="both"/>
        <w:rPr>
          <w:rFonts w:cs="Arial"/>
        </w:rPr>
      </w:pPr>
      <w:r w:rsidRPr="003D7109">
        <w:rPr>
          <w:rFonts w:cs="Arial"/>
        </w:rPr>
        <w:t>Zał. nr 5 Wzór karty gwarancyjnej</w:t>
      </w:r>
      <w:r>
        <w:rPr>
          <w:rFonts w:cs="Arial"/>
        </w:rPr>
        <w:t>,</w:t>
      </w:r>
    </w:p>
    <w:p w14:paraId="7C326C02" w14:textId="77777777" w:rsidR="004B5317" w:rsidRPr="003D7109" w:rsidRDefault="004B5317" w:rsidP="004B5317">
      <w:pPr>
        <w:jc w:val="both"/>
        <w:rPr>
          <w:rFonts w:cs="Arial"/>
        </w:rPr>
      </w:pPr>
      <w:r w:rsidRPr="003D7109">
        <w:rPr>
          <w:rFonts w:cs="Arial"/>
        </w:rPr>
        <w:t>Zał. nr 6 Kosztorysy ofertowe</w:t>
      </w:r>
      <w:r>
        <w:rPr>
          <w:rFonts w:cs="Arial"/>
        </w:rPr>
        <w:t>,</w:t>
      </w:r>
    </w:p>
    <w:p w14:paraId="35668B1A" w14:textId="77777777" w:rsidR="004B5317" w:rsidRPr="003D7109" w:rsidRDefault="004B5317" w:rsidP="004B5317">
      <w:pPr>
        <w:contextualSpacing/>
        <w:rPr>
          <w:rFonts w:cs="Arial"/>
        </w:rPr>
      </w:pPr>
      <w:r w:rsidRPr="003D7109">
        <w:rPr>
          <w:rFonts w:cs="Arial"/>
        </w:rPr>
        <w:t xml:space="preserve">Zał. Nr </w:t>
      </w:r>
      <w:r>
        <w:rPr>
          <w:rFonts w:cs="Arial"/>
        </w:rPr>
        <w:t>7</w:t>
      </w:r>
      <w:r w:rsidRPr="003D7109">
        <w:rPr>
          <w:rFonts w:cs="Arial"/>
        </w:rPr>
        <w:t xml:space="preserve"> Oferta Wykonawcy</w:t>
      </w:r>
      <w:r>
        <w:rPr>
          <w:rFonts w:cs="Arial"/>
        </w:rPr>
        <w:t>,</w:t>
      </w:r>
    </w:p>
    <w:p w14:paraId="39F34062" w14:textId="77777777" w:rsidR="004B5317" w:rsidRPr="003D7109" w:rsidRDefault="004B5317" w:rsidP="004B5317">
      <w:pPr>
        <w:contextualSpacing/>
        <w:rPr>
          <w:rFonts w:cs="Arial"/>
        </w:rPr>
      </w:pPr>
      <w:r w:rsidRPr="003D7109">
        <w:rPr>
          <w:rFonts w:cs="Arial"/>
        </w:rPr>
        <w:t xml:space="preserve">Zał. Nr </w:t>
      </w:r>
      <w:r>
        <w:rPr>
          <w:rFonts w:cs="Arial"/>
        </w:rPr>
        <w:t>8</w:t>
      </w:r>
      <w:r w:rsidRPr="003D7109">
        <w:rPr>
          <w:rFonts w:cs="Arial"/>
        </w:rPr>
        <w:t xml:space="preserve"> Specyfikacja Warunków Zamówienia</w:t>
      </w:r>
      <w:r>
        <w:rPr>
          <w:rFonts w:cs="Arial"/>
        </w:rPr>
        <w:t>,</w:t>
      </w:r>
    </w:p>
    <w:p w14:paraId="1F1A40B5" w14:textId="77777777" w:rsidR="004B5317" w:rsidRDefault="004B5317" w:rsidP="004B5317">
      <w:pPr>
        <w:tabs>
          <w:tab w:val="left" w:pos="3420"/>
        </w:tabs>
        <w:rPr>
          <w:b/>
          <w:bCs/>
        </w:rPr>
      </w:pPr>
    </w:p>
    <w:p w14:paraId="4D3115A0" w14:textId="77777777" w:rsidR="004B5317" w:rsidRDefault="004B5317" w:rsidP="004B5317">
      <w:pPr>
        <w:tabs>
          <w:tab w:val="left" w:pos="3420"/>
        </w:tabs>
        <w:rPr>
          <w:b/>
          <w:bCs/>
        </w:rPr>
      </w:pPr>
    </w:p>
    <w:p w14:paraId="6F178BF7" w14:textId="77777777" w:rsidR="004B5317" w:rsidRDefault="004B5317" w:rsidP="004B5317">
      <w:pPr>
        <w:tabs>
          <w:tab w:val="left" w:pos="3420"/>
        </w:tabs>
        <w:rPr>
          <w:b/>
          <w:bCs/>
        </w:rPr>
      </w:pPr>
    </w:p>
    <w:p w14:paraId="756171B2" w14:textId="77777777" w:rsidR="004B5317" w:rsidRPr="00531246" w:rsidRDefault="004B5317" w:rsidP="004B5317">
      <w:pPr>
        <w:tabs>
          <w:tab w:val="left" w:pos="3420"/>
        </w:tabs>
        <w:rPr>
          <w:b/>
          <w:bCs/>
        </w:rPr>
      </w:pPr>
      <w:r w:rsidRPr="00531246">
        <w:rPr>
          <w:b/>
          <w:bCs/>
        </w:rPr>
        <w:t xml:space="preserve">WYKONAWCA: </w:t>
      </w:r>
      <w:r w:rsidRPr="00531246">
        <w:rPr>
          <w:b/>
          <w:bCs/>
        </w:rPr>
        <w:tab/>
      </w:r>
      <w:r w:rsidRPr="00531246">
        <w:rPr>
          <w:b/>
          <w:bCs/>
        </w:rPr>
        <w:tab/>
        <w:t xml:space="preserve">KONTRASYGNATA  </w:t>
      </w:r>
      <w:r w:rsidRPr="00531246">
        <w:rPr>
          <w:b/>
          <w:bCs/>
        </w:rPr>
        <w:tab/>
      </w:r>
      <w:r w:rsidRPr="00531246">
        <w:rPr>
          <w:b/>
          <w:bCs/>
        </w:rPr>
        <w:tab/>
        <w:t xml:space="preserve">ZAMAWIAJĄCY:                                                                                 </w:t>
      </w:r>
    </w:p>
    <w:p w14:paraId="3653BA51" w14:textId="77777777" w:rsidR="004B5317" w:rsidRDefault="004B5317" w:rsidP="004B5317">
      <w:pPr>
        <w:ind w:left="426" w:hanging="360"/>
        <w:rPr>
          <w:b/>
        </w:rPr>
      </w:pPr>
      <w:r w:rsidRPr="00531246">
        <w:rPr>
          <w:color w:val="FF0000"/>
        </w:rPr>
        <w:tab/>
      </w:r>
      <w:r w:rsidRPr="00531246">
        <w:rPr>
          <w:color w:val="FF0000"/>
        </w:rPr>
        <w:tab/>
      </w:r>
      <w:r w:rsidRPr="00531246">
        <w:rPr>
          <w:color w:val="FF0000"/>
        </w:rPr>
        <w:tab/>
      </w:r>
      <w:r w:rsidRPr="00531246">
        <w:rPr>
          <w:color w:val="FF0000"/>
        </w:rPr>
        <w:tab/>
      </w:r>
      <w:r w:rsidRPr="00531246">
        <w:rPr>
          <w:color w:val="FF0000"/>
        </w:rPr>
        <w:tab/>
      </w:r>
      <w:r>
        <w:rPr>
          <w:color w:val="FF0000"/>
        </w:rPr>
        <w:tab/>
      </w:r>
      <w:r w:rsidRPr="00531246">
        <w:rPr>
          <w:b/>
        </w:rPr>
        <w:t>SKARBNIKA GMINY:</w:t>
      </w:r>
    </w:p>
    <w:p w14:paraId="451F8A9F" w14:textId="77777777" w:rsidR="004B5317" w:rsidRDefault="004B5317" w:rsidP="004B5317">
      <w:pPr>
        <w:tabs>
          <w:tab w:val="left" w:pos="0"/>
        </w:tabs>
        <w:jc w:val="both"/>
        <w:rPr>
          <w:rFonts w:cs="Arial"/>
          <w:b/>
          <w:sz w:val="18"/>
          <w:szCs w:val="18"/>
        </w:rPr>
      </w:pPr>
    </w:p>
    <w:p w14:paraId="6615BD64" w14:textId="77777777" w:rsidR="004B5317" w:rsidRDefault="004B5317" w:rsidP="004B5317">
      <w:pPr>
        <w:tabs>
          <w:tab w:val="left" w:pos="0"/>
        </w:tabs>
        <w:jc w:val="both"/>
        <w:rPr>
          <w:rFonts w:cs="Arial"/>
          <w:b/>
          <w:sz w:val="18"/>
          <w:szCs w:val="18"/>
        </w:rPr>
      </w:pPr>
    </w:p>
    <w:p w14:paraId="6B0F980B" w14:textId="77777777" w:rsidR="004B5317" w:rsidRDefault="004B5317" w:rsidP="004B5317">
      <w:pPr>
        <w:tabs>
          <w:tab w:val="left" w:pos="0"/>
        </w:tabs>
        <w:jc w:val="both"/>
        <w:rPr>
          <w:rFonts w:cs="Arial"/>
          <w:b/>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p>
    <w:p w14:paraId="4CC39BBB" w14:textId="77777777" w:rsidR="00250A4A" w:rsidRDefault="004B5317" w:rsidP="004B5317">
      <w:pPr>
        <w:tabs>
          <w:tab w:val="left" w:pos="0"/>
        </w:tabs>
        <w:jc w:val="both"/>
        <w:rPr>
          <w:rFonts w:cs="Arial"/>
          <w:b/>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sidR="00A6745C">
        <w:rPr>
          <w:rFonts w:cs="Arial"/>
          <w:b/>
          <w:sz w:val="18"/>
          <w:szCs w:val="18"/>
        </w:rPr>
        <w:t xml:space="preserve">               </w:t>
      </w:r>
    </w:p>
    <w:p w14:paraId="5CF3612E" w14:textId="77777777" w:rsidR="00250A4A" w:rsidRDefault="00250A4A" w:rsidP="004B5317">
      <w:pPr>
        <w:tabs>
          <w:tab w:val="left" w:pos="0"/>
        </w:tabs>
        <w:jc w:val="both"/>
        <w:rPr>
          <w:rFonts w:cs="Arial"/>
          <w:b/>
          <w:sz w:val="18"/>
          <w:szCs w:val="18"/>
        </w:rPr>
      </w:pPr>
    </w:p>
    <w:p w14:paraId="69BFF02D" w14:textId="77777777" w:rsidR="00250A4A" w:rsidRDefault="00250A4A" w:rsidP="004B5317">
      <w:pPr>
        <w:tabs>
          <w:tab w:val="left" w:pos="0"/>
        </w:tabs>
        <w:jc w:val="both"/>
        <w:rPr>
          <w:rFonts w:cs="Arial"/>
          <w:b/>
          <w:sz w:val="18"/>
          <w:szCs w:val="18"/>
        </w:rPr>
      </w:pPr>
    </w:p>
    <w:p w14:paraId="5048BB5B" w14:textId="727BE1C5" w:rsidR="004B5317" w:rsidRPr="00941547" w:rsidRDefault="00250A4A" w:rsidP="004B5317">
      <w:pPr>
        <w:tabs>
          <w:tab w:val="left" w:pos="0"/>
        </w:tabs>
        <w:jc w:val="both"/>
        <w:rPr>
          <w:rFonts w:cs="Arial"/>
          <w:b/>
          <w:sz w:val="18"/>
          <w:szCs w:val="18"/>
        </w:rPr>
      </w:pP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Pr>
          <w:rFonts w:cs="Arial"/>
          <w:b/>
          <w:sz w:val="18"/>
          <w:szCs w:val="18"/>
        </w:rPr>
        <w:tab/>
      </w:r>
      <w:r w:rsidR="004B5317" w:rsidRPr="00941547">
        <w:rPr>
          <w:rFonts w:cs="Arial"/>
          <w:b/>
          <w:sz w:val="18"/>
          <w:szCs w:val="18"/>
        </w:rPr>
        <w:t>Załącznik nr 1</w:t>
      </w:r>
    </w:p>
    <w:p w14:paraId="1148787D" w14:textId="77777777" w:rsidR="004B5317" w:rsidRPr="00941547" w:rsidRDefault="004B5317" w:rsidP="004B5317">
      <w:pPr>
        <w:tabs>
          <w:tab w:val="left" w:pos="0"/>
        </w:tabs>
        <w:jc w:val="both"/>
        <w:rPr>
          <w:rFonts w:cs="Arial"/>
          <w:b/>
          <w:sz w:val="18"/>
          <w:szCs w:val="18"/>
        </w:rPr>
      </w:pP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t>do umowy nr .................</w:t>
      </w:r>
    </w:p>
    <w:p w14:paraId="24431280" w14:textId="77777777" w:rsidR="004B5317" w:rsidRPr="00941547" w:rsidRDefault="004B5317" w:rsidP="004B5317">
      <w:pPr>
        <w:tabs>
          <w:tab w:val="left" w:pos="0"/>
        </w:tabs>
        <w:jc w:val="both"/>
        <w:rPr>
          <w:rFonts w:cs="Arial"/>
          <w:b/>
          <w:sz w:val="18"/>
          <w:szCs w:val="18"/>
        </w:rPr>
      </w:pP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r>
      <w:r w:rsidRPr="00941547">
        <w:rPr>
          <w:rFonts w:cs="Arial"/>
          <w:b/>
          <w:sz w:val="18"/>
          <w:szCs w:val="18"/>
        </w:rPr>
        <w:tab/>
      </w:r>
      <w:r w:rsidR="00A6745C">
        <w:rPr>
          <w:rFonts w:cs="Arial"/>
          <w:b/>
          <w:sz w:val="18"/>
          <w:szCs w:val="18"/>
        </w:rPr>
        <w:t xml:space="preserve">             </w:t>
      </w:r>
      <w:r w:rsidRPr="00941547">
        <w:rPr>
          <w:rFonts w:cs="Arial"/>
          <w:b/>
          <w:sz w:val="18"/>
          <w:szCs w:val="18"/>
        </w:rPr>
        <w:t>z dnia ................</w:t>
      </w:r>
    </w:p>
    <w:p w14:paraId="3C299017" w14:textId="77777777" w:rsidR="004B5317" w:rsidRPr="00941547" w:rsidRDefault="004B5317" w:rsidP="004B5317">
      <w:pPr>
        <w:tabs>
          <w:tab w:val="left" w:pos="0"/>
        </w:tabs>
        <w:jc w:val="both"/>
        <w:rPr>
          <w:rFonts w:cs="Arial"/>
          <w:sz w:val="18"/>
          <w:szCs w:val="18"/>
        </w:rPr>
      </w:pPr>
    </w:p>
    <w:p w14:paraId="2189A929" w14:textId="77777777" w:rsidR="004B5317" w:rsidRPr="00941547" w:rsidRDefault="004B5317" w:rsidP="004B5317">
      <w:pPr>
        <w:tabs>
          <w:tab w:val="left" w:pos="0"/>
        </w:tabs>
        <w:jc w:val="center"/>
        <w:rPr>
          <w:rFonts w:cs="Arial"/>
          <w:sz w:val="18"/>
          <w:szCs w:val="18"/>
        </w:rPr>
      </w:pPr>
      <w:r w:rsidRPr="00941547">
        <w:rPr>
          <w:rFonts w:cs="Arial"/>
          <w:sz w:val="18"/>
          <w:szCs w:val="18"/>
        </w:rPr>
        <w:t>Klauzula informacyjna o przetwarzaniu danych osobowych</w:t>
      </w:r>
    </w:p>
    <w:p w14:paraId="392B4577" w14:textId="77777777" w:rsidR="004B5317" w:rsidRDefault="004B5317" w:rsidP="004B5317">
      <w:pPr>
        <w:tabs>
          <w:tab w:val="left" w:pos="0"/>
        </w:tabs>
        <w:jc w:val="both"/>
        <w:rPr>
          <w:rFonts w:cs="Arial"/>
          <w:sz w:val="23"/>
          <w:szCs w:val="23"/>
        </w:rPr>
      </w:pPr>
    </w:p>
    <w:p w14:paraId="4C14A937" w14:textId="77777777" w:rsidR="004B5317" w:rsidRPr="00941547" w:rsidRDefault="004B5317" w:rsidP="004B5317">
      <w:pPr>
        <w:tabs>
          <w:tab w:val="left" w:pos="0"/>
        </w:tabs>
        <w:jc w:val="both"/>
        <w:rPr>
          <w:rFonts w:cs="Arial"/>
          <w:sz w:val="18"/>
          <w:szCs w:val="18"/>
        </w:rPr>
      </w:pPr>
      <w:r w:rsidRPr="00941547">
        <w:rPr>
          <w:rFonts w:cs="Arial"/>
          <w:sz w:val="18"/>
          <w:szCs w:val="18"/>
        </w:rPr>
        <w:t>W związku z zapisami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w:t>
      </w:r>
      <w:r w:rsidR="00516C23">
        <w:rPr>
          <w:rFonts w:cs="Arial"/>
          <w:sz w:val="18"/>
          <w:szCs w:val="18"/>
        </w:rPr>
        <w:t xml:space="preserve"> </w:t>
      </w:r>
      <w:r w:rsidRPr="00941547">
        <w:rPr>
          <w:rFonts w:cs="Arial"/>
          <w:sz w:val="18"/>
          <w:szCs w:val="18"/>
        </w:rPr>
        <w:t>U. UE. z 2016 r., L 119z. 04.05.2016) informujemy, że:</w:t>
      </w:r>
    </w:p>
    <w:p w14:paraId="4FAC8BA8" w14:textId="77777777" w:rsidR="004B5317" w:rsidRPr="00941547" w:rsidRDefault="004B5317" w:rsidP="004B5317">
      <w:pPr>
        <w:tabs>
          <w:tab w:val="left" w:pos="0"/>
        </w:tabs>
        <w:jc w:val="both"/>
        <w:rPr>
          <w:rFonts w:cs="Arial"/>
          <w:sz w:val="18"/>
          <w:szCs w:val="18"/>
        </w:rPr>
      </w:pPr>
    </w:p>
    <w:p w14:paraId="29767C5B" w14:textId="77777777" w:rsidR="004B5317" w:rsidRPr="00941547" w:rsidRDefault="004B5317" w:rsidP="004B5317">
      <w:pPr>
        <w:tabs>
          <w:tab w:val="left" w:pos="0"/>
        </w:tabs>
        <w:jc w:val="both"/>
        <w:rPr>
          <w:rFonts w:cs="Arial"/>
          <w:sz w:val="18"/>
          <w:szCs w:val="18"/>
        </w:rPr>
      </w:pPr>
      <w:r w:rsidRPr="00941547">
        <w:rPr>
          <w:rFonts w:cs="Arial"/>
          <w:sz w:val="18"/>
          <w:szCs w:val="18"/>
        </w:rPr>
        <w:t>1.Administratoremdanych osobowych w Urzędzie Gminy Jastrzębia jest Wójt Gminy Jastrzębia, adres: Jastrzębia110, 26-631 Jastrzębia, telefon: 48 384 05 05.</w:t>
      </w:r>
    </w:p>
    <w:p w14:paraId="418D7E1C" w14:textId="77777777" w:rsidR="004B5317" w:rsidRPr="00941547" w:rsidRDefault="004B5317" w:rsidP="004B5317">
      <w:pPr>
        <w:tabs>
          <w:tab w:val="left" w:pos="0"/>
        </w:tabs>
        <w:jc w:val="both"/>
        <w:rPr>
          <w:rFonts w:cs="Arial"/>
          <w:sz w:val="18"/>
          <w:szCs w:val="18"/>
        </w:rPr>
      </w:pPr>
      <w:r w:rsidRPr="00941547">
        <w:rPr>
          <w:rFonts w:cs="Arial"/>
          <w:sz w:val="18"/>
          <w:szCs w:val="18"/>
        </w:rPr>
        <w:t xml:space="preserve">2.Inspektorem Ochrony Danych Osobowych jest Agnieszka Grzywacz, która w imieniu Administratora nadzoruje sferę przetwarzania danych osobowych. Z IOD można kontaktować się pod adresem e-mail: </w:t>
      </w:r>
      <w:r w:rsidRPr="00941547">
        <w:rPr>
          <w:rFonts w:cs="Arial"/>
          <w:sz w:val="18"/>
          <w:szCs w:val="18"/>
          <w:u w:val="single"/>
        </w:rPr>
        <w:t>rodo@jastrzebia.pl, telefonicznie 48384 05 05 lub osobiście pod wskazanym adresem.</w:t>
      </w:r>
    </w:p>
    <w:p w14:paraId="6C2BC3D9" w14:textId="77777777" w:rsidR="004B5317" w:rsidRPr="00941547" w:rsidRDefault="004B5317" w:rsidP="004B5317">
      <w:pPr>
        <w:tabs>
          <w:tab w:val="left" w:pos="0"/>
        </w:tabs>
        <w:jc w:val="both"/>
        <w:rPr>
          <w:rFonts w:cs="Arial"/>
          <w:sz w:val="18"/>
          <w:szCs w:val="18"/>
        </w:rPr>
      </w:pPr>
      <w:r w:rsidRPr="00941547">
        <w:rPr>
          <w:rFonts w:cs="Arial"/>
          <w:sz w:val="18"/>
          <w:szCs w:val="18"/>
        </w:rPr>
        <w:t>3.</w:t>
      </w:r>
      <w:r w:rsidRPr="00941547">
        <w:rPr>
          <w:rFonts w:cs="Arial"/>
          <w:sz w:val="18"/>
          <w:szCs w:val="18"/>
          <w:u w:val="single"/>
        </w:rPr>
        <w:t>Pani/Pana dane osobowe będą przetwarzane w celu wypełnienia obowiązku prawnego ciążącego na</w:t>
      </w:r>
      <w:r w:rsidR="00516C23">
        <w:rPr>
          <w:rFonts w:cs="Arial"/>
          <w:sz w:val="18"/>
          <w:szCs w:val="18"/>
          <w:u w:val="single"/>
        </w:rPr>
        <w:t xml:space="preserve"> </w:t>
      </w:r>
      <w:r w:rsidRPr="00941547">
        <w:rPr>
          <w:rFonts w:cs="Arial"/>
          <w:sz w:val="18"/>
          <w:szCs w:val="18"/>
          <w:u w:val="single"/>
        </w:rPr>
        <w:t>Administratorze</w:t>
      </w:r>
      <w:r w:rsidRPr="00941547">
        <w:rPr>
          <w:rFonts w:cs="Arial"/>
          <w:sz w:val="18"/>
          <w:szCs w:val="18"/>
        </w:rPr>
        <w:t>, wykonywania zadania realizowanego w interesie publicznym lub w ramach sprawowania władzy publicznej powierzonej Administratorowi.</w:t>
      </w:r>
    </w:p>
    <w:p w14:paraId="66054734" w14:textId="77777777" w:rsidR="004B5317" w:rsidRPr="00941547" w:rsidRDefault="004B5317" w:rsidP="004B5317">
      <w:pPr>
        <w:tabs>
          <w:tab w:val="left" w:pos="0"/>
        </w:tabs>
        <w:ind w:left="284" w:hanging="284"/>
        <w:jc w:val="both"/>
        <w:rPr>
          <w:rFonts w:cs="Arial"/>
          <w:sz w:val="18"/>
          <w:szCs w:val="18"/>
        </w:rPr>
      </w:pPr>
      <w:r w:rsidRPr="00941547">
        <w:rPr>
          <w:rFonts w:cs="Arial"/>
          <w:sz w:val="18"/>
          <w:szCs w:val="18"/>
        </w:rPr>
        <w:t>4.Podstawą prawną przetwarzania Państwa danych stanowią:</w:t>
      </w:r>
    </w:p>
    <w:p w14:paraId="73897AF7" w14:textId="77777777" w:rsidR="004B5317" w:rsidRPr="00941547" w:rsidRDefault="004B5317" w:rsidP="00516C23">
      <w:pPr>
        <w:tabs>
          <w:tab w:val="left" w:pos="0"/>
        </w:tabs>
        <w:ind w:left="284"/>
        <w:jc w:val="both"/>
        <w:rPr>
          <w:rFonts w:cs="Arial"/>
          <w:sz w:val="18"/>
          <w:szCs w:val="18"/>
        </w:rPr>
      </w:pPr>
      <w:r w:rsidRPr="00941547">
        <w:rPr>
          <w:rFonts w:cs="Arial"/>
          <w:sz w:val="18"/>
          <w:szCs w:val="18"/>
        </w:rPr>
        <w:t>-art. 6 ust. 1 lit. c i e Rozporządzenia Parlamentu Europejskiego i Rady (UE) 2016/679 z dnia 27 kwietnia 2016 r. w sprawie oc</w:t>
      </w:r>
      <w:r>
        <w:rPr>
          <w:rFonts w:cs="Arial"/>
          <w:sz w:val="18"/>
          <w:szCs w:val="18"/>
        </w:rPr>
        <w:t>hrony osób fizycznych w związku</w:t>
      </w:r>
      <w:r w:rsidRPr="00941547">
        <w:rPr>
          <w:rFonts w:cs="Arial"/>
          <w:sz w:val="18"/>
          <w:szCs w:val="18"/>
        </w:rPr>
        <w:t xml:space="preserve"> z przetwarzaniem danych osobowych i w sprawie</w:t>
      </w:r>
      <w:r w:rsidR="00516C23">
        <w:rPr>
          <w:rFonts w:cs="Arial"/>
          <w:sz w:val="18"/>
          <w:szCs w:val="18"/>
        </w:rPr>
        <w:t xml:space="preserve"> </w:t>
      </w:r>
      <w:r w:rsidRPr="00941547">
        <w:rPr>
          <w:rFonts w:cs="Arial"/>
          <w:sz w:val="18"/>
          <w:szCs w:val="18"/>
        </w:rPr>
        <w:t>swobodnego przepływu takich danych oraz uchylenia dyrektywy 95/46/WE;</w:t>
      </w:r>
    </w:p>
    <w:p w14:paraId="7C3F5734" w14:textId="77777777" w:rsidR="004B5317" w:rsidRPr="00941547" w:rsidRDefault="004B5317" w:rsidP="00516C23">
      <w:pPr>
        <w:tabs>
          <w:tab w:val="left" w:pos="0"/>
        </w:tabs>
        <w:ind w:left="284"/>
        <w:jc w:val="both"/>
        <w:rPr>
          <w:rFonts w:cs="Arial"/>
          <w:sz w:val="18"/>
          <w:szCs w:val="18"/>
        </w:rPr>
      </w:pPr>
      <w:r w:rsidRPr="00941547">
        <w:rPr>
          <w:rFonts w:cs="Arial"/>
          <w:sz w:val="18"/>
          <w:szCs w:val="18"/>
        </w:rPr>
        <w:t>-ustawa z dnia 10 maja 2018 r. o ochronie danych o</w:t>
      </w:r>
      <w:r>
        <w:rPr>
          <w:rFonts w:cs="Arial"/>
          <w:sz w:val="18"/>
          <w:szCs w:val="18"/>
        </w:rPr>
        <w:t xml:space="preserve">sobowych (Dz. U. z 2018 r. poz. </w:t>
      </w:r>
      <w:r w:rsidRPr="00941547">
        <w:rPr>
          <w:rFonts w:cs="Arial"/>
          <w:sz w:val="18"/>
          <w:szCs w:val="18"/>
        </w:rPr>
        <w:t>1000);</w:t>
      </w:r>
    </w:p>
    <w:p w14:paraId="2501614D" w14:textId="77777777" w:rsidR="00516C23" w:rsidRDefault="004B5317" w:rsidP="00516C23">
      <w:pPr>
        <w:tabs>
          <w:tab w:val="left" w:pos="0"/>
        </w:tabs>
        <w:ind w:left="284"/>
        <w:jc w:val="both"/>
        <w:rPr>
          <w:rFonts w:cs="Arial"/>
          <w:sz w:val="18"/>
          <w:szCs w:val="18"/>
        </w:rPr>
      </w:pPr>
      <w:r w:rsidRPr="00941547">
        <w:rPr>
          <w:rFonts w:cs="Arial"/>
          <w:sz w:val="18"/>
          <w:szCs w:val="18"/>
        </w:rPr>
        <w:t>-ustawa z dnia 14 lipca 1983 r. o narodowych zasobi</w:t>
      </w:r>
      <w:r>
        <w:rPr>
          <w:rFonts w:cs="Arial"/>
          <w:sz w:val="18"/>
          <w:szCs w:val="18"/>
        </w:rPr>
        <w:t>e archiwalnym i archiwach (</w:t>
      </w:r>
      <w:proofErr w:type="spellStart"/>
      <w:r>
        <w:rPr>
          <w:rFonts w:cs="Arial"/>
          <w:sz w:val="18"/>
          <w:szCs w:val="18"/>
        </w:rPr>
        <w:t>t.j</w:t>
      </w:r>
      <w:proofErr w:type="spellEnd"/>
      <w:r>
        <w:rPr>
          <w:rFonts w:cs="Arial"/>
          <w:sz w:val="18"/>
          <w:szCs w:val="18"/>
        </w:rPr>
        <w:t xml:space="preserve">. </w:t>
      </w:r>
      <w:r w:rsidRPr="00941547">
        <w:rPr>
          <w:rFonts w:cs="Arial"/>
          <w:sz w:val="18"/>
          <w:szCs w:val="18"/>
        </w:rPr>
        <w:t xml:space="preserve">Dz. U. z 2018 r. poz. 217 z </w:t>
      </w:r>
      <w:r w:rsidR="00516C23">
        <w:rPr>
          <w:rFonts w:cs="Arial"/>
          <w:sz w:val="18"/>
          <w:szCs w:val="18"/>
        </w:rPr>
        <w:t xml:space="preserve">  </w:t>
      </w:r>
    </w:p>
    <w:p w14:paraId="40FE80BE" w14:textId="77777777" w:rsidR="004B5317" w:rsidRPr="00941547" w:rsidRDefault="00516C23" w:rsidP="00516C23">
      <w:pPr>
        <w:tabs>
          <w:tab w:val="left" w:pos="0"/>
        </w:tabs>
        <w:ind w:left="284"/>
        <w:jc w:val="both"/>
        <w:rPr>
          <w:rFonts w:cs="Arial"/>
          <w:sz w:val="18"/>
          <w:szCs w:val="18"/>
        </w:rPr>
      </w:pPr>
      <w:r>
        <w:rPr>
          <w:rFonts w:cs="Arial"/>
          <w:sz w:val="18"/>
          <w:szCs w:val="18"/>
        </w:rPr>
        <w:t xml:space="preserve">  </w:t>
      </w:r>
      <w:proofErr w:type="spellStart"/>
      <w:r w:rsidR="004B5317" w:rsidRPr="00941547">
        <w:rPr>
          <w:rFonts w:cs="Arial"/>
          <w:sz w:val="18"/>
          <w:szCs w:val="18"/>
        </w:rPr>
        <w:t>późn</w:t>
      </w:r>
      <w:proofErr w:type="spellEnd"/>
      <w:r w:rsidR="004B5317" w:rsidRPr="00941547">
        <w:rPr>
          <w:rFonts w:cs="Arial"/>
          <w:sz w:val="18"/>
          <w:szCs w:val="18"/>
        </w:rPr>
        <w:t>. zm.)</w:t>
      </w:r>
    </w:p>
    <w:p w14:paraId="7E9DD495" w14:textId="77777777" w:rsidR="004B5317" w:rsidRPr="00941547" w:rsidRDefault="004B5317" w:rsidP="004B5317">
      <w:pPr>
        <w:tabs>
          <w:tab w:val="left" w:pos="0"/>
        </w:tabs>
        <w:ind w:left="142" w:hanging="142"/>
        <w:jc w:val="both"/>
        <w:rPr>
          <w:rFonts w:cs="Arial"/>
          <w:sz w:val="18"/>
          <w:szCs w:val="18"/>
        </w:rPr>
      </w:pPr>
      <w:r w:rsidRPr="00941547">
        <w:rPr>
          <w:rFonts w:cs="Arial"/>
          <w:sz w:val="18"/>
          <w:szCs w:val="18"/>
        </w:rPr>
        <w:t>5. Dane osobowe po zrealizowaniu celu, dla którego zostały zebrane będą przetwarzane do celów archiwalnych i przechowywane przez okres niezbędny do zrealizowania przepisów dotyczących archiwizowania danych obowiązujących u administratora;</w:t>
      </w:r>
    </w:p>
    <w:p w14:paraId="07F156FC" w14:textId="77777777" w:rsidR="004B5317" w:rsidRPr="00941547" w:rsidRDefault="004B5317" w:rsidP="004B5317">
      <w:pPr>
        <w:tabs>
          <w:tab w:val="left" w:pos="0"/>
        </w:tabs>
        <w:ind w:left="284" w:hanging="284"/>
        <w:jc w:val="both"/>
        <w:rPr>
          <w:rFonts w:cs="Arial"/>
          <w:sz w:val="18"/>
          <w:szCs w:val="18"/>
        </w:rPr>
      </w:pPr>
      <w:r w:rsidRPr="00941547">
        <w:rPr>
          <w:rFonts w:cs="Arial"/>
          <w:sz w:val="18"/>
          <w:szCs w:val="18"/>
        </w:rPr>
        <w:t>6. W związku z przetwarzaniem Pani/Pana danych osobowych przysługują Pani/Panu następujące uprawnienia:</w:t>
      </w:r>
    </w:p>
    <w:p w14:paraId="50A2C8F4" w14:textId="77777777" w:rsidR="004B5317" w:rsidRPr="00941547" w:rsidRDefault="004B5317" w:rsidP="004B5317">
      <w:pPr>
        <w:tabs>
          <w:tab w:val="left" w:pos="142"/>
        </w:tabs>
        <w:jc w:val="both"/>
        <w:rPr>
          <w:rFonts w:cs="Arial"/>
          <w:sz w:val="18"/>
          <w:szCs w:val="18"/>
        </w:rPr>
      </w:pPr>
      <w:r w:rsidRPr="00941547">
        <w:rPr>
          <w:rFonts w:cs="Arial"/>
          <w:sz w:val="18"/>
          <w:szCs w:val="18"/>
        </w:rPr>
        <w:t xml:space="preserve">-prawo dostępu do danych osobowych, do żądania sprostowania, do żądania usunięcia, </w:t>
      </w:r>
    </w:p>
    <w:p w14:paraId="10041674" w14:textId="77777777" w:rsidR="004B5317" w:rsidRPr="00941547" w:rsidRDefault="004B5317" w:rsidP="004B5317">
      <w:pPr>
        <w:tabs>
          <w:tab w:val="left" w:pos="142"/>
        </w:tabs>
        <w:jc w:val="both"/>
        <w:rPr>
          <w:rFonts w:cs="Arial"/>
          <w:sz w:val="18"/>
          <w:szCs w:val="18"/>
        </w:rPr>
      </w:pPr>
      <w:r w:rsidRPr="00941547">
        <w:rPr>
          <w:rFonts w:cs="Arial"/>
          <w:sz w:val="18"/>
          <w:szCs w:val="18"/>
        </w:rPr>
        <w:t>-prawo do żądania ograniczenia prz</w:t>
      </w:r>
      <w:r>
        <w:rPr>
          <w:rFonts w:cs="Arial"/>
          <w:sz w:val="18"/>
          <w:szCs w:val="18"/>
        </w:rPr>
        <w:t xml:space="preserve">etwarzania danych osobowych, do </w:t>
      </w:r>
      <w:r w:rsidRPr="00941547">
        <w:rPr>
          <w:rFonts w:cs="Arial"/>
          <w:sz w:val="18"/>
          <w:szCs w:val="18"/>
        </w:rPr>
        <w:t>przenoszenia danych,</w:t>
      </w:r>
    </w:p>
    <w:p w14:paraId="07DE2381" w14:textId="77777777" w:rsidR="004B5317" w:rsidRPr="00941547" w:rsidRDefault="004B5317" w:rsidP="004B5317">
      <w:pPr>
        <w:tabs>
          <w:tab w:val="left" w:pos="142"/>
        </w:tabs>
        <w:jc w:val="both"/>
        <w:rPr>
          <w:rFonts w:cs="Arial"/>
          <w:sz w:val="18"/>
          <w:szCs w:val="18"/>
        </w:rPr>
      </w:pPr>
      <w:r w:rsidRPr="00941547">
        <w:rPr>
          <w:rFonts w:cs="Arial"/>
          <w:sz w:val="18"/>
          <w:szCs w:val="18"/>
        </w:rPr>
        <w:t xml:space="preserve">-prawo sprzeciwu wobec przetwarzania danych. </w:t>
      </w:r>
      <w:r>
        <w:rPr>
          <w:rFonts w:cs="Arial"/>
          <w:sz w:val="18"/>
          <w:szCs w:val="18"/>
        </w:rPr>
        <w:t>Z tych praw można skorzystać,</w:t>
      </w:r>
      <w:r w:rsidRPr="00941547">
        <w:rPr>
          <w:rFonts w:cs="Arial"/>
          <w:sz w:val="18"/>
          <w:szCs w:val="18"/>
        </w:rPr>
        <w:t xml:space="preserve">  składając wniosek do</w:t>
      </w:r>
      <w:r w:rsidR="00516C23">
        <w:rPr>
          <w:rFonts w:cs="Arial"/>
          <w:sz w:val="18"/>
          <w:szCs w:val="18"/>
        </w:rPr>
        <w:t xml:space="preserve"> </w:t>
      </w:r>
      <w:r w:rsidRPr="00941547">
        <w:rPr>
          <w:rFonts w:cs="Arial"/>
          <w:sz w:val="18"/>
          <w:szCs w:val="18"/>
        </w:rPr>
        <w:t xml:space="preserve">Administratora Danych Osobowych. Zakres każdego z </w:t>
      </w:r>
      <w:r>
        <w:rPr>
          <w:rFonts w:cs="Arial"/>
          <w:sz w:val="18"/>
          <w:szCs w:val="18"/>
        </w:rPr>
        <w:t>tych</w:t>
      </w:r>
      <w:r w:rsidRPr="00941547">
        <w:rPr>
          <w:rFonts w:cs="Arial"/>
          <w:sz w:val="18"/>
          <w:szCs w:val="18"/>
        </w:rPr>
        <w:t xml:space="preserve">  praw oraz sytuacje, kiedy można z </w:t>
      </w:r>
      <w:r w:rsidR="00516C23">
        <w:rPr>
          <w:rFonts w:cs="Arial"/>
          <w:sz w:val="18"/>
          <w:szCs w:val="18"/>
        </w:rPr>
        <w:t>nich s</w:t>
      </w:r>
      <w:r w:rsidRPr="00941547">
        <w:rPr>
          <w:rFonts w:cs="Arial"/>
          <w:sz w:val="18"/>
          <w:szCs w:val="18"/>
        </w:rPr>
        <w:t>korzyst</w:t>
      </w:r>
      <w:r>
        <w:rPr>
          <w:rFonts w:cs="Arial"/>
          <w:sz w:val="18"/>
          <w:szCs w:val="18"/>
        </w:rPr>
        <w:t xml:space="preserve">ać, wynikają z przepisów prawa. </w:t>
      </w:r>
      <w:r w:rsidRPr="00941547">
        <w:rPr>
          <w:rFonts w:cs="Arial"/>
          <w:sz w:val="18"/>
          <w:szCs w:val="18"/>
        </w:rPr>
        <w:t>To z którego uprawnienia można skorzystać, zależeć będzie np.</w:t>
      </w:r>
      <w:r w:rsidR="00516C23">
        <w:rPr>
          <w:rFonts w:cs="Arial"/>
          <w:sz w:val="18"/>
          <w:szCs w:val="18"/>
        </w:rPr>
        <w:t xml:space="preserve"> </w:t>
      </w:r>
      <w:r w:rsidRPr="00941547">
        <w:rPr>
          <w:rFonts w:cs="Arial"/>
          <w:sz w:val="18"/>
          <w:szCs w:val="18"/>
        </w:rPr>
        <w:t>od podsta</w:t>
      </w:r>
      <w:r>
        <w:rPr>
          <w:rFonts w:cs="Arial"/>
          <w:sz w:val="18"/>
          <w:szCs w:val="18"/>
        </w:rPr>
        <w:t>wy</w:t>
      </w:r>
      <w:r w:rsidRPr="00941547">
        <w:rPr>
          <w:rFonts w:cs="Arial"/>
          <w:sz w:val="18"/>
          <w:szCs w:val="18"/>
        </w:rPr>
        <w:t xml:space="preserve">  prawnej wykorzystywania przez Administratora Danych Osobowych oraz od celu ich</w:t>
      </w:r>
      <w:r w:rsidR="00516C23">
        <w:rPr>
          <w:rFonts w:cs="Arial"/>
          <w:sz w:val="18"/>
          <w:szCs w:val="18"/>
        </w:rPr>
        <w:t xml:space="preserve"> </w:t>
      </w:r>
      <w:r w:rsidRPr="00941547">
        <w:rPr>
          <w:rFonts w:cs="Arial"/>
          <w:sz w:val="18"/>
          <w:szCs w:val="18"/>
        </w:rPr>
        <w:t xml:space="preserve">przetwarzania. </w:t>
      </w:r>
    </w:p>
    <w:p w14:paraId="7004CAA7" w14:textId="77777777" w:rsidR="004B5317" w:rsidRPr="00941547" w:rsidRDefault="004B5317" w:rsidP="004B5317">
      <w:pPr>
        <w:tabs>
          <w:tab w:val="left" w:pos="0"/>
        </w:tabs>
        <w:jc w:val="both"/>
        <w:rPr>
          <w:rFonts w:cs="Arial"/>
          <w:sz w:val="18"/>
          <w:szCs w:val="18"/>
        </w:rPr>
      </w:pPr>
      <w:r w:rsidRPr="00941547">
        <w:rPr>
          <w:rFonts w:cs="Arial"/>
          <w:sz w:val="18"/>
          <w:szCs w:val="18"/>
        </w:rPr>
        <w:t>7. W przypadku gdy przetwarzanie danych osobowych odbywa się na podstawie zgody osoby na przetwarzanie danych osobowych (art. 6 ust. 1 lit. a RODO), przysługuje Pani/ Panu prawo do cofnięcia tej zgody w dowolnym momencie. Cofnięcie to nie ma wpływu na zgodność przetwarzania, którego dokonano na podstawie zgody przed jej cofnięciem z obowiązującym prawem.</w:t>
      </w:r>
    </w:p>
    <w:p w14:paraId="02DF4AC1" w14:textId="77777777" w:rsidR="004B5317" w:rsidRPr="00941547" w:rsidRDefault="004B5317" w:rsidP="004B5317">
      <w:pPr>
        <w:tabs>
          <w:tab w:val="left" w:pos="0"/>
        </w:tabs>
        <w:jc w:val="both"/>
        <w:rPr>
          <w:rFonts w:cs="Arial"/>
          <w:sz w:val="18"/>
          <w:szCs w:val="18"/>
        </w:rPr>
      </w:pPr>
      <w:r w:rsidRPr="00941547">
        <w:rPr>
          <w:rFonts w:cs="Arial"/>
          <w:sz w:val="18"/>
          <w:szCs w:val="18"/>
        </w:rPr>
        <w:t>8. Każdy ma prawo wniesienia skargi do Prezesa Urzędu Ochrony Danych Osobowych, gdy uzna, iż przetwarzanie danych narusza przepisy ogólnego rozporządzenia o ochronie danych osobowych.</w:t>
      </w:r>
    </w:p>
    <w:p w14:paraId="4B4378BF" w14:textId="77777777" w:rsidR="004B5317" w:rsidRPr="00941547" w:rsidRDefault="004B5317" w:rsidP="004B5317">
      <w:pPr>
        <w:tabs>
          <w:tab w:val="left" w:pos="0"/>
        </w:tabs>
        <w:ind w:left="284" w:hanging="284"/>
        <w:jc w:val="both"/>
        <w:rPr>
          <w:rFonts w:cs="Arial"/>
          <w:sz w:val="18"/>
          <w:szCs w:val="18"/>
        </w:rPr>
      </w:pPr>
      <w:r w:rsidRPr="00941547">
        <w:rPr>
          <w:rFonts w:cs="Arial"/>
          <w:sz w:val="18"/>
          <w:szCs w:val="18"/>
        </w:rPr>
        <w:t>9. Dane osobowe nie będą przetwarzane w sposób zautomatyzowany, w tym nie będą poddawane profilowaniu.</w:t>
      </w:r>
    </w:p>
    <w:p w14:paraId="767C1EC9" w14:textId="77777777" w:rsidR="004B5317" w:rsidRDefault="004B5317" w:rsidP="004B5317">
      <w:pPr>
        <w:tabs>
          <w:tab w:val="left" w:pos="0"/>
        </w:tabs>
        <w:jc w:val="both"/>
        <w:rPr>
          <w:rFonts w:cs="Arial"/>
          <w:sz w:val="18"/>
          <w:szCs w:val="18"/>
        </w:rPr>
      </w:pPr>
      <w:r w:rsidRPr="00941547">
        <w:rPr>
          <w:rFonts w:cs="Arial"/>
          <w:sz w:val="18"/>
          <w:szCs w:val="18"/>
        </w:rPr>
        <w:t xml:space="preserve">10. Odbiorcami danych osobowych są podmioty zajmujące się obsługą Administratora. W związku z przetwarzaniem danych odbiorcami Pani/Pana danych osobowych mogą być również: </w:t>
      </w:r>
    </w:p>
    <w:p w14:paraId="12B60F57" w14:textId="77777777" w:rsidR="004B5317" w:rsidRDefault="004B5317" w:rsidP="004B5317">
      <w:pPr>
        <w:tabs>
          <w:tab w:val="left" w:pos="0"/>
        </w:tabs>
        <w:jc w:val="both"/>
        <w:rPr>
          <w:rFonts w:cs="Arial"/>
          <w:sz w:val="18"/>
          <w:szCs w:val="18"/>
        </w:rPr>
      </w:pPr>
      <w:r w:rsidRPr="00941547">
        <w:rPr>
          <w:rFonts w:cs="Arial"/>
          <w:sz w:val="18"/>
          <w:szCs w:val="18"/>
        </w:rPr>
        <w:t>-organy władzy publicznej oraz podmioty wykonujące zadania publiczne lub działające na zlecenie organów władzy publicznej, w zakresie i w celach, które wynikają z przepisów powszechnie obowiązującego prawa,</w:t>
      </w:r>
    </w:p>
    <w:p w14:paraId="6D773C11" w14:textId="77777777" w:rsidR="004B5317" w:rsidRPr="00941547" w:rsidRDefault="004B5317" w:rsidP="004B5317">
      <w:pPr>
        <w:tabs>
          <w:tab w:val="left" w:pos="0"/>
        </w:tabs>
        <w:jc w:val="both"/>
        <w:rPr>
          <w:rFonts w:cs="Arial"/>
          <w:sz w:val="18"/>
          <w:szCs w:val="18"/>
        </w:rPr>
      </w:pPr>
      <w:r w:rsidRPr="00941547">
        <w:rPr>
          <w:rFonts w:cs="Arial"/>
          <w:sz w:val="18"/>
          <w:szCs w:val="18"/>
        </w:rPr>
        <w:t>-inne podmioty, które na podstawie stosownych umów podpisanych z Gminą</w:t>
      </w:r>
      <w:r w:rsidR="00516C23">
        <w:rPr>
          <w:rFonts w:cs="Arial"/>
          <w:sz w:val="18"/>
          <w:szCs w:val="18"/>
        </w:rPr>
        <w:t xml:space="preserve"> </w:t>
      </w:r>
      <w:r w:rsidRPr="00941547">
        <w:rPr>
          <w:rFonts w:cs="Arial"/>
          <w:sz w:val="18"/>
          <w:szCs w:val="18"/>
        </w:rPr>
        <w:t>Jastrzębia przetwarzają dane osobowe.</w:t>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p>
    <w:p w14:paraId="1248529D" w14:textId="77777777" w:rsidR="004B5317" w:rsidRPr="00941547" w:rsidRDefault="004B5317" w:rsidP="004B5317">
      <w:pPr>
        <w:tabs>
          <w:tab w:val="left" w:pos="0"/>
        </w:tabs>
        <w:jc w:val="both"/>
        <w:rPr>
          <w:rFonts w:cs="Arial"/>
          <w:sz w:val="18"/>
          <w:szCs w:val="18"/>
        </w:rPr>
      </w:pP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t>..........................................</w:t>
      </w:r>
    </w:p>
    <w:p w14:paraId="7B95FD04" w14:textId="77777777" w:rsidR="004B5317" w:rsidRPr="00941547" w:rsidRDefault="004B5317" w:rsidP="004B5317">
      <w:pPr>
        <w:tabs>
          <w:tab w:val="left" w:pos="0"/>
        </w:tabs>
        <w:jc w:val="both"/>
        <w:rPr>
          <w:b/>
          <w:sz w:val="18"/>
          <w:szCs w:val="18"/>
        </w:rPr>
      </w:pP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r>
      <w:r w:rsidRPr="00941547">
        <w:rPr>
          <w:rFonts w:cs="Arial"/>
          <w:sz w:val="18"/>
          <w:szCs w:val="18"/>
        </w:rPr>
        <w:tab/>
        <w:t>Wykonawca</w:t>
      </w:r>
    </w:p>
    <w:p w14:paraId="44187432" w14:textId="77777777" w:rsidR="004B5317" w:rsidRDefault="004B5317" w:rsidP="004B5317">
      <w:pPr>
        <w:tabs>
          <w:tab w:val="left" w:pos="0"/>
        </w:tabs>
        <w:jc w:val="center"/>
        <w:rPr>
          <w:b/>
          <w:sz w:val="24"/>
          <w:szCs w:val="24"/>
        </w:rPr>
      </w:pPr>
    </w:p>
    <w:p w14:paraId="792E71CF" w14:textId="77777777" w:rsidR="004B5317" w:rsidRDefault="004B5317" w:rsidP="004B5317">
      <w:pPr>
        <w:jc w:val="right"/>
        <w:rPr>
          <w:b/>
        </w:rPr>
      </w:pPr>
    </w:p>
    <w:p w14:paraId="05D115A1" w14:textId="77777777" w:rsidR="004B5317" w:rsidRDefault="004B5317" w:rsidP="004B5317">
      <w:pPr>
        <w:jc w:val="right"/>
        <w:rPr>
          <w:b/>
        </w:rPr>
      </w:pPr>
    </w:p>
    <w:p w14:paraId="413765AE" w14:textId="77777777" w:rsidR="004B5317" w:rsidRDefault="004B5317" w:rsidP="004B5317">
      <w:pPr>
        <w:jc w:val="right"/>
        <w:rPr>
          <w:b/>
        </w:rPr>
      </w:pPr>
    </w:p>
    <w:p w14:paraId="054493CA" w14:textId="77777777" w:rsidR="004B5317" w:rsidRDefault="004B5317" w:rsidP="004B5317">
      <w:pPr>
        <w:rPr>
          <w:b/>
        </w:rPr>
      </w:pPr>
    </w:p>
    <w:p w14:paraId="32E65C1D" w14:textId="77777777" w:rsidR="004B5317" w:rsidRDefault="004B5317" w:rsidP="004B5317">
      <w:pPr>
        <w:ind w:left="4248" w:firstLine="708"/>
        <w:rPr>
          <w:b/>
        </w:rPr>
      </w:pPr>
      <w:r>
        <w:rPr>
          <w:b/>
        </w:rPr>
        <w:t>Zał. nr 2</w:t>
      </w:r>
      <w:r w:rsidRPr="00F503EA">
        <w:rPr>
          <w:b/>
        </w:rPr>
        <w:t xml:space="preserve"> oświadczenie Podwykonawcy</w:t>
      </w:r>
    </w:p>
    <w:p w14:paraId="4A68930F" w14:textId="77777777" w:rsidR="004B5317" w:rsidRPr="00F503EA" w:rsidRDefault="004B5317" w:rsidP="004B5317">
      <w:pPr>
        <w:jc w:val="right"/>
        <w:rPr>
          <w:b/>
        </w:rPr>
      </w:pPr>
    </w:p>
    <w:p w14:paraId="28DE8E14" w14:textId="77777777" w:rsidR="004B5317" w:rsidRDefault="004B5317" w:rsidP="004B5317">
      <w:pPr>
        <w:jc w:val="right"/>
        <w:rPr>
          <w:sz w:val="24"/>
        </w:rPr>
      </w:pPr>
      <w:r>
        <w:rPr>
          <w:sz w:val="24"/>
        </w:rPr>
        <w:t>Załącznik nr 2 do umowy</w:t>
      </w:r>
    </w:p>
    <w:p w14:paraId="7CFD50C1" w14:textId="77777777" w:rsidR="004B5317" w:rsidRDefault="004B5317" w:rsidP="004B5317">
      <w:pPr>
        <w:jc w:val="right"/>
        <w:rPr>
          <w:sz w:val="24"/>
        </w:rPr>
      </w:pPr>
    </w:p>
    <w:tbl>
      <w:tblPr>
        <w:tblW w:w="0" w:type="auto"/>
        <w:tblLook w:val="04A0" w:firstRow="1" w:lastRow="0" w:firstColumn="1" w:lastColumn="0" w:noHBand="0" w:noVBand="1"/>
      </w:tblPr>
      <w:tblGrid>
        <w:gridCol w:w="3256"/>
        <w:gridCol w:w="5806"/>
      </w:tblGrid>
      <w:tr w:rsidR="004B5317" w14:paraId="391D50AC" w14:textId="77777777" w:rsidTr="009357EC">
        <w:tc>
          <w:tcPr>
            <w:tcW w:w="3256" w:type="dxa"/>
            <w:shd w:val="clear" w:color="auto" w:fill="auto"/>
          </w:tcPr>
          <w:p w14:paraId="1D1004DC" w14:textId="77777777" w:rsidR="004B5317" w:rsidRPr="00773839" w:rsidRDefault="004B5317" w:rsidP="009357EC">
            <w:pPr>
              <w:spacing w:line="360" w:lineRule="auto"/>
              <w:jc w:val="center"/>
              <w:rPr>
                <w:sz w:val="24"/>
              </w:rPr>
            </w:pPr>
            <w:r w:rsidRPr="00773839">
              <w:rPr>
                <w:sz w:val="24"/>
              </w:rPr>
              <w:t>………………………………</w:t>
            </w:r>
          </w:p>
          <w:p w14:paraId="0A97326F" w14:textId="77777777" w:rsidR="004B5317" w:rsidRPr="00773839" w:rsidRDefault="004B5317" w:rsidP="009357EC">
            <w:pPr>
              <w:spacing w:line="360" w:lineRule="auto"/>
              <w:jc w:val="center"/>
              <w:rPr>
                <w:sz w:val="24"/>
              </w:rPr>
            </w:pPr>
            <w:r w:rsidRPr="00773839">
              <w:rPr>
                <w:sz w:val="24"/>
              </w:rPr>
              <w:t>………………………………</w:t>
            </w:r>
          </w:p>
          <w:p w14:paraId="65767CE0" w14:textId="77777777" w:rsidR="004B5317" w:rsidRPr="00773839" w:rsidRDefault="004B5317" w:rsidP="009357EC">
            <w:pPr>
              <w:spacing w:line="360" w:lineRule="auto"/>
              <w:jc w:val="center"/>
              <w:rPr>
                <w:sz w:val="24"/>
              </w:rPr>
            </w:pPr>
            <w:r w:rsidRPr="00773839">
              <w:rPr>
                <w:sz w:val="24"/>
              </w:rPr>
              <w:t>………………………………</w:t>
            </w:r>
          </w:p>
          <w:p w14:paraId="0DA19231" w14:textId="77777777" w:rsidR="004B5317" w:rsidRPr="00773839" w:rsidRDefault="004B5317" w:rsidP="009357EC">
            <w:pPr>
              <w:jc w:val="center"/>
              <w:rPr>
                <w:i/>
              </w:rPr>
            </w:pPr>
            <w:r w:rsidRPr="00773839">
              <w:rPr>
                <w:i/>
              </w:rPr>
              <w:t>(podwykonawca)</w:t>
            </w:r>
          </w:p>
        </w:tc>
        <w:tc>
          <w:tcPr>
            <w:tcW w:w="5806" w:type="dxa"/>
            <w:shd w:val="clear" w:color="auto" w:fill="auto"/>
          </w:tcPr>
          <w:p w14:paraId="0A721C19" w14:textId="77777777" w:rsidR="004B5317" w:rsidRPr="00773839" w:rsidRDefault="004B5317" w:rsidP="009357EC">
            <w:pPr>
              <w:jc w:val="right"/>
              <w:rPr>
                <w:sz w:val="24"/>
              </w:rPr>
            </w:pPr>
            <w:r w:rsidRPr="00773839">
              <w:rPr>
                <w:sz w:val="24"/>
              </w:rPr>
              <w:t>………………………, dnia ……………… r.</w:t>
            </w:r>
          </w:p>
          <w:p w14:paraId="56ACAAB2" w14:textId="77777777" w:rsidR="004B5317" w:rsidRPr="00773839" w:rsidRDefault="004B5317" w:rsidP="009357EC">
            <w:pPr>
              <w:tabs>
                <w:tab w:val="center" w:pos="2466"/>
                <w:tab w:val="center" w:pos="4569"/>
              </w:tabs>
              <w:rPr>
                <w:i/>
              </w:rPr>
            </w:pPr>
            <w:r w:rsidRPr="00773839">
              <w:rPr>
                <w:i/>
              </w:rPr>
              <w:tab/>
              <w:t>(miejscowość)</w:t>
            </w:r>
            <w:r w:rsidRPr="00773839">
              <w:rPr>
                <w:i/>
              </w:rPr>
              <w:tab/>
              <w:t>(data)</w:t>
            </w:r>
          </w:p>
        </w:tc>
      </w:tr>
    </w:tbl>
    <w:p w14:paraId="34ACA071" w14:textId="77777777" w:rsidR="004B5317" w:rsidRDefault="004B5317" w:rsidP="004B5317">
      <w:pPr>
        <w:jc w:val="center"/>
        <w:rPr>
          <w:sz w:val="24"/>
        </w:rPr>
      </w:pPr>
    </w:p>
    <w:p w14:paraId="5D93CD3D" w14:textId="77777777" w:rsidR="004B5317" w:rsidRDefault="004B5317" w:rsidP="004B5317">
      <w:pPr>
        <w:jc w:val="center"/>
        <w:rPr>
          <w:sz w:val="24"/>
        </w:rPr>
      </w:pPr>
      <w:r>
        <w:rPr>
          <w:b/>
          <w:sz w:val="24"/>
        </w:rPr>
        <w:t>OŚWIADCZENIE</w:t>
      </w:r>
    </w:p>
    <w:p w14:paraId="0A35943A" w14:textId="77777777" w:rsidR="004B5317" w:rsidRDefault="004B5317" w:rsidP="004B5317">
      <w:pPr>
        <w:tabs>
          <w:tab w:val="right" w:leader="dot" w:pos="9072"/>
        </w:tabs>
        <w:spacing w:after="40"/>
        <w:rPr>
          <w:sz w:val="24"/>
        </w:rPr>
      </w:pPr>
      <w:r>
        <w:rPr>
          <w:sz w:val="24"/>
        </w:rPr>
        <w:t>Reprezentując</w:t>
      </w:r>
      <w:r>
        <w:rPr>
          <w:sz w:val="24"/>
        </w:rPr>
        <w:tab/>
      </w:r>
    </w:p>
    <w:p w14:paraId="44841A3C" w14:textId="77777777" w:rsidR="004B5317" w:rsidRDefault="004B5317" w:rsidP="004B5317">
      <w:pPr>
        <w:tabs>
          <w:tab w:val="center" w:pos="4962"/>
          <w:tab w:val="right" w:leader="dot" w:pos="9072"/>
        </w:tabs>
        <w:rPr>
          <w:i/>
        </w:rPr>
      </w:pPr>
      <w:r>
        <w:rPr>
          <w:sz w:val="24"/>
        </w:rPr>
        <w:tab/>
      </w:r>
      <w:r w:rsidRPr="00BF61DD">
        <w:rPr>
          <w:i/>
        </w:rPr>
        <w:t>(nazwa firmy podwykonawcy, adres)</w:t>
      </w:r>
    </w:p>
    <w:p w14:paraId="1AEF4D3C" w14:textId="77777777" w:rsidR="004B5317" w:rsidRDefault="004B5317" w:rsidP="004B5317">
      <w:pPr>
        <w:tabs>
          <w:tab w:val="right" w:leader="dot" w:pos="9072"/>
        </w:tabs>
        <w:spacing w:after="40"/>
        <w:rPr>
          <w:sz w:val="24"/>
        </w:rPr>
      </w:pPr>
      <w:r>
        <w:rPr>
          <w:sz w:val="24"/>
        </w:rPr>
        <w:t>będącego podwykonawcą</w:t>
      </w:r>
      <w:r>
        <w:rPr>
          <w:sz w:val="24"/>
        </w:rPr>
        <w:tab/>
      </w:r>
    </w:p>
    <w:p w14:paraId="6972BDAD" w14:textId="77777777" w:rsidR="004B5317" w:rsidRDefault="004B5317" w:rsidP="004B5317">
      <w:pPr>
        <w:tabs>
          <w:tab w:val="center" w:pos="4820"/>
          <w:tab w:val="right" w:leader="dot" w:pos="9072"/>
        </w:tabs>
        <w:rPr>
          <w:i/>
        </w:rPr>
      </w:pPr>
      <w:r>
        <w:rPr>
          <w:sz w:val="24"/>
        </w:rPr>
        <w:tab/>
      </w:r>
      <w:r>
        <w:rPr>
          <w:i/>
        </w:rPr>
        <w:t>(nazwa firmy wykonawcy)</w:t>
      </w:r>
    </w:p>
    <w:p w14:paraId="71E38F9A" w14:textId="77777777" w:rsidR="004B5317" w:rsidRDefault="004B5317" w:rsidP="004B5317">
      <w:pPr>
        <w:tabs>
          <w:tab w:val="right" w:leader="dot" w:pos="9072"/>
        </w:tabs>
        <w:spacing w:after="40"/>
        <w:rPr>
          <w:sz w:val="24"/>
        </w:rPr>
      </w:pPr>
      <w:r>
        <w:rPr>
          <w:sz w:val="24"/>
        </w:rPr>
        <w:t>w zakresie</w:t>
      </w:r>
      <w:r>
        <w:rPr>
          <w:sz w:val="24"/>
        </w:rPr>
        <w:tab/>
      </w:r>
    </w:p>
    <w:p w14:paraId="42090D84" w14:textId="77777777" w:rsidR="004B5317" w:rsidRDefault="004B5317" w:rsidP="004B5317">
      <w:pPr>
        <w:tabs>
          <w:tab w:val="center" w:pos="4820"/>
          <w:tab w:val="right" w:leader="dot" w:pos="9072"/>
        </w:tabs>
        <w:spacing w:after="40"/>
      </w:pPr>
      <w:r>
        <w:rPr>
          <w:sz w:val="24"/>
        </w:rPr>
        <w:tab/>
      </w:r>
      <w:r>
        <w:rPr>
          <w:i/>
        </w:rPr>
        <w:t>(rodzaj robót)</w:t>
      </w:r>
    </w:p>
    <w:p w14:paraId="7058637B" w14:textId="77777777" w:rsidR="004B5317" w:rsidRDefault="004B5317" w:rsidP="004B5317">
      <w:pPr>
        <w:tabs>
          <w:tab w:val="right" w:leader="dot" w:pos="9072"/>
        </w:tabs>
        <w:spacing w:after="40" w:line="480" w:lineRule="auto"/>
        <w:rPr>
          <w:sz w:val="24"/>
        </w:rPr>
      </w:pPr>
      <w:r>
        <w:rPr>
          <w:sz w:val="24"/>
        </w:rPr>
        <w:t>na zadaniu pn.:</w:t>
      </w:r>
      <w:r>
        <w:rPr>
          <w:sz w:val="24"/>
        </w:rPr>
        <w:tab/>
      </w:r>
    </w:p>
    <w:p w14:paraId="09ED606B" w14:textId="77777777" w:rsidR="004B5317" w:rsidRDefault="004B5317" w:rsidP="004B5317">
      <w:pPr>
        <w:tabs>
          <w:tab w:val="right" w:leader="dot" w:pos="7230"/>
          <w:tab w:val="right" w:leader="dot" w:pos="9072"/>
        </w:tabs>
        <w:spacing w:after="40" w:line="480" w:lineRule="auto"/>
        <w:rPr>
          <w:sz w:val="24"/>
        </w:rPr>
      </w:pPr>
      <w:r>
        <w:rPr>
          <w:sz w:val="24"/>
        </w:rPr>
        <w:t xml:space="preserve">realizowanym w ramach umowy nr </w:t>
      </w:r>
      <w:r>
        <w:rPr>
          <w:sz w:val="24"/>
        </w:rPr>
        <w:tab/>
        <w:t xml:space="preserve"> z dnia </w:t>
      </w:r>
      <w:r>
        <w:rPr>
          <w:sz w:val="24"/>
        </w:rPr>
        <w:tab/>
        <w:t>r.</w:t>
      </w:r>
    </w:p>
    <w:p w14:paraId="7298B0B9" w14:textId="77777777" w:rsidR="004B5317" w:rsidRDefault="004B5317" w:rsidP="004B5317">
      <w:pPr>
        <w:tabs>
          <w:tab w:val="right" w:leader="dot" w:pos="9072"/>
        </w:tabs>
        <w:spacing w:after="40" w:line="480" w:lineRule="auto"/>
        <w:rPr>
          <w:sz w:val="24"/>
        </w:rPr>
      </w:pPr>
      <w:r>
        <w:rPr>
          <w:sz w:val="24"/>
        </w:rPr>
        <w:t>zawartej przez zamawiającego tj. ………………………………………………………………</w:t>
      </w:r>
    </w:p>
    <w:p w14:paraId="66C0B0D3" w14:textId="77777777" w:rsidR="004B5317" w:rsidRDefault="004B5317" w:rsidP="004B5317">
      <w:pPr>
        <w:tabs>
          <w:tab w:val="right" w:leader="dot" w:pos="9072"/>
        </w:tabs>
        <w:spacing w:after="40"/>
        <w:rPr>
          <w:sz w:val="24"/>
        </w:rPr>
      </w:pPr>
      <w:r>
        <w:rPr>
          <w:sz w:val="24"/>
        </w:rPr>
        <w:t>z</w:t>
      </w:r>
      <w:r>
        <w:rPr>
          <w:sz w:val="24"/>
        </w:rPr>
        <w:tab/>
      </w:r>
    </w:p>
    <w:p w14:paraId="094C862B" w14:textId="77777777" w:rsidR="004B5317" w:rsidRDefault="004B5317" w:rsidP="004B5317">
      <w:pPr>
        <w:tabs>
          <w:tab w:val="center" w:pos="4820"/>
          <w:tab w:val="right" w:leader="dot" w:pos="9072"/>
        </w:tabs>
        <w:spacing w:after="40"/>
        <w:rPr>
          <w:i/>
        </w:rPr>
      </w:pPr>
      <w:r>
        <w:rPr>
          <w:sz w:val="24"/>
        </w:rPr>
        <w:tab/>
      </w:r>
      <w:r>
        <w:rPr>
          <w:i/>
        </w:rPr>
        <w:t>(nazwa firmy wykonawcy)</w:t>
      </w:r>
    </w:p>
    <w:p w14:paraId="57C3C83B" w14:textId="77777777" w:rsidR="004B5317" w:rsidRDefault="004B5317" w:rsidP="004B5317">
      <w:pPr>
        <w:tabs>
          <w:tab w:val="right" w:leader="dot" w:pos="9072"/>
        </w:tabs>
        <w:spacing w:line="480" w:lineRule="auto"/>
        <w:jc w:val="both"/>
        <w:rPr>
          <w:sz w:val="24"/>
        </w:rPr>
      </w:pPr>
      <w:r>
        <w:rPr>
          <w:sz w:val="24"/>
        </w:rPr>
        <w:t>oświadczam, że otrzymałem należne wynagrodzenie od Wykonawcy</w:t>
      </w:r>
    </w:p>
    <w:p w14:paraId="0CE56A82" w14:textId="77777777" w:rsidR="004B5317" w:rsidRDefault="004B5317" w:rsidP="004B5317">
      <w:pPr>
        <w:tabs>
          <w:tab w:val="right" w:leader="dot" w:pos="9072"/>
        </w:tabs>
        <w:spacing w:after="40"/>
        <w:jc w:val="both"/>
        <w:rPr>
          <w:sz w:val="24"/>
        </w:rPr>
      </w:pPr>
      <w:r>
        <w:rPr>
          <w:sz w:val="24"/>
        </w:rPr>
        <w:tab/>
      </w:r>
    </w:p>
    <w:p w14:paraId="5833C65B" w14:textId="77777777" w:rsidR="004B5317" w:rsidRDefault="004B5317" w:rsidP="004B5317">
      <w:pPr>
        <w:tabs>
          <w:tab w:val="center" w:pos="4820"/>
          <w:tab w:val="right" w:leader="dot" w:pos="9072"/>
        </w:tabs>
        <w:spacing w:after="40" w:line="480" w:lineRule="auto"/>
        <w:rPr>
          <w:i/>
        </w:rPr>
      </w:pPr>
      <w:r>
        <w:rPr>
          <w:i/>
        </w:rPr>
        <w:tab/>
        <w:t>(nazwa firmy wykonawcy)</w:t>
      </w:r>
    </w:p>
    <w:p w14:paraId="554D75B0" w14:textId="77777777" w:rsidR="004B5317" w:rsidRDefault="004B5317" w:rsidP="004B5317">
      <w:pPr>
        <w:tabs>
          <w:tab w:val="right" w:leader="dot" w:pos="4820"/>
          <w:tab w:val="right" w:leader="dot" w:pos="9072"/>
        </w:tabs>
        <w:spacing w:after="40" w:line="480" w:lineRule="auto"/>
        <w:rPr>
          <w:sz w:val="24"/>
        </w:rPr>
      </w:pPr>
      <w:r>
        <w:rPr>
          <w:sz w:val="24"/>
        </w:rPr>
        <w:t xml:space="preserve">w kwocie </w:t>
      </w:r>
      <w:r>
        <w:rPr>
          <w:sz w:val="24"/>
        </w:rPr>
        <w:tab/>
        <w:t xml:space="preserve"> zł, słownie: </w:t>
      </w:r>
      <w:r>
        <w:rPr>
          <w:sz w:val="24"/>
        </w:rPr>
        <w:tab/>
      </w:r>
    </w:p>
    <w:p w14:paraId="17A8B89B" w14:textId="77777777" w:rsidR="004B5317" w:rsidRDefault="004B5317" w:rsidP="004B5317">
      <w:pPr>
        <w:tabs>
          <w:tab w:val="right" w:leader="dot" w:pos="9072"/>
        </w:tabs>
        <w:spacing w:after="40" w:line="480" w:lineRule="auto"/>
        <w:rPr>
          <w:sz w:val="24"/>
        </w:rPr>
      </w:pPr>
      <w:r>
        <w:rPr>
          <w:sz w:val="24"/>
        </w:rPr>
        <w:tab/>
      </w:r>
    </w:p>
    <w:p w14:paraId="3EBED9B7" w14:textId="77777777" w:rsidR="004B5317" w:rsidRDefault="004B5317" w:rsidP="004B5317">
      <w:pPr>
        <w:tabs>
          <w:tab w:val="right" w:leader="dot" w:pos="9072"/>
        </w:tabs>
        <w:spacing w:after="40" w:line="480" w:lineRule="auto"/>
        <w:rPr>
          <w:sz w:val="24"/>
        </w:rPr>
      </w:pPr>
      <w:r>
        <w:rPr>
          <w:sz w:val="24"/>
        </w:rPr>
        <w:t xml:space="preserve">za prace wykonane w okresie od ……………………… r. do ……………………… r. </w:t>
      </w:r>
    </w:p>
    <w:p w14:paraId="3AB31F4B" w14:textId="77777777" w:rsidR="004B5317" w:rsidRDefault="004B5317" w:rsidP="004B5317">
      <w:pPr>
        <w:tabs>
          <w:tab w:val="left" w:pos="3686"/>
          <w:tab w:val="left" w:pos="5529"/>
          <w:tab w:val="right" w:leader="dot" w:pos="9072"/>
        </w:tabs>
        <w:spacing w:after="40"/>
        <w:rPr>
          <w:sz w:val="24"/>
        </w:rPr>
      </w:pPr>
      <w:r>
        <w:rPr>
          <w:sz w:val="24"/>
        </w:rPr>
        <w:tab/>
        <w:t>netto</w:t>
      </w:r>
      <w:r>
        <w:rPr>
          <w:sz w:val="24"/>
        </w:rPr>
        <w:tab/>
        <w:t xml:space="preserve">- </w:t>
      </w:r>
      <w:r>
        <w:rPr>
          <w:sz w:val="24"/>
        </w:rPr>
        <w:tab/>
        <w:t xml:space="preserve"> zł</w:t>
      </w:r>
    </w:p>
    <w:p w14:paraId="04C4439C" w14:textId="77777777" w:rsidR="004B5317" w:rsidRDefault="004B5317" w:rsidP="004B5317">
      <w:pPr>
        <w:tabs>
          <w:tab w:val="left" w:pos="3686"/>
          <w:tab w:val="left" w:pos="5529"/>
          <w:tab w:val="right" w:leader="dot" w:pos="9072"/>
        </w:tabs>
        <w:spacing w:after="40"/>
        <w:rPr>
          <w:sz w:val="24"/>
        </w:rPr>
      </w:pPr>
      <w:r>
        <w:rPr>
          <w:sz w:val="24"/>
        </w:rPr>
        <w:tab/>
        <w:t>podatek VAT</w:t>
      </w:r>
      <w:r>
        <w:rPr>
          <w:sz w:val="24"/>
        </w:rPr>
        <w:tab/>
        <w:t xml:space="preserve">- </w:t>
      </w:r>
      <w:r>
        <w:rPr>
          <w:sz w:val="24"/>
        </w:rPr>
        <w:tab/>
        <w:t xml:space="preserve"> zł</w:t>
      </w:r>
    </w:p>
    <w:p w14:paraId="78627675" w14:textId="77777777" w:rsidR="004B5317" w:rsidRDefault="004B5317" w:rsidP="004B5317">
      <w:pPr>
        <w:tabs>
          <w:tab w:val="left" w:pos="3686"/>
          <w:tab w:val="left" w:pos="5529"/>
          <w:tab w:val="right" w:leader="dot" w:pos="9072"/>
        </w:tabs>
        <w:spacing w:after="40"/>
        <w:rPr>
          <w:sz w:val="24"/>
        </w:rPr>
      </w:pPr>
      <w:r>
        <w:rPr>
          <w:sz w:val="24"/>
        </w:rPr>
        <w:tab/>
        <w:t>brutto</w:t>
      </w:r>
      <w:r>
        <w:rPr>
          <w:sz w:val="24"/>
        </w:rPr>
        <w:tab/>
        <w:t xml:space="preserve">- </w:t>
      </w:r>
      <w:r>
        <w:rPr>
          <w:sz w:val="24"/>
        </w:rPr>
        <w:tab/>
        <w:t xml:space="preserve"> zł</w:t>
      </w:r>
    </w:p>
    <w:p w14:paraId="74676EF2" w14:textId="77777777" w:rsidR="004B5317" w:rsidRDefault="004B5317" w:rsidP="004B5317">
      <w:pPr>
        <w:tabs>
          <w:tab w:val="left" w:pos="3686"/>
          <w:tab w:val="left" w:pos="5529"/>
          <w:tab w:val="right" w:leader="dot" w:pos="9072"/>
        </w:tabs>
        <w:spacing w:after="40"/>
        <w:jc w:val="both"/>
        <w:rPr>
          <w:sz w:val="24"/>
        </w:rPr>
      </w:pPr>
      <w:r>
        <w:rPr>
          <w:sz w:val="24"/>
        </w:rPr>
        <w:t>zgodnie z fakturą/rachunkiem nr …………………… z dnia ……………… r. oraz protokołem wykonanych prac, podpisanym przez kierownika budowy Wykonawcy i przedstawiciela inwestora. Odpis protokołu załączam.</w:t>
      </w:r>
    </w:p>
    <w:p w14:paraId="3F183146" w14:textId="77777777" w:rsidR="004B5317" w:rsidRPr="003F0E2D" w:rsidRDefault="004B5317" w:rsidP="004B5317">
      <w:pPr>
        <w:tabs>
          <w:tab w:val="center" w:pos="6804"/>
        </w:tabs>
        <w:spacing w:after="40"/>
        <w:jc w:val="both"/>
        <w:rPr>
          <w:sz w:val="24"/>
        </w:rPr>
      </w:pPr>
      <w:r>
        <w:rPr>
          <w:sz w:val="24"/>
        </w:rPr>
        <w:tab/>
        <w:t>…………………………………………</w:t>
      </w:r>
      <w:r>
        <w:rPr>
          <w:i/>
        </w:rPr>
        <w:t>(podpis)</w:t>
      </w:r>
    </w:p>
    <w:p w14:paraId="1E2731E8" w14:textId="77777777" w:rsidR="004B5317" w:rsidRDefault="004B5317" w:rsidP="004B5317">
      <w:pPr>
        <w:jc w:val="right"/>
        <w:rPr>
          <w:b/>
        </w:rPr>
      </w:pPr>
    </w:p>
    <w:p w14:paraId="60B26533" w14:textId="77777777" w:rsidR="004B5317" w:rsidRDefault="004B5317" w:rsidP="004B5317">
      <w:pPr>
        <w:jc w:val="right"/>
        <w:rPr>
          <w:b/>
        </w:rPr>
      </w:pPr>
      <w:r>
        <w:rPr>
          <w:b/>
        </w:rPr>
        <w:t>Zał. nr 3</w:t>
      </w:r>
      <w:r w:rsidRPr="00F503EA">
        <w:rPr>
          <w:b/>
        </w:rPr>
        <w:t xml:space="preserve"> przekaz</w:t>
      </w:r>
    </w:p>
    <w:p w14:paraId="36E14027" w14:textId="77777777" w:rsidR="004B5317" w:rsidRPr="00F503EA" w:rsidRDefault="004B5317" w:rsidP="004B5317">
      <w:pPr>
        <w:jc w:val="right"/>
        <w:rPr>
          <w:b/>
        </w:rPr>
      </w:pPr>
    </w:p>
    <w:p w14:paraId="7A66DDD9" w14:textId="77777777" w:rsidR="004B5317" w:rsidRDefault="004B5317" w:rsidP="004B5317">
      <w:pPr>
        <w:spacing w:line="480" w:lineRule="auto"/>
        <w:jc w:val="right"/>
        <w:rPr>
          <w:sz w:val="24"/>
        </w:rPr>
      </w:pPr>
      <w:r>
        <w:rPr>
          <w:sz w:val="24"/>
        </w:rPr>
        <w:lastRenderedPageBreak/>
        <w:t>Załącznik nr 3 do umowy</w:t>
      </w:r>
    </w:p>
    <w:p w14:paraId="5759CB30" w14:textId="77777777" w:rsidR="004B5317" w:rsidRDefault="004B5317" w:rsidP="004B5317">
      <w:pPr>
        <w:spacing w:line="480" w:lineRule="auto"/>
        <w:jc w:val="right"/>
        <w:rPr>
          <w:sz w:val="24"/>
        </w:rPr>
      </w:pPr>
    </w:p>
    <w:p w14:paraId="2AD4C5EF" w14:textId="77777777" w:rsidR="004B5317" w:rsidRDefault="004B5317" w:rsidP="004B5317">
      <w:pPr>
        <w:jc w:val="right"/>
        <w:rPr>
          <w:sz w:val="24"/>
        </w:rPr>
      </w:pPr>
      <w:r>
        <w:rPr>
          <w:sz w:val="24"/>
        </w:rPr>
        <w:t>……………………………, dnia ………………… r.</w:t>
      </w:r>
    </w:p>
    <w:p w14:paraId="3FBA1EF7" w14:textId="77777777" w:rsidR="004B5317" w:rsidRDefault="004B5317" w:rsidP="004B5317">
      <w:pPr>
        <w:jc w:val="right"/>
        <w:rPr>
          <w:sz w:val="24"/>
        </w:rPr>
      </w:pPr>
    </w:p>
    <w:p w14:paraId="6242CBF6" w14:textId="77777777" w:rsidR="004B5317" w:rsidRDefault="004B5317" w:rsidP="004B5317">
      <w:pPr>
        <w:jc w:val="center"/>
        <w:rPr>
          <w:b/>
          <w:sz w:val="24"/>
        </w:rPr>
      </w:pPr>
      <w:r>
        <w:rPr>
          <w:b/>
          <w:sz w:val="24"/>
        </w:rPr>
        <w:t>PRZEKAZ</w:t>
      </w:r>
    </w:p>
    <w:p w14:paraId="37977B3A" w14:textId="77777777" w:rsidR="004B5317" w:rsidRDefault="004B5317" w:rsidP="004B5317">
      <w:pPr>
        <w:jc w:val="center"/>
        <w:rPr>
          <w:sz w:val="24"/>
        </w:rPr>
      </w:pPr>
    </w:p>
    <w:p w14:paraId="495F3843" w14:textId="77777777" w:rsidR="004B5317" w:rsidRDefault="004B5317" w:rsidP="004B5317">
      <w:pPr>
        <w:tabs>
          <w:tab w:val="right" w:leader="dot" w:pos="9072"/>
        </w:tabs>
        <w:spacing w:line="360" w:lineRule="auto"/>
        <w:jc w:val="both"/>
        <w:rPr>
          <w:sz w:val="24"/>
        </w:rPr>
      </w:pPr>
      <w:r>
        <w:rPr>
          <w:sz w:val="24"/>
        </w:rPr>
        <w:t>Na podstawie art. 921</w:t>
      </w:r>
      <w:r>
        <w:rPr>
          <w:sz w:val="24"/>
          <w:vertAlign w:val="superscript"/>
        </w:rPr>
        <w:t>1</w:t>
      </w:r>
      <w:r>
        <w:rPr>
          <w:sz w:val="24"/>
        </w:rPr>
        <w:t xml:space="preserve"> KC oraz zgodnie z § ………… umowy nr </w:t>
      </w:r>
      <w:r>
        <w:rPr>
          <w:sz w:val="24"/>
        </w:rPr>
        <w:tab/>
      </w:r>
    </w:p>
    <w:p w14:paraId="64FE3429" w14:textId="77777777" w:rsidR="004B5317" w:rsidRDefault="004B5317" w:rsidP="004B5317">
      <w:pPr>
        <w:tabs>
          <w:tab w:val="right" w:leader="dot" w:pos="9072"/>
        </w:tabs>
        <w:spacing w:after="40"/>
        <w:jc w:val="both"/>
        <w:rPr>
          <w:sz w:val="24"/>
        </w:rPr>
      </w:pPr>
      <w:r>
        <w:rPr>
          <w:sz w:val="24"/>
        </w:rPr>
        <w:t xml:space="preserve">z dnia ………………… r. zawartej pomiędzy </w:t>
      </w:r>
      <w:r>
        <w:rPr>
          <w:sz w:val="24"/>
        </w:rPr>
        <w:tab/>
      </w:r>
    </w:p>
    <w:p w14:paraId="0723F039" w14:textId="77777777" w:rsidR="004B5317" w:rsidRDefault="004B5317" w:rsidP="004B5317">
      <w:pPr>
        <w:tabs>
          <w:tab w:val="center" w:pos="6663"/>
          <w:tab w:val="right" w:leader="dot" w:pos="9072"/>
        </w:tabs>
        <w:jc w:val="both"/>
        <w:rPr>
          <w:i/>
        </w:rPr>
      </w:pPr>
      <w:r>
        <w:rPr>
          <w:sz w:val="24"/>
        </w:rPr>
        <w:tab/>
      </w:r>
      <w:r>
        <w:rPr>
          <w:i/>
        </w:rPr>
        <w:t>(nazwa firmy wykonawcy)</w:t>
      </w:r>
    </w:p>
    <w:p w14:paraId="08C380B2" w14:textId="77777777" w:rsidR="004B5317" w:rsidRPr="00E40E45" w:rsidRDefault="004B5317" w:rsidP="002B64B3">
      <w:pPr>
        <w:numPr>
          <w:ilvl w:val="0"/>
          <w:numId w:val="63"/>
        </w:numPr>
        <w:tabs>
          <w:tab w:val="right" w:leader="dot" w:pos="9072"/>
        </w:tabs>
        <w:suppressAutoHyphens/>
        <w:spacing w:line="480" w:lineRule="auto"/>
        <w:ind w:left="0" w:firstLine="0"/>
        <w:jc w:val="both"/>
        <w:rPr>
          <w:sz w:val="24"/>
        </w:rPr>
      </w:pPr>
      <w:r w:rsidRPr="00E40E45">
        <w:rPr>
          <w:sz w:val="24"/>
        </w:rPr>
        <w:t xml:space="preserve">………………………… - </w:t>
      </w:r>
      <w:r w:rsidRPr="00E40E45">
        <w:rPr>
          <w:b/>
          <w:sz w:val="24"/>
        </w:rPr>
        <w:t>Wykonawcą</w:t>
      </w:r>
      <w:r w:rsidRPr="00E40E45">
        <w:rPr>
          <w:sz w:val="24"/>
        </w:rPr>
        <w:t xml:space="preserve">, a </w:t>
      </w:r>
      <w:r>
        <w:rPr>
          <w:sz w:val="24"/>
        </w:rPr>
        <w:t>…………………………………………….</w:t>
      </w:r>
      <w:r w:rsidRPr="00E40E45">
        <w:rPr>
          <w:sz w:val="24"/>
        </w:rPr>
        <w:t xml:space="preserve"> reprezentowaną przez </w:t>
      </w:r>
      <w:r>
        <w:rPr>
          <w:sz w:val="24"/>
          <w:szCs w:val="24"/>
          <w:lang w:eastAsia="ar-SA"/>
        </w:rPr>
        <w:t>…………………………..</w:t>
      </w:r>
      <w:r w:rsidRPr="00E40E45">
        <w:rPr>
          <w:sz w:val="24"/>
          <w:szCs w:val="24"/>
          <w:lang w:eastAsia="ar-SA"/>
        </w:rPr>
        <w:t xml:space="preserve">, </w:t>
      </w:r>
      <w:r>
        <w:rPr>
          <w:sz w:val="24"/>
          <w:szCs w:val="24"/>
          <w:lang w:eastAsia="ar-SA"/>
        </w:rPr>
        <w:t>przy kontrasygnacie</w:t>
      </w:r>
      <w:r w:rsidRPr="00E40E45">
        <w:rPr>
          <w:sz w:val="24"/>
          <w:szCs w:val="24"/>
          <w:lang w:eastAsia="ar-SA"/>
        </w:rPr>
        <w:t xml:space="preserve"> Skarbnika </w:t>
      </w:r>
      <w:r>
        <w:rPr>
          <w:sz w:val="24"/>
          <w:szCs w:val="24"/>
          <w:lang w:eastAsia="ar-SA"/>
        </w:rPr>
        <w:t>………………………………..</w:t>
      </w:r>
      <w:r>
        <w:rPr>
          <w:b/>
          <w:sz w:val="24"/>
          <w:szCs w:val="24"/>
          <w:lang w:eastAsia="ar-SA"/>
        </w:rPr>
        <w:t xml:space="preserve">– Zamawiającym </w:t>
      </w:r>
      <w:r>
        <w:rPr>
          <w:sz w:val="24"/>
          <w:szCs w:val="24"/>
          <w:lang w:eastAsia="ar-SA"/>
        </w:rPr>
        <w:t xml:space="preserve">o wykonanie </w:t>
      </w:r>
      <w:r>
        <w:rPr>
          <w:sz w:val="24"/>
          <w:szCs w:val="24"/>
          <w:lang w:eastAsia="ar-SA"/>
        </w:rPr>
        <w:tab/>
      </w:r>
    </w:p>
    <w:p w14:paraId="4F2CD2CD" w14:textId="77777777" w:rsidR="004B5317" w:rsidRPr="00E40E45" w:rsidRDefault="004B5317" w:rsidP="002B64B3">
      <w:pPr>
        <w:numPr>
          <w:ilvl w:val="3"/>
          <w:numId w:val="63"/>
        </w:numPr>
        <w:tabs>
          <w:tab w:val="right" w:leader="dot" w:pos="9072"/>
        </w:tabs>
        <w:suppressAutoHyphens/>
        <w:spacing w:line="240" w:lineRule="auto"/>
        <w:ind w:left="0" w:firstLine="0"/>
        <w:jc w:val="both"/>
        <w:rPr>
          <w:sz w:val="24"/>
        </w:rPr>
      </w:pPr>
      <w:r>
        <w:rPr>
          <w:sz w:val="24"/>
          <w:szCs w:val="24"/>
          <w:lang w:eastAsia="ar-SA"/>
        </w:rPr>
        <w:tab/>
      </w:r>
    </w:p>
    <w:p w14:paraId="059FEDC6" w14:textId="77777777" w:rsidR="004B5317" w:rsidRPr="00E40E45" w:rsidRDefault="004B5317" w:rsidP="002B64B3">
      <w:pPr>
        <w:numPr>
          <w:ilvl w:val="8"/>
          <w:numId w:val="63"/>
        </w:numPr>
        <w:tabs>
          <w:tab w:val="center" w:pos="4678"/>
          <w:tab w:val="right" w:leader="dot" w:pos="9072"/>
        </w:tabs>
        <w:suppressAutoHyphens/>
        <w:spacing w:line="240" w:lineRule="auto"/>
        <w:ind w:left="0" w:firstLine="0"/>
        <w:jc w:val="both"/>
        <w:rPr>
          <w:sz w:val="24"/>
        </w:rPr>
      </w:pPr>
      <w:r>
        <w:rPr>
          <w:sz w:val="24"/>
        </w:rPr>
        <w:tab/>
      </w:r>
      <w:r>
        <w:rPr>
          <w:i/>
        </w:rPr>
        <w:t>(nazwa zadania)</w:t>
      </w:r>
    </w:p>
    <w:p w14:paraId="63717C99" w14:textId="77777777" w:rsidR="004B5317" w:rsidRDefault="004B5317" w:rsidP="002B64B3">
      <w:pPr>
        <w:numPr>
          <w:ilvl w:val="8"/>
          <w:numId w:val="63"/>
        </w:numPr>
        <w:tabs>
          <w:tab w:val="center" w:pos="4678"/>
          <w:tab w:val="right" w:leader="dot" w:pos="9072"/>
        </w:tabs>
        <w:suppressAutoHyphens/>
        <w:spacing w:line="480" w:lineRule="auto"/>
        <w:ind w:left="0" w:firstLine="0"/>
        <w:jc w:val="both"/>
        <w:rPr>
          <w:sz w:val="24"/>
        </w:rPr>
      </w:pPr>
      <w:r>
        <w:rPr>
          <w:b/>
          <w:sz w:val="24"/>
        </w:rPr>
        <w:t>Wykonawca</w:t>
      </w:r>
      <w:r>
        <w:rPr>
          <w:sz w:val="24"/>
        </w:rPr>
        <w:t xml:space="preserve"> upoważnia </w:t>
      </w:r>
      <w:r>
        <w:rPr>
          <w:b/>
          <w:sz w:val="24"/>
        </w:rPr>
        <w:t xml:space="preserve">Zamawiającego </w:t>
      </w:r>
      <w:r>
        <w:rPr>
          <w:sz w:val="24"/>
        </w:rPr>
        <w:t>do dokonania zapłaty na rzecz</w:t>
      </w:r>
      <w:r>
        <w:rPr>
          <w:sz w:val="24"/>
        </w:rPr>
        <w:tab/>
      </w:r>
    </w:p>
    <w:p w14:paraId="13C5F837" w14:textId="77777777" w:rsidR="004B5317" w:rsidRDefault="004B5317" w:rsidP="002B64B3">
      <w:pPr>
        <w:numPr>
          <w:ilvl w:val="8"/>
          <w:numId w:val="63"/>
        </w:numPr>
        <w:tabs>
          <w:tab w:val="clear" w:pos="0"/>
          <w:tab w:val="right" w:leader="dot" w:pos="6521"/>
          <w:tab w:val="right" w:leader="dot" w:pos="9072"/>
        </w:tabs>
        <w:suppressAutoHyphens/>
        <w:spacing w:line="480" w:lineRule="auto"/>
        <w:ind w:left="0" w:firstLine="0"/>
        <w:jc w:val="both"/>
        <w:rPr>
          <w:sz w:val="24"/>
        </w:rPr>
      </w:pPr>
      <w:r>
        <w:rPr>
          <w:sz w:val="24"/>
        </w:rPr>
        <w:tab/>
        <w:t xml:space="preserve"> - </w:t>
      </w:r>
      <w:r>
        <w:rPr>
          <w:b/>
          <w:sz w:val="24"/>
        </w:rPr>
        <w:t>Podwykonawcy</w:t>
      </w:r>
      <w:r>
        <w:rPr>
          <w:sz w:val="24"/>
        </w:rPr>
        <w:t xml:space="preserve"> robót </w:t>
      </w:r>
      <w:r>
        <w:rPr>
          <w:sz w:val="24"/>
        </w:rPr>
        <w:tab/>
      </w:r>
    </w:p>
    <w:p w14:paraId="2CD00869" w14:textId="77777777" w:rsidR="004B5317" w:rsidRDefault="004B5317" w:rsidP="002B64B3">
      <w:pPr>
        <w:numPr>
          <w:ilvl w:val="8"/>
          <w:numId w:val="63"/>
        </w:numPr>
        <w:tabs>
          <w:tab w:val="clear" w:pos="0"/>
          <w:tab w:val="right" w:leader="dot" w:pos="4678"/>
          <w:tab w:val="right" w:leader="dot" w:pos="9072"/>
        </w:tabs>
        <w:suppressAutoHyphens/>
        <w:spacing w:line="240" w:lineRule="auto"/>
        <w:ind w:left="0" w:firstLine="0"/>
        <w:jc w:val="both"/>
        <w:rPr>
          <w:sz w:val="24"/>
        </w:rPr>
      </w:pPr>
      <w:r>
        <w:rPr>
          <w:sz w:val="24"/>
        </w:rPr>
        <w:tab/>
        <w:t xml:space="preserve">kwoty </w:t>
      </w:r>
      <w:r>
        <w:rPr>
          <w:sz w:val="24"/>
        </w:rPr>
        <w:tab/>
        <w:t xml:space="preserve"> zł</w:t>
      </w:r>
    </w:p>
    <w:p w14:paraId="43DF60FD" w14:textId="77777777" w:rsidR="004B5317" w:rsidRDefault="004B5317" w:rsidP="002B64B3">
      <w:pPr>
        <w:numPr>
          <w:ilvl w:val="8"/>
          <w:numId w:val="63"/>
        </w:numPr>
        <w:tabs>
          <w:tab w:val="clear" w:pos="0"/>
          <w:tab w:val="center" w:pos="1985"/>
          <w:tab w:val="right" w:leader="dot" w:pos="4678"/>
          <w:tab w:val="right" w:leader="dot" w:pos="9072"/>
        </w:tabs>
        <w:suppressAutoHyphens/>
        <w:spacing w:line="240" w:lineRule="auto"/>
        <w:ind w:left="0" w:firstLine="0"/>
        <w:jc w:val="both"/>
        <w:rPr>
          <w:sz w:val="24"/>
        </w:rPr>
      </w:pPr>
      <w:r>
        <w:rPr>
          <w:sz w:val="24"/>
        </w:rPr>
        <w:tab/>
      </w:r>
      <w:r>
        <w:rPr>
          <w:i/>
        </w:rPr>
        <w:t>(rodzaj robót)</w:t>
      </w:r>
    </w:p>
    <w:p w14:paraId="6B989044" w14:textId="77777777" w:rsidR="004B5317" w:rsidRDefault="004B5317" w:rsidP="002B64B3">
      <w:pPr>
        <w:numPr>
          <w:ilvl w:val="8"/>
          <w:numId w:val="63"/>
        </w:numPr>
        <w:tabs>
          <w:tab w:val="clear" w:pos="0"/>
          <w:tab w:val="right" w:leader="dot" w:pos="9072"/>
        </w:tabs>
        <w:suppressAutoHyphens/>
        <w:spacing w:line="480" w:lineRule="auto"/>
        <w:ind w:left="0" w:firstLine="0"/>
        <w:jc w:val="both"/>
        <w:rPr>
          <w:sz w:val="24"/>
        </w:rPr>
      </w:pPr>
      <w:r>
        <w:rPr>
          <w:sz w:val="24"/>
        </w:rPr>
        <w:t xml:space="preserve">słownie: </w:t>
      </w:r>
      <w:r>
        <w:rPr>
          <w:sz w:val="24"/>
        </w:rPr>
        <w:tab/>
      </w:r>
    </w:p>
    <w:p w14:paraId="56E3700C" w14:textId="77777777" w:rsidR="004B5317" w:rsidRDefault="004B5317" w:rsidP="002B64B3">
      <w:pPr>
        <w:numPr>
          <w:ilvl w:val="8"/>
          <w:numId w:val="63"/>
        </w:numPr>
        <w:tabs>
          <w:tab w:val="clear" w:pos="0"/>
          <w:tab w:val="right" w:leader="dot" w:pos="9072"/>
        </w:tabs>
        <w:suppressAutoHyphens/>
        <w:ind w:left="0" w:firstLine="0"/>
        <w:jc w:val="both"/>
        <w:rPr>
          <w:sz w:val="24"/>
        </w:rPr>
      </w:pPr>
      <w:r>
        <w:rPr>
          <w:sz w:val="24"/>
        </w:rPr>
        <w:t xml:space="preserve">stanowiącej wynagrodzenie za prace objęte załączonym protokołem wykonanych prac z dnia ………………… r. oraz fakturą/rachunkiem </w:t>
      </w:r>
      <w:r>
        <w:rPr>
          <w:b/>
          <w:sz w:val="24"/>
        </w:rPr>
        <w:t>Podwykonawcy</w:t>
      </w:r>
      <w:r>
        <w:rPr>
          <w:sz w:val="24"/>
        </w:rPr>
        <w:t xml:space="preserve"> z dnia </w:t>
      </w:r>
      <w:r>
        <w:rPr>
          <w:sz w:val="24"/>
        </w:rPr>
        <w:tab/>
        <w:t xml:space="preserve"> r.</w:t>
      </w:r>
    </w:p>
    <w:p w14:paraId="6E4E5333" w14:textId="77777777" w:rsidR="004B5317" w:rsidRDefault="004B5317" w:rsidP="002B64B3">
      <w:pPr>
        <w:numPr>
          <w:ilvl w:val="8"/>
          <w:numId w:val="63"/>
        </w:numPr>
        <w:tabs>
          <w:tab w:val="clear" w:pos="0"/>
          <w:tab w:val="left" w:pos="567"/>
          <w:tab w:val="right" w:leader="dot" w:pos="9072"/>
        </w:tabs>
        <w:suppressAutoHyphens/>
        <w:ind w:left="0" w:firstLine="0"/>
        <w:jc w:val="both"/>
        <w:rPr>
          <w:sz w:val="24"/>
        </w:rPr>
      </w:pPr>
      <w:r>
        <w:rPr>
          <w:sz w:val="24"/>
        </w:rPr>
        <w:tab/>
        <w:t xml:space="preserve">Jednocześnie </w:t>
      </w:r>
      <w:r>
        <w:rPr>
          <w:b/>
          <w:sz w:val="24"/>
        </w:rPr>
        <w:t xml:space="preserve">Wykonawca </w:t>
      </w:r>
      <w:r>
        <w:rPr>
          <w:sz w:val="24"/>
        </w:rPr>
        <w:t>upoważnia</w:t>
      </w:r>
      <w:r>
        <w:rPr>
          <w:b/>
          <w:sz w:val="24"/>
        </w:rPr>
        <w:t xml:space="preserve"> Podwykonawcę</w:t>
      </w:r>
      <w:r>
        <w:rPr>
          <w:sz w:val="24"/>
        </w:rPr>
        <w:t xml:space="preserve"> do przyjęcia kwoty stanowiącej przedmiot niniejszego przekazu na rachunek </w:t>
      </w:r>
      <w:r>
        <w:rPr>
          <w:b/>
          <w:sz w:val="24"/>
        </w:rPr>
        <w:t>Wykonawcy</w:t>
      </w:r>
      <w:r>
        <w:rPr>
          <w:sz w:val="24"/>
        </w:rPr>
        <w:t>.</w:t>
      </w:r>
    </w:p>
    <w:p w14:paraId="4DDAB95F" w14:textId="77777777" w:rsidR="004B5317" w:rsidRDefault="004B5317" w:rsidP="002B64B3">
      <w:pPr>
        <w:numPr>
          <w:ilvl w:val="8"/>
          <w:numId w:val="63"/>
        </w:numPr>
        <w:tabs>
          <w:tab w:val="clear" w:pos="0"/>
          <w:tab w:val="left" w:pos="567"/>
          <w:tab w:val="right" w:leader="dot" w:pos="9072"/>
        </w:tabs>
        <w:suppressAutoHyphens/>
        <w:ind w:left="0" w:firstLine="0"/>
        <w:jc w:val="both"/>
        <w:rPr>
          <w:sz w:val="24"/>
        </w:rPr>
      </w:pPr>
      <w:r>
        <w:rPr>
          <w:sz w:val="24"/>
        </w:rPr>
        <w:tab/>
      </w:r>
      <w:r>
        <w:rPr>
          <w:b/>
          <w:sz w:val="24"/>
        </w:rPr>
        <w:t>Wykonawca</w:t>
      </w:r>
      <w:r>
        <w:rPr>
          <w:sz w:val="24"/>
        </w:rPr>
        <w:t xml:space="preserve"> oświadcza, że dokonanie przez </w:t>
      </w:r>
      <w:r>
        <w:rPr>
          <w:b/>
          <w:sz w:val="24"/>
        </w:rPr>
        <w:t>Zamawiającego</w:t>
      </w:r>
      <w:r>
        <w:rPr>
          <w:sz w:val="24"/>
        </w:rPr>
        <w:t xml:space="preserve"> zapłaty na rzecz </w:t>
      </w:r>
      <w:r>
        <w:rPr>
          <w:b/>
          <w:sz w:val="24"/>
        </w:rPr>
        <w:t xml:space="preserve">Podwykonawcy </w:t>
      </w:r>
      <w:r>
        <w:rPr>
          <w:sz w:val="24"/>
        </w:rPr>
        <w:t xml:space="preserve">kwoty stanowiącej przedmiot niniejszego przekazu zwalnia </w:t>
      </w:r>
      <w:r>
        <w:rPr>
          <w:b/>
          <w:sz w:val="24"/>
        </w:rPr>
        <w:t xml:space="preserve">Zamawiającego </w:t>
      </w:r>
      <w:r>
        <w:rPr>
          <w:sz w:val="24"/>
        </w:rPr>
        <w:t xml:space="preserve">w stosunku do </w:t>
      </w:r>
      <w:r>
        <w:rPr>
          <w:b/>
          <w:sz w:val="24"/>
        </w:rPr>
        <w:t>Wykonawcy</w:t>
      </w:r>
      <w:r>
        <w:rPr>
          <w:sz w:val="24"/>
        </w:rPr>
        <w:t xml:space="preserve"> z zobowiązania o zapłatę wynagrodzenia za wykonane prace w wysokości kwoty objętej przekazem.</w:t>
      </w:r>
    </w:p>
    <w:p w14:paraId="5B065670" w14:textId="77777777" w:rsidR="004B5317" w:rsidRDefault="004B5317" w:rsidP="002B64B3">
      <w:pPr>
        <w:numPr>
          <w:ilvl w:val="3"/>
          <w:numId w:val="63"/>
        </w:numPr>
        <w:tabs>
          <w:tab w:val="left" w:pos="567"/>
          <w:tab w:val="right" w:leader="dot" w:pos="9072"/>
        </w:tabs>
        <w:suppressAutoHyphens/>
        <w:ind w:left="0" w:firstLine="0"/>
        <w:jc w:val="both"/>
        <w:rPr>
          <w:sz w:val="24"/>
        </w:rPr>
      </w:pPr>
    </w:p>
    <w:p w14:paraId="1D2EFA3B" w14:textId="77777777" w:rsidR="004B5317" w:rsidRDefault="004B5317" w:rsidP="002B64B3">
      <w:pPr>
        <w:numPr>
          <w:ilvl w:val="8"/>
          <w:numId w:val="63"/>
        </w:numPr>
        <w:tabs>
          <w:tab w:val="clear" w:pos="0"/>
          <w:tab w:val="left" w:pos="567"/>
          <w:tab w:val="right" w:leader="dot" w:pos="9072"/>
        </w:tabs>
        <w:suppressAutoHyphens/>
        <w:spacing w:line="480" w:lineRule="auto"/>
        <w:ind w:left="0" w:firstLine="0"/>
        <w:jc w:val="both"/>
        <w:rPr>
          <w:sz w:val="24"/>
        </w:rPr>
      </w:pPr>
    </w:p>
    <w:p w14:paraId="2E42605C" w14:textId="77777777" w:rsidR="004B5317" w:rsidRPr="00C815D4" w:rsidRDefault="004B5317" w:rsidP="004B5317">
      <w:pPr>
        <w:rPr>
          <w:sz w:val="24"/>
        </w:rPr>
      </w:pPr>
    </w:p>
    <w:p w14:paraId="4377625E" w14:textId="77777777" w:rsidR="004B5317" w:rsidRDefault="004B5317" w:rsidP="004B5317">
      <w:pPr>
        <w:rPr>
          <w:sz w:val="24"/>
        </w:rPr>
      </w:pPr>
    </w:p>
    <w:p w14:paraId="56058BC9" w14:textId="77777777" w:rsidR="004B5317" w:rsidRDefault="004B5317" w:rsidP="004B5317">
      <w:pPr>
        <w:tabs>
          <w:tab w:val="center" w:pos="6975"/>
        </w:tabs>
        <w:spacing w:after="40"/>
        <w:rPr>
          <w:sz w:val="24"/>
        </w:rPr>
      </w:pPr>
      <w:r>
        <w:rPr>
          <w:sz w:val="24"/>
        </w:rPr>
        <w:tab/>
        <w:t>……………………………………………</w:t>
      </w:r>
    </w:p>
    <w:p w14:paraId="2DD07D7B" w14:textId="77777777" w:rsidR="004B5317" w:rsidRDefault="004B5317" w:rsidP="004B5317">
      <w:pPr>
        <w:tabs>
          <w:tab w:val="center" w:pos="6975"/>
        </w:tabs>
        <w:rPr>
          <w:i/>
        </w:rPr>
      </w:pPr>
      <w:r>
        <w:rPr>
          <w:sz w:val="24"/>
        </w:rPr>
        <w:tab/>
      </w:r>
      <w:r>
        <w:rPr>
          <w:i/>
        </w:rPr>
        <w:t>(podpis)</w:t>
      </w:r>
    </w:p>
    <w:p w14:paraId="326A9AE5" w14:textId="77777777" w:rsidR="004B5317" w:rsidRDefault="004B5317" w:rsidP="004B5317">
      <w:pPr>
        <w:tabs>
          <w:tab w:val="center" w:pos="6975"/>
        </w:tabs>
        <w:rPr>
          <w:i/>
        </w:rPr>
      </w:pPr>
    </w:p>
    <w:p w14:paraId="3EC51A69" w14:textId="77777777" w:rsidR="004B5317" w:rsidRDefault="004B5317" w:rsidP="004B5317">
      <w:pPr>
        <w:tabs>
          <w:tab w:val="center" w:pos="6975"/>
        </w:tabs>
        <w:rPr>
          <w:i/>
        </w:rPr>
      </w:pPr>
    </w:p>
    <w:p w14:paraId="2A92F21B" w14:textId="77777777" w:rsidR="004B5317" w:rsidRDefault="004B5317" w:rsidP="004B5317">
      <w:pPr>
        <w:tabs>
          <w:tab w:val="center" w:pos="6975"/>
        </w:tabs>
        <w:rPr>
          <w:i/>
        </w:rPr>
      </w:pPr>
    </w:p>
    <w:p w14:paraId="625EC5FB" w14:textId="77777777" w:rsidR="004B5317" w:rsidRPr="00F503EA" w:rsidRDefault="004B5317" w:rsidP="004B5317">
      <w:pPr>
        <w:jc w:val="right"/>
        <w:rPr>
          <w:b/>
        </w:rPr>
      </w:pPr>
      <w:r>
        <w:rPr>
          <w:b/>
        </w:rPr>
        <w:t>Zał. nr 4</w:t>
      </w:r>
      <w:r w:rsidRPr="00F503EA">
        <w:rPr>
          <w:b/>
        </w:rPr>
        <w:t xml:space="preserve"> oświadczenie Dalszego Podwykonawcy</w:t>
      </w:r>
    </w:p>
    <w:p w14:paraId="68DE15A8" w14:textId="77777777" w:rsidR="004B5317" w:rsidRDefault="004B5317" w:rsidP="004B5317">
      <w:pPr>
        <w:tabs>
          <w:tab w:val="center" w:pos="6975"/>
        </w:tabs>
        <w:rPr>
          <w:i/>
        </w:rPr>
      </w:pPr>
    </w:p>
    <w:p w14:paraId="2AF1C851" w14:textId="77777777" w:rsidR="004B5317" w:rsidRDefault="004B5317" w:rsidP="004B5317">
      <w:pPr>
        <w:jc w:val="right"/>
        <w:rPr>
          <w:sz w:val="24"/>
        </w:rPr>
      </w:pPr>
      <w:r>
        <w:rPr>
          <w:sz w:val="24"/>
        </w:rPr>
        <w:lastRenderedPageBreak/>
        <w:t>Załącznik nr 4 do umowy</w:t>
      </w:r>
    </w:p>
    <w:p w14:paraId="189E8FB0" w14:textId="77777777" w:rsidR="004B5317" w:rsidRDefault="004B5317" w:rsidP="004B5317">
      <w:pPr>
        <w:jc w:val="right"/>
        <w:rPr>
          <w:sz w:val="24"/>
        </w:rPr>
      </w:pPr>
    </w:p>
    <w:p w14:paraId="15FB18A0" w14:textId="77777777" w:rsidR="004B5317" w:rsidRDefault="004B5317" w:rsidP="004B5317">
      <w:pPr>
        <w:jc w:val="center"/>
        <w:rPr>
          <w:sz w:val="24"/>
        </w:rPr>
      </w:pPr>
    </w:p>
    <w:tbl>
      <w:tblPr>
        <w:tblW w:w="0" w:type="auto"/>
        <w:tblLook w:val="04A0" w:firstRow="1" w:lastRow="0" w:firstColumn="1" w:lastColumn="0" w:noHBand="0" w:noVBand="1"/>
      </w:tblPr>
      <w:tblGrid>
        <w:gridCol w:w="3256"/>
        <w:gridCol w:w="5806"/>
      </w:tblGrid>
      <w:tr w:rsidR="004B5317" w14:paraId="10AFDE9F" w14:textId="77777777" w:rsidTr="009357EC">
        <w:tc>
          <w:tcPr>
            <w:tcW w:w="3256" w:type="dxa"/>
            <w:shd w:val="clear" w:color="auto" w:fill="auto"/>
          </w:tcPr>
          <w:p w14:paraId="5CEC62C1" w14:textId="77777777" w:rsidR="004B5317" w:rsidRPr="00773839" w:rsidRDefault="004B5317" w:rsidP="009357EC">
            <w:pPr>
              <w:spacing w:line="360" w:lineRule="auto"/>
              <w:jc w:val="center"/>
              <w:rPr>
                <w:sz w:val="24"/>
              </w:rPr>
            </w:pPr>
            <w:r w:rsidRPr="00773839">
              <w:rPr>
                <w:sz w:val="24"/>
              </w:rPr>
              <w:t>………………………………</w:t>
            </w:r>
          </w:p>
          <w:p w14:paraId="73955B87" w14:textId="77777777" w:rsidR="004B5317" w:rsidRPr="00773839" w:rsidRDefault="004B5317" w:rsidP="009357EC">
            <w:pPr>
              <w:spacing w:line="360" w:lineRule="auto"/>
              <w:jc w:val="center"/>
              <w:rPr>
                <w:sz w:val="24"/>
              </w:rPr>
            </w:pPr>
            <w:r w:rsidRPr="00773839">
              <w:rPr>
                <w:sz w:val="24"/>
              </w:rPr>
              <w:t>………………………………</w:t>
            </w:r>
          </w:p>
          <w:p w14:paraId="43E54CF1" w14:textId="77777777" w:rsidR="004B5317" w:rsidRPr="00773839" w:rsidRDefault="004B5317" w:rsidP="009357EC">
            <w:pPr>
              <w:spacing w:line="360" w:lineRule="auto"/>
              <w:jc w:val="center"/>
              <w:rPr>
                <w:sz w:val="24"/>
              </w:rPr>
            </w:pPr>
            <w:r w:rsidRPr="00773839">
              <w:rPr>
                <w:sz w:val="24"/>
              </w:rPr>
              <w:t>………………………………</w:t>
            </w:r>
          </w:p>
          <w:p w14:paraId="4EC59FFA" w14:textId="77777777" w:rsidR="004B5317" w:rsidRPr="00773839" w:rsidRDefault="004B5317" w:rsidP="009357EC">
            <w:pPr>
              <w:jc w:val="center"/>
              <w:rPr>
                <w:i/>
              </w:rPr>
            </w:pPr>
            <w:r w:rsidRPr="00773839">
              <w:rPr>
                <w:i/>
              </w:rPr>
              <w:t>(podwykonawca)</w:t>
            </w:r>
          </w:p>
        </w:tc>
        <w:tc>
          <w:tcPr>
            <w:tcW w:w="5806" w:type="dxa"/>
            <w:shd w:val="clear" w:color="auto" w:fill="auto"/>
          </w:tcPr>
          <w:p w14:paraId="0E971F47" w14:textId="77777777" w:rsidR="004B5317" w:rsidRPr="00773839" w:rsidRDefault="004B5317" w:rsidP="009357EC">
            <w:pPr>
              <w:jc w:val="right"/>
              <w:rPr>
                <w:sz w:val="24"/>
              </w:rPr>
            </w:pPr>
            <w:r w:rsidRPr="00773839">
              <w:rPr>
                <w:sz w:val="24"/>
              </w:rPr>
              <w:t>………………………, dnia ……………… r.</w:t>
            </w:r>
          </w:p>
          <w:p w14:paraId="56979805" w14:textId="77777777" w:rsidR="004B5317" w:rsidRPr="00773839" w:rsidRDefault="004B5317" w:rsidP="009357EC">
            <w:pPr>
              <w:tabs>
                <w:tab w:val="center" w:pos="2466"/>
                <w:tab w:val="center" w:pos="4569"/>
              </w:tabs>
              <w:rPr>
                <w:i/>
              </w:rPr>
            </w:pPr>
            <w:r w:rsidRPr="00773839">
              <w:rPr>
                <w:i/>
              </w:rPr>
              <w:tab/>
              <w:t>(miejscowość)</w:t>
            </w:r>
            <w:r w:rsidRPr="00773839">
              <w:rPr>
                <w:i/>
              </w:rPr>
              <w:tab/>
              <w:t>(data)</w:t>
            </w:r>
          </w:p>
        </w:tc>
      </w:tr>
    </w:tbl>
    <w:p w14:paraId="45FC3554" w14:textId="77777777" w:rsidR="004B5317" w:rsidRDefault="004B5317" w:rsidP="004B5317">
      <w:pPr>
        <w:jc w:val="center"/>
        <w:rPr>
          <w:sz w:val="24"/>
        </w:rPr>
      </w:pPr>
    </w:p>
    <w:p w14:paraId="7796C0DD" w14:textId="77777777" w:rsidR="004B5317" w:rsidRDefault="004B5317" w:rsidP="004B5317">
      <w:pPr>
        <w:jc w:val="center"/>
        <w:rPr>
          <w:sz w:val="24"/>
        </w:rPr>
      </w:pPr>
      <w:r>
        <w:rPr>
          <w:b/>
          <w:sz w:val="24"/>
        </w:rPr>
        <w:t>OŚWIADCZENIE</w:t>
      </w:r>
    </w:p>
    <w:p w14:paraId="6D71C6F5" w14:textId="77777777" w:rsidR="004B5317" w:rsidRDefault="004B5317" w:rsidP="004B5317">
      <w:pPr>
        <w:tabs>
          <w:tab w:val="right" w:leader="dot" w:pos="9072"/>
        </w:tabs>
        <w:spacing w:after="40"/>
        <w:rPr>
          <w:sz w:val="24"/>
        </w:rPr>
      </w:pPr>
      <w:r>
        <w:rPr>
          <w:sz w:val="24"/>
        </w:rPr>
        <w:t>Reprezentując</w:t>
      </w:r>
      <w:r>
        <w:rPr>
          <w:sz w:val="24"/>
        </w:rPr>
        <w:tab/>
      </w:r>
    </w:p>
    <w:p w14:paraId="40EA9BC4" w14:textId="77777777" w:rsidR="004B5317" w:rsidRDefault="004B5317" w:rsidP="004B5317">
      <w:pPr>
        <w:tabs>
          <w:tab w:val="center" w:pos="4962"/>
          <w:tab w:val="right" w:leader="dot" w:pos="9072"/>
        </w:tabs>
        <w:rPr>
          <w:i/>
        </w:rPr>
      </w:pPr>
      <w:r>
        <w:rPr>
          <w:sz w:val="24"/>
        </w:rPr>
        <w:tab/>
      </w:r>
      <w:r w:rsidRPr="00BF61DD">
        <w:rPr>
          <w:i/>
        </w:rPr>
        <w:t xml:space="preserve">(nazwa firmy </w:t>
      </w:r>
      <w:r>
        <w:rPr>
          <w:i/>
        </w:rPr>
        <w:t xml:space="preserve">dalszego </w:t>
      </w:r>
      <w:r w:rsidRPr="00BF61DD">
        <w:rPr>
          <w:i/>
        </w:rPr>
        <w:t>podwykonawcy, adres)</w:t>
      </w:r>
    </w:p>
    <w:p w14:paraId="0366844D" w14:textId="77777777" w:rsidR="004B5317" w:rsidRDefault="004B5317" w:rsidP="004B5317">
      <w:pPr>
        <w:tabs>
          <w:tab w:val="right" w:leader="dot" w:pos="9072"/>
        </w:tabs>
        <w:spacing w:after="40"/>
        <w:rPr>
          <w:sz w:val="24"/>
        </w:rPr>
      </w:pPr>
      <w:r>
        <w:rPr>
          <w:sz w:val="24"/>
        </w:rPr>
        <w:t>będącego podwykonawcą</w:t>
      </w:r>
      <w:r>
        <w:rPr>
          <w:sz w:val="24"/>
        </w:rPr>
        <w:tab/>
      </w:r>
    </w:p>
    <w:p w14:paraId="0EEE2623" w14:textId="77777777" w:rsidR="004B5317" w:rsidRDefault="004B5317" w:rsidP="004B5317">
      <w:pPr>
        <w:tabs>
          <w:tab w:val="center" w:pos="4820"/>
          <w:tab w:val="right" w:leader="dot" w:pos="9072"/>
        </w:tabs>
        <w:rPr>
          <w:i/>
        </w:rPr>
      </w:pPr>
      <w:r>
        <w:rPr>
          <w:sz w:val="24"/>
        </w:rPr>
        <w:tab/>
      </w:r>
      <w:r>
        <w:rPr>
          <w:i/>
        </w:rPr>
        <w:t>(nazwa firmy podwykonawcy)</w:t>
      </w:r>
    </w:p>
    <w:p w14:paraId="6139CDFA" w14:textId="77777777" w:rsidR="004B5317" w:rsidRDefault="004B5317" w:rsidP="004B5317">
      <w:pPr>
        <w:tabs>
          <w:tab w:val="right" w:leader="dot" w:pos="9072"/>
        </w:tabs>
        <w:spacing w:after="40"/>
        <w:rPr>
          <w:sz w:val="24"/>
        </w:rPr>
      </w:pPr>
      <w:r>
        <w:rPr>
          <w:sz w:val="24"/>
        </w:rPr>
        <w:t>w zakresie</w:t>
      </w:r>
      <w:r>
        <w:rPr>
          <w:sz w:val="24"/>
        </w:rPr>
        <w:tab/>
      </w:r>
    </w:p>
    <w:p w14:paraId="019FD1AE" w14:textId="77777777" w:rsidR="004B5317" w:rsidRDefault="004B5317" w:rsidP="004B5317">
      <w:pPr>
        <w:tabs>
          <w:tab w:val="center" w:pos="4820"/>
          <w:tab w:val="right" w:leader="dot" w:pos="9072"/>
        </w:tabs>
        <w:spacing w:after="40"/>
      </w:pPr>
      <w:r>
        <w:rPr>
          <w:sz w:val="24"/>
        </w:rPr>
        <w:tab/>
      </w:r>
      <w:r>
        <w:rPr>
          <w:i/>
        </w:rPr>
        <w:t>(rodzaj prac)</w:t>
      </w:r>
    </w:p>
    <w:p w14:paraId="6B3BBC3A" w14:textId="77777777" w:rsidR="004B5317" w:rsidRDefault="004B5317" w:rsidP="004B5317">
      <w:pPr>
        <w:tabs>
          <w:tab w:val="right" w:leader="dot" w:pos="9072"/>
        </w:tabs>
        <w:spacing w:after="40" w:line="480" w:lineRule="auto"/>
        <w:rPr>
          <w:sz w:val="24"/>
        </w:rPr>
      </w:pPr>
      <w:r>
        <w:rPr>
          <w:sz w:val="24"/>
        </w:rPr>
        <w:t>na zadaniu pn.:</w:t>
      </w:r>
      <w:r>
        <w:rPr>
          <w:sz w:val="24"/>
        </w:rPr>
        <w:tab/>
      </w:r>
    </w:p>
    <w:p w14:paraId="6DB0E9DD" w14:textId="77777777" w:rsidR="004B5317" w:rsidRDefault="004B5317" w:rsidP="004B5317">
      <w:pPr>
        <w:tabs>
          <w:tab w:val="right" w:leader="dot" w:pos="7230"/>
          <w:tab w:val="right" w:leader="dot" w:pos="9072"/>
        </w:tabs>
        <w:spacing w:after="40" w:line="480" w:lineRule="auto"/>
        <w:rPr>
          <w:sz w:val="24"/>
        </w:rPr>
      </w:pPr>
      <w:r>
        <w:rPr>
          <w:sz w:val="24"/>
        </w:rPr>
        <w:t xml:space="preserve">realizowanym w ramach umowy nr </w:t>
      </w:r>
      <w:r>
        <w:rPr>
          <w:sz w:val="24"/>
        </w:rPr>
        <w:tab/>
        <w:t xml:space="preserve"> z dnia </w:t>
      </w:r>
      <w:r>
        <w:rPr>
          <w:sz w:val="24"/>
        </w:rPr>
        <w:tab/>
        <w:t>r.</w:t>
      </w:r>
    </w:p>
    <w:p w14:paraId="3708C523" w14:textId="77777777" w:rsidR="004B5317" w:rsidRDefault="004B5317" w:rsidP="004B5317">
      <w:pPr>
        <w:tabs>
          <w:tab w:val="right" w:leader="dot" w:pos="9072"/>
        </w:tabs>
        <w:spacing w:after="40" w:line="480" w:lineRule="auto"/>
        <w:rPr>
          <w:sz w:val="24"/>
        </w:rPr>
      </w:pPr>
      <w:r>
        <w:rPr>
          <w:sz w:val="24"/>
        </w:rPr>
        <w:t>zawartej przez zamawiającego tj. Gminę Jastrzębia, Jastrzębia 110, 26-631 Jastrzębia</w:t>
      </w:r>
    </w:p>
    <w:p w14:paraId="667FA14F" w14:textId="77777777" w:rsidR="004B5317" w:rsidRDefault="004B5317" w:rsidP="004B5317">
      <w:pPr>
        <w:tabs>
          <w:tab w:val="right" w:leader="dot" w:pos="9072"/>
        </w:tabs>
        <w:spacing w:after="40"/>
        <w:rPr>
          <w:sz w:val="24"/>
        </w:rPr>
      </w:pPr>
      <w:r>
        <w:rPr>
          <w:sz w:val="24"/>
        </w:rPr>
        <w:t>z</w:t>
      </w:r>
      <w:r>
        <w:rPr>
          <w:sz w:val="24"/>
        </w:rPr>
        <w:tab/>
      </w:r>
    </w:p>
    <w:p w14:paraId="495C4C7C" w14:textId="77777777" w:rsidR="004B5317" w:rsidRDefault="004B5317" w:rsidP="004B5317">
      <w:pPr>
        <w:tabs>
          <w:tab w:val="center" w:pos="4820"/>
          <w:tab w:val="right" w:leader="dot" w:pos="9072"/>
        </w:tabs>
        <w:spacing w:after="40"/>
        <w:rPr>
          <w:i/>
        </w:rPr>
      </w:pPr>
      <w:r>
        <w:rPr>
          <w:sz w:val="24"/>
        </w:rPr>
        <w:tab/>
      </w:r>
      <w:r>
        <w:rPr>
          <w:i/>
        </w:rPr>
        <w:t>(nazwa firmy wykonawcy)</w:t>
      </w:r>
    </w:p>
    <w:p w14:paraId="74EF0364" w14:textId="77777777" w:rsidR="004B5317" w:rsidRDefault="004B5317" w:rsidP="004B5317">
      <w:pPr>
        <w:tabs>
          <w:tab w:val="right" w:leader="dot" w:pos="9072"/>
        </w:tabs>
        <w:spacing w:line="480" w:lineRule="auto"/>
        <w:jc w:val="both"/>
        <w:rPr>
          <w:sz w:val="24"/>
        </w:rPr>
      </w:pPr>
      <w:r>
        <w:rPr>
          <w:sz w:val="24"/>
        </w:rPr>
        <w:t xml:space="preserve">oświadczam, że otrzymałem należne wynagrodzenie </w:t>
      </w:r>
      <w:r w:rsidRPr="00DC5BC7">
        <w:rPr>
          <w:sz w:val="24"/>
        </w:rPr>
        <w:t>od</w:t>
      </w:r>
      <w:r>
        <w:rPr>
          <w:sz w:val="24"/>
        </w:rPr>
        <w:t xml:space="preserve"> Podwykonawcy</w:t>
      </w:r>
    </w:p>
    <w:p w14:paraId="10620513" w14:textId="77777777" w:rsidR="004B5317" w:rsidRDefault="004B5317" w:rsidP="004B5317">
      <w:pPr>
        <w:tabs>
          <w:tab w:val="right" w:leader="dot" w:pos="9072"/>
        </w:tabs>
        <w:spacing w:after="40"/>
        <w:jc w:val="both"/>
        <w:rPr>
          <w:sz w:val="24"/>
        </w:rPr>
      </w:pPr>
      <w:r>
        <w:rPr>
          <w:sz w:val="24"/>
        </w:rPr>
        <w:tab/>
      </w:r>
    </w:p>
    <w:p w14:paraId="1B695331" w14:textId="77777777" w:rsidR="004B5317" w:rsidRDefault="004B5317" w:rsidP="004B5317">
      <w:pPr>
        <w:tabs>
          <w:tab w:val="center" w:pos="4820"/>
          <w:tab w:val="right" w:leader="dot" w:pos="9072"/>
        </w:tabs>
        <w:spacing w:after="40" w:line="480" w:lineRule="auto"/>
        <w:rPr>
          <w:i/>
        </w:rPr>
      </w:pPr>
      <w:r>
        <w:rPr>
          <w:i/>
        </w:rPr>
        <w:tab/>
        <w:t>(nazwa firmy podwykonawcy)</w:t>
      </w:r>
    </w:p>
    <w:p w14:paraId="32A93580" w14:textId="77777777" w:rsidR="004B5317" w:rsidRDefault="004B5317" w:rsidP="004B5317">
      <w:pPr>
        <w:tabs>
          <w:tab w:val="right" w:leader="dot" w:pos="4820"/>
          <w:tab w:val="right" w:leader="dot" w:pos="9072"/>
        </w:tabs>
        <w:spacing w:after="40" w:line="480" w:lineRule="auto"/>
        <w:rPr>
          <w:sz w:val="24"/>
        </w:rPr>
      </w:pPr>
      <w:r>
        <w:rPr>
          <w:sz w:val="24"/>
        </w:rPr>
        <w:t xml:space="preserve">w kwocie </w:t>
      </w:r>
      <w:r>
        <w:rPr>
          <w:sz w:val="24"/>
        </w:rPr>
        <w:tab/>
        <w:t xml:space="preserve"> zł, słownie: </w:t>
      </w:r>
      <w:r>
        <w:rPr>
          <w:sz w:val="24"/>
        </w:rPr>
        <w:tab/>
      </w:r>
    </w:p>
    <w:p w14:paraId="207639E8" w14:textId="77777777" w:rsidR="004B5317" w:rsidRDefault="004B5317" w:rsidP="004B5317">
      <w:pPr>
        <w:tabs>
          <w:tab w:val="right" w:leader="dot" w:pos="9072"/>
        </w:tabs>
        <w:spacing w:after="40" w:line="480" w:lineRule="auto"/>
        <w:rPr>
          <w:sz w:val="24"/>
        </w:rPr>
      </w:pPr>
      <w:r>
        <w:rPr>
          <w:sz w:val="24"/>
        </w:rPr>
        <w:tab/>
      </w:r>
    </w:p>
    <w:p w14:paraId="72983AEA" w14:textId="77777777" w:rsidR="004B5317" w:rsidRDefault="004B5317" w:rsidP="004B5317">
      <w:pPr>
        <w:tabs>
          <w:tab w:val="right" w:leader="dot" w:pos="9072"/>
        </w:tabs>
        <w:spacing w:after="40" w:line="480" w:lineRule="auto"/>
        <w:rPr>
          <w:sz w:val="24"/>
        </w:rPr>
      </w:pPr>
      <w:r>
        <w:rPr>
          <w:sz w:val="24"/>
        </w:rPr>
        <w:t xml:space="preserve">za prace wykonane w okresie od ……………………… r. do ……………………… r. </w:t>
      </w:r>
    </w:p>
    <w:p w14:paraId="551927B4" w14:textId="77777777" w:rsidR="004B5317" w:rsidRDefault="004B5317" w:rsidP="004B5317">
      <w:pPr>
        <w:tabs>
          <w:tab w:val="left" w:pos="3686"/>
          <w:tab w:val="left" w:pos="5529"/>
          <w:tab w:val="right" w:leader="dot" w:pos="9072"/>
        </w:tabs>
        <w:spacing w:after="40"/>
        <w:rPr>
          <w:sz w:val="24"/>
        </w:rPr>
      </w:pPr>
      <w:r>
        <w:rPr>
          <w:sz w:val="24"/>
        </w:rPr>
        <w:tab/>
        <w:t>netto</w:t>
      </w:r>
      <w:r>
        <w:rPr>
          <w:sz w:val="24"/>
        </w:rPr>
        <w:tab/>
        <w:t xml:space="preserve">- </w:t>
      </w:r>
      <w:r>
        <w:rPr>
          <w:sz w:val="24"/>
        </w:rPr>
        <w:tab/>
        <w:t xml:space="preserve"> zł</w:t>
      </w:r>
    </w:p>
    <w:p w14:paraId="4115189B" w14:textId="77777777" w:rsidR="004B5317" w:rsidRDefault="004B5317" w:rsidP="004B5317">
      <w:pPr>
        <w:tabs>
          <w:tab w:val="left" w:pos="3686"/>
          <w:tab w:val="left" w:pos="5529"/>
          <w:tab w:val="right" w:leader="dot" w:pos="9072"/>
        </w:tabs>
        <w:spacing w:after="40"/>
        <w:rPr>
          <w:sz w:val="24"/>
        </w:rPr>
      </w:pPr>
      <w:r>
        <w:rPr>
          <w:sz w:val="24"/>
        </w:rPr>
        <w:tab/>
        <w:t>podatek VAT</w:t>
      </w:r>
      <w:r>
        <w:rPr>
          <w:sz w:val="24"/>
        </w:rPr>
        <w:tab/>
        <w:t xml:space="preserve">- </w:t>
      </w:r>
      <w:r>
        <w:rPr>
          <w:sz w:val="24"/>
        </w:rPr>
        <w:tab/>
        <w:t xml:space="preserve"> zł</w:t>
      </w:r>
    </w:p>
    <w:p w14:paraId="615DC195" w14:textId="77777777" w:rsidR="004B5317" w:rsidRDefault="004B5317" w:rsidP="004B5317">
      <w:pPr>
        <w:tabs>
          <w:tab w:val="left" w:pos="3686"/>
          <w:tab w:val="left" w:pos="5529"/>
          <w:tab w:val="right" w:leader="dot" w:pos="9072"/>
        </w:tabs>
        <w:spacing w:after="40"/>
        <w:rPr>
          <w:sz w:val="24"/>
        </w:rPr>
      </w:pPr>
      <w:r>
        <w:rPr>
          <w:sz w:val="24"/>
        </w:rPr>
        <w:tab/>
        <w:t>brutto</w:t>
      </w:r>
      <w:r>
        <w:rPr>
          <w:sz w:val="24"/>
        </w:rPr>
        <w:tab/>
        <w:t xml:space="preserve">- </w:t>
      </w:r>
      <w:r>
        <w:rPr>
          <w:sz w:val="24"/>
        </w:rPr>
        <w:tab/>
        <w:t xml:space="preserve"> zł</w:t>
      </w:r>
    </w:p>
    <w:p w14:paraId="64D851B6" w14:textId="77777777" w:rsidR="004B5317" w:rsidRDefault="004B5317" w:rsidP="004B5317">
      <w:pPr>
        <w:tabs>
          <w:tab w:val="left" w:pos="3686"/>
          <w:tab w:val="left" w:pos="5529"/>
          <w:tab w:val="right" w:leader="dot" w:pos="9072"/>
        </w:tabs>
        <w:spacing w:after="40"/>
        <w:rPr>
          <w:sz w:val="24"/>
        </w:rPr>
      </w:pPr>
    </w:p>
    <w:p w14:paraId="59C39220" w14:textId="77777777" w:rsidR="004B5317" w:rsidRDefault="004B5317" w:rsidP="004B5317">
      <w:pPr>
        <w:tabs>
          <w:tab w:val="left" w:pos="3686"/>
          <w:tab w:val="left" w:pos="5529"/>
          <w:tab w:val="right" w:leader="dot" w:pos="9072"/>
        </w:tabs>
        <w:spacing w:after="40"/>
        <w:jc w:val="both"/>
        <w:rPr>
          <w:sz w:val="24"/>
        </w:rPr>
      </w:pPr>
      <w:r>
        <w:rPr>
          <w:sz w:val="24"/>
        </w:rPr>
        <w:t xml:space="preserve">zgodnie z fakturą/rachunkiem nr …………………… z dnia ……………… r. oraz protokołem wykonanych prac, podpisanym przez kierownika budowy Wykonawcy, kierownika robót Podwykonawcy i </w:t>
      </w:r>
      <w:r w:rsidRPr="0064100D">
        <w:rPr>
          <w:sz w:val="24"/>
        </w:rPr>
        <w:t>przedstawiciela inwestora</w:t>
      </w:r>
      <w:r>
        <w:rPr>
          <w:sz w:val="24"/>
        </w:rPr>
        <w:t>. Odpis protokołu załączam.</w:t>
      </w:r>
    </w:p>
    <w:p w14:paraId="3EC9BBC1" w14:textId="77777777" w:rsidR="004B5317" w:rsidRDefault="004B5317" w:rsidP="004B5317">
      <w:pPr>
        <w:tabs>
          <w:tab w:val="center" w:pos="6804"/>
        </w:tabs>
        <w:spacing w:after="40"/>
        <w:jc w:val="both"/>
        <w:rPr>
          <w:sz w:val="24"/>
        </w:rPr>
      </w:pPr>
    </w:p>
    <w:p w14:paraId="5C34A4B1" w14:textId="77777777" w:rsidR="004B5317" w:rsidRDefault="004B5317" w:rsidP="004B5317">
      <w:pPr>
        <w:tabs>
          <w:tab w:val="center" w:pos="6804"/>
        </w:tabs>
        <w:spacing w:after="40"/>
        <w:jc w:val="both"/>
        <w:rPr>
          <w:sz w:val="24"/>
        </w:rPr>
      </w:pPr>
      <w:r>
        <w:rPr>
          <w:sz w:val="24"/>
        </w:rPr>
        <w:tab/>
        <w:t>…………………………………………</w:t>
      </w:r>
    </w:p>
    <w:p w14:paraId="6A9F0260" w14:textId="77777777" w:rsidR="004B5317" w:rsidRPr="00830F63" w:rsidRDefault="004B5317" w:rsidP="004B5317">
      <w:pPr>
        <w:tabs>
          <w:tab w:val="center" w:pos="6804"/>
        </w:tabs>
        <w:spacing w:after="40"/>
        <w:jc w:val="both"/>
        <w:rPr>
          <w:i/>
        </w:rPr>
      </w:pPr>
      <w:r>
        <w:rPr>
          <w:sz w:val="24"/>
        </w:rPr>
        <w:tab/>
      </w:r>
      <w:r>
        <w:rPr>
          <w:i/>
        </w:rPr>
        <w:t>(podpis)</w:t>
      </w:r>
    </w:p>
    <w:p w14:paraId="712B022D" w14:textId="77777777" w:rsidR="004B5317" w:rsidRDefault="004B5317" w:rsidP="004B5317">
      <w:pPr>
        <w:jc w:val="right"/>
        <w:rPr>
          <w:b/>
        </w:rPr>
      </w:pPr>
    </w:p>
    <w:p w14:paraId="19FF685E" w14:textId="77777777" w:rsidR="004B5317" w:rsidRDefault="004B5317" w:rsidP="004B5317">
      <w:pPr>
        <w:jc w:val="right"/>
        <w:rPr>
          <w:b/>
        </w:rPr>
      </w:pPr>
    </w:p>
    <w:p w14:paraId="7653A6E7" w14:textId="77777777" w:rsidR="004B5317" w:rsidRDefault="004B5317" w:rsidP="004B5317">
      <w:pPr>
        <w:jc w:val="right"/>
        <w:rPr>
          <w:b/>
        </w:rPr>
      </w:pPr>
    </w:p>
    <w:p w14:paraId="0236D413" w14:textId="77777777" w:rsidR="004B5317" w:rsidRDefault="004B5317" w:rsidP="004B5317">
      <w:pPr>
        <w:jc w:val="right"/>
        <w:rPr>
          <w:b/>
        </w:rPr>
      </w:pPr>
    </w:p>
    <w:p w14:paraId="0C727C9A" w14:textId="77777777" w:rsidR="004B5317" w:rsidRDefault="004B5317" w:rsidP="004B5317">
      <w:pPr>
        <w:jc w:val="right"/>
        <w:rPr>
          <w:b/>
        </w:rPr>
      </w:pPr>
    </w:p>
    <w:p w14:paraId="1F22CD0F" w14:textId="77777777" w:rsidR="004B5317" w:rsidRDefault="004B5317" w:rsidP="004B5317">
      <w:pPr>
        <w:jc w:val="right"/>
        <w:rPr>
          <w:b/>
        </w:rPr>
      </w:pPr>
    </w:p>
    <w:p w14:paraId="152169E5" w14:textId="77777777" w:rsidR="004B5317" w:rsidRDefault="004B5317" w:rsidP="004B5317">
      <w:pPr>
        <w:jc w:val="right"/>
        <w:rPr>
          <w:b/>
        </w:rPr>
      </w:pPr>
    </w:p>
    <w:p w14:paraId="3DE83C4A" w14:textId="77777777" w:rsidR="004B5317" w:rsidRDefault="004B5317" w:rsidP="004B5317">
      <w:pPr>
        <w:jc w:val="right"/>
        <w:rPr>
          <w:b/>
        </w:rPr>
      </w:pPr>
    </w:p>
    <w:p w14:paraId="115DA6A9" w14:textId="77777777" w:rsidR="004B5317" w:rsidRDefault="004B5317" w:rsidP="004B5317">
      <w:pPr>
        <w:jc w:val="right"/>
        <w:rPr>
          <w:b/>
        </w:rPr>
      </w:pPr>
    </w:p>
    <w:p w14:paraId="50CF4D01" w14:textId="77777777" w:rsidR="004B5317" w:rsidRDefault="004B5317" w:rsidP="004B5317">
      <w:pPr>
        <w:jc w:val="right"/>
        <w:rPr>
          <w:b/>
        </w:rPr>
      </w:pPr>
    </w:p>
    <w:p w14:paraId="3BC9EE43" w14:textId="77777777" w:rsidR="004B5317" w:rsidRDefault="004B5317" w:rsidP="004B5317">
      <w:pPr>
        <w:jc w:val="right"/>
        <w:rPr>
          <w:b/>
        </w:rPr>
      </w:pPr>
    </w:p>
    <w:p w14:paraId="4CC66472" w14:textId="77777777" w:rsidR="004B5317" w:rsidRDefault="004B5317" w:rsidP="004B5317">
      <w:pPr>
        <w:jc w:val="right"/>
        <w:rPr>
          <w:b/>
        </w:rPr>
      </w:pPr>
    </w:p>
    <w:p w14:paraId="720836AA" w14:textId="77777777" w:rsidR="004B5317" w:rsidRDefault="004B5317" w:rsidP="004B5317">
      <w:pPr>
        <w:jc w:val="right"/>
        <w:rPr>
          <w:b/>
        </w:rPr>
      </w:pPr>
    </w:p>
    <w:p w14:paraId="4025FC03" w14:textId="77777777" w:rsidR="004B5317" w:rsidRDefault="004B5317" w:rsidP="004B5317">
      <w:pPr>
        <w:jc w:val="right"/>
        <w:rPr>
          <w:b/>
        </w:rPr>
      </w:pPr>
    </w:p>
    <w:p w14:paraId="0C41DA6E" w14:textId="77777777" w:rsidR="004B5317" w:rsidRDefault="004B5317" w:rsidP="004B5317">
      <w:pPr>
        <w:jc w:val="right"/>
        <w:rPr>
          <w:b/>
        </w:rPr>
      </w:pPr>
    </w:p>
    <w:p w14:paraId="5565718C" w14:textId="77777777" w:rsidR="004B5317" w:rsidRDefault="004B5317" w:rsidP="004B5317">
      <w:pPr>
        <w:jc w:val="right"/>
        <w:rPr>
          <w:b/>
        </w:rPr>
      </w:pPr>
    </w:p>
    <w:p w14:paraId="2FC1DB8E" w14:textId="77777777" w:rsidR="004B5317" w:rsidRDefault="004B5317" w:rsidP="004B5317">
      <w:pPr>
        <w:jc w:val="right"/>
        <w:rPr>
          <w:b/>
        </w:rPr>
      </w:pPr>
    </w:p>
    <w:p w14:paraId="3B10AC4E" w14:textId="77777777" w:rsidR="004B5317" w:rsidRDefault="004B5317" w:rsidP="004B5317">
      <w:pPr>
        <w:jc w:val="right"/>
        <w:rPr>
          <w:b/>
        </w:rPr>
      </w:pPr>
    </w:p>
    <w:p w14:paraId="09AEFE63" w14:textId="77777777" w:rsidR="004B5317" w:rsidRDefault="004B5317" w:rsidP="004B5317">
      <w:pPr>
        <w:jc w:val="right"/>
        <w:rPr>
          <w:b/>
        </w:rPr>
      </w:pPr>
    </w:p>
    <w:p w14:paraId="1961CB79" w14:textId="77777777" w:rsidR="004B5317" w:rsidRDefault="004B5317" w:rsidP="004B5317">
      <w:pPr>
        <w:jc w:val="right"/>
        <w:rPr>
          <w:b/>
        </w:rPr>
      </w:pPr>
    </w:p>
    <w:p w14:paraId="57C79A93" w14:textId="77777777" w:rsidR="004B5317" w:rsidRDefault="004B5317" w:rsidP="004B5317">
      <w:pPr>
        <w:jc w:val="right"/>
        <w:rPr>
          <w:b/>
        </w:rPr>
      </w:pPr>
    </w:p>
    <w:p w14:paraId="1F81ED65" w14:textId="77777777" w:rsidR="004B5317" w:rsidRDefault="004B5317" w:rsidP="004B5317">
      <w:pPr>
        <w:jc w:val="right"/>
        <w:rPr>
          <w:b/>
        </w:rPr>
      </w:pPr>
    </w:p>
    <w:p w14:paraId="567CF60F" w14:textId="77777777" w:rsidR="004B5317" w:rsidRDefault="004B5317" w:rsidP="004B5317">
      <w:pPr>
        <w:jc w:val="right"/>
        <w:rPr>
          <w:b/>
        </w:rPr>
      </w:pPr>
    </w:p>
    <w:p w14:paraId="12F88A66" w14:textId="77777777" w:rsidR="004B5317" w:rsidRDefault="004B5317" w:rsidP="004B5317">
      <w:pPr>
        <w:jc w:val="right"/>
        <w:rPr>
          <w:b/>
        </w:rPr>
      </w:pPr>
    </w:p>
    <w:p w14:paraId="63E22293" w14:textId="77777777" w:rsidR="004B5317" w:rsidRDefault="004B5317" w:rsidP="004B5317">
      <w:pPr>
        <w:jc w:val="right"/>
        <w:rPr>
          <w:b/>
        </w:rPr>
      </w:pPr>
    </w:p>
    <w:p w14:paraId="75555217" w14:textId="77777777" w:rsidR="004B5317" w:rsidRDefault="004B5317" w:rsidP="004B5317">
      <w:pPr>
        <w:jc w:val="right"/>
        <w:rPr>
          <w:b/>
        </w:rPr>
      </w:pPr>
    </w:p>
    <w:p w14:paraId="653B43C0" w14:textId="77777777" w:rsidR="004B5317" w:rsidRDefault="004B5317" w:rsidP="004B5317">
      <w:pPr>
        <w:jc w:val="right"/>
        <w:rPr>
          <w:b/>
        </w:rPr>
      </w:pPr>
    </w:p>
    <w:p w14:paraId="2DA2FF48" w14:textId="77777777" w:rsidR="004B5317" w:rsidRDefault="004B5317" w:rsidP="004B5317">
      <w:pPr>
        <w:jc w:val="right"/>
        <w:rPr>
          <w:b/>
        </w:rPr>
      </w:pPr>
    </w:p>
    <w:p w14:paraId="61284186" w14:textId="77777777" w:rsidR="004B5317" w:rsidRDefault="004B5317" w:rsidP="004B5317">
      <w:pPr>
        <w:jc w:val="right"/>
        <w:rPr>
          <w:b/>
        </w:rPr>
      </w:pPr>
    </w:p>
    <w:p w14:paraId="60669FBF" w14:textId="77777777" w:rsidR="004B5317" w:rsidRDefault="004B5317" w:rsidP="004B5317">
      <w:pPr>
        <w:jc w:val="right"/>
        <w:rPr>
          <w:b/>
        </w:rPr>
      </w:pPr>
    </w:p>
    <w:p w14:paraId="5C0B5C12" w14:textId="77777777" w:rsidR="004B5317" w:rsidRDefault="004B5317" w:rsidP="004B5317">
      <w:pPr>
        <w:jc w:val="right"/>
        <w:rPr>
          <w:b/>
        </w:rPr>
      </w:pPr>
    </w:p>
    <w:p w14:paraId="3AD7F7C8" w14:textId="77777777" w:rsidR="004B5317" w:rsidRDefault="004B5317" w:rsidP="004B5317">
      <w:pPr>
        <w:jc w:val="right"/>
        <w:rPr>
          <w:b/>
        </w:rPr>
      </w:pPr>
    </w:p>
    <w:p w14:paraId="0A4973F3" w14:textId="77777777" w:rsidR="004B5317" w:rsidRDefault="004B5317" w:rsidP="004B5317">
      <w:pPr>
        <w:jc w:val="right"/>
        <w:rPr>
          <w:b/>
        </w:rPr>
      </w:pPr>
    </w:p>
    <w:p w14:paraId="3EF1DEE9" w14:textId="77777777" w:rsidR="004B5317" w:rsidRDefault="004B5317" w:rsidP="004B5317">
      <w:pPr>
        <w:jc w:val="right"/>
        <w:rPr>
          <w:b/>
        </w:rPr>
      </w:pPr>
    </w:p>
    <w:p w14:paraId="60015BDF" w14:textId="77777777" w:rsidR="004B5317" w:rsidRDefault="004B5317" w:rsidP="004B5317">
      <w:pPr>
        <w:jc w:val="right"/>
        <w:rPr>
          <w:b/>
        </w:rPr>
      </w:pPr>
    </w:p>
    <w:p w14:paraId="2F2E61F0" w14:textId="77777777" w:rsidR="004B5317" w:rsidRDefault="004B5317" w:rsidP="004B5317">
      <w:pPr>
        <w:jc w:val="right"/>
        <w:rPr>
          <w:b/>
        </w:rPr>
      </w:pPr>
    </w:p>
    <w:p w14:paraId="21700B8E" w14:textId="77777777" w:rsidR="004B5317" w:rsidRDefault="004B5317" w:rsidP="004B5317">
      <w:pPr>
        <w:jc w:val="right"/>
        <w:rPr>
          <w:b/>
        </w:rPr>
      </w:pPr>
    </w:p>
    <w:p w14:paraId="6278187B" w14:textId="77777777" w:rsidR="004B5317" w:rsidRDefault="004B5317" w:rsidP="004B5317">
      <w:pPr>
        <w:jc w:val="right"/>
        <w:rPr>
          <w:b/>
        </w:rPr>
      </w:pPr>
    </w:p>
    <w:p w14:paraId="345014FB" w14:textId="77777777" w:rsidR="004B5317" w:rsidRDefault="004B5317" w:rsidP="004B5317">
      <w:pPr>
        <w:jc w:val="right"/>
        <w:rPr>
          <w:b/>
        </w:rPr>
      </w:pPr>
    </w:p>
    <w:p w14:paraId="7F41A30B" w14:textId="77777777" w:rsidR="004B5317" w:rsidRDefault="004B5317" w:rsidP="004B5317">
      <w:pPr>
        <w:jc w:val="right"/>
        <w:rPr>
          <w:b/>
        </w:rPr>
      </w:pPr>
    </w:p>
    <w:p w14:paraId="1418D03D" w14:textId="77777777" w:rsidR="004B5317" w:rsidRDefault="004B5317" w:rsidP="004B5317">
      <w:pPr>
        <w:jc w:val="right"/>
        <w:rPr>
          <w:b/>
        </w:rPr>
      </w:pPr>
    </w:p>
    <w:p w14:paraId="16F975BA" w14:textId="77777777" w:rsidR="004B5317" w:rsidRDefault="004B5317" w:rsidP="004B5317">
      <w:pPr>
        <w:jc w:val="right"/>
        <w:rPr>
          <w:b/>
        </w:rPr>
      </w:pPr>
    </w:p>
    <w:p w14:paraId="7B261192" w14:textId="77777777" w:rsidR="004B5317" w:rsidRPr="00F503EA" w:rsidRDefault="004B5317" w:rsidP="004B5317">
      <w:pPr>
        <w:jc w:val="right"/>
        <w:rPr>
          <w:b/>
        </w:rPr>
      </w:pPr>
      <w:r>
        <w:rPr>
          <w:b/>
        </w:rPr>
        <w:t>Zał. nr 5</w:t>
      </w:r>
      <w:r w:rsidRPr="00F503EA">
        <w:rPr>
          <w:b/>
        </w:rPr>
        <w:t xml:space="preserve"> wzór karty gwarancyjnej</w:t>
      </w:r>
    </w:p>
    <w:p w14:paraId="7E7D064C" w14:textId="77777777" w:rsidR="004B5317" w:rsidRDefault="004B5317" w:rsidP="004B5317">
      <w:pPr>
        <w:jc w:val="right"/>
        <w:rPr>
          <w:sz w:val="24"/>
        </w:rPr>
      </w:pPr>
    </w:p>
    <w:p w14:paraId="1D677FFB" w14:textId="77777777" w:rsidR="004B5317" w:rsidRDefault="004B5317" w:rsidP="004B5317">
      <w:pPr>
        <w:jc w:val="right"/>
        <w:rPr>
          <w:sz w:val="24"/>
        </w:rPr>
      </w:pPr>
      <w:r>
        <w:rPr>
          <w:sz w:val="24"/>
        </w:rPr>
        <w:lastRenderedPageBreak/>
        <w:t>Załącznik nr 5 do umowy</w:t>
      </w:r>
    </w:p>
    <w:p w14:paraId="26A58917" w14:textId="77777777" w:rsidR="004B5317" w:rsidRDefault="004B5317" w:rsidP="004B5317">
      <w:pPr>
        <w:jc w:val="right"/>
        <w:rPr>
          <w:sz w:val="24"/>
        </w:rPr>
      </w:pPr>
    </w:p>
    <w:p w14:paraId="37890714" w14:textId="77777777" w:rsidR="004B5317" w:rsidRDefault="004B5317" w:rsidP="004B5317">
      <w:pPr>
        <w:jc w:val="right"/>
        <w:rPr>
          <w:sz w:val="24"/>
        </w:rPr>
      </w:pPr>
    </w:p>
    <w:p w14:paraId="1EE16E4C" w14:textId="77777777" w:rsidR="004B5317" w:rsidRDefault="004B5317" w:rsidP="004B5317">
      <w:pPr>
        <w:jc w:val="center"/>
        <w:rPr>
          <w:b/>
          <w:sz w:val="24"/>
        </w:rPr>
      </w:pPr>
    </w:p>
    <w:p w14:paraId="49511FE4" w14:textId="77777777" w:rsidR="004B5317" w:rsidRDefault="004B5317" w:rsidP="004B5317">
      <w:pPr>
        <w:jc w:val="center"/>
        <w:rPr>
          <w:b/>
          <w:sz w:val="24"/>
        </w:rPr>
      </w:pPr>
      <w:r>
        <w:rPr>
          <w:b/>
          <w:sz w:val="24"/>
        </w:rPr>
        <w:t>KARTA GWARANCYJNA</w:t>
      </w:r>
    </w:p>
    <w:p w14:paraId="48415634" w14:textId="77777777" w:rsidR="004B5317" w:rsidRDefault="004B5317" w:rsidP="004B5317">
      <w:pPr>
        <w:jc w:val="center"/>
        <w:rPr>
          <w:b/>
          <w:sz w:val="24"/>
        </w:rPr>
      </w:pPr>
    </w:p>
    <w:p w14:paraId="0D94E3B5" w14:textId="77777777" w:rsidR="004B5317" w:rsidRDefault="004B5317" w:rsidP="004B5317">
      <w:pPr>
        <w:jc w:val="both"/>
        <w:rPr>
          <w:sz w:val="24"/>
        </w:rPr>
      </w:pPr>
      <w:r>
        <w:rPr>
          <w:sz w:val="24"/>
        </w:rPr>
        <w:t>Dot.: wykonanego w ramach umowy nr ……………………………… z dnia ……………… r.</w:t>
      </w:r>
    </w:p>
    <w:p w14:paraId="23F04FED" w14:textId="77777777" w:rsidR="004B5317" w:rsidRDefault="004B5317" w:rsidP="004B5317">
      <w:pPr>
        <w:jc w:val="center"/>
        <w:rPr>
          <w:sz w:val="24"/>
        </w:rPr>
      </w:pPr>
      <w:r>
        <w:rPr>
          <w:sz w:val="24"/>
        </w:rPr>
        <w:t>zadania pn.:</w:t>
      </w:r>
    </w:p>
    <w:p w14:paraId="55370147" w14:textId="77777777" w:rsidR="004B5317" w:rsidRDefault="004B5317" w:rsidP="004B5317">
      <w:pPr>
        <w:jc w:val="center"/>
        <w:rPr>
          <w:sz w:val="24"/>
        </w:rPr>
      </w:pPr>
    </w:p>
    <w:p w14:paraId="3A38D3E4" w14:textId="77777777" w:rsidR="004B5317" w:rsidRDefault="004B5317" w:rsidP="004B5317">
      <w:pPr>
        <w:jc w:val="center"/>
        <w:rPr>
          <w:b/>
          <w:sz w:val="24"/>
        </w:rPr>
      </w:pPr>
      <w:r>
        <w:rPr>
          <w:b/>
          <w:sz w:val="24"/>
        </w:rPr>
        <w:t>„Nazwa zadania”</w:t>
      </w:r>
    </w:p>
    <w:p w14:paraId="3125962A" w14:textId="77777777" w:rsidR="004B5317" w:rsidRDefault="004B5317" w:rsidP="004B5317">
      <w:pPr>
        <w:jc w:val="center"/>
        <w:rPr>
          <w:b/>
          <w:sz w:val="24"/>
        </w:rPr>
      </w:pPr>
      <w:r>
        <w:rPr>
          <w:b/>
          <w:sz w:val="24"/>
        </w:rPr>
        <w:t>……………………………………………………………………………</w:t>
      </w:r>
    </w:p>
    <w:p w14:paraId="09FE95EA" w14:textId="77777777" w:rsidR="004B5317" w:rsidRDefault="004B5317" w:rsidP="004B5317">
      <w:pPr>
        <w:jc w:val="center"/>
        <w:rPr>
          <w:sz w:val="24"/>
        </w:rPr>
      </w:pPr>
      <w:r>
        <w:rPr>
          <w:sz w:val="24"/>
        </w:rPr>
        <w:t>§ 1</w:t>
      </w:r>
    </w:p>
    <w:p w14:paraId="06C9DE85" w14:textId="77777777" w:rsidR="004B5317" w:rsidRDefault="004B5317" w:rsidP="004B5317">
      <w:pPr>
        <w:jc w:val="both"/>
        <w:rPr>
          <w:sz w:val="24"/>
        </w:rPr>
      </w:pPr>
      <w:r>
        <w:rPr>
          <w:sz w:val="24"/>
        </w:rPr>
        <w:t>Wykonawca udziela Zamawiającemu gwarancji jakości na wykonane roboty budowlane, a także zapewnia, że roboty te zostały wykonane zgodnie z umową, specyfikacją techniczną i dokumentacją projektową, a także zasadami wiedzy technicznej, sztuki budowlanej oraz obowiązującymi przepisami prawa.</w:t>
      </w:r>
    </w:p>
    <w:p w14:paraId="096A43C0" w14:textId="77777777" w:rsidR="004B5317" w:rsidRDefault="004B5317" w:rsidP="004B5317">
      <w:pPr>
        <w:jc w:val="both"/>
        <w:rPr>
          <w:sz w:val="24"/>
        </w:rPr>
      </w:pPr>
    </w:p>
    <w:p w14:paraId="4CB5CF67" w14:textId="77777777" w:rsidR="004B5317" w:rsidRDefault="004B5317" w:rsidP="004B5317">
      <w:pPr>
        <w:jc w:val="center"/>
        <w:rPr>
          <w:sz w:val="24"/>
        </w:rPr>
      </w:pPr>
      <w:r>
        <w:rPr>
          <w:sz w:val="24"/>
        </w:rPr>
        <w:t>§ 2</w:t>
      </w:r>
    </w:p>
    <w:p w14:paraId="75E27429" w14:textId="77777777" w:rsidR="004B5317" w:rsidRDefault="004B5317" w:rsidP="002B64B3">
      <w:pPr>
        <w:pStyle w:val="Akapitzlist"/>
        <w:numPr>
          <w:ilvl w:val="0"/>
          <w:numId w:val="65"/>
        </w:numPr>
        <w:spacing w:line="240" w:lineRule="auto"/>
        <w:ind w:left="426" w:hanging="426"/>
        <w:jc w:val="both"/>
        <w:rPr>
          <w:sz w:val="24"/>
        </w:rPr>
      </w:pPr>
      <w:r>
        <w:rPr>
          <w:sz w:val="24"/>
        </w:rPr>
        <w:t>Niniejsza gwarancja jakości obowiązuje przez okres ………………… miesięcy od dnia odbioru końcowego przedmiotu Umowy.</w:t>
      </w:r>
    </w:p>
    <w:p w14:paraId="0B8F4F9E" w14:textId="77777777" w:rsidR="004B5317" w:rsidRDefault="004B5317" w:rsidP="002B64B3">
      <w:pPr>
        <w:pStyle w:val="Akapitzlist"/>
        <w:numPr>
          <w:ilvl w:val="0"/>
          <w:numId w:val="65"/>
        </w:numPr>
        <w:spacing w:line="240" w:lineRule="auto"/>
        <w:ind w:left="426" w:hanging="426"/>
        <w:jc w:val="both"/>
        <w:rPr>
          <w:sz w:val="24"/>
        </w:rPr>
      </w:pPr>
      <w:r>
        <w:rPr>
          <w:sz w:val="24"/>
        </w:rPr>
        <w:t>Okres obowiązywania gwarancji jakości ulega przedłużeniu o czas, w którym wskutek istnienia wad oraz ich usuwania korzystanie z przedmiotu umowy zgodnie z jego przeznaczeniem było niemożliwe lub w sposób istotny utrudnione.</w:t>
      </w:r>
    </w:p>
    <w:p w14:paraId="13EE2AA8" w14:textId="77777777" w:rsidR="004B5317" w:rsidRPr="00AB2C89" w:rsidRDefault="004B5317" w:rsidP="002B64B3">
      <w:pPr>
        <w:pStyle w:val="Akapitzlist"/>
        <w:numPr>
          <w:ilvl w:val="0"/>
          <w:numId w:val="65"/>
        </w:numPr>
        <w:spacing w:line="240" w:lineRule="auto"/>
        <w:ind w:left="426" w:hanging="426"/>
        <w:jc w:val="both"/>
        <w:rPr>
          <w:sz w:val="24"/>
        </w:rPr>
      </w:pPr>
      <w:r>
        <w:rPr>
          <w:sz w:val="24"/>
        </w:rPr>
        <w:t>Jeżeli w wykonywaniu swoich obowiązków gwarant dostarczył Zamawiającemu zamiast rzeczy wadliwej, rzecz wolną od wad (lub część rzeczy), albo dokonał istotnych napraw rzeczy objętej gwarancją, termin biegnie na nowo od chwili odbioru przez Zamawiającego dostarczonej rzeczy wolnej od wad (lub części rzeczy ) lub dokonanej naprawy.</w:t>
      </w:r>
    </w:p>
    <w:p w14:paraId="32E722BC" w14:textId="77777777" w:rsidR="004B5317" w:rsidRDefault="004B5317" w:rsidP="004B5317">
      <w:pPr>
        <w:jc w:val="center"/>
        <w:rPr>
          <w:sz w:val="24"/>
        </w:rPr>
      </w:pPr>
      <w:r>
        <w:rPr>
          <w:sz w:val="24"/>
        </w:rPr>
        <w:t>§ 3</w:t>
      </w:r>
    </w:p>
    <w:p w14:paraId="682C4682" w14:textId="77777777" w:rsidR="004B5317" w:rsidRDefault="004B5317" w:rsidP="004B5317">
      <w:pPr>
        <w:jc w:val="both"/>
        <w:rPr>
          <w:sz w:val="24"/>
        </w:rPr>
      </w:pPr>
      <w:r>
        <w:rPr>
          <w:sz w:val="24"/>
        </w:rPr>
        <w:t xml:space="preserve">Odpowiedzialność Wykonawcy za wady obejmuje wady, które ujawniły się po dokonaniu odbioru końcowego przedmiotu umowy, przy czym Wykonawca w ramach niniejszej gwarancji jakości ma obowiązek usunąć również wady po upływie okresu gwarancji jakości, jeżeli zostały one ujawnione i zgłoszone Wykonawcy przed upływem okresu gwarancji jakości. </w:t>
      </w:r>
    </w:p>
    <w:p w14:paraId="0599DC9F" w14:textId="77777777" w:rsidR="004B5317" w:rsidRDefault="004B5317" w:rsidP="004B5317">
      <w:pPr>
        <w:jc w:val="both"/>
        <w:rPr>
          <w:sz w:val="24"/>
        </w:rPr>
      </w:pPr>
    </w:p>
    <w:p w14:paraId="7AB168BF" w14:textId="77777777" w:rsidR="004B5317" w:rsidRDefault="004B5317" w:rsidP="004B5317">
      <w:pPr>
        <w:jc w:val="center"/>
        <w:rPr>
          <w:sz w:val="24"/>
        </w:rPr>
      </w:pPr>
      <w:r>
        <w:rPr>
          <w:sz w:val="24"/>
        </w:rPr>
        <w:t>§ 4</w:t>
      </w:r>
    </w:p>
    <w:p w14:paraId="030C4EF1" w14:textId="77777777" w:rsidR="004B5317" w:rsidRDefault="004B5317" w:rsidP="004B5317">
      <w:pPr>
        <w:jc w:val="both"/>
        <w:rPr>
          <w:sz w:val="24"/>
        </w:rPr>
      </w:pPr>
      <w:r>
        <w:rPr>
          <w:sz w:val="24"/>
        </w:rPr>
        <w:t>Jeżeli warunki gwarancji jakości udzielonej przez producenta/dostawcę urządzeń lub materiałów, z których Wykonawca korzystał realizując przedmiot umowy, przewiduje dłuższy okres gwarancji jakości niż wskazany w § 2, to przyjmuje się, że Wykonawca udziela gwarancji jakości na te urządzenia lub materiały na okres nie krótszy, niż okres gwarancji jakości udzielonej przez producenta/dostawcę.</w:t>
      </w:r>
    </w:p>
    <w:p w14:paraId="0A3D283B" w14:textId="77777777" w:rsidR="004B5317" w:rsidRDefault="004B5317" w:rsidP="004B5317">
      <w:pPr>
        <w:jc w:val="both"/>
        <w:rPr>
          <w:sz w:val="24"/>
        </w:rPr>
      </w:pPr>
    </w:p>
    <w:p w14:paraId="673D0725" w14:textId="77777777" w:rsidR="004B5317" w:rsidRDefault="004B5317" w:rsidP="004B5317">
      <w:pPr>
        <w:jc w:val="center"/>
        <w:rPr>
          <w:sz w:val="24"/>
        </w:rPr>
      </w:pPr>
      <w:r>
        <w:rPr>
          <w:sz w:val="24"/>
        </w:rPr>
        <w:t>§ 5</w:t>
      </w:r>
    </w:p>
    <w:p w14:paraId="2B48119E" w14:textId="77777777" w:rsidR="004B5317" w:rsidRDefault="004B5317" w:rsidP="004B5317">
      <w:pPr>
        <w:jc w:val="both"/>
        <w:rPr>
          <w:sz w:val="24"/>
        </w:rPr>
      </w:pPr>
      <w:r>
        <w:rPr>
          <w:sz w:val="24"/>
        </w:rPr>
        <w:lastRenderedPageBreak/>
        <w:t>Zamawiający jest obowiązany zawiadomić Wykonawcę o stwierdzonej wadzie pisemnie, faksem lub telefonicznie. Zgłoszenie telefoniczne winno być niezwłocznie potwierdzone na piśmie.</w:t>
      </w:r>
    </w:p>
    <w:p w14:paraId="06D89645" w14:textId="77777777" w:rsidR="004B5317" w:rsidRDefault="004B5317" w:rsidP="004B5317">
      <w:pPr>
        <w:jc w:val="both"/>
        <w:rPr>
          <w:sz w:val="24"/>
        </w:rPr>
      </w:pPr>
    </w:p>
    <w:p w14:paraId="3E098D90" w14:textId="77777777" w:rsidR="004B5317" w:rsidRDefault="004B5317" w:rsidP="004B5317">
      <w:pPr>
        <w:jc w:val="center"/>
        <w:rPr>
          <w:sz w:val="24"/>
        </w:rPr>
      </w:pPr>
      <w:r>
        <w:rPr>
          <w:sz w:val="24"/>
        </w:rPr>
        <w:t>§ 6</w:t>
      </w:r>
    </w:p>
    <w:p w14:paraId="0F88A582" w14:textId="77777777" w:rsidR="004B5317" w:rsidRDefault="004B5317" w:rsidP="004B5317">
      <w:pPr>
        <w:jc w:val="both"/>
        <w:rPr>
          <w:sz w:val="24"/>
        </w:rPr>
      </w:pPr>
      <w:r>
        <w:rPr>
          <w:sz w:val="24"/>
        </w:rPr>
        <w:t>W przypadku, gdy Wykonawca kwestionuje zasadność powiadomienia o wadach, Zamawiający zawiadomi Wykonawcę o dniu i miejscu oględzin miejsca ujawnienia wad. Z oględzin Zamawiający sporządzi protokół zawierający poczynione ustalenia. Niestawiennictwo Wykonawcy w dacie i miejscu wskazanym przez Zamawiającego będzie równoznaczne z uznaniem przez Wykonawcę wad zgłoszonych przez Zamawiającego.</w:t>
      </w:r>
    </w:p>
    <w:p w14:paraId="084217B0" w14:textId="77777777" w:rsidR="004B5317" w:rsidRDefault="004B5317" w:rsidP="004B5317">
      <w:pPr>
        <w:jc w:val="both"/>
        <w:rPr>
          <w:sz w:val="24"/>
        </w:rPr>
      </w:pPr>
    </w:p>
    <w:p w14:paraId="6A937BE6" w14:textId="77777777" w:rsidR="004B5317" w:rsidRDefault="004B5317" w:rsidP="004B5317">
      <w:pPr>
        <w:jc w:val="center"/>
        <w:rPr>
          <w:sz w:val="24"/>
        </w:rPr>
      </w:pPr>
      <w:r>
        <w:rPr>
          <w:sz w:val="24"/>
        </w:rPr>
        <w:t>§ 7</w:t>
      </w:r>
    </w:p>
    <w:p w14:paraId="370512E7" w14:textId="77777777" w:rsidR="004B5317" w:rsidRDefault="004B5317" w:rsidP="004B5317">
      <w:pPr>
        <w:jc w:val="both"/>
        <w:rPr>
          <w:sz w:val="24"/>
        </w:rPr>
      </w:pPr>
      <w:r>
        <w:rPr>
          <w:sz w:val="24"/>
        </w:rPr>
        <w:t>Wykonawca zobowiązany jest do usunięcia na swój koszt wad ujawnionych w okresie gwarancji jakości, w terminie wyznaczonym przez Zamawiającego.</w:t>
      </w:r>
    </w:p>
    <w:p w14:paraId="58B2F46B" w14:textId="77777777" w:rsidR="004B5317" w:rsidRDefault="004B5317" w:rsidP="004B5317">
      <w:pPr>
        <w:jc w:val="both"/>
        <w:rPr>
          <w:sz w:val="24"/>
        </w:rPr>
      </w:pPr>
    </w:p>
    <w:p w14:paraId="6457982B" w14:textId="77777777" w:rsidR="004B5317" w:rsidRDefault="004B5317" w:rsidP="004B5317">
      <w:pPr>
        <w:jc w:val="center"/>
        <w:rPr>
          <w:sz w:val="24"/>
        </w:rPr>
      </w:pPr>
      <w:r>
        <w:rPr>
          <w:sz w:val="24"/>
        </w:rPr>
        <w:t>§ 8</w:t>
      </w:r>
    </w:p>
    <w:p w14:paraId="0F7587A9" w14:textId="77777777" w:rsidR="004B5317" w:rsidRDefault="004B5317" w:rsidP="004B5317">
      <w:pPr>
        <w:jc w:val="both"/>
        <w:rPr>
          <w:sz w:val="24"/>
        </w:rPr>
      </w:pPr>
      <w:r>
        <w:rPr>
          <w:sz w:val="24"/>
        </w:rPr>
        <w:t xml:space="preserve">W przypadku odmowy usunięcia wad lub nieusunięcia ich w wyznaczonym przez Zamawiającego w terminie, Zamawiający ma prawo zlecić zastępcze usunięcie wad na koszt Wykonawcy. </w:t>
      </w:r>
    </w:p>
    <w:p w14:paraId="2AE2104C" w14:textId="77777777" w:rsidR="004B5317" w:rsidRDefault="004B5317" w:rsidP="004B5317">
      <w:pPr>
        <w:jc w:val="both"/>
        <w:rPr>
          <w:sz w:val="24"/>
        </w:rPr>
      </w:pPr>
    </w:p>
    <w:p w14:paraId="3D980C66" w14:textId="77777777" w:rsidR="004B5317" w:rsidRDefault="004B5317" w:rsidP="004B5317">
      <w:pPr>
        <w:jc w:val="center"/>
        <w:rPr>
          <w:sz w:val="24"/>
        </w:rPr>
      </w:pPr>
      <w:r>
        <w:rPr>
          <w:sz w:val="24"/>
        </w:rPr>
        <w:t>§ 9</w:t>
      </w:r>
    </w:p>
    <w:p w14:paraId="0D208843" w14:textId="77777777" w:rsidR="004B5317" w:rsidRDefault="004B5317" w:rsidP="004B5317">
      <w:pPr>
        <w:jc w:val="both"/>
        <w:rPr>
          <w:sz w:val="24"/>
        </w:rPr>
      </w:pPr>
      <w:r>
        <w:rPr>
          <w:sz w:val="24"/>
        </w:rPr>
        <w:t>W przypadku ujawnienia wad nieusuwalnych – jeżeli wady uniemożliwiają użytkowanie przedmiotu umowy zgodnie z przeznaczeniem – Zamawiający może od umowy odstąpić. Jeżeli wady nieusuwalne nie uniemożliwiają użytkowania przedmiotu umowy zgodnie z przeznaczeniem, Zamawiający może obniżyć wynagrodzenie Wykonawcy odpowiednio do utraconej wartości użytkowej, estetycznej i technicznej.</w:t>
      </w:r>
    </w:p>
    <w:p w14:paraId="341838B3" w14:textId="77777777" w:rsidR="004B5317" w:rsidRDefault="004B5317" w:rsidP="004B5317">
      <w:pPr>
        <w:jc w:val="both"/>
        <w:rPr>
          <w:sz w:val="24"/>
        </w:rPr>
      </w:pPr>
    </w:p>
    <w:p w14:paraId="2043F402" w14:textId="77777777" w:rsidR="004B5317" w:rsidRDefault="004B5317" w:rsidP="004B5317">
      <w:pPr>
        <w:jc w:val="center"/>
        <w:rPr>
          <w:sz w:val="24"/>
        </w:rPr>
      </w:pPr>
      <w:r>
        <w:rPr>
          <w:sz w:val="24"/>
        </w:rPr>
        <w:t>§ 10</w:t>
      </w:r>
    </w:p>
    <w:p w14:paraId="69F4C76B" w14:textId="77777777" w:rsidR="004B5317" w:rsidRDefault="004B5317" w:rsidP="004B5317">
      <w:pPr>
        <w:jc w:val="both"/>
        <w:rPr>
          <w:sz w:val="24"/>
        </w:rPr>
      </w:pPr>
      <w:r>
        <w:rPr>
          <w:sz w:val="24"/>
        </w:rPr>
        <w:t>Usunięcie wad powinno być stwierdzone protokołem.</w:t>
      </w:r>
    </w:p>
    <w:p w14:paraId="6E9333C7" w14:textId="77777777" w:rsidR="004B5317" w:rsidRDefault="004B5317" w:rsidP="004B5317">
      <w:pPr>
        <w:jc w:val="both"/>
        <w:rPr>
          <w:sz w:val="24"/>
        </w:rPr>
      </w:pPr>
    </w:p>
    <w:p w14:paraId="20364651" w14:textId="77777777" w:rsidR="004B5317" w:rsidRDefault="004B5317" w:rsidP="004B5317">
      <w:pPr>
        <w:jc w:val="center"/>
        <w:rPr>
          <w:sz w:val="24"/>
        </w:rPr>
      </w:pPr>
      <w:r>
        <w:rPr>
          <w:sz w:val="24"/>
        </w:rPr>
        <w:t>§ 11</w:t>
      </w:r>
    </w:p>
    <w:p w14:paraId="5D344FFD" w14:textId="77777777" w:rsidR="004B5317" w:rsidRDefault="004B5317" w:rsidP="004B5317">
      <w:pPr>
        <w:jc w:val="both"/>
        <w:rPr>
          <w:sz w:val="24"/>
        </w:rPr>
      </w:pPr>
      <w:r>
        <w:rPr>
          <w:sz w:val="24"/>
        </w:rPr>
        <w:t xml:space="preserve">W ramach niniejszej gwarancji jakości Zamawiający może także domagać się usunięcia szkód, które wady spowodowały, a także szkód powstałych w trakcie usuwania wad. </w:t>
      </w:r>
    </w:p>
    <w:p w14:paraId="3AED9073" w14:textId="77777777" w:rsidR="004B5317" w:rsidRDefault="004B5317" w:rsidP="004B5317">
      <w:pPr>
        <w:tabs>
          <w:tab w:val="center" w:pos="7088"/>
        </w:tabs>
        <w:jc w:val="both"/>
        <w:rPr>
          <w:b/>
          <w:sz w:val="24"/>
        </w:rPr>
      </w:pPr>
      <w:r>
        <w:rPr>
          <w:sz w:val="24"/>
        </w:rPr>
        <w:tab/>
      </w:r>
      <w:r>
        <w:rPr>
          <w:b/>
          <w:sz w:val="24"/>
        </w:rPr>
        <w:t>WYKONAWCA</w:t>
      </w:r>
    </w:p>
    <w:p w14:paraId="46CB6910" w14:textId="77777777" w:rsidR="004B5317" w:rsidRDefault="004B5317" w:rsidP="004B5317">
      <w:pPr>
        <w:tabs>
          <w:tab w:val="center" w:pos="7088"/>
        </w:tabs>
        <w:jc w:val="both"/>
        <w:rPr>
          <w:sz w:val="24"/>
        </w:rPr>
      </w:pPr>
    </w:p>
    <w:p w14:paraId="048A6A20" w14:textId="77777777" w:rsidR="004B5317" w:rsidRDefault="004B5317" w:rsidP="004B5317">
      <w:pPr>
        <w:tabs>
          <w:tab w:val="center" w:pos="7088"/>
        </w:tabs>
        <w:jc w:val="both"/>
        <w:rPr>
          <w:sz w:val="24"/>
        </w:rPr>
      </w:pPr>
      <w:r>
        <w:rPr>
          <w:sz w:val="24"/>
        </w:rPr>
        <w:tab/>
        <w:t>………………………………………</w:t>
      </w:r>
    </w:p>
    <w:p w14:paraId="4D1602E6" w14:textId="77777777" w:rsidR="004B5317" w:rsidRDefault="004B5317" w:rsidP="004B5317">
      <w:pPr>
        <w:tabs>
          <w:tab w:val="center" w:pos="7088"/>
        </w:tabs>
        <w:jc w:val="both"/>
        <w:rPr>
          <w:i/>
        </w:rPr>
      </w:pPr>
      <w:r>
        <w:rPr>
          <w:i/>
        </w:rPr>
        <w:tab/>
        <w:t>(podpis osoby upoważnionej</w:t>
      </w:r>
    </w:p>
    <w:p w14:paraId="607A1103" w14:textId="77777777" w:rsidR="004B5317" w:rsidRDefault="004B5317" w:rsidP="004B5317">
      <w:pPr>
        <w:ind w:right="136"/>
        <w:rPr>
          <w:i/>
        </w:rPr>
      </w:pPr>
      <w:r>
        <w:rPr>
          <w:i/>
        </w:rPr>
        <w:tab/>
      </w:r>
      <w:r>
        <w:rPr>
          <w:i/>
        </w:rPr>
        <w:tab/>
      </w:r>
      <w:r>
        <w:rPr>
          <w:i/>
        </w:rPr>
        <w:tab/>
      </w:r>
      <w:r>
        <w:rPr>
          <w:i/>
        </w:rPr>
        <w:tab/>
      </w:r>
      <w:r>
        <w:rPr>
          <w:i/>
        </w:rPr>
        <w:tab/>
      </w:r>
      <w:r>
        <w:rPr>
          <w:i/>
        </w:rPr>
        <w:tab/>
      </w:r>
      <w:r>
        <w:rPr>
          <w:i/>
        </w:rPr>
        <w:tab/>
      </w:r>
    </w:p>
    <w:p w14:paraId="45EB89AA" w14:textId="77777777" w:rsidR="004B5317" w:rsidRPr="00D85904" w:rsidRDefault="004B5317" w:rsidP="004B5317">
      <w:pPr>
        <w:ind w:left="5664" w:firstLine="708"/>
        <w:jc w:val="center"/>
        <w:rPr>
          <w:sz w:val="20"/>
        </w:rPr>
      </w:pPr>
      <w:r>
        <w:rPr>
          <w:i/>
        </w:rPr>
        <w:br w:type="page"/>
      </w:r>
    </w:p>
    <w:p w14:paraId="780D15F9" w14:textId="77777777" w:rsidR="004B5317" w:rsidRDefault="004B5317" w:rsidP="004B5317"/>
    <w:p w14:paraId="2910DBC8" w14:textId="77777777" w:rsidR="00992CB3" w:rsidRDefault="00D25BF1" w:rsidP="006172A8">
      <w:pPr>
        <w:tabs>
          <w:tab w:val="left" w:pos="2859"/>
          <w:tab w:val="right" w:pos="9072"/>
        </w:tabs>
        <w:jc w:val="right"/>
        <w:rPr>
          <w:sz w:val="20"/>
        </w:rPr>
      </w:pPr>
      <w:r>
        <w:rPr>
          <w:sz w:val="20"/>
        </w:rPr>
        <w:br/>
      </w:r>
    </w:p>
    <w:p w14:paraId="06CC57E9" w14:textId="77777777" w:rsidR="00D25BF1" w:rsidRDefault="00D25BF1" w:rsidP="006172A8">
      <w:pPr>
        <w:tabs>
          <w:tab w:val="left" w:pos="2859"/>
          <w:tab w:val="right" w:pos="9072"/>
        </w:tabs>
        <w:jc w:val="right"/>
        <w:rPr>
          <w:sz w:val="20"/>
        </w:rPr>
      </w:pPr>
    </w:p>
    <w:p w14:paraId="6855275C" w14:textId="77777777" w:rsidR="00E71BB4" w:rsidRDefault="00E71BB4" w:rsidP="00F32EED">
      <w:pPr>
        <w:tabs>
          <w:tab w:val="left" w:pos="2859"/>
          <w:tab w:val="right" w:pos="9072"/>
        </w:tabs>
        <w:rPr>
          <w:sz w:val="20"/>
        </w:rPr>
      </w:pPr>
    </w:p>
    <w:p w14:paraId="25D3EA96" w14:textId="77777777" w:rsidR="00E71BB4" w:rsidRDefault="00E71BB4" w:rsidP="00E71BB4">
      <w:pPr>
        <w:tabs>
          <w:tab w:val="left" w:pos="2859"/>
          <w:tab w:val="right" w:pos="9072"/>
        </w:tabs>
        <w:jc w:val="right"/>
        <w:rPr>
          <w:sz w:val="20"/>
        </w:rPr>
      </w:pPr>
    </w:p>
    <w:p w14:paraId="4DDB4120" w14:textId="77777777" w:rsidR="00725FDE" w:rsidRDefault="00725FDE" w:rsidP="00E71BB4">
      <w:pPr>
        <w:ind w:left="5664" w:firstLine="708"/>
        <w:jc w:val="center"/>
        <w:rPr>
          <w:rFonts w:ascii="Times New Roman" w:hAnsi="Times New Roman" w:cs="Times New Roman"/>
          <w:b/>
          <w:bCs/>
          <w:sz w:val="24"/>
          <w:szCs w:val="24"/>
        </w:rPr>
      </w:pPr>
    </w:p>
    <w:p w14:paraId="6F5E5126" w14:textId="77777777" w:rsidR="00725FDE" w:rsidRDefault="00725FDE" w:rsidP="00E71BB4">
      <w:pPr>
        <w:ind w:left="5664" w:firstLine="708"/>
        <w:jc w:val="center"/>
        <w:rPr>
          <w:rFonts w:ascii="Times New Roman" w:hAnsi="Times New Roman" w:cs="Times New Roman"/>
          <w:b/>
          <w:bCs/>
          <w:sz w:val="24"/>
          <w:szCs w:val="24"/>
        </w:rPr>
      </w:pPr>
    </w:p>
    <w:p w14:paraId="105C078F" w14:textId="77777777" w:rsidR="00725FDE" w:rsidRDefault="00725FDE" w:rsidP="00E71BB4">
      <w:pPr>
        <w:ind w:left="5664" w:firstLine="708"/>
        <w:jc w:val="center"/>
        <w:rPr>
          <w:rFonts w:ascii="Times New Roman" w:hAnsi="Times New Roman" w:cs="Times New Roman"/>
          <w:b/>
          <w:bCs/>
          <w:sz w:val="24"/>
          <w:szCs w:val="24"/>
        </w:rPr>
      </w:pPr>
    </w:p>
    <w:p w14:paraId="359AAA07" w14:textId="77777777" w:rsidR="00725FDE" w:rsidRDefault="00725FDE" w:rsidP="00E71BB4">
      <w:pPr>
        <w:ind w:left="5664" w:firstLine="708"/>
        <w:jc w:val="center"/>
        <w:rPr>
          <w:rFonts w:ascii="Times New Roman" w:hAnsi="Times New Roman" w:cs="Times New Roman"/>
          <w:b/>
          <w:bCs/>
          <w:sz w:val="24"/>
          <w:szCs w:val="24"/>
        </w:rPr>
      </w:pPr>
    </w:p>
    <w:p w14:paraId="0979A769" w14:textId="77777777" w:rsidR="00725FDE" w:rsidRDefault="00725FDE" w:rsidP="00E71BB4">
      <w:pPr>
        <w:ind w:left="5664" w:firstLine="708"/>
        <w:jc w:val="center"/>
        <w:rPr>
          <w:rFonts w:ascii="Times New Roman" w:hAnsi="Times New Roman" w:cs="Times New Roman"/>
          <w:b/>
          <w:bCs/>
          <w:sz w:val="24"/>
          <w:szCs w:val="24"/>
        </w:rPr>
      </w:pPr>
    </w:p>
    <w:p w14:paraId="1B182AF5" w14:textId="77777777" w:rsidR="00DA139B" w:rsidRPr="00D85904" w:rsidRDefault="00DA139B" w:rsidP="003F0E2D">
      <w:pPr>
        <w:ind w:left="5664" w:firstLine="708"/>
        <w:jc w:val="center"/>
        <w:rPr>
          <w:sz w:val="20"/>
        </w:rPr>
      </w:pPr>
    </w:p>
    <w:sectPr w:rsidR="00DA139B" w:rsidRPr="00D85904" w:rsidSect="00F4574F">
      <w:type w:val="continuous"/>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F2DBF4" w14:textId="77777777" w:rsidR="00A226F8" w:rsidRDefault="00A226F8" w:rsidP="000529FB">
      <w:pPr>
        <w:spacing w:line="240" w:lineRule="auto"/>
      </w:pPr>
      <w:r>
        <w:separator/>
      </w:r>
    </w:p>
  </w:endnote>
  <w:endnote w:type="continuationSeparator" w:id="0">
    <w:p w14:paraId="2382487F" w14:textId="77777777" w:rsidR="00A226F8" w:rsidRDefault="00A226F8" w:rsidP="000529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Palatino Linotype"/>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TE26ECB10t00">
    <w:altName w:val="Times New Roman"/>
    <w:panose1 w:val="00000000000000000000"/>
    <w:charset w:val="00"/>
    <w:family w:val="roman"/>
    <w:notTrueType/>
    <w:pitch w:val="default"/>
  </w:font>
  <w:font w:name="TimesNewRoman">
    <w:altName w:val="MS Mincho"/>
    <w:panose1 w:val="00000000000000000000"/>
    <w:charset w:val="80"/>
    <w:family w:val="auto"/>
    <w:notTrueType/>
    <w:pitch w:val="default"/>
    <w:sig w:usb0="00000005" w:usb1="08070000" w:usb2="00000010" w:usb3="00000000" w:csb0="00020002" w:csb1="00000000"/>
  </w:font>
  <w:font w:name="Times-Roman">
    <w:altName w:val="Times New Roman"/>
    <w:panose1 w:val="00000000000000000000"/>
    <w:charset w:val="00"/>
    <w:family w:val="roman"/>
    <w:notTrueType/>
    <w:pitch w:val="default"/>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Verdana,Bold">
    <w:altName w:val="MS Gothic"/>
    <w:panose1 w:val="00000000000000000000"/>
    <w:charset w:val="80"/>
    <w:family w:val="auto"/>
    <w:notTrueType/>
    <w:pitch w:val="default"/>
    <w:sig w:usb0="00000000" w:usb1="08070000" w:usb2="00000010" w:usb3="00000000" w:csb0="00020000" w:csb1="00000000"/>
  </w:font>
  <w:font w:name="Verdana,Italic">
    <w:altName w:val="MS Mincho"/>
    <w:panose1 w:val="00000000000000000000"/>
    <w:charset w:val="80"/>
    <w:family w:val="auto"/>
    <w:notTrueType/>
    <w:pitch w:val="default"/>
    <w:sig w:usb0="00000000" w:usb1="08070000" w:usb2="00000010" w:usb3="00000000" w:csb0="00020002" w:csb1="00000000"/>
  </w:font>
  <w:font w:name="Yu Mincho Light">
    <w:altName w:val="MS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1708850"/>
      <w:docPartObj>
        <w:docPartGallery w:val="Page Numbers (Bottom of Page)"/>
        <w:docPartUnique/>
      </w:docPartObj>
    </w:sdtPr>
    <w:sdtEndPr/>
    <w:sdtContent>
      <w:p w14:paraId="687091CC" w14:textId="77777777" w:rsidR="00A226F8" w:rsidRDefault="00F84683">
        <w:pPr>
          <w:pStyle w:val="Stopka"/>
          <w:jc w:val="center"/>
        </w:pPr>
        <w:r>
          <w:rPr>
            <w:noProof/>
          </w:rPr>
          <w:fldChar w:fldCharType="begin"/>
        </w:r>
        <w:r w:rsidR="00A226F8">
          <w:rPr>
            <w:noProof/>
          </w:rPr>
          <w:instrText>PAGE   \* MERGEFORMAT</w:instrText>
        </w:r>
        <w:r>
          <w:rPr>
            <w:noProof/>
          </w:rPr>
          <w:fldChar w:fldCharType="separate"/>
        </w:r>
        <w:r w:rsidR="00B11850">
          <w:rPr>
            <w:noProof/>
          </w:rPr>
          <w:t>1</w:t>
        </w:r>
        <w:r>
          <w:rPr>
            <w:noProof/>
          </w:rPr>
          <w:fldChar w:fldCharType="end"/>
        </w:r>
      </w:p>
    </w:sdtContent>
  </w:sdt>
  <w:p w14:paraId="41961E58" w14:textId="77777777" w:rsidR="00A226F8" w:rsidRDefault="00A226F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452CC" w14:textId="77777777" w:rsidR="00A226F8" w:rsidRDefault="00A226F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6057CF" w14:textId="77777777" w:rsidR="00A226F8" w:rsidRDefault="00A226F8" w:rsidP="000529FB">
      <w:pPr>
        <w:spacing w:line="240" w:lineRule="auto"/>
      </w:pPr>
      <w:r>
        <w:separator/>
      </w:r>
    </w:p>
  </w:footnote>
  <w:footnote w:type="continuationSeparator" w:id="0">
    <w:p w14:paraId="34FAAEB0" w14:textId="77777777" w:rsidR="00A226F8" w:rsidRDefault="00A226F8" w:rsidP="000529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8D4FD" w14:textId="77777777" w:rsidR="00A226F8" w:rsidRPr="00602D64" w:rsidRDefault="00A226F8" w:rsidP="00505915">
    <w:pPr>
      <w:pStyle w:val="Nagwek"/>
      <w:jc w:val="center"/>
      <w:rPr>
        <w:rFonts w:ascii="TimesNewRomanPSMT" w:hAnsi="TimesNewRomanPSMT"/>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A5E0FE96"/>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1"/>
    <w:lvl w:ilvl="0">
      <w:start w:val="1"/>
      <w:numFmt w:val="decimal"/>
      <w:lvlText w:val="%1."/>
      <w:lvlJc w:val="left"/>
      <w:pPr>
        <w:tabs>
          <w:tab w:val="num" w:pos="0"/>
        </w:tabs>
        <w:ind w:left="696"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3" w15:restartNumberingAfterBreak="0">
    <w:nsid w:val="00000009"/>
    <w:multiLevelType w:val="multilevel"/>
    <w:tmpl w:val="00000009"/>
    <w:name w:val="WW8Num8"/>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45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549"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0"/>
      <w:numFmt w:val="decimal"/>
      <w:lvlText w:val="%4."/>
      <w:lvlJc w:val="left"/>
      <w:pPr>
        <w:tabs>
          <w:tab w:val="num" w:pos="720"/>
        </w:tabs>
        <w:ind w:left="64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136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208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280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352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4243"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4" w15:restartNumberingAfterBreak="0">
    <w:nsid w:val="0000000A"/>
    <w:multiLevelType w:val="multilevel"/>
    <w:tmpl w:val="0000000A"/>
    <w:name w:val="WW8Num9"/>
    <w:lvl w:ilvl="0">
      <w:start w:val="1"/>
      <w:numFmt w:val="bullet"/>
      <w:lvlText w:val="•"/>
      <w:lvlJc w:val="left"/>
      <w:pPr>
        <w:tabs>
          <w:tab w:val="num" w:pos="0"/>
        </w:tabs>
        <w:ind w:left="360" w:firstLine="0"/>
      </w:pPr>
      <w:rPr>
        <w:rFonts w:ascii="Arial" w:hAnsi="Arial" w:cs="Arial"/>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0"/>
        </w:tabs>
        <w:ind w:left="538"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715"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0"/>
        </w:tabs>
        <w:ind w:left="893" w:firstLine="0"/>
      </w:pPr>
      <w:rPr>
        <w:rFonts w:ascii="Arial" w:hAnsi="Arial" w:cs="Arial"/>
        <w:b w:val="0"/>
        <w:i w:val="0"/>
        <w:strike w:val="0"/>
        <w:dstrike w:val="0"/>
        <w:color w:val="000000"/>
        <w:position w:val="0"/>
        <w:sz w:val="24"/>
        <w:szCs w:val="24"/>
        <w:u w:val="none" w:color="000000"/>
        <w:shd w:val="clear" w:color="auto" w:fill="auto"/>
        <w:vertAlign w:val="baseline"/>
      </w:rPr>
    </w:lvl>
    <w:lvl w:ilvl="4">
      <w:start w:val="1"/>
      <w:numFmt w:val="bullet"/>
      <w:lvlText w:val="•"/>
      <w:lvlJc w:val="left"/>
      <w:pPr>
        <w:tabs>
          <w:tab w:val="num" w:pos="0"/>
        </w:tabs>
        <w:ind w:left="994" w:firstLine="0"/>
      </w:pPr>
      <w:rPr>
        <w:rFonts w:ascii="Arial" w:hAnsi="Arial" w:cs="Arial"/>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0"/>
        </w:tabs>
        <w:ind w:left="179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2510" w:firstLine="0"/>
      </w:pPr>
      <w:rPr>
        <w:rFonts w:ascii="Arial" w:hAnsi="Arial" w:cs="Arial"/>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323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395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abstractNum>
  <w:abstractNum w:abstractNumId="5" w15:restartNumberingAfterBreak="0">
    <w:nsid w:val="0000000C"/>
    <w:multiLevelType w:val="multilevel"/>
    <w:tmpl w:val="0000000C"/>
    <w:name w:val="WW8Num11"/>
    <w:lvl w:ilvl="0">
      <w:start w:val="1"/>
      <w:numFmt w:val="bullet"/>
      <w:lvlText w:val="•"/>
      <w:lvlJc w:val="left"/>
      <w:pPr>
        <w:tabs>
          <w:tab w:val="num" w:pos="0"/>
        </w:tabs>
        <w:ind w:left="36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0"/>
        </w:tabs>
        <w:ind w:left="433"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507"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720"/>
        </w:tabs>
        <w:ind w:left="422"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0"/>
        </w:tabs>
        <w:ind w:left="130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0"/>
        </w:tabs>
        <w:ind w:left="202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274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346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418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6" w15:restartNumberingAfterBreak="0">
    <w:nsid w:val="0000000E"/>
    <w:multiLevelType w:val="multilevel"/>
    <w:tmpl w:val="0000000E"/>
    <w:name w:val="WW8Num13"/>
    <w:lvl w:ilvl="0">
      <w:start w:val="1"/>
      <w:numFmt w:val="bullet"/>
      <w:lvlText w:val="•"/>
      <w:lvlJc w:val="left"/>
      <w:pPr>
        <w:tabs>
          <w:tab w:val="num" w:pos="0"/>
        </w:tabs>
        <w:ind w:left="360"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0"/>
        </w:tabs>
        <w:ind w:left="502"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644"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0"/>
        </w:tabs>
        <w:ind w:left="787"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bullet"/>
      <w:lvlText w:val="-"/>
      <w:lvlJc w:val="left"/>
      <w:pPr>
        <w:tabs>
          <w:tab w:val="num" w:pos="720"/>
        </w:tabs>
        <w:ind w:left="708"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0"/>
        </w:tabs>
        <w:ind w:left="164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236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308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3809" w:firstLine="0"/>
      </w:pPr>
      <w:rPr>
        <w:rFonts w:ascii="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7" w15:restartNumberingAfterBreak="0">
    <w:nsid w:val="0000000F"/>
    <w:multiLevelType w:val="multilevel"/>
    <w:tmpl w:val="8C66BDA8"/>
    <w:name w:val="WW8Num15"/>
    <w:lvl w:ilvl="0">
      <w:start w:val="1"/>
      <w:numFmt w:val="decimal"/>
      <w:lvlText w:val="%1."/>
      <w:lvlJc w:val="left"/>
      <w:pPr>
        <w:tabs>
          <w:tab w:val="num" w:pos="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00000018"/>
    <w:multiLevelType w:val="multilevel"/>
    <w:tmpl w:val="00000018"/>
    <w:name w:val="WWNum3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9" w15:restartNumberingAfterBreak="0">
    <w:nsid w:val="0000001B"/>
    <w:multiLevelType w:val="multilevel"/>
    <w:tmpl w:val="0000001B"/>
    <w:name w:val="WW8Num26"/>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537"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71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891"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decimal"/>
      <w:lvlText w:val="%5)"/>
      <w:lvlJc w:val="left"/>
      <w:pPr>
        <w:tabs>
          <w:tab w:val="num" w:pos="720"/>
        </w:tabs>
        <w:ind w:left="994"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178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250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322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394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10" w15:restartNumberingAfterBreak="0">
    <w:nsid w:val="0000001D"/>
    <w:multiLevelType w:val="singleLevel"/>
    <w:tmpl w:val="0000001D"/>
    <w:name w:val="WW8Num28"/>
    <w:lvl w:ilvl="0">
      <w:start w:val="1"/>
      <w:numFmt w:val="decimal"/>
      <w:lvlText w:val="%1."/>
      <w:lvlJc w:val="left"/>
      <w:pPr>
        <w:tabs>
          <w:tab w:val="num" w:pos="720"/>
        </w:tabs>
        <w:ind w:left="708"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11" w15:restartNumberingAfterBreak="0">
    <w:nsid w:val="00000021"/>
    <w:multiLevelType w:val="multilevel"/>
    <w:tmpl w:val="00000021"/>
    <w:name w:val="WW8Num32"/>
    <w:lvl w:ilvl="0">
      <w:start w:val="1"/>
      <w:numFmt w:val="bullet"/>
      <w:lvlText w:val="•"/>
      <w:lvlJc w:val="left"/>
      <w:pPr>
        <w:tabs>
          <w:tab w:val="num" w:pos="0"/>
        </w:tabs>
        <w:ind w:left="360" w:firstLine="0"/>
      </w:pPr>
      <w:rPr>
        <w:rFonts w:ascii="Arial" w:hAnsi="Arial" w:cs="Arial"/>
        <w:b w:val="0"/>
        <w:i w:val="0"/>
        <w:strike w:val="0"/>
        <w:dstrike w:val="0"/>
        <w:color w:val="000000"/>
        <w:position w:val="0"/>
        <w:sz w:val="24"/>
        <w:szCs w:val="24"/>
        <w:u w:val="none" w:color="000000"/>
        <w:shd w:val="clear" w:color="auto" w:fill="auto"/>
        <w:vertAlign w:val="baseline"/>
      </w:rPr>
    </w:lvl>
    <w:lvl w:ilvl="1">
      <w:start w:val="1"/>
      <w:numFmt w:val="bullet"/>
      <w:lvlText w:val="o"/>
      <w:lvlJc w:val="left"/>
      <w:pPr>
        <w:tabs>
          <w:tab w:val="num" w:pos="0"/>
        </w:tabs>
        <w:ind w:left="530"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2">
      <w:start w:val="1"/>
      <w:numFmt w:val="bullet"/>
      <w:lvlText w:val="▪"/>
      <w:lvlJc w:val="left"/>
      <w:pPr>
        <w:tabs>
          <w:tab w:val="num" w:pos="0"/>
        </w:tabs>
        <w:ind w:left="701"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3">
      <w:start w:val="1"/>
      <w:numFmt w:val="bullet"/>
      <w:lvlText w:val="•"/>
      <w:lvlJc w:val="left"/>
      <w:pPr>
        <w:tabs>
          <w:tab w:val="num" w:pos="0"/>
        </w:tabs>
        <w:ind w:left="871" w:firstLine="0"/>
      </w:pPr>
      <w:rPr>
        <w:rFonts w:ascii="Arial" w:hAnsi="Arial" w:cs="Arial"/>
        <w:b w:val="0"/>
        <w:i w:val="0"/>
        <w:strike w:val="0"/>
        <w:dstrike w:val="0"/>
        <w:color w:val="000000"/>
        <w:position w:val="0"/>
        <w:sz w:val="24"/>
        <w:szCs w:val="24"/>
        <w:u w:val="none" w:color="000000"/>
        <w:shd w:val="clear" w:color="auto" w:fill="auto"/>
        <w:vertAlign w:val="baseline"/>
      </w:rPr>
    </w:lvl>
    <w:lvl w:ilvl="4">
      <w:start w:val="1"/>
      <w:numFmt w:val="bullet"/>
      <w:lvlText w:val="o"/>
      <w:lvlJc w:val="left"/>
      <w:pPr>
        <w:tabs>
          <w:tab w:val="num" w:pos="0"/>
        </w:tabs>
        <w:ind w:left="104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5">
      <w:start w:val="1"/>
      <w:numFmt w:val="bullet"/>
      <w:lvlText w:val="•"/>
      <w:lvlJc w:val="left"/>
      <w:pPr>
        <w:tabs>
          <w:tab w:val="num" w:pos="720"/>
        </w:tabs>
        <w:ind w:left="1133" w:firstLine="0"/>
      </w:pPr>
      <w:rPr>
        <w:rFonts w:ascii="Arial" w:hAnsi="Arial" w:cs="Arial"/>
        <w:b w:val="0"/>
        <w:i w:val="0"/>
        <w:strike w:val="0"/>
        <w:dstrike w:val="0"/>
        <w:color w:val="000000"/>
        <w:position w:val="0"/>
        <w:sz w:val="24"/>
        <w:szCs w:val="24"/>
        <w:u w:val="none" w:color="000000"/>
        <w:shd w:val="clear" w:color="auto" w:fill="auto"/>
        <w:vertAlign w:val="baseline"/>
      </w:rPr>
    </w:lvl>
    <w:lvl w:ilvl="6">
      <w:start w:val="1"/>
      <w:numFmt w:val="bullet"/>
      <w:lvlText w:val="•"/>
      <w:lvlJc w:val="left"/>
      <w:pPr>
        <w:tabs>
          <w:tab w:val="num" w:pos="0"/>
        </w:tabs>
        <w:ind w:left="1932" w:firstLine="0"/>
      </w:pPr>
      <w:rPr>
        <w:rFonts w:ascii="Arial" w:hAnsi="Arial" w:cs="Arial"/>
        <w:b w:val="0"/>
        <w:i w:val="0"/>
        <w:strike w:val="0"/>
        <w:dstrike w:val="0"/>
        <w:color w:val="000000"/>
        <w:position w:val="0"/>
        <w:sz w:val="24"/>
        <w:szCs w:val="24"/>
        <w:u w:val="none" w:color="000000"/>
        <w:shd w:val="clear" w:color="auto" w:fill="auto"/>
        <w:vertAlign w:val="baseline"/>
      </w:rPr>
    </w:lvl>
    <w:lvl w:ilvl="7">
      <w:start w:val="1"/>
      <w:numFmt w:val="bullet"/>
      <w:lvlText w:val="o"/>
      <w:lvlJc w:val="left"/>
      <w:pPr>
        <w:tabs>
          <w:tab w:val="num" w:pos="0"/>
        </w:tabs>
        <w:ind w:left="265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lvl w:ilvl="8">
      <w:start w:val="1"/>
      <w:numFmt w:val="bullet"/>
      <w:lvlText w:val="▪"/>
      <w:lvlJc w:val="left"/>
      <w:pPr>
        <w:tabs>
          <w:tab w:val="num" w:pos="0"/>
        </w:tabs>
        <w:ind w:left="3372" w:firstLine="0"/>
      </w:pPr>
      <w:rPr>
        <w:rFonts w:ascii="Segoe UI Symbol" w:hAnsi="Segoe UI Symbol" w:cs="Segoe UI Symbol"/>
        <w:b w:val="0"/>
        <w:i w:val="0"/>
        <w:strike w:val="0"/>
        <w:dstrike w:val="0"/>
        <w:color w:val="000000"/>
        <w:position w:val="0"/>
        <w:sz w:val="24"/>
        <w:szCs w:val="24"/>
        <w:u w:val="none" w:color="000000"/>
        <w:shd w:val="clear" w:color="auto" w:fill="auto"/>
        <w:vertAlign w:val="baseline"/>
      </w:rPr>
    </w:lvl>
  </w:abstractNum>
  <w:abstractNum w:abstractNumId="12" w15:restartNumberingAfterBreak="0">
    <w:nsid w:val="00000023"/>
    <w:multiLevelType w:val="multilevel"/>
    <w:tmpl w:val="00000023"/>
    <w:name w:val="WW8Num34"/>
    <w:lvl w:ilvl="0">
      <w:start w:val="1"/>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537"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71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891"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4">
      <w:start w:val="1"/>
      <w:numFmt w:val="decimal"/>
      <w:lvlText w:val="%5)"/>
      <w:lvlJc w:val="left"/>
      <w:pPr>
        <w:tabs>
          <w:tab w:val="num" w:pos="0"/>
        </w:tabs>
        <w:ind w:left="994"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178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250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322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3948" w:firstLine="0"/>
      </w:pPr>
      <w:rPr>
        <w:rFonts w:ascii="Times New Roman" w:eastAsia="Times New Roman" w:hAnsi="Times New Roman" w:cs="Times New Roman"/>
        <w:b w:val="0"/>
        <w:i w:val="0"/>
        <w:strike w:val="0"/>
        <w:dstrike w:val="0"/>
        <w:color w:val="000000"/>
        <w:position w:val="0"/>
        <w:sz w:val="22"/>
        <w:szCs w:val="22"/>
        <w:u w:val="none" w:color="000000"/>
        <w:shd w:val="clear" w:color="auto" w:fill="auto"/>
        <w:vertAlign w:val="baseline"/>
      </w:rPr>
    </w:lvl>
  </w:abstractNum>
  <w:abstractNum w:abstractNumId="13" w15:restartNumberingAfterBreak="0">
    <w:nsid w:val="00D1033A"/>
    <w:multiLevelType w:val="hybridMultilevel"/>
    <w:tmpl w:val="D428A4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06023606"/>
    <w:multiLevelType w:val="hybridMultilevel"/>
    <w:tmpl w:val="B7920EEE"/>
    <w:lvl w:ilvl="0" w:tplc="192C0A4C">
      <w:start w:val="1"/>
      <w:numFmt w:val="bullet"/>
      <w:lvlText w:val=""/>
      <w:lvlJc w:val="left"/>
      <w:pPr>
        <w:ind w:left="1286" w:hanging="360"/>
      </w:pPr>
      <w:rPr>
        <w:rFonts w:ascii="Symbol" w:hAnsi="Symbol" w:hint="default"/>
        <w:sz w:val="28"/>
        <w:szCs w:val="40"/>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15" w15:restartNumberingAfterBreak="0">
    <w:nsid w:val="0A6B4AC6"/>
    <w:multiLevelType w:val="hybridMultilevel"/>
    <w:tmpl w:val="DBB65558"/>
    <w:lvl w:ilvl="0" w:tplc="F71C9258">
      <w:start w:val="3"/>
      <w:numFmt w:val="decimal"/>
      <w:lvlText w:val="%1)"/>
      <w:lvlJc w:val="left"/>
      <w:pPr>
        <w:ind w:left="1776" w:hanging="360"/>
      </w:pPr>
      <w:rPr>
        <w:rFonts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6" w15:restartNumberingAfterBreak="0">
    <w:nsid w:val="0D232DC9"/>
    <w:multiLevelType w:val="hybridMultilevel"/>
    <w:tmpl w:val="96CA6830"/>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F4D32E1"/>
    <w:multiLevelType w:val="hybridMultilevel"/>
    <w:tmpl w:val="2FF8B04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10DB4637"/>
    <w:multiLevelType w:val="hybridMultilevel"/>
    <w:tmpl w:val="5D8ADA7E"/>
    <w:lvl w:ilvl="0" w:tplc="E58273BC">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1" w15:restartNumberingAfterBreak="0">
    <w:nsid w:val="13ED29DE"/>
    <w:multiLevelType w:val="hybridMultilevel"/>
    <w:tmpl w:val="732E20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490042C"/>
    <w:multiLevelType w:val="hybridMultilevel"/>
    <w:tmpl w:val="25E426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AD7227"/>
    <w:multiLevelType w:val="hybridMultilevel"/>
    <w:tmpl w:val="3E269D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533895"/>
    <w:multiLevelType w:val="hybridMultilevel"/>
    <w:tmpl w:val="123E55B0"/>
    <w:lvl w:ilvl="0" w:tplc="07E4063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1AC475A5"/>
    <w:multiLevelType w:val="hybridMultilevel"/>
    <w:tmpl w:val="707EF46C"/>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6F3A82B2">
      <w:start w:val="1"/>
      <w:numFmt w:val="lowerLetter"/>
      <w:lvlText w:val="%3)"/>
      <w:lvlJc w:val="left"/>
      <w:pPr>
        <w:ind w:left="1069" w:hanging="360"/>
      </w:pPr>
      <w:rPr>
        <w:rFonts w:ascii="Arial" w:eastAsia="Times New Roman" w:hAnsi="Arial" w:cs="Arial" w:hint="default"/>
      </w:rPr>
    </w:lvl>
    <w:lvl w:ilvl="3" w:tplc="0415000F">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7"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9" w15:restartNumberingAfterBreak="0">
    <w:nsid w:val="1E530FE4"/>
    <w:multiLevelType w:val="hybridMultilevel"/>
    <w:tmpl w:val="5872671E"/>
    <w:lvl w:ilvl="0" w:tplc="4956CA3E">
      <w:start w:val="1"/>
      <w:numFmt w:val="lowerLetter"/>
      <w:lvlText w:val="%1)"/>
      <w:lvlJc w:val="left"/>
      <w:pPr>
        <w:ind w:left="2345" w:hanging="360"/>
      </w:pPr>
      <w:rPr>
        <w:b w:val="0"/>
      </w:rPr>
    </w:lvl>
    <w:lvl w:ilvl="1" w:tplc="04150019">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30"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1" w15:restartNumberingAfterBreak="0">
    <w:nsid w:val="245B689F"/>
    <w:multiLevelType w:val="hybridMultilevel"/>
    <w:tmpl w:val="C2A263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5642134"/>
    <w:multiLevelType w:val="hybridMultilevel"/>
    <w:tmpl w:val="036C9B44"/>
    <w:lvl w:ilvl="0" w:tplc="2F6468A0">
      <w:start w:val="1"/>
      <w:numFmt w:val="bullet"/>
      <w:lvlText w:val=""/>
      <w:lvlJc w:val="left"/>
      <w:pPr>
        <w:ind w:left="2281" w:hanging="360"/>
      </w:pPr>
      <w:rPr>
        <w:rFonts w:ascii="Symbol" w:hAnsi="Symbol" w:hint="default"/>
      </w:rPr>
    </w:lvl>
    <w:lvl w:ilvl="1" w:tplc="04150003" w:tentative="1">
      <w:start w:val="1"/>
      <w:numFmt w:val="bullet"/>
      <w:lvlText w:val="o"/>
      <w:lvlJc w:val="left"/>
      <w:pPr>
        <w:ind w:left="3001" w:hanging="360"/>
      </w:pPr>
      <w:rPr>
        <w:rFonts w:ascii="Courier New" w:hAnsi="Courier New" w:cs="Courier New" w:hint="default"/>
      </w:rPr>
    </w:lvl>
    <w:lvl w:ilvl="2" w:tplc="04150005" w:tentative="1">
      <w:start w:val="1"/>
      <w:numFmt w:val="bullet"/>
      <w:lvlText w:val=""/>
      <w:lvlJc w:val="left"/>
      <w:pPr>
        <w:ind w:left="3721" w:hanging="360"/>
      </w:pPr>
      <w:rPr>
        <w:rFonts w:ascii="Wingdings" w:hAnsi="Wingdings" w:hint="default"/>
      </w:rPr>
    </w:lvl>
    <w:lvl w:ilvl="3" w:tplc="04150001" w:tentative="1">
      <w:start w:val="1"/>
      <w:numFmt w:val="bullet"/>
      <w:lvlText w:val=""/>
      <w:lvlJc w:val="left"/>
      <w:pPr>
        <w:ind w:left="4441" w:hanging="360"/>
      </w:pPr>
      <w:rPr>
        <w:rFonts w:ascii="Symbol" w:hAnsi="Symbol" w:hint="default"/>
      </w:rPr>
    </w:lvl>
    <w:lvl w:ilvl="4" w:tplc="04150003" w:tentative="1">
      <w:start w:val="1"/>
      <w:numFmt w:val="bullet"/>
      <w:lvlText w:val="o"/>
      <w:lvlJc w:val="left"/>
      <w:pPr>
        <w:ind w:left="5161" w:hanging="360"/>
      </w:pPr>
      <w:rPr>
        <w:rFonts w:ascii="Courier New" w:hAnsi="Courier New" w:cs="Courier New" w:hint="default"/>
      </w:rPr>
    </w:lvl>
    <w:lvl w:ilvl="5" w:tplc="04150005" w:tentative="1">
      <w:start w:val="1"/>
      <w:numFmt w:val="bullet"/>
      <w:lvlText w:val=""/>
      <w:lvlJc w:val="left"/>
      <w:pPr>
        <w:ind w:left="5881" w:hanging="360"/>
      </w:pPr>
      <w:rPr>
        <w:rFonts w:ascii="Wingdings" w:hAnsi="Wingdings" w:hint="default"/>
      </w:rPr>
    </w:lvl>
    <w:lvl w:ilvl="6" w:tplc="04150001" w:tentative="1">
      <w:start w:val="1"/>
      <w:numFmt w:val="bullet"/>
      <w:lvlText w:val=""/>
      <w:lvlJc w:val="left"/>
      <w:pPr>
        <w:ind w:left="6601" w:hanging="360"/>
      </w:pPr>
      <w:rPr>
        <w:rFonts w:ascii="Symbol" w:hAnsi="Symbol" w:hint="default"/>
      </w:rPr>
    </w:lvl>
    <w:lvl w:ilvl="7" w:tplc="04150003" w:tentative="1">
      <w:start w:val="1"/>
      <w:numFmt w:val="bullet"/>
      <w:lvlText w:val="o"/>
      <w:lvlJc w:val="left"/>
      <w:pPr>
        <w:ind w:left="7321" w:hanging="360"/>
      </w:pPr>
      <w:rPr>
        <w:rFonts w:ascii="Courier New" w:hAnsi="Courier New" w:cs="Courier New" w:hint="default"/>
      </w:rPr>
    </w:lvl>
    <w:lvl w:ilvl="8" w:tplc="04150005" w:tentative="1">
      <w:start w:val="1"/>
      <w:numFmt w:val="bullet"/>
      <w:lvlText w:val=""/>
      <w:lvlJc w:val="left"/>
      <w:pPr>
        <w:ind w:left="8041" w:hanging="360"/>
      </w:pPr>
      <w:rPr>
        <w:rFonts w:ascii="Wingdings" w:hAnsi="Wingdings" w:hint="default"/>
      </w:rPr>
    </w:lvl>
  </w:abstractNum>
  <w:abstractNum w:abstractNumId="33" w15:restartNumberingAfterBreak="0">
    <w:nsid w:val="287F3DAE"/>
    <w:multiLevelType w:val="hybridMultilevel"/>
    <w:tmpl w:val="EC946B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8B17FB"/>
    <w:multiLevelType w:val="hybridMultilevel"/>
    <w:tmpl w:val="72D48842"/>
    <w:lvl w:ilvl="0" w:tplc="BEFA2310">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15:restartNumberingAfterBreak="0">
    <w:nsid w:val="2A6F23A5"/>
    <w:multiLevelType w:val="hybridMultilevel"/>
    <w:tmpl w:val="6F9E6C5A"/>
    <w:lvl w:ilvl="0" w:tplc="C0C4B7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B2C5F2F"/>
    <w:multiLevelType w:val="hybridMultilevel"/>
    <w:tmpl w:val="1E3C6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B9E7C1A"/>
    <w:multiLevelType w:val="hybridMultilevel"/>
    <w:tmpl w:val="AE30E5C6"/>
    <w:lvl w:ilvl="0" w:tplc="7294F6F6">
      <w:start w:val="1"/>
      <w:numFmt w:val="decimal"/>
      <w:lvlText w:val="%1)"/>
      <w:lvlJc w:val="left"/>
      <w:pPr>
        <w:ind w:left="644" w:hanging="360"/>
      </w:pPr>
      <w:rPr>
        <w:rFonts w:hint="default"/>
        <w:strike w:val="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2F6860E0"/>
    <w:multiLevelType w:val="hybridMultilevel"/>
    <w:tmpl w:val="13C0EE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1E67707"/>
    <w:multiLevelType w:val="hybridMultilevel"/>
    <w:tmpl w:val="F5A085EE"/>
    <w:lvl w:ilvl="0" w:tplc="04150011">
      <w:start w:val="1"/>
      <w:numFmt w:val="decimal"/>
      <w:lvlText w:val="%1)"/>
      <w:lvlJc w:val="left"/>
      <w:pPr>
        <w:ind w:left="1429" w:hanging="360"/>
      </w:pPr>
    </w:lvl>
    <w:lvl w:ilvl="1" w:tplc="04150011">
      <w:start w:val="1"/>
      <w:numFmt w:val="decimal"/>
      <w:lvlText w:val="%2)"/>
      <w:lvlJc w:val="left"/>
      <w:pPr>
        <w:ind w:left="2907"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2" w15:restartNumberingAfterBreak="0">
    <w:nsid w:val="33C41B02"/>
    <w:multiLevelType w:val="multilevel"/>
    <w:tmpl w:val="A6BE4120"/>
    <w:lvl w:ilvl="0">
      <w:start w:val="3"/>
      <w:numFmt w:val="decimal"/>
      <w:lvlText w:val="%1."/>
      <w:lvlJc w:val="left"/>
      <w:pPr>
        <w:ind w:left="360" w:hanging="360"/>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37C42742"/>
    <w:multiLevelType w:val="hybridMultilevel"/>
    <w:tmpl w:val="B5364EDE"/>
    <w:lvl w:ilvl="0" w:tplc="D1E82DE0">
      <w:start w:val="4"/>
      <w:numFmt w:val="lowerLetter"/>
      <w:lvlText w:val="%1)"/>
      <w:lvlJc w:val="left"/>
      <w:pPr>
        <w:ind w:left="234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9DF6EAD"/>
    <w:multiLevelType w:val="hybridMultilevel"/>
    <w:tmpl w:val="9E7CA92E"/>
    <w:lvl w:ilvl="0" w:tplc="2DF0CF06">
      <w:start w:val="1"/>
      <w:numFmt w:val="lowerLetter"/>
      <w:lvlText w:val="%1)"/>
      <w:lvlJc w:val="left"/>
      <w:pPr>
        <w:ind w:left="2345" w:hanging="360"/>
      </w:pPr>
      <w:rPr>
        <w:rFonts w:hint="default"/>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45" w15:restartNumberingAfterBreak="0">
    <w:nsid w:val="3BB36F96"/>
    <w:multiLevelType w:val="hybridMultilevel"/>
    <w:tmpl w:val="88302C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1BF6E76"/>
    <w:multiLevelType w:val="hybridMultilevel"/>
    <w:tmpl w:val="BF3E4154"/>
    <w:lvl w:ilvl="0" w:tplc="04150017">
      <w:start w:val="1"/>
      <w:numFmt w:val="lowerLetter"/>
      <w:lvlText w:val="%1)"/>
      <w:lvlJc w:val="left"/>
      <w:pPr>
        <w:ind w:left="1854" w:hanging="360"/>
      </w:pPr>
    </w:lvl>
    <w:lvl w:ilvl="1" w:tplc="AA5AE38C">
      <w:start w:val="1"/>
      <w:numFmt w:val="lowerLetter"/>
      <w:lvlText w:val="%2)"/>
      <w:lvlJc w:val="left"/>
      <w:pPr>
        <w:ind w:left="3141" w:hanging="360"/>
      </w:pPr>
      <w:rPr>
        <w:sz w:val="24"/>
        <w:szCs w:val="24"/>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7" w15:restartNumberingAfterBreak="0">
    <w:nsid w:val="434A25F9"/>
    <w:multiLevelType w:val="hybridMultilevel"/>
    <w:tmpl w:val="BCDCE424"/>
    <w:lvl w:ilvl="0" w:tplc="20EEBC1A">
      <w:start w:val="1"/>
      <w:numFmt w:val="decimal"/>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48" w15:restartNumberingAfterBreak="0">
    <w:nsid w:val="437A5121"/>
    <w:multiLevelType w:val="hybridMultilevel"/>
    <w:tmpl w:val="F13AF376"/>
    <w:lvl w:ilvl="0" w:tplc="B7DE55A4">
      <w:start w:val="1"/>
      <w:numFmt w:val="lowerLetter"/>
      <w:lvlText w:val="%1)"/>
      <w:lvlJc w:val="left"/>
      <w:pPr>
        <w:ind w:left="2349" w:hanging="360"/>
      </w:pPr>
      <w:rPr>
        <w:rFonts w:hint="default"/>
      </w:rPr>
    </w:lvl>
    <w:lvl w:ilvl="1" w:tplc="04150019" w:tentative="1">
      <w:start w:val="1"/>
      <w:numFmt w:val="lowerLetter"/>
      <w:lvlText w:val="%2."/>
      <w:lvlJc w:val="left"/>
      <w:pPr>
        <w:ind w:left="3069" w:hanging="360"/>
      </w:pPr>
    </w:lvl>
    <w:lvl w:ilvl="2" w:tplc="0415001B" w:tentative="1">
      <w:start w:val="1"/>
      <w:numFmt w:val="lowerRoman"/>
      <w:lvlText w:val="%3."/>
      <w:lvlJc w:val="right"/>
      <w:pPr>
        <w:ind w:left="3789" w:hanging="180"/>
      </w:pPr>
    </w:lvl>
    <w:lvl w:ilvl="3" w:tplc="0415000F" w:tentative="1">
      <w:start w:val="1"/>
      <w:numFmt w:val="decimal"/>
      <w:lvlText w:val="%4."/>
      <w:lvlJc w:val="left"/>
      <w:pPr>
        <w:ind w:left="4509" w:hanging="360"/>
      </w:pPr>
    </w:lvl>
    <w:lvl w:ilvl="4" w:tplc="04150019" w:tentative="1">
      <w:start w:val="1"/>
      <w:numFmt w:val="lowerLetter"/>
      <w:lvlText w:val="%5."/>
      <w:lvlJc w:val="left"/>
      <w:pPr>
        <w:ind w:left="5229" w:hanging="360"/>
      </w:pPr>
    </w:lvl>
    <w:lvl w:ilvl="5" w:tplc="0415001B" w:tentative="1">
      <w:start w:val="1"/>
      <w:numFmt w:val="lowerRoman"/>
      <w:lvlText w:val="%6."/>
      <w:lvlJc w:val="right"/>
      <w:pPr>
        <w:ind w:left="5949" w:hanging="180"/>
      </w:pPr>
    </w:lvl>
    <w:lvl w:ilvl="6" w:tplc="0415000F" w:tentative="1">
      <w:start w:val="1"/>
      <w:numFmt w:val="decimal"/>
      <w:lvlText w:val="%7."/>
      <w:lvlJc w:val="left"/>
      <w:pPr>
        <w:ind w:left="6669" w:hanging="360"/>
      </w:pPr>
    </w:lvl>
    <w:lvl w:ilvl="7" w:tplc="04150019" w:tentative="1">
      <w:start w:val="1"/>
      <w:numFmt w:val="lowerLetter"/>
      <w:lvlText w:val="%8."/>
      <w:lvlJc w:val="left"/>
      <w:pPr>
        <w:ind w:left="7389" w:hanging="360"/>
      </w:pPr>
    </w:lvl>
    <w:lvl w:ilvl="8" w:tplc="0415001B" w:tentative="1">
      <w:start w:val="1"/>
      <w:numFmt w:val="lowerRoman"/>
      <w:lvlText w:val="%9."/>
      <w:lvlJc w:val="right"/>
      <w:pPr>
        <w:ind w:left="8109" w:hanging="180"/>
      </w:pPr>
    </w:lvl>
  </w:abstractNum>
  <w:abstractNum w:abstractNumId="49" w15:restartNumberingAfterBreak="0">
    <w:nsid w:val="44E37816"/>
    <w:multiLevelType w:val="hybridMultilevel"/>
    <w:tmpl w:val="7EF2890C"/>
    <w:lvl w:ilvl="0" w:tplc="62E0A5BA">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50F07D3"/>
    <w:multiLevelType w:val="multilevel"/>
    <w:tmpl w:val="51D26FFC"/>
    <w:lvl w:ilvl="0">
      <w:start w:val="9"/>
      <w:numFmt w:val="decimal"/>
      <w:lvlText w:val="%1."/>
      <w:lvlJc w:val="left"/>
      <w:pPr>
        <w:ind w:left="360" w:hanging="360"/>
      </w:pPr>
      <w:rPr>
        <w:rFonts w:hint="default"/>
        <w:b/>
      </w:rPr>
    </w:lvl>
    <w:lvl w:ilvl="1">
      <w:start w:val="1"/>
      <w:numFmt w:val="decimal"/>
      <w:lvlText w:val="%1.%2."/>
      <w:lvlJc w:val="left"/>
      <w:pPr>
        <w:ind w:left="469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1" w15:restartNumberingAfterBreak="0">
    <w:nsid w:val="48813886"/>
    <w:multiLevelType w:val="hybridMultilevel"/>
    <w:tmpl w:val="420298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B122A5C"/>
    <w:multiLevelType w:val="hybridMultilevel"/>
    <w:tmpl w:val="E13EB4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DFF7572"/>
    <w:multiLevelType w:val="hybridMultilevel"/>
    <w:tmpl w:val="5D445996"/>
    <w:lvl w:ilvl="0" w:tplc="04150011">
      <w:start w:val="1"/>
      <w:numFmt w:val="decimal"/>
      <w:lvlText w:val="%1)"/>
      <w:lvlJc w:val="left"/>
      <w:pPr>
        <w:ind w:left="1854" w:hanging="360"/>
      </w:pPr>
    </w:lvl>
    <w:lvl w:ilvl="1" w:tplc="04150019">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4" w15:restartNumberingAfterBreak="0">
    <w:nsid w:val="4E7D4B38"/>
    <w:multiLevelType w:val="hybridMultilevel"/>
    <w:tmpl w:val="BDE0F0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EF73120"/>
    <w:multiLevelType w:val="multilevel"/>
    <w:tmpl w:val="9EBE4E98"/>
    <w:lvl w:ilvl="0">
      <w:start w:val="18"/>
      <w:numFmt w:val="decimal"/>
      <w:lvlText w:val="%1."/>
      <w:lvlJc w:val="left"/>
      <w:pPr>
        <w:ind w:left="480" w:hanging="480"/>
      </w:pPr>
      <w:rPr>
        <w:rFonts w:hint="default"/>
        <w:b/>
      </w:rPr>
    </w:lvl>
    <w:lvl w:ilvl="1">
      <w:start w:val="1"/>
      <w:numFmt w:val="decimal"/>
      <w:lvlText w:val="%1.%2."/>
      <w:lvlJc w:val="left"/>
      <w:pPr>
        <w:ind w:left="1713" w:hanging="72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9744" w:hanging="1800"/>
      </w:pPr>
      <w:rPr>
        <w:rFonts w:hint="default"/>
      </w:rPr>
    </w:lvl>
  </w:abstractNum>
  <w:abstractNum w:abstractNumId="56" w15:restartNumberingAfterBreak="0">
    <w:nsid w:val="4FBF1F2C"/>
    <w:multiLevelType w:val="hybridMultilevel"/>
    <w:tmpl w:val="050E2E76"/>
    <w:lvl w:ilvl="0" w:tplc="E6D6404C">
      <w:start w:val="1"/>
      <w:numFmt w:val="bullet"/>
      <w:lvlText w:val=""/>
      <w:lvlJc w:val="left"/>
      <w:pPr>
        <w:ind w:left="1004" w:hanging="360"/>
      </w:pPr>
      <w:rPr>
        <w:rFonts w:ascii="Symbol" w:hAnsi="Symbol" w:hint="default"/>
        <w:color w:val="auto"/>
        <w:sz w:val="28"/>
        <w:szCs w:val="28"/>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7" w15:restartNumberingAfterBreak="0">
    <w:nsid w:val="52D736D4"/>
    <w:multiLevelType w:val="hybridMultilevel"/>
    <w:tmpl w:val="583C4DFA"/>
    <w:lvl w:ilvl="0" w:tplc="9B4AFCE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542A2116"/>
    <w:multiLevelType w:val="hybridMultilevel"/>
    <w:tmpl w:val="3E269DE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83E7D3E"/>
    <w:multiLevelType w:val="hybridMultilevel"/>
    <w:tmpl w:val="69B4A00C"/>
    <w:lvl w:ilvl="0" w:tplc="27962038">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9F84A09"/>
    <w:multiLevelType w:val="hybridMultilevel"/>
    <w:tmpl w:val="33FA8DA6"/>
    <w:lvl w:ilvl="0" w:tplc="FFFFFFFF">
      <w:start w:val="1"/>
      <w:numFmt w:val="bullet"/>
      <w:pStyle w:val="NormalnyPunktor"/>
      <w:lvlText w:val=""/>
      <w:lvlJc w:val="left"/>
      <w:pPr>
        <w:tabs>
          <w:tab w:val="num" w:pos="720"/>
        </w:tabs>
        <w:ind w:left="720" w:hanging="360"/>
      </w:pPr>
      <w:rPr>
        <w:rFonts w:ascii="Symbol" w:hAnsi="Symbol" w:cs="Symbol" w:hint="default"/>
      </w:rPr>
    </w:lvl>
    <w:lvl w:ilvl="1" w:tplc="FFFFFFFF" w:tentative="1">
      <w:start w:val="1"/>
      <w:numFmt w:val="bullet"/>
      <w:lvlText w:val="o"/>
      <w:lvlJc w:val="left"/>
      <w:pPr>
        <w:tabs>
          <w:tab w:val="num" w:pos="1440"/>
        </w:tabs>
        <w:ind w:left="1440" w:hanging="360"/>
      </w:pPr>
      <w:rPr>
        <w:rFonts w:ascii="Courier New" w:hAnsi="Courier New" w:cs="Arial Black"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Black"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Black"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5A204306"/>
    <w:multiLevelType w:val="multilevel"/>
    <w:tmpl w:val="0EA8A224"/>
    <w:lvl w:ilvl="0">
      <w:start w:val="2"/>
      <w:numFmt w:val="decimal"/>
      <w:lvlText w:val="%1."/>
      <w:lvlJc w:val="left"/>
      <w:pPr>
        <w:ind w:left="720" w:hanging="360"/>
      </w:pPr>
      <w:rPr>
        <w:rFonts w:hint="default"/>
        <w:b w:val="0"/>
        <w:sz w:val="20"/>
      </w:rPr>
    </w:lvl>
    <w:lvl w:ilvl="1">
      <w:start w:val="1"/>
      <w:numFmt w:val="decimal"/>
      <w:lvlText w:val="%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sz w:val="22"/>
      </w:rPr>
    </w:lvl>
    <w:lvl w:ilvl="3">
      <w:start w:val="1"/>
      <w:numFmt w:val="decimal"/>
      <w:isLgl/>
      <w:lvlText w:val="%1.%2.%3.%4."/>
      <w:lvlJc w:val="left"/>
      <w:pPr>
        <w:ind w:left="2924"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5AA70930"/>
    <w:multiLevelType w:val="hybridMultilevel"/>
    <w:tmpl w:val="300CBE02"/>
    <w:lvl w:ilvl="0" w:tplc="EEC8F6CE">
      <w:start w:val="1"/>
      <w:numFmt w:val="lowerLetter"/>
      <w:lvlText w:val="%1)"/>
      <w:lvlJc w:val="left"/>
      <w:pPr>
        <w:ind w:left="1429" w:hanging="360"/>
      </w:pPr>
      <w:rPr>
        <w:rFonts w:asciiTheme="majorHAnsi" w:hAnsiTheme="majorHAnsi" w:hint="default"/>
      </w:rPr>
    </w:lvl>
    <w:lvl w:ilvl="1" w:tplc="65469136">
      <w:start w:val="1"/>
      <w:numFmt w:val="decimal"/>
      <w:lvlText w:val="%2)"/>
      <w:lvlJc w:val="left"/>
      <w:pPr>
        <w:ind w:left="2229" w:hanging="44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3" w15:restartNumberingAfterBreak="0">
    <w:nsid w:val="5B10350E"/>
    <w:multiLevelType w:val="multilevel"/>
    <w:tmpl w:val="670A8728"/>
    <w:lvl w:ilvl="0">
      <w:start w:val="2"/>
      <w:numFmt w:val="decimal"/>
      <w:lvlText w:val="%1."/>
      <w:lvlJc w:val="left"/>
      <w:pPr>
        <w:ind w:left="1495" w:hanging="360"/>
      </w:pPr>
      <w:rPr>
        <w:rFonts w:hint="default"/>
        <w:b/>
      </w:rPr>
    </w:lvl>
    <w:lvl w:ilvl="1">
      <w:start w:val="1"/>
      <w:numFmt w:val="decimal"/>
      <w:lvlText w:val="%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sz w:val="22"/>
      </w:rPr>
    </w:lvl>
    <w:lvl w:ilvl="3">
      <w:start w:val="1"/>
      <w:numFmt w:val="decimal"/>
      <w:isLgl/>
      <w:lvlText w:val="%1.%2.%3.%4."/>
      <w:lvlJc w:val="left"/>
      <w:pPr>
        <w:ind w:left="2924"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E635171"/>
    <w:multiLevelType w:val="multilevel"/>
    <w:tmpl w:val="C32AA01A"/>
    <w:lvl w:ilvl="0">
      <w:start w:val="1"/>
      <w:numFmt w:val="decimal"/>
      <w:lvlText w:val="%1."/>
      <w:lvlJc w:val="left"/>
      <w:pPr>
        <w:ind w:left="144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65" w15:restartNumberingAfterBreak="0">
    <w:nsid w:val="5E901741"/>
    <w:multiLevelType w:val="hybridMultilevel"/>
    <w:tmpl w:val="D4E885BC"/>
    <w:lvl w:ilvl="0" w:tplc="576C23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5F297694"/>
    <w:multiLevelType w:val="hybridMultilevel"/>
    <w:tmpl w:val="07689CB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42424A3C">
      <w:start w:val="21"/>
      <w:numFmt w:val="decimal"/>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62912B54"/>
    <w:multiLevelType w:val="hybridMultilevel"/>
    <w:tmpl w:val="DD92A48C"/>
    <w:lvl w:ilvl="0" w:tplc="E95034E4">
      <w:start w:val="1"/>
      <w:numFmt w:val="lowerLetter"/>
      <w:lvlText w:val="%1)"/>
      <w:lvlJc w:val="left"/>
      <w:pPr>
        <w:ind w:left="234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2FC1B44"/>
    <w:multiLevelType w:val="multilevel"/>
    <w:tmpl w:val="84FE9990"/>
    <w:lvl w:ilvl="0">
      <w:start w:val="13"/>
      <w:numFmt w:val="decimal"/>
      <w:lvlText w:val="%1."/>
      <w:lvlJc w:val="left"/>
      <w:pPr>
        <w:ind w:left="360" w:hanging="360"/>
      </w:pPr>
      <w:rPr>
        <w:rFonts w:hint="default"/>
        <w:b/>
      </w:rPr>
    </w:lvl>
    <w:lvl w:ilvl="1">
      <w:start w:val="4"/>
      <w:numFmt w:val="decimal"/>
      <w:lvlText w:val="%1.%2."/>
      <w:lvlJc w:val="left"/>
      <w:pPr>
        <w:ind w:left="1855"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9" w15:restartNumberingAfterBreak="0">
    <w:nsid w:val="63B44398"/>
    <w:multiLevelType w:val="hybridMultilevel"/>
    <w:tmpl w:val="B5EA749E"/>
    <w:lvl w:ilvl="0" w:tplc="04150001">
      <w:start w:val="1"/>
      <w:numFmt w:val="bullet"/>
      <w:lvlText w:val=""/>
      <w:lvlJc w:val="left"/>
      <w:pPr>
        <w:ind w:left="1636" w:hanging="360"/>
      </w:pPr>
      <w:rPr>
        <w:rFonts w:ascii="Symbol" w:hAnsi="Symbol" w:hint="default"/>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tentative="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70" w15:restartNumberingAfterBreak="0">
    <w:nsid w:val="63BA358F"/>
    <w:multiLevelType w:val="hybridMultilevel"/>
    <w:tmpl w:val="FAC88A16"/>
    <w:lvl w:ilvl="0" w:tplc="575CF1F4">
      <w:start w:val="3"/>
      <w:numFmt w:val="lowerLetter"/>
      <w:lvlText w:val="%1)"/>
      <w:lvlJc w:val="left"/>
      <w:pPr>
        <w:ind w:left="25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4FD0EE8"/>
    <w:multiLevelType w:val="hybridMultilevel"/>
    <w:tmpl w:val="0DB08EAE"/>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2" w15:restartNumberingAfterBreak="0">
    <w:nsid w:val="669B1997"/>
    <w:multiLevelType w:val="hybridMultilevel"/>
    <w:tmpl w:val="DFB243F4"/>
    <w:lvl w:ilvl="0" w:tplc="8CD2B9D8">
      <w:start w:val="1"/>
      <w:numFmt w:val="bullet"/>
      <w:lvlText w:val=""/>
      <w:lvlJc w:val="left"/>
      <w:pPr>
        <w:ind w:left="2556" w:hanging="360"/>
      </w:pPr>
      <w:rPr>
        <w:rFonts w:ascii="Symbol" w:hAnsi="Symbol" w:hint="default"/>
      </w:rPr>
    </w:lvl>
    <w:lvl w:ilvl="1" w:tplc="04150003">
      <w:start w:val="1"/>
      <w:numFmt w:val="bullet"/>
      <w:lvlText w:val="o"/>
      <w:lvlJc w:val="left"/>
      <w:pPr>
        <w:ind w:left="3276" w:hanging="360"/>
      </w:pPr>
      <w:rPr>
        <w:rFonts w:ascii="Courier New" w:hAnsi="Courier New" w:cs="Courier New" w:hint="default"/>
      </w:rPr>
    </w:lvl>
    <w:lvl w:ilvl="2" w:tplc="04150005" w:tentative="1">
      <w:start w:val="1"/>
      <w:numFmt w:val="bullet"/>
      <w:lvlText w:val=""/>
      <w:lvlJc w:val="left"/>
      <w:pPr>
        <w:ind w:left="3996" w:hanging="360"/>
      </w:pPr>
      <w:rPr>
        <w:rFonts w:ascii="Wingdings" w:hAnsi="Wingdings" w:hint="default"/>
      </w:rPr>
    </w:lvl>
    <w:lvl w:ilvl="3" w:tplc="04150001" w:tentative="1">
      <w:start w:val="1"/>
      <w:numFmt w:val="bullet"/>
      <w:lvlText w:val=""/>
      <w:lvlJc w:val="left"/>
      <w:pPr>
        <w:ind w:left="4716" w:hanging="360"/>
      </w:pPr>
      <w:rPr>
        <w:rFonts w:ascii="Symbol" w:hAnsi="Symbol" w:hint="default"/>
      </w:rPr>
    </w:lvl>
    <w:lvl w:ilvl="4" w:tplc="04150003" w:tentative="1">
      <w:start w:val="1"/>
      <w:numFmt w:val="bullet"/>
      <w:lvlText w:val="o"/>
      <w:lvlJc w:val="left"/>
      <w:pPr>
        <w:ind w:left="5436" w:hanging="360"/>
      </w:pPr>
      <w:rPr>
        <w:rFonts w:ascii="Courier New" w:hAnsi="Courier New" w:cs="Courier New" w:hint="default"/>
      </w:rPr>
    </w:lvl>
    <w:lvl w:ilvl="5" w:tplc="04150005" w:tentative="1">
      <w:start w:val="1"/>
      <w:numFmt w:val="bullet"/>
      <w:lvlText w:val=""/>
      <w:lvlJc w:val="left"/>
      <w:pPr>
        <w:ind w:left="6156" w:hanging="360"/>
      </w:pPr>
      <w:rPr>
        <w:rFonts w:ascii="Wingdings" w:hAnsi="Wingdings" w:hint="default"/>
      </w:rPr>
    </w:lvl>
    <w:lvl w:ilvl="6" w:tplc="04150001" w:tentative="1">
      <w:start w:val="1"/>
      <w:numFmt w:val="bullet"/>
      <w:lvlText w:val=""/>
      <w:lvlJc w:val="left"/>
      <w:pPr>
        <w:ind w:left="6876" w:hanging="360"/>
      </w:pPr>
      <w:rPr>
        <w:rFonts w:ascii="Symbol" w:hAnsi="Symbol" w:hint="default"/>
      </w:rPr>
    </w:lvl>
    <w:lvl w:ilvl="7" w:tplc="04150003" w:tentative="1">
      <w:start w:val="1"/>
      <w:numFmt w:val="bullet"/>
      <w:lvlText w:val="o"/>
      <w:lvlJc w:val="left"/>
      <w:pPr>
        <w:ind w:left="7596" w:hanging="360"/>
      </w:pPr>
      <w:rPr>
        <w:rFonts w:ascii="Courier New" w:hAnsi="Courier New" w:cs="Courier New" w:hint="default"/>
      </w:rPr>
    </w:lvl>
    <w:lvl w:ilvl="8" w:tplc="04150005" w:tentative="1">
      <w:start w:val="1"/>
      <w:numFmt w:val="bullet"/>
      <w:lvlText w:val=""/>
      <w:lvlJc w:val="left"/>
      <w:pPr>
        <w:ind w:left="8316" w:hanging="360"/>
      </w:pPr>
      <w:rPr>
        <w:rFonts w:ascii="Wingdings" w:hAnsi="Wingdings" w:hint="default"/>
      </w:rPr>
    </w:lvl>
  </w:abstractNum>
  <w:abstractNum w:abstractNumId="73" w15:restartNumberingAfterBreak="0">
    <w:nsid w:val="6C6E114A"/>
    <w:multiLevelType w:val="hybridMultilevel"/>
    <w:tmpl w:val="FF3EB3D6"/>
    <w:lvl w:ilvl="0" w:tplc="BF001AF2">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6C8B6329"/>
    <w:multiLevelType w:val="multilevel"/>
    <w:tmpl w:val="AE3CB080"/>
    <w:lvl w:ilvl="0">
      <w:start w:val="8"/>
      <w:numFmt w:val="decimal"/>
      <w:lvlText w:val="%1."/>
      <w:lvlJc w:val="left"/>
      <w:pPr>
        <w:ind w:left="360" w:hanging="360"/>
      </w:pPr>
      <w:rPr>
        <w:rFonts w:hint="default"/>
        <w:color w:val="000000"/>
      </w:rPr>
    </w:lvl>
    <w:lvl w:ilvl="1">
      <w:start w:val="3"/>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75" w15:restartNumberingAfterBreak="0">
    <w:nsid w:val="6D661FC2"/>
    <w:multiLevelType w:val="hybridMultilevel"/>
    <w:tmpl w:val="FCCCDF0C"/>
    <w:lvl w:ilvl="0" w:tplc="04150017">
      <w:start w:val="1"/>
      <w:numFmt w:val="lowerLetter"/>
      <w:lvlText w:val="%1)"/>
      <w:lvlJc w:val="left"/>
      <w:pPr>
        <w:ind w:left="2563" w:hanging="360"/>
      </w:pPr>
    </w:lvl>
    <w:lvl w:ilvl="1" w:tplc="04150017">
      <w:start w:val="1"/>
      <w:numFmt w:val="lowerLetter"/>
      <w:lvlText w:val="%2)"/>
      <w:lvlJc w:val="left"/>
      <w:pPr>
        <w:ind w:left="3141" w:hanging="360"/>
      </w:pPr>
    </w:lvl>
    <w:lvl w:ilvl="2" w:tplc="0415001B">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76" w15:restartNumberingAfterBreak="0">
    <w:nsid w:val="6D70406E"/>
    <w:multiLevelType w:val="hybridMultilevel"/>
    <w:tmpl w:val="F1ACDE12"/>
    <w:lvl w:ilvl="0" w:tplc="E132C516">
      <w:start w:val="1"/>
      <w:numFmt w:val="decimal"/>
      <w:lvlText w:val="%1)"/>
      <w:lvlJc w:val="left"/>
      <w:pPr>
        <w:ind w:left="1004" w:hanging="360"/>
      </w:pPr>
      <w:rPr>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7" w15:restartNumberingAfterBreak="0">
    <w:nsid w:val="704E3DBC"/>
    <w:multiLevelType w:val="hybridMultilevel"/>
    <w:tmpl w:val="69E4BD8A"/>
    <w:lvl w:ilvl="0" w:tplc="0C1E5DA0">
      <w:start w:val="1"/>
      <w:numFmt w:val="decimal"/>
      <w:lvlText w:val="%1)"/>
      <w:lvlJc w:val="left"/>
      <w:pPr>
        <w:ind w:left="720" w:hanging="360"/>
      </w:pPr>
      <w:rPr>
        <w:b w:val="0"/>
      </w:rPr>
    </w:lvl>
    <w:lvl w:ilvl="1" w:tplc="E07A62A0">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079175E"/>
    <w:multiLevelType w:val="hybridMultilevel"/>
    <w:tmpl w:val="F078AA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0972ACB"/>
    <w:multiLevelType w:val="hybridMultilevel"/>
    <w:tmpl w:val="761A2B30"/>
    <w:lvl w:ilvl="0" w:tplc="4AA61D56">
      <w:start w:val="1"/>
      <w:numFmt w:val="decimal"/>
      <w:lvlText w:val="%1."/>
      <w:lvlJc w:val="left"/>
      <w:pPr>
        <w:tabs>
          <w:tab w:val="num" w:pos="567"/>
        </w:tabs>
        <w:ind w:left="567" w:hanging="567"/>
      </w:pPr>
      <w:rPr>
        <w:rFonts w:ascii="Times New Roman" w:hAnsi="Times New Roman" w:cs="Times New Roman" w:hint="default"/>
        <w:sz w:val="24"/>
        <w:szCs w:val="22"/>
      </w:rPr>
    </w:lvl>
    <w:lvl w:ilvl="1" w:tplc="86166680">
      <w:start w:val="1"/>
      <w:numFmt w:val="lowerLetter"/>
      <w:lvlText w:val="%2)"/>
      <w:lvlJc w:val="left"/>
      <w:pPr>
        <w:tabs>
          <w:tab w:val="num" w:pos="1440"/>
        </w:tabs>
        <w:ind w:left="1440" w:hanging="360"/>
      </w:pPr>
      <w:rPr>
        <w:rFonts w:cs="Times New Roman" w:hint="default"/>
        <w:sz w:val="24"/>
        <w:szCs w:val="20"/>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71A2328C"/>
    <w:multiLevelType w:val="multilevel"/>
    <w:tmpl w:val="D80E22AE"/>
    <w:lvl w:ilvl="0">
      <w:start w:val="12"/>
      <w:numFmt w:val="decimal"/>
      <w:lvlText w:val="%1"/>
      <w:lvlJc w:val="left"/>
      <w:pPr>
        <w:ind w:left="540" w:hanging="540"/>
      </w:pPr>
      <w:rPr>
        <w:rFonts w:hint="default"/>
        <w:b w:val="0"/>
        <w:color w:val="auto"/>
      </w:rPr>
    </w:lvl>
    <w:lvl w:ilvl="1">
      <w:start w:val="21"/>
      <w:numFmt w:val="decimal"/>
      <w:lvlText w:val="%1.%2"/>
      <w:lvlJc w:val="left"/>
      <w:pPr>
        <w:ind w:left="2318" w:hanging="540"/>
      </w:pPr>
      <w:rPr>
        <w:rFonts w:hint="default"/>
        <w:b w:val="0"/>
        <w:color w:val="auto"/>
      </w:rPr>
    </w:lvl>
    <w:lvl w:ilvl="2">
      <w:start w:val="1"/>
      <w:numFmt w:val="decimal"/>
      <w:lvlText w:val="%1.%2.%3"/>
      <w:lvlJc w:val="left"/>
      <w:pPr>
        <w:ind w:left="4276" w:hanging="720"/>
      </w:pPr>
      <w:rPr>
        <w:rFonts w:hint="default"/>
        <w:b w:val="0"/>
        <w:color w:val="auto"/>
      </w:rPr>
    </w:lvl>
    <w:lvl w:ilvl="3">
      <w:start w:val="1"/>
      <w:numFmt w:val="decimal"/>
      <w:lvlText w:val="%1.%2.%3.%4"/>
      <w:lvlJc w:val="left"/>
      <w:pPr>
        <w:ind w:left="6054" w:hanging="720"/>
      </w:pPr>
      <w:rPr>
        <w:rFonts w:hint="default"/>
        <w:b w:val="0"/>
        <w:color w:val="auto"/>
      </w:rPr>
    </w:lvl>
    <w:lvl w:ilvl="4">
      <w:start w:val="1"/>
      <w:numFmt w:val="decimal"/>
      <w:lvlText w:val="%1.%2.%3.%4.%5"/>
      <w:lvlJc w:val="left"/>
      <w:pPr>
        <w:ind w:left="8192" w:hanging="1080"/>
      </w:pPr>
      <w:rPr>
        <w:rFonts w:hint="default"/>
        <w:b w:val="0"/>
        <w:color w:val="auto"/>
      </w:rPr>
    </w:lvl>
    <w:lvl w:ilvl="5">
      <w:start w:val="1"/>
      <w:numFmt w:val="decimal"/>
      <w:lvlText w:val="%1.%2.%3.%4.%5.%6"/>
      <w:lvlJc w:val="left"/>
      <w:pPr>
        <w:ind w:left="9970" w:hanging="1080"/>
      </w:pPr>
      <w:rPr>
        <w:rFonts w:hint="default"/>
        <w:b w:val="0"/>
        <w:color w:val="auto"/>
      </w:rPr>
    </w:lvl>
    <w:lvl w:ilvl="6">
      <w:start w:val="1"/>
      <w:numFmt w:val="decimal"/>
      <w:lvlText w:val="%1.%2.%3.%4.%5.%6.%7"/>
      <w:lvlJc w:val="left"/>
      <w:pPr>
        <w:ind w:left="12108" w:hanging="1440"/>
      </w:pPr>
      <w:rPr>
        <w:rFonts w:hint="default"/>
        <w:b w:val="0"/>
        <w:color w:val="auto"/>
      </w:rPr>
    </w:lvl>
    <w:lvl w:ilvl="7">
      <w:start w:val="1"/>
      <w:numFmt w:val="decimal"/>
      <w:lvlText w:val="%1.%2.%3.%4.%5.%6.%7.%8"/>
      <w:lvlJc w:val="left"/>
      <w:pPr>
        <w:ind w:left="13886" w:hanging="1440"/>
      </w:pPr>
      <w:rPr>
        <w:rFonts w:hint="default"/>
        <w:b w:val="0"/>
        <w:color w:val="auto"/>
      </w:rPr>
    </w:lvl>
    <w:lvl w:ilvl="8">
      <w:start w:val="1"/>
      <w:numFmt w:val="decimal"/>
      <w:lvlText w:val="%1.%2.%3.%4.%5.%6.%7.%8.%9"/>
      <w:lvlJc w:val="left"/>
      <w:pPr>
        <w:ind w:left="16024" w:hanging="1800"/>
      </w:pPr>
      <w:rPr>
        <w:rFonts w:hint="default"/>
        <w:b w:val="0"/>
        <w:color w:val="auto"/>
      </w:rPr>
    </w:lvl>
  </w:abstractNum>
  <w:abstractNum w:abstractNumId="81" w15:restartNumberingAfterBreak="0">
    <w:nsid w:val="726155C9"/>
    <w:multiLevelType w:val="multilevel"/>
    <w:tmpl w:val="6B7498A2"/>
    <w:lvl w:ilvl="0">
      <w:start w:val="7"/>
      <w:numFmt w:val="decimal"/>
      <w:lvlText w:val="%1."/>
      <w:lvlJc w:val="left"/>
      <w:pPr>
        <w:ind w:left="360" w:hanging="360"/>
      </w:pPr>
      <w:rPr>
        <w:rFonts w:ascii="Arial" w:eastAsiaTheme="minorHAnsi" w:hAnsi="Arial" w:hint="default"/>
        <w:sz w:val="22"/>
      </w:rPr>
    </w:lvl>
    <w:lvl w:ilvl="1">
      <w:start w:val="1"/>
      <w:numFmt w:val="decimal"/>
      <w:lvlText w:val="%1.%2."/>
      <w:lvlJc w:val="left"/>
      <w:pPr>
        <w:ind w:left="720" w:hanging="720"/>
      </w:pPr>
      <w:rPr>
        <w:rFonts w:ascii="Arial" w:eastAsiaTheme="minorHAnsi" w:hAnsi="Arial" w:hint="default"/>
        <w:sz w:val="22"/>
      </w:rPr>
    </w:lvl>
    <w:lvl w:ilvl="2">
      <w:start w:val="1"/>
      <w:numFmt w:val="decimal"/>
      <w:lvlText w:val="%1.%2.%3."/>
      <w:lvlJc w:val="left"/>
      <w:pPr>
        <w:ind w:left="720" w:hanging="720"/>
      </w:pPr>
      <w:rPr>
        <w:rFonts w:ascii="Arial" w:eastAsiaTheme="minorHAnsi" w:hAnsi="Arial" w:hint="default"/>
        <w:b w:val="0"/>
        <w:sz w:val="22"/>
      </w:rPr>
    </w:lvl>
    <w:lvl w:ilvl="3">
      <w:start w:val="1"/>
      <w:numFmt w:val="decimal"/>
      <w:lvlText w:val="%1.%2.%3.%4."/>
      <w:lvlJc w:val="left"/>
      <w:pPr>
        <w:ind w:left="1080" w:hanging="1080"/>
      </w:pPr>
      <w:rPr>
        <w:rFonts w:ascii="Arial" w:eastAsiaTheme="minorHAnsi" w:hAnsi="Arial" w:hint="default"/>
        <w:sz w:val="22"/>
      </w:rPr>
    </w:lvl>
    <w:lvl w:ilvl="4">
      <w:start w:val="1"/>
      <w:numFmt w:val="decimal"/>
      <w:lvlText w:val="%1.%2.%3.%4.%5."/>
      <w:lvlJc w:val="left"/>
      <w:pPr>
        <w:ind w:left="1080" w:hanging="1080"/>
      </w:pPr>
      <w:rPr>
        <w:rFonts w:ascii="Arial" w:eastAsiaTheme="minorHAnsi" w:hAnsi="Arial" w:hint="default"/>
        <w:sz w:val="22"/>
      </w:rPr>
    </w:lvl>
    <w:lvl w:ilvl="5">
      <w:start w:val="1"/>
      <w:numFmt w:val="decimal"/>
      <w:lvlText w:val="%1.%2.%3.%4.%5.%6."/>
      <w:lvlJc w:val="left"/>
      <w:pPr>
        <w:ind w:left="1440" w:hanging="1440"/>
      </w:pPr>
      <w:rPr>
        <w:rFonts w:ascii="Arial" w:eastAsiaTheme="minorHAnsi" w:hAnsi="Arial" w:hint="default"/>
        <w:sz w:val="22"/>
      </w:rPr>
    </w:lvl>
    <w:lvl w:ilvl="6">
      <w:start w:val="1"/>
      <w:numFmt w:val="decimal"/>
      <w:lvlText w:val="%1.%2.%3.%4.%5.%6.%7."/>
      <w:lvlJc w:val="left"/>
      <w:pPr>
        <w:ind w:left="1440" w:hanging="1440"/>
      </w:pPr>
      <w:rPr>
        <w:rFonts w:ascii="Arial" w:eastAsiaTheme="minorHAnsi" w:hAnsi="Arial" w:hint="default"/>
        <w:sz w:val="22"/>
      </w:rPr>
    </w:lvl>
    <w:lvl w:ilvl="7">
      <w:start w:val="1"/>
      <w:numFmt w:val="decimal"/>
      <w:lvlText w:val="%1.%2.%3.%4.%5.%6.%7.%8."/>
      <w:lvlJc w:val="left"/>
      <w:pPr>
        <w:ind w:left="1800" w:hanging="1800"/>
      </w:pPr>
      <w:rPr>
        <w:rFonts w:ascii="Arial" w:eastAsiaTheme="minorHAnsi" w:hAnsi="Arial" w:hint="default"/>
        <w:sz w:val="22"/>
      </w:rPr>
    </w:lvl>
    <w:lvl w:ilvl="8">
      <w:start w:val="1"/>
      <w:numFmt w:val="decimal"/>
      <w:lvlText w:val="%1.%2.%3.%4.%5.%6.%7.%8.%9."/>
      <w:lvlJc w:val="left"/>
      <w:pPr>
        <w:ind w:left="1800" w:hanging="1800"/>
      </w:pPr>
      <w:rPr>
        <w:rFonts w:ascii="Arial" w:eastAsiaTheme="minorHAnsi" w:hAnsi="Arial" w:hint="default"/>
        <w:sz w:val="22"/>
      </w:rPr>
    </w:lvl>
  </w:abstractNum>
  <w:abstractNum w:abstractNumId="82"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3" w15:restartNumberingAfterBreak="0">
    <w:nsid w:val="75F037DC"/>
    <w:multiLevelType w:val="multilevel"/>
    <w:tmpl w:val="864ECF1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767F38E3"/>
    <w:multiLevelType w:val="hybridMultilevel"/>
    <w:tmpl w:val="93025EA8"/>
    <w:lvl w:ilvl="0" w:tplc="B0507F06">
      <w:start w:val="1"/>
      <w:numFmt w:val="bullet"/>
      <w:lvlText w:val=""/>
      <w:lvlJc w:val="left"/>
      <w:pPr>
        <w:ind w:left="1080" w:hanging="360"/>
      </w:pPr>
      <w:rPr>
        <w:rFonts w:ascii="Symbol" w:hAnsi="Symbol" w:hint="default"/>
        <w:color w:val="auto"/>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76459887">
    <w:abstractNumId w:val="63"/>
  </w:num>
  <w:num w:numId="2" w16cid:durableId="342324480">
    <w:abstractNumId w:val="11"/>
  </w:num>
  <w:num w:numId="3" w16cid:durableId="273486197">
    <w:abstractNumId w:val="14"/>
  </w:num>
  <w:num w:numId="4" w16cid:durableId="130634345">
    <w:abstractNumId w:val="8"/>
  </w:num>
  <w:num w:numId="5" w16cid:durableId="1740010832">
    <w:abstractNumId w:val="37"/>
  </w:num>
  <w:num w:numId="6" w16cid:durableId="166527039">
    <w:abstractNumId w:val="45"/>
  </w:num>
  <w:num w:numId="7" w16cid:durableId="1508639502">
    <w:abstractNumId w:val="78"/>
  </w:num>
  <w:num w:numId="8" w16cid:durableId="112484657">
    <w:abstractNumId w:val="33"/>
  </w:num>
  <w:num w:numId="9" w16cid:durableId="1127162465">
    <w:abstractNumId w:val="76"/>
  </w:num>
  <w:num w:numId="10" w16cid:durableId="1778328487">
    <w:abstractNumId w:val="59"/>
  </w:num>
  <w:num w:numId="11" w16cid:durableId="1775324027">
    <w:abstractNumId w:val="13"/>
  </w:num>
  <w:num w:numId="12" w16cid:durableId="929897569">
    <w:abstractNumId w:val="36"/>
  </w:num>
  <w:num w:numId="13" w16cid:durableId="770667751">
    <w:abstractNumId w:val="38"/>
  </w:num>
  <w:num w:numId="14" w16cid:durableId="382601770">
    <w:abstractNumId w:val="57"/>
  </w:num>
  <w:num w:numId="15" w16cid:durableId="71513851">
    <w:abstractNumId w:val="47"/>
  </w:num>
  <w:num w:numId="16" w16cid:durableId="1677491590">
    <w:abstractNumId w:val="84"/>
  </w:num>
  <w:num w:numId="17" w16cid:durableId="1183593307">
    <w:abstractNumId w:val="56"/>
  </w:num>
  <w:num w:numId="18" w16cid:durableId="149761710">
    <w:abstractNumId w:val="32"/>
  </w:num>
  <w:num w:numId="19" w16cid:durableId="269163389">
    <w:abstractNumId w:val="72"/>
  </w:num>
  <w:num w:numId="20" w16cid:durableId="276912079">
    <w:abstractNumId w:val="61"/>
  </w:num>
  <w:num w:numId="21" w16cid:durableId="98835355">
    <w:abstractNumId w:val="64"/>
  </w:num>
  <w:num w:numId="22" w16cid:durableId="1856915378">
    <w:abstractNumId w:val="82"/>
  </w:num>
  <w:num w:numId="23" w16cid:durableId="1686856630">
    <w:abstractNumId w:val="30"/>
  </w:num>
  <w:num w:numId="24" w16cid:durableId="81475710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34456183">
    <w:abstractNumId w:val="48"/>
  </w:num>
  <w:num w:numId="26" w16cid:durableId="1051999399">
    <w:abstractNumId w:val="29"/>
  </w:num>
  <w:num w:numId="27" w16cid:durableId="1805155875">
    <w:abstractNumId w:val="81"/>
  </w:num>
  <w:num w:numId="28" w16cid:durableId="2057702307">
    <w:abstractNumId w:val="44"/>
  </w:num>
  <w:num w:numId="29" w16cid:durableId="284778348">
    <w:abstractNumId w:val="42"/>
  </w:num>
  <w:num w:numId="30" w16cid:durableId="1185289506">
    <w:abstractNumId w:val="83"/>
  </w:num>
  <w:num w:numId="31" w16cid:durableId="1486361100">
    <w:abstractNumId w:val="15"/>
  </w:num>
  <w:num w:numId="32" w16cid:durableId="369645211">
    <w:abstractNumId w:val="74"/>
  </w:num>
  <w:num w:numId="33" w16cid:durableId="131213117">
    <w:abstractNumId w:val="50"/>
  </w:num>
  <w:num w:numId="34" w16cid:durableId="1753695128">
    <w:abstractNumId w:val="62"/>
  </w:num>
  <w:num w:numId="35" w16cid:durableId="1822387376">
    <w:abstractNumId w:val="28"/>
  </w:num>
  <w:num w:numId="36" w16cid:durableId="2092727271">
    <w:abstractNumId w:val="75"/>
  </w:num>
  <w:num w:numId="37" w16cid:durableId="437453920">
    <w:abstractNumId w:val="40"/>
  </w:num>
  <w:num w:numId="38" w16cid:durableId="1157696069">
    <w:abstractNumId w:val="46"/>
  </w:num>
  <w:num w:numId="39" w16cid:durableId="1172064811">
    <w:abstractNumId w:val="53"/>
  </w:num>
  <w:num w:numId="40" w16cid:durableId="47995004">
    <w:abstractNumId w:val="71"/>
  </w:num>
  <w:num w:numId="41" w16cid:durableId="446312703">
    <w:abstractNumId w:val="31"/>
  </w:num>
  <w:num w:numId="42" w16cid:durableId="343435017">
    <w:abstractNumId w:val="20"/>
  </w:num>
  <w:num w:numId="43" w16cid:durableId="961961963">
    <w:abstractNumId w:val="17"/>
  </w:num>
  <w:num w:numId="44" w16cid:durableId="1634172443">
    <w:abstractNumId w:val="35"/>
  </w:num>
  <w:num w:numId="45" w16cid:durableId="1013996786">
    <w:abstractNumId w:val="19"/>
  </w:num>
  <w:num w:numId="46" w16cid:durableId="129159020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58174067">
    <w:abstractNumId w:val="25"/>
  </w:num>
  <w:num w:numId="48" w16cid:durableId="1893032997">
    <w:abstractNumId w:val="41"/>
  </w:num>
  <w:num w:numId="49" w16cid:durableId="1025599877">
    <w:abstractNumId w:val="73"/>
  </w:num>
  <w:num w:numId="50" w16cid:durableId="763499082">
    <w:abstractNumId w:val="55"/>
  </w:num>
  <w:num w:numId="51" w16cid:durableId="236210126">
    <w:abstractNumId w:val="77"/>
  </w:num>
  <w:num w:numId="52" w16cid:durableId="1332753297">
    <w:abstractNumId w:val="52"/>
  </w:num>
  <w:num w:numId="53" w16cid:durableId="1636911301">
    <w:abstractNumId w:val="21"/>
  </w:num>
  <w:num w:numId="54" w16cid:durableId="1802115280">
    <w:abstractNumId w:val="24"/>
  </w:num>
  <w:num w:numId="55" w16cid:durableId="223375290">
    <w:abstractNumId w:val="22"/>
  </w:num>
  <w:num w:numId="56" w16cid:durableId="681974080">
    <w:abstractNumId w:val="54"/>
  </w:num>
  <w:num w:numId="57" w16cid:durableId="1950624858">
    <w:abstractNumId w:val="58"/>
  </w:num>
  <w:num w:numId="58" w16cid:durableId="1457210695">
    <w:abstractNumId w:val="23"/>
  </w:num>
  <w:num w:numId="59" w16cid:durableId="96340723">
    <w:abstractNumId w:val="79"/>
  </w:num>
  <w:num w:numId="60" w16cid:durableId="678697298">
    <w:abstractNumId w:val="27"/>
  </w:num>
  <w:num w:numId="61" w16cid:durableId="131143813">
    <w:abstractNumId w:val="60"/>
  </w:num>
  <w:num w:numId="62" w16cid:durableId="567765565">
    <w:abstractNumId w:val="0"/>
  </w:num>
  <w:num w:numId="63" w16cid:durableId="285353670">
    <w:abstractNumId w:val="1"/>
  </w:num>
  <w:num w:numId="64" w16cid:durableId="622151899">
    <w:abstractNumId w:val="7"/>
  </w:num>
  <w:num w:numId="65" w16cid:durableId="263810081">
    <w:abstractNumId w:val="51"/>
  </w:num>
  <w:num w:numId="66" w16cid:durableId="827667705">
    <w:abstractNumId w:val="16"/>
  </w:num>
  <w:num w:numId="67" w16cid:durableId="1145009133">
    <w:abstractNumId w:val="65"/>
  </w:num>
  <w:num w:numId="68" w16cid:durableId="1555892207">
    <w:abstractNumId w:val="18"/>
  </w:num>
  <w:num w:numId="69" w16cid:durableId="244608769">
    <w:abstractNumId w:val="49"/>
  </w:num>
  <w:num w:numId="70" w16cid:durableId="597911485">
    <w:abstractNumId w:val="68"/>
  </w:num>
  <w:num w:numId="71" w16cid:durableId="1932542505">
    <w:abstractNumId w:val="39"/>
  </w:num>
  <w:num w:numId="72" w16cid:durableId="792595385">
    <w:abstractNumId w:val="80"/>
  </w:num>
  <w:num w:numId="73" w16cid:durableId="1976569660">
    <w:abstractNumId w:val="34"/>
  </w:num>
  <w:num w:numId="74" w16cid:durableId="686062026">
    <w:abstractNumId w:val="70"/>
  </w:num>
  <w:num w:numId="75" w16cid:durableId="637301225">
    <w:abstractNumId w:val="43"/>
  </w:num>
  <w:num w:numId="76" w16cid:durableId="1046948538">
    <w:abstractNumId w:val="69"/>
  </w:num>
  <w:num w:numId="77" w16cid:durableId="876621135">
    <w:abstractNumId w:val="6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078"/>
    <w:rsid w:val="00001523"/>
    <w:rsid w:val="00004ED7"/>
    <w:rsid w:val="000061F7"/>
    <w:rsid w:val="00006A8F"/>
    <w:rsid w:val="00012CB5"/>
    <w:rsid w:val="000149E3"/>
    <w:rsid w:val="00015231"/>
    <w:rsid w:val="00016703"/>
    <w:rsid w:val="00024D08"/>
    <w:rsid w:val="00025B24"/>
    <w:rsid w:val="00026045"/>
    <w:rsid w:val="000310C8"/>
    <w:rsid w:val="00033605"/>
    <w:rsid w:val="000338D9"/>
    <w:rsid w:val="00033D59"/>
    <w:rsid w:val="000358FA"/>
    <w:rsid w:val="000360A4"/>
    <w:rsid w:val="0004037C"/>
    <w:rsid w:val="00043061"/>
    <w:rsid w:val="00043B32"/>
    <w:rsid w:val="00045BBC"/>
    <w:rsid w:val="0004640E"/>
    <w:rsid w:val="00047075"/>
    <w:rsid w:val="000474F7"/>
    <w:rsid w:val="000529FB"/>
    <w:rsid w:val="0005316F"/>
    <w:rsid w:val="00054E9A"/>
    <w:rsid w:val="000557DD"/>
    <w:rsid w:val="00055828"/>
    <w:rsid w:val="00057F6F"/>
    <w:rsid w:val="0006384D"/>
    <w:rsid w:val="000700B7"/>
    <w:rsid w:val="0007186F"/>
    <w:rsid w:val="00072B1F"/>
    <w:rsid w:val="00073729"/>
    <w:rsid w:val="000753B9"/>
    <w:rsid w:val="00081CCD"/>
    <w:rsid w:val="00083104"/>
    <w:rsid w:val="00083FE8"/>
    <w:rsid w:val="000846A5"/>
    <w:rsid w:val="00086979"/>
    <w:rsid w:val="00086A0A"/>
    <w:rsid w:val="00092271"/>
    <w:rsid w:val="0009478F"/>
    <w:rsid w:val="000A03D5"/>
    <w:rsid w:val="000A26A4"/>
    <w:rsid w:val="000A419F"/>
    <w:rsid w:val="000A43D3"/>
    <w:rsid w:val="000A68D7"/>
    <w:rsid w:val="000B1F0F"/>
    <w:rsid w:val="000B2F82"/>
    <w:rsid w:val="000B5E16"/>
    <w:rsid w:val="000C0257"/>
    <w:rsid w:val="000C02BC"/>
    <w:rsid w:val="000C053E"/>
    <w:rsid w:val="000C143A"/>
    <w:rsid w:val="000C1EA0"/>
    <w:rsid w:val="000C4B99"/>
    <w:rsid w:val="000C5E13"/>
    <w:rsid w:val="000C5ECC"/>
    <w:rsid w:val="000D0C99"/>
    <w:rsid w:val="000D2538"/>
    <w:rsid w:val="000D2B6F"/>
    <w:rsid w:val="000D31B2"/>
    <w:rsid w:val="000D4D00"/>
    <w:rsid w:val="000D51CA"/>
    <w:rsid w:val="000D55F2"/>
    <w:rsid w:val="000D76B2"/>
    <w:rsid w:val="000E1CA6"/>
    <w:rsid w:val="000E2EEF"/>
    <w:rsid w:val="000E3D1C"/>
    <w:rsid w:val="000E4151"/>
    <w:rsid w:val="000E4FD6"/>
    <w:rsid w:val="000E5176"/>
    <w:rsid w:val="000E594D"/>
    <w:rsid w:val="000E5D25"/>
    <w:rsid w:val="000E66FD"/>
    <w:rsid w:val="000E6D29"/>
    <w:rsid w:val="000E7550"/>
    <w:rsid w:val="000F25F4"/>
    <w:rsid w:val="000F297A"/>
    <w:rsid w:val="000F3137"/>
    <w:rsid w:val="000F41EF"/>
    <w:rsid w:val="000F4569"/>
    <w:rsid w:val="000F57B6"/>
    <w:rsid w:val="00100290"/>
    <w:rsid w:val="001010B3"/>
    <w:rsid w:val="001025AD"/>
    <w:rsid w:val="001034F8"/>
    <w:rsid w:val="00103695"/>
    <w:rsid w:val="00104F18"/>
    <w:rsid w:val="001062AE"/>
    <w:rsid w:val="00106FBD"/>
    <w:rsid w:val="0010717A"/>
    <w:rsid w:val="0010746A"/>
    <w:rsid w:val="001078BF"/>
    <w:rsid w:val="00110A0E"/>
    <w:rsid w:val="00116345"/>
    <w:rsid w:val="0011692E"/>
    <w:rsid w:val="00121051"/>
    <w:rsid w:val="00122899"/>
    <w:rsid w:val="00123853"/>
    <w:rsid w:val="001243ED"/>
    <w:rsid w:val="00126E77"/>
    <w:rsid w:val="00130B63"/>
    <w:rsid w:val="00132598"/>
    <w:rsid w:val="00133CE6"/>
    <w:rsid w:val="00133CF5"/>
    <w:rsid w:val="00135FBD"/>
    <w:rsid w:val="00140934"/>
    <w:rsid w:val="00141959"/>
    <w:rsid w:val="001430BF"/>
    <w:rsid w:val="001439EB"/>
    <w:rsid w:val="0014462F"/>
    <w:rsid w:val="00145F1E"/>
    <w:rsid w:val="00147383"/>
    <w:rsid w:val="001479AC"/>
    <w:rsid w:val="00150DD9"/>
    <w:rsid w:val="001525C5"/>
    <w:rsid w:val="00152BC7"/>
    <w:rsid w:val="001530A3"/>
    <w:rsid w:val="001534F1"/>
    <w:rsid w:val="001550EE"/>
    <w:rsid w:val="001609CA"/>
    <w:rsid w:val="001635B1"/>
    <w:rsid w:val="0016450C"/>
    <w:rsid w:val="00165379"/>
    <w:rsid w:val="00165957"/>
    <w:rsid w:val="00170645"/>
    <w:rsid w:val="001709F9"/>
    <w:rsid w:val="00170E80"/>
    <w:rsid w:val="00172D1D"/>
    <w:rsid w:val="001762AB"/>
    <w:rsid w:val="00177C70"/>
    <w:rsid w:val="00181BF9"/>
    <w:rsid w:val="00182CDF"/>
    <w:rsid w:val="001848D1"/>
    <w:rsid w:val="00185559"/>
    <w:rsid w:val="00190B47"/>
    <w:rsid w:val="0019188D"/>
    <w:rsid w:val="00194186"/>
    <w:rsid w:val="001951E0"/>
    <w:rsid w:val="00197AEB"/>
    <w:rsid w:val="001A0532"/>
    <w:rsid w:val="001A2F40"/>
    <w:rsid w:val="001A3073"/>
    <w:rsid w:val="001A3308"/>
    <w:rsid w:val="001A4958"/>
    <w:rsid w:val="001A5403"/>
    <w:rsid w:val="001A78C0"/>
    <w:rsid w:val="001A7E74"/>
    <w:rsid w:val="001A7F07"/>
    <w:rsid w:val="001B12B0"/>
    <w:rsid w:val="001B1479"/>
    <w:rsid w:val="001B199B"/>
    <w:rsid w:val="001B34C0"/>
    <w:rsid w:val="001B58CB"/>
    <w:rsid w:val="001B6C4F"/>
    <w:rsid w:val="001C12CF"/>
    <w:rsid w:val="001C1E2F"/>
    <w:rsid w:val="001C3735"/>
    <w:rsid w:val="001C37F4"/>
    <w:rsid w:val="001C5512"/>
    <w:rsid w:val="001C634A"/>
    <w:rsid w:val="001C79FA"/>
    <w:rsid w:val="001D2537"/>
    <w:rsid w:val="001D3528"/>
    <w:rsid w:val="001D600C"/>
    <w:rsid w:val="001E2645"/>
    <w:rsid w:val="001E394A"/>
    <w:rsid w:val="001E51F0"/>
    <w:rsid w:val="001E6086"/>
    <w:rsid w:val="001E6702"/>
    <w:rsid w:val="001E78E7"/>
    <w:rsid w:val="001F0A13"/>
    <w:rsid w:val="001F7B3D"/>
    <w:rsid w:val="001F7EC7"/>
    <w:rsid w:val="00201A4D"/>
    <w:rsid w:val="00202CD4"/>
    <w:rsid w:val="00205C77"/>
    <w:rsid w:val="00211AE7"/>
    <w:rsid w:val="002121E0"/>
    <w:rsid w:val="00214BAA"/>
    <w:rsid w:val="00214E06"/>
    <w:rsid w:val="002169AE"/>
    <w:rsid w:val="00222058"/>
    <w:rsid w:val="00225650"/>
    <w:rsid w:val="00226106"/>
    <w:rsid w:val="00232316"/>
    <w:rsid w:val="0023584B"/>
    <w:rsid w:val="002404EE"/>
    <w:rsid w:val="00242C0A"/>
    <w:rsid w:val="002447B8"/>
    <w:rsid w:val="00244E42"/>
    <w:rsid w:val="002469FA"/>
    <w:rsid w:val="00246A1C"/>
    <w:rsid w:val="00246CA6"/>
    <w:rsid w:val="00250A4A"/>
    <w:rsid w:val="00251A9C"/>
    <w:rsid w:val="00253686"/>
    <w:rsid w:val="00253BF5"/>
    <w:rsid w:val="00257C27"/>
    <w:rsid w:val="00261A0B"/>
    <w:rsid w:val="002625C4"/>
    <w:rsid w:val="00263907"/>
    <w:rsid w:val="0026495D"/>
    <w:rsid w:val="00265FE0"/>
    <w:rsid w:val="002703AE"/>
    <w:rsid w:val="0027314A"/>
    <w:rsid w:val="002748D6"/>
    <w:rsid w:val="00274DFD"/>
    <w:rsid w:val="00280537"/>
    <w:rsid w:val="0028056B"/>
    <w:rsid w:val="002823BD"/>
    <w:rsid w:val="00283C68"/>
    <w:rsid w:val="00286B1F"/>
    <w:rsid w:val="00286E72"/>
    <w:rsid w:val="00287D30"/>
    <w:rsid w:val="002912B5"/>
    <w:rsid w:val="00291426"/>
    <w:rsid w:val="00292A64"/>
    <w:rsid w:val="00293584"/>
    <w:rsid w:val="00295577"/>
    <w:rsid w:val="00295E1A"/>
    <w:rsid w:val="00296BE7"/>
    <w:rsid w:val="002A1C4F"/>
    <w:rsid w:val="002A30CB"/>
    <w:rsid w:val="002A7749"/>
    <w:rsid w:val="002A7E71"/>
    <w:rsid w:val="002B2A79"/>
    <w:rsid w:val="002B45F6"/>
    <w:rsid w:val="002B64B3"/>
    <w:rsid w:val="002B7B7F"/>
    <w:rsid w:val="002C0E59"/>
    <w:rsid w:val="002C2446"/>
    <w:rsid w:val="002C28D3"/>
    <w:rsid w:val="002C4999"/>
    <w:rsid w:val="002C77B6"/>
    <w:rsid w:val="002D0DD0"/>
    <w:rsid w:val="002D1866"/>
    <w:rsid w:val="002D282B"/>
    <w:rsid w:val="002D295D"/>
    <w:rsid w:val="002D2DEC"/>
    <w:rsid w:val="002D644F"/>
    <w:rsid w:val="002E24BD"/>
    <w:rsid w:val="002E2A66"/>
    <w:rsid w:val="002E75F8"/>
    <w:rsid w:val="002F1483"/>
    <w:rsid w:val="002F218F"/>
    <w:rsid w:val="002F39B6"/>
    <w:rsid w:val="002F47BB"/>
    <w:rsid w:val="002F4B19"/>
    <w:rsid w:val="002F4CF6"/>
    <w:rsid w:val="002F56AB"/>
    <w:rsid w:val="002F6177"/>
    <w:rsid w:val="002F6B1A"/>
    <w:rsid w:val="00301CC4"/>
    <w:rsid w:val="0030391F"/>
    <w:rsid w:val="00306D10"/>
    <w:rsid w:val="00307529"/>
    <w:rsid w:val="0031139C"/>
    <w:rsid w:val="003130AA"/>
    <w:rsid w:val="00313AF3"/>
    <w:rsid w:val="00313B19"/>
    <w:rsid w:val="003172AC"/>
    <w:rsid w:val="00324036"/>
    <w:rsid w:val="003254FB"/>
    <w:rsid w:val="00331547"/>
    <w:rsid w:val="00333A36"/>
    <w:rsid w:val="00335689"/>
    <w:rsid w:val="003400E9"/>
    <w:rsid w:val="003415C7"/>
    <w:rsid w:val="00343A8D"/>
    <w:rsid w:val="00343B10"/>
    <w:rsid w:val="00345620"/>
    <w:rsid w:val="00345756"/>
    <w:rsid w:val="00350A8A"/>
    <w:rsid w:val="00351A91"/>
    <w:rsid w:val="003524E7"/>
    <w:rsid w:val="00353DD7"/>
    <w:rsid w:val="00354F14"/>
    <w:rsid w:val="00357B9E"/>
    <w:rsid w:val="003609F5"/>
    <w:rsid w:val="0037149D"/>
    <w:rsid w:val="00371C44"/>
    <w:rsid w:val="00372B1D"/>
    <w:rsid w:val="00373AC1"/>
    <w:rsid w:val="00373AE6"/>
    <w:rsid w:val="00375D14"/>
    <w:rsid w:val="00375E81"/>
    <w:rsid w:val="00381667"/>
    <w:rsid w:val="00381FD0"/>
    <w:rsid w:val="003829F6"/>
    <w:rsid w:val="0038438D"/>
    <w:rsid w:val="003867CA"/>
    <w:rsid w:val="00392EE8"/>
    <w:rsid w:val="00393EA0"/>
    <w:rsid w:val="0039445B"/>
    <w:rsid w:val="00396755"/>
    <w:rsid w:val="003B16B1"/>
    <w:rsid w:val="003B3930"/>
    <w:rsid w:val="003B5D3D"/>
    <w:rsid w:val="003B6513"/>
    <w:rsid w:val="003B688B"/>
    <w:rsid w:val="003B7921"/>
    <w:rsid w:val="003C01B5"/>
    <w:rsid w:val="003C0784"/>
    <w:rsid w:val="003C5DC6"/>
    <w:rsid w:val="003C71B4"/>
    <w:rsid w:val="003D02EF"/>
    <w:rsid w:val="003D1B8D"/>
    <w:rsid w:val="003D229C"/>
    <w:rsid w:val="003D43AE"/>
    <w:rsid w:val="003D601B"/>
    <w:rsid w:val="003D7109"/>
    <w:rsid w:val="003D73B5"/>
    <w:rsid w:val="003D7EAA"/>
    <w:rsid w:val="003E01F7"/>
    <w:rsid w:val="003E112B"/>
    <w:rsid w:val="003E1AF7"/>
    <w:rsid w:val="003E51CD"/>
    <w:rsid w:val="003E5244"/>
    <w:rsid w:val="003E7407"/>
    <w:rsid w:val="003E742B"/>
    <w:rsid w:val="003E7EFC"/>
    <w:rsid w:val="003F0E2D"/>
    <w:rsid w:val="003F12A2"/>
    <w:rsid w:val="003F1CF2"/>
    <w:rsid w:val="003F4B5A"/>
    <w:rsid w:val="003F5478"/>
    <w:rsid w:val="003F640B"/>
    <w:rsid w:val="003F6DA5"/>
    <w:rsid w:val="0040051F"/>
    <w:rsid w:val="0040062B"/>
    <w:rsid w:val="00401E25"/>
    <w:rsid w:val="004027C1"/>
    <w:rsid w:val="004064F1"/>
    <w:rsid w:val="00406E0B"/>
    <w:rsid w:val="004108A3"/>
    <w:rsid w:val="00410BBA"/>
    <w:rsid w:val="00414789"/>
    <w:rsid w:val="00415F2A"/>
    <w:rsid w:val="0042026D"/>
    <w:rsid w:val="004205FD"/>
    <w:rsid w:val="00421CD6"/>
    <w:rsid w:val="00423E14"/>
    <w:rsid w:val="00424916"/>
    <w:rsid w:val="00426FE3"/>
    <w:rsid w:val="00427E8A"/>
    <w:rsid w:val="00436C12"/>
    <w:rsid w:val="00440392"/>
    <w:rsid w:val="00442536"/>
    <w:rsid w:val="00450D5C"/>
    <w:rsid w:val="00454DA4"/>
    <w:rsid w:val="004636AA"/>
    <w:rsid w:val="00464939"/>
    <w:rsid w:val="00465532"/>
    <w:rsid w:val="00467C31"/>
    <w:rsid w:val="004709F0"/>
    <w:rsid w:val="00470D3E"/>
    <w:rsid w:val="0047188D"/>
    <w:rsid w:val="00471BCE"/>
    <w:rsid w:val="004727F7"/>
    <w:rsid w:val="00472DBD"/>
    <w:rsid w:val="00473728"/>
    <w:rsid w:val="004737C2"/>
    <w:rsid w:val="004749AA"/>
    <w:rsid w:val="00475701"/>
    <w:rsid w:val="0047765F"/>
    <w:rsid w:val="004806F2"/>
    <w:rsid w:val="00481603"/>
    <w:rsid w:val="00481718"/>
    <w:rsid w:val="00484FF3"/>
    <w:rsid w:val="00486583"/>
    <w:rsid w:val="00487303"/>
    <w:rsid w:val="00490E3C"/>
    <w:rsid w:val="00491CDF"/>
    <w:rsid w:val="004927D2"/>
    <w:rsid w:val="004932F9"/>
    <w:rsid w:val="004955CD"/>
    <w:rsid w:val="0049615B"/>
    <w:rsid w:val="004A58EE"/>
    <w:rsid w:val="004A6092"/>
    <w:rsid w:val="004B036F"/>
    <w:rsid w:val="004B0F98"/>
    <w:rsid w:val="004B36EF"/>
    <w:rsid w:val="004B39B9"/>
    <w:rsid w:val="004B3FC6"/>
    <w:rsid w:val="004B4545"/>
    <w:rsid w:val="004B5317"/>
    <w:rsid w:val="004B647E"/>
    <w:rsid w:val="004C0AE2"/>
    <w:rsid w:val="004D0C2C"/>
    <w:rsid w:val="004D0D8A"/>
    <w:rsid w:val="004D37B9"/>
    <w:rsid w:val="004E3A28"/>
    <w:rsid w:val="004E5E98"/>
    <w:rsid w:val="004E64B3"/>
    <w:rsid w:val="004E7C20"/>
    <w:rsid w:val="004F1EE0"/>
    <w:rsid w:val="004F21F6"/>
    <w:rsid w:val="004F46FE"/>
    <w:rsid w:val="004F488F"/>
    <w:rsid w:val="0050118D"/>
    <w:rsid w:val="00501A0D"/>
    <w:rsid w:val="005021C2"/>
    <w:rsid w:val="00502DCB"/>
    <w:rsid w:val="00503B9F"/>
    <w:rsid w:val="00505915"/>
    <w:rsid w:val="0050592A"/>
    <w:rsid w:val="00506FD8"/>
    <w:rsid w:val="00514D66"/>
    <w:rsid w:val="00514DE4"/>
    <w:rsid w:val="00516B8B"/>
    <w:rsid w:val="00516C23"/>
    <w:rsid w:val="00520B17"/>
    <w:rsid w:val="00520B5F"/>
    <w:rsid w:val="00522A7B"/>
    <w:rsid w:val="0052360F"/>
    <w:rsid w:val="00523983"/>
    <w:rsid w:val="00524351"/>
    <w:rsid w:val="005257A0"/>
    <w:rsid w:val="00530ECF"/>
    <w:rsid w:val="005334EA"/>
    <w:rsid w:val="00533539"/>
    <w:rsid w:val="0053371E"/>
    <w:rsid w:val="00534813"/>
    <w:rsid w:val="0053732A"/>
    <w:rsid w:val="00537442"/>
    <w:rsid w:val="00540851"/>
    <w:rsid w:val="0054186C"/>
    <w:rsid w:val="00541C5F"/>
    <w:rsid w:val="0054210F"/>
    <w:rsid w:val="005424FD"/>
    <w:rsid w:val="0054257D"/>
    <w:rsid w:val="00542828"/>
    <w:rsid w:val="00543FC1"/>
    <w:rsid w:val="00547953"/>
    <w:rsid w:val="005505C5"/>
    <w:rsid w:val="00551069"/>
    <w:rsid w:val="005517E2"/>
    <w:rsid w:val="00551A6F"/>
    <w:rsid w:val="00551DC5"/>
    <w:rsid w:val="005539E7"/>
    <w:rsid w:val="00553E8D"/>
    <w:rsid w:val="00554436"/>
    <w:rsid w:val="00555679"/>
    <w:rsid w:val="00560444"/>
    <w:rsid w:val="00560C25"/>
    <w:rsid w:val="00560D55"/>
    <w:rsid w:val="00565BE9"/>
    <w:rsid w:val="00565E7C"/>
    <w:rsid w:val="00570573"/>
    <w:rsid w:val="00575C57"/>
    <w:rsid w:val="00575FAA"/>
    <w:rsid w:val="0057662E"/>
    <w:rsid w:val="00576B22"/>
    <w:rsid w:val="005773EE"/>
    <w:rsid w:val="005775D4"/>
    <w:rsid w:val="00577A2A"/>
    <w:rsid w:val="00580ADD"/>
    <w:rsid w:val="005834DF"/>
    <w:rsid w:val="0058395B"/>
    <w:rsid w:val="00585DEA"/>
    <w:rsid w:val="005874DF"/>
    <w:rsid w:val="005904C9"/>
    <w:rsid w:val="00591E5A"/>
    <w:rsid w:val="00593E68"/>
    <w:rsid w:val="00594B48"/>
    <w:rsid w:val="00596677"/>
    <w:rsid w:val="005A26FB"/>
    <w:rsid w:val="005A4D03"/>
    <w:rsid w:val="005A7CDC"/>
    <w:rsid w:val="005B15BF"/>
    <w:rsid w:val="005B4904"/>
    <w:rsid w:val="005B7F19"/>
    <w:rsid w:val="005C1A2A"/>
    <w:rsid w:val="005C1D7E"/>
    <w:rsid w:val="005C544A"/>
    <w:rsid w:val="005C554C"/>
    <w:rsid w:val="005C603E"/>
    <w:rsid w:val="005C7072"/>
    <w:rsid w:val="005D0E43"/>
    <w:rsid w:val="005D1C67"/>
    <w:rsid w:val="005D36E6"/>
    <w:rsid w:val="005D6F07"/>
    <w:rsid w:val="005E07EB"/>
    <w:rsid w:val="005E1AB0"/>
    <w:rsid w:val="005E24C6"/>
    <w:rsid w:val="005E31E0"/>
    <w:rsid w:val="005E7129"/>
    <w:rsid w:val="005E7CD7"/>
    <w:rsid w:val="005F1439"/>
    <w:rsid w:val="005F3FDA"/>
    <w:rsid w:val="0060063E"/>
    <w:rsid w:val="00601096"/>
    <w:rsid w:val="006029CE"/>
    <w:rsid w:val="00602D64"/>
    <w:rsid w:val="006040CF"/>
    <w:rsid w:val="00604CDA"/>
    <w:rsid w:val="00606375"/>
    <w:rsid w:val="00612A46"/>
    <w:rsid w:val="006138F2"/>
    <w:rsid w:val="00613A69"/>
    <w:rsid w:val="00616395"/>
    <w:rsid w:val="006172A8"/>
    <w:rsid w:val="00620492"/>
    <w:rsid w:val="0062057F"/>
    <w:rsid w:val="00620CF7"/>
    <w:rsid w:val="006211FE"/>
    <w:rsid w:val="00622629"/>
    <w:rsid w:val="00623BD5"/>
    <w:rsid w:val="00624DE6"/>
    <w:rsid w:val="006275A6"/>
    <w:rsid w:val="00627C74"/>
    <w:rsid w:val="00635062"/>
    <w:rsid w:val="00635A47"/>
    <w:rsid w:val="00635E05"/>
    <w:rsid w:val="006363E9"/>
    <w:rsid w:val="00642C2F"/>
    <w:rsid w:val="00644D61"/>
    <w:rsid w:val="00650BC6"/>
    <w:rsid w:val="00651936"/>
    <w:rsid w:val="00652DB9"/>
    <w:rsid w:val="00654943"/>
    <w:rsid w:val="00661573"/>
    <w:rsid w:val="0066165D"/>
    <w:rsid w:val="00662269"/>
    <w:rsid w:val="00662F86"/>
    <w:rsid w:val="00664B5A"/>
    <w:rsid w:val="00664DDF"/>
    <w:rsid w:val="0066558F"/>
    <w:rsid w:val="00665C54"/>
    <w:rsid w:val="0066662F"/>
    <w:rsid w:val="00666F02"/>
    <w:rsid w:val="0067110F"/>
    <w:rsid w:val="00671624"/>
    <w:rsid w:val="00671894"/>
    <w:rsid w:val="00673A82"/>
    <w:rsid w:val="006746C2"/>
    <w:rsid w:val="00675670"/>
    <w:rsid w:val="00677AD6"/>
    <w:rsid w:val="00680DDE"/>
    <w:rsid w:val="006826DC"/>
    <w:rsid w:val="00684FC7"/>
    <w:rsid w:val="006856F6"/>
    <w:rsid w:val="00685D5A"/>
    <w:rsid w:val="00685F05"/>
    <w:rsid w:val="006866D3"/>
    <w:rsid w:val="00686886"/>
    <w:rsid w:val="006903C7"/>
    <w:rsid w:val="00690510"/>
    <w:rsid w:val="006915D6"/>
    <w:rsid w:val="006931F5"/>
    <w:rsid w:val="00694580"/>
    <w:rsid w:val="00694DF5"/>
    <w:rsid w:val="00697659"/>
    <w:rsid w:val="006A12AC"/>
    <w:rsid w:val="006A20A4"/>
    <w:rsid w:val="006A571C"/>
    <w:rsid w:val="006A5A4B"/>
    <w:rsid w:val="006B31CE"/>
    <w:rsid w:val="006B3C95"/>
    <w:rsid w:val="006B41B4"/>
    <w:rsid w:val="006B4595"/>
    <w:rsid w:val="006B4913"/>
    <w:rsid w:val="006B783C"/>
    <w:rsid w:val="006C1757"/>
    <w:rsid w:val="006C2869"/>
    <w:rsid w:val="006C2E56"/>
    <w:rsid w:val="006C2FCD"/>
    <w:rsid w:val="006C32DF"/>
    <w:rsid w:val="006C3C58"/>
    <w:rsid w:val="006D0D1B"/>
    <w:rsid w:val="006D1552"/>
    <w:rsid w:val="006D28A4"/>
    <w:rsid w:val="006D42A1"/>
    <w:rsid w:val="006D48B0"/>
    <w:rsid w:val="006D5A85"/>
    <w:rsid w:val="006E0C23"/>
    <w:rsid w:val="006E2D8B"/>
    <w:rsid w:val="006E3B96"/>
    <w:rsid w:val="006E41BC"/>
    <w:rsid w:val="006E4502"/>
    <w:rsid w:val="006E4549"/>
    <w:rsid w:val="006E4E50"/>
    <w:rsid w:val="006E6A1C"/>
    <w:rsid w:val="006E7903"/>
    <w:rsid w:val="006F0BFC"/>
    <w:rsid w:val="006F1FBE"/>
    <w:rsid w:val="006F246F"/>
    <w:rsid w:val="006F418F"/>
    <w:rsid w:val="006F67CE"/>
    <w:rsid w:val="007007AC"/>
    <w:rsid w:val="0070255E"/>
    <w:rsid w:val="00702DF6"/>
    <w:rsid w:val="00705F9E"/>
    <w:rsid w:val="00707002"/>
    <w:rsid w:val="0071012F"/>
    <w:rsid w:val="007113B3"/>
    <w:rsid w:val="00714580"/>
    <w:rsid w:val="0071509D"/>
    <w:rsid w:val="00715707"/>
    <w:rsid w:val="00717362"/>
    <w:rsid w:val="00717563"/>
    <w:rsid w:val="007178DE"/>
    <w:rsid w:val="00720103"/>
    <w:rsid w:val="00721592"/>
    <w:rsid w:val="00722077"/>
    <w:rsid w:val="00725FDE"/>
    <w:rsid w:val="0073241C"/>
    <w:rsid w:val="007325CD"/>
    <w:rsid w:val="0073330E"/>
    <w:rsid w:val="00733CB3"/>
    <w:rsid w:val="007343AC"/>
    <w:rsid w:val="00734C9A"/>
    <w:rsid w:val="00735861"/>
    <w:rsid w:val="007368F2"/>
    <w:rsid w:val="00737231"/>
    <w:rsid w:val="0074325C"/>
    <w:rsid w:val="00743A5F"/>
    <w:rsid w:val="00746742"/>
    <w:rsid w:val="00747A36"/>
    <w:rsid w:val="00747D03"/>
    <w:rsid w:val="00754C0E"/>
    <w:rsid w:val="00756187"/>
    <w:rsid w:val="00756F19"/>
    <w:rsid w:val="007624CF"/>
    <w:rsid w:val="00766DAE"/>
    <w:rsid w:val="00767337"/>
    <w:rsid w:val="00770C42"/>
    <w:rsid w:val="007714B4"/>
    <w:rsid w:val="00773B80"/>
    <w:rsid w:val="007751F6"/>
    <w:rsid w:val="00776919"/>
    <w:rsid w:val="00782AEE"/>
    <w:rsid w:val="00782E9D"/>
    <w:rsid w:val="00784CBF"/>
    <w:rsid w:val="007853D7"/>
    <w:rsid w:val="00785E81"/>
    <w:rsid w:val="00786696"/>
    <w:rsid w:val="0079061C"/>
    <w:rsid w:val="007916D1"/>
    <w:rsid w:val="0079372E"/>
    <w:rsid w:val="00793E62"/>
    <w:rsid w:val="0079671A"/>
    <w:rsid w:val="00796745"/>
    <w:rsid w:val="00796A7B"/>
    <w:rsid w:val="007A2F89"/>
    <w:rsid w:val="007A76E4"/>
    <w:rsid w:val="007B15A7"/>
    <w:rsid w:val="007B463E"/>
    <w:rsid w:val="007B509C"/>
    <w:rsid w:val="007C2567"/>
    <w:rsid w:val="007C41A7"/>
    <w:rsid w:val="007C45B6"/>
    <w:rsid w:val="007D0485"/>
    <w:rsid w:val="007D34D3"/>
    <w:rsid w:val="007D3594"/>
    <w:rsid w:val="007D49C8"/>
    <w:rsid w:val="007E2275"/>
    <w:rsid w:val="007E5D2F"/>
    <w:rsid w:val="007E6636"/>
    <w:rsid w:val="007E7050"/>
    <w:rsid w:val="007E71CF"/>
    <w:rsid w:val="007F143E"/>
    <w:rsid w:val="007F1900"/>
    <w:rsid w:val="007F247C"/>
    <w:rsid w:val="007F3507"/>
    <w:rsid w:val="007F3780"/>
    <w:rsid w:val="007F39FC"/>
    <w:rsid w:val="007F4BAA"/>
    <w:rsid w:val="007F69D4"/>
    <w:rsid w:val="00802D3C"/>
    <w:rsid w:val="00803265"/>
    <w:rsid w:val="008034DA"/>
    <w:rsid w:val="008039E7"/>
    <w:rsid w:val="008051E9"/>
    <w:rsid w:val="008056C5"/>
    <w:rsid w:val="00807050"/>
    <w:rsid w:val="00810AFC"/>
    <w:rsid w:val="00810F71"/>
    <w:rsid w:val="00813CC0"/>
    <w:rsid w:val="00814207"/>
    <w:rsid w:val="00814721"/>
    <w:rsid w:val="00814A05"/>
    <w:rsid w:val="00814BFC"/>
    <w:rsid w:val="00814C05"/>
    <w:rsid w:val="0081536F"/>
    <w:rsid w:val="00816BBF"/>
    <w:rsid w:val="00817F38"/>
    <w:rsid w:val="00820922"/>
    <w:rsid w:val="00823F83"/>
    <w:rsid w:val="00824787"/>
    <w:rsid w:val="00824C45"/>
    <w:rsid w:val="00825836"/>
    <w:rsid w:val="00826082"/>
    <w:rsid w:val="00826759"/>
    <w:rsid w:val="0082678B"/>
    <w:rsid w:val="0082687D"/>
    <w:rsid w:val="00826BE6"/>
    <w:rsid w:val="00827708"/>
    <w:rsid w:val="008346CA"/>
    <w:rsid w:val="00837877"/>
    <w:rsid w:val="008401B7"/>
    <w:rsid w:val="00840954"/>
    <w:rsid w:val="00841700"/>
    <w:rsid w:val="008441DE"/>
    <w:rsid w:val="00844813"/>
    <w:rsid w:val="00850A2E"/>
    <w:rsid w:val="00851B96"/>
    <w:rsid w:val="00852746"/>
    <w:rsid w:val="00853481"/>
    <w:rsid w:val="00855854"/>
    <w:rsid w:val="00860254"/>
    <w:rsid w:val="00862923"/>
    <w:rsid w:val="0086348E"/>
    <w:rsid w:val="008644EB"/>
    <w:rsid w:val="008656E4"/>
    <w:rsid w:val="00865BF5"/>
    <w:rsid w:val="00866B7F"/>
    <w:rsid w:val="00867772"/>
    <w:rsid w:val="00867AC8"/>
    <w:rsid w:val="0087135D"/>
    <w:rsid w:val="008755ED"/>
    <w:rsid w:val="00876774"/>
    <w:rsid w:val="00876AA5"/>
    <w:rsid w:val="008825AC"/>
    <w:rsid w:val="0088632B"/>
    <w:rsid w:val="00886C00"/>
    <w:rsid w:val="00886EDD"/>
    <w:rsid w:val="00890FF0"/>
    <w:rsid w:val="00892281"/>
    <w:rsid w:val="00892B34"/>
    <w:rsid w:val="00893E9B"/>
    <w:rsid w:val="008969CE"/>
    <w:rsid w:val="008A17DC"/>
    <w:rsid w:val="008A46A6"/>
    <w:rsid w:val="008B13A9"/>
    <w:rsid w:val="008B1CB8"/>
    <w:rsid w:val="008B3012"/>
    <w:rsid w:val="008B661F"/>
    <w:rsid w:val="008B7577"/>
    <w:rsid w:val="008B77FE"/>
    <w:rsid w:val="008C0131"/>
    <w:rsid w:val="008C0922"/>
    <w:rsid w:val="008C1834"/>
    <w:rsid w:val="008C3779"/>
    <w:rsid w:val="008C6172"/>
    <w:rsid w:val="008C6A22"/>
    <w:rsid w:val="008C6E0D"/>
    <w:rsid w:val="008C740F"/>
    <w:rsid w:val="008C7BF3"/>
    <w:rsid w:val="008D074E"/>
    <w:rsid w:val="008D0CA2"/>
    <w:rsid w:val="008D3246"/>
    <w:rsid w:val="008D36F5"/>
    <w:rsid w:val="008D58EA"/>
    <w:rsid w:val="008E025E"/>
    <w:rsid w:val="008E0706"/>
    <w:rsid w:val="008E2802"/>
    <w:rsid w:val="008E49F1"/>
    <w:rsid w:val="008E4B50"/>
    <w:rsid w:val="008E7493"/>
    <w:rsid w:val="008F2A7E"/>
    <w:rsid w:val="008F40CE"/>
    <w:rsid w:val="008F771A"/>
    <w:rsid w:val="008F7AE3"/>
    <w:rsid w:val="008F7CA0"/>
    <w:rsid w:val="009002DF"/>
    <w:rsid w:val="0090362B"/>
    <w:rsid w:val="009048C3"/>
    <w:rsid w:val="009059E4"/>
    <w:rsid w:val="00906035"/>
    <w:rsid w:val="00907B0F"/>
    <w:rsid w:val="00910F25"/>
    <w:rsid w:val="00912EC6"/>
    <w:rsid w:val="00913A3C"/>
    <w:rsid w:val="00914483"/>
    <w:rsid w:val="0091469C"/>
    <w:rsid w:val="00915F1B"/>
    <w:rsid w:val="009217AF"/>
    <w:rsid w:val="00922E8B"/>
    <w:rsid w:val="009249F2"/>
    <w:rsid w:val="00926160"/>
    <w:rsid w:val="00927796"/>
    <w:rsid w:val="00930C9D"/>
    <w:rsid w:val="0093173F"/>
    <w:rsid w:val="0093215B"/>
    <w:rsid w:val="00933B19"/>
    <w:rsid w:val="00934A3A"/>
    <w:rsid w:val="00934FD0"/>
    <w:rsid w:val="009351A8"/>
    <w:rsid w:val="009357EC"/>
    <w:rsid w:val="00936A79"/>
    <w:rsid w:val="00937E84"/>
    <w:rsid w:val="00940059"/>
    <w:rsid w:val="00945734"/>
    <w:rsid w:val="00947359"/>
    <w:rsid w:val="00947560"/>
    <w:rsid w:val="00951565"/>
    <w:rsid w:val="00951BC2"/>
    <w:rsid w:val="00953EB8"/>
    <w:rsid w:val="00955C2A"/>
    <w:rsid w:val="00961352"/>
    <w:rsid w:val="009622D9"/>
    <w:rsid w:val="009664E9"/>
    <w:rsid w:val="0096795E"/>
    <w:rsid w:val="00970030"/>
    <w:rsid w:val="009706F2"/>
    <w:rsid w:val="009712A0"/>
    <w:rsid w:val="00971CE4"/>
    <w:rsid w:val="009726A0"/>
    <w:rsid w:val="0097315D"/>
    <w:rsid w:val="0097329A"/>
    <w:rsid w:val="009751DA"/>
    <w:rsid w:val="00975998"/>
    <w:rsid w:val="00977217"/>
    <w:rsid w:val="00981185"/>
    <w:rsid w:val="00982C76"/>
    <w:rsid w:val="009853B7"/>
    <w:rsid w:val="00986073"/>
    <w:rsid w:val="00987FAC"/>
    <w:rsid w:val="00992354"/>
    <w:rsid w:val="00992CB3"/>
    <w:rsid w:val="00995829"/>
    <w:rsid w:val="009969A4"/>
    <w:rsid w:val="009A2858"/>
    <w:rsid w:val="009A2F0E"/>
    <w:rsid w:val="009A3642"/>
    <w:rsid w:val="009A532A"/>
    <w:rsid w:val="009A603B"/>
    <w:rsid w:val="009A6FE8"/>
    <w:rsid w:val="009A7BDE"/>
    <w:rsid w:val="009B56DE"/>
    <w:rsid w:val="009B62DC"/>
    <w:rsid w:val="009B6EEE"/>
    <w:rsid w:val="009C12A6"/>
    <w:rsid w:val="009C1817"/>
    <w:rsid w:val="009C19F2"/>
    <w:rsid w:val="009C7104"/>
    <w:rsid w:val="009C7F27"/>
    <w:rsid w:val="009D0A83"/>
    <w:rsid w:val="009D0C0F"/>
    <w:rsid w:val="009D1CB1"/>
    <w:rsid w:val="009D2270"/>
    <w:rsid w:val="009D2F86"/>
    <w:rsid w:val="009D382A"/>
    <w:rsid w:val="009D4520"/>
    <w:rsid w:val="009D4C40"/>
    <w:rsid w:val="009D674A"/>
    <w:rsid w:val="009D6B3A"/>
    <w:rsid w:val="009D7B33"/>
    <w:rsid w:val="009E0F15"/>
    <w:rsid w:val="009E17E7"/>
    <w:rsid w:val="009E1AA8"/>
    <w:rsid w:val="009E2A70"/>
    <w:rsid w:val="009E431C"/>
    <w:rsid w:val="009E5533"/>
    <w:rsid w:val="009F2ADB"/>
    <w:rsid w:val="009F3D7B"/>
    <w:rsid w:val="00A0227E"/>
    <w:rsid w:val="00A02967"/>
    <w:rsid w:val="00A04011"/>
    <w:rsid w:val="00A11573"/>
    <w:rsid w:val="00A11E12"/>
    <w:rsid w:val="00A14973"/>
    <w:rsid w:val="00A15CD0"/>
    <w:rsid w:val="00A17870"/>
    <w:rsid w:val="00A17D9F"/>
    <w:rsid w:val="00A22040"/>
    <w:rsid w:val="00A226F8"/>
    <w:rsid w:val="00A23E17"/>
    <w:rsid w:val="00A25426"/>
    <w:rsid w:val="00A30F12"/>
    <w:rsid w:val="00A30F75"/>
    <w:rsid w:val="00A313E5"/>
    <w:rsid w:val="00A3217D"/>
    <w:rsid w:val="00A343FD"/>
    <w:rsid w:val="00A34C78"/>
    <w:rsid w:val="00A3730B"/>
    <w:rsid w:val="00A3779E"/>
    <w:rsid w:val="00A426EF"/>
    <w:rsid w:val="00A46F17"/>
    <w:rsid w:val="00A51E33"/>
    <w:rsid w:val="00A52A93"/>
    <w:rsid w:val="00A538EB"/>
    <w:rsid w:val="00A54722"/>
    <w:rsid w:val="00A5486A"/>
    <w:rsid w:val="00A558F7"/>
    <w:rsid w:val="00A560AB"/>
    <w:rsid w:val="00A60D14"/>
    <w:rsid w:val="00A61BC5"/>
    <w:rsid w:val="00A61CB6"/>
    <w:rsid w:val="00A62406"/>
    <w:rsid w:val="00A626F9"/>
    <w:rsid w:val="00A64B93"/>
    <w:rsid w:val="00A67250"/>
    <w:rsid w:val="00A6745C"/>
    <w:rsid w:val="00A73202"/>
    <w:rsid w:val="00A73A04"/>
    <w:rsid w:val="00A7510F"/>
    <w:rsid w:val="00A7548C"/>
    <w:rsid w:val="00A765EA"/>
    <w:rsid w:val="00A76619"/>
    <w:rsid w:val="00A76823"/>
    <w:rsid w:val="00A77ED2"/>
    <w:rsid w:val="00A810E2"/>
    <w:rsid w:val="00A814AC"/>
    <w:rsid w:val="00A81A5D"/>
    <w:rsid w:val="00A821F0"/>
    <w:rsid w:val="00A83A96"/>
    <w:rsid w:val="00A84A34"/>
    <w:rsid w:val="00A87EF0"/>
    <w:rsid w:val="00A87FFA"/>
    <w:rsid w:val="00A91392"/>
    <w:rsid w:val="00A9222B"/>
    <w:rsid w:val="00A962DC"/>
    <w:rsid w:val="00A9751A"/>
    <w:rsid w:val="00AA0386"/>
    <w:rsid w:val="00AA0B4B"/>
    <w:rsid w:val="00AA0D69"/>
    <w:rsid w:val="00AA4574"/>
    <w:rsid w:val="00AA713D"/>
    <w:rsid w:val="00AA786D"/>
    <w:rsid w:val="00AB0682"/>
    <w:rsid w:val="00AB23EA"/>
    <w:rsid w:val="00AB2C89"/>
    <w:rsid w:val="00AB2E4A"/>
    <w:rsid w:val="00AB38C6"/>
    <w:rsid w:val="00AB47C0"/>
    <w:rsid w:val="00AC2FB1"/>
    <w:rsid w:val="00AC3E56"/>
    <w:rsid w:val="00AC63F9"/>
    <w:rsid w:val="00AD2284"/>
    <w:rsid w:val="00AD24F5"/>
    <w:rsid w:val="00AD283E"/>
    <w:rsid w:val="00AD3C2D"/>
    <w:rsid w:val="00AD4DBC"/>
    <w:rsid w:val="00AD7973"/>
    <w:rsid w:val="00AE0A3D"/>
    <w:rsid w:val="00AE0E65"/>
    <w:rsid w:val="00AE588D"/>
    <w:rsid w:val="00AE63E1"/>
    <w:rsid w:val="00AE7670"/>
    <w:rsid w:val="00AE767A"/>
    <w:rsid w:val="00AF0A2D"/>
    <w:rsid w:val="00AF0CF2"/>
    <w:rsid w:val="00AF21BF"/>
    <w:rsid w:val="00AF501A"/>
    <w:rsid w:val="00AF516E"/>
    <w:rsid w:val="00AF62B6"/>
    <w:rsid w:val="00B02960"/>
    <w:rsid w:val="00B0400D"/>
    <w:rsid w:val="00B04985"/>
    <w:rsid w:val="00B05BF5"/>
    <w:rsid w:val="00B11850"/>
    <w:rsid w:val="00B15399"/>
    <w:rsid w:val="00B15F9C"/>
    <w:rsid w:val="00B22992"/>
    <w:rsid w:val="00B233D3"/>
    <w:rsid w:val="00B23474"/>
    <w:rsid w:val="00B25A9B"/>
    <w:rsid w:val="00B26820"/>
    <w:rsid w:val="00B3286D"/>
    <w:rsid w:val="00B331EA"/>
    <w:rsid w:val="00B33859"/>
    <w:rsid w:val="00B339B9"/>
    <w:rsid w:val="00B33B7C"/>
    <w:rsid w:val="00B34736"/>
    <w:rsid w:val="00B355DF"/>
    <w:rsid w:val="00B35C88"/>
    <w:rsid w:val="00B36370"/>
    <w:rsid w:val="00B36580"/>
    <w:rsid w:val="00B41F30"/>
    <w:rsid w:val="00B4311B"/>
    <w:rsid w:val="00B433EE"/>
    <w:rsid w:val="00B44719"/>
    <w:rsid w:val="00B525AF"/>
    <w:rsid w:val="00B53341"/>
    <w:rsid w:val="00B54A4E"/>
    <w:rsid w:val="00B5580B"/>
    <w:rsid w:val="00B57731"/>
    <w:rsid w:val="00B612CE"/>
    <w:rsid w:val="00B6159B"/>
    <w:rsid w:val="00B71D77"/>
    <w:rsid w:val="00B729C3"/>
    <w:rsid w:val="00B73807"/>
    <w:rsid w:val="00B73971"/>
    <w:rsid w:val="00B82FA5"/>
    <w:rsid w:val="00B83D65"/>
    <w:rsid w:val="00B864D8"/>
    <w:rsid w:val="00B876A1"/>
    <w:rsid w:val="00B87C71"/>
    <w:rsid w:val="00B92A62"/>
    <w:rsid w:val="00B94889"/>
    <w:rsid w:val="00B94E12"/>
    <w:rsid w:val="00B95765"/>
    <w:rsid w:val="00B95871"/>
    <w:rsid w:val="00B95A6B"/>
    <w:rsid w:val="00B96F48"/>
    <w:rsid w:val="00B97502"/>
    <w:rsid w:val="00BA08D2"/>
    <w:rsid w:val="00BA10BC"/>
    <w:rsid w:val="00BA27B7"/>
    <w:rsid w:val="00BA2838"/>
    <w:rsid w:val="00BA39A2"/>
    <w:rsid w:val="00BB333C"/>
    <w:rsid w:val="00BB348B"/>
    <w:rsid w:val="00BB4A2C"/>
    <w:rsid w:val="00BB7067"/>
    <w:rsid w:val="00BB7114"/>
    <w:rsid w:val="00BC1CC8"/>
    <w:rsid w:val="00BC26F6"/>
    <w:rsid w:val="00BC2A86"/>
    <w:rsid w:val="00BC314B"/>
    <w:rsid w:val="00BC4B29"/>
    <w:rsid w:val="00BC5404"/>
    <w:rsid w:val="00BC607D"/>
    <w:rsid w:val="00BC7487"/>
    <w:rsid w:val="00BD2765"/>
    <w:rsid w:val="00BD403F"/>
    <w:rsid w:val="00BD70DC"/>
    <w:rsid w:val="00BD7370"/>
    <w:rsid w:val="00BD7934"/>
    <w:rsid w:val="00BE0ED7"/>
    <w:rsid w:val="00BE2793"/>
    <w:rsid w:val="00BE5B62"/>
    <w:rsid w:val="00BE5B72"/>
    <w:rsid w:val="00BF0711"/>
    <w:rsid w:val="00BF0825"/>
    <w:rsid w:val="00BF0CD6"/>
    <w:rsid w:val="00BF0FCF"/>
    <w:rsid w:val="00BF11F2"/>
    <w:rsid w:val="00BF3078"/>
    <w:rsid w:val="00BF45A9"/>
    <w:rsid w:val="00C004B0"/>
    <w:rsid w:val="00C009EE"/>
    <w:rsid w:val="00C02E3D"/>
    <w:rsid w:val="00C03F95"/>
    <w:rsid w:val="00C04893"/>
    <w:rsid w:val="00C058BC"/>
    <w:rsid w:val="00C07678"/>
    <w:rsid w:val="00C077A0"/>
    <w:rsid w:val="00C10277"/>
    <w:rsid w:val="00C111BD"/>
    <w:rsid w:val="00C12336"/>
    <w:rsid w:val="00C14601"/>
    <w:rsid w:val="00C15623"/>
    <w:rsid w:val="00C27D2A"/>
    <w:rsid w:val="00C303B1"/>
    <w:rsid w:val="00C3218C"/>
    <w:rsid w:val="00C32BE1"/>
    <w:rsid w:val="00C44AA0"/>
    <w:rsid w:val="00C44AF5"/>
    <w:rsid w:val="00C46348"/>
    <w:rsid w:val="00C471B7"/>
    <w:rsid w:val="00C50760"/>
    <w:rsid w:val="00C52F02"/>
    <w:rsid w:val="00C54ADB"/>
    <w:rsid w:val="00C57382"/>
    <w:rsid w:val="00C574D4"/>
    <w:rsid w:val="00C576B8"/>
    <w:rsid w:val="00C604EE"/>
    <w:rsid w:val="00C61EF6"/>
    <w:rsid w:val="00C62837"/>
    <w:rsid w:val="00C6423C"/>
    <w:rsid w:val="00C745FC"/>
    <w:rsid w:val="00C74E4D"/>
    <w:rsid w:val="00C75B03"/>
    <w:rsid w:val="00C76229"/>
    <w:rsid w:val="00C81960"/>
    <w:rsid w:val="00C81B89"/>
    <w:rsid w:val="00C83BDF"/>
    <w:rsid w:val="00C85016"/>
    <w:rsid w:val="00C85FAA"/>
    <w:rsid w:val="00C90C3C"/>
    <w:rsid w:val="00C926A5"/>
    <w:rsid w:val="00C930DF"/>
    <w:rsid w:val="00C9356E"/>
    <w:rsid w:val="00C94F69"/>
    <w:rsid w:val="00CA0DB0"/>
    <w:rsid w:val="00CA1149"/>
    <w:rsid w:val="00CA12FB"/>
    <w:rsid w:val="00CA4117"/>
    <w:rsid w:val="00CA4150"/>
    <w:rsid w:val="00CA5977"/>
    <w:rsid w:val="00CA5E2B"/>
    <w:rsid w:val="00CA60F8"/>
    <w:rsid w:val="00CB0D18"/>
    <w:rsid w:val="00CB2090"/>
    <w:rsid w:val="00CB2237"/>
    <w:rsid w:val="00CB57FE"/>
    <w:rsid w:val="00CB6151"/>
    <w:rsid w:val="00CB7DEC"/>
    <w:rsid w:val="00CC4863"/>
    <w:rsid w:val="00CC72C1"/>
    <w:rsid w:val="00CE0D10"/>
    <w:rsid w:val="00CE0D45"/>
    <w:rsid w:val="00CE0FC6"/>
    <w:rsid w:val="00CE1DAD"/>
    <w:rsid w:val="00CE3936"/>
    <w:rsid w:val="00CE75B0"/>
    <w:rsid w:val="00CE7917"/>
    <w:rsid w:val="00CF0746"/>
    <w:rsid w:val="00CF0FBA"/>
    <w:rsid w:val="00CF27BB"/>
    <w:rsid w:val="00CF497F"/>
    <w:rsid w:val="00CF6692"/>
    <w:rsid w:val="00CF79E8"/>
    <w:rsid w:val="00D004A2"/>
    <w:rsid w:val="00D01127"/>
    <w:rsid w:val="00D011FC"/>
    <w:rsid w:val="00D014F5"/>
    <w:rsid w:val="00D10D0C"/>
    <w:rsid w:val="00D1130C"/>
    <w:rsid w:val="00D11B84"/>
    <w:rsid w:val="00D14371"/>
    <w:rsid w:val="00D15ACA"/>
    <w:rsid w:val="00D1687A"/>
    <w:rsid w:val="00D17171"/>
    <w:rsid w:val="00D17936"/>
    <w:rsid w:val="00D20132"/>
    <w:rsid w:val="00D2069C"/>
    <w:rsid w:val="00D20810"/>
    <w:rsid w:val="00D2236E"/>
    <w:rsid w:val="00D23C79"/>
    <w:rsid w:val="00D23E82"/>
    <w:rsid w:val="00D24A2E"/>
    <w:rsid w:val="00D25BF1"/>
    <w:rsid w:val="00D25E9D"/>
    <w:rsid w:val="00D26D4C"/>
    <w:rsid w:val="00D2705B"/>
    <w:rsid w:val="00D316DA"/>
    <w:rsid w:val="00D32527"/>
    <w:rsid w:val="00D33EB2"/>
    <w:rsid w:val="00D33F2B"/>
    <w:rsid w:val="00D33F62"/>
    <w:rsid w:val="00D34B65"/>
    <w:rsid w:val="00D36202"/>
    <w:rsid w:val="00D36501"/>
    <w:rsid w:val="00D3750C"/>
    <w:rsid w:val="00D40EDC"/>
    <w:rsid w:val="00D42EE5"/>
    <w:rsid w:val="00D45D5A"/>
    <w:rsid w:val="00D463C2"/>
    <w:rsid w:val="00D46C53"/>
    <w:rsid w:val="00D4741B"/>
    <w:rsid w:val="00D536D6"/>
    <w:rsid w:val="00D53815"/>
    <w:rsid w:val="00D56BBC"/>
    <w:rsid w:val="00D60234"/>
    <w:rsid w:val="00D61F7D"/>
    <w:rsid w:val="00D62457"/>
    <w:rsid w:val="00D648DF"/>
    <w:rsid w:val="00D64F1E"/>
    <w:rsid w:val="00D657E0"/>
    <w:rsid w:val="00D66447"/>
    <w:rsid w:val="00D67118"/>
    <w:rsid w:val="00D6780F"/>
    <w:rsid w:val="00D713CB"/>
    <w:rsid w:val="00D7203B"/>
    <w:rsid w:val="00D72078"/>
    <w:rsid w:val="00D7534C"/>
    <w:rsid w:val="00D80B86"/>
    <w:rsid w:val="00D8263A"/>
    <w:rsid w:val="00D85904"/>
    <w:rsid w:val="00D85BF5"/>
    <w:rsid w:val="00D85F96"/>
    <w:rsid w:val="00D8626C"/>
    <w:rsid w:val="00D86A4B"/>
    <w:rsid w:val="00D87C99"/>
    <w:rsid w:val="00D93119"/>
    <w:rsid w:val="00D9356C"/>
    <w:rsid w:val="00D958F2"/>
    <w:rsid w:val="00D960ED"/>
    <w:rsid w:val="00D978B9"/>
    <w:rsid w:val="00D97E47"/>
    <w:rsid w:val="00DA0529"/>
    <w:rsid w:val="00DA139B"/>
    <w:rsid w:val="00DA4E36"/>
    <w:rsid w:val="00DA56EE"/>
    <w:rsid w:val="00DB09EC"/>
    <w:rsid w:val="00DB436F"/>
    <w:rsid w:val="00DB6655"/>
    <w:rsid w:val="00DC5BC7"/>
    <w:rsid w:val="00DD02CC"/>
    <w:rsid w:val="00DD02DC"/>
    <w:rsid w:val="00DD26F3"/>
    <w:rsid w:val="00DD3B4B"/>
    <w:rsid w:val="00DD3E74"/>
    <w:rsid w:val="00DD5307"/>
    <w:rsid w:val="00DD5559"/>
    <w:rsid w:val="00DE0102"/>
    <w:rsid w:val="00DE0E75"/>
    <w:rsid w:val="00DE1E7D"/>
    <w:rsid w:val="00DE2432"/>
    <w:rsid w:val="00DE31C9"/>
    <w:rsid w:val="00DE4E49"/>
    <w:rsid w:val="00DE5923"/>
    <w:rsid w:val="00DE68F6"/>
    <w:rsid w:val="00DE7ED3"/>
    <w:rsid w:val="00DF1B7C"/>
    <w:rsid w:val="00DF3619"/>
    <w:rsid w:val="00DF45D3"/>
    <w:rsid w:val="00DF4D62"/>
    <w:rsid w:val="00DF773A"/>
    <w:rsid w:val="00E017D3"/>
    <w:rsid w:val="00E02E1D"/>
    <w:rsid w:val="00E039BF"/>
    <w:rsid w:val="00E0469F"/>
    <w:rsid w:val="00E0563B"/>
    <w:rsid w:val="00E0673B"/>
    <w:rsid w:val="00E12883"/>
    <w:rsid w:val="00E13D56"/>
    <w:rsid w:val="00E155C4"/>
    <w:rsid w:val="00E1564E"/>
    <w:rsid w:val="00E17B8C"/>
    <w:rsid w:val="00E2338A"/>
    <w:rsid w:val="00E23CBC"/>
    <w:rsid w:val="00E278C2"/>
    <w:rsid w:val="00E27CC8"/>
    <w:rsid w:val="00E30048"/>
    <w:rsid w:val="00E30CAA"/>
    <w:rsid w:val="00E311B7"/>
    <w:rsid w:val="00E31A16"/>
    <w:rsid w:val="00E3276E"/>
    <w:rsid w:val="00E3284F"/>
    <w:rsid w:val="00E33B5D"/>
    <w:rsid w:val="00E37380"/>
    <w:rsid w:val="00E37829"/>
    <w:rsid w:val="00E40789"/>
    <w:rsid w:val="00E408FE"/>
    <w:rsid w:val="00E40CD7"/>
    <w:rsid w:val="00E425D8"/>
    <w:rsid w:val="00E4418D"/>
    <w:rsid w:val="00E445DF"/>
    <w:rsid w:val="00E4510B"/>
    <w:rsid w:val="00E52329"/>
    <w:rsid w:val="00E52CBE"/>
    <w:rsid w:val="00E54094"/>
    <w:rsid w:val="00E55D1B"/>
    <w:rsid w:val="00E56092"/>
    <w:rsid w:val="00E56119"/>
    <w:rsid w:val="00E577C9"/>
    <w:rsid w:val="00E6009A"/>
    <w:rsid w:val="00E60D34"/>
    <w:rsid w:val="00E61D15"/>
    <w:rsid w:val="00E61F5A"/>
    <w:rsid w:val="00E622A7"/>
    <w:rsid w:val="00E62AFA"/>
    <w:rsid w:val="00E649C6"/>
    <w:rsid w:val="00E65636"/>
    <w:rsid w:val="00E71BB4"/>
    <w:rsid w:val="00E742B7"/>
    <w:rsid w:val="00E74895"/>
    <w:rsid w:val="00E818BB"/>
    <w:rsid w:val="00E84C9C"/>
    <w:rsid w:val="00E863FF"/>
    <w:rsid w:val="00E87BCE"/>
    <w:rsid w:val="00E90D61"/>
    <w:rsid w:val="00E90ECE"/>
    <w:rsid w:val="00E91D89"/>
    <w:rsid w:val="00E938AC"/>
    <w:rsid w:val="00E9395A"/>
    <w:rsid w:val="00E9500C"/>
    <w:rsid w:val="00EA1D9A"/>
    <w:rsid w:val="00EA2080"/>
    <w:rsid w:val="00EA52C2"/>
    <w:rsid w:val="00EA5605"/>
    <w:rsid w:val="00EA58DB"/>
    <w:rsid w:val="00EA5B3C"/>
    <w:rsid w:val="00EA73CB"/>
    <w:rsid w:val="00EB10EF"/>
    <w:rsid w:val="00EB206A"/>
    <w:rsid w:val="00EB27CB"/>
    <w:rsid w:val="00EB4A4F"/>
    <w:rsid w:val="00EB5DC9"/>
    <w:rsid w:val="00EC25AF"/>
    <w:rsid w:val="00EC2814"/>
    <w:rsid w:val="00EC3BD8"/>
    <w:rsid w:val="00ED062B"/>
    <w:rsid w:val="00ED0A33"/>
    <w:rsid w:val="00ED21A0"/>
    <w:rsid w:val="00ED5FF9"/>
    <w:rsid w:val="00ED6BAC"/>
    <w:rsid w:val="00ED6BE7"/>
    <w:rsid w:val="00EE08B0"/>
    <w:rsid w:val="00EE0BC4"/>
    <w:rsid w:val="00EE37CF"/>
    <w:rsid w:val="00EE3860"/>
    <w:rsid w:val="00EE4C81"/>
    <w:rsid w:val="00EE62F8"/>
    <w:rsid w:val="00EF0078"/>
    <w:rsid w:val="00EF0973"/>
    <w:rsid w:val="00EF3D88"/>
    <w:rsid w:val="00EF5E94"/>
    <w:rsid w:val="00EF6454"/>
    <w:rsid w:val="00EF6C29"/>
    <w:rsid w:val="00EF6D5D"/>
    <w:rsid w:val="00EF6F9B"/>
    <w:rsid w:val="00EF72FF"/>
    <w:rsid w:val="00F02A29"/>
    <w:rsid w:val="00F03A82"/>
    <w:rsid w:val="00F047B0"/>
    <w:rsid w:val="00F05C20"/>
    <w:rsid w:val="00F10E15"/>
    <w:rsid w:val="00F11689"/>
    <w:rsid w:val="00F119DA"/>
    <w:rsid w:val="00F1377F"/>
    <w:rsid w:val="00F148A2"/>
    <w:rsid w:val="00F14CE0"/>
    <w:rsid w:val="00F15DF7"/>
    <w:rsid w:val="00F15F06"/>
    <w:rsid w:val="00F16AAC"/>
    <w:rsid w:val="00F22EAE"/>
    <w:rsid w:val="00F24E65"/>
    <w:rsid w:val="00F30D5F"/>
    <w:rsid w:val="00F3120B"/>
    <w:rsid w:val="00F32EED"/>
    <w:rsid w:val="00F35693"/>
    <w:rsid w:val="00F35F41"/>
    <w:rsid w:val="00F37569"/>
    <w:rsid w:val="00F402F9"/>
    <w:rsid w:val="00F42B70"/>
    <w:rsid w:val="00F437EE"/>
    <w:rsid w:val="00F43AC1"/>
    <w:rsid w:val="00F4574F"/>
    <w:rsid w:val="00F50C9A"/>
    <w:rsid w:val="00F51A47"/>
    <w:rsid w:val="00F54024"/>
    <w:rsid w:val="00F54CAA"/>
    <w:rsid w:val="00F6023F"/>
    <w:rsid w:val="00F61810"/>
    <w:rsid w:val="00F6263E"/>
    <w:rsid w:val="00F64B21"/>
    <w:rsid w:val="00F65358"/>
    <w:rsid w:val="00F658AB"/>
    <w:rsid w:val="00F66097"/>
    <w:rsid w:val="00F72469"/>
    <w:rsid w:val="00F73D12"/>
    <w:rsid w:val="00F75881"/>
    <w:rsid w:val="00F75C54"/>
    <w:rsid w:val="00F811A6"/>
    <w:rsid w:val="00F81D5A"/>
    <w:rsid w:val="00F83E91"/>
    <w:rsid w:val="00F84683"/>
    <w:rsid w:val="00F847B3"/>
    <w:rsid w:val="00F906E3"/>
    <w:rsid w:val="00F91D40"/>
    <w:rsid w:val="00F92E65"/>
    <w:rsid w:val="00F92EC9"/>
    <w:rsid w:val="00F930F4"/>
    <w:rsid w:val="00F94331"/>
    <w:rsid w:val="00F94858"/>
    <w:rsid w:val="00F953D0"/>
    <w:rsid w:val="00F95FBD"/>
    <w:rsid w:val="00F97E4D"/>
    <w:rsid w:val="00F97F07"/>
    <w:rsid w:val="00FA0B79"/>
    <w:rsid w:val="00FA2166"/>
    <w:rsid w:val="00FA3901"/>
    <w:rsid w:val="00FA3992"/>
    <w:rsid w:val="00FA54C9"/>
    <w:rsid w:val="00FA68AA"/>
    <w:rsid w:val="00FA6CD6"/>
    <w:rsid w:val="00FA6CDF"/>
    <w:rsid w:val="00FB0741"/>
    <w:rsid w:val="00FB1626"/>
    <w:rsid w:val="00FB1DB0"/>
    <w:rsid w:val="00FB3345"/>
    <w:rsid w:val="00FB3A18"/>
    <w:rsid w:val="00FB3E32"/>
    <w:rsid w:val="00FB572E"/>
    <w:rsid w:val="00FC0C9A"/>
    <w:rsid w:val="00FC0DB4"/>
    <w:rsid w:val="00FC2526"/>
    <w:rsid w:val="00FC364F"/>
    <w:rsid w:val="00FC3EDE"/>
    <w:rsid w:val="00FC49B4"/>
    <w:rsid w:val="00FC5DF9"/>
    <w:rsid w:val="00FD2E00"/>
    <w:rsid w:val="00FD559F"/>
    <w:rsid w:val="00FD6046"/>
    <w:rsid w:val="00FE18E8"/>
    <w:rsid w:val="00FE3D57"/>
    <w:rsid w:val="00FE4DE8"/>
    <w:rsid w:val="00FE5838"/>
    <w:rsid w:val="00FE7537"/>
    <w:rsid w:val="00FF0F89"/>
    <w:rsid w:val="00FF1862"/>
    <w:rsid w:val="00FF3669"/>
    <w:rsid w:val="00FF4C9A"/>
    <w:rsid w:val="00FF51E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322BF690"/>
  <w15:docId w15:val="{55B61B0E-419E-48D4-9C0A-C1A17770E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450C"/>
    <w:pPr>
      <w:spacing w:after="0"/>
    </w:pPr>
    <w:rPr>
      <w:rFonts w:ascii="Arial" w:hAnsi="Arial"/>
    </w:rPr>
  </w:style>
  <w:style w:type="paragraph" w:styleId="Nagwek1">
    <w:name w:val="heading 1"/>
    <w:basedOn w:val="Normalny"/>
    <w:next w:val="Normalny"/>
    <w:link w:val="Nagwek1Znak"/>
    <w:qFormat/>
    <w:rsid w:val="00182CDF"/>
    <w:pPr>
      <w:keepNext/>
      <w:keepLines/>
      <w:spacing w:before="480"/>
      <w:outlineLvl w:val="0"/>
    </w:pPr>
    <w:rPr>
      <w:rFonts w:eastAsiaTheme="majorEastAsia" w:cstheme="majorBidi"/>
      <w:b/>
      <w:bCs/>
      <w:sz w:val="24"/>
      <w:szCs w:val="28"/>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BE5B62"/>
    <w:pPr>
      <w:keepNext/>
      <w:overflowPunct w:val="0"/>
      <w:autoSpaceDE w:val="0"/>
      <w:autoSpaceDN w:val="0"/>
      <w:adjustRightInd w:val="0"/>
      <w:spacing w:line="240" w:lineRule="auto"/>
      <w:ind w:left="2410" w:hanging="2070"/>
      <w:textAlignment w:val="baseline"/>
      <w:outlineLvl w:val="1"/>
    </w:pPr>
    <w:rPr>
      <w:rFonts w:ascii="Times New Roman" w:eastAsia="Times New Roman" w:hAnsi="Times New Roman" w:cs="Times New Roman"/>
      <w:b/>
      <w:i/>
      <w:color w:val="000000"/>
      <w:szCs w:val="20"/>
      <w:lang w:eastAsia="pl-PL"/>
    </w:rPr>
  </w:style>
  <w:style w:type="paragraph" w:styleId="Nagwek3">
    <w:name w:val="heading 3"/>
    <w:basedOn w:val="Normalny"/>
    <w:next w:val="Normalny"/>
    <w:link w:val="Nagwek3Znak"/>
    <w:qFormat/>
    <w:rsid w:val="00BE5B62"/>
    <w:pPr>
      <w:keepNext/>
      <w:spacing w:line="240" w:lineRule="auto"/>
      <w:jc w:val="center"/>
      <w:outlineLvl w:val="2"/>
    </w:pPr>
    <w:rPr>
      <w:rFonts w:eastAsia="Times New Roman" w:cs="Times New Roman"/>
      <w:b/>
      <w:sz w:val="24"/>
      <w:szCs w:val="20"/>
      <w:lang w:eastAsia="pl-PL"/>
    </w:rPr>
  </w:style>
  <w:style w:type="paragraph" w:styleId="Nagwek4">
    <w:name w:val="heading 4"/>
    <w:basedOn w:val="Normalny"/>
    <w:next w:val="Normalny"/>
    <w:link w:val="Nagwek4Znak"/>
    <w:qFormat/>
    <w:rsid w:val="00BE5B62"/>
    <w:pPr>
      <w:keepNext/>
      <w:pageBreakBefore/>
      <w:spacing w:line="240" w:lineRule="auto"/>
      <w:jc w:val="both"/>
      <w:textAlignment w:val="top"/>
      <w:outlineLvl w:val="3"/>
    </w:pPr>
    <w:rPr>
      <w:rFonts w:eastAsia="Times New Roman" w:cs="Times New Roman"/>
      <w:b/>
      <w:sz w:val="28"/>
      <w:szCs w:val="20"/>
      <w:lang w:eastAsia="pl-PL"/>
    </w:rPr>
  </w:style>
  <w:style w:type="paragraph" w:styleId="Nagwek5">
    <w:name w:val="heading 5"/>
    <w:basedOn w:val="Normalny"/>
    <w:next w:val="Normalny"/>
    <w:link w:val="Nagwek5Znak"/>
    <w:qFormat/>
    <w:rsid w:val="00BE5B62"/>
    <w:pPr>
      <w:keepNext/>
      <w:spacing w:line="240" w:lineRule="auto"/>
      <w:jc w:val="center"/>
      <w:outlineLvl w:val="4"/>
    </w:pPr>
    <w:rPr>
      <w:rFonts w:eastAsia="Times New Roman" w:cs="Times New Roman"/>
      <w:b/>
      <w:sz w:val="28"/>
      <w:szCs w:val="20"/>
      <w:lang w:eastAsia="pl-PL"/>
    </w:rPr>
  </w:style>
  <w:style w:type="paragraph" w:styleId="Nagwek6">
    <w:name w:val="heading 6"/>
    <w:basedOn w:val="Normalny"/>
    <w:next w:val="Normalny"/>
    <w:link w:val="Nagwek6Znak"/>
    <w:unhideWhenUsed/>
    <w:qFormat/>
    <w:rsid w:val="00BE5B62"/>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E5B62"/>
    <w:pPr>
      <w:keepNext/>
      <w:spacing w:line="240" w:lineRule="auto"/>
      <w:outlineLvl w:val="6"/>
    </w:pPr>
    <w:rPr>
      <w:rFonts w:eastAsia="Times New Roman" w:cs="Times New Roman"/>
      <w:b/>
      <w:i/>
      <w:sz w:val="20"/>
      <w:szCs w:val="20"/>
      <w:lang w:eastAsia="pl-PL"/>
    </w:rPr>
  </w:style>
  <w:style w:type="paragraph" w:styleId="Nagwek8">
    <w:name w:val="heading 8"/>
    <w:basedOn w:val="Normalny"/>
    <w:next w:val="Normalny"/>
    <w:link w:val="Nagwek8Znak"/>
    <w:qFormat/>
    <w:rsid w:val="00BE5B62"/>
    <w:pPr>
      <w:keepNext/>
      <w:spacing w:line="240" w:lineRule="auto"/>
      <w:outlineLvl w:val="7"/>
    </w:pPr>
    <w:rPr>
      <w:rFonts w:ascii="Times New Roman" w:eastAsia="Times New Roman" w:hAnsi="Times New Roman" w:cs="Times New Roman"/>
      <w:b/>
      <w:i/>
      <w:sz w:val="28"/>
      <w:szCs w:val="20"/>
      <w:lang w:eastAsia="pl-PL"/>
    </w:rPr>
  </w:style>
  <w:style w:type="paragraph" w:styleId="Nagwek9">
    <w:name w:val="heading 9"/>
    <w:basedOn w:val="Normalny"/>
    <w:next w:val="Normalny"/>
    <w:link w:val="Nagwek9Znak"/>
    <w:qFormat/>
    <w:rsid w:val="00BE5B62"/>
    <w:pPr>
      <w:spacing w:before="240" w:after="60" w:line="240" w:lineRule="auto"/>
      <w:outlineLvl w:val="8"/>
    </w:pPr>
    <w:rPr>
      <w:rFonts w:eastAsia="Times New Roman"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720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182CDF"/>
    <w:rPr>
      <w:rFonts w:ascii="Arial" w:eastAsiaTheme="majorEastAsia" w:hAnsi="Arial" w:cstheme="majorBidi"/>
      <w:b/>
      <w:bCs/>
      <w:sz w:val="24"/>
      <w:szCs w:val="28"/>
    </w:rPr>
  </w:style>
  <w:style w:type="paragraph" w:styleId="Nagwekspisutreci">
    <w:name w:val="TOC Heading"/>
    <w:basedOn w:val="Nagwek1"/>
    <w:next w:val="Normalny"/>
    <w:uiPriority w:val="39"/>
    <w:semiHidden/>
    <w:unhideWhenUsed/>
    <w:qFormat/>
    <w:rsid w:val="00522A7B"/>
    <w:pPr>
      <w:outlineLvl w:val="9"/>
    </w:pPr>
    <w:rPr>
      <w:rFonts w:asciiTheme="majorHAnsi" w:hAnsiTheme="majorHAnsi"/>
      <w:color w:val="365F91" w:themeColor="accent1" w:themeShade="BF"/>
      <w:sz w:val="28"/>
      <w:lang w:eastAsia="pl-PL"/>
    </w:rPr>
  </w:style>
  <w:style w:type="paragraph" w:styleId="Spistreci1">
    <w:name w:val="toc 1"/>
    <w:basedOn w:val="Normalny"/>
    <w:next w:val="Normalny"/>
    <w:autoRedefine/>
    <w:uiPriority w:val="39"/>
    <w:unhideWhenUsed/>
    <w:rsid w:val="002A7E71"/>
    <w:pPr>
      <w:tabs>
        <w:tab w:val="left" w:pos="440"/>
        <w:tab w:val="right" w:leader="dot" w:pos="9639"/>
      </w:tabs>
      <w:spacing w:after="100"/>
      <w:ind w:left="426" w:hanging="426"/>
      <w:jc w:val="both"/>
    </w:pPr>
    <w:rPr>
      <w:rFonts w:cs="Arial"/>
      <w:noProof/>
    </w:rPr>
  </w:style>
  <w:style w:type="character" w:styleId="Hipercze">
    <w:name w:val="Hyperlink"/>
    <w:basedOn w:val="Domylnaczcionkaakapitu"/>
    <w:uiPriority w:val="99"/>
    <w:unhideWhenUsed/>
    <w:rsid w:val="00522A7B"/>
    <w:rPr>
      <w:color w:val="0000FF" w:themeColor="hyperlink"/>
      <w:u w:val="single"/>
    </w:rPr>
  </w:style>
  <w:style w:type="paragraph" w:styleId="Tekstdymka">
    <w:name w:val="Balloon Text"/>
    <w:basedOn w:val="Normalny"/>
    <w:link w:val="TekstdymkaZnak"/>
    <w:uiPriority w:val="99"/>
    <w:semiHidden/>
    <w:unhideWhenUsed/>
    <w:rsid w:val="00522A7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2A7B"/>
    <w:rPr>
      <w:rFonts w:ascii="Tahoma" w:hAnsi="Tahoma" w:cs="Tahoma"/>
      <w:sz w:val="16"/>
      <w:szCs w:val="16"/>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522A7B"/>
    <w:pPr>
      <w:ind w:left="720"/>
      <w:contextualSpacing/>
    </w:pPr>
  </w:style>
  <w:style w:type="character" w:customStyle="1" w:styleId="WW8Num7z1">
    <w:name w:val="WW8Num7z1"/>
    <w:rsid w:val="000700B7"/>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style>
  <w:style w:type="paragraph" w:styleId="Tekstprzypisukocowego">
    <w:name w:val="endnote text"/>
    <w:basedOn w:val="Normalny"/>
    <w:link w:val="TekstprzypisukocowegoZnak"/>
    <w:unhideWhenUsed/>
    <w:rsid w:val="000529FB"/>
    <w:pPr>
      <w:spacing w:line="240" w:lineRule="auto"/>
    </w:pPr>
    <w:rPr>
      <w:sz w:val="20"/>
      <w:szCs w:val="20"/>
    </w:rPr>
  </w:style>
  <w:style w:type="character" w:customStyle="1" w:styleId="TekstprzypisukocowegoZnak">
    <w:name w:val="Tekst przypisu końcowego Znak"/>
    <w:basedOn w:val="Domylnaczcionkaakapitu"/>
    <w:link w:val="Tekstprzypisukocowego"/>
    <w:rsid w:val="000529FB"/>
    <w:rPr>
      <w:rFonts w:ascii="Arial" w:hAnsi="Arial"/>
      <w:sz w:val="20"/>
      <w:szCs w:val="20"/>
    </w:rPr>
  </w:style>
  <w:style w:type="character" w:styleId="Odwoanieprzypisukocowego">
    <w:name w:val="endnote reference"/>
    <w:basedOn w:val="Domylnaczcionkaakapitu"/>
    <w:unhideWhenUsed/>
    <w:rsid w:val="000529FB"/>
    <w:rPr>
      <w:vertAlign w:val="superscript"/>
    </w:rPr>
  </w:style>
  <w:style w:type="paragraph" w:customStyle="1" w:styleId="Normalny1">
    <w:name w:val="Normalny1"/>
    <w:rsid w:val="00866B7F"/>
    <w:pPr>
      <w:spacing w:after="0" w:line="240" w:lineRule="auto"/>
    </w:pPr>
    <w:rPr>
      <w:rFonts w:ascii="Times New Roman" w:eastAsia="Times New Roman" w:hAnsi="Times New Roman" w:cs="Times New Roman"/>
      <w:color w:val="000000"/>
      <w:sz w:val="20"/>
      <w:szCs w:val="20"/>
      <w:lang w:eastAsia="pl-PL"/>
    </w:rPr>
  </w:style>
  <w:style w:type="paragraph" w:styleId="Tekstpodstawowywcity">
    <w:name w:val="Body Text Indent"/>
    <w:basedOn w:val="Normalny"/>
    <w:link w:val="TekstpodstawowywcityZnak"/>
    <w:rsid w:val="009D0C0F"/>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9D0C0F"/>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nhideWhenUsed/>
    <w:rsid w:val="009D0C0F"/>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rsid w:val="009D0C0F"/>
    <w:rPr>
      <w:rFonts w:ascii="Times New Roman" w:eastAsia="Times New Roman" w:hAnsi="Times New Roman" w:cs="Times New Roman"/>
      <w:sz w:val="20"/>
      <w:szCs w:val="20"/>
    </w:rPr>
  </w:style>
  <w:style w:type="character" w:customStyle="1" w:styleId="DeltaViewInsertion">
    <w:name w:val="DeltaView Insertion"/>
    <w:rsid w:val="009D0C0F"/>
    <w:rPr>
      <w:b/>
      <w:bCs w:val="0"/>
      <w:i/>
      <w:iCs w:val="0"/>
      <w:spacing w:val="0"/>
    </w:rPr>
  </w:style>
  <w:style w:type="paragraph" w:customStyle="1" w:styleId="Styl">
    <w:name w:val="Styl"/>
    <w:rsid w:val="00530ECF"/>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Tekstpodstawowy">
    <w:name w:val="Body Text"/>
    <w:basedOn w:val="Normalny"/>
    <w:link w:val="TekstpodstawowyZnak"/>
    <w:unhideWhenUsed/>
    <w:rsid w:val="0073330E"/>
    <w:pPr>
      <w:spacing w:after="120"/>
    </w:pPr>
  </w:style>
  <w:style w:type="character" w:customStyle="1" w:styleId="TekstpodstawowyZnak">
    <w:name w:val="Tekst podstawowy Znak"/>
    <w:basedOn w:val="Domylnaczcionkaakapitu"/>
    <w:link w:val="Tekstpodstawowy"/>
    <w:rsid w:val="0073330E"/>
    <w:rPr>
      <w:rFonts w:ascii="Arial" w:hAnsi="Arial"/>
    </w:rPr>
  </w:style>
  <w:style w:type="character" w:styleId="Odwoanieprzypisudolnego">
    <w:name w:val="footnote reference"/>
    <w:aliases w:val="Footnote Reference Number"/>
    <w:uiPriority w:val="99"/>
    <w:unhideWhenUsed/>
    <w:rsid w:val="009E0F15"/>
    <w:rPr>
      <w:vertAlign w:val="superscript"/>
    </w:rPr>
  </w:style>
  <w:style w:type="character" w:customStyle="1" w:styleId="fontstyle01">
    <w:name w:val="fontstyle01"/>
    <w:basedOn w:val="Domylnaczcionkaakapitu"/>
    <w:rsid w:val="00225650"/>
    <w:rPr>
      <w:rFonts w:ascii="TimesNewRomanPSMT" w:hAnsi="TimesNewRomanPSMT" w:hint="default"/>
      <w:b w:val="0"/>
      <w:bCs w:val="0"/>
      <w:i w:val="0"/>
      <w:iCs w:val="0"/>
      <w:color w:val="000000"/>
      <w:sz w:val="22"/>
      <w:szCs w:val="22"/>
    </w:rPr>
  </w:style>
  <w:style w:type="character" w:customStyle="1" w:styleId="fontstyle21">
    <w:name w:val="fontstyle21"/>
    <w:basedOn w:val="Domylnaczcionkaakapitu"/>
    <w:rsid w:val="0087135D"/>
    <w:rPr>
      <w:rFonts w:ascii="TTE26ECB10t00" w:hAnsi="TTE26ECB10t00" w:hint="default"/>
      <w:b w:val="0"/>
      <w:bCs w:val="0"/>
      <w:i w:val="0"/>
      <w:iCs w:val="0"/>
      <w:color w:val="000000"/>
      <w:sz w:val="18"/>
      <w:szCs w:val="18"/>
    </w:rPr>
  </w:style>
  <w:style w:type="paragraph" w:styleId="Nagwek">
    <w:name w:val="header"/>
    <w:basedOn w:val="Normalny"/>
    <w:link w:val="NagwekZnak"/>
    <w:unhideWhenUsed/>
    <w:rsid w:val="002C4999"/>
    <w:pPr>
      <w:tabs>
        <w:tab w:val="center" w:pos="4536"/>
        <w:tab w:val="right" w:pos="9072"/>
      </w:tabs>
      <w:spacing w:line="240" w:lineRule="auto"/>
    </w:pPr>
  </w:style>
  <w:style w:type="character" w:customStyle="1" w:styleId="NagwekZnak">
    <w:name w:val="Nagłówek Znak"/>
    <w:basedOn w:val="Domylnaczcionkaakapitu"/>
    <w:link w:val="Nagwek"/>
    <w:rsid w:val="002C4999"/>
    <w:rPr>
      <w:rFonts w:ascii="Arial" w:hAnsi="Arial"/>
    </w:rPr>
  </w:style>
  <w:style w:type="paragraph" w:styleId="Stopka">
    <w:name w:val="footer"/>
    <w:basedOn w:val="Normalny"/>
    <w:link w:val="StopkaZnak"/>
    <w:unhideWhenUsed/>
    <w:rsid w:val="002C4999"/>
    <w:pPr>
      <w:tabs>
        <w:tab w:val="center" w:pos="4536"/>
        <w:tab w:val="right" w:pos="9072"/>
      </w:tabs>
      <w:spacing w:line="240" w:lineRule="auto"/>
    </w:pPr>
  </w:style>
  <w:style w:type="character" w:customStyle="1" w:styleId="StopkaZnak">
    <w:name w:val="Stopka Znak"/>
    <w:basedOn w:val="Domylnaczcionkaakapitu"/>
    <w:link w:val="Stopka"/>
    <w:rsid w:val="002C4999"/>
    <w:rPr>
      <w:rFonts w:ascii="Arial" w:hAnsi="Arial"/>
    </w:rPr>
  </w:style>
  <w:style w:type="character" w:styleId="Numerwiersza">
    <w:name w:val="line number"/>
    <w:basedOn w:val="Domylnaczcionkaakapitu"/>
    <w:uiPriority w:val="99"/>
    <w:semiHidden/>
    <w:unhideWhenUsed/>
    <w:rsid w:val="002C4999"/>
  </w:style>
  <w:style w:type="character" w:styleId="Odwoaniedokomentarza">
    <w:name w:val="annotation reference"/>
    <w:basedOn w:val="Domylnaczcionkaakapitu"/>
    <w:uiPriority w:val="99"/>
    <w:semiHidden/>
    <w:unhideWhenUsed/>
    <w:qFormat/>
    <w:rsid w:val="00AE588D"/>
    <w:rPr>
      <w:sz w:val="16"/>
      <w:szCs w:val="16"/>
    </w:rPr>
  </w:style>
  <w:style w:type="paragraph" w:styleId="Tekstkomentarza">
    <w:name w:val="annotation text"/>
    <w:basedOn w:val="Normalny"/>
    <w:link w:val="TekstkomentarzaZnak"/>
    <w:uiPriority w:val="99"/>
    <w:unhideWhenUsed/>
    <w:qFormat/>
    <w:rsid w:val="00AE588D"/>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AE588D"/>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AE588D"/>
    <w:rPr>
      <w:b/>
      <w:bCs/>
    </w:rPr>
  </w:style>
  <w:style w:type="character" w:customStyle="1" w:styleId="TematkomentarzaZnak">
    <w:name w:val="Temat komentarza Znak"/>
    <w:basedOn w:val="TekstkomentarzaZnak"/>
    <w:link w:val="Tematkomentarza"/>
    <w:uiPriority w:val="99"/>
    <w:semiHidden/>
    <w:rsid w:val="00AE588D"/>
    <w:rPr>
      <w:rFonts w:ascii="Arial" w:hAnsi="Arial"/>
      <w:b/>
      <w:bCs/>
      <w:sz w:val="20"/>
      <w:szCs w:val="20"/>
    </w:rPr>
  </w:style>
  <w:style w:type="paragraph" w:styleId="NormalnyWeb">
    <w:name w:val="Normal (Web)"/>
    <w:basedOn w:val="Normalny"/>
    <w:uiPriority w:val="99"/>
    <w:unhideWhenUsed/>
    <w:rsid w:val="00BA39A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fontstyle11">
    <w:name w:val="fontstyle11"/>
    <w:basedOn w:val="Domylnaczcionkaakapitu"/>
    <w:rsid w:val="009D7B33"/>
    <w:rPr>
      <w:rFonts w:ascii="TimesNewRoman" w:hAnsi="TimesNewRoman" w:hint="default"/>
      <w:b/>
      <w:bCs/>
      <w:i w:val="0"/>
      <w:iCs w:val="0"/>
      <w:color w:val="000000"/>
      <w:sz w:val="24"/>
      <w:szCs w:val="24"/>
    </w:rPr>
  </w:style>
  <w:style w:type="character" w:customStyle="1" w:styleId="fontstyle31">
    <w:name w:val="fontstyle31"/>
    <w:basedOn w:val="Domylnaczcionkaakapitu"/>
    <w:rsid w:val="004027C1"/>
    <w:rPr>
      <w:rFonts w:ascii="Times-Roman" w:hAnsi="Times-Roman" w:hint="default"/>
      <w:b w:val="0"/>
      <w:bCs w:val="0"/>
      <w:i w:val="0"/>
      <w:iCs w:val="0"/>
      <w:color w:val="000000"/>
      <w:sz w:val="24"/>
      <w:szCs w:val="24"/>
    </w:rPr>
  </w:style>
  <w:style w:type="character" w:customStyle="1" w:styleId="fontstyle41">
    <w:name w:val="fontstyle41"/>
    <w:basedOn w:val="Domylnaczcionkaakapitu"/>
    <w:rsid w:val="004027C1"/>
    <w:rPr>
      <w:rFonts w:ascii="TimesNewRoman" w:hAnsi="TimesNewRoman" w:hint="default"/>
      <w:b w:val="0"/>
      <w:bCs w:val="0"/>
      <w:i w:val="0"/>
      <w:iCs w:val="0"/>
      <w:color w:val="000000"/>
      <w:sz w:val="24"/>
      <w:szCs w:val="24"/>
    </w:rPr>
  </w:style>
  <w:style w:type="character" w:styleId="Pogrubienie">
    <w:name w:val="Strong"/>
    <w:basedOn w:val="Domylnaczcionkaakapitu"/>
    <w:qFormat/>
    <w:rsid w:val="00214E06"/>
    <w:rPr>
      <w:b/>
      <w:bCs/>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BD7934"/>
    <w:pPr>
      <w:spacing w:before="20" w:after="40" w:line="252" w:lineRule="auto"/>
      <w:ind w:left="720"/>
      <w:contextualSpacing/>
      <w:jc w:val="both"/>
    </w:pPr>
    <w:rPr>
      <w:rFonts w:ascii="Calibri" w:eastAsia="SimSun" w:hAnsi="Calibri" w:cs="Times New Roman"/>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BD7934"/>
    <w:rPr>
      <w:rFonts w:ascii="Calibri" w:eastAsia="SimSun" w:hAnsi="Calibri" w:cs="Times New Roman"/>
      <w:sz w:val="20"/>
      <w:szCs w:val="20"/>
      <w:lang w:eastAsia="zh-CN"/>
    </w:rPr>
  </w:style>
  <w:style w:type="character" w:customStyle="1" w:styleId="alb">
    <w:name w:val="a_lb"/>
    <w:rsid w:val="000E3D1C"/>
    <w:rPr>
      <w:rFonts w:cs="Times New Roman"/>
    </w:rPr>
  </w:style>
  <w:style w:type="paragraph" w:styleId="Bezodstpw">
    <w:name w:val="No Spacing"/>
    <w:link w:val="BezodstpwZnak"/>
    <w:uiPriority w:val="1"/>
    <w:qFormat/>
    <w:rsid w:val="00756F19"/>
    <w:pPr>
      <w:spacing w:after="0" w:line="240" w:lineRule="auto"/>
    </w:pPr>
    <w:rPr>
      <w:rFonts w:ascii="Calibri" w:eastAsia="Times New Roman" w:hAnsi="Calibri" w:cs="Times New Roman"/>
      <w:lang w:eastAsia="pl-PL"/>
    </w:rPr>
  </w:style>
  <w:style w:type="paragraph" w:styleId="Listanumerowana">
    <w:name w:val="List Number"/>
    <w:basedOn w:val="Normalny"/>
    <w:rsid w:val="00756F19"/>
    <w:pPr>
      <w:widowControl w:val="0"/>
      <w:numPr>
        <w:numId w:val="45"/>
      </w:numPr>
      <w:tabs>
        <w:tab w:val="num" w:pos="425"/>
      </w:tabs>
      <w:autoSpaceDE w:val="0"/>
      <w:autoSpaceDN w:val="0"/>
      <w:adjustRightInd w:val="0"/>
      <w:spacing w:before="120" w:after="60" w:line="288" w:lineRule="auto"/>
      <w:ind w:left="425" w:hanging="425"/>
    </w:pPr>
    <w:rPr>
      <w:rFonts w:ascii="Times" w:eastAsia="Times New Roman" w:hAnsi="Times" w:cs="Times New Roman"/>
      <w:b/>
      <w:lang w:eastAsia="pl-PL"/>
    </w:rPr>
  </w:style>
  <w:style w:type="paragraph" w:styleId="Listanumerowana2">
    <w:name w:val="List Number 2"/>
    <w:basedOn w:val="Normalny"/>
    <w:rsid w:val="00756F19"/>
    <w:pPr>
      <w:numPr>
        <w:ilvl w:val="1"/>
        <w:numId w:val="45"/>
      </w:numPr>
      <w:autoSpaceDE w:val="0"/>
      <w:autoSpaceDN w:val="0"/>
      <w:adjustRightInd w:val="0"/>
      <w:spacing w:line="288" w:lineRule="auto"/>
      <w:ind w:left="992" w:hanging="567"/>
      <w:jc w:val="both"/>
    </w:pPr>
    <w:rPr>
      <w:rFonts w:ascii="Times" w:eastAsia="Times New Roman" w:hAnsi="Times" w:cs="Times New Roman"/>
      <w:szCs w:val="24"/>
      <w:lang w:eastAsia="pl-PL"/>
    </w:rPr>
  </w:style>
  <w:style w:type="paragraph" w:styleId="Listanumerowana5">
    <w:name w:val="List Number 5"/>
    <w:basedOn w:val="Normalny"/>
    <w:rsid w:val="00756F19"/>
    <w:pPr>
      <w:numPr>
        <w:ilvl w:val="4"/>
        <w:numId w:val="45"/>
      </w:numPr>
      <w:tabs>
        <w:tab w:val="num" w:pos="2520"/>
      </w:tabs>
      <w:spacing w:line="288" w:lineRule="auto"/>
      <w:ind w:left="3544" w:hanging="992"/>
      <w:jc w:val="both"/>
    </w:pPr>
    <w:rPr>
      <w:rFonts w:ascii="Times" w:eastAsia="Times New Roman" w:hAnsi="Times" w:cs="Times New Roman"/>
      <w:bCs/>
      <w:lang w:eastAsia="pl-PL"/>
    </w:rPr>
  </w:style>
  <w:style w:type="character" w:customStyle="1" w:styleId="BezodstpwZnak">
    <w:name w:val="Bez odstępów Znak"/>
    <w:link w:val="Bezodstpw"/>
    <w:uiPriority w:val="99"/>
    <w:locked/>
    <w:rsid w:val="00756F19"/>
    <w:rPr>
      <w:rFonts w:ascii="Calibri" w:eastAsia="Times New Roman" w:hAnsi="Calibri" w:cs="Times New Roman"/>
      <w:lang w:eastAsia="pl-PL"/>
    </w:rPr>
  </w:style>
  <w:style w:type="paragraph" w:customStyle="1" w:styleId="text-justify">
    <w:name w:val="text-justify"/>
    <w:basedOn w:val="Normalny"/>
    <w:rsid w:val="0090362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rm">
    <w:name w:val="form"/>
    <w:basedOn w:val="Normalny"/>
    <w:rsid w:val="00043061"/>
    <w:pPr>
      <w:spacing w:before="100" w:beforeAutospacing="1" w:after="100" w:afterAutospacing="1" w:line="240" w:lineRule="auto"/>
    </w:pPr>
    <w:rPr>
      <w:rFonts w:ascii="Arial Unicode MS" w:eastAsia="Arial Unicode MS" w:hAnsi="Arial Unicode MS" w:cs="Arial Unicode MS"/>
      <w:sz w:val="24"/>
      <w:szCs w:val="24"/>
      <w:lang w:eastAsia="pl-PL"/>
    </w:rPr>
  </w:style>
  <w:style w:type="paragraph" w:customStyle="1" w:styleId="redniasiatka21">
    <w:name w:val="Średnia siatka 21"/>
    <w:link w:val="redniasiatka2Znak"/>
    <w:uiPriority w:val="99"/>
    <w:qFormat/>
    <w:rsid w:val="00992CB3"/>
    <w:pPr>
      <w:suppressAutoHyphens/>
      <w:autoSpaceDN w:val="0"/>
      <w:spacing w:after="0" w:line="240" w:lineRule="auto"/>
      <w:ind w:left="190" w:hanging="10"/>
      <w:jc w:val="both"/>
      <w:textAlignment w:val="baseline"/>
    </w:pPr>
    <w:rPr>
      <w:rFonts w:ascii="Times New Roman" w:eastAsia="Calibri" w:hAnsi="Times New Roman" w:cs="Times New Roman"/>
      <w:color w:val="000000"/>
      <w:lang w:eastAsia="pl-PL"/>
    </w:rPr>
  </w:style>
  <w:style w:type="character" w:customStyle="1" w:styleId="redniasiatka2Znak">
    <w:name w:val="Średnia siatka 2 Znak"/>
    <w:link w:val="redniasiatka21"/>
    <w:uiPriority w:val="99"/>
    <w:locked/>
    <w:rsid w:val="00992CB3"/>
    <w:rPr>
      <w:rFonts w:ascii="Times New Roman" w:eastAsia="Calibri" w:hAnsi="Times New Roman" w:cs="Times New Roman"/>
      <w:color w:val="000000"/>
      <w:lang w:eastAsia="pl-PL"/>
    </w:rPr>
  </w:style>
  <w:style w:type="character" w:customStyle="1" w:styleId="Nagwek6Znak">
    <w:name w:val="Nagłówek 6 Znak"/>
    <w:basedOn w:val="Domylnaczcionkaakapitu"/>
    <w:link w:val="Nagwek6"/>
    <w:rsid w:val="00BE5B62"/>
    <w:rPr>
      <w:rFonts w:asciiTheme="majorHAnsi" w:eastAsiaTheme="majorEastAsia" w:hAnsiTheme="majorHAnsi" w:cstheme="majorBidi"/>
      <w:color w:val="243F60" w:themeColor="accent1" w:themeShade="7F"/>
    </w:rPr>
  </w:style>
  <w:style w:type="paragraph" w:styleId="Tekstpodstawowy3">
    <w:name w:val="Body Text 3"/>
    <w:basedOn w:val="Normalny"/>
    <w:link w:val="Tekstpodstawowy3Znak"/>
    <w:unhideWhenUsed/>
    <w:rsid w:val="00BE5B62"/>
    <w:pPr>
      <w:spacing w:after="120"/>
    </w:pPr>
    <w:rPr>
      <w:sz w:val="16"/>
      <w:szCs w:val="16"/>
    </w:rPr>
  </w:style>
  <w:style w:type="character" w:customStyle="1" w:styleId="Tekstpodstawowy3Znak">
    <w:name w:val="Tekst podstawowy 3 Znak"/>
    <w:basedOn w:val="Domylnaczcionkaakapitu"/>
    <w:link w:val="Tekstpodstawowy3"/>
    <w:rsid w:val="00BE5B62"/>
    <w:rPr>
      <w:rFonts w:ascii="Arial" w:hAnsi="Arial"/>
      <w:sz w:val="16"/>
      <w:szCs w:val="16"/>
    </w:rPr>
  </w:style>
  <w:style w:type="paragraph" w:styleId="Lista">
    <w:name w:val="List"/>
    <w:basedOn w:val="Normalny"/>
    <w:unhideWhenUsed/>
    <w:rsid w:val="00BE5B62"/>
    <w:pPr>
      <w:ind w:left="283" w:hanging="283"/>
      <w:contextualSpacing/>
    </w:p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BE5B62"/>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BE5B62"/>
    <w:rPr>
      <w:rFonts w:ascii="Arial" w:eastAsia="Times New Roman" w:hAnsi="Arial" w:cs="Times New Roman"/>
      <w:b/>
      <w:sz w:val="24"/>
      <w:szCs w:val="20"/>
      <w:lang w:eastAsia="pl-PL"/>
    </w:rPr>
  </w:style>
  <w:style w:type="character" w:customStyle="1" w:styleId="Nagwek4Znak">
    <w:name w:val="Nagłówek 4 Znak"/>
    <w:basedOn w:val="Domylnaczcionkaakapitu"/>
    <w:link w:val="Nagwek4"/>
    <w:rsid w:val="00BE5B62"/>
    <w:rPr>
      <w:rFonts w:ascii="Arial" w:eastAsia="Times New Roman" w:hAnsi="Arial" w:cs="Times New Roman"/>
      <w:b/>
      <w:sz w:val="28"/>
      <w:szCs w:val="20"/>
      <w:lang w:eastAsia="pl-PL"/>
    </w:rPr>
  </w:style>
  <w:style w:type="character" w:customStyle="1" w:styleId="Nagwek5Znak">
    <w:name w:val="Nagłówek 5 Znak"/>
    <w:basedOn w:val="Domylnaczcionkaakapitu"/>
    <w:link w:val="Nagwek5"/>
    <w:rsid w:val="00BE5B62"/>
    <w:rPr>
      <w:rFonts w:ascii="Arial" w:eastAsia="Times New Roman" w:hAnsi="Arial" w:cs="Times New Roman"/>
      <w:b/>
      <w:sz w:val="28"/>
      <w:szCs w:val="20"/>
      <w:lang w:eastAsia="pl-PL"/>
    </w:rPr>
  </w:style>
  <w:style w:type="character" w:customStyle="1" w:styleId="Nagwek7Znak">
    <w:name w:val="Nagłówek 7 Znak"/>
    <w:basedOn w:val="Domylnaczcionkaakapitu"/>
    <w:link w:val="Nagwek7"/>
    <w:rsid w:val="00BE5B62"/>
    <w:rPr>
      <w:rFonts w:ascii="Arial" w:eastAsia="Times New Roman" w:hAnsi="Arial" w:cs="Times New Roman"/>
      <w:b/>
      <w:i/>
      <w:sz w:val="20"/>
      <w:szCs w:val="20"/>
      <w:lang w:eastAsia="pl-PL"/>
    </w:rPr>
  </w:style>
  <w:style w:type="character" w:customStyle="1" w:styleId="Nagwek8Znak">
    <w:name w:val="Nagłówek 8 Znak"/>
    <w:basedOn w:val="Domylnaczcionkaakapitu"/>
    <w:link w:val="Nagwek8"/>
    <w:rsid w:val="00BE5B62"/>
    <w:rPr>
      <w:rFonts w:ascii="Times New Roman" w:eastAsia="Times New Roman" w:hAnsi="Times New Roman" w:cs="Times New Roman"/>
      <w:b/>
      <w:i/>
      <w:sz w:val="28"/>
      <w:szCs w:val="20"/>
      <w:lang w:eastAsia="pl-PL"/>
    </w:rPr>
  </w:style>
  <w:style w:type="character" w:customStyle="1" w:styleId="Nagwek9Znak">
    <w:name w:val="Nagłówek 9 Znak"/>
    <w:basedOn w:val="Domylnaczcionkaakapitu"/>
    <w:link w:val="Nagwek9"/>
    <w:rsid w:val="00BE5B62"/>
    <w:rPr>
      <w:rFonts w:ascii="Arial" w:eastAsia="Times New Roman" w:hAnsi="Arial" w:cs="Arial"/>
      <w:lang w:eastAsia="pl-PL"/>
    </w:rPr>
  </w:style>
  <w:style w:type="paragraph" w:customStyle="1" w:styleId="Standard">
    <w:name w:val="Standard"/>
    <w:rsid w:val="00BE5B62"/>
    <w:pPr>
      <w:widowControl w:val="0"/>
      <w:autoSpaceDE w:val="0"/>
      <w:autoSpaceDN w:val="0"/>
      <w:adjustRightInd w:val="0"/>
      <w:spacing w:after="0" w:line="240" w:lineRule="auto"/>
    </w:pPr>
    <w:rPr>
      <w:rFonts w:ascii="Times New Roman" w:eastAsia="Times New Roman" w:hAnsi="Times New Roman" w:cs="Times New Roman"/>
      <w:sz w:val="24"/>
      <w:szCs w:val="20"/>
      <w:lang w:eastAsia="pl-PL"/>
    </w:rPr>
  </w:style>
  <w:style w:type="paragraph" w:styleId="Spistreci4">
    <w:name w:val="toc 4"/>
    <w:basedOn w:val="Normalny"/>
    <w:next w:val="Normalny"/>
    <w:autoRedefine/>
    <w:semiHidden/>
    <w:rsid w:val="00BE5B62"/>
    <w:pPr>
      <w:tabs>
        <w:tab w:val="left" w:pos="900"/>
        <w:tab w:val="left" w:pos="2520"/>
      </w:tabs>
      <w:spacing w:line="240" w:lineRule="auto"/>
      <w:jc w:val="both"/>
      <w:textAlignment w:val="top"/>
    </w:pPr>
    <w:rPr>
      <w:rFonts w:ascii="Times New Roman" w:eastAsia="Times New Roman" w:hAnsi="Times New Roman" w:cs="Times New Roman"/>
      <w:noProof/>
      <w:szCs w:val="20"/>
      <w:lang w:eastAsia="pl-PL"/>
    </w:rPr>
  </w:style>
  <w:style w:type="paragraph" w:styleId="Tekstpodstawowywcity3">
    <w:name w:val="Body Text Indent 3"/>
    <w:basedOn w:val="Normalny"/>
    <w:link w:val="Tekstpodstawowywcity3Znak"/>
    <w:rsid w:val="00BE5B62"/>
    <w:pPr>
      <w:tabs>
        <w:tab w:val="left" w:pos="360"/>
      </w:tabs>
      <w:spacing w:line="240" w:lineRule="auto"/>
      <w:ind w:left="360"/>
      <w:jc w:val="both"/>
    </w:pPr>
    <w:rPr>
      <w:rFonts w:eastAsia="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BE5B62"/>
    <w:rPr>
      <w:rFonts w:ascii="Arial" w:eastAsia="Times New Roman" w:hAnsi="Arial" w:cs="Times New Roman"/>
      <w:sz w:val="24"/>
      <w:szCs w:val="20"/>
      <w:lang w:eastAsia="pl-PL"/>
    </w:rPr>
  </w:style>
  <w:style w:type="paragraph" w:styleId="Tekstpodstawowy2">
    <w:name w:val="Body Text 2"/>
    <w:basedOn w:val="Normalny"/>
    <w:link w:val="Tekstpodstawowy2Znak"/>
    <w:rsid w:val="00BE5B62"/>
    <w:pPr>
      <w:spacing w:line="240" w:lineRule="auto"/>
      <w:jc w:val="both"/>
    </w:pPr>
    <w:rPr>
      <w:rFonts w:eastAsia="Times New Roman" w:cs="Times New Roman"/>
      <w:sz w:val="24"/>
      <w:szCs w:val="20"/>
      <w:lang w:eastAsia="pl-PL"/>
    </w:rPr>
  </w:style>
  <w:style w:type="character" w:customStyle="1" w:styleId="Tekstpodstawowy2Znak">
    <w:name w:val="Tekst podstawowy 2 Znak"/>
    <w:basedOn w:val="Domylnaczcionkaakapitu"/>
    <w:link w:val="Tekstpodstawowy2"/>
    <w:rsid w:val="00BE5B62"/>
    <w:rPr>
      <w:rFonts w:ascii="Arial" w:eastAsia="Times New Roman" w:hAnsi="Arial" w:cs="Times New Roman"/>
      <w:sz w:val="24"/>
      <w:szCs w:val="20"/>
      <w:lang w:eastAsia="pl-PL"/>
    </w:rPr>
  </w:style>
  <w:style w:type="paragraph" w:customStyle="1" w:styleId="Tekstpodstawowy21">
    <w:name w:val="Tekst podstawowy 21"/>
    <w:basedOn w:val="Normalny"/>
    <w:rsid w:val="00BE5B62"/>
    <w:pPr>
      <w:overflowPunct w:val="0"/>
      <w:autoSpaceDE w:val="0"/>
      <w:autoSpaceDN w:val="0"/>
      <w:adjustRightInd w:val="0"/>
      <w:spacing w:line="240" w:lineRule="auto"/>
      <w:ind w:left="1080"/>
      <w:jc w:val="both"/>
      <w:textAlignment w:val="baseline"/>
    </w:pPr>
    <w:rPr>
      <w:rFonts w:ascii="Times New Roman" w:eastAsia="Times New Roman" w:hAnsi="Times New Roman" w:cs="Times New Roman"/>
      <w:szCs w:val="20"/>
      <w:lang w:eastAsia="pl-PL"/>
    </w:rPr>
  </w:style>
  <w:style w:type="paragraph" w:styleId="Zwykytekst">
    <w:name w:val="Plain Text"/>
    <w:aliases w:val=" Znak"/>
    <w:basedOn w:val="Normalny"/>
    <w:link w:val="ZwykytekstZnak"/>
    <w:rsid w:val="00BE5B62"/>
    <w:pPr>
      <w:spacing w:line="240" w:lineRule="auto"/>
    </w:pPr>
    <w:rPr>
      <w:rFonts w:ascii="Courier New" w:eastAsia="Times New Roman" w:hAnsi="Courier New" w:cs="Times New Roman"/>
      <w:sz w:val="20"/>
      <w:szCs w:val="20"/>
      <w:lang w:eastAsia="pl-PL"/>
    </w:rPr>
  </w:style>
  <w:style w:type="character" w:customStyle="1" w:styleId="ZwykytekstZnak">
    <w:name w:val="Zwykły tekst Znak"/>
    <w:aliases w:val=" Znak Znak"/>
    <w:basedOn w:val="Domylnaczcionkaakapitu"/>
    <w:link w:val="Zwykytekst"/>
    <w:rsid w:val="00BE5B62"/>
    <w:rPr>
      <w:rFonts w:ascii="Courier New" w:eastAsia="Times New Roman" w:hAnsi="Courier New" w:cs="Times New Roman"/>
      <w:sz w:val="20"/>
      <w:szCs w:val="20"/>
      <w:lang w:eastAsia="pl-PL"/>
    </w:rPr>
  </w:style>
  <w:style w:type="character" w:styleId="Numerstrony">
    <w:name w:val="page number"/>
    <w:basedOn w:val="Domylnaczcionkaakapitu"/>
    <w:rsid w:val="00BE5B62"/>
  </w:style>
  <w:style w:type="character" w:styleId="UyteHipercze">
    <w:name w:val="FollowedHyperlink"/>
    <w:rsid w:val="00BE5B62"/>
    <w:rPr>
      <w:color w:val="800080"/>
      <w:u w:val="single"/>
    </w:rPr>
  </w:style>
  <w:style w:type="paragraph" w:styleId="Tytu">
    <w:name w:val="Title"/>
    <w:basedOn w:val="Normalny"/>
    <w:link w:val="TytuZnak"/>
    <w:qFormat/>
    <w:rsid w:val="00BE5B62"/>
    <w:pPr>
      <w:spacing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BE5B62"/>
    <w:rPr>
      <w:rFonts w:ascii="Times New Roman" w:eastAsia="Times New Roman" w:hAnsi="Times New Roman" w:cs="Times New Roman"/>
      <w:sz w:val="24"/>
      <w:szCs w:val="20"/>
      <w:lang w:eastAsia="pl-PL"/>
    </w:rPr>
  </w:style>
  <w:style w:type="paragraph" w:customStyle="1" w:styleId="NormalnyPunktor">
    <w:name w:val="Normalny Punktor"/>
    <w:basedOn w:val="Normalny"/>
    <w:rsid w:val="00BE5B62"/>
    <w:pPr>
      <w:numPr>
        <w:numId w:val="61"/>
      </w:numPr>
      <w:spacing w:line="240" w:lineRule="auto"/>
    </w:pPr>
    <w:rPr>
      <w:rFonts w:ascii="Times New Roman" w:eastAsia="Times New Roman" w:hAnsi="Times New Roman" w:cs="Times New Roman"/>
      <w:sz w:val="20"/>
      <w:szCs w:val="20"/>
      <w:lang w:eastAsia="pl-PL"/>
    </w:rPr>
  </w:style>
  <w:style w:type="paragraph" w:customStyle="1" w:styleId="tabulka">
    <w:name w:val="tabulka"/>
    <w:basedOn w:val="Normalny"/>
    <w:rsid w:val="00BE5B62"/>
    <w:pPr>
      <w:widowControl w:val="0"/>
      <w:spacing w:before="120" w:line="240" w:lineRule="exact"/>
      <w:jc w:val="center"/>
    </w:pPr>
    <w:rPr>
      <w:rFonts w:eastAsia="Times New Roman" w:cs="Times New Roman"/>
      <w:sz w:val="20"/>
      <w:szCs w:val="20"/>
      <w:lang w:val="cs-CZ" w:eastAsia="pl-PL"/>
    </w:rPr>
  </w:style>
  <w:style w:type="paragraph" w:customStyle="1" w:styleId="Autokorekta">
    <w:name w:val="Autokorekta"/>
    <w:rsid w:val="00BE5B62"/>
    <w:pPr>
      <w:spacing w:after="0" w:line="240" w:lineRule="auto"/>
    </w:pPr>
    <w:rPr>
      <w:rFonts w:ascii="Times New Roman" w:eastAsia="Times New Roman" w:hAnsi="Times New Roman" w:cs="Times New Roman"/>
      <w:sz w:val="24"/>
      <w:szCs w:val="24"/>
      <w:lang w:eastAsia="pl-PL"/>
    </w:rPr>
  </w:style>
  <w:style w:type="paragraph" w:customStyle="1" w:styleId="-STRONA-">
    <w:name w:val="- STRONA -"/>
    <w:rsid w:val="00BE5B62"/>
    <w:pPr>
      <w:spacing w:after="0" w:line="240" w:lineRule="auto"/>
    </w:pPr>
    <w:rPr>
      <w:rFonts w:ascii="Times New Roman" w:eastAsia="Times New Roman" w:hAnsi="Times New Roman" w:cs="Times New Roman"/>
      <w:sz w:val="24"/>
      <w:szCs w:val="24"/>
      <w:lang w:eastAsia="pl-PL"/>
    </w:rPr>
  </w:style>
  <w:style w:type="paragraph" w:customStyle="1" w:styleId="StronaXzY">
    <w:name w:val="Strona X z Y"/>
    <w:rsid w:val="00BE5B62"/>
    <w:pPr>
      <w:spacing w:after="0" w:line="240" w:lineRule="auto"/>
    </w:pPr>
    <w:rPr>
      <w:rFonts w:ascii="Times New Roman" w:eastAsia="Times New Roman" w:hAnsi="Times New Roman" w:cs="Times New Roman"/>
      <w:sz w:val="24"/>
      <w:szCs w:val="24"/>
      <w:lang w:eastAsia="pl-PL"/>
    </w:rPr>
  </w:style>
  <w:style w:type="paragraph" w:customStyle="1" w:styleId="Utworzonyprzez">
    <w:name w:val="Utworzony przez:"/>
    <w:rsid w:val="00BE5B62"/>
    <w:pPr>
      <w:spacing w:after="0" w:line="240" w:lineRule="auto"/>
    </w:pPr>
    <w:rPr>
      <w:rFonts w:ascii="Times New Roman" w:eastAsia="Times New Roman" w:hAnsi="Times New Roman" w:cs="Times New Roman"/>
      <w:sz w:val="24"/>
      <w:szCs w:val="24"/>
      <w:lang w:eastAsia="pl-PL"/>
    </w:rPr>
  </w:style>
  <w:style w:type="paragraph" w:customStyle="1" w:styleId="Datautworzenia">
    <w:name w:val="Data utworzenia:"/>
    <w:rsid w:val="00BE5B62"/>
    <w:pPr>
      <w:spacing w:after="0" w:line="240" w:lineRule="auto"/>
    </w:pPr>
    <w:rPr>
      <w:rFonts w:ascii="Times New Roman" w:eastAsia="Times New Roman" w:hAnsi="Times New Roman" w:cs="Times New Roman"/>
      <w:sz w:val="24"/>
      <w:szCs w:val="24"/>
      <w:lang w:eastAsia="pl-PL"/>
    </w:rPr>
  </w:style>
  <w:style w:type="paragraph" w:customStyle="1" w:styleId="Dataostatniegowydruku">
    <w:name w:val="Data ostatniego wydruku:"/>
    <w:rsid w:val="00BE5B62"/>
    <w:pPr>
      <w:spacing w:after="0" w:line="240" w:lineRule="auto"/>
    </w:pPr>
    <w:rPr>
      <w:rFonts w:ascii="Times New Roman" w:eastAsia="Times New Roman" w:hAnsi="Times New Roman" w:cs="Times New Roman"/>
      <w:sz w:val="24"/>
      <w:szCs w:val="24"/>
      <w:lang w:eastAsia="pl-PL"/>
    </w:rPr>
  </w:style>
  <w:style w:type="paragraph" w:customStyle="1" w:styleId="Ostatniozapisanyprzez">
    <w:name w:val="Ostatnio zapisany przez:"/>
    <w:rsid w:val="00BE5B62"/>
    <w:pPr>
      <w:spacing w:after="0" w:line="240" w:lineRule="auto"/>
    </w:pPr>
    <w:rPr>
      <w:rFonts w:ascii="Times New Roman" w:eastAsia="Times New Roman" w:hAnsi="Times New Roman" w:cs="Times New Roman"/>
      <w:sz w:val="24"/>
      <w:szCs w:val="24"/>
      <w:lang w:eastAsia="pl-PL"/>
    </w:rPr>
  </w:style>
  <w:style w:type="paragraph" w:customStyle="1" w:styleId="Nazwapliku">
    <w:name w:val="Nazwa pliku:"/>
    <w:rsid w:val="00BE5B62"/>
    <w:pPr>
      <w:spacing w:after="0" w:line="240" w:lineRule="auto"/>
    </w:pPr>
    <w:rPr>
      <w:rFonts w:ascii="Times New Roman" w:eastAsia="Times New Roman" w:hAnsi="Times New Roman" w:cs="Times New Roman"/>
      <w:sz w:val="24"/>
      <w:szCs w:val="24"/>
      <w:lang w:eastAsia="pl-PL"/>
    </w:rPr>
  </w:style>
  <w:style w:type="paragraph" w:customStyle="1" w:styleId="Nazwaplikuicieka">
    <w:name w:val="Nazwa pliku i ścieżka:"/>
    <w:rsid w:val="00BE5B62"/>
    <w:pPr>
      <w:spacing w:after="0" w:line="240" w:lineRule="auto"/>
    </w:pPr>
    <w:rPr>
      <w:rFonts w:ascii="Times New Roman" w:eastAsia="Times New Roman" w:hAnsi="Times New Roman" w:cs="Times New Roman"/>
      <w:sz w:val="24"/>
      <w:szCs w:val="24"/>
      <w:lang w:eastAsia="pl-PL"/>
    </w:rPr>
  </w:style>
  <w:style w:type="paragraph" w:customStyle="1" w:styleId="AutorNrstronyData">
    <w:name w:val="Autor  Nr strony  Data"/>
    <w:rsid w:val="00BE5B62"/>
    <w:pPr>
      <w:spacing w:after="0" w:line="240" w:lineRule="auto"/>
    </w:pPr>
    <w:rPr>
      <w:rFonts w:ascii="Times New Roman" w:eastAsia="Times New Roman" w:hAnsi="Times New Roman" w:cs="Times New Roman"/>
      <w:sz w:val="24"/>
      <w:szCs w:val="24"/>
      <w:lang w:eastAsia="pl-PL"/>
    </w:rPr>
  </w:style>
  <w:style w:type="paragraph" w:customStyle="1" w:styleId="PoufneNrstronyData">
    <w:name w:val="Poufne  Nr strony  Data"/>
    <w:rsid w:val="00BE5B62"/>
    <w:pPr>
      <w:spacing w:after="0" w:line="240" w:lineRule="auto"/>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BE5B62"/>
    <w:pPr>
      <w:spacing w:line="240" w:lineRule="auto"/>
      <w:ind w:left="900"/>
      <w:jc w:val="both"/>
    </w:pPr>
    <w:rPr>
      <w:rFonts w:ascii="Times New Roman" w:eastAsia="Times New Roman" w:hAnsi="Times New Roman" w:cs="Times New Roman"/>
      <w:szCs w:val="20"/>
      <w:lang w:eastAsia="pl-PL"/>
    </w:rPr>
  </w:style>
  <w:style w:type="character" w:customStyle="1" w:styleId="Tekstpodstawowywcity2Znak">
    <w:name w:val="Tekst podstawowy wcięty 2 Znak"/>
    <w:basedOn w:val="Domylnaczcionkaakapitu"/>
    <w:link w:val="Tekstpodstawowywcity2"/>
    <w:rsid w:val="00BE5B62"/>
    <w:rPr>
      <w:rFonts w:ascii="Times New Roman" w:eastAsia="Times New Roman" w:hAnsi="Times New Roman" w:cs="Times New Roman"/>
      <w:szCs w:val="20"/>
      <w:lang w:eastAsia="pl-PL"/>
    </w:rPr>
  </w:style>
  <w:style w:type="paragraph" w:styleId="Lista2">
    <w:name w:val="List 2"/>
    <w:basedOn w:val="Normalny"/>
    <w:rsid w:val="00BE5B62"/>
    <w:pPr>
      <w:spacing w:line="240" w:lineRule="auto"/>
      <w:ind w:left="566" w:hanging="283"/>
    </w:pPr>
    <w:rPr>
      <w:rFonts w:ascii="Times New Roman" w:eastAsia="Times New Roman" w:hAnsi="Times New Roman" w:cs="Times New Roman"/>
      <w:sz w:val="20"/>
      <w:szCs w:val="20"/>
      <w:lang w:eastAsia="pl-PL"/>
    </w:rPr>
  </w:style>
  <w:style w:type="paragraph" w:styleId="Lista3">
    <w:name w:val="List 3"/>
    <w:basedOn w:val="Normalny"/>
    <w:rsid w:val="00BE5B62"/>
    <w:pPr>
      <w:spacing w:line="240" w:lineRule="auto"/>
      <w:ind w:left="849" w:hanging="283"/>
    </w:pPr>
    <w:rPr>
      <w:rFonts w:ascii="Times New Roman" w:eastAsia="Times New Roman" w:hAnsi="Times New Roman" w:cs="Times New Roman"/>
      <w:sz w:val="20"/>
      <w:szCs w:val="20"/>
      <w:lang w:eastAsia="pl-PL"/>
    </w:rPr>
  </w:style>
  <w:style w:type="paragraph" w:styleId="Lista4">
    <w:name w:val="List 4"/>
    <w:basedOn w:val="Normalny"/>
    <w:rsid w:val="00BE5B62"/>
    <w:pPr>
      <w:spacing w:line="240" w:lineRule="auto"/>
      <w:ind w:left="1132" w:hanging="283"/>
    </w:pPr>
    <w:rPr>
      <w:rFonts w:ascii="Times New Roman" w:eastAsia="Times New Roman" w:hAnsi="Times New Roman" w:cs="Times New Roman"/>
      <w:sz w:val="20"/>
      <w:szCs w:val="20"/>
      <w:lang w:eastAsia="pl-PL"/>
    </w:rPr>
  </w:style>
  <w:style w:type="paragraph" w:styleId="Listapunktowana4">
    <w:name w:val="List Bullet 4"/>
    <w:basedOn w:val="Normalny"/>
    <w:rsid w:val="00BE5B62"/>
    <w:pPr>
      <w:numPr>
        <w:numId w:val="62"/>
      </w:numPr>
      <w:spacing w:line="240" w:lineRule="auto"/>
    </w:pPr>
    <w:rPr>
      <w:rFonts w:ascii="Times New Roman" w:eastAsia="Times New Roman" w:hAnsi="Times New Roman" w:cs="Times New Roman"/>
      <w:sz w:val="20"/>
      <w:szCs w:val="20"/>
      <w:lang w:eastAsia="pl-PL"/>
    </w:rPr>
  </w:style>
  <w:style w:type="paragraph" w:styleId="Legenda">
    <w:name w:val="caption"/>
    <w:basedOn w:val="Normalny"/>
    <w:next w:val="Normalny"/>
    <w:qFormat/>
    <w:rsid w:val="00BE5B62"/>
    <w:pPr>
      <w:spacing w:line="240" w:lineRule="auto"/>
    </w:pPr>
    <w:rPr>
      <w:rFonts w:ascii="Times New Roman" w:eastAsia="Times New Roman" w:hAnsi="Times New Roman" w:cs="Times New Roman"/>
      <w:b/>
      <w:bCs/>
      <w:sz w:val="20"/>
      <w:szCs w:val="20"/>
      <w:lang w:eastAsia="pl-PL"/>
    </w:rPr>
  </w:style>
  <w:style w:type="paragraph" w:styleId="Podtytu">
    <w:name w:val="Subtitle"/>
    <w:basedOn w:val="Normalny"/>
    <w:link w:val="PodtytuZnak"/>
    <w:qFormat/>
    <w:rsid w:val="00BE5B62"/>
    <w:pPr>
      <w:spacing w:after="60" w:line="240" w:lineRule="auto"/>
      <w:jc w:val="center"/>
      <w:outlineLvl w:val="1"/>
    </w:pPr>
    <w:rPr>
      <w:rFonts w:eastAsia="Times New Roman" w:cs="Arial"/>
      <w:sz w:val="24"/>
      <w:szCs w:val="24"/>
      <w:lang w:eastAsia="pl-PL"/>
    </w:rPr>
  </w:style>
  <w:style w:type="character" w:customStyle="1" w:styleId="PodtytuZnak">
    <w:name w:val="Podtytuł Znak"/>
    <w:basedOn w:val="Domylnaczcionkaakapitu"/>
    <w:link w:val="Podtytu"/>
    <w:rsid w:val="00BE5B62"/>
    <w:rPr>
      <w:rFonts w:ascii="Arial" w:eastAsia="Times New Roman" w:hAnsi="Arial" w:cs="Arial"/>
      <w:sz w:val="24"/>
      <w:szCs w:val="24"/>
      <w:lang w:eastAsia="pl-PL"/>
    </w:rPr>
  </w:style>
  <w:style w:type="paragraph" w:styleId="Tekstpodstawowyzwciciem2">
    <w:name w:val="Body Text First Indent 2"/>
    <w:basedOn w:val="Tekstpodstawowywcity"/>
    <w:link w:val="Tekstpodstawowyzwciciem2Znak"/>
    <w:rsid w:val="00BE5B62"/>
    <w:pPr>
      <w:ind w:firstLine="210"/>
    </w:pPr>
    <w:rPr>
      <w:sz w:val="20"/>
      <w:szCs w:val="20"/>
    </w:rPr>
  </w:style>
  <w:style w:type="character" w:customStyle="1" w:styleId="Tekstpodstawowyzwciciem2Znak">
    <w:name w:val="Tekst podstawowy z wcięciem 2 Znak"/>
    <w:basedOn w:val="TekstpodstawowywcityZnak"/>
    <w:link w:val="Tekstpodstawowyzwciciem2"/>
    <w:rsid w:val="00BE5B62"/>
    <w:rPr>
      <w:rFonts w:ascii="Times New Roman" w:eastAsia="Times New Roman" w:hAnsi="Times New Roman" w:cs="Times New Roman"/>
      <w:sz w:val="20"/>
      <w:szCs w:val="20"/>
      <w:lang w:eastAsia="pl-PL"/>
    </w:rPr>
  </w:style>
  <w:style w:type="paragraph" w:customStyle="1" w:styleId="Blockquote">
    <w:name w:val="Blockquote"/>
    <w:basedOn w:val="Normalny"/>
    <w:rsid w:val="00BE5B62"/>
    <w:pPr>
      <w:widowControl w:val="0"/>
      <w:spacing w:before="100" w:after="100" w:line="240" w:lineRule="auto"/>
      <w:ind w:left="360" w:right="360"/>
    </w:pPr>
    <w:rPr>
      <w:rFonts w:ascii="Times New Roman" w:eastAsia="Times New Roman" w:hAnsi="Times New Roman" w:cs="Times New Roman"/>
      <w:snapToGrid w:val="0"/>
      <w:sz w:val="24"/>
      <w:szCs w:val="20"/>
      <w:lang w:val="en-US" w:eastAsia="pl-PL"/>
    </w:rPr>
  </w:style>
  <w:style w:type="paragraph" w:customStyle="1" w:styleId="addr">
    <w:name w:val="addr"/>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BE5B62"/>
    <w:pPr>
      <w:keepNext/>
      <w:tabs>
        <w:tab w:val="left" w:pos="720"/>
      </w:tabs>
      <w:spacing w:before="240" w:line="240" w:lineRule="auto"/>
      <w:ind w:left="720" w:hanging="720"/>
      <w:jc w:val="both"/>
    </w:pPr>
    <w:rPr>
      <w:rFonts w:ascii="Times New Roman" w:eastAsia="Times New Roman" w:hAnsi="Times New Roman" w:cs="Times New Roman"/>
      <w:b/>
      <w:bCs/>
      <w:iCs/>
      <w:spacing w:val="4"/>
      <w:sz w:val="24"/>
      <w:lang w:eastAsia="pl-PL"/>
    </w:rPr>
  </w:style>
  <w:style w:type="character" w:customStyle="1" w:styleId="text2">
    <w:name w:val="text2"/>
    <w:basedOn w:val="Domylnaczcionkaakapitu"/>
    <w:rsid w:val="00BE5B62"/>
  </w:style>
  <w:style w:type="character" w:customStyle="1" w:styleId="text2bold">
    <w:name w:val="text2 bold"/>
    <w:basedOn w:val="Domylnaczcionkaakapitu"/>
    <w:rsid w:val="00BE5B62"/>
  </w:style>
  <w:style w:type="paragraph" w:customStyle="1" w:styleId="text-3mezera">
    <w:name w:val="text - 3 mezera"/>
    <w:basedOn w:val="Normalny"/>
    <w:rsid w:val="00BE5B62"/>
    <w:pPr>
      <w:widowControl w:val="0"/>
      <w:spacing w:before="60" w:line="240" w:lineRule="exact"/>
      <w:jc w:val="both"/>
    </w:pPr>
    <w:rPr>
      <w:rFonts w:eastAsia="Times New Roman" w:cs="Times New Roman"/>
      <w:snapToGrid w:val="0"/>
      <w:sz w:val="24"/>
      <w:szCs w:val="20"/>
      <w:lang w:val="cs-CZ" w:eastAsia="pl-PL"/>
    </w:rPr>
  </w:style>
  <w:style w:type="paragraph" w:customStyle="1" w:styleId="WW-NormalnyWeb">
    <w:name w:val="WW-Normalny (Web)"/>
    <w:basedOn w:val="Normalny"/>
    <w:rsid w:val="00BE5B62"/>
    <w:pPr>
      <w:suppressAutoHyphens/>
      <w:spacing w:before="280" w:after="280" w:line="240" w:lineRule="auto"/>
      <w:jc w:val="both"/>
    </w:pPr>
    <w:rPr>
      <w:rFonts w:ascii="Arial Unicode MS" w:eastAsia="Arial Unicode MS" w:hAnsi="Arial Unicode MS" w:cs="Arial Unicode MS"/>
      <w:sz w:val="20"/>
      <w:szCs w:val="20"/>
      <w:lang w:eastAsia="ar-SA"/>
    </w:rPr>
  </w:style>
  <w:style w:type="paragraph" w:customStyle="1" w:styleId="WW-Tekstpodstawowywcity2">
    <w:name w:val="WW-Tekst podstawowy wcięty 2"/>
    <w:basedOn w:val="Normalny"/>
    <w:rsid w:val="00BE5B62"/>
    <w:pPr>
      <w:suppressAutoHyphens/>
      <w:spacing w:line="240" w:lineRule="auto"/>
      <w:ind w:left="360"/>
      <w:jc w:val="both"/>
    </w:pPr>
    <w:rPr>
      <w:rFonts w:ascii="Times New Roman" w:eastAsia="Times New Roman" w:hAnsi="Times New Roman" w:cs="Times New Roman"/>
      <w:sz w:val="24"/>
      <w:szCs w:val="24"/>
      <w:lang w:eastAsia="ar-SA"/>
    </w:rPr>
  </w:style>
  <w:style w:type="paragraph" w:styleId="HTML-wstpniesformatowany">
    <w:name w:val="HTML Preformatted"/>
    <w:basedOn w:val="Normalny"/>
    <w:link w:val="HTML-wstpniesformatowanyZnak"/>
    <w:uiPriority w:val="99"/>
    <w:rsid w:val="00BE5B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BE5B62"/>
    <w:rPr>
      <w:rFonts w:ascii="Courier New" w:eastAsia="Times New Roman" w:hAnsi="Courier New" w:cs="Courier New"/>
      <w:sz w:val="20"/>
      <w:szCs w:val="20"/>
      <w:lang w:eastAsia="pl-PL"/>
    </w:rPr>
  </w:style>
  <w:style w:type="paragraph" w:customStyle="1" w:styleId="ZnakZnak1">
    <w:name w:val="Znak Znak1"/>
    <w:basedOn w:val="Normalny"/>
    <w:rsid w:val="00BE5B62"/>
    <w:pPr>
      <w:spacing w:line="240" w:lineRule="auto"/>
    </w:pPr>
    <w:rPr>
      <w:rFonts w:eastAsia="Times New Roman" w:cs="Arial"/>
      <w:sz w:val="24"/>
      <w:szCs w:val="24"/>
      <w:lang w:eastAsia="pl-PL"/>
    </w:rPr>
  </w:style>
  <w:style w:type="character" w:styleId="Uwydatnienie">
    <w:name w:val="Emphasis"/>
    <w:qFormat/>
    <w:rsid w:val="00BE5B62"/>
    <w:rPr>
      <w:i/>
      <w:iCs/>
    </w:rPr>
  </w:style>
  <w:style w:type="paragraph" w:customStyle="1" w:styleId="pkt">
    <w:name w:val="pkt"/>
    <w:basedOn w:val="Normalny"/>
    <w:rsid w:val="00BE5B62"/>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pkt1">
    <w:name w:val="pkt1"/>
    <w:basedOn w:val="pkt"/>
    <w:rsid w:val="00BE5B62"/>
    <w:pPr>
      <w:ind w:left="850" w:hanging="425"/>
    </w:pPr>
  </w:style>
  <w:style w:type="paragraph" w:customStyle="1" w:styleId="ust">
    <w:name w:val="ust"/>
    <w:rsid w:val="00BE5B6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Styl1-dopisek-srodek">
    <w:name w:val="Styl1-dopisek-srodek"/>
    <w:basedOn w:val="Normalny"/>
    <w:rsid w:val="00BE5B62"/>
    <w:pPr>
      <w:spacing w:line="360" w:lineRule="auto"/>
      <w:jc w:val="center"/>
    </w:pPr>
    <w:rPr>
      <w:rFonts w:ascii="Times New Roman" w:eastAsia="Times New Roman" w:hAnsi="Times New Roman" w:cs="Times New Roman"/>
      <w:sz w:val="20"/>
      <w:szCs w:val="20"/>
      <w:lang w:eastAsia="pl-PL"/>
    </w:rPr>
  </w:style>
  <w:style w:type="paragraph" w:customStyle="1" w:styleId="Standardowy0">
    <w:name w:val="Standardowy.+"/>
    <w:rsid w:val="00BE5B62"/>
    <w:pPr>
      <w:autoSpaceDE w:val="0"/>
      <w:autoSpaceDN w:val="0"/>
      <w:spacing w:after="0" w:line="240" w:lineRule="auto"/>
    </w:pPr>
    <w:rPr>
      <w:rFonts w:ascii="Arial" w:eastAsia="Times New Roman" w:hAnsi="Arial" w:cs="Arial"/>
      <w:sz w:val="24"/>
      <w:szCs w:val="24"/>
      <w:lang w:eastAsia="pl-PL"/>
    </w:rPr>
  </w:style>
  <w:style w:type="paragraph" w:customStyle="1" w:styleId="bold">
    <w:name w:val="bold"/>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justify">
    <w:name w:val="justify"/>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bold1">
    <w:name w:val="bold1"/>
    <w:basedOn w:val="Domylnaczcionkaakapitu"/>
    <w:rsid w:val="00BE5B62"/>
  </w:style>
  <w:style w:type="character" w:customStyle="1" w:styleId="med1">
    <w:name w:val="med1"/>
    <w:basedOn w:val="Domylnaczcionkaakapitu"/>
    <w:rsid w:val="00BE5B62"/>
  </w:style>
  <w:style w:type="paragraph" w:customStyle="1" w:styleId="arimr">
    <w:name w:val="arimr"/>
    <w:basedOn w:val="Normalny"/>
    <w:rsid w:val="00BE5B62"/>
    <w:pPr>
      <w:widowControl w:val="0"/>
      <w:suppressAutoHyphens/>
      <w:snapToGrid w:val="0"/>
      <w:spacing w:line="360" w:lineRule="auto"/>
    </w:pPr>
    <w:rPr>
      <w:rFonts w:ascii="Times New Roman" w:eastAsia="Times New Roman" w:hAnsi="Times New Roman" w:cs="Times New Roman"/>
      <w:sz w:val="24"/>
      <w:szCs w:val="20"/>
      <w:lang w:val="en-US" w:eastAsia="ar-SA"/>
    </w:rPr>
  </w:style>
  <w:style w:type="paragraph" w:customStyle="1" w:styleId="FS2">
    <w:name w:val="FS2"/>
    <w:basedOn w:val="Normalny"/>
    <w:rsid w:val="00BE5B62"/>
    <w:pPr>
      <w:spacing w:line="240" w:lineRule="auto"/>
    </w:pPr>
    <w:rPr>
      <w:rFonts w:ascii="Times New Roman" w:eastAsia="Times New Roman" w:hAnsi="Times New Roman" w:cs="Times New Roman"/>
      <w:bCs/>
      <w:iCs/>
      <w:sz w:val="20"/>
      <w:szCs w:val="24"/>
      <w:lang w:eastAsia="pl-PL"/>
    </w:rPr>
  </w:style>
  <w:style w:type="paragraph" w:customStyle="1" w:styleId="text">
    <w:name w:val="text"/>
    <w:rsid w:val="00BE5B62"/>
    <w:pPr>
      <w:widowControl w:val="0"/>
      <w:spacing w:before="240" w:after="0" w:line="240" w:lineRule="exact"/>
      <w:jc w:val="both"/>
    </w:pPr>
    <w:rPr>
      <w:rFonts w:ascii="Arial" w:eastAsia="Times New Roman" w:hAnsi="Arial" w:cs="Times New Roman"/>
      <w:snapToGrid w:val="0"/>
      <w:sz w:val="24"/>
      <w:szCs w:val="20"/>
      <w:lang w:val="cs-CZ" w:eastAsia="pl-PL"/>
    </w:rPr>
  </w:style>
  <w:style w:type="paragraph" w:customStyle="1" w:styleId="Default">
    <w:name w:val="Default"/>
    <w:rsid w:val="00BE5B6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blokowy">
    <w:name w:val="Block Text"/>
    <w:basedOn w:val="Normalny"/>
    <w:rsid w:val="00BE5B62"/>
    <w:pPr>
      <w:shd w:val="clear" w:color="FFFF00" w:fill="FFFFFF"/>
      <w:spacing w:line="240" w:lineRule="auto"/>
      <w:ind w:left="142" w:right="139"/>
      <w:jc w:val="both"/>
    </w:pPr>
    <w:rPr>
      <w:rFonts w:ascii="Times New Roman" w:eastAsia="Times New Roman" w:hAnsi="Times New Roman" w:cs="Times New Roman"/>
      <w:b/>
      <w:sz w:val="28"/>
      <w:szCs w:val="20"/>
      <w:lang w:eastAsia="pl-PL"/>
    </w:rPr>
  </w:style>
  <w:style w:type="character" w:customStyle="1" w:styleId="ms-long1">
    <w:name w:val="ms-long1"/>
    <w:rsid w:val="00BE5B62"/>
    <w:rPr>
      <w:rFonts w:ascii="Verdana" w:hAnsi="Verdana" w:hint="default"/>
      <w:sz w:val="16"/>
      <w:szCs w:val="16"/>
    </w:rPr>
  </w:style>
  <w:style w:type="paragraph" w:customStyle="1" w:styleId="WW-Tekstpodstawowy2">
    <w:name w:val="WW-Tekst podstawowy 2"/>
    <w:basedOn w:val="Normalny"/>
    <w:rsid w:val="00BE5B62"/>
    <w:pPr>
      <w:suppressAutoHyphens/>
      <w:spacing w:line="240" w:lineRule="auto"/>
      <w:jc w:val="both"/>
    </w:pPr>
    <w:rPr>
      <w:rFonts w:ascii="Times New Roman" w:eastAsia="Times New Roman" w:hAnsi="Times New Roman" w:cs="Times New Roman"/>
      <w:sz w:val="28"/>
      <w:szCs w:val="20"/>
      <w:lang w:eastAsia="pl-PL"/>
    </w:rPr>
  </w:style>
  <w:style w:type="character" w:customStyle="1" w:styleId="tekstdokbold">
    <w:name w:val="tekst dok. bold"/>
    <w:rsid w:val="00BE5B62"/>
    <w:rPr>
      <w:b/>
      <w:bCs/>
    </w:rPr>
  </w:style>
  <w:style w:type="paragraph" w:customStyle="1" w:styleId="zacznik">
    <w:name w:val="załącznik"/>
    <w:basedOn w:val="Tekstpodstawowy"/>
    <w:rsid w:val="00BE5B62"/>
    <w:pPr>
      <w:tabs>
        <w:tab w:val="left" w:pos="1890"/>
      </w:tabs>
      <w:suppressAutoHyphens/>
      <w:spacing w:after="100" w:line="240" w:lineRule="auto"/>
      <w:ind w:left="1530" w:hanging="1530"/>
      <w:jc w:val="both"/>
    </w:pPr>
    <w:rPr>
      <w:rFonts w:ascii="Tahoma" w:eastAsia="Times New Roman" w:hAnsi="Tahoma" w:cs="Tahoma"/>
      <w:kern w:val="1"/>
      <w:sz w:val="18"/>
      <w:szCs w:val="18"/>
      <w:lang w:eastAsia="ar-SA"/>
    </w:rPr>
  </w:style>
  <w:style w:type="paragraph" w:customStyle="1" w:styleId="Prrafodelista">
    <w:name w:val="Párrafo de lista"/>
    <w:basedOn w:val="Normalny"/>
    <w:rsid w:val="00BE5B62"/>
    <w:pPr>
      <w:suppressAutoHyphens/>
      <w:spacing w:line="240" w:lineRule="auto"/>
      <w:ind w:left="708"/>
    </w:pPr>
    <w:rPr>
      <w:rFonts w:ascii="Times New Roman" w:eastAsia="Times New Roman" w:hAnsi="Times New Roman" w:cs="Calibri"/>
      <w:sz w:val="20"/>
      <w:szCs w:val="20"/>
      <w:lang w:eastAsia="ar-SA"/>
    </w:rPr>
  </w:style>
  <w:style w:type="paragraph" w:customStyle="1" w:styleId="Sinespaciado">
    <w:name w:val="Sin espaciado"/>
    <w:rsid w:val="00BE5B62"/>
    <w:pPr>
      <w:suppressAutoHyphens/>
      <w:spacing w:after="0" w:line="240" w:lineRule="auto"/>
    </w:pPr>
    <w:rPr>
      <w:rFonts w:ascii="Times New Roman" w:eastAsia="Times New Roman" w:hAnsi="Times New Roman" w:cs="Calibri"/>
      <w:sz w:val="20"/>
      <w:szCs w:val="20"/>
      <w:lang w:eastAsia="ar-SA"/>
    </w:rPr>
  </w:style>
  <w:style w:type="paragraph" w:customStyle="1" w:styleId="Textoindependiente3">
    <w:name w:val="Texto independiente 3"/>
    <w:basedOn w:val="Normalny"/>
    <w:rsid w:val="00BE5B62"/>
    <w:pPr>
      <w:suppressAutoHyphens/>
      <w:spacing w:line="360" w:lineRule="auto"/>
      <w:jc w:val="both"/>
    </w:pPr>
    <w:rPr>
      <w:rFonts w:ascii="Times New Roman" w:eastAsia="Times New Roman" w:hAnsi="Times New Roman" w:cs="Calibri"/>
      <w:sz w:val="16"/>
      <w:szCs w:val="16"/>
      <w:lang w:eastAsia="ar-SA"/>
    </w:rPr>
  </w:style>
  <w:style w:type="paragraph" w:customStyle="1" w:styleId="Sangra2detindependiente">
    <w:name w:val="Sangría 2 de t. independiente"/>
    <w:basedOn w:val="Normalny"/>
    <w:rsid w:val="00BE5B62"/>
    <w:pPr>
      <w:suppressAutoHyphens/>
      <w:spacing w:line="360" w:lineRule="auto"/>
      <w:ind w:left="284" w:hanging="284"/>
    </w:pPr>
    <w:rPr>
      <w:rFonts w:ascii="Times New Roman" w:eastAsia="Times New Roman" w:hAnsi="Times New Roman" w:cs="Calibri"/>
      <w:sz w:val="20"/>
      <w:szCs w:val="20"/>
      <w:lang w:eastAsia="ar-SA"/>
    </w:rPr>
  </w:style>
  <w:style w:type="paragraph" w:customStyle="1" w:styleId="Zwykytekst1">
    <w:name w:val="Zwykły tekst1"/>
    <w:basedOn w:val="Normalny"/>
    <w:rsid w:val="00BE5B62"/>
    <w:pPr>
      <w:suppressAutoHyphens/>
      <w:spacing w:line="240" w:lineRule="auto"/>
    </w:pPr>
    <w:rPr>
      <w:rFonts w:ascii="Courier New" w:eastAsia="Times New Roman" w:hAnsi="Courier New" w:cs="Times New Roman"/>
      <w:sz w:val="20"/>
      <w:szCs w:val="20"/>
      <w:lang w:eastAsia="ar-SA"/>
    </w:rPr>
  </w:style>
  <w:style w:type="paragraph" w:customStyle="1" w:styleId="m-4272639349892841030gmail-standard">
    <w:name w:val="m_-4272639349892841030gmail-standard"/>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im">
    <w:name w:val="im"/>
    <w:rsid w:val="00BE5B62"/>
  </w:style>
  <w:style w:type="paragraph" w:customStyle="1" w:styleId="m-856753342501912773gmail-standard">
    <w:name w:val="m_-856753342501912773gmail-standard"/>
    <w:basedOn w:val="Normalny"/>
    <w:rsid w:val="00BE5B6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470D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260159">
      <w:bodyDiv w:val="1"/>
      <w:marLeft w:val="0"/>
      <w:marRight w:val="0"/>
      <w:marTop w:val="0"/>
      <w:marBottom w:val="0"/>
      <w:divBdr>
        <w:top w:val="none" w:sz="0" w:space="0" w:color="auto"/>
        <w:left w:val="none" w:sz="0" w:space="0" w:color="auto"/>
        <w:bottom w:val="none" w:sz="0" w:space="0" w:color="auto"/>
        <w:right w:val="none" w:sz="0" w:space="0" w:color="auto"/>
      </w:divBdr>
    </w:div>
    <w:div w:id="695735380">
      <w:bodyDiv w:val="1"/>
      <w:marLeft w:val="0"/>
      <w:marRight w:val="0"/>
      <w:marTop w:val="0"/>
      <w:marBottom w:val="0"/>
      <w:divBdr>
        <w:top w:val="none" w:sz="0" w:space="0" w:color="auto"/>
        <w:left w:val="none" w:sz="0" w:space="0" w:color="auto"/>
        <w:bottom w:val="none" w:sz="0" w:space="0" w:color="auto"/>
        <w:right w:val="none" w:sz="0" w:space="0" w:color="auto"/>
      </w:divBdr>
    </w:div>
    <w:div w:id="929970027">
      <w:bodyDiv w:val="1"/>
      <w:marLeft w:val="0"/>
      <w:marRight w:val="0"/>
      <w:marTop w:val="0"/>
      <w:marBottom w:val="0"/>
      <w:divBdr>
        <w:top w:val="none" w:sz="0" w:space="0" w:color="auto"/>
        <w:left w:val="none" w:sz="0" w:space="0" w:color="auto"/>
        <w:bottom w:val="none" w:sz="0" w:space="0" w:color="auto"/>
        <w:right w:val="none" w:sz="0" w:space="0" w:color="auto"/>
      </w:divBdr>
    </w:div>
    <w:div w:id="1127552334">
      <w:bodyDiv w:val="1"/>
      <w:marLeft w:val="0"/>
      <w:marRight w:val="0"/>
      <w:marTop w:val="0"/>
      <w:marBottom w:val="0"/>
      <w:divBdr>
        <w:top w:val="none" w:sz="0" w:space="0" w:color="auto"/>
        <w:left w:val="none" w:sz="0" w:space="0" w:color="auto"/>
        <w:bottom w:val="none" w:sz="0" w:space="0" w:color="auto"/>
        <w:right w:val="none" w:sz="0" w:space="0" w:color="auto"/>
      </w:divBdr>
      <w:divsChild>
        <w:div w:id="337344322">
          <w:marLeft w:val="0"/>
          <w:marRight w:val="0"/>
          <w:marTop w:val="0"/>
          <w:marBottom w:val="0"/>
          <w:divBdr>
            <w:top w:val="none" w:sz="0" w:space="0" w:color="auto"/>
            <w:left w:val="none" w:sz="0" w:space="0" w:color="auto"/>
            <w:bottom w:val="none" w:sz="0" w:space="0" w:color="auto"/>
            <w:right w:val="none" w:sz="0" w:space="0" w:color="auto"/>
          </w:divBdr>
        </w:div>
        <w:div w:id="520896868">
          <w:marLeft w:val="0"/>
          <w:marRight w:val="0"/>
          <w:marTop w:val="0"/>
          <w:marBottom w:val="0"/>
          <w:divBdr>
            <w:top w:val="none" w:sz="0" w:space="0" w:color="auto"/>
            <w:left w:val="none" w:sz="0" w:space="0" w:color="auto"/>
            <w:bottom w:val="none" w:sz="0" w:space="0" w:color="auto"/>
            <w:right w:val="none" w:sz="0" w:space="0" w:color="auto"/>
          </w:divBdr>
        </w:div>
        <w:div w:id="556403095">
          <w:marLeft w:val="0"/>
          <w:marRight w:val="0"/>
          <w:marTop w:val="0"/>
          <w:marBottom w:val="0"/>
          <w:divBdr>
            <w:top w:val="none" w:sz="0" w:space="0" w:color="auto"/>
            <w:left w:val="none" w:sz="0" w:space="0" w:color="auto"/>
            <w:bottom w:val="none" w:sz="0" w:space="0" w:color="auto"/>
            <w:right w:val="none" w:sz="0" w:space="0" w:color="auto"/>
          </w:divBdr>
        </w:div>
        <w:div w:id="810175288">
          <w:marLeft w:val="0"/>
          <w:marRight w:val="0"/>
          <w:marTop w:val="0"/>
          <w:marBottom w:val="0"/>
          <w:divBdr>
            <w:top w:val="none" w:sz="0" w:space="0" w:color="auto"/>
            <w:left w:val="none" w:sz="0" w:space="0" w:color="auto"/>
            <w:bottom w:val="none" w:sz="0" w:space="0" w:color="auto"/>
            <w:right w:val="none" w:sz="0" w:space="0" w:color="auto"/>
          </w:divBdr>
        </w:div>
        <w:div w:id="832338896">
          <w:marLeft w:val="0"/>
          <w:marRight w:val="0"/>
          <w:marTop w:val="0"/>
          <w:marBottom w:val="0"/>
          <w:divBdr>
            <w:top w:val="none" w:sz="0" w:space="0" w:color="auto"/>
            <w:left w:val="none" w:sz="0" w:space="0" w:color="auto"/>
            <w:bottom w:val="none" w:sz="0" w:space="0" w:color="auto"/>
            <w:right w:val="none" w:sz="0" w:space="0" w:color="auto"/>
          </w:divBdr>
        </w:div>
        <w:div w:id="837234766">
          <w:marLeft w:val="0"/>
          <w:marRight w:val="0"/>
          <w:marTop w:val="0"/>
          <w:marBottom w:val="0"/>
          <w:divBdr>
            <w:top w:val="none" w:sz="0" w:space="0" w:color="auto"/>
            <w:left w:val="none" w:sz="0" w:space="0" w:color="auto"/>
            <w:bottom w:val="none" w:sz="0" w:space="0" w:color="auto"/>
            <w:right w:val="none" w:sz="0" w:space="0" w:color="auto"/>
          </w:divBdr>
        </w:div>
        <w:div w:id="859049716">
          <w:marLeft w:val="0"/>
          <w:marRight w:val="0"/>
          <w:marTop w:val="0"/>
          <w:marBottom w:val="0"/>
          <w:divBdr>
            <w:top w:val="none" w:sz="0" w:space="0" w:color="auto"/>
            <w:left w:val="none" w:sz="0" w:space="0" w:color="auto"/>
            <w:bottom w:val="none" w:sz="0" w:space="0" w:color="auto"/>
            <w:right w:val="none" w:sz="0" w:space="0" w:color="auto"/>
          </w:divBdr>
        </w:div>
        <w:div w:id="1074010775">
          <w:marLeft w:val="0"/>
          <w:marRight w:val="0"/>
          <w:marTop w:val="0"/>
          <w:marBottom w:val="0"/>
          <w:divBdr>
            <w:top w:val="none" w:sz="0" w:space="0" w:color="auto"/>
            <w:left w:val="none" w:sz="0" w:space="0" w:color="auto"/>
            <w:bottom w:val="none" w:sz="0" w:space="0" w:color="auto"/>
            <w:right w:val="none" w:sz="0" w:space="0" w:color="auto"/>
          </w:divBdr>
        </w:div>
        <w:div w:id="1166819715">
          <w:marLeft w:val="0"/>
          <w:marRight w:val="0"/>
          <w:marTop w:val="0"/>
          <w:marBottom w:val="0"/>
          <w:divBdr>
            <w:top w:val="none" w:sz="0" w:space="0" w:color="auto"/>
            <w:left w:val="none" w:sz="0" w:space="0" w:color="auto"/>
            <w:bottom w:val="none" w:sz="0" w:space="0" w:color="auto"/>
            <w:right w:val="none" w:sz="0" w:space="0" w:color="auto"/>
          </w:divBdr>
        </w:div>
        <w:div w:id="1253978520">
          <w:marLeft w:val="0"/>
          <w:marRight w:val="0"/>
          <w:marTop w:val="0"/>
          <w:marBottom w:val="0"/>
          <w:divBdr>
            <w:top w:val="none" w:sz="0" w:space="0" w:color="auto"/>
            <w:left w:val="none" w:sz="0" w:space="0" w:color="auto"/>
            <w:bottom w:val="none" w:sz="0" w:space="0" w:color="auto"/>
            <w:right w:val="none" w:sz="0" w:space="0" w:color="auto"/>
          </w:divBdr>
        </w:div>
        <w:div w:id="1301379658">
          <w:marLeft w:val="0"/>
          <w:marRight w:val="0"/>
          <w:marTop w:val="0"/>
          <w:marBottom w:val="0"/>
          <w:divBdr>
            <w:top w:val="none" w:sz="0" w:space="0" w:color="auto"/>
            <w:left w:val="none" w:sz="0" w:space="0" w:color="auto"/>
            <w:bottom w:val="none" w:sz="0" w:space="0" w:color="auto"/>
            <w:right w:val="none" w:sz="0" w:space="0" w:color="auto"/>
          </w:divBdr>
        </w:div>
        <w:div w:id="1569683876">
          <w:marLeft w:val="0"/>
          <w:marRight w:val="0"/>
          <w:marTop w:val="0"/>
          <w:marBottom w:val="0"/>
          <w:divBdr>
            <w:top w:val="none" w:sz="0" w:space="0" w:color="auto"/>
            <w:left w:val="none" w:sz="0" w:space="0" w:color="auto"/>
            <w:bottom w:val="none" w:sz="0" w:space="0" w:color="auto"/>
            <w:right w:val="none" w:sz="0" w:space="0" w:color="auto"/>
          </w:divBdr>
        </w:div>
        <w:div w:id="1809515739">
          <w:marLeft w:val="0"/>
          <w:marRight w:val="0"/>
          <w:marTop w:val="0"/>
          <w:marBottom w:val="0"/>
          <w:divBdr>
            <w:top w:val="none" w:sz="0" w:space="0" w:color="auto"/>
            <w:left w:val="none" w:sz="0" w:space="0" w:color="auto"/>
            <w:bottom w:val="none" w:sz="0" w:space="0" w:color="auto"/>
            <w:right w:val="none" w:sz="0" w:space="0" w:color="auto"/>
          </w:divBdr>
        </w:div>
        <w:div w:id="1909724546">
          <w:marLeft w:val="0"/>
          <w:marRight w:val="0"/>
          <w:marTop w:val="0"/>
          <w:marBottom w:val="0"/>
          <w:divBdr>
            <w:top w:val="none" w:sz="0" w:space="0" w:color="auto"/>
            <w:left w:val="none" w:sz="0" w:space="0" w:color="auto"/>
            <w:bottom w:val="none" w:sz="0" w:space="0" w:color="auto"/>
            <w:right w:val="none" w:sz="0" w:space="0" w:color="auto"/>
          </w:divBdr>
        </w:div>
        <w:div w:id="2093891861">
          <w:marLeft w:val="0"/>
          <w:marRight w:val="0"/>
          <w:marTop w:val="0"/>
          <w:marBottom w:val="0"/>
          <w:divBdr>
            <w:top w:val="none" w:sz="0" w:space="0" w:color="auto"/>
            <w:left w:val="none" w:sz="0" w:space="0" w:color="auto"/>
            <w:bottom w:val="none" w:sz="0" w:space="0" w:color="auto"/>
            <w:right w:val="none" w:sz="0" w:space="0" w:color="auto"/>
          </w:divBdr>
        </w:div>
      </w:divsChild>
    </w:div>
    <w:div w:id="1176847348">
      <w:bodyDiv w:val="1"/>
      <w:marLeft w:val="0"/>
      <w:marRight w:val="0"/>
      <w:marTop w:val="0"/>
      <w:marBottom w:val="0"/>
      <w:divBdr>
        <w:top w:val="none" w:sz="0" w:space="0" w:color="auto"/>
        <w:left w:val="none" w:sz="0" w:space="0" w:color="auto"/>
        <w:bottom w:val="none" w:sz="0" w:space="0" w:color="auto"/>
        <w:right w:val="none" w:sz="0" w:space="0" w:color="auto"/>
      </w:divBdr>
    </w:div>
    <w:div w:id="1309435373">
      <w:bodyDiv w:val="1"/>
      <w:marLeft w:val="0"/>
      <w:marRight w:val="0"/>
      <w:marTop w:val="0"/>
      <w:marBottom w:val="0"/>
      <w:divBdr>
        <w:top w:val="none" w:sz="0" w:space="0" w:color="auto"/>
        <w:left w:val="none" w:sz="0" w:space="0" w:color="auto"/>
        <w:bottom w:val="none" w:sz="0" w:space="0" w:color="auto"/>
        <w:right w:val="none" w:sz="0" w:space="0" w:color="auto"/>
      </w:divBdr>
    </w:div>
    <w:div w:id="1454203795">
      <w:bodyDiv w:val="1"/>
      <w:marLeft w:val="0"/>
      <w:marRight w:val="0"/>
      <w:marTop w:val="0"/>
      <w:marBottom w:val="0"/>
      <w:divBdr>
        <w:top w:val="none" w:sz="0" w:space="0" w:color="auto"/>
        <w:left w:val="none" w:sz="0" w:space="0" w:color="auto"/>
        <w:bottom w:val="none" w:sz="0" w:space="0" w:color="auto"/>
        <w:right w:val="none" w:sz="0" w:space="0" w:color="auto"/>
      </w:divBdr>
      <w:divsChild>
        <w:div w:id="9070879">
          <w:marLeft w:val="0"/>
          <w:marRight w:val="0"/>
          <w:marTop w:val="0"/>
          <w:marBottom w:val="0"/>
          <w:divBdr>
            <w:top w:val="none" w:sz="0" w:space="0" w:color="auto"/>
            <w:left w:val="none" w:sz="0" w:space="0" w:color="auto"/>
            <w:bottom w:val="none" w:sz="0" w:space="0" w:color="auto"/>
            <w:right w:val="none" w:sz="0" w:space="0" w:color="auto"/>
          </w:divBdr>
        </w:div>
        <w:div w:id="637760543">
          <w:marLeft w:val="0"/>
          <w:marRight w:val="0"/>
          <w:marTop w:val="0"/>
          <w:marBottom w:val="0"/>
          <w:divBdr>
            <w:top w:val="none" w:sz="0" w:space="0" w:color="auto"/>
            <w:left w:val="none" w:sz="0" w:space="0" w:color="auto"/>
            <w:bottom w:val="none" w:sz="0" w:space="0" w:color="auto"/>
            <w:right w:val="none" w:sz="0" w:space="0" w:color="auto"/>
          </w:divBdr>
        </w:div>
        <w:div w:id="1002005825">
          <w:marLeft w:val="0"/>
          <w:marRight w:val="0"/>
          <w:marTop w:val="0"/>
          <w:marBottom w:val="0"/>
          <w:divBdr>
            <w:top w:val="none" w:sz="0" w:space="0" w:color="auto"/>
            <w:left w:val="none" w:sz="0" w:space="0" w:color="auto"/>
            <w:bottom w:val="none" w:sz="0" w:space="0" w:color="auto"/>
            <w:right w:val="none" w:sz="0" w:space="0" w:color="auto"/>
          </w:divBdr>
        </w:div>
        <w:div w:id="2107730140">
          <w:marLeft w:val="0"/>
          <w:marRight w:val="0"/>
          <w:marTop w:val="0"/>
          <w:marBottom w:val="0"/>
          <w:divBdr>
            <w:top w:val="none" w:sz="0" w:space="0" w:color="auto"/>
            <w:left w:val="none" w:sz="0" w:space="0" w:color="auto"/>
            <w:bottom w:val="none" w:sz="0" w:space="0" w:color="auto"/>
            <w:right w:val="none" w:sz="0" w:space="0" w:color="auto"/>
          </w:divBdr>
        </w:div>
      </w:divsChild>
    </w:div>
    <w:div w:id="1513184573">
      <w:bodyDiv w:val="1"/>
      <w:marLeft w:val="0"/>
      <w:marRight w:val="0"/>
      <w:marTop w:val="0"/>
      <w:marBottom w:val="0"/>
      <w:divBdr>
        <w:top w:val="none" w:sz="0" w:space="0" w:color="auto"/>
        <w:left w:val="none" w:sz="0" w:space="0" w:color="auto"/>
        <w:bottom w:val="none" w:sz="0" w:space="0" w:color="auto"/>
        <w:right w:val="none" w:sz="0" w:space="0" w:color="auto"/>
      </w:divBdr>
    </w:div>
    <w:div w:id="178588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jastrzebia.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199F3-CF95-4B4B-83C1-B87A708F4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71</Pages>
  <Words>22679</Words>
  <Characters>136080</Characters>
  <Application>Microsoft Office Word</Application>
  <DocSecurity>0</DocSecurity>
  <Lines>1134</Lines>
  <Paragraphs>316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Adamiec</dc:creator>
  <cp:lastModifiedBy>Łukasz Romaniuk</cp:lastModifiedBy>
  <cp:revision>5</cp:revision>
  <cp:lastPrinted>2024-09-25T10:38:00Z</cp:lastPrinted>
  <dcterms:created xsi:type="dcterms:W3CDTF">2024-09-25T09:36:00Z</dcterms:created>
  <dcterms:modified xsi:type="dcterms:W3CDTF">2024-09-25T11:27:00Z</dcterms:modified>
</cp:coreProperties>
</file>