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73A8" w:rsidRPr="00BB0B10" w:rsidRDefault="006E5FD6" w:rsidP="00BD0F8A">
      <w:pPr>
        <w:spacing w:line="264" w:lineRule="auto"/>
        <w:rPr>
          <w:rFonts w:asciiTheme="minorHAnsi" w:hAnsiTheme="minorHAnsi" w:cstheme="minorHAnsi"/>
        </w:rPr>
      </w:pPr>
      <w:bookmarkStart w:id="0" w:name="_GoBack"/>
      <w:bookmarkEnd w:id="0"/>
      <w:r w:rsidRPr="00BB0B10">
        <w:rPr>
          <w:rFonts w:asciiTheme="minorHAnsi" w:hAnsiTheme="minorHAnsi" w:cstheme="minorHAnsi"/>
        </w:rPr>
        <w:t>Oznaczenie</w:t>
      </w:r>
      <w:r w:rsidR="003673A8" w:rsidRPr="00BB0B10">
        <w:rPr>
          <w:rFonts w:asciiTheme="minorHAnsi" w:hAnsiTheme="minorHAnsi" w:cstheme="minorHAnsi"/>
        </w:rPr>
        <w:t xml:space="preserve"> sprawy</w:t>
      </w:r>
      <w:r w:rsidR="00CD31BB" w:rsidRPr="00BB0B10">
        <w:rPr>
          <w:rFonts w:asciiTheme="minorHAnsi" w:hAnsiTheme="minorHAnsi" w:cstheme="minorHAnsi"/>
        </w:rPr>
        <w:t xml:space="preserve">: </w:t>
      </w:r>
      <w:r w:rsidR="001322DB" w:rsidRPr="00BB0B10">
        <w:rPr>
          <w:rFonts w:asciiTheme="minorHAnsi" w:hAnsiTheme="minorHAnsi" w:cstheme="minorHAnsi"/>
          <w:b/>
          <w:bCs/>
          <w:iCs/>
        </w:rPr>
        <w:t>OSiR.</w:t>
      </w:r>
      <w:r w:rsidR="00840C1E" w:rsidRPr="00BB0B10">
        <w:rPr>
          <w:rFonts w:asciiTheme="minorHAnsi" w:hAnsiTheme="minorHAnsi" w:cstheme="minorHAnsi"/>
          <w:b/>
          <w:bCs/>
          <w:iCs/>
        </w:rPr>
        <w:t>2</w:t>
      </w:r>
      <w:r w:rsidR="001322DB" w:rsidRPr="00BB0B10">
        <w:rPr>
          <w:rFonts w:asciiTheme="minorHAnsi" w:hAnsiTheme="minorHAnsi" w:cstheme="minorHAnsi"/>
          <w:b/>
          <w:bCs/>
          <w:iCs/>
        </w:rPr>
        <w:t>.2024.TP</w:t>
      </w:r>
    </w:p>
    <w:p w:rsidR="003673A8" w:rsidRPr="00BB0B10" w:rsidRDefault="003673A8" w:rsidP="00BD0F8A">
      <w:pPr>
        <w:spacing w:line="264" w:lineRule="auto"/>
        <w:rPr>
          <w:rFonts w:asciiTheme="minorHAnsi" w:hAnsiTheme="minorHAnsi" w:cstheme="minorHAnsi"/>
        </w:rPr>
      </w:pPr>
    </w:p>
    <w:p w:rsidR="00B543B8" w:rsidRPr="00BB0B10" w:rsidRDefault="00B543B8" w:rsidP="00BD0F8A">
      <w:pPr>
        <w:pStyle w:val="Nagwek2"/>
        <w:spacing w:line="264" w:lineRule="auto"/>
        <w:rPr>
          <w:rFonts w:asciiTheme="minorHAnsi" w:hAnsiTheme="minorHAnsi" w:cstheme="minorHAnsi"/>
          <w:b/>
          <w:sz w:val="20"/>
        </w:rPr>
      </w:pPr>
    </w:p>
    <w:p w:rsidR="00280E77" w:rsidRPr="00BB0B10" w:rsidRDefault="00280E77" w:rsidP="00BD0F8A">
      <w:pPr>
        <w:spacing w:line="264" w:lineRule="auto"/>
        <w:rPr>
          <w:rFonts w:asciiTheme="minorHAnsi" w:hAnsiTheme="minorHAnsi" w:cstheme="minorHAnsi"/>
        </w:rPr>
      </w:pPr>
    </w:p>
    <w:p w:rsidR="00067F45" w:rsidRPr="00BB0B10" w:rsidRDefault="00067F45" w:rsidP="00BD0F8A">
      <w:pPr>
        <w:spacing w:line="264" w:lineRule="auto"/>
        <w:rPr>
          <w:rFonts w:asciiTheme="minorHAnsi" w:hAnsiTheme="minorHAnsi" w:cstheme="minorHAnsi"/>
        </w:rPr>
      </w:pPr>
    </w:p>
    <w:p w:rsidR="003673A8" w:rsidRPr="00BB0B10" w:rsidRDefault="001F2A43" w:rsidP="00BD0F8A">
      <w:pPr>
        <w:pStyle w:val="Nagwek2"/>
        <w:spacing w:line="264" w:lineRule="auto"/>
        <w:rPr>
          <w:rFonts w:asciiTheme="minorHAnsi" w:hAnsiTheme="minorHAnsi" w:cstheme="minorHAnsi"/>
          <w:b/>
          <w:sz w:val="32"/>
          <w:szCs w:val="32"/>
        </w:rPr>
      </w:pPr>
      <w:r w:rsidRPr="00BB0B10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BB0B10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BB0B10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BB0B10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BB0B10">
        <w:rPr>
          <w:rFonts w:asciiTheme="minorHAnsi" w:hAnsiTheme="minorHAnsi" w:cstheme="minorHAnsi"/>
          <w:b/>
          <w:sz w:val="32"/>
          <w:szCs w:val="32"/>
        </w:rPr>
        <w:t>ZAMÓWIENIA</w:t>
      </w:r>
    </w:p>
    <w:p w:rsidR="0030177B" w:rsidRPr="00BB0B10" w:rsidRDefault="0030177B" w:rsidP="00BD0F8A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BB0B10">
        <w:rPr>
          <w:rFonts w:asciiTheme="minorHAnsi" w:hAnsiTheme="minorHAnsi" w:cstheme="minorHAnsi"/>
          <w:b/>
          <w:sz w:val="32"/>
          <w:szCs w:val="32"/>
        </w:rPr>
        <w:t>(SWZ)</w:t>
      </w:r>
    </w:p>
    <w:p w:rsidR="003673A8" w:rsidRPr="00BB0B10" w:rsidRDefault="003673A8" w:rsidP="00BD0F8A">
      <w:pPr>
        <w:spacing w:line="264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280E77" w:rsidRPr="00BB0B10" w:rsidRDefault="00280E77" w:rsidP="00BD0F8A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:rsidR="009C3C55" w:rsidRPr="00BB0B10" w:rsidRDefault="009C3C55" w:rsidP="00BD0F8A">
      <w:pPr>
        <w:spacing w:line="264" w:lineRule="auto"/>
        <w:rPr>
          <w:rFonts w:asciiTheme="minorHAnsi" w:hAnsiTheme="minorHAnsi" w:cstheme="minorHAnsi"/>
        </w:rPr>
      </w:pPr>
    </w:p>
    <w:p w:rsidR="009C3C55" w:rsidRPr="00BB0B10" w:rsidRDefault="009C3C55" w:rsidP="00BD0F8A">
      <w:pPr>
        <w:spacing w:line="264" w:lineRule="auto"/>
        <w:rPr>
          <w:rFonts w:asciiTheme="minorHAnsi" w:hAnsiTheme="minorHAnsi" w:cstheme="minorHAnsi"/>
        </w:rPr>
      </w:pPr>
    </w:p>
    <w:p w:rsidR="003673A8" w:rsidRPr="00BB0B10" w:rsidRDefault="003673A8" w:rsidP="00BD0F8A">
      <w:pPr>
        <w:spacing w:line="264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BB0B10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:rsidR="003673A8" w:rsidRPr="00BB0B10" w:rsidRDefault="003673A8" w:rsidP="00BD0F8A">
      <w:pPr>
        <w:spacing w:line="26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B0B10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BB0B10">
        <w:rPr>
          <w:rFonts w:asciiTheme="minorHAnsi" w:hAnsiTheme="minorHAnsi" w:cstheme="minorHAnsi"/>
          <w:sz w:val="24"/>
          <w:szCs w:val="24"/>
        </w:rPr>
        <w:t>11 września 2019</w:t>
      </w:r>
      <w:r w:rsidRPr="00BB0B10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840C1E" w:rsidRPr="00BB0B10">
        <w:rPr>
          <w:rFonts w:asciiTheme="minorHAnsi" w:hAnsiTheme="minorHAnsi" w:cstheme="minorHAnsi"/>
          <w:sz w:val="24"/>
          <w:szCs w:val="24"/>
        </w:rPr>
        <w:t xml:space="preserve">t.j. </w:t>
      </w:r>
      <w:r w:rsidR="00024A11" w:rsidRPr="00BB0B10">
        <w:rPr>
          <w:rFonts w:asciiTheme="minorHAnsi" w:hAnsiTheme="minorHAnsi" w:cstheme="minorHAnsi"/>
          <w:sz w:val="24"/>
          <w:szCs w:val="24"/>
        </w:rPr>
        <w:t>Dz. U. z 20</w:t>
      </w:r>
      <w:r w:rsidR="0000205B" w:rsidRPr="00BB0B10">
        <w:rPr>
          <w:rFonts w:asciiTheme="minorHAnsi" w:hAnsiTheme="minorHAnsi" w:cstheme="minorHAnsi"/>
          <w:sz w:val="24"/>
          <w:szCs w:val="24"/>
        </w:rPr>
        <w:t>2</w:t>
      </w:r>
      <w:r w:rsidR="00840C1E" w:rsidRPr="00BB0B10">
        <w:rPr>
          <w:rFonts w:asciiTheme="minorHAnsi" w:hAnsiTheme="minorHAnsi" w:cstheme="minorHAnsi"/>
          <w:sz w:val="24"/>
          <w:szCs w:val="24"/>
        </w:rPr>
        <w:t>4</w:t>
      </w:r>
      <w:r w:rsidR="00024A11" w:rsidRPr="00BB0B10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BB0B10">
        <w:rPr>
          <w:rFonts w:asciiTheme="minorHAnsi" w:hAnsiTheme="minorHAnsi" w:cstheme="minorHAnsi"/>
          <w:sz w:val="24"/>
          <w:szCs w:val="24"/>
        </w:rPr>
        <w:t>,</w:t>
      </w:r>
      <w:r w:rsidR="00024A11" w:rsidRPr="00BB0B10">
        <w:rPr>
          <w:rFonts w:asciiTheme="minorHAnsi" w:hAnsiTheme="minorHAnsi" w:cstheme="minorHAnsi"/>
          <w:sz w:val="24"/>
          <w:szCs w:val="24"/>
        </w:rPr>
        <w:t xml:space="preserve"> poz. </w:t>
      </w:r>
      <w:r w:rsidR="00840C1E" w:rsidRPr="00BB0B10">
        <w:rPr>
          <w:rFonts w:asciiTheme="minorHAnsi" w:hAnsiTheme="minorHAnsi" w:cstheme="minorHAnsi"/>
          <w:sz w:val="24"/>
          <w:szCs w:val="24"/>
        </w:rPr>
        <w:t>1320</w:t>
      </w:r>
      <w:r w:rsidR="009C3C55" w:rsidRPr="00BB0B10">
        <w:rPr>
          <w:rFonts w:asciiTheme="minorHAnsi" w:hAnsiTheme="minorHAnsi" w:cstheme="minorHAnsi"/>
          <w:sz w:val="24"/>
          <w:szCs w:val="24"/>
        </w:rPr>
        <w:t xml:space="preserve">) </w:t>
      </w:r>
    </w:p>
    <w:p w:rsidR="003673A8" w:rsidRPr="00BB0B10" w:rsidRDefault="003673A8" w:rsidP="00BD0F8A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:rsidR="003673A8" w:rsidRPr="00BB0B10" w:rsidRDefault="003673A8" w:rsidP="00BD0F8A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:rsidR="00067F45" w:rsidRPr="00BB0B10" w:rsidRDefault="00067F45" w:rsidP="00BD0F8A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:rsidR="003673A8" w:rsidRPr="00BB0B10" w:rsidRDefault="003673A8" w:rsidP="00BD0F8A">
      <w:pPr>
        <w:spacing w:line="264" w:lineRule="auto"/>
        <w:rPr>
          <w:rFonts w:asciiTheme="minorHAnsi" w:hAnsiTheme="minorHAnsi" w:cstheme="minorHAnsi"/>
          <w:sz w:val="26"/>
          <w:szCs w:val="26"/>
        </w:rPr>
      </w:pPr>
      <w:r w:rsidRPr="00BB0B10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BB0B10">
        <w:rPr>
          <w:rFonts w:asciiTheme="minorHAnsi" w:hAnsiTheme="minorHAnsi" w:cstheme="minorHAnsi"/>
          <w:sz w:val="26"/>
          <w:szCs w:val="26"/>
        </w:rPr>
        <w:t>udzieleni</w:t>
      </w:r>
      <w:r w:rsidR="00B553F6" w:rsidRPr="00BB0B10">
        <w:rPr>
          <w:rFonts w:asciiTheme="minorHAnsi" w:hAnsiTheme="minorHAnsi" w:cstheme="minorHAnsi"/>
          <w:sz w:val="26"/>
          <w:szCs w:val="26"/>
        </w:rPr>
        <w:t>a</w:t>
      </w:r>
      <w:r w:rsidR="009C3C55" w:rsidRPr="00BB0B10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BB0B10">
        <w:rPr>
          <w:rFonts w:asciiTheme="minorHAnsi" w:hAnsiTheme="minorHAnsi" w:cstheme="minorHAnsi"/>
          <w:sz w:val="26"/>
          <w:szCs w:val="26"/>
        </w:rPr>
        <w:t xml:space="preserve">: </w:t>
      </w:r>
    </w:p>
    <w:p w:rsidR="003673A8" w:rsidRPr="00BB0B10" w:rsidRDefault="002F6A7F" w:rsidP="00BD0F8A">
      <w:pPr>
        <w:spacing w:line="264" w:lineRule="auto"/>
        <w:rPr>
          <w:rFonts w:asciiTheme="minorHAnsi" w:hAnsiTheme="minorHAnsi" w:cstheme="minorHAnsi"/>
          <w:sz w:val="24"/>
          <w:szCs w:val="24"/>
        </w:rPr>
      </w:pPr>
      <w:r w:rsidRPr="00BB0B10">
        <w:rPr>
          <w:rFonts w:asciiTheme="minorHAnsi" w:hAnsiTheme="minorHAnsi" w:cstheme="minorHAnsi"/>
          <w:sz w:val="24"/>
          <w:szCs w:val="24"/>
        </w:rPr>
        <w:t>Tryb podstawowy bez możliwości</w:t>
      </w:r>
      <w:r w:rsidR="009F34A0" w:rsidRPr="00BB0B10">
        <w:rPr>
          <w:rFonts w:asciiTheme="minorHAnsi" w:hAnsiTheme="minorHAnsi" w:cstheme="minorHAnsi"/>
          <w:sz w:val="24"/>
          <w:szCs w:val="24"/>
        </w:rPr>
        <w:t xml:space="preserve"> przeprowadzenia negocjacji - art. 275 pkt </w:t>
      </w:r>
      <w:r w:rsidRPr="00BB0B10">
        <w:rPr>
          <w:rFonts w:asciiTheme="minorHAnsi" w:hAnsiTheme="minorHAnsi" w:cstheme="minorHAnsi"/>
          <w:sz w:val="24"/>
          <w:szCs w:val="24"/>
        </w:rPr>
        <w:t>1</w:t>
      </w:r>
      <w:r w:rsidR="009F34A0" w:rsidRPr="00BB0B10">
        <w:rPr>
          <w:rFonts w:asciiTheme="minorHAnsi" w:hAnsiTheme="minorHAnsi" w:cstheme="minorHAnsi"/>
          <w:sz w:val="24"/>
          <w:szCs w:val="24"/>
        </w:rPr>
        <w:t xml:space="preserve"> Ustawy</w:t>
      </w:r>
    </w:p>
    <w:p w:rsidR="003673A8" w:rsidRPr="00BB0B10" w:rsidRDefault="003673A8" w:rsidP="00BD0F8A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:rsidR="003673A8" w:rsidRPr="00BB0B10" w:rsidRDefault="003673A8" w:rsidP="00BD0F8A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:rsidR="00067F45" w:rsidRPr="00BB0B10" w:rsidRDefault="00067F45" w:rsidP="00BD0F8A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:rsidR="003673A8" w:rsidRPr="00BB0B10" w:rsidRDefault="003673A8" w:rsidP="00BD0F8A">
      <w:pPr>
        <w:spacing w:line="264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BB0B10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:rsidR="009C3C55" w:rsidRPr="00BB0B10" w:rsidRDefault="007B16FE" w:rsidP="00BD0F8A">
      <w:pPr>
        <w:spacing w:line="26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B0B10">
        <w:rPr>
          <w:rFonts w:asciiTheme="minorHAnsi" w:hAnsiTheme="minorHAnsi" w:cstheme="minorHAnsi"/>
          <w:b/>
          <w:sz w:val="24"/>
          <w:szCs w:val="24"/>
        </w:rPr>
        <w:t>Modernizacja</w:t>
      </w:r>
      <w:r w:rsidR="001322DB" w:rsidRPr="00BB0B10">
        <w:rPr>
          <w:rFonts w:asciiTheme="minorHAnsi" w:hAnsiTheme="minorHAnsi" w:cstheme="minorHAnsi"/>
          <w:b/>
          <w:sz w:val="24"/>
          <w:szCs w:val="24"/>
        </w:rPr>
        <w:t xml:space="preserve"> boiska wielofunkcyjnego w Biskupicach</w:t>
      </w:r>
      <w:r w:rsidR="009F34A0" w:rsidRPr="00BB0B10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:rsidR="003673A8" w:rsidRPr="00BB0B10" w:rsidRDefault="003673A8" w:rsidP="00BD0F8A">
      <w:pPr>
        <w:spacing w:line="264" w:lineRule="auto"/>
        <w:jc w:val="both"/>
        <w:rPr>
          <w:rFonts w:asciiTheme="minorHAnsi" w:hAnsiTheme="minorHAnsi" w:cstheme="minorHAnsi"/>
        </w:rPr>
      </w:pPr>
    </w:p>
    <w:p w:rsidR="00706CED" w:rsidRPr="00BB0B10" w:rsidRDefault="00706CED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706CED" w:rsidRPr="00BB0B10" w:rsidRDefault="00706CED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706CED" w:rsidRPr="00BB0B10" w:rsidRDefault="00706CED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280E77" w:rsidRPr="00BB0B10" w:rsidRDefault="00280E77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706CED" w:rsidRPr="00BB0B10" w:rsidRDefault="00706CED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706CED" w:rsidRPr="00BB0B10" w:rsidRDefault="00706CED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BB0B10" w:rsidRDefault="0030177B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BB0B10" w:rsidRDefault="0030177B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BB0B10" w:rsidRDefault="0030177B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BB0B10" w:rsidRDefault="0030177B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BB0B10" w:rsidRDefault="0030177B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BB0B10" w:rsidRDefault="0030177B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BB0B10" w:rsidRDefault="0030177B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30177B" w:rsidRPr="00BB0B10" w:rsidRDefault="0030177B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6C6954" w:rsidRPr="00BB0B10" w:rsidRDefault="006C6954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9F34A0" w:rsidRPr="00BB0B10" w:rsidRDefault="009F34A0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E26771" w:rsidRPr="00BB0B10" w:rsidRDefault="00E26771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E26771" w:rsidRPr="00BB0B10" w:rsidRDefault="00E26771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E26771" w:rsidRPr="00BB0B10" w:rsidRDefault="00E26771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9F34A0" w:rsidRPr="00BB0B10" w:rsidRDefault="009F34A0" w:rsidP="00BD0F8A">
      <w:pPr>
        <w:spacing w:line="264" w:lineRule="auto"/>
        <w:jc w:val="center"/>
        <w:rPr>
          <w:rFonts w:asciiTheme="minorHAnsi" w:hAnsiTheme="minorHAnsi" w:cstheme="minorHAnsi"/>
        </w:rPr>
      </w:pPr>
    </w:p>
    <w:p w:rsidR="00236C08" w:rsidRPr="00BB0B10" w:rsidRDefault="003673A8" w:rsidP="00BD0F8A">
      <w:pPr>
        <w:spacing w:line="264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BB0B10">
        <w:rPr>
          <w:rFonts w:asciiTheme="minorHAnsi" w:hAnsiTheme="minorHAnsi" w:cstheme="minorHAnsi"/>
          <w:sz w:val="24"/>
          <w:szCs w:val="24"/>
        </w:rPr>
        <w:t>P</w:t>
      </w:r>
      <w:r w:rsidR="00236C08" w:rsidRPr="00BB0B10">
        <w:rPr>
          <w:rFonts w:asciiTheme="minorHAnsi" w:hAnsiTheme="minorHAnsi" w:cstheme="minorHAnsi"/>
          <w:sz w:val="24"/>
          <w:szCs w:val="24"/>
        </w:rPr>
        <w:t>obiedziska</w:t>
      </w:r>
      <w:r w:rsidRPr="00BB0B10">
        <w:rPr>
          <w:rFonts w:asciiTheme="minorHAnsi" w:hAnsiTheme="minorHAnsi" w:cstheme="minorHAnsi"/>
          <w:sz w:val="24"/>
          <w:szCs w:val="24"/>
        </w:rPr>
        <w:t xml:space="preserve">, </w:t>
      </w:r>
      <w:r w:rsidR="00840C1E" w:rsidRPr="00BB0B10">
        <w:rPr>
          <w:rFonts w:asciiTheme="minorHAnsi" w:hAnsiTheme="minorHAnsi" w:cstheme="minorHAnsi"/>
          <w:sz w:val="24"/>
          <w:szCs w:val="24"/>
        </w:rPr>
        <w:t xml:space="preserve">wrzesień </w:t>
      </w:r>
      <w:r w:rsidR="00E130BF" w:rsidRPr="00BB0B10">
        <w:rPr>
          <w:rFonts w:asciiTheme="minorHAnsi" w:hAnsiTheme="minorHAnsi" w:cstheme="minorHAnsi"/>
          <w:sz w:val="24"/>
          <w:szCs w:val="24"/>
        </w:rPr>
        <w:t>2024</w:t>
      </w:r>
    </w:p>
    <w:p w:rsidR="00303090" w:rsidRPr="00BB0B10" w:rsidRDefault="001322DB" w:rsidP="00BD0F8A">
      <w:pPr>
        <w:spacing w:line="264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BB0B10">
        <w:rPr>
          <w:rFonts w:asciiTheme="minorHAnsi" w:hAnsiTheme="minorHAnsi" w:cstheme="minorHAnsi"/>
          <w:i/>
        </w:rPr>
        <w:t xml:space="preserve">Administratorem danych osobowych jest </w:t>
      </w:r>
      <w:r w:rsidRPr="00BB0B10">
        <w:rPr>
          <w:rFonts w:asciiTheme="minorHAnsi" w:hAnsiTheme="minorHAnsi" w:cstheme="minorHAnsi"/>
          <w:i/>
          <w:iCs/>
        </w:rPr>
        <w:t>Ośrodek Sportu i Rekreacji w Pobiedziskach.</w:t>
      </w:r>
      <w:r w:rsidRPr="00BB0B10">
        <w:rPr>
          <w:rFonts w:asciiTheme="minorHAnsi" w:hAnsiTheme="minorHAnsi" w:cstheme="minorHAnsi"/>
          <w:i/>
        </w:rPr>
        <w:t xml:space="preserve"> Dane przetwarzane są w oparciu o przepisy prawa oraz w celu realizacji zadań w interesie publicznym. Szczegółowe informacje na temat przetwarzania danych osobowych znajdują się pod adresem: http://osir.pobiedziska.pl/rodo/ </w:t>
      </w:r>
      <w:r w:rsidR="007448D7" w:rsidRPr="00BB0B10">
        <w:rPr>
          <w:rFonts w:asciiTheme="minorHAnsi" w:hAnsiTheme="minorHAnsi" w:cstheme="minorHAnsi"/>
          <w:b/>
          <w:i/>
        </w:rPr>
        <w:br w:type="page"/>
      </w:r>
    </w:p>
    <w:p w:rsidR="004C6032" w:rsidRPr="00BB0B10" w:rsidRDefault="004C6032" w:rsidP="00BD0F8A">
      <w:pPr>
        <w:spacing w:line="264" w:lineRule="auto"/>
        <w:ind w:firstLine="284"/>
        <w:jc w:val="center"/>
        <w:rPr>
          <w:rFonts w:asciiTheme="minorHAnsi" w:hAnsiTheme="minorHAnsi" w:cstheme="minorHAnsi"/>
          <w:iCs/>
        </w:rPr>
      </w:pPr>
    </w:p>
    <w:p w:rsidR="004C6032" w:rsidRPr="00BB0B10" w:rsidRDefault="009C3C55" w:rsidP="00BD0F8A">
      <w:pPr>
        <w:pStyle w:val="Akapitzlist"/>
        <w:numPr>
          <w:ilvl w:val="0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BB0B1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1322DB" w:rsidRPr="00BB0B10" w:rsidRDefault="001322DB" w:rsidP="00BD0F8A">
      <w:pPr>
        <w:spacing w:line="264" w:lineRule="auto"/>
        <w:ind w:left="426"/>
        <w:rPr>
          <w:rFonts w:ascii="Calibri" w:eastAsia="Calibri" w:hAnsi="Calibri" w:cs="Calibri"/>
        </w:rPr>
      </w:pPr>
      <w:r w:rsidRPr="00BB0B10">
        <w:rPr>
          <w:rFonts w:ascii="Calibri" w:eastAsia="Calibri" w:hAnsi="Calibri" w:cs="Calibri"/>
        </w:rPr>
        <w:t>Ośrodek Sportu i Rekreacji w Pobiedziskach</w:t>
      </w:r>
    </w:p>
    <w:p w:rsidR="001322DB" w:rsidRPr="00BB0B10" w:rsidRDefault="001322DB" w:rsidP="00BD0F8A">
      <w:pPr>
        <w:spacing w:line="264" w:lineRule="auto"/>
        <w:ind w:left="426"/>
        <w:rPr>
          <w:rFonts w:ascii="Calibri" w:eastAsia="Calibri" w:hAnsi="Calibri" w:cs="Calibri"/>
        </w:rPr>
      </w:pPr>
      <w:r w:rsidRPr="00BB0B10">
        <w:rPr>
          <w:rFonts w:ascii="Calibri" w:eastAsia="Calibri" w:hAnsi="Calibri" w:cs="Calibri"/>
        </w:rPr>
        <w:t>Ul. Różana 4a, 62-010 Pobiedziska</w:t>
      </w:r>
    </w:p>
    <w:p w:rsidR="001322DB" w:rsidRPr="00BB0B10" w:rsidRDefault="001322DB" w:rsidP="00BD0F8A">
      <w:pPr>
        <w:spacing w:line="264" w:lineRule="auto"/>
        <w:ind w:left="426"/>
        <w:rPr>
          <w:rFonts w:ascii="Calibri" w:eastAsia="Calibri" w:hAnsi="Calibri" w:cs="Calibri"/>
        </w:rPr>
      </w:pPr>
      <w:r w:rsidRPr="00BB0B10">
        <w:rPr>
          <w:rFonts w:ascii="Calibri" w:eastAsia="Calibri" w:hAnsi="Calibri" w:cs="Calibri"/>
        </w:rPr>
        <w:t>NIP 777-30-34-542</w:t>
      </w:r>
    </w:p>
    <w:p w:rsidR="001322DB" w:rsidRPr="00BB0B10" w:rsidRDefault="001322DB" w:rsidP="00BD0F8A">
      <w:pPr>
        <w:spacing w:line="264" w:lineRule="auto"/>
        <w:ind w:left="426"/>
        <w:rPr>
          <w:rFonts w:ascii="Calibri" w:eastAsia="Calibri" w:hAnsi="Calibri" w:cs="Calibri"/>
        </w:rPr>
      </w:pPr>
      <w:r w:rsidRPr="00BB0B10">
        <w:rPr>
          <w:rFonts w:ascii="Calibri" w:eastAsia="Calibri" w:hAnsi="Calibri" w:cs="Calibri"/>
        </w:rPr>
        <w:t>tel. Stadion: 501 379 815</w:t>
      </w:r>
    </w:p>
    <w:p w:rsidR="001322DB" w:rsidRPr="00BB0B10" w:rsidRDefault="001322DB" w:rsidP="00BD0F8A">
      <w:pPr>
        <w:spacing w:line="264" w:lineRule="auto"/>
        <w:ind w:left="426"/>
        <w:rPr>
          <w:rFonts w:ascii="Calibri" w:eastAsia="Calibri" w:hAnsi="Calibri" w:cs="Calibri"/>
        </w:rPr>
      </w:pPr>
      <w:r w:rsidRPr="00BB0B10">
        <w:rPr>
          <w:rFonts w:ascii="Calibri" w:eastAsia="Calibri" w:hAnsi="Calibri" w:cs="Calibri"/>
        </w:rPr>
        <w:t>tel. Hala: 798 514 013</w:t>
      </w:r>
    </w:p>
    <w:p w:rsidR="001322DB" w:rsidRPr="00BB0B10" w:rsidRDefault="001322DB" w:rsidP="00BD0F8A">
      <w:pPr>
        <w:spacing w:line="264" w:lineRule="auto"/>
        <w:ind w:left="426"/>
        <w:rPr>
          <w:rFonts w:ascii="Calibri" w:eastAsia="Calibri" w:hAnsi="Calibri" w:cs="Calibri"/>
        </w:rPr>
      </w:pPr>
      <w:r w:rsidRPr="00BB0B10">
        <w:rPr>
          <w:rFonts w:ascii="Calibri" w:eastAsia="Calibri" w:hAnsi="Calibri" w:cs="Calibri"/>
        </w:rPr>
        <w:t xml:space="preserve">Adres strony Zamawiającego: </w:t>
      </w:r>
      <w:hyperlink r:id="rId9" w:history="1">
        <w:r w:rsidRPr="00BB0B10">
          <w:rPr>
            <w:rStyle w:val="Hipercze"/>
            <w:rFonts w:ascii="Calibri" w:eastAsia="Calibri" w:hAnsi="Calibri" w:cs="Calibri"/>
            <w:color w:val="auto"/>
          </w:rPr>
          <w:t>https://www.osir.pobiedziska.pl/</w:t>
        </w:r>
      </w:hyperlink>
      <w:r w:rsidRPr="00BB0B10">
        <w:rPr>
          <w:rFonts w:ascii="Calibri" w:eastAsia="Calibri" w:hAnsi="Calibri" w:cs="Calibri"/>
        </w:rPr>
        <w:t xml:space="preserve"> </w:t>
      </w:r>
    </w:p>
    <w:p w:rsidR="001322DB" w:rsidRPr="00BB0B10" w:rsidRDefault="001322DB" w:rsidP="00BD0F8A">
      <w:pPr>
        <w:spacing w:line="264" w:lineRule="auto"/>
        <w:ind w:left="426"/>
        <w:rPr>
          <w:rFonts w:ascii="Calibri" w:eastAsia="Calibri" w:hAnsi="Calibri" w:cs="Calibri"/>
        </w:rPr>
      </w:pPr>
      <w:r w:rsidRPr="00BB0B10">
        <w:rPr>
          <w:rFonts w:ascii="Calibri" w:eastAsia="Calibri" w:hAnsi="Calibri" w:cs="Calibri"/>
        </w:rPr>
        <w:t xml:space="preserve">Adres e-mail: </w:t>
      </w:r>
      <w:hyperlink r:id="rId10" w:history="1">
        <w:r w:rsidRPr="00BB0B10">
          <w:rPr>
            <w:rStyle w:val="Hipercze"/>
            <w:rFonts w:ascii="Calibri" w:eastAsia="Calibri" w:hAnsi="Calibri" w:cs="Calibri"/>
            <w:color w:val="auto"/>
          </w:rPr>
          <w:t>osir@osir.pobiedziska.pl</w:t>
        </w:r>
      </w:hyperlink>
      <w:r w:rsidRPr="00BB0B10">
        <w:rPr>
          <w:rFonts w:ascii="Calibri" w:eastAsia="Calibri" w:hAnsi="Calibri" w:cs="Calibri"/>
        </w:rPr>
        <w:t xml:space="preserve"> </w:t>
      </w:r>
    </w:p>
    <w:p w:rsidR="00CD31BB" w:rsidRPr="00BB0B10" w:rsidRDefault="001322DB" w:rsidP="00BD0F8A">
      <w:pPr>
        <w:spacing w:line="264" w:lineRule="auto"/>
        <w:ind w:left="426"/>
        <w:rPr>
          <w:rFonts w:ascii="Calibri" w:eastAsia="Calibri" w:hAnsi="Calibri" w:cs="Calibri"/>
        </w:rPr>
      </w:pPr>
      <w:r w:rsidRPr="00BB0B10">
        <w:rPr>
          <w:rFonts w:ascii="Calibri" w:eastAsia="Calibri" w:hAnsi="Calibri" w:cs="Calibri"/>
        </w:rPr>
        <w:t>godziny pracy: 7:00 – 15:00</w:t>
      </w:r>
    </w:p>
    <w:p w:rsidR="008574D6" w:rsidRPr="00BB0B10" w:rsidRDefault="000B04B8" w:rsidP="008574D6">
      <w:pPr>
        <w:spacing w:line="264" w:lineRule="auto"/>
        <w:ind w:left="426"/>
        <w:rPr>
          <w:rFonts w:asciiTheme="minorHAnsi" w:hAnsiTheme="minorHAnsi" w:cstheme="minorHAnsi"/>
        </w:rPr>
      </w:pPr>
      <w:r w:rsidRPr="00BB0B10">
        <w:rPr>
          <w:rFonts w:asciiTheme="minorHAnsi" w:eastAsia="Calibri" w:hAnsiTheme="minorHAnsi" w:cstheme="minorHAnsi"/>
        </w:rPr>
        <w:t>Adres strony prowadzonego postepowania:</w:t>
      </w:r>
    </w:p>
    <w:p w:rsidR="000B04B8" w:rsidRPr="00BB0B10" w:rsidRDefault="008574D6" w:rsidP="008574D6">
      <w:pPr>
        <w:spacing w:line="264" w:lineRule="auto"/>
        <w:ind w:left="426"/>
        <w:rPr>
          <w:rFonts w:asciiTheme="minorHAnsi" w:eastAsia="Calibri" w:hAnsiTheme="minorHAnsi" w:cstheme="minorHAnsi"/>
        </w:rPr>
      </w:pPr>
      <w:hyperlink r:id="rId11" w:history="1">
        <w:r w:rsidRPr="00BB0B10">
          <w:rPr>
            <w:rStyle w:val="Hipercze"/>
            <w:rFonts w:asciiTheme="minorHAnsi" w:eastAsia="Calibri" w:hAnsiTheme="minorHAnsi" w:cstheme="minorHAnsi"/>
            <w:color w:val="auto"/>
          </w:rPr>
          <w:t>https://ezamowienia.gov.pl/mp-client/search/list/ocds-148610-c0add6cf-a427-4e5f-838f-8de1077cf587</w:t>
        </w:r>
      </w:hyperlink>
      <w:r w:rsidRPr="00BB0B10">
        <w:rPr>
          <w:rFonts w:asciiTheme="minorHAnsi" w:eastAsia="Calibri" w:hAnsiTheme="minorHAnsi" w:cstheme="minorHAnsi"/>
        </w:rPr>
        <w:t xml:space="preserve"> </w:t>
      </w:r>
      <w:r w:rsidR="00782DD6" w:rsidRPr="00BB0B10">
        <w:rPr>
          <w:rFonts w:asciiTheme="minorHAnsi" w:hAnsiTheme="minorHAnsi" w:cstheme="minorHAnsi"/>
        </w:rPr>
        <w:t xml:space="preserve"> </w:t>
      </w:r>
      <w:r w:rsidR="005D4966" w:rsidRPr="00BB0B10">
        <w:rPr>
          <w:rFonts w:asciiTheme="minorHAnsi" w:hAnsiTheme="minorHAnsi" w:cstheme="minorHAnsi"/>
        </w:rPr>
        <w:t xml:space="preserve"> </w:t>
      </w:r>
    </w:p>
    <w:p w:rsidR="0064118F" w:rsidRPr="00BB0B10" w:rsidRDefault="0064118F" w:rsidP="00BD0F8A">
      <w:pPr>
        <w:spacing w:line="264" w:lineRule="auto"/>
        <w:ind w:left="426"/>
        <w:rPr>
          <w:rFonts w:asciiTheme="minorHAnsi" w:hAnsiTheme="minorHAnsi" w:cstheme="minorHAnsi"/>
          <w:iCs/>
        </w:rPr>
      </w:pPr>
    </w:p>
    <w:p w:rsidR="009C3C55" w:rsidRPr="00BB0B10" w:rsidRDefault="009C3C55" w:rsidP="00BD0F8A">
      <w:pPr>
        <w:pStyle w:val="Akapitzlist"/>
        <w:numPr>
          <w:ilvl w:val="0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BB0B10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:rsidR="009C3C55" w:rsidRPr="00BB0B10" w:rsidRDefault="008574D6" w:rsidP="00BD0F8A">
      <w:pPr>
        <w:spacing w:line="264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Pr="00BB0B10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https://ezamowienia.gov.pl/mp-client/search/list/ocds-148610-c0add6cf-a427-4e5f-838f-8de1077cf587</w:t>
        </w:r>
      </w:hyperlink>
      <w:r w:rsidRPr="00BB0B10">
        <w:rPr>
          <w:rFonts w:asciiTheme="minorHAnsi" w:hAnsiTheme="minorHAnsi" w:cstheme="minorHAnsi"/>
        </w:rPr>
        <w:t xml:space="preserve"> </w:t>
      </w:r>
      <w:r w:rsidR="00812B28" w:rsidRPr="00BB0B10">
        <w:rPr>
          <w:rFonts w:asciiTheme="minorHAnsi" w:hAnsiTheme="minorHAnsi" w:cstheme="minorHAnsi"/>
        </w:rPr>
        <w:t xml:space="preserve"> </w:t>
      </w:r>
      <w:r w:rsidR="00316401" w:rsidRPr="00BB0B10">
        <w:rPr>
          <w:rFonts w:asciiTheme="minorHAnsi" w:hAnsiTheme="minorHAnsi" w:cstheme="minorHAnsi"/>
        </w:rPr>
        <w:t xml:space="preserve"> </w:t>
      </w:r>
    </w:p>
    <w:p w:rsidR="009C3C55" w:rsidRPr="00BB0B10" w:rsidRDefault="009C3C55" w:rsidP="00BD0F8A">
      <w:pPr>
        <w:spacing w:line="264" w:lineRule="auto"/>
        <w:ind w:left="426"/>
        <w:rPr>
          <w:rFonts w:asciiTheme="minorHAnsi" w:hAnsiTheme="minorHAnsi" w:cstheme="minorHAnsi"/>
          <w:b/>
          <w:bCs/>
          <w:iCs/>
        </w:rPr>
      </w:pPr>
    </w:p>
    <w:p w:rsidR="0018412A" w:rsidRPr="00BB0B10" w:rsidRDefault="0018412A" w:rsidP="00BD0F8A">
      <w:pPr>
        <w:pStyle w:val="pkt"/>
        <w:numPr>
          <w:ilvl w:val="0"/>
          <w:numId w:val="5"/>
        </w:numPr>
        <w:suppressAutoHyphens w:val="0"/>
        <w:spacing w:before="0" w:after="0" w:line="264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BB0B10">
        <w:rPr>
          <w:rFonts w:asciiTheme="minorHAnsi" w:hAnsiTheme="minorHAnsi" w:cstheme="minorHAnsi"/>
          <w:b/>
          <w:sz w:val="20"/>
        </w:rPr>
        <w:t>Tryb udzielenia zamówienia.</w:t>
      </w:r>
    </w:p>
    <w:p w:rsidR="0056733F" w:rsidRPr="00BB0B10" w:rsidRDefault="009F34A0" w:rsidP="00BD0F8A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64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BB0B10">
        <w:rPr>
          <w:rFonts w:ascii="Calibri" w:eastAsia="Calibri" w:hAnsi="Calibri" w:cs="Calibri"/>
          <w:sz w:val="20"/>
          <w:szCs w:val="20"/>
        </w:rPr>
        <w:t>Postępowanie o</w:t>
      </w:r>
      <w:r w:rsidRPr="00BB0B10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Pr="00BB0B10">
        <w:rPr>
          <w:rFonts w:ascii="Calibri" w:eastAsia="Calibri" w:hAnsi="Calibri" w:cs="Calibri"/>
          <w:sz w:val="20"/>
          <w:szCs w:val="20"/>
        </w:rPr>
        <w:t>udzielenie zamówienia klasycznego</w:t>
      </w:r>
      <w:r w:rsidRPr="00BB0B10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Pr="00BB0B10">
        <w:rPr>
          <w:rFonts w:ascii="Calibri" w:eastAsia="Calibri" w:hAnsi="Calibri" w:cs="Calibri"/>
          <w:sz w:val="20"/>
          <w:szCs w:val="20"/>
        </w:rPr>
        <w:t xml:space="preserve">jest prowadzone w trybie podstawowym </w:t>
      </w:r>
      <w:r w:rsidR="00E130BF" w:rsidRPr="00BB0B10">
        <w:rPr>
          <w:rFonts w:ascii="Calibri" w:eastAsia="Calibri" w:hAnsi="Calibri" w:cs="Calibri"/>
          <w:sz w:val="20"/>
          <w:szCs w:val="20"/>
        </w:rPr>
        <w:t>bez</w:t>
      </w:r>
      <w:r w:rsidRPr="00BB0B10">
        <w:rPr>
          <w:rFonts w:ascii="Calibri" w:eastAsia="Calibri" w:hAnsi="Calibri" w:cs="Calibri"/>
          <w:sz w:val="20"/>
          <w:szCs w:val="20"/>
        </w:rPr>
        <w:t xml:space="preserve"> możliwości przeprowadzenia negocjacji na podstawie art. 275 pkt </w:t>
      </w:r>
      <w:r w:rsidR="00E130BF" w:rsidRPr="00BB0B10">
        <w:rPr>
          <w:rFonts w:ascii="Calibri" w:eastAsia="Calibri" w:hAnsi="Calibri" w:cs="Calibri"/>
          <w:sz w:val="20"/>
          <w:szCs w:val="20"/>
        </w:rPr>
        <w:t>1</w:t>
      </w:r>
      <w:r w:rsidRPr="00BB0B10">
        <w:rPr>
          <w:rFonts w:ascii="Calibri" w:eastAsia="Calibri" w:hAnsi="Calibri" w:cs="Calibri"/>
          <w:sz w:val="20"/>
          <w:szCs w:val="20"/>
        </w:rPr>
        <w:t xml:space="preserve"> ustawy z dnia 11 września 2019 r. P</w:t>
      </w:r>
      <w:r w:rsidR="00B41DDC" w:rsidRPr="00BB0B10">
        <w:rPr>
          <w:rFonts w:ascii="Calibri" w:eastAsia="Calibri" w:hAnsi="Calibri" w:cs="Calibri"/>
          <w:sz w:val="20"/>
          <w:szCs w:val="20"/>
        </w:rPr>
        <w:t>rawo zamówień publicznych (</w:t>
      </w:r>
      <w:r w:rsidR="00840C1E" w:rsidRPr="00BB0B10">
        <w:rPr>
          <w:rFonts w:ascii="Calibri" w:eastAsia="Calibri" w:hAnsi="Calibri" w:cs="Calibri"/>
          <w:sz w:val="20"/>
          <w:szCs w:val="20"/>
        </w:rPr>
        <w:t>t.j. Dz. U. z 2024 r., poz. 1320</w:t>
      </w:r>
      <w:r w:rsidRPr="00BB0B10">
        <w:rPr>
          <w:rFonts w:ascii="Calibri" w:eastAsia="Calibri" w:hAnsi="Calibri" w:cs="Calibri"/>
          <w:sz w:val="20"/>
          <w:szCs w:val="20"/>
        </w:rPr>
        <w:t>) zwanej dalej Ustawą</w:t>
      </w:r>
      <w:r w:rsidR="00024A11" w:rsidRPr="00BB0B10">
        <w:rPr>
          <w:rFonts w:asciiTheme="minorHAnsi" w:hAnsiTheme="minorHAnsi" w:cstheme="minorHAnsi"/>
          <w:sz w:val="20"/>
          <w:szCs w:val="20"/>
        </w:rPr>
        <w:t>.</w:t>
      </w:r>
    </w:p>
    <w:p w:rsidR="0018412A" w:rsidRPr="00BB0B10" w:rsidRDefault="0018412A" w:rsidP="00BD0F8A">
      <w:pPr>
        <w:pStyle w:val="Standardowy1"/>
        <w:suppressLineNumbers/>
        <w:tabs>
          <w:tab w:val="left" w:pos="426"/>
        </w:tabs>
        <w:spacing w:after="0" w:line="264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:rsidR="006E5FD6" w:rsidRPr="00BB0B10" w:rsidRDefault="006E5FD6" w:rsidP="00BD0F8A">
      <w:pPr>
        <w:numPr>
          <w:ilvl w:val="0"/>
          <w:numId w:val="5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b/>
        </w:rPr>
      </w:pPr>
      <w:r w:rsidRPr="00BB0B10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:rsidR="006E5FD6" w:rsidRPr="00BB0B10" w:rsidRDefault="009F34A0" w:rsidP="00BD0F8A">
      <w:pPr>
        <w:tabs>
          <w:tab w:val="left" w:pos="360"/>
        </w:tabs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BB0B10">
        <w:rPr>
          <w:rFonts w:ascii="Calibri" w:eastAsia="Calibri" w:hAnsi="Calibri" w:cs="Calibri"/>
        </w:rPr>
        <w:t xml:space="preserve">Zamawiający </w:t>
      </w:r>
      <w:r w:rsidR="002F6A7F" w:rsidRPr="00BB0B10">
        <w:rPr>
          <w:rFonts w:ascii="Calibri" w:eastAsia="Calibri" w:hAnsi="Calibri" w:cs="Calibri"/>
        </w:rPr>
        <w:t>nie przewiduje wyboru</w:t>
      </w:r>
      <w:r w:rsidRPr="00BB0B10">
        <w:rPr>
          <w:rFonts w:ascii="Calibri" w:eastAsia="Calibri" w:hAnsi="Calibri" w:cs="Calibri"/>
        </w:rPr>
        <w:t xml:space="preserve"> najkorzystniejszej oferty z możliwością prowadzenia negocjacji. </w:t>
      </w:r>
    </w:p>
    <w:p w:rsidR="006E5FD6" w:rsidRPr="00BB0B10" w:rsidRDefault="006E5FD6" w:rsidP="00BD0F8A">
      <w:pPr>
        <w:spacing w:line="264" w:lineRule="auto"/>
        <w:ind w:left="426"/>
        <w:rPr>
          <w:rFonts w:asciiTheme="minorHAnsi" w:hAnsiTheme="minorHAnsi" w:cstheme="minorHAnsi"/>
          <w:b/>
        </w:rPr>
      </w:pPr>
    </w:p>
    <w:p w:rsidR="0018412A" w:rsidRPr="00BB0B10" w:rsidRDefault="0056733F" w:rsidP="00BD0F8A">
      <w:pPr>
        <w:numPr>
          <w:ilvl w:val="0"/>
          <w:numId w:val="5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b/>
        </w:rPr>
      </w:pPr>
      <w:r w:rsidRPr="00BB0B10">
        <w:rPr>
          <w:rFonts w:asciiTheme="minorHAnsi" w:hAnsiTheme="minorHAnsi" w:cstheme="minorHAnsi"/>
          <w:b/>
        </w:rPr>
        <w:t>Opis p</w:t>
      </w:r>
      <w:r w:rsidR="0018412A" w:rsidRPr="00BB0B10">
        <w:rPr>
          <w:rFonts w:asciiTheme="minorHAnsi" w:hAnsiTheme="minorHAnsi" w:cstheme="minorHAnsi"/>
          <w:b/>
        </w:rPr>
        <w:t>rzedmiot</w:t>
      </w:r>
      <w:r w:rsidR="007C19FA" w:rsidRPr="00BB0B10">
        <w:rPr>
          <w:rFonts w:asciiTheme="minorHAnsi" w:hAnsiTheme="minorHAnsi" w:cstheme="minorHAnsi"/>
          <w:b/>
        </w:rPr>
        <w:t>u</w:t>
      </w:r>
      <w:r w:rsidR="0018412A" w:rsidRPr="00BB0B10">
        <w:rPr>
          <w:rFonts w:asciiTheme="minorHAnsi" w:hAnsiTheme="minorHAnsi" w:cstheme="minorHAnsi"/>
          <w:b/>
        </w:rPr>
        <w:t xml:space="preserve"> zamówienia</w:t>
      </w:r>
      <w:r w:rsidR="006F289A" w:rsidRPr="00BB0B10">
        <w:rPr>
          <w:rFonts w:asciiTheme="minorHAnsi" w:hAnsiTheme="minorHAnsi" w:cstheme="minorHAnsi"/>
          <w:b/>
        </w:rPr>
        <w:t>.</w:t>
      </w:r>
    </w:p>
    <w:p w:rsidR="004556ED" w:rsidRPr="00BB0B10" w:rsidRDefault="004556ED" w:rsidP="00BD0F8A">
      <w:pPr>
        <w:numPr>
          <w:ilvl w:val="0"/>
          <w:numId w:val="6"/>
        </w:num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BB0B10">
        <w:rPr>
          <w:rFonts w:asciiTheme="minorHAnsi" w:hAnsiTheme="minorHAnsi" w:cstheme="minorHAnsi"/>
          <w:bCs/>
        </w:rPr>
        <w:t xml:space="preserve">Przedmiotem zamówienia jest </w:t>
      </w:r>
      <w:r w:rsidR="007B16FE" w:rsidRPr="00BB0B10">
        <w:rPr>
          <w:rFonts w:asciiTheme="minorHAnsi" w:hAnsiTheme="minorHAnsi" w:cstheme="minorHAnsi"/>
          <w:bCs/>
          <w:iCs/>
        </w:rPr>
        <w:t xml:space="preserve">modernizacja boiska wielofunkcyjnego w Biskupicach </w:t>
      </w:r>
      <w:r w:rsidRPr="00BB0B10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BB0B10">
        <w:rPr>
          <w:rFonts w:asciiTheme="minorHAnsi" w:hAnsiTheme="minorHAnsi" w:cstheme="minorHAnsi"/>
          <w:bCs/>
        </w:rPr>
        <w:t>a</w:t>
      </w:r>
      <w:r w:rsidRPr="00BB0B10">
        <w:rPr>
          <w:rFonts w:asciiTheme="minorHAnsi" w:hAnsiTheme="minorHAnsi" w:cstheme="minorHAnsi"/>
          <w:bCs/>
        </w:rPr>
        <w:t>, określonym w załączniku nr 2 do specyfikacji warunków zamówienia (SWZ).</w:t>
      </w:r>
    </w:p>
    <w:p w:rsidR="004556ED" w:rsidRPr="00BB0B10" w:rsidRDefault="004556ED" w:rsidP="00BD0F8A">
      <w:pPr>
        <w:numPr>
          <w:ilvl w:val="0"/>
          <w:numId w:val="6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BB0B10">
        <w:rPr>
          <w:rFonts w:asciiTheme="minorHAnsi" w:hAnsiTheme="minorHAnsi" w:cstheme="minorHAnsi"/>
          <w:bCs/>
        </w:rPr>
        <w:t>Na opis przedmiotu zamówienia stanowiącym załącznik nr 2 do niniejszej specyfikacji, opisujący zakres wykonywanych robót będących przedmiotem zamówienia składają się:</w:t>
      </w:r>
    </w:p>
    <w:p w:rsidR="004556ED" w:rsidRPr="00BB0B10" w:rsidRDefault="004556ED" w:rsidP="00BD0F8A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przedmiar robót,</w:t>
      </w:r>
    </w:p>
    <w:p w:rsidR="004556ED" w:rsidRPr="00BB0B10" w:rsidRDefault="004556ED" w:rsidP="00BD0F8A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specyfikacja techn</w:t>
      </w:r>
      <w:r w:rsidR="00E85A0B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iczna wykonania i odbioru robót,</w:t>
      </w:r>
    </w:p>
    <w:p w:rsidR="004556ED" w:rsidRPr="00BB0B10" w:rsidRDefault="00BB4661" w:rsidP="00BD0F8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BB0B10">
        <w:rPr>
          <w:rFonts w:asciiTheme="minorHAnsi" w:hAnsiTheme="minorHAnsi" w:cstheme="minorHAnsi"/>
          <w:bCs/>
        </w:rPr>
        <w:t xml:space="preserve">Szczegółowy opis przedmiotu zamówienia został </w:t>
      </w:r>
      <w:r w:rsidR="00E85A0B" w:rsidRPr="00BB0B10">
        <w:rPr>
          <w:rFonts w:asciiTheme="minorHAnsi" w:hAnsiTheme="minorHAnsi" w:cstheme="minorHAnsi"/>
          <w:bCs/>
        </w:rPr>
        <w:t xml:space="preserve">również </w:t>
      </w:r>
      <w:r w:rsidRPr="00BB0B10">
        <w:rPr>
          <w:rFonts w:asciiTheme="minorHAnsi" w:hAnsiTheme="minorHAnsi" w:cstheme="minorHAnsi"/>
          <w:bCs/>
        </w:rPr>
        <w:t xml:space="preserve">określony w </w:t>
      </w:r>
      <w:r w:rsidRPr="00BB0B10">
        <w:rPr>
          <w:rFonts w:asciiTheme="minorHAnsi" w:hAnsiTheme="minorHAnsi" w:cstheme="minorHAnsi"/>
          <w:b/>
          <w:bCs/>
        </w:rPr>
        <w:t>Załączniku nr 3 do SWZ</w:t>
      </w:r>
      <w:r w:rsidRPr="00BB0B10">
        <w:rPr>
          <w:rFonts w:asciiTheme="minorHAnsi" w:hAnsiTheme="minorHAnsi" w:cstheme="minorHAnsi"/>
          <w:bCs/>
        </w:rPr>
        <w:t xml:space="preserve"> (projekt umowy).</w:t>
      </w:r>
    </w:p>
    <w:p w:rsidR="00BB4661" w:rsidRPr="00BB0B10" w:rsidRDefault="00BB4661" w:rsidP="00BD0F8A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4556ED" w:rsidRPr="00BB0B10" w:rsidRDefault="004556ED" w:rsidP="00BD0F8A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BB0B10">
        <w:rPr>
          <w:rFonts w:asciiTheme="minorHAnsi" w:hAnsiTheme="minorHAnsi" w:cstheme="minorHAnsi"/>
          <w:b/>
          <w:bCs/>
        </w:rPr>
        <w:t>Gwarancja jakości na przedmiot zamówienia</w:t>
      </w:r>
    </w:p>
    <w:p w:rsidR="004556ED" w:rsidRPr="00BB0B10" w:rsidRDefault="004556ED" w:rsidP="00BD0F8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BB0B10">
        <w:rPr>
          <w:rFonts w:asciiTheme="minorHAnsi" w:hAnsiTheme="minorHAnsi" w:cstheme="minorHAnsi"/>
          <w:bCs/>
        </w:rPr>
        <w:t>Wykonawca zobowiązany jest udzielić na wykonany przedmiot zamówienia min. 36 miesięcznej gwarancji jakości licząc od dnia podpisania protokołu odbioru końcowego bez uwag.</w:t>
      </w:r>
    </w:p>
    <w:p w:rsidR="004556ED" w:rsidRPr="00BB0B10" w:rsidRDefault="004556ED" w:rsidP="00BD0F8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</w:p>
    <w:p w:rsidR="004556ED" w:rsidRPr="00BB0B10" w:rsidRDefault="004556ED" w:rsidP="00BD0F8A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BB0B10">
        <w:rPr>
          <w:rFonts w:asciiTheme="minorHAnsi" w:hAnsiTheme="minorHAnsi" w:cstheme="minorHAnsi"/>
          <w:b/>
          <w:bCs/>
        </w:rPr>
        <w:t>Wizja lokalna</w:t>
      </w:r>
    </w:p>
    <w:p w:rsidR="004556ED" w:rsidRPr="00BB0B10" w:rsidRDefault="004556ED" w:rsidP="00BD0F8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BB0B10">
        <w:rPr>
          <w:rFonts w:asciiTheme="minorHAnsi" w:hAnsiTheme="minorHAnsi" w:cstheme="minorHAnsi"/>
          <w:bCs/>
        </w:rPr>
        <w:t xml:space="preserve">Zamawiający, przed złożeniem oferty zaleca </w:t>
      </w:r>
      <w:r w:rsidR="00BE49CC" w:rsidRPr="00BB0B10">
        <w:rPr>
          <w:rFonts w:asciiTheme="minorHAnsi" w:hAnsiTheme="minorHAnsi" w:cstheme="minorHAnsi"/>
          <w:bCs/>
        </w:rPr>
        <w:t xml:space="preserve">(nie wymaga) </w:t>
      </w:r>
      <w:r w:rsidRPr="00BB0B10">
        <w:rPr>
          <w:rFonts w:asciiTheme="minorHAnsi" w:hAnsiTheme="minorHAnsi" w:cstheme="minorHAnsi"/>
          <w:bCs/>
        </w:rPr>
        <w:t>dokonani</w:t>
      </w:r>
      <w:r w:rsidR="00BE49CC" w:rsidRPr="00BB0B10">
        <w:rPr>
          <w:rFonts w:asciiTheme="minorHAnsi" w:hAnsiTheme="minorHAnsi" w:cstheme="minorHAnsi"/>
          <w:bCs/>
        </w:rPr>
        <w:t>a</w:t>
      </w:r>
      <w:r w:rsidRPr="00BB0B10">
        <w:rPr>
          <w:rFonts w:asciiTheme="minorHAnsi" w:hAnsiTheme="minorHAnsi" w:cstheme="minorHAnsi"/>
          <w:bCs/>
        </w:rPr>
        <w:t xml:space="preserve"> wizji lokalnej oraz zapoznanie się ze wszystkimi dostępnymi materiałami opisującymi przyszły zakres zamówienia. Koszty dokonania wizji ponosi Wykonawca.</w:t>
      </w:r>
    </w:p>
    <w:p w:rsidR="009C7DB3" w:rsidRPr="00BB0B10" w:rsidRDefault="006E5FD6" w:rsidP="00BD0F8A">
      <w:pPr>
        <w:numPr>
          <w:ilvl w:val="0"/>
          <w:numId w:val="7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BB0B10">
        <w:rPr>
          <w:rFonts w:asciiTheme="minorHAnsi" w:hAnsiTheme="minorHAnsi" w:cstheme="minorHAnsi"/>
          <w:bCs/>
        </w:rPr>
        <w:t>Zamawiający żąda wskazania przez Wykonawcę części zamówienia, których wykonanie zamierza powierzyć podwykonawcom, i podania prz</w:t>
      </w:r>
      <w:r w:rsidR="00122CF3" w:rsidRPr="00BB0B10">
        <w:rPr>
          <w:rFonts w:asciiTheme="minorHAnsi" w:hAnsiTheme="minorHAnsi" w:cstheme="minorHAnsi"/>
          <w:bCs/>
        </w:rPr>
        <w:t>ez Wykonawcę firm podwykonawców, co jest zgodnie z art. 462 ust. 2 ustawy.</w:t>
      </w:r>
    </w:p>
    <w:p w:rsidR="005D4AC1" w:rsidRPr="00BB0B10" w:rsidRDefault="005D4AC1" w:rsidP="00BD0F8A">
      <w:pPr>
        <w:numPr>
          <w:ilvl w:val="0"/>
          <w:numId w:val="7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BB0B10">
        <w:rPr>
          <w:rFonts w:asciiTheme="minorHAnsi" w:hAnsiTheme="minorHAnsi" w:cstheme="minorHAnsi"/>
          <w:bCs/>
        </w:rPr>
        <w:t>Wspólny Słownik Zamówień CPV.</w:t>
      </w:r>
    </w:p>
    <w:p w:rsidR="00BE49CC" w:rsidRPr="00BB0B10" w:rsidRDefault="00BE49CC" w:rsidP="00BD0F8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BB0B10">
        <w:rPr>
          <w:rFonts w:asciiTheme="minorHAnsi" w:hAnsiTheme="minorHAnsi" w:cstheme="minorHAnsi"/>
          <w:bCs/>
        </w:rPr>
        <w:t>Główny przedmiot zamówienia:</w:t>
      </w:r>
    </w:p>
    <w:p w:rsidR="009620F5" w:rsidRPr="00BB0B10" w:rsidRDefault="00793CCF" w:rsidP="00BD0F8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BB0B10">
        <w:rPr>
          <w:rFonts w:asciiTheme="minorHAnsi" w:hAnsiTheme="minorHAnsi" w:cstheme="minorHAnsi"/>
          <w:bCs/>
        </w:rPr>
        <w:t>45233200-1 Roboty w zakresie różnych nawierzchni</w:t>
      </w:r>
    </w:p>
    <w:p w:rsidR="00BE49CC" w:rsidRPr="00BB0B10" w:rsidRDefault="00BE49CC" w:rsidP="00BD0F8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BB0B10">
        <w:rPr>
          <w:rFonts w:asciiTheme="minorHAnsi" w:hAnsiTheme="minorHAnsi" w:cstheme="minorHAnsi"/>
          <w:bCs/>
        </w:rPr>
        <w:t>Dodatkowy przedmiot zamówienia:</w:t>
      </w:r>
    </w:p>
    <w:p w:rsidR="009620F5" w:rsidRPr="00BB0B10" w:rsidRDefault="009620F5" w:rsidP="00BD0F8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BB0B10">
        <w:rPr>
          <w:rFonts w:asciiTheme="minorHAnsi" w:hAnsiTheme="minorHAnsi" w:cstheme="minorHAnsi"/>
          <w:bCs/>
        </w:rPr>
        <w:t>45112720-8</w:t>
      </w:r>
      <w:r w:rsidRPr="00BB0B10">
        <w:rPr>
          <w:rFonts w:asciiTheme="minorHAnsi" w:hAnsiTheme="minorHAnsi" w:cstheme="minorHAnsi"/>
          <w:bCs/>
        </w:rPr>
        <w:tab/>
        <w:t xml:space="preserve">Roboty w zakresie kształtowania terenów sportowych i rekreacyjnych </w:t>
      </w:r>
    </w:p>
    <w:p w:rsidR="00BE49CC" w:rsidRPr="00BB0B10" w:rsidRDefault="00BE49CC" w:rsidP="00BD0F8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BB0B10">
        <w:rPr>
          <w:rFonts w:asciiTheme="minorHAnsi" w:hAnsiTheme="minorHAnsi" w:cstheme="minorHAnsi"/>
          <w:bCs/>
        </w:rPr>
        <w:t>45100000-8 Przygotowanie terenu pod budowę</w:t>
      </w:r>
    </w:p>
    <w:p w:rsidR="00BE49CC" w:rsidRPr="00BB0B10" w:rsidRDefault="00BE49CC" w:rsidP="00BD0F8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BB0B10">
        <w:rPr>
          <w:rFonts w:asciiTheme="minorHAnsi" w:hAnsiTheme="minorHAnsi" w:cstheme="minorHAnsi"/>
          <w:bCs/>
        </w:rPr>
        <w:t>45111000-8 Roboty w zakresie burzenia, roboty ziemne</w:t>
      </w:r>
    </w:p>
    <w:p w:rsidR="0096091B" w:rsidRPr="00BB0B10" w:rsidRDefault="0096091B" w:rsidP="00BD0F8A">
      <w:pPr>
        <w:spacing w:line="264" w:lineRule="auto"/>
        <w:ind w:left="426"/>
        <w:jc w:val="both"/>
        <w:rPr>
          <w:rFonts w:asciiTheme="minorHAnsi" w:eastAsia="Calibri" w:hAnsiTheme="minorHAnsi" w:cstheme="minorHAnsi"/>
        </w:rPr>
      </w:pPr>
      <w:r w:rsidRPr="00BB0B10">
        <w:rPr>
          <w:rFonts w:asciiTheme="minorHAnsi" w:eastAsia="Calibri" w:hAnsiTheme="minorHAnsi" w:cstheme="minorHAnsi"/>
        </w:rPr>
        <w:t>45233200-1 Roboty w zakresie różnych nawierzchni</w:t>
      </w:r>
    </w:p>
    <w:p w:rsidR="0096091B" w:rsidRPr="00BB0B10" w:rsidRDefault="0096091B" w:rsidP="00BD0F8A">
      <w:pPr>
        <w:spacing w:line="264" w:lineRule="auto"/>
        <w:ind w:left="426"/>
        <w:jc w:val="both"/>
        <w:rPr>
          <w:rFonts w:asciiTheme="minorHAnsi" w:eastAsia="Calibri" w:hAnsiTheme="minorHAnsi" w:cstheme="minorHAnsi"/>
        </w:rPr>
      </w:pPr>
      <w:r w:rsidRPr="00BB0B10">
        <w:rPr>
          <w:rFonts w:asciiTheme="minorHAnsi" w:eastAsia="Calibri" w:hAnsiTheme="minorHAnsi" w:cstheme="minorHAnsi"/>
        </w:rPr>
        <w:t>45340000-2 Instalowanie ogrodzeń, płotów i sprzętu ochronnego</w:t>
      </w:r>
    </w:p>
    <w:p w:rsidR="00D21C07" w:rsidRPr="00BB0B10" w:rsidRDefault="00CE66E8" w:rsidP="00BD0F8A">
      <w:pPr>
        <w:pStyle w:val="Akapitzlist"/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</w:t>
      </w:r>
      <w:r w:rsidR="004871FE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się składania ofert </w:t>
      </w:r>
      <w:r w:rsidR="00D21C07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częściowych. </w:t>
      </w:r>
    </w:p>
    <w:p w:rsidR="00CE66E8" w:rsidRPr="00BB0B10" w:rsidRDefault="0000205B" w:rsidP="00BD0F8A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Przedmiotowe zadanie </w:t>
      </w: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jest 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zamierzoną przez Zamawiającego całością. Podział na części w opinii Zamawiającego groziłby nadmiernymi trudnościami technicznymi i organizacyjnymi oraz nadmiernymi kosztami wykonania zamówienia. Z uwagi na powyższe jest ono niepodzielne. Zamówienie skierowane jest do małych i średnich przedsiębiorstw, a brak podziału zamówienia na część nie zakłóca konkurencji</w:t>
      </w:r>
      <w:r w:rsidR="00D21C07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2E4301" w:rsidRPr="00BB0B10" w:rsidRDefault="00A53972" w:rsidP="00BD0F8A">
      <w:pPr>
        <w:pStyle w:val="Akapitzlist"/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BA551C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7 U</w:t>
      </w:r>
      <w:r w:rsidR="002F3E51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4871FE" w:rsidRPr="00BB0B10" w:rsidRDefault="004871FE" w:rsidP="00BD0F8A">
      <w:pPr>
        <w:pStyle w:val="Akapitzlist"/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Wymóg zatrudnienia przez </w:t>
      </w:r>
      <w:r w:rsidR="00E84D36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y</w:t>
      </w:r>
      <w:r w:rsidR="00E84D36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konawcę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lub podwykonawcę osób na umowę o pracę.</w:t>
      </w:r>
    </w:p>
    <w:p w:rsidR="004871FE" w:rsidRPr="00BB0B10" w:rsidRDefault="004871FE" w:rsidP="00BD0F8A">
      <w:pPr>
        <w:pStyle w:val="Akapitzlist"/>
        <w:numPr>
          <w:ilvl w:val="0"/>
          <w:numId w:val="12"/>
        </w:numPr>
        <w:spacing w:after="0" w:line="264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stosownie do art. 95 ust. 1 ustawy wymaga, aby osoby wykonujące czynności w zakresie realizacji przedmiotu zamówienia, których wykonanie polega na wykonywaniu pracy w sposób określony w art. 22 § 1 ustawy z dnia 26 czerwca 1974 r. Kodeks pracy (Dz. U. z 20</w:t>
      </w:r>
      <w:r w:rsidR="0036376C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2</w:t>
      </w:r>
      <w:r w:rsidR="00E130BF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3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r. poz. </w:t>
      </w:r>
      <w:r w:rsidR="0036376C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1</w:t>
      </w:r>
      <w:r w:rsidR="00E130BF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465 </w:t>
      </w:r>
      <w:r w:rsidR="0036376C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ze zm.</w:t>
      </w:r>
      <w:r w:rsidR="00135B26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), zostały zatrudnione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wykonawcę lub podwykonawcę na podstawie umowy o pracę.</w:t>
      </w:r>
    </w:p>
    <w:p w:rsidR="004871FE" w:rsidRPr="00BB0B10" w:rsidRDefault="004871FE" w:rsidP="00BD0F8A">
      <w:pPr>
        <w:pStyle w:val="Akapitzlist"/>
        <w:numPr>
          <w:ilvl w:val="0"/>
          <w:numId w:val="12"/>
        </w:numPr>
        <w:spacing w:after="0" w:line="264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w trakcie realizacji zamówienia</w:t>
      </w:r>
      <w:r w:rsidR="00A124A7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:rsidR="004871FE" w:rsidRPr="00BB0B10" w:rsidRDefault="004871FE" w:rsidP="00BD0F8A">
      <w:pPr>
        <w:pStyle w:val="Akapitzlist"/>
        <w:numPr>
          <w:ilvl w:val="0"/>
          <w:numId w:val="7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Aspekty środowiskowe</w:t>
      </w:r>
    </w:p>
    <w:p w:rsidR="004871FE" w:rsidRPr="00BB0B10" w:rsidRDefault="004871FE" w:rsidP="00BD0F8A">
      <w:pPr>
        <w:pStyle w:val="Akapitzlist"/>
        <w:spacing w:after="0" w:line="264" w:lineRule="auto"/>
        <w:ind w:left="425" w:firstLine="1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Wykonawca w zakresie realizacji przedmiotu zamówienia i w cenie musi uwzględnić koszty: </w:t>
      </w:r>
    </w:p>
    <w:p w:rsidR="004871FE" w:rsidRPr="00BB0B10" w:rsidRDefault="004871FE" w:rsidP="00BD0F8A">
      <w:pPr>
        <w:pStyle w:val="Akapitzlist"/>
        <w:numPr>
          <w:ilvl w:val="0"/>
          <w:numId w:val="17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realizacji robót budowlanych zgodnie z zapisami ustawy z dnia 14 grudnia 2012 r. o odpadach, w tym związane z zagospodarowaniem odpadów przez podmioty spełniające warunki określone ww. aktem prawnym,</w:t>
      </w:r>
      <w:r w:rsidR="00D21C07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pozycjach przedmiaru robót związanych z powstaniem odpadów, </w:t>
      </w:r>
    </w:p>
    <w:p w:rsidR="004871FE" w:rsidRPr="00BB0B10" w:rsidRDefault="004871FE" w:rsidP="00BD0F8A">
      <w:pPr>
        <w:pStyle w:val="Akapitzlist"/>
        <w:numPr>
          <w:ilvl w:val="0"/>
          <w:numId w:val="17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wywiezienia odpadów ulegających biodegradacji do kompostowni. </w:t>
      </w:r>
    </w:p>
    <w:p w:rsidR="004871FE" w:rsidRPr="00BB0B10" w:rsidRDefault="00825C3A" w:rsidP="00BD0F8A">
      <w:pPr>
        <w:pStyle w:val="Akapitzlist"/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:rsidR="00825C3A" w:rsidRPr="00BB0B10" w:rsidRDefault="00825C3A" w:rsidP="00BD0F8A">
      <w:pPr>
        <w:pStyle w:val="Akapitzlist"/>
        <w:spacing w:after="0" w:line="264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4C6032" w:rsidRPr="00BB0B10" w:rsidRDefault="00216367" w:rsidP="00BD0F8A">
      <w:pPr>
        <w:pStyle w:val="Akapitzlist"/>
        <w:numPr>
          <w:ilvl w:val="0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BB0B10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BB0B1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4871FE" w:rsidRPr="00BB0B10" w:rsidRDefault="00E70B35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w </w:t>
      </w:r>
      <w:r w:rsidR="00BE49CC"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okresie: o</w:t>
      </w:r>
      <w:r w:rsidR="00C5121A"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</w:t>
      </w:r>
      <w:r w:rsidR="00BE49CC"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dnia </w:t>
      </w:r>
      <w:r w:rsidR="000B04B8"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zawarcia umowy do </w:t>
      </w:r>
      <w:r w:rsidR="008574D6"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60</w:t>
      </w:r>
      <w:r w:rsidR="000B04B8"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dni.</w:t>
      </w:r>
    </w:p>
    <w:p w:rsidR="008D621A" w:rsidRPr="00BB0B10" w:rsidRDefault="008D621A" w:rsidP="00BD0F8A">
      <w:pPr>
        <w:pStyle w:val="Akapitzlist"/>
        <w:spacing w:after="0" w:line="264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:rsidR="00B77ACF" w:rsidRPr="00BB0B10" w:rsidRDefault="00B77ACF" w:rsidP="00BD0F8A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B0B10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:rsidR="00B77ACF" w:rsidRPr="00BB0B10" w:rsidRDefault="00B77ACF" w:rsidP="00BD0F8A">
      <w:pPr>
        <w:pStyle w:val="Akapitzlist"/>
        <w:numPr>
          <w:ilvl w:val="1"/>
          <w:numId w:val="8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:rsidR="00B77ACF" w:rsidRPr="00BB0B10" w:rsidRDefault="00A124A7" w:rsidP="00BD0F8A">
      <w:pPr>
        <w:pStyle w:val="Akapitzlist"/>
        <w:numPr>
          <w:ilvl w:val="1"/>
          <w:numId w:val="8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FA25D5" w:rsidRPr="00BB0B10" w:rsidRDefault="00FA25D5" w:rsidP="00BD0F8A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B77ACF" w:rsidRPr="00BB0B10" w:rsidRDefault="00B77ACF" w:rsidP="00BD0F8A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B0B10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BB0B10">
        <w:rPr>
          <w:rFonts w:asciiTheme="minorHAnsi" w:hAnsiTheme="minorHAnsi" w:cstheme="minorHAnsi"/>
          <w:b/>
          <w:bCs/>
        </w:rPr>
        <w:t xml:space="preserve">                 </w:t>
      </w:r>
      <w:r w:rsidRPr="00BB0B10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BB0B10">
        <w:rPr>
          <w:rFonts w:asciiTheme="minorHAnsi" w:hAnsiTheme="minorHAnsi" w:cstheme="minorHAnsi"/>
          <w:b/>
          <w:bCs/>
        </w:rPr>
        <w:t xml:space="preserve">                       </w:t>
      </w:r>
      <w:r w:rsidRPr="00BB0B10">
        <w:rPr>
          <w:rFonts w:asciiTheme="minorHAnsi" w:hAnsiTheme="minorHAnsi" w:cstheme="minorHAnsi"/>
          <w:b/>
          <w:bCs/>
        </w:rPr>
        <w:t>i odbierania korespondencji elektronicznej.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3" w:history="1">
        <w:r w:rsidRPr="00BB0B10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:rsidR="002F6A7F" w:rsidRPr="00BB0B10" w:rsidRDefault="001322DB" w:rsidP="00BD0F8A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Cs/>
          <w:iCs/>
          <w:color w:val="auto"/>
          <w:sz w:val="20"/>
          <w:szCs w:val="20"/>
        </w:rPr>
        <w:t>Jakub Waligóra</w:t>
      </w:r>
      <w:r w:rsidR="000B04B8" w:rsidRPr="00BB0B10">
        <w:rPr>
          <w:rFonts w:asciiTheme="minorHAnsi" w:hAnsiTheme="minorHAnsi" w:cstheme="minorHAnsi"/>
          <w:bCs/>
          <w:iCs/>
          <w:color w:val="auto"/>
          <w:sz w:val="20"/>
          <w:szCs w:val="20"/>
        </w:rPr>
        <w:t>,</w:t>
      </w:r>
      <w:r w:rsidR="000B04B8" w:rsidRPr="00BB0B10">
        <w:rPr>
          <w:rFonts w:asciiTheme="minorHAnsi" w:hAnsiTheme="minorHAnsi" w:cstheme="minorHAnsi"/>
          <w:bCs/>
          <w:iCs/>
          <w:color w:val="auto"/>
          <w:sz w:val="20"/>
          <w:szCs w:val="20"/>
        </w:rPr>
        <w:tab/>
        <w:t xml:space="preserve"> email: </w:t>
      </w:r>
      <w:hyperlink r:id="rId14" w:history="1">
        <w:r w:rsidRPr="00BB0B10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osir@osir.pobiedziska.pl</w:t>
        </w:r>
      </w:hyperlink>
      <w:r w:rsidR="002F6A7F" w:rsidRPr="00BB0B1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:rsidR="002F6A7F" w:rsidRPr="00BB0B10" w:rsidRDefault="008574D6" w:rsidP="00BD0F8A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5" w:history="1">
        <w:r w:rsidRPr="00BB0B10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https://ezamowienia.gov.pl/mp-client/search/list/ocds-148610-c0add6cf-a427-4e5f-838f-8de1077cf587</w:t>
        </w:r>
      </w:hyperlink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82DD6"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5D4966"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812B28"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F6A7F"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  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:rsidR="002F6A7F" w:rsidRPr="00BB0B10" w:rsidRDefault="00840C1E" w:rsidP="00BD0F8A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>ocds-148610-c0add6cf-a427-4e5f-838f-8de1077cf587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6" w:history="1">
        <w:r w:rsidRPr="00BB0B10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BB0B10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BB0B10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BB0B10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2F6A7F" w:rsidRPr="00BB0B10" w:rsidRDefault="002F6A7F" w:rsidP="00BD0F8A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2F6A7F" w:rsidRPr="00BB0B10" w:rsidRDefault="002F6A7F" w:rsidP="00BD0F8A">
      <w:pPr>
        <w:pStyle w:val="Default"/>
        <w:numPr>
          <w:ilvl w:val="0"/>
          <w:numId w:val="26"/>
        </w:numPr>
        <w:spacing w:line="264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:rsidR="002F6A7F" w:rsidRPr="00BB0B10" w:rsidRDefault="002F6A7F" w:rsidP="00BD0F8A">
      <w:pPr>
        <w:pStyle w:val="Default"/>
        <w:numPr>
          <w:ilvl w:val="0"/>
          <w:numId w:val="26"/>
        </w:numPr>
        <w:spacing w:line="264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2F6A7F" w:rsidRPr="00BB0B10" w:rsidRDefault="002F6A7F" w:rsidP="00BD0F8A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BB0B10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="001322DB" w:rsidRPr="00BB0B10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osir@osir.pobiedziska.pl</w:t>
        </w:r>
      </w:hyperlink>
      <w:r w:rsidR="001322DB"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BB0B10">
        <w:rPr>
          <w:rFonts w:asciiTheme="minorHAnsi" w:hAnsiTheme="minorHAnsi" w:cstheme="minorHAnsi"/>
          <w:color w:val="auto"/>
          <w:sz w:val="20"/>
          <w:szCs w:val="20"/>
        </w:rPr>
        <w:t xml:space="preserve">(nie dotyczy składania ofert). </w:t>
      </w:r>
    </w:p>
    <w:p w:rsidR="002F6A7F" w:rsidRPr="00BB0B10" w:rsidRDefault="002F6A7F" w:rsidP="00BD0F8A">
      <w:pPr>
        <w:pStyle w:val="Default"/>
        <w:numPr>
          <w:ilvl w:val="0"/>
          <w:numId w:val="25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="001322DB" w:rsidRPr="00BB0B10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osir@osir.pobiedziska.pl</w:t>
        </w:r>
      </w:hyperlink>
      <w:r w:rsidRPr="00BB0B1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825C3A" w:rsidRPr="00BB0B10" w:rsidRDefault="00825C3A" w:rsidP="00BD0F8A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007BF2" w:rsidRPr="00BB0B10" w:rsidRDefault="00007BF2" w:rsidP="00BD0F8A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B0B10">
        <w:rPr>
          <w:rFonts w:asciiTheme="minorHAnsi" w:hAnsiTheme="minorHAnsi" w:cstheme="minorHAnsi"/>
          <w:b/>
          <w:bCs/>
        </w:rPr>
        <w:t>Termin związania ofertą.</w:t>
      </w:r>
    </w:p>
    <w:p w:rsidR="00007BF2" w:rsidRPr="00BB0B10" w:rsidRDefault="00007BF2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840C1E" w:rsidRPr="00BB0B10">
        <w:rPr>
          <w:rFonts w:asciiTheme="minorHAnsi" w:hAnsiTheme="minorHAnsi" w:cstheme="minorHAnsi"/>
          <w:bCs/>
          <w:color w:val="auto"/>
          <w:sz w:val="20"/>
          <w:szCs w:val="20"/>
        </w:rPr>
        <w:t>31 października</w:t>
      </w:r>
      <w:r w:rsidR="00E130BF" w:rsidRPr="00BB0B1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2024</w:t>
      </w:r>
      <w:r w:rsidRPr="00BB0B1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:rsidR="009C2DF8" w:rsidRPr="00BB0B10" w:rsidRDefault="00007BF2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 [art. 307 ust. 1]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9C2DF8" w:rsidRPr="00BB0B10" w:rsidRDefault="009C2DF8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 [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307 ust. 2</w:t>
      </w:r>
      <w:r w:rsidR="00C9702A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]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07BF2" w:rsidRPr="00BB0B10" w:rsidRDefault="009C2DF8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o którym mowa w ust. 2, wymaga złożenia przez wykonawcę pisemnego oświadczenia o wyrażeniu zgody na przedłuż</w:t>
      </w:r>
      <w:r w:rsidR="00BA551C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enie terminu związania ofertą. [art. 307 ust. 3]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AE4524" w:rsidRPr="00BB0B10" w:rsidRDefault="00AE4524" w:rsidP="00BD0F8A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9C2DF8" w:rsidRPr="00BB0B10" w:rsidRDefault="009C2DF8" w:rsidP="00BD0F8A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B0B10">
        <w:rPr>
          <w:rFonts w:asciiTheme="minorHAnsi" w:hAnsiTheme="minorHAnsi" w:cstheme="minorHAnsi"/>
          <w:b/>
          <w:bCs/>
        </w:rPr>
        <w:t>Opis sposobu przygotowania oferty.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2F6A7F" w:rsidRPr="00BB0B10" w:rsidRDefault="009676AC" w:rsidP="00BD0F8A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</w:t>
      </w:r>
      <w:r w:rsidR="002F6A7F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ormularz ofertowy – według wzoru interaktywnego „Formularza ofertowego” udostępnionego przez Zamawiającego na Platformie e-Zamówienia i zamieszczonego w podglądzie postępowania w zakładce „Informacje podstawowe” </w:t>
      </w:r>
      <w:r w:rsidR="002F6A7F" w:rsidRPr="00BB0B10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="002F6A7F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F6A7F" w:rsidRPr="00BB0B10" w:rsidRDefault="002F6A7F" w:rsidP="00BD0F8A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BB0B10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5 do SWZ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F6A7F" w:rsidRPr="00BB0B10" w:rsidRDefault="002F6A7F" w:rsidP="00BD0F8A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następujące przedmiotowe środki dowodowe:</w:t>
      </w:r>
    </w:p>
    <w:p w:rsidR="00540E39" w:rsidRPr="00BB0B10" w:rsidRDefault="00540E39" w:rsidP="00BD0F8A">
      <w:pPr>
        <w:pStyle w:val="Akapitzlist"/>
        <w:numPr>
          <w:ilvl w:val="3"/>
          <w:numId w:val="5"/>
        </w:numPr>
        <w:spacing w:after="0" w:line="264" w:lineRule="auto"/>
        <w:ind w:left="127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wyniki z badań laboratoryjnych dla oferowanego systemu </w:t>
      </w:r>
      <w:r w:rsidR="001322DB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nawierzchni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(trawy syntetycznej </w:t>
      </w:r>
      <w:r w:rsidR="001322DB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 podkładem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) potwierdzający spełnienie wymagań normy EN 15330-1:2013 (PN-EN 15330-1:2014-02), </w:t>
      </w:r>
    </w:p>
    <w:p w:rsidR="00540E39" w:rsidRPr="00BB0B10" w:rsidRDefault="00540E39" w:rsidP="00BD0F8A">
      <w:pPr>
        <w:pStyle w:val="Akapitzlist"/>
        <w:numPr>
          <w:ilvl w:val="3"/>
          <w:numId w:val="5"/>
        </w:numPr>
        <w:spacing w:after="0" w:line="264" w:lineRule="auto"/>
        <w:ind w:left="127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atest PZH dla oferowanej nawierzchni oraz wypełnienia, </w:t>
      </w:r>
    </w:p>
    <w:p w:rsidR="00540E39" w:rsidRPr="00BB0B10" w:rsidRDefault="00540E39" w:rsidP="00BD0F8A">
      <w:pPr>
        <w:pStyle w:val="Akapitzlist"/>
        <w:numPr>
          <w:ilvl w:val="3"/>
          <w:numId w:val="5"/>
        </w:numPr>
        <w:spacing w:after="0" w:line="264" w:lineRule="auto"/>
        <w:ind w:left="127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autoryzację producenta trawy syntetycznej, wystawioną dla wykonawcy na realizowaną inwestycję wraz z potwierdzeniem gwarancji udzielonej przez producenta na tę nawierzchnię, </w:t>
      </w:r>
    </w:p>
    <w:p w:rsidR="00E130BF" w:rsidRPr="00BB0B10" w:rsidRDefault="00E130BF" w:rsidP="00BD0F8A">
      <w:pPr>
        <w:pStyle w:val="Akapitzlist"/>
        <w:numPr>
          <w:ilvl w:val="3"/>
          <w:numId w:val="5"/>
        </w:numPr>
        <w:spacing w:after="0" w:line="264" w:lineRule="auto"/>
        <w:ind w:left="127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próbki oferowanej przez Wykonawcę nawierzchni z trawy syntetycznej o wymiarach ok. A4 z metryką producenta w jednym z oferowanych odcieni zieleni. Próbki należy złożyć przed upływem terminu składania ofert, w sekretariacie Zmawiającego, w zamkniętym opakowaniu zawierającym nazwę wykonawcy z dopiskiem „próbki </w:t>
      </w:r>
      <w:r w:rsidR="001322DB"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remont</w:t>
      </w:r>
      <w:r w:rsidR="00CD31BB"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boiska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”</w:t>
      </w:r>
    </w:p>
    <w:p w:rsidR="002F6A7F" w:rsidRPr="00BB0B10" w:rsidRDefault="002F6A7F" w:rsidP="00BD0F8A">
      <w:pPr>
        <w:pStyle w:val="Akapitzlist"/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przewiduje uzupełnienie przedmiotowych środków dowodowych, o którym mowa powyżej.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:rsidR="002F6A7F" w:rsidRPr="00BB0B10" w:rsidRDefault="002F6A7F" w:rsidP="00BD0F8A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oświadczenie Podmiotu udostępniającego zasoby</w:t>
      </w:r>
      <w:r w:rsidRPr="00BB0B1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BB0B10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6 do SWZ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F6A7F" w:rsidRPr="00BB0B10" w:rsidRDefault="002F6A7F" w:rsidP="00BD0F8A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BB0B10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:rsidR="002F6A7F" w:rsidRPr="00BB0B10" w:rsidRDefault="002F6A7F" w:rsidP="00BD0F8A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2F6A7F" w:rsidRPr="00BB0B10" w:rsidRDefault="002F6A7F" w:rsidP="00BD0F8A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Pozostałe dokumenty wchodzące w skład oferty lub składane wraz z ofertą, które są zgodne z ustawą Pzp lub rozporządzeniem Prezesa Rady Ministrów w sprawie wymagań dla dokumentów elektronicznych opatrzone kwalifikowanym podpisem elektronicznym, podpisem za</w:t>
      </w:r>
      <w:r w:rsidR="0046269B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ufanym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</w:t>
      </w:r>
      <w:r w:rsidR="0036438C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ktronicznym, podpisem zaufanym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osobistym. 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BB0B10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:rsidR="00793CCF" w:rsidRPr="00BB0B10" w:rsidRDefault="00793CCF" w:rsidP="00BD0F8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</w:p>
    <w:p w:rsidR="007A31BB" w:rsidRPr="00BB0B10" w:rsidRDefault="007A31BB" w:rsidP="00BD0F8A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B0B10">
        <w:rPr>
          <w:rFonts w:asciiTheme="minorHAnsi" w:hAnsiTheme="minorHAnsi" w:cstheme="minorHAnsi"/>
          <w:b/>
          <w:bCs/>
        </w:rPr>
        <w:t>Sposób oraz termin składania ofert.</w:t>
      </w:r>
    </w:p>
    <w:p w:rsidR="001E7EC9" w:rsidRPr="00BB0B10" w:rsidRDefault="001E7EC9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1E7EC9" w:rsidRPr="00BB0B10" w:rsidRDefault="001E7EC9" w:rsidP="00BD0F8A">
      <w:pPr>
        <w:pStyle w:val="Akapitzlist"/>
        <w:numPr>
          <w:ilvl w:val="1"/>
          <w:numId w:val="5"/>
        </w:numPr>
        <w:spacing w:after="0" w:line="264" w:lineRule="auto"/>
        <w:ind w:left="360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0" w:history="1">
        <w:r w:rsidR="009F34A0" w:rsidRPr="00BB0B10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hyperlink r:id="rId21" w:history="1"/>
      <w:r w:rsidR="009F34A0" w:rsidRPr="00BB0B10">
        <w:rPr>
          <w:b w:val="0"/>
          <w:color w:val="auto"/>
          <w:sz w:val="20"/>
          <w:szCs w:val="20"/>
        </w:rPr>
        <w:t>.</w:t>
      </w:r>
    </w:p>
    <w:p w:rsidR="001E7EC9" w:rsidRPr="00BB0B10" w:rsidRDefault="001E7EC9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BD0F8A" w:rsidRPr="00BB0B1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840C1E" w:rsidRPr="00BB0B1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9 października </w:t>
      </w:r>
      <w:r w:rsidR="00E130BF" w:rsidRPr="00BB0B1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2024 </w:t>
      </w:r>
      <w:r w:rsidRPr="00BB0B1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r. do godziny </w:t>
      </w:r>
      <w:r w:rsidR="00793CCF" w:rsidRPr="00BB0B10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="00C92D93" w:rsidRPr="00BB0B10">
        <w:rPr>
          <w:rFonts w:asciiTheme="minorHAnsi" w:hAnsiTheme="minorHAnsi" w:cstheme="minorHAnsi"/>
          <w:bCs/>
          <w:iCs/>
          <w:color w:val="auto"/>
          <w:sz w:val="20"/>
          <w:szCs w:val="20"/>
        </w:rPr>
        <w:t>0:3</w:t>
      </w:r>
      <w:r w:rsidRPr="00BB0B10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:rsidR="001E7EC9" w:rsidRPr="00BB0B10" w:rsidRDefault="001E7EC9" w:rsidP="00BD0F8A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BB0B10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1E7EC9" w:rsidRPr="00BB0B10" w:rsidRDefault="001E7EC9" w:rsidP="00BD0F8A">
      <w:pPr>
        <w:numPr>
          <w:ilvl w:val="1"/>
          <w:numId w:val="5"/>
        </w:numPr>
        <w:spacing w:line="264" w:lineRule="auto"/>
        <w:ind w:left="360"/>
        <w:jc w:val="both"/>
        <w:rPr>
          <w:rFonts w:asciiTheme="minorHAnsi" w:hAnsiTheme="minorHAnsi" w:cstheme="minorHAnsi"/>
          <w:bCs/>
          <w:iCs/>
        </w:rPr>
      </w:pPr>
      <w:r w:rsidRPr="00BB0B10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1E7EC9" w:rsidRPr="00BB0B10" w:rsidRDefault="001E7EC9" w:rsidP="00BD0F8A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BB0B10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BB0B10">
        <w:rPr>
          <w:rFonts w:asciiTheme="minorHAnsi" w:hAnsiTheme="minorHAnsi" w:cstheme="minorHAnsi"/>
          <w:b/>
          <w:bCs/>
          <w:iCs/>
        </w:rPr>
        <w:t>Centrum pomocy</w:t>
      </w:r>
      <w:r w:rsidRPr="00BB0B10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2" w:history="1">
        <w:r w:rsidRPr="00BB0B10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hyperlink r:id="rId23" w:history="1"/>
      <w:r w:rsidRPr="00BB0B10">
        <w:rPr>
          <w:rFonts w:asciiTheme="minorHAnsi" w:hAnsiTheme="minorHAnsi" w:cstheme="minorHAnsi"/>
          <w:b/>
          <w:bCs/>
          <w:iCs/>
        </w:rPr>
        <w:t xml:space="preserve"> </w:t>
      </w:r>
      <w:r w:rsidRPr="00BB0B10">
        <w:rPr>
          <w:rFonts w:asciiTheme="minorHAnsi" w:hAnsiTheme="minorHAnsi" w:cstheme="minorHAnsi"/>
          <w:bCs/>
          <w:iCs/>
        </w:rPr>
        <w:t>.</w:t>
      </w:r>
    </w:p>
    <w:p w:rsidR="001E7EC9" w:rsidRPr="00BB0B10" w:rsidRDefault="001E7EC9" w:rsidP="00BD0F8A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BB0B10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1E7EC9" w:rsidRPr="00BB0B10" w:rsidRDefault="001E7EC9" w:rsidP="00BD0F8A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7A31BB" w:rsidRPr="00BB0B10" w:rsidRDefault="007A31BB" w:rsidP="00BD0F8A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B0B10">
        <w:rPr>
          <w:rFonts w:asciiTheme="minorHAnsi" w:hAnsiTheme="minorHAnsi" w:cstheme="minorHAnsi"/>
          <w:b/>
          <w:bCs/>
        </w:rPr>
        <w:t>Termin otwarcia ofert.</w:t>
      </w:r>
    </w:p>
    <w:p w:rsidR="00CF4979" w:rsidRPr="00BB0B10" w:rsidRDefault="00CF4979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</w:t>
      </w:r>
      <w:r w:rsidR="009E476A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nastąpi</w:t>
      </w:r>
      <w:r w:rsidR="0085016F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 dniu</w:t>
      </w:r>
      <w:r w:rsidR="00C91D7A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840C1E" w:rsidRPr="00BB0B10">
        <w:rPr>
          <w:rFonts w:asciiTheme="minorHAnsi" w:hAnsiTheme="minorHAnsi" w:cstheme="minorHAnsi"/>
          <w:bCs/>
          <w:iCs/>
          <w:color w:val="auto"/>
          <w:sz w:val="20"/>
          <w:szCs w:val="20"/>
        </w:rPr>
        <w:t>9 października</w:t>
      </w:r>
      <w:r w:rsidR="00BD0F8A" w:rsidRPr="00BB0B1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E130BF" w:rsidRPr="00BB0B1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2024 </w:t>
      </w:r>
      <w:r w:rsidR="002F6A7F" w:rsidRPr="00BB0B10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r. </w:t>
      </w:r>
      <w:r w:rsidRPr="00BB0B10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 godzinie: </w:t>
      </w:r>
      <w:r w:rsidR="00D21C07" w:rsidRPr="00BB0B10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="00C92D93" w:rsidRPr="00BB0B10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Pr="00BB0B10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F4979" w:rsidRPr="00BB0B10" w:rsidRDefault="009E476A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="00CF4979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najpóźniej</w:t>
      </w:r>
      <w:r w:rsidR="00CF4979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przed otwarciem ofert,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udostępnia</w:t>
      </w:r>
      <w:r w:rsidR="00CF4979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stronie internetowej prowadzonego </w:t>
      </w:r>
      <w:r w:rsidR="004A796C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postę</w:t>
      </w:r>
      <w:r w:rsidR="00CE66E8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powania</w:t>
      </w:r>
      <w:r w:rsidR="00CF4979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informację o kwocie, jaką zamierza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przeznaczy</w:t>
      </w:r>
      <w:r w:rsidR="0001789A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="00CF4979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sfinansowanie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zamówienia</w:t>
      </w:r>
      <w:r w:rsidR="00310CA0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[art. 222 ust. 4].</w:t>
      </w:r>
    </w:p>
    <w:p w:rsidR="009E476A" w:rsidRPr="00BB0B10" w:rsidRDefault="009E476A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="00CF4979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niezwłocznie po otwarciu ofert,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udostępni</w:t>
      </w:r>
      <w:r w:rsidR="00CF4979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na stronie internetowej prowadzo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nego post</w:t>
      </w:r>
      <w:r w:rsidR="004A796C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ę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powania informacje, o </w:t>
      </w:r>
      <w:r w:rsidR="00BA551C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których mowa w art. 222 ust. </w:t>
      </w:r>
      <w:r w:rsidR="00680793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="00BA551C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U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stawy.</w:t>
      </w:r>
    </w:p>
    <w:p w:rsidR="009E476A" w:rsidRPr="00BB0B10" w:rsidRDefault="009E476A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wystąpienia awarii systemu teleinformatycznego, </w:t>
      </w:r>
      <w:r w:rsidR="00CE66E8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która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spowoduje brak </w:t>
      </w:r>
      <w:r w:rsidR="00CE66E8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możliwości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otwarcia ofert </w:t>
      </w:r>
      <w:r w:rsidR="00BA551C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terminie </w:t>
      </w:r>
      <w:r w:rsidR="00CE66E8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określonym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przez </w:t>
      </w:r>
      <w:r w:rsidR="00CE66E8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Zamawiającego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otwarcie ofert nastąpi niezwłocznie po </w:t>
      </w:r>
      <w:r w:rsidR="00CE66E8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usunięciu</w:t>
      </w:r>
      <w:r w:rsidR="00BA551C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awarii                             [art. 222 ust. 2].</w:t>
      </w:r>
    </w:p>
    <w:p w:rsidR="009E476A" w:rsidRPr="00BB0B10" w:rsidRDefault="009E476A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</w:t>
      </w:r>
      <w:r w:rsidR="00BA551C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owej prowadzonego postępowania [art. 222 ust. 3]</w:t>
      </w:r>
      <w:r w:rsidR="005F5604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7A31BB" w:rsidRPr="00BB0B10" w:rsidRDefault="007A31BB" w:rsidP="00BD0F8A">
      <w:pPr>
        <w:spacing w:line="264" w:lineRule="auto"/>
        <w:jc w:val="both"/>
        <w:rPr>
          <w:rFonts w:asciiTheme="minorHAnsi" w:hAnsiTheme="minorHAnsi" w:cstheme="minorHAnsi"/>
          <w:bCs/>
        </w:rPr>
      </w:pPr>
    </w:p>
    <w:p w:rsidR="00C96E1B" w:rsidRPr="00BB0B10" w:rsidRDefault="00C96E1B" w:rsidP="00BD0F8A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B0B10">
        <w:rPr>
          <w:rFonts w:asciiTheme="minorHAnsi" w:hAnsiTheme="minorHAnsi" w:cstheme="minorHAnsi"/>
          <w:b/>
          <w:bCs/>
        </w:rPr>
        <w:t>Podstawy wykluczenia.</w:t>
      </w:r>
    </w:p>
    <w:p w:rsidR="002F6A7F" w:rsidRPr="00BB0B10" w:rsidRDefault="002F6A7F" w:rsidP="00BD0F8A">
      <w:pPr>
        <w:pStyle w:val="Tekstpodstawowy"/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BB0B10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:rsidR="002F6A7F" w:rsidRPr="00BB0B10" w:rsidRDefault="002F6A7F" w:rsidP="00BD0F8A">
      <w:pPr>
        <w:pStyle w:val="Tekstpodstawowy"/>
        <w:numPr>
          <w:ilvl w:val="2"/>
          <w:numId w:val="5"/>
        </w:numPr>
        <w:spacing w:line="264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BB0B10">
        <w:rPr>
          <w:rFonts w:asciiTheme="minorHAnsi" w:hAnsiTheme="minorHAnsi" w:cstheme="minorHAnsi"/>
          <w:b w:val="0"/>
          <w:sz w:val="20"/>
        </w:rPr>
        <w:t>art. 108 ust. 1 (obligatoryjne przesłanki wykluczenia),</w:t>
      </w:r>
    </w:p>
    <w:p w:rsidR="002F6A7F" w:rsidRPr="00BB0B10" w:rsidRDefault="002F6A7F" w:rsidP="00BD0F8A">
      <w:pPr>
        <w:pStyle w:val="Tekstpodstawowy"/>
        <w:numPr>
          <w:ilvl w:val="2"/>
          <w:numId w:val="5"/>
        </w:numPr>
        <w:spacing w:line="264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BB0B10">
        <w:rPr>
          <w:rFonts w:asciiTheme="minorHAnsi" w:hAnsiTheme="minorHAnsi" w:cstheme="minorHAnsi"/>
          <w:b w:val="0"/>
          <w:sz w:val="20"/>
        </w:rPr>
        <w:t>art. 109 ust. 1 pkt. 4, 5 i 7 (fakultatywne przesłanki wykluczenia) ustawy z dnia 11 września 2019 r. Prawo zamówień publicznych,</w:t>
      </w:r>
    </w:p>
    <w:p w:rsidR="002F6A7F" w:rsidRPr="00BB0B10" w:rsidRDefault="002F6A7F" w:rsidP="00BD0F8A">
      <w:pPr>
        <w:pStyle w:val="Tekstpodstawowy"/>
        <w:numPr>
          <w:ilvl w:val="2"/>
          <w:numId w:val="5"/>
        </w:numPr>
        <w:spacing w:line="264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BB0B10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 (obligatoryjne przesłanki wykluczenia).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E85A0B" w:rsidRPr="00BB0B10" w:rsidRDefault="00E85A0B" w:rsidP="00BD0F8A">
      <w:pPr>
        <w:spacing w:line="264" w:lineRule="auto"/>
        <w:jc w:val="both"/>
        <w:rPr>
          <w:rFonts w:asciiTheme="minorHAnsi" w:hAnsiTheme="minorHAnsi" w:cstheme="minorHAnsi"/>
          <w:bCs/>
        </w:rPr>
      </w:pPr>
    </w:p>
    <w:p w:rsidR="004C6032" w:rsidRPr="00BB0B10" w:rsidRDefault="00C96E1B" w:rsidP="00BD0F8A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B0B10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BB0B10">
        <w:rPr>
          <w:rFonts w:asciiTheme="minorHAnsi" w:hAnsiTheme="minorHAnsi" w:cstheme="minorHAnsi"/>
          <w:b/>
          <w:bCs/>
        </w:rPr>
        <w:t>.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:rsidR="002F6A7F" w:rsidRPr="00BB0B10" w:rsidRDefault="002F6A7F" w:rsidP="00BD0F8A">
      <w:pPr>
        <w:pStyle w:val="pkt"/>
        <w:numPr>
          <w:ilvl w:val="0"/>
          <w:numId w:val="3"/>
        </w:numPr>
        <w:spacing w:before="0" w:after="0" w:line="264" w:lineRule="auto"/>
        <w:ind w:left="709" w:hanging="283"/>
        <w:rPr>
          <w:rFonts w:asciiTheme="minorHAnsi" w:hAnsiTheme="minorHAnsi" w:cstheme="minorHAnsi"/>
          <w:sz w:val="20"/>
        </w:rPr>
      </w:pPr>
      <w:r w:rsidRPr="00BB0B10">
        <w:rPr>
          <w:rFonts w:asciiTheme="minorHAnsi" w:hAnsiTheme="minorHAnsi" w:cstheme="minorHAnsi"/>
          <w:sz w:val="20"/>
        </w:rPr>
        <w:t>sytuacji ekonomicznej lub finansowej.</w:t>
      </w:r>
    </w:p>
    <w:p w:rsidR="002F6A7F" w:rsidRPr="00BB0B10" w:rsidRDefault="002F6A7F" w:rsidP="00BD0F8A">
      <w:pPr>
        <w:pStyle w:val="pkt"/>
        <w:spacing w:before="0" w:after="0" w:line="264" w:lineRule="auto"/>
        <w:ind w:left="709" w:firstLine="0"/>
        <w:rPr>
          <w:rFonts w:asciiTheme="minorHAnsi" w:hAnsiTheme="minorHAnsi" w:cstheme="minorHAnsi"/>
          <w:sz w:val="20"/>
        </w:rPr>
      </w:pPr>
      <w:r w:rsidRPr="00BB0B10">
        <w:rPr>
          <w:rFonts w:asciiTheme="minorHAnsi" w:hAnsiTheme="minorHAnsi" w:cstheme="minorHAnsi"/>
          <w:sz w:val="20"/>
        </w:rPr>
        <w:t>Wykonawca spełni warunek jeżeli wykaże, że:</w:t>
      </w:r>
    </w:p>
    <w:p w:rsidR="002F6A7F" w:rsidRPr="00BB0B10" w:rsidRDefault="002F6A7F" w:rsidP="00BD0F8A">
      <w:pPr>
        <w:pStyle w:val="pkt"/>
        <w:spacing w:before="0" w:after="0" w:line="264" w:lineRule="auto"/>
        <w:ind w:left="993" w:hanging="284"/>
        <w:rPr>
          <w:rFonts w:asciiTheme="minorHAnsi" w:hAnsiTheme="minorHAnsi" w:cstheme="minorHAnsi"/>
          <w:sz w:val="20"/>
        </w:rPr>
      </w:pPr>
      <w:r w:rsidRPr="00BB0B10">
        <w:rPr>
          <w:rFonts w:asciiTheme="minorHAnsi" w:hAnsiTheme="minorHAnsi" w:cstheme="minorHAnsi"/>
          <w:sz w:val="20"/>
        </w:rPr>
        <w:t>a)</w:t>
      </w:r>
      <w:r w:rsidRPr="00BB0B10">
        <w:rPr>
          <w:rFonts w:asciiTheme="minorHAnsi" w:hAnsiTheme="minorHAnsi" w:cstheme="minorHAnsi"/>
          <w:sz w:val="20"/>
        </w:rPr>
        <w:tab/>
        <w:t xml:space="preserve">posiada środki finansowe lub zdolność kredytową na kwotę równą co najmniej: </w:t>
      </w:r>
      <w:r w:rsidR="00135B26" w:rsidRPr="00BB0B10">
        <w:rPr>
          <w:rFonts w:asciiTheme="minorHAnsi" w:hAnsiTheme="minorHAnsi" w:cstheme="minorHAnsi"/>
          <w:sz w:val="20"/>
        </w:rPr>
        <w:t>3</w:t>
      </w:r>
      <w:r w:rsidRPr="00BB0B10">
        <w:rPr>
          <w:rFonts w:asciiTheme="minorHAnsi" w:hAnsiTheme="minorHAnsi" w:cstheme="minorHAnsi"/>
          <w:sz w:val="20"/>
        </w:rPr>
        <w:t>00 000,00 PLN.</w:t>
      </w:r>
    </w:p>
    <w:p w:rsidR="002F6A7F" w:rsidRPr="00BB0B10" w:rsidRDefault="002F6A7F" w:rsidP="00BD0F8A">
      <w:pPr>
        <w:pStyle w:val="pkt"/>
        <w:spacing w:before="0" w:after="0" w:line="264" w:lineRule="auto"/>
        <w:ind w:left="993" w:hanging="284"/>
        <w:rPr>
          <w:rFonts w:asciiTheme="minorHAnsi" w:hAnsiTheme="minorHAnsi" w:cstheme="minorHAnsi"/>
          <w:sz w:val="20"/>
        </w:rPr>
      </w:pPr>
      <w:r w:rsidRPr="00BB0B10">
        <w:rPr>
          <w:rFonts w:asciiTheme="minorHAnsi" w:hAnsiTheme="minorHAnsi" w:cstheme="minorHAnsi"/>
          <w:sz w:val="20"/>
        </w:rPr>
        <w:t>b)</w:t>
      </w:r>
      <w:r w:rsidRPr="00BB0B10">
        <w:rPr>
          <w:rFonts w:asciiTheme="minorHAnsi" w:hAnsiTheme="minorHAnsi" w:cstheme="minorHAnsi"/>
          <w:sz w:val="20"/>
        </w:rPr>
        <w:tab/>
        <w:t xml:space="preserve">jest ubezpieczony od odpowiedzialności cywilnej w zakresie prowadzonej działalności związanej                             z przedmiotem zamówienia na łączną kwotę równą co najmniej: </w:t>
      </w:r>
      <w:r w:rsidR="008574D6" w:rsidRPr="00BB0B10">
        <w:rPr>
          <w:rFonts w:asciiTheme="minorHAnsi" w:hAnsiTheme="minorHAnsi" w:cstheme="minorHAnsi"/>
          <w:sz w:val="20"/>
        </w:rPr>
        <w:t>5</w:t>
      </w:r>
      <w:r w:rsidRPr="00BB0B10">
        <w:rPr>
          <w:rFonts w:asciiTheme="minorHAnsi" w:hAnsiTheme="minorHAnsi" w:cstheme="minorHAnsi"/>
          <w:sz w:val="20"/>
        </w:rPr>
        <w:t>00 000,00 PLN.</w:t>
      </w:r>
    </w:p>
    <w:p w:rsidR="002F6A7F" w:rsidRPr="00BB0B10" w:rsidRDefault="002F6A7F" w:rsidP="00BD0F8A">
      <w:pPr>
        <w:pStyle w:val="pkt"/>
        <w:numPr>
          <w:ilvl w:val="0"/>
          <w:numId w:val="3"/>
        </w:numPr>
        <w:spacing w:before="0" w:after="0" w:line="264" w:lineRule="auto"/>
        <w:ind w:left="709" w:hanging="283"/>
        <w:rPr>
          <w:rFonts w:asciiTheme="minorHAnsi" w:hAnsiTheme="minorHAnsi" w:cstheme="minorHAnsi"/>
          <w:sz w:val="20"/>
        </w:rPr>
      </w:pPr>
      <w:r w:rsidRPr="00BB0B10">
        <w:rPr>
          <w:rFonts w:asciiTheme="minorHAnsi" w:hAnsiTheme="minorHAnsi" w:cstheme="minorHAnsi"/>
          <w:sz w:val="20"/>
        </w:rPr>
        <w:t>zdolności technicznej lub zawodowej.</w:t>
      </w:r>
    </w:p>
    <w:p w:rsidR="002F6A7F" w:rsidRPr="00BB0B10" w:rsidRDefault="00E554CB" w:rsidP="00BD0F8A">
      <w:pPr>
        <w:pStyle w:val="pkt"/>
        <w:spacing w:before="0" w:after="0" w:line="264" w:lineRule="auto"/>
        <w:ind w:left="709" w:firstLine="0"/>
        <w:rPr>
          <w:rFonts w:asciiTheme="minorHAnsi" w:hAnsiTheme="minorHAnsi" w:cstheme="minorHAnsi"/>
          <w:sz w:val="20"/>
        </w:rPr>
      </w:pPr>
      <w:r w:rsidRPr="00BB0B10">
        <w:rPr>
          <w:rFonts w:asciiTheme="minorHAnsi" w:hAnsiTheme="minorHAnsi" w:cstheme="minorHAnsi"/>
          <w:sz w:val="20"/>
        </w:rPr>
        <w:t xml:space="preserve">Wykonawca spełni warunek, jeżeli wykaże, że w okresie ostatnich pięciu lat przed upływem terminu składania ofert, a jeżeli okres prowadzenia działalności jest krótszy - w tym okresie wykonał należycie min. 2 roboty budowlane, z których każda w swym zakresie obejmowała wykonanie </w:t>
      </w:r>
      <w:r w:rsidRPr="00BB0B10">
        <w:rPr>
          <w:rFonts w:asciiTheme="minorHAnsi" w:hAnsiTheme="minorHAnsi" w:cstheme="minorHAnsi"/>
          <w:bCs/>
          <w:sz w:val="20"/>
        </w:rPr>
        <w:t>nawierzchni boiska z trawy syntetycznej</w:t>
      </w:r>
      <w:r w:rsidRPr="00BB0B10">
        <w:rPr>
          <w:rFonts w:asciiTheme="minorHAnsi" w:hAnsiTheme="minorHAnsi" w:cstheme="minorHAnsi"/>
          <w:sz w:val="20"/>
        </w:rPr>
        <w:t>,         o wartość każdej z robót min. 500 000,00 zł wraz z podatkiem vat</w:t>
      </w:r>
      <w:r w:rsidR="002F6A7F" w:rsidRPr="00BB0B10">
        <w:rPr>
          <w:rFonts w:asciiTheme="minorHAnsi" w:hAnsiTheme="minorHAnsi" w:cstheme="minorHAnsi"/>
          <w:sz w:val="20"/>
        </w:rPr>
        <w:t>.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warunki, o których mowa                             w pkt. XIV.1 SWZ zostaną spełnione wyłącznie jeżeli:</w:t>
      </w:r>
    </w:p>
    <w:p w:rsidR="002F6A7F" w:rsidRPr="00BB0B10" w:rsidRDefault="002F6A7F" w:rsidP="00BD0F8A">
      <w:pPr>
        <w:pStyle w:val="Akapitzlist"/>
        <w:numPr>
          <w:ilvl w:val="0"/>
          <w:numId w:val="18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1 lit. a warunek zostanie spełniony, jeżeli jeden z wykonawców lub podwykonawców lub podmiotów udostępniających zasoby spełni warunek samodzielnie lub będą łącznie posiadać środki finansowe lub zdolność kredytową na kwotę określoną w SWZ.</w:t>
      </w:r>
    </w:p>
    <w:p w:rsidR="002F6A7F" w:rsidRPr="00BB0B10" w:rsidRDefault="002F6A7F" w:rsidP="00BD0F8A">
      <w:pPr>
        <w:pStyle w:val="Akapitzlist"/>
        <w:numPr>
          <w:ilvl w:val="0"/>
          <w:numId w:val="18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1 lit. b warunek zostanie spełniony, jeżeli jeden z wykonawców lub podwykonawców spełni warunek samodzielnie lub będą łącznie posiadać wartość ubezpieczenia na kwotę określoną w SWZ.</w:t>
      </w:r>
    </w:p>
    <w:p w:rsidR="002F6A7F" w:rsidRPr="00BB0B10" w:rsidRDefault="002F6A7F" w:rsidP="00BD0F8A">
      <w:pPr>
        <w:pStyle w:val="Akapitzlist"/>
        <w:numPr>
          <w:ilvl w:val="0"/>
          <w:numId w:val="18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przypadkach określonych w pkt. 2 warunek zostanie spełniony, jeżeli jeden z wykonawców wspólnie ubiegających się o udzielenie zamówienia lub podmiotów udostępniających zasoby spełni warunek samodzielnie (sumowaniu nie mogą podlegać rodzaje wskazanych robót i ich wartości - nie sumuje się doświadczenia, warunek musi spełnić jeden z wykonawców lub podmiotów udostepniających zasoby).</w:t>
      </w:r>
    </w:p>
    <w:p w:rsidR="002F6A7F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:rsidR="002F6A7F" w:rsidRPr="00BB0B10" w:rsidRDefault="002F6A7F" w:rsidP="00BD0F8A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                          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:rsidR="002F6A7F" w:rsidRPr="00BB0B10" w:rsidRDefault="002F6A7F" w:rsidP="00BD0F8A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o których mowa w pkt. XIV SWZ, oraz, jeżeli to dotyczy, zbada, czy nie zachodzą wobec tego podmiotu podstawy wykluczenia, które zostały przewidziane względem wykonawcy.</w:t>
      </w:r>
    </w:p>
    <w:p w:rsidR="002F6A7F" w:rsidRPr="00BB0B10" w:rsidRDefault="002F6A7F" w:rsidP="00BD0F8A">
      <w:pPr>
        <w:spacing w:line="264" w:lineRule="auto"/>
        <w:jc w:val="both"/>
        <w:rPr>
          <w:rFonts w:asciiTheme="minorHAnsi" w:hAnsiTheme="minorHAnsi" w:cstheme="minorHAnsi"/>
          <w:bCs/>
        </w:rPr>
      </w:pPr>
    </w:p>
    <w:p w:rsidR="004C6032" w:rsidRPr="00BB0B10" w:rsidRDefault="00137C71" w:rsidP="00BD0F8A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BB0B10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BB0B10">
        <w:rPr>
          <w:rFonts w:asciiTheme="minorHAnsi" w:hAnsiTheme="minorHAnsi" w:cstheme="minorHAnsi"/>
          <w:b/>
        </w:rPr>
        <w:t>.</w:t>
      </w:r>
    </w:p>
    <w:p w:rsidR="00EB04F5" w:rsidRPr="00BB0B10" w:rsidRDefault="00137C71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</w:t>
      </w:r>
      <w:r w:rsidR="001A248D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wezwie</w:t>
      </w:r>
      <w:r w:rsidR="00EB04F5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D41A86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="00EB04F5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którego oferta została najwyżej oceniona, do złożenia w wyznaczonym terminie, nie krótszym niż 5 dni od dnia wezwania, </w:t>
      </w:r>
      <w:r w:rsidR="00603526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:rsidR="00CD714F" w:rsidRPr="00BB0B10" w:rsidRDefault="00CD714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:rsidR="0055701E" w:rsidRPr="00BB0B10" w:rsidRDefault="0055701E" w:rsidP="00BD0F8A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dotyczącym </w:t>
      </w:r>
      <w:r w:rsidR="000D1784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sytuacji ekonomicznej lub finansowej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85016F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amawiający wezwie </w:t>
      </w:r>
      <w:r w:rsidR="0085016F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 do dostarczenia następujących dokumentów:</w:t>
      </w:r>
    </w:p>
    <w:p w:rsidR="0048425D" w:rsidRPr="00BB0B10" w:rsidRDefault="000D1784" w:rsidP="00BD0F8A">
      <w:pPr>
        <w:pStyle w:val="Akapitzlist"/>
        <w:numPr>
          <w:ilvl w:val="0"/>
          <w:numId w:val="4"/>
        </w:numPr>
        <w:spacing w:after="0" w:line="264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informacji banku lub spółdzielczej kasy oszczędnościowo-kredytowej potwierdzającej wysokość posiadanych środków finansowych lub zdolność kredytową wykonawcy, w okresie nie wcześniejszym niż 3 miesiące przed jej złożeniem; </w:t>
      </w:r>
    </w:p>
    <w:p w:rsidR="0055701E" w:rsidRPr="00BB0B10" w:rsidRDefault="000D1784" w:rsidP="00BD0F8A">
      <w:pPr>
        <w:pStyle w:val="Akapitzlist"/>
        <w:numPr>
          <w:ilvl w:val="0"/>
          <w:numId w:val="4"/>
        </w:numPr>
        <w:spacing w:after="0" w:line="264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:rsidR="00A25EF9" w:rsidRPr="00BB0B10" w:rsidRDefault="00137C71" w:rsidP="00BD0F8A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dotyczących zdolności technicznej lub zawodowej </w:t>
      </w:r>
      <w:r w:rsidR="0085016F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wezwie Wykonawcę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dostarczenia następujących dokumentów</w:t>
      </w:r>
      <w:r w:rsidR="00A25EF9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:rsidR="003C4222" w:rsidRPr="00BB0B10" w:rsidRDefault="000D1784" w:rsidP="00BD0F8A">
      <w:pPr>
        <w:pStyle w:val="Akapitzlist"/>
        <w:numPr>
          <w:ilvl w:val="0"/>
          <w:numId w:val="2"/>
        </w:numPr>
        <w:spacing w:after="0" w:line="264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robót budowlanych wykonanych nie wcześniej niż w okresie ostatnich 5 lat, a jeżeli okres prowadzenia działalności jest krótszy – w tym okresie, wraz z podaniem ich rodzaju, wartości, daty i miejsca wykonania oraz podmiotów, na rzecz któr</w:t>
      </w:r>
      <w:r w:rsidR="00D21C07" w:rsidRPr="00BB0B10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ych roboty te zostały wykonane </w:t>
      </w:r>
      <w:r w:rsidR="00D21C07" w:rsidRPr="00BB0B10">
        <w:rPr>
          <w:rFonts w:asciiTheme="minorHAnsi" w:hAnsiTheme="minorHAnsi" w:cstheme="minorHAnsi"/>
          <w:color w:val="auto"/>
          <w:sz w:val="20"/>
          <w:szCs w:val="20"/>
          <w:lang w:eastAsia="pl-PL"/>
        </w:rPr>
        <w:t>- według wzoru załącznika nr 4 do SWZ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8337F7" w:rsidRPr="00BB0B10" w:rsidRDefault="008337F7" w:rsidP="00BD0F8A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</w:rPr>
      </w:pPr>
    </w:p>
    <w:p w:rsidR="00F03EA5" w:rsidRPr="00BB0B10" w:rsidRDefault="00DF673C" w:rsidP="00BD0F8A">
      <w:pPr>
        <w:numPr>
          <w:ilvl w:val="0"/>
          <w:numId w:val="5"/>
        </w:numPr>
        <w:tabs>
          <w:tab w:val="left" w:pos="426"/>
        </w:tabs>
        <w:spacing w:line="264" w:lineRule="auto"/>
        <w:ind w:left="357" w:hanging="357"/>
        <w:rPr>
          <w:rFonts w:asciiTheme="minorHAnsi" w:hAnsiTheme="minorHAnsi" w:cstheme="minorHAnsi"/>
          <w:b/>
          <w:bCs/>
        </w:rPr>
      </w:pPr>
      <w:r w:rsidRPr="00BB0B10">
        <w:rPr>
          <w:rFonts w:asciiTheme="minorHAnsi" w:hAnsiTheme="minorHAnsi" w:cstheme="minorHAnsi"/>
          <w:b/>
          <w:bCs/>
        </w:rPr>
        <w:t>Sposób obliczenia ceny</w:t>
      </w:r>
      <w:r w:rsidR="00F03EA5" w:rsidRPr="00BB0B10">
        <w:rPr>
          <w:rFonts w:asciiTheme="minorHAnsi" w:hAnsiTheme="minorHAnsi" w:cstheme="minorHAnsi"/>
          <w:b/>
          <w:bCs/>
        </w:rPr>
        <w:t>.</w:t>
      </w:r>
    </w:p>
    <w:p w:rsidR="00DF673C" w:rsidRPr="00BB0B10" w:rsidRDefault="00CC233A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ofertowym. Cena ofertowa = cena netto + podatek vat.</w:t>
      </w:r>
    </w:p>
    <w:p w:rsidR="0052454F" w:rsidRPr="00BB0B10" w:rsidRDefault="00DF673C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Wykonawca obowiązany jest przedłożyć ofertę cenową zgodnie z Formularz</w:t>
      </w:r>
      <w:r w:rsidR="001E7EC9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em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ofertowy</w:t>
      </w:r>
      <w:r w:rsidR="001E7EC9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m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. Wszelkie obliczenia należy wykonywać na liczbach zaokrąglonych do dwóch miejsc po przecinku.</w:t>
      </w:r>
    </w:p>
    <w:p w:rsidR="0052454F" w:rsidRPr="00BB0B10" w:rsidRDefault="00DF673C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52454F" w:rsidRPr="00BB0B10" w:rsidRDefault="00DF673C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:rsidR="00763F5A" w:rsidRPr="00BB0B10" w:rsidRDefault="00763F5A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1E7EC9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                                          </w:t>
      </w:r>
      <w:r w:rsidR="009F34A0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2B7E6C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2024</w:t>
      </w:r>
      <w:r w:rsidR="001E7EC9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2B7E6C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="001E7EC9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zm.). 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DA79A2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roboty budowlane - </w:t>
      </w:r>
      <w:r w:rsidR="002C5D94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BE49CC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04F74" w:rsidRPr="00BB0B10" w:rsidRDefault="00204F74" w:rsidP="00BD0F8A">
      <w:pPr>
        <w:pStyle w:val="Akapitzlist"/>
        <w:spacing w:after="0" w:line="264" w:lineRule="auto"/>
        <w:ind w:left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:rsidR="00204F74" w:rsidRPr="00BB0B10" w:rsidRDefault="00204F74" w:rsidP="00BD0F8A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ww. interpretacji i każdym innym przypadku, Zamawiający dokona poprawy podatku VAT dostosowując treść oferty do treści specyfikacji warunków zamówienia - arg. na podsta</w:t>
      </w:r>
      <w:r w:rsidR="001E7EC9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wie sentencji uchwała Są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du Najwyższego z dnia 20 października 2011 r. [III CZP 52/11, III CZP 53/11].</w:t>
      </w:r>
    </w:p>
    <w:p w:rsidR="00CC233A" w:rsidRPr="00BB0B10" w:rsidRDefault="00CC233A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5F5604" w:rsidRPr="00BB0B10" w:rsidRDefault="002F6A7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</w:t>
      </w:r>
      <w:r w:rsidR="002B7E6C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(Dz. U. z 2024 r., poz. 361 ze zm.)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5F5604" w:rsidRPr="00BB0B10" w:rsidRDefault="005F5604" w:rsidP="00BD0F8A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5F5604" w:rsidRPr="00BB0B10" w:rsidRDefault="005F5604" w:rsidP="00BD0F8A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5F5604" w:rsidRPr="00BB0B10" w:rsidRDefault="005F5604" w:rsidP="00BD0F8A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52454F" w:rsidRPr="00BB0B10" w:rsidRDefault="005F5604" w:rsidP="00BD0F8A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="00D668A8" w:rsidRPr="00BB0B10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:rsidR="00B53201" w:rsidRPr="00BB0B10" w:rsidRDefault="00B53201" w:rsidP="00BD0F8A">
      <w:pPr>
        <w:pStyle w:val="Akapitzlist"/>
        <w:spacing w:after="0" w:line="264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34006F" w:rsidRPr="00BB0B10" w:rsidRDefault="0052454F" w:rsidP="00BD0F8A">
      <w:pPr>
        <w:numPr>
          <w:ilvl w:val="0"/>
          <w:numId w:val="5"/>
        </w:numPr>
        <w:tabs>
          <w:tab w:val="left" w:pos="567"/>
        </w:tabs>
        <w:spacing w:line="264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BB0B10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BB0B10">
        <w:rPr>
          <w:rFonts w:asciiTheme="minorHAnsi" w:hAnsiTheme="minorHAnsi" w:cstheme="minorHAnsi"/>
          <w:b/>
        </w:rPr>
        <w:t>.</w:t>
      </w:r>
    </w:p>
    <w:p w:rsidR="0052454F" w:rsidRPr="00BB0B10" w:rsidRDefault="0052454F" w:rsidP="00BD0F8A">
      <w:pPr>
        <w:pStyle w:val="Akapitzlist"/>
        <w:numPr>
          <w:ilvl w:val="1"/>
          <w:numId w:val="5"/>
        </w:numPr>
        <w:spacing w:after="0" w:line="264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</w:t>
      </w:r>
      <w:r w:rsidR="00CB7F8C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następującymi 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kryteri</w:t>
      </w:r>
      <w:r w:rsidR="00CB7F8C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ami </w:t>
      </w:r>
      <w:r w:rsidR="00CB7F8C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oceny </w:t>
      </w:r>
      <w:r w:rsidR="005F5604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BB0B10" w:rsidRPr="00BB0B10" w:rsidTr="00CB7F8C">
        <w:trPr>
          <w:trHeight w:val="401"/>
        </w:trPr>
        <w:tc>
          <w:tcPr>
            <w:tcW w:w="807" w:type="dxa"/>
            <w:vAlign w:val="center"/>
          </w:tcPr>
          <w:p w:rsidR="00CB7F8C" w:rsidRPr="00BB0B10" w:rsidRDefault="00CB7F8C" w:rsidP="00BD0F8A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BB0B10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:rsidR="00CB7F8C" w:rsidRPr="00BB0B10" w:rsidRDefault="00CB7F8C" w:rsidP="00BD0F8A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BB0B10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:rsidR="00CB7F8C" w:rsidRPr="00BB0B10" w:rsidRDefault="00CB7F8C" w:rsidP="00BD0F8A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BB0B10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BB0B10" w:rsidRPr="00BB0B10" w:rsidTr="00CB7F8C">
        <w:tc>
          <w:tcPr>
            <w:tcW w:w="807" w:type="dxa"/>
            <w:vAlign w:val="center"/>
          </w:tcPr>
          <w:p w:rsidR="00CB7F8C" w:rsidRPr="00BB0B10" w:rsidRDefault="00CB7F8C" w:rsidP="00BD0F8A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BB0B10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:rsidR="00CB7F8C" w:rsidRPr="00BB0B10" w:rsidRDefault="00CB7F8C" w:rsidP="00BD0F8A">
            <w:pPr>
              <w:spacing w:line="264" w:lineRule="auto"/>
              <w:rPr>
                <w:rFonts w:cstheme="minorHAnsi"/>
                <w:iCs/>
                <w:sz w:val="20"/>
                <w:szCs w:val="20"/>
              </w:rPr>
            </w:pPr>
            <w:r w:rsidRPr="00BB0B10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:rsidR="00CB7F8C" w:rsidRPr="00BB0B10" w:rsidRDefault="00CB7F8C" w:rsidP="00BD0F8A">
            <w:pPr>
              <w:spacing w:line="264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BB0B10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BB0B10" w:rsidRPr="00BB0B10" w:rsidTr="00CB7F8C">
        <w:tc>
          <w:tcPr>
            <w:tcW w:w="807" w:type="dxa"/>
            <w:vAlign w:val="center"/>
          </w:tcPr>
          <w:p w:rsidR="00CB7F8C" w:rsidRPr="00BB0B10" w:rsidRDefault="00CB7F8C" w:rsidP="00BD0F8A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BB0B10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:rsidR="00CB7F8C" w:rsidRPr="00BB0B10" w:rsidRDefault="00CB7F8C" w:rsidP="00BD0F8A">
            <w:pPr>
              <w:spacing w:line="264" w:lineRule="auto"/>
              <w:rPr>
                <w:rFonts w:cstheme="minorHAnsi"/>
                <w:iCs/>
                <w:sz w:val="20"/>
                <w:szCs w:val="20"/>
              </w:rPr>
            </w:pPr>
            <w:r w:rsidRPr="00BB0B10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2126" w:type="dxa"/>
            <w:vAlign w:val="center"/>
          </w:tcPr>
          <w:p w:rsidR="00CB7F8C" w:rsidRPr="00BB0B10" w:rsidRDefault="00CB7F8C" w:rsidP="00BD0F8A">
            <w:pPr>
              <w:spacing w:line="264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BB0B10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BB0B10" w:rsidRPr="00BB0B10" w:rsidTr="00CB7F8C">
        <w:tc>
          <w:tcPr>
            <w:tcW w:w="807" w:type="dxa"/>
            <w:vAlign w:val="center"/>
          </w:tcPr>
          <w:p w:rsidR="00CB7F8C" w:rsidRPr="00BB0B10" w:rsidRDefault="00CB7F8C" w:rsidP="00BD0F8A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BB0B10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:rsidR="00CB7F8C" w:rsidRPr="00BB0B10" w:rsidRDefault="00CB7F8C" w:rsidP="00BD0F8A">
            <w:pPr>
              <w:spacing w:line="264" w:lineRule="auto"/>
              <w:rPr>
                <w:rFonts w:cstheme="minorHAnsi"/>
                <w:iCs/>
                <w:sz w:val="20"/>
                <w:szCs w:val="20"/>
              </w:rPr>
            </w:pPr>
            <w:r w:rsidRPr="00BB0B10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:rsidR="00CB7F8C" w:rsidRPr="00BB0B10" w:rsidRDefault="00CB7F8C" w:rsidP="00BD0F8A">
            <w:pPr>
              <w:spacing w:line="264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BB0B10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:rsidR="00CB7F8C" w:rsidRPr="00BB0B10" w:rsidRDefault="00CB7F8C" w:rsidP="00BD0F8A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264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:rsidR="00CB7F8C" w:rsidRPr="00BB0B10" w:rsidRDefault="00CB7F8C" w:rsidP="00BD0F8A">
      <w:pPr>
        <w:pStyle w:val="Akapitzlist"/>
        <w:numPr>
          <w:ilvl w:val="2"/>
          <w:numId w:val="5"/>
        </w:numPr>
        <w:spacing w:after="0" w:line="264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:rsidR="00CB7F8C" w:rsidRPr="00BB0B10" w:rsidRDefault="00CB7F8C" w:rsidP="00BD0F8A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>1.1. Jeżeli złożona oferta w kryterium najniższa cena jest najmniej korzystna – otrzymuje ona 0 pkt</w:t>
      </w:r>
    </w:p>
    <w:p w:rsidR="00CB7F8C" w:rsidRPr="00BB0B10" w:rsidRDefault="00CB7F8C" w:rsidP="00BD0F8A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>1.2. Jeżeli oferta jest najkorzystniejsza lub równa ofercie najkorzystniejszej – otrzymuje maksymalną liczbę punktów – równą wadze kryterium – 60,00 pkt</w:t>
      </w:r>
    </w:p>
    <w:p w:rsidR="00CB7F8C" w:rsidRPr="00BB0B10" w:rsidRDefault="00CB7F8C" w:rsidP="00BD0F8A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>1.3. Jeżeli wszystkie oferty są równe – wszystkie otrzymują maksymalną liczbę punktów równą wadze kryterium – 60,00 pkt</w:t>
      </w:r>
    </w:p>
    <w:p w:rsidR="00CB7F8C" w:rsidRPr="00BB0B10" w:rsidRDefault="00CB7F8C" w:rsidP="00BD0F8A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>1.4. Jeżeli złożona oferta jest ofertą pośrednią (pomiędzy ofertą najmniej korzystną a najkorzystniejszą) – jej wartość punktowa obliczana jest w sposób następujący:</w:t>
      </w:r>
    </w:p>
    <w:p w:rsidR="00CB7F8C" w:rsidRPr="00BB0B10" w:rsidRDefault="00CB7F8C" w:rsidP="00BD0F8A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  <w:b/>
        </w:rPr>
      </w:pPr>
      <w:r w:rsidRPr="00BB0B10">
        <w:rPr>
          <w:rFonts w:asciiTheme="minorHAnsi" w:hAnsiTheme="minorHAnsi" w:cstheme="minorHAnsi"/>
          <w:b/>
        </w:rPr>
        <w:t>W</w:t>
      </w:r>
      <w:r w:rsidRPr="00BB0B10">
        <w:rPr>
          <w:rFonts w:asciiTheme="minorHAnsi" w:hAnsiTheme="minorHAnsi" w:cstheme="minorHAnsi"/>
          <w:b/>
          <w:vertAlign w:val="subscript"/>
        </w:rPr>
        <w:t>obliczana</w:t>
      </w:r>
      <w:r w:rsidRPr="00BB0B10">
        <w:rPr>
          <w:rFonts w:asciiTheme="minorHAnsi" w:hAnsiTheme="minorHAnsi" w:cstheme="minorHAnsi"/>
          <w:b/>
        </w:rPr>
        <w:t xml:space="preserve"> = ((X</w:t>
      </w:r>
      <w:r w:rsidRPr="00BB0B10">
        <w:rPr>
          <w:rFonts w:asciiTheme="minorHAnsi" w:hAnsiTheme="minorHAnsi" w:cstheme="minorHAnsi"/>
          <w:b/>
          <w:vertAlign w:val="subscript"/>
        </w:rPr>
        <w:t>max</w:t>
      </w:r>
      <w:r w:rsidRPr="00BB0B10">
        <w:rPr>
          <w:rFonts w:asciiTheme="minorHAnsi" w:hAnsiTheme="minorHAnsi" w:cstheme="minorHAnsi"/>
          <w:b/>
        </w:rPr>
        <w:t xml:space="preserve"> - X</w:t>
      </w:r>
      <w:r w:rsidRPr="00BB0B10">
        <w:rPr>
          <w:rFonts w:asciiTheme="minorHAnsi" w:hAnsiTheme="minorHAnsi" w:cstheme="minorHAnsi"/>
          <w:b/>
          <w:vertAlign w:val="subscript"/>
        </w:rPr>
        <w:t>obliczana</w:t>
      </w:r>
      <w:r w:rsidRPr="00BB0B10">
        <w:rPr>
          <w:rFonts w:asciiTheme="minorHAnsi" w:hAnsiTheme="minorHAnsi" w:cstheme="minorHAnsi"/>
          <w:b/>
        </w:rPr>
        <w:t>) / (X</w:t>
      </w:r>
      <w:r w:rsidRPr="00BB0B10">
        <w:rPr>
          <w:rFonts w:asciiTheme="minorHAnsi" w:hAnsiTheme="minorHAnsi" w:cstheme="minorHAnsi"/>
          <w:b/>
          <w:vertAlign w:val="subscript"/>
        </w:rPr>
        <w:t>max</w:t>
      </w:r>
      <w:r w:rsidRPr="00BB0B10">
        <w:rPr>
          <w:rFonts w:asciiTheme="minorHAnsi" w:hAnsiTheme="minorHAnsi" w:cstheme="minorHAnsi"/>
          <w:b/>
        </w:rPr>
        <w:t xml:space="preserve"> - X</w:t>
      </w:r>
      <w:r w:rsidRPr="00BB0B10">
        <w:rPr>
          <w:rFonts w:asciiTheme="minorHAnsi" w:hAnsiTheme="minorHAnsi" w:cstheme="minorHAnsi"/>
          <w:b/>
          <w:vertAlign w:val="subscript"/>
        </w:rPr>
        <w:t>min</w:t>
      </w:r>
      <w:r w:rsidRPr="00BB0B10">
        <w:rPr>
          <w:rFonts w:asciiTheme="minorHAnsi" w:hAnsiTheme="minorHAnsi" w:cstheme="minorHAnsi"/>
          <w:b/>
        </w:rPr>
        <w:t>)) * W</w:t>
      </w:r>
      <w:r w:rsidRPr="00BB0B10">
        <w:rPr>
          <w:rFonts w:asciiTheme="minorHAnsi" w:hAnsiTheme="minorHAnsi" w:cstheme="minorHAnsi"/>
          <w:b/>
          <w:vertAlign w:val="subscript"/>
        </w:rPr>
        <w:t>max</w:t>
      </w:r>
    </w:p>
    <w:p w:rsidR="00CB7F8C" w:rsidRPr="00BB0B10" w:rsidRDefault="00CB7F8C" w:rsidP="00BD0F8A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  <w:b/>
        </w:rPr>
      </w:pPr>
      <w:r w:rsidRPr="00BB0B10">
        <w:rPr>
          <w:rFonts w:asciiTheme="minorHAnsi" w:hAnsiTheme="minorHAnsi" w:cstheme="minorHAnsi"/>
          <w:b/>
          <w:u w:val="single"/>
        </w:rPr>
        <w:t>Dane:</w:t>
      </w:r>
    </w:p>
    <w:p w:rsidR="00CB7F8C" w:rsidRPr="00BB0B10" w:rsidRDefault="00CB7F8C" w:rsidP="00BD0F8A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>W</w:t>
      </w:r>
      <w:r w:rsidRPr="00BB0B10">
        <w:rPr>
          <w:rFonts w:asciiTheme="minorHAnsi" w:hAnsiTheme="minorHAnsi" w:cstheme="minorHAnsi"/>
          <w:vertAlign w:val="subscript"/>
        </w:rPr>
        <w:t>obliczana</w:t>
      </w:r>
      <w:r w:rsidRPr="00BB0B10">
        <w:rPr>
          <w:rFonts w:asciiTheme="minorHAnsi" w:hAnsiTheme="minorHAnsi" w:cstheme="minorHAnsi"/>
        </w:rPr>
        <w:t xml:space="preserve"> – wartość punktowa, którą należy wyznaczyć dla badanej oferty</w:t>
      </w:r>
    </w:p>
    <w:p w:rsidR="00CB7F8C" w:rsidRPr="00BB0B10" w:rsidRDefault="00CB7F8C" w:rsidP="00BD0F8A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>W</w:t>
      </w:r>
      <w:r w:rsidRPr="00BB0B10">
        <w:rPr>
          <w:rFonts w:asciiTheme="minorHAnsi" w:hAnsiTheme="minorHAnsi" w:cstheme="minorHAnsi"/>
          <w:vertAlign w:val="subscript"/>
        </w:rPr>
        <w:t>max</w:t>
      </w:r>
      <w:r w:rsidRPr="00BB0B10">
        <w:rPr>
          <w:rFonts w:asciiTheme="minorHAnsi" w:hAnsiTheme="minorHAnsi" w:cstheme="minorHAnsi"/>
        </w:rPr>
        <w:t xml:space="preserve"> – waga kryterium – maksymalna liczba punktów, która może być przyznana w kryterium najniższa cena – 60 pkt.</w:t>
      </w:r>
    </w:p>
    <w:p w:rsidR="00CB7F8C" w:rsidRPr="00BB0B10" w:rsidRDefault="00CB7F8C" w:rsidP="00BD0F8A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>X</w:t>
      </w:r>
      <w:r w:rsidRPr="00BB0B10">
        <w:rPr>
          <w:rFonts w:asciiTheme="minorHAnsi" w:hAnsiTheme="minorHAnsi" w:cstheme="minorHAnsi"/>
          <w:vertAlign w:val="subscript"/>
        </w:rPr>
        <w:t>min</w:t>
      </w:r>
      <w:r w:rsidRPr="00BB0B10">
        <w:rPr>
          <w:rFonts w:asciiTheme="minorHAnsi" w:hAnsiTheme="minorHAnsi" w:cstheme="minorHAnsi"/>
        </w:rPr>
        <w:t xml:space="preserve"> – wartość najniższej ceny spośród złożonych ofert wykonawców</w:t>
      </w:r>
    </w:p>
    <w:p w:rsidR="00CB7F8C" w:rsidRPr="00BB0B10" w:rsidRDefault="00CB7F8C" w:rsidP="00BD0F8A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>X</w:t>
      </w:r>
      <w:r w:rsidRPr="00BB0B10">
        <w:rPr>
          <w:rFonts w:asciiTheme="minorHAnsi" w:hAnsiTheme="minorHAnsi" w:cstheme="minorHAnsi"/>
          <w:vertAlign w:val="subscript"/>
        </w:rPr>
        <w:t>max</w:t>
      </w:r>
      <w:r w:rsidRPr="00BB0B10">
        <w:rPr>
          <w:rFonts w:asciiTheme="minorHAnsi" w:hAnsiTheme="minorHAnsi" w:cstheme="minorHAnsi"/>
        </w:rPr>
        <w:t xml:space="preserve"> – wartość najwyższej ceny spośród złożonych ofert wykonawców</w:t>
      </w:r>
    </w:p>
    <w:p w:rsidR="00CB7F8C" w:rsidRPr="00BB0B10" w:rsidRDefault="00CB7F8C" w:rsidP="00BD0F8A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>X</w:t>
      </w:r>
      <w:r w:rsidRPr="00BB0B10">
        <w:rPr>
          <w:rFonts w:asciiTheme="minorHAnsi" w:hAnsiTheme="minorHAnsi" w:cstheme="minorHAnsi"/>
          <w:vertAlign w:val="subscript"/>
        </w:rPr>
        <w:t>obliczana</w:t>
      </w:r>
      <w:r w:rsidRPr="00BB0B10">
        <w:rPr>
          <w:rFonts w:asciiTheme="minorHAnsi" w:hAnsiTheme="minorHAnsi" w:cstheme="minorHAnsi"/>
        </w:rPr>
        <w:t xml:space="preserve"> – wartość ceny badanej oferty w kryterium najniższa cena</w:t>
      </w:r>
    </w:p>
    <w:p w:rsidR="00CB7F8C" w:rsidRPr="00BB0B10" w:rsidRDefault="00CB7F8C" w:rsidP="00BD0F8A">
      <w:pPr>
        <w:tabs>
          <w:tab w:val="left" w:pos="567"/>
        </w:tabs>
        <w:spacing w:line="264" w:lineRule="auto"/>
        <w:ind w:left="567"/>
        <w:rPr>
          <w:rFonts w:asciiTheme="minorHAnsi" w:hAnsiTheme="minorHAnsi" w:cstheme="minorHAnsi"/>
          <w:iCs/>
        </w:rPr>
      </w:pPr>
      <w:r w:rsidRPr="00BB0B10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:rsidR="00CB7F8C" w:rsidRPr="00BB0B10" w:rsidRDefault="00CB7F8C" w:rsidP="00BD0F8A">
      <w:pPr>
        <w:tabs>
          <w:tab w:val="left" w:pos="567"/>
        </w:tabs>
        <w:spacing w:line="264" w:lineRule="auto"/>
        <w:ind w:left="567"/>
        <w:rPr>
          <w:rFonts w:asciiTheme="minorHAnsi" w:hAnsiTheme="minorHAnsi" w:cstheme="minorHAnsi"/>
          <w:iCs/>
        </w:rPr>
      </w:pPr>
    </w:p>
    <w:p w:rsidR="00CB7F8C" w:rsidRPr="00BB0B10" w:rsidRDefault="00CB7F8C" w:rsidP="00BD0F8A">
      <w:pPr>
        <w:pStyle w:val="Akapitzlist"/>
        <w:numPr>
          <w:ilvl w:val="2"/>
          <w:numId w:val="8"/>
        </w:numPr>
        <w:tabs>
          <w:tab w:val="left" w:pos="567"/>
        </w:tabs>
        <w:spacing w:after="0" w:line="264" w:lineRule="auto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Okres gwarancji – 40%</w:t>
      </w:r>
    </w:p>
    <w:p w:rsidR="00CB7F8C" w:rsidRPr="00BB0B10" w:rsidRDefault="00CB7F8C" w:rsidP="00BD0F8A">
      <w:pPr>
        <w:pStyle w:val="Akapitzlist"/>
        <w:tabs>
          <w:tab w:val="left" w:pos="284"/>
        </w:tabs>
        <w:spacing w:after="0" w:line="264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w ramach kryterium okres gwarancji będzie przyznawał punkty za zaoferowanie okresów gwarancji w następujący sposób:</w:t>
      </w:r>
    </w:p>
    <w:p w:rsidR="00CB7F8C" w:rsidRPr="00BB0B10" w:rsidRDefault="00CB7F8C" w:rsidP="00BD0F8A">
      <w:pPr>
        <w:pStyle w:val="Akapitzlist"/>
        <w:numPr>
          <w:ilvl w:val="0"/>
          <w:numId w:val="13"/>
        </w:numPr>
        <w:tabs>
          <w:tab w:val="left" w:pos="993"/>
        </w:tabs>
        <w:spacing w:after="0" w:line="264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36 m – cy </w:t>
      </w: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:rsidR="00CB7F8C" w:rsidRPr="00BB0B10" w:rsidRDefault="00CB7F8C" w:rsidP="00BD0F8A">
      <w:pPr>
        <w:pStyle w:val="Akapitzlist"/>
        <w:numPr>
          <w:ilvl w:val="0"/>
          <w:numId w:val="13"/>
        </w:numPr>
        <w:tabs>
          <w:tab w:val="left" w:pos="993"/>
        </w:tabs>
        <w:spacing w:after="0" w:line="264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48 m- cy </w:t>
      </w:r>
      <w:r w:rsidR="00B16B1E"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</w: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oferta otrzyma 20 pkt</w:t>
      </w:r>
    </w:p>
    <w:p w:rsidR="00CB7F8C" w:rsidRPr="00BB0B10" w:rsidRDefault="00CB7F8C" w:rsidP="00BD0F8A">
      <w:pPr>
        <w:pStyle w:val="Akapitzlist"/>
        <w:numPr>
          <w:ilvl w:val="0"/>
          <w:numId w:val="13"/>
        </w:numPr>
        <w:tabs>
          <w:tab w:val="left" w:pos="993"/>
        </w:tabs>
        <w:spacing w:after="0" w:line="264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60 m – cy </w:t>
      </w: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:rsidR="00CB7F8C" w:rsidRPr="00BB0B10" w:rsidRDefault="00CB7F8C" w:rsidP="00BD0F8A">
      <w:pPr>
        <w:tabs>
          <w:tab w:val="left" w:pos="284"/>
        </w:tabs>
        <w:spacing w:line="264" w:lineRule="auto"/>
        <w:ind w:left="567"/>
        <w:jc w:val="both"/>
        <w:rPr>
          <w:rFonts w:asciiTheme="minorHAnsi" w:hAnsiTheme="minorHAnsi" w:cstheme="minorHAnsi"/>
          <w:iCs/>
        </w:rPr>
      </w:pPr>
      <w:r w:rsidRPr="00BB0B10">
        <w:rPr>
          <w:rFonts w:asciiTheme="minorHAnsi" w:hAnsiTheme="minorHAnsi" w:cstheme="minorHAnsi"/>
          <w:iCs/>
        </w:rPr>
        <w:t>Najkrótszy okres gwarancji to 36 miesięcy. Najdłuższy okres gwarancji to 60 miesięcy.</w:t>
      </w:r>
    </w:p>
    <w:p w:rsidR="00CB7F8C" w:rsidRPr="00BB0B10" w:rsidRDefault="00CB7F8C" w:rsidP="00BD0F8A">
      <w:pPr>
        <w:pStyle w:val="Akapitzlist"/>
        <w:tabs>
          <w:tab w:val="left" w:pos="284"/>
        </w:tabs>
        <w:spacing w:after="0" w:line="264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Zaoferowane okresu gwarancji krótszego spowoduje, że 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oferta zostanie odrzucona</w:t>
      </w: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Zaoferowanie innych okresów gwarancji niż wskazanych powyżej oferta otrzyma 0 pkt.  </w:t>
      </w:r>
    </w:p>
    <w:p w:rsidR="00CB7F8C" w:rsidRPr="00BB0B10" w:rsidRDefault="00CB7F8C" w:rsidP="00BD0F8A">
      <w:pPr>
        <w:pStyle w:val="Akapitzlist"/>
        <w:spacing w:after="0" w:line="264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:rsidR="00CB7F8C" w:rsidRPr="00BB0B10" w:rsidRDefault="00CB7F8C" w:rsidP="00BD0F8A">
      <w:pPr>
        <w:pStyle w:val="Akapitzlist"/>
        <w:numPr>
          <w:ilvl w:val="2"/>
          <w:numId w:val="8"/>
        </w:numPr>
        <w:tabs>
          <w:tab w:val="left" w:pos="284"/>
        </w:tabs>
        <w:spacing w:after="0" w:line="264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:rsidR="00CB7F8C" w:rsidRPr="00BB0B10" w:rsidRDefault="00CB7F8C" w:rsidP="00BD0F8A">
      <w:pPr>
        <w:pStyle w:val="Akapitzlist"/>
        <w:tabs>
          <w:tab w:val="left" w:pos="284"/>
        </w:tabs>
        <w:spacing w:after="0" w:line="264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BB0B10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CB7F8C" w:rsidRPr="00BB0B10" w:rsidRDefault="00CB7F8C" w:rsidP="00BD0F8A">
      <w:pPr>
        <w:suppressAutoHyphens w:val="0"/>
        <w:spacing w:line="264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BB0B10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:rsidR="0052454F" w:rsidRPr="00BB0B10" w:rsidRDefault="0052454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52454F" w:rsidRPr="00BB0B10" w:rsidRDefault="0052454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</w:t>
      </w:r>
      <w:r w:rsidR="00CB7F8C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niejszą </w:t>
      </w:r>
      <w:r w:rsidR="000D1AC8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ofertę </w:t>
      </w:r>
      <w:r w:rsidR="00CB7F8C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zostanie uznana oferta,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która</w:t>
      </w:r>
      <w:r w:rsidR="00CB7F8C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otrzyma najwyższą ilość punktów</w:t>
      </w:r>
      <w:r w:rsidR="00CB7F8C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według </w:t>
      </w:r>
      <w:r w:rsidR="00CB7F8C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kryteriów </w:t>
      </w:r>
      <w:r w:rsidR="000D1AC8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="00CB7F8C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SWZ.</w:t>
      </w:r>
    </w:p>
    <w:p w:rsidR="0052454F" w:rsidRPr="00BB0B10" w:rsidRDefault="00B8498C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52454F" w:rsidRPr="00BB0B10" w:rsidRDefault="0052454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52454F" w:rsidRPr="00BB0B10" w:rsidRDefault="0052454F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</w:t>
      </w:r>
      <w:r w:rsidR="009F34A0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 towarów i usług (</w:t>
      </w:r>
      <w:r w:rsidR="0001789A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1E7EC9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2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</w:t>
      </w:r>
      <w:r w:rsidR="0001789A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poz. </w:t>
      </w:r>
      <w:r w:rsidR="001E7EC9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931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01789A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ze zm.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), </w:t>
      </w:r>
      <w:r w:rsidR="0001789A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dla </w:t>
      </w:r>
      <w:r w:rsidR="00FA25D5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01789A"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B7E6C" w:rsidRPr="00BB0B10" w:rsidRDefault="002B7E6C" w:rsidP="00BD0F8A">
      <w:pPr>
        <w:pStyle w:val="Akapitzlist"/>
        <w:spacing w:after="0" w:line="264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601F1F" w:rsidRPr="00BB0B10" w:rsidRDefault="0052454F" w:rsidP="00BD0F8A">
      <w:pPr>
        <w:numPr>
          <w:ilvl w:val="0"/>
          <w:numId w:val="5"/>
        </w:numPr>
        <w:tabs>
          <w:tab w:val="left" w:pos="709"/>
        </w:tabs>
        <w:spacing w:line="264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BB0B10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BB0B10">
        <w:rPr>
          <w:rFonts w:asciiTheme="minorHAnsi" w:hAnsiTheme="minorHAnsi" w:cstheme="minorHAnsi"/>
          <w:b/>
        </w:rPr>
        <w:t>.</w:t>
      </w:r>
    </w:p>
    <w:p w:rsidR="00143041" w:rsidRPr="00BB0B10" w:rsidRDefault="00BF1565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BB0B10" w:rsidRDefault="00BF1565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BB0B10" w:rsidRDefault="00143041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:rsidR="00143041" w:rsidRPr="00BB0B10" w:rsidRDefault="00143041" w:rsidP="00BD0F8A">
      <w:pPr>
        <w:numPr>
          <w:ilvl w:val="0"/>
          <w:numId w:val="10"/>
        </w:numPr>
        <w:spacing w:line="264" w:lineRule="auto"/>
        <w:ind w:left="709"/>
        <w:jc w:val="both"/>
        <w:rPr>
          <w:rFonts w:asciiTheme="minorHAnsi" w:hAnsiTheme="minorHAnsi" w:cstheme="minorHAnsi"/>
          <w:bCs/>
        </w:rPr>
      </w:pPr>
      <w:r w:rsidRPr="00BB0B10">
        <w:rPr>
          <w:rFonts w:asciiTheme="minorHAnsi" w:hAnsiTheme="minorHAnsi" w:cstheme="minorHAnsi"/>
          <w:bCs/>
        </w:rPr>
        <w:t>pełnomocnictwo, jeżeli umowę podpisuje pełnomocnik;</w:t>
      </w:r>
    </w:p>
    <w:p w:rsidR="00143041" w:rsidRPr="00BB0B10" w:rsidRDefault="00143041" w:rsidP="00BD0F8A">
      <w:pPr>
        <w:numPr>
          <w:ilvl w:val="0"/>
          <w:numId w:val="10"/>
        </w:numPr>
        <w:spacing w:line="264" w:lineRule="auto"/>
        <w:ind w:left="709"/>
        <w:jc w:val="both"/>
        <w:rPr>
          <w:rFonts w:asciiTheme="minorHAnsi" w:hAnsiTheme="minorHAnsi" w:cstheme="minorHAnsi"/>
          <w:bCs/>
        </w:rPr>
      </w:pPr>
      <w:r w:rsidRPr="00BB0B10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:rsidR="00911CC1" w:rsidRPr="00BB0B10" w:rsidRDefault="007338BC" w:rsidP="00BD0F8A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01789A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01789A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01789A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E7EC9" w:rsidRPr="00BB0B10" w:rsidRDefault="001E7EC9" w:rsidP="00BD0F8A">
      <w:pPr>
        <w:spacing w:line="264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:rsidR="00813EB8" w:rsidRPr="00BB0B10" w:rsidRDefault="007338BC" w:rsidP="00BD0F8A">
      <w:pPr>
        <w:numPr>
          <w:ilvl w:val="0"/>
          <w:numId w:val="5"/>
        </w:numPr>
        <w:tabs>
          <w:tab w:val="left" w:pos="567"/>
        </w:tabs>
        <w:spacing w:line="264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BB0B10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BB0B10">
        <w:rPr>
          <w:rFonts w:asciiTheme="minorHAnsi" w:hAnsiTheme="minorHAnsi" w:cstheme="minorHAnsi"/>
          <w:b/>
        </w:rPr>
        <w:t>.</w:t>
      </w:r>
    </w:p>
    <w:p w:rsidR="007338BC" w:rsidRPr="00BB0B10" w:rsidRDefault="007338BC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01789A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01789A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BB0B10" w:rsidRDefault="007338BC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:rsidR="007338BC" w:rsidRPr="00BB0B10" w:rsidRDefault="007338BC" w:rsidP="00BD0F8A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01789A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:rsidR="007338BC" w:rsidRPr="00BB0B10" w:rsidRDefault="000D1AC8" w:rsidP="00BD0F8A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BB0B10" w:rsidRDefault="007338BC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01789A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:rsidR="007338BC" w:rsidRPr="00BB0B10" w:rsidRDefault="007338BC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01789A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01789A"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BB0B10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:rsidR="007338BC" w:rsidRPr="00BB0B10" w:rsidRDefault="007338BC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:rsidR="00AA7AA3" w:rsidRPr="00BB0B10" w:rsidRDefault="00AA7AA3" w:rsidP="00BD0F8A">
      <w:pPr>
        <w:pStyle w:val="Akapitzlist"/>
        <w:spacing w:after="0" w:line="264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A44DA6" w:rsidRPr="00BB0B10" w:rsidRDefault="00C10642" w:rsidP="00BD0F8A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:rsidR="00A44DA6" w:rsidRPr="00BB0B10" w:rsidRDefault="00A44DA6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:rsidR="00BA551C" w:rsidRPr="00BB0B10" w:rsidRDefault="00A44DA6" w:rsidP="00BD0F8A">
      <w:pPr>
        <w:pStyle w:val="Akapitzlist"/>
        <w:numPr>
          <w:ilvl w:val="2"/>
          <w:numId w:val="11"/>
        </w:numPr>
        <w:spacing w:after="0" w:line="264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A44DA6" w:rsidRPr="00BB0B10" w:rsidRDefault="00A44DA6" w:rsidP="00BD0F8A">
      <w:pPr>
        <w:pStyle w:val="Akapitzlist"/>
        <w:numPr>
          <w:ilvl w:val="2"/>
          <w:numId w:val="11"/>
        </w:numPr>
        <w:spacing w:after="0" w:line="264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:rsidR="00A44DA6" w:rsidRPr="00BB0B10" w:rsidRDefault="00A44DA6" w:rsidP="00BD0F8A">
      <w:pPr>
        <w:spacing w:line="264" w:lineRule="auto"/>
        <w:ind w:left="851" w:hanging="284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 xml:space="preserve">- podając uzasadnienie faktyczne i prawne </w:t>
      </w:r>
      <w:r w:rsidR="00BA551C" w:rsidRPr="00BB0B10">
        <w:rPr>
          <w:rFonts w:asciiTheme="minorHAnsi" w:hAnsiTheme="minorHAnsi" w:cstheme="minorHAnsi"/>
        </w:rPr>
        <w:t>[art. 253 ust. 1].</w:t>
      </w:r>
    </w:p>
    <w:p w:rsidR="00A44DA6" w:rsidRPr="00BB0B10" w:rsidRDefault="00A44DA6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</w:t>
      </w:r>
      <w:r w:rsidR="00BA551C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[art. 260 ust.1]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A44DA6" w:rsidRPr="00BB0B10" w:rsidRDefault="00AB0318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BA551C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[art. 253. </w:t>
      </w:r>
      <w:r w:rsidR="00C10642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u</w:t>
      </w:r>
      <w:r w:rsidR="00E554CB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st. 2 i art. </w:t>
      </w:r>
      <w:r w:rsidR="00BA551C"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260 ust. 2].</w:t>
      </w:r>
    </w:p>
    <w:p w:rsidR="00C10642" w:rsidRPr="00BB0B10" w:rsidRDefault="00C10642" w:rsidP="00BD0F8A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 [art. 309].</w:t>
      </w:r>
    </w:p>
    <w:p w:rsidR="00674AF0" w:rsidRPr="00BB0B10" w:rsidRDefault="00674AF0" w:rsidP="00BD0F8A">
      <w:pPr>
        <w:spacing w:line="264" w:lineRule="auto"/>
      </w:pPr>
    </w:p>
    <w:p w:rsidR="007338BC" w:rsidRPr="00BB0B10" w:rsidRDefault="00AA7AA3" w:rsidP="00BD0F8A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B0B10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:rsidR="00AA7AA3" w:rsidRPr="00BB0B10" w:rsidRDefault="00AA7AA3" w:rsidP="00BD0F8A">
      <w:pPr>
        <w:pStyle w:val="Tekstpodstawowywcity"/>
        <w:numPr>
          <w:ilvl w:val="1"/>
          <w:numId w:val="5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sz w:val="20"/>
        </w:rPr>
      </w:pPr>
      <w:r w:rsidRPr="00BB0B10">
        <w:rPr>
          <w:rFonts w:asciiTheme="minorHAnsi" w:hAnsiTheme="minorHAnsi" w:cstheme="minorHAnsi"/>
          <w:sz w:val="20"/>
        </w:rPr>
        <w:t>Klauzula informacyjna.</w:t>
      </w:r>
    </w:p>
    <w:p w:rsidR="0000205B" w:rsidRPr="00BB0B10" w:rsidRDefault="0000205B" w:rsidP="00BD0F8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/>
        <w:jc w:val="both"/>
        <w:rPr>
          <w:rFonts w:ascii="Calibri" w:eastAsia="Calibri" w:hAnsi="Calibri" w:cs="Calibri"/>
        </w:rPr>
      </w:pPr>
      <w:r w:rsidRPr="00BB0B10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782DD6" w:rsidRPr="00BB0B10" w:rsidRDefault="00782DD6" w:rsidP="00BD0F8A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BB0B10">
        <w:rPr>
          <w:rFonts w:asciiTheme="minorHAnsi" w:hAnsiTheme="minorHAnsi" w:cstheme="minorHAnsi"/>
          <w:bCs/>
          <w:iCs/>
          <w:sz w:val="20"/>
        </w:rPr>
        <w:t>Administratorem Pani/Pana danych osobowych jest Ośrodek Sportu i Rekreacji w Pobiedziskach, ul. Różana 4a, 62-010 Pobiedziska</w:t>
      </w:r>
    </w:p>
    <w:p w:rsidR="00782DD6" w:rsidRPr="00BB0B10" w:rsidRDefault="00782DD6" w:rsidP="00BD0F8A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BB0B10">
        <w:rPr>
          <w:rFonts w:asciiTheme="minorHAnsi" w:hAnsiTheme="minorHAnsi" w:cstheme="minorHAnsi"/>
          <w:bCs/>
          <w:iCs/>
          <w:sz w:val="20"/>
        </w:rPr>
        <w:t xml:space="preserve">W podmiocie jest wyznaczona osoba nadzorująca przestrzeganie zasad ochrony danych – kontakt z Inspektorem Ochrony Danych – e-mail: </w:t>
      </w:r>
      <w:hyperlink r:id="rId24" w:history="1">
        <w:r w:rsidRPr="00BB0B10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</w:rPr>
          <w:t>aleksandra@eduodo.pl</w:t>
        </w:r>
      </w:hyperlink>
      <w:r w:rsidRPr="00BB0B10">
        <w:rPr>
          <w:rFonts w:asciiTheme="minorHAnsi" w:hAnsiTheme="minorHAnsi" w:cstheme="minorHAnsi"/>
          <w:bCs/>
          <w:iCs/>
          <w:sz w:val="20"/>
        </w:rPr>
        <w:t xml:space="preserve"> </w:t>
      </w:r>
      <w:r w:rsidR="007B16FE" w:rsidRPr="00BB0B10">
        <w:rPr>
          <w:rFonts w:asciiTheme="minorHAnsi" w:hAnsiTheme="minorHAnsi" w:cstheme="minorHAnsi"/>
          <w:bCs/>
          <w:iCs/>
          <w:sz w:val="20"/>
        </w:rPr>
        <w:t>l</w:t>
      </w:r>
      <w:r w:rsidRPr="00BB0B10">
        <w:rPr>
          <w:rFonts w:asciiTheme="minorHAnsi" w:hAnsiTheme="minorHAnsi" w:cstheme="minorHAnsi"/>
          <w:bCs/>
          <w:iCs/>
          <w:sz w:val="20"/>
        </w:rPr>
        <w:t xml:space="preserve">ub </w:t>
      </w:r>
      <w:hyperlink r:id="rId25" w:history="1">
        <w:r w:rsidRPr="00BB0B10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</w:rPr>
          <w:t>iod@eduodo.pl</w:t>
        </w:r>
      </w:hyperlink>
      <w:r w:rsidRPr="00BB0B10">
        <w:rPr>
          <w:rFonts w:asciiTheme="minorHAnsi" w:hAnsiTheme="minorHAnsi" w:cstheme="minorHAnsi"/>
          <w:bCs/>
          <w:iCs/>
          <w:sz w:val="20"/>
        </w:rPr>
        <w:t>;</w:t>
      </w:r>
    </w:p>
    <w:p w:rsidR="0000205B" w:rsidRPr="00BB0B10" w:rsidRDefault="0000205B" w:rsidP="00BD0F8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  <w:bCs/>
          <w:iCs/>
        </w:rPr>
      </w:pPr>
      <w:r w:rsidRPr="00BB0B10">
        <w:rPr>
          <w:rFonts w:ascii="Calibri" w:eastAsia="Calibri" w:hAnsi="Calibri" w:cs="Calibri"/>
          <w:bCs/>
          <w:iCs/>
        </w:rPr>
        <w:t>Pani/Pana dane osobowe przetwarzane będą na podstawie art. 6 ust. 1 lit. c</w:t>
      </w:r>
      <w:r w:rsidRPr="00BB0B10">
        <w:rPr>
          <w:rFonts w:ascii="Calibri" w:eastAsia="Calibri" w:hAnsi="Calibri" w:cs="Calibri"/>
          <w:bCs/>
          <w:i/>
          <w:iCs/>
        </w:rPr>
        <w:t xml:space="preserve"> </w:t>
      </w:r>
      <w:r w:rsidRPr="00BB0B10">
        <w:rPr>
          <w:rFonts w:ascii="Calibri" w:eastAsia="Calibri" w:hAnsi="Calibri" w:cs="Calibri"/>
          <w:bCs/>
          <w:iCs/>
        </w:rPr>
        <w:t xml:space="preserve">RODO w celu związanym                             z postępowaniem o udzielenie zamówienia publicznego </w:t>
      </w:r>
      <w:r w:rsidRPr="00BB0B10">
        <w:rPr>
          <w:rFonts w:ascii="Calibri" w:eastAsia="Calibri" w:hAnsi="Calibri" w:cs="Calibri"/>
          <w:bCs/>
          <w:i/>
          <w:iCs/>
        </w:rPr>
        <w:t xml:space="preserve">prowadzonym </w:t>
      </w:r>
      <w:r w:rsidR="009F34A0" w:rsidRPr="00BB0B10">
        <w:rPr>
          <w:rFonts w:ascii="Calibri" w:eastAsia="Calibri" w:hAnsi="Calibri" w:cs="Calibri"/>
          <w:bCs/>
          <w:i/>
          <w:iCs/>
        </w:rPr>
        <w:t xml:space="preserve">trybie podstawowym </w:t>
      </w:r>
      <w:r w:rsidR="00E130BF" w:rsidRPr="00BB0B10">
        <w:rPr>
          <w:rFonts w:ascii="Calibri" w:eastAsia="Calibri" w:hAnsi="Calibri" w:cs="Calibri"/>
          <w:bCs/>
          <w:i/>
          <w:iCs/>
        </w:rPr>
        <w:t xml:space="preserve">bez możliwości </w:t>
      </w:r>
      <w:r w:rsidR="009F34A0" w:rsidRPr="00BB0B10">
        <w:rPr>
          <w:rFonts w:ascii="Calibri" w:eastAsia="Calibri" w:hAnsi="Calibri" w:cs="Calibri"/>
          <w:bCs/>
          <w:i/>
          <w:iCs/>
        </w:rPr>
        <w:t xml:space="preserve">przeprowadzenia negocjacji </w:t>
      </w:r>
      <w:r w:rsidR="00E130BF" w:rsidRPr="00BB0B10">
        <w:rPr>
          <w:rFonts w:ascii="Calibri" w:eastAsia="Calibri" w:hAnsi="Calibri" w:cs="Calibri"/>
          <w:bCs/>
          <w:i/>
          <w:iCs/>
        </w:rPr>
        <w:t>pn.</w:t>
      </w:r>
      <w:r w:rsidRPr="00BB0B10">
        <w:rPr>
          <w:rFonts w:ascii="Calibri" w:eastAsia="Calibri" w:hAnsi="Calibri" w:cs="Calibri"/>
          <w:bCs/>
          <w:i/>
          <w:iCs/>
        </w:rPr>
        <w:t xml:space="preserve"> </w:t>
      </w:r>
      <w:r w:rsidR="007B16FE" w:rsidRPr="00BB0B10">
        <w:rPr>
          <w:rFonts w:ascii="Calibri" w:eastAsia="Calibri" w:hAnsi="Calibri" w:cs="Calibri"/>
          <w:bCs/>
          <w:i/>
          <w:iCs/>
        </w:rPr>
        <w:t>Modernizacja boiska wielofunkcyjnego w Biskupicach</w:t>
      </w:r>
      <w:r w:rsidRPr="00BB0B10">
        <w:rPr>
          <w:rFonts w:ascii="Calibri" w:eastAsia="Calibri" w:hAnsi="Calibri" w:cs="Calibri"/>
          <w:bCs/>
          <w:i/>
          <w:iCs/>
        </w:rPr>
        <w:t>;</w:t>
      </w:r>
    </w:p>
    <w:p w:rsidR="0000205B" w:rsidRPr="00BB0B10" w:rsidRDefault="0000205B" w:rsidP="00BD0F8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BB0B10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00205B" w:rsidRPr="00BB0B10" w:rsidRDefault="0000205B" w:rsidP="00BD0F8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BB0B10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00205B" w:rsidRPr="00BB0B10" w:rsidRDefault="0000205B" w:rsidP="00BD0F8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BB0B10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00205B" w:rsidRPr="00BB0B10" w:rsidRDefault="0000205B" w:rsidP="00BD0F8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BB0B10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:rsidR="0000205B" w:rsidRPr="00BB0B10" w:rsidRDefault="0000205B" w:rsidP="00BD0F8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BB0B10">
        <w:rPr>
          <w:rFonts w:ascii="Calibri" w:eastAsia="Calibri" w:hAnsi="Calibri" w:cs="Calibri"/>
        </w:rPr>
        <w:t>posiada Pani/Pan:</w:t>
      </w:r>
    </w:p>
    <w:p w:rsidR="0000205B" w:rsidRPr="00BB0B10" w:rsidRDefault="0000205B" w:rsidP="00BD0F8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</w:rPr>
      </w:pPr>
      <w:r w:rsidRPr="00BB0B10">
        <w:rPr>
          <w:rFonts w:ascii="Calibri" w:eastAsia="Calibri" w:hAnsi="Calibri" w:cs="Calibri"/>
        </w:rPr>
        <w:t>na podstawie art. 15 RODO prawo dostępu do danych osobowych Pani/Pana dotyczących;</w:t>
      </w:r>
    </w:p>
    <w:p w:rsidR="0000205B" w:rsidRPr="00BB0B10" w:rsidRDefault="0000205B" w:rsidP="00BD0F8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</w:rPr>
      </w:pPr>
      <w:r w:rsidRPr="00BB0B10">
        <w:rPr>
          <w:rFonts w:ascii="Calibri" w:eastAsia="Calibri" w:hAnsi="Calibri" w:cs="Calibri"/>
        </w:rPr>
        <w:t>na podstawie art. 16 RODO prawo do sprostowania Pani/Pana danych osobowych;</w:t>
      </w:r>
    </w:p>
    <w:p w:rsidR="0000205B" w:rsidRPr="00BB0B10" w:rsidRDefault="0000205B" w:rsidP="00BD0F8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</w:rPr>
      </w:pPr>
      <w:r w:rsidRPr="00BB0B10">
        <w:rPr>
          <w:rFonts w:ascii="Calibri" w:eastAsia="Calibri" w:hAnsi="Calibri" w:cs="Calibri"/>
        </w:rPr>
        <w:t>na podstawie art. 18 RODO prawo żądania od administratora ograniczenia przetwarzania danych osobowych z zastrzeżeniem przypadków, o który</w:t>
      </w:r>
      <w:r w:rsidR="00DD4ABA" w:rsidRPr="00BB0B10">
        <w:rPr>
          <w:rFonts w:ascii="Calibri" w:eastAsia="Calibri" w:hAnsi="Calibri" w:cs="Calibri"/>
        </w:rPr>
        <w:t>ch mowa w art. 18 ust. 2 RODO;</w:t>
      </w:r>
    </w:p>
    <w:p w:rsidR="0000205B" w:rsidRPr="00BB0B10" w:rsidRDefault="0000205B" w:rsidP="00BD0F8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  <w:i/>
        </w:rPr>
      </w:pPr>
      <w:r w:rsidRPr="00BB0B10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:rsidR="0000205B" w:rsidRPr="00BB0B10" w:rsidRDefault="0000205B" w:rsidP="00BD0F8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BB0B10">
        <w:rPr>
          <w:rFonts w:ascii="Calibri" w:eastAsia="Calibri" w:hAnsi="Calibri" w:cs="Calibri"/>
        </w:rPr>
        <w:t>nie przysługuje Pani/Panu:</w:t>
      </w:r>
    </w:p>
    <w:p w:rsidR="0000205B" w:rsidRPr="00BB0B10" w:rsidRDefault="0000205B" w:rsidP="00BD0F8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  <w:i/>
        </w:rPr>
      </w:pPr>
      <w:r w:rsidRPr="00BB0B10">
        <w:rPr>
          <w:rFonts w:ascii="Calibri" w:eastAsia="Calibri" w:hAnsi="Calibri" w:cs="Calibri"/>
        </w:rPr>
        <w:t>w związku z art. 17 ust. 3 lit. b, d lub e RODO prawo do usunięcia danych osobowych;</w:t>
      </w:r>
    </w:p>
    <w:p w:rsidR="0000205B" w:rsidRPr="00BB0B10" w:rsidRDefault="0000205B" w:rsidP="00BD0F8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  <w:i/>
        </w:rPr>
      </w:pPr>
      <w:r w:rsidRPr="00BB0B10">
        <w:rPr>
          <w:rFonts w:ascii="Calibri" w:eastAsia="Calibri" w:hAnsi="Calibri" w:cs="Calibri"/>
        </w:rPr>
        <w:t>prawo do przenoszenia danych osobowych, o którym mowa w art. 20 RODO;</w:t>
      </w:r>
    </w:p>
    <w:p w:rsidR="0000205B" w:rsidRPr="00BB0B10" w:rsidRDefault="0000205B" w:rsidP="00BD0F8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  <w:i/>
        </w:rPr>
      </w:pPr>
      <w:r w:rsidRPr="00BB0B10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FA25D5" w:rsidRPr="00BB0B10" w:rsidRDefault="00AA7AA3" w:rsidP="00BD0F8A">
      <w:pPr>
        <w:pStyle w:val="Tekstpodstawowywcity"/>
        <w:numPr>
          <w:ilvl w:val="1"/>
          <w:numId w:val="5"/>
        </w:numPr>
        <w:tabs>
          <w:tab w:val="left" w:pos="709"/>
        </w:tabs>
        <w:spacing w:line="264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BB0B10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:rsidR="00AA7AA3" w:rsidRPr="00BB0B10" w:rsidRDefault="00AA7AA3" w:rsidP="00BD0F8A">
      <w:pPr>
        <w:pStyle w:val="Tekstpodstawowywcity"/>
        <w:numPr>
          <w:ilvl w:val="1"/>
          <w:numId w:val="5"/>
        </w:numPr>
        <w:tabs>
          <w:tab w:val="left" w:pos="709"/>
        </w:tabs>
        <w:spacing w:line="264" w:lineRule="auto"/>
        <w:ind w:left="426"/>
        <w:rPr>
          <w:rFonts w:asciiTheme="minorHAnsi" w:hAnsiTheme="minorHAnsi" w:cstheme="minorHAnsi"/>
          <w:bCs/>
          <w:sz w:val="20"/>
        </w:rPr>
      </w:pPr>
      <w:r w:rsidRPr="00BB0B10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:rsidR="00AA7AA3" w:rsidRPr="00BB0B10" w:rsidRDefault="005116CD" w:rsidP="00BD0F8A">
      <w:pPr>
        <w:tabs>
          <w:tab w:val="left" w:pos="97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 xml:space="preserve">Załącznik nr 1 – </w:t>
      </w:r>
      <w:r w:rsidRPr="00BB0B10">
        <w:rPr>
          <w:rFonts w:asciiTheme="minorHAnsi" w:hAnsiTheme="minorHAnsi" w:cstheme="minorHAnsi"/>
        </w:rPr>
        <w:tab/>
      </w:r>
      <w:r w:rsidR="00AF6870" w:rsidRPr="00BB0B10">
        <w:rPr>
          <w:rFonts w:asciiTheme="minorHAnsi" w:hAnsiTheme="minorHAnsi" w:cstheme="minorHAnsi"/>
          <w:bCs/>
          <w:iCs/>
        </w:rPr>
        <w:t>Formularz ofertowy</w:t>
      </w:r>
      <w:r w:rsidR="00AA7AA3" w:rsidRPr="00BB0B10">
        <w:rPr>
          <w:rFonts w:asciiTheme="minorHAnsi" w:hAnsiTheme="minorHAnsi" w:cstheme="minorHAnsi"/>
        </w:rPr>
        <w:t xml:space="preserve">. </w:t>
      </w:r>
    </w:p>
    <w:p w:rsidR="00AA7AA3" w:rsidRPr="00BB0B10" w:rsidRDefault="00AA7AA3" w:rsidP="00BD0F8A">
      <w:pPr>
        <w:tabs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 xml:space="preserve">Załącznik nr 2 – </w:t>
      </w:r>
      <w:r w:rsidRPr="00BB0B10">
        <w:rPr>
          <w:rFonts w:asciiTheme="minorHAnsi" w:hAnsiTheme="minorHAnsi" w:cstheme="minorHAnsi"/>
        </w:rPr>
        <w:tab/>
      </w:r>
      <w:r w:rsidR="005116CD" w:rsidRPr="00BB0B10">
        <w:rPr>
          <w:rFonts w:asciiTheme="minorHAnsi" w:hAnsiTheme="minorHAnsi" w:cstheme="minorHAnsi"/>
          <w:bCs/>
        </w:rPr>
        <w:t>Opis przedmiotu zamówienia</w:t>
      </w:r>
      <w:r w:rsidRPr="00BB0B10">
        <w:rPr>
          <w:rFonts w:asciiTheme="minorHAnsi" w:hAnsiTheme="minorHAnsi" w:cstheme="minorHAnsi"/>
        </w:rPr>
        <w:t>.</w:t>
      </w:r>
    </w:p>
    <w:p w:rsidR="00460926" w:rsidRPr="00BB0B10" w:rsidRDefault="00460926" w:rsidP="00BD0F8A">
      <w:pPr>
        <w:tabs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 xml:space="preserve">Załącznik nr 3 – </w:t>
      </w:r>
      <w:r w:rsidRPr="00BB0B10">
        <w:rPr>
          <w:rFonts w:asciiTheme="minorHAnsi" w:hAnsiTheme="minorHAnsi" w:cstheme="minorHAnsi"/>
        </w:rPr>
        <w:tab/>
      </w:r>
      <w:r w:rsidRPr="00BB0B10">
        <w:rPr>
          <w:rFonts w:asciiTheme="minorHAnsi" w:hAnsiTheme="minorHAnsi" w:cstheme="minorHAnsi"/>
          <w:bCs/>
        </w:rPr>
        <w:t>Projekt umowy</w:t>
      </w:r>
      <w:r w:rsidRPr="00BB0B10">
        <w:rPr>
          <w:rFonts w:asciiTheme="minorHAnsi" w:hAnsiTheme="minorHAnsi" w:cstheme="minorHAnsi"/>
        </w:rPr>
        <w:t>.</w:t>
      </w:r>
    </w:p>
    <w:p w:rsidR="00AA7AA3" w:rsidRPr="00BB0B10" w:rsidRDefault="00AA7AA3" w:rsidP="00BD0F8A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 xml:space="preserve">Załącznik nr </w:t>
      </w:r>
      <w:r w:rsidR="00460926" w:rsidRPr="00BB0B10">
        <w:rPr>
          <w:rFonts w:asciiTheme="minorHAnsi" w:hAnsiTheme="minorHAnsi" w:cstheme="minorHAnsi"/>
        </w:rPr>
        <w:t>4</w:t>
      </w:r>
      <w:r w:rsidRPr="00BB0B10">
        <w:rPr>
          <w:rFonts w:asciiTheme="minorHAnsi" w:hAnsiTheme="minorHAnsi" w:cstheme="minorHAnsi"/>
        </w:rPr>
        <w:t xml:space="preserve"> – </w:t>
      </w:r>
      <w:r w:rsidRPr="00BB0B10">
        <w:rPr>
          <w:rFonts w:asciiTheme="minorHAnsi" w:hAnsiTheme="minorHAnsi" w:cstheme="minorHAnsi"/>
        </w:rPr>
        <w:tab/>
      </w:r>
      <w:r w:rsidR="000D1784" w:rsidRPr="00BB0B10">
        <w:rPr>
          <w:rFonts w:asciiTheme="minorHAnsi" w:hAnsiTheme="minorHAnsi" w:cstheme="minorHAnsi"/>
        </w:rPr>
        <w:t xml:space="preserve">Wykaz robót budowlanych wykonanych nie wcześniej niż w okresie ostatnich 5 lat, </w:t>
      </w:r>
      <w:r w:rsidR="00B16B1E" w:rsidRPr="00BB0B10">
        <w:rPr>
          <w:rFonts w:asciiTheme="minorHAnsi" w:hAnsiTheme="minorHAnsi" w:cstheme="minorHAnsi"/>
        </w:rPr>
        <w:t xml:space="preserve">                            </w:t>
      </w:r>
      <w:r w:rsidR="000D1784" w:rsidRPr="00BB0B10">
        <w:rPr>
          <w:rFonts w:asciiTheme="minorHAnsi" w:hAnsiTheme="minorHAnsi" w:cstheme="minorHAnsi"/>
        </w:rPr>
        <w:t>a jeżeli okres prowadzenia dz</w:t>
      </w:r>
      <w:r w:rsidR="000D1784" w:rsidRPr="00BB0B10">
        <w:rPr>
          <w:rFonts w:asciiTheme="minorHAnsi" w:hAnsiTheme="minorHAnsi" w:cstheme="minorHAnsi"/>
          <w:b/>
        </w:rPr>
        <w:t>ia</w:t>
      </w:r>
      <w:r w:rsidR="000D1784" w:rsidRPr="00BB0B10">
        <w:rPr>
          <w:rFonts w:asciiTheme="minorHAnsi" w:hAnsiTheme="minorHAnsi" w:cstheme="minorHAnsi"/>
        </w:rPr>
        <w:t>łalności jest krótszy – w tym okresie, wraz z podaniem ich rodzaju, wartości, daty i miejsca wykonania oraz podmiotów, na rzecz których roboty te zostały wykonane</w:t>
      </w:r>
      <w:r w:rsidR="000D1784" w:rsidRPr="00BB0B10">
        <w:rPr>
          <w:rFonts w:asciiTheme="minorHAnsi" w:hAnsiTheme="minorHAnsi" w:cstheme="minorHAnsi"/>
          <w:b/>
        </w:rPr>
        <w:t xml:space="preserve">  </w:t>
      </w:r>
      <w:r w:rsidRPr="00BB0B10">
        <w:rPr>
          <w:rFonts w:asciiTheme="minorHAnsi" w:hAnsiTheme="minorHAnsi" w:cstheme="minorHAnsi"/>
        </w:rPr>
        <w:t>.</w:t>
      </w:r>
    </w:p>
    <w:p w:rsidR="00AF6870" w:rsidRPr="00BB0B10" w:rsidRDefault="00AF6870" w:rsidP="00BD0F8A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 xml:space="preserve">Załącznik nr 5 – </w:t>
      </w:r>
      <w:r w:rsidRPr="00BB0B10">
        <w:rPr>
          <w:rFonts w:asciiTheme="minorHAnsi" w:hAnsiTheme="minorHAnsi" w:cstheme="minorHAnsi"/>
        </w:rPr>
        <w:tab/>
      </w:r>
      <w:r w:rsidRPr="00BB0B10">
        <w:rPr>
          <w:rFonts w:asciiTheme="minorHAnsi" w:hAnsiTheme="minorHAnsi" w:cstheme="minorHAnsi"/>
          <w:bCs/>
          <w:iCs/>
        </w:rPr>
        <w:t>Oświadczenie Wykonawcy, składane na podstawie art. 125 ust. 1 ustawy Prawo zamówień publicznych</w:t>
      </w:r>
      <w:r w:rsidRPr="00BB0B10">
        <w:rPr>
          <w:rFonts w:asciiTheme="minorHAnsi" w:hAnsiTheme="minorHAnsi" w:cstheme="minorHAnsi"/>
        </w:rPr>
        <w:t>.</w:t>
      </w:r>
    </w:p>
    <w:p w:rsidR="00C13B66" w:rsidRPr="00BB0B10" w:rsidRDefault="00AA7AA3" w:rsidP="00BD0F8A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 xml:space="preserve">Załącznik nr </w:t>
      </w:r>
      <w:r w:rsidR="00AF6870" w:rsidRPr="00BB0B10">
        <w:rPr>
          <w:rFonts w:asciiTheme="minorHAnsi" w:hAnsiTheme="minorHAnsi" w:cstheme="minorHAnsi"/>
        </w:rPr>
        <w:t>6</w:t>
      </w:r>
      <w:r w:rsidRPr="00BB0B10">
        <w:rPr>
          <w:rFonts w:asciiTheme="minorHAnsi" w:hAnsiTheme="minorHAnsi" w:cstheme="minorHAnsi"/>
        </w:rPr>
        <w:t xml:space="preserve"> – </w:t>
      </w:r>
      <w:r w:rsidRPr="00BB0B10">
        <w:rPr>
          <w:rFonts w:asciiTheme="minorHAnsi" w:hAnsiTheme="minorHAnsi" w:cstheme="minorHAnsi"/>
        </w:rPr>
        <w:tab/>
      </w:r>
      <w:r w:rsidR="00CB6511" w:rsidRPr="00BB0B10">
        <w:rPr>
          <w:rFonts w:asciiTheme="minorHAnsi" w:hAnsiTheme="minorHAnsi" w:cstheme="minorHAnsi"/>
          <w:bCs/>
          <w:iCs/>
        </w:rPr>
        <w:t>Oświadczenia Podmiotu udostępniającego zasoby</w:t>
      </w:r>
      <w:r w:rsidRPr="00BB0B10">
        <w:rPr>
          <w:rFonts w:asciiTheme="minorHAnsi" w:hAnsiTheme="minorHAnsi" w:cstheme="minorHAnsi"/>
        </w:rPr>
        <w:t>.</w:t>
      </w:r>
    </w:p>
    <w:p w:rsidR="008138E0" w:rsidRPr="00BB0B10" w:rsidRDefault="008138E0" w:rsidP="00BD0F8A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BB0B10">
        <w:rPr>
          <w:rFonts w:asciiTheme="minorHAnsi" w:hAnsiTheme="minorHAnsi" w:cstheme="minorHAnsi"/>
        </w:rPr>
        <w:t xml:space="preserve">Załącznik nr 7 – </w:t>
      </w:r>
      <w:r w:rsidRPr="00BB0B10">
        <w:rPr>
          <w:rFonts w:asciiTheme="minorHAnsi" w:hAnsiTheme="minorHAnsi" w:cstheme="minorHAnsi"/>
        </w:rPr>
        <w:tab/>
      </w:r>
      <w:r w:rsidRPr="00BB0B10">
        <w:rPr>
          <w:rFonts w:asciiTheme="minorHAnsi" w:hAnsiTheme="minorHAnsi" w:cstheme="minorHAnsi"/>
          <w:bCs/>
          <w:iCs/>
        </w:rPr>
        <w:t>Oświadczenie wykonawców wspólnie ubiegających się o udzielenie zamówienia.</w:t>
      </w:r>
    </w:p>
    <w:p w:rsidR="007E521C" w:rsidRPr="00BB0B10" w:rsidRDefault="007E521C" w:rsidP="00BD0F8A">
      <w:pPr>
        <w:tabs>
          <w:tab w:val="left" w:pos="709"/>
          <w:tab w:val="left" w:pos="972"/>
          <w:tab w:val="left" w:pos="3402"/>
        </w:tabs>
        <w:spacing w:line="264" w:lineRule="auto"/>
        <w:ind w:left="851" w:hanging="1"/>
        <w:jc w:val="both"/>
        <w:rPr>
          <w:rFonts w:asciiTheme="minorHAnsi" w:hAnsiTheme="minorHAnsi" w:cstheme="minorHAnsi"/>
        </w:rPr>
      </w:pPr>
    </w:p>
    <w:p w:rsidR="00301199" w:rsidRPr="00BB0B10" w:rsidRDefault="004C6032" w:rsidP="00BD0F8A">
      <w:pPr>
        <w:spacing w:line="264" w:lineRule="auto"/>
        <w:jc w:val="both"/>
        <w:rPr>
          <w:rFonts w:asciiTheme="minorHAnsi" w:hAnsiTheme="minorHAnsi" w:cstheme="minorHAnsi"/>
          <w:iCs/>
        </w:rPr>
      </w:pPr>
      <w:r w:rsidRPr="00BB0B10">
        <w:rPr>
          <w:rFonts w:asciiTheme="minorHAnsi" w:hAnsiTheme="minorHAnsi" w:cstheme="minorHAnsi"/>
          <w:iCs/>
        </w:rPr>
        <w:t xml:space="preserve">Z dniem </w:t>
      </w:r>
      <w:r w:rsidR="00840C1E" w:rsidRPr="00BB0B10">
        <w:rPr>
          <w:rFonts w:asciiTheme="minorHAnsi" w:hAnsiTheme="minorHAnsi" w:cstheme="minorHAnsi"/>
          <w:iCs/>
        </w:rPr>
        <w:t>24 września</w:t>
      </w:r>
      <w:r w:rsidR="00E130BF" w:rsidRPr="00BB0B10">
        <w:rPr>
          <w:rFonts w:asciiTheme="minorHAnsi" w:hAnsiTheme="minorHAnsi" w:cstheme="minorHAnsi"/>
          <w:iCs/>
        </w:rPr>
        <w:t xml:space="preserve"> 2024</w:t>
      </w:r>
      <w:r w:rsidR="00AE4524" w:rsidRPr="00BB0B10">
        <w:rPr>
          <w:rFonts w:asciiTheme="minorHAnsi" w:hAnsiTheme="minorHAnsi" w:cstheme="minorHAnsi"/>
          <w:iCs/>
        </w:rPr>
        <w:t xml:space="preserve"> r. zatwierdzam specyfikację </w:t>
      </w:r>
      <w:r w:rsidRPr="00BB0B10">
        <w:rPr>
          <w:rFonts w:asciiTheme="minorHAnsi" w:hAnsiTheme="minorHAnsi" w:cstheme="minorHAnsi"/>
          <w:iCs/>
        </w:rPr>
        <w:t>warunków zamówienia.</w:t>
      </w:r>
    </w:p>
    <w:p w:rsidR="00C13B66" w:rsidRPr="00BB0B10" w:rsidRDefault="00C13B66" w:rsidP="00BD0F8A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</w:p>
    <w:p w:rsidR="00C13B66" w:rsidRPr="00BB0B10" w:rsidRDefault="00C13B66" w:rsidP="00BD0F8A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</w:p>
    <w:p w:rsidR="00C13B66" w:rsidRPr="00BB0B10" w:rsidRDefault="00C13B66" w:rsidP="00BD0F8A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</w:p>
    <w:p w:rsidR="001322DB" w:rsidRPr="00BB0B10" w:rsidRDefault="001322DB" w:rsidP="00BD0F8A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  <w:r w:rsidRPr="00BB0B10">
        <w:rPr>
          <w:rFonts w:asciiTheme="minorHAnsi" w:hAnsiTheme="minorHAnsi" w:cstheme="minorHAnsi"/>
          <w:iCs/>
        </w:rPr>
        <w:t xml:space="preserve">Dyrektor Ośrodka Sportu i Rekreacji w Pobiedziskach </w:t>
      </w:r>
    </w:p>
    <w:p w:rsidR="001322DB" w:rsidRPr="00BB0B10" w:rsidRDefault="001322DB" w:rsidP="00BD0F8A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</w:p>
    <w:p w:rsidR="001322DB" w:rsidRPr="00BB0B10" w:rsidRDefault="001322DB" w:rsidP="00BD0F8A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  <w:r w:rsidRPr="00BB0B10">
        <w:rPr>
          <w:rFonts w:asciiTheme="minorHAnsi" w:hAnsiTheme="minorHAnsi" w:cstheme="minorHAnsi"/>
          <w:bCs/>
          <w:iCs/>
        </w:rPr>
        <w:t>Jakub Waligóra</w:t>
      </w:r>
    </w:p>
    <w:p w:rsidR="0048425D" w:rsidRPr="00BB0B10" w:rsidRDefault="0048425D" w:rsidP="00BD0F8A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</w:p>
    <w:sectPr w:rsidR="0048425D" w:rsidRPr="00BB0B10" w:rsidSect="003F0634">
      <w:footerReference w:type="even" r:id="rId26"/>
      <w:footerReference w:type="default" r:id="rId27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65" w:rsidRDefault="00832A65">
      <w:r>
        <w:separator/>
      </w:r>
    </w:p>
  </w:endnote>
  <w:endnote w:type="continuationSeparator" w:id="0">
    <w:p w:rsidR="00832A65" w:rsidRDefault="0083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61" w:rsidRDefault="00BB4661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4661" w:rsidRDefault="00BB46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61" w:rsidRPr="00120266" w:rsidRDefault="00BB4661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:rsidR="00676F1A" w:rsidRPr="00676F1A" w:rsidRDefault="00BB4661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32A6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32A6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65" w:rsidRDefault="00832A65">
      <w:r>
        <w:separator/>
      </w:r>
    </w:p>
  </w:footnote>
  <w:footnote w:type="continuationSeparator" w:id="0">
    <w:p w:rsidR="00832A65" w:rsidRDefault="00832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73980"/>
    <w:multiLevelType w:val="hybridMultilevel"/>
    <w:tmpl w:val="832E0DDA"/>
    <w:lvl w:ilvl="0" w:tplc="E5EC21B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2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6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33"/>
  </w:num>
  <w:num w:numId="4">
    <w:abstractNumId w:val="20"/>
  </w:num>
  <w:num w:numId="5">
    <w:abstractNumId w:val="21"/>
  </w:num>
  <w:num w:numId="6">
    <w:abstractNumId w:val="38"/>
  </w:num>
  <w:num w:numId="7">
    <w:abstractNumId w:val="44"/>
  </w:num>
  <w:num w:numId="8">
    <w:abstractNumId w:val="36"/>
  </w:num>
  <w:num w:numId="9">
    <w:abstractNumId w:val="39"/>
  </w:num>
  <w:num w:numId="10">
    <w:abstractNumId w:val="34"/>
  </w:num>
  <w:num w:numId="11">
    <w:abstractNumId w:val="41"/>
  </w:num>
  <w:num w:numId="12">
    <w:abstractNumId w:val="28"/>
  </w:num>
  <w:num w:numId="13">
    <w:abstractNumId w:val="23"/>
  </w:num>
  <w:num w:numId="14">
    <w:abstractNumId w:val="31"/>
  </w:num>
  <w:num w:numId="15">
    <w:abstractNumId w:val="42"/>
  </w:num>
  <w:num w:numId="16">
    <w:abstractNumId w:val="40"/>
  </w:num>
  <w:num w:numId="17">
    <w:abstractNumId w:val="46"/>
  </w:num>
  <w:num w:numId="18">
    <w:abstractNumId w:val="22"/>
  </w:num>
  <w:num w:numId="19">
    <w:abstractNumId w:val="24"/>
  </w:num>
  <w:num w:numId="20">
    <w:abstractNumId w:val="32"/>
  </w:num>
  <w:num w:numId="21">
    <w:abstractNumId w:val="43"/>
  </w:num>
  <w:num w:numId="22">
    <w:abstractNumId w:val="37"/>
  </w:num>
  <w:num w:numId="23">
    <w:abstractNumId w:val="29"/>
  </w:num>
  <w:num w:numId="24">
    <w:abstractNumId w:val="45"/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Cn5VtLIqKefbhwUlgX0vs06eU4=" w:salt="lerb/m1/jDGllEndFriD6g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0B7"/>
    <w:rsid w:val="00001DF6"/>
    <w:rsid w:val="0000205B"/>
    <w:rsid w:val="00002063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436B"/>
    <w:rsid w:val="000172C8"/>
    <w:rsid w:val="0001759D"/>
    <w:rsid w:val="0001789A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32CF3"/>
    <w:rsid w:val="0003497C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50E6"/>
    <w:rsid w:val="00075CAF"/>
    <w:rsid w:val="00083254"/>
    <w:rsid w:val="00085D10"/>
    <w:rsid w:val="00086226"/>
    <w:rsid w:val="00087326"/>
    <w:rsid w:val="00087D5B"/>
    <w:rsid w:val="000902FD"/>
    <w:rsid w:val="0009088A"/>
    <w:rsid w:val="000929D0"/>
    <w:rsid w:val="00096936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4B8"/>
    <w:rsid w:val="000B061E"/>
    <w:rsid w:val="000B06E8"/>
    <w:rsid w:val="000B08D3"/>
    <w:rsid w:val="000B122A"/>
    <w:rsid w:val="000B1904"/>
    <w:rsid w:val="000B3D77"/>
    <w:rsid w:val="000B561C"/>
    <w:rsid w:val="000B677C"/>
    <w:rsid w:val="000B7562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763"/>
    <w:rsid w:val="000E4808"/>
    <w:rsid w:val="000E7AED"/>
    <w:rsid w:val="000F04D7"/>
    <w:rsid w:val="000F19FF"/>
    <w:rsid w:val="000F264C"/>
    <w:rsid w:val="000F3E7D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15C1C"/>
    <w:rsid w:val="0011603D"/>
    <w:rsid w:val="00120075"/>
    <w:rsid w:val="00120266"/>
    <w:rsid w:val="00121727"/>
    <w:rsid w:val="00122CF3"/>
    <w:rsid w:val="00125A9F"/>
    <w:rsid w:val="00125D51"/>
    <w:rsid w:val="001262A5"/>
    <w:rsid w:val="00126675"/>
    <w:rsid w:val="00126A02"/>
    <w:rsid w:val="001315AA"/>
    <w:rsid w:val="001322DB"/>
    <w:rsid w:val="00132474"/>
    <w:rsid w:val="00133792"/>
    <w:rsid w:val="00133997"/>
    <w:rsid w:val="00133C2D"/>
    <w:rsid w:val="00135B26"/>
    <w:rsid w:val="00137C71"/>
    <w:rsid w:val="0014030C"/>
    <w:rsid w:val="0014101B"/>
    <w:rsid w:val="0014227E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62D9C"/>
    <w:rsid w:val="00164BF6"/>
    <w:rsid w:val="001652EA"/>
    <w:rsid w:val="00166146"/>
    <w:rsid w:val="00167552"/>
    <w:rsid w:val="001678F0"/>
    <w:rsid w:val="00170F42"/>
    <w:rsid w:val="001762C1"/>
    <w:rsid w:val="001766F5"/>
    <w:rsid w:val="00182223"/>
    <w:rsid w:val="00183614"/>
    <w:rsid w:val="00183CDF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7959"/>
    <w:rsid w:val="00197F44"/>
    <w:rsid w:val="001A0447"/>
    <w:rsid w:val="001A0C30"/>
    <w:rsid w:val="001A248D"/>
    <w:rsid w:val="001A71FF"/>
    <w:rsid w:val="001B1967"/>
    <w:rsid w:val="001B7412"/>
    <w:rsid w:val="001C0A4B"/>
    <w:rsid w:val="001C35BA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D5E1D"/>
    <w:rsid w:val="001E13B0"/>
    <w:rsid w:val="001E3847"/>
    <w:rsid w:val="001E391B"/>
    <w:rsid w:val="001E44D6"/>
    <w:rsid w:val="001E465E"/>
    <w:rsid w:val="001E583F"/>
    <w:rsid w:val="001E62BC"/>
    <w:rsid w:val="001E739E"/>
    <w:rsid w:val="001E7EC9"/>
    <w:rsid w:val="001F0467"/>
    <w:rsid w:val="001F1F9D"/>
    <w:rsid w:val="001F2294"/>
    <w:rsid w:val="001F2869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4F74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26342"/>
    <w:rsid w:val="00231F18"/>
    <w:rsid w:val="00234BFE"/>
    <w:rsid w:val="00234DC2"/>
    <w:rsid w:val="002363D6"/>
    <w:rsid w:val="00236C08"/>
    <w:rsid w:val="00236C63"/>
    <w:rsid w:val="00236F50"/>
    <w:rsid w:val="00237692"/>
    <w:rsid w:val="00237796"/>
    <w:rsid w:val="00241525"/>
    <w:rsid w:val="002432F6"/>
    <w:rsid w:val="00243ED2"/>
    <w:rsid w:val="00246972"/>
    <w:rsid w:val="00246BF6"/>
    <w:rsid w:val="00246DAF"/>
    <w:rsid w:val="00247C9B"/>
    <w:rsid w:val="0025673F"/>
    <w:rsid w:val="00256983"/>
    <w:rsid w:val="00256BFE"/>
    <w:rsid w:val="002570F0"/>
    <w:rsid w:val="00261C03"/>
    <w:rsid w:val="002620FE"/>
    <w:rsid w:val="00262B53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80E77"/>
    <w:rsid w:val="00282121"/>
    <w:rsid w:val="00283CA5"/>
    <w:rsid w:val="00283E9A"/>
    <w:rsid w:val="0028415E"/>
    <w:rsid w:val="00285A34"/>
    <w:rsid w:val="00286184"/>
    <w:rsid w:val="00286BC4"/>
    <w:rsid w:val="0028726C"/>
    <w:rsid w:val="00287676"/>
    <w:rsid w:val="002904FA"/>
    <w:rsid w:val="0029122B"/>
    <w:rsid w:val="002925AB"/>
    <w:rsid w:val="002929F2"/>
    <w:rsid w:val="00292CFC"/>
    <w:rsid w:val="002950A5"/>
    <w:rsid w:val="002955CB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5E8"/>
    <w:rsid w:val="002B56BC"/>
    <w:rsid w:val="002B7149"/>
    <w:rsid w:val="002B71CD"/>
    <w:rsid w:val="002B7E6C"/>
    <w:rsid w:val="002C1680"/>
    <w:rsid w:val="002C35F7"/>
    <w:rsid w:val="002C4CF6"/>
    <w:rsid w:val="002C537D"/>
    <w:rsid w:val="002C59DE"/>
    <w:rsid w:val="002C5CDE"/>
    <w:rsid w:val="002C5D94"/>
    <w:rsid w:val="002C619E"/>
    <w:rsid w:val="002C627F"/>
    <w:rsid w:val="002C7351"/>
    <w:rsid w:val="002D05FF"/>
    <w:rsid w:val="002D0E82"/>
    <w:rsid w:val="002D242A"/>
    <w:rsid w:val="002D27F1"/>
    <w:rsid w:val="002D2DCC"/>
    <w:rsid w:val="002D4AD5"/>
    <w:rsid w:val="002D4CDA"/>
    <w:rsid w:val="002D4F66"/>
    <w:rsid w:val="002D5686"/>
    <w:rsid w:val="002D5968"/>
    <w:rsid w:val="002D7D10"/>
    <w:rsid w:val="002E0E78"/>
    <w:rsid w:val="002E2D02"/>
    <w:rsid w:val="002E4301"/>
    <w:rsid w:val="002E598C"/>
    <w:rsid w:val="002E726C"/>
    <w:rsid w:val="002E76CA"/>
    <w:rsid w:val="002E7EAE"/>
    <w:rsid w:val="002F15A8"/>
    <w:rsid w:val="002F17AC"/>
    <w:rsid w:val="002F30EC"/>
    <w:rsid w:val="002F3E51"/>
    <w:rsid w:val="002F57E6"/>
    <w:rsid w:val="002F6A7F"/>
    <w:rsid w:val="002F78D3"/>
    <w:rsid w:val="00300013"/>
    <w:rsid w:val="00300767"/>
    <w:rsid w:val="00301199"/>
    <w:rsid w:val="0030177B"/>
    <w:rsid w:val="00303090"/>
    <w:rsid w:val="00303433"/>
    <w:rsid w:val="00303906"/>
    <w:rsid w:val="00303C57"/>
    <w:rsid w:val="00306880"/>
    <w:rsid w:val="00310300"/>
    <w:rsid w:val="00310651"/>
    <w:rsid w:val="00310812"/>
    <w:rsid w:val="00310CA0"/>
    <w:rsid w:val="003121B8"/>
    <w:rsid w:val="003134CE"/>
    <w:rsid w:val="003146B1"/>
    <w:rsid w:val="003150A4"/>
    <w:rsid w:val="0031510C"/>
    <w:rsid w:val="00316401"/>
    <w:rsid w:val="00321F17"/>
    <w:rsid w:val="00322785"/>
    <w:rsid w:val="00322C93"/>
    <w:rsid w:val="00323B66"/>
    <w:rsid w:val="00323D13"/>
    <w:rsid w:val="003259B7"/>
    <w:rsid w:val="00325F12"/>
    <w:rsid w:val="00326093"/>
    <w:rsid w:val="0033046F"/>
    <w:rsid w:val="00330BA3"/>
    <w:rsid w:val="003367B9"/>
    <w:rsid w:val="00337D31"/>
    <w:rsid w:val="0034006F"/>
    <w:rsid w:val="00340124"/>
    <w:rsid w:val="00340CE1"/>
    <w:rsid w:val="00341578"/>
    <w:rsid w:val="00343ED6"/>
    <w:rsid w:val="00346D55"/>
    <w:rsid w:val="00350D56"/>
    <w:rsid w:val="00351B60"/>
    <w:rsid w:val="003538E0"/>
    <w:rsid w:val="00357525"/>
    <w:rsid w:val="00361968"/>
    <w:rsid w:val="00362591"/>
    <w:rsid w:val="0036376C"/>
    <w:rsid w:val="00363A18"/>
    <w:rsid w:val="0036438C"/>
    <w:rsid w:val="00364925"/>
    <w:rsid w:val="00364979"/>
    <w:rsid w:val="003664FE"/>
    <w:rsid w:val="003673A8"/>
    <w:rsid w:val="00372BA1"/>
    <w:rsid w:val="0037387E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6CF6"/>
    <w:rsid w:val="00387674"/>
    <w:rsid w:val="003914E6"/>
    <w:rsid w:val="00391D4A"/>
    <w:rsid w:val="00393647"/>
    <w:rsid w:val="00395ACE"/>
    <w:rsid w:val="00396869"/>
    <w:rsid w:val="00396BD3"/>
    <w:rsid w:val="003A0620"/>
    <w:rsid w:val="003A286C"/>
    <w:rsid w:val="003A45EA"/>
    <w:rsid w:val="003A6623"/>
    <w:rsid w:val="003B06FE"/>
    <w:rsid w:val="003B2C4D"/>
    <w:rsid w:val="003B5452"/>
    <w:rsid w:val="003B6CD7"/>
    <w:rsid w:val="003B6DA2"/>
    <w:rsid w:val="003B7791"/>
    <w:rsid w:val="003C074A"/>
    <w:rsid w:val="003C2CA5"/>
    <w:rsid w:val="003C3372"/>
    <w:rsid w:val="003C4222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00"/>
    <w:rsid w:val="003E6E85"/>
    <w:rsid w:val="003F0634"/>
    <w:rsid w:val="003F0BD7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B7E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20EDF"/>
    <w:rsid w:val="004213F4"/>
    <w:rsid w:val="00421C1E"/>
    <w:rsid w:val="0042287F"/>
    <w:rsid w:val="00430345"/>
    <w:rsid w:val="0043163D"/>
    <w:rsid w:val="00431EE0"/>
    <w:rsid w:val="00433524"/>
    <w:rsid w:val="0043411A"/>
    <w:rsid w:val="004347E6"/>
    <w:rsid w:val="004366C7"/>
    <w:rsid w:val="0044023D"/>
    <w:rsid w:val="004445D1"/>
    <w:rsid w:val="0044526E"/>
    <w:rsid w:val="00446E12"/>
    <w:rsid w:val="00450EEC"/>
    <w:rsid w:val="004517B6"/>
    <w:rsid w:val="004520E2"/>
    <w:rsid w:val="004530CC"/>
    <w:rsid w:val="00453ED3"/>
    <w:rsid w:val="00454D9C"/>
    <w:rsid w:val="004556ED"/>
    <w:rsid w:val="00456712"/>
    <w:rsid w:val="00460926"/>
    <w:rsid w:val="0046269B"/>
    <w:rsid w:val="0046291F"/>
    <w:rsid w:val="00462BBB"/>
    <w:rsid w:val="00463ED9"/>
    <w:rsid w:val="00465614"/>
    <w:rsid w:val="0046786D"/>
    <w:rsid w:val="00470CE3"/>
    <w:rsid w:val="00470E7D"/>
    <w:rsid w:val="0047243F"/>
    <w:rsid w:val="004735F0"/>
    <w:rsid w:val="0047503A"/>
    <w:rsid w:val="0047535E"/>
    <w:rsid w:val="00476015"/>
    <w:rsid w:val="004806AA"/>
    <w:rsid w:val="00480FAC"/>
    <w:rsid w:val="00481EDC"/>
    <w:rsid w:val="00483892"/>
    <w:rsid w:val="0048425D"/>
    <w:rsid w:val="00485722"/>
    <w:rsid w:val="00486B39"/>
    <w:rsid w:val="004871FE"/>
    <w:rsid w:val="00490A4C"/>
    <w:rsid w:val="004924AD"/>
    <w:rsid w:val="00492FB5"/>
    <w:rsid w:val="004953C2"/>
    <w:rsid w:val="004960D4"/>
    <w:rsid w:val="004A009D"/>
    <w:rsid w:val="004A0926"/>
    <w:rsid w:val="004A1BDD"/>
    <w:rsid w:val="004A489E"/>
    <w:rsid w:val="004A62BB"/>
    <w:rsid w:val="004A6B5A"/>
    <w:rsid w:val="004A796C"/>
    <w:rsid w:val="004B106F"/>
    <w:rsid w:val="004B28AF"/>
    <w:rsid w:val="004B2D94"/>
    <w:rsid w:val="004B2EA4"/>
    <w:rsid w:val="004B3196"/>
    <w:rsid w:val="004B537A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C75F3"/>
    <w:rsid w:val="004D162A"/>
    <w:rsid w:val="004D409F"/>
    <w:rsid w:val="004D532A"/>
    <w:rsid w:val="004D537A"/>
    <w:rsid w:val="004D55AE"/>
    <w:rsid w:val="004D5E38"/>
    <w:rsid w:val="004D7837"/>
    <w:rsid w:val="004E10A2"/>
    <w:rsid w:val="004E1E63"/>
    <w:rsid w:val="004E3052"/>
    <w:rsid w:val="004E4F37"/>
    <w:rsid w:val="004E61BC"/>
    <w:rsid w:val="004E637C"/>
    <w:rsid w:val="004F098F"/>
    <w:rsid w:val="004F09DB"/>
    <w:rsid w:val="004F1BC6"/>
    <w:rsid w:val="004F20EC"/>
    <w:rsid w:val="004F36FD"/>
    <w:rsid w:val="004F37E2"/>
    <w:rsid w:val="004F37F3"/>
    <w:rsid w:val="004F38A3"/>
    <w:rsid w:val="004F57EC"/>
    <w:rsid w:val="004F5E98"/>
    <w:rsid w:val="004F7EA4"/>
    <w:rsid w:val="0050222E"/>
    <w:rsid w:val="005031A6"/>
    <w:rsid w:val="005063C7"/>
    <w:rsid w:val="00506725"/>
    <w:rsid w:val="005116CD"/>
    <w:rsid w:val="00511BCF"/>
    <w:rsid w:val="0051319F"/>
    <w:rsid w:val="00514132"/>
    <w:rsid w:val="00514B91"/>
    <w:rsid w:val="00515171"/>
    <w:rsid w:val="00516659"/>
    <w:rsid w:val="005172E1"/>
    <w:rsid w:val="0052058C"/>
    <w:rsid w:val="00520A09"/>
    <w:rsid w:val="00522D70"/>
    <w:rsid w:val="0052362C"/>
    <w:rsid w:val="00523649"/>
    <w:rsid w:val="005237C7"/>
    <w:rsid w:val="0052454F"/>
    <w:rsid w:val="00525394"/>
    <w:rsid w:val="00525BDA"/>
    <w:rsid w:val="005262CA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40E39"/>
    <w:rsid w:val="00541017"/>
    <w:rsid w:val="005432BB"/>
    <w:rsid w:val="00544423"/>
    <w:rsid w:val="00544D18"/>
    <w:rsid w:val="00547877"/>
    <w:rsid w:val="00550530"/>
    <w:rsid w:val="005519F7"/>
    <w:rsid w:val="00551FA8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1D9E"/>
    <w:rsid w:val="0057216F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6458"/>
    <w:rsid w:val="00596BFB"/>
    <w:rsid w:val="0059793F"/>
    <w:rsid w:val="005A2233"/>
    <w:rsid w:val="005A2F0A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EBC"/>
    <w:rsid w:val="005C5249"/>
    <w:rsid w:val="005C5C6B"/>
    <w:rsid w:val="005C5DA8"/>
    <w:rsid w:val="005C5DB8"/>
    <w:rsid w:val="005C5FF9"/>
    <w:rsid w:val="005C6668"/>
    <w:rsid w:val="005C69FF"/>
    <w:rsid w:val="005C7B02"/>
    <w:rsid w:val="005D0626"/>
    <w:rsid w:val="005D15C8"/>
    <w:rsid w:val="005D173E"/>
    <w:rsid w:val="005D2984"/>
    <w:rsid w:val="005D2F24"/>
    <w:rsid w:val="005D38AE"/>
    <w:rsid w:val="005D42E6"/>
    <w:rsid w:val="005D44AE"/>
    <w:rsid w:val="005D4966"/>
    <w:rsid w:val="005D4AC1"/>
    <w:rsid w:val="005D5D48"/>
    <w:rsid w:val="005D6011"/>
    <w:rsid w:val="005D6012"/>
    <w:rsid w:val="005D6379"/>
    <w:rsid w:val="005D691A"/>
    <w:rsid w:val="005E0051"/>
    <w:rsid w:val="005E2159"/>
    <w:rsid w:val="005E3DC0"/>
    <w:rsid w:val="005E4B81"/>
    <w:rsid w:val="005E4F2D"/>
    <w:rsid w:val="005E63DD"/>
    <w:rsid w:val="005E6818"/>
    <w:rsid w:val="005E6CFC"/>
    <w:rsid w:val="005E6E37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336E"/>
    <w:rsid w:val="00603526"/>
    <w:rsid w:val="00603C35"/>
    <w:rsid w:val="0060406C"/>
    <w:rsid w:val="006047B6"/>
    <w:rsid w:val="00604DE0"/>
    <w:rsid w:val="00606074"/>
    <w:rsid w:val="00610EEF"/>
    <w:rsid w:val="00611A24"/>
    <w:rsid w:val="00620985"/>
    <w:rsid w:val="00621C0A"/>
    <w:rsid w:val="00621FE5"/>
    <w:rsid w:val="006227F5"/>
    <w:rsid w:val="00622CC8"/>
    <w:rsid w:val="00624107"/>
    <w:rsid w:val="00624240"/>
    <w:rsid w:val="00624870"/>
    <w:rsid w:val="006250BA"/>
    <w:rsid w:val="00625F16"/>
    <w:rsid w:val="0062642B"/>
    <w:rsid w:val="006275B8"/>
    <w:rsid w:val="0063014D"/>
    <w:rsid w:val="00630EA2"/>
    <w:rsid w:val="006312E7"/>
    <w:rsid w:val="0063248D"/>
    <w:rsid w:val="00632CC6"/>
    <w:rsid w:val="006336C9"/>
    <w:rsid w:val="006351D8"/>
    <w:rsid w:val="00635674"/>
    <w:rsid w:val="006357A1"/>
    <w:rsid w:val="00635C7A"/>
    <w:rsid w:val="006378CF"/>
    <w:rsid w:val="0064118F"/>
    <w:rsid w:val="00643760"/>
    <w:rsid w:val="00645FDE"/>
    <w:rsid w:val="006507AD"/>
    <w:rsid w:val="006522EF"/>
    <w:rsid w:val="00654052"/>
    <w:rsid w:val="00660C12"/>
    <w:rsid w:val="00667343"/>
    <w:rsid w:val="00667635"/>
    <w:rsid w:val="00670FFE"/>
    <w:rsid w:val="00671464"/>
    <w:rsid w:val="006718B0"/>
    <w:rsid w:val="00671A73"/>
    <w:rsid w:val="006725AC"/>
    <w:rsid w:val="00672977"/>
    <w:rsid w:val="00672A1A"/>
    <w:rsid w:val="00673A73"/>
    <w:rsid w:val="006742A0"/>
    <w:rsid w:val="00674AF0"/>
    <w:rsid w:val="00676F1A"/>
    <w:rsid w:val="0067796A"/>
    <w:rsid w:val="00680793"/>
    <w:rsid w:val="00686B0C"/>
    <w:rsid w:val="006872D4"/>
    <w:rsid w:val="006874E8"/>
    <w:rsid w:val="0069024D"/>
    <w:rsid w:val="00692AB8"/>
    <w:rsid w:val="00692BF8"/>
    <w:rsid w:val="0069492A"/>
    <w:rsid w:val="006A2425"/>
    <w:rsid w:val="006A4AA5"/>
    <w:rsid w:val="006A76A8"/>
    <w:rsid w:val="006A77F5"/>
    <w:rsid w:val="006B3229"/>
    <w:rsid w:val="006B4D0F"/>
    <w:rsid w:val="006B6A42"/>
    <w:rsid w:val="006C1974"/>
    <w:rsid w:val="006C1BA6"/>
    <w:rsid w:val="006C2AEE"/>
    <w:rsid w:val="006C2CE0"/>
    <w:rsid w:val="006C4A51"/>
    <w:rsid w:val="006C4FDE"/>
    <w:rsid w:val="006C5778"/>
    <w:rsid w:val="006C6954"/>
    <w:rsid w:val="006C7955"/>
    <w:rsid w:val="006D141E"/>
    <w:rsid w:val="006D3485"/>
    <w:rsid w:val="006D4032"/>
    <w:rsid w:val="006D6F12"/>
    <w:rsid w:val="006D742A"/>
    <w:rsid w:val="006D7ADC"/>
    <w:rsid w:val="006D7ECD"/>
    <w:rsid w:val="006E0618"/>
    <w:rsid w:val="006E2A47"/>
    <w:rsid w:val="006E2F89"/>
    <w:rsid w:val="006E31E6"/>
    <w:rsid w:val="006E3A9D"/>
    <w:rsid w:val="006E5FD6"/>
    <w:rsid w:val="006E6306"/>
    <w:rsid w:val="006E654C"/>
    <w:rsid w:val="006E697E"/>
    <w:rsid w:val="006E7C79"/>
    <w:rsid w:val="006F04A5"/>
    <w:rsid w:val="006F289A"/>
    <w:rsid w:val="006F3566"/>
    <w:rsid w:val="006F4B9A"/>
    <w:rsid w:val="006F52E6"/>
    <w:rsid w:val="006F6902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5469"/>
    <w:rsid w:val="007160EB"/>
    <w:rsid w:val="007217E7"/>
    <w:rsid w:val="00721CB2"/>
    <w:rsid w:val="00722FDE"/>
    <w:rsid w:val="00723A73"/>
    <w:rsid w:val="00726729"/>
    <w:rsid w:val="007271BB"/>
    <w:rsid w:val="00730EBB"/>
    <w:rsid w:val="007338BC"/>
    <w:rsid w:val="00733FF3"/>
    <w:rsid w:val="00735BC9"/>
    <w:rsid w:val="0073620A"/>
    <w:rsid w:val="00737122"/>
    <w:rsid w:val="007448D7"/>
    <w:rsid w:val="00744C0F"/>
    <w:rsid w:val="00745043"/>
    <w:rsid w:val="0074798F"/>
    <w:rsid w:val="00747F59"/>
    <w:rsid w:val="0075132C"/>
    <w:rsid w:val="007518CB"/>
    <w:rsid w:val="00754099"/>
    <w:rsid w:val="007544A1"/>
    <w:rsid w:val="00754FEC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5A8C"/>
    <w:rsid w:val="00766833"/>
    <w:rsid w:val="00767DC7"/>
    <w:rsid w:val="00772DD6"/>
    <w:rsid w:val="007757F1"/>
    <w:rsid w:val="00775EC7"/>
    <w:rsid w:val="00776EC8"/>
    <w:rsid w:val="00782B3D"/>
    <w:rsid w:val="00782DD6"/>
    <w:rsid w:val="00783E19"/>
    <w:rsid w:val="00784C91"/>
    <w:rsid w:val="00785ADD"/>
    <w:rsid w:val="0078686B"/>
    <w:rsid w:val="00786AD1"/>
    <w:rsid w:val="007908ED"/>
    <w:rsid w:val="00790AFB"/>
    <w:rsid w:val="00791A98"/>
    <w:rsid w:val="007928B2"/>
    <w:rsid w:val="00793CCF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39D"/>
    <w:rsid w:val="007A767D"/>
    <w:rsid w:val="007B04BB"/>
    <w:rsid w:val="007B16FE"/>
    <w:rsid w:val="007B2515"/>
    <w:rsid w:val="007B297A"/>
    <w:rsid w:val="007B4900"/>
    <w:rsid w:val="007B7A42"/>
    <w:rsid w:val="007C098A"/>
    <w:rsid w:val="007C13CF"/>
    <w:rsid w:val="007C14E1"/>
    <w:rsid w:val="007C19FA"/>
    <w:rsid w:val="007C35D0"/>
    <w:rsid w:val="007C3B07"/>
    <w:rsid w:val="007C453B"/>
    <w:rsid w:val="007C5269"/>
    <w:rsid w:val="007C7B42"/>
    <w:rsid w:val="007D0CE0"/>
    <w:rsid w:val="007D1223"/>
    <w:rsid w:val="007D26F6"/>
    <w:rsid w:val="007D2B9D"/>
    <w:rsid w:val="007D3540"/>
    <w:rsid w:val="007D3BB8"/>
    <w:rsid w:val="007D3CFD"/>
    <w:rsid w:val="007D4C2A"/>
    <w:rsid w:val="007D73DA"/>
    <w:rsid w:val="007E044B"/>
    <w:rsid w:val="007E2255"/>
    <w:rsid w:val="007E521C"/>
    <w:rsid w:val="007E55BC"/>
    <w:rsid w:val="007E60F6"/>
    <w:rsid w:val="007E62F6"/>
    <w:rsid w:val="007E680B"/>
    <w:rsid w:val="007F19F0"/>
    <w:rsid w:val="007F27A8"/>
    <w:rsid w:val="007F3E57"/>
    <w:rsid w:val="007F5D1C"/>
    <w:rsid w:val="007F6297"/>
    <w:rsid w:val="007F6AA3"/>
    <w:rsid w:val="007F7785"/>
    <w:rsid w:val="008018DE"/>
    <w:rsid w:val="0080224A"/>
    <w:rsid w:val="00807EEC"/>
    <w:rsid w:val="00811732"/>
    <w:rsid w:val="00811E46"/>
    <w:rsid w:val="00812B28"/>
    <w:rsid w:val="00812BE1"/>
    <w:rsid w:val="008138E0"/>
    <w:rsid w:val="00813EB8"/>
    <w:rsid w:val="008210AE"/>
    <w:rsid w:val="00821EC8"/>
    <w:rsid w:val="00822E0F"/>
    <w:rsid w:val="0082402E"/>
    <w:rsid w:val="00824134"/>
    <w:rsid w:val="00824E5F"/>
    <w:rsid w:val="00824FAC"/>
    <w:rsid w:val="00825143"/>
    <w:rsid w:val="00825C3A"/>
    <w:rsid w:val="0082669C"/>
    <w:rsid w:val="008306A7"/>
    <w:rsid w:val="00831C7C"/>
    <w:rsid w:val="008322F6"/>
    <w:rsid w:val="0083275F"/>
    <w:rsid w:val="00832A65"/>
    <w:rsid w:val="00832D31"/>
    <w:rsid w:val="008335F1"/>
    <w:rsid w:val="008337F7"/>
    <w:rsid w:val="00833D48"/>
    <w:rsid w:val="00834118"/>
    <w:rsid w:val="00834290"/>
    <w:rsid w:val="00836B6E"/>
    <w:rsid w:val="00840C1E"/>
    <w:rsid w:val="0084126E"/>
    <w:rsid w:val="00842C65"/>
    <w:rsid w:val="00845174"/>
    <w:rsid w:val="008455B0"/>
    <w:rsid w:val="008468AC"/>
    <w:rsid w:val="00847380"/>
    <w:rsid w:val="00847F2C"/>
    <w:rsid w:val="00847FDC"/>
    <w:rsid w:val="0085016F"/>
    <w:rsid w:val="008507F5"/>
    <w:rsid w:val="008533ED"/>
    <w:rsid w:val="00853FCA"/>
    <w:rsid w:val="00854448"/>
    <w:rsid w:val="00855D48"/>
    <w:rsid w:val="00856174"/>
    <w:rsid w:val="008574D6"/>
    <w:rsid w:val="0085768D"/>
    <w:rsid w:val="00857764"/>
    <w:rsid w:val="00857AF7"/>
    <w:rsid w:val="00860DEA"/>
    <w:rsid w:val="00861045"/>
    <w:rsid w:val="008614F5"/>
    <w:rsid w:val="008617A6"/>
    <w:rsid w:val="0086203C"/>
    <w:rsid w:val="00863AD5"/>
    <w:rsid w:val="00864E38"/>
    <w:rsid w:val="00865C5F"/>
    <w:rsid w:val="00866FC9"/>
    <w:rsid w:val="00870128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875"/>
    <w:rsid w:val="00893918"/>
    <w:rsid w:val="00895B2B"/>
    <w:rsid w:val="00895CA9"/>
    <w:rsid w:val="008A1929"/>
    <w:rsid w:val="008A1DD2"/>
    <w:rsid w:val="008A210E"/>
    <w:rsid w:val="008A513A"/>
    <w:rsid w:val="008A55CB"/>
    <w:rsid w:val="008A5E4E"/>
    <w:rsid w:val="008A7180"/>
    <w:rsid w:val="008B02FC"/>
    <w:rsid w:val="008B3247"/>
    <w:rsid w:val="008B3CB5"/>
    <w:rsid w:val="008B622D"/>
    <w:rsid w:val="008B79C2"/>
    <w:rsid w:val="008C007F"/>
    <w:rsid w:val="008C09E4"/>
    <w:rsid w:val="008C0B61"/>
    <w:rsid w:val="008C200C"/>
    <w:rsid w:val="008C2652"/>
    <w:rsid w:val="008C3D3F"/>
    <w:rsid w:val="008C4284"/>
    <w:rsid w:val="008C5062"/>
    <w:rsid w:val="008C70B3"/>
    <w:rsid w:val="008D0BA4"/>
    <w:rsid w:val="008D16C2"/>
    <w:rsid w:val="008D31DE"/>
    <w:rsid w:val="008D329D"/>
    <w:rsid w:val="008D5468"/>
    <w:rsid w:val="008D5681"/>
    <w:rsid w:val="008D621A"/>
    <w:rsid w:val="008E064F"/>
    <w:rsid w:val="008E08A6"/>
    <w:rsid w:val="008E1EBE"/>
    <w:rsid w:val="008E27FE"/>
    <w:rsid w:val="008E37FA"/>
    <w:rsid w:val="008E7C83"/>
    <w:rsid w:val="008E7D91"/>
    <w:rsid w:val="008F02C1"/>
    <w:rsid w:val="008F3AD0"/>
    <w:rsid w:val="008F3B39"/>
    <w:rsid w:val="008F49CB"/>
    <w:rsid w:val="008F5988"/>
    <w:rsid w:val="008F7DF9"/>
    <w:rsid w:val="009002F1"/>
    <w:rsid w:val="00900FFB"/>
    <w:rsid w:val="009045C4"/>
    <w:rsid w:val="00904647"/>
    <w:rsid w:val="00905624"/>
    <w:rsid w:val="00905E61"/>
    <w:rsid w:val="00906E6B"/>
    <w:rsid w:val="00910264"/>
    <w:rsid w:val="00911B6E"/>
    <w:rsid w:val="00911CC1"/>
    <w:rsid w:val="00913702"/>
    <w:rsid w:val="00915750"/>
    <w:rsid w:val="00917417"/>
    <w:rsid w:val="0091776F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6D90"/>
    <w:rsid w:val="00952D2D"/>
    <w:rsid w:val="009559BF"/>
    <w:rsid w:val="0096091B"/>
    <w:rsid w:val="009614C5"/>
    <w:rsid w:val="00961514"/>
    <w:rsid w:val="009620F5"/>
    <w:rsid w:val="00962101"/>
    <w:rsid w:val="00965376"/>
    <w:rsid w:val="00967559"/>
    <w:rsid w:val="009676AC"/>
    <w:rsid w:val="00971AD9"/>
    <w:rsid w:val="00971C3F"/>
    <w:rsid w:val="00973862"/>
    <w:rsid w:val="0097402F"/>
    <w:rsid w:val="009759C9"/>
    <w:rsid w:val="009760E9"/>
    <w:rsid w:val="009765B6"/>
    <w:rsid w:val="00976675"/>
    <w:rsid w:val="00981C59"/>
    <w:rsid w:val="0098302D"/>
    <w:rsid w:val="00983030"/>
    <w:rsid w:val="009842BD"/>
    <w:rsid w:val="00984B0C"/>
    <w:rsid w:val="0098572A"/>
    <w:rsid w:val="00985A91"/>
    <w:rsid w:val="00985E29"/>
    <w:rsid w:val="009877D0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A5213"/>
    <w:rsid w:val="009B4ACF"/>
    <w:rsid w:val="009B598A"/>
    <w:rsid w:val="009B7708"/>
    <w:rsid w:val="009B7C0F"/>
    <w:rsid w:val="009C0FF5"/>
    <w:rsid w:val="009C1338"/>
    <w:rsid w:val="009C1EB7"/>
    <w:rsid w:val="009C2C56"/>
    <w:rsid w:val="009C2DF8"/>
    <w:rsid w:val="009C3C55"/>
    <w:rsid w:val="009C460E"/>
    <w:rsid w:val="009C552E"/>
    <w:rsid w:val="009C7027"/>
    <w:rsid w:val="009C779F"/>
    <w:rsid w:val="009C7DB3"/>
    <w:rsid w:val="009D0827"/>
    <w:rsid w:val="009D1392"/>
    <w:rsid w:val="009D171D"/>
    <w:rsid w:val="009D1ACF"/>
    <w:rsid w:val="009D30C7"/>
    <w:rsid w:val="009D5A22"/>
    <w:rsid w:val="009D5EE5"/>
    <w:rsid w:val="009D68EB"/>
    <w:rsid w:val="009E2C50"/>
    <w:rsid w:val="009E476A"/>
    <w:rsid w:val="009E608E"/>
    <w:rsid w:val="009E652E"/>
    <w:rsid w:val="009F0663"/>
    <w:rsid w:val="009F0FD8"/>
    <w:rsid w:val="009F2F6E"/>
    <w:rsid w:val="009F34A0"/>
    <w:rsid w:val="009F6638"/>
    <w:rsid w:val="00A00234"/>
    <w:rsid w:val="00A017A3"/>
    <w:rsid w:val="00A02409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2B5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60B0F"/>
    <w:rsid w:val="00A633CF"/>
    <w:rsid w:val="00A66613"/>
    <w:rsid w:val="00A67B72"/>
    <w:rsid w:val="00A70335"/>
    <w:rsid w:val="00A73D13"/>
    <w:rsid w:val="00A74C1D"/>
    <w:rsid w:val="00A74DB8"/>
    <w:rsid w:val="00A76817"/>
    <w:rsid w:val="00A768D9"/>
    <w:rsid w:val="00A818B6"/>
    <w:rsid w:val="00A8288D"/>
    <w:rsid w:val="00A8321D"/>
    <w:rsid w:val="00A8398F"/>
    <w:rsid w:val="00A873D2"/>
    <w:rsid w:val="00A8797F"/>
    <w:rsid w:val="00A90AEC"/>
    <w:rsid w:val="00A916FD"/>
    <w:rsid w:val="00A9214E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318"/>
    <w:rsid w:val="00AB0875"/>
    <w:rsid w:val="00AB11F8"/>
    <w:rsid w:val="00AB372C"/>
    <w:rsid w:val="00AB384B"/>
    <w:rsid w:val="00AB428A"/>
    <w:rsid w:val="00AB7594"/>
    <w:rsid w:val="00AC1631"/>
    <w:rsid w:val="00AC1814"/>
    <w:rsid w:val="00AC2F6C"/>
    <w:rsid w:val="00AC4AE6"/>
    <w:rsid w:val="00AD0D83"/>
    <w:rsid w:val="00AD1588"/>
    <w:rsid w:val="00AD6808"/>
    <w:rsid w:val="00AE15DD"/>
    <w:rsid w:val="00AE26F0"/>
    <w:rsid w:val="00AE2BF4"/>
    <w:rsid w:val="00AE2EE6"/>
    <w:rsid w:val="00AE4524"/>
    <w:rsid w:val="00AE5837"/>
    <w:rsid w:val="00AF0DA9"/>
    <w:rsid w:val="00AF4298"/>
    <w:rsid w:val="00AF487C"/>
    <w:rsid w:val="00AF4DB5"/>
    <w:rsid w:val="00AF554C"/>
    <w:rsid w:val="00AF5A05"/>
    <w:rsid w:val="00AF605D"/>
    <w:rsid w:val="00AF6140"/>
    <w:rsid w:val="00AF6597"/>
    <w:rsid w:val="00AF6870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3826"/>
    <w:rsid w:val="00B139C7"/>
    <w:rsid w:val="00B13B74"/>
    <w:rsid w:val="00B15E15"/>
    <w:rsid w:val="00B16B1E"/>
    <w:rsid w:val="00B17D59"/>
    <w:rsid w:val="00B205C4"/>
    <w:rsid w:val="00B21233"/>
    <w:rsid w:val="00B233C0"/>
    <w:rsid w:val="00B23F95"/>
    <w:rsid w:val="00B24FB4"/>
    <w:rsid w:val="00B27F9B"/>
    <w:rsid w:val="00B32493"/>
    <w:rsid w:val="00B324BA"/>
    <w:rsid w:val="00B32570"/>
    <w:rsid w:val="00B332FF"/>
    <w:rsid w:val="00B35DBE"/>
    <w:rsid w:val="00B361E3"/>
    <w:rsid w:val="00B40E44"/>
    <w:rsid w:val="00B41DDC"/>
    <w:rsid w:val="00B5027A"/>
    <w:rsid w:val="00B50454"/>
    <w:rsid w:val="00B52EC1"/>
    <w:rsid w:val="00B53201"/>
    <w:rsid w:val="00B5320F"/>
    <w:rsid w:val="00B543B8"/>
    <w:rsid w:val="00B54F13"/>
    <w:rsid w:val="00B550B9"/>
    <w:rsid w:val="00B553F6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6556"/>
    <w:rsid w:val="00B77ACF"/>
    <w:rsid w:val="00B824C6"/>
    <w:rsid w:val="00B836B9"/>
    <w:rsid w:val="00B8498C"/>
    <w:rsid w:val="00B84C54"/>
    <w:rsid w:val="00B85FED"/>
    <w:rsid w:val="00B86450"/>
    <w:rsid w:val="00B878E1"/>
    <w:rsid w:val="00B902BF"/>
    <w:rsid w:val="00B903A0"/>
    <w:rsid w:val="00B90C47"/>
    <w:rsid w:val="00B91614"/>
    <w:rsid w:val="00B91ABA"/>
    <w:rsid w:val="00B921C3"/>
    <w:rsid w:val="00B9255E"/>
    <w:rsid w:val="00B92E39"/>
    <w:rsid w:val="00B941B7"/>
    <w:rsid w:val="00B95EE9"/>
    <w:rsid w:val="00B97C64"/>
    <w:rsid w:val="00BA14AC"/>
    <w:rsid w:val="00BA1AED"/>
    <w:rsid w:val="00BA41E7"/>
    <w:rsid w:val="00BA551C"/>
    <w:rsid w:val="00BA5A49"/>
    <w:rsid w:val="00BA7200"/>
    <w:rsid w:val="00BA7323"/>
    <w:rsid w:val="00BB0B10"/>
    <w:rsid w:val="00BB2F36"/>
    <w:rsid w:val="00BB3DF6"/>
    <w:rsid w:val="00BB3F86"/>
    <w:rsid w:val="00BB4661"/>
    <w:rsid w:val="00BB5C60"/>
    <w:rsid w:val="00BB5F6F"/>
    <w:rsid w:val="00BB6EE5"/>
    <w:rsid w:val="00BB7812"/>
    <w:rsid w:val="00BC0541"/>
    <w:rsid w:val="00BC1180"/>
    <w:rsid w:val="00BC1D67"/>
    <w:rsid w:val="00BC2E34"/>
    <w:rsid w:val="00BC31BE"/>
    <w:rsid w:val="00BC581D"/>
    <w:rsid w:val="00BC65A5"/>
    <w:rsid w:val="00BD0144"/>
    <w:rsid w:val="00BD07BE"/>
    <w:rsid w:val="00BD0F8A"/>
    <w:rsid w:val="00BD1ABA"/>
    <w:rsid w:val="00BD2FBD"/>
    <w:rsid w:val="00BD366C"/>
    <w:rsid w:val="00BD5BAA"/>
    <w:rsid w:val="00BD5C9A"/>
    <w:rsid w:val="00BD6119"/>
    <w:rsid w:val="00BD6134"/>
    <w:rsid w:val="00BD7CAA"/>
    <w:rsid w:val="00BD7D47"/>
    <w:rsid w:val="00BD7F08"/>
    <w:rsid w:val="00BE045C"/>
    <w:rsid w:val="00BE17BA"/>
    <w:rsid w:val="00BE2252"/>
    <w:rsid w:val="00BE49CC"/>
    <w:rsid w:val="00BE6D67"/>
    <w:rsid w:val="00BE6E2F"/>
    <w:rsid w:val="00BF0A6A"/>
    <w:rsid w:val="00BF1565"/>
    <w:rsid w:val="00BF182B"/>
    <w:rsid w:val="00BF1D8C"/>
    <w:rsid w:val="00BF2DFF"/>
    <w:rsid w:val="00BF40E4"/>
    <w:rsid w:val="00BF53E0"/>
    <w:rsid w:val="00BF68A8"/>
    <w:rsid w:val="00BF7F7F"/>
    <w:rsid w:val="00BF7FAC"/>
    <w:rsid w:val="00C008DE"/>
    <w:rsid w:val="00C014F1"/>
    <w:rsid w:val="00C0396B"/>
    <w:rsid w:val="00C03EC9"/>
    <w:rsid w:val="00C04118"/>
    <w:rsid w:val="00C0495D"/>
    <w:rsid w:val="00C05AE0"/>
    <w:rsid w:val="00C05AEE"/>
    <w:rsid w:val="00C06D6B"/>
    <w:rsid w:val="00C06EE7"/>
    <w:rsid w:val="00C10642"/>
    <w:rsid w:val="00C10C91"/>
    <w:rsid w:val="00C1184D"/>
    <w:rsid w:val="00C11D52"/>
    <w:rsid w:val="00C1279E"/>
    <w:rsid w:val="00C13987"/>
    <w:rsid w:val="00C13B66"/>
    <w:rsid w:val="00C160D8"/>
    <w:rsid w:val="00C17C63"/>
    <w:rsid w:val="00C200B3"/>
    <w:rsid w:val="00C22887"/>
    <w:rsid w:val="00C233D6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21A"/>
    <w:rsid w:val="00C51AE6"/>
    <w:rsid w:val="00C53CB1"/>
    <w:rsid w:val="00C54FB3"/>
    <w:rsid w:val="00C560D8"/>
    <w:rsid w:val="00C56513"/>
    <w:rsid w:val="00C577CB"/>
    <w:rsid w:val="00C603AE"/>
    <w:rsid w:val="00C60D3D"/>
    <w:rsid w:val="00C61D7C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64CF"/>
    <w:rsid w:val="00C77998"/>
    <w:rsid w:val="00C77FC2"/>
    <w:rsid w:val="00C81D2A"/>
    <w:rsid w:val="00C82A57"/>
    <w:rsid w:val="00C835AE"/>
    <w:rsid w:val="00C8513D"/>
    <w:rsid w:val="00C86785"/>
    <w:rsid w:val="00C87498"/>
    <w:rsid w:val="00C90359"/>
    <w:rsid w:val="00C9182B"/>
    <w:rsid w:val="00C91D7A"/>
    <w:rsid w:val="00C92D93"/>
    <w:rsid w:val="00C96E1B"/>
    <w:rsid w:val="00C9702A"/>
    <w:rsid w:val="00C9793F"/>
    <w:rsid w:val="00CA042A"/>
    <w:rsid w:val="00CA1260"/>
    <w:rsid w:val="00CA2306"/>
    <w:rsid w:val="00CA4C65"/>
    <w:rsid w:val="00CA7695"/>
    <w:rsid w:val="00CA77F3"/>
    <w:rsid w:val="00CA7F34"/>
    <w:rsid w:val="00CB0847"/>
    <w:rsid w:val="00CB1BC1"/>
    <w:rsid w:val="00CB213A"/>
    <w:rsid w:val="00CB3D05"/>
    <w:rsid w:val="00CB449F"/>
    <w:rsid w:val="00CB4EAD"/>
    <w:rsid w:val="00CB5FFD"/>
    <w:rsid w:val="00CB6149"/>
    <w:rsid w:val="00CB6511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C775C"/>
    <w:rsid w:val="00CD07F8"/>
    <w:rsid w:val="00CD31BB"/>
    <w:rsid w:val="00CD31F8"/>
    <w:rsid w:val="00CD3458"/>
    <w:rsid w:val="00CD6824"/>
    <w:rsid w:val="00CD714F"/>
    <w:rsid w:val="00CE1F1D"/>
    <w:rsid w:val="00CE219C"/>
    <w:rsid w:val="00CE5608"/>
    <w:rsid w:val="00CE66E8"/>
    <w:rsid w:val="00CF0E45"/>
    <w:rsid w:val="00CF2EF9"/>
    <w:rsid w:val="00CF3C31"/>
    <w:rsid w:val="00CF4979"/>
    <w:rsid w:val="00CF750A"/>
    <w:rsid w:val="00D0032F"/>
    <w:rsid w:val="00D01F17"/>
    <w:rsid w:val="00D03AC5"/>
    <w:rsid w:val="00D04F08"/>
    <w:rsid w:val="00D05812"/>
    <w:rsid w:val="00D07F1E"/>
    <w:rsid w:val="00D103E9"/>
    <w:rsid w:val="00D1339E"/>
    <w:rsid w:val="00D159EA"/>
    <w:rsid w:val="00D162AB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5C94"/>
    <w:rsid w:val="00D36A9F"/>
    <w:rsid w:val="00D36AED"/>
    <w:rsid w:val="00D36C0F"/>
    <w:rsid w:val="00D411B5"/>
    <w:rsid w:val="00D41A86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280"/>
    <w:rsid w:val="00D649A5"/>
    <w:rsid w:val="00D64F1F"/>
    <w:rsid w:val="00D668A8"/>
    <w:rsid w:val="00D71350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4D0D"/>
    <w:rsid w:val="00DA51EF"/>
    <w:rsid w:val="00DA748E"/>
    <w:rsid w:val="00DA79A2"/>
    <w:rsid w:val="00DA7C6E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72B3"/>
    <w:rsid w:val="00DD019C"/>
    <w:rsid w:val="00DD0ED5"/>
    <w:rsid w:val="00DD207D"/>
    <w:rsid w:val="00DD24BA"/>
    <w:rsid w:val="00DD452B"/>
    <w:rsid w:val="00DD4A7C"/>
    <w:rsid w:val="00DD4ABA"/>
    <w:rsid w:val="00DD5272"/>
    <w:rsid w:val="00DD596A"/>
    <w:rsid w:val="00DD5FF2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0A4"/>
    <w:rsid w:val="00DF673C"/>
    <w:rsid w:val="00E02CE7"/>
    <w:rsid w:val="00E02DF1"/>
    <w:rsid w:val="00E0327E"/>
    <w:rsid w:val="00E075FA"/>
    <w:rsid w:val="00E109C5"/>
    <w:rsid w:val="00E130BF"/>
    <w:rsid w:val="00E13388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6771"/>
    <w:rsid w:val="00E2770E"/>
    <w:rsid w:val="00E30860"/>
    <w:rsid w:val="00E30EF9"/>
    <w:rsid w:val="00E31AA1"/>
    <w:rsid w:val="00E32128"/>
    <w:rsid w:val="00E32C84"/>
    <w:rsid w:val="00E33F73"/>
    <w:rsid w:val="00E3491B"/>
    <w:rsid w:val="00E36170"/>
    <w:rsid w:val="00E370AD"/>
    <w:rsid w:val="00E41A88"/>
    <w:rsid w:val="00E41DCF"/>
    <w:rsid w:val="00E4667B"/>
    <w:rsid w:val="00E46FFA"/>
    <w:rsid w:val="00E47EB9"/>
    <w:rsid w:val="00E52846"/>
    <w:rsid w:val="00E52E5E"/>
    <w:rsid w:val="00E54ABD"/>
    <w:rsid w:val="00E54AE6"/>
    <w:rsid w:val="00E54DA4"/>
    <w:rsid w:val="00E554CB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4006"/>
    <w:rsid w:val="00E74916"/>
    <w:rsid w:val="00E75873"/>
    <w:rsid w:val="00E76EC7"/>
    <w:rsid w:val="00E80354"/>
    <w:rsid w:val="00E84D36"/>
    <w:rsid w:val="00E8574F"/>
    <w:rsid w:val="00E85A0B"/>
    <w:rsid w:val="00E90054"/>
    <w:rsid w:val="00E9034F"/>
    <w:rsid w:val="00E90FCB"/>
    <w:rsid w:val="00E917CA"/>
    <w:rsid w:val="00E92183"/>
    <w:rsid w:val="00E94B21"/>
    <w:rsid w:val="00EA09D1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6A87"/>
    <w:rsid w:val="00EB6CE7"/>
    <w:rsid w:val="00EB70B7"/>
    <w:rsid w:val="00EC0F7E"/>
    <w:rsid w:val="00EC124A"/>
    <w:rsid w:val="00EC1528"/>
    <w:rsid w:val="00EC169C"/>
    <w:rsid w:val="00EC33F5"/>
    <w:rsid w:val="00EC3CB6"/>
    <w:rsid w:val="00EC47C5"/>
    <w:rsid w:val="00EC5983"/>
    <w:rsid w:val="00EC667A"/>
    <w:rsid w:val="00EC71BD"/>
    <w:rsid w:val="00ED26EE"/>
    <w:rsid w:val="00ED301D"/>
    <w:rsid w:val="00ED427F"/>
    <w:rsid w:val="00ED4737"/>
    <w:rsid w:val="00ED4ED2"/>
    <w:rsid w:val="00ED7877"/>
    <w:rsid w:val="00ED7B1F"/>
    <w:rsid w:val="00EE1984"/>
    <w:rsid w:val="00EE24DF"/>
    <w:rsid w:val="00EE2EE4"/>
    <w:rsid w:val="00EE3066"/>
    <w:rsid w:val="00EE37B1"/>
    <w:rsid w:val="00EE4798"/>
    <w:rsid w:val="00EE77F8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059"/>
    <w:rsid w:val="00F003E4"/>
    <w:rsid w:val="00F013D9"/>
    <w:rsid w:val="00F0290E"/>
    <w:rsid w:val="00F03163"/>
    <w:rsid w:val="00F03EA5"/>
    <w:rsid w:val="00F04541"/>
    <w:rsid w:val="00F04EA2"/>
    <w:rsid w:val="00F058DD"/>
    <w:rsid w:val="00F05AE7"/>
    <w:rsid w:val="00F11E45"/>
    <w:rsid w:val="00F11EFB"/>
    <w:rsid w:val="00F140CC"/>
    <w:rsid w:val="00F14570"/>
    <w:rsid w:val="00F1548F"/>
    <w:rsid w:val="00F16F5E"/>
    <w:rsid w:val="00F17804"/>
    <w:rsid w:val="00F17F86"/>
    <w:rsid w:val="00F20A74"/>
    <w:rsid w:val="00F20B56"/>
    <w:rsid w:val="00F2147D"/>
    <w:rsid w:val="00F2395D"/>
    <w:rsid w:val="00F25670"/>
    <w:rsid w:val="00F26B25"/>
    <w:rsid w:val="00F26BC3"/>
    <w:rsid w:val="00F2727E"/>
    <w:rsid w:val="00F339C5"/>
    <w:rsid w:val="00F33B58"/>
    <w:rsid w:val="00F34850"/>
    <w:rsid w:val="00F35603"/>
    <w:rsid w:val="00F35973"/>
    <w:rsid w:val="00F35DFA"/>
    <w:rsid w:val="00F377E2"/>
    <w:rsid w:val="00F406CD"/>
    <w:rsid w:val="00F41653"/>
    <w:rsid w:val="00F42B6B"/>
    <w:rsid w:val="00F43318"/>
    <w:rsid w:val="00F43A17"/>
    <w:rsid w:val="00F43D57"/>
    <w:rsid w:val="00F45E64"/>
    <w:rsid w:val="00F47699"/>
    <w:rsid w:val="00F510DB"/>
    <w:rsid w:val="00F51850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733DE"/>
    <w:rsid w:val="00F76FA5"/>
    <w:rsid w:val="00F81FBA"/>
    <w:rsid w:val="00F839F3"/>
    <w:rsid w:val="00F8417B"/>
    <w:rsid w:val="00F841D7"/>
    <w:rsid w:val="00F847AD"/>
    <w:rsid w:val="00F859C3"/>
    <w:rsid w:val="00F85B2F"/>
    <w:rsid w:val="00F86680"/>
    <w:rsid w:val="00F86A15"/>
    <w:rsid w:val="00F8729F"/>
    <w:rsid w:val="00F91187"/>
    <w:rsid w:val="00F91599"/>
    <w:rsid w:val="00F91BC3"/>
    <w:rsid w:val="00F93AE5"/>
    <w:rsid w:val="00F93DD3"/>
    <w:rsid w:val="00F9649F"/>
    <w:rsid w:val="00F96D0C"/>
    <w:rsid w:val="00F979C6"/>
    <w:rsid w:val="00F97AA0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6115"/>
    <w:rsid w:val="00FD72FF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4006"/>
    <w:rsid w:val="00FF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link w:val="TekstpodstawowywcityZnak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9F34A0"/>
    <w:rPr>
      <w:b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2DD6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link w:val="TekstpodstawowywcityZnak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9F34A0"/>
    <w:rPr>
      <w:b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2DD6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osir@osir.pobiedziska.pl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miniportal.uzp.gov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c0add6cf-a427-4e5f-838f-8de1077cf587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hyperlink" Target="mailto:iod@eduodo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c0add6cf-a427-4e5f-838f-8de1077cf587" TargetMode="External"/><Relationship Id="rId24" Type="http://schemas.openxmlformats.org/officeDocument/2006/relationships/hyperlink" Target="mailto:aleksandra@eduodo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c0add6cf-a427-4e5f-838f-8de1077cf587" TargetMode="External"/><Relationship Id="rId23" Type="http://schemas.openxmlformats.org/officeDocument/2006/relationships/hyperlink" Target="https://miniportal.uzp.gov.pl/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osir@osir.pobiedziska.pl" TargetMode="External"/><Relationship Id="rId19" Type="http://schemas.openxmlformats.org/officeDocument/2006/relationships/hyperlink" Target="mailto:osir@osir.pobiedzisk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osir.pobiedziska.pl/" TargetMode="External"/><Relationship Id="rId14" Type="http://schemas.openxmlformats.org/officeDocument/2006/relationships/hyperlink" Target="mailto:osir@osir.pobiedziska.pl" TargetMode="External"/><Relationship Id="rId22" Type="http://schemas.openxmlformats.org/officeDocument/2006/relationships/hyperlink" Target="https://media.ezamowienia.gov.pl/pod/2021/10/Oferty-5.1.pdf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0E7DC-472D-4D44-9D8A-64C65515A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6473</Words>
  <Characters>38838</Characters>
  <Application>Microsoft Office Word</Application>
  <DocSecurity>0</DocSecurity>
  <Lines>323</Lines>
  <Paragraphs>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45221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2018-10-31T11:31:00Z</cp:lastPrinted>
  <dcterms:created xsi:type="dcterms:W3CDTF">2024-09-24T15:45:00Z</dcterms:created>
  <dcterms:modified xsi:type="dcterms:W3CDTF">2024-09-24T15:46:00Z</dcterms:modified>
</cp:coreProperties>
</file>