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B10431" w14:textId="17907C93" w:rsidR="000404EC" w:rsidRDefault="000404EC" w:rsidP="00D4032C">
      <w:pPr>
        <w:pStyle w:val="Nagwek"/>
        <w:spacing w:line="276" w:lineRule="auto"/>
        <w:jc w:val="center"/>
        <w:rPr>
          <w:rFonts w:ascii="Tahoma" w:hAnsi="Tahoma" w:cs="Tahoma"/>
          <w:b/>
          <w:bCs/>
          <w:i/>
          <w:iCs/>
          <w:sz w:val="22"/>
          <w:szCs w:val="22"/>
        </w:rPr>
      </w:pPr>
      <w:r w:rsidRPr="000B373E">
        <w:rPr>
          <w:rFonts w:ascii="Tahoma" w:hAnsi="Tahoma" w:cs="Tahoma"/>
          <w:b/>
          <w:bCs/>
          <w:i/>
          <w:iCs/>
          <w:sz w:val="22"/>
          <w:szCs w:val="22"/>
          <w:highlight w:val="lightGray"/>
        </w:rPr>
        <w:t>ZAŁĄCZNIK NR 1 DO SWZ</w:t>
      </w:r>
    </w:p>
    <w:p w14:paraId="1D07C84E" w14:textId="77777777" w:rsidR="000404EC" w:rsidRPr="000B373E" w:rsidRDefault="000404EC" w:rsidP="000404EC">
      <w:pPr>
        <w:pStyle w:val="Nagwek"/>
        <w:spacing w:line="276" w:lineRule="auto"/>
        <w:jc w:val="right"/>
        <w:rPr>
          <w:rFonts w:ascii="Tahoma" w:hAnsi="Tahoma" w:cs="Tahoma"/>
          <w:b/>
          <w:bCs/>
          <w:i/>
          <w:iCs/>
          <w:sz w:val="22"/>
          <w:szCs w:val="22"/>
        </w:rPr>
      </w:pPr>
    </w:p>
    <w:p w14:paraId="598FC0B7" w14:textId="77777777" w:rsidR="000404EC" w:rsidRPr="000B0361" w:rsidRDefault="000404EC" w:rsidP="003E4B7A">
      <w:pPr>
        <w:pBdr>
          <w:top w:val="double" w:sz="1" w:space="0" w:color="000000"/>
          <w:left w:val="double" w:sz="1" w:space="9" w:color="000000"/>
          <w:bottom w:val="double" w:sz="1" w:space="1" w:color="000000"/>
          <w:right w:val="double" w:sz="1" w:space="14" w:color="000000"/>
        </w:pBdr>
        <w:spacing w:line="360" w:lineRule="auto"/>
        <w:jc w:val="right"/>
        <w:rPr>
          <w:rFonts w:ascii="Tahoma" w:hAnsi="Tahoma" w:cs="Tahoma"/>
          <w:sz w:val="18"/>
          <w:szCs w:val="18"/>
        </w:rPr>
      </w:pPr>
    </w:p>
    <w:p w14:paraId="1461BFE0" w14:textId="74775AC1" w:rsidR="00E60D99" w:rsidRPr="000B0361" w:rsidRDefault="00E60D99" w:rsidP="003E4B7A">
      <w:pPr>
        <w:pBdr>
          <w:top w:val="double" w:sz="1" w:space="0" w:color="000000"/>
          <w:left w:val="double" w:sz="1" w:space="9" w:color="000000"/>
          <w:bottom w:val="double" w:sz="1" w:space="1" w:color="000000"/>
          <w:right w:val="double" w:sz="1" w:space="14" w:color="000000"/>
        </w:pBdr>
        <w:spacing w:line="360" w:lineRule="auto"/>
        <w:jc w:val="center"/>
        <w:rPr>
          <w:rFonts w:ascii="Tahoma" w:hAnsi="Tahoma" w:cs="Tahoma"/>
          <w:b/>
          <w:bCs/>
          <w:iCs/>
          <w:sz w:val="18"/>
          <w:szCs w:val="18"/>
        </w:rPr>
      </w:pPr>
      <w:r w:rsidRPr="000B0361">
        <w:rPr>
          <w:rFonts w:ascii="Tahoma" w:hAnsi="Tahoma" w:cs="Tahoma"/>
          <w:b/>
          <w:bCs/>
          <w:sz w:val="32"/>
          <w:szCs w:val="16"/>
        </w:rPr>
        <w:t>O</w:t>
      </w:r>
      <w:r w:rsidR="000B0361">
        <w:rPr>
          <w:rFonts w:ascii="Tahoma" w:hAnsi="Tahoma" w:cs="Tahoma"/>
          <w:b/>
          <w:bCs/>
          <w:sz w:val="32"/>
          <w:szCs w:val="16"/>
        </w:rPr>
        <w:t>FERTA</w:t>
      </w:r>
      <w:r w:rsidR="00707767">
        <w:rPr>
          <w:rFonts w:ascii="Tahoma" w:hAnsi="Tahoma" w:cs="Tahoma"/>
          <w:b/>
          <w:bCs/>
          <w:sz w:val="32"/>
          <w:szCs w:val="16"/>
        </w:rPr>
        <w:t xml:space="preserve"> </w:t>
      </w:r>
      <w:r w:rsidR="001C07EA">
        <w:rPr>
          <w:rFonts w:ascii="Tahoma" w:hAnsi="Tahoma" w:cs="Tahoma"/>
          <w:b/>
          <w:bCs/>
          <w:sz w:val="32"/>
          <w:szCs w:val="16"/>
        </w:rPr>
        <w:t>w części nr … postępowania</w:t>
      </w:r>
    </w:p>
    <w:p w14:paraId="050AA83B" w14:textId="77777777" w:rsidR="00E60D99" w:rsidRPr="000B0361" w:rsidRDefault="00E60D99" w:rsidP="003E4B7A">
      <w:pPr>
        <w:pBdr>
          <w:top w:val="double" w:sz="1" w:space="0" w:color="000000"/>
          <w:left w:val="double" w:sz="1" w:space="9" w:color="000000"/>
          <w:bottom w:val="double" w:sz="1" w:space="1" w:color="000000"/>
          <w:right w:val="double" w:sz="1" w:space="14" w:color="000000"/>
        </w:pBdr>
        <w:shd w:val="clear" w:color="auto" w:fill="FFFFFF"/>
        <w:spacing w:line="360" w:lineRule="auto"/>
        <w:jc w:val="center"/>
        <w:rPr>
          <w:rFonts w:ascii="Tahoma" w:hAnsi="Tahoma" w:cs="Tahoma"/>
          <w:sz w:val="4"/>
          <w:szCs w:val="20"/>
          <w:u w:val="single"/>
        </w:rPr>
      </w:pPr>
    </w:p>
    <w:p w14:paraId="04E48739" w14:textId="77777777" w:rsidR="00E60D99" w:rsidRPr="000B0361" w:rsidRDefault="00E60D99" w:rsidP="003E4B7A">
      <w:pPr>
        <w:pBdr>
          <w:top w:val="double" w:sz="1" w:space="0" w:color="000000"/>
          <w:left w:val="double" w:sz="1" w:space="9" w:color="000000"/>
          <w:bottom w:val="double" w:sz="1" w:space="1" w:color="000000"/>
          <w:right w:val="double" w:sz="1" w:space="14" w:color="000000"/>
        </w:pBdr>
        <w:shd w:val="clear" w:color="auto" w:fill="FFFFFF"/>
        <w:spacing w:line="360" w:lineRule="auto"/>
        <w:rPr>
          <w:rFonts w:ascii="Tahoma" w:hAnsi="Tahoma" w:cs="Tahoma"/>
          <w:sz w:val="18"/>
          <w:szCs w:val="18"/>
        </w:rPr>
      </w:pPr>
    </w:p>
    <w:p w14:paraId="4E245A7E" w14:textId="77777777" w:rsidR="00E60D99" w:rsidRPr="000B0361" w:rsidRDefault="00E60D99" w:rsidP="003E4B7A">
      <w:pPr>
        <w:pBdr>
          <w:top w:val="double" w:sz="1" w:space="0" w:color="000000"/>
          <w:left w:val="double" w:sz="1" w:space="9" w:color="000000"/>
          <w:bottom w:val="double" w:sz="1" w:space="1" w:color="000000"/>
          <w:right w:val="double" w:sz="1" w:space="14" w:color="000000"/>
        </w:pBdr>
        <w:shd w:val="clear" w:color="auto" w:fill="EDEDED"/>
        <w:spacing w:line="360" w:lineRule="auto"/>
        <w:ind w:left="284" w:hanging="284"/>
        <w:jc w:val="both"/>
        <w:rPr>
          <w:rFonts w:ascii="Tahoma" w:hAnsi="Tahoma" w:cs="Tahoma"/>
          <w:bCs/>
          <w:sz w:val="20"/>
          <w:szCs w:val="20"/>
        </w:rPr>
      </w:pPr>
      <w:r w:rsidRPr="000B0361">
        <w:rPr>
          <w:rFonts w:ascii="Tahoma" w:hAnsi="Tahoma" w:cs="Tahoma"/>
          <w:b/>
          <w:sz w:val="20"/>
          <w:szCs w:val="20"/>
        </w:rPr>
        <w:t>I</w:t>
      </w:r>
      <w:r w:rsidRPr="000B0361">
        <w:rPr>
          <w:rFonts w:ascii="Tahoma" w:hAnsi="Tahoma" w:cs="Tahoma"/>
          <w:bCs/>
          <w:sz w:val="20"/>
          <w:szCs w:val="20"/>
        </w:rPr>
        <w:t>.</w:t>
      </w:r>
      <w:r w:rsidRPr="000B0361">
        <w:rPr>
          <w:rFonts w:ascii="Tahoma" w:hAnsi="Tahoma" w:cs="Tahoma"/>
          <w:b/>
          <w:sz w:val="20"/>
          <w:szCs w:val="20"/>
        </w:rPr>
        <w:t xml:space="preserve"> DANE WYKONAWCY</w:t>
      </w:r>
      <w:bookmarkStart w:id="0" w:name="_Hlk46211558"/>
      <w:r w:rsidRPr="000B0361">
        <w:rPr>
          <w:rFonts w:ascii="Tahoma" w:hAnsi="Tahoma" w:cs="Tahoma"/>
          <w:b/>
          <w:sz w:val="20"/>
          <w:szCs w:val="20"/>
        </w:rPr>
        <w:t>/WYKONAWCÓW WSPÓLNIE UBIEGAJĄCYCH SIĘ O UDZIELENIE ZAMÓWIENIA</w:t>
      </w:r>
      <w:bookmarkEnd w:id="0"/>
      <w:r w:rsidRPr="000B0361">
        <w:rPr>
          <w:rFonts w:ascii="Tahoma" w:hAnsi="Tahoma" w:cs="Tahoma"/>
          <w:bCs/>
          <w:sz w:val="20"/>
          <w:szCs w:val="20"/>
        </w:rPr>
        <w:t>:</w:t>
      </w:r>
    </w:p>
    <w:p w14:paraId="00F44286" w14:textId="77777777" w:rsidR="00E60D99" w:rsidRPr="000B0361" w:rsidRDefault="00E60D99" w:rsidP="003E4B7A">
      <w:pPr>
        <w:pBdr>
          <w:top w:val="double" w:sz="1" w:space="0" w:color="000000"/>
          <w:left w:val="double" w:sz="1" w:space="9" w:color="000000"/>
          <w:bottom w:val="double" w:sz="1" w:space="1" w:color="000000"/>
          <w:right w:val="double" w:sz="1" w:space="14" w:color="000000"/>
        </w:pBdr>
        <w:spacing w:line="360" w:lineRule="auto"/>
        <w:rPr>
          <w:rFonts w:ascii="Tahoma" w:hAnsi="Tahoma" w:cs="Tahoma"/>
          <w:b/>
          <w:bCs/>
          <w:sz w:val="18"/>
          <w:szCs w:val="18"/>
        </w:rPr>
      </w:pPr>
    </w:p>
    <w:p w14:paraId="35A8C05C" w14:textId="77777777" w:rsidR="00E60D99" w:rsidRPr="000B0361" w:rsidRDefault="00E60D99" w:rsidP="003E4B7A">
      <w:pPr>
        <w:pBdr>
          <w:top w:val="double" w:sz="1" w:space="0" w:color="000000"/>
          <w:left w:val="double" w:sz="1" w:space="9" w:color="000000"/>
          <w:bottom w:val="double" w:sz="1" w:space="1" w:color="000000"/>
          <w:right w:val="double" w:sz="1" w:space="14" w:color="000000"/>
        </w:pBdr>
        <w:spacing w:line="480" w:lineRule="auto"/>
        <w:jc w:val="both"/>
        <w:rPr>
          <w:rFonts w:ascii="Tahoma" w:hAnsi="Tahoma" w:cs="Tahoma"/>
          <w:sz w:val="18"/>
          <w:szCs w:val="18"/>
        </w:rPr>
      </w:pPr>
      <w:r w:rsidRPr="000B0361">
        <w:rPr>
          <w:rFonts w:ascii="Tahoma" w:hAnsi="Tahoma" w:cs="Tahoma"/>
          <w:b/>
          <w:bCs/>
          <w:sz w:val="18"/>
          <w:szCs w:val="18"/>
        </w:rPr>
        <w:t>Pełna nazwa</w:t>
      </w:r>
      <w:r w:rsidRPr="000B0361">
        <w:rPr>
          <w:rFonts w:ascii="Tahoma" w:hAnsi="Tahoma" w:cs="Tahoma"/>
          <w:sz w:val="18"/>
          <w:szCs w:val="18"/>
        </w:rPr>
        <w:t xml:space="preserve"> _____________________________________________________</w:t>
      </w:r>
      <w:r w:rsidR="000B0361">
        <w:rPr>
          <w:rFonts w:ascii="Tahoma" w:hAnsi="Tahoma" w:cs="Tahoma"/>
          <w:sz w:val="18"/>
          <w:szCs w:val="18"/>
        </w:rPr>
        <w:t>___________________________</w:t>
      </w:r>
      <w:r w:rsidRPr="000B0361">
        <w:rPr>
          <w:rFonts w:ascii="Tahoma" w:hAnsi="Tahoma" w:cs="Tahoma"/>
          <w:sz w:val="18"/>
          <w:szCs w:val="18"/>
        </w:rPr>
        <w:t xml:space="preserve"> _______________________________________________________________</w:t>
      </w:r>
      <w:r w:rsidR="000B0361">
        <w:rPr>
          <w:rFonts w:ascii="Tahoma" w:hAnsi="Tahoma" w:cs="Tahoma"/>
          <w:sz w:val="18"/>
          <w:szCs w:val="18"/>
        </w:rPr>
        <w:t>_____________________________</w:t>
      </w:r>
    </w:p>
    <w:p w14:paraId="25E84D4F" w14:textId="77777777" w:rsidR="00E60D99" w:rsidRPr="000B0361" w:rsidRDefault="00E60D99" w:rsidP="003E4B7A">
      <w:pPr>
        <w:pBdr>
          <w:top w:val="double" w:sz="1" w:space="0" w:color="000000"/>
          <w:left w:val="double" w:sz="1" w:space="9" w:color="000000"/>
          <w:bottom w:val="double" w:sz="1" w:space="1" w:color="000000"/>
          <w:right w:val="double" w:sz="1" w:space="14" w:color="000000"/>
        </w:pBdr>
        <w:spacing w:line="480" w:lineRule="auto"/>
        <w:jc w:val="both"/>
        <w:rPr>
          <w:rFonts w:ascii="Tahoma" w:hAnsi="Tahoma" w:cs="Tahoma"/>
          <w:sz w:val="18"/>
          <w:szCs w:val="18"/>
        </w:rPr>
      </w:pPr>
      <w:r w:rsidRPr="000B0361">
        <w:rPr>
          <w:rFonts w:ascii="Tahoma" w:hAnsi="Tahoma" w:cs="Tahoma"/>
          <w:b/>
          <w:bCs/>
          <w:sz w:val="18"/>
          <w:szCs w:val="18"/>
        </w:rPr>
        <w:t xml:space="preserve">Adres </w:t>
      </w:r>
      <w:r w:rsidRPr="000B0361">
        <w:rPr>
          <w:rFonts w:ascii="Tahoma" w:hAnsi="Tahoma" w:cs="Tahoma"/>
          <w:sz w:val="18"/>
          <w:szCs w:val="18"/>
        </w:rPr>
        <w:t xml:space="preserve">/ </w:t>
      </w:r>
      <w:r w:rsidRPr="000B0361">
        <w:rPr>
          <w:rFonts w:ascii="Tahoma" w:hAnsi="Tahoma" w:cs="Tahoma"/>
          <w:b/>
          <w:bCs/>
          <w:sz w:val="18"/>
          <w:szCs w:val="18"/>
        </w:rPr>
        <w:t xml:space="preserve">Siedziba </w:t>
      </w:r>
      <w:r w:rsidRPr="000B0361">
        <w:rPr>
          <w:rFonts w:ascii="Tahoma" w:hAnsi="Tahoma" w:cs="Tahoma"/>
          <w:bCs/>
          <w:i/>
          <w:iCs/>
          <w:sz w:val="18"/>
          <w:szCs w:val="18"/>
        </w:rPr>
        <w:t>[kod, miejscowość, ulica, powiat, województwo]</w:t>
      </w:r>
      <w:r w:rsidRPr="000B0361">
        <w:rPr>
          <w:rFonts w:ascii="Tahoma" w:hAnsi="Tahoma" w:cs="Tahoma"/>
          <w:bCs/>
          <w:sz w:val="18"/>
          <w:szCs w:val="18"/>
        </w:rPr>
        <w:t xml:space="preserve"> </w:t>
      </w:r>
      <w:r w:rsidRPr="000B0361">
        <w:rPr>
          <w:rFonts w:ascii="Tahoma" w:hAnsi="Tahoma" w:cs="Tahoma"/>
          <w:sz w:val="18"/>
          <w:szCs w:val="18"/>
        </w:rPr>
        <w:t>_______________________ ______________________________________________________________________________________________________________________________</w:t>
      </w:r>
      <w:r w:rsidR="000B0361">
        <w:rPr>
          <w:rFonts w:ascii="Tahoma" w:hAnsi="Tahoma" w:cs="Tahoma"/>
          <w:sz w:val="18"/>
          <w:szCs w:val="18"/>
        </w:rPr>
        <w:t>__________________________________________________________</w:t>
      </w:r>
    </w:p>
    <w:p w14:paraId="5BEAA45E" w14:textId="77777777" w:rsidR="00E60D99" w:rsidRPr="000B0361" w:rsidRDefault="00E60D99" w:rsidP="003E4B7A">
      <w:pPr>
        <w:pBdr>
          <w:top w:val="double" w:sz="1" w:space="0" w:color="000000"/>
          <w:left w:val="double" w:sz="1" w:space="9" w:color="000000"/>
          <w:bottom w:val="double" w:sz="1" w:space="1" w:color="000000"/>
          <w:right w:val="double" w:sz="1" w:space="14" w:color="000000"/>
        </w:pBdr>
        <w:spacing w:line="480" w:lineRule="auto"/>
        <w:jc w:val="both"/>
        <w:rPr>
          <w:rFonts w:ascii="Tahoma" w:hAnsi="Tahoma" w:cs="Tahoma"/>
          <w:bCs/>
          <w:sz w:val="18"/>
          <w:szCs w:val="18"/>
        </w:rPr>
      </w:pPr>
      <w:r w:rsidRPr="000B0361">
        <w:rPr>
          <w:rFonts w:ascii="Tahoma" w:hAnsi="Tahoma" w:cs="Tahoma"/>
          <w:b/>
          <w:bCs/>
          <w:sz w:val="18"/>
          <w:szCs w:val="18"/>
        </w:rPr>
        <w:t>Adres do korespondencji</w:t>
      </w:r>
      <w:r w:rsidRPr="000B0361">
        <w:rPr>
          <w:rFonts w:ascii="Tahoma" w:hAnsi="Tahoma" w:cs="Tahoma"/>
          <w:bCs/>
          <w:sz w:val="18"/>
          <w:szCs w:val="18"/>
        </w:rPr>
        <w:t xml:space="preserve"> </w:t>
      </w:r>
      <w:r w:rsidRPr="000B0361">
        <w:rPr>
          <w:rFonts w:ascii="Tahoma" w:hAnsi="Tahoma" w:cs="Tahoma"/>
          <w:bCs/>
          <w:i/>
          <w:iCs/>
          <w:sz w:val="18"/>
          <w:szCs w:val="18"/>
        </w:rPr>
        <w:t xml:space="preserve">[wypełnić jeśli jest inny niż adres siedziby*] </w:t>
      </w:r>
      <w:r w:rsidRPr="000B0361">
        <w:rPr>
          <w:rFonts w:ascii="Tahoma" w:hAnsi="Tahoma" w:cs="Tahoma"/>
          <w:bCs/>
          <w:sz w:val="18"/>
          <w:szCs w:val="18"/>
        </w:rPr>
        <w:t>___________________</w:t>
      </w:r>
      <w:r w:rsidR="000B0361">
        <w:rPr>
          <w:rFonts w:ascii="Tahoma" w:hAnsi="Tahoma" w:cs="Tahoma"/>
          <w:bCs/>
          <w:sz w:val="18"/>
          <w:szCs w:val="18"/>
        </w:rPr>
        <w:t>______________</w:t>
      </w:r>
    </w:p>
    <w:p w14:paraId="53B08DBA" w14:textId="77777777" w:rsidR="00E60D99" w:rsidRPr="000B0361" w:rsidRDefault="00E60D99" w:rsidP="003E4B7A">
      <w:pPr>
        <w:pBdr>
          <w:top w:val="double" w:sz="1" w:space="0" w:color="000000"/>
          <w:left w:val="double" w:sz="1" w:space="9" w:color="000000"/>
          <w:bottom w:val="double" w:sz="1" w:space="1" w:color="000000"/>
          <w:right w:val="double" w:sz="1" w:space="14" w:color="000000"/>
        </w:pBdr>
        <w:spacing w:line="480" w:lineRule="auto"/>
        <w:jc w:val="both"/>
        <w:rPr>
          <w:rFonts w:ascii="Tahoma" w:hAnsi="Tahoma" w:cs="Tahoma"/>
          <w:sz w:val="18"/>
          <w:szCs w:val="18"/>
        </w:rPr>
      </w:pPr>
      <w:r w:rsidRPr="000B0361">
        <w:rPr>
          <w:rFonts w:ascii="Tahoma" w:hAnsi="Tahoma" w:cs="Tahoma"/>
          <w:sz w:val="18"/>
          <w:szCs w:val="18"/>
        </w:rPr>
        <w:t>______________________________________________________________________________________________________________________________</w:t>
      </w:r>
      <w:r w:rsidR="000B0361">
        <w:rPr>
          <w:rFonts w:ascii="Tahoma" w:hAnsi="Tahoma" w:cs="Tahoma"/>
          <w:sz w:val="18"/>
          <w:szCs w:val="18"/>
        </w:rPr>
        <w:t>__________________________________________________________</w:t>
      </w:r>
    </w:p>
    <w:p w14:paraId="373A01C5" w14:textId="77777777" w:rsidR="00E60D99" w:rsidRPr="000B0361" w:rsidRDefault="00E60D99" w:rsidP="003E4B7A">
      <w:pPr>
        <w:pBdr>
          <w:top w:val="double" w:sz="1" w:space="0" w:color="000000"/>
          <w:left w:val="double" w:sz="1" w:space="9" w:color="000000"/>
          <w:bottom w:val="double" w:sz="1" w:space="1" w:color="000000"/>
          <w:right w:val="double" w:sz="1" w:space="14" w:color="000000"/>
        </w:pBdr>
        <w:spacing w:line="480" w:lineRule="auto"/>
        <w:jc w:val="both"/>
        <w:rPr>
          <w:rFonts w:ascii="Tahoma" w:hAnsi="Tahoma" w:cs="Tahoma"/>
          <w:sz w:val="18"/>
          <w:szCs w:val="18"/>
        </w:rPr>
      </w:pPr>
      <w:r w:rsidRPr="000B0361">
        <w:rPr>
          <w:rFonts w:ascii="Tahoma" w:hAnsi="Tahoma" w:cs="Tahoma"/>
          <w:b/>
          <w:bCs/>
          <w:sz w:val="18"/>
          <w:szCs w:val="18"/>
        </w:rPr>
        <w:t>REGON</w:t>
      </w:r>
      <w:r w:rsidRPr="000B0361">
        <w:rPr>
          <w:rFonts w:ascii="Tahoma" w:hAnsi="Tahoma" w:cs="Tahoma"/>
          <w:b/>
          <w:bCs/>
          <w:sz w:val="18"/>
          <w:szCs w:val="18"/>
        </w:rPr>
        <w:tab/>
      </w:r>
      <w:r w:rsidRPr="000B0361">
        <w:rPr>
          <w:rFonts w:ascii="Tahoma" w:hAnsi="Tahoma" w:cs="Tahoma"/>
          <w:sz w:val="18"/>
          <w:szCs w:val="18"/>
        </w:rPr>
        <w:t>_____________________________________________________</w:t>
      </w:r>
      <w:r w:rsidR="000B0361">
        <w:rPr>
          <w:rFonts w:ascii="Tahoma" w:hAnsi="Tahoma" w:cs="Tahoma"/>
          <w:sz w:val="18"/>
          <w:szCs w:val="18"/>
        </w:rPr>
        <w:t>________________________________</w:t>
      </w:r>
    </w:p>
    <w:p w14:paraId="4762BD4E" w14:textId="360EDBDB" w:rsidR="00E60D99" w:rsidRPr="000B0361" w:rsidRDefault="00E60D99" w:rsidP="003E4B7A">
      <w:pPr>
        <w:pBdr>
          <w:top w:val="double" w:sz="1" w:space="0" w:color="000000"/>
          <w:left w:val="double" w:sz="1" w:space="9" w:color="000000"/>
          <w:bottom w:val="double" w:sz="1" w:space="1" w:color="000000"/>
          <w:right w:val="double" w:sz="1" w:space="14" w:color="000000"/>
        </w:pBdr>
        <w:spacing w:line="480" w:lineRule="auto"/>
        <w:jc w:val="both"/>
        <w:rPr>
          <w:rFonts w:ascii="Tahoma" w:hAnsi="Tahoma" w:cs="Tahoma"/>
          <w:sz w:val="18"/>
          <w:szCs w:val="18"/>
        </w:rPr>
      </w:pPr>
      <w:r w:rsidRPr="000B0361">
        <w:rPr>
          <w:rFonts w:ascii="Tahoma" w:hAnsi="Tahoma" w:cs="Tahoma"/>
          <w:b/>
          <w:sz w:val="18"/>
          <w:szCs w:val="18"/>
        </w:rPr>
        <w:t>NIP</w:t>
      </w:r>
      <w:r w:rsidR="00501014">
        <w:rPr>
          <w:rFonts w:ascii="Tahoma" w:hAnsi="Tahoma" w:cs="Tahoma"/>
          <w:b/>
          <w:sz w:val="18"/>
          <w:szCs w:val="18"/>
        </w:rPr>
        <w:t xml:space="preserve">   </w:t>
      </w:r>
      <w:r w:rsidR="00501014" w:rsidRPr="00501014">
        <w:rPr>
          <w:rFonts w:ascii="Tahoma" w:hAnsi="Tahoma" w:cs="Tahoma"/>
          <w:bCs/>
          <w:sz w:val="18"/>
          <w:szCs w:val="18"/>
        </w:rPr>
        <w:t>____________</w:t>
      </w:r>
      <w:r w:rsidRPr="000B0361">
        <w:rPr>
          <w:rFonts w:ascii="Tahoma" w:hAnsi="Tahoma" w:cs="Tahoma"/>
          <w:sz w:val="18"/>
          <w:szCs w:val="18"/>
        </w:rPr>
        <w:t>_____________________________________________________</w:t>
      </w:r>
      <w:r w:rsidR="000B0361">
        <w:rPr>
          <w:rFonts w:ascii="Tahoma" w:hAnsi="Tahoma" w:cs="Tahoma"/>
          <w:sz w:val="18"/>
          <w:szCs w:val="18"/>
        </w:rPr>
        <w:t>_____________________</w:t>
      </w:r>
    </w:p>
    <w:p w14:paraId="320531E7" w14:textId="09E1C9FE" w:rsidR="00E60D99" w:rsidRPr="000B0361" w:rsidRDefault="00E60D99" w:rsidP="003E4B7A">
      <w:pPr>
        <w:pBdr>
          <w:top w:val="double" w:sz="1" w:space="0" w:color="000000"/>
          <w:left w:val="double" w:sz="1" w:space="9" w:color="000000"/>
          <w:bottom w:val="double" w:sz="1" w:space="1" w:color="000000"/>
          <w:right w:val="double" w:sz="1" w:space="14" w:color="000000"/>
        </w:pBdr>
        <w:spacing w:line="480" w:lineRule="auto"/>
        <w:jc w:val="both"/>
        <w:rPr>
          <w:rFonts w:ascii="Tahoma" w:hAnsi="Tahoma" w:cs="Tahoma"/>
          <w:sz w:val="18"/>
          <w:szCs w:val="18"/>
        </w:rPr>
      </w:pPr>
      <w:r w:rsidRPr="000B0361">
        <w:rPr>
          <w:rFonts w:ascii="Tahoma" w:hAnsi="Tahoma" w:cs="Tahoma"/>
          <w:b/>
          <w:bCs/>
          <w:sz w:val="18"/>
          <w:szCs w:val="18"/>
        </w:rPr>
        <w:t>Telefon</w:t>
      </w:r>
      <w:r w:rsidRPr="000B0361">
        <w:rPr>
          <w:rFonts w:ascii="Tahoma" w:hAnsi="Tahoma" w:cs="Tahoma"/>
          <w:b/>
          <w:sz w:val="18"/>
          <w:szCs w:val="18"/>
        </w:rPr>
        <w:t xml:space="preserve"> </w:t>
      </w:r>
      <w:r w:rsidRPr="000B0361">
        <w:rPr>
          <w:rFonts w:ascii="Tahoma" w:hAnsi="Tahoma" w:cs="Tahoma"/>
          <w:bCs/>
          <w:sz w:val="18"/>
          <w:szCs w:val="18"/>
        </w:rPr>
        <w:t>[z numerem kierunkowym</w:t>
      </w:r>
      <w:r w:rsidR="006B7AD0">
        <w:rPr>
          <w:rFonts w:ascii="Tahoma" w:hAnsi="Tahoma" w:cs="Tahoma"/>
          <w:bCs/>
          <w:sz w:val="18"/>
          <w:szCs w:val="18"/>
        </w:rPr>
        <w:t>]</w:t>
      </w:r>
      <w:r w:rsidR="00501014">
        <w:rPr>
          <w:rFonts w:ascii="Tahoma" w:hAnsi="Tahoma" w:cs="Tahoma"/>
          <w:bCs/>
          <w:sz w:val="18"/>
          <w:szCs w:val="18"/>
        </w:rPr>
        <w:t xml:space="preserve"> </w:t>
      </w:r>
      <w:r w:rsidR="00501014">
        <w:rPr>
          <w:rFonts w:ascii="Tahoma" w:hAnsi="Tahoma" w:cs="Tahoma"/>
          <w:bCs/>
          <w:i/>
          <w:iCs/>
          <w:sz w:val="18"/>
          <w:szCs w:val="18"/>
        </w:rPr>
        <w:t>_______</w:t>
      </w:r>
      <w:r w:rsidRPr="000B0361">
        <w:rPr>
          <w:rFonts w:ascii="Tahoma" w:hAnsi="Tahoma" w:cs="Tahoma"/>
          <w:sz w:val="18"/>
          <w:szCs w:val="18"/>
        </w:rPr>
        <w:t>______________________________________</w:t>
      </w:r>
      <w:r w:rsidR="000B0361">
        <w:rPr>
          <w:rFonts w:ascii="Tahoma" w:hAnsi="Tahoma" w:cs="Tahoma"/>
          <w:sz w:val="18"/>
          <w:szCs w:val="18"/>
        </w:rPr>
        <w:t>_________________</w:t>
      </w:r>
    </w:p>
    <w:p w14:paraId="0C583939" w14:textId="313C85F6" w:rsidR="00E60D99" w:rsidRPr="000B0361" w:rsidRDefault="00E60D99" w:rsidP="003E4B7A">
      <w:pPr>
        <w:pBdr>
          <w:top w:val="double" w:sz="1" w:space="0" w:color="000000"/>
          <w:left w:val="double" w:sz="1" w:space="9" w:color="000000"/>
          <w:bottom w:val="double" w:sz="1" w:space="1" w:color="000000"/>
          <w:right w:val="double" w:sz="1" w:space="14" w:color="000000"/>
        </w:pBdr>
        <w:spacing w:line="480" w:lineRule="auto"/>
        <w:jc w:val="both"/>
        <w:rPr>
          <w:rFonts w:ascii="Tahoma" w:hAnsi="Tahoma" w:cs="Tahoma"/>
          <w:sz w:val="18"/>
          <w:szCs w:val="18"/>
        </w:rPr>
      </w:pPr>
      <w:r w:rsidRPr="000B0361">
        <w:rPr>
          <w:rFonts w:ascii="Tahoma" w:hAnsi="Tahoma" w:cs="Tahoma"/>
          <w:b/>
          <w:bCs/>
          <w:sz w:val="18"/>
          <w:szCs w:val="18"/>
        </w:rPr>
        <w:t>E</w:t>
      </w:r>
      <w:r w:rsidRPr="000B0361">
        <w:rPr>
          <w:rFonts w:ascii="Tahoma" w:hAnsi="Tahoma" w:cs="Tahoma"/>
          <w:sz w:val="18"/>
          <w:szCs w:val="18"/>
        </w:rPr>
        <w:t>-</w:t>
      </w:r>
      <w:r w:rsidRPr="000B0361">
        <w:rPr>
          <w:rFonts w:ascii="Tahoma" w:hAnsi="Tahoma" w:cs="Tahoma"/>
          <w:b/>
          <w:bCs/>
          <w:sz w:val="18"/>
          <w:szCs w:val="18"/>
        </w:rPr>
        <w:t>mail</w:t>
      </w:r>
      <w:r w:rsidRPr="000B0361">
        <w:rPr>
          <w:rFonts w:ascii="Tahoma" w:hAnsi="Tahoma" w:cs="Tahoma"/>
          <w:b/>
          <w:bCs/>
          <w:sz w:val="18"/>
          <w:szCs w:val="18"/>
        </w:rPr>
        <w:tab/>
      </w:r>
      <w:r w:rsidR="00501014">
        <w:rPr>
          <w:rFonts w:ascii="Tahoma" w:hAnsi="Tahoma" w:cs="Tahoma"/>
          <w:sz w:val="18"/>
          <w:szCs w:val="18"/>
        </w:rPr>
        <w:t>_______________</w:t>
      </w:r>
      <w:r w:rsidRPr="000B0361">
        <w:rPr>
          <w:rFonts w:ascii="Tahoma" w:hAnsi="Tahoma" w:cs="Tahoma"/>
          <w:sz w:val="18"/>
          <w:szCs w:val="18"/>
        </w:rPr>
        <w:t>__________________________________________</w:t>
      </w:r>
      <w:r w:rsidR="000B0361" w:rsidRPr="000B0361">
        <w:rPr>
          <w:rFonts w:ascii="Tahoma" w:hAnsi="Tahoma" w:cs="Tahoma"/>
          <w:sz w:val="18"/>
          <w:szCs w:val="18"/>
        </w:rPr>
        <w:t>_</w:t>
      </w:r>
      <w:r w:rsidR="000B0361">
        <w:rPr>
          <w:rFonts w:ascii="Tahoma" w:hAnsi="Tahoma" w:cs="Tahoma"/>
          <w:sz w:val="18"/>
          <w:szCs w:val="18"/>
        </w:rPr>
        <w:t>____________________</w:t>
      </w:r>
      <w:r w:rsidR="00501014">
        <w:rPr>
          <w:rFonts w:ascii="Tahoma" w:hAnsi="Tahoma" w:cs="Tahoma"/>
          <w:sz w:val="18"/>
          <w:szCs w:val="18"/>
        </w:rPr>
        <w:t>______</w:t>
      </w:r>
    </w:p>
    <w:p w14:paraId="2F97EC11" w14:textId="77777777" w:rsidR="00E60D99" w:rsidRPr="000B0361" w:rsidRDefault="00E60D99" w:rsidP="003E4B7A">
      <w:pPr>
        <w:pBdr>
          <w:top w:val="double" w:sz="1" w:space="0" w:color="000000"/>
          <w:left w:val="double" w:sz="1" w:space="9" w:color="000000"/>
          <w:bottom w:val="double" w:sz="1" w:space="1" w:color="000000"/>
          <w:right w:val="double" w:sz="1" w:space="14" w:color="000000"/>
        </w:pBdr>
        <w:spacing w:line="480" w:lineRule="auto"/>
        <w:jc w:val="both"/>
        <w:rPr>
          <w:rFonts w:ascii="Tahoma" w:hAnsi="Tahoma" w:cs="Tahoma"/>
          <w:sz w:val="18"/>
          <w:szCs w:val="18"/>
        </w:rPr>
      </w:pPr>
      <w:r w:rsidRPr="000B0361">
        <w:rPr>
          <w:rFonts w:ascii="Tahoma" w:hAnsi="Tahoma" w:cs="Tahoma"/>
          <w:b/>
          <w:bCs/>
          <w:sz w:val="18"/>
          <w:szCs w:val="18"/>
        </w:rPr>
        <w:t>Nr KRS i oznaczenie sądu</w:t>
      </w:r>
      <w:r w:rsidRPr="000B0361">
        <w:rPr>
          <w:rFonts w:ascii="Tahoma" w:hAnsi="Tahoma" w:cs="Tahoma"/>
          <w:sz w:val="18"/>
          <w:szCs w:val="18"/>
        </w:rPr>
        <w:t xml:space="preserve">, </w:t>
      </w:r>
      <w:r w:rsidRPr="000B0361">
        <w:rPr>
          <w:rFonts w:ascii="Tahoma" w:hAnsi="Tahoma" w:cs="Tahoma"/>
          <w:i/>
          <w:iCs/>
          <w:sz w:val="18"/>
          <w:szCs w:val="18"/>
        </w:rPr>
        <w:t>jeżeli dotyczy</w:t>
      </w:r>
      <w:r w:rsidRPr="000B0361">
        <w:rPr>
          <w:rFonts w:ascii="Tahoma" w:hAnsi="Tahoma" w:cs="Tahoma"/>
          <w:sz w:val="18"/>
          <w:szCs w:val="18"/>
        </w:rPr>
        <w:t xml:space="preserve"> ______________________________</w:t>
      </w:r>
      <w:r w:rsidR="000B0361">
        <w:rPr>
          <w:rFonts w:ascii="Tahoma" w:hAnsi="Tahoma" w:cs="Tahoma"/>
          <w:sz w:val="18"/>
          <w:szCs w:val="18"/>
        </w:rPr>
        <w:t>__________________________</w:t>
      </w:r>
    </w:p>
    <w:p w14:paraId="72481007" w14:textId="77777777" w:rsidR="00E60D99" w:rsidRPr="000B0361" w:rsidRDefault="00E60D99" w:rsidP="003E4B7A">
      <w:pPr>
        <w:pBdr>
          <w:top w:val="double" w:sz="1" w:space="0" w:color="000000"/>
          <w:left w:val="double" w:sz="1" w:space="9" w:color="000000"/>
          <w:bottom w:val="double" w:sz="1" w:space="1" w:color="000000"/>
          <w:right w:val="double" w:sz="1" w:space="14" w:color="000000"/>
        </w:pBdr>
        <w:spacing w:line="360" w:lineRule="auto"/>
        <w:rPr>
          <w:rFonts w:ascii="Tahoma" w:hAnsi="Tahoma" w:cs="Tahoma"/>
          <w:b/>
          <w:bCs/>
          <w:sz w:val="18"/>
          <w:szCs w:val="18"/>
        </w:rPr>
      </w:pPr>
    </w:p>
    <w:p w14:paraId="519BE42A" w14:textId="77777777" w:rsidR="00E60D99" w:rsidRPr="000B0361" w:rsidRDefault="00E60D99" w:rsidP="003E4B7A">
      <w:pPr>
        <w:pBdr>
          <w:top w:val="double" w:sz="1" w:space="0" w:color="000000"/>
          <w:left w:val="double" w:sz="1" w:space="9" w:color="000000"/>
          <w:bottom w:val="double" w:sz="1" w:space="1" w:color="000000"/>
          <w:right w:val="double" w:sz="1" w:space="14" w:color="000000"/>
        </w:pBdr>
        <w:shd w:val="clear" w:color="auto" w:fill="EDEDED"/>
        <w:spacing w:line="360" w:lineRule="auto"/>
        <w:rPr>
          <w:rFonts w:ascii="Tahoma" w:hAnsi="Tahoma" w:cs="Tahoma"/>
          <w:bCs/>
          <w:sz w:val="20"/>
          <w:szCs w:val="20"/>
        </w:rPr>
      </w:pPr>
      <w:r w:rsidRPr="000B0361">
        <w:rPr>
          <w:rFonts w:ascii="Tahoma" w:hAnsi="Tahoma" w:cs="Tahoma"/>
          <w:b/>
          <w:sz w:val="20"/>
          <w:szCs w:val="20"/>
        </w:rPr>
        <w:t>II</w:t>
      </w:r>
      <w:r w:rsidRPr="000B0361">
        <w:rPr>
          <w:rFonts w:ascii="Tahoma" w:hAnsi="Tahoma" w:cs="Tahoma"/>
          <w:bCs/>
          <w:sz w:val="20"/>
          <w:szCs w:val="20"/>
        </w:rPr>
        <w:t xml:space="preserve">. </w:t>
      </w:r>
      <w:r w:rsidRPr="000B0361">
        <w:rPr>
          <w:rFonts w:ascii="Tahoma" w:hAnsi="Tahoma" w:cs="Tahoma"/>
          <w:b/>
          <w:sz w:val="20"/>
          <w:szCs w:val="20"/>
        </w:rPr>
        <w:t>PRZEDMIOT OFERTY</w:t>
      </w:r>
      <w:r w:rsidRPr="000B0361">
        <w:rPr>
          <w:rFonts w:ascii="Tahoma" w:hAnsi="Tahoma" w:cs="Tahoma"/>
          <w:bCs/>
          <w:sz w:val="20"/>
          <w:szCs w:val="20"/>
        </w:rPr>
        <w:t>:</w:t>
      </w:r>
    </w:p>
    <w:p w14:paraId="648CF067" w14:textId="7148D027" w:rsidR="00E60D99" w:rsidRPr="00755A30" w:rsidRDefault="00755A30" w:rsidP="003E4B7A">
      <w:pPr>
        <w:pBdr>
          <w:top w:val="double" w:sz="1" w:space="0" w:color="000000"/>
          <w:left w:val="double" w:sz="1" w:space="9" w:color="000000"/>
          <w:bottom w:val="double" w:sz="1" w:space="1" w:color="000000"/>
          <w:right w:val="double" w:sz="1" w:space="14" w:color="000000"/>
        </w:pBdr>
        <w:spacing w:line="360" w:lineRule="auto"/>
        <w:rPr>
          <w:rFonts w:ascii="Tahoma" w:hAnsi="Tahoma" w:cs="Tahoma"/>
          <w:bCs/>
          <w:sz w:val="20"/>
          <w:szCs w:val="20"/>
        </w:rPr>
      </w:pPr>
      <w:r w:rsidRPr="00755A30">
        <w:rPr>
          <w:rFonts w:ascii="Tahoma" w:hAnsi="Tahoma" w:cs="Tahoma"/>
          <w:bCs/>
          <w:sz w:val="20"/>
          <w:szCs w:val="20"/>
        </w:rPr>
        <w:t>należy wpisać, której część postępowania dotyczy</w:t>
      </w:r>
    </w:p>
    <w:p w14:paraId="1D7D3BC4" w14:textId="77777777" w:rsidR="00755A30" w:rsidRDefault="00755A30" w:rsidP="003A38FA">
      <w:pPr>
        <w:pStyle w:val="BodyText21"/>
        <w:jc w:val="both"/>
        <w:rPr>
          <w:rFonts w:ascii="Tahoma" w:hAnsi="Tahoma" w:cs="Tahoma"/>
          <w:sz w:val="20"/>
          <w:szCs w:val="20"/>
        </w:rPr>
      </w:pPr>
    </w:p>
    <w:p w14:paraId="51538AAB" w14:textId="116652A5" w:rsidR="003A38FA" w:rsidRDefault="00E60D99" w:rsidP="003A38FA">
      <w:pPr>
        <w:pStyle w:val="BodyText21"/>
        <w:jc w:val="both"/>
        <w:rPr>
          <w:rFonts w:ascii="Tahoma" w:hAnsi="Tahoma" w:cs="Tahoma"/>
          <w:b w:val="0"/>
          <w:bCs w:val="0"/>
          <w:sz w:val="20"/>
          <w:szCs w:val="20"/>
        </w:rPr>
      </w:pPr>
      <w:r w:rsidRPr="0054491F">
        <w:rPr>
          <w:rFonts w:ascii="Tahoma" w:hAnsi="Tahoma" w:cs="Tahoma"/>
          <w:sz w:val="20"/>
          <w:szCs w:val="20"/>
        </w:rPr>
        <w:t xml:space="preserve">dotyczy: zamówienia publicznego prowadzonego w trybie </w:t>
      </w:r>
      <w:r w:rsidR="00C10DF5" w:rsidRPr="0054491F">
        <w:rPr>
          <w:rFonts w:ascii="Tahoma" w:hAnsi="Tahoma" w:cs="Tahoma"/>
          <w:sz w:val="20"/>
          <w:szCs w:val="20"/>
        </w:rPr>
        <w:t>podstawowym bez przeprowadzenia negocjacji</w:t>
      </w:r>
      <w:r w:rsidR="0054491F">
        <w:rPr>
          <w:rFonts w:ascii="Tahoma" w:hAnsi="Tahoma" w:cs="Tahoma"/>
          <w:sz w:val="20"/>
          <w:szCs w:val="20"/>
        </w:rPr>
        <w:t xml:space="preserve"> </w:t>
      </w:r>
      <w:r w:rsidRPr="0054491F">
        <w:rPr>
          <w:rFonts w:ascii="Tahoma" w:hAnsi="Tahoma" w:cs="Tahoma"/>
          <w:sz w:val="20"/>
          <w:szCs w:val="20"/>
        </w:rPr>
        <w:t xml:space="preserve">przez: </w:t>
      </w:r>
      <w:r w:rsidR="003A38FA" w:rsidRPr="000E64E1">
        <w:rPr>
          <w:rFonts w:ascii="Tahoma" w:hAnsi="Tahoma" w:cs="Tahoma"/>
          <w:sz w:val="20"/>
          <w:szCs w:val="20"/>
        </w:rPr>
        <w:t xml:space="preserve">Gmina Serokomla </w:t>
      </w:r>
      <w:r w:rsidR="003A38FA">
        <w:rPr>
          <w:rFonts w:ascii="Tahoma" w:hAnsi="Tahoma" w:cs="Tahoma"/>
          <w:sz w:val="20"/>
          <w:szCs w:val="20"/>
        </w:rPr>
        <w:t>(</w:t>
      </w:r>
      <w:r w:rsidR="003A38FA" w:rsidRPr="000E64E1">
        <w:rPr>
          <w:rFonts w:ascii="Tahoma" w:hAnsi="Tahoma" w:cs="Tahoma"/>
          <w:b w:val="0"/>
          <w:bCs w:val="0"/>
          <w:sz w:val="20"/>
          <w:szCs w:val="20"/>
        </w:rPr>
        <w:t>ul. Warszawska 21</w:t>
      </w:r>
      <w:r w:rsidR="003A38FA">
        <w:rPr>
          <w:rFonts w:ascii="Tahoma" w:hAnsi="Tahoma" w:cs="Tahoma"/>
          <w:b w:val="0"/>
          <w:bCs w:val="0"/>
          <w:sz w:val="20"/>
          <w:szCs w:val="20"/>
        </w:rPr>
        <w:t>)</w:t>
      </w:r>
    </w:p>
    <w:p w14:paraId="5AD80C8B" w14:textId="77777777" w:rsidR="00755A30" w:rsidRDefault="00755A30" w:rsidP="003A38FA">
      <w:pPr>
        <w:pStyle w:val="BodyText21"/>
        <w:jc w:val="both"/>
        <w:rPr>
          <w:rFonts w:ascii="Tahoma" w:hAnsi="Tahoma" w:cs="Tahoma"/>
          <w:b w:val="0"/>
          <w:bCs w:val="0"/>
          <w:sz w:val="20"/>
          <w:szCs w:val="20"/>
        </w:rPr>
      </w:pPr>
    </w:p>
    <w:p w14:paraId="402B6575" w14:textId="77777777" w:rsidR="00755A30" w:rsidRDefault="00755A30" w:rsidP="003A38FA">
      <w:pPr>
        <w:pStyle w:val="BodyText21"/>
        <w:jc w:val="both"/>
        <w:rPr>
          <w:rFonts w:ascii="Tahoma" w:hAnsi="Tahoma" w:cs="Tahoma"/>
          <w:b w:val="0"/>
          <w:bCs w:val="0"/>
          <w:sz w:val="20"/>
          <w:szCs w:val="20"/>
        </w:rPr>
      </w:pPr>
    </w:p>
    <w:p w14:paraId="3B5EEAA7" w14:textId="77777777" w:rsidR="00755A30" w:rsidRDefault="00755A30" w:rsidP="003A38FA">
      <w:pPr>
        <w:pStyle w:val="BodyText21"/>
        <w:jc w:val="both"/>
        <w:rPr>
          <w:rFonts w:ascii="Tahoma" w:hAnsi="Tahoma" w:cs="Tahoma"/>
          <w:b w:val="0"/>
          <w:bCs w:val="0"/>
          <w:sz w:val="20"/>
          <w:szCs w:val="20"/>
        </w:rPr>
      </w:pPr>
    </w:p>
    <w:p w14:paraId="5ECBF6FD" w14:textId="77777777" w:rsidR="00755A30" w:rsidRDefault="00755A30" w:rsidP="003A38FA">
      <w:pPr>
        <w:pStyle w:val="BodyText21"/>
        <w:jc w:val="both"/>
        <w:rPr>
          <w:rFonts w:ascii="Tahoma" w:hAnsi="Tahoma" w:cs="Tahoma"/>
          <w:b w:val="0"/>
          <w:bCs w:val="0"/>
          <w:sz w:val="20"/>
          <w:szCs w:val="20"/>
        </w:rPr>
      </w:pPr>
    </w:p>
    <w:p w14:paraId="16C3C115" w14:textId="77777777" w:rsidR="00755A30" w:rsidRPr="003A38FA" w:rsidRDefault="00755A30" w:rsidP="003A38FA">
      <w:pPr>
        <w:pStyle w:val="BodyText21"/>
        <w:jc w:val="both"/>
        <w:rPr>
          <w:rFonts w:ascii="Tahoma" w:hAnsi="Tahoma" w:cs="Tahoma"/>
          <w:sz w:val="20"/>
          <w:szCs w:val="20"/>
        </w:rPr>
      </w:pPr>
    </w:p>
    <w:p w14:paraId="6C904991" w14:textId="0CFBA913" w:rsidR="00E60D99" w:rsidRPr="0054491F" w:rsidRDefault="00E60D99" w:rsidP="00810DE8">
      <w:pPr>
        <w:pBdr>
          <w:top w:val="double" w:sz="1" w:space="0" w:color="000000"/>
          <w:left w:val="double" w:sz="1" w:space="9" w:color="000000"/>
          <w:bottom w:val="double" w:sz="1" w:space="1" w:color="000000"/>
          <w:right w:val="double" w:sz="1" w:space="14" w:color="000000"/>
        </w:pBdr>
        <w:spacing w:line="360" w:lineRule="auto"/>
        <w:jc w:val="center"/>
        <w:rPr>
          <w:rFonts w:ascii="Tahoma" w:hAnsi="Tahoma" w:cs="Tahoma"/>
          <w:sz w:val="20"/>
          <w:szCs w:val="20"/>
        </w:rPr>
      </w:pPr>
    </w:p>
    <w:p w14:paraId="1BC404E7" w14:textId="76D19A6A" w:rsidR="00810DE8" w:rsidRPr="006E179D" w:rsidRDefault="00FC452A" w:rsidP="006E179D">
      <w:pPr>
        <w:pBdr>
          <w:top w:val="double" w:sz="1" w:space="0" w:color="000000"/>
          <w:left w:val="double" w:sz="1" w:space="9" w:color="000000"/>
          <w:bottom w:val="double" w:sz="1" w:space="1" w:color="000000"/>
          <w:right w:val="double" w:sz="1" w:space="14" w:color="000000"/>
        </w:pBdr>
        <w:spacing w:line="360" w:lineRule="auto"/>
        <w:rPr>
          <w:rFonts w:ascii="Tahoma" w:hAnsi="Tahoma" w:cs="Tahoma"/>
          <w:bCs/>
          <w:smallCaps/>
          <w:kern w:val="22"/>
          <w:sz w:val="18"/>
          <w:szCs w:val="18"/>
        </w:rPr>
      </w:pPr>
      <w:r w:rsidRPr="000B0361">
        <w:rPr>
          <w:rStyle w:val="Odwoaniedelikatne"/>
          <w:rFonts w:ascii="Tahoma" w:hAnsi="Tahoma" w:cs="Tahoma"/>
          <w:bCs/>
          <w:color w:val="auto"/>
          <w:kern w:val="22"/>
          <w:sz w:val="18"/>
          <w:szCs w:val="18"/>
          <w:u w:val="none"/>
        </w:rPr>
        <w:t xml:space="preserve">   * wypełnić fakultatywnie</w:t>
      </w:r>
    </w:p>
    <w:p w14:paraId="3C82F6A7" w14:textId="6B2C23E9" w:rsidR="006234BF" w:rsidRPr="000B0361" w:rsidRDefault="006234BF" w:rsidP="000B0361">
      <w:pPr>
        <w:shd w:val="clear" w:color="auto" w:fill="EDEDED"/>
        <w:spacing w:line="360" w:lineRule="auto"/>
        <w:ind w:right="-1"/>
        <w:jc w:val="center"/>
        <w:rPr>
          <w:rFonts w:ascii="Tahoma" w:hAnsi="Tahoma" w:cs="Tahoma"/>
          <w:b/>
          <w:sz w:val="20"/>
          <w:szCs w:val="20"/>
        </w:rPr>
      </w:pPr>
      <w:r w:rsidRPr="000B0361">
        <w:rPr>
          <w:rFonts w:ascii="Tahoma" w:hAnsi="Tahoma" w:cs="Tahoma"/>
          <w:b/>
          <w:sz w:val="20"/>
          <w:szCs w:val="20"/>
        </w:rPr>
        <w:t>III</w:t>
      </w:r>
      <w:r w:rsidRPr="000B0361">
        <w:rPr>
          <w:rFonts w:ascii="Tahoma" w:hAnsi="Tahoma" w:cs="Tahoma"/>
          <w:bCs/>
          <w:sz w:val="20"/>
          <w:szCs w:val="20"/>
        </w:rPr>
        <w:t>.</w:t>
      </w:r>
      <w:r w:rsidRPr="000B0361">
        <w:rPr>
          <w:rFonts w:ascii="Tahoma" w:hAnsi="Tahoma" w:cs="Tahoma"/>
          <w:b/>
          <w:sz w:val="20"/>
          <w:szCs w:val="20"/>
        </w:rPr>
        <w:t xml:space="preserve"> PODSTAWOWE INFORMACJE DOTYCZĄCE CENY OFERTY </w:t>
      </w:r>
    </w:p>
    <w:p w14:paraId="159A6DE4" w14:textId="77777777" w:rsidR="00181EA7" w:rsidRPr="000B0361" w:rsidRDefault="00181EA7" w:rsidP="000B0361">
      <w:pPr>
        <w:spacing w:line="360" w:lineRule="auto"/>
        <w:ind w:right="-1"/>
        <w:rPr>
          <w:rFonts w:ascii="Tahoma" w:hAnsi="Tahoma" w:cs="Tahoma"/>
          <w:sz w:val="18"/>
          <w:szCs w:val="18"/>
        </w:rPr>
      </w:pPr>
    </w:p>
    <w:p w14:paraId="552EE067" w14:textId="28E84BC6" w:rsidR="00170676" w:rsidRPr="00C460DB" w:rsidRDefault="00170676" w:rsidP="00C460DB">
      <w:pPr>
        <w:pStyle w:val="Akapitzlist"/>
        <w:numPr>
          <w:ilvl w:val="0"/>
          <w:numId w:val="37"/>
        </w:numPr>
        <w:spacing w:line="360" w:lineRule="auto"/>
        <w:ind w:right="-1"/>
        <w:jc w:val="both"/>
        <w:rPr>
          <w:rFonts w:ascii="Tahoma" w:hAnsi="Tahoma" w:cs="Tahoma"/>
          <w:b/>
          <w:kern w:val="2"/>
          <w:sz w:val="18"/>
          <w:szCs w:val="18"/>
        </w:rPr>
      </w:pPr>
      <w:r w:rsidRPr="002141F3">
        <w:rPr>
          <w:rFonts w:ascii="Tahoma" w:hAnsi="Tahoma" w:cs="Tahoma"/>
          <w:b/>
          <w:bCs/>
          <w:sz w:val="18"/>
          <w:szCs w:val="18"/>
        </w:rPr>
        <w:t>Oferowana cena oferty</w:t>
      </w:r>
      <w:r w:rsidR="00C460DB" w:rsidRPr="00C460DB">
        <w:rPr>
          <w:rFonts w:ascii="Tahoma" w:hAnsi="Tahoma" w:cs="Tahoma"/>
          <w:b/>
          <w:sz w:val="18"/>
          <w:szCs w:val="18"/>
        </w:rPr>
        <w:t>:</w:t>
      </w:r>
    </w:p>
    <w:p w14:paraId="47FBD122" w14:textId="4F246FD2" w:rsidR="00170676" w:rsidRPr="000B0361" w:rsidRDefault="00170676" w:rsidP="008E3CB6">
      <w:pPr>
        <w:spacing w:line="360" w:lineRule="auto"/>
        <w:ind w:left="284"/>
        <w:jc w:val="both"/>
        <w:rPr>
          <w:rFonts w:ascii="Tahoma" w:hAnsi="Tahoma" w:cs="Tahoma"/>
          <w:i/>
          <w:iCs/>
          <w:sz w:val="18"/>
          <w:szCs w:val="18"/>
        </w:rPr>
      </w:pPr>
      <w:r w:rsidRPr="000B0361">
        <w:rPr>
          <w:rFonts w:ascii="Tahoma" w:hAnsi="Tahoma" w:cs="Tahoma"/>
          <w:sz w:val="18"/>
          <w:szCs w:val="18"/>
        </w:rPr>
        <w:t xml:space="preserve">Oferujmy wykonanie </w:t>
      </w:r>
      <w:r w:rsidR="00A649ED">
        <w:rPr>
          <w:rFonts w:ascii="Tahoma" w:hAnsi="Tahoma" w:cs="Tahoma"/>
          <w:sz w:val="18"/>
          <w:szCs w:val="18"/>
        </w:rPr>
        <w:t>usługi</w:t>
      </w:r>
      <w:r w:rsidRPr="000B0361">
        <w:rPr>
          <w:rFonts w:ascii="Tahoma" w:hAnsi="Tahoma" w:cs="Tahoma"/>
          <w:sz w:val="18"/>
          <w:szCs w:val="18"/>
        </w:rPr>
        <w:t xml:space="preserve"> będącej przedmiotem zamówienia za </w:t>
      </w:r>
      <w:r w:rsidRPr="000B0361">
        <w:rPr>
          <w:rFonts w:ascii="Tahoma" w:hAnsi="Tahoma" w:cs="Tahoma"/>
          <w:b/>
          <w:bCs/>
          <w:sz w:val="18"/>
          <w:szCs w:val="18"/>
        </w:rPr>
        <w:t>cenę brutto _________</w:t>
      </w:r>
      <w:r w:rsidR="000B0361">
        <w:rPr>
          <w:rFonts w:ascii="Tahoma" w:hAnsi="Tahoma" w:cs="Tahoma"/>
          <w:b/>
          <w:bCs/>
          <w:sz w:val="18"/>
          <w:szCs w:val="18"/>
        </w:rPr>
        <w:t>____</w:t>
      </w:r>
      <w:r w:rsidRPr="000B0361">
        <w:rPr>
          <w:rFonts w:ascii="Tahoma" w:hAnsi="Tahoma" w:cs="Tahoma"/>
          <w:b/>
          <w:bCs/>
          <w:sz w:val="18"/>
          <w:szCs w:val="18"/>
        </w:rPr>
        <w:t>__</w:t>
      </w:r>
      <w:r w:rsidR="000B0361" w:rsidRPr="000B0361">
        <w:rPr>
          <w:rFonts w:ascii="Tahoma" w:hAnsi="Tahoma" w:cs="Tahoma"/>
          <w:b/>
          <w:bCs/>
          <w:sz w:val="18"/>
          <w:szCs w:val="18"/>
        </w:rPr>
        <w:t> </w:t>
      </w:r>
      <w:r w:rsidRPr="000B0361">
        <w:rPr>
          <w:rFonts w:ascii="Tahoma" w:hAnsi="Tahoma" w:cs="Tahoma"/>
          <w:b/>
          <w:bCs/>
          <w:sz w:val="18"/>
          <w:szCs w:val="18"/>
        </w:rPr>
        <w:t>zł</w:t>
      </w:r>
      <w:r w:rsidRPr="000B0361">
        <w:rPr>
          <w:rFonts w:ascii="Tahoma" w:hAnsi="Tahoma" w:cs="Tahoma"/>
          <w:b/>
          <w:bCs/>
          <w:sz w:val="18"/>
          <w:szCs w:val="18"/>
          <w:vertAlign w:val="superscript"/>
        </w:rPr>
        <w:t>1*</w:t>
      </w:r>
      <w:r w:rsidRPr="000B0361">
        <w:rPr>
          <w:rFonts w:ascii="Tahoma" w:hAnsi="Tahoma" w:cs="Tahoma"/>
          <w:i/>
          <w:iCs/>
          <w:sz w:val="18"/>
          <w:szCs w:val="18"/>
        </w:rPr>
        <w:t>,</w:t>
      </w:r>
      <w:r w:rsidRPr="000B0361">
        <w:rPr>
          <w:rFonts w:ascii="Tahoma" w:hAnsi="Tahoma" w:cs="Tahoma"/>
          <w:sz w:val="18"/>
          <w:szCs w:val="18"/>
        </w:rPr>
        <w:t xml:space="preserve"> w tym cenę netto </w:t>
      </w:r>
      <w:r w:rsidR="000B0361" w:rsidRPr="000B0361">
        <w:rPr>
          <w:rFonts w:ascii="Tahoma" w:hAnsi="Tahoma" w:cs="Tahoma"/>
          <w:b/>
          <w:bCs/>
          <w:sz w:val="18"/>
          <w:szCs w:val="18"/>
        </w:rPr>
        <w:t>______</w:t>
      </w:r>
      <w:r w:rsidR="000B0361">
        <w:rPr>
          <w:rFonts w:ascii="Tahoma" w:hAnsi="Tahoma" w:cs="Tahoma"/>
          <w:b/>
          <w:bCs/>
          <w:sz w:val="18"/>
          <w:szCs w:val="18"/>
        </w:rPr>
        <w:t>____</w:t>
      </w:r>
      <w:r w:rsidR="000B0361" w:rsidRPr="000B0361">
        <w:rPr>
          <w:rFonts w:ascii="Tahoma" w:hAnsi="Tahoma" w:cs="Tahoma"/>
          <w:b/>
          <w:bCs/>
          <w:sz w:val="18"/>
          <w:szCs w:val="18"/>
        </w:rPr>
        <w:t>_____ </w:t>
      </w:r>
      <w:r w:rsidRPr="000B0361">
        <w:rPr>
          <w:rFonts w:ascii="Tahoma" w:hAnsi="Tahoma" w:cs="Tahoma"/>
          <w:b/>
          <w:bCs/>
          <w:sz w:val="18"/>
          <w:szCs w:val="18"/>
        </w:rPr>
        <w:t>zł</w:t>
      </w:r>
      <w:r w:rsidR="00C460DB">
        <w:rPr>
          <w:rFonts w:ascii="Tahoma" w:hAnsi="Tahoma" w:cs="Tahoma"/>
          <w:i/>
          <w:iCs/>
          <w:sz w:val="18"/>
          <w:szCs w:val="18"/>
        </w:rPr>
        <w:t xml:space="preserve">, </w:t>
      </w:r>
      <w:r w:rsidR="00C460DB" w:rsidRPr="00C460DB">
        <w:rPr>
          <w:rFonts w:ascii="Tahoma" w:hAnsi="Tahoma" w:cs="Tahoma"/>
          <w:sz w:val="18"/>
          <w:szCs w:val="18"/>
        </w:rPr>
        <w:t xml:space="preserve">stawka </w:t>
      </w:r>
      <w:r w:rsidR="00C460DB">
        <w:rPr>
          <w:rFonts w:ascii="Tahoma" w:hAnsi="Tahoma" w:cs="Tahoma"/>
          <w:sz w:val="18"/>
          <w:szCs w:val="18"/>
        </w:rPr>
        <w:t>podatku VAT _______%.</w:t>
      </w:r>
    </w:p>
    <w:p w14:paraId="6D9FC4E5" w14:textId="77777777" w:rsidR="00170676" w:rsidRDefault="00170676" w:rsidP="008E3CB6">
      <w:pPr>
        <w:spacing w:line="360" w:lineRule="auto"/>
        <w:ind w:left="284" w:right="-1"/>
        <w:rPr>
          <w:rFonts w:ascii="Tahoma" w:hAnsi="Tahoma" w:cs="Tahoma"/>
          <w:i/>
          <w:iCs/>
          <w:kern w:val="144"/>
          <w:sz w:val="18"/>
          <w:szCs w:val="18"/>
        </w:rPr>
      </w:pPr>
      <w:r w:rsidRPr="000B0361">
        <w:rPr>
          <w:rFonts w:ascii="Tahoma" w:hAnsi="Tahoma" w:cs="Tahoma"/>
          <w:i/>
          <w:iCs/>
          <w:kern w:val="144"/>
          <w:sz w:val="18"/>
          <w:szCs w:val="18"/>
        </w:rPr>
        <w:t xml:space="preserve">* cena wyrażona do </w:t>
      </w:r>
      <w:r w:rsidRPr="000B0361">
        <w:rPr>
          <w:rFonts w:ascii="Tahoma" w:hAnsi="Tahoma" w:cs="Tahoma"/>
          <w:b/>
          <w:bCs/>
          <w:i/>
          <w:iCs/>
          <w:kern w:val="144"/>
          <w:sz w:val="18"/>
          <w:szCs w:val="18"/>
        </w:rPr>
        <w:t>2 miejsc</w:t>
      </w:r>
      <w:r w:rsidRPr="000B0361">
        <w:rPr>
          <w:rFonts w:ascii="Tahoma" w:hAnsi="Tahoma" w:cs="Tahoma"/>
          <w:i/>
          <w:iCs/>
          <w:kern w:val="144"/>
          <w:sz w:val="18"/>
          <w:szCs w:val="18"/>
        </w:rPr>
        <w:t xml:space="preserve"> po przecinku</w:t>
      </w:r>
    </w:p>
    <w:p w14:paraId="57B2EA6F" w14:textId="288B6E43" w:rsidR="00181EA7" w:rsidRPr="00181EA7" w:rsidRDefault="00181EA7" w:rsidP="00181EA7">
      <w:pPr>
        <w:spacing w:line="360" w:lineRule="auto"/>
        <w:ind w:left="284" w:right="-1"/>
        <w:rPr>
          <w:rFonts w:ascii="Tahoma" w:hAnsi="Tahoma" w:cs="Tahoma"/>
          <w:i/>
          <w:iCs/>
          <w:kern w:val="144"/>
          <w:sz w:val="18"/>
          <w:szCs w:val="18"/>
        </w:rPr>
      </w:pPr>
    </w:p>
    <w:p w14:paraId="2F2D46A4" w14:textId="77777777" w:rsidR="00C5041A" w:rsidRPr="000B0361" w:rsidRDefault="00C5041A" w:rsidP="000B0361">
      <w:pPr>
        <w:spacing w:line="360" w:lineRule="auto"/>
        <w:ind w:left="720"/>
        <w:rPr>
          <w:rFonts w:ascii="Tahoma" w:hAnsi="Tahoma" w:cs="Tahoma"/>
          <w:b/>
          <w:bCs/>
          <w:i/>
          <w:color w:val="000099"/>
          <w:kern w:val="144"/>
          <w:sz w:val="18"/>
          <w:szCs w:val="18"/>
        </w:rPr>
      </w:pPr>
    </w:p>
    <w:p w14:paraId="6E86DEF1" w14:textId="6089FD22" w:rsidR="006234BF" w:rsidRPr="000B0361" w:rsidRDefault="006234BF" w:rsidP="000B0361">
      <w:pPr>
        <w:shd w:val="clear" w:color="auto" w:fill="EDEDED"/>
        <w:spacing w:line="360" w:lineRule="auto"/>
        <w:ind w:right="-1"/>
        <w:jc w:val="center"/>
        <w:rPr>
          <w:rFonts w:ascii="Tahoma" w:hAnsi="Tahoma" w:cs="Tahoma"/>
          <w:b/>
          <w:bCs/>
          <w:sz w:val="20"/>
          <w:szCs w:val="20"/>
        </w:rPr>
      </w:pPr>
      <w:r w:rsidRPr="000B0361">
        <w:rPr>
          <w:rFonts w:ascii="Tahoma" w:hAnsi="Tahoma" w:cs="Tahoma"/>
          <w:b/>
          <w:sz w:val="20"/>
          <w:szCs w:val="20"/>
        </w:rPr>
        <w:t>IV</w:t>
      </w:r>
      <w:r w:rsidRPr="000B0361">
        <w:rPr>
          <w:rFonts w:ascii="Tahoma" w:hAnsi="Tahoma" w:cs="Tahoma"/>
          <w:bCs/>
          <w:sz w:val="20"/>
          <w:szCs w:val="20"/>
        </w:rPr>
        <w:t>.</w:t>
      </w:r>
      <w:r w:rsidRPr="000B0361">
        <w:rPr>
          <w:rFonts w:ascii="Tahoma" w:hAnsi="Tahoma" w:cs="Tahoma"/>
          <w:b/>
          <w:sz w:val="20"/>
          <w:szCs w:val="20"/>
        </w:rPr>
        <w:tab/>
      </w:r>
      <w:r w:rsidRPr="000B0361">
        <w:rPr>
          <w:rFonts w:ascii="Tahoma" w:hAnsi="Tahoma" w:cs="Tahoma"/>
          <w:b/>
          <w:bCs/>
          <w:sz w:val="20"/>
          <w:szCs w:val="20"/>
        </w:rPr>
        <w:t>POTWIERDZENIE SPEŁNIENIA WYMOGÓW SWZ DOTYCZĄCYCH</w:t>
      </w:r>
    </w:p>
    <w:p w14:paraId="4723B584" w14:textId="77777777" w:rsidR="006234BF" w:rsidRPr="000B0361" w:rsidRDefault="006234BF" w:rsidP="000B0361">
      <w:pPr>
        <w:shd w:val="clear" w:color="auto" w:fill="EDEDED"/>
        <w:spacing w:line="360" w:lineRule="auto"/>
        <w:ind w:right="-1" w:firstLine="709"/>
        <w:jc w:val="center"/>
        <w:rPr>
          <w:rFonts w:ascii="Tahoma" w:hAnsi="Tahoma" w:cs="Tahoma"/>
          <w:b/>
          <w:bCs/>
          <w:sz w:val="20"/>
          <w:szCs w:val="20"/>
        </w:rPr>
      </w:pPr>
      <w:r w:rsidRPr="000B0361">
        <w:rPr>
          <w:rFonts w:ascii="Tahoma" w:hAnsi="Tahoma" w:cs="Tahoma"/>
          <w:b/>
          <w:bCs/>
          <w:sz w:val="20"/>
          <w:szCs w:val="20"/>
        </w:rPr>
        <w:t>PRZEDMIOTU ZAMÓWIENIA I OBOWIAZKÓW WYKONAWCY</w:t>
      </w:r>
    </w:p>
    <w:p w14:paraId="122E050F" w14:textId="77777777" w:rsidR="002C0A11" w:rsidRPr="000B0361" w:rsidRDefault="002C0A11" w:rsidP="00241934">
      <w:pPr>
        <w:spacing w:line="360" w:lineRule="auto"/>
        <w:ind w:left="284"/>
        <w:jc w:val="both"/>
        <w:rPr>
          <w:rFonts w:ascii="Tahoma" w:hAnsi="Tahoma" w:cs="Tahoma"/>
          <w:sz w:val="18"/>
          <w:szCs w:val="18"/>
        </w:rPr>
      </w:pPr>
    </w:p>
    <w:p w14:paraId="20D63E5C" w14:textId="507C893B" w:rsidR="00A24764" w:rsidRPr="009C4FFD" w:rsidRDefault="006234BF" w:rsidP="00241934">
      <w:pPr>
        <w:numPr>
          <w:ilvl w:val="0"/>
          <w:numId w:val="5"/>
        </w:numPr>
        <w:tabs>
          <w:tab w:val="clear" w:pos="360"/>
        </w:tabs>
        <w:spacing w:line="360" w:lineRule="auto"/>
        <w:ind w:left="284" w:hanging="284"/>
        <w:jc w:val="both"/>
        <w:rPr>
          <w:rFonts w:ascii="Tahoma" w:hAnsi="Tahoma" w:cs="Tahoma"/>
          <w:color w:val="002060"/>
          <w:sz w:val="18"/>
          <w:szCs w:val="18"/>
        </w:rPr>
      </w:pPr>
      <w:r w:rsidRPr="000B0361">
        <w:rPr>
          <w:rFonts w:ascii="Tahoma" w:hAnsi="Tahoma" w:cs="Tahoma"/>
          <w:sz w:val="18"/>
          <w:szCs w:val="18"/>
        </w:rPr>
        <w:t xml:space="preserve">Oświadczamy, że jesteśmy związani ofertą </w:t>
      </w:r>
      <w:r w:rsidR="00EA5061" w:rsidRPr="00E41278">
        <w:rPr>
          <w:rFonts w:ascii="Tahoma" w:hAnsi="Tahoma" w:cs="Tahoma"/>
          <w:sz w:val="18"/>
          <w:szCs w:val="18"/>
        </w:rPr>
        <w:t xml:space="preserve">w terminie wskazanym </w:t>
      </w:r>
      <w:r w:rsidR="00EA5061" w:rsidRPr="009C4FFD">
        <w:rPr>
          <w:rFonts w:ascii="Tahoma" w:hAnsi="Tahoma" w:cs="Tahoma"/>
          <w:color w:val="000000" w:themeColor="text1"/>
          <w:sz w:val="18"/>
          <w:szCs w:val="18"/>
        </w:rPr>
        <w:t>w Dziale X</w:t>
      </w:r>
      <w:r w:rsidR="009C4FFD" w:rsidRPr="009C4FFD">
        <w:rPr>
          <w:rFonts w:ascii="Tahoma" w:hAnsi="Tahoma" w:cs="Tahoma"/>
          <w:color w:val="000000" w:themeColor="text1"/>
          <w:sz w:val="18"/>
          <w:szCs w:val="18"/>
        </w:rPr>
        <w:t>I</w:t>
      </w:r>
      <w:r w:rsidR="00EA5061" w:rsidRPr="009C4FFD">
        <w:rPr>
          <w:rFonts w:ascii="Tahoma" w:hAnsi="Tahoma" w:cs="Tahoma"/>
          <w:color w:val="000000" w:themeColor="text1"/>
          <w:sz w:val="18"/>
          <w:szCs w:val="18"/>
        </w:rPr>
        <w:t xml:space="preserve">V Specyfikacji </w:t>
      </w:r>
      <w:r w:rsidR="00EA5061" w:rsidRPr="00E41278">
        <w:rPr>
          <w:rFonts w:ascii="Tahoma" w:hAnsi="Tahoma" w:cs="Tahoma"/>
          <w:sz w:val="18"/>
          <w:szCs w:val="18"/>
        </w:rPr>
        <w:t xml:space="preserve">Warunków Zamówienia tj. </w:t>
      </w:r>
      <w:r w:rsidR="0012772E" w:rsidRPr="009C4FFD">
        <w:rPr>
          <w:rFonts w:ascii="Tahoma" w:hAnsi="Tahoma" w:cs="Tahoma"/>
          <w:b/>
          <w:bCs/>
          <w:color w:val="002060"/>
          <w:sz w:val="18"/>
          <w:szCs w:val="18"/>
        </w:rPr>
        <w:t>3</w:t>
      </w:r>
      <w:r w:rsidR="00EA5061" w:rsidRPr="009C4FFD">
        <w:rPr>
          <w:rFonts w:ascii="Tahoma" w:hAnsi="Tahoma" w:cs="Tahoma"/>
          <w:b/>
          <w:bCs/>
          <w:color w:val="002060"/>
          <w:sz w:val="18"/>
          <w:szCs w:val="18"/>
        </w:rPr>
        <w:t>0 dni od dnia upływu terminu składania ofert.</w:t>
      </w:r>
    </w:p>
    <w:p w14:paraId="562319D3" w14:textId="77777777" w:rsidR="00A24764" w:rsidRPr="000B0361" w:rsidRDefault="006234BF" w:rsidP="00241934">
      <w:pPr>
        <w:numPr>
          <w:ilvl w:val="0"/>
          <w:numId w:val="5"/>
        </w:numPr>
        <w:tabs>
          <w:tab w:val="clear" w:pos="360"/>
        </w:tabs>
        <w:spacing w:line="360" w:lineRule="auto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0B0361">
        <w:rPr>
          <w:rFonts w:ascii="Tahoma" w:hAnsi="Tahoma" w:cs="Tahoma"/>
          <w:sz w:val="18"/>
          <w:szCs w:val="18"/>
        </w:rPr>
        <w:t xml:space="preserve">Oświadczamy, </w:t>
      </w:r>
      <w:r w:rsidR="000B0361" w:rsidRPr="00E41278">
        <w:rPr>
          <w:rFonts w:ascii="Tahoma" w:hAnsi="Tahoma" w:cs="Tahoma"/>
          <w:bCs/>
          <w:kern w:val="16"/>
          <w:sz w:val="18"/>
          <w:szCs w:val="18"/>
        </w:rPr>
        <w:t>że zapoznaliśmy się ze Specyfikacją Warunków Zamówienia oraz jej załącznikami, ze zmianami SWZ (</w:t>
      </w:r>
      <w:r w:rsidR="000B0361" w:rsidRPr="00E41278">
        <w:rPr>
          <w:rFonts w:ascii="Tahoma" w:hAnsi="Tahoma" w:cs="Tahoma"/>
          <w:bCs/>
          <w:i/>
          <w:kern w:val="16"/>
          <w:sz w:val="18"/>
          <w:szCs w:val="18"/>
        </w:rPr>
        <w:t>o ile SWZ podlegała zmianom</w:t>
      </w:r>
      <w:r w:rsidR="000B0361" w:rsidRPr="00E41278">
        <w:rPr>
          <w:rFonts w:ascii="Tahoma" w:hAnsi="Tahoma" w:cs="Tahoma"/>
          <w:bCs/>
          <w:kern w:val="16"/>
          <w:sz w:val="18"/>
          <w:szCs w:val="18"/>
        </w:rPr>
        <w:t>) oraz wyjaśnieniami treści SWZ (</w:t>
      </w:r>
      <w:r w:rsidR="000B0361" w:rsidRPr="00E41278">
        <w:rPr>
          <w:rFonts w:ascii="Tahoma" w:hAnsi="Tahoma" w:cs="Tahoma"/>
          <w:bCs/>
          <w:i/>
          <w:kern w:val="16"/>
          <w:sz w:val="18"/>
          <w:szCs w:val="18"/>
        </w:rPr>
        <w:t>o ile Zamawiający wyjaśniał treść SWZ</w:t>
      </w:r>
      <w:r w:rsidR="000B0361" w:rsidRPr="00E41278">
        <w:rPr>
          <w:rFonts w:ascii="Tahoma" w:hAnsi="Tahoma" w:cs="Tahoma"/>
          <w:bCs/>
          <w:kern w:val="16"/>
          <w:sz w:val="18"/>
          <w:szCs w:val="18"/>
        </w:rPr>
        <w:t>), nie wnosimy</w:t>
      </w:r>
      <w:r w:rsidR="000B0361" w:rsidRPr="00E41278">
        <w:rPr>
          <w:rFonts w:ascii="Tahoma" w:hAnsi="Tahoma" w:cs="Tahoma"/>
          <w:sz w:val="18"/>
          <w:szCs w:val="18"/>
        </w:rPr>
        <w:t xml:space="preserve"> żadnych zastrzeżeń oraz uzyskaliśmy informacje niezbędne do przygotowania oferty. Tym samym zobowiązujemy się do spełnienia wszystkich warunków zawartych w SWZ.</w:t>
      </w:r>
    </w:p>
    <w:p w14:paraId="1BA29BA8" w14:textId="77777777" w:rsidR="007A24BC" w:rsidRPr="000B0361" w:rsidRDefault="006234BF" w:rsidP="00241934">
      <w:pPr>
        <w:numPr>
          <w:ilvl w:val="0"/>
          <w:numId w:val="5"/>
        </w:numPr>
        <w:tabs>
          <w:tab w:val="clear" w:pos="360"/>
        </w:tabs>
        <w:spacing w:line="360" w:lineRule="auto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0B0361">
        <w:rPr>
          <w:rFonts w:ascii="Tahoma" w:hAnsi="Tahoma" w:cs="Tahoma"/>
          <w:sz w:val="18"/>
          <w:szCs w:val="18"/>
        </w:rPr>
        <w:t xml:space="preserve">Oświadczamy, że akceptujemy projekt umowy. Jednocześnie zobowiązujemy </w:t>
      </w:r>
      <w:r w:rsidR="00A24764" w:rsidRPr="000B0361">
        <w:rPr>
          <w:rFonts w:ascii="Tahoma" w:hAnsi="Tahoma" w:cs="Tahoma"/>
          <w:sz w:val="18"/>
          <w:szCs w:val="18"/>
        </w:rPr>
        <w:t xml:space="preserve">się </w:t>
      </w:r>
      <w:r w:rsidRPr="000B0361">
        <w:rPr>
          <w:rFonts w:ascii="Tahoma" w:hAnsi="Tahoma" w:cs="Tahoma"/>
          <w:sz w:val="18"/>
          <w:szCs w:val="18"/>
        </w:rPr>
        <w:t>w przypadku wyboru naszej oferty podpisać umowę bez zastrzeżeń, w terminie i miejscu wyznaczonym przez</w:t>
      </w:r>
      <w:r w:rsidR="006A291C" w:rsidRPr="000B0361">
        <w:rPr>
          <w:rFonts w:ascii="Tahoma" w:hAnsi="Tahoma" w:cs="Tahoma"/>
          <w:sz w:val="18"/>
          <w:szCs w:val="18"/>
        </w:rPr>
        <w:t> </w:t>
      </w:r>
      <w:r w:rsidRPr="000B0361">
        <w:rPr>
          <w:rFonts w:ascii="Tahoma" w:hAnsi="Tahoma" w:cs="Tahoma"/>
          <w:sz w:val="18"/>
          <w:szCs w:val="18"/>
        </w:rPr>
        <w:t>Zamawiającego.</w:t>
      </w:r>
    </w:p>
    <w:p w14:paraId="6FE7BFD7" w14:textId="77777777" w:rsidR="00062DC7" w:rsidRDefault="008D1413" w:rsidP="00241934">
      <w:pPr>
        <w:numPr>
          <w:ilvl w:val="0"/>
          <w:numId w:val="5"/>
        </w:numPr>
        <w:tabs>
          <w:tab w:val="clear" w:pos="360"/>
        </w:tabs>
        <w:spacing w:line="360" w:lineRule="auto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0B0361">
        <w:rPr>
          <w:rFonts w:ascii="Tahoma" w:hAnsi="Tahoma" w:cs="Tahoma"/>
          <w:sz w:val="18"/>
          <w:szCs w:val="18"/>
        </w:rPr>
        <w:t>Oświadczamy, że załączone do oferty dokumenty opisują stan prawny i faktyczny, aktualny na</w:t>
      </w:r>
      <w:r w:rsidR="006A291C" w:rsidRPr="000B0361">
        <w:rPr>
          <w:rFonts w:ascii="Tahoma" w:hAnsi="Tahoma" w:cs="Tahoma"/>
          <w:sz w:val="18"/>
          <w:szCs w:val="18"/>
        </w:rPr>
        <w:t> </w:t>
      </w:r>
      <w:r w:rsidRPr="000B0361">
        <w:rPr>
          <w:rFonts w:ascii="Tahoma" w:hAnsi="Tahoma" w:cs="Tahoma"/>
          <w:sz w:val="18"/>
          <w:szCs w:val="18"/>
        </w:rPr>
        <w:t>dzień otwarcia ofert (</w:t>
      </w:r>
      <w:r w:rsidRPr="000B0361">
        <w:rPr>
          <w:rFonts w:ascii="Tahoma" w:hAnsi="Tahoma" w:cs="Tahoma"/>
          <w:i/>
          <w:iCs/>
          <w:sz w:val="18"/>
          <w:szCs w:val="18"/>
        </w:rPr>
        <w:t>odpowiedzialność karna na podstawie art. 233 Kk</w:t>
      </w:r>
      <w:r w:rsidRPr="000B0361">
        <w:rPr>
          <w:rFonts w:ascii="Tahoma" w:hAnsi="Tahoma" w:cs="Tahoma"/>
          <w:sz w:val="18"/>
          <w:szCs w:val="18"/>
        </w:rPr>
        <w:t>.).</w:t>
      </w:r>
    </w:p>
    <w:p w14:paraId="22CEA57D" w14:textId="77777777" w:rsidR="00241934" w:rsidRPr="00AE1C15" w:rsidRDefault="00241934" w:rsidP="00241934">
      <w:pPr>
        <w:numPr>
          <w:ilvl w:val="0"/>
          <w:numId w:val="5"/>
        </w:numPr>
        <w:tabs>
          <w:tab w:val="clear" w:pos="360"/>
        </w:tabs>
        <w:spacing w:line="360" w:lineRule="auto"/>
        <w:ind w:left="284" w:hanging="284"/>
        <w:jc w:val="both"/>
        <w:rPr>
          <w:rFonts w:ascii="Tahoma" w:hAnsi="Tahoma" w:cs="Tahoma"/>
          <w:color w:val="000000"/>
          <w:sz w:val="18"/>
          <w:szCs w:val="18"/>
        </w:rPr>
      </w:pPr>
      <w:r w:rsidRPr="00AE1C15">
        <w:rPr>
          <w:rFonts w:ascii="Tahoma" w:hAnsi="Tahoma" w:cs="Tahoma"/>
          <w:color w:val="000000"/>
          <w:sz w:val="18"/>
          <w:szCs w:val="18"/>
        </w:rPr>
        <w:t>Oświadczam, że wypełniłem obowiązki informacyjne przewidziane w art. 13 lub art. 14 RODO</w:t>
      </w:r>
      <w:r w:rsidRPr="00AE1C15">
        <w:rPr>
          <w:rFonts w:ascii="Tahoma" w:hAnsi="Tahoma" w:cs="Tahoma"/>
          <w:color w:val="000000"/>
          <w:sz w:val="18"/>
          <w:szCs w:val="18"/>
          <w:vertAlign w:val="superscript"/>
        </w:rPr>
        <w:t>1)</w:t>
      </w:r>
      <w:r w:rsidRPr="00AE1C15">
        <w:rPr>
          <w:rFonts w:ascii="Tahoma" w:hAnsi="Tahoma" w:cs="Tahoma"/>
          <w:color w:val="000000"/>
          <w:sz w:val="18"/>
          <w:szCs w:val="18"/>
        </w:rPr>
        <w:t xml:space="preserve"> wobec osób fizycznych, </w:t>
      </w:r>
      <w:r w:rsidRPr="00AE1C15">
        <w:rPr>
          <w:rFonts w:ascii="Tahoma" w:hAnsi="Tahoma" w:cs="Tahoma"/>
          <w:sz w:val="18"/>
          <w:szCs w:val="18"/>
        </w:rPr>
        <w:t>od których dane osobowe bezpośrednio lub pośrednio pozyskałem</w:t>
      </w:r>
      <w:r w:rsidRPr="00AE1C15">
        <w:rPr>
          <w:rFonts w:ascii="Tahoma" w:hAnsi="Tahoma" w:cs="Tahoma"/>
          <w:color w:val="000000"/>
          <w:sz w:val="18"/>
          <w:szCs w:val="18"/>
        </w:rPr>
        <w:t xml:space="preserve"> w celu ubiegania się</w:t>
      </w:r>
      <w:r w:rsidR="00ED65B9">
        <w:rPr>
          <w:rFonts w:ascii="Tahoma" w:hAnsi="Tahoma" w:cs="Tahoma"/>
          <w:color w:val="000000"/>
          <w:sz w:val="18"/>
          <w:szCs w:val="18"/>
        </w:rPr>
        <w:t> </w:t>
      </w:r>
      <w:r w:rsidRPr="00AE1C15">
        <w:rPr>
          <w:rFonts w:ascii="Tahoma" w:hAnsi="Tahoma" w:cs="Tahoma"/>
          <w:color w:val="000000"/>
          <w:sz w:val="18"/>
          <w:szCs w:val="18"/>
        </w:rPr>
        <w:t>o</w:t>
      </w:r>
      <w:r>
        <w:rPr>
          <w:rFonts w:ascii="Tahoma" w:hAnsi="Tahoma" w:cs="Tahoma"/>
          <w:color w:val="000000"/>
          <w:sz w:val="18"/>
          <w:szCs w:val="18"/>
        </w:rPr>
        <w:t> </w:t>
      </w:r>
      <w:r w:rsidRPr="00AE1C15">
        <w:rPr>
          <w:rFonts w:ascii="Tahoma" w:hAnsi="Tahoma" w:cs="Tahoma"/>
          <w:color w:val="000000"/>
          <w:sz w:val="18"/>
          <w:szCs w:val="18"/>
        </w:rPr>
        <w:t>udzielenie zamówienia publicznego w niniejszym postępowaniu</w:t>
      </w:r>
      <w:r w:rsidRPr="00AE1C15">
        <w:rPr>
          <w:rFonts w:ascii="Tahoma" w:hAnsi="Tahoma" w:cs="Tahoma"/>
          <w:sz w:val="18"/>
          <w:szCs w:val="18"/>
        </w:rPr>
        <w:t>.*</w:t>
      </w:r>
    </w:p>
    <w:p w14:paraId="6CAF6FB2" w14:textId="77777777" w:rsidR="00241934" w:rsidRPr="00E41278" w:rsidRDefault="00241934" w:rsidP="00241934">
      <w:pPr>
        <w:pStyle w:val="Bezodstpw"/>
        <w:tabs>
          <w:tab w:val="left" w:pos="284"/>
        </w:tabs>
        <w:spacing w:line="360" w:lineRule="auto"/>
        <w:ind w:left="284"/>
        <w:rPr>
          <w:rFonts w:ascii="Tahoma" w:hAnsi="Tahoma" w:cs="Tahoma"/>
          <w:i/>
          <w:sz w:val="18"/>
          <w:szCs w:val="18"/>
        </w:rPr>
      </w:pPr>
      <w:r w:rsidRPr="00E41278">
        <w:rPr>
          <w:rFonts w:ascii="Tahoma" w:hAnsi="Tahoma" w:cs="Tahoma"/>
          <w:i/>
          <w:color w:val="000000"/>
          <w:sz w:val="18"/>
          <w:szCs w:val="18"/>
          <w:vertAlign w:val="superscript"/>
        </w:rPr>
        <w:t xml:space="preserve">1) </w:t>
      </w:r>
      <w:r w:rsidRPr="00E41278">
        <w:rPr>
          <w:rFonts w:ascii="Tahoma" w:hAnsi="Tahoma" w:cs="Tahoma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</w:t>
      </w:r>
      <w:r>
        <w:rPr>
          <w:rFonts w:ascii="Tahoma" w:hAnsi="Tahoma" w:cs="Tahoma"/>
          <w:i/>
          <w:sz w:val="18"/>
          <w:szCs w:val="18"/>
        </w:rPr>
        <w:t> </w:t>
      </w:r>
      <w:r w:rsidRPr="00E41278">
        <w:rPr>
          <w:rFonts w:ascii="Tahoma" w:hAnsi="Tahoma" w:cs="Tahoma"/>
          <w:i/>
          <w:sz w:val="18"/>
          <w:szCs w:val="18"/>
        </w:rPr>
        <w:t>119 z</w:t>
      </w:r>
      <w:r>
        <w:rPr>
          <w:rFonts w:ascii="Tahoma" w:hAnsi="Tahoma" w:cs="Tahoma"/>
          <w:i/>
          <w:sz w:val="18"/>
          <w:szCs w:val="18"/>
        </w:rPr>
        <w:t> </w:t>
      </w:r>
      <w:r w:rsidRPr="00E41278">
        <w:rPr>
          <w:rFonts w:ascii="Tahoma" w:hAnsi="Tahoma" w:cs="Tahoma"/>
          <w:i/>
          <w:sz w:val="18"/>
          <w:szCs w:val="18"/>
        </w:rPr>
        <w:t>04.05.2016, str. 1).</w:t>
      </w:r>
    </w:p>
    <w:p w14:paraId="215CDDDA" w14:textId="77777777" w:rsidR="00241934" w:rsidRPr="00E41278" w:rsidRDefault="00241934" w:rsidP="00241934">
      <w:pPr>
        <w:pStyle w:val="Bezodstpw"/>
        <w:tabs>
          <w:tab w:val="left" w:pos="284"/>
        </w:tabs>
        <w:spacing w:line="360" w:lineRule="auto"/>
        <w:ind w:left="284"/>
        <w:rPr>
          <w:rFonts w:ascii="Tahoma" w:hAnsi="Tahoma" w:cs="Tahoma"/>
          <w:i/>
          <w:sz w:val="18"/>
          <w:szCs w:val="18"/>
        </w:rPr>
      </w:pPr>
      <w:r w:rsidRPr="00E41278">
        <w:rPr>
          <w:rFonts w:ascii="Tahoma" w:hAnsi="Tahoma" w:cs="Tahoma"/>
          <w:i/>
          <w:color w:val="000000"/>
          <w:sz w:val="18"/>
          <w:szCs w:val="18"/>
        </w:rPr>
        <w:t xml:space="preserve">* W przypadku gdy wykonawca </w:t>
      </w:r>
      <w:r w:rsidRPr="00E41278">
        <w:rPr>
          <w:rFonts w:ascii="Tahoma" w:hAnsi="Tahoma" w:cs="Tahoma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2B7B41D" w14:textId="77777777" w:rsidR="00241934" w:rsidRPr="00E41278" w:rsidRDefault="00241934" w:rsidP="00241934">
      <w:pPr>
        <w:pStyle w:val="Akapitzlist"/>
        <w:numPr>
          <w:ilvl w:val="0"/>
          <w:numId w:val="5"/>
        </w:numPr>
        <w:tabs>
          <w:tab w:val="clear" w:pos="360"/>
        </w:tabs>
        <w:spacing w:line="360" w:lineRule="auto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E41278">
        <w:rPr>
          <w:rFonts w:ascii="Tahoma" w:hAnsi="Tahoma" w:cs="Tahoma"/>
          <w:sz w:val="18"/>
          <w:szCs w:val="18"/>
        </w:rPr>
        <w:t>Wyrażam zgodę na przetwarzanie danych osobowych przekazanych w ofercie oraz w później składanych dokumentach, oświadczeniach i wyjaśnieniach dla potrzeb związanych z niniejszym postępowaniem o</w:t>
      </w:r>
      <w:r>
        <w:rPr>
          <w:rFonts w:ascii="Tahoma" w:hAnsi="Tahoma" w:cs="Tahoma"/>
          <w:sz w:val="18"/>
          <w:szCs w:val="18"/>
        </w:rPr>
        <w:t> </w:t>
      </w:r>
      <w:r w:rsidRPr="00E41278">
        <w:rPr>
          <w:rFonts w:ascii="Tahoma" w:hAnsi="Tahoma" w:cs="Tahoma"/>
          <w:sz w:val="18"/>
          <w:szCs w:val="18"/>
        </w:rPr>
        <w:t>udzielenie zamówienia publicznego, zgodnie z Rozporządzeniem Parlamentu Europejskiego i Rady (UE) 2016/679 z dnia 27 kwietnia 2016 r. w sprawie ochrony osób fizycznych w związku z przetwarzaniem danych osobowych</w:t>
      </w:r>
      <w:r>
        <w:rPr>
          <w:rFonts w:ascii="Tahoma" w:hAnsi="Tahoma" w:cs="Tahoma"/>
          <w:sz w:val="18"/>
          <w:szCs w:val="18"/>
        </w:rPr>
        <w:t xml:space="preserve"> </w:t>
      </w:r>
      <w:r w:rsidRPr="00E41278">
        <w:rPr>
          <w:rFonts w:ascii="Tahoma" w:hAnsi="Tahoma" w:cs="Tahoma"/>
          <w:sz w:val="18"/>
          <w:szCs w:val="18"/>
        </w:rPr>
        <w:lastRenderedPageBreak/>
        <w:t>i</w:t>
      </w:r>
      <w:r>
        <w:rPr>
          <w:rFonts w:ascii="Tahoma" w:hAnsi="Tahoma" w:cs="Tahoma"/>
          <w:sz w:val="18"/>
          <w:szCs w:val="18"/>
        </w:rPr>
        <w:t> </w:t>
      </w:r>
      <w:r w:rsidRPr="00E41278">
        <w:rPr>
          <w:rFonts w:ascii="Tahoma" w:hAnsi="Tahoma" w:cs="Tahoma"/>
          <w:sz w:val="18"/>
          <w:szCs w:val="18"/>
        </w:rPr>
        <w:t>w</w:t>
      </w:r>
      <w:r>
        <w:rPr>
          <w:rFonts w:ascii="Tahoma" w:hAnsi="Tahoma" w:cs="Tahoma"/>
          <w:sz w:val="18"/>
          <w:szCs w:val="18"/>
        </w:rPr>
        <w:t> </w:t>
      </w:r>
      <w:r w:rsidRPr="00E41278">
        <w:rPr>
          <w:rFonts w:ascii="Tahoma" w:hAnsi="Tahoma" w:cs="Tahoma"/>
          <w:sz w:val="18"/>
          <w:szCs w:val="18"/>
        </w:rPr>
        <w:t>sprawie swobodnego przepływu takich danych oraz uchylenia Dyrektywy 95/46/WE – w</w:t>
      </w:r>
      <w:r>
        <w:rPr>
          <w:rFonts w:ascii="Tahoma" w:hAnsi="Tahoma" w:cs="Tahoma"/>
          <w:sz w:val="18"/>
          <w:szCs w:val="18"/>
        </w:rPr>
        <w:t> </w:t>
      </w:r>
      <w:r w:rsidRPr="00E41278">
        <w:rPr>
          <w:rFonts w:ascii="Tahoma" w:hAnsi="Tahoma" w:cs="Tahoma"/>
          <w:sz w:val="18"/>
          <w:szCs w:val="18"/>
        </w:rPr>
        <w:t>pełnym zakresie związanym z udzieleniem zamówienia publicznego i zawarciem w jego wyniku Umowy.</w:t>
      </w:r>
    </w:p>
    <w:p w14:paraId="67E91729" w14:textId="32413E02" w:rsidR="007F123C" w:rsidRPr="00F47CEF" w:rsidRDefault="007F123C" w:rsidP="000B0361">
      <w:pPr>
        <w:numPr>
          <w:ilvl w:val="0"/>
          <w:numId w:val="5"/>
        </w:numPr>
        <w:tabs>
          <w:tab w:val="clear" w:pos="360"/>
        </w:tabs>
        <w:spacing w:line="360" w:lineRule="auto"/>
        <w:ind w:left="284" w:hanging="284"/>
        <w:jc w:val="both"/>
        <w:rPr>
          <w:rFonts w:ascii="Tahoma" w:hAnsi="Tahoma" w:cs="Tahoma"/>
          <w:sz w:val="18"/>
          <w:szCs w:val="18"/>
        </w:rPr>
      </w:pPr>
      <w:bookmarkStart w:id="1" w:name="_Hlk43148687"/>
      <w:r w:rsidRPr="000B0361">
        <w:rPr>
          <w:rFonts w:ascii="Tahoma" w:hAnsi="Tahoma" w:cs="Tahoma"/>
          <w:sz w:val="18"/>
          <w:szCs w:val="18"/>
        </w:rPr>
        <w:t xml:space="preserve">Reklamacje będą przyjmowane od Zamawiającego </w:t>
      </w:r>
      <w:r w:rsidRPr="000B0361">
        <w:rPr>
          <w:rFonts w:ascii="Tahoma" w:hAnsi="Tahoma" w:cs="Tahoma"/>
          <w:b/>
          <w:color w:val="000099"/>
          <w:sz w:val="18"/>
          <w:szCs w:val="18"/>
          <w:u w:val="single"/>
        </w:rPr>
        <w:t>na nr faxu ……………………………………….., bądź na</w:t>
      </w:r>
      <w:r w:rsidR="00C1083F">
        <w:rPr>
          <w:rFonts w:ascii="Tahoma" w:hAnsi="Tahoma" w:cs="Tahoma"/>
          <w:b/>
          <w:color w:val="000099"/>
          <w:sz w:val="18"/>
          <w:szCs w:val="18"/>
          <w:u w:val="single"/>
        </w:rPr>
        <w:t> </w:t>
      </w:r>
      <w:r w:rsidRPr="000B0361">
        <w:rPr>
          <w:rFonts w:ascii="Tahoma" w:hAnsi="Tahoma" w:cs="Tahoma"/>
          <w:b/>
          <w:color w:val="000099"/>
          <w:sz w:val="18"/>
          <w:szCs w:val="18"/>
          <w:u w:val="single"/>
        </w:rPr>
        <w:t>adres poczty elektronicznej: …………………………………………………………………</w:t>
      </w:r>
    </w:p>
    <w:p w14:paraId="742A6AE4" w14:textId="77777777" w:rsidR="00C6172A" w:rsidRPr="000B0361" w:rsidRDefault="00C6172A" w:rsidP="000B0361">
      <w:pPr>
        <w:pStyle w:val="Tekstpodstawowy"/>
        <w:numPr>
          <w:ilvl w:val="0"/>
          <w:numId w:val="5"/>
        </w:numPr>
        <w:tabs>
          <w:tab w:val="clear" w:pos="360"/>
        </w:tabs>
        <w:spacing w:line="360" w:lineRule="auto"/>
        <w:ind w:left="284" w:hanging="284"/>
        <w:rPr>
          <w:rFonts w:ascii="Tahoma" w:hAnsi="Tahoma" w:cs="Tahoma"/>
          <w:b/>
          <w:bCs/>
          <w:sz w:val="18"/>
          <w:szCs w:val="18"/>
        </w:rPr>
      </w:pPr>
      <w:r w:rsidRPr="000B0361">
        <w:rPr>
          <w:rFonts w:ascii="Tahoma" w:hAnsi="Tahoma" w:cs="Tahoma"/>
          <w:sz w:val="18"/>
          <w:szCs w:val="18"/>
        </w:rPr>
        <w:t xml:space="preserve">Informujemy, </w:t>
      </w:r>
      <w:r w:rsidRPr="000B0361">
        <w:rPr>
          <w:rFonts w:ascii="Tahoma" w:eastAsia="Calibri" w:hAnsi="Tahoma" w:cs="Tahoma"/>
          <w:b/>
          <w:bCs/>
          <w:sz w:val="18"/>
          <w:szCs w:val="18"/>
          <w:lang w:eastAsia="pl-PL"/>
        </w:rPr>
        <w:t>iż</w:t>
      </w:r>
      <w:r w:rsidRPr="000B0361">
        <w:rPr>
          <w:rFonts w:ascii="Tahoma" w:hAnsi="Tahoma" w:cs="Tahoma"/>
          <w:b/>
          <w:bCs/>
          <w:sz w:val="18"/>
          <w:szCs w:val="18"/>
        </w:rPr>
        <w:t xml:space="preserve"> Wykonawca jest:</w:t>
      </w:r>
    </w:p>
    <w:p w14:paraId="1A53955B" w14:textId="77777777" w:rsidR="00241934" w:rsidRDefault="00C6172A" w:rsidP="00241934">
      <w:pPr>
        <w:pStyle w:val="Tekstpodstawowy"/>
        <w:numPr>
          <w:ilvl w:val="0"/>
          <w:numId w:val="34"/>
        </w:numPr>
        <w:spacing w:line="360" w:lineRule="auto"/>
        <w:ind w:left="567" w:hanging="283"/>
        <w:rPr>
          <w:rFonts w:ascii="Tahoma" w:hAnsi="Tahoma" w:cs="Tahoma"/>
          <w:b/>
          <w:bCs/>
          <w:sz w:val="18"/>
          <w:szCs w:val="18"/>
        </w:rPr>
      </w:pPr>
      <w:r w:rsidRPr="000B0361">
        <w:rPr>
          <w:rFonts w:ascii="Tahoma" w:hAnsi="Tahoma" w:cs="Tahoma"/>
          <w:b/>
          <w:bCs/>
          <w:sz w:val="18"/>
          <w:szCs w:val="18"/>
          <w:vertAlign w:val="superscript"/>
        </w:rPr>
        <w:t xml:space="preserve">*) </w:t>
      </w:r>
      <w:r w:rsidRPr="000B0361">
        <w:rPr>
          <w:rFonts w:ascii="Tahoma" w:hAnsi="Tahoma" w:cs="Tahoma"/>
          <w:b/>
          <w:bCs/>
          <w:sz w:val="18"/>
          <w:szCs w:val="18"/>
        </w:rPr>
        <w:t>mikroprzedsiębiorstwem</w:t>
      </w:r>
    </w:p>
    <w:p w14:paraId="13958686" w14:textId="77777777" w:rsidR="00241934" w:rsidRDefault="00C6172A" w:rsidP="00241934">
      <w:pPr>
        <w:pStyle w:val="Tekstpodstawowy"/>
        <w:numPr>
          <w:ilvl w:val="0"/>
          <w:numId w:val="34"/>
        </w:numPr>
        <w:spacing w:line="360" w:lineRule="auto"/>
        <w:ind w:left="567" w:hanging="283"/>
        <w:rPr>
          <w:rFonts w:ascii="Tahoma" w:hAnsi="Tahoma" w:cs="Tahoma"/>
          <w:b/>
          <w:bCs/>
          <w:sz w:val="18"/>
          <w:szCs w:val="18"/>
        </w:rPr>
      </w:pPr>
      <w:r w:rsidRPr="00241934">
        <w:rPr>
          <w:rFonts w:ascii="Tahoma" w:hAnsi="Tahoma" w:cs="Tahoma"/>
          <w:b/>
          <w:bCs/>
          <w:sz w:val="18"/>
          <w:szCs w:val="18"/>
          <w:vertAlign w:val="superscript"/>
        </w:rPr>
        <w:t xml:space="preserve">*) </w:t>
      </w:r>
      <w:r w:rsidRPr="00241934">
        <w:rPr>
          <w:rFonts w:ascii="Tahoma" w:hAnsi="Tahoma" w:cs="Tahoma"/>
          <w:b/>
          <w:bCs/>
          <w:sz w:val="18"/>
          <w:szCs w:val="18"/>
        </w:rPr>
        <w:t>małym przedsiębiorstwem</w:t>
      </w:r>
    </w:p>
    <w:p w14:paraId="6A567A93" w14:textId="702D209A" w:rsidR="00C6172A" w:rsidRDefault="00C6172A" w:rsidP="00241934">
      <w:pPr>
        <w:pStyle w:val="Tekstpodstawowy"/>
        <w:numPr>
          <w:ilvl w:val="0"/>
          <w:numId w:val="34"/>
        </w:numPr>
        <w:spacing w:line="360" w:lineRule="auto"/>
        <w:ind w:left="567" w:hanging="283"/>
        <w:rPr>
          <w:rFonts w:ascii="Tahoma" w:hAnsi="Tahoma" w:cs="Tahoma"/>
          <w:b/>
          <w:bCs/>
          <w:sz w:val="18"/>
          <w:szCs w:val="18"/>
        </w:rPr>
      </w:pPr>
      <w:r w:rsidRPr="00241934">
        <w:rPr>
          <w:rFonts w:ascii="Tahoma" w:hAnsi="Tahoma" w:cs="Tahoma"/>
          <w:b/>
          <w:bCs/>
          <w:sz w:val="18"/>
          <w:szCs w:val="18"/>
          <w:vertAlign w:val="superscript"/>
        </w:rPr>
        <w:t xml:space="preserve">*) </w:t>
      </w:r>
      <w:r w:rsidRPr="00241934">
        <w:rPr>
          <w:rFonts w:ascii="Tahoma" w:hAnsi="Tahoma" w:cs="Tahoma"/>
          <w:b/>
          <w:bCs/>
          <w:sz w:val="18"/>
          <w:szCs w:val="18"/>
        </w:rPr>
        <w:t>średnim przedsiębiorstwem</w:t>
      </w:r>
    </w:p>
    <w:p w14:paraId="0E489D86" w14:textId="7A65A15A" w:rsidR="00DF2A84" w:rsidRPr="00DF2A84" w:rsidRDefault="00DF2A84" w:rsidP="00DF2A84">
      <w:pPr>
        <w:pStyle w:val="Tekstpodstawowy"/>
        <w:numPr>
          <w:ilvl w:val="0"/>
          <w:numId w:val="34"/>
        </w:numPr>
        <w:spacing w:line="360" w:lineRule="auto"/>
        <w:ind w:left="567" w:hanging="283"/>
        <w:rPr>
          <w:rFonts w:ascii="Tahoma" w:hAnsi="Tahoma" w:cs="Tahoma"/>
          <w:b/>
          <w:bCs/>
          <w:sz w:val="18"/>
          <w:szCs w:val="18"/>
        </w:rPr>
      </w:pPr>
      <w:r w:rsidRPr="00241934">
        <w:rPr>
          <w:rFonts w:ascii="Tahoma" w:hAnsi="Tahoma" w:cs="Tahoma"/>
          <w:b/>
          <w:bCs/>
          <w:sz w:val="18"/>
          <w:szCs w:val="18"/>
          <w:vertAlign w:val="superscript"/>
        </w:rPr>
        <w:t xml:space="preserve">*) </w:t>
      </w:r>
      <w:r>
        <w:rPr>
          <w:rFonts w:ascii="Tahoma" w:hAnsi="Tahoma" w:cs="Tahoma"/>
          <w:b/>
          <w:bCs/>
          <w:sz w:val="18"/>
          <w:szCs w:val="18"/>
        </w:rPr>
        <w:t>dużym</w:t>
      </w:r>
      <w:r w:rsidRPr="00241934">
        <w:rPr>
          <w:rFonts w:ascii="Tahoma" w:hAnsi="Tahoma" w:cs="Tahoma"/>
          <w:b/>
          <w:bCs/>
          <w:sz w:val="18"/>
          <w:szCs w:val="18"/>
        </w:rPr>
        <w:t xml:space="preserve"> przedsiębiorstwem</w:t>
      </w:r>
    </w:p>
    <w:p w14:paraId="12A94693" w14:textId="77777777" w:rsidR="00C6172A" w:rsidRPr="000B0361" w:rsidRDefault="00C6172A" w:rsidP="000B0361">
      <w:pPr>
        <w:pStyle w:val="Akapitzlist"/>
        <w:spacing w:line="360" w:lineRule="auto"/>
        <w:ind w:left="284"/>
        <w:rPr>
          <w:rFonts w:ascii="Tahoma" w:hAnsi="Tahoma" w:cs="Tahoma"/>
          <w:sz w:val="18"/>
          <w:szCs w:val="18"/>
        </w:rPr>
      </w:pPr>
      <w:r w:rsidRPr="000B0361">
        <w:rPr>
          <w:rFonts w:ascii="Tahoma" w:hAnsi="Tahoma" w:cs="Tahoma"/>
          <w:i/>
          <w:sz w:val="18"/>
          <w:szCs w:val="18"/>
        </w:rPr>
        <w:t>*) – należy zaznaczyć właściwy kwadrat lub kwadrat</w:t>
      </w:r>
      <w:r w:rsidRPr="000B0361">
        <w:rPr>
          <w:rFonts w:ascii="Tahoma" w:hAnsi="Tahoma" w:cs="Tahoma"/>
          <w:sz w:val="18"/>
          <w:szCs w:val="18"/>
        </w:rPr>
        <w:t>y</w:t>
      </w:r>
    </w:p>
    <w:p w14:paraId="7BBB4657" w14:textId="0AF3288E" w:rsidR="00C6172A" w:rsidRPr="00241934" w:rsidRDefault="00C6172A" w:rsidP="00ED65B9">
      <w:pPr>
        <w:pStyle w:val="Tekstprzypisudolnego"/>
        <w:spacing w:line="276" w:lineRule="auto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241934">
        <w:rPr>
          <w:rStyle w:val="DeltaViewInsertion"/>
          <w:rFonts w:ascii="Tahoma" w:hAnsi="Tahoma" w:cs="Tahoma"/>
          <w:b w:val="0"/>
          <w:sz w:val="16"/>
          <w:szCs w:val="16"/>
        </w:rPr>
        <w:t>Uwaga !!! Zalecenie Komisji z dnia 6 maja 2003 r. dotyczące definicji mikroprzedsiębiorstw oraz małych i średnich przedsiębiorstw</w:t>
      </w:r>
      <w:r w:rsidR="00241934" w:rsidRPr="00241934">
        <w:rPr>
          <w:rStyle w:val="DeltaViewInsertion"/>
          <w:rFonts w:ascii="Tahoma" w:hAnsi="Tahoma" w:cs="Tahoma"/>
          <w:b w:val="0"/>
          <w:sz w:val="16"/>
          <w:szCs w:val="16"/>
        </w:rPr>
        <w:t xml:space="preserve"> </w:t>
      </w:r>
      <w:r w:rsidRPr="00241934">
        <w:rPr>
          <w:rStyle w:val="DeltaViewInsertion"/>
          <w:rFonts w:ascii="Tahoma" w:hAnsi="Tahoma" w:cs="Tahoma"/>
          <w:b w:val="0"/>
          <w:sz w:val="16"/>
          <w:szCs w:val="16"/>
        </w:rPr>
        <w:t>(Dz. U. L 124 z 20.5.2003, s. 36):</w:t>
      </w:r>
    </w:p>
    <w:p w14:paraId="5A868020" w14:textId="77777777" w:rsidR="00C6172A" w:rsidRPr="00241934" w:rsidRDefault="00C6172A" w:rsidP="00ED65B9">
      <w:pPr>
        <w:pStyle w:val="Tekstprzypisudolnego"/>
        <w:spacing w:line="276" w:lineRule="auto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241934">
        <w:rPr>
          <w:rStyle w:val="DeltaViewInsertion"/>
          <w:rFonts w:ascii="Tahoma" w:hAnsi="Tahoma" w:cs="Tahoma"/>
          <w:sz w:val="16"/>
          <w:szCs w:val="16"/>
        </w:rPr>
        <w:t>Mikroprzedsiębiorstwo to</w:t>
      </w:r>
      <w:r w:rsidRPr="00241934">
        <w:rPr>
          <w:rStyle w:val="DeltaViewInsertion"/>
          <w:rFonts w:ascii="Tahoma" w:hAnsi="Tahoma" w:cs="Tahoma"/>
          <w:b w:val="0"/>
          <w:sz w:val="16"/>
          <w:szCs w:val="16"/>
        </w:rPr>
        <w:t xml:space="preserve"> przedsiębiorstwo, które </w:t>
      </w:r>
      <w:r w:rsidRPr="00241934">
        <w:rPr>
          <w:rStyle w:val="DeltaViewInsertion"/>
          <w:rFonts w:ascii="Tahoma" w:hAnsi="Tahoma" w:cs="Tahoma"/>
          <w:sz w:val="16"/>
          <w:szCs w:val="16"/>
        </w:rPr>
        <w:t>zatrudnia mniej niż 10 osób</w:t>
      </w:r>
      <w:r w:rsidRPr="00241934">
        <w:rPr>
          <w:rStyle w:val="DeltaViewInsertion"/>
          <w:rFonts w:ascii="Tahoma" w:hAnsi="Tahoma" w:cs="Tahoma"/>
          <w:b w:val="0"/>
          <w:sz w:val="16"/>
          <w:szCs w:val="16"/>
        </w:rPr>
        <w:t xml:space="preserve"> i którego roczny obrót lub</w:t>
      </w:r>
      <w:r w:rsidR="00241934" w:rsidRPr="00241934">
        <w:rPr>
          <w:rStyle w:val="DeltaViewInsertion"/>
          <w:rFonts w:ascii="Tahoma" w:hAnsi="Tahoma" w:cs="Tahoma"/>
          <w:b w:val="0"/>
          <w:sz w:val="16"/>
          <w:szCs w:val="16"/>
        </w:rPr>
        <w:t> </w:t>
      </w:r>
      <w:r w:rsidRPr="00241934">
        <w:rPr>
          <w:rStyle w:val="DeltaViewInsertion"/>
          <w:rFonts w:ascii="Tahoma" w:hAnsi="Tahoma" w:cs="Tahoma"/>
          <w:b w:val="0"/>
          <w:sz w:val="16"/>
          <w:szCs w:val="16"/>
        </w:rPr>
        <w:t xml:space="preserve">roczna suma bilansowa </w:t>
      </w:r>
      <w:r w:rsidRPr="00241934">
        <w:rPr>
          <w:rStyle w:val="DeltaViewInsertion"/>
          <w:rFonts w:ascii="Tahoma" w:hAnsi="Tahoma" w:cs="Tahoma"/>
          <w:sz w:val="16"/>
          <w:szCs w:val="16"/>
        </w:rPr>
        <w:t>nie przekracza 2 milionów EUR</w:t>
      </w:r>
      <w:r w:rsidRPr="00241934">
        <w:rPr>
          <w:rStyle w:val="DeltaViewInsertion"/>
          <w:rFonts w:ascii="Tahoma" w:hAnsi="Tahoma" w:cs="Tahoma"/>
          <w:b w:val="0"/>
          <w:sz w:val="16"/>
          <w:szCs w:val="16"/>
        </w:rPr>
        <w:t>.</w:t>
      </w:r>
    </w:p>
    <w:p w14:paraId="74EE3A97" w14:textId="77777777" w:rsidR="00C6172A" w:rsidRPr="00241934" w:rsidRDefault="00C6172A" w:rsidP="00ED65B9">
      <w:pPr>
        <w:pStyle w:val="Tekstprzypisudolnego"/>
        <w:spacing w:line="276" w:lineRule="auto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241934">
        <w:rPr>
          <w:rStyle w:val="DeltaViewInsertion"/>
          <w:rFonts w:ascii="Tahoma" w:hAnsi="Tahoma" w:cs="Tahoma"/>
          <w:sz w:val="16"/>
          <w:szCs w:val="16"/>
        </w:rPr>
        <w:t>Małe przedsiębiorstwo to</w:t>
      </w:r>
      <w:r w:rsidRPr="00241934">
        <w:rPr>
          <w:rStyle w:val="DeltaViewInsertion"/>
          <w:rFonts w:ascii="Tahoma" w:hAnsi="Tahoma" w:cs="Tahoma"/>
          <w:b w:val="0"/>
          <w:sz w:val="16"/>
          <w:szCs w:val="16"/>
        </w:rPr>
        <w:t xml:space="preserve"> przedsiębiorstwo, które </w:t>
      </w:r>
      <w:r w:rsidRPr="00241934">
        <w:rPr>
          <w:rStyle w:val="DeltaViewInsertion"/>
          <w:rFonts w:ascii="Tahoma" w:hAnsi="Tahoma" w:cs="Tahoma"/>
          <w:sz w:val="16"/>
          <w:szCs w:val="16"/>
        </w:rPr>
        <w:t>zatrudnia mniej niż 50 osób</w:t>
      </w:r>
      <w:r w:rsidRPr="00241934">
        <w:rPr>
          <w:rStyle w:val="DeltaViewInsertion"/>
          <w:rFonts w:ascii="Tahoma" w:hAnsi="Tahoma" w:cs="Tahoma"/>
          <w:b w:val="0"/>
          <w:sz w:val="16"/>
          <w:szCs w:val="16"/>
        </w:rPr>
        <w:t xml:space="preserve"> i którego roczny obrót lub</w:t>
      </w:r>
      <w:r w:rsidR="00241934" w:rsidRPr="00241934">
        <w:rPr>
          <w:rStyle w:val="DeltaViewInsertion"/>
          <w:rFonts w:ascii="Tahoma" w:hAnsi="Tahoma" w:cs="Tahoma"/>
          <w:b w:val="0"/>
          <w:sz w:val="16"/>
          <w:szCs w:val="16"/>
        </w:rPr>
        <w:t> </w:t>
      </w:r>
      <w:r w:rsidRPr="00241934">
        <w:rPr>
          <w:rStyle w:val="DeltaViewInsertion"/>
          <w:rFonts w:ascii="Tahoma" w:hAnsi="Tahoma" w:cs="Tahoma"/>
          <w:b w:val="0"/>
          <w:sz w:val="16"/>
          <w:szCs w:val="16"/>
        </w:rPr>
        <w:t xml:space="preserve">roczna suma bilansowa </w:t>
      </w:r>
      <w:r w:rsidRPr="00241934">
        <w:rPr>
          <w:rStyle w:val="DeltaViewInsertion"/>
          <w:rFonts w:ascii="Tahoma" w:hAnsi="Tahoma" w:cs="Tahoma"/>
          <w:sz w:val="16"/>
          <w:szCs w:val="16"/>
        </w:rPr>
        <w:t>nie przekracza 10 milionów EUR</w:t>
      </w:r>
      <w:r w:rsidRPr="00241934">
        <w:rPr>
          <w:rStyle w:val="DeltaViewInsertion"/>
          <w:rFonts w:ascii="Tahoma" w:hAnsi="Tahoma" w:cs="Tahoma"/>
          <w:b w:val="0"/>
          <w:sz w:val="16"/>
          <w:szCs w:val="16"/>
        </w:rPr>
        <w:t>.</w:t>
      </w:r>
    </w:p>
    <w:p w14:paraId="64CF9B97" w14:textId="3BF830A9" w:rsidR="00774AC4" w:rsidRDefault="00C6172A" w:rsidP="00F81827">
      <w:pPr>
        <w:spacing w:line="276" w:lineRule="auto"/>
        <w:jc w:val="both"/>
        <w:rPr>
          <w:rFonts w:ascii="Tahoma" w:hAnsi="Tahoma" w:cs="Tahoma"/>
          <w:sz w:val="16"/>
          <w:szCs w:val="16"/>
        </w:rPr>
      </w:pPr>
      <w:r w:rsidRPr="00241934">
        <w:rPr>
          <w:rStyle w:val="DeltaViewInsertion"/>
          <w:rFonts w:ascii="Tahoma" w:hAnsi="Tahoma" w:cs="Tahoma"/>
          <w:sz w:val="16"/>
          <w:szCs w:val="16"/>
        </w:rPr>
        <w:t>Średnie przedsiębiorstwa to przedsiębiorstwa, które nie są mikroprzedsiębiorstwami ani małymi przedsiębiorstwami</w:t>
      </w:r>
      <w:r w:rsidRPr="00241934">
        <w:rPr>
          <w:rFonts w:ascii="Tahoma" w:hAnsi="Tahoma" w:cs="Tahoma"/>
          <w:sz w:val="16"/>
          <w:szCs w:val="16"/>
        </w:rPr>
        <w:t xml:space="preserve"> </w:t>
      </w:r>
      <w:r w:rsidRPr="00241934">
        <w:rPr>
          <w:rFonts w:ascii="Tahoma" w:hAnsi="Tahoma" w:cs="Tahoma"/>
          <w:i/>
          <w:iCs/>
          <w:sz w:val="16"/>
          <w:szCs w:val="16"/>
        </w:rPr>
        <w:t xml:space="preserve">i które </w:t>
      </w:r>
      <w:r w:rsidRPr="00241934">
        <w:rPr>
          <w:rFonts w:ascii="Tahoma" w:hAnsi="Tahoma" w:cs="Tahoma"/>
          <w:b/>
          <w:i/>
          <w:iCs/>
          <w:sz w:val="16"/>
          <w:szCs w:val="16"/>
        </w:rPr>
        <w:t>zatrudniają mniej niż 250 osób</w:t>
      </w:r>
      <w:r w:rsidRPr="00241934">
        <w:rPr>
          <w:rFonts w:ascii="Tahoma" w:hAnsi="Tahoma" w:cs="Tahoma"/>
          <w:i/>
          <w:iCs/>
          <w:sz w:val="16"/>
          <w:szCs w:val="16"/>
        </w:rPr>
        <w:t xml:space="preserve"> i których </w:t>
      </w:r>
      <w:r w:rsidRPr="00241934">
        <w:rPr>
          <w:rFonts w:ascii="Tahoma" w:hAnsi="Tahoma" w:cs="Tahoma"/>
          <w:b/>
          <w:i/>
          <w:iCs/>
          <w:sz w:val="16"/>
          <w:szCs w:val="16"/>
        </w:rPr>
        <w:t>roczny obrót nie przekracza 50</w:t>
      </w:r>
      <w:r w:rsidR="00241934" w:rsidRPr="00241934">
        <w:rPr>
          <w:rFonts w:ascii="Tahoma" w:hAnsi="Tahoma" w:cs="Tahoma"/>
          <w:b/>
          <w:i/>
          <w:iCs/>
          <w:sz w:val="16"/>
          <w:szCs w:val="16"/>
        </w:rPr>
        <w:t> </w:t>
      </w:r>
      <w:r w:rsidRPr="00241934">
        <w:rPr>
          <w:rFonts w:ascii="Tahoma" w:hAnsi="Tahoma" w:cs="Tahoma"/>
          <w:b/>
          <w:i/>
          <w:iCs/>
          <w:sz w:val="16"/>
          <w:szCs w:val="16"/>
        </w:rPr>
        <w:t>milionów EUR</w:t>
      </w:r>
      <w:r w:rsidRPr="00241934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241934">
        <w:rPr>
          <w:rFonts w:ascii="Tahoma" w:hAnsi="Tahoma" w:cs="Tahoma"/>
          <w:b/>
          <w:i/>
          <w:iCs/>
          <w:sz w:val="16"/>
          <w:szCs w:val="16"/>
        </w:rPr>
        <w:t>lub</w:t>
      </w:r>
      <w:r w:rsidRPr="00241934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241934">
        <w:rPr>
          <w:rFonts w:ascii="Tahoma" w:hAnsi="Tahoma" w:cs="Tahoma"/>
          <w:b/>
          <w:i/>
          <w:iCs/>
          <w:sz w:val="16"/>
          <w:szCs w:val="16"/>
        </w:rPr>
        <w:t>roczna suma</w:t>
      </w:r>
      <w:r w:rsidRPr="00241934">
        <w:rPr>
          <w:rFonts w:ascii="Tahoma" w:hAnsi="Tahoma" w:cs="Tahoma"/>
          <w:b/>
          <w:sz w:val="16"/>
          <w:szCs w:val="16"/>
        </w:rPr>
        <w:t xml:space="preserve"> </w:t>
      </w:r>
      <w:r w:rsidRPr="00241934">
        <w:rPr>
          <w:rFonts w:ascii="Tahoma" w:hAnsi="Tahoma" w:cs="Tahoma"/>
          <w:b/>
          <w:i/>
          <w:iCs/>
          <w:sz w:val="16"/>
          <w:szCs w:val="16"/>
        </w:rPr>
        <w:t>bilansowa nie przekracza 43 milionów EUR</w:t>
      </w:r>
      <w:r w:rsidRPr="00241934">
        <w:rPr>
          <w:rFonts w:ascii="Tahoma" w:hAnsi="Tahoma" w:cs="Tahoma"/>
          <w:i/>
          <w:iCs/>
          <w:sz w:val="16"/>
          <w:szCs w:val="16"/>
        </w:rPr>
        <w:t>.</w:t>
      </w:r>
      <w:bookmarkEnd w:id="1"/>
    </w:p>
    <w:p w14:paraId="4315624C" w14:textId="77777777" w:rsidR="00F81827" w:rsidRPr="00F81827" w:rsidRDefault="00F81827" w:rsidP="00F81827">
      <w:pPr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14:paraId="433E482E" w14:textId="77777777" w:rsidR="00566BA9" w:rsidRPr="000B0361" w:rsidRDefault="006234BF" w:rsidP="000B0361">
      <w:pPr>
        <w:shd w:val="clear" w:color="auto" w:fill="EDEDED"/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0B0361">
        <w:rPr>
          <w:rFonts w:ascii="Tahoma" w:hAnsi="Tahoma" w:cs="Tahoma"/>
          <w:b/>
          <w:sz w:val="20"/>
          <w:szCs w:val="20"/>
        </w:rPr>
        <w:t>V.</w:t>
      </w:r>
      <w:r w:rsidR="00C65499" w:rsidRPr="000B0361">
        <w:rPr>
          <w:rFonts w:ascii="Tahoma" w:hAnsi="Tahoma" w:cs="Tahoma"/>
          <w:b/>
          <w:sz w:val="20"/>
          <w:szCs w:val="20"/>
        </w:rPr>
        <w:tab/>
      </w:r>
      <w:r w:rsidRPr="000B0361">
        <w:rPr>
          <w:rFonts w:ascii="Tahoma" w:hAnsi="Tahoma" w:cs="Tahoma"/>
          <w:b/>
          <w:sz w:val="20"/>
          <w:szCs w:val="20"/>
        </w:rPr>
        <w:t>INFORMACJE STANOWIĄCE TAJEMNICĘ PRZEDSIĘBIORSTWA W</w:t>
      </w:r>
      <w:r w:rsidR="001903E4" w:rsidRPr="000B0361">
        <w:rPr>
          <w:rFonts w:ascii="Tahoma" w:hAnsi="Tahoma" w:cs="Tahoma"/>
          <w:b/>
          <w:sz w:val="20"/>
          <w:szCs w:val="20"/>
        </w:rPr>
        <w:t> </w:t>
      </w:r>
      <w:r w:rsidRPr="000B0361">
        <w:rPr>
          <w:rFonts w:ascii="Tahoma" w:hAnsi="Tahoma" w:cs="Tahoma"/>
          <w:b/>
          <w:sz w:val="20"/>
          <w:szCs w:val="20"/>
        </w:rPr>
        <w:t>ROZUMIENIU PRZEPISÓW O ZWALCZANIU NIEUCZCIWEJ KONKURENCJI</w:t>
      </w:r>
    </w:p>
    <w:p w14:paraId="5E2625AE" w14:textId="77777777" w:rsidR="006234BF" w:rsidRPr="000B0361" w:rsidRDefault="006234BF" w:rsidP="00ED65B9">
      <w:pPr>
        <w:spacing w:line="276" w:lineRule="auto"/>
        <w:ind w:right="-1"/>
        <w:jc w:val="right"/>
        <w:rPr>
          <w:rFonts w:ascii="Tahoma" w:hAnsi="Tahoma" w:cs="Tahoma"/>
          <w:sz w:val="18"/>
          <w:szCs w:val="18"/>
        </w:rPr>
      </w:pPr>
    </w:p>
    <w:p w14:paraId="78805CA0" w14:textId="77777777" w:rsidR="00566BA9" w:rsidRPr="000B0361" w:rsidRDefault="006234BF" w:rsidP="00ED65B9">
      <w:pPr>
        <w:spacing w:line="276" w:lineRule="auto"/>
        <w:ind w:right="-1"/>
        <w:jc w:val="center"/>
        <w:rPr>
          <w:rFonts w:ascii="Tahoma" w:hAnsi="Tahoma" w:cs="Tahoma"/>
          <w:sz w:val="18"/>
          <w:szCs w:val="18"/>
        </w:rPr>
      </w:pPr>
      <w:r w:rsidRPr="000B0361">
        <w:rPr>
          <w:rFonts w:ascii="Tahoma" w:hAnsi="Tahoma" w:cs="Tahoma"/>
          <w:b/>
          <w:bCs/>
          <w:sz w:val="18"/>
          <w:szCs w:val="18"/>
        </w:rPr>
        <w:t>TAK</w:t>
      </w:r>
      <w:r w:rsidRPr="000B0361">
        <w:rPr>
          <w:rFonts w:ascii="Tahoma" w:hAnsi="Tahoma" w:cs="Tahoma"/>
          <w:sz w:val="18"/>
          <w:szCs w:val="18"/>
        </w:rPr>
        <w:t>/</w:t>
      </w:r>
      <w:r w:rsidRPr="000B0361">
        <w:rPr>
          <w:rFonts w:ascii="Tahoma" w:hAnsi="Tahoma" w:cs="Tahoma"/>
          <w:b/>
          <w:bCs/>
          <w:sz w:val="18"/>
          <w:szCs w:val="18"/>
        </w:rPr>
        <w:t>NIE</w:t>
      </w:r>
      <w:r w:rsidRPr="000B0361">
        <w:rPr>
          <w:rFonts w:ascii="Tahoma" w:hAnsi="Tahoma" w:cs="Tahoma"/>
          <w:sz w:val="18"/>
          <w:szCs w:val="18"/>
        </w:rPr>
        <w:t xml:space="preserve"> *</w:t>
      </w:r>
    </w:p>
    <w:p w14:paraId="6F6E4CD9" w14:textId="77777777" w:rsidR="006234BF" w:rsidRPr="00ED65B9" w:rsidRDefault="006234BF" w:rsidP="00ED65B9">
      <w:pPr>
        <w:spacing w:line="276" w:lineRule="auto"/>
        <w:ind w:right="-1"/>
        <w:jc w:val="right"/>
        <w:rPr>
          <w:rFonts w:ascii="Tahoma" w:hAnsi="Tahoma" w:cs="Tahoma"/>
          <w:i/>
          <w:iCs/>
          <w:sz w:val="16"/>
          <w:szCs w:val="16"/>
        </w:rPr>
      </w:pPr>
      <w:r w:rsidRPr="00ED65B9">
        <w:rPr>
          <w:rFonts w:ascii="Tahoma" w:hAnsi="Tahoma" w:cs="Tahoma"/>
          <w:i/>
          <w:iCs/>
          <w:sz w:val="16"/>
          <w:szCs w:val="16"/>
        </w:rPr>
        <w:t>*niepotrzebne skreślić</w:t>
      </w:r>
    </w:p>
    <w:p w14:paraId="7587223B" w14:textId="77777777" w:rsidR="006234BF" w:rsidRPr="000B0361" w:rsidRDefault="006234BF" w:rsidP="00ED65B9">
      <w:pPr>
        <w:spacing w:line="276" w:lineRule="auto"/>
        <w:ind w:right="-1"/>
        <w:jc w:val="center"/>
        <w:rPr>
          <w:rFonts w:ascii="Tahoma" w:hAnsi="Tahoma" w:cs="Tahoma"/>
          <w:b/>
          <w:sz w:val="18"/>
          <w:szCs w:val="18"/>
        </w:rPr>
      </w:pPr>
      <w:r w:rsidRPr="000B0361">
        <w:rPr>
          <w:rFonts w:ascii="Tahoma" w:hAnsi="Tahoma" w:cs="Tahoma"/>
          <w:b/>
          <w:sz w:val="18"/>
          <w:szCs w:val="18"/>
        </w:rPr>
        <w:t xml:space="preserve">Określenie stron oferty, na której znajduje się tajemnica przedsiębiorstwa: </w:t>
      </w:r>
    </w:p>
    <w:p w14:paraId="5C3925F2" w14:textId="77777777" w:rsidR="006234BF" w:rsidRPr="000B0361" w:rsidRDefault="00076F0B" w:rsidP="00ED65B9">
      <w:pPr>
        <w:pStyle w:val="Bezodstpw1"/>
        <w:spacing w:line="276" w:lineRule="auto"/>
        <w:rPr>
          <w:rFonts w:ascii="Tahoma" w:hAnsi="Tahoma" w:cs="Tahoma"/>
          <w:sz w:val="18"/>
          <w:szCs w:val="18"/>
        </w:rPr>
      </w:pPr>
      <w:r w:rsidRPr="000B0361">
        <w:rPr>
          <w:rFonts w:ascii="Tahoma" w:hAnsi="Tahoma" w:cs="Tahoma"/>
          <w:sz w:val="18"/>
          <w:szCs w:val="18"/>
        </w:rPr>
        <w:t>__________________________________________________________________________________________</w:t>
      </w:r>
      <w:r w:rsidR="006234BF" w:rsidRPr="000B0361">
        <w:rPr>
          <w:rFonts w:ascii="Tahoma" w:hAnsi="Tahoma" w:cs="Tahoma"/>
          <w:sz w:val="18"/>
          <w:szCs w:val="18"/>
        </w:rPr>
        <w:t xml:space="preserve"> </w:t>
      </w:r>
    </w:p>
    <w:p w14:paraId="1771A024" w14:textId="77777777" w:rsidR="006234BF" w:rsidRPr="000B0361" w:rsidRDefault="006234BF" w:rsidP="00ED65B9">
      <w:pPr>
        <w:pStyle w:val="Bezodstpw1"/>
        <w:spacing w:line="276" w:lineRule="auto"/>
        <w:rPr>
          <w:rFonts w:ascii="Tahoma" w:hAnsi="Tahoma" w:cs="Tahoma"/>
          <w:sz w:val="18"/>
          <w:szCs w:val="18"/>
        </w:rPr>
      </w:pPr>
    </w:p>
    <w:p w14:paraId="7D1935C7" w14:textId="77777777" w:rsidR="006234BF" w:rsidRPr="000B0361" w:rsidRDefault="006234BF" w:rsidP="00ED65B9">
      <w:pPr>
        <w:spacing w:line="276" w:lineRule="auto"/>
        <w:ind w:right="-1"/>
        <w:jc w:val="center"/>
        <w:rPr>
          <w:rFonts w:ascii="Tahoma" w:hAnsi="Tahoma" w:cs="Tahoma"/>
          <w:b/>
          <w:sz w:val="18"/>
          <w:szCs w:val="18"/>
        </w:rPr>
      </w:pPr>
      <w:r w:rsidRPr="000B0361">
        <w:rPr>
          <w:rFonts w:ascii="Tahoma" w:hAnsi="Tahoma" w:cs="Tahoma"/>
          <w:b/>
          <w:sz w:val="18"/>
          <w:szCs w:val="18"/>
        </w:rPr>
        <w:t>Wskazanie sposobu zabezpieczenia (np. złożenie w osobnej kopercie):</w:t>
      </w:r>
    </w:p>
    <w:p w14:paraId="4B31160B" w14:textId="77777777" w:rsidR="00076F0B" w:rsidRPr="000B0361" w:rsidRDefault="00076F0B" w:rsidP="00ED65B9">
      <w:pPr>
        <w:pStyle w:val="Bezodstpw1"/>
        <w:spacing w:line="276" w:lineRule="auto"/>
        <w:rPr>
          <w:rFonts w:ascii="Tahoma" w:hAnsi="Tahoma" w:cs="Tahoma"/>
          <w:sz w:val="18"/>
          <w:szCs w:val="18"/>
        </w:rPr>
      </w:pPr>
      <w:r w:rsidRPr="000B0361">
        <w:rPr>
          <w:rFonts w:ascii="Tahoma" w:hAnsi="Tahoma" w:cs="Tahoma"/>
          <w:sz w:val="18"/>
          <w:szCs w:val="18"/>
        </w:rPr>
        <w:t xml:space="preserve">__________________________________________________________________________________________ </w:t>
      </w:r>
    </w:p>
    <w:p w14:paraId="35277C7D" w14:textId="77777777" w:rsidR="006234BF" w:rsidRPr="000B0361" w:rsidRDefault="006234BF" w:rsidP="00ED65B9">
      <w:pPr>
        <w:pStyle w:val="Bezodstpw1"/>
        <w:spacing w:line="276" w:lineRule="auto"/>
        <w:rPr>
          <w:rFonts w:ascii="Tahoma" w:hAnsi="Tahoma" w:cs="Tahoma"/>
          <w:sz w:val="18"/>
          <w:szCs w:val="18"/>
        </w:rPr>
      </w:pPr>
    </w:p>
    <w:p w14:paraId="46DF8EBE" w14:textId="77777777" w:rsidR="006234BF" w:rsidRPr="000B0361" w:rsidRDefault="006234BF" w:rsidP="00ED65B9">
      <w:pPr>
        <w:spacing w:line="276" w:lineRule="auto"/>
        <w:ind w:right="-1"/>
        <w:jc w:val="center"/>
        <w:rPr>
          <w:rFonts w:ascii="Tahoma" w:hAnsi="Tahoma" w:cs="Tahoma"/>
          <w:b/>
          <w:sz w:val="18"/>
          <w:szCs w:val="18"/>
        </w:rPr>
      </w:pPr>
      <w:r w:rsidRPr="000B0361">
        <w:rPr>
          <w:rFonts w:ascii="Tahoma" w:hAnsi="Tahoma" w:cs="Tahoma"/>
          <w:b/>
          <w:sz w:val="18"/>
          <w:szCs w:val="18"/>
        </w:rPr>
        <w:t>i określenie czego dotyczy:</w:t>
      </w:r>
    </w:p>
    <w:p w14:paraId="0973E5DE" w14:textId="77777777" w:rsidR="00076F0B" w:rsidRPr="000B0361" w:rsidRDefault="00076F0B" w:rsidP="00ED65B9">
      <w:pPr>
        <w:pStyle w:val="Bezodstpw1"/>
        <w:spacing w:line="276" w:lineRule="auto"/>
        <w:rPr>
          <w:rFonts w:ascii="Tahoma" w:hAnsi="Tahoma" w:cs="Tahoma"/>
          <w:sz w:val="18"/>
          <w:szCs w:val="18"/>
        </w:rPr>
      </w:pPr>
      <w:r w:rsidRPr="000B0361">
        <w:rPr>
          <w:rFonts w:ascii="Tahoma" w:hAnsi="Tahoma" w:cs="Tahoma"/>
          <w:sz w:val="18"/>
          <w:szCs w:val="18"/>
        </w:rPr>
        <w:t xml:space="preserve">__________________________________________________________________________________________ </w:t>
      </w:r>
    </w:p>
    <w:p w14:paraId="3E463D21" w14:textId="77777777" w:rsidR="006234BF" w:rsidRPr="000B0361" w:rsidRDefault="006234BF" w:rsidP="00ED65B9">
      <w:pPr>
        <w:pStyle w:val="Bezodstpw1"/>
        <w:spacing w:line="276" w:lineRule="auto"/>
        <w:rPr>
          <w:rFonts w:ascii="Tahoma" w:hAnsi="Tahoma" w:cs="Tahoma"/>
          <w:sz w:val="18"/>
          <w:szCs w:val="18"/>
        </w:rPr>
      </w:pPr>
    </w:p>
    <w:p w14:paraId="27A3FFC5" w14:textId="77777777" w:rsidR="006234BF" w:rsidRPr="000B0361" w:rsidRDefault="006234BF" w:rsidP="00ED65B9">
      <w:pPr>
        <w:spacing w:line="276" w:lineRule="auto"/>
        <w:ind w:right="-1"/>
        <w:jc w:val="center"/>
        <w:rPr>
          <w:rFonts w:ascii="Tahoma" w:hAnsi="Tahoma" w:cs="Tahoma"/>
          <w:b/>
          <w:sz w:val="18"/>
          <w:szCs w:val="18"/>
        </w:rPr>
      </w:pPr>
      <w:r w:rsidRPr="000B0361">
        <w:rPr>
          <w:rFonts w:ascii="Tahoma" w:hAnsi="Tahoma" w:cs="Tahoma"/>
          <w:b/>
          <w:sz w:val="18"/>
          <w:szCs w:val="18"/>
        </w:rPr>
        <w:t>Wykazanie, iż zastrzeżone informacje stanowią tajemnicę przedsiębiorstwa:</w:t>
      </w:r>
    </w:p>
    <w:p w14:paraId="5997E7CE" w14:textId="77777777" w:rsidR="00076F0B" w:rsidRPr="000B0361" w:rsidRDefault="00076F0B" w:rsidP="00ED65B9">
      <w:pPr>
        <w:pStyle w:val="Bezodstpw1"/>
        <w:spacing w:line="276" w:lineRule="auto"/>
        <w:rPr>
          <w:rFonts w:ascii="Tahoma" w:hAnsi="Tahoma" w:cs="Tahoma"/>
          <w:sz w:val="18"/>
          <w:szCs w:val="18"/>
        </w:rPr>
      </w:pPr>
      <w:r w:rsidRPr="000B0361">
        <w:rPr>
          <w:rFonts w:ascii="Tahoma" w:hAnsi="Tahoma" w:cs="Tahoma"/>
          <w:sz w:val="18"/>
          <w:szCs w:val="18"/>
        </w:rPr>
        <w:t xml:space="preserve">__________________________________________________________________________________________ </w:t>
      </w:r>
    </w:p>
    <w:p w14:paraId="06D8CB39" w14:textId="0AA1AB82" w:rsidR="0039080F" w:rsidRPr="009A6ABD" w:rsidRDefault="006234BF" w:rsidP="009A6ABD">
      <w:pPr>
        <w:spacing w:line="276" w:lineRule="auto"/>
        <w:ind w:right="-1"/>
        <w:jc w:val="center"/>
        <w:rPr>
          <w:rFonts w:ascii="Tahoma" w:hAnsi="Tahoma" w:cs="Tahoma"/>
          <w:i/>
          <w:sz w:val="16"/>
          <w:szCs w:val="16"/>
        </w:rPr>
      </w:pPr>
      <w:r w:rsidRPr="00ED65B9">
        <w:rPr>
          <w:rFonts w:ascii="Tahoma" w:hAnsi="Tahoma" w:cs="Tahoma"/>
          <w:i/>
          <w:sz w:val="16"/>
          <w:szCs w:val="16"/>
        </w:rPr>
        <w:t>(należy podać pisemne uzasadnienie odnośnie charakteru zastrzeżonych informacji)</w:t>
      </w:r>
    </w:p>
    <w:p w14:paraId="6D0D1578" w14:textId="77777777" w:rsidR="00CB648E" w:rsidRPr="000B0361" w:rsidRDefault="00CB648E" w:rsidP="00CB648E">
      <w:pPr>
        <w:spacing w:line="360" w:lineRule="auto"/>
        <w:ind w:right="-1"/>
        <w:rPr>
          <w:rFonts w:ascii="Tahoma" w:hAnsi="Tahoma" w:cs="Tahoma"/>
          <w:i/>
          <w:sz w:val="18"/>
          <w:szCs w:val="18"/>
        </w:rPr>
      </w:pPr>
    </w:p>
    <w:p w14:paraId="20EB4FA7" w14:textId="77777777" w:rsidR="004F03D0" w:rsidRPr="000B0361" w:rsidRDefault="004F03D0" w:rsidP="000B0361">
      <w:pPr>
        <w:shd w:val="clear" w:color="auto" w:fill="E6E6E6"/>
        <w:spacing w:line="360" w:lineRule="auto"/>
        <w:ind w:right="-1"/>
        <w:jc w:val="center"/>
        <w:rPr>
          <w:rFonts w:ascii="Tahoma" w:hAnsi="Tahoma" w:cs="Tahoma"/>
          <w:b/>
          <w:sz w:val="20"/>
          <w:szCs w:val="20"/>
        </w:rPr>
      </w:pPr>
      <w:r w:rsidRPr="000B0361">
        <w:rPr>
          <w:rFonts w:ascii="Tahoma" w:hAnsi="Tahoma" w:cs="Tahoma"/>
          <w:b/>
          <w:smallCaps/>
          <w:sz w:val="20"/>
          <w:szCs w:val="20"/>
        </w:rPr>
        <w:t>VI.</w:t>
      </w:r>
      <w:r w:rsidR="003400A5" w:rsidRPr="000B0361">
        <w:rPr>
          <w:rFonts w:ascii="Tahoma" w:hAnsi="Tahoma" w:cs="Tahoma"/>
          <w:b/>
          <w:smallCaps/>
          <w:sz w:val="20"/>
          <w:szCs w:val="20"/>
        </w:rPr>
        <w:tab/>
      </w:r>
      <w:r w:rsidRPr="000B0361">
        <w:rPr>
          <w:rFonts w:ascii="Tahoma" w:hAnsi="Tahoma" w:cs="Tahoma"/>
          <w:b/>
          <w:smallCaps/>
          <w:sz w:val="20"/>
          <w:szCs w:val="20"/>
        </w:rPr>
        <w:t>INFORMACJE DOTYCZĄCE PODWYKONAWCÓW</w:t>
      </w:r>
    </w:p>
    <w:p w14:paraId="7E5B759B" w14:textId="77777777" w:rsidR="001A03A7" w:rsidRPr="000B0361" w:rsidRDefault="001A03A7" w:rsidP="000B0361">
      <w:pPr>
        <w:pStyle w:val="Tekstpodstawowy"/>
        <w:widowControl/>
        <w:numPr>
          <w:ilvl w:val="1"/>
          <w:numId w:val="9"/>
        </w:numPr>
        <w:tabs>
          <w:tab w:val="left" w:pos="284"/>
          <w:tab w:val="left" w:pos="567"/>
        </w:tabs>
        <w:suppressAutoHyphens w:val="0"/>
        <w:spacing w:before="120" w:after="20" w:line="360" w:lineRule="auto"/>
        <w:ind w:left="284" w:right="0" w:hanging="284"/>
        <w:rPr>
          <w:rFonts w:ascii="Tahoma" w:hAnsi="Tahoma" w:cs="Tahoma"/>
          <w:b/>
          <w:sz w:val="18"/>
          <w:szCs w:val="18"/>
        </w:rPr>
      </w:pPr>
      <w:r w:rsidRPr="000B0361">
        <w:rPr>
          <w:rFonts w:ascii="Tahoma" w:hAnsi="Tahoma" w:cs="Tahoma"/>
          <w:b/>
          <w:sz w:val="18"/>
          <w:szCs w:val="18"/>
        </w:rPr>
        <w:t>Czy Wykonawca zamierza zlecić Podwykonawstwo jakiejkolwiek części zamówienia?</w:t>
      </w:r>
    </w:p>
    <w:p w14:paraId="15BBC781" w14:textId="77777777" w:rsidR="009747D8" w:rsidRDefault="001A03A7" w:rsidP="009747D8">
      <w:pPr>
        <w:pStyle w:val="Bezodstpw"/>
        <w:numPr>
          <w:ilvl w:val="0"/>
          <w:numId w:val="35"/>
        </w:numPr>
        <w:spacing w:line="360" w:lineRule="auto"/>
        <w:ind w:left="567" w:hanging="283"/>
        <w:rPr>
          <w:rFonts w:ascii="Tahoma" w:hAnsi="Tahoma" w:cs="Tahoma"/>
          <w:sz w:val="18"/>
          <w:szCs w:val="18"/>
        </w:rPr>
      </w:pPr>
      <w:r w:rsidRPr="000B0361">
        <w:rPr>
          <w:rFonts w:ascii="Tahoma" w:hAnsi="Tahoma" w:cs="Tahoma"/>
          <w:sz w:val="18"/>
          <w:szCs w:val="18"/>
          <w:vertAlign w:val="superscript"/>
        </w:rPr>
        <w:t xml:space="preserve">*) </w:t>
      </w:r>
      <w:r w:rsidRPr="000B0361">
        <w:rPr>
          <w:rFonts w:ascii="Tahoma" w:hAnsi="Tahoma" w:cs="Tahoma"/>
          <w:b/>
          <w:sz w:val="18"/>
          <w:szCs w:val="18"/>
        </w:rPr>
        <w:t>NIE</w:t>
      </w:r>
      <w:r w:rsidRPr="000B0361">
        <w:rPr>
          <w:rFonts w:ascii="Tahoma" w:hAnsi="Tahoma" w:cs="Tahoma"/>
          <w:sz w:val="18"/>
          <w:szCs w:val="18"/>
        </w:rPr>
        <w:t>,</w:t>
      </w:r>
    </w:p>
    <w:p w14:paraId="5FE14DA5" w14:textId="77777777" w:rsidR="001A03A7" w:rsidRPr="009747D8" w:rsidRDefault="001A03A7" w:rsidP="009747D8">
      <w:pPr>
        <w:pStyle w:val="Bezodstpw"/>
        <w:numPr>
          <w:ilvl w:val="0"/>
          <w:numId w:val="35"/>
        </w:numPr>
        <w:spacing w:line="360" w:lineRule="auto"/>
        <w:ind w:left="567" w:hanging="283"/>
        <w:rPr>
          <w:rFonts w:ascii="Tahoma" w:hAnsi="Tahoma" w:cs="Tahoma"/>
          <w:sz w:val="18"/>
          <w:szCs w:val="18"/>
        </w:rPr>
      </w:pPr>
      <w:r w:rsidRPr="009747D8">
        <w:rPr>
          <w:rFonts w:ascii="Tahoma" w:hAnsi="Tahoma" w:cs="Tahoma"/>
          <w:sz w:val="18"/>
          <w:szCs w:val="18"/>
          <w:vertAlign w:val="superscript"/>
        </w:rPr>
        <w:t>*)</w:t>
      </w:r>
      <w:r w:rsidRPr="009747D8">
        <w:rPr>
          <w:rFonts w:ascii="Tahoma" w:hAnsi="Tahoma" w:cs="Tahoma"/>
          <w:sz w:val="18"/>
          <w:szCs w:val="18"/>
        </w:rPr>
        <w:t xml:space="preserve"> </w:t>
      </w:r>
      <w:r w:rsidRPr="009747D8">
        <w:rPr>
          <w:rFonts w:ascii="Tahoma" w:hAnsi="Tahoma" w:cs="Tahoma"/>
          <w:b/>
          <w:sz w:val="18"/>
          <w:szCs w:val="18"/>
        </w:rPr>
        <w:t>TAK</w:t>
      </w:r>
      <w:r w:rsidRPr="009747D8">
        <w:rPr>
          <w:rFonts w:ascii="Tahoma" w:hAnsi="Tahoma" w:cs="Tahoma"/>
          <w:sz w:val="18"/>
          <w:szCs w:val="18"/>
        </w:rPr>
        <w:t xml:space="preserve">, </w:t>
      </w:r>
    </w:p>
    <w:p w14:paraId="616C8C1B" w14:textId="77777777" w:rsidR="001A03A7" w:rsidRPr="009747D8" w:rsidRDefault="001A03A7" w:rsidP="009747D8">
      <w:pPr>
        <w:pStyle w:val="Akapitzlist"/>
        <w:ind w:left="284"/>
        <w:rPr>
          <w:rFonts w:ascii="Tahoma" w:hAnsi="Tahoma" w:cs="Tahoma"/>
          <w:sz w:val="16"/>
          <w:szCs w:val="16"/>
        </w:rPr>
      </w:pPr>
      <w:r w:rsidRPr="009747D8">
        <w:rPr>
          <w:rFonts w:ascii="Tahoma" w:hAnsi="Tahoma" w:cs="Tahoma"/>
          <w:i/>
          <w:sz w:val="16"/>
          <w:szCs w:val="16"/>
        </w:rPr>
        <w:t>*) – należy zaznaczyć właściwy kwadrat</w:t>
      </w:r>
    </w:p>
    <w:p w14:paraId="1C47C77F" w14:textId="77777777" w:rsidR="001A03A7" w:rsidRPr="000B0361" w:rsidRDefault="001A03A7" w:rsidP="000B0361">
      <w:pPr>
        <w:pStyle w:val="Bezodstpw"/>
        <w:spacing w:line="360" w:lineRule="auto"/>
        <w:rPr>
          <w:rFonts w:ascii="Tahoma" w:hAnsi="Tahoma" w:cs="Tahoma"/>
          <w:sz w:val="18"/>
          <w:szCs w:val="18"/>
          <w:u w:val="single"/>
        </w:rPr>
      </w:pPr>
    </w:p>
    <w:p w14:paraId="08BD04E5" w14:textId="77777777" w:rsidR="001A03A7" w:rsidRPr="000B0361" w:rsidRDefault="001A03A7" w:rsidP="000B0361">
      <w:pPr>
        <w:pStyle w:val="Bezodstpw"/>
        <w:spacing w:line="360" w:lineRule="auto"/>
        <w:rPr>
          <w:rFonts w:ascii="Tahoma" w:hAnsi="Tahoma" w:cs="Tahoma"/>
          <w:sz w:val="18"/>
          <w:szCs w:val="18"/>
          <w:u w:val="single"/>
        </w:rPr>
      </w:pPr>
      <w:r w:rsidRPr="000B0361">
        <w:rPr>
          <w:rFonts w:ascii="Tahoma" w:hAnsi="Tahoma" w:cs="Tahoma"/>
          <w:sz w:val="18"/>
          <w:szCs w:val="18"/>
          <w:u w:val="single"/>
        </w:rPr>
        <w:t xml:space="preserve">Jeżeli </w:t>
      </w:r>
      <w:r w:rsidRPr="000B0361">
        <w:rPr>
          <w:rFonts w:ascii="Tahoma" w:hAnsi="Tahoma" w:cs="Tahoma"/>
          <w:b/>
          <w:sz w:val="18"/>
          <w:szCs w:val="18"/>
          <w:u w:val="single"/>
        </w:rPr>
        <w:t>TAK</w:t>
      </w:r>
      <w:r w:rsidRPr="000B0361">
        <w:rPr>
          <w:rFonts w:ascii="Tahoma" w:hAnsi="Tahoma" w:cs="Tahoma"/>
          <w:sz w:val="18"/>
          <w:szCs w:val="18"/>
          <w:u w:val="single"/>
        </w:rPr>
        <w:t>:</w:t>
      </w:r>
    </w:p>
    <w:p w14:paraId="567169AE" w14:textId="77777777" w:rsidR="001A03A7" w:rsidRPr="000B0361" w:rsidRDefault="001A03A7" w:rsidP="009747D8">
      <w:pPr>
        <w:pStyle w:val="Bezodstpw"/>
        <w:numPr>
          <w:ilvl w:val="0"/>
          <w:numId w:val="10"/>
        </w:numPr>
        <w:spacing w:line="360" w:lineRule="auto"/>
        <w:ind w:left="284" w:hanging="283"/>
        <w:rPr>
          <w:rFonts w:ascii="Tahoma" w:hAnsi="Tahoma" w:cs="Tahoma"/>
          <w:i/>
          <w:sz w:val="18"/>
          <w:szCs w:val="18"/>
        </w:rPr>
      </w:pPr>
      <w:r w:rsidRPr="000B0361">
        <w:rPr>
          <w:rFonts w:ascii="Tahoma" w:hAnsi="Tahoma" w:cs="Tahoma"/>
          <w:sz w:val="18"/>
          <w:szCs w:val="18"/>
        </w:rPr>
        <w:lastRenderedPageBreak/>
        <w:t>Proszę wskazać części zamówienia, których wykonanie Wykonawca zamierza powierzyć Podwykonawcom:</w:t>
      </w:r>
    </w:p>
    <w:p w14:paraId="57F023A8" w14:textId="77777777" w:rsidR="001A03A7" w:rsidRPr="000B0361" w:rsidRDefault="001A03A7" w:rsidP="009747D8">
      <w:pPr>
        <w:pStyle w:val="Tekstpodstawowy"/>
        <w:numPr>
          <w:ilvl w:val="12"/>
          <w:numId w:val="0"/>
        </w:numPr>
        <w:spacing w:line="360" w:lineRule="auto"/>
        <w:ind w:left="284"/>
        <w:rPr>
          <w:rFonts w:ascii="Tahoma" w:hAnsi="Tahoma" w:cs="Tahoma"/>
          <w:b/>
          <w:kern w:val="144"/>
          <w:sz w:val="18"/>
          <w:szCs w:val="18"/>
        </w:rPr>
      </w:pPr>
      <w:r w:rsidRPr="000B0361">
        <w:rPr>
          <w:rFonts w:ascii="Tahoma" w:hAnsi="Tahoma" w:cs="Tahoma"/>
          <w:b/>
          <w:kern w:val="144"/>
          <w:sz w:val="18"/>
          <w:szCs w:val="18"/>
        </w:rPr>
        <w:t>________________________________________________________</w:t>
      </w:r>
      <w:r w:rsidR="003F0687" w:rsidRPr="000B0361">
        <w:rPr>
          <w:rFonts w:ascii="Tahoma" w:hAnsi="Tahoma" w:cs="Tahoma"/>
          <w:b/>
          <w:kern w:val="144"/>
          <w:sz w:val="18"/>
          <w:szCs w:val="18"/>
        </w:rPr>
        <w:t>__________________</w:t>
      </w:r>
    </w:p>
    <w:p w14:paraId="3294D001" w14:textId="77777777" w:rsidR="009747D8" w:rsidRDefault="001A03A7" w:rsidP="009747D8">
      <w:pPr>
        <w:pStyle w:val="Tekstpodstawowy"/>
        <w:widowControl/>
        <w:numPr>
          <w:ilvl w:val="0"/>
          <w:numId w:val="10"/>
        </w:numPr>
        <w:suppressAutoHyphens w:val="0"/>
        <w:spacing w:before="120" w:after="20" w:line="360" w:lineRule="auto"/>
        <w:ind w:left="284" w:right="0" w:hanging="284"/>
        <w:jc w:val="both"/>
        <w:rPr>
          <w:rFonts w:ascii="Tahoma" w:hAnsi="Tahoma" w:cs="Tahoma"/>
          <w:b/>
          <w:iCs/>
          <w:color w:val="000000"/>
          <w:sz w:val="18"/>
          <w:szCs w:val="18"/>
        </w:rPr>
      </w:pPr>
      <w:r w:rsidRPr="000B0361">
        <w:rPr>
          <w:rFonts w:ascii="Tahoma" w:hAnsi="Tahoma" w:cs="Tahoma"/>
          <w:sz w:val="18"/>
          <w:szCs w:val="18"/>
        </w:rPr>
        <w:t xml:space="preserve">Proszę podać firmy Podwykonawców wraz z częścią zamówienia jaką zamierza im powierzyć Wykonawca </w:t>
      </w:r>
      <w:r w:rsidRPr="000B0361">
        <w:rPr>
          <w:rFonts w:ascii="Tahoma" w:hAnsi="Tahoma" w:cs="Tahoma"/>
          <w:b/>
          <w:iCs/>
          <w:color w:val="000000"/>
          <w:sz w:val="18"/>
          <w:szCs w:val="18"/>
        </w:rPr>
        <w:t>[</w:t>
      </w:r>
      <w:r w:rsidRPr="000B0361">
        <w:rPr>
          <w:rFonts w:ascii="Tahoma" w:hAnsi="Tahoma" w:cs="Tahoma"/>
          <w:b/>
          <w:iCs/>
          <w:color w:val="000000"/>
          <w:kern w:val="144"/>
          <w:sz w:val="18"/>
          <w:szCs w:val="18"/>
        </w:rPr>
        <w:t xml:space="preserve">pełna nazwa/firma i adres, </w:t>
      </w:r>
      <w:r w:rsidRPr="000B0361">
        <w:rPr>
          <w:rFonts w:ascii="Tahoma" w:hAnsi="Tahoma" w:cs="Tahoma"/>
          <w:b/>
          <w:iCs/>
          <w:color w:val="000000"/>
          <w:sz w:val="18"/>
          <w:szCs w:val="18"/>
        </w:rPr>
        <w:t>NIP/PESEL, KRS/</w:t>
      </w:r>
      <w:proofErr w:type="spellStart"/>
      <w:r w:rsidRPr="000B0361">
        <w:rPr>
          <w:rFonts w:ascii="Tahoma" w:hAnsi="Tahoma" w:cs="Tahoma"/>
          <w:b/>
          <w:iCs/>
          <w:color w:val="000000"/>
          <w:sz w:val="18"/>
          <w:szCs w:val="18"/>
        </w:rPr>
        <w:t>CEiDG</w:t>
      </w:r>
      <w:proofErr w:type="spellEnd"/>
      <w:r w:rsidRPr="000B0361">
        <w:rPr>
          <w:rFonts w:ascii="Tahoma" w:hAnsi="Tahoma" w:cs="Tahoma"/>
          <w:b/>
          <w:iCs/>
          <w:color w:val="000000"/>
          <w:kern w:val="144"/>
          <w:sz w:val="18"/>
          <w:szCs w:val="18"/>
        </w:rPr>
        <w:t xml:space="preserve"> oraz część zamówienia]</w:t>
      </w:r>
    </w:p>
    <w:p w14:paraId="11FC8664" w14:textId="77777777" w:rsidR="009747D8" w:rsidRDefault="001A03A7" w:rsidP="00C36CB7">
      <w:pPr>
        <w:pStyle w:val="Tekstpodstawowy"/>
        <w:widowControl/>
        <w:suppressAutoHyphens w:val="0"/>
        <w:spacing w:before="120" w:after="20" w:line="360" w:lineRule="auto"/>
        <w:ind w:left="284" w:right="0"/>
        <w:jc w:val="both"/>
        <w:rPr>
          <w:rFonts w:ascii="Tahoma" w:hAnsi="Tahoma" w:cs="Tahoma"/>
          <w:b/>
          <w:iCs/>
          <w:color w:val="000000"/>
          <w:sz w:val="18"/>
          <w:szCs w:val="18"/>
        </w:rPr>
      </w:pPr>
      <w:r w:rsidRPr="009747D8">
        <w:rPr>
          <w:rFonts w:ascii="Tahoma" w:hAnsi="Tahoma" w:cs="Tahoma"/>
          <w:kern w:val="144"/>
          <w:sz w:val="18"/>
          <w:szCs w:val="18"/>
        </w:rPr>
        <w:t>a)</w:t>
      </w:r>
      <w:r w:rsidR="006C714B" w:rsidRPr="009747D8">
        <w:rPr>
          <w:rFonts w:ascii="Tahoma" w:hAnsi="Tahoma" w:cs="Tahoma"/>
          <w:kern w:val="144"/>
          <w:sz w:val="18"/>
          <w:szCs w:val="18"/>
        </w:rPr>
        <w:t xml:space="preserve"> </w:t>
      </w:r>
      <w:r w:rsidRPr="009747D8">
        <w:rPr>
          <w:rFonts w:ascii="Tahoma" w:hAnsi="Tahoma" w:cs="Tahoma"/>
          <w:b/>
          <w:kern w:val="144"/>
          <w:sz w:val="18"/>
          <w:szCs w:val="18"/>
        </w:rPr>
        <w:t>_______________________________________ - _______________________________</w:t>
      </w:r>
    </w:p>
    <w:p w14:paraId="1FBC5D82" w14:textId="77777777" w:rsidR="009747D8" w:rsidRDefault="001A03A7" w:rsidP="009747D8">
      <w:pPr>
        <w:pStyle w:val="Tekstpodstawowy"/>
        <w:widowControl/>
        <w:suppressAutoHyphens w:val="0"/>
        <w:spacing w:before="120" w:after="20" w:line="360" w:lineRule="auto"/>
        <w:ind w:right="0"/>
        <w:jc w:val="center"/>
        <w:rPr>
          <w:rFonts w:ascii="Tahoma" w:hAnsi="Tahoma" w:cs="Tahoma"/>
          <w:b/>
          <w:iCs/>
          <w:color w:val="000000"/>
          <w:sz w:val="18"/>
          <w:szCs w:val="18"/>
        </w:rPr>
      </w:pPr>
      <w:r w:rsidRPr="009747D8">
        <w:rPr>
          <w:rFonts w:ascii="Tahoma" w:hAnsi="Tahoma" w:cs="Tahoma"/>
          <w:b/>
          <w:i/>
          <w:sz w:val="16"/>
          <w:szCs w:val="16"/>
        </w:rPr>
        <w:t>[</w:t>
      </w:r>
      <w:r w:rsidRPr="009747D8">
        <w:rPr>
          <w:rFonts w:ascii="Tahoma" w:hAnsi="Tahoma" w:cs="Tahoma"/>
          <w:b/>
          <w:i/>
          <w:kern w:val="144"/>
          <w:sz w:val="16"/>
          <w:szCs w:val="16"/>
        </w:rPr>
        <w:t xml:space="preserve">pełna nazwa/firma i adres, </w:t>
      </w:r>
      <w:r w:rsidRPr="009747D8">
        <w:rPr>
          <w:rFonts w:ascii="Tahoma" w:hAnsi="Tahoma" w:cs="Tahoma"/>
          <w:b/>
          <w:i/>
          <w:sz w:val="16"/>
          <w:szCs w:val="16"/>
        </w:rPr>
        <w:t>NIP/PESEL, KRS/</w:t>
      </w:r>
      <w:proofErr w:type="spellStart"/>
      <w:r w:rsidRPr="009747D8">
        <w:rPr>
          <w:rFonts w:ascii="Tahoma" w:hAnsi="Tahoma" w:cs="Tahoma"/>
          <w:b/>
          <w:i/>
          <w:sz w:val="16"/>
          <w:szCs w:val="16"/>
        </w:rPr>
        <w:t>CEiDG</w:t>
      </w:r>
      <w:proofErr w:type="spellEnd"/>
      <w:r w:rsidRPr="009747D8">
        <w:rPr>
          <w:rFonts w:ascii="Tahoma" w:hAnsi="Tahoma" w:cs="Tahoma"/>
          <w:b/>
          <w:i/>
          <w:kern w:val="144"/>
          <w:sz w:val="16"/>
          <w:szCs w:val="16"/>
        </w:rPr>
        <w:t>]</w:t>
      </w:r>
    </w:p>
    <w:p w14:paraId="185BFA07" w14:textId="77777777" w:rsidR="009747D8" w:rsidRDefault="001A03A7" w:rsidP="00C36CB7">
      <w:pPr>
        <w:pStyle w:val="Tekstpodstawowy"/>
        <w:widowControl/>
        <w:suppressAutoHyphens w:val="0"/>
        <w:spacing w:before="120" w:after="20" w:line="360" w:lineRule="auto"/>
        <w:ind w:left="284" w:right="0"/>
        <w:jc w:val="both"/>
        <w:rPr>
          <w:rFonts w:ascii="Tahoma" w:hAnsi="Tahoma" w:cs="Tahoma"/>
          <w:b/>
          <w:iCs/>
          <w:color w:val="000000"/>
          <w:sz w:val="18"/>
          <w:szCs w:val="18"/>
        </w:rPr>
      </w:pPr>
      <w:r w:rsidRPr="000B0361">
        <w:rPr>
          <w:rFonts w:ascii="Tahoma" w:hAnsi="Tahoma" w:cs="Tahoma"/>
          <w:kern w:val="144"/>
          <w:sz w:val="18"/>
          <w:szCs w:val="18"/>
        </w:rPr>
        <w:t>b)</w:t>
      </w:r>
      <w:r w:rsidRPr="000B0361">
        <w:rPr>
          <w:rFonts w:ascii="Tahoma" w:hAnsi="Tahoma" w:cs="Tahoma"/>
          <w:b/>
          <w:kern w:val="144"/>
          <w:sz w:val="18"/>
          <w:szCs w:val="18"/>
        </w:rPr>
        <w:t xml:space="preserve"> ______________________________________</w:t>
      </w:r>
      <w:r w:rsidR="006C714B" w:rsidRPr="000B0361">
        <w:rPr>
          <w:rFonts w:ascii="Tahoma" w:hAnsi="Tahoma" w:cs="Tahoma"/>
          <w:b/>
          <w:kern w:val="144"/>
          <w:sz w:val="18"/>
          <w:szCs w:val="18"/>
        </w:rPr>
        <w:t>_</w:t>
      </w:r>
      <w:r w:rsidRPr="000B0361">
        <w:rPr>
          <w:rFonts w:ascii="Tahoma" w:hAnsi="Tahoma" w:cs="Tahoma"/>
          <w:b/>
          <w:kern w:val="144"/>
          <w:sz w:val="18"/>
          <w:szCs w:val="18"/>
        </w:rPr>
        <w:t xml:space="preserve"> - _______________________________</w:t>
      </w:r>
    </w:p>
    <w:p w14:paraId="0DB8E4C4" w14:textId="386969B6" w:rsidR="0054491F" w:rsidRDefault="001A03A7" w:rsidP="00C95125">
      <w:pPr>
        <w:pStyle w:val="Tekstpodstawowy"/>
        <w:widowControl/>
        <w:suppressAutoHyphens w:val="0"/>
        <w:spacing w:before="120" w:after="20" w:line="360" w:lineRule="auto"/>
        <w:ind w:right="0"/>
        <w:jc w:val="center"/>
        <w:rPr>
          <w:rFonts w:ascii="Tahoma" w:hAnsi="Tahoma" w:cs="Tahoma"/>
          <w:b/>
          <w:i/>
          <w:kern w:val="144"/>
          <w:sz w:val="16"/>
          <w:szCs w:val="16"/>
        </w:rPr>
      </w:pPr>
      <w:r w:rsidRPr="009747D8">
        <w:rPr>
          <w:rFonts w:ascii="Tahoma" w:hAnsi="Tahoma" w:cs="Tahoma"/>
          <w:b/>
          <w:i/>
          <w:sz w:val="16"/>
          <w:szCs w:val="16"/>
        </w:rPr>
        <w:t>[</w:t>
      </w:r>
      <w:r w:rsidRPr="009747D8">
        <w:rPr>
          <w:rFonts w:ascii="Tahoma" w:hAnsi="Tahoma" w:cs="Tahoma"/>
          <w:b/>
          <w:i/>
          <w:kern w:val="144"/>
          <w:sz w:val="16"/>
          <w:szCs w:val="16"/>
        </w:rPr>
        <w:t xml:space="preserve">pełna nazwa/firma i adres, </w:t>
      </w:r>
      <w:r w:rsidRPr="009747D8">
        <w:rPr>
          <w:rFonts w:ascii="Tahoma" w:hAnsi="Tahoma" w:cs="Tahoma"/>
          <w:b/>
          <w:i/>
          <w:sz w:val="16"/>
          <w:szCs w:val="16"/>
        </w:rPr>
        <w:t>NIP/PESEL, KRS/</w:t>
      </w:r>
      <w:proofErr w:type="spellStart"/>
      <w:r w:rsidRPr="009747D8">
        <w:rPr>
          <w:rFonts w:ascii="Tahoma" w:hAnsi="Tahoma" w:cs="Tahoma"/>
          <w:b/>
          <w:i/>
          <w:sz w:val="16"/>
          <w:szCs w:val="16"/>
        </w:rPr>
        <w:t>CEiDG</w:t>
      </w:r>
      <w:proofErr w:type="spellEnd"/>
      <w:r w:rsidRPr="009747D8">
        <w:rPr>
          <w:rFonts w:ascii="Tahoma" w:hAnsi="Tahoma" w:cs="Tahoma"/>
          <w:b/>
          <w:i/>
          <w:kern w:val="144"/>
          <w:sz w:val="16"/>
          <w:szCs w:val="16"/>
        </w:rPr>
        <w:t>]</w:t>
      </w:r>
    </w:p>
    <w:p w14:paraId="619E9D10" w14:textId="77777777" w:rsidR="00C95125" w:rsidRPr="00C95125" w:rsidRDefault="00C95125" w:rsidP="00293D50">
      <w:pPr>
        <w:pStyle w:val="Tekstpodstawowy"/>
        <w:widowControl/>
        <w:suppressAutoHyphens w:val="0"/>
        <w:spacing w:before="120" w:after="20" w:line="360" w:lineRule="auto"/>
        <w:ind w:right="0"/>
        <w:rPr>
          <w:rFonts w:ascii="Tahoma" w:hAnsi="Tahoma" w:cs="Tahoma"/>
          <w:b/>
          <w:i/>
          <w:kern w:val="144"/>
          <w:sz w:val="16"/>
          <w:szCs w:val="16"/>
        </w:rPr>
      </w:pPr>
    </w:p>
    <w:p w14:paraId="29176867" w14:textId="77777777" w:rsidR="00892958" w:rsidRPr="000B0361" w:rsidRDefault="00892958" w:rsidP="000B0361">
      <w:pPr>
        <w:shd w:val="clear" w:color="auto" w:fill="E6E6E6"/>
        <w:spacing w:line="360" w:lineRule="auto"/>
        <w:ind w:right="-1"/>
        <w:jc w:val="center"/>
        <w:rPr>
          <w:rFonts w:ascii="Tahoma" w:hAnsi="Tahoma" w:cs="Tahoma"/>
          <w:b/>
          <w:bCs/>
          <w:sz w:val="20"/>
          <w:szCs w:val="20"/>
        </w:rPr>
      </w:pPr>
      <w:r w:rsidRPr="000B0361">
        <w:rPr>
          <w:rFonts w:ascii="Tahoma" w:hAnsi="Tahoma" w:cs="Tahoma"/>
          <w:b/>
          <w:bCs/>
          <w:smallCaps/>
          <w:sz w:val="20"/>
          <w:szCs w:val="20"/>
        </w:rPr>
        <w:t>VII.</w:t>
      </w:r>
      <w:r w:rsidR="003400A5" w:rsidRPr="000B0361">
        <w:rPr>
          <w:rFonts w:ascii="Tahoma" w:hAnsi="Tahoma" w:cs="Tahoma"/>
          <w:b/>
          <w:bCs/>
          <w:smallCaps/>
          <w:sz w:val="20"/>
          <w:szCs w:val="20"/>
        </w:rPr>
        <w:tab/>
      </w:r>
      <w:r w:rsidRPr="000B0361">
        <w:rPr>
          <w:rFonts w:ascii="Tahoma" w:hAnsi="Tahoma" w:cs="Tahoma"/>
          <w:b/>
          <w:bCs/>
          <w:sz w:val="20"/>
          <w:szCs w:val="20"/>
        </w:rPr>
        <w:t>OSOBY DO KONTAKTÓW Z ZAMAWIAJĄCYM</w:t>
      </w:r>
    </w:p>
    <w:p w14:paraId="020D0918" w14:textId="77777777" w:rsidR="00892958" w:rsidRPr="000B0361" w:rsidRDefault="00892958" w:rsidP="000B0361">
      <w:pPr>
        <w:pStyle w:val="Bezodstpw1"/>
        <w:spacing w:line="360" w:lineRule="auto"/>
        <w:ind w:left="284"/>
        <w:jc w:val="left"/>
        <w:rPr>
          <w:rFonts w:ascii="Tahoma" w:hAnsi="Tahoma" w:cs="Tahoma"/>
          <w:sz w:val="18"/>
          <w:szCs w:val="18"/>
        </w:rPr>
      </w:pPr>
    </w:p>
    <w:p w14:paraId="492290BF" w14:textId="77777777" w:rsidR="007904A6" w:rsidRPr="000B0361" w:rsidRDefault="00281B51" w:rsidP="000B0361">
      <w:pPr>
        <w:pStyle w:val="Bezodstpw1"/>
        <w:numPr>
          <w:ilvl w:val="3"/>
          <w:numId w:val="8"/>
        </w:numPr>
        <w:tabs>
          <w:tab w:val="clear" w:pos="1800"/>
        </w:tabs>
        <w:spacing w:line="360" w:lineRule="auto"/>
        <w:ind w:left="284" w:hanging="284"/>
        <w:rPr>
          <w:rFonts w:ascii="Tahoma" w:hAnsi="Tahoma" w:cs="Tahoma"/>
          <w:sz w:val="18"/>
          <w:szCs w:val="18"/>
        </w:rPr>
      </w:pPr>
      <w:r w:rsidRPr="000B0361">
        <w:rPr>
          <w:rFonts w:ascii="Tahoma" w:hAnsi="Tahoma" w:cs="Tahoma"/>
          <w:sz w:val="18"/>
          <w:szCs w:val="18"/>
        </w:rPr>
        <w:t>Osoba upoważniona do kontaktów z Zamawiającym:</w:t>
      </w:r>
      <w:r w:rsidR="00C6172A" w:rsidRPr="000B0361">
        <w:rPr>
          <w:rFonts w:ascii="Tahoma" w:hAnsi="Tahoma" w:cs="Tahoma"/>
          <w:sz w:val="18"/>
          <w:szCs w:val="18"/>
        </w:rPr>
        <w:t xml:space="preserve"> </w:t>
      </w:r>
      <w:r w:rsidR="0069513D" w:rsidRPr="000B0361">
        <w:rPr>
          <w:rFonts w:ascii="Tahoma" w:hAnsi="Tahoma" w:cs="Tahoma"/>
          <w:sz w:val="18"/>
          <w:szCs w:val="18"/>
        </w:rPr>
        <w:t>_____________________________________</w:t>
      </w:r>
      <w:r w:rsidRPr="000B0361">
        <w:rPr>
          <w:rFonts w:ascii="Tahoma" w:hAnsi="Tahoma" w:cs="Tahoma"/>
          <w:sz w:val="18"/>
          <w:szCs w:val="18"/>
        </w:rPr>
        <w:t xml:space="preserve"> tel./fax</w:t>
      </w:r>
      <w:r w:rsidR="00C6172A" w:rsidRPr="000B0361">
        <w:rPr>
          <w:rFonts w:ascii="Tahoma" w:hAnsi="Tahoma" w:cs="Tahoma"/>
          <w:sz w:val="18"/>
          <w:szCs w:val="18"/>
        </w:rPr>
        <w:t> </w:t>
      </w:r>
      <w:r w:rsidR="0069513D" w:rsidRPr="000B0361">
        <w:rPr>
          <w:rFonts w:ascii="Tahoma" w:hAnsi="Tahoma" w:cs="Tahoma"/>
          <w:sz w:val="18"/>
          <w:szCs w:val="18"/>
        </w:rPr>
        <w:t>________________________</w:t>
      </w:r>
      <w:r w:rsidRPr="000B0361">
        <w:rPr>
          <w:rFonts w:ascii="Tahoma" w:hAnsi="Tahoma" w:cs="Tahoma"/>
          <w:sz w:val="18"/>
          <w:szCs w:val="18"/>
        </w:rPr>
        <w:t xml:space="preserve">, e-mail: </w:t>
      </w:r>
      <w:r w:rsidR="0069513D" w:rsidRPr="000B0361">
        <w:rPr>
          <w:rFonts w:ascii="Tahoma" w:hAnsi="Tahoma" w:cs="Tahoma"/>
          <w:sz w:val="18"/>
          <w:szCs w:val="18"/>
        </w:rPr>
        <w:t>______________________</w:t>
      </w:r>
      <w:r w:rsidRPr="000B0361">
        <w:rPr>
          <w:rFonts w:ascii="Tahoma" w:hAnsi="Tahoma" w:cs="Tahoma"/>
          <w:sz w:val="18"/>
          <w:szCs w:val="18"/>
        </w:rPr>
        <w:t>.</w:t>
      </w:r>
    </w:p>
    <w:p w14:paraId="4E17BD9D" w14:textId="77777777" w:rsidR="00C6172A" w:rsidRPr="000B0361" w:rsidRDefault="00C6172A" w:rsidP="000B0361">
      <w:pPr>
        <w:pStyle w:val="Bezodstpw1"/>
        <w:numPr>
          <w:ilvl w:val="3"/>
          <w:numId w:val="8"/>
        </w:numPr>
        <w:tabs>
          <w:tab w:val="clear" w:pos="1800"/>
        </w:tabs>
        <w:spacing w:line="360" w:lineRule="auto"/>
        <w:ind w:left="284" w:hanging="284"/>
        <w:rPr>
          <w:rFonts w:ascii="Tahoma" w:hAnsi="Tahoma" w:cs="Tahoma"/>
          <w:sz w:val="18"/>
          <w:szCs w:val="18"/>
        </w:rPr>
      </w:pPr>
      <w:r w:rsidRPr="000B0361">
        <w:rPr>
          <w:rFonts w:ascii="Tahoma" w:hAnsi="Tahoma" w:cs="Tahoma"/>
          <w:sz w:val="18"/>
          <w:szCs w:val="18"/>
        </w:rPr>
        <w:t xml:space="preserve">Osoba odpowiedzialna za realizację Umowy ze strony Wykonawcy: </w:t>
      </w:r>
      <w:r w:rsidR="0069513D" w:rsidRPr="000B0361">
        <w:rPr>
          <w:rFonts w:ascii="Tahoma" w:hAnsi="Tahoma" w:cs="Tahoma"/>
          <w:sz w:val="18"/>
          <w:szCs w:val="18"/>
        </w:rPr>
        <w:t xml:space="preserve">________________________________ </w:t>
      </w:r>
      <w:r w:rsidRPr="000B0361">
        <w:rPr>
          <w:rFonts w:ascii="Tahoma" w:hAnsi="Tahoma" w:cs="Tahoma"/>
          <w:sz w:val="18"/>
          <w:szCs w:val="18"/>
        </w:rPr>
        <w:t xml:space="preserve">tel./fax </w:t>
      </w:r>
      <w:r w:rsidR="0069513D" w:rsidRPr="000B0361">
        <w:rPr>
          <w:rFonts w:ascii="Tahoma" w:hAnsi="Tahoma" w:cs="Tahoma"/>
          <w:sz w:val="18"/>
          <w:szCs w:val="18"/>
        </w:rPr>
        <w:t xml:space="preserve">________________________, </w:t>
      </w:r>
      <w:r w:rsidRPr="000B0361">
        <w:rPr>
          <w:rFonts w:ascii="Tahoma" w:hAnsi="Tahoma" w:cs="Tahoma"/>
          <w:sz w:val="18"/>
          <w:szCs w:val="18"/>
        </w:rPr>
        <w:t xml:space="preserve">e-mail: </w:t>
      </w:r>
      <w:r w:rsidR="0069513D" w:rsidRPr="000B0361">
        <w:rPr>
          <w:rFonts w:ascii="Tahoma" w:hAnsi="Tahoma" w:cs="Tahoma"/>
          <w:sz w:val="18"/>
          <w:szCs w:val="18"/>
        </w:rPr>
        <w:t>______________________</w:t>
      </w:r>
    </w:p>
    <w:p w14:paraId="01BDABEF" w14:textId="77777777" w:rsidR="00793188" w:rsidRDefault="00793188" w:rsidP="000B0361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3927B8A8" w14:textId="62EB8E44" w:rsidR="006234BF" w:rsidRPr="000B0361" w:rsidRDefault="006234BF" w:rsidP="000B0361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B0361">
        <w:rPr>
          <w:rFonts w:ascii="Tahoma" w:hAnsi="Tahoma" w:cs="Tahoma"/>
          <w:sz w:val="18"/>
          <w:szCs w:val="18"/>
        </w:rPr>
        <w:t>Do niniejszej oferty załączamy:</w:t>
      </w:r>
    </w:p>
    <w:p w14:paraId="43E3E6D0" w14:textId="77777777" w:rsidR="006234BF" w:rsidRPr="000B0361" w:rsidRDefault="0069513D" w:rsidP="00F47CEF">
      <w:pPr>
        <w:numPr>
          <w:ilvl w:val="0"/>
          <w:numId w:val="18"/>
        </w:numPr>
        <w:spacing w:line="360" w:lineRule="auto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0B0361">
        <w:rPr>
          <w:rFonts w:ascii="Tahoma" w:hAnsi="Tahoma" w:cs="Tahoma"/>
          <w:sz w:val="18"/>
          <w:szCs w:val="18"/>
        </w:rPr>
        <w:t>______________________________</w:t>
      </w:r>
    </w:p>
    <w:p w14:paraId="191A94FA" w14:textId="77777777" w:rsidR="002C0A11" w:rsidRPr="009747D8" w:rsidRDefault="002C0A11" w:rsidP="00F47CEF">
      <w:pPr>
        <w:numPr>
          <w:ilvl w:val="0"/>
          <w:numId w:val="18"/>
        </w:numPr>
        <w:spacing w:line="360" w:lineRule="auto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0B0361">
        <w:rPr>
          <w:rFonts w:ascii="Tahoma" w:hAnsi="Tahoma" w:cs="Tahoma"/>
          <w:sz w:val="18"/>
          <w:szCs w:val="18"/>
        </w:rPr>
        <w:t>______________________________</w:t>
      </w:r>
    </w:p>
    <w:p w14:paraId="2BD20560" w14:textId="77777777" w:rsidR="006234BF" w:rsidRPr="000B0361" w:rsidRDefault="006234BF" w:rsidP="000B0361">
      <w:pPr>
        <w:tabs>
          <w:tab w:val="left" w:pos="720"/>
        </w:tabs>
        <w:spacing w:line="360" w:lineRule="auto"/>
        <w:rPr>
          <w:rFonts w:ascii="Tahoma" w:hAnsi="Tahoma" w:cs="Tahoma"/>
          <w:b/>
          <w:bCs/>
          <w:smallCaps/>
          <w:sz w:val="18"/>
          <w:szCs w:val="18"/>
        </w:rPr>
      </w:pPr>
    </w:p>
    <w:p w14:paraId="33250373" w14:textId="77777777" w:rsidR="00281B51" w:rsidRPr="000B0361" w:rsidRDefault="00281B51" w:rsidP="000B0361">
      <w:pPr>
        <w:tabs>
          <w:tab w:val="left" w:pos="720"/>
        </w:tabs>
        <w:spacing w:line="360" w:lineRule="auto"/>
        <w:jc w:val="center"/>
        <w:rPr>
          <w:rFonts w:ascii="Tahoma" w:hAnsi="Tahoma" w:cs="Tahoma"/>
          <w:b/>
          <w:bCs/>
          <w:smallCaps/>
          <w:color w:val="000000"/>
          <w:sz w:val="18"/>
          <w:szCs w:val="18"/>
        </w:rPr>
      </w:pPr>
      <w:r w:rsidRPr="000B0361">
        <w:rPr>
          <w:rFonts w:ascii="Tahoma" w:hAnsi="Tahoma" w:cs="Tahoma"/>
          <w:b/>
          <w:bCs/>
          <w:smallCaps/>
          <w:color w:val="000000"/>
          <w:sz w:val="18"/>
          <w:szCs w:val="18"/>
        </w:rPr>
        <w:t xml:space="preserve">oferta z załącznikami zawiera łącznie </w:t>
      </w:r>
      <w:r w:rsidR="0069513D" w:rsidRPr="000B0361">
        <w:rPr>
          <w:rFonts w:ascii="Tahoma" w:hAnsi="Tahoma" w:cs="Tahoma"/>
          <w:b/>
          <w:bCs/>
          <w:smallCaps/>
          <w:color w:val="000000"/>
          <w:sz w:val="18"/>
          <w:szCs w:val="18"/>
        </w:rPr>
        <w:t>____________</w:t>
      </w:r>
      <w:r w:rsidRPr="000B0361">
        <w:rPr>
          <w:rFonts w:ascii="Tahoma" w:hAnsi="Tahoma" w:cs="Tahoma"/>
          <w:b/>
          <w:bCs/>
          <w:smallCaps/>
          <w:color w:val="000000"/>
          <w:sz w:val="18"/>
          <w:szCs w:val="18"/>
        </w:rPr>
        <w:t xml:space="preserve"> ponumerowanych stron.</w:t>
      </w:r>
    </w:p>
    <w:p w14:paraId="2E0228DF" w14:textId="1E1E2A68" w:rsidR="00281B51" w:rsidRDefault="00281B51" w:rsidP="000B0361">
      <w:pPr>
        <w:spacing w:line="360" w:lineRule="auto"/>
        <w:ind w:right="282"/>
        <w:rPr>
          <w:rFonts w:ascii="Tahoma" w:hAnsi="Tahoma" w:cs="Tahoma"/>
          <w:sz w:val="18"/>
          <w:szCs w:val="18"/>
        </w:rPr>
      </w:pPr>
    </w:p>
    <w:p w14:paraId="064D9946" w14:textId="340C5651" w:rsidR="0054491F" w:rsidRPr="0054491F" w:rsidRDefault="0054491F" w:rsidP="0054491F">
      <w:pPr>
        <w:spacing w:line="360" w:lineRule="auto"/>
        <w:ind w:right="282"/>
        <w:jc w:val="center"/>
        <w:rPr>
          <w:rFonts w:ascii="Tahoma" w:hAnsi="Tahoma" w:cs="Tahoma"/>
          <w:b/>
          <w:bCs/>
          <w:color w:val="FF0000"/>
          <w:sz w:val="22"/>
          <w:szCs w:val="22"/>
        </w:rPr>
      </w:pPr>
      <w:r w:rsidRPr="0054491F">
        <w:rPr>
          <w:rFonts w:ascii="Tahoma" w:hAnsi="Tahoma" w:cs="Tahoma"/>
          <w:b/>
          <w:bCs/>
          <w:color w:val="FF0000"/>
          <w:sz w:val="22"/>
          <w:szCs w:val="22"/>
        </w:rPr>
        <w:t>Niniejszy dokument powinien zostać podpisany kwalifikowanym podpisem elektronicznym, elektronicznym podpisem osobistym (e-dowód) lub podpisem zaufanym (gov.pl) przez osobę umocowaną.</w:t>
      </w:r>
    </w:p>
    <w:sectPr w:rsidR="0054491F" w:rsidRPr="0054491F" w:rsidSect="0002373E">
      <w:headerReference w:type="default" r:id="rId7"/>
      <w:footerReference w:type="default" r:id="rId8"/>
      <w:pgSz w:w="11905" w:h="16837"/>
      <w:pgMar w:top="1560" w:right="1417" w:bottom="1135" w:left="1417" w:header="708" w:footer="23" w:gutter="0"/>
      <w:cols w:space="708"/>
      <w:docGrid w:linePitch="24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ACE74" w14:textId="77777777" w:rsidR="0093616D" w:rsidRDefault="0093616D">
      <w:r>
        <w:separator/>
      </w:r>
    </w:p>
  </w:endnote>
  <w:endnote w:type="continuationSeparator" w:id="0">
    <w:p w14:paraId="5940A319" w14:textId="77777777" w:rsidR="0093616D" w:rsidRDefault="00936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7DDD0" w14:textId="77777777" w:rsidR="00566BA9" w:rsidRPr="00566BA9" w:rsidRDefault="00566BA9" w:rsidP="00566BA9">
    <w:pPr>
      <w:pStyle w:val="Stopka"/>
      <w:pBdr>
        <w:top w:val="single" w:sz="4" w:space="1" w:color="D9D9D9"/>
      </w:pBdr>
      <w:jc w:val="right"/>
      <w:rPr>
        <w:rFonts w:ascii="Garamond" w:hAnsi="Garamond"/>
        <w:b/>
        <w:i/>
        <w:sz w:val="12"/>
        <w:szCs w:val="12"/>
      </w:rPr>
    </w:pPr>
    <w:r w:rsidRPr="00566BA9">
      <w:rPr>
        <w:rFonts w:ascii="Garamond" w:hAnsi="Garamond"/>
        <w:b/>
        <w:i/>
        <w:sz w:val="12"/>
        <w:szCs w:val="12"/>
      </w:rPr>
      <w:fldChar w:fldCharType="begin"/>
    </w:r>
    <w:r w:rsidRPr="00566BA9">
      <w:rPr>
        <w:rFonts w:ascii="Garamond" w:hAnsi="Garamond"/>
        <w:b/>
        <w:i/>
        <w:sz w:val="12"/>
        <w:szCs w:val="12"/>
      </w:rPr>
      <w:instrText>PAGE   \* MERGEFORMAT</w:instrText>
    </w:r>
    <w:r w:rsidRPr="00566BA9">
      <w:rPr>
        <w:rFonts w:ascii="Garamond" w:hAnsi="Garamond"/>
        <w:b/>
        <w:i/>
        <w:sz w:val="12"/>
        <w:szCs w:val="12"/>
      </w:rPr>
      <w:fldChar w:fldCharType="separate"/>
    </w:r>
    <w:r w:rsidRPr="00566BA9">
      <w:rPr>
        <w:rFonts w:ascii="Garamond" w:hAnsi="Garamond"/>
        <w:b/>
        <w:i/>
        <w:sz w:val="12"/>
        <w:szCs w:val="12"/>
      </w:rPr>
      <w:t>2</w:t>
    </w:r>
    <w:r w:rsidRPr="00566BA9">
      <w:rPr>
        <w:rFonts w:ascii="Garamond" w:hAnsi="Garamond"/>
        <w:b/>
        <w:i/>
        <w:sz w:val="12"/>
        <w:szCs w:val="12"/>
      </w:rPr>
      <w:fldChar w:fldCharType="end"/>
    </w:r>
    <w:r w:rsidRPr="00566BA9">
      <w:rPr>
        <w:rFonts w:ascii="Garamond" w:hAnsi="Garamond"/>
        <w:b/>
        <w:i/>
        <w:sz w:val="12"/>
        <w:szCs w:val="12"/>
      </w:rPr>
      <w:t xml:space="preserve"> | </w:t>
    </w:r>
    <w:r w:rsidRPr="00566BA9">
      <w:rPr>
        <w:rFonts w:ascii="Garamond" w:hAnsi="Garamond"/>
        <w:b/>
        <w:i/>
        <w:color w:val="7F7F7F"/>
        <w:spacing w:val="60"/>
        <w:sz w:val="12"/>
        <w:szCs w:val="12"/>
      </w:rPr>
      <w:t>Strona</w:t>
    </w:r>
  </w:p>
  <w:p w14:paraId="4D5559CA" w14:textId="77777777" w:rsidR="00294B76" w:rsidRDefault="00294B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DD794" w14:textId="77777777" w:rsidR="0093616D" w:rsidRDefault="0093616D">
      <w:r>
        <w:separator/>
      </w:r>
    </w:p>
  </w:footnote>
  <w:footnote w:type="continuationSeparator" w:id="0">
    <w:p w14:paraId="203A08C1" w14:textId="77777777" w:rsidR="0093616D" w:rsidRDefault="00936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39DE0" w14:textId="2102572C" w:rsidR="00370621" w:rsidRDefault="00370621" w:rsidP="00370621">
    <w:pPr>
      <w:widowControl w:val="0"/>
      <w:tabs>
        <w:tab w:val="center" w:pos="4536"/>
        <w:tab w:val="right" w:pos="9072"/>
      </w:tabs>
      <w:spacing w:line="276" w:lineRule="auto"/>
      <w:jc w:val="right"/>
      <w:rPr>
        <w:rFonts w:ascii="Tahoma" w:hAnsi="Tahoma" w:cs="Tahoma"/>
        <w:i/>
        <w:iCs/>
        <w:kern w:val="0"/>
        <w:sz w:val="18"/>
        <w:szCs w:val="18"/>
        <w:lang w:eastAsia="en-US"/>
      </w:rPr>
    </w:pPr>
    <w:r>
      <w:rPr>
        <w:rFonts w:ascii="Tahoma" w:hAnsi="Tahoma" w:cs="Tahoma"/>
        <w:i/>
        <w:iCs/>
        <w:sz w:val="18"/>
        <w:szCs w:val="18"/>
      </w:rPr>
      <w:t>Postępowanie nr:</w:t>
    </w:r>
    <w:r w:rsidR="005424D8">
      <w:rPr>
        <w:rFonts w:ascii="Tahoma" w:hAnsi="Tahoma" w:cs="Tahoma"/>
        <w:i/>
        <w:iCs/>
        <w:sz w:val="18"/>
        <w:szCs w:val="18"/>
      </w:rPr>
      <w:t xml:space="preserve"> </w:t>
    </w:r>
    <w:r w:rsidR="003A38FA" w:rsidRPr="001B3784">
      <w:rPr>
        <w:rFonts w:ascii="Tahoma" w:hAnsi="Tahoma" w:cs="Tahoma"/>
        <w:b/>
        <w:kern w:val="2"/>
        <w:sz w:val="20"/>
        <w:szCs w:val="20"/>
      </w:rPr>
      <w:t>ZP.271.</w:t>
    </w:r>
    <w:r w:rsidR="00755A30">
      <w:rPr>
        <w:rFonts w:ascii="Tahoma" w:hAnsi="Tahoma" w:cs="Tahoma"/>
        <w:b/>
        <w:kern w:val="2"/>
        <w:sz w:val="20"/>
        <w:szCs w:val="20"/>
      </w:rPr>
      <w:t>5</w:t>
    </w:r>
    <w:r w:rsidR="003A38FA" w:rsidRPr="001B3784">
      <w:rPr>
        <w:rFonts w:ascii="Tahoma" w:hAnsi="Tahoma" w:cs="Tahoma"/>
        <w:b/>
        <w:kern w:val="2"/>
        <w:sz w:val="20"/>
        <w:szCs w:val="20"/>
      </w:rPr>
      <w:t>.2024</w:t>
    </w:r>
  </w:p>
  <w:p w14:paraId="71D6EAF4" w14:textId="77777777" w:rsidR="00755A30" w:rsidRPr="00267158" w:rsidRDefault="00755A30" w:rsidP="00755A30">
    <w:pPr>
      <w:spacing w:line="278" w:lineRule="auto"/>
      <w:jc w:val="center"/>
      <w:rPr>
        <w:rFonts w:ascii="Tahoma" w:hAnsi="Tahoma" w:cs="Tahoma"/>
        <w:b/>
        <w:bCs/>
      </w:rPr>
    </w:pPr>
    <w:r w:rsidRPr="00653C16">
      <w:rPr>
        <w:rFonts w:ascii="Tahoma" w:hAnsi="Tahoma" w:cs="Tahoma"/>
        <w:b/>
        <w:bCs/>
      </w:rPr>
      <w:t>Przeprowadzenie warsztatów z zakresu kompetencji cyfrowych w ramach AKADEMII CYFROWYCH KOMPETENCJI</w:t>
    </w:r>
    <w:r w:rsidRPr="00267158">
      <w:rPr>
        <w:rFonts w:ascii="Tahoma" w:hAnsi="Tahoma" w:cs="Tahoma"/>
        <w:b/>
        <w:bCs/>
      </w:rPr>
      <w:t xml:space="preserve"> oraz p</w:t>
    </w:r>
    <w:r w:rsidRPr="00653C16">
      <w:rPr>
        <w:rFonts w:ascii="Tahoma" w:hAnsi="Tahoma" w:cs="Tahoma"/>
        <w:b/>
        <w:bCs/>
      </w:rPr>
      <w:t>rowadzenie zajęć dodatkowych z robotyki dla uczestników projektu</w:t>
    </w:r>
    <w:r w:rsidRPr="00267158">
      <w:rPr>
        <w:rFonts w:ascii="Tahoma" w:hAnsi="Tahoma" w:cs="Tahoma"/>
        <w:b/>
        <w:bCs/>
      </w:rPr>
      <w:t xml:space="preserve"> (dwie części postępowania)</w:t>
    </w:r>
  </w:p>
  <w:p w14:paraId="6321263A" w14:textId="7C941D96" w:rsidR="00AF2BBF" w:rsidRPr="005424D8" w:rsidRDefault="00C64E39" w:rsidP="00755A30">
    <w:pPr>
      <w:spacing w:after="480"/>
      <w:jc w:val="center"/>
      <w:rPr>
        <w:rFonts w:ascii="Tahoma" w:hAnsi="Tahoma" w:cs="Tahoma"/>
        <w:i/>
        <w:iCs/>
        <w:sz w:val="18"/>
        <w:szCs w:val="18"/>
      </w:rPr>
    </w:pPr>
    <w:r w:rsidRPr="00C64E39">
      <w:rPr>
        <w:rFonts w:ascii="Tahoma" w:hAnsi="Tahoma" w:cs="Tahoma"/>
        <w:bCs/>
        <w:sz w:val="20"/>
        <w:szCs w:val="20"/>
      </w:rPr>
      <w:t>na każdą część postępowania odrębnie</w:t>
    </w:r>
    <w:r w:rsidR="00870B68">
      <w:rPr>
        <w:rFonts w:ascii="Tahoma" w:hAnsi="Tahoma" w:cs="Tahoma"/>
        <w:bCs/>
        <w:sz w:val="20"/>
        <w:szCs w:val="20"/>
      </w:rPr>
      <w:t xml:space="preserve"> należy </w:t>
    </w:r>
    <w:r w:rsidR="00755A30">
      <w:rPr>
        <w:rFonts w:ascii="Tahoma" w:hAnsi="Tahoma" w:cs="Tahoma"/>
        <w:bCs/>
        <w:sz w:val="20"/>
        <w:szCs w:val="20"/>
      </w:rPr>
      <w:t>wypełnić i podpisać 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A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00000A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9864DB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ahoma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209A2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0"/>
        <w:kern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6755F04"/>
    <w:multiLevelType w:val="hybridMultilevel"/>
    <w:tmpl w:val="CD3AAA14"/>
    <w:lvl w:ilvl="0" w:tplc="7E2AA17A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DA107A8"/>
    <w:multiLevelType w:val="hybridMultilevel"/>
    <w:tmpl w:val="49469B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266744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C36B16"/>
    <w:multiLevelType w:val="hybridMultilevel"/>
    <w:tmpl w:val="27BA6C14"/>
    <w:lvl w:ilvl="0" w:tplc="681C70A4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0"/>
      </w:rPr>
    </w:lvl>
    <w:lvl w:ilvl="1" w:tplc="9FDEABF8">
      <w:start w:val="1"/>
      <w:numFmt w:val="decimal"/>
      <w:lvlText w:val="%2."/>
      <w:lvlJc w:val="left"/>
      <w:pPr>
        <w:ind w:left="1364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74B5482"/>
    <w:multiLevelType w:val="hybridMultilevel"/>
    <w:tmpl w:val="81F2A0A2"/>
    <w:lvl w:ilvl="0" w:tplc="9BF23C1C">
      <w:start w:val="1"/>
      <w:numFmt w:val="bullet"/>
      <w:lvlText w:val="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7AD4B54"/>
    <w:multiLevelType w:val="hybridMultilevel"/>
    <w:tmpl w:val="6308AAC0"/>
    <w:lvl w:ilvl="0" w:tplc="70C6000E">
      <w:numFmt w:val="bullet"/>
      <w:lvlText w:val=""/>
      <w:lvlJc w:val="left"/>
      <w:pPr>
        <w:tabs>
          <w:tab w:val="num" w:pos="1114"/>
        </w:tabs>
        <w:ind w:left="1114" w:hanging="360"/>
      </w:pPr>
      <w:rPr>
        <w:rFonts w:ascii="Symbol" w:eastAsia="Times New Roman" w:hAnsi="Symbol" w:cs="Garamond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3" w15:restartNumberingAfterBreak="0">
    <w:nsid w:val="2AD3208D"/>
    <w:multiLevelType w:val="hybridMultilevel"/>
    <w:tmpl w:val="35B6F732"/>
    <w:lvl w:ilvl="0" w:tplc="F738CDC0">
      <w:start w:val="1"/>
      <w:numFmt w:val="decimal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C4F12EB"/>
    <w:multiLevelType w:val="hybridMultilevel"/>
    <w:tmpl w:val="4B380FEC"/>
    <w:lvl w:ilvl="0" w:tplc="87DA51D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F42B0F"/>
    <w:multiLevelType w:val="hybridMultilevel"/>
    <w:tmpl w:val="3D542C74"/>
    <w:lvl w:ilvl="0" w:tplc="9BF23C1C">
      <w:start w:val="1"/>
      <w:numFmt w:val="bullet"/>
      <w:lvlText w:val=""/>
      <w:lvlJc w:val="left"/>
      <w:pPr>
        <w:ind w:left="1004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6BB58B6"/>
    <w:multiLevelType w:val="hybridMultilevel"/>
    <w:tmpl w:val="65A6EB52"/>
    <w:lvl w:ilvl="0" w:tplc="480C6B6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B30E8F"/>
    <w:multiLevelType w:val="hybridMultilevel"/>
    <w:tmpl w:val="BB4A798E"/>
    <w:lvl w:ilvl="0" w:tplc="16B0C6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425426"/>
    <w:multiLevelType w:val="hybridMultilevel"/>
    <w:tmpl w:val="2E7E1752"/>
    <w:lvl w:ilvl="0" w:tplc="E482FD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F796FC8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7A1FAD"/>
    <w:multiLevelType w:val="multilevel"/>
    <w:tmpl w:val="4926B428"/>
    <w:lvl w:ilvl="0">
      <w:start w:val="1"/>
      <w:numFmt w:val="upperRoman"/>
      <w:lvlText w:val="%1."/>
      <w:lvlJc w:val="left"/>
      <w:pPr>
        <w:ind w:left="4406" w:hanging="720"/>
      </w:pPr>
      <w:rPr>
        <w:rFonts w:ascii="Garamond" w:hAnsi="Garamond" w:hint="default"/>
        <w:b/>
        <w:strike w:val="0"/>
        <w:color w:val="auto"/>
        <w:sz w:val="24"/>
      </w:rPr>
    </w:lvl>
    <w:lvl w:ilvl="1">
      <w:start w:val="1"/>
      <w:numFmt w:val="decimal"/>
      <w:isLgl/>
      <w:lvlText w:val="%1.%2"/>
      <w:lvlJc w:val="left"/>
      <w:pPr>
        <w:ind w:left="2160" w:hanging="360"/>
      </w:pPr>
      <w:rPr>
        <w:b/>
      </w:rPr>
    </w:lvl>
    <w:lvl w:ilvl="2">
      <w:start w:val="1"/>
      <w:numFmt w:val="decimal"/>
      <w:isLgl/>
      <w:lvlText w:val="%3."/>
      <w:lvlJc w:val="left"/>
      <w:pPr>
        <w:ind w:left="720" w:hanging="720"/>
      </w:pPr>
      <w:rPr>
        <w:rFonts w:ascii="Garamond" w:eastAsia="Times New Roman" w:hAnsi="Garamond" w:cs="Times New Roman"/>
        <w:b w:val="0"/>
        <w:i w:val="0"/>
        <w:color w:val="auto"/>
        <w:sz w:val="20"/>
        <w:szCs w:val="20"/>
      </w:rPr>
    </w:lvl>
    <w:lvl w:ilvl="3">
      <w:start w:val="1"/>
      <w:numFmt w:val="decimal"/>
      <w:isLgl/>
      <w:lvlText w:val="%4."/>
      <w:lvlJc w:val="left"/>
      <w:pPr>
        <w:ind w:left="2520" w:hanging="720"/>
      </w:pPr>
      <w:rPr>
        <w:rFonts w:ascii="Garamond" w:eastAsia="Times New Roman" w:hAnsi="Garamond" w:cs="Times New Roman"/>
        <w:b w:val="0"/>
        <w:color w:val="auto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3240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b/>
      </w:rPr>
    </w:lvl>
  </w:abstractNum>
  <w:abstractNum w:abstractNumId="20" w15:restartNumberingAfterBreak="0">
    <w:nsid w:val="495F73B2"/>
    <w:multiLevelType w:val="hybridMultilevel"/>
    <w:tmpl w:val="70C4A2E2"/>
    <w:lvl w:ilvl="0" w:tplc="49FE23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742D55"/>
    <w:multiLevelType w:val="hybridMultilevel"/>
    <w:tmpl w:val="98EADEAA"/>
    <w:lvl w:ilvl="0" w:tplc="A37A2FA2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F01BE0"/>
    <w:multiLevelType w:val="hybridMultilevel"/>
    <w:tmpl w:val="07E2D4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081306F"/>
    <w:multiLevelType w:val="hybridMultilevel"/>
    <w:tmpl w:val="C74E8D12"/>
    <w:lvl w:ilvl="0" w:tplc="93F8F49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9F680E"/>
    <w:multiLevelType w:val="hybridMultilevel"/>
    <w:tmpl w:val="505C4278"/>
    <w:lvl w:ilvl="0" w:tplc="6FDCE9A8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D8B6A07"/>
    <w:multiLevelType w:val="hybridMultilevel"/>
    <w:tmpl w:val="CD0260B0"/>
    <w:lvl w:ilvl="0" w:tplc="04150011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6" w15:restartNumberingAfterBreak="0">
    <w:nsid w:val="63185A77"/>
    <w:multiLevelType w:val="hybridMultilevel"/>
    <w:tmpl w:val="A852BECE"/>
    <w:lvl w:ilvl="0" w:tplc="9BF23C1C">
      <w:start w:val="1"/>
      <w:numFmt w:val="bullet"/>
      <w:lvlText w:val="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7E4572D"/>
    <w:multiLevelType w:val="hybridMultilevel"/>
    <w:tmpl w:val="8C44A158"/>
    <w:lvl w:ilvl="0" w:tplc="5A4EF184">
      <w:start w:val="1"/>
      <w:numFmt w:val="lowerLetter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A260645"/>
    <w:multiLevelType w:val="hybridMultilevel"/>
    <w:tmpl w:val="680299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81A65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9584A8C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F672352"/>
    <w:multiLevelType w:val="hybridMultilevel"/>
    <w:tmpl w:val="3C04F1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2F457F3"/>
    <w:multiLevelType w:val="hybridMultilevel"/>
    <w:tmpl w:val="4F3E79AC"/>
    <w:lvl w:ilvl="0" w:tplc="29ECC17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834B40"/>
    <w:multiLevelType w:val="hybridMultilevel"/>
    <w:tmpl w:val="ECEE2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1F6849"/>
    <w:multiLevelType w:val="hybridMultilevel"/>
    <w:tmpl w:val="24F0868A"/>
    <w:lvl w:ilvl="0" w:tplc="D3D4244C">
      <w:start w:val="1"/>
      <w:numFmt w:val="bullet"/>
      <w:lvlText w:val=""/>
      <w:lvlJc w:val="left"/>
      <w:pPr>
        <w:ind w:left="1004" w:hanging="360"/>
      </w:pPr>
      <w:rPr>
        <w:rFonts w:ascii="Webdings" w:hAnsi="Web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8E541A8"/>
    <w:multiLevelType w:val="hybridMultilevel"/>
    <w:tmpl w:val="8DE050CA"/>
    <w:lvl w:ilvl="0" w:tplc="0D000A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C371193"/>
    <w:multiLevelType w:val="hybridMultilevel"/>
    <w:tmpl w:val="2A30DF42"/>
    <w:lvl w:ilvl="0" w:tplc="032E5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CDA10F8"/>
    <w:multiLevelType w:val="hybridMultilevel"/>
    <w:tmpl w:val="66FE81F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667AB2"/>
    <w:multiLevelType w:val="hybridMultilevel"/>
    <w:tmpl w:val="A3A80DF4"/>
    <w:lvl w:ilvl="0" w:tplc="870C429E">
      <w:start w:val="2"/>
      <w:numFmt w:val="decimal"/>
      <w:lvlText w:val="%1."/>
      <w:lvlJc w:val="left"/>
      <w:pPr>
        <w:ind w:left="720" w:hanging="360"/>
      </w:pPr>
      <w:rPr>
        <w:rFonts w:eastAsia="Times New Roman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8037">
    <w:abstractNumId w:val="0"/>
  </w:num>
  <w:num w:numId="2" w16cid:durableId="1832410423">
    <w:abstractNumId w:val="1"/>
  </w:num>
  <w:num w:numId="3" w16cid:durableId="228148798">
    <w:abstractNumId w:val="2"/>
  </w:num>
  <w:num w:numId="4" w16cid:durableId="1077945884">
    <w:abstractNumId w:val="3"/>
  </w:num>
  <w:num w:numId="5" w16cid:durableId="1093480442">
    <w:abstractNumId w:val="4"/>
  </w:num>
  <w:num w:numId="6" w16cid:durableId="1138185458">
    <w:abstractNumId w:val="5"/>
  </w:num>
  <w:num w:numId="7" w16cid:durableId="1679850311">
    <w:abstractNumId w:val="6"/>
  </w:num>
  <w:num w:numId="8" w16cid:durableId="1081875201">
    <w:abstractNumId w:val="7"/>
  </w:num>
  <w:num w:numId="9" w16cid:durableId="218440185">
    <w:abstractNumId w:val="10"/>
  </w:num>
  <w:num w:numId="10" w16cid:durableId="1866868042">
    <w:abstractNumId w:val="18"/>
  </w:num>
  <w:num w:numId="11" w16cid:durableId="550775791">
    <w:abstractNumId w:val="14"/>
  </w:num>
  <w:num w:numId="12" w16cid:durableId="2129935206">
    <w:abstractNumId w:val="20"/>
  </w:num>
  <w:num w:numId="13" w16cid:durableId="1377240172">
    <w:abstractNumId w:val="16"/>
  </w:num>
  <w:num w:numId="14" w16cid:durableId="1309482508">
    <w:abstractNumId w:val="12"/>
  </w:num>
  <w:num w:numId="15" w16cid:durableId="1616136782">
    <w:abstractNumId w:val="24"/>
  </w:num>
  <w:num w:numId="16" w16cid:durableId="902837301">
    <w:abstractNumId w:val="19"/>
  </w:num>
  <w:num w:numId="17" w16cid:durableId="35396911">
    <w:abstractNumId w:val="30"/>
  </w:num>
  <w:num w:numId="18" w16cid:durableId="2060009345">
    <w:abstractNumId w:val="33"/>
  </w:num>
  <w:num w:numId="19" w16cid:durableId="954213388">
    <w:abstractNumId w:val="28"/>
  </w:num>
  <w:num w:numId="20" w16cid:durableId="486481879">
    <w:abstractNumId w:val="9"/>
  </w:num>
  <w:num w:numId="21" w16cid:durableId="1462922082">
    <w:abstractNumId w:val="34"/>
  </w:num>
  <w:num w:numId="22" w16cid:durableId="494536170">
    <w:abstractNumId w:val="17"/>
  </w:num>
  <w:num w:numId="23" w16cid:durableId="2126607967">
    <w:abstractNumId w:val="25"/>
  </w:num>
  <w:num w:numId="24" w16cid:durableId="1271430315">
    <w:abstractNumId w:val="22"/>
  </w:num>
  <w:num w:numId="25" w16cid:durableId="2130314603">
    <w:abstractNumId w:val="13"/>
  </w:num>
  <w:num w:numId="26" w16cid:durableId="740253141">
    <w:abstractNumId w:val="29"/>
  </w:num>
  <w:num w:numId="27" w16cid:durableId="835002361">
    <w:abstractNumId w:val="8"/>
  </w:num>
  <w:num w:numId="28" w16cid:durableId="68015999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52245208">
    <w:abstractNumId w:val="21"/>
  </w:num>
  <w:num w:numId="30" w16cid:durableId="1711415784">
    <w:abstractNumId w:val="27"/>
  </w:num>
  <w:num w:numId="31" w16cid:durableId="30306861">
    <w:abstractNumId w:val="26"/>
  </w:num>
  <w:num w:numId="32" w16cid:durableId="908419163">
    <w:abstractNumId w:val="36"/>
  </w:num>
  <w:num w:numId="33" w16cid:durableId="1747602936">
    <w:abstractNumId w:val="32"/>
  </w:num>
  <w:num w:numId="34" w16cid:durableId="1515611808">
    <w:abstractNumId w:val="15"/>
  </w:num>
  <w:num w:numId="35" w16cid:durableId="1722704215">
    <w:abstractNumId w:val="11"/>
  </w:num>
  <w:num w:numId="36" w16cid:durableId="1560166181">
    <w:abstractNumId w:val="23"/>
  </w:num>
  <w:num w:numId="37" w16cid:durableId="5205143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275"/>
    <w:rsid w:val="0000085A"/>
    <w:rsid w:val="00001B00"/>
    <w:rsid w:val="00003CE1"/>
    <w:rsid w:val="00006549"/>
    <w:rsid w:val="0002373E"/>
    <w:rsid w:val="000367FE"/>
    <w:rsid w:val="00037E09"/>
    <w:rsid w:val="000404EC"/>
    <w:rsid w:val="00044BD7"/>
    <w:rsid w:val="00062DC7"/>
    <w:rsid w:val="00076F0B"/>
    <w:rsid w:val="000774F2"/>
    <w:rsid w:val="00081C2D"/>
    <w:rsid w:val="00084120"/>
    <w:rsid w:val="000860DB"/>
    <w:rsid w:val="000917E5"/>
    <w:rsid w:val="00094DB2"/>
    <w:rsid w:val="000B0361"/>
    <w:rsid w:val="000B373E"/>
    <w:rsid w:val="000D0715"/>
    <w:rsid w:val="000D65A3"/>
    <w:rsid w:val="000E2C59"/>
    <w:rsid w:val="000E534F"/>
    <w:rsid w:val="0011781F"/>
    <w:rsid w:val="001202E6"/>
    <w:rsid w:val="0012772E"/>
    <w:rsid w:val="001309D3"/>
    <w:rsid w:val="00137030"/>
    <w:rsid w:val="00150ACC"/>
    <w:rsid w:val="00157F53"/>
    <w:rsid w:val="00170676"/>
    <w:rsid w:val="00181EA7"/>
    <w:rsid w:val="0018428C"/>
    <w:rsid w:val="001903E4"/>
    <w:rsid w:val="00191057"/>
    <w:rsid w:val="001914C6"/>
    <w:rsid w:val="001A03A7"/>
    <w:rsid w:val="001B14A8"/>
    <w:rsid w:val="001B6575"/>
    <w:rsid w:val="001C07EA"/>
    <w:rsid w:val="001C1DB9"/>
    <w:rsid w:val="001C3441"/>
    <w:rsid w:val="001C4FB0"/>
    <w:rsid w:val="001C770E"/>
    <w:rsid w:val="001E4DFF"/>
    <w:rsid w:val="001F08AD"/>
    <w:rsid w:val="001F6236"/>
    <w:rsid w:val="002141F3"/>
    <w:rsid w:val="002263CA"/>
    <w:rsid w:val="00241934"/>
    <w:rsid w:val="002602F2"/>
    <w:rsid w:val="00273A46"/>
    <w:rsid w:val="00281B51"/>
    <w:rsid w:val="002853E9"/>
    <w:rsid w:val="002865FF"/>
    <w:rsid w:val="00293B9D"/>
    <w:rsid w:val="00293D50"/>
    <w:rsid w:val="00294B76"/>
    <w:rsid w:val="002A264A"/>
    <w:rsid w:val="002A3099"/>
    <w:rsid w:val="002B6DD5"/>
    <w:rsid w:val="002C0A11"/>
    <w:rsid w:val="002C746B"/>
    <w:rsid w:val="002D01F8"/>
    <w:rsid w:val="002D4E6A"/>
    <w:rsid w:val="002E6513"/>
    <w:rsid w:val="002F10F2"/>
    <w:rsid w:val="002F39F6"/>
    <w:rsid w:val="002F7D21"/>
    <w:rsid w:val="00321C70"/>
    <w:rsid w:val="003276F1"/>
    <w:rsid w:val="00333D4D"/>
    <w:rsid w:val="003400A5"/>
    <w:rsid w:val="003609DE"/>
    <w:rsid w:val="00365AF0"/>
    <w:rsid w:val="00370621"/>
    <w:rsid w:val="003706B4"/>
    <w:rsid w:val="00382452"/>
    <w:rsid w:val="0039080F"/>
    <w:rsid w:val="003A291F"/>
    <w:rsid w:val="003A38FA"/>
    <w:rsid w:val="003A4DDF"/>
    <w:rsid w:val="003B182B"/>
    <w:rsid w:val="003C04C8"/>
    <w:rsid w:val="003C6E30"/>
    <w:rsid w:val="003E42A6"/>
    <w:rsid w:val="003E4B7A"/>
    <w:rsid w:val="003F0687"/>
    <w:rsid w:val="0042557B"/>
    <w:rsid w:val="00427313"/>
    <w:rsid w:val="00427F36"/>
    <w:rsid w:val="00430130"/>
    <w:rsid w:val="004420E6"/>
    <w:rsid w:val="004512B2"/>
    <w:rsid w:val="00462E07"/>
    <w:rsid w:val="004821A7"/>
    <w:rsid w:val="0049499D"/>
    <w:rsid w:val="00496758"/>
    <w:rsid w:val="004B4FB2"/>
    <w:rsid w:val="004C2787"/>
    <w:rsid w:val="004D6CAB"/>
    <w:rsid w:val="004E6F4C"/>
    <w:rsid w:val="004F03D0"/>
    <w:rsid w:val="00501014"/>
    <w:rsid w:val="005058CE"/>
    <w:rsid w:val="0051051D"/>
    <w:rsid w:val="00513390"/>
    <w:rsid w:val="005330E6"/>
    <w:rsid w:val="005373B3"/>
    <w:rsid w:val="005424D8"/>
    <w:rsid w:val="0054491F"/>
    <w:rsid w:val="00560A45"/>
    <w:rsid w:val="00566BA9"/>
    <w:rsid w:val="00572CEF"/>
    <w:rsid w:val="00582759"/>
    <w:rsid w:val="005C5635"/>
    <w:rsid w:val="005D0392"/>
    <w:rsid w:val="005E00ED"/>
    <w:rsid w:val="00606C29"/>
    <w:rsid w:val="0062109D"/>
    <w:rsid w:val="00621536"/>
    <w:rsid w:val="006234BF"/>
    <w:rsid w:val="00632564"/>
    <w:rsid w:val="0063478B"/>
    <w:rsid w:val="00644BF9"/>
    <w:rsid w:val="006461F2"/>
    <w:rsid w:val="00686515"/>
    <w:rsid w:val="0069513D"/>
    <w:rsid w:val="006A291C"/>
    <w:rsid w:val="006B0374"/>
    <w:rsid w:val="006B30D6"/>
    <w:rsid w:val="006B333E"/>
    <w:rsid w:val="006B7AD0"/>
    <w:rsid w:val="006B7E85"/>
    <w:rsid w:val="006C0AE7"/>
    <w:rsid w:val="006C1A26"/>
    <w:rsid w:val="006C33DB"/>
    <w:rsid w:val="006C714B"/>
    <w:rsid w:val="006E179D"/>
    <w:rsid w:val="00704359"/>
    <w:rsid w:val="00707767"/>
    <w:rsid w:val="007327A8"/>
    <w:rsid w:val="00740281"/>
    <w:rsid w:val="00740D92"/>
    <w:rsid w:val="00752EC5"/>
    <w:rsid w:val="00755A30"/>
    <w:rsid w:val="00767115"/>
    <w:rsid w:val="00771AA0"/>
    <w:rsid w:val="00774AC4"/>
    <w:rsid w:val="00777D3E"/>
    <w:rsid w:val="007904A6"/>
    <w:rsid w:val="00791FBF"/>
    <w:rsid w:val="00793188"/>
    <w:rsid w:val="007A24AE"/>
    <w:rsid w:val="007A24BC"/>
    <w:rsid w:val="007A3BC2"/>
    <w:rsid w:val="007B3BF9"/>
    <w:rsid w:val="007B4527"/>
    <w:rsid w:val="007C366D"/>
    <w:rsid w:val="007C7608"/>
    <w:rsid w:val="007D023F"/>
    <w:rsid w:val="007D0C9F"/>
    <w:rsid w:val="007D59B5"/>
    <w:rsid w:val="007E6900"/>
    <w:rsid w:val="007F123C"/>
    <w:rsid w:val="008002B1"/>
    <w:rsid w:val="00810DE8"/>
    <w:rsid w:val="00814FC1"/>
    <w:rsid w:val="0082669F"/>
    <w:rsid w:val="00837E60"/>
    <w:rsid w:val="008545A9"/>
    <w:rsid w:val="00862418"/>
    <w:rsid w:val="00864912"/>
    <w:rsid w:val="00870B68"/>
    <w:rsid w:val="00876BF6"/>
    <w:rsid w:val="008844ED"/>
    <w:rsid w:val="00890FED"/>
    <w:rsid w:val="008922F0"/>
    <w:rsid w:val="00892958"/>
    <w:rsid w:val="00893CDB"/>
    <w:rsid w:val="008958F8"/>
    <w:rsid w:val="00896A6A"/>
    <w:rsid w:val="008A2376"/>
    <w:rsid w:val="008D1413"/>
    <w:rsid w:val="008E0014"/>
    <w:rsid w:val="008E1EEC"/>
    <w:rsid w:val="008E3CB6"/>
    <w:rsid w:val="008F1B31"/>
    <w:rsid w:val="008F7281"/>
    <w:rsid w:val="00911C77"/>
    <w:rsid w:val="009230DC"/>
    <w:rsid w:val="00923C61"/>
    <w:rsid w:val="00927B19"/>
    <w:rsid w:val="0093616D"/>
    <w:rsid w:val="00953D7B"/>
    <w:rsid w:val="00962B14"/>
    <w:rsid w:val="0096414D"/>
    <w:rsid w:val="009747D8"/>
    <w:rsid w:val="00992747"/>
    <w:rsid w:val="00994E3B"/>
    <w:rsid w:val="009A6ABD"/>
    <w:rsid w:val="009B27EF"/>
    <w:rsid w:val="009B4E85"/>
    <w:rsid w:val="009C4FFD"/>
    <w:rsid w:val="009E21E7"/>
    <w:rsid w:val="009F70BA"/>
    <w:rsid w:val="00A00F56"/>
    <w:rsid w:val="00A0231C"/>
    <w:rsid w:val="00A04170"/>
    <w:rsid w:val="00A04F6D"/>
    <w:rsid w:val="00A060C9"/>
    <w:rsid w:val="00A17B9E"/>
    <w:rsid w:val="00A24764"/>
    <w:rsid w:val="00A327A1"/>
    <w:rsid w:val="00A649ED"/>
    <w:rsid w:val="00A76211"/>
    <w:rsid w:val="00AB3517"/>
    <w:rsid w:val="00AC7701"/>
    <w:rsid w:val="00AF2BBF"/>
    <w:rsid w:val="00AF2BE9"/>
    <w:rsid w:val="00AF5275"/>
    <w:rsid w:val="00B064CD"/>
    <w:rsid w:val="00B2133C"/>
    <w:rsid w:val="00B222A4"/>
    <w:rsid w:val="00B32D5B"/>
    <w:rsid w:val="00B43B2F"/>
    <w:rsid w:val="00B64B91"/>
    <w:rsid w:val="00B81EA2"/>
    <w:rsid w:val="00B828C6"/>
    <w:rsid w:val="00BA52B9"/>
    <w:rsid w:val="00BD4C65"/>
    <w:rsid w:val="00BD4DEF"/>
    <w:rsid w:val="00BE01AF"/>
    <w:rsid w:val="00BE221A"/>
    <w:rsid w:val="00BE33A9"/>
    <w:rsid w:val="00BF3497"/>
    <w:rsid w:val="00C1083F"/>
    <w:rsid w:val="00C10DF5"/>
    <w:rsid w:val="00C11E44"/>
    <w:rsid w:val="00C14D6E"/>
    <w:rsid w:val="00C1601B"/>
    <w:rsid w:val="00C21D92"/>
    <w:rsid w:val="00C24D8B"/>
    <w:rsid w:val="00C36CB7"/>
    <w:rsid w:val="00C37643"/>
    <w:rsid w:val="00C41F93"/>
    <w:rsid w:val="00C42A1D"/>
    <w:rsid w:val="00C460DB"/>
    <w:rsid w:val="00C5041A"/>
    <w:rsid w:val="00C6172A"/>
    <w:rsid w:val="00C6215C"/>
    <w:rsid w:val="00C64E39"/>
    <w:rsid w:val="00C65499"/>
    <w:rsid w:val="00C76B3E"/>
    <w:rsid w:val="00C83B13"/>
    <w:rsid w:val="00C90BF2"/>
    <w:rsid w:val="00C95125"/>
    <w:rsid w:val="00CA0F1F"/>
    <w:rsid w:val="00CB52E3"/>
    <w:rsid w:val="00CB648E"/>
    <w:rsid w:val="00D0182D"/>
    <w:rsid w:val="00D03880"/>
    <w:rsid w:val="00D07108"/>
    <w:rsid w:val="00D30854"/>
    <w:rsid w:val="00D4032C"/>
    <w:rsid w:val="00D43E38"/>
    <w:rsid w:val="00D47188"/>
    <w:rsid w:val="00D56319"/>
    <w:rsid w:val="00D568F8"/>
    <w:rsid w:val="00D56A3E"/>
    <w:rsid w:val="00D70066"/>
    <w:rsid w:val="00D7570B"/>
    <w:rsid w:val="00DA2D0D"/>
    <w:rsid w:val="00DB6C25"/>
    <w:rsid w:val="00DD5699"/>
    <w:rsid w:val="00DD5EC1"/>
    <w:rsid w:val="00DE1F95"/>
    <w:rsid w:val="00DE5A75"/>
    <w:rsid w:val="00DF2A84"/>
    <w:rsid w:val="00E24BD9"/>
    <w:rsid w:val="00E25938"/>
    <w:rsid w:val="00E33506"/>
    <w:rsid w:val="00E56901"/>
    <w:rsid w:val="00E571A8"/>
    <w:rsid w:val="00E60D99"/>
    <w:rsid w:val="00E6441B"/>
    <w:rsid w:val="00E7163C"/>
    <w:rsid w:val="00E746A4"/>
    <w:rsid w:val="00E85146"/>
    <w:rsid w:val="00E86A69"/>
    <w:rsid w:val="00EA5061"/>
    <w:rsid w:val="00ED02CD"/>
    <w:rsid w:val="00ED1ECE"/>
    <w:rsid w:val="00ED65B9"/>
    <w:rsid w:val="00EE11D6"/>
    <w:rsid w:val="00F057AD"/>
    <w:rsid w:val="00F14410"/>
    <w:rsid w:val="00F22CEA"/>
    <w:rsid w:val="00F33179"/>
    <w:rsid w:val="00F423FE"/>
    <w:rsid w:val="00F45B53"/>
    <w:rsid w:val="00F47CEF"/>
    <w:rsid w:val="00F554B1"/>
    <w:rsid w:val="00F608E0"/>
    <w:rsid w:val="00F631C0"/>
    <w:rsid w:val="00F675ED"/>
    <w:rsid w:val="00F74396"/>
    <w:rsid w:val="00F81827"/>
    <w:rsid w:val="00FA4145"/>
    <w:rsid w:val="00FB1F3D"/>
    <w:rsid w:val="00FB48C4"/>
    <w:rsid w:val="00FC04B1"/>
    <w:rsid w:val="00FC452A"/>
    <w:rsid w:val="00FE6403"/>
    <w:rsid w:val="00FE6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D64A1E0"/>
  <w15:chartTrackingRefBased/>
  <w15:docId w15:val="{737FF5E6-F0BD-4C20-8AD2-1F8A0334C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Nagwek1">
    <w:name w:val="heading 1"/>
    <w:next w:val="Tekstpodstawowy"/>
    <w:qFormat/>
    <w:pPr>
      <w:keepNext/>
      <w:widowControl w:val="0"/>
      <w:tabs>
        <w:tab w:val="num" w:pos="432"/>
      </w:tabs>
      <w:suppressAutoHyphens/>
      <w:spacing w:line="480" w:lineRule="auto"/>
      <w:ind w:left="432" w:hanging="432"/>
      <w:outlineLvl w:val="0"/>
    </w:pPr>
    <w:rPr>
      <w:rFonts w:ascii="Garamond" w:hAnsi="Garamond" w:cs="Tahoma"/>
      <w:b/>
      <w:bCs/>
      <w:kern w:val="1"/>
      <w:lang w:eastAsia="ar-SA"/>
    </w:rPr>
  </w:style>
  <w:style w:type="paragraph" w:styleId="Nagwek2">
    <w:name w:val="heading 2"/>
    <w:next w:val="Tekstpodstawowy"/>
    <w:qFormat/>
    <w:pPr>
      <w:keepNext/>
      <w:widowControl w:val="0"/>
      <w:tabs>
        <w:tab w:val="num" w:pos="576"/>
      </w:tabs>
      <w:suppressAutoHyphens/>
      <w:ind w:left="576" w:hanging="576"/>
      <w:jc w:val="center"/>
      <w:outlineLvl w:val="1"/>
    </w:pPr>
    <w:rPr>
      <w:rFonts w:ascii="Arial" w:eastAsia="Arial Unicode MS" w:hAnsi="Arial"/>
      <w:b/>
      <w:kern w:val="1"/>
      <w:lang w:eastAsia="ar-SA"/>
    </w:rPr>
  </w:style>
  <w:style w:type="paragraph" w:styleId="Nagwek4">
    <w:name w:val="heading 4"/>
    <w:next w:val="Tekstpodstawowy"/>
    <w:qFormat/>
    <w:pPr>
      <w:keepNext/>
      <w:widowControl w:val="0"/>
      <w:tabs>
        <w:tab w:val="num" w:pos="864"/>
      </w:tabs>
      <w:suppressAutoHyphens/>
      <w:ind w:left="5220" w:right="282"/>
      <w:jc w:val="right"/>
      <w:outlineLvl w:val="3"/>
    </w:pPr>
    <w:rPr>
      <w:rFonts w:ascii="Garamond" w:hAnsi="Garamond" w:cs="Tahoma"/>
      <w:b/>
      <w:smallCaps/>
      <w:kern w:val="1"/>
      <w:lang w:eastAsia="ar-SA"/>
    </w:rPr>
  </w:style>
  <w:style w:type="paragraph" w:styleId="Nagwek5">
    <w:name w:val="heading 5"/>
    <w:next w:val="Tekstpodstawowy"/>
    <w:qFormat/>
    <w:pPr>
      <w:keepNext/>
      <w:widowControl w:val="0"/>
      <w:pBdr>
        <w:top w:val="double" w:sz="1" w:space="1" w:color="000000"/>
        <w:left w:val="double" w:sz="1" w:space="1" w:color="000000"/>
        <w:bottom w:val="double" w:sz="1" w:space="1" w:color="000000"/>
        <w:right w:val="double" w:sz="1" w:space="14" w:color="000000"/>
      </w:pBdr>
      <w:tabs>
        <w:tab w:val="num" w:pos="1008"/>
      </w:tabs>
      <w:suppressAutoHyphens/>
      <w:ind w:left="1008" w:hanging="1008"/>
      <w:jc w:val="center"/>
      <w:outlineLvl w:val="4"/>
    </w:pPr>
    <w:rPr>
      <w:rFonts w:ascii="Garamond" w:hAnsi="Garamond" w:cs="Arial"/>
      <w:b/>
      <w:kern w:val="1"/>
      <w:sz w:val="26"/>
      <w:lang w:eastAsia="ar-SA"/>
    </w:rPr>
  </w:style>
  <w:style w:type="paragraph" w:styleId="Nagwek6">
    <w:name w:val="heading 6"/>
    <w:next w:val="Tekstpodstawowy"/>
    <w:qFormat/>
    <w:pPr>
      <w:keepNext/>
      <w:widowControl w:val="0"/>
      <w:pBdr>
        <w:top w:val="double" w:sz="1" w:space="1" w:color="000000"/>
        <w:left w:val="double" w:sz="1" w:space="1" w:color="000000"/>
        <w:bottom w:val="double" w:sz="1" w:space="1" w:color="000000"/>
        <w:right w:val="double" w:sz="1" w:space="14" w:color="000000"/>
      </w:pBdr>
      <w:shd w:val="clear" w:color="auto" w:fill="E0E0E0"/>
      <w:tabs>
        <w:tab w:val="num" w:pos="1152"/>
      </w:tabs>
      <w:suppressAutoHyphens/>
      <w:ind w:left="1152" w:hanging="1152"/>
      <w:jc w:val="center"/>
      <w:outlineLvl w:val="5"/>
    </w:pPr>
    <w:rPr>
      <w:rFonts w:ascii="Garamond" w:hAnsi="Garamond" w:cs="Tahoma"/>
      <w:b/>
      <w:caps/>
      <w:kern w:val="1"/>
      <w:sz w:val="40"/>
      <w:lang w:eastAsia="ar-SA"/>
    </w:rPr>
  </w:style>
  <w:style w:type="paragraph" w:styleId="Nagwek7">
    <w:name w:val="heading 7"/>
    <w:next w:val="Tekstpodstawowy"/>
    <w:qFormat/>
    <w:pPr>
      <w:keepNext/>
      <w:widowControl w:val="0"/>
      <w:shd w:val="clear" w:color="auto" w:fill="CCCCCC"/>
      <w:tabs>
        <w:tab w:val="num" w:pos="1296"/>
      </w:tabs>
      <w:suppressAutoHyphens/>
      <w:ind w:right="-1"/>
      <w:outlineLvl w:val="6"/>
    </w:pPr>
    <w:rPr>
      <w:rFonts w:ascii="Arial" w:hAnsi="Arial"/>
      <w:b/>
      <w:kern w:val="1"/>
      <w:sz w:val="28"/>
      <w:lang w:eastAsia="ar-SA"/>
    </w:rPr>
  </w:style>
  <w:style w:type="paragraph" w:styleId="Nagwek8">
    <w:name w:val="heading 8"/>
    <w:next w:val="Tekstpodstawowy"/>
    <w:qFormat/>
    <w:pPr>
      <w:keepNext/>
      <w:widowControl w:val="0"/>
      <w:tabs>
        <w:tab w:val="num" w:pos="1440"/>
      </w:tabs>
      <w:suppressAutoHyphens/>
      <w:ind w:left="1440" w:hanging="1440"/>
      <w:jc w:val="center"/>
      <w:outlineLvl w:val="7"/>
    </w:pPr>
    <w:rPr>
      <w:rFonts w:ascii="Arial" w:hAnsi="Arial"/>
      <w:b/>
      <w:kern w:val="1"/>
      <w:lang w:eastAsia="ar-SA"/>
    </w:rPr>
  </w:style>
  <w:style w:type="paragraph" w:styleId="Nagwek9">
    <w:name w:val="heading 9"/>
    <w:next w:val="Tekstpodstawowy"/>
    <w:qFormat/>
    <w:pPr>
      <w:keepNext/>
      <w:widowControl w:val="0"/>
      <w:tabs>
        <w:tab w:val="num" w:pos="1584"/>
      </w:tabs>
      <w:suppressAutoHyphens/>
      <w:ind w:right="-86"/>
      <w:jc w:val="right"/>
      <w:outlineLvl w:val="8"/>
    </w:pPr>
    <w:rPr>
      <w:rFonts w:ascii="Garamond" w:hAnsi="Garamond" w:cs="Tahoma"/>
      <w:b/>
      <w:smallCaps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umerstrony1">
    <w:name w:val="Numer strony1"/>
  </w:style>
  <w:style w:type="character" w:customStyle="1" w:styleId="Nagwek1Znak">
    <w:name w:val="Nagłówek 1 Znak"/>
    <w:rPr>
      <w:rFonts w:ascii="Garamond" w:hAnsi="Garamond" w:cs="Tahoma"/>
      <w:b/>
      <w:bCs/>
      <w:sz w:val="24"/>
      <w:szCs w:val="24"/>
    </w:rPr>
  </w:style>
  <w:style w:type="character" w:customStyle="1" w:styleId="Nagwek2Znak">
    <w:name w:val="Nagłówek 2 Znak"/>
    <w:rPr>
      <w:rFonts w:ascii="Arial" w:eastAsia="Arial Unicode MS" w:hAnsi="Arial"/>
      <w:b/>
      <w:sz w:val="24"/>
    </w:rPr>
  </w:style>
  <w:style w:type="character" w:customStyle="1" w:styleId="Nagwek4Znak">
    <w:name w:val="Nagłówek 4 Znak"/>
    <w:rPr>
      <w:rFonts w:ascii="Garamond" w:hAnsi="Garamond" w:cs="Tahoma"/>
      <w:b/>
      <w:smallCaps/>
      <w:kern w:val="1"/>
      <w:sz w:val="24"/>
      <w:szCs w:val="24"/>
    </w:rPr>
  </w:style>
  <w:style w:type="character" w:customStyle="1" w:styleId="Nagwek5Znak">
    <w:name w:val="Nagłówek 5 Znak"/>
    <w:rPr>
      <w:rFonts w:ascii="Garamond" w:hAnsi="Garamond" w:cs="Arial"/>
      <w:b/>
      <w:kern w:val="1"/>
      <w:sz w:val="26"/>
      <w:szCs w:val="24"/>
    </w:rPr>
  </w:style>
  <w:style w:type="character" w:customStyle="1" w:styleId="Nagwek6Znak">
    <w:name w:val="Nagłówek 6 Znak"/>
    <w:rPr>
      <w:rFonts w:ascii="Garamond" w:hAnsi="Garamond" w:cs="Tahoma"/>
      <w:b/>
      <w:caps/>
      <w:kern w:val="1"/>
      <w:sz w:val="40"/>
      <w:szCs w:val="24"/>
    </w:rPr>
  </w:style>
  <w:style w:type="character" w:customStyle="1" w:styleId="Nagwek7Znak">
    <w:name w:val="Nagłówek 7 Znak"/>
    <w:rPr>
      <w:rFonts w:ascii="Arial" w:hAnsi="Arial"/>
      <w:b/>
      <w:sz w:val="28"/>
    </w:rPr>
  </w:style>
  <w:style w:type="character" w:customStyle="1" w:styleId="Nagwek8Znak">
    <w:name w:val="Nagłówek 8 Znak"/>
    <w:rPr>
      <w:rFonts w:ascii="Arial" w:hAnsi="Arial"/>
      <w:b/>
      <w:sz w:val="24"/>
    </w:rPr>
  </w:style>
  <w:style w:type="character" w:customStyle="1" w:styleId="Nagwek9Znak">
    <w:name w:val="Nagłówek 9 Znak"/>
    <w:rPr>
      <w:rFonts w:ascii="Garamond" w:hAnsi="Garamond" w:cs="Tahoma"/>
      <w:b/>
      <w:smallCaps/>
      <w:kern w:val="1"/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rPr>
      <w:rFonts w:ascii="Arial" w:hAnsi="Arial"/>
    </w:rPr>
  </w:style>
  <w:style w:type="character" w:customStyle="1" w:styleId="Tekstpodstawowy2Znak">
    <w:name w:val="Tekst podstawowy 2 Znak"/>
    <w:rPr>
      <w:rFonts w:ascii="Arial" w:hAnsi="Arial" w:cs="Arial"/>
      <w:sz w:val="26"/>
    </w:rPr>
  </w:style>
  <w:style w:type="character" w:customStyle="1" w:styleId="TekstpodstawowyZnak">
    <w:name w:val="Tekst podstawowy Znak"/>
    <w:rPr>
      <w:rFonts w:ascii="Arial" w:hAnsi="Arial"/>
      <w:sz w:val="24"/>
    </w:rPr>
  </w:style>
  <w:style w:type="character" w:customStyle="1" w:styleId="Tekstpodstawowy3Znak">
    <w:name w:val="Tekst podstawowy 3 Znak"/>
    <w:rPr>
      <w:rFonts w:cs="Tahoma"/>
      <w:sz w:val="24"/>
    </w:rPr>
  </w:style>
  <w:style w:type="character" w:customStyle="1" w:styleId="TytuZnak">
    <w:name w:val="Tytuł Znak"/>
    <w:rPr>
      <w:rFonts w:ascii="Bookman Old Style" w:hAnsi="Bookman Old Style"/>
      <w:b/>
      <w:sz w:val="32"/>
    </w:rPr>
  </w:style>
  <w:style w:type="character" w:customStyle="1" w:styleId="Odwoaniedelikatne1">
    <w:name w:val="Odwołanie delikatne1"/>
    <w:rPr>
      <w:smallCaps/>
      <w:color w:val="C0504D"/>
      <w:u w:val="single"/>
    </w:rPr>
  </w:style>
  <w:style w:type="character" w:customStyle="1" w:styleId="Odwoanieintensywne1">
    <w:name w:val="Odwołanie intensywne1"/>
    <w:rPr>
      <w:b/>
      <w:bCs/>
      <w:smallCaps/>
      <w:color w:val="C0504D"/>
      <w:spacing w:val="5"/>
      <w:u w:val="single"/>
    </w:rPr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Tytuksiki1">
    <w:name w:val="Tytuł książki1"/>
    <w:rPr>
      <w:b/>
      <w:bCs/>
      <w:smallCaps/>
      <w:spacing w:val="5"/>
    </w:rPr>
  </w:style>
  <w:style w:type="character" w:customStyle="1" w:styleId="ListLabel1">
    <w:name w:val="ListLabel 1"/>
    <w:rPr>
      <w:color w:val="00000A"/>
      <w:sz w:val="16"/>
      <w:szCs w:val="16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  <w:b/>
      <w:color w:val="00000A"/>
    </w:rPr>
  </w:style>
  <w:style w:type="character" w:customStyle="1" w:styleId="ListLabel4">
    <w:name w:val="ListLabel 4"/>
    <w:rPr>
      <w:rFonts w:eastAsia="Times New Roman" w:cs="Tahoma"/>
      <w:b/>
      <w:sz w:val="26"/>
    </w:rPr>
  </w:style>
  <w:style w:type="character" w:customStyle="1" w:styleId="ListLabel5">
    <w:name w:val="ListLabel 5"/>
    <w:rPr>
      <w:b/>
    </w:rPr>
  </w:style>
  <w:style w:type="paragraph" w:customStyle="1" w:styleId="Nagwek10">
    <w:name w:val="Nagłówek1"/>
    <w:next w:val="Tekstpodstawowy"/>
    <w:pPr>
      <w:keepNext/>
      <w:widowControl w:val="0"/>
      <w:tabs>
        <w:tab w:val="center" w:pos="4536"/>
        <w:tab w:val="right" w:pos="9072"/>
      </w:tabs>
      <w:suppressAutoHyphens/>
      <w:spacing w:before="240" w:after="120"/>
    </w:pPr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Tekstpodstawowy">
    <w:name w:val="Body Text"/>
    <w:pPr>
      <w:widowControl w:val="0"/>
      <w:suppressAutoHyphens/>
      <w:ind w:right="-1"/>
    </w:pPr>
    <w:rPr>
      <w:rFonts w:ascii="Arial" w:hAnsi="Arial"/>
      <w:kern w:val="1"/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Default">
    <w:name w:val="Default"/>
    <w:pPr>
      <w:suppressAutoHyphens/>
    </w:pPr>
    <w:rPr>
      <w:rFonts w:ascii="Lucida Sans Unicode" w:hAnsi="Lucida Sans Unicode" w:cs="Lucida Sans Unicode"/>
      <w:color w:val="000000"/>
      <w:kern w:val="1"/>
      <w:sz w:val="24"/>
      <w:szCs w:val="24"/>
      <w:lang w:eastAsia="ar-SA"/>
    </w:rPr>
  </w:style>
  <w:style w:type="paragraph" w:styleId="Stopka">
    <w:name w:val="footer"/>
    <w:link w:val="StopkaZnak"/>
    <w:uiPriority w:val="99"/>
    <w:pPr>
      <w:widowControl w:val="0"/>
      <w:suppressLineNumbers/>
      <w:tabs>
        <w:tab w:val="center" w:pos="4536"/>
        <w:tab w:val="right" w:pos="9072"/>
      </w:tabs>
      <w:suppressAutoHyphens/>
    </w:pPr>
    <w:rPr>
      <w:kern w:val="1"/>
      <w:lang w:eastAsia="ar-SA"/>
    </w:rPr>
  </w:style>
  <w:style w:type="paragraph" w:customStyle="1" w:styleId="Tekstprzypisudolnego1">
    <w:name w:val="Tekst przypisu dolnego1"/>
    <w:pPr>
      <w:widowControl w:val="0"/>
      <w:suppressAutoHyphens/>
    </w:pPr>
    <w:rPr>
      <w:rFonts w:ascii="Arial" w:hAnsi="Arial"/>
      <w:kern w:val="1"/>
      <w:lang w:eastAsia="ar-SA"/>
    </w:rPr>
  </w:style>
  <w:style w:type="paragraph" w:customStyle="1" w:styleId="Tekstpodstawowy21">
    <w:name w:val="Tekst podstawowy 21"/>
    <w:pPr>
      <w:widowControl w:val="0"/>
      <w:suppressAutoHyphens/>
      <w:ind w:right="-1"/>
    </w:pPr>
    <w:rPr>
      <w:rFonts w:ascii="Arial" w:hAnsi="Arial" w:cs="Arial"/>
      <w:kern w:val="1"/>
      <w:sz w:val="26"/>
      <w:lang w:eastAsia="ar-SA"/>
    </w:rPr>
  </w:style>
  <w:style w:type="paragraph" w:customStyle="1" w:styleId="Tekstpodstawowy31">
    <w:name w:val="Tekst podstawowy 31"/>
    <w:pPr>
      <w:widowControl w:val="0"/>
      <w:suppressAutoHyphens/>
      <w:ind w:right="-1"/>
      <w:jc w:val="both"/>
    </w:pPr>
    <w:rPr>
      <w:rFonts w:cs="Tahoma"/>
      <w:kern w:val="1"/>
      <w:lang w:eastAsia="ar-SA"/>
    </w:rPr>
  </w:style>
  <w:style w:type="paragraph" w:styleId="Tytu">
    <w:name w:val="Title"/>
    <w:next w:val="Podtytu"/>
    <w:link w:val="TytuZnak1"/>
    <w:qFormat/>
    <w:pPr>
      <w:widowControl w:val="0"/>
      <w:suppressAutoHyphens/>
      <w:jc w:val="center"/>
    </w:pPr>
    <w:rPr>
      <w:rFonts w:ascii="Bookman Old Style" w:hAnsi="Bookman Old Style"/>
      <w:b/>
      <w:bCs/>
      <w:kern w:val="1"/>
      <w:sz w:val="32"/>
      <w:lang w:eastAsia="ar-SA"/>
    </w:rPr>
  </w:style>
  <w:style w:type="paragraph" w:styleId="Podtytu">
    <w:name w:val="Subtitle"/>
    <w:basedOn w:val="Nagwek10"/>
    <w:next w:val="Tekstpodstawowy"/>
    <w:link w:val="PodtytuZnak"/>
    <w:qFormat/>
    <w:pPr>
      <w:jc w:val="center"/>
    </w:pPr>
    <w:rPr>
      <w:i/>
      <w:iCs/>
    </w:rPr>
  </w:style>
  <w:style w:type="paragraph" w:customStyle="1" w:styleId="NormalnyWeb1">
    <w:name w:val="Normalny (Web)1"/>
    <w:pPr>
      <w:widowControl w:val="0"/>
      <w:suppressAutoHyphens/>
    </w:pPr>
    <w:rPr>
      <w:kern w:val="1"/>
      <w:lang w:eastAsia="ar-SA"/>
    </w:rPr>
  </w:style>
  <w:style w:type="paragraph" w:customStyle="1" w:styleId="pkt">
    <w:name w:val="pkt"/>
    <w:pPr>
      <w:widowControl w:val="0"/>
      <w:suppressAutoHyphens/>
      <w:spacing w:before="60" w:after="60"/>
      <w:ind w:left="851" w:hanging="295"/>
      <w:jc w:val="both"/>
    </w:pPr>
    <w:rPr>
      <w:kern w:val="1"/>
      <w:lang w:eastAsia="ar-SA"/>
    </w:rPr>
  </w:style>
  <w:style w:type="paragraph" w:customStyle="1" w:styleId="Tekstblokowy1">
    <w:name w:val="Tekst blokowy1"/>
    <w:pPr>
      <w:widowControl w:val="0"/>
      <w:shd w:val="clear" w:color="auto" w:fill="F3F3F3"/>
      <w:suppressAutoHyphens/>
      <w:ind w:left="709" w:right="-1" w:hanging="709"/>
      <w:jc w:val="center"/>
    </w:pPr>
    <w:rPr>
      <w:rFonts w:ascii="Garamond" w:hAnsi="Garamond" w:cs="Tahoma"/>
      <w:b/>
      <w:kern w:val="1"/>
      <w:lang w:eastAsia="ar-SA"/>
    </w:rPr>
  </w:style>
  <w:style w:type="paragraph" w:customStyle="1" w:styleId="Tekstpodstawowywcity21">
    <w:name w:val="Tekst podstawowy wcięty 21"/>
    <w:pPr>
      <w:widowControl w:val="0"/>
      <w:tabs>
        <w:tab w:val="left" w:pos="720"/>
      </w:tabs>
      <w:suppressAutoHyphens/>
      <w:ind w:left="360" w:hanging="360"/>
    </w:pPr>
    <w:rPr>
      <w:rFonts w:ascii="Arial" w:hAnsi="Arial"/>
      <w:kern w:val="1"/>
      <w:lang w:eastAsia="ar-SA"/>
    </w:rPr>
  </w:style>
  <w:style w:type="paragraph" w:customStyle="1" w:styleId="Adreszwrotnynakopercie1">
    <w:name w:val="Adres zwrotny na kopercie1"/>
    <w:pPr>
      <w:widowControl w:val="0"/>
      <w:suppressAutoHyphens/>
    </w:pPr>
    <w:rPr>
      <w:rFonts w:ascii="Garamond" w:hAnsi="Garamond" w:cs="Arial"/>
      <w:kern w:val="1"/>
      <w:sz w:val="22"/>
      <w:lang w:eastAsia="ar-SA"/>
    </w:rPr>
  </w:style>
  <w:style w:type="paragraph" w:customStyle="1" w:styleId="Bezodstpw1">
    <w:name w:val="Bez odstępów1"/>
    <w:pPr>
      <w:suppressAutoHyphens/>
      <w:jc w:val="both"/>
    </w:pPr>
    <w:rPr>
      <w:rFonts w:eastAsia="Calibri"/>
      <w:kern w:val="1"/>
      <w:sz w:val="24"/>
      <w:szCs w:val="22"/>
      <w:lang w:eastAsia="ar-SA"/>
    </w:rPr>
  </w:style>
  <w:style w:type="paragraph" w:customStyle="1" w:styleId="Tekstpodstawowywcity31">
    <w:name w:val="Tekst podstawowy wcięty 31"/>
    <w:pPr>
      <w:widowControl w:val="0"/>
      <w:suppressAutoHyphens/>
      <w:spacing w:after="120"/>
      <w:ind w:left="283"/>
    </w:pPr>
    <w:rPr>
      <w:kern w:val="1"/>
      <w:sz w:val="16"/>
      <w:szCs w:val="16"/>
      <w:lang w:eastAsia="ar-SA"/>
    </w:rPr>
  </w:style>
  <w:style w:type="paragraph" w:customStyle="1" w:styleId="tekstinpunktowanie">
    <w:name w:val="tekst inż punktowanie"/>
    <w:pPr>
      <w:widowControl w:val="0"/>
      <w:suppressAutoHyphens/>
    </w:pPr>
    <w:rPr>
      <w:kern w:val="1"/>
      <w:lang w:eastAsia="ar-SA"/>
    </w:rPr>
  </w:style>
  <w:style w:type="paragraph" w:customStyle="1" w:styleId="ZnakZnakZnakZnakZnakZnakZnakZnakZnakZnakZnakZnakZnakZnakZnakZnakZnakZnak">
    <w:name w:val="Znak Znak Znak Znak Znak Znak Znak Znak Znak Znak Znak Znak Znak Znak Znak Znak Znak Znak"/>
    <w:pPr>
      <w:widowControl w:val="0"/>
      <w:suppressAutoHyphens/>
    </w:pPr>
    <w:rPr>
      <w:rFonts w:ascii="Arial" w:hAnsi="Arial" w:cs="Arial"/>
      <w:kern w:val="1"/>
      <w:lang w:eastAsia="ar-SA"/>
    </w:rPr>
  </w:style>
  <w:style w:type="paragraph" w:customStyle="1" w:styleId="a">
    <w:basedOn w:val="Normalny"/>
    <w:rsid w:val="00AF5275"/>
    <w:pPr>
      <w:suppressAutoHyphens w:val="0"/>
    </w:pPr>
    <w:rPr>
      <w:rFonts w:ascii="Arial" w:hAnsi="Arial" w:cs="Arial"/>
      <w:kern w:val="0"/>
      <w:lang w:eastAsia="pl-PL"/>
    </w:rPr>
  </w:style>
  <w:style w:type="paragraph" w:styleId="Bezodstpw">
    <w:name w:val="No Spacing"/>
    <w:qFormat/>
    <w:rsid w:val="001A03A7"/>
    <w:pPr>
      <w:jc w:val="both"/>
    </w:pPr>
    <w:rPr>
      <w:rFonts w:eastAsia="Calibri"/>
      <w:sz w:val="24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1A03A7"/>
    <w:pPr>
      <w:suppressAutoHyphens w:val="0"/>
      <w:ind w:left="708"/>
    </w:pPr>
    <w:rPr>
      <w:kern w:val="0"/>
      <w:szCs w:val="20"/>
      <w:lang w:eastAsia="pl-PL"/>
    </w:rPr>
  </w:style>
  <w:style w:type="character" w:customStyle="1" w:styleId="TytuZnak1">
    <w:name w:val="Tytuł Znak1"/>
    <w:link w:val="Tytu"/>
    <w:rsid w:val="00582759"/>
    <w:rPr>
      <w:rFonts w:ascii="Bookman Old Style" w:hAnsi="Bookman Old Style"/>
      <w:b/>
      <w:bCs/>
      <w:kern w:val="1"/>
      <w:sz w:val="32"/>
      <w:lang w:val="pl-PL" w:eastAsia="ar-SA" w:bidi="ar-SA"/>
    </w:rPr>
  </w:style>
  <w:style w:type="character" w:styleId="Odwoaniedelikatne">
    <w:name w:val="Subtle Reference"/>
    <w:qFormat/>
    <w:rsid w:val="008F7281"/>
    <w:rPr>
      <w:smallCaps/>
      <w:color w:val="C0504D"/>
      <w:u w:val="single"/>
    </w:rPr>
  </w:style>
  <w:style w:type="paragraph" w:customStyle="1" w:styleId="Styl1">
    <w:name w:val="Styl1"/>
    <w:basedOn w:val="Bezodstpw"/>
    <w:rsid w:val="008F7281"/>
    <w:pPr>
      <w:pBdr>
        <w:top w:val="double" w:sz="1" w:space="0" w:color="000000"/>
        <w:left w:val="double" w:sz="1" w:space="1" w:color="000000"/>
        <w:bottom w:val="double" w:sz="1" w:space="1" w:color="000000"/>
        <w:right w:val="double" w:sz="1" w:space="14" w:color="000000"/>
      </w:pBdr>
      <w:ind w:firstLine="709"/>
      <w:jc w:val="center"/>
    </w:pPr>
    <w:rPr>
      <w:kern w:val="144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2">
    <w:name w:val="Styl2"/>
    <w:basedOn w:val="Bezodstpw"/>
    <w:rsid w:val="008F7281"/>
    <w:pPr>
      <w:pBdr>
        <w:top w:val="double" w:sz="1" w:space="0" w:color="000000"/>
        <w:left w:val="double" w:sz="1" w:space="1" w:color="000000"/>
        <w:bottom w:val="double" w:sz="1" w:space="1" w:color="000000"/>
        <w:right w:val="double" w:sz="1" w:space="14" w:color="000000"/>
      </w:pBdr>
      <w:ind w:firstLine="709"/>
      <w:jc w:val="center"/>
    </w:pPr>
    <w:rPr>
      <w:kern w:val="144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BodyTextIndent31">
    <w:name w:val="Body Text Indent 31"/>
    <w:basedOn w:val="Normalny"/>
    <w:rsid w:val="00B43B2F"/>
    <w:pPr>
      <w:suppressAutoHyphens w:val="0"/>
      <w:spacing w:line="360" w:lineRule="auto"/>
      <w:ind w:left="360" w:hanging="360"/>
    </w:pPr>
    <w:rPr>
      <w:rFonts w:ascii="Arial" w:hAnsi="Arial" w:cs="Arial"/>
      <w:b/>
      <w:bCs/>
      <w:kern w:val="0"/>
      <w:sz w:val="28"/>
      <w:szCs w:val="28"/>
      <w:u w:val="double"/>
      <w:lang w:eastAsia="pl-PL"/>
    </w:rPr>
  </w:style>
  <w:style w:type="paragraph" w:styleId="Nagwek">
    <w:name w:val="header"/>
    <w:basedOn w:val="Normalny"/>
    <w:link w:val="NagwekZnak"/>
    <w:uiPriority w:val="99"/>
    <w:rsid w:val="008D1413"/>
    <w:pPr>
      <w:tabs>
        <w:tab w:val="center" w:pos="4536"/>
        <w:tab w:val="right" w:pos="9072"/>
      </w:tabs>
    </w:pPr>
  </w:style>
  <w:style w:type="paragraph" w:customStyle="1" w:styleId="ZnakZnakZnakZnakZnakZnakZnakZnakZnakZnakZnakZnakZnakZnakZnakZnakZnakZnak0">
    <w:name w:val="Znak Znak Znak Znak Znak Znak Znak Znak Znak Znak Znak Znak Znak Znak Znak Znak Znak Znak"/>
    <w:basedOn w:val="Normalny"/>
    <w:rsid w:val="00704359"/>
    <w:pPr>
      <w:suppressAutoHyphens w:val="0"/>
    </w:pPr>
    <w:rPr>
      <w:rFonts w:ascii="Arial" w:hAnsi="Arial" w:cs="Arial"/>
      <w:kern w:val="0"/>
      <w:lang w:eastAsia="pl-PL"/>
    </w:rPr>
  </w:style>
  <w:style w:type="paragraph" w:styleId="Poprawka">
    <w:name w:val="Revision"/>
    <w:semiHidden/>
    <w:rsid w:val="007A24AE"/>
    <w:rPr>
      <w:sz w:val="24"/>
    </w:r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791FBF"/>
    <w:pPr>
      <w:suppressAutoHyphens w:val="0"/>
    </w:pPr>
    <w:rPr>
      <w:rFonts w:ascii="Arial" w:hAnsi="Arial" w:cs="Arial"/>
      <w:kern w:val="0"/>
      <w:lang w:eastAsia="pl-PL"/>
    </w:rPr>
  </w:style>
  <w:style w:type="table" w:styleId="Tabela-Siatka">
    <w:name w:val="Table Grid"/>
    <w:basedOn w:val="Standardowy"/>
    <w:rsid w:val="00791FBF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tytuZnak">
    <w:name w:val="Podtytuł Znak"/>
    <w:link w:val="Podtytu"/>
    <w:rsid w:val="002D01F8"/>
    <w:rPr>
      <w:rFonts w:ascii="Arial" w:eastAsia="Arial Unicode MS" w:hAnsi="Arial" w:cs="Tahoma"/>
      <w:i/>
      <w:iCs/>
      <w:kern w:val="1"/>
      <w:sz w:val="28"/>
      <w:szCs w:val="28"/>
      <w:lang w:val="pl-PL" w:eastAsia="ar-SA" w:bidi="ar-SA"/>
    </w:rPr>
  </w:style>
  <w:style w:type="paragraph" w:customStyle="1" w:styleId="ZnakZnak16">
    <w:name w:val="Znak Znak16"/>
    <w:basedOn w:val="Normalny"/>
    <w:rsid w:val="002D01F8"/>
    <w:pPr>
      <w:suppressAutoHyphens w:val="0"/>
    </w:pPr>
    <w:rPr>
      <w:rFonts w:ascii="Arial" w:hAnsi="Arial" w:cs="Arial"/>
      <w:kern w:val="0"/>
      <w:lang w:eastAsia="pl-PL"/>
    </w:rPr>
  </w:style>
  <w:style w:type="paragraph" w:customStyle="1" w:styleId="ZnakZnak3">
    <w:name w:val="Znak Znak3"/>
    <w:basedOn w:val="Normalny"/>
    <w:rsid w:val="00062DC7"/>
    <w:pPr>
      <w:suppressAutoHyphens w:val="0"/>
    </w:pPr>
    <w:rPr>
      <w:rFonts w:ascii="Arial" w:hAnsi="Arial" w:cs="Arial"/>
      <w:kern w:val="0"/>
      <w:lang w:eastAsia="pl-PL"/>
    </w:rPr>
  </w:style>
  <w:style w:type="character" w:customStyle="1" w:styleId="StopkaZnak">
    <w:name w:val="Stopka Znak"/>
    <w:link w:val="Stopka"/>
    <w:uiPriority w:val="99"/>
    <w:rsid w:val="00294B76"/>
    <w:rPr>
      <w:kern w:val="1"/>
      <w:lang w:eastAsia="ar-SA"/>
    </w:rPr>
  </w:style>
  <w:style w:type="character" w:styleId="Hipercze">
    <w:name w:val="Hyperlink"/>
    <w:unhideWhenUsed/>
    <w:rsid w:val="009E21E7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6172A"/>
    <w:pPr>
      <w:suppressAutoHyphens w:val="0"/>
    </w:pPr>
    <w:rPr>
      <w:rFonts w:ascii="Arial" w:hAnsi="Arial"/>
      <w:kern w:val="0"/>
      <w:sz w:val="20"/>
      <w:szCs w:val="20"/>
      <w:lang w:eastAsia="pl-PL"/>
    </w:rPr>
  </w:style>
  <w:style w:type="character" w:customStyle="1" w:styleId="TekstprzypisudolnegoZnak1">
    <w:name w:val="Tekst przypisu dolnego Znak1"/>
    <w:rsid w:val="00C6172A"/>
    <w:rPr>
      <w:kern w:val="1"/>
      <w:lang w:eastAsia="ar-SA"/>
    </w:rPr>
  </w:style>
  <w:style w:type="character" w:customStyle="1" w:styleId="DeltaViewInsertion">
    <w:name w:val="DeltaView Insertion"/>
    <w:rsid w:val="00C6172A"/>
    <w:rPr>
      <w:b/>
      <w:i/>
      <w:spacing w:val="0"/>
    </w:rPr>
  </w:style>
  <w:style w:type="character" w:customStyle="1" w:styleId="AkapitzlistZnak">
    <w:name w:val="Akapit z listą Znak"/>
    <w:link w:val="Akapitzlist"/>
    <w:uiPriority w:val="34"/>
    <w:rsid w:val="00C6172A"/>
    <w:rPr>
      <w:sz w:val="24"/>
    </w:rPr>
  </w:style>
  <w:style w:type="paragraph" w:styleId="Tekstdymka">
    <w:name w:val="Balloon Text"/>
    <w:basedOn w:val="Normalny"/>
    <w:link w:val="TekstdymkaZnak"/>
    <w:rsid w:val="00994E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994E3B"/>
    <w:rPr>
      <w:rFonts w:ascii="Segoe UI" w:hAnsi="Segoe UI" w:cs="Segoe UI"/>
      <w:kern w:val="1"/>
      <w:sz w:val="18"/>
      <w:szCs w:val="18"/>
      <w:lang w:eastAsia="ar-SA"/>
    </w:rPr>
  </w:style>
  <w:style w:type="character" w:styleId="Odwoaniedokomentarza">
    <w:name w:val="annotation reference"/>
    <w:rsid w:val="00FE66F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E66F4"/>
    <w:rPr>
      <w:sz w:val="20"/>
      <w:szCs w:val="20"/>
    </w:rPr>
  </w:style>
  <w:style w:type="character" w:customStyle="1" w:styleId="TekstkomentarzaZnak">
    <w:name w:val="Tekst komentarza Znak"/>
    <w:link w:val="Tekstkomentarza"/>
    <w:rsid w:val="00FE66F4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FE66F4"/>
    <w:rPr>
      <w:b/>
      <w:bCs/>
    </w:rPr>
  </w:style>
  <w:style w:type="character" w:customStyle="1" w:styleId="TematkomentarzaZnak">
    <w:name w:val="Temat komentarza Znak"/>
    <w:link w:val="Tematkomentarza"/>
    <w:rsid w:val="00FE66F4"/>
    <w:rPr>
      <w:b/>
      <w:bCs/>
      <w:kern w:val="1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8E3CB6"/>
    <w:rPr>
      <w:kern w:val="1"/>
      <w:sz w:val="24"/>
      <w:szCs w:val="24"/>
      <w:lang w:eastAsia="ar-SA"/>
    </w:rPr>
  </w:style>
  <w:style w:type="paragraph" w:customStyle="1" w:styleId="BodyText21">
    <w:name w:val="Body Text 21"/>
    <w:basedOn w:val="Normalny"/>
    <w:qFormat/>
    <w:rsid w:val="003A38FA"/>
    <w:pPr>
      <w:widowControl w:val="0"/>
      <w:spacing w:line="360" w:lineRule="auto"/>
      <w:jc w:val="center"/>
    </w:pPr>
    <w:rPr>
      <w:b/>
      <w:bCs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1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1112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Graphic1</vt:lpstr>
    </vt:vector>
  </TitlesOfParts>
  <Company>SZPITAL CZERNIAKOWSKI</Company>
  <LinksUpToDate>false</LinksUpToDate>
  <CharactersWithSpaces>7769</CharactersWithSpaces>
  <SharedDoc>false</SharedDoc>
  <HLinks>
    <vt:vector size="6" baseType="variant">
      <vt:variant>
        <vt:i4>4522050</vt:i4>
      </vt:variant>
      <vt:variant>
        <vt:i4>0</vt:i4>
      </vt:variant>
      <vt:variant>
        <vt:i4>0</vt:i4>
      </vt:variant>
      <vt:variant>
        <vt:i4>5</vt:i4>
      </vt:variant>
      <vt:variant>
        <vt:lpwstr>http://www.ms.gov.pl/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Graphic1</dc:title>
  <dc:subject/>
  <dc:creator>Mateusz Kuczabski</dc:creator>
  <cp:keywords/>
  <dc:description/>
  <cp:lastModifiedBy>Wojciech Wnuk</cp:lastModifiedBy>
  <cp:revision>86</cp:revision>
  <cp:lastPrinted>2021-06-18T11:56:00Z</cp:lastPrinted>
  <dcterms:created xsi:type="dcterms:W3CDTF">2021-01-22T08:28:00Z</dcterms:created>
  <dcterms:modified xsi:type="dcterms:W3CDTF">2024-09-18T21:25:00Z</dcterms:modified>
</cp:coreProperties>
</file>