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A2269" w14:paraId="075294E2" w14:textId="77777777" w:rsidTr="005A2269">
        <w:tc>
          <w:tcPr>
            <w:tcW w:w="9212" w:type="dxa"/>
            <w:shd w:val="clear" w:color="auto" w:fill="F2F2F2" w:themeFill="background1" w:themeFillShade="F2"/>
          </w:tcPr>
          <w:p w14:paraId="3F5DB594" w14:textId="77777777" w:rsidR="005A2269" w:rsidRDefault="005A2269" w:rsidP="005A2269">
            <w:pPr>
              <w:spacing w:after="120"/>
              <w:jc w:val="center"/>
              <w:rPr>
                <w:rFonts w:ascii="Calibri Light" w:hAnsi="Calibri Light" w:cs="Calibri Light"/>
                <w:b/>
              </w:rPr>
            </w:pPr>
          </w:p>
          <w:p w14:paraId="090BBE1E" w14:textId="77777777" w:rsidR="005A2269" w:rsidRPr="00724218" w:rsidRDefault="00724218" w:rsidP="005A2269">
            <w:pPr>
              <w:spacing w:after="120"/>
              <w:jc w:val="center"/>
              <w:rPr>
                <w:rFonts w:ascii="Calibri Light" w:hAnsi="Calibri Light" w:cs="Calibri Light"/>
                <w:b/>
                <w:sz w:val="28"/>
              </w:rPr>
            </w:pPr>
            <w:r w:rsidRPr="00724218">
              <w:rPr>
                <w:rFonts w:ascii="Calibri Light" w:hAnsi="Calibri Light" w:cs="Calibri Light"/>
                <w:b/>
                <w:sz w:val="28"/>
              </w:rPr>
              <w:t>WYKAZ ROBÓT</w:t>
            </w:r>
          </w:p>
          <w:p w14:paraId="22894617" w14:textId="77777777" w:rsidR="005A2269" w:rsidRPr="005A2269" w:rsidRDefault="005A2269" w:rsidP="005A2269">
            <w:pPr>
              <w:spacing w:after="120"/>
              <w:jc w:val="center"/>
              <w:rPr>
                <w:rFonts w:ascii="Calibri Light" w:hAnsi="Calibri Light" w:cs="Calibri Light"/>
                <w:b/>
              </w:rPr>
            </w:pPr>
          </w:p>
        </w:tc>
      </w:tr>
    </w:tbl>
    <w:p w14:paraId="0626623E" w14:textId="77777777" w:rsidR="005A2269" w:rsidRDefault="005A2269" w:rsidP="005A2269">
      <w:pPr>
        <w:spacing w:after="120" w:line="240" w:lineRule="auto"/>
        <w:jc w:val="both"/>
        <w:rPr>
          <w:rFonts w:ascii="Calibri Light" w:hAnsi="Calibri Light" w:cs="Calibri Light"/>
        </w:rPr>
      </w:pPr>
    </w:p>
    <w:p w14:paraId="0993AA96" w14:textId="77777777" w:rsidR="005A2269" w:rsidRDefault="005A2269" w:rsidP="005A2269">
      <w:pPr>
        <w:spacing w:after="120" w:line="240" w:lineRule="auto"/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 xml:space="preserve">Działając w imieniu Wykonawcy </w:t>
      </w:r>
    </w:p>
    <w:p w14:paraId="0103E99A" w14:textId="77777777" w:rsidR="005A2269" w:rsidRDefault="005A2269" w:rsidP="005A2269">
      <w:pPr>
        <w:spacing w:after="120" w:line="240" w:lineRule="auto"/>
        <w:jc w:val="center"/>
        <w:rPr>
          <w:rFonts w:ascii="Calibri Light" w:hAnsi="Calibri Light" w:cs="Calibri Light"/>
        </w:rPr>
      </w:pPr>
    </w:p>
    <w:p w14:paraId="0E2579C3" w14:textId="77777777" w:rsidR="005A2269" w:rsidRDefault="005A2269" w:rsidP="005A2269">
      <w:pPr>
        <w:spacing w:after="120" w:line="240" w:lineRule="auto"/>
        <w:jc w:val="center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………………………………………..</w:t>
      </w:r>
    </w:p>
    <w:p w14:paraId="4EBCE5E3" w14:textId="77777777" w:rsidR="005A2269" w:rsidRPr="005A2269" w:rsidRDefault="005A2269" w:rsidP="005A2269">
      <w:pPr>
        <w:spacing w:after="120" w:line="240" w:lineRule="auto"/>
        <w:jc w:val="center"/>
        <w:rPr>
          <w:rFonts w:ascii="Calibri Light" w:hAnsi="Calibri Light" w:cs="Calibri Light"/>
          <w:sz w:val="18"/>
        </w:rPr>
      </w:pPr>
      <w:r w:rsidRPr="005A2269">
        <w:rPr>
          <w:rFonts w:ascii="Calibri Light" w:hAnsi="Calibri Light" w:cs="Calibri Light"/>
          <w:sz w:val="18"/>
        </w:rPr>
        <w:t>[nazwa/firma, NIP]</w:t>
      </w:r>
    </w:p>
    <w:p w14:paraId="3FCC15B6" w14:textId="146365A3" w:rsidR="00F97129" w:rsidRDefault="00F97129" w:rsidP="00F97129">
      <w:pPr>
        <w:spacing w:after="120" w:line="240" w:lineRule="auto"/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w związku z udziałem w postępowaniu o udzielenie zamówienia publicznego</w:t>
      </w:r>
      <w:r>
        <w:rPr>
          <w:rFonts w:ascii="Calibri Light" w:hAnsi="Calibri Light" w:cs="Calibri Light"/>
          <w:i/>
        </w:rPr>
        <w:t>,</w:t>
      </w:r>
      <w:r>
        <w:rPr>
          <w:rFonts w:ascii="Calibri Light" w:hAnsi="Calibri Light" w:cs="Calibri Light"/>
          <w:b/>
          <w:i/>
        </w:rPr>
        <w:t xml:space="preserve"> </w:t>
      </w:r>
      <w:r>
        <w:rPr>
          <w:rFonts w:ascii="Calibri Light" w:hAnsi="Calibri Light" w:cs="Calibri Light"/>
          <w:color w:val="000000"/>
        </w:rPr>
        <w:t xml:space="preserve">numer sprawy: </w:t>
      </w:r>
      <w:r w:rsidR="009040E0">
        <w:rPr>
          <w:rFonts w:ascii="Calibri Light" w:hAnsi="Calibri Light" w:cs="Calibri Light"/>
          <w:b/>
          <w:color w:val="000000"/>
        </w:rPr>
        <w:t>4</w:t>
      </w:r>
      <w:r>
        <w:rPr>
          <w:rFonts w:ascii="Calibri Light" w:hAnsi="Calibri Light" w:cs="Calibri Light"/>
          <w:b/>
          <w:color w:val="000000"/>
        </w:rPr>
        <w:t>/ZP/202</w:t>
      </w:r>
      <w:r w:rsidR="00C47F4D">
        <w:rPr>
          <w:rFonts w:ascii="Calibri Light" w:hAnsi="Calibri Light" w:cs="Calibri Light"/>
          <w:b/>
          <w:color w:val="000000"/>
        </w:rPr>
        <w:t>4</w:t>
      </w:r>
      <w:r>
        <w:rPr>
          <w:rFonts w:ascii="Calibri Light" w:hAnsi="Calibri Light" w:cs="Calibri Light"/>
          <w:b/>
          <w:color w:val="000000"/>
        </w:rPr>
        <w:t xml:space="preserve"> </w:t>
      </w:r>
      <w:r>
        <w:rPr>
          <w:rFonts w:ascii="Calibri Light" w:hAnsi="Calibri Light" w:cs="Calibri Light"/>
        </w:rPr>
        <w:t>świadomy odpowiedzialności karnej wynikającej ze składania fałszywych oświadczeń,</w:t>
      </w:r>
    </w:p>
    <w:p w14:paraId="1369B9FE" w14:textId="77777777" w:rsidR="00F97129" w:rsidRDefault="00F97129" w:rsidP="00F97129">
      <w:pPr>
        <w:spacing w:after="120" w:line="240" w:lineRule="auto"/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niniejszym oświadczam co następuje:</w:t>
      </w:r>
    </w:p>
    <w:p w14:paraId="5A10F4B4" w14:textId="77777777" w:rsidR="00724218" w:rsidRDefault="00724218" w:rsidP="00724218">
      <w:pPr>
        <w:spacing w:after="0" w:line="240" w:lineRule="auto"/>
        <w:jc w:val="center"/>
        <w:rPr>
          <w:rFonts w:ascii="Calibri Light" w:hAnsi="Calibri Light" w:cs="Arial"/>
          <w:bCs/>
        </w:rPr>
      </w:pPr>
      <w:r w:rsidRPr="00724218">
        <w:rPr>
          <w:rFonts w:ascii="Calibri Light" w:hAnsi="Calibri Light" w:cs="Arial"/>
          <w:bCs/>
        </w:rPr>
        <w:t>Wykonawca wykonał / wykonuje następujące roboty budowlane:</w:t>
      </w:r>
    </w:p>
    <w:p w14:paraId="57887668" w14:textId="77777777" w:rsidR="00724218" w:rsidRPr="00724218" w:rsidRDefault="00724218" w:rsidP="00724218">
      <w:pPr>
        <w:spacing w:after="0" w:line="240" w:lineRule="auto"/>
        <w:jc w:val="center"/>
        <w:rPr>
          <w:rFonts w:ascii="Calibri Light" w:hAnsi="Calibri Light" w:cs="Arial"/>
          <w:bCs/>
        </w:rPr>
      </w:pPr>
    </w:p>
    <w:tbl>
      <w:tblPr>
        <w:tblW w:w="0" w:type="auto"/>
        <w:tblBorders>
          <w:top w:val="single" w:sz="8" w:space="0" w:color="000000"/>
          <w:left w:val="single" w:sz="8" w:space="0" w:color="000000"/>
          <w:bottom w:val="single" w:sz="4" w:space="0" w:color="000000"/>
          <w:insideH w:val="single" w:sz="4" w:space="0" w:color="000000"/>
        </w:tblBorders>
        <w:tblCellMar>
          <w:left w:w="60" w:type="dxa"/>
          <w:right w:w="70" w:type="dxa"/>
        </w:tblCellMar>
        <w:tblLook w:val="0000" w:firstRow="0" w:lastRow="0" w:firstColumn="0" w:lastColumn="0" w:noHBand="0" w:noVBand="0"/>
      </w:tblPr>
      <w:tblGrid>
        <w:gridCol w:w="485"/>
        <w:gridCol w:w="1702"/>
        <w:gridCol w:w="1417"/>
        <w:gridCol w:w="2410"/>
        <w:gridCol w:w="1627"/>
        <w:gridCol w:w="1416"/>
      </w:tblGrid>
      <w:tr w:rsidR="00724218" w:rsidRPr="00724218" w14:paraId="5E0A6743" w14:textId="77777777" w:rsidTr="00724218">
        <w:trPr>
          <w:cantSplit/>
          <w:trHeight w:val="1999"/>
        </w:trPr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9334588" w14:textId="77777777" w:rsidR="00724218" w:rsidRPr="00724218" w:rsidRDefault="00724218" w:rsidP="00724218">
            <w:pPr>
              <w:snapToGrid w:val="0"/>
              <w:spacing w:after="0" w:line="240" w:lineRule="auto"/>
              <w:jc w:val="center"/>
              <w:rPr>
                <w:rFonts w:ascii="Calibri Light" w:hAnsi="Calibri Light" w:cs="Arial"/>
                <w:b/>
                <w:sz w:val="18"/>
              </w:rPr>
            </w:pPr>
            <w:r w:rsidRPr="00724218">
              <w:rPr>
                <w:rFonts w:ascii="Calibri Light" w:hAnsi="Calibri Light" w:cs="Arial"/>
                <w:b/>
                <w:color w:val="000000"/>
                <w:sz w:val="18"/>
              </w:rPr>
              <w:t>L. p.</w:t>
            </w:r>
          </w:p>
          <w:p w14:paraId="2EFF2C67" w14:textId="77777777" w:rsidR="00724218" w:rsidRPr="00724218" w:rsidRDefault="00724218" w:rsidP="00724218">
            <w:pPr>
              <w:spacing w:after="0" w:line="240" w:lineRule="auto"/>
              <w:jc w:val="center"/>
              <w:rPr>
                <w:rFonts w:ascii="Calibri Light" w:hAnsi="Calibri Light" w:cs="Arial"/>
                <w:b/>
                <w:color w:val="000000"/>
                <w:sz w:val="18"/>
              </w:rPr>
            </w:pPr>
          </w:p>
        </w:tc>
        <w:tc>
          <w:tcPr>
            <w:tcW w:w="1702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E573587" w14:textId="77777777" w:rsidR="00724218" w:rsidRPr="00724218" w:rsidRDefault="00724218" w:rsidP="00724218">
            <w:pPr>
              <w:snapToGrid w:val="0"/>
              <w:spacing w:after="0" w:line="240" w:lineRule="auto"/>
              <w:ind w:right="-70"/>
              <w:jc w:val="center"/>
              <w:rPr>
                <w:rFonts w:ascii="Calibri Light" w:hAnsi="Calibri Light" w:cs="Arial"/>
                <w:b/>
                <w:color w:val="000000"/>
                <w:sz w:val="18"/>
              </w:rPr>
            </w:pPr>
            <w:r>
              <w:rPr>
                <w:rFonts w:ascii="Calibri Light" w:hAnsi="Calibri Light" w:cs="Arial"/>
                <w:b/>
                <w:color w:val="000000"/>
                <w:sz w:val="18"/>
              </w:rPr>
              <w:t>P</w:t>
            </w:r>
            <w:r w:rsidRPr="00724218">
              <w:rPr>
                <w:rFonts w:ascii="Calibri Light" w:hAnsi="Calibri Light" w:cs="Arial"/>
                <w:b/>
                <w:color w:val="000000"/>
                <w:sz w:val="18"/>
              </w:rPr>
              <w:t>rzedmiot</w:t>
            </w:r>
            <w:r>
              <w:rPr>
                <w:rFonts w:ascii="Calibri Light" w:hAnsi="Calibri Light" w:cs="Arial"/>
                <w:b/>
                <w:color w:val="000000"/>
                <w:sz w:val="18"/>
              </w:rPr>
              <w:t xml:space="preserve"> zamówienia i miejsce</w:t>
            </w:r>
            <w:r w:rsidRPr="00724218">
              <w:rPr>
                <w:rFonts w:ascii="Calibri Light" w:hAnsi="Calibri Light" w:cs="Arial"/>
                <w:b/>
                <w:color w:val="000000"/>
                <w:sz w:val="18"/>
              </w:rPr>
              <w:t xml:space="preserve"> </w:t>
            </w:r>
            <w:r>
              <w:rPr>
                <w:rFonts w:ascii="Calibri Light" w:hAnsi="Calibri Light" w:cs="Arial"/>
                <w:b/>
                <w:color w:val="000000"/>
                <w:sz w:val="18"/>
              </w:rPr>
              <w:t xml:space="preserve">realizacji </w:t>
            </w:r>
            <w:r w:rsidRPr="00724218">
              <w:rPr>
                <w:rFonts w:ascii="Calibri Light" w:hAnsi="Calibri Light" w:cs="Arial"/>
                <w:b/>
                <w:color w:val="000000"/>
                <w:sz w:val="18"/>
              </w:rPr>
              <w:t xml:space="preserve"> 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2AD21CF" w14:textId="77777777" w:rsidR="00724218" w:rsidRPr="00724218" w:rsidRDefault="00724218" w:rsidP="00724218">
            <w:pPr>
              <w:snapToGrid w:val="0"/>
              <w:spacing w:after="0" w:line="240" w:lineRule="auto"/>
              <w:jc w:val="center"/>
              <w:rPr>
                <w:rFonts w:ascii="Calibri Light" w:hAnsi="Calibri Light" w:cs="Arial"/>
                <w:b/>
                <w:color w:val="000000"/>
                <w:sz w:val="18"/>
              </w:rPr>
            </w:pPr>
            <w:r w:rsidRPr="00724218">
              <w:rPr>
                <w:rFonts w:ascii="Calibri Light" w:hAnsi="Calibri Light" w:cs="Arial"/>
                <w:b/>
                <w:color w:val="000000"/>
                <w:sz w:val="18"/>
              </w:rPr>
              <w:t>Wartość</w:t>
            </w:r>
          </w:p>
          <w:p w14:paraId="06F6CAA9" w14:textId="77777777" w:rsidR="00724218" w:rsidRPr="00724218" w:rsidRDefault="00724218" w:rsidP="00724218">
            <w:pPr>
              <w:snapToGrid w:val="0"/>
              <w:spacing w:after="0" w:line="240" w:lineRule="auto"/>
              <w:ind w:left="6" w:hanging="6"/>
              <w:jc w:val="center"/>
              <w:rPr>
                <w:rFonts w:ascii="Calibri Light" w:hAnsi="Calibri Light" w:cs="Arial"/>
                <w:b/>
                <w:color w:val="000000"/>
                <w:sz w:val="18"/>
              </w:rPr>
            </w:pPr>
            <w:r w:rsidRPr="00724218">
              <w:rPr>
                <w:rFonts w:ascii="Calibri Light" w:hAnsi="Calibri Light" w:cs="Arial"/>
                <w:b/>
                <w:color w:val="000000"/>
                <w:sz w:val="18"/>
              </w:rPr>
              <w:t>robót budowlanych</w:t>
            </w:r>
          </w:p>
          <w:p w14:paraId="44C95B4F" w14:textId="77777777" w:rsidR="00724218" w:rsidRPr="00724218" w:rsidRDefault="00724218" w:rsidP="00724218">
            <w:pPr>
              <w:snapToGrid w:val="0"/>
              <w:spacing w:after="0" w:line="240" w:lineRule="auto"/>
              <w:ind w:left="6" w:hanging="6"/>
              <w:jc w:val="center"/>
              <w:rPr>
                <w:rFonts w:ascii="Calibri Light" w:hAnsi="Calibri Light" w:cs="Arial"/>
                <w:b/>
                <w:color w:val="000000"/>
                <w:sz w:val="18"/>
              </w:rPr>
            </w:pPr>
            <w:r w:rsidRPr="00724218">
              <w:rPr>
                <w:rFonts w:ascii="Calibri Light" w:hAnsi="Calibri Light" w:cs="Arial"/>
                <w:b/>
                <w:color w:val="000000"/>
                <w:sz w:val="18"/>
              </w:rPr>
              <w:t>brutto</w:t>
            </w:r>
          </w:p>
          <w:p w14:paraId="7BC0BC17" w14:textId="77777777" w:rsidR="00724218" w:rsidRPr="00724218" w:rsidRDefault="00724218" w:rsidP="00724218">
            <w:pPr>
              <w:snapToGrid w:val="0"/>
              <w:spacing w:after="0" w:line="240" w:lineRule="auto"/>
              <w:ind w:left="6" w:hanging="6"/>
              <w:jc w:val="center"/>
              <w:rPr>
                <w:rFonts w:ascii="Calibri Light" w:hAnsi="Calibri Light" w:cs="Arial"/>
                <w:b/>
                <w:color w:val="000000"/>
                <w:sz w:val="18"/>
              </w:rPr>
            </w:pPr>
            <w:r w:rsidRPr="00724218">
              <w:rPr>
                <w:rFonts w:ascii="Calibri Light" w:hAnsi="Calibri Light" w:cs="Arial"/>
                <w:b/>
                <w:color w:val="000000"/>
                <w:sz w:val="18"/>
              </w:rPr>
              <w:t>w PLN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BFCA8C1" w14:textId="77777777" w:rsidR="00724218" w:rsidRPr="00724218" w:rsidRDefault="00724218" w:rsidP="00724218">
            <w:pPr>
              <w:pStyle w:val="Tekstkomentarza1"/>
              <w:snapToGrid w:val="0"/>
              <w:jc w:val="center"/>
              <w:rPr>
                <w:rFonts w:ascii="Calibri Light" w:hAnsi="Calibri Light" w:cs="Arial"/>
                <w:b/>
                <w:color w:val="000000"/>
                <w:sz w:val="18"/>
                <w:szCs w:val="22"/>
              </w:rPr>
            </w:pPr>
            <w:r w:rsidRPr="00724218">
              <w:rPr>
                <w:rFonts w:ascii="Calibri Light" w:hAnsi="Calibri Light" w:cs="Arial"/>
                <w:b/>
                <w:color w:val="000000"/>
                <w:sz w:val="18"/>
                <w:szCs w:val="22"/>
              </w:rPr>
              <w:t>Nazwa Zamawiającego na rzecz, którego wykonywano zamówienie z adresem i numerem telefonu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6E2CB42" w14:textId="77777777" w:rsidR="00724218" w:rsidRPr="00724218" w:rsidRDefault="00724218" w:rsidP="00724218">
            <w:pPr>
              <w:snapToGrid w:val="0"/>
              <w:spacing w:after="0" w:line="240" w:lineRule="auto"/>
              <w:jc w:val="center"/>
              <w:rPr>
                <w:rFonts w:ascii="Calibri Light" w:hAnsi="Calibri Light" w:cs="Arial"/>
                <w:b/>
                <w:color w:val="000000"/>
                <w:sz w:val="18"/>
              </w:rPr>
            </w:pPr>
            <w:r w:rsidRPr="00724218">
              <w:rPr>
                <w:rFonts w:ascii="Calibri Light" w:hAnsi="Calibri Light" w:cs="Arial"/>
                <w:b/>
                <w:color w:val="000000"/>
                <w:sz w:val="18"/>
              </w:rPr>
              <w:t>Termin wykonania / wykonywania roboty budowlanej</w:t>
            </w:r>
          </w:p>
          <w:p w14:paraId="159C5FF9" w14:textId="77777777" w:rsidR="00724218" w:rsidRPr="00724218" w:rsidRDefault="00724218" w:rsidP="00724218">
            <w:pPr>
              <w:snapToGrid w:val="0"/>
              <w:spacing w:after="0" w:line="240" w:lineRule="auto"/>
              <w:jc w:val="center"/>
              <w:rPr>
                <w:rFonts w:ascii="Calibri Light" w:hAnsi="Calibri Light" w:cs="Arial"/>
                <w:b/>
                <w:color w:val="000000"/>
                <w:sz w:val="18"/>
              </w:rPr>
            </w:pPr>
            <w:r w:rsidRPr="00724218">
              <w:rPr>
                <w:rFonts w:ascii="Calibri Light" w:hAnsi="Calibri Light" w:cs="Arial"/>
                <w:b/>
                <w:color w:val="000000"/>
                <w:sz w:val="18"/>
              </w:rPr>
              <w:t>od .......</w:t>
            </w:r>
          </w:p>
          <w:p w14:paraId="2B1A8164" w14:textId="77777777" w:rsidR="00724218" w:rsidRPr="00724218" w:rsidRDefault="00724218" w:rsidP="00724218">
            <w:pPr>
              <w:snapToGrid w:val="0"/>
              <w:spacing w:after="0" w:line="240" w:lineRule="auto"/>
              <w:jc w:val="center"/>
              <w:rPr>
                <w:rFonts w:ascii="Calibri Light" w:hAnsi="Calibri Light" w:cs="Arial"/>
                <w:b/>
                <w:color w:val="000000"/>
                <w:sz w:val="18"/>
              </w:rPr>
            </w:pPr>
            <w:r w:rsidRPr="00724218">
              <w:rPr>
                <w:rFonts w:ascii="Calibri Light" w:hAnsi="Calibri Light" w:cs="Arial"/>
                <w:b/>
                <w:color w:val="000000"/>
                <w:sz w:val="18"/>
              </w:rPr>
              <w:t>do .......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2E29A11" w14:textId="77777777" w:rsidR="00724218" w:rsidRPr="00724218" w:rsidRDefault="00724218" w:rsidP="00724218">
            <w:pPr>
              <w:snapToGrid w:val="0"/>
              <w:spacing w:after="0" w:line="240" w:lineRule="auto"/>
              <w:jc w:val="center"/>
              <w:rPr>
                <w:rFonts w:ascii="Calibri Light" w:hAnsi="Calibri Light" w:cs="Arial"/>
                <w:b/>
                <w:color w:val="000000"/>
                <w:sz w:val="18"/>
              </w:rPr>
            </w:pPr>
            <w:r w:rsidRPr="00724218">
              <w:rPr>
                <w:rFonts w:ascii="Calibri Light" w:hAnsi="Calibri Light" w:cs="Arial"/>
                <w:b/>
                <w:color w:val="000000"/>
                <w:sz w:val="18"/>
              </w:rPr>
              <w:t>Nazwa Wykonawcy</w:t>
            </w:r>
          </w:p>
          <w:p w14:paraId="3A3D559E" w14:textId="77777777" w:rsidR="00724218" w:rsidRPr="00724218" w:rsidRDefault="00724218" w:rsidP="00DB5DD5">
            <w:pPr>
              <w:snapToGrid w:val="0"/>
              <w:spacing w:after="0" w:line="240" w:lineRule="auto"/>
              <w:jc w:val="center"/>
              <w:rPr>
                <w:rFonts w:ascii="Calibri Light" w:hAnsi="Calibri Light" w:cs="Arial"/>
                <w:b/>
                <w:color w:val="000000"/>
                <w:sz w:val="18"/>
              </w:rPr>
            </w:pPr>
            <w:r w:rsidRPr="00724218">
              <w:rPr>
                <w:rFonts w:ascii="Calibri Light" w:hAnsi="Calibri Light" w:cs="Arial"/>
                <w:b/>
                <w:color w:val="000000"/>
                <w:sz w:val="18"/>
              </w:rPr>
              <w:t>wykonującego robotę budowlaną</w:t>
            </w:r>
          </w:p>
        </w:tc>
      </w:tr>
      <w:tr w:rsidR="00724218" w:rsidRPr="00724218" w14:paraId="5AA9C568" w14:textId="77777777" w:rsidTr="00724218">
        <w:trPr>
          <w:cantSplit/>
        </w:trPr>
        <w:tc>
          <w:tcPr>
            <w:tcW w:w="48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50285F83" w14:textId="77777777" w:rsidR="00724218" w:rsidRPr="00724218" w:rsidRDefault="00724218" w:rsidP="00724218">
            <w:pPr>
              <w:snapToGrid w:val="0"/>
              <w:spacing w:after="0" w:line="240" w:lineRule="auto"/>
              <w:jc w:val="center"/>
              <w:rPr>
                <w:rFonts w:ascii="Calibri Light" w:hAnsi="Calibri Light" w:cs="Arial"/>
                <w:b/>
                <w:color w:val="000000"/>
                <w:sz w:val="18"/>
              </w:rPr>
            </w:pPr>
            <w:r w:rsidRPr="00724218">
              <w:rPr>
                <w:rFonts w:ascii="Calibri Light" w:hAnsi="Calibri Light" w:cs="Arial"/>
                <w:b/>
                <w:color w:val="000000"/>
                <w:sz w:val="18"/>
              </w:rPr>
              <w:t>1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E50D31" w14:textId="77777777" w:rsidR="00724218" w:rsidRPr="00724218" w:rsidRDefault="00724218" w:rsidP="00724218">
            <w:pPr>
              <w:snapToGrid w:val="0"/>
              <w:spacing w:after="0" w:line="240" w:lineRule="auto"/>
              <w:rPr>
                <w:rFonts w:ascii="Calibri Light" w:hAnsi="Calibri Light" w:cs="Arial"/>
                <w:b/>
                <w:color w:val="000000"/>
                <w:sz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37DA27" w14:textId="77777777" w:rsidR="00724218" w:rsidRPr="00724218" w:rsidRDefault="00724218" w:rsidP="00724218">
            <w:pPr>
              <w:snapToGrid w:val="0"/>
              <w:spacing w:after="0" w:line="240" w:lineRule="auto"/>
              <w:jc w:val="center"/>
              <w:rPr>
                <w:rFonts w:ascii="Calibri Light" w:hAnsi="Calibri Light" w:cs="Arial"/>
                <w:b/>
                <w:color w:val="000000"/>
                <w:sz w:val="18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B903B4" w14:textId="77777777" w:rsidR="00724218" w:rsidRPr="00724218" w:rsidRDefault="00724218" w:rsidP="00724218">
            <w:pPr>
              <w:snapToGrid w:val="0"/>
              <w:spacing w:after="0" w:line="240" w:lineRule="auto"/>
              <w:jc w:val="center"/>
              <w:rPr>
                <w:rFonts w:ascii="Calibri Light" w:hAnsi="Calibri Light" w:cs="Arial"/>
                <w:b/>
                <w:color w:val="000000"/>
                <w:sz w:val="18"/>
              </w:rPr>
            </w:pP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CFDBB2" w14:textId="77777777" w:rsidR="00724218" w:rsidRPr="00724218" w:rsidRDefault="00724218" w:rsidP="00724218">
            <w:pPr>
              <w:snapToGrid w:val="0"/>
              <w:spacing w:after="0" w:line="240" w:lineRule="auto"/>
              <w:jc w:val="center"/>
              <w:rPr>
                <w:rFonts w:ascii="Calibri Light" w:hAnsi="Calibri Light" w:cs="Arial"/>
                <w:b/>
                <w:color w:val="000000"/>
                <w:sz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2C0432" w14:textId="77777777" w:rsidR="00724218" w:rsidRPr="00724218" w:rsidRDefault="00724218" w:rsidP="00724218">
            <w:pPr>
              <w:snapToGrid w:val="0"/>
              <w:spacing w:after="0" w:line="240" w:lineRule="auto"/>
              <w:jc w:val="center"/>
              <w:rPr>
                <w:rFonts w:ascii="Calibri Light" w:hAnsi="Calibri Light" w:cs="Arial"/>
                <w:b/>
                <w:color w:val="000000"/>
                <w:sz w:val="18"/>
              </w:rPr>
            </w:pPr>
          </w:p>
        </w:tc>
      </w:tr>
      <w:tr w:rsidR="00724218" w:rsidRPr="00724218" w14:paraId="0BEEC742" w14:textId="77777777" w:rsidTr="00724218">
        <w:trPr>
          <w:cantSplit/>
        </w:trPr>
        <w:tc>
          <w:tcPr>
            <w:tcW w:w="48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3E071F6B" w14:textId="77777777" w:rsidR="00724218" w:rsidRPr="00724218" w:rsidRDefault="00724218" w:rsidP="00724218">
            <w:pPr>
              <w:snapToGrid w:val="0"/>
              <w:spacing w:after="0" w:line="240" w:lineRule="auto"/>
              <w:jc w:val="center"/>
              <w:rPr>
                <w:rFonts w:ascii="Calibri Light" w:hAnsi="Calibri Light" w:cs="Arial"/>
                <w:b/>
                <w:color w:val="000000"/>
                <w:sz w:val="18"/>
              </w:rPr>
            </w:pPr>
            <w:r w:rsidRPr="00724218">
              <w:rPr>
                <w:rFonts w:ascii="Calibri Light" w:hAnsi="Calibri Light" w:cs="Arial"/>
                <w:b/>
                <w:color w:val="000000"/>
                <w:sz w:val="18"/>
              </w:rPr>
              <w:t>2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4D1048" w14:textId="77777777" w:rsidR="00724218" w:rsidRPr="00724218" w:rsidRDefault="00724218" w:rsidP="00724218">
            <w:pPr>
              <w:snapToGrid w:val="0"/>
              <w:spacing w:after="0" w:line="240" w:lineRule="auto"/>
              <w:jc w:val="center"/>
              <w:rPr>
                <w:rFonts w:ascii="Calibri Light" w:hAnsi="Calibri Light" w:cs="Arial"/>
                <w:b/>
                <w:color w:val="000000"/>
                <w:sz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766DC7" w14:textId="77777777" w:rsidR="00724218" w:rsidRPr="00724218" w:rsidRDefault="00724218" w:rsidP="00724218">
            <w:pPr>
              <w:snapToGrid w:val="0"/>
              <w:spacing w:after="0" w:line="240" w:lineRule="auto"/>
              <w:jc w:val="center"/>
              <w:rPr>
                <w:rFonts w:ascii="Calibri Light" w:hAnsi="Calibri Light" w:cs="Arial"/>
                <w:b/>
                <w:color w:val="000000"/>
                <w:sz w:val="18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5E3A0B" w14:textId="77777777" w:rsidR="00724218" w:rsidRPr="00724218" w:rsidRDefault="00724218" w:rsidP="00724218">
            <w:pPr>
              <w:snapToGrid w:val="0"/>
              <w:spacing w:after="0" w:line="240" w:lineRule="auto"/>
              <w:jc w:val="center"/>
              <w:rPr>
                <w:rFonts w:ascii="Calibri Light" w:hAnsi="Calibri Light" w:cs="Arial"/>
                <w:b/>
                <w:color w:val="000000"/>
                <w:sz w:val="18"/>
              </w:rPr>
            </w:pP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E58E2B" w14:textId="77777777" w:rsidR="00724218" w:rsidRPr="00724218" w:rsidRDefault="00724218" w:rsidP="00724218">
            <w:pPr>
              <w:snapToGrid w:val="0"/>
              <w:spacing w:after="0" w:line="240" w:lineRule="auto"/>
              <w:jc w:val="center"/>
              <w:rPr>
                <w:rFonts w:ascii="Calibri Light" w:hAnsi="Calibri Light" w:cs="Arial"/>
                <w:b/>
                <w:color w:val="000000"/>
                <w:sz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8BB6C0" w14:textId="77777777" w:rsidR="00724218" w:rsidRPr="00724218" w:rsidRDefault="00724218" w:rsidP="00724218">
            <w:pPr>
              <w:snapToGrid w:val="0"/>
              <w:spacing w:after="0" w:line="240" w:lineRule="auto"/>
              <w:jc w:val="center"/>
              <w:rPr>
                <w:rFonts w:ascii="Calibri Light" w:hAnsi="Calibri Light" w:cs="Arial"/>
                <w:b/>
                <w:color w:val="000000"/>
                <w:sz w:val="18"/>
              </w:rPr>
            </w:pPr>
          </w:p>
        </w:tc>
      </w:tr>
    </w:tbl>
    <w:p w14:paraId="625EEAD8" w14:textId="77777777" w:rsidR="00724218" w:rsidRPr="001F4F73" w:rsidRDefault="00724218" w:rsidP="00724218">
      <w:pPr>
        <w:rPr>
          <w:rFonts w:ascii="Calibri Light" w:hAnsi="Calibri Light" w:cs="Arial"/>
          <w:color w:val="000000"/>
        </w:rPr>
      </w:pPr>
    </w:p>
    <w:p w14:paraId="6E643F53" w14:textId="77777777" w:rsidR="00724218" w:rsidRDefault="00724218" w:rsidP="00724218">
      <w:pPr>
        <w:spacing w:after="120" w:line="240" w:lineRule="auto"/>
        <w:jc w:val="center"/>
        <w:rPr>
          <w:rFonts w:ascii="Calibri Light" w:hAnsi="Calibri Light" w:cs="Calibri Light"/>
        </w:rPr>
      </w:pPr>
    </w:p>
    <w:p w14:paraId="16DE51B6" w14:textId="77777777" w:rsidR="00724218" w:rsidRDefault="00724218" w:rsidP="005A2269">
      <w:pPr>
        <w:spacing w:after="120" w:line="240" w:lineRule="auto"/>
        <w:jc w:val="both"/>
        <w:rPr>
          <w:rFonts w:ascii="Calibri Light" w:hAnsi="Calibri Light" w:cs="Calibri Light"/>
        </w:rPr>
      </w:pPr>
    </w:p>
    <w:p w14:paraId="69F15EA6" w14:textId="77777777" w:rsidR="005A2269" w:rsidRDefault="005A2269" w:rsidP="005A2269">
      <w:pPr>
        <w:spacing w:after="120" w:line="240" w:lineRule="auto"/>
        <w:rPr>
          <w:rFonts w:ascii="Calibri Light" w:hAnsi="Calibri Light" w:cs="Calibri Light"/>
          <w:b/>
          <w:sz w:val="18"/>
        </w:rPr>
      </w:pPr>
    </w:p>
    <w:p w14:paraId="6BC8F499" w14:textId="77777777" w:rsidR="006070AB" w:rsidRPr="005A2269" w:rsidRDefault="006070AB" w:rsidP="005A2269">
      <w:pPr>
        <w:spacing w:after="120" w:line="240" w:lineRule="auto"/>
        <w:rPr>
          <w:rFonts w:ascii="Calibri Light" w:hAnsi="Calibri Light" w:cs="Calibri Light"/>
          <w:b/>
          <w:sz w:val="18"/>
        </w:rPr>
      </w:pPr>
      <w:r w:rsidRPr="005A2269">
        <w:rPr>
          <w:rFonts w:ascii="Calibri Light" w:hAnsi="Calibri Light" w:cs="Calibri Light"/>
          <w:b/>
          <w:sz w:val="18"/>
        </w:rPr>
        <w:t>UWAGA</w:t>
      </w:r>
    </w:p>
    <w:p w14:paraId="175C79CF" w14:textId="77777777" w:rsidR="008C52FB" w:rsidRDefault="008C52FB" w:rsidP="005A2269">
      <w:pPr>
        <w:spacing w:after="120" w:line="240" w:lineRule="auto"/>
        <w:jc w:val="both"/>
        <w:rPr>
          <w:rFonts w:ascii="Calibri Light" w:hAnsi="Calibri Light" w:cs="Calibri Light"/>
          <w:sz w:val="18"/>
        </w:rPr>
      </w:pPr>
      <w:r>
        <w:rPr>
          <w:rFonts w:ascii="Calibri Light" w:hAnsi="Calibri Light" w:cs="Calibri Light"/>
          <w:sz w:val="18"/>
        </w:rPr>
        <w:t>Wykaz powinien potwierdzać spełni</w:t>
      </w:r>
      <w:r w:rsidR="00570BBA">
        <w:rPr>
          <w:rFonts w:ascii="Calibri Light" w:hAnsi="Calibri Light" w:cs="Calibri Light"/>
          <w:sz w:val="18"/>
        </w:rPr>
        <w:t>enie warunku z pkt 4.1.5</w:t>
      </w:r>
      <w:r>
        <w:rPr>
          <w:rFonts w:ascii="Calibri Light" w:hAnsi="Calibri Light" w:cs="Calibri Light"/>
          <w:sz w:val="18"/>
        </w:rPr>
        <w:t xml:space="preserve"> SWZ.</w:t>
      </w:r>
    </w:p>
    <w:p w14:paraId="51B9C726" w14:textId="09F5DF58" w:rsidR="006070AB" w:rsidRDefault="006070AB" w:rsidP="005A2269">
      <w:pPr>
        <w:spacing w:after="120" w:line="240" w:lineRule="auto"/>
        <w:jc w:val="both"/>
        <w:rPr>
          <w:rFonts w:ascii="Calibri Light" w:hAnsi="Calibri Light" w:cs="Calibri Light"/>
          <w:sz w:val="18"/>
        </w:rPr>
      </w:pPr>
      <w:r w:rsidRPr="005A2269">
        <w:rPr>
          <w:rFonts w:ascii="Calibri Light" w:hAnsi="Calibri Light" w:cs="Calibri Light"/>
          <w:sz w:val="18"/>
        </w:rPr>
        <w:t xml:space="preserve">Zgodnie z art. </w:t>
      </w:r>
      <w:r w:rsidR="00A1251D" w:rsidRPr="005A2269">
        <w:rPr>
          <w:rFonts w:ascii="Calibri Light" w:hAnsi="Calibri Light" w:cs="Calibri Light"/>
          <w:sz w:val="18"/>
        </w:rPr>
        <w:t xml:space="preserve">126 </w:t>
      </w:r>
      <w:r w:rsidR="00852950" w:rsidRPr="005A2269">
        <w:rPr>
          <w:rFonts w:ascii="Calibri Light" w:hAnsi="Calibri Light" w:cs="Calibri Light"/>
          <w:sz w:val="18"/>
        </w:rPr>
        <w:t>ust. 1</w:t>
      </w:r>
      <w:r w:rsidR="005A2269">
        <w:rPr>
          <w:rFonts w:ascii="Calibri Light" w:hAnsi="Calibri Light" w:cs="Calibri Light"/>
          <w:sz w:val="18"/>
        </w:rPr>
        <w:t xml:space="preserve"> ustawy</w:t>
      </w:r>
      <w:r w:rsidRPr="005A2269">
        <w:rPr>
          <w:rFonts w:ascii="Calibri Light" w:hAnsi="Calibri Light" w:cs="Calibri Light"/>
          <w:sz w:val="18"/>
        </w:rPr>
        <w:t xml:space="preserve">, </w:t>
      </w:r>
      <w:r w:rsidR="00724218">
        <w:rPr>
          <w:rFonts w:ascii="Calibri Light" w:hAnsi="Calibri Light" w:cs="Calibri Light"/>
          <w:sz w:val="18"/>
        </w:rPr>
        <w:t>wykaz</w:t>
      </w:r>
      <w:r w:rsidRPr="005A2269">
        <w:rPr>
          <w:rFonts w:ascii="Calibri Light" w:hAnsi="Calibri Light" w:cs="Calibri Light"/>
          <w:sz w:val="18"/>
        </w:rPr>
        <w:t xml:space="preserve"> </w:t>
      </w:r>
      <w:r w:rsidR="00724218">
        <w:rPr>
          <w:rFonts w:ascii="Calibri Light" w:hAnsi="Calibri Light" w:cs="Calibri Light"/>
          <w:sz w:val="18"/>
        </w:rPr>
        <w:t>robót</w:t>
      </w:r>
      <w:r w:rsidRPr="005A2269">
        <w:rPr>
          <w:rFonts w:ascii="Calibri Light" w:hAnsi="Calibri Light" w:cs="Calibri Light"/>
          <w:sz w:val="18"/>
        </w:rPr>
        <w:t xml:space="preserve"> składa wykonawca</w:t>
      </w:r>
      <w:r w:rsidR="00A1251D" w:rsidRPr="005A2269">
        <w:rPr>
          <w:rFonts w:ascii="Calibri Light" w:hAnsi="Calibri Light" w:cs="Calibri Light"/>
          <w:sz w:val="18"/>
        </w:rPr>
        <w:t xml:space="preserve">, który złożył najkorzystniejszą </w:t>
      </w:r>
      <w:r w:rsidR="000E27F5">
        <w:rPr>
          <w:rFonts w:ascii="Calibri Light" w:hAnsi="Calibri Light" w:cs="Calibri Light"/>
          <w:sz w:val="18"/>
        </w:rPr>
        <w:t>ofertę,</w:t>
      </w:r>
      <w:r w:rsidR="00A1251D" w:rsidRPr="005A2269">
        <w:rPr>
          <w:rFonts w:ascii="Calibri Light" w:hAnsi="Calibri Light" w:cs="Calibri Light"/>
          <w:sz w:val="18"/>
        </w:rPr>
        <w:t>na wezwanie Zamawiającego</w:t>
      </w:r>
      <w:r w:rsidRPr="005A2269">
        <w:rPr>
          <w:rFonts w:ascii="Calibri Light" w:hAnsi="Calibri Light" w:cs="Calibri Light"/>
          <w:sz w:val="18"/>
        </w:rPr>
        <w:t>.</w:t>
      </w:r>
    </w:p>
    <w:p w14:paraId="5F19EB8C" w14:textId="3885F79B" w:rsidR="00724218" w:rsidRPr="005A2269" w:rsidRDefault="00724218" w:rsidP="005A2269">
      <w:pPr>
        <w:spacing w:after="120" w:line="240" w:lineRule="auto"/>
        <w:jc w:val="both"/>
        <w:rPr>
          <w:rFonts w:ascii="Calibri Light" w:hAnsi="Calibri Light" w:cs="Calibri Light"/>
          <w:sz w:val="18"/>
        </w:rPr>
      </w:pPr>
      <w:r>
        <w:rPr>
          <w:rFonts w:ascii="Calibri Light" w:hAnsi="Calibri Light" w:cs="Calibri Light"/>
          <w:sz w:val="18"/>
        </w:rPr>
        <w:t>Do wykazu robót należy załączyć dowody</w:t>
      </w:r>
      <w:r w:rsidRPr="00724218">
        <w:rPr>
          <w:rFonts w:ascii="Calibri Light" w:hAnsi="Calibri Light" w:cs="Calibri Light"/>
          <w:sz w:val="18"/>
        </w:rPr>
        <w:t xml:space="preserve"> określając</w:t>
      </w:r>
      <w:r w:rsidR="001E3EE3">
        <w:rPr>
          <w:rFonts w:ascii="Calibri Light" w:hAnsi="Calibri Light" w:cs="Calibri Light"/>
          <w:sz w:val="18"/>
        </w:rPr>
        <w:t>e</w:t>
      </w:r>
      <w:r w:rsidRPr="00724218">
        <w:rPr>
          <w:rFonts w:ascii="Calibri Light" w:hAnsi="Calibri Light" w:cs="Calibri Light"/>
          <w:sz w:val="18"/>
        </w:rPr>
        <w:t xml:space="preserve">, czy </w:t>
      </w:r>
      <w:r>
        <w:rPr>
          <w:rFonts w:ascii="Calibri Light" w:hAnsi="Calibri Light" w:cs="Calibri Light"/>
          <w:sz w:val="18"/>
        </w:rPr>
        <w:t xml:space="preserve">wykazane </w:t>
      </w:r>
      <w:r w:rsidRPr="00724218">
        <w:rPr>
          <w:rFonts w:ascii="Calibri Light" w:hAnsi="Calibri Light" w:cs="Calibri Light"/>
          <w:sz w:val="18"/>
        </w:rPr>
        <w:t>roboty budowlane zostały wykonane należycie, przy czym dowodami, o których mowa, są referencje bądź inne dokumenty sporządzone przez podmiot, na rzecz którego roboty budowlane zostały wykonane, a jeżeli Wykonawca z przyczyn niezależnych od niego nie jest w</w:t>
      </w:r>
      <w:r w:rsidR="000E27F5">
        <w:rPr>
          <w:rFonts w:ascii="Calibri Light" w:hAnsi="Calibri Light" w:cs="Calibri Light"/>
          <w:sz w:val="18"/>
        </w:rPr>
        <w:t xml:space="preserve"> </w:t>
      </w:r>
      <w:r w:rsidRPr="00724218">
        <w:rPr>
          <w:rFonts w:ascii="Calibri Light" w:hAnsi="Calibri Light" w:cs="Calibri Light"/>
          <w:sz w:val="18"/>
        </w:rPr>
        <w:t>stanie uzyskać tych dokumentów – inne odpowiednie dokumenty.</w:t>
      </w:r>
    </w:p>
    <w:p w14:paraId="006E4589" w14:textId="77777777" w:rsidR="00B5147B" w:rsidRDefault="00B5147B" w:rsidP="005A2269">
      <w:pPr>
        <w:spacing w:after="120" w:line="240" w:lineRule="auto"/>
        <w:jc w:val="both"/>
        <w:rPr>
          <w:rFonts w:ascii="Calibri Light" w:hAnsi="Calibri Light" w:cs="Calibri Light"/>
          <w:sz w:val="18"/>
        </w:rPr>
      </w:pPr>
      <w:r w:rsidRPr="005A2269">
        <w:rPr>
          <w:rFonts w:ascii="Calibri Light" w:hAnsi="Calibri Light" w:cs="Calibri Light"/>
          <w:sz w:val="18"/>
        </w:rPr>
        <w:t xml:space="preserve">W przypadku Wykonawców wspólnie ubiegających się o zamówienie powyższe oświadczenie składa </w:t>
      </w:r>
      <w:r w:rsidR="00724218">
        <w:rPr>
          <w:rFonts w:ascii="Calibri Light" w:hAnsi="Calibri Light" w:cs="Calibri Light"/>
          <w:sz w:val="18"/>
        </w:rPr>
        <w:t>łącznie</w:t>
      </w:r>
      <w:r w:rsidRPr="005A2269">
        <w:rPr>
          <w:rFonts w:ascii="Calibri Light" w:hAnsi="Calibri Light" w:cs="Calibri Light"/>
          <w:sz w:val="18"/>
        </w:rPr>
        <w:t xml:space="preserve"> konsorcjum.</w:t>
      </w:r>
    </w:p>
    <w:p w14:paraId="216E4CEC" w14:textId="77777777" w:rsidR="001C0789" w:rsidRPr="001C0789" w:rsidRDefault="001C0789" w:rsidP="005A2269">
      <w:pPr>
        <w:spacing w:after="120" w:line="240" w:lineRule="auto"/>
        <w:jc w:val="both"/>
        <w:rPr>
          <w:rFonts w:ascii="Calibri Light" w:hAnsi="Calibri Light" w:cs="Calibri Light"/>
          <w:b/>
          <w:sz w:val="18"/>
        </w:rPr>
      </w:pPr>
      <w:r>
        <w:rPr>
          <w:rFonts w:ascii="Calibri Light" w:hAnsi="Calibri Light" w:cs="Calibri Light"/>
          <w:b/>
          <w:sz w:val="18"/>
        </w:rPr>
        <w:t>Dokument</w:t>
      </w:r>
      <w:r w:rsidRPr="001C0789">
        <w:rPr>
          <w:rFonts w:ascii="Calibri Light" w:hAnsi="Calibri Light" w:cs="Calibri Light"/>
          <w:b/>
          <w:sz w:val="18"/>
        </w:rPr>
        <w:t xml:space="preserve"> składa</w:t>
      </w:r>
      <w:r>
        <w:rPr>
          <w:rFonts w:ascii="Calibri Light" w:hAnsi="Calibri Light" w:cs="Calibri Light"/>
          <w:b/>
          <w:sz w:val="18"/>
        </w:rPr>
        <w:t>ny</w:t>
      </w:r>
      <w:r w:rsidRPr="001C0789">
        <w:rPr>
          <w:rFonts w:ascii="Calibri Light" w:hAnsi="Calibri Light" w:cs="Calibri Light"/>
          <w:b/>
          <w:sz w:val="18"/>
        </w:rPr>
        <w:t xml:space="preserve"> w formie elektronicznej lub w postaci elektronicznej opatrzonej podpisem zaufanym </w:t>
      </w:r>
      <w:r w:rsidR="00F64997">
        <w:rPr>
          <w:rFonts w:ascii="Calibri Light" w:hAnsi="Calibri Light" w:cs="Calibri Light"/>
          <w:b/>
          <w:sz w:val="18"/>
        </w:rPr>
        <w:t>albo</w:t>
      </w:r>
      <w:r w:rsidRPr="001C0789">
        <w:rPr>
          <w:rFonts w:ascii="Calibri Light" w:hAnsi="Calibri Light" w:cs="Calibri Light"/>
          <w:b/>
          <w:sz w:val="18"/>
        </w:rPr>
        <w:t xml:space="preserve"> podpisem osobistym</w:t>
      </w:r>
    </w:p>
    <w:sectPr w:rsidR="001C0789" w:rsidRPr="001C0789" w:rsidSect="006C5BA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716FA9" w14:textId="77777777" w:rsidR="00D8046D" w:rsidRDefault="00D8046D" w:rsidP="009C60CC">
      <w:pPr>
        <w:spacing w:after="0" w:line="240" w:lineRule="auto"/>
      </w:pPr>
      <w:r>
        <w:separator/>
      </w:r>
    </w:p>
  </w:endnote>
  <w:endnote w:type="continuationSeparator" w:id="0">
    <w:p w14:paraId="4E63B4F9" w14:textId="77777777" w:rsidR="00D8046D" w:rsidRDefault="00D8046D" w:rsidP="009C60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16EA21" w14:textId="77777777" w:rsidR="009040E0" w:rsidRDefault="009040E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29C1DE" w14:textId="77777777" w:rsidR="009040E0" w:rsidRDefault="009040E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FCCA93" w14:textId="77777777" w:rsidR="009040E0" w:rsidRDefault="009040E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A07889" w14:textId="77777777" w:rsidR="00D8046D" w:rsidRDefault="00D8046D" w:rsidP="009C60CC">
      <w:pPr>
        <w:spacing w:after="0" w:line="240" w:lineRule="auto"/>
      </w:pPr>
      <w:r>
        <w:separator/>
      </w:r>
    </w:p>
  </w:footnote>
  <w:footnote w:type="continuationSeparator" w:id="0">
    <w:p w14:paraId="1622E3A8" w14:textId="77777777" w:rsidR="00D8046D" w:rsidRDefault="00D8046D" w:rsidP="009C60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543F1C" w14:textId="77777777" w:rsidR="009040E0" w:rsidRDefault="009040E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107598" w14:textId="77777777" w:rsidR="009C60CC" w:rsidRPr="005A2269" w:rsidRDefault="00724218" w:rsidP="005A2269">
    <w:pPr>
      <w:spacing w:after="0" w:line="240" w:lineRule="auto"/>
      <w:rPr>
        <w:rFonts w:ascii="Calibri Light" w:hAnsi="Calibri Light" w:cs="Calibri Light"/>
        <w:b/>
        <w:sz w:val="18"/>
      </w:rPr>
    </w:pPr>
    <w:r>
      <w:rPr>
        <w:rFonts w:ascii="Calibri Light" w:hAnsi="Calibri Light" w:cs="Calibri Light"/>
        <w:b/>
        <w:sz w:val="18"/>
      </w:rPr>
      <w:t>Załącznik nr 7</w:t>
    </w:r>
    <w:r w:rsidR="005A2269" w:rsidRPr="005A2269">
      <w:rPr>
        <w:rFonts w:ascii="Calibri Light" w:hAnsi="Calibri Light" w:cs="Calibri Light"/>
        <w:b/>
        <w:sz w:val="18"/>
      </w:rPr>
      <w:t xml:space="preserve"> do SWZ</w:t>
    </w:r>
  </w:p>
  <w:p w14:paraId="5F7C194A" w14:textId="443ECD32" w:rsidR="005A2269" w:rsidRPr="005A2269" w:rsidRDefault="00F64997" w:rsidP="005A2269">
    <w:pPr>
      <w:spacing w:after="0" w:line="240" w:lineRule="auto"/>
      <w:jc w:val="both"/>
      <w:rPr>
        <w:rFonts w:ascii="Calibri Light" w:eastAsia="Arial" w:hAnsi="Calibri Light" w:cs="Calibri Light"/>
        <w:sz w:val="18"/>
      </w:rPr>
    </w:pPr>
    <w:bookmarkStart w:id="0" w:name="page1"/>
    <w:bookmarkEnd w:id="0"/>
    <w:r>
      <w:rPr>
        <w:rFonts w:ascii="Calibri Light" w:eastAsia="Arial" w:hAnsi="Calibri Light" w:cs="Calibri Light"/>
        <w:sz w:val="18"/>
      </w:rPr>
      <w:t>Znak sprawy</w:t>
    </w:r>
    <w:r w:rsidR="002812A2">
      <w:rPr>
        <w:rFonts w:ascii="Calibri Light" w:eastAsia="Arial" w:hAnsi="Calibri Light" w:cs="Calibri Light"/>
        <w:sz w:val="18"/>
      </w:rPr>
      <w:t xml:space="preserve"> (nr referenc</w:t>
    </w:r>
    <w:r w:rsidR="00851E90">
      <w:rPr>
        <w:rFonts w:ascii="Calibri Light" w:eastAsia="Arial" w:hAnsi="Calibri Light" w:cs="Calibri Light"/>
        <w:sz w:val="18"/>
      </w:rPr>
      <w:t>y</w:t>
    </w:r>
    <w:r w:rsidR="002812A2">
      <w:rPr>
        <w:rFonts w:ascii="Calibri Light" w:eastAsia="Arial" w:hAnsi="Calibri Light" w:cs="Calibri Light"/>
        <w:sz w:val="18"/>
      </w:rPr>
      <w:t>jny)</w:t>
    </w:r>
    <w:r>
      <w:rPr>
        <w:rFonts w:ascii="Calibri Light" w:eastAsia="Arial" w:hAnsi="Calibri Light" w:cs="Calibri Light"/>
        <w:sz w:val="18"/>
      </w:rPr>
      <w:t xml:space="preserve">: </w:t>
    </w:r>
    <w:r w:rsidR="009040E0">
      <w:rPr>
        <w:rFonts w:ascii="Calibri Light" w:eastAsia="Arial" w:hAnsi="Calibri Light" w:cs="Calibri Light"/>
        <w:sz w:val="18"/>
      </w:rPr>
      <w:t>4</w:t>
    </w:r>
    <w:r>
      <w:rPr>
        <w:rFonts w:ascii="Calibri Light" w:eastAsia="Arial" w:hAnsi="Calibri Light" w:cs="Calibri Light"/>
        <w:sz w:val="18"/>
      </w:rPr>
      <w:t>/ZP/202</w:t>
    </w:r>
    <w:r w:rsidR="00C47F4D">
      <w:rPr>
        <w:rFonts w:ascii="Calibri Light" w:eastAsia="Arial" w:hAnsi="Calibri Light" w:cs="Calibri Light"/>
        <w:sz w:val="18"/>
      </w:rPr>
      <w:t>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15212" w14:textId="77777777" w:rsidR="009040E0" w:rsidRDefault="009040E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35B4A"/>
    <w:multiLevelType w:val="hybridMultilevel"/>
    <w:tmpl w:val="01B61C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DD51C4"/>
    <w:multiLevelType w:val="hybridMultilevel"/>
    <w:tmpl w:val="2CAAF43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3B2C44CF"/>
    <w:multiLevelType w:val="hybridMultilevel"/>
    <w:tmpl w:val="D422AE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5374BDA"/>
    <w:multiLevelType w:val="hybridMultilevel"/>
    <w:tmpl w:val="CDBE7C54"/>
    <w:lvl w:ilvl="0" w:tplc="1E4E1F8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70AB"/>
    <w:rsid w:val="000413A1"/>
    <w:rsid w:val="00064FF3"/>
    <w:rsid w:val="00092CF0"/>
    <w:rsid w:val="000A04BE"/>
    <w:rsid w:val="000C18B4"/>
    <w:rsid w:val="000E03A9"/>
    <w:rsid w:val="000E27F5"/>
    <w:rsid w:val="000E4170"/>
    <w:rsid w:val="000F6CB7"/>
    <w:rsid w:val="00111770"/>
    <w:rsid w:val="0011382C"/>
    <w:rsid w:val="00123F9C"/>
    <w:rsid w:val="00125969"/>
    <w:rsid w:val="00151BD7"/>
    <w:rsid w:val="001C0789"/>
    <w:rsid w:val="001E3EE3"/>
    <w:rsid w:val="00222147"/>
    <w:rsid w:val="002255DE"/>
    <w:rsid w:val="00242006"/>
    <w:rsid w:val="002521F4"/>
    <w:rsid w:val="002812A2"/>
    <w:rsid w:val="00296318"/>
    <w:rsid w:val="002B5586"/>
    <w:rsid w:val="002B6582"/>
    <w:rsid w:val="002F17AD"/>
    <w:rsid w:val="002F5C66"/>
    <w:rsid w:val="00316E4B"/>
    <w:rsid w:val="00336FE1"/>
    <w:rsid w:val="00353071"/>
    <w:rsid w:val="003605C7"/>
    <w:rsid w:val="003706D1"/>
    <w:rsid w:val="00372904"/>
    <w:rsid w:val="00375D32"/>
    <w:rsid w:val="003845AE"/>
    <w:rsid w:val="00391167"/>
    <w:rsid w:val="003A62CF"/>
    <w:rsid w:val="003D2B20"/>
    <w:rsid w:val="003D3DFE"/>
    <w:rsid w:val="003F030A"/>
    <w:rsid w:val="00422D9A"/>
    <w:rsid w:val="00433A29"/>
    <w:rsid w:val="0046699B"/>
    <w:rsid w:val="00481430"/>
    <w:rsid w:val="004840A6"/>
    <w:rsid w:val="004A386F"/>
    <w:rsid w:val="004B5CCD"/>
    <w:rsid w:val="004C643E"/>
    <w:rsid w:val="004F20C6"/>
    <w:rsid w:val="00506A4B"/>
    <w:rsid w:val="00527D71"/>
    <w:rsid w:val="00570BBA"/>
    <w:rsid w:val="00572943"/>
    <w:rsid w:val="00573D5D"/>
    <w:rsid w:val="0059232F"/>
    <w:rsid w:val="005A1457"/>
    <w:rsid w:val="005A2269"/>
    <w:rsid w:val="005D11BB"/>
    <w:rsid w:val="005E0E85"/>
    <w:rsid w:val="005E38CC"/>
    <w:rsid w:val="00605F12"/>
    <w:rsid w:val="006070AB"/>
    <w:rsid w:val="00607FE6"/>
    <w:rsid w:val="006334E3"/>
    <w:rsid w:val="006C5BA0"/>
    <w:rsid w:val="006D7B51"/>
    <w:rsid w:val="006E61FF"/>
    <w:rsid w:val="00700E07"/>
    <w:rsid w:val="00724218"/>
    <w:rsid w:val="00747616"/>
    <w:rsid w:val="007604E3"/>
    <w:rsid w:val="0076127C"/>
    <w:rsid w:val="007F1945"/>
    <w:rsid w:val="008326EC"/>
    <w:rsid w:val="00842C23"/>
    <w:rsid w:val="00851E90"/>
    <w:rsid w:val="00852950"/>
    <w:rsid w:val="00865066"/>
    <w:rsid w:val="0089166D"/>
    <w:rsid w:val="008A6D1D"/>
    <w:rsid w:val="008B118A"/>
    <w:rsid w:val="008C52FB"/>
    <w:rsid w:val="008F2616"/>
    <w:rsid w:val="00902151"/>
    <w:rsid w:val="009040E0"/>
    <w:rsid w:val="00912948"/>
    <w:rsid w:val="00923F80"/>
    <w:rsid w:val="009271D7"/>
    <w:rsid w:val="00937527"/>
    <w:rsid w:val="00957B58"/>
    <w:rsid w:val="00963DB8"/>
    <w:rsid w:val="0096568B"/>
    <w:rsid w:val="00972875"/>
    <w:rsid w:val="00982667"/>
    <w:rsid w:val="009C1482"/>
    <w:rsid w:val="009C60CC"/>
    <w:rsid w:val="009C6A4F"/>
    <w:rsid w:val="009D27C4"/>
    <w:rsid w:val="009D6AF2"/>
    <w:rsid w:val="00A025FB"/>
    <w:rsid w:val="00A1016E"/>
    <w:rsid w:val="00A1251D"/>
    <w:rsid w:val="00A22460"/>
    <w:rsid w:val="00A246D9"/>
    <w:rsid w:val="00A41A85"/>
    <w:rsid w:val="00AA4EEF"/>
    <w:rsid w:val="00AC07AC"/>
    <w:rsid w:val="00AD0CBC"/>
    <w:rsid w:val="00AD59EC"/>
    <w:rsid w:val="00B44A1D"/>
    <w:rsid w:val="00B5147B"/>
    <w:rsid w:val="00B71E05"/>
    <w:rsid w:val="00BB58CD"/>
    <w:rsid w:val="00BB776A"/>
    <w:rsid w:val="00BC0537"/>
    <w:rsid w:val="00BE7BC8"/>
    <w:rsid w:val="00BF1E21"/>
    <w:rsid w:val="00C00FCA"/>
    <w:rsid w:val="00C032AA"/>
    <w:rsid w:val="00C23E56"/>
    <w:rsid w:val="00C47F4D"/>
    <w:rsid w:val="00C86AA0"/>
    <w:rsid w:val="00C95175"/>
    <w:rsid w:val="00CB5CCB"/>
    <w:rsid w:val="00CD58EE"/>
    <w:rsid w:val="00CD72B8"/>
    <w:rsid w:val="00D1338C"/>
    <w:rsid w:val="00D402FE"/>
    <w:rsid w:val="00D456B7"/>
    <w:rsid w:val="00D560CD"/>
    <w:rsid w:val="00D8046D"/>
    <w:rsid w:val="00D85D61"/>
    <w:rsid w:val="00DB5DD5"/>
    <w:rsid w:val="00DD31E9"/>
    <w:rsid w:val="00DD3EF8"/>
    <w:rsid w:val="00DF6C9E"/>
    <w:rsid w:val="00E041DC"/>
    <w:rsid w:val="00E357F1"/>
    <w:rsid w:val="00E9277C"/>
    <w:rsid w:val="00E97ED3"/>
    <w:rsid w:val="00EB3C84"/>
    <w:rsid w:val="00EC0E3B"/>
    <w:rsid w:val="00EC5398"/>
    <w:rsid w:val="00EE3282"/>
    <w:rsid w:val="00F26A77"/>
    <w:rsid w:val="00F40DC3"/>
    <w:rsid w:val="00F53645"/>
    <w:rsid w:val="00F64997"/>
    <w:rsid w:val="00F71393"/>
    <w:rsid w:val="00F801DC"/>
    <w:rsid w:val="00F92489"/>
    <w:rsid w:val="00F97129"/>
    <w:rsid w:val="00FA3C47"/>
    <w:rsid w:val="00FA539C"/>
    <w:rsid w:val="00FD4A07"/>
    <w:rsid w:val="00FF7B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03DB7C6"/>
  <w15:docId w15:val="{BA1F0187-576C-4283-AF6D-3EDE66165E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C5BA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5147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C60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C60CC"/>
  </w:style>
  <w:style w:type="paragraph" w:styleId="Stopka">
    <w:name w:val="footer"/>
    <w:basedOn w:val="Normalny"/>
    <w:link w:val="StopkaZnak"/>
    <w:uiPriority w:val="99"/>
    <w:unhideWhenUsed/>
    <w:rsid w:val="009C60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C60CC"/>
  </w:style>
  <w:style w:type="table" w:styleId="Tabela-Siatka">
    <w:name w:val="Table Grid"/>
    <w:basedOn w:val="Standardowy"/>
    <w:uiPriority w:val="59"/>
    <w:unhideWhenUsed/>
    <w:rsid w:val="005A22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komentarza1">
    <w:name w:val="Tekst komentarza1"/>
    <w:basedOn w:val="Normalny"/>
    <w:qFormat/>
    <w:rsid w:val="00724218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eastAsia="pl-PL"/>
    </w:rPr>
  </w:style>
  <w:style w:type="paragraph" w:customStyle="1" w:styleId="Styl">
    <w:name w:val="Styl"/>
    <w:qFormat/>
    <w:rsid w:val="00724218"/>
    <w:pPr>
      <w:widowControl w:val="0"/>
      <w:suppressAutoHyphens/>
      <w:spacing w:after="0" w:line="240" w:lineRule="auto"/>
    </w:pPr>
    <w:rPr>
      <w:rFonts w:ascii="Arial" w:eastAsia="Times New Roman" w:hAnsi="Arial" w:cs="Arial"/>
      <w:kern w:val="2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E3E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3EE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7644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213</Words>
  <Characters>1280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MBarszczewska</dc:creator>
  <cp:lastModifiedBy>IOD ZSCKR</cp:lastModifiedBy>
  <cp:revision>2</cp:revision>
  <cp:lastPrinted>2017-07-07T07:28:00Z</cp:lastPrinted>
  <dcterms:created xsi:type="dcterms:W3CDTF">2024-09-17T08:40:00Z</dcterms:created>
  <dcterms:modified xsi:type="dcterms:W3CDTF">2024-09-17T08:40:00Z</dcterms:modified>
</cp:coreProperties>
</file>