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2A3D7" w14:textId="3A2BE077" w:rsidR="001D11C5" w:rsidRPr="008E1D84" w:rsidRDefault="00D25A42" w:rsidP="001D11C5">
      <w:pPr>
        <w:pStyle w:val="Nagwek"/>
        <w:outlineLvl w:val="0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ZP</w:t>
      </w:r>
      <w:r w:rsidR="00BD3BF6">
        <w:rPr>
          <w:rFonts w:ascii="Times New Roman" w:hAnsi="Times New Roman"/>
          <w:b/>
          <w:color w:val="000000" w:themeColor="text1"/>
          <w:szCs w:val="20"/>
        </w:rPr>
        <w:t>FZ</w:t>
      </w:r>
      <w:r w:rsidRPr="008E1D84">
        <w:rPr>
          <w:rFonts w:ascii="Times New Roman" w:hAnsi="Times New Roman"/>
          <w:b/>
          <w:color w:val="000000" w:themeColor="text1"/>
          <w:szCs w:val="20"/>
        </w:rPr>
        <w:t>.271.</w:t>
      </w:r>
      <w:r w:rsidR="00C81880">
        <w:rPr>
          <w:rFonts w:ascii="Times New Roman" w:hAnsi="Times New Roman"/>
          <w:b/>
          <w:color w:val="000000" w:themeColor="text1"/>
          <w:szCs w:val="20"/>
        </w:rPr>
        <w:t>1</w:t>
      </w:r>
      <w:r w:rsidR="00BE5934">
        <w:rPr>
          <w:rFonts w:ascii="Times New Roman" w:hAnsi="Times New Roman"/>
          <w:b/>
          <w:color w:val="000000" w:themeColor="text1"/>
          <w:szCs w:val="20"/>
        </w:rPr>
        <w:t>3</w:t>
      </w:r>
      <w:r w:rsidRPr="008E1D84">
        <w:rPr>
          <w:rFonts w:ascii="Times New Roman" w:hAnsi="Times New Roman"/>
          <w:b/>
          <w:color w:val="000000" w:themeColor="text1"/>
          <w:szCs w:val="20"/>
        </w:rPr>
        <w:t>.202</w:t>
      </w:r>
      <w:r w:rsidR="00342F4B">
        <w:rPr>
          <w:rFonts w:ascii="Times New Roman" w:hAnsi="Times New Roman"/>
          <w:b/>
          <w:color w:val="000000" w:themeColor="text1"/>
          <w:szCs w:val="20"/>
        </w:rPr>
        <w:t>4</w:t>
      </w:r>
    </w:p>
    <w:p w14:paraId="41641F49" w14:textId="77777777" w:rsidR="00B65807" w:rsidRPr="008E1D84" w:rsidRDefault="00374A69" w:rsidP="00D25A42">
      <w:pPr>
        <w:pStyle w:val="tekstdokumentu"/>
        <w:rPr>
          <w:rFonts w:ascii="Times New Roman" w:hAnsi="Times New Roman"/>
        </w:rPr>
      </w:pPr>
      <w:r w:rsidRPr="008E1D84">
        <w:rPr>
          <w:rFonts w:ascii="Times New Roman" w:hAnsi="Times New Roman"/>
        </w:rPr>
        <w:t xml:space="preserve">załącznik nr </w:t>
      </w:r>
      <w:r w:rsidR="00853BA1" w:rsidRPr="008E1D84">
        <w:rPr>
          <w:rFonts w:ascii="Times New Roman" w:hAnsi="Times New Roman"/>
        </w:rPr>
        <w:t>1</w:t>
      </w:r>
      <w:r w:rsidR="00B65807" w:rsidRPr="008E1D84">
        <w:rPr>
          <w:rFonts w:ascii="Times New Roman" w:hAnsi="Times New Roman"/>
        </w:rPr>
        <w:t xml:space="preserve"> do S</w:t>
      </w:r>
      <w:r w:rsidR="005551A5" w:rsidRPr="008E1D84">
        <w:rPr>
          <w:rFonts w:ascii="Times New Roman" w:hAnsi="Times New Roman"/>
        </w:rPr>
        <w:t>W</w:t>
      </w:r>
      <w:r w:rsidR="00B65807" w:rsidRPr="008E1D84">
        <w:rPr>
          <w:rFonts w:ascii="Times New Roman" w:hAnsi="Times New Roman"/>
        </w:rPr>
        <w:t>Z</w:t>
      </w:r>
    </w:p>
    <w:p w14:paraId="3911057E" w14:textId="77777777" w:rsidR="00B65807" w:rsidRPr="008E1D84" w:rsidRDefault="00B65807" w:rsidP="007F5FA6">
      <w:pPr>
        <w:jc w:val="center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FORMULARZ OFERTOWY</w:t>
      </w:r>
    </w:p>
    <w:p w14:paraId="5D0C81AC" w14:textId="77777777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3D78797" w14:textId="77777777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3E79791B" w14:textId="77777777" w:rsidR="00B65807" w:rsidRPr="008E1D84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>(pełna nazwa i adres Wykonawcy)*</w:t>
      </w:r>
    </w:p>
    <w:p w14:paraId="5527E510" w14:textId="77777777" w:rsidR="00B65807" w:rsidRPr="008E1D84" w:rsidRDefault="00B65807" w:rsidP="007F5FA6">
      <w:pPr>
        <w:tabs>
          <w:tab w:val="center" w:pos="4820"/>
        </w:tabs>
        <w:jc w:val="center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68B71FF" w14:textId="77777777" w:rsidR="00A251D0" w:rsidRDefault="00A251D0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>
        <w:rPr>
          <w:rFonts w:ascii="Times New Roman" w:hAnsi="Times New Roman"/>
          <w:color w:val="000000" w:themeColor="text1"/>
          <w:szCs w:val="20"/>
          <w:lang w:val="en-US"/>
        </w:rPr>
        <w:t>Województwo ……………………………………………..</w:t>
      </w:r>
    </w:p>
    <w:p w14:paraId="5EA14603" w14:textId="77777777" w:rsidR="00853BA1" w:rsidRPr="008E1D84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REGON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6C07BD06" w14:textId="77777777" w:rsidR="00B65807" w:rsidRPr="008E1D84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NIP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FEB8A82" w14:textId="77777777" w:rsidR="00853BA1" w:rsidRPr="008E1D84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tel.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0A2D9CD5" w14:textId="77777777" w:rsidR="00853BA1" w:rsidRPr="008E1D84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fax.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12E657BF" w14:textId="77777777" w:rsidR="00B65807" w:rsidRPr="008E1D84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adres e-mail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6158F8B8" w14:textId="77777777" w:rsidR="009B3D4B" w:rsidRDefault="009B3D4B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</w:p>
    <w:p w14:paraId="699D2704" w14:textId="77777777" w:rsidR="00A251D0" w:rsidRPr="00A251D0" w:rsidRDefault="00A251D0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Rodzaj wykonawcy*: mikroprzedsiębiorstwo, małe przedsiębiorstwo, średnie przedsiębiorstwo, jednoosobowa działalność gospodarcza, osoba fizyczna nieprowadząca działalności gospodarczej, inny rodzaj (jaki?)…………………………….</w:t>
      </w:r>
    </w:p>
    <w:p w14:paraId="4CEEACC1" w14:textId="77777777" w:rsidR="00F00D2B" w:rsidRPr="008E1D84" w:rsidRDefault="00A251D0" w:rsidP="007F5FA6">
      <w:pPr>
        <w:rPr>
          <w:rFonts w:ascii="Times New Roman" w:hAnsi="Times New Roman"/>
          <w:color w:val="000000" w:themeColor="text1"/>
          <w:szCs w:val="20"/>
          <w:lang w:val="de-CH"/>
        </w:rPr>
      </w:pPr>
      <w:r>
        <w:rPr>
          <w:rFonts w:ascii="Times New Roman" w:hAnsi="Times New Roman"/>
          <w:color w:val="000000" w:themeColor="text1"/>
          <w:szCs w:val="20"/>
          <w:lang w:val="de-CH"/>
        </w:rPr>
        <w:t>*-odpowiednie podkreślić</w:t>
      </w:r>
    </w:p>
    <w:p w14:paraId="7B663BF4" w14:textId="77777777" w:rsidR="001D11C5" w:rsidRPr="008E1D84" w:rsidRDefault="00B65807" w:rsidP="001A4EBD">
      <w:pPr>
        <w:rPr>
          <w:rFonts w:ascii="Times New Roman" w:hAnsi="Times New Roman"/>
        </w:rPr>
      </w:pPr>
      <w:r w:rsidRPr="008E1D84">
        <w:rPr>
          <w:rFonts w:ascii="Times New Roman" w:hAnsi="Times New Roman"/>
          <w:color w:val="000000" w:themeColor="text1"/>
          <w:szCs w:val="20"/>
        </w:rPr>
        <w:t>W odpowiedzi na ogłoszenie o zamówieniu</w:t>
      </w:r>
      <w:r w:rsidR="00C970E4" w:rsidRPr="008E1D84">
        <w:rPr>
          <w:rFonts w:ascii="Times New Roman" w:hAnsi="Times New Roman"/>
          <w:color w:val="000000" w:themeColor="text1"/>
          <w:szCs w:val="20"/>
        </w:rPr>
        <w:t>,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dla postępowania o udzielenie zamówienia publicznego, prowadzonego </w:t>
      </w:r>
      <w:r w:rsidR="001A4EBD" w:rsidRPr="008E1D84">
        <w:rPr>
          <w:rFonts w:ascii="Times New Roman" w:hAnsi="Times New Roman"/>
        </w:rPr>
        <w:t xml:space="preserve"> </w:t>
      </w:r>
      <w:r w:rsidR="001A4EBD" w:rsidRPr="008E1D84">
        <w:rPr>
          <w:rFonts w:ascii="Times New Roman" w:hAnsi="Times New Roman"/>
          <w:u w:val="single"/>
        </w:rPr>
        <w:t>w trybie podstawowym, na podstawie art. 275 pkt. 1)</w:t>
      </w:r>
      <w:r w:rsidR="001A4EBD" w:rsidRPr="008E1D84">
        <w:rPr>
          <w:rFonts w:ascii="Times New Roman" w:hAnsi="Times New Roman"/>
        </w:rPr>
        <w:t xml:space="preserve"> ustawy z dnia 11 września 2019 roku - Prawo zamówień publicznych dla zadania: </w:t>
      </w:r>
    </w:p>
    <w:p w14:paraId="1C1709A9" w14:textId="77777777" w:rsidR="001A4EBD" w:rsidRPr="008E1D84" w:rsidRDefault="001A4EBD" w:rsidP="001A4EBD">
      <w:pPr>
        <w:rPr>
          <w:rFonts w:ascii="Times New Roman" w:hAnsi="Times New Roman"/>
          <w:b/>
          <w:color w:val="000000" w:themeColor="text1"/>
          <w:szCs w:val="20"/>
        </w:rPr>
      </w:pPr>
    </w:p>
    <w:p w14:paraId="3ADA6259" w14:textId="3C3B39D3" w:rsidR="001D11C5" w:rsidRPr="008E1D84" w:rsidRDefault="001E056C" w:rsidP="00F520A1">
      <w:pPr>
        <w:jc w:val="center"/>
        <w:rPr>
          <w:rFonts w:ascii="Times New Roman" w:eastAsiaTheme="minorHAnsi" w:hAnsi="Times New Roman"/>
          <w:b/>
          <w:szCs w:val="20"/>
        </w:rPr>
      </w:pPr>
      <w:r w:rsidRPr="001E056C">
        <w:rPr>
          <w:rFonts w:ascii="Times New Roman" w:eastAsiaTheme="minorHAnsi" w:hAnsi="Times New Roman"/>
          <w:b/>
          <w:szCs w:val="20"/>
        </w:rPr>
        <w:t>„</w:t>
      </w:r>
      <w:r w:rsidR="00865AA6" w:rsidRPr="00865AA6">
        <w:rPr>
          <w:rFonts w:ascii="Times New Roman" w:eastAsiaTheme="minorHAnsi" w:hAnsi="Times New Roman"/>
          <w:b/>
          <w:szCs w:val="20"/>
        </w:rPr>
        <w:t>Utworzenie 15 nowych miejsc opieki w ramach programu Aktywny Maluch 2022-2029 w żłobku w</w:t>
      </w:r>
      <w:r w:rsidR="00865AA6">
        <w:rPr>
          <w:rFonts w:ascii="Times New Roman" w:eastAsiaTheme="minorHAnsi" w:hAnsi="Times New Roman"/>
          <w:b/>
          <w:szCs w:val="20"/>
        </w:rPr>
        <w:t> </w:t>
      </w:r>
      <w:r w:rsidR="00865AA6" w:rsidRPr="00865AA6">
        <w:rPr>
          <w:rFonts w:ascii="Times New Roman" w:eastAsiaTheme="minorHAnsi" w:hAnsi="Times New Roman"/>
          <w:b/>
          <w:szCs w:val="20"/>
        </w:rPr>
        <w:t>Goszczanowie przy ul. Kaliskiej 5a</w:t>
      </w:r>
      <w:r w:rsidRPr="001E056C">
        <w:rPr>
          <w:rFonts w:ascii="Times New Roman" w:eastAsiaTheme="minorHAnsi" w:hAnsi="Times New Roman"/>
          <w:b/>
          <w:szCs w:val="20"/>
        </w:rPr>
        <w:t>”</w:t>
      </w:r>
    </w:p>
    <w:p w14:paraId="66FBD4E2" w14:textId="77777777" w:rsidR="00037806" w:rsidRPr="008E1D84" w:rsidRDefault="00037806" w:rsidP="007F5FA6">
      <w:pPr>
        <w:rPr>
          <w:rFonts w:ascii="Times New Roman" w:hAnsi="Times New Roman"/>
          <w:color w:val="000000" w:themeColor="text1"/>
          <w:szCs w:val="20"/>
        </w:rPr>
      </w:pPr>
    </w:p>
    <w:p w14:paraId="6622D929" w14:textId="77777777" w:rsidR="00302983" w:rsidRPr="008E1D84" w:rsidRDefault="003F0077" w:rsidP="007F5FA6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lang w:eastAsia="pl-PL"/>
        </w:rPr>
        <w:t xml:space="preserve">Oferujemy wykonanie całości przedmiotu zamówienia za wynagrodzenie ryczałtowe brutto -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Cenę brutto oferty </w:t>
      </w:r>
      <w:r w:rsidRPr="008E1D84">
        <w:rPr>
          <w:rFonts w:ascii="Times New Roman" w:hAnsi="Times New Roman"/>
          <w:color w:val="000000" w:themeColor="text1"/>
          <w:kern w:val="2"/>
        </w:rPr>
        <w:t>w wysokości</w:t>
      </w:r>
      <w:r w:rsidRPr="008E1D84">
        <w:rPr>
          <w:rFonts w:ascii="Times New Roman" w:hAnsi="Times New Roman"/>
          <w:b/>
          <w:color w:val="000000" w:themeColor="text1"/>
          <w:kern w:val="2"/>
        </w:rPr>
        <w:t xml:space="preserve"> ………………………………………….. zł brutto</w:t>
      </w:r>
      <w:r w:rsidRPr="008E1D84">
        <w:rPr>
          <w:rFonts w:ascii="Times New Roman" w:hAnsi="Times New Roman"/>
          <w:color w:val="000000" w:themeColor="text1"/>
          <w:kern w:val="2"/>
        </w:rPr>
        <w:t xml:space="preserve"> (słownie złotych ………………………………………………………), </w:t>
      </w:r>
      <w:r w:rsidR="0071479E">
        <w:rPr>
          <w:rFonts w:ascii="Times New Roman" w:hAnsi="Times New Roman"/>
          <w:color w:val="000000" w:themeColor="text1"/>
          <w:kern w:val="2"/>
        </w:rPr>
        <w:t>w tym wartość netto w wysokości ………………………………………. zł oraz n</w:t>
      </w:r>
      <w:r w:rsidRPr="008E1D84">
        <w:rPr>
          <w:rFonts w:ascii="Times New Roman" w:hAnsi="Times New Roman"/>
          <w:color w:val="000000" w:themeColor="text1"/>
          <w:kern w:val="2"/>
        </w:rPr>
        <w:t>ależny podatek VAT zgodnie z obowiązującymi przepisami</w:t>
      </w:r>
      <w:r w:rsidR="007C156C">
        <w:rPr>
          <w:rFonts w:ascii="Times New Roman" w:hAnsi="Times New Roman"/>
          <w:color w:val="000000" w:themeColor="text1"/>
          <w:kern w:val="2"/>
        </w:rPr>
        <w:t xml:space="preserve"> w wysokości …………………………. zł</w:t>
      </w:r>
    </w:p>
    <w:p w14:paraId="61F1EBC9" w14:textId="77777777" w:rsidR="00C665E6" w:rsidRPr="008E1D84" w:rsidRDefault="00C665E6" w:rsidP="001A4EBD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lang w:eastAsia="pl-PL"/>
        </w:rPr>
      </w:pPr>
    </w:p>
    <w:p w14:paraId="18EF5B75" w14:textId="77777777" w:rsidR="00F00D2B" w:rsidRPr="008E1D84" w:rsidRDefault="00F00D2B" w:rsidP="003C00B3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Oferujemy</w:t>
      </w:r>
      <w:r w:rsidR="00E05568" w:rsidRPr="008E1D84">
        <w:rPr>
          <w:rFonts w:ascii="Times New Roman" w:hAnsi="Times New Roman"/>
          <w:b/>
          <w:color w:val="000000" w:themeColor="text1"/>
          <w:szCs w:val="20"/>
        </w:rPr>
        <w:t>,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na </w:t>
      </w:r>
      <w:r w:rsidR="00DE431E" w:rsidRPr="008E1D84">
        <w:rPr>
          <w:rFonts w:ascii="Times New Roman" w:hAnsi="Times New Roman"/>
          <w:b/>
          <w:color w:val="000000" w:themeColor="text1"/>
          <w:szCs w:val="20"/>
        </w:rPr>
        <w:t>wykonane</w:t>
      </w:r>
      <w:r w:rsidR="000772C0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2624BD" w:rsidRPr="008E1D84">
        <w:rPr>
          <w:rFonts w:ascii="Times New Roman" w:hAnsi="Times New Roman"/>
          <w:b/>
          <w:color w:val="000000" w:themeColor="text1"/>
          <w:szCs w:val="20"/>
        </w:rPr>
        <w:t xml:space="preserve">roboty budowlane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okres gwarancji za wady wynoszący ………..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wady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)</w:t>
      </w:r>
      <w:r w:rsidR="003B134C" w:rsidRPr="008E1D84">
        <w:rPr>
          <w:rFonts w:ascii="Times New Roman" w:hAnsi="Times New Roman"/>
          <w:b/>
          <w:color w:val="000000" w:themeColor="text1"/>
          <w:szCs w:val="20"/>
          <w:lang w:eastAsia="pl-PL"/>
        </w:rPr>
        <w:t xml:space="preserve"> miesięcy </w:t>
      </w:r>
      <w:r w:rsidR="003B134C" w:rsidRPr="008E1D84">
        <w:rPr>
          <w:rFonts w:ascii="Times New Roman" w:hAnsi="Times New Roman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8E1D84">
        <w:rPr>
          <w:rFonts w:ascii="Times New Roman" w:hAnsi="Times New Roman"/>
          <w:b/>
          <w:color w:val="000000" w:themeColor="text1"/>
          <w:kern w:val="2"/>
          <w:szCs w:val="20"/>
        </w:rPr>
        <w:t>robót</w:t>
      </w:r>
      <w:r w:rsidR="004F1B82" w:rsidRPr="008E1D84">
        <w:rPr>
          <w:rFonts w:ascii="Times New Roman" w:hAnsi="Times New Roman"/>
          <w:b/>
          <w:color w:val="000000" w:themeColor="text1"/>
          <w:kern w:val="2"/>
          <w:szCs w:val="20"/>
        </w:rPr>
        <w:t>.</w:t>
      </w:r>
    </w:p>
    <w:p w14:paraId="31945E63" w14:textId="77777777" w:rsidR="0022116E" w:rsidRPr="008E1D84" w:rsidRDefault="0022116E" w:rsidP="003F0077">
      <w:pPr>
        <w:tabs>
          <w:tab w:val="left" w:pos="426"/>
          <w:tab w:val="left" w:leader="dot" w:pos="5757"/>
          <w:tab w:val="right" w:leader="dot" w:pos="9633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23F5CF5D" w14:textId="77777777" w:rsidR="00B65807" w:rsidRPr="008E1D84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że zamówienie realizować będziemy: sami/z udziałem podwykonawcy-ów</w:t>
      </w:r>
      <w:r w:rsidRPr="008E1D84">
        <w:rPr>
          <w:rFonts w:ascii="Times New Roman" w:hAnsi="Times New Roman"/>
          <w:b/>
          <w:color w:val="000000" w:themeColor="text1"/>
          <w:szCs w:val="20"/>
        </w:rPr>
        <w:t>**</w:t>
      </w:r>
    </w:p>
    <w:p w14:paraId="2820DCA2" w14:textId="77777777" w:rsidR="00B65807" w:rsidRPr="008E1D84" w:rsidRDefault="00AA5A4E" w:rsidP="007F5FA6">
      <w:pPr>
        <w:ind w:left="360"/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lastRenderedPageBreak/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E1D84">
        <w:rPr>
          <w:rFonts w:ascii="Times New Roman" w:hAnsi="Times New Roman"/>
          <w:i/>
          <w:color w:val="000000" w:themeColor="text1"/>
          <w:sz w:val="18"/>
          <w:szCs w:val="18"/>
        </w:rPr>
        <w:t xml:space="preserve"> o ile są znani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)</w:t>
      </w:r>
    </w:p>
    <w:p w14:paraId="0FBCEF06" w14:textId="77777777" w:rsidR="00DD42D6" w:rsidRPr="008E1D84" w:rsidRDefault="00DD42D6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5E2A672F" w14:textId="77777777" w:rsidR="0083030E" w:rsidRPr="008E1D84" w:rsidRDefault="0083030E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BC56425" w14:textId="77777777" w:rsidR="00C75A6B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E9FB2C2" w14:textId="77777777" w:rsidR="00936580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F99BC14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57D131FE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0F77B83D" w14:textId="77777777" w:rsidR="00F51262" w:rsidRPr="008E1D84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Składając ofertę oświadczamy, że:</w:t>
      </w:r>
    </w:p>
    <w:p w14:paraId="7EE3C343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zapoznaliśmy się i w pełni oraz bez żadnych zastrzeżeń akceptujemy treść Specyfikacji Warunków Zamówienia, zwanej w dalszej treści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wraz z załącznikami, z wyjaśnieniami i zmianami,</w:t>
      </w:r>
    </w:p>
    <w:p w14:paraId="02C6F002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oferujemy wykonanie przedmiotu zamówienia zgodnie z warunkami zapisanymi w SWZ i załącznikach do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24F22A36" w14:textId="65BF8AB9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 pełni i bez żadnych zastrzeżeń akceptujemy warunki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wykonanie zamówienia zapisane w</w:t>
      </w:r>
      <w:r w:rsidR="009B6FA8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SWZ wraz z załącznikami i w przypadku wyboru naszej oferty zobowiązujemy się</w:t>
      </w:r>
      <w:r w:rsidR="007048D6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do zawarcia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proponowanych w ni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ch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warunkach, w miejscu i terminie wskazanym przez Zamawiającego,</w:t>
      </w:r>
    </w:p>
    <w:p w14:paraId="794A16E8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2A5DC974" w14:textId="77777777" w:rsidR="00B65807" w:rsidRPr="008E1D84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we wskaza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ej</w:t>
      </w:r>
      <w:r w:rsidR="001A4EBD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powyżej </w:t>
      </w:r>
      <w:r w:rsidR="00DD42D6" w:rsidRPr="008E1D84">
        <w:rPr>
          <w:rFonts w:ascii="Times New Roman" w:hAnsi="Times New Roman"/>
          <w:b/>
          <w:color w:val="000000" w:themeColor="text1"/>
          <w:szCs w:val="20"/>
        </w:rPr>
        <w:t xml:space="preserve">Cenie 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>brutto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 xml:space="preserve">uwzględniliśmy wszystkie </w:t>
      </w:r>
      <w:r w:rsidRPr="008E1D84">
        <w:rPr>
          <w:rFonts w:ascii="Times New Roman" w:hAnsi="Times New Roman"/>
          <w:color w:val="000000" w:themeColor="text1"/>
          <w:szCs w:val="20"/>
        </w:rPr>
        <w:t>koszty bezpośrednie i pośrednie, jakie uważamy za niezbędne do</w:t>
      </w:r>
      <w:r w:rsidR="00E21AAE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poniesienia dla</w:t>
      </w:r>
      <w:r w:rsidR="00EC4757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>W </w:t>
      </w:r>
      <w:r w:rsidR="009B6FA8">
        <w:rPr>
          <w:rFonts w:ascii="Times New Roman" w:eastAsia="MS Mincho" w:hAnsi="Times New Roman"/>
          <w:b/>
          <w:color w:val="000000" w:themeColor="text1"/>
          <w:szCs w:val="20"/>
        </w:rPr>
        <w:t>C</w:t>
      </w:r>
      <w:r w:rsidR="00DD42D6" w:rsidRPr="008E1D84">
        <w:rPr>
          <w:rFonts w:ascii="Times New Roman" w:eastAsia="MS Mincho" w:hAnsi="Times New Roman"/>
          <w:b/>
          <w:color w:val="000000" w:themeColor="text1"/>
          <w:szCs w:val="20"/>
        </w:rPr>
        <w:t>enie brutto</w:t>
      </w:r>
      <w:r w:rsidR="00C76753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B0634B0" w14:textId="77777777" w:rsidR="00B65807" w:rsidRPr="008E1D84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eastAsia="MS Mincho" w:hAnsi="Times New Roman"/>
          <w:color w:val="000000" w:themeColor="text1"/>
          <w:szCs w:val="20"/>
        </w:rPr>
        <w:t>podan</w:t>
      </w:r>
      <w:r w:rsidR="00DE431E" w:rsidRPr="008E1D84">
        <w:rPr>
          <w:rFonts w:ascii="Times New Roman" w:eastAsia="MS Mincho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eastAsia="MS Mincho" w:hAnsi="Times New Roman"/>
          <w:color w:val="000000" w:themeColor="text1"/>
          <w:szCs w:val="20"/>
        </w:rPr>
        <w:t xml:space="preserve"> przez nas</w:t>
      </w:r>
      <w:r w:rsidR="001A4EBD" w:rsidRPr="008E1D84">
        <w:rPr>
          <w:rFonts w:ascii="Times New Roman" w:eastAsia="MS Mincho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b/>
          <w:color w:val="000000" w:themeColor="text1"/>
          <w:szCs w:val="20"/>
        </w:rPr>
        <w:t>Cen</w:t>
      </w:r>
      <w:r w:rsidR="007B5AC0" w:rsidRPr="008E1D84">
        <w:rPr>
          <w:rFonts w:ascii="Times New Roman" w:eastAsia="MS Mincho" w:hAnsi="Times New Roman"/>
          <w:b/>
          <w:color w:val="000000" w:themeColor="text1"/>
          <w:szCs w:val="20"/>
        </w:rPr>
        <w:t>a</w:t>
      </w:r>
      <w:r w:rsidR="007C59C0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b/>
          <w:color w:val="000000" w:themeColor="text1"/>
          <w:szCs w:val="20"/>
        </w:rPr>
        <w:t>brutto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będ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zie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stał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tzn.</w:t>
      </w:r>
      <w:r w:rsidR="00C426AF" w:rsidRPr="008E1D84">
        <w:rPr>
          <w:rFonts w:ascii="Times New Roman" w:hAnsi="Times New Roman"/>
          <w:color w:val="000000" w:themeColor="text1"/>
          <w:szCs w:val="20"/>
        </w:rPr>
        <w:t> 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nie ulegn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8204410" w14:textId="77777777" w:rsidR="00B65807" w:rsidRPr="008E1D84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akceptujemy </w:t>
      </w:r>
      <w:r w:rsidR="00F34B25" w:rsidRPr="008E1D84">
        <w:rPr>
          <w:rFonts w:ascii="Times New Roman" w:hAnsi="Times New Roman"/>
          <w:color w:val="000000" w:themeColor="text1"/>
          <w:szCs w:val="20"/>
        </w:rPr>
        <w:t>3</w:t>
      </w:r>
      <w:r w:rsidRPr="008E1D84">
        <w:rPr>
          <w:rFonts w:ascii="Times New Roman" w:hAnsi="Times New Roman"/>
          <w:color w:val="000000" w:themeColor="text1"/>
          <w:szCs w:val="20"/>
        </w:rPr>
        <w:t>0 dniowy termin związania ofertą, bieg terminu związania ofertą rozpoczyna się</w:t>
      </w:r>
      <w:r w:rsidR="00335349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wraz z</w:t>
      </w:r>
      <w:r w:rsidR="008F2341" w:rsidRPr="008E1D84">
        <w:rPr>
          <w:rFonts w:ascii="Times New Roman" w:hAnsi="Times New Roman"/>
          <w:color w:val="000000" w:themeColor="text1"/>
          <w:szCs w:val="20"/>
        </w:rPr>
        <w:t> </w:t>
      </w:r>
      <w:r w:rsidR="001A4CCF" w:rsidRPr="008E1D84">
        <w:rPr>
          <w:rFonts w:ascii="Times New Roman" w:hAnsi="Times New Roman"/>
          <w:color w:val="000000" w:themeColor="text1"/>
          <w:szCs w:val="20"/>
        </w:rPr>
        <w:t>upływem terminu składania ofert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38E00B08" w14:textId="77777777" w:rsidR="004A3B5B" w:rsidRPr="008E1D84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zapoznaliśmy się i </w:t>
      </w:r>
      <w:r w:rsidR="00D154E9" w:rsidRPr="008E1D84">
        <w:rPr>
          <w:rFonts w:ascii="Times New Roman" w:hAnsi="Times New Roman"/>
          <w:color w:val="000000" w:themeColor="text1"/>
          <w:szCs w:val="20"/>
        </w:rPr>
        <w:t>akceptujemy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klauzulę dotyczącą przetwarzania danych osobowych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0613F6FE" w14:textId="77777777" w:rsidR="00EC4757" w:rsidRPr="008E1D84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46F733E2" w14:textId="77777777" w:rsidR="006907C3" w:rsidRPr="008E1D84" w:rsidRDefault="00D71216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Wadium</w:t>
      </w:r>
      <w:r w:rsidR="00CF0D9A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>w kwocie …………….. zł - zostało wniesione w dniu …………………………….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  <w:t xml:space="preserve"> w formie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48E3521" w14:textId="77777777" w:rsidR="00B65807" w:rsidRPr="008E1D84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E98E62A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Imię i nazwisko: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3AC2B56C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lastRenderedPageBreak/>
        <w:t>adres poczty elektronicznej: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5AB6B3BE" w14:textId="77777777" w:rsidR="00E53CC4" w:rsidRPr="008E1D84" w:rsidRDefault="00E53CC4" w:rsidP="004510D0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iż należymy do kategorii małych i średnich przedsiębiorstw w rozumieniu Załącznika nr 1 do Rozporządzenia Komisji (UE) Nr 651/2014 z dnia 17 czerwca 2014 r. uznającego niektóre rodzaje pomocy za zgodne z rynkiem wewnętrznym w zastosowaniu art. 107 i 108 Traktatu</w:t>
      </w:r>
      <w:r w:rsidR="009F17E0" w:rsidRPr="008E1D84">
        <w:rPr>
          <w:rFonts w:ascii="Times New Roman" w:hAnsi="Times New Roman"/>
          <w:i/>
          <w:color w:val="000000" w:themeColor="text1"/>
          <w:sz w:val="18"/>
          <w:szCs w:val="18"/>
        </w:rPr>
        <w:t>(zaznaczyć właściwe – w przypadku braku zaznaczenia którejkolwiek odpowiedzi Zamawiający będzie przyjmował, iż Wykonawca należy do kategorii małych i średnich przedsiębiorstw)</w:t>
      </w:r>
      <w:r w:rsidRPr="008E1D84">
        <w:rPr>
          <w:rFonts w:ascii="Times New Roman" w:hAnsi="Times New Roman"/>
          <w:color w:val="000000" w:themeColor="text1"/>
          <w:szCs w:val="20"/>
        </w:rPr>
        <w:t>:</w:t>
      </w:r>
    </w:p>
    <w:p w14:paraId="2E1A731D" w14:textId="77777777" w:rsidR="00963830" w:rsidRPr="008E1D84" w:rsidRDefault="00963830" w:rsidP="007F5FA6">
      <w:pPr>
        <w:tabs>
          <w:tab w:val="num" w:pos="2268"/>
          <w:tab w:val="left" w:pos="6804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TAK,</w:t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NIE</w:t>
      </w:r>
    </w:p>
    <w:p w14:paraId="47BEF960" w14:textId="77777777" w:rsidR="001D27DF" w:rsidRPr="008E1D84" w:rsidRDefault="001D27DF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Ofertę składamy na ……... kolejno ponumerowanych stronach.</w:t>
      </w:r>
    </w:p>
    <w:p w14:paraId="0471A98D" w14:textId="77777777" w:rsidR="00B65807" w:rsidRPr="008E1D84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7823940" w14:textId="77777777" w:rsidR="00B65807" w:rsidRPr="008E1D84" w:rsidRDefault="00B65807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 xml:space="preserve">(data) 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(pieczęć i podpis osób/osoby uprawnionej do reprezentowania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br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Wykonawcy i składania oświadczeń woli w jego imieniu)</w:t>
      </w:r>
    </w:p>
    <w:p w14:paraId="79DB1A79" w14:textId="77777777" w:rsidR="00CC2706" w:rsidRPr="008E1D84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</w:p>
    <w:p w14:paraId="65938612" w14:textId="77777777" w:rsidR="00B65807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w przypadku osób fizycznych składających ofertę zgodnie z art. 43</w:t>
      </w:r>
      <w:r w:rsidRPr="008E1D84">
        <w:rPr>
          <w:rFonts w:ascii="Times New Roman" w:hAnsi="Times New Roman"/>
          <w:b/>
          <w:color w:val="000000" w:themeColor="text1"/>
          <w:szCs w:val="20"/>
          <w:vertAlign w:val="superscript"/>
        </w:rPr>
        <w:t>4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Kodek</w:t>
      </w:r>
      <w:r w:rsidR="00111F84" w:rsidRPr="008E1D84">
        <w:rPr>
          <w:rFonts w:ascii="Times New Roman" w:hAnsi="Times New Roman"/>
          <w:b/>
          <w:color w:val="000000" w:themeColor="text1"/>
          <w:szCs w:val="20"/>
        </w:rPr>
        <w:t>s</w:t>
      </w:r>
      <w:r w:rsidRPr="008E1D84">
        <w:rPr>
          <w:rFonts w:ascii="Times New Roman" w:hAnsi="Times New Roman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 xml:space="preserve"> nazwiska wszystkich wspólników</w:t>
      </w:r>
    </w:p>
    <w:p w14:paraId="678B52F4" w14:textId="77777777" w:rsidR="00E57C51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niepotrzebne skreślić</w:t>
      </w:r>
    </w:p>
    <w:p w14:paraId="66FA427D" w14:textId="77777777" w:rsidR="00CE3337" w:rsidRPr="008E1D84" w:rsidRDefault="00DE431E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</w:rPr>
        <w:t>*</w:t>
      </w:r>
      <w:r w:rsidR="00CE3337" w:rsidRPr="008E1D84">
        <w:rPr>
          <w:rFonts w:ascii="Times New Roman" w:hAnsi="Times New Roman"/>
          <w:b/>
          <w:color w:val="000000" w:themeColor="text1"/>
        </w:rPr>
        <w:t>**</w:t>
      </w:r>
      <w:r w:rsidR="00CE3337" w:rsidRPr="008E1D84">
        <w:rPr>
          <w:rFonts w:ascii="Times New Roman" w:hAnsi="Times New Roman"/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w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sprawie swobodnego przepływu takich danych oraz uchylenia dyrektywy 95/46/WE (ogólne rozporządzenie o ochronie danych) (Dz. Urz. UE L 119 z 04.05.2016, str. 1)</w:t>
      </w:r>
    </w:p>
    <w:sectPr w:rsidR="00CE3337" w:rsidRPr="008E1D84" w:rsidSect="0021023D">
      <w:footerReference w:type="default" r:id="rId8"/>
      <w:footerReference w:type="first" r:id="rId9"/>
      <w:pgSz w:w="11907" w:h="16840" w:code="9"/>
      <w:pgMar w:top="1417" w:right="1417" w:bottom="1417" w:left="1417" w:header="709" w:footer="6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76B67" w14:textId="77777777" w:rsidR="00C83A72" w:rsidRDefault="00C83A72">
      <w:r>
        <w:separator/>
      </w:r>
    </w:p>
  </w:endnote>
  <w:endnote w:type="continuationSeparator" w:id="0">
    <w:p w14:paraId="0534C32D" w14:textId="77777777" w:rsidR="00C83A72" w:rsidRDefault="00C8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EA02" w14:textId="77777777" w:rsidR="00BA408F" w:rsidRDefault="004B2BA3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001580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  <w:p w14:paraId="1A88C4A4" w14:textId="3123B6BA" w:rsidR="0021023D" w:rsidRPr="00424047" w:rsidRDefault="00124600" w:rsidP="00F320E7">
    <w:pPr>
      <w:pStyle w:val="Stopk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384614D2" wp14:editId="3ABAF3B2">
          <wp:extent cx="4980940" cy="633730"/>
          <wp:effectExtent l="0" t="0" r="0" b="0"/>
          <wp:docPr id="16613351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094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99E37" w14:textId="3EC83426" w:rsidR="007E5DCE" w:rsidRDefault="007E5DCE" w:rsidP="007E5DCE">
    <w:pPr>
      <w:pStyle w:val="Stopka"/>
      <w:jc w:val="center"/>
    </w:pPr>
    <w:r>
      <w:rPr>
        <w:noProof/>
      </w:rPr>
      <w:drawing>
        <wp:inline distT="0" distB="0" distL="0" distR="0" wp14:anchorId="21856169" wp14:editId="14F6B730">
          <wp:extent cx="4979035" cy="636270"/>
          <wp:effectExtent l="0" t="0" r="0" b="0"/>
          <wp:docPr id="1662108009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108009" name="Obraz 13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79035" cy="6362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F9E5F" w14:textId="77777777" w:rsidR="00C83A72" w:rsidRDefault="00C83A72">
      <w:r>
        <w:separator/>
      </w:r>
    </w:p>
  </w:footnote>
  <w:footnote w:type="continuationSeparator" w:id="0">
    <w:p w14:paraId="4EE780D6" w14:textId="77777777" w:rsidR="00C83A72" w:rsidRDefault="00C83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331990">
    <w:abstractNumId w:val="10"/>
  </w:num>
  <w:num w:numId="2" w16cid:durableId="1868131990">
    <w:abstractNumId w:val="8"/>
  </w:num>
  <w:num w:numId="3" w16cid:durableId="280189455">
    <w:abstractNumId w:val="17"/>
  </w:num>
  <w:num w:numId="4" w16cid:durableId="2014409019">
    <w:abstractNumId w:val="13"/>
  </w:num>
  <w:num w:numId="5" w16cid:durableId="393889366">
    <w:abstractNumId w:val="18"/>
  </w:num>
  <w:num w:numId="6" w16cid:durableId="1343554372">
    <w:abstractNumId w:val="22"/>
  </w:num>
  <w:num w:numId="7" w16cid:durableId="1252086741">
    <w:abstractNumId w:val="16"/>
  </w:num>
  <w:num w:numId="8" w16cid:durableId="1191410063">
    <w:abstractNumId w:val="5"/>
  </w:num>
  <w:num w:numId="9" w16cid:durableId="248975847">
    <w:abstractNumId w:val="21"/>
  </w:num>
  <w:num w:numId="10" w16cid:durableId="216285280">
    <w:abstractNumId w:val="9"/>
  </w:num>
  <w:num w:numId="11" w16cid:durableId="999578908">
    <w:abstractNumId w:val="20"/>
  </w:num>
  <w:num w:numId="12" w16cid:durableId="132602890">
    <w:abstractNumId w:val="7"/>
  </w:num>
  <w:num w:numId="13" w16cid:durableId="2074229497">
    <w:abstractNumId w:val="14"/>
  </w:num>
  <w:num w:numId="14" w16cid:durableId="869076332">
    <w:abstractNumId w:val="15"/>
  </w:num>
  <w:num w:numId="15" w16cid:durableId="235677267">
    <w:abstractNumId w:val="11"/>
  </w:num>
  <w:num w:numId="16" w16cid:durableId="293995718">
    <w:abstractNumId w:val="12"/>
  </w:num>
  <w:num w:numId="17" w16cid:durableId="212888589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58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600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EFE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03BE"/>
    <w:rsid w:val="001E056C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0E4"/>
    <w:rsid w:val="00206C66"/>
    <w:rsid w:val="00207200"/>
    <w:rsid w:val="00207E90"/>
    <w:rsid w:val="0021023D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2A3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716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084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66B7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640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2F4B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0E1B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C05"/>
    <w:rsid w:val="003C27AD"/>
    <w:rsid w:val="003C3A0F"/>
    <w:rsid w:val="003C3A53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0B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5EB9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69B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5BE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D3B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2D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A10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3EDC"/>
    <w:rsid w:val="007140BB"/>
    <w:rsid w:val="007143DC"/>
    <w:rsid w:val="0071479E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0FEB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6ED1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C1E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56C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5DCE"/>
    <w:rsid w:val="007E6710"/>
    <w:rsid w:val="007E76EF"/>
    <w:rsid w:val="007E798F"/>
    <w:rsid w:val="007E79EE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E08"/>
    <w:rsid w:val="00820B1A"/>
    <w:rsid w:val="00821350"/>
    <w:rsid w:val="00821AE9"/>
    <w:rsid w:val="00821EAD"/>
    <w:rsid w:val="008228E0"/>
    <w:rsid w:val="008235E7"/>
    <w:rsid w:val="0082552D"/>
    <w:rsid w:val="00825CBE"/>
    <w:rsid w:val="00825E47"/>
    <w:rsid w:val="00826F54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882"/>
    <w:rsid w:val="00851A00"/>
    <w:rsid w:val="00852CD2"/>
    <w:rsid w:val="0085334B"/>
    <w:rsid w:val="00853BA1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AA6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0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1D84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27FFD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670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3D4B"/>
    <w:rsid w:val="009B4949"/>
    <w:rsid w:val="009B50CE"/>
    <w:rsid w:val="009B5799"/>
    <w:rsid w:val="009B6FA8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03C9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6C5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584"/>
    <w:rsid w:val="00A249FD"/>
    <w:rsid w:val="00A251D0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4936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03E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232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0A5A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3BF6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34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4C4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248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1880"/>
    <w:rsid w:val="00C82D34"/>
    <w:rsid w:val="00C8306A"/>
    <w:rsid w:val="00C836AD"/>
    <w:rsid w:val="00C836B0"/>
    <w:rsid w:val="00C83A72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2E51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0C7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42"/>
    <w:rsid w:val="00D25AC4"/>
    <w:rsid w:val="00D265E5"/>
    <w:rsid w:val="00D2664F"/>
    <w:rsid w:val="00D266BB"/>
    <w:rsid w:val="00D3099A"/>
    <w:rsid w:val="00D30A1E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0DC9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706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0273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769E5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0E7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0A1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3C299C"/>
  <w15:docId w15:val="{6EE76E34-7BE8-4153-A9CA-62C3F94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25A42"/>
    <w:pPr>
      <w:tabs>
        <w:tab w:val="right" w:pos="9072"/>
      </w:tabs>
      <w:jc w:val="right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B3D4B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A1756-7F93-4FBB-8EEB-186E90EA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719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Justyna Chabir</cp:lastModifiedBy>
  <cp:revision>21</cp:revision>
  <cp:lastPrinted>2024-08-09T11:12:00Z</cp:lastPrinted>
  <dcterms:created xsi:type="dcterms:W3CDTF">2022-11-07T10:25:00Z</dcterms:created>
  <dcterms:modified xsi:type="dcterms:W3CDTF">2024-09-17T12:04:00Z</dcterms:modified>
</cp:coreProperties>
</file>