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B640034" w14:textId="77777777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4668BAAF" w14:textId="77777777" w:rsidR="005535C3" w:rsidRDefault="005535C3" w:rsidP="005535C3">
      <w:pPr>
        <w:jc w:val="right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ZAŁĄCZNIK NR 1 do SWZ</w:t>
      </w:r>
    </w:p>
    <w:p w14:paraId="3ACEA5B7" w14:textId="011BB063" w:rsidR="005535C3" w:rsidRDefault="005535C3" w:rsidP="005535C3">
      <w:pPr>
        <w:jc w:val="right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NS: </w:t>
      </w:r>
      <w:r w:rsidR="00A40A1B" w:rsidRPr="00A40A1B">
        <w:rPr>
          <w:rFonts w:ascii="Tahoma" w:eastAsia="Tahoma" w:hAnsi="Tahoma" w:cs="Tahoma"/>
          <w:b/>
          <w:color w:val="000000"/>
          <w:sz w:val="20"/>
          <w:szCs w:val="20"/>
        </w:rPr>
        <w:t>SZ.271.</w:t>
      </w:r>
      <w:r w:rsidR="00997F6D">
        <w:rPr>
          <w:rFonts w:ascii="Tahoma" w:eastAsia="Tahoma" w:hAnsi="Tahoma" w:cs="Tahoma"/>
          <w:b/>
          <w:color w:val="000000"/>
          <w:sz w:val="20"/>
          <w:szCs w:val="20"/>
        </w:rPr>
        <w:t>11</w:t>
      </w:r>
      <w:r w:rsidR="00A40A1B" w:rsidRPr="00A40A1B">
        <w:rPr>
          <w:rFonts w:ascii="Tahoma" w:eastAsia="Tahoma" w:hAnsi="Tahoma" w:cs="Tahoma"/>
          <w:b/>
          <w:color w:val="000000"/>
          <w:sz w:val="20"/>
          <w:szCs w:val="20"/>
        </w:rPr>
        <w:t>.202</w:t>
      </w:r>
      <w:r w:rsidR="00AD6CA5">
        <w:rPr>
          <w:rFonts w:ascii="Tahoma" w:eastAsia="Tahoma" w:hAnsi="Tahoma" w:cs="Tahoma"/>
          <w:b/>
          <w:color w:val="000000"/>
          <w:sz w:val="20"/>
          <w:szCs w:val="20"/>
        </w:rPr>
        <w:t>4</w:t>
      </w:r>
    </w:p>
    <w:p w14:paraId="24B824AA" w14:textId="77777777" w:rsidR="005535C3" w:rsidRDefault="005535C3" w:rsidP="005535C3">
      <w:pPr>
        <w:spacing w:line="360" w:lineRule="auto"/>
        <w:jc w:val="right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                                                                                                                       ..................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............................</w:t>
      </w:r>
    </w:p>
    <w:p w14:paraId="476356AA" w14:textId="77777777" w:rsidR="005535C3" w:rsidRDefault="005535C3" w:rsidP="005535C3">
      <w:pPr>
        <w:spacing w:line="360" w:lineRule="auto"/>
        <w:jc w:val="right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                        </w:t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  <w:r>
        <w:rPr>
          <w:rFonts w:ascii="Tahoma" w:eastAsia="Tahoma" w:hAnsi="Tahoma" w:cs="Tahoma"/>
          <w:color w:val="000000"/>
          <w:sz w:val="20"/>
          <w:szCs w:val="20"/>
        </w:rPr>
        <w:tab/>
      </w:r>
    </w:p>
    <w:p w14:paraId="1B6CF11C" w14:textId="16538180" w:rsidR="00A40A1B" w:rsidRPr="00A40A1B" w:rsidRDefault="00A40A1B" w:rsidP="00A40A1B">
      <w:pPr>
        <w:pStyle w:val="Bezodstpw"/>
        <w:ind w:left="4963" w:firstLine="709"/>
        <w:rPr>
          <w:rFonts w:ascii="Tahoma" w:hAnsi="Tahoma" w:cs="Tahoma"/>
          <w:b/>
          <w:sz w:val="20"/>
          <w:szCs w:val="20"/>
          <w:u w:val="single"/>
        </w:rPr>
      </w:pPr>
      <w:r w:rsidRPr="00A40A1B">
        <w:rPr>
          <w:rFonts w:ascii="Tahoma" w:hAnsi="Tahoma" w:cs="Tahoma"/>
          <w:b/>
          <w:sz w:val="20"/>
          <w:szCs w:val="20"/>
          <w:u w:val="single"/>
        </w:rPr>
        <w:t>Zamawiający:</w:t>
      </w:r>
    </w:p>
    <w:p w14:paraId="70122A88" w14:textId="2CE9ABB4" w:rsidR="00A40A1B" w:rsidRPr="00A40A1B" w:rsidRDefault="00A40A1B" w:rsidP="00A40A1B">
      <w:pPr>
        <w:pStyle w:val="Bezodstpw"/>
        <w:ind w:left="4963" w:firstLine="709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>Gmina Ostaszewo</w:t>
      </w:r>
    </w:p>
    <w:p w14:paraId="03F6947A" w14:textId="77777777" w:rsidR="00A40A1B" w:rsidRPr="00A40A1B" w:rsidRDefault="00A40A1B" w:rsidP="00A40A1B">
      <w:pPr>
        <w:pStyle w:val="Bezodstpw"/>
        <w:ind w:left="4963" w:firstLine="709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 xml:space="preserve">reprezentowana przez </w:t>
      </w:r>
    </w:p>
    <w:p w14:paraId="25AAC38B" w14:textId="77777777" w:rsidR="00A40A1B" w:rsidRPr="00A40A1B" w:rsidRDefault="00A40A1B" w:rsidP="00A40A1B">
      <w:pPr>
        <w:pStyle w:val="Bezodstpw"/>
        <w:ind w:left="4963" w:firstLine="709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>Wójta Gminy Ostaszewo</w:t>
      </w:r>
    </w:p>
    <w:p w14:paraId="231C8051" w14:textId="77777777" w:rsidR="00A40A1B" w:rsidRPr="00A40A1B" w:rsidRDefault="00A40A1B" w:rsidP="00A40A1B">
      <w:pPr>
        <w:pStyle w:val="Bezodstpw"/>
        <w:rPr>
          <w:rFonts w:ascii="Tahoma" w:hAnsi="Tahoma" w:cs="Tahoma"/>
          <w:b/>
          <w:sz w:val="20"/>
          <w:szCs w:val="20"/>
        </w:rPr>
      </w:pPr>
    </w:p>
    <w:p w14:paraId="17736E95" w14:textId="625AB872" w:rsidR="00A40A1B" w:rsidRPr="00A40A1B" w:rsidRDefault="00A40A1B" w:rsidP="00A40A1B">
      <w:pPr>
        <w:pStyle w:val="Bezodstpw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40A1B">
        <w:rPr>
          <w:rFonts w:ascii="Tahoma" w:hAnsi="Tahoma" w:cs="Tahoma"/>
          <w:b/>
          <w:sz w:val="20"/>
          <w:szCs w:val="20"/>
        </w:rPr>
        <w:t>Adres siedziby organów Zamawiającego:</w:t>
      </w:r>
    </w:p>
    <w:p w14:paraId="426604B9" w14:textId="77777777" w:rsidR="00A40A1B" w:rsidRPr="00A40A1B" w:rsidRDefault="00A40A1B" w:rsidP="00A40A1B">
      <w:pPr>
        <w:pStyle w:val="Bezodstpw"/>
        <w:rPr>
          <w:rFonts w:ascii="Tahoma" w:hAnsi="Tahoma" w:cs="Tahoma"/>
          <w:b/>
          <w:sz w:val="20"/>
          <w:szCs w:val="20"/>
        </w:rPr>
      </w:pPr>
    </w:p>
    <w:p w14:paraId="5ED008B1" w14:textId="11370070" w:rsidR="00A40A1B" w:rsidRPr="00A40A1B" w:rsidRDefault="00A40A1B" w:rsidP="00A40A1B">
      <w:pPr>
        <w:pStyle w:val="Bezodstpw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40A1B">
        <w:rPr>
          <w:rFonts w:ascii="Tahoma" w:hAnsi="Tahoma" w:cs="Tahoma"/>
          <w:b/>
          <w:sz w:val="20"/>
          <w:szCs w:val="20"/>
        </w:rPr>
        <w:t xml:space="preserve">Urząd Gminy Ostaszewo </w:t>
      </w:r>
    </w:p>
    <w:p w14:paraId="6DEA662F" w14:textId="414E8344" w:rsidR="00A40A1B" w:rsidRPr="00A40A1B" w:rsidRDefault="00A40A1B" w:rsidP="00A40A1B">
      <w:pPr>
        <w:pStyle w:val="Bezodstpw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40A1B">
        <w:rPr>
          <w:rFonts w:ascii="Tahoma" w:hAnsi="Tahoma" w:cs="Tahoma"/>
          <w:b/>
          <w:sz w:val="20"/>
          <w:szCs w:val="20"/>
        </w:rPr>
        <w:t xml:space="preserve">ul. </w:t>
      </w:r>
      <w:r w:rsidR="00841723" w:rsidRPr="00A40A1B">
        <w:rPr>
          <w:rFonts w:ascii="Tahoma" w:hAnsi="Tahoma" w:cs="Tahoma"/>
          <w:b/>
          <w:sz w:val="20"/>
          <w:szCs w:val="20"/>
        </w:rPr>
        <w:t>Kościuszki</w:t>
      </w:r>
      <w:r w:rsidRPr="00A40A1B">
        <w:rPr>
          <w:rFonts w:ascii="Tahoma" w:hAnsi="Tahoma" w:cs="Tahoma"/>
          <w:b/>
          <w:sz w:val="20"/>
          <w:szCs w:val="20"/>
        </w:rPr>
        <w:t xml:space="preserve"> 51</w:t>
      </w:r>
    </w:p>
    <w:p w14:paraId="09C9FBC4" w14:textId="4C4BFD39" w:rsidR="005535C3" w:rsidRPr="00A40A1B" w:rsidRDefault="00A40A1B" w:rsidP="00A40A1B">
      <w:pPr>
        <w:pStyle w:val="Bezodstpw"/>
        <w:ind w:left="4963" w:firstLine="709"/>
        <w:rPr>
          <w:rFonts w:ascii="Tahoma" w:hAnsi="Tahoma" w:cs="Tahoma"/>
          <w:b/>
          <w:sz w:val="20"/>
          <w:szCs w:val="20"/>
        </w:rPr>
      </w:pPr>
      <w:r w:rsidRPr="00A40A1B">
        <w:rPr>
          <w:rFonts w:ascii="Tahoma" w:hAnsi="Tahoma" w:cs="Tahoma"/>
          <w:b/>
          <w:sz w:val="20"/>
          <w:szCs w:val="20"/>
        </w:rPr>
        <w:t xml:space="preserve">82-112 Ostaszewo  </w:t>
      </w:r>
    </w:p>
    <w:p w14:paraId="24CC5038" w14:textId="77777777" w:rsidR="005535C3" w:rsidRPr="00A40A1B" w:rsidRDefault="005535C3" w:rsidP="00A40A1B">
      <w:pPr>
        <w:pStyle w:val="Bezodstpw"/>
        <w:rPr>
          <w:rFonts w:ascii="Tahoma" w:hAnsi="Tahoma" w:cs="Tahoma"/>
          <w:b/>
          <w:i/>
          <w:color w:val="000000"/>
          <w:sz w:val="20"/>
          <w:szCs w:val="20"/>
        </w:rPr>
      </w:pPr>
    </w:p>
    <w:p w14:paraId="4D2E28CB" w14:textId="77777777" w:rsidR="005535C3" w:rsidRDefault="005535C3" w:rsidP="005535C3">
      <w:pPr>
        <w:spacing w:line="360" w:lineRule="auto"/>
        <w:ind w:left="4956"/>
        <w:rPr>
          <w:rFonts w:ascii="Tahoma" w:eastAsia="Tahoma" w:hAnsi="Tahoma" w:cs="Tahoma"/>
          <w:b/>
          <w:i/>
          <w:color w:val="000000"/>
          <w:sz w:val="20"/>
          <w:szCs w:val="20"/>
        </w:rPr>
      </w:pPr>
    </w:p>
    <w:p w14:paraId="7EDFD347" w14:textId="77777777" w:rsidR="005535C3" w:rsidRDefault="005535C3" w:rsidP="005535C3">
      <w:pPr>
        <w:spacing w:line="360" w:lineRule="auto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>OFERTA</w:t>
      </w:r>
    </w:p>
    <w:p w14:paraId="6BB93B55" w14:textId="77777777" w:rsidR="005535C3" w:rsidRDefault="005535C3" w:rsidP="005535C3">
      <w:pPr>
        <w:spacing w:line="360" w:lineRule="auto"/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na</w:t>
      </w:r>
      <w:proofErr w:type="spellEnd"/>
    </w:p>
    <w:p w14:paraId="73C135AA" w14:textId="7329B5DC" w:rsidR="00997F6D" w:rsidRDefault="00997F6D" w:rsidP="00997F6D">
      <w:pPr>
        <w:jc w:val="center"/>
        <w:rPr>
          <w:rFonts w:ascii="Tahoma" w:hAnsi="Tahoma" w:cs="Tahoma"/>
          <w:b/>
          <w:i/>
          <w:spacing w:val="-4"/>
          <w:sz w:val="20"/>
          <w:szCs w:val="20"/>
          <w:u w:val="single"/>
          <w:lang w:eastAsia="ar-SA"/>
        </w:rPr>
      </w:pP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Prace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konserwatorskie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i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roboty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budowlane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w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dawnej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szkole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–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obiekcie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izby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historii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i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tradycji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gminy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Ostaszewo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przy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ul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.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Kościuszki</w:t>
      </w:r>
      <w:proofErr w:type="spellEnd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 xml:space="preserve"> 20 w m. </w:t>
      </w:r>
      <w:proofErr w:type="spellStart"/>
      <w:r w:rsidRPr="007D525A">
        <w:rPr>
          <w:rFonts w:ascii="Tahoma" w:hAnsi="Tahoma" w:cs="Tahoma"/>
          <w:b/>
          <w:bCs/>
          <w:i/>
          <w:spacing w:val="-4"/>
          <w:sz w:val="20"/>
          <w:szCs w:val="20"/>
          <w:u w:val="single"/>
          <w:lang w:eastAsia="ar-SA"/>
        </w:rPr>
        <w:t>Ostaszewo</w:t>
      </w:r>
      <w:proofErr w:type="spellEnd"/>
      <w:r>
        <w:rPr>
          <w:rFonts w:ascii="Tahoma" w:hAnsi="Tahoma" w:cs="Tahoma"/>
          <w:b/>
          <w:i/>
          <w:spacing w:val="-4"/>
          <w:sz w:val="20"/>
          <w:szCs w:val="20"/>
          <w:u w:val="single"/>
          <w:lang w:eastAsia="ar-SA"/>
        </w:rPr>
        <w:t>.</w:t>
      </w:r>
      <w:bookmarkStart w:id="0" w:name="_GoBack"/>
      <w:bookmarkEnd w:id="0"/>
    </w:p>
    <w:p w14:paraId="356593F8" w14:textId="20219BED" w:rsidR="00A40A1B" w:rsidRDefault="00A40A1B" w:rsidP="005535C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22D223DB" w14:textId="77777777" w:rsidR="005535C3" w:rsidRDefault="005535C3" w:rsidP="005535C3">
      <w:pPr>
        <w:jc w:val="center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72B6580E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I. Dane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dotyczące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Wykonawcy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585D0693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Pełna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nazwa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Wykonawcy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 …………………...........................................................................................</w:t>
      </w:r>
    </w:p>
    <w:p w14:paraId="03D2080D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Adres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siedziby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 ..............................................................................................................................</w:t>
      </w:r>
    </w:p>
    <w:p w14:paraId="2B8B9B9D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NIP:………………………………………......................REGON…………………….............….…………….................</w:t>
      </w:r>
    </w:p>
    <w:p w14:paraId="25DD950D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Tel.................................................................Fax..........................................................................</w:t>
      </w:r>
    </w:p>
    <w:p w14:paraId="40ABE459" w14:textId="77777777" w:rsidR="005535C3" w:rsidRDefault="005535C3" w:rsidP="005535C3">
      <w:pPr>
        <w:spacing w:line="36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Adres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e-mail: …………………………………………………………………………………………………………………………….</w:t>
      </w:r>
    </w:p>
    <w:p w14:paraId="1D63EEE5" w14:textId="77777777" w:rsidR="005535C3" w:rsidRDefault="005535C3" w:rsidP="005535C3">
      <w:pPr>
        <w:spacing w:line="360" w:lineRule="auto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II.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Cena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oferty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6326D678" w14:textId="6878C640" w:rsidR="005535C3" w:rsidRDefault="0022452D" w:rsidP="005535C3">
      <w:pPr>
        <w:jc w:val="both"/>
        <w:rPr>
          <w:rFonts w:ascii="Tahoma" w:eastAsia="Tahoma" w:hAnsi="Tahoma" w:cs="Tahoma"/>
          <w:sz w:val="20"/>
          <w:szCs w:val="20"/>
        </w:rPr>
      </w:pPr>
      <w:r w:rsidRPr="0022452D"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odpowiedzi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na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ogłoszenie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o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zamówieniu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oferuję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>/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oferujemy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spełnienie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przedmiotu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zamówienia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za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cenę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sz w:val="20"/>
          <w:szCs w:val="20"/>
        </w:rPr>
        <w:t>ryczałtową</w:t>
      </w:r>
      <w:proofErr w:type="spellEnd"/>
      <w:r w:rsidRPr="0022452D">
        <w:rPr>
          <w:rFonts w:ascii="Tahoma" w:eastAsia="Tahoma" w:hAnsi="Tahoma" w:cs="Tahoma"/>
          <w:sz w:val="20"/>
          <w:szCs w:val="20"/>
        </w:rPr>
        <w:t>:</w:t>
      </w:r>
    </w:p>
    <w:p w14:paraId="6B3415F2" w14:textId="23D0A396" w:rsidR="00D41D11" w:rsidRDefault="00D41D11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63FEB6DF" w14:textId="352F1B38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Netto</w:t>
      </w:r>
      <w:proofErr w:type="spellEnd"/>
      <w:r>
        <w:rPr>
          <w:rFonts w:ascii="Tahoma" w:eastAsia="Tahoma" w:hAnsi="Tahoma" w:cs="Tahoma"/>
          <w:sz w:val="20"/>
          <w:szCs w:val="20"/>
        </w:rPr>
        <w:t>: ……………….. PLN (</w:t>
      </w:r>
      <w:proofErr w:type="spellStart"/>
      <w:r>
        <w:rPr>
          <w:rFonts w:ascii="Tahoma" w:eastAsia="Tahoma" w:hAnsi="Tahoma" w:cs="Tahoma"/>
          <w:sz w:val="20"/>
          <w:szCs w:val="20"/>
        </w:rPr>
        <w:t>słownie</w:t>
      </w:r>
      <w:proofErr w:type="spellEnd"/>
      <w:r>
        <w:rPr>
          <w:rFonts w:ascii="Tahoma" w:eastAsia="Tahoma" w:hAnsi="Tahoma" w:cs="Tahoma"/>
          <w:sz w:val="20"/>
          <w:szCs w:val="20"/>
        </w:rPr>
        <w:t>:…………………………………………………………………………………………)</w:t>
      </w:r>
    </w:p>
    <w:p w14:paraId="3DBA7DD3" w14:textId="77777777" w:rsidR="004078A7" w:rsidRDefault="004078A7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3679E850" w14:textId="77777777" w:rsidR="004078A7" w:rsidRDefault="004078A7" w:rsidP="005535C3">
      <w:pPr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Stawka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VAT: ……..%</w:t>
      </w:r>
    </w:p>
    <w:p w14:paraId="7DD204AC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7D0A42DA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Brutto</w:t>
      </w:r>
      <w:proofErr w:type="spellEnd"/>
      <w:r>
        <w:rPr>
          <w:rFonts w:ascii="Tahoma" w:eastAsia="Tahoma" w:hAnsi="Tahoma" w:cs="Tahoma"/>
          <w:sz w:val="20"/>
          <w:szCs w:val="20"/>
        </w:rPr>
        <w:t>: ……………... PLN (</w:t>
      </w:r>
      <w:proofErr w:type="spellStart"/>
      <w:r>
        <w:rPr>
          <w:rFonts w:ascii="Tahoma" w:eastAsia="Tahoma" w:hAnsi="Tahoma" w:cs="Tahoma"/>
          <w:sz w:val="20"/>
          <w:szCs w:val="20"/>
        </w:rPr>
        <w:t>słownie</w:t>
      </w:r>
      <w:proofErr w:type="spellEnd"/>
      <w:r>
        <w:rPr>
          <w:rFonts w:ascii="Tahoma" w:eastAsia="Tahoma" w:hAnsi="Tahoma" w:cs="Tahoma"/>
          <w:sz w:val="20"/>
          <w:szCs w:val="20"/>
        </w:rPr>
        <w:t>:………………………………………………………………………………………….)</w:t>
      </w:r>
    </w:p>
    <w:p w14:paraId="3D7BA738" w14:textId="7BAAE913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52667B2C" w14:textId="253CAD4A" w:rsidR="00D41D11" w:rsidRDefault="00D41D11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4BCAE702" w14:textId="12352AAF" w:rsidR="005535C3" w:rsidRPr="005535C3" w:rsidRDefault="005535C3" w:rsidP="005535C3">
      <w:pPr>
        <w:jc w:val="both"/>
        <w:rPr>
          <w:rFonts w:ascii="Tahoma" w:eastAsia="Tahoma" w:hAnsi="Tahoma" w:cs="Tahoma"/>
          <w:b/>
          <w:sz w:val="20"/>
          <w:szCs w:val="20"/>
        </w:rPr>
      </w:pPr>
      <w:r w:rsidRPr="005535C3">
        <w:rPr>
          <w:rFonts w:ascii="Tahoma" w:eastAsia="Tahoma" w:hAnsi="Tahoma" w:cs="Tahoma"/>
          <w:b/>
          <w:sz w:val="20"/>
          <w:szCs w:val="20"/>
        </w:rPr>
        <w:t xml:space="preserve">III. </w:t>
      </w:r>
      <w:proofErr w:type="spellStart"/>
      <w:r w:rsidRPr="005535C3">
        <w:rPr>
          <w:rFonts w:ascii="Tahoma" w:eastAsia="Tahoma" w:hAnsi="Tahoma" w:cs="Tahoma"/>
          <w:b/>
          <w:sz w:val="20"/>
          <w:szCs w:val="20"/>
        </w:rPr>
        <w:t>Kryterium</w:t>
      </w:r>
      <w:proofErr w:type="spellEnd"/>
      <w:r w:rsidRPr="005535C3">
        <w:rPr>
          <w:rFonts w:ascii="Tahoma" w:eastAsia="Tahoma" w:hAnsi="Tahoma" w:cs="Tahoma"/>
          <w:b/>
          <w:sz w:val="20"/>
          <w:szCs w:val="20"/>
        </w:rPr>
        <w:t xml:space="preserve"> “</w:t>
      </w:r>
      <w:proofErr w:type="spellStart"/>
      <w:r w:rsidR="00A40A1B">
        <w:rPr>
          <w:rFonts w:ascii="Tahoma" w:eastAsia="Tahoma" w:hAnsi="Tahoma" w:cs="Tahoma"/>
          <w:b/>
          <w:sz w:val="20"/>
          <w:szCs w:val="20"/>
        </w:rPr>
        <w:t>Gwarancja</w:t>
      </w:r>
      <w:proofErr w:type="spellEnd"/>
      <w:r w:rsidRPr="005535C3">
        <w:rPr>
          <w:rFonts w:ascii="Tahoma" w:eastAsia="Tahoma" w:hAnsi="Tahoma" w:cs="Tahoma"/>
          <w:b/>
          <w:sz w:val="20"/>
          <w:szCs w:val="20"/>
        </w:rPr>
        <w:t>”:</w:t>
      </w:r>
    </w:p>
    <w:p w14:paraId="420D257F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</w:p>
    <w:p w14:paraId="0D6456F3" w14:textId="4901789B" w:rsidR="00A33E4C" w:rsidRDefault="00A33E4C" w:rsidP="00A33E4C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sz w:val="20"/>
          <w:szCs w:val="20"/>
        </w:rPr>
        <w:t>odpowiedzi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ogłoszenie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o zamówienia </w:t>
      </w:r>
      <w:proofErr w:type="spellStart"/>
      <w:r>
        <w:rPr>
          <w:rFonts w:ascii="Tahoma" w:eastAsia="Tahoma" w:hAnsi="Tahoma" w:cs="Tahoma"/>
          <w:sz w:val="20"/>
          <w:szCs w:val="20"/>
        </w:rPr>
        <w:t>deklaruje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r w:rsidR="00A40A1B">
        <w:rPr>
          <w:rFonts w:ascii="Tahoma" w:eastAsia="Tahoma" w:hAnsi="Tahoma" w:cs="Tahoma"/>
          <w:sz w:val="20"/>
          <w:szCs w:val="20"/>
        </w:rPr>
        <w:t xml:space="preserve">……* </w:t>
      </w:r>
      <w:proofErr w:type="spellStart"/>
      <w:r w:rsidR="00A40A1B">
        <w:rPr>
          <w:rFonts w:ascii="Tahoma" w:eastAsia="Tahoma" w:hAnsi="Tahoma" w:cs="Tahoma"/>
          <w:sz w:val="20"/>
          <w:szCs w:val="20"/>
        </w:rPr>
        <w:t>miesięczny</w:t>
      </w:r>
      <w:proofErr w:type="spellEnd"/>
      <w:r w:rsidR="00A40A1B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A40A1B">
        <w:rPr>
          <w:rFonts w:ascii="Tahoma" w:eastAsia="Tahoma" w:hAnsi="Tahoma" w:cs="Tahoma"/>
          <w:sz w:val="20"/>
          <w:szCs w:val="20"/>
        </w:rPr>
        <w:t>okres</w:t>
      </w:r>
      <w:proofErr w:type="spellEnd"/>
      <w:r w:rsidR="00A40A1B"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 w:rsidR="00A40A1B">
        <w:rPr>
          <w:rFonts w:ascii="Tahoma" w:eastAsia="Tahoma" w:hAnsi="Tahoma" w:cs="Tahoma"/>
          <w:sz w:val="20"/>
          <w:szCs w:val="20"/>
        </w:rPr>
        <w:t>gwarancji</w:t>
      </w:r>
      <w:proofErr w:type="spellEnd"/>
      <w:r w:rsidR="00A40A1B">
        <w:rPr>
          <w:rFonts w:ascii="Tahoma" w:eastAsia="Tahoma" w:hAnsi="Tahoma" w:cs="Tahoma"/>
          <w:sz w:val="20"/>
          <w:szCs w:val="20"/>
        </w:rPr>
        <w:t>.</w:t>
      </w:r>
    </w:p>
    <w:p w14:paraId="587CB164" w14:textId="77777777" w:rsidR="00A40A1B" w:rsidRDefault="00A40A1B" w:rsidP="00A33E4C">
      <w:pPr>
        <w:jc w:val="both"/>
        <w:rPr>
          <w:rFonts w:ascii="Tahoma" w:eastAsia="Tahoma" w:hAnsi="Tahoma" w:cs="Tahoma"/>
          <w:sz w:val="20"/>
          <w:szCs w:val="20"/>
        </w:rPr>
      </w:pPr>
    </w:p>
    <w:p w14:paraId="5D686BA3" w14:textId="66BC8A64" w:rsidR="00A33E4C" w:rsidRDefault="00A33E4C" w:rsidP="00A33E4C">
      <w:pPr>
        <w:jc w:val="both"/>
        <w:rPr>
          <w:rFonts w:ascii="Tahoma" w:eastAsia="Tahoma" w:hAnsi="Tahoma" w:cs="Tahoma"/>
          <w:i/>
          <w:sz w:val="20"/>
          <w:szCs w:val="20"/>
        </w:rPr>
      </w:pPr>
      <w:r w:rsidRPr="005535C3">
        <w:rPr>
          <w:rFonts w:ascii="Tahoma" w:eastAsia="Tahoma" w:hAnsi="Tahoma" w:cs="Tahoma"/>
          <w:i/>
          <w:sz w:val="20"/>
          <w:szCs w:val="20"/>
        </w:rPr>
        <w:t>*</w:t>
      </w:r>
      <w:proofErr w:type="spellStart"/>
      <w:r w:rsidRPr="005535C3">
        <w:rPr>
          <w:rFonts w:ascii="Tahoma" w:eastAsia="Tahoma" w:hAnsi="Tahoma" w:cs="Tahoma"/>
          <w:i/>
          <w:sz w:val="20"/>
          <w:szCs w:val="20"/>
        </w:rPr>
        <w:t>Wypełnia</w:t>
      </w:r>
      <w:proofErr w:type="spellEnd"/>
      <w:r w:rsidRPr="005535C3">
        <w:rPr>
          <w:rFonts w:ascii="Tahoma" w:eastAsia="Tahoma" w:hAnsi="Tahoma" w:cs="Tahoma"/>
          <w:i/>
          <w:sz w:val="20"/>
          <w:szCs w:val="20"/>
        </w:rPr>
        <w:t xml:space="preserve"> </w:t>
      </w:r>
      <w:proofErr w:type="spellStart"/>
      <w:r w:rsidRPr="005535C3">
        <w:rPr>
          <w:rFonts w:ascii="Tahoma" w:eastAsia="Tahoma" w:hAnsi="Tahoma" w:cs="Tahoma"/>
          <w:i/>
          <w:sz w:val="20"/>
          <w:szCs w:val="20"/>
        </w:rPr>
        <w:t>Wykonawca</w:t>
      </w:r>
      <w:proofErr w:type="spellEnd"/>
    </w:p>
    <w:p w14:paraId="6A160E58" w14:textId="47FE18CF" w:rsidR="003F7ADB" w:rsidRDefault="00A40A1B" w:rsidP="00A33E4C">
      <w:pPr>
        <w:jc w:val="both"/>
        <w:rPr>
          <w:rFonts w:ascii="Tahoma" w:eastAsia="Tahoma" w:hAnsi="Tahoma" w:cs="Tahoma"/>
          <w:i/>
          <w:sz w:val="18"/>
          <w:szCs w:val="18"/>
        </w:rPr>
      </w:pPr>
      <w:r w:rsidRPr="00A40A1B">
        <w:rPr>
          <w:rFonts w:ascii="Tahoma" w:eastAsia="Tahoma" w:hAnsi="Tahoma" w:cs="Tahoma"/>
          <w:i/>
          <w:sz w:val="18"/>
          <w:szCs w:val="18"/>
        </w:rPr>
        <w:t xml:space="preserve">W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przypadku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nie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uzupełnienia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w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druku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oferty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pola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„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gwa</w:t>
      </w:r>
      <w:r>
        <w:rPr>
          <w:rFonts w:ascii="Tahoma" w:eastAsia="Tahoma" w:hAnsi="Tahoma" w:cs="Tahoma"/>
          <w:i/>
          <w:sz w:val="18"/>
          <w:szCs w:val="18"/>
        </w:rPr>
        <w:t>rancja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 xml:space="preserve">” </w:t>
      </w:r>
      <w:proofErr w:type="spellStart"/>
      <w:r>
        <w:rPr>
          <w:rFonts w:ascii="Tahoma" w:eastAsia="Tahoma" w:hAnsi="Tahoma" w:cs="Tahoma"/>
          <w:i/>
          <w:sz w:val="18"/>
          <w:szCs w:val="18"/>
        </w:rPr>
        <w:t>Zamawiający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>
        <w:rPr>
          <w:rFonts w:ascii="Tahoma" w:eastAsia="Tahoma" w:hAnsi="Tahoma" w:cs="Tahoma"/>
          <w:i/>
          <w:sz w:val="18"/>
          <w:szCs w:val="18"/>
        </w:rPr>
        <w:t>uzna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 xml:space="preserve">, </w:t>
      </w:r>
      <w:proofErr w:type="spellStart"/>
      <w:r>
        <w:rPr>
          <w:rFonts w:ascii="Tahoma" w:eastAsia="Tahoma" w:hAnsi="Tahoma" w:cs="Tahoma"/>
          <w:i/>
          <w:sz w:val="18"/>
          <w:szCs w:val="18"/>
        </w:rPr>
        <w:t>iż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Wykonawca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zaoferował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36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miesięczny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okres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gwarancji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i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tym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samym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przyzna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Wykonawcy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0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punktów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. W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przypadku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wpisania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mniejszej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wartości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niż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36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miesięcy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Zamawiający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odrzuci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ofertę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jako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niezgodną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z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</w:t>
      </w:r>
      <w:r>
        <w:rPr>
          <w:rFonts w:ascii="Tahoma" w:eastAsia="Tahoma" w:hAnsi="Tahoma" w:cs="Tahoma"/>
          <w:i/>
          <w:sz w:val="18"/>
          <w:szCs w:val="18"/>
        </w:rPr>
        <w:t>ymaganiami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>
        <w:rPr>
          <w:rFonts w:ascii="Tahoma" w:eastAsia="Tahoma" w:hAnsi="Tahoma" w:cs="Tahoma"/>
          <w:i/>
          <w:sz w:val="18"/>
          <w:szCs w:val="18"/>
        </w:rPr>
        <w:t>określonymi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 xml:space="preserve"> w SWZ. </w:t>
      </w:r>
      <w:r w:rsidRPr="00A40A1B">
        <w:rPr>
          <w:rFonts w:ascii="Tahoma" w:eastAsia="Tahoma" w:hAnsi="Tahoma" w:cs="Tahoma"/>
          <w:i/>
          <w:sz w:val="18"/>
          <w:szCs w:val="18"/>
        </w:rPr>
        <w:t xml:space="preserve">W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przypadku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wpisania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wartości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powyżej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60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miesięcy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Zamawiający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uzna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,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iż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Wykonawca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zaoferował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60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miesięczny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termin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gwarancji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i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tym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samym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przyzna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40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punktów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w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ramach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kryterium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 xml:space="preserve"> „</w:t>
      </w:r>
      <w:proofErr w:type="spellStart"/>
      <w:r w:rsidRPr="00A40A1B">
        <w:rPr>
          <w:rFonts w:ascii="Tahoma" w:eastAsia="Tahoma" w:hAnsi="Tahoma" w:cs="Tahoma"/>
          <w:i/>
          <w:sz w:val="18"/>
          <w:szCs w:val="18"/>
        </w:rPr>
        <w:t>gwarancja</w:t>
      </w:r>
      <w:proofErr w:type="spellEnd"/>
      <w:r w:rsidRPr="00A40A1B">
        <w:rPr>
          <w:rFonts w:ascii="Tahoma" w:eastAsia="Tahoma" w:hAnsi="Tahoma" w:cs="Tahoma"/>
          <w:i/>
          <w:sz w:val="18"/>
          <w:szCs w:val="18"/>
        </w:rPr>
        <w:t>”.</w:t>
      </w:r>
    </w:p>
    <w:p w14:paraId="09F6315F" w14:textId="7A6717A1" w:rsidR="005535C3" w:rsidRDefault="005535C3" w:rsidP="006E5B5A">
      <w:pPr>
        <w:tabs>
          <w:tab w:val="left" w:pos="426"/>
        </w:tabs>
        <w:rPr>
          <w:rFonts w:ascii="Tahoma" w:eastAsia="Tahoma" w:hAnsi="Tahoma" w:cs="Tahoma"/>
          <w:b/>
          <w:sz w:val="20"/>
          <w:szCs w:val="20"/>
        </w:rPr>
      </w:pPr>
    </w:p>
    <w:p w14:paraId="44D0C53B" w14:textId="77777777" w:rsidR="005535C3" w:rsidRDefault="005535C3" w:rsidP="005535C3">
      <w:pPr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lastRenderedPageBreak/>
        <w:t xml:space="preserve">IV.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Płatność</w:t>
      </w:r>
      <w:proofErr w:type="spellEnd"/>
    </w:p>
    <w:p w14:paraId="4D380AD8" w14:textId="373DE46A" w:rsidR="005535C3" w:rsidRDefault="0022452D" w:rsidP="005535C3">
      <w:pPr>
        <w:jc w:val="both"/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Zapłata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realizowana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będzie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przelewem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na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konto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Wykonawcy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okresie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30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dni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od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daty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otrzymania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prawidłowo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wystawionej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faktury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VAT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przez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Zamawiającego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. Na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fakturze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powinien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znajdować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się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numer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umowy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robót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budowlanych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której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faktura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 w:rsidRPr="0022452D">
        <w:rPr>
          <w:rFonts w:ascii="Tahoma" w:eastAsia="Tahoma" w:hAnsi="Tahoma" w:cs="Tahoma"/>
          <w:color w:val="000000"/>
          <w:sz w:val="20"/>
          <w:szCs w:val="20"/>
        </w:rPr>
        <w:t>dotyczy</w:t>
      </w:r>
      <w:proofErr w:type="spellEnd"/>
      <w:r w:rsidRPr="0022452D">
        <w:rPr>
          <w:rFonts w:ascii="Tahoma" w:eastAsia="Tahoma" w:hAnsi="Tahoma" w:cs="Tahoma"/>
          <w:color w:val="000000"/>
          <w:sz w:val="20"/>
          <w:szCs w:val="20"/>
        </w:rPr>
        <w:t>.</w:t>
      </w:r>
    </w:p>
    <w:p w14:paraId="5C709225" w14:textId="77777777" w:rsidR="0022452D" w:rsidRDefault="0022452D" w:rsidP="005535C3">
      <w:pPr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7A04EED6" w14:textId="77777777" w:rsidR="005535C3" w:rsidRDefault="005535C3" w:rsidP="005535C3">
      <w:pPr>
        <w:spacing w:line="360" w:lineRule="auto"/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V.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Wpłata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wadium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50DDDECD" w14:textId="77777777" w:rsidR="006E5B5A" w:rsidRPr="006E5B5A" w:rsidRDefault="006E5B5A" w:rsidP="006E5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E5B5A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1. Przedkładamy potwierdzenie wniesienia wadium w formie …...........……………………........................</w:t>
      </w:r>
    </w:p>
    <w:p w14:paraId="6AB9450C" w14:textId="77777777" w:rsidR="006E5B5A" w:rsidRPr="006E5B5A" w:rsidRDefault="006E5B5A" w:rsidP="006E5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E5B5A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w wysokości ……............................................................................................................................</w:t>
      </w:r>
    </w:p>
    <w:p w14:paraId="609AD0BF" w14:textId="77777777" w:rsidR="006E5B5A" w:rsidRPr="006E5B5A" w:rsidRDefault="006E5B5A" w:rsidP="006E5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E5B5A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2. Zamawiający zwróci wadium na konto Wykonawcy nr ………........................................……............</w:t>
      </w:r>
    </w:p>
    <w:p w14:paraId="2E47251A" w14:textId="77777777" w:rsidR="006E5B5A" w:rsidRPr="006E5B5A" w:rsidRDefault="006E5B5A" w:rsidP="006E5B5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E5B5A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w banku………………………………………………………………………….....................................................……..</w:t>
      </w:r>
    </w:p>
    <w:p w14:paraId="22ED3449" w14:textId="77777777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t xml:space="preserve">VI.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</w:rPr>
        <w:t>Podwykonawca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</w:rPr>
        <w:t>:</w:t>
      </w:r>
    </w:p>
    <w:p w14:paraId="00FB8BD2" w14:textId="77777777" w:rsidR="005535C3" w:rsidRDefault="005535C3" w:rsidP="005535C3">
      <w:pPr>
        <w:rPr>
          <w:rFonts w:ascii="Tahoma" w:eastAsia="Tahoma" w:hAnsi="Tahoma" w:cs="Tahoma"/>
          <w:color w:val="000000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Informujemy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że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zamierzamy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powierzyć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wykonanie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części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zamówienia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podwykonawcy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>:</w:t>
      </w:r>
    </w:p>
    <w:p w14:paraId="4D2FACB6" w14:textId="77777777" w:rsidR="005535C3" w:rsidRDefault="005535C3" w:rsidP="005535C3">
      <w:pPr>
        <w:tabs>
          <w:tab w:val="left" w:pos="17324"/>
        </w:tabs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1.Zakres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wykonywanych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prac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wraz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podaniem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nazwy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podwykonawcy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: </w:t>
      </w:r>
    </w:p>
    <w:p w14:paraId="3901AF84" w14:textId="77777777" w:rsidR="005535C3" w:rsidRDefault="005535C3" w:rsidP="005535C3">
      <w:pPr>
        <w:tabs>
          <w:tab w:val="left" w:pos="17324"/>
        </w:tabs>
        <w:ind w:left="284" w:hanging="284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10B72164" w14:textId="77777777" w:rsidR="005535C3" w:rsidRDefault="005535C3" w:rsidP="005535C3">
      <w:pPr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5C88A2E9" w14:textId="77777777" w:rsidR="005535C3" w:rsidRDefault="005535C3" w:rsidP="005535C3">
      <w:pPr>
        <w:tabs>
          <w:tab w:val="left" w:pos="142"/>
        </w:tabs>
        <w:rPr>
          <w:rFonts w:ascii="Tahoma" w:eastAsia="Tahoma" w:hAnsi="Tahoma" w:cs="Tahoma"/>
          <w:i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  <w:vertAlign w:val="superscript"/>
        </w:rPr>
        <w:t>*)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 </w:t>
      </w:r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przypadku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wypełnienia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punktu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dotyczącego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podwykonawcy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Zamawiający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uzna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że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wykonawca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będzie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wykonywał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całość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zamówienia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publicznego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i/>
          <w:color w:val="000000"/>
          <w:sz w:val="20"/>
          <w:szCs w:val="20"/>
        </w:rPr>
        <w:t>osobiście</w:t>
      </w:r>
      <w:proofErr w:type="spellEnd"/>
      <w:r>
        <w:rPr>
          <w:rFonts w:ascii="Tahoma" w:eastAsia="Tahoma" w:hAnsi="Tahoma" w:cs="Tahoma"/>
          <w:i/>
          <w:color w:val="000000"/>
          <w:sz w:val="20"/>
          <w:szCs w:val="20"/>
        </w:rPr>
        <w:t xml:space="preserve">.  </w:t>
      </w:r>
    </w:p>
    <w:p w14:paraId="00DEBD95" w14:textId="77777777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</w:p>
    <w:p w14:paraId="61E371F4" w14:textId="2F8311A0" w:rsidR="00664622" w:rsidRPr="00664622" w:rsidRDefault="00664622" w:rsidP="00664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b/>
          <w:color w:val="000000"/>
          <w:sz w:val="20"/>
          <w:szCs w:val="20"/>
          <w:lang w:val="pl-PL" w:eastAsia="ar-SA"/>
        </w:rPr>
      </w:pPr>
      <w:r w:rsidRPr="00664622">
        <w:rPr>
          <w:rFonts w:ascii="Tahoma" w:eastAsia="Times New Roman" w:hAnsi="Tahoma" w:cs="Tahoma"/>
          <w:b/>
          <w:color w:val="000000"/>
          <w:sz w:val="20"/>
          <w:szCs w:val="20"/>
          <w:lang w:val="pl-PL" w:eastAsia="ar-SA"/>
        </w:rPr>
        <w:t>VII. Poleganie na zasobach podmiotów trzecich:</w:t>
      </w:r>
    </w:p>
    <w:p w14:paraId="6D9778D3" w14:textId="77777777" w:rsidR="00664622" w:rsidRPr="00664622" w:rsidRDefault="00664622" w:rsidP="00664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64622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Informujemy, że będziemy polegać na zasobach podmiotu trzeciego:</w:t>
      </w:r>
    </w:p>
    <w:p w14:paraId="67033907" w14:textId="77777777" w:rsidR="00664622" w:rsidRPr="00664622" w:rsidRDefault="00664622" w:rsidP="00664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7324"/>
        </w:tabs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64622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 xml:space="preserve">1.Nazwa podmiotu: </w:t>
      </w:r>
    </w:p>
    <w:p w14:paraId="01AF9D7C" w14:textId="77777777" w:rsidR="00664622" w:rsidRPr="00664622" w:rsidRDefault="00664622" w:rsidP="00664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7324"/>
        </w:tabs>
        <w:ind w:left="284" w:hanging="284"/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64622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.....................................................................................................................................................</w:t>
      </w:r>
    </w:p>
    <w:p w14:paraId="49394CA7" w14:textId="77777777" w:rsidR="00664622" w:rsidRPr="00664622" w:rsidRDefault="00664622" w:rsidP="00664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</w:pPr>
      <w:r w:rsidRPr="00664622">
        <w:rPr>
          <w:rFonts w:ascii="Tahoma" w:eastAsia="Times New Roman" w:hAnsi="Tahoma" w:cs="Tahoma"/>
          <w:color w:val="000000"/>
          <w:sz w:val="20"/>
          <w:szCs w:val="20"/>
          <w:lang w:val="pl-PL" w:eastAsia="ar-SA"/>
        </w:rPr>
        <w:t>.....................................................................................................................................................</w:t>
      </w:r>
    </w:p>
    <w:p w14:paraId="363E7BC3" w14:textId="77777777" w:rsidR="00664622" w:rsidRPr="00664622" w:rsidRDefault="00664622" w:rsidP="006646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142"/>
        </w:tabs>
        <w:jc w:val="both"/>
        <w:rPr>
          <w:rFonts w:ascii="Tahoma" w:eastAsia="Times New Roman" w:hAnsi="Tahoma" w:cs="Tahoma"/>
          <w:i/>
          <w:iCs/>
          <w:color w:val="000000"/>
          <w:sz w:val="20"/>
          <w:szCs w:val="20"/>
          <w:lang w:val="pl-PL" w:eastAsia="ar-SA"/>
        </w:rPr>
      </w:pPr>
      <w:r w:rsidRPr="00664622">
        <w:rPr>
          <w:rFonts w:ascii="Tahoma" w:eastAsia="Times New Roman" w:hAnsi="Tahoma" w:cs="Tahoma"/>
          <w:color w:val="000000"/>
          <w:sz w:val="20"/>
          <w:szCs w:val="20"/>
          <w:vertAlign w:val="superscript"/>
          <w:lang w:val="pl-PL" w:eastAsia="ar-SA"/>
        </w:rPr>
        <w:t>*)</w:t>
      </w:r>
      <w:r w:rsidRPr="00664622">
        <w:rPr>
          <w:rFonts w:ascii="Tahoma" w:eastAsia="Times New Roman" w:hAnsi="Tahoma" w:cs="Tahoma"/>
          <w:i/>
          <w:iCs/>
          <w:color w:val="000000"/>
          <w:sz w:val="20"/>
          <w:szCs w:val="20"/>
          <w:lang w:val="pl-PL" w:eastAsia="ar-SA"/>
        </w:rPr>
        <w:t xml:space="preserve">w przypadku nie wypełnienia ww. punktu Zamawiający uzna, że wykonawca nie będzie polegał na zasobach podmiotu trzeciego.  </w:t>
      </w:r>
    </w:p>
    <w:p w14:paraId="3DD557FA" w14:textId="77777777" w:rsidR="00AA5210" w:rsidRDefault="00AA5210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</w:p>
    <w:p w14:paraId="7C1BB70C" w14:textId="5247EFE1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VI</w:t>
      </w:r>
      <w:r w:rsidR="00664622"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I</w:t>
      </w:r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I.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Ponadto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oświadczam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 xml:space="preserve">(y), </w:t>
      </w:r>
      <w:proofErr w:type="spellStart"/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że</w:t>
      </w:r>
      <w:proofErr w:type="spellEnd"/>
      <w:r>
        <w:rPr>
          <w:rFonts w:ascii="Tahoma" w:eastAsia="Tahoma" w:hAnsi="Tahoma" w:cs="Tahoma"/>
          <w:b/>
          <w:color w:val="000000"/>
          <w:sz w:val="20"/>
          <w:szCs w:val="20"/>
          <w:u w:val="single"/>
        </w:rPr>
        <w:t>:</w:t>
      </w:r>
    </w:p>
    <w:p w14:paraId="4E4A30DC" w14:textId="77777777" w:rsidR="005535C3" w:rsidRDefault="005535C3" w:rsidP="005535C3">
      <w:pPr>
        <w:rPr>
          <w:rFonts w:ascii="Tahoma" w:eastAsia="Tahoma" w:hAnsi="Tahoma" w:cs="Tahoma"/>
          <w:b/>
          <w:color w:val="000000"/>
          <w:sz w:val="20"/>
          <w:szCs w:val="20"/>
          <w:u w:val="single"/>
        </w:rPr>
      </w:pPr>
    </w:p>
    <w:p w14:paraId="0F4143B6" w14:textId="77777777" w:rsidR="005535C3" w:rsidRDefault="005535C3" w:rsidP="005535C3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jc w:val="both"/>
        <w:rPr>
          <w:rFonts w:ascii="Tahoma" w:eastAsia="Tahoma" w:hAnsi="Tahoma" w:cs="Tahoma"/>
          <w:b/>
          <w:sz w:val="20"/>
          <w:szCs w:val="20"/>
          <w:u w:val="single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Jesteśmy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</w:p>
    <w:p w14:paraId="55CF6426" w14:textId="77777777" w:rsidR="005535C3" w:rsidRDefault="005535C3" w:rsidP="005535C3">
      <w:pPr>
        <w:ind w:left="720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W w:w="5920" w:type="dxa"/>
        <w:tblInd w:w="284" w:type="dxa"/>
        <w:tblLayout w:type="fixed"/>
        <w:tblLook w:val="0400" w:firstRow="0" w:lastRow="0" w:firstColumn="0" w:lastColumn="0" w:noHBand="0" w:noVBand="1"/>
      </w:tblPr>
      <w:tblGrid>
        <w:gridCol w:w="4885"/>
        <w:gridCol w:w="1035"/>
      </w:tblGrid>
      <w:tr w:rsidR="005535C3" w14:paraId="6446537D" w14:textId="77777777" w:rsidTr="008A6029">
        <w:tc>
          <w:tcPr>
            <w:tcW w:w="4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1E724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mikroprzedsiębiorstwem</w:t>
            </w:r>
            <w:proofErr w:type="spellEnd"/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D01A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79AD4F79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DD619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małym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przedsiębiorstwem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B684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7F2476EB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EDEA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średnim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przedsiębiorstwem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674C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2FAEC01E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30AF0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dużym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przedsiębiorstwem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76370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09DEDF72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FF43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jednoosobową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działalnością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gospodarczą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9884E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334BCBCA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EDA5A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osobą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fizyczną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nieprowadzącą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działalności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gospod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B828B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535C3" w14:paraId="427A9807" w14:textId="77777777" w:rsidTr="008A6029">
        <w:tc>
          <w:tcPr>
            <w:tcW w:w="4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5CE2F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inny</w:t>
            </w:r>
            <w:proofErr w:type="spellEnd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rodzaj</w:t>
            </w:r>
            <w:proofErr w:type="spellEnd"/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3DE0F" w14:textId="77777777" w:rsidR="005535C3" w:rsidRDefault="005535C3" w:rsidP="008A6029">
            <w:pPr>
              <w:jc w:val="both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 </w:t>
            </w:r>
          </w:p>
        </w:tc>
      </w:tr>
    </w:tbl>
    <w:p w14:paraId="74270F52" w14:textId="77777777" w:rsidR="005535C3" w:rsidRDefault="005535C3" w:rsidP="005535C3">
      <w:pPr>
        <w:spacing w:before="280" w:after="280"/>
        <w:jc w:val="both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    * -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zaznaczyć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odpowiednie</w:t>
      </w:r>
      <w:proofErr w:type="spellEnd"/>
    </w:p>
    <w:p w14:paraId="1983A145" w14:textId="77777777" w:rsidR="005535C3" w:rsidRDefault="005535C3" w:rsidP="005535C3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Pochodzę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sz w:val="20"/>
          <w:szCs w:val="20"/>
        </w:rPr>
        <w:t>innego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państwa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członkowskiego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Unii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Europejskiej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  <w:r>
        <w:rPr>
          <w:rFonts w:ascii="Tahoma" w:eastAsia="Tahoma" w:hAnsi="Tahoma" w:cs="Tahoma"/>
          <w:b/>
          <w:sz w:val="20"/>
          <w:szCs w:val="20"/>
        </w:rPr>
        <w:t xml:space="preserve">TAK   NIE –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odpowiednie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zakreślić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>.</w:t>
      </w:r>
    </w:p>
    <w:p w14:paraId="69CE9DDE" w14:textId="77777777" w:rsidR="005535C3" w:rsidRDefault="005535C3" w:rsidP="005535C3">
      <w:pPr>
        <w:numPr>
          <w:ilvl w:val="1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Pochodzę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sz w:val="20"/>
          <w:szCs w:val="20"/>
        </w:rPr>
        <w:t>innego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państwa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będącego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członkiem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Unii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Europejskiej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: </w:t>
      </w:r>
      <w:r>
        <w:rPr>
          <w:rFonts w:ascii="Tahoma" w:eastAsia="Tahoma" w:hAnsi="Tahoma" w:cs="Tahoma"/>
          <w:b/>
          <w:sz w:val="20"/>
          <w:szCs w:val="20"/>
        </w:rPr>
        <w:t xml:space="preserve">TAK   NIE –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odpowiednie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  <w:u w:val="single"/>
        </w:rPr>
        <w:t>zakreślić</w:t>
      </w:r>
      <w:proofErr w:type="spellEnd"/>
      <w:r>
        <w:rPr>
          <w:rFonts w:ascii="Tahoma" w:eastAsia="Tahoma" w:hAnsi="Tahoma" w:cs="Tahoma"/>
          <w:b/>
          <w:sz w:val="20"/>
          <w:szCs w:val="20"/>
          <w:u w:val="single"/>
        </w:rPr>
        <w:t>.</w:t>
      </w:r>
    </w:p>
    <w:p w14:paraId="368B4AA1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0"/>
        </w:tabs>
        <w:suppressAutoHyphens w:val="0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Wybór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prowadzi</w:t>
      </w:r>
      <w:proofErr w:type="spellEnd"/>
      <w:r>
        <w:rPr>
          <w:rFonts w:ascii="Tahoma" w:eastAsia="Tahoma" w:hAnsi="Tahoma" w:cs="Tahoma"/>
          <w:sz w:val="20"/>
          <w:szCs w:val="20"/>
        </w:rPr>
        <w:t>/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prowadzi</w:t>
      </w:r>
      <w:proofErr w:type="spellEnd"/>
      <w:r>
        <w:rPr>
          <w:rFonts w:ascii="Tahoma" w:eastAsia="Tahoma" w:hAnsi="Tahoma" w:cs="Tahoma"/>
          <w:sz w:val="20"/>
          <w:szCs w:val="20"/>
          <w:vertAlign w:val="superscript"/>
        </w:rPr>
        <w:t xml:space="preserve"> </w:t>
      </w:r>
      <w:r>
        <w:rPr>
          <w:rFonts w:ascii="Tahoma" w:eastAsia="Tahoma" w:hAnsi="Tahoma" w:cs="Tahoma"/>
          <w:sz w:val="20"/>
          <w:szCs w:val="20"/>
        </w:rPr>
        <w:t xml:space="preserve">do </w:t>
      </w:r>
      <w:proofErr w:type="spellStart"/>
      <w:r>
        <w:rPr>
          <w:rFonts w:ascii="Tahoma" w:eastAsia="Tahoma" w:hAnsi="Tahoma" w:cs="Tahoma"/>
          <w:sz w:val="20"/>
          <w:szCs w:val="20"/>
        </w:rPr>
        <w:t>powstania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u </w:t>
      </w:r>
      <w:proofErr w:type="spellStart"/>
      <w:r>
        <w:rPr>
          <w:rFonts w:ascii="Tahoma" w:eastAsia="Tahoma" w:hAnsi="Tahoma" w:cs="Tahoma"/>
          <w:sz w:val="20"/>
          <w:szCs w:val="20"/>
        </w:rPr>
        <w:t>Zamawiającego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obowiązku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podatkowego</w:t>
      </w:r>
      <w:proofErr w:type="spellEnd"/>
      <w:r>
        <w:rPr>
          <w:rFonts w:ascii="Tahoma" w:eastAsia="Tahoma" w:hAnsi="Tahoma" w:cs="Tahoma"/>
          <w:sz w:val="20"/>
          <w:szCs w:val="20"/>
        </w:rPr>
        <w:t>:</w:t>
      </w:r>
    </w:p>
    <w:p w14:paraId="18BADB6E" w14:textId="77777777" w:rsidR="005535C3" w:rsidRDefault="005535C3" w:rsidP="005535C3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uppressAutoHyphens w:val="0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Nazwa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towaru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usługi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których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dostawa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świadczenie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będzie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prowadzić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do </w:t>
      </w:r>
      <w:proofErr w:type="spellStart"/>
      <w:r>
        <w:rPr>
          <w:rFonts w:ascii="Tahoma" w:eastAsia="Tahoma" w:hAnsi="Tahoma" w:cs="Tahoma"/>
          <w:sz w:val="20"/>
          <w:szCs w:val="20"/>
        </w:rPr>
        <w:t>powstania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obowiązku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podatkowego</w:t>
      </w:r>
      <w:proofErr w:type="spellEnd"/>
      <w:r>
        <w:rPr>
          <w:rFonts w:ascii="Tahoma" w:eastAsia="Tahoma" w:hAnsi="Tahoma" w:cs="Tahoma"/>
          <w:sz w:val="20"/>
          <w:szCs w:val="20"/>
        </w:rPr>
        <w:t>: ……………………..…………………………………………………………………….</w:t>
      </w:r>
    </w:p>
    <w:p w14:paraId="5380D5BD" w14:textId="77777777" w:rsidR="005535C3" w:rsidRDefault="005535C3" w:rsidP="005535C3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uppressAutoHyphens w:val="0"/>
        <w:ind w:left="709" w:hanging="65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Wartość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towaru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usługi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bez </w:t>
      </w:r>
      <w:proofErr w:type="spellStart"/>
      <w:r>
        <w:rPr>
          <w:rFonts w:ascii="Tahoma" w:eastAsia="Tahoma" w:hAnsi="Tahoma" w:cs="Tahoma"/>
          <w:sz w:val="20"/>
          <w:szCs w:val="20"/>
        </w:rPr>
        <w:t>kwoty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podatku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VAT: ……………..…………………………………………….</w:t>
      </w:r>
    </w:p>
    <w:p w14:paraId="10949824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 w:val="0"/>
        <w:spacing w:before="280" w:after="119"/>
        <w:ind w:left="284" w:hanging="284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Oświadczam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że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wypełniłem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obowiązki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informacyjne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przewidziane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art. 13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art. 14 RODO</w:t>
      </w:r>
      <w:r>
        <w:rPr>
          <w:rFonts w:ascii="Tahoma" w:eastAsia="Tahoma" w:hAnsi="Tahoma" w:cs="Tahoma"/>
          <w:color w:val="000000"/>
          <w:sz w:val="20"/>
          <w:szCs w:val="20"/>
          <w:vertAlign w:val="superscript"/>
        </w:rPr>
        <w:t>1)</w:t>
      </w:r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wobec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osób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fizycznych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, </w:t>
      </w:r>
      <w:r>
        <w:rPr>
          <w:rFonts w:ascii="Tahoma" w:eastAsia="Tahoma" w:hAnsi="Tahoma" w:cs="Tahoma"/>
          <w:sz w:val="20"/>
          <w:szCs w:val="20"/>
        </w:rPr>
        <w:t xml:space="preserve">od </w:t>
      </w:r>
      <w:proofErr w:type="spellStart"/>
      <w:r>
        <w:rPr>
          <w:rFonts w:ascii="Tahoma" w:eastAsia="Tahoma" w:hAnsi="Tahoma" w:cs="Tahoma"/>
          <w:sz w:val="20"/>
          <w:szCs w:val="20"/>
        </w:rPr>
        <w:t>których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dane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osobowe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bezpośrednio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pośrednio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pozyskałem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celu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ubiegania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udzielenie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zamówienia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publicznego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niniejszym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postępowaniu</w:t>
      </w:r>
      <w:r>
        <w:rPr>
          <w:rFonts w:ascii="Tahoma" w:eastAsia="Tahoma" w:hAnsi="Tahoma" w:cs="Tahoma"/>
          <w:sz w:val="20"/>
          <w:szCs w:val="20"/>
        </w:rPr>
        <w:t>.*</w:t>
      </w:r>
    </w:p>
    <w:p w14:paraId="2F9D66CF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Zapoznałem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wszystkimi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warunkami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określonymi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SWZ </w:t>
      </w:r>
      <w:proofErr w:type="spellStart"/>
      <w:r>
        <w:rPr>
          <w:rFonts w:ascii="Tahoma" w:eastAsia="Tahoma" w:hAnsi="Tahoma" w:cs="Tahoma"/>
          <w:sz w:val="20"/>
          <w:szCs w:val="20"/>
        </w:rPr>
        <w:t>oraz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we </w:t>
      </w:r>
      <w:proofErr w:type="spellStart"/>
      <w:r>
        <w:rPr>
          <w:rFonts w:ascii="Tahoma" w:eastAsia="Tahoma" w:hAnsi="Tahoma" w:cs="Tahoma"/>
          <w:sz w:val="20"/>
          <w:szCs w:val="20"/>
        </w:rPr>
        <w:t>Wzorze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umowy i </w:t>
      </w:r>
      <w:proofErr w:type="spellStart"/>
      <w:r>
        <w:rPr>
          <w:rFonts w:ascii="Tahoma" w:eastAsia="Tahoma" w:hAnsi="Tahoma" w:cs="Tahoma"/>
          <w:sz w:val="20"/>
          <w:szCs w:val="20"/>
        </w:rPr>
        <w:t>akceptuje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je w </w:t>
      </w:r>
      <w:proofErr w:type="spellStart"/>
      <w:r>
        <w:rPr>
          <w:rFonts w:ascii="Tahoma" w:eastAsia="Tahoma" w:hAnsi="Tahoma" w:cs="Tahoma"/>
          <w:sz w:val="20"/>
          <w:szCs w:val="20"/>
        </w:rPr>
        <w:t>całości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</w:t>
      </w:r>
    </w:p>
    <w:p w14:paraId="447DE2D9" w14:textId="01E9CD1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ahoma" w:hAnsi="Tahoma" w:cs="Tahoma"/>
          <w:sz w:val="20"/>
          <w:szCs w:val="20"/>
        </w:rPr>
      </w:pPr>
      <w:proofErr w:type="spellStart"/>
      <w:r>
        <w:rPr>
          <w:rFonts w:ascii="Tahoma" w:eastAsia="Tahoma" w:hAnsi="Tahoma" w:cs="Tahoma"/>
          <w:sz w:val="20"/>
          <w:szCs w:val="20"/>
        </w:rPr>
        <w:t>Uważam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związanego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ofertą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przez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r w:rsidR="00AE5793">
        <w:rPr>
          <w:rFonts w:ascii="Tahoma" w:eastAsia="Tahoma" w:hAnsi="Tahoma" w:cs="Tahoma"/>
          <w:b/>
          <w:sz w:val="20"/>
          <w:szCs w:val="20"/>
        </w:rPr>
        <w:t>3</w:t>
      </w:r>
      <w:r>
        <w:rPr>
          <w:rFonts w:ascii="Tahoma" w:eastAsia="Tahoma" w:hAnsi="Tahoma" w:cs="Tahoma"/>
          <w:b/>
          <w:sz w:val="20"/>
          <w:szCs w:val="20"/>
        </w:rPr>
        <w:t xml:space="preserve">0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dni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od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w </w:t>
      </w:r>
      <w:proofErr w:type="spellStart"/>
      <w:r>
        <w:rPr>
          <w:rFonts w:ascii="Tahoma" w:eastAsia="Tahoma" w:hAnsi="Tahoma" w:cs="Tahoma"/>
          <w:sz w:val="20"/>
          <w:szCs w:val="20"/>
        </w:rPr>
        <w:t>którym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dokonano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otwarcia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</w:t>
      </w:r>
      <w:proofErr w:type="spellEnd"/>
      <w:r>
        <w:rPr>
          <w:rFonts w:ascii="Tahoma" w:eastAsia="Tahoma" w:hAnsi="Tahoma" w:cs="Tahoma"/>
          <w:sz w:val="20"/>
          <w:szCs w:val="20"/>
        </w:rPr>
        <w:t>,</w:t>
      </w:r>
    </w:p>
    <w:p w14:paraId="2C747BE5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W </w:t>
      </w:r>
      <w:proofErr w:type="spellStart"/>
      <w:r>
        <w:rPr>
          <w:rFonts w:ascii="Tahoma" w:eastAsia="Tahoma" w:hAnsi="Tahoma" w:cs="Tahoma"/>
          <w:sz w:val="20"/>
          <w:szCs w:val="20"/>
        </w:rPr>
        <w:t>przypadku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wyboru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oferty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jako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najkorzystniejszej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sz w:val="20"/>
          <w:szCs w:val="20"/>
        </w:rPr>
        <w:t>przedmiotowym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postępowaniu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sz w:val="20"/>
          <w:szCs w:val="20"/>
        </w:rPr>
        <w:t>udzielenie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zamówienia </w:t>
      </w:r>
      <w:proofErr w:type="spellStart"/>
      <w:r>
        <w:rPr>
          <w:rFonts w:ascii="Tahoma" w:eastAsia="Tahoma" w:hAnsi="Tahoma" w:cs="Tahoma"/>
          <w:sz w:val="20"/>
          <w:szCs w:val="20"/>
        </w:rPr>
        <w:t>publicznego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zobowiązuje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się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do </w:t>
      </w:r>
      <w:proofErr w:type="spellStart"/>
      <w:r>
        <w:rPr>
          <w:rFonts w:ascii="Tahoma" w:eastAsia="Tahoma" w:hAnsi="Tahoma" w:cs="Tahoma"/>
          <w:sz w:val="20"/>
          <w:szCs w:val="20"/>
        </w:rPr>
        <w:t>zawarcia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pisemnej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umowy w </w:t>
      </w:r>
      <w:proofErr w:type="spellStart"/>
      <w:r>
        <w:rPr>
          <w:rFonts w:ascii="Tahoma" w:eastAsia="Tahoma" w:hAnsi="Tahoma" w:cs="Tahoma"/>
          <w:sz w:val="20"/>
          <w:szCs w:val="20"/>
        </w:rPr>
        <w:t>brzmieniu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zgodnym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Wzorem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zawartym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w SWZ, w </w:t>
      </w:r>
      <w:proofErr w:type="spellStart"/>
      <w:r>
        <w:rPr>
          <w:rFonts w:ascii="Tahoma" w:eastAsia="Tahoma" w:hAnsi="Tahoma" w:cs="Tahoma"/>
          <w:sz w:val="20"/>
          <w:szCs w:val="20"/>
        </w:rPr>
        <w:t>siedzibie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Zamawiającego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w </w:t>
      </w:r>
      <w:proofErr w:type="spellStart"/>
      <w:r>
        <w:rPr>
          <w:rFonts w:ascii="Tahoma" w:eastAsia="Tahoma" w:hAnsi="Tahoma" w:cs="Tahoma"/>
          <w:sz w:val="20"/>
          <w:szCs w:val="20"/>
        </w:rPr>
        <w:t>terminie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przez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wyznaczonym</w:t>
      </w:r>
      <w:proofErr w:type="spellEnd"/>
      <w:r>
        <w:rPr>
          <w:rFonts w:ascii="Tahoma" w:eastAsia="Tahoma" w:hAnsi="Tahoma" w:cs="Tahoma"/>
          <w:sz w:val="20"/>
          <w:szCs w:val="20"/>
        </w:rPr>
        <w:t>.</w:t>
      </w:r>
    </w:p>
    <w:p w14:paraId="0BC1CA99" w14:textId="77777777" w:rsidR="005535C3" w:rsidRDefault="005535C3" w:rsidP="005535C3">
      <w:pPr>
        <w:numPr>
          <w:ilvl w:val="1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ind w:left="284" w:hanging="284"/>
        <w:jc w:val="both"/>
        <w:rPr>
          <w:rFonts w:ascii="Tahoma" w:eastAsia="Tahoma" w:hAnsi="Tahoma" w:cs="Tahoma"/>
          <w:b/>
          <w:sz w:val="20"/>
          <w:szCs w:val="20"/>
        </w:rPr>
      </w:pPr>
      <w:proofErr w:type="spellStart"/>
      <w:r>
        <w:rPr>
          <w:rFonts w:ascii="Tahoma" w:eastAsia="Tahoma" w:hAnsi="Tahoma" w:cs="Tahoma"/>
          <w:b/>
          <w:sz w:val="20"/>
          <w:szCs w:val="20"/>
        </w:rPr>
        <w:lastRenderedPageBreak/>
        <w:t>Niniejsza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oferta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zawiera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stronach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nr od ____ do ____ informacje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stanowiące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tajemnicę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przedsiębiorstwa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rozumieniu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przepisów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ustawy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16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1993 r.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zwalczaniu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nieuczciwej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konkurencji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tekst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jednolity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Dz. U. z 2017 r.,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poz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933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późn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zm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.) i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mogą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być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udostępniane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Na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okoliczność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tego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wykazuję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skuteczność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takiego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zastrzeżenia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oparciu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przepisy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art. 11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4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ustawy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16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1993 r.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zwalczaniu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nieuczciwej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konkurencji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tekst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jednolity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Dz. U. z 2017 r.,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poz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933 z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późn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zm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.) w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oparciu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następujące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sz w:val="20"/>
          <w:szCs w:val="20"/>
        </w:rPr>
        <w:t>uzasadnienie</w:t>
      </w:r>
      <w:proofErr w:type="spellEnd"/>
      <w:r>
        <w:rPr>
          <w:rFonts w:ascii="Tahoma" w:eastAsia="Tahoma" w:hAnsi="Tahoma" w:cs="Tahoma"/>
          <w:b/>
          <w:sz w:val="20"/>
          <w:szCs w:val="20"/>
        </w:rPr>
        <w:t>:</w:t>
      </w:r>
    </w:p>
    <w:p w14:paraId="24861139" w14:textId="77777777" w:rsidR="005535C3" w:rsidRDefault="005535C3" w:rsidP="005535C3">
      <w:pPr>
        <w:ind w:left="284"/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b/>
          <w:sz w:val="20"/>
          <w:szCs w:val="20"/>
        </w:rPr>
        <w:t>………………………………………………………………………………………………………….………………………………………………………………………………………………………………………….……………………………………………………………………………………….……………</w:t>
      </w:r>
      <w:r>
        <w:rPr>
          <w:rFonts w:ascii="Tahoma" w:eastAsia="Tahoma" w:hAnsi="Tahoma" w:cs="Tahoma"/>
          <w:b/>
          <w:color w:val="000000"/>
          <w:sz w:val="20"/>
          <w:szCs w:val="20"/>
        </w:rPr>
        <w:t>…………...</w:t>
      </w:r>
    </w:p>
    <w:p w14:paraId="464F6FAE" w14:textId="77777777" w:rsidR="005535C3" w:rsidRDefault="005535C3" w:rsidP="005535C3">
      <w:pPr>
        <w:ind w:left="6372" w:hanging="5664"/>
        <w:rPr>
          <w:rFonts w:ascii="Tahoma" w:eastAsia="Tahoma" w:hAnsi="Tahoma" w:cs="Tahoma"/>
          <w:sz w:val="20"/>
          <w:szCs w:val="20"/>
        </w:rPr>
      </w:pPr>
    </w:p>
    <w:p w14:paraId="707C33FC" w14:textId="77777777" w:rsidR="005535C3" w:rsidRDefault="005535C3" w:rsidP="005535C3">
      <w:pPr>
        <w:spacing w:before="280" w:after="119" w:line="276" w:lineRule="auto"/>
        <w:ind w:left="142" w:hanging="142"/>
        <w:jc w:val="both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</w:rPr>
        <w:t xml:space="preserve">*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przypadku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gdy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wykonawca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przekazuje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osobowych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innych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niż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bezpośrednio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dotyczących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zachodzi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wyłączenie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stosowania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obowiązku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informacyjnego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eastAsia="Tahoma" w:hAnsi="Tahoma" w:cs="Tahoma"/>
          <w:sz w:val="20"/>
          <w:szCs w:val="20"/>
        </w:rPr>
        <w:t>stosownie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do art. 13 </w:t>
      </w:r>
      <w:proofErr w:type="spellStart"/>
      <w:r>
        <w:rPr>
          <w:rFonts w:ascii="Tahoma" w:eastAsia="Tahoma" w:hAnsi="Tahoma" w:cs="Tahoma"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4 </w:t>
      </w:r>
      <w:proofErr w:type="spellStart"/>
      <w:r>
        <w:rPr>
          <w:rFonts w:ascii="Tahoma" w:eastAsia="Tahoma" w:hAnsi="Tahoma" w:cs="Tahoma"/>
          <w:sz w:val="20"/>
          <w:szCs w:val="20"/>
        </w:rPr>
        <w:t>lub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art. 14 </w:t>
      </w:r>
      <w:proofErr w:type="spellStart"/>
      <w:r>
        <w:rPr>
          <w:rFonts w:ascii="Tahoma" w:eastAsia="Tahoma" w:hAnsi="Tahoma" w:cs="Tahoma"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. 5 RODO </w:t>
      </w:r>
      <w:proofErr w:type="spellStart"/>
      <w:r>
        <w:rPr>
          <w:rFonts w:ascii="Tahoma" w:eastAsia="Tahoma" w:hAnsi="Tahoma" w:cs="Tahoma"/>
          <w:sz w:val="20"/>
          <w:szCs w:val="20"/>
        </w:rPr>
        <w:t>treści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oświadczenia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wykonawca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nie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składa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eastAsia="Tahoma" w:hAnsi="Tahoma" w:cs="Tahoma"/>
          <w:sz w:val="20"/>
          <w:szCs w:val="20"/>
        </w:rPr>
        <w:t>usunięcie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treści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oświadczenia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np. </w:t>
      </w:r>
      <w:proofErr w:type="spellStart"/>
      <w:r>
        <w:rPr>
          <w:rFonts w:ascii="Tahoma" w:eastAsia="Tahoma" w:hAnsi="Tahoma" w:cs="Tahoma"/>
          <w:sz w:val="20"/>
          <w:szCs w:val="20"/>
        </w:rPr>
        <w:t>przez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jego</w:t>
      </w:r>
      <w:proofErr w:type="spellEnd"/>
      <w:r>
        <w:rPr>
          <w:rFonts w:ascii="Tahoma" w:eastAsia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sz w:val="20"/>
          <w:szCs w:val="20"/>
        </w:rPr>
        <w:t>wykreślenie</w:t>
      </w:r>
      <w:proofErr w:type="spellEnd"/>
      <w:r>
        <w:rPr>
          <w:rFonts w:ascii="Tahoma" w:eastAsia="Tahoma" w:hAnsi="Tahoma" w:cs="Tahoma"/>
          <w:sz w:val="20"/>
          <w:szCs w:val="20"/>
        </w:rPr>
        <w:t>).</w:t>
      </w:r>
    </w:p>
    <w:p w14:paraId="67E33937" w14:textId="77777777" w:rsidR="007E7644" w:rsidRPr="004078A7" w:rsidRDefault="005535C3" w:rsidP="004078A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0"/>
          <w:szCs w:val="20"/>
        </w:rPr>
      </w:pPr>
      <w:r>
        <w:rPr>
          <w:rFonts w:ascii="Tahoma" w:eastAsia="Tahoma" w:hAnsi="Tahoma" w:cs="Tahoma"/>
          <w:color w:val="000000"/>
          <w:sz w:val="20"/>
          <w:szCs w:val="20"/>
          <w:vertAlign w:val="superscript"/>
        </w:rPr>
        <w:t xml:space="preserve">1)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rozporządzenie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Parlamentu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Europejskiego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i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Rady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(UE) 2016/679 z 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27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2016 r.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sprawie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ochrony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osób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fizycznych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związku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przetwarzaniem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osobowych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i w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sprawie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swobodnego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przepływu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takich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oraz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uchylenia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dyrektywy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95/46/WE (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ogólne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rozporządzenie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o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ochronie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danych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) (Dz. </w:t>
      </w:r>
      <w:proofErr w:type="spellStart"/>
      <w:r>
        <w:rPr>
          <w:rFonts w:ascii="Tahoma" w:eastAsia="Tahoma" w:hAnsi="Tahoma" w:cs="Tahoma"/>
          <w:color w:val="000000"/>
          <w:sz w:val="20"/>
          <w:szCs w:val="20"/>
        </w:rPr>
        <w:t>Urz</w:t>
      </w:r>
      <w:proofErr w:type="spellEnd"/>
      <w:r>
        <w:rPr>
          <w:rFonts w:ascii="Tahoma" w:eastAsia="Tahoma" w:hAnsi="Tahoma" w:cs="Tahoma"/>
          <w:color w:val="000000"/>
          <w:sz w:val="20"/>
          <w:szCs w:val="20"/>
        </w:rPr>
        <w:t xml:space="preserve">. UE L 119 z 04.05.2016, str. 1). </w:t>
      </w:r>
    </w:p>
    <w:sectPr w:rsidR="007E7644" w:rsidRPr="004078A7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CE98FB" w16cex:dateUtc="2024-05-28T11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5B6F9C7" w16cid:durableId="27910880"/>
  <w16cid:commentId w16cid:paraId="1F156992" w16cid:durableId="15CE98F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9BF85" w14:textId="77777777" w:rsidR="00F41F38" w:rsidRDefault="00F41F38">
      <w:r>
        <w:separator/>
      </w:r>
    </w:p>
  </w:endnote>
  <w:endnote w:type="continuationSeparator" w:id="0">
    <w:p w14:paraId="04EA65F4" w14:textId="77777777" w:rsidR="00F41F38" w:rsidRDefault="00F4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charset w:val="EE"/>
    <w:family w:val="roman"/>
    <w:pitch w:val="variable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6ED42" w14:textId="77777777" w:rsidR="007E7644" w:rsidRDefault="007E7644">
    <w:pPr>
      <w:pStyle w:val="Nagwekistopka"/>
      <w:tabs>
        <w:tab w:val="clear" w:pos="9020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42D3B" w14:textId="77777777" w:rsidR="00F41F38" w:rsidRDefault="00F41F38">
      <w:r>
        <w:separator/>
      </w:r>
    </w:p>
  </w:footnote>
  <w:footnote w:type="continuationSeparator" w:id="0">
    <w:p w14:paraId="6DC107F9" w14:textId="77777777" w:rsidR="00F41F38" w:rsidRDefault="00F41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E9A6D" w14:textId="77777777" w:rsidR="001E47A8" w:rsidRDefault="00997F6D" w:rsidP="001E47A8">
    <w:pPr>
      <w:pStyle w:val="Nagwek"/>
      <w:jc w:val="center"/>
      <w:rPr>
        <w:noProof/>
        <w:lang w:val="pl-PL" w:eastAsia="pl-PL"/>
      </w:rPr>
    </w:pPr>
    <w:r>
      <w:rPr>
        <w:noProof/>
        <w:lang w:val="pl-PL" w:eastAsia="pl-PL"/>
      </w:rPr>
      <w:pict w14:anchorId="34C00A7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6" o:spid="_x0000_i1025" type="#_x0000_t75" style="width:436.5pt;height:66pt;visibility:visible">
          <v:imagedata r:id="rId1" o:title=""/>
        </v:shape>
      </w:pict>
    </w:r>
  </w:p>
  <w:p w14:paraId="4C793C1D" w14:textId="50851D5D" w:rsidR="005C65C4" w:rsidRDefault="005C65C4" w:rsidP="005C65C4">
    <w:pPr>
      <w:pStyle w:val="Nagwek"/>
      <w:tabs>
        <w:tab w:val="left" w:pos="7255"/>
      </w:tabs>
      <w:ind w:left="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ahoma" w:hAnsi="Tahoma" w:cs="Tahoma"/>
        <w:b/>
        <w:bCs/>
        <w:sz w:val="20"/>
        <w:szCs w:val="20"/>
        <w:lang w:val="pl-P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)"/>
      <w:lvlJc w:val="left"/>
      <w:pPr>
        <w:tabs>
          <w:tab w:val="num" w:pos="-77"/>
        </w:tabs>
        <w:ind w:left="643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-1080"/>
        </w:tabs>
        <w:ind w:left="360" w:hanging="360"/>
      </w:pPr>
      <w:rPr>
        <w:rFonts w:ascii="Tahoma" w:eastAsia="Times New Roman" w:hAnsi="Tahoma" w:cs="Tahoma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-1697"/>
        </w:tabs>
        <w:ind w:left="463" w:hanging="180"/>
      </w:pPr>
      <w:rPr>
        <w:rFonts w:ascii="Arial" w:hAnsi="Arial" w:cs="Arial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b/>
        <w:kern w:val="2"/>
        <w:sz w:val="20"/>
        <w:szCs w:val="20"/>
        <w:lang w:val="pl-P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b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imes New Roman"/>
        <w:b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imes New Roman"/>
        <w:b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imes New Roman"/>
        <w:b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imes New Roman"/>
        <w:b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imes New Roman"/>
        <w:b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imes New Roman"/>
        <w:b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imes New Roman"/>
        <w:b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imes New Roman"/>
        <w:b/>
        <w:sz w:val="20"/>
        <w:szCs w:val="20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/>
        <w:bCs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/>
        <w:bCs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/>
        <w:bCs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/>
        <w:bCs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/>
        <w:bCs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/>
        <w:bCs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/>
        <w:bCs/>
        <w:sz w:val="20"/>
        <w:szCs w:val="20"/>
      </w:rPr>
    </w:lvl>
  </w:abstractNum>
  <w:abstractNum w:abstractNumId="11" w15:restartNumberingAfterBreak="0">
    <w:nsid w:val="03AD3C24"/>
    <w:multiLevelType w:val="multilevel"/>
    <w:tmpl w:val="C73828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E714C3"/>
    <w:multiLevelType w:val="multilevel"/>
    <w:tmpl w:val="60C60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531FD7"/>
    <w:multiLevelType w:val="multilevel"/>
    <w:tmpl w:val="86143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F25C8"/>
    <w:multiLevelType w:val="multilevel"/>
    <w:tmpl w:val="252685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E52B0"/>
    <w:multiLevelType w:val="multilevel"/>
    <w:tmpl w:val="D688CA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882CC4"/>
    <w:multiLevelType w:val="multilevel"/>
    <w:tmpl w:val="5010D1BC"/>
    <w:lvl w:ilvl="0">
      <w:start w:val="1"/>
      <w:numFmt w:val="decimal"/>
      <w:lvlText w:val="%1)"/>
      <w:lvlJc w:val="right"/>
      <w:pPr>
        <w:ind w:left="1004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0097B"/>
    <w:multiLevelType w:val="multilevel"/>
    <w:tmpl w:val="D0CCB6BC"/>
    <w:lvl w:ilvl="0">
      <w:start w:val="1"/>
      <w:numFmt w:val="decimal"/>
      <w:lvlText w:val="%1)"/>
      <w:lvlJc w:val="right"/>
      <w:pPr>
        <w:ind w:left="1004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BDD0259"/>
    <w:multiLevelType w:val="multilevel"/>
    <w:tmpl w:val="6FEE83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1A12796"/>
    <w:multiLevelType w:val="multilevel"/>
    <w:tmpl w:val="B2FAB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865626"/>
    <w:multiLevelType w:val="multilevel"/>
    <w:tmpl w:val="65F83D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2C3D13"/>
    <w:multiLevelType w:val="multilevel"/>
    <w:tmpl w:val="975E6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2."/>
      <w:lvlJc w:val="left"/>
      <w:pPr>
        <w:ind w:left="360" w:hanging="360"/>
      </w:pPr>
      <w:rPr>
        <w:rFonts w:ascii="Tahoma" w:eastAsia="Tahoma" w:hAnsi="Tahoma" w:cs="Tahoma"/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1"/>
  </w:num>
  <w:num w:numId="13">
    <w:abstractNumId w:val="16"/>
  </w:num>
  <w:num w:numId="14">
    <w:abstractNumId w:val="12"/>
  </w:num>
  <w:num w:numId="15">
    <w:abstractNumId w:val="13"/>
  </w:num>
  <w:num w:numId="16">
    <w:abstractNumId w:val="17"/>
  </w:num>
  <w:num w:numId="17">
    <w:abstractNumId w:val="14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534"/>
    <w:rsid w:val="00051043"/>
    <w:rsid w:val="00114429"/>
    <w:rsid w:val="001B41F9"/>
    <w:rsid w:val="001E47A8"/>
    <w:rsid w:val="0022452D"/>
    <w:rsid w:val="00270C61"/>
    <w:rsid w:val="002E7E0D"/>
    <w:rsid w:val="00350C84"/>
    <w:rsid w:val="003F7ADB"/>
    <w:rsid w:val="004078A7"/>
    <w:rsid w:val="00460202"/>
    <w:rsid w:val="004F1D6C"/>
    <w:rsid w:val="0050442F"/>
    <w:rsid w:val="005535C3"/>
    <w:rsid w:val="005C65C4"/>
    <w:rsid w:val="006474AC"/>
    <w:rsid w:val="00664622"/>
    <w:rsid w:val="00684094"/>
    <w:rsid w:val="006E5B5A"/>
    <w:rsid w:val="006F397D"/>
    <w:rsid w:val="00703F74"/>
    <w:rsid w:val="007A676B"/>
    <w:rsid w:val="007E7644"/>
    <w:rsid w:val="0083539B"/>
    <w:rsid w:val="00841723"/>
    <w:rsid w:val="008A6029"/>
    <w:rsid w:val="00922439"/>
    <w:rsid w:val="00934A99"/>
    <w:rsid w:val="009931AB"/>
    <w:rsid w:val="00997CE1"/>
    <w:rsid w:val="00997F6D"/>
    <w:rsid w:val="009C0495"/>
    <w:rsid w:val="009D733C"/>
    <w:rsid w:val="00A309B3"/>
    <w:rsid w:val="00A33E4C"/>
    <w:rsid w:val="00A40A1B"/>
    <w:rsid w:val="00A71C48"/>
    <w:rsid w:val="00A7409A"/>
    <w:rsid w:val="00AA5210"/>
    <w:rsid w:val="00AB4534"/>
    <w:rsid w:val="00AD6CA5"/>
    <w:rsid w:val="00AE5793"/>
    <w:rsid w:val="00B40502"/>
    <w:rsid w:val="00B43D70"/>
    <w:rsid w:val="00CF1A8C"/>
    <w:rsid w:val="00CF29E3"/>
    <w:rsid w:val="00D2644A"/>
    <w:rsid w:val="00D41D11"/>
    <w:rsid w:val="00D71204"/>
    <w:rsid w:val="00E03444"/>
    <w:rsid w:val="00E35AB8"/>
    <w:rsid w:val="00F41F38"/>
    <w:rsid w:val="00FA76FF"/>
    <w:rsid w:val="00FC1E67"/>
    <w:rsid w:val="00FC5441"/>
    <w:rsid w:val="00FD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511E71"/>
  <w15:chartTrackingRefBased/>
  <w15:docId w15:val="{AD356DEB-CC33-4A9C-BC67-814FB8E8A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ahoma"/>
      <w:b/>
      <w:bCs/>
      <w:sz w:val="20"/>
      <w:szCs w:val="20"/>
      <w:lang w:val="pl-PL"/>
    </w:rPr>
  </w:style>
  <w:style w:type="character" w:customStyle="1" w:styleId="WW8Num3z0">
    <w:name w:val="WW8Num3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3z1">
    <w:name w:val="WW8Num3z1"/>
    <w:rPr>
      <w:rFonts w:ascii="Tahoma" w:eastAsia="Times New Roman" w:hAnsi="Tahoma" w:cs="Tahoma"/>
      <w:sz w:val="20"/>
      <w:szCs w:val="20"/>
    </w:rPr>
  </w:style>
  <w:style w:type="character" w:customStyle="1" w:styleId="WW8Num3z2">
    <w:name w:val="WW8Num3z2"/>
    <w:rPr>
      <w:rFonts w:ascii="Arial" w:hAnsi="Arial" w:cs="Arial"/>
      <w:b/>
      <w:sz w:val="20"/>
      <w:szCs w:val="2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5z4">
    <w:name w:val="WW8Num5z4"/>
    <w:rPr>
      <w:rFonts w:ascii="Symbol" w:hAnsi="Symbol" w:cs="Symbol" w:hint="default"/>
      <w:sz w:val="24"/>
    </w:rPr>
  </w:style>
  <w:style w:type="character" w:customStyle="1" w:styleId="WW8Num6z0">
    <w:name w:val="WW8Num6z0"/>
    <w:rPr>
      <w:rFonts w:ascii="Liberation Serif" w:hAnsi="Liberation Serif" w:cs="Liberation Serif"/>
    </w:rPr>
  </w:style>
  <w:style w:type="character" w:customStyle="1" w:styleId="WW8Num7z0">
    <w:name w:val="WW8Num7z0"/>
    <w:rPr>
      <w:rFonts w:ascii="Liberation Serif" w:hAnsi="Liberation Serif" w:cs="Liberation Serif"/>
    </w:rPr>
  </w:style>
  <w:style w:type="character" w:customStyle="1" w:styleId="WW8Num8z0">
    <w:name w:val="WW8Num8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8z1">
    <w:name w:val="WW8Num8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8z2">
    <w:name w:val="WW8Num8z2"/>
    <w:rPr>
      <w:rFonts w:hint="default"/>
    </w:rPr>
  </w:style>
  <w:style w:type="character" w:customStyle="1" w:styleId="WW8Num8z4">
    <w:name w:val="WW8Num8z4"/>
    <w:rPr>
      <w:rFonts w:ascii="Symbol" w:hAnsi="Symbol" w:cs="Symbol" w:hint="default"/>
      <w:sz w:val="24"/>
    </w:rPr>
  </w:style>
  <w:style w:type="character" w:customStyle="1" w:styleId="WW8Num9z0">
    <w:name w:val="WW8Num9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0">
    <w:name w:val="WW8Num10z0"/>
    <w:rPr>
      <w:rFonts w:ascii="Tahoma" w:hAnsi="Tahoma" w:cs="Times New Roman"/>
      <w:b/>
      <w:sz w:val="20"/>
      <w:szCs w:val="20"/>
    </w:rPr>
  </w:style>
  <w:style w:type="character" w:customStyle="1" w:styleId="WW8Num11z0">
    <w:name w:val="WW8Num11z0"/>
    <w:rPr>
      <w:rFonts w:ascii="Tahoma" w:hAnsi="Tahoma" w:cs="Tahoma"/>
      <w:b/>
      <w:bCs/>
      <w:sz w:val="20"/>
      <w:szCs w:val="20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5z3">
    <w:name w:val="WW8Num5z3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  <w:rPr>
      <w:rFonts w:ascii="Tahoma" w:hAnsi="Tahoma" w:cs="Tahoma"/>
      <w:b/>
      <w:bCs/>
      <w:sz w:val="20"/>
      <w:szCs w:val="20"/>
    </w:rPr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WW8Num48z3">
    <w:name w:val="WW8Num48z3"/>
    <w:rPr>
      <w:b/>
    </w:rPr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TekstkomentarzaZnak1">
    <w:name w:val="Tekst komentarza Znak1"/>
    <w:rPr>
      <w:rFonts w:eastAsia="Arial Unicode MS"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ListLabel40">
    <w:name w:val="ListLabel 40"/>
    <w:rPr>
      <w:b/>
    </w:rPr>
  </w:style>
  <w:style w:type="character" w:customStyle="1" w:styleId="ListLabel39">
    <w:name w:val="ListLabel 39"/>
    <w:rPr>
      <w:b/>
    </w:rPr>
  </w:style>
  <w:style w:type="character" w:customStyle="1" w:styleId="Domylnaczcionkaakapitu5">
    <w:name w:val="Domyślna czcionka akapitu5"/>
  </w:style>
  <w:style w:type="character" w:customStyle="1" w:styleId="WW8Num28z6">
    <w:name w:val="WW8Num28z6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14z1">
    <w:name w:val="WW8Num14z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3">
    <w:name w:val="WW8Num8z3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7z1">
    <w:name w:val="WW8Num7z1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2">
    <w:name w:val="WW8Num26z2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styleId="Numerwiersza">
    <w:name w:val="line number"/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ListLabel303">
    <w:name w:val="ListLabel 303"/>
    <w:rPr>
      <w:b/>
      <w:bCs/>
      <w:i w:val="0"/>
      <w:iCs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59">
    <w:name w:val="ListLabel 59"/>
    <w:rPr>
      <w:rFonts w:ascii="Lato" w:hAnsi="Lato" w:cs="Lato"/>
      <w:b w:val="0"/>
      <w:bCs/>
      <w:sz w:val="22"/>
      <w:szCs w:val="22"/>
    </w:rPr>
  </w:style>
  <w:style w:type="character" w:customStyle="1" w:styleId="ListLabel58">
    <w:name w:val="ListLabel 58"/>
    <w:rPr>
      <w:b w:val="0"/>
      <w:color w:val="auto"/>
      <w:sz w:val="22"/>
      <w:szCs w:val="22"/>
    </w:rPr>
  </w:style>
  <w:style w:type="character" w:customStyle="1" w:styleId="ListLabel57">
    <w:name w:val="ListLabel 57"/>
    <w:rPr>
      <w:b w:val="0"/>
      <w:color w:val="auto"/>
      <w:sz w:val="22"/>
      <w:szCs w:val="22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viewhospitalpublicorderlessfive76902260subjectorder">
    <w:name w:val="view_hospitalpublicorderlessfive_76902260_subjectorder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3">
    <w:name w:val="WW8Num14z3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ListLabel1">
    <w:name w:val="ListLabel 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3">
    <w:name w:val="Tekst podstawowy 23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1">
    <w:name w:val="Tekst komentarza1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8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5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2">
    <w:name w:val="Tekst podstawowy 32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6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7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sz w:val="20"/>
      <w:szCs w:val="20"/>
      <w:lang w:val="pl-PL" w:eastAsia="pl-PL"/>
    </w:rPr>
  </w:style>
  <w:style w:type="character" w:styleId="Odwoaniedokomentarza">
    <w:name w:val="annotation reference"/>
    <w:uiPriority w:val="99"/>
    <w:semiHidden/>
    <w:unhideWhenUsed/>
    <w:rsid w:val="005535C3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5535C3"/>
    <w:rPr>
      <w:sz w:val="20"/>
      <w:szCs w:val="20"/>
    </w:rPr>
  </w:style>
  <w:style w:type="character" w:customStyle="1" w:styleId="TekstkomentarzaZnak3">
    <w:name w:val="Tekst komentarza Znak3"/>
    <w:link w:val="Tekstkomentarza"/>
    <w:uiPriority w:val="99"/>
    <w:rsid w:val="005535C3"/>
    <w:rPr>
      <w:rFonts w:eastAsia="Arial Unicode MS"/>
      <w:lang w:val="en-US" w:eastAsia="zh-CN"/>
    </w:rPr>
  </w:style>
  <w:style w:type="paragraph" w:customStyle="1" w:styleId="paragraph">
    <w:name w:val="paragraph"/>
    <w:basedOn w:val="Normalny"/>
    <w:rsid w:val="003F7A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00" w:afterAutospacing="1"/>
    </w:pPr>
    <w:rPr>
      <w:rFonts w:ascii="Calibri" w:eastAsia="Times New Roman" w:hAnsi="Calibri" w:cs="Calibri"/>
      <w:sz w:val="22"/>
      <w:szCs w:val="22"/>
      <w:lang w:val="pl-PL" w:eastAsia="pl-PL"/>
    </w:rPr>
  </w:style>
  <w:style w:type="character" w:customStyle="1" w:styleId="normaltextrun">
    <w:name w:val="normaltextrun"/>
    <w:rsid w:val="003F7ADB"/>
  </w:style>
  <w:style w:type="character" w:customStyle="1" w:styleId="eop">
    <w:name w:val="eop"/>
    <w:rsid w:val="003F7ADB"/>
  </w:style>
  <w:style w:type="character" w:customStyle="1" w:styleId="spellingerror">
    <w:name w:val="spellingerror"/>
    <w:rsid w:val="003F7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30</cp:revision>
  <cp:lastPrinted>1899-12-31T23:00:00Z</cp:lastPrinted>
  <dcterms:created xsi:type="dcterms:W3CDTF">2022-11-07T10:47:00Z</dcterms:created>
  <dcterms:modified xsi:type="dcterms:W3CDTF">2024-08-27T09:46:00Z</dcterms:modified>
</cp:coreProperties>
</file>