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96CDE3B" w14:textId="1F987DED" w:rsidR="00667B70" w:rsidRPr="00D81E90" w:rsidRDefault="00667B70">
      <w:pPr>
        <w:ind w:left="0" w:firstLine="0"/>
        <w:jc w:val="right"/>
        <w:rPr>
          <w:rFonts w:ascii="Aptos Narrow" w:hAnsi="Aptos Narrow" w:cs="Calibri"/>
        </w:rPr>
      </w:pPr>
      <w:r w:rsidRPr="00D81E90">
        <w:rPr>
          <w:rFonts w:ascii="Aptos Narrow" w:hAnsi="Aptos Narrow" w:cs="Calibri"/>
          <w:b/>
        </w:rPr>
        <w:t xml:space="preserve">Załącznik nr </w:t>
      </w:r>
      <w:r w:rsidR="00AA79F2">
        <w:rPr>
          <w:rFonts w:ascii="Aptos Narrow" w:hAnsi="Aptos Narrow" w:cs="Calibri"/>
          <w:b/>
        </w:rPr>
        <w:t>4</w:t>
      </w:r>
      <w:r w:rsidRPr="00D81E90">
        <w:rPr>
          <w:rFonts w:ascii="Aptos Narrow" w:hAnsi="Aptos Narrow" w:cs="Calibri"/>
          <w:b/>
        </w:rPr>
        <w:t xml:space="preserve"> do SWZ</w:t>
      </w:r>
    </w:p>
    <w:p w14:paraId="209653AE" w14:textId="77777777" w:rsidR="00667B70" w:rsidRPr="00D81E90" w:rsidRDefault="00667B70">
      <w:pPr>
        <w:spacing w:after="120" w:line="240" w:lineRule="auto"/>
        <w:ind w:left="57" w:right="57" w:firstLine="0"/>
        <w:jc w:val="center"/>
        <w:rPr>
          <w:rFonts w:ascii="Aptos Narrow" w:eastAsia="Calibri" w:hAnsi="Aptos Narrow" w:cs="Calibri"/>
          <w:b/>
          <w:u w:val="single"/>
          <w:lang w:eastAsia="en-US"/>
        </w:rPr>
      </w:pPr>
    </w:p>
    <w:p w14:paraId="4214F04F" w14:textId="77777777" w:rsidR="00667B70" w:rsidRPr="00D81E90" w:rsidRDefault="00667B70" w:rsidP="00FA3DCD">
      <w:pPr>
        <w:spacing w:after="120" w:line="320" w:lineRule="atLeast"/>
        <w:ind w:left="57" w:right="57" w:firstLine="0"/>
        <w:jc w:val="center"/>
        <w:rPr>
          <w:rFonts w:ascii="Aptos Narrow" w:hAnsi="Aptos Narrow" w:cs="Calibri"/>
        </w:rPr>
      </w:pPr>
      <w:r w:rsidRPr="00D81E90">
        <w:rPr>
          <w:rFonts w:ascii="Aptos Narrow" w:eastAsia="Calibri" w:hAnsi="Aptos Narrow" w:cs="Calibri"/>
          <w:b/>
          <w:u w:val="single"/>
          <w:lang w:eastAsia="en-US"/>
        </w:rPr>
        <w:t>Oświadczenie</w:t>
      </w:r>
    </w:p>
    <w:p w14:paraId="05AE963D" w14:textId="0E84EACD" w:rsidR="00667B70" w:rsidRPr="00D81E90" w:rsidRDefault="00822E1E" w:rsidP="00FA3DCD">
      <w:pPr>
        <w:pStyle w:val="Bezodstpw"/>
        <w:spacing w:line="320" w:lineRule="atLeast"/>
        <w:jc w:val="center"/>
        <w:rPr>
          <w:rFonts w:ascii="Aptos Narrow" w:hAnsi="Aptos Narrow" w:cs="Calibri"/>
          <w:sz w:val="22"/>
          <w:szCs w:val="22"/>
        </w:rPr>
      </w:pPr>
      <w:r w:rsidRPr="00D81E90">
        <w:rPr>
          <w:rFonts w:ascii="Aptos Narrow" w:eastAsia="Calibri" w:hAnsi="Aptos Narrow" w:cs="Calibri"/>
          <w:b/>
          <w:bCs/>
          <w:sz w:val="22"/>
          <w:szCs w:val="22"/>
        </w:rPr>
        <w:t>składane na podstawie</w:t>
      </w:r>
      <w:r w:rsidR="00667B70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 xml:space="preserve"> art. 125 </w:t>
      </w:r>
      <w:r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 xml:space="preserve">ust. 1 </w:t>
      </w:r>
      <w:r w:rsidR="00667B70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ustawy z dnia 11 września 2019 r. Prawo zamówień publicznych (Dz. U. 20</w:t>
      </w:r>
      <w:r w:rsidR="00F80805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2</w:t>
      </w:r>
      <w:r w:rsidR="0069562B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3</w:t>
      </w:r>
      <w:r w:rsidR="00667B70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 xml:space="preserve"> poz. </w:t>
      </w:r>
      <w:r w:rsidR="0069562B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1605</w:t>
      </w:r>
      <w:r w:rsidR="007B5967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,</w:t>
      </w:r>
      <w:r w:rsidR="00965A95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 xml:space="preserve"> z </w:t>
      </w:r>
      <w:proofErr w:type="spellStart"/>
      <w:r w:rsidR="00965A95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późn</w:t>
      </w:r>
      <w:proofErr w:type="spellEnd"/>
      <w:r w:rsidR="00965A95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. zm.</w:t>
      </w:r>
      <w:r w:rsidR="00667B70" w:rsidRPr="00D81E90">
        <w:rPr>
          <w:rFonts w:ascii="Aptos Narrow" w:hAnsi="Aptos Narrow" w:cs="Calibri"/>
          <w:b/>
          <w:bCs/>
          <w:sz w:val="22"/>
          <w:szCs w:val="22"/>
          <w:lang w:eastAsia="pl-PL"/>
        </w:rPr>
        <w:t>)</w:t>
      </w:r>
      <w:r w:rsidR="00DC5604">
        <w:rPr>
          <w:rFonts w:ascii="Aptos Narrow" w:hAnsi="Aptos Narrow" w:cs="Calibri"/>
          <w:b/>
          <w:bCs/>
          <w:sz w:val="22"/>
          <w:szCs w:val="22"/>
          <w:lang w:eastAsia="pl-PL"/>
        </w:rPr>
        <w:t xml:space="preserve"> </w:t>
      </w:r>
      <w:r w:rsidR="00667B70" w:rsidRPr="00D81E90">
        <w:rPr>
          <w:rFonts w:ascii="Aptos Narrow" w:eastAsia="Calibri" w:hAnsi="Aptos Narrow" w:cs="Calibri"/>
          <w:b/>
          <w:bCs/>
          <w:sz w:val="22"/>
          <w:szCs w:val="22"/>
        </w:rPr>
        <w:t xml:space="preserve">dalej zwanej „ustawa </w:t>
      </w:r>
      <w:proofErr w:type="spellStart"/>
      <w:r w:rsidR="00667B70" w:rsidRPr="00D81E90">
        <w:rPr>
          <w:rFonts w:ascii="Aptos Narrow" w:eastAsia="Calibri" w:hAnsi="Aptos Narrow" w:cs="Calibri"/>
          <w:b/>
          <w:bCs/>
          <w:sz w:val="22"/>
          <w:szCs w:val="22"/>
        </w:rPr>
        <w:t>Pzp</w:t>
      </w:r>
      <w:proofErr w:type="spellEnd"/>
      <w:r w:rsidR="00667B70" w:rsidRPr="00D81E90">
        <w:rPr>
          <w:rFonts w:ascii="Aptos Narrow" w:eastAsia="Calibri" w:hAnsi="Aptos Narrow" w:cs="Calibri"/>
          <w:b/>
          <w:bCs/>
          <w:sz w:val="22"/>
          <w:szCs w:val="22"/>
        </w:rPr>
        <w:t>”,</w:t>
      </w:r>
    </w:p>
    <w:p w14:paraId="15C65723" w14:textId="77777777" w:rsidR="00667B70" w:rsidRPr="00D81E90" w:rsidRDefault="00667B70" w:rsidP="00FA3DCD">
      <w:pPr>
        <w:pStyle w:val="Bezodstpw"/>
        <w:spacing w:line="320" w:lineRule="atLeast"/>
        <w:jc w:val="center"/>
        <w:rPr>
          <w:rFonts w:ascii="Aptos Narrow" w:eastAsia="Calibri" w:hAnsi="Aptos Narrow" w:cs="Calibri"/>
          <w:sz w:val="22"/>
          <w:szCs w:val="22"/>
        </w:rPr>
      </w:pPr>
    </w:p>
    <w:p w14:paraId="75099D4C" w14:textId="77777777" w:rsidR="00667B70" w:rsidRPr="00D81E90" w:rsidRDefault="00667B70" w:rsidP="00FA3DCD">
      <w:pPr>
        <w:spacing w:after="120" w:line="320" w:lineRule="atLeast"/>
        <w:ind w:left="57" w:right="57" w:firstLine="0"/>
        <w:jc w:val="center"/>
        <w:rPr>
          <w:rFonts w:ascii="Aptos Narrow" w:hAnsi="Aptos Narrow" w:cs="Calibri"/>
        </w:rPr>
      </w:pPr>
      <w:r w:rsidRPr="00D81E90">
        <w:rPr>
          <w:rFonts w:ascii="Aptos Narrow" w:eastAsia="Calibri" w:hAnsi="Aptos Narrow" w:cs="Calibri"/>
          <w:b/>
          <w:u w:val="single"/>
          <w:lang w:eastAsia="en-US"/>
        </w:rPr>
        <w:t>DOTYCZĄCE BRAKU PODSTAW DO WYKLUCZENIA ORAZ SPEŁNIANI</w:t>
      </w:r>
      <w:r w:rsidR="00624D71" w:rsidRPr="00D81E90">
        <w:rPr>
          <w:rFonts w:ascii="Aptos Narrow" w:eastAsia="Calibri" w:hAnsi="Aptos Narrow" w:cs="Calibri"/>
          <w:b/>
          <w:u w:val="single"/>
          <w:lang w:eastAsia="en-US"/>
        </w:rPr>
        <w:t>A</w:t>
      </w:r>
      <w:r w:rsidRPr="00D81E90">
        <w:rPr>
          <w:rFonts w:ascii="Aptos Narrow" w:eastAsia="Calibri" w:hAnsi="Aptos Narrow" w:cs="Calibri"/>
          <w:b/>
          <w:u w:val="single"/>
          <w:lang w:eastAsia="en-US"/>
        </w:rPr>
        <w:t xml:space="preserve"> WARUNKÓW UDZIAŁU </w:t>
      </w:r>
      <w:r w:rsidR="0023668F" w:rsidRPr="00D81E90">
        <w:rPr>
          <w:rFonts w:ascii="Aptos Narrow" w:eastAsia="Calibri" w:hAnsi="Aptos Narrow" w:cs="Calibri"/>
          <w:b/>
          <w:u w:val="single"/>
          <w:lang w:eastAsia="en-US"/>
        </w:rPr>
        <w:br/>
      </w:r>
      <w:r w:rsidRPr="00D81E90">
        <w:rPr>
          <w:rFonts w:ascii="Aptos Narrow" w:eastAsia="Calibri" w:hAnsi="Aptos Narrow" w:cs="Calibri"/>
          <w:b/>
          <w:u w:val="single"/>
          <w:lang w:eastAsia="en-US"/>
        </w:rPr>
        <w:t>W POSTĘPOWANIU</w:t>
      </w:r>
    </w:p>
    <w:p w14:paraId="46051795" w14:textId="03CAC1CA" w:rsidR="00DC5604" w:rsidRDefault="00667B70" w:rsidP="00DC5604">
      <w:pPr>
        <w:spacing w:after="120" w:line="320" w:lineRule="atLeast"/>
        <w:ind w:left="0" w:right="57" w:firstLine="0"/>
        <w:jc w:val="both"/>
        <w:rPr>
          <w:rFonts w:ascii="Aptos Narrow" w:hAnsi="Aptos Narrow" w:cs="Calibri"/>
          <w:b/>
          <w:color w:val="000000"/>
        </w:rPr>
      </w:pPr>
      <w:r w:rsidRPr="00D81E90">
        <w:rPr>
          <w:rFonts w:ascii="Aptos Narrow" w:eastAsia="Calibri" w:hAnsi="Aptos Narrow" w:cs="Calibri"/>
          <w:lang w:eastAsia="en-US"/>
        </w:rPr>
        <w:t xml:space="preserve">Na potrzeby postępowania o udzielenie zamówienia publicznego pn. </w:t>
      </w:r>
      <w:r w:rsidR="001C094F" w:rsidRPr="00D81E90">
        <w:rPr>
          <w:rFonts w:ascii="Aptos Narrow" w:eastAsia="Calibri" w:hAnsi="Aptos Narrow" w:cs="Calibri"/>
          <w:b/>
          <w:bCs/>
          <w:lang w:eastAsia="en-US"/>
        </w:rPr>
        <w:t>„</w:t>
      </w:r>
      <w:r w:rsidR="00DC5604" w:rsidRPr="00DC5604">
        <w:rPr>
          <w:rFonts w:ascii="Aptos Narrow" w:eastAsia="Calibri" w:hAnsi="Aptos Narrow" w:cs="Calibri"/>
          <w:b/>
          <w:bCs/>
          <w:lang w:eastAsia="en-US"/>
        </w:rPr>
        <w:t>Wykonanie kompletnej dokumentacji projektowo</w:t>
      </w:r>
      <w:r w:rsidR="00DC5604">
        <w:rPr>
          <w:rFonts w:ascii="Aptos Narrow" w:eastAsia="Calibri" w:hAnsi="Aptos Narrow" w:cs="Calibri"/>
          <w:b/>
          <w:bCs/>
          <w:lang w:eastAsia="en-US"/>
        </w:rPr>
        <w:t>-</w:t>
      </w:r>
      <w:r w:rsidR="00DC5604" w:rsidRPr="00DC5604">
        <w:rPr>
          <w:rFonts w:ascii="Aptos Narrow" w:eastAsia="Calibri" w:hAnsi="Aptos Narrow" w:cs="Calibri"/>
          <w:b/>
          <w:bCs/>
          <w:lang w:eastAsia="en-US"/>
        </w:rPr>
        <w:t>kosztorysowej umożliwiającej realizację inwestycji pn. Rozbudowa i modernizacja ROPS w Branicach – etap I dokumentacja</w:t>
      </w:r>
      <w:r w:rsidR="00DC5604">
        <w:rPr>
          <w:rFonts w:ascii="Aptos Narrow" w:eastAsia="Calibri" w:hAnsi="Aptos Narrow" w:cs="Calibri"/>
          <w:b/>
          <w:bCs/>
          <w:lang w:eastAsia="en-US"/>
        </w:rPr>
        <w:t>”</w:t>
      </w:r>
      <w:r w:rsidR="00AD3206" w:rsidRPr="00D81E90">
        <w:rPr>
          <w:rFonts w:ascii="Aptos Narrow" w:hAnsi="Aptos Narrow" w:cs="Calibri"/>
          <w:b/>
          <w:color w:val="000000"/>
        </w:rPr>
        <w:tab/>
      </w:r>
    </w:p>
    <w:p w14:paraId="45263B97" w14:textId="2D202A57" w:rsidR="00667B70" w:rsidRPr="00D81E90" w:rsidRDefault="00667B70" w:rsidP="00DC5604">
      <w:pPr>
        <w:spacing w:after="120" w:line="320" w:lineRule="atLeast"/>
        <w:ind w:right="57" w:hanging="320"/>
        <w:jc w:val="both"/>
        <w:rPr>
          <w:rFonts w:ascii="Aptos Narrow" w:hAnsi="Aptos Narrow" w:cs="Calibri"/>
        </w:rPr>
      </w:pPr>
      <w:r w:rsidRPr="00D81E90">
        <w:rPr>
          <w:rFonts w:ascii="Aptos Narrow" w:hAnsi="Aptos Narrow" w:cs="Calibri"/>
          <w:lang w:eastAsia="pl-PL"/>
        </w:rPr>
        <w:t>Oświadczam, że:</w:t>
      </w:r>
    </w:p>
    <w:p w14:paraId="66C8F8D4" w14:textId="065F7086" w:rsidR="00667B70" w:rsidRPr="00D81E90" w:rsidRDefault="00667B70" w:rsidP="00DC5604">
      <w:pPr>
        <w:widowControl/>
        <w:numPr>
          <w:ilvl w:val="0"/>
          <w:numId w:val="2"/>
        </w:numPr>
        <w:suppressAutoHyphens w:val="0"/>
        <w:autoSpaceDE/>
        <w:spacing w:line="320" w:lineRule="atLeast"/>
        <w:ind w:left="709"/>
        <w:jc w:val="both"/>
        <w:rPr>
          <w:rFonts w:ascii="Aptos Narrow" w:hAnsi="Aptos Narrow" w:cs="Calibri"/>
        </w:rPr>
      </w:pPr>
      <w:r w:rsidRPr="00D81E90">
        <w:rPr>
          <w:rFonts w:ascii="Aptos Narrow" w:hAnsi="Aptos Narrow" w:cs="Calibri"/>
          <w:lang w:eastAsia="pl-PL"/>
        </w:rPr>
        <w:t>Nie podlegam wykluczeniu z postępowania na podstawie art. 108 us</w:t>
      </w:r>
      <w:r w:rsidR="008D3553" w:rsidRPr="00D81E90">
        <w:rPr>
          <w:rFonts w:ascii="Aptos Narrow" w:hAnsi="Aptos Narrow" w:cs="Calibri"/>
          <w:lang w:eastAsia="pl-PL"/>
        </w:rPr>
        <w:t>t. 1</w:t>
      </w:r>
      <w:r w:rsidR="00667CB5" w:rsidRPr="00D81E90">
        <w:rPr>
          <w:rFonts w:ascii="Aptos Narrow" w:hAnsi="Aptos Narrow" w:cstheme="minorHAnsi"/>
          <w:lang w:eastAsia="pl-PL"/>
        </w:rPr>
        <w:t>oraz art. 109 ust. 1 pkt 1</w:t>
      </w:r>
      <w:r w:rsidR="00C73571" w:rsidRPr="00D81E90">
        <w:rPr>
          <w:rFonts w:ascii="Aptos Narrow" w:hAnsi="Aptos Narrow" w:cstheme="minorHAnsi"/>
          <w:lang w:eastAsia="pl-PL"/>
        </w:rPr>
        <w:t>,</w:t>
      </w:r>
      <w:r w:rsidR="00552DA9" w:rsidRPr="00D81E90">
        <w:rPr>
          <w:rFonts w:ascii="Aptos Narrow" w:hAnsi="Aptos Narrow" w:cstheme="minorHAnsi"/>
          <w:lang w:eastAsia="pl-PL"/>
        </w:rPr>
        <w:t xml:space="preserve"> </w:t>
      </w:r>
      <w:r w:rsidR="00DC5604">
        <w:rPr>
          <w:rFonts w:ascii="Aptos Narrow" w:hAnsi="Aptos Narrow" w:cstheme="minorHAnsi"/>
          <w:lang w:eastAsia="pl-PL"/>
        </w:rPr>
        <w:t>i 4</w:t>
      </w:r>
      <w:r w:rsidR="00552DA9" w:rsidRPr="00D81E90">
        <w:rPr>
          <w:rFonts w:ascii="Aptos Narrow" w:hAnsi="Aptos Narrow" w:cstheme="minorHAnsi"/>
          <w:lang w:eastAsia="pl-PL"/>
        </w:rPr>
        <w:t xml:space="preserve"> </w:t>
      </w:r>
      <w:r w:rsidR="00C73571" w:rsidRPr="00D81E90">
        <w:rPr>
          <w:rFonts w:ascii="Aptos Narrow" w:hAnsi="Aptos Narrow" w:cstheme="minorHAnsi"/>
          <w:lang w:eastAsia="pl-PL"/>
        </w:rPr>
        <w:t xml:space="preserve"> ustawy </w:t>
      </w:r>
      <w:proofErr w:type="spellStart"/>
      <w:r w:rsidR="00C73571" w:rsidRPr="00D81E90">
        <w:rPr>
          <w:rFonts w:ascii="Aptos Narrow" w:hAnsi="Aptos Narrow" w:cstheme="minorHAnsi"/>
          <w:lang w:eastAsia="pl-PL"/>
        </w:rPr>
        <w:t>Pzp</w:t>
      </w:r>
      <w:proofErr w:type="spellEnd"/>
      <w:r w:rsidR="00C73571" w:rsidRPr="00D81E90">
        <w:rPr>
          <w:rFonts w:ascii="Aptos Narrow" w:hAnsi="Aptos Narrow" w:cstheme="minorHAnsi"/>
          <w:lang w:eastAsia="pl-PL"/>
        </w:rPr>
        <w:t>,</w:t>
      </w:r>
    </w:p>
    <w:p w14:paraId="46FEC936" w14:textId="4BF5470B" w:rsidR="007C6F3D" w:rsidRPr="00D81E90" w:rsidRDefault="007C6F3D" w:rsidP="00DC5604">
      <w:pPr>
        <w:widowControl/>
        <w:numPr>
          <w:ilvl w:val="0"/>
          <w:numId w:val="2"/>
        </w:numPr>
        <w:suppressAutoHyphens w:val="0"/>
        <w:autoSpaceDE/>
        <w:spacing w:line="320" w:lineRule="atLeast"/>
        <w:ind w:left="709"/>
        <w:jc w:val="both"/>
        <w:rPr>
          <w:rFonts w:ascii="Aptos Narrow" w:hAnsi="Aptos Narrow" w:cs="Calibri"/>
        </w:rPr>
      </w:pPr>
      <w:r w:rsidRPr="00D81E90">
        <w:rPr>
          <w:rFonts w:ascii="Aptos Narrow" w:hAnsi="Aptos Narrow" w:cs="Calibri"/>
        </w:rPr>
        <w:t>Nie podlegam wykluczeniu z postępowania na podstawie art. 7 ust. 1 ustawy z dnia 13 kwietnia 2022 r. o szczególnych rozwiązaniach w zakresie przeciwdziałania wspieraniu agresji na Ukrainę oraz służących ochronie bezpiecz</w:t>
      </w:r>
      <w:r w:rsidR="00FA3DCD" w:rsidRPr="00D81E90">
        <w:rPr>
          <w:rFonts w:ascii="Aptos Narrow" w:hAnsi="Aptos Narrow" w:cs="Calibri"/>
        </w:rPr>
        <w:t>eństwa narodowego (Dz.U. z 202</w:t>
      </w:r>
      <w:r w:rsidR="003636BA" w:rsidRPr="00D81E90">
        <w:rPr>
          <w:rFonts w:ascii="Aptos Narrow" w:hAnsi="Aptos Narrow" w:cs="Calibri"/>
        </w:rPr>
        <w:t>3</w:t>
      </w:r>
      <w:r w:rsidR="00FA3DCD" w:rsidRPr="00D81E90">
        <w:rPr>
          <w:rFonts w:ascii="Aptos Narrow" w:hAnsi="Aptos Narrow" w:cs="Calibri"/>
        </w:rPr>
        <w:t> </w:t>
      </w:r>
      <w:r w:rsidRPr="00D81E90">
        <w:rPr>
          <w:rFonts w:ascii="Aptos Narrow" w:hAnsi="Aptos Narrow" w:cs="Calibri"/>
        </w:rPr>
        <w:t xml:space="preserve">r., poz. </w:t>
      </w:r>
      <w:r w:rsidR="003636BA" w:rsidRPr="00D81E90">
        <w:rPr>
          <w:rFonts w:ascii="Aptos Narrow" w:hAnsi="Aptos Narrow" w:cs="Calibri"/>
        </w:rPr>
        <w:t xml:space="preserve">129, z </w:t>
      </w:r>
      <w:proofErr w:type="spellStart"/>
      <w:r w:rsidR="003636BA" w:rsidRPr="00D81E90">
        <w:rPr>
          <w:rFonts w:ascii="Aptos Narrow" w:hAnsi="Aptos Narrow" w:cs="Calibri"/>
        </w:rPr>
        <w:t>późn</w:t>
      </w:r>
      <w:proofErr w:type="spellEnd"/>
      <w:r w:rsidR="003636BA" w:rsidRPr="00D81E90">
        <w:rPr>
          <w:rFonts w:ascii="Aptos Narrow" w:hAnsi="Aptos Narrow" w:cs="Calibri"/>
        </w:rPr>
        <w:t>. zm.</w:t>
      </w:r>
      <w:r w:rsidRPr="00D81E90">
        <w:rPr>
          <w:rFonts w:ascii="Aptos Narrow" w:hAnsi="Aptos Narrow" w:cs="Calibri"/>
        </w:rPr>
        <w:t>),</w:t>
      </w:r>
    </w:p>
    <w:p w14:paraId="377A018C" w14:textId="77777777" w:rsidR="007C6F3D" w:rsidRPr="00D81E90" w:rsidRDefault="007C6F3D" w:rsidP="00DC5604">
      <w:pPr>
        <w:widowControl/>
        <w:suppressAutoHyphens w:val="0"/>
        <w:autoSpaceDE/>
        <w:spacing w:line="320" w:lineRule="atLeast"/>
        <w:ind w:left="709" w:hanging="320"/>
        <w:jc w:val="both"/>
        <w:rPr>
          <w:rFonts w:ascii="Aptos Narrow" w:hAnsi="Aptos Narrow" w:cs="Calibri"/>
        </w:rPr>
      </w:pPr>
    </w:p>
    <w:p w14:paraId="5E9A2509" w14:textId="04949618" w:rsidR="00780DD8" w:rsidRPr="00D81E90" w:rsidRDefault="00667B70" w:rsidP="00DC5604">
      <w:pPr>
        <w:widowControl/>
        <w:numPr>
          <w:ilvl w:val="0"/>
          <w:numId w:val="2"/>
        </w:numPr>
        <w:suppressAutoHyphens w:val="0"/>
        <w:autoSpaceDE/>
        <w:spacing w:line="320" w:lineRule="atLeast"/>
        <w:ind w:left="709"/>
        <w:jc w:val="both"/>
        <w:rPr>
          <w:rFonts w:ascii="Aptos Narrow" w:hAnsi="Aptos Narrow" w:cs="Calibri"/>
        </w:rPr>
      </w:pPr>
      <w:r w:rsidRPr="00D81E90">
        <w:rPr>
          <w:rFonts w:ascii="Aptos Narrow" w:hAnsi="Aptos Narrow" w:cs="Calibri"/>
          <w:lang w:eastAsia="pl-PL"/>
        </w:rPr>
        <w:t xml:space="preserve">Spełniam warunki udziału określone </w:t>
      </w:r>
      <w:r w:rsidR="00E83567" w:rsidRPr="00D81E90">
        <w:rPr>
          <w:rFonts w:ascii="Aptos Narrow" w:hAnsi="Aptos Narrow" w:cs="Calibri"/>
          <w:lang w:eastAsia="pl-PL"/>
        </w:rPr>
        <w:t xml:space="preserve">w </w:t>
      </w:r>
      <w:r w:rsidRPr="00D81E90">
        <w:rPr>
          <w:rFonts w:ascii="Aptos Narrow" w:hAnsi="Aptos Narrow" w:cs="Calibri"/>
          <w:lang w:eastAsia="pl-PL"/>
        </w:rPr>
        <w:t xml:space="preserve">postępowaniu w </w:t>
      </w:r>
      <w:r w:rsidR="00DC5604">
        <w:rPr>
          <w:rFonts w:ascii="Aptos Narrow" w:hAnsi="Aptos Narrow" w:cs="Calibri"/>
          <w:lang w:eastAsia="pl-PL"/>
        </w:rPr>
        <w:t>Rozdziale XVI SWZ</w:t>
      </w:r>
    </w:p>
    <w:p w14:paraId="5A8BA78E" w14:textId="77777777" w:rsidR="001373DA" w:rsidRPr="00D81E90" w:rsidRDefault="00DA3AFD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Aptos Narrow" w:eastAsia="Calibri" w:hAnsi="Aptos Narrow" w:cs="Calibri"/>
          <w:color w:val="000000"/>
          <w:lang w:eastAsia="en-US"/>
        </w:rPr>
      </w:pPr>
      <w:r w:rsidRPr="00D81E90">
        <w:rPr>
          <w:rFonts w:ascii="Aptos Narrow" w:hAnsi="Aptos Narrow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D81E90">
        <w:rPr>
          <w:rFonts w:ascii="Aptos Narrow" w:hAnsi="Aptos Narrow" w:cs="Calibri"/>
        </w:rPr>
        <w:instrText xml:space="preserve"> FORMCHECKBOX </w:instrText>
      </w:r>
      <w:r w:rsidR="00000000">
        <w:rPr>
          <w:rFonts w:ascii="Aptos Narrow" w:hAnsi="Aptos Narrow" w:cs="Calibri"/>
        </w:rPr>
      </w:r>
      <w:r w:rsidR="00000000">
        <w:rPr>
          <w:rFonts w:ascii="Aptos Narrow" w:hAnsi="Aptos Narrow" w:cs="Calibri"/>
        </w:rPr>
        <w:fldChar w:fldCharType="separate"/>
      </w:r>
      <w:r w:rsidRPr="00D81E90">
        <w:rPr>
          <w:rFonts w:ascii="Aptos Narrow" w:hAnsi="Aptos Narrow" w:cs="Calibri"/>
        </w:rPr>
        <w:fldChar w:fldCharType="end"/>
      </w:r>
      <w:r w:rsidR="00FA3DCD" w:rsidRPr="00D81E90">
        <w:rPr>
          <w:rFonts w:ascii="Aptos Narrow" w:hAnsi="Aptos Narrow" w:cs="Calibri"/>
          <w:lang w:eastAsia="pl-PL"/>
        </w:rPr>
        <w:t>Tak</w:t>
      </w:r>
      <w:r w:rsidR="00FA3DCD" w:rsidRPr="00D81E90">
        <w:rPr>
          <w:rFonts w:ascii="Aptos Narrow" w:hAnsi="Aptos Narrow" w:cstheme="minorHAnsi"/>
        </w:rPr>
        <w:t>*</w:t>
      </w:r>
    </w:p>
    <w:p w14:paraId="3AA7D1E5" w14:textId="77777777" w:rsidR="0025721F" w:rsidRPr="00D81E90" w:rsidRDefault="00DA3AFD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Aptos Narrow" w:hAnsi="Aptos Narrow" w:cstheme="minorHAnsi"/>
        </w:rPr>
      </w:pPr>
      <w:r w:rsidRPr="00D81E90">
        <w:rPr>
          <w:rFonts w:ascii="Aptos Narrow" w:hAnsi="Aptos Narrow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D81E90">
        <w:rPr>
          <w:rFonts w:ascii="Aptos Narrow" w:hAnsi="Aptos Narrow" w:cs="Calibri"/>
        </w:rPr>
        <w:instrText xml:space="preserve"> FORMCHECKBOX </w:instrText>
      </w:r>
      <w:r w:rsidR="00000000">
        <w:rPr>
          <w:rFonts w:ascii="Aptos Narrow" w:hAnsi="Aptos Narrow" w:cs="Calibri"/>
        </w:rPr>
      </w:r>
      <w:r w:rsidR="00000000">
        <w:rPr>
          <w:rFonts w:ascii="Aptos Narrow" w:hAnsi="Aptos Narrow" w:cs="Calibri"/>
        </w:rPr>
        <w:fldChar w:fldCharType="separate"/>
      </w:r>
      <w:r w:rsidRPr="00D81E90">
        <w:rPr>
          <w:rFonts w:ascii="Aptos Narrow" w:hAnsi="Aptos Narrow" w:cs="Calibri"/>
        </w:rPr>
        <w:fldChar w:fldCharType="end"/>
      </w:r>
      <w:r w:rsidR="00FA3DCD" w:rsidRPr="00D81E90">
        <w:rPr>
          <w:rFonts w:ascii="Aptos Narrow" w:hAnsi="Aptos Narrow" w:cs="Calibri"/>
          <w:lang w:eastAsia="pl-PL"/>
        </w:rPr>
        <w:t>Nie</w:t>
      </w:r>
      <w:r w:rsidR="00FA3DCD" w:rsidRPr="00D81E90">
        <w:rPr>
          <w:rFonts w:ascii="Aptos Narrow" w:hAnsi="Aptos Narrow" w:cstheme="minorHAnsi"/>
        </w:rPr>
        <w:t>*</w:t>
      </w:r>
    </w:p>
    <w:p w14:paraId="04C1E4BD" w14:textId="77777777" w:rsidR="00667B70" w:rsidRPr="00D81E90" w:rsidRDefault="00667B70" w:rsidP="00FA3DCD">
      <w:pPr>
        <w:pStyle w:val="Bezodstpw"/>
        <w:spacing w:line="320" w:lineRule="atLeast"/>
        <w:jc w:val="both"/>
        <w:rPr>
          <w:rFonts w:ascii="Aptos Narrow" w:hAnsi="Aptos Narrow" w:cs="Calibri"/>
          <w:sz w:val="22"/>
          <w:szCs w:val="22"/>
          <w:lang w:eastAsia="pl-PL"/>
        </w:rPr>
      </w:pPr>
    </w:p>
    <w:p w14:paraId="1D70D438" w14:textId="42CA4C84" w:rsidR="00667B70" w:rsidRPr="00D81E90" w:rsidRDefault="00667B70" w:rsidP="00D81E90">
      <w:pPr>
        <w:pStyle w:val="Bezodstpw"/>
        <w:numPr>
          <w:ilvl w:val="0"/>
          <w:numId w:val="3"/>
        </w:numPr>
        <w:spacing w:line="320" w:lineRule="atLeast"/>
        <w:jc w:val="both"/>
        <w:rPr>
          <w:rFonts w:ascii="Aptos Narrow" w:hAnsi="Aptos Narrow" w:cs="Calibri"/>
          <w:sz w:val="22"/>
          <w:szCs w:val="22"/>
        </w:rPr>
      </w:pPr>
      <w:r w:rsidRPr="00D81E90">
        <w:rPr>
          <w:rFonts w:ascii="Aptos Narrow" w:hAnsi="Aptos Narrow" w:cs="Calibri"/>
          <w:sz w:val="22"/>
          <w:szCs w:val="22"/>
        </w:rPr>
        <w:t xml:space="preserve">Oświadczam, że zachodzą w stosunku do mnie podstawy wykluczenia z postępowania na podstawie art. ………..** ustawy </w:t>
      </w:r>
      <w:proofErr w:type="spellStart"/>
      <w:r w:rsidRPr="00D81E90">
        <w:rPr>
          <w:rFonts w:ascii="Aptos Narrow" w:hAnsi="Aptos Narrow" w:cs="Calibri"/>
          <w:sz w:val="22"/>
          <w:szCs w:val="22"/>
        </w:rPr>
        <w:t>Pzp</w:t>
      </w:r>
      <w:proofErr w:type="spellEnd"/>
      <w:r w:rsidRPr="00D81E90">
        <w:rPr>
          <w:rFonts w:ascii="Aptos Narrow" w:hAnsi="Aptos Narrow" w:cs="Calibri"/>
          <w:sz w:val="22"/>
          <w:szCs w:val="22"/>
        </w:rPr>
        <w:t xml:space="preserve"> (</w:t>
      </w:r>
      <w:r w:rsidRPr="00D81E90">
        <w:rPr>
          <w:rFonts w:ascii="Aptos Narrow" w:hAnsi="Aptos Narrow" w:cs="Calibri"/>
          <w:i/>
          <w:sz w:val="22"/>
          <w:szCs w:val="22"/>
        </w:rPr>
        <w:t>podać mającą zastosowanie podstawę wykluczenia spośród wymienionych w art. 108 ust</w:t>
      </w:r>
      <w:r w:rsidR="008D3553" w:rsidRPr="00D81E90">
        <w:rPr>
          <w:rFonts w:ascii="Aptos Narrow" w:hAnsi="Aptos Narrow" w:cs="Calibri"/>
          <w:i/>
          <w:sz w:val="22"/>
          <w:szCs w:val="22"/>
        </w:rPr>
        <w:t xml:space="preserve">. 1 </w:t>
      </w:r>
      <w:r w:rsidR="00C73571" w:rsidRPr="00D81E90">
        <w:rPr>
          <w:rFonts w:ascii="Aptos Narrow" w:hAnsi="Aptos Narrow" w:cstheme="minorHAnsi"/>
          <w:i/>
          <w:sz w:val="22"/>
          <w:szCs w:val="22"/>
        </w:rPr>
        <w:t>oraz art. 109 ust. 1 pkt</w:t>
      </w:r>
      <w:r w:rsidR="00EC587B" w:rsidRPr="00D81E90">
        <w:rPr>
          <w:rFonts w:ascii="Aptos Narrow" w:hAnsi="Aptos Narrow" w:cstheme="minorHAnsi"/>
          <w:i/>
          <w:sz w:val="22"/>
          <w:szCs w:val="22"/>
          <w:shd w:val="clear" w:color="auto" w:fill="FFFFFF" w:themeFill="background1"/>
        </w:rPr>
        <w:t>.</w:t>
      </w:r>
      <w:r w:rsidR="00C73571" w:rsidRPr="00D81E90">
        <w:rPr>
          <w:rFonts w:ascii="Aptos Narrow" w:hAnsi="Aptos Narrow" w:cstheme="minorHAnsi"/>
          <w:i/>
          <w:sz w:val="22"/>
          <w:szCs w:val="22"/>
          <w:shd w:val="clear" w:color="auto" w:fill="FFFFFF" w:themeFill="background1"/>
        </w:rPr>
        <w:t xml:space="preserve"> </w:t>
      </w:r>
      <w:r w:rsidR="00A64B79">
        <w:rPr>
          <w:rFonts w:ascii="Aptos Narrow" w:hAnsi="Aptos Narrow" w:cstheme="minorHAnsi"/>
          <w:i/>
          <w:sz w:val="22"/>
          <w:szCs w:val="22"/>
          <w:shd w:val="clear" w:color="auto" w:fill="FFFFFF" w:themeFill="background1"/>
        </w:rPr>
        <w:t>1</w:t>
      </w:r>
      <w:r w:rsidR="00C73571" w:rsidRPr="00D81E90">
        <w:rPr>
          <w:rFonts w:ascii="Aptos Narrow" w:hAnsi="Aptos Narrow" w:cstheme="minorHAnsi"/>
          <w:i/>
          <w:sz w:val="22"/>
          <w:szCs w:val="22"/>
          <w:shd w:val="clear" w:color="auto" w:fill="FFFFFF" w:themeFill="background1"/>
        </w:rPr>
        <w:t xml:space="preserve"> i </w:t>
      </w:r>
      <w:r w:rsidR="00A64B79">
        <w:rPr>
          <w:rFonts w:ascii="Aptos Narrow" w:hAnsi="Aptos Narrow" w:cstheme="minorHAnsi"/>
          <w:i/>
          <w:sz w:val="22"/>
          <w:szCs w:val="22"/>
          <w:shd w:val="clear" w:color="auto" w:fill="FFFFFF" w:themeFill="background1"/>
        </w:rPr>
        <w:t xml:space="preserve">4 </w:t>
      </w:r>
      <w:r w:rsidRPr="00D81E90">
        <w:rPr>
          <w:rFonts w:ascii="Aptos Narrow" w:hAnsi="Aptos Narrow" w:cs="Calibri"/>
          <w:i/>
          <w:sz w:val="22"/>
          <w:szCs w:val="22"/>
        </w:rPr>
        <w:t xml:space="preserve">ustawy </w:t>
      </w:r>
      <w:proofErr w:type="spellStart"/>
      <w:r w:rsidRPr="00D81E90">
        <w:rPr>
          <w:rFonts w:ascii="Aptos Narrow" w:hAnsi="Aptos Narrow" w:cs="Calibri"/>
          <w:i/>
          <w:sz w:val="22"/>
          <w:szCs w:val="22"/>
        </w:rPr>
        <w:t>Pzp</w:t>
      </w:r>
      <w:proofErr w:type="spellEnd"/>
      <w:r w:rsidRPr="00D81E90">
        <w:rPr>
          <w:rFonts w:ascii="Aptos Narrow" w:hAnsi="Aptos Narrow" w:cs="Calibri"/>
          <w:sz w:val="22"/>
          <w:szCs w:val="22"/>
        </w:rPr>
        <w:t>). Jednocześnie oświadczam, że w związku z ww. okolicznością, na podstawie art. 110 ust. 2</w:t>
      </w:r>
      <w:r w:rsidR="00A64B79">
        <w:rPr>
          <w:rFonts w:ascii="Aptos Narrow" w:hAnsi="Aptos Narrow" w:cs="Calibri"/>
          <w:sz w:val="22"/>
          <w:szCs w:val="22"/>
        </w:rPr>
        <w:t xml:space="preserve"> </w:t>
      </w:r>
      <w:r w:rsidRPr="00D81E90">
        <w:rPr>
          <w:rFonts w:ascii="Aptos Narrow" w:hAnsi="Aptos Narrow" w:cs="Calibri"/>
          <w:sz w:val="22"/>
          <w:szCs w:val="22"/>
        </w:rPr>
        <w:t xml:space="preserve">ustawy </w:t>
      </w:r>
      <w:proofErr w:type="spellStart"/>
      <w:r w:rsidRPr="00D81E90">
        <w:rPr>
          <w:rFonts w:ascii="Aptos Narrow" w:hAnsi="Aptos Narrow" w:cs="Calibri"/>
          <w:sz w:val="22"/>
          <w:szCs w:val="22"/>
        </w:rPr>
        <w:t>Pzp</w:t>
      </w:r>
      <w:proofErr w:type="spellEnd"/>
      <w:r w:rsidRPr="00D81E90">
        <w:rPr>
          <w:rFonts w:ascii="Aptos Narrow" w:hAnsi="Aptos Narrow" w:cs="Calibri"/>
          <w:sz w:val="22"/>
          <w:szCs w:val="22"/>
        </w:rPr>
        <w:t xml:space="preserve"> Wykonawca podjął następujące środki naprawcze**: </w:t>
      </w:r>
      <w:r w:rsidR="00D81E90">
        <w:rPr>
          <w:rFonts w:ascii="Aptos Narrow" w:hAnsi="Aptos Narrow" w:cs="Calibri"/>
          <w:sz w:val="22"/>
          <w:szCs w:val="22"/>
        </w:rPr>
        <w:t>…………………………………………………………….</w:t>
      </w:r>
    </w:p>
    <w:p w14:paraId="7E191643" w14:textId="77777777" w:rsidR="00667B70" w:rsidRPr="00D81E90" w:rsidRDefault="00667B70" w:rsidP="00270AF9">
      <w:pPr>
        <w:pStyle w:val="Bezodstpw"/>
        <w:keepNext/>
        <w:spacing w:line="320" w:lineRule="atLeast"/>
        <w:jc w:val="right"/>
        <w:rPr>
          <w:rFonts w:ascii="Aptos Narrow" w:hAnsi="Aptos Narrow" w:cs="Calibri"/>
          <w:sz w:val="22"/>
          <w:szCs w:val="22"/>
        </w:rPr>
      </w:pPr>
    </w:p>
    <w:p w14:paraId="23780420" w14:textId="77777777" w:rsidR="00667B70" w:rsidRPr="00D81E90" w:rsidRDefault="00667B70" w:rsidP="00270AF9">
      <w:pPr>
        <w:pStyle w:val="Bezodstpw"/>
        <w:keepNext/>
        <w:numPr>
          <w:ilvl w:val="0"/>
          <w:numId w:val="6"/>
        </w:numPr>
        <w:spacing w:line="320" w:lineRule="atLeast"/>
        <w:rPr>
          <w:rFonts w:ascii="Aptos Narrow" w:hAnsi="Aptos Narrow" w:cs="Calibri"/>
          <w:sz w:val="22"/>
          <w:szCs w:val="22"/>
        </w:rPr>
      </w:pPr>
      <w:r w:rsidRPr="00D81E90">
        <w:rPr>
          <w:rFonts w:ascii="Aptos Narrow" w:hAnsi="Aptos Narrow" w:cs="Calibri"/>
          <w:b/>
          <w:sz w:val="22"/>
          <w:szCs w:val="22"/>
        </w:rPr>
        <w:t xml:space="preserve">Oświadczenie dotyczące podanych danych: </w:t>
      </w:r>
    </w:p>
    <w:p w14:paraId="4E42F5CC" w14:textId="77777777" w:rsidR="00667B70" w:rsidRPr="00D81E90" w:rsidRDefault="00667B70" w:rsidP="00270AF9">
      <w:pPr>
        <w:pStyle w:val="Bezodstpw"/>
        <w:keepNext/>
        <w:spacing w:line="320" w:lineRule="atLeast"/>
        <w:rPr>
          <w:rFonts w:ascii="Aptos Narrow" w:hAnsi="Aptos Narrow" w:cs="Calibri"/>
          <w:b/>
          <w:iCs/>
          <w:sz w:val="22"/>
          <w:szCs w:val="22"/>
          <w:lang w:val="en-US"/>
        </w:rPr>
      </w:pPr>
    </w:p>
    <w:p w14:paraId="79DC7975" w14:textId="77777777" w:rsidR="00667B70" w:rsidRPr="00D81E90" w:rsidRDefault="00667B70" w:rsidP="00F90BB3">
      <w:pPr>
        <w:pStyle w:val="Bezodstpw"/>
        <w:keepNext/>
        <w:spacing w:line="320" w:lineRule="atLeast"/>
        <w:rPr>
          <w:rFonts w:ascii="Aptos Narrow" w:hAnsi="Aptos Narrow" w:cs="Calibri"/>
          <w:sz w:val="22"/>
          <w:szCs w:val="22"/>
        </w:rPr>
      </w:pPr>
      <w:r w:rsidRPr="00D81E90">
        <w:rPr>
          <w:rFonts w:ascii="Aptos Narrow" w:hAnsi="Aptos Narrow" w:cs="Calibri"/>
          <w:iCs/>
          <w:sz w:val="22"/>
          <w:szCs w:val="22"/>
        </w:rPr>
        <w:t>Oświadczam, że wszystkie informacje podane w powyższych oświadczeniach są aktualne i zgodne z</w:t>
      </w:r>
      <w:r w:rsidR="00723828" w:rsidRPr="00D81E90">
        <w:rPr>
          <w:rFonts w:ascii="Aptos Narrow" w:hAnsi="Aptos Narrow" w:cs="Calibri"/>
          <w:iCs/>
          <w:sz w:val="22"/>
          <w:szCs w:val="22"/>
        </w:rPr>
        <w:t> </w:t>
      </w:r>
      <w:r w:rsidRPr="00D81E90">
        <w:rPr>
          <w:rFonts w:ascii="Aptos Narrow" w:hAnsi="Aptos Narrow" w:cs="Calibri"/>
          <w:iCs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A2C825B" w14:textId="77777777" w:rsidR="00667B70" w:rsidRPr="00D81E90" w:rsidRDefault="00667B70" w:rsidP="00270AF9">
      <w:pPr>
        <w:keepNext/>
        <w:spacing w:after="120" w:line="320" w:lineRule="atLeast"/>
        <w:jc w:val="both"/>
        <w:rPr>
          <w:rFonts w:ascii="Aptos Narrow" w:hAnsi="Aptos Narrow" w:cs="Calibri"/>
          <w:iCs/>
        </w:rPr>
      </w:pPr>
    </w:p>
    <w:p w14:paraId="3891927C" w14:textId="77777777" w:rsidR="00667B70" w:rsidRPr="00D81E90" w:rsidRDefault="00667B70" w:rsidP="00FA3DCD">
      <w:pPr>
        <w:pStyle w:val="Bezodstpw"/>
        <w:spacing w:line="320" w:lineRule="atLeast"/>
        <w:jc w:val="right"/>
        <w:rPr>
          <w:rFonts w:ascii="Aptos Narrow" w:hAnsi="Aptos Narrow" w:cs="Calibri"/>
          <w:sz w:val="22"/>
          <w:szCs w:val="22"/>
        </w:rPr>
      </w:pPr>
      <w:r w:rsidRPr="00D81E90">
        <w:rPr>
          <w:rFonts w:ascii="Aptos Narrow" w:hAnsi="Aptos Narrow" w:cs="Calibri"/>
          <w:sz w:val="22"/>
          <w:szCs w:val="22"/>
        </w:rPr>
        <w:t>………………………………..…………………………..…</w:t>
      </w:r>
    </w:p>
    <w:p w14:paraId="0C9B3B8D" w14:textId="0551FF7B" w:rsidR="00AC0F18" w:rsidRPr="00D81E90" w:rsidRDefault="003115E6" w:rsidP="00D81E90">
      <w:pPr>
        <w:pStyle w:val="Bezodstpw"/>
        <w:ind w:left="5245"/>
        <w:jc w:val="center"/>
        <w:rPr>
          <w:rFonts w:ascii="Aptos Narrow" w:hAnsi="Aptos Narrow" w:cs="Calibri"/>
          <w:b/>
          <w:sz w:val="16"/>
          <w:szCs w:val="16"/>
          <w:lang w:eastAsia="pl-PL"/>
        </w:rPr>
      </w:pPr>
      <w:r w:rsidRPr="00D81E90">
        <w:rPr>
          <w:rFonts w:ascii="Aptos Narrow" w:hAnsi="Aptos Narrow" w:cs="Calibri"/>
          <w:i/>
          <w:sz w:val="16"/>
          <w:szCs w:val="16"/>
        </w:rPr>
        <w:lastRenderedPageBreak/>
        <w:t>(</w:t>
      </w:r>
      <w:r w:rsidR="00D63C88" w:rsidRPr="00D81E90">
        <w:rPr>
          <w:rFonts w:ascii="Aptos Narrow" w:hAnsi="Aptos Narrow" w:cs="Calibri"/>
          <w:i/>
          <w:sz w:val="16"/>
          <w:szCs w:val="16"/>
        </w:rPr>
        <w:t>k</w:t>
      </w:r>
      <w:r w:rsidRPr="00D81E90">
        <w:rPr>
          <w:rFonts w:ascii="Aptos Narrow" w:hAnsi="Aptos Narrow" w:cs="Calibri"/>
          <w:i/>
          <w:sz w:val="16"/>
          <w:szCs w:val="16"/>
        </w:rPr>
        <w:t>walifikowany/e podpis/y elektroniczny/e lub podpis/y zaufany/e lub osobisty/e osoby/osób upoważnionej/</w:t>
      </w:r>
      <w:proofErr w:type="spellStart"/>
      <w:r w:rsidRPr="00D81E90">
        <w:rPr>
          <w:rFonts w:ascii="Aptos Narrow" w:hAnsi="Aptos Narrow" w:cs="Calibri"/>
          <w:i/>
          <w:sz w:val="16"/>
          <w:szCs w:val="16"/>
        </w:rPr>
        <w:t>nych</w:t>
      </w:r>
      <w:proofErr w:type="spellEnd"/>
      <w:r w:rsidRPr="00D81E90">
        <w:rPr>
          <w:rFonts w:ascii="Aptos Narrow" w:hAnsi="Aptos Narrow" w:cs="Calibri"/>
          <w:i/>
          <w:sz w:val="16"/>
          <w:szCs w:val="16"/>
        </w:rPr>
        <w:t xml:space="preserve">  do reprezentowania Wykonawcy</w:t>
      </w:r>
      <w:r w:rsidR="006909A2" w:rsidRPr="00D81E90">
        <w:rPr>
          <w:rFonts w:ascii="Aptos Narrow" w:hAnsi="Aptos Narrow" w:cs="Calibri"/>
          <w:i/>
          <w:sz w:val="16"/>
          <w:szCs w:val="16"/>
        </w:rPr>
        <w:t>/Podmiotu udostępniającego zasoby</w:t>
      </w:r>
      <w:r w:rsidR="00102E04" w:rsidRPr="00D81E90">
        <w:rPr>
          <w:rFonts w:ascii="Aptos Narrow" w:hAnsi="Aptos Narrow" w:cs="Calibri"/>
          <w:i/>
          <w:sz w:val="16"/>
          <w:szCs w:val="16"/>
        </w:rPr>
        <w:t>)</w:t>
      </w:r>
    </w:p>
    <w:p w14:paraId="3A484D4A" w14:textId="77777777" w:rsidR="00D32427" w:rsidRPr="00D81E90" w:rsidRDefault="00D32427" w:rsidP="00D81E90">
      <w:pPr>
        <w:spacing w:line="320" w:lineRule="atLeast"/>
        <w:ind w:left="5245" w:firstLine="0"/>
        <w:jc w:val="center"/>
        <w:rPr>
          <w:rFonts w:ascii="Aptos Narrow" w:hAnsi="Aptos Narrow" w:cs="Calibri"/>
          <w:b/>
          <w:sz w:val="16"/>
          <w:szCs w:val="16"/>
          <w:lang w:eastAsia="pl-PL"/>
        </w:rPr>
      </w:pPr>
    </w:p>
    <w:p w14:paraId="02C9EB26" w14:textId="77777777" w:rsidR="00D32427" w:rsidRPr="00D81E90" w:rsidRDefault="00D32427" w:rsidP="00FA3DCD">
      <w:pPr>
        <w:spacing w:line="320" w:lineRule="atLeast"/>
        <w:ind w:left="0" w:firstLine="0"/>
        <w:jc w:val="both"/>
        <w:rPr>
          <w:rFonts w:ascii="Aptos Narrow" w:hAnsi="Aptos Narrow" w:cs="Calibri"/>
          <w:b/>
          <w:lang w:eastAsia="pl-PL"/>
        </w:rPr>
      </w:pPr>
    </w:p>
    <w:p w14:paraId="174ECD6D" w14:textId="77777777" w:rsidR="00FF6F81" w:rsidRPr="00D81E90" w:rsidRDefault="00DA3AFD" w:rsidP="00FA3DCD">
      <w:pPr>
        <w:spacing w:line="320" w:lineRule="atLeast"/>
        <w:ind w:left="340"/>
        <w:jc w:val="both"/>
        <w:rPr>
          <w:rFonts w:ascii="Aptos Narrow" w:hAnsi="Aptos Narrow" w:cstheme="minorHAnsi"/>
        </w:rPr>
      </w:pPr>
      <w:r w:rsidRPr="00D81E90">
        <w:rPr>
          <w:rFonts w:ascii="Aptos Narrow" w:hAnsi="Aptos Narrow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FF6F81" w:rsidRPr="00D81E90">
        <w:rPr>
          <w:rFonts w:ascii="Aptos Narrow" w:hAnsi="Aptos Narrow" w:cstheme="minorHAnsi"/>
        </w:rPr>
        <w:instrText xml:space="preserve"> FORMCHECKBOX </w:instrText>
      </w:r>
      <w:r w:rsidR="00000000">
        <w:rPr>
          <w:rFonts w:ascii="Aptos Narrow" w:hAnsi="Aptos Narrow" w:cstheme="minorHAnsi"/>
        </w:rPr>
      </w:r>
      <w:r w:rsidR="00000000">
        <w:rPr>
          <w:rFonts w:ascii="Aptos Narrow" w:hAnsi="Aptos Narrow" w:cstheme="minorHAnsi"/>
        </w:rPr>
        <w:fldChar w:fldCharType="separate"/>
      </w:r>
      <w:r w:rsidRPr="00D81E90">
        <w:rPr>
          <w:rFonts w:ascii="Aptos Narrow" w:hAnsi="Aptos Narrow" w:cstheme="minorHAnsi"/>
        </w:rPr>
        <w:fldChar w:fldCharType="end"/>
      </w:r>
      <w:bookmarkEnd w:id="0"/>
      <w:r w:rsidR="00FF6F81" w:rsidRPr="00D81E90">
        <w:rPr>
          <w:rFonts w:ascii="Aptos Narrow" w:hAnsi="Aptos Narrow" w:cstheme="minorHAnsi"/>
        </w:rPr>
        <w:t>Wykonawca samodzielnie ubiegający się o udzielenie zamówienia*</w:t>
      </w:r>
    </w:p>
    <w:p w14:paraId="452B800D" w14:textId="77777777" w:rsidR="00FF6F81" w:rsidRPr="00D81E90" w:rsidRDefault="00DA3AFD" w:rsidP="00FA3DCD">
      <w:pPr>
        <w:spacing w:line="320" w:lineRule="atLeast"/>
        <w:jc w:val="both"/>
        <w:rPr>
          <w:rFonts w:ascii="Aptos Narrow" w:hAnsi="Aptos Narrow" w:cstheme="minorHAnsi"/>
        </w:rPr>
      </w:pPr>
      <w:r w:rsidRPr="00D81E90">
        <w:rPr>
          <w:rFonts w:ascii="Aptos Narrow" w:hAnsi="Aptos Narrow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D81E90">
        <w:rPr>
          <w:rFonts w:ascii="Aptos Narrow" w:hAnsi="Aptos Narrow" w:cstheme="minorHAnsi"/>
        </w:rPr>
        <w:instrText xml:space="preserve"> FORMCHECKBOX </w:instrText>
      </w:r>
      <w:r w:rsidR="00000000">
        <w:rPr>
          <w:rFonts w:ascii="Aptos Narrow" w:hAnsi="Aptos Narrow" w:cstheme="minorHAnsi"/>
        </w:rPr>
      </w:r>
      <w:r w:rsidR="00000000">
        <w:rPr>
          <w:rFonts w:ascii="Aptos Narrow" w:hAnsi="Aptos Narrow" w:cstheme="minorHAnsi"/>
        </w:rPr>
        <w:fldChar w:fldCharType="separate"/>
      </w:r>
      <w:r w:rsidRPr="00D81E90">
        <w:rPr>
          <w:rFonts w:ascii="Aptos Narrow" w:hAnsi="Aptos Narrow" w:cstheme="minorHAnsi"/>
        </w:rPr>
        <w:fldChar w:fldCharType="end"/>
      </w:r>
      <w:r w:rsidR="00FF6F81" w:rsidRPr="00D81E90">
        <w:rPr>
          <w:rFonts w:ascii="Aptos Narrow" w:hAnsi="Aptos Narrow" w:cstheme="minorHAnsi"/>
        </w:rPr>
        <w:t>Wykonawca ubiegający się o udzielenie zamówienia wspólnie z innymi*</w:t>
      </w:r>
    </w:p>
    <w:p w14:paraId="30DC5F12" w14:textId="77777777" w:rsidR="00FF6F81" w:rsidRPr="00D81E90" w:rsidRDefault="00DA3AFD" w:rsidP="00FA3DCD">
      <w:pPr>
        <w:spacing w:line="320" w:lineRule="atLeast"/>
        <w:jc w:val="both"/>
        <w:rPr>
          <w:rFonts w:ascii="Aptos Narrow" w:hAnsi="Aptos Narrow" w:cstheme="minorHAnsi"/>
        </w:rPr>
      </w:pPr>
      <w:r w:rsidRPr="00D81E90">
        <w:rPr>
          <w:rFonts w:ascii="Aptos Narrow" w:hAnsi="Aptos Narrow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D81E90">
        <w:rPr>
          <w:rFonts w:ascii="Aptos Narrow" w:hAnsi="Aptos Narrow" w:cstheme="minorHAnsi"/>
        </w:rPr>
        <w:instrText xml:space="preserve"> FORMCHECKBOX </w:instrText>
      </w:r>
      <w:r w:rsidR="00000000">
        <w:rPr>
          <w:rFonts w:ascii="Aptos Narrow" w:hAnsi="Aptos Narrow" w:cstheme="minorHAnsi"/>
        </w:rPr>
      </w:r>
      <w:r w:rsidR="00000000">
        <w:rPr>
          <w:rFonts w:ascii="Aptos Narrow" w:hAnsi="Aptos Narrow" w:cstheme="minorHAnsi"/>
        </w:rPr>
        <w:fldChar w:fldCharType="separate"/>
      </w:r>
      <w:r w:rsidRPr="00D81E90">
        <w:rPr>
          <w:rFonts w:ascii="Aptos Narrow" w:hAnsi="Aptos Narrow" w:cstheme="minorHAnsi"/>
        </w:rPr>
        <w:fldChar w:fldCharType="end"/>
      </w:r>
      <w:r w:rsidR="00FF6F81" w:rsidRPr="00D81E90">
        <w:rPr>
          <w:rFonts w:ascii="Aptos Narrow" w:hAnsi="Aptos Narrow" w:cstheme="minorHAnsi"/>
        </w:rPr>
        <w:t>Podmiot</w:t>
      </w:r>
      <w:r w:rsidR="0000668F" w:rsidRPr="00D81E90">
        <w:rPr>
          <w:rFonts w:ascii="Aptos Narrow" w:hAnsi="Aptos Narrow" w:cstheme="minorHAnsi"/>
        </w:rPr>
        <w:t xml:space="preserve"> (Wykonawca)</w:t>
      </w:r>
      <w:r w:rsidR="00FF6F81" w:rsidRPr="00D81E90">
        <w:rPr>
          <w:rFonts w:ascii="Aptos Narrow" w:hAnsi="Aptos Narrow" w:cstheme="minorHAnsi"/>
        </w:rPr>
        <w:t xml:space="preserve"> udostępniający zasoby*</w:t>
      </w:r>
    </w:p>
    <w:p w14:paraId="1138020B" w14:textId="77777777" w:rsidR="00D32427" w:rsidRPr="00D81E90" w:rsidRDefault="00D32427" w:rsidP="00FA3DCD">
      <w:pPr>
        <w:spacing w:line="320" w:lineRule="atLeast"/>
        <w:ind w:left="0" w:firstLine="0"/>
        <w:jc w:val="both"/>
        <w:rPr>
          <w:rFonts w:ascii="Aptos Narrow" w:hAnsi="Aptos Narrow" w:cs="Calibri"/>
          <w:b/>
          <w:lang w:eastAsia="pl-PL"/>
        </w:rPr>
      </w:pPr>
    </w:p>
    <w:p w14:paraId="2CB324EE" w14:textId="77777777" w:rsidR="00667B70" w:rsidRPr="00D81E90" w:rsidRDefault="00667B70" w:rsidP="00FA3DCD">
      <w:pPr>
        <w:spacing w:line="320" w:lineRule="atLeast"/>
        <w:ind w:left="0" w:firstLine="0"/>
        <w:jc w:val="both"/>
        <w:rPr>
          <w:rFonts w:ascii="Aptos Narrow" w:hAnsi="Aptos Narrow" w:cs="Calibri"/>
        </w:rPr>
      </w:pPr>
      <w:r w:rsidRPr="00D81E90">
        <w:rPr>
          <w:rFonts w:ascii="Aptos Narrow" w:hAnsi="Aptos Narrow" w:cs="Calibri"/>
          <w:b/>
          <w:lang w:eastAsia="pl-PL"/>
        </w:rPr>
        <w:t>Uwaga:</w:t>
      </w:r>
    </w:p>
    <w:p w14:paraId="6F9C9C7E" w14:textId="77777777" w:rsidR="00667B70" w:rsidRPr="00D81E90" w:rsidRDefault="00667B70" w:rsidP="00FA3DCD">
      <w:pPr>
        <w:pStyle w:val="Bezodstpw"/>
        <w:spacing w:line="320" w:lineRule="atLeast"/>
        <w:jc w:val="both"/>
        <w:rPr>
          <w:rFonts w:ascii="Aptos Narrow" w:hAnsi="Aptos Narrow" w:cs="Calibri"/>
          <w:i/>
          <w:sz w:val="22"/>
          <w:szCs w:val="22"/>
          <w:u w:val="single"/>
        </w:rPr>
      </w:pPr>
      <w:r w:rsidRPr="00D81E90">
        <w:rPr>
          <w:rFonts w:ascii="Aptos Narrow" w:hAnsi="Aptos Narrow" w:cs="Calibri"/>
          <w:i/>
          <w:sz w:val="22"/>
          <w:szCs w:val="22"/>
          <w:u w:val="single"/>
        </w:rPr>
        <w:t xml:space="preserve">Oświadczenie składa </w:t>
      </w:r>
      <w:r w:rsidRPr="00D81E90">
        <w:rPr>
          <w:rFonts w:ascii="Aptos Narrow" w:hAnsi="Aptos Narrow" w:cs="Calibri"/>
          <w:b/>
          <w:bCs/>
          <w:i/>
          <w:sz w:val="22"/>
          <w:szCs w:val="22"/>
          <w:u w:val="single"/>
        </w:rPr>
        <w:t>każdy z Wykonawców</w:t>
      </w:r>
      <w:r w:rsidRPr="00D81E90">
        <w:rPr>
          <w:rFonts w:ascii="Aptos Narrow" w:hAnsi="Aptos Narrow" w:cs="Calibri"/>
          <w:i/>
          <w:sz w:val="22"/>
          <w:szCs w:val="22"/>
          <w:u w:val="single"/>
        </w:rPr>
        <w:t xml:space="preserve"> wspólnie ubiegających się o udzielenie zamówienia </w:t>
      </w:r>
      <w:r w:rsidR="00085094" w:rsidRPr="00D81E90">
        <w:rPr>
          <w:rFonts w:ascii="Aptos Narrow" w:hAnsi="Aptos Narrow" w:cs="Calibri"/>
          <w:i/>
          <w:sz w:val="22"/>
          <w:szCs w:val="22"/>
          <w:u w:val="single"/>
        </w:rPr>
        <w:t>o</w:t>
      </w:r>
      <w:r w:rsidR="00FF6F81" w:rsidRPr="00D81E90">
        <w:rPr>
          <w:rFonts w:ascii="Aptos Narrow" w:hAnsi="Aptos Narrow" w:cs="Calibri"/>
          <w:i/>
          <w:sz w:val="22"/>
          <w:szCs w:val="22"/>
          <w:u w:val="single"/>
        </w:rPr>
        <w:t>raz podmiot udostępniający zasoby</w:t>
      </w:r>
      <w:r w:rsidR="00F90BB3" w:rsidRPr="00D81E90">
        <w:rPr>
          <w:rFonts w:ascii="Aptos Narrow" w:hAnsi="Aptos Narrow" w:cs="Calibri"/>
          <w:i/>
          <w:sz w:val="22"/>
          <w:szCs w:val="22"/>
          <w:u w:val="single"/>
        </w:rPr>
        <w:t>.</w:t>
      </w:r>
    </w:p>
    <w:p w14:paraId="662C8C66" w14:textId="77777777" w:rsidR="008F3C63" w:rsidRPr="00D81E90" w:rsidRDefault="008F3C63" w:rsidP="00FA3DCD">
      <w:pPr>
        <w:spacing w:line="320" w:lineRule="atLeast"/>
        <w:jc w:val="both"/>
        <w:rPr>
          <w:rFonts w:ascii="Aptos Narrow" w:hAnsi="Aptos Narrow" w:cs="Calibri"/>
        </w:rPr>
      </w:pPr>
    </w:p>
    <w:p w14:paraId="5613245B" w14:textId="77777777" w:rsidR="008F3C63" w:rsidRPr="00D81E90" w:rsidRDefault="008F3C63" w:rsidP="00FA3DCD">
      <w:pPr>
        <w:pStyle w:val="Bezodstpw"/>
        <w:spacing w:line="320" w:lineRule="atLeast"/>
        <w:rPr>
          <w:rFonts w:ascii="Aptos Narrow" w:hAnsi="Aptos Narrow" w:cs="Calibri"/>
          <w:sz w:val="22"/>
          <w:szCs w:val="22"/>
        </w:rPr>
      </w:pPr>
    </w:p>
    <w:p w14:paraId="3766A833" w14:textId="77777777" w:rsidR="008F3C63" w:rsidRPr="00D81E90" w:rsidRDefault="008F3C63" w:rsidP="00FA3DCD">
      <w:pPr>
        <w:spacing w:line="320" w:lineRule="atLeast"/>
        <w:rPr>
          <w:rFonts w:ascii="Aptos Narrow" w:hAnsi="Aptos Narrow" w:cs="Calibri"/>
        </w:rPr>
      </w:pPr>
      <w:r w:rsidRPr="00D81E90">
        <w:rPr>
          <w:rFonts w:ascii="Aptos Narrow" w:hAnsi="Aptos Narrow" w:cs="Calibri"/>
        </w:rPr>
        <w:t>*) zaznaczyć właściwe</w:t>
      </w:r>
    </w:p>
    <w:p w14:paraId="784F9101" w14:textId="77777777" w:rsidR="008F3C63" w:rsidRPr="00D81E90" w:rsidRDefault="008F3C63" w:rsidP="00FA3DCD">
      <w:pPr>
        <w:spacing w:line="320" w:lineRule="atLeast"/>
        <w:rPr>
          <w:rFonts w:ascii="Aptos Narrow" w:hAnsi="Aptos Narrow" w:cs="Calibri"/>
        </w:rPr>
      </w:pPr>
      <w:r w:rsidRPr="00D81E90">
        <w:rPr>
          <w:rFonts w:ascii="Aptos Narrow" w:hAnsi="Aptos Narrow" w:cs="Calibri"/>
        </w:rPr>
        <w:t>**) wypełnić właściwe</w:t>
      </w:r>
    </w:p>
    <w:p w14:paraId="1F7AC375" w14:textId="77777777" w:rsidR="008F3C63" w:rsidRPr="00D81E90" w:rsidRDefault="008F3C63" w:rsidP="00FA3DCD">
      <w:pPr>
        <w:spacing w:line="320" w:lineRule="atLeast"/>
        <w:jc w:val="both"/>
        <w:rPr>
          <w:rFonts w:ascii="Aptos Narrow" w:hAnsi="Aptos Narrow" w:cs="Calibri"/>
        </w:rPr>
      </w:pPr>
    </w:p>
    <w:sectPr w:rsidR="008F3C63" w:rsidRPr="00D81E90" w:rsidSect="00E40165">
      <w:headerReference w:type="default" r:id="rId7"/>
      <w:footerReference w:type="default" r:id="rId8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06661" w14:textId="77777777" w:rsidR="00F40BF4" w:rsidRDefault="00F40BF4">
      <w:pPr>
        <w:spacing w:line="240" w:lineRule="auto"/>
      </w:pPr>
      <w:r>
        <w:separator/>
      </w:r>
    </w:p>
  </w:endnote>
  <w:endnote w:type="continuationSeparator" w:id="0">
    <w:p w14:paraId="13AB520B" w14:textId="77777777" w:rsidR="00F40BF4" w:rsidRDefault="00F40B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A0727" w14:textId="77777777" w:rsidR="00667B70" w:rsidRDefault="00DA3AFD">
    <w:pPr>
      <w:pStyle w:val="Stopka"/>
      <w:jc w:val="right"/>
    </w:pPr>
    <w:r>
      <w:fldChar w:fldCharType="begin"/>
    </w:r>
    <w:r w:rsidR="00667B70">
      <w:instrText xml:space="preserve"> PAGE </w:instrText>
    </w:r>
    <w:r>
      <w:fldChar w:fldCharType="separate"/>
    </w:r>
    <w:r w:rsidR="00BD7740">
      <w:rPr>
        <w:noProof/>
      </w:rPr>
      <w:t>1</w:t>
    </w:r>
    <w:r>
      <w:fldChar w:fldCharType="end"/>
    </w:r>
  </w:p>
  <w:p w14:paraId="679114B2" w14:textId="77777777" w:rsidR="00667B70" w:rsidRDefault="00667B70">
    <w:pPr>
      <w:pStyle w:val="Stopka"/>
    </w:pPr>
  </w:p>
  <w:p w14:paraId="201E8947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4E1BB" w14:textId="77777777" w:rsidR="00F40BF4" w:rsidRDefault="00F40BF4">
      <w:pPr>
        <w:spacing w:line="240" w:lineRule="auto"/>
      </w:pPr>
      <w:r>
        <w:separator/>
      </w:r>
    </w:p>
  </w:footnote>
  <w:footnote w:type="continuationSeparator" w:id="0">
    <w:p w14:paraId="48B4370D" w14:textId="77777777" w:rsidR="00F40BF4" w:rsidRDefault="00F40B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D532" w14:textId="77777777" w:rsidR="00775175" w:rsidRDefault="00775175" w:rsidP="00196FFB">
    <w:pPr>
      <w:pStyle w:val="Bezodstpw"/>
      <w:jc w:val="center"/>
      <w:rPr>
        <w:rFonts w:asciiTheme="minorHAnsi" w:hAnsiTheme="minorHAnsi" w:cstheme="minorHAnsi"/>
        <w:iCs/>
        <w:color w:val="000000"/>
        <w:sz w:val="18"/>
        <w:szCs w:val="18"/>
        <w:lang w:eastAsia="pl-PL"/>
      </w:rPr>
    </w:pPr>
    <w:r>
      <w:rPr>
        <w:rFonts w:asciiTheme="minorHAnsi" w:hAnsiTheme="minorHAnsi" w:cstheme="minorHAnsi"/>
        <w:iCs/>
        <w:noProof/>
        <w:color w:val="000000"/>
        <w:sz w:val="18"/>
        <w:szCs w:val="18"/>
        <w:lang w:eastAsia="pl-PL"/>
      </w:rPr>
      <w:drawing>
        <wp:inline distT="0" distB="0" distL="0" distR="0" wp14:anchorId="45F26F8D" wp14:editId="00AE4ED1">
          <wp:extent cx="3162300" cy="8191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C4DD7F" w14:textId="76FC3571" w:rsidR="001C094F" w:rsidRDefault="007B5967" w:rsidP="00196FFB">
    <w:pPr>
      <w:pStyle w:val="Bezodstpw"/>
      <w:jc w:val="center"/>
      <w:rPr>
        <w:rFonts w:asciiTheme="minorHAnsi" w:hAnsiTheme="minorHAnsi" w:cstheme="minorHAnsi"/>
        <w:iCs/>
        <w:color w:val="000000"/>
        <w:sz w:val="18"/>
        <w:szCs w:val="18"/>
        <w:lang w:eastAsia="pl-PL"/>
      </w:rPr>
    </w:pPr>
    <w:r w:rsidRPr="00F03A0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 xml:space="preserve">Postępowanie nr </w:t>
    </w:r>
    <w:r w:rsidR="00303B82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8</w:t>
    </w:r>
    <w:r w:rsidR="00775175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/</w:t>
    </w:r>
    <w:r w:rsidRPr="00F03A0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2024</w:t>
    </w:r>
  </w:p>
  <w:p w14:paraId="3C720E34" w14:textId="1183F195" w:rsidR="007B5967" w:rsidRPr="00196FFB" w:rsidRDefault="00303B82" w:rsidP="00303B82">
    <w:pPr>
      <w:pStyle w:val="Bezodstpw"/>
      <w:jc w:val="center"/>
      <w:rPr>
        <w:rFonts w:asciiTheme="minorHAnsi" w:hAnsiTheme="minorHAnsi" w:cstheme="minorHAnsi"/>
        <w:iCs/>
        <w:color w:val="000000"/>
        <w:sz w:val="18"/>
        <w:szCs w:val="18"/>
        <w:lang w:eastAsia="pl-PL"/>
      </w:rPr>
    </w:pPr>
    <w:r w:rsidRPr="00303B82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Wykonanie kompletnej dokumentacji projektowo kosztorysowej umożliwiającej realizację inwestycji pn. Rozbudowa i modernizacja ROPS w Branicach – etap I dokumentacja</w:t>
    </w:r>
  </w:p>
  <w:p w14:paraId="2617B45D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687499B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9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E204B7"/>
    <w:multiLevelType w:val="hybridMultilevel"/>
    <w:tmpl w:val="9C107C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83025948">
    <w:abstractNumId w:val="0"/>
  </w:num>
  <w:num w:numId="2" w16cid:durableId="1014838894">
    <w:abstractNumId w:val="1"/>
  </w:num>
  <w:num w:numId="3" w16cid:durableId="1107237298">
    <w:abstractNumId w:val="2"/>
  </w:num>
  <w:num w:numId="4" w16cid:durableId="1737704599">
    <w:abstractNumId w:val="3"/>
  </w:num>
  <w:num w:numId="5" w16cid:durableId="1077022873">
    <w:abstractNumId w:val="4"/>
  </w:num>
  <w:num w:numId="6" w16cid:durableId="2102990065">
    <w:abstractNumId w:val="5"/>
  </w:num>
  <w:num w:numId="7" w16cid:durableId="1771243980">
    <w:abstractNumId w:val="8"/>
  </w:num>
  <w:num w:numId="8" w16cid:durableId="1578124916">
    <w:abstractNumId w:val="9"/>
  </w:num>
  <w:num w:numId="9" w16cid:durableId="1453552347">
    <w:abstractNumId w:val="6"/>
  </w:num>
  <w:num w:numId="10" w16cid:durableId="520050226">
    <w:abstractNumId w:val="4"/>
    <w:lvlOverride w:ilvl="0">
      <w:startOverride w:val="2"/>
    </w:lvlOverride>
  </w:num>
  <w:num w:numId="11" w16cid:durableId="1089616447">
    <w:abstractNumId w:val="10"/>
  </w:num>
  <w:num w:numId="12" w16cid:durableId="673144801">
    <w:abstractNumId w:val="7"/>
  </w:num>
  <w:num w:numId="13" w16cid:durableId="821627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0668F"/>
    <w:rsid w:val="00025C35"/>
    <w:rsid w:val="00030796"/>
    <w:rsid w:val="0003561F"/>
    <w:rsid w:val="00042BF8"/>
    <w:rsid w:val="000551D1"/>
    <w:rsid w:val="000633E5"/>
    <w:rsid w:val="00067960"/>
    <w:rsid w:val="00085094"/>
    <w:rsid w:val="000865D8"/>
    <w:rsid w:val="0009776F"/>
    <w:rsid w:val="000C5D19"/>
    <w:rsid w:val="000D0532"/>
    <w:rsid w:val="000D188D"/>
    <w:rsid w:val="000D600C"/>
    <w:rsid w:val="000E2674"/>
    <w:rsid w:val="00102E04"/>
    <w:rsid w:val="00116580"/>
    <w:rsid w:val="00124EAA"/>
    <w:rsid w:val="00124F7A"/>
    <w:rsid w:val="001373DA"/>
    <w:rsid w:val="0013794A"/>
    <w:rsid w:val="00174DF1"/>
    <w:rsid w:val="0018335F"/>
    <w:rsid w:val="0019648B"/>
    <w:rsid w:val="00196FFB"/>
    <w:rsid w:val="001B0ABC"/>
    <w:rsid w:val="001C094F"/>
    <w:rsid w:val="001C2E03"/>
    <w:rsid w:val="001C432A"/>
    <w:rsid w:val="001D756B"/>
    <w:rsid w:val="002014E7"/>
    <w:rsid w:val="0023668F"/>
    <w:rsid w:val="00254A9D"/>
    <w:rsid w:val="0025721F"/>
    <w:rsid w:val="002657A7"/>
    <w:rsid w:val="00270AF9"/>
    <w:rsid w:val="00280114"/>
    <w:rsid w:val="00295347"/>
    <w:rsid w:val="00295FCD"/>
    <w:rsid w:val="002A339A"/>
    <w:rsid w:val="002C1E80"/>
    <w:rsid w:val="002D3302"/>
    <w:rsid w:val="00301E69"/>
    <w:rsid w:val="00303B82"/>
    <w:rsid w:val="003045DE"/>
    <w:rsid w:val="003115E6"/>
    <w:rsid w:val="00360099"/>
    <w:rsid w:val="003636BA"/>
    <w:rsid w:val="0036468E"/>
    <w:rsid w:val="00392469"/>
    <w:rsid w:val="003A68E5"/>
    <w:rsid w:val="003C05A4"/>
    <w:rsid w:val="003C7B92"/>
    <w:rsid w:val="0040396B"/>
    <w:rsid w:val="00454ED3"/>
    <w:rsid w:val="004A1504"/>
    <w:rsid w:val="004C4C64"/>
    <w:rsid w:val="004D3704"/>
    <w:rsid w:val="005340FB"/>
    <w:rsid w:val="00550781"/>
    <w:rsid w:val="00551B55"/>
    <w:rsid w:val="00552DA9"/>
    <w:rsid w:val="00560E6D"/>
    <w:rsid w:val="00590A5D"/>
    <w:rsid w:val="00593F77"/>
    <w:rsid w:val="005A034B"/>
    <w:rsid w:val="005A69E4"/>
    <w:rsid w:val="005D203E"/>
    <w:rsid w:val="005E664B"/>
    <w:rsid w:val="005F61F8"/>
    <w:rsid w:val="00606F51"/>
    <w:rsid w:val="00606FCD"/>
    <w:rsid w:val="00624D71"/>
    <w:rsid w:val="00667B70"/>
    <w:rsid w:val="00667CB5"/>
    <w:rsid w:val="006717BB"/>
    <w:rsid w:val="00677DC2"/>
    <w:rsid w:val="006909A2"/>
    <w:rsid w:val="0069562B"/>
    <w:rsid w:val="006A0095"/>
    <w:rsid w:val="006B78C9"/>
    <w:rsid w:val="006E4096"/>
    <w:rsid w:val="00712413"/>
    <w:rsid w:val="00713F09"/>
    <w:rsid w:val="00723828"/>
    <w:rsid w:val="0073208E"/>
    <w:rsid w:val="00747B0F"/>
    <w:rsid w:val="00775175"/>
    <w:rsid w:val="00780DD8"/>
    <w:rsid w:val="007A7F21"/>
    <w:rsid w:val="007B3326"/>
    <w:rsid w:val="007B45A0"/>
    <w:rsid w:val="007B4C2A"/>
    <w:rsid w:val="007B58A9"/>
    <w:rsid w:val="007B5967"/>
    <w:rsid w:val="007C1A0B"/>
    <w:rsid w:val="007C6F3D"/>
    <w:rsid w:val="007D7D91"/>
    <w:rsid w:val="007E0AA2"/>
    <w:rsid w:val="007F3C4D"/>
    <w:rsid w:val="00814DBE"/>
    <w:rsid w:val="00822E1E"/>
    <w:rsid w:val="008458C2"/>
    <w:rsid w:val="008533D2"/>
    <w:rsid w:val="00861A9A"/>
    <w:rsid w:val="00864EF5"/>
    <w:rsid w:val="00891A64"/>
    <w:rsid w:val="008A5133"/>
    <w:rsid w:val="008C724E"/>
    <w:rsid w:val="008D3553"/>
    <w:rsid w:val="008F3C63"/>
    <w:rsid w:val="00914FA5"/>
    <w:rsid w:val="009243BF"/>
    <w:rsid w:val="009321F9"/>
    <w:rsid w:val="00933B88"/>
    <w:rsid w:val="00943A04"/>
    <w:rsid w:val="0094667B"/>
    <w:rsid w:val="00965A95"/>
    <w:rsid w:val="00974BC5"/>
    <w:rsid w:val="009C3C8E"/>
    <w:rsid w:val="009D0D5A"/>
    <w:rsid w:val="009D2AB8"/>
    <w:rsid w:val="009F7FDF"/>
    <w:rsid w:val="00A41E5E"/>
    <w:rsid w:val="00A47AFC"/>
    <w:rsid w:val="00A64B79"/>
    <w:rsid w:val="00A73AFF"/>
    <w:rsid w:val="00A84A6F"/>
    <w:rsid w:val="00A87B8A"/>
    <w:rsid w:val="00AA79F2"/>
    <w:rsid w:val="00AC0F18"/>
    <w:rsid w:val="00AD3206"/>
    <w:rsid w:val="00AE64B2"/>
    <w:rsid w:val="00AF7BF3"/>
    <w:rsid w:val="00B033E3"/>
    <w:rsid w:val="00B1179B"/>
    <w:rsid w:val="00B62B43"/>
    <w:rsid w:val="00B83CFF"/>
    <w:rsid w:val="00B92BD1"/>
    <w:rsid w:val="00BA3766"/>
    <w:rsid w:val="00BA4F58"/>
    <w:rsid w:val="00BA5CE4"/>
    <w:rsid w:val="00BB0687"/>
    <w:rsid w:val="00BB1B1D"/>
    <w:rsid w:val="00BD3E71"/>
    <w:rsid w:val="00BD7740"/>
    <w:rsid w:val="00BE5CB7"/>
    <w:rsid w:val="00C05FC1"/>
    <w:rsid w:val="00C07CF0"/>
    <w:rsid w:val="00C4716D"/>
    <w:rsid w:val="00C47B4B"/>
    <w:rsid w:val="00C70C49"/>
    <w:rsid w:val="00C73571"/>
    <w:rsid w:val="00C82166"/>
    <w:rsid w:val="00C860D4"/>
    <w:rsid w:val="00C93ABA"/>
    <w:rsid w:val="00CB0B46"/>
    <w:rsid w:val="00CC3FE1"/>
    <w:rsid w:val="00D1674C"/>
    <w:rsid w:val="00D17067"/>
    <w:rsid w:val="00D2360C"/>
    <w:rsid w:val="00D32427"/>
    <w:rsid w:val="00D41154"/>
    <w:rsid w:val="00D438F4"/>
    <w:rsid w:val="00D43AE9"/>
    <w:rsid w:val="00D63C88"/>
    <w:rsid w:val="00D6729E"/>
    <w:rsid w:val="00D80D95"/>
    <w:rsid w:val="00D81E90"/>
    <w:rsid w:val="00D863E7"/>
    <w:rsid w:val="00D86C1C"/>
    <w:rsid w:val="00DA3AFD"/>
    <w:rsid w:val="00DA7904"/>
    <w:rsid w:val="00DA7AF1"/>
    <w:rsid w:val="00DC46B1"/>
    <w:rsid w:val="00DC5604"/>
    <w:rsid w:val="00DD5BC8"/>
    <w:rsid w:val="00DE0C5C"/>
    <w:rsid w:val="00E23B39"/>
    <w:rsid w:val="00E40165"/>
    <w:rsid w:val="00E41A56"/>
    <w:rsid w:val="00E468A2"/>
    <w:rsid w:val="00E5413E"/>
    <w:rsid w:val="00E55BD2"/>
    <w:rsid w:val="00E569D5"/>
    <w:rsid w:val="00E77574"/>
    <w:rsid w:val="00E8020B"/>
    <w:rsid w:val="00E83567"/>
    <w:rsid w:val="00E968A7"/>
    <w:rsid w:val="00EC587B"/>
    <w:rsid w:val="00EF300E"/>
    <w:rsid w:val="00F175E3"/>
    <w:rsid w:val="00F30EEE"/>
    <w:rsid w:val="00F40BF4"/>
    <w:rsid w:val="00F479A0"/>
    <w:rsid w:val="00F65CD7"/>
    <w:rsid w:val="00F75C53"/>
    <w:rsid w:val="00F762BF"/>
    <w:rsid w:val="00F8034C"/>
    <w:rsid w:val="00F80805"/>
    <w:rsid w:val="00F90BB3"/>
    <w:rsid w:val="00F92CD5"/>
    <w:rsid w:val="00FA3B4A"/>
    <w:rsid w:val="00FA3DCD"/>
    <w:rsid w:val="00FD33E7"/>
    <w:rsid w:val="00FD6261"/>
    <w:rsid w:val="00FE1F42"/>
    <w:rsid w:val="00FE7CDF"/>
    <w:rsid w:val="00FF6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01CA58"/>
  <w15:docId w15:val="{BE2A4AE9-2EC2-4F33-A59F-11489F28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35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808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257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19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321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572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 XP Prof</dc:creator>
  <cp:lastModifiedBy>Alina</cp:lastModifiedBy>
  <cp:revision>6</cp:revision>
  <cp:lastPrinted>2024-09-16T08:17:00Z</cp:lastPrinted>
  <dcterms:created xsi:type="dcterms:W3CDTF">2024-09-10T08:27:00Z</dcterms:created>
  <dcterms:modified xsi:type="dcterms:W3CDTF">2024-09-16T08:18:00Z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2022-03-11T13:55:08.6723283+01:00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GRN-cf65d7bf-f709-41cc-b01a-e98d0bff1927</vt:lpwstr>
  </property>
  <property fmtid="{D5CDD505-2E9C-101B-9397-08002B2CF9AE}" pid="7" name="MFHash">
    <vt:lpwstr>56m4yASyDbZq71gjQNPowYN1HynJFQsPRVTo9PW6DE0=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