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CE8CD" w14:textId="6DE8F337" w:rsidR="00B65807" w:rsidRPr="00A87BA6" w:rsidRDefault="002A6ABF" w:rsidP="00D85CDD">
      <w:pPr>
        <w:pStyle w:val="tekstdokumentu"/>
        <w:rPr>
          <w:rFonts w:cs="Arial"/>
        </w:rPr>
      </w:pPr>
      <w:r w:rsidRPr="00A87BA6">
        <w:rPr>
          <w:rFonts w:cs="Arial"/>
        </w:rPr>
        <w:t>ZP</w:t>
      </w:r>
      <w:r w:rsidR="006E68F0" w:rsidRPr="00A87BA6">
        <w:rPr>
          <w:rFonts w:cs="Arial"/>
        </w:rPr>
        <w:t>.272.</w:t>
      </w:r>
      <w:r w:rsidR="00D50B7A" w:rsidRPr="00A87BA6">
        <w:rPr>
          <w:rFonts w:cs="Arial"/>
        </w:rPr>
        <w:t>23</w:t>
      </w:r>
      <w:r w:rsidR="006E68F0" w:rsidRPr="00A87BA6">
        <w:rPr>
          <w:rFonts w:cs="Arial"/>
        </w:rPr>
        <w:t>.20</w:t>
      </w:r>
      <w:r w:rsidR="001A7604" w:rsidRPr="00A87BA6">
        <w:rPr>
          <w:rFonts w:cs="Arial"/>
        </w:rPr>
        <w:t>2</w:t>
      </w:r>
      <w:r w:rsidR="00D71164" w:rsidRPr="00A87BA6">
        <w:rPr>
          <w:rFonts w:cs="Arial"/>
        </w:rPr>
        <w:t>4</w:t>
      </w:r>
      <w:r w:rsidR="006D63F3" w:rsidRPr="00A87BA6">
        <w:rPr>
          <w:rFonts w:cs="Arial"/>
        </w:rPr>
        <w:t>.</w:t>
      </w:r>
      <w:r w:rsidR="00D50B7A" w:rsidRPr="00A87BA6">
        <w:rPr>
          <w:rFonts w:cs="Arial"/>
        </w:rPr>
        <w:t>BM</w:t>
      </w:r>
      <w:r w:rsidR="003558C1" w:rsidRPr="00A87BA6">
        <w:rPr>
          <w:rFonts w:cs="Arial"/>
        </w:rPr>
        <w:tab/>
      </w:r>
      <w:r w:rsidR="00374A69" w:rsidRPr="00A87BA6">
        <w:rPr>
          <w:rFonts w:cs="Arial"/>
        </w:rPr>
        <w:t xml:space="preserve">załącznik nr </w:t>
      </w:r>
      <w:r w:rsidR="00923791" w:rsidRPr="00A87BA6">
        <w:rPr>
          <w:rFonts w:cs="Arial"/>
        </w:rPr>
        <w:t>2</w:t>
      </w:r>
      <w:r w:rsidR="00B65807" w:rsidRPr="00A87BA6">
        <w:rPr>
          <w:rFonts w:cs="Arial"/>
        </w:rPr>
        <w:t xml:space="preserve"> do S</w:t>
      </w:r>
      <w:r w:rsidR="005551A5" w:rsidRPr="00A87BA6">
        <w:rPr>
          <w:rFonts w:cs="Arial"/>
        </w:rPr>
        <w:t>W</w:t>
      </w:r>
      <w:r w:rsidR="00B65807" w:rsidRPr="00A87BA6">
        <w:rPr>
          <w:rFonts w:cs="Arial"/>
        </w:rPr>
        <w:t>Z</w:t>
      </w:r>
    </w:p>
    <w:p w14:paraId="1DDF8D79" w14:textId="77777777" w:rsidR="00BF4A73" w:rsidRPr="00A87BA6" w:rsidRDefault="00BF4A73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765BE446" w14:textId="77CA1048" w:rsidR="00B65807" w:rsidRPr="00A87BA6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A87BA6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A87BA6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A87BA6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A87BA6">
        <w:rPr>
          <w:rFonts w:cs="Arial"/>
          <w:color w:val="000000" w:themeColor="text1"/>
          <w:szCs w:val="20"/>
        </w:rPr>
        <w:tab/>
      </w:r>
      <w:r w:rsidRPr="00A87BA6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Pr="00A87BA6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A87BA6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EB265C9" w14:textId="77777777" w:rsidR="00BF4A73" w:rsidRPr="00A87BA6" w:rsidRDefault="00BF4A73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</w:p>
    <w:p w14:paraId="3784E3D4" w14:textId="43BDCF8A" w:rsidR="00B65807" w:rsidRPr="00A87BA6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NIP:</w:t>
      </w:r>
      <w:r w:rsidR="00571FCB" w:rsidRPr="00A87BA6">
        <w:rPr>
          <w:rFonts w:cs="Arial"/>
          <w:b/>
          <w:color w:val="000000" w:themeColor="text1"/>
          <w:szCs w:val="20"/>
        </w:rPr>
        <w:t xml:space="preserve"> </w:t>
      </w:r>
      <w:r w:rsidR="00B65807" w:rsidRPr="00A87BA6">
        <w:rPr>
          <w:rFonts w:cs="Arial"/>
          <w:b/>
          <w:color w:val="000000" w:themeColor="text1"/>
          <w:szCs w:val="20"/>
        </w:rPr>
        <w:tab/>
      </w:r>
      <w:r w:rsidRPr="00A87BA6">
        <w:rPr>
          <w:rFonts w:cs="Arial"/>
          <w:color w:val="000000" w:themeColor="text1"/>
          <w:szCs w:val="20"/>
        </w:rPr>
        <w:t>REGON:</w:t>
      </w:r>
      <w:r w:rsidR="00571FCB" w:rsidRPr="00A87BA6">
        <w:rPr>
          <w:rFonts w:cs="Arial"/>
          <w:b/>
          <w:color w:val="000000" w:themeColor="text1"/>
          <w:szCs w:val="20"/>
        </w:rPr>
        <w:t xml:space="preserve"> </w:t>
      </w:r>
      <w:r w:rsidR="00B65807" w:rsidRPr="00A87BA6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A87BA6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województwo:</w:t>
      </w:r>
      <w:r w:rsidRPr="00A87BA6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A87BA6">
        <w:rPr>
          <w:rFonts w:cs="Arial"/>
          <w:color w:val="000000" w:themeColor="text1"/>
          <w:szCs w:val="20"/>
        </w:rPr>
        <w:t xml:space="preserve">nr KRS </w:t>
      </w:r>
      <w:r w:rsidR="00916E69" w:rsidRPr="00A87BA6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A87BA6">
        <w:rPr>
          <w:rFonts w:cs="Arial"/>
          <w:color w:val="000000" w:themeColor="text1"/>
          <w:szCs w:val="20"/>
        </w:rPr>
        <w:t>:</w:t>
      </w:r>
      <w:r w:rsidR="00916E69" w:rsidRPr="00A87BA6">
        <w:rPr>
          <w:rFonts w:cs="Arial"/>
          <w:b/>
          <w:color w:val="000000" w:themeColor="text1"/>
          <w:szCs w:val="20"/>
        </w:rPr>
        <w:tab/>
      </w:r>
    </w:p>
    <w:p w14:paraId="2762DFA6" w14:textId="77777777" w:rsidR="00B65807" w:rsidRPr="00A87BA6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tel.</w:t>
      </w:r>
      <w:r w:rsidR="00571FCB" w:rsidRPr="00A87BA6">
        <w:rPr>
          <w:rFonts w:cs="Arial"/>
          <w:color w:val="000000" w:themeColor="text1"/>
          <w:szCs w:val="20"/>
        </w:rPr>
        <w:t>:</w:t>
      </w:r>
      <w:r w:rsidRPr="00A87BA6">
        <w:rPr>
          <w:rFonts w:cs="Arial"/>
          <w:b/>
          <w:color w:val="000000" w:themeColor="text1"/>
          <w:szCs w:val="20"/>
        </w:rPr>
        <w:tab/>
      </w:r>
      <w:r w:rsidRPr="00A87BA6">
        <w:rPr>
          <w:rFonts w:cs="Arial"/>
          <w:color w:val="000000" w:themeColor="text1"/>
          <w:szCs w:val="20"/>
        </w:rPr>
        <w:t>adres e-mail</w:t>
      </w:r>
      <w:r w:rsidR="00571FCB" w:rsidRPr="00A87BA6">
        <w:rPr>
          <w:rFonts w:cs="Arial"/>
          <w:color w:val="000000" w:themeColor="text1"/>
          <w:szCs w:val="20"/>
        </w:rPr>
        <w:t>:</w:t>
      </w:r>
      <w:r w:rsidRPr="00A87BA6">
        <w:rPr>
          <w:rFonts w:cs="Arial"/>
          <w:b/>
          <w:color w:val="000000" w:themeColor="text1"/>
          <w:szCs w:val="20"/>
        </w:rPr>
        <w:tab/>
      </w:r>
    </w:p>
    <w:p w14:paraId="5C486447" w14:textId="77777777" w:rsidR="00FB40BE" w:rsidRPr="00A87BA6" w:rsidRDefault="00FB40BE" w:rsidP="007F5FA6">
      <w:pPr>
        <w:rPr>
          <w:rFonts w:cs="Arial"/>
          <w:color w:val="000000" w:themeColor="text1"/>
          <w:szCs w:val="20"/>
        </w:rPr>
      </w:pPr>
    </w:p>
    <w:p w14:paraId="603BD06E" w14:textId="77777777" w:rsidR="00FB40BE" w:rsidRPr="00A87BA6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 xml:space="preserve">reprezentowany przez: </w:t>
      </w:r>
      <w:r w:rsidRPr="00A87BA6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A87BA6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A87BA6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A87BA6">
        <w:rPr>
          <w:rFonts w:cs="Arial"/>
          <w:color w:val="000000" w:themeColor="text1"/>
          <w:sz w:val="18"/>
          <w:szCs w:val="18"/>
        </w:rPr>
        <w:t>)</w:t>
      </w:r>
    </w:p>
    <w:p w14:paraId="3C0820D2" w14:textId="4CE4C90C" w:rsidR="00FB40BE" w:rsidRPr="00A87BA6" w:rsidRDefault="00FB40BE" w:rsidP="007F5FA6">
      <w:pPr>
        <w:rPr>
          <w:rFonts w:cs="Arial"/>
          <w:color w:val="000000" w:themeColor="text1"/>
          <w:szCs w:val="20"/>
        </w:rPr>
      </w:pPr>
    </w:p>
    <w:p w14:paraId="46212170" w14:textId="77777777" w:rsidR="00BF4A73" w:rsidRPr="00A87BA6" w:rsidRDefault="00BF4A73" w:rsidP="007F5FA6">
      <w:pPr>
        <w:rPr>
          <w:rFonts w:cs="Arial"/>
          <w:color w:val="000000" w:themeColor="text1"/>
          <w:szCs w:val="20"/>
        </w:rPr>
      </w:pPr>
    </w:p>
    <w:p w14:paraId="0001AD87" w14:textId="1CCD33C9" w:rsidR="00012EDC" w:rsidRPr="00A87BA6" w:rsidRDefault="00012EDC" w:rsidP="00012EDC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DANE KONTAKTOWE WYKONAWCY NA PLATFORMIE eZamówienia – dane konta na platformie eZamówienia, właściwego do prowadzenia komunikacji z Wykonawcą na platformie e-Zamówienia:</w:t>
      </w:r>
    </w:p>
    <w:p w14:paraId="1A77775D" w14:textId="43C95269" w:rsidR="00012EDC" w:rsidRPr="00A87BA6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Dokładna Nazwa Wykonawcy na platformie (uwag – wielkość liter ma znaczenie):</w:t>
      </w:r>
      <w:r w:rsidR="00F71CC7" w:rsidRPr="00A87BA6">
        <w:rPr>
          <w:rFonts w:cs="Arial"/>
          <w:color w:val="000000" w:themeColor="text1"/>
          <w:szCs w:val="20"/>
        </w:rPr>
        <w:t xml:space="preserve"> </w:t>
      </w:r>
      <w:r w:rsidR="00F71CC7" w:rsidRPr="00A87BA6">
        <w:rPr>
          <w:rFonts w:cs="Arial"/>
          <w:color w:val="000000" w:themeColor="text1"/>
          <w:szCs w:val="20"/>
        </w:rPr>
        <w:tab/>
      </w:r>
    </w:p>
    <w:p w14:paraId="2DC65AE7" w14:textId="3D4222E2" w:rsidR="00012EDC" w:rsidRPr="00A87BA6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NIP:</w:t>
      </w:r>
      <w:r w:rsidR="00F71CC7" w:rsidRPr="00A87BA6">
        <w:rPr>
          <w:rFonts w:cs="Arial"/>
          <w:color w:val="000000" w:themeColor="text1"/>
          <w:szCs w:val="20"/>
        </w:rPr>
        <w:t xml:space="preserve"> </w:t>
      </w:r>
      <w:r w:rsidR="00F71CC7" w:rsidRPr="00A87BA6">
        <w:rPr>
          <w:rFonts w:cs="Arial"/>
          <w:color w:val="000000" w:themeColor="text1"/>
          <w:szCs w:val="20"/>
        </w:rPr>
        <w:tab/>
      </w:r>
    </w:p>
    <w:p w14:paraId="663E6A86" w14:textId="109E4DCF" w:rsidR="00012EDC" w:rsidRPr="00A87BA6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REGON:</w:t>
      </w:r>
      <w:r w:rsidR="00F71CC7" w:rsidRPr="00A87BA6">
        <w:rPr>
          <w:rFonts w:cs="Arial"/>
          <w:color w:val="000000" w:themeColor="text1"/>
          <w:szCs w:val="20"/>
        </w:rPr>
        <w:t xml:space="preserve"> </w:t>
      </w:r>
      <w:r w:rsidR="00F71CC7" w:rsidRPr="00A87BA6">
        <w:rPr>
          <w:rFonts w:cs="Arial"/>
          <w:color w:val="000000" w:themeColor="text1"/>
          <w:szCs w:val="20"/>
        </w:rPr>
        <w:tab/>
      </w:r>
    </w:p>
    <w:p w14:paraId="60D47D40" w14:textId="77777777" w:rsidR="00B04461" w:rsidRPr="00A87BA6" w:rsidRDefault="00B04461" w:rsidP="007F5FA6">
      <w:pPr>
        <w:rPr>
          <w:rFonts w:cs="Arial"/>
          <w:color w:val="000000" w:themeColor="text1"/>
          <w:szCs w:val="20"/>
        </w:rPr>
      </w:pPr>
    </w:p>
    <w:p w14:paraId="7F1A322B" w14:textId="77777777" w:rsidR="00BF4A73" w:rsidRPr="00A87BA6" w:rsidRDefault="00BF4A73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A87BA6" w:rsidRDefault="00B65807" w:rsidP="007F5FA6">
      <w:pPr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W odpowiedzi na ogłoszenie o zamówieniu</w:t>
      </w:r>
      <w:r w:rsidR="00C970E4" w:rsidRPr="00A87BA6">
        <w:rPr>
          <w:rFonts w:cs="Arial"/>
          <w:color w:val="000000" w:themeColor="text1"/>
          <w:szCs w:val="20"/>
        </w:rPr>
        <w:t>,</w:t>
      </w:r>
      <w:r w:rsidRPr="00A87BA6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87BA6">
        <w:rPr>
          <w:rFonts w:cs="Arial"/>
          <w:color w:val="000000" w:themeColor="text1"/>
          <w:szCs w:val="20"/>
        </w:rPr>
        <w:t>podstawowym bez negocjacji</w:t>
      </w:r>
      <w:r w:rsidRPr="00A87BA6">
        <w:rPr>
          <w:rFonts w:cs="Arial"/>
          <w:color w:val="000000" w:themeColor="text1"/>
          <w:szCs w:val="20"/>
        </w:rPr>
        <w:t xml:space="preserve">, </w:t>
      </w:r>
      <w:r w:rsidR="00EB0FCF" w:rsidRPr="00A87BA6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C24150" w:rsidRDefault="00037806" w:rsidP="007F5FA6">
      <w:pPr>
        <w:rPr>
          <w:rFonts w:cs="Arial"/>
          <w:color w:val="000000" w:themeColor="text1"/>
          <w:szCs w:val="20"/>
        </w:rPr>
      </w:pPr>
    </w:p>
    <w:p w14:paraId="68AE3B5E" w14:textId="5D609370" w:rsidR="00AC7D2D" w:rsidRPr="00C24150" w:rsidRDefault="00C24150" w:rsidP="007F5FA6">
      <w:pPr>
        <w:jc w:val="center"/>
        <w:rPr>
          <w:rFonts w:cs="Arial"/>
          <w:b/>
          <w:color w:val="000000" w:themeColor="text1"/>
          <w:szCs w:val="20"/>
        </w:rPr>
      </w:pPr>
      <w:r w:rsidRPr="00C24150">
        <w:rPr>
          <w:rFonts w:cs="Arial"/>
          <w:b/>
          <w:color w:val="000000" w:themeColor="text1"/>
          <w:szCs w:val="20"/>
        </w:rPr>
        <w:t>Wykonanie prac termomodernizacyjnych oraz robót remontowych budynków</w:t>
      </w:r>
      <w:r>
        <w:rPr>
          <w:rFonts w:cs="Arial"/>
          <w:b/>
          <w:color w:val="000000" w:themeColor="text1"/>
          <w:szCs w:val="20"/>
        </w:rPr>
        <w:br/>
      </w:r>
      <w:bookmarkStart w:id="0" w:name="_GoBack"/>
      <w:bookmarkEnd w:id="0"/>
      <w:r w:rsidRPr="00C24150">
        <w:rPr>
          <w:rFonts w:cs="Arial"/>
          <w:b/>
          <w:color w:val="000000" w:themeColor="text1"/>
          <w:szCs w:val="20"/>
        </w:rPr>
        <w:t>Muzeum im. Jerzego Dunin-Borkowskiego w Krośniewicach</w:t>
      </w:r>
    </w:p>
    <w:p w14:paraId="7F286ECB" w14:textId="5218DB45" w:rsidR="00F60B41" w:rsidRPr="00C24150" w:rsidRDefault="00F60B41" w:rsidP="00EF4810">
      <w:pPr>
        <w:rPr>
          <w:rFonts w:cs="Arial"/>
          <w:color w:val="000000" w:themeColor="text1"/>
          <w:szCs w:val="20"/>
        </w:rPr>
      </w:pPr>
    </w:p>
    <w:p w14:paraId="5BB33B15" w14:textId="444F62F9" w:rsidR="00376410" w:rsidRPr="00A87BA6" w:rsidRDefault="00376410" w:rsidP="00376410">
      <w:pPr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oferujemy wykonanie następując</w:t>
      </w:r>
      <w:r w:rsidR="00AA36F5" w:rsidRPr="00A87BA6">
        <w:rPr>
          <w:rFonts w:cs="Arial"/>
          <w:color w:val="000000" w:themeColor="text1"/>
          <w:szCs w:val="20"/>
        </w:rPr>
        <w:t>ej</w:t>
      </w:r>
      <w:r w:rsidRPr="00A87BA6">
        <w:rPr>
          <w:rFonts w:cs="Arial"/>
          <w:color w:val="000000" w:themeColor="text1"/>
          <w:szCs w:val="20"/>
        </w:rPr>
        <w:t xml:space="preserve"> części zamówienia na poniżej wskazanych warunkach:</w:t>
      </w:r>
    </w:p>
    <w:p w14:paraId="77A37E89" w14:textId="77777777" w:rsidR="00C56E4D" w:rsidRPr="00A87BA6" w:rsidRDefault="00C56E4D" w:rsidP="00EF4810">
      <w:pPr>
        <w:rPr>
          <w:rFonts w:cs="Arial"/>
          <w:color w:val="000000" w:themeColor="text1"/>
          <w:szCs w:val="20"/>
        </w:rPr>
      </w:pPr>
    </w:p>
    <w:p w14:paraId="6E00CE1B" w14:textId="689B57AA" w:rsidR="00376410" w:rsidRPr="00A87BA6" w:rsidRDefault="00376410" w:rsidP="0067226B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Część I zamówienia </w:t>
      </w:r>
      <w:r w:rsidR="00377B7A"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– </w:t>
      </w:r>
      <w:r w:rsidR="00A87BA6" w:rsidRPr="00A87BA6">
        <w:rPr>
          <w:rFonts w:ascii="Arial" w:hAnsi="Arial" w:cs="Arial"/>
          <w:b/>
          <w:color w:val="000000" w:themeColor="text1"/>
          <w:sz w:val="20"/>
          <w:szCs w:val="20"/>
        </w:rPr>
        <w:t>Wykonanie prac termomodernizacyjnych oraz robót remontowych budynków Muzeum im. Jerzego Dunin-Borkowskiego w Krośniewicach – wykonanie prac projektowych i robót budowlanych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BA1586C" w14:textId="77777777" w:rsidR="00BF4A73" w:rsidRPr="00A87BA6" w:rsidRDefault="00BF4A73" w:rsidP="00BF4A73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868EFB" w14:textId="750E1C27" w:rsidR="00BF4A73" w:rsidRPr="00A87BA6" w:rsidRDefault="00376410" w:rsidP="00376410">
      <w:pPr>
        <w:pStyle w:val="Akapitzlist"/>
        <w:numPr>
          <w:ilvl w:val="0"/>
          <w:numId w:val="24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 xml:space="preserve">Oferujemy wykonanie </w:t>
      </w:r>
      <w:r w:rsidR="00BF4A73"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całości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Części I zamówienia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ryczałtowe brutto -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="00BF4A73" w:rsidRPr="00A87BA6">
        <w:rPr>
          <w:rFonts w:ascii="Arial" w:hAnsi="Arial" w:cs="Arial"/>
          <w:b/>
          <w:color w:val="000000" w:themeColor="text1"/>
          <w:sz w:val="20"/>
          <w:szCs w:val="20"/>
        </w:rPr>
        <w:t>zgodnie z poniższą kalkulacją:</w:t>
      </w:r>
    </w:p>
    <w:tbl>
      <w:tblPr>
        <w:tblStyle w:val="Tabela-Siatka"/>
        <w:tblW w:w="9629" w:type="dxa"/>
        <w:jc w:val="center"/>
        <w:tblLook w:val="04A0" w:firstRow="1" w:lastRow="0" w:firstColumn="1" w:lastColumn="0" w:noHBand="0" w:noVBand="1"/>
      </w:tblPr>
      <w:tblGrid>
        <w:gridCol w:w="704"/>
        <w:gridCol w:w="6731"/>
        <w:gridCol w:w="2194"/>
      </w:tblGrid>
      <w:tr w:rsidR="00A87BA6" w:rsidRPr="00A87BA6" w14:paraId="755D591A" w14:textId="77777777" w:rsidTr="00D74AD5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79BDDB03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proofErr w:type="spellStart"/>
            <w:r w:rsidRPr="00A87BA6">
              <w:rPr>
                <w:rFonts w:cs="Arial"/>
                <w:b/>
                <w:color w:val="000000" w:themeColor="text1"/>
                <w:lang w:eastAsia="pl-PL"/>
              </w:rPr>
              <w:t>LP</w:t>
            </w:r>
            <w:proofErr w:type="spellEnd"/>
          </w:p>
        </w:tc>
        <w:tc>
          <w:tcPr>
            <w:tcW w:w="6731" w:type="dxa"/>
            <w:shd w:val="pct15" w:color="auto" w:fill="auto"/>
            <w:vAlign w:val="center"/>
          </w:tcPr>
          <w:p w14:paraId="0387F09D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A87BA6">
              <w:rPr>
                <w:rFonts w:cs="Arial"/>
                <w:b/>
                <w:color w:val="000000" w:themeColor="text1"/>
                <w:lang w:eastAsia="pl-PL"/>
              </w:rPr>
              <w:t>Wyszczególnienie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11266784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A87BA6">
              <w:rPr>
                <w:rFonts w:cs="Arial"/>
                <w:b/>
                <w:color w:val="000000" w:themeColor="text1"/>
                <w:lang w:eastAsia="pl-PL"/>
              </w:rPr>
              <w:t>Wartość brutto</w:t>
            </w:r>
          </w:p>
          <w:p w14:paraId="095DFA70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A87BA6">
              <w:rPr>
                <w:rFonts w:cs="Arial"/>
                <w:b/>
                <w:color w:val="000000" w:themeColor="text1"/>
                <w:lang w:eastAsia="pl-PL"/>
              </w:rPr>
              <w:t>(w zł)</w:t>
            </w:r>
          </w:p>
        </w:tc>
      </w:tr>
      <w:tr w:rsidR="00A87BA6" w:rsidRPr="00A87BA6" w14:paraId="0DEED8DD" w14:textId="77777777" w:rsidTr="00D74AD5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1930200D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A87BA6">
              <w:rPr>
                <w:rFonts w:cs="Arial"/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6731" w:type="dxa"/>
            <w:shd w:val="pct15" w:color="auto" w:fill="auto"/>
            <w:vAlign w:val="center"/>
          </w:tcPr>
          <w:p w14:paraId="664A51E3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A87B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4C345006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A87BA6">
              <w:rPr>
                <w:rFonts w:cs="Arial"/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A87BA6" w:rsidRPr="00A87BA6" w14:paraId="1F416B53" w14:textId="77777777" w:rsidTr="00D74AD5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1F02523B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A87BA6">
              <w:rPr>
                <w:rFonts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6731" w:type="dxa"/>
            <w:vAlign w:val="center"/>
          </w:tcPr>
          <w:p w14:paraId="371960E6" w14:textId="5F4CB584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A87BA6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Etap 1 – Dokumentacja projektowa</w:t>
            </w:r>
            <w:r w:rsidRPr="00A87BA6">
              <w:rPr>
                <w:rFonts w:cs="Arial"/>
                <w:bCs/>
                <w:color w:val="000000" w:themeColor="text1"/>
                <w:kern w:val="2"/>
                <w:szCs w:val="20"/>
              </w:rPr>
              <w:t xml:space="preserve"> (</w:t>
            </w:r>
            <w:r w:rsidRPr="00A87BA6">
              <w:rPr>
                <w:rFonts w:cs="Arial"/>
                <w:color w:val="000000" w:themeColor="text1"/>
                <w:szCs w:val="20"/>
              </w:rPr>
              <w:t>w tym wynagrodzenie za przeniesienie autorskich praw majątkowych, o których mowa w § 2</w:t>
            </w:r>
            <w:r w:rsidR="003F14B0" w:rsidRPr="00A87BA6">
              <w:rPr>
                <w:rFonts w:cs="Arial"/>
                <w:color w:val="000000" w:themeColor="text1"/>
                <w:szCs w:val="20"/>
              </w:rPr>
              <w:t>A</w:t>
            </w:r>
            <w:r w:rsidRPr="00A87BA6">
              <w:rPr>
                <w:rFonts w:cs="Arial"/>
                <w:color w:val="000000" w:themeColor="text1"/>
                <w:szCs w:val="20"/>
              </w:rPr>
              <w:t xml:space="preserve"> projektu umowy – załącznik nr 5A do SWZ)</w:t>
            </w:r>
            <w:r w:rsidRPr="00A87BA6">
              <w:rPr>
                <w:rFonts w:cs="Arial"/>
                <w:bCs/>
                <w:color w:val="000000" w:themeColor="text1"/>
                <w:kern w:val="2"/>
                <w:szCs w:val="20"/>
              </w:rPr>
              <w:t>:</w:t>
            </w:r>
          </w:p>
        </w:tc>
        <w:tc>
          <w:tcPr>
            <w:tcW w:w="2194" w:type="dxa"/>
            <w:vAlign w:val="center"/>
          </w:tcPr>
          <w:p w14:paraId="63A72B9F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A87BA6" w:rsidRPr="00A87BA6" w14:paraId="5F841F37" w14:textId="77777777" w:rsidTr="00D74AD5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2BBF0C98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A87BA6">
              <w:rPr>
                <w:rFonts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6731" w:type="dxa"/>
            <w:vAlign w:val="center"/>
          </w:tcPr>
          <w:p w14:paraId="19727DBF" w14:textId="1C6276BD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A87BA6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 xml:space="preserve">Etap 2 – </w:t>
            </w:r>
            <w:bookmarkStart w:id="1" w:name="_Hlk127612333"/>
            <w:r w:rsidRPr="00A87BA6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Roboty budowlane</w:t>
            </w:r>
            <w:bookmarkEnd w:id="1"/>
            <w:r w:rsidRPr="00A87BA6"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:</w:t>
            </w:r>
          </w:p>
        </w:tc>
        <w:tc>
          <w:tcPr>
            <w:tcW w:w="2194" w:type="dxa"/>
            <w:vAlign w:val="center"/>
          </w:tcPr>
          <w:p w14:paraId="584EBBB6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A87BA6" w:rsidRPr="00A87BA6" w14:paraId="30AE0628" w14:textId="77777777" w:rsidTr="00D74AD5">
        <w:trPr>
          <w:cantSplit/>
          <w:trHeight w:val="763"/>
          <w:jc w:val="center"/>
        </w:trPr>
        <w:tc>
          <w:tcPr>
            <w:tcW w:w="7435" w:type="dxa"/>
            <w:gridSpan w:val="2"/>
            <w:tcBorders>
              <w:right w:val="single" w:sz="12" w:space="0" w:color="auto"/>
            </w:tcBorders>
          </w:tcPr>
          <w:p w14:paraId="43238F57" w14:textId="77777777" w:rsidR="00BF4A73" w:rsidRPr="00A87BA6" w:rsidRDefault="00BF4A73" w:rsidP="00D74AD5">
            <w:pPr>
              <w:pStyle w:val="Tekstprzypisudolnego"/>
              <w:jc w:val="left"/>
              <w:rPr>
                <w:color w:val="000000" w:themeColor="text1"/>
              </w:rPr>
            </w:pPr>
            <w:r w:rsidRPr="00A87BA6">
              <w:rPr>
                <w:b/>
                <w:color w:val="000000" w:themeColor="text1"/>
              </w:rPr>
              <w:t>Cena brutto oferty</w:t>
            </w:r>
            <w:r w:rsidRPr="00A87BA6">
              <w:rPr>
                <w:color w:val="000000" w:themeColor="text1"/>
              </w:rPr>
              <w:t xml:space="preserve"> (w tym </w:t>
            </w:r>
            <w:r w:rsidRPr="00A87BA6">
              <w:rPr>
                <w:rFonts w:cs="Arial"/>
                <w:color w:val="000000" w:themeColor="text1"/>
                <w:kern w:val="2"/>
              </w:rPr>
              <w:t>należny podatek VAT zgodnie z obowiązującymi przepisami</w:t>
            </w:r>
            <w:r w:rsidRPr="00A87BA6">
              <w:rPr>
                <w:color w:val="000000" w:themeColor="text1"/>
              </w:rPr>
              <w:t>)</w:t>
            </w:r>
          </w:p>
          <w:p w14:paraId="463EC36A" w14:textId="77777777" w:rsidR="00BF4A73" w:rsidRPr="00A87BA6" w:rsidRDefault="00BF4A73" w:rsidP="00D74AD5">
            <w:pPr>
              <w:pStyle w:val="Tekstprzypisudolnego"/>
              <w:spacing w:line="276" w:lineRule="auto"/>
              <w:rPr>
                <w:rFonts w:cs="Arial"/>
                <w:color w:val="000000" w:themeColor="text1"/>
              </w:rPr>
            </w:pPr>
            <w:r w:rsidRPr="00A87BA6">
              <w:rPr>
                <w:i/>
                <w:color w:val="000000" w:themeColor="text1"/>
                <w:sz w:val="16"/>
                <w:szCs w:val="16"/>
              </w:rPr>
              <w:t>(suma Wartości brutto (kol. 3) dla poz. 1-2)</w:t>
            </w:r>
          </w:p>
        </w:tc>
        <w:tc>
          <w:tcPr>
            <w:tcW w:w="219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0DB85EF" w14:textId="77777777" w:rsidR="00BF4A73" w:rsidRPr="00A87BA6" w:rsidRDefault="00BF4A73" w:rsidP="00D74AD5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b/>
                <w:color w:val="000000" w:themeColor="text1"/>
                <w:lang w:eastAsia="pl-PL"/>
              </w:rPr>
            </w:pPr>
          </w:p>
        </w:tc>
      </w:tr>
    </w:tbl>
    <w:p w14:paraId="6CA3D747" w14:textId="77777777" w:rsidR="00BF4A73" w:rsidRDefault="00BF4A73" w:rsidP="00A87BA6">
      <w:pPr>
        <w:pStyle w:val="Akapitzlist"/>
        <w:tabs>
          <w:tab w:val="left" w:leader="dot" w:pos="5757"/>
          <w:tab w:val="right" w:leader="dot" w:pos="14572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1F7A756" w14:textId="105DD35E" w:rsidR="00376410" w:rsidRPr="00A87BA6" w:rsidRDefault="008B2698" w:rsidP="008B2698">
      <w:pPr>
        <w:pStyle w:val="Akapitzlist"/>
        <w:numPr>
          <w:ilvl w:val="0"/>
          <w:numId w:val="24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0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</w:t>
      </w:r>
      <w:r w:rsidR="005E405E"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5E405E" w:rsidRPr="00A87BA6">
        <w:rPr>
          <w:rFonts w:ascii="Arial" w:hAnsi="Arial" w:cs="Arial"/>
          <w:color w:val="000000" w:themeColor="text1"/>
          <w:sz w:val="20"/>
          <w:szCs w:val="20"/>
        </w:rPr>
        <w:t xml:space="preserve">na wykonaną dokumentację projektową, wykonane roboty budowlane, instalacyjne oraz montażowe, wykonane instalacje, </w:t>
      </w:r>
      <w:r w:rsidR="00A87BA6" w:rsidRPr="00A87BA6">
        <w:rPr>
          <w:rFonts w:ascii="Arial" w:hAnsi="Arial" w:cs="Arial"/>
          <w:color w:val="000000" w:themeColor="text1"/>
          <w:sz w:val="20"/>
          <w:szCs w:val="20"/>
        </w:rPr>
        <w:t xml:space="preserve">dostarczone i zamontowane urządzenia, </w:t>
      </w:r>
      <w:r w:rsidR="005E405E" w:rsidRPr="00A87BA6">
        <w:rPr>
          <w:rFonts w:ascii="Arial" w:hAnsi="Arial" w:cs="Arial"/>
          <w:color w:val="000000" w:themeColor="text1"/>
          <w:sz w:val="20"/>
          <w:szCs w:val="20"/>
        </w:rPr>
        <w:t>wbudowane materiały oraz dostarczone i</w:t>
      </w:r>
      <w:r w:rsidR="0050029A" w:rsidRPr="00A87B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E405E" w:rsidRPr="00A87BA6">
        <w:rPr>
          <w:rFonts w:ascii="Arial" w:hAnsi="Arial" w:cs="Arial"/>
          <w:color w:val="000000" w:themeColor="text1"/>
          <w:sz w:val="20"/>
          <w:szCs w:val="20"/>
        </w:rPr>
        <w:t>zamontowane tablice informacyjne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 okres gwarancji i rękojmi za wady wynoszący ……….. </w:t>
      </w:r>
      <w:r w:rsidRPr="00A87BA6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A87BA6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A87BA6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47D38555" w14:textId="56FE3491" w:rsidR="0034528F" w:rsidRPr="00A87BA6" w:rsidRDefault="0034528F" w:rsidP="00A87BA6">
      <w:pPr>
        <w:pStyle w:val="Akapitzlist"/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CB16345" w14:textId="1F89D05A" w:rsidR="008B2698" w:rsidRPr="00A87BA6" w:rsidRDefault="008B2698" w:rsidP="008B2698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Część II zamówienia </w:t>
      </w:r>
      <w:r w:rsidR="00377B7A"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– </w:t>
      </w:r>
      <w:r w:rsidR="00A87BA6" w:rsidRPr="00A87BA6">
        <w:rPr>
          <w:rFonts w:ascii="Arial" w:hAnsi="Arial" w:cs="Arial"/>
          <w:b/>
          <w:color w:val="000000" w:themeColor="text1"/>
          <w:sz w:val="20"/>
          <w:szCs w:val="20"/>
        </w:rPr>
        <w:t>Pełnienie nadzoru inwestorskiego nad pracami projektowymi oraz robotami budowlanymi polegającymi na wykonaniu prac termomodernizacyjnych oraz robót remontowych budynków Muzeum im. Jerzego Dunin-Borkowskiego w Krośniewicach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44A8EB2C" w14:textId="77777777" w:rsidR="00BF4A73" w:rsidRPr="00A87BA6" w:rsidRDefault="00BF4A73" w:rsidP="00BF4A73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C3A3551" w14:textId="592DDC3F" w:rsidR="008B2698" w:rsidRPr="00A87BA6" w:rsidRDefault="008B2698" w:rsidP="008B2698">
      <w:pPr>
        <w:pStyle w:val="Akapitzlist"/>
        <w:numPr>
          <w:ilvl w:val="0"/>
          <w:numId w:val="42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wykonanie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Części II zamówienia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za wynagrodzenie ryczałtowe brutto -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A87BA6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A87BA6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………………………………………….. zł brutto</w:t>
      </w:r>
      <w:r w:rsidRPr="00A87BA6">
        <w:rPr>
          <w:rFonts w:ascii="Arial" w:hAnsi="Arial" w:cs="Arial"/>
          <w:color w:val="000000" w:themeColor="text1"/>
          <w:kern w:val="2"/>
          <w:sz w:val="20"/>
          <w:szCs w:val="20"/>
        </w:rPr>
        <w:t>, w tym należny podatek VAT zgodnie z obowiązującymi przepisami;</w:t>
      </w:r>
    </w:p>
    <w:p w14:paraId="101C49F5" w14:textId="77777777" w:rsidR="008B2698" w:rsidRPr="00A87BA6" w:rsidRDefault="008B2698" w:rsidP="008B2698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84DF447" w14:textId="24A9873F" w:rsidR="008B2698" w:rsidRPr="00A87BA6" w:rsidRDefault="00E53A6C" w:rsidP="00C03392">
      <w:pPr>
        <w:pStyle w:val="Akapitzlist"/>
        <w:numPr>
          <w:ilvl w:val="0"/>
          <w:numId w:val="42"/>
        </w:numPr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 w:hanging="425"/>
        <w:jc w:val="both"/>
        <w:rPr>
          <w:rStyle w:val="Domylnaczcionkaakapitu1"/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Ilość pobytów </w:t>
      </w:r>
      <w:r w:rsidR="00377B7A" w:rsidRPr="00A87BA6">
        <w:rPr>
          <w:rFonts w:ascii="Arial" w:hAnsi="Arial" w:cs="Arial"/>
          <w:b/>
          <w:color w:val="000000" w:themeColor="text1"/>
          <w:sz w:val="20"/>
          <w:szCs w:val="20"/>
        </w:rPr>
        <w:t>Inspektora nadzoru robót ogólnobudowlanych - Koordynator inspektorów nadzoru</w:t>
      </w: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na terenie budowy</w:t>
      </w:r>
      <w:r w:rsidRPr="00A87BA6">
        <w:rPr>
          <w:rStyle w:val="Domylnaczcionkaakapitu1"/>
          <w:rFonts w:ascii="Arial" w:hAnsi="Arial" w:cs="Arial"/>
          <w:b/>
          <w:color w:val="000000" w:themeColor="text1"/>
          <w:sz w:val="20"/>
          <w:szCs w:val="20"/>
        </w:rPr>
        <w:t xml:space="preserve"> w liczbie ………………….. </w:t>
      </w:r>
      <w:r w:rsidRPr="00A87BA6">
        <w:rPr>
          <w:rStyle w:val="Domylnaczcionkaakapitu1"/>
          <w:rFonts w:ascii="Arial" w:hAnsi="Arial" w:cs="Arial"/>
          <w:i/>
          <w:color w:val="000000" w:themeColor="text1"/>
          <w:sz w:val="18"/>
          <w:szCs w:val="18"/>
        </w:rPr>
        <w:t xml:space="preserve">(należy wskazać oferowaną ilość pobytów </w:t>
      </w:r>
      <w:r w:rsidR="00C03392" w:rsidRPr="00A87BA6">
        <w:rPr>
          <w:rFonts w:ascii="Arial" w:hAnsi="Arial" w:cs="Arial"/>
          <w:i/>
          <w:color w:val="000000" w:themeColor="text1"/>
          <w:sz w:val="18"/>
          <w:szCs w:val="18"/>
        </w:rPr>
        <w:t>Inspektora nadzoru robót ogólnobudowlanych - Koordynator</w:t>
      </w:r>
      <w:r w:rsidR="00A57D18" w:rsidRPr="00A87BA6">
        <w:rPr>
          <w:rFonts w:ascii="Arial" w:hAnsi="Arial" w:cs="Arial"/>
          <w:i/>
          <w:color w:val="000000" w:themeColor="text1"/>
          <w:sz w:val="18"/>
          <w:szCs w:val="18"/>
        </w:rPr>
        <w:t>a</w:t>
      </w:r>
      <w:r w:rsidR="00C03392" w:rsidRPr="00A87BA6">
        <w:rPr>
          <w:rFonts w:ascii="Arial" w:hAnsi="Arial" w:cs="Arial"/>
          <w:i/>
          <w:color w:val="000000" w:themeColor="text1"/>
          <w:sz w:val="18"/>
          <w:szCs w:val="18"/>
        </w:rPr>
        <w:t xml:space="preserve"> inspektorów nadzoru</w:t>
      </w:r>
      <w:r w:rsidRPr="00A87BA6">
        <w:rPr>
          <w:rStyle w:val="Domylnaczcionkaakapitu1"/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A87BA6">
        <w:rPr>
          <w:rFonts w:ascii="Arial" w:hAnsi="Arial" w:cs="Arial"/>
          <w:i/>
          <w:color w:val="000000" w:themeColor="text1"/>
          <w:sz w:val="18"/>
          <w:szCs w:val="18"/>
        </w:rPr>
        <w:t>jednoznacznie i precyzyjnie, określając konkretną liczbę; niedopuszczalne jest wskazanie kilku wartości, określenie wariantowe lub przedziałami</w:t>
      </w:r>
      <w:r w:rsidRPr="00A87BA6">
        <w:rPr>
          <w:rStyle w:val="Domylnaczcionkaakapitu1"/>
          <w:rFonts w:ascii="Arial" w:hAnsi="Arial" w:cs="Arial"/>
          <w:i/>
          <w:color w:val="000000" w:themeColor="text1"/>
          <w:sz w:val="18"/>
          <w:szCs w:val="18"/>
        </w:rPr>
        <w:t>)</w:t>
      </w:r>
      <w:r w:rsidRPr="00A87BA6">
        <w:rPr>
          <w:rStyle w:val="Domylnaczcionkaakapitu1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87BA6">
        <w:rPr>
          <w:rStyle w:val="Domylnaczcionkaakapitu1"/>
          <w:rFonts w:ascii="Arial" w:hAnsi="Arial" w:cs="Arial"/>
          <w:b/>
          <w:color w:val="000000" w:themeColor="text1"/>
          <w:sz w:val="20"/>
          <w:szCs w:val="20"/>
        </w:rPr>
        <w:t>w tygodniu</w:t>
      </w:r>
      <w:r w:rsidRPr="00A87BA6">
        <w:rPr>
          <w:rStyle w:val="Domylnaczcionkaakapitu1"/>
          <w:rFonts w:ascii="Arial" w:hAnsi="Arial" w:cs="Arial"/>
          <w:color w:val="000000" w:themeColor="text1"/>
          <w:sz w:val="20"/>
          <w:szCs w:val="20"/>
        </w:rPr>
        <w:t>, podczas wykonywania robót budowlanych;</w:t>
      </w:r>
    </w:p>
    <w:p w14:paraId="6B4C8D20" w14:textId="77777777" w:rsidR="00DF4919" w:rsidRPr="00A87BA6" w:rsidRDefault="00DF4919" w:rsidP="00FC57EF">
      <w:pPr>
        <w:rPr>
          <w:rFonts w:cs="Arial"/>
          <w:color w:val="000000" w:themeColor="text1"/>
          <w:szCs w:val="20"/>
        </w:rPr>
      </w:pPr>
    </w:p>
    <w:p w14:paraId="4F771839" w14:textId="305FDC80" w:rsidR="00E53A6C" w:rsidRPr="00A87BA6" w:rsidRDefault="00510533" w:rsidP="00377B7A">
      <w:pPr>
        <w:shd w:val="clear" w:color="auto" w:fill="DBE5F1" w:themeFill="accent1" w:themeFillTint="33"/>
        <w:tabs>
          <w:tab w:val="right" w:leader="dot" w:pos="14572"/>
        </w:tabs>
        <w:jc w:val="center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UWAGA:</w:t>
      </w:r>
    </w:p>
    <w:p w14:paraId="120EE04E" w14:textId="6F05FA5C" w:rsidR="00E53A6C" w:rsidRPr="00A87BA6" w:rsidRDefault="00E53A6C" w:rsidP="00377B7A">
      <w:pPr>
        <w:shd w:val="clear" w:color="auto" w:fill="DBE5F1" w:themeFill="accent1" w:themeFillTint="33"/>
        <w:tabs>
          <w:tab w:val="right" w:leader="dot" w:pos="14572"/>
        </w:tabs>
        <w:jc w:val="center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KAŻDY WYKONAWCA MOŻE ZŁOŻYĆ TYLKO JEDNĄ OFERTĘ I TYLKO I WYŁĄCZNIE NA JEDNĄ Z CZĘŚCI ZAMÓWIENIA (tj. ALBO NA CZĘŚĆ I ZAMÓWIENIA ALBO NA CZĘŚĆ II ZAMÓWIENIA)</w:t>
      </w:r>
    </w:p>
    <w:p w14:paraId="1979580F" w14:textId="5E65DE6A" w:rsidR="00510533" w:rsidRPr="00A87BA6" w:rsidRDefault="00510533" w:rsidP="00377B7A">
      <w:pPr>
        <w:shd w:val="clear" w:color="auto" w:fill="DBE5F1" w:themeFill="accent1" w:themeFillTint="33"/>
        <w:tabs>
          <w:tab w:val="right" w:leader="dot" w:pos="14572"/>
        </w:tabs>
        <w:jc w:val="center"/>
        <w:rPr>
          <w:rFonts w:cs="Arial"/>
          <w:b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WYKONAWCA WYPEŁNIA PKT 1 – 2 FORMULARZA OFERTOWEGO TYLKO I WYŁĄCZNIE W</w:t>
      </w:r>
      <w:r w:rsidR="00E53A6C" w:rsidRPr="00A87BA6">
        <w:rPr>
          <w:rFonts w:cs="Arial"/>
          <w:b/>
          <w:color w:val="000000" w:themeColor="text1"/>
          <w:szCs w:val="20"/>
        </w:rPr>
        <w:t> </w:t>
      </w:r>
      <w:r w:rsidRPr="00A87BA6">
        <w:rPr>
          <w:rFonts w:cs="Arial"/>
          <w:b/>
          <w:color w:val="000000" w:themeColor="text1"/>
          <w:szCs w:val="20"/>
        </w:rPr>
        <w:t>ODNIESIENIU DO CZĘŚCI ZAMÓWIENIA, NA KTÓRE SKŁADA OFERTĘ</w:t>
      </w:r>
    </w:p>
    <w:p w14:paraId="2AA3F90E" w14:textId="77777777" w:rsidR="00E53A6C" w:rsidRPr="00A87BA6" w:rsidRDefault="00E53A6C" w:rsidP="00FC57EF">
      <w:pPr>
        <w:tabs>
          <w:tab w:val="right" w:leader="dot" w:pos="14572"/>
        </w:tabs>
        <w:rPr>
          <w:rFonts w:cs="Arial"/>
          <w:color w:val="000000" w:themeColor="text1"/>
          <w:szCs w:val="20"/>
        </w:rPr>
      </w:pPr>
    </w:p>
    <w:p w14:paraId="3190EB79" w14:textId="77777777" w:rsidR="00A87BA6" w:rsidRPr="00A87BA6" w:rsidRDefault="00A87BA6" w:rsidP="00FC57EF">
      <w:pPr>
        <w:tabs>
          <w:tab w:val="right" w:leader="dot" w:pos="14572"/>
        </w:tabs>
        <w:rPr>
          <w:rFonts w:cs="Arial"/>
          <w:color w:val="000000" w:themeColor="text1"/>
          <w:szCs w:val="20"/>
        </w:rPr>
      </w:pPr>
    </w:p>
    <w:p w14:paraId="1FA6484B" w14:textId="77777777" w:rsidR="00A87BA6" w:rsidRPr="00A87BA6" w:rsidRDefault="00A87BA6" w:rsidP="00FC57EF">
      <w:pPr>
        <w:tabs>
          <w:tab w:val="right" w:leader="dot" w:pos="14572"/>
        </w:tabs>
        <w:rPr>
          <w:rFonts w:cs="Arial"/>
          <w:color w:val="000000" w:themeColor="text1"/>
          <w:szCs w:val="20"/>
        </w:rPr>
      </w:pPr>
    </w:p>
    <w:p w14:paraId="493015B9" w14:textId="77777777" w:rsidR="00A87BA6" w:rsidRPr="00A87BA6" w:rsidRDefault="00A87BA6" w:rsidP="00FC57EF">
      <w:pPr>
        <w:tabs>
          <w:tab w:val="right" w:leader="dot" w:pos="14572"/>
        </w:tabs>
        <w:rPr>
          <w:rFonts w:cs="Arial"/>
          <w:color w:val="000000" w:themeColor="text1"/>
          <w:szCs w:val="20"/>
        </w:rPr>
      </w:pPr>
    </w:p>
    <w:p w14:paraId="2298B626" w14:textId="77777777" w:rsidR="00B65807" w:rsidRPr="00A87BA6" w:rsidRDefault="00AA5A4E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lastRenderedPageBreak/>
        <w:t>Oświadczamy, że zamówienie realizować będziemy: sami/z udziałem podwykonawcy-ów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A87BA6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A87BA6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A87BA6">
        <w:rPr>
          <w:rFonts w:cs="Arial"/>
          <w:i/>
          <w:color w:val="000000" w:themeColor="text1"/>
          <w:sz w:val="18"/>
          <w:szCs w:val="18"/>
        </w:rPr>
        <w:t>u</w:t>
      </w:r>
      <w:r w:rsidRPr="00A87BA6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A87BA6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A87BA6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A87BA6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A87BA6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A87BA6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A87BA6" w:rsidRDefault="00F51262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77777777" w:rsidR="00B65807" w:rsidRPr="00A87BA6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08CAF4CC" w14:textId="45F9EDA5" w:rsidR="00B65807" w:rsidRPr="00A87BA6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A87BA6">
        <w:rPr>
          <w:rFonts w:cs="Arial"/>
          <w:color w:val="000000" w:themeColor="text1"/>
          <w:szCs w:val="20"/>
        </w:rPr>
        <w:t xml:space="preserve"> </w:t>
      </w:r>
      <w:r w:rsidRPr="00A87BA6">
        <w:rPr>
          <w:rFonts w:cs="Arial"/>
          <w:color w:val="000000" w:themeColor="text1"/>
          <w:szCs w:val="20"/>
        </w:rPr>
        <w:t>S</w:t>
      </w:r>
      <w:r w:rsidR="00571FCB" w:rsidRPr="00A87BA6">
        <w:rPr>
          <w:rFonts w:cs="Arial"/>
          <w:color w:val="000000" w:themeColor="text1"/>
          <w:szCs w:val="20"/>
        </w:rPr>
        <w:t>WZ i załącznikach do S</w:t>
      </w:r>
      <w:r w:rsidRPr="00A87BA6">
        <w:rPr>
          <w:rFonts w:cs="Arial"/>
          <w:color w:val="000000" w:themeColor="text1"/>
          <w:szCs w:val="20"/>
        </w:rPr>
        <w:t>WZ,</w:t>
      </w:r>
      <w:r w:rsidR="00702924" w:rsidRPr="00A87BA6">
        <w:rPr>
          <w:rFonts w:cs="Arial"/>
          <w:color w:val="000000" w:themeColor="text1"/>
          <w:szCs w:val="20"/>
        </w:rPr>
        <w:t xml:space="preserve"> </w:t>
      </w:r>
      <w:r w:rsidR="00702924" w:rsidRPr="00A87BA6">
        <w:rPr>
          <w:rFonts w:cs="Arial"/>
          <w:color w:val="000000" w:themeColor="text1"/>
          <w:szCs w:val="20"/>
          <w:u w:val="single"/>
        </w:rPr>
        <w:t>w tym w zakresie wymagań wynikających z ustawy o elektromobilności i paliwach alternatywnych, zapisanych w SWZ oraz załącznikach do SWZ</w:t>
      </w:r>
      <w:r w:rsidR="00702924" w:rsidRPr="00A87BA6">
        <w:rPr>
          <w:rFonts w:cs="Arial"/>
          <w:color w:val="000000" w:themeColor="text1"/>
          <w:szCs w:val="20"/>
        </w:rPr>
        <w:t>,</w:t>
      </w:r>
    </w:p>
    <w:p w14:paraId="6D1DDAA3" w14:textId="77777777" w:rsidR="00B65807" w:rsidRPr="00A87BA6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A87BA6">
        <w:rPr>
          <w:rFonts w:cs="Arial"/>
          <w:color w:val="000000" w:themeColor="text1"/>
          <w:szCs w:val="20"/>
        </w:rPr>
        <w:t>owy</w:t>
      </w:r>
      <w:r w:rsidRPr="00A87BA6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do</w:t>
      </w:r>
      <w:r w:rsidR="00571FCB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zawarcia um</w:t>
      </w:r>
      <w:r w:rsidR="005E01EA" w:rsidRPr="00A87BA6">
        <w:rPr>
          <w:rFonts w:cs="Arial"/>
          <w:color w:val="000000" w:themeColor="text1"/>
          <w:szCs w:val="20"/>
        </w:rPr>
        <w:t>owy</w:t>
      </w:r>
      <w:r w:rsidRPr="00A87BA6">
        <w:rPr>
          <w:rFonts w:cs="Arial"/>
          <w:color w:val="000000" w:themeColor="text1"/>
          <w:szCs w:val="20"/>
        </w:rPr>
        <w:t xml:space="preserve"> na proponowanych w n</w:t>
      </w:r>
      <w:r w:rsidR="0027244F" w:rsidRPr="00A87BA6">
        <w:rPr>
          <w:rFonts w:cs="Arial"/>
          <w:color w:val="000000" w:themeColor="text1"/>
          <w:szCs w:val="20"/>
        </w:rPr>
        <w:t>iej</w:t>
      </w:r>
      <w:r w:rsidRPr="00A87BA6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2D5991F6" w14:textId="77777777" w:rsidR="00B65807" w:rsidRPr="00A87BA6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A87BA6">
        <w:rPr>
          <w:rFonts w:cs="Arial"/>
          <w:color w:val="000000" w:themeColor="text1"/>
          <w:szCs w:val="20"/>
        </w:rPr>
        <w:t>o udzielenie zamówienia</w:t>
      </w:r>
      <w:r w:rsidRPr="00A87BA6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celu uzyskania korzyści majątkowych,</w:t>
      </w:r>
    </w:p>
    <w:p w14:paraId="604148C8" w14:textId="14B00078" w:rsidR="00B65807" w:rsidRPr="00A87BA6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we wskaza</w:t>
      </w:r>
      <w:r w:rsidR="000007BF" w:rsidRPr="00A87BA6">
        <w:rPr>
          <w:rFonts w:cs="Arial"/>
          <w:color w:val="000000" w:themeColor="text1"/>
          <w:szCs w:val="20"/>
        </w:rPr>
        <w:t>n</w:t>
      </w:r>
      <w:r w:rsidR="00B904A1" w:rsidRPr="00A87BA6">
        <w:rPr>
          <w:rFonts w:cs="Arial"/>
          <w:color w:val="000000" w:themeColor="text1"/>
          <w:szCs w:val="20"/>
        </w:rPr>
        <w:t>ej</w:t>
      </w:r>
      <w:r w:rsidR="00857239" w:rsidRPr="00A87BA6">
        <w:rPr>
          <w:rFonts w:cs="Arial"/>
          <w:color w:val="000000" w:themeColor="text1"/>
          <w:szCs w:val="20"/>
        </w:rPr>
        <w:t xml:space="preserve"> </w:t>
      </w:r>
      <w:r w:rsidRPr="00A87BA6">
        <w:rPr>
          <w:rFonts w:cs="Arial"/>
          <w:color w:val="000000" w:themeColor="text1"/>
          <w:szCs w:val="20"/>
        </w:rPr>
        <w:t xml:space="preserve">powyżej </w:t>
      </w:r>
      <w:r w:rsidR="00DD42D6" w:rsidRPr="00A87BA6">
        <w:rPr>
          <w:rFonts w:cs="Arial"/>
          <w:b/>
          <w:color w:val="000000" w:themeColor="text1"/>
          <w:szCs w:val="20"/>
        </w:rPr>
        <w:t>Cen</w:t>
      </w:r>
      <w:r w:rsidR="00B904A1" w:rsidRPr="00A87BA6">
        <w:rPr>
          <w:rFonts w:cs="Arial"/>
          <w:b/>
          <w:color w:val="000000" w:themeColor="text1"/>
          <w:szCs w:val="20"/>
        </w:rPr>
        <w:t>ie</w:t>
      </w:r>
      <w:r w:rsidR="00DD42D6" w:rsidRPr="00A87BA6">
        <w:rPr>
          <w:rFonts w:cs="Arial"/>
          <w:b/>
          <w:color w:val="000000" w:themeColor="text1"/>
          <w:szCs w:val="20"/>
        </w:rPr>
        <w:t xml:space="preserve"> </w:t>
      </w:r>
      <w:r w:rsidR="00C76753" w:rsidRPr="00A87BA6">
        <w:rPr>
          <w:rFonts w:cs="Arial"/>
          <w:b/>
          <w:color w:val="000000" w:themeColor="text1"/>
          <w:szCs w:val="20"/>
        </w:rPr>
        <w:t>brutto oferty</w:t>
      </w:r>
      <w:r w:rsidR="00C76753" w:rsidRPr="00A87BA6">
        <w:rPr>
          <w:rFonts w:cs="Arial"/>
          <w:color w:val="000000" w:themeColor="text1"/>
          <w:szCs w:val="20"/>
        </w:rPr>
        <w:t xml:space="preserve"> </w:t>
      </w:r>
      <w:r w:rsidRPr="00A87BA6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A87BA6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poniesienia dla</w:t>
      </w:r>
      <w:r w:rsidR="00EC4757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A87BA6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A87BA6">
        <w:rPr>
          <w:rFonts w:cs="Arial"/>
          <w:color w:val="000000" w:themeColor="text1"/>
          <w:szCs w:val="20"/>
        </w:rPr>
        <w:t xml:space="preserve">. </w:t>
      </w:r>
      <w:r w:rsidRPr="00A87BA6">
        <w:rPr>
          <w:rFonts w:eastAsia="MS Mincho" w:cs="Arial"/>
          <w:color w:val="000000" w:themeColor="text1"/>
          <w:szCs w:val="20"/>
        </w:rPr>
        <w:t>W</w:t>
      </w:r>
      <w:r w:rsidR="00A10666" w:rsidRPr="00A87BA6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A87BA6">
        <w:rPr>
          <w:rFonts w:eastAsia="MS Mincho" w:cs="Arial"/>
          <w:b/>
          <w:color w:val="000000" w:themeColor="text1"/>
          <w:szCs w:val="20"/>
        </w:rPr>
        <w:t>Cen</w:t>
      </w:r>
      <w:r w:rsidR="00B904A1" w:rsidRPr="00A87BA6">
        <w:rPr>
          <w:rFonts w:eastAsia="MS Mincho" w:cs="Arial"/>
          <w:b/>
          <w:color w:val="000000" w:themeColor="text1"/>
          <w:szCs w:val="20"/>
        </w:rPr>
        <w:t>ie</w:t>
      </w:r>
      <w:r w:rsidR="00DD42D6" w:rsidRPr="00A87BA6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A87BA6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A87BA6">
        <w:rPr>
          <w:rFonts w:eastAsia="MS Mincho" w:cs="Arial"/>
          <w:color w:val="000000" w:themeColor="text1"/>
          <w:szCs w:val="20"/>
        </w:rPr>
        <w:t xml:space="preserve"> </w:t>
      </w:r>
      <w:r w:rsidRPr="00A87BA6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43920642" w14:textId="6F38E6A1" w:rsidR="00B65807" w:rsidRPr="00A87BA6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eastAsia="MS Mincho" w:cs="Arial"/>
          <w:color w:val="000000" w:themeColor="text1"/>
          <w:szCs w:val="20"/>
        </w:rPr>
        <w:t>podan</w:t>
      </w:r>
      <w:r w:rsidR="00B904A1" w:rsidRPr="00A87BA6">
        <w:rPr>
          <w:rFonts w:eastAsia="MS Mincho" w:cs="Arial"/>
          <w:color w:val="000000" w:themeColor="text1"/>
          <w:szCs w:val="20"/>
        </w:rPr>
        <w:t>a</w:t>
      </w:r>
      <w:r w:rsidR="00D71216" w:rsidRPr="00A87BA6">
        <w:rPr>
          <w:rFonts w:eastAsia="MS Mincho" w:cs="Arial"/>
          <w:color w:val="000000" w:themeColor="text1"/>
          <w:szCs w:val="20"/>
        </w:rPr>
        <w:t xml:space="preserve"> przez nas</w:t>
      </w:r>
      <w:r w:rsidRPr="00A87BA6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A87BA6">
        <w:rPr>
          <w:rFonts w:eastAsia="MS Mincho" w:cs="Arial"/>
          <w:b/>
          <w:color w:val="000000" w:themeColor="text1"/>
          <w:szCs w:val="20"/>
        </w:rPr>
        <w:t>Cen</w:t>
      </w:r>
      <w:r w:rsidR="00B904A1" w:rsidRPr="00A87BA6">
        <w:rPr>
          <w:rFonts w:eastAsia="MS Mincho" w:cs="Arial"/>
          <w:b/>
          <w:color w:val="000000" w:themeColor="text1"/>
          <w:szCs w:val="20"/>
        </w:rPr>
        <w:t>a</w:t>
      </w:r>
      <w:r w:rsidR="006B771F" w:rsidRPr="00A87BA6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A87BA6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A87BA6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A87BA6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A87BA6">
        <w:rPr>
          <w:rFonts w:cs="Arial"/>
          <w:color w:val="000000" w:themeColor="text1"/>
          <w:szCs w:val="20"/>
        </w:rPr>
        <w:t>będ</w:t>
      </w:r>
      <w:r w:rsidR="00B904A1" w:rsidRPr="00A87BA6">
        <w:rPr>
          <w:rFonts w:cs="Arial"/>
          <w:color w:val="000000" w:themeColor="text1"/>
          <w:szCs w:val="20"/>
        </w:rPr>
        <w:t>zie</w:t>
      </w:r>
      <w:r w:rsidR="00D71216" w:rsidRPr="00A87BA6">
        <w:rPr>
          <w:rFonts w:cs="Arial"/>
          <w:color w:val="000000" w:themeColor="text1"/>
          <w:szCs w:val="20"/>
        </w:rPr>
        <w:t xml:space="preserve"> stał</w:t>
      </w:r>
      <w:r w:rsidR="00B904A1" w:rsidRPr="00A87BA6">
        <w:rPr>
          <w:rFonts w:cs="Arial"/>
          <w:color w:val="000000" w:themeColor="text1"/>
          <w:szCs w:val="20"/>
        </w:rPr>
        <w:t>a</w:t>
      </w:r>
      <w:r w:rsidR="00D71216" w:rsidRPr="00A87BA6">
        <w:rPr>
          <w:rFonts w:cs="Arial"/>
          <w:color w:val="000000" w:themeColor="text1"/>
          <w:szCs w:val="20"/>
        </w:rPr>
        <w:t xml:space="preserve"> tzn.</w:t>
      </w:r>
      <w:r w:rsidR="00C426AF" w:rsidRPr="00A87BA6">
        <w:rPr>
          <w:rFonts w:cs="Arial"/>
          <w:color w:val="000000" w:themeColor="text1"/>
          <w:szCs w:val="20"/>
        </w:rPr>
        <w:t> </w:t>
      </w:r>
      <w:r w:rsidR="00D71216" w:rsidRPr="00A87BA6">
        <w:rPr>
          <w:rFonts w:cs="Arial"/>
          <w:color w:val="000000" w:themeColor="text1"/>
          <w:szCs w:val="20"/>
        </w:rPr>
        <w:t>nie ulegn</w:t>
      </w:r>
      <w:r w:rsidR="00B904A1" w:rsidRPr="00A87BA6">
        <w:rPr>
          <w:rFonts w:cs="Arial"/>
          <w:color w:val="000000" w:themeColor="text1"/>
          <w:szCs w:val="20"/>
        </w:rPr>
        <w:t>ie</w:t>
      </w:r>
      <w:r w:rsidR="00D71216" w:rsidRPr="00A87BA6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A87BA6">
        <w:rPr>
          <w:rFonts w:cs="Arial"/>
          <w:color w:val="000000" w:themeColor="text1"/>
          <w:szCs w:val="20"/>
        </w:rPr>
        <w:t>,</w:t>
      </w:r>
      <w:r w:rsidR="00D9597D" w:rsidRPr="00A87BA6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A87BA6">
        <w:rPr>
          <w:rFonts w:cs="Arial"/>
          <w:b/>
          <w:color w:val="000000" w:themeColor="text1"/>
          <w:szCs w:val="20"/>
        </w:rPr>
        <w:t>załącznik nr</w:t>
      </w:r>
      <w:r w:rsidR="00C92CCB" w:rsidRPr="00A87BA6">
        <w:rPr>
          <w:rFonts w:cs="Arial"/>
          <w:b/>
          <w:color w:val="000000" w:themeColor="text1"/>
          <w:szCs w:val="20"/>
        </w:rPr>
        <w:t> </w:t>
      </w:r>
      <w:r w:rsidR="0034701E" w:rsidRPr="00A87BA6">
        <w:rPr>
          <w:rFonts w:cs="Arial"/>
          <w:b/>
          <w:color w:val="000000" w:themeColor="text1"/>
          <w:szCs w:val="20"/>
        </w:rPr>
        <w:t>5</w:t>
      </w:r>
      <w:r w:rsidR="00B904A1" w:rsidRPr="00A87BA6">
        <w:rPr>
          <w:rFonts w:cs="Arial"/>
          <w:b/>
          <w:color w:val="000000" w:themeColor="text1"/>
          <w:szCs w:val="20"/>
        </w:rPr>
        <w:t>A/5B</w:t>
      </w:r>
      <w:r w:rsidR="00D9597D" w:rsidRPr="00A87BA6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A87BA6">
        <w:rPr>
          <w:rFonts w:cs="Arial"/>
          <w:color w:val="000000" w:themeColor="text1"/>
          <w:szCs w:val="20"/>
        </w:rPr>
        <w:t>) wskazujących okoliczności i możliwości zmiany wynagrodzenia,</w:t>
      </w:r>
    </w:p>
    <w:p w14:paraId="5406F781" w14:textId="77777777" w:rsidR="00B65807" w:rsidRPr="00A87BA6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 xml:space="preserve">akceptujemy </w:t>
      </w:r>
      <w:r w:rsidR="00D45AF4" w:rsidRPr="00A87BA6">
        <w:rPr>
          <w:rFonts w:cs="Arial"/>
          <w:color w:val="000000" w:themeColor="text1"/>
          <w:szCs w:val="20"/>
        </w:rPr>
        <w:t xml:space="preserve">wskazany w dokumentach zamówienia </w:t>
      </w:r>
      <w:r w:rsidRPr="00A87BA6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wraz z</w:t>
      </w:r>
      <w:r w:rsidR="008F2341" w:rsidRPr="00A87BA6">
        <w:rPr>
          <w:rFonts w:cs="Arial"/>
          <w:color w:val="000000" w:themeColor="text1"/>
          <w:szCs w:val="20"/>
        </w:rPr>
        <w:t> </w:t>
      </w:r>
      <w:r w:rsidR="001A4CCF" w:rsidRPr="00A87BA6">
        <w:rPr>
          <w:rFonts w:cs="Arial"/>
          <w:color w:val="000000" w:themeColor="text1"/>
          <w:szCs w:val="20"/>
        </w:rPr>
        <w:t>upływem terminu składania ofert</w:t>
      </w:r>
      <w:r w:rsidR="004A3B5B" w:rsidRPr="00A87BA6">
        <w:rPr>
          <w:rFonts w:cs="Arial"/>
          <w:color w:val="000000" w:themeColor="text1"/>
          <w:szCs w:val="20"/>
        </w:rPr>
        <w:t>,</w:t>
      </w:r>
    </w:p>
    <w:p w14:paraId="2A51EE6D" w14:textId="1B7C3D1E" w:rsidR="00895D5B" w:rsidRPr="00A87BA6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>akceptujemy</w:t>
      </w:r>
      <w:r w:rsidRPr="00A87BA6">
        <w:rPr>
          <w:rStyle w:val="Hipercze"/>
          <w:color w:val="000000" w:themeColor="text1"/>
          <w:u w:val="none"/>
        </w:rPr>
        <w:t xml:space="preserve"> </w:t>
      </w:r>
      <w:r w:rsidRPr="00A87BA6">
        <w:rPr>
          <w:rFonts w:cs="Arial"/>
          <w:color w:val="000000" w:themeColor="text1"/>
          <w:szCs w:val="20"/>
        </w:rPr>
        <w:t xml:space="preserve">zasady i warunki korzystania z Platformy e-Zamówienia określone </w:t>
      </w:r>
      <w:r w:rsidRPr="00A87BA6">
        <w:rPr>
          <w:rStyle w:val="Hipercze"/>
          <w:color w:val="000000" w:themeColor="text1"/>
          <w:u w:val="none"/>
        </w:rPr>
        <w:t xml:space="preserve">w </w:t>
      </w:r>
      <w:hyperlink r:id="rId8" w:anchor="regulamin-serwisu" w:history="1">
        <w:r w:rsidRPr="00A87BA6">
          <w:rPr>
            <w:rStyle w:val="Hipercze"/>
            <w:color w:val="000000" w:themeColor="text1"/>
          </w:rPr>
          <w:t>Regulaminie korzystania z Platformy e-Zamówienia</w:t>
        </w:r>
      </w:hyperlink>
      <w:r w:rsidRPr="00A87BA6">
        <w:rPr>
          <w:rFonts w:cs="Arial"/>
          <w:i/>
          <w:color w:val="000000" w:themeColor="text1"/>
          <w:szCs w:val="20"/>
        </w:rPr>
        <w:t xml:space="preserve">, </w:t>
      </w:r>
      <w:r w:rsidRPr="00A87BA6">
        <w:rPr>
          <w:rFonts w:cs="Arial"/>
          <w:color w:val="000000" w:themeColor="text1"/>
          <w:szCs w:val="20"/>
        </w:rPr>
        <w:t xml:space="preserve">dostępnym na stronie internetowej </w:t>
      </w:r>
      <w:hyperlink r:id="rId9">
        <w:r w:rsidRPr="00A87BA6">
          <w:rPr>
            <w:rStyle w:val="Hipercze"/>
            <w:color w:val="000000" w:themeColor="text1"/>
          </w:rPr>
          <w:t>https://ezamowienia.gov.pl</w:t>
        </w:r>
      </w:hyperlink>
      <w:r w:rsidRPr="00A87BA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243487EB" w14:textId="77777777" w:rsidR="004A3B5B" w:rsidRPr="00A87BA6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  <w:szCs w:val="20"/>
        </w:rPr>
        <w:t xml:space="preserve">zapoznaliśmy się i </w:t>
      </w:r>
      <w:r w:rsidR="00D154E9" w:rsidRPr="00A87BA6">
        <w:rPr>
          <w:rFonts w:cs="Arial"/>
          <w:color w:val="000000" w:themeColor="text1"/>
          <w:szCs w:val="20"/>
        </w:rPr>
        <w:t>akceptujemy</w:t>
      </w:r>
      <w:r w:rsidRPr="00A87BA6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A87BA6">
        <w:rPr>
          <w:rFonts w:cs="Arial"/>
          <w:color w:val="000000" w:themeColor="text1"/>
          <w:szCs w:val="20"/>
        </w:rPr>
        <w:br/>
      </w:r>
      <w:r w:rsidRPr="00A87BA6">
        <w:rPr>
          <w:rFonts w:cs="Arial"/>
          <w:color w:val="000000" w:themeColor="text1"/>
          <w:szCs w:val="20"/>
        </w:rPr>
        <w:t>–</w:t>
      </w:r>
      <w:r w:rsidR="00362655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 xml:space="preserve">pkt </w:t>
      </w:r>
      <w:r w:rsidR="00571FCB" w:rsidRPr="00A87BA6">
        <w:rPr>
          <w:rFonts w:cs="Arial"/>
          <w:color w:val="000000" w:themeColor="text1"/>
          <w:szCs w:val="20"/>
        </w:rPr>
        <w:t>23</w:t>
      </w:r>
      <w:r w:rsidR="00EC4757" w:rsidRPr="00A87BA6">
        <w:rPr>
          <w:rFonts w:cs="Arial"/>
          <w:color w:val="000000" w:themeColor="text1"/>
          <w:szCs w:val="20"/>
        </w:rPr>
        <w:t xml:space="preserve"> SWZ,</w:t>
      </w:r>
    </w:p>
    <w:p w14:paraId="0E4EFE51" w14:textId="77777777" w:rsidR="00EC4757" w:rsidRPr="00A87BA6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A87BA6">
        <w:rPr>
          <w:rFonts w:cs="Arial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A87BA6">
        <w:rPr>
          <w:rFonts w:cs="Arial"/>
          <w:color w:val="000000" w:themeColor="text1"/>
        </w:rPr>
        <w:t>****</w:t>
      </w:r>
      <w:r w:rsidRPr="00A87BA6">
        <w:rPr>
          <w:rFonts w:cs="Arial"/>
          <w:color w:val="000000" w:themeColor="text1"/>
        </w:rPr>
        <w:t>;</w:t>
      </w:r>
    </w:p>
    <w:p w14:paraId="5424E2D6" w14:textId="77777777" w:rsidR="00BF4A73" w:rsidRPr="00A87BA6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77F28E5" w14:textId="2090C82A" w:rsidR="000E484A" w:rsidRPr="00A87BA6" w:rsidRDefault="008B2698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lastRenderedPageBreak/>
        <w:t>Wadium w kwocie, odpowiednio:</w:t>
      </w:r>
    </w:p>
    <w:p w14:paraId="51444DE2" w14:textId="77777777" w:rsidR="008B2698" w:rsidRPr="00A87BA6" w:rsidRDefault="008B2698" w:rsidP="008B2698">
      <w:pPr>
        <w:pStyle w:val="Akapitzlist"/>
        <w:numPr>
          <w:ilvl w:val="0"/>
          <w:numId w:val="22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992" w:hanging="56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Części I zamówienia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- zostało wniesione w dniu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…………………………….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446CC3AC" w14:textId="77777777" w:rsidR="008B2698" w:rsidRPr="00A87BA6" w:rsidRDefault="008B2698" w:rsidP="008B2698">
      <w:pPr>
        <w:pStyle w:val="Akapitzlist"/>
        <w:numPr>
          <w:ilvl w:val="0"/>
          <w:numId w:val="22"/>
        </w:numPr>
        <w:tabs>
          <w:tab w:val="left" w:pos="993"/>
          <w:tab w:val="left" w:leader="dot" w:pos="4140"/>
          <w:tab w:val="right" w:leader="dot" w:pos="9639"/>
        </w:tabs>
        <w:spacing w:after="0" w:line="360" w:lineRule="auto"/>
        <w:ind w:left="992" w:hanging="56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dla </w:t>
      </w:r>
      <w:r w:rsidRPr="00A87BA6">
        <w:rPr>
          <w:rFonts w:ascii="Arial" w:hAnsi="Arial" w:cs="Arial"/>
          <w:b/>
          <w:color w:val="000000" w:themeColor="text1"/>
          <w:sz w:val="20"/>
          <w:szCs w:val="20"/>
        </w:rPr>
        <w:t>Części II zamówienia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 w kwocie …………….. zł - zostało wniesione w dniu …………………………….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  <w:t xml:space="preserve"> w formie 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0A27354" w14:textId="77777777" w:rsidR="00B65807" w:rsidRPr="00A87BA6" w:rsidRDefault="00B65807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A87BA6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A87BA6">
        <w:rPr>
          <w:rFonts w:cs="Arial"/>
          <w:snapToGrid w:val="0"/>
          <w:color w:val="000000" w:themeColor="text1"/>
          <w:szCs w:val="20"/>
        </w:rPr>
        <w:t>Imię i nazwisko:</w:t>
      </w:r>
      <w:r w:rsidRPr="00A87BA6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A87BA6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A87BA6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A87BA6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A87BA6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A87BA6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A87BA6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A87BA6" w:rsidRDefault="0022428F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A87BA6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A87BA6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A87BA6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A87BA6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A87BA6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A87BA6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A87BA6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A87BA6">
        <w:rPr>
          <w:rFonts w:ascii="Arial" w:hAnsi="Arial" w:cs="Arial"/>
          <w:color w:val="000000" w:themeColor="text1"/>
          <w:sz w:val="20"/>
          <w:szCs w:val="20"/>
        </w:rPr>
        <w:t>*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A87BA6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A87BA6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A87BA6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Pr="00A87BA6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A87BA6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A87BA6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A87BA6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A87BA6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A87BA6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A87BA6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*</w:t>
      </w:r>
      <w:r w:rsidRPr="00A87BA6">
        <w:rPr>
          <w:rFonts w:cs="Arial"/>
          <w:b/>
          <w:color w:val="000000" w:themeColor="text1"/>
          <w:szCs w:val="20"/>
        </w:rPr>
        <w:tab/>
      </w:r>
      <w:r w:rsidRPr="00A87BA6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A87BA6">
        <w:rPr>
          <w:rFonts w:cs="Arial"/>
          <w:color w:val="000000" w:themeColor="text1"/>
          <w:szCs w:val="20"/>
          <w:vertAlign w:val="superscript"/>
        </w:rPr>
        <w:t>4</w:t>
      </w:r>
      <w:r w:rsidRPr="00A87BA6">
        <w:rPr>
          <w:rFonts w:cs="Arial"/>
          <w:color w:val="000000" w:themeColor="text1"/>
          <w:szCs w:val="20"/>
        </w:rPr>
        <w:t xml:space="preserve"> Kodek</w:t>
      </w:r>
      <w:r w:rsidR="00111F84" w:rsidRPr="00A87BA6">
        <w:rPr>
          <w:rFonts w:cs="Arial"/>
          <w:color w:val="000000" w:themeColor="text1"/>
          <w:szCs w:val="20"/>
        </w:rPr>
        <w:t>s</w:t>
      </w:r>
      <w:r w:rsidRPr="00A87BA6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A87BA6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A87BA6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  <w:szCs w:val="20"/>
        </w:rPr>
        <w:t>*</w:t>
      </w:r>
      <w:r w:rsidR="00A71F4F" w:rsidRPr="00A87BA6">
        <w:rPr>
          <w:rFonts w:cs="Arial"/>
          <w:b/>
          <w:color w:val="000000" w:themeColor="text1"/>
          <w:szCs w:val="20"/>
        </w:rPr>
        <w:t>*</w:t>
      </w:r>
      <w:r w:rsidRPr="00A87BA6">
        <w:rPr>
          <w:rFonts w:cs="Arial"/>
          <w:b/>
          <w:color w:val="000000" w:themeColor="text1"/>
          <w:szCs w:val="20"/>
        </w:rPr>
        <w:tab/>
      </w:r>
      <w:r w:rsidRPr="00A87BA6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A87BA6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</w:rPr>
        <w:t>*</w:t>
      </w:r>
      <w:r w:rsidR="00CE3337" w:rsidRPr="00A87BA6">
        <w:rPr>
          <w:rFonts w:cs="Arial"/>
          <w:b/>
          <w:color w:val="000000" w:themeColor="text1"/>
        </w:rPr>
        <w:t>**</w:t>
      </w:r>
      <w:r w:rsidR="00CE3337" w:rsidRPr="00A87BA6">
        <w:rPr>
          <w:rFonts w:cs="Arial"/>
          <w:b/>
          <w:color w:val="000000" w:themeColor="text1"/>
        </w:rPr>
        <w:tab/>
      </w:r>
      <w:r w:rsidR="00CE3337" w:rsidRPr="00A87BA6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A87BA6">
        <w:rPr>
          <w:rFonts w:cs="Arial"/>
          <w:color w:val="000000" w:themeColor="text1"/>
          <w:szCs w:val="20"/>
        </w:rPr>
        <w:t> </w:t>
      </w:r>
      <w:r w:rsidR="00CE3337" w:rsidRPr="00A87BA6">
        <w:rPr>
          <w:rFonts w:cs="Arial"/>
          <w:color w:val="000000" w:themeColor="text1"/>
          <w:szCs w:val="20"/>
        </w:rPr>
        <w:t>w</w:t>
      </w:r>
      <w:r w:rsidRPr="00A87BA6">
        <w:rPr>
          <w:rFonts w:cs="Arial"/>
          <w:color w:val="000000" w:themeColor="text1"/>
          <w:szCs w:val="20"/>
        </w:rPr>
        <w:t> </w:t>
      </w:r>
      <w:r w:rsidR="00CE3337" w:rsidRPr="00A87BA6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A87BA6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A87BA6">
        <w:rPr>
          <w:rFonts w:cs="Arial"/>
          <w:b/>
          <w:color w:val="000000" w:themeColor="text1"/>
        </w:rPr>
        <w:t>****</w:t>
      </w:r>
      <w:r w:rsidRPr="00A87BA6">
        <w:rPr>
          <w:rFonts w:cs="Arial"/>
          <w:b/>
          <w:color w:val="000000" w:themeColor="text1"/>
        </w:rPr>
        <w:tab/>
      </w:r>
      <w:r w:rsidRPr="00A87BA6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art.</w:t>
      </w:r>
      <w:r w:rsidR="004F6CA5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13 ust.</w:t>
      </w:r>
      <w:r w:rsidR="000C4D07" w:rsidRPr="00A87BA6">
        <w:rPr>
          <w:rFonts w:cs="Arial"/>
          <w:color w:val="000000" w:themeColor="text1"/>
          <w:szCs w:val="20"/>
        </w:rPr>
        <w:t> </w:t>
      </w:r>
      <w:r w:rsidRPr="00A87BA6">
        <w:rPr>
          <w:rFonts w:cs="Arial"/>
          <w:color w:val="000000" w:themeColor="text1"/>
          <w:szCs w:val="20"/>
        </w:rPr>
        <w:t>4 lub art. 14 ust. 5 RO</w:t>
      </w:r>
      <w:r w:rsidR="00BC6A58" w:rsidRPr="00A87BA6">
        <w:rPr>
          <w:rFonts w:cs="Arial"/>
          <w:color w:val="000000" w:themeColor="text1"/>
          <w:szCs w:val="20"/>
        </w:rPr>
        <w:t>DO, to wykonawca</w:t>
      </w:r>
      <w:r w:rsidRPr="00A87BA6">
        <w:rPr>
          <w:rFonts w:cs="Arial"/>
          <w:color w:val="000000" w:themeColor="text1"/>
          <w:szCs w:val="20"/>
        </w:rPr>
        <w:t xml:space="preserve"> nie składa </w:t>
      </w:r>
      <w:r w:rsidR="00BC6A58" w:rsidRPr="00A87BA6">
        <w:rPr>
          <w:rFonts w:cs="Arial"/>
          <w:color w:val="000000" w:themeColor="text1"/>
          <w:szCs w:val="20"/>
        </w:rPr>
        <w:t xml:space="preserve">niniejszego oświadczenia </w:t>
      </w:r>
      <w:r w:rsidRPr="00A87BA6">
        <w:rPr>
          <w:rFonts w:cs="Arial"/>
          <w:color w:val="000000" w:themeColor="text1"/>
          <w:szCs w:val="20"/>
        </w:rPr>
        <w:t>(</w:t>
      </w:r>
      <w:r w:rsidR="00BC6A58" w:rsidRPr="00A87BA6">
        <w:rPr>
          <w:rFonts w:cs="Arial"/>
          <w:color w:val="000000" w:themeColor="text1"/>
          <w:szCs w:val="20"/>
        </w:rPr>
        <w:t xml:space="preserve">w takiej sytuacji można </w:t>
      </w:r>
      <w:r w:rsidRPr="00A87BA6">
        <w:rPr>
          <w:rFonts w:cs="Arial"/>
          <w:color w:val="000000" w:themeColor="text1"/>
          <w:szCs w:val="20"/>
        </w:rPr>
        <w:t>usun</w:t>
      </w:r>
      <w:r w:rsidR="00BC6A58" w:rsidRPr="00A87BA6">
        <w:rPr>
          <w:rFonts w:cs="Arial"/>
          <w:color w:val="000000" w:themeColor="text1"/>
          <w:szCs w:val="20"/>
        </w:rPr>
        <w:t>ąć</w:t>
      </w:r>
      <w:r w:rsidRPr="00A87BA6">
        <w:rPr>
          <w:rFonts w:cs="Arial"/>
          <w:color w:val="000000" w:themeColor="text1"/>
          <w:szCs w:val="20"/>
        </w:rPr>
        <w:t xml:space="preserve"> treś</w:t>
      </w:r>
      <w:r w:rsidR="00BC6A58" w:rsidRPr="00A87BA6">
        <w:rPr>
          <w:rFonts w:cs="Arial"/>
          <w:color w:val="000000" w:themeColor="text1"/>
          <w:szCs w:val="20"/>
        </w:rPr>
        <w:t>ć niniejszego</w:t>
      </w:r>
      <w:r w:rsidRPr="00A87BA6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A87BA6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A87BA6">
        <w:rPr>
          <w:rFonts w:ascii="Arial" w:hAnsi="Arial" w:cs="Arial"/>
          <w:color w:val="000000" w:themeColor="text1"/>
          <w:sz w:val="20"/>
          <w:szCs w:val="20"/>
        </w:rPr>
        <w:t>*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>**</w:t>
      </w:r>
      <w:r w:rsidRPr="00A87BA6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77777777" w:rsidR="003513D2" w:rsidRPr="00A87BA6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23F1D18F" w14:textId="77777777" w:rsidR="003513D2" w:rsidRPr="00A87BA6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A87BA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A87BA6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0F0119D1" w14:textId="411E0F2D" w:rsidR="00F90B34" w:rsidRPr="00A87BA6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>Średnie przedsiębiorstwa: przedsiębiorstwa, które nie są mikroprzedsiębiorstwami ani</w:t>
      </w:r>
      <w:r w:rsidR="000C4D07"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A87BA6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A87BA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Pr="00A87B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sectPr w:rsidR="00F90B34" w:rsidRPr="00A87BA6" w:rsidSect="0028315B">
      <w:footerReference w:type="default" r:id="rId10"/>
      <w:footerReference w:type="first" r:id="rId11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B16F1" w14:textId="77777777" w:rsidR="006613E9" w:rsidRDefault="006613E9">
      <w:r>
        <w:separator/>
      </w:r>
    </w:p>
  </w:endnote>
  <w:endnote w:type="continuationSeparator" w:id="0">
    <w:p w14:paraId="59A18888" w14:textId="77777777" w:rsidR="006613E9" w:rsidRDefault="0066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6AF3A" w14:textId="131B5CBC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766EF8">
      <w:rPr>
        <w:noProof/>
        <w:sz w:val="18"/>
        <w:szCs w:val="18"/>
      </w:rPr>
      <w:t>5</w:t>
    </w:r>
    <w:r w:rsidRPr="00424047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9BC48" w14:textId="5EFD988B" w:rsidR="00883F8C" w:rsidRPr="00D50B7A" w:rsidRDefault="00D50B7A" w:rsidP="00D50B7A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2" w:name="_Hlk127807808"/>
    <w:bookmarkStart w:id="3" w:name="_Hlk168747002"/>
    <w:bookmarkStart w:id="4" w:name="_Hlk168747003"/>
    <w:r w:rsidRPr="008053A9">
      <w:rPr>
        <w:rFonts w:cs="Arial"/>
        <w:color w:val="000000" w:themeColor="text1"/>
        <w:sz w:val="18"/>
        <w:szCs w:val="18"/>
      </w:rPr>
      <w:t>Zadanie pn. „</w:t>
    </w:r>
    <w:r w:rsidRPr="00982D1C">
      <w:rPr>
        <w:rFonts w:cs="Arial"/>
        <w:color w:val="000000" w:themeColor="text1"/>
        <w:sz w:val="18"/>
        <w:szCs w:val="18"/>
      </w:rPr>
      <w:t>Wykonanie prac termomodernizacyjnych oraz robót remontowych budynków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Muzeum im. Jerzego</w:t>
    </w:r>
    <w:r>
      <w:rPr>
        <w:rFonts w:cs="Arial"/>
        <w:color w:val="000000" w:themeColor="text1"/>
        <w:sz w:val="18"/>
        <w:szCs w:val="18"/>
      </w:rPr>
      <w:t xml:space="preserve"> </w:t>
    </w:r>
    <w:r w:rsidRPr="00982D1C">
      <w:rPr>
        <w:rFonts w:cs="Arial"/>
        <w:color w:val="000000" w:themeColor="text1"/>
        <w:sz w:val="18"/>
        <w:szCs w:val="18"/>
      </w:rPr>
      <w:t>Dunin-Borkowskiego w Krośniewicach</w:t>
    </w:r>
    <w:r w:rsidRPr="008053A9">
      <w:rPr>
        <w:rFonts w:cs="Arial"/>
        <w:color w:val="000000" w:themeColor="text1"/>
        <w:sz w:val="18"/>
        <w:szCs w:val="18"/>
      </w:rPr>
      <w:t>” dofinansowane jest ze</w:t>
    </w:r>
    <w:r>
      <w:rPr>
        <w:rFonts w:cs="Arial"/>
        <w:color w:val="000000" w:themeColor="text1"/>
        <w:sz w:val="18"/>
        <w:szCs w:val="18"/>
      </w:rPr>
      <w:t> </w:t>
    </w:r>
    <w:r w:rsidRPr="008053A9">
      <w:rPr>
        <w:rFonts w:cs="Arial"/>
        <w:color w:val="000000" w:themeColor="text1"/>
        <w:sz w:val="18"/>
        <w:szCs w:val="18"/>
      </w:rPr>
      <w:t xml:space="preserve">środków Rządowego </w:t>
    </w:r>
    <w:bookmarkEnd w:id="2"/>
    <w:bookmarkEnd w:id="3"/>
    <w:bookmarkEnd w:id="4"/>
    <w:r>
      <w:rPr>
        <w:rFonts w:cs="Arial"/>
        <w:color w:val="000000" w:themeColor="text1"/>
        <w:sz w:val="18"/>
        <w:szCs w:val="18"/>
      </w:rPr>
      <w:t>Programu Odbudowy Zabytków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8F7A3" w14:textId="77777777" w:rsidR="006613E9" w:rsidRDefault="006613E9">
      <w:r>
        <w:separator/>
      </w:r>
    </w:p>
  </w:footnote>
  <w:footnote w:type="continuationSeparator" w:id="0">
    <w:p w14:paraId="411135B7" w14:textId="77777777" w:rsidR="006613E9" w:rsidRDefault="00661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7"/>
  </w:num>
  <w:num w:numId="4">
    <w:abstractNumId w:val="27"/>
  </w:num>
  <w:num w:numId="5">
    <w:abstractNumId w:val="39"/>
  </w:num>
  <w:num w:numId="6">
    <w:abstractNumId w:val="47"/>
  </w:num>
  <w:num w:numId="7">
    <w:abstractNumId w:val="36"/>
  </w:num>
  <w:num w:numId="8">
    <w:abstractNumId w:val="15"/>
  </w:num>
  <w:num w:numId="9">
    <w:abstractNumId w:val="44"/>
  </w:num>
  <w:num w:numId="10">
    <w:abstractNumId w:val="18"/>
  </w:num>
  <w:num w:numId="11">
    <w:abstractNumId w:val="41"/>
  </w:num>
  <w:num w:numId="12">
    <w:abstractNumId w:val="16"/>
  </w:num>
  <w:num w:numId="13">
    <w:abstractNumId w:val="29"/>
  </w:num>
  <w:num w:numId="14">
    <w:abstractNumId w:val="31"/>
  </w:num>
  <w:num w:numId="15">
    <w:abstractNumId w:val="25"/>
  </w:num>
  <w:num w:numId="16">
    <w:abstractNumId w:val="26"/>
  </w:num>
  <w:num w:numId="17">
    <w:abstractNumId w:val="46"/>
  </w:num>
  <w:num w:numId="18">
    <w:abstractNumId w:val="33"/>
  </w:num>
  <w:num w:numId="19">
    <w:abstractNumId w:val="34"/>
  </w:num>
  <w:num w:numId="20">
    <w:abstractNumId w:val="35"/>
  </w:num>
  <w:num w:numId="21">
    <w:abstractNumId w:val="19"/>
  </w:num>
  <w:num w:numId="22">
    <w:abstractNumId w:val="30"/>
  </w:num>
  <w:num w:numId="23">
    <w:abstractNumId w:val="32"/>
  </w:num>
  <w:num w:numId="24">
    <w:abstractNumId w:val="23"/>
  </w:num>
  <w:num w:numId="25">
    <w:abstractNumId w:val="24"/>
  </w:num>
  <w:num w:numId="26">
    <w:abstractNumId w:val="42"/>
  </w:num>
  <w:num w:numId="27">
    <w:abstractNumId w:val="38"/>
  </w:num>
  <w:num w:numId="28">
    <w:abstractNumId w:val="45"/>
  </w:num>
  <w:num w:numId="29">
    <w:abstractNumId w:val="43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8"/>
  </w:num>
  <w:num w:numId="41">
    <w:abstractNumId w:val="22"/>
  </w:num>
  <w:num w:numId="4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A739F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C06"/>
    <w:rsid w:val="001D779E"/>
    <w:rsid w:val="001E0989"/>
    <w:rsid w:val="001E1F67"/>
    <w:rsid w:val="001E2C18"/>
    <w:rsid w:val="001E3A91"/>
    <w:rsid w:val="001E5757"/>
    <w:rsid w:val="001E5DB6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9E4"/>
    <w:rsid w:val="003B7E86"/>
    <w:rsid w:val="003C00B3"/>
    <w:rsid w:val="003C0381"/>
    <w:rsid w:val="003C27AD"/>
    <w:rsid w:val="003C3A0F"/>
    <w:rsid w:val="003C3F04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16D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5282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3E9"/>
    <w:rsid w:val="00661E01"/>
    <w:rsid w:val="0066224F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62A6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6EF8"/>
    <w:rsid w:val="007670D2"/>
    <w:rsid w:val="007678C7"/>
    <w:rsid w:val="0077036F"/>
    <w:rsid w:val="00771DB8"/>
    <w:rsid w:val="00773130"/>
    <w:rsid w:val="00773B18"/>
    <w:rsid w:val="00773F5D"/>
    <w:rsid w:val="00774948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780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04AB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D18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87BA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82A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150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0B7A"/>
    <w:rsid w:val="00D51855"/>
    <w:rsid w:val="00D519F8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0C6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4BC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B7D08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19E0C-491E-4AAB-B4FC-D67BE5E9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5</Pages>
  <Words>1266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BM</vt:lpstr>
    </vt:vector>
  </TitlesOfParts>
  <Company>HP</Company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BM</dc:title>
  <dc:creator>Bartłomiej Michalak</dc:creator>
  <cp:lastModifiedBy>BM Home</cp:lastModifiedBy>
  <cp:revision>730</cp:revision>
  <cp:lastPrinted>2016-10-18T10:10:00Z</cp:lastPrinted>
  <dcterms:created xsi:type="dcterms:W3CDTF">2022-05-26T14:07:00Z</dcterms:created>
  <dcterms:modified xsi:type="dcterms:W3CDTF">2024-08-20T16:18:00Z</dcterms:modified>
</cp:coreProperties>
</file>