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FA1" w:rsidRPr="00A03E79" w:rsidRDefault="006E5FA1" w:rsidP="006E5FA1">
      <w:pPr>
        <w:widowControl w:val="0"/>
        <w:suppressAutoHyphens/>
        <w:spacing w:after="0" w:line="240" w:lineRule="auto"/>
        <w:jc w:val="both"/>
        <w:rPr>
          <w:rFonts w:ascii="Garamond" w:eastAsia="SimSun" w:hAnsi="Garamond" w:cs="Arial"/>
          <w:b/>
          <w:bCs/>
          <w:kern w:val="1"/>
          <w:sz w:val="24"/>
          <w:szCs w:val="24"/>
          <w:lang w:eastAsia="ar-SA"/>
        </w:rPr>
      </w:pPr>
    </w:p>
    <w:p w:rsidR="006E5FA1" w:rsidRPr="00A03E79" w:rsidRDefault="006E5FA1" w:rsidP="006E5FA1">
      <w:pPr>
        <w:widowControl w:val="0"/>
        <w:suppressAutoHyphens/>
        <w:spacing w:after="0" w:line="240" w:lineRule="auto"/>
        <w:jc w:val="both"/>
        <w:rPr>
          <w:rFonts w:ascii="Garamond" w:eastAsia="SimSun" w:hAnsi="Garamond" w:cs="Arial"/>
          <w:b/>
          <w:bCs/>
          <w:kern w:val="1"/>
          <w:sz w:val="24"/>
          <w:szCs w:val="24"/>
          <w:lang w:eastAsia="ar-SA"/>
        </w:rPr>
      </w:pPr>
    </w:p>
    <w:p w:rsidR="006E5FA1" w:rsidRPr="00A03E79" w:rsidRDefault="006E5FA1" w:rsidP="006E5FA1">
      <w:pPr>
        <w:widowControl w:val="0"/>
        <w:suppressAutoHyphens/>
        <w:spacing w:after="0" w:line="240" w:lineRule="auto"/>
        <w:jc w:val="both"/>
        <w:rPr>
          <w:rFonts w:ascii="Garamond" w:eastAsia="SimSun" w:hAnsi="Garamond" w:cs="Arial"/>
          <w:b/>
          <w:bCs/>
          <w:kern w:val="1"/>
          <w:sz w:val="24"/>
          <w:szCs w:val="24"/>
          <w:lang w:eastAsia="ar-SA"/>
        </w:rPr>
      </w:pPr>
    </w:p>
    <w:p w:rsidR="006E5FA1" w:rsidRPr="00A03E79" w:rsidRDefault="006E5FA1" w:rsidP="006E5FA1">
      <w:pPr>
        <w:widowControl w:val="0"/>
        <w:suppressAutoHyphens/>
        <w:spacing w:after="0" w:line="240" w:lineRule="auto"/>
        <w:jc w:val="both"/>
        <w:rPr>
          <w:rFonts w:ascii="Garamond" w:eastAsia="SimSun" w:hAnsi="Garamond" w:cs="Arial"/>
          <w:b/>
          <w:bCs/>
          <w:kern w:val="1"/>
          <w:sz w:val="24"/>
          <w:szCs w:val="24"/>
          <w:lang w:eastAsia="ar-SA"/>
        </w:rPr>
      </w:pPr>
    </w:p>
    <w:p w:rsidR="006E5FA1" w:rsidRPr="00A03E79" w:rsidRDefault="006E5FA1" w:rsidP="006E5FA1">
      <w:pPr>
        <w:widowControl w:val="0"/>
        <w:suppressAutoHyphens/>
        <w:spacing w:after="0" w:line="240" w:lineRule="auto"/>
        <w:jc w:val="both"/>
        <w:rPr>
          <w:rFonts w:ascii="Garamond" w:eastAsia="SimSun" w:hAnsi="Garamond" w:cs="Arial"/>
          <w:b/>
          <w:bCs/>
          <w:kern w:val="1"/>
          <w:sz w:val="48"/>
          <w:szCs w:val="48"/>
          <w:lang w:eastAsia="ar-SA"/>
        </w:rPr>
      </w:pPr>
    </w:p>
    <w:p w:rsidR="006E5FA1" w:rsidRPr="00A03E79" w:rsidRDefault="006E5FA1" w:rsidP="006E5FA1">
      <w:pPr>
        <w:widowControl w:val="0"/>
        <w:suppressAutoHyphens/>
        <w:spacing w:after="0" w:line="240" w:lineRule="auto"/>
        <w:jc w:val="center"/>
        <w:rPr>
          <w:rFonts w:ascii="Garamond" w:eastAsia="SimSun" w:hAnsi="Garamond" w:cs="Times New Roman"/>
          <w:kern w:val="1"/>
          <w:sz w:val="48"/>
          <w:szCs w:val="48"/>
          <w:lang w:eastAsia="zh-CN"/>
        </w:rPr>
      </w:pPr>
      <w:r w:rsidRPr="00A03E79">
        <w:rPr>
          <w:rFonts w:ascii="Garamond" w:eastAsia="SimSun" w:hAnsi="Garamond" w:cs="Arial"/>
          <w:b/>
          <w:bCs/>
          <w:kern w:val="1"/>
          <w:sz w:val="48"/>
          <w:szCs w:val="48"/>
          <w:lang w:eastAsia="ar-SA"/>
        </w:rPr>
        <w:t>SPECYFIKACJA</w:t>
      </w:r>
    </w:p>
    <w:p w:rsidR="006E5FA1" w:rsidRPr="00A03E79" w:rsidRDefault="006E5FA1" w:rsidP="006E5FA1">
      <w:pPr>
        <w:widowControl w:val="0"/>
        <w:suppressAutoHyphens/>
        <w:spacing w:after="0" w:line="240" w:lineRule="auto"/>
        <w:jc w:val="center"/>
        <w:rPr>
          <w:rFonts w:ascii="Garamond" w:eastAsia="SimSun" w:hAnsi="Garamond" w:cs="Times New Roman"/>
          <w:kern w:val="1"/>
          <w:sz w:val="48"/>
          <w:szCs w:val="48"/>
          <w:lang w:eastAsia="zh-CN"/>
        </w:rPr>
      </w:pPr>
      <w:r w:rsidRPr="00A03E79">
        <w:rPr>
          <w:rFonts w:ascii="Garamond" w:eastAsia="SimSun" w:hAnsi="Garamond" w:cs="Arial"/>
          <w:b/>
          <w:bCs/>
          <w:kern w:val="1"/>
          <w:sz w:val="48"/>
          <w:szCs w:val="48"/>
          <w:lang w:eastAsia="ar-SA"/>
        </w:rPr>
        <w:t>WARUNKÓW   ZAMÓWIENIA</w:t>
      </w:r>
    </w:p>
    <w:p w:rsidR="006E5FA1" w:rsidRPr="00A03E79" w:rsidRDefault="006E5FA1" w:rsidP="00A03E79">
      <w:pPr>
        <w:widowControl w:val="0"/>
        <w:suppressAutoHyphens/>
        <w:spacing w:after="0" w:line="240" w:lineRule="auto"/>
        <w:rPr>
          <w:rFonts w:ascii="Garamond" w:eastAsia="SimSun" w:hAnsi="Garamond" w:cs="Arial"/>
          <w:kern w:val="1"/>
          <w:sz w:val="24"/>
          <w:szCs w:val="24"/>
          <w:lang w:eastAsia="ar-SA"/>
        </w:rPr>
      </w:pPr>
    </w:p>
    <w:p w:rsidR="006E5FA1" w:rsidRDefault="006E5FA1" w:rsidP="006E5FA1">
      <w:pPr>
        <w:widowControl w:val="0"/>
        <w:suppressAutoHyphens/>
        <w:spacing w:after="0" w:line="240" w:lineRule="auto"/>
        <w:jc w:val="center"/>
        <w:rPr>
          <w:rFonts w:ascii="Garamond" w:eastAsia="SimSun" w:hAnsi="Garamond" w:cs="Arial"/>
          <w:b/>
          <w:bCs/>
          <w:kern w:val="1"/>
          <w:sz w:val="24"/>
          <w:szCs w:val="24"/>
          <w:lang w:eastAsia="ar-SA"/>
        </w:rPr>
      </w:pPr>
      <w:r w:rsidRPr="00A03E79">
        <w:rPr>
          <w:rFonts w:ascii="Garamond" w:eastAsia="SimSun" w:hAnsi="Garamond" w:cs="Arial"/>
          <w:b/>
          <w:bCs/>
          <w:kern w:val="1"/>
          <w:sz w:val="24"/>
          <w:szCs w:val="24"/>
          <w:lang w:eastAsia="ar-SA"/>
        </w:rPr>
        <w:t>dalej zwana SWZ</w:t>
      </w:r>
    </w:p>
    <w:p w:rsidR="00A03E79" w:rsidRDefault="00A03E79" w:rsidP="006E5FA1">
      <w:pPr>
        <w:widowControl w:val="0"/>
        <w:suppressAutoHyphens/>
        <w:spacing w:after="0" w:line="240" w:lineRule="auto"/>
        <w:jc w:val="center"/>
        <w:rPr>
          <w:rFonts w:ascii="Garamond" w:eastAsia="SimSun" w:hAnsi="Garamond" w:cs="Arial"/>
          <w:b/>
          <w:bCs/>
          <w:kern w:val="1"/>
          <w:sz w:val="24"/>
          <w:szCs w:val="24"/>
          <w:lang w:eastAsia="ar-SA"/>
        </w:rPr>
      </w:pPr>
    </w:p>
    <w:p w:rsidR="00A03E79" w:rsidRDefault="00A03E79" w:rsidP="006E5FA1">
      <w:pPr>
        <w:widowControl w:val="0"/>
        <w:suppressAutoHyphens/>
        <w:spacing w:after="0" w:line="240" w:lineRule="auto"/>
        <w:jc w:val="center"/>
        <w:rPr>
          <w:rFonts w:ascii="Garamond" w:eastAsia="SimSun" w:hAnsi="Garamond" w:cs="Arial"/>
          <w:b/>
          <w:bCs/>
          <w:kern w:val="1"/>
          <w:sz w:val="24"/>
          <w:szCs w:val="24"/>
          <w:lang w:eastAsia="ar-SA"/>
        </w:rPr>
      </w:pPr>
    </w:p>
    <w:p w:rsidR="00A03E79" w:rsidRPr="00A03E79" w:rsidRDefault="00A03E79" w:rsidP="00142810">
      <w:pPr>
        <w:widowControl w:val="0"/>
        <w:suppressAutoHyphens/>
        <w:spacing w:after="0" w:line="240" w:lineRule="auto"/>
        <w:rPr>
          <w:rFonts w:ascii="Garamond" w:eastAsia="SimSun" w:hAnsi="Garamond" w:cs="Times New Roman"/>
          <w:kern w:val="1"/>
          <w:sz w:val="24"/>
          <w:szCs w:val="24"/>
          <w:lang w:eastAsia="zh-CN"/>
        </w:rPr>
      </w:pPr>
    </w:p>
    <w:p w:rsidR="006E5FA1" w:rsidRPr="00A03E79" w:rsidRDefault="006E5FA1" w:rsidP="006E5FA1">
      <w:pPr>
        <w:widowControl w:val="0"/>
        <w:suppressAutoHyphens/>
        <w:spacing w:after="0" w:line="240" w:lineRule="auto"/>
        <w:rPr>
          <w:rFonts w:ascii="Garamond" w:eastAsia="SimSun" w:hAnsi="Garamond" w:cs="Arial"/>
          <w:b/>
          <w:bCs/>
          <w:i/>
          <w:iCs/>
          <w:kern w:val="1"/>
          <w:sz w:val="24"/>
          <w:szCs w:val="24"/>
          <w:u w:val="single"/>
          <w:lang w:eastAsia="ar-SA"/>
        </w:rPr>
      </w:pPr>
    </w:p>
    <w:p w:rsidR="006E5FA1" w:rsidRPr="00A03E79" w:rsidRDefault="006E5FA1" w:rsidP="006E5FA1">
      <w:pPr>
        <w:widowControl w:val="0"/>
        <w:suppressAutoHyphens/>
        <w:spacing w:after="0" w:line="240" w:lineRule="auto"/>
        <w:jc w:val="center"/>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zh-CN"/>
        </w:rPr>
        <w:t>Dotyczy</w:t>
      </w:r>
      <w:bookmarkStart w:id="0" w:name="__RefHeading__1539_632771622"/>
      <w:bookmarkEnd w:id="0"/>
      <w:r w:rsidRPr="00A03E79">
        <w:rPr>
          <w:rFonts w:ascii="Garamond" w:eastAsia="SimSun" w:hAnsi="Garamond" w:cs="Arial"/>
          <w:kern w:val="1"/>
          <w:sz w:val="24"/>
          <w:szCs w:val="24"/>
          <w:lang w:eastAsia="zh-CN"/>
        </w:rPr>
        <w:t xml:space="preserve"> postępowania o udzielenie zamówienia publicznego pn.:</w:t>
      </w:r>
    </w:p>
    <w:p w:rsidR="006E5FA1" w:rsidRPr="00A03E79" w:rsidRDefault="006E5FA1" w:rsidP="006E5FA1">
      <w:pPr>
        <w:widowControl w:val="0"/>
        <w:suppressAutoHyphens/>
        <w:autoSpaceDE w:val="0"/>
        <w:spacing w:after="0" w:line="240" w:lineRule="auto"/>
        <w:rPr>
          <w:rFonts w:ascii="Garamond" w:eastAsia="SimSun" w:hAnsi="Garamond" w:cs="Arial"/>
          <w:color w:val="0000FF"/>
          <w:kern w:val="1"/>
          <w:sz w:val="24"/>
          <w:szCs w:val="24"/>
          <w:lang w:eastAsia="ar-SA"/>
        </w:rPr>
      </w:pPr>
    </w:p>
    <w:p w:rsidR="006E5FA1" w:rsidRPr="00294C7C" w:rsidRDefault="00FB3296" w:rsidP="00CE1AA4">
      <w:pPr>
        <w:widowControl w:val="0"/>
        <w:suppressAutoHyphens/>
        <w:autoSpaceDE w:val="0"/>
        <w:spacing w:after="0" w:line="240" w:lineRule="auto"/>
        <w:jc w:val="center"/>
        <w:rPr>
          <w:rFonts w:ascii="Garamond" w:eastAsia="SimSun" w:hAnsi="Garamond" w:cs="Arial"/>
          <w:b/>
          <w:bCs/>
          <w:kern w:val="1"/>
          <w:lang w:eastAsia="zh-CN"/>
        </w:rPr>
      </w:pPr>
      <w:r>
        <w:rPr>
          <w:rFonts w:ascii="Arial" w:eastAsia="SimSun" w:hAnsi="Arial" w:cs="Arial"/>
          <w:b/>
          <w:bCs/>
          <w:color w:val="000000"/>
          <w:kern w:val="1"/>
          <w:lang w:eastAsia="zh-CN"/>
        </w:rPr>
        <w:t>"R</w:t>
      </w:r>
      <w:r w:rsidR="002E180C">
        <w:rPr>
          <w:rFonts w:ascii="Arial" w:eastAsia="SimSun" w:hAnsi="Arial" w:cs="Arial"/>
          <w:b/>
          <w:bCs/>
          <w:color w:val="000000"/>
          <w:kern w:val="1"/>
          <w:lang w:eastAsia="zh-CN"/>
        </w:rPr>
        <w:t>emont chodnika na powierzchni 600 m2 wzdłuż drogi brukowej we wsi Zielonka Pasłęcka gm. Pasłęk</w:t>
      </w:r>
      <w:r w:rsidR="00B47BA8">
        <w:rPr>
          <w:rFonts w:ascii="Arial" w:eastAsia="SimSun" w:hAnsi="Arial" w:cs="Arial"/>
          <w:b/>
          <w:bCs/>
          <w:color w:val="000000"/>
          <w:kern w:val="1"/>
          <w:lang w:eastAsia="zh-CN"/>
        </w:rPr>
        <w:t xml:space="preserve"> ”</w:t>
      </w:r>
    </w:p>
    <w:p w:rsidR="006E5FA1" w:rsidRPr="003D41CF" w:rsidRDefault="006E5FA1" w:rsidP="006E5FA1">
      <w:pPr>
        <w:widowControl w:val="0"/>
        <w:suppressAutoHyphens/>
        <w:autoSpaceDE w:val="0"/>
        <w:spacing w:after="0" w:line="240" w:lineRule="auto"/>
        <w:rPr>
          <w:rFonts w:ascii="Garamond" w:eastAsia="SimSun" w:hAnsi="Garamond" w:cs="Arial"/>
          <w:b/>
          <w:bCs/>
          <w:kern w:val="1"/>
          <w:sz w:val="24"/>
          <w:szCs w:val="24"/>
          <w:lang w:eastAsia="zh-CN"/>
        </w:rPr>
      </w:pPr>
    </w:p>
    <w:p w:rsidR="006E5FA1" w:rsidRPr="00A03E79" w:rsidRDefault="006E5FA1" w:rsidP="006E5FA1">
      <w:pPr>
        <w:widowControl w:val="0"/>
        <w:suppressAutoHyphens/>
        <w:autoSpaceDE w:val="0"/>
        <w:spacing w:after="0" w:line="240" w:lineRule="auto"/>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 xml:space="preserve">prowadzonego w </w:t>
      </w:r>
      <w:r w:rsidRPr="00A03E79">
        <w:rPr>
          <w:rFonts w:ascii="Garamond" w:eastAsia="SimSun" w:hAnsi="Garamond" w:cs="Arial"/>
          <w:b/>
          <w:bCs/>
          <w:kern w:val="1"/>
          <w:sz w:val="24"/>
          <w:szCs w:val="24"/>
          <w:lang w:eastAsia="ar-SA"/>
        </w:rPr>
        <w:t>trybie podstawowym bez negocjacji</w:t>
      </w:r>
    </w:p>
    <w:p w:rsidR="006E5FA1" w:rsidRPr="00A03E79" w:rsidRDefault="006E5FA1" w:rsidP="006E5FA1">
      <w:pPr>
        <w:widowControl w:val="0"/>
        <w:suppressAutoHyphens/>
        <w:autoSpaceDE w:val="0"/>
        <w:spacing w:after="0" w:line="240" w:lineRule="auto"/>
        <w:jc w:val="center"/>
        <w:rPr>
          <w:rFonts w:ascii="Garamond" w:eastAsia="SimSun" w:hAnsi="Garamond" w:cs="Times New Roman"/>
          <w:kern w:val="1"/>
          <w:sz w:val="24"/>
          <w:szCs w:val="24"/>
          <w:lang w:eastAsia="zh-CN"/>
        </w:rPr>
      </w:pPr>
    </w:p>
    <w:p w:rsidR="006E5FA1" w:rsidRPr="00A03E79" w:rsidRDefault="006E5FA1" w:rsidP="006E5FA1">
      <w:pPr>
        <w:widowControl w:val="0"/>
        <w:suppressAutoHyphens/>
        <w:spacing w:after="0" w:line="240" w:lineRule="auto"/>
        <w:jc w:val="both"/>
        <w:rPr>
          <w:rFonts w:ascii="Garamond" w:eastAsia="SimSun" w:hAnsi="Garamond" w:cs="Arial"/>
          <w:kern w:val="1"/>
          <w:sz w:val="24"/>
          <w:szCs w:val="24"/>
          <w:lang w:eastAsia="ar-SA"/>
        </w:rPr>
      </w:pPr>
    </w:p>
    <w:p w:rsidR="006E5FA1" w:rsidRPr="00A03E79" w:rsidRDefault="006E5FA1" w:rsidP="006E5FA1">
      <w:pPr>
        <w:widowControl w:val="0"/>
        <w:suppressAutoHyphens/>
        <w:spacing w:after="0" w:line="240" w:lineRule="auto"/>
        <w:jc w:val="center"/>
        <w:rPr>
          <w:rFonts w:ascii="Garamond" w:eastAsia="Arial Unicode MS" w:hAnsi="Garamond" w:cs="Arial"/>
          <w:kern w:val="2"/>
          <w:sz w:val="24"/>
          <w:szCs w:val="24"/>
          <w:lang w:eastAsia="ar-SA"/>
        </w:rPr>
      </w:pPr>
    </w:p>
    <w:p w:rsidR="00924073" w:rsidRPr="00A03E79" w:rsidRDefault="00924073" w:rsidP="00924073">
      <w:pPr>
        <w:widowControl w:val="0"/>
        <w:suppressAutoHyphens/>
        <w:spacing w:after="0" w:line="240" w:lineRule="auto"/>
        <w:jc w:val="both"/>
        <w:rPr>
          <w:rFonts w:ascii="Garamond" w:eastAsia="Arial Unicode MS" w:hAnsi="Garamond" w:cs="Arial"/>
          <w:kern w:val="2"/>
          <w:sz w:val="24"/>
          <w:szCs w:val="24"/>
          <w:lang w:eastAsia="ar-SA"/>
        </w:rPr>
      </w:pPr>
      <w:r w:rsidRPr="00A03E79">
        <w:rPr>
          <w:rFonts w:ascii="Garamond" w:eastAsia="Arial Unicode MS" w:hAnsi="Garamond" w:cs="Arial"/>
          <w:kern w:val="2"/>
          <w:sz w:val="24"/>
          <w:szCs w:val="24"/>
          <w:lang w:eastAsia="ar-SA"/>
        </w:rPr>
        <w:t xml:space="preserve">Nr zamówienia </w:t>
      </w:r>
      <w:r w:rsidR="0021105F" w:rsidRPr="00A03E79">
        <w:rPr>
          <w:rFonts w:ascii="Garamond" w:eastAsia="Arial Unicode MS" w:hAnsi="Garamond" w:cs="Arial"/>
          <w:b/>
          <w:kern w:val="2"/>
          <w:sz w:val="24"/>
          <w:szCs w:val="24"/>
          <w:lang w:eastAsia="ar-SA"/>
        </w:rPr>
        <w:t>DM.252.</w:t>
      </w:r>
      <w:r w:rsidR="002E180C">
        <w:rPr>
          <w:rFonts w:ascii="Garamond" w:eastAsia="Arial Unicode MS" w:hAnsi="Garamond" w:cs="Arial"/>
          <w:b/>
          <w:kern w:val="2"/>
          <w:sz w:val="24"/>
          <w:szCs w:val="24"/>
          <w:lang w:eastAsia="ar-SA"/>
        </w:rPr>
        <w:t>17</w:t>
      </w:r>
      <w:r w:rsidR="00BF3F73" w:rsidRPr="00A03E79">
        <w:rPr>
          <w:rFonts w:ascii="Garamond" w:eastAsia="Arial Unicode MS" w:hAnsi="Garamond" w:cs="Arial"/>
          <w:b/>
          <w:kern w:val="2"/>
          <w:sz w:val="24"/>
          <w:szCs w:val="24"/>
          <w:lang w:eastAsia="ar-SA"/>
        </w:rPr>
        <w:t>.202</w:t>
      </w:r>
      <w:r w:rsidR="004F1093">
        <w:rPr>
          <w:rFonts w:ascii="Garamond" w:eastAsia="Arial Unicode MS" w:hAnsi="Garamond" w:cs="Arial"/>
          <w:b/>
          <w:kern w:val="2"/>
          <w:sz w:val="24"/>
          <w:szCs w:val="24"/>
          <w:lang w:eastAsia="ar-SA"/>
        </w:rPr>
        <w:t>4</w:t>
      </w:r>
    </w:p>
    <w:p w:rsidR="006E5FA1" w:rsidRPr="00A03E79" w:rsidRDefault="006E5FA1" w:rsidP="006E5FA1">
      <w:pPr>
        <w:widowControl w:val="0"/>
        <w:suppressAutoHyphens/>
        <w:spacing w:after="0" w:line="240" w:lineRule="auto"/>
        <w:jc w:val="both"/>
        <w:rPr>
          <w:rFonts w:ascii="Garamond" w:eastAsia="SimSun" w:hAnsi="Garamond" w:cs="Arial"/>
          <w:color w:val="FF0000"/>
          <w:kern w:val="1"/>
          <w:sz w:val="24"/>
          <w:szCs w:val="24"/>
          <w:lang w:eastAsia="ar-SA"/>
        </w:rPr>
      </w:pPr>
    </w:p>
    <w:p w:rsidR="006E5FA1" w:rsidRPr="00A03E79" w:rsidRDefault="006E5FA1" w:rsidP="006E5FA1">
      <w:pPr>
        <w:widowControl w:val="0"/>
        <w:suppressAutoHyphens/>
        <w:spacing w:after="0" w:line="240" w:lineRule="auto"/>
        <w:jc w:val="right"/>
        <w:rPr>
          <w:rFonts w:ascii="Garamond" w:eastAsia="SimSun" w:hAnsi="Garamond" w:cs="Times New Roman"/>
          <w:kern w:val="1"/>
          <w:sz w:val="24"/>
          <w:szCs w:val="24"/>
          <w:lang w:eastAsia="zh-CN"/>
        </w:rPr>
      </w:pPr>
    </w:p>
    <w:p w:rsidR="006E5FA1" w:rsidRDefault="00F233BA" w:rsidP="006E5FA1">
      <w:pPr>
        <w:widowControl w:val="0"/>
        <w:suppressAutoHyphens/>
        <w:spacing w:after="0" w:line="240" w:lineRule="auto"/>
        <w:jc w:val="right"/>
        <w:rPr>
          <w:rFonts w:ascii="Garamond" w:eastAsia="SimSun" w:hAnsi="Garamond" w:cs="Arial"/>
          <w:kern w:val="1"/>
          <w:sz w:val="24"/>
          <w:szCs w:val="24"/>
          <w:lang w:eastAsia="ar-SA"/>
        </w:rPr>
      </w:pPr>
      <w:r>
        <w:rPr>
          <w:rFonts w:ascii="Garamond" w:eastAsia="SimSun" w:hAnsi="Garamond" w:cs="Arial"/>
          <w:kern w:val="1"/>
          <w:sz w:val="24"/>
          <w:szCs w:val="24"/>
          <w:lang w:eastAsia="ar-SA"/>
        </w:rPr>
        <w:t>Zatwierdziłł</w:t>
      </w:r>
    </w:p>
    <w:p w:rsidR="00F233BA" w:rsidRDefault="00F233BA" w:rsidP="006E5FA1">
      <w:pPr>
        <w:widowControl w:val="0"/>
        <w:suppressAutoHyphens/>
        <w:spacing w:after="0" w:line="240" w:lineRule="auto"/>
        <w:jc w:val="right"/>
        <w:rPr>
          <w:rFonts w:ascii="Garamond" w:eastAsia="SimSun" w:hAnsi="Garamond" w:cs="Arial"/>
          <w:kern w:val="1"/>
          <w:sz w:val="24"/>
          <w:szCs w:val="24"/>
          <w:lang w:eastAsia="ar-SA"/>
        </w:rPr>
      </w:pPr>
      <w:r>
        <w:rPr>
          <w:rFonts w:ascii="Garamond" w:eastAsia="SimSun" w:hAnsi="Garamond" w:cs="Arial"/>
          <w:kern w:val="1"/>
          <w:sz w:val="24"/>
          <w:szCs w:val="24"/>
          <w:lang w:eastAsia="ar-SA"/>
        </w:rPr>
        <w:t>Witold Wróblewski</w:t>
      </w:r>
    </w:p>
    <w:p w:rsidR="00F233BA" w:rsidRPr="00A03E79" w:rsidRDefault="00F233BA" w:rsidP="006E5FA1">
      <w:pPr>
        <w:widowControl w:val="0"/>
        <w:suppressAutoHyphens/>
        <w:spacing w:after="0" w:line="240" w:lineRule="auto"/>
        <w:jc w:val="right"/>
        <w:rPr>
          <w:rFonts w:ascii="Garamond" w:eastAsia="SimSun" w:hAnsi="Garamond" w:cs="Arial"/>
          <w:kern w:val="1"/>
          <w:sz w:val="24"/>
          <w:szCs w:val="24"/>
          <w:lang w:eastAsia="ar-SA"/>
        </w:rPr>
      </w:pPr>
      <w:r>
        <w:rPr>
          <w:rFonts w:ascii="Garamond" w:eastAsia="SimSun" w:hAnsi="Garamond" w:cs="Arial"/>
          <w:kern w:val="1"/>
          <w:sz w:val="24"/>
          <w:szCs w:val="24"/>
          <w:lang w:eastAsia="ar-SA"/>
        </w:rPr>
        <w:t>Dyrektor ZDP</w:t>
      </w:r>
    </w:p>
    <w:p w:rsidR="00924073" w:rsidRPr="00A03E79" w:rsidRDefault="006E5FA1" w:rsidP="00924073">
      <w:pPr>
        <w:autoSpaceDE w:val="0"/>
        <w:rPr>
          <w:rFonts w:ascii="Garamond" w:eastAsia="Times New Roman" w:hAnsi="Garamond" w:cs="Calibri"/>
          <w:sz w:val="24"/>
          <w:szCs w:val="24"/>
          <w:lang w:eastAsia="pl-PL"/>
        </w:rPr>
      </w:pPr>
      <w:r w:rsidRPr="00A03E79">
        <w:rPr>
          <w:rFonts w:ascii="Garamond" w:eastAsia="SimSun" w:hAnsi="Garamond" w:cs="Arial"/>
          <w:kern w:val="1"/>
          <w:sz w:val="24"/>
          <w:szCs w:val="24"/>
          <w:lang w:eastAsia="ar-SA"/>
        </w:rPr>
        <w:tab/>
      </w:r>
      <w:r w:rsidRPr="00A03E79">
        <w:rPr>
          <w:rFonts w:ascii="Garamond" w:eastAsia="SimSun" w:hAnsi="Garamond" w:cs="Arial"/>
          <w:kern w:val="1"/>
          <w:sz w:val="24"/>
          <w:szCs w:val="24"/>
          <w:lang w:eastAsia="ar-SA"/>
        </w:rPr>
        <w:tab/>
      </w:r>
      <w:r w:rsidRPr="00A03E79">
        <w:rPr>
          <w:rFonts w:ascii="Garamond" w:eastAsia="SimSun" w:hAnsi="Garamond" w:cs="Arial"/>
          <w:kern w:val="1"/>
          <w:sz w:val="24"/>
          <w:szCs w:val="24"/>
          <w:lang w:eastAsia="ar-SA"/>
        </w:rPr>
        <w:tab/>
      </w:r>
      <w:r w:rsidRPr="00A03E79">
        <w:rPr>
          <w:rFonts w:ascii="Garamond" w:eastAsia="SimSun" w:hAnsi="Garamond" w:cs="Arial"/>
          <w:kern w:val="1"/>
          <w:sz w:val="24"/>
          <w:szCs w:val="24"/>
          <w:lang w:eastAsia="ar-SA"/>
        </w:rPr>
        <w:tab/>
      </w:r>
      <w:r w:rsidRPr="00A03E79">
        <w:rPr>
          <w:rFonts w:ascii="Garamond" w:eastAsia="SimSun" w:hAnsi="Garamond" w:cs="Arial"/>
          <w:kern w:val="1"/>
          <w:sz w:val="24"/>
          <w:szCs w:val="24"/>
          <w:lang w:eastAsia="ar-SA"/>
        </w:rPr>
        <w:tab/>
      </w:r>
      <w:r w:rsidRPr="00A03E79">
        <w:rPr>
          <w:rFonts w:ascii="Garamond" w:eastAsia="SimSun" w:hAnsi="Garamond" w:cs="Arial"/>
          <w:kern w:val="1"/>
          <w:sz w:val="24"/>
          <w:szCs w:val="24"/>
          <w:lang w:eastAsia="ar-SA"/>
        </w:rPr>
        <w:tab/>
      </w:r>
      <w:r w:rsidRPr="00A03E79">
        <w:rPr>
          <w:rFonts w:ascii="Garamond" w:eastAsia="SimSun" w:hAnsi="Garamond" w:cs="Arial"/>
          <w:kern w:val="1"/>
          <w:sz w:val="24"/>
          <w:szCs w:val="24"/>
          <w:lang w:eastAsia="ar-SA"/>
        </w:rPr>
        <w:tab/>
      </w:r>
      <w:r w:rsidRPr="00A03E79">
        <w:rPr>
          <w:rFonts w:ascii="Garamond" w:eastAsia="SimSun" w:hAnsi="Garamond" w:cs="Arial"/>
          <w:kern w:val="1"/>
          <w:sz w:val="24"/>
          <w:szCs w:val="24"/>
          <w:lang w:eastAsia="ar-SA"/>
        </w:rPr>
        <w:tab/>
      </w:r>
      <w:r w:rsidRPr="00A03E79">
        <w:rPr>
          <w:rFonts w:ascii="Garamond" w:eastAsia="SimSun" w:hAnsi="Garamond" w:cs="Arial"/>
          <w:kern w:val="1"/>
          <w:sz w:val="24"/>
          <w:szCs w:val="24"/>
          <w:lang w:eastAsia="ar-SA"/>
        </w:rPr>
        <w:tab/>
      </w:r>
      <w:r w:rsidRPr="00A03E79">
        <w:rPr>
          <w:rFonts w:ascii="Garamond" w:eastAsia="SimSun" w:hAnsi="Garamond" w:cs="Arial"/>
          <w:kern w:val="1"/>
          <w:sz w:val="24"/>
          <w:szCs w:val="24"/>
          <w:lang w:eastAsia="ar-SA"/>
        </w:rPr>
        <w:tab/>
      </w:r>
      <w:r w:rsidRPr="00A03E79">
        <w:rPr>
          <w:rFonts w:ascii="Garamond" w:eastAsia="SimSun" w:hAnsi="Garamond" w:cs="Arial"/>
          <w:kern w:val="1"/>
          <w:sz w:val="24"/>
          <w:szCs w:val="24"/>
          <w:lang w:eastAsia="ar-SA"/>
        </w:rPr>
        <w:tab/>
      </w:r>
      <w:r w:rsidRPr="00A03E79">
        <w:rPr>
          <w:rFonts w:ascii="Garamond" w:eastAsia="SimSun" w:hAnsi="Garamond" w:cs="Arial"/>
          <w:kern w:val="1"/>
          <w:sz w:val="24"/>
          <w:szCs w:val="24"/>
          <w:lang w:eastAsia="ar-SA"/>
        </w:rPr>
        <w:tab/>
      </w:r>
      <w:r w:rsidRPr="00A03E79">
        <w:rPr>
          <w:rFonts w:ascii="Garamond" w:eastAsia="SimSun" w:hAnsi="Garamond" w:cs="Arial"/>
          <w:kern w:val="1"/>
          <w:sz w:val="24"/>
          <w:szCs w:val="24"/>
          <w:lang w:eastAsia="ar-SA"/>
        </w:rPr>
        <w:tab/>
      </w:r>
      <w:r w:rsidRPr="00A03E79">
        <w:rPr>
          <w:rFonts w:ascii="Garamond" w:eastAsia="SimSun" w:hAnsi="Garamond" w:cs="Arial"/>
          <w:kern w:val="1"/>
          <w:sz w:val="24"/>
          <w:szCs w:val="24"/>
          <w:lang w:eastAsia="ar-SA"/>
        </w:rPr>
        <w:tab/>
      </w:r>
      <w:r w:rsidRPr="00A03E79">
        <w:rPr>
          <w:rFonts w:ascii="Garamond" w:eastAsia="SimSun" w:hAnsi="Garamond" w:cs="Arial"/>
          <w:kern w:val="1"/>
          <w:sz w:val="24"/>
          <w:szCs w:val="24"/>
          <w:lang w:eastAsia="ar-SA"/>
        </w:rPr>
        <w:tab/>
      </w:r>
      <w:r w:rsidRPr="00A03E79">
        <w:rPr>
          <w:rFonts w:ascii="Garamond" w:eastAsia="SimSun" w:hAnsi="Garamond" w:cs="Arial"/>
          <w:kern w:val="1"/>
          <w:sz w:val="24"/>
          <w:szCs w:val="24"/>
          <w:lang w:eastAsia="ar-SA"/>
        </w:rPr>
        <w:tab/>
      </w:r>
    </w:p>
    <w:p w:rsidR="00924073" w:rsidRPr="00A03E79" w:rsidRDefault="00924073" w:rsidP="00924073">
      <w:pPr>
        <w:autoSpaceDE w:val="0"/>
        <w:spacing w:after="0" w:line="240" w:lineRule="auto"/>
        <w:jc w:val="right"/>
        <w:rPr>
          <w:rFonts w:ascii="Garamond" w:eastAsia="Times New Roman" w:hAnsi="Garamond" w:cs="Calibri"/>
          <w:sz w:val="24"/>
          <w:szCs w:val="24"/>
          <w:lang w:eastAsia="pl-PL"/>
        </w:rPr>
      </w:pPr>
    </w:p>
    <w:p w:rsidR="006E5FA1" w:rsidRPr="00A03E79" w:rsidRDefault="006E5FA1" w:rsidP="00924073">
      <w:pPr>
        <w:widowControl w:val="0"/>
        <w:suppressAutoHyphens/>
        <w:spacing w:after="0" w:line="240" w:lineRule="auto"/>
        <w:jc w:val="center"/>
        <w:rPr>
          <w:rFonts w:ascii="Garamond" w:eastAsia="SimSun" w:hAnsi="Garamond" w:cs="Arial"/>
          <w:b/>
          <w:bCs/>
          <w:color w:val="000000"/>
          <w:kern w:val="1"/>
          <w:sz w:val="24"/>
          <w:szCs w:val="24"/>
          <w:lang w:eastAsia="ar-SA"/>
        </w:rPr>
      </w:pPr>
    </w:p>
    <w:p w:rsidR="006E5FA1" w:rsidRPr="00A03E79" w:rsidRDefault="006E5FA1" w:rsidP="006E5FA1">
      <w:pPr>
        <w:widowControl w:val="0"/>
        <w:suppressAutoHyphens/>
        <w:spacing w:after="0" w:line="240" w:lineRule="auto"/>
        <w:jc w:val="center"/>
        <w:rPr>
          <w:rFonts w:ascii="Garamond" w:eastAsia="SimSun" w:hAnsi="Garamond" w:cs="Arial"/>
          <w:b/>
          <w:bCs/>
          <w:color w:val="000000"/>
          <w:kern w:val="1"/>
          <w:sz w:val="24"/>
          <w:szCs w:val="24"/>
          <w:lang w:eastAsia="ar-SA"/>
        </w:rPr>
      </w:pPr>
    </w:p>
    <w:p w:rsidR="006E5FA1" w:rsidRDefault="006E5FA1" w:rsidP="006E5FA1">
      <w:pPr>
        <w:widowControl w:val="0"/>
        <w:suppressAutoHyphens/>
        <w:spacing w:after="0" w:line="240" w:lineRule="auto"/>
        <w:jc w:val="center"/>
        <w:rPr>
          <w:rFonts w:ascii="Garamond" w:eastAsia="SimSun" w:hAnsi="Garamond" w:cs="Arial"/>
          <w:b/>
          <w:bCs/>
          <w:color w:val="000000"/>
          <w:kern w:val="1"/>
          <w:sz w:val="24"/>
          <w:szCs w:val="24"/>
          <w:lang w:eastAsia="ar-SA"/>
        </w:rPr>
      </w:pPr>
    </w:p>
    <w:p w:rsidR="00E23778" w:rsidRDefault="00E23778" w:rsidP="006E5FA1">
      <w:pPr>
        <w:widowControl w:val="0"/>
        <w:suppressAutoHyphens/>
        <w:spacing w:after="0" w:line="240" w:lineRule="auto"/>
        <w:jc w:val="center"/>
        <w:rPr>
          <w:rFonts w:ascii="Garamond" w:eastAsia="SimSun" w:hAnsi="Garamond" w:cs="Arial"/>
          <w:b/>
          <w:bCs/>
          <w:color w:val="000000"/>
          <w:kern w:val="1"/>
          <w:sz w:val="24"/>
          <w:szCs w:val="24"/>
          <w:lang w:eastAsia="ar-SA"/>
        </w:rPr>
      </w:pPr>
    </w:p>
    <w:p w:rsidR="00E23778" w:rsidRDefault="00E23778" w:rsidP="006E5FA1">
      <w:pPr>
        <w:widowControl w:val="0"/>
        <w:suppressAutoHyphens/>
        <w:spacing w:after="0" w:line="240" w:lineRule="auto"/>
        <w:jc w:val="center"/>
        <w:rPr>
          <w:rFonts w:ascii="Garamond" w:eastAsia="SimSun" w:hAnsi="Garamond" w:cs="Arial"/>
          <w:b/>
          <w:bCs/>
          <w:color w:val="000000"/>
          <w:kern w:val="1"/>
          <w:sz w:val="24"/>
          <w:szCs w:val="24"/>
          <w:lang w:eastAsia="ar-SA"/>
        </w:rPr>
      </w:pPr>
    </w:p>
    <w:p w:rsidR="00E23778" w:rsidRDefault="00E23778" w:rsidP="006E5FA1">
      <w:pPr>
        <w:widowControl w:val="0"/>
        <w:suppressAutoHyphens/>
        <w:spacing w:after="0" w:line="240" w:lineRule="auto"/>
        <w:jc w:val="center"/>
        <w:rPr>
          <w:rFonts w:ascii="Garamond" w:eastAsia="SimSun" w:hAnsi="Garamond" w:cs="Arial"/>
          <w:b/>
          <w:bCs/>
          <w:color w:val="000000"/>
          <w:kern w:val="1"/>
          <w:sz w:val="24"/>
          <w:szCs w:val="24"/>
          <w:lang w:eastAsia="ar-SA"/>
        </w:rPr>
      </w:pPr>
    </w:p>
    <w:p w:rsidR="00E23778" w:rsidRDefault="00E23778" w:rsidP="006E5FA1">
      <w:pPr>
        <w:widowControl w:val="0"/>
        <w:suppressAutoHyphens/>
        <w:spacing w:after="0" w:line="240" w:lineRule="auto"/>
        <w:jc w:val="center"/>
        <w:rPr>
          <w:rFonts w:ascii="Garamond" w:eastAsia="SimSun" w:hAnsi="Garamond" w:cs="Arial"/>
          <w:b/>
          <w:bCs/>
          <w:color w:val="000000"/>
          <w:kern w:val="1"/>
          <w:sz w:val="24"/>
          <w:szCs w:val="24"/>
          <w:lang w:eastAsia="ar-SA"/>
        </w:rPr>
      </w:pPr>
    </w:p>
    <w:p w:rsidR="00E23778" w:rsidRDefault="00E23778" w:rsidP="006E5FA1">
      <w:pPr>
        <w:widowControl w:val="0"/>
        <w:suppressAutoHyphens/>
        <w:spacing w:after="0" w:line="240" w:lineRule="auto"/>
        <w:jc w:val="center"/>
        <w:rPr>
          <w:rFonts w:ascii="Garamond" w:eastAsia="SimSun" w:hAnsi="Garamond" w:cs="Arial"/>
          <w:b/>
          <w:bCs/>
          <w:color w:val="000000"/>
          <w:kern w:val="1"/>
          <w:sz w:val="24"/>
          <w:szCs w:val="24"/>
          <w:lang w:eastAsia="ar-SA"/>
        </w:rPr>
      </w:pPr>
    </w:p>
    <w:p w:rsidR="00E23778" w:rsidRDefault="00E23778" w:rsidP="006E5FA1">
      <w:pPr>
        <w:widowControl w:val="0"/>
        <w:suppressAutoHyphens/>
        <w:spacing w:after="0" w:line="240" w:lineRule="auto"/>
        <w:jc w:val="center"/>
        <w:rPr>
          <w:rFonts w:ascii="Garamond" w:eastAsia="SimSun" w:hAnsi="Garamond" w:cs="Arial"/>
          <w:b/>
          <w:bCs/>
          <w:color w:val="000000"/>
          <w:kern w:val="1"/>
          <w:sz w:val="24"/>
          <w:szCs w:val="24"/>
          <w:lang w:eastAsia="ar-SA"/>
        </w:rPr>
      </w:pPr>
    </w:p>
    <w:p w:rsidR="00E23778" w:rsidRDefault="00E23778" w:rsidP="006E5FA1">
      <w:pPr>
        <w:widowControl w:val="0"/>
        <w:suppressAutoHyphens/>
        <w:spacing w:after="0" w:line="240" w:lineRule="auto"/>
        <w:jc w:val="center"/>
        <w:rPr>
          <w:rFonts w:ascii="Garamond" w:eastAsia="SimSun" w:hAnsi="Garamond" w:cs="Arial"/>
          <w:b/>
          <w:bCs/>
          <w:color w:val="000000"/>
          <w:kern w:val="1"/>
          <w:sz w:val="24"/>
          <w:szCs w:val="24"/>
          <w:lang w:eastAsia="ar-SA"/>
        </w:rPr>
      </w:pPr>
    </w:p>
    <w:p w:rsidR="00E23778" w:rsidRDefault="00E23778" w:rsidP="006E5FA1">
      <w:pPr>
        <w:widowControl w:val="0"/>
        <w:suppressAutoHyphens/>
        <w:spacing w:after="0" w:line="240" w:lineRule="auto"/>
        <w:jc w:val="center"/>
        <w:rPr>
          <w:rFonts w:ascii="Garamond" w:eastAsia="SimSun" w:hAnsi="Garamond" w:cs="Arial"/>
          <w:b/>
          <w:bCs/>
          <w:color w:val="000000"/>
          <w:kern w:val="1"/>
          <w:sz w:val="24"/>
          <w:szCs w:val="24"/>
          <w:lang w:eastAsia="ar-SA"/>
        </w:rPr>
      </w:pPr>
    </w:p>
    <w:p w:rsidR="00E23778" w:rsidRPr="00A03E79" w:rsidRDefault="00E23778" w:rsidP="006E5FA1">
      <w:pPr>
        <w:widowControl w:val="0"/>
        <w:suppressAutoHyphens/>
        <w:spacing w:after="0" w:line="240" w:lineRule="auto"/>
        <w:jc w:val="center"/>
        <w:rPr>
          <w:rFonts w:ascii="Garamond" w:eastAsia="SimSun" w:hAnsi="Garamond" w:cs="Arial"/>
          <w:b/>
          <w:bCs/>
          <w:color w:val="000000"/>
          <w:kern w:val="1"/>
          <w:sz w:val="24"/>
          <w:szCs w:val="24"/>
          <w:lang w:eastAsia="ar-SA"/>
        </w:rPr>
      </w:pPr>
    </w:p>
    <w:p w:rsidR="00924073" w:rsidRPr="00142810" w:rsidRDefault="00A62539" w:rsidP="00924073">
      <w:pPr>
        <w:widowControl w:val="0"/>
        <w:suppressAutoHyphens/>
        <w:spacing w:after="0" w:line="240" w:lineRule="auto"/>
        <w:jc w:val="center"/>
        <w:rPr>
          <w:rFonts w:ascii="Garamond" w:eastAsia="SimSun" w:hAnsi="Garamond" w:cs="Arial"/>
          <w:color w:val="000000"/>
          <w:kern w:val="1"/>
          <w:sz w:val="24"/>
          <w:szCs w:val="24"/>
          <w:lang w:eastAsia="ar-SA"/>
        </w:rPr>
      </w:pPr>
      <w:r w:rsidRPr="00142810">
        <w:rPr>
          <w:rFonts w:ascii="Garamond" w:eastAsia="SimSun" w:hAnsi="Garamond" w:cs="Arial"/>
          <w:color w:val="000000"/>
          <w:kern w:val="1"/>
          <w:sz w:val="24"/>
          <w:szCs w:val="24"/>
          <w:lang w:eastAsia="ar-SA"/>
        </w:rPr>
        <w:t>Pasłęk,</w:t>
      </w:r>
      <w:r w:rsidR="002E180C">
        <w:rPr>
          <w:rFonts w:ascii="Garamond" w:eastAsia="SimSun" w:hAnsi="Garamond" w:cs="Arial"/>
          <w:color w:val="000000"/>
          <w:kern w:val="1"/>
          <w:sz w:val="24"/>
          <w:szCs w:val="24"/>
          <w:lang w:eastAsia="ar-SA"/>
        </w:rPr>
        <w:t>wrzesień</w:t>
      </w:r>
      <w:r w:rsidR="004F1093">
        <w:rPr>
          <w:rFonts w:ascii="Garamond" w:eastAsia="SimSun" w:hAnsi="Garamond" w:cs="Arial"/>
          <w:color w:val="000000"/>
          <w:kern w:val="1"/>
          <w:sz w:val="24"/>
          <w:szCs w:val="24"/>
          <w:lang w:eastAsia="ar-SA"/>
        </w:rPr>
        <w:t xml:space="preserve"> 2024</w:t>
      </w:r>
      <w:r w:rsidR="00924073" w:rsidRPr="00142810">
        <w:rPr>
          <w:rFonts w:ascii="Garamond" w:eastAsia="SimSun" w:hAnsi="Garamond" w:cs="Arial"/>
          <w:color w:val="000000"/>
          <w:kern w:val="1"/>
          <w:sz w:val="24"/>
          <w:szCs w:val="24"/>
          <w:lang w:eastAsia="ar-SA"/>
        </w:rPr>
        <w:t>r.</w:t>
      </w:r>
    </w:p>
    <w:p w:rsidR="006E5FA1" w:rsidRPr="00A03E79" w:rsidRDefault="006E5FA1" w:rsidP="006E5FA1">
      <w:pPr>
        <w:widowControl w:val="0"/>
        <w:suppressAutoHyphens/>
        <w:spacing w:after="0" w:line="240" w:lineRule="auto"/>
        <w:jc w:val="center"/>
        <w:rPr>
          <w:rFonts w:ascii="Garamond" w:eastAsia="SimSun" w:hAnsi="Garamond" w:cs="Arial"/>
          <w:b/>
          <w:bCs/>
          <w:color w:val="000000"/>
          <w:kern w:val="1"/>
          <w:sz w:val="24"/>
          <w:szCs w:val="24"/>
          <w:lang w:eastAsia="ar-SA"/>
        </w:rPr>
      </w:pPr>
    </w:p>
    <w:p w:rsidR="006E5FA1" w:rsidRPr="006E5FA1" w:rsidRDefault="006E5FA1" w:rsidP="006E5FA1">
      <w:pPr>
        <w:widowControl w:val="0"/>
        <w:suppressAutoHyphens/>
        <w:spacing w:after="0" w:line="240" w:lineRule="auto"/>
        <w:jc w:val="center"/>
        <w:rPr>
          <w:rFonts w:ascii="Arial" w:eastAsia="SimSun" w:hAnsi="Arial" w:cs="Arial"/>
          <w:b/>
          <w:bCs/>
          <w:color w:val="000000"/>
          <w:kern w:val="1"/>
          <w:sz w:val="20"/>
          <w:szCs w:val="20"/>
          <w:lang w:eastAsia="ar-SA"/>
        </w:rPr>
      </w:pPr>
    </w:p>
    <w:p w:rsidR="006E5FA1" w:rsidRPr="006E5FA1" w:rsidRDefault="006E5FA1" w:rsidP="006E5FA1">
      <w:pPr>
        <w:widowControl w:val="0"/>
        <w:suppressAutoHyphens/>
        <w:spacing w:after="0" w:line="240" w:lineRule="auto"/>
        <w:jc w:val="center"/>
        <w:rPr>
          <w:rFonts w:ascii="Arial" w:eastAsia="SimSun" w:hAnsi="Arial" w:cs="Arial"/>
          <w:b/>
          <w:bCs/>
          <w:color w:val="000000"/>
          <w:kern w:val="1"/>
          <w:sz w:val="20"/>
          <w:szCs w:val="20"/>
          <w:lang w:eastAsia="ar-SA"/>
        </w:rPr>
      </w:pPr>
    </w:p>
    <w:p w:rsidR="006E5FA1" w:rsidRPr="006E5FA1" w:rsidRDefault="006E5FA1" w:rsidP="006E5FA1">
      <w:pPr>
        <w:widowControl w:val="0"/>
        <w:suppressAutoHyphens/>
        <w:spacing w:after="0" w:line="240" w:lineRule="auto"/>
        <w:jc w:val="center"/>
        <w:rPr>
          <w:rFonts w:ascii="Arial" w:eastAsia="SimSun" w:hAnsi="Arial" w:cs="Arial"/>
          <w:b/>
          <w:bCs/>
          <w:kern w:val="1"/>
          <w:sz w:val="20"/>
          <w:szCs w:val="20"/>
          <w:lang w:eastAsia="ar-SA"/>
        </w:rPr>
      </w:pPr>
    </w:p>
    <w:p w:rsidR="006E5FA1" w:rsidRPr="006E5FA1" w:rsidRDefault="006E5FA1" w:rsidP="006E5FA1">
      <w:pPr>
        <w:widowControl w:val="0"/>
        <w:suppressAutoHyphens/>
        <w:spacing w:after="0" w:line="240" w:lineRule="auto"/>
        <w:jc w:val="center"/>
        <w:rPr>
          <w:rFonts w:ascii="Arial" w:eastAsia="SimSun" w:hAnsi="Arial" w:cs="Arial"/>
          <w:b/>
          <w:bCs/>
          <w:kern w:val="1"/>
          <w:sz w:val="20"/>
          <w:szCs w:val="20"/>
          <w:lang w:eastAsia="ar-SA"/>
        </w:rPr>
      </w:pPr>
    </w:p>
    <w:p w:rsidR="006E5FA1" w:rsidRPr="006E5FA1" w:rsidRDefault="006E5FA1" w:rsidP="006E5FA1">
      <w:pPr>
        <w:widowControl w:val="0"/>
        <w:suppressAutoHyphens/>
        <w:spacing w:after="0" w:line="240" w:lineRule="auto"/>
        <w:jc w:val="center"/>
        <w:rPr>
          <w:rFonts w:ascii="Arial" w:eastAsia="SimSun" w:hAnsi="Arial" w:cs="Arial"/>
          <w:b/>
          <w:bCs/>
          <w:kern w:val="1"/>
          <w:sz w:val="20"/>
          <w:szCs w:val="20"/>
          <w:lang w:eastAsia="ar-SA"/>
        </w:rPr>
      </w:pPr>
    </w:p>
    <w:p w:rsidR="006E5FA1" w:rsidRPr="006E5FA1" w:rsidRDefault="006E5FA1" w:rsidP="006E5FA1">
      <w:pPr>
        <w:widowControl w:val="0"/>
        <w:suppressAutoHyphens/>
        <w:spacing w:after="0" w:line="240" w:lineRule="auto"/>
        <w:jc w:val="center"/>
        <w:rPr>
          <w:rFonts w:ascii="Arial" w:eastAsia="SimSun" w:hAnsi="Arial" w:cs="Arial"/>
          <w:b/>
          <w:bCs/>
          <w:kern w:val="1"/>
          <w:sz w:val="20"/>
          <w:szCs w:val="20"/>
          <w:lang w:eastAsia="ar-SA"/>
        </w:rPr>
      </w:pPr>
    </w:p>
    <w:p w:rsidR="006E5FA1" w:rsidRPr="006E5FA1" w:rsidRDefault="006E5FA1" w:rsidP="006E5FA1">
      <w:pPr>
        <w:widowControl w:val="0"/>
        <w:suppressAutoHyphens/>
        <w:spacing w:after="0" w:line="240" w:lineRule="auto"/>
        <w:jc w:val="center"/>
        <w:rPr>
          <w:rFonts w:ascii="Arial" w:eastAsia="SimSun" w:hAnsi="Arial" w:cs="Arial"/>
          <w:b/>
          <w:bCs/>
          <w:kern w:val="1"/>
          <w:sz w:val="20"/>
          <w:szCs w:val="20"/>
          <w:lang w:eastAsia="ar-SA"/>
        </w:rPr>
      </w:pPr>
    </w:p>
    <w:p w:rsidR="006E5FA1" w:rsidRPr="006E5FA1" w:rsidRDefault="006E5FA1" w:rsidP="006E5FA1">
      <w:pPr>
        <w:widowControl w:val="0"/>
        <w:suppressAutoHyphens/>
        <w:spacing w:after="0" w:line="240" w:lineRule="auto"/>
        <w:jc w:val="center"/>
        <w:rPr>
          <w:rFonts w:ascii="Arial" w:eastAsia="SimSun" w:hAnsi="Arial" w:cs="Arial"/>
          <w:b/>
          <w:bCs/>
          <w:kern w:val="1"/>
          <w:sz w:val="20"/>
          <w:szCs w:val="20"/>
          <w:lang w:eastAsia="ar-SA"/>
        </w:rPr>
      </w:pPr>
    </w:p>
    <w:p w:rsidR="006E5FA1" w:rsidRPr="006E5FA1" w:rsidRDefault="006E5FA1" w:rsidP="006E5FA1">
      <w:pPr>
        <w:widowControl w:val="0"/>
        <w:suppressAutoHyphens/>
        <w:spacing w:after="0" w:line="240" w:lineRule="auto"/>
        <w:jc w:val="center"/>
        <w:rPr>
          <w:rFonts w:ascii="Arial" w:eastAsia="SimSun" w:hAnsi="Arial" w:cs="Arial"/>
          <w:b/>
          <w:bCs/>
          <w:kern w:val="1"/>
          <w:sz w:val="20"/>
          <w:szCs w:val="20"/>
          <w:lang w:eastAsia="ar-SA"/>
        </w:rPr>
      </w:pPr>
    </w:p>
    <w:p w:rsidR="006E5FA1" w:rsidRPr="006E5FA1" w:rsidRDefault="006E5FA1" w:rsidP="006E5FA1">
      <w:pPr>
        <w:widowControl w:val="0"/>
        <w:suppressAutoHyphens/>
        <w:spacing w:after="0" w:line="240" w:lineRule="auto"/>
        <w:jc w:val="center"/>
        <w:rPr>
          <w:rFonts w:ascii="Arial" w:eastAsia="SimSun" w:hAnsi="Arial" w:cs="Arial"/>
          <w:b/>
          <w:bCs/>
          <w:kern w:val="1"/>
          <w:sz w:val="20"/>
          <w:szCs w:val="20"/>
          <w:lang w:eastAsia="ar-SA"/>
        </w:rPr>
      </w:pPr>
    </w:p>
    <w:p w:rsidR="006E5FA1" w:rsidRPr="006E5FA1" w:rsidRDefault="006E5FA1" w:rsidP="006E5FA1">
      <w:pPr>
        <w:widowControl w:val="0"/>
        <w:suppressAutoHyphens/>
        <w:spacing w:after="0" w:line="240" w:lineRule="auto"/>
        <w:jc w:val="center"/>
        <w:rPr>
          <w:rFonts w:ascii="Arial" w:eastAsia="SimSun" w:hAnsi="Arial" w:cs="Arial"/>
          <w:b/>
          <w:bCs/>
          <w:kern w:val="1"/>
          <w:sz w:val="20"/>
          <w:szCs w:val="20"/>
          <w:lang w:eastAsia="ar-SA"/>
        </w:rPr>
      </w:pPr>
    </w:p>
    <w:p w:rsidR="006E5FA1" w:rsidRPr="006E5FA1" w:rsidRDefault="006E5FA1" w:rsidP="006E5FA1">
      <w:pPr>
        <w:widowControl w:val="0"/>
        <w:suppressAutoHyphens/>
        <w:spacing w:after="0" w:line="240" w:lineRule="auto"/>
        <w:jc w:val="center"/>
        <w:rPr>
          <w:rFonts w:ascii="Arial" w:eastAsia="SimSun" w:hAnsi="Arial" w:cs="Arial"/>
          <w:b/>
          <w:bCs/>
          <w:kern w:val="1"/>
          <w:sz w:val="20"/>
          <w:szCs w:val="20"/>
          <w:lang w:eastAsia="ar-SA"/>
        </w:rPr>
      </w:pPr>
    </w:p>
    <w:p w:rsidR="006E5FA1" w:rsidRPr="006E5FA1" w:rsidRDefault="006E5FA1" w:rsidP="006E5FA1">
      <w:pPr>
        <w:widowControl w:val="0"/>
        <w:suppressAutoHyphens/>
        <w:spacing w:after="0" w:line="240" w:lineRule="auto"/>
        <w:jc w:val="center"/>
        <w:rPr>
          <w:rFonts w:ascii="Arial" w:eastAsia="SimSun" w:hAnsi="Arial" w:cs="Arial"/>
          <w:b/>
          <w:bCs/>
          <w:kern w:val="1"/>
          <w:sz w:val="20"/>
          <w:szCs w:val="20"/>
          <w:lang w:eastAsia="ar-SA"/>
        </w:rPr>
      </w:pPr>
    </w:p>
    <w:p w:rsidR="006E5FA1" w:rsidRPr="006E5FA1" w:rsidRDefault="006E5FA1" w:rsidP="006E5FA1">
      <w:pPr>
        <w:widowControl w:val="0"/>
        <w:suppressAutoHyphens/>
        <w:spacing w:after="0" w:line="240" w:lineRule="auto"/>
        <w:jc w:val="center"/>
        <w:rPr>
          <w:rFonts w:ascii="Arial" w:eastAsia="SimSun" w:hAnsi="Arial" w:cs="Arial"/>
          <w:b/>
          <w:bCs/>
          <w:kern w:val="1"/>
          <w:sz w:val="20"/>
          <w:szCs w:val="20"/>
          <w:lang w:eastAsia="ar-SA"/>
        </w:rPr>
      </w:pPr>
    </w:p>
    <w:p w:rsidR="006E5FA1" w:rsidRPr="006E5FA1" w:rsidRDefault="006E5FA1" w:rsidP="006E5FA1">
      <w:pPr>
        <w:widowControl w:val="0"/>
        <w:suppressAutoHyphens/>
        <w:spacing w:after="0" w:line="240" w:lineRule="auto"/>
        <w:jc w:val="center"/>
        <w:rPr>
          <w:rFonts w:ascii="Arial" w:eastAsia="SimSun" w:hAnsi="Arial" w:cs="Arial"/>
          <w:b/>
          <w:bCs/>
          <w:kern w:val="1"/>
          <w:sz w:val="20"/>
          <w:szCs w:val="20"/>
          <w:lang w:eastAsia="ar-SA"/>
        </w:rPr>
      </w:pPr>
    </w:p>
    <w:p w:rsidR="006E5FA1" w:rsidRPr="006E5FA1" w:rsidRDefault="006E5FA1" w:rsidP="006E5FA1">
      <w:pPr>
        <w:widowControl w:val="0"/>
        <w:suppressAutoHyphens/>
        <w:spacing w:after="0" w:line="240" w:lineRule="auto"/>
        <w:jc w:val="center"/>
        <w:rPr>
          <w:rFonts w:ascii="Arial" w:eastAsia="SimSun" w:hAnsi="Arial" w:cs="Arial"/>
          <w:b/>
          <w:bCs/>
          <w:kern w:val="1"/>
          <w:sz w:val="20"/>
          <w:szCs w:val="20"/>
          <w:lang w:eastAsia="ar-SA"/>
        </w:rPr>
      </w:pPr>
    </w:p>
    <w:p w:rsidR="006E5FA1" w:rsidRPr="006E5FA1" w:rsidRDefault="006E5FA1" w:rsidP="006E5FA1">
      <w:pPr>
        <w:widowControl w:val="0"/>
        <w:suppressAutoHyphens/>
        <w:spacing w:after="0" w:line="240" w:lineRule="auto"/>
        <w:jc w:val="center"/>
        <w:rPr>
          <w:rFonts w:ascii="Arial" w:eastAsia="SimSun" w:hAnsi="Arial" w:cs="Arial"/>
          <w:b/>
          <w:bCs/>
          <w:kern w:val="1"/>
          <w:sz w:val="20"/>
          <w:szCs w:val="20"/>
          <w:lang w:eastAsia="ar-SA"/>
        </w:rPr>
      </w:pPr>
    </w:p>
    <w:p w:rsidR="006E5FA1" w:rsidRPr="00A03E79" w:rsidRDefault="006E5FA1" w:rsidP="006E5FA1">
      <w:pPr>
        <w:widowControl w:val="0"/>
        <w:suppressAutoHyphens/>
        <w:spacing w:after="0" w:line="240" w:lineRule="auto"/>
        <w:jc w:val="center"/>
        <w:rPr>
          <w:rFonts w:ascii="Garamond" w:eastAsia="SimSun" w:hAnsi="Garamond" w:cs="Times New Roman"/>
          <w:kern w:val="1"/>
          <w:sz w:val="24"/>
          <w:szCs w:val="24"/>
          <w:lang w:eastAsia="zh-CN"/>
        </w:rPr>
      </w:pPr>
      <w:r w:rsidRPr="00A03E79">
        <w:rPr>
          <w:rFonts w:ascii="Garamond" w:eastAsia="SimSun" w:hAnsi="Garamond" w:cs="Arial"/>
          <w:b/>
          <w:bCs/>
          <w:kern w:val="1"/>
          <w:sz w:val="24"/>
          <w:szCs w:val="24"/>
          <w:lang w:eastAsia="ar-SA"/>
        </w:rPr>
        <w:t>SPIS TREŚCI</w:t>
      </w:r>
    </w:p>
    <w:p w:rsidR="006E5FA1" w:rsidRPr="00A03E79" w:rsidRDefault="006E5FA1" w:rsidP="006E5FA1">
      <w:pPr>
        <w:widowControl w:val="0"/>
        <w:suppressAutoHyphens/>
        <w:spacing w:after="0" w:line="240" w:lineRule="auto"/>
        <w:jc w:val="both"/>
        <w:rPr>
          <w:rFonts w:ascii="Garamond" w:eastAsia="SimSun" w:hAnsi="Garamond" w:cs="Arial"/>
          <w:b/>
          <w:bCs/>
          <w:kern w:val="1"/>
          <w:sz w:val="24"/>
          <w:szCs w:val="24"/>
          <w:lang w:eastAsia="ar-SA"/>
        </w:rPr>
      </w:pPr>
    </w:p>
    <w:p w:rsidR="006E5FA1" w:rsidRPr="00A03E79"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Niniejsza Specyfikacja Warunków Zamówienia zawiera:</w:t>
      </w:r>
    </w:p>
    <w:p w:rsidR="006E5FA1" w:rsidRPr="00A03E79" w:rsidRDefault="006E5FA1" w:rsidP="006E5FA1">
      <w:pPr>
        <w:widowControl w:val="0"/>
        <w:tabs>
          <w:tab w:val="left" w:pos="6195"/>
        </w:tabs>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ab/>
      </w:r>
    </w:p>
    <w:p w:rsidR="006E5FA1" w:rsidRPr="00A03E79" w:rsidRDefault="006E5FA1" w:rsidP="006E5FA1">
      <w:pPr>
        <w:widowControl w:val="0"/>
        <w:suppressAutoHyphens/>
        <w:spacing w:after="0" w:line="240" w:lineRule="auto"/>
        <w:ind w:left="1680" w:hanging="1680"/>
        <w:jc w:val="both"/>
        <w:rPr>
          <w:rFonts w:ascii="Garamond" w:eastAsia="SimSun" w:hAnsi="Garamond" w:cs="Times New Roman"/>
          <w:kern w:val="1"/>
          <w:sz w:val="24"/>
          <w:szCs w:val="24"/>
          <w:lang w:eastAsia="zh-CN"/>
        </w:rPr>
      </w:pPr>
      <w:r w:rsidRPr="00A03E79">
        <w:rPr>
          <w:rFonts w:ascii="Garamond" w:eastAsia="SimSun" w:hAnsi="Garamond" w:cs="Arial"/>
          <w:b/>
          <w:bCs/>
          <w:kern w:val="1"/>
          <w:sz w:val="24"/>
          <w:szCs w:val="24"/>
          <w:lang w:eastAsia="ar-SA"/>
        </w:rPr>
        <w:t>INSTRUKCJA DLA WYKONAWCÓW (IDW) WRAZ Z FORMULARZAMI</w:t>
      </w:r>
    </w:p>
    <w:p w:rsidR="006E5FA1" w:rsidRPr="00A03E79" w:rsidRDefault="006E5FA1" w:rsidP="006E5FA1">
      <w:pPr>
        <w:widowControl w:val="0"/>
        <w:suppressAutoHyphens/>
        <w:spacing w:after="0" w:line="240" w:lineRule="auto"/>
        <w:ind w:left="1560" w:hanging="1560"/>
        <w:jc w:val="both"/>
        <w:rPr>
          <w:rFonts w:ascii="Garamond" w:eastAsia="SimSun" w:hAnsi="Garamond" w:cs="Arial"/>
          <w:b/>
          <w:bCs/>
          <w:kern w:val="1"/>
          <w:sz w:val="24"/>
          <w:szCs w:val="24"/>
          <w:lang w:eastAsia="ar-SA"/>
        </w:rPr>
      </w:pPr>
    </w:p>
    <w:p w:rsidR="006E5FA1" w:rsidRPr="00A03E79" w:rsidRDefault="006E5FA1" w:rsidP="006E5FA1">
      <w:pPr>
        <w:widowControl w:val="0"/>
        <w:suppressAutoHyphens/>
        <w:spacing w:after="0" w:line="240" w:lineRule="auto"/>
        <w:ind w:left="1560" w:hanging="1560"/>
        <w:jc w:val="both"/>
        <w:rPr>
          <w:rFonts w:ascii="Garamond" w:eastAsia="SimSun" w:hAnsi="Garamond" w:cs="Times New Roman"/>
          <w:kern w:val="1"/>
          <w:sz w:val="24"/>
          <w:szCs w:val="24"/>
          <w:lang w:eastAsia="zh-CN"/>
        </w:rPr>
      </w:pPr>
      <w:r w:rsidRPr="00A03E79">
        <w:rPr>
          <w:rFonts w:ascii="Garamond" w:eastAsia="SimSun" w:hAnsi="Garamond" w:cs="Arial"/>
          <w:b/>
          <w:bCs/>
          <w:kern w:val="1"/>
          <w:sz w:val="24"/>
          <w:szCs w:val="24"/>
          <w:lang w:eastAsia="ar-SA"/>
        </w:rPr>
        <w:t>Rozdział I</w:t>
      </w:r>
      <w:r w:rsidRPr="00A03E79">
        <w:rPr>
          <w:rFonts w:ascii="Garamond" w:eastAsia="SimSun" w:hAnsi="Garamond" w:cs="Arial"/>
          <w:b/>
          <w:bCs/>
          <w:kern w:val="1"/>
          <w:sz w:val="24"/>
          <w:szCs w:val="24"/>
          <w:lang w:eastAsia="ar-SA"/>
        </w:rPr>
        <w:tab/>
        <w:t>Instrukcja dla Wykonawców (IDW)</w:t>
      </w:r>
    </w:p>
    <w:p w:rsidR="006E5FA1" w:rsidRPr="00A03E79" w:rsidRDefault="006E5FA1" w:rsidP="006E5FA1">
      <w:pPr>
        <w:widowControl w:val="0"/>
        <w:suppressAutoHyphens/>
        <w:spacing w:after="0" w:line="240" w:lineRule="auto"/>
        <w:ind w:left="1560" w:hanging="1560"/>
        <w:jc w:val="both"/>
        <w:rPr>
          <w:rFonts w:ascii="Garamond" w:eastAsia="SimSun" w:hAnsi="Garamond" w:cs="Arial"/>
          <w:b/>
          <w:bCs/>
          <w:kern w:val="1"/>
          <w:sz w:val="24"/>
          <w:szCs w:val="24"/>
          <w:lang w:eastAsia="ar-SA"/>
        </w:rPr>
      </w:pPr>
    </w:p>
    <w:p w:rsidR="006E5FA1" w:rsidRPr="00A03E79" w:rsidRDefault="006E5FA1" w:rsidP="006E5FA1">
      <w:pPr>
        <w:widowControl w:val="0"/>
        <w:suppressAutoHyphens/>
        <w:spacing w:after="0" w:line="240" w:lineRule="auto"/>
        <w:ind w:left="1560" w:hanging="1560"/>
        <w:jc w:val="both"/>
        <w:rPr>
          <w:rFonts w:ascii="Garamond" w:eastAsia="SimSun" w:hAnsi="Garamond" w:cs="Times New Roman"/>
          <w:kern w:val="1"/>
          <w:sz w:val="24"/>
          <w:szCs w:val="24"/>
          <w:lang w:eastAsia="zh-CN"/>
        </w:rPr>
      </w:pPr>
      <w:r w:rsidRPr="00A03E79">
        <w:rPr>
          <w:rFonts w:ascii="Garamond" w:eastAsia="SimSun" w:hAnsi="Garamond" w:cs="Arial"/>
          <w:b/>
          <w:bCs/>
          <w:kern w:val="1"/>
          <w:sz w:val="24"/>
          <w:szCs w:val="24"/>
          <w:lang w:eastAsia="ar-SA"/>
        </w:rPr>
        <w:t>Rozdział II         Formularze:</w:t>
      </w:r>
    </w:p>
    <w:p w:rsidR="006E5FA1" w:rsidRPr="00A03E79" w:rsidRDefault="006E5FA1" w:rsidP="006E5FA1">
      <w:pPr>
        <w:widowControl w:val="0"/>
        <w:suppressAutoHyphens/>
        <w:spacing w:after="0" w:line="240" w:lineRule="auto"/>
        <w:jc w:val="both"/>
        <w:rPr>
          <w:rFonts w:ascii="Garamond" w:eastAsia="SimSun" w:hAnsi="Garamond" w:cs="Arial"/>
          <w:kern w:val="1"/>
          <w:sz w:val="24"/>
          <w:szCs w:val="24"/>
          <w:lang w:eastAsia="ar-SA"/>
        </w:rPr>
      </w:pPr>
    </w:p>
    <w:p w:rsidR="006E5FA1" w:rsidRPr="00A03E79"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 xml:space="preserve">Formularz oferty – </w:t>
      </w:r>
      <w:r w:rsidRPr="00A03E79">
        <w:rPr>
          <w:rFonts w:ascii="Garamond" w:eastAsia="SimSun" w:hAnsi="Garamond" w:cs="Arial"/>
          <w:b/>
          <w:bCs/>
          <w:kern w:val="1"/>
          <w:sz w:val="24"/>
          <w:szCs w:val="24"/>
          <w:lang w:eastAsia="ar-SA"/>
        </w:rPr>
        <w:t>załącznik nr 1 do SWZ</w:t>
      </w:r>
    </w:p>
    <w:p w:rsidR="006E5FA1" w:rsidRPr="00A03E79" w:rsidRDefault="006E5FA1" w:rsidP="006E5FA1">
      <w:pPr>
        <w:widowControl w:val="0"/>
        <w:suppressAutoHyphens/>
        <w:spacing w:after="0" w:line="240" w:lineRule="auto"/>
        <w:jc w:val="both"/>
        <w:rPr>
          <w:rFonts w:ascii="Garamond" w:eastAsia="SimSun" w:hAnsi="Garamond" w:cs="Arial"/>
          <w:kern w:val="1"/>
          <w:sz w:val="24"/>
          <w:szCs w:val="24"/>
          <w:lang w:eastAsia="zh-CN"/>
        </w:rPr>
      </w:pPr>
    </w:p>
    <w:p w:rsidR="006E5FA1" w:rsidRPr="00A03E79"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zh-CN"/>
        </w:rPr>
        <w:t>Oświadczenie o którym mowa w art. 125 ust. 1 ustawy PZP</w:t>
      </w:r>
      <w:r w:rsidRPr="00A03E79">
        <w:rPr>
          <w:rFonts w:ascii="Garamond" w:eastAsia="SimSun" w:hAnsi="Garamond" w:cs="Arial"/>
          <w:kern w:val="1"/>
          <w:sz w:val="24"/>
          <w:szCs w:val="24"/>
          <w:lang w:eastAsia="ar-SA"/>
        </w:rPr>
        <w:t xml:space="preserve"> – </w:t>
      </w:r>
      <w:r w:rsidRPr="00A03E79">
        <w:rPr>
          <w:rFonts w:ascii="Garamond" w:eastAsia="SimSun" w:hAnsi="Garamond" w:cs="Arial"/>
          <w:b/>
          <w:bCs/>
          <w:kern w:val="1"/>
          <w:sz w:val="24"/>
          <w:szCs w:val="24"/>
          <w:lang w:eastAsia="ar-SA"/>
        </w:rPr>
        <w:t>załącznik nr 2 do SWZ</w:t>
      </w:r>
    </w:p>
    <w:p w:rsidR="006E5FA1" w:rsidRPr="00A03E79" w:rsidRDefault="006E5FA1" w:rsidP="006E5FA1">
      <w:pPr>
        <w:widowControl w:val="0"/>
        <w:suppressAutoHyphens/>
        <w:spacing w:after="0" w:line="240" w:lineRule="auto"/>
        <w:jc w:val="both"/>
        <w:rPr>
          <w:rFonts w:ascii="Garamond" w:eastAsia="SimSun" w:hAnsi="Garamond" w:cs="Arial"/>
          <w:kern w:val="1"/>
          <w:sz w:val="24"/>
          <w:szCs w:val="24"/>
          <w:lang w:eastAsia="ar-SA"/>
        </w:rPr>
      </w:pPr>
    </w:p>
    <w:p w:rsidR="006E5FA1" w:rsidRDefault="006E5FA1" w:rsidP="006E5FA1">
      <w:pPr>
        <w:widowControl w:val="0"/>
        <w:suppressAutoHyphens/>
        <w:spacing w:after="0" w:line="240" w:lineRule="auto"/>
        <w:jc w:val="both"/>
        <w:rPr>
          <w:rFonts w:ascii="Garamond" w:eastAsia="SimSun" w:hAnsi="Garamond" w:cs="Arial"/>
          <w:b/>
          <w:bCs/>
          <w:color w:val="000000" w:themeColor="text1"/>
          <w:kern w:val="1"/>
          <w:sz w:val="24"/>
          <w:szCs w:val="24"/>
          <w:lang w:eastAsia="ar-SA"/>
        </w:rPr>
      </w:pPr>
      <w:r w:rsidRPr="006A684C">
        <w:rPr>
          <w:rFonts w:ascii="Garamond" w:eastAsia="SimSun" w:hAnsi="Garamond" w:cs="Arial"/>
          <w:color w:val="000000" w:themeColor="text1"/>
          <w:kern w:val="1"/>
          <w:sz w:val="24"/>
          <w:szCs w:val="24"/>
          <w:lang w:eastAsia="ar-SA"/>
        </w:rPr>
        <w:t xml:space="preserve">Wykaz wykonanych </w:t>
      </w:r>
      <w:r w:rsidR="002B40DB">
        <w:rPr>
          <w:rFonts w:ascii="Garamond" w:eastAsia="SimSun" w:hAnsi="Garamond" w:cs="Arial"/>
          <w:color w:val="000000" w:themeColor="text1"/>
          <w:kern w:val="1"/>
          <w:sz w:val="24"/>
          <w:szCs w:val="24"/>
          <w:lang w:eastAsia="ar-SA"/>
        </w:rPr>
        <w:t>robót</w:t>
      </w:r>
      <w:r w:rsidRPr="006A684C">
        <w:rPr>
          <w:rFonts w:ascii="Garamond" w:eastAsia="SimSun" w:hAnsi="Garamond" w:cs="Arial"/>
          <w:color w:val="000000" w:themeColor="text1"/>
          <w:kern w:val="1"/>
          <w:sz w:val="24"/>
          <w:szCs w:val="24"/>
          <w:lang w:eastAsia="ar-SA"/>
        </w:rPr>
        <w:t xml:space="preserve"> (wzór) – </w:t>
      </w:r>
      <w:r w:rsidRPr="006A684C">
        <w:rPr>
          <w:rFonts w:ascii="Garamond" w:eastAsia="SimSun" w:hAnsi="Garamond" w:cs="Arial"/>
          <w:b/>
          <w:bCs/>
          <w:color w:val="000000" w:themeColor="text1"/>
          <w:kern w:val="1"/>
          <w:sz w:val="24"/>
          <w:szCs w:val="24"/>
          <w:lang w:eastAsia="ar-SA"/>
        </w:rPr>
        <w:t>załącznik nr 3 do SWZ</w:t>
      </w:r>
    </w:p>
    <w:p w:rsidR="006E5FA1" w:rsidRPr="00A03E79" w:rsidRDefault="006E5FA1" w:rsidP="006E5FA1">
      <w:pPr>
        <w:widowControl w:val="0"/>
        <w:tabs>
          <w:tab w:val="left" w:pos="426"/>
          <w:tab w:val="left" w:pos="7665"/>
        </w:tabs>
        <w:suppressAutoHyphens/>
        <w:spacing w:after="0" w:line="240" w:lineRule="auto"/>
        <w:rPr>
          <w:rFonts w:ascii="Garamond" w:eastAsia="SimSun" w:hAnsi="Garamond" w:cs="Arial"/>
          <w:kern w:val="1"/>
          <w:sz w:val="24"/>
          <w:szCs w:val="24"/>
          <w:lang w:eastAsia="ar-SA"/>
        </w:rPr>
      </w:pPr>
    </w:p>
    <w:p w:rsidR="006E5FA1" w:rsidRDefault="00CB4BBA" w:rsidP="006E5FA1">
      <w:pPr>
        <w:widowControl w:val="0"/>
        <w:suppressAutoHyphens/>
        <w:spacing w:after="0" w:line="240" w:lineRule="auto"/>
        <w:jc w:val="both"/>
        <w:rPr>
          <w:rFonts w:ascii="Garamond" w:eastAsia="SimSun" w:hAnsi="Garamond" w:cs="Arial"/>
          <w:b/>
          <w:bCs/>
          <w:kern w:val="1"/>
          <w:sz w:val="24"/>
          <w:szCs w:val="24"/>
          <w:lang w:eastAsia="ar-SA"/>
        </w:rPr>
      </w:pPr>
      <w:r w:rsidRPr="00CB4BBA">
        <w:rPr>
          <w:rFonts w:ascii="Garamond" w:eastAsia="SimSun" w:hAnsi="Garamond" w:cs="Arial"/>
          <w:bCs/>
          <w:kern w:val="1"/>
          <w:sz w:val="24"/>
          <w:szCs w:val="24"/>
          <w:lang w:eastAsia="ar-SA"/>
        </w:rPr>
        <w:t>Wykaz osób skierowanych do realizacji zamówienia (wzór)</w:t>
      </w:r>
      <w:r w:rsidR="006E5FA1" w:rsidRPr="00A03E79">
        <w:rPr>
          <w:rFonts w:ascii="Garamond" w:eastAsia="SimSun" w:hAnsi="Garamond" w:cs="Arial"/>
          <w:b/>
          <w:bCs/>
          <w:kern w:val="1"/>
          <w:sz w:val="24"/>
          <w:szCs w:val="24"/>
          <w:lang w:eastAsia="ar-SA"/>
        </w:rPr>
        <w:t xml:space="preserve">– załącznik nr </w:t>
      </w:r>
      <w:r w:rsidR="002B40DB">
        <w:rPr>
          <w:rFonts w:ascii="Garamond" w:eastAsia="SimSun" w:hAnsi="Garamond" w:cs="Arial"/>
          <w:b/>
          <w:bCs/>
          <w:kern w:val="1"/>
          <w:sz w:val="24"/>
          <w:szCs w:val="24"/>
          <w:lang w:eastAsia="ar-SA"/>
        </w:rPr>
        <w:t>4</w:t>
      </w:r>
      <w:r w:rsidR="006E5FA1" w:rsidRPr="00A03E79">
        <w:rPr>
          <w:rFonts w:ascii="Garamond" w:eastAsia="SimSun" w:hAnsi="Garamond" w:cs="Arial"/>
          <w:b/>
          <w:bCs/>
          <w:kern w:val="1"/>
          <w:sz w:val="24"/>
          <w:szCs w:val="24"/>
          <w:lang w:eastAsia="ar-SA"/>
        </w:rPr>
        <w:t xml:space="preserve"> do SWZ</w:t>
      </w:r>
    </w:p>
    <w:p w:rsidR="00D35F7F" w:rsidRPr="00A03E79" w:rsidRDefault="00D35F7F" w:rsidP="006E5FA1">
      <w:pPr>
        <w:widowControl w:val="0"/>
        <w:suppressAutoHyphens/>
        <w:spacing w:after="0" w:line="240" w:lineRule="auto"/>
        <w:jc w:val="both"/>
        <w:rPr>
          <w:rFonts w:ascii="Garamond" w:eastAsia="SimSun" w:hAnsi="Garamond" w:cs="Times New Roman"/>
          <w:kern w:val="1"/>
          <w:sz w:val="24"/>
          <w:szCs w:val="24"/>
          <w:lang w:eastAsia="zh-CN"/>
        </w:rPr>
      </w:pPr>
    </w:p>
    <w:p w:rsidR="00D35F7F" w:rsidRPr="00D35F7F" w:rsidRDefault="00D35F7F" w:rsidP="00D35F7F">
      <w:pPr>
        <w:widowControl w:val="0"/>
        <w:suppressAutoHyphens/>
        <w:spacing w:after="0" w:line="240" w:lineRule="auto"/>
        <w:rPr>
          <w:rFonts w:ascii="Garamond" w:eastAsia="SimSun" w:hAnsi="Garamond" w:cs="Arial"/>
          <w:b/>
          <w:bCs/>
          <w:kern w:val="1"/>
          <w:sz w:val="24"/>
          <w:szCs w:val="24"/>
          <w:lang w:eastAsia="ar-SA"/>
        </w:rPr>
      </w:pPr>
      <w:r w:rsidRPr="00D35F7F">
        <w:rPr>
          <w:rFonts w:ascii="Garamond" w:eastAsia="SimSun" w:hAnsi="Garamond" w:cs="Arial"/>
          <w:b/>
          <w:bCs/>
          <w:kern w:val="1"/>
          <w:sz w:val="24"/>
          <w:szCs w:val="24"/>
          <w:lang w:eastAsia="ar-SA"/>
        </w:rPr>
        <w:t>PROJEKT UMOWY – załącznik nr 5 do SWZ</w:t>
      </w:r>
    </w:p>
    <w:p w:rsidR="00D35F7F" w:rsidRPr="00D35F7F" w:rsidRDefault="00D35F7F" w:rsidP="00D35F7F">
      <w:pPr>
        <w:widowControl w:val="0"/>
        <w:suppressAutoHyphens/>
        <w:spacing w:after="0" w:line="240" w:lineRule="auto"/>
        <w:rPr>
          <w:rFonts w:ascii="Garamond" w:eastAsia="SimSun" w:hAnsi="Garamond" w:cs="Arial"/>
          <w:b/>
          <w:bCs/>
          <w:kern w:val="1"/>
          <w:sz w:val="24"/>
          <w:szCs w:val="24"/>
          <w:lang w:eastAsia="ar-SA"/>
        </w:rPr>
      </w:pPr>
    </w:p>
    <w:p w:rsidR="00D35F7F" w:rsidRPr="00D35F7F" w:rsidRDefault="00D35F7F" w:rsidP="00D35F7F">
      <w:pPr>
        <w:widowControl w:val="0"/>
        <w:suppressAutoHyphens/>
        <w:spacing w:after="0" w:line="240" w:lineRule="auto"/>
        <w:rPr>
          <w:rFonts w:ascii="Garamond" w:eastAsia="SimSun" w:hAnsi="Garamond" w:cs="Arial"/>
          <w:b/>
          <w:bCs/>
          <w:kern w:val="1"/>
          <w:sz w:val="24"/>
          <w:szCs w:val="24"/>
          <w:lang w:eastAsia="ar-SA"/>
        </w:rPr>
      </w:pPr>
    </w:p>
    <w:p w:rsidR="006E5FA1" w:rsidRPr="00A03E79" w:rsidRDefault="00D35F7F" w:rsidP="00D35F7F">
      <w:pPr>
        <w:widowControl w:val="0"/>
        <w:suppressAutoHyphens/>
        <w:spacing w:after="0" w:line="240" w:lineRule="auto"/>
        <w:rPr>
          <w:rFonts w:ascii="Garamond" w:eastAsia="SimSun" w:hAnsi="Garamond" w:cs="Arial"/>
          <w:b/>
          <w:bCs/>
          <w:kern w:val="1"/>
          <w:sz w:val="24"/>
          <w:szCs w:val="24"/>
          <w:highlight w:val="yellow"/>
          <w:lang w:eastAsia="ar-SA"/>
        </w:rPr>
      </w:pPr>
      <w:r w:rsidRPr="00D35F7F">
        <w:rPr>
          <w:rFonts w:ascii="Garamond" w:eastAsia="SimSun" w:hAnsi="Garamond" w:cs="Arial"/>
          <w:b/>
          <w:bCs/>
          <w:kern w:val="1"/>
          <w:sz w:val="24"/>
          <w:szCs w:val="24"/>
          <w:lang w:eastAsia="ar-SA"/>
        </w:rPr>
        <w:t>KOSZTORYS OFERTOWY</w:t>
      </w:r>
    </w:p>
    <w:p w:rsidR="006E5FA1" w:rsidRPr="00A03E79" w:rsidRDefault="006E5FA1" w:rsidP="006E5FA1">
      <w:pPr>
        <w:widowControl w:val="0"/>
        <w:suppressAutoHyphens/>
        <w:spacing w:after="0" w:line="240" w:lineRule="auto"/>
        <w:rPr>
          <w:rFonts w:ascii="Garamond" w:eastAsia="SimSun" w:hAnsi="Garamond" w:cs="Times New Roman"/>
          <w:kern w:val="1"/>
          <w:sz w:val="24"/>
          <w:szCs w:val="24"/>
          <w:lang w:eastAsia="zh-CN"/>
        </w:rPr>
      </w:pPr>
    </w:p>
    <w:p w:rsidR="006E5FA1" w:rsidRPr="006E5FA1" w:rsidRDefault="006E5FA1" w:rsidP="006E5FA1">
      <w:pPr>
        <w:widowControl w:val="0"/>
        <w:suppressAutoHyphens/>
        <w:spacing w:after="0" w:line="240" w:lineRule="auto"/>
        <w:rPr>
          <w:rFonts w:ascii="Arial" w:eastAsia="SimSun" w:hAnsi="Arial" w:cs="Arial"/>
          <w:b/>
          <w:bCs/>
          <w:kern w:val="1"/>
          <w:sz w:val="20"/>
          <w:szCs w:val="20"/>
          <w:lang w:eastAsia="ar-SA"/>
        </w:rPr>
      </w:pPr>
    </w:p>
    <w:p w:rsidR="006E5FA1" w:rsidRDefault="006E5FA1" w:rsidP="006E5FA1">
      <w:pPr>
        <w:widowControl w:val="0"/>
        <w:suppressAutoHyphens/>
        <w:spacing w:after="0" w:line="240" w:lineRule="auto"/>
        <w:rPr>
          <w:rFonts w:ascii="Arial" w:eastAsia="SimSun" w:hAnsi="Arial" w:cs="Arial"/>
          <w:b/>
          <w:bCs/>
          <w:kern w:val="1"/>
          <w:sz w:val="20"/>
          <w:szCs w:val="20"/>
          <w:lang w:eastAsia="ar-SA"/>
        </w:rPr>
      </w:pPr>
    </w:p>
    <w:p w:rsidR="00D13CCA" w:rsidRPr="006E5FA1" w:rsidRDefault="00D13CCA" w:rsidP="006E5FA1">
      <w:pPr>
        <w:widowControl w:val="0"/>
        <w:suppressAutoHyphens/>
        <w:spacing w:after="0" w:line="240" w:lineRule="auto"/>
        <w:rPr>
          <w:rFonts w:ascii="Liberation Serif" w:eastAsia="SimSun" w:hAnsi="Liberation Serif" w:cs="Times New Roman"/>
          <w:kern w:val="1"/>
          <w:sz w:val="24"/>
          <w:szCs w:val="24"/>
          <w:lang w:eastAsia="zh-CN"/>
        </w:rPr>
      </w:pPr>
    </w:p>
    <w:p w:rsidR="006E5FA1" w:rsidRPr="006E5FA1" w:rsidRDefault="006E5FA1" w:rsidP="006E5FA1">
      <w:pPr>
        <w:keepNext/>
        <w:widowControl w:val="0"/>
        <w:tabs>
          <w:tab w:val="left" w:pos="900"/>
        </w:tabs>
        <w:suppressAutoHyphens/>
        <w:spacing w:after="0" w:line="240" w:lineRule="auto"/>
        <w:rPr>
          <w:rFonts w:ascii="Arial" w:eastAsia="SimSun" w:hAnsi="Arial" w:cs="Arial"/>
          <w:kern w:val="1"/>
          <w:sz w:val="20"/>
          <w:szCs w:val="20"/>
          <w:lang w:eastAsia="ar-SA"/>
        </w:rPr>
      </w:pPr>
    </w:p>
    <w:p w:rsidR="006E5FA1" w:rsidRPr="006E5FA1" w:rsidRDefault="006E5FA1" w:rsidP="006E5FA1">
      <w:pPr>
        <w:keepNext/>
        <w:widowControl w:val="0"/>
        <w:tabs>
          <w:tab w:val="left" w:pos="900"/>
        </w:tabs>
        <w:suppressAutoHyphens/>
        <w:spacing w:after="0" w:line="240" w:lineRule="auto"/>
        <w:rPr>
          <w:rFonts w:ascii="Arial" w:eastAsia="SimSun" w:hAnsi="Arial" w:cs="Arial"/>
          <w:kern w:val="1"/>
          <w:sz w:val="20"/>
          <w:szCs w:val="20"/>
          <w:lang w:eastAsia="ar-SA"/>
        </w:rPr>
      </w:pPr>
    </w:p>
    <w:p w:rsidR="006E5FA1" w:rsidRPr="006E5FA1" w:rsidRDefault="006E5FA1" w:rsidP="006E5FA1">
      <w:pPr>
        <w:widowControl w:val="0"/>
        <w:suppressAutoHyphens/>
        <w:spacing w:after="0" w:line="240" w:lineRule="auto"/>
        <w:rPr>
          <w:rFonts w:ascii="Arial" w:eastAsia="SimSun" w:hAnsi="Arial" w:cs="Arial"/>
          <w:kern w:val="1"/>
          <w:sz w:val="20"/>
          <w:szCs w:val="20"/>
          <w:lang w:eastAsia="ar-SA"/>
        </w:rPr>
      </w:pPr>
    </w:p>
    <w:p w:rsidR="006E5FA1" w:rsidRPr="006E5FA1" w:rsidRDefault="006E5FA1" w:rsidP="006E5FA1">
      <w:pPr>
        <w:widowControl w:val="0"/>
        <w:suppressAutoHyphens/>
        <w:spacing w:after="0" w:line="240" w:lineRule="auto"/>
        <w:rPr>
          <w:rFonts w:ascii="Arial" w:eastAsia="SimSun" w:hAnsi="Arial" w:cs="Arial"/>
          <w:kern w:val="1"/>
          <w:sz w:val="20"/>
          <w:szCs w:val="20"/>
          <w:lang w:eastAsia="ar-SA"/>
        </w:rPr>
      </w:pPr>
    </w:p>
    <w:p w:rsidR="006E5FA1" w:rsidRPr="006E5FA1" w:rsidRDefault="006E5FA1" w:rsidP="006E5FA1">
      <w:pPr>
        <w:widowControl w:val="0"/>
        <w:suppressAutoHyphens/>
        <w:spacing w:after="0" w:line="240" w:lineRule="auto"/>
        <w:rPr>
          <w:rFonts w:ascii="Arial" w:eastAsia="SimSun" w:hAnsi="Arial" w:cs="Arial"/>
          <w:kern w:val="1"/>
          <w:sz w:val="20"/>
          <w:szCs w:val="20"/>
          <w:lang w:eastAsia="ar-SA"/>
        </w:rPr>
      </w:pPr>
    </w:p>
    <w:p w:rsidR="006E5FA1" w:rsidRPr="006E5FA1" w:rsidRDefault="006E5FA1" w:rsidP="006E5FA1">
      <w:pPr>
        <w:widowControl w:val="0"/>
        <w:suppressAutoHyphens/>
        <w:spacing w:after="0" w:line="240" w:lineRule="auto"/>
        <w:rPr>
          <w:rFonts w:ascii="Arial" w:eastAsia="SimSun" w:hAnsi="Arial" w:cs="Arial"/>
          <w:kern w:val="1"/>
          <w:sz w:val="20"/>
          <w:szCs w:val="20"/>
          <w:lang w:eastAsia="ar-SA"/>
        </w:rPr>
      </w:pPr>
    </w:p>
    <w:p w:rsidR="006E5FA1" w:rsidRPr="006E5FA1" w:rsidRDefault="006E5FA1" w:rsidP="006E5FA1">
      <w:pPr>
        <w:widowControl w:val="0"/>
        <w:suppressAutoHyphens/>
        <w:spacing w:after="0" w:line="240" w:lineRule="auto"/>
        <w:rPr>
          <w:rFonts w:ascii="Arial" w:eastAsia="SimSun" w:hAnsi="Arial" w:cs="Arial"/>
          <w:kern w:val="1"/>
          <w:sz w:val="20"/>
          <w:szCs w:val="20"/>
          <w:lang w:eastAsia="ar-SA"/>
        </w:rPr>
      </w:pPr>
    </w:p>
    <w:p w:rsidR="006E5FA1" w:rsidRPr="006E5FA1" w:rsidRDefault="006E5FA1" w:rsidP="006E5FA1">
      <w:pPr>
        <w:widowControl w:val="0"/>
        <w:suppressAutoHyphens/>
        <w:spacing w:after="0" w:line="240" w:lineRule="auto"/>
        <w:rPr>
          <w:rFonts w:ascii="Arial" w:eastAsia="SimSun" w:hAnsi="Arial" w:cs="Arial"/>
          <w:kern w:val="1"/>
          <w:sz w:val="20"/>
          <w:szCs w:val="20"/>
          <w:lang w:eastAsia="ar-SA"/>
        </w:rPr>
      </w:pPr>
    </w:p>
    <w:p w:rsidR="006E5FA1" w:rsidRPr="006E5FA1" w:rsidRDefault="006E5FA1" w:rsidP="006E5FA1">
      <w:pPr>
        <w:widowControl w:val="0"/>
        <w:suppressAutoHyphens/>
        <w:spacing w:after="0" w:line="240" w:lineRule="auto"/>
        <w:rPr>
          <w:rFonts w:ascii="Arial" w:eastAsia="SimSun" w:hAnsi="Arial" w:cs="Arial"/>
          <w:kern w:val="1"/>
          <w:sz w:val="20"/>
          <w:szCs w:val="20"/>
          <w:lang w:eastAsia="ar-SA"/>
        </w:rPr>
      </w:pPr>
    </w:p>
    <w:p w:rsidR="006E5FA1" w:rsidRDefault="006E5FA1" w:rsidP="006E5FA1">
      <w:pPr>
        <w:widowControl w:val="0"/>
        <w:suppressAutoHyphens/>
        <w:spacing w:after="0" w:line="240" w:lineRule="auto"/>
        <w:rPr>
          <w:rFonts w:ascii="Arial" w:eastAsia="SimSun" w:hAnsi="Arial" w:cs="Arial"/>
          <w:kern w:val="1"/>
          <w:sz w:val="20"/>
          <w:szCs w:val="20"/>
          <w:lang w:eastAsia="ar-SA"/>
        </w:rPr>
      </w:pPr>
    </w:p>
    <w:p w:rsidR="00880B3A" w:rsidRDefault="00880B3A" w:rsidP="006E5FA1">
      <w:pPr>
        <w:widowControl w:val="0"/>
        <w:suppressAutoHyphens/>
        <w:spacing w:after="0" w:line="240" w:lineRule="auto"/>
        <w:rPr>
          <w:rFonts w:ascii="Arial" w:eastAsia="SimSun" w:hAnsi="Arial" w:cs="Arial"/>
          <w:kern w:val="1"/>
          <w:sz w:val="20"/>
          <w:szCs w:val="20"/>
          <w:lang w:eastAsia="ar-SA"/>
        </w:rPr>
      </w:pPr>
    </w:p>
    <w:p w:rsidR="00880B3A" w:rsidRDefault="00880B3A" w:rsidP="006E5FA1">
      <w:pPr>
        <w:widowControl w:val="0"/>
        <w:suppressAutoHyphens/>
        <w:spacing w:after="0" w:line="240" w:lineRule="auto"/>
        <w:rPr>
          <w:rFonts w:ascii="Arial" w:eastAsia="SimSun" w:hAnsi="Arial" w:cs="Arial"/>
          <w:kern w:val="1"/>
          <w:sz w:val="20"/>
          <w:szCs w:val="20"/>
          <w:lang w:eastAsia="ar-SA"/>
        </w:rPr>
      </w:pPr>
    </w:p>
    <w:p w:rsidR="00880B3A" w:rsidRPr="006E5FA1" w:rsidRDefault="00880B3A" w:rsidP="006E5FA1">
      <w:pPr>
        <w:widowControl w:val="0"/>
        <w:suppressAutoHyphens/>
        <w:spacing w:after="0" w:line="240" w:lineRule="auto"/>
        <w:rPr>
          <w:rFonts w:ascii="Arial" w:eastAsia="SimSun" w:hAnsi="Arial" w:cs="Arial"/>
          <w:kern w:val="1"/>
          <w:sz w:val="20"/>
          <w:szCs w:val="20"/>
          <w:lang w:eastAsia="ar-SA"/>
        </w:rPr>
      </w:pPr>
    </w:p>
    <w:p w:rsidR="006E5FA1" w:rsidRDefault="006E5FA1" w:rsidP="006E5FA1">
      <w:pPr>
        <w:widowControl w:val="0"/>
        <w:suppressAutoHyphens/>
        <w:spacing w:after="0" w:line="240" w:lineRule="auto"/>
        <w:rPr>
          <w:rFonts w:ascii="Arial" w:eastAsia="SimSun" w:hAnsi="Arial" w:cs="Arial"/>
          <w:kern w:val="1"/>
          <w:sz w:val="20"/>
          <w:szCs w:val="20"/>
          <w:lang w:eastAsia="ar-SA"/>
        </w:rPr>
      </w:pPr>
    </w:p>
    <w:p w:rsidR="00E23778" w:rsidRDefault="00E23778" w:rsidP="006E5FA1">
      <w:pPr>
        <w:widowControl w:val="0"/>
        <w:suppressAutoHyphens/>
        <w:spacing w:after="0" w:line="240" w:lineRule="auto"/>
        <w:rPr>
          <w:rFonts w:ascii="Arial" w:eastAsia="SimSun" w:hAnsi="Arial" w:cs="Arial"/>
          <w:kern w:val="1"/>
          <w:sz w:val="20"/>
          <w:szCs w:val="20"/>
          <w:lang w:eastAsia="ar-SA"/>
        </w:rPr>
      </w:pPr>
    </w:p>
    <w:p w:rsidR="004E363C" w:rsidRDefault="004E363C" w:rsidP="006E5FA1">
      <w:pPr>
        <w:widowControl w:val="0"/>
        <w:suppressAutoHyphens/>
        <w:spacing w:after="0" w:line="240" w:lineRule="auto"/>
        <w:rPr>
          <w:rFonts w:ascii="Arial" w:eastAsia="SimSun" w:hAnsi="Arial" w:cs="Arial"/>
          <w:kern w:val="1"/>
          <w:sz w:val="20"/>
          <w:szCs w:val="20"/>
          <w:lang w:eastAsia="ar-SA"/>
        </w:rPr>
      </w:pPr>
    </w:p>
    <w:p w:rsidR="00F9534F" w:rsidRDefault="00F9534F" w:rsidP="006E5FA1">
      <w:pPr>
        <w:widowControl w:val="0"/>
        <w:suppressAutoHyphens/>
        <w:spacing w:after="0" w:line="240" w:lineRule="auto"/>
        <w:rPr>
          <w:rFonts w:ascii="Arial" w:eastAsia="SimSun" w:hAnsi="Arial" w:cs="Arial"/>
          <w:kern w:val="1"/>
          <w:sz w:val="20"/>
          <w:szCs w:val="20"/>
          <w:lang w:eastAsia="ar-SA"/>
        </w:rPr>
      </w:pPr>
    </w:p>
    <w:p w:rsidR="00EE1C8B" w:rsidRDefault="005C0AF8" w:rsidP="006E5FA1">
      <w:pPr>
        <w:widowControl w:val="0"/>
        <w:suppressAutoHyphens/>
        <w:spacing w:after="0" w:line="240" w:lineRule="auto"/>
        <w:rPr>
          <w:rFonts w:ascii="Arial" w:eastAsia="SimSun" w:hAnsi="Arial" w:cs="Arial"/>
          <w:kern w:val="1"/>
          <w:sz w:val="20"/>
          <w:szCs w:val="20"/>
          <w:lang w:eastAsia="ar-SA"/>
        </w:rPr>
      </w:pPr>
      <w:r w:rsidRPr="00A03E79">
        <w:rPr>
          <w:rFonts w:ascii="Garamond" w:eastAsia="SimSun" w:hAnsi="Garamond" w:cs="Arial"/>
          <w:b/>
          <w:bCs/>
          <w:kern w:val="1"/>
          <w:sz w:val="24"/>
          <w:szCs w:val="24"/>
          <w:lang w:eastAsia="ar-SA"/>
        </w:rPr>
        <w:t>Rozdział I</w:t>
      </w:r>
      <w:r w:rsidRPr="00A03E79">
        <w:rPr>
          <w:rFonts w:ascii="Garamond" w:eastAsia="SimSun" w:hAnsi="Garamond" w:cs="Arial"/>
          <w:b/>
          <w:bCs/>
          <w:kern w:val="1"/>
          <w:sz w:val="24"/>
          <w:szCs w:val="24"/>
          <w:lang w:eastAsia="ar-SA"/>
        </w:rPr>
        <w:tab/>
        <w:t>Instrukcja dla Wykonawców</w:t>
      </w:r>
      <w:r w:rsidR="00943CCA">
        <w:rPr>
          <w:rFonts w:ascii="Garamond" w:eastAsia="SimSun" w:hAnsi="Garamond" w:cs="Arial"/>
          <w:b/>
          <w:bCs/>
          <w:kern w:val="1"/>
          <w:sz w:val="24"/>
          <w:szCs w:val="24"/>
          <w:lang w:eastAsia="ar-SA"/>
        </w:rPr>
        <w:t xml:space="preserve"> (I</w:t>
      </w:r>
      <w:r w:rsidRPr="00A03E79">
        <w:rPr>
          <w:rFonts w:ascii="Garamond" w:eastAsia="SimSun" w:hAnsi="Garamond" w:cs="Arial"/>
          <w:b/>
          <w:bCs/>
          <w:kern w:val="1"/>
          <w:sz w:val="24"/>
          <w:szCs w:val="24"/>
          <w:lang w:eastAsia="ar-SA"/>
        </w:rPr>
        <w:t>DW)</w:t>
      </w:r>
    </w:p>
    <w:p w:rsidR="005C0AF8" w:rsidRDefault="005C0AF8" w:rsidP="006E5FA1">
      <w:pPr>
        <w:widowControl w:val="0"/>
        <w:suppressAutoHyphens/>
        <w:spacing w:after="0" w:line="240" w:lineRule="auto"/>
        <w:rPr>
          <w:rFonts w:ascii="Arial" w:eastAsia="SimSun" w:hAnsi="Arial" w:cs="Arial"/>
          <w:kern w:val="1"/>
          <w:sz w:val="20"/>
          <w:szCs w:val="20"/>
          <w:lang w:eastAsia="ar-SA"/>
        </w:rPr>
      </w:pPr>
    </w:p>
    <w:p w:rsidR="005C0AF8" w:rsidRDefault="005C0AF8" w:rsidP="006E5FA1">
      <w:pPr>
        <w:widowControl w:val="0"/>
        <w:suppressAutoHyphens/>
        <w:spacing w:after="0" w:line="240" w:lineRule="auto"/>
        <w:rPr>
          <w:rFonts w:ascii="Arial" w:eastAsia="SimSun" w:hAnsi="Arial" w:cs="Arial"/>
          <w:kern w:val="1"/>
          <w:sz w:val="20"/>
          <w:szCs w:val="20"/>
          <w:lang w:eastAsia="ar-SA"/>
        </w:rPr>
      </w:pPr>
    </w:p>
    <w:p w:rsidR="006E5FA1" w:rsidRPr="006E5FA1" w:rsidRDefault="006E5FA1" w:rsidP="00211ED2">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0" w:line="240" w:lineRule="auto"/>
        <w:rPr>
          <w:rFonts w:ascii="Liberation Serif" w:eastAsia="SimSun" w:hAnsi="Liberation Serif" w:cs="Times New Roman"/>
          <w:kern w:val="1"/>
          <w:sz w:val="24"/>
          <w:szCs w:val="24"/>
          <w:lang w:eastAsia="zh-CN"/>
        </w:rPr>
      </w:pPr>
      <w:r w:rsidRPr="006E5FA1">
        <w:rPr>
          <w:rFonts w:ascii="Arial" w:eastAsia="SimSun" w:hAnsi="Arial" w:cs="Arial"/>
          <w:b/>
          <w:bCs/>
          <w:kern w:val="1"/>
          <w:sz w:val="20"/>
          <w:szCs w:val="20"/>
          <w:lang w:eastAsia="ar-SA"/>
        </w:rPr>
        <w:t>I. NAZWA ORAZ ADRES ZAMAWIAJĄCEGO</w:t>
      </w:r>
    </w:p>
    <w:p w:rsidR="006E5FA1" w:rsidRPr="006E5FA1" w:rsidRDefault="006E5FA1" w:rsidP="006E5FA1">
      <w:pPr>
        <w:widowControl w:val="0"/>
        <w:suppressAutoHyphens/>
        <w:spacing w:after="0" w:line="240" w:lineRule="auto"/>
        <w:rPr>
          <w:rFonts w:ascii="Arial" w:eastAsia="SimSun" w:hAnsi="Arial" w:cs="Arial"/>
          <w:b/>
          <w:bCs/>
          <w:kern w:val="1"/>
          <w:sz w:val="20"/>
          <w:szCs w:val="20"/>
          <w:lang w:eastAsia="ar-SA"/>
        </w:rPr>
      </w:pPr>
    </w:p>
    <w:p w:rsidR="006E5FA1" w:rsidRPr="00CF7307" w:rsidRDefault="006E5FA1" w:rsidP="006E5FA1">
      <w:pPr>
        <w:widowControl w:val="0"/>
        <w:suppressAutoHyphens/>
        <w:spacing w:after="0" w:line="240" w:lineRule="auto"/>
        <w:rPr>
          <w:rFonts w:ascii="Garamond" w:eastAsia="SimSun" w:hAnsi="Garamond" w:cs="Times New Roman"/>
          <w:kern w:val="1"/>
          <w:sz w:val="24"/>
          <w:szCs w:val="24"/>
          <w:lang w:eastAsia="zh-CN"/>
        </w:rPr>
      </w:pPr>
      <w:r w:rsidRPr="00CF7307">
        <w:rPr>
          <w:rFonts w:ascii="Garamond" w:eastAsia="SimSun" w:hAnsi="Garamond" w:cs="Arial"/>
          <w:kern w:val="1"/>
          <w:sz w:val="24"/>
          <w:szCs w:val="24"/>
          <w:lang w:eastAsia="ar-SA"/>
        </w:rPr>
        <w:t>1.1</w:t>
      </w:r>
    </w:p>
    <w:p w:rsidR="00924073" w:rsidRPr="00E23778" w:rsidRDefault="006E5FA1" w:rsidP="00E23778">
      <w:pPr>
        <w:widowControl w:val="0"/>
        <w:suppressAutoHyphens/>
        <w:spacing w:after="0" w:line="240" w:lineRule="auto"/>
        <w:jc w:val="both"/>
        <w:rPr>
          <w:rFonts w:ascii="Garamond" w:eastAsia="SimSun" w:hAnsi="Garamond" w:cs="Times New Roman"/>
          <w:kern w:val="1"/>
          <w:sz w:val="24"/>
          <w:szCs w:val="24"/>
          <w:lang w:eastAsia="zh-CN"/>
        </w:rPr>
      </w:pPr>
      <w:r w:rsidRPr="00CF7307">
        <w:rPr>
          <w:rFonts w:ascii="Garamond" w:eastAsia="SimSun" w:hAnsi="Garamond" w:cs="Arial"/>
          <w:kern w:val="1"/>
          <w:sz w:val="24"/>
          <w:szCs w:val="24"/>
          <w:lang w:eastAsia="ar-SA"/>
        </w:rPr>
        <w:t>Zamawiającym w postępowaniu o udzielenie zamówienia publicznego, którego dotyczy niniejsza SWZ, a zarazem „Zamawiającym” w rozumieniu przepisów ustawy z dnia 11 września 2019 r. Prawo zamówień publicznych. (t.j. Dz. U. z 20</w:t>
      </w:r>
      <w:r w:rsidR="00C224BF">
        <w:rPr>
          <w:rFonts w:ascii="Garamond" w:eastAsia="SimSun" w:hAnsi="Garamond" w:cs="Arial"/>
          <w:kern w:val="1"/>
          <w:sz w:val="24"/>
          <w:szCs w:val="24"/>
          <w:lang w:eastAsia="ar-SA"/>
        </w:rPr>
        <w:t>2</w:t>
      </w:r>
      <w:r w:rsidR="00CB7E1A">
        <w:rPr>
          <w:rFonts w:ascii="Garamond" w:eastAsia="SimSun" w:hAnsi="Garamond" w:cs="Arial"/>
          <w:kern w:val="1"/>
          <w:sz w:val="24"/>
          <w:szCs w:val="24"/>
          <w:lang w:eastAsia="ar-SA"/>
        </w:rPr>
        <w:t>4</w:t>
      </w:r>
      <w:r w:rsidRPr="00CF7307">
        <w:rPr>
          <w:rFonts w:ascii="Garamond" w:eastAsia="SimSun" w:hAnsi="Garamond" w:cs="Arial"/>
          <w:kern w:val="1"/>
          <w:sz w:val="24"/>
          <w:szCs w:val="24"/>
          <w:lang w:eastAsia="ar-SA"/>
        </w:rPr>
        <w:t xml:space="preserve"> r. poz. </w:t>
      </w:r>
      <w:r w:rsidR="00C224BF">
        <w:rPr>
          <w:rFonts w:ascii="Garamond" w:eastAsia="SimSun" w:hAnsi="Garamond" w:cs="Arial"/>
          <w:kern w:val="1"/>
          <w:sz w:val="24"/>
          <w:szCs w:val="24"/>
          <w:lang w:eastAsia="ar-SA"/>
        </w:rPr>
        <w:t>1</w:t>
      </w:r>
      <w:r w:rsidR="00CB7E1A">
        <w:rPr>
          <w:rFonts w:ascii="Garamond" w:eastAsia="SimSun" w:hAnsi="Garamond" w:cs="Arial"/>
          <w:kern w:val="1"/>
          <w:sz w:val="24"/>
          <w:szCs w:val="24"/>
          <w:lang w:eastAsia="ar-SA"/>
        </w:rPr>
        <w:t>320</w:t>
      </w:r>
      <w:r w:rsidRPr="00CF7307">
        <w:rPr>
          <w:rFonts w:ascii="Garamond" w:eastAsia="SimSun" w:hAnsi="Garamond" w:cs="Arial"/>
          <w:kern w:val="1"/>
          <w:sz w:val="24"/>
          <w:szCs w:val="24"/>
          <w:lang w:eastAsia="ar-SA"/>
        </w:rPr>
        <w:t xml:space="preserve"> z późn. zm.) jest: </w:t>
      </w:r>
      <w:r w:rsidR="00924073" w:rsidRPr="00CF7307">
        <w:rPr>
          <w:rFonts w:ascii="Garamond" w:eastAsia="SimSun" w:hAnsi="Garamond" w:cs="Arial"/>
          <w:b/>
          <w:bCs/>
          <w:kern w:val="1"/>
          <w:sz w:val="24"/>
          <w:szCs w:val="24"/>
          <w:lang w:eastAsia="ar-SA"/>
        </w:rPr>
        <w:t>Zarząd Dróg Powiatowych w Pasłęku</w:t>
      </w:r>
    </w:p>
    <w:p w:rsidR="006E5FA1" w:rsidRPr="00CF7307" w:rsidRDefault="006E5FA1" w:rsidP="006E5FA1">
      <w:pPr>
        <w:widowControl w:val="0"/>
        <w:suppressAutoHyphens/>
        <w:spacing w:after="0" w:line="240" w:lineRule="auto"/>
        <w:rPr>
          <w:rFonts w:ascii="Garamond" w:eastAsia="SimSun" w:hAnsi="Garamond" w:cs="Times New Roman"/>
          <w:kern w:val="1"/>
          <w:sz w:val="24"/>
          <w:szCs w:val="24"/>
          <w:lang w:eastAsia="zh-CN"/>
        </w:rPr>
      </w:pPr>
      <w:r w:rsidRPr="00CF7307">
        <w:rPr>
          <w:rFonts w:ascii="Garamond" w:eastAsia="SimSun" w:hAnsi="Garamond" w:cs="Arial"/>
          <w:kern w:val="1"/>
          <w:sz w:val="24"/>
          <w:szCs w:val="24"/>
          <w:lang w:eastAsia="ar-SA"/>
        </w:rPr>
        <w:br/>
        <w:t>1.2</w:t>
      </w:r>
    </w:p>
    <w:p w:rsidR="00924073" w:rsidRPr="00CF7307" w:rsidRDefault="006E5FA1" w:rsidP="00924073">
      <w:pPr>
        <w:widowControl w:val="0"/>
        <w:suppressAutoHyphens/>
        <w:spacing w:after="0" w:line="240" w:lineRule="auto"/>
        <w:rPr>
          <w:rFonts w:ascii="Garamond" w:eastAsia="SimSun" w:hAnsi="Garamond" w:cs="Arial"/>
          <w:b/>
          <w:bCs/>
          <w:kern w:val="1"/>
          <w:sz w:val="24"/>
          <w:szCs w:val="24"/>
          <w:lang w:eastAsia="ar-SA"/>
        </w:rPr>
      </w:pPr>
      <w:r w:rsidRPr="00CF7307">
        <w:rPr>
          <w:rFonts w:ascii="Garamond" w:eastAsia="SimSun" w:hAnsi="Garamond" w:cs="Arial"/>
          <w:kern w:val="1"/>
          <w:sz w:val="24"/>
          <w:szCs w:val="24"/>
          <w:lang w:eastAsia="ar-SA"/>
        </w:rPr>
        <w:t xml:space="preserve">Adres Zamawiającego: </w:t>
      </w:r>
      <w:r w:rsidR="00924073" w:rsidRPr="00CF7307">
        <w:rPr>
          <w:rFonts w:ascii="Garamond" w:eastAsia="SimSun" w:hAnsi="Garamond" w:cs="Arial"/>
          <w:b/>
          <w:bCs/>
          <w:kern w:val="1"/>
          <w:sz w:val="24"/>
          <w:szCs w:val="24"/>
          <w:lang w:eastAsia="ar-SA"/>
        </w:rPr>
        <w:t>ul. Dworcowa 6  14-400 Pasłęk</w:t>
      </w:r>
    </w:p>
    <w:p w:rsidR="00924073" w:rsidRPr="00CF7307" w:rsidRDefault="00924073" w:rsidP="00924073">
      <w:pPr>
        <w:widowControl w:val="0"/>
        <w:suppressAutoHyphens/>
        <w:spacing w:after="0" w:line="240" w:lineRule="auto"/>
        <w:rPr>
          <w:rFonts w:ascii="Garamond" w:eastAsia="SimSun" w:hAnsi="Garamond" w:cs="Arial"/>
          <w:kern w:val="1"/>
          <w:sz w:val="24"/>
          <w:szCs w:val="24"/>
          <w:lang w:eastAsia="ar-SA"/>
        </w:rPr>
      </w:pPr>
      <w:r w:rsidRPr="00CF7307">
        <w:rPr>
          <w:rFonts w:ascii="Garamond" w:eastAsia="SimSun" w:hAnsi="Garamond" w:cs="Arial"/>
          <w:kern w:val="1"/>
          <w:sz w:val="24"/>
          <w:szCs w:val="24"/>
          <w:lang w:eastAsia="ar-SA"/>
        </w:rPr>
        <w:t xml:space="preserve">Telefon: (55) 248-24-41, </w:t>
      </w:r>
    </w:p>
    <w:p w:rsidR="006E5FA1" w:rsidRPr="00CF7307" w:rsidRDefault="006E5FA1" w:rsidP="006E5FA1">
      <w:pPr>
        <w:widowControl w:val="0"/>
        <w:suppressAutoHyphens/>
        <w:spacing w:after="0" w:line="240" w:lineRule="auto"/>
        <w:rPr>
          <w:rFonts w:ascii="Garamond" w:eastAsia="SimSun" w:hAnsi="Garamond" w:cs="Times New Roman"/>
          <w:color w:val="000000" w:themeColor="text1"/>
          <w:kern w:val="1"/>
          <w:sz w:val="24"/>
          <w:szCs w:val="24"/>
          <w:lang w:eastAsia="zh-CN"/>
        </w:rPr>
      </w:pPr>
      <w:r w:rsidRPr="00CF7307">
        <w:rPr>
          <w:rFonts w:ascii="Garamond" w:eastAsia="SimSun" w:hAnsi="Garamond" w:cs="Arial"/>
          <w:kern w:val="1"/>
          <w:sz w:val="24"/>
          <w:szCs w:val="24"/>
          <w:lang w:val="en-US" w:eastAsia="ar-SA"/>
        </w:rPr>
        <w:t>e</w:t>
      </w:r>
      <w:r w:rsidRPr="00CF7307">
        <w:rPr>
          <w:rFonts w:ascii="Garamond" w:eastAsia="SimSun" w:hAnsi="Garamond" w:cs="Arial"/>
          <w:color w:val="000000" w:themeColor="text1"/>
          <w:kern w:val="1"/>
          <w:sz w:val="24"/>
          <w:szCs w:val="24"/>
          <w:lang w:val="en-US" w:eastAsia="ar-SA"/>
        </w:rPr>
        <w:t xml:space="preserve">-mail: </w:t>
      </w:r>
      <w:hyperlink r:id="rId8" w:history="1">
        <w:r w:rsidR="00924073" w:rsidRPr="00CF7307">
          <w:rPr>
            <w:rStyle w:val="Hipercze"/>
            <w:rFonts w:ascii="Garamond" w:eastAsia="SimSun" w:hAnsi="Garamond" w:cs="Liberation Serif"/>
            <w:color w:val="000000" w:themeColor="text1"/>
            <w:kern w:val="1"/>
            <w:sz w:val="24"/>
            <w:szCs w:val="24"/>
            <w:u w:val="none"/>
            <w:lang w:eastAsia="zh-CN"/>
          </w:rPr>
          <w:t>zdppaslek@zdppaslek.pl</w:t>
        </w:r>
      </w:hyperlink>
    </w:p>
    <w:p w:rsidR="006E5FA1" w:rsidRPr="00CF7307" w:rsidRDefault="006E5FA1" w:rsidP="006E5FA1">
      <w:pPr>
        <w:widowControl w:val="0"/>
        <w:suppressAutoHyphens/>
        <w:spacing w:after="0" w:line="240" w:lineRule="auto"/>
        <w:jc w:val="both"/>
        <w:rPr>
          <w:rFonts w:ascii="Garamond" w:eastAsia="SimSun" w:hAnsi="Garamond" w:cs="Arial"/>
          <w:color w:val="000000" w:themeColor="text1"/>
          <w:kern w:val="1"/>
          <w:sz w:val="24"/>
          <w:szCs w:val="24"/>
          <w:lang w:eastAsia="ar-SA"/>
        </w:rPr>
      </w:pPr>
      <w:r w:rsidRPr="00CF7307">
        <w:rPr>
          <w:rFonts w:ascii="Garamond" w:eastAsia="SimSun" w:hAnsi="Garamond" w:cs="Arial"/>
          <w:color w:val="000000" w:themeColor="text1"/>
          <w:kern w:val="1"/>
          <w:sz w:val="24"/>
          <w:szCs w:val="24"/>
          <w:lang w:eastAsia="ar-SA"/>
        </w:rPr>
        <w:t xml:space="preserve">strona internetowa prowadzonego postępowania: </w:t>
      </w:r>
    </w:p>
    <w:p w:rsidR="00CD79AC" w:rsidRPr="00325F88" w:rsidRDefault="00BB164D" w:rsidP="006E5FA1">
      <w:pPr>
        <w:widowControl w:val="0"/>
        <w:suppressAutoHyphens/>
        <w:spacing w:after="0" w:line="240" w:lineRule="auto"/>
        <w:rPr>
          <w:rFonts w:ascii="Garamond" w:eastAsia="SimSun" w:hAnsi="Garamond" w:cs="Liberation Serif"/>
          <w:color w:val="000000" w:themeColor="text1"/>
          <w:kern w:val="1"/>
          <w:sz w:val="24"/>
          <w:szCs w:val="24"/>
          <w:lang w:eastAsia="zh-CN"/>
        </w:rPr>
      </w:pPr>
      <w:hyperlink w:history="1">
        <w:r w:rsidR="00325F88" w:rsidRPr="00325F88">
          <w:rPr>
            <w:rStyle w:val="Hipercze"/>
            <w:rFonts w:ascii="Garamond" w:eastAsia="SimSun" w:hAnsi="Garamond" w:cs="Liberation Serif"/>
            <w:color w:val="000000" w:themeColor="text1"/>
            <w:kern w:val="1"/>
            <w:sz w:val="24"/>
            <w:szCs w:val="24"/>
            <w:u w:val="none"/>
            <w:lang w:eastAsia="zh-CN"/>
          </w:rPr>
          <w:t xml:space="preserve">https://ezamowienia.gov.pl </w:t>
        </w:r>
      </w:hyperlink>
    </w:p>
    <w:p w:rsidR="00CD79AC" w:rsidRPr="00CF7307" w:rsidRDefault="00CD79AC" w:rsidP="006E5FA1">
      <w:pPr>
        <w:widowControl w:val="0"/>
        <w:suppressAutoHyphens/>
        <w:spacing w:after="0" w:line="240" w:lineRule="auto"/>
        <w:rPr>
          <w:rFonts w:ascii="Garamond" w:eastAsia="SimSun" w:hAnsi="Garamond" w:cs="Liberation Serif"/>
          <w:kern w:val="1"/>
          <w:sz w:val="24"/>
          <w:szCs w:val="24"/>
          <w:lang w:eastAsia="zh-CN"/>
        </w:rPr>
      </w:pPr>
    </w:p>
    <w:p w:rsidR="006E5FA1" w:rsidRPr="00CF7307" w:rsidRDefault="006E5FA1" w:rsidP="006E5FA1">
      <w:pPr>
        <w:widowControl w:val="0"/>
        <w:suppressAutoHyphens/>
        <w:spacing w:after="0" w:line="240" w:lineRule="auto"/>
        <w:rPr>
          <w:rFonts w:ascii="Garamond" w:eastAsia="SimSun" w:hAnsi="Garamond" w:cs="Arial"/>
          <w:kern w:val="1"/>
          <w:sz w:val="24"/>
          <w:szCs w:val="24"/>
          <w:lang w:eastAsia="zh-CN"/>
        </w:rPr>
      </w:pPr>
      <w:r w:rsidRPr="00CF7307">
        <w:rPr>
          <w:rFonts w:ascii="Garamond" w:eastAsia="SimSun" w:hAnsi="Garamond" w:cs="Arial"/>
          <w:kern w:val="1"/>
          <w:sz w:val="24"/>
          <w:szCs w:val="24"/>
          <w:lang w:eastAsia="zh-CN"/>
        </w:rPr>
        <w:t xml:space="preserve">1.3 </w:t>
      </w:r>
    </w:p>
    <w:p w:rsidR="00180496" w:rsidRPr="00180496" w:rsidRDefault="006E5FA1" w:rsidP="006E5FA1">
      <w:pPr>
        <w:widowControl w:val="0"/>
        <w:suppressAutoHyphens/>
        <w:spacing w:after="0" w:line="240" w:lineRule="auto"/>
        <w:jc w:val="both"/>
        <w:rPr>
          <w:rFonts w:ascii="Garamond" w:eastAsia="SimSun" w:hAnsi="Garamond" w:cs="Liberation Serif"/>
          <w:kern w:val="1"/>
          <w:sz w:val="24"/>
          <w:szCs w:val="24"/>
          <w:lang w:eastAsia="zh-CN"/>
        </w:rPr>
      </w:pPr>
      <w:r w:rsidRPr="00CF7307">
        <w:rPr>
          <w:rFonts w:ascii="Garamond" w:eastAsia="SimSun" w:hAnsi="Garamond" w:cs="Arial"/>
          <w:kern w:val="1"/>
          <w:sz w:val="24"/>
          <w:szCs w:val="24"/>
          <w:lang w:eastAsia="zh-CN"/>
        </w:rPr>
        <w:t xml:space="preserve">Zmiany i wyjaśnienia treści SWZ oraz inne dokumenty zamówienia bezpośrednio związane z postępowaniem o udzielenie zamówienia będą udostępniane na stronie internetowej: </w:t>
      </w:r>
      <w:hyperlink r:id="rId9" w:history="1">
        <w:r w:rsidR="002D050C" w:rsidRPr="002D050C">
          <w:rPr>
            <w:rStyle w:val="Hipercze"/>
            <w:rFonts w:ascii="Garamond" w:eastAsia="SimSun" w:hAnsi="Garamond" w:cs="Arial"/>
            <w:color w:val="000000" w:themeColor="text1"/>
            <w:kern w:val="1"/>
            <w:sz w:val="24"/>
            <w:szCs w:val="24"/>
            <w:u w:val="none"/>
            <w:lang w:eastAsia="zh-CN"/>
          </w:rPr>
          <w:t>https://ezamowienia.gov.pl/</w:t>
        </w:r>
      </w:hyperlink>
    </w:p>
    <w:p w:rsidR="006E5FA1" w:rsidRPr="006E5FA1" w:rsidRDefault="006E5FA1" w:rsidP="006E5FA1">
      <w:pPr>
        <w:widowControl w:val="0"/>
        <w:suppressAutoHyphens/>
        <w:spacing w:after="0" w:line="240" w:lineRule="auto"/>
        <w:jc w:val="center"/>
        <w:rPr>
          <w:rFonts w:ascii="Arial" w:eastAsia="SimSun" w:hAnsi="Arial" w:cs="Arial"/>
          <w:b/>
          <w:bCs/>
          <w:color w:val="222222"/>
          <w:kern w:val="1"/>
          <w:sz w:val="20"/>
          <w:szCs w:val="20"/>
          <w:lang w:eastAsia="ar-SA"/>
        </w:rPr>
      </w:pPr>
    </w:p>
    <w:p w:rsidR="006E5FA1" w:rsidRPr="006E5FA1" w:rsidRDefault="006E5FA1" w:rsidP="00211ED2">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uppressAutoHyphens/>
        <w:spacing w:after="0" w:line="240" w:lineRule="auto"/>
        <w:rPr>
          <w:rFonts w:ascii="Liberation Serif" w:eastAsia="SimSun" w:hAnsi="Liberation Serif" w:cs="Times New Roman"/>
          <w:kern w:val="1"/>
          <w:sz w:val="24"/>
          <w:szCs w:val="24"/>
          <w:lang w:eastAsia="zh-CN"/>
        </w:rPr>
      </w:pPr>
      <w:r w:rsidRPr="006E5FA1">
        <w:rPr>
          <w:rFonts w:ascii="Arial" w:eastAsia="SimSun" w:hAnsi="Arial" w:cs="Arial"/>
          <w:b/>
          <w:bCs/>
          <w:kern w:val="1"/>
          <w:sz w:val="20"/>
          <w:szCs w:val="20"/>
          <w:lang w:eastAsia="ar-SA"/>
        </w:rPr>
        <w:t>II. OZNACZENIE POSTĘPOWANIA</w:t>
      </w:r>
    </w:p>
    <w:p w:rsidR="006E5FA1" w:rsidRPr="006E5FA1" w:rsidRDefault="006E5FA1" w:rsidP="006E5FA1">
      <w:pPr>
        <w:widowControl w:val="0"/>
        <w:suppressAutoHyphens/>
        <w:spacing w:after="0" w:line="240" w:lineRule="auto"/>
        <w:rPr>
          <w:rFonts w:ascii="Arial" w:eastAsia="SimSun" w:hAnsi="Arial" w:cs="Arial"/>
          <w:b/>
          <w:bCs/>
          <w:kern w:val="1"/>
          <w:sz w:val="20"/>
          <w:szCs w:val="20"/>
          <w:lang w:eastAsia="ar-SA"/>
        </w:rPr>
      </w:pPr>
    </w:p>
    <w:p w:rsidR="006E5FA1" w:rsidRPr="00CF7307" w:rsidRDefault="006E5FA1" w:rsidP="006E5FA1">
      <w:pPr>
        <w:widowControl w:val="0"/>
        <w:suppressAutoHyphens/>
        <w:spacing w:after="0" w:line="240" w:lineRule="auto"/>
        <w:rPr>
          <w:rFonts w:ascii="Garamond" w:eastAsia="SimSun" w:hAnsi="Garamond" w:cs="Times New Roman"/>
          <w:kern w:val="1"/>
          <w:sz w:val="24"/>
          <w:szCs w:val="24"/>
          <w:lang w:eastAsia="zh-CN"/>
        </w:rPr>
      </w:pPr>
      <w:r w:rsidRPr="00CF7307">
        <w:rPr>
          <w:rFonts w:ascii="Garamond" w:eastAsia="SimSun" w:hAnsi="Garamond" w:cs="Arial"/>
          <w:kern w:val="1"/>
          <w:sz w:val="24"/>
          <w:szCs w:val="24"/>
          <w:lang w:eastAsia="ar-SA"/>
        </w:rPr>
        <w:t>2.1</w:t>
      </w:r>
    </w:p>
    <w:p w:rsidR="00CD79AC" w:rsidRPr="00CF7307" w:rsidRDefault="006E5FA1" w:rsidP="00CD79AC">
      <w:pPr>
        <w:widowControl w:val="0"/>
        <w:shd w:val="clear" w:color="auto" w:fill="FFFFFF"/>
        <w:suppressAutoHyphens/>
        <w:spacing w:after="0" w:line="240" w:lineRule="auto"/>
        <w:jc w:val="both"/>
        <w:rPr>
          <w:rFonts w:ascii="Garamond" w:eastAsia="SimSun" w:hAnsi="Garamond" w:cs="Arial"/>
          <w:b/>
          <w:bCs/>
          <w:kern w:val="1"/>
          <w:sz w:val="24"/>
          <w:szCs w:val="24"/>
          <w:shd w:val="clear" w:color="auto" w:fill="FFFFFF"/>
          <w:lang w:eastAsia="ar-SA"/>
        </w:rPr>
      </w:pPr>
      <w:r w:rsidRPr="00CF7307">
        <w:rPr>
          <w:rFonts w:ascii="Garamond" w:eastAsia="SimSun" w:hAnsi="Garamond" w:cs="Arial"/>
          <w:kern w:val="1"/>
          <w:sz w:val="24"/>
          <w:szCs w:val="24"/>
          <w:shd w:val="clear" w:color="auto" w:fill="FFFFFF"/>
          <w:lang w:eastAsia="ar-SA"/>
        </w:rPr>
        <w:t xml:space="preserve">Zamawiający opatrzył postępowanie znakiem: </w:t>
      </w:r>
      <w:r w:rsidR="001F3778" w:rsidRPr="00CF7307">
        <w:rPr>
          <w:rFonts w:ascii="Garamond" w:eastAsia="SimSun" w:hAnsi="Garamond" w:cs="Arial"/>
          <w:b/>
          <w:bCs/>
          <w:kern w:val="1"/>
          <w:sz w:val="24"/>
          <w:szCs w:val="24"/>
          <w:shd w:val="clear" w:color="auto" w:fill="FFFFFF"/>
          <w:lang w:eastAsia="ar-SA"/>
        </w:rPr>
        <w:t>DM.252.</w:t>
      </w:r>
      <w:r w:rsidR="004F1093">
        <w:rPr>
          <w:rFonts w:ascii="Garamond" w:eastAsia="SimSun" w:hAnsi="Garamond" w:cs="Arial"/>
          <w:b/>
          <w:bCs/>
          <w:kern w:val="1"/>
          <w:sz w:val="24"/>
          <w:szCs w:val="24"/>
          <w:shd w:val="clear" w:color="auto" w:fill="FFFFFF"/>
          <w:lang w:eastAsia="ar-SA"/>
        </w:rPr>
        <w:t>1</w:t>
      </w:r>
      <w:r w:rsidR="002E180C">
        <w:rPr>
          <w:rFonts w:ascii="Garamond" w:eastAsia="SimSun" w:hAnsi="Garamond" w:cs="Arial"/>
          <w:b/>
          <w:bCs/>
          <w:kern w:val="1"/>
          <w:sz w:val="24"/>
          <w:szCs w:val="24"/>
          <w:shd w:val="clear" w:color="auto" w:fill="FFFFFF"/>
          <w:lang w:eastAsia="ar-SA"/>
        </w:rPr>
        <w:t>7</w:t>
      </w:r>
      <w:r w:rsidR="00384391" w:rsidRPr="00CF7307">
        <w:rPr>
          <w:rFonts w:ascii="Garamond" w:eastAsia="SimSun" w:hAnsi="Garamond" w:cs="Arial"/>
          <w:b/>
          <w:bCs/>
          <w:kern w:val="1"/>
          <w:sz w:val="24"/>
          <w:szCs w:val="24"/>
          <w:shd w:val="clear" w:color="auto" w:fill="FFFFFF"/>
          <w:lang w:eastAsia="ar-SA"/>
        </w:rPr>
        <w:t>.202</w:t>
      </w:r>
      <w:r w:rsidR="004F1093">
        <w:rPr>
          <w:rFonts w:ascii="Garamond" w:eastAsia="SimSun" w:hAnsi="Garamond" w:cs="Arial"/>
          <w:b/>
          <w:bCs/>
          <w:kern w:val="1"/>
          <w:sz w:val="24"/>
          <w:szCs w:val="24"/>
          <w:shd w:val="clear" w:color="auto" w:fill="FFFFFF"/>
          <w:lang w:eastAsia="ar-SA"/>
        </w:rPr>
        <w:t>4</w:t>
      </w:r>
    </w:p>
    <w:p w:rsidR="006E5FA1" w:rsidRDefault="006E5FA1" w:rsidP="006E5FA1">
      <w:pPr>
        <w:widowControl w:val="0"/>
        <w:shd w:val="clear" w:color="auto" w:fill="FFFFFF"/>
        <w:suppressAutoHyphens/>
        <w:spacing w:after="0" w:line="240" w:lineRule="auto"/>
        <w:jc w:val="both"/>
        <w:rPr>
          <w:rFonts w:ascii="Arial" w:eastAsia="SimSun" w:hAnsi="Arial" w:cs="Arial"/>
          <w:kern w:val="1"/>
          <w:sz w:val="20"/>
          <w:szCs w:val="20"/>
          <w:u w:val="single"/>
          <w:shd w:val="clear" w:color="auto" w:fill="FFFFFF"/>
          <w:lang w:eastAsia="ar-SA"/>
        </w:rPr>
      </w:pPr>
      <w:r w:rsidRPr="00CF7307">
        <w:rPr>
          <w:rFonts w:ascii="Garamond" w:eastAsia="SimSun" w:hAnsi="Garamond" w:cs="Arial"/>
          <w:kern w:val="1"/>
          <w:sz w:val="24"/>
          <w:szCs w:val="24"/>
          <w:u w:val="single"/>
          <w:shd w:val="clear" w:color="auto" w:fill="FFFFFF"/>
          <w:lang w:eastAsia="ar-SA"/>
        </w:rPr>
        <w:t>Zaleca się, aby Wykonawcy we wszelkich kontaktach z Zamawiającym powoływali się na ten znak</w:t>
      </w:r>
      <w:r w:rsidRPr="006E5FA1">
        <w:rPr>
          <w:rFonts w:ascii="Arial" w:eastAsia="SimSun" w:hAnsi="Arial" w:cs="Arial"/>
          <w:kern w:val="1"/>
          <w:sz w:val="20"/>
          <w:szCs w:val="20"/>
          <w:u w:val="single"/>
          <w:shd w:val="clear" w:color="auto" w:fill="FFFFFF"/>
          <w:lang w:eastAsia="ar-SA"/>
        </w:rPr>
        <w:t xml:space="preserve">. </w:t>
      </w:r>
    </w:p>
    <w:p w:rsidR="00180496" w:rsidRPr="006E5FA1" w:rsidRDefault="00180496" w:rsidP="006E5FA1">
      <w:pPr>
        <w:widowControl w:val="0"/>
        <w:shd w:val="clear" w:color="auto" w:fill="FFFFFF"/>
        <w:suppressAutoHyphens/>
        <w:spacing w:after="0" w:line="240" w:lineRule="auto"/>
        <w:jc w:val="both"/>
        <w:rPr>
          <w:rFonts w:ascii="Liberation Serif" w:eastAsia="SimSun" w:hAnsi="Liberation Serif" w:cs="Times New Roman"/>
          <w:kern w:val="1"/>
          <w:sz w:val="24"/>
          <w:szCs w:val="24"/>
          <w:lang w:eastAsia="zh-CN"/>
        </w:rPr>
      </w:pPr>
    </w:p>
    <w:p w:rsidR="006E5FA1" w:rsidRPr="006E5FA1" w:rsidRDefault="006E5FA1" w:rsidP="006E5FA1">
      <w:pPr>
        <w:widowControl w:val="0"/>
        <w:tabs>
          <w:tab w:val="left" w:pos="900"/>
        </w:tabs>
        <w:suppressAutoHyphens/>
        <w:spacing w:after="0" w:line="240" w:lineRule="auto"/>
        <w:rPr>
          <w:rFonts w:ascii="Arial" w:eastAsia="SimSun" w:hAnsi="Arial" w:cs="Arial"/>
          <w:kern w:val="1"/>
          <w:sz w:val="20"/>
          <w:szCs w:val="20"/>
          <w:u w:val="single"/>
          <w:shd w:val="clear" w:color="auto" w:fill="FFFFFF"/>
          <w:lang w:eastAsia="ar-SA"/>
        </w:rPr>
      </w:pPr>
    </w:p>
    <w:p w:rsidR="006E5FA1" w:rsidRPr="006E5FA1" w:rsidRDefault="006E5FA1" w:rsidP="00211ED2">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uppressAutoHyphens/>
        <w:spacing w:after="0" w:line="240" w:lineRule="auto"/>
        <w:rPr>
          <w:rFonts w:ascii="Liberation Serif" w:eastAsia="SimSun" w:hAnsi="Liberation Serif" w:cs="Times New Roman"/>
          <w:kern w:val="1"/>
          <w:sz w:val="24"/>
          <w:szCs w:val="24"/>
          <w:lang w:eastAsia="zh-CN"/>
        </w:rPr>
      </w:pPr>
      <w:r w:rsidRPr="006E5FA1">
        <w:rPr>
          <w:rFonts w:ascii="Arial" w:eastAsia="SimSun" w:hAnsi="Arial" w:cs="Arial"/>
          <w:b/>
          <w:bCs/>
          <w:kern w:val="1"/>
          <w:sz w:val="20"/>
          <w:szCs w:val="20"/>
          <w:lang w:eastAsia="ar-SA"/>
        </w:rPr>
        <w:t>III. TRYB UDZIELENIA ZAMÓWIENIA</w:t>
      </w:r>
    </w:p>
    <w:p w:rsidR="006E5FA1" w:rsidRPr="006E5FA1" w:rsidRDefault="006E5FA1" w:rsidP="006E5FA1">
      <w:pPr>
        <w:widowControl w:val="0"/>
        <w:suppressAutoHyphens/>
        <w:spacing w:after="0" w:line="240" w:lineRule="auto"/>
        <w:jc w:val="both"/>
        <w:rPr>
          <w:rFonts w:ascii="Liberation Serif" w:eastAsia="SimSun" w:hAnsi="Liberation Serif" w:cs="Times New Roman"/>
          <w:kern w:val="1"/>
          <w:sz w:val="24"/>
          <w:szCs w:val="24"/>
          <w:lang w:eastAsia="zh-CN"/>
        </w:rPr>
      </w:pPr>
      <w:r w:rsidRPr="006E5FA1">
        <w:rPr>
          <w:rFonts w:ascii="Arial" w:eastAsia="SimSun" w:hAnsi="Arial" w:cs="Arial"/>
          <w:kern w:val="1"/>
          <w:sz w:val="20"/>
          <w:szCs w:val="20"/>
          <w:lang w:eastAsia="ar-SA"/>
        </w:rPr>
        <w:t>3.1</w:t>
      </w:r>
    </w:p>
    <w:p w:rsidR="006E5FA1" w:rsidRPr="006D7AD3" w:rsidRDefault="006E5FA1" w:rsidP="006E5FA1">
      <w:pPr>
        <w:widowControl w:val="0"/>
        <w:suppressAutoHyphens/>
        <w:spacing w:after="0" w:line="240" w:lineRule="auto"/>
        <w:jc w:val="both"/>
        <w:rPr>
          <w:rFonts w:ascii="Garamond" w:eastAsia="SimSun" w:hAnsi="Garamond" w:cs="Arial"/>
          <w:kern w:val="1"/>
          <w:sz w:val="24"/>
          <w:szCs w:val="24"/>
          <w:lang w:eastAsia="ar-SA"/>
        </w:rPr>
      </w:pPr>
      <w:r w:rsidRPr="006D7AD3">
        <w:rPr>
          <w:rFonts w:ascii="Garamond" w:eastAsia="SimSun" w:hAnsi="Garamond" w:cs="Arial"/>
          <w:kern w:val="1"/>
          <w:sz w:val="24"/>
          <w:szCs w:val="24"/>
          <w:lang w:eastAsia="ar-SA"/>
        </w:rPr>
        <w:t>Postępowanie o udzielenie zamówienia publicznego, którego dotyczy niniejsza SWZ jest prowadzone w trybie podstawowym, na podstawie art. 275 pkt 1 ustawy z dnia 11 września 2019 r. Prawo zamówień publicznych (t.j. Dz. U. z 20</w:t>
      </w:r>
      <w:r w:rsidR="00C224BF">
        <w:rPr>
          <w:rFonts w:ascii="Garamond" w:eastAsia="SimSun" w:hAnsi="Garamond" w:cs="Arial"/>
          <w:kern w:val="1"/>
          <w:sz w:val="24"/>
          <w:szCs w:val="24"/>
          <w:lang w:eastAsia="ar-SA"/>
        </w:rPr>
        <w:t>2</w:t>
      </w:r>
      <w:r w:rsidR="00CB7E1A">
        <w:rPr>
          <w:rFonts w:ascii="Garamond" w:eastAsia="SimSun" w:hAnsi="Garamond" w:cs="Arial"/>
          <w:kern w:val="1"/>
          <w:sz w:val="24"/>
          <w:szCs w:val="24"/>
          <w:lang w:eastAsia="ar-SA"/>
        </w:rPr>
        <w:t>4</w:t>
      </w:r>
      <w:r w:rsidRPr="006D7AD3">
        <w:rPr>
          <w:rFonts w:ascii="Garamond" w:eastAsia="SimSun" w:hAnsi="Garamond" w:cs="Arial"/>
          <w:kern w:val="1"/>
          <w:sz w:val="24"/>
          <w:szCs w:val="24"/>
          <w:lang w:eastAsia="ar-SA"/>
        </w:rPr>
        <w:t xml:space="preserve"> r. poz. </w:t>
      </w:r>
      <w:r w:rsidR="00C224BF">
        <w:rPr>
          <w:rFonts w:ascii="Garamond" w:eastAsia="SimSun" w:hAnsi="Garamond" w:cs="Arial"/>
          <w:kern w:val="1"/>
          <w:sz w:val="24"/>
          <w:szCs w:val="24"/>
          <w:lang w:eastAsia="ar-SA"/>
        </w:rPr>
        <w:t>1</w:t>
      </w:r>
      <w:r w:rsidR="00CB7E1A">
        <w:rPr>
          <w:rFonts w:ascii="Garamond" w:eastAsia="SimSun" w:hAnsi="Garamond" w:cs="Arial"/>
          <w:kern w:val="1"/>
          <w:sz w:val="24"/>
          <w:szCs w:val="24"/>
          <w:lang w:eastAsia="ar-SA"/>
        </w:rPr>
        <w:t>320</w:t>
      </w:r>
      <w:r w:rsidRPr="006D7AD3">
        <w:rPr>
          <w:rFonts w:ascii="Garamond" w:eastAsia="SimSun" w:hAnsi="Garamond" w:cs="Arial"/>
          <w:kern w:val="1"/>
          <w:sz w:val="24"/>
          <w:szCs w:val="24"/>
          <w:lang w:eastAsia="ar-SA"/>
        </w:rPr>
        <w:t xml:space="preserve"> z późn. zm.). </w:t>
      </w:r>
    </w:p>
    <w:p w:rsidR="006E5FA1" w:rsidRPr="006D7AD3" w:rsidRDefault="006E5FA1" w:rsidP="006E5FA1">
      <w:pPr>
        <w:widowControl w:val="0"/>
        <w:suppressAutoHyphens/>
        <w:spacing w:after="0" w:line="240" w:lineRule="auto"/>
        <w:jc w:val="both"/>
        <w:rPr>
          <w:rFonts w:ascii="Garamond" w:eastAsia="SimSun" w:hAnsi="Garamond" w:cs="Arial"/>
          <w:kern w:val="1"/>
          <w:sz w:val="24"/>
          <w:szCs w:val="24"/>
          <w:lang w:eastAsia="ar-SA"/>
        </w:rPr>
      </w:pPr>
    </w:p>
    <w:p w:rsidR="006E5FA1" w:rsidRPr="006D7AD3" w:rsidRDefault="006E5FA1" w:rsidP="006E5FA1">
      <w:pPr>
        <w:widowControl w:val="0"/>
        <w:suppressAutoHyphens/>
        <w:spacing w:after="0" w:line="240" w:lineRule="auto"/>
        <w:jc w:val="both"/>
        <w:rPr>
          <w:rFonts w:ascii="Garamond" w:eastAsia="SimSun" w:hAnsi="Garamond" w:cs="Arial"/>
          <w:kern w:val="1"/>
          <w:sz w:val="24"/>
          <w:szCs w:val="24"/>
          <w:lang w:eastAsia="ar-SA"/>
        </w:rPr>
      </w:pPr>
      <w:r w:rsidRPr="006D7AD3">
        <w:rPr>
          <w:rFonts w:ascii="Garamond" w:eastAsia="SimSun" w:hAnsi="Garamond" w:cs="Arial"/>
          <w:kern w:val="1"/>
          <w:sz w:val="24"/>
          <w:szCs w:val="24"/>
          <w:lang w:eastAsia="ar-SA"/>
        </w:rPr>
        <w:t xml:space="preserve">3.2 </w:t>
      </w:r>
    </w:p>
    <w:p w:rsidR="006E5FA1" w:rsidRPr="006D7AD3" w:rsidRDefault="006E5FA1" w:rsidP="006E5FA1">
      <w:pPr>
        <w:widowControl w:val="0"/>
        <w:suppressAutoHyphens/>
        <w:spacing w:after="0" w:line="240" w:lineRule="auto"/>
        <w:jc w:val="both"/>
        <w:rPr>
          <w:rFonts w:ascii="Garamond" w:eastAsia="SimSun" w:hAnsi="Garamond" w:cs="Arial"/>
          <w:kern w:val="1"/>
          <w:sz w:val="24"/>
          <w:szCs w:val="24"/>
          <w:lang w:eastAsia="ar-SA"/>
        </w:rPr>
      </w:pPr>
      <w:r w:rsidRPr="006D7AD3">
        <w:rPr>
          <w:rFonts w:ascii="Garamond" w:eastAsia="SimSun" w:hAnsi="Garamond" w:cs="Arial"/>
          <w:kern w:val="1"/>
          <w:sz w:val="24"/>
          <w:szCs w:val="24"/>
          <w:lang w:eastAsia="ar-SA"/>
        </w:rPr>
        <w:t>Zamawiający nie przewiduje wyboru najkorzystniejszej oferty z możliwością prowadzenia negocjacji.</w:t>
      </w:r>
    </w:p>
    <w:p w:rsidR="006E5FA1" w:rsidRPr="006D7AD3" w:rsidRDefault="006E5FA1" w:rsidP="006E5FA1">
      <w:pPr>
        <w:widowControl w:val="0"/>
        <w:suppressAutoHyphens/>
        <w:spacing w:after="0" w:line="240" w:lineRule="auto"/>
        <w:jc w:val="both"/>
        <w:rPr>
          <w:rFonts w:ascii="Garamond" w:eastAsia="SimSun" w:hAnsi="Garamond" w:cs="Arial"/>
          <w:kern w:val="1"/>
          <w:sz w:val="24"/>
          <w:szCs w:val="24"/>
          <w:lang w:eastAsia="ar-SA"/>
        </w:rPr>
      </w:pPr>
    </w:p>
    <w:p w:rsidR="006E5FA1" w:rsidRPr="006D7AD3" w:rsidRDefault="006E5FA1" w:rsidP="006E5FA1">
      <w:pPr>
        <w:widowControl w:val="0"/>
        <w:suppressAutoHyphens/>
        <w:spacing w:after="0" w:line="240" w:lineRule="auto"/>
        <w:jc w:val="both"/>
        <w:rPr>
          <w:rFonts w:ascii="Garamond" w:eastAsia="SimSun" w:hAnsi="Garamond" w:cs="Arial"/>
          <w:kern w:val="1"/>
          <w:sz w:val="24"/>
          <w:szCs w:val="24"/>
          <w:lang w:eastAsia="ar-SA"/>
        </w:rPr>
      </w:pPr>
      <w:r w:rsidRPr="006D7AD3">
        <w:rPr>
          <w:rFonts w:ascii="Garamond" w:eastAsia="SimSun" w:hAnsi="Garamond" w:cs="Arial"/>
          <w:kern w:val="1"/>
          <w:sz w:val="24"/>
          <w:szCs w:val="24"/>
          <w:lang w:eastAsia="ar-SA"/>
        </w:rPr>
        <w:t xml:space="preserve">3.3 </w:t>
      </w:r>
    </w:p>
    <w:p w:rsidR="006E5FA1" w:rsidRDefault="006E5FA1" w:rsidP="006E5FA1">
      <w:pPr>
        <w:widowControl w:val="0"/>
        <w:suppressAutoHyphens/>
        <w:spacing w:after="0" w:line="240" w:lineRule="auto"/>
        <w:jc w:val="both"/>
        <w:rPr>
          <w:rFonts w:ascii="Garamond" w:eastAsia="SimSun" w:hAnsi="Garamond" w:cs="Arial"/>
          <w:kern w:val="1"/>
          <w:sz w:val="24"/>
          <w:szCs w:val="24"/>
          <w:lang w:eastAsia="ar-SA"/>
        </w:rPr>
      </w:pPr>
      <w:r w:rsidRPr="006D7AD3">
        <w:rPr>
          <w:rFonts w:ascii="Garamond" w:eastAsia="SimSun" w:hAnsi="Garamond" w:cs="Arial"/>
          <w:kern w:val="1"/>
          <w:sz w:val="24"/>
          <w:szCs w:val="24"/>
          <w:lang w:eastAsia="ar-SA"/>
        </w:rPr>
        <w:t>Szacunkowa wartość przedmiotowego zamówienia nie przekracza progów unijnych o jakich mowa w art. 3 ustawy PZP.</w:t>
      </w:r>
    </w:p>
    <w:p w:rsidR="00180496" w:rsidRDefault="00180496" w:rsidP="006E5FA1">
      <w:pPr>
        <w:widowControl w:val="0"/>
        <w:suppressAutoHyphens/>
        <w:spacing w:after="0" w:line="240" w:lineRule="auto"/>
        <w:jc w:val="both"/>
        <w:rPr>
          <w:rFonts w:ascii="Garamond" w:eastAsia="SimSun" w:hAnsi="Garamond" w:cs="Times New Roman"/>
          <w:kern w:val="1"/>
          <w:sz w:val="24"/>
          <w:szCs w:val="24"/>
          <w:lang w:eastAsia="zh-CN"/>
        </w:rPr>
      </w:pPr>
    </w:p>
    <w:p w:rsidR="00180496" w:rsidRDefault="00180496" w:rsidP="006E5FA1">
      <w:pPr>
        <w:widowControl w:val="0"/>
        <w:suppressAutoHyphens/>
        <w:spacing w:after="0" w:line="240" w:lineRule="auto"/>
        <w:jc w:val="both"/>
        <w:rPr>
          <w:rFonts w:ascii="Garamond" w:eastAsia="SimSun" w:hAnsi="Garamond" w:cs="Times New Roman"/>
          <w:kern w:val="1"/>
          <w:sz w:val="24"/>
          <w:szCs w:val="24"/>
          <w:lang w:eastAsia="zh-CN"/>
        </w:rPr>
      </w:pPr>
      <w:r>
        <w:rPr>
          <w:rFonts w:ascii="Garamond" w:eastAsia="SimSun" w:hAnsi="Garamond" w:cs="Times New Roman"/>
          <w:kern w:val="1"/>
          <w:sz w:val="24"/>
          <w:szCs w:val="24"/>
          <w:lang w:eastAsia="zh-CN"/>
        </w:rPr>
        <w:t>3.4</w:t>
      </w:r>
    </w:p>
    <w:p w:rsidR="00180496" w:rsidRDefault="00180496" w:rsidP="006E5FA1">
      <w:pPr>
        <w:widowControl w:val="0"/>
        <w:suppressAutoHyphens/>
        <w:spacing w:after="0" w:line="240" w:lineRule="auto"/>
        <w:jc w:val="both"/>
        <w:rPr>
          <w:rFonts w:ascii="Garamond" w:eastAsia="SimSun" w:hAnsi="Garamond" w:cs="Times New Roman"/>
          <w:kern w:val="1"/>
          <w:sz w:val="24"/>
          <w:szCs w:val="24"/>
          <w:lang w:eastAsia="zh-CN"/>
        </w:rPr>
      </w:pPr>
      <w:r w:rsidRPr="00180496">
        <w:rPr>
          <w:rFonts w:ascii="Garamond" w:eastAsia="SimSun" w:hAnsi="Garamond" w:cs="Times New Roman"/>
          <w:kern w:val="1"/>
          <w:sz w:val="24"/>
          <w:szCs w:val="24"/>
          <w:lang w:eastAsia="zh-CN"/>
        </w:rPr>
        <w:t>W niniejszym postępowaniu komunikacja odbywa się przy użyciu Platformy e-Zamówienia oraz poczty elektronicznej</w:t>
      </w:r>
      <w:r w:rsidR="002E3EE7">
        <w:rPr>
          <w:rFonts w:ascii="Garamond" w:eastAsia="SimSun" w:hAnsi="Garamond" w:cs="Times New Roman"/>
          <w:kern w:val="1"/>
          <w:sz w:val="24"/>
          <w:szCs w:val="24"/>
          <w:lang w:eastAsia="zh-CN"/>
        </w:rPr>
        <w:t>.</w:t>
      </w:r>
    </w:p>
    <w:p w:rsidR="002F7069" w:rsidRDefault="002F7069" w:rsidP="006E5FA1">
      <w:pPr>
        <w:widowControl w:val="0"/>
        <w:suppressAutoHyphens/>
        <w:spacing w:after="0" w:line="240" w:lineRule="auto"/>
        <w:jc w:val="both"/>
        <w:rPr>
          <w:rFonts w:ascii="Garamond" w:eastAsia="SimSun" w:hAnsi="Garamond" w:cs="Times New Roman"/>
          <w:kern w:val="1"/>
          <w:sz w:val="24"/>
          <w:szCs w:val="24"/>
          <w:lang w:eastAsia="zh-CN"/>
        </w:rPr>
      </w:pPr>
      <w:r>
        <w:rPr>
          <w:rFonts w:ascii="Garamond" w:eastAsia="SimSun" w:hAnsi="Garamond" w:cs="Times New Roman"/>
          <w:kern w:val="1"/>
          <w:sz w:val="24"/>
          <w:szCs w:val="24"/>
          <w:lang w:eastAsia="zh-CN"/>
        </w:rPr>
        <w:t>5.3</w:t>
      </w:r>
    </w:p>
    <w:p w:rsidR="002F7069" w:rsidRPr="00180496" w:rsidRDefault="002F7069" w:rsidP="006E5FA1">
      <w:pPr>
        <w:widowControl w:val="0"/>
        <w:suppressAutoHyphens/>
        <w:spacing w:after="0" w:line="240" w:lineRule="auto"/>
        <w:jc w:val="both"/>
        <w:rPr>
          <w:rFonts w:ascii="Garamond" w:eastAsia="SimSun" w:hAnsi="Garamond" w:cs="Times New Roman"/>
          <w:kern w:val="1"/>
          <w:sz w:val="24"/>
          <w:szCs w:val="24"/>
          <w:lang w:eastAsia="zh-CN"/>
        </w:rPr>
      </w:pPr>
      <w:r>
        <w:rPr>
          <w:rFonts w:ascii="Garamond" w:eastAsia="SimSun" w:hAnsi="Garamond" w:cs="Times New Roman"/>
          <w:kern w:val="1"/>
          <w:sz w:val="24"/>
          <w:szCs w:val="24"/>
          <w:lang w:eastAsia="zh-CN"/>
        </w:rPr>
        <w:t>Zamawiający zastrzega możliwość unieważnienia postępowania w przypadku nie otrzymania dofinansowania realizacji przedmiotowego zadania.</w:t>
      </w:r>
    </w:p>
    <w:p w:rsidR="00180496" w:rsidRPr="006E5FA1" w:rsidRDefault="00180496" w:rsidP="006E5FA1">
      <w:pPr>
        <w:widowControl w:val="0"/>
        <w:tabs>
          <w:tab w:val="left" w:pos="900"/>
        </w:tabs>
        <w:suppressAutoHyphens/>
        <w:spacing w:after="0" w:line="240" w:lineRule="auto"/>
        <w:rPr>
          <w:rFonts w:ascii="Arial" w:eastAsia="SimSun" w:hAnsi="Arial" w:cs="Arial"/>
          <w:kern w:val="1"/>
          <w:sz w:val="20"/>
          <w:szCs w:val="20"/>
          <w:lang w:eastAsia="ar-SA"/>
        </w:rPr>
      </w:pPr>
    </w:p>
    <w:p w:rsidR="006E5FA1" w:rsidRPr="006E5FA1" w:rsidRDefault="006E5FA1" w:rsidP="00211ED2">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uppressAutoHyphens/>
        <w:spacing w:after="0" w:line="240" w:lineRule="auto"/>
        <w:rPr>
          <w:rFonts w:ascii="Liberation Serif" w:eastAsia="SimSun" w:hAnsi="Liberation Serif" w:cs="Times New Roman"/>
          <w:kern w:val="1"/>
          <w:sz w:val="24"/>
          <w:szCs w:val="24"/>
          <w:lang w:eastAsia="zh-CN"/>
        </w:rPr>
      </w:pPr>
      <w:r w:rsidRPr="006E5FA1">
        <w:rPr>
          <w:rFonts w:ascii="Arial" w:eastAsia="SimSun" w:hAnsi="Arial" w:cs="Arial"/>
          <w:b/>
          <w:bCs/>
          <w:kern w:val="1"/>
          <w:sz w:val="20"/>
          <w:szCs w:val="20"/>
          <w:lang w:eastAsia="ar-SA"/>
        </w:rPr>
        <w:lastRenderedPageBreak/>
        <w:t>IV. OPIS PRZEDMIOTU ZAMÓWIENIA</w:t>
      </w:r>
    </w:p>
    <w:p w:rsidR="006E5FA1" w:rsidRPr="006E5FA1" w:rsidRDefault="006E5FA1" w:rsidP="006E5FA1">
      <w:pPr>
        <w:widowControl w:val="0"/>
        <w:suppressAutoHyphens/>
        <w:spacing w:after="0" w:line="240" w:lineRule="auto"/>
        <w:jc w:val="both"/>
        <w:rPr>
          <w:rFonts w:ascii="Arial" w:eastAsia="SimSun" w:hAnsi="Arial" w:cs="Arial"/>
          <w:b/>
          <w:bCs/>
          <w:kern w:val="1"/>
          <w:sz w:val="20"/>
          <w:szCs w:val="20"/>
          <w:lang w:eastAsia="ar-SA"/>
        </w:rPr>
      </w:pPr>
    </w:p>
    <w:p w:rsidR="006E5FA1" w:rsidRPr="00CB7E1A" w:rsidRDefault="006E5FA1" w:rsidP="00CB7E1A">
      <w:pPr>
        <w:widowControl w:val="0"/>
        <w:suppressAutoHyphens/>
        <w:spacing w:after="0" w:line="240" w:lineRule="auto"/>
        <w:jc w:val="both"/>
        <w:rPr>
          <w:rFonts w:ascii="Garamond" w:eastAsia="SimSun" w:hAnsi="Garamond" w:cs="Times New Roman"/>
          <w:kern w:val="1"/>
          <w:sz w:val="24"/>
          <w:szCs w:val="24"/>
          <w:lang w:eastAsia="zh-CN"/>
        </w:rPr>
      </w:pPr>
      <w:r w:rsidRPr="00CB7E1A">
        <w:rPr>
          <w:rFonts w:ascii="Garamond" w:eastAsia="SimSun" w:hAnsi="Garamond" w:cs="Arial"/>
          <w:kern w:val="1"/>
          <w:sz w:val="24"/>
          <w:szCs w:val="24"/>
          <w:lang w:eastAsia="ar-SA"/>
        </w:rPr>
        <w:t>4.1</w:t>
      </w:r>
    </w:p>
    <w:p w:rsidR="002F5727" w:rsidRPr="00CB7E1A" w:rsidRDefault="006E5FA1" w:rsidP="00CB7E1A">
      <w:pPr>
        <w:widowControl w:val="0"/>
        <w:suppressAutoHyphens/>
        <w:autoSpaceDE w:val="0"/>
        <w:spacing w:after="0" w:line="240" w:lineRule="auto"/>
        <w:jc w:val="both"/>
        <w:rPr>
          <w:rFonts w:ascii="Garamond" w:eastAsia="SimSun" w:hAnsi="Garamond" w:cs="Times New Roman"/>
          <w:kern w:val="1"/>
          <w:sz w:val="24"/>
          <w:szCs w:val="24"/>
          <w:lang w:eastAsia="zh-CN"/>
        </w:rPr>
      </w:pPr>
      <w:r w:rsidRPr="00CB7E1A">
        <w:rPr>
          <w:rFonts w:ascii="Garamond" w:eastAsia="SimSun" w:hAnsi="Garamond" w:cs="Arial"/>
          <w:kern w:val="1"/>
          <w:sz w:val="24"/>
          <w:szCs w:val="24"/>
          <w:lang w:eastAsia="ar-SA"/>
        </w:rPr>
        <w:t xml:space="preserve">Nazwa zamówienia nadana przez Zamawiającego: </w:t>
      </w:r>
      <w:r w:rsidR="00DE26BA" w:rsidRPr="00CB7E1A">
        <w:rPr>
          <w:rFonts w:ascii="Garamond" w:eastAsia="SimSun" w:hAnsi="Garamond" w:cs="Arial"/>
          <w:b/>
          <w:bCs/>
          <w:color w:val="000000"/>
          <w:kern w:val="1"/>
          <w:lang w:eastAsia="zh-CN"/>
        </w:rPr>
        <w:t>"Remont chodnika na powierzchni 600 m2 wzdłuż drogi brukowej we wsi Zielonka Pasłęcka gm. Pasłęk ”</w:t>
      </w:r>
    </w:p>
    <w:p w:rsidR="006E5FA1" w:rsidRPr="00CB7E1A" w:rsidRDefault="006E5FA1" w:rsidP="00CB7E1A">
      <w:pPr>
        <w:widowControl w:val="0"/>
        <w:suppressAutoHyphens/>
        <w:spacing w:after="0" w:line="240" w:lineRule="auto"/>
        <w:jc w:val="both"/>
        <w:rPr>
          <w:rFonts w:ascii="Garamond" w:eastAsia="SimSun" w:hAnsi="Garamond" w:cs="Times New Roman"/>
          <w:kern w:val="1"/>
          <w:sz w:val="24"/>
          <w:szCs w:val="24"/>
          <w:lang w:eastAsia="zh-CN"/>
        </w:rPr>
      </w:pPr>
      <w:r w:rsidRPr="00CB7E1A">
        <w:rPr>
          <w:rFonts w:ascii="Garamond" w:eastAsia="SimSun" w:hAnsi="Garamond" w:cs="Arial"/>
          <w:kern w:val="1"/>
          <w:sz w:val="24"/>
          <w:szCs w:val="24"/>
          <w:lang w:eastAsia="ar-SA"/>
        </w:rPr>
        <w:t xml:space="preserve">4.2 </w:t>
      </w:r>
    </w:p>
    <w:p w:rsidR="006E5FA1" w:rsidRPr="00CB7E1A" w:rsidRDefault="006E5FA1" w:rsidP="00CB7E1A">
      <w:pPr>
        <w:widowControl w:val="0"/>
        <w:suppressAutoHyphens/>
        <w:spacing w:after="0" w:line="240" w:lineRule="auto"/>
        <w:jc w:val="both"/>
        <w:rPr>
          <w:rFonts w:ascii="Garamond" w:eastAsia="SimSun" w:hAnsi="Garamond" w:cs="Times New Roman"/>
          <w:kern w:val="1"/>
          <w:sz w:val="24"/>
          <w:szCs w:val="24"/>
          <w:lang w:eastAsia="zh-CN"/>
        </w:rPr>
      </w:pPr>
      <w:r w:rsidRPr="00CB7E1A">
        <w:rPr>
          <w:rFonts w:ascii="Garamond" w:eastAsia="SimSun" w:hAnsi="Garamond" w:cs="Arial"/>
          <w:color w:val="000000"/>
          <w:kern w:val="1"/>
          <w:sz w:val="24"/>
          <w:szCs w:val="24"/>
          <w:lang w:eastAsia="ar-SA"/>
        </w:rPr>
        <w:t xml:space="preserve">Nazwa i kod Wspólnego Słownika Zamówień (CPV): </w:t>
      </w:r>
    </w:p>
    <w:p w:rsidR="00294C7C" w:rsidRPr="00CB7E1A" w:rsidRDefault="00CD79AC" w:rsidP="00CB7E1A">
      <w:pPr>
        <w:widowControl w:val="0"/>
        <w:suppressAutoHyphens/>
        <w:spacing w:after="0" w:line="240" w:lineRule="auto"/>
        <w:jc w:val="both"/>
        <w:rPr>
          <w:rFonts w:ascii="Garamond" w:eastAsia="SimSun" w:hAnsi="Garamond" w:cs="Arial"/>
          <w:kern w:val="1"/>
          <w:sz w:val="24"/>
          <w:szCs w:val="24"/>
          <w:lang w:eastAsia="ar-SA"/>
        </w:rPr>
      </w:pPr>
      <w:r w:rsidRPr="00CB7E1A">
        <w:rPr>
          <w:rFonts w:ascii="Garamond" w:eastAsia="SimSun" w:hAnsi="Garamond" w:cs="Arial"/>
          <w:kern w:val="1"/>
          <w:sz w:val="24"/>
          <w:szCs w:val="24"/>
          <w:lang w:eastAsia="ar-SA"/>
        </w:rPr>
        <w:t xml:space="preserve">Główny </w:t>
      </w:r>
      <w:r w:rsidR="00D66DB0" w:rsidRPr="00CB7E1A">
        <w:rPr>
          <w:rFonts w:ascii="Garamond" w:eastAsia="SimSun" w:hAnsi="Garamond" w:cs="Arial"/>
          <w:kern w:val="1"/>
          <w:sz w:val="24"/>
          <w:szCs w:val="24"/>
          <w:lang w:eastAsia="ar-SA"/>
        </w:rPr>
        <w:t xml:space="preserve">przedmiot zamówienia: </w:t>
      </w:r>
      <w:r w:rsidR="00DE26BA" w:rsidRPr="00CB7E1A">
        <w:rPr>
          <w:rFonts w:ascii="Garamond" w:eastAsia="SimSun" w:hAnsi="Garamond" w:cs="Arial"/>
          <w:kern w:val="1"/>
          <w:sz w:val="24"/>
          <w:szCs w:val="24"/>
          <w:lang w:eastAsia="ar-SA"/>
        </w:rPr>
        <w:t>45233260-9</w:t>
      </w:r>
    </w:p>
    <w:p w:rsidR="00CB7E1A" w:rsidRDefault="00CB7E1A" w:rsidP="00CB7E1A">
      <w:pPr>
        <w:widowControl w:val="0"/>
        <w:suppressAutoHyphens/>
        <w:spacing w:after="0" w:line="240" w:lineRule="auto"/>
        <w:jc w:val="both"/>
        <w:rPr>
          <w:rFonts w:ascii="Garamond" w:eastAsia="SimSun" w:hAnsi="Garamond" w:cs="Arial"/>
          <w:b/>
          <w:kern w:val="1"/>
          <w:sz w:val="24"/>
          <w:szCs w:val="24"/>
          <w:lang w:eastAsia="ar-SA"/>
        </w:rPr>
      </w:pPr>
    </w:p>
    <w:p w:rsidR="006E5FA1" w:rsidRPr="00CB7E1A" w:rsidRDefault="006E5FA1" w:rsidP="00CB7E1A">
      <w:pPr>
        <w:widowControl w:val="0"/>
        <w:suppressAutoHyphens/>
        <w:spacing w:after="0" w:line="240" w:lineRule="auto"/>
        <w:jc w:val="both"/>
        <w:rPr>
          <w:rFonts w:ascii="Garamond" w:eastAsia="SimSun" w:hAnsi="Garamond" w:cs="Times New Roman"/>
          <w:kern w:val="1"/>
          <w:sz w:val="24"/>
          <w:szCs w:val="24"/>
          <w:lang w:eastAsia="zh-CN"/>
        </w:rPr>
      </w:pPr>
      <w:r w:rsidRPr="00CB7E1A">
        <w:rPr>
          <w:rFonts w:ascii="Garamond" w:eastAsia="SimSun" w:hAnsi="Garamond" w:cs="Arial"/>
          <w:kern w:val="1"/>
          <w:sz w:val="24"/>
          <w:szCs w:val="24"/>
          <w:lang w:eastAsia="ar-SA"/>
        </w:rPr>
        <w:t xml:space="preserve">4.3 </w:t>
      </w:r>
    </w:p>
    <w:p w:rsidR="00325F88" w:rsidRPr="00CB7E1A" w:rsidRDefault="006E5FA1" w:rsidP="00CB7E1A">
      <w:pPr>
        <w:widowControl w:val="0"/>
        <w:suppressAutoHyphens/>
        <w:spacing w:after="0" w:line="240" w:lineRule="auto"/>
        <w:jc w:val="both"/>
        <w:rPr>
          <w:rFonts w:ascii="Garamond" w:hAnsi="Garamond"/>
        </w:rPr>
      </w:pPr>
      <w:r w:rsidRPr="00CB7E1A">
        <w:rPr>
          <w:rFonts w:ascii="Garamond" w:eastAsia="SimSun" w:hAnsi="Garamond" w:cs="Arial"/>
          <w:kern w:val="1"/>
          <w:sz w:val="24"/>
          <w:szCs w:val="24"/>
          <w:lang w:eastAsia="ar-SA"/>
        </w:rPr>
        <w:t>Opis przedmiotu zamówienia</w:t>
      </w:r>
      <w:r w:rsidR="004121C8" w:rsidRPr="00CB7E1A">
        <w:rPr>
          <w:rFonts w:ascii="Garamond" w:eastAsia="SimSun" w:hAnsi="Garamond" w:cs="Arial"/>
          <w:kern w:val="1"/>
          <w:sz w:val="24"/>
          <w:szCs w:val="24"/>
          <w:lang w:eastAsia="ar-SA"/>
        </w:rPr>
        <w:t>:</w:t>
      </w:r>
    </w:p>
    <w:p w:rsidR="004121C8" w:rsidRPr="00CB7E1A" w:rsidRDefault="00294C7C" w:rsidP="00CB7E1A">
      <w:pPr>
        <w:widowControl w:val="0"/>
        <w:suppressAutoHyphens/>
        <w:spacing w:after="0" w:line="240" w:lineRule="auto"/>
        <w:jc w:val="both"/>
        <w:rPr>
          <w:rFonts w:ascii="Garamond" w:hAnsi="Garamond" w:cs="ArialNarrow"/>
          <w:sz w:val="24"/>
          <w:szCs w:val="24"/>
        </w:rPr>
      </w:pPr>
      <w:r w:rsidRPr="00CB7E1A">
        <w:rPr>
          <w:rFonts w:ascii="Garamond" w:hAnsi="Garamond" w:cs="ArialNarrow"/>
          <w:sz w:val="24"/>
          <w:szCs w:val="24"/>
        </w:rPr>
        <w:t xml:space="preserve">Przedmiotem zamówienia jest </w:t>
      </w:r>
      <w:r w:rsidR="00DE26BA" w:rsidRPr="00CB7E1A">
        <w:rPr>
          <w:rFonts w:ascii="Garamond" w:hAnsi="Garamond" w:cs="ArialNarrow"/>
          <w:sz w:val="24"/>
          <w:szCs w:val="24"/>
        </w:rPr>
        <w:t>remont chodnika we wsi Zielonka Pasłęcka</w:t>
      </w:r>
      <w:r w:rsidRPr="00CB7E1A">
        <w:rPr>
          <w:rFonts w:ascii="Garamond" w:hAnsi="Garamond" w:cs="ArialNarrow"/>
          <w:sz w:val="24"/>
          <w:szCs w:val="24"/>
        </w:rPr>
        <w:t xml:space="preserve"> obejmujący swym zakresem m.in. :</w:t>
      </w:r>
    </w:p>
    <w:p w:rsidR="00DE26BA" w:rsidRPr="00CB7E1A" w:rsidRDefault="004121C8" w:rsidP="00CB7E1A">
      <w:pPr>
        <w:spacing w:after="0" w:line="240" w:lineRule="auto"/>
        <w:jc w:val="both"/>
        <w:rPr>
          <w:rFonts w:ascii="Garamond" w:eastAsia="Times New Roman" w:hAnsi="Garamond" w:cs="Calibri"/>
          <w:color w:val="000000"/>
          <w:sz w:val="24"/>
          <w:szCs w:val="24"/>
          <w:lang w:eastAsia="pl-PL"/>
        </w:rPr>
      </w:pPr>
      <w:r w:rsidRPr="00CB7E1A">
        <w:rPr>
          <w:rFonts w:ascii="Garamond" w:eastAsiaTheme="minorHAnsi" w:hAnsi="Garamond" w:cs="Times New Roman"/>
          <w:color w:val="000000"/>
          <w:sz w:val="24"/>
          <w:szCs w:val="24"/>
        </w:rPr>
        <w:t>-</w:t>
      </w:r>
      <w:r w:rsidR="00DE26BA" w:rsidRPr="00CB7E1A">
        <w:rPr>
          <w:rFonts w:ascii="Garamond" w:eastAsia="Times New Roman" w:hAnsi="Garamond" w:cs="Calibri"/>
          <w:color w:val="000000"/>
          <w:sz w:val="24"/>
          <w:szCs w:val="24"/>
          <w:lang w:eastAsia="pl-PL"/>
        </w:rPr>
        <w:t>roboty pomiarowe,</w:t>
      </w:r>
    </w:p>
    <w:p w:rsidR="00DE26BA" w:rsidRPr="00CB7E1A" w:rsidRDefault="00DE26BA" w:rsidP="00CB7E1A">
      <w:pPr>
        <w:spacing w:after="0" w:line="240" w:lineRule="auto"/>
        <w:jc w:val="both"/>
        <w:rPr>
          <w:rFonts w:ascii="Garamond" w:eastAsia="Times New Roman" w:hAnsi="Garamond" w:cs="Calibri"/>
          <w:color w:val="000000"/>
          <w:sz w:val="24"/>
          <w:szCs w:val="24"/>
          <w:lang w:eastAsia="pl-PL"/>
        </w:rPr>
      </w:pPr>
      <w:r w:rsidRPr="00CB7E1A">
        <w:rPr>
          <w:rFonts w:ascii="Garamond" w:eastAsia="Times New Roman" w:hAnsi="Garamond" w:cs="Calibri"/>
          <w:color w:val="000000"/>
          <w:sz w:val="24"/>
          <w:szCs w:val="24"/>
          <w:lang w:eastAsia="pl-PL"/>
        </w:rPr>
        <w:t xml:space="preserve">- </w:t>
      </w:r>
      <w:r w:rsidR="005D434F" w:rsidRPr="00CB7E1A">
        <w:rPr>
          <w:rFonts w:ascii="Garamond" w:eastAsia="Times New Roman" w:hAnsi="Garamond" w:cs="Calibri"/>
          <w:color w:val="000000"/>
          <w:sz w:val="24"/>
          <w:szCs w:val="24"/>
          <w:lang w:eastAsia="pl-PL"/>
        </w:rPr>
        <w:t>rozebranie nawierzchni  chodników ( płyty chodnikowe betonowe, kostka brukowa) wraz z wywozem na teren Zamawiającego  (do Pasłęka, ul Dworcowa 6),</w:t>
      </w:r>
    </w:p>
    <w:p w:rsidR="005D434F" w:rsidRPr="00CB7E1A" w:rsidRDefault="005D434F" w:rsidP="00CB7E1A">
      <w:pPr>
        <w:spacing w:after="0" w:line="240" w:lineRule="auto"/>
        <w:jc w:val="both"/>
        <w:rPr>
          <w:rFonts w:ascii="Garamond" w:eastAsia="Times New Roman" w:hAnsi="Garamond" w:cs="Calibri"/>
          <w:color w:val="000000"/>
          <w:sz w:val="24"/>
          <w:szCs w:val="24"/>
          <w:lang w:eastAsia="pl-PL"/>
        </w:rPr>
      </w:pPr>
      <w:r w:rsidRPr="00CB7E1A">
        <w:rPr>
          <w:rFonts w:ascii="Garamond" w:eastAsia="Times New Roman" w:hAnsi="Garamond" w:cs="Calibri"/>
          <w:color w:val="000000"/>
          <w:sz w:val="24"/>
          <w:szCs w:val="24"/>
          <w:lang w:eastAsia="pl-PL"/>
        </w:rPr>
        <w:t>- rozbiórka krawężników granitowych do ponownego wbudowania,</w:t>
      </w:r>
    </w:p>
    <w:p w:rsidR="005D434F" w:rsidRPr="00CB7E1A" w:rsidRDefault="005D434F" w:rsidP="00CB7E1A">
      <w:pPr>
        <w:spacing w:after="0" w:line="240" w:lineRule="auto"/>
        <w:jc w:val="both"/>
        <w:rPr>
          <w:rFonts w:ascii="Garamond" w:eastAsia="Times New Roman" w:hAnsi="Garamond" w:cs="Calibri"/>
          <w:color w:val="000000"/>
          <w:sz w:val="24"/>
          <w:szCs w:val="24"/>
          <w:lang w:eastAsia="pl-PL"/>
        </w:rPr>
      </w:pPr>
      <w:r w:rsidRPr="00CB7E1A">
        <w:rPr>
          <w:rFonts w:ascii="Garamond" w:eastAsia="Times New Roman" w:hAnsi="Garamond" w:cs="Calibri"/>
          <w:color w:val="000000"/>
          <w:sz w:val="24"/>
          <w:szCs w:val="24"/>
          <w:lang w:eastAsia="pl-PL"/>
        </w:rPr>
        <w:t>- rozebranie obrzeży o wym. 8x30, podsypka piaskowa  wraz z wywozem na teren  Zamawiającego  (do Pasłęka, ul Dworcowa 6),</w:t>
      </w:r>
    </w:p>
    <w:p w:rsidR="005D434F" w:rsidRPr="00CB7E1A" w:rsidRDefault="005D434F" w:rsidP="00CB7E1A">
      <w:pPr>
        <w:spacing w:after="0" w:line="240" w:lineRule="auto"/>
        <w:jc w:val="both"/>
        <w:rPr>
          <w:rFonts w:ascii="Garamond" w:eastAsia="Times New Roman" w:hAnsi="Garamond" w:cs="Calibri"/>
          <w:color w:val="000000"/>
          <w:sz w:val="24"/>
          <w:szCs w:val="24"/>
          <w:lang w:eastAsia="pl-PL"/>
        </w:rPr>
      </w:pPr>
      <w:r w:rsidRPr="00CB7E1A">
        <w:rPr>
          <w:rFonts w:ascii="Garamond" w:eastAsia="Times New Roman" w:hAnsi="Garamond" w:cs="Calibri"/>
          <w:color w:val="000000"/>
          <w:sz w:val="24"/>
          <w:szCs w:val="24"/>
          <w:lang w:eastAsia="pl-PL"/>
        </w:rPr>
        <w:t>- wyrównanie i dogęszczenie podbudowy pod kostkę brukową betonową,</w:t>
      </w:r>
    </w:p>
    <w:p w:rsidR="005D434F" w:rsidRPr="00CB7E1A" w:rsidRDefault="005D434F" w:rsidP="00CB7E1A">
      <w:pPr>
        <w:spacing w:after="0" w:line="240" w:lineRule="auto"/>
        <w:jc w:val="both"/>
        <w:rPr>
          <w:rFonts w:ascii="Garamond" w:eastAsia="Times New Roman" w:hAnsi="Garamond" w:cs="Calibri"/>
          <w:color w:val="000000"/>
          <w:sz w:val="24"/>
          <w:szCs w:val="24"/>
          <w:lang w:eastAsia="pl-PL"/>
        </w:rPr>
      </w:pPr>
      <w:r w:rsidRPr="00CB7E1A">
        <w:rPr>
          <w:rFonts w:ascii="Garamond" w:eastAsia="Times New Roman" w:hAnsi="Garamond" w:cs="Calibri"/>
          <w:color w:val="000000"/>
          <w:sz w:val="24"/>
          <w:szCs w:val="24"/>
          <w:lang w:eastAsia="pl-PL"/>
        </w:rPr>
        <w:t>- krawężniki kamienne 15x30 wraz z ławą betonową w ilości 0,065m3/mb,</w:t>
      </w:r>
    </w:p>
    <w:p w:rsidR="005D434F" w:rsidRPr="00CB7E1A" w:rsidRDefault="005D434F" w:rsidP="00CB7E1A">
      <w:pPr>
        <w:spacing w:after="0" w:line="240" w:lineRule="auto"/>
        <w:jc w:val="both"/>
        <w:rPr>
          <w:rFonts w:ascii="Garamond" w:eastAsia="Times New Roman" w:hAnsi="Garamond" w:cs="Calibri"/>
          <w:color w:val="000000"/>
          <w:sz w:val="24"/>
          <w:szCs w:val="24"/>
          <w:lang w:eastAsia="pl-PL"/>
        </w:rPr>
      </w:pPr>
      <w:r w:rsidRPr="00CB7E1A">
        <w:rPr>
          <w:rFonts w:ascii="Garamond" w:eastAsia="Times New Roman" w:hAnsi="Garamond" w:cs="Calibri"/>
          <w:color w:val="000000"/>
          <w:sz w:val="24"/>
          <w:szCs w:val="24"/>
          <w:lang w:eastAsia="pl-PL"/>
        </w:rPr>
        <w:t>- obrzeża betonowe wym. 30x8x100 cm, podsypka cementowo - piask., wypełnienie spoin zaprawą cementową,</w:t>
      </w:r>
    </w:p>
    <w:p w:rsidR="005D434F" w:rsidRPr="00CB7E1A" w:rsidRDefault="005D434F" w:rsidP="00CB7E1A">
      <w:pPr>
        <w:spacing w:after="0" w:line="240" w:lineRule="auto"/>
        <w:jc w:val="both"/>
        <w:rPr>
          <w:rFonts w:ascii="Garamond" w:eastAsia="Times New Roman" w:hAnsi="Garamond" w:cs="Calibri"/>
          <w:color w:val="000000"/>
          <w:sz w:val="24"/>
          <w:szCs w:val="24"/>
          <w:lang w:eastAsia="pl-PL"/>
        </w:rPr>
      </w:pPr>
      <w:r w:rsidRPr="00CB7E1A">
        <w:rPr>
          <w:rFonts w:ascii="Garamond" w:eastAsia="Times New Roman" w:hAnsi="Garamond" w:cs="Calibri"/>
          <w:color w:val="000000"/>
          <w:sz w:val="24"/>
          <w:szCs w:val="24"/>
          <w:lang w:eastAsia="pl-PL"/>
        </w:rPr>
        <w:t>- chodniki z kostki brukowej betonowej 10x20cm, grubości 6 cm na podsypce cementowo-piaskowej z wypełnieniem spoin piaskiem,</w:t>
      </w:r>
    </w:p>
    <w:p w:rsidR="005D434F" w:rsidRPr="00CB7E1A" w:rsidRDefault="005D434F" w:rsidP="00CB7E1A">
      <w:pPr>
        <w:spacing w:after="0" w:line="240" w:lineRule="auto"/>
        <w:jc w:val="both"/>
        <w:rPr>
          <w:rFonts w:ascii="Garamond" w:eastAsia="Times New Roman" w:hAnsi="Garamond" w:cs="Calibri"/>
          <w:color w:val="000000"/>
          <w:lang w:eastAsia="pl-PL"/>
        </w:rPr>
      </w:pPr>
      <w:r w:rsidRPr="00CB7E1A">
        <w:rPr>
          <w:rFonts w:ascii="Garamond" w:eastAsia="Times New Roman" w:hAnsi="Garamond" w:cs="Calibri"/>
          <w:color w:val="000000"/>
          <w:sz w:val="24"/>
          <w:szCs w:val="24"/>
          <w:lang w:eastAsia="pl-PL"/>
        </w:rPr>
        <w:t>- uporządkowanie terenu wokół wykonywania prac</w:t>
      </w:r>
      <w:r w:rsidRPr="00CB7E1A">
        <w:rPr>
          <w:rFonts w:ascii="Garamond" w:eastAsia="Times New Roman" w:hAnsi="Garamond" w:cs="Calibri"/>
          <w:color w:val="000000"/>
          <w:lang w:eastAsia="pl-PL"/>
        </w:rPr>
        <w:t>.</w:t>
      </w:r>
    </w:p>
    <w:p w:rsidR="00905025" w:rsidRPr="006D7AD3" w:rsidRDefault="00905025" w:rsidP="00CC7D5C">
      <w:pPr>
        <w:widowControl w:val="0"/>
        <w:suppressAutoHyphens/>
        <w:spacing w:after="0" w:line="240" w:lineRule="auto"/>
        <w:jc w:val="both"/>
        <w:rPr>
          <w:rFonts w:ascii="Garamond" w:eastAsia="SimSun" w:hAnsi="Garamond" w:cs="Times New Roman"/>
          <w:kern w:val="1"/>
          <w:sz w:val="24"/>
          <w:szCs w:val="24"/>
          <w:lang w:eastAsia="zh-CN"/>
        </w:rPr>
      </w:pPr>
    </w:p>
    <w:p w:rsidR="006D7AD3" w:rsidRPr="006E5FA1" w:rsidRDefault="006D7AD3" w:rsidP="006E5FA1">
      <w:pPr>
        <w:widowControl w:val="0"/>
        <w:tabs>
          <w:tab w:val="left" w:pos="284"/>
          <w:tab w:val="left" w:pos="710"/>
          <w:tab w:val="left" w:pos="746"/>
        </w:tabs>
        <w:suppressAutoHyphens/>
        <w:autoSpaceDE w:val="0"/>
        <w:spacing w:after="0" w:line="240" w:lineRule="auto"/>
        <w:jc w:val="both"/>
        <w:rPr>
          <w:rFonts w:ascii="Arial" w:eastAsia="SimSun" w:hAnsi="Arial" w:cs="Arial"/>
          <w:kern w:val="1"/>
          <w:sz w:val="20"/>
          <w:szCs w:val="20"/>
          <w:lang w:eastAsia="pl-PL"/>
        </w:rPr>
      </w:pPr>
    </w:p>
    <w:p w:rsidR="006E5FA1" w:rsidRPr="006E5FA1" w:rsidRDefault="006E5FA1" w:rsidP="00211ED2">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uppressAutoHyphens/>
        <w:spacing w:after="0" w:line="240" w:lineRule="auto"/>
        <w:rPr>
          <w:rFonts w:ascii="Liberation Serif" w:eastAsia="SimSun" w:hAnsi="Liberation Serif" w:cs="Times New Roman"/>
          <w:kern w:val="1"/>
          <w:sz w:val="24"/>
          <w:szCs w:val="24"/>
          <w:lang w:eastAsia="zh-CN"/>
        </w:rPr>
      </w:pPr>
      <w:r w:rsidRPr="006E5FA1">
        <w:rPr>
          <w:rFonts w:ascii="Arial" w:eastAsia="SimSun" w:hAnsi="Arial" w:cs="Arial"/>
          <w:b/>
          <w:bCs/>
          <w:kern w:val="1"/>
          <w:sz w:val="20"/>
          <w:szCs w:val="20"/>
          <w:lang w:eastAsia="ar-SA"/>
        </w:rPr>
        <w:t>V. TERMIN WYKONANIA ZAMÓWIENIA</w:t>
      </w:r>
    </w:p>
    <w:p w:rsidR="006E5FA1" w:rsidRPr="006E5FA1" w:rsidRDefault="006E5FA1" w:rsidP="006E5FA1">
      <w:pPr>
        <w:widowControl w:val="0"/>
        <w:suppressAutoHyphens/>
        <w:spacing w:after="0" w:line="240" w:lineRule="auto"/>
        <w:rPr>
          <w:rFonts w:ascii="Arial" w:eastAsia="SimSun" w:hAnsi="Arial" w:cs="Arial"/>
          <w:b/>
          <w:bCs/>
          <w:kern w:val="1"/>
          <w:sz w:val="20"/>
          <w:szCs w:val="20"/>
          <w:lang w:eastAsia="ar-SA"/>
        </w:rPr>
      </w:pPr>
    </w:p>
    <w:p w:rsidR="006E5FA1" w:rsidRPr="006D7AD3" w:rsidRDefault="006E5FA1" w:rsidP="006E5FA1">
      <w:pPr>
        <w:widowControl w:val="0"/>
        <w:suppressAutoHyphens/>
        <w:spacing w:after="0" w:line="240" w:lineRule="auto"/>
        <w:rPr>
          <w:rFonts w:ascii="Garamond" w:eastAsia="SimSun" w:hAnsi="Garamond" w:cs="Times New Roman"/>
          <w:kern w:val="1"/>
          <w:sz w:val="24"/>
          <w:szCs w:val="24"/>
          <w:lang w:eastAsia="zh-CN"/>
        </w:rPr>
      </w:pPr>
      <w:r w:rsidRPr="006D7AD3">
        <w:rPr>
          <w:rFonts w:ascii="Garamond" w:eastAsia="SimSun" w:hAnsi="Garamond" w:cs="Arial"/>
          <w:kern w:val="1"/>
          <w:sz w:val="24"/>
          <w:szCs w:val="24"/>
          <w:lang w:eastAsia="ar-SA"/>
        </w:rPr>
        <w:t>5.1</w:t>
      </w:r>
    </w:p>
    <w:p w:rsidR="009A39EE" w:rsidRPr="00CB7E1A" w:rsidRDefault="00632B4F" w:rsidP="00632B4F">
      <w:pPr>
        <w:widowControl w:val="0"/>
        <w:suppressAutoHyphens/>
        <w:spacing w:after="0" w:line="240" w:lineRule="auto"/>
        <w:jc w:val="both"/>
        <w:rPr>
          <w:rFonts w:ascii="Garamond" w:eastAsia="SimSun" w:hAnsi="Garamond" w:cs="Times New Roman"/>
          <w:kern w:val="1"/>
          <w:sz w:val="24"/>
          <w:szCs w:val="24"/>
          <w:lang w:eastAsia="zh-CN"/>
        </w:rPr>
      </w:pPr>
      <w:r w:rsidRPr="00CB7E1A">
        <w:rPr>
          <w:rFonts w:ascii="Garamond" w:eastAsia="SimSun" w:hAnsi="Garamond" w:cs="Arial"/>
          <w:kern w:val="1"/>
          <w:sz w:val="24"/>
          <w:szCs w:val="24"/>
          <w:lang w:eastAsia="ar-SA"/>
        </w:rPr>
        <w:t>Zamawiający ustala wymagany termin wykonania zamówienia:</w:t>
      </w:r>
      <w:r w:rsidR="00943CCA">
        <w:rPr>
          <w:rFonts w:ascii="Garamond" w:eastAsia="SimSun" w:hAnsi="Garamond" w:cs="Arial"/>
          <w:kern w:val="1"/>
          <w:sz w:val="24"/>
          <w:szCs w:val="24"/>
          <w:lang w:eastAsia="ar-SA"/>
        </w:rPr>
        <w:t xml:space="preserve"> </w:t>
      </w:r>
      <w:r w:rsidR="005D434F" w:rsidRPr="00CB7E1A">
        <w:rPr>
          <w:rFonts w:ascii="Garamond" w:eastAsia="SimSun" w:hAnsi="Garamond" w:cs="Arial"/>
          <w:kern w:val="1"/>
          <w:sz w:val="24"/>
          <w:szCs w:val="24"/>
          <w:lang w:eastAsia="ar-SA"/>
        </w:rPr>
        <w:t>d</w:t>
      </w:r>
      <w:r w:rsidR="00553506">
        <w:rPr>
          <w:rFonts w:ascii="Garamond" w:eastAsia="SimSun" w:hAnsi="Garamond" w:cs="Arial"/>
          <w:kern w:val="1"/>
          <w:sz w:val="24"/>
          <w:szCs w:val="24"/>
          <w:lang w:eastAsia="ar-SA"/>
        </w:rPr>
        <w:t>o 2 miesięcy</w:t>
      </w:r>
      <w:r w:rsidR="00943CCA">
        <w:rPr>
          <w:rFonts w:ascii="Garamond" w:eastAsia="SimSun" w:hAnsi="Garamond" w:cs="Arial"/>
          <w:kern w:val="1"/>
          <w:sz w:val="24"/>
          <w:szCs w:val="24"/>
          <w:lang w:eastAsia="ar-SA"/>
        </w:rPr>
        <w:t xml:space="preserve"> </w:t>
      </w:r>
      <w:r w:rsidR="0091709B" w:rsidRPr="00CB7E1A">
        <w:rPr>
          <w:rFonts w:ascii="Garamond" w:eastAsia="SimSun" w:hAnsi="Garamond" w:cs="Arial"/>
          <w:kern w:val="1"/>
          <w:sz w:val="24"/>
          <w:szCs w:val="24"/>
          <w:lang w:eastAsia="ar-SA"/>
        </w:rPr>
        <w:t xml:space="preserve">od dnia </w:t>
      </w:r>
      <w:r w:rsidR="00943CCA">
        <w:rPr>
          <w:rFonts w:ascii="Garamond" w:eastAsia="SimSun" w:hAnsi="Garamond" w:cs="Arial"/>
          <w:kern w:val="1"/>
          <w:sz w:val="24"/>
          <w:szCs w:val="24"/>
          <w:lang w:eastAsia="ar-SA"/>
        </w:rPr>
        <w:t>podpisania umowy.</w:t>
      </w:r>
    </w:p>
    <w:p w:rsidR="001C2024" w:rsidRPr="004F2E65" w:rsidRDefault="001C2024" w:rsidP="006E5FA1">
      <w:pPr>
        <w:widowControl w:val="0"/>
        <w:suppressAutoHyphens/>
        <w:spacing w:after="0" w:line="240" w:lineRule="auto"/>
        <w:jc w:val="both"/>
        <w:rPr>
          <w:rFonts w:ascii="Arial" w:eastAsia="SimSun" w:hAnsi="Arial" w:cs="Arial"/>
          <w:b/>
          <w:bCs/>
          <w:color w:val="FF0000"/>
          <w:kern w:val="1"/>
          <w:sz w:val="20"/>
          <w:szCs w:val="20"/>
          <w:lang w:eastAsia="ar-SA"/>
        </w:rPr>
      </w:pPr>
    </w:p>
    <w:p w:rsidR="006E5FA1" w:rsidRPr="006E5FA1" w:rsidRDefault="006E5FA1" w:rsidP="00211ED2">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0" w:line="240" w:lineRule="auto"/>
        <w:jc w:val="both"/>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VI. PROJEKTOWANE POSTANOWIENIA UMOWY W SPRAWIE ZAMÓWIENIA PUBLICZNEGO, KTÓRE ZOSTANĄ WPROWADZONE DO TREŚCI UMOWY</w:t>
      </w:r>
    </w:p>
    <w:p w:rsidR="006E5FA1" w:rsidRPr="006E5FA1" w:rsidRDefault="006E5FA1" w:rsidP="006E5FA1">
      <w:pPr>
        <w:widowControl w:val="0"/>
        <w:suppressAutoHyphens/>
        <w:spacing w:after="0" w:line="240" w:lineRule="auto"/>
        <w:jc w:val="both"/>
        <w:rPr>
          <w:rFonts w:ascii="Arial" w:eastAsia="SimSun" w:hAnsi="Arial" w:cs="Arial"/>
          <w:b/>
          <w:bCs/>
          <w:kern w:val="1"/>
          <w:sz w:val="20"/>
          <w:szCs w:val="20"/>
          <w:lang w:eastAsia="ar-SA"/>
        </w:rPr>
      </w:pPr>
    </w:p>
    <w:p w:rsidR="006E5FA1" w:rsidRPr="006D7AD3" w:rsidRDefault="006E5FA1" w:rsidP="006E5FA1">
      <w:pPr>
        <w:widowControl w:val="0"/>
        <w:suppressAutoHyphens/>
        <w:spacing w:after="0" w:line="240" w:lineRule="auto"/>
        <w:jc w:val="both"/>
        <w:rPr>
          <w:rFonts w:ascii="Garamond" w:eastAsia="SimSun" w:hAnsi="Garamond" w:cs="Arial"/>
          <w:kern w:val="1"/>
          <w:sz w:val="24"/>
          <w:szCs w:val="24"/>
          <w:lang w:eastAsia="ar-SA"/>
        </w:rPr>
      </w:pPr>
      <w:r w:rsidRPr="006D7AD3">
        <w:rPr>
          <w:rFonts w:ascii="Garamond" w:eastAsia="SimSun" w:hAnsi="Garamond" w:cs="Arial"/>
          <w:kern w:val="1"/>
          <w:sz w:val="24"/>
          <w:szCs w:val="24"/>
          <w:lang w:eastAsia="ar-SA"/>
        </w:rPr>
        <w:t>6.1</w:t>
      </w:r>
    </w:p>
    <w:p w:rsidR="006E5FA1" w:rsidRPr="006D7AD3" w:rsidRDefault="006E5FA1" w:rsidP="006E5FA1">
      <w:pPr>
        <w:widowControl w:val="0"/>
        <w:suppressAutoHyphens/>
        <w:spacing w:after="0" w:line="240" w:lineRule="auto"/>
        <w:jc w:val="both"/>
        <w:rPr>
          <w:rFonts w:ascii="Garamond" w:eastAsia="SimSun" w:hAnsi="Garamond" w:cs="Arial"/>
          <w:kern w:val="1"/>
          <w:sz w:val="24"/>
          <w:szCs w:val="24"/>
          <w:lang w:eastAsia="ar-SA"/>
        </w:rPr>
      </w:pPr>
      <w:r w:rsidRPr="006D7AD3">
        <w:rPr>
          <w:rFonts w:ascii="Garamond" w:eastAsia="SimSun" w:hAnsi="Garamond" w:cs="Arial"/>
          <w:kern w:val="1"/>
          <w:sz w:val="24"/>
          <w:szCs w:val="24"/>
          <w:lang w:eastAsia="ar-SA"/>
        </w:rPr>
        <w:t>Projektowane postanowienia umowy w sprawie zamówienia publicznego, które zostaną wprowadzone do treści umowy, określone zostały w załączniku nr 5 do SWZ.</w:t>
      </w:r>
    </w:p>
    <w:p w:rsidR="006E5FA1" w:rsidRPr="006E5FA1" w:rsidRDefault="006E5FA1" w:rsidP="006E5FA1">
      <w:pPr>
        <w:widowControl w:val="0"/>
        <w:suppressAutoHyphens/>
        <w:spacing w:after="0" w:line="240" w:lineRule="auto"/>
        <w:jc w:val="both"/>
        <w:rPr>
          <w:rFonts w:ascii="Arial" w:eastAsia="SimSun" w:hAnsi="Arial" w:cs="Arial"/>
          <w:b/>
          <w:bCs/>
          <w:kern w:val="1"/>
          <w:sz w:val="20"/>
          <w:szCs w:val="20"/>
          <w:lang w:eastAsia="ar-SA"/>
        </w:rPr>
      </w:pPr>
    </w:p>
    <w:p w:rsidR="006E5FA1" w:rsidRPr="006E5FA1" w:rsidRDefault="006E5FA1" w:rsidP="00211ED2">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0" w:line="240" w:lineRule="auto"/>
        <w:jc w:val="both"/>
        <w:rPr>
          <w:rFonts w:ascii="Arial" w:eastAsia="SimSun" w:hAnsi="Arial" w:cs="Arial"/>
          <w:b/>
          <w:bCs/>
          <w:kern w:val="1"/>
          <w:sz w:val="20"/>
          <w:szCs w:val="20"/>
          <w:lang w:eastAsia="ar-SA"/>
        </w:rPr>
      </w:pPr>
      <w:r w:rsidRPr="00675AEB">
        <w:rPr>
          <w:rFonts w:ascii="Arial" w:eastAsia="SimSun" w:hAnsi="Arial" w:cs="Arial"/>
          <w:b/>
          <w:bCs/>
          <w:kern w:val="1"/>
          <w:sz w:val="20"/>
          <w:szCs w:val="20"/>
          <w:lang w:eastAsia="ar-SA"/>
        </w:rPr>
        <w:t xml:space="preserve">VII. INFORMACJE O ŚRODKACH KOMUNIKACJI ELEKTRONICZNEJ, PRZY UŻYCIU KTÓRYCH ZAMAWIAJĄCY BĘDZIE KOMUNIKOWAŁ SIĘ Z WYKONAWCAMI ORAZ INFORMACJE </w:t>
      </w:r>
      <w:r w:rsidRPr="00675AEB">
        <w:rPr>
          <w:rFonts w:ascii="Arial" w:eastAsia="SimSun" w:hAnsi="Arial" w:cs="Arial"/>
          <w:b/>
          <w:bCs/>
          <w:kern w:val="1"/>
          <w:sz w:val="20"/>
          <w:szCs w:val="20"/>
          <w:lang w:eastAsia="ar-SA"/>
        </w:rPr>
        <w:br/>
        <w:t xml:space="preserve">O WYMAGANIACH TECHNICZNYCH I ORGANIZACYJNYCH SPORZĄDZANIA, WYSYŁANIA </w:t>
      </w:r>
      <w:r w:rsidRPr="00675AEB">
        <w:rPr>
          <w:rFonts w:ascii="Arial" w:eastAsia="SimSun" w:hAnsi="Arial" w:cs="Arial"/>
          <w:b/>
          <w:bCs/>
          <w:kern w:val="1"/>
          <w:sz w:val="20"/>
          <w:szCs w:val="20"/>
          <w:lang w:eastAsia="ar-SA"/>
        </w:rPr>
        <w:br/>
        <w:t>I ODBIERANIA KORESPONDENCJI ELEKTRONICZNEJ</w:t>
      </w:r>
    </w:p>
    <w:p w:rsidR="006E5FA1" w:rsidRPr="006E5FA1" w:rsidRDefault="006E5FA1" w:rsidP="006E5FA1">
      <w:pPr>
        <w:widowControl w:val="0"/>
        <w:suppressAutoHyphens/>
        <w:spacing w:after="0" w:line="240" w:lineRule="auto"/>
        <w:jc w:val="both"/>
        <w:rPr>
          <w:rFonts w:ascii="Arial" w:eastAsia="SimSun" w:hAnsi="Arial" w:cs="Arial"/>
          <w:b/>
          <w:bCs/>
          <w:kern w:val="1"/>
          <w:sz w:val="20"/>
          <w:szCs w:val="20"/>
          <w:u w:val="single"/>
          <w:lang w:eastAsia="zh-CN"/>
        </w:rPr>
      </w:pPr>
    </w:p>
    <w:p w:rsidR="00DF6767" w:rsidRPr="00EC5123" w:rsidRDefault="00DF6767" w:rsidP="00DF6767">
      <w:pPr>
        <w:widowControl w:val="0"/>
        <w:suppressAutoHyphens/>
        <w:spacing w:after="0" w:line="240" w:lineRule="auto"/>
        <w:jc w:val="both"/>
        <w:rPr>
          <w:rFonts w:ascii="Garamond" w:eastAsia="SimSun" w:hAnsi="Garamond" w:cs="Arial"/>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t>7.1</w:t>
      </w:r>
    </w:p>
    <w:p w:rsidR="00DF6767" w:rsidRPr="00EC5123" w:rsidRDefault="00DF6767" w:rsidP="00DF6767">
      <w:pPr>
        <w:widowControl w:val="0"/>
        <w:suppressAutoHyphens/>
        <w:spacing w:after="0" w:line="240" w:lineRule="auto"/>
        <w:jc w:val="both"/>
        <w:rPr>
          <w:rFonts w:ascii="Garamond" w:eastAsia="SimSun" w:hAnsi="Garamond" w:cs="Arial"/>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t xml:space="preserve">W postępowaniu o udzielenie zamówienia komunikacja między Zamawiającym a Wykonawcami odbywa się drogą elektroniczną przy użyciu https://ezamowienia.gov.pl, </w:t>
      </w:r>
    </w:p>
    <w:p w:rsidR="00DF6767" w:rsidRPr="00EC5123" w:rsidRDefault="00DF6767" w:rsidP="00DF6767">
      <w:pPr>
        <w:widowControl w:val="0"/>
        <w:suppressAutoHyphens/>
        <w:spacing w:after="0" w:line="240" w:lineRule="auto"/>
        <w:jc w:val="both"/>
        <w:rPr>
          <w:rFonts w:ascii="Garamond" w:eastAsia="SimSun" w:hAnsi="Garamond" w:cs="Arial"/>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t>7.2</w:t>
      </w:r>
    </w:p>
    <w:p w:rsidR="00DF6767" w:rsidRPr="00EC5123" w:rsidRDefault="00DF6767" w:rsidP="00DF6767">
      <w:pPr>
        <w:widowControl w:val="0"/>
        <w:suppressAutoHyphens/>
        <w:spacing w:after="0" w:line="240" w:lineRule="auto"/>
        <w:jc w:val="both"/>
        <w:rPr>
          <w:rFonts w:ascii="Garamond" w:eastAsia="SimSun" w:hAnsi="Garamond" w:cs="Arial"/>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t>Wykonawca zamierzający wziąć udział w postępowaniu o udzielenie zamówienia publicznego, musi</w:t>
      </w:r>
    </w:p>
    <w:p w:rsidR="00DF6767" w:rsidRPr="00EC5123" w:rsidRDefault="00DF6767" w:rsidP="00DF6767">
      <w:pPr>
        <w:widowControl w:val="0"/>
        <w:suppressAutoHyphens/>
        <w:spacing w:after="0" w:line="240" w:lineRule="auto"/>
        <w:jc w:val="both"/>
        <w:rPr>
          <w:rFonts w:ascii="Garamond" w:eastAsia="SimSun" w:hAnsi="Garamond" w:cs="Arial"/>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lastRenderedPageBreak/>
        <w:t>posiadać konto na https://ezamowienia.gov.pl. Wykonawca posiadający konto na https://ezamowienia.gov.pl ma dostęp do formularzy niezbędnych do złożenia oferty.</w:t>
      </w:r>
    </w:p>
    <w:p w:rsidR="00DF6767" w:rsidRPr="00EC5123" w:rsidRDefault="00DF6767" w:rsidP="00DF6767">
      <w:pPr>
        <w:widowControl w:val="0"/>
        <w:suppressAutoHyphens/>
        <w:spacing w:after="0" w:line="240" w:lineRule="auto"/>
        <w:jc w:val="both"/>
        <w:rPr>
          <w:rFonts w:ascii="Garamond" w:eastAsia="SimSun" w:hAnsi="Garamond" w:cs="Arial"/>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t>7.3</w:t>
      </w:r>
    </w:p>
    <w:p w:rsidR="00DF6767" w:rsidRPr="00EC5123" w:rsidRDefault="00DF6767" w:rsidP="00DF6767">
      <w:pPr>
        <w:widowControl w:val="0"/>
        <w:suppressAutoHyphens/>
        <w:spacing w:after="0" w:line="240" w:lineRule="auto"/>
        <w:jc w:val="both"/>
        <w:rPr>
          <w:rFonts w:ascii="Garamond" w:eastAsia="SimSun" w:hAnsi="Garamond" w:cs="Arial"/>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t xml:space="preserve">Wymagania techniczne i organizacyjne wysyłania i odbierania dokumentów elektronicznych, elektronicznych kopii dokumentów i oświadczeń oraz informacji przekazywanych przy ich użyciu opisane zostały w Regulaminie korzystania z systemu https://ezamowienia.gov.pl </w:t>
      </w:r>
    </w:p>
    <w:p w:rsidR="00DF6767" w:rsidRPr="00EC5123" w:rsidRDefault="00DF6767" w:rsidP="00DF6767">
      <w:pPr>
        <w:widowControl w:val="0"/>
        <w:suppressAutoHyphens/>
        <w:spacing w:after="0" w:line="240" w:lineRule="auto"/>
        <w:jc w:val="both"/>
        <w:rPr>
          <w:rFonts w:ascii="Garamond" w:eastAsia="SimSun" w:hAnsi="Garamond" w:cs="Arial"/>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t>7.4</w:t>
      </w:r>
    </w:p>
    <w:p w:rsidR="00DF6767" w:rsidRPr="00EC5123" w:rsidRDefault="00DF6767" w:rsidP="00DF6767">
      <w:pPr>
        <w:widowControl w:val="0"/>
        <w:suppressAutoHyphens/>
        <w:spacing w:after="0" w:line="240" w:lineRule="auto"/>
        <w:jc w:val="both"/>
        <w:rPr>
          <w:rFonts w:ascii="Garamond" w:eastAsia="SimSun" w:hAnsi="Garamond" w:cs="Arial"/>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t>Wykonawca przystępując do niniejszego postępowania o udzielenie zamówienia publicznego, akceptuje warunki korzystania z ezam</w:t>
      </w:r>
      <w:r w:rsidR="00760180">
        <w:rPr>
          <w:rFonts w:ascii="Garamond" w:eastAsia="SimSun" w:hAnsi="Garamond" w:cs="Arial"/>
          <w:color w:val="000000" w:themeColor="text1"/>
          <w:kern w:val="1"/>
          <w:sz w:val="24"/>
          <w:szCs w:val="24"/>
          <w:lang w:eastAsia="zh-CN"/>
        </w:rPr>
        <w:t>o</w:t>
      </w:r>
      <w:r w:rsidRPr="00EC5123">
        <w:rPr>
          <w:rFonts w:ascii="Garamond" w:eastAsia="SimSun" w:hAnsi="Garamond" w:cs="Arial"/>
          <w:color w:val="000000" w:themeColor="text1"/>
          <w:kern w:val="1"/>
          <w:sz w:val="24"/>
          <w:szCs w:val="24"/>
          <w:lang w:eastAsia="zh-CN"/>
        </w:rPr>
        <w:t>wienia, określone w Regulaminie ezam</w:t>
      </w:r>
      <w:r w:rsidR="00760180">
        <w:rPr>
          <w:rFonts w:ascii="Garamond" w:eastAsia="SimSun" w:hAnsi="Garamond" w:cs="Arial"/>
          <w:color w:val="000000" w:themeColor="text1"/>
          <w:kern w:val="1"/>
          <w:sz w:val="24"/>
          <w:szCs w:val="24"/>
          <w:lang w:eastAsia="zh-CN"/>
        </w:rPr>
        <w:t>o</w:t>
      </w:r>
      <w:r w:rsidRPr="00EC5123">
        <w:rPr>
          <w:rFonts w:ascii="Garamond" w:eastAsia="SimSun" w:hAnsi="Garamond" w:cs="Arial"/>
          <w:color w:val="000000" w:themeColor="text1"/>
          <w:kern w:val="1"/>
          <w:sz w:val="24"/>
          <w:szCs w:val="24"/>
          <w:lang w:eastAsia="zh-CN"/>
        </w:rPr>
        <w:t>wienia oraz zobowiązuje się korzystając z ezam</w:t>
      </w:r>
      <w:r w:rsidR="00760180">
        <w:rPr>
          <w:rFonts w:ascii="Garamond" w:eastAsia="SimSun" w:hAnsi="Garamond" w:cs="Arial"/>
          <w:color w:val="000000" w:themeColor="text1"/>
          <w:kern w:val="1"/>
          <w:sz w:val="24"/>
          <w:szCs w:val="24"/>
          <w:lang w:eastAsia="zh-CN"/>
        </w:rPr>
        <w:t>o</w:t>
      </w:r>
      <w:r w:rsidRPr="00EC5123">
        <w:rPr>
          <w:rFonts w:ascii="Garamond" w:eastAsia="SimSun" w:hAnsi="Garamond" w:cs="Arial"/>
          <w:color w:val="000000" w:themeColor="text1"/>
          <w:kern w:val="1"/>
          <w:sz w:val="24"/>
          <w:szCs w:val="24"/>
          <w:lang w:eastAsia="zh-CN"/>
        </w:rPr>
        <w:t>wienia przestrzegać postanowień tego regulaminu.</w:t>
      </w:r>
    </w:p>
    <w:p w:rsidR="00DF6767" w:rsidRPr="00EC5123" w:rsidRDefault="00DF6767" w:rsidP="00DF6767">
      <w:pPr>
        <w:widowControl w:val="0"/>
        <w:suppressAutoHyphens/>
        <w:spacing w:after="0" w:line="240" w:lineRule="auto"/>
        <w:jc w:val="both"/>
        <w:rPr>
          <w:rFonts w:ascii="Garamond" w:eastAsia="SimSun" w:hAnsi="Garamond" w:cs="Arial"/>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t>7.5</w:t>
      </w:r>
    </w:p>
    <w:p w:rsidR="00DF6767" w:rsidRPr="00EC5123" w:rsidRDefault="00DF6767" w:rsidP="00DF6767">
      <w:pPr>
        <w:widowControl w:val="0"/>
        <w:suppressAutoHyphens/>
        <w:spacing w:after="0" w:line="240" w:lineRule="auto"/>
        <w:jc w:val="both"/>
        <w:rPr>
          <w:rFonts w:ascii="Garamond" w:eastAsia="SimSun" w:hAnsi="Garamond" w:cs="Arial"/>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t>Maksymalny rozmiar plików przesyłanych za pośrednictwem dedykowanych formularzy do: złożenia i wycofania oferty oraz do komunikacji wynosi 150 MB.</w:t>
      </w:r>
    </w:p>
    <w:p w:rsidR="00DF6767" w:rsidRPr="00EC5123" w:rsidRDefault="00DF6767" w:rsidP="00DF6767">
      <w:pPr>
        <w:widowControl w:val="0"/>
        <w:suppressAutoHyphens/>
        <w:spacing w:after="0" w:line="240" w:lineRule="auto"/>
        <w:jc w:val="both"/>
        <w:rPr>
          <w:rFonts w:ascii="Garamond" w:eastAsia="SimSun" w:hAnsi="Garamond" w:cs="Arial"/>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t>7.6</w:t>
      </w:r>
    </w:p>
    <w:p w:rsidR="00DF6767" w:rsidRPr="00EC5123" w:rsidRDefault="00DF6767" w:rsidP="00DF6767">
      <w:pPr>
        <w:widowControl w:val="0"/>
        <w:suppressAutoHyphens/>
        <w:spacing w:after="0" w:line="240" w:lineRule="auto"/>
        <w:jc w:val="both"/>
        <w:rPr>
          <w:rFonts w:ascii="Garamond" w:eastAsia="SimSun" w:hAnsi="Garamond" w:cs="Arial"/>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t xml:space="preserve">Za datę przekazania oferty, oświadczenia, o którym mowa w art. 125 ust. 1 Pzp, podmiotowych środków dowodowych, przedmiotowych środków dowodowych oraz innych informacji, oświadczeń lub dokumentów, przekazywanych w postępowaniu, przyjmuje się datę ich przekazania przez </w:t>
      </w:r>
      <w:hyperlink r:id="rId10" w:history="1">
        <w:r w:rsidRPr="00EC5123">
          <w:rPr>
            <w:rStyle w:val="Hipercze"/>
            <w:rFonts w:ascii="Garamond" w:eastAsia="SimSun" w:hAnsi="Garamond" w:cs="Arial"/>
            <w:color w:val="000000" w:themeColor="text1"/>
            <w:kern w:val="1"/>
            <w:sz w:val="24"/>
            <w:szCs w:val="24"/>
            <w:lang w:eastAsia="zh-CN"/>
          </w:rPr>
          <w:t>https://ezamowienia.gov.pl</w:t>
        </w:r>
      </w:hyperlink>
      <w:r w:rsidRPr="00EC5123">
        <w:rPr>
          <w:rFonts w:ascii="Garamond" w:eastAsia="SimSun" w:hAnsi="Garamond" w:cs="Arial"/>
          <w:color w:val="000000" w:themeColor="text1"/>
          <w:kern w:val="1"/>
          <w:sz w:val="24"/>
          <w:szCs w:val="24"/>
          <w:lang w:eastAsia="zh-CN"/>
        </w:rPr>
        <w:t>.</w:t>
      </w:r>
    </w:p>
    <w:p w:rsidR="00DF6767" w:rsidRPr="00EC5123" w:rsidRDefault="00DF6767" w:rsidP="00DF6767">
      <w:pPr>
        <w:widowControl w:val="0"/>
        <w:suppressAutoHyphens/>
        <w:spacing w:after="0" w:line="240" w:lineRule="auto"/>
        <w:jc w:val="both"/>
        <w:rPr>
          <w:rFonts w:ascii="Garamond" w:eastAsia="SimSun" w:hAnsi="Garamond" w:cs="Arial"/>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t>7.7</w:t>
      </w:r>
    </w:p>
    <w:p w:rsidR="006E5FA1" w:rsidRPr="00EC5123" w:rsidRDefault="00DF6767" w:rsidP="006E5FA1">
      <w:pPr>
        <w:widowControl w:val="0"/>
        <w:suppressAutoHyphens/>
        <w:spacing w:after="0" w:line="240" w:lineRule="auto"/>
        <w:jc w:val="both"/>
        <w:rPr>
          <w:rFonts w:ascii="Garamond" w:eastAsia="SimSun" w:hAnsi="Garamond" w:cs="Arial"/>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t>W postępowaniu o udzielenie zamówienia korespondencja elektroniczna (inna niż oferta Wykonawcy i załączniki do oferty) odbywa się elektronicznie za pośrednictwem dedykowanego formularza dostępnego na ezam</w:t>
      </w:r>
      <w:r w:rsidR="00760180">
        <w:rPr>
          <w:rFonts w:ascii="Garamond" w:eastAsia="SimSun" w:hAnsi="Garamond" w:cs="Arial"/>
          <w:color w:val="000000" w:themeColor="text1"/>
          <w:kern w:val="1"/>
          <w:sz w:val="24"/>
          <w:szCs w:val="24"/>
          <w:lang w:eastAsia="zh-CN"/>
        </w:rPr>
        <w:t>o</w:t>
      </w:r>
      <w:r w:rsidRPr="00EC5123">
        <w:rPr>
          <w:rFonts w:ascii="Garamond" w:eastAsia="SimSun" w:hAnsi="Garamond" w:cs="Arial"/>
          <w:color w:val="000000" w:themeColor="text1"/>
          <w:kern w:val="1"/>
          <w:sz w:val="24"/>
          <w:szCs w:val="24"/>
          <w:lang w:eastAsia="zh-CN"/>
        </w:rPr>
        <w:t>wienia (Formularz do komunikacji). Korespondencja przesłana za pomocą tego formularza nie może być szyfrowana. We wszelkiej korespondencji związanej z niniejszym postępowaniem Zamawiający i Wykonawcy posługują się numerem ogłoszenia (BZP, TED lub ID postępowania).</w:t>
      </w:r>
    </w:p>
    <w:p w:rsidR="00DF6767" w:rsidRPr="00EC5123" w:rsidRDefault="00DF6767" w:rsidP="006E5FA1">
      <w:pPr>
        <w:widowControl w:val="0"/>
        <w:suppressAutoHyphens/>
        <w:spacing w:after="0" w:line="240" w:lineRule="auto"/>
        <w:jc w:val="both"/>
        <w:rPr>
          <w:rFonts w:ascii="Garamond" w:eastAsia="SimSun" w:hAnsi="Garamond" w:cs="Arial"/>
          <w:color w:val="000000" w:themeColor="text1"/>
          <w:kern w:val="1"/>
          <w:sz w:val="24"/>
          <w:szCs w:val="24"/>
          <w:lang w:eastAsia="zh-CN"/>
        </w:rPr>
      </w:pPr>
    </w:p>
    <w:p w:rsidR="006E5FA1" w:rsidRPr="00EC5123" w:rsidRDefault="006E5FA1" w:rsidP="006E5FA1">
      <w:pPr>
        <w:widowControl w:val="0"/>
        <w:suppressAutoHyphens/>
        <w:spacing w:after="0" w:line="240" w:lineRule="auto"/>
        <w:jc w:val="both"/>
        <w:rPr>
          <w:rFonts w:ascii="Garamond" w:eastAsia="SimSun" w:hAnsi="Garamond" w:cs="Arial"/>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t>7.</w:t>
      </w:r>
      <w:r w:rsidR="00DF6767" w:rsidRPr="00EC5123">
        <w:rPr>
          <w:rFonts w:ascii="Garamond" w:eastAsia="SimSun" w:hAnsi="Garamond" w:cs="Arial"/>
          <w:color w:val="000000" w:themeColor="text1"/>
          <w:kern w:val="1"/>
          <w:sz w:val="24"/>
          <w:szCs w:val="24"/>
          <w:lang w:eastAsia="zh-CN"/>
        </w:rPr>
        <w:t>8</w:t>
      </w:r>
    </w:p>
    <w:p w:rsidR="004626E1" w:rsidRPr="00EC5123" w:rsidRDefault="006E5FA1" w:rsidP="004626E1">
      <w:pPr>
        <w:widowControl w:val="0"/>
        <w:suppressAutoHyphens/>
        <w:spacing w:after="0" w:line="240" w:lineRule="auto"/>
        <w:jc w:val="both"/>
        <w:rPr>
          <w:rFonts w:ascii="Garamond" w:eastAsia="SimSun" w:hAnsi="Garamond" w:cs="Liberation Serif"/>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t xml:space="preserve">Zamawiający może również komunikować się z Wykonawcami za pomocą poczty elektronicznej, </w:t>
      </w:r>
      <w:r w:rsidRPr="00EC5123">
        <w:rPr>
          <w:rFonts w:ascii="Garamond" w:eastAsia="SimSun" w:hAnsi="Garamond" w:cs="Arial"/>
          <w:color w:val="000000" w:themeColor="text1"/>
          <w:kern w:val="1"/>
          <w:sz w:val="24"/>
          <w:szCs w:val="24"/>
          <w:lang w:eastAsia="zh-CN"/>
        </w:rPr>
        <w:br/>
        <w:t xml:space="preserve">e-mail: </w:t>
      </w:r>
      <w:hyperlink r:id="rId11" w:history="1">
        <w:r w:rsidR="004626E1" w:rsidRPr="00EC5123">
          <w:rPr>
            <w:rStyle w:val="Hipercze"/>
            <w:rFonts w:ascii="Garamond" w:eastAsia="SimSun" w:hAnsi="Garamond" w:cs="Liberation Serif"/>
            <w:color w:val="000000" w:themeColor="text1"/>
            <w:kern w:val="1"/>
            <w:sz w:val="24"/>
            <w:szCs w:val="24"/>
            <w:u w:val="none"/>
            <w:lang w:eastAsia="zh-CN"/>
          </w:rPr>
          <w:t>zdppaslek@zdppaslek.pl</w:t>
        </w:r>
      </w:hyperlink>
      <w:r w:rsidR="006D7AD3" w:rsidRPr="00EC5123">
        <w:rPr>
          <w:rStyle w:val="Hipercze"/>
          <w:rFonts w:ascii="Garamond" w:eastAsia="SimSun" w:hAnsi="Garamond" w:cs="Liberation Serif"/>
          <w:color w:val="000000" w:themeColor="text1"/>
          <w:kern w:val="1"/>
          <w:sz w:val="24"/>
          <w:szCs w:val="24"/>
          <w:u w:val="none"/>
          <w:lang w:eastAsia="zh-CN"/>
        </w:rPr>
        <w:t xml:space="preserve"> lub a.jundzill@zdppaslek.pl</w:t>
      </w:r>
    </w:p>
    <w:p w:rsidR="006E5FA1" w:rsidRPr="00EC5123" w:rsidRDefault="006E5FA1" w:rsidP="006E5FA1">
      <w:pPr>
        <w:widowControl w:val="0"/>
        <w:suppressAutoHyphens/>
        <w:spacing w:after="0" w:line="240" w:lineRule="auto"/>
        <w:jc w:val="both"/>
        <w:rPr>
          <w:rFonts w:ascii="Garamond" w:eastAsia="SimSun" w:hAnsi="Garamond" w:cs="Arial"/>
          <w:color w:val="000000" w:themeColor="text1"/>
          <w:kern w:val="1"/>
          <w:sz w:val="24"/>
          <w:szCs w:val="24"/>
          <w:lang w:eastAsia="zh-CN"/>
        </w:rPr>
      </w:pPr>
    </w:p>
    <w:p w:rsidR="006E5FA1" w:rsidRPr="00EC5123" w:rsidRDefault="006E5FA1" w:rsidP="006E5FA1">
      <w:pPr>
        <w:widowControl w:val="0"/>
        <w:suppressAutoHyphens/>
        <w:spacing w:after="0" w:line="240" w:lineRule="auto"/>
        <w:jc w:val="both"/>
        <w:rPr>
          <w:rFonts w:ascii="Garamond" w:eastAsia="SimSun" w:hAnsi="Garamond" w:cs="Arial"/>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t>7.9</w:t>
      </w:r>
    </w:p>
    <w:p w:rsidR="00DF6767" w:rsidRPr="00EC5123" w:rsidRDefault="00DF6767" w:rsidP="004626E1">
      <w:pPr>
        <w:widowControl w:val="0"/>
        <w:suppressAutoHyphens/>
        <w:spacing w:after="0" w:line="240" w:lineRule="auto"/>
        <w:jc w:val="both"/>
        <w:rPr>
          <w:rFonts w:ascii="Garamond" w:eastAsia="SimSun" w:hAnsi="Garamond" w:cs="Arial"/>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t>Dokumenty elektroniczne składane są przez Wykonawcę wyłącznie za pośrednictwem platformy ezam</w:t>
      </w:r>
      <w:r w:rsidR="00760180">
        <w:rPr>
          <w:rFonts w:ascii="Garamond" w:eastAsia="SimSun" w:hAnsi="Garamond" w:cs="Arial"/>
          <w:color w:val="000000" w:themeColor="text1"/>
          <w:kern w:val="1"/>
          <w:sz w:val="24"/>
          <w:szCs w:val="24"/>
          <w:lang w:eastAsia="zh-CN"/>
        </w:rPr>
        <w:t>o</w:t>
      </w:r>
      <w:r w:rsidRPr="00EC5123">
        <w:rPr>
          <w:rFonts w:ascii="Garamond" w:eastAsia="SimSun" w:hAnsi="Garamond" w:cs="Arial"/>
          <w:color w:val="000000" w:themeColor="text1"/>
          <w:kern w:val="1"/>
          <w:sz w:val="24"/>
          <w:szCs w:val="24"/>
          <w:lang w:eastAsia="zh-CN"/>
        </w:rPr>
        <w:t>wienia jako załączniki.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13 dokumentów lub oświadczeń, jakich może żądać zamawiający od wykonawcy (Dz. U. z 2020 poz. 2415).</w:t>
      </w:r>
    </w:p>
    <w:p w:rsidR="006E5FA1" w:rsidRPr="00EC5123" w:rsidRDefault="006E5FA1" w:rsidP="006E5FA1">
      <w:pPr>
        <w:widowControl w:val="0"/>
        <w:suppressAutoHyphens/>
        <w:spacing w:after="0" w:line="240" w:lineRule="auto"/>
        <w:jc w:val="both"/>
        <w:rPr>
          <w:rFonts w:ascii="Garamond" w:eastAsia="SimSun" w:hAnsi="Garamond" w:cs="Arial"/>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t>7.10</w:t>
      </w:r>
    </w:p>
    <w:p w:rsidR="006E5FA1" w:rsidRPr="00EC5123" w:rsidRDefault="006E5FA1" w:rsidP="006E5FA1">
      <w:pPr>
        <w:widowControl w:val="0"/>
        <w:suppressAutoHyphens/>
        <w:spacing w:after="0" w:line="240" w:lineRule="auto"/>
        <w:jc w:val="both"/>
        <w:rPr>
          <w:rFonts w:ascii="Garamond" w:eastAsia="SimSun" w:hAnsi="Garamond" w:cs="Arial"/>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t>Zamawiający nie przewiduje sposobu komunikowania się z Wykonawcami w inny sposób niż przy użyciu środków komunikacji elektronicznej, wskazanych w SWZ.</w:t>
      </w:r>
    </w:p>
    <w:p w:rsidR="006E5FA1" w:rsidRPr="00EC5123" w:rsidRDefault="006E5FA1"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Garamond" w:eastAsia="SimSun" w:hAnsi="Garamond" w:cs="Arial"/>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t>7.11</w:t>
      </w:r>
    </w:p>
    <w:p w:rsidR="006E5FA1" w:rsidRPr="00EC5123" w:rsidRDefault="006E5FA1"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Garamond" w:eastAsia="SimSun" w:hAnsi="Garamond" w:cs="Times New Roman"/>
          <w:color w:val="000000" w:themeColor="text1"/>
          <w:kern w:val="1"/>
          <w:sz w:val="24"/>
          <w:szCs w:val="24"/>
          <w:lang w:eastAsia="zh-CN"/>
        </w:rPr>
      </w:pPr>
      <w:r w:rsidRPr="00EC5123">
        <w:rPr>
          <w:rFonts w:ascii="Garamond" w:eastAsia="SimSun" w:hAnsi="Garamond" w:cs="Arial"/>
          <w:color w:val="000000" w:themeColor="text1"/>
          <w:kern w:val="1"/>
          <w:sz w:val="24"/>
          <w:szCs w:val="24"/>
          <w:lang w:eastAsia="ar-SA"/>
        </w:rPr>
        <w:t>Wykonawca może zwrócić się do Zamawiającego z wnioskiem o wyjaśnienie treści SWZ. Zamawiający jest obowiązany udzielić wyjaśnień zgodnie z art. 284 ustawy Prawo zamówień publicznych.</w:t>
      </w:r>
    </w:p>
    <w:p w:rsidR="006E5FA1" w:rsidRPr="00EC5123" w:rsidRDefault="006E5FA1"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Garamond" w:eastAsia="SimSun" w:hAnsi="Garamond" w:cs="Times New Roman"/>
          <w:color w:val="000000" w:themeColor="text1"/>
          <w:kern w:val="1"/>
          <w:sz w:val="24"/>
          <w:szCs w:val="24"/>
          <w:lang w:eastAsia="zh-CN"/>
        </w:rPr>
      </w:pPr>
      <w:r w:rsidRPr="00EC5123">
        <w:rPr>
          <w:rFonts w:ascii="Garamond" w:eastAsia="SimSun" w:hAnsi="Garamond" w:cs="Arial"/>
          <w:color w:val="000000" w:themeColor="text1"/>
          <w:kern w:val="1"/>
          <w:sz w:val="24"/>
          <w:szCs w:val="24"/>
          <w:lang w:eastAsia="ar-SA"/>
        </w:rPr>
        <w:t>7.12</w:t>
      </w:r>
    </w:p>
    <w:p w:rsidR="006E5FA1" w:rsidRPr="00EC5123" w:rsidRDefault="006E5FA1"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Garamond" w:eastAsia="SimSun" w:hAnsi="Garamond" w:cs="Times New Roman"/>
          <w:color w:val="000000" w:themeColor="text1"/>
          <w:kern w:val="1"/>
          <w:sz w:val="24"/>
          <w:szCs w:val="24"/>
          <w:lang w:eastAsia="zh-CN"/>
        </w:rPr>
      </w:pPr>
      <w:r w:rsidRPr="00EC5123">
        <w:rPr>
          <w:rFonts w:ascii="Garamond" w:eastAsia="SimSun" w:hAnsi="Garamond" w:cs="Arial"/>
          <w:color w:val="000000" w:themeColor="text1"/>
          <w:kern w:val="1"/>
          <w:sz w:val="24"/>
          <w:szCs w:val="24"/>
          <w:lang w:eastAsia="ar-SA"/>
        </w:rPr>
        <w:t>W przypadku rozbieżności pomiędzy treścią SWZ, a treścią wyjaśnienia za obowiązującą należy przyjąć treść wyjaśnienia.</w:t>
      </w:r>
    </w:p>
    <w:p w:rsidR="006E5FA1" w:rsidRPr="00EC5123" w:rsidRDefault="006E5FA1"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Garamond" w:eastAsia="SimSun" w:hAnsi="Garamond" w:cs="Times New Roman"/>
          <w:color w:val="000000" w:themeColor="text1"/>
          <w:kern w:val="1"/>
          <w:sz w:val="24"/>
          <w:szCs w:val="24"/>
          <w:lang w:eastAsia="zh-CN"/>
        </w:rPr>
      </w:pPr>
      <w:r w:rsidRPr="00EC5123">
        <w:rPr>
          <w:rFonts w:ascii="Garamond" w:eastAsia="SimSun" w:hAnsi="Garamond" w:cs="Arial"/>
          <w:color w:val="000000" w:themeColor="text1"/>
          <w:kern w:val="1"/>
          <w:sz w:val="24"/>
          <w:szCs w:val="24"/>
          <w:lang w:eastAsia="ar-SA"/>
        </w:rPr>
        <w:t>7.13</w:t>
      </w:r>
    </w:p>
    <w:p w:rsidR="006E5FA1" w:rsidRPr="00EC5123" w:rsidRDefault="006E5FA1"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Garamond" w:eastAsia="SimSun" w:hAnsi="Garamond" w:cs="Times New Roman"/>
          <w:color w:val="000000" w:themeColor="text1"/>
          <w:kern w:val="1"/>
          <w:sz w:val="24"/>
          <w:szCs w:val="24"/>
          <w:lang w:eastAsia="zh-CN"/>
        </w:rPr>
      </w:pPr>
      <w:r w:rsidRPr="00EC5123">
        <w:rPr>
          <w:rFonts w:ascii="Garamond" w:eastAsia="SimSun" w:hAnsi="Garamond" w:cs="Arial"/>
          <w:color w:val="000000" w:themeColor="text1"/>
          <w:kern w:val="1"/>
          <w:sz w:val="24"/>
          <w:szCs w:val="24"/>
          <w:lang w:eastAsia="ar-SA"/>
        </w:rPr>
        <w:lastRenderedPageBreak/>
        <w:t xml:space="preserve">W uzasadnionych przypadkach Zamawiający może, przed upływem terminu składania ofert zmienić treść SWZ. </w:t>
      </w:r>
    </w:p>
    <w:p w:rsidR="006E5FA1" w:rsidRPr="00EC5123" w:rsidRDefault="006E5FA1"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Garamond" w:eastAsia="SimSun" w:hAnsi="Garamond" w:cs="Arial"/>
          <w:color w:val="000000" w:themeColor="text1"/>
          <w:kern w:val="1"/>
          <w:sz w:val="24"/>
          <w:szCs w:val="24"/>
          <w:lang w:eastAsia="ar-SA"/>
        </w:rPr>
      </w:pPr>
      <w:r w:rsidRPr="00EC5123">
        <w:rPr>
          <w:rFonts w:ascii="Garamond" w:eastAsia="SimSun" w:hAnsi="Garamond" w:cs="Arial"/>
          <w:color w:val="000000" w:themeColor="text1"/>
          <w:kern w:val="1"/>
          <w:sz w:val="24"/>
          <w:szCs w:val="24"/>
          <w:lang w:eastAsia="ar-SA"/>
        </w:rPr>
        <w:t>7.14</w:t>
      </w:r>
    </w:p>
    <w:p w:rsidR="006E5FA1" w:rsidRPr="00C224BF" w:rsidRDefault="006E5FA1"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Garamond" w:eastAsia="SimSun" w:hAnsi="Garamond" w:cs="Arial"/>
          <w:color w:val="FF0000"/>
          <w:kern w:val="1"/>
          <w:sz w:val="24"/>
          <w:szCs w:val="24"/>
          <w:lang w:eastAsia="ar-SA"/>
        </w:rPr>
      </w:pPr>
      <w:r w:rsidRPr="00EC5123">
        <w:rPr>
          <w:rFonts w:ascii="Garamond" w:eastAsia="SimSun" w:hAnsi="Garamond" w:cs="Arial"/>
          <w:color w:val="000000" w:themeColor="text1"/>
          <w:kern w:val="1"/>
          <w:sz w:val="24"/>
          <w:szCs w:val="24"/>
          <w:lang w:eastAsia="ar-SA"/>
        </w:rPr>
        <w:t>Dokonaną zmianę treści SWZ Zamawiający udostępni na stronie internetowej prowadzonego postępowania.</w:t>
      </w:r>
    </w:p>
    <w:p w:rsidR="006E5FA1" w:rsidRPr="006D7AD3" w:rsidRDefault="006E5FA1" w:rsidP="006E5FA1">
      <w:pPr>
        <w:widowControl w:val="0"/>
        <w:suppressAutoHyphens/>
        <w:spacing w:after="0" w:line="240" w:lineRule="auto"/>
        <w:jc w:val="both"/>
        <w:rPr>
          <w:rFonts w:ascii="Arial" w:eastAsia="SimSun" w:hAnsi="Arial" w:cs="Arial"/>
          <w:b/>
          <w:bCs/>
          <w:color w:val="000000" w:themeColor="text1"/>
          <w:kern w:val="1"/>
          <w:sz w:val="20"/>
          <w:szCs w:val="20"/>
          <w:lang w:eastAsia="ar-SA"/>
        </w:rPr>
      </w:pPr>
    </w:p>
    <w:p w:rsidR="006E5FA1" w:rsidRPr="006E5FA1" w:rsidRDefault="006E5FA1" w:rsidP="00211ED2">
      <w:pPr>
        <w:widowControl w:val="0"/>
        <w:shd w:val="clear" w:color="auto" w:fill="D9D9D9" w:themeFill="background1" w:themeFillShade="D9"/>
        <w:suppressAutoHyphens/>
        <w:spacing w:after="0" w:line="240" w:lineRule="auto"/>
        <w:jc w:val="both"/>
        <w:rPr>
          <w:rFonts w:ascii="Arial" w:eastAsia="SimSun" w:hAnsi="Arial" w:cs="Arial"/>
          <w:b/>
          <w:bCs/>
          <w:kern w:val="1"/>
          <w:sz w:val="20"/>
          <w:szCs w:val="20"/>
          <w:lang w:eastAsia="ar-SA"/>
        </w:rPr>
      </w:pPr>
      <w:r w:rsidRPr="00675AEB">
        <w:rPr>
          <w:rFonts w:ascii="Arial" w:eastAsia="SimSun" w:hAnsi="Arial" w:cs="Arial"/>
          <w:b/>
          <w:bCs/>
          <w:kern w:val="1"/>
          <w:sz w:val="20"/>
          <w:szCs w:val="20"/>
          <w:bdr w:val="single" w:sz="4" w:space="0" w:color="auto"/>
          <w:lang w:eastAsia="ar-SA"/>
        </w:rPr>
        <w:t>VIII. WSKAZANIE OSÓB UPRAWNIONYCH DO KOMUNIKOWANIA SIĘ Z WYKONAWCAMI</w:t>
      </w:r>
    </w:p>
    <w:p w:rsidR="006E5FA1" w:rsidRPr="006E5FA1" w:rsidRDefault="006E5FA1" w:rsidP="006E5FA1">
      <w:pPr>
        <w:widowControl w:val="0"/>
        <w:suppressAutoHyphens/>
        <w:spacing w:after="0" w:line="240" w:lineRule="auto"/>
        <w:jc w:val="both"/>
        <w:rPr>
          <w:rFonts w:ascii="Arial" w:eastAsia="SimSun" w:hAnsi="Arial" w:cs="Arial"/>
          <w:kern w:val="1"/>
          <w:sz w:val="20"/>
          <w:szCs w:val="20"/>
          <w:lang w:eastAsia="ar-SA"/>
        </w:rPr>
      </w:pPr>
    </w:p>
    <w:p w:rsidR="006E5FA1" w:rsidRPr="006D7AD3" w:rsidRDefault="006E5FA1" w:rsidP="006E5FA1">
      <w:pPr>
        <w:widowControl w:val="0"/>
        <w:suppressAutoHyphens/>
        <w:spacing w:after="0" w:line="240" w:lineRule="auto"/>
        <w:jc w:val="both"/>
        <w:rPr>
          <w:rFonts w:ascii="Garamond" w:eastAsia="SimSun" w:hAnsi="Garamond" w:cs="Arial"/>
          <w:kern w:val="1"/>
          <w:sz w:val="24"/>
          <w:szCs w:val="24"/>
          <w:lang w:eastAsia="ar-SA"/>
        </w:rPr>
      </w:pPr>
      <w:r w:rsidRPr="006D7AD3">
        <w:rPr>
          <w:rFonts w:ascii="Garamond" w:eastAsia="SimSun" w:hAnsi="Garamond" w:cs="Arial"/>
          <w:kern w:val="1"/>
          <w:sz w:val="24"/>
          <w:szCs w:val="24"/>
          <w:lang w:eastAsia="ar-SA"/>
        </w:rPr>
        <w:t>8.1</w:t>
      </w:r>
    </w:p>
    <w:p w:rsidR="006E5FA1" w:rsidRPr="006D7AD3" w:rsidRDefault="006E5FA1" w:rsidP="006E5FA1">
      <w:pPr>
        <w:widowControl w:val="0"/>
        <w:suppressAutoHyphens/>
        <w:spacing w:after="0" w:line="240" w:lineRule="auto"/>
        <w:jc w:val="both"/>
        <w:rPr>
          <w:rFonts w:ascii="Garamond" w:eastAsia="SimSun" w:hAnsi="Garamond" w:cs="Arial"/>
          <w:kern w:val="1"/>
          <w:sz w:val="24"/>
          <w:szCs w:val="24"/>
          <w:lang w:eastAsia="ar-SA"/>
        </w:rPr>
      </w:pPr>
      <w:r w:rsidRPr="006D7AD3">
        <w:rPr>
          <w:rFonts w:ascii="Garamond" w:eastAsia="SimSun" w:hAnsi="Garamond" w:cs="Arial"/>
          <w:kern w:val="1"/>
          <w:sz w:val="24"/>
          <w:szCs w:val="24"/>
          <w:lang w:eastAsia="ar-SA"/>
        </w:rPr>
        <w:t>Zamawiający wyznacza następujące osoby do kontaktu z Wykonawcami:</w:t>
      </w:r>
    </w:p>
    <w:p w:rsidR="00E60278" w:rsidRPr="006D7AD3" w:rsidRDefault="00E60278" w:rsidP="00E60278">
      <w:pPr>
        <w:widowControl w:val="0"/>
        <w:suppressAutoHyphens/>
        <w:spacing w:after="0" w:line="240" w:lineRule="auto"/>
        <w:jc w:val="both"/>
        <w:rPr>
          <w:rFonts w:ascii="Garamond" w:eastAsia="SimSun" w:hAnsi="Garamond" w:cs="Arial"/>
          <w:kern w:val="1"/>
          <w:sz w:val="24"/>
          <w:szCs w:val="24"/>
          <w:lang w:eastAsia="ar-SA"/>
        </w:rPr>
      </w:pPr>
      <w:r w:rsidRPr="006D7AD3">
        <w:rPr>
          <w:rFonts w:ascii="Garamond" w:eastAsia="SimSun" w:hAnsi="Garamond" w:cs="Arial"/>
          <w:kern w:val="1"/>
          <w:sz w:val="24"/>
          <w:szCs w:val="24"/>
          <w:lang w:eastAsia="ar-SA"/>
        </w:rPr>
        <w:t xml:space="preserve">      - P. Grzegorz Daszkiewicz – Kierownik Sekcji Dróg i Mostów.</w:t>
      </w:r>
    </w:p>
    <w:p w:rsidR="00987760" w:rsidRPr="006D7AD3" w:rsidRDefault="00987760" w:rsidP="00E60278">
      <w:pPr>
        <w:widowControl w:val="0"/>
        <w:suppressAutoHyphens/>
        <w:spacing w:after="0" w:line="240" w:lineRule="auto"/>
        <w:jc w:val="both"/>
        <w:rPr>
          <w:rFonts w:ascii="Garamond" w:eastAsia="SimSun" w:hAnsi="Garamond" w:cs="Arial"/>
          <w:kern w:val="1"/>
          <w:sz w:val="24"/>
          <w:szCs w:val="24"/>
          <w:lang w:eastAsia="ar-SA"/>
        </w:rPr>
      </w:pPr>
      <w:r w:rsidRPr="006D7AD3">
        <w:rPr>
          <w:rFonts w:ascii="Garamond" w:eastAsia="SimSun" w:hAnsi="Garamond" w:cs="Arial"/>
          <w:kern w:val="1"/>
          <w:sz w:val="24"/>
          <w:szCs w:val="24"/>
          <w:lang w:eastAsia="ar-SA"/>
        </w:rPr>
        <w:t xml:space="preserve">      - P. Agnieszka Jundziłł – Specjalista ds. </w:t>
      </w:r>
      <w:r w:rsidR="00CB7E1A">
        <w:rPr>
          <w:rFonts w:ascii="Garamond" w:eastAsia="SimSun" w:hAnsi="Garamond" w:cs="Arial"/>
          <w:kern w:val="1"/>
          <w:sz w:val="24"/>
          <w:szCs w:val="24"/>
          <w:lang w:eastAsia="ar-SA"/>
        </w:rPr>
        <w:t>administacyjno-finansowych</w:t>
      </w:r>
    </w:p>
    <w:p w:rsidR="006E5FA1" w:rsidRDefault="006E5FA1" w:rsidP="006E5FA1">
      <w:pPr>
        <w:widowControl w:val="0"/>
        <w:suppressAutoHyphens/>
        <w:spacing w:after="0" w:line="240" w:lineRule="auto"/>
        <w:jc w:val="both"/>
        <w:rPr>
          <w:rFonts w:ascii="Garamond" w:eastAsia="SimSun" w:hAnsi="Garamond" w:cs="Liberation Serif"/>
          <w:kern w:val="1"/>
          <w:sz w:val="24"/>
          <w:szCs w:val="24"/>
          <w:lang w:eastAsia="zh-CN"/>
        </w:rPr>
      </w:pPr>
      <w:r w:rsidRPr="006D7AD3">
        <w:rPr>
          <w:rFonts w:ascii="Garamond" w:eastAsia="SimSun" w:hAnsi="Garamond" w:cs="Arial"/>
          <w:kern w:val="1"/>
          <w:sz w:val="24"/>
          <w:szCs w:val="24"/>
          <w:lang w:eastAsia="ar-SA"/>
        </w:rPr>
        <w:t xml:space="preserve">e-mail: </w:t>
      </w:r>
      <w:hyperlink r:id="rId12" w:history="1">
        <w:r w:rsidR="00E60278" w:rsidRPr="006D7AD3">
          <w:rPr>
            <w:rStyle w:val="Hipercze"/>
            <w:rFonts w:ascii="Garamond" w:eastAsia="SimSun" w:hAnsi="Garamond" w:cs="Liberation Serif"/>
            <w:color w:val="000000" w:themeColor="text1"/>
            <w:kern w:val="1"/>
            <w:sz w:val="24"/>
            <w:szCs w:val="24"/>
            <w:u w:val="none"/>
            <w:lang w:eastAsia="zh-CN"/>
          </w:rPr>
          <w:t>zdppaslek@zdppaslek.pl</w:t>
        </w:r>
      </w:hyperlink>
      <w:r w:rsidR="006D7AD3" w:rsidRPr="006D7AD3">
        <w:rPr>
          <w:rStyle w:val="Hipercze"/>
          <w:rFonts w:ascii="Garamond" w:eastAsia="SimSun" w:hAnsi="Garamond" w:cs="Liberation Serif"/>
          <w:color w:val="000000" w:themeColor="text1"/>
          <w:kern w:val="1"/>
          <w:sz w:val="24"/>
          <w:szCs w:val="24"/>
          <w:u w:val="none"/>
          <w:lang w:eastAsia="zh-CN"/>
        </w:rPr>
        <w:t xml:space="preserve">, </w:t>
      </w:r>
      <w:hyperlink r:id="rId13" w:history="1">
        <w:r w:rsidR="006D7AD3" w:rsidRPr="006D7AD3">
          <w:rPr>
            <w:rStyle w:val="Hipercze"/>
            <w:rFonts w:ascii="Garamond" w:eastAsia="SimSun" w:hAnsi="Garamond" w:cs="Liberation Serif"/>
            <w:color w:val="000000" w:themeColor="text1"/>
            <w:kern w:val="1"/>
            <w:sz w:val="24"/>
            <w:szCs w:val="24"/>
            <w:u w:val="none"/>
            <w:lang w:eastAsia="zh-CN"/>
          </w:rPr>
          <w:t>a.jundzill@zdppaslek.pl</w:t>
        </w:r>
      </w:hyperlink>
    </w:p>
    <w:p w:rsidR="006D7AD3" w:rsidRPr="006D7AD3" w:rsidRDefault="006D7AD3" w:rsidP="006E5FA1">
      <w:pPr>
        <w:widowControl w:val="0"/>
        <w:suppressAutoHyphens/>
        <w:spacing w:after="0" w:line="240" w:lineRule="auto"/>
        <w:jc w:val="both"/>
        <w:rPr>
          <w:rFonts w:ascii="Garamond" w:eastAsia="SimSun" w:hAnsi="Garamond" w:cs="Liberation Serif"/>
          <w:kern w:val="1"/>
          <w:sz w:val="24"/>
          <w:szCs w:val="24"/>
          <w:lang w:eastAsia="zh-CN"/>
        </w:rPr>
      </w:pPr>
    </w:p>
    <w:p w:rsidR="006E5FA1" w:rsidRPr="006E5FA1" w:rsidRDefault="006E5FA1" w:rsidP="00211ED2">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0" w:line="240" w:lineRule="auto"/>
        <w:jc w:val="both"/>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IX. TERMIN ZWIĄZANIA OFERTĄ</w:t>
      </w:r>
    </w:p>
    <w:p w:rsidR="006E5FA1" w:rsidRPr="006E5FA1" w:rsidRDefault="006E5FA1" w:rsidP="006E5FA1">
      <w:pPr>
        <w:widowControl w:val="0"/>
        <w:suppressAutoHyphens/>
        <w:spacing w:after="0" w:line="240" w:lineRule="auto"/>
        <w:jc w:val="both"/>
        <w:rPr>
          <w:rFonts w:ascii="Arial" w:eastAsia="SimSun" w:hAnsi="Arial" w:cs="Arial"/>
          <w:kern w:val="1"/>
          <w:sz w:val="20"/>
          <w:szCs w:val="20"/>
          <w:lang w:eastAsia="ar-SA"/>
        </w:rPr>
      </w:pPr>
    </w:p>
    <w:p w:rsidR="006E5FA1" w:rsidRPr="006D7AD3" w:rsidRDefault="006E5FA1" w:rsidP="006E5FA1">
      <w:pPr>
        <w:widowControl w:val="0"/>
        <w:suppressAutoHyphens/>
        <w:spacing w:after="0" w:line="240" w:lineRule="auto"/>
        <w:jc w:val="both"/>
        <w:rPr>
          <w:rFonts w:ascii="Garamond" w:eastAsia="SimSun" w:hAnsi="Garamond" w:cs="Arial"/>
          <w:kern w:val="1"/>
          <w:sz w:val="24"/>
          <w:szCs w:val="24"/>
          <w:lang w:eastAsia="ar-SA"/>
        </w:rPr>
      </w:pPr>
      <w:r w:rsidRPr="006E5FA1">
        <w:rPr>
          <w:rFonts w:ascii="Arial" w:eastAsia="SimSun" w:hAnsi="Arial" w:cs="Arial"/>
          <w:kern w:val="1"/>
          <w:sz w:val="20"/>
          <w:szCs w:val="20"/>
          <w:lang w:eastAsia="ar-SA"/>
        </w:rPr>
        <w:t>9</w:t>
      </w:r>
      <w:r w:rsidRPr="006D7AD3">
        <w:rPr>
          <w:rFonts w:ascii="Garamond" w:eastAsia="SimSun" w:hAnsi="Garamond" w:cs="Arial"/>
          <w:kern w:val="1"/>
          <w:sz w:val="24"/>
          <w:szCs w:val="24"/>
          <w:lang w:eastAsia="ar-SA"/>
        </w:rPr>
        <w:t>.1</w:t>
      </w:r>
    </w:p>
    <w:p w:rsidR="00E60278" w:rsidRPr="006D7AD3" w:rsidRDefault="00E60278" w:rsidP="006E5FA1">
      <w:pPr>
        <w:widowControl w:val="0"/>
        <w:suppressAutoHyphens/>
        <w:spacing w:after="0" w:line="240" w:lineRule="auto"/>
        <w:jc w:val="both"/>
        <w:rPr>
          <w:rFonts w:ascii="Garamond" w:eastAsia="SimSun" w:hAnsi="Garamond" w:cs="Arial"/>
          <w:color w:val="FF0000"/>
          <w:kern w:val="1"/>
          <w:sz w:val="24"/>
          <w:szCs w:val="24"/>
          <w:lang w:eastAsia="zh-CN"/>
        </w:rPr>
      </w:pPr>
      <w:r w:rsidRPr="006D7AD3">
        <w:rPr>
          <w:rFonts w:ascii="Garamond" w:eastAsia="SimSun" w:hAnsi="Garamond" w:cs="Arial"/>
          <w:kern w:val="1"/>
          <w:sz w:val="24"/>
          <w:szCs w:val="24"/>
          <w:lang w:eastAsia="zh-CN"/>
        </w:rPr>
        <w:t>Termin związania ofertą</w:t>
      </w:r>
      <w:r w:rsidR="000E4690" w:rsidRPr="006D7AD3">
        <w:rPr>
          <w:rFonts w:ascii="Garamond" w:eastAsia="SimSun" w:hAnsi="Garamond" w:cs="Arial"/>
          <w:kern w:val="1"/>
          <w:sz w:val="24"/>
          <w:szCs w:val="24"/>
          <w:lang w:eastAsia="zh-CN"/>
        </w:rPr>
        <w:t xml:space="preserve">: </w:t>
      </w:r>
      <w:r w:rsidR="00CB7E1A">
        <w:rPr>
          <w:rFonts w:ascii="Garamond" w:eastAsia="SimSun" w:hAnsi="Garamond" w:cs="Arial"/>
          <w:b/>
          <w:color w:val="FF0000"/>
          <w:kern w:val="1"/>
          <w:sz w:val="24"/>
          <w:szCs w:val="24"/>
          <w:lang w:eastAsia="zh-CN"/>
        </w:rPr>
        <w:t>30 dni</w:t>
      </w:r>
    </w:p>
    <w:p w:rsidR="000E4690" w:rsidRPr="006D7AD3" w:rsidRDefault="000E4690" w:rsidP="006E5FA1">
      <w:pPr>
        <w:widowControl w:val="0"/>
        <w:suppressAutoHyphens/>
        <w:spacing w:after="0" w:line="240" w:lineRule="auto"/>
        <w:jc w:val="both"/>
        <w:rPr>
          <w:rFonts w:ascii="Garamond" w:eastAsia="SimSun" w:hAnsi="Garamond" w:cs="Arial"/>
          <w:kern w:val="1"/>
          <w:sz w:val="24"/>
          <w:szCs w:val="24"/>
          <w:lang w:eastAsia="zh-CN"/>
        </w:rPr>
      </w:pPr>
    </w:p>
    <w:p w:rsidR="00E60278" w:rsidRPr="006D7AD3" w:rsidRDefault="00E60278" w:rsidP="006E5FA1">
      <w:pPr>
        <w:widowControl w:val="0"/>
        <w:suppressAutoHyphens/>
        <w:spacing w:after="0" w:line="240" w:lineRule="auto"/>
        <w:jc w:val="both"/>
        <w:rPr>
          <w:rFonts w:ascii="Garamond" w:eastAsia="SimSun" w:hAnsi="Garamond" w:cs="Arial"/>
          <w:kern w:val="1"/>
          <w:sz w:val="24"/>
          <w:szCs w:val="24"/>
          <w:lang w:eastAsia="zh-CN"/>
        </w:rPr>
      </w:pPr>
      <w:r w:rsidRPr="006D7AD3">
        <w:rPr>
          <w:rFonts w:ascii="Garamond" w:eastAsia="SimSun" w:hAnsi="Garamond" w:cs="Arial"/>
          <w:kern w:val="1"/>
          <w:sz w:val="24"/>
          <w:szCs w:val="24"/>
          <w:lang w:eastAsia="zh-CN"/>
        </w:rPr>
        <w:t>9.2.</w:t>
      </w:r>
    </w:p>
    <w:p w:rsidR="006E5FA1" w:rsidRPr="006D7AD3"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6D7AD3">
        <w:rPr>
          <w:rFonts w:ascii="Garamond" w:eastAsia="SimSun" w:hAnsi="Garamond" w:cs="Arial"/>
          <w:kern w:val="1"/>
          <w:sz w:val="24"/>
          <w:szCs w:val="24"/>
          <w:lang w:eastAsia="zh-CN"/>
        </w:rPr>
        <w:t xml:space="preserve">Przedłużenie terminu związania </w:t>
      </w:r>
      <w:r w:rsidR="00E60278" w:rsidRPr="006D7AD3">
        <w:rPr>
          <w:rFonts w:ascii="Garamond" w:eastAsia="SimSun" w:hAnsi="Garamond" w:cs="Arial"/>
          <w:kern w:val="1"/>
          <w:sz w:val="24"/>
          <w:szCs w:val="24"/>
          <w:lang w:eastAsia="zh-CN"/>
        </w:rPr>
        <w:t>ofertą, o którym mowa w pkt. 9.1</w:t>
      </w:r>
      <w:r w:rsidRPr="006D7AD3">
        <w:rPr>
          <w:rFonts w:ascii="Garamond" w:eastAsia="SimSun" w:hAnsi="Garamond" w:cs="Arial"/>
          <w:kern w:val="1"/>
          <w:sz w:val="24"/>
          <w:szCs w:val="24"/>
          <w:lang w:eastAsia="zh-CN"/>
        </w:rPr>
        <w:t>, wymaga złożenia przez Wykonawcę pisemnego oświadczenia o wyrażeniu zgody na przedłużenie terminu związania ofertą.</w:t>
      </w:r>
    </w:p>
    <w:p w:rsidR="006E5FA1" w:rsidRPr="006E5FA1" w:rsidRDefault="006E5FA1" w:rsidP="006E5FA1">
      <w:pPr>
        <w:widowControl w:val="0"/>
        <w:suppressAutoHyphens/>
        <w:spacing w:after="0" w:line="240" w:lineRule="auto"/>
        <w:jc w:val="both"/>
        <w:rPr>
          <w:rFonts w:ascii="Arial" w:eastAsia="SimSun" w:hAnsi="Arial" w:cs="Arial"/>
          <w:kern w:val="1"/>
          <w:sz w:val="20"/>
          <w:szCs w:val="20"/>
          <w:highlight w:val="yellow"/>
          <w:lang w:eastAsia="ar-SA"/>
        </w:rPr>
      </w:pPr>
    </w:p>
    <w:p w:rsidR="006E5FA1" w:rsidRPr="006E5FA1" w:rsidRDefault="006E5FA1" w:rsidP="00211ED2">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0" w:line="240" w:lineRule="auto"/>
        <w:jc w:val="both"/>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X. INFORMACJE O WARUNKACH UDZIAŁU W POSTĘPOWANIU</w:t>
      </w:r>
    </w:p>
    <w:p w:rsidR="006E5FA1" w:rsidRPr="006E5FA1" w:rsidRDefault="006E5FA1" w:rsidP="006E5FA1">
      <w:pPr>
        <w:widowControl w:val="0"/>
        <w:suppressAutoHyphens/>
        <w:spacing w:after="0" w:line="240" w:lineRule="auto"/>
        <w:jc w:val="both"/>
        <w:rPr>
          <w:rFonts w:ascii="Arial" w:eastAsia="SimSun" w:hAnsi="Arial" w:cs="Arial"/>
          <w:kern w:val="1"/>
          <w:sz w:val="20"/>
          <w:szCs w:val="20"/>
          <w:lang w:eastAsia="ar-SA"/>
        </w:rPr>
      </w:pPr>
    </w:p>
    <w:p w:rsidR="006E5FA1" w:rsidRPr="003B643E" w:rsidRDefault="006E5FA1" w:rsidP="006E5FA1">
      <w:pPr>
        <w:widowControl w:val="0"/>
        <w:tabs>
          <w:tab w:val="left" w:pos="2837"/>
          <w:tab w:val="left" w:pos="9924"/>
        </w:tabs>
        <w:suppressAutoHyphens/>
        <w:spacing w:after="0" w:line="240" w:lineRule="auto"/>
        <w:ind w:left="709" w:hanging="709"/>
        <w:jc w:val="both"/>
        <w:rPr>
          <w:rFonts w:ascii="Garamond" w:eastAsia="SimSun" w:hAnsi="Garamond" w:cs="Arial"/>
          <w:kern w:val="1"/>
          <w:sz w:val="24"/>
          <w:szCs w:val="24"/>
          <w:lang w:eastAsia="ar-SA"/>
        </w:rPr>
      </w:pPr>
      <w:r w:rsidRPr="003B643E">
        <w:rPr>
          <w:rFonts w:ascii="Garamond" w:eastAsia="SimSun" w:hAnsi="Garamond" w:cs="Arial"/>
          <w:kern w:val="1"/>
          <w:sz w:val="24"/>
          <w:szCs w:val="24"/>
          <w:lang w:eastAsia="ar-SA"/>
        </w:rPr>
        <w:t>10.1</w:t>
      </w:r>
    </w:p>
    <w:p w:rsidR="006E5FA1" w:rsidRPr="003B643E" w:rsidRDefault="006E5FA1" w:rsidP="006E5FA1">
      <w:pPr>
        <w:widowControl w:val="0"/>
        <w:tabs>
          <w:tab w:val="left" w:pos="2837"/>
          <w:tab w:val="left" w:pos="9924"/>
        </w:tabs>
        <w:suppressAutoHyphens/>
        <w:spacing w:after="0" w:line="240" w:lineRule="auto"/>
        <w:ind w:left="709" w:hanging="709"/>
        <w:jc w:val="both"/>
        <w:rPr>
          <w:rFonts w:ascii="Garamond" w:eastAsia="SimSun" w:hAnsi="Garamond" w:cs="Arial"/>
          <w:kern w:val="1"/>
          <w:sz w:val="24"/>
          <w:szCs w:val="24"/>
          <w:lang w:eastAsia="ar-SA"/>
        </w:rPr>
      </w:pPr>
      <w:r w:rsidRPr="003B643E">
        <w:rPr>
          <w:rFonts w:ascii="Garamond" w:eastAsia="SimSun" w:hAnsi="Garamond" w:cs="Arial"/>
          <w:kern w:val="1"/>
          <w:sz w:val="24"/>
          <w:szCs w:val="24"/>
          <w:lang w:eastAsia="ar-SA"/>
        </w:rPr>
        <w:t>Warunki udziału w postępowaniu:</w:t>
      </w:r>
    </w:p>
    <w:p w:rsidR="006E5FA1" w:rsidRPr="003B643E" w:rsidRDefault="006E5FA1" w:rsidP="006E5FA1">
      <w:pPr>
        <w:widowControl w:val="0"/>
        <w:tabs>
          <w:tab w:val="left" w:pos="2837"/>
          <w:tab w:val="left" w:pos="9924"/>
        </w:tabs>
        <w:suppressAutoHyphens/>
        <w:spacing w:after="0" w:line="240" w:lineRule="auto"/>
        <w:ind w:left="709" w:hanging="709"/>
        <w:jc w:val="both"/>
        <w:rPr>
          <w:rFonts w:ascii="Garamond" w:eastAsia="SimSun" w:hAnsi="Garamond" w:cs="Times New Roman"/>
          <w:kern w:val="1"/>
          <w:sz w:val="24"/>
          <w:szCs w:val="24"/>
          <w:lang w:eastAsia="zh-CN"/>
        </w:rPr>
      </w:pPr>
    </w:p>
    <w:p w:rsidR="006E5FA1" w:rsidRPr="003B643E" w:rsidRDefault="006E5FA1" w:rsidP="006E5FA1">
      <w:pPr>
        <w:widowControl w:val="0"/>
        <w:tabs>
          <w:tab w:val="left" w:pos="2837"/>
          <w:tab w:val="left" w:pos="9924"/>
        </w:tabs>
        <w:suppressAutoHyphens/>
        <w:spacing w:after="0" w:line="240" w:lineRule="auto"/>
        <w:jc w:val="both"/>
        <w:rPr>
          <w:rFonts w:ascii="Garamond" w:eastAsia="SimSun" w:hAnsi="Garamond" w:cs="Arial"/>
          <w:kern w:val="1"/>
          <w:sz w:val="24"/>
          <w:szCs w:val="24"/>
          <w:lang w:eastAsia="ar-SA"/>
        </w:rPr>
      </w:pPr>
      <w:r w:rsidRPr="003B643E">
        <w:rPr>
          <w:rFonts w:ascii="Garamond" w:eastAsia="SimSun" w:hAnsi="Garamond" w:cs="Arial"/>
          <w:kern w:val="1"/>
          <w:sz w:val="24"/>
          <w:szCs w:val="24"/>
          <w:lang w:eastAsia="ar-SA"/>
        </w:rPr>
        <w:t>10.1.1</w:t>
      </w:r>
    </w:p>
    <w:p w:rsidR="006E5FA1" w:rsidRPr="003B643E" w:rsidRDefault="006E5FA1" w:rsidP="006E5FA1">
      <w:pPr>
        <w:widowControl w:val="0"/>
        <w:tabs>
          <w:tab w:val="left" w:pos="2837"/>
          <w:tab w:val="left" w:pos="9924"/>
        </w:tabs>
        <w:suppressAutoHyphens/>
        <w:spacing w:after="0" w:line="240" w:lineRule="auto"/>
        <w:jc w:val="both"/>
        <w:rPr>
          <w:rFonts w:ascii="Garamond" w:eastAsia="SimSun" w:hAnsi="Garamond" w:cs="Arial"/>
          <w:kern w:val="1"/>
          <w:sz w:val="24"/>
          <w:szCs w:val="24"/>
          <w:lang w:eastAsia="ar-SA"/>
        </w:rPr>
      </w:pPr>
      <w:r w:rsidRPr="003B643E">
        <w:rPr>
          <w:rFonts w:ascii="Garamond" w:eastAsia="SimSun" w:hAnsi="Garamond" w:cs="Arial"/>
          <w:kern w:val="1"/>
          <w:sz w:val="24"/>
          <w:szCs w:val="24"/>
          <w:lang w:eastAsia="ar-SA"/>
        </w:rPr>
        <w:t>W postępowaniu o udzielenie zamówienia mogą wziąć udział Wykonawcy, którzy nie podlegają wykluczeniu i spełniają warunki udziału w postępowaniu dotyczące:</w:t>
      </w:r>
    </w:p>
    <w:p w:rsidR="006E5FA1" w:rsidRPr="003B643E" w:rsidRDefault="006E5FA1" w:rsidP="006E5FA1">
      <w:pPr>
        <w:widowControl w:val="0"/>
        <w:tabs>
          <w:tab w:val="left" w:pos="2837"/>
          <w:tab w:val="left" w:pos="9924"/>
        </w:tabs>
        <w:suppressAutoHyphens/>
        <w:spacing w:after="0" w:line="240" w:lineRule="auto"/>
        <w:jc w:val="both"/>
        <w:rPr>
          <w:rFonts w:ascii="Garamond" w:eastAsia="SimSun" w:hAnsi="Garamond" w:cs="Arial"/>
          <w:kern w:val="1"/>
          <w:sz w:val="24"/>
          <w:szCs w:val="24"/>
          <w:lang w:eastAsia="ar-SA"/>
        </w:rPr>
      </w:pPr>
      <w:r w:rsidRPr="003B643E">
        <w:rPr>
          <w:rFonts w:ascii="Garamond" w:eastAsia="SimSun" w:hAnsi="Garamond" w:cs="Arial"/>
          <w:kern w:val="1"/>
          <w:sz w:val="24"/>
          <w:szCs w:val="24"/>
          <w:lang w:eastAsia="ar-SA"/>
        </w:rPr>
        <w:t>1) zdolności do występowania w obrocie gospodarczym,</w:t>
      </w:r>
    </w:p>
    <w:p w:rsidR="006E5FA1" w:rsidRPr="003B643E" w:rsidRDefault="006E5FA1" w:rsidP="006E5FA1">
      <w:pPr>
        <w:tabs>
          <w:tab w:val="left" w:pos="4254"/>
        </w:tabs>
        <w:suppressAutoHyphens/>
        <w:spacing w:after="0" w:line="240" w:lineRule="auto"/>
        <w:jc w:val="both"/>
        <w:rPr>
          <w:rFonts w:ascii="Garamond" w:eastAsia="Times New Roman" w:hAnsi="Garamond" w:cs="Calibri"/>
          <w:sz w:val="24"/>
          <w:szCs w:val="24"/>
          <w:lang w:eastAsia="ar-SA"/>
        </w:rPr>
      </w:pPr>
      <w:r w:rsidRPr="003B643E">
        <w:rPr>
          <w:rFonts w:ascii="Garamond" w:eastAsia="Times New Roman" w:hAnsi="Garamond" w:cs="Arial"/>
          <w:sz w:val="24"/>
          <w:szCs w:val="24"/>
          <w:lang w:eastAsia="ar-SA"/>
        </w:rPr>
        <w:t>2) uprawnień do prowadzenia określonej działalności gospodarczej lub zawodowej, o ile wynika to z odrębnych przepisów,</w:t>
      </w:r>
    </w:p>
    <w:p w:rsidR="006E5FA1" w:rsidRPr="003B643E" w:rsidRDefault="006E5FA1" w:rsidP="00EC5123">
      <w:pPr>
        <w:widowControl w:val="0"/>
        <w:numPr>
          <w:ilvl w:val="0"/>
          <w:numId w:val="6"/>
        </w:numPr>
        <w:tabs>
          <w:tab w:val="left" w:pos="4254"/>
        </w:tabs>
        <w:suppressAutoHyphens/>
        <w:spacing w:after="0" w:line="240" w:lineRule="auto"/>
        <w:jc w:val="both"/>
        <w:rPr>
          <w:rFonts w:ascii="Garamond" w:eastAsia="Times New Roman" w:hAnsi="Garamond" w:cs="Calibri"/>
          <w:sz w:val="24"/>
          <w:szCs w:val="24"/>
          <w:lang w:eastAsia="ar-SA"/>
        </w:rPr>
      </w:pPr>
      <w:r w:rsidRPr="003B643E">
        <w:rPr>
          <w:rFonts w:ascii="Garamond" w:eastAsia="Times New Roman" w:hAnsi="Garamond" w:cs="Arial"/>
          <w:sz w:val="24"/>
          <w:szCs w:val="24"/>
          <w:lang w:eastAsia="ar-SA"/>
        </w:rPr>
        <w:t>sytuacji ekonomicznej lub finansowej,</w:t>
      </w:r>
    </w:p>
    <w:p w:rsidR="006E5FA1" w:rsidRPr="003B643E" w:rsidRDefault="006E5FA1" w:rsidP="00EC5123">
      <w:pPr>
        <w:widowControl w:val="0"/>
        <w:numPr>
          <w:ilvl w:val="0"/>
          <w:numId w:val="6"/>
        </w:numPr>
        <w:tabs>
          <w:tab w:val="left" w:pos="4254"/>
        </w:tabs>
        <w:suppressAutoHyphens/>
        <w:spacing w:after="0" w:line="240" w:lineRule="auto"/>
        <w:jc w:val="both"/>
        <w:rPr>
          <w:rFonts w:ascii="Garamond" w:eastAsia="Times New Roman" w:hAnsi="Garamond" w:cs="Calibri"/>
          <w:sz w:val="24"/>
          <w:szCs w:val="24"/>
          <w:lang w:eastAsia="ar-SA"/>
        </w:rPr>
      </w:pPr>
      <w:r w:rsidRPr="003B643E">
        <w:rPr>
          <w:rFonts w:ascii="Garamond" w:eastAsia="Times New Roman" w:hAnsi="Garamond" w:cs="Arial"/>
          <w:sz w:val="24"/>
          <w:szCs w:val="24"/>
          <w:lang w:eastAsia="ar-SA"/>
        </w:rPr>
        <w:t>zdolności technicznej lub zawodowej.</w:t>
      </w:r>
    </w:p>
    <w:p w:rsidR="006E5FA1" w:rsidRPr="003B643E" w:rsidRDefault="006E5FA1" w:rsidP="006E5FA1">
      <w:pPr>
        <w:widowControl w:val="0"/>
        <w:suppressAutoHyphens/>
        <w:spacing w:after="0" w:line="240" w:lineRule="auto"/>
        <w:ind w:left="426" w:hanging="426"/>
        <w:jc w:val="both"/>
        <w:rPr>
          <w:rFonts w:ascii="Garamond" w:eastAsia="SimSun" w:hAnsi="Garamond" w:cs="Arial"/>
          <w:kern w:val="1"/>
          <w:sz w:val="24"/>
          <w:szCs w:val="24"/>
          <w:highlight w:val="yellow"/>
          <w:lang w:eastAsia="ar-SA"/>
        </w:rPr>
      </w:pPr>
    </w:p>
    <w:p w:rsidR="006E5FA1" w:rsidRPr="003B643E" w:rsidRDefault="006E5FA1" w:rsidP="006E5FA1">
      <w:pPr>
        <w:widowControl w:val="0"/>
        <w:suppressAutoHyphens/>
        <w:spacing w:after="0" w:line="240" w:lineRule="auto"/>
        <w:ind w:left="426" w:hanging="426"/>
        <w:jc w:val="both"/>
        <w:rPr>
          <w:rFonts w:ascii="Garamond" w:eastAsia="SimSun" w:hAnsi="Garamond" w:cs="Times New Roman"/>
          <w:kern w:val="1"/>
          <w:sz w:val="24"/>
          <w:szCs w:val="24"/>
          <w:lang w:eastAsia="zh-CN"/>
        </w:rPr>
      </w:pPr>
      <w:r w:rsidRPr="003B643E">
        <w:rPr>
          <w:rFonts w:ascii="Garamond" w:eastAsia="SimSun" w:hAnsi="Garamond" w:cs="Arial"/>
          <w:kern w:val="1"/>
          <w:sz w:val="24"/>
          <w:szCs w:val="24"/>
          <w:lang w:eastAsia="ar-SA"/>
        </w:rPr>
        <w:t>10.2</w:t>
      </w:r>
    </w:p>
    <w:p w:rsidR="006E5FA1" w:rsidRPr="003B643E" w:rsidRDefault="006E5FA1" w:rsidP="006E5FA1">
      <w:pPr>
        <w:widowControl w:val="0"/>
        <w:suppressAutoHyphens/>
        <w:spacing w:after="0" w:line="240" w:lineRule="auto"/>
        <w:ind w:left="426" w:hanging="426"/>
        <w:jc w:val="both"/>
        <w:rPr>
          <w:rFonts w:ascii="Garamond" w:eastAsia="SimSun" w:hAnsi="Garamond" w:cs="Times New Roman"/>
          <w:kern w:val="1"/>
          <w:sz w:val="24"/>
          <w:szCs w:val="24"/>
          <w:lang w:eastAsia="zh-CN"/>
        </w:rPr>
      </w:pPr>
      <w:r w:rsidRPr="003B643E">
        <w:rPr>
          <w:rFonts w:ascii="Garamond" w:eastAsia="SimSun" w:hAnsi="Garamond" w:cs="Arial"/>
          <w:kern w:val="1"/>
          <w:sz w:val="24"/>
          <w:szCs w:val="24"/>
          <w:lang w:eastAsia="ar-SA"/>
        </w:rPr>
        <w:t>Opis sposobu dokonywania oceny spełniania warunków udziału w postępowaniu:</w:t>
      </w:r>
    </w:p>
    <w:p w:rsidR="006E5FA1" w:rsidRPr="003B643E" w:rsidRDefault="006E5FA1" w:rsidP="006E5FA1">
      <w:pPr>
        <w:widowControl w:val="0"/>
        <w:suppressAutoHyphens/>
        <w:spacing w:after="0" w:line="240" w:lineRule="auto"/>
        <w:ind w:left="426" w:hanging="426"/>
        <w:jc w:val="both"/>
        <w:rPr>
          <w:rFonts w:ascii="Garamond" w:eastAsia="SimSun" w:hAnsi="Garamond" w:cs="Arial"/>
          <w:kern w:val="1"/>
          <w:sz w:val="24"/>
          <w:szCs w:val="24"/>
          <w:lang w:eastAsia="ar-SA"/>
        </w:rPr>
      </w:pPr>
    </w:p>
    <w:p w:rsidR="006E5FA1" w:rsidRPr="003B643E" w:rsidRDefault="006E5FA1" w:rsidP="006E5FA1">
      <w:pPr>
        <w:widowControl w:val="0"/>
        <w:suppressAutoHyphens/>
        <w:spacing w:after="0" w:line="240" w:lineRule="auto"/>
        <w:ind w:left="426" w:hanging="426"/>
        <w:jc w:val="both"/>
        <w:rPr>
          <w:rFonts w:ascii="Garamond" w:eastAsia="SimSun" w:hAnsi="Garamond" w:cs="Arial"/>
          <w:kern w:val="1"/>
          <w:sz w:val="24"/>
          <w:szCs w:val="24"/>
          <w:lang w:eastAsia="ar-SA"/>
        </w:rPr>
      </w:pPr>
      <w:r w:rsidRPr="003B643E">
        <w:rPr>
          <w:rFonts w:ascii="Garamond" w:eastAsia="SimSun" w:hAnsi="Garamond" w:cs="Arial"/>
          <w:kern w:val="1"/>
          <w:sz w:val="24"/>
          <w:szCs w:val="24"/>
          <w:lang w:eastAsia="ar-SA"/>
        </w:rPr>
        <w:t>10.2.1</w:t>
      </w:r>
    </w:p>
    <w:p w:rsidR="006E5FA1" w:rsidRPr="003B643E" w:rsidRDefault="006E5FA1" w:rsidP="00D82E87">
      <w:pPr>
        <w:widowControl w:val="0"/>
        <w:suppressAutoHyphens/>
        <w:spacing w:after="0" w:line="240" w:lineRule="auto"/>
        <w:ind w:left="426" w:hanging="426"/>
        <w:jc w:val="both"/>
        <w:rPr>
          <w:rFonts w:ascii="Garamond" w:eastAsia="SimSun" w:hAnsi="Garamond" w:cs="Arial"/>
          <w:kern w:val="1"/>
          <w:sz w:val="24"/>
          <w:szCs w:val="24"/>
          <w:lang w:eastAsia="ar-SA"/>
        </w:rPr>
      </w:pPr>
      <w:r w:rsidRPr="003B643E">
        <w:rPr>
          <w:rFonts w:ascii="Garamond" w:eastAsia="SimSun" w:hAnsi="Garamond" w:cs="Arial"/>
          <w:kern w:val="1"/>
          <w:sz w:val="24"/>
          <w:szCs w:val="24"/>
          <w:lang w:eastAsia="ar-SA"/>
        </w:rPr>
        <w:t>Zdolność do wyst</w:t>
      </w:r>
      <w:r w:rsidR="00D82E87" w:rsidRPr="003B643E">
        <w:rPr>
          <w:rFonts w:ascii="Garamond" w:eastAsia="SimSun" w:hAnsi="Garamond" w:cs="Arial"/>
          <w:kern w:val="1"/>
          <w:sz w:val="24"/>
          <w:szCs w:val="24"/>
          <w:lang w:eastAsia="ar-SA"/>
        </w:rPr>
        <w:t>ępowania w obrocie gospodarczym.</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ar-SA"/>
        </w:rPr>
      </w:pPr>
    </w:p>
    <w:p w:rsidR="006E5FA1" w:rsidRPr="003B643E"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3B643E">
        <w:rPr>
          <w:rFonts w:ascii="Garamond" w:eastAsia="SimSun" w:hAnsi="Garamond" w:cs="Arial"/>
          <w:kern w:val="1"/>
          <w:sz w:val="24"/>
          <w:szCs w:val="24"/>
          <w:lang w:eastAsia="ar-SA"/>
        </w:rPr>
        <w:t>Zamawiający nie dokonuje w tym zakresie szczegółowego opisu sposobu dokonania oceny spełniania warunków udziału w postępowaniu.</w:t>
      </w:r>
    </w:p>
    <w:p w:rsidR="006E5FA1" w:rsidRPr="003B643E" w:rsidRDefault="006E5FA1" w:rsidP="006E5FA1">
      <w:pPr>
        <w:widowControl w:val="0"/>
        <w:suppressAutoHyphens/>
        <w:spacing w:after="0" w:line="240" w:lineRule="auto"/>
        <w:ind w:left="426" w:hanging="426"/>
        <w:jc w:val="both"/>
        <w:rPr>
          <w:rFonts w:ascii="Garamond" w:eastAsia="SimSun" w:hAnsi="Garamond" w:cs="Times New Roman"/>
          <w:kern w:val="1"/>
          <w:sz w:val="24"/>
          <w:szCs w:val="24"/>
          <w:lang w:eastAsia="zh-CN"/>
        </w:rPr>
      </w:pP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ar-SA"/>
        </w:rPr>
      </w:pPr>
      <w:r w:rsidRPr="003B643E">
        <w:rPr>
          <w:rFonts w:ascii="Garamond" w:eastAsia="SimSun" w:hAnsi="Garamond" w:cs="Arial"/>
          <w:kern w:val="1"/>
          <w:sz w:val="24"/>
          <w:szCs w:val="24"/>
          <w:lang w:eastAsia="ar-SA"/>
        </w:rPr>
        <w:t>10.2.2</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ar-SA"/>
        </w:rPr>
      </w:pPr>
      <w:r w:rsidRPr="003B643E">
        <w:rPr>
          <w:rFonts w:ascii="Garamond" w:eastAsia="SimSun" w:hAnsi="Garamond" w:cs="Arial"/>
          <w:kern w:val="1"/>
          <w:sz w:val="24"/>
          <w:szCs w:val="24"/>
          <w:lang w:eastAsia="ar-SA"/>
        </w:rPr>
        <w:t>Uprawnienia do prowadzenia określonej działalności gospodarczej lub zawodowej, o ile wynika to z odrębnych przepisów</w:t>
      </w:r>
      <w:r w:rsidR="00D82E87" w:rsidRPr="003B643E">
        <w:rPr>
          <w:rFonts w:ascii="Garamond" w:eastAsia="SimSun" w:hAnsi="Garamond" w:cs="Arial"/>
          <w:kern w:val="1"/>
          <w:sz w:val="24"/>
          <w:szCs w:val="24"/>
          <w:lang w:eastAsia="ar-SA"/>
        </w:rPr>
        <w:t>.</w:t>
      </w:r>
    </w:p>
    <w:p w:rsidR="006E5FA1" w:rsidRPr="003B643E" w:rsidRDefault="006E5FA1" w:rsidP="006E5FA1">
      <w:pPr>
        <w:widowControl w:val="0"/>
        <w:suppressAutoHyphens/>
        <w:spacing w:after="0" w:line="240" w:lineRule="auto"/>
        <w:ind w:left="426" w:hanging="426"/>
        <w:rPr>
          <w:rFonts w:ascii="Garamond" w:eastAsia="SimSun" w:hAnsi="Garamond" w:cs="Arial"/>
          <w:kern w:val="1"/>
          <w:sz w:val="24"/>
          <w:szCs w:val="24"/>
          <w:lang w:eastAsia="ar-SA"/>
        </w:rPr>
      </w:pPr>
    </w:p>
    <w:p w:rsidR="006E5FA1" w:rsidRPr="003B643E"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3B643E">
        <w:rPr>
          <w:rFonts w:ascii="Garamond" w:eastAsia="SimSun" w:hAnsi="Garamond" w:cs="Arial"/>
          <w:kern w:val="1"/>
          <w:sz w:val="24"/>
          <w:szCs w:val="24"/>
          <w:lang w:eastAsia="ar-SA"/>
        </w:rPr>
        <w:t xml:space="preserve">Zamawiający nie dokonuje w tym zakresie szczegółowego opisu sposobu dokonania oceny </w:t>
      </w:r>
      <w:r w:rsidRPr="003B643E">
        <w:rPr>
          <w:rFonts w:ascii="Garamond" w:eastAsia="SimSun" w:hAnsi="Garamond" w:cs="Arial"/>
          <w:kern w:val="1"/>
          <w:sz w:val="24"/>
          <w:szCs w:val="24"/>
          <w:lang w:eastAsia="ar-SA"/>
        </w:rPr>
        <w:lastRenderedPageBreak/>
        <w:t>spełniania warunków udziału w postępowaniu.</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ar-SA"/>
        </w:rPr>
      </w:pPr>
    </w:p>
    <w:p w:rsidR="006E5FA1" w:rsidRPr="003B643E"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3B643E">
        <w:rPr>
          <w:rFonts w:ascii="Garamond" w:eastAsia="SimSun" w:hAnsi="Garamond" w:cs="Arial"/>
          <w:kern w:val="1"/>
          <w:sz w:val="24"/>
          <w:szCs w:val="24"/>
          <w:lang w:eastAsia="ar-SA"/>
        </w:rPr>
        <w:t>10.2.3</w:t>
      </w:r>
    </w:p>
    <w:p w:rsidR="006E5FA1" w:rsidRPr="003B643E" w:rsidRDefault="006E5FA1" w:rsidP="006E5FA1">
      <w:pPr>
        <w:widowControl w:val="0"/>
        <w:suppressAutoHyphens/>
        <w:spacing w:after="0" w:line="240" w:lineRule="auto"/>
        <w:ind w:left="426" w:hanging="426"/>
        <w:rPr>
          <w:rFonts w:ascii="Garamond" w:eastAsia="SimSun" w:hAnsi="Garamond" w:cs="Times New Roman"/>
          <w:kern w:val="1"/>
          <w:sz w:val="24"/>
          <w:szCs w:val="24"/>
          <w:lang w:eastAsia="zh-CN"/>
        </w:rPr>
      </w:pPr>
      <w:r w:rsidRPr="003B643E">
        <w:rPr>
          <w:rFonts w:ascii="Garamond" w:eastAsia="SimSun" w:hAnsi="Garamond" w:cs="Arial"/>
          <w:kern w:val="1"/>
          <w:sz w:val="24"/>
          <w:szCs w:val="24"/>
          <w:lang w:eastAsia="ar-SA"/>
        </w:rPr>
        <w:t>Sytuacja ekonomiczna i finansowa</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ar-SA"/>
        </w:rPr>
      </w:pPr>
    </w:p>
    <w:p w:rsidR="006E5FA1" w:rsidRPr="003B643E"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3B643E">
        <w:rPr>
          <w:rFonts w:ascii="Garamond" w:eastAsia="SimSun" w:hAnsi="Garamond" w:cs="Arial"/>
          <w:kern w:val="1"/>
          <w:sz w:val="24"/>
          <w:szCs w:val="24"/>
          <w:lang w:eastAsia="ar-SA"/>
        </w:rPr>
        <w:t>Zamawiający nie dokonuje w tym zakresie szczegółowego opisu sposobu dokonania oceny spełniania warunków udziału w postępowaniu.</w:t>
      </w:r>
    </w:p>
    <w:p w:rsidR="006E5FA1" w:rsidRPr="003B643E" w:rsidRDefault="006E5FA1" w:rsidP="006E5FA1">
      <w:pPr>
        <w:widowControl w:val="0"/>
        <w:suppressAutoHyphens/>
        <w:spacing w:after="0" w:line="240" w:lineRule="auto"/>
        <w:rPr>
          <w:rFonts w:ascii="Garamond" w:eastAsia="SimSun" w:hAnsi="Garamond" w:cs="Times New Roman"/>
          <w:kern w:val="1"/>
          <w:sz w:val="24"/>
          <w:szCs w:val="24"/>
          <w:lang w:eastAsia="zh-CN"/>
        </w:rPr>
      </w:pPr>
    </w:p>
    <w:p w:rsidR="006E5FA1" w:rsidRPr="003B643E" w:rsidRDefault="006E5FA1" w:rsidP="006E5FA1">
      <w:pPr>
        <w:widowControl w:val="0"/>
        <w:suppressAutoHyphens/>
        <w:spacing w:after="0" w:line="240" w:lineRule="auto"/>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10.2.4</w:t>
      </w:r>
    </w:p>
    <w:p w:rsidR="00325F88" w:rsidRDefault="006E5FA1" w:rsidP="006E5FA1">
      <w:pPr>
        <w:widowControl w:val="0"/>
        <w:suppressAutoHyphens/>
        <w:spacing w:after="0" w:line="240" w:lineRule="auto"/>
        <w:ind w:left="426" w:hanging="426"/>
        <w:rPr>
          <w:rFonts w:ascii="Garamond" w:eastAsia="SimSun" w:hAnsi="Garamond" w:cs="Arial"/>
          <w:kern w:val="1"/>
          <w:sz w:val="24"/>
          <w:szCs w:val="24"/>
          <w:lang w:eastAsia="ar-SA"/>
        </w:rPr>
      </w:pPr>
      <w:r w:rsidRPr="003B643E">
        <w:rPr>
          <w:rFonts w:ascii="Garamond" w:eastAsia="SimSun" w:hAnsi="Garamond" w:cs="Arial"/>
          <w:kern w:val="1"/>
          <w:sz w:val="24"/>
          <w:szCs w:val="24"/>
          <w:lang w:eastAsia="ar-SA"/>
        </w:rPr>
        <w:t xml:space="preserve">Zdolność techniczna lub zawodowa </w:t>
      </w:r>
    </w:p>
    <w:p w:rsidR="00F9534F" w:rsidRPr="00F9534F" w:rsidRDefault="00F9534F" w:rsidP="00F9534F">
      <w:pPr>
        <w:widowControl w:val="0"/>
        <w:suppressAutoHyphens/>
        <w:spacing w:after="0" w:line="240" w:lineRule="auto"/>
        <w:ind w:left="426"/>
        <w:jc w:val="both"/>
        <w:rPr>
          <w:rFonts w:ascii="Garamond" w:eastAsia="SimSun" w:hAnsi="Garamond" w:cs="Arial"/>
          <w:kern w:val="1"/>
          <w:sz w:val="24"/>
          <w:szCs w:val="24"/>
          <w:lang w:eastAsia="ar-SA"/>
        </w:rPr>
      </w:pPr>
      <w:r w:rsidRPr="00F9534F">
        <w:rPr>
          <w:rFonts w:ascii="Garamond" w:eastAsia="SimSun" w:hAnsi="Garamond" w:cs="Arial"/>
          <w:kern w:val="1"/>
          <w:sz w:val="24"/>
          <w:szCs w:val="24"/>
          <w:lang w:eastAsia="ar-SA"/>
        </w:rPr>
        <w:t>Zamawiający wymaga przedłożenia 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załącznik nr 3 do SWZ zgodnie z wymaganiami określonymi w pkt. 13.4.2.</w:t>
      </w:r>
    </w:p>
    <w:p w:rsidR="00F9534F" w:rsidRPr="00F9534F" w:rsidRDefault="00F9534F" w:rsidP="00F9534F">
      <w:pPr>
        <w:widowControl w:val="0"/>
        <w:suppressAutoHyphens/>
        <w:spacing w:after="0" w:line="240" w:lineRule="auto"/>
        <w:ind w:left="426"/>
        <w:jc w:val="both"/>
        <w:rPr>
          <w:rFonts w:ascii="Garamond" w:eastAsia="SimSun" w:hAnsi="Garamond" w:cs="Arial"/>
          <w:kern w:val="1"/>
          <w:sz w:val="24"/>
          <w:szCs w:val="24"/>
          <w:lang w:eastAsia="ar-SA"/>
        </w:rPr>
      </w:pPr>
    </w:p>
    <w:p w:rsidR="006E5FA1" w:rsidRPr="003B643E" w:rsidRDefault="00F9534F" w:rsidP="00F9534F">
      <w:pPr>
        <w:widowControl w:val="0"/>
        <w:suppressAutoHyphens/>
        <w:spacing w:after="0" w:line="240" w:lineRule="auto"/>
        <w:ind w:left="426"/>
        <w:jc w:val="both"/>
        <w:rPr>
          <w:rFonts w:ascii="Garamond" w:eastAsia="SimSun" w:hAnsi="Garamond" w:cs="Times New Roman"/>
          <w:kern w:val="1"/>
          <w:sz w:val="24"/>
          <w:szCs w:val="24"/>
          <w:lang w:eastAsia="zh-CN"/>
        </w:rPr>
      </w:pPr>
      <w:r w:rsidRPr="00F9534F">
        <w:rPr>
          <w:rFonts w:ascii="Garamond" w:eastAsia="SimSun" w:hAnsi="Garamond" w:cs="Arial"/>
          <w:kern w:val="1"/>
          <w:sz w:val="24"/>
          <w:szCs w:val="24"/>
          <w:lang w:eastAsia="ar-SA"/>
        </w:rPr>
        <w:t>Zamawiający wymaga przedłożenia 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załącznik nr 4 do SWZ zgodnie z wymaganiami określonymi w pkt. 13.4.3.</w:t>
      </w:r>
    </w:p>
    <w:p w:rsidR="006E5FA1" w:rsidRPr="003B643E" w:rsidRDefault="006E5FA1" w:rsidP="006E5FA1">
      <w:pPr>
        <w:spacing w:after="0" w:line="240" w:lineRule="auto"/>
        <w:jc w:val="both"/>
        <w:rPr>
          <w:rFonts w:ascii="Garamond" w:eastAsia="Times New Roman" w:hAnsi="Garamond" w:cs="Arial"/>
          <w:sz w:val="24"/>
          <w:szCs w:val="24"/>
          <w:lang w:eastAsia="ar-SA"/>
        </w:rPr>
      </w:pPr>
    </w:p>
    <w:p w:rsidR="006E5FA1" w:rsidRPr="006E5FA1" w:rsidRDefault="006E5FA1" w:rsidP="006E5FA1">
      <w:pPr>
        <w:widowControl w:val="0"/>
        <w:suppressAutoHyphens/>
        <w:spacing w:after="0" w:line="240" w:lineRule="auto"/>
        <w:jc w:val="both"/>
        <w:rPr>
          <w:rFonts w:ascii="Arial" w:eastAsia="SimSun" w:hAnsi="Arial" w:cs="Arial"/>
          <w:b/>
          <w:bCs/>
          <w:kern w:val="1"/>
          <w:sz w:val="20"/>
          <w:szCs w:val="20"/>
          <w:lang w:eastAsia="zh-CN"/>
        </w:rPr>
      </w:pPr>
    </w:p>
    <w:p w:rsidR="006E5FA1" w:rsidRPr="006E5FA1" w:rsidRDefault="006E5FA1" w:rsidP="00211ED2">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0" w:line="240" w:lineRule="auto"/>
        <w:jc w:val="both"/>
        <w:rPr>
          <w:rFonts w:ascii="Arial" w:eastAsia="SimSun" w:hAnsi="Arial" w:cs="Arial"/>
          <w:b/>
          <w:bCs/>
          <w:kern w:val="1"/>
          <w:sz w:val="20"/>
          <w:szCs w:val="20"/>
          <w:lang w:eastAsia="zh-CN"/>
        </w:rPr>
      </w:pPr>
      <w:r w:rsidRPr="006E5FA1">
        <w:rPr>
          <w:rFonts w:ascii="Arial" w:eastAsia="SimSun" w:hAnsi="Arial" w:cs="Arial"/>
          <w:b/>
          <w:bCs/>
          <w:kern w:val="1"/>
          <w:sz w:val="20"/>
          <w:szCs w:val="20"/>
          <w:lang w:eastAsia="zh-CN"/>
        </w:rPr>
        <w:t>XI. PODSTAWY WYKLUCZENIA, O KTÓRYCH MOWA W ART. 108 UST. 1</w:t>
      </w:r>
    </w:p>
    <w:p w:rsidR="006E5FA1" w:rsidRPr="006E5FA1" w:rsidRDefault="006E5FA1" w:rsidP="006E5FA1">
      <w:pPr>
        <w:widowControl w:val="0"/>
        <w:suppressAutoHyphens/>
        <w:spacing w:after="0" w:line="240" w:lineRule="auto"/>
        <w:jc w:val="both"/>
        <w:rPr>
          <w:rFonts w:ascii="Arial" w:eastAsia="SimSun" w:hAnsi="Arial" w:cs="Arial"/>
          <w:kern w:val="1"/>
          <w:sz w:val="20"/>
          <w:szCs w:val="20"/>
          <w:lang w:eastAsia="zh-CN"/>
        </w:rPr>
      </w:pP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11.1</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ar-SA"/>
        </w:rPr>
      </w:pPr>
      <w:r w:rsidRPr="003B643E">
        <w:rPr>
          <w:rFonts w:ascii="Garamond" w:eastAsia="SimSun" w:hAnsi="Garamond" w:cs="Arial"/>
          <w:kern w:val="1"/>
          <w:sz w:val="24"/>
          <w:szCs w:val="24"/>
          <w:lang w:eastAsia="zh-CN"/>
        </w:rPr>
        <w:t>Z postępowania o udzielenie zamówienia wyklucza się Wykonawców, w stosunku do których zachodzi którakolwiek z okoliczności wskazanych w art. 108 ust. 1 ustawy Prawo zamówień publicznych.</w:t>
      </w:r>
    </w:p>
    <w:p w:rsidR="006E5FA1" w:rsidRPr="003B643E" w:rsidRDefault="006E5FA1" w:rsidP="006E5FA1">
      <w:pPr>
        <w:widowControl w:val="0"/>
        <w:suppressAutoHyphens/>
        <w:spacing w:after="0" w:line="240" w:lineRule="auto"/>
        <w:jc w:val="both"/>
        <w:rPr>
          <w:rFonts w:ascii="Garamond" w:eastAsia="SimSun" w:hAnsi="Garamond" w:cs="Arial"/>
          <w:color w:val="FF0000"/>
          <w:kern w:val="1"/>
          <w:sz w:val="24"/>
          <w:szCs w:val="24"/>
          <w:lang w:eastAsia="ar-SA"/>
        </w:rPr>
      </w:pP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ar-SA"/>
        </w:rPr>
      </w:pPr>
      <w:r w:rsidRPr="003B643E">
        <w:rPr>
          <w:rFonts w:ascii="Garamond" w:eastAsia="SimSun" w:hAnsi="Garamond" w:cs="Arial"/>
          <w:kern w:val="1"/>
          <w:sz w:val="24"/>
          <w:szCs w:val="24"/>
          <w:lang w:eastAsia="ar-SA"/>
        </w:rPr>
        <w:t>11.2</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ar-SA"/>
        </w:rPr>
      </w:pPr>
      <w:r w:rsidRPr="003B643E">
        <w:rPr>
          <w:rFonts w:ascii="Garamond" w:eastAsia="SimSun" w:hAnsi="Garamond" w:cs="Arial"/>
          <w:kern w:val="1"/>
          <w:sz w:val="24"/>
          <w:szCs w:val="24"/>
          <w:lang w:eastAsia="ar-SA"/>
        </w:rPr>
        <w:t xml:space="preserve">Wykonawca może zostać wykluczony przez Zamawiającego na każdym etapie postępowania o udzielenie zamówienia, z zastrzeżeniem art. 110 ust. 2 i 3 ustawy Prawo zamówień publicznych. </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ar-SA"/>
        </w:rPr>
      </w:pP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ar-SA"/>
        </w:rPr>
      </w:pPr>
      <w:r w:rsidRPr="003B643E">
        <w:rPr>
          <w:rFonts w:ascii="Garamond" w:eastAsia="SimSun" w:hAnsi="Garamond" w:cs="Arial"/>
          <w:kern w:val="1"/>
          <w:sz w:val="24"/>
          <w:szCs w:val="24"/>
          <w:lang w:eastAsia="ar-SA"/>
        </w:rPr>
        <w:t>11.3</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ar-SA"/>
        </w:rPr>
      </w:pPr>
      <w:r w:rsidRPr="003B643E">
        <w:rPr>
          <w:rFonts w:ascii="Garamond" w:eastAsia="SimSun" w:hAnsi="Garamond" w:cs="Arial"/>
          <w:kern w:val="1"/>
          <w:sz w:val="24"/>
          <w:szCs w:val="24"/>
          <w:lang w:eastAsia="ar-SA"/>
        </w:rPr>
        <w:t>Wykluczenie Wykonawcy następuje zgodnie z art. 111 ustawy Prawo zamówień publicznych.</w:t>
      </w:r>
    </w:p>
    <w:p w:rsidR="006E5FA1" w:rsidRPr="006E5FA1" w:rsidRDefault="006E5FA1" w:rsidP="006E5FA1">
      <w:pPr>
        <w:widowControl w:val="0"/>
        <w:suppressAutoHyphens/>
        <w:spacing w:after="0" w:line="240" w:lineRule="auto"/>
        <w:jc w:val="both"/>
        <w:rPr>
          <w:rFonts w:ascii="Arial" w:eastAsia="SimSun" w:hAnsi="Arial" w:cs="Arial"/>
          <w:kern w:val="1"/>
          <w:sz w:val="20"/>
          <w:szCs w:val="20"/>
          <w:lang w:eastAsia="ar-SA"/>
        </w:rPr>
      </w:pPr>
    </w:p>
    <w:p w:rsidR="006E5FA1" w:rsidRPr="006E5FA1" w:rsidRDefault="006E5FA1" w:rsidP="00211ED2">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0" w:line="240" w:lineRule="auto"/>
        <w:jc w:val="both"/>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 xml:space="preserve">XII. PODSTAWY WYKLUCZENIA, O KTÓRYCH MOWA W ART. 109 UST. 1 </w:t>
      </w:r>
    </w:p>
    <w:p w:rsidR="006E5FA1" w:rsidRPr="006E5FA1" w:rsidRDefault="006E5FA1" w:rsidP="006E5FA1">
      <w:pPr>
        <w:widowControl w:val="0"/>
        <w:suppressAutoHyphens/>
        <w:spacing w:after="0" w:line="240" w:lineRule="auto"/>
        <w:jc w:val="both"/>
        <w:rPr>
          <w:rFonts w:ascii="Arial" w:eastAsia="SimSun" w:hAnsi="Arial" w:cs="Arial"/>
          <w:kern w:val="1"/>
          <w:sz w:val="20"/>
          <w:szCs w:val="20"/>
          <w:lang w:eastAsia="ar-SA"/>
        </w:rPr>
      </w:pP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ar-SA"/>
        </w:rPr>
      </w:pPr>
      <w:r w:rsidRPr="003B643E">
        <w:rPr>
          <w:rFonts w:ascii="Garamond" w:eastAsia="SimSun" w:hAnsi="Garamond" w:cs="Arial"/>
          <w:kern w:val="1"/>
          <w:sz w:val="24"/>
          <w:szCs w:val="24"/>
          <w:lang w:eastAsia="ar-SA"/>
        </w:rPr>
        <w:t>12.1</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ar-SA"/>
        </w:rPr>
      </w:pPr>
      <w:r w:rsidRPr="003B643E">
        <w:rPr>
          <w:rFonts w:ascii="Garamond" w:eastAsia="SimSun" w:hAnsi="Garamond" w:cs="Arial"/>
          <w:kern w:val="1"/>
          <w:sz w:val="24"/>
          <w:szCs w:val="24"/>
          <w:lang w:eastAsia="ar-SA"/>
        </w:rPr>
        <w:t>Zamawiający przewiduje wykluczenie Wykonawcy na podstawie art. 109 ust. 1 pkt. 4 ustawy Prawo zamówień publicznych,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wszczęcia tej procedury.</w:t>
      </w:r>
    </w:p>
    <w:p w:rsidR="006E5FA1" w:rsidRDefault="006E5FA1" w:rsidP="006E5FA1">
      <w:pPr>
        <w:widowControl w:val="0"/>
        <w:suppressAutoHyphens/>
        <w:spacing w:after="0" w:line="240" w:lineRule="auto"/>
        <w:jc w:val="both"/>
        <w:rPr>
          <w:rFonts w:ascii="Arial" w:eastAsia="SimSun" w:hAnsi="Arial" w:cs="Arial"/>
          <w:kern w:val="1"/>
          <w:sz w:val="20"/>
          <w:szCs w:val="20"/>
          <w:lang w:eastAsia="ar-SA"/>
        </w:rPr>
      </w:pPr>
    </w:p>
    <w:p w:rsidR="002A1A71" w:rsidRDefault="002A1A71" w:rsidP="002A1A71">
      <w:pPr>
        <w:tabs>
          <w:tab w:val="left" w:pos="142"/>
          <w:tab w:val="left" w:pos="426"/>
        </w:tabs>
        <w:autoSpaceDE w:val="0"/>
        <w:autoSpaceDN w:val="0"/>
        <w:adjustRightInd w:val="0"/>
        <w:spacing w:after="120"/>
        <w:jc w:val="both"/>
        <w:rPr>
          <w:rFonts w:ascii="Garamond" w:hAnsi="Garamond"/>
          <w:bCs/>
          <w:sz w:val="24"/>
          <w:szCs w:val="24"/>
          <w:u w:val="single"/>
        </w:rPr>
      </w:pPr>
      <w:r w:rsidRPr="002A1A71">
        <w:rPr>
          <w:rFonts w:ascii="Garamond" w:hAnsi="Garamond"/>
          <w:bCs/>
          <w:sz w:val="24"/>
          <w:szCs w:val="24"/>
          <w:u w:val="single"/>
        </w:rPr>
        <w:t>12.2Dodatkowe wykluczenie wykonawcy wynikające z poniżej wskazanej ustawy</w:t>
      </w:r>
    </w:p>
    <w:p w:rsidR="002A1A71" w:rsidRPr="002A1A71" w:rsidRDefault="002A1A71" w:rsidP="002A1A71">
      <w:pPr>
        <w:tabs>
          <w:tab w:val="left" w:pos="142"/>
          <w:tab w:val="left" w:pos="426"/>
        </w:tabs>
        <w:autoSpaceDE w:val="0"/>
        <w:autoSpaceDN w:val="0"/>
        <w:adjustRightInd w:val="0"/>
        <w:spacing w:after="120"/>
        <w:jc w:val="both"/>
        <w:rPr>
          <w:rFonts w:ascii="Garamond" w:hAnsi="Garamond"/>
          <w:bCs/>
          <w:sz w:val="24"/>
          <w:szCs w:val="24"/>
          <w:u w:val="single"/>
        </w:rPr>
      </w:pPr>
      <w:r w:rsidRPr="002A1A71">
        <w:rPr>
          <w:rFonts w:ascii="Garamond" w:hAnsi="Garamond"/>
          <w:color w:val="222222"/>
          <w:sz w:val="24"/>
          <w:szCs w:val="24"/>
        </w:rPr>
        <w:t xml:space="preserve">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2022 r. poz. 1710, 1812, 1933, 2185 z późn. zm.), zwanej dalej „ustawą Pzp”.Na podstawie </w:t>
      </w:r>
      <w:r w:rsidRPr="002A1A71">
        <w:rPr>
          <w:rFonts w:ascii="Garamond" w:hAnsi="Garamond"/>
          <w:color w:val="222222"/>
          <w:sz w:val="24"/>
          <w:szCs w:val="24"/>
          <w:u w:val="single"/>
        </w:rPr>
        <w:t>art. 7 ust. 1 ustawy</w:t>
      </w:r>
      <w:r w:rsidRPr="002A1A71">
        <w:rPr>
          <w:rFonts w:ascii="Garamond" w:hAnsi="Garamond"/>
          <w:color w:val="222222"/>
          <w:sz w:val="24"/>
          <w:szCs w:val="24"/>
        </w:rPr>
        <w:t xml:space="preserve"> z postępowania o udzielenie zamówienia publicznego lub konkursu prowadzonego na podstawie ustawy Pzp wyklucza się:</w:t>
      </w:r>
    </w:p>
    <w:p w:rsidR="002A1A71" w:rsidRPr="002A1A71" w:rsidRDefault="002A1A71" w:rsidP="002A1A71">
      <w:pPr>
        <w:numPr>
          <w:ilvl w:val="0"/>
          <w:numId w:val="17"/>
        </w:numPr>
        <w:spacing w:before="100" w:beforeAutospacing="1" w:after="100" w:afterAutospacing="1" w:line="240" w:lineRule="auto"/>
        <w:jc w:val="both"/>
        <w:rPr>
          <w:rFonts w:ascii="Garamond" w:hAnsi="Garamond"/>
          <w:color w:val="222222"/>
          <w:sz w:val="24"/>
          <w:szCs w:val="24"/>
        </w:rPr>
      </w:pPr>
      <w:r w:rsidRPr="002A1A71">
        <w:rPr>
          <w:rFonts w:ascii="Garamond" w:hAnsi="Garamond"/>
          <w:color w:val="222222"/>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2A1A71" w:rsidRPr="002A1A71" w:rsidRDefault="002A1A71" w:rsidP="002A1A71">
      <w:pPr>
        <w:numPr>
          <w:ilvl w:val="0"/>
          <w:numId w:val="17"/>
        </w:numPr>
        <w:spacing w:before="100" w:beforeAutospacing="1" w:after="100" w:afterAutospacing="1" w:line="240" w:lineRule="auto"/>
        <w:jc w:val="both"/>
        <w:rPr>
          <w:rFonts w:ascii="Garamond" w:hAnsi="Garamond"/>
          <w:color w:val="222222"/>
          <w:sz w:val="24"/>
          <w:szCs w:val="24"/>
        </w:rPr>
      </w:pPr>
      <w:r w:rsidRPr="002A1A71">
        <w:rPr>
          <w:rFonts w:ascii="Garamond" w:hAnsi="Garamond"/>
          <w:color w:val="222222"/>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2A1A71" w:rsidRDefault="002A1A71" w:rsidP="002A1A71">
      <w:pPr>
        <w:numPr>
          <w:ilvl w:val="0"/>
          <w:numId w:val="17"/>
        </w:numPr>
        <w:spacing w:before="100" w:beforeAutospacing="1" w:after="100" w:afterAutospacing="1" w:line="240" w:lineRule="auto"/>
        <w:jc w:val="both"/>
        <w:rPr>
          <w:rFonts w:ascii="Garamond" w:hAnsi="Garamond"/>
          <w:color w:val="222222"/>
          <w:sz w:val="24"/>
          <w:szCs w:val="24"/>
        </w:rPr>
      </w:pPr>
      <w:r w:rsidRPr="002A1A71">
        <w:rPr>
          <w:rFonts w:ascii="Garamond" w:hAnsi="Garamond"/>
          <w:color w:val="222222"/>
          <w:sz w:val="24"/>
          <w:szCs w:val="24"/>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2A1A71" w:rsidRPr="002A1A71" w:rsidRDefault="002A1A71" w:rsidP="002A1A71">
      <w:pPr>
        <w:spacing w:before="100" w:beforeAutospacing="1" w:after="100" w:afterAutospacing="1" w:line="240" w:lineRule="auto"/>
        <w:jc w:val="both"/>
        <w:rPr>
          <w:rFonts w:ascii="Garamond" w:hAnsi="Garamond"/>
          <w:color w:val="222222"/>
          <w:sz w:val="24"/>
          <w:szCs w:val="24"/>
        </w:rPr>
      </w:pPr>
      <w:r w:rsidRPr="002A1A71">
        <w:rPr>
          <w:rFonts w:ascii="Garamond" w:hAnsi="Garamond"/>
          <w:bCs/>
          <w:sz w:val="24"/>
          <w:szCs w:val="24"/>
        </w:rPr>
        <w:t xml:space="preserve">Powyższe wykluczenie następować będzie na okres trwania ww. okoliczności. W przypadku wykonawcy wykluczonego na </w:t>
      </w:r>
      <w:r w:rsidRPr="002A1A71">
        <w:rPr>
          <w:rFonts w:ascii="Garamond" w:hAnsi="Garamond"/>
          <w:bCs/>
          <w:sz w:val="24"/>
          <w:szCs w:val="24"/>
          <w:u w:val="single"/>
        </w:rPr>
        <w:t>podstawie art. 7 ust. 1 ustawy</w:t>
      </w:r>
      <w:r w:rsidRPr="002A1A71">
        <w:rPr>
          <w:rFonts w:ascii="Garamond" w:hAnsi="Garamond"/>
          <w:bCs/>
          <w:sz w:val="24"/>
          <w:szCs w:val="24"/>
        </w:rPr>
        <w:t>, zamawiający odrzuca ofertę takiego wykonawcy.</w:t>
      </w:r>
    </w:p>
    <w:p w:rsidR="002A1A71" w:rsidRPr="006E5FA1" w:rsidRDefault="002A1A71" w:rsidP="006E5FA1">
      <w:pPr>
        <w:widowControl w:val="0"/>
        <w:suppressAutoHyphens/>
        <w:spacing w:after="0" w:line="240" w:lineRule="auto"/>
        <w:jc w:val="both"/>
        <w:rPr>
          <w:rFonts w:ascii="Arial" w:eastAsia="SimSun" w:hAnsi="Arial" w:cs="Arial"/>
          <w:kern w:val="1"/>
          <w:sz w:val="20"/>
          <w:szCs w:val="20"/>
          <w:lang w:eastAsia="ar-SA"/>
        </w:rPr>
      </w:pPr>
    </w:p>
    <w:p w:rsidR="006E5FA1" w:rsidRPr="006E5FA1" w:rsidRDefault="006E5FA1" w:rsidP="00211ED2">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0" w:line="240" w:lineRule="auto"/>
        <w:jc w:val="both"/>
        <w:rPr>
          <w:rFonts w:ascii="Arial" w:eastAsia="SimSun" w:hAnsi="Arial" w:cs="Arial"/>
          <w:b/>
          <w:bCs/>
          <w:kern w:val="1"/>
          <w:sz w:val="20"/>
          <w:szCs w:val="20"/>
          <w:lang w:eastAsia="zh-CN"/>
        </w:rPr>
      </w:pPr>
      <w:r w:rsidRPr="006E5FA1">
        <w:rPr>
          <w:rFonts w:ascii="Arial" w:eastAsia="SimSun" w:hAnsi="Arial" w:cs="Arial"/>
          <w:b/>
          <w:bCs/>
          <w:kern w:val="1"/>
          <w:sz w:val="20"/>
          <w:szCs w:val="20"/>
          <w:lang w:eastAsia="zh-CN"/>
        </w:rPr>
        <w:t>XIII. OŚWIADCZENIA I DOKUMENTY, JAKIE ZOBOWIĄZANI SĄ DOSTARCZYĆ WYKONAWCY W CELU POTWIERDZENIA SPEŁNIANIA WARUNKÓW UDZIAŁU W POSTĘPOWANIU ORAZ WYKAZANIA BRAKU PODSTAW WYKLUCZENIA (PODMIOTOWE ŚRODKI DOWODOWE)</w:t>
      </w:r>
    </w:p>
    <w:p w:rsidR="006E5FA1" w:rsidRPr="006E5FA1" w:rsidRDefault="006E5FA1" w:rsidP="006E5FA1">
      <w:pPr>
        <w:widowControl w:val="0"/>
        <w:suppressAutoHyphens/>
        <w:spacing w:after="0" w:line="240" w:lineRule="auto"/>
        <w:jc w:val="both"/>
        <w:rPr>
          <w:rFonts w:ascii="Arial" w:eastAsia="SimSun" w:hAnsi="Arial" w:cs="Arial"/>
          <w:kern w:val="1"/>
          <w:sz w:val="20"/>
          <w:szCs w:val="20"/>
          <w:lang w:eastAsia="zh-CN"/>
        </w:rPr>
      </w:pP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13.1</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Do oferty Wykonawca zobowiązany jest dołączyć aktualne na dzień składania ofert oświadczenie o niepodleganiu wykluczeniu i spełnianiu warunków udziału w postępowaniu zgodnie z załącznikiem nr 2 do SWZ.</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13.2</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Informacje zawarte w oświadczeniu, o którym mowa w pkt. 13.1 stanowią wstępne potwierdzenie, że Wykonawca nie podlega wykluczeniu oraz spełnia warunki udziału w postępowaniu.</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13.3</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 xml:space="preserve">Zamawiający wzywa wykonawcę, którego oferta została najwyżej oceniona, do złożenia w </w:t>
      </w:r>
      <w:r w:rsidRPr="00E25DCA">
        <w:rPr>
          <w:rFonts w:ascii="Garamond" w:eastAsia="SimSun" w:hAnsi="Garamond" w:cs="Arial"/>
          <w:kern w:val="1"/>
          <w:sz w:val="24"/>
          <w:szCs w:val="24"/>
          <w:lang w:eastAsia="zh-CN"/>
        </w:rPr>
        <w:lastRenderedPageBreak/>
        <w:t>wyznaczonym terminie, nie krótszym niż 5 dni od dnia wezwania, podmiotowych środków dowodowych, jeżeli wymagał ich złożenia w ogłoszeniu o zamówieniu lub dokumentach zamówienia, aktualnych na dzień złożenia.</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13.4</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Podmiotowe środki dowodowe wymagane od Wykonawcy obejmują:</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13.4.1</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Odpis lub informacja z Krajowego Rejestru Sądowego lub z Centralnej Ewidencji i Informacji o Działalności Gospodarczej w zakresie art. 109 ust. 1 pkt 4 ustawy Prawo zamówień publicznych, sporządzone nie wcześniej niż 3 miesiące przed jej złożeniem, jeżeli odrębne przepisy wymagają wpisu do rejestru lub ewidencji.</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13.4.2</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załącznik nr 3 do SWZ.</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Pr>
          <w:rFonts w:ascii="Garamond" w:eastAsia="SimSun" w:hAnsi="Garamond" w:cs="Arial"/>
          <w:kern w:val="1"/>
          <w:sz w:val="24"/>
          <w:szCs w:val="24"/>
          <w:lang w:eastAsia="zh-CN"/>
        </w:rPr>
        <w:t>W</w:t>
      </w:r>
      <w:r w:rsidRPr="00E25DCA">
        <w:rPr>
          <w:rFonts w:ascii="Garamond" w:eastAsia="SimSun" w:hAnsi="Garamond" w:cs="Arial"/>
          <w:kern w:val="1"/>
          <w:sz w:val="24"/>
          <w:szCs w:val="24"/>
          <w:lang w:eastAsia="zh-CN"/>
        </w:rPr>
        <w:t xml:space="preserve">arunek ten zostanie spełniony, jeśli wykonawca wykaże, że w okresie nie wcześniej niż ostatnich 5 lat przed upływem składania ofert, a jeżeli okres prowadzenia działalności jest krótszy – w tym okresie, wykonał należycie co najmniej jedną robotę budowlaną </w:t>
      </w:r>
      <w:r w:rsidR="00BE339D">
        <w:rPr>
          <w:rFonts w:ascii="Garamond" w:eastAsia="SimSun" w:hAnsi="Garamond" w:cs="Arial"/>
          <w:kern w:val="1"/>
          <w:sz w:val="24"/>
          <w:szCs w:val="24"/>
          <w:lang w:eastAsia="zh-CN"/>
        </w:rPr>
        <w:t xml:space="preserve"> o wartości nie niższej niż 1</w:t>
      </w:r>
      <w:r w:rsidR="006E40DC">
        <w:rPr>
          <w:rFonts w:ascii="Garamond" w:eastAsia="SimSun" w:hAnsi="Garamond" w:cs="Arial"/>
          <w:kern w:val="1"/>
          <w:sz w:val="24"/>
          <w:szCs w:val="24"/>
          <w:lang w:eastAsia="zh-CN"/>
        </w:rPr>
        <w:t>0</w:t>
      </w:r>
      <w:r w:rsidRPr="00E25DCA">
        <w:rPr>
          <w:rFonts w:ascii="Garamond" w:eastAsia="SimSun" w:hAnsi="Garamond" w:cs="Arial"/>
          <w:kern w:val="1"/>
          <w:sz w:val="24"/>
          <w:szCs w:val="24"/>
          <w:lang w:eastAsia="zh-CN"/>
        </w:rPr>
        <w:t>0.000,00 zł (brutto) lub dwie roboty</w:t>
      </w:r>
      <w:r w:rsidR="006E40DC">
        <w:rPr>
          <w:rFonts w:ascii="Garamond" w:eastAsia="SimSun" w:hAnsi="Garamond" w:cs="Arial"/>
          <w:kern w:val="1"/>
          <w:sz w:val="24"/>
          <w:szCs w:val="24"/>
          <w:lang w:eastAsia="zh-CN"/>
        </w:rPr>
        <w:t xml:space="preserve"> o wartości nie niższej niż </w:t>
      </w:r>
      <w:r w:rsidR="00BE339D">
        <w:rPr>
          <w:rFonts w:ascii="Garamond" w:eastAsia="SimSun" w:hAnsi="Garamond" w:cs="Arial"/>
          <w:kern w:val="1"/>
          <w:sz w:val="24"/>
          <w:szCs w:val="24"/>
          <w:lang w:eastAsia="zh-CN"/>
        </w:rPr>
        <w:t>5</w:t>
      </w:r>
      <w:r w:rsidRPr="00E25DCA">
        <w:rPr>
          <w:rFonts w:ascii="Garamond" w:eastAsia="SimSun" w:hAnsi="Garamond" w:cs="Arial"/>
          <w:kern w:val="1"/>
          <w:sz w:val="24"/>
          <w:szCs w:val="24"/>
          <w:lang w:eastAsia="zh-CN"/>
        </w:rPr>
        <w:t xml:space="preserve">0.000,00 zł (brutto) o charakterze porównywalnym z zakresem przedmiotu zamówienia. Za roboty porównywalne Zamawiający uznaje remont, budowę, rozbudowę </w:t>
      </w:r>
      <w:r w:rsidR="00BE339D">
        <w:rPr>
          <w:rFonts w:ascii="Garamond" w:eastAsia="SimSun" w:hAnsi="Garamond" w:cs="Arial"/>
          <w:kern w:val="1"/>
          <w:sz w:val="24"/>
          <w:szCs w:val="24"/>
          <w:lang w:eastAsia="zh-CN"/>
        </w:rPr>
        <w:t>lub przebudowę  chodnika lub ścieżki rowerowej</w:t>
      </w:r>
      <w:r w:rsidRPr="00E25DCA">
        <w:rPr>
          <w:rFonts w:ascii="Garamond" w:eastAsia="SimSun" w:hAnsi="Garamond" w:cs="Arial"/>
          <w:kern w:val="1"/>
          <w:sz w:val="24"/>
          <w:szCs w:val="24"/>
          <w:lang w:eastAsia="zh-CN"/>
        </w:rPr>
        <w:t xml:space="preserve">. </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W przypadku oferty składanej wspólnie (art. 23 ustawy Pzp - konsorcjum) warunek udziału w postępowaniu wystarczy, że spełnił co najmniej jeden z wykonawców składających ofertę wspólną.</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13.4.3</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E25DCA">
        <w:rPr>
          <w:rFonts w:ascii="Garamond" w:eastAsia="SimSun" w:hAnsi="Garamond" w:cs="Arial"/>
          <w:b/>
          <w:bCs/>
          <w:kern w:val="1"/>
          <w:sz w:val="24"/>
          <w:szCs w:val="24"/>
          <w:lang w:eastAsia="zh-CN"/>
        </w:rPr>
        <w:t xml:space="preserve">– </w:t>
      </w:r>
      <w:r w:rsidRPr="00E25DCA">
        <w:rPr>
          <w:rFonts w:ascii="Garamond" w:eastAsia="SimSun" w:hAnsi="Garamond" w:cs="Arial"/>
          <w:kern w:val="1"/>
          <w:sz w:val="24"/>
          <w:szCs w:val="24"/>
          <w:lang w:eastAsia="zh-CN"/>
        </w:rPr>
        <w:t>załącznik nr 4 do SWZ.</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warunek ten zostanie spełniony, jeśli wykonawca wykaże, że dysponuje minimum jedną osobą na stanowisku kierownika budowy, posiadającą uprawnienia budowlane do kierowania robotami budowlanymi w specjalności drogowej bez ograniczeń lub  odpowiadające im ważne uprawnienia budowlane wydane w świetle wcześniej obowiązujących przepisów prawa, posiadającą co najmniej 3-letnie doświadczenie (licząc od dnia uzyskania uprawnień) w pracy na stanowisku kierownika budowy, w tym nadzór nad minimum jednym zadaniem związanym z  wykonaniem remontu, budowy, r</w:t>
      </w:r>
      <w:r w:rsidR="00BE339D">
        <w:rPr>
          <w:rFonts w:ascii="Garamond" w:eastAsia="SimSun" w:hAnsi="Garamond" w:cs="Arial"/>
          <w:kern w:val="1"/>
          <w:sz w:val="24"/>
          <w:szCs w:val="24"/>
          <w:lang w:eastAsia="zh-CN"/>
        </w:rPr>
        <w:t>ozbudowy lub przebudowy chodnika lub ścieżki rowerowej</w:t>
      </w:r>
      <w:r w:rsidR="006E40DC">
        <w:rPr>
          <w:rFonts w:ascii="Garamond" w:eastAsia="SimSun" w:hAnsi="Garamond" w:cs="Arial"/>
          <w:kern w:val="1"/>
          <w:sz w:val="24"/>
          <w:szCs w:val="24"/>
          <w:lang w:eastAsia="zh-CN"/>
        </w:rPr>
        <w:t xml:space="preserve">  o wartości nie niższej niż </w:t>
      </w:r>
      <w:r w:rsidR="00BE339D">
        <w:rPr>
          <w:rFonts w:ascii="Garamond" w:eastAsia="SimSun" w:hAnsi="Garamond" w:cs="Arial"/>
          <w:kern w:val="1"/>
          <w:sz w:val="24"/>
          <w:szCs w:val="24"/>
          <w:lang w:eastAsia="zh-CN"/>
        </w:rPr>
        <w:t>1</w:t>
      </w:r>
      <w:r w:rsidRPr="00E25DCA">
        <w:rPr>
          <w:rFonts w:ascii="Garamond" w:eastAsia="SimSun" w:hAnsi="Garamond" w:cs="Arial"/>
          <w:kern w:val="1"/>
          <w:sz w:val="24"/>
          <w:szCs w:val="24"/>
          <w:lang w:eastAsia="zh-CN"/>
        </w:rPr>
        <w:t>00.000,00 zł (brutto) lub dwoma zadaniami</w:t>
      </w:r>
      <w:r w:rsidR="006E40DC">
        <w:rPr>
          <w:rFonts w:ascii="Garamond" w:eastAsia="SimSun" w:hAnsi="Garamond" w:cs="Arial"/>
          <w:kern w:val="1"/>
          <w:sz w:val="24"/>
          <w:szCs w:val="24"/>
          <w:lang w:eastAsia="zh-CN"/>
        </w:rPr>
        <w:t xml:space="preserve"> o wartości nie niższej niż </w:t>
      </w:r>
      <w:r w:rsidR="00BE339D">
        <w:rPr>
          <w:rFonts w:ascii="Garamond" w:eastAsia="SimSun" w:hAnsi="Garamond" w:cs="Arial"/>
          <w:kern w:val="1"/>
          <w:sz w:val="24"/>
          <w:szCs w:val="24"/>
          <w:lang w:eastAsia="zh-CN"/>
        </w:rPr>
        <w:t>5</w:t>
      </w:r>
      <w:r w:rsidRPr="00E25DCA">
        <w:rPr>
          <w:rFonts w:ascii="Garamond" w:eastAsia="SimSun" w:hAnsi="Garamond" w:cs="Arial"/>
          <w:kern w:val="1"/>
          <w:sz w:val="24"/>
          <w:szCs w:val="24"/>
          <w:lang w:eastAsia="zh-CN"/>
        </w:rPr>
        <w:t>0.000,00 zł (brutto) każda.</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13.5</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 xml:space="preserve">Jeżeli Wykonawca ma siedzibę lub miejsce zamieszkania poza terytorium Rzeczypospolitej Polskiej, zamiast dokumentu, o których mowa w pkt. 13.4.1, składa dokument lub dokumenty </w:t>
      </w:r>
      <w:r w:rsidRPr="00E25DCA">
        <w:rPr>
          <w:rFonts w:ascii="Garamond" w:eastAsia="SimSun" w:hAnsi="Garamond" w:cs="Arial"/>
          <w:kern w:val="1"/>
          <w:sz w:val="24"/>
          <w:szCs w:val="24"/>
          <w:lang w:eastAsia="zh-CN"/>
        </w:rPr>
        <w:lastRenderedPageBreak/>
        <w:t>wystawione w kraju, w którym Wykonawca ma siedzibę lub miejsce zamieszkania, potwierdzające odpowiednio, że nie otwarto jego likwidacji, nie ogłoszono jego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jego złożeniem.</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13.6</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Jeżeli w kraju, w którym Wykonawca ma siedzibę lub miejsce zamieszkania, nie wydaje się dokumentów, o których mowa w pkt. 13.5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pkt. 13.5.</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13.7</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Zamawiający nie wzywa do złożenia podmiotowych środków dowodowych, jeżeli:</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1)</w:t>
      </w:r>
      <w:r w:rsidRPr="00E25DCA">
        <w:rPr>
          <w:rFonts w:ascii="Garamond" w:eastAsia="SimSun" w:hAnsi="Garamond" w:cs="Arial"/>
          <w:kern w:val="1"/>
          <w:sz w:val="24"/>
          <w:szCs w:val="24"/>
          <w:lang w:eastAsia="zh-CN"/>
        </w:rPr>
        <w:tab/>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Prawo zamówień publicznych dane umożliwiające dostęp do tych środków;</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2)</w:t>
      </w:r>
      <w:r w:rsidRPr="00E25DCA">
        <w:rPr>
          <w:rFonts w:ascii="Garamond" w:eastAsia="SimSun" w:hAnsi="Garamond" w:cs="Arial"/>
          <w:kern w:val="1"/>
          <w:sz w:val="24"/>
          <w:szCs w:val="24"/>
          <w:lang w:eastAsia="zh-CN"/>
        </w:rPr>
        <w:tab/>
        <w:t>podmiotowym środkiem dowodowym jest oświadczenie, którego treść odpowiada zakresowi oświadczenia, o którym mowa w art. 125 ust. 1 ustawy Prawo zamówień publicznych.</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13.8</w:t>
      </w:r>
    </w:p>
    <w:p w:rsidR="00E25DCA" w:rsidRPr="00E25DCA" w:rsidRDefault="00E25DCA" w:rsidP="00E25DCA">
      <w:pPr>
        <w:widowControl w:val="0"/>
        <w:suppressAutoHyphens/>
        <w:spacing w:after="0" w:line="240" w:lineRule="auto"/>
        <w:jc w:val="both"/>
        <w:rPr>
          <w:rFonts w:ascii="Garamond" w:eastAsia="SimSun" w:hAnsi="Garamond" w:cs="Arial"/>
          <w:b/>
          <w:bCs/>
          <w:kern w:val="1"/>
          <w:sz w:val="24"/>
          <w:szCs w:val="24"/>
          <w:lang w:eastAsia="zh-CN"/>
        </w:rPr>
      </w:pPr>
      <w:r w:rsidRPr="00E25DCA">
        <w:rPr>
          <w:rFonts w:ascii="Garamond" w:eastAsia="SimSun" w:hAnsi="Garamond" w:cs="Arial"/>
          <w:kern w:val="1"/>
          <w:sz w:val="24"/>
          <w:szCs w:val="24"/>
          <w:lang w:eastAsia="zh-CN"/>
        </w:rPr>
        <w:t>Wykonawca nie jest zobowiązany do złożenia podmiotowych środków dowodowych, które zamawiający posiada, jeżeli wykonawca wskaże te środki oraz potwierdzi ich prawidłowość i aktualność.</w:t>
      </w: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p>
    <w:p w:rsidR="00E25DCA" w:rsidRP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13.9</w:t>
      </w:r>
    </w:p>
    <w:p w:rsidR="006E5FA1" w:rsidRDefault="00E25DCA" w:rsidP="00E25DCA">
      <w:pPr>
        <w:widowControl w:val="0"/>
        <w:suppressAutoHyphens/>
        <w:spacing w:after="0" w:line="240" w:lineRule="auto"/>
        <w:jc w:val="both"/>
        <w:rPr>
          <w:rFonts w:ascii="Garamond" w:eastAsia="SimSun" w:hAnsi="Garamond" w:cs="Arial"/>
          <w:kern w:val="1"/>
          <w:sz w:val="24"/>
          <w:szCs w:val="24"/>
          <w:lang w:eastAsia="zh-CN"/>
        </w:rPr>
      </w:pPr>
      <w:r w:rsidRPr="00E25DCA">
        <w:rPr>
          <w:rFonts w:ascii="Garamond" w:eastAsia="SimSun" w:hAnsi="Garamond" w:cs="Arial"/>
          <w:kern w:val="1"/>
          <w:sz w:val="24"/>
          <w:szCs w:val="24"/>
          <w:lang w:eastAsia="zh-CN"/>
        </w:rPr>
        <w:t>W zakresie nieuregulowanym ustawą Prawo zamówień publicznych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E25DCA" w:rsidRDefault="00E25DCA" w:rsidP="00E25DCA">
      <w:pPr>
        <w:widowControl w:val="0"/>
        <w:suppressAutoHyphens/>
        <w:spacing w:after="0" w:line="240" w:lineRule="auto"/>
        <w:jc w:val="both"/>
        <w:rPr>
          <w:rFonts w:ascii="Garamond" w:eastAsia="SimSun" w:hAnsi="Garamond" w:cs="Arial"/>
          <w:kern w:val="1"/>
          <w:sz w:val="24"/>
          <w:szCs w:val="24"/>
          <w:lang w:eastAsia="zh-CN"/>
        </w:rPr>
      </w:pPr>
    </w:p>
    <w:p w:rsidR="009B5291" w:rsidRDefault="009B5291" w:rsidP="00E25DCA">
      <w:pPr>
        <w:widowControl w:val="0"/>
        <w:suppressAutoHyphens/>
        <w:spacing w:after="0" w:line="240" w:lineRule="auto"/>
        <w:jc w:val="both"/>
        <w:rPr>
          <w:rFonts w:ascii="Garamond" w:eastAsia="SimSun" w:hAnsi="Garamond" w:cs="Arial"/>
          <w:kern w:val="1"/>
          <w:sz w:val="24"/>
          <w:szCs w:val="24"/>
          <w:lang w:eastAsia="zh-CN"/>
        </w:rPr>
      </w:pPr>
    </w:p>
    <w:p w:rsidR="009B5291" w:rsidRPr="003B643E" w:rsidRDefault="009B5291" w:rsidP="00E25DCA">
      <w:pPr>
        <w:widowControl w:val="0"/>
        <w:suppressAutoHyphens/>
        <w:spacing w:after="0" w:line="240" w:lineRule="auto"/>
        <w:jc w:val="both"/>
        <w:rPr>
          <w:rFonts w:ascii="Garamond" w:eastAsia="SimSun" w:hAnsi="Garamond" w:cs="Arial"/>
          <w:kern w:val="1"/>
          <w:sz w:val="24"/>
          <w:szCs w:val="24"/>
          <w:lang w:eastAsia="zh-CN"/>
        </w:rPr>
      </w:pPr>
    </w:p>
    <w:p w:rsidR="006E5FA1" w:rsidRPr="006E5FA1" w:rsidRDefault="006E5FA1" w:rsidP="006E5FA1">
      <w:pPr>
        <w:widowControl w:val="0"/>
        <w:suppressAutoHyphens/>
        <w:spacing w:after="0" w:line="240" w:lineRule="auto"/>
        <w:jc w:val="both"/>
        <w:rPr>
          <w:rFonts w:ascii="Arial" w:eastAsia="SimSun" w:hAnsi="Arial" w:cs="Arial"/>
          <w:b/>
          <w:bCs/>
          <w:kern w:val="1"/>
          <w:sz w:val="20"/>
          <w:szCs w:val="20"/>
          <w:lang w:eastAsia="zh-CN"/>
        </w:rPr>
      </w:pPr>
    </w:p>
    <w:p w:rsidR="006E5FA1" w:rsidRPr="006E5FA1" w:rsidRDefault="006E5FA1" w:rsidP="00211ED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Liberation Serif" w:eastAsia="Times New Roman" w:hAnsi="Liberation Serif" w:cs="Liberation Serif"/>
          <w:sz w:val="24"/>
          <w:szCs w:val="24"/>
        </w:rPr>
      </w:pPr>
      <w:r w:rsidRPr="006E5FA1">
        <w:rPr>
          <w:rFonts w:ascii="Arial" w:eastAsia="Times New Roman" w:hAnsi="Arial" w:cs="Arial"/>
          <w:b/>
          <w:bCs/>
          <w:sz w:val="20"/>
          <w:szCs w:val="20"/>
          <w:lang w:eastAsia="ar-SA"/>
        </w:rPr>
        <w:t xml:space="preserve">XIV. INFORMACJA DLA WYKONAWCÓW POLEGAJĄCYCH NA ZASOBACH INNYCH PODMIOTÓW, NA ZASADACH OKREŚLONYCH W ART. 118 USTAWY PRAWO ZAMÓWIEŃ </w:t>
      </w:r>
      <w:r w:rsidRPr="006E5FA1">
        <w:rPr>
          <w:rFonts w:ascii="Arial" w:eastAsia="Times New Roman" w:hAnsi="Arial" w:cs="Arial"/>
          <w:b/>
          <w:bCs/>
          <w:sz w:val="20"/>
          <w:szCs w:val="20"/>
          <w:lang w:eastAsia="ar-SA"/>
        </w:rPr>
        <w:lastRenderedPageBreak/>
        <w:t>PUBLICZNYCH ORAZ ZAMIERZAJĄCYCH POWIERZYĆ WYKONANIE CZĘŚCI ZAMÓWIENIA PODWYKONAWCOM</w:t>
      </w:r>
    </w:p>
    <w:p w:rsidR="006E5FA1" w:rsidRPr="006E5FA1" w:rsidRDefault="006E5FA1" w:rsidP="006E5FA1">
      <w:pPr>
        <w:widowControl w:val="0"/>
        <w:tabs>
          <w:tab w:val="left" w:pos="284"/>
          <w:tab w:val="left" w:pos="2138"/>
        </w:tabs>
        <w:suppressAutoHyphens/>
        <w:spacing w:after="0" w:line="240" w:lineRule="auto"/>
        <w:ind w:hanging="284"/>
        <w:jc w:val="both"/>
        <w:rPr>
          <w:rFonts w:ascii="Arial" w:eastAsia="SimSun" w:hAnsi="Arial" w:cs="Arial"/>
          <w:b/>
          <w:bCs/>
          <w:kern w:val="1"/>
          <w:sz w:val="20"/>
          <w:szCs w:val="20"/>
          <w:lang w:eastAsia="ar-SA"/>
        </w:rPr>
      </w:pPr>
    </w:p>
    <w:p w:rsidR="006E5FA1" w:rsidRPr="003B643E" w:rsidRDefault="006E5FA1" w:rsidP="006E5FA1">
      <w:pPr>
        <w:spacing w:after="0" w:line="240" w:lineRule="auto"/>
        <w:jc w:val="both"/>
        <w:rPr>
          <w:rFonts w:ascii="Garamond" w:eastAsia="Times New Roman" w:hAnsi="Garamond" w:cs="Liberation Serif"/>
          <w:sz w:val="24"/>
          <w:szCs w:val="24"/>
        </w:rPr>
      </w:pPr>
      <w:r w:rsidRPr="003B643E">
        <w:rPr>
          <w:rFonts w:ascii="Garamond" w:eastAsia="Times New Roman" w:hAnsi="Garamond" w:cs="Arial"/>
          <w:sz w:val="24"/>
          <w:szCs w:val="24"/>
          <w:lang w:eastAsia="ar-SA"/>
        </w:rPr>
        <w:t>14.1</w:t>
      </w:r>
    </w:p>
    <w:p w:rsidR="006E5FA1" w:rsidRPr="003B643E" w:rsidRDefault="006E5FA1" w:rsidP="006E5FA1">
      <w:pPr>
        <w:spacing w:after="0" w:line="240" w:lineRule="auto"/>
        <w:jc w:val="both"/>
        <w:rPr>
          <w:rFonts w:ascii="Garamond" w:eastAsia="Times New Roman" w:hAnsi="Garamond" w:cs="Liberation Serif"/>
          <w:sz w:val="24"/>
          <w:szCs w:val="24"/>
        </w:rPr>
      </w:pPr>
      <w:r w:rsidRPr="003B643E">
        <w:rPr>
          <w:rFonts w:ascii="Garamond" w:eastAsia="Times New Roman" w:hAnsi="Garamond" w:cs="Arial"/>
          <w:sz w:val="24"/>
          <w:szCs w:val="24"/>
          <w:lang w:eastAsia="ar-SA"/>
        </w:rPr>
        <w:t>Wykonawca może w celu potwierdzenia spełniania warunków udziału w postępowaniu w stosownych sytuacjach oraz w odniesieniu do zamówienia lub jego części, polegać na zdolnościach technicznych lub zawodowych lub sytuacji finansowej lub ekonomicznej podmiotów udostępniających zasoby, niezależnie od charakteru prawnego łączących go z nimi stosunków prawnych.</w:t>
      </w:r>
    </w:p>
    <w:p w:rsidR="006E5FA1" w:rsidRPr="003B643E" w:rsidRDefault="006E5FA1" w:rsidP="006E5FA1">
      <w:pPr>
        <w:spacing w:after="0" w:line="240" w:lineRule="auto"/>
        <w:jc w:val="both"/>
        <w:rPr>
          <w:rFonts w:ascii="Garamond" w:eastAsia="Times New Roman" w:hAnsi="Garamond" w:cs="Arial"/>
          <w:sz w:val="24"/>
          <w:szCs w:val="24"/>
          <w:lang w:eastAsia="ar-SA"/>
        </w:rPr>
      </w:pPr>
    </w:p>
    <w:p w:rsidR="006E5FA1" w:rsidRPr="003B643E" w:rsidRDefault="00962F3F" w:rsidP="006E5FA1">
      <w:pPr>
        <w:spacing w:after="0" w:line="240" w:lineRule="auto"/>
        <w:jc w:val="both"/>
        <w:rPr>
          <w:rFonts w:ascii="Garamond" w:eastAsia="Times New Roman" w:hAnsi="Garamond" w:cs="Liberation Serif"/>
          <w:sz w:val="24"/>
          <w:szCs w:val="24"/>
        </w:rPr>
      </w:pPr>
      <w:r w:rsidRPr="003B643E">
        <w:rPr>
          <w:rFonts w:ascii="Garamond" w:eastAsia="Times New Roman" w:hAnsi="Garamond" w:cs="Arial"/>
          <w:sz w:val="24"/>
          <w:szCs w:val="24"/>
          <w:lang w:eastAsia="ar-SA"/>
        </w:rPr>
        <w:t>14.2</w:t>
      </w:r>
    </w:p>
    <w:p w:rsidR="006E5FA1" w:rsidRPr="003B643E" w:rsidRDefault="006E5FA1" w:rsidP="006E5FA1">
      <w:pPr>
        <w:spacing w:after="0" w:line="240" w:lineRule="auto"/>
        <w:jc w:val="both"/>
        <w:rPr>
          <w:rFonts w:ascii="Garamond" w:eastAsia="Times New Roman" w:hAnsi="Garamond" w:cs="Liberation Serif"/>
          <w:sz w:val="24"/>
          <w:szCs w:val="24"/>
        </w:rPr>
      </w:pPr>
      <w:r w:rsidRPr="003B643E">
        <w:rPr>
          <w:rFonts w:ascii="Garamond" w:eastAsia="Times New Roman" w:hAnsi="Garamond" w:cs="Arial"/>
          <w:sz w:val="24"/>
          <w:szCs w:val="24"/>
          <w:lang w:eastAsia="ar-S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6E5FA1" w:rsidRPr="003B643E" w:rsidRDefault="006E5FA1" w:rsidP="006E5FA1">
      <w:pPr>
        <w:spacing w:after="0" w:line="240" w:lineRule="auto"/>
        <w:jc w:val="both"/>
        <w:rPr>
          <w:rFonts w:ascii="Garamond" w:eastAsia="Times New Roman" w:hAnsi="Garamond" w:cs="Arial"/>
          <w:sz w:val="24"/>
          <w:szCs w:val="24"/>
          <w:highlight w:val="yellow"/>
          <w:lang w:eastAsia="ar-SA"/>
        </w:rPr>
      </w:pPr>
    </w:p>
    <w:p w:rsidR="006E5FA1" w:rsidRPr="003B643E" w:rsidRDefault="00962F3F" w:rsidP="006E5FA1">
      <w:pPr>
        <w:spacing w:after="0" w:line="240" w:lineRule="auto"/>
        <w:jc w:val="both"/>
        <w:rPr>
          <w:rFonts w:ascii="Garamond" w:eastAsia="Times New Roman" w:hAnsi="Garamond" w:cs="Liberation Serif"/>
          <w:sz w:val="24"/>
          <w:szCs w:val="24"/>
        </w:rPr>
      </w:pPr>
      <w:r w:rsidRPr="003B643E">
        <w:rPr>
          <w:rFonts w:ascii="Garamond" w:eastAsia="Times New Roman" w:hAnsi="Garamond" w:cs="Arial"/>
          <w:sz w:val="24"/>
          <w:szCs w:val="24"/>
          <w:lang w:eastAsia="ar-SA"/>
        </w:rPr>
        <w:t>14.3</w:t>
      </w:r>
    </w:p>
    <w:p w:rsidR="006E5FA1" w:rsidRPr="003B643E" w:rsidRDefault="006E5FA1" w:rsidP="006E5FA1">
      <w:pPr>
        <w:spacing w:after="0" w:line="240" w:lineRule="auto"/>
        <w:jc w:val="both"/>
        <w:rPr>
          <w:rFonts w:ascii="Garamond" w:eastAsia="Times New Roman" w:hAnsi="Garamond" w:cs="Liberation Serif"/>
          <w:sz w:val="24"/>
          <w:szCs w:val="24"/>
        </w:rPr>
      </w:pPr>
      <w:r w:rsidRPr="003B643E">
        <w:rPr>
          <w:rFonts w:ascii="Garamond" w:eastAsia="Times New Roman" w:hAnsi="Garamond" w:cs="Arial"/>
          <w:sz w:val="24"/>
          <w:szCs w:val="24"/>
          <w:lang w:eastAsia="ar-SA"/>
        </w:rPr>
        <w:t>Zamawiający oceni, czy udostępnione Wykonawcy przez podmioty udostępniające zasoby zdolności techniczne lub zawodowe lub ich sytuacja finansowa lub ekonomiczna, pozwalają na wyka</w:t>
      </w:r>
      <w:r w:rsidR="00AB46A5" w:rsidRPr="003B643E">
        <w:rPr>
          <w:rFonts w:ascii="Garamond" w:eastAsia="Times New Roman" w:hAnsi="Garamond" w:cs="Arial"/>
          <w:sz w:val="24"/>
          <w:szCs w:val="24"/>
          <w:lang w:eastAsia="ar-SA"/>
        </w:rPr>
        <w:t>zanie przez Wykonawcę spełnianie</w:t>
      </w:r>
      <w:r w:rsidRPr="003B643E">
        <w:rPr>
          <w:rFonts w:ascii="Garamond" w:eastAsia="Times New Roman" w:hAnsi="Garamond" w:cs="Arial"/>
          <w:sz w:val="24"/>
          <w:szCs w:val="24"/>
          <w:lang w:eastAsia="ar-SA"/>
        </w:rPr>
        <w:t xml:space="preserve"> warunków udziału w postępowaniu  o których mowa w art. 112 ust. 2 pkt 3 i 4 ustawy Prawo zamówień publicznych oraz zbada, czy nie zachodzą wobec tego podmiotu podstawy wykluczenia, które zostały przewidziane względem wykonawcy.</w:t>
      </w:r>
    </w:p>
    <w:p w:rsidR="006E5FA1" w:rsidRPr="003B643E" w:rsidRDefault="006E5FA1" w:rsidP="006E5FA1">
      <w:pPr>
        <w:spacing w:after="0" w:line="240" w:lineRule="auto"/>
        <w:jc w:val="both"/>
        <w:rPr>
          <w:rFonts w:ascii="Garamond" w:eastAsia="Times New Roman" w:hAnsi="Garamond" w:cs="Arial"/>
          <w:sz w:val="24"/>
          <w:szCs w:val="24"/>
          <w:lang w:eastAsia="ar-SA"/>
        </w:rPr>
      </w:pPr>
    </w:p>
    <w:p w:rsidR="006E5FA1" w:rsidRPr="003B643E" w:rsidRDefault="00962F3F" w:rsidP="006E5FA1">
      <w:pPr>
        <w:spacing w:after="0" w:line="240" w:lineRule="auto"/>
        <w:jc w:val="both"/>
        <w:rPr>
          <w:rFonts w:ascii="Garamond" w:eastAsia="Times New Roman" w:hAnsi="Garamond" w:cs="Liberation Serif"/>
          <w:sz w:val="24"/>
          <w:szCs w:val="24"/>
        </w:rPr>
      </w:pPr>
      <w:r w:rsidRPr="003B643E">
        <w:rPr>
          <w:rFonts w:ascii="Garamond" w:eastAsia="Times New Roman" w:hAnsi="Garamond" w:cs="Arial"/>
          <w:sz w:val="24"/>
          <w:szCs w:val="24"/>
          <w:lang w:eastAsia="ar-SA"/>
        </w:rPr>
        <w:t>14.4</w:t>
      </w:r>
    </w:p>
    <w:p w:rsidR="006E5FA1" w:rsidRPr="003B643E" w:rsidRDefault="006E5FA1" w:rsidP="006E5FA1">
      <w:pPr>
        <w:spacing w:after="0" w:line="240" w:lineRule="auto"/>
        <w:jc w:val="both"/>
        <w:rPr>
          <w:rFonts w:ascii="Garamond" w:eastAsia="Times New Roman" w:hAnsi="Garamond" w:cs="Arial"/>
          <w:sz w:val="24"/>
          <w:szCs w:val="24"/>
          <w:lang w:eastAsia="ar-SA"/>
        </w:rPr>
      </w:pPr>
      <w:r w:rsidRPr="003B643E">
        <w:rPr>
          <w:rFonts w:ascii="Garamond" w:eastAsia="Times New Roman" w:hAnsi="Garamond" w:cs="Arial"/>
          <w:sz w:val="24"/>
          <w:szCs w:val="24"/>
          <w:lang w:eastAsia="ar-SA"/>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6E5FA1" w:rsidRPr="003B643E" w:rsidRDefault="006E5FA1" w:rsidP="006E5FA1">
      <w:pPr>
        <w:spacing w:after="0" w:line="240" w:lineRule="auto"/>
        <w:jc w:val="both"/>
        <w:rPr>
          <w:rFonts w:ascii="Garamond" w:eastAsia="Times New Roman" w:hAnsi="Garamond" w:cs="Arial"/>
          <w:sz w:val="24"/>
          <w:szCs w:val="24"/>
          <w:highlight w:val="yellow"/>
          <w:lang w:eastAsia="ar-SA"/>
        </w:rPr>
      </w:pPr>
    </w:p>
    <w:p w:rsidR="006E5FA1" w:rsidRPr="003B643E" w:rsidRDefault="00962F3F" w:rsidP="006E5FA1">
      <w:pPr>
        <w:spacing w:after="0" w:line="240" w:lineRule="auto"/>
        <w:jc w:val="both"/>
        <w:rPr>
          <w:rFonts w:ascii="Garamond" w:eastAsia="Times New Roman" w:hAnsi="Garamond" w:cs="Liberation Serif"/>
          <w:sz w:val="24"/>
          <w:szCs w:val="24"/>
        </w:rPr>
      </w:pPr>
      <w:r w:rsidRPr="003B643E">
        <w:rPr>
          <w:rFonts w:ascii="Garamond" w:eastAsia="Times New Roman" w:hAnsi="Garamond" w:cs="Arial"/>
          <w:sz w:val="24"/>
          <w:szCs w:val="24"/>
          <w:lang w:eastAsia="ar-SA"/>
        </w:rPr>
        <w:t>14.5</w:t>
      </w:r>
    </w:p>
    <w:p w:rsidR="006E5FA1" w:rsidRPr="003B643E" w:rsidRDefault="006E5FA1" w:rsidP="006E5FA1">
      <w:pPr>
        <w:spacing w:after="0" w:line="240" w:lineRule="auto"/>
        <w:jc w:val="both"/>
        <w:rPr>
          <w:rFonts w:ascii="Garamond" w:eastAsia="Times New Roman" w:hAnsi="Garamond" w:cs="Liberation Serif"/>
          <w:sz w:val="24"/>
          <w:szCs w:val="24"/>
        </w:rPr>
      </w:pPr>
      <w:r w:rsidRPr="003B643E">
        <w:rPr>
          <w:rFonts w:ascii="Garamond" w:eastAsia="Times New Roman" w:hAnsi="Garamond" w:cs="Arial"/>
          <w:sz w:val="24"/>
          <w:szCs w:val="24"/>
          <w:lang w:eastAsia="ar-SA"/>
        </w:rPr>
        <w:t>Wykonawca, w przypadku polegania na zdolnościach lub sytuacji podmiotów udostępniających zasoby, przedstawia, wraz z oświadczeniem, o którym mowa w art. 125 ust. 1 ustawy Prawo zamówień publicznych, także oświadczenie podmiotu udostępniającego zasoby, potwierdzające brak podstaw wykluczenia tego podmiotu oraz odpowiednio spełnianie warunków udziału w postępowaniu w zakresie, w jakim wykonawca powołuje się na jego zasoby.</w:t>
      </w:r>
    </w:p>
    <w:p w:rsidR="006E5FA1" w:rsidRPr="003B643E" w:rsidRDefault="006E5FA1" w:rsidP="006E5FA1">
      <w:pPr>
        <w:spacing w:after="0" w:line="240" w:lineRule="auto"/>
        <w:jc w:val="both"/>
        <w:rPr>
          <w:rFonts w:ascii="Garamond" w:eastAsia="Times New Roman" w:hAnsi="Garamond" w:cs="Arial"/>
          <w:sz w:val="24"/>
          <w:szCs w:val="24"/>
          <w:highlight w:val="yellow"/>
          <w:lang w:eastAsia="ar-SA"/>
        </w:rPr>
      </w:pPr>
    </w:p>
    <w:p w:rsidR="006E5FA1" w:rsidRPr="003B643E" w:rsidRDefault="00962F3F" w:rsidP="006E5FA1">
      <w:pPr>
        <w:spacing w:after="0" w:line="240" w:lineRule="auto"/>
        <w:jc w:val="both"/>
        <w:rPr>
          <w:rFonts w:ascii="Garamond" w:eastAsia="Times New Roman" w:hAnsi="Garamond" w:cs="Liberation Serif"/>
          <w:sz w:val="24"/>
          <w:szCs w:val="24"/>
        </w:rPr>
      </w:pPr>
      <w:r w:rsidRPr="003B643E">
        <w:rPr>
          <w:rFonts w:ascii="Garamond" w:eastAsia="Times New Roman" w:hAnsi="Garamond" w:cs="Arial"/>
          <w:sz w:val="24"/>
          <w:szCs w:val="24"/>
          <w:lang w:eastAsia="ar-SA"/>
        </w:rPr>
        <w:t>14.6</w:t>
      </w:r>
    </w:p>
    <w:p w:rsidR="006E5FA1" w:rsidRPr="003B643E" w:rsidRDefault="006E5FA1" w:rsidP="006E5FA1">
      <w:pPr>
        <w:spacing w:after="0" w:line="240" w:lineRule="auto"/>
        <w:jc w:val="both"/>
        <w:rPr>
          <w:rFonts w:ascii="Garamond" w:eastAsia="Times New Roman" w:hAnsi="Garamond" w:cs="Liberation Serif"/>
          <w:sz w:val="24"/>
          <w:szCs w:val="24"/>
          <w:highlight w:val="yellow"/>
        </w:rPr>
      </w:pPr>
      <w:r w:rsidRPr="003B643E">
        <w:rPr>
          <w:rFonts w:ascii="Garamond" w:eastAsia="Times New Roman" w:hAnsi="Garamond" w:cs="Arial"/>
          <w:sz w:val="24"/>
          <w:szCs w:val="24"/>
          <w:lang w:eastAsia="ar-SA"/>
        </w:rPr>
        <w:t>Na wezwanie zamawiającego Wykonawca, który polega na zdolnościach lub sytuacji innych podmiotów na zasadach określonych w art. 118 ustawy Prawo zamówień publicznych, zobowiązany jest do przedstawienia w odniesieniu do tych podmiotów dokumentów wymienionych w Rozdziale XIII SWZ.</w:t>
      </w:r>
    </w:p>
    <w:p w:rsidR="006E5FA1" w:rsidRPr="003B643E" w:rsidRDefault="006E5FA1" w:rsidP="006E5FA1">
      <w:pPr>
        <w:spacing w:after="0" w:line="240" w:lineRule="auto"/>
        <w:jc w:val="both"/>
        <w:rPr>
          <w:rFonts w:ascii="Garamond" w:eastAsia="Times New Roman" w:hAnsi="Garamond" w:cs="Arial"/>
          <w:sz w:val="24"/>
          <w:szCs w:val="24"/>
          <w:highlight w:val="yellow"/>
          <w:lang w:eastAsia="ar-SA"/>
        </w:rPr>
      </w:pPr>
    </w:p>
    <w:p w:rsidR="006E5FA1" w:rsidRPr="003B643E" w:rsidRDefault="00962F3F" w:rsidP="006E5FA1">
      <w:pPr>
        <w:spacing w:after="0" w:line="240" w:lineRule="auto"/>
        <w:jc w:val="both"/>
        <w:rPr>
          <w:rFonts w:ascii="Garamond" w:eastAsia="Times New Roman" w:hAnsi="Garamond" w:cs="Liberation Serif"/>
          <w:sz w:val="24"/>
          <w:szCs w:val="24"/>
        </w:rPr>
      </w:pPr>
      <w:r w:rsidRPr="003B643E">
        <w:rPr>
          <w:rFonts w:ascii="Garamond" w:eastAsia="Times New Roman" w:hAnsi="Garamond" w:cs="Arial"/>
          <w:sz w:val="24"/>
          <w:szCs w:val="24"/>
          <w:lang w:eastAsia="ar-SA"/>
        </w:rPr>
        <w:t>14.7</w:t>
      </w:r>
    </w:p>
    <w:p w:rsidR="006E5FA1" w:rsidRPr="003B643E" w:rsidRDefault="006E5FA1" w:rsidP="006E5FA1">
      <w:pPr>
        <w:spacing w:after="0" w:line="240" w:lineRule="auto"/>
        <w:jc w:val="both"/>
        <w:rPr>
          <w:rFonts w:ascii="Garamond" w:eastAsia="Times New Roman" w:hAnsi="Garamond" w:cs="Liberation Serif"/>
          <w:sz w:val="24"/>
          <w:szCs w:val="24"/>
        </w:rPr>
      </w:pPr>
      <w:r w:rsidRPr="003B643E">
        <w:rPr>
          <w:rFonts w:ascii="Garamond" w:eastAsia="Times New Roman" w:hAnsi="Garamond" w:cs="Arial"/>
          <w:sz w:val="24"/>
          <w:szCs w:val="24"/>
          <w:lang w:eastAsia="ar-SA"/>
        </w:rPr>
        <w:t>Zobowiązanie podmiotu udostępniającego zasoby potwierdza, że stosunek łączący wykonawcę z podmiotami udostępniającymi zasoby gwarantuje rzeczywisty dostęp do tych zasobów oraz określa w szczególności:</w:t>
      </w:r>
    </w:p>
    <w:p w:rsidR="006E5FA1" w:rsidRPr="003B643E" w:rsidRDefault="006E5FA1" w:rsidP="00EC5123">
      <w:pPr>
        <w:widowControl w:val="0"/>
        <w:numPr>
          <w:ilvl w:val="0"/>
          <w:numId w:val="10"/>
        </w:numPr>
        <w:suppressAutoHyphens/>
        <w:spacing w:after="0" w:line="240" w:lineRule="auto"/>
        <w:jc w:val="both"/>
        <w:rPr>
          <w:rFonts w:ascii="Garamond" w:eastAsia="Times New Roman" w:hAnsi="Garamond" w:cs="Liberation Serif"/>
          <w:sz w:val="24"/>
          <w:szCs w:val="24"/>
        </w:rPr>
      </w:pPr>
      <w:r w:rsidRPr="003B643E">
        <w:rPr>
          <w:rFonts w:ascii="Garamond" w:eastAsia="Times New Roman" w:hAnsi="Garamond" w:cs="Arial"/>
          <w:sz w:val="24"/>
          <w:szCs w:val="24"/>
          <w:lang w:eastAsia="ar-SA"/>
        </w:rPr>
        <w:t>zakres dostępnych Wykonawcy zasobów podmiotu udostępniającego zasoby;</w:t>
      </w:r>
    </w:p>
    <w:p w:rsidR="006E5FA1" w:rsidRPr="003B643E" w:rsidRDefault="006E5FA1" w:rsidP="00EC5123">
      <w:pPr>
        <w:widowControl w:val="0"/>
        <w:numPr>
          <w:ilvl w:val="0"/>
          <w:numId w:val="10"/>
        </w:numPr>
        <w:suppressAutoHyphens/>
        <w:spacing w:after="0" w:line="240" w:lineRule="auto"/>
        <w:jc w:val="both"/>
        <w:rPr>
          <w:rFonts w:ascii="Garamond" w:eastAsia="Times New Roman" w:hAnsi="Garamond" w:cs="Liberation Serif"/>
          <w:sz w:val="24"/>
          <w:szCs w:val="24"/>
        </w:rPr>
      </w:pPr>
      <w:r w:rsidRPr="003B643E">
        <w:rPr>
          <w:rFonts w:ascii="Garamond" w:eastAsia="Times New Roman" w:hAnsi="Garamond" w:cs="Arial"/>
          <w:sz w:val="24"/>
          <w:szCs w:val="24"/>
          <w:lang w:eastAsia="ar-SA"/>
        </w:rPr>
        <w:t xml:space="preserve">sposób i okres udostępnienia Wykonawcy i wykorzystania przez niego zasobów podmiotu </w:t>
      </w:r>
      <w:r w:rsidRPr="003B643E">
        <w:rPr>
          <w:rFonts w:ascii="Garamond" w:eastAsia="Times New Roman" w:hAnsi="Garamond" w:cs="Arial"/>
          <w:sz w:val="24"/>
          <w:szCs w:val="24"/>
          <w:lang w:eastAsia="ar-SA"/>
        </w:rPr>
        <w:lastRenderedPageBreak/>
        <w:t>udostępniającego te zasoby przy wykonywaniu zamówienia;</w:t>
      </w:r>
    </w:p>
    <w:p w:rsidR="006E5FA1" w:rsidRPr="003B643E" w:rsidRDefault="006E5FA1" w:rsidP="00EC5123">
      <w:pPr>
        <w:widowControl w:val="0"/>
        <w:numPr>
          <w:ilvl w:val="0"/>
          <w:numId w:val="10"/>
        </w:numPr>
        <w:suppressAutoHyphens/>
        <w:spacing w:after="0" w:line="240" w:lineRule="auto"/>
        <w:jc w:val="both"/>
        <w:rPr>
          <w:rFonts w:ascii="Garamond" w:eastAsia="Times New Roman" w:hAnsi="Garamond" w:cs="Liberation Serif"/>
          <w:sz w:val="24"/>
          <w:szCs w:val="24"/>
        </w:rPr>
      </w:pPr>
      <w:r w:rsidRPr="003B643E">
        <w:rPr>
          <w:rFonts w:ascii="Garamond" w:eastAsia="Times New Roman" w:hAnsi="Garamond" w:cs="Arial"/>
          <w:sz w:val="24"/>
          <w:szCs w:val="24"/>
          <w:lang w:eastAsia="ar-SA"/>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6E5FA1" w:rsidRPr="003B643E" w:rsidRDefault="006E5FA1" w:rsidP="006E5FA1">
      <w:pPr>
        <w:spacing w:after="0" w:line="240" w:lineRule="auto"/>
        <w:jc w:val="both"/>
        <w:rPr>
          <w:rFonts w:ascii="Garamond" w:eastAsia="Times New Roman" w:hAnsi="Garamond" w:cs="Arial"/>
          <w:sz w:val="24"/>
          <w:szCs w:val="24"/>
          <w:highlight w:val="yellow"/>
          <w:lang w:eastAsia="ar-SA"/>
        </w:rPr>
      </w:pPr>
    </w:p>
    <w:p w:rsidR="006E5FA1" w:rsidRPr="003B643E" w:rsidRDefault="00962F3F"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14.8</w:t>
      </w:r>
    </w:p>
    <w:p w:rsidR="006E5FA1" w:rsidRPr="003B643E"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3B643E">
        <w:rPr>
          <w:rFonts w:ascii="Garamond" w:eastAsia="SimSun" w:hAnsi="Garamond" w:cs="Arial"/>
          <w:color w:val="000000"/>
          <w:kern w:val="1"/>
          <w:sz w:val="24"/>
          <w:szCs w:val="24"/>
          <w:lang w:eastAsia="ar-SA"/>
        </w:rPr>
        <w:t>Podmiot, który zobowiązał się do udostępnienia zasobów zgodnie z  art. 118 ustawy PZP, odpowiada solidarnie z wykonawcą, który polega na jego sytuacji finansowej lub ekonomicznej, za szkodę poniesioną przez Zamawiającego powstałą wskutek nieudostępnienia tych zasobów, chyba że za nieudostępnienie zasobów podmiot ten nie ponosi winy.</w:t>
      </w:r>
    </w:p>
    <w:p w:rsidR="006E5FA1" w:rsidRPr="003B643E" w:rsidRDefault="006E5FA1" w:rsidP="006E5FA1">
      <w:pPr>
        <w:widowControl w:val="0"/>
        <w:tabs>
          <w:tab w:val="left" w:pos="900"/>
        </w:tabs>
        <w:suppressAutoHyphens/>
        <w:spacing w:after="0" w:line="240" w:lineRule="auto"/>
        <w:rPr>
          <w:rFonts w:ascii="Garamond" w:eastAsia="SimSun" w:hAnsi="Garamond" w:cs="Arial"/>
          <w:b/>
          <w:bCs/>
          <w:color w:val="000000"/>
          <w:kern w:val="1"/>
          <w:sz w:val="24"/>
          <w:szCs w:val="24"/>
          <w:lang w:eastAsia="ar-SA"/>
        </w:rPr>
      </w:pPr>
    </w:p>
    <w:p w:rsidR="006E5FA1" w:rsidRPr="003B643E" w:rsidRDefault="00962F3F" w:rsidP="006E5FA1">
      <w:pPr>
        <w:spacing w:after="0" w:line="240" w:lineRule="auto"/>
        <w:ind w:right="20"/>
        <w:jc w:val="both"/>
        <w:rPr>
          <w:rFonts w:ascii="Garamond" w:eastAsia="Times New Roman" w:hAnsi="Garamond" w:cs="Arial"/>
          <w:sz w:val="24"/>
          <w:szCs w:val="24"/>
          <w:shd w:val="clear" w:color="auto" w:fill="FFFFFF"/>
          <w:lang w:eastAsia="pl-PL"/>
        </w:rPr>
      </w:pPr>
      <w:r w:rsidRPr="003B643E">
        <w:rPr>
          <w:rFonts w:ascii="Garamond" w:eastAsia="Times New Roman" w:hAnsi="Garamond" w:cs="Arial"/>
          <w:sz w:val="24"/>
          <w:szCs w:val="24"/>
          <w:shd w:val="clear" w:color="auto" w:fill="FFFFFF"/>
          <w:lang w:eastAsia="pl-PL"/>
        </w:rPr>
        <w:t>14.9</w:t>
      </w:r>
    </w:p>
    <w:p w:rsidR="006E5FA1" w:rsidRPr="003B643E" w:rsidRDefault="006E5FA1" w:rsidP="006E5FA1">
      <w:pPr>
        <w:spacing w:after="0" w:line="240" w:lineRule="auto"/>
        <w:ind w:right="20"/>
        <w:jc w:val="both"/>
        <w:rPr>
          <w:rFonts w:ascii="Garamond" w:eastAsia="Times New Roman" w:hAnsi="Garamond" w:cs="Arial"/>
          <w:sz w:val="24"/>
          <w:szCs w:val="24"/>
          <w:shd w:val="clear" w:color="auto" w:fill="FFFFFF"/>
          <w:lang w:eastAsia="pl-PL"/>
        </w:rPr>
      </w:pPr>
      <w:r w:rsidRPr="003B643E">
        <w:rPr>
          <w:rFonts w:ascii="Garamond" w:eastAsia="Times New Roman" w:hAnsi="Garamond" w:cs="Arial"/>
          <w:sz w:val="24"/>
          <w:szCs w:val="24"/>
          <w:shd w:val="clear" w:color="auto" w:fill="FFFFFF"/>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6E5FA1" w:rsidRPr="006E5FA1" w:rsidRDefault="006E5FA1" w:rsidP="006E5FA1">
      <w:pPr>
        <w:shd w:val="clear" w:color="auto" w:fill="FFFFFF"/>
        <w:spacing w:after="0" w:line="240" w:lineRule="auto"/>
        <w:jc w:val="both"/>
        <w:rPr>
          <w:rFonts w:ascii="Arial" w:eastAsia="Times New Roman" w:hAnsi="Arial" w:cs="Arial"/>
          <w:sz w:val="20"/>
          <w:szCs w:val="20"/>
          <w:shd w:val="clear" w:color="auto" w:fill="FFFFFF"/>
          <w:lang w:eastAsia="pl-PL"/>
        </w:rPr>
      </w:pPr>
    </w:p>
    <w:p w:rsidR="006E5FA1" w:rsidRPr="007408F0" w:rsidRDefault="006E5FA1" w:rsidP="00095ED4">
      <w:pPr>
        <w:pBdr>
          <w:top w:val="single" w:sz="4" w:space="0"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Arial" w:eastAsia="Times New Roman" w:hAnsi="Arial" w:cs="Arial"/>
          <w:b/>
          <w:bCs/>
          <w:sz w:val="20"/>
          <w:szCs w:val="20"/>
          <w:shd w:val="clear" w:color="auto" w:fill="FFFFFF"/>
          <w:lang w:eastAsia="pl-PL"/>
        </w:rPr>
      </w:pPr>
      <w:r w:rsidRPr="00095ED4">
        <w:rPr>
          <w:rFonts w:ascii="Arial" w:eastAsia="Times New Roman" w:hAnsi="Arial" w:cs="Arial"/>
          <w:b/>
          <w:bCs/>
          <w:sz w:val="20"/>
          <w:szCs w:val="20"/>
          <w:highlight w:val="lightGray"/>
          <w:shd w:val="clear" w:color="auto" w:fill="FFFFFF"/>
          <w:lang w:eastAsia="pl-PL"/>
        </w:rPr>
        <w:t>XV. INFORMACJA DLA WYKONAWCÓW WSPÓLNIE UBIEGAJĄCYCH SIĘ O UDZIELENIE ZAMÓWIENIA (SPÓŁKI CYWILNE/KONSORCJA)</w:t>
      </w:r>
    </w:p>
    <w:p w:rsidR="006E5FA1" w:rsidRPr="006E5FA1" w:rsidRDefault="006E5FA1" w:rsidP="006E5FA1">
      <w:pPr>
        <w:spacing w:after="0" w:line="240" w:lineRule="auto"/>
        <w:jc w:val="both"/>
        <w:rPr>
          <w:rFonts w:ascii="Arial" w:eastAsia="Times New Roman" w:hAnsi="Arial" w:cs="Arial"/>
          <w:sz w:val="20"/>
          <w:szCs w:val="20"/>
          <w:lang w:eastAsia="ar-SA"/>
        </w:rPr>
      </w:pPr>
    </w:p>
    <w:p w:rsidR="006E5FA1" w:rsidRPr="003B643E" w:rsidRDefault="006E5FA1" w:rsidP="006E5FA1">
      <w:pPr>
        <w:spacing w:after="0" w:line="240" w:lineRule="auto"/>
        <w:jc w:val="both"/>
        <w:rPr>
          <w:rFonts w:ascii="Garamond" w:eastAsia="Times New Roman" w:hAnsi="Garamond" w:cs="Arial"/>
          <w:sz w:val="24"/>
          <w:szCs w:val="24"/>
          <w:lang w:eastAsia="ar-SA"/>
        </w:rPr>
      </w:pPr>
      <w:r w:rsidRPr="003B643E">
        <w:rPr>
          <w:rFonts w:ascii="Garamond" w:eastAsia="Times New Roman" w:hAnsi="Garamond" w:cs="Arial"/>
          <w:sz w:val="24"/>
          <w:szCs w:val="24"/>
          <w:lang w:eastAsia="ar-SA"/>
        </w:rPr>
        <w:t>15.1</w:t>
      </w:r>
    </w:p>
    <w:p w:rsidR="006E5FA1" w:rsidRPr="003B643E" w:rsidRDefault="006E5FA1" w:rsidP="006E5FA1">
      <w:pPr>
        <w:spacing w:after="0" w:line="240" w:lineRule="auto"/>
        <w:jc w:val="both"/>
        <w:rPr>
          <w:rFonts w:ascii="Garamond" w:eastAsia="Times New Roman" w:hAnsi="Garamond" w:cs="Arial"/>
          <w:sz w:val="24"/>
          <w:szCs w:val="24"/>
          <w:lang w:eastAsia="ar-SA"/>
        </w:rPr>
      </w:pPr>
      <w:r w:rsidRPr="003B643E">
        <w:rPr>
          <w:rFonts w:ascii="Garamond" w:eastAsia="Times New Roman" w:hAnsi="Garamond" w:cs="Arial"/>
          <w:sz w:val="24"/>
          <w:szCs w:val="24"/>
          <w:lang w:eastAsia="ar-SA"/>
        </w:rPr>
        <w:t xml:space="preserve">Wykonawcy mogą wspólnie ubiegać się o udzielenie zamówienia. W takim przypadku Wykonawcy ustanawiają pełnomocnika do reprezentowania ich w postępowaniu albo do reprezentowania i zawarcia umowy w sprawie zamówienia publicznego. Pełnomocnictwowinno być załączone do oferty. </w:t>
      </w:r>
    </w:p>
    <w:p w:rsidR="006E5FA1" w:rsidRPr="003B643E" w:rsidRDefault="006E5FA1" w:rsidP="006E5FA1">
      <w:pPr>
        <w:spacing w:after="0" w:line="240" w:lineRule="auto"/>
        <w:jc w:val="both"/>
        <w:rPr>
          <w:rFonts w:ascii="Garamond" w:eastAsia="Times New Roman" w:hAnsi="Garamond" w:cs="Arial"/>
          <w:sz w:val="24"/>
          <w:szCs w:val="24"/>
          <w:lang w:eastAsia="ar-SA"/>
        </w:rPr>
      </w:pPr>
    </w:p>
    <w:p w:rsidR="006E5FA1" w:rsidRPr="003B643E" w:rsidRDefault="006E5FA1" w:rsidP="006E5FA1">
      <w:pPr>
        <w:spacing w:after="0" w:line="240" w:lineRule="auto"/>
        <w:jc w:val="both"/>
        <w:rPr>
          <w:rFonts w:ascii="Garamond" w:eastAsia="Times New Roman" w:hAnsi="Garamond" w:cs="Arial"/>
          <w:sz w:val="24"/>
          <w:szCs w:val="24"/>
          <w:lang w:eastAsia="ar-SA"/>
        </w:rPr>
      </w:pPr>
      <w:r w:rsidRPr="003B643E">
        <w:rPr>
          <w:rFonts w:ascii="Garamond" w:eastAsia="Times New Roman" w:hAnsi="Garamond" w:cs="Arial"/>
          <w:sz w:val="24"/>
          <w:szCs w:val="24"/>
          <w:lang w:eastAsia="ar-SA"/>
        </w:rPr>
        <w:t>15.2</w:t>
      </w:r>
    </w:p>
    <w:p w:rsidR="006E5FA1" w:rsidRPr="003B643E" w:rsidRDefault="006E5FA1" w:rsidP="006E5FA1">
      <w:pPr>
        <w:spacing w:after="0" w:line="240" w:lineRule="auto"/>
        <w:jc w:val="both"/>
        <w:rPr>
          <w:rFonts w:ascii="Garamond" w:eastAsia="Times New Roman" w:hAnsi="Garamond" w:cs="Arial"/>
          <w:sz w:val="24"/>
          <w:szCs w:val="24"/>
          <w:lang w:eastAsia="ar-SA"/>
        </w:rPr>
      </w:pPr>
      <w:r w:rsidRPr="003B643E">
        <w:rPr>
          <w:rFonts w:ascii="Garamond" w:eastAsia="Times New Roman" w:hAnsi="Garamond" w:cs="Arial"/>
          <w:sz w:val="24"/>
          <w:szCs w:val="24"/>
          <w:lang w:eastAsia="ar-SA"/>
        </w:rPr>
        <w:t>W przypadku Wykonawców wspólnie ubiegających się o udzielenie zamówienia, oświadczenia, o których mowa w Rozdziale XIII pkt. 13.1 SWZ, składa każdy z wykonawców. Oświadczenia te potwierdzają brak podstaw wykluczenia oraz spełnianie warunków udziału w zakresie, w jakim każdy z Wykonawców wykazuje spełnianie warunków udziału w postępowaniu.</w:t>
      </w:r>
    </w:p>
    <w:p w:rsidR="006E5FA1" w:rsidRPr="003B643E" w:rsidRDefault="006E5FA1" w:rsidP="006E5FA1">
      <w:pPr>
        <w:spacing w:after="0" w:line="240" w:lineRule="auto"/>
        <w:jc w:val="both"/>
        <w:rPr>
          <w:rFonts w:ascii="Garamond" w:eastAsia="Times New Roman" w:hAnsi="Garamond" w:cs="Arial"/>
          <w:sz w:val="24"/>
          <w:szCs w:val="24"/>
          <w:lang w:eastAsia="ar-SA"/>
        </w:rPr>
      </w:pPr>
    </w:p>
    <w:p w:rsidR="006E5FA1" w:rsidRPr="003B643E" w:rsidRDefault="006E5FA1" w:rsidP="006E5FA1">
      <w:pPr>
        <w:spacing w:after="0" w:line="240" w:lineRule="auto"/>
        <w:jc w:val="both"/>
        <w:rPr>
          <w:rFonts w:ascii="Garamond" w:eastAsia="Times New Roman" w:hAnsi="Garamond" w:cs="Arial"/>
          <w:sz w:val="24"/>
          <w:szCs w:val="24"/>
          <w:lang w:eastAsia="ar-SA"/>
        </w:rPr>
      </w:pPr>
      <w:r w:rsidRPr="003B643E">
        <w:rPr>
          <w:rFonts w:ascii="Garamond" w:eastAsia="Times New Roman" w:hAnsi="Garamond" w:cs="Arial"/>
          <w:sz w:val="24"/>
          <w:szCs w:val="24"/>
          <w:lang w:eastAsia="ar-SA"/>
        </w:rPr>
        <w:t>15.3</w:t>
      </w:r>
    </w:p>
    <w:p w:rsidR="006E5FA1" w:rsidRPr="003B643E" w:rsidRDefault="006E5FA1" w:rsidP="006E5FA1">
      <w:pPr>
        <w:spacing w:after="0" w:line="240" w:lineRule="auto"/>
        <w:jc w:val="both"/>
        <w:rPr>
          <w:rFonts w:ascii="Garamond" w:eastAsia="Times New Roman" w:hAnsi="Garamond" w:cs="Arial"/>
          <w:sz w:val="24"/>
          <w:szCs w:val="24"/>
          <w:lang w:eastAsia="ar-SA"/>
        </w:rPr>
      </w:pPr>
      <w:r w:rsidRPr="003B643E">
        <w:rPr>
          <w:rFonts w:ascii="Garamond" w:eastAsia="Times New Roman" w:hAnsi="Garamond" w:cs="Arial"/>
          <w:sz w:val="24"/>
          <w:szCs w:val="24"/>
          <w:lang w:eastAsia="ar-SA"/>
        </w:rPr>
        <w:t>Wykonawcy wspólnie ubiegający się o udzielenie zamówienia dołączają do oferty oświadczenie, z którego wynika, które roboty budowlane/dostawy/usługi wykonają poszczególni Wykonawcy.</w:t>
      </w:r>
    </w:p>
    <w:p w:rsidR="006E5FA1" w:rsidRPr="003B643E" w:rsidRDefault="006E5FA1" w:rsidP="006E5FA1">
      <w:pPr>
        <w:spacing w:after="0" w:line="240" w:lineRule="auto"/>
        <w:jc w:val="both"/>
        <w:rPr>
          <w:rFonts w:ascii="Garamond" w:eastAsia="Times New Roman" w:hAnsi="Garamond" w:cs="Arial"/>
          <w:sz w:val="24"/>
          <w:szCs w:val="24"/>
          <w:lang w:eastAsia="ar-SA"/>
        </w:rPr>
      </w:pPr>
    </w:p>
    <w:p w:rsidR="006E5FA1" w:rsidRPr="003B643E" w:rsidRDefault="006E5FA1" w:rsidP="006E5FA1">
      <w:pPr>
        <w:spacing w:after="0" w:line="240" w:lineRule="auto"/>
        <w:jc w:val="both"/>
        <w:rPr>
          <w:rFonts w:ascii="Garamond" w:eastAsia="Times New Roman" w:hAnsi="Garamond" w:cs="Arial"/>
          <w:sz w:val="24"/>
          <w:szCs w:val="24"/>
          <w:lang w:eastAsia="ar-SA"/>
        </w:rPr>
      </w:pPr>
      <w:r w:rsidRPr="003B643E">
        <w:rPr>
          <w:rFonts w:ascii="Garamond" w:eastAsia="Times New Roman" w:hAnsi="Garamond" w:cs="Arial"/>
          <w:sz w:val="24"/>
          <w:szCs w:val="24"/>
          <w:lang w:eastAsia="ar-SA"/>
        </w:rPr>
        <w:t>15.4</w:t>
      </w:r>
    </w:p>
    <w:p w:rsidR="006E5FA1" w:rsidRPr="003B643E" w:rsidRDefault="006E5FA1" w:rsidP="006E5FA1">
      <w:pPr>
        <w:spacing w:after="0" w:line="240" w:lineRule="auto"/>
        <w:jc w:val="both"/>
        <w:rPr>
          <w:rFonts w:ascii="Garamond" w:eastAsia="Times New Roman" w:hAnsi="Garamond" w:cs="Arial"/>
          <w:sz w:val="24"/>
          <w:szCs w:val="24"/>
          <w:lang w:eastAsia="ar-SA"/>
        </w:rPr>
      </w:pPr>
      <w:r w:rsidRPr="003B643E">
        <w:rPr>
          <w:rFonts w:ascii="Garamond" w:eastAsia="Times New Roman" w:hAnsi="Garamond" w:cs="Arial"/>
          <w:sz w:val="24"/>
          <w:szCs w:val="24"/>
          <w:lang w:eastAsia="ar-SA"/>
        </w:rPr>
        <w:t>Oświadczenia i dokumenty potwierdzające brak podstaw do wykluczenia z postępowania składa każdy z Wykonawców wspólnie ubiegających się o zamówienie.</w:t>
      </w:r>
    </w:p>
    <w:p w:rsidR="006E5FA1" w:rsidRPr="006E5FA1" w:rsidRDefault="006E5FA1" w:rsidP="006E5FA1">
      <w:pPr>
        <w:widowControl w:val="0"/>
        <w:suppressAutoHyphens/>
        <w:spacing w:after="0" w:line="240" w:lineRule="auto"/>
        <w:jc w:val="both"/>
        <w:rPr>
          <w:rFonts w:ascii="Arial" w:eastAsia="SimSun" w:hAnsi="Arial" w:cs="Arial"/>
          <w:b/>
          <w:bCs/>
          <w:kern w:val="1"/>
          <w:sz w:val="20"/>
          <w:szCs w:val="20"/>
          <w:lang w:eastAsia="ar-SA"/>
        </w:rPr>
      </w:pPr>
    </w:p>
    <w:p w:rsidR="006E5FA1" w:rsidRPr="006E5FA1" w:rsidRDefault="006E5FA1" w:rsidP="00B3462A">
      <w:pPr>
        <w:widowControl w:val="0"/>
        <w:pBdr>
          <w:top w:val="single" w:sz="4" w:space="1" w:color="auto"/>
          <w:left w:val="single" w:sz="4" w:space="4" w:color="auto"/>
          <w:bottom w:val="single" w:sz="4" w:space="2" w:color="auto"/>
          <w:right w:val="single" w:sz="4" w:space="4" w:color="auto"/>
        </w:pBdr>
        <w:shd w:val="clear" w:color="auto" w:fill="D9D9D9" w:themeFill="background1" w:themeFillShade="D9"/>
        <w:suppressAutoHyphens/>
        <w:spacing w:after="0" w:line="240" w:lineRule="auto"/>
        <w:jc w:val="both"/>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XVI. OPIS SPOSOBU PRZYGOTOWANIA OFERTY</w:t>
      </w:r>
    </w:p>
    <w:p w:rsidR="006E5FA1" w:rsidRPr="006E5FA1" w:rsidRDefault="006E5FA1" w:rsidP="006E5FA1">
      <w:pPr>
        <w:widowControl w:val="0"/>
        <w:suppressAutoHyphens/>
        <w:spacing w:after="0" w:line="240" w:lineRule="auto"/>
        <w:jc w:val="both"/>
        <w:rPr>
          <w:rFonts w:ascii="Arial" w:eastAsia="SimSun" w:hAnsi="Arial" w:cs="Arial"/>
          <w:kern w:val="1"/>
          <w:sz w:val="20"/>
          <w:szCs w:val="20"/>
          <w:lang w:eastAsia="zh-CN"/>
        </w:rPr>
      </w:pPr>
    </w:p>
    <w:p w:rsidR="00EC5123" w:rsidRPr="00EC5123" w:rsidRDefault="00EC5123" w:rsidP="00180496">
      <w:pPr>
        <w:widowControl w:val="0"/>
        <w:suppressAutoHyphens/>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16.1</w:t>
      </w:r>
    </w:p>
    <w:p w:rsidR="00180496" w:rsidRPr="00EC5123" w:rsidRDefault="00180496" w:rsidP="00180496">
      <w:pPr>
        <w:widowControl w:val="0"/>
        <w:suppressAutoHyphens/>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Ofertę należy złożyć zgodnie z instrukcją „Oferty, wnioski i prace konkursowe” udostępnioną na Platformie e-Zamówienia.</w:t>
      </w:r>
    </w:p>
    <w:p w:rsidR="00EC5123" w:rsidRDefault="00EC5123" w:rsidP="00180496">
      <w:pPr>
        <w:widowControl w:val="0"/>
        <w:suppressAutoHyphens/>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16.2</w:t>
      </w:r>
    </w:p>
    <w:p w:rsidR="00325F88" w:rsidRPr="00325F88" w:rsidRDefault="00325F88" w:rsidP="00325F88">
      <w:pPr>
        <w:widowControl w:val="0"/>
        <w:suppressAutoHyphens/>
        <w:spacing w:after="0" w:line="240" w:lineRule="auto"/>
        <w:jc w:val="both"/>
        <w:rPr>
          <w:rFonts w:ascii="Garamond" w:eastAsia="SimSun" w:hAnsi="Garamond" w:cs="Arial"/>
          <w:kern w:val="1"/>
          <w:sz w:val="24"/>
          <w:szCs w:val="24"/>
          <w:lang w:eastAsia="zh-CN"/>
        </w:rPr>
      </w:pPr>
      <w:r w:rsidRPr="00325F88">
        <w:rPr>
          <w:rFonts w:ascii="Garamond" w:eastAsia="SimSun" w:hAnsi="Garamond" w:cs="Arial"/>
          <w:kern w:val="1"/>
          <w:sz w:val="24"/>
          <w:szCs w:val="24"/>
          <w:lang w:eastAsia="zh-CN"/>
        </w:rPr>
        <w:t xml:space="preserve">Składanie ofert odbywa się poprzez Platformę e-Zamówienia za pośrednictwem zakładki „Oferty/wnioski”, widocznej w podglądzie postępowania po zalogowaniu się na konto Wykonawcy. </w:t>
      </w:r>
    </w:p>
    <w:p w:rsidR="00325F88" w:rsidRDefault="00325F88" w:rsidP="00325F88">
      <w:pPr>
        <w:widowControl w:val="0"/>
        <w:suppressAutoHyphens/>
        <w:spacing w:after="0" w:line="240" w:lineRule="auto"/>
        <w:jc w:val="both"/>
        <w:rPr>
          <w:rFonts w:ascii="Garamond" w:eastAsia="SimSun" w:hAnsi="Garamond" w:cs="Arial"/>
          <w:kern w:val="1"/>
          <w:sz w:val="24"/>
          <w:szCs w:val="24"/>
          <w:lang w:eastAsia="zh-CN"/>
        </w:rPr>
      </w:pPr>
      <w:r>
        <w:rPr>
          <w:rFonts w:ascii="Garamond" w:eastAsia="SimSun" w:hAnsi="Garamond" w:cs="Arial"/>
          <w:kern w:val="1"/>
          <w:sz w:val="24"/>
          <w:szCs w:val="24"/>
          <w:lang w:eastAsia="zh-CN"/>
        </w:rPr>
        <w:t>16.3</w:t>
      </w:r>
    </w:p>
    <w:p w:rsidR="00325F88" w:rsidRDefault="00325F88" w:rsidP="00325F88">
      <w:pPr>
        <w:widowControl w:val="0"/>
        <w:suppressAutoHyphens/>
        <w:spacing w:after="0" w:line="240" w:lineRule="auto"/>
        <w:jc w:val="both"/>
        <w:rPr>
          <w:rFonts w:ascii="Garamond" w:eastAsia="SimSun" w:hAnsi="Garamond" w:cs="Arial"/>
          <w:kern w:val="1"/>
          <w:sz w:val="24"/>
          <w:szCs w:val="24"/>
          <w:lang w:eastAsia="zh-CN"/>
        </w:rPr>
      </w:pPr>
      <w:r w:rsidRPr="00325F88">
        <w:rPr>
          <w:rFonts w:ascii="Garamond" w:eastAsia="SimSun" w:hAnsi="Garamond" w:cs="Arial"/>
          <w:kern w:val="1"/>
          <w:sz w:val="24"/>
          <w:szCs w:val="24"/>
          <w:lang w:eastAsia="zh-CN"/>
        </w:rPr>
        <w:t xml:space="preserve">Do oferty należy dołączyć wszystkie wymagane dokumenty. Zamawiający nie udostępnia </w:t>
      </w:r>
      <w:r w:rsidRPr="00325F88">
        <w:rPr>
          <w:rFonts w:ascii="Garamond" w:eastAsia="SimSun" w:hAnsi="Garamond" w:cs="Arial"/>
          <w:kern w:val="1"/>
          <w:sz w:val="24"/>
          <w:szCs w:val="24"/>
          <w:lang w:eastAsia="zh-CN"/>
        </w:rPr>
        <w:lastRenderedPageBreak/>
        <w:t>interaktywnego formularza ofertowego generowanego z Platformy e-Zamówienia.</w:t>
      </w:r>
    </w:p>
    <w:p w:rsidR="00325F88" w:rsidRPr="00325F88" w:rsidRDefault="00325F88" w:rsidP="00325F88">
      <w:pPr>
        <w:widowControl w:val="0"/>
        <w:suppressAutoHyphens/>
        <w:spacing w:after="0" w:line="240" w:lineRule="auto"/>
        <w:jc w:val="both"/>
        <w:rPr>
          <w:rFonts w:ascii="Garamond" w:eastAsia="SimSun" w:hAnsi="Garamond" w:cs="Arial"/>
          <w:kern w:val="1"/>
          <w:sz w:val="24"/>
          <w:szCs w:val="24"/>
          <w:lang w:eastAsia="zh-CN"/>
        </w:rPr>
      </w:pPr>
      <w:r>
        <w:rPr>
          <w:rFonts w:ascii="Garamond" w:eastAsia="SimSun" w:hAnsi="Garamond" w:cs="Arial"/>
          <w:kern w:val="1"/>
          <w:sz w:val="24"/>
          <w:szCs w:val="24"/>
          <w:lang w:eastAsia="zh-CN"/>
        </w:rPr>
        <w:t>16.4</w:t>
      </w:r>
    </w:p>
    <w:p w:rsidR="00325F88" w:rsidRDefault="00325F88" w:rsidP="00325F88">
      <w:pPr>
        <w:widowControl w:val="0"/>
        <w:suppressAutoHyphens/>
        <w:spacing w:after="0" w:line="240" w:lineRule="auto"/>
        <w:jc w:val="both"/>
        <w:rPr>
          <w:rFonts w:ascii="Garamond" w:eastAsia="SimSun" w:hAnsi="Garamond" w:cs="Arial"/>
          <w:kern w:val="1"/>
          <w:sz w:val="24"/>
          <w:szCs w:val="24"/>
          <w:lang w:eastAsia="zh-CN"/>
        </w:rPr>
      </w:pPr>
      <w:r w:rsidRPr="00325F88">
        <w:rPr>
          <w:rFonts w:ascii="Garamond" w:eastAsia="SimSun" w:hAnsi="Garamond" w:cs="Arial"/>
          <w:kern w:val="1"/>
          <w:sz w:val="24"/>
          <w:szCs w:val="24"/>
          <w:lang w:eastAsia="zh-CN"/>
        </w:rPr>
        <w:t>Oferta, pod rygorem odrzucenia, musi zostać podpisana elektronicznym podpisem kwalifikowanym, podpisem zaufanym lub podpisem osobistym (Wykonawca powinien złożyć odpowiedni podpis bezpośrednio na dokumentach).</w:t>
      </w:r>
    </w:p>
    <w:p w:rsidR="00325F88" w:rsidRPr="00325F88" w:rsidRDefault="00325F88" w:rsidP="00325F88">
      <w:pPr>
        <w:widowControl w:val="0"/>
        <w:suppressAutoHyphens/>
        <w:spacing w:after="0" w:line="240" w:lineRule="auto"/>
        <w:jc w:val="both"/>
        <w:rPr>
          <w:rFonts w:ascii="Garamond" w:eastAsia="SimSun" w:hAnsi="Garamond" w:cs="Arial"/>
          <w:kern w:val="1"/>
          <w:sz w:val="24"/>
          <w:szCs w:val="24"/>
          <w:lang w:eastAsia="zh-CN"/>
        </w:rPr>
      </w:pPr>
      <w:r>
        <w:rPr>
          <w:rFonts w:ascii="Garamond" w:eastAsia="SimSun" w:hAnsi="Garamond" w:cs="Arial"/>
          <w:kern w:val="1"/>
          <w:sz w:val="24"/>
          <w:szCs w:val="24"/>
          <w:lang w:eastAsia="zh-CN"/>
        </w:rPr>
        <w:t>16.5</w:t>
      </w:r>
    </w:p>
    <w:p w:rsidR="00325F88" w:rsidRPr="00325F88" w:rsidRDefault="00325F88" w:rsidP="00325F88">
      <w:pPr>
        <w:widowControl w:val="0"/>
        <w:suppressAutoHyphens/>
        <w:spacing w:after="0" w:line="240" w:lineRule="auto"/>
        <w:jc w:val="both"/>
        <w:rPr>
          <w:rFonts w:ascii="Garamond" w:eastAsia="SimSun" w:hAnsi="Garamond" w:cs="Arial"/>
          <w:kern w:val="1"/>
          <w:sz w:val="24"/>
          <w:szCs w:val="24"/>
          <w:lang w:eastAsia="zh-CN"/>
        </w:rPr>
      </w:pPr>
      <w:r w:rsidRPr="00325F88">
        <w:rPr>
          <w:rFonts w:ascii="Garamond" w:eastAsia="SimSun" w:hAnsi="Garamond" w:cs="Arial"/>
          <w:kern w:val="1"/>
          <w:sz w:val="24"/>
          <w:szCs w:val="24"/>
          <w:lang w:eastAsia="zh-CN"/>
        </w:rPr>
        <w:t>Po wybraniu przycisku „Złóż ofertę” system prezentuje okno składania oferty umożliwiające przekazanie dokumentów elektronicznych, w którym znajdują się dwa pola służące do dodawania plików.</w:t>
      </w:r>
    </w:p>
    <w:p w:rsidR="00325F88" w:rsidRPr="00325F88" w:rsidRDefault="00325F88" w:rsidP="00325F88">
      <w:pPr>
        <w:widowControl w:val="0"/>
        <w:suppressAutoHyphens/>
        <w:spacing w:after="0" w:line="240" w:lineRule="auto"/>
        <w:jc w:val="both"/>
        <w:rPr>
          <w:rFonts w:ascii="Garamond" w:eastAsia="SimSun" w:hAnsi="Garamond" w:cs="Arial"/>
          <w:kern w:val="1"/>
          <w:sz w:val="24"/>
          <w:szCs w:val="24"/>
          <w:lang w:eastAsia="zh-CN"/>
        </w:rPr>
      </w:pPr>
      <w:r w:rsidRPr="00325F88">
        <w:rPr>
          <w:rFonts w:ascii="Garamond" w:eastAsia="SimSun" w:hAnsi="Garamond" w:cs="Arial"/>
          <w:kern w:val="1"/>
          <w:sz w:val="24"/>
          <w:szCs w:val="24"/>
          <w:lang w:eastAsia="zh-CN"/>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325F88" w:rsidRPr="00325F88" w:rsidRDefault="00325F88" w:rsidP="00325F88">
      <w:pPr>
        <w:widowControl w:val="0"/>
        <w:suppressAutoHyphens/>
        <w:spacing w:after="0" w:line="240" w:lineRule="auto"/>
        <w:jc w:val="both"/>
        <w:rPr>
          <w:rFonts w:ascii="Garamond" w:eastAsia="SimSun" w:hAnsi="Garamond" w:cs="Arial"/>
          <w:kern w:val="1"/>
          <w:sz w:val="24"/>
          <w:szCs w:val="24"/>
          <w:lang w:eastAsia="zh-CN"/>
        </w:rPr>
      </w:pPr>
      <w:r w:rsidRPr="00325F88">
        <w:rPr>
          <w:rFonts w:ascii="Garamond" w:eastAsia="SimSun" w:hAnsi="Garamond" w:cs="Arial"/>
          <w:kern w:val="1"/>
          <w:sz w:val="24"/>
          <w:szCs w:val="24"/>
          <w:lang w:eastAsia="zh-CN"/>
        </w:rPr>
        <w:t>Po kliknięciu przycisku „Wyślij pliki i złóż ofertę” należy potwierdzić złożenie oferty.</w:t>
      </w:r>
    </w:p>
    <w:p w:rsidR="00325F88" w:rsidRDefault="00325F88" w:rsidP="00180496">
      <w:pPr>
        <w:widowControl w:val="0"/>
        <w:suppressAutoHyphens/>
        <w:spacing w:after="0" w:line="240" w:lineRule="auto"/>
        <w:jc w:val="both"/>
        <w:rPr>
          <w:rFonts w:ascii="Garamond" w:eastAsia="SimSun" w:hAnsi="Garamond" w:cs="Arial"/>
          <w:kern w:val="1"/>
          <w:sz w:val="24"/>
          <w:szCs w:val="24"/>
          <w:lang w:eastAsia="zh-CN"/>
        </w:rPr>
      </w:pPr>
      <w:r w:rsidRPr="00325F88">
        <w:rPr>
          <w:rFonts w:ascii="Garamond" w:eastAsia="SimSun" w:hAnsi="Garamond" w:cs="Arial"/>
          <w:kern w:val="1"/>
          <w:sz w:val="24"/>
          <w:szCs w:val="24"/>
          <w:lang w:eastAsia="zh-CN"/>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EC5123" w:rsidRPr="00EC5123" w:rsidRDefault="00EC5123" w:rsidP="00180496">
      <w:pPr>
        <w:widowControl w:val="0"/>
        <w:suppressAutoHyphens/>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16.</w:t>
      </w:r>
      <w:r w:rsidR="00325F88">
        <w:rPr>
          <w:rFonts w:ascii="Garamond" w:eastAsia="SimSun" w:hAnsi="Garamond" w:cs="Arial"/>
          <w:kern w:val="1"/>
          <w:sz w:val="24"/>
          <w:szCs w:val="24"/>
          <w:lang w:eastAsia="zh-CN"/>
        </w:rPr>
        <w:t>6</w:t>
      </w:r>
    </w:p>
    <w:p w:rsidR="00180496" w:rsidRPr="00EC5123" w:rsidRDefault="00180496" w:rsidP="00180496">
      <w:pPr>
        <w:widowControl w:val="0"/>
        <w:suppressAutoHyphens/>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Jeżeli wraz z ofertą składane są dokumenty zawierające tajemnicę przedsiębiorstwa Wykonawca, w celu utrzymania w poufności tych informacji, przekazuje je w wydzielonym i odpowiednio oznaczonym pliku, wraz z jednoczesnym zaznaczeniem w nazwie pliku „Tajemnica przedsiębiorstwa”. Zarówno załącznik stanowiący tajemnicę przedsiębiorstwa, jak i uzasadnienie zastrzeżenia tajemnicy przedsiębiorstwa należy dodać w polu „Załączniki i inne dokumenty przedstawione w ofercie przez Wykonawcę”.</w:t>
      </w:r>
    </w:p>
    <w:p w:rsidR="00EC5123" w:rsidRPr="00EC5123" w:rsidRDefault="00EC5123" w:rsidP="00180496">
      <w:pPr>
        <w:widowControl w:val="0"/>
        <w:suppressAutoHyphens/>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16.</w:t>
      </w:r>
      <w:r w:rsidR="00325F88">
        <w:rPr>
          <w:rFonts w:ascii="Garamond" w:eastAsia="SimSun" w:hAnsi="Garamond" w:cs="Arial"/>
          <w:kern w:val="1"/>
          <w:sz w:val="24"/>
          <w:szCs w:val="24"/>
          <w:lang w:eastAsia="zh-CN"/>
        </w:rPr>
        <w:t>7</w:t>
      </w:r>
    </w:p>
    <w:p w:rsidR="00180496" w:rsidRPr="00EC5123" w:rsidRDefault="00180496" w:rsidP="00180496">
      <w:pPr>
        <w:widowControl w:val="0"/>
        <w:suppressAutoHyphens/>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W przypadku przekazywania dokumentu elektronicznego w formacie poddającym dane kompresji, opatrzenie pliku zawierającego skompresowane dokumenty kwalifikowanym podpisem elektronicznym lub podpisem zaufanym lub podpisem osobistym, jest równoznaczne z opatrzeniem wszystkich dokumentów zawartych w tym pliku kwalifikowanym podpisem elektronicznym lub podpisem zaufanym lub podpisem osobistym.</w:t>
      </w:r>
    </w:p>
    <w:p w:rsidR="00EC5123" w:rsidRPr="00EC5123" w:rsidRDefault="00EC5123" w:rsidP="00180496">
      <w:pPr>
        <w:widowControl w:val="0"/>
        <w:suppressAutoHyphens/>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16.</w:t>
      </w:r>
      <w:r w:rsidR="00325F88">
        <w:rPr>
          <w:rFonts w:ascii="Garamond" w:eastAsia="SimSun" w:hAnsi="Garamond" w:cs="Arial"/>
          <w:kern w:val="1"/>
          <w:sz w:val="24"/>
          <w:szCs w:val="24"/>
          <w:lang w:eastAsia="zh-CN"/>
        </w:rPr>
        <w:t>8</w:t>
      </w:r>
    </w:p>
    <w:p w:rsidR="00180496" w:rsidRPr="00EC5123" w:rsidRDefault="00180496" w:rsidP="00180496">
      <w:pPr>
        <w:widowControl w:val="0"/>
        <w:suppressAutoHyphens/>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Oferta może być złożona tylko do upływu terminu składania ofert.</w:t>
      </w:r>
    </w:p>
    <w:p w:rsidR="00EC5123" w:rsidRPr="00EC5123" w:rsidRDefault="00EC5123" w:rsidP="00180496">
      <w:pPr>
        <w:widowControl w:val="0"/>
        <w:suppressAutoHyphens/>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16.</w:t>
      </w:r>
      <w:r w:rsidR="00325F88">
        <w:rPr>
          <w:rFonts w:ascii="Garamond" w:eastAsia="SimSun" w:hAnsi="Garamond" w:cs="Arial"/>
          <w:kern w:val="1"/>
          <w:sz w:val="24"/>
          <w:szCs w:val="24"/>
          <w:lang w:eastAsia="zh-CN"/>
        </w:rPr>
        <w:t>9</w:t>
      </w:r>
    </w:p>
    <w:p w:rsidR="00EC5123" w:rsidRPr="00EC5123" w:rsidRDefault="00180496" w:rsidP="00180496">
      <w:pPr>
        <w:widowControl w:val="0"/>
        <w:suppressAutoHyphens/>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Wykonawca może przed upływem terminu składania ofert wycofać ofertę. Wykonawcawycofuje ofertę w zakładce „Oferty/wnioski” używając przycisku „Wycofaj ofertę”.</w:t>
      </w:r>
    </w:p>
    <w:p w:rsidR="00EC5123" w:rsidRPr="00EC5123" w:rsidRDefault="00EC5123" w:rsidP="00180496">
      <w:pPr>
        <w:widowControl w:val="0"/>
        <w:suppressAutoHyphens/>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16.1</w:t>
      </w:r>
      <w:r w:rsidR="00325F88">
        <w:rPr>
          <w:rFonts w:ascii="Garamond" w:eastAsia="SimSun" w:hAnsi="Garamond" w:cs="Arial"/>
          <w:kern w:val="1"/>
          <w:sz w:val="24"/>
          <w:szCs w:val="24"/>
          <w:lang w:eastAsia="zh-CN"/>
        </w:rPr>
        <w:t>0</w:t>
      </w:r>
    </w:p>
    <w:p w:rsidR="00180496" w:rsidRPr="00EC5123" w:rsidRDefault="00180496" w:rsidP="00180496">
      <w:pPr>
        <w:widowControl w:val="0"/>
        <w:suppressAutoHyphens/>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 xml:space="preserve">Maksymalny łączny rozmiar plików, stanowiących  ofertę lub składanych wraz z ofertą,przesyłanych przez zakładkę „Oferty/wnioski” to </w:t>
      </w:r>
      <w:r w:rsidR="00822C55" w:rsidRPr="00EC5123">
        <w:rPr>
          <w:rFonts w:ascii="Garamond" w:eastAsia="SimSun" w:hAnsi="Garamond" w:cs="Arial"/>
          <w:kern w:val="1"/>
          <w:sz w:val="24"/>
          <w:szCs w:val="24"/>
          <w:lang w:eastAsia="zh-CN"/>
        </w:rPr>
        <w:t>1</w:t>
      </w:r>
      <w:r w:rsidRPr="00EC5123">
        <w:rPr>
          <w:rFonts w:ascii="Garamond" w:eastAsia="SimSun" w:hAnsi="Garamond" w:cs="Arial"/>
          <w:kern w:val="1"/>
          <w:sz w:val="24"/>
          <w:szCs w:val="24"/>
          <w:lang w:eastAsia="zh-CN"/>
        </w:rPr>
        <w:t>50 MB.</w:t>
      </w:r>
    </w:p>
    <w:p w:rsidR="00EC5123" w:rsidRPr="00EC5123" w:rsidRDefault="00EC5123" w:rsidP="006E5FA1">
      <w:pPr>
        <w:widowControl w:val="0"/>
        <w:suppressAutoHyphens/>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16.1</w:t>
      </w:r>
      <w:r w:rsidR="00325F88">
        <w:rPr>
          <w:rFonts w:ascii="Garamond" w:eastAsia="SimSun" w:hAnsi="Garamond" w:cs="Arial"/>
          <w:kern w:val="1"/>
          <w:sz w:val="24"/>
          <w:szCs w:val="24"/>
          <w:lang w:eastAsia="zh-CN"/>
        </w:rPr>
        <w:t>1</w:t>
      </w:r>
    </w:p>
    <w:p w:rsidR="006E5FA1" w:rsidRPr="00EC5123"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 xml:space="preserve">Oferta powinna być sporządzona w języku polskim, w postaci elektronicznej w formacie danych </w:t>
      </w:r>
      <w:r w:rsidRPr="00EC5123">
        <w:rPr>
          <w:rFonts w:ascii="Garamond" w:eastAsia="SimSun" w:hAnsi="Garamond" w:cs="Arial"/>
          <w:kern w:val="1"/>
          <w:sz w:val="24"/>
          <w:szCs w:val="24"/>
          <w:lang w:eastAsia="zh-CN"/>
        </w:rPr>
        <w:br/>
      </w:r>
      <w:r w:rsidR="004B48DA" w:rsidRPr="00EC5123">
        <w:rPr>
          <w:rFonts w:ascii="Garamond" w:eastAsia="SimSun" w:hAnsi="Garamond" w:cs="Arial"/>
          <w:b/>
          <w:bCs/>
          <w:kern w:val="1"/>
          <w:sz w:val="24"/>
          <w:szCs w:val="24"/>
          <w:lang w:eastAsia="zh-CN"/>
        </w:rPr>
        <w:t>.pdf, .doc, .docx</w:t>
      </w:r>
      <w:r w:rsidRPr="00EC5123">
        <w:rPr>
          <w:rFonts w:ascii="Garamond" w:eastAsia="SimSun" w:hAnsi="Garamond" w:cs="Arial"/>
          <w:b/>
          <w:bCs/>
          <w:kern w:val="1"/>
          <w:sz w:val="24"/>
          <w:szCs w:val="24"/>
          <w:lang w:eastAsia="zh-CN"/>
        </w:rPr>
        <w:t>, .odt</w:t>
      </w:r>
      <w:r w:rsidRPr="00EC5123">
        <w:rPr>
          <w:rFonts w:ascii="Garamond" w:eastAsia="SimSun" w:hAnsi="Garamond" w:cs="Arial"/>
          <w:kern w:val="1"/>
          <w:sz w:val="24"/>
          <w:szCs w:val="24"/>
          <w:lang w:eastAsia="zh-CN"/>
        </w:rPr>
        <w:t xml:space="preserve"> i opatrzona kwalifikowanym podpisem elektronicznym, podpisem zaufanym lub podpisem osobistym. </w:t>
      </w:r>
    </w:p>
    <w:p w:rsidR="006E5FA1" w:rsidRPr="00EC5123"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16.</w:t>
      </w:r>
      <w:r w:rsidR="00EC5123" w:rsidRPr="00EC5123">
        <w:rPr>
          <w:rFonts w:ascii="Garamond" w:eastAsia="SimSun" w:hAnsi="Garamond" w:cs="Arial"/>
          <w:kern w:val="1"/>
          <w:sz w:val="24"/>
          <w:szCs w:val="24"/>
          <w:lang w:eastAsia="zh-CN"/>
        </w:rPr>
        <w:t>1</w:t>
      </w:r>
      <w:r w:rsidR="00325F88">
        <w:rPr>
          <w:rFonts w:ascii="Garamond" w:eastAsia="SimSun" w:hAnsi="Garamond" w:cs="Arial"/>
          <w:kern w:val="1"/>
          <w:sz w:val="24"/>
          <w:szCs w:val="24"/>
          <w:lang w:eastAsia="zh-CN"/>
        </w:rPr>
        <w:t>2</w:t>
      </w:r>
    </w:p>
    <w:p w:rsidR="006E5FA1" w:rsidRPr="00367976" w:rsidRDefault="006E5FA1" w:rsidP="006E5FA1">
      <w:pPr>
        <w:widowControl w:val="0"/>
        <w:suppressAutoHyphens/>
        <w:spacing w:after="0" w:line="240" w:lineRule="auto"/>
        <w:jc w:val="both"/>
        <w:rPr>
          <w:rFonts w:ascii="Garamond" w:eastAsia="SimSun" w:hAnsi="Garamond" w:cs="Arial"/>
          <w:b/>
          <w:bCs/>
          <w:kern w:val="1"/>
          <w:sz w:val="24"/>
          <w:szCs w:val="24"/>
          <w:lang w:eastAsia="zh-CN"/>
        </w:rPr>
      </w:pPr>
      <w:r w:rsidRPr="00367976">
        <w:rPr>
          <w:rFonts w:ascii="Garamond" w:eastAsia="SimSun" w:hAnsi="Garamond" w:cs="Arial"/>
          <w:b/>
          <w:bCs/>
          <w:kern w:val="1"/>
          <w:sz w:val="24"/>
          <w:szCs w:val="24"/>
          <w:lang w:eastAsia="zh-CN"/>
        </w:rPr>
        <w:t>Oferta musi zawierać następujące oświadczenia i dokumenty:</w:t>
      </w:r>
    </w:p>
    <w:p w:rsidR="006E5FA1" w:rsidRPr="00EC5123" w:rsidRDefault="006E5FA1" w:rsidP="00EC5123">
      <w:pPr>
        <w:pStyle w:val="Akapitzlist"/>
        <w:widowControl w:val="0"/>
        <w:numPr>
          <w:ilvl w:val="0"/>
          <w:numId w:val="14"/>
        </w:numPr>
        <w:spacing w:after="0" w:line="240" w:lineRule="auto"/>
        <w:jc w:val="both"/>
        <w:rPr>
          <w:rFonts w:ascii="Garamond" w:eastAsia="SimSun" w:hAnsi="Garamond" w:cs="Arial"/>
          <w:kern w:val="1"/>
          <w:sz w:val="24"/>
          <w:szCs w:val="24"/>
          <w:u w:val="single"/>
          <w:lang w:eastAsia="zh-CN"/>
        </w:rPr>
      </w:pPr>
      <w:r w:rsidRPr="00EC5123">
        <w:rPr>
          <w:rFonts w:ascii="Garamond" w:eastAsia="SimSun" w:hAnsi="Garamond" w:cs="Arial"/>
          <w:kern w:val="1"/>
          <w:sz w:val="24"/>
          <w:szCs w:val="24"/>
          <w:lang w:eastAsia="zh-CN"/>
        </w:rPr>
        <w:t xml:space="preserve">wypełniony formularz ofertowy </w:t>
      </w:r>
    </w:p>
    <w:p w:rsidR="006E5FA1" w:rsidRPr="00EC5123" w:rsidRDefault="006E5FA1" w:rsidP="00EC5123">
      <w:pPr>
        <w:pStyle w:val="Akapitzlist"/>
        <w:widowControl w:val="0"/>
        <w:numPr>
          <w:ilvl w:val="0"/>
          <w:numId w:val="14"/>
        </w:numPr>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 xml:space="preserve">aktualne na dzień składania ofert oświadczenie o niepodleganiu wykluczeniu z postępowania i spełnianiu warunków udziału w postępowaniu - załącznik nr 2 do SWZ </w:t>
      </w:r>
    </w:p>
    <w:p w:rsidR="00367976" w:rsidRDefault="006E5FA1" w:rsidP="00367976">
      <w:pPr>
        <w:pStyle w:val="Akapitzlist"/>
        <w:widowControl w:val="0"/>
        <w:numPr>
          <w:ilvl w:val="0"/>
          <w:numId w:val="14"/>
        </w:numPr>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zobowiązanie innego podmiotu, o którym mowa w Rozdziale XIV pkt. 14.3 SWZ (jeżeli dotyczy)</w:t>
      </w:r>
    </w:p>
    <w:p w:rsidR="00DA3D3C" w:rsidRPr="00367976" w:rsidRDefault="00F70DEB" w:rsidP="00367976">
      <w:pPr>
        <w:pStyle w:val="Akapitzlist"/>
        <w:widowControl w:val="0"/>
        <w:numPr>
          <w:ilvl w:val="0"/>
          <w:numId w:val="14"/>
        </w:numPr>
        <w:spacing w:after="0" w:line="240" w:lineRule="auto"/>
        <w:jc w:val="both"/>
        <w:rPr>
          <w:rFonts w:ascii="Garamond" w:eastAsia="SimSun" w:hAnsi="Garamond" w:cs="Arial"/>
          <w:kern w:val="1"/>
          <w:sz w:val="24"/>
          <w:szCs w:val="24"/>
          <w:lang w:eastAsia="zh-CN"/>
        </w:rPr>
      </w:pPr>
      <w:r>
        <w:rPr>
          <w:rFonts w:ascii="Garamond" w:eastAsia="SimSun" w:hAnsi="Garamond" w:cs="Arial"/>
          <w:kern w:val="1"/>
          <w:sz w:val="24"/>
          <w:szCs w:val="24"/>
          <w:lang w:eastAsia="zh-CN"/>
        </w:rPr>
        <w:t>kosztorys ofertowy.</w:t>
      </w:r>
    </w:p>
    <w:p w:rsidR="006E5FA1" w:rsidRPr="00EC5123" w:rsidRDefault="006E5FA1" w:rsidP="00EC5123">
      <w:pPr>
        <w:pStyle w:val="Akapitzlist"/>
        <w:widowControl w:val="0"/>
        <w:numPr>
          <w:ilvl w:val="0"/>
          <w:numId w:val="14"/>
        </w:numPr>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u w:val="single"/>
          <w:lang w:eastAsia="zh-CN"/>
        </w:rPr>
        <w:lastRenderedPageBreak/>
        <w:t>dokumenty, z których wynika prawo do podpisania oferty:</w:t>
      </w:r>
    </w:p>
    <w:p w:rsidR="006E5FA1" w:rsidRPr="00EC5123" w:rsidRDefault="006E5FA1" w:rsidP="00EC5123">
      <w:pPr>
        <w:pStyle w:val="Akapitzlist"/>
        <w:widowControl w:val="0"/>
        <w:numPr>
          <w:ilvl w:val="1"/>
          <w:numId w:val="14"/>
        </w:numPr>
        <w:spacing w:after="0" w:line="240" w:lineRule="auto"/>
        <w:jc w:val="both"/>
        <w:rPr>
          <w:rFonts w:ascii="Garamond" w:eastAsia="SimSun" w:hAnsi="Garamond" w:cs="Arial"/>
          <w:b/>
          <w:bCs/>
          <w:kern w:val="1"/>
          <w:sz w:val="24"/>
          <w:szCs w:val="24"/>
          <w:u w:val="single"/>
          <w:lang w:eastAsia="zh-CN"/>
        </w:rPr>
      </w:pPr>
      <w:r w:rsidRPr="00EC5123">
        <w:rPr>
          <w:rFonts w:ascii="Garamond" w:eastAsia="SimSun" w:hAnsi="Garamond" w:cs="Arial"/>
          <w:kern w:val="1"/>
          <w:sz w:val="24"/>
          <w:szCs w:val="24"/>
          <w:lang w:eastAsia="zh-CN"/>
        </w:rPr>
        <w:t>odpis z właściwego rejestru lub z Centralnej Ewidencji i Informacji o Działalności Gospodarczej w celu weryfikacji osób uprawnionych do reprezentowania Wykonawcy, tym samym składania oświadczeń woli</w:t>
      </w:r>
    </w:p>
    <w:p w:rsidR="006E5FA1" w:rsidRPr="00EC5123" w:rsidRDefault="006E5FA1" w:rsidP="00EC5123">
      <w:pPr>
        <w:pStyle w:val="Akapitzlist"/>
        <w:widowControl w:val="0"/>
        <w:numPr>
          <w:ilvl w:val="1"/>
          <w:numId w:val="14"/>
        </w:numPr>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pełnomocnictwo upoważniające do złożenia oferty, o ile ofertę składa pełnomocnik</w:t>
      </w:r>
    </w:p>
    <w:p w:rsidR="006E5FA1" w:rsidRPr="00EC5123" w:rsidRDefault="006E5FA1" w:rsidP="00EC5123">
      <w:pPr>
        <w:pStyle w:val="Akapitzlist"/>
        <w:widowControl w:val="0"/>
        <w:numPr>
          <w:ilvl w:val="1"/>
          <w:numId w:val="14"/>
        </w:numPr>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pełnomocnictwo dla pełnomocnika do reprezentowania w postępowaniu Wykonawców wspólnie ubiegających się o udzielenie zamówienia – dotyczy ofert składanych przez Wykonawców wspólnie ubiegających się o udzielenie zamówienia</w:t>
      </w:r>
    </w:p>
    <w:p w:rsidR="006E5FA1" w:rsidRPr="00EC5123" w:rsidRDefault="00822C55" w:rsidP="00822C55">
      <w:pPr>
        <w:widowControl w:val="0"/>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 xml:space="preserve">Na wezwanie Zamawiającego: </w:t>
      </w:r>
      <w:r w:rsidR="00A70FF5" w:rsidRPr="00EC5123">
        <w:rPr>
          <w:rFonts w:ascii="Garamond" w:eastAsia="SimSun" w:hAnsi="Garamond" w:cs="Arial"/>
          <w:kern w:val="1"/>
          <w:sz w:val="24"/>
          <w:szCs w:val="24"/>
          <w:lang w:eastAsia="zh-CN"/>
        </w:rPr>
        <w:t>wykaz</w:t>
      </w:r>
      <w:r w:rsidR="00CB7E1A">
        <w:rPr>
          <w:rFonts w:ascii="Garamond" w:eastAsia="SimSun" w:hAnsi="Garamond" w:cs="Arial"/>
          <w:kern w:val="1"/>
          <w:sz w:val="24"/>
          <w:szCs w:val="24"/>
          <w:lang w:eastAsia="zh-CN"/>
        </w:rPr>
        <w:t xml:space="preserve"> robót i osób</w:t>
      </w:r>
      <w:r w:rsidR="00A70FF5" w:rsidRPr="00EC5123">
        <w:rPr>
          <w:rFonts w:ascii="Garamond" w:eastAsia="SimSun" w:hAnsi="Garamond" w:cs="Arial"/>
          <w:kern w:val="1"/>
          <w:sz w:val="24"/>
          <w:szCs w:val="24"/>
          <w:lang w:eastAsia="zh-CN"/>
        </w:rPr>
        <w:t>– załącznik nr 3</w:t>
      </w:r>
      <w:r w:rsidR="00CB7E1A">
        <w:rPr>
          <w:rFonts w:ascii="Garamond" w:eastAsia="SimSun" w:hAnsi="Garamond" w:cs="Arial"/>
          <w:kern w:val="1"/>
          <w:sz w:val="24"/>
          <w:szCs w:val="24"/>
          <w:lang w:eastAsia="zh-CN"/>
        </w:rPr>
        <w:t xml:space="preserve"> i 4</w:t>
      </w:r>
      <w:r w:rsidR="00A70FF5" w:rsidRPr="00EC5123">
        <w:rPr>
          <w:rFonts w:ascii="Garamond" w:eastAsia="SimSun" w:hAnsi="Garamond" w:cs="Arial"/>
          <w:kern w:val="1"/>
          <w:sz w:val="24"/>
          <w:szCs w:val="24"/>
          <w:lang w:eastAsia="zh-CN"/>
        </w:rPr>
        <w:t xml:space="preserve"> do SWZ</w:t>
      </w:r>
    </w:p>
    <w:p w:rsidR="006E5FA1" w:rsidRPr="00EC5123" w:rsidRDefault="006E5FA1" w:rsidP="006E5FA1">
      <w:pPr>
        <w:widowControl w:val="0"/>
        <w:tabs>
          <w:tab w:val="left" w:pos="0"/>
        </w:tabs>
        <w:suppressAutoHyphens/>
        <w:spacing w:after="0" w:line="240" w:lineRule="auto"/>
        <w:jc w:val="both"/>
        <w:rPr>
          <w:rFonts w:ascii="Garamond" w:eastAsia="SimSun" w:hAnsi="Garamond" w:cs="Arial"/>
          <w:kern w:val="1"/>
          <w:sz w:val="24"/>
          <w:szCs w:val="24"/>
          <w:highlight w:val="yellow"/>
          <w:lang w:eastAsia="ar-SA"/>
        </w:rPr>
      </w:pPr>
    </w:p>
    <w:p w:rsidR="006E5FA1" w:rsidRPr="00EC5123" w:rsidRDefault="00CD5290" w:rsidP="006E5FA1">
      <w:pPr>
        <w:widowControl w:val="0"/>
        <w:suppressAutoHyphens/>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16.1</w:t>
      </w:r>
      <w:r w:rsidR="00325F88">
        <w:rPr>
          <w:rFonts w:ascii="Garamond" w:eastAsia="SimSun" w:hAnsi="Garamond" w:cs="Arial"/>
          <w:kern w:val="1"/>
          <w:sz w:val="24"/>
          <w:szCs w:val="24"/>
          <w:lang w:eastAsia="zh-CN"/>
        </w:rPr>
        <w:t>3</w:t>
      </w:r>
    </w:p>
    <w:p w:rsidR="006E5FA1" w:rsidRPr="00EC5123"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stosownie do art. 97 § 2 ustawy z dnia 14 lutego 1991 r. – Prawo o notariacie, które to poświadczenie notariusz opatruje kwalifikowanym podpisem elektronicznym, bądź też poprzez opatrzenie skanu pełnomocnictwa sporządzonego uprzednio w formie pisemnej kwalifikowanym podpisem. Elektroniczna kopia pełnomocnictwa nie może być uwierzytelniona przez upełnomocnionego.</w:t>
      </w:r>
    </w:p>
    <w:p w:rsidR="006E5FA1" w:rsidRPr="00EC5123"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16.1</w:t>
      </w:r>
      <w:r w:rsidR="00325F88">
        <w:rPr>
          <w:rFonts w:ascii="Garamond" w:eastAsia="SimSun" w:hAnsi="Garamond" w:cs="Arial"/>
          <w:kern w:val="1"/>
          <w:sz w:val="24"/>
          <w:szCs w:val="24"/>
          <w:lang w:eastAsia="zh-CN"/>
        </w:rPr>
        <w:t>4</w:t>
      </w:r>
    </w:p>
    <w:p w:rsidR="006E5FA1" w:rsidRPr="00EC5123"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Jeżeli Wykonawca nie złoży przedmiotowych środków dowodowych lub złożone przedmiotowe środki dowodowe będą niekompletne, Zamawiający wezwie do ich złożenia lub uzupełnienia w wyznaczonym terminie.</w:t>
      </w:r>
    </w:p>
    <w:p w:rsidR="006E5FA1" w:rsidRPr="00EC5123"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16.1</w:t>
      </w:r>
      <w:r w:rsidR="00325F88">
        <w:rPr>
          <w:rFonts w:ascii="Garamond" w:eastAsia="SimSun" w:hAnsi="Garamond" w:cs="Arial"/>
          <w:kern w:val="1"/>
          <w:sz w:val="24"/>
          <w:szCs w:val="24"/>
          <w:lang w:eastAsia="zh-CN"/>
        </w:rPr>
        <w:t>5</w:t>
      </w:r>
    </w:p>
    <w:p w:rsidR="006E5FA1" w:rsidRPr="00EC5123"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EC5123">
        <w:rPr>
          <w:rFonts w:ascii="Garamond" w:eastAsia="SimSun" w:hAnsi="Garamond" w:cs="Arial"/>
          <w:kern w:val="1"/>
          <w:sz w:val="24"/>
          <w:szCs w:val="24"/>
          <w:lang w:eastAsia="zh-CN"/>
        </w:rPr>
        <w:t>Podmiotowe środki dowodowe, przedmiotowe środki dowodowe oraz inne dokumenty lub oświadczenia, sporządzone  w języku obcym przekazuje się wraz z tłumaczeniem na język polski.</w:t>
      </w:r>
    </w:p>
    <w:p w:rsidR="006E5FA1" w:rsidRPr="006E5FA1" w:rsidRDefault="006E5FA1" w:rsidP="006E5FA1">
      <w:pPr>
        <w:widowControl w:val="0"/>
        <w:suppressAutoHyphens/>
        <w:spacing w:after="0" w:line="240" w:lineRule="auto"/>
        <w:jc w:val="both"/>
        <w:rPr>
          <w:rFonts w:ascii="Arial" w:eastAsia="SimSun" w:hAnsi="Arial" w:cs="Arial"/>
          <w:kern w:val="1"/>
          <w:sz w:val="20"/>
          <w:szCs w:val="20"/>
          <w:lang w:eastAsia="zh-CN"/>
        </w:rPr>
      </w:pPr>
    </w:p>
    <w:p w:rsidR="006E5FA1" w:rsidRPr="006E5FA1" w:rsidRDefault="006E5FA1" w:rsidP="00B3462A">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0" w:line="240" w:lineRule="auto"/>
        <w:jc w:val="both"/>
        <w:rPr>
          <w:rFonts w:ascii="Arial" w:eastAsia="SimSun" w:hAnsi="Arial" w:cs="Arial"/>
          <w:b/>
          <w:bCs/>
          <w:kern w:val="1"/>
          <w:sz w:val="20"/>
          <w:szCs w:val="20"/>
          <w:lang w:eastAsia="zh-CN"/>
        </w:rPr>
      </w:pPr>
      <w:r w:rsidRPr="006E5FA1">
        <w:rPr>
          <w:rFonts w:ascii="Arial" w:eastAsia="SimSun" w:hAnsi="Arial" w:cs="Arial"/>
          <w:b/>
          <w:bCs/>
          <w:kern w:val="1"/>
          <w:sz w:val="20"/>
          <w:szCs w:val="20"/>
          <w:lang w:eastAsia="zh-CN"/>
        </w:rPr>
        <w:t>XVII. SPOSÓB ORAZ TERMIN SKŁADANIA OFERT</w:t>
      </w:r>
    </w:p>
    <w:p w:rsidR="006E5FA1" w:rsidRPr="006E5FA1" w:rsidRDefault="006E5FA1" w:rsidP="006E5FA1">
      <w:pPr>
        <w:widowControl w:val="0"/>
        <w:suppressAutoHyphens/>
        <w:spacing w:after="0" w:line="240" w:lineRule="auto"/>
        <w:jc w:val="both"/>
        <w:rPr>
          <w:rFonts w:ascii="Arial" w:eastAsia="SimSun" w:hAnsi="Arial" w:cs="Arial"/>
          <w:kern w:val="1"/>
          <w:sz w:val="20"/>
          <w:szCs w:val="20"/>
          <w:lang w:eastAsia="zh-CN"/>
        </w:rPr>
      </w:pP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17.1</w:t>
      </w:r>
    </w:p>
    <w:p w:rsidR="006E5FA1" w:rsidRPr="00EC5123" w:rsidRDefault="006E5FA1" w:rsidP="006E5FA1">
      <w:pPr>
        <w:widowControl w:val="0"/>
        <w:suppressAutoHyphens/>
        <w:spacing w:after="0" w:line="240" w:lineRule="auto"/>
        <w:jc w:val="both"/>
        <w:rPr>
          <w:rFonts w:ascii="Garamond" w:eastAsia="SimSun" w:hAnsi="Garamond" w:cs="Arial"/>
          <w:b/>
          <w:bCs/>
          <w:color w:val="000000" w:themeColor="text1"/>
          <w:kern w:val="1"/>
          <w:sz w:val="24"/>
          <w:szCs w:val="24"/>
          <w:lang w:eastAsia="zh-CN"/>
        </w:rPr>
      </w:pPr>
      <w:r w:rsidRPr="00EC5123">
        <w:rPr>
          <w:rFonts w:ascii="Garamond" w:eastAsia="SimSun" w:hAnsi="Garamond" w:cs="Arial"/>
          <w:color w:val="000000" w:themeColor="text1"/>
          <w:kern w:val="1"/>
          <w:sz w:val="24"/>
          <w:szCs w:val="24"/>
          <w:lang w:eastAsia="zh-CN"/>
        </w:rPr>
        <w:t>Wykonawca składa ofertę z</w:t>
      </w:r>
      <w:r w:rsidR="00EC5123" w:rsidRPr="00EC5123">
        <w:rPr>
          <w:rFonts w:ascii="Garamond" w:eastAsia="SimSun" w:hAnsi="Garamond" w:cs="Arial"/>
          <w:color w:val="000000" w:themeColor="text1"/>
          <w:kern w:val="1"/>
          <w:sz w:val="24"/>
          <w:szCs w:val="24"/>
          <w:lang w:eastAsia="zh-CN"/>
        </w:rPr>
        <w:t>a</w:t>
      </w:r>
      <w:r w:rsidR="00325F88">
        <w:rPr>
          <w:rFonts w:ascii="Garamond" w:eastAsia="SimSun" w:hAnsi="Garamond" w:cs="Arial"/>
          <w:color w:val="000000" w:themeColor="text1"/>
          <w:kern w:val="1"/>
          <w:sz w:val="24"/>
          <w:szCs w:val="24"/>
          <w:lang w:eastAsia="zh-CN"/>
        </w:rPr>
        <w:t xml:space="preserve"> pośrednictwem</w:t>
      </w:r>
      <w:r w:rsidR="00EC5123" w:rsidRPr="00EC5123">
        <w:rPr>
          <w:rFonts w:ascii="Garamond" w:eastAsia="SimSun" w:hAnsi="Garamond" w:cs="Arial"/>
          <w:color w:val="000000" w:themeColor="text1"/>
          <w:kern w:val="1"/>
          <w:sz w:val="24"/>
          <w:szCs w:val="24"/>
          <w:lang w:eastAsia="zh-CN"/>
        </w:rPr>
        <w:t xml:space="preserve"> ezamowiania.gov.pl</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17.2</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 xml:space="preserve">Ofertę wraz z wymaganymi załącznikami należy złożyć w terminie </w:t>
      </w:r>
      <w:r w:rsidR="00943CCA">
        <w:rPr>
          <w:rFonts w:ascii="Garamond" w:eastAsia="SimSun" w:hAnsi="Garamond" w:cs="Arial"/>
          <w:b/>
          <w:bCs/>
          <w:color w:val="FF0000"/>
          <w:kern w:val="1"/>
          <w:sz w:val="24"/>
          <w:szCs w:val="24"/>
          <w:lang w:eastAsia="zh-CN"/>
        </w:rPr>
        <w:t>25.09.</w:t>
      </w:r>
      <w:r w:rsidR="009B5291">
        <w:rPr>
          <w:rFonts w:ascii="Garamond" w:eastAsia="SimSun" w:hAnsi="Garamond" w:cs="Arial"/>
          <w:b/>
          <w:bCs/>
          <w:color w:val="FF0000"/>
          <w:kern w:val="1"/>
          <w:sz w:val="24"/>
          <w:szCs w:val="24"/>
          <w:lang w:eastAsia="zh-CN"/>
        </w:rPr>
        <w:t>2024</w:t>
      </w:r>
      <w:r w:rsidR="003B643E" w:rsidRPr="00760180">
        <w:rPr>
          <w:rFonts w:ascii="Garamond" w:eastAsia="SimSun" w:hAnsi="Garamond" w:cs="Arial"/>
          <w:b/>
          <w:bCs/>
          <w:color w:val="FF0000"/>
          <w:kern w:val="1"/>
          <w:sz w:val="24"/>
          <w:szCs w:val="24"/>
          <w:lang w:eastAsia="zh-CN"/>
        </w:rPr>
        <w:t xml:space="preserve"> r.</w:t>
      </w:r>
      <w:r w:rsidR="006562D8">
        <w:rPr>
          <w:rFonts w:ascii="Garamond" w:eastAsia="SimSun" w:hAnsi="Garamond" w:cs="Arial"/>
          <w:b/>
          <w:bCs/>
          <w:color w:val="FF0000"/>
          <w:kern w:val="1"/>
          <w:sz w:val="24"/>
          <w:szCs w:val="24"/>
          <w:lang w:eastAsia="zh-CN"/>
        </w:rPr>
        <w:t>do godz. 10</w:t>
      </w:r>
      <w:r w:rsidRPr="00760180">
        <w:rPr>
          <w:rFonts w:ascii="Garamond" w:eastAsia="SimSun" w:hAnsi="Garamond" w:cs="Arial"/>
          <w:b/>
          <w:bCs/>
          <w:color w:val="FF0000"/>
          <w:kern w:val="1"/>
          <w:sz w:val="24"/>
          <w:szCs w:val="24"/>
          <w:lang w:eastAsia="zh-CN"/>
        </w:rPr>
        <w:t>:00.</w:t>
      </w:r>
    </w:p>
    <w:p w:rsidR="006E5FA1" w:rsidRPr="003B643E" w:rsidRDefault="006E5FA1" w:rsidP="006E5FA1">
      <w:pPr>
        <w:widowControl w:val="0"/>
        <w:suppressAutoHyphens/>
        <w:spacing w:after="0" w:line="240" w:lineRule="auto"/>
        <w:jc w:val="both"/>
        <w:rPr>
          <w:rFonts w:ascii="Garamond" w:eastAsia="SimSun" w:hAnsi="Garamond" w:cs="Arial"/>
          <w:color w:val="FF0000"/>
          <w:kern w:val="1"/>
          <w:sz w:val="24"/>
          <w:szCs w:val="24"/>
          <w:lang w:eastAsia="zh-CN"/>
        </w:rPr>
      </w:pP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17.3</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Wykonawca może złożyć tylko jedną ofertę.</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17.4</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Zamawiający odrzuci ofertę złożoną po terminie składania ofert.</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17.</w:t>
      </w:r>
      <w:r w:rsidR="00EC5123">
        <w:rPr>
          <w:rFonts w:ascii="Garamond" w:eastAsia="SimSun" w:hAnsi="Garamond" w:cs="Arial"/>
          <w:kern w:val="1"/>
          <w:sz w:val="24"/>
          <w:szCs w:val="24"/>
          <w:lang w:eastAsia="zh-CN"/>
        </w:rPr>
        <w:t>5</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Wykonawca po upływie terminu do składania ofert nie może wycofać złożonej oferty.</w:t>
      </w:r>
    </w:p>
    <w:p w:rsidR="006E5FA1" w:rsidRDefault="006E5FA1" w:rsidP="006E5FA1">
      <w:pPr>
        <w:widowControl w:val="0"/>
        <w:suppressAutoHyphens/>
        <w:spacing w:after="0" w:line="240" w:lineRule="auto"/>
        <w:jc w:val="both"/>
        <w:rPr>
          <w:rFonts w:ascii="Arial" w:eastAsia="SimSun" w:hAnsi="Arial" w:cs="Arial"/>
          <w:kern w:val="1"/>
          <w:sz w:val="20"/>
          <w:szCs w:val="20"/>
          <w:lang w:eastAsia="ar-SA"/>
        </w:rPr>
      </w:pPr>
    </w:p>
    <w:p w:rsidR="00E25DCA" w:rsidRPr="006E5FA1" w:rsidRDefault="00E25DCA" w:rsidP="006E5FA1">
      <w:pPr>
        <w:widowControl w:val="0"/>
        <w:suppressAutoHyphens/>
        <w:spacing w:after="0" w:line="240" w:lineRule="auto"/>
        <w:jc w:val="both"/>
        <w:rPr>
          <w:rFonts w:ascii="Arial" w:eastAsia="SimSun" w:hAnsi="Arial" w:cs="Arial"/>
          <w:kern w:val="1"/>
          <w:sz w:val="20"/>
          <w:szCs w:val="20"/>
          <w:lang w:eastAsia="ar-SA"/>
        </w:rPr>
      </w:pPr>
    </w:p>
    <w:p w:rsidR="006E5FA1" w:rsidRPr="006E5FA1" w:rsidRDefault="006E5FA1" w:rsidP="007408F0">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0" w:line="240" w:lineRule="auto"/>
        <w:jc w:val="both"/>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XVIII. TERMIN OTWARCIA OFERT</w:t>
      </w:r>
    </w:p>
    <w:p w:rsidR="006E5FA1" w:rsidRPr="006E5FA1" w:rsidRDefault="006E5FA1" w:rsidP="006E5FA1">
      <w:pPr>
        <w:widowControl w:val="0"/>
        <w:suppressAutoHyphens/>
        <w:spacing w:after="0" w:line="240" w:lineRule="auto"/>
        <w:jc w:val="both"/>
        <w:rPr>
          <w:rFonts w:ascii="Arial" w:eastAsia="SimSun" w:hAnsi="Arial" w:cs="Arial"/>
          <w:kern w:val="1"/>
          <w:sz w:val="20"/>
          <w:szCs w:val="20"/>
          <w:lang w:eastAsia="ar-SA"/>
        </w:rPr>
      </w:pP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ar-SA"/>
        </w:rPr>
      </w:pPr>
      <w:r w:rsidRPr="003B643E">
        <w:rPr>
          <w:rFonts w:ascii="Garamond" w:eastAsia="SimSun" w:hAnsi="Garamond" w:cs="Arial"/>
          <w:kern w:val="1"/>
          <w:sz w:val="24"/>
          <w:szCs w:val="24"/>
          <w:lang w:eastAsia="ar-SA"/>
        </w:rPr>
        <w:lastRenderedPageBreak/>
        <w:t>18.1</w:t>
      </w:r>
    </w:p>
    <w:p w:rsidR="006E5FA1" w:rsidRPr="00943CCA" w:rsidRDefault="006E5FA1" w:rsidP="006E5FA1">
      <w:pPr>
        <w:widowControl w:val="0"/>
        <w:suppressAutoHyphens/>
        <w:spacing w:after="0" w:line="240" w:lineRule="auto"/>
        <w:jc w:val="both"/>
        <w:rPr>
          <w:rFonts w:ascii="Garamond" w:eastAsia="SimSun" w:hAnsi="Garamond" w:cs="Arial"/>
          <w:b/>
          <w:bCs/>
          <w:kern w:val="1"/>
          <w:sz w:val="24"/>
          <w:szCs w:val="24"/>
          <w:lang w:eastAsia="zh-CN"/>
        </w:rPr>
      </w:pPr>
      <w:r w:rsidRPr="003B643E">
        <w:rPr>
          <w:rFonts w:ascii="Garamond" w:eastAsia="SimSun" w:hAnsi="Garamond" w:cs="Arial"/>
          <w:kern w:val="1"/>
          <w:sz w:val="24"/>
          <w:szCs w:val="24"/>
          <w:lang w:eastAsia="zh-CN"/>
        </w:rPr>
        <w:t xml:space="preserve">Otwarcie ofert nastąpi w </w:t>
      </w:r>
      <w:r w:rsidRPr="009A46D9">
        <w:rPr>
          <w:rFonts w:ascii="Garamond" w:eastAsia="SimSun" w:hAnsi="Garamond" w:cs="Arial"/>
          <w:color w:val="000000" w:themeColor="text1"/>
          <w:kern w:val="1"/>
          <w:sz w:val="24"/>
          <w:szCs w:val="24"/>
          <w:lang w:eastAsia="zh-CN"/>
        </w:rPr>
        <w:t>dni</w:t>
      </w:r>
      <w:r w:rsidR="00943CCA">
        <w:rPr>
          <w:rFonts w:ascii="Garamond" w:eastAsia="SimSun" w:hAnsi="Garamond" w:cs="Arial"/>
          <w:color w:val="000000" w:themeColor="text1"/>
          <w:kern w:val="1"/>
          <w:sz w:val="24"/>
          <w:szCs w:val="24"/>
          <w:lang w:eastAsia="zh-CN"/>
        </w:rPr>
        <w:t xml:space="preserve">u </w:t>
      </w:r>
      <w:r w:rsidR="00943CCA" w:rsidRPr="00943CCA">
        <w:rPr>
          <w:rFonts w:ascii="Garamond" w:eastAsia="SimSun" w:hAnsi="Garamond" w:cs="Arial"/>
          <w:b/>
          <w:color w:val="FF0000"/>
          <w:kern w:val="1"/>
          <w:sz w:val="24"/>
          <w:szCs w:val="24"/>
          <w:lang w:eastAsia="zh-CN"/>
        </w:rPr>
        <w:t>25.09.2</w:t>
      </w:r>
      <w:r w:rsidR="006562D8" w:rsidRPr="00943CCA">
        <w:rPr>
          <w:rFonts w:ascii="Garamond" w:eastAsia="SimSun" w:hAnsi="Garamond" w:cs="Arial"/>
          <w:b/>
          <w:bCs/>
          <w:color w:val="FF0000"/>
          <w:kern w:val="1"/>
          <w:sz w:val="24"/>
          <w:szCs w:val="24"/>
          <w:lang w:eastAsia="zh-CN"/>
        </w:rPr>
        <w:t>024</w:t>
      </w:r>
      <w:r w:rsidR="00CD5290" w:rsidRPr="00943CCA">
        <w:rPr>
          <w:rFonts w:ascii="Garamond" w:eastAsia="SimSun" w:hAnsi="Garamond" w:cs="Arial"/>
          <w:b/>
          <w:bCs/>
          <w:color w:val="FF0000"/>
          <w:kern w:val="1"/>
          <w:sz w:val="24"/>
          <w:szCs w:val="24"/>
          <w:lang w:eastAsia="zh-CN"/>
        </w:rPr>
        <w:t xml:space="preserve"> r. </w:t>
      </w:r>
      <w:r w:rsidR="006562D8" w:rsidRPr="00943CCA">
        <w:rPr>
          <w:rFonts w:ascii="Garamond" w:eastAsia="SimSun" w:hAnsi="Garamond" w:cs="Arial"/>
          <w:b/>
          <w:bCs/>
          <w:color w:val="FF0000"/>
          <w:kern w:val="1"/>
          <w:sz w:val="24"/>
          <w:szCs w:val="24"/>
          <w:lang w:eastAsia="zh-CN"/>
        </w:rPr>
        <w:t>o godzinie 10</w:t>
      </w:r>
      <w:r w:rsidR="001C5ED3" w:rsidRPr="00943CCA">
        <w:rPr>
          <w:rFonts w:ascii="Garamond" w:eastAsia="SimSun" w:hAnsi="Garamond" w:cs="Arial"/>
          <w:b/>
          <w:bCs/>
          <w:color w:val="FF0000"/>
          <w:kern w:val="1"/>
          <w:sz w:val="24"/>
          <w:szCs w:val="24"/>
          <w:lang w:eastAsia="zh-CN"/>
        </w:rPr>
        <w:t>:15</w:t>
      </w:r>
      <w:r w:rsidRPr="00943CCA">
        <w:rPr>
          <w:rFonts w:ascii="Garamond" w:eastAsia="SimSun" w:hAnsi="Garamond" w:cs="Arial"/>
          <w:b/>
          <w:bCs/>
          <w:color w:val="FF0000"/>
          <w:kern w:val="1"/>
          <w:sz w:val="24"/>
          <w:szCs w:val="24"/>
          <w:lang w:eastAsia="zh-CN"/>
        </w:rPr>
        <w:t>.</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18.2</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Otwarcie ofert jest niejawne.</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18.3</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Zamawiający, najpóźniej przed otwarciem ofert, udostępnia na stronie internetowej prowadzonego postępowania informację o kwocie, jaką zamierza przeznaczyć na sfinansowanie zamówienia.</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18.4</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Zamawiający, niezwłocznie po otwarciu ofert, udostępnia na stronie internetowej prowadzonego postępowania informacje o:</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a) nazwach albo imionach i nazwiskach oraz siedzibach lub miejscach prowadzonej działalności gospodarczej albo miejscach zamieszkania Wykonawców, których oferty zostały otwarte,</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b) cenach lub kosztach zawartych w ofertach.</w:t>
      </w:r>
    </w:p>
    <w:p w:rsidR="00CD5290" w:rsidRPr="003B643E" w:rsidRDefault="00CD5290" w:rsidP="006E5FA1">
      <w:pPr>
        <w:widowControl w:val="0"/>
        <w:suppressAutoHyphens/>
        <w:spacing w:after="0" w:line="240" w:lineRule="auto"/>
        <w:jc w:val="both"/>
        <w:rPr>
          <w:rFonts w:ascii="Garamond" w:eastAsia="SimSun" w:hAnsi="Garamond" w:cs="Arial"/>
          <w:kern w:val="1"/>
          <w:sz w:val="24"/>
          <w:szCs w:val="24"/>
          <w:lang w:eastAsia="zh-CN"/>
        </w:rPr>
      </w:pP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18.5</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W przypadku wystąpienia awarii systemu teleinformatycznego, która spowoduje brak możliwości otwarcia ofert w terminie określonym przez Zamawiającego, otwarcie ofert nastąpi niezwłocznie po usunięciu awarii.</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18.6</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zh-CN"/>
        </w:rPr>
      </w:pPr>
      <w:r w:rsidRPr="003B643E">
        <w:rPr>
          <w:rFonts w:ascii="Garamond" w:eastAsia="SimSun" w:hAnsi="Garamond" w:cs="Arial"/>
          <w:kern w:val="1"/>
          <w:sz w:val="24"/>
          <w:szCs w:val="24"/>
          <w:lang w:eastAsia="zh-CN"/>
        </w:rPr>
        <w:t>Zamawiający poinformuje o zmianie terminu otwarcia ofert na stronie internetowej prowadzonego postępowania.</w:t>
      </w:r>
    </w:p>
    <w:p w:rsidR="006E5FA1" w:rsidRPr="006E5FA1" w:rsidRDefault="006E5FA1" w:rsidP="006E5FA1">
      <w:pPr>
        <w:widowControl w:val="0"/>
        <w:suppressAutoHyphens/>
        <w:spacing w:after="0" w:line="240" w:lineRule="auto"/>
        <w:jc w:val="both"/>
        <w:rPr>
          <w:rFonts w:ascii="Arial" w:eastAsia="SimSun" w:hAnsi="Arial" w:cs="Arial"/>
          <w:kern w:val="1"/>
          <w:sz w:val="20"/>
          <w:szCs w:val="20"/>
          <w:lang w:eastAsia="zh-CN"/>
        </w:rPr>
      </w:pPr>
    </w:p>
    <w:p w:rsidR="006E5FA1" w:rsidRPr="006E5FA1" w:rsidRDefault="006E5FA1" w:rsidP="00B3462A">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0" w:line="240" w:lineRule="auto"/>
        <w:jc w:val="both"/>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XIX. SPOSÓB OBLICZENIA CENY</w:t>
      </w:r>
    </w:p>
    <w:p w:rsidR="006E5FA1" w:rsidRPr="003B643E" w:rsidRDefault="006E5FA1" w:rsidP="006E5FA1">
      <w:pPr>
        <w:widowControl w:val="0"/>
        <w:suppressAutoHyphens/>
        <w:spacing w:after="0" w:line="240" w:lineRule="auto"/>
        <w:jc w:val="both"/>
        <w:rPr>
          <w:rFonts w:ascii="Garamond" w:eastAsia="SimSun" w:hAnsi="Garamond" w:cs="Arial"/>
          <w:kern w:val="1"/>
          <w:sz w:val="24"/>
          <w:szCs w:val="24"/>
          <w:lang w:eastAsia="ar-SA"/>
        </w:rPr>
      </w:pP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t>19.1</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t>Cena oferty za realizację zamówienia jest ceną ryczałtową. Szczegółowy zakres robót oraz wymagania techniczne zost</w:t>
      </w:r>
      <w:r w:rsidR="00BE339D">
        <w:rPr>
          <w:rFonts w:ascii="Garamond" w:eastAsia="SimSun" w:hAnsi="Garamond" w:cs="Arial"/>
          <w:kern w:val="1"/>
          <w:sz w:val="24"/>
          <w:szCs w:val="24"/>
          <w:lang w:eastAsia="ar-SA"/>
        </w:rPr>
        <w:t>ały określone w niniejszej SWZ oraz w kosztorysie ofertowym</w:t>
      </w:r>
      <w:r w:rsidRPr="00CB4BBA">
        <w:rPr>
          <w:rFonts w:ascii="Garamond" w:eastAsia="SimSun" w:hAnsi="Garamond" w:cs="Arial"/>
          <w:kern w:val="1"/>
          <w:sz w:val="24"/>
          <w:szCs w:val="24"/>
          <w:lang w:eastAsia="ar-SA"/>
        </w:rPr>
        <w:t>.</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t>19.2</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t>Cena oferty musi o</w:t>
      </w:r>
      <w:r w:rsidR="00E32636">
        <w:rPr>
          <w:rFonts w:ascii="Garamond" w:eastAsia="SimSun" w:hAnsi="Garamond" w:cs="Arial"/>
          <w:kern w:val="1"/>
          <w:sz w:val="24"/>
          <w:szCs w:val="24"/>
          <w:lang w:eastAsia="ar-SA"/>
        </w:rPr>
        <w:t xml:space="preserve">kreślać wynagrodzenie </w:t>
      </w:r>
      <w:r w:rsidRPr="00CB4BBA">
        <w:rPr>
          <w:rFonts w:ascii="Garamond" w:eastAsia="SimSun" w:hAnsi="Garamond" w:cs="Arial"/>
          <w:kern w:val="1"/>
          <w:sz w:val="24"/>
          <w:szCs w:val="24"/>
          <w:lang w:eastAsia="ar-SA"/>
        </w:rPr>
        <w:t xml:space="preserve"> za realizację całości zamówienia, uwzględniać wszystkie wymagania wykonania zamówienia oraz obejmować wszelkie koszty, jakie poniesie Wykonawca z tytułu realizacji zamówienia. Zakres</w:t>
      </w:r>
      <w:r w:rsidR="00E32636">
        <w:rPr>
          <w:rFonts w:ascii="Garamond" w:eastAsia="SimSun" w:hAnsi="Garamond" w:cs="Arial"/>
          <w:kern w:val="1"/>
          <w:sz w:val="24"/>
          <w:szCs w:val="24"/>
          <w:lang w:eastAsia="ar-SA"/>
        </w:rPr>
        <w:t xml:space="preserve"> robót przedstawiony w kosztorysie ofertowym p</w:t>
      </w:r>
      <w:r w:rsidRPr="00CB4BBA">
        <w:rPr>
          <w:rFonts w:ascii="Garamond" w:eastAsia="SimSun" w:hAnsi="Garamond" w:cs="Arial"/>
          <w:kern w:val="1"/>
          <w:sz w:val="24"/>
          <w:szCs w:val="24"/>
          <w:lang w:eastAsia="ar-SA"/>
        </w:rPr>
        <w:t>rz</w:t>
      </w:r>
      <w:r w:rsidR="00E32636">
        <w:rPr>
          <w:rFonts w:ascii="Garamond" w:eastAsia="SimSun" w:hAnsi="Garamond" w:cs="Arial"/>
          <w:kern w:val="1"/>
          <w:sz w:val="24"/>
          <w:szCs w:val="24"/>
          <w:lang w:eastAsia="ar-SA"/>
        </w:rPr>
        <w:t xml:space="preserve">ekazanym przez Zamawiającego </w:t>
      </w:r>
      <w:r w:rsidRPr="00CB4BBA">
        <w:rPr>
          <w:rFonts w:ascii="Garamond" w:eastAsia="SimSun" w:hAnsi="Garamond" w:cs="Arial"/>
          <w:kern w:val="1"/>
          <w:sz w:val="24"/>
          <w:szCs w:val="24"/>
          <w:lang w:eastAsia="ar-SA"/>
        </w:rPr>
        <w:t xml:space="preserve"> jest podstawą do obliczenia ceny oferty</w:t>
      </w:r>
      <w:r w:rsidR="00E32636">
        <w:rPr>
          <w:rFonts w:ascii="Garamond" w:eastAsia="SimSun" w:hAnsi="Garamond" w:cs="Arial"/>
          <w:kern w:val="1"/>
          <w:sz w:val="24"/>
          <w:szCs w:val="24"/>
          <w:lang w:eastAsia="ar-SA"/>
        </w:rPr>
        <w:t>. Ostateczne wynagrodzenie Wykonawcy będzie obliczone na podstawie obmiaru powykonawczego wykonanych robót.</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t>19.3</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t>Cena</w:t>
      </w:r>
      <w:r w:rsidR="00E32636">
        <w:rPr>
          <w:rFonts w:ascii="Garamond" w:eastAsia="SimSun" w:hAnsi="Garamond" w:cs="Arial"/>
          <w:kern w:val="1"/>
          <w:sz w:val="24"/>
          <w:szCs w:val="24"/>
          <w:lang w:eastAsia="ar-SA"/>
        </w:rPr>
        <w:t xml:space="preserve"> jednostkowe  oferty muszą</w:t>
      </w:r>
      <w:r w:rsidRPr="00CB4BBA">
        <w:rPr>
          <w:rFonts w:ascii="Garamond" w:eastAsia="SimSun" w:hAnsi="Garamond" w:cs="Arial"/>
          <w:kern w:val="1"/>
          <w:sz w:val="24"/>
          <w:szCs w:val="24"/>
          <w:lang w:eastAsia="ar-SA"/>
        </w:rPr>
        <w:t xml:space="preserve"> zawierać wszelkie koszty niezbędne do zrealizowania zamówie</w:t>
      </w:r>
      <w:r w:rsidR="00E32636">
        <w:rPr>
          <w:rFonts w:ascii="Garamond" w:eastAsia="SimSun" w:hAnsi="Garamond" w:cs="Arial"/>
          <w:kern w:val="1"/>
          <w:sz w:val="24"/>
          <w:szCs w:val="24"/>
          <w:lang w:eastAsia="ar-SA"/>
        </w:rPr>
        <w:t xml:space="preserve">nia, wynikające wprost z zakresu robót. Ponadto Wykonawca musi w nich uwzględnić </w:t>
      </w:r>
      <w:r w:rsidRPr="00CB4BBA">
        <w:rPr>
          <w:rFonts w:ascii="Garamond" w:eastAsia="SimSun" w:hAnsi="Garamond" w:cs="Arial"/>
          <w:kern w:val="1"/>
          <w:sz w:val="24"/>
          <w:szCs w:val="24"/>
          <w:lang w:eastAsia="ar-SA"/>
        </w:rPr>
        <w:t xml:space="preserve"> między innymi następujące koszty: wszelkich r</w:t>
      </w:r>
      <w:r w:rsidR="00E32636">
        <w:rPr>
          <w:rFonts w:ascii="Garamond" w:eastAsia="SimSun" w:hAnsi="Garamond" w:cs="Arial"/>
          <w:kern w:val="1"/>
          <w:sz w:val="24"/>
          <w:szCs w:val="24"/>
          <w:lang w:eastAsia="ar-SA"/>
        </w:rPr>
        <w:t>obót przygotowawczych</w:t>
      </w:r>
      <w:r w:rsidRPr="00CB4BBA">
        <w:rPr>
          <w:rFonts w:ascii="Garamond" w:eastAsia="SimSun" w:hAnsi="Garamond" w:cs="Arial"/>
          <w:kern w:val="1"/>
          <w:sz w:val="24"/>
          <w:szCs w:val="24"/>
          <w:lang w:eastAsia="ar-SA"/>
        </w:rPr>
        <w:t>, wywozu materiałów z rozbiórki, zagospodarowania placu budowy, utrzymania zaplecza budowy (naprawy, woda, energia elektryczna, telefon), dozorowania budowy, odtworzenia dróg, chodników, wywozu nadmiaru gruntu, sporządzenie planu BIOZ (bezpieczeństwa i ochrony zdrowia), projektu organizacji ruchu, oznakowania miejsca robót zgodnie z zatwierdzonym projektem organizacji ruchu i utrzymywania tego oznakowania w należyty</w:t>
      </w:r>
      <w:r w:rsidR="006D382D">
        <w:rPr>
          <w:rFonts w:ascii="Garamond" w:eastAsia="SimSun" w:hAnsi="Garamond" w:cs="Arial"/>
          <w:kern w:val="1"/>
          <w:sz w:val="24"/>
          <w:szCs w:val="24"/>
          <w:lang w:eastAsia="ar-SA"/>
        </w:rPr>
        <w:t>m stanie przez cały czas budowy</w:t>
      </w:r>
      <w:r w:rsidRPr="00CB4BBA">
        <w:rPr>
          <w:rFonts w:ascii="Garamond" w:eastAsia="SimSun" w:hAnsi="Garamond" w:cs="Arial"/>
          <w:kern w:val="1"/>
          <w:sz w:val="24"/>
          <w:szCs w:val="24"/>
          <w:lang w:eastAsia="ar-SA"/>
        </w:rPr>
        <w:t xml:space="preserve">. Niedoszacowanie, </w:t>
      </w:r>
      <w:r w:rsidRPr="00CB4BBA">
        <w:rPr>
          <w:rFonts w:ascii="Garamond" w:eastAsia="SimSun" w:hAnsi="Garamond" w:cs="Arial"/>
          <w:kern w:val="1"/>
          <w:sz w:val="24"/>
          <w:szCs w:val="24"/>
          <w:lang w:eastAsia="ar-SA"/>
        </w:rPr>
        <w:lastRenderedPageBreak/>
        <w:t>pominięcie oraz brak rozpoznania zakresu przedmiotu zamówienia nie moż</w:t>
      </w:r>
      <w:r w:rsidR="006D382D">
        <w:rPr>
          <w:rFonts w:ascii="Garamond" w:eastAsia="SimSun" w:hAnsi="Garamond" w:cs="Arial"/>
          <w:kern w:val="1"/>
          <w:sz w:val="24"/>
          <w:szCs w:val="24"/>
          <w:lang w:eastAsia="ar-SA"/>
        </w:rPr>
        <w:t>e być podstawą do żądania dodatkowego wynagrodzenia</w:t>
      </w:r>
      <w:r w:rsidRPr="00CB4BBA">
        <w:rPr>
          <w:rFonts w:ascii="Garamond" w:eastAsia="SimSun" w:hAnsi="Garamond" w:cs="Arial"/>
          <w:kern w:val="1"/>
          <w:sz w:val="24"/>
          <w:szCs w:val="24"/>
          <w:lang w:eastAsia="ar-SA"/>
        </w:rPr>
        <w:t xml:space="preserve">. </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t>19.3.1</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t xml:space="preserve">Jeśli w toku realizacji robót wystąpi konieczność wykonania robót dodatkowych i uzupełniających nie objętych projektem technicznym, Wykonawca zobowiązany jest wykonać te roboty do wysokości 20% zamówienia podstawowego, po wcześniejszych ustaleniach z Zamawiającym, z zachowaniem tych samych norm i standardów jak w ofercie. </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t>19.3.2</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t>Roboty te rozliczone zostaną kosztorysem powykonawczym, przy zachowaniu wskaźników cenotwórczych zawartych w kosztorysie ofertowym.</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p>
    <w:p w:rsidR="00CB4BBA" w:rsidRPr="00CB4BBA" w:rsidRDefault="00A123FE" w:rsidP="00CB7E1A">
      <w:pPr>
        <w:tabs>
          <w:tab w:val="left" w:pos="284"/>
          <w:tab w:val="num" w:pos="567"/>
        </w:tabs>
        <w:spacing w:after="0" w:line="240" w:lineRule="auto"/>
        <w:jc w:val="both"/>
        <w:rPr>
          <w:rFonts w:ascii="Garamond" w:eastAsia="SimSun" w:hAnsi="Garamond" w:cs="Arial"/>
          <w:kern w:val="1"/>
          <w:sz w:val="24"/>
          <w:szCs w:val="24"/>
          <w:lang w:eastAsia="ar-SA"/>
        </w:rPr>
      </w:pPr>
      <w:r>
        <w:rPr>
          <w:rFonts w:ascii="Garamond" w:eastAsia="SimSun" w:hAnsi="Garamond" w:cs="Arial"/>
          <w:kern w:val="1"/>
          <w:sz w:val="24"/>
          <w:szCs w:val="24"/>
          <w:lang w:eastAsia="ar-SA"/>
        </w:rPr>
        <w:t>19.4</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w szczególności jest niższa o co najmniej 30 % od:</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t>- wartości zamówienia powiększonej o należny podatek od towarów i usług, ustalonej przed wszczęciem postępowania lub średniej arytmetycznej cen wszystkich złożonych ofert niepodlegających odrzuceniu na podstawie art. 226 ust. 1 pkt 1, 5 i 10, Zamawiający zwraca się o udzielenie wyjaśnień, o których mowa w art. 224 ust. 1 ustawy Prawo zamówień publicznych, chyba że rozbieżność wynika z okoliczności oczywistych, które nie wymagają wyjaśnienia;</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t>-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art. 224 ust. 1 ustawy Prawo zamówień publicznych,</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p>
    <w:p w:rsidR="00CB4BBA" w:rsidRPr="00CB4BBA" w:rsidRDefault="00A123FE" w:rsidP="00CB7E1A">
      <w:pPr>
        <w:tabs>
          <w:tab w:val="left" w:pos="284"/>
          <w:tab w:val="num" w:pos="567"/>
        </w:tabs>
        <w:spacing w:after="0" w:line="240" w:lineRule="auto"/>
        <w:jc w:val="both"/>
        <w:rPr>
          <w:rFonts w:ascii="Garamond" w:eastAsia="SimSun" w:hAnsi="Garamond" w:cs="Arial"/>
          <w:kern w:val="1"/>
          <w:sz w:val="24"/>
          <w:szCs w:val="24"/>
          <w:lang w:eastAsia="ar-SA"/>
        </w:rPr>
      </w:pPr>
      <w:r>
        <w:rPr>
          <w:rFonts w:ascii="Garamond" w:eastAsia="SimSun" w:hAnsi="Garamond" w:cs="Arial"/>
          <w:kern w:val="1"/>
          <w:sz w:val="24"/>
          <w:szCs w:val="24"/>
          <w:lang w:eastAsia="ar-SA"/>
        </w:rPr>
        <w:t>19.5</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t>W przypadku zamówień na roboty budowlane lub usługi, Zamawiający jest obowiązany żądać wyjaśnień, o których mowa w art. 224 ust. 1 ustawy Prawo zamówień publicznych, co najmniej w zakresie określonym w art. 224 ust. 3 pkt. 4 i 6 ustawy Prawo zamówień publicznych.</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p>
    <w:p w:rsidR="00CB4BBA" w:rsidRPr="00CB4BBA" w:rsidRDefault="00A123FE" w:rsidP="00CB7E1A">
      <w:pPr>
        <w:tabs>
          <w:tab w:val="left" w:pos="284"/>
          <w:tab w:val="num" w:pos="567"/>
        </w:tabs>
        <w:spacing w:after="0" w:line="240" w:lineRule="auto"/>
        <w:jc w:val="both"/>
        <w:rPr>
          <w:rFonts w:ascii="Garamond" w:eastAsia="SimSun" w:hAnsi="Garamond" w:cs="Arial"/>
          <w:kern w:val="1"/>
          <w:sz w:val="24"/>
          <w:szCs w:val="24"/>
          <w:lang w:eastAsia="ar-SA"/>
        </w:rPr>
      </w:pPr>
      <w:r>
        <w:rPr>
          <w:rFonts w:ascii="Garamond" w:eastAsia="SimSun" w:hAnsi="Garamond" w:cs="Arial"/>
          <w:kern w:val="1"/>
          <w:sz w:val="24"/>
          <w:szCs w:val="24"/>
          <w:lang w:eastAsia="ar-SA"/>
        </w:rPr>
        <w:t>19.6</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t>Obowiązek wykazania, że oferta nie zawiera rażąco niskiej ceny lub kosztu spoczywa na wykonawcy.</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p>
    <w:p w:rsidR="00CB4BBA" w:rsidRPr="00CB4BBA" w:rsidRDefault="00A123FE" w:rsidP="00CB7E1A">
      <w:pPr>
        <w:tabs>
          <w:tab w:val="left" w:pos="284"/>
          <w:tab w:val="num" w:pos="567"/>
        </w:tabs>
        <w:spacing w:after="0" w:line="240" w:lineRule="auto"/>
        <w:jc w:val="both"/>
        <w:rPr>
          <w:rFonts w:ascii="Garamond" w:eastAsia="SimSun" w:hAnsi="Garamond" w:cs="Arial"/>
          <w:kern w:val="1"/>
          <w:sz w:val="24"/>
          <w:szCs w:val="24"/>
          <w:lang w:eastAsia="ar-SA"/>
        </w:rPr>
      </w:pPr>
      <w:r>
        <w:rPr>
          <w:rFonts w:ascii="Garamond" w:eastAsia="SimSun" w:hAnsi="Garamond" w:cs="Arial"/>
          <w:kern w:val="1"/>
          <w:sz w:val="24"/>
          <w:szCs w:val="24"/>
          <w:lang w:eastAsia="ar-SA"/>
        </w:rPr>
        <w:t>19.7</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t>Odrzuceniu, jako oferta z rażąco niską ceną lub kosztem, podlega oferta wykonawcy, który nie udzielił wyjaśnień w wyznaczonym terminie lub jeżeli złożone wyjaśnienia wraz z dowodami nie uzasadniają rażąco niskiej ceny lub kosztu tej oferty.</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p>
    <w:p w:rsidR="00CB4BBA" w:rsidRPr="00CB4BBA" w:rsidRDefault="00A123FE" w:rsidP="00CB7E1A">
      <w:pPr>
        <w:tabs>
          <w:tab w:val="left" w:pos="284"/>
          <w:tab w:val="num" w:pos="567"/>
        </w:tabs>
        <w:spacing w:after="0" w:line="240" w:lineRule="auto"/>
        <w:jc w:val="both"/>
        <w:rPr>
          <w:rFonts w:ascii="Garamond" w:eastAsia="SimSun" w:hAnsi="Garamond" w:cs="Arial"/>
          <w:kern w:val="1"/>
          <w:sz w:val="24"/>
          <w:szCs w:val="24"/>
          <w:lang w:eastAsia="ar-SA"/>
        </w:rPr>
      </w:pPr>
      <w:r>
        <w:rPr>
          <w:rFonts w:ascii="Garamond" w:eastAsia="SimSun" w:hAnsi="Garamond" w:cs="Arial"/>
          <w:kern w:val="1"/>
          <w:sz w:val="24"/>
          <w:szCs w:val="24"/>
          <w:lang w:eastAsia="ar-SA"/>
        </w:rPr>
        <w:t>19.8</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t xml:space="preserve">W formularzu oferty należy podać cenę (brutto) wykonania zamówienia, cenę bez VAT wykonania zamówienia oraz stawkę i kwotę VAT. </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p>
    <w:p w:rsidR="00CB4BBA" w:rsidRPr="00CB4BBA" w:rsidRDefault="00A123FE" w:rsidP="00CB7E1A">
      <w:pPr>
        <w:tabs>
          <w:tab w:val="left" w:pos="284"/>
          <w:tab w:val="num" w:pos="567"/>
        </w:tabs>
        <w:spacing w:after="0" w:line="240" w:lineRule="auto"/>
        <w:jc w:val="both"/>
        <w:rPr>
          <w:rFonts w:ascii="Garamond" w:eastAsia="SimSun" w:hAnsi="Garamond" w:cs="Arial"/>
          <w:kern w:val="1"/>
          <w:sz w:val="24"/>
          <w:szCs w:val="24"/>
          <w:lang w:eastAsia="ar-SA"/>
        </w:rPr>
      </w:pPr>
      <w:r>
        <w:rPr>
          <w:rFonts w:ascii="Garamond" w:eastAsia="SimSun" w:hAnsi="Garamond" w:cs="Arial"/>
          <w:kern w:val="1"/>
          <w:sz w:val="24"/>
          <w:szCs w:val="24"/>
          <w:lang w:eastAsia="ar-SA"/>
        </w:rPr>
        <w:t>19.9</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t xml:space="preserve">Ceną w rozumieniu przepisów art. 3 ust. 1 pkt 1 i ust. 2 ustawy z dnia 9 maja 2014 r. o informowaniu o cenach towarów i usług (tj. Dz. U. 2019, poz. 178 ze zm.) jest wartość wyrażona w jednostkach pieniężnych, którą Zamawiający jest obowiązany zapłacić przedsiębiorcy za towar lub usługę. </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lastRenderedPageBreak/>
        <w:t>Zgodnie z art. 3 ust. 2 ww. ustawy w cenie uwzględnia się podatek od towarów i usług oraz podatek akcyzowy, jeżeli na podstawie odrębnych przepisów sprzedaż towaru (usługi) podlega obciążeniu podatkiem od towarów i usług oraz podatkiem akcyzowym. Przez cenę rozumie się również stawkę taryfową.</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p>
    <w:p w:rsidR="00CB4BBA" w:rsidRPr="00CB4BBA" w:rsidRDefault="00A123FE" w:rsidP="00CB7E1A">
      <w:pPr>
        <w:tabs>
          <w:tab w:val="left" w:pos="284"/>
          <w:tab w:val="num" w:pos="567"/>
        </w:tabs>
        <w:spacing w:after="0" w:line="240" w:lineRule="auto"/>
        <w:jc w:val="both"/>
        <w:rPr>
          <w:rFonts w:ascii="Garamond" w:eastAsia="SimSun" w:hAnsi="Garamond" w:cs="Arial"/>
          <w:kern w:val="1"/>
          <w:sz w:val="24"/>
          <w:szCs w:val="24"/>
          <w:lang w:eastAsia="ar-SA"/>
        </w:rPr>
      </w:pPr>
      <w:r>
        <w:rPr>
          <w:rFonts w:ascii="Garamond" w:eastAsia="SimSun" w:hAnsi="Garamond" w:cs="Arial"/>
          <w:kern w:val="1"/>
          <w:sz w:val="24"/>
          <w:szCs w:val="24"/>
          <w:lang w:eastAsia="ar-SA"/>
        </w:rPr>
        <w:t>19.10</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t>Prawidłowe ustalenie stawki i kwoty podatku VAT należy do obowiązków Wykonawcy zgodnie z przepisami ustawy z dnia 11 marca 2004 r. o podatku od towarów i usług (tj. Dz. U. 2017, poz. 1221,  z późn. zm.). Zamawiający nie uzna za oczywistą omyłkę i nie będzie poprawiał błędnie ustalonej stawki podatku VAT.</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p>
    <w:p w:rsidR="00CB4BBA" w:rsidRPr="00CB4BBA" w:rsidRDefault="00A123FE" w:rsidP="00CB7E1A">
      <w:pPr>
        <w:tabs>
          <w:tab w:val="left" w:pos="284"/>
          <w:tab w:val="num" w:pos="567"/>
        </w:tabs>
        <w:spacing w:after="0" w:line="240" w:lineRule="auto"/>
        <w:jc w:val="both"/>
        <w:rPr>
          <w:rFonts w:ascii="Garamond" w:eastAsia="SimSun" w:hAnsi="Garamond" w:cs="Arial"/>
          <w:kern w:val="1"/>
          <w:sz w:val="24"/>
          <w:szCs w:val="24"/>
          <w:lang w:eastAsia="ar-SA"/>
        </w:rPr>
      </w:pPr>
      <w:r>
        <w:rPr>
          <w:rFonts w:ascii="Garamond" w:eastAsia="SimSun" w:hAnsi="Garamond" w:cs="Arial"/>
          <w:kern w:val="1"/>
          <w:sz w:val="24"/>
          <w:szCs w:val="24"/>
          <w:lang w:eastAsia="ar-SA"/>
        </w:rPr>
        <w:t>19.11</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t>W celu oceny oferty, której wybór prowadziłby do powstania obowiązku podatkowego Zamawiającego zgodnie z przepisami o podatku od towarów i usług w zakresie dotyczącym wewnątrz wspólnotowego nabycia towarów, Zamawiający doliczy do ceny przedstawionej w ofercie podatek od towarów i usług, który miałby obowiązek wpłacić zgodnie z obowiązującymi przepisami.</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p>
    <w:p w:rsidR="00CB4BBA" w:rsidRPr="00CB4BBA" w:rsidRDefault="00A123FE" w:rsidP="00CB7E1A">
      <w:pPr>
        <w:tabs>
          <w:tab w:val="left" w:pos="284"/>
          <w:tab w:val="num" w:pos="567"/>
        </w:tabs>
        <w:spacing w:after="0" w:line="240" w:lineRule="auto"/>
        <w:jc w:val="both"/>
        <w:rPr>
          <w:rFonts w:ascii="Garamond" w:eastAsia="SimSun" w:hAnsi="Garamond" w:cs="Arial"/>
          <w:kern w:val="1"/>
          <w:sz w:val="24"/>
          <w:szCs w:val="24"/>
          <w:lang w:eastAsia="ar-SA"/>
        </w:rPr>
      </w:pPr>
      <w:r>
        <w:rPr>
          <w:rFonts w:ascii="Garamond" w:eastAsia="SimSun" w:hAnsi="Garamond" w:cs="Arial"/>
          <w:kern w:val="1"/>
          <w:sz w:val="24"/>
          <w:szCs w:val="24"/>
          <w:lang w:eastAsia="ar-SA"/>
        </w:rPr>
        <w:t>19.12</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t>Zamawiający poprawi omyłki zgodnie z art. 223 ust. 2 ustawy Prawo zamówień publicznych.</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p>
    <w:p w:rsidR="00CB4BBA" w:rsidRPr="00CB4BBA" w:rsidRDefault="00A123FE" w:rsidP="00CB7E1A">
      <w:pPr>
        <w:tabs>
          <w:tab w:val="left" w:pos="284"/>
          <w:tab w:val="num" w:pos="567"/>
        </w:tabs>
        <w:spacing w:after="0" w:line="240" w:lineRule="auto"/>
        <w:jc w:val="both"/>
        <w:rPr>
          <w:rFonts w:ascii="Garamond" w:eastAsia="SimSun" w:hAnsi="Garamond" w:cs="Arial"/>
          <w:kern w:val="1"/>
          <w:sz w:val="24"/>
          <w:szCs w:val="24"/>
          <w:lang w:eastAsia="ar-SA"/>
        </w:rPr>
      </w:pPr>
      <w:r>
        <w:rPr>
          <w:rFonts w:ascii="Garamond" w:eastAsia="SimSun" w:hAnsi="Garamond" w:cs="Arial"/>
          <w:kern w:val="1"/>
          <w:sz w:val="24"/>
          <w:szCs w:val="24"/>
          <w:lang w:eastAsia="ar-SA"/>
        </w:rPr>
        <w:t>19.13</w:t>
      </w:r>
    </w:p>
    <w:p w:rsidR="00CB4BBA" w:rsidRPr="00CB4BBA" w:rsidRDefault="00CB4BBA" w:rsidP="00CB7E1A">
      <w:pPr>
        <w:tabs>
          <w:tab w:val="left" w:pos="284"/>
          <w:tab w:val="num" w:pos="567"/>
        </w:tabs>
        <w:spacing w:after="0" w:line="240" w:lineRule="auto"/>
        <w:jc w:val="both"/>
        <w:rPr>
          <w:rFonts w:ascii="Garamond" w:eastAsia="SimSun" w:hAnsi="Garamond" w:cs="Arial"/>
          <w:kern w:val="1"/>
          <w:sz w:val="24"/>
          <w:szCs w:val="24"/>
          <w:lang w:eastAsia="ar-SA"/>
        </w:rPr>
      </w:pPr>
      <w:r w:rsidRPr="00CB4BBA">
        <w:rPr>
          <w:rFonts w:ascii="Garamond" w:eastAsia="SimSun" w:hAnsi="Garamond" w:cs="Arial"/>
          <w:kern w:val="1"/>
          <w:sz w:val="24"/>
          <w:szCs w:val="24"/>
          <w:lang w:eastAsia="ar-SA"/>
        </w:rPr>
        <w:t>Cena nie podlega waloryzacji.</w:t>
      </w:r>
    </w:p>
    <w:p w:rsidR="00CB4BBA" w:rsidRPr="003B643E" w:rsidRDefault="00CB4BBA" w:rsidP="006E5FA1">
      <w:pPr>
        <w:widowControl w:val="0"/>
        <w:suppressAutoHyphens/>
        <w:spacing w:after="0" w:line="240" w:lineRule="auto"/>
        <w:jc w:val="both"/>
        <w:rPr>
          <w:rFonts w:ascii="Garamond" w:eastAsia="SimSun" w:hAnsi="Garamond" w:cs="Arial"/>
          <w:kern w:val="1"/>
          <w:sz w:val="24"/>
          <w:szCs w:val="24"/>
          <w:lang w:eastAsia="ar-SA"/>
        </w:rPr>
      </w:pPr>
    </w:p>
    <w:p w:rsidR="006E5FA1" w:rsidRPr="006E5FA1" w:rsidRDefault="006E5FA1" w:rsidP="006E5FA1">
      <w:pPr>
        <w:widowControl w:val="0"/>
        <w:suppressAutoHyphens/>
        <w:spacing w:after="0" w:line="240" w:lineRule="auto"/>
        <w:jc w:val="both"/>
        <w:rPr>
          <w:rFonts w:ascii="Arial" w:eastAsia="SimSun" w:hAnsi="Arial" w:cs="Arial"/>
          <w:b/>
          <w:bCs/>
          <w:kern w:val="1"/>
          <w:sz w:val="20"/>
          <w:szCs w:val="20"/>
          <w:lang w:eastAsia="ar-SA"/>
        </w:rPr>
      </w:pPr>
    </w:p>
    <w:p w:rsidR="006E5FA1" w:rsidRPr="006E5FA1" w:rsidRDefault="006E5FA1" w:rsidP="00B3462A">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0" w:line="240" w:lineRule="auto"/>
        <w:jc w:val="both"/>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XX. OPIS KRYTERIÓW OCENY OFERT WRAZ Z PODANIEM WAG TYCH KRYTERIÓW I SPOSOBU OCENY OFERT</w:t>
      </w:r>
    </w:p>
    <w:p w:rsidR="006E5FA1" w:rsidRPr="006E5FA1" w:rsidRDefault="006E5FA1" w:rsidP="006E5FA1">
      <w:pPr>
        <w:widowControl w:val="0"/>
        <w:suppressAutoHyphens/>
        <w:spacing w:after="0" w:line="240" w:lineRule="auto"/>
        <w:rPr>
          <w:rFonts w:ascii="Arial" w:eastAsia="SimSun" w:hAnsi="Arial" w:cs="Arial"/>
          <w:kern w:val="1"/>
          <w:sz w:val="20"/>
          <w:szCs w:val="20"/>
          <w:lang w:eastAsia="ar-SA"/>
        </w:rPr>
      </w:pPr>
    </w:p>
    <w:p w:rsidR="00DF4E23" w:rsidRPr="00DF4E23" w:rsidRDefault="00DF4E23" w:rsidP="00DF4E23">
      <w:pPr>
        <w:widowControl w:val="0"/>
        <w:suppressAutoHyphens/>
        <w:spacing w:after="0" w:line="240" w:lineRule="auto"/>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20.1</w:t>
      </w: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 xml:space="preserve">Zamawiający porówna i oceni na podstawie kryteriów merytorycznych, o których mowa </w:t>
      </w:r>
      <w:r w:rsidRPr="00DF4E23">
        <w:rPr>
          <w:rFonts w:ascii="Garamond" w:eastAsia="SimSun" w:hAnsi="Garamond" w:cs="Arial"/>
          <w:kern w:val="1"/>
          <w:sz w:val="24"/>
          <w:szCs w:val="24"/>
          <w:lang w:eastAsia="ar-SA"/>
        </w:rPr>
        <w:br/>
        <w:t>w niniejszym rozdziale, jedynie oferty nie odrzucone.</w:t>
      </w:r>
    </w:p>
    <w:p w:rsidR="00DF4E23" w:rsidRPr="00DF4E23" w:rsidRDefault="00DF4E23" w:rsidP="00DF4E23">
      <w:pPr>
        <w:widowControl w:val="0"/>
        <w:suppressAutoHyphens/>
        <w:spacing w:after="0" w:line="240" w:lineRule="auto"/>
        <w:rPr>
          <w:rFonts w:ascii="Garamond" w:eastAsia="SimSun" w:hAnsi="Garamond" w:cs="Arial"/>
          <w:kern w:val="1"/>
          <w:sz w:val="24"/>
          <w:szCs w:val="24"/>
          <w:lang w:eastAsia="ar-SA"/>
        </w:rPr>
      </w:pPr>
    </w:p>
    <w:p w:rsidR="00DF4E23" w:rsidRPr="00DF4E23" w:rsidRDefault="00DF4E23" w:rsidP="00DF4E23">
      <w:pPr>
        <w:widowControl w:val="0"/>
        <w:suppressAutoHyphens/>
        <w:spacing w:after="0" w:line="240" w:lineRule="auto"/>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20.2</w:t>
      </w: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Za ofertę najkorzystniejszą zostanie uznana oferta zawierająca najkorzystniejszy bilans punktów w kryteriach:</w:t>
      </w:r>
    </w:p>
    <w:p w:rsidR="00DF4E23" w:rsidRPr="00DF4E23" w:rsidRDefault="00DF4E23" w:rsidP="00DF4E23">
      <w:pPr>
        <w:widowControl w:val="0"/>
        <w:suppressAutoHyphens/>
        <w:spacing w:after="0" w:line="240" w:lineRule="auto"/>
        <w:rPr>
          <w:rFonts w:ascii="Garamond" w:eastAsia="SimSun" w:hAnsi="Garamond" w:cs="Arial"/>
          <w:kern w:val="1"/>
          <w:sz w:val="24"/>
          <w:szCs w:val="24"/>
          <w:lang w:eastAsia="ar-S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30"/>
        <w:gridCol w:w="1440"/>
      </w:tblGrid>
      <w:tr w:rsidR="00DF4E23" w:rsidRPr="00DF4E23" w:rsidTr="00E25DCA">
        <w:tc>
          <w:tcPr>
            <w:tcW w:w="4930" w:type="dxa"/>
            <w:shd w:val="clear" w:color="auto" w:fill="A6A6A6"/>
          </w:tcPr>
          <w:p w:rsidR="00DF4E23" w:rsidRPr="00DF4E23" w:rsidRDefault="00DF4E23" w:rsidP="00DF4E23">
            <w:pPr>
              <w:widowControl w:val="0"/>
              <w:suppressAutoHyphens/>
              <w:spacing w:after="0" w:line="240" w:lineRule="auto"/>
              <w:rPr>
                <w:rFonts w:ascii="Garamond" w:eastAsia="SimSun" w:hAnsi="Garamond" w:cs="Arial"/>
                <w:b/>
                <w:bCs/>
                <w:kern w:val="1"/>
                <w:sz w:val="24"/>
                <w:szCs w:val="24"/>
                <w:lang w:eastAsia="ar-SA"/>
              </w:rPr>
            </w:pPr>
          </w:p>
          <w:p w:rsidR="00DF4E23" w:rsidRPr="00DF4E23" w:rsidRDefault="00DF4E23" w:rsidP="00DF4E23">
            <w:pPr>
              <w:widowControl w:val="0"/>
              <w:suppressAutoHyphens/>
              <w:spacing w:after="0" w:line="240" w:lineRule="auto"/>
              <w:rPr>
                <w:rFonts w:ascii="Garamond" w:eastAsia="SimSun" w:hAnsi="Garamond" w:cs="Arial"/>
                <w:b/>
                <w:bCs/>
                <w:kern w:val="1"/>
                <w:sz w:val="24"/>
                <w:szCs w:val="24"/>
                <w:lang w:eastAsia="ar-SA"/>
              </w:rPr>
            </w:pPr>
            <w:r w:rsidRPr="00DF4E23">
              <w:rPr>
                <w:rFonts w:ascii="Garamond" w:eastAsia="SimSun" w:hAnsi="Garamond" w:cs="Arial"/>
                <w:b/>
                <w:bCs/>
                <w:kern w:val="1"/>
                <w:sz w:val="24"/>
                <w:szCs w:val="24"/>
                <w:lang w:eastAsia="ar-SA"/>
              </w:rPr>
              <w:t>Kryterium</w:t>
            </w:r>
          </w:p>
          <w:p w:rsidR="00DF4E23" w:rsidRPr="00DF4E23" w:rsidRDefault="00DF4E23" w:rsidP="00DF4E23">
            <w:pPr>
              <w:widowControl w:val="0"/>
              <w:suppressAutoHyphens/>
              <w:spacing w:after="0" w:line="240" w:lineRule="auto"/>
              <w:rPr>
                <w:rFonts w:ascii="Garamond" w:eastAsia="SimSun" w:hAnsi="Garamond" w:cs="Arial"/>
                <w:b/>
                <w:bCs/>
                <w:kern w:val="1"/>
                <w:sz w:val="24"/>
                <w:szCs w:val="24"/>
                <w:lang w:eastAsia="ar-SA"/>
              </w:rPr>
            </w:pPr>
          </w:p>
        </w:tc>
        <w:tc>
          <w:tcPr>
            <w:tcW w:w="1440" w:type="dxa"/>
            <w:shd w:val="clear" w:color="auto" w:fill="A6A6A6"/>
          </w:tcPr>
          <w:p w:rsidR="00DF4E23" w:rsidRPr="00DF4E23" w:rsidRDefault="00DF4E23" w:rsidP="00DF4E23">
            <w:pPr>
              <w:widowControl w:val="0"/>
              <w:suppressAutoHyphens/>
              <w:spacing w:after="0" w:line="240" w:lineRule="auto"/>
              <w:rPr>
                <w:rFonts w:ascii="Garamond" w:eastAsia="SimSun" w:hAnsi="Garamond" w:cs="Arial"/>
                <w:b/>
                <w:bCs/>
                <w:kern w:val="1"/>
                <w:sz w:val="24"/>
                <w:szCs w:val="24"/>
                <w:lang w:eastAsia="ar-SA"/>
              </w:rPr>
            </w:pPr>
          </w:p>
          <w:p w:rsidR="00DF4E23" w:rsidRPr="00DF4E23" w:rsidRDefault="00DF4E23" w:rsidP="00DF4E23">
            <w:pPr>
              <w:widowControl w:val="0"/>
              <w:suppressAutoHyphens/>
              <w:spacing w:after="0" w:line="240" w:lineRule="auto"/>
              <w:rPr>
                <w:rFonts w:ascii="Garamond" w:eastAsia="SimSun" w:hAnsi="Garamond" w:cs="Arial"/>
                <w:b/>
                <w:bCs/>
                <w:kern w:val="1"/>
                <w:sz w:val="24"/>
                <w:szCs w:val="24"/>
                <w:lang w:eastAsia="ar-SA"/>
              </w:rPr>
            </w:pPr>
            <w:r w:rsidRPr="00DF4E23">
              <w:rPr>
                <w:rFonts w:ascii="Garamond" w:eastAsia="SimSun" w:hAnsi="Garamond" w:cs="Arial"/>
                <w:b/>
                <w:bCs/>
                <w:kern w:val="1"/>
                <w:sz w:val="24"/>
                <w:szCs w:val="24"/>
                <w:lang w:eastAsia="ar-SA"/>
              </w:rPr>
              <w:t>Waga</w:t>
            </w:r>
          </w:p>
        </w:tc>
      </w:tr>
      <w:tr w:rsidR="00DF4E23" w:rsidRPr="00DF4E23" w:rsidTr="00E25DCA">
        <w:tc>
          <w:tcPr>
            <w:tcW w:w="4930" w:type="dxa"/>
          </w:tcPr>
          <w:p w:rsidR="00DF4E23" w:rsidRPr="00DF4E23" w:rsidRDefault="00DF4E23" w:rsidP="00DF4E23">
            <w:pPr>
              <w:widowControl w:val="0"/>
              <w:suppressAutoHyphens/>
              <w:spacing w:after="0" w:line="240" w:lineRule="auto"/>
              <w:rPr>
                <w:rFonts w:ascii="Garamond" w:eastAsia="SimSun" w:hAnsi="Garamond" w:cs="Arial"/>
                <w:b/>
                <w:bCs/>
                <w:kern w:val="1"/>
                <w:sz w:val="24"/>
                <w:szCs w:val="24"/>
                <w:lang w:eastAsia="ar-SA"/>
              </w:rPr>
            </w:pPr>
            <w:r w:rsidRPr="00DF4E23">
              <w:rPr>
                <w:rFonts w:ascii="Garamond" w:eastAsia="SimSun" w:hAnsi="Garamond" w:cs="Arial"/>
                <w:b/>
                <w:bCs/>
                <w:kern w:val="1"/>
                <w:sz w:val="24"/>
                <w:szCs w:val="24"/>
                <w:lang w:eastAsia="ar-SA"/>
              </w:rPr>
              <w:t>Cena</w:t>
            </w:r>
          </w:p>
          <w:p w:rsidR="00DF4E23" w:rsidRPr="00DF4E23" w:rsidRDefault="00DF4E23" w:rsidP="00DF4E23">
            <w:pPr>
              <w:widowControl w:val="0"/>
              <w:suppressAutoHyphens/>
              <w:spacing w:after="0" w:line="240" w:lineRule="auto"/>
              <w:rPr>
                <w:rFonts w:ascii="Garamond" w:eastAsia="SimSun" w:hAnsi="Garamond" w:cs="Arial"/>
                <w:b/>
                <w:bCs/>
                <w:kern w:val="1"/>
                <w:sz w:val="24"/>
                <w:szCs w:val="24"/>
                <w:lang w:eastAsia="ar-SA"/>
              </w:rPr>
            </w:pPr>
          </w:p>
        </w:tc>
        <w:tc>
          <w:tcPr>
            <w:tcW w:w="1440" w:type="dxa"/>
          </w:tcPr>
          <w:p w:rsidR="00DF4E23" w:rsidRPr="00DF4E23" w:rsidRDefault="00DF4E23" w:rsidP="00DF4E23">
            <w:pPr>
              <w:widowControl w:val="0"/>
              <w:suppressAutoHyphens/>
              <w:spacing w:after="0" w:line="240" w:lineRule="auto"/>
              <w:rPr>
                <w:rFonts w:ascii="Garamond" w:eastAsia="SimSun" w:hAnsi="Garamond" w:cs="Arial"/>
                <w:b/>
                <w:bCs/>
                <w:kern w:val="1"/>
                <w:sz w:val="24"/>
                <w:szCs w:val="24"/>
                <w:lang w:eastAsia="ar-SA"/>
              </w:rPr>
            </w:pPr>
            <w:r w:rsidRPr="00DF4E23">
              <w:rPr>
                <w:rFonts w:ascii="Garamond" w:eastAsia="SimSun" w:hAnsi="Garamond" w:cs="Arial"/>
                <w:b/>
                <w:bCs/>
                <w:kern w:val="1"/>
                <w:sz w:val="24"/>
                <w:szCs w:val="24"/>
                <w:lang w:eastAsia="ar-SA"/>
              </w:rPr>
              <w:t>60%</w:t>
            </w:r>
          </w:p>
        </w:tc>
      </w:tr>
      <w:tr w:rsidR="00DF4E23" w:rsidRPr="00DF4E23" w:rsidTr="00E25DCA">
        <w:tc>
          <w:tcPr>
            <w:tcW w:w="4930" w:type="dxa"/>
          </w:tcPr>
          <w:p w:rsidR="00DF4E23" w:rsidRPr="00DF4E23" w:rsidRDefault="00DF4E23" w:rsidP="00DF4E23">
            <w:pPr>
              <w:widowControl w:val="0"/>
              <w:suppressAutoHyphens/>
              <w:spacing w:after="0" w:line="240" w:lineRule="auto"/>
              <w:rPr>
                <w:rFonts w:ascii="Garamond" w:eastAsia="SimSun" w:hAnsi="Garamond" w:cs="Arial"/>
                <w:b/>
                <w:bCs/>
                <w:kern w:val="1"/>
                <w:sz w:val="24"/>
                <w:szCs w:val="24"/>
                <w:lang w:eastAsia="ar-SA"/>
              </w:rPr>
            </w:pPr>
            <w:r w:rsidRPr="00DF4E23">
              <w:rPr>
                <w:rFonts w:ascii="Garamond" w:eastAsia="SimSun" w:hAnsi="Garamond" w:cs="Arial"/>
                <w:b/>
                <w:bCs/>
                <w:kern w:val="1"/>
                <w:sz w:val="24"/>
                <w:szCs w:val="24"/>
                <w:lang w:eastAsia="ar-SA"/>
              </w:rPr>
              <w:t xml:space="preserve">Okres gwarancji     </w:t>
            </w:r>
          </w:p>
          <w:p w:rsidR="00DF4E23" w:rsidRPr="00DF4E23" w:rsidRDefault="00DF4E23" w:rsidP="00DF4E23">
            <w:pPr>
              <w:widowControl w:val="0"/>
              <w:suppressAutoHyphens/>
              <w:spacing w:after="0" w:line="240" w:lineRule="auto"/>
              <w:rPr>
                <w:rFonts w:ascii="Garamond" w:eastAsia="SimSun" w:hAnsi="Garamond" w:cs="Arial"/>
                <w:b/>
                <w:bCs/>
                <w:kern w:val="1"/>
                <w:sz w:val="24"/>
                <w:szCs w:val="24"/>
                <w:lang w:eastAsia="ar-SA"/>
              </w:rPr>
            </w:pPr>
          </w:p>
        </w:tc>
        <w:tc>
          <w:tcPr>
            <w:tcW w:w="1440" w:type="dxa"/>
          </w:tcPr>
          <w:p w:rsidR="00DF4E23" w:rsidRPr="00DF4E23" w:rsidRDefault="00DF4E23" w:rsidP="00DF4E23">
            <w:pPr>
              <w:widowControl w:val="0"/>
              <w:suppressAutoHyphens/>
              <w:spacing w:after="0" w:line="240" w:lineRule="auto"/>
              <w:rPr>
                <w:rFonts w:ascii="Garamond" w:eastAsia="SimSun" w:hAnsi="Garamond" w:cs="Arial"/>
                <w:b/>
                <w:bCs/>
                <w:kern w:val="1"/>
                <w:sz w:val="24"/>
                <w:szCs w:val="24"/>
                <w:lang w:eastAsia="ar-SA"/>
              </w:rPr>
            </w:pPr>
            <w:r w:rsidRPr="00DF4E23">
              <w:rPr>
                <w:rFonts w:ascii="Garamond" w:eastAsia="SimSun" w:hAnsi="Garamond" w:cs="Arial"/>
                <w:b/>
                <w:bCs/>
                <w:kern w:val="1"/>
                <w:sz w:val="24"/>
                <w:szCs w:val="24"/>
                <w:lang w:eastAsia="ar-SA"/>
              </w:rPr>
              <w:t>40%</w:t>
            </w:r>
          </w:p>
        </w:tc>
      </w:tr>
    </w:tbl>
    <w:p w:rsidR="00DF4E23" w:rsidRPr="00DF4E23" w:rsidRDefault="00DF4E23" w:rsidP="00DF4E23">
      <w:pPr>
        <w:widowControl w:val="0"/>
        <w:suppressAutoHyphens/>
        <w:spacing w:after="0" w:line="240" w:lineRule="auto"/>
        <w:rPr>
          <w:rFonts w:ascii="Garamond" w:eastAsia="SimSun" w:hAnsi="Garamond" w:cs="Arial"/>
          <w:kern w:val="1"/>
          <w:sz w:val="24"/>
          <w:szCs w:val="24"/>
          <w:lang w:eastAsia="ar-SA"/>
        </w:rPr>
      </w:pPr>
    </w:p>
    <w:p w:rsidR="00DF4E23" w:rsidRPr="00DF4E23" w:rsidRDefault="00DF4E23" w:rsidP="00DF4E23">
      <w:pPr>
        <w:widowControl w:val="0"/>
        <w:suppressAutoHyphens/>
        <w:spacing w:after="0" w:line="240" w:lineRule="auto"/>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 xml:space="preserve">20.3 </w:t>
      </w:r>
    </w:p>
    <w:p w:rsidR="00DF4E23" w:rsidRPr="00DF4E23" w:rsidRDefault="00DF4E23" w:rsidP="00DF4E23">
      <w:pPr>
        <w:widowControl w:val="0"/>
        <w:suppressAutoHyphens/>
        <w:spacing w:after="0" w:line="240" w:lineRule="auto"/>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 xml:space="preserve">Zastosowane wzory do obliczenia punktowego: </w:t>
      </w:r>
    </w:p>
    <w:p w:rsidR="00DF4E23" w:rsidRPr="00DF4E23" w:rsidRDefault="00DF4E23" w:rsidP="00DF4E23">
      <w:pPr>
        <w:widowControl w:val="0"/>
        <w:suppressAutoHyphens/>
        <w:spacing w:after="0" w:line="240" w:lineRule="auto"/>
        <w:rPr>
          <w:rFonts w:ascii="Garamond" w:eastAsia="SimSun" w:hAnsi="Garamond" w:cs="Arial"/>
          <w:kern w:val="1"/>
          <w:sz w:val="24"/>
          <w:szCs w:val="24"/>
          <w:lang w:eastAsia="ar-SA"/>
        </w:rPr>
      </w:pPr>
    </w:p>
    <w:p w:rsidR="00DF4E23" w:rsidRPr="00DF4E23" w:rsidRDefault="00DF4E23" w:rsidP="00DF4E23">
      <w:pPr>
        <w:widowControl w:val="0"/>
        <w:suppressAutoHyphens/>
        <w:spacing w:after="0" w:line="240" w:lineRule="auto"/>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 xml:space="preserve">a) cena             </w:t>
      </w:r>
    </w:p>
    <w:p w:rsidR="00DF4E23" w:rsidRPr="00DF4E23" w:rsidRDefault="00DF4E23" w:rsidP="00DF4E23">
      <w:pPr>
        <w:widowControl w:val="0"/>
        <w:suppressAutoHyphens/>
        <w:spacing w:after="0" w:line="240" w:lineRule="auto"/>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 xml:space="preserve">                Cena brutto najtańszej oferty</w:t>
      </w:r>
    </w:p>
    <w:p w:rsidR="00DF4E23" w:rsidRPr="00DF4E23" w:rsidRDefault="00DF4E23" w:rsidP="00DF4E23">
      <w:pPr>
        <w:widowControl w:val="0"/>
        <w:suppressAutoHyphens/>
        <w:spacing w:after="0" w:line="240" w:lineRule="auto"/>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Cena =   --------------------------------------- x 60</w:t>
      </w:r>
    </w:p>
    <w:p w:rsidR="00DF4E23" w:rsidRPr="00DF4E23" w:rsidRDefault="00DF4E23" w:rsidP="00DF4E23">
      <w:pPr>
        <w:widowControl w:val="0"/>
        <w:suppressAutoHyphens/>
        <w:spacing w:after="0" w:line="240" w:lineRule="auto"/>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 xml:space="preserve">                 Cena brutto badanej oferty</w:t>
      </w:r>
    </w:p>
    <w:p w:rsidR="00DF4E23" w:rsidRPr="00DF4E23" w:rsidRDefault="00DF4E23" w:rsidP="00DF4E23">
      <w:pPr>
        <w:widowControl w:val="0"/>
        <w:suppressAutoHyphens/>
        <w:spacing w:after="0" w:line="240" w:lineRule="auto"/>
        <w:rPr>
          <w:rFonts w:ascii="Garamond" w:eastAsia="SimSun" w:hAnsi="Garamond" w:cs="Arial"/>
          <w:kern w:val="1"/>
          <w:sz w:val="24"/>
          <w:szCs w:val="24"/>
          <w:lang w:eastAsia="ar-SA"/>
        </w:rPr>
      </w:pPr>
    </w:p>
    <w:p w:rsidR="00DF4E23" w:rsidRPr="00DF4E23" w:rsidRDefault="00DF4E23" w:rsidP="00DF4E23">
      <w:pPr>
        <w:widowControl w:val="0"/>
        <w:suppressAutoHyphens/>
        <w:spacing w:after="0" w:line="240" w:lineRule="auto"/>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b) okres gwarancji</w:t>
      </w:r>
    </w:p>
    <w:p w:rsidR="00DF4E23" w:rsidRPr="00DF4E23" w:rsidRDefault="00DF4E23" w:rsidP="00DF4E23">
      <w:pPr>
        <w:widowControl w:val="0"/>
        <w:suppressAutoHyphens/>
        <w:spacing w:after="0" w:line="240" w:lineRule="auto"/>
        <w:rPr>
          <w:rFonts w:ascii="Garamond" w:eastAsia="SimSun" w:hAnsi="Garamond" w:cs="Arial"/>
          <w:b/>
          <w:bCs/>
          <w:kern w:val="1"/>
          <w:sz w:val="24"/>
          <w:szCs w:val="24"/>
          <w:u w:val="single"/>
          <w:lang w:eastAsia="ar-SA"/>
        </w:rPr>
      </w:pPr>
    </w:p>
    <w:p w:rsidR="00DF4E23" w:rsidRPr="00DF4E23" w:rsidRDefault="00DF4E23" w:rsidP="00DF4E23">
      <w:pPr>
        <w:widowControl w:val="0"/>
        <w:suppressAutoHyphens/>
        <w:spacing w:after="0" w:line="240" w:lineRule="auto"/>
        <w:rPr>
          <w:rFonts w:ascii="Garamond" w:eastAsia="SimSun" w:hAnsi="Garamond" w:cs="Arial"/>
          <w:kern w:val="1"/>
          <w:sz w:val="24"/>
          <w:szCs w:val="24"/>
          <w:lang w:eastAsia="ar-SA"/>
        </w:rPr>
      </w:pPr>
      <w:r w:rsidRPr="00DF4E23">
        <w:rPr>
          <w:rFonts w:ascii="Garamond" w:eastAsia="SimSun" w:hAnsi="Garamond" w:cs="Arial"/>
          <w:b/>
          <w:bCs/>
          <w:kern w:val="1"/>
          <w:sz w:val="24"/>
          <w:szCs w:val="24"/>
          <w:u w:val="single"/>
          <w:lang w:eastAsia="ar-SA"/>
        </w:rPr>
        <w:t xml:space="preserve">Okres gwarancji nie może być krótszy niż 36 miesięcy pod rygorem odrzucenia oferty i nie dłuższy niż 60 miesięcy, przy czym okres dłuższy jest punktowany, jak maksymalny wymagany w swz. </w:t>
      </w:r>
    </w:p>
    <w:p w:rsidR="00DF4E23" w:rsidRPr="00DF4E23" w:rsidRDefault="00DF4E23" w:rsidP="00DF4E23">
      <w:pPr>
        <w:widowControl w:val="0"/>
        <w:suppressAutoHyphens/>
        <w:spacing w:after="0" w:line="240" w:lineRule="auto"/>
        <w:rPr>
          <w:rFonts w:ascii="Garamond" w:eastAsia="SimSun" w:hAnsi="Garamond" w:cs="Arial"/>
          <w:kern w:val="1"/>
          <w:sz w:val="24"/>
          <w:szCs w:val="24"/>
          <w:lang w:eastAsia="ar-SA"/>
        </w:rPr>
      </w:pPr>
      <w:r w:rsidRPr="00DF4E23">
        <w:rPr>
          <w:rFonts w:ascii="Garamond" w:eastAsia="SimSun" w:hAnsi="Garamond" w:cs="Arial"/>
          <w:b/>
          <w:bCs/>
          <w:kern w:val="1"/>
          <w:sz w:val="24"/>
          <w:szCs w:val="24"/>
          <w:u w:val="single"/>
          <w:lang w:eastAsia="ar-SA"/>
        </w:rPr>
        <w:t>W przypadku braku wskazania okresu gwarancji w formularzu ofertowym, Zamawiający przyjmie minimalny 36-miesięczny okres gwarancji i przyzna odpowiednią ilość punktów zgodnie ze wzorem.</w:t>
      </w:r>
    </w:p>
    <w:p w:rsidR="00DF4E23" w:rsidRPr="00DF4E23" w:rsidRDefault="00DF4E23" w:rsidP="00DF4E23">
      <w:pPr>
        <w:widowControl w:val="0"/>
        <w:suppressAutoHyphens/>
        <w:spacing w:after="0" w:line="240" w:lineRule="auto"/>
        <w:rPr>
          <w:rFonts w:ascii="Garamond" w:eastAsia="SimSun" w:hAnsi="Garamond" w:cs="Arial"/>
          <w:b/>
          <w:bCs/>
          <w:kern w:val="1"/>
          <w:sz w:val="24"/>
          <w:szCs w:val="24"/>
          <w:u w:val="single"/>
          <w:lang w:eastAsia="ar-SA"/>
        </w:rPr>
      </w:pPr>
    </w:p>
    <w:p w:rsidR="00DF4E23" w:rsidRPr="00DF4E23" w:rsidRDefault="00DF4E23" w:rsidP="00DF4E23">
      <w:pPr>
        <w:widowControl w:val="0"/>
        <w:suppressAutoHyphens/>
        <w:spacing w:after="0" w:line="240" w:lineRule="auto"/>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 xml:space="preserve">                                        Zaoferowany okres gwarancji w badanej ofercie</w:t>
      </w:r>
    </w:p>
    <w:p w:rsidR="00DF4E23" w:rsidRPr="00DF4E23" w:rsidRDefault="00DF4E23" w:rsidP="00DF4E23">
      <w:pPr>
        <w:widowControl w:val="0"/>
        <w:suppressAutoHyphens/>
        <w:spacing w:after="0" w:line="240" w:lineRule="auto"/>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Okres gwarancji   =  ---------------------------------------------------------------------------------------        x 40</w:t>
      </w:r>
    </w:p>
    <w:p w:rsidR="00DF4E23" w:rsidRPr="00DF4E23" w:rsidRDefault="00DF4E23" w:rsidP="00DF4E23">
      <w:pPr>
        <w:widowControl w:val="0"/>
        <w:suppressAutoHyphens/>
        <w:spacing w:after="0" w:line="240" w:lineRule="auto"/>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 xml:space="preserve">                                Najdłuższy zaoferowany okres gwarancji spośród złożonych ofert</w:t>
      </w:r>
    </w:p>
    <w:p w:rsidR="00DF4E23" w:rsidRPr="00DF4E23" w:rsidRDefault="00DF4E23" w:rsidP="00DF4E23">
      <w:pPr>
        <w:widowControl w:val="0"/>
        <w:suppressAutoHyphens/>
        <w:spacing w:after="0" w:line="240" w:lineRule="auto"/>
        <w:rPr>
          <w:rFonts w:ascii="Garamond" w:eastAsia="SimSun" w:hAnsi="Garamond" w:cs="Arial"/>
          <w:kern w:val="1"/>
          <w:sz w:val="24"/>
          <w:szCs w:val="24"/>
          <w:lang w:eastAsia="ar-SA"/>
        </w:rPr>
      </w:pPr>
    </w:p>
    <w:p w:rsidR="00DF4E23" w:rsidRPr="00DF4E23" w:rsidRDefault="00DF4E23" w:rsidP="00DF4E23">
      <w:pPr>
        <w:widowControl w:val="0"/>
        <w:suppressAutoHyphens/>
        <w:spacing w:after="0" w:line="240" w:lineRule="auto"/>
        <w:rPr>
          <w:rFonts w:ascii="Garamond" w:eastAsia="SimSun" w:hAnsi="Garamond" w:cs="Arial"/>
          <w:kern w:val="1"/>
          <w:sz w:val="24"/>
          <w:szCs w:val="24"/>
          <w:lang w:eastAsia="ar-SA"/>
        </w:rPr>
      </w:pP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 xml:space="preserve">20.4 </w:t>
      </w: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Całkowita liczba punktów, jaką otrzyma dana oferta zostanie obliczona wg poniższego wzoru:</w:t>
      </w: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Całkowita liczba punktów = punkty uzyskane w kryterium „Cena” + „Okres gwarancji”.</w:t>
      </w: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 xml:space="preserve">20.5 </w:t>
      </w: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Punktacja przyznawana ofertom w poszczególnych kryteriach będzie liczona z dokładnością do dwóch miejsc po przecinku. Najwyższa liczba punktów wyznaczy najkorzystniejszą ofertę.</w:t>
      </w: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20.6</w:t>
      </w: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Zamawiający udzieli zamówienia Wykonawcy, którego oferta odpowiadać będzie wszystkim wymaganiom przedstawionym w ustawie Prawo zamówień publicznych oraz w SWZ i zostanie oceniona jako najkorzystniejsza w oparciu o podane kryteria wyboru.</w:t>
      </w: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20.7</w:t>
      </w: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Jeżeli nie będzie można dokonać wyboru oferty najkorzystniejszej ze względu na to, że dwie lub więcej ofert przedstawia taki sam bilans ceny i pozostałych kryteriów oceny ofert, Zamawiający spośród tych ofert dokona wyboru oferty, która otrzymała najwyższą ocenę w kryterium o najwyższej wadze (art. 248 ust. 1 ustawy Prawo zamówień publicznych). Jeżeli oferty otrzymały taką samą ocenę w kryterium o najwyższej wadze, Zamawiający wybiera ofertę z najniższą ceną (art. 248 ust. 2 ustawy Prawo zamówień publicznych). Jeżeli nie można dokonać wyboru oferty w sposób, o którym mowa w art. 248 ust. 2 ustawy Prawo zamówień publicznych, Zamawiający wzywa Wykonawców, którzy złożyli te oferty, do złożenia w terminie określonym przez Zamawiającego ofert dodatkowych zawierających nową cenę lub koszt (art. 248 ust. 3 ustawy Prawo zamówień publicznych).</w:t>
      </w: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20.8</w:t>
      </w: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Zamawiający nie przewiduje przeprowadzenia dogrywki w formie aukcji elektronicznej.</w:t>
      </w: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20.9</w:t>
      </w: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20.10</w:t>
      </w: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lastRenderedPageBreak/>
        <w:t>Zamawiający wybiera najkorzystniejszą ofertę w terminie związania ofertą określonym w SWZ.</w:t>
      </w: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20.11</w:t>
      </w: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Jeżeli termin związania ofertą upłynie przed wyborem najkorzystniejszej oferty, Zamawiający wezwie Wykonawcę, którego oferta otrzymała najwyższą ocenę, do wyrażenia, w wyznaczonym przez Zamawiającego terminie, pisemnej zgody na wybór jego oferty.</w:t>
      </w: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p>
    <w:p w:rsidR="00DF4E23" w:rsidRPr="00DF4E23" w:rsidRDefault="00DF4E23" w:rsidP="00CB7E1A">
      <w:pPr>
        <w:widowControl w:val="0"/>
        <w:suppressAutoHyphens/>
        <w:spacing w:after="0" w:line="240" w:lineRule="auto"/>
        <w:jc w:val="both"/>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20.12</w:t>
      </w:r>
    </w:p>
    <w:p w:rsidR="00325F88" w:rsidRDefault="00DF4E23" w:rsidP="00CB7E1A">
      <w:pPr>
        <w:widowControl w:val="0"/>
        <w:suppressAutoHyphens/>
        <w:spacing w:after="0" w:line="240" w:lineRule="auto"/>
        <w:jc w:val="both"/>
        <w:rPr>
          <w:rFonts w:ascii="Garamond" w:eastAsia="SimSun" w:hAnsi="Garamond" w:cs="Arial"/>
          <w:kern w:val="1"/>
          <w:sz w:val="24"/>
          <w:szCs w:val="24"/>
          <w:lang w:eastAsia="ar-SA"/>
        </w:rPr>
      </w:pPr>
      <w:r w:rsidRPr="00DF4E23">
        <w:rPr>
          <w:rFonts w:ascii="Garamond" w:eastAsia="SimSun" w:hAnsi="Garamond" w:cs="Arial"/>
          <w:kern w:val="1"/>
          <w:sz w:val="24"/>
          <w:szCs w:val="24"/>
          <w:lang w:eastAsia="ar-SA"/>
        </w:rPr>
        <w:t>W przypadku braku zgody, o której mowa w pkt. 20.11, oferta podlega odrzuceniu, a Zamawiający zwraca się o wyrażenie takiej zgody do kolejnego Wykonawcy, którego oferta została najwyżej oceniona, chyba ze zachodzą przesłanki do unieważnienia postępowania.</w:t>
      </w:r>
    </w:p>
    <w:p w:rsidR="00926964" w:rsidRDefault="00926964" w:rsidP="00CB7E1A">
      <w:pPr>
        <w:widowControl w:val="0"/>
        <w:suppressAutoHyphens/>
        <w:spacing w:after="0" w:line="240" w:lineRule="auto"/>
        <w:jc w:val="both"/>
        <w:rPr>
          <w:rFonts w:ascii="Garamond" w:eastAsia="SimSun" w:hAnsi="Garamond" w:cs="Arial"/>
          <w:kern w:val="1"/>
          <w:sz w:val="24"/>
          <w:szCs w:val="24"/>
          <w:lang w:eastAsia="ar-SA"/>
        </w:rPr>
      </w:pPr>
    </w:p>
    <w:p w:rsidR="006E5FA1" w:rsidRPr="006E5FA1" w:rsidRDefault="006E5FA1" w:rsidP="006E5FA1">
      <w:pPr>
        <w:widowControl w:val="0"/>
        <w:suppressAutoHyphens/>
        <w:spacing w:after="0" w:line="240" w:lineRule="auto"/>
        <w:jc w:val="both"/>
        <w:rPr>
          <w:rFonts w:ascii="Arial" w:eastAsia="SimSun" w:hAnsi="Arial" w:cs="Arial"/>
          <w:b/>
          <w:bCs/>
          <w:kern w:val="1"/>
          <w:sz w:val="20"/>
          <w:szCs w:val="20"/>
          <w:lang w:eastAsia="ar-SA"/>
        </w:rPr>
      </w:pPr>
    </w:p>
    <w:p w:rsidR="006E5FA1" w:rsidRPr="006E5FA1" w:rsidRDefault="006E5FA1" w:rsidP="00B3462A">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0" w:line="240" w:lineRule="auto"/>
        <w:jc w:val="both"/>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XXI. INFORMACJE O FORMALNOŚCIACH, JAKIE MUSZĄ ZOSTAĆ DOPEŁNIONE PO WYBORZE OFERTY W CELU ZAWARCIA UMOWY W SPRAWIE ZAMÓWIENIA PUBLICZNEGO</w:t>
      </w:r>
    </w:p>
    <w:p w:rsidR="006E5FA1" w:rsidRPr="006E5FA1" w:rsidRDefault="006E5FA1" w:rsidP="006E5FA1">
      <w:pPr>
        <w:widowControl w:val="0"/>
        <w:suppressAutoHyphens/>
        <w:spacing w:after="0" w:line="240" w:lineRule="auto"/>
        <w:rPr>
          <w:rFonts w:ascii="Arial" w:eastAsia="SimSun" w:hAnsi="Arial" w:cs="Arial"/>
          <w:kern w:val="1"/>
          <w:sz w:val="20"/>
          <w:szCs w:val="20"/>
          <w:lang w:eastAsia="ar-SA"/>
        </w:rPr>
      </w:pPr>
    </w:p>
    <w:p w:rsidR="006E5FA1" w:rsidRPr="00A03E79" w:rsidRDefault="006E5FA1" w:rsidP="006E5FA1">
      <w:pPr>
        <w:widowControl w:val="0"/>
        <w:suppressAutoHyphens/>
        <w:spacing w:after="0" w:line="240" w:lineRule="auto"/>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21.1</w:t>
      </w:r>
    </w:p>
    <w:p w:rsidR="006E5FA1" w:rsidRPr="00A03E79"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 xml:space="preserve">Zamawiający powiadomi wykonawcę, którego oferta została wybrana jako najkorzystniejsza, o terminie i miejscu zawarcia umowy w sprawie zamówienia publicznego. </w:t>
      </w:r>
    </w:p>
    <w:p w:rsidR="006E5FA1" w:rsidRPr="00A03E79" w:rsidRDefault="006E5FA1" w:rsidP="006E5FA1">
      <w:pPr>
        <w:widowControl w:val="0"/>
        <w:suppressAutoHyphens/>
        <w:spacing w:after="0" w:line="240" w:lineRule="auto"/>
        <w:jc w:val="both"/>
        <w:rPr>
          <w:rFonts w:ascii="Garamond" w:eastAsia="SimSun" w:hAnsi="Garamond" w:cs="Arial"/>
          <w:kern w:val="1"/>
          <w:sz w:val="24"/>
          <w:szCs w:val="24"/>
          <w:lang w:eastAsia="ar-SA"/>
        </w:rPr>
      </w:pPr>
    </w:p>
    <w:p w:rsidR="006E5FA1" w:rsidRPr="00A03E79"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21.2</w:t>
      </w:r>
    </w:p>
    <w:p w:rsidR="006E5FA1" w:rsidRPr="00A03E79"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 xml:space="preserve">O ile zostanie wybrana oferta złożona przez Wykonawców występujących wspólnie, umowa regulująca ich współpracę winna być złożona w terminie wyznaczonym przez Zamawiającego. </w:t>
      </w:r>
    </w:p>
    <w:p w:rsidR="006E5FA1" w:rsidRPr="00A03E79" w:rsidRDefault="006E5FA1" w:rsidP="006E5FA1">
      <w:pPr>
        <w:widowControl w:val="0"/>
        <w:suppressAutoHyphens/>
        <w:spacing w:after="0" w:line="240" w:lineRule="auto"/>
        <w:jc w:val="both"/>
        <w:rPr>
          <w:rFonts w:ascii="Garamond" w:eastAsia="SimSun" w:hAnsi="Garamond" w:cs="Arial"/>
          <w:kern w:val="1"/>
          <w:sz w:val="24"/>
          <w:szCs w:val="24"/>
          <w:lang w:eastAsia="ar-SA"/>
        </w:rPr>
      </w:pPr>
    </w:p>
    <w:p w:rsidR="006E5FA1" w:rsidRPr="00A03E79"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21.3</w:t>
      </w:r>
    </w:p>
    <w:p w:rsidR="006E5FA1" w:rsidRPr="00A03E79"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 xml:space="preserve">Dokładny termin zawarcia umowy w sprawie zamówienia publicznego zostanie wyznaczony przez Zamawiającego z zachowaniem przepisów ustawy Prawo zamówień publicznych. </w:t>
      </w:r>
    </w:p>
    <w:p w:rsidR="006E5FA1" w:rsidRPr="00A03E79" w:rsidRDefault="006E5FA1" w:rsidP="006E5FA1">
      <w:pPr>
        <w:widowControl w:val="0"/>
        <w:suppressAutoHyphens/>
        <w:spacing w:after="0" w:line="240" w:lineRule="auto"/>
        <w:jc w:val="both"/>
        <w:rPr>
          <w:rFonts w:ascii="Garamond" w:eastAsia="SimSun" w:hAnsi="Garamond" w:cs="Arial"/>
          <w:kern w:val="1"/>
          <w:sz w:val="24"/>
          <w:szCs w:val="24"/>
          <w:lang w:eastAsia="ar-SA"/>
        </w:rPr>
      </w:pPr>
    </w:p>
    <w:p w:rsidR="006E5FA1" w:rsidRPr="00A03E79"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21.4</w:t>
      </w:r>
    </w:p>
    <w:p w:rsidR="006E5FA1" w:rsidRPr="00A03E79"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Umowa w sprawie zamówienia publicznego zostanie zawarta po wniesieniu przez Wykonawcę, którego oferta została wybrana jako najkorzystniejsza, zabezpieczenia należytego wykonania umowy.</w:t>
      </w:r>
    </w:p>
    <w:p w:rsidR="0076518C" w:rsidRPr="00A03E79" w:rsidRDefault="0076518C" w:rsidP="006E5FA1">
      <w:pPr>
        <w:widowControl w:val="0"/>
        <w:suppressAutoHyphens/>
        <w:spacing w:after="0" w:line="240" w:lineRule="auto"/>
        <w:jc w:val="both"/>
        <w:rPr>
          <w:rFonts w:ascii="Garamond" w:eastAsia="SimSun" w:hAnsi="Garamond" w:cs="Arial"/>
          <w:kern w:val="1"/>
          <w:sz w:val="24"/>
          <w:szCs w:val="24"/>
          <w:lang w:eastAsia="ar-SA"/>
        </w:rPr>
      </w:pPr>
    </w:p>
    <w:p w:rsidR="006E5FA1" w:rsidRPr="00A03E79"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21.5</w:t>
      </w:r>
    </w:p>
    <w:p w:rsidR="006E5FA1" w:rsidRPr="00A03E79"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 xml:space="preserve">Osoba bądź osoby reprezentujące wykonawcę przy podpisaniu umowy powinny posiadać </w:t>
      </w:r>
      <w:r w:rsidRPr="00A03E79">
        <w:rPr>
          <w:rFonts w:ascii="Garamond" w:eastAsia="SimSun" w:hAnsi="Garamond" w:cs="Arial"/>
          <w:kern w:val="1"/>
          <w:sz w:val="24"/>
          <w:szCs w:val="24"/>
          <w:lang w:eastAsia="ar-SA"/>
        </w:rPr>
        <w:br/>
        <w:t xml:space="preserve">i przedstawić dokumenty potwierdzające ich umocowanie do podpisania umowy, o ile umocowanie to nie będzie wynikać z pełnomocnictwa załączonego do oferty czy do wniosku o dopuszczenie do udziału w przetargu lub z dokumentów załączonych do oferty czy wniosku o dopuszczenie do udziału w przetargu. </w:t>
      </w:r>
    </w:p>
    <w:p w:rsidR="006E5FA1" w:rsidRPr="00A03E79" w:rsidRDefault="006E5FA1" w:rsidP="006E5FA1">
      <w:pPr>
        <w:widowControl w:val="0"/>
        <w:suppressAutoHyphens/>
        <w:spacing w:after="0" w:line="240" w:lineRule="auto"/>
        <w:jc w:val="both"/>
        <w:rPr>
          <w:rFonts w:ascii="Garamond" w:eastAsia="SimSun" w:hAnsi="Garamond" w:cs="Arial"/>
          <w:kern w:val="1"/>
          <w:sz w:val="24"/>
          <w:szCs w:val="24"/>
          <w:lang w:eastAsia="ar-SA"/>
        </w:rPr>
      </w:pPr>
    </w:p>
    <w:p w:rsidR="0076518C" w:rsidRPr="00A03E79" w:rsidRDefault="0076518C" w:rsidP="006E5FA1">
      <w:pPr>
        <w:widowControl w:val="0"/>
        <w:suppressAutoHyphens/>
        <w:spacing w:after="0" w:line="240" w:lineRule="auto"/>
        <w:jc w:val="both"/>
        <w:rPr>
          <w:rFonts w:ascii="Garamond" w:eastAsia="SimSun" w:hAnsi="Garamond" w:cs="Arial"/>
          <w:kern w:val="1"/>
          <w:sz w:val="24"/>
          <w:szCs w:val="24"/>
          <w:lang w:eastAsia="ar-SA"/>
        </w:rPr>
      </w:pPr>
    </w:p>
    <w:p w:rsidR="006E5FA1" w:rsidRPr="00A03E79"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21.6</w:t>
      </w:r>
    </w:p>
    <w:p w:rsidR="006E5FA1" w:rsidRPr="00A03E79"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Jeżeli Wykonawca, którego oferta została „oceniona jako na</w:t>
      </w:r>
      <w:r w:rsidR="0076518C" w:rsidRPr="00A03E79">
        <w:rPr>
          <w:rFonts w:ascii="Garamond" w:eastAsia="SimSun" w:hAnsi="Garamond" w:cs="Arial"/>
          <w:kern w:val="1"/>
          <w:sz w:val="24"/>
          <w:szCs w:val="24"/>
          <w:lang w:eastAsia="ar-SA"/>
        </w:rPr>
        <w:t>jkorzystniejsza w postępowaniu”</w:t>
      </w:r>
      <w:r w:rsidRPr="00A03E79">
        <w:rPr>
          <w:rFonts w:ascii="Garamond" w:eastAsia="SimSun" w:hAnsi="Garamond" w:cs="Arial"/>
          <w:kern w:val="1"/>
          <w:sz w:val="24"/>
          <w:szCs w:val="24"/>
          <w:lang w:eastAsia="ar-SA"/>
        </w:rPr>
        <w:t xml:space="preserve"> uchyla się od zawarcia umowy lub nie wnosi wymaganego zabezpieczenia należytego wykonania umowy, zamawiający może zbadać, czy nie podlega wykluczeniu oraz czy spełnia warunki udziału w postępowaniu wykonawca, który złożył ofertę najwyżej ocenianą spośród pozostałych ofert.</w:t>
      </w:r>
    </w:p>
    <w:p w:rsidR="006E5FA1" w:rsidRPr="00A03E79" w:rsidRDefault="006E5FA1" w:rsidP="006E5FA1">
      <w:pPr>
        <w:widowControl w:val="0"/>
        <w:tabs>
          <w:tab w:val="left" w:pos="900"/>
        </w:tabs>
        <w:suppressAutoHyphens/>
        <w:spacing w:after="0" w:line="240" w:lineRule="auto"/>
        <w:jc w:val="both"/>
        <w:rPr>
          <w:rFonts w:ascii="Garamond" w:eastAsia="SimSun" w:hAnsi="Garamond" w:cs="Arial"/>
          <w:kern w:val="1"/>
          <w:sz w:val="24"/>
          <w:szCs w:val="24"/>
          <w:lang w:eastAsia="ar-SA"/>
        </w:rPr>
      </w:pPr>
    </w:p>
    <w:p w:rsidR="006E5FA1" w:rsidRPr="00A03E79" w:rsidRDefault="006E5FA1" w:rsidP="006E5FA1">
      <w:pPr>
        <w:widowControl w:val="0"/>
        <w:tabs>
          <w:tab w:val="left" w:pos="900"/>
        </w:tabs>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21.7</w:t>
      </w:r>
    </w:p>
    <w:p w:rsidR="006E5FA1" w:rsidRPr="00A03E79" w:rsidRDefault="006E5FA1" w:rsidP="006E5FA1">
      <w:pPr>
        <w:widowControl w:val="0"/>
        <w:tabs>
          <w:tab w:val="left" w:pos="900"/>
        </w:tabs>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 xml:space="preserve">Zawarcie umowy z podwykonawcą na zakres podany w Ofercie Wykonawcy lub jego część wymaga pisemnej zgody Zamawiającego. Stosowny wniosek o zgodę na zawarcie umowy z podwykonawcą wymaga przedstawienia Zamawiającemu przez Wykonawcę umowy </w:t>
      </w:r>
      <w:r w:rsidRPr="00A03E79">
        <w:rPr>
          <w:rFonts w:ascii="Garamond" w:eastAsia="SimSun" w:hAnsi="Garamond" w:cs="Arial"/>
          <w:kern w:val="1"/>
          <w:sz w:val="24"/>
          <w:szCs w:val="24"/>
          <w:lang w:eastAsia="ar-SA"/>
        </w:rPr>
        <w:lastRenderedPageBreak/>
        <w:t>z podwykonawcą lub projektu umowy (zawierającego określenie kwoty należnej podwykonawcy, warunków odbioru i płatności oraz terminu zakończenia robót). Jeżeli Zamawiający w terminie 14 dni od przedstawienia mu przez Wykonawcę pisemnej umowy lub projektu umowy z podwykonawcą lub dalszym podwykonawcą, nie wyrazi na piśmie zastrzeżeń lub sprzeciwu, uważa się, że wyraził zgodę na zawarcie umowy.</w:t>
      </w:r>
    </w:p>
    <w:p w:rsidR="006E5FA1" w:rsidRPr="00A03E79" w:rsidRDefault="006E5FA1" w:rsidP="006E5FA1">
      <w:pPr>
        <w:widowControl w:val="0"/>
        <w:tabs>
          <w:tab w:val="left" w:pos="900"/>
        </w:tabs>
        <w:suppressAutoHyphens/>
        <w:spacing w:after="0" w:line="240" w:lineRule="auto"/>
        <w:jc w:val="both"/>
        <w:rPr>
          <w:rFonts w:ascii="Garamond" w:eastAsia="SimSun" w:hAnsi="Garamond" w:cs="Arial"/>
          <w:kern w:val="1"/>
          <w:sz w:val="24"/>
          <w:szCs w:val="24"/>
          <w:lang w:eastAsia="ar-SA"/>
        </w:rPr>
      </w:pPr>
    </w:p>
    <w:p w:rsidR="006E5FA1" w:rsidRPr="00A03E79" w:rsidRDefault="00DF30FD" w:rsidP="006E5FA1">
      <w:pPr>
        <w:widowControl w:val="0"/>
        <w:tabs>
          <w:tab w:val="left" w:pos="900"/>
        </w:tabs>
        <w:suppressAutoHyphens/>
        <w:spacing w:after="0" w:line="240" w:lineRule="auto"/>
        <w:jc w:val="both"/>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21.8</w:t>
      </w:r>
    </w:p>
    <w:p w:rsidR="006E5FA1" w:rsidRPr="00A03E79" w:rsidRDefault="00774619" w:rsidP="00774619">
      <w:pPr>
        <w:widowControl w:val="0"/>
        <w:tabs>
          <w:tab w:val="left" w:pos="900"/>
        </w:tabs>
        <w:suppressAutoHyphens/>
        <w:spacing w:after="0" w:line="240" w:lineRule="auto"/>
        <w:jc w:val="both"/>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 xml:space="preserve">Wykonawca zobowiązuje się do ubezpieczenia od odpowiedzialności cywilnej w zakresie prowadzonej działalności gospodarczej w wysokości </w:t>
      </w:r>
      <w:r w:rsidRPr="00A03E79">
        <w:rPr>
          <w:rFonts w:ascii="Garamond" w:eastAsia="SimSun" w:hAnsi="Garamond" w:cs="Arial"/>
          <w:b/>
          <w:kern w:val="1"/>
          <w:sz w:val="24"/>
          <w:szCs w:val="24"/>
          <w:lang w:eastAsia="ar-SA"/>
        </w:rPr>
        <w:t xml:space="preserve">minimum </w:t>
      </w:r>
      <w:r w:rsidR="00CB7E1A">
        <w:rPr>
          <w:rFonts w:ascii="Garamond" w:eastAsia="SimSun" w:hAnsi="Garamond" w:cs="Arial"/>
          <w:b/>
          <w:kern w:val="1"/>
          <w:sz w:val="24"/>
          <w:szCs w:val="24"/>
          <w:lang w:eastAsia="ar-SA"/>
        </w:rPr>
        <w:t>100 000,00 zł</w:t>
      </w:r>
      <w:r w:rsidRPr="00A03E79">
        <w:rPr>
          <w:rFonts w:ascii="Garamond" w:eastAsia="SimSun" w:hAnsi="Garamond" w:cs="Arial"/>
          <w:kern w:val="1"/>
          <w:sz w:val="24"/>
          <w:szCs w:val="24"/>
          <w:lang w:eastAsia="ar-SA"/>
        </w:rPr>
        <w:t>.</w:t>
      </w:r>
    </w:p>
    <w:p w:rsidR="006E5FA1" w:rsidRPr="00A03E79" w:rsidRDefault="006E5FA1" w:rsidP="006E5FA1">
      <w:pPr>
        <w:widowControl w:val="0"/>
        <w:suppressAutoHyphens/>
        <w:spacing w:after="0" w:line="240" w:lineRule="auto"/>
        <w:jc w:val="both"/>
        <w:rPr>
          <w:rFonts w:ascii="Garamond" w:eastAsia="SimSun" w:hAnsi="Garamond" w:cs="Arial"/>
          <w:kern w:val="1"/>
          <w:sz w:val="24"/>
          <w:szCs w:val="24"/>
          <w:lang w:eastAsia="ar-SA"/>
        </w:rPr>
      </w:pPr>
    </w:p>
    <w:p w:rsidR="006E5FA1" w:rsidRPr="006E5FA1" w:rsidRDefault="006E5FA1" w:rsidP="00B3462A">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0" w:line="240" w:lineRule="auto"/>
        <w:jc w:val="both"/>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XXII. POUCZENIE O ŚRODKACH OCHRONY PRAWNEJ PRZYSŁUGUJĄCYCH WYKONAWCY</w:t>
      </w:r>
    </w:p>
    <w:p w:rsidR="006E5FA1" w:rsidRPr="006E5FA1" w:rsidRDefault="006E5FA1"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SimSun" w:hAnsi="Arial" w:cs="Arial"/>
          <w:kern w:val="1"/>
          <w:sz w:val="20"/>
          <w:szCs w:val="20"/>
          <w:lang w:eastAsia="ar-SA"/>
        </w:rPr>
      </w:pPr>
    </w:p>
    <w:p w:rsidR="006E5FA1" w:rsidRPr="00A03E79" w:rsidRDefault="006E5FA1"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22.1</w:t>
      </w:r>
    </w:p>
    <w:p w:rsidR="006E5FA1" w:rsidRPr="00A03E79" w:rsidRDefault="006E5FA1" w:rsidP="006E5FA1">
      <w:pPr>
        <w:widowControl w:val="0"/>
        <w:tabs>
          <w:tab w:val="left" w:pos="2318"/>
        </w:tabs>
        <w:suppressAutoHyphens/>
        <w:spacing w:after="0" w:line="240" w:lineRule="auto"/>
        <w:jc w:val="both"/>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Wykonawcy, a także innemu podmiotowi, jeżeli ma lub miał interes w uzyskaniu zamówienia oraz poniósł lub może ponieść szkodę w wyniku naruszenia przez Zamawiającego przepisów ustawy PZP przysługują środki ochrony prawnej przewidziane w dziale IX ustawy PZP.</w:t>
      </w:r>
    </w:p>
    <w:p w:rsidR="006E5FA1" w:rsidRPr="00A03E79" w:rsidRDefault="006E5FA1" w:rsidP="006E5FA1">
      <w:pPr>
        <w:widowControl w:val="0"/>
        <w:tabs>
          <w:tab w:val="left" w:pos="2318"/>
        </w:tabs>
        <w:suppressAutoHyphens/>
        <w:spacing w:after="0" w:line="240" w:lineRule="auto"/>
        <w:jc w:val="both"/>
        <w:rPr>
          <w:rFonts w:ascii="Garamond" w:eastAsia="SimSun" w:hAnsi="Garamond" w:cs="Arial"/>
          <w:kern w:val="1"/>
          <w:sz w:val="24"/>
          <w:szCs w:val="24"/>
          <w:lang w:eastAsia="ar-SA"/>
        </w:rPr>
      </w:pPr>
    </w:p>
    <w:p w:rsidR="006E5FA1" w:rsidRPr="00A03E79" w:rsidRDefault="006E5FA1" w:rsidP="006E5FA1">
      <w:pPr>
        <w:widowControl w:val="0"/>
        <w:tabs>
          <w:tab w:val="left" w:pos="2318"/>
        </w:tabs>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22.2</w:t>
      </w:r>
    </w:p>
    <w:p w:rsidR="006E5FA1" w:rsidRPr="006E5FA1" w:rsidRDefault="006E5FA1" w:rsidP="006E5FA1">
      <w:pPr>
        <w:widowControl w:val="0"/>
        <w:tabs>
          <w:tab w:val="left" w:pos="2318"/>
        </w:tabs>
        <w:suppressAutoHyphens/>
        <w:spacing w:after="0" w:line="240" w:lineRule="auto"/>
        <w:jc w:val="both"/>
        <w:rPr>
          <w:rFonts w:ascii="Liberation Serif" w:eastAsia="SimSun" w:hAnsi="Liberation Serif" w:cs="Times New Roman"/>
          <w:kern w:val="1"/>
          <w:sz w:val="24"/>
          <w:szCs w:val="24"/>
          <w:lang w:eastAsia="zh-CN"/>
        </w:rPr>
      </w:pPr>
      <w:r w:rsidRPr="00A03E79">
        <w:rPr>
          <w:rFonts w:ascii="Garamond" w:eastAsia="SimSun" w:hAnsi="Garamond" w:cs="Arial"/>
          <w:kern w:val="1"/>
          <w:sz w:val="24"/>
          <w:szCs w:val="24"/>
          <w:lang w:eastAsia="ar-SA"/>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r w:rsidRPr="006E5FA1">
        <w:rPr>
          <w:rFonts w:ascii="Arial" w:eastAsia="SimSun" w:hAnsi="Arial" w:cs="Arial"/>
          <w:kern w:val="1"/>
          <w:sz w:val="20"/>
          <w:szCs w:val="20"/>
          <w:lang w:eastAsia="ar-SA"/>
        </w:rPr>
        <w:t>.</w:t>
      </w:r>
    </w:p>
    <w:p w:rsidR="006E5FA1" w:rsidRPr="006E5FA1" w:rsidRDefault="006E5FA1" w:rsidP="006E5FA1">
      <w:pPr>
        <w:widowControl w:val="0"/>
        <w:suppressAutoHyphens/>
        <w:spacing w:after="0" w:line="240" w:lineRule="auto"/>
        <w:jc w:val="both"/>
        <w:rPr>
          <w:rFonts w:ascii="Arial" w:eastAsia="SimSun" w:hAnsi="Arial" w:cs="Arial"/>
          <w:kern w:val="1"/>
          <w:sz w:val="20"/>
          <w:szCs w:val="20"/>
          <w:lang w:eastAsia="ar-SA"/>
        </w:rPr>
      </w:pPr>
    </w:p>
    <w:p w:rsidR="006E5FA1" w:rsidRPr="006E5FA1" w:rsidRDefault="006E5FA1" w:rsidP="00B3462A">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uppressAutoHyphens/>
        <w:spacing w:after="0" w:line="240" w:lineRule="auto"/>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XXII. OPIS CZĘŚCI ZAMÓWIENIA</w:t>
      </w:r>
    </w:p>
    <w:p w:rsidR="006E5FA1" w:rsidRPr="006E5FA1" w:rsidRDefault="006E5FA1" w:rsidP="006E5FA1">
      <w:pPr>
        <w:widowControl w:val="0"/>
        <w:tabs>
          <w:tab w:val="left" w:pos="900"/>
        </w:tabs>
        <w:suppressAutoHyphens/>
        <w:spacing w:after="0" w:line="240" w:lineRule="auto"/>
        <w:rPr>
          <w:rFonts w:ascii="Arial" w:eastAsia="SimSun" w:hAnsi="Arial" w:cs="Arial"/>
          <w:kern w:val="1"/>
          <w:sz w:val="20"/>
          <w:szCs w:val="20"/>
          <w:lang w:eastAsia="ar-SA"/>
        </w:rPr>
      </w:pPr>
    </w:p>
    <w:p w:rsidR="00DF30FD" w:rsidRPr="00A03E79" w:rsidRDefault="00DF30FD" w:rsidP="00B92D6C">
      <w:pPr>
        <w:widowControl w:val="0"/>
        <w:tabs>
          <w:tab w:val="left" w:pos="900"/>
        </w:tabs>
        <w:suppressAutoHyphens/>
        <w:spacing w:after="0" w:line="240" w:lineRule="auto"/>
        <w:jc w:val="both"/>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22.1</w:t>
      </w:r>
    </w:p>
    <w:p w:rsidR="00B92D6C" w:rsidRPr="00A03E79" w:rsidRDefault="00DF30FD" w:rsidP="00B92D6C">
      <w:pPr>
        <w:widowControl w:val="0"/>
        <w:tabs>
          <w:tab w:val="left" w:pos="900"/>
        </w:tabs>
        <w:suppressAutoHyphens/>
        <w:spacing w:after="0" w:line="240" w:lineRule="auto"/>
        <w:jc w:val="both"/>
        <w:rPr>
          <w:rFonts w:ascii="Garamond" w:eastAsia="SimSun" w:hAnsi="Garamond" w:cs="Arial"/>
          <w:color w:val="FF0000"/>
          <w:kern w:val="1"/>
          <w:sz w:val="24"/>
          <w:szCs w:val="24"/>
          <w:lang w:eastAsia="ar-SA"/>
        </w:rPr>
      </w:pPr>
      <w:r w:rsidRPr="00A03E79">
        <w:rPr>
          <w:rFonts w:ascii="Garamond" w:eastAsia="SimSun" w:hAnsi="Garamond" w:cs="Arial"/>
          <w:kern w:val="1"/>
          <w:sz w:val="24"/>
          <w:szCs w:val="24"/>
          <w:lang w:eastAsia="ar-SA"/>
        </w:rPr>
        <w:t>Zamawiający nie dokonuje podziału zamówienia na części.</w:t>
      </w:r>
    </w:p>
    <w:p w:rsidR="00B92D6C" w:rsidRPr="006E5FA1" w:rsidRDefault="00B92D6C" w:rsidP="00B92D6C">
      <w:pPr>
        <w:widowControl w:val="0"/>
        <w:tabs>
          <w:tab w:val="left" w:pos="900"/>
        </w:tabs>
        <w:suppressAutoHyphens/>
        <w:spacing w:after="0" w:line="240" w:lineRule="auto"/>
        <w:jc w:val="both"/>
        <w:rPr>
          <w:rFonts w:ascii="Arial" w:eastAsia="SimSun" w:hAnsi="Arial" w:cs="Arial"/>
          <w:kern w:val="1"/>
          <w:sz w:val="20"/>
          <w:szCs w:val="20"/>
          <w:lang w:eastAsia="ar-SA"/>
        </w:rPr>
      </w:pPr>
    </w:p>
    <w:p w:rsidR="006E5FA1" w:rsidRPr="006E5FA1" w:rsidRDefault="006E5FA1" w:rsidP="00B3462A">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uppressAutoHyphens/>
        <w:spacing w:after="0" w:line="240" w:lineRule="auto"/>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XXIII. INFORMACJE DOTYCZĄCE OFERT WARIANTOWYCH</w:t>
      </w:r>
    </w:p>
    <w:p w:rsidR="006E5FA1" w:rsidRPr="006E5FA1" w:rsidRDefault="006E5FA1" w:rsidP="006E5FA1">
      <w:pPr>
        <w:widowControl w:val="0"/>
        <w:tabs>
          <w:tab w:val="left" w:pos="900"/>
        </w:tabs>
        <w:suppressAutoHyphens/>
        <w:spacing w:after="0" w:line="240" w:lineRule="auto"/>
        <w:rPr>
          <w:rFonts w:ascii="Arial" w:eastAsia="SimSun" w:hAnsi="Arial" w:cs="Arial"/>
          <w:kern w:val="1"/>
          <w:sz w:val="20"/>
          <w:szCs w:val="20"/>
          <w:lang w:eastAsia="ar-SA"/>
        </w:rPr>
      </w:pPr>
    </w:p>
    <w:p w:rsidR="006E5FA1" w:rsidRPr="00A03E79" w:rsidRDefault="006E5FA1" w:rsidP="006E5FA1">
      <w:pPr>
        <w:widowControl w:val="0"/>
        <w:tabs>
          <w:tab w:val="left" w:pos="900"/>
        </w:tabs>
        <w:suppressAutoHyphens/>
        <w:spacing w:after="0" w:line="240" w:lineRule="auto"/>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23.1</w:t>
      </w:r>
    </w:p>
    <w:p w:rsidR="006E5FA1" w:rsidRPr="006E5FA1" w:rsidRDefault="006E5FA1" w:rsidP="006E5FA1">
      <w:pPr>
        <w:widowControl w:val="0"/>
        <w:tabs>
          <w:tab w:val="left" w:pos="900"/>
        </w:tabs>
        <w:suppressAutoHyphens/>
        <w:spacing w:after="0" w:line="240" w:lineRule="auto"/>
        <w:rPr>
          <w:rFonts w:ascii="Arial" w:eastAsia="SimSun" w:hAnsi="Arial" w:cs="Arial"/>
          <w:kern w:val="1"/>
          <w:sz w:val="20"/>
          <w:szCs w:val="20"/>
          <w:lang w:eastAsia="ar-SA"/>
        </w:rPr>
      </w:pPr>
      <w:r w:rsidRPr="00A03E79">
        <w:rPr>
          <w:rFonts w:ascii="Garamond" w:eastAsia="SimSun" w:hAnsi="Garamond" w:cs="Arial"/>
          <w:kern w:val="1"/>
          <w:sz w:val="24"/>
          <w:szCs w:val="24"/>
          <w:lang w:eastAsia="ar-SA"/>
        </w:rPr>
        <w:t>Zamawiający nie dopuszcza składania ofert wariantowych</w:t>
      </w:r>
      <w:r w:rsidRPr="006E5FA1">
        <w:rPr>
          <w:rFonts w:ascii="Arial" w:eastAsia="SimSun" w:hAnsi="Arial" w:cs="Arial"/>
          <w:kern w:val="1"/>
          <w:sz w:val="20"/>
          <w:szCs w:val="20"/>
          <w:lang w:eastAsia="ar-SA"/>
        </w:rPr>
        <w:t>.</w:t>
      </w:r>
    </w:p>
    <w:p w:rsidR="001A6A4D" w:rsidRDefault="001A6A4D" w:rsidP="006E5FA1">
      <w:pPr>
        <w:widowControl w:val="0"/>
        <w:tabs>
          <w:tab w:val="left" w:pos="900"/>
        </w:tabs>
        <w:suppressAutoHyphens/>
        <w:spacing w:after="0" w:line="240" w:lineRule="auto"/>
        <w:rPr>
          <w:rFonts w:ascii="Arial" w:eastAsia="SimSun" w:hAnsi="Arial" w:cs="Arial"/>
          <w:b/>
          <w:bCs/>
          <w:kern w:val="1"/>
          <w:sz w:val="20"/>
          <w:szCs w:val="20"/>
          <w:lang w:eastAsia="ar-SA"/>
        </w:rPr>
      </w:pPr>
    </w:p>
    <w:p w:rsidR="006E5FA1" w:rsidRPr="006E5FA1" w:rsidRDefault="006E5FA1" w:rsidP="007408F0">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uppressAutoHyphens/>
        <w:spacing w:after="0" w:line="240" w:lineRule="auto"/>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XXIV. WYMAGANIA W ZAKRESIE ZATRUDNIENIA NA PODSTAWIE STOSUNKU PRACY W OKOLICZNOŚCIACH, O KTÓRYCH MOWA W ART. 95</w:t>
      </w:r>
    </w:p>
    <w:p w:rsidR="006E5FA1" w:rsidRPr="006E5FA1" w:rsidRDefault="006E5FA1" w:rsidP="006E5FA1">
      <w:pPr>
        <w:widowControl w:val="0"/>
        <w:tabs>
          <w:tab w:val="left" w:pos="900"/>
        </w:tabs>
        <w:suppressAutoHyphens/>
        <w:spacing w:after="0" w:line="240" w:lineRule="auto"/>
        <w:rPr>
          <w:rFonts w:ascii="Arial" w:eastAsia="SimSun" w:hAnsi="Arial" w:cs="Arial"/>
          <w:kern w:val="1"/>
          <w:sz w:val="20"/>
          <w:szCs w:val="20"/>
          <w:highlight w:val="yellow"/>
          <w:lang w:eastAsia="ar-SA"/>
        </w:rPr>
      </w:pPr>
    </w:p>
    <w:p w:rsidR="006E5FA1" w:rsidRPr="00A03E79" w:rsidRDefault="006E5FA1" w:rsidP="006E5FA1">
      <w:pPr>
        <w:spacing w:after="0" w:line="240" w:lineRule="auto"/>
        <w:jc w:val="both"/>
        <w:rPr>
          <w:rFonts w:ascii="Garamond" w:eastAsia="Times New Roman" w:hAnsi="Garamond" w:cs="Arial"/>
          <w:sz w:val="24"/>
          <w:szCs w:val="24"/>
          <w:lang w:eastAsia="ar-SA"/>
        </w:rPr>
      </w:pPr>
      <w:r w:rsidRPr="00A03E79">
        <w:rPr>
          <w:rFonts w:ascii="Garamond" w:eastAsia="Times New Roman" w:hAnsi="Garamond" w:cs="Arial"/>
          <w:sz w:val="24"/>
          <w:szCs w:val="24"/>
          <w:lang w:eastAsia="ar-SA"/>
        </w:rPr>
        <w:t>24.1</w:t>
      </w:r>
    </w:p>
    <w:p w:rsidR="006E5FA1" w:rsidRPr="006E5FA1" w:rsidRDefault="006C75E7" w:rsidP="006E5FA1">
      <w:pPr>
        <w:spacing w:after="0" w:line="240" w:lineRule="auto"/>
        <w:jc w:val="both"/>
        <w:rPr>
          <w:rFonts w:ascii="Liberation Serif" w:eastAsia="Times New Roman" w:hAnsi="Liberation Serif" w:cs="Liberation Serif"/>
          <w:sz w:val="24"/>
          <w:szCs w:val="24"/>
        </w:rPr>
      </w:pPr>
      <w:r w:rsidRPr="00A03E79">
        <w:rPr>
          <w:rFonts w:ascii="Garamond" w:eastAsia="Times New Roman" w:hAnsi="Garamond" w:cs="Arial"/>
          <w:sz w:val="24"/>
          <w:szCs w:val="24"/>
          <w:lang w:eastAsia="ar-SA"/>
        </w:rPr>
        <w:t>Zamawiający nie określa tego warunku</w:t>
      </w:r>
      <w:r w:rsidR="006E5FA1" w:rsidRPr="006E5FA1">
        <w:rPr>
          <w:rFonts w:ascii="Arial" w:eastAsia="Times New Roman" w:hAnsi="Arial" w:cs="Arial"/>
          <w:sz w:val="20"/>
          <w:szCs w:val="20"/>
          <w:lang w:eastAsia="ar-SA"/>
        </w:rPr>
        <w:t>.</w:t>
      </w:r>
    </w:p>
    <w:p w:rsidR="006E5FA1" w:rsidRPr="006E5FA1" w:rsidRDefault="006E5FA1" w:rsidP="006E5FA1">
      <w:pPr>
        <w:widowControl w:val="0"/>
        <w:tabs>
          <w:tab w:val="left" w:pos="900"/>
        </w:tabs>
        <w:suppressAutoHyphens/>
        <w:spacing w:after="0" w:line="240" w:lineRule="auto"/>
        <w:rPr>
          <w:rFonts w:ascii="Arial" w:eastAsia="SimSun" w:hAnsi="Arial" w:cs="Arial"/>
          <w:kern w:val="1"/>
          <w:sz w:val="20"/>
          <w:szCs w:val="20"/>
          <w:highlight w:val="yellow"/>
          <w:lang w:eastAsia="ar-SA"/>
        </w:rPr>
      </w:pPr>
    </w:p>
    <w:p w:rsidR="006E5FA1" w:rsidRPr="006E5FA1" w:rsidRDefault="006E5FA1" w:rsidP="00B3462A">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uppressAutoHyphens/>
        <w:spacing w:after="0" w:line="240" w:lineRule="auto"/>
        <w:jc w:val="both"/>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XXV. WYMAGANIA W ZAKRESIE ZATRUDNIENIA OSÓB, O KTÓRYCH MOWA W ART. 96 UST. 2 PKT 2</w:t>
      </w:r>
    </w:p>
    <w:p w:rsidR="006E5FA1" w:rsidRPr="006E5FA1" w:rsidRDefault="006E5FA1" w:rsidP="006E5FA1">
      <w:pPr>
        <w:widowControl w:val="0"/>
        <w:tabs>
          <w:tab w:val="left" w:pos="900"/>
        </w:tabs>
        <w:suppressAutoHyphens/>
        <w:spacing w:after="0" w:line="240" w:lineRule="auto"/>
        <w:rPr>
          <w:rFonts w:ascii="Arial" w:eastAsia="SimSun" w:hAnsi="Arial" w:cs="Arial"/>
          <w:kern w:val="1"/>
          <w:sz w:val="20"/>
          <w:szCs w:val="20"/>
          <w:lang w:eastAsia="ar-SA"/>
        </w:rPr>
      </w:pPr>
    </w:p>
    <w:p w:rsidR="006E5FA1" w:rsidRPr="00A03E79" w:rsidRDefault="006E5FA1" w:rsidP="006E5FA1">
      <w:pPr>
        <w:widowControl w:val="0"/>
        <w:tabs>
          <w:tab w:val="left" w:pos="900"/>
        </w:tabs>
        <w:suppressAutoHyphens/>
        <w:spacing w:after="0" w:line="240" w:lineRule="auto"/>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25.1</w:t>
      </w:r>
    </w:p>
    <w:p w:rsidR="006E5FA1" w:rsidRPr="00A03E79" w:rsidRDefault="00781820" w:rsidP="006E5FA1">
      <w:pPr>
        <w:widowControl w:val="0"/>
        <w:suppressAutoHyphens/>
        <w:spacing w:after="0" w:line="240" w:lineRule="auto"/>
        <w:jc w:val="both"/>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Zamawiający nie określa wymagań w zakresie zatrudnienia osób, o których mowa w art. 96 ust. 2 pkt 2 ustawy Prawo zamówień publicznych.</w:t>
      </w:r>
    </w:p>
    <w:p w:rsidR="00781820" w:rsidRPr="006E5FA1" w:rsidRDefault="00781820" w:rsidP="006E5FA1">
      <w:pPr>
        <w:widowControl w:val="0"/>
        <w:suppressAutoHyphens/>
        <w:spacing w:after="0" w:line="240" w:lineRule="auto"/>
        <w:jc w:val="both"/>
        <w:rPr>
          <w:rFonts w:ascii="Arial" w:eastAsia="SimSun" w:hAnsi="Arial" w:cs="Arial"/>
          <w:kern w:val="1"/>
          <w:sz w:val="20"/>
          <w:szCs w:val="20"/>
          <w:lang w:eastAsia="zh-CN"/>
        </w:rPr>
      </w:pPr>
    </w:p>
    <w:p w:rsidR="006E5FA1" w:rsidRPr="006E5FA1" w:rsidRDefault="006E5FA1" w:rsidP="00B3462A">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uppressAutoHyphens/>
        <w:spacing w:after="0" w:line="240" w:lineRule="auto"/>
        <w:jc w:val="both"/>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XXVI. INFORMACJA O ZASTRZEŻENIU MOŻLIWOŚCI UBIEGANIA SIĘ O UDZIELENIE ZAMÓWIENIA WYŁĄCZNIE PRZEZ WYKONAWCÓW, O KTÓRYCH MOWA W ART. 94</w:t>
      </w:r>
    </w:p>
    <w:p w:rsidR="006E5FA1" w:rsidRPr="006E5FA1" w:rsidRDefault="006E5FA1" w:rsidP="006E5FA1">
      <w:pPr>
        <w:widowControl w:val="0"/>
        <w:tabs>
          <w:tab w:val="left" w:pos="900"/>
        </w:tabs>
        <w:suppressAutoHyphens/>
        <w:spacing w:after="0" w:line="240" w:lineRule="auto"/>
        <w:rPr>
          <w:rFonts w:ascii="Arial" w:eastAsia="SimSun" w:hAnsi="Arial" w:cs="Arial"/>
          <w:kern w:val="1"/>
          <w:sz w:val="20"/>
          <w:szCs w:val="20"/>
          <w:lang w:eastAsia="ar-SA"/>
        </w:rPr>
      </w:pPr>
    </w:p>
    <w:p w:rsidR="006E5FA1" w:rsidRPr="00A03E79" w:rsidRDefault="006E5FA1" w:rsidP="006E5FA1">
      <w:pPr>
        <w:widowControl w:val="0"/>
        <w:tabs>
          <w:tab w:val="left" w:pos="900"/>
        </w:tabs>
        <w:suppressAutoHyphens/>
        <w:spacing w:after="0" w:line="240" w:lineRule="auto"/>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26.1</w:t>
      </w:r>
    </w:p>
    <w:p w:rsidR="006E5FA1" w:rsidRPr="00A03E79" w:rsidRDefault="006E5FA1" w:rsidP="006E5FA1">
      <w:pPr>
        <w:widowControl w:val="0"/>
        <w:tabs>
          <w:tab w:val="left" w:pos="900"/>
        </w:tabs>
        <w:suppressAutoHyphens/>
        <w:spacing w:after="0" w:line="240" w:lineRule="auto"/>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Zamawiający nie zastrzega możliwości ubiegania się o udzielenie zamówienia wyłącznie przez Wykonawców, o których mowa w art. 94 ustawy Prawo zamówień publicznych.</w:t>
      </w:r>
    </w:p>
    <w:p w:rsidR="006E5FA1" w:rsidRPr="006E5FA1" w:rsidRDefault="006E5FA1" w:rsidP="006E5FA1">
      <w:pPr>
        <w:widowControl w:val="0"/>
        <w:tabs>
          <w:tab w:val="left" w:pos="900"/>
        </w:tabs>
        <w:suppressAutoHyphens/>
        <w:spacing w:after="0" w:line="240" w:lineRule="auto"/>
        <w:rPr>
          <w:rFonts w:ascii="Arial" w:eastAsia="SimSun" w:hAnsi="Arial" w:cs="Arial"/>
          <w:kern w:val="1"/>
          <w:sz w:val="20"/>
          <w:szCs w:val="20"/>
          <w:lang w:eastAsia="ar-SA"/>
        </w:rPr>
      </w:pPr>
    </w:p>
    <w:p w:rsidR="006E5FA1" w:rsidRPr="006E5FA1" w:rsidRDefault="006E5FA1" w:rsidP="00B3462A">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uppressAutoHyphens/>
        <w:spacing w:after="0" w:line="240" w:lineRule="auto"/>
        <w:jc w:val="both"/>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lastRenderedPageBreak/>
        <w:t>XXVII. WYMAGANIA DOTYCZACE WADIUM, W TYM JEGO KWOTA W WYSOKOŚCI NIE WIĘKSZEJ NIŻ 1,5% WARTOŚCI ZAMÓWIENIA</w:t>
      </w:r>
    </w:p>
    <w:p w:rsidR="006E5FA1" w:rsidRPr="006E5FA1" w:rsidRDefault="006E5FA1" w:rsidP="006E5FA1">
      <w:pPr>
        <w:widowControl w:val="0"/>
        <w:tabs>
          <w:tab w:val="left" w:pos="900"/>
        </w:tabs>
        <w:suppressAutoHyphens/>
        <w:spacing w:after="0" w:line="240" w:lineRule="auto"/>
        <w:rPr>
          <w:rFonts w:ascii="Arial" w:eastAsia="SimSun" w:hAnsi="Arial" w:cs="Arial"/>
          <w:kern w:val="1"/>
          <w:sz w:val="20"/>
          <w:szCs w:val="20"/>
          <w:lang w:eastAsia="ar-SA"/>
        </w:rPr>
      </w:pPr>
    </w:p>
    <w:p w:rsidR="006E5FA1" w:rsidRPr="00A03E79" w:rsidRDefault="006E5FA1" w:rsidP="006E5FA1">
      <w:pPr>
        <w:widowControl w:val="0"/>
        <w:tabs>
          <w:tab w:val="left" w:pos="900"/>
        </w:tabs>
        <w:suppressAutoHyphens/>
        <w:spacing w:after="0" w:line="240" w:lineRule="auto"/>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27.1</w:t>
      </w:r>
    </w:p>
    <w:p w:rsidR="006E5FA1" w:rsidRPr="00A03E79"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Zamawiający nie wymaga od Wykonawców wniesienia wadium.</w:t>
      </w:r>
    </w:p>
    <w:p w:rsidR="006E5FA1" w:rsidRPr="006E5FA1" w:rsidRDefault="006E5FA1" w:rsidP="006E5FA1">
      <w:pPr>
        <w:widowControl w:val="0"/>
        <w:tabs>
          <w:tab w:val="left" w:pos="900"/>
        </w:tabs>
        <w:suppressAutoHyphens/>
        <w:spacing w:after="0" w:line="240" w:lineRule="auto"/>
        <w:rPr>
          <w:rFonts w:ascii="Arial" w:eastAsia="SimSun" w:hAnsi="Arial" w:cs="Arial"/>
          <w:kern w:val="1"/>
          <w:sz w:val="20"/>
          <w:szCs w:val="20"/>
          <w:lang w:eastAsia="ar-SA"/>
        </w:rPr>
      </w:pPr>
    </w:p>
    <w:p w:rsidR="006E5FA1" w:rsidRPr="006E5FA1" w:rsidRDefault="006E5FA1" w:rsidP="00B3462A">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uppressAutoHyphens/>
        <w:spacing w:after="0" w:line="240" w:lineRule="auto"/>
        <w:jc w:val="both"/>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XXVIII. INFORMACJA O PRZEWIDYWANYCH ZAMÓWIENIACH, O KTÓRYCH MOWA W ART. 214 UST. 1 PKT 7 I 8</w:t>
      </w:r>
    </w:p>
    <w:p w:rsidR="006E5FA1" w:rsidRPr="006E5FA1" w:rsidRDefault="006E5FA1" w:rsidP="006E5FA1">
      <w:pPr>
        <w:widowControl w:val="0"/>
        <w:tabs>
          <w:tab w:val="left" w:pos="900"/>
        </w:tabs>
        <w:suppressAutoHyphens/>
        <w:spacing w:after="0" w:line="240" w:lineRule="auto"/>
        <w:rPr>
          <w:rFonts w:ascii="Arial" w:eastAsia="SimSun" w:hAnsi="Arial" w:cs="Arial"/>
          <w:kern w:val="1"/>
          <w:sz w:val="20"/>
          <w:szCs w:val="20"/>
          <w:lang w:eastAsia="ar-SA"/>
        </w:rPr>
      </w:pPr>
    </w:p>
    <w:p w:rsidR="006E5FA1" w:rsidRPr="00A03E79" w:rsidRDefault="006E5FA1" w:rsidP="006E5FA1">
      <w:pPr>
        <w:widowControl w:val="0"/>
        <w:tabs>
          <w:tab w:val="left" w:pos="900"/>
        </w:tabs>
        <w:suppressAutoHyphens/>
        <w:spacing w:after="0" w:line="240" w:lineRule="auto"/>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28.1</w:t>
      </w:r>
    </w:p>
    <w:p w:rsidR="006E5FA1" w:rsidRPr="00A03E79" w:rsidRDefault="006E5FA1" w:rsidP="006E5FA1">
      <w:pPr>
        <w:widowControl w:val="0"/>
        <w:tabs>
          <w:tab w:val="left" w:pos="900"/>
        </w:tabs>
        <w:suppressAutoHyphens/>
        <w:spacing w:after="0" w:line="240" w:lineRule="auto"/>
        <w:jc w:val="both"/>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Zamawiający nie przewiduje udzielenia zamówień, o których mowa w art. 214 ust. 1 pkt 7 i 8 ustawy Prawo zamówień publicznych.</w:t>
      </w:r>
    </w:p>
    <w:p w:rsidR="006E5FA1" w:rsidRPr="006E5FA1" w:rsidRDefault="006E5FA1" w:rsidP="006E5FA1">
      <w:pPr>
        <w:widowControl w:val="0"/>
        <w:tabs>
          <w:tab w:val="left" w:pos="900"/>
        </w:tabs>
        <w:suppressAutoHyphens/>
        <w:spacing w:after="0" w:line="240" w:lineRule="auto"/>
        <w:jc w:val="both"/>
        <w:rPr>
          <w:rFonts w:ascii="Arial" w:eastAsia="SimSun" w:hAnsi="Arial" w:cs="Arial"/>
          <w:b/>
          <w:bCs/>
          <w:kern w:val="1"/>
          <w:sz w:val="20"/>
          <w:szCs w:val="20"/>
          <w:lang w:eastAsia="ar-SA"/>
        </w:rPr>
      </w:pPr>
    </w:p>
    <w:p w:rsidR="006E5FA1" w:rsidRPr="006E5FA1" w:rsidRDefault="006E5FA1" w:rsidP="00B3462A">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uppressAutoHyphens/>
        <w:spacing w:after="0" w:line="240" w:lineRule="auto"/>
        <w:jc w:val="both"/>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XXIX. INFORMACJE DOTYCZĄCE PRZEPROWADZENIA PRZEZ WYKONAWCĘ WIZJI LOKALNEJ LUB SPRAWDZENIA PRZEZ NIEGO DOKUMENTÓW NIEZBĘDNYCH DO REALIZACJI ZAMÓWIENIA, O KTÓRYCH MOWA W ART. 131 UST. 2</w:t>
      </w:r>
    </w:p>
    <w:p w:rsidR="006E5FA1" w:rsidRPr="006E5FA1" w:rsidRDefault="006E5FA1" w:rsidP="00B24386">
      <w:pPr>
        <w:widowControl w:val="0"/>
        <w:shd w:val="clear" w:color="auto" w:fill="FFFFFF" w:themeFill="background1"/>
        <w:suppressAutoHyphens/>
        <w:spacing w:after="0" w:line="240" w:lineRule="auto"/>
        <w:jc w:val="both"/>
        <w:rPr>
          <w:rFonts w:ascii="Arial" w:eastAsia="SimSun" w:hAnsi="Arial" w:cs="Arial"/>
          <w:kern w:val="1"/>
          <w:sz w:val="20"/>
          <w:szCs w:val="20"/>
          <w:lang w:eastAsia="ar-SA"/>
        </w:rPr>
      </w:pPr>
    </w:p>
    <w:p w:rsidR="006E5FA1" w:rsidRPr="00A03E79" w:rsidRDefault="006E5FA1" w:rsidP="006E5FA1">
      <w:pPr>
        <w:widowControl w:val="0"/>
        <w:suppressAutoHyphens/>
        <w:spacing w:after="0" w:line="240" w:lineRule="auto"/>
        <w:jc w:val="both"/>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29.1</w:t>
      </w:r>
    </w:p>
    <w:p w:rsidR="006E5FA1" w:rsidRPr="00A03E79" w:rsidRDefault="000809D9" w:rsidP="006E5FA1">
      <w:pPr>
        <w:widowControl w:val="0"/>
        <w:tabs>
          <w:tab w:val="left" w:pos="900"/>
        </w:tabs>
        <w:suppressAutoHyphens/>
        <w:spacing w:after="0" w:line="240" w:lineRule="auto"/>
        <w:jc w:val="both"/>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Zamawiający nie określa tego warunku.</w:t>
      </w:r>
    </w:p>
    <w:p w:rsidR="000809D9" w:rsidRPr="006E5FA1" w:rsidRDefault="000809D9" w:rsidP="006E5FA1">
      <w:pPr>
        <w:widowControl w:val="0"/>
        <w:tabs>
          <w:tab w:val="left" w:pos="900"/>
        </w:tabs>
        <w:suppressAutoHyphens/>
        <w:spacing w:after="0" w:line="240" w:lineRule="auto"/>
        <w:jc w:val="both"/>
        <w:rPr>
          <w:rFonts w:ascii="Arial" w:eastAsia="SimSun" w:hAnsi="Arial" w:cs="Arial"/>
          <w:b/>
          <w:bCs/>
          <w:kern w:val="1"/>
          <w:sz w:val="20"/>
          <w:szCs w:val="20"/>
          <w:lang w:eastAsia="ar-SA"/>
        </w:rPr>
      </w:pPr>
    </w:p>
    <w:p w:rsidR="006E5FA1" w:rsidRPr="006E5FA1" w:rsidRDefault="006E5FA1" w:rsidP="00B3462A">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uppressAutoHyphens/>
        <w:spacing w:after="0" w:line="240" w:lineRule="auto"/>
        <w:jc w:val="both"/>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XXX. INFORMACJE DOTYCZĄCE WALUT OBCYCH, W JAKICH MOGĄ BYĆ PROWADZONE ROZLICZENIA MIĘDZY ZAMAWIAJĄCYM, A WYKONAWCĄ</w:t>
      </w:r>
    </w:p>
    <w:p w:rsidR="006E5FA1" w:rsidRPr="006E5FA1" w:rsidRDefault="006E5FA1" w:rsidP="006E5FA1">
      <w:pPr>
        <w:widowControl w:val="0"/>
        <w:tabs>
          <w:tab w:val="left" w:pos="900"/>
        </w:tabs>
        <w:suppressAutoHyphens/>
        <w:spacing w:after="0" w:line="240" w:lineRule="auto"/>
        <w:rPr>
          <w:rFonts w:ascii="Arial" w:eastAsia="SimSun" w:hAnsi="Arial" w:cs="Arial"/>
          <w:kern w:val="1"/>
          <w:sz w:val="20"/>
          <w:szCs w:val="20"/>
          <w:lang w:eastAsia="ar-SA"/>
        </w:rPr>
      </w:pPr>
    </w:p>
    <w:p w:rsidR="006E5FA1" w:rsidRPr="00A03E79" w:rsidRDefault="006E5FA1" w:rsidP="006E5FA1">
      <w:pPr>
        <w:widowControl w:val="0"/>
        <w:tabs>
          <w:tab w:val="left" w:pos="0"/>
        </w:tabs>
        <w:suppressAutoHyphens/>
        <w:spacing w:after="0" w:line="240" w:lineRule="auto"/>
        <w:jc w:val="both"/>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30.1</w:t>
      </w:r>
    </w:p>
    <w:p w:rsidR="006E5FA1" w:rsidRPr="00A03E79" w:rsidRDefault="006E5FA1" w:rsidP="006E5FA1">
      <w:pPr>
        <w:widowControl w:val="0"/>
        <w:tabs>
          <w:tab w:val="left" w:pos="0"/>
        </w:tabs>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Rozliczenia pomiędzy Zamawiającym, a Wykonawcą prowadzone będą wyłącznie w walucie polskiej (PLN).</w:t>
      </w:r>
    </w:p>
    <w:p w:rsidR="006E5FA1" w:rsidRPr="006E5FA1" w:rsidRDefault="006E5FA1" w:rsidP="006E5FA1">
      <w:pPr>
        <w:widowControl w:val="0"/>
        <w:tabs>
          <w:tab w:val="left" w:pos="900"/>
        </w:tabs>
        <w:suppressAutoHyphens/>
        <w:spacing w:after="0" w:line="240" w:lineRule="auto"/>
        <w:rPr>
          <w:rFonts w:ascii="Arial" w:eastAsia="SimSun" w:hAnsi="Arial" w:cs="Arial"/>
          <w:kern w:val="1"/>
          <w:sz w:val="20"/>
          <w:szCs w:val="20"/>
          <w:highlight w:val="yellow"/>
          <w:lang w:eastAsia="ar-SA"/>
        </w:rPr>
      </w:pPr>
    </w:p>
    <w:p w:rsidR="006E5FA1" w:rsidRPr="006E5FA1" w:rsidRDefault="006E5FA1" w:rsidP="00B24386">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uppressAutoHyphens/>
        <w:spacing w:after="0" w:line="240" w:lineRule="auto"/>
        <w:rPr>
          <w:rFonts w:ascii="Arial" w:eastAsia="SimSun" w:hAnsi="Arial" w:cs="Arial"/>
          <w:b/>
          <w:bCs/>
          <w:kern w:val="1"/>
          <w:sz w:val="20"/>
          <w:szCs w:val="20"/>
          <w:lang w:eastAsia="ar-SA"/>
        </w:rPr>
      </w:pPr>
      <w:r w:rsidRPr="00B3462A">
        <w:rPr>
          <w:rFonts w:ascii="Arial" w:eastAsia="SimSun" w:hAnsi="Arial" w:cs="Arial"/>
          <w:b/>
          <w:bCs/>
          <w:kern w:val="1"/>
          <w:sz w:val="20"/>
          <w:szCs w:val="20"/>
          <w:bdr w:val="single" w:sz="4" w:space="0" w:color="auto"/>
          <w:shd w:val="clear" w:color="auto" w:fill="D9D9D9" w:themeFill="background1" w:themeFillShade="D9"/>
          <w:lang w:eastAsia="ar-SA"/>
        </w:rPr>
        <w:t>XXXI. INFORMACJE DOTYCZĄCE ZWROTU KOSZTÓW UDZIAŁU W POSTĘPOWANIU</w:t>
      </w:r>
    </w:p>
    <w:p w:rsidR="006E5FA1" w:rsidRPr="006E5FA1" w:rsidRDefault="006E5FA1" w:rsidP="006E5FA1">
      <w:pPr>
        <w:widowControl w:val="0"/>
        <w:tabs>
          <w:tab w:val="left" w:pos="0"/>
        </w:tabs>
        <w:suppressAutoHyphens/>
        <w:spacing w:after="0" w:line="240" w:lineRule="auto"/>
        <w:jc w:val="both"/>
        <w:rPr>
          <w:rFonts w:ascii="Arial" w:eastAsia="SimSun" w:hAnsi="Arial" w:cs="Arial"/>
          <w:kern w:val="1"/>
          <w:sz w:val="20"/>
          <w:szCs w:val="20"/>
          <w:lang w:eastAsia="ar-SA"/>
        </w:rPr>
      </w:pPr>
    </w:p>
    <w:p w:rsidR="006E5FA1" w:rsidRPr="00A03E79" w:rsidRDefault="006E5FA1" w:rsidP="006E5FA1">
      <w:pPr>
        <w:widowControl w:val="0"/>
        <w:tabs>
          <w:tab w:val="left" w:pos="0"/>
        </w:tabs>
        <w:suppressAutoHyphens/>
        <w:spacing w:after="0" w:line="240" w:lineRule="auto"/>
        <w:jc w:val="both"/>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31.1</w:t>
      </w:r>
    </w:p>
    <w:p w:rsidR="006E5FA1" w:rsidRPr="00A03E79" w:rsidRDefault="006E5FA1" w:rsidP="006E5FA1">
      <w:pPr>
        <w:widowControl w:val="0"/>
        <w:tabs>
          <w:tab w:val="left" w:pos="0"/>
        </w:tabs>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Koszty udziału w postępowaniu o udzielenie zamówienia publicznego, którego dotyczy niniejsza SWZ ponoszą w pełnej wysokości Wykonawcy. Zamawiający nie przewiduje zwrotu kosztów udziału w postępowaniu.</w:t>
      </w:r>
    </w:p>
    <w:p w:rsidR="006E5FA1" w:rsidRPr="006E5FA1" w:rsidRDefault="006E5FA1" w:rsidP="006E5FA1">
      <w:pPr>
        <w:widowControl w:val="0"/>
        <w:tabs>
          <w:tab w:val="left" w:pos="900"/>
        </w:tabs>
        <w:suppressAutoHyphens/>
        <w:spacing w:after="0" w:line="240" w:lineRule="auto"/>
        <w:rPr>
          <w:rFonts w:ascii="Arial" w:eastAsia="SimSun" w:hAnsi="Arial" w:cs="Arial"/>
          <w:kern w:val="1"/>
          <w:sz w:val="20"/>
          <w:szCs w:val="20"/>
          <w:lang w:eastAsia="ar-SA"/>
        </w:rPr>
      </w:pPr>
    </w:p>
    <w:p w:rsidR="006E5FA1" w:rsidRPr="006E5FA1" w:rsidRDefault="006E5FA1" w:rsidP="00B3462A">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uppressAutoHyphens/>
        <w:spacing w:after="0" w:line="240" w:lineRule="auto"/>
        <w:jc w:val="both"/>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XXXII. INFORMACJE O OBOWIĄZKU OSOBISTEGO WYKONANIA PRZEZ WYKONAWCĘ KLUCZOWYCH ZADAŃ</w:t>
      </w:r>
    </w:p>
    <w:p w:rsidR="006E5FA1" w:rsidRPr="006E5FA1" w:rsidRDefault="006E5FA1" w:rsidP="006E5FA1">
      <w:pPr>
        <w:widowControl w:val="0"/>
        <w:tabs>
          <w:tab w:val="left" w:pos="900"/>
        </w:tabs>
        <w:suppressAutoHyphens/>
        <w:spacing w:after="0" w:line="240" w:lineRule="auto"/>
        <w:rPr>
          <w:rFonts w:ascii="Arial" w:eastAsia="SimSun" w:hAnsi="Arial" w:cs="Arial"/>
          <w:kern w:val="1"/>
          <w:sz w:val="20"/>
          <w:szCs w:val="20"/>
          <w:lang w:eastAsia="ar-SA"/>
        </w:rPr>
      </w:pPr>
    </w:p>
    <w:p w:rsidR="006E5FA1" w:rsidRPr="00A03E79" w:rsidRDefault="006E5FA1" w:rsidP="006E5FA1">
      <w:pPr>
        <w:widowControl w:val="0"/>
        <w:tabs>
          <w:tab w:val="left" w:pos="900"/>
        </w:tabs>
        <w:suppressAutoHyphens/>
        <w:spacing w:after="0" w:line="240" w:lineRule="auto"/>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32.1</w:t>
      </w:r>
    </w:p>
    <w:p w:rsidR="006E5FA1" w:rsidRPr="00A03E79" w:rsidRDefault="006E5FA1" w:rsidP="006E5FA1">
      <w:pPr>
        <w:widowControl w:val="0"/>
        <w:tabs>
          <w:tab w:val="left" w:pos="900"/>
        </w:tabs>
        <w:suppressAutoHyphens/>
        <w:spacing w:after="0" w:line="240" w:lineRule="auto"/>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Zamawiający nie zastrzega obowiązku osobistego wykonania przez Wykonawcę kluczowych zadań.</w:t>
      </w:r>
    </w:p>
    <w:p w:rsidR="006E5FA1" w:rsidRPr="006E5FA1" w:rsidRDefault="006E5FA1" w:rsidP="006E5FA1">
      <w:pPr>
        <w:widowControl w:val="0"/>
        <w:tabs>
          <w:tab w:val="left" w:pos="900"/>
        </w:tabs>
        <w:suppressAutoHyphens/>
        <w:spacing w:after="0" w:line="240" w:lineRule="auto"/>
        <w:rPr>
          <w:rFonts w:ascii="Arial" w:eastAsia="SimSun" w:hAnsi="Arial" w:cs="Arial"/>
          <w:kern w:val="1"/>
          <w:sz w:val="20"/>
          <w:szCs w:val="20"/>
          <w:highlight w:val="yellow"/>
          <w:lang w:eastAsia="ar-SA"/>
        </w:rPr>
      </w:pPr>
    </w:p>
    <w:p w:rsidR="006E5FA1" w:rsidRPr="006E5FA1" w:rsidRDefault="006E5FA1" w:rsidP="00B3462A">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uppressAutoHyphens/>
        <w:spacing w:after="0" w:line="240" w:lineRule="auto"/>
        <w:jc w:val="both"/>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XXXIII. MAKSYMALNA LICZBA WYKONAWCÓW, Z KTÓRYMI ZAMAWIAJĄCY ZAWRZE UMOWĘ RAMOWĄ</w:t>
      </w:r>
    </w:p>
    <w:p w:rsidR="006E5FA1" w:rsidRPr="006E5FA1" w:rsidRDefault="006E5FA1" w:rsidP="006E5FA1">
      <w:pPr>
        <w:widowControl w:val="0"/>
        <w:tabs>
          <w:tab w:val="left" w:pos="900"/>
        </w:tabs>
        <w:suppressAutoHyphens/>
        <w:spacing w:after="0" w:line="240" w:lineRule="auto"/>
        <w:rPr>
          <w:rFonts w:ascii="Arial" w:eastAsia="SimSun" w:hAnsi="Arial" w:cs="Arial"/>
          <w:kern w:val="1"/>
          <w:sz w:val="20"/>
          <w:szCs w:val="20"/>
          <w:lang w:eastAsia="ar-SA"/>
        </w:rPr>
      </w:pPr>
    </w:p>
    <w:p w:rsidR="006E5FA1" w:rsidRPr="00A03E79" w:rsidRDefault="006E5FA1" w:rsidP="006E5FA1">
      <w:pPr>
        <w:widowControl w:val="0"/>
        <w:tabs>
          <w:tab w:val="left" w:pos="900"/>
        </w:tabs>
        <w:suppressAutoHyphens/>
        <w:spacing w:after="0" w:line="240" w:lineRule="auto"/>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33.1</w:t>
      </w:r>
    </w:p>
    <w:p w:rsidR="006E5FA1" w:rsidRPr="00A03E79" w:rsidRDefault="006E5FA1" w:rsidP="006E5FA1">
      <w:pPr>
        <w:widowControl w:val="0"/>
        <w:tabs>
          <w:tab w:val="left" w:pos="900"/>
        </w:tabs>
        <w:suppressAutoHyphens/>
        <w:spacing w:after="0" w:line="240" w:lineRule="auto"/>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Zamawiający nie przewiduje zawarcia umowy ramowej.</w:t>
      </w:r>
    </w:p>
    <w:p w:rsidR="006E5FA1" w:rsidRPr="006E5FA1" w:rsidRDefault="006E5FA1" w:rsidP="006E5FA1">
      <w:pPr>
        <w:widowControl w:val="0"/>
        <w:tabs>
          <w:tab w:val="left" w:pos="900"/>
        </w:tabs>
        <w:suppressAutoHyphens/>
        <w:spacing w:after="0" w:line="240" w:lineRule="auto"/>
        <w:rPr>
          <w:rFonts w:ascii="Arial" w:eastAsia="SimSun" w:hAnsi="Arial" w:cs="Arial"/>
          <w:kern w:val="1"/>
          <w:sz w:val="20"/>
          <w:szCs w:val="20"/>
          <w:highlight w:val="yellow"/>
          <w:lang w:eastAsia="ar-SA"/>
        </w:rPr>
      </w:pPr>
    </w:p>
    <w:p w:rsidR="006E5FA1" w:rsidRPr="006E5FA1" w:rsidRDefault="006E5FA1" w:rsidP="00B3462A">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uppressAutoHyphens/>
        <w:spacing w:after="0" w:line="240" w:lineRule="auto"/>
        <w:jc w:val="both"/>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XXXIV. INFORMACJA O PRZEWIDYWANYM WYBORZE NAJKORZYSTNIEJSZEJ OFERTY Z ZASTOSOWANIEM AUKCJI ELEKTONICZNEJ WRAZ Z INFORMACJAMI, O KTÓRYCH MOWA W ART. 230</w:t>
      </w:r>
    </w:p>
    <w:p w:rsidR="006E5FA1" w:rsidRPr="006E5FA1" w:rsidRDefault="006E5FA1" w:rsidP="006E5FA1">
      <w:pPr>
        <w:widowControl w:val="0"/>
        <w:tabs>
          <w:tab w:val="left" w:pos="900"/>
        </w:tabs>
        <w:suppressAutoHyphens/>
        <w:spacing w:after="0" w:line="240" w:lineRule="auto"/>
        <w:rPr>
          <w:rFonts w:ascii="Arial" w:eastAsia="SimSun" w:hAnsi="Arial" w:cs="Arial"/>
          <w:kern w:val="1"/>
          <w:sz w:val="20"/>
          <w:szCs w:val="20"/>
          <w:lang w:eastAsia="ar-SA"/>
        </w:rPr>
      </w:pPr>
    </w:p>
    <w:p w:rsidR="006E5FA1" w:rsidRPr="00A03E79" w:rsidRDefault="006E5FA1" w:rsidP="006E5FA1">
      <w:pPr>
        <w:widowControl w:val="0"/>
        <w:tabs>
          <w:tab w:val="left" w:pos="900"/>
        </w:tabs>
        <w:suppressAutoHyphens/>
        <w:spacing w:after="0" w:line="240" w:lineRule="auto"/>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34.1</w:t>
      </w:r>
    </w:p>
    <w:p w:rsidR="006E5FA1" w:rsidRPr="00A03E79" w:rsidRDefault="006E5FA1" w:rsidP="006E5FA1">
      <w:pPr>
        <w:widowControl w:val="0"/>
        <w:tabs>
          <w:tab w:val="left" w:pos="900"/>
        </w:tabs>
        <w:suppressAutoHyphens/>
        <w:spacing w:after="0" w:line="240" w:lineRule="auto"/>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Zamawiający nie przewiduje przeprowadzenia aukcji elektronicznej.</w:t>
      </w:r>
    </w:p>
    <w:p w:rsidR="006E5FA1" w:rsidRPr="006E5FA1" w:rsidRDefault="006E5FA1" w:rsidP="006E5FA1">
      <w:pPr>
        <w:widowControl w:val="0"/>
        <w:tabs>
          <w:tab w:val="left" w:pos="900"/>
        </w:tabs>
        <w:suppressAutoHyphens/>
        <w:spacing w:after="0" w:line="240" w:lineRule="auto"/>
        <w:rPr>
          <w:rFonts w:ascii="Arial" w:eastAsia="SimSun" w:hAnsi="Arial" w:cs="Arial"/>
          <w:kern w:val="1"/>
          <w:sz w:val="20"/>
          <w:szCs w:val="20"/>
          <w:highlight w:val="yellow"/>
          <w:lang w:eastAsia="ar-SA"/>
        </w:rPr>
      </w:pPr>
    </w:p>
    <w:p w:rsidR="006E5FA1" w:rsidRPr="006E5FA1" w:rsidRDefault="006E5FA1" w:rsidP="00B3462A">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uppressAutoHyphens/>
        <w:spacing w:after="0" w:line="240" w:lineRule="auto"/>
        <w:jc w:val="both"/>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lastRenderedPageBreak/>
        <w:t>XXXV. WYMÓG LUB MOŻLIWOŚĆ ZŁOŻENIA OFERT W POSTACI KATALOGÓW ELEKTRONICZNYCH LUB DOŁĄCZENIA KATALOGÓW ELEKTRONICZNYCH DO OFERTY W SYTUACJI OKREŚLONEJ W ART. 93</w:t>
      </w:r>
    </w:p>
    <w:p w:rsidR="006E5FA1" w:rsidRPr="006E5FA1" w:rsidRDefault="006E5FA1" w:rsidP="006E5FA1">
      <w:pPr>
        <w:widowControl w:val="0"/>
        <w:tabs>
          <w:tab w:val="left" w:pos="900"/>
        </w:tabs>
        <w:suppressAutoHyphens/>
        <w:spacing w:after="0" w:line="240" w:lineRule="auto"/>
        <w:rPr>
          <w:rFonts w:ascii="Arial" w:eastAsia="SimSun" w:hAnsi="Arial" w:cs="Arial"/>
          <w:kern w:val="1"/>
          <w:sz w:val="20"/>
          <w:szCs w:val="20"/>
          <w:lang w:eastAsia="ar-SA"/>
        </w:rPr>
      </w:pPr>
    </w:p>
    <w:p w:rsidR="006E5FA1" w:rsidRPr="00A03E79" w:rsidRDefault="006E5FA1" w:rsidP="006E5FA1">
      <w:pPr>
        <w:widowControl w:val="0"/>
        <w:tabs>
          <w:tab w:val="left" w:pos="900"/>
        </w:tabs>
        <w:suppressAutoHyphens/>
        <w:spacing w:after="0" w:line="240" w:lineRule="auto"/>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35.1</w:t>
      </w:r>
    </w:p>
    <w:p w:rsidR="006E5FA1" w:rsidRPr="00A03E79" w:rsidRDefault="006E5FA1" w:rsidP="006E5FA1">
      <w:pPr>
        <w:widowControl w:val="0"/>
        <w:tabs>
          <w:tab w:val="left" w:pos="900"/>
        </w:tabs>
        <w:suppressAutoHyphens/>
        <w:spacing w:after="0" w:line="240" w:lineRule="auto"/>
        <w:jc w:val="both"/>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Zamawiający nie wymaga i nie przewiduje możliwości złożenia ofert w postaci katalogów elektronicznych lub dołączenia katalogów elektronicznych do oferty.</w:t>
      </w:r>
    </w:p>
    <w:p w:rsidR="006E5FA1" w:rsidRPr="00A03E79" w:rsidRDefault="006E5FA1" w:rsidP="006E5FA1">
      <w:pPr>
        <w:widowControl w:val="0"/>
        <w:tabs>
          <w:tab w:val="left" w:pos="900"/>
        </w:tabs>
        <w:suppressAutoHyphens/>
        <w:spacing w:after="0" w:line="240" w:lineRule="auto"/>
        <w:jc w:val="both"/>
        <w:rPr>
          <w:rFonts w:ascii="Garamond" w:eastAsia="SimSun" w:hAnsi="Garamond" w:cs="Arial"/>
          <w:b/>
          <w:bCs/>
          <w:kern w:val="1"/>
          <w:sz w:val="24"/>
          <w:szCs w:val="24"/>
          <w:lang w:eastAsia="ar-SA"/>
        </w:rPr>
      </w:pPr>
    </w:p>
    <w:p w:rsidR="006E5FA1" w:rsidRPr="006E5FA1" w:rsidRDefault="006E5FA1" w:rsidP="00B3462A">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uppressAutoHyphens/>
        <w:spacing w:after="0" w:line="240" w:lineRule="auto"/>
        <w:jc w:val="both"/>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XXXVI. INFORMACJE DOTYCZĄCE ZABEZPIECZENIA NALEŻYTEGO WYKONANIA UMOWY</w:t>
      </w:r>
    </w:p>
    <w:p w:rsidR="006E5FA1" w:rsidRPr="006E5FA1" w:rsidRDefault="006E5FA1" w:rsidP="006E5FA1">
      <w:pPr>
        <w:widowControl w:val="0"/>
        <w:suppressAutoHyphens/>
        <w:spacing w:after="0" w:line="240" w:lineRule="auto"/>
        <w:rPr>
          <w:rFonts w:ascii="Arial" w:eastAsia="SimSun" w:hAnsi="Arial" w:cs="Arial"/>
          <w:kern w:val="1"/>
          <w:sz w:val="20"/>
          <w:szCs w:val="20"/>
          <w:lang w:eastAsia="ar-SA"/>
        </w:rPr>
      </w:pPr>
    </w:p>
    <w:p w:rsidR="006E5FA1" w:rsidRPr="00A03E79" w:rsidRDefault="009402C6" w:rsidP="006E5FA1">
      <w:pPr>
        <w:widowControl w:val="0"/>
        <w:tabs>
          <w:tab w:val="left" w:pos="900"/>
        </w:tabs>
        <w:suppressAutoHyphens/>
        <w:spacing w:after="0" w:line="240" w:lineRule="auto"/>
        <w:rPr>
          <w:rFonts w:ascii="Garamond" w:eastAsia="SimSun" w:hAnsi="Garamond" w:cs="Arial"/>
          <w:kern w:val="1"/>
          <w:sz w:val="24"/>
          <w:szCs w:val="24"/>
          <w:lang w:eastAsia="ar-SA"/>
        </w:rPr>
      </w:pPr>
      <w:r w:rsidRPr="00A03E79">
        <w:rPr>
          <w:rFonts w:ascii="Garamond" w:eastAsia="SimSun" w:hAnsi="Garamond" w:cs="Arial"/>
          <w:kern w:val="1"/>
          <w:sz w:val="24"/>
          <w:szCs w:val="24"/>
          <w:lang w:eastAsia="ar-SA"/>
        </w:rPr>
        <w:t>36.1</w:t>
      </w:r>
    </w:p>
    <w:p w:rsidR="003B5099" w:rsidRPr="003B5099" w:rsidRDefault="003B5099" w:rsidP="003B5099">
      <w:pPr>
        <w:autoSpaceDE w:val="0"/>
        <w:autoSpaceDN w:val="0"/>
        <w:adjustRightInd w:val="0"/>
        <w:spacing w:after="0" w:line="240" w:lineRule="auto"/>
        <w:rPr>
          <w:rFonts w:eastAsiaTheme="minorHAnsi" w:cs="Calibri"/>
        </w:rPr>
      </w:pPr>
      <w:r>
        <w:rPr>
          <w:rFonts w:ascii="Garamond" w:eastAsia="SimSun" w:hAnsi="Garamond" w:cs="Arial"/>
          <w:kern w:val="1"/>
          <w:sz w:val="24"/>
          <w:szCs w:val="24"/>
          <w:lang w:eastAsia="ar-SA"/>
        </w:rPr>
        <w:t xml:space="preserve">Zamawiający </w:t>
      </w:r>
      <w:r w:rsidR="009402C6" w:rsidRPr="00A03E79">
        <w:rPr>
          <w:rFonts w:ascii="Garamond" w:eastAsia="SimSun" w:hAnsi="Garamond" w:cs="Arial"/>
          <w:kern w:val="1"/>
          <w:sz w:val="24"/>
          <w:szCs w:val="24"/>
          <w:lang w:eastAsia="ar-SA"/>
        </w:rPr>
        <w:t xml:space="preserve"> wymaga wniesienia zabezpiec</w:t>
      </w:r>
      <w:r>
        <w:rPr>
          <w:rFonts w:ascii="Garamond" w:eastAsia="SimSun" w:hAnsi="Garamond" w:cs="Arial"/>
          <w:kern w:val="1"/>
          <w:sz w:val="24"/>
          <w:szCs w:val="24"/>
          <w:lang w:eastAsia="ar-SA"/>
        </w:rPr>
        <w:t xml:space="preserve">zenia należytego wykonania umowy w wysokości 2,0% od kwoty brutto za realizację zadania określonej w </w:t>
      </w:r>
      <w:r w:rsidRPr="003B5099">
        <w:rPr>
          <w:rFonts w:eastAsiaTheme="minorHAnsi" w:cs="Calibri"/>
        </w:rPr>
        <w:t xml:space="preserve">§ 10 ust 1. </w:t>
      </w:r>
      <w:r>
        <w:rPr>
          <w:rFonts w:eastAsiaTheme="minorHAnsi" w:cs="Calibri"/>
        </w:rPr>
        <w:t>u</w:t>
      </w:r>
      <w:r w:rsidRPr="003B5099">
        <w:rPr>
          <w:rFonts w:eastAsiaTheme="minorHAnsi" w:cs="Calibri"/>
        </w:rPr>
        <w:t>mowy.</w:t>
      </w:r>
    </w:p>
    <w:p w:rsidR="009402C6" w:rsidRPr="00A03E79" w:rsidRDefault="009402C6" w:rsidP="006E5FA1">
      <w:pPr>
        <w:widowControl w:val="0"/>
        <w:tabs>
          <w:tab w:val="left" w:pos="900"/>
        </w:tabs>
        <w:suppressAutoHyphens/>
        <w:spacing w:after="0" w:line="240" w:lineRule="auto"/>
        <w:rPr>
          <w:rFonts w:ascii="Garamond" w:eastAsia="SimSun" w:hAnsi="Garamond" w:cs="Arial"/>
          <w:kern w:val="1"/>
          <w:sz w:val="24"/>
          <w:szCs w:val="24"/>
          <w:lang w:eastAsia="ar-SA"/>
        </w:rPr>
      </w:pPr>
    </w:p>
    <w:p w:rsidR="009402C6" w:rsidRPr="00A03E79" w:rsidRDefault="009402C6" w:rsidP="006E5FA1">
      <w:pPr>
        <w:widowControl w:val="0"/>
        <w:tabs>
          <w:tab w:val="left" w:pos="900"/>
        </w:tabs>
        <w:suppressAutoHyphens/>
        <w:spacing w:after="0" w:line="240" w:lineRule="auto"/>
        <w:rPr>
          <w:rFonts w:ascii="Garamond" w:eastAsia="SimSun" w:hAnsi="Garamond" w:cs="Arial"/>
          <w:kern w:val="1"/>
          <w:sz w:val="24"/>
          <w:szCs w:val="24"/>
          <w:highlight w:val="yellow"/>
          <w:lang w:eastAsia="ar-SA"/>
        </w:rPr>
      </w:pPr>
    </w:p>
    <w:p w:rsidR="006E5FA1" w:rsidRPr="006E5FA1" w:rsidRDefault="006E5FA1" w:rsidP="00551A1B">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uppressAutoHyphens/>
        <w:spacing w:after="0" w:line="240" w:lineRule="auto"/>
        <w:rPr>
          <w:rFonts w:ascii="Liberation Serif" w:eastAsia="SimSun" w:hAnsi="Liberation Serif" w:cs="Times New Roman"/>
          <w:kern w:val="1"/>
          <w:sz w:val="24"/>
          <w:szCs w:val="24"/>
          <w:lang w:eastAsia="zh-CN"/>
        </w:rPr>
      </w:pPr>
      <w:r w:rsidRPr="006E5FA1">
        <w:rPr>
          <w:rFonts w:ascii="Arial" w:eastAsia="SimSun" w:hAnsi="Arial" w:cs="Arial"/>
          <w:b/>
          <w:bCs/>
          <w:kern w:val="1"/>
          <w:sz w:val="20"/>
          <w:szCs w:val="20"/>
          <w:lang w:eastAsia="ar-SA"/>
        </w:rPr>
        <w:t>XXXVII. PODWYKONAWCY</w:t>
      </w:r>
    </w:p>
    <w:p w:rsidR="006E5FA1" w:rsidRPr="006E5FA1" w:rsidRDefault="006E5FA1" w:rsidP="006E5FA1">
      <w:pPr>
        <w:widowControl w:val="0"/>
        <w:suppressAutoHyphens/>
        <w:spacing w:after="0" w:line="240" w:lineRule="auto"/>
        <w:jc w:val="both"/>
        <w:rPr>
          <w:rFonts w:ascii="Arial" w:eastAsia="SimSun" w:hAnsi="Arial" w:cs="Arial"/>
          <w:b/>
          <w:bCs/>
          <w:kern w:val="1"/>
          <w:sz w:val="20"/>
          <w:szCs w:val="20"/>
          <w:lang w:eastAsia="ar-SA"/>
        </w:rPr>
      </w:pPr>
    </w:p>
    <w:p w:rsidR="006E5FA1" w:rsidRPr="00A03E79"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37.1</w:t>
      </w:r>
    </w:p>
    <w:p w:rsidR="006E5FA1" w:rsidRPr="00A03E79"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Wykonawca może powierzyć wykonanie części zamówienia podwykonawcy (podwykonawcom).</w:t>
      </w:r>
    </w:p>
    <w:p w:rsidR="006E5FA1" w:rsidRPr="00A03E79" w:rsidRDefault="006E5FA1" w:rsidP="006E5FA1">
      <w:pPr>
        <w:widowControl w:val="0"/>
        <w:suppressAutoHyphens/>
        <w:spacing w:after="0" w:line="240" w:lineRule="auto"/>
        <w:jc w:val="both"/>
        <w:rPr>
          <w:rFonts w:ascii="Garamond" w:eastAsia="SimSun" w:hAnsi="Garamond" w:cs="Times New Roman"/>
          <w:kern w:val="1"/>
          <w:sz w:val="24"/>
          <w:szCs w:val="24"/>
          <w:lang w:eastAsia="zh-CN"/>
        </w:rPr>
      </w:pPr>
      <w:r w:rsidRPr="00A03E79">
        <w:rPr>
          <w:rFonts w:ascii="Garamond" w:eastAsia="SimSun" w:hAnsi="Garamond" w:cs="Arial"/>
          <w:kern w:val="1"/>
          <w:sz w:val="24"/>
          <w:szCs w:val="24"/>
          <w:lang w:eastAsia="ar-SA"/>
        </w:rPr>
        <w:t>37.2</w:t>
      </w:r>
    </w:p>
    <w:p w:rsidR="006E5FA1" w:rsidRPr="00A03E79" w:rsidRDefault="006E5FA1" w:rsidP="006E5FA1">
      <w:pPr>
        <w:widowControl w:val="0"/>
        <w:suppressAutoHyphens/>
        <w:spacing w:after="0" w:line="240" w:lineRule="auto"/>
        <w:jc w:val="both"/>
        <w:rPr>
          <w:rFonts w:ascii="Garamond" w:eastAsia="SimSun" w:hAnsi="Garamond" w:cs="Arial"/>
          <w:kern w:val="1"/>
          <w:sz w:val="24"/>
          <w:szCs w:val="24"/>
          <w:lang w:eastAsia="pl-PL"/>
        </w:rPr>
      </w:pPr>
      <w:r w:rsidRPr="00A03E79">
        <w:rPr>
          <w:rFonts w:ascii="Garamond" w:eastAsia="SimSun" w:hAnsi="Garamond" w:cs="Arial"/>
          <w:spacing w:val="-1"/>
          <w:w w:val="101"/>
          <w:kern w:val="1"/>
          <w:sz w:val="24"/>
          <w:szCs w:val="24"/>
          <w:lang w:eastAsia="pl-PL"/>
        </w:rPr>
        <w:t>Z</w:t>
      </w:r>
      <w:r w:rsidRPr="00A03E79">
        <w:rPr>
          <w:rFonts w:ascii="Garamond" w:eastAsia="SimSun" w:hAnsi="Garamond" w:cs="Arial"/>
          <w:spacing w:val="-5"/>
          <w:w w:val="101"/>
          <w:kern w:val="1"/>
          <w:sz w:val="24"/>
          <w:szCs w:val="24"/>
          <w:lang w:eastAsia="pl-PL"/>
        </w:rPr>
        <w:t>a</w:t>
      </w:r>
      <w:r w:rsidRPr="00A03E79">
        <w:rPr>
          <w:rFonts w:ascii="Garamond" w:eastAsia="SimSun" w:hAnsi="Garamond" w:cs="Arial"/>
          <w:spacing w:val="1"/>
          <w:w w:val="101"/>
          <w:kern w:val="1"/>
          <w:sz w:val="24"/>
          <w:szCs w:val="24"/>
          <w:lang w:eastAsia="pl-PL"/>
        </w:rPr>
        <w:t>m</w:t>
      </w:r>
      <w:r w:rsidRPr="00A03E79">
        <w:rPr>
          <w:rFonts w:ascii="Garamond" w:eastAsia="SimSun" w:hAnsi="Garamond" w:cs="Arial"/>
          <w:spacing w:val="-5"/>
          <w:w w:val="101"/>
          <w:kern w:val="1"/>
          <w:sz w:val="24"/>
          <w:szCs w:val="24"/>
          <w:lang w:eastAsia="pl-PL"/>
        </w:rPr>
        <w:t>a</w:t>
      </w:r>
      <w:r w:rsidRPr="00A03E79">
        <w:rPr>
          <w:rFonts w:ascii="Garamond" w:eastAsia="SimSun" w:hAnsi="Garamond" w:cs="Arial"/>
          <w:spacing w:val="2"/>
          <w:w w:val="101"/>
          <w:kern w:val="1"/>
          <w:sz w:val="24"/>
          <w:szCs w:val="24"/>
          <w:lang w:eastAsia="pl-PL"/>
        </w:rPr>
        <w:t>wi</w:t>
      </w:r>
      <w:r w:rsidRPr="00A03E79">
        <w:rPr>
          <w:rFonts w:ascii="Garamond" w:eastAsia="SimSun" w:hAnsi="Garamond" w:cs="Arial"/>
          <w:spacing w:val="-5"/>
          <w:w w:val="101"/>
          <w:kern w:val="1"/>
          <w:sz w:val="24"/>
          <w:szCs w:val="24"/>
          <w:lang w:eastAsia="pl-PL"/>
        </w:rPr>
        <w:t>a</w:t>
      </w:r>
      <w:r w:rsidRPr="00A03E79">
        <w:rPr>
          <w:rFonts w:ascii="Garamond" w:eastAsia="SimSun" w:hAnsi="Garamond" w:cs="Arial"/>
          <w:spacing w:val="1"/>
          <w:w w:val="101"/>
          <w:kern w:val="1"/>
          <w:sz w:val="24"/>
          <w:szCs w:val="24"/>
          <w:lang w:eastAsia="pl-PL"/>
        </w:rPr>
        <w:t>j</w:t>
      </w:r>
      <w:r w:rsidRPr="00A03E79">
        <w:rPr>
          <w:rFonts w:ascii="Garamond" w:eastAsia="SimSun" w:hAnsi="Garamond" w:cs="Arial"/>
          <w:spacing w:val="-5"/>
          <w:w w:val="101"/>
          <w:kern w:val="1"/>
          <w:sz w:val="24"/>
          <w:szCs w:val="24"/>
          <w:lang w:eastAsia="pl-PL"/>
        </w:rPr>
        <w:t>ą</w:t>
      </w:r>
      <w:r w:rsidRPr="00A03E79">
        <w:rPr>
          <w:rFonts w:ascii="Garamond" w:eastAsia="SimSun" w:hAnsi="Garamond" w:cs="Arial"/>
          <w:spacing w:val="-3"/>
          <w:w w:val="101"/>
          <w:kern w:val="1"/>
          <w:sz w:val="24"/>
          <w:szCs w:val="24"/>
          <w:lang w:eastAsia="pl-PL"/>
        </w:rPr>
        <w:t>c</w:t>
      </w:r>
      <w:r w:rsidRPr="00A03E79">
        <w:rPr>
          <w:rFonts w:ascii="Garamond" w:eastAsia="SimSun" w:hAnsi="Garamond" w:cs="Arial"/>
          <w:w w:val="101"/>
          <w:kern w:val="1"/>
          <w:sz w:val="24"/>
          <w:szCs w:val="24"/>
          <w:lang w:eastAsia="pl-PL"/>
        </w:rPr>
        <w:t>y</w:t>
      </w:r>
      <w:r w:rsidRPr="00A03E79">
        <w:rPr>
          <w:rFonts w:ascii="Garamond" w:eastAsia="SimSun" w:hAnsi="Garamond" w:cs="Arial"/>
          <w:spacing w:val="-1"/>
          <w:w w:val="101"/>
          <w:kern w:val="1"/>
          <w:sz w:val="24"/>
          <w:szCs w:val="24"/>
          <w:lang w:eastAsia="pl-PL"/>
        </w:rPr>
        <w:t>wymaga, aby w przypadku powierzenia części zamówienia podwykonawcom, Wykonawca wskazał w ofercie części zamówienia, których wykonanie zamierza powi</w:t>
      </w:r>
      <w:r w:rsidR="00551A1B" w:rsidRPr="00A03E79">
        <w:rPr>
          <w:rFonts w:ascii="Garamond" w:eastAsia="SimSun" w:hAnsi="Garamond" w:cs="Arial"/>
          <w:spacing w:val="-1"/>
          <w:w w:val="101"/>
          <w:kern w:val="1"/>
          <w:sz w:val="24"/>
          <w:szCs w:val="24"/>
          <w:lang w:eastAsia="pl-PL"/>
        </w:rPr>
        <w:t xml:space="preserve">erzyć podwykonawcom oraz podał </w:t>
      </w:r>
      <w:r w:rsidRPr="00A03E79">
        <w:rPr>
          <w:rFonts w:ascii="Garamond" w:eastAsia="SimSun" w:hAnsi="Garamond" w:cs="Arial"/>
          <w:spacing w:val="-1"/>
          <w:w w:val="101"/>
          <w:kern w:val="1"/>
          <w:sz w:val="24"/>
          <w:szCs w:val="24"/>
          <w:lang w:eastAsia="pl-PL"/>
        </w:rPr>
        <w:t>(o ile są mu wiadome na tym etapie) nazwy (firmy) tych podwykonawców.</w:t>
      </w:r>
    </w:p>
    <w:p w:rsidR="006E5FA1" w:rsidRPr="00A03E79" w:rsidRDefault="006E5FA1" w:rsidP="006E5FA1">
      <w:pPr>
        <w:spacing w:after="0" w:line="240" w:lineRule="auto"/>
        <w:jc w:val="both"/>
        <w:rPr>
          <w:rFonts w:ascii="Garamond" w:eastAsia="Times New Roman" w:hAnsi="Garamond" w:cs="Arial"/>
          <w:b/>
          <w:bCs/>
          <w:sz w:val="24"/>
          <w:szCs w:val="24"/>
          <w:lang w:eastAsia="ar-SA"/>
        </w:rPr>
      </w:pPr>
    </w:p>
    <w:p w:rsidR="006E5FA1" w:rsidRPr="006E5FA1" w:rsidRDefault="006E5FA1" w:rsidP="00551A1B">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SimSun" w:hAnsi="Arial" w:cs="Arial"/>
          <w:b/>
          <w:bCs/>
          <w:kern w:val="1"/>
          <w:sz w:val="20"/>
          <w:szCs w:val="20"/>
          <w:lang w:eastAsia="ar-SA"/>
        </w:rPr>
      </w:pPr>
      <w:r w:rsidRPr="006E5FA1">
        <w:rPr>
          <w:rFonts w:ascii="Arial" w:eastAsia="SimSun" w:hAnsi="Arial" w:cs="Arial"/>
          <w:b/>
          <w:bCs/>
          <w:kern w:val="1"/>
          <w:sz w:val="20"/>
          <w:szCs w:val="20"/>
          <w:lang w:eastAsia="ar-SA"/>
        </w:rPr>
        <w:t>XXXVIII.OCHRONA DANYCH OSOBOWYCH</w:t>
      </w:r>
    </w:p>
    <w:p w:rsidR="006E5FA1" w:rsidRPr="006E5FA1" w:rsidRDefault="006E5FA1"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SimSun" w:hAnsi="Arial" w:cs="Arial"/>
          <w:b/>
          <w:bCs/>
          <w:kern w:val="1"/>
          <w:sz w:val="20"/>
          <w:szCs w:val="20"/>
          <w:lang w:eastAsia="ar-SA"/>
        </w:rPr>
      </w:pPr>
    </w:p>
    <w:p w:rsidR="006E5FA1" w:rsidRPr="00A03E79" w:rsidRDefault="006E5FA1" w:rsidP="006E5FA1">
      <w:pPr>
        <w:spacing w:after="0" w:line="240" w:lineRule="auto"/>
        <w:jc w:val="both"/>
        <w:rPr>
          <w:rFonts w:ascii="Garamond" w:eastAsia="Times New Roman" w:hAnsi="Garamond" w:cs="Arial"/>
          <w:sz w:val="24"/>
          <w:szCs w:val="24"/>
          <w:lang w:eastAsia="pl-PL"/>
        </w:rPr>
      </w:pPr>
      <w:r w:rsidRPr="00A03E79">
        <w:rPr>
          <w:rFonts w:ascii="Garamond" w:eastAsia="Times New Roman" w:hAnsi="Garamond" w:cs="Arial"/>
          <w:sz w:val="24"/>
          <w:szCs w:val="24"/>
          <w:lang w:eastAsia="pl-PL"/>
        </w:rPr>
        <w:t>38.1</w:t>
      </w:r>
    </w:p>
    <w:p w:rsidR="006E5FA1" w:rsidRPr="00A03E79" w:rsidRDefault="006E5FA1" w:rsidP="006E5FA1">
      <w:pPr>
        <w:spacing w:after="0" w:line="240" w:lineRule="auto"/>
        <w:jc w:val="both"/>
        <w:rPr>
          <w:rFonts w:ascii="Garamond" w:eastAsia="Times New Roman" w:hAnsi="Garamond" w:cs="Arial"/>
          <w:sz w:val="24"/>
          <w:szCs w:val="24"/>
          <w:lang w:eastAsia="pl-PL"/>
        </w:rPr>
      </w:pPr>
      <w:r w:rsidRPr="00A03E79">
        <w:rPr>
          <w:rFonts w:ascii="Garamond" w:eastAsia="Times New Roman" w:hAnsi="Garamond" w:cs="Arial"/>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6E5FA1" w:rsidRPr="00A03E79" w:rsidRDefault="006E5FA1" w:rsidP="00EC5123">
      <w:pPr>
        <w:widowControl w:val="0"/>
        <w:numPr>
          <w:ilvl w:val="0"/>
          <w:numId w:val="7"/>
        </w:numPr>
        <w:suppressAutoHyphens/>
        <w:spacing w:after="0" w:line="240" w:lineRule="auto"/>
        <w:ind w:left="709" w:hanging="401"/>
        <w:jc w:val="both"/>
        <w:rPr>
          <w:rFonts w:ascii="Garamond" w:eastAsia="Times New Roman" w:hAnsi="Garamond" w:cs="Arial"/>
          <w:sz w:val="24"/>
          <w:szCs w:val="24"/>
          <w:lang w:eastAsia="pl-PL"/>
        </w:rPr>
      </w:pPr>
      <w:r w:rsidRPr="00A03E79">
        <w:rPr>
          <w:rFonts w:ascii="Garamond" w:eastAsia="Times New Roman" w:hAnsi="Garamond" w:cs="Arial"/>
          <w:sz w:val="24"/>
          <w:szCs w:val="24"/>
          <w:lang w:eastAsia="pl-PL"/>
        </w:rPr>
        <w:t>administratorem Pani/Pana danych osobowych</w:t>
      </w:r>
      <w:r w:rsidR="00551A1B" w:rsidRPr="00A03E79">
        <w:rPr>
          <w:rFonts w:ascii="Garamond" w:eastAsia="Times New Roman" w:hAnsi="Garamond" w:cs="Arial"/>
          <w:sz w:val="24"/>
          <w:szCs w:val="24"/>
          <w:lang w:eastAsia="pl-PL"/>
        </w:rPr>
        <w:t xml:space="preserve"> jest Zarząd Dróg Powiatowych w Pasłęku</w:t>
      </w:r>
      <w:r w:rsidRPr="00A03E79">
        <w:rPr>
          <w:rFonts w:ascii="Garamond" w:eastAsia="Times New Roman" w:hAnsi="Garamond" w:cs="Arial"/>
          <w:sz w:val="24"/>
          <w:szCs w:val="24"/>
          <w:lang w:eastAsia="pl-PL"/>
        </w:rPr>
        <w:t>;</w:t>
      </w:r>
    </w:p>
    <w:p w:rsidR="006E5FA1" w:rsidRPr="00A03E79" w:rsidRDefault="00551A1B" w:rsidP="00EC5123">
      <w:pPr>
        <w:pStyle w:val="Akapitzlist"/>
        <w:numPr>
          <w:ilvl w:val="0"/>
          <w:numId w:val="7"/>
        </w:numPr>
        <w:tabs>
          <w:tab w:val="left" w:pos="-2127"/>
        </w:tabs>
        <w:autoSpaceDN w:val="0"/>
        <w:spacing w:after="0" w:line="240" w:lineRule="auto"/>
        <w:ind w:hanging="632"/>
        <w:rPr>
          <w:rFonts w:ascii="Garamond" w:hAnsi="Garamond"/>
          <w:sz w:val="24"/>
          <w:szCs w:val="24"/>
        </w:rPr>
      </w:pPr>
      <w:r w:rsidRPr="00A03E79">
        <w:rPr>
          <w:rFonts w:ascii="Garamond" w:hAnsi="Garamond"/>
          <w:sz w:val="24"/>
          <w:szCs w:val="24"/>
          <w:lang w:eastAsia="pl-PL"/>
        </w:rPr>
        <w:t xml:space="preserve">inspektorem ochrony danych osobowych w </w:t>
      </w:r>
      <w:r w:rsidRPr="00A03E79">
        <w:rPr>
          <w:rFonts w:ascii="Garamond" w:hAnsi="Garamond"/>
          <w:b/>
          <w:sz w:val="24"/>
          <w:szCs w:val="24"/>
          <w:lang w:eastAsia="pl-PL"/>
        </w:rPr>
        <w:t>Zarządzie Dróg Powiatowych w Pasłęku</w:t>
      </w:r>
      <w:r w:rsidRPr="00A03E79">
        <w:rPr>
          <w:rFonts w:ascii="Garamond" w:hAnsi="Garamond"/>
          <w:sz w:val="24"/>
          <w:szCs w:val="24"/>
          <w:lang w:eastAsia="pl-PL"/>
        </w:rPr>
        <w:t xml:space="preserve"> jest </w:t>
      </w:r>
      <w:r w:rsidR="008D7A6D" w:rsidRPr="00A03E79">
        <w:rPr>
          <w:rFonts w:ascii="Garamond" w:hAnsi="Garamond"/>
          <w:sz w:val="24"/>
          <w:szCs w:val="24"/>
          <w:lang w:eastAsia="pl-PL"/>
        </w:rPr>
        <w:t xml:space="preserve">Pan </w:t>
      </w:r>
      <w:r w:rsidR="008D7A6D" w:rsidRPr="00A03E79">
        <w:rPr>
          <w:rFonts w:ascii="Garamond" w:hAnsi="Garamond"/>
          <w:b/>
          <w:sz w:val="24"/>
          <w:szCs w:val="24"/>
          <w:lang w:eastAsia="pl-PL"/>
        </w:rPr>
        <w:t xml:space="preserve">Andrzej Wiśniewski e-mail: </w:t>
      </w:r>
      <w:r w:rsidR="00A03E79">
        <w:rPr>
          <w:rFonts w:ascii="Garamond" w:hAnsi="Garamond"/>
          <w:b/>
          <w:sz w:val="24"/>
          <w:szCs w:val="24"/>
          <w:lang w:eastAsia="pl-PL"/>
        </w:rPr>
        <w:t>iod</w:t>
      </w:r>
      <w:r w:rsidR="008D7A6D" w:rsidRPr="00A03E79">
        <w:rPr>
          <w:rFonts w:ascii="Garamond" w:hAnsi="Garamond"/>
          <w:b/>
          <w:sz w:val="24"/>
          <w:szCs w:val="24"/>
          <w:lang w:eastAsia="pl-PL"/>
        </w:rPr>
        <w:t>@</w:t>
      </w:r>
      <w:r w:rsidR="00A03E79">
        <w:rPr>
          <w:rFonts w:ascii="Garamond" w:hAnsi="Garamond"/>
          <w:b/>
          <w:sz w:val="24"/>
          <w:szCs w:val="24"/>
          <w:lang w:eastAsia="pl-PL"/>
        </w:rPr>
        <w:t>zdppaslek.pl</w:t>
      </w:r>
    </w:p>
    <w:p w:rsidR="006E5FA1" w:rsidRPr="00A03E79" w:rsidRDefault="006E5FA1" w:rsidP="00EC5123">
      <w:pPr>
        <w:widowControl w:val="0"/>
        <w:numPr>
          <w:ilvl w:val="0"/>
          <w:numId w:val="7"/>
        </w:numPr>
        <w:suppressAutoHyphens/>
        <w:spacing w:after="0" w:line="240" w:lineRule="auto"/>
        <w:ind w:left="709" w:hanging="401"/>
        <w:jc w:val="both"/>
        <w:rPr>
          <w:rFonts w:ascii="Garamond" w:eastAsia="Times New Roman" w:hAnsi="Garamond" w:cs="Arial"/>
          <w:sz w:val="24"/>
          <w:szCs w:val="24"/>
          <w:lang w:eastAsia="pl-PL"/>
        </w:rPr>
      </w:pPr>
      <w:r w:rsidRPr="00A03E79">
        <w:rPr>
          <w:rFonts w:ascii="Garamond" w:eastAsia="Times New Roman" w:hAnsi="Garamond" w:cs="Arial"/>
          <w:sz w:val="24"/>
          <w:szCs w:val="24"/>
          <w:lang w:eastAsia="pl-PL"/>
        </w:rPr>
        <w:t>Pani/Pana dane osobowe przetwarzane będą na podstawie art. 6 ust. 1 lit. c RODO w celu związanym z przedmiotowym postępowaniem o udzielenie zamówienia publicznego, prowadzonym w trybie przetargu nieograniczonego.</w:t>
      </w:r>
    </w:p>
    <w:p w:rsidR="006E5FA1" w:rsidRPr="00A03E79" w:rsidRDefault="006E5FA1" w:rsidP="00EC5123">
      <w:pPr>
        <w:widowControl w:val="0"/>
        <w:numPr>
          <w:ilvl w:val="0"/>
          <w:numId w:val="7"/>
        </w:numPr>
        <w:suppressAutoHyphens/>
        <w:spacing w:after="0" w:line="240" w:lineRule="auto"/>
        <w:ind w:left="709" w:hanging="401"/>
        <w:jc w:val="both"/>
        <w:rPr>
          <w:rFonts w:ascii="Garamond" w:eastAsia="Times New Roman" w:hAnsi="Garamond" w:cs="Arial"/>
          <w:sz w:val="24"/>
          <w:szCs w:val="24"/>
          <w:lang w:eastAsia="pl-PL"/>
        </w:rPr>
      </w:pPr>
      <w:r w:rsidRPr="00A03E79">
        <w:rPr>
          <w:rFonts w:ascii="Garamond" w:eastAsia="Times New Roman" w:hAnsi="Garamond" w:cs="Arial"/>
          <w:sz w:val="24"/>
          <w:szCs w:val="24"/>
          <w:lang w:eastAsia="pl-PL"/>
        </w:rPr>
        <w:t>odbiorcami Pani/Pana danych osobowych będą osoby lub podmioty, którym udostępniona zostanie dokumentacja postępowania w oparciu o art. 74 ustawy PZP.</w:t>
      </w:r>
    </w:p>
    <w:p w:rsidR="006E5FA1" w:rsidRPr="00A03E79" w:rsidRDefault="006E5FA1" w:rsidP="00EC5123">
      <w:pPr>
        <w:widowControl w:val="0"/>
        <w:numPr>
          <w:ilvl w:val="0"/>
          <w:numId w:val="7"/>
        </w:numPr>
        <w:suppressAutoHyphens/>
        <w:spacing w:after="0" w:line="240" w:lineRule="auto"/>
        <w:ind w:left="709" w:hanging="401"/>
        <w:jc w:val="both"/>
        <w:rPr>
          <w:rFonts w:ascii="Garamond" w:eastAsia="Times New Roman" w:hAnsi="Garamond" w:cs="Arial"/>
          <w:sz w:val="24"/>
          <w:szCs w:val="24"/>
          <w:lang w:eastAsia="pl-PL"/>
        </w:rPr>
      </w:pPr>
      <w:r w:rsidRPr="00A03E79">
        <w:rPr>
          <w:rFonts w:ascii="Garamond" w:eastAsia="Times New Roman" w:hAnsi="Garamond" w:cs="Arial"/>
          <w:sz w:val="24"/>
          <w:szCs w:val="24"/>
          <w:lang w:eastAsia="pl-PL"/>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6E5FA1" w:rsidRPr="00A03E79" w:rsidRDefault="006E5FA1" w:rsidP="00EC5123">
      <w:pPr>
        <w:widowControl w:val="0"/>
        <w:numPr>
          <w:ilvl w:val="0"/>
          <w:numId w:val="7"/>
        </w:numPr>
        <w:suppressAutoHyphens/>
        <w:spacing w:after="0" w:line="240" w:lineRule="auto"/>
        <w:ind w:left="709" w:hanging="401"/>
        <w:jc w:val="both"/>
        <w:rPr>
          <w:rFonts w:ascii="Garamond" w:eastAsia="Times New Roman" w:hAnsi="Garamond" w:cs="Arial"/>
          <w:sz w:val="24"/>
          <w:szCs w:val="24"/>
          <w:lang w:eastAsia="pl-PL"/>
        </w:rPr>
      </w:pPr>
      <w:r w:rsidRPr="00A03E79">
        <w:rPr>
          <w:rFonts w:ascii="Garamond" w:eastAsia="Times New Roman" w:hAnsi="Garamond" w:cs="Arial"/>
          <w:sz w:val="24"/>
          <w:szCs w:val="24"/>
          <w:lang w:eastAsia="pl-PL"/>
        </w:rPr>
        <w:t>obowiązek podania przez Panią/Pana danych osobowych bezpośrednio Pani/Pana dotyczących jest wymogiem ustawowym określonym w przepisanych ustawy PZP, związanym z udziałem w postępowaniu o udzielenie zamówienia publicznego.</w:t>
      </w:r>
    </w:p>
    <w:p w:rsidR="006E5FA1" w:rsidRPr="00A03E79" w:rsidRDefault="006E5FA1" w:rsidP="00EC5123">
      <w:pPr>
        <w:widowControl w:val="0"/>
        <w:numPr>
          <w:ilvl w:val="0"/>
          <w:numId w:val="7"/>
        </w:numPr>
        <w:tabs>
          <w:tab w:val="num" w:pos="709"/>
        </w:tabs>
        <w:suppressAutoHyphens/>
        <w:spacing w:after="0" w:line="240" w:lineRule="auto"/>
        <w:ind w:left="709" w:hanging="401"/>
        <w:jc w:val="both"/>
        <w:rPr>
          <w:rFonts w:ascii="Garamond" w:eastAsia="Times New Roman" w:hAnsi="Garamond" w:cs="Arial"/>
          <w:sz w:val="24"/>
          <w:szCs w:val="24"/>
          <w:lang w:eastAsia="pl-PL"/>
        </w:rPr>
      </w:pPr>
      <w:r w:rsidRPr="00A03E79">
        <w:rPr>
          <w:rFonts w:ascii="Garamond" w:eastAsia="Times New Roman" w:hAnsi="Garamond" w:cs="Arial"/>
          <w:sz w:val="24"/>
          <w:szCs w:val="24"/>
          <w:lang w:eastAsia="pl-PL"/>
        </w:rPr>
        <w:t>w odniesieniu do Pani/Pana danych osobowych decyzje nie będą podejmowane w sposób zautomatyzowany, stosownie do art. 22 RODO.</w:t>
      </w:r>
    </w:p>
    <w:p w:rsidR="006E5FA1" w:rsidRPr="00A03E79" w:rsidRDefault="006E5FA1" w:rsidP="00EC5123">
      <w:pPr>
        <w:widowControl w:val="0"/>
        <w:numPr>
          <w:ilvl w:val="0"/>
          <w:numId w:val="7"/>
        </w:numPr>
        <w:suppressAutoHyphens/>
        <w:spacing w:after="0" w:line="240" w:lineRule="auto"/>
        <w:ind w:left="709" w:hanging="401"/>
        <w:jc w:val="both"/>
        <w:rPr>
          <w:rFonts w:ascii="Garamond" w:eastAsia="Times New Roman" w:hAnsi="Garamond" w:cs="Arial"/>
          <w:sz w:val="24"/>
          <w:szCs w:val="24"/>
          <w:lang w:eastAsia="pl-PL"/>
        </w:rPr>
      </w:pPr>
      <w:r w:rsidRPr="00A03E79">
        <w:rPr>
          <w:rFonts w:ascii="Garamond" w:eastAsia="Times New Roman" w:hAnsi="Garamond" w:cs="Arial"/>
          <w:sz w:val="24"/>
          <w:szCs w:val="24"/>
          <w:lang w:eastAsia="pl-PL"/>
        </w:rPr>
        <w:t>posiada Pani/Pan:</w:t>
      </w:r>
    </w:p>
    <w:p w:rsidR="006E5FA1" w:rsidRPr="00A03E79" w:rsidRDefault="006E5FA1" w:rsidP="00EC5123">
      <w:pPr>
        <w:widowControl w:val="0"/>
        <w:numPr>
          <w:ilvl w:val="0"/>
          <w:numId w:val="8"/>
        </w:numPr>
        <w:suppressAutoHyphens/>
        <w:spacing w:after="0" w:line="240" w:lineRule="auto"/>
        <w:ind w:left="1064" w:hanging="462"/>
        <w:jc w:val="both"/>
        <w:rPr>
          <w:rFonts w:ascii="Garamond" w:eastAsia="Times New Roman" w:hAnsi="Garamond" w:cs="Arial"/>
          <w:sz w:val="24"/>
          <w:szCs w:val="24"/>
          <w:lang w:eastAsia="pl-PL"/>
        </w:rPr>
      </w:pPr>
      <w:r w:rsidRPr="00A03E79">
        <w:rPr>
          <w:rFonts w:ascii="Garamond" w:eastAsia="Times New Roman" w:hAnsi="Garamond" w:cs="Arial"/>
          <w:sz w:val="24"/>
          <w:szCs w:val="24"/>
          <w:lang w:eastAsia="pl-PL"/>
        </w:rPr>
        <w:lastRenderedPageBreak/>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6E5FA1" w:rsidRPr="00A03E79" w:rsidRDefault="006E5FA1" w:rsidP="00EC5123">
      <w:pPr>
        <w:widowControl w:val="0"/>
        <w:numPr>
          <w:ilvl w:val="0"/>
          <w:numId w:val="8"/>
        </w:numPr>
        <w:suppressAutoHyphens/>
        <w:spacing w:after="0" w:line="240" w:lineRule="auto"/>
        <w:ind w:left="1064" w:hanging="462"/>
        <w:jc w:val="both"/>
        <w:rPr>
          <w:rFonts w:ascii="Garamond" w:eastAsia="Times New Roman" w:hAnsi="Garamond" w:cs="Arial"/>
          <w:sz w:val="24"/>
          <w:szCs w:val="24"/>
          <w:lang w:eastAsia="pl-PL"/>
        </w:rPr>
      </w:pPr>
      <w:r w:rsidRPr="00A03E79">
        <w:rPr>
          <w:rFonts w:ascii="Garamond" w:eastAsia="Times New Roman" w:hAnsi="Garamond" w:cs="Arial"/>
          <w:sz w:val="24"/>
          <w:szCs w:val="24"/>
          <w:lang w:eastAsia="pl-PL"/>
        </w:rPr>
        <w:tab/>
        <w:t>na podstawie art. 16 RODO prawo do sprostowania Pani/Pana danych osobowych (</w:t>
      </w:r>
      <w:r w:rsidRPr="00A03E79">
        <w:rPr>
          <w:rFonts w:ascii="Garamond" w:eastAsia="Times New Roman" w:hAnsi="Garamond" w:cs="Arial"/>
          <w:i/>
          <w:iCs/>
          <w:sz w:val="24"/>
          <w:szCs w:val="24"/>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A03E79">
        <w:rPr>
          <w:rFonts w:ascii="Garamond" w:eastAsia="Times New Roman" w:hAnsi="Garamond" w:cs="Arial"/>
          <w:sz w:val="24"/>
          <w:szCs w:val="24"/>
          <w:lang w:eastAsia="pl-PL"/>
        </w:rPr>
        <w:t>);</w:t>
      </w:r>
    </w:p>
    <w:p w:rsidR="006E5FA1" w:rsidRPr="00A03E79" w:rsidRDefault="006E5FA1" w:rsidP="00EC5123">
      <w:pPr>
        <w:widowControl w:val="0"/>
        <w:numPr>
          <w:ilvl w:val="0"/>
          <w:numId w:val="8"/>
        </w:numPr>
        <w:suppressAutoHyphens/>
        <w:spacing w:after="0" w:line="240" w:lineRule="auto"/>
        <w:ind w:left="1064" w:hanging="462"/>
        <w:jc w:val="both"/>
        <w:rPr>
          <w:rFonts w:ascii="Garamond" w:eastAsia="Times New Roman" w:hAnsi="Garamond" w:cs="Arial"/>
          <w:sz w:val="24"/>
          <w:szCs w:val="24"/>
          <w:lang w:eastAsia="pl-PL"/>
        </w:rPr>
      </w:pPr>
      <w:r w:rsidRPr="00A03E79">
        <w:rPr>
          <w:rFonts w:ascii="Garamond" w:eastAsia="Times New Roman" w:hAnsi="Garamond" w:cs="Arial"/>
          <w:sz w:val="24"/>
          <w:szCs w:val="24"/>
          <w:lang w:eastAsia="pl-PL"/>
        </w:rPr>
        <w:tab/>
        <w:t>na podstawie art. 18 RODO prawo żądania od administratora ograniczenia przetwarzania danych osobowych z zastrzeżeniem okresu trwania postępowania o udzielenie zamówienia publicznego lub konkursu oraz przypadków, o których mowa w art. 18 ust. 2 RODO (</w:t>
      </w:r>
      <w:r w:rsidRPr="00A03E79">
        <w:rPr>
          <w:rFonts w:ascii="Garamond" w:eastAsia="Times New Roman" w:hAnsi="Garamond" w:cs="Arial"/>
          <w:i/>
          <w:iCs/>
          <w:sz w:val="24"/>
          <w:szCs w:val="24"/>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A03E79">
        <w:rPr>
          <w:rFonts w:ascii="Garamond" w:eastAsia="Times New Roman" w:hAnsi="Garamond" w:cs="Arial"/>
          <w:sz w:val="24"/>
          <w:szCs w:val="24"/>
          <w:lang w:eastAsia="pl-PL"/>
        </w:rPr>
        <w:t>);</w:t>
      </w:r>
    </w:p>
    <w:p w:rsidR="006E5FA1" w:rsidRPr="00A03E79" w:rsidRDefault="006E5FA1" w:rsidP="00EC5123">
      <w:pPr>
        <w:widowControl w:val="0"/>
        <w:numPr>
          <w:ilvl w:val="0"/>
          <w:numId w:val="8"/>
        </w:numPr>
        <w:suppressAutoHyphens/>
        <w:spacing w:after="0" w:line="240" w:lineRule="auto"/>
        <w:ind w:left="1064" w:hanging="462"/>
        <w:jc w:val="both"/>
        <w:rPr>
          <w:rFonts w:ascii="Garamond" w:eastAsia="Times New Roman" w:hAnsi="Garamond" w:cs="Arial"/>
          <w:sz w:val="24"/>
          <w:szCs w:val="24"/>
          <w:lang w:eastAsia="pl-PL"/>
        </w:rPr>
      </w:pPr>
      <w:r w:rsidRPr="00A03E79">
        <w:rPr>
          <w:rFonts w:ascii="Garamond" w:eastAsia="Times New Roman" w:hAnsi="Garamond" w:cs="Arial"/>
          <w:sz w:val="24"/>
          <w:szCs w:val="24"/>
          <w:lang w:eastAsia="pl-PL"/>
        </w:rPr>
        <w:tab/>
        <w:t xml:space="preserve">prawo do wniesienia skargi do Prezesa Urzędu Ochrony Danych Osobowych, gdy uzna Pani/Pan, że przetwarzanie danych osobowych Pani/Pana dotyczących narusza przepisy RODO; </w:t>
      </w:r>
    </w:p>
    <w:p w:rsidR="006E5FA1" w:rsidRPr="00A03E79" w:rsidRDefault="006E5FA1" w:rsidP="00EC5123">
      <w:pPr>
        <w:widowControl w:val="0"/>
        <w:numPr>
          <w:ilvl w:val="0"/>
          <w:numId w:val="7"/>
        </w:numPr>
        <w:suppressAutoHyphens/>
        <w:spacing w:after="0" w:line="240" w:lineRule="auto"/>
        <w:ind w:left="709" w:hanging="401"/>
        <w:jc w:val="both"/>
        <w:rPr>
          <w:rFonts w:ascii="Garamond" w:eastAsia="Times New Roman" w:hAnsi="Garamond" w:cs="Arial"/>
          <w:sz w:val="24"/>
          <w:szCs w:val="24"/>
          <w:lang w:eastAsia="pl-PL"/>
        </w:rPr>
      </w:pPr>
      <w:r w:rsidRPr="00A03E79">
        <w:rPr>
          <w:rFonts w:ascii="Garamond" w:eastAsia="Times New Roman" w:hAnsi="Garamond" w:cs="Arial"/>
          <w:sz w:val="24"/>
          <w:szCs w:val="24"/>
          <w:lang w:eastAsia="pl-PL"/>
        </w:rPr>
        <w:t>nie przysługuje Pani/Panu:</w:t>
      </w:r>
    </w:p>
    <w:p w:rsidR="006E5FA1" w:rsidRPr="00A03E79" w:rsidRDefault="006E5FA1" w:rsidP="00EC5123">
      <w:pPr>
        <w:widowControl w:val="0"/>
        <w:numPr>
          <w:ilvl w:val="0"/>
          <w:numId w:val="9"/>
        </w:numPr>
        <w:suppressAutoHyphens/>
        <w:spacing w:after="0" w:line="240" w:lineRule="auto"/>
        <w:ind w:left="1008" w:hanging="392"/>
        <w:jc w:val="both"/>
        <w:rPr>
          <w:rFonts w:ascii="Garamond" w:eastAsia="Times New Roman" w:hAnsi="Garamond" w:cs="Arial"/>
          <w:sz w:val="24"/>
          <w:szCs w:val="24"/>
          <w:lang w:eastAsia="pl-PL"/>
        </w:rPr>
      </w:pPr>
      <w:r w:rsidRPr="00A03E79">
        <w:rPr>
          <w:rFonts w:ascii="Garamond" w:eastAsia="Times New Roman" w:hAnsi="Garamond" w:cs="Arial"/>
          <w:sz w:val="24"/>
          <w:szCs w:val="24"/>
          <w:lang w:eastAsia="pl-PL"/>
        </w:rPr>
        <w:tab/>
        <w:t>w związku z art. 17 ust. 3 lit. b, d lub e RODO prawo do usunięcia danych osobowych;</w:t>
      </w:r>
    </w:p>
    <w:p w:rsidR="006E5FA1" w:rsidRPr="00A03E79" w:rsidRDefault="006E5FA1" w:rsidP="00EC5123">
      <w:pPr>
        <w:widowControl w:val="0"/>
        <w:numPr>
          <w:ilvl w:val="0"/>
          <w:numId w:val="9"/>
        </w:numPr>
        <w:suppressAutoHyphens/>
        <w:spacing w:after="0" w:line="240" w:lineRule="auto"/>
        <w:ind w:left="1008" w:hanging="392"/>
        <w:jc w:val="both"/>
        <w:rPr>
          <w:rFonts w:ascii="Garamond" w:eastAsia="Times New Roman" w:hAnsi="Garamond" w:cs="Arial"/>
          <w:sz w:val="24"/>
          <w:szCs w:val="24"/>
          <w:lang w:eastAsia="pl-PL"/>
        </w:rPr>
      </w:pPr>
      <w:r w:rsidRPr="00A03E79">
        <w:rPr>
          <w:rFonts w:ascii="Garamond" w:eastAsia="Times New Roman" w:hAnsi="Garamond" w:cs="Arial"/>
          <w:sz w:val="24"/>
          <w:szCs w:val="24"/>
          <w:lang w:eastAsia="pl-PL"/>
        </w:rPr>
        <w:tab/>
        <w:t>prawo do przenoszenia danych osobowych, o którym mowa w art. 20 RODO;</w:t>
      </w:r>
    </w:p>
    <w:p w:rsidR="006E5FA1" w:rsidRPr="00A03E79" w:rsidRDefault="006E5FA1" w:rsidP="00EC5123">
      <w:pPr>
        <w:widowControl w:val="0"/>
        <w:numPr>
          <w:ilvl w:val="0"/>
          <w:numId w:val="9"/>
        </w:numPr>
        <w:suppressAutoHyphens/>
        <w:spacing w:after="0" w:line="240" w:lineRule="auto"/>
        <w:ind w:left="1008" w:hanging="392"/>
        <w:jc w:val="both"/>
        <w:rPr>
          <w:rFonts w:ascii="Garamond" w:eastAsia="Times New Roman" w:hAnsi="Garamond" w:cs="Arial"/>
          <w:sz w:val="24"/>
          <w:szCs w:val="24"/>
          <w:lang w:eastAsia="pl-PL"/>
        </w:rPr>
      </w:pPr>
      <w:r w:rsidRPr="00A03E79">
        <w:rPr>
          <w:rFonts w:ascii="Garamond" w:eastAsia="Times New Roman" w:hAnsi="Garamond" w:cs="Arial"/>
          <w:sz w:val="24"/>
          <w:szCs w:val="24"/>
          <w:lang w:eastAsia="pl-PL"/>
        </w:rPr>
        <w:tab/>
        <w:t xml:space="preserve">na podstawie art. 21 RODO prawo sprzeciwu, wobec przetwarzania danych osobowych, gdyż podstawą prawną przetwarzania Pani/Pana danych osobowych jest art. 6 ust. 1 lit. c RODO; </w:t>
      </w:r>
    </w:p>
    <w:p w:rsidR="006E5FA1" w:rsidRPr="00A03E79" w:rsidRDefault="006E5FA1" w:rsidP="00EC5123">
      <w:pPr>
        <w:widowControl w:val="0"/>
        <w:numPr>
          <w:ilvl w:val="0"/>
          <w:numId w:val="7"/>
        </w:numPr>
        <w:suppressAutoHyphens/>
        <w:spacing w:after="0" w:line="240" w:lineRule="auto"/>
        <w:ind w:left="709" w:hanging="401"/>
        <w:jc w:val="both"/>
        <w:rPr>
          <w:rFonts w:ascii="Garamond" w:eastAsia="Times New Roman" w:hAnsi="Garamond" w:cs="Arial"/>
          <w:sz w:val="24"/>
          <w:szCs w:val="24"/>
          <w:lang w:eastAsia="pl-PL"/>
        </w:rPr>
      </w:pPr>
      <w:r w:rsidRPr="00A03E79">
        <w:rPr>
          <w:rFonts w:ascii="Garamond" w:eastAsia="Times New Roman" w:hAnsi="Garamond" w:cs="Arial"/>
          <w:sz w:val="24"/>
          <w:szCs w:val="24"/>
          <w:lang w:eastAsia="pl-PL"/>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6E5FA1" w:rsidRPr="006E5FA1" w:rsidRDefault="006E5FA1"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SimSun" w:hAnsi="Arial" w:cs="Arial"/>
          <w:kern w:val="1"/>
          <w:sz w:val="20"/>
          <w:szCs w:val="20"/>
          <w:highlight w:val="yellow"/>
          <w:lang w:eastAsia="ar-SA"/>
        </w:rPr>
      </w:pPr>
    </w:p>
    <w:p w:rsidR="006E5FA1" w:rsidRPr="006E5FA1" w:rsidRDefault="006E5FA1"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SimSun" w:hAnsi="Arial" w:cs="Arial"/>
          <w:kern w:val="1"/>
          <w:sz w:val="20"/>
          <w:szCs w:val="20"/>
          <w:highlight w:val="yellow"/>
          <w:lang w:eastAsia="ar-SA"/>
        </w:rPr>
      </w:pPr>
    </w:p>
    <w:p w:rsidR="006E5FA1" w:rsidRDefault="006E5FA1"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SimSun" w:hAnsi="Arial" w:cs="Arial"/>
          <w:kern w:val="1"/>
          <w:sz w:val="20"/>
          <w:szCs w:val="20"/>
          <w:highlight w:val="yellow"/>
          <w:lang w:eastAsia="ar-SA"/>
        </w:rPr>
      </w:pPr>
    </w:p>
    <w:p w:rsidR="0093600A" w:rsidRDefault="0093600A"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SimSun" w:hAnsi="Arial" w:cs="Arial"/>
          <w:kern w:val="1"/>
          <w:sz w:val="20"/>
          <w:szCs w:val="20"/>
          <w:highlight w:val="yellow"/>
          <w:lang w:eastAsia="ar-SA"/>
        </w:rPr>
      </w:pPr>
    </w:p>
    <w:p w:rsidR="0093600A" w:rsidRDefault="0093600A"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SimSun" w:hAnsi="Arial" w:cs="Arial"/>
          <w:kern w:val="1"/>
          <w:sz w:val="20"/>
          <w:szCs w:val="20"/>
          <w:highlight w:val="yellow"/>
          <w:lang w:eastAsia="ar-SA"/>
        </w:rPr>
      </w:pPr>
    </w:p>
    <w:p w:rsidR="0093600A" w:rsidRDefault="0093600A"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SimSun" w:hAnsi="Arial" w:cs="Arial"/>
          <w:kern w:val="1"/>
          <w:sz w:val="20"/>
          <w:szCs w:val="20"/>
          <w:highlight w:val="yellow"/>
          <w:lang w:eastAsia="ar-SA"/>
        </w:rPr>
      </w:pPr>
    </w:p>
    <w:p w:rsidR="0093600A" w:rsidRDefault="0093600A"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SimSun" w:hAnsi="Arial" w:cs="Arial"/>
          <w:kern w:val="1"/>
          <w:sz w:val="20"/>
          <w:szCs w:val="20"/>
          <w:highlight w:val="yellow"/>
          <w:lang w:eastAsia="ar-SA"/>
        </w:rPr>
      </w:pPr>
    </w:p>
    <w:p w:rsidR="0093600A" w:rsidRDefault="0093600A"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SimSun" w:hAnsi="Arial" w:cs="Arial"/>
          <w:kern w:val="1"/>
          <w:sz w:val="20"/>
          <w:szCs w:val="20"/>
          <w:highlight w:val="yellow"/>
          <w:lang w:eastAsia="ar-SA"/>
        </w:rPr>
      </w:pPr>
    </w:p>
    <w:p w:rsidR="0093600A" w:rsidRDefault="0093600A"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SimSun" w:hAnsi="Arial" w:cs="Arial"/>
          <w:kern w:val="1"/>
          <w:sz w:val="20"/>
          <w:szCs w:val="20"/>
          <w:highlight w:val="yellow"/>
          <w:lang w:eastAsia="ar-SA"/>
        </w:rPr>
      </w:pPr>
    </w:p>
    <w:p w:rsidR="0093600A" w:rsidRDefault="0093600A"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SimSun" w:hAnsi="Arial" w:cs="Arial"/>
          <w:kern w:val="1"/>
          <w:sz w:val="20"/>
          <w:szCs w:val="20"/>
          <w:highlight w:val="yellow"/>
          <w:lang w:eastAsia="ar-SA"/>
        </w:rPr>
      </w:pPr>
    </w:p>
    <w:p w:rsidR="009402C6" w:rsidRDefault="009402C6"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SimSun" w:hAnsi="Arial" w:cs="Arial"/>
          <w:kern w:val="1"/>
          <w:sz w:val="20"/>
          <w:szCs w:val="20"/>
          <w:highlight w:val="yellow"/>
          <w:lang w:eastAsia="ar-SA"/>
        </w:rPr>
      </w:pPr>
    </w:p>
    <w:p w:rsidR="00CD5290" w:rsidRPr="00F301C9" w:rsidRDefault="00CD5290" w:rsidP="006E5FA1">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SimSun" w:hAnsi="Arial" w:cs="Arial"/>
          <w:color w:val="FFFFFF" w:themeColor="background1"/>
          <w:kern w:val="1"/>
          <w:sz w:val="20"/>
          <w:szCs w:val="20"/>
          <w:highlight w:val="yellow"/>
          <w:lang w:eastAsia="ar-SA"/>
        </w:rPr>
      </w:pPr>
    </w:p>
    <w:sectPr w:rsidR="00CD5290" w:rsidRPr="00F301C9" w:rsidSect="00AB432F">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3CCA" w:rsidRDefault="00943CCA" w:rsidP="009063FD">
      <w:pPr>
        <w:spacing w:after="0" w:line="240" w:lineRule="auto"/>
      </w:pPr>
      <w:r>
        <w:separator/>
      </w:r>
    </w:p>
  </w:endnote>
  <w:endnote w:type="continuationSeparator" w:id="1">
    <w:p w:rsidR="00943CCA" w:rsidRDefault="00943CCA" w:rsidP="009063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altName w:val="Times New Roman"/>
    <w:charset w:val="00"/>
    <w:family w:val="auto"/>
    <w:pitch w:val="variable"/>
    <w:sig w:usb0="00000003" w:usb1="1001ECEA" w:usb2="00000000" w:usb3="00000000" w:csb0="00000001"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ArialNarrow">
    <w:panose1 w:val="00000000000000000000"/>
    <w:charset w:val="EE"/>
    <w:family w:val="auto"/>
    <w:notTrueType/>
    <w:pitch w:val="default"/>
    <w:sig w:usb0="00000005" w:usb1="00000000" w:usb2="00000000" w:usb3="00000000" w:csb0="00000002" w:csb1="00000000"/>
  </w:font>
  <w:font w:name="Candara Light">
    <w:panose1 w:val="020E0502030303020204"/>
    <w:charset w:val="EE"/>
    <w:family w:val="swiss"/>
    <w:pitch w:val="variable"/>
    <w:sig w:usb0="A00002FF" w:usb1="00000002"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8417926"/>
      <w:docPartObj>
        <w:docPartGallery w:val="Page Numbers (Bottom of Page)"/>
        <w:docPartUnique/>
      </w:docPartObj>
    </w:sdtPr>
    <w:sdtContent>
      <w:p w:rsidR="00943CCA" w:rsidRDefault="00BB164D">
        <w:pPr>
          <w:pStyle w:val="Stopka"/>
          <w:jc w:val="right"/>
        </w:pPr>
        <w:fldSimple w:instr="PAGE   \* MERGEFORMAT">
          <w:r w:rsidR="00553506">
            <w:rPr>
              <w:noProof/>
            </w:rPr>
            <w:t>4</w:t>
          </w:r>
        </w:fldSimple>
      </w:p>
    </w:sdtContent>
  </w:sdt>
  <w:p w:rsidR="00943CCA" w:rsidRDefault="00943CC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3CCA" w:rsidRDefault="00943CCA" w:rsidP="009063FD">
      <w:pPr>
        <w:spacing w:after="0" w:line="240" w:lineRule="auto"/>
      </w:pPr>
      <w:r>
        <w:separator/>
      </w:r>
    </w:p>
  </w:footnote>
  <w:footnote w:type="continuationSeparator" w:id="1">
    <w:p w:rsidR="00943CCA" w:rsidRDefault="00943CCA" w:rsidP="009063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CCA" w:rsidRPr="00E23778" w:rsidRDefault="00943CCA" w:rsidP="00E23778">
    <w:pPr>
      <w:widowControl w:val="0"/>
      <w:shd w:val="clear" w:color="auto" w:fill="D9D9D9" w:themeFill="background1" w:themeFillShade="D9"/>
      <w:suppressAutoHyphens/>
      <w:spacing w:after="0" w:line="240" w:lineRule="auto"/>
      <w:jc w:val="center"/>
      <w:rPr>
        <w:rFonts w:ascii="Candara Light" w:eastAsia="SimSun" w:hAnsi="Candara Light" w:cs="Arial"/>
        <w:b/>
        <w:bCs/>
        <w:kern w:val="1"/>
        <w:sz w:val="24"/>
        <w:szCs w:val="24"/>
        <w:lang w:eastAsia="ar-SA"/>
      </w:rPr>
    </w:pPr>
    <w:r w:rsidRPr="00E23778">
      <w:rPr>
        <w:rFonts w:ascii="Candara Light" w:eastAsia="SimSun" w:hAnsi="Candara Light" w:cs="Arial"/>
        <w:b/>
        <w:bCs/>
        <w:kern w:val="1"/>
        <w:sz w:val="24"/>
        <w:szCs w:val="24"/>
        <w:lang w:eastAsia="ar-SA"/>
      </w:rPr>
      <w:t>Zarząd Dróg Powiatowych w Pasłęku 14-400 Pasłęk ul. Dworcowa 6</w:t>
    </w:r>
  </w:p>
  <w:p w:rsidR="00943CCA" w:rsidRPr="00E23778" w:rsidRDefault="00943CCA" w:rsidP="00E23778">
    <w:pPr>
      <w:widowControl w:val="0"/>
      <w:shd w:val="clear" w:color="auto" w:fill="D9D9D9" w:themeFill="background1" w:themeFillShade="D9"/>
      <w:suppressAutoHyphens/>
      <w:spacing w:after="0" w:line="240" w:lineRule="auto"/>
      <w:jc w:val="center"/>
      <w:rPr>
        <w:rFonts w:ascii="Garamond" w:eastAsia="SimSun" w:hAnsi="Garamond" w:cs="Arial"/>
        <w:b/>
        <w:bCs/>
        <w:kern w:val="1"/>
        <w:sz w:val="24"/>
        <w:szCs w:val="24"/>
        <w:lang w:eastAsia="ar-SA"/>
      </w:rPr>
    </w:pPr>
    <w:r w:rsidRPr="00E23778">
      <w:rPr>
        <w:rFonts w:ascii="Garamond" w:eastAsia="SimSun" w:hAnsi="Garamond" w:cs="Arial"/>
        <w:b/>
        <w:bCs/>
        <w:kern w:val="1"/>
        <w:sz w:val="24"/>
        <w:szCs w:val="24"/>
        <w:lang w:eastAsia="ar-SA"/>
      </w:rPr>
      <w:t>Sprawy: DM.252.</w:t>
    </w:r>
    <w:r>
      <w:rPr>
        <w:rFonts w:ascii="Garamond" w:eastAsia="SimSun" w:hAnsi="Garamond" w:cs="Arial"/>
        <w:b/>
        <w:bCs/>
        <w:kern w:val="1"/>
        <w:sz w:val="24"/>
        <w:szCs w:val="24"/>
        <w:lang w:eastAsia="ar-SA"/>
      </w:rPr>
      <w:t>17.2024</w:t>
    </w:r>
  </w:p>
  <w:p w:rsidR="00943CCA" w:rsidRDefault="00943CCA">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pStyle w:val="Nagwek10"/>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bullet"/>
      <w:lvlText w:val=""/>
      <w:lvlJc w:val="left"/>
      <w:pPr>
        <w:tabs>
          <w:tab w:val="num" w:pos="0"/>
        </w:tabs>
        <w:ind w:left="1866"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A"/>
    <w:multiLevelType w:val="multilevel"/>
    <w:tmpl w:val="0000000A"/>
    <w:name w:val="WW8Num10"/>
    <w:lvl w:ilvl="0">
      <w:start w:val="1"/>
      <w:numFmt w:val="decimal"/>
      <w:suff w:val="space"/>
      <w:lvlText w:val="%1)"/>
      <w:lvlJc w:val="left"/>
      <w:pPr>
        <w:tabs>
          <w:tab w:val="num" w:pos="0"/>
        </w:tabs>
        <w:ind w:left="510" w:hanging="283"/>
      </w:pPr>
      <w:rPr>
        <w:rFonts w:ascii="Arial" w:hAnsi="Arial" w:cs="Aria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C"/>
    <w:multiLevelType w:val="multilevel"/>
    <w:tmpl w:val="0000000C"/>
    <w:name w:val="WW8Num12"/>
    <w:lvl w:ilvl="0">
      <w:start w:val="1"/>
      <w:numFmt w:val="decimal"/>
      <w:suff w:val="space"/>
      <w:lvlText w:val="%1."/>
      <w:lvlJc w:val="left"/>
      <w:pPr>
        <w:tabs>
          <w:tab w:val="num" w:pos="0"/>
        </w:tabs>
        <w:ind w:left="227" w:hanging="227"/>
      </w:pPr>
      <w:rPr>
        <w:rFonts w:ascii="Arial" w:hAnsi="Arial" w:cs="Arial"/>
        <w:b w:val="0"/>
        <w:bCs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11"/>
    <w:multiLevelType w:val="multilevel"/>
    <w:tmpl w:val="331C1B52"/>
    <w:name w:val="WW8Num17"/>
    <w:lvl w:ilvl="0">
      <w:start w:val="1"/>
      <w:numFmt w:val="decimal"/>
      <w:suff w:val="space"/>
      <w:lvlText w:val="%1)"/>
      <w:lvlJc w:val="left"/>
      <w:pPr>
        <w:tabs>
          <w:tab w:val="num" w:pos="0"/>
        </w:tabs>
        <w:ind w:left="454"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12"/>
    <w:multiLevelType w:val="multilevel"/>
    <w:tmpl w:val="00000012"/>
    <w:name w:val="WW8Num18"/>
    <w:lvl w:ilvl="0">
      <w:start w:val="1"/>
      <w:numFmt w:val="none"/>
      <w:suff w:val="nothing"/>
      <w:lvlText w:val=""/>
      <w:lvlJc w:val="left"/>
      <w:pPr>
        <w:tabs>
          <w:tab w:val="num" w:pos="0"/>
        </w:tabs>
        <w:ind w:left="205" w:hanging="432"/>
      </w:pPr>
      <w:rPr>
        <w:rFonts w:ascii="Arial" w:hAnsi="Arial" w:cs="Arial"/>
        <w:b/>
        <w:bCs/>
        <w:sz w:val="20"/>
        <w:szCs w:val="20"/>
      </w:rPr>
    </w:lvl>
    <w:lvl w:ilvl="1">
      <w:start w:val="1"/>
      <w:numFmt w:val="none"/>
      <w:suff w:val="nothing"/>
      <w:lvlText w:val=""/>
      <w:lvlJc w:val="left"/>
      <w:pPr>
        <w:tabs>
          <w:tab w:val="num" w:pos="0"/>
        </w:tabs>
        <w:ind w:left="349" w:hanging="576"/>
      </w:pPr>
      <w:rPr>
        <w:rFonts w:ascii="Arial" w:hAnsi="Arial" w:cs="Arial"/>
        <w:b/>
        <w:bCs/>
        <w:sz w:val="20"/>
        <w:szCs w:val="20"/>
      </w:rPr>
    </w:lvl>
    <w:lvl w:ilvl="2">
      <w:start w:val="1"/>
      <w:numFmt w:val="none"/>
      <w:suff w:val="nothing"/>
      <w:lvlText w:val=""/>
      <w:lvlJc w:val="left"/>
      <w:pPr>
        <w:tabs>
          <w:tab w:val="num" w:pos="0"/>
        </w:tabs>
        <w:ind w:left="493" w:hanging="720"/>
      </w:pPr>
      <w:rPr>
        <w:rFonts w:ascii="Arial" w:hAnsi="Arial" w:cs="Arial"/>
        <w:b/>
        <w:bCs/>
        <w:sz w:val="20"/>
        <w:szCs w:val="20"/>
      </w:rPr>
    </w:lvl>
    <w:lvl w:ilvl="3">
      <w:start w:val="1"/>
      <w:numFmt w:val="none"/>
      <w:suff w:val="nothing"/>
      <w:lvlText w:val=""/>
      <w:lvlJc w:val="left"/>
      <w:pPr>
        <w:tabs>
          <w:tab w:val="num" w:pos="0"/>
        </w:tabs>
        <w:ind w:left="637" w:hanging="864"/>
      </w:pPr>
      <w:rPr>
        <w:rFonts w:ascii="Arial" w:hAnsi="Arial" w:cs="Arial"/>
        <w:b/>
        <w:bCs/>
        <w:sz w:val="20"/>
        <w:szCs w:val="20"/>
      </w:rPr>
    </w:lvl>
    <w:lvl w:ilvl="4">
      <w:start w:val="1"/>
      <w:numFmt w:val="none"/>
      <w:suff w:val="nothing"/>
      <w:lvlText w:val=""/>
      <w:lvlJc w:val="left"/>
      <w:pPr>
        <w:tabs>
          <w:tab w:val="num" w:pos="0"/>
        </w:tabs>
        <w:ind w:left="781" w:hanging="1008"/>
      </w:pPr>
      <w:rPr>
        <w:rFonts w:ascii="Arial" w:hAnsi="Arial" w:cs="Arial"/>
        <w:b/>
        <w:bCs/>
        <w:sz w:val="20"/>
        <w:szCs w:val="20"/>
      </w:rPr>
    </w:lvl>
    <w:lvl w:ilvl="5">
      <w:start w:val="1"/>
      <w:numFmt w:val="none"/>
      <w:suff w:val="nothing"/>
      <w:lvlText w:val=""/>
      <w:lvlJc w:val="left"/>
      <w:pPr>
        <w:tabs>
          <w:tab w:val="num" w:pos="0"/>
        </w:tabs>
        <w:ind w:left="925" w:hanging="1152"/>
      </w:pPr>
      <w:rPr>
        <w:rFonts w:ascii="Arial" w:hAnsi="Arial" w:cs="Arial"/>
        <w:b/>
        <w:bCs/>
        <w:sz w:val="20"/>
        <w:szCs w:val="20"/>
      </w:rPr>
    </w:lvl>
    <w:lvl w:ilvl="6">
      <w:start w:val="1"/>
      <w:numFmt w:val="none"/>
      <w:suff w:val="nothing"/>
      <w:lvlText w:val=""/>
      <w:lvlJc w:val="left"/>
      <w:pPr>
        <w:tabs>
          <w:tab w:val="num" w:pos="0"/>
        </w:tabs>
        <w:ind w:left="1069" w:hanging="1296"/>
      </w:pPr>
      <w:rPr>
        <w:rFonts w:ascii="Arial" w:hAnsi="Arial" w:cs="Arial"/>
        <w:b/>
        <w:bCs/>
        <w:sz w:val="20"/>
        <w:szCs w:val="20"/>
      </w:rPr>
    </w:lvl>
    <w:lvl w:ilvl="7">
      <w:start w:val="1"/>
      <w:numFmt w:val="none"/>
      <w:suff w:val="nothing"/>
      <w:lvlText w:val=""/>
      <w:lvlJc w:val="left"/>
      <w:pPr>
        <w:tabs>
          <w:tab w:val="num" w:pos="0"/>
        </w:tabs>
        <w:ind w:left="1213" w:hanging="1440"/>
      </w:pPr>
      <w:rPr>
        <w:rFonts w:ascii="Arial" w:hAnsi="Arial" w:cs="Arial"/>
        <w:b/>
        <w:bCs/>
        <w:sz w:val="20"/>
        <w:szCs w:val="20"/>
      </w:rPr>
    </w:lvl>
    <w:lvl w:ilvl="8">
      <w:start w:val="1"/>
      <w:numFmt w:val="none"/>
      <w:suff w:val="nothing"/>
      <w:lvlText w:val=""/>
      <w:lvlJc w:val="left"/>
      <w:pPr>
        <w:tabs>
          <w:tab w:val="num" w:pos="0"/>
        </w:tabs>
        <w:ind w:left="1357" w:hanging="1584"/>
      </w:pPr>
      <w:rPr>
        <w:rFonts w:ascii="Arial" w:hAnsi="Arial" w:cs="Arial"/>
        <w:b/>
        <w:bCs/>
        <w:sz w:val="20"/>
        <w:szCs w:val="20"/>
      </w:rPr>
    </w:lvl>
  </w:abstractNum>
  <w:abstractNum w:abstractNumId="6">
    <w:nsid w:val="00000014"/>
    <w:multiLevelType w:val="multilevel"/>
    <w:tmpl w:val="00000014"/>
    <w:name w:val="WW8Num20"/>
    <w:lvl w:ilvl="0">
      <w:start w:val="1"/>
      <w:numFmt w:val="decimal"/>
      <w:suff w:val="space"/>
      <w:lvlText w:val="%1)"/>
      <w:lvlJc w:val="left"/>
      <w:pPr>
        <w:tabs>
          <w:tab w:val="num" w:pos="0"/>
        </w:tabs>
        <w:ind w:left="227"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0000018"/>
    <w:multiLevelType w:val="multilevel"/>
    <w:tmpl w:val="EA5ECA14"/>
    <w:name w:val="WW8Num24"/>
    <w:lvl w:ilvl="0">
      <w:start w:val="1"/>
      <w:numFmt w:val="decimal"/>
      <w:lvlText w:val="%1."/>
      <w:lvlJc w:val="left"/>
      <w:pPr>
        <w:tabs>
          <w:tab w:val="num" w:pos="502"/>
        </w:tabs>
        <w:ind w:left="502" w:hanging="360"/>
      </w:pPr>
      <w:rPr>
        <w:rFonts w:ascii="Arial" w:hAnsi="Arial" w:cs="Arial" w:hint="default"/>
        <w:i w:val="0"/>
        <w:iCs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9"/>
    <w:multiLevelType w:val="multilevel"/>
    <w:tmpl w:val="00000019"/>
    <w:name w:val="WW8Num25"/>
    <w:lvl w:ilvl="0">
      <w:start w:val="1"/>
      <w:numFmt w:val="decimal"/>
      <w:lvlText w:val="%1."/>
      <w:lvlJc w:val="left"/>
      <w:pPr>
        <w:tabs>
          <w:tab w:val="num" w:pos="0"/>
        </w:tabs>
        <w:ind w:left="227" w:hanging="22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1A"/>
    <w:multiLevelType w:val="multilevel"/>
    <w:tmpl w:val="0000001A"/>
    <w:name w:val="WW8Num26"/>
    <w:lvl w:ilvl="0">
      <w:start w:val="1"/>
      <w:numFmt w:val="decimal"/>
      <w:suff w:val="space"/>
      <w:lvlText w:val="%1)"/>
      <w:lvlJc w:val="left"/>
      <w:pPr>
        <w:tabs>
          <w:tab w:val="num" w:pos="0"/>
        </w:tabs>
        <w:ind w:left="454" w:hanging="22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1B"/>
    <w:multiLevelType w:val="multilevel"/>
    <w:tmpl w:val="0000001B"/>
    <w:name w:val="WW8Num27"/>
    <w:lvl w:ilvl="0">
      <w:start w:val="1"/>
      <w:numFmt w:val="decimal"/>
      <w:suff w:val="space"/>
      <w:lvlText w:val="%1."/>
      <w:lvlJc w:val="left"/>
      <w:pPr>
        <w:tabs>
          <w:tab w:val="num" w:pos="0"/>
        </w:tabs>
        <w:ind w:left="227" w:hanging="227"/>
      </w:pPr>
      <w:rPr>
        <w:b/>
        <w:bCs/>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000001C"/>
    <w:multiLevelType w:val="multilevel"/>
    <w:tmpl w:val="0000001C"/>
    <w:name w:val="WW8Num28"/>
    <w:lvl w:ilvl="0">
      <w:start w:val="1"/>
      <w:numFmt w:val="decimal"/>
      <w:suff w:val="space"/>
      <w:lvlText w:val="%1)"/>
      <w:lvlJc w:val="left"/>
      <w:pPr>
        <w:tabs>
          <w:tab w:val="num" w:pos="0"/>
        </w:tabs>
        <w:ind w:left="454" w:hanging="227"/>
      </w:pPr>
      <w:rPr>
        <w:rFonts w:ascii="Arial" w:hAnsi="Arial" w:cs="Arial"/>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1E"/>
    <w:multiLevelType w:val="multilevel"/>
    <w:tmpl w:val="0000001E"/>
    <w:name w:val="WW8Num30"/>
    <w:lvl w:ilvl="0">
      <w:start w:val="1"/>
      <w:numFmt w:val="decimal"/>
      <w:lvlText w:val="%1."/>
      <w:lvlJc w:val="left"/>
      <w:pPr>
        <w:tabs>
          <w:tab w:val="num" w:pos="0"/>
        </w:tabs>
        <w:ind w:left="360" w:hanging="360"/>
      </w:pPr>
      <w:rPr>
        <w:rFonts w:ascii="Arial" w:hAnsi="Arial" w:cs="Arial" w:hint="default"/>
        <w:i w:val="0"/>
        <w:iCs w:val="0"/>
        <w:sz w:val="20"/>
        <w:szCs w:val="20"/>
      </w:rPr>
    </w:lvl>
    <w:lvl w:ilvl="1">
      <w:start w:val="1"/>
      <w:numFmt w:val="decimal"/>
      <w:lvlText w:val="%2)"/>
      <w:lvlJc w:val="left"/>
      <w:pPr>
        <w:tabs>
          <w:tab w:val="num" w:pos="0"/>
        </w:tabs>
        <w:ind w:left="1260" w:hanging="720"/>
      </w:pPr>
      <w:rPr>
        <w:rFonts w:ascii="Calibri" w:eastAsia="Times New Roman" w:hAnsi="Calibri"/>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960" w:hanging="180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5040" w:hanging="2160"/>
      </w:pPr>
    </w:lvl>
  </w:abstractNum>
  <w:abstractNum w:abstractNumId="13">
    <w:nsid w:val="00000029"/>
    <w:multiLevelType w:val="multilevel"/>
    <w:tmpl w:val="00000029"/>
    <w:name w:val="WW8Num41"/>
    <w:lvl w:ilvl="0">
      <w:start w:val="1"/>
      <w:numFmt w:val="bullet"/>
      <w:pStyle w:val="tabulka"/>
      <w:lvlText w:val=""/>
      <w:lvlJc w:val="left"/>
      <w:pPr>
        <w:tabs>
          <w:tab w:val="num" w:pos="0"/>
        </w:tabs>
        <w:ind w:left="1866"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7E165C7"/>
    <w:multiLevelType w:val="hybridMultilevel"/>
    <w:tmpl w:val="1BA85740"/>
    <w:lvl w:ilvl="0" w:tplc="AA983612">
      <w:start w:val="2"/>
      <w:numFmt w:val="bullet"/>
      <w:lvlText w:val="-"/>
      <w:lvlJc w:val="left"/>
      <w:pPr>
        <w:tabs>
          <w:tab w:val="num" w:pos="946"/>
        </w:tabs>
        <w:ind w:left="946" w:hanging="360"/>
      </w:pPr>
      <w:rPr>
        <w:rFonts w:ascii="Times New Roman" w:eastAsia="Times New Roman" w:hAnsi="Times New Roman" w:cs="Times New Roman" w:hint="default"/>
      </w:rPr>
    </w:lvl>
    <w:lvl w:ilvl="1" w:tplc="04150003" w:tentative="1">
      <w:start w:val="1"/>
      <w:numFmt w:val="bullet"/>
      <w:lvlText w:val="o"/>
      <w:lvlJc w:val="left"/>
      <w:pPr>
        <w:tabs>
          <w:tab w:val="num" w:pos="1600"/>
        </w:tabs>
        <w:ind w:left="1600" w:hanging="360"/>
      </w:pPr>
      <w:rPr>
        <w:rFonts w:ascii="Courier New" w:hAnsi="Courier New" w:cs="Courier New" w:hint="default"/>
      </w:rPr>
    </w:lvl>
    <w:lvl w:ilvl="2" w:tplc="04150005" w:tentative="1">
      <w:start w:val="1"/>
      <w:numFmt w:val="bullet"/>
      <w:lvlText w:val=""/>
      <w:lvlJc w:val="left"/>
      <w:pPr>
        <w:tabs>
          <w:tab w:val="num" w:pos="2320"/>
        </w:tabs>
        <w:ind w:left="2320" w:hanging="360"/>
      </w:pPr>
      <w:rPr>
        <w:rFonts w:ascii="Wingdings" w:hAnsi="Wingdings" w:hint="default"/>
      </w:rPr>
    </w:lvl>
    <w:lvl w:ilvl="3" w:tplc="04150001" w:tentative="1">
      <w:start w:val="1"/>
      <w:numFmt w:val="bullet"/>
      <w:lvlText w:val=""/>
      <w:lvlJc w:val="left"/>
      <w:pPr>
        <w:tabs>
          <w:tab w:val="num" w:pos="3040"/>
        </w:tabs>
        <w:ind w:left="3040" w:hanging="360"/>
      </w:pPr>
      <w:rPr>
        <w:rFonts w:ascii="Symbol" w:hAnsi="Symbol" w:hint="default"/>
      </w:rPr>
    </w:lvl>
    <w:lvl w:ilvl="4" w:tplc="04150003" w:tentative="1">
      <w:start w:val="1"/>
      <w:numFmt w:val="bullet"/>
      <w:lvlText w:val="o"/>
      <w:lvlJc w:val="left"/>
      <w:pPr>
        <w:tabs>
          <w:tab w:val="num" w:pos="3760"/>
        </w:tabs>
        <w:ind w:left="3760" w:hanging="360"/>
      </w:pPr>
      <w:rPr>
        <w:rFonts w:ascii="Courier New" w:hAnsi="Courier New" w:cs="Courier New" w:hint="default"/>
      </w:rPr>
    </w:lvl>
    <w:lvl w:ilvl="5" w:tplc="04150005" w:tentative="1">
      <w:start w:val="1"/>
      <w:numFmt w:val="bullet"/>
      <w:lvlText w:val=""/>
      <w:lvlJc w:val="left"/>
      <w:pPr>
        <w:tabs>
          <w:tab w:val="num" w:pos="4480"/>
        </w:tabs>
        <w:ind w:left="4480" w:hanging="360"/>
      </w:pPr>
      <w:rPr>
        <w:rFonts w:ascii="Wingdings" w:hAnsi="Wingdings" w:hint="default"/>
      </w:rPr>
    </w:lvl>
    <w:lvl w:ilvl="6" w:tplc="04150001" w:tentative="1">
      <w:start w:val="1"/>
      <w:numFmt w:val="bullet"/>
      <w:lvlText w:val=""/>
      <w:lvlJc w:val="left"/>
      <w:pPr>
        <w:tabs>
          <w:tab w:val="num" w:pos="5200"/>
        </w:tabs>
        <w:ind w:left="5200" w:hanging="360"/>
      </w:pPr>
      <w:rPr>
        <w:rFonts w:ascii="Symbol" w:hAnsi="Symbol" w:hint="default"/>
      </w:rPr>
    </w:lvl>
    <w:lvl w:ilvl="7" w:tplc="04150003" w:tentative="1">
      <w:start w:val="1"/>
      <w:numFmt w:val="bullet"/>
      <w:lvlText w:val="o"/>
      <w:lvlJc w:val="left"/>
      <w:pPr>
        <w:tabs>
          <w:tab w:val="num" w:pos="5920"/>
        </w:tabs>
        <w:ind w:left="5920" w:hanging="360"/>
      </w:pPr>
      <w:rPr>
        <w:rFonts w:ascii="Courier New" w:hAnsi="Courier New" w:cs="Courier New" w:hint="default"/>
      </w:rPr>
    </w:lvl>
    <w:lvl w:ilvl="8" w:tplc="04150005" w:tentative="1">
      <w:start w:val="1"/>
      <w:numFmt w:val="bullet"/>
      <w:lvlText w:val=""/>
      <w:lvlJc w:val="left"/>
      <w:pPr>
        <w:tabs>
          <w:tab w:val="num" w:pos="6640"/>
        </w:tabs>
        <w:ind w:left="6640" w:hanging="360"/>
      </w:pPr>
      <w:rPr>
        <w:rFonts w:ascii="Wingdings" w:hAnsi="Wingdings" w:hint="default"/>
      </w:rPr>
    </w:lvl>
  </w:abstractNum>
  <w:abstractNum w:abstractNumId="15">
    <w:nsid w:val="0C357314"/>
    <w:multiLevelType w:val="multilevel"/>
    <w:tmpl w:val="50E4A04E"/>
    <w:styleLink w:val="WW8Num35"/>
    <w:lvl w:ilvl="0">
      <w:start w:val="1"/>
      <w:numFmt w:val="decimal"/>
      <w:lvlText w:val="%1."/>
      <w:lvlJc w:val="left"/>
      <w:pPr>
        <w:ind w:left="360" w:hanging="360"/>
      </w:pPr>
      <w:rPr>
        <w:i w:val="0"/>
        <w:iCs w:val="0"/>
      </w:rPr>
    </w:lvl>
    <w:lvl w:ilvl="1">
      <w:start w:val="1"/>
      <w:numFmt w:val="decimal"/>
      <w:lvlText w:val="%2)"/>
      <w:lvlJc w:val="left"/>
      <w:pPr>
        <w:ind w:left="1260" w:hanging="720"/>
      </w:pPr>
      <w:rPr>
        <w:rFonts w:ascii="Calibri" w:eastAsia="Times New Roman" w:hAnsi="Calibri"/>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6">
    <w:nsid w:val="0E2F542A"/>
    <w:multiLevelType w:val="multilevel"/>
    <w:tmpl w:val="D9229EBA"/>
    <w:lvl w:ilvl="0">
      <w:start w:val="1"/>
      <w:numFmt w:val="upperRoman"/>
      <w:lvlText w:val="%1."/>
      <w:lvlJc w:val="left"/>
      <w:pPr>
        <w:ind w:left="360" w:hanging="360"/>
      </w:pPr>
      <w:rPr>
        <w:rFonts w:hint="default"/>
        <w:b/>
        <w:i w:val="0"/>
        <w:color w:val="auto"/>
        <w:sz w:val="22"/>
      </w:rPr>
    </w:lvl>
    <w:lvl w:ilvl="1">
      <w:start w:val="1"/>
      <w:numFmt w:val="decimal"/>
      <w:lvlText w:val="%2."/>
      <w:lvlJc w:val="left"/>
      <w:pPr>
        <w:ind w:left="644" w:hanging="360"/>
      </w:pPr>
      <w:rPr>
        <w:rFonts w:hint="default"/>
        <w:b w:val="0"/>
        <w:sz w:val="22"/>
      </w:rPr>
    </w:lvl>
    <w:lvl w:ilvl="2">
      <w:start w:val="1"/>
      <w:numFmt w:val="decimal"/>
      <w:lvlText w:val="%1.%2.%3."/>
      <w:lvlJc w:val="left"/>
      <w:pPr>
        <w:ind w:left="1004" w:hanging="720"/>
      </w:pPr>
      <w:rPr>
        <w:rFonts w:hint="default"/>
        <w:b w:val="0"/>
        <w:sz w:val="22"/>
      </w:rPr>
    </w:lvl>
    <w:lvl w:ilvl="3">
      <w:start w:val="1"/>
      <w:numFmt w:val="decimal"/>
      <w:lvlText w:val="%1.%2.%3.%4."/>
      <w:lvlJc w:val="left"/>
      <w:pPr>
        <w:ind w:left="1146" w:hanging="720"/>
      </w:pPr>
      <w:rPr>
        <w:rFonts w:hint="default"/>
        <w:b w:val="0"/>
        <w:sz w:val="22"/>
      </w:rPr>
    </w:lvl>
    <w:lvl w:ilvl="4">
      <w:start w:val="1"/>
      <w:numFmt w:val="decimal"/>
      <w:lvlText w:val="%1.%2.%3.%4.%5."/>
      <w:lvlJc w:val="left"/>
      <w:pPr>
        <w:ind w:left="1648" w:hanging="1080"/>
      </w:pPr>
      <w:rPr>
        <w:rFonts w:hint="default"/>
        <w:b w:val="0"/>
        <w:sz w:val="22"/>
      </w:rPr>
    </w:lvl>
    <w:lvl w:ilvl="5">
      <w:start w:val="1"/>
      <w:numFmt w:val="decimal"/>
      <w:lvlText w:val="%1.%2.%3.%4.%5.%6."/>
      <w:lvlJc w:val="left"/>
      <w:pPr>
        <w:ind w:left="1790" w:hanging="1080"/>
      </w:pPr>
      <w:rPr>
        <w:rFonts w:hint="default"/>
        <w:b w:val="0"/>
        <w:sz w:val="22"/>
      </w:rPr>
    </w:lvl>
    <w:lvl w:ilvl="6">
      <w:start w:val="1"/>
      <w:numFmt w:val="decimal"/>
      <w:lvlText w:val="%1.%2.%3.%4.%5.%6.%7."/>
      <w:lvlJc w:val="left"/>
      <w:pPr>
        <w:ind w:left="2292" w:hanging="1440"/>
      </w:pPr>
      <w:rPr>
        <w:rFonts w:hint="default"/>
        <w:b w:val="0"/>
        <w:sz w:val="22"/>
      </w:rPr>
    </w:lvl>
    <w:lvl w:ilvl="7">
      <w:start w:val="1"/>
      <w:numFmt w:val="decimal"/>
      <w:lvlText w:val="%1.%2.%3.%4.%5.%6.%7.%8."/>
      <w:lvlJc w:val="left"/>
      <w:pPr>
        <w:ind w:left="2434" w:hanging="1440"/>
      </w:pPr>
      <w:rPr>
        <w:rFonts w:hint="default"/>
        <w:b w:val="0"/>
        <w:sz w:val="22"/>
      </w:rPr>
    </w:lvl>
    <w:lvl w:ilvl="8">
      <w:start w:val="1"/>
      <w:numFmt w:val="decimal"/>
      <w:lvlText w:val="%1.%2.%3.%4.%5.%6.%7.%8.%9."/>
      <w:lvlJc w:val="left"/>
      <w:pPr>
        <w:ind w:left="2936" w:hanging="1800"/>
      </w:pPr>
      <w:rPr>
        <w:rFonts w:hint="default"/>
        <w:b w:val="0"/>
        <w:sz w:val="22"/>
      </w:rPr>
    </w:lvl>
  </w:abstractNum>
  <w:abstractNum w:abstractNumId="17">
    <w:nsid w:val="0E84105A"/>
    <w:multiLevelType w:val="hybridMultilevel"/>
    <w:tmpl w:val="FC7E1CD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nsid w:val="20D96435"/>
    <w:multiLevelType w:val="hybridMultilevel"/>
    <w:tmpl w:val="78CE0328"/>
    <w:lvl w:ilvl="0" w:tplc="7C402112">
      <w:start w:val="1"/>
      <w:numFmt w:val="decimal"/>
      <w:lvlText w:val="%1)"/>
      <w:lvlJc w:val="left"/>
      <w:pPr>
        <w:tabs>
          <w:tab w:val="num" w:pos="595"/>
        </w:tabs>
        <w:ind w:left="916" w:hanging="360"/>
      </w:pPr>
      <w:rPr>
        <w:rFonts w:hint="default"/>
        <w:b w:val="0"/>
        <w:bCs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9">
    <w:nsid w:val="22D46A50"/>
    <w:multiLevelType w:val="hybridMultilevel"/>
    <w:tmpl w:val="F93E81FC"/>
    <w:lvl w:ilvl="0" w:tplc="0B0E7A74">
      <w:start w:val="1"/>
      <w:numFmt w:val="lowerLetter"/>
      <w:lvlText w:val="%1)"/>
      <w:lvlJc w:val="left"/>
      <w:pPr>
        <w:ind w:left="1636" w:hanging="360"/>
      </w:pPr>
      <w:rPr>
        <w:b w:val="0"/>
        <w:bCs w:val="0"/>
      </w:r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20">
    <w:nsid w:val="25FA1CAA"/>
    <w:multiLevelType w:val="hybridMultilevel"/>
    <w:tmpl w:val="BF78DF7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6054735"/>
    <w:multiLevelType w:val="hybridMultilevel"/>
    <w:tmpl w:val="FBFA67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2A3F75F5"/>
    <w:multiLevelType w:val="multilevel"/>
    <w:tmpl w:val="2F181F2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3">
    <w:nsid w:val="306D76B0"/>
    <w:multiLevelType w:val="hybridMultilevel"/>
    <w:tmpl w:val="AF10A6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2B748E1"/>
    <w:multiLevelType w:val="hybridMultilevel"/>
    <w:tmpl w:val="2446D4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A27303C"/>
    <w:multiLevelType w:val="multilevel"/>
    <w:tmpl w:val="920EABB8"/>
    <w:styleLink w:val="WW8Num23"/>
    <w:lvl w:ilvl="0">
      <w:start w:val="1"/>
      <w:numFmt w:val="decimal"/>
      <w:lvlText w:val="%1."/>
      <w:lvlJc w:val="left"/>
    </w:lvl>
    <w:lvl w:ilvl="1">
      <w:start w:val="1"/>
      <w:numFmt w:val="lowerLetter"/>
      <w:lvlText w:val="%2)"/>
      <w:lvlJc w:val="left"/>
      <w:rPr>
        <w:rFonts w:ascii="Times New Roman" w:eastAsia="Times New Roman" w:hAnsi="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nsid w:val="3D6D3B3E"/>
    <w:multiLevelType w:val="hybridMultilevel"/>
    <w:tmpl w:val="AFF84B32"/>
    <w:lvl w:ilvl="0" w:tplc="17103F82">
      <w:start w:val="1"/>
      <w:numFmt w:val="lowerLetter"/>
      <w:lvlText w:val="%1)"/>
      <w:lvlJc w:val="left"/>
      <w:pPr>
        <w:ind w:left="1070" w:hanging="360"/>
      </w:pPr>
      <w:rPr>
        <w:rFonts w:hint="default"/>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7">
    <w:nsid w:val="4C4C3D81"/>
    <w:multiLevelType w:val="multilevel"/>
    <w:tmpl w:val="7FE0161C"/>
    <w:styleLink w:val="WW8Num22"/>
    <w:lvl w:ilvl="0">
      <w:numFmt w:val="bullet"/>
      <w:lvlText w:val=""/>
      <w:lvlJc w:val="left"/>
      <w:pPr>
        <w:ind w:left="144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8">
    <w:nsid w:val="50187D29"/>
    <w:multiLevelType w:val="hybridMultilevel"/>
    <w:tmpl w:val="D09CB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5D7F1626"/>
    <w:multiLevelType w:val="hybridMultilevel"/>
    <w:tmpl w:val="46AEF1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1746565"/>
    <w:multiLevelType w:val="hybridMultilevel"/>
    <w:tmpl w:val="2BBC55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0EC54B5"/>
    <w:multiLevelType w:val="hybridMultilevel"/>
    <w:tmpl w:val="F72262D4"/>
    <w:lvl w:ilvl="0" w:tplc="500C2ADE">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2">
    <w:nsid w:val="72365B96"/>
    <w:multiLevelType w:val="hybridMultilevel"/>
    <w:tmpl w:val="41BC14E4"/>
    <w:lvl w:ilvl="0" w:tplc="EE667196">
      <w:start w:val="1"/>
      <w:numFmt w:val="lowerLetter"/>
      <w:lvlText w:val="%1)"/>
      <w:lvlJc w:val="left"/>
      <w:pPr>
        <w:ind w:left="1636" w:hanging="360"/>
      </w:pPr>
      <w:rPr>
        <w:b w:val="0"/>
        <w:bCs w:val="0"/>
      </w:r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num w:numId="1">
    <w:abstractNumId w:val="13"/>
  </w:num>
  <w:num w:numId="2">
    <w:abstractNumId w:val="0"/>
  </w:num>
  <w:num w:numId="3">
    <w:abstractNumId w:val="15"/>
  </w:num>
  <w:num w:numId="4">
    <w:abstractNumId w:val="25"/>
  </w:num>
  <w:num w:numId="5">
    <w:abstractNumId w:val="27"/>
  </w:num>
  <w:num w:numId="6">
    <w:abstractNumId w:val="6"/>
  </w:num>
  <w:num w:numId="7">
    <w:abstractNumId w:val="18"/>
  </w:num>
  <w:num w:numId="8">
    <w:abstractNumId w:val="19"/>
  </w:num>
  <w:num w:numId="9">
    <w:abstractNumId w:val="32"/>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7"/>
  </w:num>
  <w:num w:numId="13">
    <w:abstractNumId w:val="14"/>
  </w:num>
  <w:num w:numId="14">
    <w:abstractNumId w:val="24"/>
  </w:num>
  <w:num w:numId="15">
    <w:abstractNumId w:val="20"/>
  </w:num>
  <w:num w:numId="16">
    <w:abstractNumId w:val="23"/>
  </w:num>
  <w:num w:numId="17">
    <w:abstractNumId w:val="22"/>
  </w:num>
  <w:num w:numId="18">
    <w:abstractNumId w:val="29"/>
  </w:num>
  <w:num w:numId="19">
    <w:abstractNumId w:val="30"/>
  </w:num>
  <w:num w:numId="20">
    <w:abstractNumId w:val="16"/>
  </w:num>
  <w:num w:numId="21">
    <w:abstractNumId w:val="31"/>
  </w:num>
  <w:num w:numId="22">
    <w:abstractNumId w:val="21"/>
  </w:num>
  <w:num w:numId="23">
    <w:abstractNumId w:val="2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FELayout/>
  </w:compat>
  <w:rsids>
    <w:rsidRoot w:val="000B3582"/>
    <w:rsid w:val="00001201"/>
    <w:rsid w:val="00013B27"/>
    <w:rsid w:val="00024028"/>
    <w:rsid w:val="00027711"/>
    <w:rsid w:val="0003002D"/>
    <w:rsid w:val="00030F4B"/>
    <w:rsid w:val="000330BB"/>
    <w:rsid w:val="000426B3"/>
    <w:rsid w:val="00043F1C"/>
    <w:rsid w:val="000660AF"/>
    <w:rsid w:val="0007016C"/>
    <w:rsid w:val="00075E31"/>
    <w:rsid w:val="000809D9"/>
    <w:rsid w:val="00095ED4"/>
    <w:rsid w:val="00096470"/>
    <w:rsid w:val="000B3582"/>
    <w:rsid w:val="000B4394"/>
    <w:rsid w:val="000C764E"/>
    <w:rsid w:val="000D5F5E"/>
    <w:rsid w:val="000E0D00"/>
    <w:rsid w:val="000E1EB0"/>
    <w:rsid w:val="000E4690"/>
    <w:rsid w:val="000F0390"/>
    <w:rsid w:val="000F3EE3"/>
    <w:rsid w:val="000F491B"/>
    <w:rsid w:val="00110A88"/>
    <w:rsid w:val="00134981"/>
    <w:rsid w:val="00142810"/>
    <w:rsid w:val="001452A1"/>
    <w:rsid w:val="0015659D"/>
    <w:rsid w:val="0017166E"/>
    <w:rsid w:val="00176BD9"/>
    <w:rsid w:val="00180496"/>
    <w:rsid w:val="00190B03"/>
    <w:rsid w:val="0019536E"/>
    <w:rsid w:val="001A6A4D"/>
    <w:rsid w:val="001B0945"/>
    <w:rsid w:val="001B5BA9"/>
    <w:rsid w:val="001B7526"/>
    <w:rsid w:val="001B7C87"/>
    <w:rsid w:val="001C2024"/>
    <w:rsid w:val="001C410B"/>
    <w:rsid w:val="001C5ED3"/>
    <w:rsid w:val="001D2E63"/>
    <w:rsid w:val="001D570A"/>
    <w:rsid w:val="001E3B66"/>
    <w:rsid w:val="001E7444"/>
    <w:rsid w:val="001F1455"/>
    <w:rsid w:val="001F2DE9"/>
    <w:rsid w:val="001F3778"/>
    <w:rsid w:val="001F5FB8"/>
    <w:rsid w:val="00205856"/>
    <w:rsid w:val="0020662C"/>
    <w:rsid w:val="0021105F"/>
    <w:rsid w:val="00211ED2"/>
    <w:rsid w:val="00214548"/>
    <w:rsid w:val="002153DF"/>
    <w:rsid w:val="002603E1"/>
    <w:rsid w:val="00263004"/>
    <w:rsid w:val="002643D6"/>
    <w:rsid w:val="00264BF9"/>
    <w:rsid w:val="002748C4"/>
    <w:rsid w:val="00277574"/>
    <w:rsid w:val="002901DB"/>
    <w:rsid w:val="00294C7C"/>
    <w:rsid w:val="002A1A71"/>
    <w:rsid w:val="002A74CF"/>
    <w:rsid w:val="002B40DB"/>
    <w:rsid w:val="002B628A"/>
    <w:rsid w:val="002C4049"/>
    <w:rsid w:val="002D050C"/>
    <w:rsid w:val="002E180C"/>
    <w:rsid w:val="002E3EE7"/>
    <w:rsid w:val="002E441D"/>
    <w:rsid w:val="002E4AB2"/>
    <w:rsid w:val="002F5727"/>
    <w:rsid w:val="002F7069"/>
    <w:rsid w:val="00300B2D"/>
    <w:rsid w:val="00302DEC"/>
    <w:rsid w:val="00325F88"/>
    <w:rsid w:val="00343485"/>
    <w:rsid w:val="0035335F"/>
    <w:rsid w:val="00354E55"/>
    <w:rsid w:val="00362B46"/>
    <w:rsid w:val="00366611"/>
    <w:rsid w:val="00367976"/>
    <w:rsid w:val="0037035F"/>
    <w:rsid w:val="0037403E"/>
    <w:rsid w:val="00384391"/>
    <w:rsid w:val="00390BED"/>
    <w:rsid w:val="0039192B"/>
    <w:rsid w:val="003A3A75"/>
    <w:rsid w:val="003B26AF"/>
    <w:rsid w:val="003B46DB"/>
    <w:rsid w:val="003B5099"/>
    <w:rsid w:val="003B643E"/>
    <w:rsid w:val="003C21BA"/>
    <w:rsid w:val="003C439F"/>
    <w:rsid w:val="003C61F6"/>
    <w:rsid w:val="003D1D87"/>
    <w:rsid w:val="003D41CF"/>
    <w:rsid w:val="004121C8"/>
    <w:rsid w:val="00421BF5"/>
    <w:rsid w:val="004322FF"/>
    <w:rsid w:val="0044226F"/>
    <w:rsid w:val="004459C5"/>
    <w:rsid w:val="0045103B"/>
    <w:rsid w:val="004626E1"/>
    <w:rsid w:val="004667BF"/>
    <w:rsid w:val="00466956"/>
    <w:rsid w:val="0047453F"/>
    <w:rsid w:val="004A4EEC"/>
    <w:rsid w:val="004B2C34"/>
    <w:rsid w:val="004B48DA"/>
    <w:rsid w:val="004D7B43"/>
    <w:rsid w:val="004E363C"/>
    <w:rsid w:val="004F1093"/>
    <w:rsid w:val="004F2E65"/>
    <w:rsid w:val="00521FEF"/>
    <w:rsid w:val="0052264F"/>
    <w:rsid w:val="0052596F"/>
    <w:rsid w:val="0052614B"/>
    <w:rsid w:val="00534E05"/>
    <w:rsid w:val="005379F0"/>
    <w:rsid w:val="00544A1D"/>
    <w:rsid w:val="00551A1B"/>
    <w:rsid w:val="00553506"/>
    <w:rsid w:val="0056067B"/>
    <w:rsid w:val="00566D79"/>
    <w:rsid w:val="00574147"/>
    <w:rsid w:val="005971F4"/>
    <w:rsid w:val="005A331F"/>
    <w:rsid w:val="005C09B2"/>
    <w:rsid w:val="005C0AF8"/>
    <w:rsid w:val="005C0E83"/>
    <w:rsid w:val="005C755D"/>
    <w:rsid w:val="005D434F"/>
    <w:rsid w:val="005E09D6"/>
    <w:rsid w:val="005E0A57"/>
    <w:rsid w:val="005E1487"/>
    <w:rsid w:val="005E1C82"/>
    <w:rsid w:val="00610A09"/>
    <w:rsid w:val="006147CF"/>
    <w:rsid w:val="00617AB4"/>
    <w:rsid w:val="00632B4F"/>
    <w:rsid w:val="00633F57"/>
    <w:rsid w:val="00643570"/>
    <w:rsid w:val="006562D8"/>
    <w:rsid w:val="00666D0C"/>
    <w:rsid w:val="00675AEB"/>
    <w:rsid w:val="00685B00"/>
    <w:rsid w:val="00694C17"/>
    <w:rsid w:val="006A684C"/>
    <w:rsid w:val="006C20F3"/>
    <w:rsid w:val="006C75E7"/>
    <w:rsid w:val="006D140A"/>
    <w:rsid w:val="006D382D"/>
    <w:rsid w:val="006D7AD3"/>
    <w:rsid w:val="006E40DC"/>
    <w:rsid w:val="006E5FA1"/>
    <w:rsid w:val="00702B29"/>
    <w:rsid w:val="00710FD4"/>
    <w:rsid w:val="00727D89"/>
    <w:rsid w:val="00735A8C"/>
    <w:rsid w:val="007408F0"/>
    <w:rsid w:val="00755E0B"/>
    <w:rsid w:val="00760180"/>
    <w:rsid w:val="0076518C"/>
    <w:rsid w:val="00771CA0"/>
    <w:rsid w:val="00774619"/>
    <w:rsid w:val="00781820"/>
    <w:rsid w:val="00786AA0"/>
    <w:rsid w:val="0079295A"/>
    <w:rsid w:val="007A458F"/>
    <w:rsid w:val="007B07E3"/>
    <w:rsid w:val="007C2EF1"/>
    <w:rsid w:val="007D3746"/>
    <w:rsid w:val="008062C6"/>
    <w:rsid w:val="008071F2"/>
    <w:rsid w:val="0081423D"/>
    <w:rsid w:val="008170B2"/>
    <w:rsid w:val="00822C55"/>
    <w:rsid w:val="00830188"/>
    <w:rsid w:val="00836C7A"/>
    <w:rsid w:val="00836CAA"/>
    <w:rsid w:val="0084080F"/>
    <w:rsid w:val="0084361F"/>
    <w:rsid w:val="00845F3E"/>
    <w:rsid w:val="00847AE9"/>
    <w:rsid w:val="0085074A"/>
    <w:rsid w:val="00880B3A"/>
    <w:rsid w:val="00883F8F"/>
    <w:rsid w:val="008C6217"/>
    <w:rsid w:val="008D019C"/>
    <w:rsid w:val="008D49D0"/>
    <w:rsid w:val="008D6804"/>
    <w:rsid w:val="008D7A6D"/>
    <w:rsid w:val="008F70BA"/>
    <w:rsid w:val="00905025"/>
    <w:rsid w:val="009063FD"/>
    <w:rsid w:val="00907665"/>
    <w:rsid w:val="00910CEC"/>
    <w:rsid w:val="0091709B"/>
    <w:rsid w:val="00924073"/>
    <w:rsid w:val="00926964"/>
    <w:rsid w:val="0093600A"/>
    <w:rsid w:val="009402C6"/>
    <w:rsid w:val="00941A38"/>
    <w:rsid w:val="00941B8F"/>
    <w:rsid w:val="00943CCA"/>
    <w:rsid w:val="009551C8"/>
    <w:rsid w:val="00962F3F"/>
    <w:rsid w:val="00965904"/>
    <w:rsid w:val="00967B09"/>
    <w:rsid w:val="00987760"/>
    <w:rsid w:val="009A09D9"/>
    <w:rsid w:val="009A2026"/>
    <w:rsid w:val="009A39EE"/>
    <w:rsid w:val="009A46D9"/>
    <w:rsid w:val="009B4CCC"/>
    <w:rsid w:val="009B5291"/>
    <w:rsid w:val="009D588D"/>
    <w:rsid w:val="009E052A"/>
    <w:rsid w:val="009E3EF7"/>
    <w:rsid w:val="009E7580"/>
    <w:rsid w:val="009E7BE5"/>
    <w:rsid w:val="009F71F8"/>
    <w:rsid w:val="009F7B4B"/>
    <w:rsid w:val="00A03E79"/>
    <w:rsid w:val="00A0549C"/>
    <w:rsid w:val="00A05B71"/>
    <w:rsid w:val="00A123FE"/>
    <w:rsid w:val="00A1246B"/>
    <w:rsid w:val="00A30173"/>
    <w:rsid w:val="00A40A21"/>
    <w:rsid w:val="00A47C3F"/>
    <w:rsid w:val="00A62539"/>
    <w:rsid w:val="00A6270C"/>
    <w:rsid w:val="00A63B6D"/>
    <w:rsid w:val="00A7065D"/>
    <w:rsid w:val="00A70B9E"/>
    <w:rsid w:val="00A70FF5"/>
    <w:rsid w:val="00A71FAD"/>
    <w:rsid w:val="00A72210"/>
    <w:rsid w:val="00A7393A"/>
    <w:rsid w:val="00A8299E"/>
    <w:rsid w:val="00A84857"/>
    <w:rsid w:val="00A87B5C"/>
    <w:rsid w:val="00A93389"/>
    <w:rsid w:val="00AA4113"/>
    <w:rsid w:val="00AA437D"/>
    <w:rsid w:val="00AB432F"/>
    <w:rsid w:val="00AB46A5"/>
    <w:rsid w:val="00AC5A2E"/>
    <w:rsid w:val="00AD2101"/>
    <w:rsid w:val="00AD3F4A"/>
    <w:rsid w:val="00AD4E74"/>
    <w:rsid w:val="00AE0AD2"/>
    <w:rsid w:val="00AF7511"/>
    <w:rsid w:val="00B03589"/>
    <w:rsid w:val="00B13CE6"/>
    <w:rsid w:val="00B16C48"/>
    <w:rsid w:val="00B16E76"/>
    <w:rsid w:val="00B20E37"/>
    <w:rsid w:val="00B24386"/>
    <w:rsid w:val="00B3462A"/>
    <w:rsid w:val="00B401BD"/>
    <w:rsid w:val="00B42B9C"/>
    <w:rsid w:val="00B44EDC"/>
    <w:rsid w:val="00B45963"/>
    <w:rsid w:val="00B46995"/>
    <w:rsid w:val="00B47BA8"/>
    <w:rsid w:val="00B628C3"/>
    <w:rsid w:val="00B71212"/>
    <w:rsid w:val="00B87AFE"/>
    <w:rsid w:val="00B904FF"/>
    <w:rsid w:val="00B92D6C"/>
    <w:rsid w:val="00BA33E0"/>
    <w:rsid w:val="00BB164D"/>
    <w:rsid w:val="00BD0BF8"/>
    <w:rsid w:val="00BE027E"/>
    <w:rsid w:val="00BE339D"/>
    <w:rsid w:val="00BF3F73"/>
    <w:rsid w:val="00C0120A"/>
    <w:rsid w:val="00C03628"/>
    <w:rsid w:val="00C04CC6"/>
    <w:rsid w:val="00C12DF2"/>
    <w:rsid w:val="00C13779"/>
    <w:rsid w:val="00C159E8"/>
    <w:rsid w:val="00C17653"/>
    <w:rsid w:val="00C204F9"/>
    <w:rsid w:val="00C22026"/>
    <w:rsid w:val="00C224BF"/>
    <w:rsid w:val="00C26A03"/>
    <w:rsid w:val="00C643FD"/>
    <w:rsid w:val="00C8731E"/>
    <w:rsid w:val="00CA14CE"/>
    <w:rsid w:val="00CB4BBA"/>
    <w:rsid w:val="00CB7E1A"/>
    <w:rsid w:val="00CC1FB9"/>
    <w:rsid w:val="00CC35DD"/>
    <w:rsid w:val="00CC4C37"/>
    <w:rsid w:val="00CC7D5C"/>
    <w:rsid w:val="00CD02D2"/>
    <w:rsid w:val="00CD5290"/>
    <w:rsid w:val="00CD79AC"/>
    <w:rsid w:val="00CE1AA4"/>
    <w:rsid w:val="00CE4A50"/>
    <w:rsid w:val="00CF2AE3"/>
    <w:rsid w:val="00CF7307"/>
    <w:rsid w:val="00D13CCA"/>
    <w:rsid w:val="00D2196B"/>
    <w:rsid w:val="00D251F3"/>
    <w:rsid w:val="00D30168"/>
    <w:rsid w:val="00D32D92"/>
    <w:rsid w:val="00D35F7F"/>
    <w:rsid w:val="00D43415"/>
    <w:rsid w:val="00D44CCE"/>
    <w:rsid w:val="00D6332A"/>
    <w:rsid w:val="00D66DB0"/>
    <w:rsid w:val="00D72592"/>
    <w:rsid w:val="00D74075"/>
    <w:rsid w:val="00D80698"/>
    <w:rsid w:val="00D82E87"/>
    <w:rsid w:val="00D91E26"/>
    <w:rsid w:val="00D92818"/>
    <w:rsid w:val="00DA3D3C"/>
    <w:rsid w:val="00DC19C2"/>
    <w:rsid w:val="00DC2B12"/>
    <w:rsid w:val="00DD4DFA"/>
    <w:rsid w:val="00DE26BA"/>
    <w:rsid w:val="00DE4990"/>
    <w:rsid w:val="00DE7310"/>
    <w:rsid w:val="00DF30FD"/>
    <w:rsid w:val="00DF4E23"/>
    <w:rsid w:val="00DF6767"/>
    <w:rsid w:val="00E10E4F"/>
    <w:rsid w:val="00E11816"/>
    <w:rsid w:val="00E157C0"/>
    <w:rsid w:val="00E23778"/>
    <w:rsid w:val="00E25DCA"/>
    <w:rsid w:val="00E267BF"/>
    <w:rsid w:val="00E27FDD"/>
    <w:rsid w:val="00E324A1"/>
    <w:rsid w:val="00E32636"/>
    <w:rsid w:val="00E3446F"/>
    <w:rsid w:val="00E37732"/>
    <w:rsid w:val="00E418ED"/>
    <w:rsid w:val="00E4479E"/>
    <w:rsid w:val="00E46E75"/>
    <w:rsid w:val="00E54A8A"/>
    <w:rsid w:val="00E60278"/>
    <w:rsid w:val="00E60607"/>
    <w:rsid w:val="00E623D3"/>
    <w:rsid w:val="00E70E96"/>
    <w:rsid w:val="00E80728"/>
    <w:rsid w:val="00E95DAF"/>
    <w:rsid w:val="00E961AF"/>
    <w:rsid w:val="00EA44DD"/>
    <w:rsid w:val="00EC5123"/>
    <w:rsid w:val="00ED5D14"/>
    <w:rsid w:val="00EE1C8B"/>
    <w:rsid w:val="00EE58B1"/>
    <w:rsid w:val="00EE7419"/>
    <w:rsid w:val="00F0722B"/>
    <w:rsid w:val="00F15ABF"/>
    <w:rsid w:val="00F165FE"/>
    <w:rsid w:val="00F2087D"/>
    <w:rsid w:val="00F233BA"/>
    <w:rsid w:val="00F246FF"/>
    <w:rsid w:val="00F301C9"/>
    <w:rsid w:val="00F5140B"/>
    <w:rsid w:val="00F52C71"/>
    <w:rsid w:val="00F70DEB"/>
    <w:rsid w:val="00F909FC"/>
    <w:rsid w:val="00F9534F"/>
    <w:rsid w:val="00FB20BC"/>
    <w:rsid w:val="00FB3296"/>
    <w:rsid w:val="00FB49E3"/>
    <w:rsid w:val="00FB4B2B"/>
    <w:rsid w:val="00FC1DEE"/>
    <w:rsid w:val="00FE3BD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0607"/>
  </w:style>
  <w:style w:type="paragraph" w:styleId="Nagwek1">
    <w:name w:val="heading 1"/>
    <w:basedOn w:val="Normalny"/>
    <w:next w:val="Normalny"/>
    <w:link w:val="Nagwek1Znak"/>
    <w:uiPriority w:val="9"/>
    <w:qFormat/>
    <w:rsid w:val="00E6060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Nagwek2">
    <w:name w:val="heading 2"/>
    <w:basedOn w:val="Normalny"/>
    <w:next w:val="Normalny"/>
    <w:link w:val="Nagwek2Znak"/>
    <w:uiPriority w:val="9"/>
    <w:unhideWhenUsed/>
    <w:qFormat/>
    <w:rsid w:val="00E6060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Nagwek3">
    <w:name w:val="heading 3"/>
    <w:basedOn w:val="Normalny"/>
    <w:next w:val="Normalny"/>
    <w:link w:val="Nagwek3Znak"/>
    <w:uiPriority w:val="9"/>
    <w:unhideWhenUsed/>
    <w:qFormat/>
    <w:rsid w:val="00E6060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Nagwek4">
    <w:name w:val="heading 4"/>
    <w:basedOn w:val="Normalny"/>
    <w:next w:val="Normalny"/>
    <w:link w:val="Nagwek4Znak"/>
    <w:uiPriority w:val="9"/>
    <w:unhideWhenUsed/>
    <w:qFormat/>
    <w:rsid w:val="00E60607"/>
    <w:pPr>
      <w:keepNext/>
      <w:keepLines/>
      <w:spacing w:before="40" w:after="0"/>
      <w:outlineLvl w:val="3"/>
    </w:pPr>
    <w:rPr>
      <w:i/>
      <w:iCs/>
    </w:rPr>
  </w:style>
  <w:style w:type="paragraph" w:styleId="Nagwek5">
    <w:name w:val="heading 5"/>
    <w:basedOn w:val="Normalny"/>
    <w:next w:val="Normalny"/>
    <w:link w:val="Nagwek5Znak"/>
    <w:uiPriority w:val="9"/>
    <w:unhideWhenUsed/>
    <w:qFormat/>
    <w:rsid w:val="00E60607"/>
    <w:pPr>
      <w:keepNext/>
      <w:keepLines/>
      <w:spacing w:before="40" w:after="0"/>
      <w:outlineLvl w:val="4"/>
    </w:pPr>
    <w:rPr>
      <w:color w:val="404040" w:themeColor="text1" w:themeTint="BF"/>
    </w:rPr>
  </w:style>
  <w:style w:type="paragraph" w:styleId="Nagwek6">
    <w:name w:val="heading 6"/>
    <w:basedOn w:val="Normalny"/>
    <w:next w:val="Normalny"/>
    <w:link w:val="Nagwek6Znak"/>
    <w:uiPriority w:val="9"/>
    <w:unhideWhenUsed/>
    <w:qFormat/>
    <w:rsid w:val="00E60607"/>
    <w:pPr>
      <w:keepNext/>
      <w:keepLines/>
      <w:spacing w:before="40" w:after="0"/>
      <w:outlineLvl w:val="5"/>
    </w:pPr>
  </w:style>
  <w:style w:type="paragraph" w:styleId="Nagwek7">
    <w:name w:val="heading 7"/>
    <w:basedOn w:val="Normalny"/>
    <w:next w:val="Normalny"/>
    <w:link w:val="Nagwek7Znak"/>
    <w:uiPriority w:val="9"/>
    <w:unhideWhenUsed/>
    <w:qFormat/>
    <w:rsid w:val="00E60607"/>
    <w:pPr>
      <w:keepNext/>
      <w:keepLines/>
      <w:spacing w:before="40"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unhideWhenUsed/>
    <w:qFormat/>
    <w:rsid w:val="00E60607"/>
    <w:pPr>
      <w:keepNext/>
      <w:keepLines/>
      <w:spacing w:before="40" w:after="0"/>
      <w:outlineLvl w:val="7"/>
    </w:pPr>
    <w:rPr>
      <w:color w:val="262626" w:themeColor="text1" w:themeTint="D9"/>
      <w:sz w:val="21"/>
      <w:szCs w:val="21"/>
    </w:rPr>
  </w:style>
  <w:style w:type="paragraph" w:styleId="Nagwek9">
    <w:name w:val="heading 9"/>
    <w:basedOn w:val="Normalny"/>
    <w:next w:val="Normalny"/>
    <w:link w:val="Nagwek9Znak"/>
    <w:uiPriority w:val="9"/>
    <w:unhideWhenUsed/>
    <w:qFormat/>
    <w:rsid w:val="00E6060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60607"/>
    <w:rPr>
      <w:rFonts w:asciiTheme="majorHAnsi" w:eastAsiaTheme="majorEastAsia" w:hAnsiTheme="majorHAnsi" w:cstheme="majorBidi"/>
      <w:color w:val="262626" w:themeColor="text1" w:themeTint="D9"/>
      <w:sz w:val="32"/>
      <w:szCs w:val="32"/>
    </w:rPr>
  </w:style>
  <w:style w:type="character" w:customStyle="1" w:styleId="Nagwek2Znak">
    <w:name w:val="Nagłówek 2 Znak"/>
    <w:basedOn w:val="Domylnaczcionkaakapitu"/>
    <w:link w:val="Nagwek2"/>
    <w:uiPriority w:val="9"/>
    <w:rsid w:val="00E60607"/>
    <w:rPr>
      <w:rFonts w:asciiTheme="majorHAnsi" w:eastAsiaTheme="majorEastAsia" w:hAnsiTheme="majorHAnsi" w:cstheme="majorBidi"/>
      <w:color w:val="262626" w:themeColor="text1" w:themeTint="D9"/>
      <w:sz w:val="28"/>
      <w:szCs w:val="28"/>
    </w:rPr>
  </w:style>
  <w:style w:type="character" w:customStyle="1" w:styleId="Nagwek3Znak">
    <w:name w:val="Nagłówek 3 Znak"/>
    <w:basedOn w:val="Domylnaczcionkaakapitu"/>
    <w:link w:val="Nagwek3"/>
    <w:uiPriority w:val="9"/>
    <w:rsid w:val="00E60607"/>
    <w:rPr>
      <w:rFonts w:asciiTheme="majorHAnsi" w:eastAsiaTheme="majorEastAsia" w:hAnsiTheme="majorHAnsi" w:cstheme="majorBidi"/>
      <w:color w:val="0D0D0D" w:themeColor="text1" w:themeTint="F2"/>
      <w:sz w:val="24"/>
      <w:szCs w:val="24"/>
    </w:rPr>
  </w:style>
  <w:style w:type="character" w:customStyle="1" w:styleId="Nagwek4Znak">
    <w:name w:val="Nagłówek 4 Znak"/>
    <w:basedOn w:val="Domylnaczcionkaakapitu"/>
    <w:link w:val="Nagwek4"/>
    <w:uiPriority w:val="9"/>
    <w:rsid w:val="00E60607"/>
    <w:rPr>
      <w:i/>
      <w:iCs/>
    </w:rPr>
  </w:style>
  <w:style w:type="character" w:customStyle="1" w:styleId="Nagwek5Znak">
    <w:name w:val="Nagłówek 5 Znak"/>
    <w:basedOn w:val="Domylnaczcionkaakapitu"/>
    <w:link w:val="Nagwek5"/>
    <w:uiPriority w:val="9"/>
    <w:rsid w:val="00E60607"/>
    <w:rPr>
      <w:color w:val="404040" w:themeColor="text1" w:themeTint="BF"/>
    </w:rPr>
  </w:style>
  <w:style w:type="character" w:customStyle="1" w:styleId="Nagwek6Znak">
    <w:name w:val="Nagłówek 6 Znak"/>
    <w:basedOn w:val="Domylnaczcionkaakapitu"/>
    <w:link w:val="Nagwek6"/>
    <w:uiPriority w:val="9"/>
    <w:rsid w:val="00E60607"/>
  </w:style>
  <w:style w:type="character" w:customStyle="1" w:styleId="Nagwek7Znak">
    <w:name w:val="Nagłówek 7 Znak"/>
    <w:basedOn w:val="Domylnaczcionkaakapitu"/>
    <w:link w:val="Nagwek7"/>
    <w:uiPriority w:val="9"/>
    <w:rsid w:val="00E60607"/>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rsid w:val="00E60607"/>
    <w:rPr>
      <w:color w:val="262626" w:themeColor="text1" w:themeTint="D9"/>
      <w:sz w:val="21"/>
      <w:szCs w:val="21"/>
    </w:rPr>
  </w:style>
  <w:style w:type="character" w:customStyle="1" w:styleId="Nagwek9Znak">
    <w:name w:val="Nagłówek 9 Znak"/>
    <w:basedOn w:val="Domylnaczcionkaakapitu"/>
    <w:link w:val="Nagwek9"/>
    <w:uiPriority w:val="9"/>
    <w:rsid w:val="00E60607"/>
    <w:rPr>
      <w:rFonts w:asciiTheme="majorHAnsi" w:eastAsiaTheme="majorEastAsia" w:hAnsiTheme="majorHAnsi" w:cstheme="majorBidi"/>
      <w:i/>
      <w:iCs/>
      <w:color w:val="262626" w:themeColor="text1" w:themeTint="D9"/>
      <w:sz w:val="21"/>
      <w:szCs w:val="21"/>
    </w:rPr>
  </w:style>
  <w:style w:type="numbering" w:customStyle="1" w:styleId="Bezlisty1">
    <w:name w:val="Bez listy1"/>
    <w:next w:val="Bezlisty"/>
    <w:uiPriority w:val="99"/>
    <w:semiHidden/>
    <w:unhideWhenUsed/>
    <w:rsid w:val="006E5FA1"/>
  </w:style>
  <w:style w:type="paragraph" w:styleId="Nagwek">
    <w:name w:val="header"/>
    <w:basedOn w:val="Normalny"/>
    <w:link w:val="NagwekZnak1"/>
    <w:uiPriority w:val="99"/>
    <w:rsid w:val="006E5FA1"/>
    <w:pPr>
      <w:widowControl w:val="0"/>
      <w:tabs>
        <w:tab w:val="center" w:pos="4536"/>
        <w:tab w:val="right" w:pos="9072"/>
      </w:tabs>
      <w:suppressAutoHyphens/>
      <w:spacing w:after="0" w:line="240" w:lineRule="auto"/>
    </w:pPr>
    <w:rPr>
      <w:rFonts w:ascii="Liberation Serif" w:eastAsia="SimSun" w:hAnsi="Liberation Serif" w:cs="Liberation Serif"/>
      <w:kern w:val="1"/>
      <w:sz w:val="24"/>
      <w:szCs w:val="24"/>
      <w:lang w:eastAsia="zh-CN"/>
    </w:rPr>
  </w:style>
  <w:style w:type="character" w:customStyle="1" w:styleId="NagwekZnak">
    <w:name w:val="Nagłówek Znak"/>
    <w:basedOn w:val="Domylnaczcionkaakapitu"/>
    <w:uiPriority w:val="99"/>
    <w:rsid w:val="006E5FA1"/>
  </w:style>
  <w:style w:type="character" w:customStyle="1" w:styleId="NagwekZnak1">
    <w:name w:val="Nagłówek Znak1"/>
    <w:basedOn w:val="Domylnaczcionkaakapitu"/>
    <w:link w:val="Nagwek"/>
    <w:uiPriority w:val="99"/>
    <w:locked/>
    <w:rsid w:val="006E5FA1"/>
    <w:rPr>
      <w:rFonts w:ascii="Liberation Serif" w:eastAsia="SimSun" w:hAnsi="Liberation Serif" w:cs="Liberation Serif"/>
      <w:kern w:val="1"/>
      <w:sz w:val="24"/>
      <w:szCs w:val="24"/>
      <w:lang w:eastAsia="zh-CN"/>
    </w:rPr>
  </w:style>
  <w:style w:type="paragraph" w:styleId="Stopka">
    <w:name w:val="footer"/>
    <w:basedOn w:val="Normalny"/>
    <w:link w:val="StopkaZnak1"/>
    <w:uiPriority w:val="99"/>
    <w:rsid w:val="006E5FA1"/>
    <w:pPr>
      <w:widowControl w:val="0"/>
      <w:tabs>
        <w:tab w:val="center" w:pos="4536"/>
        <w:tab w:val="right" w:pos="9072"/>
      </w:tabs>
      <w:suppressAutoHyphens/>
      <w:spacing w:after="0" w:line="240" w:lineRule="auto"/>
    </w:pPr>
    <w:rPr>
      <w:rFonts w:ascii="Liberation Serif" w:eastAsia="SimSun" w:hAnsi="Liberation Serif" w:cs="Liberation Serif"/>
      <w:kern w:val="1"/>
      <w:sz w:val="24"/>
      <w:szCs w:val="24"/>
      <w:lang w:eastAsia="zh-CN"/>
    </w:rPr>
  </w:style>
  <w:style w:type="character" w:customStyle="1" w:styleId="StopkaZnak">
    <w:name w:val="Stopka Znak"/>
    <w:basedOn w:val="Domylnaczcionkaakapitu"/>
    <w:uiPriority w:val="99"/>
    <w:rsid w:val="006E5FA1"/>
  </w:style>
  <w:style w:type="character" w:customStyle="1" w:styleId="StopkaZnak1">
    <w:name w:val="Stopka Znak1"/>
    <w:basedOn w:val="Domylnaczcionkaakapitu"/>
    <w:link w:val="Stopka"/>
    <w:uiPriority w:val="99"/>
    <w:locked/>
    <w:rsid w:val="006E5FA1"/>
    <w:rPr>
      <w:rFonts w:ascii="Liberation Serif" w:eastAsia="SimSun" w:hAnsi="Liberation Serif" w:cs="Liberation Serif"/>
      <w:kern w:val="1"/>
      <w:sz w:val="24"/>
      <w:szCs w:val="24"/>
      <w:lang w:eastAsia="zh-CN"/>
    </w:rPr>
  </w:style>
  <w:style w:type="paragraph" w:customStyle="1" w:styleId="Nagwek11">
    <w:name w:val="Nagłówek1"/>
    <w:basedOn w:val="Normalny"/>
    <w:next w:val="Tekstpodstawowy"/>
    <w:uiPriority w:val="99"/>
    <w:rsid w:val="006E5FA1"/>
    <w:pPr>
      <w:keepNext/>
      <w:widowControl w:val="0"/>
      <w:suppressAutoHyphens/>
      <w:spacing w:before="240" w:after="120" w:line="240" w:lineRule="auto"/>
    </w:pPr>
    <w:rPr>
      <w:rFonts w:ascii="Liberation Sans" w:eastAsia="Microsoft YaHei" w:hAnsi="Liberation Sans" w:cs="Liberation Sans"/>
      <w:kern w:val="1"/>
      <w:sz w:val="28"/>
      <w:szCs w:val="28"/>
      <w:lang w:eastAsia="zh-CN"/>
    </w:rPr>
  </w:style>
  <w:style w:type="paragraph" w:styleId="Tekstpodstawowy">
    <w:name w:val="Body Text"/>
    <w:basedOn w:val="Normalny"/>
    <w:link w:val="TekstpodstawowyZnak1"/>
    <w:uiPriority w:val="99"/>
    <w:rsid w:val="006E5FA1"/>
    <w:pPr>
      <w:widowControl w:val="0"/>
      <w:suppressAutoHyphens/>
      <w:spacing w:after="140" w:line="288" w:lineRule="auto"/>
    </w:pPr>
    <w:rPr>
      <w:rFonts w:ascii="Liberation Serif" w:eastAsia="SimSun" w:hAnsi="Liberation Serif" w:cs="Liberation Serif"/>
      <w:kern w:val="1"/>
      <w:sz w:val="24"/>
      <w:szCs w:val="24"/>
      <w:lang w:eastAsia="zh-CN"/>
    </w:rPr>
  </w:style>
  <w:style w:type="character" w:customStyle="1" w:styleId="TekstpodstawowyZnak">
    <w:name w:val="Tekst podstawowy Znak"/>
    <w:basedOn w:val="Domylnaczcionkaakapitu"/>
    <w:uiPriority w:val="99"/>
    <w:rsid w:val="006E5FA1"/>
  </w:style>
  <w:style w:type="character" w:customStyle="1" w:styleId="TekstpodstawowyZnak1">
    <w:name w:val="Tekst podstawowy Znak1"/>
    <w:basedOn w:val="Domylnaczcionkaakapitu"/>
    <w:link w:val="Tekstpodstawowy"/>
    <w:uiPriority w:val="99"/>
    <w:locked/>
    <w:rsid w:val="006E5FA1"/>
    <w:rPr>
      <w:rFonts w:ascii="Liberation Serif" w:eastAsia="SimSun" w:hAnsi="Liberation Serif" w:cs="Liberation Serif"/>
      <w:kern w:val="1"/>
      <w:sz w:val="24"/>
      <w:szCs w:val="24"/>
      <w:lang w:eastAsia="zh-CN"/>
    </w:rPr>
  </w:style>
  <w:style w:type="paragraph" w:styleId="Lista">
    <w:name w:val="List"/>
    <w:basedOn w:val="Tekstpodstawowy"/>
    <w:uiPriority w:val="99"/>
    <w:rsid w:val="006E5FA1"/>
  </w:style>
  <w:style w:type="paragraph" w:styleId="Legenda">
    <w:name w:val="caption"/>
    <w:basedOn w:val="Normalny"/>
    <w:next w:val="Normalny"/>
    <w:uiPriority w:val="35"/>
    <w:unhideWhenUsed/>
    <w:qFormat/>
    <w:rsid w:val="00E60607"/>
    <w:pPr>
      <w:spacing w:after="200" w:line="240" w:lineRule="auto"/>
    </w:pPr>
    <w:rPr>
      <w:i/>
      <w:iCs/>
      <w:color w:val="1F497D" w:themeColor="text2"/>
      <w:sz w:val="18"/>
      <w:szCs w:val="18"/>
    </w:rPr>
  </w:style>
  <w:style w:type="paragraph" w:customStyle="1" w:styleId="Indeks">
    <w:name w:val="Indeks"/>
    <w:basedOn w:val="Normalny"/>
    <w:uiPriority w:val="99"/>
    <w:rsid w:val="006E5FA1"/>
    <w:pPr>
      <w:widowControl w:val="0"/>
      <w:suppressLineNumbers/>
      <w:suppressAutoHyphens/>
      <w:spacing w:after="0" w:line="240" w:lineRule="auto"/>
    </w:pPr>
    <w:rPr>
      <w:rFonts w:ascii="Liberation Serif" w:eastAsia="SimSun" w:hAnsi="Liberation Serif" w:cs="Liberation Serif"/>
      <w:kern w:val="1"/>
      <w:sz w:val="24"/>
      <w:szCs w:val="24"/>
      <w:lang w:eastAsia="zh-CN"/>
    </w:rPr>
  </w:style>
  <w:style w:type="character" w:styleId="Hipercze">
    <w:name w:val="Hyperlink"/>
    <w:basedOn w:val="Domylnaczcionkaakapitu"/>
    <w:uiPriority w:val="99"/>
    <w:rsid w:val="006E5FA1"/>
    <w:rPr>
      <w:color w:val="0000FF"/>
      <w:u w:val="single"/>
    </w:rPr>
  </w:style>
  <w:style w:type="character" w:styleId="UyteHipercze">
    <w:name w:val="FollowedHyperlink"/>
    <w:basedOn w:val="Domylnaczcionkaakapitu"/>
    <w:uiPriority w:val="99"/>
    <w:rsid w:val="006E5FA1"/>
    <w:rPr>
      <w:rFonts w:ascii="Times New Roman" w:hAnsi="Times New Roman" w:cs="Times New Roman"/>
      <w:color w:val="800080"/>
      <w:u w:val="single"/>
    </w:rPr>
  </w:style>
  <w:style w:type="character" w:styleId="Uwydatnienie">
    <w:name w:val="Emphasis"/>
    <w:basedOn w:val="Domylnaczcionkaakapitu"/>
    <w:uiPriority w:val="20"/>
    <w:qFormat/>
    <w:rsid w:val="00E60607"/>
    <w:rPr>
      <w:i/>
      <w:iCs/>
      <w:color w:val="auto"/>
    </w:rPr>
  </w:style>
  <w:style w:type="character" w:customStyle="1" w:styleId="HTMLPreformattedChar">
    <w:name w:val="HTML Preformatted Char"/>
    <w:uiPriority w:val="99"/>
    <w:semiHidden/>
    <w:locked/>
    <w:rsid w:val="006E5FA1"/>
    <w:rPr>
      <w:rFonts w:ascii="Courier New" w:hAnsi="Courier New" w:cs="Courier New"/>
      <w:lang w:val="pl-PL" w:eastAsia="pl-PL"/>
    </w:rPr>
  </w:style>
  <w:style w:type="paragraph" w:styleId="HTML-wstpniesformatowany">
    <w:name w:val="HTML Preformatted"/>
    <w:basedOn w:val="Normalny"/>
    <w:link w:val="HTML-wstpniesformatowanyZnak"/>
    <w:uiPriority w:val="99"/>
    <w:rsid w:val="006E5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6E5FA1"/>
    <w:rPr>
      <w:rFonts w:ascii="Courier New" w:eastAsia="Times New Roman" w:hAnsi="Courier New" w:cs="Courier New"/>
      <w:sz w:val="20"/>
      <w:szCs w:val="20"/>
      <w:lang w:eastAsia="pl-PL"/>
    </w:rPr>
  </w:style>
  <w:style w:type="character" w:styleId="Pogrubienie">
    <w:name w:val="Strong"/>
    <w:basedOn w:val="Domylnaczcionkaakapitu"/>
    <w:uiPriority w:val="22"/>
    <w:qFormat/>
    <w:rsid w:val="00E60607"/>
    <w:rPr>
      <w:b/>
      <w:bCs/>
      <w:color w:val="auto"/>
    </w:rPr>
  </w:style>
  <w:style w:type="paragraph" w:styleId="NormalnyWeb">
    <w:name w:val="Normal (Web)"/>
    <w:basedOn w:val="Normalny"/>
    <w:uiPriority w:val="99"/>
    <w:rsid w:val="006E5FA1"/>
    <w:pPr>
      <w:suppressAutoHyphens/>
      <w:spacing w:before="280" w:after="280" w:line="240" w:lineRule="auto"/>
      <w:jc w:val="both"/>
    </w:pPr>
    <w:rPr>
      <w:rFonts w:ascii="Liberation Serif" w:eastAsia="Times New Roman" w:hAnsi="Liberation Serif" w:cs="Liberation Serif"/>
      <w:sz w:val="20"/>
      <w:szCs w:val="20"/>
      <w:lang w:eastAsia="ar-SA"/>
    </w:rPr>
  </w:style>
  <w:style w:type="paragraph" w:styleId="Spistreci1">
    <w:name w:val="toc 1"/>
    <w:basedOn w:val="Normalny"/>
    <w:next w:val="Normalny"/>
    <w:autoRedefine/>
    <w:uiPriority w:val="99"/>
    <w:semiHidden/>
    <w:rsid w:val="006E5FA1"/>
    <w:pPr>
      <w:tabs>
        <w:tab w:val="left" w:pos="600"/>
        <w:tab w:val="left" w:pos="800"/>
      </w:tabs>
      <w:suppressAutoHyphens/>
      <w:spacing w:after="0" w:line="240" w:lineRule="auto"/>
    </w:pPr>
    <w:rPr>
      <w:rFonts w:ascii="Liberation Serif" w:eastAsia="Times New Roman" w:hAnsi="Liberation Serif" w:cs="Liberation Serif"/>
      <w:b/>
      <w:bCs/>
      <w:lang w:eastAsia="ar-SA"/>
    </w:rPr>
  </w:style>
  <w:style w:type="character" w:customStyle="1" w:styleId="FootnoteTextChar">
    <w:name w:val="Footnote Text Char"/>
    <w:uiPriority w:val="99"/>
    <w:semiHidden/>
    <w:locked/>
    <w:rsid w:val="006E5FA1"/>
    <w:rPr>
      <w:rFonts w:ascii="Calibri" w:hAnsi="Calibri" w:cs="Calibri"/>
      <w:lang w:val="pl-PL" w:eastAsia="pl-PL"/>
    </w:rPr>
  </w:style>
  <w:style w:type="paragraph" w:styleId="Tekstprzypisudolnego">
    <w:name w:val="footnote text"/>
    <w:aliases w:val="Podrozdział"/>
    <w:basedOn w:val="Normalny"/>
    <w:link w:val="TekstprzypisudolnegoZnak"/>
    <w:uiPriority w:val="99"/>
    <w:semiHidden/>
    <w:rsid w:val="006E5FA1"/>
    <w:pPr>
      <w:spacing w:after="0" w:line="240" w:lineRule="auto"/>
    </w:pPr>
    <w:rPr>
      <w:rFonts w:ascii="Calibri" w:eastAsia="Times New Roman" w:hAnsi="Calibri" w:cs="Calibri"/>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6E5FA1"/>
    <w:rPr>
      <w:rFonts w:ascii="Calibri" w:eastAsia="Times New Roman" w:hAnsi="Calibri" w:cs="Calibri"/>
      <w:sz w:val="20"/>
      <w:szCs w:val="20"/>
      <w:lang w:eastAsia="pl-PL"/>
    </w:rPr>
  </w:style>
  <w:style w:type="character" w:customStyle="1" w:styleId="CommentTextChar">
    <w:name w:val="Comment Text Char"/>
    <w:uiPriority w:val="99"/>
    <w:semiHidden/>
    <w:locked/>
    <w:rsid w:val="006E5FA1"/>
    <w:rPr>
      <w:rFonts w:ascii="Calibri" w:hAnsi="Calibri" w:cs="Calibri"/>
      <w:lang w:val="pl-PL" w:eastAsia="pl-PL"/>
    </w:rPr>
  </w:style>
  <w:style w:type="paragraph" w:styleId="Tekstkomentarza">
    <w:name w:val="annotation text"/>
    <w:basedOn w:val="Normalny"/>
    <w:link w:val="TekstkomentarzaZnak2"/>
    <w:uiPriority w:val="99"/>
    <w:semiHidden/>
    <w:rsid w:val="006E5FA1"/>
    <w:pPr>
      <w:spacing w:line="240" w:lineRule="auto"/>
    </w:pPr>
    <w:rPr>
      <w:rFonts w:ascii="Calibri" w:eastAsia="Times New Roman" w:hAnsi="Calibri" w:cs="Calibri"/>
      <w:sz w:val="20"/>
      <w:szCs w:val="20"/>
      <w:lang w:eastAsia="pl-PL"/>
    </w:rPr>
  </w:style>
  <w:style w:type="character" w:customStyle="1" w:styleId="TekstkomentarzaZnak">
    <w:name w:val="Tekst komentarza Znak"/>
    <w:basedOn w:val="Domylnaczcionkaakapitu"/>
    <w:uiPriority w:val="99"/>
    <w:rsid w:val="006E5FA1"/>
    <w:rPr>
      <w:sz w:val="20"/>
      <w:szCs w:val="20"/>
    </w:rPr>
  </w:style>
  <w:style w:type="character" w:customStyle="1" w:styleId="TekstkomentarzaZnak2">
    <w:name w:val="Tekst komentarza Znak2"/>
    <w:basedOn w:val="Domylnaczcionkaakapitu"/>
    <w:link w:val="Tekstkomentarza"/>
    <w:uiPriority w:val="99"/>
    <w:semiHidden/>
    <w:locked/>
    <w:rsid w:val="006E5FA1"/>
    <w:rPr>
      <w:rFonts w:ascii="Calibri" w:eastAsia="Times New Roman" w:hAnsi="Calibri" w:cs="Calibri"/>
      <w:sz w:val="20"/>
      <w:szCs w:val="20"/>
      <w:lang w:eastAsia="pl-PL"/>
    </w:rPr>
  </w:style>
  <w:style w:type="character" w:customStyle="1" w:styleId="EndnoteTextChar">
    <w:name w:val="Endnote Text Char"/>
    <w:uiPriority w:val="99"/>
    <w:locked/>
    <w:rsid w:val="006E5FA1"/>
    <w:rPr>
      <w:rFonts w:ascii="Calibri" w:hAnsi="Calibri" w:cs="Calibri"/>
      <w:lang w:val="pl-PL" w:eastAsia="ar-SA" w:bidi="ar-SA"/>
    </w:rPr>
  </w:style>
  <w:style w:type="paragraph" w:styleId="Tekstprzypisukocowego">
    <w:name w:val="endnote text"/>
    <w:basedOn w:val="Normalny"/>
    <w:link w:val="TekstprzypisukocowegoZnak1"/>
    <w:uiPriority w:val="99"/>
    <w:semiHidden/>
    <w:rsid w:val="006E5FA1"/>
    <w:pPr>
      <w:suppressAutoHyphens/>
      <w:spacing w:after="0" w:line="240" w:lineRule="auto"/>
    </w:pPr>
    <w:rPr>
      <w:rFonts w:ascii="Calibri" w:eastAsia="Times New Roman" w:hAnsi="Calibri" w:cs="Calibri"/>
      <w:sz w:val="20"/>
      <w:szCs w:val="20"/>
      <w:lang w:eastAsia="ar-SA"/>
    </w:rPr>
  </w:style>
  <w:style w:type="character" w:customStyle="1" w:styleId="TekstprzypisukocowegoZnak">
    <w:name w:val="Tekst przypisu końcowego Znak"/>
    <w:basedOn w:val="Domylnaczcionkaakapitu"/>
    <w:uiPriority w:val="99"/>
    <w:rsid w:val="006E5FA1"/>
    <w:rPr>
      <w:sz w:val="20"/>
      <w:szCs w:val="20"/>
    </w:rPr>
  </w:style>
  <w:style w:type="character" w:customStyle="1" w:styleId="TekstprzypisukocowegoZnak1">
    <w:name w:val="Tekst przypisu końcowego Znak1"/>
    <w:basedOn w:val="Domylnaczcionkaakapitu"/>
    <w:link w:val="Tekstprzypisukocowego"/>
    <w:uiPriority w:val="99"/>
    <w:semiHidden/>
    <w:locked/>
    <w:rsid w:val="006E5FA1"/>
    <w:rPr>
      <w:rFonts w:ascii="Calibri" w:eastAsia="Times New Roman" w:hAnsi="Calibri" w:cs="Calibri"/>
      <w:sz w:val="20"/>
      <w:szCs w:val="20"/>
      <w:lang w:eastAsia="ar-SA"/>
    </w:rPr>
  </w:style>
  <w:style w:type="paragraph" w:styleId="Podtytu">
    <w:name w:val="Subtitle"/>
    <w:basedOn w:val="Normalny"/>
    <w:next w:val="Normalny"/>
    <w:link w:val="PodtytuZnak"/>
    <w:uiPriority w:val="11"/>
    <w:qFormat/>
    <w:rsid w:val="00E60607"/>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E60607"/>
    <w:rPr>
      <w:color w:val="5A5A5A" w:themeColor="text1" w:themeTint="A5"/>
      <w:spacing w:val="15"/>
    </w:rPr>
  </w:style>
  <w:style w:type="character" w:customStyle="1" w:styleId="TitleChar">
    <w:name w:val="Title Char"/>
    <w:uiPriority w:val="99"/>
    <w:locked/>
    <w:rsid w:val="006E5FA1"/>
    <w:rPr>
      <w:rFonts w:ascii="Arial" w:hAnsi="Arial" w:cs="Arial"/>
      <w:b/>
      <w:bCs/>
      <w:sz w:val="32"/>
      <w:szCs w:val="32"/>
      <w:u w:val="single"/>
      <w:lang w:val="pl-PL" w:eastAsia="ar-SA" w:bidi="ar-SA"/>
    </w:rPr>
  </w:style>
  <w:style w:type="paragraph" w:styleId="Tytu">
    <w:name w:val="Title"/>
    <w:basedOn w:val="Normalny"/>
    <w:next w:val="Normalny"/>
    <w:link w:val="TytuZnak"/>
    <w:uiPriority w:val="10"/>
    <w:qFormat/>
    <w:rsid w:val="00E60607"/>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E60607"/>
    <w:rPr>
      <w:rFonts w:asciiTheme="majorHAnsi" w:eastAsiaTheme="majorEastAsia" w:hAnsiTheme="majorHAnsi" w:cstheme="majorBidi"/>
      <w:spacing w:val="-10"/>
      <w:sz w:val="56"/>
      <w:szCs w:val="56"/>
    </w:rPr>
  </w:style>
  <w:style w:type="character" w:customStyle="1" w:styleId="TytuZnak1">
    <w:name w:val="Tytuł Znak1"/>
    <w:basedOn w:val="Domylnaczcionkaakapitu"/>
    <w:uiPriority w:val="99"/>
    <w:locked/>
    <w:rsid w:val="006E5FA1"/>
    <w:rPr>
      <w:rFonts w:ascii="Arial" w:eastAsia="Times New Roman" w:hAnsi="Arial" w:cs="Arial"/>
      <w:b/>
      <w:bCs/>
      <w:sz w:val="32"/>
      <w:szCs w:val="32"/>
      <w:u w:val="single"/>
      <w:lang w:eastAsia="ar-SA"/>
    </w:rPr>
  </w:style>
  <w:style w:type="character" w:customStyle="1" w:styleId="BodyTextIndentChar">
    <w:name w:val="Body Text Indent Char"/>
    <w:uiPriority w:val="99"/>
    <w:locked/>
    <w:rsid w:val="006E5FA1"/>
    <w:rPr>
      <w:rFonts w:ascii="Calibri" w:hAnsi="Calibri" w:cs="Calibri"/>
      <w:sz w:val="24"/>
      <w:szCs w:val="24"/>
      <w:lang w:val="pl-PL" w:eastAsia="ar-SA" w:bidi="ar-SA"/>
    </w:rPr>
  </w:style>
  <w:style w:type="paragraph" w:styleId="Tekstpodstawowywcity">
    <w:name w:val="Body Text Indent"/>
    <w:basedOn w:val="Normalny"/>
    <w:link w:val="TekstpodstawowywcityZnak1"/>
    <w:uiPriority w:val="99"/>
    <w:rsid w:val="006E5FA1"/>
    <w:pPr>
      <w:suppressAutoHyphens/>
      <w:spacing w:after="120" w:line="240" w:lineRule="auto"/>
      <w:ind w:left="283"/>
    </w:pPr>
    <w:rPr>
      <w:rFonts w:ascii="Calibri" w:eastAsia="Times New Roman" w:hAnsi="Calibri" w:cs="Calibri"/>
      <w:sz w:val="24"/>
      <w:szCs w:val="24"/>
      <w:lang w:eastAsia="ar-SA"/>
    </w:rPr>
  </w:style>
  <w:style w:type="character" w:customStyle="1" w:styleId="TekstpodstawowywcityZnak">
    <w:name w:val="Tekst podstawowy wcięty Znak"/>
    <w:basedOn w:val="Domylnaczcionkaakapitu"/>
    <w:uiPriority w:val="99"/>
    <w:rsid w:val="006E5FA1"/>
  </w:style>
  <w:style w:type="character" w:customStyle="1" w:styleId="TekstpodstawowywcityZnak1">
    <w:name w:val="Tekst podstawowy wcięty Znak1"/>
    <w:basedOn w:val="Domylnaczcionkaakapitu"/>
    <w:link w:val="Tekstpodstawowywcity"/>
    <w:uiPriority w:val="99"/>
    <w:locked/>
    <w:rsid w:val="006E5FA1"/>
    <w:rPr>
      <w:rFonts w:ascii="Calibri" w:eastAsia="Times New Roman" w:hAnsi="Calibri" w:cs="Calibri"/>
      <w:sz w:val="24"/>
      <w:szCs w:val="24"/>
      <w:lang w:eastAsia="ar-SA"/>
    </w:rPr>
  </w:style>
  <w:style w:type="character" w:customStyle="1" w:styleId="BodyText2Char">
    <w:name w:val="Body Text 2 Char"/>
    <w:uiPriority w:val="99"/>
    <w:semiHidden/>
    <w:locked/>
    <w:rsid w:val="006E5FA1"/>
    <w:rPr>
      <w:rFonts w:ascii="Calibri" w:hAnsi="Calibri" w:cs="Calibri"/>
      <w:sz w:val="24"/>
      <w:szCs w:val="24"/>
      <w:lang w:val="pl-PL" w:eastAsia="ar-SA" w:bidi="ar-SA"/>
    </w:rPr>
  </w:style>
  <w:style w:type="paragraph" w:styleId="Tekstpodstawowy2">
    <w:name w:val="Body Text 2"/>
    <w:basedOn w:val="Normalny"/>
    <w:link w:val="Tekstpodstawowy2Znak1"/>
    <w:uiPriority w:val="99"/>
    <w:semiHidden/>
    <w:rsid w:val="006E5FA1"/>
    <w:pPr>
      <w:suppressAutoHyphens/>
      <w:spacing w:after="120" w:line="480" w:lineRule="auto"/>
    </w:pPr>
    <w:rPr>
      <w:rFonts w:ascii="Calibri" w:eastAsia="Times New Roman" w:hAnsi="Calibri" w:cs="Calibri"/>
      <w:sz w:val="24"/>
      <w:szCs w:val="24"/>
      <w:lang w:eastAsia="ar-SA"/>
    </w:rPr>
  </w:style>
  <w:style w:type="character" w:customStyle="1" w:styleId="Tekstpodstawowy2Znak">
    <w:name w:val="Tekst podstawowy 2 Znak"/>
    <w:basedOn w:val="Domylnaczcionkaakapitu"/>
    <w:uiPriority w:val="99"/>
    <w:rsid w:val="006E5FA1"/>
  </w:style>
  <w:style w:type="character" w:customStyle="1" w:styleId="Tekstpodstawowy2Znak1">
    <w:name w:val="Tekst podstawowy 2 Znak1"/>
    <w:basedOn w:val="Domylnaczcionkaakapitu"/>
    <w:link w:val="Tekstpodstawowy2"/>
    <w:uiPriority w:val="99"/>
    <w:semiHidden/>
    <w:locked/>
    <w:rsid w:val="006E5FA1"/>
    <w:rPr>
      <w:rFonts w:ascii="Calibri" w:eastAsia="Times New Roman" w:hAnsi="Calibri" w:cs="Calibri"/>
      <w:sz w:val="24"/>
      <w:szCs w:val="24"/>
      <w:lang w:eastAsia="ar-SA"/>
    </w:rPr>
  </w:style>
  <w:style w:type="character" w:customStyle="1" w:styleId="BodyText3Char">
    <w:name w:val="Body Text 3 Char"/>
    <w:uiPriority w:val="99"/>
    <w:semiHidden/>
    <w:locked/>
    <w:rsid w:val="006E5FA1"/>
    <w:rPr>
      <w:rFonts w:ascii="Calibri" w:hAnsi="Calibri" w:cs="Calibri"/>
      <w:sz w:val="16"/>
      <w:szCs w:val="16"/>
      <w:lang w:val="pl-PL" w:eastAsia="ar-SA" w:bidi="ar-SA"/>
    </w:rPr>
  </w:style>
  <w:style w:type="paragraph" w:styleId="Tekstpodstawowy3">
    <w:name w:val="Body Text 3"/>
    <w:basedOn w:val="Normalny"/>
    <w:link w:val="Tekstpodstawowy3Znak1"/>
    <w:uiPriority w:val="99"/>
    <w:semiHidden/>
    <w:rsid w:val="006E5FA1"/>
    <w:pPr>
      <w:suppressAutoHyphens/>
      <w:spacing w:after="120" w:line="240" w:lineRule="auto"/>
    </w:pPr>
    <w:rPr>
      <w:rFonts w:ascii="Calibri" w:eastAsia="Times New Roman" w:hAnsi="Calibri" w:cs="Calibri"/>
      <w:sz w:val="16"/>
      <w:szCs w:val="16"/>
      <w:lang w:eastAsia="ar-SA"/>
    </w:rPr>
  </w:style>
  <w:style w:type="character" w:customStyle="1" w:styleId="Tekstpodstawowy3Znak">
    <w:name w:val="Tekst podstawowy 3 Znak"/>
    <w:basedOn w:val="Domylnaczcionkaakapitu"/>
    <w:uiPriority w:val="99"/>
    <w:rsid w:val="006E5FA1"/>
    <w:rPr>
      <w:sz w:val="16"/>
      <w:szCs w:val="16"/>
    </w:rPr>
  </w:style>
  <w:style w:type="character" w:customStyle="1" w:styleId="Tekstpodstawowy3Znak1">
    <w:name w:val="Tekst podstawowy 3 Znak1"/>
    <w:basedOn w:val="Domylnaczcionkaakapitu"/>
    <w:link w:val="Tekstpodstawowy3"/>
    <w:uiPriority w:val="99"/>
    <w:semiHidden/>
    <w:locked/>
    <w:rsid w:val="006E5FA1"/>
    <w:rPr>
      <w:rFonts w:ascii="Calibri" w:eastAsia="Times New Roman" w:hAnsi="Calibri" w:cs="Calibri"/>
      <w:sz w:val="16"/>
      <w:szCs w:val="16"/>
      <w:lang w:eastAsia="ar-SA"/>
    </w:rPr>
  </w:style>
  <w:style w:type="character" w:customStyle="1" w:styleId="BodyTextIndent2Char">
    <w:name w:val="Body Text Indent 2 Char"/>
    <w:uiPriority w:val="99"/>
    <w:semiHidden/>
    <w:locked/>
    <w:rsid w:val="006E5FA1"/>
    <w:rPr>
      <w:rFonts w:ascii="Calibri" w:hAnsi="Calibri" w:cs="Calibri"/>
      <w:sz w:val="22"/>
      <w:szCs w:val="22"/>
      <w:lang w:val="pl-PL" w:eastAsia="en-US"/>
    </w:rPr>
  </w:style>
  <w:style w:type="paragraph" w:styleId="Tekstpodstawowywcity2">
    <w:name w:val="Body Text Indent 2"/>
    <w:basedOn w:val="Normalny"/>
    <w:link w:val="Tekstpodstawowywcity2Znak1"/>
    <w:uiPriority w:val="99"/>
    <w:rsid w:val="006E5FA1"/>
    <w:pPr>
      <w:spacing w:after="120" w:line="480" w:lineRule="auto"/>
      <w:ind w:left="283"/>
    </w:pPr>
    <w:rPr>
      <w:rFonts w:ascii="Calibri" w:eastAsia="Times New Roman" w:hAnsi="Calibri" w:cs="Calibri"/>
    </w:rPr>
  </w:style>
  <w:style w:type="character" w:customStyle="1" w:styleId="Tekstpodstawowywcity2Znak">
    <w:name w:val="Tekst podstawowy wcięty 2 Znak"/>
    <w:basedOn w:val="Domylnaczcionkaakapitu"/>
    <w:uiPriority w:val="99"/>
    <w:rsid w:val="006E5FA1"/>
  </w:style>
  <w:style w:type="character" w:customStyle="1" w:styleId="Tekstpodstawowywcity2Znak1">
    <w:name w:val="Tekst podstawowy wcięty 2 Znak1"/>
    <w:basedOn w:val="Domylnaczcionkaakapitu"/>
    <w:link w:val="Tekstpodstawowywcity2"/>
    <w:uiPriority w:val="99"/>
    <w:locked/>
    <w:rsid w:val="006E5FA1"/>
    <w:rPr>
      <w:rFonts w:ascii="Calibri" w:eastAsia="Times New Roman" w:hAnsi="Calibri" w:cs="Calibri"/>
    </w:rPr>
  </w:style>
  <w:style w:type="character" w:customStyle="1" w:styleId="BodyTextIndent3Char">
    <w:name w:val="Body Text Indent 3 Char"/>
    <w:uiPriority w:val="99"/>
    <w:semiHidden/>
    <w:locked/>
    <w:rsid w:val="006E5FA1"/>
    <w:rPr>
      <w:rFonts w:ascii="Calibri" w:hAnsi="Calibri" w:cs="Calibri"/>
      <w:sz w:val="16"/>
      <w:szCs w:val="16"/>
      <w:lang w:val="pl-PL" w:eastAsia="en-US"/>
    </w:rPr>
  </w:style>
  <w:style w:type="paragraph" w:styleId="Tekstpodstawowywcity3">
    <w:name w:val="Body Text Indent 3"/>
    <w:basedOn w:val="Normalny"/>
    <w:link w:val="Tekstpodstawowywcity3Znak1"/>
    <w:uiPriority w:val="99"/>
    <w:rsid w:val="006E5FA1"/>
    <w:pPr>
      <w:spacing w:after="120"/>
      <w:ind w:left="283"/>
    </w:pPr>
    <w:rPr>
      <w:rFonts w:ascii="Calibri" w:eastAsia="Times New Roman" w:hAnsi="Calibri" w:cs="Calibri"/>
      <w:sz w:val="16"/>
      <w:szCs w:val="16"/>
    </w:rPr>
  </w:style>
  <w:style w:type="character" w:customStyle="1" w:styleId="Tekstpodstawowywcity3Znak">
    <w:name w:val="Tekst podstawowy wcięty 3 Znak"/>
    <w:basedOn w:val="Domylnaczcionkaakapitu"/>
    <w:uiPriority w:val="99"/>
    <w:rsid w:val="006E5FA1"/>
    <w:rPr>
      <w:sz w:val="16"/>
      <w:szCs w:val="16"/>
    </w:rPr>
  </w:style>
  <w:style w:type="character" w:customStyle="1" w:styleId="Tekstpodstawowywcity3Znak1">
    <w:name w:val="Tekst podstawowy wcięty 3 Znak1"/>
    <w:basedOn w:val="Domylnaczcionkaakapitu"/>
    <w:link w:val="Tekstpodstawowywcity3"/>
    <w:uiPriority w:val="99"/>
    <w:locked/>
    <w:rsid w:val="006E5FA1"/>
    <w:rPr>
      <w:rFonts w:ascii="Calibri" w:eastAsia="Times New Roman" w:hAnsi="Calibri" w:cs="Calibri"/>
      <w:sz w:val="16"/>
      <w:szCs w:val="16"/>
    </w:rPr>
  </w:style>
  <w:style w:type="character" w:customStyle="1" w:styleId="PlainTextChar1">
    <w:name w:val="Plain Text Char1"/>
    <w:uiPriority w:val="99"/>
    <w:semiHidden/>
    <w:locked/>
    <w:rsid w:val="006E5FA1"/>
    <w:rPr>
      <w:rFonts w:ascii="Courier New" w:hAnsi="Courier New" w:cs="Courier New"/>
      <w:lang w:val="pl-PL" w:eastAsia="ar-SA" w:bidi="ar-SA"/>
    </w:rPr>
  </w:style>
  <w:style w:type="paragraph" w:styleId="Zwykytekst">
    <w:name w:val="Plain Text"/>
    <w:basedOn w:val="Normalny"/>
    <w:link w:val="ZwykytekstZnak"/>
    <w:uiPriority w:val="99"/>
    <w:semiHidden/>
    <w:rsid w:val="006E5FA1"/>
    <w:pPr>
      <w:spacing w:after="0" w:line="240" w:lineRule="auto"/>
    </w:pPr>
    <w:rPr>
      <w:rFonts w:ascii="Courier New" w:eastAsia="Times New Roman" w:hAnsi="Courier New" w:cs="Courier New"/>
      <w:sz w:val="20"/>
      <w:szCs w:val="20"/>
      <w:lang w:eastAsia="ar-SA"/>
    </w:rPr>
  </w:style>
  <w:style w:type="character" w:customStyle="1" w:styleId="ZwykytekstZnak">
    <w:name w:val="Zwykły tekst Znak"/>
    <w:basedOn w:val="Domylnaczcionkaakapitu"/>
    <w:link w:val="Zwykytekst"/>
    <w:uiPriority w:val="99"/>
    <w:semiHidden/>
    <w:rsid w:val="006E5FA1"/>
    <w:rPr>
      <w:rFonts w:ascii="Courier New" w:eastAsia="Times New Roman" w:hAnsi="Courier New" w:cs="Courier New"/>
      <w:sz w:val="20"/>
      <w:szCs w:val="20"/>
      <w:lang w:eastAsia="ar-SA"/>
    </w:rPr>
  </w:style>
  <w:style w:type="character" w:customStyle="1" w:styleId="CommentSubjectChar">
    <w:name w:val="Comment Subject Char"/>
    <w:uiPriority w:val="99"/>
    <w:locked/>
    <w:rsid w:val="006E5FA1"/>
    <w:rPr>
      <w:rFonts w:ascii="Calibri" w:hAnsi="Calibri" w:cs="Calibri"/>
      <w:b/>
      <w:bCs/>
      <w:lang w:val="pl-PL" w:eastAsia="en-US"/>
    </w:rPr>
  </w:style>
  <w:style w:type="paragraph" w:styleId="Tematkomentarza">
    <w:name w:val="annotation subject"/>
    <w:basedOn w:val="Tekstkomentarza"/>
    <w:next w:val="Tekstkomentarza"/>
    <w:link w:val="TematkomentarzaZnak1"/>
    <w:uiPriority w:val="99"/>
    <w:semiHidden/>
    <w:rsid w:val="006E5FA1"/>
    <w:pPr>
      <w:spacing w:line="276" w:lineRule="auto"/>
    </w:pPr>
    <w:rPr>
      <w:b/>
      <w:bCs/>
    </w:rPr>
  </w:style>
  <w:style w:type="character" w:customStyle="1" w:styleId="TematkomentarzaZnak">
    <w:name w:val="Temat komentarza Znak"/>
    <w:basedOn w:val="TekstkomentarzaZnak"/>
    <w:uiPriority w:val="99"/>
    <w:rsid w:val="006E5FA1"/>
    <w:rPr>
      <w:b/>
      <w:bCs/>
      <w:sz w:val="20"/>
      <w:szCs w:val="20"/>
    </w:rPr>
  </w:style>
  <w:style w:type="character" w:customStyle="1" w:styleId="TematkomentarzaZnak1">
    <w:name w:val="Temat komentarza Znak1"/>
    <w:basedOn w:val="CommentTextChar"/>
    <w:link w:val="Tematkomentarza"/>
    <w:uiPriority w:val="99"/>
    <w:semiHidden/>
    <w:locked/>
    <w:rsid w:val="006E5FA1"/>
    <w:rPr>
      <w:rFonts w:ascii="Calibri" w:eastAsia="Times New Roman" w:hAnsi="Calibri" w:cs="Calibri"/>
      <w:b/>
      <w:bCs/>
      <w:sz w:val="20"/>
      <w:szCs w:val="20"/>
      <w:lang w:val="pl-PL" w:eastAsia="pl-PL"/>
    </w:rPr>
  </w:style>
  <w:style w:type="character" w:customStyle="1" w:styleId="BalloonTextChar">
    <w:name w:val="Balloon Text Char"/>
    <w:uiPriority w:val="99"/>
    <w:locked/>
    <w:rsid w:val="006E5FA1"/>
    <w:rPr>
      <w:rFonts w:ascii="Tahoma" w:hAnsi="Tahoma" w:cs="Tahoma"/>
      <w:sz w:val="16"/>
      <w:szCs w:val="16"/>
      <w:lang w:val="pl-PL" w:eastAsia="ar-SA" w:bidi="ar-SA"/>
    </w:rPr>
  </w:style>
  <w:style w:type="paragraph" w:styleId="Tekstdymka">
    <w:name w:val="Balloon Text"/>
    <w:basedOn w:val="Normalny"/>
    <w:link w:val="TekstdymkaZnak1"/>
    <w:uiPriority w:val="99"/>
    <w:semiHidden/>
    <w:rsid w:val="006E5FA1"/>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uiPriority w:val="99"/>
    <w:rsid w:val="006E5FA1"/>
    <w:rPr>
      <w:rFonts w:ascii="Tahoma" w:hAnsi="Tahoma" w:cs="Tahoma"/>
      <w:sz w:val="16"/>
      <w:szCs w:val="16"/>
    </w:rPr>
  </w:style>
  <w:style w:type="character" w:customStyle="1" w:styleId="TekstdymkaZnak1">
    <w:name w:val="Tekst dymka Znak1"/>
    <w:basedOn w:val="Domylnaczcionkaakapitu"/>
    <w:link w:val="Tekstdymka"/>
    <w:uiPriority w:val="99"/>
    <w:semiHidden/>
    <w:locked/>
    <w:rsid w:val="006E5FA1"/>
    <w:rPr>
      <w:rFonts w:ascii="Tahoma" w:eastAsia="Times New Roman" w:hAnsi="Tahoma" w:cs="Tahoma"/>
      <w:sz w:val="16"/>
      <w:szCs w:val="16"/>
      <w:lang w:eastAsia="ar-SA"/>
    </w:rPr>
  </w:style>
  <w:style w:type="paragraph" w:customStyle="1" w:styleId="Podpis1">
    <w:name w:val="Podpis1"/>
    <w:basedOn w:val="Normalny"/>
    <w:uiPriority w:val="99"/>
    <w:rsid w:val="006E5FA1"/>
    <w:pPr>
      <w:widowControl w:val="0"/>
      <w:suppressLineNumbers/>
      <w:suppressAutoHyphens/>
      <w:spacing w:before="120" w:after="120" w:line="240" w:lineRule="auto"/>
    </w:pPr>
    <w:rPr>
      <w:rFonts w:ascii="Liberation Serif" w:eastAsia="SimSun" w:hAnsi="Liberation Serif" w:cs="Liberation Serif"/>
      <w:i/>
      <w:iCs/>
      <w:kern w:val="2"/>
      <w:sz w:val="24"/>
      <w:szCs w:val="24"/>
      <w:lang w:eastAsia="hi-IN" w:bidi="hi-IN"/>
    </w:rPr>
  </w:style>
  <w:style w:type="paragraph" w:styleId="Akapitzlist">
    <w:name w:val="List Paragraph"/>
    <w:aliases w:val="L1,Numerowanie,2 heading,A_wyliczenie,K-P_odwolanie,Akapit z listą5,maz_wyliczenie,opis dzialania,Akapit z listą 1,CW_Lista,List bullet,Lista punktowana2,Lista punktowana3,normalny tekst,T_SZ_List Paragraph,Nagłowek 3,Preambuła"/>
    <w:basedOn w:val="Normalny"/>
    <w:link w:val="AkapitzlistZnak"/>
    <w:uiPriority w:val="34"/>
    <w:qFormat/>
    <w:rsid w:val="006E5FA1"/>
    <w:pPr>
      <w:ind w:left="720"/>
      <w:contextualSpacing/>
    </w:pPr>
  </w:style>
  <w:style w:type="paragraph" w:customStyle="1" w:styleId="Default">
    <w:name w:val="Default"/>
    <w:rsid w:val="006E5FA1"/>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customStyle="1" w:styleId="Nagwek20">
    <w:name w:val="Nagłówek2"/>
    <w:basedOn w:val="Normalny"/>
    <w:next w:val="Tekstpodstawowy"/>
    <w:uiPriority w:val="99"/>
    <w:rsid w:val="006E5FA1"/>
    <w:pPr>
      <w:keepNext/>
      <w:suppressAutoHyphens/>
      <w:spacing w:before="240" w:after="120" w:line="240" w:lineRule="auto"/>
    </w:pPr>
    <w:rPr>
      <w:rFonts w:ascii="Arial" w:eastAsia="Arial Unicode MS" w:hAnsi="Arial" w:cs="Arial"/>
      <w:sz w:val="28"/>
      <w:szCs w:val="28"/>
      <w:lang w:eastAsia="ar-SA"/>
    </w:rPr>
  </w:style>
  <w:style w:type="paragraph" w:customStyle="1" w:styleId="Podpis2">
    <w:name w:val="Podpis2"/>
    <w:basedOn w:val="Normalny"/>
    <w:uiPriority w:val="99"/>
    <w:rsid w:val="006E5FA1"/>
    <w:pPr>
      <w:suppressLineNumbers/>
      <w:suppressAutoHyphens/>
      <w:spacing w:before="120" w:after="120" w:line="240" w:lineRule="auto"/>
    </w:pPr>
    <w:rPr>
      <w:rFonts w:ascii="Liberation Serif" w:eastAsia="Times New Roman" w:hAnsi="Liberation Serif" w:cs="Liberation Serif"/>
      <w:i/>
      <w:iCs/>
      <w:sz w:val="24"/>
      <w:szCs w:val="24"/>
      <w:lang w:eastAsia="ar-SA"/>
    </w:rPr>
  </w:style>
  <w:style w:type="paragraph" w:customStyle="1" w:styleId="ZnakZnak2Znak">
    <w:name w:val="Znak Znak2 Znak"/>
    <w:basedOn w:val="Normalny"/>
    <w:uiPriority w:val="99"/>
    <w:rsid w:val="006E5FA1"/>
    <w:pPr>
      <w:suppressAutoHyphens/>
      <w:spacing w:after="0" w:line="240" w:lineRule="auto"/>
    </w:pPr>
    <w:rPr>
      <w:rFonts w:ascii="Liberation Serif" w:eastAsia="Times New Roman" w:hAnsi="Liberation Serif" w:cs="Liberation Serif"/>
      <w:sz w:val="24"/>
      <w:szCs w:val="24"/>
      <w:lang w:eastAsia="ar-SA"/>
    </w:rPr>
  </w:style>
  <w:style w:type="paragraph" w:customStyle="1" w:styleId="Tekstpodstawowy31">
    <w:name w:val="Tekst podstawowy 31"/>
    <w:basedOn w:val="Normalny"/>
    <w:uiPriority w:val="99"/>
    <w:rsid w:val="006E5FA1"/>
    <w:pPr>
      <w:suppressAutoHyphens/>
      <w:spacing w:after="120" w:line="240" w:lineRule="auto"/>
    </w:pPr>
    <w:rPr>
      <w:rFonts w:ascii="Liberation Serif" w:eastAsia="Times New Roman" w:hAnsi="Liberation Serif" w:cs="Liberation Serif"/>
      <w:sz w:val="16"/>
      <w:szCs w:val="16"/>
      <w:lang w:eastAsia="ar-SA"/>
    </w:rPr>
  </w:style>
  <w:style w:type="paragraph" w:customStyle="1" w:styleId="Tekstpodstawowy22">
    <w:name w:val="Tekst podstawowy 22"/>
    <w:basedOn w:val="Normalny"/>
    <w:uiPriority w:val="99"/>
    <w:rsid w:val="006E5FA1"/>
    <w:pPr>
      <w:suppressAutoHyphens/>
      <w:spacing w:after="0" w:line="240" w:lineRule="auto"/>
      <w:jc w:val="both"/>
    </w:pPr>
    <w:rPr>
      <w:rFonts w:ascii="Liberation Serif" w:eastAsia="Times New Roman" w:hAnsi="Liberation Serif" w:cs="Liberation Serif"/>
      <w:i/>
      <w:iCs/>
      <w:sz w:val="20"/>
      <w:szCs w:val="20"/>
      <w:lang w:eastAsia="ar-SA"/>
    </w:rPr>
  </w:style>
  <w:style w:type="paragraph" w:customStyle="1" w:styleId="pkt1">
    <w:name w:val="pkt1"/>
    <w:basedOn w:val="Normalny"/>
    <w:uiPriority w:val="99"/>
    <w:rsid w:val="006E5FA1"/>
    <w:pPr>
      <w:suppressAutoHyphens/>
      <w:spacing w:before="60" w:after="60" w:line="240" w:lineRule="auto"/>
      <w:ind w:left="850" w:hanging="425"/>
      <w:jc w:val="both"/>
    </w:pPr>
    <w:rPr>
      <w:rFonts w:ascii="Liberation Serif" w:eastAsia="Times New Roman" w:hAnsi="Liberation Serif" w:cs="Liberation Serif"/>
      <w:sz w:val="24"/>
      <w:szCs w:val="24"/>
      <w:lang w:eastAsia="ar-SA"/>
    </w:rPr>
  </w:style>
  <w:style w:type="paragraph" w:customStyle="1" w:styleId="tekstdokumentu">
    <w:name w:val="tekst dokumentu"/>
    <w:basedOn w:val="Normalny"/>
    <w:uiPriority w:val="99"/>
    <w:rsid w:val="006E5FA1"/>
    <w:pPr>
      <w:suppressAutoHyphens/>
      <w:spacing w:before="120" w:after="100" w:line="360" w:lineRule="auto"/>
      <w:ind w:left="1680" w:hanging="1680"/>
      <w:jc w:val="both"/>
    </w:pPr>
    <w:rPr>
      <w:rFonts w:ascii="Liberation Serif" w:eastAsia="Times New Roman" w:hAnsi="Liberation Serif" w:cs="Liberation Serif"/>
      <w:b/>
      <w:bCs/>
      <w:sz w:val="24"/>
      <w:szCs w:val="24"/>
      <w:lang w:eastAsia="ar-SA"/>
    </w:rPr>
  </w:style>
  <w:style w:type="paragraph" w:customStyle="1" w:styleId="Zwykytekst2">
    <w:name w:val="Zwykły tekst2"/>
    <w:basedOn w:val="Normalny"/>
    <w:uiPriority w:val="99"/>
    <w:rsid w:val="006E5FA1"/>
    <w:pPr>
      <w:suppressAutoHyphens/>
      <w:spacing w:after="0" w:line="240" w:lineRule="auto"/>
    </w:pPr>
    <w:rPr>
      <w:rFonts w:ascii="Courier New" w:eastAsia="Times New Roman" w:hAnsi="Courier New" w:cs="Courier New"/>
      <w:sz w:val="20"/>
      <w:szCs w:val="20"/>
      <w:lang w:eastAsia="ar-SA"/>
    </w:rPr>
  </w:style>
  <w:style w:type="paragraph" w:customStyle="1" w:styleId="Zwykytekst1">
    <w:name w:val="Zwykły tekst1"/>
    <w:basedOn w:val="Normalny"/>
    <w:uiPriority w:val="99"/>
    <w:rsid w:val="006E5FA1"/>
    <w:pPr>
      <w:suppressAutoHyphens/>
      <w:spacing w:after="0" w:line="240" w:lineRule="auto"/>
    </w:pPr>
    <w:rPr>
      <w:rFonts w:ascii="Courier New" w:eastAsia="Times New Roman" w:hAnsi="Courier New" w:cs="Courier New"/>
      <w:sz w:val="20"/>
      <w:szCs w:val="20"/>
      <w:lang w:eastAsia="ar-SA"/>
    </w:rPr>
  </w:style>
  <w:style w:type="paragraph" w:customStyle="1" w:styleId="Tekstkomentarza1">
    <w:name w:val="Tekst komentarza1"/>
    <w:basedOn w:val="Normalny"/>
    <w:uiPriority w:val="99"/>
    <w:rsid w:val="006E5FA1"/>
    <w:pPr>
      <w:suppressAutoHyphens/>
      <w:spacing w:after="0" w:line="240" w:lineRule="auto"/>
    </w:pPr>
    <w:rPr>
      <w:rFonts w:ascii="Liberation Serif" w:eastAsia="Times New Roman" w:hAnsi="Liberation Serif" w:cs="Liberation Serif"/>
      <w:sz w:val="20"/>
      <w:szCs w:val="20"/>
      <w:lang w:eastAsia="ar-SA"/>
    </w:rPr>
  </w:style>
  <w:style w:type="paragraph" w:customStyle="1" w:styleId="pgraftxt1">
    <w:name w:val="pgraf_txt1"/>
    <w:basedOn w:val="Normalny"/>
    <w:uiPriority w:val="99"/>
    <w:rsid w:val="006E5FA1"/>
    <w:pPr>
      <w:widowControl w:val="0"/>
      <w:tabs>
        <w:tab w:val="left" w:pos="907"/>
      </w:tabs>
      <w:suppressAutoHyphens/>
      <w:overflowPunct w:val="0"/>
      <w:autoSpaceDE w:val="0"/>
      <w:spacing w:after="0" w:line="360" w:lineRule="atLeast"/>
      <w:jc w:val="both"/>
    </w:pPr>
    <w:rPr>
      <w:rFonts w:ascii="Liberation Serif" w:eastAsia="Times New Roman" w:hAnsi="Liberation Serif" w:cs="Liberation Serif"/>
      <w:sz w:val="24"/>
      <w:szCs w:val="24"/>
      <w:lang w:eastAsia="ar-SA"/>
    </w:rPr>
  </w:style>
  <w:style w:type="paragraph" w:customStyle="1" w:styleId="NAGWEK0">
    <w:name w:val="NAGŁÓWEK"/>
    <w:basedOn w:val="Normalny"/>
    <w:uiPriority w:val="99"/>
    <w:rsid w:val="006E5FA1"/>
    <w:pPr>
      <w:suppressAutoHyphens/>
      <w:spacing w:before="120" w:after="120" w:line="240" w:lineRule="auto"/>
      <w:jc w:val="both"/>
    </w:pPr>
    <w:rPr>
      <w:rFonts w:ascii="Arial" w:eastAsia="Times New Roman" w:hAnsi="Arial" w:cs="Arial"/>
      <w:b/>
      <w:bCs/>
      <w:sz w:val="24"/>
      <w:szCs w:val="24"/>
      <w:lang w:eastAsia="ar-SA"/>
    </w:rPr>
  </w:style>
  <w:style w:type="paragraph" w:customStyle="1" w:styleId="Znak">
    <w:name w:val="Znak"/>
    <w:basedOn w:val="Normalny"/>
    <w:uiPriority w:val="99"/>
    <w:rsid w:val="006E5FA1"/>
    <w:pPr>
      <w:suppressAutoHyphens/>
      <w:spacing w:after="0" w:line="240" w:lineRule="auto"/>
    </w:pPr>
    <w:rPr>
      <w:rFonts w:ascii="Liberation Serif" w:eastAsia="Times New Roman" w:hAnsi="Liberation Serif" w:cs="Liberation Serif"/>
      <w:sz w:val="24"/>
      <w:szCs w:val="24"/>
      <w:lang w:eastAsia="ar-SA"/>
    </w:rPr>
  </w:style>
  <w:style w:type="paragraph" w:customStyle="1" w:styleId="Tekstpodstawowy21">
    <w:name w:val="Tekst podstawowy 21"/>
    <w:basedOn w:val="Normalny"/>
    <w:uiPriority w:val="99"/>
    <w:rsid w:val="006E5FA1"/>
    <w:pPr>
      <w:suppressAutoHyphens/>
      <w:spacing w:after="0" w:line="240" w:lineRule="auto"/>
      <w:ind w:left="284" w:hanging="284"/>
    </w:pPr>
    <w:rPr>
      <w:rFonts w:ascii="Arial" w:eastAsia="Times New Roman" w:hAnsi="Arial" w:cs="Arial"/>
      <w:sz w:val="20"/>
      <w:szCs w:val="20"/>
      <w:lang w:eastAsia="ar-SA"/>
    </w:rPr>
  </w:style>
  <w:style w:type="paragraph" w:customStyle="1" w:styleId="Wcicienormalne1">
    <w:name w:val="Wcięcie normalne1"/>
    <w:basedOn w:val="Normalny"/>
    <w:uiPriority w:val="99"/>
    <w:rsid w:val="006E5FA1"/>
    <w:pPr>
      <w:suppressAutoHyphens/>
      <w:spacing w:after="0" w:line="240" w:lineRule="auto"/>
      <w:ind w:left="708"/>
    </w:pPr>
    <w:rPr>
      <w:rFonts w:ascii="Arial" w:eastAsia="Times New Roman" w:hAnsi="Arial" w:cs="Arial"/>
      <w:sz w:val="20"/>
      <w:szCs w:val="20"/>
      <w:lang w:val="en-GB" w:eastAsia="ar-SA"/>
    </w:rPr>
  </w:style>
  <w:style w:type="paragraph" w:customStyle="1" w:styleId="tabulka">
    <w:name w:val="tabulka"/>
    <w:basedOn w:val="Normalny"/>
    <w:uiPriority w:val="99"/>
    <w:rsid w:val="006E5FA1"/>
    <w:pPr>
      <w:widowControl w:val="0"/>
      <w:numPr>
        <w:numId w:val="1"/>
      </w:numPr>
      <w:suppressAutoHyphens/>
      <w:spacing w:before="120" w:after="0" w:line="240" w:lineRule="exact"/>
      <w:jc w:val="center"/>
    </w:pPr>
    <w:rPr>
      <w:rFonts w:ascii="Arial" w:eastAsia="Times New Roman" w:hAnsi="Arial" w:cs="Arial"/>
      <w:sz w:val="20"/>
      <w:szCs w:val="20"/>
      <w:lang w:val="cs-CZ" w:eastAsia="ar-SA"/>
    </w:rPr>
  </w:style>
  <w:style w:type="paragraph" w:customStyle="1" w:styleId="normaltableau">
    <w:name w:val="normal_tableau"/>
    <w:basedOn w:val="Normalny"/>
    <w:uiPriority w:val="99"/>
    <w:rsid w:val="006E5FA1"/>
    <w:pPr>
      <w:suppressAutoHyphens/>
      <w:spacing w:before="120" w:after="120" w:line="240" w:lineRule="auto"/>
      <w:jc w:val="both"/>
    </w:pPr>
    <w:rPr>
      <w:rFonts w:ascii="Optima" w:eastAsia="Times New Roman" w:hAnsi="Optima" w:cs="Optima"/>
      <w:lang w:val="en-GB" w:eastAsia="ar-SA"/>
    </w:rPr>
  </w:style>
  <w:style w:type="paragraph" w:customStyle="1" w:styleId="oddl-nadpis">
    <w:name w:val="oddíl-nadpis"/>
    <w:basedOn w:val="Normalny"/>
    <w:uiPriority w:val="99"/>
    <w:rsid w:val="006E5FA1"/>
    <w:pPr>
      <w:keepNext/>
      <w:widowControl w:val="0"/>
      <w:tabs>
        <w:tab w:val="left" w:pos="567"/>
      </w:tabs>
      <w:suppressAutoHyphens/>
      <w:spacing w:before="240" w:after="0" w:line="240" w:lineRule="exact"/>
    </w:pPr>
    <w:rPr>
      <w:rFonts w:ascii="Arial" w:eastAsia="Times New Roman" w:hAnsi="Arial" w:cs="Arial"/>
      <w:b/>
      <w:bCs/>
      <w:sz w:val="24"/>
      <w:szCs w:val="24"/>
      <w:lang w:val="cs-CZ" w:eastAsia="ar-SA"/>
    </w:rPr>
  </w:style>
  <w:style w:type="paragraph" w:customStyle="1" w:styleId="Normalarial">
    <w:name w:val="Normal+arial"/>
    <w:basedOn w:val="Normalny"/>
    <w:uiPriority w:val="99"/>
    <w:rsid w:val="006E5FA1"/>
    <w:pPr>
      <w:suppressAutoHyphens/>
      <w:spacing w:after="0" w:line="240" w:lineRule="auto"/>
      <w:jc w:val="center"/>
    </w:pPr>
    <w:rPr>
      <w:rFonts w:ascii="Arial" w:eastAsia="Times New Roman" w:hAnsi="Arial" w:cs="Arial"/>
      <w:b/>
      <w:bCs/>
      <w:lang w:eastAsia="ar-SA"/>
    </w:rPr>
  </w:style>
  <w:style w:type="paragraph" w:customStyle="1" w:styleId="Tekstpodstawowywcity22">
    <w:name w:val="Tekst podstawowy wcięty 22"/>
    <w:basedOn w:val="Normalny"/>
    <w:uiPriority w:val="99"/>
    <w:rsid w:val="006E5FA1"/>
    <w:pPr>
      <w:suppressAutoHyphens/>
      <w:spacing w:after="0" w:line="240" w:lineRule="auto"/>
      <w:ind w:left="702" w:hanging="702"/>
    </w:pPr>
    <w:rPr>
      <w:rFonts w:ascii="Liberation Serif" w:eastAsia="Times New Roman" w:hAnsi="Liberation Serif" w:cs="Liberation Serif"/>
      <w:sz w:val="20"/>
      <w:szCs w:val="20"/>
      <w:lang w:eastAsia="ar-SA"/>
    </w:rPr>
  </w:style>
  <w:style w:type="paragraph" w:customStyle="1" w:styleId="Tekstpodstawowywcity32">
    <w:name w:val="Tekst podstawowy wcięty 32"/>
    <w:basedOn w:val="Normalny"/>
    <w:uiPriority w:val="99"/>
    <w:rsid w:val="006E5FA1"/>
    <w:pPr>
      <w:tabs>
        <w:tab w:val="left" w:pos="3545"/>
      </w:tabs>
      <w:suppressAutoHyphens/>
      <w:spacing w:after="0" w:line="240" w:lineRule="auto"/>
      <w:ind w:left="1418" w:hanging="1418"/>
    </w:pPr>
    <w:rPr>
      <w:rFonts w:ascii="Liberation Serif" w:eastAsia="Times New Roman" w:hAnsi="Liberation Serif" w:cs="Liberation Serif"/>
      <w:sz w:val="20"/>
      <w:szCs w:val="20"/>
      <w:lang w:eastAsia="ar-SA"/>
    </w:rPr>
  </w:style>
  <w:style w:type="paragraph" w:customStyle="1" w:styleId="Tekstpodstawowywcity21">
    <w:name w:val="Tekst podstawowy wcięty 21"/>
    <w:basedOn w:val="Normalny"/>
    <w:uiPriority w:val="99"/>
    <w:rsid w:val="006E5FA1"/>
    <w:pPr>
      <w:suppressAutoHyphens/>
      <w:spacing w:after="0" w:line="240" w:lineRule="auto"/>
      <w:ind w:left="284"/>
    </w:pPr>
    <w:rPr>
      <w:rFonts w:ascii="Arial" w:eastAsia="Times New Roman" w:hAnsi="Arial" w:cs="Arial"/>
      <w:sz w:val="20"/>
      <w:szCs w:val="20"/>
      <w:lang w:eastAsia="ar-SA"/>
    </w:rPr>
  </w:style>
  <w:style w:type="paragraph" w:customStyle="1" w:styleId="Tekstblokowy1">
    <w:name w:val="Tekst blokowy1"/>
    <w:basedOn w:val="Normalny"/>
    <w:uiPriority w:val="99"/>
    <w:rsid w:val="006E5FA1"/>
    <w:pPr>
      <w:suppressAutoHyphens/>
      <w:spacing w:after="0" w:line="240" w:lineRule="auto"/>
      <w:ind w:left="-69" w:right="-70"/>
      <w:jc w:val="center"/>
    </w:pPr>
    <w:rPr>
      <w:rFonts w:ascii="Liberation Serif" w:eastAsia="Times New Roman" w:hAnsi="Liberation Serif" w:cs="Liberation Serif"/>
      <w:sz w:val="20"/>
      <w:szCs w:val="20"/>
      <w:lang w:eastAsia="ar-SA"/>
    </w:rPr>
  </w:style>
  <w:style w:type="paragraph" w:customStyle="1" w:styleId="Tekstpodstawowywcity31">
    <w:name w:val="Tekst podstawowy wcięty 31"/>
    <w:basedOn w:val="Normalny"/>
    <w:uiPriority w:val="99"/>
    <w:rsid w:val="006E5FA1"/>
    <w:pPr>
      <w:suppressAutoHyphens/>
      <w:spacing w:after="0" w:line="240" w:lineRule="auto"/>
      <w:ind w:left="993" w:hanging="993"/>
    </w:pPr>
    <w:rPr>
      <w:rFonts w:ascii="Arial" w:eastAsia="Times New Roman" w:hAnsi="Arial" w:cs="Arial"/>
      <w:sz w:val="20"/>
      <w:szCs w:val="20"/>
      <w:lang w:eastAsia="ar-SA"/>
    </w:rPr>
  </w:style>
  <w:style w:type="paragraph" w:customStyle="1" w:styleId="Listapunktowana1">
    <w:name w:val="Lista punktowana1"/>
    <w:basedOn w:val="Normalny"/>
    <w:uiPriority w:val="99"/>
    <w:rsid w:val="006E5FA1"/>
    <w:pPr>
      <w:tabs>
        <w:tab w:val="left" w:pos="8178"/>
      </w:tabs>
      <w:suppressAutoHyphens/>
      <w:spacing w:after="0" w:line="240" w:lineRule="auto"/>
      <w:ind w:left="2726" w:hanging="360"/>
    </w:pPr>
    <w:rPr>
      <w:rFonts w:ascii="Arial" w:eastAsia="Times New Roman" w:hAnsi="Arial" w:cs="Arial"/>
      <w:b/>
      <w:bCs/>
      <w:sz w:val="20"/>
      <w:szCs w:val="20"/>
      <w:lang w:eastAsia="ar-SA"/>
    </w:rPr>
  </w:style>
  <w:style w:type="paragraph" w:customStyle="1" w:styleId="StandardowyStandardowy1">
    <w:name w:val="Standardowy.Standardowy1"/>
    <w:uiPriority w:val="99"/>
    <w:rsid w:val="006E5FA1"/>
    <w:pPr>
      <w:suppressAutoHyphens/>
      <w:spacing w:after="0" w:line="240" w:lineRule="auto"/>
    </w:pPr>
    <w:rPr>
      <w:rFonts w:ascii="Liberation Serif" w:eastAsia="Times New Roman" w:hAnsi="Liberation Serif" w:cs="Liberation Serif"/>
      <w:sz w:val="20"/>
      <w:szCs w:val="20"/>
      <w:lang w:eastAsia="ar-SA"/>
    </w:rPr>
  </w:style>
  <w:style w:type="paragraph" w:customStyle="1" w:styleId="TekstpodstawowyTekstpodstawowyZnakZnak">
    <w:name w:val="Tekst podstawowy.Tekst podstawowy Znak Znak"/>
    <w:basedOn w:val="StandardowyStandardowy1"/>
    <w:uiPriority w:val="99"/>
    <w:rsid w:val="006E5FA1"/>
    <w:pPr>
      <w:tabs>
        <w:tab w:val="left" w:pos="0"/>
      </w:tabs>
    </w:pPr>
    <w:rPr>
      <w:b/>
      <w:bCs/>
    </w:rPr>
  </w:style>
  <w:style w:type="paragraph" w:customStyle="1" w:styleId="Plandokumentu1">
    <w:name w:val="Plan dokumentu1"/>
    <w:basedOn w:val="Normalny"/>
    <w:uiPriority w:val="99"/>
    <w:rsid w:val="006E5FA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BodyText22">
    <w:name w:val="Body Text 22"/>
    <w:basedOn w:val="Normalny"/>
    <w:uiPriority w:val="99"/>
    <w:rsid w:val="006E5FA1"/>
    <w:pPr>
      <w:suppressAutoHyphens/>
      <w:spacing w:before="120" w:after="120" w:line="240" w:lineRule="auto"/>
      <w:ind w:left="1440"/>
      <w:jc w:val="both"/>
    </w:pPr>
    <w:rPr>
      <w:rFonts w:ascii="Arial" w:eastAsia="Times New Roman" w:hAnsi="Arial" w:cs="Arial"/>
      <w:lang w:eastAsia="ar-SA"/>
    </w:rPr>
  </w:style>
  <w:style w:type="paragraph" w:customStyle="1" w:styleId="Volume">
    <w:name w:val="Volume"/>
    <w:basedOn w:val="Normalny"/>
    <w:next w:val="Normalny"/>
    <w:uiPriority w:val="99"/>
    <w:rsid w:val="006E5FA1"/>
    <w:pPr>
      <w:pageBreakBefore/>
      <w:widowControl w:val="0"/>
      <w:suppressAutoHyphens/>
      <w:spacing w:before="360" w:after="0" w:line="360" w:lineRule="exact"/>
      <w:jc w:val="center"/>
    </w:pPr>
    <w:rPr>
      <w:rFonts w:ascii="Arial" w:eastAsia="Times New Roman" w:hAnsi="Arial" w:cs="Arial"/>
      <w:b/>
      <w:bCs/>
      <w:sz w:val="36"/>
      <w:szCs w:val="36"/>
      <w:lang w:val="cs-CZ" w:eastAsia="ar-SA"/>
    </w:rPr>
  </w:style>
  <w:style w:type="paragraph" w:customStyle="1" w:styleId="Zawartotabeli">
    <w:name w:val="Zawartość tabeli"/>
    <w:basedOn w:val="Normalny"/>
    <w:uiPriority w:val="99"/>
    <w:rsid w:val="006E5FA1"/>
    <w:pPr>
      <w:suppressLineNumbers/>
      <w:suppressAutoHyphens/>
      <w:spacing w:after="0" w:line="240" w:lineRule="auto"/>
    </w:pPr>
    <w:rPr>
      <w:rFonts w:ascii="Liberation Serif" w:eastAsia="Times New Roman" w:hAnsi="Liberation Serif" w:cs="Liberation Serif"/>
      <w:sz w:val="24"/>
      <w:szCs w:val="24"/>
      <w:lang w:eastAsia="ar-SA"/>
    </w:rPr>
  </w:style>
  <w:style w:type="paragraph" w:customStyle="1" w:styleId="Nagwektabeli">
    <w:name w:val="Nagłówek tabeli"/>
    <w:basedOn w:val="Zawartotabeli"/>
    <w:uiPriority w:val="99"/>
    <w:rsid w:val="006E5FA1"/>
    <w:pPr>
      <w:jc w:val="center"/>
    </w:pPr>
    <w:rPr>
      <w:b/>
      <w:bCs/>
    </w:rPr>
  </w:style>
  <w:style w:type="paragraph" w:customStyle="1" w:styleId="Spistreci10">
    <w:name w:val="Spis treści 10"/>
    <w:basedOn w:val="Indeks"/>
    <w:uiPriority w:val="99"/>
    <w:rsid w:val="006E5FA1"/>
    <w:pPr>
      <w:widowControl/>
      <w:tabs>
        <w:tab w:val="right" w:leader="dot" w:pos="12184"/>
      </w:tabs>
      <w:ind w:left="2547"/>
    </w:pPr>
    <w:rPr>
      <w:rFonts w:eastAsia="Times New Roman"/>
      <w:kern w:val="0"/>
      <w:lang w:eastAsia="ar-SA"/>
    </w:rPr>
  </w:style>
  <w:style w:type="paragraph" w:customStyle="1" w:styleId="Zawartoramki">
    <w:name w:val="Zawartość ramki"/>
    <w:basedOn w:val="Tekstpodstawowy"/>
    <w:uiPriority w:val="99"/>
    <w:rsid w:val="006E5FA1"/>
    <w:pPr>
      <w:widowControl/>
      <w:spacing w:after="120" w:line="240" w:lineRule="auto"/>
    </w:pPr>
    <w:rPr>
      <w:rFonts w:eastAsia="Times New Roman"/>
      <w:kern w:val="0"/>
      <w:lang w:eastAsia="ar-SA"/>
    </w:rPr>
  </w:style>
  <w:style w:type="paragraph" w:customStyle="1" w:styleId="Nagwek30">
    <w:name w:val="Nagłówek3"/>
    <w:basedOn w:val="Normalny"/>
    <w:next w:val="Tekstpodstawowy"/>
    <w:uiPriority w:val="99"/>
    <w:rsid w:val="006E5FA1"/>
    <w:pPr>
      <w:keepNext/>
      <w:suppressAutoHyphens/>
      <w:spacing w:before="240" w:after="120" w:line="240" w:lineRule="auto"/>
    </w:pPr>
    <w:rPr>
      <w:rFonts w:ascii="Arial" w:eastAsia="Arial Unicode MS" w:hAnsi="Arial" w:cs="Arial"/>
      <w:sz w:val="28"/>
      <w:szCs w:val="28"/>
      <w:lang w:eastAsia="ar-SA"/>
    </w:rPr>
  </w:style>
  <w:style w:type="paragraph" w:styleId="Poprawka">
    <w:name w:val="Revision"/>
    <w:uiPriority w:val="99"/>
    <w:rsid w:val="006E5FA1"/>
    <w:pPr>
      <w:suppressAutoHyphens/>
      <w:spacing w:after="0" w:line="240" w:lineRule="auto"/>
    </w:pPr>
    <w:rPr>
      <w:rFonts w:ascii="Liberation Serif" w:eastAsia="Times New Roman" w:hAnsi="Liberation Serif" w:cs="Liberation Serif"/>
      <w:sz w:val="24"/>
      <w:szCs w:val="24"/>
      <w:lang w:eastAsia="ar-SA"/>
    </w:rPr>
  </w:style>
  <w:style w:type="paragraph" w:customStyle="1" w:styleId="Tekstkomentarza2">
    <w:name w:val="Tekst komentarza2"/>
    <w:basedOn w:val="Normalny"/>
    <w:uiPriority w:val="99"/>
    <w:rsid w:val="006E5FA1"/>
    <w:pPr>
      <w:suppressAutoHyphens/>
      <w:spacing w:after="0" w:line="240" w:lineRule="auto"/>
    </w:pPr>
    <w:rPr>
      <w:rFonts w:ascii="Liberation Serif" w:eastAsia="Times New Roman" w:hAnsi="Liberation Serif" w:cs="Liberation Serif"/>
      <w:sz w:val="20"/>
      <w:szCs w:val="20"/>
      <w:lang w:eastAsia="ar-SA"/>
    </w:rPr>
  </w:style>
  <w:style w:type="paragraph" w:customStyle="1" w:styleId="Standard">
    <w:name w:val="Standard"/>
    <w:uiPriority w:val="99"/>
    <w:rsid w:val="006E5FA1"/>
    <w:pPr>
      <w:widowControl w:val="0"/>
      <w:suppressAutoHyphens/>
      <w:spacing w:after="0" w:line="240" w:lineRule="auto"/>
    </w:pPr>
    <w:rPr>
      <w:rFonts w:ascii="Times New Roman" w:eastAsia="Arial Unicode MS" w:hAnsi="Times New Roman" w:cs="Times New Roman"/>
      <w:kern w:val="2"/>
      <w:sz w:val="24"/>
      <w:szCs w:val="24"/>
      <w:lang w:eastAsia="hi-IN" w:bidi="hi-IN"/>
    </w:rPr>
  </w:style>
  <w:style w:type="paragraph" w:customStyle="1" w:styleId="Nagwek110">
    <w:name w:val="Nagłówek 11"/>
    <w:basedOn w:val="Standard"/>
    <w:next w:val="Standard"/>
    <w:uiPriority w:val="99"/>
    <w:rsid w:val="006E5FA1"/>
    <w:pPr>
      <w:keepNext/>
      <w:spacing w:before="240" w:after="60"/>
    </w:pPr>
    <w:rPr>
      <w:rFonts w:ascii="Arial" w:hAnsi="Arial" w:cs="Arial"/>
      <w:b/>
      <w:bCs/>
      <w:sz w:val="32"/>
      <w:szCs w:val="32"/>
    </w:rPr>
  </w:style>
  <w:style w:type="paragraph" w:customStyle="1" w:styleId="Textbody">
    <w:name w:val="Text body"/>
    <w:basedOn w:val="Normalny"/>
    <w:uiPriority w:val="99"/>
    <w:rsid w:val="006E5FA1"/>
    <w:pPr>
      <w:widowControl w:val="0"/>
      <w:suppressAutoHyphens/>
      <w:spacing w:after="120" w:line="240" w:lineRule="auto"/>
    </w:pPr>
    <w:rPr>
      <w:rFonts w:ascii="Times New Roman" w:eastAsia="Arial Unicode MS" w:hAnsi="Times New Roman" w:cs="Times New Roman"/>
      <w:kern w:val="2"/>
      <w:sz w:val="24"/>
      <w:szCs w:val="24"/>
      <w:lang w:eastAsia="hi-IN" w:bidi="hi-IN"/>
    </w:rPr>
  </w:style>
  <w:style w:type="paragraph" w:customStyle="1" w:styleId="Nagwek40">
    <w:name w:val="Nagłówek4"/>
    <w:basedOn w:val="Standard"/>
    <w:next w:val="Normalny"/>
    <w:uiPriority w:val="99"/>
    <w:rsid w:val="006E5FA1"/>
    <w:pPr>
      <w:keepNext/>
      <w:spacing w:before="240" w:after="120"/>
    </w:pPr>
    <w:rPr>
      <w:rFonts w:ascii="Arial" w:hAnsi="Arial" w:cs="Arial"/>
      <w:sz w:val="28"/>
      <w:szCs w:val="28"/>
    </w:rPr>
  </w:style>
  <w:style w:type="paragraph" w:customStyle="1" w:styleId="Nagwek81">
    <w:name w:val="Nagłówek 81"/>
    <w:basedOn w:val="Standard"/>
    <w:next w:val="Standard"/>
    <w:uiPriority w:val="99"/>
    <w:rsid w:val="006E5FA1"/>
    <w:pPr>
      <w:keepNext/>
    </w:pPr>
    <w:rPr>
      <w:b/>
      <w:bCs/>
      <w:spacing w:val="-4"/>
      <w:sz w:val="22"/>
      <w:szCs w:val="22"/>
    </w:rPr>
  </w:style>
  <w:style w:type="paragraph" w:customStyle="1" w:styleId="Stopka1">
    <w:name w:val="Stopka1"/>
    <w:basedOn w:val="Standard"/>
    <w:uiPriority w:val="99"/>
    <w:rsid w:val="006E5FA1"/>
  </w:style>
  <w:style w:type="paragraph" w:customStyle="1" w:styleId="Standarduser">
    <w:name w:val="Standard (user)"/>
    <w:uiPriority w:val="99"/>
    <w:rsid w:val="006E5FA1"/>
    <w:pPr>
      <w:widowControl w:val="0"/>
      <w:suppressAutoHyphens/>
      <w:spacing w:after="0" w:line="240" w:lineRule="auto"/>
    </w:pPr>
    <w:rPr>
      <w:rFonts w:ascii="Times New Roman" w:eastAsia="Arial Unicode MS" w:hAnsi="Times New Roman" w:cs="Times New Roman"/>
      <w:kern w:val="2"/>
      <w:sz w:val="24"/>
      <w:szCs w:val="24"/>
      <w:lang w:eastAsia="hi-IN" w:bidi="hi-IN"/>
    </w:rPr>
  </w:style>
  <w:style w:type="paragraph" w:customStyle="1" w:styleId="Heading1user">
    <w:name w:val="Heading 1 (user)"/>
    <w:next w:val="Standarduser"/>
    <w:uiPriority w:val="99"/>
    <w:rsid w:val="006E5FA1"/>
    <w:pPr>
      <w:keepNext/>
      <w:widowControl w:val="0"/>
      <w:suppressAutoHyphens/>
      <w:spacing w:before="240" w:after="60" w:line="240" w:lineRule="auto"/>
    </w:pPr>
    <w:rPr>
      <w:rFonts w:ascii="Arial" w:eastAsia="Arial Unicode MS" w:hAnsi="Arial" w:cs="Arial"/>
      <w:b/>
      <w:bCs/>
      <w:kern w:val="2"/>
      <w:sz w:val="32"/>
      <w:szCs w:val="32"/>
      <w:lang w:eastAsia="hi-IN" w:bidi="hi-IN"/>
    </w:rPr>
  </w:style>
  <w:style w:type="paragraph" w:customStyle="1" w:styleId="Heading8user">
    <w:name w:val="Heading 8 (user)"/>
    <w:next w:val="Standarduser"/>
    <w:uiPriority w:val="99"/>
    <w:rsid w:val="006E5FA1"/>
    <w:pPr>
      <w:keepNext/>
      <w:widowControl w:val="0"/>
      <w:suppressAutoHyphens/>
      <w:spacing w:after="0" w:line="240" w:lineRule="auto"/>
    </w:pPr>
    <w:rPr>
      <w:rFonts w:ascii="Times New Roman" w:eastAsia="Arial Unicode MS" w:hAnsi="Times New Roman" w:cs="Times New Roman"/>
      <w:b/>
      <w:bCs/>
      <w:spacing w:val="-4"/>
      <w:kern w:val="2"/>
      <w:lang w:eastAsia="hi-IN" w:bidi="hi-IN"/>
    </w:rPr>
  </w:style>
  <w:style w:type="paragraph" w:customStyle="1" w:styleId="Headeruser">
    <w:name w:val="Header (user)"/>
    <w:next w:val="Normalny"/>
    <w:uiPriority w:val="99"/>
    <w:rsid w:val="006E5FA1"/>
    <w:pPr>
      <w:keepNext/>
      <w:widowControl w:val="0"/>
      <w:suppressAutoHyphens/>
      <w:spacing w:before="240" w:after="120" w:line="240" w:lineRule="auto"/>
    </w:pPr>
    <w:rPr>
      <w:rFonts w:ascii="Arial" w:eastAsia="Arial Unicode MS" w:hAnsi="Arial" w:cs="Arial"/>
      <w:kern w:val="2"/>
      <w:sz w:val="28"/>
      <w:szCs w:val="28"/>
      <w:lang w:eastAsia="hi-IN" w:bidi="hi-IN"/>
    </w:rPr>
  </w:style>
  <w:style w:type="paragraph" w:customStyle="1" w:styleId="Nagwek10">
    <w:name w:val="Nagłówek 10"/>
    <w:basedOn w:val="Nagwek20"/>
    <w:next w:val="Tekstpodstawowy"/>
    <w:uiPriority w:val="99"/>
    <w:rsid w:val="006E5FA1"/>
    <w:pPr>
      <w:numPr>
        <w:numId w:val="2"/>
      </w:numPr>
    </w:pPr>
    <w:rPr>
      <w:b/>
      <w:bCs/>
      <w:sz w:val="21"/>
      <w:szCs w:val="21"/>
    </w:rPr>
  </w:style>
  <w:style w:type="paragraph" w:customStyle="1" w:styleId="BodyText21">
    <w:name w:val="Body Text 21"/>
    <w:basedOn w:val="Normalny"/>
    <w:uiPriority w:val="99"/>
    <w:rsid w:val="006E5FA1"/>
    <w:pPr>
      <w:spacing w:after="0" w:line="240" w:lineRule="auto"/>
      <w:jc w:val="both"/>
    </w:pPr>
    <w:rPr>
      <w:rFonts w:ascii="Liberation Serif" w:eastAsia="Times New Roman" w:hAnsi="Liberation Serif" w:cs="Liberation Serif"/>
      <w:sz w:val="20"/>
      <w:szCs w:val="20"/>
      <w:lang w:eastAsia="pl-PL"/>
    </w:rPr>
  </w:style>
  <w:style w:type="paragraph" w:styleId="Bezodstpw">
    <w:name w:val="No Spacing"/>
    <w:uiPriority w:val="1"/>
    <w:qFormat/>
    <w:rsid w:val="00E60607"/>
    <w:pPr>
      <w:spacing w:after="0" w:line="240" w:lineRule="auto"/>
    </w:pPr>
  </w:style>
  <w:style w:type="paragraph" w:customStyle="1" w:styleId="western">
    <w:name w:val="western"/>
    <w:basedOn w:val="Normalny"/>
    <w:uiPriority w:val="99"/>
    <w:rsid w:val="006E5FA1"/>
    <w:pPr>
      <w:suppressAutoHyphens/>
      <w:spacing w:before="280" w:after="280" w:line="240" w:lineRule="auto"/>
    </w:pPr>
    <w:rPr>
      <w:rFonts w:ascii="Arial" w:eastAsia="Times New Roman" w:hAnsi="Arial" w:cs="Arial"/>
      <w:b/>
      <w:bCs/>
      <w:sz w:val="32"/>
      <w:szCs w:val="32"/>
      <w:lang w:eastAsia="ar-SA"/>
    </w:rPr>
  </w:style>
  <w:style w:type="paragraph" w:customStyle="1" w:styleId="Akapitzlist1">
    <w:name w:val="Akapit z listą1"/>
    <w:basedOn w:val="Normalny"/>
    <w:uiPriority w:val="99"/>
    <w:rsid w:val="006E5FA1"/>
    <w:pPr>
      <w:suppressAutoHyphens/>
      <w:spacing w:after="0"/>
      <w:ind w:left="720"/>
      <w:jc w:val="both"/>
    </w:pPr>
    <w:rPr>
      <w:rFonts w:ascii="Calibri" w:eastAsia="Times New Roman" w:hAnsi="Calibri" w:cs="Calibri"/>
      <w:sz w:val="24"/>
      <w:szCs w:val="24"/>
      <w:lang w:eastAsia="ar-SA"/>
    </w:rPr>
  </w:style>
  <w:style w:type="paragraph" w:customStyle="1" w:styleId="Akapitzlist2">
    <w:name w:val="Akapit z listą2"/>
    <w:basedOn w:val="Standard"/>
    <w:uiPriority w:val="99"/>
    <w:rsid w:val="006E5FA1"/>
    <w:pPr>
      <w:autoSpaceDN w:val="0"/>
      <w:ind w:left="720"/>
    </w:pPr>
    <w:rPr>
      <w:rFonts w:ascii="Calibri" w:eastAsia="Times New Roman" w:hAnsi="Calibri" w:cs="Calibri"/>
      <w:kern w:val="3"/>
      <w:sz w:val="20"/>
      <w:szCs w:val="20"/>
      <w:lang w:val="en-US" w:eastAsia="en-US" w:bidi="ar-SA"/>
    </w:rPr>
  </w:style>
  <w:style w:type="character" w:customStyle="1" w:styleId="BezodstpwZnak">
    <w:name w:val="Bez odstępów Znak"/>
    <w:basedOn w:val="Domylnaczcionkaakapitu"/>
    <w:link w:val="Bezodstpw1"/>
    <w:uiPriority w:val="99"/>
    <w:locked/>
    <w:rsid w:val="006E5FA1"/>
    <w:rPr>
      <w:rFonts w:ascii="Liberation Serif" w:hAnsi="Liberation Serif" w:cs="Liberation Serif"/>
    </w:rPr>
  </w:style>
  <w:style w:type="paragraph" w:customStyle="1" w:styleId="Bezodstpw1">
    <w:name w:val="Bez odstępów1"/>
    <w:link w:val="BezodstpwZnak"/>
    <w:uiPriority w:val="99"/>
    <w:rsid w:val="006E5FA1"/>
    <w:pPr>
      <w:spacing w:after="0" w:line="240" w:lineRule="auto"/>
    </w:pPr>
    <w:rPr>
      <w:rFonts w:ascii="Liberation Serif" w:hAnsi="Liberation Serif" w:cs="Liberation Serif"/>
    </w:rPr>
  </w:style>
  <w:style w:type="paragraph" w:customStyle="1" w:styleId="ZnakZnakZnakZnakZnakZnakZnak">
    <w:name w:val="Znak Znak Znak Znak Znak Znak Znak"/>
    <w:basedOn w:val="Normalny"/>
    <w:uiPriority w:val="99"/>
    <w:rsid w:val="006E5FA1"/>
    <w:pPr>
      <w:spacing w:after="0" w:line="240" w:lineRule="auto"/>
    </w:pPr>
    <w:rPr>
      <w:rFonts w:ascii="Liberation Serif" w:eastAsia="Times New Roman" w:hAnsi="Liberation Serif" w:cs="Liberation Serif"/>
      <w:sz w:val="24"/>
      <w:szCs w:val="24"/>
      <w:lang w:eastAsia="pl-PL"/>
    </w:rPr>
  </w:style>
  <w:style w:type="paragraph" w:customStyle="1" w:styleId="Style5">
    <w:name w:val="Style5"/>
    <w:basedOn w:val="Normalny"/>
    <w:uiPriority w:val="99"/>
    <w:rsid w:val="006E5FA1"/>
    <w:pPr>
      <w:widowControl w:val="0"/>
      <w:autoSpaceDE w:val="0"/>
      <w:autoSpaceDN w:val="0"/>
      <w:adjustRightInd w:val="0"/>
      <w:spacing w:after="0" w:line="194" w:lineRule="exact"/>
      <w:ind w:hanging="641"/>
    </w:pPr>
    <w:rPr>
      <w:rFonts w:ascii="Bookman Old Style" w:eastAsia="Times New Roman" w:hAnsi="Bookman Old Style" w:cs="Bookman Old Style"/>
      <w:sz w:val="24"/>
      <w:szCs w:val="24"/>
      <w:lang w:eastAsia="pl-PL"/>
    </w:rPr>
  </w:style>
  <w:style w:type="paragraph" w:customStyle="1" w:styleId="Style10">
    <w:name w:val="Style10"/>
    <w:basedOn w:val="Normalny"/>
    <w:uiPriority w:val="99"/>
    <w:rsid w:val="006E5FA1"/>
    <w:pPr>
      <w:widowControl w:val="0"/>
      <w:autoSpaceDE w:val="0"/>
      <w:autoSpaceDN w:val="0"/>
      <w:adjustRightInd w:val="0"/>
      <w:spacing w:after="0" w:line="240" w:lineRule="auto"/>
    </w:pPr>
    <w:rPr>
      <w:rFonts w:ascii="Bookman Old Style" w:eastAsia="Times New Roman" w:hAnsi="Bookman Old Style" w:cs="Bookman Old Style"/>
      <w:sz w:val="24"/>
      <w:szCs w:val="24"/>
      <w:lang w:eastAsia="pl-PL"/>
    </w:rPr>
  </w:style>
  <w:style w:type="character" w:styleId="Odwoanieprzypisudolnego">
    <w:name w:val="footnote reference"/>
    <w:basedOn w:val="Domylnaczcionkaakapitu"/>
    <w:uiPriority w:val="99"/>
    <w:semiHidden/>
    <w:rsid w:val="006E5FA1"/>
    <w:rPr>
      <w:rFonts w:ascii="Times New Roman" w:hAnsi="Times New Roman" w:cs="Times New Roman"/>
      <w:vertAlign w:val="superscript"/>
    </w:rPr>
  </w:style>
  <w:style w:type="character" w:styleId="Odwoaniedokomentarza">
    <w:name w:val="annotation reference"/>
    <w:basedOn w:val="Domylnaczcionkaakapitu"/>
    <w:uiPriority w:val="99"/>
    <w:semiHidden/>
    <w:rsid w:val="006E5FA1"/>
    <w:rPr>
      <w:rFonts w:ascii="Times New Roman" w:hAnsi="Times New Roman" w:cs="Times New Roman"/>
      <w:sz w:val="16"/>
      <w:szCs w:val="16"/>
    </w:rPr>
  </w:style>
  <w:style w:type="character" w:styleId="Numerstrony">
    <w:name w:val="page number"/>
    <w:basedOn w:val="Domylnaczcionkaakapitu"/>
    <w:uiPriority w:val="99"/>
    <w:rsid w:val="006E5FA1"/>
    <w:rPr>
      <w:rFonts w:ascii="Times New Roman" w:hAnsi="Times New Roman" w:cs="Times New Roman"/>
    </w:rPr>
  </w:style>
  <w:style w:type="character" w:styleId="Odwoanieprzypisukocowego">
    <w:name w:val="endnote reference"/>
    <w:basedOn w:val="Domylnaczcionkaakapitu"/>
    <w:uiPriority w:val="99"/>
    <w:semiHidden/>
    <w:rsid w:val="006E5FA1"/>
    <w:rPr>
      <w:rFonts w:ascii="Times New Roman" w:hAnsi="Times New Roman" w:cs="Times New Roman"/>
      <w:vertAlign w:val="superscript"/>
    </w:rPr>
  </w:style>
  <w:style w:type="character" w:customStyle="1" w:styleId="WW8Num5z1">
    <w:name w:val="WW8Num5z1"/>
    <w:uiPriority w:val="99"/>
    <w:rsid w:val="006E5FA1"/>
    <w:rPr>
      <w:rFonts w:ascii="Courier New" w:hAnsi="Courier New" w:cs="Courier New"/>
    </w:rPr>
  </w:style>
  <w:style w:type="character" w:customStyle="1" w:styleId="WW8Num6z0">
    <w:name w:val="WW8Num6z0"/>
    <w:uiPriority w:val="99"/>
    <w:rsid w:val="006E5FA1"/>
    <w:rPr>
      <w:rFonts w:ascii="Symbol" w:hAnsi="Symbol" w:cs="Symbol"/>
    </w:rPr>
  </w:style>
  <w:style w:type="character" w:customStyle="1" w:styleId="WW8Num8z0">
    <w:name w:val="WW8Num8z0"/>
    <w:uiPriority w:val="99"/>
    <w:rsid w:val="006E5FA1"/>
    <w:rPr>
      <w:rFonts w:ascii="Symbol" w:hAnsi="Symbol" w:cs="Symbol"/>
    </w:rPr>
  </w:style>
  <w:style w:type="character" w:customStyle="1" w:styleId="WW8Num9z0">
    <w:name w:val="WW8Num9z0"/>
    <w:uiPriority w:val="99"/>
    <w:rsid w:val="006E5FA1"/>
    <w:rPr>
      <w:rFonts w:ascii="Symbol" w:hAnsi="Symbol" w:cs="Symbol"/>
    </w:rPr>
  </w:style>
  <w:style w:type="character" w:customStyle="1" w:styleId="WW8Num12z0">
    <w:name w:val="WW8Num12z0"/>
    <w:uiPriority w:val="99"/>
    <w:rsid w:val="006E5FA1"/>
    <w:rPr>
      <w:b/>
      <w:bCs/>
      <w:color w:val="auto"/>
    </w:rPr>
  </w:style>
  <w:style w:type="character" w:customStyle="1" w:styleId="WW8Num13z0">
    <w:name w:val="WW8Num13z0"/>
    <w:uiPriority w:val="99"/>
    <w:rsid w:val="006E5FA1"/>
    <w:rPr>
      <w:rFonts w:ascii="Symbol" w:hAnsi="Symbol" w:cs="Symbol"/>
      <w:b/>
      <w:bCs/>
      <w:color w:val="auto"/>
    </w:rPr>
  </w:style>
  <w:style w:type="character" w:customStyle="1" w:styleId="WW8Num16z0">
    <w:name w:val="WW8Num16z0"/>
    <w:uiPriority w:val="99"/>
    <w:rsid w:val="006E5FA1"/>
    <w:rPr>
      <w:rFonts w:ascii="Times New Roman" w:hAnsi="Times New Roman" w:cs="Times New Roman"/>
    </w:rPr>
  </w:style>
  <w:style w:type="character" w:customStyle="1" w:styleId="WW8Num18z0">
    <w:name w:val="WW8Num18z0"/>
    <w:uiPriority w:val="99"/>
    <w:rsid w:val="006E5FA1"/>
    <w:rPr>
      <w:rFonts w:ascii="Arial" w:hAnsi="Arial" w:cs="Arial"/>
    </w:rPr>
  </w:style>
  <w:style w:type="character" w:customStyle="1" w:styleId="WW8Num19z0">
    <w:name w:val="WW8Num19z0"/>
    <w:uiPriority w:val="99"/>
    <w:rsid w:val="006E5FA1"/>
    <w:rPr>
      <w:rFonts w:ascii="Times New Roman" w:hAnsi="Times New Roman" w:cs="Times New Roman"/>
    </w:rPr>
  </w:style>
  <w:style w:type="character" w:customStyle="1" w:styleId="WW8Num23z0">
    <w:name w:val="WW8Num23z0"/>
    <w:uiPriority w:val="99"/>
    <w:rsid w:val="006E5FA1"/>
    <w:rPr>
      <w:rFonts w:ascii="Times New Roman" w:hAnsi="Times New Roman" w:cs="Times New Roman"/>
    </w:rPr>
  </w:style>
  <w:style w:type="character" w:customStyle="1" w:styleId="WW8Num24z0">
    <w:name w:val="WW8Num24z0"/>
    <w:uiPriority w:val="99"/>
    <w:rsid w:val="006E5FA1"/>
    <w:rPr>
      <w:rFonts w:ascii="Arial" w:hAnsi="Arial" w:cs="Arial"/>
    </w:rPr>
  </w:style>
  <w:style w:type="character" w:customStyle="1" w:styleId="WW8Num25z0">
    <w:name w:val="WW8Num25z0"/>
    <w:uiPriority w:val="99"/>
    <w:rsid w:val="006E5FA1"/>
    <w:rPr>
      <w:rFonts w:ascii="Arial" w:hAnsi="Arial" w:cs="Arial"/>
    </w:rPr>
  </w:style>
  <w:style w:type="character" w:customStyle="1" w:styleId="WW8Num26z0">
    <w:name w:val="WW8Num26z0"/>
    <w:uiPriority w:val="99"/>
    <w:rsid w:val="006E5FA1"/>
    <w:rPr>
      <w:rFonts w:ascii="Times New Roman" w:hAnsi="Times New Roman" w:cs="Times New Roman"/>
    </w:rPr>
  </w:style>
  <w:style w:type="character" w:customStyle="1" w:styleId="WW8Num27z0">
    <w:name w:val="WW8Num27z0"/>
    <w:uiPriority w:val="99"/>
    <w:rsid w:val="006E5FA1"/>
    <w:rPr>
      <w:rFonts w:ascii="Arial" w:hAnsi="Arial" w:cs="Arial"/>
    </w:rPr>
  </w:style>
  <w:style w:type="character" w:customStyle="1" w:styleId="WW8Num29z0">
    <w:name w:val="WW8Num29z0"/>
    <w:uiPriority w:val="99"/>
    <w:rsid w:val="006E5FA1"/>
    <w:rPr>
      <w:rFonts w:ascii="Symbol" w:hAnsi="Symbol" w:cs="Symbol"/>
    </w:rPr>
  </w:style>
  <w:style w:type="character" w:customStyle="1" w:styleId="WW8Num31z0">
    <w:name w:val="WW8Num31z0"/>
    <w:uiPriority w:val="99"/>
    <w:rsid w:val="006E5FA1"/>
    <w:rPr>
      <w:rFonts w:ascii="Times New Roman" w:hAnsi="Times New Roman" w:cs="Times New Roman"/>
    </w:rPr>
  </w:style>
  <w:style w:type="character" w:customStyle="1" w:styleId="WW8Num32z0">
    <w:name w:val="WW8Num32z0"/>
    <w:uiPriority w:val="99"/>
    <w:rsid w:val="006E5FA1"/>
    <w:rPr>
      <w:rFonts w:ascii="Symbol" w:hAnsi="Symbol" w:cs="Symbol"/>
    </w:rPr>
  </w:style>
  <w:style w:type="character" w:customStyle="1" w:styleId="WW8Num33z0">
    <w:name w:val="WW8Num33z0"/>
    <w:uiPriority w:val="99"/>
    <w:rsid w:val="006E5FA1"/>
    <w:rPr>
      <w:rFonts w:ascii="Arial" w:hAnsi="Arial" w:cs="Arial"/>
    </w:rPr>
  </w:style>
  <w:style w:type="character" w:customStyle="1" w:styleId="WW8Num40z0">
    <w:name w:val="WW8Num40z0"/>
    <w:uiPriority w:val="99"/>
    <w:rsid w:val="006E5FA1"/>
    <w:rPr>
      <w:rFonts w:ascii="Symbol" w:hAnsi="Symbol" w:cs="Symbol"/>
    </w:rPr>
  </w:style>
  <w:style w:type="character" w:customStyle="1" w:styleId="WW8Num41z0">
    <w:name w:val="WW8Num41z0"/>
    <w:uiPriority w:val="99"/>
    <w:rsid w:val="006E5FA1"/>
    <w:rPr>
      <w:rFonts w:ascii="Arial" w:hAnsi="Arial" w:cs="Arial"/>
    </w:rPr>
  </w:style>
  <w:style w:type="character" w:customStyle="1" w:styleId="Absatz-Standardschriftart">
    <w:name w:val="Absatz-Standardschriftart"/>
    <w:uiPriority w:val="99"/>
    <w:rsid w:val="006E5FA1"/>
  </w:style>
  <w:style w:type="character" w:customStyle="1" w:styleId="WW-Absatz-Standardschriftart">
    <w:name w:val="WW-Absatz-Standardschriftart"/>
    <w:uiPriority w:val="99"/>
    <w:rsid w:val="006E5FA1"/>
  </w:style>
  <w:style w:type="character" w:customStyle="1" w:styleId="WW8Num4z1">
    <w:name w:val="WW8Num4z1"/>
    <w:uiPriority w:val="99"/>
    <w:rsid w:val="006E5FA1"/>
    <w:rPr>
      <w:rFonts w:ascii="Courier New" w:hAnsi="Courier New" w:cs="Courier New"/>
    </w:rPr>
  </w:style>
  <w:style w:type="character" w:customStyle="1" w:styleId="WW8Num5z0">
    <w:name w:val="WW8Num5z0"/>
    <w:uiPriority w:val="99"/>
    <w:rsid w:val="006E5FA1"/>
    <w:rPr>
      <w:rFonts w:ascii="Symbol" w:hAnsi="Symbol" w:cs="Symbol"/>
    </w:rPr>
  </w:style>
  <w:style w:type="character" w:customStyle="1" w:styleId="WW8Num7z0">
    <w:name w:val="WW8Num7z0"/>
    <w:uiPriority w:val="99"/>
    <w:rsid w:val="006E5FA1"/>
    <w:rPr>
      <w:rFonts w:ascii="Times New Roman" w:hAnsi="Times New Roman" w:cs="Times New Roman"/>
    </w:rPr>
  </w:style>
  <w:style w:type="character" w:customStyle="1" w:styleId="WW8Num11z0">
    <w:name w:val="WW8Num11z0"/>
    <w:uiPriority w:val="99"/>
    <w:rsid w:val="006E5FA1"/>
    <w:rPr>
      <w:rFonts w:ascii="Times New Roman" w:hAnsi="Times New Roman" w:cs="Times New Roman"/>
    </w:rPr>
  </w:style>
  <w:style w:type="character" w:customStyle="1" w:styleId="WW8Num15z0">
    <w:name w:val="WW8Num15z0"/>
    <w:uiPriority w:val="99"/>
    <w:rsid w:val="006E5FA1"/>
    <w:rPr>
      <w:rFonts w:ascii="Times New Roman" w:hAnsi="Times New Roman" w:cs="Times New Roman"/>
    </w:rPr>
  </w:style>
  <w:style w:type="character" w:customStyle="1" w:styleId="WW8Num17z0">
    <w:name w:val="WW8Num17z0"/>
    <w:uiPriority w:val="99"/>
    <w:rsid w:val="006E5FA1"/>
    <w:rPr>
      <w:rFonts w:ascii="Symbol" w:hAnsi="Symbol" w:cs="Symbol"/>
    </w:rPr>
  </w:style>
  <w:style w:type="character" w:customStyle="1" w:styleId="WW8Num22z0">
    <w:name w:val="WW8Num22z0"/>
    <w:uiPriority w:val="99"/>
    <w:rsid w:val="006E5FA1"/>
    <w:rPr>
      <w:rFonts w:ascii="Symbol" w:hAnsi="Symbol" w:cs="Symbol"/>
    </w:rPr>
  </w:style>
  <w:style w:type="character" w:customStyle="1" w:styleId="WW8Num28z0">
    <w:name w:val="WW8Num28z0"/>
    <w:uiPriority w:val="99"/>
    <w:rsid w:val="006E5FA1"/>
    <w:rPr>
      <w:rFonts w:ascii="Arial" w:hAnsi="Arial" w:cs="Arial"/>
    </w:rPr>
  </w:style>
  <w:style w:type="character" w:customStyle="1" w:styleId="WW8Num30z0">
    <w:name w:val="WW8Num30z0"/>
    <w:uiPriority w:val="99"/>
    <w:rsid w:val="006E5FA1"/>
    <w:rPr>
      <w:rFonts w:ascii="Symbol" w:hAnsi="Symbol" w:cs="Symbol"/>
    </w:rPr>
  </w:style>
  <w:style w:type="character" w:customStyle="1" w:styleId="WW8Num39z0">
    <w:name w:val="WW8Num39z0"/>
    <w:uiPriority w:val="99"/>
    <w:rsid w:val="006E5FA1"/>
    <w:rPr>
      <w:rFonts w:ascii="Arial" w:hAnsi="Arial" w:cs="Arial"/>
    </w:rPr>
  </w:style>
  <w:style w:type="character" w:customStyle="1" w:styleId="WW-Absatz-Standardschriftart1">
    <w:name w:val="WW-Absatz-Standardschriftart1"/>
    <w:uiPriority w:val="99"/>
    <w:rsid w:val="006E5FA1"/>
  </w:style>
  <w:style w:type="character" w:customStyle="1" w:styleId="WW-Absatz-Standardschriftart11">
    <w:name w:val="WW-Absatz-Standardschriftart11"/>
    <w:uiPriority w:val="99"/>
    <w:rsid w:val="006E5FA1"/>
  </w:style>
  <w:style w:type="character" w:customStyle="1" w:styleId="WW-Absatz-Standardschriftart111">
    <w:name w:val="WW-Absatz-Standardschriftart111"/>
    <w:uiPriority w:val="99"/>
    <w:rsid w:val="006E5FA1"/>
  </w:style>
  <w:style w:type="character" w:customStyle="1" w:styleId="WW8Num3z1">
    <w:name w:val="WW8Num3z1"/>
    <w:uiPriority w:val="99"/>
    <w:rsid w:val="006E5FA1"/>
    <w:rPr>
      <w:sz w:val="22"/>
      <w:szCs w:val="22"/>
    </w:rPr>
  </w:style>
  <w:style w:type="character" w:customStyle="1" w:styleId="WW8Num4z0">
    <w:name w:val="WW8Num4z0"/>
    <w:uiPriority w:val="99"/>
    <w:rsid w:val="006E5FA1"/>
    <w:rPr>
      <w:rFonts w:ascii="Symbol" w:hAnsi="Symbol" w:cs="Symbol"/>
    </w:rPr>
  </w:style>
  <w:style w:type="character" w:customStyle="1" w:styleId="WW8Num7z1">
    <w:name w:val="WW8Num7z1"/>
    <w:uiPriority w:val="99"/>
    <w:rsid w:val="006E5FA1"/>
    <w:rPr>
      <w:rFonts w:ascii="Garamond" w:hAnsi="Garamond" w:cs="Garamond"/>
    </w:rPr>
  </w:style>
  <w:style w:type="character" w:customStyle="1" w:styleId="WW8Num10z0">
    <w:name w:val="WW8Num10z0"/>
    <w:uiPriority w:val="99"/>
    <w:rsid w:val="006E5FA1"/>
    <w:rPr>
      <w:rFonts w:ascii="Arial" w:hAnsi="Arial" w:cs="Arial"/>
    </w:rPr>
  </w:style>
  <w:style w:type="character" w:customStyle="1" w:styleId="WW8Num20z0">
    <w:name w:val="WW8Num20z0"/>
    <w:uiPriority w:val="99"/>
    <w:rsid w:val="006E5FA1"/>
    <w:rPr>
      <w:rFonts w:ascii="Arial" w:hAnsi="Arial" w:cs="Arial"/>
    </w:rPr>
  </w:style>
  <w:style w:type="character" w:customStyle="1" w:styleId="WW8Num34z0">
    <w:name w:val="WW8Num34z0"/>
    <w:uiPriority w:val="99"/>
    <w:rsid w:val="006E5FA1"/>
    <w:rPr>
      <w:rFonts w:ascii="Symbol" w:hAnsi="Symbol" w:cs="Symbol"/>
    </w:rPr>
  </w:style>
  <w:style w:type="character" w:customStyle="1" w:styleId="WW8Num35z0">
    <w:name w:val="WW8Num35z0"/>
    <w:uiPriority w:val="99"/>
    <w:rsid w:val="006E5FA1"/>
    <w:rPr>
      <w:rFonts w:ascii="Arial" w:hAnsi="Arial" w:cs="Arial"/>
    </w:rPr>
  </w:style>
  <w:style w:type="character" w:customStyle="1" w:styleId="WW8Num37z0">
    <w:name w:val="WW8Num37z0"/>
    <w:uiPriority w:val="99"/>
    <w:rsid w:val="006E5FA1"/>
    <w:rPr>
      <w:rFonts w:ascii="Arial" w:hAnsi="Arial" w:cs="Arial"/>
    </w:rPr>
  </w:style>
  <w:style w:type="character" w:customStyle="1" w:styleId="WW8Num42z0">
    <w:name w:val="WW8Num42z0"/>
    <w:uiPriority w:val="99"/>
    <w:rsid w:val="006E5FA1"/>
    <w:rPr>
      <w:rFonts w:ascii="Symbol" w:hAnsi="Symbol" w:cs="Symbol"/>
    </w:rPr>
  </w:style>
  <w:style w:type="character" w:customStyle="1" w:styleId="WW8Num43z0">
    <w:name w:val="WW8Num43z0"/>
    <w:uiPriority w:val="99"/>
    <w:rsid w:val="006E5FA1"/>
    <w:rPr>
      <w:rFonts w:ascii="Symbol" w:hAnsi="Symbol" w:cs="Symbol"/>
    </w:rPr>
  </w:style>
  <w:style w:type="character" w:customStyle="1" w:styleId="WW8Num44z0">
    <w:name w:val="WW8Num44z0"/>
    <w:uiPriority w:val="99"/>
    <w:rsid w:val="006E5FA1"/>
    <w:rPr>
      <w:rFonts w:ascii="Symbol" w:hAnsi="Symbol" w:cs="Symbol"/>
    </w:rPr>
  </w:style>
  <w:style w:type="character" w:customStyle="1" w:styleId="WW8Num45z0">
    <w:name w:val="WW8Num45z0"/>
    <w:uiPriority w:val="99"/>
    <w:rsid w:val="006E5FA1"/>
    <w:rPr>
      <w:rFonts w:ascii="Garamond" w:hAnsi="Garamond" w:cs="Garamond"/>
    </w:rPr>
  </w:style>
  <w:style w:type="character" w:customStyle="1" w:styleId="WW8Num46z0">
    <w:name w:val="WW8Num46z0"/>
    <w:uiPriority w:val="99"/>
    <w:rsid w:val="006E5FA1"/>
    <w:rPr>
      <w:rFonts w:ascii="Arial" w:hAnsi="Arial" w:cs="Arial"/>
    </w:rPr>
  </w:style>
  <w:style w:type="character" w:customStyle="1" w:styleId="WW8Num48z0">
    <w:name w:val="WW8Num48z0"/>
    <w:uiPriority w:val="99"/>
    <w:rsid w:val="006E5FA1"/>
    <w:rPr>
      <w:rFonts w:ascii="Symbol" w:hAnsi="Symbol" w:cs="Symbol"/>
    </w:rPr>
  </w:style>
  <w:style w:type="character" w:customStyle="1" w:styleId="WW8Num49z0">
    <w:name w:val="WW8Num49z0"/>
    <w:uiPriority w:val="99"/>
    <w:rsid w:val="006E5FA1"/>
    <w:rPr>
      <w:rFonts w:ascii="Arial" w:hAnsi="Arial" w:cs="Arial"/>
    </w:rPr>
  </w:style>
  <w:style w:type="character" w:customStyle="1" w:styleId="WW8Num49z1">
    <w:name w:val="WW8Num49z1"/>
    <w:uiPriority w:val="99"/>
    <w:rsid w:val="006E5FA1"/>
    <w:rPr>
      <w:rFonts w:ascii="Courier New" w:hAnsi="Courier New" w:cs="Courier New"/>
    </w:rPr>
  </w:style>
  <w:style w:type="character" w:customStyle="1" w:styleId="WW8Num49z2">
    <w:name w:val="WW8Num49z2"/>
    <w:uiPriority w:val="99"/>
    <w:rsid w:val="006E5FA1"/>
    <w:rPr>
      <w:rFonts w:ascii="Wingdings" w:hAnsi="Wingdings" w:cs="Wingdings"/>
    </w:rPr>
  </w:style>
  <w:style w:type="character" w:customStyle="1" w:styleId="Domylnaczcionkaakapitu2">
    <w:name w:val="Domyślna czcionka akapitu2"/>
    <w:uiPriority w:val="99"/>
    <w:rsid w:val="006E5FA1"/>
  </w:style>
  <w:style w:type="character" w:customStyle="1" w:styleId="WW8Num38z0">
    <w:name w:val="WW8Num38z0"/>
    <w:uiPriority w:val="99"/>
    <w:rsid w:val="006E5FA1"/>
    <w:rPr>
      <w:rFonts w:ascii="Symbol" w:hAnsi="Symbol" w:cs="Symbol"/>
    </w:rPr>
  </w:style>
  <w:style w:type="character" w:customStyle="1" w:styleId="WW8Num50z0">
    <w:name w:val="WW8Num50z0"/>
    <w:uiPriority w:val="99"/>
    <w:rsid w:val="006E5FA1"/>
    <w:rPr>
      <w:rFonts w:ascii="Symbol" w:hAnsi="Symbol" w:cs="Symbol"/>
    </w:rPr>
  </w:style>
  <w:style w:type="character" w:customStyle="1" w:styleId="WW8Num51z0">
    <w:name w:val="WW8Num51z0"/>
    <w:uiPriority w:val="99"/>
    <w:rsid w:val="006E5FA1"/>
    <w:rPr>
      <w:rFonts w:ascii="Arial" w:hAnsi="Arial" w:cs="Arial"/>
    </w:rPr>
  </w:style>
  <w:style w:type="character" w:customStyle="1" w:styleId="WW8Num52z0">
    <w:name w:val="WW8Num52z0"/>
    <w:uiPriority w:val="99"/>
    <w:rsid w:val="006E5FA1"/>
    <w:rPr>
      <w:rFonts w:ascii="Symbol" w:hAnsi="Symbol" w:cs="Symbol"/>
    </w:rPr>
  </w:style>
  <w:style w:type="character" w:customStyle="1" w:styleId="WW8Num53z0">
    <w:name w:val="WW8Num53z0"/>
    <w:uiPriority w:val="99"/>
    <w:rsid w:val="006E5FA1"/>
    <w:rPr>
      <w:rFonts w:ascii="Arial" w:hAnsi="Arial" w:cs="Arial"/>
    </w:rPr>
  </w:style>
  <w:style w:type="character" w:customStyle="1" w:styleId="WW8Num54z0">
    <w:name w:val="WW8Num54z0"/>
    <w:uiPriority w:val="99"/>
    <w:rsid w:val="006E5FA1"/>
    <w:rPr>
      <w:rFonts w:ascii="Arial" w:hAnsi="Arial" w:cs="Arial"/>
    </w:rPr>
  </w:style>
  <w:style w:type="character" w:customStyle="1" w:styleId="WW8Num55z0">
    <w:name w:val="WW8Num55z0"/>
    <w:uiPriority w:val="99"/>
    <w:rsid w:val="006E5FA1"/>
    <w:rPr>
      <w:rFonts w:ascii="Arial" w:hAnsi="Arial" w:cs="Arial"/>
    </w:rPr>
  </w:style>
  <w:style w:type="character" w:customStyle="1" w:styleId="WW8Num56z0">
    <w:name w:val="WW8Num56z0"/>
    <w:uiPriority w:val="99"/>
    <w:rsid w:val="006E5FA1"/>
    <w:rPr>
      <w:rFonts w:ascii="Arial" w:hAnsi="Arial" w:cs="Arial"/>
    </w:rPr>
  </w:style>
  <w:style w:type="character" w:customStyle="1" w:styleId="WW-Absatz-Standardschriftart1111">
    <w:name w:val="WW-Absatz-Standardschriftart1111"/>
    <w:uiPriority w:val="99"/>
    <w:rsid w:val="006E5FA1"/>
  </w:style>
  <w:style w:type="character" w:customStyle="1" w:styleId="WW8Num2z1">
    <w:name w:val="WW8Num2z1"/>
    <w:uiPriority w:val="99"/>
    <w:rsid w:val="006E5FA1"/>
    <w:rPr>
      <w:sz w:val="22"/>
      <w:szCs w:val="22"/>
    </w:rPr>
  </w:style>
  <w:style w:type="character" w:customStyle="1" w:styleId="WW8Num4z2">
    <w:name w:val="WW8Num4z2"/>
    <w:uiPriority w:val="99"/>
    <w:rsid w:val="006E5FA1"/>
    <w:rPr>
      <w:rFonts w:ascii="Wingdings" w:hAnsi="Wingdings" w:cs="Wingdings"/>
    </w:rPr>
  </w:style>
  <w:style w:type="character" w:customStyle="1" w:styleId="WW8Num9z1">
    <w:name w:val="WW8Num9z1"/>
    <w:uiPriority w:val="99"/>
    <w:rsid w:val="006E5FA1"/>
    <w:rPr>
      <w:rFonts w:ascii="Courier New" w:hAnsi="Courier New" w:cs="Courier New"/>
    </w:rPr>
  </w:style>
  <w:style w:type="character" w:customStyle="1" w:styleId="WW8Num9z2">
    <w:name w:val="WW8Num9z2"/>
    <w:uiPriority w:val="99"/>
    <w:rsid w:val="006E5FA1"/>
    <w:rPr>
      <w:rFonts w:ascii="Wingdings" w:hAnsi="Wingdings" w:cs="Wingdings"/>
    </w:rPr>
  </w:style>
  <w:style w:type="character" w:customStyle="1" w:styleId="WW8Num21z0">
    <w:name w:val="WW8Num21z0"/>
    <w:uiPriority w:val="99"/>
    <w:rsid w:val="006E5FA1"/>
    <w:rPr>
      <w:rFonts w:ascii="Times New Roman" w:hAnsi="Times New Roman" w:cs="Times New Roman"/>
    </w:rPr>
  </w:style>
  <w:style w:type="character" w:customStyle="1" w:styleId="WW8Num21z1">
    <w:name w:val="WW8Num21z1"/>
    <w:uiPriority w:val="99"/>
    <w:rsid w:val="006E5FA1"/>
    <w:rPr>
      <w:rFonts w:ascii="Courier New" w:hAnsi="Courier New" w:cs="Courier New"/>
    </w:rPr>
  </w:style>
  <w:style w:type="character" w:customStyle="1" w:styleId="WW8Num21z2">
    <w:name w:val="WW8Num21z2"/>
    <w:uiPriority w:val="99"/>
    <w:rsid w:val="006E5FA1"/>
    <w:rPr>
      <w:rFonts w:ascii="Wingdings" w:hAnsi="Wingdings" w:cs="Wingdings"/>
    </w:rPr>
  </w:style>
  <w:style w:type="character" w:customStyle="1" w:styleId="WW8Num21z3">
    <w:name w:val="WW8Num21z3"/>
    <w:uiPriority w:val="99"/>
    <w:rsid w:val="006E5FA1"/>
    <w:rPr>
      <w:rFonts w:ascii="Symbol" w:hAnsi="Symbol" w:cs="Symbol"/>
    </w:rPr>
  </w:style>
  <w:style w:type="character" w:customStyle="1" w:styleId="WW8Num22z1">
    <w:name w:val="WW8Num22z1"/>
    <w:uiPriority w:val="99"/>
    <w:rsid w:val="006E5FA1"/>
    <w:rPr>
      <w:rFonts w:ascii="Courier New" w:hAnsi="Courier New" w:cs="Courier New"/>
    </w:rPr>
  </w:style>
  <w:style w:type="character" w:customStyle="1" w:styleId="WW8Num22z2">
    <w:name w:val="WW8Num22z2"/>
    <w:uiPriority w:val="99"/>
    <w:rsid w:val="006E5FA1"/>
    <w:rPr>
      <w:rFonts w:ascii="Wingdings" w:hAnsi="Wingdings" w:cs="Wingdings"/>
    </w:rPr>
  </w:style>
  <w:style w:type="character" w:customStyle="1" w:styleId="WW8Num26z1">
    <w:name w:val="WW8Num26z1"/>
    <w:uiPriority w:val="99"/>
    <w:rsid w:val="006E5FA1"/>
    <w:rPr>
      <w:rFonts w:ascii="Courier New" w:hAnsi="Courier New" w:cs="Courier New"/>
    </w:rPr>
  </w:style>
  <w:style w:type="character" w:customStyle="1" w:styleId="WW8Num26z2">
    <w:name w:val="WW8Num26z2"/>
    <w:uiPriority w:val="99"/>
    <w:rsid w:val="006E5FA1"/>
    <w:rPr>
      <w:rFonts w:ascii="Wingdings" w:hAnsi="Wingdings" w:cs="Wingdings"/>
    </w:rPr>
  </w:style>
  <w:style w:type="character" w:customStyle="1" w:styleId="WW8Num26z3">
    <w:name w:val="WW8Num26z3"/>
    <w:uiPriority w:val="99"/>
    <w:rsid w:val="006E5FA1"/>
    <w:rPr>
      <w:rFonts w:ascii="Symbol" w:hAnsi="Symbol" w:cs="Symbol"/>
    </w:rPr>
  </w:style>
  <w:style w:type="character" w:customStyle="1" w:styleId="WW8Num30z1">
    <w:name w:val="WW8Num30z1"/>
    <w:uiPriority w:val="99"/>
    <w:rsid w:val="006E5FA1"/>
    <w:rPr>
      <w:rFonts w:ascii="Courier New" w:hAnsi="Courier New" w:cs="Courier New"/>
    </w:rPr>
  </w:style>
  <w:style w:type="character" w:customStyle="1" w:styleId="WW8Num30z2">
    <w:name w:val="WW8Num30z2"/>
    <w:uiPriority w:val="99"/>
    <w:rsid w:val="006E5FA1"/>
    <w:rPr>
      <w:rFonts w:ascii="Wingdings" w:hAnsi="Wingdings" w:cs="Wingdings"/>
    </w:rPr>
  </w:style>
  <w:style w:type="character" w:customStyle="1" w:styleId="WW8Num32z1">
    <w:name w:val="WW8Num32z1"/>
    <w:uiPriority w:val="99"/>
    <w:rsid w:val="006E5FA1"/>
    <w:rPr>
      <w:rFonts w:ascii="Courier New" w:hAnsi="Courier New" w:cs="Courier New"/>
    </w:rPr>
  </w:style>
  <w:style w:type="character" w:customStyle="1" w:styleId="WW8Num32z2">
    <w:name w:val="WW8Num32z2"/>
    <w:uiPriority w:val="99"/>
    <w:rsid w:val="006E5FA1"/>
    <w:rPr>
      <w:rFonts w:ascii="Wingdings" w:hAnsi="Wingdings" w:cs="Wingdings"/>
    </w:rPr>
  </w:style>
  <w:style w:type="character" w:customStyle="1" w:styleId="WW8Num42z1">
    <w:name w:val="WW8Num42z1"/>
    <w:uiPriority w:val="99"/>
    <w:rsid w:val="006E5FA1"/>
    <w:rPr>
      <w:rFonts w:ascii="Courier New" w:hAnsi="Courier New" w:cs="Courier New"/>
    </w:rPr>
  </w:style>
  <w:style w:type="character" w:customStyle="1" w:styleId="WW8Num42z2">
    <w:name w:val="WW8Num42z2"/>
    <w:uiPriority w:val="99"/>
    <w:rsid w:val="006E5FA1"/>
    <w:rPr>
      <w:rFonts w:ascii="Wingdings" w:hAnsi="Wingdings" w:cs="Wingdings"/>
    </w:rPr>
  </w:style>
  <w:style w:type="character" w:customStyle="1" w:styleId="WW8Num43z1">
    <w:name w:val="WW8Num43z1"/>
    <w:uiPriority w:val="99"/>
    <w:rsid w:val="006E5FA1"/>
    <w:rPr>
      <w:rFonts w:ascii="Courier New" w:hAnsi="Courier New" w:cs="Courier New"/>
    </w:rPr>
  </w:style>
  <w:style w:type="character" w:customStyle="1" w:styleId="WW8Num43z2">
    <w:name w:val="WW8Num43z2"/>
    <w:uiPriority w:val="99"/>
    <w:rsid w:val="006E5FA1"/>
    <w:rPr>
      <w:rFonts w:ascii="Wingdings" w:hAnsi="Wingdings" w:cs="Wingdings"/>
    </w:rPr>
  </w:style>
  <w:style w:type="character" w:customStyle="1" w:styleId="WW8Num44z1">
    <w:name w:val="WW8Num44z1"/>
    <w:uiPriority w:val="99"/>
    <w:rsid w:val="006E5FA1"/>
    <w:rPr>
      <w:rFonts w:ascii="Courier New" w:hAnsi="Courier New" w:cs="Courier New"/>
    </w:rPr>
  </w:style>
  <w:style w:type="character" w:customStyle="1" w:styleId="WW8Num44z2">
    <w:name w:val="WW8Num44z2"/>
    <w:uiPriority w:val="99"/>
    <w:rsid w:val="006E5FA1"/>
    <w:rPr>
      <w:rFonts w:ascii="Wingdings" w:hAnsi="Wingdings" w:cs="Wingdings"/>
    </w:rPr>
  </w:style>
  <w:style w:type="character" w:customStyle="1" w:styleId="WW8Num48z1">
    <w:name w:val="WW8Num48z1"/>
    <w:uiPriority w:val="99"/>
    <w:rsid w:val="006E5FA1"/>
    <w:rPr>
      <w:rFonts w:ascii="Courier New" w:hAnsi="Courier New" w:cs="Courier New"/>
    </w:rPr>
  </w:style>
  <w:style w:type="character" w:customStyle="1" w:styleId="WW8Num48z2">
    <w:name w:val="WW8Num48z2"/>
    <w:uiPriority w:val="99"/>
    <w:rsid w:val="006E5FA1"/>
    <w:rPr>
      <w:rFonts w:ascii="Wingdings" w:hAnsi="Wingdings" w:cs="Wingdings"/>
    </w:rPr>
  </w:style>
  <w:style w:type="character" w:customStyle="1" w:styleId="WW8Num50z1">
    <w:name w:val="WW8Num50z1"/>
    <w:uiPriority w:val="99"/>
    <w:rsid w:val="006E5FA1"/>
    <w:rPr>
      <w:rFonts w:ascii="Courier New" w:hAnsi="Courier New" w:cs="Courier New"/>
    </w:rPr>
  </w:style>
  <w:style w:type="character" w:customStyle="1" w:styleId="WW8Num50z2">
    <w:name w:val="WW8Num50z2"/>
    <w:uiPriority w:val="99"/>
    <w:rsid w:val="006E5FA1"/>
    <w:rPr>
      <w:rFonts w:ascii="Wingdings" w:hAnsi="Wingdings" w:cs="Wingdings"/>
    </w:rPr>
  </w:style>
  <w:style w:type="character" w:customStyle="1" w:styleId="WW8Num52z1">
    <w:name w:val="WW8Num52z1"/>
    <w:uiPriority w:val="99"/>
    <w:rsid w:val="006E5FA1"/>
    <w:rPr>
      <w:rFonts w:ascii="Courier New" w:hAnsi="Courier New" w:cs="Courier New"/>
    </w:rPr>
  </w:style>
  <w:style w:type="character" w:customStyle="1" w:styleId="WW8Num52z2">
    <w:name w:val="WW8Num52z2"/>
    <w:uiPriority w:val="99"/>
    <w:rsid w:val="006E5FA1"/>
    <w:rPr>
      <w:rFonts w:ascii="Wingdings" w:hAnsi="Wingdings" w:cs="Wingdings"/>
    </w:rPr>
  </w:style>
  <w:style w:type="character" w:customStyle="1" w:styleId="WW8NumSt32z0">
    <w:name w:val="WW8NumSt32z0"/>
    <w:uiPriority w:val="99"/>
    <w:rsid w:val="006E5FA1"/>
    <w:rPr>
      <w:rFonts w:ascii="Times New Roman" w:hAnsi="Times New Roman" w:cs="Times New Roman"/>
    </w:rPr>
  </w:style>
  <w:style w:type="character" w:customStyle="1" w:styleId="Domylnaczcionkaakapitu1">
    <w:name w:val="Domyślna czcionka akapitu1"/>
    <w:uiPriority w:val="99"/>
    <w:rsid w:val="006E5FA1"/>
  </w:style>
  <w:style w:type="character" w:customStyle="1" w:styleId="Odwoaniedokomentarza1">
    <w:name w:val="Odwołanie do komentarza1"/>
    <w:uiPriority w:val="99"/>
    <w:rsid w:val="006E5FA1"/>
    <w:rPr>
      <w:sz w:val="16"/>
      <w:szCs w:val="16"/>
    </w:rPr>
  </w:style>
  <w:style w:type="character" w:customStyle="1" w:styleId="NormalnyWebZnak">
    <w:name w:val="Normalny (Web) Znak"/>
    <w:uiPriority w:val="99"/>
    <w:rsid w:val="006E5FA1"/>
    <w:rPr>
      <w:lang w:val="pl-PL" w:eastAsia="ar-SA" w:bidi="ar-SA"/>
    </w:rPr>
  </w:style>
  <w:style w:type="character" w:customStyle="1" w:styleId="PlandokumentuZnak">
    <w:name w:val="Plan dokumentu Znak"/>
    <w:uiPriority w:val="99"/>
    <w:rsid w:val="006E5FA1"/>
    <w:rPr>
      <w:rFonts w:ascii="Tahoma" w:hAnsi="Tahoma" w:cs="Tahoma"/>
      <w:shd w:val="clear" w:color="auto" w:fill="000080"/>
    </w:rPr>
  </w:style>
  <w:style w:type="character" w:customStyle="1" w:styleId="Znakiprzypiswkocowych">
    <w:name w:val="Znaki przypisów końcowych"/>
    <w:uiPriority w:val="99"/>
    <w:rsid w:val="006E5FA1"/>
    <w:rPr>
      <w:vertAlign w:val="superscript"/>
    </w:rPr>
  </w:style>
  <w:style w:type="character" w:customStyle="1" w:styleId="ZnakZnak">
    <w:name w:val="Znak Znak"/>
    <w:uiPriority w:val="99"/>
    <w:rsid w:val="006E5FA1"/>
    <w:rPr>
      <w:lang w:val="pl-PL" w:eastAsia="ar-SA" w:bidi="ar-SA"/>
    </w:rPr>
  </w:style>
  <w:style w:type="character" w:customStyle="1" w:styleId="Odwoaniedokomentarza2">
    <w:name w:val="Odwołanie do komentarza2"/>
    <w:uiPriority w:val="99"/>
    <w:rsid w:val="006E5FA1"/>
    <w:rPr>
      <w:sz w:val="16"/>
      <w:szCs w:val="16"/>
    </w:rPr>
  </w:style>
  <w:style w:type="character" w:customStyle="1" w:styleId="TekstkomentarzaZnak1">
    <w:name w:val="Tekst komentarza Znak1"/>
    <w:uiPriority w:val="99"/>
    <w:rsid w:val="006E5FA1"/>
  </w:style>
  <w:style w:type="character" w:customStyle="1" w:styleId="Symbolewypunktowania">
    <w:name w:val="Symbole wypunktowania"/>
    <w:uiPriority w:val="99"/>
    <w:rsid w:val="006E5FA1"/>
    <w:rPr>
      <w:rFonts w:ascii="OpenSymbol" w:hAnsi="OpenSymbol" w:cs="OpenSymbol"/>
    </w:rPr>
  </w:style>
  <w:style w:type="character" w:customStyle="1" w:styleId="ZwykytekstZnak1">
    <w:name w:val="Zwykły tekst Znak1"/>
    <w:uiPriority w:val="99"/>
    <w:semiHidden/>
    <w:rsid w:val="006E5FA1"/>
    <w:rPr>
      <w:rFonts w:ascii="Consolas" w:hAnsi="Consolas" w:cs="Consolas"/>
      <w:sz w:val="21"/>
      <w:szCs w:val="21"/>
    </w:rPr>
  </w:style>
  <w:style w:type="character" w:customStyle="1" w:styleId="st">
    <w:name w:val="st"/>
    <w:uiPriority w:val="99"/>
    <w:rsid w:val="006E5FA1"/>
  </w:style>
  <w:style w:type="character" w:customStyle="1" w:styleId="text1">
    <w:name w:val="text1"/>
    <w:uiPriority w:val="99"/>
    <w:rsid w:val="006E5FA1"/>
    <w:rPr>
      <w:rFonts w:ascii="Verdana" w:hAnsi="Verdana" w:cs="Verdana"/>
      <w:color w:val="000000"/>
      <w:sz w:val="20"/>
      <w:szCs w:val="20"/>
    </w:rPr>
  </w:style>
  <w:style w:type="character" w:styleId="Tekstzastpczy">
    <w:name w:val="Placeholder Text"/>
    <w:basedOn w:val="Domylnaczcionkaakapitu"/>
    <w:uiPriority w:val="99"/>
    <w:semiHidden/>
    <w:rsid w:val="006E5FA1"/>
    <w:rPr>
      <w:rFonts w:ascii="Times New Roman" w:hAnsi="Times New Roman" w:cs="Times New Roman"/>
      <w:color w:val="808080"/>
    </w:rPr>
  </w:style>
  <w:style w:type="character" w:customStyle="1" w:styleId="FontStyle17">
    <w:name w:val="Font Style17"/>
    <w:basedOn w:val="Domylnaczcionkaakapitu"/>
    <w:uiPriority w:val="99"/>
    <w:rsid w:val="006E5FA1"/>
    <w:rPr>
      <w:rFonts w:ascii="Calibri" w:hAnsi="Calibri" w:cs="Calibri"/>
      <w:b/>
      <w:bCs/>
      <w:sz w:val="20"/>
      <w:szCs w:val="20"/>
    </w:rPr>
  </w:style>
  <w:style w:type="table" w:styleId="Tabela-Siatka">
    <w:name w:val="Table Grid"/>
    <w:basedOn w:val="Standardowy"/>
    <w:uiPriority w:val="99"/>
    <w:rsid w:val="006E5FA1"/>
    <w:pPr>
      <w:spacing w:after="0" w:line="240" w:lineRule="auto"/>
    </w:pPr>
    <w:rPr>
      <w:rFonts w:ascii="Liberation Serif" w:eastAsia="Times New Roman" w:hAnsi="Liberation Serif" w:cs="Liberation Serif"/>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9">
    <w:name w:val="toc 9"/>
    <w:basedOn w:val="Indeks"/>
    <w:autoRedefine/>
    <w:uiPriority w:val="99"/>
    <w:semiHidden/>
    <w:rsid w:val="006E5FA1"/>
    <w:pPr>
      <w:widowControl/>
      <w:tabs>
        <w:tab w:val="right" w:leader="dot" w:pos="11901"/>
      </w:tabs>
      <w:ind w:left="2264"/>
    </w:pPr>
    <w:rPr>
      <w:rFonts w:eastAsia="Times New Roman"/>
      <w:kern w:val="0"/>
      <w:lang w:eastAsia="ar-SA"/>
    </w:rPr>
  </w:style>
  <w:style w:type="paragraph" w:styleId="Spistreci8">
    <w:name w:val="toc 8"/>
    <w:basedOn w:val="Indeks"/>
    <w:autoRedefine/>
    <w:uiPriority w:val="99"/>
    <w:semiHidden/>
    <w:rsid w:val="006E5FA1"/>
    <w:pPr>
      <w:widowControl/>
      <w:tabs>
        <w:tab w:val="right" w:leader="dot" w:pos="11618"/>
      </w:tabs>
      <w:ind w:left="1981"/>
    </w:pPr>
    <w:rPr>
      <w:rFonts w:eastAsia="Times New Roman"/>
      <w:kern w:val="0"/>
      <w:lang w:eastAsia="ar-SA"/>
    </w:rPr>
  </w:style>
  <w:style w:type="paragraph" w:styleId="Spistreci7">
    <w:name w:val="toc 7"/>
    <w:basedOn w:val="Indeks"/>
    <w:autoRedefine/>
    <w:uiPriority w:val="99"/>
    <w:semiHidden/>
    <w:rsid w:val="006E5FA1"/>
    <w:pPr>
      <w:widowControl/>
      <w:tabs>
        <w:tab w:val="right" w:leader="dot" w:pos="11335"/>
      </w:tabs>
      <w:ind w:left="1698"/>
    </w:pPr>
    <w:rPr>
      <w:rFonts w:eastAsia="Times New Roman"/>
      <w:kern w:val="0"/>
      <w:lang w:eastAsia="ar-SA"/>
    </w:rPr>
  </w:style>
  <w:style w:type="paragraph" w:styleId="Spistreci6">
    <w:name w:val="toc 6"/>
    <w:basedOn w:val="Indeks"/>
    <w:autoRedefine/>
    <w:uiPriority w:val="99"/>
    <w:semiHidden/>
    <w:rsid w:val="006E5FA1"/>
    <w:pPr>
      <w:widowControl/>
      <w:tabs>
        <w:tab w:val="right" w:leader="dot" w:pos="11052"/>
      </w:tabs>
      <w:ind w:left="1415"/>
    </w:pPr>
    <w:rPr>
      <w:rFonts w:eastAsia="Times New Roman"/>
      <w:kern w:val="0"/>
      <w:lang w:eastAsia="ar-SA"/>
    </w:rPr>
  </w:style>
  <w:style w:type="paragraph" w:styleId="Spistreci5">
    <w:name w:val="toc 5"/>
    <w:basedOn w:val="Indeks"/>
    <w:autoRedefine/>
    <w:uiPriority w:val="99"/>
    <w:semiHidden/>
    <w:rsid w:val="006E5FA1"/>
    <w:pPr>
      <w:widowControl/>
      <w:tabs>
        <w:tab w:val="right" w:leader="dot" w:pos="10769"/>
      </w:tabs>
      <w:ind w:left="1132"/>
    </w:pPr>
    <w:rPr>
      <w:rFonts w:eastAsia="Times New Roman"/>
      <w:kern w:val="0"/>
      <w:lang w:eastAsia="ar-SA"/>
    </w:rPr>
  </w:style>
  <w:style w:type="paragraph" w:styleId="Spistreci4">
    <w:name w:val="toc 4"/>
    <w:basedOn w:val="Indeks"/>
    <w:autoRedefine/>
    <w:uiPriority w:val="99"/>
    <w:semiHidden/>
    <w:rsid w:val="006E5FA1"/>
    <w:pPr>
      <w:widowControl/>
      <w:tabs>
        <w:tab w:val="right" w:leader="dot" w:pos="10486"/>
      </w:tabs>
      <w:ind w:left="849"/>
    </w:pPr>
    <w:rPr>
      <w:rFonts w:eastAsia="Times New Roman"/>
      <w:kern w:val="0"/>
      <w:lang w:eastAsia="ar-SA"/>
    </w:rPr>
  </w:style>
  <w:style w:type="paragraph" w:styleId="Spistreci3">
    <w:name w:val="toc 3"/>
    <w:basedOn w:val="Indeks"/>
    <w:autoRedefine/>
    <w:uiPriority w:val="99"/>
    <w:semiHidden/>
    <w:rsid w:val="006E5FA1"/>
    <w:pPr>
      <w:widowControl/>
      <w:tabs>
        <w:tab w:val="right" w:leader="dot" w:pos="10203"/>
      </w:tabs>
      <w:ind w:left="566"/>
    </w:pPr>
    <w:rPr>
      <w:rFonts w:eastAsia="Times New Roman"/>
      <w:kern w:val="0"/>
      <w:lang w:eastAsia="ar-SA"/>
    </w:rPr>
  </w:style>
  <w:style w:type="paragraph" w:styleId="Spistreci2">
    <w:name w:val="toc 2"/>
    <w:basedOn w:val="Indeks"/>
    <w:autoRedefine/>
    <w:uiPriority w:val="99"/>
    <w:semiHidden/>
    <w:rsid w:val="006E5FA1"/>
    <w:pPr>
      <w:widowControl/>
      <w:tabs>
        <w:tab w:val="right" w:leader="dot" w:pos="9920"/>
      </w:tabs>
      <w:ind w:left="283"/>
    </w:pPr>
    <w:rPr>
      <w:rFonts w:eastAsia="Times New Roman"/>
      <w:kern w:val="0"/>
      <w:lang w:eastAsia="ar-SA"/>
    </w:rPr>
  </w:style>
  <w:style w:type="paragraph" w:customStyle="1" w:styleId="Tekstwstpniesformatowany">
    <w:name w:val="Tekst wstępnie sformatowany"/>
    <w:basedOn w:val="Normalny"/>
    <w:uiPriority w:val="99"/>
    <w:rsid w:val="006E5FA1"/>
    <w:pPr>
      <w:widowControl w:val="0"/>
      <w:suppressAutoHyphens/>
      <w:spacing w:after="0" w:line="240" w:lineRule="auto"/>
    </w:pPr>
    <w:rPr>
      <w:rFonts w:ascii="Liberation Serif" w:eastAsia="Times New Roman" w:hAnsi="Liberation Serif" w:cs="Liberation Serif"/>
      <w:sz w:val="20"/>
      <w:szCs w:val="20"/>
      <w:lang w:eastAsia="pl-PL"/>
    </w:rPr>
  </w:style>
  <w:style w:type="paragraph" w:customStyle="1" w:styleId="gmail-justify">
    <w:name w:val="gmail-justify"/>
    <w:basedOn w:val="Normalny"/>
    <w:uiPriority w:val="99"/>
    <w:rsid w:val="006E5FA1"/>
    <w:pPr>
      <w:spacing w:before="100" w:beforeAutospacing="1" w:after="100" w:afterAutospacing="1" w:line="240" w:lineRule="auto"/>
    </w:pPr>
    <w:rPr>
      <w:rFonts w:ascii="Liberation Serif" w:eastAsia="Times New Roman" w:hAnsi="Liberation Serif" w:cs="Liberation Serif"/>
      <w:sz w:val="24"/>
      <w:szCs w:val="24"/>
      <w:lang w:eastAsia="pl-PL"/>
    </w:rPr>
  </w:style>
  <w:style w:type="character" w:customStyle="1" w:styleId="WW8Num1z0">
    <w:name w:val="WW8Num1z0"/>
    <w:uiPriority w:val="99"/>
    <w:rsid w:val="006E5FA1"/>
    <w:rPr>
      <w:rFonts w:ascii="Arial" w:hAnsi="Arial" w:cs="Arial"/>
      <w:b/>
      <w:bCs/>
      <w:sz w:val="20"/>
      <w:szCs w:val="20"/>
      <w:lang w:eastAsia="ar-SA" w:bidi="ar-SA"/>
    </w:rPr>
  </w:style>
  <w:style w:type="character" w:customStyle="1" w:styleId="WW8Num2z0">
    <w:name w:val="WW8Num2z0"/>
    <w:uiPriority w:val="99"/>
    <w:rsid w:val="006E5FA1"/>
  </w:style>
  <w:style w:type="character" w:customStyle="1" w:styleId="WW8Num3z0">
    <w:name w:val="WW8Num3z0"/>
    <w:uiPriority w:val="99"/>
    <w:rsid w:val="006E5FA1"/>
    <w:rPr>
      <w:rFonts w:ascii="Symbol" w:hAnsi="Symbol" w:cs="Symbol"/>
    </w:rPr>
  </w:style>
  <w:style w:type="character" w:customStyle="1" w:styleId="WW8Num9z3">
    <w:name w:val="WW8Num9z3"/>
    <w:uiPriority w:val="99"/>
    <w:rsid w:val="006E5FA1"/>
  </w:style>
  <w:style w:type="character" w:customStyle="1" w:styleId="WW8Num9z4">
    <w:name w:val="WW8Num9z4"/>
    <w:uiPriority w:val="99"/>
    <w:rsid w:val="006E5FA1"/>
  </w:style>
  <w:style w:type="character" w:customStyle="1" w:styleId="WW8Num9z5">
    <w:name w:val="WW8Num9z5"/>
    <w:uiPriority w:val="99"/>
    <w:rsid w:val="006E5FA1"/>
  </w:style>
  <w:style w:type="character" w:customStyle="1" w:styleId="WW8Num9z6">
    <w:name w:val="WW8Num9z6"/>
    <w:uiPriority w:val="99"/>
    <w:rsid w:val="006E5FA1"/>
  </w:style>
  <w:style w:type="character" w:customStyle="1" w:styleId="WW8Num9z7">
    <w:name w:val="WW8Num9z7"/>
    <w:uiPriority w:val="99"/>
    <w:rsid w:val="006E5FA1"/>
  </w:style>
  <w:style w:type="character" w:customStyle="1" w:styleId="WW8Num9z8">
    <w:name w:val="WW8Num9z8"/>
    <w:uiPriority w:val="99"/>
    <w:rsid w:val="006E5FA1"/>
  </w:style>
  <w:style w:type="character" w:customStyle="1" w:styleId="WW8Num10z1">
    <w:name w:val="WW8Num10z1"/>
    <w:uiPriority w:val="99"/>
    <w:rsid w:val="006E5FA1"/>
  </w:style>
  <w:style w:type="character" w:customStyle="1" w:styleId="WW8Num10z2">
    <w:name w:val="WW8Num10z2"/>
    <w:uiPriority w:val="99"/>
    <w:rsid w:val="006E5FA1"/>
  </w:style>
  <w:style w:type="character" w:customStyle="1" w:styleId="WW8Num10z3">
    <w:name w:val="WW8Num10z3"/>
    <w:uiPriority w:val="99"/>
    <w:rsid w:val="006E5FA1"/>
  </w:style>
  <w:style w:type="character" w:customStyle="1" w:styleId="WW8Num10z4">
    <w:name w:val="WW8Num10z4"/>
    <w:uiPriority w:val="99"/>
    <w:rsid w:val="006E5FA1"/>
  </w:style>
  <w:style w:type="character" w:customStyle="1" w:styleId="WW8Num10z5">
    <w:name w:val="WW8Num10z5"/>
    <w:uiPriority w:val="99"/>
    <w:rsid w:val="006E5FA1"/>
  </w:style>
  <w:style w:type="character" w:customStyle="1" w:styleId="WW8Num10z6">
    <w:name w:val="WW8Num10z6"/>
    <w:uiPriority w:val="99"/>
    <w:rsid w:val="006E5FA1"/>
  </w:style>
  <w:style w:type="character" w:customStyle="1" w:styleId="WW8Num10z7">
    <w:name w:val="WW8Num10z7"/>
    <w:uiPriority w:val="99"/>
    <w:rsid w:val="006E5FA1"/>
  </w:style>
  <w:style w:type="character" w:customStyle="1" w:styleId="WW8Num10z8">
    <w:name w:val="WW8Num10z8"/>
    <w:uiPriority w:val="99"/>
    <w:rsid w:val="006E5FA1"/>
  </w:style>
  <w:style w:type="character" w:customStyle="1" w:styleId="WW8Num11z1">
    <w:name w:val="WW8Num11z1"/>
    <w:uiPriority w:val="99"/>
    <w:rsid w:val="006E5FA1"/>
  </w:style>
  <w:style w:type="character" w:customStyle="1" w:styleId="WW8Num11z2">
    <w:name w:val="WW8Num11z2"/>
    <w:uiPriority w:val="99"/>
    <w:rsid w:val="006E5FA1"/>
  </w:style>
  <w:style w:type="character" w:customStyle="1" w:styleId="WW8Num11z3">
    <w:name w:val="WW8Num11z3"/>
    <w:uiPriority w:val="99"/>
    <w:rsid w:val="006E5FA1"/>
  </w:style>
  <w:style w:type="character" w:customStyle="1" w:styleId="WW8Num11z4">
    <w:name w:val="WW8Num11z4"/>
    <w:uiPriority w:val="99"/>
    <w:rsid w:val="006E5FA1"/>
  </w:style>
  <w:style w:type="character" w:customStyle="1" w:styleId="WW8Num11z5">
    <w:name w:val="WW8Num11z5"/>
    <w:uiPriority w:val="99"/>
    <w:rsid w:val="006E5FA1"/>
  </w:style>
  <w:style w:type="character" w:customStyle="1" w:styleId="WW8Num11z6">
    <w:name w:val="WW8Num11z6"/>
    <w:uiPriority w:val="99"/>
    <w:rsid w:val="006E5FA1"/>
  </w:style>
  <w:style w:type="character" w:customStyle="1" w:styleId="WW8Num11z7">
    <w:name w:val="WW8Num11z7"/>
    <w:uiPriority w:val="99"/>
    <w:rsid w:val="006E5FA1"/>
  </w:style>
  <w:style w:type="character" w:customStyle="1" w:styleId="WW8Num11z8">
    <w:name w:val="WW8Num11z8"/>
    <w:uiPriority w:val="99"/>
    <w:rsid w:val="006E5FA1"/>
  </w:style>
  <w:style w:type="character" w:customStyle="1" w:styleId="WW8Num12z1">
    <w:name w:val="WW8Num12z1"/>
    <w:uiPriority w:val="99"/>
    <w:rsid w:val="006E5FA1"/>
  </w:style>
  <w:style w:type="character" w:customStyle="1" w:styleId="WW8Num12z2">
    <w:name w:val="WW8Num12z2"/>
    <w:uiPriority w:val="99"/>
    <w:rsid w:val="006E5FA1"/>
  </w:style>
  <w:style w:type="character" w:customStyle="1" w:styleId="WW8Num12z3">
    <w:name w:val="WW8Num12z3"/>
    <w:uiPriority w:val="99"/>
    <w:rsid w:val="006E5FA1"/>
  </w:style>
  <w:style w:type="character" w:customStyle="1" w:styleId="WW8Num12z4">
    <w:name w:val="WW8Num12z4"/>
    <w:uiPriority w:val="99"/>
    <w:rsid w:val="006E5FA1"/>
  </w:style>
  <w:style w:type="character" w:customStyle="1" w:styleId="WW8Num12z5">
    <w:name w:val="WW8Num12z5"/>
    <w:uiPriority w:val="99"/>
    <w:rsid w:val="006E5FA1"/>
  </w:style>
  <w:style w:type="character" w:customStyle="1" w:styleId="WW8Num12z6">
    <w:name w:val="WW8Num12z6"/>
    <w:uiPriority w:val="99"/>
    <w:rsid w:val="006E5FA1"/>
  </w:style>
  <w:style w:type="character" w:customStyle="1" w:styleId="WW8Num12z7">
    <w:name w:val="WW8Num12z7"/>
    <w:uiPriority w:val="99"/>
    <w:rsid w:val="006E5FA1"/>
  </w:style>
  <w:style w:type="character" w:customStyle="1" w:styleId="WW8Num12z8">
    <w:name w:val="WW8Num12z8"/>
    <w:uiPriority w:val="99"/>
    <w:rsid w:val="006E5FA1"/>
  </w:style>
  <w:style w:type="character" w:customStyle="1" w:styleId="WW8Num13z2">
    <w:name w:val="WW8Num13z2"/>
    <w:uiPriority w:val="99"/>
    <w:rsid w:val="006E5FA1"/>
    <w:rPr>
      <w:rFonts w:ascii="Arial" w:hAnsi="Arial" w:cs="Arial"/>
      <w:sz w:val="20"/>
      <w:szCs w:val="20"/>
    </w:rPr>
  </w:style>
  <w:style w:type="character" w:customStyle="1" w:styleId="WW8Num14z0">
    <w:name w:val="WW8Num14z0"/>
    <w:uiPriority w:val="99"/>
    <w:rsid w:val="006E5FA1"/>
    <w:rPr>
      <w:rFonts w:ascii="Arial" w:hAnsi="Arial" w:cs="Arial"/>
      <w:sz w:val="20"/>
      <w:szCs w:val="20"/>
    </w:rPr>
  </w:style>
  <w:style w:type="character" w:customStyle="1" w:styleId="WW8Num14z1">
    <w:name w:val="WW8Num14z1"/>
    <w:uiPriority w:val="99"/>
    <w:rsid w:val="006E5FA1"/>
  </w:style>
  <w:style w:type="character" w:customStyle="1" w:styleId="WW8Num14z2">
    <w:name w:val="WW8Num14z2"/>
    <w:uiPriority w:val="99"/>
    <w:rsid w:val="006E5FA1"/>
  </w:style>
  <w:style w:type="character" w:customStyle="1" w:styleId="WW8Num14z3">
    <w:name w:val="WW8Num14z3"/>
    <w:uiPriority w:val="99"/>
    <w:rsid w:val="006E5FA1"/>
  </w:style>
  <w:style w:type="character" w:customStyle="1" w:styleId="WW8Num14z4">
    <w:name w:val="WW8Num14z4"/>
    <w:uiPriority w:val="99"/>
    <w:rsid w:val="006E5FA1"/>
  </w:style>
  <w:style w:type="character" w:customStyle="1" w:styleId="WW8Num14z5">
    <w:name w:val="WW8Num14z5"/>
    <w:uiPriority w:val="99"/>
    <w:rsid w:val="006E5FA1"/>
  </w:style>
  <w:style w:type="character" w:customStyle="1" w:styleId="WW8Num14z6">
    <w:name w:val="WW8Num14z6"/>
    <w:uiPriority w:val="99"/>
    <w:rsid w:val="006E5FA1"/>
  </w:style>
  <w:style w:type="character" w:customStyle="1" w:styleId="WW8Num14z7">
    <w:name w:val="WW8Num14z7"/>
    <w:uiPriority w:val="99"/>
    <w:rsid w:val="006E5FA1"/>
  </w:style>
  <w:style w:type="character" w:customStyle="1" w:styleId="WW8Num14z8">
    <w:name w:val="WW8Num14z8"/>
    <w:uiPriority w:val="99"/>
    <w:rsid w:val="006E5FA1"/>
  </w:style>
  <w:style w:type="character" w:customStyle="1" w:styleId="WW8Num15z1">
    <w:name w:val="WW8Num15z1"/>
    <w:uiPriority w:val="99"/>
    <w:rsid w:val="006E5FA1"/>
  </w:style>
  <w:style w:type="character" w:customStyle="1" w:styleId="WW8Num15z2">
    <w:name w:val="WW8Num15z2"/>
    <w:uiPriority w:val="99"/>
    <w:rsid w:val="006E5FA1"/>
  </w:style>
  <w:style w:type="character" w:customStyle="1" w:styleId="WW8Num15z3">
    <w:name w:val="WW8Num15z3"/>
    <w:uiPriority w:val="99"/>
    <w:rsid w:val="006E5FA1"/>
  </w:style>
  <w:style w:type="character" w:customStyle="1" w:styleId="WW8Num15z4">
    <w:name w:val="WW8Num15z4"/>
    <w:uiPriority w:val="99"/>
    <w:rsid w:val="006E5FA1"/>
  </w:style>
  <w:style w:type="character" w:customStyle="1" w:styleId="WW8Num15z5">
    <w:name w:val="WW8Num15z5"/>
    <w:uiPriority w:val="99"/>
    <w:rsid w:val="006E5FA1"/>
  </w:style>
  <w:style w:type="character" w:customStyle="1" w:styleId="WW8Num15z6">
    <w:name w:val="WW8Num15z6"/>
    <w:uiPriority w:val="99"/>
    <w:rsid w:val="006E5FA1"/>
  </w:style>
  <w:style w:type="character" w:customStyle="1" w:styleId="WW8Num15z7">
    <w:name w:val="WW8Num15z7"/>
    <w:uiPriority w:val="99"/>
    <w:rsid w:val="006E5FA1"/>
  </w:style>
  <w:style w:type="character" w:customStyle="1" w:styleId="WW8Num15z8">
    <w:name w:val="WW8Num15z8"/>
    <w:uiPriority w:val="99"/>
    <w:rsid w:val="006E5FA1"/>
  </w:style>
  <w:style w:type="character" w:customStyle="1" w:styleId="WW8Num16z1">
    <w:name w:val="WW8Num16z1"/>
    <w:uiPriority w:val="99"/>
    <w:rsid w:val="006E5FA1"/>
  </w:style>
  <w:style w:type="character" w:customStyle="1" w:styleId="WW8Num16z2">
    <w:name w:val="WW8Num16z2"/>
    <w:uiPriority w:val="99"/>
    <w:rsid w:val="006E5FA1"/>
  </w:style>
  <w:style w:type="character" w:customStyle="1" w:styleId="WW8Num16z3">
    <w:name w:val="WW8Num16z3"/>
    <w:uiPriority w:val="99"/>
    <w:rsid w:val="006E5FA1"/>
  </w:style>
  <w:style w:type="character" w:customStyle="1" w:styleId="WW8Num16z4">
    <w:name w:val="WW8Num16z4"/>
    <w:uiPriority w:val="99"/>
    <w:rsid w:val="006E5FA1"/>
  </w:style>
  <w:style w:type="character" w:customStyle="1" w:styleId="WW8Num16z5">
    <w:name w:val="WW8Num16z5"/>
    <w:uiPriority w:val="99"/>
    <w:rsid w:val="006E5FA1"/>
  </w:style>
  <w:style w:type="character" w:customStyle="1" w:styleId="WW8Num16z6">
    <w:name w:val="WW8Num16z6"/>
    <w:uiPriority w:val="99"/>
    <w:rsid w:val="006E5FA1"/>
  </w:style>
  <w:style w:type="character" w:customStyle="1" w:styleId="WW8Num16z7">
    <w:name w:val="WW8Num16z7"/>
    <w:uiPriority w:val="99"/>
    <w:rsid w:val="006E5FA1"/>
  </w:style>
  <w:style w:type="character" w:customStyle="1" w:styleId="WW8Num16z8">
    <w:name w:val="WW8Num16z8"/>
    <w:uiPriority w:val="99"/>
    <w:rsid w:val="006E5FA1"/>
  </w:style>
  <w:style w:type="character" w:customStyle="1" w:styleId="WW8Num17z1">
    <w:name w:val="WW8Num17z1"/>
    <w:uiPriority w:val="99"/>
    <w:rsid w:val="006E5FA1"/>
  </w:style>
  <w:style w:type="character" w:customStyle="1" w:styleId="WW8Num17z2">
    <w:name w:val="WW8Num17z2"/>
    <w:uiPriority w:val="99"/>
    <w:rsid w:val="006E5FA1"/>
  </w:style>
  <w:style w:type="character" w:customStyle="1" w:styleId="WW8Num17z3">
    <w:name w:val="WW8Num17z3"/>
    <w:uiPriority w:val="99"/>
    <w:rsid w:val="006E5FA1"/>
  </w:style>
  <w:style w:type="character" w:customStyle="1" w:styleId="WW8Num17z4">
    <w:name w:val="WW8Num17z4"/>
    <w:uiPriority w:val="99"/>
    <w:rsid w:val="006E5FA1"/>
  </w:style>
  <w:style w:type="character" w:customStyle="1" w:styleId="WW8Num17z5">
    <w:name w:val="WW8Num17z5"/>
    <w:uiPriority w:val="99"/>
    <w:rsid w:val="006E5FA1"/>
  </w:style>
  <w:style w:type="character" w:customStyle="1" w:styleId="WW8Num17z6">
    <w:name w:val="WW8Num17z6"/>
    <w:uiPriority w:val="99"/>
    <w:rsid w:val="006E5FA1"/>
  </w:style>
  <w:style w:type="character" w:customStyle="1" w:styleId="WW8Num17z7">
    <w:name w:val="WW8Num17z7"/>
    <w:uiPriority w:val="99"/>
    <w:rsid w:val="006E5FA1"/>
  </w:style>
  <w:style w:type="character" w:customStyle="1" w:styleId="WW8Num17z8">
    <w:name w:val="WW8Num17z8"/>
    <w:uiPriority w:val="99"/>
    <w:rsid w:val="006E5FA1"/>
  </w:style>
  <w:style w:type="character" w:customStyle="1" w:styleId="WW8Num19z1">
    <w:name w:val="WW8Num19z1"/>
    <w:uiPriority w:val="99"/>
    <w:rsid w:val="006E5FA1"/>
  </w:style>
  <w:style w:type="character" w:customStyle="1" w:styleId="WW8Num19z2">
    <w:name w:val="WW8Num19z2"/>
    <w:uiPriority w:val="99"/>
    <w:rsid w:val="006E5FA1"/>
  </w:style>
  <w:style w:type="character" w:customStyle="1" w:styleId="WW8Num19z3">
    <w:name w:val="WW8Num19z3"/>
    <w:uiPriority w:val="99"/>
    <w:rsid w:val="006E5FA1"/>
  </w:style>
  <w:style w:type="character" w:customStyle="1" w:styleId="WW8Num19z4">
    <w:name w:val="WW8Num19z4"/>
    <w:uiPriority w:val="99"/>
    <w:rsid w:val="006E5FA1"/>
  </w:style>
  <w:style w:type="character" w:customStyle="1" w:styleId="WW8Num19z5">
    <w:name w:val="WW8Num19z5"/>
    <w:uiPriority w:val="99"/>
    <w:rsid w:val="006E5FA1"/>
  </w:style>
  <w:style w:type="character" w:customStyle="1" w:styleId="WW8Num19z6">
    <w:name w:val="WW8Num19z6"/>
    <w:uiPriority w:val="99"/>
    <w:rsid w:val="006E5FA1"/>
  </w:style>
  <w:style w:type="character" w:customStyle="1" w:styleId="WW8Num19z7">
    <w:name w:val="WW8Num19z7"/>
    <w:uiPriority w:val="99"/>
    <w:rsid w:val="006E5FA1"/>
  </w:style>
  <w:style w:type="character" w:customStyle="1" w:styleId="WW8Num19z8">
    <w:name w:val="WW8Num19z8"/>
    <w:uiPriority w:val="99"/>
    <w:rsid w:val="006E5FA1"/>
  </w:style>
  <w:style w:type="character" w:customStyle="1" w:styleId="WW8Num20z1">
    <w:name w:val="WW8Num20z1"/>
    <w:uiPriority w:val="99"/>
    <w:rsid w:val="006E5FA1"/>
  </w:style>
  <w:style w:type="character" w:customStyle="1" w:styleId="WW8Num20z2">
    <w:name w:val="WW8Num20z2"/>
    <w:uiPriority w:val="99"/>
    <w:rsid w:val="006E5FA1"/>
  </w:style>
  <w:style w:type="character" w:customStyle="1" w:styleId="WW8Num20z3">
    <w:name w:val="WW8Num20z3"/>
    <w:uiPriority w:val="99"/>
    <w:rsid w:val="006E5FA1"/>
  </w:style>
  <w:style w:type="character" w:customStyle="1" w:styleId="WW8Num20z4">
    <w:name w:val="WW8Num20z4"/>
    <w:uiPriority w:val="99"/>
    <w:rsid w:val="006E5FA1"/>
  </w:style>
  <w:style w:type="character" w:customStyle="1" w:styleId="WW8Num20z5">
    <w:name w:val="WW8Num20z5"/>
    <w:uiPriority w:val="99"/>
    <w:rsid w:val="006E5FA1"/>
  </w:style>
  <w:style w:type="character" w:customStyle="1" w:styleId="WW8Num20z6">
    <w:name w:val="WW8Num20z6"/>
    <w:uiPriority w:val="99"/>
    <w:rsid w:val="006E5FA1"/>
  </w:style>
  <w:style w:type="character" w:customStyle="1" w:styleId="WW8Num20z7">
    <w:name w:val="WW8Num20z7"/>
    <w:uiPriority w:val="99"/>
    <w:rsid w:val="006E5FA1"/>
  </w:style>
  <w:style w:type="character" w:customStyle="1" w:styleId="WW8Num20z8">
    <w:name w:val="WW8Num20z8"/>
    <w:uiPriority w:val="99"/>
    <w:rsid w:val="006E5FA1"/>
  </w:style>
  <w:style w:type="character" w:customStyle="1" w:styleId="WW8Num21z4">
    <w:name w:val="WW8Num21z4"/>
    <w:uiPriority w:val="99"/>
    <w:rsid w:val="006E5FA1"/>
  </w:style>
  <w:style w:type="character" w:customStyle="1" w:styleId="WW8Num21z5">
    <w:name w:val="WW8Num21z5"/>
    <w:uiPriority w:val="99"/>
    <w:rsid w:val="006E5FA1"/>
  </w:style>
  <w:style w:type="character" w:customStyle="1" w:styleId="WW8Num21z6">
    <w:name w:val="WW8Num21z6"/>
    <w:uiPriority w:val="99"/>
    <w:rsid w:val="006E5FA1"/>
  </w:style>
  <w:style w:type="character" w:customStyle="1" w:styleId="WW8Num21z7">
    <w:name w:val="WW8Num21z7"/>
    <w:uiPriority w:val="99"/>
    <w:rsid w:val="006E5FA1"/>
  </w:style>
  <w:style w:type="character" w:customStyle="1" w:styleId="WW8Num21z8">
    <w:name w:val="WW8Num21z8"/>
    <w:uiPriority w:val="99"/>
    <w:rsid w:val="006E5FA1"/>
  </w:style>
  <w:style w:type="character" w:customStyle="1" w:styleId="WW8Num23z1">
    <w:name w:val="WW8Num23z1"/>
    <w:uiPriority w:val="99"/>
    <w:rsid w:val="006E5FA1"/>
  </w:style>
  <w:style w:type="character" w:customStyle="1" w:styleId="WW8Num23z2">
    <w:name w:val="WW8Num23z2"/>
    <w:uiPriority w:val="99"/>
    <w:rsid w:val="006E5FA1"/>
  </w:style>
  <w:style w:type="character" w:customStyle="1" w:styleId="WW8Num23z3">
    <w:name w:val="WW8Num23z3"/>
    <w:uiPriority w:val="99"/>
    <w:rsid w:val="006E5FA1"/>
  </w:style>
  <w:style w:type="character" w:customStyle="1" w:styleId="WW8Num23z4">
    <w:name w:val="WW8Num23z4"/>
    <w:uiPriority w:val="99"/>
    <w:rsid w:val="006E5FA1"/>
  </w:style>
  <w:style w:type="character" w:customStyle="1" w:styleId="WW8Num23z5">
    <w:name w:val="WW8Num23z5"/>
    <w:uiPriority w:val="99"/>
    <w:rsid w:val="006E5FA1"/>
  </w:style>
  <w:style w:type="character" w:customStyle="1" w:styleId="WW8Num23z6">
    <w:name w:val="WW8Num23z6"/>
    <w:uiPriority w:val="99"/>
    <w:rsid w:val="006E5FA1"/>
  </w:style>
  <w:style w:type="character" w:customStyle="1" w:styleId="WW8Num23z7">
    <w:name w:val="WW8Num23z7"/>
    <w:uiPriority w:val="99"/>
    <w:rsid w:val="006E5FA1"/>
  </w:style>
  <w:style w:type="character" w:customStyle="1" w:styleId="WW8Num23z8">
    <w:name w:val="WW8Num23z8"/>
    <w:uiPriority w:val="99"/>
    <w:rsid w:val="006E5FA1"/>
  </w:style>
  <w:style w:type="character" w:customStyle="1" w:styleId="WW8Num24z1">
    <w:name w:val="WW8Num24z1"/>
    <w:uiPriority w:val="99"/>
    <w:rsid w:val="006E5FA1"/>
  </w:style>
  <w:style w:type="character" w:customStyle="1" w:styleId="WW8Num24z2">
    <w:name w:val="WW8Num24z2"/>
    <w:uiPriority w:val="99"/>
    <w:rsid w:val="006E5FA1"/>
  </w:style>
  <w:style w:type="character" w:customStyle="1" w:styleId="WW8Num24z3">
    <w:name w:val="WW8Num24z3"/>
    <w:uiPriority w:val="99"/>
    <w:rsid w:val="006E5FA1"/>
  </w:style>
  <w:style w:type="character" w:customStyle="1" w:styleId="WW8Num24z4">
    <w:name w:val="WW8Num24z4"/>
    <w:uiPriority w:val="99"/>
    <w:rsid w:val="006E5FA1"/>
  </w:style>
  <w:style w:type="character" w:customStyle="1" w:styleId="WW8Num24z5">
    <w:name w:val="WW8Num24z5"/>
    <w:uiPriority w:val="99"/>
    <w:rsid w:val="006E5FA1"/>
  </w:style>
  <w:style w:type="character" w:customStyle="1" w:styleId="WW8Num24z6">
    <w:name w:val="WW8Num24z6"/>
    <w:uiPriority w:val="99"/>
    <w:rsid w:val="006E5FA1"/>
  </w:style>
  <w:style w:type="character" w:customStyle="1" w:styleId="WW8Num24z7">
    <w:name w:val="WW8Num24z7"/>
    <w:uiPriority w:val="99"/>
    <w:rsid w:val="006E5FA1"/>
  </w:style>
  <w:style w:type="character" w:customStyle="1" w:styleId="WW8Num24z8">
    <w:name w:val="WW8Num24z8"/>
    <w:uiPriority w:val="99"/>
    <w:rsid w:val="006E5FA1"/>
  </w:style>
  <w:style w:type="character" w:customStyle="1" w:styleId="WW8Num25z1">
    <w:name w:val="WW8Num25z1"/>
    <w:uiPriority w:val="99"/>
    <w:rsid w:val="006E5FA1"/>
  </w:style>
  <w:style w:type="character" w:customStyle="1" w:styleId="WW8Num25z2">
    <w:name w:val="WW8Num25z2"/>
    <w:uiPriority w:val="99"/>
    <w:rsid w:val="006E5FA1"/>
  </w:style>
  <w:style w:type="character" w:customStyle="1" w:styleId="WW8Num25z3">
    <w:name w:val="WW8Num25z3"/>
    <w:uiPriority w:val="99"/>
    <w:rsid w:val="006E5FA1"/>
  </w:style>
  <w:style w:type="character" w:customStyle="1" w:styleId="WW8Num25z4">
    <w:name w:val="WW8Num25z4"/>
    <w:uiPriority w:val="99"/>
    <w:rsid w:val="006E5FA1"/>
  </w:style>
  <w:style w:type="character" w:customStyle="1" w:styleId="WW8Num25z5">
    <w:name w:val="WW8Num25z5"/>
    <w:uiPriority w:val="99"/>
    <w:rsid w:val="006E5FA1"/>
  </w:style>
  <w:style w:type="character" w:customStyle="1" w:styleId="WW8Num25z6">
    <w:name w:val="WW8Num25z6"/>
    <w:uiPriority w:val="99"/>
    <w:rsid w:val="006E5FA1"/>
  </w:style>
  <w:style w:type="character" w:customStyle="1" w:styleId="WW8Num25z7">
    <w:name w:val="WW8Num25z7"/>
    <w:uiPriority w:val="99"/>
    <w:rsid w:val="006E5FA1"/>
  </w:style>
  <w:style w:type="character" w:customStyle="1" w:styleId="WW8Num25z8">
    <w:name w:val="WW8Num25z8"/>
    <w:uiPriority w:val="99"/>
    <w:rsid w:val="006E5FA1"/>
  </w:style>
  <w:style w:type="character" w:customStyle="1" w:styleId="WW8Num26z4">
    <w:name w:val="WW8Num26z4"/>
    <w:uiPriority w:val="99"/>
    <w:rsid w:val="006E5FA1"/>
  </w:style>
  <w:style w:type="character" w:customStyle="1" w:styleId="WW8Num26z5">
    <w:name w:val="WW8Num26z5"/>
    <w:uiPriority w:val="99"/>
    <w:rsid w:val="006E5FA1"/>
  </w:style>
  <w:style w:type="character" w:customStyle="1" w:styleId="WW8Num26z6">
    <w:name w:val="WW8Num26z6"/>
    <w:uiPriority w:val="99"/>
    <w:rsid w:val="006E5FA1"/>
  </w:style>
  <w:style w:type="character" w:customStyle="1" w:styleId="WW8Num26z7">
    <w:name w:val="WW8Num26z7"/>
    <w:uiPriority w:val="99"/>
    <w:rsid w:val="006E5FA1"/>
  </w:style>
  <w:style w:type="character" w:customStyle="1" w:styleId="WW8Num26z8">
    <w:name w:val="WW8Num26z8"/>
    <w:uiPriority w:val="99"/>
    <w:rsid w:val="006E5FA1"/>
  </w:style>
  <w:style w:type="character" w:customStyle="1" w:styleId="WW8Num27z1">
    <w:name w:val="WW8Num27z1"/>
    <w:uiPriority w:val="99"/>
    <w:rsid w:val="006E5FA1"/>
  </w:style>
  <w:style w:type="character" w:customStyle="1" w:styleId="WW8Num27z2">
    <w:name w:val="WW8Num27z2"/>
    <w:uiPriority w:val="99"/>
    <w:rsid w:val="006E5FA1"/>
  </w:style>
  <w:style w:type="character" w:customStyle="1" w:styleId="WW8Num27z3">
    <w:name w:val="WW8Num27z3"/>
    <w:uiPriority w:val="99"/>
    <w:rsid w:val="006E5FA1"/>
  </w:style>
  <w:style w:type="character" w:customStyle="1" w:styleId="WW8Num27z4">
    <w:name w:val="WW8Num27z4"/>
    <w:uiPriority w:val="99"/>
    <w:rsid w:val="006E5FA1"/>
  </w:style>
  <w:style w:type="character" w:customStyle="1" w:styleId="WW8Num27z5">
    <w:name w:val="WW8Num27z5"/>
    <w:uiPriority w:val="99"/>
    <w:rsid w:val="006E5FA1"/>
  </w:style>
  <w:style w:type="character" w:customStyle="1" w:styleId="WW8Num27z6">
    <w:name w:val="WW8Num27z6"/>
    <w:uiPriority w:val="99"/>
    <w:rsid w:val="006E5FA1"/>
  </w:style>
  <w:style w:type="character" w:customStyle="1" w:styleId="WW8Num27z7">
    <w:name w:val="WW8Num27z7"/>
    <w:uiPriority w:val="99"/>
    <w:rsid w:val="006E5FA1"/>
  </w:style>
  <w:style w:type="character" w:customStyle="1" w:styleId="WW8Num27z8">
    <w:name w:val="WW8Num27z8"/>
    <w:uiPriority w:val="99"/>
    <w:rsid w:val="006E5FA1"/>
  </w:style>
  <w:style w:type="character" w:customStyle="1" w:styleId="WW8Num28z1">
    <w:name w:val="WW8Num28z1"/>
    <w:uiPriority w:val="99"/>
    <w:rsid w:val="006E5FA1"/>
  </w:style>
  <w:style w:type="character" w:customStyle="1" w:styleId="WW8Num28z2">
    <w:name w:val="WW8Num28z2"/>
    <w:uiPriority w:val="99"/>
    <w:rsid w:val="006E5FA1"/>
  </w:style>
  <w:style w:type="character" w:customStyle="1" w:styleId="WW8Num28z3">
    <w:name w:val="WW8Num28z3"/>
    <w:uiPriority w:val="99"/>
    <w:rsid w:val="006E5FA1"/>
  </w:style>
  <w:style w:type="character" w:customStyle="1" w:styleId="WW8Num28z4">
    <w:name w:val="WW8Num28z4"/>
    <w:uiPriority w:val="99"/>
    <w:rsid w:val="006E5FA1"/>
  </w:style>
  <w:style w:type="character" w:customStyle="1" w:styleId="WW8Num28z5">
    <w:name w:val="WW8Num28z5"/>
    <w:uiPriority w:val="99"/>
    <w:rsid w:val="006E5FA1"/>
  </w:style>
  <w:style w:type="character" w:customStyle="1" w:styleId="WW8Num28z6">
    <w:name w:val="WW8Num28z6"/>
    <w:uiPriority w:val="99"/>
    <w:rsid w:val="006E5FA1"/>
  </w:style>
  <w:style w:type="character" w:customStyle="1" w:styleId="WW8Num28z7">
    <w:name w:val="WW8Num28z7"/>
    <w:uiPriority w:val="99"/>
    <w:rsid w:val="006E5FA1"/>
  </w:style>
  <w:style w:type="character" w:customStyle="1" w:styleId="WW8Num28z8">
    <w:name w:val="WW8Num28z8"/>
    <w:uiPriority w:val="99"/>
    <w:rsid w:val="006E5FA1"/>
  </w:style>
  <w:style w:type="character" w:customStyle="1" w:styleId="WW8Num29z1">
    <w:name w:val="WW8Num29z1"/>
    <w:uiPriority w:val="99"/>
    <w:rsid w:val="006E5FA1"/>
    <w:rPr>
      <w:rFonts w:ascii="Times New Roman" w:hAnsi="Times New Roman" w:cs="Times New Roman"/>
    </w:rPr>
  </w:style>
  <w:style w:type="character" w:customStyle="1" w:styleId="WW8Num8z1">
    <w:name w:val="WW8Num8z1"/>
    <w:uiPriority w:val="99"/>
    <w:rsid w:val="006E5FA1"/>
    <w:rPr>
      <w:rFonts w:ascii="Calibri" w:hAnsi="Calibri" w:cs="Calibri"/>
    </w:rPr>
  </w:style>
  <w:style w:type="character" w:customStyle="1" w:styleId="WW8Num8z2">
    <w:name w:val="WW8Num8z2"/>
    <w:uiPriority w:val="99"/>
    <w:rsid w:val="006E5FA1"/>
  </w:style>
  <w:style w:type="character" w:customStyle="1" w:styleId="WW8Num18z1">
    <w:name w:val="WW8Num18z1"/>
    <w:uiPriority w:val="99"/>
    <w:rsid w:val="006E5FA1"/>
    <w:rPr>
      <w:rFonts w:ascii="Times New Roman" w:hAnsi="Times New Roman" w:cs="Times New Roman"/>
    </w:rPr>
  </w:style>
  <w:style w:type="character" w:customStyle="1" w:styleId="WW8Num31z1">
    <w:name w:val="WW8Num31z1"/>
    <w:uiPriority w:val="99"/>
    <w:rsid w:val="006E5FA1"/>
  </w:style>
  <w:style w:type="character" w:customStyle="1" w:styleId="WW8Num31z2">
    <w:name w:val="WW8Num31z2"/>
    <w:uiPriority w:val="99"/>
    <w:rsid w:val="006E5FA1"/>
  </w:style>
  <w:style w:type="character" w:customStyle="1" w:styleId="WW8Num31z3">
    <w:name w:val="WW8Num31z3"/>
    <w:uiPriority w:val="99"/>
    <w:rsid w:val="006E5FA1"/>
  </w:style>
  <w:style w:type="character" w:customStyle="1" w:styleId="WW8Num31z4">
    <w:name w:val="WW8Num31z4"/>
    <w:uiPriority w:val="99"/>
    <w:rsid w:val="006E5FA1"/>
  </w:style>
  <w:style w:type="character" w:customStyle="1" w:styleId="WW8Num31z5">
    <w:name w:val="WW8Num31z5"/>
    <w:uiPriority w:val="99"/>
    <w:rsid w:val="006E5FA1"/>
  </w:style>
  <w:style w:type="character" w:customStyle="1" w:styleId="WW8Num31z6">
    <w:name w:val="WW8Num31z6"/>
    <w:uiPriority w:val="99"/>
    <w:rsid w:val="006E5FA1"/>
  </w:style>
  <w:style w:type="character" w:customStyle="1" w:styleId="WW8Num31z7">
    <w:name w:val="WW8Num31z7"/>
    <w:uiPriority w:val="99"/>
    <w:rsid w:val="006E5FA1"/>
  </w:style>
  <w:style w:type="character" w:customStyle="1" w:styleId="WW8Num31z8">
    <w:name w:val="WW8Num31z8"/>
    <w:uiPriority w:val="99"/>
    <w:rsid w:val="006E5FA1"/>
  </w:style>
  <w:style w:type="character" w:customStyle="1" w:styleId="WW8Num32z3">
    <w:name w:val="WW8Num32z3"/>
    <w:uiPriority w:val="99"/>
    <w:rsid w:val="006E5FA1"/>
  </w:style>
  <w:style w:type="character" w:customStyle="1" w:styleId="WW8Num32z4">
    <w:name w:val="WW8Num32z4"/>
    <w:uiPriority w:val="99"/>
    <w:rsid w:val="006E5FA1"/>
  </w:style>
  <w:style w:type="character" w:customStyle="1" w:styleId="WW8Num32z5">
    <w:name w:val="WW8Num32z5"/>
    <w:uiPriority w:val="99"/>
    <w:rsid w:val="006E5FA1"/>
  </w:style>
  <w:style w:type="character" w:customStyle="1" w:styleId="WW8Num32z6">
    <w:name w:val="WW8Num32z6"/>
    <w:uiPriority w:val="99"/>
    <w:rsid w:val="006E5FA1"/>
  </w:style>
  <w:style w:type="character" w:customStyle="1" w:styleId="WW8Num32z7">
    <w:name w:val="WW8Num32z7"/>
    <w:uiPriority w:val="99"/>
    <w:rsid w:val="006E5FA1"/>
  </w:style>
  <w:style w:type="character" w:customStyle="1" w:styleId="WW8Num32z8">
    <w:name w:val="WW8Num32z8"/>
    <w:uiPriority w:val="99"/>
    <w:rsid w:val="006E5FA1"/>
  </w:style>
  <w:style w:type="character" w:customStyle="1" w:styleId="WW8Num33z1">
    <w:name w:val="WW8Num33z1"/>
    <w:uiPriority w:val="99"/>
    <w:rsid w:val="006E5FA1"/>
  </w:style>
  <w:style w:type="character" w:customStyle="1" w:styleId="WW8Num33z2">
    <w:name w:val="WW8Num33z2"/>
    <w:uiPriority w:val="99"/>
    <w:rsid w:val="006E5FA1"/>
  </w:style>
  <w:style w:type="character" w:customStyle="1" w:styleId="WW8Num33z3">
    <w:name w:val="WW8Num33z3"/>
    <w:uiPriority w:val="99"/>
    <w:rsid w:val="006E5FA1"/>
  </w:style>
  <w:style w:type="character" w:customStyle="1" w:styleId="WW8Num33z4">
    <w:name w:val="WW8Num33z4"/>
    <w:uiPriority w:val="99"/>
    <w:rsid w:val="006E5FA1"/>
  </w:style>
  <w:style w:type="character" w:customStyle="1" w:styleId="WW8Num33z5">
    <w:name w:val="WW8Num33z5"/>
    <w:uiPriority w:val="99"/>
    <w:rsid w:val="006E5FA1"/>
  </w:style>
  <w:style w:type="character" w:customStyle="1" w:styleId="WW8Num33z6">
    <w:name w:val="WW8Num33z6"/>
    <w:uiPriority w:val="99"/>
    <w:rsid w:val="006E5FA1"/>
  </w:style>
  <w:style w:type="character" w:customStyle="1" w:styleId="WW8Num33z7">
    <w:name w:val="WW8Num33z7"/>
    <w:uiPriority w:val="99"/>
    <w:rsid w:val="006E5FA1"/>
  </w:style>
  <w:style w:type="character" w:customStyle="1" w:styleId="WW8Num33z8">
    <w:name w:val="WW8Num33z8"/>
    <w:uiPriority w:val="99"/>
    <w:rsid w:val="006E5FA1"/>
  </w:style>
  <w:style w:type="character" w:customStyle="1" w:styleId="WW8Num34z1">
    <w:name w:val="WW8Num34z1"/>
    <w:uiPriority w:val="99"/>
    <w:rsid w:val="006E5FA1"/>
  </w:style>
  <w:style w:type="character" w:customStyle="1" w:styleId="WW8Num34z2">
    <w:name w:val="WW8Num34z2"/>
    <w:uiPriority w:val="99"/>
    <w:rsid w:val="006E5FA1"/>
  </w:style>
  <w:style w:type="character" w:customStyle="1" w:styleId="WW8Num34z3">
    <w:name w:val="WW8Num34z3"/>
    <w:uiPriority w:val="99"/>
    <w:rsid w:val="006E5FA1"/>
  </w:style>
  <w:style w:type="character" w:customStyle="1" w:styleId="WW8Num34z4">
    <w:name w:val="WW8Num34z4"/>
    <w:uiPriority w:val="99"/>
    <w:rsid w:val="006E5FA1"/>
  </w:style>
  <w:style w:type="character" w:customStyle="1" w:styleId="WW8Num34z5">
    <w:name w:val="WW8Num34z5"/>
    <w:uiPriority w:val="99"/>
    <w:rsid w:val="006E5FA1"/>
  </w:style>
  <w:style w:type="character" w:customStyle="1" w:styleId="WW8Num34z6">
    <w:name w:val="WW8Num34z6"/>
    <w:uiPriority w:val="99"/>
    <w:rsid w:val="006E5FA1"/>
  </w:style>
  <w:style w:type="character" w:customStyle="1" w:styleId="WW8Num34z7">
    <w:name w:val="WW8Num34z7"/>
    <w:uiPriority w:val="99"/>
    <w:rsid w:val="006E5FA1"/>
  </w:style>
  <w:style w:type="character" w:customStyle="1" w:styleId="WW8Num34z8">
    <w:name w:val="WW8Num34z8"/>
    <w:uiPriority w:val="99"/>
    <w:rsid w:val="006E5FA1"/>
  </w:style>
  <w:style w:type="character" w:customStyle="1" w:styleId="WW8Num35z2">
    <w:name w:val="WW8Num35z2"/>
    <w:uiPriority w:val="99"/>
    <w:rsid w:val="006E5FA1"/>
    <w:rPr>
      <w:rFonts w:ascii="Arial" w:hAnsi="Arial" w:cs="Arial"/>
      <w:sz w:val="20"/>
      <w:szCs w:val="20"/>
    </w:rPr>
  </w:style>
  <w:style w:type="character" w:customStyle="1" w:styleId="WW8Num36z0">
    <w:name w:val="WW8Num36z0"/>
    <w:uiPriority w:val="99"/>
    <w:rsid w:val="006E5FA1"/>
    <w:rPr>
      <w:rFonts w:ascii="Arial" w:hAnsi="Arial" w:cs="Arial"/>
      <w:sz w:val="20"/>
      <w:szCs w:val="20"/>
    </w:rPr>
  </w:style>
  <w:style w:type="character" w:customStyle="1" w:styleId="WW8Num36z1">
    <w:name w:val="WW8Num36z1"/>
    <w:uiPriority w:val="99"/>
    <w:rsid w:val="006E5FA1"/>
  </w:style>
  <w:style w:type="character" w:customStyle="1" w:styleId="WW8Num36z2">
    <w:name w:val="WW8Num36z2"/>
    <w:uiPriority w:val="99"/>
    <w:rsid w:val="006E5FA1"/>
  </w:style>
  <w:style w:type="character" w:customStyle="1" w:styleId="WW8Num36z3">
    <w:name w:val="WW8Num36z3"/>
    <w:uiPriority w:val="99"/>
    <w:rsid w:val="006E5FA1"/>
  </w:style>
  <w:style w:type="character" w:customStyle="1" w:styleId="WW8Num36z4">
    <w:name w:val="WW8Num36z4"/>
    <w:uiPriority w:val="99"/>
    <w:rsid w:val="006E5FA1"/>
  </w:style>
  <w:style w:type="character" w:customStyle="1" w:styleId="WW8Num36z5">
    <w:name w:val="WW8Num36z5"/>
    <w:uiPriority w:val="99"/>
    <w:rsid w:val="006E5FA1"/>
  </w:style>
  <w:style w:type="character" w:customStyle="1" w:styleId="WW8Num36z6">
    <w:name w:val="WW8Num36z6"/>
    <w:uiPriority w:val="99"/>
    <w:rsid w:val="006E5FA1"/>
  </w:style>
  <w:style w:type="character" w:customStyle="1" w:styleId="WW8Num36z7">
    <w:name w:val="WW8Num36z7"/>
    <w:uiPriority w:val="99"/>
    <w:rsid w:val="006E5FA1"/>
  </w:style>
  <w:style w:type="character" w:customStyle="1" w:styleId="WW8Num36z8">
    <w:name w:val="WW8Num36z8"/>
    <w:uiPriority w:val="99"/>
    <w:rsid w:val="006E5FA1"/>
  </w:style>
  <w:style w:type="character" w:customStyle="1" w:styleId="WW8Num37z1">
    <w:name w:val="WW8Num37z1"/>
    <w:uiPriority w:val="99"/>
    <w:rsid w:val="006E5FA1"/>
  </w:style>
  <w:style w:type="character" w:customStyle="1" w:styleId="WW8Num37z2">
    <w:name w:val="WW8Num37z2"/>
    <w:uiPriority w:val="99"/>
    <w:rsid w:val="006E5FA1"/>
  </w:style>
  <w:style w:type="character" w:customStyle="1" w:styleId="WW8Num37z3">
    <w:name w:val="WW8Num37z3"/>
    <w:uiPriority w:val="99"/>
    <w:rsid w:val="006E5FA1"/>
  </w:style>
  <w:style w:type="character" w:customStyle="1" w:styleId="WW8Num37z4">
    <w:name w:val="WW8Num37z4"/>
    <w:uiPriority w:val="99"/>
    <w:rsid w:val="006E5FA1"/>
  </w:style>
  <w:style w:type="character" w:customStyle="1" w:styleId="WW8Num37z5">
    <w:name w:val="WW8Num37z5"/>
    <w:uiPriority w:val="99"/>
    <w:rsid w:val="006E5FA1"/>
  </w:style>
  <w:style w:type="character" w:customStyle="1" w:styleId="WW8Num37z6">
    <w:name w:val="WW8Num37z6"/>
    <w:uiPriority w:val="99"/>
    <w:rsid w:val="006E5FA1"/>
  </w:style>
  <w:style w:type="character" w:customStyle="1" w:styleId="WW8Num37z7">
    <w:name w:val="WW8Num37z7"/>
    <w:uiPriority w:val="99"/>
    <w:rsid w:val="006E5FA1"/>
  </w:style>
  <w:style w:type="character" w:customStyle="1" w:styleId="WW8Num37z8">
    <w:name w:val="WW8Num37z8"/>
    <w:uiPriority w:val="99"/>
    <w:rsid w:val="006E5FA1"/>
  </w:style>
  <w:style w:type="character" w:customStyle="1" w:styleId="WW8Num38z1">
    <w:name w:val="WW8Num38z1"/>
    <w:uiPriority w:val="99"/>
    <w:rsid w:val="006E5FA1"/>
  </w:style>
  <w:style w:type="character" w:customStyle="1" w:styleId="WW8Num38z2">
    <w:name w:val="WW8Num38z2"/>
    <w:uiPriority w:val="99"/>
    <w:rsid w:val="006E5FA1"/>
  </w:style>
  <w:style w:type="character" w:customStyle="1" w:styleId="WW8Num38z3">
    <w:name w:val="WW8Num38z3"/>
    <w:uiPriority w:val="99"/>
    <w:rsid w:val="006E5FA1"/>
  </w:style>
  <w:style w:type="character" w:customStyle="1" w:styleId="WW8Num38z4">
    <w:name w:val="WW8Num38z4"/>
    <w:uiPriority w:val="99"/>
    <w:rsid w:val="006E5FA1"/>
  </w:style>
  <w:style w:type="character" w:customStyle="1" w:styleId="WW8Num38z5">
    <w:name w:val="WW8Num38z5"/>
    <w:uiPriority w:val="99"/>
    <w:rsid w:val="006E5FA1"/>
  </w:style>
  <w:style w:type="character" w:customStyle="1" w:styleId="WW8Num38z6">
    <w:name w:val="WW8Num38z6"/>
    <w:uiPriority w:val="99"/>
    <w:rsid w:val="006E5FA1"/>
  </w:style>
  <w:style w:type="character" w:customStyle="1" w:styleId="WW8Num38z7">
    <w:name w:val="WW8Num38z7"/>
    <w:uiPriority w:val="99"/>
    <w:rsid w:val="006E5FA1"/>
  </w:style>
  <w:style w:type="character" w:customStyle="1" w:styleId="WW8Num38z8">
    <w:name w:val="WW8Num38z8"/>
    <w:uiPriority w:val="99"/>
    <w:rsid w:val="006E5FA1"/>
  </w:style>
  <w:style w:type="character" w:customStyle="1" w:styleId="WW8Num39z1">
    <w:name w:val="WW8Num39z1"/>
    <w:uiPriority w:val="99"/>
    <w:rsid w:val="006E5FA1"/>
  </w:style>
  <w:style w:type="character" w:customStyle="1" w:styleId="WW8Num39z2">
    <w:name w:val="WW8Num39z2"/>
    <w:uiPriority w:val="99"/>
    <w:rsid w:val="006E5FA1"/>
  </w:style>
  <w:style w:type="character" w:customStyle="1" w:styleId="WW8Num39z3">
    <w:name w:val="WW8Num39z3"/>
    <w:uiPriority w:val="99"/>
    <w:rsid w:val="006E5FA1"/>
  </w:style>
  <w:style w:type="character" w:customStyle="1" w:styleId="WW8Num39z4">
    <w:name w:val="WW8Num39z4"/>
    <w:uiPriority w:val="99"/>
    <w:rsid w:val="006E5FA1"/>
  </w:style>
  <w:style w:type="character" w:customStyle="1" w:styleId="WW8Num39z5">
    <w:name w:val="WW8Num39z5"/>
    <w:uiPriority w:val="99"/>
    <w:rsid w:val="006E5FA1"/>
  </w:style>
  <w:style w:type="character" w:customStyle="1" w:styleId="WW8Num39z6">
    <w:name w:val="WW8Num39z6"/>
    <w:uiPriority w:val="99"/>
    <w:rsid w:val="006E5FA1"/>
  </w:style>
  <w:style w:type="character" w:customStyle="1" w:styleId="WW8Num39z7">
    <w:name w:val="WW8Num39z7"/>
    <w:uiPriority w:val="99"/>
    <w:rsid w:val="006E5FA1"/>
  </w:style>
  <w:style w:type="character" w:customStyle="1" w:styleId="WW8Num39z8">
    <w:name w:val="WW8Num39z8"/>
    <w:uiPriority w:val="99"/>
    <w:rsid w:val="006E5FA1"/>
  </w:style>
  <w:style w:type="character" w:customStyle="1" w:styleId="WW8Num41z1">
    <w:name w:val="WW8Num41z1"/>
    <w:uiPriority w:val="99"/>
    <w:rsid w:val="006E5FA1"/>
  </w:style>
  <w:style w:type="character" w:customStyle="1" w:styleId="WW8Num41z2">
    <w:name w:val="WW8Num41z2"/>
    <w:uiPriority w:val="99"/>
    <w:rsid w:val="006E5FA1"/>
  </w:style>
  <w:style w:type="character" w:customStyle="1" w:styleId="WW8Num41z3">
    <w:name w:val="WW8Num41z3"/>
    <w:uiPriority w:val="99"/>
    <w:rsid w:val="006E5FA1"/>
  </w:style>
  <w:style w:type="character" w:customStyle="1" w:styleId="WW8Num41z4">
    <w:name w:val="WW8Num41z4"/>
    <w:uiPriority w:val="99"/>
    <w:rsid w:val="006E5FA1"/>
  </w:style>
  <w:style w:type="character" w:customStyle="1" w:styleId="WW8Num41z5">
    <w:name w:val="WW8Num41z5"/>
    <w:uiPriority w:val="99"/>
    <w:rsid w:val="006E5FA1"/>
  </w:style>
  <w:style w:type="character" w:customStyle="1" w:styleId="WW8Num41z6">
    <w:name w:val="WW8Num41z6"/>
    <w:uiPriority w:val="99"/>
    <w:rsid w:val="006E5FA1"/>
  </w:style>
  <w:style w:type="character" w:customStyle="1" w:styleId="WW8Num41z7">
    <w:name w:val="WW8Num41z7"/>
    <w:uiPriority w:val="99"/>
    <w:rsid w:val="006E5FA1"/>
  </w:style>
  <w:style w:type="character" w:customStyle="1" w:styleId="WW8Num41z8">
    <w:name w:val="WW8Num41z8"/>
    <w:uiPriority w:val="99"/>
    <w:rsid w:val="006E5FA1"/>
  </w:style>
  <w:style w:type="character" w:customStyle="1" w:styleId="WW8Num42z3">
    <w:name w:val="WW8Num42z3"/>
    <w:uiPriority w:val="99"/>
    <w:rsid w:val="006E5FA1"/>
  </w:style>
  <w:style w:type="character" w:customStyle="1" w:styleId="WW8Num42z4">
    <w:name w:val="WW8Num42z4"/>
    <w:uiPriority w:val="99"/>
    <w:rsid w:val="006E5FA1"/>
  </w:style>
  <w:style w:type="character" w:customStyle="1" w:styleId="WW8Num42z5">
    <w:name w:val="WW8Num42z5"/>
    <w:uiPriority w:val="99"/>
    <w:rsid w:val="006E5FA1"/>
  </w:style>
  <w:style w:type="character" w:customStyle="1" w:styleId="WW8Num42z6">
    <w:name w:val="WW8Num42z6"/>
    <w:uiPriority w:val="99"/>
    <w:rsid w:val="006E5FA1"/>
  </w:style>
  <w:style w:type="character" w:customStyle="1" w:styleId="WW8Num42z7">
    <w:name w:val="WW8Num42z7"/>
    <w:uiPriority w:val="99"/>
    <w:rsid w:val="006E5FA1"/>
  </w:style>
  <w:style w:type="character" w:customStyle="1" w:styleId="WW8Num42z8">
    <w:name w:val="WW8Num42z8"/>
    <w:uiPriority w:val="99"/>
    <w:rsid w:val="006E5FA1"/>
  </w:style>
  <w:style w:type="character" w:customStyle="1" w:styleId="WW8Num43z3">
    <w:name w:val="WW8Num43z3"/>
    <w:uiPriority w:val="99"/>
    <w:rsid w:val="006E5FA1"/>
  </w:style>
  <w:style w:type="character" w:customStyle="1" w:styleId="WW8Num43z4">
    <w:name w:val="WW8Num43z4"/>
    <w:uiPriority w:val="99"/>
    <w:rsid w:val="006E5FA1"/>
  </w:style>
  <w:style w:type="character" w:customStyle="1" w:styleId="WW8Num43z5">
    <w:name w:val="WW8Num43z5"/>
    <w:uiPriority w:val="99"/>
    <w:rsid w:val="006E5FA1"/>
  </w:style>
  <w:style w:type="character" w:customStyle="1" w:styleId="WW8Num43z6">
    <w:name w:val="WW8Num43z6"/>
    <w:uiPriority w:val="99"/>
    <w:rsid w:val="006E5FA1"/>
  </w:style>
  <w:style w:type="character" w:customStyle="1" w:styleId="WW8Num43z7">
    <w:name w:val="WW8Num43z7"/>
    <w:uiPriority w:val="99"/>
    <w:rsid w:val="006E5FA1"/>
  </w:style>
  <w:style w:type="character" w:customStyle="1" w:styleId="WW8Num43z8">
    <w:name w:val="WW8Num43z8"/>
    <w:uiPriority w:val="99"/>
    <w:rsid w:val="006E5FA1"/>
  </w:style>
  <w:style w:type="character" w:customStyle="1" w:styleId="WW8Num45z1">
    <w:name w:val="WW8Num45z1"/>
    <w:uiPriority w:val="99"/>
    <w:rsid w:val="006E5FA1"/>
  </w:style>
  <w:style w:type="character" w:customStyle="1" w:styleId="WW8Num45z2">
    <w:name w:val="WW8Num45z2"/>
    <w:uiPriority w:val="99"/>
    <w:rsid w:val="006E5FA1"/>
  </w:style>
  <w:style w:type="character" w:customStyle="1" w:styleId="WW8Num45z3">
    <w:name w:val="WW8Num45z3"/>
    <w:uiPriority w:val="99"/>
    <w:rsid w:val="006E5FA1"/>
  </w:style>
  <w:style w:type="character" w:customStyle="1" w:styleId="WW8Num45z4">
    <w:name w:val="WW8Num45z4"/>
    <w:uiPriority w:val="99"/>
    <w:rsid w:val="006E5FA1"/>
  </w:style>
  <w:style w:type="character" w:customStyle="1" w:styleId="WW8Num45z5">
    <w:name w:val="WW8Num45z5"/>
    <w:uiPriority w:val="99"/>
    <w:rsid w:val="006E5FA1"/>
  </w:style>
  <w:style w:type="character" w:customStyle="1" w:styleId="WW8Num45z6">
    <w:name w:val="WW8Num45z6"/>
    <w:uiPriority w:val="99"/>
    <w:rsid w:val="006E5FA1"/>
  </w:style>
  <w:style w:type="character" w:customStyle="1" w:styleId="WW8Num45z7">
    <w:name w:val="WW8Num45z7"/>
    <w:uiPriority w:val="99"/>
    <w:rsid w:val="006E5FA1"/>
  </w:style>
  <w:style w:type="character" w:customStyle="1" w:styleId="WW8Num45z8">
    <w:name w:val="WW8Num45z8"/>
    <w:uiPriority w:val="99"/>
    <w:rsid w:val="006E5FA1"/>
  </w:style>
  <w:style w:type="character" w:customStyle="1" w:styleId="WW8Num46z1">
    <w:name w:val="WW8Num46z1"/>
    <w:uiPriority w:val="99"/>
    <w:rsid w:val="006E5FA1"/>
  </w:style>
  <w:style w:type="character" w:customStyle="1" w:styleId="WW8Num46z2">
    <w:name w:val="WW8Num46z2"/>
    <w:uiPriority w:val="99"/>
    <w:rsid w:val="006E5FA1"/>
  </w:style>
  <w:style w:type="character" w:customStyle="1" w:styleId="WW8Num46z3">
    <w:name w:val="WW8Num46z3"/>
    <w:uiPriority w:val="99"/>
    <w:rsid w:val="006E5FA1"/>
  </w:style>
  <w:style w:type="character" w:customStyle="1" w:styleId="WW8Num46z4">
    <w:name w:val="WW8Num46z4"/>
    <w:uiPriority w:val="99"/>
    <w:rsid w:val="006E5FA1"/>
  </w:style>
  <w:style w:type="character" w:customStyle="1" w:styleId="WW8Num46z5">
    <w:name w:val="WW8Num46z5"/>
    <w:uiPriority w:val="99"/>
    <w:rsid w:val="006E5FA1"/>
  </w:style>
  <w:style w:type="character" w:customStyle="1" w:styleId="WW8Num46z6">
    <w:name w:val="WW8Num46z6"/>
    <w:uiPriority w:val="99"/>
    <w:rsid w:val="006E5FA1"/>
  </w:style>
  <w:style w:type="character" w:customStyle="1" w:styleId="WW8Num46z7">
    <w:name w:val="WW8Num46z7"/>
    <w:uiPriority w:val="99"/>
    <w:rsid w:val="006E5FA1"/>
  </w:style>
  <w:style w:type="character" w:customStyle="1" w:styleId="WW8Num46z8">
    <w:name w:val="WW8Num46z8"/>
    <w:uiPriority w:val="99"/>
    <w:rsid w:val="006E5FA1"/>
  </w:style>
  <w:style w:type="character" w:customStyle="1" w:styleId="WW8Num47z0">
    <w:name w:val="WW8Num47z0"/>
    <w:uiPriority w:val="99"/>
    <w:rsid w:val="006E5FA1"/>
  </w:style>
  <w:style w:type="character" w:customStyle="1" w:styleId="WW8Num47z1">
    <w:name w:val="WW8Num47z1"/>
    <w:uiPriority w:val="99"/>
    <w:rsid w:val="006E5FA1"/>
  </w:style>
  <w:style w:type="character" w:customStyle="1" w:styleId="WW8Num47z2">
    <w:name w:val="WW8Num47z2"/>
    <w:uiPriority w:val="99"/>
    <w:rsid w:val="006E5FA1"/>
  </w:style>
  <w:style w:type="character" w:customStyle="1" w:styleId="WW8Num47z3">
    <w:name w:val="WW8Num47z3"/>
    <w:uiPriority w:val="99"/>
    <w:rsid w:val="006E5FA1"/>
  </w:style>
  <w:style w:type="character" w:customStyle="1" w:styleId="WW8Num47z4">
    <w:name w:val="WW8Num47z4"/>
    <w:uiPriority w:val="99"/>
    <w:rsid w:val="006E5FA1"/>
  </w:style>
  <w:style w:type="character" w:customStyle="1" w:styleId="WW8Num47z5">
    <w:name w:val="WW8Num47z5"/>
    <w:uiPriority w:val="99"/>
    <w:rsid w:val="006E5FA1"/>
  </w:style>
  <w:style w:type="character" w:customStyle="1" w:styleId="WW8Num47z6">
    <w:name w:val="WW8Num47z6"/>
    <w:uiPriority w:val="99"/>
    <w:rsid w:val="006E5FA1"/>
  </w:style>
  <w:style w:type="character" w:customStyle="1" w:styleId="WW8Num47z7">
    <w:name w:val="WW8Num47z7"/>
    <w:uiPriority w:val="99"/>
    <w:rsid w:val="006E5FA1"/>
  </w:style>
  <w:style w:type="character" w:customStyle="1" w:styleId="WW8Num47z8">
    <w:name w:val="WW8Num47z8"/>
    <w:uiPriority w:val="99"/>
    <w:rsid w:val="006E5FA1"/>
  </w:style>
  <w:style w:type="character" w:customStyle="1" w:styleId="WW8Num48z3">
    <w:name w:val="WW8Num48z3"/>
    <w:uiPriority w:val="99"/>
    <w:rsid w:val="006E5FA1"/>
  </w:style>
  <w:style w:type="character" w:customStyle="1" w:styleId="WW8Num48z4">
    <w:name w:val="WW8Num48z4"/>
    <w:uiPriority w:val="99"/>
    <w:rsid w:val="006E5FA1"/>
  </w:style>
  <w:style w:type="character" w:customStyle="1" w:styleId="WW8Num48z5">
    <w:name w:val="WW8Num48z5"/>
    <w:uiPriority w:val="99"/>
    <w:rsid w:val="006E5FA1"/>
  </w:style>
  <w:style w:type="character" w:customStyle="1" w:styleId="WW8Num48z6">
    <w:name w:val="WW8Num48z6"/>
    <w:uiPriority w:val="99"/>
    <w:rsid w:val="006E5FA1"/>
  </w:style>
  <w:style w:type="character" w:customStyle="1" w:styleId="WW8Num48z7">
    <w:name w:val="WW8Num48z7"/>
    <w:uiPriority w:val="99"/>
    <w:rsid w:val="006E5FA1"/>
  </w:style>
  <w:style w:type="character" w:customStyle="1" w:styleId="WW8Num48z8">
    <w:name w:val="WW8Num48z8"/>
    <w:uiPriority w:val="99"/>
    <w:rsid w:val="006E5FA1"/>
  </w:style>
  <w:style w:type="character" w:customStyle="1" w:styleId="WW8Num49z3">
    <w:name w:val="WW8Num49z3"/>
    <w:uiPriority w:val="99"/>
    <w:rsid w:val="006E5FA1"/>
  </w:style>
  <w:style w:type="character" w:customStyle="1" w:styleId="WW8Num49z4">
    <w:name w:val="WW8Num49z4"/>
    <w:uiPriority w:val="99"/>
    <w:rsid w:val="006E5FA1"/>
  </w:style>
  <w:style w:type="character" w:customStyle="1" w:styleId="WW8Num49z5">
    <w:name w:val="WW8Num49z5"/>
    <w:uiPriority w:val="99"/>
    <w:rsid w:val="006E5FA1"/>
  </w:style>
  <w:style w:type="character" w:customStyle="1" w:styleId="WW8Num49z6">
    <w:name w:val="WW8Num49z6"/>
    <w:uiPriority w:val="99"/>
    <w:rsid w:val="006E5FA1"/>
  </w:style>
  <w:style w:type="character" w:customStyle="1" w:styleId="WW8Num49z7">
    <w:name w:val="WW8Num49z7"/>
    <w:uiPriority w:val="99"/>
    <w:rsid w:val="006E5FA1"/>
  </w:style>
  <w:style w:type="character" w:customStyle="1" w:styleId="WW8Num49z8">
    <w:name w:val="WW8Num49z8"/>
    <w:uiPriority w:val="99"/>
    <w:rsid w:val="006E5FA1"/>
  </w:style>
  <w:style w:type="character" w:customStyle="1" w:styleId="WW8Num50z3">
    <w:name w:val="WW8Num50z3"/>
    <w:uiPriority w:val="99"/>
    <w:rsid w:val="006E5FA1"/>
  </w:style>
  <w:style w:type="character" w:customStyle="1" w:styleId="WW8Num50z4">
    <w:name w:val="WW8Num50z4"/>
    <w:uiPriority w:val="99"/>
    <w:rsid w:val="006E5FA1"/>
  </w:style>
  <w:style w:type="character" w:customStyle="1" w:styleId="WW8Num50z5">
    <w:name w:val="WW8Num50z5"/>
    <w:uiPriority w:val="99"/>
    <w:rsid w:val="006E5FA1"/>
  </w:style>
  <w:style w:type="character" w:customStyle="1" w:styleId="WW8Num50z6">
    <w:name w:val="WW8Num50z6"/>
    <w:uiPriority w:val="99"/>
    <w:rsid w:val="006E5FA1"/>
  </w:style>
  <w:style w:type="character" w:customStyle="1" w:styleId="WW8Num50z7">
    <w:name w:val="WW8Num50z7"/>
    <w:uiPriority w:val="99"/>
    <w:rsid w:val="006E5FA1"/>
  </w:style>
  <w:style w:type="character" w:customStyle="1" w:styleId="WW8Num50z8">
    <w:name w:val="WW8Num50z8"/>
    <w:uiPriority w:val="99"/>
    <w:rsid w:val="006E5FA1"/>
  </w:style>
  <w:style w:type="character" w:customStyle="1" w:styleId="WW8Num51z1">
    <w:name w:val="WW8Num51z1"/>
    <w:uiPriority w:val="99"/>
    <w:rsid w:val="006E5FA1"/>
    <w:rPr>
      <w:rFonts w:ascii="Times New Roman" w:hAnsi="Times New Roman" w:cs="Times New Roman"/>
    </w:rPr>
  </w:style>
  <w:style w:type="character" w:customStyle="1" w:styleId="Domylnaczcionkaakapitu4">
    <w:name w:val="Domyślna czcionka akapitu4"/>
    <w:uiPriority w:val="99"/>
    <w:rsid w:val="006E5FA1"/>
  </w:style>
  <w:style w:type="character" w:customStyle="1" w:styleId="WW8Num6z1">
    <w:name w:val="WW8Num6z1"/>
    <w:uiPriority w:val="99"/>
    <w:rsid w:val="006E5FA1"/>
  </w:style>
  <w:style w:type="character" w:customStyle="1" w:styleId="WW8Num6z2">
    <w:name w:val="WW8Num6z2"/>
    <w:uiPriority w:val="99"/>
    <w:rsid w:val="006E5FA1"/>
  </w:style>
  <w:style w:type="character" w:customStyle="1" w:styleId="WW8Num6z3">
    <w:name w:val="WW8Num6z3"/>
    <w:uiPriority w:val="99"/>
    <w:rsid w:val="006E5FA1"/>
  </w:style>
  <w:style w:type="character" w:customStyle="1" w:styleId="WW8Num6z4">
    <w:name w:val="WW8Num6z4"/>
    <w:uiPriority w:val="99"/>
    <w:rsid w:val="006E5FA1"/>
  </w:style>
  <w:style w:type="character" w:customStyle="1" w:styleId="WW8Num6z5">
    <w:name w:val="WW8Num6z5"/>
    <w:uiPriority w:val="99"/>
    <w:rsid w:val="006E5FA1"/>
  </w:style>
  <w:style w:type="character" w:customStyle="1" w:styleId="WW8Num6z6">
    <w:name w:val="WW8Num6z6"/>
    <w:uiPriority w:val="99"/>
    <w:rsid w:val="006E5FA1"/>
  </w:style>
  <w:style w:type="character" w:customStyle="1" w:styleId="WW8Num6z7">
    <w:name w:val="WW8Num6z7"/>
    <w:uiPriority w:val="99"/>
    <w:rsid w:val="006E5FA1"/>
  </w:style>
  <w:style w:type="character" w:customStyle="1" w:styleId="WW8Num6z8">
    <w:name w:val="WW8Num6z8"/>
    <w:uiPriority w:val="99"/>
    <w:rsid w:val="006E5FA1"/>
  </w:style>
  <w:style w:type="character" w:customStyle="1" w:styleId="WW8Num7z2">
    <w:name w:val="WW8Num7z2"/>
    <w:uiPriority w:val="99"/>
    <w:rsid w:val="006E5FA1"/>
  </w:style>
  <w:style w:type="character" w:customStyle="1" w:styleId="WW8Num7z3">
    <w:name w:val="WW8Num7z3"/>
    <w:uiPriority w:val="99"/>
    <w:rsid w:val="006E5FA1"/>
  </w:style>
  <w:style w:type="character" w:customStyle="1" w:styleId="WW8Num7z4">
    <w:name w:val="WW8Num7z4"/>
    <w:uiPriority w:val="99"/>
    <w:rsid w:val="006E5FA1"/>
  </w:style>
  <w:style w:type="character" w:customStyle="1" w:styleId="WW8Num7z5">
    <w:name w:val="WW8Num7z5"/>
    <w:uiPriority w:val="99"/>
    <w:rsid w:val="006E5FA1"/>
  </w:style>
  <w:style w:type="character" w:customStyle="1" w:styleId="WW8Num7z6">
    <w:name w:val="WW8Num7z6"/>
    <w:uiPriority w:val="99"/>
    <w:rsid w:val="006E5FA1"/>
  </w:style>
  <w:style w:type="character" w:customStyle="1" w:styleId="WW8Num7z7">
    <w:name w:val="WW8Num7z7"/>
    <w:uiPriority w:val="99"/>
    <w:rsid w:val="006E5FA1"/>
  </w:style>
  <w:style w:type="character" w:customStyle="1" w:styleId="WW8Num7z8">
    <w:name w:val="WW8Num7z8"/>
    <w:uiPriority w:val="99"/>
    <w:rsid w:val="006E5FA1"/>
  </w:style>
  <w:style w:type="character" w:customStyle="1" w:styleId="WW8Num13z1">
    <w:name w:val="WW8Num13z1"/>
    <w:uiPriority w:val="99"/>
    <w:rsid w:val="006E5FA1"/>
  </w:style>
  <w:style w:type="character" w:customStyle="1" w:styleId="WW8Num13z3">
    <w:name w:val="WW8Num13z3"/>
    <w:uiPriority w:val="99"/>
    <w:rsid w:val="006E5FA1"/>
  </w:style>
  <w:style w:type="character" w:customStyle="1" w:styleId="WW8Num13z4">
    <w:name w:val="WW8Num13z4"/>
    <w:uiPriority w:val="99"/>
    <w:rsid w:val="006E5FA1"/>
  </w:style>
  <w:style w:type="character" w:customStyle="1" w:styleId="WW8Num13z5">
    <w:name w:val="WW8Num13z5"/>
    <w:uiPriority w:val="99"/>
    <w:rsid w:val="006E5FA1"/>
  </w:style>
  <w:style w:type="character" w:customStyle="1" w:styleId="WW8Num13z6">
    <w:name w:val="WW8Num13z6"/>
    <w:uiPriority w:val="99"/>
    <w:rsid w:val="006E5FA1"/>
  </w:style>
  <w:style w:type="character" w:customStyle="1" w:styleId="WW8Num13z7">
    <w:name w:val="WW8Num13z7"/>
    <w:uiPriority w:val="99"/>
    <w:rsid w:val="006E5FA1"/>
  </w:style>
  <w:style w:type="character" w:customStyle="1" w:styleId="WW8Num13z8">
    <w:name w:val="WW8Num13z8"/>
    <w:uiPriority w:val="99"/>
    <w:rsid w:val="006E5FA1"/>
  </w:style>
  <w:style w:type="character" w:customStyle="1" w:styleId="WW8Num18z2">
    <w:name w:val="WW8Num18z2"/>
    <w:uiPriority w:val="99"/>
    <w:rsid w:val="006E5FA1"/>
  </w:style>
  <w:style w:type="character" w:customStyle="1" w:styleId="WW8Num18z3">
    <w:name w:val="WW8Num18z3"/>
    <w:uiPriority w:val="99"/>
    <w:rsid w:val="006E5FA1"/>
  </w:style>
  <w:style w:type="character" w:customStyle="1" w:styleId="WW8Num18z4">
    <w:name w:val="WW8Num18z4"/>
    <w:uiPriority w:val="99"/>
    <w:rsid w:val="006E5FA1"/>
  </w:style>
  <w:style w:type="character" w:customStyle="1" w:styleId="WW8Num18z5">
    <w:name w:val="WW8Num18z5"/>
    <w:uiPriority w:val="99"/>
    <w:rsid w:val="006E5FA1"/>
  </w:style>
  <w:style w:type="character" w:customStyle="1" w:styleId="WW8Num18z6">
    <w:name w:val="WW8Num18z6"/>
    <w:uiPriority w:val="99"/>
    <w:rsid w:val="006E5FA1"/>
  </w:style>
  <w:style w:type="character" w:customStyle="1" w:styleId="WW8Num18z7">
    <w:name w:val="WW8Num18z7"/>
    <w:uiPriority w:val="99"/>
    <w:rsid w:val="006E5FA1"/>
  </w:style>
  <w:style w:type="character" w:customStyle="1" w:styleId="WW8Num18z8">
    <w:name w:val="WW8Num18z8"/>
    <w:uiPriority w:val="99"/>
    <w:rsid w:val="006E5FA1"/>
  </w:style>
  <w:style w:type="character" w:customStyle="1" w:styleId="WW8Num22z3">
    <w:name w:val="WW8Num22z3"/>
    <w:uiPriority w:val="99"/>
    <w:rsid w:val="006E5FA1"/>
  </w:style>
  <w:style w:type="character" w:customStyle="1" w:styleId="WW8Num22z4">
    <w:name w:val="WW8Num22z4"/>
    <w:uiPriority w:val="99"/>
    <w:rsid w:val="006E5FA1"/>
  </w:style>
  <w:style w:type="character" w:customStyle="1" w:styleId="WW8Num22z5">
    <w:name w:val="WW8Num22z5"/>
    <w:uiPriority w:val="99"/>
    <w:rsid w:val="006E5FA1"/>
  </w:style>
  <w:style w:type="character" w:customStyle="1" w:styleId="WW8Num22z6">
    <w:name w:val="WW8Num22z6"/>
    <w:uiPriority w:val="99"/>
    <w:rsid w:val="006E5FA1"/>
  </w:style>
  <w:style w:type="character" w:customStyle="1" w:styleId="WW8Num22z7">
    <w:name w:val="WW8Num22z7"/>
    <w:uiPriority w:val="99"/>
    <w:rsid w:val="006E5FA1"/>
  </w:style>
  <w:style w:type="character" w:customStyle="1" w:styleId="WW8Num22z8">
    <w:name w:val="WW8Num22z8"/>
    <w:uiPriority w:val="99"/>
    <w:rsid w:val="006E5FA1"/>
  </w:style>
  <w:style w:type="character" w:customStyle="1" w:styleId="WW8Num29z2">
    <w:name w:val="WW8Num29z2"/>
    <w:uiPriority w:val="99"/>
    <w:rsid w:val="006E5FA1"/>
  </w:style>
  <w:style w:type="character" w:customStyle="1" w:styleId="WW8Num29z3">
    <w:name w:val="WW8Num29z3"/>
    <w:uiPriority w:val="99"/>
    <w:rsid w:val="006E5FA1"/>
  </w:style>
  <w:style w:type="character" w:customStyle="1" w:styleId="WW8Num29z4">
    <w:name w:val="WW8Num29z4"/>
    <w:uiPriority w:val="99"/>
    <w:rsid w:val="006E5FA1"/>
  </w:style>
  <w:style w:type="character" w:customStyle="1" w:styleId="WW8Num29z5">
    <w:name w:val="WW8Num29z5"/>
    <w:uiPriority w:val="99"/>
    <w:rsid w:val="006E5FA1"/>
  </w:style>
  <w:style w:type="character" w:customStyle="1" w:styleId="WW8Num29z6">
    <w:name w:val="WW8Num29z6"/>
    <w:uiPriority w:val="99"/>
    <w:rsid w:val="006E5FA1"/>
  </w:style>
  <w:style w:type="character" w:customStyle="1" w:styleId="WW8Num29z7">
    <w:name w:val="WW8Num29z7"/>
    <w:uiPriority w:val="99"/>
    <w:rsid w:val="006E5FA1"/>
  </w:style>
  <w:style w:type="character" w:customStyle="1" w:styleId="WW8Num29z8">
    <w:name w:val="WW8Num29z8"/>
    <w:uiPriority w:val="99"/>
    <w:rsid w:val="006E5FA1"/>
  </w:style>
  <w:style w:type="character" w:customStyle="1" w:styleId="WW8Num35z1">
    <w:name w:val="WW8Num35z1"/>
    <w:uiPriority w:val="99"/>
    <w:rsid w:val="006E5FA1"/>
  </w:style>
  <w:style w:type="character" w:customStyle="1" w:styleId="WW8Num35z3">
    <w:name w:val="WW8Num35z3"/>
    <w:uiPriority w:val="99"/>
    <w:rsid w:val="006E5FA1"/>
  </w:style>
  <w:style w:type="character" w:customStyle="1" w:styleId="WW8Num35z4">
    <w:name w:val="WW8Num35z4"/>
    <w:uiPriority w:val="99"/>
    <w:rsid w:val="006E5FA1"/>
  </w:style>
  <w:style w:type="character" w:customStyle="1" w:styleId="WW8Num35z5">
    <w:name w:val="WW8Num35z5"/>
    <w:uiPriority w:val="99"/>
    <w:rsid w:val="006E5FA1"/>
  </w:style>
  <w:style w:type="character" w:customStyle="1" w:styleId="WW8Num35z6">
    <w:name w:val="WW8Num35z6"/>
    <w:uiPriority w:val="99"/>
    <w:rsid w:val="006E5FA1"/>
  </w:style>
  <w:style w:type="character" w:customStyle="1" w:styleId="WW8Num35z7">
    <w:name w:val="WW8Num35z7"/>
    <w:uiPriority w:val="99"/>
    <w:rsid w:val="006E5FA1"/>
  </w:style>
  <w:style w:type="character" w:customStyle="1" w:styleId="WW8Num35z8">
    <w:name w:val="WW8Num35z8"/>
    <w:uiPriority w:val="99"/>
    <w:rsid w:val="006E5FA1"/>
  </w:style>
  <w:style w:type="character" w:customStyle="1" w:styleId="Domylnaczcionkaakapitu3">
    <w:name w:val="Domyślna czcionka akapitu3"/>
    <w:uiPriority w:val="99"/>
    <w:rsid w:val="006E5FA1"/>
  </w:style>
  <w:style w:type="character" w:customStyle="1" w:styleId="Znakiprzypiswdolnych">
    <w:name w:val="Znaki przypisów dolnych"/>
    <w:basedOn w:val="Domylnaczcionkaakapitu3"/>
    <w:uiPriority w:val="99"/>
    <w:rsid w:val="006E5FA1"/>
    <w:rPr>
      <w:rFonts w:ascii="Times New Roman" w:hAnsi="Times New Roman" w:cs="Times New Roman"/>
      <w:vertAlign w:val="superscript"/>
    </w:rPr>
  </w:style>
  <w:style w:type="character" w:customStyle="1" w:styleId="Odwoaniedokomentarza3">
    <w:name w:val="Odwołanie do komentarza3"/>
    <w:basedOn w:val="Domylnaczcionkaakapitu3"/>
    <w:uiPriority w:val="99"/>
    <w:rsid w:val="006E5FA1"/>
    <w:rPr>
      <w:rFonts w:ascii="Times New Roman" w:hAnsi="Times New Roman" w:cs="Times New Roman"/>
      <w:sz w:val="16"/>
      <w:szCs w:val="16"/>
    </w:rPr>
  </w:style>
  <w:style w:type="character" w:customStyle="1" w:styleId="WW-Znakiprzypiswkocowych">
    <w:name w:val="WW-Znaki przypisów końcowych"/>
    <w:uiPriority w:val="99"/>
    <w:rsid w:val="006E5FA1"/>
    <w:rPr>
      <w:vertAlign w:val="superscript"/>
    </w:rPr>
  </w:style>
  <w:style w:type="paragraph" w:customStyle="1" w:styleId="Nagwek60">
    <w:name w:val="Nagłówek6"/>
    <w:basedOn w:val="Normalny"/>
    <w:next w:val="Tekstpodstawowy"/>
    <w:uiPriority w:val="99"/>
    <w:rsid w:val="006E5FA1"/>
    <w:pPr>
      <w:keepNext/>
      <w:suppressAutoHyphens/>
      <w:spacing w:before="240" w:after="120"/>
    </w:pPr>
    <w:rPr>
      <w:rFonts w:ascii="Liberation Sans" w:eastAsia="Times New Roman" w:hAnsi="Liberation Sans" w:cs="Liberation Sans"/>
      <w:sz w:val="28"/>
      <w:szCs w:val="28"/>
      <w:lang w:eastAsia="zh-CN"/>
    </w:rPr>
  </w:style>
  <w:style w:type="character" w:customStyle="1" w:styleId="BodyTextChar1">
    <w:name w:val="Body Text Char1"/>
    <w:basedOn w:val="Domylnaczcionkaakapitu"/>
    <w:uiPriority w:val="99"/>
    <w:semiHidden/>
    <w:locked/>
    <w:rsid w:val="006E5FA1"/>
    <w:rPr>
      <w:sz w:val="24"/>
      <w:szCs w:val="24"/>
      <w:lang w:val="pl-PL" w:eastAsia="zh-CN"/>
    </w:rPr>
  </w:style>
  <w:style w:type="paragraph" w:customStyle="1" w:styleId="Nagwek50">
    <w:name w:val="Nagłówek5"/>
    <w:basedOn w:val="Normalny"/>
    <w:next w:val="Podtytu"/>
    <w:uiPriority w:val="99"/>
    <w:rsid w:val="006E5FA1"/>
    <w:pPr>
      <w:suppressAutoHyphens/>
      <w:spacing w:after="0" w:line="240" w:lineRule="auto"/>
      <w:jc w:val="center"/>
    </w:pPr>
    <w:rPr>
      <w:rFonts w:ascii="Arial" w:eastAsia="Times New Roman" w:hAnsi="Arial" w:cs="Arial"/>
      <w:b/>
      <w:bCs/>
      <w:sz w:val="32"/>
      <w:szCs w:val="32"/>
      <w:u w:val="single"/>
      <w:lang w:eastAsia="zh-CN"/>
    </w:rPr>
  </w:style>
  <w:style w:type="paragraph" w:customStyle="1" w:styleId="Legenda1">
    <w:name w:val="Legenda1"/>
    <w:basedOn w:val="Normalny"/>
    <w:uiPriority w:val="99"/>
    <w:rsid w:val="006E5FA1"/>
    <w:pPr>
      <w:suppressLineNumbers/>
      <w:suppressAutoHyphens/>
      <w:spacing w:before="120" w:after="120"/>
    </w:pPr>
    <w:rPr>
      <w:rFonts w:ascii="Calibri" w:eastAsia="Times New Roman" w:hAnsi="Calibri" w:cs="Calibri"/>
      <w:i/>
      <w:iCs/>
      <w:sz w:val="24"/>
      <w:szCs w:val="24"/>
      <w:lang w:eastAsia="zh-CN"/>
    </w:rPr>
  </w:style>
  <w:style w:type="paragraph" w:customStyle="1" w:styleId="Tekstkomentarza3">
    <w:name w:val="Tekst komentarza3"/>
    <w:basedOn w:val="Normalny"/>
    <w:uiPriority w:val="99"/>
    <w:rsid w:val="006E5FA1"/>
    <w:pPr>
      <w:suppressAutoHyphens/>
      <w:spacing w:line="240" w:lineRule="auto"/>
    </w:pPr>
    <w:rPr>
      <w:rFonts w:ascii="Calibri" w:eastAsia="Times New Roman" w:hAnsi="Calibri" w:cs="Calibri"/>
      <w:sz w:val="20"/>
      <w:szCs w:val="20"/>
      <w:lang w:eastAsia="zh-CN"/>
    </w:rPr>
  </w:style>
  <w:style w:type="character" w:customStyle="1" w:styleId="HeaderChar1">
    <w:name w:val="Header Char1"/>
    <w:basedOn w:val="Domylnaczcionkaakapitu"/>
    <w:uiPriority w:val="99"/>
    <w:semiHidden/>
    <w:locked/>
    <w:rsid w:val="006E5FA1"/>
    <w:rPr>
      <w:rFonts w:ascii="Calibri" w:hAnsi="Calibri" w:cs="Calibri"/>
      <w:spacing w:val="-4"/>
      <w:lang w:val="pl-PL" w:eastAsia="zh-CN"/>
    </w:rPr>
  </w:style>
  <w:style w:type="character" w:customStyle="1" w:styleId="FooterChar1">
    <w:name w:val="Footer Char1"/>
    <w:basedOn w:val="Domylnaczcionkaakapitu"/>
    <w:uiPriority w:val="99"/>
    <w:semiHidden/>
    <w:locked/>
    <w:rsid w:val="006E5FA1"/>
    <w:rPr>
      <w:rFonts w:ascii="Calibri" w:hAnsi="Calibri" w:cs="Calibri"/>
      <w:sz w:val="24"/>
      <w:szCs w:val="24"/>
      <w:lang w:val="pl-PL" w:eastAsia="zh-CN"/>
    </w:rPr>
  </w:style>
  <w:style w:type="character" w:customStyle="1" w:styleId="SubtitleChar1">
    <w:name w:val="Subtitle Char1"/>
    <w:basedOn w:val="Domylnaczcionkaakapitu"/>
    <w:uiPriority w:val="99"/>
    <w:locked/>
    <w:rsid w:val="006E5FA1"/>
    <w:rPr>
      <w:rFonts w:ascii="Arial" w:hAnsi="Arial" w:cs="Arial"/>
      <w:sz w:val="24"/>
      <w:szCs w:val="24"/>
      <w:lang w:val="pl-PL" w:eastAsia="zh-CN"/>
    </w:rPr>
  </w:style>
  <w:style w:type="paragraph" w:customStyle="1" w:styleId="Tekstpodstawowy23">
    <w:name w:val="Tekst podstawowy 23"/>
    <w:basedOn w:val="Normalny"/>
    <w:uiPriority w:val="99"/>
    <w:rsid w:val="006E5FA1"/>
    <w:pPr>
      <w:suppressAutoHyphens/>
      <w:spacing w:after="120" w:line="480" w:lineRule="auto"/>
    </w:pPr>
    <w:rPr>
      <w:rFonts w:ascii="Calibri" w:eastAsia="Times New Roman" w:hAnsi="Calibri" w:cs="Calibri"/>
      <w:sz w:val="24"/>
      <w:szCs w:val="24"/>
      <w:lang w:eastAsia="zh-CN"/>
    </w:rPr>
  </w:style>
  <w:style w:type="paragraph" w:customStyle="1" w:styleId="Tekstpodstawowy32">
    <w:name w:val="Tekst podstawowy 32"/>
    <w:basedOn w:val="Normalny"/>
    <w:uiPriority w:val="99"/>
    <w:rsid w:val="006E5FA1"/>
    <w:pPr>
      <w:suppressAutoHyphens/>
      <w:spacing w:after="120" w:line="240" w:lineRule="auto"/>
    </w:pPr>
    <w:rPr>
      <w:rFonts w:ascii="Calibri" w:eastAsia="Times New Roman" w:hAnsi="Calibri" w:cs="Calibri"/>
      <w:sz w:val="16"/>
      <w:szCs w:val="16"/>
      <w:lang w:eastAsia="zh-CN"/>
    </w:rPr>
  </w:style>
  <w:style w:type="paragraph" w:customStyle="1" w:styleId="Tekstpodstawowywcity23">
    <w:name w:val="Tekst podstawowy wcięty 23"/>
    <w:basedOn w:val="Normalny"/>
    <w:uiPriority w:val="99"/>
    <w:rsid w:val="006E5FA1"/>
    <w:pPr>
      <w:suppressAutoHyphens/>
      <w:spacing w:after="120" w:line="480" w:lineRule="auto"/>
      <w:ind w:left="283"/>
    </w:pPr>
    <w:rPr>
      <w:rFonts w:ascii="Calibri" w:eastAsia="Times New Roman" w:hAnsi="Calibri" w:cs="Calibri"/>
      <w:lang w:eastAsia="zh-CN"/>
    </w:rPr>
  </w:style>
  <w:style w:type="paragraph" w:customStyle="1" w:styleId="Tekstpodstawowywcity33">
    <w:name w:val="Tekst podstawowy wcięty 33"/>
    <w:basedOn w:val="Normalny"/>
    <w:uiPriority w:val="99"/>
    <w:rsid w:val="006E5FA1"/>
    <w:pPr>
      <w:suppressAutoHyphens/>
      <w:spacing w:after="120"/>
      <w:ind w:left="283"/>
    </w:pPr>
    <w:rPr>
      <w:rFonts w:ascii="Calibri" w:eastAsia="Times New Roman" w:hAnsi="Calibri" w:cs="Calibri"/>
      <w:sz w:val="16"/>
      <w:szCs w:val="16"/>
      <w:lang w:eastAsia="zh-CN"/>
    </w:rPr>
  </w:style>
  <w:style w:type="paragraph" w:customStyle="1" w:styleId="Zwykytekst3">
    <w:name w:val="Zwykły tekst3"/>
    <w:basedOn w:val="Normalny"/>
    <w:uiPriority w:val="99"/>
    <w:rsid w:val="006E5FA1"/>
    <w:pPr>
      <w:suppressAutoHyphens/>
      <w:spacing w:after="0" w:line="240" w:lineRule="auto"/>
    </w:pPr>
    <w:rPr>
      <w:rFonts w:ascii="Courier New" w:eastAsia="Times New Roman" w:hAnsi="Courier New" w:cs="Courier New"/>
      <w:sz w:val="20"/>
      <w:szCs w:val="20"/>
      <w:lang w:eastAsia="zh-CN"/>
    </w:rPr>
  </w:style>
  <w:style w:type="paragraph" w:customStyle="1" w:styleId="pkt">
    <w:name w:val="pkt"/>
    <w:basedOn w:val="Normalny"/>
    <w:link w:val="pktZnak"/>
    <w:uiPriority w:val="99"/>
    <w:rsid w:val="006E5FA1"/>
    <w:pPr>
      <w:spacing w:before="60" w:after="60" w:line="240" w:lineRule="auto"/>
      <w:ind w:left="851" w:hanging="295"/>
      <w:jc w:val="both"/>
    </w:pPr>
    <w:rPr>
      <w:rFonts w:ascii="Liberation Serif" w:eastAsia="Times New Roman" w:hAnsi="Liberation Serif" w:cs="Times New Roman"/>
      <w:sz w:val="24"/>
      <w:szCs w:val="24"/>
      <w:lang w:eastAsia="pl-PL"/>
    </w:rPr>
  </w:style>
  <w:style w:type="character" w:customStyle="1" w:styleId="pktZnak">
    <w:name w:val="pkt Znak"/>
    <w:link w:val="pkt"/>
    <w:uiPriority w:val="99"/>
    <w:locked/>
    <w:rsid w:val="006E5FA1"/>
    <w:rPr>
      <w:rFonts w:ascii="Liberation Serif" w:eastAsia="Times New Roman" w:hAnsi="Liberation Serif" w:cs="Times New Roman"/>
      <w:sz w:val="24"/>
      <w:szCs w:val="24"/>
      <w:lang w:eastAsia="pl-PL"/>
    </w:rPr>
  </w:style>
  <w:style w:type="character" w:customStyle="1" w:styleId="FootnoteTextChar2">
    <w:name w:val="Footnote Text Char2"/>
    <w:aliases w:val="Podrozdział Char1"/>
    <w:basedOn w:val="Domylnaczcionkaakapitu"/>
    <w:uiPriority w:val="99"/>
    <w:semiHidden/>
    <w:locked/>
    <w:rsid w:val="006E5FA1"/>
    <w:rPr>
      <w:rFonts w:ascii="Calibri" w:hAnsi="Calibri" w:cs="Calibri"/>
      <w:lang w:val="pl-PL" w:eastAsia="zh-CN"/>
    </w:rPr>
  </w:style>
  <w:style w:type="character" w:customStyle="1" w:styleId="AkapitzlistZnak">
    <w:name w:val="Akapit z listą Znak"/>
    <w:aliases w:val="L1 Znak,Numerowanie Znak,2 heading Znak,A_wyliczenie Znak,K-P_odwolanie Znak,Akapit z listą5 Znak,maz_wyliczenie Znak,opis dzialania Znak,Akapit z listą 1 Znak,CW_Lista Znak,List bullet Znak,Lista punktowana2 Znak,normalny tekst Znak"/>
    <w:link w:val="Akapitzlist"/>
    <w:uiPriority w:val="34"/>
    <w:qFormat/>
    <w:locked/>
    <w:rsid w:val="006E5FA1"/>
  </w:style>
  <w:style w:type="character" w:customStyle="1" w:styleId="Teksttreci">
    <w:name w:val="Tekst treści_"/>
    <w:link w:val="Teksttreci0"/>
    <w:uiPriority w:val="99"/>
    <w:locked/>
    <w:rsid w:val="006E5FA1"/>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6E5FA1"/>
    <w:pPr>
      <w:shd w:val="clear" w:color="auto" w:fill="FFFFFF"/>
      <w:spacing w:after="0" w:line="240" w:lineRule="atLeast"/>
      <w:ind w:hanging="1700"/>
    </w:pPr>
    <w:rPr>
      <w:rFonts w:ascii="Verdana" w:hAnsi="Verdana" w:cs="Verdana"/>
      <w:sz w:val="19"/>
      <w:szCs w:val="19"/>
      <w:shd w:val="clear" w:color="auto" w:fill="FFFFFF"/>
    </w:rPr>
  </w:style>
  <w:style w:type="character" w:customStyle="1" w:styleId="Teksttreci4">
    <w:name w:val="Tekst treści (4)_"/>
    <w:link w:val="Teksttreci40"/>
    <w:uiPriority w:val="99"/>
    <w:locked/>
    <w:rsid w:val="006E5FA1"/>
    <w:rPr>
      <w:rFonts w:ascii="Verdana" w:hAnsi="Verdana" w:cs="Verdana"/>
      <w:sz w:val="19"/>
      <w:szCs w:val="19"/>
      <w:shd w:val="clear" w:color="auto" w:fill="FFFFFF"/>
    </w:rPr>
  </w:style>
  <w:style w:type="paragraph" w:customStyle="1" w:styleId="Teksttreci40">
    <w:name w:val="Tekst treści (4)"/>
    <w:basedOn w:val="Normalny"/>
    <w:link w:val="Teksttreci4"/>
    <w:uiPriority w:val="99"/>
    <w:rsid w:val="006E5FA1"/>
    <w:pPr>
      <w:shd w:val="clear" w:color="auto" w:fill="FFFFFF"/>
      <w:spacing w:before="240" w:after="240" w:line="240" w:lineRule="atLeast"/>
      <w:ind w:hanging="1420"/>
      <w:jc w:val="both"/>
    </w:pPr>
    <w:rPr>
      <w:rFonts w:ascii="Verdana" w:hAnsi="Verdana" w:cs="Verdana"/>
      <w:sz w:val="19"/>
      <w:szCs w:val="19"/>
      <w:shd w:val="clear" w:color="auto" w:fill="FFFFFF"/>
    </w:rPr>
  </w:style>
  <w:style w:type="paragraph" w:customStyle="1" w:styleId="Normalny1">
    <w:name w:val="Normalny1"/>
    <w:uiPriority w:val="99"/>
    <w:rsid w:val="006E5FA1"/>
    <w:pPr>
      <w:widowControl w:val="0"/>
      <w:spacing w:after="0" w:line="240" w:lineRule="auto"/>
    </w:pPr>
    <w:rPr>
      <w:rFonts w:ascii="Liberation Serif" w:eastAsia="Times New Roman" w:hAnsi="Liberation Serif" w:cs="Liberation Serif"/>
      <w:color w:val="00000A"/>
      <w:sz w:val="24"/>
      <w:szCs w:val="24"/>
      <w:lang w:eastAsia="pl-PL"/>
    </w:rPr>
  </w:style>
  <w:style w:type="paragraph" w:customStyle="1" w:styleId="LO-normal">
    <w:name w:val="LO-normal"/>
    <w:uiPriority w:val="99"/>
    <w:rsid w:val="006E5FA1"/>
    <w:pPr>
      <w:widowControl w:val="0"/>
      <w:suppressAutoHyphens/>
      <w:spacing w:after="0" w:line="240" w:lineRule="auto"/>
    </w:pPr>
    <w:rPr>
      <w:rFonts w:ascii="Liberation Serif" w:eastAsia="Times New Roman" w:hAnsi="Liberation Serif" w:cs="Liberation Serif"/>
      <w:color w:val="00000A"/>
      <w:sz w:val="24"/>
      <w:szCs w:val="24"/>
      <w:lang w:eastAsia="pl-PL"/>
    </w:rPr>
  </w:style>
  <w:style w:type="numbering" w:customStyle="1" w:styleId="WW8Num35">
    <w:name w:val="WW8Num35"/>
    <w:rsid w:val="006E5FA1"/>
    <w:pPr>
      <w:numPr>
        <w:numId w:val="3"/>
      </w:numPr>
    </w:pPr>
  </w:style>
  <w:style w:type="numbering" w:customStyle="1" w:styleId="WW8Num23">
    <w:name w:val="WW8Num23"/>
    <w:rsid w:val="006E5FA1"/>
    <w:pPr>
      <w:numPr>
        <w:numId w:val="4"/>
      </w:numPr>
    </w:pPr>
  </w:style>
  <w:style w:type="numbering" w:customStyle="1" w:styleId="WW8Num22">
    <w:name w:val="WW8Num22"/>
    <w:rsid w:val="006E5FA1"/>
    <w:pPr>
      <w:numPr>
        <w:numId w:val="5"/>
      </w:numPr>
    </w:pPr>
  </w:style>
  <w:style w:type="paragraph" w:customStyle="1" w:styleId="Standardowytekst">
    <w:name w:val="Standardowy.tekst"/>
    <w:rsid w:val="004A4EE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xl22">
    <w:name w:val="xl22"/>
    <w:basedOn w:val="Normalny"/>
    <w:rsid w:val="004A4EEC"/>
    <w:pPr>
      <w:spacing w:before="100" w:beforeAutospacing="1" w:after="100" w:afterAutospacing="1" w:line="240" w:lineRule="auto"/>
      <w:jc w:val="center"/>
    </w:pPr>
    <w:rPr>
      <w:rFonts w:ascii="Arial" w:eastAsia="Arial Unicode MS" w:hAnsi="Arial" w:cs="Times New Roman"/>
      <w:sz w:val="24"/>
      <w:szCs w:val="24"/>
      <w:lang w:eastAsia="pl-PL"/>
    </w:rPr>
  </w:style>
  <w:style w:type="character" w:customStyle="1" w:styleId="Nierozpoznanawzmianka1">
    <w:name w:val="Nierozpoznana wzmianka1"/>
    <w:basedOn w:val="Domylnaczcionkaakapitu"/>
    <w:uiPriority w:val="99"/>
    <w:semiHidden/>
    <w:unhideWhenUsed/>
    <w:rsid w:val="006D7AD3"/>
    <w:rPr>
      <w:color w:val="605E5C"/>
      <w:shd w:val="clear" w:color="auto" w:fill="E1DFDD"/>
    </w:rPr>
  </w:style>
  <w:style w:type="paragraph" w:styleId="Cytat">
    <w:name w:val="Quote"/>
    <w:basedOn w:val="Normalny"/>
    <w:next w:val="Normalny"/>
    <w:link w:val="CytatZnak"/>
    <w:uiPriority w:val="29"/>
    <w:qFormat/>
    <w:rsid w:val="00E60607"/>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E60607"/>
    <w:rPr>
      <w:i/>
      <w:iCs/>
      <w:color w:val="404040" w:themeColor="text1" w:themeTint="BF"/>
    </w:rPr>
  </w:style>
  <w:style w:type="paragraph" w:styleId="Cytatintensywny">
    <w:name w:val="Intense Quote"/>
    <w:basedOn w:val="Normalny"/>
    <w:next w:val="Normalny"/>
    <w:link w:val="CytatintensywnyZnak"/>
    <w:uiPriority w:val="30"/>
    <w:qFormat/>
    <w:rsid w:val="00E6060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E60607"/>
    <w:rPr>
      <w:i/>
      <w:iCs/>
      <w:color w:val="404040" w:themeColor="text1" w:themeTint="BF"/>
    </w:rPr>
  </w:style>
  <w:style w:type="character" w:styleId="Wyrnieniedelikatne">
    <w:name w:val="Subtle Emphasis"/>
    <w:basedOn w:val="Domylnaczcionkaakapitu"/>
    <w:uiPriority w:val="19"/>
    <w:qFormat/>
    <w:rsid w:val="00E60607"/>
    <w:rPr>
      <w:i/>
      <w:iCs/>
      <w:color w:val="404040" w:themeColor="text1" w:themeTint="BF"/>
    </w:rPr>
  </w:style>
  <w:style w:type="character" w:styleId="Wyrnienieintensywne">
    <w:name w:val="Intense Emphasis"/>
    <w:basedOn w:val="Domylnaczcionkaakapitu"/>
    <w:uiPriority w:val="21"/>
    <w:qFormat/>
    <w:rsid w:val="00E60607"/>
    <w:rPr>
      <w:b/>
      <w:bCs/>
      <w:i/>
      <w:iCs/>
      <w:color w:val="auto"/>
    </w:rPr>
  </w:style>
  <w:style w:type="character" w:styleId="Odwoaniedelikatne">
    <w:name w:val="Subtle Reference"/>
    <w:basedOn w:val="Domylnaczcionkaakapitu"/>
    <w:uiPriority w:val="31"/>
    <w:qFormat/>
    <w:rsid w:val="00E60607"/>
    <w:rPr>
      <w:smallCaps/>
      <w:color w:val="404040" w:themeColor="text1" w:themeTint="BF"/>
    </w:rPr>
  </w:style>
  <w:style w:type="character" w:styleId="Odwoanieintensywne">
    <w:name w:val="Intense Reference"/>
    <w:basedOn w:val="Domylnaczcionkaakapitu"/>
    <w:uiPriority w:val="32"/>
    <w:qFormat/>
    <w:rsid w:val="00E60607"/>
    <w:rPr>
      <w:b/>
      <w:bCs/>
      <w:smallCaps/>
      <w:color w:val="404040" w:themeColor="text1" w:themeTint="BF"/>
      <w:spacing w:val="5"/>
    </w:rPr>
  </w:style>
  <w:style w:type="character" w:styleId="Tytuksiki">
    <w:name w:val="Book Title"/>
    <w:basedOn w:val="Domylnaczcionkaakapitu"/>
    <w:uiPriority w:val="33"/>
    <w:qFormat/>
    <w:rsid w:val="00E60607"/>
    <w:rPr>
      <w:b/>
      <w:bCs/>
      <w:i/>
      <w:iCs/>
      <w:spacing w:val="5"/>
    </w:rPr>
  </w:style>
  <w:style w:type="paragraph" w:styleId="Nagwekspisutreci">
    <w:name w:val="TOC Heading"/>
    <w:basedOn w:val="Nagwek1"/>
    <w:next w:val="Normalny"/>
    <w:uiPriority w:val="39"/>
    <w:semiHidden/>
    <w:unhideWhenUsed/>
    <w:qFormat/>
    <w:rsid w:val="00E60607"/>
    <w:pPr>
      <w:outlineLvl w:val="9"/>
    </w:pPr>
  </w:style>
</w:styles>
</file>

<file path=word/webSettings.xml><?xml version="1.0" encoding="utf-8"?>
<w:webSettings xmlns:r="http://schemas.openxmlformats.org/officeDocument/2006/relationships" xmlns:w="http://schemas.openxmlformats.org/wordprocessingml/2006/main">
  <w:divs>
    <w:div w:id="935285988">
      <w:bodyDiv w:val="1"/>
      <w:marLeft w:val="0"/>
      <w:marRight w:val="0"/>
      <w:marTop w:val="0"/>
      <w:marBottom w:val="0"/>
      <w:divBdr>
        <w:top w:val="none" w:sz="0" w:space="0" w:color="auto"/>
        <w:left w:val="none" w:sz="0" w:space="0" w:color="auto"/>
        <w:bottom w:val="none" w:sz="0" w:space="0" w:color="auto"/>
        <w:right w:val="none" w:sz="0" w:space="0" w:color="auto"/>
      </w:divBdr>
    </w:div>
    <w:div w:id="111891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dppaslek@zdppaslek.pl" TargetMode="External"/><Relationship Id="rId13" Type="http://schemas.openxmlformats.org/officeDocument/2006/relationships/hyperlink" Target="mailto:a.jundzill@zdppasle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dppaslek@zdppaslek.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ppaslek@zdppaslek.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A167F-FF3D-45A2-B1B8-BB23679C3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23</Pages>
  <Words>7519</Words>
  <Characters>45118</Characters>
  <Application>Microsoft Office Word</Application>
  <DocSecurity>0</DocSecurity>
  <Lines>375</Lines>
  <Paragraphs>105</Paragraphs>
  <ScaleCrop>false</ScaleCrop>
  <HeadingPairs>
    <vt:vector size="2" baseType="variant">
      <vt:variant>
        <vt:lpstr>Tytuł</vt:lpstr>
      </vt:variant>
      <vt:variant>
        <vt:i4>1</vt:i4>
      </vt:variant>
    </vt:vector>
  </HeadingPairs>
  <TitlesOfParts>
    <vt:vector size="1" baseType="lpstr">
      <vt:lpstr>Nr sprawy: DM.252.1.2023</vt:lpstr>
    </vt:vector>
  </TitlesOfParts>
  <Company/>
  <LinksUpToDate>false</LinksUpToDate>
  <CharactersWithSpaces>52532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DM.252.1.2023</dc:title>
  <dc:creator>a.jundzill</dc:creator>
  <cp:lastModifiedBy>gj</cp:lastModifiedBy>
  <cp:revision>4</cp:revision>
  <cp:lastPrinted>2022-11-18T11:17:00Z</cp:lastPrinted>
  <dcterms:created xsi:type="dcterms:W3CDTF">2024-09-05T13:02:00Z</dcterms:created>
  <dcterms:modified xsi:type="dcterms:W3CDTF">2024-09-10T16:18:00Z</dcterms:modified>
</cp:coreProperties>
</file>