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7C5843" w14:textId="2D2CBCBB" w:rsidR="00465584" w:rsidRPr="00465584" w:rsidRDefault="00143BCB" w:rsidP="00465584">
      <w:pPr>
        <w:tabs>
          <w:tab w:val="left" w:pos="984"/>
        </w:tabs>
        <w:spacing w:after="0" w:line="240" w:lineRule="auto"/>
        <w:ind w:left="567" w:right="1"/>
        <w:rPr>
          <w:rFonts w:ascii="Lato" w:hAnsi="Lato"/>
          <w:noProof/>
          <w:sz w:val="24"/>
          <w:szCs w:val="24"/>
          <w:lang w:eastAsia="pl-PL"/>
        </w:rPr>
      </w:pPr>
      <w:r w:rsidRPr="0011108A">
        <w:rPr>
          <w:rFonts w:ascii="Lato" w:hAnsi="Lato"/>
          <w:noProof/>
          <w:sz w:val="24"/>
          <w:szCs w:val="24"/>
          <w:lang w:eastAsia="pl-PL"/>
        </w:rPr>
        <w:drawing>
          <wp:inline distT="0" distB="0" distL="0" distR="0" wp14:anchorId="236E743A" wp14:editId="5F6D9B20">
            <wp:extent cx="2162810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3C476" w14:textId="77777777" w:rsidR="00465584" w:rsidRDefault="00465584" w:rsidP="00465584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 w:cs="Lato"/>
          <w:b/>
          <w:bCs/>
          <w:sz w:val="24"/>
          <w:szCs w:val="24"/>
          <w:u w:val="single"/>
          <w:lang w:eastAsia="pl-PL"/>
        </w:rPr>
      </w:pPr>
    </w:p>
    <w:p w14:paraId="2BD586C7" w14:textId="19DF1344" w:rsidR="00465584" w:rsidRPr="00465584" w:rsidRDefault="00465584" w:rsidP="00465584">
      <w:pPr>
        <w:tabs>
          <w:tab w:val="left" w:pos="993"/>
        </w:tabs>
        <w:spacing w:after="0" w:line="240" w:lineRule="auto"/>
        <w:ind w:left="567"/>
        <w:jc w:val="right"/>
        <w:rPr>
          <w:rFonts w:ascii="Lato" w:hAnsi="Lato" w:cs="Lato"/>
          <w:b/>
          <w:bCs/>
          <w:sz w:val="24"/>
          <w:szCs w:val="24"/>
          <w:lang w:eastAsia="pl-PL"/>
        </w:rPr>
      </w:pPr>
      <w:r w:rsidRPr="00465584">
        <w:rPr>
          <w:rFonts w:ascii="Lato" w:hAnsi="Lato" w:cs="Lato"/>
          <w:b/>
          <w:bCs/>
          <w:sz w:val="24"/>
          <w:szCs w:val="24"/>
          <w:lang w:eastAsia="pl-PL"/>
        </w:rPr>
        <w:t>Załącznik nr 1 do SWZ</w:t>
      </w:r>
    </w:p>
    <w:p w14:paraId="5D022299" w14:textId="49A223C9" w:rsidR="00465584" w:rsidRPr="0011108A" w:rsidRDefault="00465584" w:rsidP="00465584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b/>
          <w:bCs/>
          <w:sz w:val="24"/>
          <w:szCs w:val="24"/>
          <w:u w:val="single"/>
          <w:lang w:eastAsia="pl-PL"/>
        </w:rPr>
        <w:t>FORMULARZ   OFERTY</w:t>
      </w:r>
    </w:p>
    <w:p w14:paraId="35F61E6D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3DFA0314" w14:textId="77777777" w:rsidR="00465584" w:rsidRPr="0011108A" w:rsidRDefault="00465584" w:rsidP="00465584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i/>
          <w:iCs/>
          <w:sz w:val="24"/>
          <w:szCs w:val="24"/>
        </w:rPr>
      </w:pPr>
      <w:r w:rsidRPr="0011108A">
        <w:rPr>
          <w:rFonts w:ascii="Lato" w:hAnsi="Lato"/>
          <w:b/>
          <w:bCs/>
          <w:i/>
          <w:iCs/>
          <w:sz w:val="24"/>
          <w:szCs w:val="24"/>
        </w:rPr>
        <w:t>ZAMAWIAJĄCY</w:t>
      </w:r>
    </w:p>
    <w:p w14:paraId="3B54FB0B" w14:textId="77777777" w:rsidR="00465584" w:rsidRPr="0011108A" w:rsidRDefault="00465584" w:rsidP="00465584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sz w:val="24"/>
          <w:szCs w:val="24"/>
        </w:rPr>
      </w:pPr>
      <w:r w:rsidRPr="0011108A">
        <w:rPr>
          <w:rFonts w:ascii="Lato" w:hAnsi="Lato"/>
          <w:b/>
          <w:bCs/>
          <w:sz w:val="24"/>
          <w:szCs w:val="24"/>
        </w:rPr>
        <w:t xml:space="preserve">Agencja Rozwoju Miasta Krakowa Spółka z ograniczoną odpowiedzialnością </w:t>
      </w:r>
    </w:p>
    <w:p w14:paraId="462FBA99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/>
          <w:b/>
          <w:bCs/>
          <w:sz w:val="24"/>
          <w:szCs w:val="24"/>
        </w:rPr>
        <w:t>z siedzibą ul. Kopernika 19, 31-501 Kraków</w:t>
      </w:r>
    </w:p>
    <w:p w14:paraId="3016651C" w14:textId="77777777" w:rsidR="00465584" w:rsidRPr="0011108A" w:rsidRDefault="00465584" w:rsidP="00465584">
      <w:pPr>
        <w:tabs>
          <w:tab w:val="left" w:pos="540"/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6631C1BB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Nazwa (Firma) Wykonawcy – </w:t>
      </w:r>
    </w:p>
    <w:p w14:paraId="1DE2059E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02FE3A58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…………………….............................................................................................................</w:t>
      </w:r>
    </w:p>
    <w:p w14:paraId="6E11016E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Adres Wykonawcy – </w:t>
      </w:r>
    </w:p>
    <w:p w14:paraId="1D70D366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0C6AB2F8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……..............................................................................................................................</w:t>
      </w:r>
    </w:p>
    <w:p w14:paraId="74608F6F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Adres do korespondencji –</w:t>
      </w:r>
    </w:p>
    <w:p w14:paraId="376B9022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3485371A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val="en-US" w:eastAsia="pl-PL"/>
        </w:rPr>
        <w:t>………………...................................................................................................................</w:t>
      </w:r>
    </w:p>
    <w:p w14:paraId="759FB69C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0B2D7A88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val="en-US" w:eastAsia="pl-PL"/>
        </w:rPr>
        <w:t xml:space="preserve">Tel. - .................................................; </w:t>
      </w:r>
    </w:p>
    <w:p w14:paraId="6AC2709F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40676CF6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val="en-US" w:eastAsia="pl-PL"/>
        </w:rPr>
        <w:t>E-mail: ........................................................................;</w:t>
      </w:r>
    </w:p>
    <w:p w14:paraId="5ACBF41B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5D60885F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val="en-US" w:eastAsia="pl-PL"/>
        </w:rPr>
        <w:t>NIP - ...........................................................; REGON - .............................................;</w:t>
      </w:r>
    </w:p>
    <w:p w14:paraId="5B5C992C" w14:textId="77777777" w:rsidR="00465584" w:rsidRPr="0011108A" w:rsidRDefault="00465584" w:rsidP="00465584">
      <w:pPr>
        <w:tabs>
          <w:tab w:val="left" w:pos="993"/>
        </w:tabs>
        <w:autoSpaceDE w:val="0"/>
        <w:spacing w:after="0" w:line="240" w:lineRule="auto"/>
        <w:ind w:left="567"/>
        <w:rPr>
          <w:rFonts w:ascii="Lato" w:hAnsi="Lato" w:cs="Calibri"/>
          <w:color w:val="000000"/>
          <w:sz w:val="24"/>
          <w:szCs w:val="24"/>
          <w:lang w:val="en-US" w:eastAsia="pl-PL"/>
        </w:rPr>
      </w:pPr>
    </w:p>
    <w:p w14:paraId="0A6D2612" w14:textId="77777777" w:rsidR="00465584" w:rsidRPr="0011108A" w:rsidRDefault="00465584" w:rsidP="00465584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sz w:val="24"/>
          <w:szCs w:val="24"/>
          <w:lang w:eastAsia="pl-PL"/>
        </w:rPr>
        <w:t xml:space="preserve">Nawiązując do ogłoszenia </w:t>
      </w:r>
      <w:bookmarkStart w:id="0" w:name="_Hlk64714504"/>
      <w:r w:rsidRPr="0011108A">
        <w:rPr>
          <w:rFonts w:ascii="Lato" w:hAnsi="Lato" w:cs="Calibri"/>
          <w:i/>
          <w:sz w:val="24"/>
          <w:szCs w:val="24"/>
          <w:lang w:eastAsia="pl-PL"/>
        </w:rPr>
        <w:t xml:space="preserve">o zamówieniu w trybie podstawowym z fakultatywnymi negocjacjami </w:t>
      </w:r>
      <w:bookmarkEnd w:id="0"/>
      <w:r w:rsidRPr="0011108A">
        <w:rPr>
          <w:rFonts w:ascii="Lato" w:hAnsi="Lato" w:cs="Calibri"/>
          <w:b/>
          <w:bCs/>
          <w:i/>
          <w:sz w:val="24"/>
          <w:szCs w:val="24"/>
          <w:lang w:eastAsia="pl-PL"/>
        </w:rPr>
        <w:t>na</w:t>
      </w:r>
      <w:r w:rsidRPr="0011108A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wyłonienie Wykonawcy </w:t>
      </w:r>
      <w:r w:rsidRPr="0011108A">
        <w:rPr>
          <w:rFonts w:ascii="Lato" w:hAnsi="Lato"/>
          <w:b/>
          <w:bCs/>
          <w:i/>
          <w:sz w:val="24"/>
          <w:szCs w:val="24"/>
        </w:rPr>
        <w:t xml:space="preserve">usług projektowych w zakresie opracowania wielobranżowej dokumentacji projektowo-kosztorysowej dla remontu, modernizacji, adaptacji i zmiany sposobu użytkowania budynku Kopernika 15B na potrzeby biurowo - usługowe wraz z uzyskaniem pozwolenia na budowę. </w:t>
      </w:r>
      <w:r w:rsidRPr="0011108A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Postępowanie nr ARMK 2</w:t>
      </w:r>
      <w:r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3</w:t>
      </w:r>
      <w:r w:rsidRPr="0011108A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/2024,</w:t>
      </w:r>
    </w:p>
    <w:p w14:paraId="185A4866" w14:textId="77777777" w:rsidR="00465584" w:rsidRPr="0011108A" w:rsidRDefault="00465584" w:rsidP="00465584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 w:cs="Calibri"/>
          <w:i/>
          <w:sz w:val="24"/>
          <w:szCs w:val="24"/>
          <w:lang w:eastAsia="pl-PL"/>
        </w:rPr>
      </w:pPr>
    </w:p>
    <w:p w14:paraId="5A982BF2" w14:textId="77777777" w:rsidR="00465584" w:rsidRPr="0011108A" w:rsidRDefault="00465584" w:rsidP="00465584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sz w:val="24"/>
          <w:szCs w:val="24"/>
          <w:lang w:eastAsia="pl-PL"/>
        </w:rPr>
        <w:t>ja/my niżej podpisany/i:</w:t>
      </w:r>
    </w:p>
    <w:p w14:paraId="1ADADA47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b/>
          <w:i/>
          <w:sz w:val="24"/>
          <w:szCs w:val="24"/>
          <w:lang w:eastAsia="pl-PL"/>
        </w:rPr>
      </w:pPr>
    </w:p>
    <w:p w14:paraId="58F496D4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3A4B3655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sz w:val="24"/>
          <w:szCs w:val="24"/>
          <w:lang w:eastAsia="pl-PL"/>
        </w:rPr>
        <w:t>imię i nazwisko osoby podpisującej ofertę</w:t>
      </w:r>
    </w:p>
    <w:p w14:paraId="72702342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działając w imieniu i na rzecz:</w:t>
      </w:r>
    </w:p>
    <w:p w14:paraId="530586A6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160B68E5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4EC3E3D2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4C07C5D5" w14:textId="77777777" w:rsidR="00465584" w:rsidRPr="0011108A" w:rsidRDefault="00465584" w:rsidP="00465584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613D4E59" w14:textId="77777777" w:rsidR="00465584" w:rsidRPr="0011108A" w:rsidRDefault="00465584" w:rsidP="00465584">
      <w:pPr>
        <w:tabs>
          <w:tab w:val="left" w:pos="709"/>
          <w:tab w:val="left" w:pos="993"/>
          <w:tab w:val="left" w:pos="1276"/>
          <w:tab w:val="left" w:pos="6237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sz w:val="24"/>
          <w:szCs w:val="24"/>
        </w:rPr>
        <w:t>nazwa i adres Wykonawcy</w:t>
      </w:r>
    </w:p>
    <w:p w14:paraId="07F3A199" w14:textId="77777777" w:rsidR="00465584" w:rsidRPr="0011108A" w:rsidRDefault="00465584" w:rsidP="00465584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288B2853" w14:textId="77777777" w:rsidR="00465584" w:rsidRPr="0011108A" w:rsidRDefault="00465584" w:rsidP="00465584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0C243114" w14:textId="19C20BA2" w:rsidR="00465584" w:rsidRDefault="00465584" w:rsidP="00465584">
      <w:pPr>
        <w:numPr>
          <w:ilvl w:val="0"/>
          <w:numId w:val="44"/>
        </w:numPr>
        <w:tabs>
          <w:tab w:val="clear" w:pos="0"/>
          <w:tab w:val="num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lastRenderedPageBreak/>
        <w:t>Oferujemy realizację przedmiotu zamówienia na warunkach określonych w SWZ, zgodnie z treścią SWZ, ewentualnych wyjaśnień do SWZ oraz jej zmian, jeżeli dotyczy:</w:t>
      </w:r>
    </w:p>
    <w:p w14:paraId="28203A88" w14:textId="77777777" w:rsidR="00465584" w:rsidRPr="00465584" w:rsidRDefault="00465584" w:rsidP="00465584">
      <w:pPr>
        <w:tabs>
          <w:tab w:val="num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8BD4BBB" w14:textId="406209F1" w:rsidR="000C7650" w:rsidRPr="0011108A" w:rsidRDefault="000C7650" w:rsidP="00910DBE">
      <w:pPr>
        <w:tabs>
          <w:tab w:val="num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iCs/>
          <w:sz w:val="24"/>
          <w:szCs w:val="24"/>
        </w:rPr>
        <w:t>za łączną kwotę</w:t>
      </w:r>
      <w:r w:rsidR="00910DBE" w:rsidRPr="0011108A">
        <w:rPr>
          <w:rFonts w:ascii="Lato" w:hAnsi="Lato" w:cs="Lato"/>
          <w:iCs/>
          <w:sz w:val="24"/>
          <w:szCs w:val="24"/>
        </w:rPr>
        <w:t xml:space="preserve"> </w:t>
      </w:r>
      <w:r w:rsidRPr="0011108A">
        <w:rPr>
          <w:rFonts w:ascii="Lato" w:eastAsia="Times New Roman" w:hAnsi="Lato" w:cs="Lato"/>
          <w:b/>
          <w:bCs/>
          <w:sz w:val="24"/>
          <w:szCs w:val="24"/>
        </w:rPr>
        <w:t xml:space="preserve">……………………………………..…….. zł brutto (słownie: ……………………………………………………………………………………………………….…… złotych 00/100), </w:t>
      </w:r>
      <w:r w:rsidRPr="0011108A">
        <w:rPr>
          <w:rFonts w:ascii="Lato" w:eastAsia="Times New Roman" w:hAnsi="Lato" w:cs="Lato"/>
          <w:sz w:val="24"/>
          <w:szCs w:val="24"/>
        </w:rPr>
        <w:t>w której uwzględniono należny podatek VAT w stawce 23%</w:t>
      </w:r>
      <w:r w:rsidR="00042E0D" w:rsidRPr="0011108A">
        <w:rPr>
          <w:rFonts w:ascii="Lato" w:eastAsia="Times New Roman" w:hAnsi="Lato" w:cs="Lato"/>
          <w:sz w:val="24"/>
          <w:szCs w:val="24"/>
        </w:rPr>
        <w:t>.</w:t>
      </w:r>
    </w:p>
    <w:p w14:paraId="669DD223" w14:textId="77777777" w:rsidR="000C7650" w:rsidRPr="0011108A" w:rsidRDefault="000C7650">
      <w:pPr>
        <w:numPr>
          <w:ilvl w:val="0"/>
          <w:numId w:val="61"/>
        </w:numPr>
        <w:tabs>
          <w:tab w:val="clear" w:pos="0"/>
          <w:tab w:val="num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Oświadczamy, że zobowiązujemy się wykonać przedmiot umowy</w:t>
      </w:r>
      <w:r w:rsidR="00577D44" w:rsidRPr="0011108A">
        <w:rPr>
          <w:rFonts w:ascii="Lato" w:hAnsi="Lato" w:cs="Calibri"/>
          <w:sz w:val="24"/>
          <w:szCs w:val="24"/>
          <w:lang w:eastAsia="pl-PL"/>
        </w:rPr>
        <w:t xml:space="preserve"> sukcesywnie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 </w:t>
      </w:r>
      <w:r w:rsidRPr="0011108A">
        <w:rPr>
          <w:rFonts w:ascii="Lato" w:hAnsi="Lato" w:cs="Calibri"/>
          <w:b/>
          <w:bCs/>
          <w:sz w:val="24"/>
          <w:szCs w:val="24"/>
        </w:rPr>
        <w:t xml:space="preserve">w terminie do </w:t>
      </w:r>
      <w:r w:rsidR="00577D44" w:rsidRPr="0011108A">
        <w:rPr>
          <w:rFonts w:ascii="Lato" w:hAnsi="Lato" w:cs="Calibri"/>
          <w:b/>
          <w:bCs/>
          <w:sz w:val="24"/>
          <w:szCs w:val="24"/>
        </w:rPr>
        <w:t>2</w:t>
      </w:r>
      <w:r w:rsidR="00B82436" w:rsidRPr="0011108A">
        <w:rPr>
          <w:rFonts w:ascii="Lato" w:hAnsi="Lato" w:cs="Calibri"/>
          <w:b/>
          <w:bCs/>
          <w:sz w:val="24"/>
          <w:szCs w:val="24"/>
        </w:rPr>
        <w:t>5</w:t>
      </w:r>
      <w:r w:rsidRPr="0011108A">
        <w:rPr>
          <w:rFonts w:ascii="Lato" w:hAnsi="Lato" w:cs="Calibri"/>
          <w:b/>
          <w:bCs/>
          <w:sz w:val="24"/>
          <w:szCs w:val="24"/>
        </w:rPr>
        <w:t xml:space="preserve">0 dni </w:t>
      </w:r>
      <w:r w:rsidRPr="0011108A">
        <w:rPr>
          <w:rFonts w:ascii="Lato" w:hAnsi="Lato" w:cs="Calibri"/>
          <w:sz w:val="24"/>
          <w:szCs w:val="24"/>
        </w:rPr>
        <w:t xml:space="preserve">liczonych od dnia zawarcia umowy, </w:t>
      </w:r>
      <w:r w:rsidRPr="0011108A">
        <w:rPr>
          <w:rFonts w:ascii="Lato" w:hAnsi="Lato" w:cs="Calibri"/>
          <w:sz w:val="24"/>
          <w:szCs w:val="24"/>
          <w:lang w:eastAsia="pl-PL"/>
        </w:rPr>
        <w:t>przy uwzględnieniu wymagań i warunków opisanych w treści SWZ.</w:t>
      </w:r>
    </w:p>
    <w:p w14:paraId="4F938758" w14:textId="77777777" w:rsidR="000C7650" w:rsidRPr="0011108A" w:rsidRDefault="000C7650">
      <w:pPr>
        <w:widowControl w:val="0"/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color w:val="000000"/>
          <w:sz w:val="24"/>
          <w:szCs w:val="24"/>
          <w:lang w:eastAsia="pl-PL"/>
        </w:rPr>
        <w:t>Oświadczamy, że oferujemy zakresy rękojmi i gwarancji, jak i usługi gwarancyjne spełniające warunki i wymagania wynikające ze specyfikacji warunków zamówienia, w szczególności w odniesieniu do ich zakresu i formy realizacji.</w:t>
      </w:r>
    </w:p>
    <w:p w14:paraId="69BC13C2" w14:textId="77777777" w:rsidR="000C7650" w:rsidRPr="0011108A" w:rsidRDefault="000C7650">
      <w:pPr>
        <w:widowControl w:val="0"/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sz w:val="24"/>
          <w:szCs w:val="24"/>
          <w:lang w:eastAsia="pl-PL"/>
        </w:rPr>
        <w:t>, że zapoznaliśmy się z projektowanymi postanowieniami umowy, stanowiącymi integralną część SWZ i akceptujemy je bez zastrzeżeń oraz zobowiązujemy się, w razie wyboru naszej oferty, do zawarcia umowy na warunkach w nich określonych w miejscu i terminie wskazanym przez Zamawiającego.</w:t>
      </w:r>
    </w:p>
    <w:p w14:paraId="6F4EDCAE" w14:textId="77777777" w:rsidR="000C7650" w:rsidRPr="0011108A" w:rsidRDefault="000C7650">
      <w:pPr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, że uważamy się za związanych niniejszą ofertą na czas wskazany w SWZ, tj. </w:t>
      </w:r>
      <w:r w:rsidRPr="0011108A">
        <w:rPr>
          <w:rFonts w:ascii="Lato" w:hAnsi="Lato" w:cs="Calibri"/>
          <w:b/>
          <w:sz w:val="24"/>
          <w:szCs w:val="24"/>
          <w:lang w:eastAsia="pl-PL"/>
        </w:rPr>
        <w:t>30 dni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 od daty składania ofert.</w:t>
      </w:r>
    </w:p>
    <w:p w14:paraId="3F74EBEF" w14:textId="77777777" w:rsidR="000C7650" w:rsidRPr="0011108A" w:rsidRDefault="000C7650">
      <w:pPr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color w:val="000000"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, </w:t>
      </w:r>
      <w:r w:rsidRPr="0011108A">
        <w:rPr>
          <w:rFonts w:ascii="Lato" w:hAnsi="Lato" w:cs="Calibri"/>
          <w:color w:val="000000"/>
          <w:sz w:val="24"/>
          <w:szCs w:val="24"/>
          <w:lang w:eastAsia="pl-PL"/>
        </w:rPr>
        <w:t>że akceptujemy</w:t>
      </w:r>
      <w:r w:rsidRPr="0011108A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 </w:t>
      </w:r>
      <w:r w:rsidRPr="0011108A">
        <w:rPr>
          <w:rFonts w:ascii="Lato" w:hAnsi="Lato" w:cs="Calibri"/>
          <w:sz w:val="24"/>
          <w:szCs w:val="24"/>
        </w:rPr>
        <w:t>termin płatności faktury do 30 dni kalendarzowych, liczony od doręczenia prawidłowo wystawionej faktury, odpowiednio dla wymagań określonych w SWZ i wzorze umowy</w:t>
      </w:r>
      <w:r w:rsidRPr="0011108A">
        <w:rPr>
          <w:rFonts w:ascii="Lato" w:hAnsi="Lato" w:cs="Calibri"/>
          <w:sz w:val="24"/>
          <w:szCs w:val="24"/>
          <w:lang w:eastAsia="pl-PL"/>
        </w:rPr>
        <w:t>.</w:t>
      </w:r>
    </w:p>
    <w:p w14:paraId="038BF8E2" w14:textId="77777777" w:rsidR="000C7650" w:rsidRPr="0011108A" w:rsidRDefault="000C7650">
      <w:pPr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sz w:val="24"/>
          <w:szCs w:val="24"/>
          <w:lang w:eastAsia="pl-PL"/>
        </w:rPr>
        <w:t>, że jesteśmy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* /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 nie jesteśmy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108A">
        <w:rPr>
          <w:rFonts w:ascii="Lato" w:hAnsi="Lato" w:cs="Calibri"/>
          <w:sz w:val="24"/>
          <w:szCs w:val="24"/>
          <w:lang w:eastAsia="pl-PL"/>
        </w:rPr>
        <w:t>: mikroprzedsiębiorstwem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108A">
        <w:rPr>
          <w:rFonts w:ascii="Lato" w:hAnsi="Lato" w:cs="Calibri"/>
          <w:sz w:val="24"/>
          <w:szCs w:val="24"/>
          <w:lang w:eastAsia="pl-PL"/>
        </w:rPr>
        <w:t>, małym przedsiębiorstwem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108A">
        <w:rPr>
          <w:rFonts w:ascii="Lato" w:hAnsi="Lato" w:cs="Calibri"/>
          <w:sz w:val="24"/>
          <w:szCs w:val="24"/>
          <w:lang w:eastAsia="pl-PL"/>
        </w:rPr>
        <w:t>, średnim przedsiębiorstwem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11108A">
        <w:rPr>
          <w:rFonts w:ascii="Lato" w:hAnsi="Lato" w:cs="Calibri"/>
          <w:sz w:val="24"/>
          <w:szCs w:val="24"/>
          <w:lang w:eastAsia="pl-PL"/>
        </w:rPr>
        <w:t>.</w:t>
      </w:r>
    </w:p>
    <w:p w14:paraId="2BD7AD66" w14:textId="77777777" w:rsidR="000C7650" w:rsidRPr="0011108A" w:rsidRDefault="000C7650">
      <w:pPr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color w:val="FF0000"/>
          <w:sz w:val="24"/>
          <w:szCs w:val="24"/>
          <w:lang w:eastAsia="pl-PL"/>
        </w:rPr>
        <w:lastRenderedPageBreak/>
        <w:t>* - niepotrzebne skreślić</w:t>
      </w:r>
    </w:p>
    <w:p w14:paraId="0C23FDD8" w14:textId="77777777" w:rsidR="000C7650" w:rsidRPr="0011108A" w:rsidRDefault="000C7650">
      <w:pPr>
        <w:numPr>
          <w:ilvl w:val="0"/>
          <w:numId w:val="61"/>
        </w:numPr>
        <w:tabs>
          <w:tab w:val="left" w:pos="993"/>
        </w:tabs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</w:rPr>
        <w:t xml:space="preserve">Oświadczamy, iż w cenie ryczałtowej oferty uwzględniliśmy koszty i zakres całości przedmiotu zamówienia oraz, że oferujemy przedmiot zamówienia zgodny z wymaganiami i warunkami opisanymi oraz określonymi przez Zamawiającego w SWZ. </w:t>
      </w:r>
    </w:p>
    <w:p w14:paraId="5BCE0E80" w14:textId="77777777" w:rsidR="001D6DBE" w:rsidRPr="0011108A" w:rsidRDefault="001D6DBE">
      <w:pPr>
        <w:numPr>
          <w:ilvl w:val="0"/>
          <w:numId w:val="61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  <w:r w:rsidRPr="0011108A">
        <w:rPr>
          <w:rFonts w:ascii="Lato" w:hAnsi="Lato" w:cs="Calibri"/>
          <w:bCs/>
          <w:iCs/>
          <w:sz w:val="24"/>
          <w:szCs w:val="24"/>
        </w:rPr>
        <w:t>Oświadczamy</w:t>
      </w:r>
      <w:r w:rsidRPr="0011108A">
        <w:rPr>
          <w:rFonts w:ascii="Lato" w:hAnsi="Lato" w:cs="Calibri"/>
          <w:iCs/>
          <w:sz w:val="24"/>
          <w:szCs w:val="24"/>
        </w:rPr>
        <w:t xml:space="preserve">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</w:t>
      </w:r>
      <w:r w:rsidRPr="0011108A">
        <w:rPr>
          <w:rFonts w:ascii="Lato" w:hAnsi="Lato" w:cs="Calibri"/>
          <w:iCs/>
          <w:sz w:val="24"/>
          <w:szCs w:val="24"/>
        </w:rPr>
        <w:br/>
        <w:t>o ochronie danych osobowych (tekst jednolity: Dziennik Ustaw z 2019r. poz. 1781),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0B0F25D6" w14:textId="77777777" w:rsidR="000C7650" w:rsidRPr="0011108A" w:rsidRDefault="000C7650">
      <w:pPr>
        <w:numPr>
          <w:ilvl w:val="0"/>
          <w:numId w:val="61"/>
        </w:numPr>
        <w:tabs>
          <w:tab w:val="left" w:pos="284"/>
          <w:tab w:val="left" w:pos="993"/>
        </w:tabs>
        <w:spacing w:after="0" w:line="24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W przypadku wadium wniesionego w pieniądzu prosimy o jego zwrot na nr konta </w:t>
      </w:r>
    </w:p>
    <w:p w14:paraId="5F2B3458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……………………………………………………..…………………………………………………………………</w:t>
      </w:r>
    </w:p>
    <w:p w14:paraId="1783F740" w14:textId="77777777" w:rsidR="000C7650" w:rsidRPr="0011108A" w:rsidRDefault="000C7650">
      <w:pPr>
        <w:pStyle w:val="Akapitzlist"/>
        <w:numPr>
          <w:ilvl w:val="0"/>
          <w:numId w:val="61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b/>
          <w:sz w:val="24"/>
          <w:szCs w:val="24"/>
          <w:lang w:eastAsia="pl-PL"/>
        </w:rPr>
        <w:t>,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 że deklarujemy doręczanie faktur:</w:t>
      </w:r>
    </w:p>
    <w:p w14:paraId="3CB11F94" w14:textId="20989B55" w:rsidR="0084293F" w:rsidRPr="0011108A" w:rsidRDefault="0084293F">
      <w:pPr>
        <w:pStyle w:val="Tekstpodstawowy"/>
        <w:numPr>
          <w:ilvl w:val="0"/>
          <w:numId w:val="9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108A">
        <w:rPr>
          <w:rFonts w:ascii="Lato" w:hAnsi="Lato"/>
          <w:sz w:val="24"/>
          <w:szCs w:val="24"/>
          <w:lang w:val="pl-PL" w:eastAsia="pl-PL"/>
        </w:rPr>
        <w:t xml:space="preserve">w formie papierowej pod warunkiem doręczenia wraz z wymaganymi załącznikami na adres: Agencja Rozwoju Miasta Krakowa Sp. z o.o., ul. </w:t>
      </w:r>
      <w:r w:rsidR="001C109B" w:rsidRPr="0011108A">
        <w:rPr>
          <w:rFonts w:ascii="Lato" w:hAnsi="Lato"/>
          <w:sz w:val="24"/>
          <w:szCs w:val="24"/>
          <w:lang w:val="pl-PL" w:eastAsia="pl-PL"/>
        </w:rPr>
        <w:t>Kopernika 19, 31</w:t>
      </w:r>
      <w:r w:rsidRPr="0011108A">
        <w:rPr>
          <w:rFonts w:ascii="Lato" w:hAnsi="Lato"/>
          <w:sz w:val="24"/>
          <w:szCs w:val="24"/>
          <w:lang w:val="pl-PL" w:eastAsia="pl-PL"/>
        </w:rPr>
        <w:t>-</w:t>
      </w:r>
      <w:r w:rsidR="001C109B" w:rsidRPr="0011108A">
        <w:rPr>
          <w:rFonts w:ascii="Lato" w:hAnsi="Lato"/>
          <w:sz w:val="24"/>
          <w:szCs w:val="24"/>
          <w:lang w:val="pl-PL" w:eastAsia="pl-PL"/>
        </w:rPr>
        <w:t>501</w:t>
      </w:r>
      <w:r w:rsidRPr="0011108A">
        <w:rPr>
          <w:rFonts w:ascii="Lato" w:hAnsi="Lato"/>
          <w:sz w:val="24"/>
          <w:szCs w:val="24"/>
          <w:lang w:val="pl-PL" w:eastAsia="pl-PL"/>
        </w:rPr>
        <w:t xml:space="preserve"> Kraków – sekretariat *,</w:t>
      </w:r>
    </w:p>
    <w:p w14:paraId="7215359F" w14:textId="77777777" w:rsidR="0084293F" w:rsidRPr="0011108A" w:rsidRDefault="0084293F">
      <w:pPr>
        <w:pStyle w:val="Tekstpodstawowy"/>
        <w:numPr>
          <w:ilvl w:val="0"/>
          <w:numId w:val="9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108A">
        <w:rPr>
          <w:rFonts w:ascii="Lato" w:hAnsi="Lato"/>
          <w:sz w:val="24"/>
          <w:szCs w:val="24"/>
          <w:lang w:val="pl-PL" w:eastAsia="pl-PL"/>
        </w:rPr>
        <w:t xml:space="preserve">w formie elektronicznej pod warunkiem przesłania wraz z wymaganymi załącznikami na adres: </w:t>
      </w:r>
      <w:hyperlink r:id="rId9" w:history="1">
        <w:r w:rsidRPr="0011108A">
          <w:rPr>
            <w:rStyle w:val="Hipercze"/>
            <w:rFonts w:ascii="Lato" w:hAnsi="Lato"/>
            <w:sz w:val="24"/>
            <w:szCs w:val="24"/>
            <w:lang w:val="pl-PL" w:eastAsia="pl-PL"/>
          </w:rPr>
          <w:t>faktury@armk.pl</w:t>
        </w:r>
      </w:hyperlink>
      <w:r w:rsidRPr="0011108A">
        <w:rPr>
          <w:rFonts w:ascii="Lato" w:hAnsi="Lato"/>
          <w:sz w:val="24"/>
          <w:szCs w:val="24"/>
          <w:lang w:val="pl-PL" w:eastAsia="pl-PL"/>
        </w:rPr>
        <w:t xml:space="preserve"> *,</w:t>
      </w:r>
    </w:p>
    <w:p w14:paraId="32B71231" w14:textId="77777777" w:rsidR="0084293F" w:rsidRPr="0011108A" w:rsidRDefault="0084293F">
      <w:pPr>
        <w:pStyle w:val="Tekstpodstawowy"/>
        <w:numPr>
          <w:ilvl w:val="0"/>
          <w:numId w:val="9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11108A">
        <w:rPr>
          <w:rFonts w:ascii="Lato" w:hAnsi="Lato"/>
          <w:sz w:val="24"/>
          <w:szCs w:val="24"/>
          <w:lang w:val="pl-PL" w:eastAsia="pl-PL"/>
        </w:rPr>
        <w:t xml:space="preserve">w formie ustrukturyzowanej faktury elektronicznej wraz z wymaganymi załącznikami pod warunkiem przesłania na adres Platformy Elektronicznego Fakturowania: </w:t>
      </w:r>
      <w:hyperlink r:id="rId10" w:history="1">
        <w:r w:rsidRPr="0011108A">
          <w:rPr>
            <w:rStyle w:val="Hipercze"/>
            <w:rFonts w:ascii="Lato" w:hAnsi="Lato"/>
            <w:sz w:val="24"/>
            <w:szCs w:val="24"/>
            <w:lang w:val="pl-PL" w:eastAsia="pl-PL"/>
          </w:rPr>
          <w:t>https://www.brokerinfinite.efaktura.gov.pl/</w:t>
        </w:r>
      </w:hyperlink>
      <w:r w:rsidRPr="0011108A">
        <w:rPr>
          <w:rFonts w:ascii="Lato" w:hAnsi="Lato"/>
          <w:sz w:val="24"/>
          <w:szCs w:val="24"/>
          <w:lang w:val="pl-PL" w:eastAsia="pl-PL"/>
        </w:rPr>
        <w:t xml:space="preserve">  </w:t>
      </w:r>
    </w:p>
    <w:p w14:paraId="3441BE57" w14:textId="77777777" w:rsidR="000C7650" w:rsidRPr="0011108A" w:rsidRDefault="0084293F" w:rsidP="0084293F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/>
          <w:sz w:val="24"/>
          <w:szCs w:val="24"/>
          <w:lang w:eastAsia="pl-PL"/>
        </w:rPr>
        <w:t>Nazwa skrzynki – AGENCJA ROZWOJU MIASTA KRAKOWA SP. Z O.O.; Skrócona nazwa skrzynki – AGENCJA ROZWOJU MIASTA KRAKOWA; Numer PEPPOL – 6751698978 *,</w:t>
      </w:r>
    </w:p>
    <w:p w14:paraId="592FCF98" w14:textId="77777777" w:rsidR="000C7650" w:rsidRPr="0011108A" w:rsidRDefault="000C7650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Lato" w:hAnsi="Lato" w:cs="Lato"/>
          <w:color w:val="FF0000"/>
          <w:sz w:val="24"/>
          <w:szCs w:val="24"/>
          <w:lang w:eastAsia="pl-PL"/>
        </w:rPr>
        <w:t xml:space="preserve"> </w:t>
      </w:r>
      <w:r w:rsidRPr="0011108A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* - niepotrzebne skreślić</w:t>
      </w:r>
    </w:p>
    <w:p w14:paraId="1A3BD8B5" w14:textId="77777777" w:rsidR="000C7650" w:rsidRPr="0011108A" w:rsidRDefault="000C7650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 w:cs="Calibri"/>
          <w:i/>
          <w:iCs/>
          <w:color w:val="FF0000"/>
          <w:sz w:val="24"/>
          <w:szCs w:val="24"/>
          <w:lang w:eastAsia="pl-PL"/>
        </w:rPr>
      </w:pPr>
    </w:p>
    <w:p w14:paraId="04F54D1B" w14:textId="77777777" w:rsidR="000C7650" w:rsidRPr="0011108A" w:rsidRDefault="000C7650">
      <w:pPr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11108A">
        <w:rPr>
          <w:rFonts w:ascii="Lato" w:hAnsi="Lato" w:cs="Calibri"/>
          <w:sz w:val="24"/>
          <w:szCs w:val="24"/>
          <w:lang w:eastAsia="pl-PL"/>
        </w:rPr>
        <w:t>, iż wpłata wynagrodzenia powinna być dokonana na rachunek bankowy Wykonawcy o numerze konta:</w:t>
      </w:r>
    </w:p>
    <w:p w14:paraId="519BC4DF" w14:textId="77777777" w:rsidR="000C7650" w:rsidRPr="0011108A" w:rsidRDefault="000C7650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………………………………………………….………………………………… Bank: ……………………………*</w:t>
      </w:r>
    </w:p>
    <w:p w14:paraId="5FDC8477" w14:textId="77777777" w:rsidR="000C7650" w:rsidRPr="0011108A" w:rsidRDefault="000C7650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color w:val="FF0000"/>
          <w:sz w:val="24"/>
          <w:szCs w:val="24"/>
          <w:lang w:eastAsia="pl-PL"/>
        </w:rPr>
        <w:t>* - należy odpowiednio wypełnić</w:t>
      </w:r>
    </w:p>
    <w:p w14:paraId="29D2A0D3" w14:textId="77777777" w:rsidR="000C7650" w:rsidRPr="0011108A" w:rsidRDefault="000C7650">
      <w:pPr>
        <w:pStyle w:val="Akapitzlist"/>
        <w:numPr>
          <w:ilvl w:val="0"/>
          <w:numId w:val="61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sz w:val="24"/>
          <w:szCs w:val="24"/>
        </w:rPr>
        <w:lastRenderedPageBreak/>
        <w:t>Oświadczamy</w:t>
      </w:r>
      <w:r w:rsidRPr="0011108A">
        <w:rPr>
          <w:rFonts w:ascii="Lato" w:hAnsi="Lato" w:cs="Calibri"/>
          <w:sz w:val="24"/>
          <w:szCs w:val="24"/>
        </w:rPr>
        <w:t>, iż jesteśmy/nie jesteśmy czynnym podatnikiem podatku od towarów i usług (VAT)</w:t>
      </w:r>
      <w:r w:rsidRPr="0011108A">
        <w:rPr>
          <w:rFonts w:ascii="Lato" w:hAnsi="Lato" w:cs="Calibri"/>
          <w:color w:val="FF0000"/>
          <w:sz w:val="24"/>
          <w:szCs w:val="24"/>
        </w:rPr>
        <w:t>*.</w:t>
      </w:r>
    </w:p>
    <w:p w14:paraId="10707F18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iCs/>
          <w:color w:val="FF0000"/>
          <w:sz w:val="24"/>
          <w:szCs w:val="24"/>
        </w:rPr>
        <w:t>* - niepotrzebne skreślić</w:t>
      </w:r>
    </w:p>
    <w:p w14:paraId="46C87749" w14:textId="77777777" w:rsidR="000C7650" w:rsidRPr="0011108A" w:rsidRDefault="000C7650" w:rsidP="002469D6">
      <w:pPr>
        <w:pStyle w:val="Akapitzlist"/>
        <w:numPr>
          <w:ilvl w:val="0"/>
          <w:numId w:val="46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Oświadczamy, iż osobą upoważnioną do kontaktów z Zamawiającym w zakresie złożonej oferty oraz w sprawach dotyczących ewentualnej realizacji umowy jest: ……………………………..…………………………………………………….……….…………….., </w:t>
      </w:r>
    </w:p>
    <w:p w14:paraId="139514DF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e-mail: ……………………………………………..…………., tel.: ………………………………………………….</w:t>
      </w:r>
    </w:p>
    <w:p w14:paraId="594E7152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(można wypełnić fakultatywnie)</w:t>
      </w:r>
      <w:r w:rsidRPr="0011108A">
        <w:rPr>
          <w:rFonts w:ascii="Lato" w:hAnsi="Lato" w:cs="Calibri"/>
          <w:color w:val="FF0000"/>
          <w:sz w:val="24"/>
          <w:szCs w:val="24"/>
          <w:lang w:eastAsia="pl-PL"/>
        </w:rPr>
        <w:t>,</w:t>
      </w:r>
    </w:p>
    <w:p w14:paraId="315E4D7A" w14:textId="77777777" w:rsidR="000C7650" w:rsidRPr="0011108A" w:rsidRDefault="000C7650" w:rsidP="002469D6">
      <w:pPr>
        <w:pStyle w:val="Akapitzlist"/>
        <w:numPr>
          <w:ilvl w:val="0"/>
          <w:numId w:val="46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Oświadczamy, że wybór oferty:</w:t>
      </w:r>
    </w:p>
    <w:p w14:paraId="09CF1060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>a) nie będzie prowadził do powstania u Zamawiającego obowiązku podatkowego zgodnie przepisami ustawy o podatku od towarów i usług,*</w:t>
      </w:r>
    </w:p>
    <w:p w14:paraId="67B3D830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b) będzie prowadził do powstania u Zamawiającego obowiązku podatkowego zgodnie z przepisami ustawy o podatku od towarów i usług*. </w:t>
      </w:r>
    </w:p>
    <w:p w14:paraId="797994CE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Powyższy obowiązek podatkowy będzie dotyczył </w:t>
      </w:r>
    </w:p>
    <w:p w14:paraId="484EAE34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………………………………………………………………………………………………………………………………. </w:t>
      </w:r>
    </w:p>
    <w:p w14:paraId="0D7DD50A" w14:textId="77777777" w:rsidR="000C7650" w:rsidRPr="0011108A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(Należy wpisać nazwę /rodzaj towaru lub usługi, które będą prowadziły do powstania u Zamawiającego obowiązku podatkowego zgodnie z przepisami o podatku od towarów i usług)</w:t>
      </w:r>
      <w:r w:rsidRPr="0011108A">
        <w:rPr>
          <w:rFonts w:ascii="Lato" w:hAnsi="Lato" w:cs="Calibri"/>
          <w:sz w:val="24"/>
          <w:szCs w:val="24"/>
          <w:lang w:eastAsia="pl-PL"/>
        </w:rPr>
        <w:t xml:space="preserve"> objętych przedmiotem zamówienia. *</w:t>
      </w:r>
    </w:p>
    <w:p w14:paraId="49349DFE" w14:textId="77777777" w:rsidR="000C7650" w:rsidRPr="0011108A" w:rsidRDefault="000C7650" w:rsidP="002469D6">
      <w:pPr>
        <w:numPr>
          <w:ilvl w:val="0"/>
          <w:numId w:val="46"/>
        </w:numPr>
        <w:tabs>
          <w:tab w:val="left" w:pos="993"/>
        </w:tabs>
        <w:spacing w:after="0" w:line="480" w:lineRule="auto"/>
        <w:ind w:left="567" w:right="1" w:firstLine="0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t xml:space="preserve">Załączniki: </w:t>
      </w:r>
    </w:p>
    <w:p w14:paraId="029E016E" w14:textId="77777777" w:rsidR="000C7650" w:rsidRPr="0011108A" w:rsidRDefault="000C7650">
      <w:pPr>
        <w:numPr>
          <w:ilvl w:val="0"/>
          <w:numId w:val="60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t>…….</w:t>
      </w:r>
    </w:p>
    <w:p w14:paraId="02A97883" w14:textId="77777777" w:rsidR="000C7650" w:rsidRPr="0011108A" w:rsidRDefault="000C7650">
      <w:pPr>
        <w:numPr>
          <w:ilvl w:val="0"/>
          <w:numId w:val="60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t>…….</w:t>
      </w:r>
    </w:p>
    <w:p w14:paraId="3A80D8C3" w14:textId="77777777" w:rsidR="000C7650" w:rsidRPr="0011108A" w:rsidRDefault="000C7650">
      <w:pPr>
        <w:tabs>
          <w:tab w:val="left" w:pos="993"/>
          <w:tab w:val="left" w:leader="dot" w:pos="3544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iCs/>
          <w:color w:val="FF0000"/>
          <w:sz w:val="24"/>
          <w:szCs w:val="24"/>
        </w:rPr>
        <w:lastRenderedPageBreak/>
        <w:t>Uwaga! Miejsca wykropkowane i/lub oznaczone „*” we wzorze formularza oferty i wzorach załączników do SWZ Wykonawca zobowiązany jest odpowiednio do ich treści wypełnić lub skreślić.</w:t>
      </w:r>
    </w:p>
    <w:p w14:paraId="7C0890E4" w14:textId="77777777" w:rsidR="000C7650" w:rsidRPr="0011108A" w:rsidRDefault="000C7650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2 do SWZ</w:t>
      </w:r>
    </w:p>
    <w:p w14:paraId="6FAB6E24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wraz z ofertą.</w:t>
      </w:r>
    </w:p>
    <w:p w14:paraId="1EAD49E6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8F8C8E7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OŚWIADCZENIA WYKONAWCY</w:t>
      </w:r>
    </w:p>
    <w:p w14:paraId="7B4049A3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6C55FF01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DOTYCZĄCE SPEŁNIANIA WARUNKÓW UDZIAŁU W POSTĘPOWANIU</w:t>
      </w:r>
    </w:p>
    <w:p w14:paraId="3A24AEE4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2C563F77" w14:textId="33744DE8" w:rsidR="000C7650" w:rsidRPr="0011108A" w:rsidRDefault="000C7650" w:rsidP="00143BCB">
      <w:pPr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Na potrzeby postępowania o udzielenie zamówienia publicznego 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</w:t>
      </w:r>
      <w:r w:rsidR="00C612C1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wyłonienie Wykonawcy </w:t>
      </w:r>
      <w:bookmarkStart w:id="1" w:name="_Hlk169779566"/>
      <w:r w:rsidR="001D6DBE" w:rsidRPr="0011108A">
        <w:rPr>
          <w:rFonts w:ascii="Lato" w:hAnsi="Lato"/>
          <w:b/>
          <w:bCs/>
          <w:i/>
          <w:iCs/>
          <w:sz w:val="24"/>
          <w:szCs w:val="24"/>
        </w:rPr>
        <w:t>usług projektowych w zakresie opracowania wielobranżowej dokumentacji projektowo</w:t>
      </w:r>
      <w:r w:rsidR="00382F0C" w:rsidRPr="0011108A">
        <w:rPr>
          <w:rFonts w:ascii="Lato" w:hAnsi="Lato"/>
          <w:b/>
          <w:bCs/>
          <w:i/>
          <w:iCs/>
          <w:sz w:val="24"/>
          <w:szCs w:val="24"/>
        </w:rPr>
        <w:t>-</w:t>
      </w:r>
      <w:r w:rsidR="001D6DBE" w:rsidRPr="0011108A">
        <w:rPr>
          <w:rFonts w:ascii="Lato" w:hAnsi="Lato"/>
          <w:b/>
          <w:bCs/>
          <w:i/>
          <w:iCs/>
          <w:sz w:val="24"/>
          <w:szCs w:val="24"/>
        </w:rPr>
        <w:t>kosztorysowej dla remontu, modernizacji, adaptacji i zmiany sposobu użytkowania budynku Kopernika 15B na potrzeby biurowo - usługowe wraz z uzyskaniem pozwolenia na budowę</w:t>
      </w:r>
      <w:bookmarkEnd w:id="1"/>
      <w:r w:rsidR="00C612C1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. Postępowanie nr ARMK</w:t>
      </w:r>
      <w:r w:rsidR="00962113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</w:t>
      </w:r>
      <w:r w:rsidR="009A1166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2</w:t>
      </w:r>
      <w:r w:rsidR="00CB1E4E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3</w:t>
      </w:r>
      <w:r w:rsidR="00962113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/2024</w:t>
      </w:r>
      <w:r w:rsidR="008E67CC"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,</w:t>
      </w: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oświadczamy, co następuje:</w:t>
      </w:r>
    </w:p>
    <w:p w14:paraId="03CD7B85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085522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43B705EB" w14:textId="77777777" w:rsidR="001D6DBE" w:rsidRPr="0011108A" w:rsidRDefault="001D6DBE" w:rsidP="00174E33">
      <w:pPr>
        <w:tabs>
          <w:tab w:val="left" w:pos="567"/>
        </w:tabs>
        <w:ind w:left="567"/>
        <w:jc w:val="center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INFORMACJA DOTYCZĄCA WYKONAWCY:</w:t>
      </w:r>
    </w:p>
    <w:p w14:paraId="5F6AD8EB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spełniamy warunki udziału w postępowaniu określone przez Zamawiającego w SWZ.</w:t>
      </w:r>
    </w:p>
    <w:p w14:paraId="21109354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</w:p>
    <w:p w14:paraId="13F0BCD5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INFORMACJA W ZWIĄZKU Z POLEGANIEM NA ZASOBACH INNYCH PODMIOTÓW:</w:t>
      </w:r>
    </w:p>
    <w:p w14:paraId="1588FD84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w celu wykazania spełniania warunków udziału w postępowaniu, określonych przez Zamawiającego w SWZ, polegamy na zasobach następującego/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 podmiotu/ów: </w:t>
      </w:r>
    </w:p>
    <w:p w14:paraId="43726507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</w:t>
      </w:r>
    </w:p>
    <w:p w14:paraId="169AA09A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w następującym zakresie: </w:t>
      </w:r>
    </w:p>
    <w:p w14:paraId="450FEC5E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</w:t>
      </w:r>
    </w:p>
    <w:p w14:paraId="0EEBA360" w14:textId="77777777" w:rsidR="001D6DBE" w:rsidRPr="0011108A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podmiot/y i określić odpowiedni zakres dla wskazanego podmiotu/ów - o ile dotyczy)*</w:t>
      </w:r>
    </w:p>
    <w:p w14:paraId="00E74975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OŚWIADCZENIE DOTYCZĄCE PODMIOTU, NA KTÓREGO ZASOBY POWOŁUJE SIĘ WYKONAWCA:</w:t>
      </w:r>
    </w:p>
    <w:p w14:paraId="43F9CE18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w stosunku do następującego/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 podmiotu/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tów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, na którego/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 zasoby powołujemy się w niniejszym postępowaniu, tj.: </w:t>
      </w:r>
    </w:p>
    <w:p w14:paraId="61643839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</w:t>
      </w:r>
    </w:p>
    <w:p w14:paraId="5CCDCF47" w14:textId="77777777" w:rsidR="001D6DBE" w:rsidRPr="0011108A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 </w:t>
      </w:r>
    </w:p>
    <w:p w14:paraId="5E95B833" w14:textId="77777777" w:rsidR="000C7650" w:rsidRPr="0011108A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lastRenderedPageBreak/>
        <w:t>nie zachodzą podstawy wykluczenia z postępowania o udzielenie zamówienia.</w:t>
      </w:r>
    </w:p>
    <w:p w14:paraId="30C85B76" w14:textId="77777777" w:rsidR="000C7650" w:rsidRPr="0011108A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1699D07" w14:textId="77777777" w:rsidR="000C7650" w:rsidRPr="0011108A" w:rsidRDefault="000C7650" w:rsidP="009B28CC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OŚWIADCZENIA DOTYCZĄCE WYKONAWCY:</w:t>
      </w:r>
    </w:p>
    <w:p w14:paraId="1BB9E33F" w14:textId="77777777" w:rsidR="000C7650" w:rsidRPr="0011108A" w:rsidRDefault="000C7650" w:rsidP="00143BCB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spełniamy warunki udziału w postępowaniu, o których mowa w art. 112 ustawy </w:t>
      </w:r>
      <w:proofErr w:type="spellStart"/>
      <w:r w:rsidRPr="0011108A">
        <w:rPr>
          <w:rFonts w:ascii="Lato" w:eastAsia="Times New Roman" w:hAnsi="Lato" w:cs="Calibri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 i opisane w SWZ, a w szczególności:</w:t>
      </w:r>
    </w:p>
    <w:p w14:paraId="454FA939" w14:textId="77777777" w:rsidR="000C7650" w:rsidRPr="0011108A" w:rsidRDefault="000C7650" w:rsidP="002469D6">
      <w:pPr>
        <w:numPr>
          <w:ilvl w:val="6"/>
          <w:numId w:val="37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Oświadczamy, że znajdujemy się w sytuacji ekonomicznej lub finansowej pozwalającej, na realizację zamówienia, tj.:</w:t>
      </w:r>
    </w:p>
    <w:p w14:paraId="1C1BD889" w14:textId="77777777" w:rsidR="000C7650" w:rsidRPr="0011108A" w:rsidRDefault="000C7650">
      <w:pPr>
        <w:numPr>
          <w:ilvl w:val="1"/>
          <w:numId w:val="69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posiadamy środki finansowe lub zdolność kredytową w wysokości co najmniej </w:t>
      </w:r>
      <w:r w:rsidRPr="0011108A">
        <w:rPr>
          <w:rFonts w:ascii="Lato" w:hAnsi="Lato" w:cs="Calibri"/>
          <w:b/>
          <w:bCs/>
          <w:sz w:val="24"/>
          <w:szCs w:val="24"/>
        </w:rPr>
        <w:t>50.000,00 zł brutto (słownie: pięćdziesiąt tysięcy złotych)</w:t>
      </w: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,</w:t>
      </w:r>
    </w:p>
    <w:p w14:paraId="734EB7AA" w14:textId="77777777" w:rsidR="000C7650" w:rsidRPr="0011108A" w:rsidRDefault="000C7650">
      <w:pPr>
        <w:numPr>
          <w:ilvl w:val="1"/>
          <w:numId w:val="69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jesteśmy ubezpieczeni od odpowiedzialności cywilnej w zakresie prowadzonej działalności gospodarczej związanej z przedmiotem zamówienia, przy czym kwota ubezpieczenia jest nie mniejsza niż </w:t>
      </w:r>
      <w:r w:rsidR="00D943E3" w:rsidRPr="0011108A">
        <w:rPr>
          <w:rFonts w:ascii="Lato" w:hAnsi="Lato" w:cs="Calibri"/>
          <w:b/>
          <w:bCs/>
          <w:sz w:val="24"/>
          <w:szCs w:val="24"/>
        </w:rPr>
        <w:t>15</w:t>
      </w:r>
      <w:r w:rsidRPr="0011108A">
        <w:rPr>
          <w:rFonts w:ascii="Lato" w:hAnsi="Lato" w:cs="Calibri"/>
          <w:b/>
          <w:bCs/>
          <w:sz w:val="24"/>
          <w:szCs w:val="24"/>
        </w:rPr>
        <w:t xml:space="preserve">0.000,00 zł (słownie: </w:t>
      </w:r>
      <w:r w:rsidR="00D943E3" w:rsidRPr="0011108A">
        <w:rPr>
          <w:rFonts w:ascii="Lato" w:hAnsi="Lato" w:cs="Calibri"/>
          <w:b/>
          <w:bCs/>
          <w:sz w:val="24"/>
          <w:szCs w:val="24"/>
        </w:rPr>
        <w:t xml:space="preserve">sto pięćdziesiąt </w:t>
      </w:r>
      <w:r w:rsidRPr="0011108A">
        <w:rPr>
          <w:rFonts w:ascii="Lato" w:hAnsi="Lato" w:cs="Calibri"/>
          <w:b/>
          <w:bCs/>
          <w:sz w:val="24"/>
          <w:szCs w:val="24"/>
        </w:rPr>
        <w:t>tysięcy złotych)</w:t>
      </w: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.</w:t>
      </w:r>
    </w:p>
    <w:p w14:paraId="2DE8E1EE" w14:textId="77777777" w:rsidR="000C7650" w:rsidRPr="0011108A" w:rsidRDefault="000C7650" w:rsidP="00D943E3">
      <w:pPr>
        <w:numPr>
          <w:ilvl w:val="0"/>
          <w:numId w:val="37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Oświadczamy, że posiadamy zdolność techniczną lub zawodową pozwalającą na realizację zamówienia, tj.:</w:t>
      </w:r>
    </w:p>
    <w:p w14:paraId="5A3033F6" w14:textId="77777777" w:rsidR="000C7650" w:rsidRPr="0011108A" w:rsidRDefault="000C7650" w:rsidP="00D943E3">
      <w:pPr>
        <w:numPr>
          <w:ilvl w:val="1"/>
          <w:numId w:val="33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dysponujemy osobami zdolnymi do realizacji zamówienia, czyli: </w:t>
      </w:r>
    </w:p>
    <w:p w14:paraId="06464FAB" w14:textId="77777777" w:rsidR="00D943E3" w:rsidRPr="0011108A" w:rsidRDefault="00D943E3" w:rsidP="00D943E3">
      <w:pPr>
        <w:pStyle w:val="Akapitzlist"/>
        <w:widowControl w:val="0"/>
        <w:numPr>
          <w:ilvl w:val="2"/>
          <w:numId w:val="33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sz w:val="24"/>
          <w:szCs w:val="24"/>
        </w:rPr>
        <w:t>głównego projektanta branży architektonicznej</w:t>
      </w:r>
      <w:r w:rsidRPr="0011108A">
        <w:rPr>
          <w:rFonts w:ascii="Lato" w:hAnsi="Lato" w:cs="Lato"/>
          <w:sz w:val="24"/>
          <w:szCs w:val="24"/>
        </w:rPr>
        <w:t xml:space="preserve">, posiadającą uprawnienia do projektowania w specjalności architektonicznej w zakresie niezbędnym do realizacji przedmiotowego zadania, a także posiadającą co najmniej pięcioletnie doświadczenie zawodowe liczone od dnia uzyskania uprawnień oraz doświadczenie w opracowaniu co najmniej dwóch dokumentacji projektowo-kosztorysowych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i każda zlokalizowana w strefie ochrony konserwatorskiej, wraz z uzyskaniem uzgodnień konserwatorskich i decyzji pozwolenia na budowę lub zaświadczenia o niewniesieniu sprzeciwu wobec zamiaru wykonania robót budowlanych dla wykazanych dwóch dokumentacji w zakresie odpowiadającym posiadanym uprawnieniom,</w:t>
      </w:r>
    </w:p>
    <w:p w14:paraId="526B0ACB" w14:textId="77777777" w:rsidR="00D943E3" w:rsidRPr="0011108A" w:rsidRDefault="00D943E3" w:rsidP="00D943E3">
      <w:pPr>
        <w:pStyle w:val="Akapitzlist"/>
        <w:widowControl w:val="0"/>
        <w:numPr>
          <w:ilvl w:val="2"/>
          <w:numId w:val="33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 xml:space="preserve">projektanta posiadającego uprawnienia do projektowania w specjalności konstrukcyjno-budowlanej </w:t>
      </w:r>
      <w:r w:rsidRPr="0011108A">
        <w:rPr>
          <w:rFonts w:ascii="Lato" w:hAnsi="Lato" w:cs="Lato"/>
          <w:sz w:val="24"/>
          <w:szCs w:val="24"/>
        </w:rPr>
        <w:t xml:space="preserve">w zakresie niezbędnym do realizacji przedmiotowego zadania, a także posiadającego co najmniej pięcioletnie doświadczenie zawodowe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6F89E602" w14:textId="77777777" w:rsidR="00D943E3" w:rsidRPr="0011108A" w:rsidRDefault="00D943E3" w:rsidP="00D943E3">
      <w:pPr>
        <w:pStyle w:val="Akapitzlist"/>
        <w:widowControl w:val="0"/>
        <w:numPr>
          <w:ilvl w:val="2"/>
          <w:numId w:val="33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>projektanta posiadającego uprawnienia do projektowania w zakresie sieci, instalacji i urządzeń elektrycznych i elektroenergetycznych</w:t>
      </w:r>
      <w:r w:rsidRPr="0011108A">
        <w:rPr>
          <w:rFonts w:ascii="Lato" w:hAnsi="Lato" w:cs="Lato"/>
          <w:sz w:val="24"/>
          <w:szCs w:val="24"/>
        </w:rPr>
        <w:t xml:space="preserve"> w zakresie niezbędnym do realizacji przedmiotowego zadania, a także posiadającego co najmniej trzyletnie doświadczenie zawodowe w zakresie odpowiadającym 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1849D9E2" w14:textId="77777777" w:rsidR="00D943E3" w:rsidRPr="0011108A" w:rsidRDefault="00D943E3" w:rsidP="00D943E3">
      <w:pPr>
        <w:pStyle w:val="Akapitzlist"/>
        <w:widowControl w:val="0"/>
        <w:numPr>
          <w:ilvl w:val="2"/>
          <w:numId w:val="33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>projektanta posiadającego uprawnienia do projektowania w zakresie sieci, instalacji i urządzeń cieplnych, wentylacyjnych, gazowych, wodociągowych i kanalizacyjnych</w:t>
      </w:r>
      <w:r w:rsidRPr="0011108A">
        <w:rPr>
          <w:rFonts w:ascii="Lato" w:hAnsi="Lato" w:cs="Lato"/>
          <w:sz w:val="24"/>
          <w:szCs w:val="24"/>
        </w:rPr>
        <w:t xml:space="preserve"> w zakresie niezbędnym do realizacji przedmiotowego zadania, a także posiadającego co najmniej trzyletnie doświadczenie zawodowe w zakresie odpowiadającym </w:t>
      </w:r>
      <w:r w:rsidRPr="0011108A">
        <w:rPr>
          <w:rFonts w:ascii="Lato" w:hAnsi="Lato" w:cs="Lato"/>
          <w:sz w:val="24"/>
          <w:szCs w:val="24"/>
        </w:rPr>
        <w:lastRenderedPageBreak/>
        <w:t xml:space="preserve">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64387004" w14:textId="77777777" w:rsidR="000C7650" w:rsidRPr="0011108A" w:rsidRDefault="00D943E3" w:rsidP="00D943E3">
      <w:pPr>
        <w:pStyle w:val="Akapitzlist"/>
        <w:widowControl w:val="0"/>
        <w:numPr>
          <w:ilvl w:val="2"/>
          <w:numId w:val="33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 xml:space="preserve">projektanta posiadającego uprawnienia do projektowania w zakresie sieci, instalacji i urządzeń telekomunikacyjnych </w:t>
      </w:r>
      <w:r w:rsidRPr="0011108A">
        <w:rPr>
          <w:rFonts w:ascii="Lato" w:hAnsi="Lato" w:cs="Lato"/>
          <w:sz w:val="24"/>
          <w:szCs w:val="24"/>
        </w:rPr>
        <w:t xml:space="preserve">w zakresie niezbędnym do realizacji przedmiotowego zadania, a także posiadającego co najmniej trzyletnie doświadczenie zawodowe w zakresie odpowiadającym 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</w:t>
      </w:r>
    </w:p>
    <w:p w14:paraId="642E3D24" w14:textId="77777777" w:rsidR="000C7650" w:rsidRPr="0011108A" w:rsidRDefault="000C7650" w:rsidP="002469D6">
      <w:pPr>
        <w:numPr>
          <w:ilvl w:val="1"/>
          <w:numId w:val="33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posiadamy niezbędną wiedzę i doświadczenie</w:t>
      </w:r>
      <w:r w:rsidR="00E1250B"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, </w:t>
      </w:r>
      <w:r w:rsidR="00E1250B" w:rsidRPr="0011108A">
        <w:rPr>
          <w:rFonts w:ascii="Lato" w:hAnsi="Lato" w:cs="Calibri"/>
          <w:sz w:val="24"/>
          <w:szCs w:val="24"/>
        </w:rPr>
        <w:t>iż</w:t>
      </w:r>
      <w:r w:rsidR="00E1250B" w:rsidRPr="0011108A">
        <w:rPr>
          <w:rFonts w:ascii="Lato" w:hAnsi="Lato"/>
          <w:sz w:val="24"/>
          <w:szCs w:val="24"/>
        </w:rPr>
        <w:t xml:space="preserve"> w okresie ostatnich 3 lat przed upływem terminu składania ofert, a jeżeli okres prowadzenia działalności jest krótszy, to w tym okresie zrealizowaliśmy co najmniej dwie  zakończone i odebrane kompletne dokumentacje projektowo-kosztorysowe </w:t>
      </w:r>
      <w:r w:rsidR="00E1250B" w:rsidRPr="0011108A">
        <w:rPr>
          <w:rFonts w:ascii="Lato" w:hAnsi="Lato" w:cs="Lato"/>
          <w:sz w:val="24"/>
          <w:szCs w:val="24"/>
        </w:rPr>
        <w:t xml:space="preserve">w zakresie </w:t>
      </w:r>
      <w:r w:rsidR="00E1250B"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="00E1250B" w:rsidRPr="0011108A">
        <w:rPr>
          <w:rFonts w:ascii="Lato" w:hAnsi="Lato" w:cs="Lato"/>
          <w:sz w:val="24"/>
          <w:szCs w:val="24"/>
        </w:rPr>
        <w:t xml:space="preserve"> i każda zlokalizowana w strefie ochrony konserwatorskiej, wraz z uzyskaniem uzgodnień konserwatorskich i decyzji pozwolenia na budowę lub zaświadczenia o niewniesieniu sprzeciwu wobec zamiaru wykonania robót budowlanych dla wykazanych dwóch dokumentacji</w:t>
      </w:r>
      <w:r w:rsidR="00E1250B" w:rsidRPr="0011108A">
        <w:rPr>
          <w:rFonts w:ascii="Lato" w:hAnsi="Lato" w:cs="Calibri"/>
          <w:sz w:val="24"/>
          <w:szCs w:val="24"/>
        </w:rPr>
        <w:t>.</w:t>
      </w:r>
    </w:p>
    <w:p w14:paraId="5CEC794D" w14:textId="77777777" w:rsidR="001D6DBE" w:rsidRPr="0011108A" w:rsidRDefault="001D6DBE">
      <w:pPr>
        <w:pStyle w:val="Akapitzlist"/>
        <w:numPr>
          <w:ilvl w:val="0"/>
          <w:numId w:val="115"/>
        </w:numPr>
        <w:tabs>
          <w:tab w:val="left" w:pos="567"/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76F65609" w14:textId="77777777" w:rsidR="001D6DBE" w:rsidRPr="0011108A" w:rsidRDefault="001D6DBE">
      <w:pPr>
        <w:numPr>
          <w:ilvl w:val="0"/>
          <w:numId w:val="115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</w:t>
      </w:r>
      <w:r w:rsidRPr="0011108A">
        <w:rPr>
          <w:rFonts w:ascii="Lato" w:hAnsi="Lato" w:cs="Aptos"/>
          <w:sz w:val="24"/>
          <w:szCs w:val="24"/>
        </w:rPr>
        <w:t xml:space="preserve">ust. 1 pkt 4), 5), 7), 8), 9) i 10) 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</w:t>
      </w:r>
      <w:bookmarkStart w:id="2" w:name="_Hlk103061369"/>
    </w:p>
    <w:p w14:paraId="634F9A04" w14:textId="77777777" w:rsidR="001D6DBE" w:rsidRPr="0011108A" w:rsidRDefault="001D6DBE">
      <w:pPr>
        <w:numPr>
          <w:ilvl w:val="0"/>
          <w:numId w:val="115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11108A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11108A">
        <w:rPr>
          <w:rFonts w:ascii="Lato" w:eastAsia="Times New Roman" w:hAnsi="Lato" w:cs="Aptos"/>
          <w:sz w:val="24"/>
          <w:szCs w:val="24"/>
          <w:lang w:eastAsia="pl-PL"/>
        </w:rPr>
        <w:t>50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7), tj.:</w:t>
      </w:r>
    </w:p>
    <w:p w14:paraId="7FD48A4E" w14:textId="77777777" w:rsidR="001D6DBE" w:rsidRPr="0011108A" w:rsidRDefault="001D6DBE">
      <w:pPr>
        <w:numPr>
          <w:ilvl w:val="1"/>
          <w:numId w:val="114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17CAC009" w14:textId="77777777" w:rsidR="001D6DBE" w:rsidRPr="0011108A" w:rsidRDefault="001D6DBE">
      <w:pPr>
        <w:numPr>
          <w:ilvl w:val="1"/>
          <w:numId w:val="114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 2023r., poz. 1124 z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 zm.) jest osoba wymieniona w wykazach określonych w rozporządzeniu 765/2006 i rozporządzeniu 269/2014 ani wpisana na listę lub będąca takim beneficjentem rzeczywistym od dnia 24 lutego 2022r., o ile została wpisana na listę na podstawie decyzji w sprawie wpisu na listę rozstrzygającej o zastosowaniu środka, o którym mowa w art. 1 pkt 3 cytowanej ustawy;</w:t>
      </w:r>
    </w:p>
    <w:p w14:paraId="5835C9BF" w14:textId="77777777" w:rsidR="001D6DBE" w:rsidRPr="0011108A" w:rsidRDefault="001D6DBE">
      <w:pPr>
        <w:numPr>
          <w:ilvl w:val="1"/>
          <w:numId w:val="114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lastRenderedPageBreak/>
        <w:t>rozstrzygającej o zastosowaniu środka, o którym mowa w art. 1 pkt 3 cytowanej ustawy.</w:t>
      </w:r>
      <w:bookmarkEnd w:id="2"/>
    </w:p>
    <w:p w14:paraId="2289923C" w14:textId="77777777" w:rsidR="001D6DBE" w:rsidRPr="0011108A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BBC637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zachodzą w stosunku do nas podstawy wykluczenia z postępowania na podstawie art. …………. 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48AFEB38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1), 2) i 5) lub art. 109 ust. 1 pkt 2)-5) i 7)-10) - o ile dotyczy)* </w:t>
      </w:r>
    </w:p>
    <w:p w14:paraId="1FDFA8E0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25E5192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Jednocześnie oświadczam, że w związku z powyższym, na podstawie art. 110 ust. 2 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 podjąłem następujące środki naprawcze: </w:t>
      </w:r>
    </w:p>
    <w:p w14:paraId="576C30B8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6C95E526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…………………………………………………………………………….….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</w:t>
      </w:r>
    </w:p>
    <w:p w14:paraId="4D84C8A2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(- o ile dotyczy)*</w:t>
      </w:r>
    </w:p>
    <w:p w14:paraId="7A11C2FE" w14:textId="77777777" w:rsidR="00174E33" w:rsidRPr="0011108A" w:rsidRDefault="00174E33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</w:p>
    <w:p w14:paraId="167289CE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WYKAZ PODWYKONAWCÓW </w:t>
      </w: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- o ile dotyczy)*</w:t>
      </w:r>
    </w:p>
    <w:p w14:paraId="431D5D4E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14:paraId="58915F63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W przypadku powołania się przez Wykonawcę na zasoby innych podmiotów w zakresie ich zdolności technicznych lub zawodowych lub sytuacji finansowej lub ekonomicznej w celu wykazania spełniania warunków udziału w postępowaniu, którym to podmiotom zamierza powierzyć realizację części niniejszego zamówienia w charakterze swojego podwykonawcy zobowiązany jest podać nazwy (firmy) podwykonawców.</w:t>
      </w:r>
    </w:p>
    <w:p w14:paraId="5C0541F0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Załącznik ten jest wymagany obligatoryjnie jedynie w przypadku, gdy Wykonawca przewiduje zatrudnienie podwykonawcy/ów.</w:t>
      </w:r>
    </w:p>
    <w:p w14:paraId="50BF8062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DAD1487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powierzamy następującym podwykonawcy/om wykonanie następujących części (zakresu) zamówienia</w:t>
      </w:r>
    </w:p>
    <w:p w14:paraId="53F97295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Podwykonawca </w:t>
      </w:r>
    </w:p>
    <w:p w14:paraId="23AD9B6B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……………………….</w:t>
      </w:r>
    </w:p>
    <w:p w14:paraId="563010D1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)*</w:t>
      </w:r>
    </w:p>
    <w:p w14:paraId="0D01FD91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Powierzany zakres zamówienia: </w:t>
      </w:r>
    </w:p>
    <w:p w14:paraId="20695CC6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………………….</w:t>
      </w:r>
    </w:p>
    <w:p w14:paraId="0518DB25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259BCB4C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następujący/e podmiot/y, będący/e podwykonawcą/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ami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: </w:t>
      </w:r>
    </w:p>
    <w:p w14:paraId="64D2E691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  <w:r w:rsidR="00174E33"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…………….</w:t>
      </w:r>
    </w:p>
    <w:p w14:paraId="09E43F37" w14:textId="77777777" w:rsidR="001D6DBE" w:rsidRPr="0011108A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</w:t>
      </w:r>
    </w:p>
    <w:p w14:paraId="1459E219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nie podlega/ją wykluczeniu z postępowania o udzielenie zamówienia.</w:t>
      </w:r>
    </w:p>
    <w:p w14:paraId="574386A3" w14:textId="77777777" w:rsidR="001D6DBE" w:rsidRPr="0011108A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49105D6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OŚWIADCZENIE DOTYCZĄCE PODANYCH INFORMACJI:</w:t>
      </w:r>
    </w:p>
    <w:p w14:paraId="5A99CECA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99EF260" w14:textId="77777777" w:rsidR="001D6DBE" w:rsidRPr="0011108A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C5224B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2C173C8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83A603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F847936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82AE854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211FC4F2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AD33714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3F4D8D3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32EF956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0C201443" w14:textId="77777777" w:rsidR="00EA1BD5" w:rsidRPr="0011108A" w:rsidRDefault="00EA1BD5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45B614C6" w14:textId="77777777" w:rsidR="00EA1BD5" w:rsidRPr="0011108A" w:rsidRDefault="00EA1BD5" w:rsidP="00EA1BD5">
      <w:pPr>
        <w:pageBreakBefore/>
        <w:tabs>
          <w:tab w:val="left" w:pos="993"/>
        </w:tabs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3 do SWZ</w:t>
      </w:r>
    </w:p>
    <w:p w14:paraId="7547BFE0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11108A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C98ED4F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1D4D021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(UWAGA: poniższe zastosować tylko wtedy, gdy Wykonawca powołuję się na zasoby podmiotu/ów trzeciego/ich, odpowiednią ilość razy w zależności od liczby podmiotów udostępniających zasoby Wykonawcy, a ponadto wymagane jest do złożenia wraz z ofertą w formie oryginału lub kopii poświadczonej za zgodność z oryginałem przez osobę/y uprawnioną/e do reprezentacji podmiotu udostępniającego zasób/y)</w:t>
      </w:r>
    </w:p>
    <w:p w14:paraId="0C41796D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46DC12C1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PISEMNE ZOBOWIĄZANIE PODMIOTU</w:t>
      </w:r>
    </w:p>
    <w:p w14:paraId="03C84CE2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oddania do dyspozycji Wykonawcy niezbędnych zasobów na okres korzystania z nich przy wykonywaniu zamówienia zgodnie z art. 118 ustawy </w:t>
      </w:r>
      <w:proofErr w:type="spellStart"/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363A3A9E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72E781EF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Działając w imieniu i na rzecz:</w:t>
      </w:r>
    </w:p>
    <w:p w14:paraId="3670930E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7C642DA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FF529A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10BAA1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1108A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CEiDG</w:t>
      </w:r>
      <w:proofErr w:type="spellEnd"/>
      <w:r w:rsidRPr="0011108A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 xml:space="preserve"> - o ile dotyczy) * </w:t>
      </w:r>
    </w:p>
    <w:p w14:paraId="05D4A6C8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</w:pPr>
    </w:p>
    <w:p w14:paraId="4A0EF689" w14:textId="77777777" w:rsidR="00EA1BD5" w:rsidRPr="0011108A" w:rsidRDefault="00EA1BD5" w:rsidP="009B28CC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w postępowaniu 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usług projektowych w zakresie opracowania wielobranżowej dokumentacji projektowo</w:t>
      </w:r>
      <w:r w:rsidR="00D943E3" w:rsidRPr="0011108A">
        <w:rPr>
          <w:rFonts w:ascii="Lato" w:hAnsi="Lato"/>
          <w:b/>
          <w:bCs/>
          <w:i/>
          <w:iCs/>
          <w:sz w:val="24"/>
          <w:szCs w:val="24"/>
        </w:rPr>
        <w:t>-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kosztorysowej dla remontu, modernizacji, adaptacji i zmiany sposobu użytkowania budynku Kopernika 15B na potrzeby biurowo</w:t>
      </w:r>
      <w:r w:rsidR="00D943E3" w:rsidRPr="0011108A">
        <w:rPr>
          <w:rFonts w:ascii="Lato" w:hAnsi="Lato"/>
          <w:b/>
          <w:bCs/>
          <w:i/>
          <w:iCs/>
          <w:sz w:val="24"/>
          <w:szCs w:val="24"/>
        </w:rPr>
        <w:t>-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usługowe wraz z uzyskaniem pozwolenia na budowę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.</w:t>
      </w:r>
    </w:p>
    <w:p w14:paraId="3B14C23B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66C30D2" w14:textId="77777777" w:rsidR="00EA1BD5" w:rsidRPr="0011108A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zobowiązujemy się udostępnić nasze zasoby Wykonawcy:</w:t>
      </w:r>
    </w:p>
    <w:p w14:paraId="1F99A489" w14:textId="77777777" w:rsidR="00EA1BD5" w:rsidRPr="0011108A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6449D0BE" w14:textId="77777777" w:rsidR="00EA1BD5" w:rsidRPr="0011108A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(pełna nazwa Wykonawcy i adres/siedziba Wykonawcy, składającego ofertę)*</w:t>
      </w:r>
    </w:p>
    <w:p w14:paraId="7ED9F2F8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W celu oceny, czy wskazany wyżej Wykonawca będzie dysponował naszymi zasobami w stopniu niezbędnym dla należytego wykonania zamówienia oraz oceny, czy stosunek nas łączący gwarantuje rzeczywisty dostęp do naszych zasobów podaję:</w:t>
      </w:r>
    </w:p>
    <w:p w14:paraId="0A4B0E28" w14:textId="77777777" w:rsidR="00EA1BD5" w:rsidRPr="0011108A" w:rsidRDefault="00EA1BD5">
      <w:pPr>
        <w:pStyle w:val="Akapitzlist"/>
        <w:numPr>
          <w:ilvl w:val="1"/>
          <w:numId w:val="11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zakres naszych zasobów dostępnych Wykonawcy:</w:t>
      </w:r>
    </w:p>
    <w:p w14:paraId="7C6AC3F5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9B28CC" w:rsidRPr="0011108A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………….…………</w:t>
      </w:r>
    </w:p>
    <w:p w14:paraId="26EC8D62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i opisać zakres udostępnionych zasobów, tj.: zdolności techniczne lub zawodowe, sytuację ekonomiczną lub finansową, doświadczenie, wiedzę, osoby, sprzęt, urządzenia itp., odpowiednio o ile dotyczy)</w:t>
      </w:r>
    </w:p>
    <w:p w14:paraId="5BF8BA59" w14:textId="77777777" w:rsidR="00EA1BD5" w:rsidRPr="0011108A" w:rsidRDefault="00EA1BD5">
      <w:pPr>
        <w:pStyle w:val="Akapitzlist"/>
        <w:numPr>
          <w:ilvl w:val="1"/>
          <w:numId w:val="11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sposób i okres udostępnienia Wykonawcy i wykorzystania przez niego zasobów podmiotu udostępniającego te zasoby przy wykonywaniu zamówienia:</w:t>
      </w:r>
    </w:p>
    <w:p w14:paraId="7011C8B0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108A">
        <w:rPr>
          <w:rFonts w:ascii="Lato" w:eastAsia="Times New Roman" w:hAnsi="Lato" w:cs="Aptos"/>
          <w:sz w:val="24"/>
          <w:szCs w:val="24"/>
          <w:lang w:eastAsia="pl-PL"/>
        </w:rPr>
        <w:t>……..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……………………………….…………</w:t>
      </w:r>
    </w:p>
    <w:p w14:paraId="754CF867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realny i faktyczny sposób oraz okres (czas), wykorzystania zasobów przy wykonywaniu zamówienia publicznego)</w:t>
      </w:r>
    </w:p>
    <w:p w14:paraId="24E279FC" w14:textId="77777777" w:rsidR="00EA1BD5" w:rsidRPr="0011108A" w:rsidRDefault="00EA1BD5">
      <w:pPr>
        <w:pStyle w:val="Akapitzlist"/>
        <w:numPr>
          <w:ilvl w:val="1"/>
          <w:numId w:val="11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charakter stosunku, jaki będzie mnie łączył z Wykonawcą:</w:t>
      </w:r>
    </w:p>
    <w:p w14:paraId="1F6E880C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108A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……………………….…….…………</w:t>
      </w:r>
    </w:p>
    <w:p w14:paraId="6E66037B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np. umowa zlecenia, o dzieło, pożyczki, użyczenia itp.)</w:t>
      </w:r>
    </w:p>
    <w:p w14:paraId="5AA07EB1" w14:textId="77777777" w:rsidR="00EA1BD5" w:rsidRPr="0011108A" w:rsidRDefault="00EA1BD5">
      <w:pPr>
        <w:pStyle w:val="Akapitzlist"/>
        <w:numPr>
          <w:ilvl w:val="1"/>
          <w:numId w:val="11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5A2933A0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11108A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………………………..…………….…………</w:t>
      </w:r>
    </w:p>
    <w:p w14:paraId="79AE6D78" w14:textId="77777777" w:rsidR="00EA1BD5" w:rsidRPr="0011108A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te elementy zamówienia, tj. odpowiednio o ile dotyczy usług lub robót budowlanych, które będą realizowane przez podmiot udostępniający zasoby)</w:t>
      </w:r>
    </w:p>
    <w:p w14:paraId="33AA8776" w14:textId="77777777" w:rsidR="00EA1BD5" w:rsidRPr="0011108A" w:rsidRDefault="00EA1BD5">
      <w:pPr>
        <w:numPr>
          <w:ilvl w:val="0"/>
          <w:numId w:val="11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301B7EE1" w14:textId="77777777" w:rsidR="00EA1BD5" w:rsidRPr="0011108A" w:rsidRDefault="00EA1BD5">
      <w:pPr>
        <w:numPr>
          <w:ilvl w:val="0"/>
          <w:numId w:val="11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ust. 1 pkt 4), 5), 7), 8), 9) i 10) ustawy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. </w:t>
      </w:r>
    </w:p>
    <w:p w14:paraId="29DF3C61" w14:textId="77777777" w:rsidR="00EA1BD5" w:rsidRPr="0011108A" w:rsidRDefault="00EA1BD5">
      <w:pPr>
        <w:numPr>
          <w:ilvl w:val="0"/>
          <w:numId w:val="11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B54DBB" w:rsidRPr="0011108A">
        <w:rPr>
          <w:rFonts w:ascii="Lato" w:eastAsia="Times New Roman" w:hAnsi="Lato" w:cs="Aptos"/>
          <w:sz w:val="24"/>
          <w:szCs w:val="24"/>
          <w:lang w:eastAsia="pl-PL"/>
        </w:rPr>
        <w:t>4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r., poz. </w:t>
      </w:r>
      <w:r w:rsidR="00B54DBB" w:rsidRPr="0011108A">
        <w:rPr>
          <w:rFonts w:ascii="Lato" w:eastAsia="Times New Roman" w:hAnsi="Lato" w:cs="Aptos"/>
          <w:sz w:val="24"/>
          <w:szCs w:val="24"/>
          <w:lang w:eastAsia="pl-PL"/>
        </w:rPr>
        <w:t>507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t>), tj.:</w:t>
      </w:r>
    </w:p>
    <w:p w14:paraId="741C2961" w14:textId="77777777" w:rsidR="00EA1BD5" w:rsidRPr="0011108A" w:rsidRDefault="00EA1BD5">
      <w:pPr>
        <w:numPr>
          <w:ilvl w:val="1"/>
          <w:numId w:val="11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ustawy;</w:t>
      </w:r>
    </w:p>
    <w:p w14:paraId="776C6DC3" w14:textId="77777777" w:rsidR="00EA1BD5" w:rsidRPr="0011108A" w:rsidRDefault="00EA1BD5">
      <w:pPr>
        <w:numPr>
          <w:ilvl w:val="1"/>
          <w:numId w:val="11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jednolity: Dziennik Ustaw z 2023r., poz. 1124 z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>. zm.)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ustawy;</w:t>
      </w:r>
    </w:p>
    <w:p w14:paraId="15BBD80A" w14:textId="77777777" w:rsidR="00EA1BD5" w:rsidRPr="0011108A" w:rsidRDefault="00EA1BD5">
      <w:pPr>
        <w:numPr>
          <w:ilvl w:val="1"/>
          <w:numId w:val="11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11108A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11108A">
        <w:rPr>
          <w:rFonts w:ascii="Lato" w:eastAsia="Times New Roman" w:hAnsi="Lato" w:cs="Aptos"/>
          <w:sz w:val="24"/>
          <w:szCs w:val="24"/>
          <w:lang w:eastAsia="pl-PL"/>
        </w:rPr>
        <w:t xml:space="preserve">. zm.), jest podmiot wymieniony w wykazach określonych w rozporządzeniu 765/2006 i rozporządzeniu 269/2014 </w:t>
      </w:r>
      <w:r w:rsidRPr="0011108A">
        <w:rPr>
          <w:rFonts w:ascii="Lato" w:eastAsia="Times New Roman" w:hAnsi="Lato" w:cs="Aptos"/>
          <w:sz w:val="24"/>
          <w:szCs w:val="24"/>
          <w:lang w:eastAsia="pl-PL"/>
        </w:rPr>
        <w:lastRenderedPageBreak/>
        <w:t>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</w:p>
    <w:p w14:paraId="625BB765" w14:textId="77777777" w:rsidR="00EA1BD5" w:rsidRPr="0011108A" w:rsidRDefault="00EA1BD5" w:rsidP="00EA1BD5">
      <w:pPr>
        <w:tabs>
          <w:tab w:val="left" w:pos="567"/>
        </w:tabs>
        <w:ind w:left="284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3978DA2" w14:textId="77777777" w:rsidR="00EA1BD5" w:rsidRPr="0011108A" w:rsidRDefault="00EA1BD5" w:rsidP="00EA1BD5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4 do SWZ</w:t>
      </w:r>
    </w:p>
    <w:p w14:paraId="182167EE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11108A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49CD47A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1F901CF2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Oświadczenie Wykonawców</w:t>
      </w:r>
    </w:p>
    <w:p w14:paraId="76B33478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wspólnie ubiegających się o udzielenie zamówienia w zakresie,  </w:t>
      </w:r>
    </w:p>
    <w:p w14:paraId="53F0E783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 którym mowa w art. 117 ust. 4 ustawy </w:t>
      </w:r>
      <w:proofErr w:type="spellStart"/>
      <w:r w:rsidRPr="0011108A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5BEE799C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Cs/>
          <w:sz w:val="24"/>
          <w:szCs w:val="24"/>
          <w:lang w:eastAsia="pl-PL"/>
        </w:rPr>
      </w:pPr>
      <w:r w:rsidRPr="0011108A">
        <w:rPr>
          <w:rFonts w:ascii="Lato" w:eastAsia="Times New Roman" w:hAnsi="Lato" w:cs="Calibri"/>
          <w:bCs/>
          <w:sz w:val="24"/>
          <w:szCs w:val="24"/>
          <w:lang w:eastAsia="pl-PL"/>
        </w:rPr>
        <w:t xml:space="preserve">(z którego wynika, które </w:t>
      </w:r>
      <w:r w:rsidR="002A0D3C" w:rsidRPr="0011108A">
        <w:rPr>
          <w:rFonts w:ascii="Lato" w:eastAsia="Times New Roman" w:hAnsi="Lato" w:cs="Calibri"/>
          <w:bCs/>
          <w:sz w:val="24"/>
          <w:szCs w:val="24"/>
          <w:lang w:eastAsia="pl-PL"/>
        </w:rPr>
        <w:t>roboty budowalne</w:t>
      </w:r>
      <w:r w:rsidRPr="0011108A">
        <w:rPr>
          <w:rFonts w:ascii="Lato" w:eastAsia="Times New Roman" w:hAnsi="Lato" w:cs="Calibri"/>
          <w:bCs/>
          <w:sz w:val="24"/>
          <w:szCs w:val="24"/>
          <w:lang w:eastAsia="pl-PL"/>
        </w:rPr>
        <w:t>, dostawy lub usługi wykonają poszczególni Wykonawcy)</w:t>
      </w:r>
    </w:p>
    <w:p w14:paraId="66BC3A86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5E1E1340" w14:textId="77777777" w:rsidR="00EA1BD5" w:rsidRPr="0011108A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</w:t>
      </w:r>
      <w:r w:rsidRPr="0011108A">
        <w:rPr>
          <w:rFonts w:ascii="Lato" w:hAnsi="Lato"/>
          <w:b/>
          <w:bCs/>
          <w:sz w:val="24"/>
          <w:szCs w:val="24"/>
        </w:rPr>
        <w:t>usług projektowych w zakresie opracowania wielobranżowej dokumentacji projektowo</w:t>
      </w:r>
      <w:r w:rsidR="00D943E3" w:rsidRPr="0011108A">
        <w:rPr>
          <w:rFonts w:ascii="Lato" w:hAnsi="Lato"/>
          <w:b/>
          <w:bCs/>
          <w:sz w:val="24"/>
          <w:szCs w:val="24"/>
        </w:rPr>
        <w:t>-</w:t>
      </w:r>
      <w:r w:rsidRPr="0011108A">
        <w:rPr>
          <w:rFonts w:ascii="Lato" w:hAnsi="Lato"/>
          <w:b/>
          <w:bCs/>
          <w:sz w:val="24"/>
          <w:szCs w:val="24"/>
        </w:rPr>
        <w:t>kosztorysowej dla remontu, modernizacji, adaptacji i zmiany sposobu użytkowania budynku Kopernika 15B na potrzeby biurowo</w:t>
      </w:r>
      <w:r w:rsidR="00D943E3" w:rsidRPr="0011108A">
        <w:rPr>
          <w:rFonts w:ascii="Lato" w:hAnsi="Lato"/>
          <w:b/>
          <w:bCs/>
          <w:sz w:val="24"/>
          <w:szCs w:val="24"/>
        </w:rPr>
        <w:t>-</w:t>
      </w:r>
      <w:r w:rsidRPr="0011108A">
        <w:rPr>
          <w:rFonts w:ascii="Lato" w:hAnsi="Lato"/>
          <w:b/>
          <w:bCs/>
          <w:sz w:val="24"/>
          <w:szCs w:val="24"/>
        </w:rPr>
        <w:t>usługowe wraz z uzyskaniem pozwolenia na budowę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. </w:t>
      </w:r>
    </w:p>
    <w:p w14:paraId="42D55FA8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0EC38EF8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>Wykonawca:</w:t>
      </w:r>
    </w:p>
    <w:p w14:paraId="7F5078E3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4D3A9087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Wykonawcy, składającego ofertę)</w:t>
      </w:r>
    </w:p>
    <w:p w14:paraId="5AC772D1" w14:textId="77777777" w:rsidR="00EA1BD5" w:rsidRPr="0011108A" w:rsidRDefault="00EA1BD5" w:rsidP="00EA1BD5">
      <w:pPr>
        <w:tabs>
          <w:tab w:val="left" w:pos="567"/>
          <w:tab w:val="left" w:pos="993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308CABB8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działając w imieniu i na rzecz:</w:t>
      </w:r>
    </w:p>
    <w:p w14:paraId="1FA48BFC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069B09BC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 wspólnie ubiegających się o udzielenie zamówienia)</w:t>
      </w:r>
    </w:p>
    <w:p w14:paraId="04D113D8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b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b/>
          <w:sz w:val="24"/>
          <w:szCs w:val="24"/>
          <w:lang w:eastAsia="pl-PL"/>
        </w:rPr>
        <w:t>Oświadczamy,</w:t>
      </w:r>
      <w:r w:rsidRPr="0011108A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iż następujące </w:t>
      </w:r>
      <w:r w:rsidR="002A0D3C" w:rsidRPr="0011108A">
        <w:rPr>
          <w:rFonts w:ascii="Lato" w:eastAsia="Times New Roman" w:hAnsi="Lato" w:cs="Aptos"/>
          <w:b/>
          <w:iCs/>
          <w:sz w:val="24"/>
          <w:szCs w:val="24"/>
          <w:lang w:eastAsia="pl-PL"/>
        </w:rPr>
        <w:t>usługi</w:t>
      </w:r>
      <w:r w:rsidRPr="0011108A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wykonają poszczególni Wykonawcy wspólnie ubiegający się o udzielenie zamówienia:</w:t>
      </w:r>
    </w:p>
    <w:p w14:paraId="63F2EED4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79C11F0B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>Wykonawca (nazwa):</w:t>
      </w:r>
    </w:p>
    <w:p w14:paraId="00D0D5A5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66A0DD1A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444F1732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2939BBEC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Wykonawca (nazwa): </w:t>
      </w:r>
    </w:p>
    <w:p w14:paraId="26EB0FA6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22C40EA6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  <w:r w:rsidRPr="0011108A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5672CABF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</w:p>
    <w:p w14:paraId="0CD8F66E" w14:textId="77777777" w:rsidR="00EA1BD5" w:rsidRPr="0011108A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11108A">
        <w:rPr>
          <w:rFonts w:ascii="Lato" w:hAnsi="Lato" w:cs="Aptos"/>
          <w:i/>
          <w:color w:val="FF0000"/>
          <w:sz w:val="24"/>
          <w:szCs w:val="24"/>
          <w:u w:val="single"/>
        </w:rPr>
        <w:t>* niepotrzebne skreślić</w:t>
      </w:r>
    </w:p>
    <w:p w14:paraId="7A7282CB" w14:textId="77777777" w:rsidR="00EA1BD5" w:rsidRPr="0011108A" w:rsidRDefault="00EA1BD5" w:rsidP="00EA1BD5">
      <w:pPr>
        <w:tabs>
          <w:tab w:val="left" w:pos="567"/>
        </w:tabs>
        <w:ind w:left="567"/>
        <w:rPr>
          <w:rFonts w:ascii="Lato" w:hAnsi="Lato" w:cs="Aptos"/>
          <w:i/>
          <w:color w:val="FF0000"/>
          <w:sz w:val="24"/>
          <w:szCs w:val="24"/>
          <w:u w:val="single"/>
        </w:rPr>
      </w:pPr>
      <w:r w:rsidRPr="0011108A">
        <w:rPr>
          <w:rFonts w:ascii="Lato" w:hAnsi="Lato" w:cs="Aptos"/>
          <w:i/>
          <w:color w:val="FF0000"/>
          <w:sz w:val="24"/>
          <w:szCs w:val="24"/>
          <w:u w:val="single"/>
        </w:rPr>
        <w:t>** należy dostosować do ilości Wykonawców w konsorcjum</w:t>
      </w:r>
    </w:p>
    <w:p w14:paraId="1610A5BA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5 do SWZ</w:t>
      </w:r>
    </w:p>
    <w:p w14:paraId="17B28D57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37E501FF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</w:pPr>
    </w:p>
    <w:p w14:paraId="678A60BC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/>
          <w:bCs/>
          <w:sz w:val="24"/>
          <w:szCs w:val="24"/>
        </w:rPr>
        <w:t>OŚWIADCZENIE O POWIĄZANIU KAPITAŁOWYM</w:t>
      </w:r>
    </w:p>
    <w:p w14:paraId="42AE08FA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 w:cs="Calibri"/>
          <w:b/>
          <w:bCs/>
          <w:sz w:val="24"/>
          <w:szCs w:val="24"/>
        </w:rPr>
      </w:pPr>
    </w:p>
    <w:p w14:paraId="299B4240" w14:textId="77777777" w:rsidR="00EA1BD5" w:rsidRPr="0011108A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usług projektowych w zakresie opracowania wielobranżowej dokumentacji projektowo</w:t>
      </w:r>
      <w:r w:rsidR="00D943E3" w:rsidRPr="0011108A">
        <w:rPr>
          <w:rFonts w:ascii="Lato" w:hAnsi="Lato"/>
          <w:b/>
          <w:bCs/>
          <w:i/>
          <w:iCs/>
          <w:sz w:val="24"/>
          <w:szCs w:val="24"/>
        </w:rPr>
        <w:t>-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kosztorysowej dla remontu, modernizacji, adaptacji i zmiany sposobu użytkowania budynku Kopernika 15B na potrzeby biurowo</w:t>
      </w:r>
      <w:r w:rsidR="00D943E3" w:rsidRPr="0011108A">
        <w:rPr>
          <w:rFonts w:ascii="Lato" w:hAnsi="Lato"/>
          <w:b/>
          <w:bCs/>
          <w:i/>
          <w:iCs/>
          <w:sz w:val="24"/>
          <w:szCs w:val="24"/>
        </w:rPr>
        <w:t>-</w:t>
      </w:r>
      <w:r w:rsidRPr="0011108A">
        <w:rPr>
          <w:rFonts w:ascii="Lato" w:hAnsi="Lato"/>
          <w:b/>
          <w:bCs/>
          <w:i/>
          <w:iCs/>
          <w:sz w:val="24"/>
          <w:szCs w:val="24"/>
        </w:rPr>
        <w:t>usługowe wraz z uzyskaniem pozwolenia na budowę</w:t>
      </w:r>
      <w:r w:rsidRPr="0011108A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. </w:t>
      </w:r>
    </w:p>
    <w:p w14:paraId="44496C83" w14:textId="77777777" w:rsidR="00EA1BD5" w:rsidRPr="0011108A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</w:p>
    <w:p w14:paraId="4FD4C092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108A">
        <w:rPr>
          <w:rFonts w:ascii="Lato" w:hAnsi="Lato" w:cs="Calibri"/>
          <w:bCs/>
          <w:spacing w:val="-4"/>
          <w:sz w:val="24"/>
          <w:szCs w:val="24"/>
        </w:rPr>
        <w:t>oświadczamy, że :</w:t>
      </w:r>
    </w:p>
    <w:p w14:paraId="2FEC78DB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1DE53EE8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108A">
        <w:rPr>
          <w:rFonts w:ascii="Lato" w:hAnsi="Lato" w:cs="Calibri"/>
          <w:bCs/>
          <w:spacing w:val="-4"/>
          <w:sz w:val="24"/>
          <w:szCs w:val="24"/>
        </w:rPr>
        <w:t>nie należymy do tej samej grupy kapitałowej z żadnym z Wykonawców, którzy złożyli ofertę w niniejszym postępowaniu *</w:t>
      </w:r>
      <w:r w:rsidRPr="0011108A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7EAAF97C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0031F486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108A">
        <w:rPr>
          <w:rFonts w:ascii="Lato" w:hAnsi="Lato" w:cs="Calibri"/>
          <w:bCs/>
          <w:spacing w:val="-4"/>
          <w:sz w:val="24"/>
          <w:szCs w:val="24"/>
        </w:rPr>
        <w:t>lub</w:t>
      </w:r>
    </w:p>
    <w:p w14:paraId="177E7081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68AEC4B4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108A">
        <w:rPr>
          <w:rFonts w:ascii="Lato" w:hAnsi="Lato" w:cs="Calibri"/>
          <w:bCs/>
          <w:spacing w:val="-4"/>
          <w:sz w:val="24"/>
          <w:szCs w:val="24"/>
        </w:rPr>
        <w:t>należymy do tej samej grupy kapitałowej z następującymi Wykonawcami, którzy złożyli ofertę w niniejszym postępowaniu *</w:t>
      </w:r>
      <w:r w:rsidRPr="0011108A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13BD0C4F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568DF35C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11108A">
        <w:rPr>
          <w:rFonts w:ascii="Lato" w:hAnsi="Lato" w:cs="Calibri"/>
          <w:bCs/>
          <w:spacing w:val="-4"/>
          <w:sz w:val="24"/>
          <w:szCs w:val="24"/>
        </w:rPr>
        <w:t xml:space="preserve">w rozumieniu art. 4 pkt 14) ustawy z dnia 16 lutego 2007r. o ochronie konkurencji </w:t>
      </w:r>
      <w:r w:rsidRPr="0011108A">
        <w:rPr>
          <w:rFonts w:ascii="Lato" w:hAnsi="Lato" w:cs="Calibri"/>
          <w:bCs/>
          <w:spacing w:val="-4"/>
          <w:sz w:val="24"/>
          <w:szCs w:val="24"/>
        </w:rPr>
        <w:br/>
        <w:t>i konsumentów (tekst jednolity: Dziennik Ustaw z 2024r. poz. 594).</w:t>
      </w:r>
    </w:p>
    <w:p w14:paraId="1EBE0743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7B294BF6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vertAlign w:val="superscript"/>
        </w:rPr>
      </w:pPr>
      <w:r w:rsidRPr="0011108A">
        <w:rPr>
          <w:rFonts w:ascii="Lato" w:hAnsi="Lato" w:cs="Calibri"/>
          <w:spacing w:val="-4"/>
          <w:sz w:val="24"/>
          <w:szCs w:val="24"/>
        </w:rPr>
        <w:t>Lista Wykonawców składających ofertę w niniejszy postępowaniu, należących do tej samej grupy kapitałowej , o ile dotyczy*</w:t>
      </w:r>
      <w:r w:rsidRPr="0011108A">
        <w:rPr>
          <w:rFonts w:ascii="Lato" w:hAnsi="Lato" w:cs="Calibri"/>
          <w:spacing w:val="-4"/>
          <w:sz w:val="24"/>
          <w:szCs w:val="24"/>
          <w:vertAlign w:val="superscript"/>
        </w:rPr>
        <w:t>)</w:t>
      </w:r>
    </w:p>
    <w:p w14:paraId="7A54062A" w14:textId="77777777" w:rsidR="00EA1BD5" w:rsidRPr="0011108A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047D6562" w14:textId="77777777" w:rsidR="00EA1BD5" w:rsidRPr="0011108A" w:rsidRDefault="00EA1BD5">
      <w:pPr>
        <w:widowControl w:val="0"/>
        <w:numPr>
          <w:ilvl w:val="0"/>
          <w:numId w:val="1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11108A">
        <w:rPr>
          <w:rFonts w:ascii="Lato" w:hAnsi="Lato" w:cs="Calibri"/>
          <w:spacing w:val="-4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59A71846" w14:textId="77777777" w:rsidR="00EA1BD5" w:rsidRPr="0011108A" w:rsidRDefault="00EA1BD5" w:rsidP="00EA1B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</w:rPr>
      </w:pPr>
    </w:p>
    <w:p w14:paraId="7A5B0DB1" w14:textId="77777777" w:rsidR="00EA1BD5" w:rsidRPr="0011108A" w:rsidRDefault="00EA1BD5">
      <w:pPr>
        <w:widowControl w:val="0"/>
        <w:numPr>
          <w:ilvl w:val="0"/>
          <w:numId w:val="1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11108A">
        <w:rPr>
          <w:rFonts w:ascii="Lato" w:hAnsi="Lato" w:cs="Calibri"/>
          <w:spacing w:val="-4"/>
          <w:sz w:val="24"/>
          <w:szCs w:val="24"/>
        </w:rPr>
        <w:t>……………………………………….....................................................................................................................</w:t>
      </w:r>
    </w:p>
    <w:p w14:paraId="12293E75" w14:textId="77777777" w:rsidR="00EA1BD5" w:rsidRPr="0011108A" w:rsidRDefault="00EA1BD5" w:rsidP="00EA1BD5">
      <w:pPr>
        <w:pStyle w:val="Akapitzlist"/>
        <w:tabs>
          <w:tab w:val="left" w:pos="993"/>
        </w:tabs>
        <w:spacing w:after="0" w:line="240" w:lineRule="auto"/>
        <w:ind w:left="567"/>
        <w:rPr>
          <w:rFonts w:ascii="Lato" w:hAnsi="Lato" w:cs="Calibri"/>
          <w:spacing w:val="-4"/>
          <w:sz w:val="24"/>
          <w:szCs w:val="24"/>
        </w:rPr>
      </w:pPr>
    </w:p>
    <w:p w14:paraId="534DCB6B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color w:val="0D0D0D"/>
          <w:sz w:val="24"/>
          <w:szCs w:val="24"/>
        </w:rPr>
      </w:pPr>
      <w:r w:rsidRPr="0011108A">
        <w:rPr>
          <w:rFonts w:ascii="Lato" w:hAnsi="Lato" w:cs="Calibri"/>
          <w:color w:val="0D0D0D"/>
          <w:sz w:val="24"/>
          <w:szCs w:val="24"/>
        </w:rPr>
        <w:t>Wraz ze złożeniem oświadczenia, Wykonawca o ile dotyczy może przedstawić dowody, że oferty zostały przygotowane niezależnie od siebie oraz że powiązania z innym wykonawcą/</w:t>
      </w:r>
      <w:proofErr w:type="spellStart"/>
      <w:r w:rsidRPr="0011108A">
        <w:rPr>
          <w:rFonts w:ascii="Lato" w:hAnsi="Lato" w:cs="Calibri"/>
          <w:color w:val="0D0D0D"/>
          <w:sz w:val="24"/>
          <w:szCs w:val="24"/>
        </w:rPr>
        <w:t>ami</w:t>
      </w:r>
      <w:proofErr w:type="spellEnd"/>
      <w:r w:rsidRPr="0011108A">
        <w:rPr>
          <w:rFonts w:ascii="Lato" w:hAnsi="Lato" w:cs="Calibri"/>
          <w:color w:val="0D0D0D"/>
          <w:sz w:val="24"/>
          <w:szCs w:val="24"/>
        </w:rPr>
        <w:t xml:space="preserve"> nie prowadzą do zakłócenia konkurencji w postępowaniu o udzielenie zamówienia.</w:t>
      </w:r>
    </w:p>
    <w:p w14:paraId="6A81BB8F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b/>
          <w:i/>
          <w:sz w:val="24"/>
          <w:szCs w:val="24"/>
          <w:u w:val="single"/>
        </w:rPr>
      </w:pPr>
    </w:p>
    <w:p w14:paraId="0E05482D" w14:textId="77777777" w:rsidR="00EA1BD5" w:rsidRPr="0011108A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  <w:r w:rsidRPr="0011108A">
        <w:rPr>
          <w:rFonts w:ascii="Lato" w:hAnsi="Lato" w:cs="Calibri"/>
          <w:i/>
          <w:color w:val="FF0000"/>
          <w:sz w:val="24"/>
          <w:szCs w:val="24"/>
          <w:u w:val="single"/>
        </w:rPr>
        <w:t>* niepotrzebne skreślić</w:t>
      </w:r>
    </w:p>
    <w:p w14:paraId="7BAE970C" w14:textId="77777777" w:rsidR="00EA1BD5" w:rsidRPr="0011108A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4EACFB8D" w14:textId="77777777" w:rsidR="00727B3E" w:rsidRPr="0011108A" w:rsidRDefault="00727B3E" w:rsidP="00727B3E">
      <w:pPr>
        <w:pageBreakBefore/>
        <w:tabs>
          <w:tab w:val="left" w:pos="993"/>
        </w:tabs>
        <w:spacing w:after="0" w:line="240" w:lineRule="auto"/>
        <w:jc w:val="right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Załącznik nr 6 do SWZ</w:t>
      </w:r>
    </w:p>
    <w:p w14:paraId="5D3B2A83" w14:textId="77777777" w:rsidR="00727B3E" w:rsidRPr="0011108A" w:rsidRDefault="00727B3E" w:rsidP="00727B3E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11108A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41DAB8B5" w14:textId="77777777" w:rsidR="00727B3E" w:rsidRPr="0011108A" w:rsidRDefault="00727B3E" w:rsidP="00727B3E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i/>
          <w:iCs/>
          <w:sz w:val="24"/>
          <w:szCs w:val="24"/>
          <w:u w:val="single"/>
          <w:lang w:eastAsia="pl-PL"/>
        </w:rPr>
      </w:pPr>
    </w:p>
    <w:p w14:paraId="7EECDEC7" w14:textId="77777777" w:rsidR="00727B3E" w:rsidRPr="0011108A" w:rsidRDefault="00727B3E" w:rsidP="00727B3E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t>WYKAZ OSÓB</w:t>
      </w:r>
    </w:p>
    <w:p w14:paraId="602B6F21" w14:textId="77777777" w:rsidR="00727B3E" w:rsidRPr="0011108A" w:rsidRDefault="00727B3E" w:rsidP="00727B3E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7D53221F" w14:textId="77777777" w:rsidR="00727B3E" w:rsidRPr="0011108A" w:rsidRDefault="00727B3E" w:rsidP="00727B3E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sz w:val="24"/>
          <w:szCs w:val="24"/>
        </w:rPr>
        <w:t>Składając ofertę oświadczamy, że dysponujemy osobami zdolnymi do realizacji zamówienia, tj.:</w:t>
      </w:r>
    </w:p>
    <w:p w14:paraId="7950F6FE" w14:textId="77777777" w:rsidR="00727B3E" w:rsidRPr="0011108A" w:rsidRDefault="00727B3E" w:rsidP="00727B3E">
      <w:pPr>
        <w:widowControl w:val="0"/>
        <w:numPr>
          <w:ilvl w:val="3"/>
          <w:numId w:val="51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sz w:val="24"/>
          <w:szCs w:val="24"/>
        </w:rPr>
        <w:t>głównego projektanta branży architektonicznej</w:t>
      </w:r>
      <w:r w:rsidRPr="0011108A">
        <w:rPr>
          <w:rFonts w:ascii="Lato" w:hAnsi="Lato" w:cs="Lato"/>
          <w:sz w:val="24"/>
          <w:szCs w:val="24"/>
        </w:rPr>
        <w:t xml:space="preserve">, posiadającą uprawnienia do projektowania w specjalności architektonicznej w zakresie niezbędnym do realizacji przedmiotowego zadania, a także posiadającą co najmniej pięcioletnie doświadczenie zawodowe liczone od dnia uzyskania uprawnień oraz doświadczenie w opracowaniu co najmniej dwóch dokumentacji projektowo-kosztorysowych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i każda zlokalizowana w strefie ochrony konserwatorskiej, wraz z uzyskaniem uzgodnień konserwatorskich i decyzji pozwolenia na budowę lub zaświadczenia o niewniesieniu sprzeciwu wobec zamiaru wykonania robót budowlanych dla wykazanych dwóch dokumentacji w zakresie odpowiadającym posiadanym uprawnieniom,</w:t>
      </w:r>
    </w:p>
    <w:p w14:paraId="322078AB" w14:textId="77777777" w:rsidR="00727B3E" w:rsidRPr="0011108A" w:rsidRDefault="00727B3E" w:rsidP="00727B3E">
      <w:pPr>
        <w:widowControl w:val="0"/>
        <w:numPr>
          <w:ilvl w:val="3"/>
          <w:numId w:val="51"/>
        </w:numPr>
        <w:tabs>
          <w:tab w:val="left" w:pos="567"/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 xml:space="preserve">projektanta posiadającego uprawnienia do projektowania w specjalności konstrukcyjno-budowlanej </w:t>
      </w:r>
      <w:r w:rsidRPr="0011108A">
        <w:rPr>
          <w:rFonts w:ascii="Lato" w:hAnsi="Lato" w:cs="Lato"/>
          <w:sz w:val="24"/>
          <w:szCs w:val="24"/>
        </w:rPr>
        <w:t xml:space="preserve">w zakresie niezbędnym do realizacji przedmiotowego zadania, a także posiadającego co najmniej pięcioletnie doświadczenie zawodowe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22C1FE7B" w14:textId="77777777" w:rsidR="00727B3E" w:rsidRPr="0011108A" w:rsidRDefault="00727B3E" w:rsidP="00727B3E">
      <w:pPr>
        <w:widowControl w:val="0"/>
        <w:numPr>
          <w:ilvl w:val="3"/>
          <w:numId w:val="51"/>
        </w:numPr>
        <w:tabs>
          <w:tab w:val="left" w:pos="567"/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>projektanta posiadającego uprawnienia do projektowania w zakresie sieci, instalacji i urządzeń elektrycznych i elektroenergetycznych</w:t>
      </w:r>
      <w:r w:rsidRPr="0011108A">
        <w:rPr>
          <w:rFonts w:ascii="Lato" w:hAnsi="Lato" w:cs="Lato"/>
          <w:sz w:val="24"/>
          <w:szCs w:val="24"/>
        </w:rPr>
        <w:t xml:space="preserve"> w zakresie niezbędnym do realizacji przedmiotowego zadania, a także posiadającego co najmniej trzyletnie doświadczenie zawodowe w zakresie odpowiadającym 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074C7DAB" w14:textId="77777777" w:rsidR="00727B3E" w:rsidRPr="0011108A" w:rsidRDefault="00727B3E" w:rsidP="00727B3E">
      <w:pPr>
        <w:widowControl w:val="0"/>
        <w:numPr>
          <w:ilvl w:val="3"/>
          <w:numId w:val="51"/>
        </w:numPr>
        <w:tabs>
          <w:tab w:val="left" w:pos="993"/>
        </w:tabs>
        <w:spacing w:after="0" w:line="240" w:lineRule="auto"/>
        <w:ind w:left="567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>projektanta posiadającego uprawnienia do projektowania w zakresie sieci, instalacji i urządzeń cieplnych, wentylacyjnych, gazowych, wodociągowych i kanalizacyjnych</w:t>
      </w:r>
      <w:r w:rsidRPr="0011108A">
        <w:rPr>
          <w:rFonts w:ascii="Lato" w:hAnsi="Lato" w:cs="Lato"/>
          <w:sz w:val="24"/>
          <w:szCs w:val="24"/>
        </w:rPr>
        <w:t xml:space="preserve"> w zakresie niezbędnym do realizacji przedmiotowego zadania, a także posiadającego co najmniej trzyletnie doświadczenie zawodowe w zakresie odpowiadającym 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specjalności,</w:t>
      </w:r>
    </w:p>
    <w:p w14:paraId="1C7DB974" w14:textId="77777777" w:rsidR="00727B3E" w:rsidRPr="0011108A" w:rsidRDefault="00727B3E" w:rsidP="00727B3E">
      <w:pPr>
        <w:widowControl w:val="0"/>
        <w:numPr>
          <w:ilvl w:val="3"/>
          <w:numId w:val="51"/>
        </w:numPr>
        <w:tabs>
          <w:tab w:val="clear" w:pos="0"/>
          <w:tab w:val="left" w:pos="993"/>
        </w:tabs>
        <w:spacing w:after="0" w:line="240" w:lineRule="auto"/>
        <w:ind w:left="567" w:right="1" w:firstLine="0"/>
        <w:jc w:val="both"/>
        <w:textAlignment w:val="baseline"/>
        <w:rPr>
          <w:rFonts w:ascii="Lato" w:hAnsi="Lato"/>
          <w:sz w:val="24"/>
          <w:szCs w:val="24"/>
        </w:rPr>
      </w:pPr>
      <w:r w:rsidRPr="0011108A">
        <w:rPr>
          <w:rFonts w:ascii="Lato" w:hAnsi="Lato" w:cs="Lato"/>
          <w:sz w:val="24"/>
          <w:szCs w:val="24"/>
        </w:rPr>
        <w:t xml:space="preserve">osobą przeznaczoną na funkcję </w:t>
      </w:r>
      <w:r w:rsidRPr="0011108A">
        <w:rPr>
          <w:rFonts w:ascii="Lato" w:hAnsi="Lato" w:cs="Lato"/>
          <w:b/>
          <w:bCs/>
          <w:sz w:val="24"/>
          <w:szCs w:val="24"/>
        </w:rPr>
        <w:t xml:space="preserve">projektanta posiadającego uprawnienia do projektowania w zakresie sieci, instalacji i urządzeń telekomunikacyjnych </w:t>
      </w:r>
      <w:r w:rsidRPr="0011108A">
        <w:rPr>
          <w:rFonts w:ascii="Lato" w:hAnsi="Lato" w:cs="Lato"/>
          <w:sz w:val="24"/>
          <w:szCs w:val="24"/>
        </w:rPr>
        <w:t xml:space="preserve">w zakresie niezbędnym do realizacji przedmiotowego zadania, a także posiadającego co najmniej trzyletnie doświadczenie zawodowe w zakresie odpowiadającym posiadanym uprawnieniom oraz doświadczenie przy opracowaniu co najmniej dwóch dokumentacji projektowych w zakresie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t xml:space="preserve">budowy/przebudowy/remontu </w:t>
      </w:r>
      <w:r w:rsidRPr="0011108A">
        <w:rPr>
          <w:rFonts w:ascii="Lato" w:eastAsia="Times New Roman" w:hAnsi="Lato" w:cs="Calibri"/>
          <w:sz w:val="24"/>
          <w:szCs w:val="24"/>
          <w:lang w:eastAsia="pl-PL"/>
        </w:rPr>
        <w:lastRenderedPageBreak/>
        <w:t>budynku użyteczności publicznej</w:t>
      </w:r>
      <w:r w:rsidRPr="0011108A">
        <w:rPr>
          <w:rFonts w:ascii="Lato" w:hAnsi="Lato" w:cs="Lato"/>
          <w:sz w:val="24"/>
          <w:szCs w:val="24"/>
        </w:rPr>
        <w:t xml:space="preserve"> w zakresie odpowiadającym posiadanej specjalności.</w:t>
      </w:r>
    </w:p>
    <w:p w14:paraId="1E4050B0" w14:textId="77777777" w:rsidR="00727B3E" w:rsidRPr="0011108A" w:rsidRDefault="00727B3E" w:rsidP="00727B3E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val="x-none"/>
        </w:rPr>
      </w:pPr>
    </w:p>
    <w:p w14:paraId="24643699" w14:textId="77777777" w:rsidR="00727B3E" w:rsidRPr="0011108A" w:rsidRDefault="00727B3E" w:rsidP="00727B3E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Należy przedstawić wykaz </w:t>
      </w:r>
      <w:r w:rsidRPr="0011108A">
        <w:rPr>
          <w:rFonts w:ascii="Lato" w:hAnsi="Lato" w:cs="Calibri"/>
          <w:i/>
          <w:color w:val="FF0000"/>
          <w:sz w:val="24"/>
          <w:szCs w:val="24"/>
        </w:rPr>
        <w:t>osób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</w:t>
      </w:r>
      <w:r w:rsidRPr="0011108A">
        <w:rPr>
          <w:rFonts w:ascii="Lato" w:hAnsi="Lato" w:cs="Calibri"/>
          <w:i/>
          <w:color w:val="FF0000"/>
          <w:sz w:val="24"/>
          <w:szCs w:val="24"/>
        </w:rPr>
        <w:t>z opisem zawierającym dane i informacje, z których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będzie jednoznacznie wynikać spełnienie </w:t>
      </w:r>
      <w:r w:rsidRPr="0011108A">
        <w:rPr>
          <w:rFonts w:ascii="Lato" w:hAnsi="Lato" w:cs="Calibri"/>
          <w:i/>
          <w:color w:val="FF0000"/>
          <w:sz w:val="24"/>
          <w:szCs w:val="24"/>
        </w:rPr>
        <w:t>opisu warunku udziału w postępowania,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wraz z informacją o podstawie dysponowania w przypadku, gdy są to </w:t>
      </w:r>
      <w:r w:rsidRPr="0011108A">
        <w:rPr>
          <w:rFonts w:ascii="Lato" w:hAnsi="Lato" w:cs="Calibri"/>
          <w:i/>
          <w:color w:val="FF0000"/>
          <w:sz w:val="24"/>
          <w:szCs w:val="24"/>
        </w:rPr>
        <w:t xml:space="preserve">zasoby 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>udostępni</w:t>
      </w:r>
      <w:r w:rsidRPr="0011108A">
        <w:rPr>
          <w:rFonts w:ascii="Lato" w:hAnsi="Lato" w:cs="Calibri"/>
          <w:i/>
          <w:color w:val="FF0000"/>
          <w:sz w:val="24"/>
          <w:szCs w:val="24"/>
        </w:rPr>
        <w:t>one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/>
        </w:rPr>
        <w:t xml:space="preserve"> Wykonawcy, według na przykład poniższej tabeli.</w:t>
      </w:r>
    </w:p>
    <w:p w14:paraId="73E5AA1B" w14:textId="77777777" w:rsidR="00EA1BD5" w:rsidRPr="0011108A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20B94AB4" w14:textId="77777777" w:rsidR="00EA1BD5" w:rsidRPr="0011108A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i/>
          <w:color w:val="000000"/>
          <w:sz w:val="24"/>
          <w:szCs w:val="24"/>
          <w:lang w:val="x-none"/>
        </w:rPr>
      </w:pPr>
    </w:p>
    <w:tbl>
      <w:tblPr>
        <w:tblW w:w="9073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572"/>
        <w:gridCol w:w="1418"/>
        <w:gridCol w:w="1709"/>
        <w:gridCol w:w="2530"/>
        <w:gridCol w:w="2844"/>
      </w:tblGrid>
      <w:tr w:rsidR="00EA1BD5" w:rsidRPr="0011108A" w14:paraId="1CD29C29" w14:textId="77777777">
        <w:trPr>
          <w:tblHeader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7F73ACFC" w14:textId="77777777" w:rsidR="00EA1BD5" w:rsidRPr="0011108A" w:rsidRDefault="00EA1BD5">
            <w:pPr>
              <w:tabs>
                <w:tab w:val="left" w:pos="824"/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Lp.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13C043D6" w14:textId="77777777" w:rsidR="00EA1BD5" w:rsidRPr="0011108A" w:rsidRDefault="00EA1BD5">
            <w:pPr>
              <w:tabs>
                <w:tab w:val="left" w:pos="824"/>
                <w:tab w:val="left" w:pos="993"/>
              </w:tabs>
              <w:spacing w:after="0" w:line="240" w:lineRule="auto"/>
              <w:ind w:left="31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Imię i nazwisko</w:t>
            </w:r>
            <w:r w:rsidR="00D943E3" w:rsidRPr="0011108A">
              <w:rPr>
                <w:rFonts w:ascii="Lato" w:hAnsi="Lato" w:cs="Calibri"/>
                <w:i/>
                <w:sz w:val="24"/>
                <w:szCs w:val="24"/>
              </w:rPr>
              <w:t>, tel. kom., adres e-mail</w:t>
            </w:r>
            <w:r w:rsidRPr="0011108A">
              <w:rPr>
                <w:rFonts w:ascii="Lato" w:hAnsi="Lato" w:cs="Calibr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51F72369" w14:textId="77777777" w:rsidR="00EA1BD5" w:rsidRPr="0011108A" w:rsidRDefault="00EA1BD5">
            <w:pPr>
              <w:tabs>
                <w:tab w:val="left" w:pos="993"/>
              </w:tabs>
              <w:spacing w:after="0" w:line="240" w:lineRule="auto"/>
              <w:ind w:left="25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Kwalifikacje, wykształcenie, uprawnienia, certyfikaty itp.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1116559A" w14:textId="77777777" w:rsidR="00EA1BD5" w:rsidRPr="0011108A" w:rsidRDefault="00EA1BD5">
            <w:pPr>
              <w:tabs>
                <w:tab w:val="left" w:pos="993"/>
              </w:tabs>
              <w:spacing w:after="0" w:line="240" w:lineRule="auto"/>
              <w:ind w:left="18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Opis doświadczenia w zakresie przedstawienia realizacji usług potwierdzających spełnienie warunku udziału w postępowaniu opisanych SWZ odpowiednio dla danej osoby (np. rodzaj prac, lokalizacje i zakresy usług, itp.)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DEC259" w14:textId="77777777" w:rsidR="00EA1BD5" w:rsidRPr="0011108A" w:rsidRDefault="00EA1BD5">
            <w:pPr>
              <w:tabs>
                <w:tab w:val="left" w:pos="993"/>
              </w:tabs>
              <w:spacing w:after="0" w:line="240" w:lineRule="auto"/>
              <w:ind w:left="41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Informacja o podstawie dysponowania i/lub załączone zobowiązania o udostępnieniu</w:t>
            </w:r>
          </w:p>
        </w:tc>
      </w:tr>
      <w:tr w:rsidR="00EA1BD5" w:rsidRPr="0011108A" w14:paraId="1B5D8764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BDA3D7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1</w:t>
            </w:r>
          </w:p>
          <w:p w14:paraId="44434BDE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4C2588A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ECB9E9F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3490F03C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D09A9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7486666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F8D0DE6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15B2F42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230D6D0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A941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F42E539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0BEE7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A638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EA1BD5" w:rsidRPr="0011108A" w14:paraId="3F20FB37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E1FC105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2</w:t>
            </w:r>
          </w:p>
          <w:p w14:paraId="533CD7C6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02EA39D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847B252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190F064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32F3A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7AA7F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AF98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10B73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EA1BD5" w:rsidRPr="0011108A" w14:paraId="1583BC39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F524EE9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3</w:t>
            </w:r>
          </w:p>
          <w:p w14:paraId="43AA29FE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219DE18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56A4357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38A64DED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85776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25F4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CE48C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89FB5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EA1BD5" w:rsidRPr="0011108A" w14:paraId="6C916C6D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9D88589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4</w:t>
            </w:r>
          </w:p>
          <w:p w14:paraId="0287C6C5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2DE1198E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2F9E39F3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6421F631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EAA9E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429B2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05148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AF2CD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EA1BD5" w:rsidRPr="0011108A" w14:paraId="2D2CCE41" w14:textId="77777777">
        <w:trPr>
          <w:trHeight w:val="11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1F97627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5</w:t>
            </w:r>
          </w:p>
          <w:p w14:paraId="7A368703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18E67DEC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5D7975B7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17A5C30D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8DD5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6027E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A54A5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E129C" w14:textId="77777777" w:rsidR="00EA1BD5" w:rsidRPr="0011108A" w:rsidRDefault="00EA1BD5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</w:tbl>
    <w:p w14:paraId="2AF15687" w14:textId="77777777" w:rsidR="00D943E3" w:rsidRPr="0011108A" w:rsidRDefault="00D943E3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  <w:lang w:val="pl-PL"/>
        </w:rPr>
      </w:pPr>
      <w:r w:rsidRPr="0011108A">
        <w:rPr>
          <w:rFonts w:ascii="Lato" w:hAnsi="Lato" w:cs="Calibri"/>
          <w:bCs/>
          <w:sz w:val="24"/>
          <w:szCs w:val="24"/>
        </w:rPr>
        <w:br w:type="page"/>
      </w:r>
      <w:r w:rsidRPr="0011108A">
        <w:rPr>
          <w:rFonts w:ascii="Lato" w:hAnsi="Lato" w:cs="Calibri"/>
          <w:b/>
          <w:bCs/>
          <w:sz w:val="24"/>
          <w:szCs w:val="24"/>
        </w:rPr>
        <w:lastRenderedPageBreak/>
        <w:t xml:space="preserve">WYKAZ </w:t>
      </w:r>
      <w:r w:rsidRPr="0011108A">
        <w:rPr>
          <w:rFonts w:ascii="Lato" w:hAnsi="Lato" w:cs="Calibri"/>
          <w:b/>
          <w:bCs/>
          <w:sz w:val="24"/>
          <w:szCs w:val="24"/>
          <w:lang w:val="pl-PL"/>
        </w:rPr>
        <w:t>USŁUG</w:t>
      </w:r>
    </w:p>
    <w:p w14:paraId="07913464" w14:textId="77777777" w:rsidR="00D943E3" w:rsidRPr="0011108A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68938E68" w14:textId="77777777" w:rsidR="00D943E3" w:rsidRPr="0011108A" w:rsidRDefault="00D943E3" w:rsidP="00D943E3">
      <w:pPr>
        <w:widowControl w:val="0"/>
        <w:tabs>
          <w:tab w:val="left" w:pos="993"/>
        </w:tabs>
        <w:spacing w:after="0" w:line="240" w:lineRule="auto"/>
        <w:ind w:left="567" w:right="1"/>
        <w:jc w:val="both"/>
        <w:textAlignment w:val="baseline"/>
        <w:rPr>
          <w:rFonts w:ascii="Lato" w:hAnsi="Lato"/>
          <w:sz w:val="24"/>
          <w:szCs w:val="24"/>
        </w:rPr>
      </w:pPr>
      <w:bookmarkStart w:id="3" w:name="_Hlk161822521"/>
      <w:r w:rsidRPr="0011108A">
        <w:rPr>
          <w:rFonts w:ascii="Lato" w:hAnsi="Lato" w:cs="Calibri"/>
          <w:sz w:val="24"/>
          <w:szCs w:val="24"/>
        </w:rPr>
        <w:t xml:space="preserve">Składając ofertę oświadczamy, że posiadamy niezbędną wiedzę i doświadczenie, tzn. wskazujemy, iż </w:t>
      </w:r>
      <w:bookmarkEnd w:id="3"/>
      <w:r w:rsidR="00E1250B" w:rsidRPr="0011108A">
        <w:rPr>
          <w:rFonts w:ascii="Lato" w:hAnsi="Lato"/>
          <w:sz w:val="24"/>
          <w:szCs w:val="24"/>
        </w:rPr>
        <w:t xml:space="preserve">w okresie ostatnich 3 lat przed upływem terminu składania ofert, a jeżeli okres prowadzenia działalności jest krótszy, to w tym okresie zrealizowaliśmy co najmniej dwie  zakończone i odebrane kompletne dokumentacje projektowo-kosztorysowe </w:t>
      </w:r>
      <w:r w:rsidR="00E1250B" w:rsidRPr="0011108A">
        <w:rPr>
          <w:rFonts w:ascii="Lato" w:hAnsi="Lato" w:cs="Lato"/>
          <w:sz w:val="24"/>
          <w:szCs w:val="24"/>
        </w:rPr>
        <w:t xml:space="preserve">w zakresie </w:t>
      </w:r>
      <w:r w:rsidR="00E1250B" w:rsidRPr="0011108A">
        <w:rPr>
          <w:rFonts w:ascii="Lato" w:eastAsia="Times New Roman" w:hAnsi="Lato" w:cs="Calibri"/>
          <w:sz w:val="24"/>
          <w:szCs w:val="24"/>
          <w:lang w:eastAsia="pl-PL"/>
        </w:rPr>
        <w:t>budowy/przebudowy/remontu budynku użyteczności publicznej</w:t>
      </w:r>
      <w:r w:rsidR="00E1250B" w:rsidRPr="0011108A">
        <w:rPr>
          <w:rFonts w:ascii="Lato" w:hAnsi="Lato" w:cs="Lato"/>
          <w:sz w:val="24"/>
          <w:szCs w:val="24"/>
        </w:rPr>
        <w:t xml:space="preserve"> i każda zlokalizowana w strefie ochrony konserwatorskiej, wraz z uzyskaniem uzgodnień konserwatorskich i decyzji pozwolenia na budowę lub zaświadczenia o niewniesieniu sprzeciwu wobec zamiaru wykonania robót budowlanych dla wykazanych dwóch dokumentacji</w:t>
      </w:r>
      <w:r w:rsidRPr="0011108A">
        <w:rPr>
          <w:rFonts w:ascii="Lato" w:hAnsi="Lato"/>
          <w:sz w:val="24"/>
          <w:szCs w:val="24"/>
        </w:rPr>
        <w:t>.</w:t>
      </w:r>
    </w:p>
    <w:p w14:paraId="7FCB20D1" w14:textId="77777777" w:rsidR="00D943E3" w:rsidRPr="0011108A" w:rsidRDefault="00D943E3" w:rsidP="00D943E3">
      <w:pPr>
        <w:widowControl w:val="0"/>
        <w:tabs>
          <w:tab w:val="left" w:pos="993"/>
        </w:tabs>
        <w:spacing w:after="0" w:line="240" w:lineRule="auto"/>
        <w:ind w:left="567" w:right="1"/>
        <w:jc w:val="both"/>
        <w:textAlignment w:val="baseline"/>
        <w:rPr>
          <w:rFonts w:ascii="Lato" w:hAnsi="Lato"/>
          <w:sz w:val="24"/>
          <w:szCs w:val="24"/>
        </w:rPr>
      </w:pPr>
    </w:p>
    <w:p w14:paraId="2EB6E77D" w14:textId="77777777" w:rsidR="00D943E3" w:rsidRPr="0011108A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i/>
          <w:color w:val="FF0000"/>
          <w:sz w:val="24"/>
          <w:szCs w:val="24"/>
          <w:lang w:val="x-none" w:eastAsia="x-none"/>
        </w:rPr>
      </w:pP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Należy przedstawić wykaz 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>usług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>z opisem zawierającym dane i informacje, z których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będzie jednoznacznie wynikać spełnienie 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>opisu warunku udziału w postępowania,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wraz z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> 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informacją o podstawie dysponowania w przypadku, gdy są to 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 xml:space="preserve">zasoby 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>udostępni</w:t>
      </w:r>
      <w:r w:rsidRPr="0011108A">
        <w:rPr>
          <w:rFonts w:ascii="Lato" w:hAnsi="Lato" w:cs="Calibri"/>
          <w:i/>
          <w:color w:val="FF0000"/>
          <w:sz w:val="24"/>
          <w:szCs w:val="24"/>
          <w:lang w:eastAsia="x-none"/>
        </w:rPr>
        <w:t>one</w:t>
      </w:r>
      <w:r w:rsidRPr="0011108A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Wykonawcy, według na przykład poniższej tabeli.</w:t>
      </w:r>
    </w:p>
    <w:p w14:paraId="39DB801A" w14:textId="77777777" w:rsidR="00D943E3" w:rsidRPr="0011108A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color w:val="FF0000"/>
          <w:sz w:val="24"/>
          <w:szCs w:val="24"/>
        </w:rPr>
      </w:pPr>
    </w:p>
    <w:tbl>
      <w:tblPr>
        <w:tblW w:w="8505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559"/>
        <w:gridCol w:w="1843"/>
        <w:gridCol w:w="1842"/>
      </w:tblGrid>
      <w:tr w:rsidR="00D943E3" w:rsidRPr="0011108A" w14:paraId="1F6618E3" w14:textId="77777777" w:rsidTr="00EE0338">
        <w:trPr>
          <w:trHeight w:val="155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4CE292E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640EAB57" w14:textId="77777777" w:rsidR="00D943E3" w:rsidRPr="0011108A" w:rsidRDefault="00D943E3" w:rsidP="00EE0338">
            <w:pPr>
              <w:tabs>
                <w:tab w:val="left" w:pos="993"/>
                <w:tab w:val="left" w:pos="1246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</w:pP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>Przedmiot zamówienia (rodzaj i zakres usług, opis pozwalający na jednoznaczną ocenę spełnienia warunku udziału)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21D01C72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>Data</w:t>
            </w: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/y realizacji</w:t>
            </w: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  <w:lang w:val="x-none"/>
              </w:rPr>
              <w:t xml:space="preserve"> i miejsce wykonania</w:t>
            </w:r>
          </w:p>
          <w:p w14:paraId="47E01436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7A742A70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Nazwa, adres i telefon Zleceniodawcy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58D0E30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-33" w:hanging="15"/>
              <w:jc w:val="center"/>
              <w:rPr>
                <w:rFonts w:ascii="Lato" w:hAnsi="Lato" w:cs="Calibri"/>
                <w:bCs/>
                <w:i/>
                <w:iCs/>
                <w:sz w:val="24"/>
                <w:szCs w:val="24"/>
              </w:rPr>
            </w:pPr>
            <w:r w:rsidRPr="0011108A">
              <w:rPr>
                <w:rFonts w:ascii="Lato" w:hAnsi="Lato" w:cs="Calibri"/>
                <w:bCs/>
                <w:i/>
                <w:iCs/>
                <w:sz w:val="24"/>
                <w:szCs w:val="24"/>
              </w:rPr>
              <w:t>Zasób własny / udostępniony przez podmiot trzeci</w:t>
            </w:r>
          </w:p>
        </w:tc>
      </w:tr>
      <w:tr w:rsidR="00D943E3" w:rsidRPr="0011108A" w14:paraId="64ADAF33" w14:textId="77777777" w:rsidTr="00EE033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AD580F3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0C4DD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0D4D4348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681AD155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67DDA236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  <w:p w14:paraId="3CA4E6E1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  <w:lang w:val="x-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A29D8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410B8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4719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BCE6546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80FE415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  <w:tr w:rsidR="00D943E3" w:rsidRPr="0011108A" w14:paraId="337DF56A" w14:textId="77777777" w:rsidTr="00EE0338">
        <w:trPr>
          <w:trHeight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62732DB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29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  <w:r w:rsidRPr="0011108A">
              <w:rPr>
                <w:rFonts w:ascii="Lato" w:hAnsi="Lato" w:cs="Calibri"/>
                <w:i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6FB03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4A687AE1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253EECF2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7A14C645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  <w:p w14:paraId="0A07346A" w14:textId="77777777" w:rsidR="00D943E3" w:rsidRPr="0011108A" w:rsidRDefault="00D943E3" w:rsidP="00EE0338">
            <w:pPr>
              <w:tabs>
                <w:tab w:val="left" w:pos="993"/>
              </w:tabs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276FC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B8F65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8D41C" w14:textId="77777777" w:rsidR="00D943E3" w:rsidRPr="0011108A" w:rsidRDefault="00D943E3" w:rsidP="00EE0338">
            <w:pPr>
              <w:tabs>
                <w:tab w:val="left" w:pos="993"/>
              </w:tabs>
              <w:snapToGrid w:val="0"/>
              <w:spacing w:after="0" w:line="240" w:lineRule="auto"/>
              <w:ind w:left="567"/>
              <w:jc w:val="both"/>
              <w:rPr>
                <w:rFonts w:ascii="Lato" w:hAnsi="Lato" w:cs="Calibri"/>
                <w:i/>
                <w:sz w:val="24"/>
                <w:szCs w:val="24"/>
              </w:rPr>
            </w:pPr>
          </w:p>
        </w:tc>
      </w:tr>
    </w:tbl>
    <w:p w14:paraId="023CA2AD" w14:textId="77777777" w:rsidR="00D943E3" w:rsidRPr="0011108A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6B398A8B" w14:textId="77777777" w:rsidR="00D943E3" w:rsidRPr="0011108A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  <w:r w:rsidRPr="0011108A">
        <w:rPr>
          <w:rFonts w:ascii="Lato" w:hAnsi="Lato" w:cs="Calibri"/>
          <w:iCs/>
          <w:sz w:val="24"/>
          <w:szCs w:val="24"/>
        </w:rPr>
        <w:t>Wykaz dokumentów potwierdzających, że wykazane wyżej zamówienia zostały wykonane należycie:</w:t>
      </w:r>
    </w:p>
    <w:p w14:paraId="1984E7D5" w14:textId="77777777" w:rsidR="00D943E3" w:rsidRPr="0011108A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1ABE836A" w14:textId="77777777" w:rsidR="00D943E3" w:rsidRPr="0011108A" w:rsidRDefault="00D943E3">
      <w:pPr>
        <w:pStyle w:val="Tekstpodstawowy"/>
        <w:numPr>
          <w:ilvl w:val="0"/>
          <w:numId w:val="134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11108A">
        <w:rPr>
          <w:rFonts w:ascii="Lato" w:hAnsi="Lato" w:cs="Calibri"/>
          <w:iCs/>
          <w:sz w:val="24"/>
          <w:szCs w:val="24"/>
        </w:rPr>
        <w:t>…………</w:t>
      </w:r>
      <w:r w:rsidRPr="0011108A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11108A">
        <w:rPr>
          <w:rFonts w:ascii="Lato" w:hAnsi="Lato" w:cs="Calibri"/>
          <w:iCs/>
          <w:sz w:val="24"/>
          <w:szCs w:val="24"/>
        </w:rPr>
        <w:t>……………………………………</w:t>
      </w:r>
    </w:p>
    <w:p w14:paraId="19C4335B" w14:textId="77777777" w:rsidR="00D943E3" w:rsidRPr="0011108A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16F2E63B" w14:textId="77777777" w:rsidR="00D943E3" w:rsidRPr="0011108A" w:rsidRDefault="00D943E3">
      <w:pPr>
        <w:pStyle w:val="Tekstpodstawowy"/>
        <w:numPr>
          <w:ilvl w:val="0"/>
          <w:numId w:val="134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11108A">
        <w:rPr>
          <w:rFonts w:ascii="Lato" w:hAnsi="Lato" w:cs="Calibri"/>
          <w:iCs/>
          <w:sz w:val="24"/>
          <w:szCs w:val="24"/>
        </w:rPr>
        <w:t>…………</w:t>
      </w:r>
      <w:r w:rsidRPr="0011108A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11108A">
        <w:rPr>
          <w:rFonts w:ascii="Lato" w:hAnsi="Lato" w:cs="Calibri"/>
          <w:iCs/>
          <w:sz w:val="24"/>
          <w:szCs w:val="24"/>
        </w:rPr>
        <w:t>……………………………………</w:t>
      </w:r>
    </w:p>
    <w:p w14:paraId="7F771370" w14:textId="77777777" w:rsidR="00D943E3" w:rsidRPr="0011108A" w:rsidRDefault="00D943E3" w:rsidP="00D943E3">
      <w:pPr>
        <w:suppressAutoHyphens w:val="0"/>
        <w:spacing w:after="0" w:line="240" w:lineRule="auto"/>
        <w:jc w:val="both"/>
        <w:rPr>
          <w:rFonts w:ascii="Lato" w:eastAsia="Times New Roman" w:hAnsi="Lato" w:cs="Calibri"/>
          <w:bCs/>
          <w:sz w:val="24"/>
          <w:szCs w:val="24"/>
          <w:lang w:val="x-none"/>
        </w:rPr>
      </w:pPr>
    </w:p>
    <w:p w14:paraId="2AF87264" w14:textId="0F952EC3" w:rsidR="00727B3E" w:rsidRPr="0034762C" w:rsidRDefault="00727B3E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sectPr w:rsidR="00727B3E" w:rsidRPr="0034762C">
      <w:headerReference w:type="default" r:id="rId11"/>
      <w:footerReference w:type="default" r:id="rId12"/>
      <w:pgSz w:w="11906" w:h="16838"/>
      <w:pgMar w:top="1171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78005" w14:textId="77777777" w:rsidR="00A9147F" w:rsidRDefault="00A9147F">
      <w:pPr>
        <w:spacing w:after="0" w:line="240" w:lineRule="auto"/>
      </w:pPr>
      <w:r>
        <w:separator/>
      </w:r>
    </w:p>
  </w:endnote>
  <w:endnote w:type="continuationSeparator" w:id="0">
    <w:p w14:paraId="099272F2" w14:textId="77777777" w:rsidR="00A9147F" w:rsidRDefault="00A91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4A64" w14:textId="77777777" w:rsidR="004C557F" w:rsidRDefault="004C557F">
    <w:pPr>
      <w:pStyle w:val="Stopka"/>
      <w:tabs>
        <w:tab w:val="right" w:pos="10065"/>
      </w:tabs>
      <w:ind w:left="567"/>
      <w:jc w:val="both"/>
    </w:pPr>
    <w:r>
      <w:rPr>
        <w:rFonts w:cs="Calibri"/>
        <w:b/>
        <w:i/>
        <w:sz w:val="16"/>
        <w:szCs w:val="16"/>
      </w:rPr>
      <w:t>__________________________________________________________________________________________________________</w:t>
    </w:r>
  </w:p>
  <w:p w14:paraId="6A74AC2E" w14:textId="77777777" w:rsidR="004C557F" w:rsidRPr="00353A9F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>Agencja Rozwoju Miasta Krakowa Spółka z ograniczoną odpowiedzialnością</w:t>
    </w:r>
  </w:p>
  <w:p w14:paraId="18FE46FE" w14:textId="77777777" w:rsidR="004C557F" w:rsidRPr="00353A9F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>tel. +48 12 293 45 90, e</w:t>
    </w:r>
    <w:r>
      <w:rPr>
        <w:rFonts w:ascii="Lato" w:hAnsi="Lato" w:cs="Lato"/>
        <w:b/>
        <w:sz w:val="14"/>
        <w:szCs w:val="14"/>
      </w:rPr>
      <w:t>-</w:t>
    </w:r>
    <w:r w:rsidRPr="00353A9F">
      <w:rPr>
        <w:rFonts w:ascii="Lato" w:hAnsi="Lato" w:cs="Lato"/>
        <w:b/>
        <w:sz w:val="14"/>
        <w:szCs w:val="14"/>
      </w:rPr>
      <w:t>mail:</w:t>
    </w:r>
    <w:r w:rsidR="00B54DBB">
      <w:rPr>
        <w:rFonts w:ascii="Lato" w:hAnsi="Lato" w:cs="Lato"/>
        <w:b/>
        <w:sz w:val="14"/>
        <w:szCs w:val="14"/>
      </w:rPr>
      <w:t xml:space="preserve"> </w:t>
    </w:r>
    <w:hyperlink r:id="rId1" w:history="1">
      <w:r w:rsidR="00B54DBB" w:rsidRPr="00A20078">
        <w:rPr>
          <w:rStyle w:val="Hipercze"/>
          <w:rFonts w:ascii="Lato" w:hAnsi="Lato" w:cs="Lato"/>
          <w:b/>
          <w:sz w:val="14"/>
          <w:szCs w:val="14"/>
        </w:rPr>
        <w:t>zamowienia@armk.pl</w:t>
      </w:r>
    </w:hyperlink>
    <w:r w:rsidR="00B54DBB">
      <w:rPr>
        <w:rFonts w:ascii="Lato" w:hAnsi="Lato" w:cs="Lato"/>
        <w:b/>
        <w:sz w:val="14"/>
        <w:szCs w:val="14"/>
      </w:rPr>
      <w:t xml:space="preserve"> </w:t>
    </w:r>
  </w:p>
  <w:p w14:paraId="6DF62F6D" w14:textId="383C39B0" w:rsidR="004C557F" w:rsidRPr="00353A9F" w:rsidRDefault="004C557F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 xml:space="preserve">Adres siedziby: ul. </w:t>
    </w:r>
    <w:r w:rsidR="003F4AF2">
      <w:rPr>
        <w:rFonts w:ascii="Lato" w:hAnsi="Lato" w:cs="Lato"/>
        <w:b/>
        <w:sz w:val="14"/>
        <w:szCs w:val="14"/>
      </w:rPr>
      <w:t>Kopernika 19, 31</w:t>
    </w:r>
    <w:r w:rsidRPr="00353A9F">
      <w:rPr>
        <w:rFonts w:ascii="Lato" w:hAnsi="Lato" w:cs="Lato"/>
        <w:b/>
        <w:sz w:val="14"/>
        <w:szCs w:val="14"/>
      </w:rPr>
      <w:t>-</w:t>
    </w:r>
    <w:r w:rsidR="003F4AF2">
      <w:rPr>
        <w:rFonts w:ascii="Lato" w:hAnsi="Lato" w:cs="Lato"/>
        <w:b/>
        <w:sz w:val="14"/>
        <w:szCs w:val="14"/>
      </w:rPr>
      <w:t>501</w:t>
    </w:r>
    <w:r w:rsidRPr="00353A9F">
      <w:rPr>
        <w:rFonts w:ascii="Lato" w:hAnsi="Lato" w:cs="Lato"/>
        <w:b/>
        <w:sz w:val="14"/>
        <w:szCs w:val="14"/>
      </w:rPr>
      <w:t xml:space="preserve"> Kraków</w:t>
    </w:r>
  </w:p>
  <w:p w14:paraId="1886486F" w14:textId="01200FB7" w:rsidR="004C557F" w:rsidRDefault="00000000" w:rsidP="006F4A82">
    <w:pPr>
      <w:spacing w:after="0"/>
      <w:ind w:left="567"/>
      <w:jc w:val="both"/>
    </w:pPr>
    <w:hyperlink r:id="rId2" w:history="1">
      <w:r w:rsidR="004C557F" w:rsidRPr="00353A9F">
        <w:rPr>
          <w:rStyle w:val="Hipercze"/>
          <w:rFonts w:ascii="Lato" w:hAnsi="Lato" w:cs="Lato"/>
          <w:b/>
          <w:sz w:val="14"/>
          <w:szCs w:val="14"/>
        </w:rPr>
        <w:t>www.armk.pl</w:t>
      </w:r>
    </w:hyperlink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i/>
        <w:sz w:val="14"/>
        <w:szCs w:val="14"/>
      </w:rPr>
      <w:tab/>
    </w:r>
    <w:r w:rsidR="00021D18">
      <w:rPr>
        <w:rFonts w:ascii="Lato" w:hAnsi="Lato" w:cs="Lato"/>
        <w:i/>
        <w:sz w:val="14"/>
        <w:szCs w:val="14"/>
      </w:rPr>
      <w:tab/>
    </w:r>
    <w:r w:rsidR="004C557F">
      <w:rPr>
        <w:rFonts w:ascii="Lato" w:hAnsi="Lato" w:cs="Lato"/>
        <w:b/>
        <w:bCs/>
        <w:i/>
        <w:iCs/>
        <w:sz w:val="14"/>
        <w:szCs w:val="14"/>
      </w:rPr>
      <w:t xml:space="preserve">Strona </w: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instrText xml:space="preserve"> PAGE </w:instrTex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0F049A">
      <w:rPr>
        <w:rFonts w:ascii="Lato" w:hAnsi="Lato" w:cs="Lato"/>
        <w:b/>
        <w:bCs/>
        <w:i/>
        <w:iCs/>
        <w:noProof/>
        <w:sz w:val="14"/>
        <w:szCs w:val="14"/>
        <w:lang w:val="pt-BR"/>
      </w:rPr>
      <w:t>31</w: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  <w:r w:rsidR="004C557F">
      <w:rPr>
        <w:rFonts w:ascii="Lato" w:hAnsi="Lato" w:cs="Lato"/>
        <w:b/>
        <w:bCs/>
        <w:i/>
        <w:iCs/>
        <w:sz w:val="14"/>
        <w:szCs w:val="14"/>
      </w:rPr>
      <w:t xml:space="preserve"> z </w: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instrText xml:space="preserve"> NUMPAGES \* ARABIC </w:instrTex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0F049A">
      <w:rPr>
        <w:rFonts w:ascii="Lato" w:hAnsi="Lato" w:cs="Lato"/>
        <w:b/>
        <w:bCs/>
        <w:i/>
        <w:iCs/>
        <w:noProof/>
        <w:sz w:val="14"/>
        <w:szCs w:val="14"/>
        <w:lang w:val="pt-BR"/>
      </w:rPr>
      <w:t>85</w:t>
    </w:r>
    <w:r w:rsidR="004C557F"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728B7" w14:textId="77777777" w:rsidR="00A9147F" w:rsidRDefault="00A9147F">
      <w:pPr>
        <w:spacing w:after="0" w:line="240" w:lineRule="auto"/>
      </w:pPr>
      <w:r>
        <w:separator/>
      </w:r>
    </w:p>
  </w:footnote>
  <w:footnote w:type="continuationSeparator" w:id="0">
    <w:p w14:paraId="6CA6965B" w14:textId="77777777" w:rsidR="00A9147F" w:rsidRDefault="00A91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4F09F" w14:textId="381F3064" w:rsidR="003A287D" w:rsidRDefault="004C557F" w:rsidP="0011108A">
    <w:pPr>
      <w:tabs>
        <w:tab w:val="left" w:pos="993"/>
      </w:tabs>
      <w:spacing w:after="0" w:line="240" w:lineRule="auto"/>
      <w:ind w:left="567"/>
      <w:jc w:val="both"/>
      <w:rPr>
        <w:rFonts w:ascii="Lato" w:hAnsi="Lato" w:cs="Lato"/>
        <w:iCs/>
        <w:sz w:val="14"/>
        <w:szCs w:val="14"/>
      </w:rPr>
    </w:pPr>
    <w:r w:rsidRPr="00972FCC">
      <w:rPr>
        <w:rFonts w:ascii="Lato" w:hAnsi="Lato" w:cs="Lato"/>
        <w:i/>
        <w:sz w:val="14"/>
        <w:szCs w:val="14"/>
      </w:rPr>
      <w:t xml:space="preserve">SWZ w postępowaniu na wyłonienie Wykonawcy </w:t>
    </w:r>
    <w:r w:rsidR="00E048E7" w:rsidRPr="00972FCC">
      <w:rPr>
        <w:rFonts w:ascii="Lato" w:hAnsi="Lato"/>
        <w:i/>
        <w:sz w:val="14"/>
        <w:szCs w:val="14"/>
      </w:rPr>
      <w:t>usług projektowych w zakresie opracowania wielobranżowej dokumentacji projektowo-kosztorysowej dla remontu, modernizacji, adaptacji i zmiany sposobu użytkowania budynku Kopernika 15B na potrzeby biurowo</w:t>
    </w:r>
    <w:r w:rsidR="00B8360C" w:rsidRPr="00972FCC">
      <w:rPr>
        <w:rFonts w:ascii="Lato" w:hAnsi="Lato"/>
        <w:i/>
        <w:sz w:val="14"/>
        <w:szCs w:val="14"/>
      </w:rPr>
      <w:t>-</w:t>
    </w:r>
    <w:r w:rsidR="00E048E7" w:rsidRPr="00972FCC">
      <w:rPr>
        <w:rFonts w:ascii="Lato" w:hAnsi="Lato"/>
        <w:i/>
        <w:sz w:val="14"/>
        <w:szCs w:val="14"/>
      </w:rPr>
      <w:t>usługowe wraz z uzyskaniem pozwolenia na budowę</w:t>
    </w:r>
    <w:r w:rsidR="002469D6" w:rsidRPr="00972FCC">
      <w:rPr>
        <w:rFonts w:ascii="Lato" w:hAnsi="Lato"/>
        <w:i/>
        <w:sz w:val="14"/>
        <w:szCs w:val="14"/>
      </w:rPr>
      <w:t>.</w:t>
    </w:r>
    <w:bookmarkStart w:id="4" w:name="_Hlk170543289"/>
    <w:bookmarkStart w:id="5" w:name="_Hlk170543290"/>
    <w:r w:rsidR="0011108A">
      <w:rPr>
        <w:rFonts w:ascii="Lato" w:hAnsi="Lato"/>
        <w:i/>
        <w:sz w:val="14"/>
        <w:szCs w:val="14"/>
      </w:rPr>
      <w:tab/>
      <w:t xml:space="preserve">           </w:t>
    </w:r>
    <w:r w:rsidR="0011108A">
      <w:rPr>
        <w:rFonts w:ascii="Lato" w:hAnsi="Lato"/>
        <w:i/>
        <w:sz w:val="14"/>
        <w:szCs w:val="14"/>
      </w:rPr>
      <w:tab/>
    </w:r>
    <w:r w:rsidR="0011108A">
      <w:rPr>
        <w:rFonts w:ascii="Lato" w:hAnsi="Lato"/>
        <w:i/>
        <w:sz w:val="14"/>
        <w:szCs w:val="14"/>
      </w:rPr>
      <w:tab/>
    </w:r>
    <w:r w:rsidR="0011108A">
      <w:rPr>
        <w:rFonts w:ascii="Lato" w:hAnsi="Lato"/>
        <w:i/>
        <w:sz w:val="14"/>
        <w:szCs w:val="14"/>
      </w:rPr>
      <w:tab/>
    </w:r>
    <w:r w:rsidR="0011108A">
      <w:rPr>
        <w:rFonts w:ascii="Lato" w:hAnsi="Lato"/>
        <w:i/>
        <w:sz w:val="14"/>
        <w:szCs w:val="14"/>
      </w:rPr>
      <w:tab/>
    </w:r>
    <w:r w:rsidR="00135908">
      <w:rPr>
        <w:rFonts w:ascii="Lato" w:hAnsi="Lato"/>
        <w:i/>
        <w:sz w:val="14"/>
        <w:szCs w:val="14"/>
      </w:rPr>
      <w:t xml:space="preserve">                            </w:t>
    </w:r>
    <w:r w:rsidR="0011108A">
      <w:rPr>
        <w:rFonts w:ascii="Lato" w:hAnsi="Lato"/>
        <w:i/>
        <w:sz w:val="14"/>
        <w:szCs w:val="14"/>
      </w:rPr>
      <w:t xml:space="preserve"> </w:t>
    </w:r>
    <w:r w:rsidRPr="00972FCC">
      <w:rPr>
        <w:rFonts w:ascii="Lato" w:hAnsi="Lato" w:cs="Lato"/>
        <w:iCs/>
        <w:sz w:val="14"/>
        <w:szCs w:val="14"/>
      </w:rPr>
      <w:t>Postępowanie nr</w:t>
    </w:r>
    <w:r w:rsidR="00962113" w:rsidRPr="00972FCC">
      <w:rPr>
        <w:rFonts w:ascii="Lato" w:hAnsi="Lato" w:cs="Lato"/>
        <w:iCs/>
        <w:sz w:val="14"/>
        <w:szCs w:val="14"/>
      </w:rPr>
      <w:t xml:space="preserve"> ARMK</w:t>
    </w:r>
    <w:r w:rsidRPr="00972FCC">
      <w:rPr>
        <w:rFonts w:ascii="Lato" w:hAnsi="Lato" w:cs="Lato"/>
        <w:iCs/>
        <w:sz w:val="14"/>
        <w:szCs w:val="14"/>
      </w:rPr>
      <w:t xml:space="preserve"> </w:t>
    </w:r>
    <w:bookmarkEnd w:id="4"/>
    <w:bookmarkEnd w:id="5"/>
    <w:r w:rsidR="005446AB" w:rsidRPr="00972FCC">
      <w:rPr>
        <w:rFonts w:ascii="Lato" w:hAnsi="Lato" w:cs="Lato"/>
        <w:iCs/>
        <w:sz w:val="14"/>
        <w:szCs w:val="14"/>
      </w:rPr>
      <w:t>2</w:t>
    </w:r>
    <w:r w:rsidR="00135908">
      <w:rPr>
        <w:rFonts w:ascii="Lato" w:hAnsi="Lato" w:cs="Lato"/>
        <w:iCs/>
        <w:sz w:val="14"/>
        <w:szCs w:val="14"/>
      </w:rPr>
      <w:t>3</w:t>
    </w:r>
    <w:r w:rsidR="00962113" w:rsidRPr="00972FCC">
      <w:rPr>
        <w:rFonts w:ascii="Lato" w:hAnsi="Lato" w:cs="Lato"/>
        <w:iCs/>
        <w:sz w:val="14"/>
        <w:szCs w:val="14"/>
      </w:rPr>
      <w:t>/2024</w:t>
    </w:r>
  </w:p>
  <w:p w14:paraId="49874DFC" w14:textId="77777777" w:rsidR="0011108A" w:rsidRPr="0011108A" w:rsidRDefault="0011108A" w:rsidP="0011108A">
    <w:pPr>
      <w:tabs>
        <w:tab w:val="left" w:pos="993"/>
      </w:tabs>
      <w:spacing w:after="0" w:line="240" w:lineRule="auto"/>
      <w:ind w:left="567"/>
      <w:jc w:val="both"/>
      <w:rPr>
        <w:rFonts w:ascii="Lato" w:hAnsi="Lato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FAEEFD0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Lato" w:hAnsi="Lato" w:cs="Lato"/>
        <w:color w:val="auto"/>
        <w:kern w:val="2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Lato" w:hAnsi="Lato" w:cs="Lato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Lato" w:hAnsi="Lato" w:cs="Lato"/>
        <w:color w:val="auto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Lato" w:hAnsi="Lato" w:cs="Lato"/>
        <w:color w:val="auto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Lato" w:hAnsi="Lato" w:cs="Lato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Lato" w:hAnsi="Lato" w:cs="Lato"/>
        <w:color w:val="auto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Lato" w:hAnsi="Lato" w:cs="Lato"/>
        <w:color w:val="auto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1"/>
      <w:numFmt w:val="none"/>
      <w:suff w:val="nothing"/>
      <w:lvlText w:val="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.%2"/>
      <w:lvlJc w:val="left"/>
      <w:pPr>
        <w:tabs>
          <w:tab w:val="num" w:pos="0"/>
        </w:tabs>
        <w:ind w:left="1931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0"/>
        </w:tabs>
        <w:ind w:left="2651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371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4">
      <w:start w:val="1"/>
      <w:numFmt w:val="lowerLetter"/>
      <w:lvlText w:val=".%5"/>
      <w:lvlJc w:val="left"/>
      <w:pPr>
        <w:tabs>
          <w:tab w:val="num" w:pos="0"/>
        </w:tabs>
        <w:ind w:left="4091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0"/>
        </w:tabs>
        <w:ind w:left="4811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5531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251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0"/>
        </w:tabs>
        <w:ind w:left="6971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8" w15:restartNumberingAfterBreak="0">
    <w:nsid w:val="00000009"/>
    <w:multiLevelType w:val="multilevel"/>
    <w:tmpl w:val="C9EE2AB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color w:val="auto"/>
        <w:kern w:val="2"/>
        <w:sz w:val="24"/>
        <w:szCs w:val="24"/>
        <w:lang w:eastAsia="zh-C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Lato" w:eastAsia="Calibri" w:hAnsi="Lato" w:cs="La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Lato" w:hAnsi="Lato" w:cs="Times New Roman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Times New Roman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Lato" w:hAnsi="Lato" w:cs="Times New Roman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Lato" w:hAnsi="Lato" w:cs="Times New Roman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Lato" w:hAnsi="Lato" w:cs="Times New Roman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Lato" w:hAnsi="Lato" w:cs="Times New Roman"/>
        <w:kern w:val="2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i w:val="0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/>
        <w:b w:val="0"/>
        <w:i w:val="0"/>
        <w:color w:val="00000A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ahoma"/>
        <w:b w:val="0"/>
        <w:sz w:val="20"/>
        <w:szCs w:val="20"/>
        <w:lang w:val="sq-AL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/>
        <w:bCs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Lato" w:hAnsi="Lato" w:cs="La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/>
        <w:b/>
        <w:bCs/>
      </w:r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b w:val="0"/>
        <w:bCs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 w:hint="default"/>
      </w:rPr>
    </w:lvl>
  </w:abstractNum>
  <w:abstractNum w:abstractNumId="24" w15:restartNumberingAfterBreak="0">
    <w:nsid w:val="00000019"/>
    <w:multiLevelType w:val="multi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Lato" w:hAnsi="Lato" w:cs="Times New Roman" w:hint="default"/>
        <w:strike w:val="0"/>
        <w:dstrike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 w15:restartNumberingAfterBreak="0">
    <w:nsid w:val="0000001A"/>
    <w:multiLevelType w:val="multilevel"/>
    <w:tmpl w:val="0000001A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ascii="Lato" w:hAnsi="Lato" w:cs="Lato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0000001B"/>
    <w:multiLevelType w:val="multi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1">
      <w:start w:val="4"/>
      <w:numFmt w:val="lowerLetter"/>
      <w:lvlText w:val="%2)"/>
      <w:lvlJc w:val="left"/>
      <w:pPr>
        <w:tabs>
          <w:tab w:val="num" w:pos="5850"/>
        </w:tabs>
        <w:ind w:left="5850" w:hanging="450"/>
      </w:pPr>
      <w:rPr>
        <w:rFonts w:ascii="Lato" w:hAnsi="Lato" w:cs="Lato" w:hint="default"/>
        <w:kern w:val="2"/>
        <w:sz w:val="24"/>
        <w:szCs w:val="24"/>
      </w:rPr>
    </w:lvl>
    <w:lvl w:ilvl="2">
      <w:start w:val="400"/>
      <w:numFmt w:val="lowerRoman"/>
      <w:lvlText w:val="%3)"/>
      <w:lvlJc w:val="left"/>
      <w:pPr>
        <w:tabs>
          <w:tab w:val="num" w:pos="0"/>
        </w:tabs>
        <w:ind w:left="7020" w:hanging="720"/>
      </w:pPr>
      <w:rPr>
        <w:rFonts w:ascii="Lato" w:hAnsi="Lato" w:cs="Lato" w:hint="default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hint="default"/>
        <w:b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hint="default"/>
        <w:b w:val="0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hint="default"/>
        <w:b w:val="0"/>
        <w:color w:val="auto"/>
      </w:rPr>
    </w:lvl>
  </w:abstractNum>
  <w:abstractNum w:abstractNumId="27" w15:restartNumberingAfterBreak="0">
    <w:nsid w:val="0000001C"/>
    <w:multiLevelType w:val="multi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0000001D"/>
    <w:multiLevelType w:val="multilevel"/>
    <w:tmpl w:val="0000001D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</w:lvl>
  </w:abstractNum>
  <w:abstractNum w:abstractNumId="29" w15:restartNumberingAfterBreak="0">
    <w:nsid w:val="0000001E"/>
    <w:multiLevelType w:val="multi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0" w15:restartNumberingAfterBreak="0">
    <w:nsid w:val="0000001F"/>
    <w:multiLevelType w:val="singleLevel"/>
    <w:tmpl w:val="0000001F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31" w15:restartNumberingAfterBreak="0">
    <w:nsid w:val="00000020"/>
    <w:multiLevelType w:val="multilevel"/>
    <w:tmpl w:val="00000020"/>
    <w:name w:val="WW8Num4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2" w15:restartNumberingAfterBreak="0">
    <w:nsid w:val="00000021"/>
    <w:multiLevelType w:val="multilevel"/>
    <w:tmpl w:val="00000021"/>
    <w:name w:val="WW8Num5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3" w15:restartNumberingAfterBreak="0">
    <w:nsid w:val="00000022"/>
    <w:multiLevelType w:val="multilevel"/>
    <w:tmpl w:val="00000022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hAnsi="Lato" w:cs="Calibri" w:hint="default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bCs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52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49" w:hanging="720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35" w15:restartNumberingAfterBreak="0">
    <w:nsid w:val="00000024"/>
    <w:multiLevelType w:val="multilevel"/>
    <w:tmpl w:val="00000024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25"/>
    <w:multiLevelType w:val="multilevel"/>
    <w:tmpl w:val="00000025"/>
    <w:name w:val="WW8Num5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Lato" w:eastAsia="Calibri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00000027"/>
    <w:multiLevelType w:val="multilevel"/>
    <w:tmpl w:val="00000027"/>
    <w:name w:val="WW8Num56"/>
    <w:lvl w:ilvl="0">
      <w:start w:val="23"/>
      <w:numFmt w:val="decimal"/>
      <w:lvlText w:val="%1)"/>
      <w:lvlJc w:val="left"/>
      <w:pPr>
        <w:tabs>
          <w:tab w:val="num" w:pos="992"/>
        </w:tabs>
        <w:ind w:left="1352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3"/>
      <w:numFmt w:val="lowerLetter"/>
      <w:lvlText w:val="%2)"/>
      <w:lvlJc w:val="left"/>
      <w:pPr>
        <w:tabs>
          <w:tab w:val="num" w:pos="992"/>
        </w:tabs>
        <w:ind w:left="1712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992"/>
        </w:tabs>
        <w:ind w:left="20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92"/>
        </w:tabs>
        <w:ind w:left="24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92"/>
        </w:tabs>
        <w:ind w:left="27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3512" w:hanging="360"/>
      </w:pPr>
      <w:rPr>
        <w:rFonts w:ascii="Lato" w:hAnsi="Lato" w:cs="Calibri" w:hint="default"/>
        <w:b w:val="0"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38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4232" w:hanging="360"/>
      </w:pPr>
      <w:rPr>
        <w:rFonts w:hint="default"/>
      </w:rPr>
    </w:lvl>
  </w:abstractNum>
  <w:abstractNum w:abstractNumId="39" w15:restartNumberingAfterBreak="0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 w:val="0"/>
        <w:bCs/>
        <w:i w:val="0"/>
        <w:iCs/>
        <w:color w:val="auto"/>
        <w:spacing w:val="-2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40" w15:restartNumberingAfterBreak="0">
    <w:nsid w:val="00000029"/>
    <w:multiLevelType w:val="multilevel"/>
    <w:tmpl w:val="00000029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singleLevel"/>
    <w:tmpl w:val="0000002A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42" w15:restartNumberingAfterBreak="0">
    <w:nsid w:val="0000002B"/>
    <w:multiLevelType w:val="multilevel"/>
    <w:tmpl w:val="0000002B"/>
    <w:name w:val="WW8Num6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3" w15:restartNumberingAfterBreak="0">
    <w:nsid w:val="0000002C"/>
    <w:multiLevelType w:val="singleLevel"/>
    <w:tmpl w:val="0000002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63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0000002E"/>
    <w:multiLevelType w:val="singleLevel"/>
    <w:tmpl w:val="0000002E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46" w15:restartNumberingAfterBreak="0">
    <w:nsid w:val="0000002F"/>
    <w:multiLevelType w:val="multilevel"/>
    <w:tmpl w:val="0000002F"/>
    <w:name w:val="WW8Num6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ahoma" w:hint="default"/>
        <w:b w:val="0"/>
        <w:strike w:val="0"/>
        <w:dstrike w:val="0"/>
        <w:sz w:val="20"/>
        <w:szCs w:val="18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47" w15:restartNumberingAfterBreak="0">
    <w:nsid w:val="00000030"/>
    <w:multiLevelType w:val="multilevel"/>
    <w:tmpl w:val="0000003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8" w15:restartNumberingAfterBreak="0">
    <w:nsid w:val="00000031"/>
    <w:multiLevelType w:val="multilevel"/>
    <w:tmpl w:val="00000031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hAnsi="Lato" w:cs="Calibri"/>
        <w:iCs/>
        <w:sz w:val="24"/>
        <w:szCs w:val="24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00000032"/>
    <w:multiLevelType w:val="multilevel"/>
    <w:tmpl w:val="00000032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50" w15:restartNumberingAfterBreak="0">
    <w:nsid w:val="00000033"/>
    <w:multiLevelType w:val="singleLevel"/>
    <w:tmpl w:val="00000033"/>
    <w:name w:val="WW8Num71"/>
    <w:lvl w:ilvl="0">
      <w:start w:val="1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iCs/>
        <w:sz w:val="24"/>
        <w:szCs w:val="24"/>
        <w:lang w:eastAsia="pl-PL"/>
      </w:rPr>
    </w:lvl>
  </w:abstractNum>
  <w:abstractNum w:abstractNumId="51" w15:restartNumberingAfterBreak="0">
    <w:nsid w:val="00000034"/>
    <w:multiLevelType w:val="multilevel"/>
    <w:tmpl w:val="00000034"/>
    <w:name w:val="WW8Num7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52" w15:restartNumberingAfterBreak="0">
    <w:nsid w:val="00000035"/>
    <w:multiLevelType w:val="multilevel"/>
    <w:tmpl w:val="00000035"/>
    <w:name w:val="WW8Num73"/>
    <w:lvl w:ilvl="0">
      <w:start w:val="1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7" w:hanging="45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sz w:val="24"/>
        <w:szCs w:val="24"/>
      </w:rPr>
    </w:lvl>
  </w:abstractNum>
  <w:abstractNum w:abstractNumId="53" w15:restartNumberingAfterBreak="0">
    <w:nsid w:val="00000036"/>
    <w:multiLevelType w:val="multilevel"/>
    <w:tmpl w:val="00000036"/>
    <w:name w:val="WW8Num7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00000037"/>
    <w:multiLevelType w:val="singleLevel"/>
    <w:tmpl w:val="00000037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 w:val="0"/>
        <w:i w:val="0"/>
        <w:iCs w:val="0"/>
        <w:sz w:val="24"/>
        <w:szCs w:val="24"/>
      </w:rPr>
    </w:lvl>
  </w:abstractNum>
  <w:abstractNum w:abstractNumId="55" w15:restartNumberingAfterBreak="0">
    <w:nsid w:val="00000038"/>
    <w:multiLevelType w:val="multilevel"/>
    <w:tmpl w:val="00000038"/>
    <w:name w:val="WW8Num76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2" w:hanging="495"/>
      </w:pPr>
      <w:rPr>
        <w:rFonts w:ascii="Lato" w:hAnsi="Lato" w:cs="Calibri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b/>
      </w:rPr>
    </w:lvl>
  </w:abstractNum>
  <w:abstractNum w:abstractNumId="56" w15:restartNumberingAfterBreak="0">
    <w:nsid w:val="00000039"/>
    <w:multiLevelType w:val="multilevel"/>
    <w:tmpl w:val="00000039"/>
    <w:name w:val="WW8Num78"/>
    <w:lvl w:ilvl="0">
      <w:start w:val="2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57" w15:restartNumberingAfterBreak="0">
    <w:nsid w:val="0000003A"/>
    <w:multiLevelType w:val="multilevel"/>
    <w:tmpl w:val="0000003A"/>
    <w:name w:val="WW8Num79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8" w15:restartNumberingAfterBreak="0">
    <w:nsid w:val="0000003B"/>
    <w:multiLevelType w:val="multilevel"/>
    <w:tmpl w:val="0000003B"/>
    <w:name w:val="WW8Num8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421" w:hanging="720"/>
      </w:pPr>
      <w:rPr>
        <w:rFonts w:ascii="Lato" w:eastAsia="Calibri" w:hAnsi="Lato" w:cs="Times New Roman"/>
        <w:i w:val="0"/>
        <w:i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59" w15:restartNumberingAfterBreak="0">
    <w:nsid w:val="0000003C"/>
    <w:multiLevelType w:val="multilevel"/>
    <w:tmpl w:val="0000003C"/>
    <w:name w:val="WW8Num8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0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Lato" w:hAnsi="Lato" w:cs="Calibri"/>
        <w:spacing w:val="-4"/>
        <w:sz w:val="24"/>
        <w:szCs w:val="24"/>
      </w:rPr>
    </w:lvl>
  </w:abstractNum>
  <w:abstractNum w:abstractNumId="61" w15:restartNumberingAfterBreak="0">
    <w:nsid w:val="0000003E"/>
    <w:multiLevelType w:val="multilevel"/>
    <w:tmpl w:val="DC6255B4"/>
    <w:name w:val="WW8Num85"/>
    <w:lvl w:ilvl="0">
      <w:start w:val="2"/>
      <w:numFmt w:val="decimal"/>
      <w:lvlText w:val="%1"/>
      <w:lvlJc w:val="left"/>
      <w:pPr>
        <w:tabs>
          <w:tab w:val="num" w:pos="0"/>
        </w:tabs>
        <w:ind w:left="675" w:hanging="675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4" w:hanging="675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62" w15:restartNumberingAfterBreak="0">
    <w:nsid w:val="0000003F"/>
    <w:multiLevelType w:val="multilevel"/>
    <w:tmpl w:val="0000003F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07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</w:abstractNum>
  <w:abstractNum w:abstractNumId="63" w15:restartNumberingAfterBreak="0">
    <w:nsid w:val="00000040"/>
    <w:multiLevelType w:val="multilevel"/>
    <w:tmpl w:val="00000040"/>
    <w:name w:val="WW8Num8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64" w15:restartNumberingAfterBreak="0">
    <w:nsid w:val="00000041"/>
    <w:multiLevelType w:val="multilevel"/>
    <w:tmpl w:val="00000041"/>
    <w:name w:val="WW8Num91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5" w15:restartNumberingAfterBreak="0">
    <w:nsid w:val="00000042"/>
    <w:multiLevelType w:val="multilevel"/>
    <w:tmpl w:val="00000042"/>
    <w:name w:val="WW8Num92"/>
    <w:lvl w:ilvl="0">
      <w:start w:val="3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 w:hint="default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6" w15:restartNumberingAfterBreak="0">
    <w:nsid w:val="00000043"/>
    <w:multiLevelType w:val="multilevel"/>
    <w:tmpl w:val="00000043"/>
    <w:name w:val="WW8Num95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55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71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205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55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5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905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00" w:hanging="1440"/>
      </w:pPr>
      <w:rPr>
        <w:rFonts w:ascii="Lato" w:hAnsi="Lato" w:cs="Calibri" w:hint="default"/>
        <w:sz w:val="24"/>
        <w:szCs w:val="24"/>
      </w:rPr>
    </w:lvl>
  </w:abstractNum>
  <w:abstractNum w:abstractNumId="67" w15:restartNumberingAfterBreak="0">
    <w:nsid w:val="00000044"/>
    <w:multiLevelType w:val="singleLevel"/>
    <w:tmpl w:val="00000044"/>
    <w:name w:val="WW8Num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68" w15:restartNumberingAfterBreak="0">
    <w:nsid w:val="00000045"/>
    <w:multiLevelType w:val="multilevel"/>
    <w:tmpl w:val="00000045"/>
    <w:name w:val="WW8Num99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9" w15:restartNumberingAfterBreak="0">
    <w:nsid w:val="00000046"/>
    <w:multiLevelType w:val="multilevel"/>
    <w:tmpl w:val="00000046"/>
    <w:name w:val="WW8Num100"/>
    <w:lvl w:ilvl="0">
      <w:start w:val="2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70" w15:restartNumberingAfterBreak="0">
    <w:nsid w:val="00000047"/>
    <w:multiLevelType w:val="singleLevel"/>
    <w:tmpl w:val="00000047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i w:val="0"/>
        <w:iCs w:val="0"/>
      </w:rPr>
    </w:lvl>
  </w:abstractNum>
  <w:abstractNum w:abstractNumId="71" w15:restartNumberingAfterBreak="0">
    <w:nsid w:val="00000048"/>
    <w:multiLevelType w:val="multilevel"/>
    <w:tmpl w:val="00000048"/>
    <w:name w:val="WW8Num10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bCs/>
        <w:i w:val="0"/>
        <w:iCs/>
        <w:color w:val="auto"/>
        <w:sz w:val="24"/>
        <w:szCs w:val="24"/>
        <w:lang w:eastAsia="pl-P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72" w:hanging="1440"/>
      </w:pPr>
      <w:rPr>
        <w:rFonts w:hint="default"/>
        <w:b/>
      </w:rPr>
    </w:lvl>
  </w:abstractNum>
  <w:abstractNum w:abstractNumId="72" w15:restartNumberingAfterBreak="0">
    <w:nsid w:val="00000049"/>
    <w:multiLevelType w:val="multilevel"/>
    <w:tmpl w:val="00000049"/>
    <w:name w:val="WW8Num104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3" w15:restartNumberingAfterBreak="0">
    <w:nsid w:val="0000004A"/>
    <w:multiLevelType w:val="singleLevel"/>
    <w:tmpl w:val="0000004A"/>
    <w:name w:val="WW8Num1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74" w15:restartNumberingAfterBreak="0">
    <w:nsid w:val="0000004B"/>
    <w:multiLevelType w:val="singleLevel"/>
    <w:tmpl w:val="0000004B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75" w15:restartNumberingAfterBreak="0">
    <w:nsid w:val="0000004C"/>
    <w:multiLevelType w:val="multilevel"/>
    <w:tmpl w:val="0000004C"/>
    <w:name w:val="WW8Num1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6" w15:restartNumberingAfterBreak="0">
    <w:nsid w:val="0000004D"/>
    <w:multiLevelType w:val="multilevel"/>
    <w:tmpl w:val="0000004D"/>
    <w:name w:val="WW8Num1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77" w15:restartNumberingAfterBreak="0">
    <w:nsid w:val="0000004E"/>
    <w:multiLevelType w:val="singleLevel"/>
    <w:tmpl w:val="0000004E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78" w15:restartNumberingAfterBreak="0">
    <w:nsid w:val="0000004F"/>
    <w:multiLevelType w:val="singleLevel"/>
    <w:tmpl w:val="0000004F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79" w15:restartNumberingAfterBreak="0">
    <w:nsid w:val="00000050"/>
    <w:multiLevelType w:val="multilevel"/>
    <w:tmpl w:val="00000050"/>
    <w:name w:val="WW8Num114"/>
    <w:lvl w:ilvl="0">
      <w:start w:val="6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Lato" w:hAnsi="Lato" w:cs="Calibri"/>
        <w:color w:val="auto"/>
        <w:sz w:val="24"/>
        <w:szCs w:val="24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4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color w:val="FF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00000051"/>
    <w:multiLevelType w:val="multilevel"/>
    <w:tmpl w:val="00000051"/>
    <w:name w:val="WW8Num116"/>
    <w:lvl w:ilvl="0">
      <w:start w:val="10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52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2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  <w:rPr>
        <w:rFonts w:ascii="Lato" w:hAnsi="Lato" w:cs="Calibri" w:hint="default"/>
        <w:sz w:val="24"/>
        <w:szCs w:val="24"/>
      </w:rPr>
    </w:lvl>
  </w:abstractNum>
  <w:abstractNum w:abstractNumId="81" w15:restartNumberingAfterBreak="0">
    <w:nsid w:val="00000052"/>
    <w:multiLevelType w:val="multilevel"/>
    <w:tmpl w:val="00000052"/>
    <w:name w:val="WW8Num11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Lato" w:eastAsia="Times New Roman" w:hAnsi="Lato" w:cs="Times New Roman" w:hint="default"/>
        <w:b w:val="0"/>
        <w:bCs/>
        <w:i w:val="0"/>
        <w:sz w:val="24"/>
        <w:szCs w:val="24"/>
        <w:lang w:val="pt-BR" w:eastAsia="pl-PL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Lato" w:hAnsi="Lato" w:cs="Times New Roman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Lato" w:hAnsi="Lato" w:cs="Times New Roman" w:hint="default"/>
        <w:sz w:val="24"/>
        <w:szCs w:val="24"/>
        <w:lang w:eastAsia="pl-PL"/>
      </w:rPr>
    </w:lvl>
  </w:abstractNum>
  <w:abstractNum w:abstractNumId="82" w15:restartNumberingAfterBreak="0">
    <w:nsid w:val="00000053"/>
    <w:multiLevelType w:val="multilevel"/>
    <w:tmpl w:val="00000053"/>
    <w:name w:val="WW8Num11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2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2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1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77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83" w15:restartNumberingAfterBreak="0">
    <w:nsid w:val="00000054"/>
    <w:multiLevelType w:val="multilevel"/>
    <w:tmpl w:val="00000054"/>
    <w:name w:val="WW8Num119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4" w15:restartNumberingAfterBreak="0">
    <w:nsid w:val="00000055"/>
    <w:multiLevelType w:val="singleLevel"/>
    <w:tmpl w:val="00000055"/>
    <w:name w:val="WW8Num1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85" w15:restartNumberingAfterBreak="0">
    <w:nsid w:val="00000056"/>
    <w:multiLevelType w:val="multilevel"/>
    <w:tmpl w:val="00000056"/>
    <w:name w:val="WW8Num122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6" w15:restartNumberingAfterBreak="0">
    <w:nsid w:val="00000057"/>
    <w:multiLevelType w:val="multilevel"/>
    <w:tmpl w:val="00000057"/>
    <w:name w:val="WW8Num1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7" w15:restartNumberingAfterBreak="0">
    <w:nsid w:val="00000058"/>
    <w:multiLevelType w:val="singleLevel"/>
    <w:tmpl w:val="00000058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Lato" w:eastAsia="Times New Roman" w:hAnsi="Lato" w:cs="Calibri" w:hint="default"/>
        <w:iCs/>
        <w:sz w:val="24"/>
        <w:szCs w:val="24"/>
      </w:rPr>
    </w:lvl>
  </w:abstractNum>
  <w:abstractNum w:abstractNumId="88" w15:restartNumberingAfterBreak="0">
    <w:nsid w:val="00000059"/>
    <w:multiLevelType w:val="multilevel"/>
    <w:tmpl w:val="00000059"/>
    <w:name w:val="WW8Num12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9" w15:restartNumberingAfterBreak="0">
    <w:nsid w:val="0000005A"/>
    <w:multiLevelType w:val="multilevel"/>
    <w:tmpl w:val="B45E098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/>
        <w:bCs/>
        <w:i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Lato" w:eastAsia="Calibri" w:hAnsi="Lato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i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0" w15:restartNumberingAfterBreak="0">
    <w:nsid w:val="0000005B"/>
    <w:multiLevelType w:val="multilevel"/>
    <w:tmpl w:val="0000005B"/>
    <w:name w:val="WW8Num12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1" w15:restartNumberingAfterBreak="0">
    <w:nsid w:val="0000005C"/>
    <w:multiLevelType w:val="singleLevel"/>
    <w:tmpl w:val="0000005C"/>
    <w:name w:val="WW8Num131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2" w15:restartNumberingAfterBreak="0">
    <w:nsid w:val="0000005D"/>
    <w:multiLevelType w:val="multilevel"/>
    <w:tmpl w:val="0000005D"/>
    <w:name w:val="WW8Num1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93" w15:restartNumberingAfterBreak="0">
    <w:nsid w:val="0000005E"/>
    <w:multiLevelType w:val="multilevel"/>
    <w:tmpl w:val="0000005E"/>
    <w:name w:val="WW8Num133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pacing w:val="-1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94" w15:restartNumberingAfterBreak="0">
    <w:nsid w:val="0000005F"/>
    <w:multiLevelType w:val="singleLevel"/>
    <w:tmpl w:val="45F083E8"/>
    <w:name w:val="WW8Num1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  <w:bCs/>
      </w:rPr>
    </w:lvl>
  </w:abstractNum>
  <w:abstractNum w:abstractNumId="95" w15:restartNumberingAfterBreak="0">
    <w:nsid w:val="00000060"/>
    <w:multiLevelType w:val="singleLevel"/>
    <w:tmpl w:val="00000060"/>
    <w:name w:val="WW8Num13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96" w15:restartNumberingAfterBreak="0">
    <w:nsid w:val="00000061"/>
    <w:multiLevelType w:val="singleLevel"/>
    <w:tmpl w:val="00000061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97" w15:restartNumberingAfterBreak="0">
    <w:nsid w:val="00000062"/>
    <w:multiLevelType w:val="multilevel"/>
    <w:tmpl w:val="00000062"/>
    <w:name w:val="WW8Num13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8" w15:restartNumberingAfterBreak="0">
    <w:nsid w:val="00000063"/>
    <w:multiLevelType w:val="multilevel"/>
    <w:tmpl w:val="00000063"/>
    <w:name w:val="WW8Num1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Times New Roman" w:hAnsi="Lato" w:cs="Calibri" w:hint="default"/>
        <w:b w:val="0"/>
        <w:bCs/>
        <w:iCs/>
        <w:spacing w:val="-2"/>
        <w:sz w:val="24"/>
        <w:szCs w:val="24"/>
        <w:lang w:eastAsia="pl-PL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14" w:firstLine="0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071" w:firstLine="0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1428" w:firstLine="0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1785" w:firstLine="0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2142" w:firstLine="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2499" w:firstLine="0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2856" w:firstLine="0"/>
      </w:pPr>
      <w:rPr>
        <w:rFonts w:hint="default"/>
      </w:rPr>
    </w:lvl>
  </w:abstractNum>
  <w:abstractNum w:abstractNumId="99" w15:restartNumberingAfterBreak="0">
    <w:nsid w:val="00000064"/>
    <w:multiLevelType w:val="multilevel"/>
    <w:tmpl w:val="00000064"/>
    <w:name w:val="WW8Num139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0" w15:restartNumberingAfterBreak="0">
    <w:nsid w:val="00000065"/>
    <w:multiLevelType w:val="multilevel"/>
    <w:tmpl w:val="00000065"/>
    <w:name w:val="WW8Num1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1" w15:restartNumberingAfterBreak="0">
    <w:nsid w:val="00000066"/>
    <w:multiLevelType w:val="singleLevel"/>
    <w:tmpl w:val="00000066"/>
    <w:name w:val="WW8Num14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02" w15:restartNumberingAfterBreak="0">
    <w:nsid w:val="00000067"/>
    <w:multiLevelType w:val="singleLevel"/>
    <w:tmpl w:val="00000067"/>
    <w:name w:val="WW8Num1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03" w15:restartNumberingAfterBreak="0">
    <w:nsid w:val="00000068"/>
    <w:multiLevelType w:val="multilevel"/>
    <w:tmpl w:val="00000068"/>
    <w:name w:val="WW8Num14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8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</w:abstractNum>
  <w:abstractNum w:abstractNumId="104" w15:restartNumberingAfterBreak="0">
    <w:nsid w:val="00000069"/>
    <w:multiLevelType w:val="multilevel"/>
    <w:tmpl w:val="00000069"/>
    <w:name w:val="WW8Num14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5" w15:restartNumberingAfterBreak="0">
    <w:nsid w:val="0000006A"/>
    <w:multiLevelType w:val="multilevel"/>
    <w:tmpl w:val="0000006A"/>
    <w:name w:val="WW8Num146"/>
    <w:lvl w:ilvl="0">
      <w:start w:val="11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70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Lato" w:hAnsi="Lato" w:cs="Calibri" w:hint="default"/>
        <w:sz w:val="24"/>
        <w:szCs w:val="24"/>
      </w:rPr>
    </w:lvl>
  </w:abstractNum>
  <w:abstractNum w:abstractNumId="106" w15:restartNumberingAfterBreak="0">
    <w:nsid w:val="0000006B"/>
    <w:multiLevelType w:val="multilevel"/>
    <w:tmpl w:val="0000006B"/>
    <w:name w:val="WW8Num148"/>
    <w:lvl w:ilvl="0">
      <w:start w:val="2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7" w15:restartNumberingAfterBreak="0">
    <w:nsid w:val="0000006C"/>
    <w:multiLevelType w:val="singleLevel"/>
    <w:tmpl w:val="0000006C"/>
    <w:name w:val="WW8Num149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sz w:val="24"/>
        <w:szCs w:val="24"/>
      </w:rPr>
    </w:lvl>
  </w:abstractNum>
  <w:abstractNum w:abstractNumId="108" w15:restartNumberingAfterBreak="0">
    <w:nsid w:val="0000006D"/>
    <w:multiLevelType w:val="multilevel"/>
    <w:tmpl w:val="0000006D"/>
    <w:name w:val="WW8Num151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09" w15:restartNumberingAfterBreak="0">
    <w:nsid w:val="0000006E"/>
    <w:multiLevelType w:val="singleLevel"/>
    <w:tmpl w:val="0000006E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hAnsi="Lato" w:cs="Lato"/>
        <w:kern w:val="2"/>
        <w:sz w:val="24"/>
        <w:szCs w:val="24"/>
      </w:rPr>
    </w:lvl>
  </w:abstractNum>
  <w:abstractNum w:abstractNumId="110" w15:restartNumberingAfterBreak="0">
    <w:nsid w:val="0000006F"/>
    <w:multiLevelType w:val="multilevel"/>
    <w:tmpl w:val="0000006F"/>
    <w:name w:val="WW8Num1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11" w15:restartNumberingAfterBreak="0">
    <w:nsid w:val="00000070"/>
    <w:multiLevelType w:val="multilevel"/>
    <w:tmpl w:val="00000070"/>
    <w:name w:val="WW8Num15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2" w15:restartNumberingAfterBreak="0">
    <w:nsid w:val="00000071"/>
    <w:multiLevelType w:val="multilevel"/>
    <w:tmpl w:val="00000071"/>
    <w:name w:val="WW8Num155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3" w15:restartNumberingAfterBreak="0">
    <w:nsid w:val="00000072"/>
    <w:multiLevelType w:val="multilevel"/>
    <w:tmpl w:val="00000072"/>
    <w:name w:val="WW8Num156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4" w15:restartNumberingAfterBreak="0">
    <w:nsid w:val="00000073"/>
    <w:multiLevelType w:val="multilevel"/>
    <w:tmpl w:val="00000073"/>
    <w:name w:val="WW8Num15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b w:val="0"/>
        <w:color w:val="auto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15" w15:restartNumberingAfterBreak="0">
    <w:nsid w:val="00000074"/>
    <w:multiLevelType w:val="multilevel"/>
    <w:tmpl w:val="00000074"/>
    <w:name w:val="WW8Num160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16" w15:restartNumberingAfterBreak="0">
    <w:nsid w:val="00000075"/>
    <w:multiLevelType w:val="multilevel"/>
    <w:tmpl w:val="00000075"/>
    <w:name w:val="WW8Num161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7" w15:restartNumberingAfterBreak="0">
    <w:nsid w:val="00000076"/>
    <w:multiLevelType w:val="singleLevel"/>
    <w:tmpl w:val="00000076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5400" w:hanging="360"/>
      </w:pPr>
      <w:rPr>
        <w:rFonts w:ascii="Lato" w:hAnsi="Lato" w:cs="Calibri" w:hint="default"/>
        <w:b/>
        <w:bCs/>
        <w:iCs/>
        <w:sz w:val="24"/>
        <w:szCs w:val="24"/>
        <w:lang w:val="pl-PL"/>
      </w:rPr>
    </w:lvl>
  </w:abstractNum>
  <w:abstractNum w:abstractNumId="118" w15:restartNumberingAfterBreak="0">
    <w:nsid w:val="00000077"/>
    <w:multiLevelType w:val="multilevel"/>
    <w:tmpl w:val="00000077"/>
    <w:name w:val="WW8Num16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</w:abstractNum>
  <w:abstractNum w:abstractNumId="119" w15:restartNumberingAfterBreak="0">
    <w:nsid w:val="02617EEB"/>
    <w:multiLevelType w:val="multilevel"/>
    <w:tmpl w:val="99FAA2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0" w15:restartNumberingAfterBreak="0">
    <w:nsid w:val="08DC1752"/>
    <w:multiLevelType w:val="multilevel"/>
    <w:tmpl w:val="D2A6B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1" w15:restartNumberingAfterBreak="0">
    <w:nsid w:val="0A410E61"/>
    <w:multiLevelType w:val="hybridMultilevel"/>
    <w:tmpl w:val="2E2814E2"/>
    <w:styleLink w:val="Styl11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A2A838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5520EB5"/>
    <w:multiLevelType w:val="multilevel"/>
    <w:tmpl w:val="519E8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3" w15:restartNumberingAfterBreak="0">
    <w:nsid w:val="179260AF"/>
    <w:multiLevelType w:val="multilevel"/>
    <w:tmpl w:val="B2BA28B0"/>
    <w:name w:val="WW8Num412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24" w15:restartNumberingAfterBreak="0">
    <w:nsid w:val="1A6414CD"/>
    <w:multiLevelType w:val="hybridMultilevel"/>
    <w:tmpl w:val="5FB4FCDC"/>
    <w:lvl w:ilvl="0" w:tplc="FFFFFFFF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1B680BF5"/>
    <w:multiLevelType w:val="multilevel"/>
    <w:tmpl w:val="000000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26" w15:restartNumberingAfterBreak="0">
    <w:nsid w:val="1C7A21AE"/>
    <w:multiLevelType w:val="multilevel"/>
    <w:tmpl w:val="AE9C2452"/>
    <w:styleLink w:val="Styl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7" w15:restartNumberingAfterBreak="0">
    <w:nsid w:val="1EBC42DA"/>
    <w:multiLevelType w:val="multilevel"/>
    <w:tmpl w:val="DB0CE594"/>
    <w:lvl w:ilvl="0">
      <w:start w:val="2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8" w15:restartNumberingAfterBreak="0">
    <w:nsid w:val="207A19D1"/>
    <w:multiLevelType w:val="multilevel"/>
    <w:tmpl w:val="E554790C"/>
    <w:name w:val="WW8Num32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29" w15:restartNumberingAfterBreak="0">
    <w:nsid w:val="20EF2CA6"/>
    <w:multiLevelType w:val="multilevel"/>
    <w:tmpl w:val="C2386700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Calibri" w:hint="default"/>
        <w:b w:val="0"/>
        <w:bCs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Calibri" w:hint="default"/>
        <w:b/>
      </w:rPr>
    </w:lvl>
  </w:abstractNum>
  <w:abstractNum w:abstractNumId="130" w15:restartNumberingAfterBreak="0">
    <w:nsid w:val="218F1A8B"/>
    <w:multiLevelType w:val="multilevel"/>
    <w:tmpl w:val="FFA2AF24"/>
    <w:lvl w:ilvl="0">
      <w:start w:val="2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1" w15:restartNumberingAfterBreak="0">
    <w:nsid w:val="27FC35DB"/>
    <w:multiLevelType w:val="hybridMultilevel"/>
    <w:tmpl w:val="8888390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2" w15:restartNumberingAfterBreak="0">
    <w:nsid w:val="28D370A9"/>
    <w:multiLevelType w:val="multilevel"/>
    <w:tmpl w:val="E9A29540"/>
    <w:name w:val="WW8Num592"/>
    <w:lvl w:ilvl="0">
      <w:start w:val="1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3" w15:restartNumberingAfterBreak="0">
    <w:nsid w:val="29375B9B"/>
    <w:multiLevelType w:val="hybridMultilevel"/>
    <w:tmpl w:val="B1BCFD6C"/>
    <w:lvl w:ilvl="0" w:tplc="4BC2A656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3F005314">
      <w:start w:val="1"/>
      <w:numFmt w:val="decimal"/>
      <w:lvlText w:val="%2."/>
      <w:lvlJc w:val="left"/>
      <w:pPr>
        <w:ind w:left="1707" w:hanging="420"/>
      </w:pPr>
      <w:rPr>
        <w:rFonts w:hint="default"/>
      </w:rPr>
    </w:lvl>
    <w:lvl w:ilvl="2" w:tplc="A12C969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4" w15:restartNumberingAfterBreak="0">
    <w:nsid w:val="2C2C515B"/>
    <w:multiLevelType w:val="multilevel"/>
    <w:tmpl w:val="3A6EFCA2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5" w15:restartNumberingAfterBreak="0">
    <w:nsid w:val="2D571EF6"/>
    <w:multiLevelType w:val="multilevel"/>
    <w:tmpl w:val="191CA9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6" w15:restartNumberingAfterBreak="0">
    <w:nsid w:val="2DBC3EF8"/>
    <w:multiLevelType w:val="multilevel"/>
    <w:tmpl w:val="040C8526"/>
    <w:lvl w:ilvl="0">
      <w:start w:val="2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7" w15:restartNumberingAfterBreak="0">
    <w:nsid w:val="2FAC1028"/>
    <w:multiLevelType w:val="multilevel"/>
    <w:tmpl w:val="E50A7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8" w15:restartNumberingAfterBreak="0">
    <w:nsid w:val="35C62FED"/>
    <w:multiLevelType w:val="multilevel"/>
    <w:tmpl w:val="C48A6846"/>
    <w:lvl w:ilvl="0">
      <w:start w:val="3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33"/>
        </w:tabs>
        <w:ind w:left="1353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 w:hint="default"/>
        <w:b w:val="0"/>
        <w:bCs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9" w15:restartNumberingAfterBreak="0">
    <w:nsid w:val="3CAA7373"/>
    <w:multiLevelType w:val="hybridMultilevel"/>
    <w:tmpl w:val="A69A1546"/>
    <w:name w:val="WW8Num322"/>
    <w:lvl w:ilvl="0" w:tplc="6D326F04">
      <w:start w:val="7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CFF343C"/>
    <w:multiLevelType w:val="multilevel"/>
    <w:tmpl w:val="2BCECA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644" w:hanging="360"/>
      </w:pPr>
      <w:rPr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3F394063"/>
    <w:multiLevelType w:val="multilevel"/>
    <w:tmpl w:val="5A8C0906"/>
    <w:name w:val="WW8Num59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2" w15:restartNumberingAfterBreak="0">
    <w:nsid w:val="3FA9655B"/>
    <w:multiLevelType w:val="hybridMultilevel"/>
    <w:tmpl w:val="246EF6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3" w15:restartNumberingAfterBreak="0">
    <w:nsid w:val="417F718A"/>
    <w:multiLevelType w:val="multilevel"/>
    <w:tmpl w:val="7F6A86E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9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44" w15:restartNumberingAfterBreak="0">
    <w:nsid w:val="45470752"/>
    <w:multiLevelType w:val="singleLevel"/>
    <w:tmpl w:val="0000002A"/>
    <w:lvl w:ilvl="0">
      <w:start w:val="1"/>
      <w:numFmt w:val="decimal"/>
      <w:lvlText w:val="%1)"/>
      <w:lvlJc w:val="left"/>
      <w:pPr>
        <w:tabs>
          <w:tab w:val="num" w:pos="-218"/>
        </w:tabs>
        <w:ind w:left="1069" w:hanging="360"/>
      </w:pPr>
      <w:rPr>
        <w:rFonts w:ascii="Lato" w:hAnsi="Lato" w:cs="Lato"/>
        <w:sz w:val="24"/>
        <w:szCs w:val="24"/>
      </w:rPr>
    </w:lvl>
  </w:abstractNum>
  <w:abstractNum w:abstractNumId="145" w15:restartNumberingAfterBreak="0">
    <w:nsid w:val="49AA5222"/>
    <w:multiLevelType w:val="multilevel"/>
    <w:tmpl w:val="739465E6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4E0C5B32"/>
    <w:multiLevelType w:val="hybridMultilevel"/>
    <w:tmpl w:val="990035D0"/>
    <w:lvl w:ilvl="0" w:tplc="9F3C578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E8099B"/>
    <w:multiLevelType w:val="multilevel"/>
    <w:tmpl w:val="45820B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ato" w:eastAsia="Calibri" w:hAnsi="Lato" w:cs="Calibri"/>
        <w:b w:val="0"/>
        <w:i w:val="0"/>
        <w:color w:val="00000A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 w15:restartNumberingAfterBreak="0">
    <w:nsid w:val="53CF7A3D"/>
    <w:multiLevelType w:val="multilevel"/>
    <w:tmpl w:val="0D14F32C"/>
    <w:name w:val="WW8Num32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49" w15:restartNumberingAfterBreak="0">
    <w:nsid w:val="54810DD3"/>
    <w:multiLevelType w:val="multilevel"/>
    <w:tmpl w:val="2C4A921C"/>
    <w:lvl w:ilvl="0">
      <w:start w:val="16"/>
      <w:numFmt w:val="decimal"/>
      <w:lvlText w:val="%1)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0" w15:restartNumberingAfterBreak="0">
    <w:nsid w:val="55D506BB"/>
    <w:multiLevelType w:val="hybridMultilevel"/>
    <w:tmpl w:val="851CE202"/>
    <w:lvl w:ilvl="0" w:tplc="EBA01F1E">
      <w:start w:val="5"/>
      <w:numFmt w:val="decimal"/>
      <w:lvlText w:val="%1)"/>
      <w:lvlJc w:val="left"/>
      <w:pPr>
        <w:ind w:left="720" w:hanging="360"/>
      </w:pPr>
      <w:rPr>
        <w:rFonts w:ascii="Lato" w:eastAsia="Calibri" w:hAnsi="Lato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15336B"/>
    <w:multiLevelType w:val="multilevel"/>
    <w:tmpl w:val="87DC65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2" w15:restartNumberingAfterBreak="0">
    <w:nsid w:val="566D5898"/>
    <w:multiLevelType w:val="hybridMultilevel"/>
    <w:tmpl w:val="6A083C10"/>
    <w:lvl w:ilvl="0" w:tplc="B5BEC928">
      <w:start w:val="1"/>
      <w:numFmt w:val="lowerLetter"/>
      <w:lvlText w:val="%1)"/>
      <w:lvlJc w:val="left"/>
      <w:pPr>
        <w:ind w:left="1004" w:hanging="360"/>
      </w:pPr>
      <w:rPr>
        <w:rFonts w:ascii="Lato" w:eastAsia="Times New Roman" w:hAnsi="Lat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3" w15:restartNumberingAfterBreak="0">
    <w:nsid w:val="5A000684"/>
    <w:multiLevelType w:val="multilevel"/>
    <w:tmpl w:val="5C6ACA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trike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4" w15:restartNumberingAfterBreak="0">
    <w:nsid w:val="5E7D240F"/>
    <w:multiLevelType w:val="multilevel"/>
    <w:tmpl w:val="0A060A04"/>
    <w:name w:val="WW8Num9223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55" w15:restartNumberingAfterBreak="0">
    <w:nsid w:val="60672908"/>
    <w:multiLevelType w:val="multilevel"/>
    <w:tmpl w:val="9E6622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56" w15:restartNumberingAfterBreak="0">
    <w:nsid w:val="6627461F"/>
    <w:multiLevelType w:val="multilevel"/>
    <w:tmpl w:val="8B5A9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7" w15:restartNumberingAfterBreak="0">
    <w:nsid w:val="667D128D"/>
    <w:multiLevelType w:val="multilevel"/>
    <w:tmpl w:val="A1782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8" w15:restartNumberingAfterBreak="0">
    <w:nsid w:val="72916460"/>
    <w:multiLevelType w:val="multilevel"/>
    <w:tmpl w:val="2432F98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960" w:hanging="1440"/>
      </w:pPr>
      <w:rPr>
        <w:rFonts w:hint="default"/>
        <w:u w:val="none"/>
      </w:rPr>
    </w:lvl>
  </w:abstractNum>
  <w:abstractNum w:abstractNumId="159" w15:restartNumberingAfterBreak="0">
    <w:nsid w:val="76EE6650"/>
    <w:multiLevelType w:val="hybridMultilevel"/>
    <w:tmpl w:val="2980932A"/>
    <w:lvl w:ilvl="0" w:tplc="3C9C9E6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87024F3"/>
    <w:multiLevelType w:val="hybridMultilevel"/>
    <w:tmpl w:val="463CE6FC"/>
    <w:lvl w:ilvl="0" w:tplc="E4B0DFDA">
      <w:start w:val="3"/>
      <w:numFmt w:val="decimal"/>
      <w:lvlText w:val="%1."/>
      <w:lvlJc w:val="left"/>
      <w:pPr>
        <w:ind w:left="927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49215093">
    <w:abstractNumId w:val="0"/>
  </w:num>
  <w:num w:numId="2" w16cid:durableId="1248657906">
    <w:abstractNumId w:val="1"/>
  </w:num>
  <w:num w:numId="3" w16cid:durableId="993951464">
    <w:abstractNumId w:val="2"/>
  </w:num>
  <w:num w:numId="4" w16cid:durableId="1655641964">
    <w:abstractNumId w:val="3"/>
  </w:num>
  <w:num w:numId="5" w16cid:durableId="937758660">
    <w:abstractNumId w:val="4"/>
  </w:num>
  <w:num w:numId="6" w16cid:durableId="69933685">
    <w:abstractNumId w:val="5"/>
  </w:num>
  <w:num w:numId="7" w16cid:durableId="1390494912">
    <w:abstractNumId w:val="6"/>
  </w:num>
  <w:num w:numId="8" w16cid:durableId="436869533">
    <w:abstractNumId w:val="7"/>
  </w:num>
  <w:num w:numId="9" w16cid:durableId="1687370426">
    <w:abstractNumId w:val="8"/>
  </w:num>
  <w:num w:numId="10" w16cid:durableId="1722707226">
    <w:abstractNumId w:val="9"/>
  </w:num>
  <w:num w:numId="11" w16cid:durableId="1965694311">
    <w:abstractNumId w:val="10"/>
  </w:num>
  <w:num w:numId="12" w16cid:durableId="2066753656">
    <w:abstractNumId w:val="11"/>
  </w:num>
  <w:num w:numId="13" w16cid:durableId="1950509221">
    <w:abstractNumId w:val="12"/>
  </w:num>
  <w:num w:numId="14" w16cid:durableId="674765972">
    <w:abstractNumId w:val="13"/>
  </w:num>
  <w:num w:numId="15" w16cid:durableId="1147433937">
    <w:abstractNumId w:val="14"/>
  </w:num>
  <w:num w:numId="16" w16cid:durableId="1081372958">
    <w:abstractNumId w:val="15"/>
  </w:num>
  <w:num w:numId="17" w16cid:durableId="388185780">
    <w:abstractNumId w:val="16"/>
  </w:num>
  <w:num w:numId="18" w16cid:durableId="1300380684">
    <w:abstractNumId w:val="17"/>
  </w:num>
  <w:num w:numId="19" w16cid:durableId="361907633">
    <w:abstractNumId w:val="18"/>
  </w:num>
  <w:num w:numId="20" w16cid:durableId="457843986">
    <w:abstractNumId w:val="19"/>
  </w:num>
  <w:num w:numId="21" w16cid:durableId="1800341698">
    <w:abstractNumId w:val="20"/>
  </w:num>
  <w:num w:numId="22" w16cid:durableId="215120766">
    <w:abstractNumId w:val="21"/>
  </w:num>
  <w:num w:numId="23" w16cid:durableId="370568817">
    <w:abstractNumId w:val="22"/>
  </w:num>
  <w:num w:numId="24" w16cid:durableId="2084983500">
    <w:abstractNumId w:val="23"/>
  </w:num>
  <w:num w:numId="25" w16cid:durableId="1180508030">
    <w:abstractNumId w:val="24"/>
  </w:num>
  <w:num w:numId="26" w16cid:durableId="1249533112">
    <w:abstractNumId w:val="25"/>
  </w:num>
  <w:num w:numId="27" w16cid:durableId="636376973">
    <w:abstractNumId w:val="26"/>
  </w:num>
  <w:num w:numId="28" w16cid:durableId="608513801">
    <w:abstractNumId w:val="27"/>
  </w:num>
  <w:num w:numId="29" w16cid:durableId="343410303">
    <w:abstractNumId w:val="28"/>
  </w:num>
  <w:num w:numId="30" w16cid:durableId="10307489">
    <w:abstractNumId w:val="31"/>
  </w:num>
  <w:num w:numId="31" w16cid:durableId="1929120255">
    <w:abstractNumId w:val="32"/>
  </w:num>
  <w:num w:numId="32" w16cid:durableId="1679313244">
    <w:abstractNumId w:val="33"/>
  </w:num>
  <w:num w:numId="33" w16cid:durableId="922489853">
    <w:abstractNumId w:val="36"/>
  </w:num>
  <w:num w:numId="34" w16cid:durableId="789787550">
    <w:abstractNumId w:val="37"/>
  </w:num>
  <w:num w:numId="35" w16cid:durableId="1094201434">
    <w:abstractNumId w:val="38"/>
  </w:num>
  <w:num w:numId="36" w16cid:durableId="1893153423">
    <w:abstractNumId w:val="39"/>
  </w:num>
  <w:num w:numId="37" w16cid:durableId="1119958895">
    <w:abstractNumId w:val="40"/>
  </w:num>
  <w:num w:numId="38" w16cid:durableId="1321035827">
    <w:abstractNumId w:val="41"/>
  </w:num>
  <w:num w:numId="39" w16cid:durableId="876624933">
    <w:abstractNumId w:val="42"/>
  </w:num>
  <w:num w:numId="40" w16cid:durableId="1208564260">
    <w:abstractNumId w:val="43"/>
  </w:num>
  <w:num w:numId="41" w16cid:durableId="846288035">
    <w:abstractNumId w:val="44"/>
  </w:num>
  <w:num w:numId="42" w16cid:durableId="733741092">
    <w:abstractNumId w:val="45"/>
  </w:num>
  <w:num w:numId="43" w16cid:durableId="939684927">
    <w:abstractNumId w:val="46"/>
  </w:num>
  <w:num w:numId="44" w16cid:durableId="807934614">
    <w:abstractNumId w:val="48"/>
  </w:num>
  <w:num w:numId="45" w16cid:durableId="1855612478">
    <w:abstractNumId w:val="49"/>
  </w:num>
  <w:num w:numId="46" w16cid:durableId="45877167">
    <w:abstractNumId w:val="50"/>
  </w:num>
  <w:num w:numId="47" w16cid:durableId="643312824">
    <w:abstractNumId w:val="51"/>
  </w:num>
  <w:num w:numId="48" w16cid:durableId="298729341">
    <w:abstractNumId w:val="53"/>
  </w:num>
  <w:num w:numId="49" w16cid:durableId="1966424682">
    <w:abstractNumId w:val="54"/>
  </w:num>
  <w:num w:numId="50" w16cid:durableId="1029406244">
    <w:abstractNumId w:val="57"/>
  </w:num>
  <w:num w:numId="51" w16cid:durableId="501436473">
    <w:abstractNumId w:val="58"/>
  </w:num>
  <w:num w:numId="52" w16cid:durableId="923875781">
    <w:abstractNumId w:val="59"/>
  </w:num>
  <w:num w:numId="53" w16cid:durableId="1510364999">
    <w:abstractNumId w:val="61"/>
  </w:num>
  <w:num w:numId="54" w16cid:durableId="1487091279">
    <w:abstractNumId w:val="62"/>
  </w:num>
  <w:num w:numId="55" w16cid:durableId="1255868312">
    <w:abstractNumId w:val="63"/>
  </w:num>
  <w:num w:numId="56" w16cid:durableId="115221914">
    <w:abstractNumId w:val="64"/>
  </w:num>
  <w:num w:numId="57" w16cid:durableId="286012149">
    <w:abstractNumId w:val="65"/>
  </w:num>
  <w:num w:numId="58" w16cid:durableId="446317424">
    <w:abstractNumId w:val="66"/>
  </w:num>
  <w:num w:numId="59" w16cid:durableId="991718701">
    <w:abstractNumId w:val="68"/>
  </w:num>
  <w:num w:numId="60" w16cid:durableId="1373119630">
    <w:abstractNumId w:val="70"/>
  </w:num>
  <w:num w:numId="61" w16cid:durableId="2138717983">
    <w:abstractNumId w:val="71"/>
  </w:num>
  <w:num w:numId="62" w16cid:durableId="1866213345">
    <w:abstractNumId w:val="72"/>
  </w:num>
  <w:num w:numId="63" w16cid:durableId="1240291956">
    <w:abstractNumId w:val="73"/>
  </w:num>
  <w:num w:numId="64" w16cid:durableId="1667441631">
    <w:abstractNumId w:val="75"/>
  </w:num>
  <w:num w:numId="65" w16cid:durableId="1043141435">
    <w:abstractNumId w:val="76"/>
  </w:num>
  <w:num w:numId="66" w16cid:durableId="1749426843">
    <w:abstractNumId w:val="77"/>
  </w:num>
  <w:num w:numId="67" w16cid:durableId="1038747540">
    <w:abstractNumId w:val="78"/>
  </w:num>
  <w:num w:numId="68" w16cid:durableId="67197148">
    <w:abstractNumId w:val="79"/>
  </w:num>
  <w:num w:numId="69" w16cid:durableId="1378621317">
    <w:abstractNumId w:val="82"/>
  </w:num>
  <w:num w:numId="70" w16cid:durableId="694112447">
    <w:abstractNumId w:val="84"/>
  </w:num>
  <w:num w:numId="71" w16cid:durableId="546451991">
    <w:abstractNumId w:val="85"/>
  </w:num>
  <w:num w:numId="72" w16cid:durableId="953680908">
    <w:abstractNumId w:val="89"/>
  </w:num>
  <w:num w:numId="73" w16cid:durableId="1440951568">
    <w:abstractNumId w:val="90"/>
  </w:num>
  <w:num w:numId="74" w16cid:durableId="2059738566">
    <w:abstractNumId w:val="91"/>
  </w:num>
  <w:num w:numId="75" w16cid:durableId="1589190004">
    <w:abstractNumId w:val="92"/>
  </w:num>
  <w:num w:numId="76" w16cid:durableId="995761463">
    <w:abstractNumId w:val="93"/>
  </w:num>
  <w:num w:numId="77" w16cid:durableId="327949872">
    <w:abstractNumId w:val="94"/>
  </w:num>
  <w:num w:numId="78" w16cid:durableId="673336311">
    <w:abstractNumId w:val="95"/>
  </w:num>
  <w:num w:numId="79" w16cid:durableId="486240367">
    <w:abstractNumId w:val="96"/>
  </w:num>
  <w:num w:numId="80" w16cid:durableId="1806198426">
    <w:abstractNumId w:val="97"/>
  </w:num>
  <w:num w:numId="81" w16cid:durableId="1783187945">
    <w:abstractNumId w:val="98"/>
  </w:num>
  <w:num w:numId="82" w16cid:durableId="524754193">
    <w:abstractNumId w:val="99"/>
  </w:num>
  <w:num w:numId="83" w16cid:durableId="1283028548">
    <w:abstractNumId w:val="100"/>
  </w:num>
  <w:num w:numId="84" w16cid:durableId="1129280719">
    <w:abstractNumId w:val="101"/>
  </w:num>
  <w:num w:numId="85" w16cid:durableId="1968856836">
    <w:abstractNumId w:val="103"/>
  </w:num>
  <w:num w:numId="86" w16cid:durableId="2120711881">
    <w:abstractNumId w:val="104"/>
  </w:num>
  <w:num w:numId="87" w16cid:durableId="1088774213">
    <w:abstractNumId w:val="106"/>
  </w:num>
  <w:num w:numId="88" w16cid:durableId="48303762">
    <w:abstractNumId w:val="108"/>
  </w:num>
  <w:num w:numId="89" w16cid:durableId="1485314691">
    <w:abstractNumId w:val="109"/>
  </w:num>
  <w:num w:numId="90" w16cid:durableId="1773816186">
    <w:abstractNumId w:val="111"/>
  </w:num>
  <w:num w:numId="91" w16cid:durableId="814756087">
    <w:abstractNumId w:val="112"/>
  </w:num>
  <w:num w:numId="92" w16cid:durableId="295767063">
    <w:abstractNumId w:val="113"/>
  </w:num>
  <w:num w:numId="93" w16cid:durableId="2117477406">
    <w:abstractNumId w:val="115"/>
  </w:num>
  <w:num w:numId="94" w16cid:durableId="1625848853">
    <w:abstractNumId w:val="116"/>
  </w:num>
  <w:num w:numId="95" w16cid:durableId="242765707">
    <w:abstractNumId w:val="117"/>
  </w:num>
  <w:num w:numId="96" w16cid:durableId="1986078189">
    <w:abstractNumId w:val="118"/>
  </w:num>
  <w:num w:numId="97" w16cid:durableId="931165417">
    <w:abstractNumId w:val="155"/>
  </w:num>
  <w:num w:numId="98" w16cid:durableId="1577088648">
    <w:abstractNumId w:val="142"/>
  </w:num>
  <w:num w:numId="99" w16cid:durableId="1274705036">
    <w:abstractNumId w:val="126"/>
  </w:num>
  <w:num w:numId="100" w16cid:durableId="569853066">
    <w:abstractNumId w:val="135"/>
  </w:num>
  <w:num w:numId="101" w16cid:durableId="310789353">
    <w:abstractNumId w:val="160"/>
  </w:num>
  <w:num w:numId="102" w16cid:durableId="581135563">
    <w:abstractNumId w:val="122"/>
  </w:num>
  <w:num w:numId="103" w16cid:durableId="876627890">
    <w:abstractNumId w:val="130"/>
  </w:num>
  <w:num w:numId="104" w16cid:durableId="1851018804">
    <w:abstractNumId w:val="136"/>
  </w:num>
  <w:num w:numId="105" w16cid:durableId="1003241020">
    <w:abstractNumId w:val="153"/>
  </w:num>
  <w:num w:numId="106" w16cid:durableId="2009286627">
    <w:abstractNumId w:val="149"/>
  </w:num>
  <w:num w:numId="107" w16cid:durableId="800532724">
    <w:abstractNumId w:val="151"/>
  </w:num>
  <w:num w:numId="108" w16cid:durableId="1817338114">
    <w:abstractNumId w:val="157"/>
  </w:num>
  <w:num w:numId="109" w16cid:durableId="1337227904">
    <w:abstractNumId w:val="137"/>
  </w:num>
  <w:num w:numId="110" w16cid:durableId="967735675">
    <w:abstractNumId w:val="134"/>
  </w:num>
  <w:num w:numId="111" w16cid:durableId="325137153">
    <w:abstractNumId w:val="120"/>
  </w:num>
  <w:num w:numId="112" w16cid:durableId="1079446946">
    <w:abstractNumId w:val="140"/>
  </w:num>
  <w:num w:numId="113" w16cid:durableId="989214029">
    <w:abstractNumId w:val="147"/>
  </w:num>
  <w:num w:numId="114" w16cid:durableId="1030841774">
    <w:abstractNumId w:val="156"/>
  </w:num>
  <w:num w:numId="115" w16cid:durableId="2117165183">
    <w:abstractNumId w:val="154"/>
  </w:num>
  <w:num w:numId="116" w16cid:durableId="71244462">
    <w:abstractNumId w:val="121"/>
    <w:lvlOverride w:ilvl="1">
      <w:lvl w:ilvl="1" w:tplc="AA2A8386">
        <w:start w:val="1"/>
        <w:numFmt w:val="decimal"/>
        <w:lvlText w:val="%2)"/>
        <w:lvlJc w:val="left"/>
        <w:pPr>
          <w:ind w:left="1440" w:hanging="360"/>
        </w:pPr>
        <w:rPr>
          <w:rFonts w:ascii="Lato" w:hAnsi="Lato" w:cs="Calibri" w:hint="default"/>
          <w:b w:val="0"/>
          <w:bCs/>
          <w:strike w:val="0"/>
          <w:dstrike w:val="0"/>
          <w:sz w:val="24"/>
          <w:szCs w:val="24"/>
          <w:u w:val="none"/>
          <w:effect w:val="none"/>
        </w:rPr>
      </w:lvl>
    </w:lvlOverride>
  </w:num>
  <w:num w:numId="117" w16cid:durableId="1778207809">
    <w:abstractNumId w:val="150"/>
  </w:num>
  <w:num w:numId="118" w16cid:durableId="1094862531">
    <w:abstractNumId w:val="124"/>
  </w:num>
  <w:num w:numId="119" w16cid:durableId="538859894">
    <w:abstractNumId w:val="131"/>
  </w:num>
  <w:num w:numId="120" w16cid:durableId="1690763571">
    <w:abstractNumId w:val="152"/>
  </w:num>
  <w:num w:numId="121" w16cid:durableId="742992562">
    <w:abstractNumId w:val="158"/>
  </w:num>
  <w:num w:numId="122" w16cid:durableId="246160615">
    <w:abstractNumId w:val="146"/>
  </w:num>
  <w:num w:numId="123" w16cid:durableId="374238469">
    <w:abstractNumId w:val="159"/>
  </w:num>
  <w:num w:numId="124" w16cid:durableId="1581065618">
    <w:abstractNumId w:val="121"/>
  </w:num>
  <w:num w:numId="125" w16cid:durableId="1539389733">
    <w:abstractNumId w:val="123"/>
  </w:num>
  <w:num w:numId="126" w16cid:durableId="1350060781">
    <w:abstractNumId w:val="128"/>
  </w:num>
  <w:num w:numId="127" w16cid:durableId="1819111800">
    <w:abstractNumId w:val="138"/>
  </w:num>
  <w:num w:numId="128" w16cid:durableId="1834182702">
    <w:abstractNumId w:val="144"/>
  </w:num>
  <w:num w:numId="129" w16cid:durableId="301539673">
    <w:abstractNumId w:val="129"/>
  </w:num>
  <w:num w:numId="130" w16cid:durableId="767895782">
    <w:abstractNumId w:val="133"/>
  </w:num>
  <w:num w:numId="131" w16cid:durableId="210461905">
    <w:abstractNumId w:val="148"/>
  </w:num>
  <w:num w:numId="132" w16cid:durableId="1066950289">
    <w:abstractNumId w:val="145"/>
  </w:num>
  <w:num w:numId="133" w16cid:durableId="1177964581">
    <w:abstractNumId w:val="143"/>
  </w:num>
  <w:num w:numId="134" w16cid:durableId="776872594">
    <w:abstractNumId w:val="125"/>
  </w:num>
  <w:num w:numId="135" w16cid:durableId="481167279">
    <w:abstractNumId w:val="119"/>
  </w:num>
  <w:num w:numId="136" w16cid:durableId="501314920">
    <w:abstractNumId w:val="132"/>
  </w:num>
  <w:num w:numId="137" w16cid:durableId="331223919">
    <w:abstractNumId w:val="141"/>
  </w:num>
  <w:num w:numId="138" w16cid:durableId="1221669965">
    <w:abstractNumId w:val="127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D2"/>
    <w:rsid w:val="000055D2"/>
    <w:rsid w:val="000101BF"/>
    <w:rsid w:val="00021D18"/>
    <w:rsid w:val="000300C8"/>
    <w:rsid w:val="00036550"/>
    <w:rsid w:val="00042E0D"/>
    <w:rsid w:val="00046977"/>
    <w:rsid w:val="0007708D"/>
    <w:rsid w:val="0008259F"/>
    <w:rsid w:val="00084DCC"/>
    <w:rsid w:val="000A42AE"/>
    <w:rsid w:val="000B21B5"/>
    <w:rsid w:val="000B2AA3"/>
    <w:rsid w:val="000C7650"/>
    <w:rsid w:val="000E4630"/>
    <w:rsid w:val="000F049A"/>
    <w:rsid w:val="000F6BC6"/>
    <w:rsid w:val="00110DC1"/>
    <w:rsid w:val="0011108A"/>
    <w:rsid w:val="00114F61"/>
    <w:rsid w:val="00135908"/>
    <w:rsid w:val="00142826"/>
    <w:rsid w:val="00143BCB"/>
    <w:rsid w:val="00147480"/>
    <w:rsid w:val="00151501"/>
    <w:rsid w:val="001549AA"/>
    <w:rsid w:val="00174E33"/>
    <w:rsid w:val="00175C91"/>
    <w:rsid w:val="0018487D"/>
    <w:rsid w:val="0019036C"/>
    <w:rsid w:val="00197FE0"/>
    <w:rsid w:val="001A6CD1"/>
    <w:rsid w:val="001B2B28"/>
    <w:rsid w:val="001C109B"/>
    <w:rsid w:val="001C5E3D"/>
    <w:rsid w:val="001D6DBE"/>
    <w:rsid w:val="001F5E6D"/>
    <w:rsid w:val="0020574C"/>
    <w:rsid w:val="002116C3"/>
    <w:rsid w:val="0022400E"/>
    <w:rsid w:val="002469D6"/>
    <w:rsid w:val="00250163"/>
    <w:rsid w:val="00255424"/>
    <w:rsid w:val="00273140"/>
    <w:rsid w:val="002767FE"/>
    <w:rsid w:val="0028639E"/>
    <w:rsid w:val="00296109"/>
    <w:rsid w:val="002968AE"/>
    <w:rsid w:val="002A0D3C"/>
    <w:rsid w:val="002D1BA0"/>
    <w:rsid w:val="002E44A5"/>
    <w:rsid w:val="002F0112"/>
    <w:rsid w:val="002F0D01"/>
    <w:rsid w:val="003072ED"/>
    <w:rsid w:val="003117BC"/>
    <w:rsid w:val="003126DF"/>
    <w:rsid w:val="00315C41"/>
    <w:rsid w:val="003204CB"/>
    <w:rsid w:val="00321BBB"/>
    <w:rsid w:val="0032737E"/>
    <w:rsid w:val="003306A3"/>
    <w:rsid w:val="00331EAE"/>
    <w:rsid w:val="003368DE"/>
    <w:rsid w:val="003457BA"/>
    <w:rsid w:val="0034762C"/>
    <w:rsid w:val="0035205E"/>
    <w:rsid w:val="00356C65"/>
    <w:rsid w:val="003619AA"/>
    <w:rsid w:val="00363A86"/>
    <w:rsid w:val="00382587"/>
    <w:rsid w:val="00382F0C"/>
    <w:rsid w:val="0038554A"/>
    <w:rsid w:val="003907E1"/>
    <w:rsid w:val="003A287D"/>
    <w:rsid w:val="003B6A3D"/>
    <w:rsid w:val="003B7CA2"/>
    <w:rsid w:val="003D1BAB"/>
    <w:rsid w:val="003D2557"/>
    <w:rsid w:val="003E43D0"/>
    <w:rsid w:val="003E753F"/>
    <w:rsid w:val="003F4AF2"/>
    <w:rsid w:val="004059E3"/>
    <w:rsid w:val="00416FF1"/>
    <w:rsid w:val="004211F9"/>
    <w:rsid w:val="00424F87"/>
    <w:rsid w:val="00437C2C"/>
    <w:rsid w:val="00437E5D"/>
    <w:rsid w:val="0045671F"/>
    <w:rsid w:val="00465584"/>
    <w:rsid w:val="0046563A"/>
    <w:rsid w:val="00481E31"/>
    <w:rsid w:val="00492E19"/>
    <w:rsid w:val="00495888"/>
    <w:rsid w:val="004B4BB2"/>
    <w:rsid w:val="004B6EEB"/>
    <w:rsid w:val="004B7AF9"/>
    <w:rsid w:val="004C557F"/>
    <w:rsid w:val="004F58FB"/>
    <w:rsid w:val="00502848"/>
    <w:rsid w:val="00527B8E"/>
    <w:rsid w:val="00533487"/>
    <w:rsid w:val="005446AB"/>
    <w:rsid w:val="005647D7"/>
    <w:rsid w:val="00575DAE"/>
    <w:rsid w:val="00577D44"/>
    <w:rsid w:val="0059570B"/>
    <w:rsid w:val="005A33AB"/>
    <w:rsid w:val="005A66AE"/>
    <w:rsid w:val="005D64A2"/>
    <w:rsid w:val="005E1D55"/>
    <w:rsid w:val="005E54BB"/>
    <w:rsid w:val="005F2813"/>
    <w:rsid w:val="00603914"/>
    <w:rsid w:val="00604576"/>
    <w:rsid w:val="00621EC2"/>
    <w:rsid w:val="00624700"/>
    <w:rsid w:val="00635440"/>
    <w:rsid w:val="00635E45"/>
    <w:rsid w:val="00664787"/>
    <w:rsid w:val="00675B71"/>
    <w:rsid w:val="006978E6"/>
    <w:rsid w:val="006B2582"/>
    <w:rsid w:val="006C28F3"/>
    <w:rsid w:val="006C624A"/>
    <w:rsid w:val="006D05ED"/>
    <w:rsid w:val="006D4E6C"/>
    <w:rsid w:val="006E5B05"/>
    <w:rsid w:val="006E6E2E"/>
    <w:rsid w:val="006F4A82"/>
    <w:rsid w:val="007025A1"/>
    <w:rsid w:val="00704795"/>
    <w:rsid w:val="007139D8"/>
    <w:rsid w:val="00727B3E"/>
    <w:rsid w:val="00747A46"/>
    <w:rsid w:val="0077459D"/>
    <w:rsid w:val="0078028E"/>
    <w:rsid w:val="0079013E"/>
    <w:rsid w:val="007A1A6E"/>
    <w:rsid w:val="007A559E"/>
    <w:rsid w:val="007E0706"/>
    <w:rsid w:val="007E595E"/>
    <w:rsid w:val="007F2352"/>
    <w:rsid w:val="00811028"/>
    <w:rsid w:val="00813DF7"/>
    <w:rsid w:val="0082093B"/>
    <w:rsid w:val="00825162"/>
    <w:rsid w:val="0083322F"/>
    <w:rsid w:val="0084185F"/>
    <w:rsid w:val="0084293F"/>
    <w:rsid w:val="008546D3"/>
    <w:rsid w:val="008560F2"/>
    <w:rsid w:val="00856689"/>
    <w:rsid w:val="00857F4C"/>
    <w:rsid w:val="00887E0F"/>
    <w:rsid w:val="008909D2"/>
    <w:rsid w:val="00895251"/>
    <w:rsid w:val="008976AF"/>
    <w:rsid w:val="00897BEF"/>
    <w:rsid w:val="008A5158"/>
    <w:rsid w:val="008C2500"/>
    <w:rsid w:val="008C6FB9"/>
    <w:rsid w:val="008E0D51"/>
    <w:rsid w:val="008E1ECC"/>
    <w:rsid w:val="008E67CC"/>
    <w:rsid w:val="008F191C"/>
    <w:rsid w:val="00902D23"/>
    <w:rsid w:val="00910DBE"/>
    <w:rsid w:val="0091503B"/>
    <w:rsid w:val="00916587"/>
    <w:rsid w:val="00917938"/>
    <w:rsid w:val="00925087"/>
    <w:rsid w:val="0095151C"/>
    <w:rsid w:val="00961613"/>
    <w:rsid w:val="00962113"/>
    <w:rsid w:val="009720B8"/>
    <w:rsid w:val="00972EAB"/>
    <w:rsid w:val="00972FCC"/>
    <w:rsid w:val="0097448D"/>
    <w:rsid w:val="00983881"/>
    <w:rsid w:val="0099174A"/>
    <w:rsid w:val="00995941"/>
    <w:rsid w:val="009A1166"/>
    <w:rsid w:val="009A74D2"/>
    <w:rsid w:val="009B18B4"/>
    <w:rsid w:val="009B28CC"/>
    <w:rsid w:val="009C7441"/>
    <w:rsid w:val="009D492C"/>
    <w:rsid w:val="009E32D3"/>
    <w:rsid w:val="009F5B6B"/>
    <w:rsid w:val="00A05DED"/>
    <w:rsid w:val="00A10EEF"/>
    <w:rsid w:val="00A260AD"/>
    <w:rsid w:val="00A27F90"/>
    <w:rsid w:val="00A46111"/>
    <w:rsid w:val="00A465D1"/>
    <w:rsid w:val="00A47CD3"/>
    <w:rsid w:val="00A61E86"/>
    <w:rsid w:val="00A6206D"/>
    <w:rsid w:val="00A70CA5"/>
    <w:rsid w:val="00A8225E"/>
    <w:rsid w:val="00A842C2"/>
    <w:rsid w:val="00A9147F"/>
    <w:rsid w:val="00AB3190"/>
    <w:rsid w:val="00AB69AF"/>
    <w:rsid w:val="00AE20AB"/>
    <w:rsid w:val="00AE5424"/>
    <w:rsid w:val="00AF3073"/>
    <w:rsid w:val="00AF31C7"/>
    <w:rsid w:val="00B02082"/>
    <w:rsid w:val="00B04107"/>
    <w:rsid w:val="00B06E25"/>
    <w:rsid w:val="00B13F30"/>
    <w:rsid w:val="00B31944"/>
    <w:rsid w:val="00B54DBB"/>
    <w:rsid w:val="00B62F40"/>
    <w:rsid w:val="00B640D1"/>
    <w:rsid w:val="00B6423C"/>
    <w:rsid w:val="00B65A35"/>
    <w:rsid w:val="00B822D2"/>
    <w:rsid w:val="00B82436"/>
    <w:rsid w:val="00B8360C"/>
    <w:rsid w:val="00B85BBC"/>
    <w:rsid w:val="00BA1D55"/>
    <w:rsid w:val="00BA2B60"/>
    <w:rsid w:val="00BA3CC4"/>
    <w:rsid w:val="00BA4F56"/>
    <w:rsid w:val="00BD40CE"/>
    <w:rsid w:val="00BF3A29"/>
    <w:rsid w:val="00BF6176"/>
    <w:rsid w:val="00C02E82"/>
    <w:rsid w:val="00C032F1"/>
    <w:rsid w:val="00C05928"/>
    <w:rsid w:val="00C119E8"/>
    <w:rsid w:val="00C224C2"/>
    <w:rsid w:val="00C23539"/>
    <w:rsid w:val="00C25361"/>
    <w:rsid w:val="00C41853"/>
    <w:rsid w:val="00C42299"/>
    <w:rsid w:val="00C51265"/>
    <w:rsid w:val="00C612C1"/>
    <w:rsid w:val="00C61F80"/>
    <w:rsid w:val="00C86EA2"/>
    <w:rsid w:val="00C944A9"/>
    <w:rsid w:val="00CB1E4E"/>
    <w:rsid w:val="00CD3A7B"/>
    <w:rsid w:val="00CD42A4"/>
    <w:rsid w:val="00CE195D"/>
    <w:rsid w:val="00D01691"/>
    <w:rsid w:val="00D05335"/>
    <w:rsid w:val="00D06B86"/>
    <w:rsid w:val="00D1168D"/>
    <w:rsid w:val="00D14F69"/>
    <w:rsid w:val="00D1514B"/>
    <w:rsid w:val="00D32076"/>
    <w:rsid w:val="00D35D9C"/>
    <w:rsid w:val="00D37FE9"/>
    <w:rsid w:val="00D5176A"/>
    <w:rsid w:val="00D53646"/>
    <w:rsid w:val="00D55058"/>
    <w:rsid w:val="00D60C3B"/>
    <w:rsid w:val="00D639C8"/>
    <w:rsid w:val="00D73026"/>
    <w:rsid w:val="00D919E8"/>
    <w:rsid w:val="00D92F3F"/>
    <w:rsid w:val="00D943E3"/>
    <w:rsid w:val="00DC5E23"/>
    <w:rsid w:val="00DE2927"/>
    <w:rsid w:val="00DF6B1B"/>
    <w:rsid w:val="00E00C51"/>
    <w:rsid w:val="00E01541"/>
    <w:rsid w:val="00E048E7"/>
    <w:rsid w:val="00E1250B"/>
    <w:rsid w:val="00E2117B"/>
    <w:rsid w:val="00E22815"/>
    <w:rsid w:val="00E32C9F"/>
    <w:rsid w:val="00E415FE"/>
    <w:rsid w:val="00E42E65"/>
    <w:rsid w:val="00E51F04"/>
    <w:rsid w:val="00E6240F"/>
    <w:rsid w:val="00E71FA8"/>
    <w:rsid w:val="00E82095"/>
    <w:rsid w:val="00E87461"/>
    <w:rsid w:val="00E921D3"/>
    <w:rsid w:val="00EA1BD5"/>
    <w:rsid w:val="00EB199D"/>
    <w:rsid w:val="00EB5D0A"/>
    <w:rsid w:val="00ED0537"/>
    <w:rsid w:val="00F02F21"/>
    <w:rsid w:val="00F200BE"/>
    <w:rsid w:val="00F21734"/>
    <w:rsid w:val="00F4124C"/>
    <w:rsid w:val="00F63BD1"/>
    <w:rsid w:val="00F64A9D"/>
    <w:rsid w:val="00F66846"/>
    <w:rsid w:val="00F96E4B"/>
    <w:rsid w:val="00FA25DE"/>
    <w:rsid w:val="00FA26B5"/>
    <w:rsid w:val="00FA5E40"/>
    <w:rsid w:val="00FB2429"/>
    <w:rsid w:val="00FC66B6"/>
    <w:rsid w:val="00FD0835"/>
    <w:rsid w:val="00FE1CD0"/>
    <w:rsid w:val="00FE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40F9AD"/>
  <w15:chartTrackingRefBased/>
  <w15:docId w15:val="{F8ACF26C-601C-4439-8BE4-97394E26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058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 w:line="36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709"/>
        <w:tab w:val="left" w:pos="3600"/>
      </w:tabs>
      <w:spacing w:after="0" w:line="360" w:lineRule="auto"/>
      <w:ind w:left="709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sz w:val="20"/>
      <w:szCs w:val="20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 w:line="360" w:lineRule="auto"/>
      <w:outlineLvl w:val="8"/>
    </w:pPr>
    <w:rPr>
      <w:rFonts w:ascii="Arial" w:eastAsia="Times New Roman" w:hAnsi="Arial" w:cs="Arial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/>
      <w:iCs/>
    </w:rPr>
  </w:style>
  <w:style w:type="character" w:customStyle="1" w:styleId="WW8Num1z1">
    <w:name w:val="WW8Num1z1"/>
    <w:rPr>
      <w:rFonts w:ascii="Calibri" w:eastAsia="Times New Roman" w:hAnsi="Calibri" w:cs="Tahoma" w:hint="default"/>
      <w:b w:val="0"/>
      <w:strike w:val="0"/>
      <w:dstrike w:val="0"/>
      <w:sz w:val="20"/>
      <w:szCs w:val="18"/>
      <w:shd w:val="clear" w:color="auto" w:fill="FFFFFF"/>
    </w:rPr>
  </w:style>
  <w:style w:type="character" w:customStyle="1" w:styleId="WW8Num1z2">
    <w:name w:val="WW8Num1z2"/>
    <w:rPr>
      <w:rFonts w:eastAsia="Times New Roman" w:cs="Times New Roman"/>
    </w:rPr>
  </w:style>
  <w:style w:type="character" w:customStyle="1" w:styleId="WW8Num1z3">
    <w:name w:val="WW8Num1z3"/>
    <w:rPr>
      <w:rFonts w:cs="Times New Roman"/>
      <w:b w:val="0"/>
      <w:bCs w:val="0"/>
      <w:i w:val="0"/>
      <w:iCs w:val="0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alibri" w:hAnsi="Calibri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hAnsi="Calibri" w:cs="Calibri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Lato" w:hAnsi="Lato" w:cs="Lato"/>
      <w:b w:val="0"/>
      <w:color w:val="auto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b w:val="0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ato" w:hAnsi="Lato" w:cs="Lato"/>
      <w:color w:val="auto"/>
      <w:kern w:val="2"/>
      <w:sz w:val="24"/>
      <w:szCs w:val="24"/>
    </w:rPr>
  </w:style>
  <w:style w:type="character" w:customStyle="1" w:styleId="WW8Num6z1">
    <w:name w:val="WW8Num6z1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7z0">
    <w:name w:val="WW8Num7z0"/>
    <w:rPr>
      <w:color w:val="auto"/>
    </w:rPr>
  </w:style>
  <w:style w:type="character" w:customStyle="1" w:styleId="WW8Num7z1">
    <w:name w:val="WW8Num7z1"/>
    <w:rPr>
      <w:rFonts w:hint="default"/>
    </w:rPr>
  </w:style>
  <w:style w:type="character" w:customStyle="1" w:styleId="WW8Num7z3">
    <w:name w:val="WW8Num7z3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8z0">
    <w:name w:val="WW8Num8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9z0">
    <w:name w:val="WW8Num9z0"/>
    <w:rPr>
      <w:rFonts w:ascii="Lato" w:hAnsi="Lato" w:cs="Times New Roman"/>
      <w:kern w:val="2"/>
      <w:sz w:val="24"/>
      <w:szCs w:val="24"/>
    </w:rPr>
  </w:style>
  <w:style w:type="character" w:customStyle="1" w:styleId="WW8Num9z1">
    <w:name w:val="WW8Num9z1"/>
    <w:rPr>
      <w:rFonts w:ascii="Lato" w:eastAsia="Times New Roman" w:hAnsi="Lato" w:cs="Tahoma" w:hint="default"/>
      <w:b w:val="0"/>
      <w:strike w:val="0"/>
      <w:dstrike w:val="0"/>
      <w:sz w:val="24"/>
      <w:szCs w:val="24"/>
    </w:rPr>
  </w:style>
  <w:style w:type="character" w:customStyle="1" w:styleId="WW8Num9z2">
    <w:name w:val="WW8Num9z2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cs="Times New Roman"/>
      <w:b w:val="0"/>
      <w:bCs w:val="0"/>
      <w:i w:val="0"/>
      <w:iCs w:val="0"/>
    </w:rPr>
  </w:style>
  <w:style w:type="character" w:customStyle="1" w:styleId="WW8Num10z0">
    <w:name w:val="WW8Num10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1z0">
    <w:name w:val="WW8Num11z0"/>
    <w:rPr>
      <w:rFonts w:ascii="Lato" w:hAnsi="Lato" w:cs="Times New Roman"/>
      <w:kern w:val="2"/>
      <w:sz w:val="24"/>
      <w:szCs w:val="24"/>
    </w:rPr>
  </w:style>
  <w:style w:type="character" w:customStyle="1" w:styleId="WW8Num11z1">
    <w:name w:val="WW8Num11z1"/>
    <w:rPr>
      <w:color w:val="0000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3z0">
    <w:name w:val="WW8Num13z0"/>
    <w:rPr>
      <w:rFonts w:ascii="Lato" w:hAnsi="Lato" w:cs="Lato"/>
      <w:b w:val="0"/>
      <w:bCs/>
      <w:color w:val="auto"/>
      <w:kern w:val="2"/>
      <w:sz w:val="24"/>
      <w:szCs w:val="24"/>
      <w:lang w:eastAsia="zh-C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Lato" w:eastAsia="Calibri" w:hAnsi="Lato" w:cs="Lato"/>
      <w:kern w:val="2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Lato" w:hAnsi="Lato" w:cs="Lato"/>
      <w:color w:val="auto"/>
      <w:kern w:val="2"/>
      <w:sz w:val="24"/>
      <w:szCs w:val="24"/>
    </w:rPr>
  </w:style>
  <w:style w:type="character" w:customStyle="1" w:styleId="WW8Num16z0">
    <w:name w:val="WW8Num16z0"/>
    <w:rPr>
      <w:rFonts w:ascii="Symbol" w:hAnsi="Symbol" w:cs="Times New Roman"/>
    </w:rPr>
  </w:style>
  <w:style w:type="character" w:customStyle="1" w:styleId="WW8Num17z0">
    <w:name w:val="WW8Num17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8z0">
    <w:name w:val="WW8Num18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18z1">
    <w:name w:val="WW8Num18z1"/>
    <w:rPr>
      <w:rFonts w:ascii="Lato" w:hAnsi="Lato" w:cs="Times New Roman"/>
      <w:kern w:val="2"/>
      <w:sz w:val="24"/>
      <w:szCs w:val="24"/>
    </w:rPr>
  </w:style>
  <w:style w:type="character" w:customStyle="1" w:styleId="WW8Num19z0">
    <w:name w:val="WW8Num19z0"/>
    <w:rPr>
      <w:rFonts w:ascii="Lato" w:hAnsi="Lato" w:cs="Times New Roman"/>
      <w:sz w:val="24"/>
      <w:szCs w:val="24"/>
    </w:rPr>
  </w:style>
  <w:style w:type="character" w:customStyle="1" w:styleId="WW8Num20z0">
    <w:name w:val="WW8Num20z0"/>
    <w:rPr>
      <w:rFonts w:ascii="Symbol" w:hAnsi="Symbol" w:cs="Times New Roman"/>
    </w:rPr>
  </w:style>
  <w:style w:type="character" w:customStyle="1" w:styleId="WW8Num21z0">
    <w:name w:val="WW8Num21z0"/>
    <w:rPr>
      <w:rFonts w:ascii="Lato" w:hAnsi="Lato" w:cs="Times New Roman"/>
      <w:i w:val="0"/>
      <w:sz w:val="24"/>
      <w:szCs w:val="24"/>
    </w:rPr>
  </w:style>
  <w:style w:type="character" w:customStyle="1" w:styleId="WW8Num22z0">
    <w:name w:val="WW8Num22z0"/>
    <w:rPr>
      <w:rFonts w:ascii="Lato" w:hAnsi="Lato" w:cs="Lato"/>
      <w:b w:val="0"/>
      <w:i w:val="0"/>
      <w:color w:val="00000A"/>
      <w:kern w:val="2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Tahoma"/>
      <w:b w:val="0"/>
      <w:sz w:val="20"/>
      <w:szCs w:val="20"/>
      <w:lang w:val="en-US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Times New Roman" w:hAnsi="Calibri" w:cs="Tahoma"/>
      <w:b w:val="0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Times New Roman" w:hAnsi="Calibri" w:cs="Tahoma"/>
      <w:b w:val="0"/>
      <w:i w:val="0"/>
      <w:color w:val="auto"/>
      <w:sz w:val="20"/>
      <w:szCs w:val="20"/>
    </w:rPr>
  </w:style>
  <w:style w:type="character" w:customStyle="1" w:styleId="WW8Num25z1">
    <w:name w:val="WW8Num25z1"/>
    <w:rPr>
      <w:rFonts w:ascii="Calibri" w:hAnsi="Calibri" w:cs="Tahoma"/>
      <w:b w:val="0"/>
      <w:sz w:val="20"/>
      <w:szCs w:val="20"/>
      <w:lang w:val="sq-A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ascii="Times New Roman" w:hAnsi="Times New Roman" w:cs="Times New Roman"/>
    </w:rPr>
  </w:style>
  <w:style w:type="character" w:customStyle="1" w:styleId="WW8Num26z4">
    <w:name w:val="WW8Num26z4"/>
    <w:rPr>
      <w:rFonts w:cs="Times New Roman"/>
      <w:b w:val="0"/>
    </w:rPr>
  </w:style>
  <w:style w:type="character" w:customStyle="1" w:styleId="WW8Num26z5">
    <w:name w:val="WW8Num26z5"/>
    <w:rPr>
      <w:rFonts w:ascii="Calibri" w:eastAsia="Times New Roman" w:hAnsi="Calibri" w:cs="Tahoma"/>
      <w:b w:val="0"/>
      <w:sz w:val="20"/>
      <w:szCs w:val="20"/>
      <w:lang w:val="sq-AL"/>
    </w:rPr>
  </w:style>
  <w:style w:type="character" w:customStyle="1" w:styleId="WW8Num27z0">
    <w:name w:val="WW8Num27z0"/>
    <w:rPr>
      <w:rFonts w:ascii="Calibri" w:eastAsia="Times New Roman" w:hAnsi="Calibri" w:cs="Tahoma" w:hint="default"/>
      <w:b w:val="0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Calibri" w:eastAsia="Times New Roman" w:hAnsi="Calibri" w:cs="Times New Roman"/>
      <w:b w:val="0"/>
      <w:i w:val="0"/>
      <w:color w:val="00000A"/>
      <w:sz w:val="20"/>
      <w:szCs w:val="20"/>
      <w:lang w:val="pl-PL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Calibri" w:eastAsia="Times New Roman" w:hAnsi="Calibri" w:cs="Tahoma"/>
    </w:rPr>
  </w:style>
  <w:style w:type="character" w:customStyle="1" w:styleId="WW8Num29z1">
    <w:name w:val="WW8Num29z1"/>
    <w:rPr>
      <w:rFonts w:ascii="Calibri" w:hAnsi="Calibri" w:cs="Tahoma"/>
      <w:sz w:val="20"/>
      <w:szCs w:val="20"/>
    </w:rPr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ascii="Lato" w:eastAsia="Times New Roman" w:hAnsi="Lato" w:cs="Times New Roman"/>
      <w:bCs/>
      <w:kern w:val="2"/>
      <w:sz w:val="24"/>
      <w:szCs w:val="24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Lato" w:hAnsi="Lato" w:cs="Lato"/>
      <w:sz w:val="24"/>
      <w:szCs w:val="24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Lato" w:hAnsi="Lato" w:cs="Times New Roman"/>
      <w:b w:val="0"/>
      <w:color w:val="auto"/>
      <w:sz w:val="24"/>
      <w:szCs w:val="24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/>
      <w:bCs/>
    </w:rPr>
  </w:style>
  <w:style w:type="character" w:customStyle="1" w:styleId="WW8Num33z0">
    <w:name w:val="WW8Num33z0"/>
    <w:rPr>
      <w:rFonts w:ascii="Lato" w:hAnsi="Lato" w:cs="Times New Roman" w:hint="default"/>
      <w:b w:val="0"/>
      <w:bCs/>
      <w:kern w:val="2"/>
      <w:sz w:val="24"/>
      <w:szCs w:val="24"/>
    </w:rPr>
  </w:style>
  <w:style w:type="character" w:customStyle="1" w:styleId="WW8Num33z1">
    <w:name w:val="WW8Num33z1"/>
    <w:rPr>
      <w:rFonts w:ascii="Lato" w:eastAsia="Times New Roman" w:hAnsi="Lato" w:cs="Times New Roman" w:hint="default"/>
    </w:rPr>
  </w:style>
  <w:style w:type="character" w:customStyle="1" w:styleId="WW8Num33z2">
    <w:name w:val="WW8Num33z2"/>
    <w:rPr>
      <w:rFonts w:ascii="Symbol" w:hAnsi="Symbol" w:cs="Symbol" w:hint="default"/>
    </w:rPr>
  </w:style>
  <w:style w:type="character" w:customStyle="1" w:styleId="WW8Num34z0">
    <w:name w:val="WW8Num34z0"/>
    <w:rPr>
      <w:rFonts w:ascii="Lato" w:hAnsi="Lato" w:cs="Lato" w:hint="default"/>
      <w:b w:val="0"/>
      <w:color w:val="auto"/>
      <w:kern w:val="2"/>
    </w:rPr>
  </w:style>
  <w:style w:type="character" w:customStyle="1" w:styleId="WW8Num35z0">
    <w:name w:val="WW8Num35z0"/>
    <w:rPr>
      <w:rFonts w:ascii="Lato" w:hAnsi="Lato" w:cs="Lato" w:hint="default"/>
      <w:b w:val="0"/>
      <w:color w:val="auto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ascii="Lato" w:hAnsi="Lato" w:cs="Times New Roman" w:hint="default"/>
      <w:strike w:val="0"/>
      <w:dstrike w:val="0"/>
      <w:color w:val="auto"/>
      <w:sz w:val="24"/>
      <w:szCs w:val="24"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7z2">
    <w:name w:val="WW8Num37z2"/>
    <w:rPr>
      <w:rFonts w:cs="Times New Roman" w:hint="default"/>
    </w:rPr>
  </w:style>
  <w:style w:type="character" w:customStyle="1" w:styleId="WW8Num38z0">
    <w:name w:val="WW8Num38z0"/>
    <w:rPr>
      <w:rFonts w:ascii="Lato" w:hAnsi="Lato" w:cs="Lato" w:hint="default"/>
      <w:sz w:val="24"/>
      <w:szCs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color w:val="auto"/>
    </w:rPr>
  </w:style>
  <w:style w:type="character" w:customStyle="1" w:styleId="WW8Num39z1">
    <w:name w:val="WW8Num39z1"/>
    <w:rPr>
      <w:rFonts w:ascii="Lato" w:hAnsi="Lato" w:cs="Lato" w:hint="default"/>
      <w:kern w:val="2"/>
      <w:sz w:val="24"/>
      <w:szCs w:val="24"/>
    </w:rPr>
  </w:style>
  <w:style w:type="character" w:customStyle="1" w:styleId="WW8Num40z0">
    <w:name w:val="WW8Num40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  <w:rPr>
      <w:rFonts w:cs="Times New Roman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  <w:rPr>
      <w:rFonts w:ascii="Lato" w:hAnsi="Lato" w:cs="Times New Roman"/>
      <w:b w:val="0"/>
      <w:bCs w:val="0"/>
      <w:color w:val="auto"/>
      <w:sz w:val="24"/>
      <w:szCs w:val="24"/>
    </w:rPr>
  </w:style>
  <w:style w:type="character" w:customStyle="1" w:styleId="WW8Num41z2">
    <w:name w:val="WW8Num41z2"/>
  </w:style>
  <w:style w:type="character" w:customStyle="1" w:styleId="WW8Num41z3">
    <w:name w:val="WW8Num41z3"/>
    <w:rPr>
      <w:b w:val="0"/>
      <w:bCs w:val="0"/>
      <w:i w:val="0"/>
      <w:iCs w:val="0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Lato" w:hAnsi="Lato" w:cs="Lato"/>
      <w:b w:val="0"/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  <w:rPr>
      <w:rFonts w:hint="default"/>
    </w:rPr>
  </w:style>
  <w:style w:type="character" w:customStyle="1" w:styleId="WW8Num44z0">
    <w:name w:val="WW8Num44z0"/>
    <w:rPr>
      <w:rFonts w:ascii="Lato" w:eastAsia="Times New Roman" w:hAnsi="Lato" w:cs="Times New Roman"/>
      <w:b w:val="0"/>
      <w:color w:val="auto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5z1">
    <w:name w:val="WW8Num45z1"/>
    <w:rPr>
      <w:rFonts w:ascii="Lato" w:hAnsi="Lato" w:cs="Courier New" w:hint="default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cs="Times New Roman"/>
      <w:b w:val="0"/>
      <w:bCs w:val="0"/>
      <w:i w:val="0"/>
      <w:iCs w:val="0"/>
    </w:rPr>
  </w:style>
  <w:style w:type="character" w:customStyle="1" w:styleId="WW8Num46z0">
    <w:name w:val="WW8Num46z0"/>
    <w:rPr>
      <w:rFonts w:ascii="Lato" w:hAnsi="Lato" w:cs="Times New Roman" w:hint="default"/>
      <w:b w:val="0"/>
      <w:i/>
      <w:color w:val="auto"/>
      <w:kern w:val="2"/>
    </w:rPr>
  </w:style>
  <w:style w:type="character" w:customStyle="1" w:styleId="WW8Num47z0">
    <w:name w:val="WW8Num47z0"/>
    <w:rPr>
      <w:rFonts w:hint="default"/>
      <w:u w:val="single"/>
    </w:rPr>
  </w:style>
  <w:style w:type="character" w:customStyle="1" w:styleId="WW8Num47z1">
    <w:name w:val="WW8Num47z1"/>
    <w:rPr>
      <w:rFonts w:hint="default"/>
      <w:b w:val="0"/>
      <w:u w:val="none"/>
    </w:rPr>
  </w:style>
  <w:style w:type="character" w:customStyle="1" w:styleId="WW8Num48z0">
    <w:name w:val="WW8Num48z0"/>
    <w:rPr>
      <w:rFonts w:ascii="Lato" w:hAnsi="Lato" w:cs="Calibri" w:hint="default"/>
      <w:sz w:val="24"/>
      <w:szCs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Lato" w:hAnsi="Lato" w:cs="Calibri" w:hint="default"/>
      <w:sz w:val="24"/>
      <w:szCs w:val="24"/>
    </w:rPr>
  </w:style>
  <w:style w:type="character" w:customStyle="1" w:styleId="WW8Num50z0">
    <w:name w:val="WW8Num50z0"/>
    <w:rPr>
      <w:rFonts w:ascii="Lato" w:hAnsi="Lato" w:cs="Calibri" w:hint="default"/>
      <w:sz w:val="24"/>
      <w:szCs w:val="24"/>
    </w:rPr>
  </w:style>
  <w:style w:type="character" w:customStyle="1" w:styleId="WW8Num51z0">
    <w:name w:val="WW8Num51z0"/>
    <w:rPr>
      <w:rFonts w:ascii="Lato" w:hAnsi="Lato" w:cs="Calibri" w:hint="default"/>
      <w:bCs/>
      <w:sz w:val="24"/>
      <w:szCs w:val="24"/>
    </w:rPr>
  </w:style>
  <w:style w:type="character" w:customStyle="1" w:styleId="WW8Num52z0">
    <w:name w:val="WW8Num52z0"/>
    <w:rPr>
      <w:rFonts w:ascii="Lato" w:hAnsi="Lato" w:cs="Lato" w:hint="default"/>
      <w:sz w:val="24"/>
      <w:szCs w:val="24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55z0">
    <w:name w:val="WW8Num55z0"/>
    <w:rPr>
      <w:rFonts w:hint="default"/>
      <w:b/>
      <w:i w:val="0"/>
      <w:color w:val="auto"/>
    </w:rPr>
  </w:style>
  <w:style w:type="character" w:customStyle="1" w:styleId="WW8Num55z1">
    <w:name w:val="WW8Num55z1"/>
    <w:rPr>
      <w:rFonts w:ascii="Lato" w:eastAsia="Calibri" w:hAnsi="Lato" w:cs="Calibri" w:hint="default"/>
      <w:sz w:val="24"/>
      <w:szCs w:val="24"/>
    </w:rPr>
  </w:style>
  <w:style w:type="character" w:customStyle="1" w:styleId="WW8Num55z2">
    <w:name w:val="WW8Num55z2"/>
    <w:rPr>
      <w:rFonts w:hint="default"/>
    </w:rPr>
  </w:style>
  <w:style w:type="character" w:customStyle="1" w:styleId="WW8Num55z6">
    <w:name w:val="WW8Num55z6"/>
    <w:rPr>
      <w:rFonts w:ascii="Lato" w:eastAsia="Calibri" w:hAnsi="Lato" w:cs="Calibri" w:hint="default"/>
      <w:b w:val="0"/>
      <w:sz w:val="24"/>
      <w:szCs w:val="24"/>
    </w:rPr>
  </w:style>
  <w:style w:type="character" w:customStyle="1" w:styleId="WW8Num56z0">
    <w:name w:val="WW8Num56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56z1">
    <w:name w:val="WW8Num56z1"/>
    <w:rPr>
      <w:rFonts w:ascii="Calibri" w:eastAsia="Calibri" w:hAnsi="Calibri" w:cs="Calibri" w:hint="default"/>
    </w:rPr>
  </w:style>
  <w:style w:type="character" w:customStyle="1" w:styleId="WW8Num56z2">
    <w:name w:val="WW8Num56z2"/>
    <w:rPr>
      <w:rFonts w:hint="default"/>
    </w:rPr>
  </w:style>
  <w:style w:type="character" w:customStyle="1" w:styleId="WW8Num56z6">
    <w:name w:val="WW8Num56z6"/>
    <w:rPr>
      <w:rFonts w:ascii="Lato" w:hAnsi="Lato" w:cs="Calibri" w:hint="default"/>
      <w:b w:val="0"/>
      <w:iCs/>
      <w:sz w:val="24"/>
      <w:szCs w:val="24"/>
    </w:rPr>
  </w:style>
  <w:style w:type="character" w:customStyle="1" w:styleId="WW8Num57z0">
    <w:name w:val="WW8Num57z0"/>
    <w:rPr>
      <w:rFonts w:ascii="Lato" w:eastAsia="Times New Roman" w:hAnsi="Lato" w:cs="Calibri" w:hint="default"/>
      <w:b w:val="0"/>
      <w:bCs/>
      <w:i w:val="0"/>
      <w:iCs/>
      <w:color w:val="auto"/>
      <w:spacing w:val="-2"/>
      <w:sz w:val="24"/>
      <w:szCs w:val="24"/>
      <w:lang w:eastAsia="pl-PL"/>
    </w:rPr>
  </w:style>
  <w:style w:type="character" w:customStyle="1" w:styleId="WW8Num57z1">
    <w:name w:val="WW8Num57z1"/>
    <w:rPr>
      <w:rFonts w:hint="default"/>
    </w:rPr>
  </w:style>
  <w:style w:type="character" w:customStyle="1" w:styleId="WW8Num57z2">
    <w:name w:val="WW8Num57z2"/>
    <w:rPr>
      <w:rFonts w:hint="default"/>
      <w:b w:val="0"/>
      <w:bCs/>
      <w:color w:val="auto"/>
    </w:rPr>
  </w:style>
  <w:style w:type="character" w:customStyle="1" w:styleId="WW8Num58z0">
    <w:name w:val="WW8Num58z0"/>
    <w:rPr>
      <w:rFonts w:hint="default"/>
    </w:rPr>
  </w:style>
  <w:style w:type="character" w:customStyle="1" w:styleId="WW8Num59z0">
    <w:name w:val="WW8Num59z0"/>
    <w:rPr>
      <w:rFonts w:ascii="Lato" w:eastAsia="Times New Roman" w:hAnsi="Lato" w:cs="Calibri"/>
      <w:b w:val="0"/>
      <w:sz w:val="24"/>
      <w:szCs w:val="24"/>
      <w:lang w:eastAsia="pl-PL"/>
    </w:rPr>
  </w:style>
  <w:style w:type="character" w:customStyle="1" w:styleId="WW8Num59z1">
    <w:name w:val="WW8Num59z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Lato" w:hAnsi="Lato" w:cs="Calibri"/>
      <w:b w:val="0"/>
      <w:i w:val="0"/>
      <w:sz w:val="24"/>
      <w:szCs w:val="24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Lato" w:hAnsi="Lato" w:cs="Lato"/>
      <w:sz w:val="24"/>
      <w:szCs w:val="24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Lato" w:hAnsi="Lato" w:cs="Calibri" w:hint="default"/>
      <w:sz w:val="24"/>
      <w:szCs w:val="24"/>
    </w:rPr>
  </w:style>
  <w:style w:type="character" w:customStyle="1" w:styleId="WW8Num62z0">
    <w:name w:val="WW8Num6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  <w:color w:val="auto"/>
    </w:rPr>
  </w:style>
  <w:style w:type="character" w:customStyle="1" w:styleId="WW8Num63z1">
    <w:name w:val="WW8Num63z1"/>
    <w:rPr>
      <w:rFonts w:ascii="Lato" w:eastAsia="Calibri" w:hAnsi="Lato" w:cs="Calibri" w:hint="default"/>
      <w:sz w:val="24"/>
      <w:szCs w:val="24"/>
    </w:rPr>
  </w:style>
  <w:style w:type="character" w:customStyle="1" w:styleId="WW8Num63z2">
    <w:name w:val="WW8Num63z2"/>
    <w:rPr>
      <w:rFonts w:hint="default"/>
    </w:rPr>
  </w:style>
  <w:style w:type="character" w:customStyle="1" w:styleId="WW8Num63z6">
    <w:name w:val="WW8Num63z6"/>
    <w:rPr>
      <w:rFonts w:hint="default"/>
      <w:b w:val="0"/>
    </w:rPr>
  </w:style>
  <w:style w:type="character" w:customStyle="1" w:styleId="WW8Num64z0">
    <w:name w:val="WW8Num64z0"/>
    <w:rPr>
      <w:rFonts w:ascii="Lato" w:hAnsi="Lato" w:cs="Calibri" w:hint="default"/>
      <w:sz w:val="24"/>
      <w:szCs w:val="24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6z0">
    <w:name w:val="WW8Num66z0"/>
    <w:rPr>
      <w:rFonts w:cs="Times New Roman" w:hint="default"/>
    </w:rPr>
  </w:style>
  <w:style w:type="character" w:customStyle="1" w:styleId="WW8Num66z1">
    <w:name w:val="WW8Num66z1"/>
    <w:rPr>
      <w:rFonts w:ascii="Calibri" w:eastAsia="Times New Roman" w:hAnsi="Calibri" w:cs="Tahoma" w:hint="default"/>
      <w:b w:val="0"/>
      <w:strike w:val="0"/>
      <w:dstrike w:val="0"/>
      <w:sz w:val="20"/>
      <w:szCs w:val="18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3">
    <w:name w:val="WW8Num66z3"/>
    <w:rPr>
      <w:rFonts w:cs="Times New Roman" w:hint="default"/>
      <w:b w:val="0"/>
      <w:bCs w:val="0"/>
      <w:i w:val="0"/>
      <w:iCs w:val="0"/>
    </w:rPr>
  </w:style>
  <w:style w:type="character" w:customStyle="1" w:styleId="WW8Num67z0">
    <w:name w:val="WW8Num67z0"/>
    <w:rPr>
      <w:rFonts w:ascii="Lato" w:hAnsi="Lato" w:cs="Calibri" w:hint="default"/>
      <w:color w:val="auto"/>
      <w:sz w:val="24"/>
      <w:szCs w:val="24"/>
    </w:rPr>
  </w:style>
  <w:style w:type="character" w:customStyle="1" w:styleId="WW8Num67z1">
    <w:name w:val="WW8Num67z1"/>
    <w:rPr>
      <w:rFonts w:cs="Times New Roman" w:hint="default"/>
      <w:sz w:val="24"/>
      <w:szCs w:val="24"/>
    </w:rPr>
  </w:style>
  <w:style w:type="character" w:customStyle="1" w:styleId="WW8Num67z2">
    <w:name w:val="WW8Num67z2"/>
    <w:rPr>
      <w:rFonts w:cs="Times New Roman" w:hint="default"/>
    </w:rPr>
  </w:style>
  <w:style w:type="character" w:customStyle="1" w:styleId="WW8Num68z0">
    <w:name w:val="WW8Num68z0"/>
    <w:rPr>
      <w:rFonts w:ascii="Lato" w:hAnsi="Lato" w:cs="Calibri" w:hint="default"/>
      <w:b w:val="0"/>
      <w:i w:val="0"/>
      <w:color w:val="auto"/>
      <w:sz w:val="24"/>
      <w:szCs w:val="24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  <w:rPr>
      <w:rFonts w:ascii="Lato" w:hAnsi="Lato" w:cs="Calibri"/>
      <w:iCs/>
      <w:sz w:val="24"/>
      <w:szCs w:val="24"/>
      <w:lang w:val="pl-PL"/>
    </w:rPr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hint="default"/>
    </w:rPr>
  </w:style>
  <w:style w:type="character" w:customStyle="1" w:styleId="WW8Num70z0">
    <w:name w:val="WW8Num70z0"/>
    <w:rPr>
      <w:rFonts w:ascii="Lato" w:hAnsi="Lato" w:cs="Calibri" w:hint="default"/>
      <w:sz w:val="24"/>
      <w:szCs w:val="24"/>
    </w:rPr>
  </w:style>
  <w:style w:type="character" w:customStyle="1" w:styleId="WW8Num71z0">
    <w:name w:val="WW8Num71z0"/>
    <w:rPr>
      <w:rFonts w:ascii="Lato" w:hAnsi="Lato" w:cs="Calibri" w:hint="default"/>
      <w:b w:val="0"/>
      <w:i w:val="0"/>
      <w:iCs/>
      <w:sz w:val="24"/>
      <w:szCs w:val="24"/>
      <w:lang w:eastAsia="pl-P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73z0">
    <w:name w:val="WW8Num73z0"/>
    <w:rPr>
      <w:rFonts w:ascii="Lato" w:hAnsi="Lato" w:cs="Calibri" w:hint="default"/>
      <w:sz w:val="24"/>
      <w:szCs w:val="24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Lato" w:hAnsi="Lato" w:cs="Lato"/>
      <w:b w:val="0"/>
      <w:bCs w:val="0"/>
      <w:i w:val="0"/>
      <w:iCs w:val="0"/>
      <w:sz w:val="24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  <w:b/>
    </w:rPr>
  </w:style>
  <w:style w:type="character" w:customStyle="1" w:styleId="WW8Num76z1">
    <w:name w:val="WW8Num76z1"/>
    <w:rPr>
      <w:rFonts w:ascii="Lato" w:hAnsi="Lato" w:cs="Calibri" w:hint="default"/>
      <w:b w:val="0"/>
      <w:bCs/>
      <w:sz w:val="24"/>
      <w:szCs w:val="24"/>
    </w:rPr>
  </w:style>
  <w:style w:type="character" w:customStyle="1" w:styleId="WW8Num77z0">
    <w:name w:val="WW8Num77z0"/>
    <w:rPr>
      <w:rFonts w:hint="default"/>
    </w:rPr>
  </w:style>
  <w:style w:type="character" w:customStyle="1" w:styleId="WW8Num78z0">
    <w:name w:val="WW8Num78z0"/>
    <w:rPr>
      <w:rFonts w:ascii="Lato" w:hAnsi="Lato" w:cs="Calibri" w:hint="default"/>
      <w:sz w:val="24"/>
      <w:szCs w:val="24"/>
    </w:rPr>
  </w:style>
  <w:style w:type="character" w:customStyle="1" w:styleId="WW8Num79z0">
    <w:name w:val="WW8Num79z0"/>
    <w:rPr>
      <w:rFonts w:hint="default"/>
      <w:b/>
      <w:i w:val="0"/>
      <w:color w:val="auto"/>
    </w:rPr>
  </w:style>
  <w:style w:type="character" w:customStyle="1" w:styleId="WW8Num79z1">
    <w:name w:val="WW8Num79z1"/>
    <w:rPr>
      <w:rFonts w:ascii="Lato" w:eastAsia="Calibri" w:hAnsi="Lato" w:cs="Calibri" w:hint="default"/>
      <w:sz w:val="24"/>
      <w:szCs w:val="24"/>
    </w:rPr>
  </w:style>
  <w:style w:type="character" w:customStyle="1" w:styleId="WW8Num79z2">
    <w:name w:val="WW8Num79z2"/>
    <w:rPr>
      <w:rFonts w:hint="default"/>
    </w:rPr>
  </w:style>
  <w:style w:type="character" w:customStyle="1" w:styleId="WW8Num79z6">
    <w:name w:val="WW8Num79z6"/>
    <w:rPr>
      <w:rFonts w:hint="default"/>
      <w:b w:val="0"/>
    </w:rPr>
  </w:style>
  <w:style w:type="character" w:customStyle="1" w:styleId="WW8Num80z0">
    <w:name w:val="WW8Num80z0"/>
    <w:rPr>
      <w:rFonts w:cs="Times New Roman" w:hint="default"/>
      <w:b w:val="0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  <w:rPr>
      <w:rFonts w:cs="Times New Roman" w:hint="default"/>
    </w:rPr>
  </w:style>
  <w:style w:type="character" w:customStyle="1" w:styleId="WW8Num81z0">
    <w:name w:val="WW8Num81z0"/>
    <w:rPr>
      <w:rFonts w:hint="default"/>
    </w:rPr>
  </w:style>
  <w:style w:type="character" w:customStyle="1" w:styleId="WW8Num81z3">
    <w:name w:val="WW8Num81z3"/>
    <w:rPr>
      <w:rFonts w:ascii="Lato" w:eastAsia="Calibri" w:hAnsi="Lato" w:cs="Times New Roman"/>
      <w:i w:val="0"/>
      <w:iCs/>
      <w:sz w:val="24"/>
      <w:szCs w:val="24"/>
    </w:rPr>
  </w:style>
  <w:style w:type="character" w:customStyle="1" w:styleId="WW8Num82z0">
    <w:name w:val="WW8Num82z0"/>
    <w:rPr>
      <w:rFonts w:ascii="Lato" w:hAnsi="Lato" w:cs="Calibri" w:hint="default"/>
      <w:sz w:val="24"/>
      <w:szCs w:val="24"/>
    </w:rPr>
  </w:style>
  <w:style w:type="character" w:customStyle="1" w:styleId="WW8Num83z0">
    <w:name w:val="WW8Num83z0"/>
    <w:rPr>
      <w:rFonts w:ascii="Lato" w:hAnsi="Lato" w:cs="Calibri"/>
      <w:spacing w:val="-4"/>
      <w:sz w:val="24"/>
      <w:szCs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5z0">
    <w:name w:val="WW8Num85z0"/>
    <w:rPr>
      <w:rFonts w:ascii="Lato" w:hAnsi="Lato" w:cs="Lato" w:hint="default"/>
      <w:sz w:val="24"/>
      <w:szCs w:val="24"/>
    </w:rPr>
  </w:style>
  <w:style w:type="character" w:customStyle="1" w:styleId="WW8Num86z0">
    <w:name w:val="WW8Num86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86z1">
    <w:name w:val="WW8Num86z1"/>
    <w:rPr>
      <w:rFonts w:ascii="Lato" w:hAnsi="Lato" w:cs="Calibri" w:hint="default"/>
      <w:sz w:val="24"/>
      <w:szCs w:val="24"/>
    </w:rPr>
  </w:style>
  <w:style w:type="character" w:customStyle="1" w:styleId="WW8Num87z0">
    <w:name w:val="WW8Num87z0"/>
    <w:rPr>
      <w:rFonts w:hint="default"/>
    </w:rPr>
  </w:style>
  <w:style w:type="character" w:customStyle="1" w:styleId="WW8Num88z0">
    <w:name w:val="WW8Num88z0"/>
    <w:rPr>
      <w:rFonts w:cs="Times New Roman" w:hint="default"/>
      <w:b w:val="0"/>
    </w:rPr>
  </w:style>
  <w:style w:type="character" w:customStyle="1" w:styleId="WW8Num88z1">
    <w:name w:val="WW8Num88z1"/>
    <w:rPr>
      <w:rFonts w:ascii="Calibri" w:eastAsia="Times New Roman" w:hAnsi="Calibri" w:cs="Calibri" w:hint="default"/>
    </w:rPr>
  </w:style>
  <w:style w:type="character" w:customStyle="1" w:styleId="WW8Num88z2">
    <w:name w:val="WW8Num88z2"/>
    <w:rPr>
      <w:rFonts w:cs="Times New Roman" w:hint="default"/>
    </w:rPr>
  </w:style>
  <w:style w:type="character" w:customStyle="1" w:styleId="WW8Num89z0">
    <w:name w:val="WW8Num89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90z0">
    <w:name w:val="WW8Num90z0"/>
    <w:rPr>
      <w:rFonts w:cs="Times New Roman"/>
    </w:rPr>
  </w:style>
  <w:style w:type="character" w:customStyle="1" w:styleId="WW8Num91z0">
    <w:name w:val="WW8Num91z0"/>
    <w:rPr>
      <w:rFonts w:hint="default"/>
      <w:b/>
      <w:i w:val="0"/>
      <w:color w:val="auto"/>
    </w:rPr>
  </w:style>
  <w:style w:type="character" w:customStyle="1" w:styleId="WW8Num91z1">
    <w:name w:val="WW8Num91z1"/>
    <w:rPr>
      <w:rFonts w:ascii="Calibri" w:eastAsia="Calibri" w:hAnsi="Calibri" w:cs="Calibri" w:hint="default"/>
    </w:rPr>
  </w:style>
  <w:style w:type="character" w:customStyle="1" w:styleId="WW8Num91z2">
    <w:name w:val="WW8Num91z2"/>
    <w:rPr>
      <w:rFonts w:hint="default"/>
    </w:rPr>
  </w:style>
  <w:style w:type="character" w:customStyle="1" w:styleId="WW8Num91z6">
    <w:name w:val="WW8Num91z6"/>
    <w:rPr>
      <w:rFonts w:ascii="Lato" w:hAnsi="Lato" w:cs="Calibri" w:hint="default"/>
      <w:b w:val="0"/>
      <w:sz w:val="24"/>
      <w:szCs w:val="24"/>
    </w:rPr>
  </w:style>
  <w:style w:type="character" w:customStyle="1" w:styleId="WW8Num92z0">
    <w:name w:val="WW8Num92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92z1">
    <w:name w:val="WW8Num92z1"/>
    <w:rPr>
      <w:rFonts w:ascii="Calibri" w:eastAsia="Calibri" w:hAnsi="Calibri" w:cs="Calibri" w:hint="default"/>
    </w:rPr>
  </w:style>
  <w:style w:type="character" w:customStyle="1" w:styleId="WW8Num92z2">
    <w:name w:val="WW8Num92z2"/>
    <w:rPr>
      <w:rFonts w:hint="default"/>
    </w:rPr>
  </w:style>
  <w:style w:type="character" w:customStyle="1" w:styleId="WW8Num92z6">
    <w:name w:val="WW8Num92z6"/>
    <w:rPr>
      <w:rFonts w:ascii="Lato" w:eastAsia="Times New Roman" w:hAnsi="Lato" w:cs="Calibri" w:hint="default"/>
      <w:b w:val="0"/>
      <w:bCs/>
      <w:sz w:val="24"/>
      <w:szCs w:val="24"/>
      <w:lang w:eastAsia="pl-PL"/>
    </w:rPr>
  </w:style>
  <w:style w:type="character" w:customStyle="1" w:styleId="WW8Num93z0">
    <w:name w:val="WW8Num93z0"/>
    <w:rPr>
      <w:b w:val="0"/>
      <w:i w:val="0"/>
      <w:strike w:val="0"/>
      <w:dstrike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cs="Times New Roman" w:hint="default"/>
      <w:b w:val="0"/>
    </w:rPr>
  </w:style>
  <w:style w:type="character" w:customStyle="1" w:styleId="WW8Num94z1">
    <w:name w:val="WW8Num94z1"/>
    <w:rPr>
      <w:rFonts w:hint="default"/>
    </w:rPr>
  </w:style>
  <w:style w:type="character" w:customStyle="1" w:styleId="WW8Num94z2">
    <w:name w:val="WW8Num94z2"/>
    <w:rPr>
      <w:rFonts w:cs="Times New Roman" w:hint="default"/>
    </w:rPr>
  </w:style>
  <w:style w:type="character" w:customStyle="1" w:styleId="WW8Num95z0">
    <w:name w:val="WW8Num95z0"/>
    <w:rPr>
      <w:rFonts w:ascii="Lato" w:hAnsi="Lato" w:cs="Calibri" w:hint="default"/>
      <w:sz w:val="24"/>
      <w:szCs w:val="24"/>
    </w:rPr>
  </w:style>
  <w:style w:type="character" w:customStyle="1" w:styleId="WW8Num96z0">
    <w:name w:val="WW8Num96z0"/>
    <w:rPr>
      <w:rFonts w:ascii="Lato" w:hAnsi="Lato" w:cs="Lato"/>
      <w:iCs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ascii="Symbol" w:hAnsi="Symbol" w:cs="Symbol" w:hint="default"/>
    </w:rPr>
  </w:style>
  <w:style w:type="character" w:customStyle="1" w:styleId="WW8Num98z1">
    <w:name w:val="WW8Num98z1"/>
    <w:rPr>
      <w:rFonts w:ascii="Courier New" w:hAnsi="Courier New" w:cs="Courier New" w:hint="default"/>
    </w:rPr>
  </w:style>
  <w:style w:type="character" w:customStyle="1" w:styleId="WW8Num98z2">
    <w:name w:val="WW8Num98z2"/>
    <w:rPr>
      <w:rFonts w:ascii="Wingdings" w:hAnsi="Wingdings" w:cs="Wingdings" w:hint="default"/>
    </w:rPr>
  </w:style>
  <w:style w:type="character" w:customStyle="1" w:styleId="WW8Num99z0">
    <w:name w:val="WW8Num99z0"/>
    <w:rPr>
      <w:rFonts w:ascii="Lato" w:hAnsi="Lato" w:cs="Calibri" w:hint="default"/>
      <w:sz w:val="24"/>
      <w:szCs w:val="24"/>
    </w:rPr>
  </w:style>
  <w:style w:type="character" w:customStyle="1" w:styleId="WW8Num100z0">
    <w:name w:val="WW8Num100z0"/>
    <w:rPr>
      <w:rFonts w:hint="default"/>
    </w:rPr>
  </w:style>
  <w:style w:type="character" w:customStyle="1" w:styleId="WW8Num100z1">
    <w:name w:val="WW8Num100z1"/>
    <w:rPr>
      <w:rFonts w:ascii="Lato" w:hAnsi="Lato" w:cs="Calibri" w:hint="default"/>
      <w:sz w:val="24"/>
      <w:szCs w:val="24"/>
    </w:rPr>
  </w:style>
  <w:style w:type="character" w:customStyle="1" w:styleId="WW8Num101z0">
    <w:name w:val="WW8Num101z0"/>
    <w:rPr>
      <w:rFonts w:ascii="Lato" w:eastAsia="Calibri" w:hAnsi="Lato" w:cs="Calibri" w:hint="default"/>
      <w:i w:val="0"/>
      <w:iCs w:val="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Lato" w:hAnsi="Lato" w:cs="Calibri" w:hint="default"/>
      <w:b w:val="0"/>
      <w:bCs/>
      <w:i w:val="0"/>
      <w:iCs/>
      <w:color w:val="auto"/>
      <w:sz w:val="24"/>
      <w:szCs w:val="24"/>
      <w:lang w:eastAsia="pl-PL"/>
    </w:rPr>
  </w:style>
  <w:style w:type="character" w:customStyle="1" w:styleId="WW8Num102z1">
    <w:name w:val="WW8Num102z1"/>
    <w:rPr>
      <w:rFonts w:hint="default"/>
      <w:b/>
    </w:rPr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Lato" w:hAnsi="Lato" w:cs="Calibri" w:hint="default"/>
      <w:sz w:val="24"/>
      <w:szCs w:val="24"/>
    </w:rPr>
  </w:style>
  <w:style w:type="character" w:customStyle="1" w:styleId="WW8Num105z0">
    <w:name w:val="WW8Num105z0"/>
    <w:rPr>
      <w:rFonts w:hint="default"/>
    </w:rPr>
  </w:style>
  <w:style w:type="character" w:customStyle="1" w:styleId="WW8Num105z2">
    <w:name w:val="WW8Num105z2"/>
    <w:rPr>
      <w:rFonts w:hint="default"/>
      <w:color w:val="auto"/>
    </w:rPr>
  </w:style>
  <w:style w:type="character" w:customStyle="1" w:styleId="WW8Num106z0">
    <w:name w:val="WW8Num106z0"/>
  </w:style>
  <w:style w:type="character" w:customStyle="1" w:styleId="WW8Num107z0">
    <w:name w:val="WW8Num107z0"/>
    <w:rPr>
      <w:rFonts w:ascii="Lato" w:hAnsi="Lato" w:cs="Lato"/>
      <w:iCs/>
      <w:sz w:val="24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Lato" w:hAnsi="Lato" w:cs="Lato"/>
      <w:b w:val="0"/>
      <w:color w:val="auto"/>
      <w:kern w:val="2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hint="default"/>
    </w:rPr>
  </w:style>
  <w:style w:type="character" w:customStyle="1" w:styleId="WW8Num110z0">
    <w:name w:val="WW8Num110z0"/>
    <w:rPr>
      <w:rFonts w:ascii="Lato" w:hAnsi="Lato" w:cs="Calibri" w:hint="default"/>
      <w:sz w:val="24"/>
      <w:szCs w:val="24"/>
    </w:rPr>
  </w:style>
  <w:style w:type="character" w:customStyle="1" w:styleId="WW8Num111z0">
    <w:name w:val="WW8Num111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12z0">
    <w:name w:val="WW8Num112z0"/>
    <w:rPr>
      <w:rFonts w:ascii="Lato" w:hAnsi="Lato" w:cs="Lato"/>
      <w:sz w:val="24"/>
      <w:szCs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  <w:b/>
    </w:rPr>
  </w:style>
  <w:style w:type="character" w:customStyle="1" w:styleId="WW8Num114z1">
    <w:name w:val="WW8Num114z1"/>
    <w:rPr>
      <w:rFonts w:ascii="Lato" w:hAnsi="Lato" w:cs="Calibri"/>
      <w:color w:val="auto"/>
      <w:sz w:val="24"/>
      <w:szCs w:val="24"/>
    </w:rPr>
  </w:style>
  <w:style w:type="character" w:customStyle="1" w:styleId="WW8Num114z2">
    <w:name w:val="WW8Num114z2"/>
    <w:rPr>
      <w:rFonts w:hint="default"/>
    </w:rPr>
  </w:style>
  <w:style w:type="character" w:customStyle="1" w:styleId="WW8Num114z3">
    <w:name w:val="WW8Num114z3"/>
  </w:style>
  <w:style w:type="character" w:customStyle="1" w:styleId="WW8Num114z4">
    <w:name w:val="WW8Num114z4"/>
    <w:rPr>
      <w:rFonts w:hint="default"/>
      <w:color w:val="FF0000"/>
    </w:rPr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</w:rPr>
  </w:style>
  <w:style w:type="character" w:customStyle="1" w:styleId="WW8Num116z0">
    <w:name w:val="WW8Num116z0"/>
    <w:rPr>
      <w:rFonts w:ascii="Lato" w:hAnsi="Lato" w:cs="Calibri" w:hint="default"/>
      <w:sz w:val="24"/>
      <w:szCs w:val="24"/>
    </w:rPr>
  </w:style>
  <w:style w:type="character" w:customStyle="1" w:styleId="WW8Num116z2">
    <w:name w:val="WW8Num116z2"/>
    <w:rPr>
      <w:rFonts w:ascii="Lato" w:hAnsi="Lato" w:cs="Calibri" w:hint="default"/>
      <w:sz w:val="24"/>
      <w:szCs w:val="24"/>
    </w:rPr>
  </w:style>
  <w:style w:type="character" w:customStyle="1" w:styleId="WW8Num117z0">
    <w:name w:val="WW8Num117z0"/>
    <w:rPr>
      <w:rFonts w:ascii="Lato" w:hAnsi="Lato" w:cs="Times New Roman" w:hint="default"/>
      <w:sz w:val="24"/>
      <w:szCs w:val="24"/>
      <w:lang w:eastAsia="pl-PL"/>
    </w:rPr>
  </w:style>
  <w:style w:type="character" w:customStyle="1" w:styleId="WW8Num117z2">
    <w:name w:val="WW8Num117z2"/>
    <w:rPr>
      <w:rFonts w:ascii="Lato" w:eastAsia="Times New Roman" w:hAnsi="Lato" w:cs="Times New Roman" w:hint="default"/>
      <w:b w:val="0"/>
      <w:bCs/>
      <w:i w:val="0"/>
      <w:sz w:val="24"/>
      <w:szCs w:val="24"/>
      <w:lang w:val="pt-BR" w:eastAsia="pl-PL"/>
    </w:rPr>
  </w:style>
  <w:style w:type="character" w:customStyle="1" w:styleId="WW8Num118z0">
    <w:name w:val="WW8Num118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119z0">
    <w:name w:val="WW8Num119z0"/>
    <w:rPr>
      <w:rFonts w:hint="default"/>
      <w:b/>
      <w:i w:val="0"/>
      <w:color w:val="auto"/>
    </w:rPr>
  </w:style>
  <w:style w:type="character" w:customStyle="1" w:styleId="WW8Num119z1">
    <w:name w:val="WW8Num119z1"/>
    <w:rPr>
      <w:rFonts w:ascii="Calibri" w:eastAsia="Calibri" w:hAnsi="Calibri" w:cs="Calibri" w:hint="default"/>
    </w:rPr>
  </w:style>
  <w:style w:type="character" w:customStyle="1" w:styleId="WW8Num119z2">
    <w:name w:val="WW8Num119z2"/>
    <w:rPr>
      <w:rFonts w:hint="default"/>
    </w:rPr>
  </w:style>
  <w:style w:type="character" w:customStyle="1" w:styleId="WW8Num119z6">
    <w:name w:val="WW8Num119z6"/>
    <w:rPr>
      <w:rFonts w:ascii="Lato" w:hAnsi="Lato" w:cs="Calibri" w:hint="default"/>
      <w:b w:val="0"/>
      <w:sz w:val="24"/>
      <w:szCs w:val="24"/>
    </w:rPr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  <w:rPr>
      <w:rFonts w:hint="default"/>
    </w:rPr>
  </w:style>
  <w:style w:type="character" w:customStyle="1" w:styleId="WW8Num121z0">
    <w:name w:val="WW8Num121z0"/>
    <w:rPr>
      <w:rFonts w:ascii="Lato" w:hAnsi="Lato" w:cs="Lato"/>
      <w:kern w:val="2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/>
      <w:i w:val="0"/>
      <w:color w:val="auto"/>
    </w:rPr>
  </w:style>
  <w:style w:type="character" w:customStyle="1" w:styleId="WW8Num122z1">
    <w:name w:val="WW8Num122z1"/>
    <w:rPr>
      <w:rFonts w:ascii="Calibri" w:eastAsia="Calibri" w:hAnsi="Calibri" w:cs="Calibri" w:hint="default"/>
    </w:rPr>
  </w:style>
  <w:style w:type="character" w:customStyle="1" w:styleId="WW8Num122z2">
    <w:name w:val="WW8Num122z2"/>
    <w:rPr>
      <w:rFonts w:hint="default"/>
    </w:rPr>
  </w:style>
  <w:style w:type="character" w:customStyle="1" w:styleId="WW8Num122z6">
    <w:name w:val="WW8Num122z6"/>
    <w:rPr>
      <w:rFonts w:ascii="Lato" w:hAnsi="Lato" w:cs="Calibri" w:hint="default"/>
      <w:b w:val="0"/>
      <w:sz w:val="24"/>
      <w:szCs w:val="24"/>
    </w:rPr>
  </w:style>
  <w:style w:type="character" w:customStyle="1" w:styleId="WW8Num123z0">
    <w:name w:val="WW8Num123z0"/>
    <w:rPr>
      <w:rFonts w:ascii="Lato" w:hAnsi="Lato" w:cs="Calibri" w:hint="default"/>
      <w:sz w:val="24"/>
      <w:szCs w:val="24"/>
    </w:rPr>
  </w:style>
  <w:style w:type="character" w:customStyle="1" w:styleId="WW8Num124z0">
    <w:name w:val="WW8Num124z0"/>
    <w:rPr>
      <w:rFonts w:ascii="Lato" w:eastAsia="Times New Roman" w:hAnsi="Lato" w:cs="Calibri" w:hint="default"/>
      <w:iCs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Lato" w:hAnsi="Lato" w:cs="Calibri" w:hint="default"/>
      <w:sz w:val="24"/>
      <w:szCs w:val="24"/>
    </w:rPr>
  </w:style>
  <w:style w:type="character" w:customStyle="1" w:styleId="WW8Num126z0">
    <w:name w:val="WW8Num126z0"/>
    <w:rPr>
      <w:rFonts w:hint="default"/>
    </w:rPr>
  </w:style>
  <w:style w:type="character" w:customStyle="1" w:styleId="WW8Num127z0">
    <w:name w:val="WW8Num127z0"/>
    <w:rPr>
      <w:rFonts w:ascii="Lato" w:eastAsia="Times New Roman" w:hAnsi="Lato" w:cs="Calibri" w:hint="default"/>
      <w:b/>
      <w:bCs/>
      <w:i w:val="0"/>
      <w:color w:val="auto"/>
      <w:sz w:val="24"/>
      <w:szCs w:val="24"/>
      <w:lang w:eastAsia="pl-PL"/>
    </w:rPr>
  </w:style>
  <w:style w:type="character" w:customStyle="1" w:styleId="WW8Num127z1">
    <w:name w:val="WW8Num127z1"/>
    <w:rPr>
      <w:rFonts w:ascii="Lato" w:eastAsia="Calibri" w:hAnsi="Lato" w:cs="Calibri" w:hint="default"/>
      <w:sz w:val="24"/>
      <w:szCs w:val="24"/>
    </w:rPr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  <w:rPr>
      <w:rFonts w:ascii="Lato" w:eastAsia="Times New Roman" w:hAnsi="Lato" w:cs="Calibri"/>
      <w:b w:val="0"/>
      <w:bCs/>
      <w:iCs/>
      <w:sz w:val="24"/>
      <w:szCs w:val="24"/>
      <w:lang w:eastAsia="pl-PL"/>
    </w:rPr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  <w:rPr>
      <w:rFonts w:ascii="Lato" w:hAnsi="Lato" w:cs="Calibri" w:hint="default"/>
      <w:sz w:val="24"/>
      <w:szCs w:val="24"/>
    </w:rPr>
  </w:style>
  <w:style w:type="character" w:customStyle="1" w:styleId="WW8Num130z0">
    <w:name w:val="WW8Num130z0"/>
    <w:rPr>
      <w:rFonts w:hint="default"/>
      <w:u w:val="single"/>
    </w:rPr>
  </w:style>
  <w:style w:type="character" w:customStyle="1" w:styleId="WW8Num130z1">
    <w:name w:val="WW8Num130z1"/>
    <w:rPr>
      <w:rFonts w:hint="default"/>
      <w:u w:val="none"/>
    </w:rPr>
  </w:style>
  <w:style w:type="character" w:customStyle="1" w:styleId="WW8Num131z0">
    <w:name w:val="WW8Num131z0"/>
  </w:style>
  <w:style w:type="character" w:customStyle="1" w:styleId="WW8Num132z0">
    <w:name w:val="WW8Num13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33z0">
    <w:name w:val="WW8Num133z0"/>
    <w:rPr>
      <w:rFonts w:cs="Times New Roman" w:hint="default"/>
    </w:rPr>
  </w:style>
  <w:style w:type="character" w:customStyle="1" w:styleId="WW8Num133z1">
    <w:name w:val="WW8Num133z1"/>
    <w:rPr>
      <w:rFonts w:ascii="Lato" w:eastAsia="Times New Roman" w:hAnsi="Lato" w:cs="Tahoma" w:hint="default"/>
      <w:b w:val="0"/>
      <w:strike w:val="0"/>
      <w:dstrike w:val="0"/>
      <w:spacing w:val="-10"/>
      <w:sz w:val="24"/>
      <w:szCs w:val="24"/>
    </w:rPr>
  </w:style>
  <w:style w:type="character" w:customStyle="1" w:styleId="WW8Num133z2">
    <w:name w:val="WW8Num133z2"/>
    <w:rPr>
      <w:rFonts w:ascii="Times New Roman" w:eastAsia="Times New Roman" w:hAnsi="Times New Roman" w:cs="Times New Roman" w:hint="default"/>
    </w:rPr>
  </w:style>
  <w:style w:type="character" w:customStyle="1" w:styleId="WW8Num133z3">
    <w:name w:val="WW8Num133z3"/>
    <w:rPr>
      <w:rFonts w:cs="Times New Roman" w:hint="default"/>
      <w:b w:val="0"/>
      <w:bCs w:val="0"/>
      <w:i w:val="0"/>
      <w:iCs w:val="0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Lato" w:hAnsi="Lato" w:cs="Lato"/>
      <w:kern w:val="2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Lato" w:hAnsi="Lato" w:cs="Calibri" w:hint="default"/>
      <w:sz w:val="24"/>
      <w:szCs w:val="24"/>
    </w:rPr>
  </w:style>
  <w:style w:type="character" w:customStyle="1" w:styleId="WW8Num138z0">
    <w:name w:val="WW8Num138z0"/>
    <w:rPr>
      <w:rFonts w:ascii="Lato" w:eastAsia="Times New Roman" w:hAnsi="Lato" w:cs="Calibri" w:hint="default"/>
      <w:b w:val="0"/>
      <w:bCs/>
      <w:iCs/>
      <w:spacing w:val="-2"/>
      <w:sz w:val="24"/>
      <w:szCs w:val="24"/>
      <w:lang w:eastAsia="pl-PL"/>
    </w:rPr>
  </w:style>
  <w:style w:type="character" w:customStyle="1" w:styleId="WW8Num138z1">
    <w:name w:val="WW8Num138z1"/>
    <w:rPr>
      <w:rFonts w:hint="default"/>
    </w:rPr>
  </w:style>
  <w:style w:type="character" w:customStyle="1" w:styleId="WW8Num139z0">
    <w:name w:val="WW8Num139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39z1">
    <w:name w:val="WW8Num139z1"/>
    <w:rPr>
      <w:rFonts w:ascii="Calibri" w:eastAsia="Calibri" w:hAnsi="Calibri" w:cs="Calibri" w:hint="default"/>
    </w:rPr>
  </w:style>
  <w:style w:type="character" w:customStyle="1" w:styleId="WW8Num139z2">
    <w:name w:val="WW8Num139z2"/>
    <w:rPr>
      <w:rFonts w:hint="default"/>
    </w:rPr>
  </w:style>
  <w:style w:type="character" w:customStyle="1" w:styleId="WW8Num139z6">
    <w:name w:val="WW8Num139z6"/>
    <w:rPr>
      <w:rFonts w:ascii="Lato" w:hAnsi="Lato" w:cs="Calibri" w:hint="default"/>
      <w:b w:val="0"/>
      <w:sz w:val="24"/>
      <w:szCs w:val="24"/>
    </w:rPr>
  </w:style>
  <w:style w:type="character" w:customStyle="1" w:styleId="WW8Num140z0">
    <w:name w:val="WW8Num140z0"/>
    <w:rPr>
      <w:rFonts w:hint="default"/>
      <w:b/>
      <w:i w:val="0"/>
      <w:color w:val="auto"/>
    </w:rPr>
  </w:style>
  <w:style w:type="character" w:customStyle="1" w:styleId="WW8Num140z1">
    <w:name w:val="WW8Num140z1"/>
    <w:rPr>
      <w:rFonts w:ascii="Calibri" w:eastAsia="Calibri" w:hAnsi="Calibri" w:cs="Calibri"/>
    </w:rPr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  <w:rPr>
      <w:rFonts w:ascii="Lato" w:eastAsia="Times New Roman" w:hAnsi="Lato" w:cs="Calibri"/>
      <w:b w:val="0"/>
      <w:bCs/>
      <w:sz w:val="24"/>
      <w:szCs w:val="24"/>
      <w:lang w:eastAsia="pl-PL"/>
    </w:rPr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Lato" w:eastAsia="Times New Roman" w:hAnsi="Lato" w:cs="Calibri" w:hint="default"/>
      <w:bCs/>
      <w:spacing w:val="-6"/>
      <w:sz w:val="24"/>
      <w:szCs w:val="24"/>
      <w:lang w:eastAsia="pl-PL"/>
    </w:rPr>
  </w:style>
  <w:style w:type="character" w:customStyle="1" w:styleId="WW8Num144z0">
    <w:name w:val="WW8Num144z0"/>
    <w:rPr>
      <w:rFonts w:hint="default"/>
    </w:rPr>
  </w:style>
  <w:style w:type="character" w:customStyle="1" w:styleId="WW8Num145z0">
    <w:name w:val="WW8Num145z0"/>
    <w:rPr>
      <w:rFonts w:hint="default"/>
      <w:b/>
      <w:i w:val="0"/>
      <w:color w:val="auto"/>
    </w:rPr>
  </w:style>
  <w:style w:type="character" w:customStyle="1" w:styleId="WW8Num145z1">
    <w:name w:val="WW8Num145z1"/>
    <w:rPr>
      <w:rFonts w:ascii="Lato" w:eastAsia="Calibri" w:hAnsi="Lato" w:cs="Calibri" w:hint="default"/>
      <w:sz w:val="24"/>
      <w:szCs w:val="24"/>
    </w:rPr>
  </w:style>
  <w:style w:type="character" w:customStyle="1" w:styleId="WW8Num145z2">
    <w:name w:val="WW8Num145z2"/>
    <w:rPr>
      <w:rFonts w:hint="default"/>
    </w:rPr>
  </w:style>
  <w:style w:type="character" w:customStyle="1" w:styleId="WW8Num145z6">
    <w:name w:val="WW8Num145z6"/>
    <w:rPr>
      <w:rFonts w:ascii="Lato" w:hAnsi="Lato" w:cs="Calibri" w:hint="default"/>
      <w:b w:val="0"/>
      <w:sz w:val="24"/>
      <w:szCs w:val="24"/>
    </w:rPr>
  </w:style>
  <w:style w:type="character" w:customStyle="1" w:styleId="WW8Num146z0">
    <w:name w:val="WW8Num146z0"/>
    <w:rPr>
      <w:rFonts w:ascii="Lato" w:hAnsi="Lato" w:cs="Calibri" w:hint="default"/>
      <w:sz w:val="24"/>
      <w:szCs w:val="24"/>
    </w:rPr>
  </w:style>
  <w:style w:type="character" w:customStyle="1" w:styleId="WW8Num146z2">
    <w:name w:val="WW8Num146z2"/>
    <w:rPr>
      <w:rFonts w:ascii="Lato" w:hAnsi="Lato" w:cs="Calibri" w:hint="default"/>
      <w:sz w:val="24"/>
      <w:szCs w:val="24"/>
    </w:rPr>
  </w:style>
  <w:style w:type="character" w:customStyle="1" w:styleId="WW8Num147z0">
    <w:name w:val="WW8Num147z0"/>
    <w:rPr>
      <w:rFonts w:hint="default"/>
    </w:rPr>
  </w:style>
  <w:style w:type="character" w:customStyle="1" w:styleId="WW8Num148z0">
    <w:name w:val="WW8Num148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48z1">
    <w:name w:val="WW8Num148z1"/>
    <w:rPr>
      <w:rFonts w:ascii="Calibri" w:eastAsia="Calibri" w:hAnsi="Calibri" w:cs="Calibri" w:hint="default"/>
    </w:rPr>
  </w:style>
  <w:style w:type="character" w:customStyle="1" w:styleId="WW8Num148z2">
    <w:name w:val="WW8Num148z2"/>
    <w:rPr>
      <w:rFonts w:hint="default"/>
    </w:rPr>
  </w:style>
  <w:style w:type="character" w:customStyle="1" w:styleId="WW8Num148z6">
    <w:name w:val="WW8Num148z6"/>
    <w:rPr>
      <w:rFonts w:ascii="Lato" w:hAnsi="Lato" w:cs="Calibri" w:hint="default"/>
      <w:b w:val="0"/>
      <w:sz w:val="24"/>
      <w:szCs w:val="24"/>
    </w:rPr>
  </w:style>
  <w:style w:type="character" w:customStyle="1" w:styleId="WW8Num149z0">
    <w:name w:val="WW8Num149z0"/>
    <w:rPr>
      <w:rFonts w:ascii="Lato" w:hAnsi="Lato" w:cs="Calibri" w:hint="default"/>
      <w:b w:val="0"/>
      <w:sz w:val="24"/>
      <w:szCs w:val="24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hint="default"/>
    </w:rPr>
  </w:style>
  <w:style w:type="character" w:customStyle="1" w:styleId="WW8Num151z0">
    <w:name w:val="WW8Num151z0"/>
    <w:rPr>
      <w:rFonts w:ascii="Lato" w:hAnsi="Lato" w:cs="Calibri" w:hint="default"/>
      <w:sz w:val="24"/>
      <w:szCs w:val="24"/>
    </w:rPr>
  </w:style>
  <w:style w:type="character" w:customStyle="1" w:styleId="WW8Num152z0">
    <w:name w:val="WW8Num152z0"/>
    <w:rPr>
      <w:rFonts w:ascii="Lato" w:hAnsi="Lato" w:cs="Lato"/>
      <w:kern w:val="2"/>
      <w:sz w:val="24"/>
      <w:szCs w:val="24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ascii="Lato" w:hAnsi="Lato" w:cs="Calibri" w:hint="default"/>
      <w:sz w:val="24"/>
      <w:szCs w:val="24"/>
    </w:rPr>
  </w:style>
  <w:style w:type="character" w:customStyle="1" w:styleId="WW8Num155z0">
    <w:name w:val="WW8Num155z0"/>
    <w:rPr>
      <w:rFonts w:ascii="Lato" w:hAnsi="Lato" w:cs="Calibri" w:hint="default"/>
      <w:sz w:val="24"/>
      <w:szCs w:val="24"/>
    </w:rPr>
  </w:style>
  <w:style w:type="character" w:customStyle="1" w:styleId="WW8Num156z0">
    <w:name w:val="WW8Num156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56z1">
    <w:name w:val="WW8Num156z1"/>
    <w:rPr>
      <w:rFonts w:ascii="Calibri" w:eastAsia="Calibri" w:hAnsi="Calibri" w:cs="Calibri" w:hint="default"/>
    </w:rPr>
  </w:style>
  <w:style w:type="character" w:customStyle="1" w:styleId="WW8Num156z2">
    <w:name w:val="WW8Num156z2"/>
    <w:rPr>
      <w:rFonts w:hint="default"/>
    </w:rPr>
  </w:style>
  <w:style w:type="character" w:customStyle="1" w:styleId="WW8Num156z6">
    <w:name w:val="WW8Num156z6"/>
    <w:rPr>
      <w:rFonts w:hint="default"/>
      <w:b w:val="0"/>
    </w:rPr>
  </w:style>
  <w:style w:type="character" w:customStyle="1" w:styleId="WW8Num157z0">
    <w:name w:val="WW8Num157z0"/>
    <w:rPr>
      <w:rFonts w:hint="default"/>
      <w:b w:val="0"/>
    </w:rPr>
  </w:style>
  <w:style w:type="character" w:customStyle="1" w:styleId="WW8Num157z1">
    <w:name w:val="WW8Num157z1"/>
    <w:rPr>
      <w:rFonts w:ascii="Lato" w:hAnsi="Lato" w:cs="Calibri" w:hint="default"/>
      <w:b w:val="0"/>
      <w:color w:val="auto"/>
      <w:sz w:val="24"/>
      <w:szCs w:val="24"/>
      <w:lang w:eastAsia="pl-PL"/>
    </w:rPr>
  </w:style>
  <w:style w:type="character" w:customStyle="1" w:styleId="WW8Num157z2">
    <w:name w:val="WW8Num157z2"/>
    <w:rPr>
      <w:rFonts w:hint="default"/>
    </w:rPr>
  </w:style>
  <w:style w:type="character" w:customStyle="1" w:styleId="WW8Num158z0">
    <w:name w:val="WW8Num158z0"/>
    <w:rPr>
      <w:rFonts w:hint="default"/>
      <w:b w:val="0"/>
      <w:i w:val="0"/>
      <w:color w:val="auto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hint="default"/>
      <w:b/>
      <w:strike w:val="0"/>
      <w:dstrike w:val="0"/>
    </w:rPr>
  </w:style>
  <w:style w:type="character" w:customStyle="1" w:styleId="WW8Num159z1">
    <w:name w:val="WW8Num159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59z2">
    <w:name w:val="WW8Num159z2"/>
    <w:rPr>
      <w:rFonts w:cs="Times New Roman" w:hint="default"/>
    </w:rPr>
  </w:style>
  <w:style w:type="character" w:customStyle="1" w:styleId="WW8Num159z3">
    <w:name w:val="WW8Num159z3"/>
    <w:rPr>
      <w:rFonts w:ascii="Lato" w:eastAsia="Times New Roman" w:hAnsi="Lato" w:cs="Times New Roman" w:hint="default"/>
      <w:b w:val="0"/>
    </w:rPr>
  </w:style>
  <w:style w:type="character" w:customStyle="1" w:styleId="WW8Num160z0">
    <w:name w:val="WW8Num160z0"/>
    <w:rPr>
      <w:rFonts w:ascii="Lato" w:hAnsi="Lato" w:cs="Calibri" w:hint="default"/>
      <w:sz w:val="24"/>
      <w:szCs w:val="24"/>
    </w:rPr>
  </w:style>
  <w:style w:type="character" w:customStyle="1" w:styleId="WW8Num161z0">
    <w:name w:val="WW8Num161z0"/>
    <w:rPr>
      <w:rFonts w:hint="default"/>
      <w:b/>
      <w:i w:val="0"/>
      <w:color w:val="auto"/>
    </w:rPr>
  </w:style>
  <w:style w:type="character" w:customStyle="1" w:styleId="WW8Num161z1">
    <w:name w:val="WW8Num161z1"/>
    <w:rPr>
      <w:rFonts w:ascii="Lato" w:eastAsia="Calibri" w:hAnsi="Lato" w:cs="Calibri" w:hint="default"/>
      <w:sz w:val="24"/>
      <w:szCs w:val="24"/>
    </w:rPr>
  </w:style>
  <w:style w:type="character" w:customStyle="1" w:styleId="WW8Num161z2">
    <w:name w:val="WW8Num161z2"/>
    <w:rPr>
      <w:rFonts w:hint="default"/>
    </w:rPr>
  </w:style>
  <w:style w:type="character" w:customStyle="1" w:styleId="WW8Num161z6">
    <w:name w:val="WW8Num161z6"/>
    <w:rPr>
      <w:rFonts w:hint="default"/>
      <w:b w:val="0"/>
    </w:rPr>
  </w:style>
  <w:style w:type="character" w:customStyle="1" w:styleId="WW8Num162z0">
    <w:name w:val="WW8Num162z0"/>
    <w:rPr>
      <w:rFonts w:ascii="Lato" w:hAnsi="Lato" w:cs="Calibri" w:hint="default"/>
      <w:b/>
      <w:bCs/>
      <w:iCs/>
      <w:sz w:val="24"/>
      <w:szCs w:val="24"/>
      <w:lang w:val="pl-PL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Lato" w:eastAsia="Times New Roman" w:hAnsi="Lato" w:cs="Calibri" w:hint="default"/>
      <w:iCs/>
      <w:sz w:val="24"/>
      <w:szCs w:val="24"/>
      <w:lang w:eastAsia="pl-PL"/>
    </w:rPr>
  </w:style>
  <w:style w:type="character" w:customStyle="1" w:styleId="Domylnaczcionkaakapitu3">
    <w:name w:val="Domyślna czcionka akapitu3"/>
  </w:style>
  <w:style w:type="character" w:customStyle="1" w:styleId="NagwekZnak">
    <w:name w:val="Nagłówek Znak"/>
    <w:basedOn w:val="Domylnaczcionkaakapitu3"/>
  </w:style>
  <w:style w:type="character" w:customStyle="1" w:styleId="StopkaZnak">
    <w:name w:val="Stopka Znak"/>
    <w:basedOn w:val="Domylnaczcionkaakapitu3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customStyle="1" w:styleId="akapitdomyslny">
    <w:name w:val="akapitdomyslny"/>
    <w:rPr>
      <w:rFonts w:cs="Times New Roman"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wypunktowanie Znak,Podsis rysunku Znak,Akapit z listą numerowaną Znak,lp1 Znak,Bullet List Znak,FooterText Znak,numbered Znak,Paragraphe de liste1 Znak"/>
    <w:uiPriority w:val="99"/>
    <w:qFormat/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49">
    <w:name w:val="Font Style49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5Znak">
    <w:name w:val="Nagłówek 5 Znak"/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color w:val="000000"/>
      <w:sz w:val="16"/>
      <w:szCs w:val="16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3">
    <w:name w:val="WW8Num10z3"/>
    <w:rPr>
      <w:rFonts w:cs="Times New Roman"/>
      <w:b w:val="0"/>
      <w:bCs w:val="0"/>
      <w:i w:val="0"/>
      <w:i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4">
    <w:name w:val="WW8Num27z4"/>
    <w:rPr>
      <w:rFonts w:cs="Times New Roman"/>
      <w:b w:val="0"/>
      <w:i w:val="0"/>
    </w:rPr>
  </w:style>
  <w:style w:type="character" w:customStyle="1" w:styleId="WW8Num28z2">
    <w:name w:val="WW8Num28z2"/>
    <w:rPr>
      <w:rFonts w:cs="Times New Roman"/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8z4">
    <w:name w:val="WW8Num28z4"/>
    <w:rPr>
      <w:rFonts w:cs="Times New Roman"/>
      <w:b w:val="0"/>
      <w:i w:val="0"/>
    </w:rPr>
  </w:style>
  <w:style w:type="character" w:customStyle="1" w:styleId="WW8Num38z1">
    <w:name w:val="WW8Num38z1"/>
    <w:rPr>
      <w:b w:val="0"/>
    </w:rPr>
  </w:style>
  <w:style w:type="character" w:customStyle="1" w:styleId="WW8Num46z1">
    <w:name w:val="WW8Num46z1"/>
    <w:rPr>
      <w:rFonts w:cs="Times New Roman"/>
      <w:b w:val="0"/>
      <w:bCs w:val="0"/>
    </w:rPr>
  </w:style>
  <w:style w:type="character" w:customStyle="1" w:styleId="WW8Num46z3">
    <w:name w:val="WW8Num46z3"/>
    <w:rPr>
      <w:b w:val="0"/>
      <w:bCs w:val="0"/>
      <w:i w:val="0"/>
      <w:iCs w:val="0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1">
    <w:name w:val="WW8Num50z1"/>
    <w:rPr>
      <w:b w:val="0"/>
      <w:bCs w:val="0"/>
      <w:color w:val="auto"/>
    </w:rPr>
  </w:style>
  <w:style w:type="character" w:customStyle="1" w:styleId="WW8Num51z1">
    <w:name w:val="WW8Num51z1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50z3">
    <w:name w:val="WW8Num50z3"/>
    <w:rPr>
      <w:b w:val="0"/>
      <w:bCs w:val="0"/>
      <w:i w:val="0"/>
      <w:iCs w:val="0"/>
    </w:rPr>
  </w:style>
  <w:style w:type="character" w:customStyle="1" w:styleId="Domylnaczcionkaakapitu1">
    <w:name w:val="Domyślna czcionka akapitu1"/>
  </w:style>
  <w:style w:type="character" w:customStyle="1" w:styleId="grame">
    <w:name w:val="grame"/>
    <w:rPr>
      <w:rFonts w:cs="Times New Roman"/>
    </w:rPr>
  </w:style>
  <w:style w:type="character" w:customStyle="1" w:styleId="oznaczenie">
    <w:name w:val="oznaczenie"/>
    <w:rPr>
      <w:rFonts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  <w:b/>
      <w:bCs/>
    </w:rPr>
  </w:style>
  <w:style w:type="character" w:styleId="HTML-cytat">
    <w:name w:val="HTML Cite"/>
    <w:rPr>
      <w:rFonts w:cs="Times New Roman"/>
      <w:i/>
      <w:iCs/>
    </w:rPr>
  </w:style>
  <w:style w:type="character" w:customStyle="1" w:styleId="Znakinumeracji">
    <w:name w:val="Znaki numeracji"/>
    <w:rPr>
      <w:b/>
      <w:bCs/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rPr>
      <w:rFonts w:ascii="Arial" w:eastAsia="Times New Roman" w:hAnsi="Arial" w:cs="Arial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2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kapitdomyslny1">
    <w:name w:val="akapitdomyslny1"/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styleId="Numerstrony">
    <w:name w:val="page number"/>
    <w:rPr>
      <w:rFonts w:cs="Times New Roman"/>
    </w:rPr>
  </w:style>
  <w:style w:type="character" w:customStyle="1" w:styleId="amount">
    <w:name w:val="amount"/>
  </w:style>
  <w:style w:type="character" w:customStyle="1" w:styleId="ZagicieodgryformularzaZnak">
    <w:name w:val="Zagięcie od góry formularza Znak"/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rPr>
      <w:rFonts w:ascii="Arial" w:eastAsia="Times New Roman" w:hAnsi="Arial" w:cs="Arial"/>
      <w:vanish/>
      <w:sz w:val="16"/>
      <w:szCs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odstawowyzwciciemZnak">
    <w:name w:val="Tekst podstawowy z wcięciem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  <w:rPr>
      <w:rFonts w:ascii="Lato" w:eastAsia="Times New Roman" w:hAnsi="Lato" w:cs="Times New Roman"/>
      <w:kern w:val="2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8z3">
    <w:name w:val="WW8Num18z3"/>
    <w:rPr>
      <w:rFonts w:ascii="Lato" w:eastAsia="Times New Roman" w:hAnsi="Lato" w:cs="Times New Roman"/>
    </w:rPr>
  </w:style>
  <w:style w:type="character" w:customStyle="1" w:styleId="WW8Num26z3">
    <w:name w:val="WW8Num26z3"/>
    <w:rPr>
      <w:rFonts w:cs="Times New Roman"/>
      <w:b w:val="0"/>
      <w:bCs w:val="0"/>
      <w:i w:val="0"/>
      <w:iCs w:val="0"/>
    </w:rPr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3">
    <w:name w:val="WW8Num27z3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1z1">
    <w:name w:val="WW8Num31z1"/>
    <w:rPr>
      <w:b w:val="0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ato" w:eastAsia="Times New Roman" w:hAnsi="Lato" w:cs="Times New Roman"/>
      <w:i w:val="0"/>
      <w:color w:val="auto"/>
    </w:rPr>
  </w:style>
  <w:style w:type="character" w:customStyle="1" w:styleId="WW8Num36z1">
    <w:name w:val="WW8Num36z1"/>
  </w:style>
  <w:style w:type="character" w:customStyle="1" w:styleId="WW8Num36z2">
    <w:name w:val="WW8Num36z2"/>
    <w:rPr>
      <w:color w:val="auto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3">
    <w:name w:val="WW8Num37z3"/>
    <w:rPr>
      <w:rFonts w:cs="Times New Roman"/>
      <w:color w:val="auto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4z1">
    <w:name w:val="WW8Num44z1"/>
    <w:rPr>
      <w:b w:val="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2">
    <w:name w:val="WW8Num47z2"/>
    <w:rPr>
      <w:color w:val="auto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2">
    <w:name w:val="WW8Num49z2"/>
    <w:rPr>
      <w:rFonts w:cs="Times New Roman"/>
      <w:b w:val="0"/>
    </w:rPr>
  </w:style>
  <w:style w:type="character" w:customStyle="1" w:styleId="WW8Num50z2">
    <w:name w:val="WW8Num50z2"/>
    <w:rPr>
      <w:color w:val="auto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69z1">
    <w:name w:val="WW8Num69z1"/>
    <w:rPr>
      <w:rFonts w:ascii="Lato" w:eastAsia="Times New Roman" w:hAnsi="Lato" w:cs="Times New Roman"/>
      <w:b/>
      <w:kern w:val="2"/>
    </w:rPr>
  </w:style>
  <w:style w:type="character" w:customStyle="1" w:styleId="WW8Num69z2">
    <w:name w:val="WW8Num69z2"/>
    <w:rPr>
      <w:rFonts w:ascii="Times New Roman" w:eastAsia="Times New Roman" w:hAnsi="Times New Roman" w:cs="Times New Roman"/>
    </w:rPr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  <w:rPr>
      <w:rFonts w:cs="Lato"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cs="Times New Roman"/>
      <w:b w:val="0"/>
      <w:bCs w:val="0"/>
      <w:i w:val="0"/>
      <w:iCs w:val="0"/>
    </w:rPr>
  </w:style>
  <w:style w:type="character" w:customStyle="1" w:styleId="WW8Num79z3">
    <w:name w:val="WW8Num79z3"/>
    <w:rPr>
      <w:rFonts w:cs="Times New Roman"/>
      <w:b w:val="0"/>
      <w:bCs w:val="0"/>
      <w:i w:val="0"/>
      <w:iCs w:val="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3">
    <w:name w:val="WW8Num82z3"/>
    <w:rPr>
      <w:rFonts w:cs="Times New Roman"/>
      <w:color w:val="auto"/>
    </w:rPr>
  </w:style>
  <w:style w:type="character" w:customStyle="1" w:styleId="WW8Num84z1">
    <w:name w:val="WW8Num84z1"/>
    <w:rPr>
      <w:rFonts w:ascii="Lato" w:eastAsia="Times New Roman" w:hAnsi="Lato" w:cs="Times New Roman"/>
    </w:rPr>
  </w:style>
  <w:style w:type="character" w:customStyle="1" w:styleId="WW8Num84z2">
    <w:name w:val="WW8Num84z2"/>
    <w:rPr>
      <w:rFonts w:ascii="Times New Roman" w:eastAsia="Times New Roman" w:hAnsi="Times New Roman" w:cs="Times New Roman"/>
      <w:b/>
      <w:bCs/>
    </w:rPr>
  </w:style>
  <w:style w:type="character" w:customStyle="1" w:styleId="WW8Num84z3">
    <w:name w:val="WW8Num84z3"/>
    <w:rPr>
      <w:rFonts w:cs="Times New Roman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7z1">
    <w:name w:val="WW8Num87z1"/>
    <w:rPr>
      <w:rFonts w:ascii="Lato" w:eastAsia="Times New Roman" w:hAnsi="Lato" w:cs="Times New Roman"/>
      <w:b w:val="0"/>
      <w:strike w:val="0"/>
      <w:dstrike w:val="0"/>
      <w:sz w:val="24"/>
      <w:szCs w:val="24"/>
    </w:rPr>
  </w:style>
  <w:style w:type="character" w:customStyle="1" w:styleId="WW8Num87z2">
    <w:name w:val="WW8Num87z2"/>
    <w:rPr>
      <w:rFonts w:ascii="Times New Roman" w:eastAsia="Times New Roman" w:hAnsi="Times New Roman" w:cs="Times New Roman"/>
    </w:rPr>
  </w:style>
  <w:style w:type="character" w:customStyle="1" w:styleId="WW8Num87z3">
    <w:name w:val="WW8Num87z3"/>
    <w:rPr>
      <w:rFonts w:cs="Times New Roman"/>
      <w:b w:val="0"/>
      <w:bCs w:val="0"/>
      <w:i w:val="0"/>
      <w:iCs w:val="0"/>
    </w:rPr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  <w:rPr>
      <w:rFonts w:ascii="Lato" w:hAnsi="Lato" w:cs="Lato"/>
    </w:rPr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3">
    <w:name w:val="WW8Num106z3"/>
    <w:rPr>
      <w:rFonts w:ascii="Symbol" w:hAnsi="Symbol" w:cs="Symbol"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1">
    <w:name w:val="WW8Num111z1"/>
    <w:rPr>
      <w:rFonts w:hint="default"/>
      <w:b w:val="0"/>
      <w:bCs/>
    </w:rPr>
  </w:style>
  <w:style w:type="character" w:customStyle="1" w:styleId="WW8Num115z1">
    <w:name w:val="WW8Num115z1"/>
    <w:rPr>
      <w:rFonts w:ascii="Lato" w:eastAsia="Times New Roman" w:hAnsi="Lato" w:cs="Times New Roman" w:hint="default"/>
      <w:b w:val="0"/>
      <w:i w:val="0"/>
      <w:color w:val="auto"/>
    </w:rPr>
  </w:style>
  <w:style w:type="character" w:customStyle="1" w:styleId="WW8Num115z2">
    <w:name w:val="WW8Num115z2"/>
    <w:rPr>
      <w:rFonts w:ascii="Courier New" w:hAnsi="Courier New" w:cs="Courier New" w:hint="default"/>
    </w:rPr>
  </w:style>
  <w:style w:type="character" w:customStyle="1" w:styleId="WW8Num115z3">
    <w:name w:val="WW8Num115z3"/>
  </w:style>
  <w:style w:type="character" w:customStyle="1" w:styleId="WW8Num115z4">
    <w:name w:val="WW8Num115z4"/>
    <w:rPr>
      <w:rFonts w:hint="default"/>
    </w:rPr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1">
    <w:name w:val="WW8Num116z1"/>
    <w:rPr>
      <w:rFonts w:ascii="Symbol" w:hAnsi="Symbol" w:cs="Symbol" w:hint="default"/>
      <w:strike w:val="0"/>
      <w:dstrike w:val="0"/>
    </w:rPr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1">
    <w:name w:val="WW8Num117z1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0z2">
    <w:name w:val="WW8Num120z2"/>
    <w:rPr>
      <w:rFonts w:hint="default"/>
      <w:color w:val="auto"/>
    </w:rPr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5z1">
    <w:name w:val="WW8Num125z1"/>
    <w:rPr>
      <w:rFonts w:ascii="Lato" w:hAnsi="Lato" w:cs="Lato" w:hint="default"/>
      <w:kern w:val="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8z1">
    <w:name w:val="WW8Num128z1"/>
    <w:rPr>
      <w:rFonts w:ascii="Symbol" w:hAnsi="Symbol" w:cs="Symbol" w:hint="default"/>
    </w:rPr>
  </w:style>
  <w:style w:type="character" w:customStyle="1" w:styleId="WW8Num128z2">
    <w:name w:val="WW8Num128z2"/>
    <w:rPr>
      <w:rFonts w:hint="default"/>
    </w:rPr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1">
    <w:name w:val="WW8Num129z1"/>
    <w:rPr>
      <w:rFonts w:ascii="Symbol" w:hAnsi="Symbol" w:cs="Symbol" w:hint="default"/>
    </w:rPr>
  </w:style>
  <w:style w:type="character" w:customStyle="1" w:styleId="WW8Num129z2">
    <w:name w:val="WW8Num129z2"/>
    <w:rPr>
      <w:rFonts w:hint="default"/>
    </w:rPr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2">
    <w:name w:val="WW8Num130z2"/>
    <w:rPr>
      <w:rFonts w:ascii="Symbol" w:hAnsi="Symbol" w:cs="Symbol"/>
    </w:rPr>
  </w:style>
  <w:style w:type="character" w:customStyle="1" w:styleId="WW8Num131z1">
    <w:name w:val="WW8Num131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31z2">
    <w:name w:val="WW8Num131z2"/>
    <w:rPr>
      <w:rFonts w:cs="Times New Roman" w:hint="default"/>
    </w:rPr>
  </w:style>
  <w:style w:type="character" w:customStyle="1" w:styleId="WW8Num131z3">
    <w:name w:val="WW8Num131z3"/>
    <w:rPr>
      <w:rFonts w:ascii="Lato" w:eastAsia="Times New Roman" w:hAnsi="Lato" w:cs="Times New Roman" w:hint="default"/>
      <w:b w:val="0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Domylnaczcionkaakapitu2">
    <w:name w:val="Domyślna czcionka akapitu2"/>
  </w:style>
  <w:style w:type="character" w:customStyle="1" w:styleId="WW8Num35z2">
    <w:name w:val="WW8Num35z2"/>
    <w:rPr>
      <w:rFonts w:ascii="Courier New" w:hAnsi="Courier New" w:cs="Courier New"/>
    </w:rPr>
  </w:style>
  <w:style w:type="character" w:customStyle="1" w:styleId="WW8Num57z3">
    <w:name w:val="WW8Num57z3"/>
    <w:rPr>
      <w:rFonts w:ascii="Times New Roman" w:eastAsia="Calibri" w:hAnsi="Times New Roman" w:cs="Times New Roman"/>
    </w:rPr>
  </w:style>
  <w:style w:type="character" w:customStyle="1" w:styleId="WW8Num58z1">
    <w:name w:val="WW8Num58z1"/>
    <w:rPr>
      <w:rFonts w:cs="Times New Roman"/>
    </w:rPr>
  </w:style>
  <w:style w:type="character" w:customStyle="1" w:styleId="WW8Num77z2">
    <w:name w:val="WW8Num77z2"/>
    <w:rPr>
      <w:rFonts w:ascii="Times New Roman" w:eastAsia="Times New Roman" w:hAnsi="Times New Roman" w:cs="Times New Roman"/>
    </w:rPr>
  </w:style>
  <w:style w:type="character" w:customStyle="1" w:styleId="WW8Num86z3">
    <w:name w:val="WW8Num86z3"/>
    <w:rPr>
      <w:rFonts w:cs="Times New Roman"/>
      <w:b w:val="0"/>
      <w:bCs w:val="0"/>
      <w:i w:val="0"/>
      <w:iCs w:val="0"/>
    </w:rPr>
  </w:style>
  <w:style w:type="character" w:customStyle="1" w:styleId="WW8Num90z3">
    <w:name w:val="WW8Num90z3"/>
    <w:rPr>
      <w:rFonts w:cs="Times New Roman"/>
      <w:color w:val="auto"/>
    </w:rPr>
  </w:style>
  <w:style w:type="character" w:customStyle="1" w:styleId="WW8Num92z3">
    <w:name w:val="WW8Num92z3"/>
    <w:rPr>
      <w:rFonts w:cs="Times New Roman"/>
    </w:rPr>
  </w:style>
  <w:style w:type="character" w:customStyle="1" w:styleId="WW8Num21z3">
    <w:name w:val="WW8Num21z3"/>
    <w:rPr>
      <w:rFonts w:ascii="Lato" w:eastAsia="Times New Roman" w:hAnsi="Lato" w:cs="Times New Roman"/>
    </w:rPr>
  </w:style>
  <w:style w:type="character" w:customStyle="1" w:styleId="WW8Num39z2">
    <w:name w:val="WW8Num39z2"/>
    <w:rPr>
      <w:rFonts w:ascii="Courier New" w:hAnsi="Courier New" w:cs="Courier New"/>
    </w:rPr>
  </w:style>
  <w:style w:type="character" w:customStyle="1" w:styleId="WW8Num61z2">
    <w:name w:val="WW8Num61z2"/>
    <w:rPr>
      <w:rFonts w:cs="Times New Roman"/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WW8Num77z1">
    <w:name w:val="WW8Num77z1"/>
    <w:rPr>
      <w:rFonts w:ascii="Times New Roman" w:hAnsi="Times New Roman" w:cs="Times New Roman"/>
      <w:b w:val="0"/>
      <w:bCs w:val="0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89z5">
    <w:name w:val="WW8Num89z5"/>
    <w:rPr>
      <w:rFonts w:ascii="Wingdings" w:hAnsi="Wingdings" w:cs="Wingdings"/>
    </w:rPr>
  </w:style>
  <w:style w:type="character" w:customStyle="1" w:styleId="WW8Num90z1">
    <w:name w:val="WW8Num90z1"/>
    <w:rPr>
      <w:rFonts w:ascii="Lato" w:eastAsia="Times New Roman" w:hAnsi="Lato" w:cs="Times New Roman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16"/>
      <w:szCs w:val="16"/>
    </w:rPr>
  </w:style>
  <w:style w:type="character" w:customStyle="1" w:styleId="Tekstpodstawowy2Znak">
    <w:name w:val="Tekst podstawowy 2 Znak"/>
    <w:rPr>
      <w:rFonts w:ascii="Arial" w:eastAsia="Times New Roman" w:hAnsi="Arial" w:cs="Arial"/>
    </w:rPr>
  </w:style>
  <w:style w:type="character" w:customStyle="1" w:styleId="Tekstpodstawowywcity3Znak">
    <w:name w:val="Tekst podstawowy wcięty 3 Znak"/>
    <w:rPr>
      <w:rFonts w:ascii="Arial" w:eastAsia="Times New Roman" w:hAnsi="Arial" w:cs="Arial"/>
      <w:sz w:val="16"/>
      <w:szCs w:val="16"/>
    </w:rPr>
  </w:style>
  <w:style w:type="character" w:styleId="Uwydatnienie">
    <w:name w:val="Emphasis"/>
    <w:qFormat/>
    <w:rPr>
      <w:i/>
    </w:rPr>
  </w:style>
  <w:style w:type="character" w:customStyle="1" w:styleId="Heading1Char">
    <w:name w:val="Heading 1 Char"/>
    <w:rPr>
      <w:rFonts w:ascii="Cambria" w:hAnsi="Cambria" w:cs="Cambria"/>
      <w:b/>
      <w:kern w:val="2"/>
      <w:sz w:val="32"/>
    </w:rPr>
  </w:style>
  <w:style w:type="character" w:customStyle="1" w:styleId="FooterChar">
    <w:name w:val="Footer Char"/>
    <w:rPr>
      <w:sz w:val="24"/>
    </w:rPr>
  </w:style>
  <w:style w:type="character" w:customStyle="1" w:styleId="ZnakZnak15">
    <w:name w:val="Znak Znak15"/>
    <w:rPr>
      <w:sz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h2">
    <w:name w:val="h2"/>
  </w:style>
  <w:style w:type="character" w:customStyle="1" w:styleId="MapadokumentuZnak">
    <w:name w:val="Mapa dokumentu Znak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kapitustep1">
    <w:name w:val="akapitustep1"/>
  </w:style>
  <w:style w:type="character" w:customStyle="1" w:styleId="WW8Num21z4">
    <w:name w:val="WW8Num21z4"/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</w:style>
  <w:style w:type="paragraph" w:customStyle="1" w:styleId="Nagwek30">
    <w:name w:val="Nagłówek3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Tekstpodstawowy">
    <w:name w:val="Body Text"/>
    <w:basedOn w:val="Normalny"/>
    <w:link w:val="TekstpodstawowyZnak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 w:cs="Mangal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spacing w:after="0" w:line="240" w:lineRule="auto"/>
    </w:pPr>
  </w:style>
  <w:style w:type="paragraph" w:styleId="Akapitzlist">
    <w:name w:val="List Paragraph"/>
    <w:aliases w:val="CW_Lista,Wypunktowanie,L1,Numerowanie,Akapit z listą BS,wypunktowanie,Podsis rysunku,Akapit z listą numerowaną,lp1,Bullet List,FooterText,numbered,Paragraphe de liste1,Bulletr List Paragraph,列出段落,列出段落1,List Paragraph21,Listeafsnit1,リスト段落1"/>
    <w:basedOn w:val="Normalny"/>
    <w:uiPriority w:val="34"/>
    <w:qFormat/>
    <w:pPr>
      <w:ind w:left="720"/>
      <w:contextualSpacing/>
    </w:pPr>
  </w:style>
  <w:style w:type="paragraph" w:customStyle="1" w:styleId="Tekstkomentarza3">
    <w:name w:val="Tekst komentarza3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tyle6">
    <w:name w:val="Style6"/>
    <w:basedOn w:val="Normalny"/>
    <w:pPr>
      <w:widowControl w:val="0"/>
      <w:autoSpaceDE w:val="0"/>
      <w:spacing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val="x-none"/>
    </w:rPr>
  </w:style>
  <w:style w:type="paragraph" w:styleId="Poprawka">
    <w:name w:val="Revision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200" w:line="276" w:lineRule="auto"/>
    </w:pPr>
    <w:rPr>
      <w:sz w:val="20"/>
      <w:szCs w:val="20"/>
      <w:lang w:val="x-none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Tekstpodstawowywcity">
    <w:name w:val="Body Text Indent"/>
    <w:basedOn w:val="Normalny"/>
    <w:pPr>
      <w:spacing w:after="120" w:line="360" w:lineRule="auto"/>
      <w:ind w:left="283"/>
    </w:pPr>
    <w:rPr>
      <w:rFonts w:ascii="Arial" w:eastAsia="Times New Roman" w:hAnsi="Arial" w:cs="Arial"/>
      <w:sz w:val="24"/>
      <w:szCs w:val="24"/>
      <w:lang w:val="x-none"/>
    </w:rPr>
  </w:style>
  <w:style w:type="paragraph" w:customStyle="1" w:styleId="BodyText22">
    <w:name w:val="Body Text 22"/>
    <w:basedOn w:val="Normalny"/>
    <w:pPr>
      <w:spacing w:after="0"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paragraph" w:styleId="Podtytu">
    <w:name w:val="Subtitle"/>
    <w:basedOn w:val="Normalny"/>
    <w:next w:val="Tekstpodstawow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podstawowy31">
    <w:name w:val="Tekst podstawowy 31"/>
    <w:basedOn w:val="Normalny"/>
    <w:pPr>
      <w:spacing w:after="120" w:line="360" w:lineRule="auto"/>
    </w:pPr>
    <w:rPr>
      <w:rFonts w:ascii="Arial" w:eastAsia="Times New Roman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Nagwekwykazurde1">
    <w:name w:val="Nagłówek wykazu źródeł1"/>
    <w:basedOn w:val="Normalny"/>
    <w:next w:val="Normalny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</w:rPr>
  </w:style>
  <w:style w:type="paragraph" w:customStyle="1" w:styleId="listapunktowana">
    <w:name w:val="listapunktowana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anawias">
    <w:name w:val="listanawias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pPr>
      <w:numPr>
        <w:numId w:val="17"/>
      </w:numPr>
      <w:spacing w:after="0" w:line="240" w:lineRule="auto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Texte-mail">
    <w:name w:val="Text e-mail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egenda1">
    <w:name w:val="Legenda1"/>
    <w:basedOn w:val="Normalny"/>
    <w:next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Arial" w:eastAsia="Arial" w:hAnsi="Arial" w:cs="Arial"/>
      <w:sz w:val="24"/>
      <w:szCs w:val="24"/>
      <w:lang w:eastAsia="zh-C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Pr>
      <w:b/>
      <w:bCs/>
    </w:rPr>
  </w:style>
  <w:style w:type="paragraph" w:customStyle="1" w:styleId="Style8">
    <w:name w:val="Style8"/>
    <w:basedOn w:val="Normalny"/>
    <w:pPr>
      <w:widowControl w:val="0"/>
      <w:autoSpaceDE w:val="0"/>
      <w:spacing w:after="0" w:line="20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NormalBold">
    <w:name w:val="NormalBold"/>
    <w:basedOn w:val="Normalny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74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63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48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</w:rPr>
  </w:style>
  <w:style w:type="paragraph" w:customStyle="1" w:styleId="Tekstpodstawowywcity22">
    <w:name w:val="Tekst podstawowy wcięty 22"/>
    <w:basedOn w:val="Normalny"/>
    <w:pPr>
      <w:widowControl w:val="0"/>
      <w:spacing w:after="120" w:line="480" w:lineRule="auto"/>
      <w:ind w:left="283"/>
      <w:jc w:val="center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tabela">
    <w:name w:val="Tekst_tabela"/>
    <w:basedOn w:val="Bezodstpw"/>
    <w:pPr>
      <w:spacing w:before="40" w:after="40"/>
    </w:pPr>
    <w:rPr>
      <w:rFonts w:ascii="Arial" w:hAnsi="Arial" w:cs="Tahoma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rice">
    <w:name w:val="price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agicieodgryformularza">
    <w:name w:val="HTML Top of Form"/>
    <w:basedOn w:val="Normalny"/>
    <w:next w:val="Normalny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styleId="Zagicieoddouformularza">
    <w:name w:val="HTML Bottom of Form"/>
    <w:basedOn w:val="Normalny"/>
    <w:next w:val="Normalny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customStyle="1" w:styleId="xmsonormal">
    <w:name w:val="x_msonormal"/>
    <w:basedOn w:val="Normalny"/>
    <w:pPr>
      <w:spacing w:after="0" w:line="240" w:lineRule="auto"/>
    </w:pPr>
    <w:rPr>
      <w:rFonts w:cs="Calibri"/>
    </w:rPr>
  </w:style>
  <w:style w:type="paragraph" w:customStyle="1" w:styleId="Tekstpodstawowyzwciciem1">
    <w:name w:val="Tekst podstawowy z wcięciem1"/>
    <w:basedOn w:val="Tekstpodstawowy"/>
    <w:pPr>
      <w:spacing w:after="0"/>
      <w:ind w:firstLine="360"/>
    </w:pPr>
    <w:rPr>
      <w:sz w:val="24"/>
      <w:szCs w:val="24"/>
      <w:lang w:val="en-US"/>
    </w:rPr>
  </w:style>
  <w:style w:type="paragraph" w:customStyle="1" w:styleId="Nagwek20">
    <w:name w:val="Nagłówek2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Microsoft YaHei" w:hAnsi="Arial" w:cs="Lucida Sans"/>
      <w:sz w:val="28"/>
      <w:szCs w:val="28"/>
    </w:rPr>
  </w:style>
  <w:style w:type="paragraph" w:customStyle="1" w:styleId="Legenda2">
    <w:name w:val="Legenda2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oprawka2">
    <w:name w:val="Poprawka2"/>
    <w:pPr>
      <w:suppressAutoHyphens/>
    </w:pPr>
    <w:rPr>
      <w:sz w:val="24"/>
      <w:szCs w:val="24"/>
      <w:lang w:eastAsia="zh-CN"/>
    </w:rPr>
  </w:style>
  <w:style w:type="paragraph" w:customStyle="1" w:styleId="Listapunktowana1">
    <w:name w:val="Lista punktowana1"/>
    <w:basedOn w:val="Normalny"/>
    <w:pPr>
      <w:widowControl w:val="0"/>
      <w:tabs>
        <w:tab w:val="left" w:pos="360"/>
      </w:tabs>
      <w:spacing w:after="0" w:line="240" w:lineRule="auto"/>
      <w:ind w:left="360" w:hanging="36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cicie">
    <w:name w:val="wcięcie"/>
    <w:basedOn w:val="Normalny"/>
    <w:pPr>
      <w:spacing w:after="0" w:line="240" w:lineRule="auto"/>
      <w:ind w:left="708"/>
    </w:pPr>
    <w:rPr>
      <w:rFonts w:ascii="Arial" w:eastAsia="Times New Roman" w:hAnsi="Arial" w:cs="Arial"/>
      <w:sz w:val="24"/>
      <w:szCs w:val="24"/>
    </w:rPr>
  </w:style>
  <w:style w:type="paragraph" w:customStyle="1" w:styleId="Nagwekwykazurde2">
    <w:name w:val="Nagłówek wykazu źródeł2"/>
    <w:basedOn w:val="Nagwek1"/>
    <w:next w:val="Normalny"/>
    <w:pPr>
      <w:keepLines/>
      <w:numPr>
        <w:numId w:val="0"/>
      </w:numPr>
      <w:spacing w:after="0" w:line="252" w:lineRule="auto"/>
    </w:pPr>
    <w:rPr>
      <w:rFonts w:ascii="Calibri Light" w:hAnsi="Calibri Light" w:cs="Calibri Light"/>
      <w:b w:val="0"/>
      <w:bCs w:val="0"/>
      <w:color w:val="2E74B5"/>
      <w:lang w:val="pl-PL"/>
    </w:rPr>
  </w:style>
  <w:style w:type="paragraph" w:customStyle="1" w:styleId="Tekstkomentarza2">
    <w:name w:val="Tekst komentarza2"/>
    <w:basedOn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StopkaZnak1">
    <w:name w:val="Stopka Znak1"/>
    <w:link w:val="Stopka"/>
    <w:uiPriority w:val="99"/>
    <w:rsid w:val="006F4A82"/>
    <w:rPr>
      <w:rFonts w:ascii="Calibri" w:eastAsia="Calibri" w:hAnsi="Calibri"/>
      <w:sz w:val="22"/>
      <w:szCs w:val="22"/>
      <w:lang w:eastAsia="zh-CN"/>
    </w:rPr>
  </w:style>
  <w:style w:type="character" w:customStyle="1" w:styleId="TekstpodstawowyZnak1">
    <w:name w:val="Tekst podstawowy Znak1"/>
    <w:link w:val="Tekstpodstawowy"/>
    <w:rsid w:val="0084293F"/>
    <w:rPr>
      <w:lang w:val="x-none" w:eastAsia="zh-CN"/>
    </w:rPr>
  </w:style>
  <w:style w:type="numbering" w:customStyle="1" w:styleId="Styl11">
    <w:name w:val="Styl11"/>
    <w:rsid w:val="007F2352"/>
    <w:pPr>
      <w:numPr>
        <w:numId w:val="99"/>
      </w:numPr>
    </w:pPr>
  </w:style>
  <w:style w:type="character" w:styleId="Odwoaniedokomentarza">
    <w:name w:val="annotation reference"/>
    <w:uiPriority w:val="99"/>
    <w:semiHidden/>
    <w:unhideWhenUsed/>
    <w:rsid w:val="003457B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457B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rsid w:val="003457BA"/>
    <w:rPr>
      <w:rFonts w:ascii="Calibri" w:eastAsia="Calibri" w:hAnsi="Calibri"/>
      <w:lang w:eastAsia="zh-CN"/>
    </w:rPr>
  </w:style>
  <w:style w:type="numbering" w:customStyle="1" w:styleId="Styl1117">
    <w:name w:val="Styl1117"/>
    <w:rsid w:val="004211F9"/>
  </w:style>
  <w:style w:type="numbering" w:customStyle="1" w:styleId="Styl1114">
    <w:name w:val="Styl1114"/>
    <w:rsid w:val="001D6DBE"/>
    <w:pPr>
      <w:numPr>
        <w:numId w:val="1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arm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mk.pl" TargetMode="External"/><Relationship Id="rId1" Type="http://schemas.openxmlformats.org/officeDocument/2006/relationships/hyperlink" Target="mailto:zamowienia@arm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7E880-42D6-4088-864A-D5687B05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4345</Words>
  <Characters>26072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30357</CharactersWithSpaces>
  <SharedDoc>false</SharedDoc>
  <HLinks>
    <vt:vector size="156" baseType="variant">
      <vt:variant>
        <vt:i4>7667800</vt:i4>
      </vt:variant>
      <vt:variant>
        <vt:i4>69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8257580</vt:i4>
      </vt:variant>
      <vt:variant>
        <vt:i4>66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5505144</vt:i4>
      </vt:variant>
      <vt:variant>
        <vt:i4>60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57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54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5505144</vt:i4>
      </vt:variant>
      <vt:variant>
        <vt:i4>51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5505144</vt:i4>
      </vt:variant>
      <vt:variant>
        <vt:i4>48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7078001</vt:i4>
      </vt:variant>
      <vt:variant>
        <vt:i4>45</vt:i4>
      </vt:variant>
      <vt:variant>
        <vt:i4>0</vt:i4>
      </vt:variant>
      <vt:variant>
        <vt:i4>5</vt:i4>
      </vt:variant>
      <vt:variant>
        <vt:lpwstr>https://ezamowienia.gov.pl/pl/komponent-edukacyjny/</vt:lpwstr>
      </vt:variant>
      <vt:variant>
        <vt:lpwstr/>
      </vt:variant>
      <vt:variant>
        <vt:i4>5505144</vt:i4>
      </vt:variant>
      <vt:variant>
        <vt:i4>42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8257580</vt:i4>
      </vt:variant>
      <vt:variant>
        <vt:i4>39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2555904</vt:i4>
      </vt:variant>
      <vt:variant>
        <vt:i4>36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5505144</vt:i4>
      </vt:variant>
      <vt:variant>
        <vt:i4>33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30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27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2687083</vt:i4>
      </vt:variant>
      <vt:variant>
        <vt:i4>24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2949124</vt:i4>
      </vt:variant>
      <vt:variant>
        <vt:i4>21</vt:i4>
      </vt:variant>
      <vt:variant>
        <vt:i4>0</vt:i4>
      </vt:variant>
      <vt:variant>
        <vt:i4>5</vt:i4>
      </vt:variant>
      <vt:variant>
        <vt:lpwstr>mailto:faktury@armk.pl</vt:lpwstr>
      </vt:variant>
      <vt:variant>
        <vt:lpwstr/>
      </vt:variant>
      <vt:variant>
        <vt:i4>3145766</vt:i4>
      </vt:variant>
      <vt:variant>
        <vt:i4>18</vt:i4>
      </vt:variant>
      <vt:variant>
        <vt:i4>0</vt:i4>
      </vt:variant>
      <vt:variant>
        <vt:i4>5</vt:i4>
      </vt:variant>
      <vt:variant>
        <vt:lpwstr>http://armk.pl/zamowienia-publiczne</vt:lpwstr>
      </vt:variant>
      <vt:variant>
        <vt:lpwstr/>
      </vt:variant>
      <vt:variant>
        <vt:i4>6815846</vt:i4>
      </vt:variant>
      <vt:variant>
        <vt:i4>15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5505144</vt:i4>
      </vt:variant>
      <vt:variant>
        <vt:i4>12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6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3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2555904</vt:i4>
      </vt:variant>
      <vt:variant>
        <vt:i4>0</vt:i4>
      </vt:variant>
      <vt:variant>
        <vt:i4>0</vt:i4>
      </vt:variant>
      <vt:variant>
        <vt:i4>5</vt:i4>
      </vt:variant>
      <vt:variant>
        <vt:lpwstr>mailto:zamowienia@armk.pl</vt:lpwstr>
      </vt:variant>
      <vt:variant>
        <vt:lpwstr/>
      </vt:variant>
      <vt:variant>
        <vt:i4>6619193</vt:i4>
      </vt:variant>
      <vt:variant>
        <vt:i4>3</vt:i4>
      </vt:variant>
      <vt:variant>
        <vt:i4>0</vt:i4>
      </vt:variant>
      <vt:variant>
        <vt:i4>5</vt:i4>
      </vt:variant>
      <vt:variant>
        <vt:lpwstr>http://www.armk.pl/</vt:lpwstr>
      </vt:variant>
      <vt:variant>
        <vt:lpwstr/>
      </vt:variant>
      <vt:variant>
        <vt:i4>5505144</vt:i4>
      </vt:variant>
      <vt:variant>
        <vt:i4>0</vt:i4>
      </vt:variant>
      <vt:variant>
        <vt:i4>0</vt:i4>
      </vt:variant>
      <vt:variant>
        <vt:i4>5</vt:i4>
      </vt:variant>
      <vt:variant>
        <vt:lpwstr>mailto:biuro@armk.pl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Oliwia</dc:creator>
  <cp:keywords/>
  <cp:lastModifiedBy>Katarzyna Gorączko</cp:lastModifiedBy>
  <cp:revision>3</cp:revision>
  <cp:lastPrinted>2024-09-10T16:17:00Z</cp:lastPrinted>
  <dcterms:created xsi:type="dcterms:W3CDTF">2024-09-10T16:20:00Z</dcterms:created>
  <dcterms:modified xsi:type="dcterms:W3CDTF">2024-09-10T16:26:00Z</dcterms:modified>
</cp:coreProperties>
</file>