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E60E1C" w14:textId="77777777" w:rsidR="003673A8" w:rsidRPr="009E5E94" w:rsidRDefault="006E5FD6" w:rsidP="00361C4F">
      <w:pPr>
        <w:spacing w:line="264" w:lineRule="auto"/>
        <w:rPr>
          <w:rFonts w:asciiTheme="minorHAnsi" w:hAnsiTheme="minorHAnsi" w:cstheme="minorHAnsi"/>
        </w:rPr>
      </w:pPr>
      <w:bookmarkStart w:id="0" w:name="_GoBack"/>
      <w:bookmarkEnd w:id="0"/>
      <w:r w:rsidRPr="009E5E94">
        <w:rPr>
          <w:rFonts w:asciiTheme="minorHAnsi" w:hAnsiTheme="minorHAnsi" w:cstheme="minorHAnsi"/>
        </w:rPr>
        <w:t>Oznaczenie</w:t>
      </w:r>
      <w:r w:rsidR="003673A8" w:rsidRPr="009E5E94">
        <w:rPr>
          <w:rFonts w:asciiTheme="minorHAnsi" w:hAnsiTheme="minorHAnsi" w:cstheme="minorHAnsi"/>
        </w:rPr>
        <w:t xml:space="preserve"> sprawy: </w:t>
      </w:r>
      <w:r w:rsidR="00361C4F" w:rsidRPr="009E5E94">
        <w:rPr>
          <w:rFonts w:asciiTheme="minorHAnsi" w:hAnsiTheme="minorHAnsi" w:cstheme="minorHAnsi"/>
          <w:b/>
          <w:bCs/>
          <w:iCs/>
        </w:rPr>
        <w:t>361-4</w:t>
      </w:r>
      <w:r w:rsidR="00226D44" w:rsidRPr="009E5E94">
        <w:rPr>
          <w:rFonts w:asciiTheme="minorHAnsi" w:hAnsiTheme="minorHAnsi" w:cstheme="minorHAnsi"/>
          <w:b/>
          <w:bCs/>
          <w:iCs/>
        </w:rPr>
        <w:t>/202</w:t>
      </w:r>
      <w:r w:rsidR="00361C4F" w:rsidRPr="009E5E94">
        <w:rPr>
          <w:rFonts w:asciiTheme="minorHAnsi" w:hAnsiTheme="minorHAnsi" w:cstheme="minorHAnsi"/>
          <w:b/>
          <w:bCs/>
          <w:iCs/>
        </w:rPr>
        <w:t>4</w:t>
      </w:r>
    </w:p>
    <w:p w14:paraId="1CB80C49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</w:rPr>
      </w:pPr>
    </w:p>
    <w:p w14:paraId="5BBC0444" w14:textId="77777777" w:rsidR="00B543B8" w:rsidRPr="009E5E94" w:rsidRDefault="00B543B8" w:rsidP="00361C4F">
      <w:pPr>
        <w:pStyle w:val="Nagwek2"/>
        <w:spacing w:line="264" w:lineRule="auto"/>
        <w:rPr>
          <w:rFonts w:asciiTheme="minorHAnsi" w:hAnsiTheme="minorHAnsi" w:cstheme="minorHAnsi"/>
          <w:b/>
          <w:sz w:val="20"/>
        </w:rPr>
      </w:pPr>
    </w:p>
    <w:p w14:paraId="56FC83F0" w14:textId="77777777" w:rsidR="00280E77" w:rsidRPr="009E5E94" w:rsidRDefault="00280E77" w:rsidP="00361C4F">
      <w:pPr>
        <w:spacing w:line="264" w:lineRule="auto"/>
        <w:rPr>
          <w:rFonts w:asciiTheme="minorHAnsi" w:hAnsiTheme="minorHAnsi" w:cstheme="minorHAnsi"/>
        </w:rPr>
      </w:pPr>
    </w:p>
    <w:p w14:paraId="305E62DC" w14:textId="77777777" w:rsidR="00067F45" w:rsidRPr="009E5E94" w:rsidRDefault="00067F45" w:rsidP="00361C4F">
      <w:pPr>
        <w:spacing w:line="264" w:lineRule="auto"/>
        <w:rPr>
          <w:rFonts w:asciiTheme="minorHAnsi" w:hAnsiTheme="minorHAnsi" w:cstheme="minorHAnsi"/>
        </w:rPr>
      </w:pPr>
    </w:p>
    <w:p w14:paraId="30034F24" w14:textId="77777777" w:rsidR="003673A8" w:rsidRPr="009E5E94" w:rsidRDefault="001F2A43" w:rsidP="00361C4F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9E5E94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9E5E9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9E5E94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9E5E94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9E5E94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09FFDAEB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E5E94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377E1DBF" w14:textId="77777777" w:rsidR="003673A8" w:rsidRPr="009E5E94" w:rsidRDefault="003673A8" w:rsidP="00361C4F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C4800F3" w14:textId="77777777" w:rsidR="00280E77" w:rsidRPr="009E5E94" w:rsidRDefault="00280E77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71595EF0" w14:textId="77777777" w:rsidR="009C3C55" w:rsidRPr="009E5E94" w:rsidRDefault="009C3C55" w:rsidP="00361C4F">
      <w:pPr>
        <w:spacing w:line="264" w:lineRule="auto"/>
        <w:rPr>
          <w:rFonts w:asciiTheme="minorHAnsi" w:hAnsiTheme="minorHAnsi" w:cstheme="minorHAnsi"/>
        </w:rPr>
      </w:pPr>
    </w:p>
    <w:p w14:paraId="0C9C165A" w14:textId="77777777" w:rsidR="009C3C55" w:rsidRPr="009E5E94" w:rsidRDefault="009C3C55" w:rsidP="00361C4F">
      <w:pPr>
        <w:spacing w:line="264" w:lineRule="auto"/>
        <w:rPr>
          <w:rFonts w:asciiTheme="minorHAnsi" w:hAnsiTheme="minorHAnsi" w:cstheme="minorHAnsi"/>
        </w:rPr>
      </w:pPr>
    </w:p>
    <w:p w14:paraId="5B12233B" w14:textId="77777777" w:rsidR="003673A8" w:rsidRPr="009E5E94" w:rsidRDefault="003673A8" w:rsidP="00361C4F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E5E94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61DE7289" w14:textId="77777777" w:rsidR="003673A8" w:rsidRPr="009E5E94" w:rsidRDefault="003673A8" w:rsidP="00361C4F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E5E94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9E5E94">
        <w:rPr>
          <w:rFonts w:asciiTheme="minorHAnsi" w:hAnsiTheme="minorHAnsi" w:cstheme="minorHAnsi"/>
          <w:sz w:val="24"/>
          <w:szCs w:val="24"/>
        </w:rPr>
        <w:t>11 września 2019</w:t>
      </w:r>
      <w:r w:rsidRPr="009E5E94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024A11" w:rsidRPr="009E5E94">
        <w:rPr>
          <w:rFonts w:asciiTheme="minorHAnsi" w:hAnsiTheme="minorHAnsi" w:cstheme="minorHAnsi"/>
          <w:sz w:val="24"/>
          <w:szCs w:val="24"/>
        </w:rPr>
        <w:t>Dz. U. z 20</w:t>
      </w:r>
      <w:r w:rsidR="003D15D8" w:rsidRPr="009E5E94">
        <w:rPr>
          <w:rFonts w:asciiTheme="minorHAnsi" w:hAnsiTheme="minorHAnsi" w:cstheme="minorHAnsi"/>
          <w:sz w:val="24"/>
          <w:szCs w:val="24"/>
        </w:rPr>
        <w:t>2</w:t>
      </w:r>
      <w:r w:rsidR="00361C4F" w:rsidRPr="009E5E94">
        <w:rPr>
          <w:rFonts w:asciiTheme="minorHAnsi" w:hAnsiTheme="minorHAnsi" w:cstheme="minorHAnsi"/>
          <w:sz w:val="24"/>
          <w:szCs w:val="24"/>
        </w:rPr>
        <w:t>3</w:t>
      </w:r>
      <w:r w:rsidR="00024A11" w:rsidRPr="009E5E94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9E5E94">
        <w:rPr>
          <w:rFonts w:asciiTheme="minorHAnsi" w:hAnsiTheme="minorHAnsi" w:cstheme="minorHAnsi"/>
          <w:sz w:val="24"/>
          <w:szCs w:val="24"/>
        </w:rPr>
        <w:t>,</w:t>
      </w:r>
      <w:r w:rsidR="00024A11" w:rsidRPr="009E5E94">
        <w:rPr>
          <w:rFonts w:asciiTheme="minorHAnsi" w:hAnsiTheme="minorHAnsi" w:cstheme="minorHAnsi"/>
          <w:sz w:val="24"/>
          <w:szCs w:val="24"/>
        </w:rPr>
        <w:t xml:space="preserve"> poz. </w:t>
      </w:r>
      <w:r w:rsidR="003D15D8" w:rsidRPr="009E5E94">
        <w:rPr>
          <w:rFonts w:asciiTheme="minorHAnsi" w:hAnsiTheme="minorHAnsi" w:cstheme="minorHAnsi"/>
          <w:sz w:val="24"/>
          <w:szCs w:val="24"/>
        </w:rPr>
        <w:t>1</w:t>
      </w:r>
      <w:r w:rsidR="00361C4F" w:rsidRPr="009E5E94">
        <w:rPr>
          <w:rFonts w:asciiTheme="minorHAnsi" w:hAnsiTheme="minorHAnsi" w:cstheme="minorHAnsi"/>
          <w:sz w:val="24"/>
          <w:szCs w:val="24"/>
        </w:rPr>
        <w:t>605</w:t>
      </w:r>
      <w:r w:rsidR="009C3C55" w:rsidRPr="009E5E94">
        <w:rPr>
          <w:rFonts w:asciiTheme="minorHAnsi" w:hAnsiTheme="minorHAnsi" w:cstheme="minorHAnsi"/>
          <w:sz w:val="24"/>
          <w:szCs w:val="24"/>
        </w:rPr>
        <w:t xml:space="preserve"> ze </w:t>
      </w:r>
      <w:r w:rsidR="00A13818" w:rsidRPr="009E5E94">
        <w:rPr>
          <w:rFonts w:asciiTheme="minorHAnsi" w:hAnsiTheme="minorHAnsi" w:cstheme="minorHAnsi"/>
          <w:sz w:val="24"/>
          <w:szCs w:val="24"/>
        </w:rPr>
        <w:t>z</w:t>
      </w:r>
      <w:r w:rsidR="009C3C55" w:rsidRPr="009E5E94">
        <w:rPr>
          <w:rFonts w:asciiTheme="minorHAnsi" w:hAnsiTheme="minorHAnsi" w:cstheme="minorHAnsi"/>
          <w:sz w:val="24"/>
          <w:szCs w:val="24"/>
        </w:rPr>
        <w:t xml:space="preserve">m.) </w:t>
      </w:r>
    </w:p>
    <w:p w14:paraId="2DDCE563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0E58C4DC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7E84E0BE" w14:textId="77777777" w:rsidR="00067F45" w:rsidRPr="009E5E94" w:rsidRDefault="00067F45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AAEDB66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  <w:r w:rsidRPr="009E5E94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9E5E94">
        <w:rPr>
          <w:rFonts w:asciiTheme="minorHAnsi" w:hAnsiTheme="minorHAnsi" w:cstheme="minorHAnsi"/>
          <w:sz w:val="26"/>
          <w:szCs w:val="26"/>
        </w:rPr>
        <w:t>udzielenie zamówienia</w:t>
      </w:r>
      <w:r w:rsidRPr="009E5E94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3123B3FE" w14:textId="77777777" w:rsidR="003673A8" w:rsidRPr="009E5E94" w:rsidRDefault="009C3C55" w:rsidP="00361C4F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9E5E94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41BCEC3E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07BFDF9E" w14:textId="77777777" w:rsidR="003673A8" w:rsidRPr="009E5E94" w:rsidRDefault="003673A8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66F262C0" w14:textId="77777777" w:rsidR="00067F45" w:rsidRPr="009E5E94" w:rsidRDefault="00067F45" w:rsidP="00361C4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7BC33BFC" w14:textId="77777777" w:rsidR="003673A8" w:rsidRPr="009E5E94" w:rsidRDefault="003673A8" w:rsidP="00361C4F">
      <w:pPr>
        <w:spacing w:line="264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9E5E94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0BE12364" w14:textId="77777777" w:rsidR="009C3C55" w:rsidRPr="009E5E94" w:rsidRDefault="00361C4F" w:rsidP="00361C4F">
      <w:pPr>
        <w:spacing w:line="264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9E5E94">
        <w:rPr>
          <w:rFonts w:asciiTheme="minorHAnsi" w:hAnsiTheme="minorHAnsi" w:cstheme="minorHAnsi"/>
          <w:b/>
          <w:bCs/>
          <w:iCs/>
          <w:sz w:val="26"/>
          <w:szCs w:val="26"/>
        </w:rPr>
        <w:t>Remont części tarasowej na krytej pływalni – konstrukcja i zabudowa</w:t>
      </w:r>
      <w:r w:rsidR="00581BDB" w:rsidRPr="009E5E94">
        <w:rPr>
          <w:rFonts w:asciiTheme="minorHAnsi" w:hAnsiTheme="minorHAnsi" w:cstheme="minorHAnsi"/>
          <w:b/>
          <w:bCs/>
          <w:iCs/>
          <w:sz w:val="26"/>
          <w:szCs w:val="26"/>
        </w:rPr>
        <w:t>.</w:t>
      </w:r>
    </w:p>
    <w:p w14:paraId="57177C15" w14:textId="77777777" w:rsidR="003673A8" w:rsidRPr="009E5E94" w:rsidRDefault="003673A8" w:rsidP="00361C4F">
      <w:pPr>
        <w:spacing w:line="264" w:lineRule="auto"/>
        <w:jc w:val="both"/>
        <w:rPr>
          <w:rFonts w:asciiTheme="minorHAnsi" w:hAnsiTheme="minorHAnsi" w:cstheme="minorHAnsi"/>
        </w:rPr>
      </w:pPr>
    </w:p>
    <w:p w14:paraId="3B0019C8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0DE9D391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5E662735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0FFB0BAD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2CFBA325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4CAE9E3A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61F90477" w14:textId="77777777" w:rsidR="00280E77" w:rsidRPr="009E5E94" w:rsidRDefault="00280E77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292D2A90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44C6AE47" w14:textId="77777777" w:rsidR="00706CED" w:rsidRPr="009E5E94" w:rsidRDefault="00706CED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1518BD13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711A4F3A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195E4F4C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5214C763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02320453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53DC9215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4FDD16BB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6FBDF260" w14:textId="77777777" w:rsidR="0030177B" w:rsidRPr="009E5E94" w:rsidRDefault="0030177B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65084309" w14:textId="77777777" w:rsidR="006C6954" w:rsidRPr="009E5E94" w:rsidRDefault="006C6954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09009B59" w14:textId="77777777" w:rsidR="006C6954" w:rsidRPr="009E5E94" w:rsidRDefault="006C6954" w:rsidP="00361C4F">
      <w:pPr>
        <w:spacing w:line="264" w:lineRule="auto"/>
        <w:jc w:val="center"/>
        <w:rPr>
          <w:rFonts w:asciiTheme="minorHAnsi" w:hAnsiTheme="minorHAnsi" w:cstheme="minorHAnsi"/>
        </w:rPr>
      </w:pPr>
    </w:p>
    <w:p w14:paraId="77544819" w14:textId="77777777" w:rsidR="00EB7180" w:rsidRPr="009E5E94" w:rsidRDefault="00EB7180" w:rsidP="00361C4F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E5E94">
        <w:rPr>
          <w:rFonts w:asciiTheme="minorHAnsi" w:hAnsiTheme="minorHAnsi" w:cstheme="minorHAnsi"/>
          <w:sz w:val="24"/>
          <w:szCs w:val="24"/>
        </w:rPr>
        <w:t>Gostyń</w:t>
      </w:r>
      <w:r w:rsidR="003673A8" w:rsidRPr="009E5E94">
        <w:rPr>
          <w:rFonts w:asciiTheme="minorHAnsi" w:hAnsiTheme="minorHAnsi" w:cstheme="minorHAnsi"/>
          <w:sz w:val="24"/>
          <w:szCs w:val="24"/>
        </w:rPr>
        <w:t xml:space="preserve">, </w:t>
      </w:r>
      <w:r w:rsidR="00361C4F" w:rsidRPr="009E5E94">
        <w:rPr>
          <w:rFonts w:asciiTheme="minorHAnsi" w:hAnsiTheme="minorHAnsi" w:cstheme="minorHAnsi"/>
          <w:sz w:val="24"/>
          <w:szCs w:val="24"/>
        </w:rPr>
        <w:t>wrzesień 2024</w:t>
      </w:r>
    </w:p>
    <w:p w14:paraId="775ECBB5" w14:textId="77777777" w:rsidR="00303090" w:rsidRPr="009E5E94" w:rsidRDefault="00EB7180" w:rsidP="00361C4F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E5E94">
        <w:rPr>
          <w:rFonts w:ascii="Calibri" w:eastAsia="Calibri" w:hAnsi="Calibri" w:cs="Calibri"/>
          <w:i/>
        </w:rPr>
        <w:t>Administratorem danych osobowych jest Ośrodek Sportu i Rekreacji w Gostyniu. Dane przetwarzane są w oparciu o przepisy prawa oraz w celu realizacji zadań w interesie publicznym. Szczegółowe Informacje na temat przetwarzania danych osobowych znajdują się pod adresem: https://osir.gostyn.pl/RODO.html</w:t>
      </w:r>
      <w:r w:rsidR="007448D7" w:rsidRPr="009E5E94">
        <w:rPr>
          <w:rFonts w:asciiTheme="minorHAnsi" w:hAnsiTheme="minorHAnsi" w:cstheme="minorHAnsi"/>
          <w:b/>
          <w:i/>
        </w:rPr>
        <w:br w:type="page"/>
      </w:r>
    </w:p>
    <w:p w14:paraId="0AB9DCDD" w14:textId="77777777" w:rsidR="004C6032" w:rsidRPr="009E5E94" w:rsidRDefault="004C6032" w:rsidP="00361C4F">
      <w:pPr>
        <w:spacing w:line="264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175AB260" w14:textId="77777777" w:rsidR="004C6032" w:rsidRPr="009E5E94" w:rsidRDefault="009C3C55" w:rsidP="00361C4F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9E5E9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0D79C72C" w14:textId="77777777" w:rsidR="00EB7180" w:rsidRPr="009E5E94" w:rsidRDefault="00EB71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Gmina Gostyń, Rynek 2, 63-800 Gostyń, NIP 696-175-03-43,</w:t>
      </w:r>
    </w:p>
    <w:p w14:paraId="13DAA29A" w14:textId="77777777" w:rsidR="0016104E" w:rsidRPr="009E5E94" w:rsidRDefault="00EB71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Ośrodek</w:t>
      </w:r>
      <w:r w:rsidR="0016104E" w:rsidRPr="009E5E94">
        <w:rPr>
          <w:rFonts w:asciiTheme="minorHAnsi" w:hAnsiTheme="minorHAnsi" w:cstheme="minorHAnsi"/>
          <w:iCs/>
        </w:rPr>
        <w:t xml:space="preserve"> Sportu i Rekreacji w Gostyniu</w:t>
      </w:r>
    </w:p>
    <w:p w14:paraId="459CA997" w14:textId="77777777" w:rsidR="00EB7180" w:rsidRPr="009E5E94" w:rsidRDefault="00EB71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ul. Starogostyńska 9a, 63-800 Gostyń</w:t>
      </w:r>
    </w:p>
    <w:p w14:paraId="2622CFD0" w14:textId="77777777" w:rsidR="00EB7180" w:rsidRPr="009E5E94" w:rsidRDefault="00EB71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Godziny pracy: 9:00 – 15:00</w:t>
      </w:r>
    </w:p>
    <w:p w14:paraId="208B1CC1" w14:textId="77777777" w:rsidR="00EB7180" w:rsidRPr="009E5E94" w:rsidRDefault="003D15D8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e</w:t>
      </w:r>
      <w:r w:rsidR="00EB7180" w:rsidRPr="009E5E94">
        <w:rPr>
          <w:rFonts w:asciiTheme="minorHAnsi" w:hAnsiTheme="minorHAnsi" w:cstheme="minorHAnsi"/>
          <w:iCs/>
        </w:rPr>
        <w:t xml:space="preserve">mail: </w:t>
      </w:r>
      <w:hyperlink r:id="rId9" w:history="1">
        <w:r w:rsidR="00931122" w:rsidRPr="009E5E94">
          <w:rPr>
            <w:rStyle w:val="Hipercze"/>
            <w:rFonts w:asciiTheme="minorHAnsi" w:hAnsiTheme="minorHAnsi" w:cstheme="minorHAnsi"/>
            <w:iCs/>
            <w:color w:val="auto"/>
          </w:rPr>
          <w:t>osir@gostyn.pl</w:t>
        </w:r>
      </w:hyperlink>
      <w:r w:rsidR="00931122" w:rsidRPr="009E5E94">
        <w:rPr>
          <w:rFonts w:asciiTheme="minorHAnsi" w:hAnsiTheme="minorHAnsi" w:cstheme="minorHAnsi"/>
          <w:iCs/>
        </w:rPr>
        <w:t xml:space="preserve"> </w:t>
      </w:r>
    </w:p>
    <w:p w14:paraId="13DAE8D0" w14:textId="77777777" w:rsidR="00EB7180" w:rsidRPr="009E5E94" w:rsidRDefault="003D15D8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 xml:space="preserve">Adres strony </w:t>
      </w:r>
      <w:r w:rsidR="00361C4F" w:rsidRPr="009E5E94">
        <w:rPr>
          <w:rFonts w:asciiTheme="minorHAnsi" w:hAnsiTheme="minorHAnsi" w:cstheme="minorHAnsi"/>
          <w:iCs/>
        </w:rPr>
        <w:t>Zamawiającego</w:t>
      </w:r>
      <w:r w:rsidR="00931122" w:rsidRPr="009E5E94">
        <w:rPr>
          <w:rFonts w:asciiTheme="minorHAnsi" w:hAnsiTheme="minorHAnsi" w:cstheme="minorHAnsi"/>
          <w:iCs/>
        </w:rPr>
        <w:t xml:space="preserve">: </w:t>
      </w:r>
      <w:hyperlink r:id="rId10" w:history="1">
        <w:r w:rsidR="00931122" w:rsidRPr="009E5E94">
          <w:rPr>
            <w:rStyle w:val="Hipercze"/>
            <w:rFonts w:asciiTheme="minorHAnsi" w:hAnsiTheme="minorHAnsi" w:cstheme="minorHAnsi"/>
            <w:iCs/>
            <w:color w:val="auto"/>
          </w:rPr>
          <w:t>https://osir.gostyn.pl/</w:t>
        </w:r>
      </w:hyperlink>
      <w:r w:rsidR="00931122" w:rsidRPr="009E5E94">
        <w:rPr>
          <w:rFonts w:asciiTheme="minorHAnsi" w:hAnsiTheme="minorHAnsi" w:cstheme="minorHAnsi"/>
          <w:iCs/>
        </w:rPr>
        <w:t xml:space="preserve"> </w:t>
      </w:r>
    </w:p>
    <w:p w14:paraId="50223F17" w14:textId="77777777" w:rsidR="00A002DD" w:rsidRPr="009E5E94" w:rsidRDefault="003D15D8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Adres strony prowadzonego postępowania:</w:t>
      </w:r>
    </w:p>
    <w:p w14:paraId="4CDB32CA" w14:textId="77777777" w:rsidR="0064118F" w:rsidRPr="009E5E94" w:rsidRDefault="00641B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A002DD" w:rsidRPr="009E5E9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https://ezamowienia.gov.pl/mp-client/search/list/ocds-148610-77ddbd14-970e-487b-9c94-ca9ad0b80852</w:t>
        </w:r>
      </w:hyperlink>
      <w:r w:rsidR="00476FE9" w:rsidRPr="009E5E94">
        <w:rPr>
          <w:rFonts w:asciiTheme="minorHAnsi" w:hAnsiTheme="minorHAnsi" w:cstheme="minorHAnsi"/>
          <w:iCs/>
        </w:rPr>
        <w:t xml:space="preserve"> </w:t>
      </w:r>
    </w:p>
    <w:p w14:paraId="10385CA2" w14:textId="77777777" w:rsidR="003D15D8" w:rsidRPr="009E5E94" w:rsidRDefault="003D15D8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</w:p>
    <w:p w14:paraId="5D465FE2" w14:textId="77777777" w:rsidR="009C3C55" w:rsidRPr="009E5E94" w:rsidRDefault="009C3C55" w:rsidP="00361C4F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9E5E94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6FD9414F" w14:textId="77777777" w:rsidR="009C3C55" w:rsidRPr="009E5E94" w:rsidRDefault="00641B80" w:rsidP="00361C4F">
      <w:pPr>
        <w:spacing w:line="264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A002DD" w:rsidRPr="009E5E94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https://ezamowienia.gov.pl/mp-client/search/list/ocds-148610-77ddbd14-970e-487b-9c94-ca9ad0b80852</w:t>
        </w:r>
      </w:hyperlink>
      <w:r w:rsidR="00476FE9" w:rsidRPr="009E5E94">
        <w:rPr>
          <w:rFonts w:asciiTheme="minorHAnsi" w:hAnsiTheme="minorHAnsi" w:cstheme="minorHAnsi"/>
        </w:rPr>
        <w:t xml:space="preserve"> </w:t>
      </w:r>
      <w:r w:rsidR="00316401" w:rsidRPr="009E5E94">
        <w:rPr>
          <w:rFonts w:asciiTheme="minorHAnsi" w:hAnsiTheme="minorHAnsi" w:cstheme="minorHAnsi"/>
        </w:rPr>
        <w:t xml:space="preserve"> </w:t>
      </w:r>
    </w:p>
    <w:p w14:paraId="7CAB563A" w14:textId="77777777" w:rsidR="009C3C55" w:rsidRPr="009E5E94" w:rsidRDefault="009C3C55" w:rsidP="00361C4F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5417E9E0" w14:textId="77777777" w:rsidR="0018412A" w:rsidRPr="009E5E94" w:rsidRDefault="0018412A" w:rsidP="00361C4F">
      <w:pPr>
        <w:pStyle w:val="pkt"/>
        <w:numPr>
          <w:ilvl w:val="0"/>
          <w:numId w:val="5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9E5E94">
        <w:rPr>
          <w:rFonts w:asciiTheme="minorHAnsi" w:hAnsiTheme="minorHAnsi" w:cstheme="minorHAnsi"/>
          <w:b/>
          <w:sz w:val="20"/>
        </w:rPr>
        <w:t>Tryb udzielenia zamówienia.</w:t>
      </w:r>
    </w:p>
    <w:p w14:paraId="34742B7D" w14:textId="77777777" w:rsidR="0056733F" w:rsidRPr="009E5E94" w:rsidRDefault="00133C2D" w:rsidP="00361C4F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64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9E5E94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9E5E94">
        <w:rPr>
          <w:rFonts w:asciiTheme="minorHAnsi" w:hAnsiTheme="minorHAnsi" w:cstheme="minorHAnsi"/>
          <w:sz w:val="20"/>
          <w:szCs w:val="20"/>
        </w:rPr>
        <w:t>o</w:t>
      </w:r>
      <w:r w:rsidR="009C3C55" w:rsidRPr="009E5E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9E5E94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9E5E9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E5E94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9E5E94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9E5E94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9E5E94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9E5E94">
        <w:rPr>
          <w:rFonts w:asciiTheme="minorHAnsi" w:hAnsiTheme="minorHAnsi" w:cstheme="minorHAnsi"/>
          <w:sz w:val="20"/>
          <w:szCs w:val="20"/>
        </w:rPr>
        <w:t>275 pkt</w:t>
      </w:r>
      <w:r w:rsidR="009C3C55" w:rsidRPr="009E5E94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9E5E94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9E5E94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9E5E94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9E5E94">
        <w:rPr>
          <w:rFonts w:asciiTheme="minorHAnsi" w:hAnsiTheme="minorHAnsi" w:cstheme="minorHAnsi"/>
          <w:sz w:val="20"/>
          <w:szCs w:val="20"/>
        </w:rPr>
        <w:t>(Dz. U. z 20</w:t>
      </w:r>
      <w:r w:rsidR="003D15D8" w:rsidRPr="009E5E94">
        <w:rPr>
          <w:rFonts w:asciiTheme="minorHAnsi" w:hAnsiTheme="minorHAnsi" w:cstheme="minorHAnsi"/>
          <w:sz w:val="20"/>
          <w:szCs w:val="20"/>
        </w:rPr>
        <w:t>2</w:t>
      </w:r>
      <w:r w:rsidR="00361C4F" w:rsidRPr="009E5E94">
        <w:rPr>
          <w:rFonts w:asciiTheme="minorHAnsi" w:hAnsiTheme="minorHAnsi" w:cstheme="minorHAnsi"/>
          <w:sz w:val="20"/>
          <w:szCs w:val="20"/>
        </w:rPr>
        <w:t>3</w:t>
      </w:r>
      <w:r w:rsidR="009C3C55" w:rsidRPr="009E5E94">
        <w:rPr>
          <w:rFonts w:asciiTheme="minorHAnsi" w:hAnsiTheme="minorHAnsi" w:cstheme="minorHAnsi"/>
          <w:sz w:val="20"/>
          <w:szCs w:val="20"/>
        </w:rPr>
        <w:t xml:space="preserve"> r. poz. </w:t>
      </w:r>
      <w:r w:rsidR="003D15D8" w:rsidRPr="009E5E94">
        <w:rPr>
          <w:rFonts w:asciiTheme="minorHAnsi" w:hAnsiTheme="minorHAnsi" w:cstheme="minorHAnsi"/>
          <w:sz w:val="20"/>
          <w:szCs w:val="20"/>
        </w:rPr>
        <w:t>1</w:t>
      </w:r>
      <w:r w:rsidR="00361C4F" w:rsidRPr="009E5E94">
        <w:rPr>
          <w:rFonts w:asciiTheme="minorHAnsi" w:hAnsiTheme="minorHAnsi" w:cstheme="minorHAnsi"/>
          <w:sz w:val="20"/>
          <w:szCs w:val="20"/>
        </w:rPr>
        <w:t>605</w:t>
      </w:r>
      <w:r w:rsidR="003D15D8" w:rsidRPr="009E5E94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9E5E94">
        <w:rPr>
          <w:rFonts w:asciiTheme="minorHAnsi" w:hAnsiTheme="minorHAnsi" w:cstheme="minorHAnsi"/>
          <w:sz w:val="20"/>
          <w:szCs w:val="20"/>
        </w:rPr>
        <w:t xml:space="preserve">ze </w:t>
      </w:r>
      <w:r w:rsidR="00E85A0B" w:rsidRPr="009E5E94">
        <w:rPr>
          <w:rFonts w:asciiTheme="minorHAnsi" w:hAnsiTheme="minorHAnsi" w:cstheme="minorHAnsi"/>
          <w:sz w:val="20"/>
          <w:szCs w:val="20"/>
        </w:rPr>
        <w:t>z</w:t>
      </w:r>
      <w:r w:rsidR="009C3C55" w:rsidRPr="009E5E94">
        <w:rPr>
          <w:rFonts w:asciiTheme="minorHAnsi" w:hAnsiTheme="minorHAnsi" w:cstheme="minorHAnsi"/>
          <w:sz w:val="20"/>
          <w:szCs w:val="20"/>
        </w:rPr>
        <w:t>m.) zwanej dalej Ustawą</w:t>
      </w:r>
      <w:r w:rsidR="00024A11" w:rsidRPr="009E5E94">
        <w:rPr>
          <w:rFonts w:asciiTheme="minorHAnsi" w:hAnsiTheme="minorHAnsi" w:cstheme="minorHAnsi"/>
          <w:sz w:val="20"/>
          <w:szCs w:val="20"/>
        </w:rPr>
        <w:t>.</w:t>
      </w:r>
    </w:p>
    <w:p w14:paraId="67B53093" w14:textId="77777777" w:rsidR="0018412A" w:rsidRPr="009E5E94" w:rsidRDefault="0018412A" w:rsidP="00361C4F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2D157343" w14:textId="77777777" w:rsidR="006E5FD6" w:rsidRPr="009E5E94" w:rsidRDefault="006E5FD6" w:rsidP="00361C4F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2AF38E7C" w14:textId="77777777" w:rsidR="006E5FD6" w:rsidRPr="009E5E94" w:rsidRDefault="0000205B" w:rsidP="00361C4F">
      <w:pPr>
        <w:tabs>
          <w:tab w:val="left" w:pos="360"/>
        </w:tabs>
        <w:spacing w:line="264" w:lineRule="auto"/>
        <w:ind w:left="426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Zamawiający nie przewiduje wyboru</w:t>
      </w:r>
      <w:r w:rsidR="006E5FD6" w:rsidRPr="009E5E94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5CADE6EA" w14:textId="77777777" w:rsidR="006E5FD6" w:rsidRPr="009E5E94" w:rsidRDefault="006E5FD6" w:rsidP="00361C4F">
      <w:pPr>
        <w:spacing w:line="264" w:lineRule="auto"/>
        <w:ind w:left="426"/>
        <w:rPr>
          <w:rFonts w:asciiTheme="minorHAnsi" w:hAnsiTheme="minorHAnsi" w:cstheme="minorHAnsi"/>
          <w:b/>
        </w:rPr>
      </w:pPr>
    </w:p>
    <w:p w14:paraId="16807DDF" w14:textId="77777777" w:rsidR="0018412A" w:rsidRPr="009E5E94" w:rsidRDefault="0056733F" w:rsidP="00361C4F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</w:rPr>
        <w:t>Opis p</w:t>
      </w:r>
      <w:r w:rsidR="0018412A" w:rsidRPr="009E5E94">
        <w:rPr>
          <w:rFonts w:asciiTheme="minorHAnsi" w:hAnsiTheme="minorHAnsi" w:cstheme="minorHAnsi"/>
          <w:b/>
        </w:rPr>
        <w:t>rzedmiot</w:t>
      </w:r>
      <w:r w:rsidR="007C19FA" w:rsidRPr="009E5E94">
        <w:rPr>
          <w:rFonts w:asciiTheme="minorHAnsi" w:hAnsiTheme="minorHAnsi" w:cstheme="minorHAnsi"/>
          <w:b/>
        </w:rPr>
        <w:t>u</w:t>
      </w:r>
      <w:r w:rsidR="0018412A" w:rsidRPr="009E5E94">
        <w:rPr>
          <w:rFonts w:asciiTheme="minorHAnsi" w:hAnsiTheme="minorHAnsi" w:cstheme="minorHAnsi"/>
          <w:b/>
        </w:rPr>
        <w:t xml:space="preserve"> zamówienia</w:t>
      </w:r>
      <w:r w:rsidR="006F289A" w:rsidRPr="009E5E94">
        <w:rPr>
          <w:rFonts w:asciiTheme="minorHAnsi" w:hAnsiTheme="minorHAnsi" w:cstheme="minorHAnsi"/>
          <w:b/>
        </w:rPr>
        <w:t>.</w:t>
      </w:r>
    </w:p>
    <w:p w14:paraId="5A6985D6" w14:textId="77777777" w:rsidR="004556ED" w:rsidRPr="009E5E94" w:rsidRDefault="004556ED" w:rsidP="00361C4F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 xml:space="preserve">Przedmiotem zamówienia jest </w:t>
      </w:r>
      <w:r w:rsidR="00361C4F" w:rsidRPr="009E5E94">
        <w:rPr>
          <w:rFonts w:asciiTheme="minorHAnsi" w:hAnsiTheme="minorHAnsi" w:cstheme="minorHAnsi"/>
          <w:bCs/>
          <w:iCs/>
        </w:rPr>
        <w:t>remont części tarasowej na krytej pływalni – konstrukcja i zabudowa</w:t>
      </w:r>
      <w:r w:rsidR="00581BDB" w:rsidRPr="009E5E94">
        <w:rPr>
          <w:rFonts w:asciiTheme="minorHAnsi" w:hAnsiTheme="minorHAnsi" w:cstheme="minorHAnsi"/>
          <w:bCs/>
          <w:iCs/>
        </w:rPr>
        <w:t xml:space="preserve"> </w:t>
      </w:r>
      <w:r w:rsidRPr="009E5E94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9E5E94">
        <w:rPr>
          <w:rFonts w:asciiTheme="minorHAnsi" w:hAnsiTheme="minorHAnsi" w:cstheme="minorHAnsi"/>
          <w:bCs/>
        </w:rPr>
        <w:t>a</w:t>
      </w:r>
      <w:r w:rsidRPr="009E5E94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14:paraId="1D405AEE" w14:textId="77777777" w:rsidR="004556ED" w:rsidRPr="009E5E94" w:rsidRDefault="004556ED" w:rsidP="00361C4F">
      <w:pPr>
        <w:numPr>
          <w:ilvl w:val="0"/>
          <w:numId w:val="6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14:paraId="48ED1D6C" w14:textId="77777777" w:rsidR="004556ED" w:rsidRPr="009E5E94" w:rsidRDefault="0071142A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robót.</w:t>
      </w:r>
    </w:p>
    <w:p w14:paraId="4B8EA495" w14:textId="77777777" w:rsidR="004556ED" w:rsidRPr="009E5E94" w:rsidRDefault="004556ED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7114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iczna wykonania i odbioru robót.</w:t>
      </w:r>
    </w:p>
    <w:p w14:paraId="3A4CB4A2" w14:textId="77777777" w:rsidR="009620F5" w:rsidRPr="009E5E94" w:rsidRDefault="009620F5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</w:t>
      </w:r>
      <w:r w:rsidR="007114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budowlany.</w:t>
      </w:r>
    </w:p>
    <w:p w14:paraId="2BBA6FCA" w14:textId="77777777" w:rsidR="004556ED" w:rsidRPr="009E5E94" w:rsidRDefault="00BB4661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9E5E94">
        <w:rPr>
          <w:rFonts w:asciiTheme="minorHAnsi" w:hAnsiTheme="minorHAnsi" w:cstheme="minorHAnsi"/>
          <w:bCs/>
        </w:rPr>
        <w:t xml:space="preserve">również </w:t>
      </w:r>
      <w:r w:rsidRPr="009E5E94">
        <w:rPr>
          <w:rFonts w:asciiTheme="minorHAnsi" w:hAnsiTheme="minorHAnsi" w:cstheme="minorHAnsi"/>
          <w:bCs/>
        </w:rPr>
        <w:t xml:space="preserve">określony w </w:t>
      </w:r>
      <w:r w:rsidRPr="009E5E94">
        <w:rPr>
          <w:rFonts w:asciiTheme="minorHAnsi" w:hAnsiTheme="minorHAnsi" w:cstheme="minorHAnsi"/>
          <w:b/>
          <w:bCs/>
        </w:rPr>
        <w:t>Załączniku nr 3 do SWZ</w:t>
      </w:r>
      <w:r w:rsidRPr="009E5E94">
        <w:rPr>
          <w:rFonts w:asciiTheme="minorHAnsi" w:hAnsiTheme="minorHAnsi" w:cstheme="minorHAnsi"/>
          <w:bCs/>
        </w:rPr>
        <w:t xml:space="preserve"> (projekt umowy).</w:t>
      </w:r>
    </w:p>
    <w:p w14:paraId="2A5F500E" w14:textId="77777777" w:rsidR="00BB4661" w:rsidRPr="009E5E94" w:rsidRDefault="00BB4661" w:rsidP="00361C4F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58F015A" w14:textId="77777777" w:rsidR="004556ED" w:rsidRPr="009E5E94" w:rsidRDefault="004556ED" w:rsidP="00361C4F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Gwarancja jakości na przedmiot zamówienia</w:t>
      </w:r>
    </w:p>
    <w:p w14:paraId="7A33B27B" w14:textId="77777777" w:rsidR="004556ED" w:rsidRPr="009E5E94" w:rsidRDefault="004556ED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14:paraId="2C532241" w14:textId="77777777" w:rsidR="004556ED" w:rsidRPr="009E5E94" w:rsidRDefault="004556ED" w:rsidP="00A2298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14:paraId="6ED6DAB0" w14:textId="77777777" w:rsidR="00A2298F" w:rsidRPr="009E5E94" w:rsidRDefault="00361C4F" w:rsidP="00A2298F">
      <w:pPr>
        <w:numPr>
          <w:ilvl w:val="0"/>
          <w:numId w:val="7"/>
        </w:num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</w:t>
      </w:r>
      <w:r w:rsidR="00A2298F" w:rsidRPr="009E5E94">
        <w:rPr>
          <w:rFonts w:asciiTheme="minorHAnsi" w:hAnsiTheme="minorHAnsi" w:cstheme="minorHAnsi"/>
          <w:bCs/>
        </w:rPr>
        <w:t>.</w:t>
      </w:r>
    </w:p>
    <w:p w14:paraId="10639A7A" w14:textId="439077D7" w:rsidR="00A2298F" w:rsidRPr="009E5E94" w:rsidRDefault="00A2298F" w:rsidP="00A2298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 xml:space="preserve">Zamawiający, ze względu na specyfikę przedmiotu zamówienia na podstawie art. 131 ust. 2 pkt 1 ustawy wymaga złożenia oferty po odbyciu wizji lokalnej miejsca robót. Wizja lokalna odbędzie się w okresie od dnia 10 września 2024 r. do dnia 17 września 2024 r. w godzinach od 9:00 do 13:00, po zgłoszeniu przez Wykonawcę. Zamawiający wyłącznie na potrzeby wizji lokalnej dokona rejestracji uczestników. Rejestracji można dokonać przesyłając zgłoszenie (zawierające nazwę firmy, imiona i nazwiska uczestników) na adres e-mail: </w:t>
      </w:r>
      <w:hyperlink r:id="rId13" w:history="1">
        <w:r w:rsidRPr="009E5E94">
          <w:rPr>
            <w:rStyle w:val="Hipercze"/>
            <w:rFonts w:asciiTheme="minorHAnsi" w:hAnsiTheme="minorHAnsi" w:cstheme="minorHAnsi"/>
            <w:iCs/>
            <w:color w:val="auto"/>
          </w:rPr>
          <w:t>osir@gostyn.pl</w:t>
        </w:r>
      </w:hyperlink>
      <w:r w:rsidRPr="009E5E94">
        <w:rPr>
          <w:rFonts w:asciiTheme="minorHAnsi" w:hAnsiTheme="minorHAnsi" w:cstheme="minorHAnsi"/>
          <w:bCs/>
        </w:rPr>
        <w:t xml:space="preserve">. Z dokonania wizji lokalnej zostanie sporządzony protokół w dwóch egzemplarzach. Wzór Protokołu z odbycia wizji lokalnej stanowi Załącznik nr 9 do SWZ. </w:t>
      </w:r>
    </w:p>
    <w:p w14:paraId="5829E148" w14:textId="77777777" w:rsidR="00A2298F" w:rsidRPr="009E5E94" w:rsidRDefault="00A2298F" w:rsidP="00A2298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Wizja jest obligatoryjna, brak udziału w niej spowoduje odrzucenie oferty na podstawie art. 226 ust. 1 pkt 18 ustawy.</w:t>
      </w:r>
    </w:p>
    <w:p w14:paraId="59B47261" w14:textId="77777777" w:rsidR="00A2298F" w:rsidRPr="009E5E94" w:rsidRDefault="00A2298F" w:rsidP="00A2298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 xml:space="preserve">Miejsce spotkania: przy wejściu głównym do budynku biurowego - </w:t>
      </w:r>
      <w:r w:rsidRPr="009E5E94">
        <w:rPr>
          <w:rFonts w:asciiTheme="minorHAnsi" w:hAnsiTheme="minorHAnsi" w:cstheme="minorHAnsi"/>
          <w:bCs/>
          <w:iCs/>
        </w:rPr>
        <w:t>ul. Starogostyńska 9a, 63-800 Gostyń</w:t>
      </w:r>
      <w:r w:rsidRPr="009E5E94">
        <w:rPr>
          <w:rFonts w:asciiTheme="minorHAnsi" w:hAnsiTheme="minorHAnsi" w:cstheme="minorHAnsi"/>
          <w:bCs/>
        </w:rPr>
        <w:t>.</w:t>
      </w:r>
    </w:p>
    <w:p w14:paraId="7A94CA4D" w14:textId="77777777" w:rsidR="00A2298F" w:rsidRPr="009E5E94" w:rsidRDefault="00A2298F" w:rsidP="00A2298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Koszty dokonania wizji ponosi Wykonawca.</w:t>
      </w:r>
    </w:p>
    <w:p w14:paraId="3A05D7C6" w14:textId="77777777" w:rsidR="00A2298F" w:rsidRPr="009E5E94" w:rsidRDefault="00A2298F" w:rsidP="00A2298F">
      <w:pPr>
        <w:spacing w:line="264" w:lineRule="auto"/>
        <w:ind w:left="720"/>
        <w:jc w:val="both"/>
        <w:rPr>
          <w:rFonts w:asciiTheme="minorHAnsi" w:hAnsiTheme="minorHAnsi" w:cstheme="minorHAnsi"/>
          <w:bCs/>
        </w:rPr>
      </w:pPr>
    </w:p>
    <w:p w14:paraId="749427FD" w14:textId="77777777" w:rsidR="005D4AC1" w:rsidRPr="009E5E94" w:rsidRDefault="005D4AC1" w:rsidP="00361C4F">
      <w:pPr>
        <w:numPr>
          <w:ilvl w:val="0"/>
          <w:numId w:val="7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Wspólny Słownik Zamówień CPV.</w:t>
      </w:r>
    </w:p>
    <w:p w14:paraId="72CEFACF" w14:textId="77777777" w:rsidR="00581BDB" w:rsidRPr="009E5E94" w:rsidRDefault="00581BDB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Główny przedmiot zamówienia:</w:t>
      </w:r>
    </w:p>
    <w:p w14:paraId="0978D89B" w14:textId="77777777" w:rsidR="00581BDB" w:rsidRPr="009E5E94" w:rsidRDefault="00961D8D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45000000-7</w:t>
      </w:r>
      <w:r w:rsidRPr="009E5E94">
        <w:rPr>
          <w:rFonts w:asciiTheme="minorHAnsi" w:hAnsiTheme="minorHAnsi" w:cstheme="minorHAnsi"/>
          <w:bCs/>
        </w:rPr>
        <w:tab/>
        <w:t>Roboty budowlane</w:t>
      </w:r>
    </w:p>
    <w:p w14:paraId="7C1A5A18" w14:textId="77777777" w:rsidR="00581BDB" w:rsidRPr="009E5E94" w:rsidRDefault="00581BDB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Dodatkowy przedmiot zamówienia:</w:t>
      </w:r>
    </w:p>
    <w:p w14:paraId="19FF35DE" w14:textId="77777777" w:rsidR="00581BDB" w:rsidRPr="009E5E94" w:rsidRDefault="00C9577C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45442100-8</w:t>
      </w:r>
      <w:r w:rsidRPr="009E5E94">
        <w:rPr>
          <w:rFonts w:asciiTheme="minorHAnsi" w:hAnsiTheme="minorHAnsi" w:cstheme="minorHAnsi"/>
          <w:bCs/>
        </w:rPr>
        <w:tab/>
        <w:t>Roboty malarskie</w:t>
      </w:r>
    </w:p>
    <w:p w14:paraId="6EC255E5" w14:textId="77777777" w:rsidR="0071142A" w:rsidRPr="009E5E94" w:rsidRDefault="00C9577C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45261300-7</w:t>
      </w:r>
      <w:r w:rsidRPr="009E5E94">
        <w:rPr>
          <w:rFonts w:asciiTheme="minorHAnsi" w:hAnsiTheme="minorHAnsi" w:cstheme="minorHAnsi"/>
          <w:bCs/>
        </w:rPr>
        <w:tab/>
        <w:t>Kładzenie zaprawy i rynien</w:t>
      </w:r>
    </w:p>
    <w:p w14:paraId="306620A3" w14:textId="77777777" w:rsidR="00C9577C" w:rsidRPr="009E5E94" w:rsidRDefault="00C9577C" w:rsidP="00361C4F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45421000-4</w:t>
      </w:r>
      <w:r w:rsidRPr="009E5E94">
        <w:rPr>
          <w:rFonts w:ascii="Calibri" w:eastAsia="Calibri" w:hAnsi="Calibri" w:cs="Calibri"/>
        </w:rPr>
        <w:tab/>
        <w:t>Roboty w zakresie stolarki budowlanej</w:t>
      </w:r>
    </w:p>
    <w:p w14:paraId="58FEDD2A" w14:textId="77777777" w:rsidR="00C9577C" w:rsidRPr="009E5E94" w:rsidRDefault="00C9577C" w:rsidP="00361C4F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45320000-6</w:t>
      </w:r>
      <w:r w:rsidRPr="009E5E94">
        <w:rPr>
          <w:rFonts w:ascii="Calibri" w:eastAsia="Calibri" w:hAnsi="Calibri" w:cs="Calibri"/>
        </w:rPr>
        <w:tab/>
        <w:t>Roboty izolacyjne</w:t>
      </w:r>
    </w:p>
    <w:p w14:paraId="447766D4" w14:textId="77777777" w:rsidR="00C9577C" w:rsidRPr="009E5E94" w:rsidRDefault="00C9577C" w:rsidP="00361C4F">
      <w:pP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45432100-5</w:t>
      </w:r>
      <w:r w:rsidRPr="009E5E94">
        <w:rPr>
          <w:rFonts w:ascii="Calibri" w:eastAsia="Calibri" w:hAnsi="Calibri" w:cs="Calibri"/>
        </w:rPr>
        <w:tab/>
        <w:t>Kładzenie i wykładanie podłóg</w:t>
      </w:r>
    </w:p>
    <w:p w14:paraId="33B0B34D" w14:textId="77777777" w:rsidR="00D21C07" w:rsidRPr="009E5E94" w:rsidRDefault="00581BDB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 d</w:t>
      </w:r>
      <w:r w:rsidR="00CE66E8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opuszcza </w:t>
      </w:r>
      <w:r w:rsidR="004871FE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się składani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e</w:t>
      </w:r>
      <w:r w:rsidR="004871FE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ofert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częściowych.</w:t>
      </w:r>
    </w:p>
    <w:p w14:paraId="1CDB541C" w14:textId="77777777" w:rsidR="00361C4F" w:rsidRPr="009E5E94" w:rsidRDefault="00361C4F" w:rsidP="00361C4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Uzasadnienie:</w:t>
      </w:r>
    </w:p>
    <w:p w14:paraId="2536866C" w14:textId="77777777" w:rsidR="00361C4F" w:rsidRPr="009E5E94" w:rsidRDefault="0016104E" w:rsidP="00361C4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zamówienia. Zamówienie skierowane jest do małych i średnich przedsiębiorstw, a brak podziału zamówienia na część nie zakłóca konkurencji.</w:t>
      </w:r>
    </w:p>
    <w:p w14:paraId="37CFA551" w14:textId="77777777" w:rsidR="002E4301" w:rsidRPr="009E5E94" w:rsidRDefault="00A53972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405E43A" w14:textId="77777777" w:rsidR="002E4301" w:rsidRPr="009E5E94" w:rsidRDefault="002E4301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 [art. 462 ust. 2].</w:t>
      </w:r>
    </w:p>
    <w:p w14:paraId="611149B4" w14:textId="77777777" w:rsidR="004871FE" w:rsidRPr="009E5E94" w:rsidRDefault="004871FE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14:paraId="6F4566EA" w14:textId="77777777" w:rsidR="004871FE" w:rsidRPr="009E5E94" w:rsidRDefault="004871FE" w:rsidP="00361C4F">
      <w:pPr>
        <w:pStyle w:val="Akapitzlist"/>
        <w:numPr>
          <w:ilvl w:val="0"/>
          <w:numId w:val="1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16104E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 (Dz. U. z 20</w:t>
      </w:r>
      <w:r w:rsidR="0036376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16104E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3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36376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</w:t>
      </w:r>
      <w:r w:rsidR="0016104E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465</w:t>
      </w:r>
      <w:r w:rsidR="0036376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14:paraId="548A07C2" w14:textId="77777777" w:rsidR="004871FE" w:rsidRPr="009E5E94" w:rsidRDefault="004871FE" w:rsidP="00361C4F">
      <w:pPr>
        <w:pStyle w:val="Akapitzlist"/>
        <w:numPr>
          <w:ilvl w:val="0"/>
          <w:numId w:val="12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14:paraId="4E5874EB" w14:textId="77777777" w:rsidR="004871FE" w:rsidRPr="009E5E94" w:rsidRDefault="004871FE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14:paraId="328A343D" w14:textId="77777777" w:rsidR="004871FE" w:rsidRPr="009E5E94" w:rsidRDefault="004871FE" w:rsidP="00361C4F">
      <w:pPr>
        <w:pStyle w:val="Akapitzlist"/>
        <w:spacing w:after="0" w:line="264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w cenie musi uwzględnić koszty: </w:t>
      </w:r>
    </w:p>
    <w:p w14:paraId="7B02CBF8" w14:textId="77777777" w:rsidR="004871FE" w:rsidRPr="009E5E94" w:rsidRDefault="004871FE" w:rsidP="00361C4F">
      <w:pPr>
        <w:pStyle w:val="Akapitzlist"/>
        <w:numPr>
          <w:ilvl w:val="0"/>
          <w:numId w:val="17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D21C07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pozycjach przedmiaru robót związanych z powstaniem odpadów, </w:t>
      </w:r>
    </w:p>
    <w:p w14:paraId="3557D1B2" w14:textId="77777777" w:rsidR="004871FE" w:rsidRPr="009E5E94" w:rsidRDefault="004871FE" w:rsidP="00361C4F">
      <w:pPr>
        <w:pStyle w:val="Akapitzlist"/>
        <w:numPr>
          <w:ilvl w:val="0"/>
          <w:numId w:val="17"/>
        </w:numPr>
        <w:spacing w:after="0" w:line="264" w:lineRule="auto"/>
        <w:ind w:left="851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wywiezienia odpadów ulegających biodegradacji do kompostowni. </w:t>
      </w:r>
    </w:p>
    <w:p w14:paraId="05146306" w14:textId="77777777" w:rsidR="004871FE" w:rsidRPr="009E5E94" w:rsidRDefault="00825C3A" w:rsidP="00361C4F">
      <w:pPr>
        <w:pStyle w:val="Akapitzlist"/>
        <w:numPr>
          <w:ilvl w:val="0"/>
          <w:numId w:val="7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7A2789FC" w14:textId="77777777" w:rsidR="00825C3A" w:rsidRPr="009E5E94" w:rsidRDefault="00825C3A" w:rsidP="00361C4F">
      <w:pPr>
        <w:pStyle w:val="Akapitzlist"/>
        <w:spacing w:after="0" w:line="264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9E57A36" w14:textId="77777777" w:rsidR="004C6032" w:rsidRPr="009E5E94" w:rsidRDefault="00216367" w:rsidP="00361C4F">
      <w:pPr>
        <w:pStyle w:val="Akapitzlist"/>
        <w:numPr>
          <w:ilvl w:val="0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9E5E94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9E5E9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38E5896" w14:textId="77777777" w:rsidR="004871FE" w:rsidRPr="009E5E94" w:rsidRDefault="00E70B35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581BDB"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okresie: </w:t>
      </w:r>
      <w:r w:rsidR="00C23066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6</w:t>
      </w:r>
      <w:r w:rsidR="0071142A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0 </w:t>
      </w:r>
      <w:r w:rsidR="0001789A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dni.</w:t>
      </w:r>
      <w:r w:rsidR="00247764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</w:p>
    <w:p w14:paraId="16E94CB5" w14:textId="77777777" w:rsidR="008D621A" w:rsidRPr="009E5E94" w:rsidRDefault="008D621A" w:rsidP="00361C4F">
      <w:pPr>
        <w:pStyle w:val="Akapitzlist"/>
        <w:spacing w:after="0" w:line="264" w:lineRule="auto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F3089E8" w14:textId="77777777" w:rsidR="00B77ACF" w:rsidRPr="009E5E94" w:rsidRDefault="00B77ACF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54274E11" w14:textId="77777777" w:rsidR="00B77ACF" w:rsidRPr="009E5E94" w:rsidRDefault="00B77ACF" w:rsidP="00361C4F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02EAB247" w14:textId="77777777" w:rsidR="00B77ACF" w:rsidRPr="009E5E94" w:rsidRDefault="00A124A7" w:rsidP="00361C4F">
      <w:pPr>
        <w:pStyle w:val="Akapitzlist"/>
        <w:numPr>
          <w:ilvl w:val="1"/>
          <w:numId w:val="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0C607F1" w14:textId="77777777" w:rsidR="00FA25D5" w:rsidRPr="009E5E94" w:rsidRDefault="00FA25D5" w:rsidP="00361C4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82B5A3B" w14:textId="77777777" w:rsidR="00B77ACF" w:rsidRPr="009E5E94" w:rsidRDefault="00B77ACF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9E5E94">
        <w:rPr>
          <w:rFonts w:asciiTheme="minorHAnsi" w:hAnsiTheme="minorHAnsi" w:cstheme="minorHAnsi"/>
          <w:b/>
          <w:bCs/>
        </w:rPr>
        <w:t xml:space="preserve">                 </w:t>
      </w:r>
      <w:r w:rsidRPr="009E5E94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9E5E94">
        <w:rPr>
          <w:rFonts w:asciiTheme="minorHAnsi" w:hAnsiTheme="minorHAnsi" w:cstheme="minorHAnsi"/>
          <w:b/>
          <w:bCs/>
        </w:rPr>
        <w:t xml:space="preserve">                       </w:t>
      </w:r>
      <w:r w:rsidRPr="009E5E94">
        <w:rPr>
          <w:rFonts w:asciiTheme="minorHAnsi" w:hAnsiTheme="minorHAnsi" w:cstheme="minorHAnsi"/>
          <w:b/>
          <w:bCs/>
        </w:rPr>
        <w:t>i odbierania korespondencji elektronicznej.</w:t>
      </w:r>
    </w:p>
    <w:p w14:paraId="42316451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4" w:history="1">
        <w:r w:rsidRPr="009E5E9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7BE24AD1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335D3A80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1A99FCAC" w14:textId="77777777" w:rsidR="003D15D8" w:rsidRPr="009E5E94" w:rsidRDefault="003D15D8" w:rsidP="00361C4F">
      <w:pPr>
        <w:pStyle w:val="Default"/>
        <w:numPr>
          <w:ilvl w:val="2"/>
          <w:numId w:val="5"/>
        </w:numPr>
        <w:spacing w:line="264" w:lineRule="auto"/>
        <w:ind w:left="709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Zbigniew Kordus – Dyrektor Ośrodka Sportu i Rekreacji w Gostyniu, email: zkordus@osir.gostyn.pl , nr tel. +48 65 575 89 10</w:t>
      </w:r>
    </w:p>
    <w:p w14:paraId="207F007E" w14:textId="77777777" w:rsidR="003D15D8" w:rsidRPr="009E5E94" w:rsidRDefault="003D15D8" w:rsidP="00361C4F">
      <w:pPr>
        <w:pStyle w:val="Default"/>
        <w:numPr>
          <w:ilvl w:val="2"/>
          <w:numId w:val="5"/>
        </w:numPr>
        <w:spacing w:line="264" w:lineRule="auto"/>
        <w:ind w:left="709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Alicja Wachowiak,  , email: awachowiak@osir.gostyn.pl, nr tel. +48 65 572 00 39 wew. 20.</w:t>
      </w:r>
    </w:p>
    <w:p w14:paraId="4342A97B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6F6CA700" w14:textId="77777777" w:rsidR="003D15D8" w:rsidRPr="009E5E94" w:rsidRDefault="00641B80" w:rsidP="00361C4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A002DD" w:rsidRPr="009E5E94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https://ezamowienia.gov.pl/mp-client/search/list/ocds-148610-77ddbd14-970e-487b-9c94-ca9ad0b80852</w:t>
        </w:r>
      </w:hyperlink>
      <w:r w:rsidR="00A002DD"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364FAA9B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2950BCAC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1962ED73" w14:textId="77777777" w:rsidR="003D15D8" w:rsidRPr="009E5E94" w:rsidRDefault="00A002DD" w:rsidP="00361C4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>ocds-148610-77ddbd14-970e-487b-9c94-ca9ad0b80852</w:t>
      </w:r>
    </w:p>
    <w:p w14:paraId="033C1BE3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9E5E9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9E5E9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34069567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9E5E94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9E5E94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7B9E6443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06795900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785815CF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649AAF8" w14:textId="77777777" w:rsidR="003D15D8" w:rsidRPr="009E5E94" w:rsidRDefault="003D15D8" w:rsidP="00361C4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3330E734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76227A13" w14:textId="77777777" w:rsidR="003D15D8" w:rsidRPr="009E5E94" w:rsidRDefault="003D15D8" w:rsidP="00361C4F">
      <w:pPr>
        <w:pStyle w:val="Default"/>
        <w:numPr>
          <w:ilvl w:val="0"/>
          <w:numId w:val="28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23B20FFC" w14:textId="77777777" w:rsidR="003D15D8" w:rsidRPr="009E5E94" w:rsidRDefault="003D15D8" w:rsidP="00361C4F">
      <w:pPr>
        <w:pStyle w:val="Default"/>
        <w:numPr>
          <w:ilvl w:val="0"/>
          <w:numId w:val="28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11BEB60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27217787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9F32B9E" w14:textId="77777777" w:rsidR="003D15D8" w:rsidRPr="009E5E94" w:rsidRDefault="003D15D8" w:rsidP="00361C4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0DD2CDF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100F285A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308BC728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7D6427CA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9E5E94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06575D8F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60ACDD16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9E5E94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osir@gostyn.pl</w:t>
        </w:r>
      </w:hyperlink>
      <w:r w:rsidRPr="009E5E94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62AA804A" w14:textId="77777777" w:rsidR="003D15D8" w:rsidRPr="009E5E94" w:rsidRDefault="003D15D8" w:rsidP="00361C4F">
      <w:pPr>
        <w:pStyle w:val="Default"/>
        <w:numPr>
          <w:ilvl w:val="0"/>
          <w:numId w:val="27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9E5E94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osir@gostyn.pl</w:t>
        </w:r>
      </w:hyperlink>
      <w:r w:rsidRPr="009E5E94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20874EB" w14:textId="77777777" w:rsidR="00825C3A" w:rsidRPr="009E5E94" w:rsidRDefault="00825C3A" w:rsidP="00361C4F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597A33A3" w14:textId="77777777" w:rsidR="00007BF2" w:rsidRPr="009E5E94" w:rsidRDefault="00007BF2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Termin związania ofertą.</w:t>
      </w:r>
    </w:p>
    <w:p w14:paraId="401BCD01" w14:textId="7C78CAAB" w:rsidR="00007BF2" w:rsidRPr="009E5E94" w:rsidRDefault="00007BF2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3963BD" w:rsidRPr="009E5E94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="00A2298F" w:rsidRPr="009E5E94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3963BD" w:rsidRPr="009E5E9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października 2024 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r.</w:t>
      </w:r>
    </w:p>
    <w:p w14:paraId="05948292" w14:textId="77777777" w:rsidR="009C2DF8" w:rsidRPr="009E5E94" w:rsidRDefault="00007BF2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2D61E166" w14:textId="77777777" w:rsidR="009C2DF8" w:rsidRPr="009E5E94" w:rsidRDefault="009C2DF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F10CF0A" w14:textId="77777777" w:rsidR="00007BF2" w:rsidRPr="009E5E94" w:rsidRDefault="009C2DF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2E362F6" w14:textId="77777777" w:rsidR="003A5A85" w:rsidRPr="009E5E94" w:rsidRDefault="003A5A85" w:rsidP="00361C4F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48585746" w14:textId="77777777" w:rsidR="009C2DF8" w:rsidRPr="009E5E94" w:rsidRDefault="009C2DF8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Opis sposobu przygotowania oferty.</w:t>
      </w:r>
    </w:p>
    <w:p w14:paraId="00190574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AF2F1A1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– według wzoru interaktywnego „Formularza ofertowego” udostępnionego przez Zamawiającego na Platformie e-Zamówienia i zamieszczonego w podglądzie postępowania w zakładce „Informacje podstawowe” 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52C9A10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Wykonawcy, składane na podstawie art. 125 ust. 1 ustawy Prawo zamówień publicznych                       – </w:t>
      </w: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według wzoru załącznik nr 5 do SWZ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B1F207F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442E62F5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6 do SWZ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2971B09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39F4ED6E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0445618B" w14:textId="77777777" w:rsidR="003D15D8" w:rsidRPr="009E5E94" w:rsidRDefault="003D15D8" w:rsidP="00361C4F">
      <w:pPr>
        <w:pStyle w:val="Akapitzlist"/>
        <w:numPr>
          <w:ilvl w:val="2"/>
          <w:numId w:val="5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74BBB708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6069AE2F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514C19B7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6F8356BF" w14:textId="77777777" w:rsidR="003D15D8" w:rsidRPr="009E5E94" w:rsidRDefault="003D15D8" w:rsidP="00361C4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1CA3D25A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53C98F00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767FD7B3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2182F307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37B216E8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46258112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7D5719F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4274B1AF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9E5E94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11D16703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296988CD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0B1E87A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54307F83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6398B3B5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74330EE7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65CFA030" w14:textId="77777777" w:rsidR="00234BFE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69413D68" w14:textId="77777777" w:rsidR="00316401" w:rsidRPr="009E5E94" w:rsidRDefault="00316401" w:rsidP="00361C4F">
      <w:pPr>
        <w:spacing w:line="264" w:lineRule="auto"/>
        <w:ind w:left="426"/>
        <w:jc w:val="both"/>
        <w:rPr>
          <w:rFonts w:asciiTheme="minorHAnsi" w:hAnsiTheme="minorHAnsi" w:cstheme="minorHAnsi"/>
          <w:bCs/>
        </w:rPr>
      </w:pPr>
    </w:p>
    <w:p w14:paraId="06DDB52C" w14:textId="77777777" w:rsidR="007A31BB" w:rsidRPr="009E5E94" w:rsidRDefault="007A31BB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Sposób oraz termin składania ofert.</w:t>
      </w:r>
    </w:p>
    <w:p w14:paraId="027C0C2A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6BEB5D0E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9E5E94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3F5DCBF6" w14:textId="709FD389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3963BD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25</w:t>
      </w:r>
      <w:r w:rsidR="00526C9C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września</w:t>
      </w: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526C9C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9:00.</w:t>
      </w:r>
    </w:p>
    <w:p w14:paraId="0C66801A" w14:textId="77777777" w:rsidR="003D15D8" w:rsidRPr="009E5E94" w:rsidRDefault="003D15D8" w:rsidP="00361C4F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E5E94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34D0FDB" w14:textId="77777777" w:rsidR="003D15D8" w:rsidRPr="009E5E94" w:rsidRDefault="003D15D8" w:rsidP="00361C4F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E5E94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4E66170E" w14:textId="77777777" w:rsidR="003D15D8" w:rsidRPr="009E5E94" w:rsidRDefault="003D15D8" w:rsidP="00361C4F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E5E94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9E5E94">
        <w:rPr>
          <w:rFonts w:asciiTheme="minorHAnsi" w:hAnsiTheme="minorHAnsi" w:cstheme="minorHAnsi"/>
          <w:b/>
          <w:bCs/>
          <w:iCs/>
        </w:rPr>
        <w:t>Centrum pomocy</w:t>
      </w:r>
      <w:r w:rsidRPr="009E5E94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9E5E94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9E5E94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3D8F4D67" w14:textId="77777777" w:rsidR="003D15D8" w:rsidRPr="009E5E94" w:rsidRDefault="003D15D8" w:rsidP="00361C4F">
      <w:pPr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9E5E94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3D992FAD" w14:textId="77777777" w:rsidR="001E7EC9" w:rsidRPr="009E5E94" w:rsidRDefault="001E7EC9" w:rsidP="00361C4F">
      <w:pPr>
        <w:spacing w:line="264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38C6CFB9" w14:textId="77777777" w:rsidR="007A31BB" w:rsidRPr="009E5E94" w:rsidRDefault="007A31BB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Termin otwarcia ofert.</w:t>
      </w:r>
    </w:p>
    <w:p w14:paraId="3E1BB7CF" w14:textId="4854E7B9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3963BD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25</w:t>
      </w:r>
      <w:r w:rsidR="00526C9C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września</w:t>
      </w: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526C9C"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9E5E94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o godzinie: 9:30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867649A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14:paraId="418B5112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18B1F350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14:paraId="7DCFFA62" w14:textId="77777777" w:rsidR="003D15D8" w:rsidRPr="009E5E94" w:rsidRDefault="003D15D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14:paraId="2EC575E4" w14:textId="77777777" w:rsidR="007A31BB" w:rsidRPr="009E5E94" w:rsidRDefault="007A31BB" w:rsidP="00361C4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68488212" w14:textId="77777777" w:rsidR="00C96E1B" w:rsidRPr="009E5E94" w:rsidRDefault="00C96E1B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Podstawy wykluczenia.</w:t>
      </w:r>
    </w:p>
    <w:p w14:paraId="40B2C900" w14:textId="77777777" w:rsidR="003D15D8" w:rsidRPr="009E5E94" w:rsidRDefault="003D15D8" w:rsidP="00361C4F">
      <w:pPr>
        <w:pStyle w:val="Tekstpodstawowy"/>
        <w:numPr>
          <w:ilvl w:val="1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9E5E94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25D5E463" w14:textId="77777777" w:rsidR="003D15D8" w:rsidRPr="009E5E94" w:rsidRDefault="003D15D8" w:rsidP="00361C4F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E5E94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14:paraId="19A76636" w14:textId="77777777" w:rsidR="003D15D8" w:rsidRPr="009E5E94" w:rsidRDefault="003D15D8" w:rsidP="00361C4F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E5E94">
        <w:rPr>
          <w:rFonts w:asciiTheme="minorHAnsi" w:hAnsiTheme="minorHAnsi" w:cstheme="minorHAnsi"/>
          <w:b w:val="0"/>
          <w:sz w:val="20"/>
        </w:rPr>
        <w:t>art. 109 ust. 1 pkt. 4 (fakultatywne przesłanki wykluczenia) ustawy z dnia 11 września 2019 r. Prawo zamówień publicznych,</w:t>
      </w:r>
    </w:p>
    <w:p w14:paraId="4608DA97" w14:textId="77777777" w:rsidR="003D15D8" w:rsidRPr="009E5E94" w:rsidRDefault="003D15D8" w:rsidP="00361C4F">
      <w:pPr>
        <w:pStyle w:val="Tekstpodstawowy"/>
        <w:numPr>
          <w:ilvl w:val="2"/>
          <w:numId w:val="5"/>
        </w:numPr>
        <w:spacing w:line="264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9E5E94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14:paraId="5CB6BCCD" w14:textId="77777777" w:rsidR="003D15D8" w:rsidRPr="009E5E94" w:rsidRDefault="003D15D8" w:rsidP="00361C4F">
      <w:pPr>
        <w:pStyle w:val="Akapitzlist"/>
        <w:numPr>
          <w:ilvl w:val="1"/>
          <w:numId w:val="5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975FE87" w14:textId="77777777" w:rsidR="00E85A0B" w:rsidRPr="009E5E94" w:rsidRDefault="00E85A0B" w:rsidP="00361C4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6EB27D1F" w14:textId="77777777" w:rsidR="004C6032" w:rsidRPr="009E5E94" w:rsidRDefault="00C96E1B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9E5E94">
        <w:rPr>
          <w:rFonts w:asciiTheme="minorHAnsi" w:hAnsiTheme="minorHAnsi" w:cstheme="minorHAnsi"/>
          <w:b/>
          <w:bCs/>
        </w:rPr>
        <w:t>.</w:t>
      </w:r>
    </w:p>
    <w:p w14:paraId="507706AC" w14:textId="77777777" w:rsidR="004B3196" w:rsidRPr="009E5E94" w:rsidRDefault="00387674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14:paraId="0147CA6E" w14:textId="77777777" w:rsidR="00183614" w:rsidRPr="009E5E94" w:rsidRDefault="00183614" w:rsidP="00361C4F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sytuacji ekonomicznej lub finansowej</w:t>
      </w:r>
      <w:r w:rsidR="000D1784" w:rsidRPr="009E5E94">
        <w:rPr>
          <w:rFonts w:asciiTheme="minorHAnsi" w:hAnsiTheme="minorHAnsi" w:cstheme="minorHAnsi"/>
          <w:sz w:val="20"/>
        </w:rPr>
        <w:t>.</w:t>
      </w:r>
    </w:p>
    <w:p w14:paraId="3A2D9E8D" w14:textId="77777777" w:rsidR="00C9702A" w:rsidRPr="009E5E94" w:rsidRDefault="00C9702A" w:rsidP="00361C4F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Wykonawca spełni warunek jeżeli wykaże, że:</w:t>
      </w:r>
    </w:p>
    <w:p w14:paraId="032850BC" w14:textId="77777777" w:rsidR="00C9702A" w:rsidRPr="009E5E94" w:rsidRDefault="00C9702A" w:rsidP="00361C4F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a)</w:t>
      </w:r>
      <w:r w:rsidRPr="009E5E94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EB7180" w:rsidRPr="009E5E94">
        <w:rPr>
          <w:rFonts w:asciiTheme="minorHAnsi" w:hAnsiTheme="minorHAnsi" w:cstheme="minorHAnsi"/>
          <w:sz w:val="20"/>
        </w:rPr>
        <w:t>10</w:t>
      </w:r>
      <w:r w:rsidR="0071142A" w:rsidRPr="009E5E94">
        <w:rPr>
          <w:rFonts w:asciiTheme="minorHAnsi" w:hAnsiTheme="minorHAnsi" w:cstheme="minorHAnsi"/>
          <w:sz w:val="20"/>
        </w:rPr>
        <w:t>0 000,00 PLN.</w:t>
      </w:r>
    </w:p>
    <w:p w14:paraId="3CADDC24" w14:textId="77777777" w:rsidR="00183614" w:rsidRPr="009E5E94" w:rsidRDefault="00C9702A" w:rsidP="00361C4F">
      <w:pPr>
        <w:pStyle w:val="pkt"/>
        <w:spacing w:before="0" w:after="0" w:line="264" w:lineRule="auto"/>
        <w:ind w:left="993" w:hanging="284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b)</w:t>
      </w:r>
      <w:r w:rsidRPr="009E5E94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EB7180" w:rsidRPr="009E5E94">
        <w:rPr>
          <w:rFonts w:asciiTheme="minorHAnsi" w:hAnsiTheme="minorHAnsi" w:cstheme="minorHAnsi"/>
          <w:sz w:val="20"/>
        </w:rPr>
        <w:t>2</w:t>
      </w:r>
      <w:r w:rsidR="00581BDB" w:rsidRPr="009E5E94">
        <w:rPr>
          <w:rFonts w:asciiTheme="minorHAnsi" w:hAnsiTheme="minorHAnsi" w:cstheme="minorHAnsi"/>
          <w:sz w:val="20"/>
        </w:rPr>
        <w:t>0</w:t>
      </w:r>
      <w:r w:rsidR="009932CF" w:rsidRPr="009E5E94">
        <w:rPr>
          <w:rFonts w:asciiTheme="minorHAnsi" w:hAnsiTheme="minorHAnsi" w:cstheme="minorHAnsi"/>
          <w:sz w:val="20"/>
        </w:rPr>
        <w:t>0 000,00 PLN</w:t>
      </w:r>
      <w:r w:rsidRPr="009E5E94">
        <w:rPr>
          <w:rFonts w:asciiTheme="minorHAnsi" w:hAnsiTheme="minorHAnsi" w:cstheme="minorHAnsi"/>
          <w:sz w:val="20"/>
        </w:rPr>
        <w:t>.</w:t>
      </w:r>
    </w:p>
    <w:p w14:paraId="74E3327C" w14:textId="77777777" w:rsidR="00C9702A" w:rsidRPr="009E5E94" w:rsidRDefault="00183614" w:rsidP="00361C4F">
      <w:pPr>
        <w:pStyle w:val="pkt"/>
        <w:numPr>
          <w:ilvl w:val="0"/>
          <w:numId w:val="3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zdolności technicznej lub zawodowej</w:t>
      </w:r>
      <w:r w:rsidR="000D1784" w:rsidRPr="009E5E94">
        <w:rPr>
          <w:rFonts w:asciiTheme="minorHAnsi" w:hAnsiTheme="minorHAnsi" w:cstheme="minorHAnsi"/>
          <w:sz w:val="20"/>
        </w:rPr>
        <w:t>.</w:t>
      </w:r>
    </w:p>
    <w:p w14:paraId="4B14B4FC" w14:textId="77777777" w:rsidR="00526C9C" w:rsidRPr="009E5E94" w:rsidRDefault="00581BDB" w:rsidP="00361C4F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Wykonawca spełni warunek jeżeli wykaże, że</w:t>
      </w:r>
      <w:r w:rsidR="00526C9C" w:rsidRPr="009E5E94">
        <w:rPr>
          <w:rFonts w:asciiTheme="minorHAnsi" w:hAnsiTheme="minorHAnsi" w:cstheme="minorHAnsi"/>
          <w:sz w:val="20"/>
        </w:rPr>
        <w:t>:</w:t>
      </w:r>
    </w:p>
    <w:p w14:paraId="746FFDC9" w14:textId="77777777" w:rsidR="009932CF" w:rsidRPr="009E5E94" w:rsidRDefault="00581BDB" w:rsidP="00526C9C">
      <w:pPr>
        <w:pStyle w:val="pkt"/>
        <w:numPr>
          <w:ilvl w:val="3"/>
          <w:numId w:val="5"/>
        </w:numPr>
        <w:spacing w:before="0" w:after="0" w:line="264" w:lineRule="auto"/>
        <w:ind w:left="993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w okresie ostatnich pięciu lat przed upływem terminu składania ofert, a jeżeli okres prowadzenia działalności jest krótszy - w tym okresie wykonał należycie min. 2 roboty budowlane, z których każda polegała na wyk</w:t>
      </w:r>
      <w:r w:rsidR="00EB7180" w:rsidRPr="009E5E94">
        <w:rPr>
          <w:rFonts w:asciiTheme="minorHAnsi" w:hAnsiTheme="minorHAnsi" w:cstheme="minorHAnsi"/>
          <w:sz w:val="20"/>
        </w:rPr>
        <w:t>onaniu robót remontowych</w:t>
      </w:r>
      <w:r w:rsidRPr="009E5E94">
        <w:rPr>
          <w:rFonts w:asciiTheme="minorHAnsi" w:hAnsiTheme="minorHAnsi" w:cstheme="minorHAnsi"/>
          <w:sz w:val="20"/>
        </w:rPr>
        <w:t xml:space="preserve"> obiektu kubaturowego użyteczności publicznej </w:t>
      </w:r>
      <w:r w:rsidRPr="009E5E94">
        <w:rPr>
          <w:rFonts w:asciiTheme="minorHAnsi" w:hAnsiTheme="minorHAnsi" w:cstheme="minorHAnsi"/>
          <w:bCs/>
          <w:sz w:val="20"/>
        </w:rPr>
        <w:t>w rozumieniu § 3 pkt 6 Rozporządzenia Ministra Infrastruktury z dnia 12 kwietnia 2002 r. w sprawie warunków technicznych, jakim powinny odpowiadać budynki i ich usytuowanie (tekst jednolity: Dz. U. z 2019 r. poz. 1065)</w:t>
      </w:r>
      <w:r w:rsidRPr="009E5E94">
        <w:rPr>
          <w:rFonts w:asciiTheme="minorHAnsi" w:hAnsiTheme="minorHAnsi" w:cstheme="minorHAnsi"/>
          <w:sz w:val="20"/>
        </w:rPr>
        <w:t>, o wartość każdej z robót</w:t>
      </w:r>
      <w:r w:rsidR="00526C9C" w:rsidRPr="009E5E94">
        <w:rPr>
          <w:rFonts w:asciiTheme="minorHAnsi" w:hAnsiTheme="minorHAnsi" w:cstheme="minorHAnsi"/>
          <w:sz w:val="20"/>
        </w:rPr>
        <w:t xml:space="preserve"> </w:t>
      </w:r>
      <w:r w:rsidRPr="009E5E94">
        <w:rPr>
          <w:rFonts w:asciiTheme="minorHAnsi" w:hAnsiTheme="minorHAnsi" w:cstheme="minorHAnsi"/>
          <w:sz w:val="20"/>
        </w:rPr>
        <w:t xml:space="preserve">min. </w:t>
      </w:r>
      <w:r w:rsidR="00EB7180" w:rsidRPr="009E5E94">
        <w:rPr>
          <w:rFonts w:asciiTheme="minorHAnsi" w:hAnsiTheme="minorHAnsi" w:cstheme="minorHAnsi"/>
          <w:sz w:val="20"/>
        </w:rPr>
        <w:t>15</w:t>
      </w:r>
      <w:r w:rsidRPr="009E5E94">
        <w:rPr>
          <w:rFonts w:asciiTheme="minorHAnsi" w:hAnsiTheme="minorHAnsi" w:cstheme="minorHAnsi"/>
          <w:sz w:val="20"/>
        </w:rPr>
        <w:t>0 000,00 zł wraz z podatkiem vat</w:t>
      </w:r>
      <w:r w:rsidR="009932CF" w:rsidRPr="009E5E94">
        <w:rPr>
          <w:rFonts w:asciiTheme="minorHAnsi" w:hAnsiTheme="minorHAnsi" w:cstheme="minorHAnsi"/>
          <w:sz w:val="20"/>
        </w:rPr>
        <w:t>.</w:t>
      </w:r>
    </w:p>
    <w:p w14:paraId="07680AD9" w14:textId="012338DE" w:rsidR="00526C9C" w:rsidRPr="009E5E94" w:rsidRDefault="00526C9C" w:rsidP="00526C9C">
      <w:pPr>
        <w:pStyle w:val="Akapitzlist"/>
        <w:numPr>
          <w:ilvl w:val="3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dysponuje min. 1 osobą, która będzie brała udział w realizacji zamówienia jako kierownik robót posiadającą uprawnienia budowlane do kierowania robotami w specjalności konstrukcyjno-budowlanej w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minimum 1 robotą budowlaną na obiek</w:t>
      </w:r>
      <w:r w:rsidR="00E94F77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c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ie kubaturowym użyteczności publicznej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rozumieniu § 3 pkt 6 Rozporządzenia Ministra Infrastruktury z dnia 12 kwietnia 2002 r. w sprawie warunków technicznych, jakim powinny odpowiadać budynki i ich usytuowanie (tekst jednolity: Dz. U. z 2019 r. poz. 1065), </w:t>
      </w:r>
      <w:r w:rsidRPr="009E5E94">
        <w:rPr>
          <w:rFonts w:asciiTheme="minorHAnsi" w:hAnsiTheme="minorHAnsi" w:cstheme="minorHAnsi"/>
          <w:b w:val="0"/>
          <w:color w:val="auto"/>
          <w:sz w:val="20"/>
        </w:rPr>
        <w:t>o wartość każdej z robót min. 150 000,00 zł wraz z podatkiem vat.</w:t>
      </w:r>
    </w:p>
    <w:p w14:paraId="3D74E001" w14:textId="77777777" w:rsidR="00183614" w:rsidRPr="009E5E94" w:rsidRDefault="00183614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</w:t>
      </w:r>
      <w:r w:rsidR="00024A11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ki, o których mowa </w:t>
      </w:r>
      <w:r w:rsidR="007A4FC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</w:t>
      </w:r>
      <w:r w:rsidR="00024A11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pkt. </w:t>
      </w:r>
      <w:r w:rsidR="00601A76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XIV.1</w:t>
      </w:r>
      <w:r w:rsidR="007A4FC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WZ zostaną spełnione wyłącznie jeżeli:</w:t>
      </w:r>
    </w:p>
    <w:p w14:paraId="47C2508B" w14:textId="77777777" w:rsidR="00183614" w:rsidRPr="009E5E94" w:rsidRDefault="00183614" w:rsidP="00361C4F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</w:t>
      </w:r>
      <w:r w:rsidR="00024A11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adkach określonych w pkt. </w:t>
      </w:r>
      <w:r w:rsidR="00B16B1E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 lit. a</w:t>
      </w:r>
      <w:r w:rsidR="00C970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14:paraId="0498B798" w14:textId="77777777" w:rsidR="00C9702A" w:rsidRPr="009E5E94" w:rsidRDefault="00C9702A" w:rsidP="00361C4F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1 lit.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b warunek zostanie spełniony, jeżeli jeden z wykonawców lub podwykonawców spełni warunek samodzielnie lub będą łącznie posiadać wartość ubezpieczenia na kwotę określoną w SWZ.</w:t>
      </w:r>
    </w:p>
    <w:p w14:paraId="71C8068D" w14:textId="77777777" w:rsidR="00C9702A" w:rsidRPr="009E5E94" w:rsidRDefault="00601A76" w:rsidP="00361C4F">
      <w:pPr>
        <w:pStyle w:val="Akapitzlist"/>
        <w:numPr>
          <w:ilvl w:val="0"/>
          <w:numId w:val="18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przypadkach określonych w pkt. </w:t>
      </w:r>
      <w:r w:rsidR="00B16B1E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2</w:t>
      </w:r>
      <w:r w:rsidR="00C9702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B16B1E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warunek zostanie spełniony, jeżeli jeden z wykonawców wspólnie ubiegających się o udzielenie zamówienia lub podmiotów udostępniających zasoby spełni warunek samodzielnie</w:t>
      </w:r>
      <w:r w:rsidR="00581BDB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(sumowaniu nie mogą podlegać rodzaje wskazanych robót i ich wartości - nie sumuje się doświadczenia, warunek musi spełnić jeden z wykonawców lub podmiotów udostepniających zasoby).</w:t>
      </w:r>
    </w:p>
    <w:p w14:paraId="21B0423D" w14:textId="77777777" w:rsidR="00825143" w:rsidRPr="009E5E94" w:rsidRDefault="00825143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01E9F11C" w14:textId="77777777" w:rsidR="00825143" w:rsidRPr="009E5E94" w:rsidRDefault="00825143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06D37593" w14:textId="77777777" w:rsidR="00E02CE7" w:rsidRPr="009E5E94" w:rsidRDefault="00E02CE7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</w:t>
      </w:r>
      <w:r w:rsidR="00060E7D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mowa o których mowa w pkt. XIV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795236EF" w14:textId="77777777" w:rsidR="003A5A85" w:rsidRPr="009E5E94" w:rsidRDefault="003A5A85" w:rsidP="00361C4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621257F0" w14:textId="77777777" w:rsidR="004C6032" w:rsidRPr="009E5E94" w:rsidRDefault="00137C71" w:rsidP="00361C4F">
      <w:pPr>
        <w:numPr>
          <w:ilvl w:val="0"/>
          <w:numId w:val="5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9E5E94">
        <w:rPr>
          <w:rFonts w:asciiTheme="minorHAnsi" w:hAnsiTheme="minorHAnsi" w:cstheme="minorHAnsi"/>
          <w:b/>
        </w:rPr>
        <w:t>.</w:t>
      </w:r>
    </w:p>
    <w:p w14:paraId="74C47D1B" w14:textId="77777777" w:rsidR="00EB04F5" w:rsidRPr="009E5E94" w:rsidRDefault="00137C71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31007CBB" w14:textId="77777777" w:rsidR="00CD714F" w:rsidRPr="009E5E94" w:rsidRDefault="00CD714F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7ABDD896" w14:textId="77777777" w:rsidR="0055701E" w:rsidRPr="009E5E94" w:rsidRDefault="0055701E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14:paraId="602AFDB5" w14:textId="77777777" w:rsidR="0048425D" w:rsidRPr="009E5E94" w:rsidRDefault="000D1784" w:rsidP="00361C4F">
      <w:pPr>
        <w:pStyle w:val="Akapitzlist"/>
        <w:numPr>
          <w:ilvl w:val="0"/>
          <w:numId w:val="4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14:paraId="6C53F579" w14:textId="77777777" w:rsidR="0055701E" w:rsidRPr="009E5E94" w:rsidRDefault="000D1784" w:rsidP="00361C4F">
      <w:pPr>
        <w:pStyle w:val="Akapitzlist"/>
        <w:numPr>
          <w:ilvl w:val="0"/>
          <w:numId w:val="4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6BFD124C" w14:textId="77777777" w:rsidR="00A25EF9" w:rsidRPr="009E5E94" w:rsidRDefault="00137C71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66B3EAD0" w14:textId="77777777" w:rsidR="003C4222" w:rsidRPr="009E5E94" w:rsidRDefault="000D1784" w:rsidP="00361C4F">
      <w:pPr>
        <w:pStyle w:val="Akapitzlist"/>
        <w:numPr>
          <w:ilvl w:val="0"/>
          <w:numId w:val="2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9E5E9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9E5E94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</w:t>
      </w:r>
      <w:r w:rsidR="00526C9C" w:rsidRPr="009E5E9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ów – inne odpowiednie dokumenty,</w:t>
      </w:r>
    </w:p>
    <w:p w14:paraId="1F441B7C" w14:textId="77777777" w:rsidR="00526C9C" w:rsidRPr="009E5E94" w:rsidRDefault="00526C9C" w:rsidP="00361C4F">
      <w:pPr>
        <w:pStyle w:val="Akapitzlist"/>
        <w:numPr>
          <w:ilvl w:val="0"/>
          <w:numId w:val="2"/>
        </w:numPr>
        <w:spacing w:after="0" w:line="264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- </w:t>
      </w:r>
      <w:r w:rsidRPr="009E5E94">
        <w:rPr>
          <w:rFonts w:asciiTheme="minorHAnsi" w:hAnsiTheme="minorHAnsi" w:cstheme="minorHAnsi"/>
          <w:color w:val="auto"/>
          <w:sz w:val="20"/>
          <w:szCs w:val="20"/>
          <w:lang w:eastAsia="pl-PL"/>
        </w:rPr>
        <w:t>według wzoru załącznika nr 8 do SWZ.</w:t>
      </w:r>
    </w:p>
    <w:p w14:paraId="12DF296F" w14:textId="77777777" w:rsidR="008337F7" w:rsidRPr="009E5E94" w:rsidRDefault="008337F7" w:rsidP="00361C4F">
      <w:pPr>
        <w:tabs>
          <w:tab w:val="left" w:pos="709"/>
        </w:tabs>
        <w:spacing w:line="264" w:lineRule="auto"/>
        <w:jc w:val="both"/>
        <w:rPr>
          <w:rFonts w:asciiTheme="minorHAnsi" w:hAnsiTheme="minorHAnsi" w:cstheme="minorHAnsi"/>
        </w:rPr>
      </w:pPr>
    </w:p>
    <w:p w14:paraId="16454272" w14:textId="77777777" w:rsidR="00F03EA5" w:rsidRPr="009E5E94" w:rsidRDefault="00DF673C" w:rsidP="00361C4F">
      <w:pPr>
        <w:numPr>
          <w:ilvl w:val="0"/>
          <w:numId w:val="5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Sposób obliczenia ceny</w:t>
      </w:r>
      <w:r w:rsidR="00F03EA5" w:rsidRPr="009E5E94">
        <w:rPr>
          <w:rFonts w:asciiTheme="minorHAnsi" w:hAnsiTheme="minorHAnsi" w:cstheme="minorHAnsi"/>
          <w:b/>
          <w:bCs/>
        </w:rPr>
        <w:t>.</w:t>
      </w:r>
    </w:p>
    <w:p w14:paraId="7A12CEF3" w14:textId="77777777" w:rsidR="00DF673C" w:rsidRPr="009E5E94" w:rsidRDefault="00CC233A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14:paraId="3E9A41AE" w14:textId="77777777" w:rsidR="0052454F" w:rsidRPr="009E5E94" w:rsidRDefault="00DF673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Wykonawca obowiązany jest przedłożyć ofertę cenową zgodnie z Formularz</w:t>
      </w:r>
      <w:r w:rsidR="001E7EC9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14:paraId="3ED67E5D" w14:textId="77777777" w:rsidR="00763F5A" w:rsidRPr="009E5E94" w:rsidRDefault="00763F5A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3D15D8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E7EC9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526C9C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E7EC9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526C9C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ze zm.). 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5BA7A92" w14:textId="77777777" w:rsidR="00204F74" w:rsidRPr="009E5E94" w:rsidRDefault="00204F74" w:rsidP="00361C4F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1DFD0324" w14:textId="77777777" w:rsidR="00204F74" w:rsidRPr="009E5E94" w:rsidRDefault="00204F74" w:rsidP="00361C4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0E6E363A" w14:textId="77777777" w:rsidR="00CC233A" w:rsidRPr="009E5E94" w:rsidRDefault="00CC233A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352300C0" w14:textId="77777777" w:rsidR="005F5604" w:rsidRPr="009E5E94" w:rsidRDefault="005F5604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 ofercie, o której mowa w ust. 1, wykonawca ma obowiązek:</w:t>
      </w:r>
    </w:p>
    <w:p w14:paraId="1AE089A3" w14:textId="77777777" w:rsidR="005F5604" w:rsidRPr="009E5E94" w:rsidRDefault="005F5604" w:rsidP="00361C4F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330CFB6C" w14:textId="77777777" w:rsidR="005F5604" w:rsidRPr="009E5E94" w:rsidRDefault="005F5604" w:rsidP="00361C4F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14162379" w14:textId="77777777" w:rsidR="005F5604" w:rsidRPr="009E5E94" w:rsidRDefault="005F5604" w:rsidP="00361C4F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305B8624" w14:textId="77777777" w:rsidR="0052454F" w:rsidRPr="009E5E94" w:rsidRDefault="005F5604" w:rsidP="00361C4F">
      <w:pPr>
        <w:pStyle w:val="Akapitzlist"/>
        <w:numPr>
          <w:ilvl w:val="2"/>
          <w:numId w:val="19"/>
        </w:numPr>
        <w:spacing w:after="0" w:line="264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9E5E94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4235DADC" w14:textId="77777777" w:rsidR="00B53201" w:rsidRPr="009E5E94" w:rsidRDefault="00B53201" w:rsidP="00361C4F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271A0436" w14:textId="77777777" w:rsidR="0016104E" w:rsidRPr="009E5E94" w:rsidRDefault="0016104E" w:rsidP="00361C4F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2C2060BD" w14:textId="77777777" w:rsidR="0034006F" w:rsidRPr="009E5E94" w:rsidRDefault="0052454F" w:rsidP="00361C4F">
      <w:pPr>
        <w:numPr>
          <w:ilvl w:val="0"/>
          <w:numId w:val="5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9E5E94">
        <w:rPr>
          <w:rFonts w:asciiTheme="minorHAnsi" w:hAnsiTheme="minorHAnsi" w:cstheme="minorHAnsi"/>
          <w:b/>
        </w:rPr>
        <w:t>.</w:t>
      </w:r>
    </w:p>
    <w:p w14:paraId="712BF352" w14:textId="77777777" w:rsidR="0052454F" w:rsidRPr="009E5E94" w:rsidRDefault="0052454F" w:rsidP="00361C4F">
      <w:pPr>
        <w:pStyle w:val="Akapitzlist"/>
        <w:numPr>
          <w:ilvl w:val="1"/>
          <w:numId w:val="5"/>
        </w:numPr>
        <w:spacing w:after="0" w:line="264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9E5E94" w:rsidRPr="009E5E94" w14:paraId="37C42AFF" w14:textId="77777777" w:rsidTr="00CB7F8C">
        <w:trPr>
          <w:trHeight w:val="401"/>
        </w:trPr>
        <w:tc>
          <w:tcPr>
            <w:tcW w:w="807" w:type="dxa"/>
            <w:vAlign w:val="center"/>
          </w:tcPr>
          <w:p w14:paraId="3E2287A0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4DB9E243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6F29F5B6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9E5E94" w:rsidRPr="009E5E94" w14:paraId="1D52D55E" w14:textId="77777777" w:rsidTr="00CB7F8C">
        <w:tc>
          <w:tcPr>
            <w:tcW w:w="807" w:type="dxa"/>
            <w:vAlign w:val="center"/>
          </w:tcPr>
          <w:p w14:paraId="7BB2576B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03D09B76" w14:textId="77777777" w:rsidR="00CB7F8C" w:rsidRPr="009E5E94" w:rsidRDefault="00CB7F8C" w:rsidP="00361C4F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74E8AD72" w14:textId="77777777" w:rsidR="00CB7F8C" w:rsidRPr="009E5E94" w:rsidRDefault="00CB7F8C" w:rsidP="00361C4F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9E5E94" w:rsidRPr="009E5E94" w14:paraId="2EA7CCBF" w14:textId="77777777" w:rsidTr="00CB7F8C">
        <w:tc>
          <w:tcPr>
            <w:tcW w:w="807" w:type="dxa"/>
            <w:vAlign w:val="center"/>
          </w:tcPr>
          <w:p w14:paraId="0DD040CE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0952E785" w14:textId="77777777" w:rsidR="00CB7F8C" w:rsidRPr="009E5E94" w:rsidRDefault="00CB7F8C" w:rsidP="00361C4F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4C889422" w14:textId="77777777" w:rsidR="00CB7F8C" w:rsidRPr="009E5E94" w:rsidRDefault="00CB7F8C" w:rsidP="00361C4F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9E5E94" w:rsidRPr="009E5E94" w14:paraId="7350BD82" w14:textId="77777777" w:rsidTr="00CB7F8C">
        <w:tc>
          <w:tcPr>
            <w:tcW w:w="807" w:type="dxa"/>
            <w:vAlign w:val="center"/>
          </w:tcPr>
          <w:p w14:paraId="7666808B" w14:textId="77777777" w:rsidR="00CB7F8C" w:rsidRPr="009E5E94" w:rsidRDefault="00CB7F8C" w:rsidP="00361C4F">
            <w:pPr>
              <w:spacing w:line="264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555E476F" w14:textId="77777777" w:rsidR="00CB7F8C" w:rsidRPr="009E5E94" w:rsidRDefault="00CB7F8C" w:rsidP="00361C4F">
            <w:pPr>
              <w:spacing w:line="264" w:lineRule="auto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1CE75FBE" w14:textId="77777777" w:rsidR="00CB7F8C" w:rsidRPr="009E5E94" w:rsidRDefault="00CB7F8C" w:rsidP="00361C4F">
            <w:pPr>
              <w:spacing w:line="264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9E5E94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7B831AFC" w14:textId="77777777" w:rsidR="00CB7F8C" w:rsidRPr="009E5E94" w:rsidRDefault="00CB7F8C" w:rsidP="00361C4F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6FAF3200" w14:textId="77777777" w:rsidR="00CB7F8C" w:rsidRPr="009E5E94" w:rsidRDefault="00CB7F8C" w:rsidP="00361C4F">
      <w:pPr>
        <w:pStyle w:val="Akapitzlist"/>
        <w:numPr>
          <w:ilvl w:val="2"/>
          <w:numId w:val="5"/>
        </w:numPr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2F1E1EF7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3196B20A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7D38E7F8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0B281A18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1C7DCE15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</w:rPr>
        <w:t>W</w:t>
      </w:r>
      <w:r w:rsidRPr="009E5E94">
        <w:rPr>
          <w:rFonts w:asciiTheme="minorHAnsi" w:hAnsiTheme="minorHAnsi" w:cstheme="minorHAnsi"/>
          <w:b/>
          <w:vertAlign w:val="subscript"/>
        </w:rPr>
        <w:t>obliczana</w:t>
      </w:r>
      <w:r w:rsidRPr="009E5E94">
        <w:rPr>
          <w:rFonts w:asciiTheme="minorHAnsi" w:hAnsiTheme="minorHAnsi" w:cstheme="minorHAnsi"/>
          <w:b/>
        </w:rPr>
        <w:t xml:space="preserve"> = ((X</w:t>
      </w:r>
      <w:r w:rsidRPr="009E5E94">
        <w:rPr>
          <w:rFonts w:asciiTheme="minorHAnsi" w:hAnsiTheme="minorHAnsi" w:cstheme="minorHAnsi"/>
          <w:b/>
          <w:vertAlign w:val="subscript"/>
        </w:rPr>
        <w:t>max</w:t>
      </w:r>
      <w:r w:rsidRPr="009E5E94">
        <w:rPr>
          <w:rFonts w:asciiTheme="minorHAnsi" w:hAnsiTheme="minorHAnsi" w:cstheme="minorHAnsi"/>
          <w:b/>
        </w:rPr>
        <w:t xml:space="preserve"> - X</w:t>
      </w:r>
      <w:r w:rsidRPr="009E5E94">
        <w:rPr>
          <w:rFonts w:asciiTheme="minorHAnsi" w:hAnsiTheme="minorHAnsi" w:cstheme="minorHAnsi"/>
          <w:b/>
          <w:vertAlign w:val="subscript"/>
        </w:rPr>
        <w:t>obliczana</w:t>
      </w:r>
      <w:r w:rsidRPr="009E5E94">
        <w:rPr>
          <w:rFonts w:asciiTheme="minorHAnsi" w:hAnsiTheme="minorHAnsi" w:cstheme="minorHAnsi"/>
          <w:b/>
        </w:rPr>
        <w:t>) / (X</w:t>
      </w:r>
      <w:r w:rsidRPr="009E5E94">
        <w:rPr>
          <w:rFonts w:asciiTheme="minorHAnsi" w:hAnsiTheme="minorHAnsi" w:cstheme="minorHAnsi"/>
          <w:b/>
          <w:vertAlign w:val="subscript"/>
        </w:rPr>
        <w:t>max</w:t>
      </w:r>
      <w:r w:rsidRPr="009E5E94">
        <w:rPr>
          <w:rFonts w:asciiTheme="minorHAnsi" w:hAnsiTheme="minorHAnsi" w:cstheme="minorHAnsi"/>
          <w:b/>
        </w:rPr>
        <w:t xml:space="preserve"> - X</w:t>
      </w:r>
      <w:r w:rsidRPr="009E5E94">
        <w:rPr>
          <w:rFonts w:asciiTheme="minorHAnsi" w:hAnsiTheme="minorHAnsi" w:cstheme="minorHAnsi"/>
          <w:b/>
          <w:vertAlign w:val="subscript"/>
        </w:rPr>
        <w:t>min</w:t>
      </w:r>
      <w:r w:rsidRPr="009E5E94">
        <w:rPr>
          <w:rFonts w:asciiTheme="minorHAnsi" w:hAnsiTheme="minorHAnsi" w:cstheme="minorHAnsi"/>
          <w:b/>
        </w:rPr>
        <w:t>)) * W</w:t>
      </w:r>
      <w:r w:rsidRPr="009E5E94">
        <w:rPr>
          <w:rFonts w:asciiTheme="minorHAnsi" w:hAnsiTheme="minorHAnsi" w:cstheme="minorHAnsi"/>
          <w:b/>
          <w:vertAlign w:val="subscript"/>
        </w:rPr>
        <w:t>max</w:t>
      </w:r>
    </w:p>
    <w:p w14:paraId="2157BA6C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  <w:u w:val="single"/>
        </w:rPr>
        <w:t>Dane:</w:t>
      </w:r>
    </w:p>
    <w:p w14:paraId="3D977CF4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W</w:t>
      </w:r>
      <w:r w:rsidRPr="009E5E94">
        <w:rPr>
          <w:rFonts w:asciiTheme="minorHAnsi" w:hAnsiTheme="minorHAnsi" w:cstheme="minorHAnsi"/>
          <w:vertAlign w:val="subscript"/>
        </w:rPr>
        <w:t>obliczana</w:t>
      </w:r>
      <w:r w:rsidRPr="009E5E94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77A16D8F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W</w:t>
      </w:r>
      <w:r w:rsidRPr="009E5E94">
        <w:rPr>
          <w:rFonts w:asciiTheme="minorHAnsi" w:hAnsiTheme="minorHAnsi" w:cstheme="minorHAnsi"/>
          <w:vertAlign w:val="subscript"/>
        </w:rPr>
        <w:t>max</w:t>
      </w:r>
      <w:r w:rsidRPr="009E5E94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06F50DC0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X</w:t>
      </w:r>
      <w:r w:rsidRPr="009E5E94">
        <w:rPr>
          <w:rFonts w:asciiTheme="minorHAnsi" w:hAnsiTheme="minorHAnsi" w:cstheme="minorHAnsi"/>
          <w:vertAlign w:val="subscript"/>
        </w:rPr>
        <w:t>min</w:t>
      </w:r>
      <w:r w:rsidRPr="009E5E94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021D298A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X</w:t>
      </w:r>
      <w:r w:rsidRPr="009E5E94">
        <w:rPr>
          <w:rFonts w:asciiTheme="minorHAnsi" w:hAnsiTheme="minorHAnsi" w:cstheme="minorHAnsi"/>
          <w:vertAlign w:val="subscript"/>
        </w:rPr>
        <w:t>max</w:t>
      </w:r>
      <w:r w:rsidRPr="009E5E94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33CF3BBF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>X</w:t>
      </w:r>
      <w:r w:rsidRPr="009E5E94">
        <w:rPr>
          <w:rFonts w:asciiTheme="minorHAnsi" w:hAnsiTheme="minorHAnsi" w:cstheme="minorHAnsi"/>
          <w:vertAlign w:val="subscript"/>
        </w:rPr>
        <w:t>obliczana</w:t>
      </w:r>
      <w:r w:rsidRPr="009E5E94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3033D319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4F364637" w14:textId="77777777" w:rsidR="00CB7F8C" w:rsidRPr="009E5E94" w:rsidRDefault="00CB7F8C" w:rsidP="00361C4F">
      <w:pPr>
        <w:tabs>
          <w:tab w:val="left" w:pos="567"/>
        </w:tabs>
        <w:spacing w:line="264" w:lineRule="auto"/>
        <w:ind w:left="567"/>
        <w:rPr>
          <w:rFonts w:asciiTheme="minorHAnsi" w:hAnsiTheme="minorHAnsi" w:cstheme="minorHAnsi"/>
          <w:iCs/>
        </w:rPr>
      </w:pPr>
    </w:p>
    <w:p w14:paraId="7030878A" w14:textId="77777777" w:rsidR="00CB7F8C" w:rsidRPr="009E5E94" w:rsidRDefault="00CB7F8C" w:rsidP="00361C4F">
      <w:pPr>
        <w:pStyle w:val="Akapitzlist"/>
        <w:numPr>
          <w:ilvl w:val="2"/>
          <w:numId w:val="8"/>
        </w:numPr>
        <w:tabs>
          <w:tab w:val="left" w:pos="567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10CCB7FD" w14:textId="77777777" w:rsidR="00CB7F8C" w:rsidRPr="009E5E94" w:rsidRDefault="00CB7F8C" w:rsidP="00361C4F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18BB2C52" w14:textId="77777777" w:rsidR="00CB7F8C" w:rsidRPr="009E5E94" w:rsidRDefault="00CB7F8C" w:rsidP="00361C4F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5F9FFD3C" w14:textId="77777777" w:rsidR="00CB7F8C" w:rsidRPr="009E5E94" w:rsidRDefault="00CB7F8C" w:rsidP="00361C4F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14:paraId="17C2D086" w14:textId="77777777" w:rsidR="00CB7F8C" w:rsidRPr="009E5E94" w:rsidRDefault="00CB7F8C" w:rsidP="00361C4F">
      <w:pPr>
        <w:pStyle w:val="Akapitzlist"/>
        <w:numPr>
          <w:ilvl w:val="0"/>
          <w:numId w:val="13"/>
        </w:numPr>
        <w:tabs>
          <w:tab w:val="left" w:pos="993"/>
        </w:tabs>
        <w:spacing w:after="0" w:line="264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27C66379" w14:textId="77777777" w:rsidR="00CB7F8C" w:rsidRPr="009E5E94" w:rsidRDefault="00CB7F8C" w:rsidP="00361C4F">
      <w:pPr>
        <w:tabs>
          <w:tab w:val="left" w:pos="284"/>
        </w:tabs>
        <w:spacing w:line="264" w:lineRule="auto"/>
        <w:ind w:left="567"/>
        <w:jc w:val="both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14:paraId="00E2D4AE" w14:textId="77777777" w:rsidR="00CB7F8C" w:rsidRPr="009E5E94" w:rsidRDefault="00CB7F8C" w:rsidP="00361C4F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14:paraId="1905C1C6" w14:textId="77777777" w:rsidR="00CB7F8C" w:rsidRPr="009E5E94" w:rsidRDefault="00CB7F8C" w:rsidP="00361C4F">
      <w:pPr>
        <w:pStyle w:val="Akapitzlist"/>
        <w:spacing w:after="0" w:line="264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0CE78301" w14:textId="77777777" w:rsidR="00CB7F8C" w:rsidRPr="009E5E94" w:rsidRDefault="00CB7F8C" w:rsidP="00361C4F">
      <w:pPr>
        <w:pStyle w:val="Akapitzlist"/>
        <w:numPr>
          <w:ilvl w:val="2"/>
          <w:numId w:val="8"/>
        </w:numPr>
        <w:tabs>
          <w:tab w:val="left" w:pos="284"/>
        </w:tabs>
        <w:spacing w:after="0" w:line="264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28997393" w14:textId="77777777" w:rsidR="00CB7F8C" w:rsidRPr="009E5E94" w:rsidRDefault="00CB7F8C" w:rsidP="00361C4F">
      <w:pPr>
        <w:pStyle w:val="Akapitzlist"/>
        <w:tabs>
          <w:tab w:val="left" w:pos="284"/>
        </w:tabs>
        <w:spacing w:after="0" w:line="264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9E5E94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21F3A50F" w14:textId="77777777" w:rsidR="00CB7F8C" w:rsidRPr="009E5E94" w:rsidRDefault="00CB7F8C" w:rsidP="00361C4F">
      <w:pPr>
        <w:suppressAutoHyphens w:val="0"/>
        <w:spacing w:line="264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9E5E94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1B0FF9B2" w14:textId="77777777" w:rsidR="0052454F" w:rsidRPr="009E5E94" w:rsidRDefault="0052454F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4EEAD733" w14:textId="77777777" w:rsidR="0052454F" w:rsidRPr="009E5E94" w:rsidRDefault="0052454F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14:paraId="224EA432" w14:textId="77777777" w:rsidR="0052454F" w:rsidRPr="009E5E94" w:rsidRDefault="00B8498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3DFDDA18" w14:textId="77777777" w:rsidR="0052454F" w:rsidRPr="009E5E94" w:rsidRDefault="0052454F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4EA4B2F2" w14:textId="77777777" w:rsidR="0052454F" w:rsidRPr="009E5E94" w:rsidRDefault="0052454F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01789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</w:t>
      </w:r>
      <w:r w:rsidR="003D15D8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usług </w:t>
      </w:r>
      <w:r w:rsidR="00526C9C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2024 r., poz. 361, ze zm.)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F71BACB" w14:textId="77777777" w:rsidR="0052454F" w:rsidRPr="009E5E94" w:rsidRDefault="0052454F" w:rsidP="00361C4F">
      <w:pPr>
        <w:pStyle w:val="Akapitzlist"/>
        <w:spacing w:after="0" w:line="264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6917BF28" w14:textId="77777777" w:rsidR="00601F1F" w:rsidRPr="009E5E94" w:rsidRDefault="0052454F" w:rsidP="00361C4F">
      <w:pPr>
        <w:numPr>
          <w:ilvl w:val="0"/>
          <w:numId w:val="5"/>
        </w:numPr>
        <w:tabs>
          <w:tab w:val="left" w:pos="709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9E5E94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9E5E94">
        <w:rPr>
          <w:rFonts w:asciiTheme="minorHAnsi" w:hAnsiTheme="minorHAnsi" w:cstheme="minorHAnsi"/>
          <w:b/>
        </w:rPr>
        <w:t>.</w:t>
      </w:r>
    </w:p>
    <w:p w14:paraId="4F0D5153" w14:textId="77777777" w:rsidR="00143041" w:rsidRPr="009E5E94" w:rsidRDefault="00BF1565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CF5B74A" w14:textId="77777777" w:rsidR="00143041" w:rsidRPr="009E5E94" w:rsidRDefault="00BF1565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9857F6E" w14:textId="77777777" w:rsidR="00143041" w:rsidRPr="009E5E94" w:rsidRDefault="00143041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617667DD" w14:textId="77777777" w:rsidR="00143041" w:rsidRPr="009E5E94" w:rsidRDefault="00143041" w:rsidP="00361C4F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pełnomocnictwo, jeżeli umowę podpisuje pełnomocnik;</w:t>
      </w:r>
    </w:p>
    <w:p w14:paraId="167B7F60" w14:textId="77777777" w:rsidR="00143041" w:rsidRPr="009E5E94" w:rsidRDefault="00143041" w:rsidP="00361C4F">
      <w:pPr>
        <w:numPr>
          <w:ilvl w:val="0"/>
          <w:numId w:val="10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9E5E94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1AD2438B" w14:textId="77777777" w:rsidR="00911CC1" w:rsidRPr="009E5E94" w:rsidRDefault="007338BC" w:rsidP="00361C4F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F75F1C8" w14:textId="77777777" w:rsidR="00DB3B03" w:rsidRPr="009E5E94" w:rsidRDefault="00DB3B03" w:rsidP="00361C4F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3AC947AB" w14:textId="77777777" w:rsidR="00813EB8" w:rsidRPr="009E5E94" w:rsidRDefault="007338BC" w:rsidP="00361C4F">
      <w:pPr>
        <w:numPr>
          <w:ilvl w:val="0"/>
          <w:numId w:val="5"/>
        </w:numPr>
        <w:tabs>
          <w:tab w:val="left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E5E94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9E5E94">
        <w:rPr>
          <w:rFonts w:asciiTheme="minorHAnsi" w:hAnsiTheme="minorHAnsi" w:cstheme="minorHAnsi"/>
          <w:b/>
        </w:rPr>
        <w:t>.</w:t>
      </w:r>
    </w:p>
    <w:p w14:paraId="56CF45EF" w14:textId="77777777" w:rsidR="007338BC" w:rsidRPr="009E5E94" w:rsidRDefault="007338B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68BAC15B" w14:textId="77777777" w:rsidR="007338BC" w:rsidRPr="009E5E94" w:rsidRDefault="007338B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5F98B099" w14:textId="77777777" w:rsidR="007338BC" w:rsidRPr="009E5E94" w:rsidRDefault="007338BC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7FBBD70A" w14:textId="77777777" w:rsidR="007338BC" w:rsidRPr="009E5E94" w:rsidRDefault="000D1AC8" w:rsidP="00361C4F">
      <w:pPr>
        <w:pStyle w:val="Akapitzlist"/>
        <w:numPr>
          <w:ilvl w:val="2"/>
          <w:numId w:val="5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64358554" w14:textId="77777777" w:rsidR="007338BC" w:rsidRPr="009E5E94" w:rsidRDefault="007338B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7448DA87" w14:textId="77777777" w:rsidR="007338BC" w:rsidRPr="009E5E94" w:rsidRDefault="007338B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9E5E94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29F46647" w14:textId="77777777" w:rsidR="007338BC" w:rsidRPr="009E5E94" w:rsidRDefault="007338BC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200487BD" w14:textId="77777777" w:rsidR="00AA7AA3" w:rsidRPr="009E5E94" w:rsidRDefault="00AA7AA3" w:rsidP="00361C4F">
      <w:pPr>
        <w:pStyle w:val="Akapitzlist"/>
        <w:spacing w:after="0" w:line="264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68D81E3F" w14:textId="77777777" w:rsidR="00A44DA6" w:rsidRPr="009E5E94" w:rsidRDefault="00C10642" w:rsidP="00361C4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460D46C1" w14:textId="77777777" w:rsidR="00A44DA6" w:rsidRPr="009E5E94" w:rsidRDefault="00A44DA6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06603B39" w14:textId="77777777" w:rsidR="00BA551C" w:rsidRPr="009E5E94" w:rsidRDefault="00A44DA6" w:rsidP="00361C4F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34CCBCC5" w14:textId="77777777" w:rsidR="00A44DA6" w:rsidRPr="009E5E94" w:rsidRDefault="00A44DA6" w:rsidP="00361C4F">
      <w:pPr>
        <w:pStyle w:val="Akapitzlist"/>
        <w:numPr>
          <w:ilvl w:val="2"/>
          <w:numId w:val="11"/>
        </w:numPr>
        <w:spacing w:after="0" w:line="264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2D729AD9" w14:textId="77777777" w:rsidR="00A44DA6" w:rsidRPr="009E5E94" w:rsidRDefault="00A44DA6" w:rsidP="00361C4F">
      <w:pPr>
        <w:spacing w:line="264" w:lineRule="auto"/>
        <w:ind w:left="851" w:hanging="284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- podając uzasadnienie faktyczne i prawne </w:t>
      </w:r>
      <w:r w:rsidR="00BA551C" w:rsidRPr="009E5E94">
        <w:rPr>
          <w:rFonts w:asciiTheme="minorHAnsi" w:hAnsiTheme="minorHAnsi" w:cstheme="minorHAnsi"/>
        </w:rPr>
        <w:t>[art. 253 ust. 1].</w:t>
      </w:r>
    </w:p>
    <w:p w14:paraId="20AB4309" w14:textId="77777777" w:rsidR="00A44DA6" w:rsidRPr="009E5E94" w:rsidRDefault="00A44DA6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5377FB1" w14:textId="77777777" w:rsidR="00A44DA6" w:rsidRPr="009E5E94" w:rsidRDefault="00AB0318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BA551C"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st. 2 i art.  260 ust. 2].</w:t>
      </w:r>
    </w:p>
    <w:p w14:paraId="1D2A97D3" w14:textId="77777777" w:rsidR="00C10642" w:rsidRPr="009E5E94" w:rsidRDefault="00C10642" w:rsidP="00361C4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060F2A0F" w14:textId="77777777" w:rsidR="00674AF0" w:rsidRPr="009E5E94" w:rsidRDefault="00674AF0" w:rsidP="00361C4F">
      <w:pPr>
        <w:spacing w:line="264" w:lineRule="auto"/>
      </w:pPr>
    </w:p>
    <w:p w14:paraId="0ECD41F7" w14:textId="77777777" w:rsidR="007338BC" w:rsidRPr="009E5E94" w:rsidRDefault="00AA7AA3" w:rsidP="00361C4F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9E5E94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73686344" w14:textId="77777777" w:rsidR="00AA7AA3" w:rsidRPr="009E5E94" w:rsidRDefault="00AA7AA3" w:rsidP="00361C4F">
      <w:pPr>
        <w:pStyle w:val="Tekstpodstawowywcity"/>
        <w:numPr>
          <w:ilvl w:val="1"/>
          <w:numId w:val="5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9E5E94">
        <w:rPr>
          <w:rFonts w:asciiTheme="minorHAnsi" w:hAnsiTheme="minorHAnsi" w:cstheme="minorHAnsi"/>
          <w:sz w:val="20"/>
        </w:rPr>
        <w:t>Klauzula informacyjna.</w:t>
      </w:r>
    </w:p>
    <w:p w14:paraId="06B50CEF" w14:textId="77777777" w:rsidR="00F03868" w:rsidRPr="009E5E94" w:rsidRDefault="00F03868" w:rsidP="00361C4F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ind w:left="426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6ABDEF95" w14:textId="77777777" w:rsidR="00EB7180" w:rsidRPr="009E5E94" w:rsidRDefault="00EB7180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/>
        <w:jc w:val="both"/>
        <w:rPr>
          <w:rFonts w:ascii="Calibri" w:eastAsia="Calibri" w:hAnsi="Calibri" w:cs="Calibri"/>
          <w:iCs/>
        </w:rPr>
      </w:pPr>
      <w:r w:rsidRPr="009E5E94">
        <w:rPr>
          <w:rFonts w:ascii="Calibri" w:eastAsia="Calibri" w:hAnsi="Calibri" w:cs="Calibri"/>
          <w:iCs/>
        </w:rPr>
        <w:t>Administratorem Pani/Pana danych osobowych jest Ośrodek Sportu i Rekreacji w Gostyniu, ul. Starogostyńska 9a, 63-800 Gostyń Kontakt z administratorem jest możliwy także za pomocą adresu mailowego osir@gostyn.pl</w:t>
      </w:r>
    </w:p>
    <w:p w14:paraId="139D2144" w14:textId="77777777" w:rsidR="00EB7180" w:rsidRPr="009E5E94" w:rsidRDefault="00EB7180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  <w:iCs/>
        </w:rPr>
        <w:t>W podmiocie jest wyznaczona osoba nadzorująca przestrzeganie zasad ochrony danych - kontakt z Inspektorem Ochrony Danych – e-mail: aleksandra@eduodo.pl lub iod@eduodo.pl</w:t>
      </w:r>
      <w:r w:rsidRPr="009E5E94">
        <w:rPr>
          <w:rFonts w:ascii="Calibri" w:eastAsia="Calibri" w:hAnsi="Calibri" w:cs="Calibri"/>
        </w:rPr>
        <w:t xml:space="preserve">. </w:t>
      </w:r>
    </w:p>
    <w:p w14:paraId="0E11E408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Pani/Pana dane osobowe przetwarzane będą na podstawie art. 6 ust. 1 lit. c</w:t>
      </w:r>
      <w:r w:rsidRPr="009E5E94">
        <w:rPr>
          <w:rFonts w:ascii="Calibri" w:eastAsia="Calibri" w:hAnsi="Calibri" w:cs="Calibri"/>
          <w:i/>
        </w:rPr>
        <w:t xml:space="preserve"> </w:t>
      </w:r>
      <w:r w:rsidRPr="009E5E94">
        <w:rPr>
          <w:rFonts w:ascii="Calibri" w:eastAsia="Calibri" w:hAnsi="Calibri" w:cs="Calibri"/>
        </w:rPr>
        <w:t>RODO w celu związanym                              z przedmiotowym postępowaniem o udzielenie zamówienia publicznego prowadzonym w trybie podstawowym bez negocjacji pn. „</w:t>
      </w:r>
      <w:r w:rsidR="00526C9C" w:rsidRPr="009E5E94">
        <w:rPr>
          <w:rFonts w:ascii="Calibri" w:eastAsia="Calibri" w:hAnsi="Calibri" w:cs="Calibri"/>
          <w:bCs/>
          <w:i/>
          <w:iCs/>
        </w:rPr>
        <w:t>Remont części tarasowej na krytej pływalni – konstrukcja i zabudowa</w:t>
      </w:r>
      <w:r w:rsidR="00247764" w:rsidRPr="009E5E94">
        <w:rPr>
          <w:rFonts w:ascii="Calibri" w:eastAsia="Calibri" w:hAnsi="Calibri" w:cs="Calibri"/>
          <w:bCs/>
          <w:i/>
          <w:iCs/>
        </w:rPr>
        <w:t>”</w:t>
      </w:r>
      <w:r w:rsidRPr="009E5E94">
        <w:rPr>
          <w:rFonts w:ascii="Calibri" w:eastAsia="Calibri" w:hAnsi="Calibri" w:cs="Calibri"/>
          <w:i/>
        </w:rPr>
        <w:t>”.</w:t>
      </w:r>
    </w:p>
    <w:p w14:paraId="5F65AE78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5AE307D6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52B07934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57269F46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14:paraId="7FB92308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posiada Pani/Pan:</w:t>
      </w:r>
    </w:p>
    <w:p w14:paraId="7C81EB9B" w14:textId="77777777" w:rsidR="00F03868" w:rsidRPr="009E5E94" w:rsidRDefault="00F03868" w:rsidP="00361C4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na podstawie art. 15 RODO prawo dostępu do danych osobowych Pani/Pana dotyczących;</w:t>
      </w:r>
    </w:p>
    <w:p w14:paraId="1F388356" w14:textId="77777777" w:rsidR="00F03868" w:rsidRPr="009E5E94" w:rsidRDefault="00F03868" w:rsidP="00361C4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>na podstawie art. 16 RODO prawo do sprostowania Pani/Pana danych osobowych;</w:t>
      </w:r>
    </w:p>
    <w:p w14:paraId="56132E9E" w14:textId="77777777" w:rsidR="00F03868" w:rsidRPr="009E5E94" w:rsidRDefault="00F03868" w:rsidP="00361C4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</w:rPr>
      </w:pPr>
      <w:r w:rsidRPr="009E5E94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8F03BF7" w14:textId="77777777" w:rsidR="00F03868" w:rsidRPr="009E5E94" w:rsidRDefault="00F03868" w:rsidP="00361C4F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14:paraId="73394107" w14:textId="77777777" w:rsidR="00F03868" w:rsidRPr="009E5E94" w:rsidRDefault="00F03868" w:rsidP="00361C4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4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>nie przysługuje Pani/Panu:</w:t>
      </w:r>
    </w:p>
    <w:p w14:paraId="7680A2A0" w14:textId="77777777" w:rsidR="00F03868" w:rsidRPr="009E5E94" w:rsidRDefault="00F03868" w:rsidP="00361C4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>w związku z art. 17 ust. 3 lit. b, d lub e RODO prawo do usunięcia danych osobowych;</w:t>
      </w:r>
    </w:p>
    <w:p w14:paraId="3FEBC258" w14:textId="77777777" w:rsidR="00F03868" w:rsidRPr="009E5E94" w:rsidRDefault="00F03868" w:rsidP="00361C4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>prawo do przenoszenia danych osobowych, o którym mowa w art. 20 RODO;</w:t>
      </w:r>
    </w:p>
    <w:p w14:paraId="528B8B4D" w14:textId="77777777" w:rsidR="00F03868" w:rsidRPr="009E5E94" w:rsidRDefault="00F03868" w:rsidP="00361C4F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64" w:lineRule="auto"/>
        <w:ind w:left="993"/>
        <w:jc w:val="both"/>
        <w:rPr>
          <w:rFonts w:ascii="Calibri" w:eastAsia="Calibri" w:hAnsi="Calibri" w:cs="Calibri"/>
          <w:i/>
        </w:rPr>
      </w:pPr>
      <w:r w:rsidRPr="009E5E94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E6BE0F0" w14:textId="77777777" w:rsidR="00FA25D5" w:rsidRPr="009E5E94" w:rsidRDefault="00AA7AA3" w:rsidP="00361C4F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9E5E94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1BA13A78" w14:textId="77777777" w:rsidR="00AA7AA3" w:rsidRPr="009E5E94" w:rsidRDefault="00AA7AA3" w:rsidP="00361C4F">
      <w:pPr>
        <w:pStyle w:val="Tekstpodstawowywcity"/>
        <w:numPr>
          <w:ilvl w:val="1"/>
          <w:numId w:val="5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9E5E94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134CDAEC" w14:textId="77777777" w:rsidR="00AA7AA3" w:rsidRPr="009E5E94" w:rsidRDefault="005116CD" w:rsidP="00361C4F">
      <w:pPr>
        <w:tabs>
          <w:tab w:val="left" w:pos="97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1 – </w:t>
      </w:r>
      <w:r w:rsidRPr="009E5E94">
        <w:rPr>
          <w:rFonts w:asciiTheme="minorHAnsi" w:hAnsiTheme="minorHAnsi" w:cstheme="minorHAnsi"/>
        </w:rPr>
        <w:tab/>
      </w:r>
      <w:r w:rsidR="00AF6870" w:rsidRPr="009E5E94">
        <w:rPr>
          <w:rFonts w:asciiTheme="minorHAnsi" w:hAnsiTheme="minorHAnsi" w:cstheme="minorHAnsi"/>
          <w:bCs/>
          <w:iCs/>
        </w:rPr>
        <w:t>Formularz ofertowy</w:t>
      </w:r>
      <w:r w:rsidR="00AA7AA3" w:rsidRPr="009E5E94">
        <w:rPr>
          <w:rFonts w:asciiTheme="minorHAnsi" w:hAnsiTheme="minorHAnsi" w:cstheme="minorHAnsi"/>
        </w:rPr>
        <w:t xml:space="preserve">. </w:t>
      </w:r>
    </w:p>
    <w:p w14:paraId="06775499" w14:textId="77777777" w:rsidR="00AA7AA3" w:rsidRPr="009E5E94" w:rsidRDefault="00AA7AA3" w:rsidP="00361C4F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2 – </w:t>
      </w:r>
      <w:r w:rsidRPr="009E5E94">
        <w:rPr>
          <w:rFonts w:asciiTheme="minorHAnsi" w:hAnsiTheme="minorHAnsi" w:cstheme="minorHAnsi"/>
        </w:rPr>
        <w:tab/>
      </w:r>
      <w:r w:rsidR="005116CD" w:rsidRPr="009E5E94">
        <w:rPr>
          <w:rFonts w:asciiTheme="minorHAnsi" w:hAnsiTheme="minorHAnsi" w:cstheme="minorHAnsi"/>
          <w:bCs/>
        </w:rPr>
        <w:t>Opis przedmiotu zamówienia</w:t>
      </w:r>
      <w:r w:rsidRPr="009E5E94">
        <w:rPr>
          <w:rFonts w:asciiTheme="minorHAnsi" w:hAnsiTheme="minorHAnsi" w:cstheme="minorHAnsi"/>
        </w:rPr>
        <w:t>.</w:t>
      </w:r>
    </w:p>
    <w:p w14:paraId="2AF52249" w14:textId="77777777" w:rsidR="00460926" w:rsidRPr="009E5E94" w:rsidRDefault="00460926" w:rsidP="00361C4F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3 – </w:t>
      </w:r>
      <w:r w:rsidRPr="009E5E94">
        <w:rPr>
          <w:rFonts w:asciiTheme="minorHAnsi" w:hAnsiTheme="minorHAnsi" w:cstheme="minorHAnsi"/>
        </w:rPr>
        <w:tab/>
      </w:r>
      <w:r w:rsidRPr="009E5E94">
        <w:rPr>
          <w:rFonts w:asciiTheme="minorHAnsi" w:hAnsiTheme="minorHAnsi" w:cstheme="minorHAnsi"/>
          <w:bCs/>
        </w:rPr>
        <w:t>Projekt umowy</w:t>
      </w:r>
      <w:r w:rsidRPr="009E5E94">
        <w:rPr>
          <w:rFonts w:asciiTheme="minorHAnsi" w:hAnsiTheme="minorHAnsi" w:cstheme="minorHAnsi"/>
        </w:rPr>
        <w:t>.</w:t>
      </w:r>
    </w:p>
    <w:p w14:paraId="193126E9" w14:textId="77777777" w:rsidR="00AA7AA3" w:rsidRPr="009E5E94" w:rsidRDefault="00AA7AA3" w:rsidP="00361C4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</w:t>
      </w:r>
      <w:r w:rsidR="00460926" w:rsidRPr="009E5E94">
        <w:rPr>
          <w:rFonts w:asciiTheme="minorHAnsi" w:hAnsiTheme="minorHAnsi" w:cstheme="minorHAnsi"/>
        </w:rPr>
        <w:t>4</w:t>
      </w:r>
      <w:r w:rsidRPr="009E5E94">
        <w:rPr>
          <w:rFonts w:asciiTheme="minorHAnsi" w:hAnsiTheme="minorHAnsi" w:cstheme="minorHAnsi"/>
        </w:rPr>
        <w:t xml:space="preserve"> – </w:t>
      </w:r>
      <w:r w:rsidRPr="009E5E94">
        <w:rPr>
          <w:rFonts w:asciiTheme="minorHAnsi" w:hAnsiTheme="minorHAnsi" w:cstheme="minorHAnsi"/>
        </w:rPr>
        <w:tab/>
      </w:r>
      <w:r w:rsidR="000D1784" w:rsidRPr="009E5E94">
        <w:rPr>
          <w:rFonts w:asciiTheme="minorHAnsi" w:hAnsiTheme="minorHAnsi" w:cstheme="minorHAnsi"/>
        </w:rPr>
        <w:t xml:space="preserve">Wykaz robót budowlanych wykonanych nie wcześniej niż w okresie ostatnich 5 lat, </w:t>
      </w:r>
      <w:r w:rsidR="00B16B1E" w:rsidRPr="009E5E94">
        <w:rPr>
          <w:rFonts w:asciiTheme="minorHAnsi" w:hAnsiTheme="minorHAnsi" w:cstheme="minorHAnsi"/>
        </w:rPr>
        <w:t xml:space="preserve">                            </w:t>
      </w:r>
      <w:r w:rsidR="000D1784" w:rsidRPr="009E5E94">
        <w:rPr>
          <w:rFonts w:asciiTheme="minorHAnsi" w:hAnsiTheme="minorHAnsi" w:cstheme="minorHAnsi"/>
        </w:rPr>
        <w:t>a jeżeli okres prowadzenia dz</w:t>
      </w:r>
      <w:r w:rsidR="000D1784" w:rsidRPr="009E5E94">
        <w:rPr>
          <w:rFonts w:asciiTheme="minorHAnsi" w:hAnsiTheme="minorHAnsi" w:cstheme="minorHAnsi"/>
          <w:b/>
        </w:rPr>
        <w:t>ia</w:t>
      </w:r>
      <w:r w:rsidR="000D1784" w:rsidRPr="009E5E94">
        <w:rPr>
          <w:rFonts w:asciiTheme="minorHAnsi" w:hAnsiTheme="minorHAnsi" w:cstheme="minorHAnsi"/>
        </w:rPr>
        <w:t>łalności jest krótszy – w tym okresie, wraz z podaniem ich rodzaju, wartości, daty i miejsca wykonania oraz podmiotów, na rzecz których roboty te zostały wykonane</w:t>
      </w:r>
      <w:r w:rsidR="000D1784" w:rsidRPr="009E5E94">
        <w:rPr>
          <w:rFonts w:asciiTheme="minorHAnsi" w:hAnsiTheme="minorHAnsi" w:cstheme="minorHAnsi"/>
          <w:b/>
        </w:rPr>
        <w:t xml:space="preserve">  </w:t>
      </w:r>
      <w:r w:rsidRPr="009E5E94">
        <w:rPr>
          <w:rFonts w:asciiTheme="minorHAnsi" w:hAnsiTheme="minorHAnsi" w:cstheme="minorHAnsi"/>
        </w:rPr>
        <w:t>.</w:t>
      </w:r>
    </w:p>
    <w:p w14:paraId="0DAE6AB3" w14:textId="77777777" w:rsidR="00AF6870" w:rsidRPr="009E5E94" w:rsidRDefault="00AF6870" w:rsidP="00361C4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5 – </w:t>
      </w:r>
      <w:r w:rsidRPr="009E5E94">
        <w:rPr>
          <w:rFonts w:asciiTheme="minorHAnsi" w:hAnsiTheme="minorHAnsi" w:cstheme="minorHAnsi"/>
        </w:rPr>
        <w:tab/>
      </w:r>
      <w:r w:rsidRPr="009E5E94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9E5E94">
        <w:rPr>
          <w:rFonts w:asciiTheme="minorHAnsi" w:hAnsiTheme="minorHAnsi" w:cstheme="minorHAnsi"/>
        </w:rPr>
        <w:t>.</w:t>
      </w:r>
    </w:p>
    <w:p w14:paraId="77401563" w14:textId="77777777" w:rsidR="00C13B66" w:rsidRPr="009E5E94" w:rsidRDefault="00AA7AA3" w:rsidP="00361C4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</w:t>
      </w:r>
      <w:r w:rsidR="00AF6870" w:rsidRPr="009E5E94">
        <w:rPr>
          <w:rFonts w:asciiTheme="minorHAnsi" w:hAnsiTheme="minorHAnsi" w:cstheme="minorHAnsi"/>
        </w:rPr>
        <w:t>6</w:t>
      </w:r>
      <w:r w:rsidRPr="009E5E94">
        <w:rPr>
          <w:rFonts w:asciiTheme="minorHAnsi" w:hAnsiTheme="minorHAnsi" w:cstheme="minorHAnsi"/>
        </w:rPr>
        <w:t xml:space="preserve"> – </w:t>
      </w:r>
      <w:r w:rsidRPr="009E5E94">
        <w:rPr>
          <w:rFonts w:asciiTheme="minorHAnsi" w:hAnsiTheme="minorHAnsi" w:cstheme="minorHAnsi"/>
        </w:rPr>
        <w:tab/>
      </w:r>
      <w:r w:rsidR="00CB6511" w:rsidRPr="009E5E94">
        <w:rPr>
          <w:rFonts w:asciiTheme="minorHAnsi" w:hAnsiTheme="minorHAnsi" w:cstheme="minorHAnsi"/>
          <w:bCs/>
          <w:iCs/>
        </w:rPr>
        <w:t>Oświadczenia Podmiotu udostępniającego zasoby</w:t>
      </w:r>
      <w:r w:rsidRPr="009E5E94">
        <w:rPr>
          <w:rFonts w:asciiTheme="minorHAnsi" w:hAnsiTheme="minorHAnsi" w:cstheme="minorHAnsi"/>
        </w:rPr>
        <w:t>.</w:t>
      </w:r>
    </w:p>
    <w:p w14:paraId="7081784A" w14:textId="77777777" w:rsidR="00526C9C" w:rsidRPr="009E5E94" w:rsidRDefault="008138E0" w:rsidP="00526C9C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7 – </w:t>
      </w:r>
      <w:r w:rsidRPr="009E5E94">
        <w:rPr>
          <w:rFonts w:asciiTheme="minorHAnsi" w:hAnsiTheme="minorHAnsi" w:cstheme="minorHAnsi"/>
        </w:rPr>
        <w:tab/>
      </w:r>
      <w:r w:rsidRPr="009E5E94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14:paraId="31F09C81" w14:textId="77777777" w:rsidR="0016104E" w:rsidRPr="009E5E94" w:rsidRDefault="0016104E" w:rsidP="0016104E">
      <w:pPr>
        <w:tabs>
          <w:tab w:val="left" w:pos="972"/>
          <w:tab w:val="left" w:pos="2694"/>
          <w:tab w:val="left" w:pos="3402"/>
        </w:tabs>
        <w:ind w:left="2410" w:hanging="1985"/>
        <w:jc w:val="both"/>
        <w:rPr>
          <w:rFonts w:asciiTheme="minorHAnsi" w:hAnsiTheme="minorHAnsi" w:cstheme="minorHAnsi"/>
          <w:lang w:eastAsia="pl-PL"/>
        </w:rPr>
      </w:pPr>
      <w:r w:rsidRPr="009E5E94">
        <w:rPr>
          <w:rFonts w:asciiTheme="minorHAnsi" w:hAnsiTheme="minorHAnsi" w:cstheme="minorHAnsi"/>
        </w:rPr>
        <w:t xml:space="preserve">Załącznik nr 8 – </w:t>
      </w:r>
      <w:r w:rsidRPr="009E5E94">
        <w:rPr>
          <w:rFonts w:asciiTheme="minorHAnsi" w:hAnsiTheme="minorHAnsi" w:cstheme="minorHAnsi"/>
        </w:rPr>
        <w:tab/>
      </w:r>
      <w:r w:rsidRPr="009E5E94">
        <w:rPr>
          <w:rFonts w:asciiTheme="minorHAnsi" w:hAnsiTheme="minorHAnsi" w:cstheme="minorHAnsi"/>
          <w:lang w:eastAsia="pl-PL"/>
        </w:rPr>
        <w:t>Wykaz osób.</w:t>
      </w:r>
    </w:p>
    <w:p w14:paraId="76B0D0CF" w14:textId="77777777" w:rsidR="007E521C" w:rsidRPr="009E5E94" w:rsidRDefault="00526C9C" w:rsidP="00526C9C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9E5E94">
        <w:rPr>
          <w:rFonts w:asciiTheme="minorHAnsi" w:hAnsiTheme="minorHAnsi" w:cstheme="minorHAnsi"/>
        </w:rPr>
        <w:t xml:space="preserve">Załącznik nr 9 – </w:t>
      </w:r>
      <w:r w:rsidRPr="009E5E94">
        <w:rPr>
          <w:rFonts w:asciiTheme="minorHAnsi" w:hAnsiTheme="minorHAnsi" w:cstheme="minorHAnsi"/>
        </w:rPr>
        <w:tab/>
        <w:t>Wzór Protokołu z odbycia wizji lokalnej</w:t>
      </w:r>
    </w:p>
    <w:p w14:paraId="78478E21" w14:textId="77777777" w:rsidR="00BF2BEC" w:rsidRPr="009E5E94" w:rsidRDefault="00BF2BEC" w:rsidP="00361C4F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6C248EC8" w14:textId="77777777" w:rsidR="00BF2BEC" w:rsidRPr="009E5E94" w:rsidRDefault="00BF2BEC" w:rsidP="00361C4F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5186862B" w14:textId="04A820A7" w:rsidR="00301199" w:rsidRPr="009E5E94" w:rsidRDefault="004C6032" w:rsidP="00361C4F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9E5E94">
        <w:rPr>
          <w:rFonts w:asciiTheme="minorHAnsi" w:hAnsiTheme="minorHAnsi" w:cstheme="minorHAnsi"/>
          <w:iCs/>
        </w:rPr>
        <w:t xml:space="preserve">Z dniem </w:t>
      </w:r>
      <w:r w:rsidR="000A7102" w:rsidRPr="009E5E94">
        <w:rPr>
          <w:rFonts w:asciiTheme="minorHAnsi" w:hAnsiTheme="minorHAnsi" w:cstheme="minorHAnsi"/>
          <w:iCs/>
        </w:rPr>
        <w:t>9</w:t>
      </w:r>
      <w:r w:rsidR="00526C9C" w:rsidRPr="009E5E94">
        <w:rPr>
          <w:rFonts w:asciiTheme="minorHAnsi" w:hAnsiTheme="minorHAnsi" w:cstheme="minorHAnsi"/>
          <w:iCs/>
        </w:rPr>
        <w:t xml:space="preserve"> września 2024</w:t>
      </w:r>
      <w:r w:rsidR="00AE4524" w:rsidRPr="009E5E94">
        <w:rPr>
          <w:rFonts w:asciiTheme="minorHAnsi" w:hAnsiTheme="minorHAnsi" w:cstheme="minorHAnsi"/>
          <w:iCs/>
        </w:rPr>
        <w:t xml:space="preserve"> r. zatwierdzam specyfikację </w:t>
      </w:r>
      <w:r w:rsidRPr="009E5E94">
        <w:rPr>
          <w:rFonts w:asciiTheme="minorHAnsi" w:hAnsiTheme="minorHAnsi" w:cstheme="minorHAnsi"/>
          <w:iCs/>
        </w:rPr>
        <w:t>warunków zamówienia.</w:t>
      </w:r>
    </w:p>
    <w:p w14:paraId="30D5EEAC" w14:textId="77777777" w:rsidR="00C13B66" w:rsidRPr="009E5E94" w:rsidRDefault="00C13B66" w:rsidP="00361C4F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C6FF845" w14:textId="77777777" w:rsidR="00C13B66" w:rsidRPr="009E5E94" w:rsidRDefault="00C13B66" w:rsidP="00361C4F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3E942DB5" w14:textId="77777777" w:rsidR="00EB7180" w:rsidRPr="009E5E94" w:rsidRDefault="00EB7180" w:rsidP="00361C4F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  <w:r w:rsidRPr="009E5E94">
        <w:rPr>
          <w:rFonts w:ascii="Calibri" w:eastAsia="Calibri" w:hAnsi="Calibri" w:cs="Calibri"/>
          <w:bCs/>
          <w:iCs/>
        </w:rPr>
        <w:t>Dyrektor Ośrodek Sportu i Rekreacji w Gostyniu</w:t>
      </w:r>
    </w:p>
    <w:p w14:paraId="55AA4CE6" w14:textId="77777777" w:rsidR="00EB7180" w:rsidRPr="009E5E94" w:rsidRDefault="00EB7180" w:rsidP="00361C4F">
      <w:pPr>
        <w:spacing w:line="264" w:lineRule="auto"/>
        <w:ind w:left="4536"/>
        <w:jc w:val="center"/>
        <w:rPr>
          <w:rFonts w:ascii="Calibri" w:eastAsia="Calibri" w:hAnsi="Calibri" w:cs="Calibri"/>
          <w:bCs/>
          <w:iCs/>
        </w:rPr>
      </w:pPr>
    </w:p>
    <w:p w14:paraId="320A2E87" w14:textId="2F80F73E" w:rsidR="0048425D" w:rsidRPr="009E5E94" w:rsidRDefault="00EB7180" w:rsidP="00361C4F">
      <w:pPr>
        <w:spacing w:line="264" w:lineRule="auto"/>
        <w:ind w:left="4536"/>
        <w:jc w:val="center"/>
        <w:rPr>
          <w:rFonts w:asciiTheme="minorHAnsi" w:hAnsiTheme="minorHAnsi" w:cstheme="minorHAnsi"/>
          <w:iCs/>
        </w:rPr>
      </w:pPr>
      <w:r w:rsidRPr="009E5E94">
        <w:rPr>
          <w:rFonts w:ascii="Calibri" w:eastAsia="Calibri" w:hAnsi="Calibri" w:cs="Calibri"/>
          <w:bCs/>
          <w:iCs/>
        </w:rPr>
        <w:t>Zbigniew Kordus</w:t>
      </w:r>
    </w:p>
    <w:sectPr w:rsidR="0048425D" w:rsidRPr="009E5E94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65E51" w14:textId="77777777" w:rsidR="00641B80" w:rsidRDefault="00641B80">
      <w:r>
        <w:separator/>
      </w:r>
    </w:p>
  </w:endnote>
  <w:endnote w:type="continuationSeparator" w:id="0">
    <w:p w14:paraId="3D8AAF16" w14:textId="77777777" w:rsidR="00641B80" w:rsidRDefault="0064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B03A0" w14:textId="77777777" w:rsidR="00BB4661" w:rsidRDefault="00BB4661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70079" w14:textId="77777777" w:rsidR="00BB4661" w:rsidRDefault="00BB466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51A6E" w14:textId="77777777" w:rsidR="00BB4661" w:rsidRPr="00120266" w:rsidRDefault="00BB4661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5DD3B49E" w14:textId="77777777" w:rsidR="00676F1A" w:rsidRPr="00676F1A" w:rsidRDefault="00BB4661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41B8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641B80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A34C6F" w14:textId="77777777" w:rsidR="00641B80" w:rsidRDefault="00641B80">
      <w:r>
        <w:separator/>
      </w:r>
    </w:p>
  </w:footnote>
  <w:footnote w:type="continuationSeparator" w:id="0">
    <w:p w14:paraId="214A8307" w14:textId="77777777" w:rsidR="00641B80" w:rsidRDefault="00641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F73980"/>
    <w:multiLevelType w:val="hybridMultilevel"/>
    <w:tmpl w:val="9F029CC8"/>
    <w:lvl w:ilvl="0" w:tplc="0CF0CEC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4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8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34"/>
  </w:num>
  <w:num w:numId="4">
    <w:abstractNumId w:val="21"/>
  </w:num>
  <w:num w:numId="5">
    <w:abstractNumId w:val="22"/>
  </w:num>
  <w:num w:numId="6">
    <w:abstractNumId w:val="39"/>
  </w:num>
  <w:num w:numId="7">
    <w:abstractNumId w:val="46"/>
  </w:num>
  <w:num w:numId="8">
    <w:abstractNumId w:val="37"/>
  </w:num>
  <w:num w:numId="9">
    <w:abstractNumId w:val="40"/>
  </w:num>
  <w:num w:numId="10">
    <w:abstractNumId w:val="35"/>
  </w:num>
  <w:num w:numId="11">
    <w:abstractNumId w:val="43"/>
  </w:num>
  <w:num w:numId="12">
    <w:abstractNumId w:val="29"/>
  </w:num>
  <w:num w:numId="13">
    <w:abstractNumId w:val="24"/>
  </w:num>
  <w:num w:numId="14">
    <w:abstractNumId w:val="32"/>
  </w:num>
  <w:num w:numId="15">
    <w:abstractNumId w:val="44"/>
  </w:num>
  <w:num w:numId="16">
    <w:abstractNumId w:val="41"/>
  </w:num>
  <w:num w:numId="17">
    <w:abstractNumId w:val="48"/>
  </w:num>
  <w:num w:numId="18">
    <w:abstractNumId w:val="23"/>
  </w:num>
  <w:num w:numId="19">
    <w:abstractNumId w:val="25"/>
  </w:num>
  <w:num w:numId="20">
    <w:abstractNumId w:val="33"/>
  </w:num>
  <w:num w:numId="21">
    <w:abstractNumId w:val="45"/>
  </w:num>
  <w:num w:numId="22">
    <w:abstractNumId w:val="38"/>
  </w:num>
  <w:num w:numId="23">
    <w:abstractNumId w:val="30"/>
  </w:num>
  <w:num w:numId="24">
    <w:abstractNumId w:val="47"/>
  </w:num>
  <w:num w:numId="25">
    <w:abstractNumId w:val="42"/>
  </w:num>
  <w:num w:numId="26">
    <w:abstractNumId w:val="20"/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N9QyLru9pin+F4T+TT+Wv6tCEE=" w:salt="1Mylqmewlz9PDN9B1/1Iz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5EE"/>
    <w:rsid w:val="00002F3B"/>
    <w:rsid w:val="000030E9"/>
    <w:rsid w:val="00003CAD"/>
    <w:rsid w:val="00004220"/>
    <w:rsid w:val="00004650"/>
    <w:rsid w:val="00005810"/>
    <w:rsid w:val="00006193"/>
    <w:rsid w:val="000068DB"/>
    <w:rsid w:val="0000741B"/>
    <w:rsid w:val="00007BF2"/>
    <w:rsid w:val="00007ECC"/>
    <w:rsid w:val="00012D5A"/>
    <w:rsid w:val="0001355E"/>
    <w:rsid w:val="0001436B"/>
    <w:rsid w:val="000172C8"/>
    <w:rsid w:val="0001759D"/>
    <w:rsid w:val="0001789A"/>
    <w:rsid w:val="00020249"/>
    <w:rsid w:val="00022FFE"/>
    <w:rsid w:val="00023301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A06"/>
    <w:rsid w:val="0005323A"/>
    <w:rsid w:val="000541BB"/>
    <w:rsid w:val="00060E7D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610"/>
    <w:rsid w:val="00087D5B"/>
    <w:rsid w:val="000902FD"/>
    <w:rsid w:val="0009088A"/>
    <w:rsid w:val="000929D0"/>
    <w:rsid w:val="00096936"/>
    <w:rsid w:val="000A063C"/>
    <w:rsid w:val="000A2FF4"/>
    <w:rsid w:val="000A323B"/>
    <w:rsid w:val="000A3E52"/>
    <w:rsid w:val="000A4E32"/>
    <w:rsid w:val="000A5212"/>
    <w:rsid w:val="000A6531"/>
    <w:rsid w:val="000A6D02"/>
    <w:rsid w:val="000A71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4265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104E"/>
    <w:rsid w:val="00162D9C"/>
    <w:rsid w:val="00164BF6"/>
    <w:rsid w:val="001652EA"/>
    <w:rsid w:val="00166146"/>
    <w:rsid w:val="00167552"/>
    <w:rsid w:val="001678F0"/>
    <w:rsid w:val="0017270B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71FF"/>
    <w:rsid w:val="001B7412"/>
    <w:rsid w:val="001C0A4B"/>
    <w:rsid w:val="001C35BA"/>
    <w:rsid w:val="001C38DA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44D6"/>
    <w:rsid w:val="001E465E"/>
    <w:rsid w:val="001E583F"/>
    <w:rsid w:val="001E62BC"/>
    <w:rsid w:val="001E7EC9"/>
    <w:rsid w:val="001F0467"/>
    <w:rsid w:val="001F1F9D"/>
    <w:rsid w:val="001F2294"/>
    <w:rsid w:val="001F2869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417E"/>
    <w:rsid w:val="00204F74"/>
    <w:rsid w:val="00205427"/>
    <w:rsid w:val="00210BBF"/>
    <w:rsid w:val="00211D49"/>
    <w:rsid w:val="00212364"/>
    <w:rsid w:val="00213542"/>
    <w:rsid w:val="00213560"/>
    <w:rsid w:val="00213ABE"/>
    <w:rsid w:val="00213B63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26342"/>
    <w:rsid w:val="00226D44"/>
    <w:rsid w:val="00231F18"/>
    <w:rsid w:val="0023395B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764"/>
    <w:rsid w:val="00247C9B"/>
    <w:rsid w:val="0025673F"/>
    <w:rsid w:val="00256983"/>
    <w:rsid w:val="00256BFE"/>
    <w:rsid w:val="002570F0"/>
    <w:rsid w:val="00261C03"/>
    <w:rsid w:val="002620FE"/>
    <w:rsid w:val="00262B53"/>
    <w:rsid w:val="00264BD8"/>
    <w:rsid w:val="00264BDC"/>
    <w:rsid w:val="00265765"/>
    <w:rsid w:val="0026644E"/>
    <w:rsid w:val="00267D47"/>
    <w:rsid w:val="0027080C"/>
    <w:rsid w:val="00272AAB"/>
    <w:rsid w:val="00273A14"/>
    <w:rsid w:val="0027443B"/>
    <w:rsid w:val="00274AE7"/>
    <w:rsid w:val="0027538B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26C"/>
    <w:rsid w:val="00287676"/>
    <w:rsid w:val="002904FA"/>
    <w:rsid w:val="0029122B"/>
    <w:rsid w:val="002925AB"/>
    <w:rsid w:val="002929F2"/>
    <w:rsid w:val="00292CFC"/>
    <w:rsid w:val="002950A5"/>
    <w:rsid w:val="0029675C"/>
    <w:rsid w:val="0029675E"/>
    <w:rsid w:val="002A0CB2"/>
    <w:rsid w:val="002A2922"/>
    <w:rsid w:val="002A3565"/>
    <w:rsid w:val="002A375D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49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6E75"/>
    <w:rsid w:val="002D7D10"/>
    <w:rsid w:val="002E0E78"/>
    <w:rsid w:val="002E2D02"/>
    <w:rsid w:val="002E4301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78D3"/>
    <w:rsid w:val="00300013"/>
    <w:rsid w:val="0030076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16401"/>
    <w:rsid w:val="00321F17"/>
    <w:rsid w:val="00322785"/>
    <w:rsid w:val="00322C93"/>
    <w:rsid w:val="00323B66"/>
    <w:rsid w:val="00323D13"/>
    <w:rsid w:val="003259B7"/>
    <w:rsid w:val="00325F12"/>
    <w:rsid w:val="00326093"/>
    <w:rsid w:val="0033046F"/>
    <w:rsid w:val="00330BA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1C4F"/>
    <w:rsid w:val="00362591"/>
    <w:rsid w:val="0036376C"/>
    <w:rsid w:val="00363A18"/>
    <w:rsid w:val="00364925"/>
    <w:rsid w:val="00364979"/>
    <w:rsid w:val="003664FE"/>
    <w:rsid w:val="003673A8"/>
    <w:rsid w:val="00372BA1"/>
    <w:rsid w:val="0037387E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3BD"/>
    <w:rsid w:val="00396869"/>
    <w:rsid w:val="00396BD3"/>
    <w:rsid w:val="003A0620"/>
    <w:rsid w:val="003A286C"/>
    <w:rsid w:val="003A45EA"/>
    <w:rsid w:val="003A5A85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4222"/>
    <w:rsid w:val="003C7CE3"/>
    <w:rsid w:val="003D15D8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E00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2250"/>
    <w:rsid w:val="00412C65"/>
    <w:rsid w:val="004145A3"/>
    <w:rsid w:val="00414A80"/>
    <w:rsid w:val="00420EDF"/>
    <w:rsid w:val="004213F4"/>
    <w:rsid w:val="00421C1E"/>
    <w:rsid w:val="0042287F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6015"/>
    <w:rsid w:val="00476FE9"/>
    <w:rsid w:val="004806AA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D70"/>
    <w:rsid w:val="0052362C"/>
    <w:rsid w:val="00523649"/>
    <w:rsid w:val="005237C7"/>
    <w:rsid w:val="0052454F"/>
    <w:rsid w:val="00525394"/>
    <w:rsid w:val="00525BDA"/>
    <w:rsid w:val="005262CA"/>
    <w:rsid w:val="00526C9C"/>
    <w:rsid w:val="0052774E"/>
    <w:rsid w:val="00527784"/>
    <w:rsid w:val="00530FB4"/>
    <w:rsid w:val="005352A3"/>
    <w:rsid w:val="005358A9"/>
    <w:rsid w:val="00536B8E"/>
    <w:rsid w:val="00536C94"/>
    <w:rsid w:val="00536D86"/>
    <w:rsid w:val="005372DB"/>
    <w:rsid w:val="00537E80"/>
    <w:rsid w:val="00541017"/>
    <w:rsid w:val="005432BB"/>
    <w:rsid w:val="00544423"/>
    <w:rsid w:val="00544D18"/>
    <w:rsid w:val="00547877"/>
    <w:rsid w:val="00550530"/>
    <w:rsid w:val="005519F7"/>
    <w:rsid w:val="00551FA8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52F"/>
    <w:rsid w:val="00573492"/>
    <w:rsid w:val="0057367C"/>
    <w:rsid w:val="00574710"/>
    <w:rsid w:val="00574A7A"/>
    <w:rsid w:val="00580554"/>
    <w:rsid w:val="00581BDB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1DE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91A"/>
    <w:rsid w:val="005E0051"/>
    <w:rsid w:val="005E08D7"/>
    <w:rsid w:val="005E2159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BDC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1B80"/>
    <w:rsid w:val="00643760"/>
    <w:rsid w:val="00645FDE"/>
    <w:rsid w:val="006507AD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275"/>
    <w:rsid w:val="006E7C79"/>
    <w:rsid w:val="006F04A5"/>
    <w:rsid w:val="006F289A"/>
    <w:rsid w:val="006F3566"/>
    <w:rsid w:val="006F4B9A"/>
    <w:rsid w:val="006F52E6"/>
    <w:rsid w:val="006F6902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142A"/>
    <w:rsid w:val="00712459"/>
    <w:rsid w:val="00715469"/>
    <w:rsid w:val="0071553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2224"/>
    <w:rsid w:val="007C35D0"/>
    <w:rsid w:val="007C453B"/>
    <w:rsid w:val="007C5269"/>
    <w:rsid w:val="007C7B42"/>
    <w:rsid w:val="007D0CE0"/>
    <w:rsid w:val="007D1223"/>
    <w:rsid w:val="007D26F6"/>
    <w:rsid w:val="007D2B9D"/>
    <w:rsid w:val="007D3540"/>
    <w:rsid w:val="007D38E5"/>
    <w:rsid w:val="007D3BB8"/>
    <w:rsid w:val="007D3CFD"/>
    <w:rsid w:val="007D4C2A"/>
    <w:rsid w:val="007D73DA"/>
    <w:rsid w:val="007E044B"/>
    <w:rsid w:val="007E2255"/>
    <w:rsid w:val="007E3B1D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678F"/>
    <w:rsid w:val="007F7785"/>
    <w:rsid w:val="008018DE"/>
    <w:rsid w:val="0080224A"/>
    <w:rsid w:val="00807EEC"/>
    <w:rsid w:val="00811732"/>
    <w:rsid w:val="00811E46"/>
    <w:rsid w:val="00812BE1"/>
    <w:rsid w:val="008138E0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36BB8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33ED"/>
    <w:rsid w:val="008537DB"/>
    <w:rsid w:val="00853FCA"/>
    <w:rsid w:val="00854448"/>
    <w:rsid w:val="00855D48"/>
    <w:rsid w:val="00856174"/>
    <w:rsid w:val="0085768D"/>
    <w:rsid w:val="00857764"/>
    <w:rsid w:val="00857AF7"/>
    <w:rsid w:val="00860DEA"/>
    <w:rsid w:val="00861045"/>
    <w:rsid w:val="008614F5"/>
    <w:rsid w:val="0086203C"/>
    <w:rsid w:val="00863AD5"/>
    <w:rsid w:val="00864E38"/>
    <w:rsid w:val="00865C5F"/>
    <w:rsid w:val="008666F8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75B7"/>
    <w:rsid w:val="00887AB0"/>
    <w:rsid w:val="00887E88"/>
    <w:rsid w:val="008913CD"/>
    <w:rsid w:val="00893619"/>
    <w:rsid w:val="00893875"/>
    <w:rsid w:val="00893918"/>
    <w:rsid w:val="00895B2B"/>
    <w:rsid w:val="00895CA9"/>
    <w:rsid w:val="008A1929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5468"/>
    <w:rsid w:val="008D5681"/>
    <w:rsid w:val="008D621A"/>
    <w:rsid w:val="008E064F"/>
    <w:rsid w:val="008E08A6"/>
    <w:rsid w:val="008E1EBE"/>
    <w:rsid w:val="008E27FE"/>
    <w:rsid w:val="008E37FA"/>
    <w:rsid w:val="008E7C83"/>
    <w:rsid w:val="008E7D91"/>
    <w:rsid w:val="008F02C1"/>
    <w:rsid w:val="008F3560"/>
    <w:rsid w:val="008F3AD0"/>
    <w:rsid w:val="008F3B39"/>
    <w:rsid w:val="008F49CB"/>
    <w:rsid w:val="008F5988"/>
    <w:rsid w:val="008F7DF9"/>
    <w:rsid w:val="009002F1"/>
    <w:rsid w:val="00900FFB"/>
    <w:rsid w:val="009045C4"/>
    <w:rsid w:val="00904647"/>
    <w:rsid w:val="00905624"/>
    <w:rsid w:val="00905E61"/>
    <w:rsid w:val="00906E6B"/>
    <w:rsid w:val="00910264"/>
    <w:rsid w:val="00911B6E"/>
    <w:rsid w:val="00911CC1"/>
    <w:rsid w:val="00913702"/>
    <w:rsid w:val="00915750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08E3"/>
    <w:rsid w:val="00931122"/>
    <w:rsid w:val="00931171"/>
    <w:rsid w:val="009332CA"/>
    <w:rsid w:val="009351B7"/>
    <w:rsid w:val="009360D7"/>
    <w:rsid w:val="009405D4"/>
    <w:rsid w:val="009420B7"/>
    <w:rsid w:val="0094342E"/>
    <w:rsid w:val="00943DC5"/>
    <w:rsid w:val="00946D90"/>
    <w:rsid w:val="00952D2D"/>
    <w:rsid w:val="009559BF"/>
    <w:rsid w:val="009614C5"/>
    <w:rsid w:val="00961514"/>
    <w:rsid w:val="00961D8D"/>
    <w:rsid w:val="009620F5"/>
    <w:rsid w:val="00962101"/>
    <w:rsid w:val="00965376"/>
    <w:rsid w:val="00967559"/>
    <w:rsid w:val="00971AD9"/>
    <w:rsid w:val="00971C3F"/>
    <w:rsid w:val="00973862"/>
    <w:rsid w:val="00973D8C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2CF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327"/>
    <w:rsid w:val="009C0FF5"/>
    <w:rsid w:val="009C1338"/>
    <w:rsid w:val="009C1EB7"/>
    <w:rsid w:val="009C2C56"/>
    <w:rsid w:val="009C2DF8"/>
    <w:rsid w:val="009C3C55"/>
    <w:rsid w:val="009C552E"/>
    <w:rsid w:val="009C7027"/>
    <w:rsid w:val="009C779F"/>
    <w:rsid w:val="009D0827"/>
    <w:rsid w:val="009D1392"/>
    <w:rsid w:val="009D171D"/>
    <w:rsid w:val="009D1ACF"/>
    <w:rsid w:val="009D30C7"/>
    <w:rsid w:val="009D5A22"/>
    <w:rsid w:val="009D5EE5"/>
    <w:rsid w:val="009D68EB"/>
    <w:rsid w:val="009E2C50"/>
    <w:rsid w:val="009E476A"/>
    <w:rsid w:val="009E5E94"/>
    <w:rsid w:val="009E608E"/>
    <w:rsid w:val="009E652E"/>
    <w:rsid w:val="009F0663"/>
    <w:rsid w:val="009F0FD8"/>
    <w:rsid w:val="009F2F6E"/>
    <w:rsid w:val="009F6638"/>
    <w:rsid w:val="00A002DD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98F"/>
    <w:rsid w:val="00A22AF3"/>
    <w:rsid w:val="00A238B1"/>
    <w:rsid w:val="00A2594D"/>
    <w:rsid w:val="00A25EF9"/>
    <w:rsid w:val="00A27338"/>
    <w:rsid w:val="00A30A28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60B0F"/>
    <w:rsid w:val="00A633CF"/>
    <w:rsid w:val="00A66613"/>
    <w:rsid w:val="00A67B72"/>
    <w:rsid w:val="00A70335"/>
    <w:rsid w:val="00A73D13"/>
    <w:rsid w:val="00A74C1D"/>
    <w:rsid w:val="00A74DB8"/>
    <w:rsid w:val="00A75DD1"/>
    <w:rsid w:val="00A76817"/>
    <w:rsid w:val="00A768D9"/>
    <w:rsid w:val="00A818B6"/>
    <w:rsid w:val="00A8288D"/>
    <w:rsid w:val="00A8321D"/>
    <w:rsid w:val="00A8398F"/>
    <w:rsid w:val="00A8797F"/>
    <w:rsid w:val="00A90AEC"/>
    <w:rsid w:val="00A916FD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AF6BD1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826"/>
    <w:rsid w:val="00B139C7"/>
    <w:rsid w:val="00B13B74"/>
    <w:rsid w:val="00B15E15"/>
    <w:rsid w:val="00B16B1E"/>
    <w:rsid w:val="00B17D59"/>
    <w:rsid w:val="00B205C4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6632F"/>
    <w:rsid w:val="00B7162F"/>
    <w:rsid w:val="00B72531"/>
    <w:rsid w:val="00B76556"/>
    <w:rsid w:val="00B77ACF"/>
    <w:rsid w:val="00B824C6"/>
    <w:rsid w:val="00B836B9"/>
    <w:rsid w:val="00B8498C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A14AC"/>
    <w:rsid w:val="00BA1AED"/>
    <w:rsid w:val="00BA41E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ABA"/>
    <w:rsid w:val="00BD2B71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17BA"/>
    <w:rsid w:val="00BE2252"/>
    <w:rsid w:val="00BE49CC"/>
    <w:rsid w:val="00BE6D67"/>
    <w:rsid w:val="00BE6E2F"/>
    <w:rsid w:val="00BF1565"/>
    <w:rsid w:val="00BF182B"/>
    <w:rsid w:val="00BF1D8C"/>
    <w:rsid w:val="00BF2BEC"/>
    <w:rsid w:val="00BF2DFF"/>
    <w:rsid w:val="00BF40E4"/>
    <w:rsid w:val="00BF53E0"/>
    <w:rsid w:val="00BF68A8"/>
    <w:rsid w:val="00BF7FAC"/>
    <w:rsid w:val="00C008DE"/>
    <w:rsid w:val="00C014F1"/>
    <w:rsid w:val="00C0396B"/>
    <w:rsid w:val="00C03EC9"/>
    <w:rsid w:val="00C04118"/>
    <w:rsid w:val="00C05AE0"/>
    <w:rsid w:val="00C05AEE"/>
    <w:rsid w:val="00C06D6B"/>
    <w:rsid w:val="00C06EE7"/>
    <w:rsid w:val="00C10638"/>
    <w:rsid w:val="00C10642"/>
    <w:rsid w:val="00C10C91"/>
    <w:rsid w:val="00C1184D"/>
    <w:rsid w:val="00C11D52"/>
    <w:rsid w:val="00C1279E"/>
    <w:rsid w:val="00C13987"/>
    <w:rsid w:val="00C13B66"/>
    <w:rsid w:val="00C160D8"/>
    <w:rsid w:val="00C17C63"/>
    <w:rsid w:val="00C200B3"/>
    <w:rsid w:val="00C22887"/>
    <w:rsid w:val="00C23066"/>
    <w:rsid w:val="00C233D6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FC2"/>
    <w:rsid w:val="00C81D2A"/>
    <w:rsid w:val="00C82A57"/>
    <w:rsid w:val="00C8513D"/>
    <w:rsid w:val="00C86785"/>
    <w:rsid w:val="00C87498"/>
    <w:rsid w:val="00C90359"/>
    <w:rsid w:val="00C9182B"/>
    <w:rsid w:val="00C91D7A"/>
    <w:rsid w:val="00C9577C"/>
    <w:rsid w:val="00C96E1B"/>
    <w:rsid w:val="00C9702A"/>
    <w:rsid w:val="00C9793F"/>
    <w:rsid w:val="00CA042A"/>
    <w:rsid w:val="00CA1260"/>
    <w:rsid w:val="00CA2306"/>
    <w:rsid w:val="00CA4C65"/>
    <w:rsid w:val="00CA4F67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66E8"/>
    <w:rsid w:val="00CF0E45"/>
    <w:rsid w:val="00CF2EF9"/>
    <w:rsid w:val="00CF3C31"/>
    <w:rsid w:val="00CF4979"/>
    <w:rsid w:val="00CF750A"/>
    <w:rsid w:val="00D0032F"/>
    <w:rsid w:val="00D00CF8"/>
    <w:rsid w:val="00D01F17"/>
    <w:rsid w:val="00D03AC5"/>
    <w:rsid w:val="00D04F08"/>
    <w:rsid w:val="00D05812"/>
    <w:rsid w:val="00D07F1E"/>
    <w:rsid w:val="00D103E9"/>
    <w:rsid w:val="00D1339E"/>
    <w:rsid w:val="00D159EA"/>
    <w:rsid w:val="00D162AB"/>
    <w:rsid w:val="00D207B6"/>
    <w:rsid w:val="00D20C5C"/>
    <w:rsid w:val="00D20D18"/>
    <w:rsid w:val="00D21C07"/>
    <w:rsid w:val="00D22A2B"/>
    <w:rsid w:val="00D2372F"/>
    <w:rsid w:val="00D24192"/>
    <w:rsid w:val="00D24D2B"/>
    <w:rsid w:val="00D254A1"/>
    <w:rsid w:val="00D27D9D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3B03"/>
    <w:rsid w:val="00DB64D3"/>
    <w:rsid w:val="00DB7635"/>
    <w:rsid w:val="00DB76EC"/>
    <w:rsid w:val="00DB773E"/>
    <w:rsid w:val="00DC08CC"/>
    <w:rsid w:val="00DC2C1B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73C"/>
    <w:rsid w:val="00E02CE7"/>
    <w:rsid w:val="00E02DF1"/>
    <w:rsid w:val="00E0327E"/>
    <w:rsid w:val="00E075FA"/>
    <w:rsid w:val="00E109C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F73"/>
    <w:rsid w:val="00E3491B"/>
    <w:rsid w:val="00E36170"/>
    <w:rsid w:val="00E370AD"/>
    <w:rsid w:val="00E41A88"/>
    <w:rsid w:val="00E41DCF"/>
    <w:rsid w:val="00E4667B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CB"/>
    <w:rsid w:val="00E917CA"/>
    <w:rsid w:val="00E92183"/>
    <w:rsid w:val="00E94B21"/>
    <w:rsid w:val="00E94F77"/>
    <w:rsid w:val="00EA158D"/>
    <w:rsid w:val="00EA1E43"/>
    <w:rsid w:val="00EA2CE4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B7180"/>
    <w:rsid w:val="00EC0F7E"/>
    <w:rsid w:val="00EC124A"/>
    <w:rsid w:val="00EC1528"/>
    <w:rsid w:val="00EC169C"/>
    <w:rsid w:val="00EC281C"/>
    <w:rsid w:val="00EC33F5"/>
    <w:rsid w:val="00EC3CB6"/>
    <w:rsid w:val="00EC5983"/>
    <w:rsid w:val="00EC667A"/>
    <w:rsid w:val="00ED26EE"/>
    <w:rsid w:val="00ED301D"/>
    <w:rsid w:val="00ED427F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5CF6"/>
    <w:rsid w:val="00EE77F8"/>
    <w:rsid w:val="00EF0677"/>
    <w:rsid w:val="00EF19E1"/>
    <w:rsid w:val="00EF1DD3"/>
    <w:rsid w:val="00EF2C7C"/>
    <w:rsid w:val="00EF40A3"/>
    <w:rsid w:val="00EF455B"/>
    <w:rsid w:val="00EF540B"/>
    <w:rsid w:val="00EF5533"/>
    <w:rsid w:val="00EF56C6"/>
    <w:rsid w:val="00EF6AD4"/>
    <w:rsid w:val="00EF7BAA"/>
    <w:rsid w:val="00F00059"/>
    <w:rsid w:val="00F003E4"/>
    <w:rsid w:val="00F0290E"/>
    <w:rsid w:val="00F03163"/>
    <w:rsid w:val="00F03868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5670"/>
    <w:rsid w:val="00F26B25"/>
    <w:rsid w:val="00F26BC3"/>
    <w:rsid w:val="00F2727E"/>
    <w:rsid w:val="00F339C5"/>
    <w:rsid w:val="00F33B58"/>
    <w:rsid w:val="00F34850"/>
    <w:rsid w:val="00F35603"/>
    <w:rsid w:val="00F35973"/>
    <w:rsid w:val="00F35DFA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42C2"/>
    <w:rsid w:val="00F64C36"/>
    <w:rsid w:val="00F653EA"/>
    <w:rsid w:val="00F65818"/>
    <w:rsid w:val="00F733DE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5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EF455B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EF455B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sir@gostyn.pl" TargetMode="External"/><Relationship Id="rId18" Type="http://schemas.openxmlformats.org/officeDocument/2006/relationships/hyperlink" Target="mailto:osir@gostyn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77ddbd14-970e-487b-9c94-ca9ad0b80852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77ddbd14-970e-487b-9c94-ca9ad0b80852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77ddbd14-970e-487b-9c94-ca9ad0b80852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osir.gostyn.pl/" TargetMode="External"/><Relationship Id="rId19" Type="http://schemas.openxmlformats.org/officeDocument/2006/relationships/hyperlink" Target="mailto:osir@gosty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sir@gostyn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79D5D-13C5-45EA-8A9A-C878634F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6649</Words>
  <Characters>39894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HP</Company>
  <LinksUpToDate>false</LinksUpToDate>
  <CharactersWithSpaces>46451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2024-09-09T11:25:00Z</dcterms:created>
  <dcterms:modified xsi:type="dcterms:W3CDTF">2024-09-09T11:25:00Z</dcterms:modified>
</cp:coreProperties>
</file>