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0C21D" w14:textId="18FAE9FF" w:rsidR="00E37FAE" w:rsidRPr="00FF7E8D" w:rsidRDefault="004A40DA" w:rsidP="00B84146">
      <w:pPr>
        <w:rPr>
          <w:rFonts w:ascii="Calibri" w:hAnsi="Calibri" w:cs="Calibri"/>
          <w:color w:val="000000"/>
          <w:sz w:val="20"/>
          <w:szCs w:val="20"/>
        </w:rPr>
      </w:pPr>
      <w:r w:rsidRPr="00FF7E8D">
        <w:rPr>
          <w:rFonts w:ascii="Calibri" w:hAnsi="Calibri" w:cs="Calibri"/>
          <w:b/>
          <w:sz w:val="20"/>
          <w:szCs w:val="20"/>
        </w:rPr>
        <w:t>ZSCKR</w:t>
      </w:r>
      <w:r w:rsidR="00B65645">
        <w:rPr>
          <w:rFonts w:ascii="Calibri" w:hAnsi="Calibri" w:cs="Calibri"/>
          <w:b/>
          <w:sz w:val="20"/>
          <w:szCs w:val="20"/>
        </w:rPr>
        <w:t>/5</w:t>
      </w:r>
      <w:r w:rsidR="00103484" w:rsidRPr="00FF7E8D">
        <w:rPr>
          <w:rFonts w:ascii="Calibri" w:hAnsi="Calibri" w:cs="Calibri"/>
          <w:b/>
          <w:sz w:val="20"/>
          <w:szCs w:val="20"/>
        </w:rPr>
        <w:t>/202</w:t>
      </w:r>
      <w:r w:rsidR="00B65645">
        <w:rPr>
          <w:rFonts w:ascii="Calibri" w:hAnsi="Calibri" w:cs="Calibri"/>
          <w:b/>
          <w:sz w:val="20"/>
          <w:szCs w:val="20"/>
        </w:rPr>
        <w:t>4</w:t>
      </w:r>
    </w:p>
    <w:p w14:paraId="46C39DB0" w14:textId="3FCD85B0" w:rsidR="00E82B0C" w:rsidRPr="00E972E7" w:rsidRDefault="00FF7E8D">
      <w:pPr>
        <w:widowControl w:val="0"/>
        <w:jc w:val="right"/>
        <w:rPr>
          <w:rFonts w:ascii="Calibri" w:hAnsi="Calibri" w:cs="Calibri"/>
          <w:color w:val="000000"/>
          <w:sz w:val="19"/>
          <w:szCs w:val="19"/>
        </w:rPr>
      </w:pPr>
      <w:r>
        <w:rPr>
          <w:rFonts w:ascii="Calibri" w:hAnsi="Calibri" w:cs="Calibri"/>
          <w:color w:val="000000"/>
          <w:sz w:val="18"/>
          <w:szCs w:val="22"/>
        </w:rPr>
        <w:t>Z</w:t>
      </w:r>
      <w:r w:rsidR="00E82B0C" w:rsidRPr="00E972E7">
        <w:rPr>
          <w:rFonts w:ascii="Calibri" w:hAnsi="Calibri" w:cs="Calibri"/>
          <w:color w:val="000000"/>
          <w:sz w:val="18"/>
          <w:szCs w:val="22"/>
        </w:rPr>
        <w:t>ałącznik</w:t>
      </w:r>
      <w:r w:rsidR="00E82B0C" w:rsidRPr="00E972E7">
        <w:rPr>
          <w:rFonts w:ascii="Calibri" w:hAnsi="Calibri" w:cs="Calibri"/>
          <w:bCs/>
          <w:color w:val="000000"/>
          <w:sz w:val="18"/>
          <w:szCs w:val="22"/>
        </w:rPr>
        <w:t xml:space="preserve"> </w:t>
      </w:r>
      <w:r w:rsidR="00E82B0C" w:rsidRPr="00E972E7">
        <w:rPr>
          <w:rFonts w:ascii="Calibri" w:hAnsi="Calibri" w:cs="Calibri"/>
          <w:color w:val="000000"/>
          <w:sz w:val="18"/>
          <w:szCs w:val="22"/>
        </w:rPr>
        <w:t>Nr 1</w:t>
      </w:r>
      <w:r w:rsidR="00020CF1">
        <w:rPr>
          <w:rFonts w:ascii="Calibri" w:hAnsi="Calibri" w:cs="Calibri"/>
          <w:color w:val="000000"/>
          <w:sz w:val="18"/>
          <w:szCs w:val="22"/>
        </w:rPr>
        <w:t xml:space="preserve"> do SWZ</w:t>
      </w:r>
    </w:p>
    <w:p w14:paraId="598549E5" w14:textId="77777777" w:rsidR="00AD77A4" w:rsidRPr="00E972E7" w:rsidRDefault="00AD77A4">
      <w:pPr>
        <w:widowControl w:val="0"/>
        <w:rPr>
          <w:rFonts w:ascii="Calibri" w:hAnsi="Calibri" w:cs="Calibri"/>
          <w:color w:val="000000"/>
          <w:sz w:val="14"/>
        </w:rPr>
      </w:pPr>
      <w:r w:rsidRPr="00E972E7">
        <w:rPr>
          <w:rFonts w:ascii="Calibri" w:hAnsi="Calibri" w:cs="Calibri"/>
          <w:color w:val="000000"/>
        </w:rPr>
        <w:t xml:space="preserve"> </w:t>
      </w:r>
    </w:p>
    <w:p w14:paraId="62F9BF58" w14:textId="710D16DC" w:rsidR="002E3E5B" w:rsidRDefault="002E3E5B">
      <w:pPr>
        <w:autoSpaceDE w:val="0"/>
        <w:jc w:val="center"/>
        <w:rPr>
          <w:rFonts w:ascii="Calibri" w:hAnsi="Calibri" w:cs="Calibri"/>
          <w:color w:val="000000"/>
          <w:sz w:val="18"/>
          <w:szCs w:val="18"/>
        </w:rPr>
      </w:pPr>
    </w:p>
    <w:p w14:paraId="1E32F9CC" w14:textId="52E7DF06" w:rsidR="003A7758" w:rsidRDefault="003A7758">
      <w:pPr>
        <w:autoSpaceDE w:val="0"/>
        <w:jc w:val="center"/>
        <w:rPr>
          <w:rFonts w:ascii="Calibri" w:hAnsi="Calibri" w:cs="Calibri"/>
          <w:color w:val="000000"/>
          <w:sz w:val="18"/>
          <w:szCs w:val="18"/>
        </w:rPr>
      </w:pPr>
    </w:p>
    <w:p w14:paraId="222E8C5B" w14:textId="77777777" w:rsidR="002E3E5B" w:rsidRPr="00E972E7" w:rsidRDefault="002E3E5B">
      <w:pPr>
        <w:autoSpaceDE w:val="0"/>
        <w:jc w:val="center"/>
        <w:rPr>
          <w:rFonts w:ascii="Calibri" w:hAnsi="Calibri" w:cs="Calibri"/>
          <w:b/>
          <w:color w:val="000000"/>
          <w:sz w:val="12"/>
          <w:szCs w:val="20"/>
        </w:rPr>
      </w:pPr>
    </w:p>
    <w:p w14:paraId="6ECB3C6C" w14:textId="77777777" w:rsidR="00AD77A4" w:rsidRPr="00E972E7" w:rsidRDefault="00AD77A4">
      <w:pPr>
        <w:autoSpaceDE w:val="0"/>
        <w:jc w:val="center"/>
        <w:rPr>
          <w:rFonts w:ascii="Calibri" w:hAnsi="Calibri" w:cs="Calibri"/>
          <w:b/>
          <w:color w:val="000000"/>
          <w:sz w:val="8"/>
          <w:szCs w:val="20"/>
        </w:rPr>
      </w:pPr>
    </w:p>
    <w:p w14:paraId="05D9F260" w14:textId="2C04771A" w:rsidR="00E82B0C" w:rsidRPr="00E972E7" w:rsidRDefault="00E82B0C" w:rsidP="00FF7E8D">
      <w:pPr>
        <w:shd w:val="clear" w:color="auto" w:fill="BDD6EE" w:themeFill="accent5" w:themeFillTint="66"/>
        <w:autoSpaceDE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E972E7">
        <w:rPr>
          <w:rFonts w:ascii="Calibri" w:hAnsi="Calibri" w:cs="Calibri"/>
          <w:b/>
          <w:color w:val="000000"/>
          <w:sz w:val="28"/>
          <w:szCs w:val="28"/>
        </w:rPr>
        <w:t>FORMULARZ OFERT</w:t>
      </w:r>
      <w:r w:rsidR="008A4A0F" w:rsidRPr="00E972E7">
        <w:rPr>
          <w:rFonts w:ascii="Calibri" w:hAnsi="Calibri" w:cs="Calibri"/>
          <w:b/>
          <w:color w:val="000000"/>
          <w:sz w:val="28"/>
          <w:szCs w:val="28"/>
        </w:rPr>
        <w:t>OWY</w:t>
      </w:r>
    </w:p>
    <w:p w14:paraId="1533F929" w14:textId="77777777" w:rsidR="00E82B0C" w:rsidRPr="00E972E7" w:rsidRDefault="00E82B0C">
      <w:pPr>
        <w:autoSpaceDE w:val="0"/>
        <w:jc w:val="center"/>
        <w:rPr>
          <w:rFonts w:ascii="Calibri" w:hAnsi="Calibri" w:cs="Calibri"/>
          <w:b/>
          <w:color w:val="000000"/>
          <w:sz w:val="16"/>
          <w:szCs w:val="28"/>
        </w:rPr>
      </w:pPr>
    </w:p>
    <w:p w14:paraId="05EA5AC9" w14:textId="78B17733" w:rsidR="00E82B0C" w:rsidRPr="00E972E7" w:rsidRDefault="00E82B0C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103484">
        <w:rPr>
          <w:rFonts w:ascii="Calibri" w:hAnsi="Calibri" w:cs="Calibri"/>
          <w:b/>
          <w:color w:val="000000"/>
          <w:sz w:val="20"/>
          <w:szCs w:val="20"/>
        </w:rPr>
        <w:t>Nazwa Wykonawcy</w:t>
      </w:r>
      <w:r w:rsidR="004C3192" w:rsidRPr="00103484">
        <w:rPr>
          <w:rFonts w:ascii="Calibri" w:hAnsi="Calibri" w:cs="Calibri"/>
          <w:b/>
          <w:color w:val="000000"/>
          <w:sz w:val="20"/>
          <w:szCs w:val="20"/>
        </w:rPr>
        <w:t>*</w:t>
      </w:r>
      <w:r w:rsidRPr="00E972E7">
        <w:rPr>
          <w:rFonts w:ascii="Calibri" w:hAnsi="Calibri" w:cs="Calibri"/>
          <w:color w:val="000000"/>
          <w:sz w:val="20"/>
          <w:szCs w:val="20"/>
        </w:rPr>
        <w:t xml:space="preserve"> : ..............................................................................................................................  </w:t>
      </w:r>
    </w:p>
    <w:p w14:paraId="0AA9900A" w14:textId="77777777" w:rsidR="00E82B0C" w:rsidRPr="00E972E7" w:rsidRDefault="00E82B0C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Forma prowadzonej działalności : ...........................................................................................................</w:t>
      </w:r>
    </w:p>
    <w:p w14:paraId="260779E5" w14:textId="77777777" w:rsidR="00E82B0C" w:rsidRPr="00E972E7" w:rsidRDefault="00E82B0C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Adres : .................................................................................................................................................</w:t>
      </w:r>
    </w:p>
    <w:p w14:paraId="07DC0AC1" w14:textId="77777777" w:rsidR="00E82B0C" w:rsidRPr="00E972E7" w:rsidRDefault="00E82B0C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Województwo : .....................................................................................................................................</w:t>
      </w:r>
    </w:p>
    <w:p w14:paraId="1F95494F" w14:textId="4FA103E1" w:rsidR="00E82B0C" w:rsidRPr="00E972E7" w:rsidRDefault="00E82B0C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e-mail : ..........................................................................</w:t>
      </w:r>
      <w:r w:rsidR="00E73717" w:rsidRPr="00E972E7">
        <w:rPr>
          <w:rFonts w:ascii="Calibri" w:hAnsi="Calibri" w:cs="Calibri"/>
          <w:color w:val="000000"/>
          <w:sz w:val="20"/>
          <w:szCs w:val="20"/>
        </w:rPr>
        <w:t xml:space="preserve">      Tel. </w:t>
      </w:r>
      <w:r w:rsidRPr="00E972E7">
        <w:rPr>
          <w:rFonts w:ascii="Calibri" w:hAnsi="Calibri" w:cs="Calibri"/>
          <w:color w:val="000000"/>
          <w:sz w:val="20"/>
          <w:szCs w:val="20"/>
        </w:rPr>
        <w:t>......................................................</w:t>
      </w:r>
    </w:p>
    <w:p w14:paraId="3D2A2235" w14:textId="3D5CC266" w:rsidR="00E82B0C" w:rsidRPr="00E972E7" w:rsidRDefault="00E82B0C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NIP : ........................................... REGON : ..........................................................................................</w:t>
      </w:r>
    </w:p>
    <w:p w14:paraId="669D1AAF" w14:textId="3EA73962" w:rsidR="006455AB" w:rsidRDefault="006455AB" w:rsidP="006455A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Calibri" w:hAnsi="Calibri" w:cs="Calibri"/>
          <w:sz w:val="20"/>
          <w:szCs w:val="20"/>
          <w:u w:val="single"/>
        </w:rPr>
      </w:pPr>
      <w:r w:rsidRPr="00E972E7">
        <w:rPr>
          <w:rFonts w:ascii="Calibri" w:hAnsi="Calibri" w:cs="Calibri"/>
          <w:sz w:val="20"/>
          <w:szCs w:val="20"/>
          <w:u w:val="single"/>
        </w:rPr>
        <w:t>Pozostałe dane Wykonawcy</w:t>
      </w:r>
    </w:p>
    <w:p w14:paraId="305144E3" w14:textId="77777777" w:rsidR="00862A55" w:rsidRPr="00862A55" w:rsidRDefault="00862A55" w:rsidP="006455A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Calibri" w:hAnsi="Calibri" w:cs="Calibri"/>
          <w:sz w:val="6"/>
          <w:szCs w:val="6"/>
          <w:u w:val="single"/>
        </w:rPr>
      </w:pPr>
    </w:p>
    <w:p w14:paraId="57248D88" w14:textId="369797CF" w:rsidR="00EA44C3" w:rsidRPr="00D524BD" w:rsidRDefault="00EA44C3" w:rsidP="00EA44C3">
      <w:pPr>
        <w:widowControl w:val="0"/>
        <w:autoSpaceDE w:val="0"/>
        <w:autoSpaceDN w:val="0"/>
        <w:ind w:left="88" w:hanging="88"/>
        <w:rPr>
          <w:rFonts w:ascii="Calibri" w:hAnsi="Calibri" w:cs="Calibri"/>
          <w:b/>
          <w:bCs/>
          <w:spacing w:val="8"/>
          <w:sz w:val="16"/>
          <w:szCs w:val="16"/>
        </w:rPr>
      </w:pPr>
      <w:r w:rsidRPr="00D524BD">
        <w:rPr>
          <w:rFonts w:ascii="Calibri" w:hAnsi="Calibri" w:cs="Calibri"/>
          <w:b/>
          <w:bCs/>
          <w:spacing w:val="8"/>
          <w:sz w:val="16"/>
          <w:szCs w:val="16"/>
        </w:rPr>
        <w:t xml:space="preserve">Informuję, że </w:t>
      </w:r>
      <w:r w:rsidR="00862A55" w:rsidRPr="00D524BD">
        <w:rPr>
          <w:rFonts w:ascii="Calibri" w:hAnsi="Calibri" w:cs="Calibri"/>
          <w:b/>
          <w:bCs/>
          <w:spacing w:val="8"/>
          <w:sz w:val="16"/>
          <w:szCs w:val="16"/>
        </w:rPr>
        <w:t xml:space="preserve">Wykonawca </w:t>
      </w:r>
      <w:r w:rsidRPr="00D524BD">
        <w:rPr>
          <w:rFonts w:ascii="Calibri" w:hAnsi="Calibri" w:cs="Calibri"/>
          <w:b/>
          <w:bCs/>
          <w:spacing w:val="8"/>
          <w:sz w:val="16"/>
          <w:szCs w:val="16"/>
        </w:rPr>
        <w:t>jest</w:t>
      </w:r>
      <w:r w:rsidRPr="00D524BD">
        <w:rPr>
          <w:rStyle w:val="Odwoanieprzypisudolnego"/>
          <w:rFonts w:ascii="Calibri" w:hAnsi="Calibri" w:cs="Calibri"/>
          <w:b/>
          <w:bCs/>
          <w:spacing w:val="8"/>
          <w:sz w:val="16"/>
          <w:szCs w:val="16"/>
        </w:rPr>
        <w:footnoteReference w:id="1"/>
      </w:r>
      <w:r w:rsidRPr="00D524BD">
        <w:rPr>
          <w:rFonts w:ascii="Calibri" w:hAnsi="Calibri" w:cs="Calibri"/>
          <w:b/>
          <w:bCs/>
          <w:spacing w:val="8"/>
          <w:sz w:val="16"/>
          <w:szCs w:val="16"/>
        </w:rPr>
        <w:t>:</w:t>
      </w:r>
    </w:p>
    <w:p w14:paraId="30568A20" w14:textId="0771F120" w:rsidR="00EA44C3" w:rsidRPr="00862A55" w:rsidRDefault="00EA44C3" w:rsidP="007609FB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4DD0A1FE" wp14:editId="6A9C40E1">
                <wp:extent cx="91440" cy="91440"/>
                <wp:effectExtent l="13970" t="10160" r="8890" b="12700"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D3AB2CF" id="Prostokąt 6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D2Dd3f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</w:t>
      </w:r>
      <w:proofErr w:type="spellStart"/>
      <w:r w:rsidRPr="00862A55">
        <w:rPr>
          <w:rFonts w:ascii="Calibri" w:hAnsi="Calibri" w:cs="Calibri"/>
          <w:sz w:val="16"/>
          <w:szCs w:val="16"/>
        </w:rPr>
        <w:t>mikroprzedsiębiorcą</w:t>
      </w:r>
      <w:proofErr w:type="spellEnd"/>
      <w:r w:rsidRPr="00862A55">
        <w:rPr>
          <w:rFonts w:ascii="Calibri" w:hAnsi="Calibri" w:cs="Calibri"/>
          <w:sz w:val="16"/>
          <w:szCs w:val="16"/>
        </w:rPr>
        <w:t>,</w:t>
      </w:r>
    </w:p>
    <w:p w14:paraId="02FDC0CD" w14:textId="5822D5E6" w:rsidR="00EA44C3" w:rsidRPr="00862A55" w:rsidRDefault="00EA44C3" w:rsidP="007609FB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57E3653D" wp14:editId="64602972">
                <wp:extent cx="91440" cy="91440"/>
                <wp:effectExtent l="13970" t="10160" r="8890" b="12700"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7D45219" id="Prostokąt 5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ACEKbH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małym przedsiębiorcą,</w:t>
      </w:r>
    </w:p>
    <w:p w14:paraId="5BDA1D69" w14:textId="51A124E2" w:rsidR="00EA44C3" w:rsidRPr="00862A55" w:rsidRDefault="00EA44C3" w:rsidP="007609FB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49AFB871" wp14:editId="7A420405">
                <wp:extent cx="91440" cy="91440"/>
                <wp:effectExtent l="13970" t="9525" r="8890" b="13335"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4CD9447" id="Prostokąt 4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CR5l95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średnim przedsiębiorcą,</w:t>
      </w:r>
    </w:p>
    <w:p w14:paraId="59A7340A" w14:textId="6FC1DD4B" w:rsidR="00EA44C3" w:rsidRPr="00862A55" w:rsidRDefault="00EA44C3" w:rsidP="007609FB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75439460" wp14:editId="44619C9C">
                <wp:extent cx="91440" cy="91440"/>
                <wp:effectExtent l="13970" t="9525" r="8890" b="13335"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9040CC7" id="Prostokąt 3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prowadzę jednoosobową działalność gospodarczą, </w:t>
      </w:r>
    </w:p>
    <w:p w14:paraId="7E844DE1" w14:textId="56A77D5C" w:rsidR="00EA44C3" w:rsidRPr="00862A55" w:rsidRDefault="00EA44C3" w:rsidP="007609FB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3CA01219" wp14:editId="1A95B6C5">
                <wp:extent cx="91440" cy="91440"/>
                <wp:effectExtent l="13970" t="9525" r="8890" b="13335"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37AFFE2" id="Prostokąt 2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B53alJ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="00E54285">
        <w:rPr>
          <w:rFonts w:ascii="Calibri" w:hAnsi="Calibri" w:cs="Calibri"/>
          <w:sz w:val="16"/>
          <w:szCs w:val="16"/>
        </w:rPr>
        <w:t xml:space="preserve"> osoba</w:t>
      </w:r>
      <w:r w:rsidRPr="00862A55">
        <w:rPr>
          <w:rFonts w:ascii="Calibri" w:hAnsi="Calibri" w:cs="Calibri"/>
          <w:sz w:val="16"/>
          <w:szCs w:val="16"/>
        </w:rPr>
        <w:t xml:space="preserve"> fizyczna nieprowadząca działalności gospodarczej,</w:t>
      </w:r>
    </w:p>
    <w:p w14:paraId="288FCC7D" w14:textId="77777777" w:rsidR="007609FB" w:rsidRPr="00862A55" w:rsidRDefault="00EA44C3" w:rsidP="007609FB">
      <w:pPr>
        <w:tabs>
          <w:tab w:val="center" w:pos="-2127"/>
        </w:tabs>
        <w:spacing w:line="300" w:lineRule="atLeast"/>
        <w:ind w:left="142" w:firstLine="284"/>
        <w:rPr>
          <w:rFonts w:ascii="Calibri" w:hAnsi="Calibri" w:cs="Calibri"/>
          <w:b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63E32039" wp14:editId="454E0E37">
                <wp:extent cx="91440" cy="91440"/>
                <wp:effectExtent l="13970" t="9525" r="8890" b="13335"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8406D28" id="Prostokąt 1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CNwNJR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inny rodzaj</w:t>
      </w:r>
      <w:r w:rsidRPr="00862A55">
        <w:rPr>
          <w:rFonts w:ascii="Calibri" w:hAnsi="Calibri" w:cs="Calibri"/>
          <w:b/>
          <w:sz w:val="16"/>
          <w:szCs w:val="16"/>
        </w:rPr>
        <w:t xml:space="preserve"> </w:t>
      </w:r>
    </w:p>
    <w:p w14:paraId="4E96E1D2" w14:textId="77FF69BC" w:rsidR="006455AB" w:rsidRDefault="006455AB" w:rsidP="00EA44C3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16"/>
          <w:szCs w:val="16"/>
        </w:rPr>
      </w:pPr>
      <w:r w:rsidRPr="00E972E7">
        <w:rPr>
          <w:rFonts w:ascii="Calibri" w:hAnsi="Calibri" w:cs="Calibri"/>
          <w:b/>
          <w:sz w:val="16"/>
          <w:szCs w:val="16"/>
        </w:rPr>
        <w:t>Czy Wykonawca pochodzi z innego niż Polska państwa członkowskiego Unii Europejskiej:</w:t>
      </w:r>
    </w:p>
    <w:p w14:paraId="33D996C3" w14:textId="249E9D12" w:rsidR="00796339" w:rsidRPr="00862A55" w:rsidRDefault="00796339" w:rsidP="00796339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7CCCC813" wp14:editId="57248EAA">
                <wp:extent cx="91440" cy="91440"/>
                <wp:effectExtent l="13970" t="9525" r="8890" b="13335"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398EF65" id="Prostokąt 7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Bl+yRh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</w:t>
      </w:r>
      <w:r w:rsidRPr="00E972E7">
        <w:rPr>
          <w:rFonts w:ascii="Calibri" w:hAnsi="Calibri" w:cs="Calibri"/>
          <w:sz w:val="16"/>
          <w:szCs w:val="16"/>
        </w:rPr>
        <w:t>TAK    Skrót literowy Państwa: …………………….</w:t>
      </w:r>
      <w:r w:rsidRPr="00862A55">
        <w:rPr>
          <w:rFonts w:ascii="Calibri" w:hAnsi="Calibri" w:cs="Calibri"/>
          <w:sz w:val="16"/>
          <w:szCs w:val="16"/>
        </w:rPr>
        <w:t>,</w:t>
      </w:r>
    </w:p>
    <w:p w14:paraId="3D799819" w14:textId="474638B4" w:rsidR="00796339" w:rsidRPr="00862A55" w:rsidRDefault="00796339" w:rsidP="00796339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30820313" wp14:editId="06BCB849">
                <wp:extent cx="91440" cy="91440"/>
                <wp:effectExtent l="13970" t="9525" r="8890" b="13335"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5A49120" id="Prostokąt 8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NIE</w:t>
      </w:r>
    </w:p>
    <w:p w14:paraId="168A4C14" w14:textId="77777777" w:rsidR="006455AB" w:rsidRPr="00E972E7" w:rsidRDefault="006455AB" w:rsidP="006455AB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16"/>
          <w:szCs w:val="16"/>
        </w:rPr>
      </w:pPr>
      <w:r w:rsidRPr="00E972E7">
        <w:rPr>
          <w:rFonts w:ascii="Calibri" w:hAnsi="Calibri" w:cs="Calibri"/>
          <w:b/>
          <w:sz w:val="16"/>
          <w:szCs w:val="16"/>
        </w:rPr>
        <w:t>Czy Wykonawca pochodzi z państwa niebędącego członkiem Unii Europejskiej:</w:t>
      </w:r>
    </w:p>
    <w:p w14:paraId="03F1E4EB" w14:textId="77777777" w:rsidR="00C437A8" w:rsidRPr="00862A55" w:rsidRDefault="00C437A8" w:rsidP="00C437A8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6018F8F4" wp14:editId="39139A75">
                <wp:extent cx="91440" cy="91440"/>
                <wp:effectExtent l="13970" t="9525" r="8890" b="13335"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F5CA1C3" id="Prostokąt 9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DSZ0qmHQIAADo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</w:t>
      </w:r>
      <w:r w:rsidRPr="00E972E7">
        <w:rPr>
          <w:rFonts w:ascii="Calibri" w:hAnsi="Calibri" w:cs="Calibri"/>
          <w:sz w:val="16"/>
          <w:szCs w:val="16"/>
        </w:rPr>
        <w:t>TAK    Skrót literowy Państwa: …………………….</w:t>
      </w:r>
      <w:r w:rsidRPr="00862A55">
        <w:rPr>
          <w:rFonts w:ascii="Calibri" w:hAnsi="Calibri" w:cs="Calibri"/>
          <w:sz w:val="16"/>
          <w:szCs w:val="16"/>
        </w:rPr>
        <w:t>,</w:t>
      </w:r>
    </w:p>
    <w:p w14:paraId="71E7AE5C" w14:textId="77777777" w:rsidR="00C437A8" w:rsidRPr="00862A55" w:rsidRDefault="00C437A8" w:rsidP="00C437A8">
      <w:pPr>
        <w:ind w:left="142" w:firstLine="284"/>
        <w:rPr>
          <w:rFonts w:ascii="Calibri" w:hAnsi="Calibri" w:cs="Calibri"/>
          <w:sz w:val="16"/>
          <w:szCs w:val="16"/>
        </w:rPr>
      </w:pPr>
      <w:r w:rsidRPr="00862A55"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inline distT="0" distB="0" distL="0" distR="0" wp14:anchorId="401950F9" wp14:editId="26442B76">
                <wp:extent cx="91440" cy="91440"/>
                <wp:effectExtent l="13970" t="9525" r="8890" b="13335"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F3E5B4E" id="Prostokąt 10" o:spid="_x0000_s1026" style="width:7.2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">
                <w10:anchorlock/>
              </v:rect>
            </w:pict>
          </mc:Fallback>
        </mc:AlternateContent>
      </w:r>
      <w:r w:rsidRPr="00862A5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NIE</w:t>
      </w:r>
    </w:p>
    <w:p w14:paraId="0B2780CF" w14:textId="77777777" w:rsidR="006455AB" w:rsidRPr="00C437A8" w:rsidRDefault="006455AB" w:rsidP="006455AB">
      <w:pPr>
        <w:rPr>
          <w:rFonts w:ascii="Calibri" w:hAnsi="Calibri" w:cs="Calibri"/>
          <w:b/>
          <w:color w:val="FF0000"/>
          <w:sz w:val="8"/>
          <w:szCs w:val="8"/>
        </w:rPr>
      </w:pPr>
    </w:p>
    <w:p w14:paraId="05853F0C" w14:textId="77777777" w:rsidR="006455AB" w:rsidRPr="00C437A8" w:rsidRDefault="006455AB" w:rsidP="006455AB">
      <w:pPr>
        <w:spacing w:line="276" w:lineRule="auto"/>
        <w:rPr>
          <w:rFonts w:ascii="Calibri" w:hAnsi="Calibri" w:cs="Calibri"/>
          <w:b/>
          <w:color w:val="FF0000"/>
          <w:sz w:val="16"/>
          <w:szCs w:val="16"/>
        </w:rPr>
      </w:pPr>
      <w:r w:rsidRPr="00C437A8">
        <w:rPr>
          <w:rFonts w:ascii="Calibri" w:hAnsi="Calibri" w:cs="Calibri"/>
          <w:b/>
          <w:color w:val="FF0000"/>
          <w:sz w:val="16"/>
          <w:szCs w:val="16"/>
        </w:rPr>
        <w:t xml:space="preserve">Uwaga:  </w:t>
      </w:r>
      <w:r w:rsidRPr="00C437A8">
        <w:rPr>
          <w:rFonts w:ascii="Calibri" w:hAnsi="Calibri" w:cs="Calibri"/>
          <w:color w:val="FF0000"/>
          <w:sz w:val="16"/>
          <w:szCs w:val="16"/>
        </w:rPr>
        <w:t xml:space="preserve">zaznaczyć odpowiednie. </w:t>
      </w:r>
    </w:p>
    <w:p w14:paraId="4BDAB036" w14:textId="77777777" w:rsidR="006455AB" w:rsidRPr="00E972E7" w:rsidRDefault="006455AB" w:rsidP="006455AB">
      <w:pPr>
        <w:spacing w:line="276" w:lineRule="auto"/>
        <w:rPr>
          <w:rFonts w:ascii="Calibri" w:hAnsi="Calibri" w:cs="Calibri"/>
          <w:b/>
          <w:sz w:val="16"/>
          <w:szCs w:val="16"/>
          <w:u w:val="single"/>
        </w:rPr>
      </w:pPr>
      <w:r w:rsidRPr="00E972E7">
        <w:rPr>
          <w:rFonts w:ascii="Calibri" w:hAnsi="Calibri" w:cs="Calibri"/>
          <w:b/>
          <w:sz w:val="16"/>
          <w:szCs w:val="16"/>
          <w:u w:val="single"/>
        </w:rPr>
        <w:t>Powyższe informacje są wymagane wyłącznie do celów statystycznych</w:t>
      </w:r>
    </w:p>
    <w:p w14:paraId="2EF090ED" w14:textId="77777777" w:rsidR="00AF01BC" w:rsidRPr="00C7747D" w:rsidRDefault="00AF01BC" w:rsidP="008A4A0F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Calibri"/>
          <w:i/>
          <w:sz w:val="6"/>
          <w:szCs w:val="6"/>
          <w:lang w:val="x-none" w:eastAsia="x-none"/>
        </w:rPr>
      </w:pPr>
    </w:p>
    <w:p w14:paraId="672B4C38" w14:textId="22A718E3" w:rsidR="008A4A0F" w:rsidRDefault="004C3192" w:rsidP="008A4A0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/>
        <w:jc w:val="center"/>
        <w:rPr>
          <w:rFonts w:ascii="Calibri" w:hAnsi="Calibri" w:cs="Calibri"/>
          <w:i/>
          <w:sz w:val="16"/>
          <w:szCs w:val="16"/>
          <w:u w:val="single"/>
          <w:lang w:eastAsia="x-none"/>
        </w:rPr>
      </w:pPr>
      <w:r>
        <w:rPr>
          <w:rFonts w:ascii="Calibri" w:hAnsi="Calibri" w:cs="Calibri"/>
          <w:i/>
          <w:sz w:val="16"/>
          <w:szCs w:val="16"/>
          <w:lang w:eastAsia="x-none"/>
        </w:rPr>
        <w:t xml:space="preserve">* </w:t>
      </w:r>
      <w:r w:rsidR="008A4A0F" w:rsidRPr="00E972E7">
        <w:rPr>
          <w:rFonts w:ascii="Calibri" w:hAnsi="Calibri" w:cs="Calibri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="008A4A0F" w:rsidRPr="00E972E7">
        <w:rPr>
          <w:rFonts w:ascii="Calibri" w:hAnsi="Calibri" w:cs="Calibri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  <w:r w:rsidR="008A4A0F" w:rsidRPr="00E972E7">
        <w:rPr>
          <w:rFonts w:ascii="Calibri" w:hAnsi="Calibri" w:cs="Calibri"/>
          <w:i/>
          <w:sz w:val="16"/>
          <w:szCs w:val="16"/>
          <w:u w:val="single"/>
          <w:lang w:eastAsia="x-none"/>
        </w:rPr>
        <w:t xml:space="preserve"> – należy powielić powyższe dane</w:t>
      </w:r>
    </w:p>
    <w:p w14:paraId="7F728272" w14:textId="2EBE73A1" w:rsidR="00103484" w:rsidRDefault="00103484" w:rsidP="0010348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/>
        <w:rPr>
          <w:rFonts w:ascii="Calibri" w:hAnsi="Calibri" w:cs="Calibri"/>
          <w:i/>
          <w:sz w:val="16"/>
          <w:szCs w:val="16"/>
          <w:u w:val="single"/>
          <w:lang w:eastAsia="x-none"/>
        </w:rPr>
      </w:pPr>
    </w:p>
    <w:p w14:paraId="0A47B824" w14:textId="77777777" w:rsidR="003A7758" w:rsidRPr="003A7758" w:rsidRDefault="003A7758" w:rsidP="00103484">
      <w:pPr>
        <w:spacing w:before="240" w:after="120"/>
        <w:jc w:val="both"/>
        <w:rPr>
          <w:rFonts w:ascii="Calibri" w:hAnsi="Calibri" w:cs="Calibri"/>
          <w:b/>
          <w:sz w:val="2"/>
          <w:szCs w:val="22"/>
        </w:rPr>
      </w:pPr>
    </w:p>
    <w:p w14:paraId="04AB1D17" w14:textId="7429FFD0" w:rsidR="00103484" w:rsidRPr="00103484" w:rsidRDefault="00103484" w:rsidP="00103484">
      <w:pPr>
        <w:spacing w:before="240" w:after="120"/>
        <w:jc w:val="both"/>
        <w:rPr>
          <w:rFonts w:ascii="Calibri" w:hAnsi="Calibri" w:cs="Calibri"/>
          <w:b/>
          <w:sz w:val="20"/>
          <w:szCs w:val="22"/>
        </w:rPr>
      </w:pPr>
      <w:r w:rsidRPr="003A7758">
        <w:rPr>
          <w:rFonts w:ascii="Calibri" w:hAnsi="Calibri" w:cs="Calibri"/>
          <w:b/>
          <w:szCs w:val="22"/>
        </w:rPr>
        <w:t xml:space="preserve">DANE KONTAKTOWE WYKONAWCY </w:t>
      </w:r>
      <w:r w:rsidRPr="00103484">
        <w:rPr>
          <w:rFonts w:ascii="Calibri" w:hAnsi="Calibri" w:cs="Calibri"/>
          <w:b/>
          <w:sz w:val="20"/>
          <w:szCs w:val="22"/>
        </w:rPr>
        <w:t>(</w:t>
      </w:r>
      <w:r w:rsidRPr="00103484">
        <w:rPr>
          <w:rFonts w:ascii="Calibri" w:hAnsi="Calibri" w:cs="Calibri"/>
          <w:i/>
          <w:sz w:val="18"/>
        </w:rPr>
        <w:t>Wykonawcy wspólnie ubiegający się o udzielenie zamówienia wskazują dane pełnomocnika (lidera), z którym prowadzona będzie wszelka korespondencja</w:t>
      </w:r>
      <w:r w:rsidRPr="00103484">
        <w:rPr>
          <w:rFonts w:ascii="Calibri" w:hAnsi="Calibri" w:cs="Calibri"/>
          <w:b/>
          <w:sz w:val="20"/>
          <w:szCs w:val="22"/>
        </w:rPr>
        <w:t xml:space="preserve">): </w:t>
      </w:r>
    </w:p>
    <w:p w14:paraId="3387A7B7" w14:textId="65B8399E" w:rsidR="00103484" w:rsidRPr="00103484" w:rsidRDefault="00103484" w:rsidP="00103484">
      <w:pPr>
        <w:keepLines/>
        <w:widowControl w:val="0"/>
        <w:spacing w:after="120"/>
        <w:rPr>
          <w:rFonts w:ascii="Calibri" w:hAnsi="Calibri" w:cs="Calibri"/>
          <w:b/>
          <w:sz w:val="20"/>
          <w:szCs w:val="22"/>
        </w:rPr>
      </w:pPr>
      <w:r w:rsidRPr="00103484">
        <w:rPr>
          <w:rFonts w:ascii="Calibri" w:hAnsi="Calibri" w:cs="Calibri"/>
          <w:b/>
          <w:sz w:val="20"/>
          <w:szCs w:val="22"/>
        </w:rPr>
        <w:t>[wszelka korespondencja prowadzona będzie wyłącznie na n/w adres korespo</w:t>
      </w:r>
      <w:r w:rsidR="00020CF1">
        <w:rPr>
          <w:rFonts w:ascii="Calibri" w:hAnsi="Calibri" w:cs="Calibri"/>
          <w:b/>
          <w:sz w:val="20"/>
          <w:szCs w:val="22"/>
        </w:rPr>
        <w:t>ndencyjny/ platformy e-zamówienia</w:t>
      </w:r>
      <w:r w:rsidRPr="00103484">
        <w:rPr>
          <w:rFonts w:ascii="Calibri" w:hAnsi="Calibri" w:cs="Calibri"/>
          <w:b/>
          <w:sz w:val="20"/>
          <w:szCs w:val="22"/>
        </w:rPr>
        <w:t>]</w:t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11"/>
      </w:tblGrid>
      <w:tr w:rsidR="00103484" w:rsidRPr="00103484" w14:paraId="10E79148" w14:textId="77777777" w:rsidTr="00103484">
        <w:trPr>
          <w:trHeight w:val="454"/>
        </w:trPr>
        <w:tc>
          <w:tcPr>
            <w:tcW w:w="3331" w:type="dxa"/>
            <w:vAlign w:val="center"/>
          </w:tcPr>
          <w:p w14:paraId="7639DF55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  <w:r w:rsidRPr="00103484">
              <w:rPr>
                <w:rFonts w:ascii="Calibri" w:hAnsi="Calibri" w:cs="Calibri"/>
                <w:sz w:val="20"/>
                <w:szCs w:val="22"/>
              </w:rPr>
              <w:t>Osoba do kontaktów</w:t>
            </w:r>
          </w:p>
        </w:tc>
        <w:tc>
          <w:tcPr>
            <w:tcW w:w="5811" w:type="dxa"/>
            <w:vAlign w:val="center"/>
          </w:tcPr>
          <w:p w14:paraId="2539C780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34A74AA6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103484" w:rsidRPr="00103484" w14:paraId="6B43AF66" w14:textId="77777777" w:rsidTr="00103484">
        <w:trPr>
          <w:trHeight w:val="423"/>
        </w:trPr>
        <w:tc>
          <w:tcPr>
            <w:tcW w:w="3331" w:type="dxa"/>
            <w:vAlign w:val="center"/>
          </w:tcPr>
          <w:p w14:paraId="1EBD3BDE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  <w:r w:rsidRPr="00103484">
              <w:rPr>
                <w:rFonts w:ascii="Calibri" w:hAnsi="Calibri" w:cs="Calibri"/>
                <w:sz w:val="20"/>
                <w:szCs w:val="22"/>
              </w:rPr>
              <w:t>Adres korespondencyjny</w:t>
            </w:r>
          </w:p>
        </w:tc>
        <w:tc>
          <w:tcPr>
            <w:tcW w:w="5811" w:type="dxa"/>
            <w:vAlign w:val="center"/>
          </w:tcPr>
          <w:p w14:paraId="5CAE7CC7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2CF5C2EC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103484" w:rsidRPr="00103484" w14:paraId="60F870E6" w14:textId="77777777" w:rsidTr="00103484">
        <w:trPr>
          <w:trHeight w:val="415"/>
        </w:trPr>
        <w:tc>
          <w:tcPr>
            <w:tcW w:w="3331" w:type="dxa"/>
            <w:vAlign w:val="center"/>
          </w:tcPr>
          <w:p w14:paraId="1EACC9D4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  <w:r w:rsidRPr="00103484">
              <w:rPr>
                <w:rFonts w:ascii="Calibri" w:hAnsi="Calibri" w:cs="Calibri"/>
                <w:sz w:val="20"/>
                <w:szCs w:val="22"/>
              </w:rPr>
              <w:t>Nr telefonu</w:t>
            </w:r>
          </w:p>
        </w:tc>
        <w:tc>
          <w:tcPr>
            <w:tcW w:w="5811" w:type="dxa"/>
            <w:vAlign w:val="center"/>
          </w:tcPr>
          <w:p w14:paraId="65C78189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31C15576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103484" w:rsidRPr="00103484" w14:paraId="513923D9" w14:textId="77777777" w:rsidTr="00103484">
        <w:trPr>
          <w:trHeight w:val="412"/>
        </w:trPr>
        <w:tc>
          <w:tcPr>
            <w:tcW w:w="3331" w:type="dxa"/>
            <w:vAlign w:val="center"/>
          </w:tcPr>
          <w:p w14:paraId="0555D498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  <w:r w:rsidRPr="00103484">
              <w:rPr>
                <w:rFonts w:ascii="Calibri" w:hAnsi="Calibri" w:cs="Calibri"/>
                <w:sz w:val="20"/>
                <w:szCs w:val="22"/>
              </w:rPr>
              <w:t>Adres e-mail</w:t>
            </w:r>
          </w:p>
        </w:tc>
        <w:tc>
          <w:tcPr>
            <w:tcW w:w="5811" w:type="dxa"/>
            <w:vAlign w:val="center"/>
          </w:tcPr>
          <w:p w14:paraId="48C979C0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74508CDE" w14:textId="77777777" w:rsidR="00103484" w:rsidRPr="00103484" w:rsidRDefault="00103484" w:rsidP="00103484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182117C6" w14:textId="77777777" w:rsidR="00103484" w:rsidRPr="00103484" w:rsidRDefault="00103484" w:rsidP="00103484">
      <w:pPr>
        <w:rPr>
          <w:rFonts w:ascii="Calibri" w:hAnsi="Calibri" w:cs="Calibri"/>
          <w:b/>
          <w:sz w:val="20"/>
          <w:szCs w:val="22"/>
        </w:rPr>
      </w:pPr>
    </w:p>
    <w:p w14:paraId="302105BE" w14:textId="2E32E689" w:rsidR="00B51726" w:rsidRDefault="00B51726" w:rsidP="008A4A0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/>
        <w:jc w:val="center"/>
        <w:rPr>
          <w:rFonts w:ascii="Calibri" w:hAnsi="Calibri" w:cs="Calibri"/>
          <w:i/>
          <w:sz w:val="4"/>
          <w:szCs w:val="4"/>
          <w:u w:val="single"/>
          <w:lang w:eastAsia="x-none"/>
        </w:rPr>
      </w:pPr>
    </w:p>
    <w:p w14:paraId="71C2CF50" w14:textId="77777777" w:rsidR="00103484" w:rsidRPr="00E972E7" w:rsidRDefault="00103484" w:rsidP="008A4A0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/>
        <w:jc w:val="center"/>
        <w:rPr>
          <w:rFonts w:ascii="Calibri" w:hAnsi="Calibri" w:cs="Calibri"/>
          <w:i/>
          <w:sz w:val="4"/>
          <w:szCs w:val="4"/>
          <w:u w:val="single"/>
          <w:lang w:eastAsia="x-none"/>
        </w:rPr>
      </w:pPr>
    </w:p>
    <w:p w14:paraId="523E5455" w14:textId="4F4DC8BE" w:rsidR="00B51726" w:rsidRDefault="00B51726" w:rsidP="00B51726">
      <w:pPr>
        <w:widowControl w:val="0"/>
        <w:tabs>
          <w:tab w:val="left" w:pos="0"/>
          <w:tab w:val="left" w:pos="540"/>
        </w:tabs>
        <w:spacing w:after="57" w:line="360" w:lineRule="auto"/>
        <w:jc w:val="both"/>
        <w:rPr>
          <w:rFonts w:ascii="Calibri" w:hAnsi="Calibri" w:cs="Calibri"/>
          <w:color w:val="000000"/>
          <w:sz w:val="2"/>
          <w:szCs w:val="12"/>
        </w:rPr>
      </w:pPr>
    </w:p>
    <w:p w14:paraId="761B0E31" w14:textId="77777777" w:rsidR="00A45788" w:rsidRPr="00E972E7" w:rsidRDefault="00A45788" w:rsidP="00B51726">
      <w:pPr>
        <w:widowControl w:val="0"/>
        <w:tabs>
          <w:tab w:val="left" w:pos="0"/>
          <w:tab w:val="left" w:pos="540"/>
        </w:tabs>
        <w:spacing w:after="57" w:line="360" w:lineRule="auto"/>
        <w:jc w:val="both"/>
        <w:rPr>
          <w:rFonts w:ascii="Calibri" w:hAnsi="Calibri" w:cs="Calibri"/>
          <w:color w:val="000000"/>
          <w:sz w:val="2"/>
          <w:szCs w:val="12"/>
        </w:rPr>
      </w:pPr>
    </w:p>
    <w:p w14:paraId="47A942FB" w14:textId="2A9C620E" w:rsidR="00E82B0C" w:rsidRPr="00E972E7" w:rsidRDefault="00AC5635" w:rsidP="0065216E">
      <w:pPr>
        <w:jc w:val="both"/>
        <w:rPr>
          <w:rFonts w:ascii="Calibri" w:hAnsi="Calibri" w:cs="Calibri"/>
          <w:b/>
          <w:bCs/>
          <w:smallCaps/>
          <w:color w:val="000080"/>
          <w:sz w:val="22"/>
          <w:szCs w:val="22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ab/>
      </w:r>
      <w:r w:rsidR="00E82B0C" w:rsidRPr="00A45788">
        <w:rPr>
          <w:rFonts w:ascii="Calibri" w:hAnsi="Calibri" w:cs="Calibri"/>
          <w:color w:val="000000"/>
          <w:sz w:val="21"/>
          <w:szCs w:val="21"/>
        </w:rPr>
        <w:t>Odpowiadając na ogłoszenie o</w:t>
      </w:r>
      <w:r w:rsidR="00D06526" w:rsidRPr="00A45788">
        <w:rPr>
          <w:rFonts w:ascii="Calibri" w:hAnsi="Calibri" w:cs="Calibri"/>
          <w:color w:val="000000"/>
          <w:sz w:val="21"/>
          <w:szCs w:val="21"/>
        </w:rPr>
        <w:t xml:space="preserve"> postępowaniu prowadzonym w trybie</w:t>
      </w:r>
      <w:r w:rsidR="00E82B0C" w:rsidRPr="00A45788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B51726" w:rsidRPr="00A45788">
        <w:rPr>
          <w:rFonts w:ascii="Calibri" w:hAnsi="Calibri" w:cs="Calibri"/>
          <w:color w:val="000000"/>
          <w:sz w:val="21"/>
          <w:szCs w:val="21"/>
        </w:rPr>
        <w:t>podstawowym bez negocjacji</w:t>
      </w:r>
      <w:r w:rsidR="00E82B0C" w:rsidRPr="00A45788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E82B0C" w:rsidRPr="00A45788">
        <w:rPr>
          <w:rFonts w:ascii="Calibri" w:hAnsi="Calibri" w:cs="Calibri"/>
          <w:color w:val="000000"/>
          <w:sz w:val="21"/>
          <w:szCs w:val="21"/>
        </w:rPr>
        <w:br/>
        <w:t>pn.</w:t>
      </w:r>
      <w:r w:rsidR="0075706B" w:rsidRPr="00A45788">
        <w:rPr>
          <w:rFonts w:ascii="Calibri" w:hAnsi="Calibri" w:cs="Calibri"/>
          <w:color w:val="000000"/>
          <w:sz w:val="21"/>
          <w:szCs w:val="21"/>
        </w:rPr>
        <w:t>:</w:t>
      </w:r>
      <w:r w:rsidR="00E82B0C" w:rsidRPr="00E972E7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510155" w:rsidRPr="00E972E7">
        <w:rPr>
          <w:rFonts w:ascii="Calibri" w:hAnsi="Calibri" w:cs="Calibri"/>
          <w:b/>
          <w:smallCaps/>
          <w:color w:val="000080"/>
          <w:sz w:val="22"/>
          <w:szCs w:val="22"/>
        </w:rPr>
        <w:t>„</w:t>
      </w:r>
      <w:r w:rsidR="00B65645">
        <w:rPr>
          <w:rFonts w:asciiTheme="minorHAnsi" w:hAnsiTheme="minorHAnsi" w:cstheme="minorHAnsi"/>
          <w:b/>
          <w:smallCaps/>
          <w:color w:val="0070C0"/>
          <w:sz w:val="26"/>
        </w:rPr>
        <w:t xml:space="preserve">Remont dachu budynku internatu kormoran </w:t>
      </w:r>
      <w:r w:rsidR="00020CF1">
        <w:rPr>
          <w:rFonts w:asciiTheme="minorHAnsi" w:hAnsiTheme="minorHAnsi" w:cstheme="minorHAnsi"/>
          <w:b/>
          <w:smallCaps/>
          <w:color w:val="0070C0"/>
          <w:sz w:val="26"/>
        </w:rPr>
        <w:t xml:space="preserve">zespołu szkół centrum kształcenia rolniczego w </w:t>
      </w:r>
      <w:proofErr w:type="spellStart"/>
      <w:r w:rsidR="00020CF1">
        <w:rPr>
          <w:rFonts w:asciiTheme="minorHAnsi" w:hAnsiTheme="minorHAnsi" w:cstheme="minorHAnsi"/>
          <w:b/>
          <w:smallCaps/>
          <w:color w:val="0070C0"/>
          <w:sz w:val="26"/>
        </w:rPr>
        <w:t>karolewie</w:t>
      </w:r>
      <w:proofErr w:type="spellEnd"/>
      <w:r w:rsidR="00510155" w:rsidRPr="00E972E7">
        <w:rPr>
          <w:rFonts w:ascii="Calibri" w:hAnsi="Calibri" w:cs="Calibri"/>
          <w:b/>
          <w:smallCaps/>
          <w:color w:val="000080"/>
          <w:sz w:val="20"/>
          <w:szCs w:val="20"/>
        </w:rPr>
        <w:t>”</w:t>
      </w:r>
      <w:r w:rsidR="00151E40" w:rsidRPr="00E972E7">
        <w:rPr>
          <w:rFonts w:ascii="Calibri" w:hAnsi="Calibri" w:cs="Calibri"/>
          <w:b/>
          <w:bCs/>
          <w:color w:val="000000"/>
          <w:sz w:val="20"/>
          <w:szCs w:val="20"/>
        </w:rPr>
        <w:t xml:space="preserve">, </w:t>
      </w:r>
      <w:r w:rsidRPr="00A45788">
        <w:rPr>
          <w:rFonts w:ascii="Calibri" w:hAnsi="Calibri" w:cs="Calibri"/>
          <w:bCs/>
          <w:color w:val="000000"/>
          <w:sz w:val="21"/>
          <w:szCs w:val="21"/>
        </w:rPr>
        <w:t>znak postępowania</w:t>
      </w:r>
      <w:r w:rsidR="00E82B0C" w:rsidRPr="00A45788">
        <w:rPr>
          <w:rFonts w:ascii="Calibri" w:hAnsi="Calibri" w:cs="Calibri"/>
          <w:bCs/>
          <w:color w:val="000000"/>
          <w:sz w:val="21"/>
          <w:szCs w:val="21"/>
        </w:rPr>
        <w:t xml:space="preserve"> </w:t>
      </w:r>
      <w:r w:rsidR="00D0534C">
        <w:rPr>
          <w:rFonts w:ascii="Calibri" w:hAnsi="Calibri" w:cs="Calibri"/>
          <w:b/>
          <w:sz w:val="20"/>
          <w:szCs w:val="20"/>
        </w:rPr>
        <w:t>ZSCKR</w:t>
      </w:r>
      <w:r w:rsidR="00B65645">
        <w:rPr>
          <w:rFonts w:ascii="Calibri" w:hAnsi="Calibri" w:cs="Calibri"/>
          <w:b/>
          <w:sz w:val="20"/>
          <w:szCs w:val="20"/>
        </w:rPr>
        <w:t>/5</w:t>
      </w:r>
      <w:r w:rsidR="00103484" w:rsidRPr="00103484">
        <w:rPr>
          <w:rFonts w:ascii="Calibri" w:hAnsi="Calibri" w:cs="Calibri"/>
          <w:b/>
          <w:sz w:val="20"/>
          <w:szCs w:val="20"/>
        </w:rPr>
        <w:t>/202</w:t>
      </w:r>
      <w:r w:rsidR="00B65645">
        <w:rPr>
          <w:rFonts w:ascii="Calibri" w:hAnsi="Calibri" w:cs="Calibri"/>
          <w:b/>
          <w:sz w:val="20"/>
          <w:szCs w:val="20"/>
        </w:rPr>
        <w:t>4</w:t>
      </w:r>
      <w:r w:rsidR="00E82B0C" w:rsidRPr="00A45788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020CF1">
        <w:rPr>
          <w:rFonts w:ascii="Calibri" w:hAnsi="Calibri" w:cs="Calibri"/>
          <w:sz w:val="21"/>
          <w:szCs w:val="21"/>
        </w:rPr>
        <w:t xml:space="preserve">opublikowanego na platformie e-zamówienia </w:t>
      </w:r>
      <w:r w:rsidR="00103484">
        <w:rPr>
          <w:rFonts w:ascii="Calibri" w:hAnsi="Calibri" w:cs="Calibri"/>
          <w:sz w:val="21"/>
          <w:szCs w:val="21"/>
        </w:rPr>
        <w:t xml:space="preserve">oraz </w:t>
      </w:r>
      <w:r w:rsidR="00E972E7" w:rsidRPr="00A45788">
        <w:rPr>
          <w:rFonts w:ascii="Calibri" w:hAnsi="Calibri" w:cs="Calibri"/>
          <w:sz w:val="21"/>
          <w:szCs w:val="21"/>
        </w:rPr>
        <w:t>ogłosz</w:t>
      </w:r>
      <w:r w:rsidR="004E39E2">
        <w:rPr>
          <w:rFonts w:ascii="Calibri" w:hAnsi="Calibri" w:cs="Calibri"/>
          <w:sz w:val="21"/>
          <w:szCs w:val="21"/>
        </w:rPr>
        <w:t>onego na  stronie internetowej Z</w:t>
      </w:r>
      <w:r w:rsidR="00E972E7" w:rsidRPr="00A45788">
        <w:rPr>
          <w:rFonts w:ascii="Calibri" w:hAnsi="Calibri" w:cs="Calibri"/>
          <w:sz w:val="21"/>
          <w:szCs w:val="21"/>
        </w:rPr>
        <w:t xml:space="preserve">amawiającego </w:t>
      </w:r>
      <w:r w:rsidR="00E82B0C" w:rsidRPr="00A45788">
        <w:rPr>
          <w:rFonts w:ascii="Calibri" w:hAnsi="Calibri" w:cs="Calibri"/>
          <w:color w:val="000000"/>
          <w:sz w:val="21"/>
          <w:szCs w:val="21"/>
        </w:rPr>
        <w:t>oferujemy wykonanie zamówienia w zakresie określonym specyfikacją warunków zamówienia</w:t>
      </w:r>
      <w:r w:rsidR="00924CA5">
        <w:rPr>
          <w:rFonts w:ascii="Calibri" w:hAnsi="Calibri" w:cs="Calibri"/>
          <w:color w:val="000000"/>
          <w:sz w:val="21"/>
          <w:szCs w:val="21"/>
        </w:rPr>
        <w:t xml:space="preserve"> za cenę ryczałtową</w:t>
      </w:r>
      <w:r w:rsidR="00E82B0C" w:rsidRPr="00E972E7">
        <w:rPr>
          <w:rFonts w:ascii="Calibri" w:hAnsi="Calibri" w:cs="Calibri"/>
          <w:color w:val="000000"/>
          <w:sz w:val="20"/>
          <w:szCs w:val="20"/>
        </w:rPr>
        <w:t>:</w:t>
      </w:r>
    </w:p>
    <w:p w14:paraId="437B7D29" w14:textId="77777777" w:rsidR="00BB6FD4" w:rsidRPr="00E972E7" w:rsidRDefault="00BB6FD4" w:rsidP="00BB6FD4">
      <w:pPr>
        <w:widowControl w:val="0"/>
        <w:jc w:val="both"/>
        <w:rPr>
          <w:rFonts w:ascii="Calibri" w:hAnsi="Calibri" w:cs="Calibri"/>
          <w:b/>
          <w:smallCaps/>
          <w:color w:val="008000"/>
          <w:sz w:val="18"/>
          <w:szCs w:val="18"/>
          <w:u w:val="double"/>
          <w14:textFill>
            <w14:gradFill>
              <w14:gsLst>
                <w14:gs w14:pos="0">
                  <w14:srgbClr w14:val="008000">
                    <w14:shade w14:val="30000"/>
                    <w14:satMod w14:val="115000"/>
                  </w14:srgbClr>
                </w14:gs>
                <w14:gs w14:pos="50000">
                  <w14:srgbClr w14:val="008000">
                    <w14:shade w14:val="67500"/>
                    <w14:satMod w14:val="115000"/>
                  </w14:srgbClr>
                </w14:gs>
                <w14:gs w14:pos="100000">
                  <w14:srgbClr w14:val="008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</w:p>
    <w:p w14:paraId="737D6FE6" w14:textId="77777777" w:rsidR="00BB6FD4" w:rsidRPr="00E972E7" w:rsidRDefault="00BB6FD4" w:rsidP="00E73717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……………………………………… zł (netto bez podatku VAT)</w:t>
      </w:r>
    </w:p>
    <w:p w14:paraId="2E3ABAE0" w14:textId="77777777" w:rsidR="00BB6FD4" w:rsidRPr="00E972E7" w:rsidRDefault="00BB6FD4" w:rsidP="00E73717">
      <w:pPr>
        <w:autoSpaceDE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……………………………………… stawka VAT</w:t>
      </w:r>
    </w:p>
    <w:p w14:paraId="1E1FE1A5" w14:textId="77777777" w:rsidR="00BB6FD4" w:rsidRPr="00E972E7" w:rsidRDefault="00BB6FD4" w:rsidP="00E73717">
      <w:pPr>
        <w:pStyle w:val="Adreszwrotnynakopercie"/>
        <w:autoSpaceDE w:val="0"/>
        <w:spacing w:line="360" w:lineRule="auto"/>
        <w:rPr>
          <w:rFonts w:ascii="Calibri" w:hAnsi="Calibri" w:cs="Calibri"/>
          <w:color w:val="000000"/>
        </w:rPr>
      </w:pPr>
      <w:r w:rsidRPr="00E972E7">
        <w:rPr>
          <w:rFonts w:ascii="Calibri" w:hAnsi="Calibri" w:cs="Calibri"/>
          <w:color w:val="000000"/>
        </w:rPr>
        <w:t>……………………………………… zł kwota podatku VAT</w:t>
      </w:r>
    </w:p>
    <w:p w14:paraId="4820283E" w14:textId="3EAC0E23" w:rsidR="00BB6FD4" w:rsidRPr="00E972E7" w:rsidRDefault="00BB6FD4" w:rsidP="00BB6FD4">
      <w:pPr>
        <w:autoSpaceDE w:val="0"/>
        <w:spacing w:line="480" w:lineRule="auto"/>
        <w:rPr>
          <w:rFonts w:ascii="Calibri" w:hAnsi="Calibri" w:cs="Calibri"/>
          <w:b/>
          <w:color w:val="000000"/>
          <w:sz w:val="22"/>
          <w:szCs w:val="22"/>
        </w:rPr>
      </w:pPr>
      <w:r w:rsidRPr="00E972E7">
        <w:rPr>
          <w:rFonts w:ascii="Calibri" w:hAnsi="Calibri" w:cs="Calibri"/>
          <w:b/>
          <w:color w:val="000000"/>
          <w:sz w:val="20"/>
          <w:szCs w:val="20"/>
        </w:rPr>
        <w:t>………………………………………</w:t>
      </w:r>
      <w:r w:rsidRPr="00E972E7">
        <w:rPr>
          <w:rFonts w:ascii="Calibri" w:hAnsi="Calibri" w:cs="Calibri"/>
          <w:b/>
          <w:color w:val="000000"/>
          <w:sz w:val="22"/>
          <w:szCs w:val="22"/>
        </w:rPr>
        <w:t xml:space="preserve"> zł (cena brutto z podatkiem VAT)</w:t>
      </w:r>
      <w:r w:rsidR="00C40FC5" w:rsidRPr="00E972E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7541DB0E" w14:textId="0553FAC5" w:rsidR="00BB6FD4" w:rsidRPr="00E972E7" w:rsidRDefault="00BB6FD4" w:rsidP="00C7747D">
      <w:pPr>
        <w:autoSpaceDE w:val="0"/>
        <w:spacing w:before="120" w:line="480" w:lineRule="auto"/>
        <w:rPr>
          <w:rFonts w:ascii="Calibri" w:hAnsi="Calibri" w:cs="Calibri"/>
          <w:color w:val="000000"/>
          <w:sz w:val="2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(słownie</w:t>
      </w:r>
      <w:r w:rsidR="00B65645">
        <w:rPr>
          <w:rFonts w:ascii="Calibri" w:hAnsi="Calibri" w:cs="Calibri"/>
          <w:color w:val="000000"/>
          <w:sz w:val="20"/>
          <w:szCs w:val="20"/>
        </w:rPr>
        <w:t xml:space="preserve"> kwota brutto):</w:t>
      </w:r>
      <w:r w:rsidRPr="00E972E7">
        <w:rPr>
          <w:rFonts w:ascii="Calibri" w:hAnsi="Calibri" w:cs="Calibri"/>
          <w:color w:val="000000"/>
          <w:sz w:val="20"/>
          <w:szCs w:val="20"/>
        </w:rPr>
        <w:t xml:space="preserve"> ………………………………………………………………………………………………………… złotych)</w:t>
      </w:r>
    </w:p>
    <w:p w14:paraId="3E4F976E" w14:textId="77777777" w:rsidR="006D3F69" w:rsidRPr="00E972E7" w:rsidRDefault="006D3F69" w:rsidP="00BB6FD4">
      <w:pPr>
        <w:autoSpaceDE w:val="0"/>
        <w:autoSpaceDN w:val="0"/>
        <w:adjustRightInd w:val="0"/>
        <w:spacing w:line="360" w:lineRule="auto"/>
        <w:ind w:left="-103"/>
        <w:jc w:val="both"/>
        <w:rPr>
          <w:rFonts w:ascii="Calibri" w:hAnsi="Calibri" w:cs="Calibri"/>
          <w:b/>
          <w:color w:val="000000"/>
          <w:sz w:val="6"/>
          <w:szCs w:val="20"/>
          <w:u w:val="double"/>
        </w:rPr>
      </w:pPr>
    </w:p>
    <w:p w14:paraId="1F6CDAD9" w14:textId="77777777" w:rsidR="009C3D22" w:rsidRDefault="009C3D22" w:rsidP="00BB6FD4">
      <w:pPr>
        <w:autoSpaceDE w:val="0"/>
        <w:autoSpaceDN w:val="0"/>
        <w:adjustRightInd w:val="0"/>
        <w:spacing w:line="360" w:lineRule="auto"/>
        <w:ind w:left="-103"/>
        <w:jc w:val="both"/>
        <w:rPr>
          <w:rFonts w:ascii="Calibri" w:hAnsi="Calibri" w:cs="Calibri"/>
          <w:b/>
          <w:color w:val="000000"/>
          <w:szCs w:val="22"/>
        </w:rPr>
      </w:pPr>
    </w:p>
    <w:p w14:paraId="0E7119BA" w14:textId="7AFA3CC9" w:rsidR="00BB6FD4" w:rsidRPr="00E972E7" w:rsidRDefault="00BB6FD4" w:rsidP="00BB6FD4">
      <w:pPr>
        <w:autoSpaceDE w:val="0"/>
        <w:autoSpaceDN w:val="0"/>
        <w:adjustRightInd w:val="0"/>
        <w:spacing w:line="360" w:lineRule="auto"/>
        <w:ind w:left="-103"/>
        <w:jc w:val="both"/>
        <w:rPr>
          <w:rFonts w:ascii="Calibri" w:hAnsi="Calibri" w:cs="Calibri"/>
          <w:color w:val="000000"/>
          <w:szCs w:val="22"/>
        </w:rPr>
      </w:pPr>
      <w:r w:rsidRPr="00E972E7">
        <w:rPr>
          <w:rFonts w:ascii="Calibri" w:hAnsi="Calibri" w:cs="Calibri"/>
          <w:b/>
          <w:color w:val="000000"/>
          <w:szCs w:val="22"/>
        </w:rPr>
        <w:t xml:space="preserve">Proponujemy okres gwarancji </w:t>
      </w:r>
      <w:r w:rsidR="007D566A" w:rsidRPr="00E972E7">
        <w:rPr>
          <w:rFonts w:ascii="Calibri" w:hAnsi="Calibri" w:cs="Calibri"/>
          <w:b/>
          <w:color w:val="000000"/>
          <w:szCs w:val="22"/>
        </w:rPr>
        <w:t>wykonawczych</w:t>
      </w:r>
      <w:r w:rsidR="00BA4BE7">
        <w:rPr>
          <w:rFonts w:ascii="Calibri" w:hAnsi="Calibri" w:cs="Calibri"/>
          <w:b/>
          <w:color w:val="000000"/>
          <w:szCs w:val="22"/>
        </w:rPr>
        <w:t xml:space="preserve"> na okres</w:t>
      </w:r>
      <w:r w:rsidRPr="00E972E7">
        <w:rPr>
          <w:rFonts w:ascii="Calibri" w:hAnsi="Calibri" w:cs="Calibri"/>
          <w:b/>
          <w:color w:val="000000"/>
          <w:szCs w:val="22"/>
        </w:rPr>
        <w:t xml:space="preserve"> ………………… miesięcy</w:t>
      </w:r>
    </w:p>
    <w:p w14:paraId="23F4A1FB" w14:textId="77777777" w:rsidR="00BB6FD4" w:rsidRPr="00E972E7" w:rsidRDefault="00BB6FD4" w:rsidP="00BB6FD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8"/>
          <w:szCs w:val="20"/>
        </w:rPr>
      </w:pPr>
    </w:p>
    <w:p w14:paraId="5C54606D" w14:textId="77777777" w:rsidR="00E972E7" w:rsidRDefault="00E972E7" w:rsidP="00BB6FD4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18"/>
          <w:szCs w:val="18"/>
        </w:rPr>
      </w:pPr>
    </w:p>
    <w:p w14:paraId="7AF6D081" w14:textId="0C3EB28C" w:rsidR="00BB6FD4" w:rsidRPr="00E972E7" w:rsidRDefault="00BB6FD4" w:rsidP="00BB6FD4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E972E7">
        <w:rPr>
          <w:rFonts w:ascii="Calibri" w:hAnsi="Calibri" w:cs="Calibri"/>
          <w:i/>
          <w:color w:val="000000"/>
          <w:sz w:val="18"/>
          <w:szCs w:val="18"/>
        </w:rPr>
        <w:t xml:space="preserve">(Minimalny okres na który wykonawca udzieli gwarancji wynosi </w:t>
      </w:r>
      <w:r w:rsidR="007543B3" w:rsidRPr="00E972E7">
        <w:rPr>
          <w:rFonts w:ascii="Calibri" w:hAnsi="Calibri" w:cs="Calibri"/>
          <w:i/>
          <w:color w:val="000000"/>
          <w:sz w:val="18"/>
          <w:szCs w:val="18"/>
        </w:rPr>
        <w:t>60</w:t>
      </w:r>
      <w:r w:rsidRPr="00E972E7">
        <w:rPr>
          <w:rFonts w:ascii="Calibri" w:hAnsi="Calibri" w:cs="Calibri"/>
          <w:i/>
          <w:color w:val="000000"/>
          <w:sz w:val="18"/>
          <w:szCs w:val="18"/>
        </w:rPr>
        <w:t xml:space="preserve"> mies</w:t>
      </w:r>
      <w:r w:rsidR="007543B3" w:rsidRPr="00E972E7">
        <w:rPr>
          <w:rFonts w:ascii="Calibri" w:hAnsi="Calibri" w:cs="Calibri"/>
          <w:i/>
          <w:color w:val="000000"/>
          <w:sz w:val="18"/>
          <w:szCs w:val="18"/>
        </w:rPr>
        <w:t>ięcy</w:t>
      </w:r>
      <w:r w:rsidRPr="00E972E7">
        <w:rPr>
          <w:rFonts w:ascii="Calibri" w:hAnsi="Calibri" w:cs="Calibri"/>
          <w:i/>
          <w:color w:val="000000"/>
          <w:sz w:val="18"/>
          <w:szCs w:val="18"/>
        </w:rPr>
        <w:t>).</w:t>
      </w:r>
    </w:p>
    <w:p w14:paraId="7935DE9B" w14:textId="77777777" w:rsidR="00E35C79" w:rsidRPr="00E972E7" w:rsidRDefault="00E35C79" w:rsidP="00BB6FD4">
      <w:pPr>
        <w:widowControl w:val="0"/>
        <w:jc w:val="both"/>
        <w:rPr>
          <w:rFonts w:ascii="Calibri" w:hAnsi="Calibri" w:cs="Calibri"/>
          <w:i/>
          <w:color w:val="000000"/>
          <w:sz w:val="10"/>
          <w:szCs w:val="10"/>
        </w:rPr>
      </w:pPr>
    </w:p>
    <w:tbl>
      <w:tblPr>
        <w:tblStyle w:val="Tabela-SieWeb1"/>
        <w:tblW w:w="0" w:type="auto"/>
        <w:jc w:val="center"/>
        <w:tblLook w:val="04A0" w:firstRow="1" w:lastRow="0" w:firstColumn="1" w:lastColumn="0" w:noHBand="0" w:noVBand="1"/>
      </w:tblPr>
      <w:tblGrid>
        <w:gridCol w:w="731"/>
        <w:gridCol w:w="5426"/>
        <w:gridCol w:w="2463"/>
      </w:tblGrid>
      <w:tr w:rsidR="00BB6FD4" w:rsidRPr="00E972E7" w14:paraId="63EC64FB" w14:textId="77777777" w:rsidTr="004B52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671" w:type="dxa"/>
          </w:tcPr>
          <w:p w14:paraId="33FC8369" w14:textId="77777777" w:rsidR="00BB6FD4" w:rsidRPr="00E972E7" w:rsidRDefault="00BB6FD4" w:rsidP="004B52D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E972E7">
              <w:rPr>
                <w:rFonts w:ascii="Calibri" w:hAnsi="Calibri" w:cs="Calibri"/>
                <w:color w:val="000000"/>
                <w:sz w:val="14"/>
                <w:szCs w:val="14"/>
              </w:rPr>
              <w:t>Lp.</w:t>
            </w:r>
          </w:p>
        </w:tc>
        <w:tc>
          <w:tcPr>
            <w:tcW w:w="5386" w:type="dxa"/>
          </w:tcPr>
          <w:p w14:paraId="794A2F9A" w14:textId="77777777" w:rsidR="00BB6FD4" w:rsidRPr="00E972E7" w:rsidRDefault="00BB6FD4" w:rsidP="004B52D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E972E7">
              <w:rPr>
                <w:rFonts w:ascii="Calibri" w:hAnsi="Calibri" w:cs="Calibri"/>
                <w:color w:val="000000"/>
                <w:sz w:val="14"/>
                <w:szCs w:val="14"/>
              </w:rPr>
              <w:t>Warunki gwarancji</w:t>
            </w:r>
          </w:p>
        </w:tc>
        <w:tc>
          <w:tcPr>
            <w:tcW w:w="2403" w:type="dxa"/>
          </w:tcPr>
          <w:p w14:paraId="2E112CB2" w14:textId="77777777" w:rsidR="00BB6FD4" w:rsidRPr="00E972E7" w:rsidRDefault="00BB6FD4" w:rsidP="004B52D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E972E7">
              <w:rPr>
                <w:rFonts w:ascii="Calibri" w:hAnsi="Calibri" w:cs="Calibri"/>
                <w:color w:val="000000"/>
                <w:sz w:val="14"/>
                <w:szCs w:val="14"/>
              </w:rPr>
              <w:t>Ilość punktów</w:t>
            </w:r>
          </w:p>
        </w:tc>
      </w:tr>
      <w:tr w:rsidR="007543B3" w:rsidRPr="00E972E7" w14:paraId="04B8F330" w14:textId="77777777" w:rsidTr="004B52D2">
        <w:trPr>
          <w:jc w:val="center"/>
        </w:trPr>
        <w:tc>
          <w:tcPr>
            <w:tcW w:w="671" w:type="dxa"/>
          </w:tcPr>
          <w:p w14:paraId="7EEAD37C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6" w:type="dxa"/>
          </w:tcPr>
          <w:p w14:paraId="11C0483E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72E7">
              <w:rPr>
                <w:rFonts w:ascii="Calibri" w:hAnsi="Calibri" w:cs="Calibri"/>
                <w:sz w:val="18"/>
                <w:szCs w:val="18"/>
              </w:rPr>
              <w:t>za zaoferowanie 60 miesięcy gwarancji -</w:t>
            </w:r>
          </w:p>
          <w:p w14:paraId="18A0204F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sz w:val="18"/>
                <w:szCs w:val="18"/>
              </w:rPr>
              <w:t>(</w:t>
            </w:r>
            <w:r w:rsidRPr="00E972E7">
              <w:rPr>
                <w:rFonts w:ascii="Calibri" w:hAnsi="Calibri" w:cs="Calibri"/>
                <w:i/>
                <w:sz w:val="18"/>
                <w:szCs w:val="18"/>
              </w:rPr>
              <w:t>minimum dopuszczone przez Zamawiającego</w:t>
            </w:r>
            <w:r w:rsidRPr="00E972E7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403" w:type="dxa"/>
          </w:tcPr>
          <w:p w14:paraId="52042980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color w:val="000000"/>
                <w:sz w:val="18"/>
                <w:szCs w:val="18"/>
              </w:rPr>
              <w:t>0 pkt</w:t>
            </w:r>
          </w:p>
        </w:tc>
      </w:tr>
      <w:tr w:rsidR="007543B3" w:rsidRPr="00E972E7" w14:paraId="662DB2A8" w14:textId="77777777" w:rsidTr="004B52D2">
        <w:trPr>
          <w:jc w:val="center"/>
        </w:trPr>
        <w:tc>
          <w:tcPr>
            <w:tcW w:w="671" w:type="dxa"/>
          </w:tcPr>
          <w:p w14:paraId="46562A31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6" w:type="dxa"/>
          </w:tcPr>
          <w:p w14:paraId="729D64A7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sz w:val="18"/>
                <w:szCs w:val="18"/>
              </w:rPr>
              <w:t>za zaoferowanie 66 miesięcy gwarancji</w:t>
            </w:r>
          </w:p>
        </w:tc>
        <w:tc>
          <w:tcPr>
            <w:tcW w:w="2403" w:type="dxa"/>
          </w:tcPr>
          <w:p w14:paraId="1B2B461E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color w:val="000000"/>
                <w:sz w:val="18"/>
                <w:szCs w:val="18"/>
              </w:rPr>
              <w:t>20 pkt</w:t>
            </w:r>
          </w:p>
        </w:tc>
      </w:tr>
      <w:tr w:rsidR="007543B3" w:rsidRPr="00E972E7" w14:paraId="74683A1C" w14:textId="77777777" w:rsidTr="004B52D2">
        <w:trPr>
          <w:jc w:val="center"/>
        </w:trPr>
        <w:tc>
          <w:tcPr>
            <w:tcW w:w="671" w:type="dxa"/>
          </w:tcPr>
          <w:p w14:paraId="022BB4FF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6" w:type="dxa"/>
          </w:tcPr>
          <w:p w14:paraId="61CB4592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sz w:val="18"/>
                <w:szCs w:val="18"/>
              </w:rPr>
              <w:t>za zaoferowanie 72 miesięcy gwarancji</w:t>
            </w:r>
          </w:p>
        </w:tc>
        <w:tc>
          <w:tcPr>
            <w:tcW w:w="2403" w:type="dxa"/>
          </w:tcPr>
          <w:p w14:paraId="4E38CEF4" w14:textId="77777777" w:rsidR="007543B3" w:rsidRPr="00E972E7" w:rsidRDefault="007543B3" w:rsidP="007543B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color w:val="000000"/>
                <w:sz w:val="18"/>
                <w:szCs w:val="18"/>
              </w:rPr>
              <w:t>40 pkt</w:t>
            </w:r>
          </w:p>
        </w:tc>
      </w:tr>
    </w:tbl>
    <w:p w14:paraId="5D8A2B59" w14:textId="77777777" w:rsidR="00BB6FD4" w:rsidRPr="00E972E7" w:rsidRDefault="00BB6FD4" w:rsidP="00BB6FD4">
      <w:pPr>
        <w:widowControl w:val="0"/>
        <w:jc w:val="both"/>
        <w:rPr>
          <w:rFonts w:ascii="Calibri" w:hAnsi="Calibri" w:cs="Calibri"/>
          <w:i/>
          <w:color w:val="000000"/>
          <w:sz w:val="18"/>
          <w:szCs w:val="18"/>
        </w:rPr>
      </w:pPr>
    </w:p>
    <w:p w14:paraId="18ADD3D2" w14:textId="0328814F" w:rsidR="00BB6FD4" w:rsidRPr="00E972E7" w:rsidRDefault="00BB6FD4" w:rsidP="00BB6FD4">
      <w:pPr>
        <w:widowControl w:val="0"/>
        <w:jc w:val="both"/>
        <w:rPr>
          <w:rFonts w:ascii="Calibri" w:hAnsi="Calibri" w:cs="Calibri"/>
          <w:b/>
          <w:i/>
          <w:smallCaps/>
          <w:sz w:val="18"/>
          <w:szCs w:val="18"/>
        </w:rPr>
      </w:pPr>
      <w:r w:rsidRPr="00E972E7">
        <w:rPr>
          <w:rFonts w:ascii="Calibri" w:hAnsi="Calibri" w:cs="Calibri"/>
          <w:i/>
          <w:color w:val="000000"/>
          <w:sz w:val="18"/>
          <w:szCs w:val="18"/>
        </w:rPr>
        <w:t>Zaproponowanie przez Wykonawcę innych terminów niż wymienione w powyższej tabeli, będzie skutkowało odrzuceniem oferty jako niezgodnej z SWZ.</w:t>
      </w:r>
    </w:p>
    <w:p w14:paraId="5FA3D4A3" w14:textId="2C7EA5FA" w:rsidR="00870B47" w:rsidRDefault="00870B47" w:rsidP="00285CE3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4"/>
          <w:szCs w:val="6"/>
        </w:rPr>
      </w:pPr>
    </w:p>
    <w:p w14:paraId="11B23F7D" w14:textId="7272A1E2" w:rsidR="00E972E7" w:rsidRDefault="00E972E7" w:rsidP="00285CE3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4"/>
          <w:szCs w:val="6"/>
        </w:rPr>
      </w:pPr>
    </w:p>
    <w:p w14:paraId="1B9B3A4B" w14:textId="77777777" w:rsidR="007004AE" w:rsidRPr="00E972E7" w:rsidRDefault="007004AE" w:rsidP="00285CE3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16"/>
          <w:szCs w:val="18"/>
        </w:rPr>
      </w:pPr>
    </w:p>
    <w:p w14:paraId="7414E1A2" w14:textId="77777777" w:rsidR="00977F4B" w:rsidRPr="00E972E7" w:rsidRDefault="00977F4B" w:rsidP="00C60E30">
      <w:pPr>
        <w:autoSpaceDE w:val="0"/>
        <w:autoSpaceDN w:val="0"/>
        <w:adjustRightInd w:val="0"/>
        <w:rPr>
          <w:rFonts w:ascii="Calibri" w:hAnsi="Calibri" w:cs="Calibri"/>
          <w:b/>
          <w:vanish/>
          <w:color w:val="000000"/>
          <w:sz w:val="22"/>
          <w:szCs w:val="22"/>
          <w:specVanish/>
        </w:rPr>
      </w:pPr>
    </w:p>
    <w:p w14:paraId="6020F97D" w14:textId="77777777" w:rsidR="00C73A69" w:rsidRPr="00E972E7" w:rsidRDefault="00C73A69" w:rsidP="00C60E30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  <w:r w:rsidRPr="00E972E7">
        <w:rPr>
          <w:rFonts w:ascii="Calibri" w:hAnsi="Calibri" w:cs="Calibri"/>
          <w:b/>
          <w:color w:val="000000"/>
          <w:sz w:val="22"/>
          <w:szCs w:val="22"/>
        </w:rPr>
        <w:t>Jednocześnie oświadczamy, że:</w:t>
      </w:r>
    </w:p>
    <w:p w14:paraId="3F6E7F06" w14:textId="77777777" w:rsidR="00977F4B" w:rsidRPr="00E972E7" w:rsidRDefault="00977F4B" w:rsidP="00C60E30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12"/>
          <w:szCs w:val="22"/>
        </w:rPr>
      </w:pPr>
    </w:p>
    <w:p w14:paraId="0D0BE738" w14:textId="7F19652D" w:rsidR="00C73A69" w:rsidRPr="00E972E7" w:rsidRDefault="003C753B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O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>ferujemy realizację zamówienia określonego w SWZ</w:t>
      </w:r>
      <w:r w:rsidR="002B7BF6">
        <w:rPr>
          <w:rFonts w:ascii="Calibri" w:hAnsi="Calibri" w:cs="Calibri"/>
          <w:color w:val="000000"/>
          <w:sz w:val="20"/>
          <w:szCs w:val="20"/>
        </w:rPr>
        <w:t>, ewentualnych wyjaśnieniach do SWZ i wprowadzonymi do niej zmianami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>;</w:t>
      </w:r>
    </w:p>
    <w:p w14:paraId="1CB20140" w14:textId="372DEA6A" w:rsidR="00C73A69" w:rsidRPr="00E972E7" w:rsidRDefault="003C753B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Z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>apoznaliśmy się z SWZ i nie wnosimy do niej zastrzeżeń oraz uzyskaliśmy konieczne informacje do przygotowania oferty;</w:t>
      </w:r>
    </w:p>
    <w:p w14:paraId="73E6A6AD" w14:textId="77777777" w:rsidR="00C73A69" w:rsidRPr="00E972E7" w:rsidRDefault="003C753B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W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 xml:space="preserve"> cenie oferty zostały uwzględnione wszystkie koszty wykonania zamówienia;</w:t>
      </w:r>
    </w:p>
    <w:p w14:paraId="72951E0D" w14:textId="4F5EDEFB" w:rsidR="00B85FBE" w:rsidRPr="005C119C" w:rsidRDefault="00FF3FDF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 w:line="36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pacing w:val="-2"/>
          <w:sz w:val="20"/>
          <w:szCs w:val="20"/>
        </w:rPr>
        <w:t>Oświadczamy, że</w:t>
      </w:r>
      <w:r w:rsidR="00924CA5">
        <w:rPr>
          <w:rFonts w:ascii="Calibri" w:hAnsi="Calibri" w:cs="Calibri"/>
          <w:color w:val="000000"/>
          <w:spacing w:val="-2"/>
          <w:sz w:val="20"/>
          <w:szCs w:val="20"/>
        </w:rPr>
        <w:t xml:space="preserve"> wadium</w:t>
      </w:r>
      <w:r w:rsidRPr="00E972E7"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 w:rsidR="00B85FBE" w:rsidRPr="00E972E7">
        <w:rPr>
          <w:rFonts w:ascii="Calibri" w:hAnsi="Calibri" w:cs="Calibri"/>
          <w:color w:val="000000"/>
          <w:spacing w:val="-2"/>
          <w:sz w:val="20"/>
          <w:szCs w:val="20"/>
        </w:rPr>
        <w:t xml:space="preserve">w wysokości …………………...… </w:t>
      </w:r>
      <w:r w:rsidR="00B85FBE" w:rsidRPr="00E972E7">
        <w:rPr>
          <w:rFonts w:ascii="Calibri" w:hAnsi="Calibri" w:cs="Calibri"/>
          <w:color w:val="000000"/>
          <w:spacing w:val="-3"/>
          <w:sz w:val="20"/>
          <w:szCs w:val="20"/>
        </w:rPr>
        <w:t xml:space="preserve">zł, słownie: …………………………………… </w:t>
      </w:r>
      <w:r w:rsidR="00B85FBE" w:rsidRPr="00E972E7">
        <w:rPr>
          <w:rFonts w:ascii="Calibri" w:hAnsi="Calibri" w:cs="Calibri"/>
          <w:color w:val="000000"/>
          <w:spacing w:val="-1"/>
          <w:sz w:val="20"/>
          <w:szCs w:val="20"/>
        </w:rPr>
        <w:t xml:space="preserve">zł, wnieśliśmy w dniu </w:t>
      </w:r>
      <w:r w:rsidR="00B85FBE" w:rsidRPr="00E972E7">
        <w:rPr>
          <w:rFonts w:ascii="Calibri" w:hAnsi="Calibri" w:cs="Calibri"/>
          <w:color w:val="000000"/>
          <w:sz w:val="20"/>
          <w:szCs w:val="20"/>
        </w:rPr>
        <w:t xml:space="preserve">…………………………… </w:t>
      </w:r>
      <w:r w:rsidR="00B85FBE" w:rsidRPr="00E972E7">
        <w:rPr>
          <w:rFonts w:ascii="Calibri" w:hAnsi="Calibri" w:cs="Calibri"/>
          <w:color w:val="000000"/>
          <w:spacing w:val="-7"/>
          <w:sz w:val="20"/>
          <w:szCs w:val="20"/>
        </w:rPr>
        <w:t>202</w:t>
      </w:r>
      <w:r w:rsidR="00B65645">
        <w:rPr>
          <w:rFonts w:ascii="Calibri" w:hAnsi="Calibri" w:cs="Calibri"/>
          <w:color w:val="000000"/>
          <w:spacing w:val="-7"/>
          <w:sz w:val="20"/>
          <w:szCs w:val="20"/>
        </w:rPr>
        <w:t>4</w:t>
      </w:r>
      <w:r w:rsidR="00B85FBE" w:rsidRPr="00E972E7">
        <w:rPr>
          <w:rFonts w:ascii="Calibri" w:hAnsi="Calibri" w:cs="Calibri"/>
          <w:color w:val="000000"/>
          <w:spacing w:val="-7"/>
          <w:sz w:val="20"/>
          <w:szCs w:val="20"/>
        </w:rPr>
        <w:t xml:space="preserve"> r. </w:t>
      </w:r>
      <w:r w:rsidR="00B85FBE" w:rsidRPr="00E972E7">
        <w:rPr>
          <w:rFonts w:ascii="Calibri" w:hAnsi="Calibri" w:cs="Calibri"/>
          <w:color w:val="000000"/>
          <w:spacing w:val="9"/>
          <w:sz w:val="20"/>
          <w:szCs w:val="20"/>
        </w:rPr>
        <w:t>w formie …………………………</w:t>
      </w:r>
    </w:p>
    <w:p w14:paraId="2364B1A3" w14:textId="2F1D3940" w:rsidR="005C119C" w:rsidRPr="005C119C" w:rsidRDefault="005C119C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 w:line="36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5C119C">
        <w:rPr>
          <w:rFonts w:ascii="Calibri" w:hAnsi="Calibri" w:cs="Calibri"/>
          <w:color w:val="000000"/>
          <w:sz w:val="20"/>
          <w:szCs w:val="20"/>
        </w:rPr>
        <w:t xml:space="preserve">W przypadku </w:t>
      </w:r>
      <w:r w:rsidRPr="00924CA5">
        <w:rPr>
          <w:rFonts w:ascii="Calibri" w:hAnsi="Calibri" w:cs="Calibri"/>
          <w:color w:val="000000"/>
          <w:sz w:val="20"/>
          <w:szCs w:val="20"/>
        </w:rPr>
        <w:t>wniesienia wadium w innej formie</w:t>
      </w:r>
      <w:r>
        <w:rPr>
          <w:rFonts w:ascii="Calibri" w:hAnsi="Calibri" w:cs="Calibri"/>
          <w:color w:val="000000"/>
          <w:sz w:val="20"/>
          <w:szCs w:val="20"/>
        </w:rPr>
        <w:t xml:space="preserve"> niż w pieniądzu, Zamawiający zwraca wadium gwarantowi lub poręczycielowi</w:t>
      </w:r>
      <w:r w:rsidR="00103484">
        <w:rPr>
          <w:rFonts w:ascii="Calibri" w:hAnsi="Calibri" w:cs="Calibri"/>
          <w:color w:val="000000"/>
          <w:sz w:val="20"/>
          <w:szCs w:val="20"/>
        </w:rPr>
        <w:t xml:space="preserve"> (firmie która wystawiła </w:t>
      </w:r>
      <w:r w:rsidR="00597FE9">
        <w:rPr>
          <w:rFonts w:ascii="Calibri" w:hAnsi="Calibri" w:cs="Calibri"/>
          <w:color w:val="000000"/>
          <w:sz w:val="20"/>
          <w:szCs w:val="20"/>
        </w:rPr>
        <w:t>dokument wadialny</w:t>
      </w:r>
      <w:r w:rsidR="00103484">
        <w:rPr>
          <w:rFonts w:ascii="Calibri" w:hAnsi="Calibri" w:cs="Calibri"/>
          <w:color w:val="000000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, składając oświadczenie o zwolnieniu wadium na adres e-mail …………………………………………………….</w:t>
      </w:r>
    </w:p>
    <w:p w14:paraId="5DAEC571" w14:textId="4FB2E0A8" w:rsidR="00FF3FDF" w:rsidRPr="00E972E7" w:rsidRDefault="00FF3FDF" w:rsidP="00674371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pacing w:val="-2"/>
          <w:sz w:val="20"/>
          <w:szCs w:val="20"/>
        </w:rPr>
        <w:t>Numer konta na jakie Zamawiający dokonuje zwrotu wadium</w:t>
      </w:r>
      <w:r w:rsidR="00F846C6" w:rsidRPr="00E972E7"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 w:rsidR="005C119C">
        <w:rPr>
          <w:rFonts w:ascii="Calibri" w:hAnsi="Calibri" w:cs="Calibri"/>
          <w:color w:val="000000"/>
          <w:spacing w:val="-2"/>
          <w:sz w:val="20"/>
          <w:szCs w:val="20"/>
        </w:rPr>
        <w:t xml:space="preserve">wniesionego </w:t>
      </w:r>
      <w:r w:rsidR="00F846C6" w:rsidRPr="00E972E7">
        <w:rPr>
          <w:rFonts w:ascii="Calibri" w:hAnsi="Calibri" w:cs="Calibri"/>
          <w:color w:val="000000"/>
          <w:spacing w:val="-2"/>
          <w:sz w:val="20"/>
          <w:szCs w:val="20"/>
        </w:rPr>
        <w:t xml:space="preserve">w </w:t>
      </w:r>
      <w:r w:rsidR="005C119C">
        <w:rPr>
          <w:rFonts w:ascii="Calibri" w:hAnsi="Calibri" w:cs="Calibri"/>
          <w:color w:val="000000"/>
          <w:spacing w:val="-2"/>
          <w:sz w:val="20"/>
          <w:szCs w:val="20"/>
        </w:rPr>
        <w:t xml:space="preserve">pieniądzu </w:t>
      </w:r>
      <w:r w:rsidR="00A07CC3" w:rsidRPr="00E972E7">
        <w:rPr>
          <w:rFonts w:ascii="Calibri" w:hAnsi="Calibri" w:cs="Calibri"/>
          <w:color w:val="000000"/>
          <w:spacing w:val="-2"/>
          <w:sz w:val="20"/>
          <w:szCs w:val="20"/>
        </w:rPr>
        <w:t>(w formie przelewu)</w:t>
      </w:r>
      <w:r w:rsidRPr="00E972E7">
        <w:rPr>
          <w:rFonts w:ascii="Calibri" w:hAnsi="Calibri" w:cs="Calibri"/>
          <w:color w:val="000000"/>
          <w:sz w:val="20"/>
          <w:szCs w:val="20"/>
        </w:rPr>
        <w:br/>
        <w:t>……</w:t>
      </w:r>
      <w:r w:rsidR="00A07CC3" w:rsidRPr="00E972E7">
        <w:rPr>
          <w:rFonts w:ascii="Calibri" w:hAnsi="Calibri" w:cs="Calibri"/>
          <w:color w:val="000000"/>
          <w:sz w:val="20"/>
          <w:szCs w:val="20"/>
        </w:rPr>
        <w:t>………………………………</w:t>
      </w:r>
      <w:r w:rsidRPr="00E972E7">
        <w:rPr>
          <w:rFonts w:ascii="Calibri" w:hAnsi="Calibri" w:cs="Calibri"/>
          <w:color w:val="000000"/>
          <w:sz w:val="20"/>
          <w:szCs w:val="20"/>
        </w:rPr>
        <w:t>..…………………………………………………………</w:t>
      </w:r>
      <w:r w:rsidR="00F846C6" w:rsidRPr="00E972E7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972E7">
        <w:rPr>
          <w:rFonts w:ascii="Calibri" w:hAnsi="Calibri" w:cs="Calibri"/>
          <w:color w:val="000000"/>
          <w:sz w:val="20"/>
          <w:szCs w:val="20"/>
        </w:rPr>
        <w:t>Bank ………………………………………………</w:t>
      </w:r>
    </w:p>
    <w:p w14:paraId="14D96F79" w14:textId="59E29A0C" w:rsidR="00C73A69" w:rsidRPr="00E972E7" w:rsidRDefault="003C753B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W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 xml:space="preserve"> przypadku wyboru naszej oferty, w czasie i terminie wskazanym przez</w:t>
      </w:r>
      <w:r w:rsidR="008821BA" w:rsidRPr="00E972E7">
        <w:rPr>
          <w:rFonts w:ascii="Calibri" w:hAnsi="Calibri" w:cs="Calibri"/>
          <w:color w:val="000000"/>
          <w:sz w:val="20"/>
          <w:szCs w:val="20"/>
        </w:rPr>
        <w:t xml:space="preserve"> Zamawiającego, podpiszemy umowę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 xml:space="preserve"> na warunkach określonych w SWZ;</w:t>
      </w:r>
    </w:p>
    <w:p w14:paraId="74962C40" w14:textId="2DA2FD54" w:rsidR="00C73A69" w:rsidRPr="00E972E7" w:rsidRDefault="003C753B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U</w:t>
      </w:r>
      <w:r w:rsidR="00C73A69" w:rsidRPr="00E972E7">
        <w:rPr>
          <w:rFonts w:ascii="Calibri" w:hAnsi="Calibri" w:cs="Calibri"/>
          <w:color w:val="000000"/>
          <w:sz w:val="20"/>
          <w:szCs w:val="20"/>
        </w:rPr>
        <w:t xml:space="preserve">ważamy się za związanych niniejszą ofertą na czas wskazany w SWZ; </w:t>
      </w:r>
    </w:p>
    <w:p w14:paraId="402C9567" w14:textId="77777777" w:rsidR="004626A7" w:rsidRPr="00E972E7" w:rsidRDefault="003C753B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P</w:t>
      </w:r>
      <w:r w:rsidR="004626A7" w:rsidRPr="00E972E7">
        <w:rPr>
          <w:rFonts w:ascii="Calibri" w:hAnsi="Calibri" w:cs="Calibri"/>
          <w:color w:val="000000"/>
          <w:sz w:val="20"/>
          <w:szCs w:val="20"/>
        </w:rPr>
        <w:t>rzedstawione w projekcie umowy warunki płatności akceptujemy;</w:t>
      </w:r>
    </w:p>
    <w:p w14:paraId="1C6697FB" w14:textId="7D7E3312" w:rsidR="00637376" w:rsidRPr="00E972E7" w:rsidRDefault="004C6C86" w:rsidP="00A45788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80"/>
        <w:ind w:left="357" w:hanging="357"/>
        <w:jc w:val="both"/>
        <w:rPr>
          <w:rFonts w:ascii="Calibri" w:hAnsi="Calibri" w:cs="Calibri"/>
          <w:color w:val="000000"/>
          <w:sz w:val="12"/>
          <w:szCs w:val="20"/>
        </w:rPr>
      </w:pPr>
      <w:r w:rsidRPr="00E972E7">
        <w:rPr>
          <w:rFonts w:ascii="Calibri" w:hAnsi="Calibri" w:cs="Calibri"/>
          <w:sz w:val="20"/>
          <w:szCs w:val="20"/>
        </w:rPr>
        <w:lastRenderedPageBreak/>
        <w:t xml:space="preserve">Pracownicy wykonujący przy realizacji przedmiotu niniejszego zamówienia czynności opisane w </w:t>
      </w:r>
      <w:r w:rsidRPr="00E972E7">
        <w:rPr>
          <w:rFonts w:ascii="Calibri" w:hAnsi="Calibri" w:cs="Calibri"/>
          <w:b/>
          <w:sz w:val="20"/>
          <w:szCs w:val="20"/>
        </w:rPr>
        <w:t xml:space="preserve">rozdz. </w:t>
      </w:r>
      <w:r w:rsidR="00C40FC5" w:rsidRPr="00E972E7">
        <w:rPr>
          <w:rFonts w:ascii="Calibri" w:hAnsi="Calibri" w:cs="Calibri"/>
          <w:b/>
          <w:sz w:val="20"/>
          <w:szCs w:val="20"/>
        </w:rPr>
        <w:t>III</w:t>
      </w:r>
      <w:r w:rsidRPr="00E972E7">
        <w:rPr>
          <w:rFonts w:ascii="Calibri" w:hAnsi="Calibri" w:cs="Calibri"/>
          <w:b/>
          <w:sz w:val="20"/>
          <w:szCs w:val="20"/>
        </w:rPr>
        <w:t xml:space="preserve">. </w:t>
      </w:r>
      <w:r w:rsidR="00C40FC5" w:rsidRPr="00E972E7">
        <w:rPr>
          <w:rFonts w:ascii="Calibri" w:hAnsi="Calibri" w:cs="Calibri"/>
          <w:b/>
          <w:sz w:val="20"/>
          <w:szCs w:val="20"/>
        </w:rPr>
        <w:t xml:space="preserve">Pkt. </w:t>
      </w:r>
      <w:r w:rsidR="00BA4BE7">
        <w:rPr>
          <w:rFonts w:ascii="Calibri" w:hAnsi="Calibri" w:cs="Calibri"/>
          <w:b/>
          <w:sz w:val="20"/>
          <w:szCs w:val="20"/>
        </w:rPr>
        <w:t>9</w:t>
      </w:r>
      <w:r w:rsidR="00C40FC5" w:rsidRPr="00E972E7">
        <w:rPr>
          <w:rFonts w:ascii="Calibri" w:hAnsi="Calibri" w:cs="Calibri"/>
          <w:b/>
          <w:sz w:val="20"/>
          <w:szCs w:val="20"/>
        </w:rPr>
        <w:t xml:space="preserve">. </w:t>
      </w:r>
      <w:r w:rsidRPr="00E972E7">
        <w:rPr>
          <w:rFonts w:ascii="Calibri" w:hAnsi="Calibri" w:cs="Calibri"/>
          <w:b/>
          <w:sz w:val="20"/>
          <w:szCs w:val="20"/>
        </w:rPr>
        <w:t>SWZ</w:t>
      </w:r>
      <w:r w:rsidRPr="00E972E7">
        <w:rPr>
          <w:rFonts w:ascii="Calibri" w:hAnsi="Calibri" w:cs="Calibri"/>
          <w:sz w:val="20"/>
          <w:szCs w:val="20"/>
        </w:rPr>
        <w:t xml:space="preserve"> będą zatrudnieni na umowę o pracę w rozumieniu przepisów ustawy z dnia 26 czerwca 1974 r. – Kodeks pracy</w:t>
      </w:r>
      <w:r w:rsidR="00C40FC5" w:rsidRPr="00E972E7">
        <w:rPr>
          <w:rFonts w:ascii="Calibri" w:hAnsi="Calibri" w:cs="Calibri"/>
          <w:sz w:val="20"/>
          <w:szCs w:val="20"/>
        </w:rPr>
        <w:t>.</w:t>
      </w:r>
    </w:p>
    <w:p w14:paraId="26E14C08" w14:textId="7C41061C" w:rsidR="00B21662" w:rsidRPr="00E972E7" w:rsidRDefault="00BF1518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12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Oferta</w:t>
      </w:r>
      <w:r w:rsidRPr="00E972E7">
        <w:rPr>
          <w:rFonts w:ascii="Calibri" w:hAnsi="Calibri" w:cs="Calibri"/>
          <w:sz w:val="20"/>
          <w:szCs w:val="20"/>
        </w:rPr>
        <w:t xml:space="preserve"> nie zawiera / zawiera* </w:t>
      </w:r>
      <w:r w:rsidRPr="00E972E7">
        <w:rPr>
          <w:rFonts w:ascii="Calibri" w:hAnsi="Calibri" w:cs="Calibri"/>
          <w:b/>
          <w:i/>
          <w:sz w:val="20"/>
          <w:szCs w:val="20"/>
          <w:u w:val="single"/>
        </w:rPr>
        <w:t>(*niepotrzebne skreślić</w:t>
      </w:r>
      <w:r w:rsidRPr="00E972E7">
        <w:rPr>
          <w:rFonts w:ascii="Calibri" w:hAnsi="Calibri" w:cs="Calibri"/>
          <w:b/>
          <w:sz w:val="20"/>
          <w:szCs w:val="20"/>
          <w:u w:val="single"/>
        </w:rPr>
        <w:t>)</w:t>
      </w:r>
      <w:r w:rsidRPr="00E972E7">
        <w:rPr>
          <w:rFonts w:ascii="Calibri" w:hAnsi="Calibri" w:cs="Calibri"/>
          <w:sz w:val="20"/>
          <w:szCs w:val="20"/>
        </w:rPr>
        <w:t xml:space="preserve"> informacji stanowiących tajemnicę przedsiębiorstwa </w:t>
      </w:r>
      <w:r w:rsidRPr="00E972E7">
        <w:rPr>
          <w:rFonts w:ascii="Calibri" w:hAnsi="Calibri" w:cs="Calibri"/>
          <w:sz w:val="20"/>
          <w:szCs w:val="20"/>
        </w:rPr>
        <w:br/>
        <w:t xml:space="preserve">w rozumieniu przepisów o zwalczaniu nieuczciwej konkurencji. Informacje takie zawarte są w odrębnym </w:t>
      </w:r>
      <w:r w:rsidR="00511894" w:rsidRPr="00E972E7">
        <w:rPr>
          <w:rFonts w:ascii="Calibri" w:hAnsi="Calibri" w:cs="Calibri"/>
          <w:sz w:val="20"/>
          <w:szCs w:val="20"/>
        </w:rPr>
        <w:t>dokumencie</w:t>
      </w:r>
      <w:r w:rsidRPr="00E972E7">
        <w:rPr>
          <w:rFonts w:ascii="Calibri" w:hAnsi="Calibri" w:cs="Calibri"/>
          <w:sz w:val="20"/>
          <w:szCs w:val="20"/>
        </w:rPr>
        <w:t xml:space="preserve"> oznaczonym nazwą: …………………………………………………………… </w:t>
      </w:r>
      <w:r w:rsidRPr="00E972E7">
        <w:rPr>
          <w:rFonts w:ascii="Calibri" w:hAnsi="Calibri" w:cs="Calibri"/>
          <w:b/>
          <w:sz w:val="20"/>
          <w:szCs w:val="20"/>
        </w:rPr>
        <w:t>[</w:t>
      </w:r>
      <w:r w:rsidRPr="00E972E7">
        <w:rPr>
          <w:rFonts w:ascii="Calibri" w:hAnsi="Calibri" w:cs="Calibri"/>
          <w:b/>
          <w:i/>
          <w:sz w:val="20"/>
          <w:szCs w:val="20"/>
        </w:rPr>
        <w:t xml:space="preserve">wraz z ofertą należy złożyć uzasadnienie zastrzeżenia informacji jako tajemnicy </w:t>
      </w:r>
      <w:r w:rsidRPr="00E972E7">
        <w:rPr>
          <w:rFonts w:ascii="Calibri" w:hAnsi="Calibri" w:cs="Calibri"/>
          <w:b/>
          <w:bCs/>
          <w:i/>
          <w:sz w:val="20"/>
          <w:szCs w:val="20"/>
        </w:rPr>
        <w:t>przedsiębiorstwa w rozumieniu ustawy o zwalczaniu nieuczciwej konkurencji</w:t>
      </w:r>
      <w:r w:rsidRPr="00E972E7">
        <w:rPr>
          <w:rFonts w:ascii="Calibri" w:hAnsi="Calibri" w:cs="Calibri"/>
          <w:b/>
          <w:bCs/>
          <w:sz w:val="20"/>
          <w:szCs w:val="20"/>
        </w:rPr>
        <w:t>].</w:t>
      </w:r>
    </w:p>
    <w:p w14:paraId="7BC1757E" w14:textId="1C9A7606" w:rsidR="001D3586" w:rsidRPr="00E972E7" w:rsidRDefault="00BC054E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12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Oświadczam, że wypełniłem obowiązki informacyjne przewidziane w art. 13 lub art. 14 RODO</w:t>
      </w:r>
      <w:r w:rsidRPr="00E972E7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E972E7"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 w:rsidRPr="00E972E7">
        <w:rPr>
          <w:rFonts w:ascii="Calibri" w:hAnsi="Calibri" w:cs="Calibri"/>
          <w:sz w:val="20"/>
          <w:szCs w:val="20"/>
        </w:rPr>
        <w:t>od których dane osobowe bezpośrednio lub pośrednio pozyskałem</w:t>
      </w:r>
      <w:r w:rsidRPr="00E972E7">
        <w:rPr>
          <w:rFonts w:ascii="Calibri" w:hAnsi="Calibri" w:cs="Calibri"/>
          <w:color w:val="000000"/>
          <w:sz w:val="20"/>
          <w:szCs w:val="20"/>
        </w:rPr>
        <w:t xml:space="preserve"> w celu ubiegania się </w:t>
      </w:r>
      <w:r w:rsidR="00D228F3" w:rsidRPr="00E972E7">
        <w:rPr>
          <w:rFonts w:ascii="Calibri" w:hAnsi="Calibri" w:cs="Calibri"/>
          <w:color w:val="000000"/>
          <w:sz w:val="20"/>
          <w:szCs w:val="20"/>
        </w:rPr>
        <w:br/>
      </w:r>
      <w:r w:rsidRPr="00E972E7">
        <w:rPr>
          <w:rFonts w:ascii="Calibri" w:hAnsi="Calibri" w:cs="Calibri"/>
          <w:color w:val="000000"/>
          <w:sz w:val="20"/>
          <w:szCs w:val="20"/>
        </w:rPr>
        <w:t>o udzielenie zamówienia publicznego w niniejszym postępowaniu</w:t>
      </w:r>
      <w:r w:rsidRPr="00E972E7">
        <w:rPr>
          <w:rFonts w:ascii="Calibri" w:hAnsi="Calibri" w:cs="Calibri"/>
          <w:sz w:val="20"/>
          <w:szCs w:val="20"/>
        </w:rPr>
        <w:t>.</w:t>
      </w:r>
      <w:r w:rsidRPr="00E972E7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</w:p>
    <w:p w14:paraId="47C56214" w14:textId="77777777" w:rsidR="00086949" w:rsidRPr="00E972E7" w:rsidRDefault="00086949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ind w:left="357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eastAsia="Arial" w:hAnsi="Calibri" w:cs="Calibri"/>
          <w:b/>
          <w:bCs/>
          <w:sz w:val="20"/>
          <w:szCs w:val="20"/>
        </w:rPr>
        <w:t xml:space="preserve">Podmiot udostępniający zasoby </w:t>
      </w:r>
      <w:r w:rsidRPr="00E972E7">
        <w:rPr>
          <w:rFonts w:ascii="Calibri" w:hAnsi="Calibri" w:cs="Calibri"/>
          <w:b/>
          <w:i/>
          <w:sz w:val="20"/>
          <w:szCs w:val="20"/>
          <w:u w:val="single"/>
        </w:rPr>
        <w:t>(*niepotrzebne skreślić</w:t>
      </w:r>
      <w:r w:rsidRPr="00E972E7">
        <w:rPr>
          <w:rFonts w:ascii="Calibri" w:hAnsi="Calibri" w:cs="Calibri"/>
          <w:b/>
          <w:sz w:val="20"/>
          <w:szCs w:val="20"/>
          <w:u w:val="single"/>
        </w:rPr>
        <w:t>)</w:t>
      </w:r>
      <w:r w:rsidRPr="00E972E7">
        <w:rPr>
          <w:rFonts w:ascii="Calibri" w:eastAsia="Arial" w:hAnsi="Calibri" w:cs="Calibri"/>
          <w:i/>
          <w:iCs/>
          <w:sz w:val="20"/>
          <w:szCs w:val="20"/>
        </w:rPr>
        <w:t>:</w:t>
      </w:r>
    </w:p>
    <w:p w14:paraId="7A50641E" w14:textId="2D17FF6D" w:rsidR="00086949" w:rsidRDefault="00086949" w:rsidP="00086949">
      <w:pPr>
        <w:autoSpaceDE w:val="0"/>
        <w:spacing w:after="120"/>
        <w:ind w:left="357"/>
        <w:jc w:val="both"/>
        <w:rPr>
          <w:rFonts w:ascii="Calibri" w:eastAsia="Arial" w:hAnsi="Calibri" w:cs="Calibri"/>
          <w:sz w:val="20"/>
          <w:szCs w:val="20"/>
        </w:rPr>
      </w:pPr>
      <w:r w:rsidRPr="00E972E7">
        <w:rPr>
          <w:rFonts w:ascii="Calibri" w:eastAsia="Arial" w:hAnsi="Calibri" w:cs="Calibri"/>
          <w:sz w:val="20"/>
          <w:szCs w:val="20"/>
        </w:rPr>
        <w:t>W zakresie wymagań dotyczących spełnienia warunków udziału w postępowaniu będę korzystał/nie będę korzystał* z zasobów innego podmiotu.</w:t>
      </w:r>
      <w:r w:rsidR="006468ED" w:rsidRPr="00E972E7">
        <w:rPr>
          <w:rFonts w:ascii="Calibri" w:eastAsia="Arial" w:hAnsi="Calibri" w:cs="Calibri"/>
          <w:sz w:val="20"/>
          <w:szCs w:val="20"/>
        </w:rPr>
        <w:t xml:space="preserve"> </w:t>
      </w:r>
      <w:r w:rsidR="00B31448" w:rsidRPr="00E972E7">
        <w:rPr>
          <w:rFonts w:ascii="Calibri" w:eastAsia="Arial" w:hAnsi="Calibri" w:cs="Calibri"/>
          <w:sz w:val="20"/>
          <w:szCs w:val="20"/>
        </w:rPr>
        <w:t>(</w:t>
      </w:r>
      <w:r w:rsidR="00EE65F5" w:rsidRPr="00E972E7">
        <w:rPr>
          <w:rFonts w:ascii="Calibri" w:eastAsia="Arial" w:hAnsi="Calibri" w:cs="Calibri"/>
          <w:i/>
          <w:iCs/>
          <w:sz w:val="20"/>
          <w:szCs w:val="20"/>
          <w:u w:val="single"/>
        </w:rPr>
        <w:t>J</w:t>
      </w:r>
      <w:r w:rsidR="006468ED" w:rsidRPr="00E972E7">
        <w:rPr>
          <w:rFonts w:ascii="Calibri" w:eastAsia="Arial" w:hAnsi="Calibri" w:cs="Calibri"/>
          <w:i/>
          <w:iCs/>
          <w:sz w:val="20"/>
          <w:szCs w:val="20"/>
          <w:u w:val="single"/>
        </w:rPr>
        <w:t xml:space="preserve">eśli Wykonawca powołuje się na zasoby innych podmiotów, musi załączyć do oferty zobowiązanie </w:t>
      </w:r>
      <w:r w:rsidR="00EE65F5" w:rsidRPr="00E972E7">
        <w:rPr>
          <w:rFonts w:ascii="Calibri" w:eastAsia="Arial" w:hAnsi="Calibri" w:cs="Calibri"/>
          <w:i/>
          <w:iCs/>
          <w:sz w:val="20"/>
          <w:szCs w:val="20"/>
          <w:u w:val="single"/>
        </w:rPr>
        <w:t xml:space="preserve">podmiotu do oddania do dyspozycji zasobów – zgodnie z </w:t>
      </w:r>
      <w:r w:rsidR="00EE65F5" w:rsidRPr="008343F5">
        <w:rPr>
          <w:rFonts w:ascii="Calibri" w:eastAsia="Arial" w:hAnsi="Calibri" w:cs="Calibri"/>
          <w:i/>
          <w:iCs/>
          <w:sz w:val="20"/>
          <w:szCs w:val="20"/>
          <w:u w:val="single"/>
          <w:shd w:val="clear" w:color="auto" w:fill="FFF2CC" w:themeFill="accent4" w:themeFillTint="33"/>
        </w:rPr>
        <w:t xml:space="preserve">zał. Nr </w:t>
      </w:r>
      <w:r w:rsidR="008343F5" w:rsidRPr="008343F5">
        <w:rPr>
          <w:rFonts w:ascii="Calibri" w:eastAsia="Arial" w:hAnsi="Calibri" w:cs="Calibri"/>
          <w:i/>
          <w:iCs/>
          <w:sz w:val="20"/>
          <w:szCs w:val="20"/>
          <w:u w:val="single"/>
          <w:shd w:val="clear" w:color="auto" w:fill="FFF2CC" w:themeFill="accent4" w:themeFillTint="33"/>
        </w:rPr>
        <w:t>4</w:t>
      </w:r>
      <w:r w:rsidR="00EE65F5" w:rsidRPr="008343F5">
        <w:rPr>
          <w:rFonts w:ascii="Calibri" w:eastAsia="Arial" w:hAnsi="Calibri" w:cs="Calibri"/>
          <w:i/>
          <w:iCs/>
          <w:sz w:val="20"/>
          <w:szCs w:val="20"/>
          <w:u w:val="single"/>
          <w:shd w:val="clear" w:color="auto" w:fill="FFF2CC" w:themeFill="accent4" w:themeFillTint="33"/>
        </w:rPr>
        <w:t xml:space="preserve"> do SWZ</w:t>
      </w:r>
      <w:r w:rsidR="006468ED" w:rsidRPr="008343F5">
        <w:rPr>
          <w:rFonts w:ascii="Calibri" w:eastAsia="Arial" w:hAnsi="Calibri" w:cs="Calibri"/>
          <w:sz w:val="20"/>
          <w:szCs w:val="20"/>
          <w:shd w:val="clear" w:color="auto" w:fill="FFF2CC" w:themeFill="accent4" w:themeFillTint="33"/>
        </w:rPr>
        <w:t>)</w:t>
      </w:r>
      <w:r w:rsidR="00EE65F5" w:rsidRPr="008343F5">
        <w:rPr>
          <w:rFonts w:ascii="Calibri" w:eastAsia="Arial" w:hAnsi="Calibri" w:cs="Calibri"/>
          <w:sz w:val="20"/>
          <w:szCs w:val="20"/>
        </w:rPr>
        <w:t>.</w:t>
      </w:r>
    </w:p>
    <w:p w14:paraId="791DBE58" w14:textId="1EE15539" w:rsidR="00C73A69" w:rsidRDefault="00C73A69" w:rsidP="000510BE">
      <w:pPr>
        <w:numPr>
          <w:ilvl w:val="0"/>
          <w:numId w:val="42"/>
        </w:numPr>
        <w:tabs>
          <w:tab w:val="clear" w:pos="720"/>
          <w:tab w:val="num" w:pos="360"/>
        </w:tabs>
        <w:autoSpaceDE w:val="0"/>
        <w:spacing w:after="120"/>
        <w:ind w:left="360"/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Oświadczam(y), że następują</w:t>
      </w:r>
      <w:r w:rsidR="004626A7" w:rsidRPr="00E972E7">
        <w:rPr>
          <w:rFonts w:ascii="Calibri" w:hAnsi="Calibri" w:cs="Calibri"/>
          <w:color w:val="000000"/>
          <w:sz w:val="20"/>
          <w:szCs w:val="20"/>
        </w:rPr>
        <w:t>ce części zamówienia powierzam(m</w:t>
      </w:r>
      <w:r w:rsidRPr="00E972E7">
        <w:rPr>
          <w:rFonts w:ascii="Calibri" w:hAnsi="Calibri" w:cs="Calibri"/>
          <w:color w:val="000000"/>
          <w:sz w:val="20"/>
          <w:szCs w:val="20"/>
        </w:rPr>
        <w:t>y) do wykonania podwykonawcom</w:t>
      </w:r>
      <w:r w:rsidR="00A45788">
        <w:rPr>
          <w:rFonts w:ascii="Calibri" w:hAnsi="Calibri" w:cs="Calibri"/>
          <w:color w:val="000000"/>
          <w:sz w:val="20"/>
          <w:szCs w:val="20"/>
        </w:rPr>
        <w:t xml:space="preserve"> (</w:t>
      </w:r>
      <w:r w:rsidR="00A45788" w:rsidRPr="00A45788">
        <w:rPr>
          <w:rFonts w:ascii="Calibri" w:hAnsi="Calibri" w:cs="Calibri"/>
          <w:i/>
          <w:iCs/>
          <w:color w:val="000000"/>
          <w:sz w:val="20"/>
          <w:szCs w:val="20"/>
        </w:rPr>
        <w:t xml:space="preserve">jeśli Wykonawca nie przewiduje udziału podwykonawców wpisuje </w:t>
      </w:r>
      <w:r w:rsidR="00A45788" w:rsidRPr="00517714">
        <w:rPr>
          <w:rFonts w:ascii="Calibri" w:hAnsi="Calibri" w:cs="Calibri"/>
          <w:i/>
          <w:iCs/>
          <w:color w:val="000000"/>
          <w:sz w:val="20"/>
          <w:szCs w:val="20"/>
          <w:u w:val="single"/>
        </w:rPr>
        <w:t>nie dotyczy</w:t>
      </w:r>
      <w:r w:rsidR="00A45788">
        <w:rPr>
          <w:rFonts w:ascii="Calibri" w:hAnsi="Calibri" w:cs="Calibri"/>
          <w:color w:val="000000"/>
          <w:sz w:val="20"/>
          <w:szCs w:val="20"/>
        </w:rPr>
        <w:t>)</w:t>
      </w:r>
      <w:r w:rsidRPr="00E972E7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91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297"/>
        <w:gridCol w:w="1643"/>
      </w:tblGrid>
      <w:tr w:rsidR="002B7BF6" w:rsidRPr="00E972E7" w14:paraId="57381A2D" w14:textId="77777777" w:rsidTr="008C36AA">
        <w:trPr>
          <w:trHeight w:val="1223"/>
          <w:jc w:val="center"/>
        </w:trPr>
        <w:tc>
          <w:tcPr>
            <w:tcW w:w="3189" w:type="dxa"/>
            <w:tcBorders>
              <w:top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0EF3B2F" w14:textId="77777777" w:rsidR="002B7BF6" w:rsidRPr="00E972E7" w:rsidRDefault="002B7BF6" w:rsidP="008C36AA">
            <w:pPr>
              <w:snapToGrid w:val="0"/>
              <w:jc w:val="center"/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  <w:t>Części zamówienia, których wykonanie zostanie powierzone podwykonawcom</w:t>
            </w:r>
          </w:p>
        </w:tc>
        <w:tc>
          <w:tcPr>
            <w:tcW w:w="429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64BE36FD" w14:textId="77777777" w:rsidR="002B7BF6" w:rsidRPr="00E972E7" w:rsidRDefault="002B7BF6" w:rsidP="008C36AA">
            <w:pPr>
              <w:snapToGrid w:val="0"/>
              <w:jc w:val="center"/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  <w:t xml:space="preserve">Nazwa Wykonawcy któremu zostanie powierzona </w:t>
            </w:r>
          </w:p>
          <w:p w14:paraId="70507B99" w14:textId="77777777" w:rsidR="002B7BF6" w:rsidRPr="00E972E7" w:rsidRDefault="002B7BF6" w:rsidP="008C36AA">
            <w:pPr>
              <w:snapToGrid w:val="0"/>
              <w:jc w:val="center"/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  <w:t>dana część zamówienia</w:t>
            </w:r>
          </w:p>
          <w:p w14:paraId="5AA287CE" w14:textId="77777777" w:rsidR="002B7BF6" w:rsidRPr="00E972E7" w:rsidRDefault="002B7BF6" w:rsidP="008C36AA">
            <w:pPr>
              <w:snapToGrid w:val="0"/>
              <w:jc w:val="center"/>
              <w:rPr>
                <w:rFonts w:ascii="Calibri" w:hAnsi="Calibri" w:cs="Calibri"/>
                <w:b/>
                <w:smallCaps/>
                <w:color w:val="000000"/>
                <w:sz w:val="18"/>
                <w:szCs w:val="18"/>
              </w:rPr>
            </w:pPr>
            <w:r w:rsidRPr="00E972E7">
              <w:rPr>
                <w:rFonts w:ascii="Calibri" w:hAnsi="Calibri" w:cs="Calibri"/>
                <w:b/>
                <w:smallCaps/>
                <w:color w:val="000000"/>
                <w:sz w:val="16"/>
                <w:szCs w:val="16"/>
              </w:rPr>
              <w:t>(o ile w dniu składania ofert nazwy podwykonawców są znane)</w:t>
            </w:r>
          </w:p>
        </w:tc>
        <w:tc>
          <w:tcPr>
            <w:tcW w:w="1643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2840C0FB" w14:textId="77777777" w:rsidR="002B7BF6" w:rsidRPr="00E972E7" w:rsidRDefault="002B7BF6" w:rsidP="008C36AA">
            <w:pPr>
              <w:snapToGrid w:val="0"/>
              <w:jc w:val="center"/>
              <w:rPr>
                <w:rFonts w:ascii="Calibri" w:hAnsi="Calibri" w:cs="Calibri"/>
                <w:b/>
                <w:smallCaps/>
                <w:color w:val="000000"/>
                <w:sz w:val="16"/>
                <w:szCs w:val="16"/>
              </w:rPr>
            </w:pPr>
            <w:r w:rsidRPr="00E972E7">
              <w:rPr>
                <w:rFonts w:ascii="Calibri" w:hAnsi="Calibri" w:cs="Calibri"/>
                <w:b/>
                <w:smallCaps/>
                <w:color w:val="000000"/>
                <w:sz w:val="16"/>
                <w:szCs w:val="16"/>
              </w:rPr>
              <w:t xml:space="preserve">Procentowy udział danego Podwykonawcy </w:t>
            </w:r>
            <w:r w:rsidRPr="00E972E7">
              <w:rPr>
                <w:rFonts w:ascii="Calibri" w:hAnsi="Calibri" w:cs="Calibri"/>
                <w:b/>
                <w:smallCaps/>
                <w:color w:val="000000"/>
                <w:sz w:val="16"/>
                <w:szCs w:val="16"/>
              </w:rPr>
              <w:br/>
              <w:t>w realizacji zamówienia</w:t>
            </w:r>
          </w:p>
        </w:tc>
      </w:tr>
      <w:tr w:rsidR="002B7BF6" w:rsidRPr="00E972E7" w14:paraId="6F18AE94" w14:textId="77777777" w:rsidTr="008C36AA">
        <w:trPr>
          <w:trHeight w:val="624"/>
          <w:jc w:val="center"/>
        </w:trPr>
        <w:tc>
          <w:tcPr>
            <w:tcW w:w="318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5104A5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252BEEAE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</w:tcPr>
          <w:p w14:paraId="217060A8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38BF88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2B7BF6" w:rsidRPr="00E972E7" w14:paraId="2102F9AB" w14:textId="77777777" w:rsidTr="008C36AA">
        <w:trPr>
          <w:trHeight w:val="624"/>
          <w:jc w:val="center"/>
        </w:trPr>
        <w:tc>
          <w:tcPr>
            <w:tcW w:w="3189" w:type="dxa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0EE4C71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</w:tcBorders>
            <w:shd w:val="clear" w:color="auto" w:fill="F2F2F2"/>
          </w:tcPr>
          <w:p w14:paraId="70F75B72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14:paraId="5C7C20CB" w14:textId="77777777" w:rsidR="002B7BF6" w:rsidRPr="00E972E7" w:rsidRDefault="002B7BF6" w:rsidP="008C36AA">
            <w:pPr>
              <w:snapToGrid w:val="0"/>
              <w:spacing w:line="260" w:lineRule="atLeast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1BEFAB7E" w14:textId="77777777" w:rsidR="002B7BF6" w:rsidRPr="002B7BF6" w:rsidRDefault="002B7BF6" w:rsidP="002B7BF6">
      <w:pPr>
        <w:autoSpaceDE w:val="0"/>
        <w:spacing w:after="120"/>
        <w:jc w:val="both"/>
        <w:rPr>
          <w:rFonts w:ascii="Calibri" w:hAnsi="Calibri" w:cs="Calibri"/>
          <w:color w:val="000000"/>
          <w:sz w:val="12"/>
          <w:szCs w:val="20"/>
        </w:rPr>
      </w:pPr>
    </w:p>
    <w:p w14:paraId="3F945027" w14:textId="660A2C27" w:rsidR="002B7BF6" w:rsidRPr="002B7BF6" w:rsidRDefault="002B7BF6" w:rsidP="002B7BF6">
      <w:pPr>
        <w:numPr>
          <w:ilvl w:val="0"/>
          <w:numId w:val="4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Calibri" w:hAnsi="Calibri" w:cs="Calibri"/>
          <w:sz w:val="18"/>
          <w:szCs w:val="18"/>
          <w:u w:val="single"/>
        </w:rPr>
      </w:pPr>
      <w:r w:rsidRPr="002B7BF6">
        <w:rPr>
          <w:rFonts w:ascii="Calibri" w:hAnsi="Calibri" w:cs="Calibri"/>
          <w:sz w:val="18"/>
          <w:szCs w:val="18"/>
        </w:rPr>
        <w:t>Na podstawie art. 127 ust. 2 ustawy z dnia 11 września 2019 r. Prawo zamówień publicznych (</w:t>
      </w:r>
      <w:proofErr w:type="spellStart"/>
      <w:r w:rsidRPr="002B7BF6">
        <w:rPr>
          <w:rFonts w:ascii="Calibri" w:hAnsi="Calibri" w:cs="Calibri"/>
          <w:sz w:val="18"/>
          <w:szCs w:val="18"/>
        </w:rPr>
        <w:t>Pzp</w:t>
      </w:r>
      <w:proofErr w:type="spellEnd"/>
      <w:r w:rsidRPr="002B7BF6">
        <w:rPr>
          <w:rFonts w:ascii="Calibri" w:hAnsi="Calibri" w:cs="Calibri"/>
          <w:sz w:val="18"/>
          <w:szCs w:val="18"/>
        </w:rPr>
        <w:t xml:space="preserve">) </w:t>
      </w:r>
      <w:r w:rsidRPr="002B7BF6">
        <w:rPr>
          <w:rFonts w:ascii="Calibri" w:hAnsi="Calibri" w:cs="Calibri"/>
          <w:sz w:val="18"/>
          <w:szCs w:val="18"/>
          <w:u w:val="single"/>
        </w:rPr>
        <w:t>wskazuję</w:t>
      </w:r>
      <w:r w:rsidRPr="002B7BF6">
        <w:rPr>
          <w:rFonts w:ascii="Calibri" w:hAnsi="Calibri" w:cs="Calibri"/>
          <w:sz w:val="18"/>
          <w:szCs w:val="18"/>
        </w:rPr>
        <w:t xml:space="preserve"> nazwę i numer p</w:t>
      </w:r>
      <w:r>
        <w:rPr>
          <w:rFonts w:ascii="Calibri" w:hAnsi="Calibri" w:cs="Calibri"/>
          <w:sz w:val="18"/>
          <w:szCs w:val="18"/>
        </w:rPr>
        <w:t xml:space="preserve">ostępowania (oznaczenie sprawy) </w:t>
      </w:r>
      <w:r w:rsidRPr="002B7BF6">
        <w:rPr>
          <w:rFonts w:ascii="Calibri" w:hAnsi="Calibri" w:cs="Calibri"/>
          <w:sz w:val="18"/>
          <w:szCs w:val="18"/>
        </w:rPr>
        <w:t xml:space="preserve">o udzielenie zamówienia publicznego oraz </w:t>
      </w:r>
      <w:r w:rsidRPr="002B7BF6">
        <w:rPr>
          <w:rFonts w:ascii="Calibri" w:hAnsi="Calibri" w:cs="Calibri"/>
          <w:sz w:val="18"/>
          <w:szCs w:val="18"/>
          <w:u w:val="single"/>
        </w:rPr>
        <w:t>podmiotowe środki dowodowe, które znajdują się w posiadaniu Zamawiającego</w:t>
      </w:r>
      <w:r w:rsidRPr="002B7BF6">
        <w:rPr>
          <w:rFonts w:ascii="Calibri" w:hAnsi="Calibri" w:cs="Calibri"/>
          <w:sz w:val="18"/>
          <w:szCs w:val="18"/>
        </w:rPr>
        <w:t>, w szczególności oświadczenia lub dokumenty, o których mowa w § 6 - 9 Rozporządzenia Ministra Rozwoju, Pracy</w:t>
      </w:r>
      <w:r w:rsidR="004E39E2">
        <w:rPr>
          <w:rFonts w:ascii="Calibri" w:hAnsi="Calibri" w:cs="Calibri"/>
          <w:sz w:val="18"/>
          <w:szCs w:val="18"/>
        </w:rPr>
        <w:t xml:space="preserve"> </w:t>
      </w:r>
      <w:r w:rsidRPr="002B7BF6">
        <w:rPr>
          <w:rFonts w:ascii="Calibri" w:hAnsi="Calibri" w:cs="Calibri"/>
          <w:sz w:val="18"/>
          <w:szCs w:val="18"/>
        </w:rPr>
        <w:t xml:space="preserve">i Technologii z dnia 23 grudnia 2020 r. </w:t>
      </w:r>
      <w:r w:rsidRPr="002B7BF6">
        <w:rPr>
          <w:rFonts w:ascii="Calibri" w:hAnsi="Calibri" w:cs="Calibri"/>
          <w:i/>
          <w:sz w:val="18"/>
          <w:szCs w:val="18"/>
        </w:rPr>
        <w:t>w sprawie podmiotowych środków dowodowych oraz innych dokumentów lub oświadczeń, jakich może żądać zamawiający od wykonawcy</w:t>
      </w:r>
      <w:r w:rsidRPr="002B7BF6">
        <w:rPr>
          <w:rFonts w:ascii="Calibri" w:hAnsi="Calibri" w:cs="Calibri"/>
          <w:sz w:val="18"/>
          <w:szCs w:val="18"/>
        </w:rPr>
        <w:t>, przechowywane przez Zamawiającego zgodnie</w:t>
      </w:r>
      <w:r w:rsidRPr="002B7BF6">
        <w:rPr>
          <w:rFonts w:ascii="Calibri" w:hAnsi="Calibri" w:cs="Calibri"/>
          <w:sz w:val="18"/>
          <w:szCs w:val="18"/>
        </w:rPr>
        <w:br/>
        <w:t xml:space="preserve">z art. 78 ust. 1 </w:t>
      </w:r>
      <w:proofErr w:type="spellStart"/>
      <w:r w:rsidRPr="002B7BF6">
        <w:rPr>
          <w:rFonts w:ascii="Calibri" w:hAnsi="Calibri" w:cs="Calibri"/>
          <w:sz w:val="18"/>
          <w:szCs w:val="18"/>
        </w:rPr>
        <w:t>Pzp</w:t>
      </w:r>
      <w:proofErr w:type="spellEnd"/>
      <w:r w:rsidRPr="002B7BF6">
        <w:rPr>
          <w:rFonts w:ascii="Calibri" w:hAnsi="Calibri" w:cs="Calibri"/>
          <w:sz w:val="18"/>
          <w:szCs w:val="18"/>
        </w:rPr>
        <w:t xml:space="preserve">, </w:t>
      </w:r>
      <w:r w:rsidRPr="002B7BF6">
        <w:rPr>
          <w:rFonts w:ascii="Calibri" w:hAnsi="Calibri" w:cs="Calibri"/>
          <w:sz w:val="18"/>
          <w:szCs w:val="18"/>
          <w:u w:val="single"/>
        </w:rPr>
        <w:t xml:space="preserve">w celu potwierdzenia okoliczności, o których mowa w art. 273 ust. 1 </w:t>
      </w:r>
      <w:proofErr w:type="spellStart"/>
      <w:r w:rsidRPr="002B7BF6">
        <w:rPr>
          <w:rFonts w:ascii="Calibri" w:hAnsi="Calibri" w:cs="Calibri"/>
          <w:sz w:val="18"/>
          <w:szCs w:val="18"/>
          <w:u w:val="single"/>
        </w:rPr>
        <w:t>Pzp</w:t>
      </w:r>
      <w:proofErr w:type="spellEnd"/>
      <w:r w:rsidRPr="002B7BF6">
        <w:rPr>
          <w:rFonts w:ascii="Calibri" w:hAnsi="Calibri" w:cs="Calibri"/>
          <w:sz w:val="18"/>
          <w:szCs w:val="18"/>
          <w:u w:val="single"/>
        </w:rPr>
        <w:t xml:space="preserve"> i potwierdzam ich prawidłowość </w:t>
      </w:r>
      <w:r>
        <w:rPr>
          <w:rFonts w:ascii="Calibri" w:hAnsi="Calibri" w:cs="Calibri"/>
          <w:sz w:val="18"/>
          <w:szCs w:val="18"/>
          <w:u w:val="single"/>
        </w:rPr>
        <w:br/>
      </w:r>
      <w:r w:rsidRPr="002B7BF6">
        <w:rPr>
          <w:rFonts w:ascii="Calibri" w:hAnsi="Calibri" w:cs="Calibri"/>
          <w:sz w:val="18"/>
          <w:szCs w:val="18"/>
          <w:u w:val="single"/>
        </w:rPr>
        <w:t>i aktualność.</w:t>
      </w:r>
    </w:p>
    <w:p w14:paraId="53BAC1E5" w14:textId="54C8FAD7" w:rsidR="002B7BF6" w:rsidRPr="002B7BF6" w:rsidRDefault="002B7BF6" w:rsidP="002B7BF6">
      <w:pPr>
        <w:ind w:left="426"/>
        <w:jc w:val="both"/>
        <w:rPr>
          <w:rFonts w:ascii="Calibri" w:hAnsi="Calibri" w:cs="Calibri"/>
          <w:i/>
          <w:sz w:val="16"/>
          <w:szCs w:val="18"/>
        </w:rPr>
      </w:pPr>
      <w:r w:rsidRPr="002B7BF6">
        <w:rPr>
          <w:rFonts w:ascii="Calibri" w:hAnsi="Calibri" w:cs="Calibri"/>
          <w:i/>
          <w:sz w:val="16"/>
          <w:szCs w:val="18"/>
        </w:rPr>
        <w:t>(należy wypełnić</w:t>
      </w:r>
      <w:r>
        <w:rPr>
          <w:rFonts w:ascii="Calibri" w:hAnsi="Calibri" w:cs="Calibri"/>
          <w:i/>
          <w:sz w:val="16"/>
          <w:szCs w:val="18"/>
        </w:rPr>
        <w:t xml:space="preserve"> tabelę</w:t>
      </w:r>
      <w:r w:rsidRPr="002B7BF6">
        <w:rPr>
          <w:rFonts w:ascii="Calibri" w:hAnsi="Calibri" w:cs="Calibri"/>
          <w:i/>
          <w:sz w:val="16"/>
          <w:szCs w:val="18"/>
        </w:rPr>
        <w:t xml:space="preserve">, jeżeli oświadczenia lub dokumenty, o których mowa w § 6-9 Rozporządzenia Ministra Rozwoju, Pracy i Technologii </w:t>
      </w:r>
      <w:r>
        <w:rPr>
          <w:rFonts w:ascii="Calibri" w:hAnsi="Calibri" w:cs="Calibri"/>
          <w:i/>
          <w:sz w:val="16"/>
          <w:szCs w:val="18"/>
        </w:rPr>
        <w:br/>
      </w:r>
      <w:r w:rsidRPr="002B7BF6">
        <w:rPr>
          <w:rFonts w:ascii="Calibri" w:hAnsi="Calibri" w:cs="Calibri"/>
          <w:i/>
          <w:sz w:val="16"/>
          <w:szCs w:val="18"/>
        </w:rPr>
        <w:t>z dnia 23 grudnia 2020 r. w sprawie podmiotowych środków dowodowych oraz innych dokumentów lub</w:t>
      </w:r>
      <w:r w:rsidR="004E39E2">
        <w:rPr>
          <w:rFonts w:ascii="Calibri" w:hAnsi="Calibri" w:cs="Calibri"/>
          <w:i/>
          <w:sz w:val="16"/>
          <w:szCs w:val="18"/>
        </w:rPr>
        <w:t xml:space="preserve"> oświadczeń, jakich może żądać Z</w:t>
      </w:r>
      <w:r w:rsidRPr="002B7BF6">
        <w:rPr>
          <w:rFonts w:ascii="Calibri" w:hAnsi="Calibri" w:cs="Calibri"/>
          <w:i/>
          <w:sz w:val="16"/>
          <w:szCs w:val="18"/>
        </w:rPr>
        <w:t xml:space="preserve">amawiający od wykonawcy, znajdują się w posiadaniu Zamawiającego, w szczególności oświadczenia lub dokumenty przechowywane przez Zamawiającego zgodnie z art. 78 ust. 1 </w:t>
      </w:r>
      <w:proofErr w:type="spellStart"/>
      <w:r w:rsidRPr="002B7BF6">
        <w:rPr>
          <w:rFonts w:ascii="Calibri" w:hAnsi="Calibri" w:cs="Calibri"/>
          <w:i/>
          <w:sz w:val="16"/>
          <w:szCs w:val="18"/>
        </w:rPr>
        <w:t>Pzp</w:t>
      </w:r>
      <w:proofErr w:type="spellEnd"/>
      <w:r w:rsidRPr="002B7BF6">
        <w:rPr>
          <w:rFonts w:ascii="Calibri" w:hAnsi="Calibri" w:cs="Calibri"/>
          <w:i/>
          <w:sz w:val="16"/>
          <w:szCs w:val="18"/>
        </w:rPr>
        <w:t>)</w:t>
      </w:r>
    </w:p>
    <w:p w14:paraId="1A6618EC" w14:textId="77777777" w:rsidR="002B7BF6" w:rsidRPr="002B7BF6" w:rsidRDefault="002B7BF6" w:rsidP="002B7BF6">
      <w:pPr>
        <w:ind w:left="284"/>
        <w:rPr>
          <w:rFonts w:ascii="Calibri" w:hAnsi="Calibri" w:cs="Calibri"/>
          <w:i/>
          <w:sz w:val="18"/>
          <w:szCs w:val="18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2B7BF6" w:rsidRPr="002B7BF6" w14:paraId="1ED53E31" w14:textId="77777777" w:rsidTr="008C36AA">
        <w:tc>
          <w:tcPr>
            <w:tcW w:w="2835" w:type="dxa"/>
            <w:shd w:val="clear" w:color="auto" w:fill="auto"/>
            <w:vAlign w:val="center"/>
          </w:tcPr>
          <w:p w14:paraId="59D6E289" w14:textId="77777777" w:rsidR="002B7BF6" w:rsidRPr="002B7BF6" w:rsidRDefault="002B7BF6" w:rsidP="008C36AA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B7BF6">
              <w:rPr>
                <w:rFonts w:ascii="Calibri" w:hAnsi="Calibri" w:cs="Calibri"/>
                <w:b/>
                <w:sz w:val="18"/>
                <w:szCs w:val="18"/>
              </w:rPr>
              <w:t>Nazwa postępowania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BD8294" w14:textId="77777777" w:rsidR="002B7BF6" w:rsidRPr="002B7BF6" w:rsidRDefault="002B7BF6" w:rsidP="008C36A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7BF6">
              <w:rPr>
                <w:rFonts w:ascii="Calibri" w:hAnsi="Calibri" w:cs="Calibri"/>
                <w:b/>
                <w:sz w:val="18"/>
                <w:szCs w:val="18"/>
              </w:rPr>
              <w:t>Numer postępowania</w:t>
            </w:r>
            <w:r w:rsidRPr="002B7BF6">
              <w:rPr>
                <w:rFonts w:ascii="Calibri" w:hAnsi="Calibri" w:cs="Calibri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38473551" w14:textId="77777777" w:rsidR="002B7BF6" w:rsidRPr="002B7BF6" w:rsidRDefault="002B7BF6" w:rsidP="008C36A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7BF6">
              <w:rPr>
                <w:rFonts w:ascii="Calibri" w:hAnsi="Calibri" w:cs="Calibri"/>
                <w:b/>
                <w:sz w:val="18"/>
                <w:szCs w:val="18"/>
              </w:rPr>
              <w:t>Rodzaj oświadczeń lub dokumentów (</w:t>
            </w:r>
            <w:r w:rsidRPr="002B7BF6">
              <w:rPr>
                <w:rFonts w:ascii="Calibri" w:hAnsi="Calibri" w:cs="Calibri"/>
                <w:i/>
                <w:sz w:val="18"/>
                <w:szCs w:val="18"/>
              </w:rPr>
              <w:t>znajdujących się w posiadaniu zamawiającego).</w:t>
            </w:r>
            <w:r w:rsidRPr="002B7BF6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 xml:space="preserve"> </w:t>
            </w:r>
            <w:r w:rsidRPr="002B7BF6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2B7BF6" w:rsidRPr="002B7BF6" w14:paraId="7F7C9CBA" w14:textId="77777777" w:rsidTr="008C36AA">
        <w:tc>
          <w:tcPr>
            <w:tcW w:w="2835" w:type="dxa"/>
            <w:shd w:val="clear" w:color="auto" w:fill="auto"/>
          </w:tcPr>
          <w:p w14:paraId="75BFA880" w14:textId="77777777" w:rsidR="002B7BF6" w:rsidRPr="002B7BF6" w:rsidRDefault="002B7BF6" w:rsidP="008C36AA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4B03A5F" w14:textId="77777777" w:rsidR="002B7BF6" w:rsidRPr="002B7BF6" w:rsidRDefault="002B7BF6" w:rsidP="008C36AA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7BC42BB" w14:textId="77777777" w:rsidR="002B7BF6" w:rsidRPr="002B7BF6" w:rsidRDefault="002B7BF6" w:rsidP="008C36A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14:paraId="5C58A8D8" w14:textId="77777777" w:rsidR="002B7BF6" w:rsidRPr="002B7BF6" w:rsidRDefault="002B7BF6" w:rsidP="008C36A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08" w:type="dxa"/>
            <w:shd w:val="clear" w:color="auto" w:fill="auto"/>
          </w:tcPr>
          <w:p w14:paraId="5052470D" w14:textId="77777777" w:rsidR="002B7BF6" w:rsidRPr="002B7BF6" w:rsidRDefault="002B7BF6" w:rsidP="008C36A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51C2218" w14:textId="0F8D445B" w:rsidR="0015117B" w:rsidRDefault="0015117B" w:rsidP="0015117B">
      <w:pPr>
        <w:autoSpaceDE w:val="0"/>
        <w:jc w:val="both"/>
        <w:rPr>
          <w:rFonts w:ascii="Calibri" w:hAnsi="Calibri" w:cs="Calibri"/>
          <w:color w:val="000000"/>
          <w:sz w:val="12"/>
          <w:szCs w:val="18"/>
        </w:rPr>
      </w:pPr>
    </w:p>
    <w:p w14:paraId="39840A89" w14:textId="77777777" w:rsidR="002B7BF6" w:rsidRPr="00E972E7" w:rsidRDefault="002B7BF6" w:rsidP="0015117B">
      <w:pPr>
        <w:autoSpaceDE w:val="0"/>
        <w:jc w:val="both"/>
        <w:rPr>
          <w:rFonts w:ascii="Calibri" w:hAnsi="Calibri" w:cs="Calibri"/>
          <w:color w:val="000000"/>
          <w:sz w:val="12"/>
          <w:szCs w:val="18"/>
        </w:rPr>
      </w:pPr>
    </w:p>
    <w:p w14:paraId="795EC1E0" w14:textId="77777777" w:rsidR="0066085F" w:rsidRDefault="0066085F" w:rsidP="00C73A69">
      <w:pP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0ADBB52" w14:textId="64EABCFE" w:rsidR="00C73A69" w:rsidRPr="00E972E7" w:rsidRDefault="00C73A69" w:rsidP="00C73A69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E972E7">
        <w:rPr>
          <w:rFonts w:ascii="Calibri" w:hAnsi="Calibri" w:cs="Calibri"/>
          <w:color w:val="000000"/>
          <w:sz w:val="20"/>
          <w:szCs w:val="20"/>
        </w:rPr>
        <w:t>Prawdziwość danych</w:t>
      </w:r>
      <w:r w:rsidR="00D943FA" w:rsidRPr="00E972E7">
        <w:rPr>
          <w:rFonts w:ascii="Calibri" w:hAnsi="Calibri" w:cs="Calibri"/>
          <w:color w:val="000000"/>
          <w:sz w:val="20"/>
          <w:szCs w:val="20"/>
        </w:rPr>
        <w:t xml:space="preserve"> zawartych w formularzu ofertowym</w:t>
      </w:r>
      <w:r w:rsidRPr="00E972E7">
        <w:rPr>
          <w:rFonts w:ascii="Calibri" w:hAnsi="Calibri" w:cs="Calibri"/>
          <w:color w:val="000000"/>
          <w:sz w:val="20"/>
          <w:szCs w:val="20"/>
        </w:rPr>
        <w:t xml:space="preserve"> potwierdzam własnoręcznym podpisem świadom</w:t>
      </w:r>
      <w:r w:rsidR="004E39E2">
        <w:rPr>
          <w:rFonts w:ascii="Calibri" w:hAnsi="Calibri" w:cs="Calibri"/>
          <w:color w:val="000000"/>
          <w:sz w:val="20"/>
          <w:szCs w:val="20"/>
        </w:rPr>
        <w:t>y</w:t>
      </w:r>
      <w:r w:rsidRPr="00E972E7">
        <w:rPr>
          <w:rFonts w:ascii="Calibri" w:hAnsi="Calibri" w:cs="Calibri"/>
          <w:color w:val="000000"/>
          <w:sz w:val="20"/>
          <w:szCs w:val="20"/>
        </w:rPr>
        <w:t xml:space="preserve"> odpowiedzialności karnej z art.</w:t>
      </w:r>
      <w:r w:rsidR="001E3DE3" w:rsidRPr="00E972E7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972E7">
        <w:rPr>
          <w:rFonts w:ascii="Calibri" w:hAnsi="Calibri" w:cs="Calibri"/>
          <w:color w:val="000000"/>
          <w:sz w:val="20"/>
          <w:szCs w:val="20"/>
        </w:rPr>
        <w:t>297</w:t>
      </w:r>
      <w:r w:rsidR="00C30A60" w:rsidRPr="00E972E7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972E7">
        <w:rPr>
          <w:rFonts w:ascii="Calibri" w:hAnsi="Calibri" w:cs="Calibri"/>
          <w:color w:val="000000"/>
          <w:sz w:val="20"/>
          <w:szCs w:val="20"/>
        </w:rPr>
        <w:t>kk oraz 305 kk.</w:t>
      </w:r>
    </w:p>
    <w:p w14:paraId="73F7E9A4" w14:textId="37E4A3D6" w:rsidR="00C73A69" w:rsidRDefault="00C73A69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596E1937" w14:textId="39D51F20" w:rsidR="00924CA5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4017DECC" w14:textId="5C521E6F" w:rsidR="00924CA5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55666250" w14:textId="109433B4" w:rsidR="00924CA5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20903EA9" w14:textId="103C4BA9" w:rsidR="00924CA5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742F5CA5" w14:textId="41097C7E" w:rsidR="00924CA5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23F9C897" w14:textId="51187323" w:rsidR="00924CA5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3205D896" w14:textId="77777777" w:rsidR="00924CA5" w:rsidRPr="00E972E7" w:rsidRDefault="00924CA5" w:rsidP="00C73A69">
      <w:pPr>
        <w:autoSpaceDE w:val="0"/>
        <w:jc w:val="center"/>
        <w:rPr>
          <w:rFonts w:ascii="Calibri" w:hAnsi="Calibri" w:cs="Calibri"/>
          <w:bCs/>
          <w:color w:val="000000"/>
          <w:sz w:val="8"/>
          <w:szCs w:val="20"/>
        </w:rPr>
      </w:pPr>
    </w:p>
    <w:p w14:paraId="08CB22E8" w14:textId="77777777" w:rsidR="00D228F3" w:rsidRPr="00597FE9" w:rsidRDefault="00D228F3" w:rsidP="00C73A6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color w:val="000000"/>
          <w:sz w:val="10"/>
          <w:szCs w:val="18"/>
          <w:u w:val="single"/>
        </w:rPr>
      </w:pPr>
    </w:p>
    <w:p w14:paraId="7406C82A" w14:textId="77777777" w:rsidR="00C73A69" w:rsidRPr="008343F5" w:rsidRDefault="00C73A69" w:rsidP="00C73A6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color w:val="000000"/>
          <w:sz w:val="18"/>
          <w:szCs w:val="18"/>
          <w:u w:val="single"/>
        </w:rPr>
      </w:pPr>
      <w:r w:rsidRPr="00E972E7">
        <w:rPr>
          <w:rFonts w:ascii="Calibri" w:hAnsi="Calibri" w:cs="Calibri"/>
          <w:b/>
          <w:color w:val="000000"/>
          <w:sz w:val="18"/>
          <w:szCs w:val="18"/>
          <w:u w:val="single"/>
        </w:rPr>
        <w:t xml:space="preserve">Integralną część niniejszej oferty stanowią następujące oświadczenia </w:t>
      </w:r>
      <w:r w:rsidRPr="008343F5">
        <w:rPr>
          <w:rFonts w:ascii="Calibri" w:hAnsi="Calibri" w:cs="Calibri"/>
          <w:bCs/>
          <w:color w:val="000000"/>
          <w:sz w:val="18"/>
          <w:szCs w:val="18"/>
          <w:u w:val="single"/>
        </w:rPr>
        <w:t>oraz dokumenty:</w:t>
      </w:r>
    </w:p>
    <w:p w14:paraId="1E948657" w14:textId="3C8FFB44" w:rsidR="0015117B" w:rsidRPr="008343F5" w:rsidRDefault="0015117B" w:rsidP="008343F5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bCs/>
          <w:color w:val="000000"/>
          <w:sz w:val="17"/>
          <w:szCs w:val="17"/>
        </w:rPr>
      </w:pPr>
      <w:r w:rsidRPr="008343F5">
        <w:rPr>
          <w:rFonts w:ascii="Calibri" w:hAnsi="Calibri" w:cs="Calibri"/>
          <w:bCs/>
          <w:color w:val="000000"/>
          <w:sz w:val="17"/>
          <w:szCs w:val="17"/>
        </w:rPr>
        <w:t xml:space="preserve">oświadczenie </w:t>
      </w:r>
      <w:r w:rsidR="008343F5">
        <w:rPr>
          <w:rFonts w:ascii="Calibri" w:hAnsi="Calibri" w:cs="Calibri"/>
          <w:bCs/>
          <w:sz w:val="17"/>
          <w:szCs w:val="17"/>
        </w:rPr>
        <w:t xml:space="preserve">o braku podstaw do wykluczenia i o spełnieniu warunków udziału w postępowaniu </w:t>
      </w:r>
      <w:r w:rsidRPr="008343F5">
        <w:rPr>
          <w:rFonts w:ascii="Calibri" w:hAnsi="Calibri" w:cs="Calibri"/>
          <w:bCs/>
          <w:color w:val="000000"/>
          <w:sz w:val="17"/>
          <w:szCs w:val="17"/>
        </w:rPr>
        <w:t xml:space="preserve">- </w:t>
      </w:r>
      <w:r w:rsidRPr="008343F5">
        <w:rPr>
          <w:rFonts w:ascii="Calibri" w:hAnsi="Calibri" w:cs="Calibri"/>
          <w:b/>
          <w:color w:val="000000"/>
          <w:sz w:val="17"/>
          <w:szCs w:val="17"/>
          <w:shd w:val="clear" w:color="auto" w:fill="FFF2CC" w:themeFill="accent4" w:themeFillTint="33"/>
        </w:rPr>
        <w:t>zał. Nr 2</w:t>
      </w:r>
      <w:r w:rsidR="00026856" w:rsidRPr="008343F5">
        <w:rPr>
          <w:rFonts w:ascii="Calibri" w:hAnsi="Calibri" w:cs="Calibri"/>
          <w:b/>
          <w:color w:val="000000"/>
          <w:sz w:val="17"/>
          <w:szCs w:val="17"/>
          <w:shd w:val="clear" w:color="auto" w:fill="FFF2CC" w:themeFill="accent4" w:themeFillTint="33"/>
        </w:rPr>
        <w:t xml:space="preserve"> </w:t>
      </w:r>
      <w:r w:rsidRPr="008343F5">
        <w:rPr>
          <w:rFonts w:ascii="Calibri" w:hAnsi="Calibri" w:cs="Calibri"/>
          <w:b/>
          <w:color w:val="000000"/>
          <w:sz w:val="17"/>
          <w:szCs w:val="17"/>
          <w:shd w:val="clear" w:color="auto" w:fill="FFF2CC" w:themeFill="accent4" w:themeFillTint="33"/>
        </w:rPr>
        <w:t>do SWZ</w:t>
      </w:r>
      <w:r w:rsidR="008343F5">
        <w:rPr>
          <w:rFonts w:ascii="Calibri" w:hAnsi="Calibri" w:cs="Calibri"/>
          <w:b/>
          <w:color w:val="000000"/>
          <w:sz w:val="17"/>
          <w:szCs w:val="17"/>
        </w:rPr>
        <w:t>,</w:t>
      </w:r>
    </w:p>
    <w:p w14:paraId="42F28A2D" w14:textId="77777777" w:rsidR="00C87FFE" w:rsidRPr="00924CA5" w:rsidRDefault="00C87FFE" w:rsidP="00C87FF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17"/>
          <w:szCs w:val="17"/>
        </w:rPr>
      </w:pPr>
      <w:r w:rsidRPr="00924CA5">
        <w:rPr>
          <w:rFonts w:ascii="Calibri" w:hAnsi="Calibri" w:cs="Calibri"/>
          <w:sz w:val="17"/>
          <w:szCs w:val="17"/>
        </w:rPr>
        <w:t xml:space="preserve">dowód wniesienia wadium </w:t>
      </w:r>
    </w:p>
    <w:p w14:paraId="6DABC0A1" w14:textId="77777777" w:rsidR="0015117B" w:rsidRPr="00E972E7" w:rsidRDefault="00C87FFE" w:rsidP="00AF75B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color w:val="000000"/>
          <w:sz w:val="17"/>
          <w:szCs w:val="17"/>
        </w:rPr>
      </w:pPr>
      <w:r w:rsidRPr="00E972E7">
        <w:rPr>
          <w:rFonts w:ascii="Calibri" w:hAnsi="Calibri" w:cs="Calibri"/>
          <w:color w:val="000000"/>
          <w:sz w:val="17"/>
          <w:szCs w:val="17"/>
        </w:rPr>
        <w:t>pełnomocnictwo (jeśli konieczne)</w:t>
      </w:r>
      <w:r w:rsidR="006C43C2" w:rsidRPr="00E972E7">
        <w:rPr>
          <w:rFonts w:ascii="Calibri" w:hAnsi="Calibri" w:cs="Calibri"/>
          <w:color w:val="000000"/>
          <w:sz w:val="17"/>
          <w:szCs w:val="17"/>
        </w:rPr>
        <w:t>*</w:t>
      </w:r>
    </w:p>
    <w:p w14:paraId="7109C9FC" w14:textId="77777777" w:rsidR="006917C8" w:rsidRPr="00E972E7" w:rsidRDefault="006917C8" w:rsidP="006917C8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17"/>
          <w:szCs w:val="17"/>
        </w:rPr>
      </w:pPr>
      <w:r w:rsidRPr="00E972E7">
        <w:rPr>
          <w:rFonts w:ascii="Calibri" w:hAnsi="Calibri" w:cs="Calibri"/>
          <w:sz w:val="17"/>
          <w:szCs w:val="17"/>
        </w:rPr>
        <w:t>pisemne zobowiązanie podmiotów do oddania do dyspozycji Wykonawcy niezbędnych zasobów na potrzeby realizacji zamówienia (jeśli konieczne)</w:t>
      </w:r>
      <w:r w:rsidR="006C43C2" w:rsidRPr="00E972E7">
        <w:rPr>
          <w:rFonts w:ascii="Calibri" w:hAnsi="Calibri" w:cs="Calibri"/>
          <w:sz w:val="17"/>
          <w:szCs w:val="17"/>
        </w:rPr>
        <w:t>*</w:t>
      </w:r>
    </w:p>
    <w:p w14:paraId="7530500C" w14:textId="77777777" w:rsidR="006917C8" w:rsidRPr="00597FE9" w:rsidRDefault="00977F4B" w:rsidP="00977F4B">
      <w:pPr>
        <w:widowControl w:val="0"/>
        <w:overflowPunct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b/>
          <w:bCs/>
          <w:i/>
          <w:iCs/>
          <w:sz w:val="16"/>
          <w:szCs w:val="17"/>
        </w:rPr>
      </w:pPr>
      <w:r w:rsidRPr="00597FE9">
        <w:rPr>
          <w:rFonts w:ascii="Calibri" w:hAnsi="Calibri" w:cs="Calibri"/>
          <w:b/>
          <w:bCs/>
          <w:i/>
          <w:iCs/>
          <w:sz w:val="16"/>
          <w:szCs w:val="17"/>
        </w:rPr>
        <w:t>*niewłaściwe skreślić</w:t>
      </w:r>
    </w:p>
    <w:p w14:paraId="4402F232" w14:textId="6E1FA723" w:rsidR="002328E4" w:rsidRDefault="002328E4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4F5BE0A0" w14:textId="016B95B5" w:rsidR="00597FE9" w:rsidRDefault="00597FE9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175AFD39" w14:textId="6D356796" w:rsidR="00924CA5" w:rsidRDefault="00924CA5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34D3D2BD" w14:textId="77777777" w:rsidR="00924CA5" w:rsidRDefault="00924CA5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5FAEB76B" w14:textId="77777777" w:rsidR="002B7BF6" w:rsidRDefault="002B7BF6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4012326B" w14:textId="77777777" w:rsidR="002328E4" w:rsidRPr="00E972E7" w:rsidRDefault="002328E4">
      <w:pPr>
        <w:jc w:val="both"/>
        <w:rPr>
          <w:rFonts w:ascii="Calibri" w:hAnsi="Calibri" w:cs="Calibri"/>
          <w:bCs/>
          <w:color w:val="000000"/>
          <w:sz w:val="12"/>
          <w:szCs w:val="20"/>
        </w:rPr>
      </w:pPr>
    </w:p>
    <w:p w14:paraId="15250CF0" w14:textId="62F037FB" w:rsidR="00E82B0C" w:rsidRPr="00E972E7" w:rsidRDefault="00E82B0C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E972E7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 xml:space="preserve">......................................, </w:t>
      </w:r>
      <w:proofErr w:type="spellStart"/>
      <w:r w:rsidRPr="00E972E7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>dnia</w:t>
      </w:r>
      <w:proofErr w:type="spellEnd"/>
      <w:r w:rsidRPr="00E972E7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 xml:space="preserve"> ............................. </w:t>
      </w:r>
      <w:r w:rsidRPr="00E972E7">
        <w:rPr>
          <w:rFonts w:ascii="Calibri" w:hAnsi="Calibri" w:cs="Calibri"/>
          <w:i/>
          <w:iCs/>
          <w:color w:val="000000"/>
          <w:sz w:val="20"/>
          <w:szCs w:val="20"/>
        </w:rPr>
        <w:t>20</w:t>
      </w:r>
      <w:r w:rsidR="00977F4B" w:rsidRPr="00E972E7">
        <w:rPr>
          <w:rFonts w:ascii="Calibri" w:hAnsi="Calibri" w:cs="Calibri"/>
          <w:i/>
          <w:iCs/>
          <w:color w:val="000000"/>
          <w:sz w:val="20"/>
          <w:szCs w:val="20"/>
        </w:rPr>
        <w:t>2</w:t>
      </w:r>
      <w:r w:rsidR="00B65645">
        <w:rPr>
          <w:rFonts w:ascii="Calibri" w:hAnsi="Calibri" w:cs="Calibri"/>
          <w:i/>
          <w:iCs/>
          <w:color w:val="000000"/>
          <w:sz w:val="20"/>
          <w:szCs w:val="20"/>
        </w:rPr>
        <w:t>4</w:t>
      </w:r>
      <w:r w:rsidRPr="00E972E7">
        <w:rPr>
          <w:rFonts w:ascii="Calibri" w:hAnsi="Calibri" w:cs="Calibri"/>
          <w:i/>
          <w:iCs/>
          <w:color w:val="000000"/>
          <w:sz w:val="20"/>
          <w:szCs w:val="20"/>
        </w:rPr>
        <w:t xml:space="preserve"> r.    </w:t>
      </w:r>
    </w:p>
    <w:p w14:paraId="65E7AB2F" w14:textId="53E39A97" w:rsidR="00BA7692" w:rsidRPr="00E972E7" w:rsidRDefault="00BA7692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6068BE37" w14:textId="77777777" w:rsidR="00924CA5" w:rsidRDefault="00C73A69" w:rsidP="00C60E3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  <w:r w:rsidRPr="00E972E7">
        <w:rPr>
          <w:rFonts w:ascii="Calibri" w:hAnsi="Calibri" w:cs="Calibri"/>
          <w:color w:val="000000"/>
          <w:sz w:val="14"/>
          <w:szCs w:val="14"/>
        </w:rPr>
        <w:t xml:space="preserve">                        </w:t>
      </w:r>
    </w:p>
    <w:p w14:paraId="5E951F07" w14:textId="77777777" w:rsidR="00924CA5" w:rsidRDefault="00924CA5" w:rsidP="00C60E3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</w:p>
    <w:p w14:paraId="15F0EBEA" w14:textId="77777777" w:rsidR="00924CA5" w:rsidRDefault="00924CA5" w:rsidP="00C60E3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</w:p>
    <w:p w14:paraId="496E1367" w14:textId="4E1BA760" w:rsidR="00E82B0C" w:rsidRPr="00E972E7" w:rsidRDefault="00C73A69" w:rsidP="00C60E3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4"/>
          <w:szCs w:val="14"/>
        </w:rPr>
      </w:pPr>
      <w:r w:rsidRPr="00E972E7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</w:t>
      </w:r>
    </w:p>
    <w:p w14:paraId="1EEB2372" w14:textId="77777777" w:rsidR="002328E4" w:rsidRPr="00E972E7" w:rsidRDefault="002328E4" w:rsidP="00C60E30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3DBB9BC3" w14:textId="77777777" w:rsidR="00E82B0C" w:rsidRPr="00E972E7" w:rsidRDefault="00E82B0C">
      <w:pPr>
        <w:autoSpaceDE w:val="0"/>
        <w:ind w:left="4248" w:firstLine="708"/>
        <w:jc w:val="center"/>
        <w:rPr>
          <w:rFonts w:ascii="Calibri" w:hAnsi="Calibri" w:cs="Calibri"/>
          <w:color w:val="000000"/>
          <w:sz w:val="16"/>
          <w:szCs w:val="16"/>
        </w:rPr>
      </w:pPr>
      <w:r w:rsidRPr="00E972E7">
        <w:rPr>
          <w:rFonts w:ascii="Calibri" w:hAnsi="Calibri" w:cs="Calibri"/>
          <w:color w:val="000000"/>
          <w:sz w:val="16"/>
          <w:szCs w:val="16"/>
        </w:rPr>
        <w:t>………………………………………………………………</w:t>
      </w:r>
    </w:p>
    <w:p w14:paraId="61536F64" w14:textId="508D8FE3" w:rsidR="00BA7692" w:rsidRPr="00E972E7" w:rsidRDefault="00E82B0C" w:rsidP="00BA7692">
      <w:pPr>
        <w:autoSpaceDE w:val="0"/>
        <w:ind w:left="4248" w:firstLine="708"/>
        <w:jc w:val="center"/>
        <w:rPr>
          <w:rFonts w:ascii="Calibri" w:hAnsi="Calibri" w:cs="Calibri"/>
          <w:color w:val="000000"/>
        </w:rPr>
      </w:pPr>
      <w:r w:rsidRPr="00E972E7">
        <w:rPr>
          <w:rFonts w:ascii="Calibri" w:hAnsi="Calibri" w:cs="Calibri"/>
          <w:color w:val="000000"/>
          <w:sz w:val="16"/>
          <w:szCs w:val="16"/>
        </w:rPr>
        <w:t>Podpis</w:t>
      </w:r>
    </w:p>
    <w:p w14:paraId="42FACE8F" w14:textId="3CD44C81" w:rsidR="00BA7692" w:rsidRPr="00E972E7" w:rsidRDefault="00E82B0C" w:rsidP="00C73A6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E972E7">
        <w:rPr>
          <w:rFonts w:ascii="Calibri" w:hAnsi="Calibri" w:cs="Calibri"/>
          <w:color w:val="000000"/>
        </w:rPr>
        <w:t xml:space="preserve"> </w:t>
      </w:r>
    </w:p>
    <w:p w14:paraId="6715691A" w14:textId="77777777" w:rsidR="002328E4" w:rsidRPr="00E972E7" w:rsidRDefault="002328E4" w:rsidP="00EF6B44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16"/>
          <w:szCs w:val="16"/>
        </w:rPr>
      </w:pPr>
    </w:p>
    <w:p w14:paraId="4A4879FE" w14:textId="5E5F9DF5" w:rsidR="00AE0BB4" w:rsidRPr="00FF7E8D" w:rsidRDefault="00BA7692" w:rsidP="00FF7E8D">
      <w:pPr>
        <w:rPr>
          <w:rFonts w:ascii="Calibri" w:hAnsi="Calibri" w:cs="Calibri"/>
          <w:i/>
          <w:color w:val="FF0000"/>
          <w:sz w:val="16"/>
          <w:szCs w:val="16"/>
        </w:rPr>
      </w:pPr>
      <w:r w:rsidRPr="00FF7E8D">
        <w:rPr>
          <w:rFonts w:ascii="Calibri" w:hAnsi="Calibri" w:cs="Calibri"/>
          <w:b/>
          <w:color w:val="FF0000"/>
          <w:sz w:val="20"/>
          <w:szCs w:val="20"/>
        </w:rPr>
        <w:t>UWAGA. Plik należy podpisać kwalifikowanym podpisem elektronicznym lub podpisem zaufanym lub podpisem osobistym przez osobę/osoby uprawnioną/-</w:t>
      </w:r>
      <w:proofErr w:type="spellStart"/>
      <w:r w:rsidRPr="00FF7E8D">
        <w:rPr>
          <w:rFonts w:ascii="Calibri" w:hAnsi="Calibri" w:cs="Calibri"/>
          <w:b/>
          <w:color w:val="FF0000"/>
          <w:sz w:val="20"/>
          <w:szCs w:val="20"/>
        </w:rPr>
        <w:t>ne</w:t>
      </w:r>
      <w:proofErr w:type="spellEnd"/>
      <w:r w:rsidRPr="00FF7E8D">
        <w:rPr>
          <w:rFonts w:ascii="Calibri" w:hAnsi="Calibri" w:cs="Calibri"/>
          <w:b/>
          <w:color w:val="FF0000"/>
          <w:sz w:val="20"/>
          <w:szCs w:val="20"/>
        </w:rPr>
        <w:t xml:space="preserve"> do </w:t>
      </w:r>
      <w:bookmarkStart w:id="0" w:name="_GoBack"/>
      <w:bookmarkEnd w:id="0"/>
      <w:r w:rsidRPr="00FF7E8D">
        <w:rPr>
          <w:rFonts w:ascii="Calibri" w:hAnsi="Calibri" w:cs="Calibri"/>
          <w:b/>
          <w:color w:val="FF0000"/>
          <w:sz w:val="20"/>
          <w:szCs w:val="20"/>
        </w:rPr>
        <w:t>składania oświadczeń woli w imieniu Wykonawcy</w:t>
      </w:r>
      <w:r w:rsidR="00FF7E8D">
        <w:rPr>
          <w:rFonts w:ascii="Calibri" w:hAnsi="Calibri" w:cs="Calibri"/>
          <w:b/>
          <w:color w:val="FF0000"/>
          <w:sz w:val="20"/>
          <w:szCs w:val="20"/>
        </w:rPr>
        <w:t>.</w:t>
      </w:r>
    </w:p>
    <w:sectPr w:rsidR="00AE0BB4" w:rsidRPr="00FF7E8D" w:rsidSect="00924CA5"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/>
      <w:pgMar w:top="1134" w:right="1134" w:bottom="1247" w:left="1134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26AD1" w14:textId="77777777" w:rsidR="00905755" w:rsidRDefault="00905755">
      <w:r>
        <w:separator/>
      </w:r>
    </w:p>
  </w:endnote>
  <w:endnote w:type="continuationSeparator" w:id="0">
    <w:p w14:paraId="584AF52F" w14:textId="77777777" w:rsidR="00905755" w:rsidRDefault="0090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BBEA" w14:textId="505479C3" w:rsidR="00103484" w:rsidRPr="00646ACD" w:rsidRDefault="00103484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B65645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4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559CA71F" w14:textId="77777777" w:rsidR="00103484" w:rsidRPr="00646ACD" w:rsidRDefault="00103484">
    <w:pPr>
      <w:pStyle w:val="Stopka"/>
      <w:ind w:right="360"/>
      <w:rPr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1C547" w14:textId="0CC58108" w:rsidR="00103484" w:rsidRPr="00646ACD" w:rsidRDefault="00103484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begin"/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instrText xml:space="preserve">PAGE  </w:instrTex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separate"/>
    </w:r>
    <w:r w:rsidR="00B65645">
      <w:rPr>
        <w:rStyle w:val="Numerstrony"/>
        <w:rFonts w:ascii="Cambria" w:hAnsi="Cambria"/>
        <w:noProof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3</w:t>
    </w:r>
    <w:r w:rsidRPr="00646ACD">
      <w:rPr>
        <w:rStyle w:val="Numerstrony"/>
        <w:rFonts w:ascii="Cambria" w:hAnsi="Cambria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fldChar w:fldCharType="end"/>
    </w:r>
  </w:p>
  <w:p w14:paraId="0D79EB92" w14:textId="77777777" w:rsidR="00103484" w:rsidRPr="00646ACD" w:rsidRDefault="00103484">
    <w:pPr>
      <w:pStyle w:val="Stopka"/>
      <w:ind w:right="360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19BF4" w14:textId="77777777" w:rsidR="00905755" w:rsidRDefault="00905755">
      <w:r>
        <w:separator/>
      </w:r>
    </w:p>
  </w:footnote>
  <w:footnote w:type="continuationSeparator" w:id="0">
    <w:p w14:paraId="5E012365" w14:textId="77777777" w:rsidR="00905755" w:rsidRDefault="00905755">
      <w:r>
        <w:continuationSeparator/>
      </w:r>
    </w:p>
  </w:footnote>
  <w:footnote w:id="1">
    <w:p w14:paraId="5D8EBC02" w14:textId="77777777" w:rsidR="00103484" w:rsidRPr="00C27F3F" w:rsidRDefault="00103484" w:rsidP="00EA44C3">
      <w:pPr>
        <w:widowControl w:val="0"/>
        <w:jc w:val="both"/>
        <w:rPr>
          <w:rFonts w:ascii="Calibri" w:hAnsi="Calibri" w:cs="Calibri"/>
          <w:b/>
          <w:snapToGrid w:val="0"/>
          <w:sz w:val="14"/>
          <w:szCs w:val="14"/>
          <w:lang w:val="x-none" w:eastAsia="x-none"/>
        </w:rPr>
      </w:pPr>
      <w:r w:rsidRPr="00C27F3F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C27F3F">
        <w:rPr>
          <w:rFonts w:ascii="Calibri" w:hAnsi="Calibri" w:cs="Calibri"/>
          <w:sz w:val="14"/>
          <w:szCs w:val="14"/>
        </w:rPr>
        <w:t xml:space="preserve"> </w:t>
      </w:r>
      <w:r w:rsidRPr="00C27F3F">
        <w:rPr>
          <w:rFonts w:ascii="Calibri" w:hAnsi="Calibri" w:cs="Calibri"/>
          <w:snapToGrid w:val="0"/>
          <w:sz w:val="14"/>
          <w:szCs w:val="14"/>
          <w:lang w:val="x-none" w:eastAsia="x-none"/>
        </w:rPr>
        <w:t xml:space="preserve">Definicje: </w:t>
      </w:r>
    </w:p>
    <w:p w14:paraId="47CF733D" w14:textId="77777777" w:rsidR="00103484" w:rsidRPr="00C27F3F" w:rsidRDefault="00103484" w:rsidP="00EA44C3">
      <w:pPr>
        <w:numPr>
          <w:ilvl w:val="0"/>
          <w:numId w:val="56"/>
        </w:numPr>
        <w:ind w:left="284" w:hanging="284"/>
        <w:jc w:val="both"/>
        <w:rPr>
          <w:rFonts w:ascii="Calibri" w:hAnsi="Calibri" w:cs="Calibri"/>
          <w:b/>
          <w:snapToGrid w:val="0"/>
          <w:sz w:val="14"/>
          <w:szCs w:val="14"/>
          <w:lang w:val="x-none" w:eastAsia="x-none"/>
        </w:rPr>
      </w:pPr>
      <w:r w:rsidRPr="00C27F3F">
        <w:rPr>
          <w:rFonts w:ascii="Calibri" w:hAnsi="Calibri" w:cs="Calibri"/>
          <w:snapToGrid w:val="0"/>
          <w:sz w:val="14"/>
          <w:szCs w:val="14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7C84D52E" w14:textId="77777777" w:rsidR="00103484" w:rsidRPr="00C27F3F" w:rsidRDefault="00103484" w:rsidP="00EA44C3">
      <w:pPr>
        <w:numPr>
          <w:ilvl w:val="0"/>
          <w:numId w:val="56"/>
        </w:numPr>
        <w:ind w:left="284" w:hanging="284"/>
        <w:jc w:val="both"/>
        <w:rPr>
          <w:rFonts w:ascii="Calibri" w:hAnsi="Calibri" w:cs="Calibri"/>
          <w:b/>
          <w:snapToGrid w:val="0"/>
          <w:sz w:val="14"/>
          <w:szCs w:val="14"/>
          <w:lang w:val="x-none" w:eastAsia="x-none"/>
        </w:rPr>
      </w:pPr>
      <w:r w:rsidRPr="00C27F3F">
        <w:rPr>
          <w:rFonts w:ascii="Calibri" w:hAnsi="Calibri" w:cs="Calibri"/>
          <w:snapToGrid w:val="0"/>
          <w:sz w:val="14"/>
          <w:szCs w:val="14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0EF346BE" w14:textId="77777777" w:rsidR="00103484" w:rsidRPr="00C27F3F" w:rsidRDefault="00103484" w:rsidP="00EA44C3">
      <w:pPr>
        <w:numPr>
          <w:ilvl w:val="0"/>
          <w:numId w:val="56"/>
        </w:numPr>
        <w:ind w:left="284" w:hanging="284"/>
        <w:jc w:val="both"/>
        <w:rPr>
          <w:rFonts w:ascii="Calibri" w:hAnsi="Calibri" w:cs="Calibri"/>
          <w:b/>
          <w:snapToGrid w:val="0"/>
          <w:sz w:val="14"/>
          <w:szCs w:val="14"/>
          <w:lang w:val="x-none" w:eastAsia="x-none"/>
        </w:rPr>
      </w:pPr>
      <w:r w:rsidRPr="00C27F3F">
        <w:rPr>
          <w:rFonts w:ascii="Calibri" w:hAnsi="Calibri" w:cs="Calibri"/>
          <w:snapToGrid w:val="0"/>
          <w:sz w:val="14"/>
          <w:szCs w:val="14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</w:footnote>
  <w:footnote w:id="2">
    <w:p w14:paraId="748E9CAD" w14:textId="71BAD025" w:rsidR="00103484" w:rsidRPr="00924CA5" w:rsidRDefault="00103484" w:rsidP="00924CA5">
      <w:pPr>
        <w:pStyle w:val="NormalnyWeb"/>
        <w:spacing w:before="0" w:beforeAutospacing="0" w:after="0" w:afterAutospacing="0"/>
        <w:ind w:left="142" w:hanging="142"/>
        <w:jc w:val="both"/>
        <w:rPr>
          <w:rFonts w:ascii="Calibri" w:hAnsi="Calibri" w:cs="Calibri"/>
          <w:sz w:val="12"/>
          <w:szCs w:val="12"/>
        </w:rPr>
      </w:pPr>
      <w:r w:rsidRPr="00977F4B">
        <w:rPr>
          <w:rStyle w:val="Odwoanieprzypisudolnego"/>
          <w:i/>
          <w:iCs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ootnoteRef/>
      </w:r>
      <w:r w:rsidRPr="00977F4B">
        <w:rPr>
          <w:i/>
          <w:iCs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24CA5">
        <w:rPr>
          <w:rFonts w:ascii="Calibri" w:hAnsi="Calibri" w:cs="Calibri"/>
          <w:i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</w:t>
      </w:r>
      <w:r w:rsidRPr="00924CA5">
        <w:rPr>
          <w:rFonts w:ascii="Calibri" w:hAnsi="Calibri" w:cs="Calibri"/>
          <w:bCs/>
          <w:i/>
          <w:sz w:val="12"/>
          <w:szCs w:val="12"/>
        </w:rPr>
        <w:t>04.</w:t>
      </w:r>
      <w:r w:rsidRPr="00924CA5">
        <w:rPr>
          <w:rFonts w:ascii="Calibri" w:hAnsi="Calibri" w:cs="Calibri"/>
          <w:i/>
          <w:sz w:val="12"/>
          <w:szCs w:val="12"/>
        </w:rPr>
        <w:t>05.2016, str. 1).</w:t>
      </w:r>
      <w:r w:rsidRPr="00924CA5">
        <w:rPr>
          <w:rFonts w:ascii="Calibri" w:hAnsi="Calibri" w:cs="Calibri"/>
          <w:sz w:val="12"/>
          <w:szCs w:val="12"/>
        </w:rPr>
        <w:t xml:space="preserve"> </w:t>
      </w:r>
    </w:p>
  </w:footnote>
  <w:footnote w:id="3">
    <w:p w14:paraId="1E1D8C51" w14:textId="77777777" w:rsidR="00103484" w:rsidRPr="00924CA5" w:rsidRDefault="00103484" w:rsidP="00924CA5">
      <w:pPr>
        <w:pStyle w:val="NormalnyWeb"/>
        <w:spacing w:before="0" w:beforeAutospacing="0" w:after="0" w:afterAutospacing="0"/>
        <w:ind w:left="142" w:hanging="142"/>
        <w:jc w:val="both"/>
        <w:rPr>
          <w:i/>
          <w:sz w:val="12"/>
          <w:szCs w:val="1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24CA5">
        <w:rPr>
          <w:rStyle w:val="Odwoanieprzypisudolnego"/>
          <w:rFonts w:ascii="Calibri" w:hAnsi="Calibri" w:cs="Calibri"/>
          <w:i/>
          <w:iCs/>
          <w:sz w:val="12"/>
          <w:szCs w:val="12"/>
        </w:rPr>
        <w:footnoteRef/>
      </w:r>
      <w:r w:rsidRPr="00924CA5">
        <w:rPr>
          <w:rFonts w:ascii="Calibri" w:hAnsi="Calibri" w:cs="Calibri"/>
          <w:i/>
          <w:iCs/>
          <w:sz w:val="12"/>
          <w:szCs w:val="12"/>
        </w:rPr>
        <w:t xml:space="preserve"> </w:t>
      </w:r>
      <w:r w:rsidRPr="00924CA5">
        <w:rPr>
          <w:rFonts w:ascii="Calibri" w:hAnsi="Calibri" w:cs="Calibri"/>
          <w:i/>
          <w:color w:val="000000"/>
          <w:sz w:val="12"/>
          <w:szCs w:val="12"/>
        </w:rPr>
        <w:t xml:space="preserve">W przypadku gdy wykonawca </w:t>
      </w:r>
      <w:r w:rsidRPr="00924CA5">
        <w:rPr>
          <w:rFonts w:ascii="Calibri" w:hAnsi="Calibri" w:cs="Calibri"/>
          <w:i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95980F" w14:textId="086FC7A9" w:rsidR="002B7BF6" w:rsidRPr="00924CA5" w:rsidRDefault="002B7BF6" w:rsidP="00924CA5">
      <w:pPr>
        <w:pStyle w:val="Tekstprzypisudolnego"/>
        <w:jc w:val="both"/>
        <w:rPr>
          <w:rFonts w:cs="Calibri"/>
          <w:i/>
          <w:sz w:val="12"/>
          <w:szCs w:val="12"/>
        </w:rPr>
      </w:pPr>
      <w:r w:rsidRPr="00924CA5">
        <w:rPr>
          <w:rStyle w:val="Odwoanieprzypisudolnego"/>
          <w:rFonts w:cs="Calibri"/>
          <w:i/>
          <w:sz w:val="12"/>
          <w:szCs w:val="12"/>
        </w:rPr>
        <w:footnoteRef/>
      </w:r>
      <w:r w:rsidRPr="00924CA5">
        <w:rPr>
          <w:rFonts w:cs="Calibri"/>
          <w:i/>
          <w:sz w:val="12"/>
          <w:szCs w:val="12"/>
        </w:rPr>
        <w:t xml:space="preserve"> Oświadczenia lub dokumenty, o których mowa w § 6 - 9 Rozporządzenia Ministra Rozwoju, Pracy i Technologii z dnia</w:t>
      </w:r>
      <w:r w:rsidR="004A752F" w:rsidRPr="00924CA5">
        <w:rPr>
          <w:rFonts w:cs="Calibri"/>
          <w:i/>
          <w:sz w:val="12"/>
          <w:szCs w:val="12"/>
        </w:rPr>
        <w:t xml:space="preserve"> </w:t>
      </w:r>
      <w:r w:rsidRPr="00924CA5">
        <w:rPr>
          <w:rFonts w:cs="Calibri"/>
          <w:i/>
          <w:sz w:val="12"/>
          <w:szCs w:val="12"/>
        </w:rPr>
        <w:t xml:space="preserve">23 grudnia 2020 r. w sprawie podmiotowych środków dowodowych oraz innych dokumentów lub oświadczeń, jakich może żądać zamawiający od wykonawcy </w:t>
      </w:r>
      <w:r w:rsidRPr="00924CA5">
        <w:rPr>
          <w:rFonts w:cs="Calibri"/>
          <w:bCs/>
          <w:i/>
          <w:sz w:val="12"/>
          <w:szCs w:val="12"/>
        </w:rPr>
        <w:t xml:space="preserve">(Dz. U. poz. 2415), </w:t>
      </w:r>
      <w:r w:rsidRPr="00924CA5">
        <w:rPr>
          <w:rFonts w:cs="Calibri"/>
          <w:i/>
          <w:sz w:val="12"/>
          <w:szCs w:val="12"/>
        </w:rPr>
        <w:t>które znajdują się w posiadaniu Zamawiającego, w szczególności oświadczenia lub dokumenty przechowywane przez Zamawiającego zgodnie z art. 78</w:t>
      </w:r>
      <w:r w:rsidR="004A752F" w:rsidRPr="00924CA5">
        <w:rPr>
          <w:rFonts w:cs="Calibri"/>
          <w:i/>
          <w:sz w:val="12"/>
          <w:szCs w:val="12"/>
        </w:rPr>
        <w:t xml:space="preserve"> ust. 1 </w:t>
      </w:r>
      <w:proofErr w:type="spellStart"/>
      <w:r w:rsidR="004A752F" w:rsidRPr="00924CA5">
        <w:rPr>
          <w:rFonts w:cs="Calibri"/>
          <w:i/>
          <w:sz w:val="12"/>
          <w:szCs w:val="12"/>
        </w:rPr>
        <w:t>Pzp</w:t>
      </w:r>
      <w:proofErr w:type="spellEnd"/>
      <w:r w:rsidR="004A752F" w:rsidRPr="00924CA5">
        <w:rPr>
          <w:rFonts w:cs="Calibri"/>
          <w:i/>
          <w:sz w:val="12"/>
          <w:szCs w:val="12"/>
        </w:rPr>
        <w:t xml:space="preserve">, w celu </w:t>
      </w:r>
      <w:r w:rsidRPr="00924CA5">
        <w:rPr>
          <w:rFonts w:cs="Calibri"/>
          <w:i/>
          <w:sz w:val="12"/>
          <w:szCs w:val="12"/>
        </w:rPr>
        <w:t xml:space="preserve">potwierdzenia okoliczności, o których mowa w art. 273 ust. 1 </w:t>
      </w:r>
      <w:proofErr w:type="spellStart"/>
      <w:r w:rsidRPr="00924CA5">
        <w:rPr>
          <w:rFonts w:cs="Calibri"/>
          <w:i/>
          <w:sz w:val="12"/>
          <w:szCs w:val="12"/>
        </w:rPr>
        <w:t>Pzp</w:t>
      </w:r>
      <w:proofErr w:type="spellEnd"/>
      <w:r w:rsidRPr="00924CA5">
        <w:rPr>
          <w:rFonts w:cs="Calibri"/>
          <w:i/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B1AF" w14:textId="77777777" w:rsidR="00103484" w:rsidRDefault="00103484">
    <w:pPr>
      <w:pStyle w:val="Nagwek"/>
      <w:rPr>
        <w:noProof/>
      </w:rPr>
    </w:pPr>
  </w:p>
  <w:p w14:paraId="067137EE" w14:textId="08A713D5" w:rsidR="00103484" w:rsidRDefault="001034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multilevel"/>
    <w:tmpl w:val="8E7471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99EB07E"/>
    <w:name w:val="WW8Num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40" w:hanging="34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pPr>
        <w:tabs>
          <w:tab w:val="num" w:pos="4860"/>
        </w:tabs>
        <w:ind w:left="48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 w15:restartNumberingAfterBreak="0">
    <w:nsid w:val="00000006"/>
    <w:multiLevelType w:val="singleLevel"/>
    <w:tmpl w:val="A3602AB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567" w:hanging="283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12" w15:restartNumberingAfterBreak="0">
    <w:nsid w:val="0000000E"/>
    <w:multiLevelType w:val="multilevel"/>
    <w:tmpl w:val="0415001D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2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2"/>
    <w:multiLevelType w:val="singleLevel"/>
    <w:tmpl w:val="863E68DE"/>
    <w:name w:val="WW8Num1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7"/>
    <w:multiLevelType w:val="multilevel"/>
    <w:tmpl w:val="4DAAD412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9"/>
    <w:multiLevelType w:val="multilevel"/>
    <w:tmpl w:val="3CE44C8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000000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000000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000000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23"/>
    <w:multiLevelType w:val="multilevel"/>
    <w:tmpl w:val="00000023"/>
    <w:name w:val="WW8Num3522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28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9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Symbol" w:hAnsi="Symbol" w:cs="Times New Roman"/>
      </w:rPr>
    </w:lvl>
    <w:lvl w:ilvl="3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30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4112AA8"/>
    <w:multiLevelType w:val="hybridMultilevel"/>
    <w:tmpl w:val="593A74D6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706BD5"/>
    <w:multiLevelType w:val="hybridMultilevel"/>
    <w:tmpl w:val="0C1AB11A"/>
    <w:name w:val="WW8Num62"/>
    <w:lvl w:ilvl="0" w:tplc="A3602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05A533B1"/>
    <w:multiLevelType w:val="hybridMultilevel"/>
    <w:tmpl w:val="BF745A46"/>
    <w:lvl w:ilvl="0" w:tplc="694A9C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000000"/>
        <w:sz w:val="22"/>
        <w:u w:val="none"/>
      </w:rPr>
    </w:lvl>
    <w:lvl w:ilvl="1" w:tplc="3A18120C">
      <w:start w:val="1"/>
      <w:numFmt w:val="decimal"/>
      <w:lvlText w:val="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b w:val="0"/>
        <w:i w:val="0"/>
        <w:sz w:val="20"/>
      </w:rPr>
    </w:lvl>
    <w:lvl w:ilvl="2" w:tplc="A9E2CB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435F76"/>
    <w:multiLevelType w:val="multilevel"/>
    <w:tmpl w:val="28465D76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8" w15:restartNumberingAfterBreak="0">
    <w:nsid w:val="09CC01D8"/>
    <w:multiLevelType w:val="hybridMultilevel"/>
    <w:tmpl w:val="6FB27F1C"/>
    <w:lvl w:ilvl="0" w:tplc="5F7E00FE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A6E086C4">
      <w:start w:val="6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0BF26C99"/>
    <w:multiLevelType w:val="hybridMultilevel"/>
    <w:tmpl w:val="ED80CC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0E4D5987"/>
    <w:multiLevelType w:val="multilevel"/>
    <w:tmpl w:val="19C4C992"/>
    <w:name w:val="WW8Num18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05F4953"/>
    <w:multiLevelType w:val="hybridMultilevel"/>
    <w:tmpl w:val="B34E5378"/>
    <w:name w:val="WW8Num412"/>
    <w:lvl w:ilvl="0" w:tplc="764E26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2DA4F76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137A60E7"/>
    <w:multiLevelType w:val="hybridMultilevel"/>
    <w:tmpl w:val="CBC4D708"/>
    <w:lvl w:ilvl="0" w:tplc="A346447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ascii="Times New Roman" w:eastAsia="Times New Roman" w:hAnsi="Times New Roman" w:cs="Times New Roman" w:hint="default"/>
      </w:rPr>
    </w:lvl>
    <w:lvl w:ilvl="2" w:tplc="E1BC831C">
      <w:start w:val="1"/>
      <w:numFmt w:val="decimal"/>
      <w:lvlText w:val="%3."/>
      <w:lvlJc w:val="right"/>
      <w:pPr>
        <w:tabs>
          <w:tab w:val="num" w:pos="2172"/>
        </w:tabs>
        <w:ind w:left="2172" w:hanging="180"/>
      </w:pPr>
      <w:rPr>
        <w:rFonts w:ascii="Times New Roman" w:eastAsia="Times New Roman" w:hAnsi="Times New Roman"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  <w:rPr>
        <w:rFonts w:cs="Times New Roman"/>
      </w:rPr>
    </w:lvl>
    <w:lvl w:ilvl="6" w:tplc="CE9A696C">
      <w:start w:val="1"/>
      <w:numFmt w:val="decimal"/>
      <w:lvlText w:val="%7)"/>
      <w:lvlJc w:val="left"/>
      <w:pPr>
        <w:tabs>
          <w:tab w:val="num" w:pos="5052"/>
        </w:tabs>
        <w:ind w:left="5052" w:hanging="360"/>
      </w:pPr>
      <w:rPr>
        <w:rFonts w:ascii="Times New Roman" w:eastAsia="Times New Roman" w:hAnsi="Times New Roman" w:cs="Times New Roman"/>
      </w:rPr>
    </w:lvl>
    <w:lvl w:ilvl="7" w:tplc="0210A328">
      <w:start w:val="1"/>
      <w:numFmt w:val="lowerLetter"/>
      <w:lvlText w:val="%8)"/>
      <w:lvlJc w:val="left"/>
      <w:pPr>
        <w:ind w:left="5772" w:hanging="360"/>
      </w:pPr>
      <w:rPr>
        <w:rFonts w:cs="Times New Roman"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43" w15:restartNumberingAfterBreak="0">
    <w:nsid w:val="14967127"/>
    <w:multiLevelType w:val="hybridMultilevel"/>
    <w:tmpl w:val="7B12DAC6"/>
    <w:lvl w:ilvl="0" w:tplc="156C21C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1780CA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9D4146"/>
    <w:multiLevelType w:val="hybridMultilevel"/>
    <w:tmpl w:val="4EE4DB94"/>
    <w:lvl w:ilvl="0" w:tplc="80941B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1BE97CA4"/>
    <w:multiLevelType w:val="hybridMultilevel"/>
    <w:tmpl w:val="D0281806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E670C2E"/>
    <w:multiLevelType w:val="hybridMultilevel"/>
    <w:tmpl w:val="F8E27D44"/>
    <w:lvl w:ilvl="0" w:tplc="A24CEAD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EB95754"/>
    <w:multiLevelType w:val="hybridMultilevel"/>
    <w:tmpl w:val="631E1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28B5B05"/>
    <w:multiLevelType w:val="hybridMultilevel"/>
    <w:tmpl w:val="C19E71C8"/>
    <w:lvl w:ilvl="0" w:tplc="9F366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7E00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40C98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4546337"/>
    <w:multiLevelType w:val="hybridMultilevel"/>
    <w:tmpl w:val="0536637C"/>
    <w:lvl w:ilvl="0" w:tplc="EF66B2B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sz w:val="20"/>
        <w:szCs w:val="20"/>
      </w:rPr>
    </w:lvl>
    <w:lvl w:ilvl="1" w:tplc="20C0DDF4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1" w15:restartNumberingAfterBreak="0">
    <w:nsid w:val="288D5D86"/>
    <w:multiLevelType w:val="multilevel"/>
    <w:tmpl w:val="5BC28E72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2C711621"/>
    <w:multiLevelType w:val="hybridMultilevel"/>
    <w:tmpl w:val="69AA18AA"/>
    <w:lvl w:ilvl="0" w:tplc="51A46A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D6252E2"/>
    <w:multiLevelType w:val="hybridMultilevel"/>
    <w:tmpl w:val="CB4835A8"/>
    <w:lvl w:ilvl="0" w:tplc="5F7E00FE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2482B0A"/>
    <w:multiLevelType w:val="hybridMultilevel"/>
    <w:tmpl w:val="9F84FCBC"/>
    <w:name w:val="WW8Num18223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340A1E02"/>
    <w:multiLevelType w:val="hybridMultilevel"/>
    <w:tmpl w:val="17CE92E4"/>
    <w:lvl w:ilvl="0" w:tplc="7BF044DC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361743CA"/>
    <w:multiLevelType w:val="multilevel"/>
    <w:tmpl w:val="00000030"/>
    <w:name w:val="WW8Num1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B92060"/>
    <w:multiLevelType w:val="hybridMultilevel"/>
    <w:tmpl w:val="514A08FE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 w15:restartNumberingAfterBreak="0">
    <w:nsid w:val="397E6741"/>
    <w:multiLevelType w:val="hybridMultilevel"/>
    <w:tmpl w:val="AC303528"/>
    <w:lvl w:ilvl="0" w:tplc="54CA43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eastAsia="Batang" w:hint="default"/>
      </w:rPr>
    </w:lvl>
    <w:lvl w:ilvl="1" w:tplc="ED74FF9A">
      <w:start w:val="1"/>
      <w:numFmt w:val="lowerLetter"/>
      <w:lvlText w:val="%2)"/>
      <w:legacy w:legacy="1" w:legacySpace="0" w:legacyIndent="360"/>
      <w:lvlJc w:val="left"/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A85F7B"/>
    <w:multiLevelType w:val="hybridMultilevel"/>
    <w:tmpl w:val="18002FD2"/>
    <w:lvl w:ilvl="0" w:tplc="AB600228"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3" w15:restartNumberingAfterBreak="0">
    <w:nsid w:val="3C6B17FF"/>
    <w:multiLevelType w:val="multilevel"/>
    <w:tmpl w:val="90DA7E4E"/>
    <w:styleLink w:val="WWNum7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alibri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alibri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alibri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3D547B7B"/>
    <w:multiLevelType w:val="multilevel"/>
    <w:tmpl w:val="5BC28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"/>
        </w:tabs>
        <w:ind w:left="153" w:hanging="72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3DA76093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0040D58"/>
    <w:multiLevelType w:val="hybridMultilevel"/>
    <w:tmpl w:val="06B4A148"/>
    <w:lvl w:ilvl="0" w:tplc="1A464E4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bCs w:val="0"/>
      </w:rPr>
    </w:lvl>
    <w:lvl w:ilvl="1" w:tplc="931058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bCs w:val="0"/>
      </w:rPr>
    </w:lvl>
    <w:lvl w:ilvl="2" w:tplc="B79445A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408F6EC0"/>
    <w:multiLevelType w:val="hybridMultilevel"/>
    <w:tmpl w:val="691CE962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3940DFAC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Palatino Linotype" w:hAnsi="Palatino Linotype" w:hint="default"/>
        <w:b w:val="0"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10582E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D750D222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plc="764E261C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 w15:restartNumberingAfterBreak="0">
    <w:nsid w:val="44BA4E13"/>
    <w:multiLevelType w:val="multilevel"/>
    <w:tmpl w:val="D4288E4A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69" w15:restartNumberingAfterBreak="0">
    <w:nsid w:val="44CC15DB"/>
    <w:multiLevelType w:val="multilevel"/>
    <w:tmpl w:val="19C4C992"/>
    <w:name w:val="WW8Num18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45656493"/>
    <w:multiLevelType w:val="hybridMultilevel"/>
    <w:tmpl w:val="300CCAA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 w15:restartNumberingAfterBreak="0">
    <w:nsid w:val="481931DD"/>
    <w:multiLevelType w:val="hybridMultilevel"/>
    <w:tmpl w:val="3C7A8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9266F0E"/>
    <w:multiLevelType w:val="hybridMultilevel"/>
    <w:tmpl w:val="206E799C"/>
    <w:lvl w:ilvl="0" w:tplc="C7CED4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5F7E00FE">
      <w:numFmt w:val="bullet"/>
      <w:lvlText w:val="–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3" w15:restartNumberingAfterBreak="0">
    <w:nsid w:val="49DA7AC2"/>
    <w:multiLevelType w:val="hybridMultilevel"/>
    <w:tmpl w:val="AF58553A"/>
    <w:lvl w:ilvl="0" w:tplc="34DA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E6ADF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b w:val="0"/>
        <w:sz w:val="20"/>
        <w:szCs w:val="20"/>
      </w:rPr>
    </w:lvl>
    <w:lvl w:ilvl="2" w:tplc="C0B6A02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 w:tplc="0942A276">
      <w:start w:val="1"/>
      <w:numFmt w:val="upperLetter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0B10DB"/>
    <w:multiLevelType w:val="hybridMultilevel"/>
    <w:tmpl w:val="B9EAD4D4"/>
    <w:name w:val="WW8Num352222"/>
    <w:lvl w:ilvl="0" w:tplc="E8FA724E">
      <w:start w:val="1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52525D3A"/>
    <w:multiLevelType w:val="hybridMultilevel"/>
    <w:tmpl w:val="130E6542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5C2576"/>
    <w:multiLevelType w:val="hybridMultilevel"/>
    <w:tmpl w:val="97E6F55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7" w15:restartNumberingAfterBreak="0">
    <w:nsid w:val="57F23683"/>
    <w:multiLevelType w:val="hybridMultilevel"/>
    <w:tmpl w:val="F370B21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8" w15:restartNumberingAfterBreak="0">
    <w:nsid w:val="5ACF7A37"/>
    <w:multiLevelType w:val="hybridMultilevel"/>
    <w:tmpl w:val="B8AC3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E54F1B"/>
    <w:multiLevelType w:val="hybridMultilevel"/>
    <w:tmpl w:val="F2FE83EA"/>
    <w:lvl w:ilvl="0" w:tplc="94F4D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 w:val="0"/>
        <w:i w:val="0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C7B1A02"/>
    <w:multiLevelType w:val="hybridMultilevel"/>
    <w:tmpl w:val="0EA893AC"/>
    <w:name w:val="WW8Num35222"/>
    <w:lvl w:ilvl="0" w:tplc="E8FA724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596C59"/>
    <w:multiLevelType w:val="multilevel"/>
    <w:tmpl w:val="0B4842F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>
      <w:start w:val="3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83" w15:restartNumberingAfterBreak="0">
    <w:nsid w:val="67EC0C2D"/>
    <w:multiLevelType w:val="hybridMultilevel"/>
    <w:tmpl w:val="056EA2E6"/>
    <w:lvl w:ilvl="0" w:tplc="98EABD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16F4F600">
      <w:start w:val="2"/>
      <w:numFmt w:val="decimal"/>
      <w:lvlText w:val="%2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84" w15:restartNumberingAfterBreak="0">
    <w:nsid w:val="67F85AAB"/>
    <w:multiLevelType w:val="multilevel"/>
    <w:tmpl w:val="142665A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6A0D398B"/>
    <w:multiLevelType w:val="hybridMultilevel"/>
    <w:tmpl w:val="CAA0F8E0"/>
    <w:lvl w:ilvl="0" w:tplc="51C08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825964"/>
    <w:multiLevelType w:val="hybridMultilevel"/>
    <w:tmpl w:val="16A2A95C"/>
    <w:lvl w:ilvl="0" w:tplc="B51A16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DF4AAE"/>
    <w:multiLevelType w:val="hybridMultilevel"/>
    <w:tmpl w:val="7CB6BD8E"/>
    <w:lvl w:ilvl="0" w:tplc="B9E2C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1EC6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FC10AC"/>
    <w:multiLevelType w:val="hybridMultilevel"/>
    <w:tmpl w:val="6EC88602"/>
    <w:lvl w:ilvl="0" w:tplc="633684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1B7432C"/>
    <w:multiLevelType w:val="hybridMultilevel"/>
    <w:tmpl w:val="BCB4C9A4"/>
    <w:lvl w:ilvl="0" w:tplc="6A96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03B0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2031C1"/>
    <w:multiLevelType w:val="hybridMultilevel"/>
    <w:tmpl w:val="F026809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FFFFFFFF">
      <w:start w:val="2"/>
      <w:numFmt w:val="upperLetter"/>
      <w:pStyle w:val="Nagwek4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501728"/>
    <w:multiLevelType w:val="multilevel"/>
    <w:tmpl w:val="48E4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Times New Roman"/>
        <w:b w:val="0"/>
        <w:i w:val="0"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83"/>
  </w:num>
  <w:num w:numId="2">
    <w:abstractNumId w:val="90"/>
  </w:num>
  <w:num w:numId="3">
    <w:abstractNumId w:val="35"/>
  </w:num>
  <w:num w:numId="4">
    <w:abstractNumId w:val="62"/>
  </w:num>
  <w:num w:numId="5">
    <w:abstractNumId w:val="73"/>
  </w:num>
  <w:num w:numId="6">
    <w:abstractNumId w:val="88"/>
  </w:num>
  <w:num w:numId="7">
    <w:abstractNumId w:val="78"/>
  </w:num>
  <w:num w:numId="8">
    <w:abstractNumId w:val="49"/>
  </w:num>
  <w:num w:numId="9">
    <w:abstractNumId w:val="67"/>
  </w:num>
  <w:num w:numId="10">
    <w:abstractNumId w:val="66"/>
  </w:num>
  <w:num w:numId="11">
    <w:abstractNumId w:val="46"/>
  </w:num>
  <w:num w:numId="12">
    <w:abstractNumId w:val="38"/>
  </w:num>
  <w:num w:numId="13">
    <w:abstractNumId w:val="48"/>
  </w:num>
  <w:num w:numId="14">
    <w:abstractNumId w:val="60"/>
  </w:num>
  <w:num w:numId="15">
    <w:abstractNumId w:val="72"/>
  </w:num>
  <w:num w:numId="16">
    <w:abstractNumId w:val="50"/>
  </w:num>
  <w:num w:numId="17">
    <w:abstractNumId w:val="43"/>
  </w:num>
  <w:num w:numId="18">
    <w:abstractNumId w:val="32"/>
  </w:num>
  <w:num w:numId="19">
    <w:abstractNumId w:val="81"/>
  </w:num>
  <w:num w:numId="20">
    <w:abstractNumId w:val="31"/>
  </w:num>
  <w:num w:numId="21">
    <w:abstractNumId w:val="75"/>
  </w:num>
  <w:num w:numId="22">
    <w:abstractNumId w:val="84"/>
  </w:num>
  <w:num w:numId="23">
    <w:abstractNumId w:val="28"/>
  </w:num>
  <w:num w:numId="24">
    <w:abstractNumId w:val="27"/>
  </w:num>
  <w:num w:numId="25">
    <w:abstractNumId w:val="51"/>
  </w:num>
  <w:num w:numId="26">
    <w:abstractNumId w:val="79"/>
  </w:num>
  <w:num w:numId="27">
    <w:abstractNumId w:val="52"/>
  </w:num>
  <w:num w:numId="28">
    <w:abstractNumId w:val="61"/>
  </w:num>
  <w:num w:numId="29">
    <w:abstractNumId w:val="33"/>
  </w:num>
  <w:num w:numId="30">
    <w:abstractNumId w:val="91"/>
  </w:num>
  <w:num w:numId="31">
    <w:abstractNumId w:val="44"/>
  </w:num>
  <w:num w:numId="32">
    <w:abstractNumId w:val="87"/>
  </w:num>
  <w:num w:numId="33">
    <w:abstractNumId w:val="63"/>
  </w:num>
  <w:num w:numId="34">
    <w:abstractNumId w:val="41"/>
  </w:num>
  <w:num w:numId="35">
    <w:abstractNumId w:val="53"/>
  </w:num>
  <w:num w:numId="36">
    <w:abstractNumId w:val="70"/>
  </w:num>
  <w:num w:numId="37">
    <w:abstractNumId w:val="85"/>
  </w:num>
  <w:num w:numId="38">
    <w:abstractNumId w:val="30"/>
  </w:num>
  <w:num w:numId="39">
    <w:abstractNumId w:val="68"/>
  </w:num>
  <w:num w:numId="40">
    <w:abstractNumId w:val="47"/>
  </w:num>
  <w:num w:numId="41">
    <w:abstractNumId w:val="42"/>
  </w:num>
  <w:num w:numId="42">
    <w:abstractNumId w:val="89"/>
  </w:num>
  <w:num w:numId="43">
    <w:abstractNumId w:val="37"/>
  </w:num>
  <w:num w:numId="44">
    <w:abstractNumId w:val="45"/>
  </w:num>
  <w:num w:numId="45">
    <w:abstractNumId w:val="57"/>
  </w:num>
  <w:num w:numId="46">
    <w:abstractNumId w:val="71"/>
  </w:num>
  <w:num w:numId="47">
    <w:abstractNumId w:val="64"/>
  </w:num>
  <w:num w:numId="48">
    <w:abstractNumId w:val="86"/>
  </w:num>
  <w:num w:numId="49">
    <w:abstractNumId w:val="82"/>
  </w:num>
  <w:num w:numId="50">
    <w:abstractNumId w:val="65"/>
  </w:num>
  <w:num w:numId="51">
    <w:abstractNumId w:val="39"/>
  </w:num>
  <w:num w:numId="52">
    <w:abstractNumId w:val="77"/>
  </w:num>
  <w:num w:numId="53">
    <w:abstractNumId w:val="76"/>
  </w:num>
  <w:num w:numId="54">
    <w:abstractNumId w:val="92"/>
  </w:num>
  <w:num w:numId="55">
    <w:abstractNumId w:val="36"/>
  </w:num>
  <w:num w:numId="56">
    <w:abstractNumId w:val="55"/>
  </w:num>
  <w:num w:numId="57">
    <w:abstractNumId w:val="58"/>
  </w:num>
  <w:num w:numId="58">
    <w:abstractNumId w:val="5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1F4B3FE-17DD-4334-9282-D2122B8D282E}"/>
  </w:docVars>
  <w:rsids>
    <w:rsidRoot w:val="00450A97"/>
    <w:rsid w:val="000003D3"/>
    <w:rsid w:val="00000D17"/>
    <w:rsid w:val="00001BB6"/>
    <w:rsid w:val="00002B6B"/>
    <w:rsid w:val="00002B70"/>
    <w:rsid w:val="00003939"/>
    <w:rsid w:val="0000442B"/>
    <w:rsid w:val="00004D90"/>
    <w:rsid w:val="00007050"/>
    <w:rsid w:val="00007315"/>
    <w:rsid w:val="00010534"/>
    <w:rsid w:val="000121E9"/>
    <w:rsid w:val="000129B1"/>
    <w:rsid w:val="00012FDD"/>
    <w:rsid w:val="0001366D"/>
    <w:rsid w:val="0001391A"/>
    <w:rsid w:val="000150E6"/>
    <w:rsid w:val="00015E5F"/>
    <w:rsid w:val="000179DE"/>
    <w:rsid w:val="00017C6B"/>
    <w:rsid w:val="00020CF1"/>
    <w:rsid w:val="00021726"/>
    <w:rsid w:val="00021FAB"/>
    <w:rsid w:val="000227B8"/>
    <w:rsid w:val="00022968"/>
    <w:rsid w:val="00022A71"/>
    <w:rsid w:val="00023A58"/>
    <w:rsid w:val="0002461A"/>
    <w:rsid w:val="0002465E"/>
    <w:rsid w:val="00026631"/>
    <w:rsid w:val="00026856"/>
    <w:rsid w:val="0002735F"/>
    <w:rsid w:val="00027F75"/>
    <w:rsid w:val="00031147"/>
    <w:rsid w:val="0003140F"/>
    <w:rsid w:val="000326E3"/>
    <w:rsid w:val="0003519A"/>
    <w:rsid w:val="00036BEA"/>
    <w:rsid w:val="00037B35"/>
    <w:rsid w:val="000406B1"/>
    <w:rsid w:val="00042021"/>
    <w:rsid w:val="000423F6"/>
    <w:rsid w:val="000457CE"/>
    <w:rsid w:val="00045FC8"/>
    <w:rsid w:val="00047F99"/>
    <w:rsid w:val="00050EC4"/>
    <w:rsid w:val="000510BE"/>
    <w:rsid w:val="0005137A"/>
    <w:rsid w:val="00051ECE"/>
    <w:rsid w:val="00051FE4"/>
    <w:rsid w:val="000520A5"/>
    <w:rsid w:val="00052126"/>
    <w:rsid w:val="00052281"/>
    <w:rsid w:val="00052D8F"/>
    <w:rsid w:val="00053793"/>
    <w:rsid w:val="00053B6A"/>
    <w:rsid w:val="000556A9"/>
    <w:rsid w:val="000568C1"/>
    <w:rsid w:val="000572C6"/>
    <w:rsid w:val="000600C5"/>
    <w:rsid w:val="00061750"/>
    <w:rsid w:val="0006425E"/>
    <w:rsid w:val="000642C6"/>
    <w:rsid w:val="000647CC"/>
    <w:rsid w:val="000661A6"/>
    <w:rsid w:val="00070ADE"/>
    <w:rsid w:val="000717F2"/>
    <w:rsid w:val="00071F51"/>
    <w:rsid w:val="000720BB"/>
    <w:rsid w:val="00072B3D"/>
    <w:rsid w:val="00073921"/>
    <w:rsid w:val="00074629"/>
    <w:rsid w:val="00074772"/>
    <w:rsid w:val="0007485D"/>
    <w:rsid w:val="0007679A"/>
    <w:rsid w:val="00076FCE"/>
    <w:rsid w:val="00080011"/>
    <w:rsid w:val="0008281E"/>
    <w:rsid w:val="00083912"/>
    <w:rsid w:val="0008444C"/>
    <w:rsid w:val="000862C9"/>
    <w:rsid w:val="00086949"/>
    <w:rsid w:val="00086EE1"/>
    <w:rsid w:val="0008748D"/>
    <w:rsid w:val="00091C54"/>
    <w:rsid w:val="00092200"/>
    <w:rsid w:val="000933F8"/>
    <w:rsid w:val="00095822"/>
    <w:rsid w:val="0009585D"/>
    <w:rsid w:val="000973FF"/>
    <w:rsid w:val="000A00AA"/>
    <w:rsid w:val="000A1C2F"/>
    <w:rsid w:val="000A2050"/>
    <w:rsid w:val="000A21EC"/>
    <w:rsid w:val="000A2FFD"/>
    <w:rsid w:val="000A3621"/>
    <w:rsid w:val="000A431E"/>
    <w:rsid w:val="000A4BE3"/>
    <w:rsid w:val="000A54B5"/>
    <w:rsid w:val="000A55EF"/>
    <w:rsid w:val="000A5A80"/>
    <w:rsid w:val="000B2243"/>
    <w:rsid w:val="000B3250"/>
    <w:rsid w:val="000B3A3F"/>
    <w:rsid w:val="000B43B0"/>
    <w:rsid w:val="000B619A"/>
    <w:rsid w:val="000B6F65"/>
    <w:rsid w:val="000B7140"/>
    <w:rsid w:val="000B79C7"/>
    <w:rsid w:val="000C03B0"/>
    <w:rsid w:val="000C069B"/>
    <w:rsid w:val="000C0E44"/>
    <w:rsid w:val="000C1683"/>
    <w:rsid w:val="000C208F"/>
    <w:rsid w:val="000C22E9"/>
    <w:rsid w:val="000C7870"/>
    <w:rsid w:val="000C7D0A"/>
    <w:rsid w:val="000D11DC"/>
    <w:rsid w:val="000D1856"/>
    <w:rsid w:val="000D2354"/>
    <w:rsid w:val="000D27D8"/>
    <w:rsid w:val="000D28DD"/>
    <w:rsid w:val="000D5156"/>
    <w:rsid w:val="000D61A9"/>
    <w:rsid w:val="000E0C17"/>
    <w:rsid w:val="000E0DA7"/>
    <w:rsid w:val="000E21F3"/>
    <w:rsid w:val="000E2A91"/>
    <w:rsid w:val="000E2FB9"/>
    <w:rsid w:val="000E4629"/>
    <w:rsid w:val="000E4E76"/>
    <w:rsid w:val="000E53C6"/>
    <w:rsid w:val="000E5868"/>
    <w:rsid w:val="000E5FE1"/>
    <w:rsid w:val="000E6B4F"/>
    <w:rsid w:val="000E6E28"/>
    <w:rsid w:val="000E6F1A"/>
    <w:rsid w:val="000E7963"/>
    <w:rsid w:val="000F0DDB"/>
    <w:rsid w:val="000F122A"/>
    <w:rsid w:val="000F2646"/>
    <w:rsid w:val="000F2A59"/>
    <w:rsid w:val="000F3093"/>
    <w:rsid w:val="000F352F"/>
    <w:rsid w:val="000F504B"/>
    <w:rsid w:val="000F51DC"/>
    <w:rsid w:val="000F588C"/>
    <w:rsid w:val="000F6AD1"/>
    <w:rsid w:val="000F7239"/>
    <w:rsid w:val="00100D2D"/>
    <w:rsid w:val="00102AC4"/>
    <w:rsid w:val="00103484"/>
    <w:rsid w:val="00103ACE"/>
    <w:rsid w:val="00104A86"/>
    <w:rsid w:val="00105167"/>
    <w:rsid w:val="00107AAC"/>
    <w:rsid w:val="001105CF"/>
    <w:rsid w:val="001113B2"/>
    <w:rsid w:val="0011185A"/>
    <w:rsid w:val="00112609"/>
    <w:rsid w:val="001131CF"/>
    <w:rsid w:val="00113567"/>
    <w:rsid w:val="001143C2"/>
    <w:rsid w:val="00114848"/>
    <w:rsid w:val="00114CC9"/>
    <w:rsid w:val="00116352"/>
    <w:rsid w:val="001177A7"/>
    <w:rsid w:val="0011784D"/>
    <w:rsid w:val="00117E86"/>
    <w:rsid w:val="00123576"/>
    <w:rsid w:val="0012430C"/>
    <w:rsid w:val="0012569F"/>
    <w:rsid w:val="00126907"/>
    <w:rsid w:val="0012705D"/>
    <w:rsid w:val="00132359"/>
    <w:rsid w:val="00132DF9"/>
    <w:rsid w:val="0013397E"/>
    <w:rsid w:val="00134431"/>
    <w:rsid w:val="00136818"/>
    <w:rsid w:val="0013683D"/>
    <w:rsid w:val="001371E6"/>
    <w:rsid w:val="00137515"/>
    <w:rsid w:val="0013787C"/>
    <w:rsid w:val="00137A09"/>
    <w:rsid w:val="0014033D"/>
    <w:rsid w:val="001406CE"/>
    <w:rsid w:val="001422D0"/>
    <w:rsid w:val="00142355"/>
    <w:rsid w:val="00145576"/>
    <w:rsid w:val="00147E4E"/>
    <w:rsid w:val="00150CE5"/>
    <w:rsid w:val="0015117B"/>
    <w:rsid w:val="00151E40"/>
    <w:rsid w:val="001532A6"/>
    <w:rsid w:val="001536C6"/>
    <w:rsid w:val="00154D2E"/>
    <w:rsid w:val="0015506F"/>
    <w:rsid w:val="00155B08"/>
    <w:rsid w:val="0015695F"/>
    <w:rsid w:val="00156AF7"/>
    <w:rsid w:val="00157CCD"/>
    <w:rsid w:val="00161471"/>
    <w:rsid w:val="001625F6"/>
    <w:rsid w:val="001629E4"/>
    <w:rsid w:val="00164245"/>
    <w:rsid w:val="001651F5"/>
    <w:rsid w:val="001652EF"/>
    <w:rsid w:val="00165517"/>
    <w:rsid w:val="00165754"/>
    <w:rsid w:val="00165FEB"/>
    <w:rsid w:val="001661DD"/>
    <w:rsid w:val="00170D98"/>
    <w:rsid w:val="00171C7B"/>
    <w:rsid w:val="00173B86"/>
    <w:rsid w:val="00173BBD"/>
    <w:rsid w:val="00173F43"/>
    <w:rsid w:val="001745FF"/>
    <w:rsid w:val="00174CEB"/>
    <w:rsid w:val="00174DB2"/>
    <w:rsid w:val="00174FDA"/>
    <w:rsid w:val="00177F6D"/>
    <w:rsid w:val="00180BF3"/>
    <w:rsid w:val="00181148"/>
    <w:rsid w:val="001816BC"/>
    <w:rsid w:val="00182C3D"/>
    <w:rsid w:val="00182E08"/>
    <w:rsid w:val="0018469A"/>
    <w:rsid w:val="00187369"/>
    <w:rsid w:val="00191A6B"/>
    <w:rsid w:val="00191DA4"/>
    <w:rsid w:val="00193933"/>
    <w:rsid w:val="00194216"/>
    <w:rsid w:val="0019424D"/>
    <w:rsid w:val="0019446C"/>
    <w:rsid w:val="0019615A"/>
    <w:rsid w:val="001A0912"/>
    <w:rsid w:val="001A0F5B"/>
    <w:rsid w:val="001A1CC0"/>
    <w:rsid w:val="001A252B"/>
    <w:rsid w:val="001A2ECF"/>
    <w:rsid w:val="001A3F5F"/>
    <w:rsid w:val="001A50D4"/>
    <w:rsid w:val="001A577F"/>
    <w:rsid w:val="001A7381"/>
    <w:rsid w:val="001A7A40"/>
    <w:rsid w:val="001B052B"/>
    <w:rsid w:val="001B0B77"/>
    <w:rsid w:val="001B2B28"/>
    <w:rsid w:val="001B2D53"/>
    <w:rsid w:val="001B3AE6"/>
    <w:rsid w:val="001B4259"/>
    <w:rsid w:val="001B601D"/>
    <w:rsid w:val="001B6F2C"/>
    <w:rsid w:val="001B7193"/>
    <w:rsid w:val="001C05FC"/>
    <w:rsid w:val="001C2C35"/>
    <w:rsid w:val="001C36A0"/>
    <w:rsid w:val="001C46C8"/>
    <w:rsid w:val="001C4C59"/>
    <w:rsid w:val="001C5815"/>
    <w:rsid w:val="001C5EA5"/>
    <w:rsid w:val="001C6272"/>
    <w:rsid w:val="001C63A2"/>
    <w:rsid w:val="001C69C4"/>
    <w:rsid w:val="001C6A67"/>
    <w:rsid w:val="001D1C12"/>
    <w:rsid w:val="001D2533"/>
    <w:rsid w:val="001D3586"/>
    <w:rsid w:val="001D35F8"/>
    <w:rsid w:val="001D3DB7"/>
    <w:rsid w:val="001D43B4"/>
    <w:rsid w:val="001D739F"/>
    <w:rsid w:val="001D7AC1"/>
    <w:rsid w:val="001E1AB7"/>
    <w:rsid w:val="001E1F0A"/>
    <w:rsid w:val="001E3B07"/>
    <w:rsid w:val="001E3DE3"/>
    <w:rsid w:val="001E400A"/>
    <w:rsid w:val="001E5F69"/>
    <w:rsid w:val="001E63E3"/>
    <w:rsid w:val="001E7055"/>
    <w:rsid w:val="001E717B"/>
    <w:rsid w:val="001E7B34"/>
    <w:rsid w:val="001F251B"/>
    <w:rsid w:val="001F26F8"/>
    <w:rsid w:val="001F3C1F"/>
    <w:rsid w:val="001F3D74"/>
    <w:rsid w:val="001F5A69"/>
    <w:rsid w:val="001F5AC2"/>
    <w:rsid w:val="001F5D05"/>
    <w:rsid w:val="001F6759"/>
    <w:rsid w:val="001F6F2A"/>
    <w:rsid w:val="001F7C8A"/>
    <w:rsid w:val="002012D1"/>
    <w:rsid w:val="00202DDA"/>
    <w:rsid w:val="002036F8"/>
    <w:rsid w:val="0020377B"/>
    <w:rsid w:val="00203C21"/>
    <w:rsid w:val="00205387"/>
    <w:rsid w:val="0020546C"/>
    <w:rsid w:val="00207793"/>
    <w:rsid w:val="00207BC6"/>
    <w:rsid w:val="0021160C"/>
    <w:rsid w:val="00211C44"/>
    <w:rsid w:val="00211DB0"/>
    <w:rsid w:val="00211F21"/>
    <w:rsid w:val="002121F0"/>
    <w:rsid w:val="002130AB"/>
    <w:rsid w:val="00213F30"/>
    <w:rsid w:val="00214695"/>
    <w:rsid w:val="002153BF"/>
    <w:rsid w:val="00215A0F"/>
    <w:rsid w:val="00216074"/>
    <w:rsid w:val="002177B7"/>
    <w:rsid w:val="00220623"/>
    <w:rsid w:val="00220DBC"/>
    <w:rsid w:val="0022105B"/>
    <w:rsid w:val="00221D9E"/>
    <w:rsid w:val="00222435"/>
    <w:rsid w:val="002224C7"/>
    <w:rsid w:val="002235C4"/>
    <w:rsid w:val="00223736"/>
    <w:rsid w:val="00223FB1"/>
    <w:rsid w:val="00224095"/>
    <w:rsid w:val="002244EA"/>
    <w:rsid w:val="002262E0"/>
    <w:rsid w:val="00226A81"/>
    <w:rsid w:val="0022794B"/>
    <w:rsid w:val="0023051C"/>
    <w:rsid w:val="00230F52"/>
    <w:rsid w:val="0023148C"/>
    <w:rsid w:val="00232319"/>
    <w:rsid w:val="002328E4"/>
    <w:rsid w:val="00233CC6"/>
    <w:rsid w:val="00233F36"/>
    <w:rsid w:val="00234456"/>
    <w:rsid w:val="002352C2"/>
    <w:rsid w:val="002367CE"/>
    <w:rsid w:val="00237B48"/>
    <w:rsid w:val="00237DC1"/>
    <w:rsid w:val="00241A3E"/>
    <w:rsid w:val="00242154"/>
    <w:rsid w:val="002428AF"/>
    <w:rsid w:val="0024321F"/>
    <w:rsid w:val="00244409"/>
    <w:rsid w:val="0024442B"/>
    <w:rsid w:val="0024736D"/>
    <w:rsid w:val="0024791D"/>
    <w:rsid w:val="00247C69"/>
    <w:rsid w:val="00247D3E"/>
    <w:rsid w:val="00250BB0"/>
    <w:rsid w:val="00250F8D"/>
    <w:rsid w:val="0025166C"/>
    <w:rsid w:val="002522F5"/>
    <w:rsid w:val="00253ACD"/>
    <w:rsid w:val="0025548D"/>
    <w:rsid w:val="002555CE"/>
    <w:rsid w:val="00256065"/>
    <w:rsid w:val="002569F6"/>
    <w:rsid w:val="00256D37"/>
    <w:rsid w:val="002575BA"/>
    <w:rsid w:val="00257847"/>
    <w:rsid w:val="00260EA9"/>
    <w:rsid w:val="00263320"/>
    <w:rsid w:val="00266BC0"/>
    <w:rsid w:val="00267FF2"/>
    <w:rsid w:val="0027029F"/>
    <w:rsid w:val="00270461"/>
    <w:rsid w:val="00271191"/>
    <w:rsid w:val="0027252D"/>
    <w:rsid w:val="002728C2"/>
    <w:rsid w:val="00273007"/>
    <w:rsid w:val="00273AC6"/>
    <w:rsid w:val="002765E5"/>
    <w:rsid w:val="00276CA1"/>
    <w:rsid w:val="00276F42"/>
    <w:rsid w:val="0028093D"/>
    <w:rsid w:val="002819AA"/>
    <w:rsid w:val="00281B1C"/>
    <w:rsid w:val="00281BCA"/>
    <w:rsid w:val="00284037"/>
    <w:rsid w:val="00284AAD"/>
    <w:rsid w:val="00284C26"/>
    <w:rsid w:val="00284C3C"/>
    <w:rsid w:val="00285016"/>
    <w:rsid w:val="0028535E"/>
    <w:rsid w:val="00285CE3"/>
    <w:rsid w:val="00285E46"/>
    <w:rsid w:val="00286E3B"/>
    <w:rsid w:val="0028734D"/>
    <w:rsid w:val="002878EB"/>
    <w:rsid w:val="00290F44"/>
    <w:rsid w:val="00292A8C"/>
    <w:rsid w:val="002951E0"/>
    <w:rsid w:val="0029578A"/>
    <w:rsid w:val="00296811"/>
    <w:rsid w:val="00296FA7"/>
    <w:rsid w:val="002A106B"/>
    <w:rsid w:val="002A1921"/>
    <w:rsid w:val="002A198C"/>
    <w:rsid w:val="002A2097"/>
    <w:rsid w:val="002A2F6C"/>
    <w:rsid w:val="002A30D8"/>
    <w:rsid w:val="002A36A9"/>
    <w:rsid w:val="002A69AC"/>
    <w:rsid w:val="002B0626"/>
    <w:rsid w:val="002B0D37"/>
    <w:rsid w:val="002B0F05"/>
    <w:rsid w:val="002B1606"/>
    <w:rsid w:val="002B1B40"/>
    <w:rsid w:val="002B1D72"/>
    <w:rsid w:val="002B216F"/>
    <w:rsid w:val="002B21B4"/>
    <w:rsid w:val="002B260C"/>
    <w:rsid w:val="002B31CA"/>
    <w:rsid w:val="002B38C1"/>
    <w:rsid w:val="002B47BD"/>
    <w:rsid w:val="002B5823"/>
    <w:rsid w:val="002B69C8"/>
    <w:rsid w:val="002B7217"/>
    <w:rsid w:val="002B7BF6"/>
    <w:rsid w:val="002B7E51"/>
    <w:rsid w:val="002C09B0"/>
    <w:rsid w:val="002C1106"/>
    <w:rsid w:val="002C181C"/>
    <w:rsid w:val="002C2BF9"/>
    <w:rsid w:val="002C320D"/>
    <w:rsid w:val="002C36F1"/>
    <w:rsid w:val="002C43F4"/>
    <w:rsid w:val="002C491D"/>
    <w:rsid w:val="002C49DC"/>
    <w:rsid w:val="002C4E53"/>
    <w:rsid w:val="002C58A2"/>
    <w:rsid w:val="002C5B45"/>
    <w:rsid w:val="002C6532"/>
    <w:rsid w:val="002C7414"/>
    <w:rsid w:val="002C75A1"/>
    <w:rsid w:val="002C7781"/>
    <w:rsid w:val="002D0EC6"/>
    <w:rsid w:val="002D101F"/>
    <w:rsid w:val="002D1363"/>
    <w:rsid w:val="002D26B3"/>
    <w:rsid w:val="002D4325"/>
    <w:rsid w:val="002D50AE"/>
    <w:rsid w:val="002D5D7D"/>
    <w:rsid w:val="002D73DF"/>
    <w:rsid w:val="002E0F3D"/>
    <w:rsid w:val="002E228D"/>
    <w:rsid w:val="002E27FD"/>
    <w:rsid w:val="002E3215"/>
    <w:rsid w:val="002E3B81"/>
    <w:rsid w:val="002E3E5B"/>
    <w:rsid w:val="002E3FD5"/>
    <w:rsid w:val="002E4FC4"/>
    <w:rsid w:val="002E5E7C"/>
    <w:rsid w:val="002E7B0F"/>
    <w:rsid w:val="002E7CB1"/>
    <w:rsid w:val="002F307B"/>
    <w:rsid w:val="002F32EE"/>
    <w:rsid w:val="002F35AF"/>
    <w:rsid w:val="002F4793"/>
    <w:rsid w:val="002F4A61"/>
    <w:rsid w:val="002F5173"/>
    <w:rsid w:val="002F7F45"/>
    <w:rsid w:val="00301E7E"/>
    <w:rsid w:val="003024D0"/>
    <w:rsid w:val="0030267B"/>
    <w:rsid w:val="00303149"/>
    <w:rsid w:val="00305AEF"/>
    <w:rsid w:val="00306151"/>
    <w:rsid w:val="00306B58"/>
    <w:rsid w:val="003071A1"/>
    <w:rsid w:val="0030777B"/>
    <w:rsid w:val="003079AA"/>
    <w:rsid w:val="00311326"/>
    <w:rsid w:val="00312323"/>
    <w:rsid w:val="00313A7F"/>
    <w:rsid w:val="00314665"/>
    <w:rsid w:val="00314B48"/>
    <w:rsid w:val="00315296"/>
    <w:rsid w:val="003173C4"/>
    <w:rsid w:val="003177B9"/>
    <w:rsid w:val="00317A29"/>
    <w:rsid w:val="00320036"/>
    <w:rsid w:val="0032053B"/>
    <w:rsid w:val="00321D44"/>
    <w:rsid w:val="0032670B"/>
    <w:rsid w:val="00330757"/>
    <w:rsid w:val="003317FD"/>
    <w:rsid w:val="0033239E"/>
    <w:rsid w:val="00334CF7"/>
    <w:rsid w:val="003357F2"/>
    <w:rsid w:val="00336B1B"/>
    <w:rsid w:val="00337CFF"/>
    <w:rsid w:val="00342212"/>
    <w:rsid w:val="003438A5"/>
    <w:rsid w:val="0034395D"/>
    <w:rsid w:val="00344528"/>
    <w:rsid w:val="00345125"/>
    <w:rsid w:val="0035029C"/>
    <w:rsid w:val="003505F3"/>
    <w:rsid w:val="00352899"/>
    <w:rsid w:val="0035394F"/>
    <w:rsid w:val="00353B72"/>
    <w:rsid w:val="00353C52"/>
    <w:rsid w:val="00354B07"/>
    <w:rsid w:val="003553ED"/>
    <w:rsid w:val="003576A1"/>
    <w:rsid w:val="003603B3"/>
    <w:rsid w:val="003606D6"/>
    <w:rsid w:val="003618C5"/>
    <w:rsid w:val="0036444A"/>
    <w:rsid w:val="00366968"/>
    <w:rsid w:val="00366BA8"/>
    <w:rsid w:val="00366F08"/>
    <w:rsid w:val="003673EF"/>
    <w:rsid w:val="00367987"/>
    <w:rsid w:val="003706F0"/>
    <w:rsid w:val="00373D81"/>
    <w:rsid w:val="00374C26"/>
    <w:rsid w:val="00377EA1"/>
    <w:rsid w:val="00382980"/>
    <w:rsid w:val="00382C1E"/>
    <w:rsid w:val="003836E1"/>
    <w:rsid w:val="00383B2B"/>
    <w:rsid w:val="00383DB6"/>
    <w:rsid w:val="00384BCA"/>
    <w:rsid w:val="00386069"/>
    <w:rsid w:val="003916E0"/>
    <w:rsid w:val="003936A2"/>
    <w:rsid w:val="00393975"/>
    <w:rsid w:val="0039529F"/>
    <w:rsid w:val="00395F22"/>
    <w:rsid w:val="0039688E"/>
    <w:rsid w:val="0039712B"/>
    <w:rsid w:val="00397B09"/>
    <w:rsid w:val="003A0EE5"/>
    <w:rsid w:val="003A0F44"/>
    <w:rsid w:val="003A2A9B"/>
    <w:rsid w:val="003A37BB"/>
    <w:rsid w:val="003A3889"/>
    <w:rsid w:val="003A3DD0"/>
    <w:rsid w:val="003A429F"/>
    <w:rsid w:val="003A4BC9"/>
    <w:rsid w:val="003A5849"/>
    <w:rsid w:val="003A5BBB"/>
    <w:rsid w:val="003A7525"/>
    <w:rsid w:val="003A7758"/>
    <w:rsid w:val="003A7D94"/>
    <w:rsid w:val="003B0CF1"/>
    <w:rsid w:val="003B0F34"/>
    <w:rsid w:val="003B5B3A"/>
    <w:rsid w:val="003B5BEA"/>
    <w:rsid w:val="003B5E30"/>
    <w:rsid w:val="003B625E"/>
    <w:rsid w:val="003B6539"/>
    <w:rsid w:val="003B74DE"/>
    <w:rsid w:val="003C03E3"/>
    <w:rsid w:val="003C0E70"/>
    <w:rsid w:val="003C1452"/>
    <w:rsid w:val="003C1B2D"/>
    <w:rsid w:val="003C241E"/>
    <w:rsid w:val="003C2734"/>
    <w:rsid w:val="003C2CD0"/>
    <w:rsid w:val="003C35DF"/>
    <w:rsid w:val="003C3D6C"/>
    <w:rsid w:val="003C4671"/>
    <w:rsid w:val="003C753B"/>
    <w:rsid w:val="003C7892"/>
    <w:rsid w:val="003C7A68"/>
    <w:rsid w:val="003D0F8B"/>
    <w:rsid w:val="003D1084"/>
    <w:rsid w:val="003D2F34"/>
    <w:rsid w:val="003D38EC"/>
    <w:rsid w:val="003D402B"/>
    <w:rsid w:val="003D66F7"/>
    <w:rsid w:val="003D67A9"/>
    <w:rsid w:val="003D6FDA"/>
    <w:rsid w:val="003D7212"/>
    <w:rsid w:val="003E03F8"/>
    <w:rsid w:val="003E0867"/>
    <w:rsid w:val="003E257E"/>
    <w:rsid w:val="003E2CE4"/>
    <w:rsid w:val="003E4573"/>
    <w:rsid w:val="003E467B"/>
    <w:rsid w:val="003E4787"/>
    <w:rsid w:val="003E4ABF"/>
    <w:rsid w:val="003E5D03"/>
    <w:rsid w:val="003E6746"/>
    <w:rsid w:val="003E766D"/>
    <w:rsid w:val="003F02CF"/>
    <w:rsid w:val="003F14CE"/>
    <w:rsid w:val="003F15FE"/>
    <w:rsid w:val="003F39A7"/>
    <w:rsid w:val="003F449B"/>
    <w:rsid w:val="003F4516"/>
    <w:rsid w:val="003F5053"/>
    <w:rsid w:val="003F6C14"/>
    <w:rsid w:val="003F7341"/>
    <w:rsid w:val="003F783B"/>
    <w:rsid w:val="00402625"/>
    <w:rsid w:val="004051D6"/>
    <w:rsid w:val="00405F29"/>
    <w:rsid w:val="00406485"/>
    <w:rsid w:val="00406631"/>
    <w:rsid w:val="00406C3D"/>
    <w:rsid w:val="0040767B"/>
    <w:rsid w:val="00407ED4"/>
    <w:rsid w:val="00410903"/>
    <w:rsid w:val="00411E20"/>
    <w:rsid w:val="00412ECE"/>
    <w:rsid w:val="00413987"/>
    <w:rsid w:val="00413ACE"/>
    <w:rsid w:val="00414220"/>
    <w:rsid w:val="00414610"/>
    <w:rsid w:val="00416B4E"/>
    <w:rsid w:val="00417A9D"/>
    <w:rsid w:val="004200BB"/>
    <w:rsid w:val="004214DC"/>
    <w:rsid w:val="00421732"/>
    <w:rsid w:val="0042203A"/>
    <w:rsid w:val="0042257F"/>
    <w:rsid w:val="00422D64"/>
    <w:rsid w:val="00423437"/>
    <w:rsid w:val="00424154"/>
    <w:rsid w:val="00425E93"/>
    <w:rsid w:val="00427422"/>
    <w:rsid w:val="004302C8"/>
    <w:rsid w:val="00430B3E"/>
    <w:rsid w:val="0043150C"/>
    <w:rsid w:val="00432B52"/>
    <w:rsid w:val="00433156"/>
    <w:rsid w:val="00433D77"/>
    <w:rsid w:val="0043463D"/>
    <w:rsid w:val="00434ABE"/>
    <w:rsid w:val="004350A7"/>
    <w:rsid w:val="0043762F"/>
    <w:rsid w:val="004415E8"/>
    <w:rsid w:val="00441AFC"/>
    <w:rsid w:val="0044400C"/>
    <w:rsid w:val="0044643B"/>
    <w:rsid w:val="00447D6F"/>
    <w:rsid w:val="00450A97"/>
    <w:rsid w:val="00450DC1"/>
    <w:rsid w:val="00451325"/>
    <w:rsid w:val="00451480"/>
    <w:rsid w:val="00451AE8"/>
    <w:rsid w:val="00454421"/>
    <w:rsid w:val="00454645"/>
    <w:rsid w:val="0045493F"/>
    <w:rsid w:val="00456CD3"/>
    <w:rsid w:val="00457150"/>
    <w:rsid w:val="00457270"/>
    <w:rsid w:val="00460D69"/>
    <w:rsid w:val="00460F7C"/>
    <w:rsid w:val="004626A7"/>
    <w:rsid w:val="00462CC7"/>
    <w:rsid w:val="00464397"/>
    <w:rsid w:val="004645F2"/>
    <w:rsid w:val="00464CF5"/>
    <w:rsid w:val="00464FA2"/>
    <w:rsid w:val="00466075"/>
    <w:rsid w:val="00466DD9"/>
    <w:rsid w:val="004706E7"/>
    <w:rsid w:val="00471E23"/>
    <w:rsid w:val="00471F7B"/>
    <w:rsid w:val="00472081"/>
    <w:rsid w:val="00472B8A"/>
    <w:rsid w:val="00472C9F"/>
    <w:rsid w:val="00473AE7"/>
    <w:rsid w:val="00473B9A"/>
    <w:rsid w:val="00473C9D"/>
    <w:rsid w:val="00474D21"/>
    <w:rsid w:val="00475548"/>
    <w:rsid w:val="00482C02"/>
    <w:rsid w:val="00483041"/>
    <w:rsid w:val="00483173"/>
    <w:rsid w:val="00483969"/>
    <w:rsid w:val="004842D4"/>
    <w:rsid w:val="0048516D"/>
    <w:rsid w:val="00485185"/>
    <w:rsid w:val="0048570E"/>
    <w:rsid w:val="00486EF0"/>
    <w:rsid w:val="004874F5"/>
    <w:rsid w:val="0049042E"/>
    <w:rsid w:val="00492F89"/>
    <w:rsid w:val="004A1E9A"/>
    <w:rsid w:val="004A21F4"/>
    <w:rsid w:val="004A23BE"/>
    <w:rsid w:val="004A2786"/>
    <w:rsid w:val="004A3852"/>
    <w:rsid w:val="004A40DA"/>
    <w:rsid w:val="004A59A3"/>
    <w:rsid w:val="004A5B03"/>
    <w:rsid w:val="004A5BC3"/>
    <w:rsid w:val="004A63CE"/>
    <w:rsid w:val="004A6BB9"/>
    <w:rsid w:val="004A752F"/>
    <w:rsid w:val="004A7780"/>
    <w:rsid w:val="004B020D"/>
    <w:rsid w:val="004B27B6"/>
    <w:rsid w:val="004B2EB7"/>
    <w:rsid w:val="004B3F84"/>
    <w:rsid w:val="004B5060"/>
    <w:rsid w:val="004B52D2"/>
    <w:rsid w:val="004B5EEC"/>
    <w:rsid w:val="004B6B1E"/>
    <w:rsid w:val="004B7634"/>
    <w:rsid w:val="004C01BB"/>
    <w:rsid w:val="004C098E"/>
    <w:rsid w:val="004C2557"/>
    <w:rsid w:val="004C3192"/>
    <w:rsid w:val="004C4EB4"/>
    <w:rsid w:val="004C514F"/>
    <w:rsid w:val="004C55D4"/>
    <w:rsid w:val="004C5B9B"/>
    <w:rsid w:val="004C6583"/>
    <w:rsid w:val="004C6C86"/>
    <w:rsid w:val="004D0821"/>
    <w:rsid w:val="004D1464"/>
    <w:rsid w:val="004D1FD3"/>
    <w:rsid w:val="004D29D8"/>
    <w:rsid w:val="004D367C"/>
    <w:rsid w:val="004D3C82"/>
    <w:rsid w:val="004D4CC3"/>
    <w:rsid w:val="004D67A4"/>
    <w:rsid w:val="004D6DFF"/>
    <w:rsid w:val="004E0332"/>
    <w:rsid w:val="004E059F"/>
    <w:rsid w:val="004E0C46"/>
    <w:rsid w:val="004E2EAC"/>
    <w:rsid w:val="004E374D"/>
    <w:rsid w:val="004E39E2"/>
    <w:rsid w:val="004E4881"/>
    <w:rsid w:val="004E7660"/>
    <w:rsid w:val="004E76B2"/>
    <w:rsid w:val="004E7EB2"/>
    <w:rsid w:val="004F0CE1"/>
    <w:rsid w:val="004F1487"/>
    <w:rsid w:val="004F2E32"/>
    <w:rsid w:val="004F3837"/>
    <w:rsid w:val="004F409B"/>
    <w:rsid w:val="004F45D2"/>
    <w:rsid w:val="004F4C75"/>
    <w:rsid w:val="004F63E0"/>
    <w:rsid w:val="004F6A50"/>
    <w:rsid w:val="004F6D68"/>
    <w:rsid w:val="004F75C9"/>
    <w:rsid w:val="005024A5"/>
    <w:rsid w:val="00503BF9"/>
    <w:rsid w:val="00503F10"/>
    <w:rsid w:val="00504307"/>
    <w:rsid w:val="0050536E"/>
    <w:rsid w:val="00507001"/>
    <w:rsid w:val="00510155"/>
    <w:rsid w:val="00511894"/>
    <w:rsid w:val="00511B83"/>
    <w:rsid w:val="00512423"/>
    <w:rsid w:val="00512B40"/>
    <w:rsid w:val="005146AB"/>
    <w:rsid w:val="0051599C"/>
    <w:rsid w:val="00516B18"/>
    <w:rsid w:val="00517351"/>
    <w:rsid w:val="00517714"/>
    <w:rsid w:val="00520466"/>
    <w:rsid w:val="00521A23"/>
    <w:rsid w:val="00521DC9"/>
    <w:rsid w:val="0052286E"/>
    <w:rsid w:val="00522B0D"/>
    <w:rsid w:val="00523DF6"/>
    <w:rsid w:val="005250B5"/>
    <w:rsid w:val="0052586C"/>
    <w:rsid w:val="00525D57"/>
    <w:rsid w:val="00527027"/>
    <w:rsid w:val="00531CF8"/>
    <w:rsid w:val="00531E1D"/>
    <w:rsid w:val="005341A8"/>
    <w:rsid w:val="00537A9C"/>
    <w:rsid w:val="00540C1D"/>
    <w:rsid w:val="00540D3A"/>
    <w:rsid w:val="00541C86"/>
    <w:rsid w:val="00542307"/>
    <w:rsid w:val="0054235E"/>
    <w:rsid w:val="00544F9B"/>
    <w:rsid w:val="00546C2E"/>
    <w:rsid w:val="00550C58"/>
    <w:rsid w:val="00551815"/>
    <w:rsid w:val="0055197D"/>
    <w:rsid w:val="005520C3"/>
    <w:rsid w:val="005546B1"/>
    <w:rsid w:val="005606D3"/>
    <w:rsid w:val="00560EB8"/>
    <w:rsid w:val="00561703"/>
    <w:rsid w:val="00561C63"/>
    <w:rsid w:val="00563170"/>
    <w:rsid w:val="005653FB"/>
    <w:rsid w:val="00565A15"/>
    <w:rsid w:val="005671AD"/>
    <w:rsid w:val="00571868"/>
    <w:rsid w:val="00572113"/>
    <w:rsid w:val="005724EF"/>
    <w:rsid w:val="005743A4"/>
    <w:rsid w:val="005749D6"/>
    <w:rsid w:val="00575690"/>
    <w:rsid w:val="005764A6"/>
    <w:rsid w:val="0057651D"/>
    <w:rsid w:val="0057686F"/>
    <w:rsid w:val="0057745E"/>
    <w:rsid w:val="00580680"/>
    <w:rsid w:val="005806D6"/>
    <w:rsid w:val="00580A17"/>
    <w:rsid w:val="005825BA"/>
    <w:rsid w:val="005827A1"/>
    <w:rsid w:val="00582E3A"/>
    <w:rsid w:val="00583CD6"/>
    <w:rsid w:val="005863B0"/>
    <w:rsid w:val="005870D5"/>
    <w:rsid w:val="00587A87"/>
    <w:rsid w:val="00590EF9"/>
    <w:rsid w:val="005914EB"/>
    <w:rsid w:val="00591E0F"/>
    <w:rsid w:val="00592637"/>
    <w:rsid w:val="00592701"/>
    <w:rsid w:val="00592F8A"/>
    <w:rsid w:val="00593931"/>
    <w:rsid w:val="005942BF"/>
    <w:rsid w:val="005950D7"/>
    <w:rsid w:val="00596EE2"/>
    <w:rsid w:val="00597FE9"/>
    <w:rsid w:val="005A0816"/>
    <w:rsid w:val="005A1415"/>
    <w:rsid w:val="005A2146"/>
    <w:rsid w:val="005A42C8"/>
    <w:rsid w:val="005A5A51"/>
    <w:rsid w:val="005A6590"/>
    <w:rsid w:val="005A7195"/>
    <w:rsid w:val="005B3BB5"/>
    <w:rsid w:val="005B5DAB"/>
    <w:rsid w:val="005B7744"/>
    <w:rsid w:val="005B7F4A"/>
    <w:rsid w:val="005B7F9D"/>
    <w:rsid w:val="005C119C"/>
    <w:rsid w:val="005C172C"/>
    <w:rsid w:val="005C35C7"/>
    <w:rsid w:val="005C47E7"/>
    <w:rsid w:val="005C5357"/>
    <w:rsid w:val="005C5EC0"/>
    <w:rsid w:val="005C66D7"/>
    <w:rsid w:val="005C68A8"/>
    <w:rsid w:val="005C7683"/>
    <w:rsid w:val="005D0714"/>
    <w:rsid w:val="005D2602"/>
    <w:rsid w:val="005D2FA1"/>
    <w:rsid w:val="005D372F"/>
    <w:rsid w:val="005D3F80"/>
    <w:rsid w:val="005D4254"/>
    <w:rsid w:val="005D4AD2"/>
    <w:rsid w:val="005D4E2F"/>
    <w:rsid w:val="005E0296"/>
    <w:rsid w:val="005E054E"/>
    <w:rsid w:val="005E1678"/>
    <w:rsid w:val="005E21D5"/>
    <w:rsid w:val="005E311B"/>
    <w:rsid w:val="005E33C3"/>
    <w:rsid w:val="005E4CEB"/>
    <w:rsid w:val="005E522B"/>
    <w:rsid w:val="005E5A13"/>
    <w:rsid w:val="005F0EA4"/>
    <w:rsid w:val="005F1BE4"/>
    <w:rsid w:val="005F331C"/>
    <w:rsid w:val="005F4374"/>
    <w:rsid w:val="005F4906"/>
    <w:rsid w:val="005F4D8C"/>
    <w:rsid w:val="005F5010"/>
    <w:rsid w:val="005F53A6"/>
    <w:rsid w:val="005F6075"/>
    <w:rsid w:val="005F713F"/>
    <w:rsid w:val="005F7E04"/>
    <w:rsid w:val="00601345"/>
    <w:rsid w:val="00602D13"/>
    <w:rsid w:val="00604C1D"/>
    <w:rsid w:val="00606B2E"/>
    <w:rsid w:val="00607249"/>
    <w:rsid w:val="00607A19"/>
    <w:rsid w:val="00607B53"/>
    <w:rsid w:val="006129C2"/>
    <w:rsid w:val="006130C1"/>
    <w:rsid w:val="00614886"/>
    <w:rsid w:val="00614A3D"/>
    <w:rsid w:val="00614E2E"/>
    <w:rsid w:val="00615E7E"/>
    <w:rsid w:val="00616919"/>
    <w:rsid w:val="0061766C"/>
    <w:rsid w:val="006178E0"/>
    <w:rsid w:val="00620D17"/>
    <w:rsid w:val="00621FFB"/>
    <w:rsid w:val="00622CB6"/>
    <w:rsid w:val="00623580"/>
    <w:rsid w:val="00623852"/>
    <w:rsid w:val="006239B6"/>
    <w:rsid w:val="00624E62"/>
    <w:rsid w:val="00624ECF"/>
    <w:rsid w:val="006252B9"/>
    <w:rsid w:val="0062618D"/>
    <w:rsid w:val="006274A2"/>
    <w:rsid w:val="00627C4C"/>
    <w:rsid w:val="00627DAC"/>
    <w:rsid w:val="00630682"/>
    <w:rsid w:val="00630D6D"/>
    <w:rsid w:val="00631CB0"/>
    <w:rsid w:val="0063249D"/>
    <w:rsid w:val="00634112"/>
    <w:rsid w:val="00635002"/>
    <w:rsid w:val="00635047"/>
    <w:rsid w:val="00637376"/>
    <w:rsid w:val="00640CB6"/>
    <w:rsid w:val="00640F38"/>
    <w:rsid w:val="00641550"/>
    <w:rsid w:val="006417F0"/>
    <w:rsid w:val="00643D94"/>
    <w:rsid w:val="00645104"/>
    <w:rsid w:val="00645537"/>
    <w:rsid w:val="006455AB"/>
    <w:rsid w:val="006455FF"/>
    <w:rsid w:val="00645A95"/>
    <w:rsid w:val="006468ED"/>
    <w:rsid w:val="00646ACD"/>
    <w:rsid w:val="00647937"/>
    <w:rsid w:val="00647B9B"/>
    <w:rsid w:val="00650092"/>
    <w:rsid w:val="00650F1C"/>
    <w:rsid w:val="006519FD"/>
    <w:rsid w:val="00651B17"/>
    <w:rsid w:val="0065216E"/>
    <w:rsid w:val="0065357F"/>
    <w:rsid w:val="00653A3C"/>
    <w:rsid w:val="00653ACD"/>
    <w:rsid w:val="00653DDE"/>
    <w:rsid w:val="00654088"/>
    <w:rsid w:val="006552A6"/>
    <w:rsid w:val="00655ED5"/>
    <w:rsid w:val="00656033"/>
    <w:rsid w:val="006603F7"/>
    <w:rsid w:val="0066085F"/>
    <w:rsid w:val="00663CF7"/>
    <w:rsid w:val="006661DF"/>
    <w:rsid w:val="0066637E"/>
    <w:rsid w:val="0066694B"/>
    <w:rsid w:val="00666F5F"/>
    <w:rsid w:val="00667F79"/>
    <w:rsid w:val="00670721"/>
    <w:rsid w:val="00670F3D"/>
    <w:rsid w:val="006728A2"/>
    <w:rsid w:val="006732BA"/>
    <w:rsid w:val="00673BC9"/>
    <w:rsid w:val="00673F78"/>
    <w:rsid w:val="00674371"/>
    <w:rsid w:val="00674DD2"/>
    <w:rsid w:val="00675F32"/>
    <w:rsid w:val="006763A7"/>
    <w:rsid w:val="0067794C"/>
    <w:rsid w:val="00680275"/>
    <w:rsid w:val="00682790"/>
    <w:rsid w:val="006827E9"/>
    <w:rsid w:val="006831D0"/>
    <w:rsid w:val="00683A8B"/>
    <w:rsid w:val="00684E6E"/>
    <w:rsid w:val="00686C57"/>
    <w:rsid w:val="00687434"/>
    <w:rsid w:val="006877FA"/>
    <w:rsid w:val="00690625"/>
    <w:rsid w:val="0069144F"/>
    <w:rsid w:val="006917C8"/>
    <w:rsid w:val="00691AF0"/>
    <w:rsid w:val="00692180"/>
    <w:rsid w:val="00693BF6"/>
    <w:rsid w:val="00693C47"/>
    <w:rsid w:val="006942C4"/>
    <w:rsid w:val="0069483B"/>
    <w:rsid w:val="0069595A"/>
    <w:rsid w:val="00695E02"/>
    <w:rsid w:val="006960A8"/>
    <w:rsid w:val="006968F1"/>
    <w:rsid w:val="006A037D"/>
    <w:rsid w:val="006A1DDC"/>
    <w:rsid w:val="006A20CA"/>
    <w:rsid w:val="006A2414"/>
    <w:rsid w:val="006A3E3B"/>
    <w:rsid w:val="006A54B9"/>
    <w:rsid w:val="006A5CB5"/>
    <w:rsid w:val="006A7393"/>
    <w:rsid w:val="006A7A56"/>
    <w:rsid w:val="006A7C1A"/>
    <w:rsid w:val="006B133E"/>
    <w:rsid w:val="006B166E"/>
    <w:rsid w:val="006B2299"/>
    <w:rsid w:val="006B24A5"/>
    <w:rsid w:val="006B31E2"/>
    <w:rsid w:val="006B3B3A"/>
    <w:rsid w:val="006B3B64"/>
    <w:rsid w:val="006B5C22"/>
    <w:rsid w:val="006C0166"/>
    <w:rsid w:val="006C0A50"/>
    <w:rsid w:val="006C1097"/>
    <w:rsid w:val="006C10AF"/>
    <w:rsid w:val="006C116E"/>
    <w:rsid w:val="006C16D3"/>
    <w:rsid w:val="006C19FD"/>
    <w:rsid w:val="006C1DE9"/>
    <w:rsid w:val="006C2153"/>
    <w:rsid w:val="006C23C1"/>
    <w:rsid w:val="006C3A9E"/>
    <w:rsid w:val="006C41C7"/>
    <w:rsid w:val="006C43C2"/>
    <w:rsid w:val="006C43D5"/>
    <w:rsid w:val="006C44BD"/>
    <w:rsid w:val="006C465C"/>
    <w:rsid w:val="006C4BB0"/>
    <w:rsid w:val="006C646A"/>
    <w:rsid w:val="006C6C66"/>
    <w:rsid w:val="006D00EE"/>
    <w:rsid w:val="006D2575"/>
    <w:rsid w:val="006D3F69"/>
    <w:rsid w:val="006D4B43"/>
    <w:rsid w:val="006D50D6"/>
    <w:rsid w:val="006D5198"/>
    <w:rsid w:val="006D5740"/>
    <w:rsid w:val="006D5953"/>
    <w:rsid w:val="006D5FB6"/>
    <w:rsid w:val="006D64BF"/>
    <w:rsid w:val="006D7020"/>
    <w:rsid w:val="006E14D7"/>
    <w:rsid w:val="006E1693"/>
    <w:rsid w:val="006E2397"/>
    <w:rsid w:val="006E3A9A"/>
    <w:rsid w:val="006E3E3C"/>
    <w:rsid w:val="006E41A8"/>
    <w:rsid w:val="006E4A46"/>
    <w:rsid w:val="006E590B"/>
    <w:rsid w:val="006E5F19"/>
    <w:rsid w:val="006E6C05"/>
    <w:rsid w:val="006E6D06"/>
    <w:rsid w:val="006F1181"/>
    <w:rsid w:val="006F15F1"/>
    <w:rsid w:val="006F16A4"/>
    <w:rsid w:val="006F16C4"/>
    <w:rsid w:val="006F251B"/>
    <w:rsid w:val="006F26BF"/>
    <w:rsid w:val="006F2C45"/>
    <w:rsid w:val="006F4FE3"/>
    <w:rsid w:val="006F60A0"/>
    <w:rsid w:val="006F6C19"/>
    <w:rsid w:val="006F7584"/>
    <w:rsid w:val="006F7792"/>
    <w:rsid w:val="006F7A42"/>
    <w:rsid w:val="007004AE"/>
    <w:rsid w:val="00702DAE"/>
    <w:rsid w:val="0070380B"/>
    <w:rsid w:val="00703CBF"/>
    <w:rsid w:val="007074A6"/>
    <w:rsid w:val="00707536"/>
    <w:rsid w:val="007076EB"/>
    <w:rsid w:val="007118DD"/>
    <w:rsid w:val="00712A43"/>
    <w:rsid w:val="00714585"/>
    <w:rsid w:val="00715D8E"/>
    <w:rsid w:val="007179D3"/>
    <w:rsid w:val="00717EC6"/>
    <w:rsid w:val="00720177"/>
    <w:rsid w:val="007203ED"/>
    <w:rsid w:val="00720723"/>
    <w:rsid w:val="00722129"/>
    <w:rsid w:val="00722322"/>
    <w:rsid w:val="007226CC"/>
    <w:rsid w:val="00722ADA"/>
    <w:rsid w:val="00723CB4"/>
    <w:rsid w:val="00726DC9"/>
    <w:rsid w:val="00727077"/>
    <w:rsid w:val="007271BD"/>
    <w:rsid w:val="00727A75"/>
    <w:rsid w:val="00727BAF"/>
    <w:rsid w:val="00730EBC"/>
    <w:rsid w:val="0073139C"/>
    <w:rsid w:val="007317EF"/>
    <w:rsid w:val="00733266"/>
    <w:rsid w:val="00733D50"/>
    <w:rsid w:val="007343B0"/>
    <w:rsid w:val="007361CB"/>
    <w:rsid w:val="007367B6"/>
    <w:rsid w:val="007368C8"/>
    <w:rsid w:val="00736BF5"/>
    <w:rsid w:val="00736FFC"/>
    <w:rsid w:val="00740009"/>
    <w:rsid w:val="0074154B"/>
    <w:rsid w:val="00741C17"/>
    <w:rsid w:val="007439A6"/>
    <w:rsid w:val="00743EEE"/>
    <w:rsid w:val="00743F70"/>
    <w:rsid w:val="0074542F"/>
    <w:rsid w:val="00745DC8"/>
    <w:rsid w:val="0074603C"/>
    <w:rsid w:val="0074637B"/>
    <w:rsid w:val="0074649D"/>
    <w:rsid w:val="00750B37"/>
    <w:rsid w:val="007543B3"/>
    <w:rsid w:val="00754B57"/>
    <w:rsid w:val="00755A0E"/>
    <w:rsid w:val="0075706B"/>
    <w:rsid w:val="00757558"/>
    <w:rsid w:val="00760101"/>
    <w:rsid w:val="007601C1"/>
    <w:rsid w:val="007606CE"/>
    <w:rsid w:val="007609FB"/>
    <w:rsid w:val="00762B06"/>
    <w:rsid w:val="00764B16"/>
    <w:rsid w:val="00765E40"/>
    <w:rsid w:val="00766727"/>
    <w:rsid w:val="00767CC2"/>
    <w:rsid w:val="00770080"/>
    <w:rsid w:val="00771F85"/>
    <w:rsid w:val="007740F6"/>
    <w:rsid w:val="0077497D"/>
    <w:rsid w:val="007752FC"/>
    <w:rsid w:val="0077700F"/>
    <w:rsid w:val="007778D0"/>
    <w:rsid w:val="00777C68"/>
    <w:rsid w:val="0078040E"/>
    <w:rsid w:val="0078051D"/>
    <w:rsid w:val="00782259"/>
    <w:rsid w:val="007827AA"/>
    <w:rsid w:val="00785B26"/>
    <w:rsid w:val="00787980"/>
    <w:rsid w:val="007903F6"/>
    <w:rsid w:val="00790810"/>
    <w:rsid w:val="007912E8"/>
    <w:rsid w:val="00792FD2"/>
    <w:rsid w:val="007949FB"/>
    <w:rsid w:val="00795B90"/>
    <w:rsid w:val="0079608A"/>
    <w:rsid w:val="00796339"/>
    <w:rsid w:val="007966D1"/>
    <w:rsid w:val="007979A4"/>
    <w:rsid w:val="007A2176"/>
    <w:rsid w:val="007A3367"/>
    <w:rsid w:val="007A67F0"/>
    <w:rsid w:val="007A6BF3"/>
    <w:rsid w:val="007A78A8"/>
    <w:rsid w:val="007A7976"/>
    <w:rsid w:val="007B0F8E"/>
    <w:rsid w:val="007B1C5D"/>
    <w:rsid w:val="007B1EDF"/>
    <w:rsid w:val="007B3760"/>
    <w:rsid w:val="007B4AFB"/>
    <w:rsid w:val="007B5216"/>
    <w:rsid w:val="007B5DCE"/>
    <w:rsid w:val="007B6ED5"/>
    <w:rsid w:val="007C032E"/>
    <w:rsid w:val="007C09CE"/>
    <w:rsid w:val="007C0D7D"/>
    <w:rsid w:val="007C1432"/>
    <w:rsid w:val="007C2085"/>
    <w:rsid w:val="007C40E4"/>
    <w:rsid w:val="007C42C3"/>
    <w:rsid w:val="007C5207"/>
    <w:rsid w:val="007C65A0"/>
    <w:rsid w:val="007C6A5E"/>
    <w:rsid w:val="007C70DF"/>
    <w:rsid w:val="007D0752"/>
    <w:rsid w:val="007D0E95"/>
    <w:rsid w:val="007D25E9"/>
    <w:rsid w:val="007D2C8D"/>
    <w:rsid w:val="007D3510"/>
    <w:rsid w:val="007D3D9A"/>
    <w:rsid w:val="007D4C6F"/>
    <w:rsid w:val="007D566A"/>
    <w:rsid w:val="007D610B"/>
    <w:rsid w:val="007D6BD8"/>
    <w:rsid w:val="007E032B"/>
    <w:rsid w:val="007E2395"/>
    <w:rsid w:val="007E2842"/>
    <w:rsid w:val="007E2C57"/>
    <w:rsid w:val="007E369D"/>
    <w:rsid w:val="007E3F57"/>
    <w:rsid w:val="007E6F5B"/>
    <w:rsid w:val="007E725C"/>
    <w:rsid w:val="007F2303"/>
    <w:rsid w:val="007F54A0"/>
    <w:rsid w:val="007F761F"/>
    <w:rsid w:val="007F79FA"/>
    <w:rsid w:val="00800882"/>
    <w:rsid w:val="00801226"/>
    <w:rsid w:val="00801267"/>
    <w:rsid w:val="00802E30"/>
    <w:rsid w:val="008039FE"/>
    <w:rsid w:val="00803B08"/>
    <w:rsid w:val="008058AF"/>
    <w:rsid w:val="00806795"/>
    <w:rsid w:val="00807907"/>
    <w:rsid w:val="00807FC5"/>
    <w:rsid w:val="00810293"/>
    <w:rsid w:val="0081393E"/>
    <w:rsid w:val="00814657"/>
    <w:rsid w:val="00814D17"/>
    <w:rsid w:val="0081512A"/>
    <w:rsid w:val="008156C2"/>
    <w:rsid w:val="008161AC"/>
    <w:rsid w:val="00817AB6"/>
    <w:rsid w:val="008217BC"/>
    <w:rsid w:val="00821CBE"/>
    <w:rsid w:val="008223CD"/>
    <w:rsid w:val="00822866"/>
    <w:rsid w:val="00824B8C"/>
    <w:rsid w:val="0082517B"/>
    <w:rsid w:val="008300BB"/>
    <w:rsid w:val="00830A4F"/>
    <w:rsid w:val="00831098"/>
    <w:rsid w:val="008316EF"/>
    <w:rsid w:val="00831A39"/>
    <w:rsid w:val="00831D74"/>
    <w:rsid w:val="008327D8"/>
    <w:rsid w:val="00832FF4"/>
    <w:rsid w:val="008334C7"/>
    <w:rsid w:val="008343F5"/>
    <w:rsid w:val="008349B0"/>
    <w:rsid w:val="0083554B"/>
    <w:rsid w:val="00836312"/>
    <w:rsid w:val="00836986"/>
    <w:rsid w:val="0084028A"/>
    <w:rsid w:val="00840C78"/>
    <w:rsid w:val="0084154F"/>
    <w:rsid w:val="008420A5"/>
    <w:rsid w:val="00842BCF"/>
    <w:rsid w:val="00843ACF"/>
    <w:rsid w:val="008441BC"/>
    <w:rsid w:val="008462BA"/>
    <w:rsid w:val="00846393"/>
    <w:rsid w:val="008517D8"/>
    <w:rsid w:val="0085610E"/>
    <w:rsid w:val="00856CF2"/>
    <w:rsid w:val="00857300"/>
    <w:rsid w:val="00857DA7"/>
    <w:rsid w:val="0086095C"/>
    <w:rsid w:val="008617B8"/>
    <w:rsid w:val="00861FA3"/>
    <w:rsid w:val="00862A55"/>
    <w:rsid w:val="00865E05"/>
    <w:rsid w:val="00866077"/>
    <w:rsid w:val="008672A0"/>
    <w:rsid w:val="00870489"/>
    <w:rsid w:val="00870B47"/>
    <w:rsid w:val="00870F6F"/>
    <w:rsid w:val="008711D3"/>
    <w:rsid w:val="00875A2F"/>
    <w:rsid w:val="00875E90"/>
    <w:rsid w:val="008761E2"/>
    <w:rsid w:val="00876C3D"/>
    <w:rsid w:val="00880074"/>
    <w:rsid w:val="00880753"/>
    <w:rsid w:val="00881235"/>
    <w:rsid w:val="008821BA"/>
    <w:rsid w:val="008822C7"/>
    <w:rsid w:val="008829CE"/>
    <w:rsid w:val="008840A7"/>
    <w:rsid w:val="0088645E"/>
    <w:rsid w:val="00886F4D"/>
    <w:rsid w:val="00887BB3"/>
    <w:rsid w:val="008900DD"/>
    <w:rsid w:val="008908E8"/>
    <w:rsid w:val="00890957"/>
    <w:rsid w:val="00890EC5"/>
    <w:rsid w:val="00892985"/>
    <w:rsid w:val="00894744"/>
    <w:rsid w:val="00894FA7"/>
    <w:rsid w:val="00895587"/>
    <w:rsid w:val="00895730"/>
    <w:rsid w:val="0089626C"/>
    <w:rsid w:val="00896B25"/>
    <w:rsid w:val="00896B8E"/>
    <w:rsid w:val="008A19AA"/>
    <w:rsid w:val="008A1BAC"/>
    <w:rsid w:val="008A3D6B"/>
    <w:rsid w:val="008A3F6E"/>
    <w:rsid w:val="008A4248"/>
    <w:rsid w:val="008A42DA"/>
    <w:rsid w:val="008A49AA"/>
    <w:rsid w:val="008A4A0F"/>
    <w:rsid w:val="008A4B00"/>
    <w:rsid w:val="008A7897"/>
    <w:rsid w:val="008B1532"/>
    <w:rsid w:val="008B4293"/>
    <w:rsid w:val="008C0236"/>
    <w:rsid w:val="008C0A6E"/>
    <w:rsid w:val="008C0D6C"/>
    <w:rsid w:val="008C3B51"/>
    <w:rsid w:val="008C4F40"/>
    <w:rsid w:val="008C64BD"/>
    <w:rsid w:val="008C66B6"/>
    <w:rsid w:val="008C71EB"/>
    <w:rsid w:val="008C72FC"/>
    <w:rsid w:val="008C7ABA"/>
    <w:rsid w:val="008D131E"/>
    <w:rsid w:val="008D2188"/>
    <w:rsid w:val="008D25CF"/>
    <w:rsid w:val="008D3DA2"/>
    <w:rsid w:val="008D3E46"/>
    <w:rsid w:val="008D5AC5"/>
    <w:rsid w:val="008D5F23"/>
    <w:rsid w:val="008D5FC3"/>
    <w:rsid w:val="008D7DFB"/>
    <w:rsid w:val="008E2ACA"/>
    <w:rsid w:val="008E4332"/>
    <w:rsid w:val="008E5967"/>
    <w:rsid w:val="008E5F3D"/>
    <w:rsid w:val="008E6781"/>
    <w:rsid w:val="008E69C9"/>
    <w:rsid w:val="008E7E98"/>
    <w:rsid w:val="008F042A"/>
    <w:rsid w:val="008F1470"/>
    <w:rsid w:val="008F159E"/>
    <w:rsid w:val="008F22A8"/>
    <w:rsid w:val="008F2AFA"/>
    <w:rsid w:val="008F4C40"/>
    <w:rsid w:val="008F5106"/>
    <w:rsid w:val="008F6AE8"/>
    <w:rsid w:val="008F6C7A"/>
    <w:rsid w:val="008F7FE6"/>
    <w:rsid w:val="00902563"/>
    <w:rsid w:val="00902796"/>
    <w:rsid w:val="00902837"/>
    <w:rsid w:val="00902B17"/>
    <w:rsid w:val="00902BD9"/>
    <w:rsid w:val="00903DB7"/>
    <w:rsid w:val="0090535F"/>
    <w:rsid w:val="00905755"/>
    <w:rsid w:val="00906FB2"/>
    <w:rsid w:val="00907135"/>
    <w:rsid w:val="00907B02"/>
    <w:rsid w:val="00907EB5"/>
    <w:rsid w:val="00911D5B"/>
    <w:rsid w:val="00913100"/>
    <w:rsid w:val="00916A7B"/>
    <w:rsid w:val="00917E20"/>
    <w:rsid w:val="00921DFC"/>
    <w:rsid w:val="00924CA5"/>
    <w:rsid w:val="00925B2C"/>
    <w:rsid w:val="0092672D"/>
    <w:rsid w:val="009307A8"/>
    <w:rsid w:val="00930DD9"/>
    <w:rsid w:val="0093219D"/>
    <w:rsid w:val="009323C8"/>
    <w:rsid w:val="009332CD"/>
    <w:rsid w:val="009333C4"/>
    <w:rsid w:val="0093564D"/>
    <w:rsid w:val="009364ED"/>
    <w:rsid w:val="00936F86"/>
    <w:rsid w:val="00937257"/>
    <w:rsid w:val="0094199E"/>
    <w:rsid w:val="00941BFB"/>
    <w:rsid w:val="00941ED3"/>
    <w:rsid w:val="00941F0D"/>
    <w:rsid w:val="00943966"/>
    <w:rsid w:val="00944C80"/>
    <w:rsid w:val="00944C88"/>
    <w:rsid w:val="00944E49"/>
    <w:rsid w:val="0094511E"/>
    <w:rsid w:val="00945790"/>
    <w:rsid w:val="00947775"/>
    <w:rsid w:val="00950406"/>
    <w:rsid w:val="0095107F"/>
    <w:rsid w:val="0095110C"/>
    <w:rsid w:val="00952FC9"/>
    <w:rsid w:val="00953756"/>
    <w:rsid w:val="0095635D"/>
    <w:rsid w:val="00957ED0"/>
    <w:rsid w:val="00957F06"/>
    <w:rsid w:val="0096045B"/>
    <w:rsid w:val="00960742"/>
    <w:rsid w:val="00960BA1"/>
    <w:rsid w:val="009611C9"/>
    <w:rsid w:val="00962E64"/>
    <w:rsid w:val="00964249"/>
    <w:rsid w:val="0096435F"/>
    <w:rsid w:val="00964A74"/>
    <w:rsid w:val="00964C9B"/>
    <w:rsid w:val="00964D52"/>
    <w:rsid w:val="00965075"/>
    <w:rsid w:val="009670F6"/>
    <w:rsid w:val="00967F67"/>
    <w:rsid w:val="00970B31"/>
    <w:rsid w:val="00971B32"/>
    <w:rsid w:val="00971C29"/>
    <w:rsid w:val="00972CA7"/>
    <w:rsid w:val="00973BD3"/>
    <w:rsid w:val="009746B2"/>
    <w:rsid w:val="00974B49"/>
    <w:rsid w:val="00975B42"/>
    <w:rsid w:val="00975B65"/>
    <w:rsid w:val="00976011"/>
    <w:rsid w:val="00976B6D"/>
    <w:rsid w:val="00977F4B"/>
    <w:rsid w:val="0098044B"/>
    <w:rsid w:val="009838DE"/>
    <w:rsid w:val="00983D10"/>
    <w:rsid w:val="00984228"/>
    <w:rsid w:val="00985D75"/>
    <w:rsid w:val="00986C7D"/>
    <w:rsid w:val="0098724B"/>
    <w:rsid w:val="009900F9"/>
    <w:rsid w:val="00990A90"/>
    <w:rsid w:val="0099108F"/>
    <w:rsid w:val="00992425"/>
    <w:rsid w:val="00992555"/>
    <w:rsid w:val="00993763"/>
    <w:rsid w:val="00993887"/>
    <w:rsid w:val="009956E8"/>
    <w:rsid w:val="009958DF"/>
    <w:rsid w:val="00996237"/>
    <w:rsid w:val="009966AA"/>
    <w:rsid w:val="00996A72"/>
    <w:rsid w:val="0099716A"/>
    <w:rsid w:val="009A1ABD"/>
    <w:rsid w:val="009A20C8"/>
    <w:rsid w:val="009A344D"/>
    <w:rsid w:val="009A46F9"/>
    <w:rsid w:val="009A588C"/>
    <w:rsid w:val="009A6493"/>
    <w:rsid w:val="009A75BA"/>
    <w:rsid w:val="009A7847"/>
    <w:rsid w:val="009B01E9"/>
    <w:rsid w:val="009B2D2D"/>
    <w:rsid w:val="009B553A"/>
    <w:rsid w:val="009C23FF"/>
    <w:rsid w:val="009C37D1"/>
    <w:rsid w:val="009C3D22"/>
    <w:rsid w:val="009C51AC"/>
    <w:rsid w:val="009C7204"/>
    <w:rsid w:val="009D1637"/>
    <w:rsid w:val="009D1747"/>
    <w:rsid w:val="009D1EAA"/>
    <w:rsid w:val="009D2D6C"/>
    <w:rsid w:val="009D2F9A"/>
    <w:rsid w:val="009D4ADD"/>
    <w:rsid w:val="009D4E25"/>
    <w:rsid w:val="009D543C"/>
    <w:rsid w:val="009D5590"/>
    <w:rsid w:val="009D58CC"/>
    <w:rsid w:val="009D60A7"/>
    <w:rsid w:val="009D6670"/>
    <w:rsid w:val="009D6F11"/>
    <w:rsid w:val="009E057B"/>
    <w:rsid w:val="009E19B0"/>
    <w:rsid w:val="009E22E2"/>
    <w:rsid w:val="009E3EA9"/>
    <w:rsid w:val="009E429A"/>
    <w:rsid w:val="009E624B"/>
    <w:rsid w:val="009E62A0"/>
    <w:rsid w:val="009E689D"/>
    <w:rsid w:val="009E7379"/>
    <w:rsid w:val="009E75A5"/>
    <w:rsid w:val="009E7DDF"/>
    <w:rsid w:val="009F02E0"/>
    <w:rsid w:val="009F126B"/>
    <w:rsid w:val="009F1F2C"/>
    <w:rsid w:val="009F529C"/>
    <w:rsid w:val="009F602C"/>
    <w:rsid w:val="009F701C"/>
    <w:rsid w:val="009F71FF"/>
    <w:rsid w:val="00A000EB"/>
    <w:rsid w:val="00A00A88"/>
    <w:rsid w:val="00A012AE"/>
    <w:rsid w:val="00A02258"/>
    <w:rsid w:val="00A04180"/>
    <w:rsid w:val="00A04B93"/>
    <w:rsid w:val="00A04CFF"/>
    <w:rsid w:val="00A054A9"/>
    <w:rsid w:val="00A056FB"/>
    <w:rsid w:val="00A06225"/>
    <w:rsid w:val="00A07561"/>
    <w:rsid w:val="00A079FD"/>
    <w:rsid w:val="00A07CC3"/>
    <w:rsid w:val="00A11E02"/>
    <w:rsid w:val="00A12216"/>
    <w:rsid w:val="00A1270D"/>
    <w:rsid w:val="00A13567"/>
    <w:rsid w:val="00A13A9D"/>
    <w:rsid w:val="00A140D7"/>
    <w:rsid w:val="00A1411D"/>
    <w:rsid w:val="00A14656"/>
    <w:rsid w:val="00A153A2"/>
    <w:rsid w:val="00A15778"/>
    <w:rsid w:val="00A20927"/>
    <w:rsid w:val="00A21303"/>
    <w:rsid w:val="00A21BD7"/>
    <w:rsid w:val="00A21EB8"/>
    <w:rsid w:val="00A21ED2"/>
    <w:rsid w:val="00A2348F"/>
    <w:rsid w:val="00A23E95"/>
    <w:rsid w:val="00A2528A"/>
    <w:rsid w:val="00A2707D"/>
    <w:rsid w:val="00A277F6"/>
    <w:rsid w:val="00A278BD"/>
    <w:rsid w:val="00A27CF0"/>
    <w:rsid w:val="00A32F13"/>
    <w:rsid w:val="00A331DC"/>
    <w:rsid w:val="00A33703"/>
    <w:rsid w:val="00A33A47"/>
    <w:rsid w:val="00A352C2"/>
    <w:rsid w:val="00A35B04"/>
    <w:rsid w:val="00A35B57"/>
    <w:rsid w:val="00A35F43"/>
    <w:rsid w:val="00A361B1"/>
    <w:rsid w:val="00A3632F"/>
    <w:rsid w:val="00A3740A"/>
    <w:rsid w:val="00A37588"/>
    <w:rsid w:val="00A4233D"/>
    <w:rsid w:val="00A42BA9"/>
    <w:rsid w:val="00A45788"/>
    <w:rsid w:val="00A45B9C"/>
    <w:rsid w:val="00A478D7"/>
    <w:rsid w:val="00A5032B"/>
    <w:rsid w:val="00A50B23"/>
    <w:rsid w:val="00A522B2"/>
    <w:rsid w:val="00A5435E"/>
    <w:rsid w:val="00A544E1"/>
    <w:rsid w:val="00A54C6A"/>
    <w:rsid w:val="00A55B83"/>
    <w:rsid w:val="00A5652E"/>
    <w:rsid w:val="00A5660A"/>
    <w:rsid w:val="00A56740"/>
    <w:rsid w:val="00A57152"/>
    <w:rsid w:val="00A57440"/>
    <w:rsid w:val="00A57BC2"/>
    <w:rsid w:val="00A6045C"/>
    <w:rsid w:val="00A60A9E"/>
    <w:rsid w:val="00A6137B"/>
    <w:rsid w:val="00A624A3"/>
    <w:rsid w:val="00A62F03"/>
    <w:rsid w:val="00A641D6"/>
    <w:rsid w:val="00A65BF3"/>
    <w:rsid w:val="00A67F2B"/>
    <w:rsid w:val="00A72362"/>
    <w:rsid w:val="00A751EF"/>
    <w:rsid w:val="00A76C0E"/>
    <w:rsid w:val="00A775F1"/>
    <w:rsid w:val="00A816D3"/>
    <w:rsid w:val="00A83780"/>
    <w:rsid w:val="00A84BA7"/>
    <w:rsid w:val="00A84D67"/>
    <w:rsid w:val="00A860CC"/>
    <w:rsid w:val="00A8627B"/>
    <w:rsid w:val="00A872D4"/>
    <w:rsid w:val="00A90C19"/>
    <w:rsid w:val="00A920B2"/>
    <w:rsid w:val="00A93FFA"/>
    <w:rsid w:val="00A94267"/>
    <w:rsid w:val="00A947A9"/>
    <w:rsid w:val="00A95112"/>
    <w:rsid w:val="00A9577E"/>
    <w:rsid w:val="00A95C36"/>
    <w:rsid w:val="00A96104"/>
    <w:rsid w:val="00AA0092"/>
    <w:rsid w:val="00AA0BEF"/>
    <w:rsid w:val="00AA19E6"/>
    <w:rsid w:val="00AA49E4"/>
    <w:rsid w:val="00AA6ABF"/>
    <w:rsid w:val="00AA7F55"/>
    <w:rsid w:val="00AB2A7A"/>
    <w:rsid w:val="00AB2BC7"/>
    <w:rsid w:val="00AB55E1"/>
    <w:rsid w:val="00AB5623"/>
    <w:rsid w:val="00AC07BF"/>
    <w:rsid w:val="00AC144B"/>
    <w:rsid w:val="00AC2C1A"/>
    <w:rsid w:val="00AC3D33"/>
    <w:rsid w:val="00AC53BB"/>
    <w:rsid w:val="00AC5635"/>
    <w:rsid w:val="00AD098A"/>
    <w:rsid w:val="00AD56AA"/>
    <w:rsid w:val="00AD5883"/>
    <w:rsid w:val="00AD67B0"/>
    <w:rsid w:val="00AD77A4"/>
    <w:rsid w:val="00AE0BB4"/>
    <w:rsid w:val="00AE0DC7"/>
    <w:rsid w:val="00AE1929"/>
    <w:rsid w:val="00AE26C9"/>
    <w:rsid w:val="00AE43A3"/>
    <w:rsid w:val="00AE5B03"/>
    <w:rsid w:val="00AE5FBF"/>
    <w:rsid w:val="00AE6351"/>
    <w:rsid w:val="00AE6480"/>
    <w:rsid w:val="00AE745A"/>
    <w:rsid w:val="00AE7B58"/>
    <w:rsid w:val="00AF01BC"/>
    <w:rsid w:val="00AF042A"/>
    <w:rsid w:val="00AF1C33"/>
    <w:rsid w:val="00AF2565"/>
    <w:rsid w:val="00AF33E7"/>
    <w:rsid w:val="00AF4490"/>
    <w:rsid w:val="00AF59BD"/>
    <w:rsid w:val="00AF5A3A"/>
    <w:rsid w:val="00AF75B0"/>
    <w:rsid w:val="00B00EE1"/>
    <w:rsid w:val="00B01728"/>
    <w:rsid w:val="00B02F03"/>
    <w:rsid w:val="00B040E6"/>
    <w:rsid w:val="00B04D65"/>
    <w:rsid w:val="00B04E47"/>
    <w:rsid w:val="00B05005"/>
    <w:rsid w:val="00B1036B"/>
    <w:rsid w:val="00B10498"/>
    <w:rsid w:val="00B10709"/>
    <w:rsid w:val="00B1090F"/>
    <w:rsid w:val="00B118FE"/>
    <w:rsid w:val="00B12AD4"/>
    <w:rsid w:val="00B12E45"/>
    <w:rsid w:val="00B13347"/>
    <w:rsid w:val="00B13A02"/>
    <w:rsid w:val="00B13FF2"/>
    <w:rsid w:val="00B150D8"/>
    <w:rsid w:val="00B155F8"/>
    <w:rsid w:val="00B156E2"/>
    <w:rsid w:val="00B15F4B"/>
    <w:rsid w:val="00B21662"/>
    <w:rsid w:val="00B21A96"/>
    <w:rsid w:val="00B22609"/>
    <w:rsid w:val="00B23770"/>
    <w:rsid w:val="00B24057"/>
    <w:rsid w:val="00B24F9C"/>
    <w:rsid w:val="00B2513D"/>
    <w:rsid w:val="00B254DF"/>
    <w:rsid w:val="00B27100"/>
    <w:rsid w:val="00B27DDD"/>
    <w:rsid w:val="00B30521"/>
    <w:rsid w:val="00B31448"/>
    <w:rsid w:val="00B3196A"/>
    <w:rsid w:val="00B31F3A"/>
    <w:rsid w:val="00B32597"/>
    <w:rsid w:val="00B3286B"/>
    <w:rsid w:val="00B32913"/>
    <w:rsid w:val="00B32B76"/>
    <w:rsid w:val="00B33540"/>
    <w:rsid w:val="00B3448D"/>
    <w:rsid w:val="00B344A3"/>
    <w:rsid w:val="00B37E95"/>
    <w:rsid w:val="00B37EDB"/>
    <w:rsid w:val="00B40059"/>
    <w:rsid w:val="00B41BC9"/>
    <w:rsid w:val="00B428A4"/>
    <w:rsid w:val="00B42E84"/>
    <w:rsid w:val="00B43102"/>
    <w:rsid w:val="00B44B2E"/>
    <w:rsid w:val="00B451F4"/>
    <w:rsid w:val="00B4549A"/>
    <w:rsid w:val="00B4592D"/>
    <w:rsid w:val="00B50316"/>
    <w:rsid w:val="00B51726"/>
    <w:rsid w:val="00B531B8"/>
    <w:rsid w:val="00B5326B"/>
    <w:rsid w:val="00B53600"/>
    <w:rsid w:val="00B5449D"/>
    <w:rsid w:val="00B5684C"/>
    <w:rsid w:val="00B56B5E"/>
    <w:rsid w:val="00B57A7D"/>
    <w:rsid w:val="00B57FA9"/>
    <w:rsid w:val="00B615AA"/>
    <w:rsid w:val="00B62D44"/>
    <w:rsid w:val="00B63002"/>
    <w:rsid w:val="00B651F1"/>
    <w:rsid w:val="00B65645"/>
    <w:rsid w:val="00B67060"/>
    <w:rsid w:val="00B707D8"/>
    <w:rsid w:val="00B70A30"/>
    <w:rsid w:val="00B713C7"/>
    <w:rsid w:val="00B71502"/>
    <w:rsid w:val="00B71A91"/>
    <w:rsid w:val="00B768C6"/>
    <w:rsid w:val="00B76C78"/>
    <w:rsid w:val="00B77527"/>
    <w:rsid w:val="00B7791E"/>
    <w:rsid w:val="00B82131"/>
    <w:rsid w:val="00B8261D"/>
    <w:rsid w:val="00B82AE6"/>
    <w:rsid w:val="00B83D5F"/>
    <w:rsid w:val="00B84146"/>
    <w:rsid w:val="00B858CA"/>
    <w:rsid w:val="00B85FBE"/>
    <w:rsid w:val="00B863C1"/>
    <w:rsid w:val="00B87897"/>
    <w:rsid w:val="00B90C3B"/>
    <w:rsid w:val="00B91561"/>
    <w:rsid w:val="00B918EC"/>
    <w:rsid w:val="00B9252D"/>
    <w:rsid w:val="00B953AF"/>
    <w:rsid w:val="00B965AC"/>
    <w:rsid w:val="00B96F51"/>
    <w:rsid w:val="00BA05A7"/>
    <w:rsid w:val="00BA0B77"/>
    <w:rsid w:val="00BA1060"/>
    <w:rsid w:val="00BA1ACB"/>
    <w:rsid w:val="00BA2FEC"/>
    <w:rsid w:val="00BA32F1"/>
    <w:rsid w:val="00BA3DA1"/>
    <w:rsid w:val="00BA4BE7"/>
    <w:rsid w:val="00BA4C7F"/>
    <w:rsid w:val="00BA5064"/>
    <w:rsid w:val="00BA67F3"/>
    <w:rsid w:val="00BA7692"/>
    <w:rsid w:val="00BA7F31"/>
    <w:rsid w:val="00BB186F"/>
    <w:rsid w:val="00BB1A2A"/>
    <w:rsid w:val="00BB2080"/>
    <w:rsid w:val="00BB3BD3"/>
    <w:rsid w:val="00BB58A9"/>
    <w:rsid w:val="00BB6792"/>
    <w:rsid w:val="00BB6B9D"/>
    <w:rsid w:val="00BB6FD4"/>
    <w:rsid w:val="00BB75A8"/>
    <w:rsid w:val="00BC054E"/>
    <w:rsid w:val="00BC2F72"/>
    <w:rsid w:val="00BC54CF"/>
    <w:rsid w:val="00BC63B6"/>
    <w:rsid w:val="00BC7242"/>
    <w:rsid w:val="00BC7534"/>
    <w:rsid w:val="00BD0982"/>
    <w:rsid w:val="00BD1C04"/>
    <w:rsid w:val="00BD2685"/>
    <w:rsid w:val="00BD3158"/>
    <w:rsid w:val="00BD39B4"/>
    <w:rsid w:val="00BD3C38"/>
    <w:rsid w:val="00BD41F3"/>
    <w:rsid w:val="00BD5EFB"/>
    <w:rsid w:val="00BD6327"/>
    <w:rsid w:val="00BD64E9"/>
    <w:rsid w:val="00BD6B64"/>
    <w:rsid w:val="00BD6B72"/>
    <w:rsid w:val="00BD7645"/>
    <w:rsid w:val="00BE01B1"/>
    <w:rsid w:val="00BE15A9"/>
    <w:rsid w:val="00BE1A09"/>
    <w:rsid w:val="00BE55C1"/>
    <w:rsid w:val="00BE56FE"/>
    <w:rsid w:val="00BE7D21"/>
    <w:rsid w:val="00BF03C8"/>
    <w:rsid w:val="00BF0CB0"/>
    <w:rsid w:val="00BF12FA"/>
    <w:rsid w:val="00BF1518"/>
    <w:rsid w:val="00BF2C5F"/>
    <w:rsid w:val="00BF3F79"/>
    <w:rsid w:val="00BF7672"/>
    <w:rsid w:val="00C01D5C"/>
    <w:rsid w:val="00C025BC"/>
    <w:rsid w:val="00C02DB0"/>
    <w:rsid w:val="00C0369E"/>
    <w:rsid w:val="00C05D0D"/>
    <w:rsid w:val="00C064D6"/>
    <w:rsid w:val="00C06DBF"/>
    <w:rsid w:val="00C07185"/>
    <w:rsid w:val="00C07C4E"/>
    <w:rsid w:val="00C11D8D"/>
    <w:rsid w:val="00C12D17"/>
    <w:rsid w:val="00C13A9C"/>
    <w:rsid w:val="00C13B75"/>
    <w:rsid w:val="00C150CE"/>
    <w:rsid w:val="00C16738"/>
    <w:rsid w:val="00C2395F"/>
    <w:rsid w:val="00C23DA1"/>
    <w:rsid w:val="00C26DD1"/>
    <w:rsid w:val="00C2732F"/>
    <w:rsid w:val="00C27B99"/>
    <w:rsid w:val="00C27F3F"/>
    <w:rsid w:val="00C30A60"/>
    <w:rsid w:val="00C30B8E"/>
    <w:rsid w:val="00C311B4"/>
    <w:rsid w:val="00C32323"/>
    <w:rsid w:val="00C3364E"/>
    <w:rsid w:val="00C34394"/>
    <w:rsid w:val="00C34CBB"/>
    <w:rsid w:val="00C34F90"/>
    <w:rsid w:val="00C35893"/>
    <w:rsid w:val="00C36422"/>
    <w:rsid w:val="00C408EB"/>
    <w:rsid w:val="00C40A2E"/>
    <w:rsid w:val="00C40FC5"/>
    <w:rsid w:val="00C4139C"/>
    <w:rsid w:val="00C41BF9"/>
    <w:rsid w:val="00C41CCE"/>
    <w:rsid w:val="00C42676"/>
    <w:rsid w:val="00C42E01"/>
    <w:rsid w:val="00C42EEA"/>
    <w:rsid w:val="00C436AD"/>
    <w:rsid w:val="00C437A8"/>
    <w:rsid w:val="00C4427B"/>
    <w:rsid w:val="00C4482E"/>
    <w:rsid w:val="00C45ED2"/>
    <w:rsid w:val="00C47B88"/>
    <w:rsid w:val="00C5046D"/>
    <w:rsid w:val="00C50F2A"/>
    <w:rsid w:val="00C517D3"/>
    <w:rsid w:val="00C52FD2"/>
    <w:rsid w:val="00C5302D"/>
    <w:rsid w:val="00C5304F"/>
    <w:rsid w:val="00C554FA"/>
    <w:rsid w:val="00C555CE"/>
    <w:rsid w:val="00C56329"/>
    <w:rsid w:val="00C5655C"/>
    <w:rsid w:val="00C5735C"/>
    <w:rsid w:val="00C604B8"/>
    <w:rsid w:val="00C60A49"/>
    <w:rsid w:val="00C60E30"/>
    <w:rsid w:val="00C60E6B"/>
    <w:rsid w:val="00C61283"/>
    <w:rsid w:val="00C61800"/>
    <w:rsid w:val="00C62A59"/>
    <w:rsid w:val="00C63226"/>
    <w:rsid w:val="00C63A33"/>
    <w:rsid w:val="00C63B99"/>
    <w:rsid w:val="00C648A5"/>
    <w:rsid w:val="00C7000C"/>
    <w:rsid w:val="00C7039B"/>
    <w:rsid w:val="00C7180E"/>
    <w:rsid w:val="00C71DA6"/>
    <w:rsid w:val="00C735DA"/>
    <w:rsid w:val="00C7399B"/>
    <w:rsid w:val="00C73A69"/>
    <w:rsid w:val="00C75A5F"/>
    <w:rsid w:val="00C75BBF"/>
    <w:rsid w:val="00C763ED"/>
    <w:rsid w:val="00C773D3"/>
    <w:rsid w:val="00C7747D"/>
    <w:rsid w:val="00C77F9B"/>
    <w:rsid w:val="00C80140"/>
    <w:rsid w:val="00C8043A"/>
    <w:rsid w:val="00C80B09"/>
    <w:rsid w:val="00C80D96"/>
    <w:rsid w:val="00C8395C"/>
    <w:rsid w:val="00C85435"/>
    <w:rsid w:val="00C85621"/>
    <w:rsid w:val="00C857EF"/>
    <w:rsid w:val="00C85C89"/>
    <w:rsid w:val="00C869AB"/>
    <w:rsid w:val="00C86E5B"/>
    <w:rsid w:val="00C8723D"/>
    <w:rsid w:val="00C87B55"/>
    <w:rsid w:val="00C87FFE"/>
    <w:rsid w:val="00C903AD"/>
    <w:rsid w:val="00C908CC"/>
    <w:rsid w:val="00C9266B"/>
    <w:rsid w:val="00C927BD"/>
    <w:rsid w:val="00C93A2E"/>
    <w:rsid w:val="00C96B4D"/>
    <w:rsid w:val="00C97078"/>
    <w:rsid w:val="00C97395"/>
    <w:rsid w:val="00C97950"/>
    <w:rsid w:val="00C97AE9"/>
    <w:rsid w:val="00CA0633"/>
    <w:rsid w:val="00CA10E3"/>
    <w:rsid w:val="00CA142E"/>
    <w:rsid w:val="00CA3269"/>
    <w:rsid w:val="00CA4F22"/>
    <w:rsid w:val="00CA5057"/>
    <w:rsid w:val="00CA54A1"/>
    <w:rsid w:val="00CA5A76"/>
    <w:rsid w:val="00CA76F4"/>
    <w:rsid w:val="00CA79E0"/>
    <w:rsid w:val="00CB18D4"/>
    <w:rsid w:val="00CB20A1"/>
    <w:rsid w:val="00CB493C"/>
    <w:rsid w:val="00CB51D6"/>
    <w:rsid w:val="00CB5494"/>
    <w:rsid w:val="00CB6ABA"/>
    <w:rsid w:val="00CB6BE8"/>
    <w:rsid w:val="00CB6DAD"/>
    <w:rsid w:val="00CB72C4"/>
    <w:rsid w:val="00CC12B2"/>
    <w:rsid w:val="00CC1A9A"/>
    <w:rsid w:val="00CC1AF8"/>
    <w:rsid w:val="00CC2608"/>
    <w:rsid w:val="00CC3BBC"/>
    <w:rsid w:val="00CC450B"/>
    <w:rsid w:val="00CC5A2B"/>
    <w:rsid w:val="00CC6197"/>
    <w:rsid w:val="00CC6389"/>
    <w:rsid w:val="00CC6821"/>
    <w:rsid w:val="00CC7490"/>
    <w:rsid w:val="00CD09D5"/>
    <w:rsid w:val="00CD0DF6"/>
    <w:rsid w:val="00CD381A"/>
    <w:rsid w:val="00CD4C0B"/>
    <w:rsid w:val="00CD7F9F"/>
    <w:rsid w:val="00CE0B54"/>
    <w:rsid w:val="00CE1B61"/>
    <w:rsid w:val="00CE2C57"/>
    <w:rsid w:val="00CE3047"/>
    <w:rsid w:val="00CE4CA9"/>
    <w:rsid w:val="00CE540D"/>
    <w:rsid w:val="00CE5898"/>
    <w:rsid w:val="00CE65B9"/>
    <w:rsid w:val="00CE6662"/>
    <w:rsid w:val="00CE74AC"/>
    <w:rsid w:val="00CE77B3"/>
    <w:rsid w:val="00CE793F"/>
    <w:rsid w:val="00CE799A"/>
    <w:rsid w:val="00CF0BF3"/>
    <w:rsid w:val="00CF0CE6"/>
    <w:rsid w:val="00CF1623"/>
    <w:rsid w:val="00CF38DB"/>
    <w:rsid w:val="00CF3A11"/>
    <w:rsid w:val="00CF3E81"/>
    <w:rsid w:val="00CF5CE5"/>
    <w:rsid w:val="00CF63C3"/>
    <w:rsid w:val="00CF679B"/>
    <w:rsid w:val="00D00700"/>
    <w:rsid w:val="00D00EA7"/>
    <w:rsid w:val="00D01B3E"/>
    <w:rsid w:val="00D023D8"/>
    <w:rsid w:val="00D025C8"/>
    <w:rsid w:val="00D029A3"/>
    <w:rsid w:val="00D039B3"/>
    <w:rsid w:val="00D03F73"/>
    <w:rsid w:val="00D0427E"/>
    <w:rsid w:val="00D0534C"/>
    <w:rsid w:val="00D061D1"/>
    <w:rsid w:val="00D06526"/>
    <w:rsid w:val="00D06CD1"/>
    <w:rsid w:val="00D06E46"/>
    <w:rsid w:val="00D1131A"/>
    <w:rsid w:val="00D12C73"/>
    <w:rsid w:val="00D143F6"/>
    <w:rsid w:val="00D16193"/>
    <w:rsid w:val="00D16F05"/>
    <w:rsid w:val="00D1703B"/>
    <w:rsid w:val="00D20B86"/>
    <w:rsid w:val="00D21C74"/>
    <w:rsid w:val="00D2235F"/>
    <w:rsid w:val="00D228F3"/>
    <w:rsid w:val="00D22EAC"/>
    <w:rsid w:val="00D245FA"/>
    <w:rsid w:val="00D249D3"/>
    <w:rsid w:val="00D25355"/>
    <w:rsid w:val="00D2556B"/>
    <w:rsid w:val="00D27D56"/>
    <w:rsid w:val="00D31B54"/>
    <w:rsid w:val="00D34844"/>
    <w:rsid w:val="00D3669F"/>
    <w:rsid w:val="00D36CE3"/>
    <w:rsid w:val="00D37102"/>
    <w:rsid w:val="00D372E0"/>
    <w:rsid w:val="00D40244"/>
    <w:rsid w:val="00D402BE"/>
    <w:rsid w:val="00D41508"/>
    <w:rsid w:val="00D41B6F"/>
    <w:rsid w:val="00D4378A"/>
    <w:rsid w:val="00D45E96"/>
    <w:rsid w:val="00D46881"/>
    <w:rsid w:val="00D47DD5"/>
    <w:rsid w:val="00D502D3"/>
    <w:rsid w:val="00D51F2C"/>
    <w:rsid w:val="00D524BD"/>
    <w:rsid w:val="00D5311A"/>
    <w:rsid w:val="00D53F1E"/>
    <w:rsid w:val="00D54EF7"/>
    <w:rsid w:val="00D56285"/>
    <w:rsid w:val="00D5690D"/>
    <w:rsid w:val="00D56D20"/>
    <w:rsid w:val="00D57E70"/>
    <w:rsid w:val="00D60540"/>
    <w:rsid w:val="00D605A8"/>
    <w:rsid w:val="00D61EEB"/>
    <w:rsid w:val="00D6253E"/>
    <w:rsid w:val="00D62CCE"/>
    <w:rsid w:val="00D62D3A"/>
    <w:rsid w:val="00D63DF0"/>
    <w:rsid w:val="00D641DB"/>
    <w:rsid w:val="00D643DC"/>
    <w:rsid w:val="00D654CA"/>
    <w:rsid w:val="00D70707"/>
    <w:rsid w:val="00D72D86"/>
    <w:rsid w:val="00D75807"/>
    <w:rsid w:val="00D76731"/>
    <w:rsid w:val="00D81897"/>
    <w:rsid w:val="00D82D08"/>
    <w:rsid w:val="00D84FC9"/>
    <w:rsid w:val="00D850C6"/>
    <w:rsid w:val="00D86BB4"/>
    <w:rsid w:val="00D92139"/>
    <w:rsid w:val="00D92E68"/>
    <w:rsid w:val="00D930B2"/>
    <w:rsid w:val="00D93489"/>
    <w:rsid w:val="00D9380A"/>
    <w:rsid w:val="00D943FA"/>
    <w:rsid w:val="00D948A7"/>
    <w:rsid w:val="00D94DCD"/>
    <w:rsid w:val="00D95325"/>
    <w:rsid w:val="00D97C46"/>
    <w:rsid w:val="00D97E89"/>
    <w:rsid w:val="00DA0E13"/>
    <w:rsid w:val="00DA0ECE"/>
    <w:rsid w:val="00DA1B0B"/>
    <w:rsid w:val="00DA305E"/>
    <w:rsid w:val="00DA3475"/>
    <w:rsid w:val="00DA4D5F"/>
    <w:rsid w:val="00DA771F"/>
    <w:rsid w:val="00DB21AC"/>
    <w:rsid w:val="00DB2517"/>
    <w:rsid w:val="00DB2538"/>
    <w:rsid w:val="00DB276C"/>
    <w:rsid w:val="00DB2A1F"/>
    <w:rsid w:val="00DB2F3A"/>
    <w:rsid w:val="00DB39B6"/>
    <w:rsid w:val="00DB3DB5"/>
    <w:rsid w:val="00DB404B"/>
    <w:rsid w:val="00DB5C82"/>
    <w:rsid w:val="00DB6172"/>
    <w:rsid w:val="00DB6873"/>
    <w:rsid w:val="00DB6DE1"/>
    <w:rsid w:val="00DB739D"/>
    <w:rsid w:val="00DC0101"/>
    <w:rsid w:val="00DC044F"/>
    <w:rsid w:val="00DC12C3"/>
    <w:rsid w:val="00DC1600"/>
    <w:rsid w:val="00DC189A"/>
    <w:rsid w:val="00DC2526"/>
    <w:rsid w:val="00DC3229"/>
    <w:rsid w:val="00DC378A"/>
    <w:rsid w:val="00DC5115"/>
    <w:rsid w:val="00DC58E3"/>
    <w:rsid w:val="00DC5F8E"/>
    <w:rsid w:val="00DC6870"/>
    <w:rsid w:val="00DD013E"/>
    <w:rsid w:val="00DD1329"/>
    <w:rsid w:val="00DD257A"/>
    <w:rsid w:val="00DD317B"/>
    <w:rsid w:val="00DD37BB"/>
    <w:rsid w:val="00DD3B41"/>
    <w:rsid w:val="00DD3EBF"/>
    <w:rsid w:val="00DD6915"/>
    <w:rsid w:val="00DD6E6C"/>
    <w:rsid w:val="00DD708A"/>
    <w:rsid w:val="00DE1EFA"/>
    <w:rsid w:val="00DE31CE"/>
    <w:rsid w:val="00DE39DB"/>
    <w:rsid w:val="00DE3DC1"/>
    <w:rsid w:val="00DE3FBC"/>
    <w:rsid w:val="00DE4FE5"/>
    <w:rsid w:val="00DE51A3"/>
    <w:rsid w:val="00DE597A"/>
    <w:rsid w:val="00DE66A8"/>
    <w:rsid w:val="00DF0EE1"/>
    <w:rsid w:val="00DF12B8"/>
    <w:rsid w:val="00DF24B9"/>
    <w:rsid w:val="00DF372E"/>
    <w:rsid w:val="00DF4D06"/>
    <w:rsid w:val="00DF4D5B"/>
    <w:rsid w:val="00DF4D7C"/>
    <w:rsid w:val="00DF5577"/>
    <w:rsid w:val="00DF5720"/>
    <w:rsid w:val="00DF624C"/>
    <w:rsid w:val="00E0035C"/>
    <w:rsid w:val="00E01C81"/>
    <w:rsid w:val="00E024DC"/>
    <w:rsid w:val="00E02C79"/>
    <w:rsid w:val="00E06345"/>
    <w:rsid w:val="00E06CFB"/>
    <w:rsid w:val="00E07017"/>
    <w:rsid w:val="00E071BD"/>
    <w:rsid w:val="00E075B8"/>
    <w:rsid w:val="00E11161"/>
    <w:rsid w:val="00E11C7D"/>
    <w:rsid w:val="00E13222"/>
    <w:rsid w:val="00E141B8"/>
    <w:rsid w:val="00E1515A"/>
    <w:rsid w:val="00E16060"/>
    <w:rsid w:val="00E17465"/>
    <w:rsid w:val="00E20354"/>
    <w:rsid w:val="00E20AA7"/>
    <w:rsid w:val="00E211F7"/>
    <w:rsid w:val="00E2196A"/>
    <w:rsid w:val="00E221E0"/>
    <w:rsid w:val="00E224C2"/>
    <w:rsid w:val="00E224C6"/>
    <w:rsid w:val="00E244DE"/>
    <w:rsid w:val="00E26078"/>
    <w:rsid w:val="00E26F5F"/>
    <w:rsid w:val="00E30F7B"/>
    <w:rsid w:val="00E32D12"/>
    <w:rsid w:val="00E34135"/>
    <w:rsid w:val="00E34E61"/>
    <w:rsid w:val="00E35985"/>
    <w:rsid w:val="00E35C79"/>
    <w:rsid w:val="00E363BB"/>
    <w:rsid w:val="00E3674A"/>
    <w:rsid w:val="00E371F6"/>
    <w:rsid w:val="00E37FAE"/>
    <w:rsid w:val="00E40295"/>
    <w:rsid w:val="00E44306"/>
    <w:rsid w:val="00E44B64"/>
    <w:rsid w:val="00E44BF7"/>
    <w:rsid w:val="00E470FF"/>
    <w:rsid w:val="00E47268"/>
    <w:rsid w:val="00E509A0"/>
    <w:rsid w:val="00E51599"/>
    <w:rsid w:val="00E51BAB"/>
    <w:rsid w:val="00E51F55"/>
    <w:rsid w:val="00E52A07"/>
    <w:rsid w:val="00E531D6"/>
    <w:rsid w:val="00E54285"/>
    <w:rsid w:val="00E546F8"/>
    <w:rsid w:val="00E5521A"/>
    <w:rsid w:val="00E55221"/>
    <w:rsid w:val="00E56490"/>
    <w:rsid w:val="00E5664A"/>
    <w:rsid w:val="00E568F8"/>
    <w:rsid w:val="00E609C3"/>
    <w:rsid w:val="00E611D1"/>
    <w:rsid w:val="00E6149D"/>
    <w:rsid w:val="00E624A2"/>
    <w:rsid w:val="00E62FFD"/>
    <w:rsid w:val="00E63007"/>
    <w:rsid w:val="00E638D5"/>
    <w:rsid w:val="00E64F3C"/>
    <w:rsid w:val="00E65B9A"/>
    <w:rsid w:val="00E7060B"/>
    <w:rsid w:val="00E70BC4"/>
    <w:rsid w:val="00E7220E"/>
    <w:rsid w:val="00E72DAF"/>
    <w:rsid w:val="00E73682"/>
    <w:rsid w:val="00E73717"/>
    <w:rsid w:val="00E7381C"/>
    <w:rsid w:val="00E739E2"/>
    <w:rsid w:val="00E73A1F"/>
    <w:rsid w:val="00E7504D"/>
    <w:rsid w:val="00E764D8"/>
    <w:rsid w:val="00E76C14"/>
    <w:rsid w:val="00E76FFC"/>
    <w:rsid w:val="00E77764"/>
    <w:rsid w:val="00E80FF0"/>
    <w:rsid w:val="00E81399"/>
    <w:rsid w:val="00E823D6"/>
    <w:rsid w:val="00E82AC4"/>
    <w:rsid w:val="00E82B0C"/>
    <w:rsid w:val="00E83814"/>
    <w:rsid w:val="00E84EF9"/>
    <w:rsid w:val="00E84F1C"/>
    <w:rsid w:val="00E8559F"/>
    <w:rsid w:val="00E859F3"/>
    <w:rsid w:val="00E8619A"/>
    <w:rsid w:val="00E90613"/>
    <w:rsid w:val="00E91199"/>
    <w:rsid w:val="00E92039"/>
    <w:rsid w:val="00E92DDF"/>
    <w:rsid w:val="00E93C23"/>
    <w:rsid w:val="00E967F6"/>
    <w:rsid w:val="00E972E7"/>
    <w:rsid w:val="00E977FD"/>
    <w:rsid w:val="00E97A08"/>
    <w:rsid w:val="00E97A98"/>
    <w:rsid w:val="00EA160A"/>
    <w:rsid w:val="00EA2287"/>
    <w:rsid w:val="00EA3D38"/>
    <w:rsid w:val="00EA44C3"/>
    <w:rsid w:val="00EA48E5"/>
    <w:rsid w:val="00EA4F97"/>
    <w:rsid w:val="00EA510C"/>
    <w:rsid w:val="00EA5D9D"/>
    <w:rsid w:val="00EB32C3"/>
    <w:rsid w:val="00EB4008"/>
    <w:rsid w:val="00EB55A5"/>
    <w:rsid w:val="00EB66B2"/>
    <w:rsid w:val="00EB68ED"/>
    <w:rsid w:val="00EC02F5"/>
    <w:rsid w:val="00EC0E59"/>
    <w:rsid w:val="00EC1047"/>
    <w:rsid w:val="00EC218A"/>
    <w:rsid w:val="00EC37C3"/>
    <w:rsid w:val="00EC42FD"/>
    <w:rsid w:val="00EC472B"/>
    <w:rsid w:val="00EC5220"/>
    <w:rsid w:val="00ED0EA7"/>
    <w:rsid w:val="00ED1CED"/>
    <w:rsid w:val="00ED2BF2"/>
    <w:rsid w:val="00ED3FA5"/>
    <w:rsid w:val="00ED4706"/>
    <w:rsid w:val="00ED5995"/>
    <w:rsid w:val="00ED61FC"/>
    <w:rsid w:val="00ED6D44"/>
    <w:rsid w:val="00ED6F0B"/>
    <w:rsid w:val="00ED7192"/>
    <w:rsid w:val="00ED75A9"/>
    <w:rsid w:val="00EE1D91"/>
    <w:rsid w:val="00EE354A"/>
    <w:rsid w:val="00EE3793"/>
    <w:rsid w:val="00EE42D2"/>
    <w:rsid w:val="00EE65F5"/>
    <w:rsid w:val="00EE6794"/>
    <w:rsid w:val="00EE682E"/>
    <w:rsid w:val="00EE7271"/>
    <w:rsid w:val="00EF0D7B"/>
    <w:rsid w:val="00EF2BAF"/>
    <w:rsid w:val="00EF476C"/>
    <w:rsid w:val="00EF4A91"/>
    <w:rsid w:val="00EF55A3"/>
    <w:rsid w:val="00EF5A6A"/>
    <w:rsid w:val="00EF69CE"/>
    <w:rsid w:val="00EF6B44"/>
    <w:rsid w:val="00EF7280"/>
    <w:rsid w:val="00EF7331"/>
    <w:rsid w:val="00F00063"/>
    <w:rsid w:val="00F0014A"/>
    <w:rsid w:val="00F00171"/>
    <w:rsid w:val="00F001BE"/>
    <w:rsid w:val="00F011E8"/>
    <w:rsid w:val="00F0166A"/>
    <w:rsid w:val="00F03674"/>
    <w:rsid w:val="00F10570"/>
    <w:rsid w:val="00F1163B"/>
    <w:rsid w:val="00F11F4A"/>
    <w:rsid w:val="00F1361D"/>
    <w:rsid w:val="00F1379E"/>
    <w:rsid w:val="00F15335"/>
    <w:rsid w:val="00F15504"/>
    <w:rsid w:val="00F15905"/>
    <w:rsid w:val="00F15E9D"/>
    <w:rsid w:val="00F2098B"/>
    <w:rsid w:val="00F21495"/>
    <w:rsid w:val="00F23CD4"/>
    <w:rsid w:val="00F23DF1"/>
    <w:rsid w:val="00F23FFB"/>
    <w:rsid w:val="00F246BF"/>
    <w:rsid w:val="00F248ED"/>
    <w:rsid w:val="00F25C31"/>
    <w:rsid w:val="00F25D0D"/>
    <w:rsid w:val="00F2685A"/>
    <w:rsid w:val="00F2688E"/>
    <w:rsid w:val="00F27104"/>
    <w:rsid w:val="00F27B70"/>
    <w:rsid w:val="00F27C20"/>
    <w:rsid w:val="00F30C67"/>
    <w:rsid w:val="00F3195D"/>
    <w:rsid w:val="00F31DF9"/>
    <w:rsid w:val="00F31E40"/>
    <w:rsid w:val="00F31EC5"/>
    <w:rsid w:val="00F31F9A"/>
    <w:rsid w:val="00F32106"/>
    <w:rsid w:val="00F33A4B"/>
    <w:rsid w:val="00F34AB7"/>
    <w:rsid w:val="00F34B0F"/>
    <w:rsid w:val="00F353B1"/>
    <w:rsid w:val="00F35987"/>
    <w:rsid w:val="00F375F5"/>
    <w:rsid w:val="00F378A0"/>
    <w:rsid w:val="00F43B5D"/>
    <w:rsid w:val="00F43F43"/>
    <w:rsid w:val="00F44337"/>
    <w:rsid w:val="00F44E3D"/>
    <w:rsid w:val="00F4605A"/>
    <w:rsid w:val="00F4753B"/>
    <w:rsid w:val="00F47F69"/>
    <w:rsid w:val="00F508E5"/>
    <w:rsid w:val="00F54A09"/>
    <w:rsid w:val="00F55C01"/>
    <w:rsid w:val="00F56580"/>
    <w:rsid w:val="00F56622"/>
    <w:rsid w:val="00F56DB3"/>
    <w:rsid w:val="00F6079C"/>
    <w:rsid w:val="00F60A47"/>
    <w:rsid w:val="00F6309C"/>
    <w:rsid w:val="00F63EB2"/>
    <w:rsid w:val="00F64C02"/>
    <w:rsid w:val="00F658AA"/>
    <w:rsid w:val="00F65B06"/>
    <w:rsid w:val="00F67C05"/>
    <w:rsid w:val="00F7046B"/>
    <w:rsid w:val="00F70998"/>
    <w:rsid w:val="00F7130C"/>
    <w:rsid w:val="00F7316A"/>
    <w:rsid w:val="00F7501C"/>
    <w:rsid w:val="00F76E65"/>
    <w:rsid w:val="00F77037"/>
    <w:rsid w:val="00F77A77"/>
    <w:rsid w:val="00F77CFD"/>
    <w:rsid w:val="00F8034C"/>
    <w:rsid w:val="00F80D16"/>
    <w:rsid w:val="00F8112E"/>
    <w:rsid w:val="00F83040"/>
    <w:rsid w:val="00F83758"/>
    <w:rsid w:val="00F8377C"/>
    <w:rsid w:val="00F837A1"/>
    <w:rsid w:val="00F846C6"/>
    <w:rsid w:val="00F84B23"/>
    <w:rsid w:val="00F84C1A"/>
    <w:rsid w:val="00F86486"/>
    <w:rsid w:val="00F86812"/>
    <w:rsid w:val="00F86EE4"/>
    <w:rsid w:val="00F87234"/>
    <w:rsid w:val="00F87E8E"/>
    <w:rsid w:val="00F90056"/>
    <w:rsid w:val="00F9120B"/>
    <w:rsid w:val="00F9233D"/>
    <w:rsid w:val="00F9276A"/>
    <w:rsid w:val="00F92BFA"/>
    <w:rsid w:val="00F94F95"/>
    <w:rsid w:val="00F951DD"/>
    <w:rsid w:val="00F95983"/>
    <w:rsid w:val="00F95B05"/>
    <w:rsid w:val="00F95E3C"/>
    <w:rsid w:val="00F9773B"/>
    <w:rsid w:val="00F977DC"/>
    <w:rsid w:val="00F97F75"/>
    <w:rsid w:val="00FA2152"/>
    <w:rsid w:val="00FA363A"/>
    <w:rsid w:val="00FA4E6D"/>
    <w:rsid w:val="00FA4F42"/>
    <w:rsid w:val="00FA621A"/>
    <w:rsid w:val="00FB0730"/>
    <w:rsid w:val="00FB1608"/>
    <w:rsid w:val="00FB1C8C"/>
    <w:rsid w:val="00FB43C8"/>
    <w:rsid w:val="00FB7287"/>
    <w:rsid w:val="00FB78A4"/>
    <w:rsid w:val="00FC15BD"/>
    <w:rsid w:val="00FC2904"/>
    <w:rsid w:val="00FC2E11"/>
    <w:rsid w:val="00FC3F50"/>
    <w:rsid w:val="00FC4B4E"/>
    <w:rsid w:val="00FC529F"/>
    <w:rsid w:val="00FC5A66"/>
    <w:rsid w:val="00FC5B88"/>
    <w:rsid w:val="00FC6392"/>
    <w:rsid w:val="00FD2391"/>
    <w:rsid w:val="00FD5242"/>
    <w:rsid w:val="00FD5FBC"/>
    <w:rsid w:val="00FD72FA"/>
    <w:rsid w:val="00FD738C"/>
    <w:rsid w:val="00FE2880"/>
    <w:rsid w:val="00FE2F29"/>
    <w:rsid w:val="00FE4B12"/>
    <w:rsid w:val="00FE4FE3"/>
    <w:rsid w:val="00FE644F"/>
    <w:rsid w:val="00FE6826"/>
    <w:rsid w:val="00FF0416"/>
    <w:rsid w:val="00FF0E33"/>
    <w:rsid w:val="00FF13CE"/>
    <w:rsid w:val="00FF201C"/>
    <w:rsid w:val="00FF22A0"/>
    <w:rsid w:val="00FF27E2"/>
    <w:rsid w:val="00FF3FDF"/>
    <w:rsid w:val="00FF5649"/>
    <w:rsid w:val="00FF5D7F"/>
    <w:rsid w:val="00FF63B7"/>
    <w:rsid w:val="00FF7281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A38847"/>
  <w15:chartTrackingRefBased/>
  <w15:docId w15:val="{4B688A7D-BCAF-4A29-A368-A163184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b/>
      <w:color w:val="000000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1"/>
        <w:numId w:val="2"/>
      </w:numPr>
      <w:tabs>
        <w:tab w:val="clear" w:pos="1440"/>
        <w:tab w:val="num" w:pos="709"/>
      </w:tabs>
      <w:ind w:left="709"/>
      <w:outlineLvl w:val="3"/>
    </w:pPr>
    <w:rPr>
      <w:bCs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400" w:hanging="400"/>
      <w:jc w:val="both"/>
      <w:outlineLvl w:val="4"/>
    </w:pPr>
    <w:rPr>
      <w:rFonts w:ascii="Arial" w:hAnsi="Arial"/>
      <w:b/>
      <w:color w:val="000000"/>
      <w:szCs w:val="22"/>
      <w:u w:val="single"/>
    </w:rPr>
  </w:style>
  <w:style w:type="paragraph" w:styleId="Nagwek6">
    <w:name w:val="heading 6"/>
    <w:basedOn w:val="Normalny"/>
    <w:next w:val="Normalny"/>
    <w:qFormat/>
    <w:pPr>
      <w:keepNext/>
      <w:ind w:left="3540" w:firstLine="708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Tekstpodstawowy"/>
    <w:qFormat/>
    <w:pPr>
      <w:keepNext/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wcity">
    <w:name w:val="Body Text Indent"/>
    <w:basedOn w:val="Normalny"/>
    <w:pPr>
      <w:widowControl w:val="0"/>
      <w:ind w:left="1418" w:hanging="218"/>
      <w:jc w:val="both"/>
    </w:pPr>
    <w:rPr>
      <w:color w:val="000000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widowControl w:val="0"/>
      <w:ind w:left="799"/>
    </w:pPr>
    <w:rPr>
      <w:color w:val="00000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800" w:hanging="400"/>
    </w:pPr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zwrotnynakopercie">
    <w:name w:val="envelope return"/>
    <w:basedOn w:val="Normalny"/>
    <w:rPr>
      <w:sz w:val="20"/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rFonts w:ascii="Arial" w:hAnsi="Arial"/>
      <w:bCs/>
      <w:szCs w:val="20"/>
    </w:rPr>
  </w:style>
  <w:style w:type="paragraph" w:styleId="Lista3">
    <w:name w:val="List 3"/>
    <w:basedOn w:val="Lista"/>
    <w:pPr>
      <w:tabs>
        <w:tab w:val="clear" w:pos="720"/>
        <w:tab w:val="left" w:pos="1440"/>
      </w:tabs>
      <w:ind w:left="144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1">
    <w:name w:val="FR1"/>
    <w:pPr>
      <w:widowControl w:val="0"/>
      <w:spacing w:before="380"/>
    </w:pPr>
    <w:rPr>
      <w:b/>
      <w:snapToGrid w:val="0"/>
      <w:sz w:val="24"/>
    </w:rPr>
  </w:style>
  <w:style w:type="paragraph" w:styleId="Tekstblokowy">
    <w:name w:val="Block Text"/>
    <w:basedOn w:val="Normalny"/>
    <w:pPr>
      <w:ind w:left="360" w:right="454"/>
    </w:pPr>
  </w:style>
  <w:style w:type="paragraph" w:styleId="Legenda">
    <w:name w:val="caption"/>
    <w:basedOn w:val="Normalny"/>
    <w:next w:val="Normalny"/>
    <w:qFormat/>
    <w:pPr>
      <w:spacing w:before="120"/>
    </w:pPr>
    <w:rPr>
      <w:color w:val="000000"/>
      <w:szCs w:val="20"/>
      <w:u w:val="single"/>
    </w:r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z w:val="23"/>
      <w:szCs w:val="23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pistreci1">
    <w:name w:val="toc 1"/>
    <w:basedOn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ind w:right="-286"/>
      <w:jc w:val="both"/>
      <w:textAlignment w:val="baseline"/>
    </w:pPr>
    <w:rPr>
      <w:sz w:val="26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customStyle="1" w:styleId="bodytext3">
    <w:name w:val="bodytext3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ipercze1">
    <w:name w:val="Hiperłącze1"/>
    <w:rPr>
      <w:color w:val="0000FF"/>
      <w:u w:val="single"/>
    </w:rPr>
  </w:style>
  <w:style w:type="paragraph" w:customStyle="1" w:styleId="bodytext2">
    <w:name w:val="bodytext2"/>
    <w:basedOn w:val="Normalny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rozdzia">
    <w:name w:val="rozdział"/>
    <w:basedOn w:val="Normalny"/>
    <w:autoRedefine/>
    <w:pPr>
      <w:spacing w:after="60"/>
      <w:jc w:val="right"/>
    </w:pPr>
    <w:rPr>
      <w:bCs/>
      <w:i/>
      <w:iCs/>
      <w:color w:val="000000"/>
      <w:sz w:val="20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widowControl w:val="0"/>
      <w:suppressAutoHyphens/>
      <w:overflowPunct w:val="0"/>
      <w:autoSpaceDE w:val="0"/>
      <w:spacing w:line="360" w:lineRule="auto"/>
      <w:ind w:left="284" w:hanging="284"/>
      <w:textAlignment w:val="baseline"/>
    </w:pPr>
    <w:rPr>
      <w:b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paragraph" w:customStyle="1" w:styleId="ZnakZnakZnakZnakZnakZnakZnak">
    <w:name w:val="Znak Znak Znak Znak Znak Znak Znak"/>
    <w:basedOn w:val="Normalny"/>
  </w:style>
  <w:style w:type="table" w:styleId="Tabela-Siatka">
    <w:name w:val="Table Grid"/>
    <w:basedOn w:val="Standardowy"/>
    <w:rsid w:val="0094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647B9B"/>
  </w:style>
  <w:style w:type="paragraph" w:styleId="Podtytu">
    <w:name w:val="Subtitle"/>
    <w:basedOn w:val="Normalny"/>
    <w:next w:val="Tekstpodstawowy"/>
    <w:qFormat/>
    <w:rsid w:val="00686C57"/>
    <w:pPr>
      <w:suppressAutoHyphens/>
      <w:jc w:val="both"/>
    </w:pPr>
    <w:rPr>
      <w:i/>
      <w:iCs/>
      <w:sz w:val="28"/>
      <w:lang w:eastAsia="ar-SA"/>
    </w:rPr>
  </w:style>
  <w:style w:type="character" w:customStyle="1" w:styleId="text1">
    <w:name w:val="text1"/>
    <w:rsid w:val="008D5AC5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8D5AC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8D5AC5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D2D6C"/>
    <w:rPr>
      <w:sz w:val="24"/>
      <w:lang w:val="pl-PL" w:eastAsia="pl-PL" w:bidi="ar-SA"/>
    </w:rPr>
  </w:style>
  <w:style w:type="character" w:customStyle="1" w:styleId="apple-style-span">
    <w:name w:val="apple-style-span"/>
    <w:basedOn w:val="Domylnaczcionkaakapitu"/>
    <w:rsid w:val="00220623"/>
  </w:style>
  <w:style w:type="paragraph" w:customStyle="1" w:styleId="content1">
    <w:name w:val="content1"/>
    <w:basedOn w:val="Normalny"/>
    <w:rsid w:val="00635002"/>
    <w:pPr>
      <w:ind w:right="300"/>
    </w:pPr>
  </w:style>
  <w:style w:type="paragraph" w:styleId="Akapitzlist">
    <w:name w:val="List Paragraph"/>
    <w:aliases w:val="Obiekt,List Paragraph1,Bullet Number,lp1,List Paragraph2,ISCG Numerowanie,lp11,List Paragraph11,Bullet 1,Use Case List Paragraph,Body MS Bullet,Numerowanie,List Paragraph,L1,Akapit z listą5,Akapit z listą BS,sw tekst,T_SZ_List Paragraph"/>
    <w:basedOn w:val="Normalny"/>
    <w:link w:val="AkapitzlistZnak"/>
    <w:uiPriority w:val="34"/>
    <w:qFormat/>
    <w:rsid w:val="001371E6"/>
    <w:pPr>
      <w:ind w:left="720"/>
      <w:contextualSpacing/>
    </w:pPr>
  </w:style>
  <w:style w:type="paragraph" w:styleId="Bezodstpw">
    <w:name w:val="No Spacing"/>
    <w:qFormat/>
    <w:rsid w:val="001371E6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B713C7"/>
    <w:rPr>
      <w:color w:val="000000"/>
      <w:sz w:val="24"/>
      <w:szCs w:val="24"/>
      <w:lang w:val="pl-PL" w:eastAsia="pl-PL" w:bidi="ar-SA"/>
    </w:rPr>
  </w:style>
  <w:style w:type="paragraph" w:customStyle="1" w:styleId="ZnakZnak2ZnakZnakZnakZnakZnakZnak">
    <w:name w:val="Znak Znak2 Znak Znak Znak Znak Znak Znak"/>
    <w:basedOn w:val="Normalny"/>
    <w:rsid w:val="00C73A69"/>
  </w:style>
  <w:style w:type="character" w:styleId="Pogrubienie">
    <w:name w:val="Strong"/>
    <w:uiPriority w:val="99"/>
    <w:qFormat/>
    <w:rsid w:val="0040767B"/>
    <w:rPr>
      <w:b/>
      <w:bCs/>
    </w:rPr>
  </w:style>
  <w:style w:type="paragraph" w:customStyle="1" w:styleId="ZnakZnak4ZnakZnak">
    <w:name w:val="Znak Znak4 Znak Znak"/>
    <w:basedOn w:val="Normalny"/>
    <w:rsid w:val="00806795"/>
  </w:style>
  <w:style w:type="paragraph" w:customStyle="1" w:styleId="ZnakZnak3">
    <w:name w:val="Znak Znak3"/>
    <w:basedOn w:val="Normalny"/>
    <w:rsid w:val="00E7060B"/>
  </w:style>
  <w:style w:type="character" w:customStyle="1" w:styleId="Teksttreci">
    <w:name w:val="Tekst treści_"/>
    <w:rsid w:val="0042257F"/>
    <w:rPr>
      <w:sz w:val="23"/>
      <w:szCs w:val="23"/>
      <w:lang w:bidi="ar-SA"/>
    </w:rPr>
  </w:style>
  <w:style w:type="paragraph" w:customStyle="1" w:styleId="ZnakZnakZnak">
    <w:name w:val="Znak Znak Znak"/>
    <w:basedOn w:val="Normalny"/>
    <w:rsid w:val="00DD317B"/>
  </w:style>
  <w:style w:type="paragraph" w:customStyle="1" w:styleId="Akapitzlist1">
    <w:name w:val="Akapit z listą1"/>
    <w:aliases w:val="normalny tekst"/>
    <w:basedOn w:val="Normalny"/>
    <w:link w:val="ListParagraphChar"/>
    <w:rsid w:val="00AD77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21">
    <w:name w:val="Lista 21"/>
    <w:basedOn w:val="Lista"/>
    <w:rsid w:val="0025548D"/>
    <w:pPr>
      <w:tabs>
        <w:tab w:val="clear" w:pos="720"/>
        <w:tab w:val="left" w:pos="1080"/>
      </w:tabs>
      <w:suppressAutoHyphens/>
      <w:ind w:left="1080"/>
    </w:pPr>
    <w:rPr>
      <w:lang w:eastAsia="ar-SA"/>
    </w:rPr>
  </w:style>
  <w:style w:type="character" w:customStyle="1" w:styleId="WW8Num35z0">
    <w:name w:val="WW8Num35z0"/>
    <w:rsid w:val="005E0296"/>
    <w:rPr>
      <w:sz w:val="20"/>
      <w:szCs w:val="20"/>
    </w:rPr>
  </w:style>
  <w:style w:type="character" w:customStyle="1" w:styleId="WW8Num19z0">
    <w:name w:val="WW8Num19z0"/>
    <w:rsid w:val="00902837"/>
    <w:rPr>
      <w:color w:val="000000"/>
    </w:rPr>
  </w:style>
  <w:style w:type="character" w:customStyle="1" w:styleId="highlightselected">
    <w:name w:val="highlight selected"/>
    <w:basedOn w:val="Domylnaczcionkaakapitu"/>
    <w:rsid w:val="00D00700"/>
  </w:style>
  <w:style w:type="character" w:customStyle="1" w:styleId="changed-paragraph">
    <w:name w:val="changed-paragraph"/>
    <w:basedOn w:val="Domylnaczcionkaakapitu"/>
    <w:rsid w:val="009E429A"/>
  </w:style>
  <w:style w:type="character" w:styleId="Uwydatnienie">
    <w:name w:val="Emphasis"/>
    <w:qFormat/>
    <w:rsid w:val="001D7AC1"/>
    <w:rPr>
      <w:i/>
      <w:iCs/>
    </w:rPr>
  </w:style>
  <w:style w:type="paragraph" w:styleId="Tekstpodstawowyzwciciem2">
    <w:name w:val="Body Text First Indent 2"/>
    <w:basedOn w:val="Tekstpodstawowywcity"/>
    <w:rsid w:val="001A2ECF"/>
    <w:pPr>
      <w:widowControl/>
      <w:spacing w:after="120"/>
      <w:ind w:left="283" w:firstLine="210"/>
      <w:jc w:val="left"/>
    </w:pPr>
    <w:rPr>
      <w:color w:val="auto"/>
      <w:sz w:val="24"/>
      <w:szCs w:val="24"/>
    </w:rPr>
  </w:style>
  <w:style w:type="character" w:customStyle="1" w:styleId="alb">
    <w:name w:val="a_lb"/>
    <w:basedOn w:val="Domylnaczcionkaakapitu"/>
    <w:rsid w:val="00306B58"/>
  </w:style>
  <w:style w:type="paragraph" w:styleId="Tekstprzypisudolnego">
    <w:name w:val="footnote text"/>
    <w:basedOn w:val="Normalny"/>
    <w:link w:val="TekstprzypisudolnegoZnak"/>
    <w:uiPriority w:val="99"/>
    <w:unhideWhenUsed/>
    <w:rsid w:val="008D3E46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unhideWhenUsed/>
    <w:rsid w:val="008D3E46"/>
    <w:rPr>
      <w:vertAlign w:val="superscript"/>
    </w:rPr>
  </w:style>
  <w:style w:type="paragraph" w:customStyle="1" w:styleId="Standard">
    <w:name w:val="Standard"/>
    <w:rsid w:val="00F2685A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numbering" w:customStyle="1" w:styleId="WWNum72">
    <w:name w:val="WWNum72"/>
    <w:basedOn w:val="Bezlisty"/>
    <w:rsid w:val="00F2685A"/>
    <w:pPr>
      <w:numPr>
        <w:numId w:val="33"/>
      </w:numPr>
    </w:pPr>
  </w:style>
  <w:style w:type="table" w:styleId="Tabela-SieWeb1">
    <w:name w:val="Table Web 1"/>
    <w:basedOn w:val="Standardowy"/>
    <w:rsid w:val="008E7E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ListParagraphChar">
    <w:name w:val="List Paragraph Char"/>
    <w:aliases w:val="normalny tekst Char,Akapit z listą1 Char"/>
    <w:link w:val="Akapitzlist1"/>
    <w:locked/>
    <w:rsid w:val="00B50316"/>
    <w:rPr>
      <w:rFonts w:ascii="Calibri" w:hAnsi="Calibri" w:cs="Calibri"/>
      <w:sz w:val="22"/>
      <w:szCs w:val="22"/>
      <w:lang w:val="pl-PL" w:eastAsia="en-US" w:bidi="ar-SA"/>
    </w:rPr>
  </w:style>
  <w:style w:type="paragraph" w:customStyle="1" w:styleId="sdfootnote">
    <w:name w:val="sdfootnote"/>
    <w:basedOn w:val="Normalny"/>
    <w:rsid w:val="00083912"/>
    <w:pPr>
      <w:spacing w:before="100" w:beforeAutospacing="1"/>
      <w:ind w:left="284" w:hanging="284"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Obiekt Znak,List Paragraph1 Znak,Bullet Number Znak,lp1 Znak,List Paragraph2 Znak,ISCG Numerowanie Znak,lp11 Znak,List Paragraph11 Znak,Bullet 1 Znak,Use Case List Paragraph Znak,Body MS Bullet Znak,Numerowanie Znak,L1 Znak"/>
    <w:link w:val="Akapitzlist"/>
    <w:uiPriority w:val="34"/>
    <w:qFormat/>
    <w:locked/>
    <w:rsid w:val="009E75A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7DD5"/>
    <w:rPr>
      <w:color w:val="605E5C"/>
      <w:shd w:val="clear" w:color="auto" w:fill="E1DFDD"/>
    </w:rPr>
  </w:style>
  <w:style w:type="paragraph" w:styleId="Tekstpodstawowyzwciciem">
    <w:name w:val="Body Text First Indent"/>
    <w:basedOn w:val="Tekstpodstawowy"/>
    <w:link w:val="TekstpodstawowyzwciciemZnak"/>
    <w:rsid w:val="0007679A"/>
    <w:pPr>
      <w:ind w:firstLine="36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7679A"/>
    <w:rPr>
      <w:sz w:val="24"/>
      <w:szCs w:val="24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uiPriority w:val="99"/>
    <w:rsid w:val="00103484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4B3FE-17DD-4334-9282-D2122B8D282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607605D-78E3-4402-B7E5-05762876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1212</Words>
  <Characters>7276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RDWK</Company>
  <LinksUpToDate>false</LinksUpToDate>
  <CharactersWithSpaces>8472</CharactersWithSpaces>
  <SharedDoc>false</SharedDoc>
  <HLinks>
    <vt:vector size="90" baseType="variant">
      <vt:variant>
        <vt:i4>7471113</vt:i4>
      </vt:variant>
      <vt:variant>
        <vt:i4>42</vt:i4>
      </vt:variant>
      <vt:variant>
        <vt:i4>0</vt:i4>
      </vt:variant>
      <vt:variant>
        <vt:i4>5</vt:i4>
      </vt:variant>
      <vt:variant>
        <vt:lpwstr>mailto:iod@starostwo.ketrzyn.pl</vt:lpwstr>
      </vt:variant>
      <vt:variant>
        <vt:lpwstr/>
      </vt:variant>
      <vt:variant>
        <vt:i4>720974</vt:i4>
      </vt:variant>
      <vt:variant>
        <vt:i4>39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36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  <vt:variant>
        <vt:i4>7012371</vt:i4>
      </vt:variant>
      <vt:variant>
        <vt:i4>30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27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1441847</vt:i4>
      </vt:variant>
      <vt:variant>
        <vt:i4>24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7405642</vt:i4>
      </vt:variant>
      <vt:variant>
        <vt:i4>21</vt:i4>
      </vt:variant>
      <vt:variant>
        <vt:i4>0</vt:i4>
      </vt:variant>
      <vt:variant>
        <vt:i4>5</vt:i4>
      </vt:variant>
      <vt:variant>
        <vt:lpwstr>mailto:Dariusz.Stadnik@starostwo.ketrzyn.pl</vt:lpwstr>
      </vt:variant>
      <vt:variant>
        <vt:lpwstr/>
      </vt:variant>
      <vt:variant>
        <vt:i4>7012371</vt:i4>
      </vt:variant>
      <vt:variant>
        <vt:i4>18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1441847</vt:i4>
      </vt:variant>
      <vt:variant>
        <vt:i4>15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7602192</vt:i4>
      </vt:variant>
      <vt:variant>
        <vt:i4>12</vt:i4>
      </vt:variant>
      <vt:variant>
        <vt:i4>0</vt:i4>
      </vt:variant>
      <vt:variant>
        <vt:i4>5</vt:i4>
      </vt:variant>
      <vt:variant>
        <vt:lpwstr>http://www.bip.warmia.mazury.pl/powiat_ketrzynski/</vt:lpwstr>
      </vt:variant>
      <vt:variant>
        <vt:lpwstr/>
      </vt:variant>
      <vt:variant>
        <vt:i4>1441847</vt:i4>
      </vt:variant>
      <vt:variant>
        <vt:i4>9</vt:i4>
      </vt:variant>
      <vt:variant>
        <vt:i4>0</vt:i4>
      </vt:variant>
      <vt:variant>
        <vt:i4>5</vt:i4>
      </vt:variant>
      <vt:variant>
        <vt:lpwstr>mailto:Marta.Szymkiewicz@starostwo.ketrzyn.pl</vt:lpwstr>
      </vt:variant>
      <vt:variant>
        <vt:lpwstr/>
      </vt:variant>
      <vt:variant>
        <vt:i4>7012371</vt:i4>
      </vt:variant>
      <vt:variant>
        <vt:i4>6</vt:i4>
      </vt:variant>
      <vt:variant>
        <vt:i4>0</vt:i4>
      </vt:variant>
      <vt:variant>
        <vt:i4>5</vt:i4>
      </vt:variant>
      <vt:variant>
        <vt:lpwstr>mailto:cuw@starostwo.ketrzyn.pl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http://www.cuw.starostwo.ketrzyn.p1/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http://bip.starostwo.ketrzyn.pl/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Marta Szymkiewicz</dc:creator>
  <cp:keywords/>
  <cp:lastModifiedBy>Małgorzata</cp:lastModifiedBy>
  <cp:revision>31</cp:revision>
  <cp:lastPrinted>2020-12-29T11:22:00Z</cp:lastPrinted>
  <dcterms:created xsi:type="dcterms:W3CDTF">2021-03-23T13:23:00Z</dcterms:created>
  <dcterms:modified xsi:type="dcterms:W3CDTF">2024-09-04T11:26:00Z</dcterms:modified>
</cp:coreProperties>
</file>