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02000" w14:textId="738D17B7" w:rsidR="00E011F6" w:rsidRDefault="00E011F6" w:rsidP="008E41B9">
      <w:pPr>
        <w:pStyle w:val="Nagwek7"/>
        <w:keepNext w:val="0"/>
        <w:pageBreakBefore/>
        <w:tabs>
          <w:tab w:val="left" w:pos="708"/>
        </w:tabs>
        <w:spacing w:before="0" w:after="240" w:line="276" w:lineRule="auto"/>
        <w:jc w:val="right"/>
        <w:rPr>
          <w:rFonts w:ascii="Verdana" w:hAnsi="Verdana" w:cs="Verdana"/>
          <w:i w:val="0"/>
          <w:color w:val="000000" w:themeColor="text1"/>
        </w:rPr>
      </w:pPr>
      <w:r w:rsidRPr="005C50AF">
        <w:rPr>
          <w:rFonts w:ascii="Verdana" w:hAnsi="Verdana" w:cs="Verdana"/>
          <w:i w:val="0"/>
          <w:color w:val="000000" w:themeColor="text1"/>
        </w:rPr>
        <w:t>Załącznik nr 2 do SWZ</w:t>
      </w:r>
    </w:p>
    <w:p w14:paraId="06D3C584" w14:textId="054CFA26" w:rsidR="00283B02" w:rsidRPr="00283B02" w:rsidRDefault="00283B02" w:rsidP="00283B02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14:paraId="0A6A8CB1" w14:textId="6451F859" w:rsidR="00E011F6" w:rsidRPr="00541E82" w:rsidRDefault="00E011F6" w:rsidP="00E011F6">
      <w:pPr>
        <w:spacing w:after="120" w:line="276" w:lineRule="auto"/>
        <w:ind w:right="-2"/>
        <w:rPr>
          <w:rFonts w:ascii="Verdana" w:hAnsi="Verdana" w:cs="Times New Roman"/>
          <w:iCs/>
          <w:color w:val="000000" w:themeColor="text1"/>
        </w:rPr>
      </w:pPr>
      <w:r w:rsidRPr="005C50AF">
        <w:rPr>
          <w:rFonts w:ascii="Verdana" w:hAnsi="Verdana"/>
          <w:iCs/>
          <w:color w:val="000000" w:themeColor="text1"/>
        </w:rPr>
        <w:t xml:space="preserve">Nazwa </w:t>
      </w:r>
      <w:r w:rsidR="00AF5531">
        <w:rPr>
          <w:rFonts w:ascii="Verdana" w:hAnsi="Verdana"/>
          <w:iCs/>
          <w:color w:val="000000" w:themeColor="text1"/>
        </w:rPr>
        <w:t xml:space="preserve">i adres </w:t>
      </w:r>
      <w:r w:rsidR="00283B02">
        <w:rPr>
          <w:rFonts w:ascii="Verdana" w:hAnsi="Verdana"/>
          <w:iCs/>
          <w:color w:val="000000" w:themeColor="text1"/>
        </w:rPr>
        <w:t>firmy (wykonawcy)</w:t>
      </w:r>
    </w:p>
    <w:p w14:paraId="148AA03C" w14:textId="77777777" w:rsidR="00E011F6" w:rsidRPr="005C50AF" w:rsidRDefault="00E011F6" w:rsidP="00E011F6">
      <w:pPr>
        <w:spacing w:after="120" w:line="276" w:lineRule="auto"/>
        <w:ind w:right="-2"/>
        <w:rPr>
          <w:rFonts w:ascii="Verdana" w:hAnsi="Verdana"/>
          <w:iCs/>
          <w:color w:val="000000" w:themeColor="text1"/>
        </w:rPr>
      </w:pPr>
      <w:r w:rsidRPr="005C50AF">
        <w:rPr>
          <w:rFonts w:ascii="Verdana" w:hAnsi="Verdana"/>
          <w:iCs/>
          <w:color w:val="000000" w:themeColor="text1"/>
        </w:rPr>
        <w:t>Województwo: _______________________________</w:t>
      </w:r>
    </w:p>
    <w:p w14:paraId="2531DD43" w14:textId="77777777" w:rsidR="00E011F6" w:rsidRPr="005C50AF" w:rsidRDefault="00E011F6" w:rsidP="00E011F6">
      <w:pPr>
        <w:spacing w:after="120" w:line="276" w:lineRule="auto"/>
        <w:ind w:right="-2"/>
        <w:rPr>
          <w:rFonts w:ascii="Verdana" w:hAnsi="Verdana"/>
          <w:iCs/>
          <w:color w:val="000000" w:themeColor="text1"/>
        </w:rPr>
      </w:pPr>
      <w:r w:rsidRPr="005C50AF">
        <w:rPr>
          <w:rFonts w:ascii="Verdana" w:hAnsi="Verdana"/>
          <w:iCs/>
          <w:color w:val="000000" w:themeColor="text1"/>
        </w:rPr>
        <w:t>NIP: _______________________________________</w:t>
      </w:r>
    </w:p>
    <w:p w14:paraId="0502276A" w14:textId="77777777" w:rsidR="00E011F6" w:rsidRPr="005C50AF" w:rsidRDefault="00E011F6" w:rsidP="00E011F6">
      <w:pPr>
        <w:spacing w:after="120" w:line="276" w:lineRule="auto"/>
        <w:ind w:right="-2"/>
        <w:rPr>
          <w:rFonts w:ascii="Verdana" w:hAnsi="Verdana"/>
          <w:iCs/>
          <w:color w:val="000000" w:themeColor="text1"/>
        </w:rPr>
      </w:pPr>
      <w:r w:rsidRPr="005C50AF">
        <w:rPr>
          <w:rFonts w:ascii="Verdana" w:hAnsi="Verdana"/>
          <w:iCs/>
          <w:color w:val="000000" w:themeColor="text1"/>
        </w:rPr>
        <w:t>REGON: ____________________________________</w:t>
      </w:r>
    </w:p>
    <w:p w14:paraId="3EAEB957" w14:textId="77777777" w:rsidR="00E011F6" w:rsidRPr="005C50AF" w:rsidRDefault="00E011F6" w:rsidP="00E011F6">
      <w:pPr>
        <w:spacing w:after="120" w:line="276" w:lineRule="auto"/>
        <w:ind w:right="-2"/>
        <w:rPr>
          <w:rFonts w:ascii="Verdana" w:hAnsi="Verdana"/>
          <w:iCs/>
          <w:color w:val="000000" w:themeColor="text1"/>
        </w:rPr>
      </w:pPr>
      <w:r w:rsidRPr="005C50AF">
        <w:rPr>
          <w:rFonts w:ascii="Verdana" w:hAnsi="Verdana"/>
          <w:iCs/>
          <w:color w:val="000000" w:themeColor="text1"/>
        </w:rPr>
        <w:t>KRS: ______________________________________</w:t>
      </w:r>
    </w:p>
    <w:p w14:paraId="50092269" w14:textId="77777777" w:rsidR="00E011F6" w:rsidRPr="005C50AF" w:rsidRDefault="00E011F6" w:rsidP="00E011F6">
      <w:pPr>
        <w:spacing w:after="0" w:line="276" w:lineRule="auto"/>
        <w:rPr>
          <w:rFonts w:ascii="Verdana" w:hAnsi="Verdana"/>
          <w:color w:val="000000" w:themeColor="text1"/>
        </w:rPr>
      </w:pPr>
      <w:r w:rsidRPr="005C50AF">
        <w:rPr>
          <w:rFonts w:ascii="Verdana" w:hAnsi="Verdana"/>
          <w:color w:val="000000" w:themeColor="text1"/>
        </w:rPr>
        <w:t>___________________________________________</w:t>
      </w:r>
    </w:p>
    <w:p w14:paraId="0979EDE4" w14:textId="6FA0920C" w:rsidR="00E011F6" w:rsidRPr="005C50AF" w:rsidRDefault="00E011F6" w:rsidP="00E011F6">
      <w:pPr>
        <w:spacing w:after="240" w:line="276" w:lineRule="auto"/>
        <w:ind w:right="567"/>
        <w:rPr>
          <w:rFonts w:ascii="Verdana" w:hAnsi="Verdana"/>
          <w:color w:val="000000" w:themeColor="text1"/>
          <w:sz w:val="18"/>
          <w:szCs w:val="18"/>
        </w:rPr>
      </w:pPr>
      <w:r w:rsidRPr="005C50AF">
        <w:rPr>
          <w:rFonts w:ascii="Verdana" w:hAnsi="Verdana"/>
          <w:color w:val="000000" w:themeColor="text1"/>
          <w:sz w:val="18"/>
          <w:szCs w:val="18"/>
        </w:rPr>
        <w:t>n</w:t>
      </w:r>
      <w:r w:rsidR="008E41B9">
        <w:rPr>
          <w:rFonts w:ascii="Verdana" w:hAnsi="Verdana"/>
          <w:color w:val="000000" w:themeColor="text1"/>
          <w:sz w:val="18"/>
          <w:szCs w:val="18"/>
        </w:rPr>
        <w:t>umer telefonu wykonawcy</w:t>
      </w:r>
      <w:r w:rsidR="00283B02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5C50AF">
        <w:rPr>
          <w:rFonts w:ascii="Verdana" w:hAnsi="Verdana"/>
          <w:color w:val="000000" w:themeColor="text1"/>
          <w:sz w:val="18"/>
          <w:szCs w:val="18"/>
        </w:rPr>
        <w:t>wraz z numerem kierunkowym</w:t>
      </w:r>
    </w:p>
    <w:p w14:paraId="25A7EBD7" w14:textId="77777777" w:rsidR="00E011F6" w:rsidRPr="005C50AF" w:rsidRDefault="00E011F6" w:rsidP="00E011F6">
      <w:pPr>
        <w:spacing w:after="0" w:line="276" w:lineRule="auto"/>
        <w:rPr>
          <w:rFonts w:ascii="Verdana" w:hAnsi="Verdana"/>
          <w:color w:val="000000" w:themeColor="text1"/>
        </w:rPr>
      </w:pPr>
      <w:r w:rsidRPr="005C50AF">
        <w:rPr>
          <w:rFonts w:ascii="Verdana" w:hAnsi="Verdana"/>
          <w:color w:val="000000" w:themeColor="text1"/>
        </w:rPr>
        <w:t>__________________________________________</w:t>
      </w:r>
    </w:p>
    <w:p w14:paraId="360F70CC" w14:textId="77777777" w:rsidR="00E011F6" w:rsidRPr="005C50AF" w:rsidRDefault="00E011F6" w:rsidP="00E011F6">
      <w:pPr>
        <w:pStyle w:val="Stopka"/>
        <w:spacing w:after="120" w:line="276" w:lineRule="auto"/>
        <w:ind w:right="-2"/>
        <w:rPr>
          <w:rFonts w:ascii="Verdana" w:hAnsi="Verdana"/>
          <w:color w:val="000000" w:themeColor="text1"/>
          <w:sz w:val="18"/>
          <w:szCs w:val="18"/>
        </w:rPr>
      </w:pPr>
      <w:r w:rsidRPr="005C50AF">
        <w:rPr>
          <w:rFonts w:ascii="Verdana" w:hAnsi="Verdana"/>
          <w:color w:val="000000" w:themeColor="text1"/>
          <w:sz w:val="18"/>
          <w:szCs w:val="18"/>
        </w:rPr>
        <w:t>adres e-mail wykonawcy</w:t>
      </w:r>
    </w:p>
    <w:p w14:paraId="096705D9" w14:textId="77777777" w:rsidR="00E011F6" w:rsidRPr="005C50AF" w:rsidRDefault="00E011F6" w:rsidP="00283B02">
      <w:pPr>
        <w:pStyle w:val="Nagwek5"/>
        <w:tabs>
          <w:tab w:val="left" w:pos="7836"/>
        </w:tabs>
        <w:spacing w:before="0" w:line="276" w:lineRule="auto"/>
        <w:ind w:left="3402"/>
        <w:rPr>
          <w:rFonts w:ascii="Verdana" w:hAnsi="Verdana" w:cs="Verdana"/>
          <w:b/>
          <w:iCs/>
          <w:color w:val="000000" w:themeColor="text1"/>
        </w:rPr>
      </w:pPr>
      <w:r w:rsidRPr="005C50AF">
        <w:rPr>
          <w:rFonts w:ascii="Verdana" w:hAnsi="Verdana" w:cs="Verdana"/>
          <w:b/>
          <w:bCs/>
          <w:iCs/>
          <w:color w:val="000000" w:themeColor="text1"/>
        </w:rPr>
        <w:t>Urząd Miasta Częstochowy</w:t>
      </w:r>
      <w:r w:rsidRPr="005C50AF">
        <w:rPr>
          <w:rFonts w:ascii="Verdana" w:hAnsi="Verdana" w:cs="Verdana"/>
          <w:b/>
          <w:bCs/>
          <w:iCs/>
          <w:color w:val="000000" w:themeColor="text1"/>
        </w:rPr>
        <w:tab/>
      </w:r>
    </w:p>
    <w:p w14:paraId="5058111A" w14:textId="0192133C" w:rsidR="00E011F6" w:rsidRPr="005C50AF" w:rsidRDefault="00E011F6" w:rsidP="00283B02">
      <w:pPr>
        <w:spacing w:after="240" w:line="276" w:lineRule="auto"/>
        <w:ind w:left="3402"/>
        <w:rPr>
          <w:rFonts w:ascii="Verdana" w:hAnsi="Verdana" w:cs="Verdana"/>
          <w:b/>
          <w:iCs/>
          <w:color w:val="000000" w:themeColor="text1"/>
        </w:rPr>
      </w:pPr>
      <w:r w:rsidRPr="005C50AF">
        <w:rPr>
          <w:rFonts w:ascii="Verdana" w:hAnsi="Verdana" w:cs="Verdana"/>
          <w:b/>
          <w:iCs/>
          <w:color w:val="000000" w:themeColor="text1"/>
        </w:rPr>
        <w:t xml:space="preserve">Wydział Inwestycji i Zamówień </w:t>
      </w:r>
      <w:r w:rsidR="00283B02">
        <w:rPr>
          <w:rFonts w:ascii="Verdana" w:hAnsi="Verdana" w:cs="Verdana"/>
          <w:b/>
          <w:iCs/>
          <w:color w:val="000000" w:themeColor="text1"/>
        </w:rPr>
        <w:t>P</w:t>
      </w:r>
      <w:r w:rsidRPr="005C50AF">
        <w:rPr>
          <w:rFonts w:ascii="Verdana" w:hAnsi="Verdana" w:cs="Verdana"/>
          <w:b/>
          <w:iCs/>
          <w:color w:val="000000" w:themeColor="text1"/>
        </w:rPr>
        <w:t>ublicznych</w:t>
      </w:r>
    </w:p>
    <w:p w14:paraId="5D94DFEB" w14:textId="77777777" w:rsidR="00E011F6" w:rsidRPr="005C50AF" w:rsidRDefault="00E011F6" w:rsidP="00E011F6">
      <w:pPr>
        <w:spacing w:after="240" w:line="276" w:lineRule="auto"/>
        <w:ind w:left="2268"/>
        <w:rPr>
          <w:rFonts w:ascii="Verdana" w:hAnsi="Verdana"/>
          <w:b/>
          <w:color w:val="000000" w:themeColor="text1"/>
        </w:rPr>
      </w:pPr>
      <w:r w:rsidRPr="005C50AF">
        <w:rPr>
          <w:rFonts w:ascii="Verdana" w:hAnsi="Verdana"/>
          <w:b/>
          <w:color w:val="000000" w:themeColor="text1"/>
        </w:rPr>
        <w:t>F O R M U L A R Z   O F E R T O W Y</w:t>
      </w:r>
    </w:p>
    <w:p w14:paraId="335F3388" w14:textId="581A5DFE" w:rsidR="00E011F6" w:rsidRPr="005C50AF" w:rsidRDefault="00E011F6" w:rsidP="00CD3155">
      <w:pPr>
        <w:tabs>
          <w:tab w:val="left" w:pos="7560"/>
        </w:tabs>
        <w:spacing w:line="276" w:lineRule="auto"/>
        <w:rPr>
          <w:rFonts w:ascii="Verdana" w:eastAsia="Times New Roman" w:hAnsi="Verdana" w:cs="Times New Roman"/>
          <w:b/>
          <w:bCs/>
          <w:i/>
          <w:iCs/>
          <w:color w:val="000000" w:themeColor="text1"/>
          <w:lang w:eastAsia="pl-PL"/>
        </w:rPr>
      </w:pPr>
      <w:r w:rsidRPr="005C50AF">
        <w:rPr>
          <w:rFonts w:ascii="Verdana" w:eastAsia="Times New Roman" w:hAnsi="Verdana" w:cs="Times New Roman"/>
          <w:color w:val="000000" w:themeColor="text1"/>
          <w:lang w:eastAsia="pl-PL"/>
        </w:rPr>
        <w:t xml:space="preserve">Nawiązując do ogłoszenia o postępowaniu </w:t>
      </w:r>
      <w:r w:rsidRPr="00CD3155">
        <w:rPr>
          <w:rFonts w:ascii="Verdana" w:eastAsia="Times New Roman" w:hAnsi="Verdana" w:cs="Times New Roman"/>
          <w:color w:val="000000" w:themeColor="text1"/>
          <w:lang w:eastAsia="pl-PL"/>
        </w:rPr>
        <w:t xml:space="preserve">prowadzonym w trybie podstawowym </w:t>
      </w:r>
      <w:r w:rsidR="004B39D0" w:rsidRPr="00CD3155">
        <w:rPr>
          <w:rFonts w:ascii="Verdana" w:hAnsi="Verdana"/>
        </w:rPr>
        <w:t xml:space="preserve">bez przeprowadzenia negocjacji treści złożonych ofert na </w:t>
      </w:r>
      <w:r w:rsidR="00CD3155" w:rsidRPr="00CD3155">
        <w:rPr>
          <w:rFonts w:ascii="Verdana" w:hAnsi="Verdana"/>
        </w:rPr>
        <w:t>o</w:t>
      </w:r>
      <w:r w:rsidR="00CD3155" w:rsidRPr="00CD3155">
        <w:rPr>
          <w:rFonts w:ascii="Verdana" w:hAnsi="Verdana" w:cs="Arial"/>
          <w:bCs/>
          <w:lang w:eastAsia="pl-PL"/>
        </w:rPr>
        <w:t>pracowanie dokumentacji projektowo kosztorysowej dla kompleksowego remontu wraz z</w:t>
      </w:r>
      <w:r w:rsidR="00CD3155">
        <w:rPr>
          <w:rFonts w:ascii="Verdana" w:hAnsi="Verdana" w:cs="Arial"/>
          <w:bCs/>
          <w:lang w:eastAsia="pl-PL"/>
        </w:rPr>
        <w:t> </w:t>
      </w:r>
      <w:r w:rsidR="00CD3155" w:rsidRPr="00CD3155">
        <w:rPr>
          <w:rFonts w:ascii="Verdana" w:eastAsia="Lucida Sans Unicode" w:hAnsi="Verdana" w:cs="Arial"/>
          <w:bCs/>
          <w:color w:val="000000"/>
        </w:rPr>
        <w:t>przebudową budynku Teatru im. Adama Mickiewicza  w Częstochowie przy ul.</w:t>
      </w:r>
      <w:r w:rsidR="00CD3155">
        <w:rPr>
          <w:rFonts w:ascii="Verdana" w:eastAsia="Lucida Sans Unicode" w:hAnsi="Verdana" w:cs="Arial"/>
          <w:bCs/>
          <w:color w:val="000000"/>
        </w:rPr>
        <w:t> </w:t>
      </w:r>
      <w:r w:rsidR="00CD3155" w:rsidRPr="00CD3155">
        <w:rPr>
          <w:rFonts w:ascii="Verdana" w:eastAsia="Lucida Sans Unicode" w:hAnsi="Verdana" w:cs="Arial"/>
          <w:bCs/>
          <w:color w:val="000000"/>
        </w:rPr>
        <w:t>Jana Kilińskiego 15</w:t>
      </w:r>
      <w:r w:rsidR="00CD3155">
        <w:rPr>
          <w:rFonts w:ascii="Verdana" w:eastAsia="Lucida Sans Unicode" w:hAnsi="Verdana" w:cs="Arial"/>
          <w:bCs/>
          <w:color w:val="000000"/>
        </w:rPr>
        <w:t xml:space="preserve">, </w:t>
      </w:r>
      <w:r w:rsidRPr="00CD3155">
        <w:rPr>
          <w:rFonts w:ascii="Verdana" w:eastAsia="Times New Roman" w:hAnsi="Verdana" w:cs="Times New Roman"/>
          <w:b/>
          <w:bCs/>
          <w:color w:val="000000" w:themeColor="text1"/>
          <w:lang w:eastAsia="pl-PL"/>
        </w:rPr>
        <w:t xml:space="preserve">składamy ofertę sporządzoną w formie elektronicznej* </w:t>
      </w:r>
      <w:r w:rsidRPr="00CD3155">
        <w:rPr>
          <w:rFonts w:ascii="Verdana" w:eastAsia="Times New Roman" w:hAnsi="Verdana" w:cs="Times New Roman"/>
          <w:bCs/>
          <w:color w:val="000000" w:themeColor="text1"/>
          <w:lang w:eastAsia="pl-PL"/>
        </w:rPr>
        <w:t>(oferta opatrzona kwalifikowanym podpisem elektronicznym)</w:t>
      </w:r>
      <w:r w:rsidRPr="00CD3155">
        <w:rPr>
          <w:rFonts w:ascii="Verdana" w:eastAsia="Times New Roman" w:hAnsi="Verdana" w:cs="Times New Roman"/>
          <w:b/>
          <w:bCs/>
          <w:color w:val="000000" w:themeColor="text1"/>
          <w:lang w:eastAsia="pl-PL"/>
        </w:rPr>
        <w:t xml:space="preserve"> lub w postaci elektronicznej*</w:t>
      </w:r>
      <w:r w:rsidR="00283B02" w:rsidRPr="00CD3155">
        <w:rPr>
          <w:rFonts w:ascii="Verdana" w:eastAsia="Times New Roman" w:hAnsi="Verdana" w:cs="Times New Roman"/>
          <w:b/>
          <w:bCs/>
          <w:color w:val="000000" w:themeColor="text1"/>
          <w:lang w:eastAsia="pl-PL"/>
        </w:rPr>
        <w:br/>
      </w:r>
      <w:r w:rsidRPr="005C50AF">
        <w:rPr>
          <w:rFonts w:ascii="Verdana" w:eastAsia="Times New Roman" w:hAnsi="Verdana" w:cs="Times New Roman"/>
          <w:b/>
          <w:bCs/>
          <w:color w:val="000000" w:themeColor="text1"/>
          <w:lang w:eastAsia="pl-PL"/>
        </w:rPr>
        <w:t xml:space="preserve"> </w:t>
      </w:r>
      <w:r w:rsidRPr="005C50AF">
        <w:rPr>
          <w:rFonts w:ascii="Verdana" w:eastAsia="Times New Roman" w:hAnsi="Verdana" w:cs="Times New Roman"/>
          <w:bCs/>
          <w:color w:val="000000" w:themeColor="text1"/>
          <w:lang w:eastAsia="pl-PL"/>
        </w:rPr>
        <w:t xml:space="preserve">(oferta opatrzona podpisem zaufanym lub podpisem osobistym) </w:t>
      </w:r>
      <w:r w:rsidRPr="005C50AF">
        <w:rPr>
          <w:rFonts w:ascii="Verdana" w:eastAsia="Times New Roman" w:hAnsi="Verdana" w:cs="Times New Roman"/>
          <w:b/>
          <w:bCs/>
          <w:color w:val="000000" w:themeColor="text1"/>
          <w:lang w:eastAsia="pl-PL"/>
        </w:rPr>
        <w:t>zgodnie z</w:t>
      </w:r>
      <w:r w:rsidR="00515675">
        <w:rPr>
          <w:rFonts w:ascii="Verdana" w:eastAsia="Times New Roman" w:hAnsi="Verdana" w:cs="Times New Roman"/>
          <w:b/>
          <w:bCs/>
          <w:color w:val="000000" w:themeColor="text1"/>
          <w:lang w:eastAsia="pl-PL"/>
        </w:rPr>
        <w:t> </w:t>
      </w:r>
      <w:r w:rsidRPr="005C50AF">
        <w:rPr>
          <w:rFonts w:ascii="Verdana" w:eastAsia="Times New Roman" w:hAnsi="Verdana" w:cs="Times New Roman"/>
          <w:b/>
          <w:bCs/>
          <w:color w:val="000000" w:themeColor="text1"/>
          <w:lang w:eastAsia="pl-PL"/>
        </w:rPr>
        <w:t xml:space="preserve">poniższymi warunkami i oświadczeniami: </w:t>
      </w:r>
    </w:p>
    <w:p w14:paraId="6648B73B" w14:textId="77777777" w:rsidR="00E011F6" w:rsidRPr="00541E82" w:rsidRDefault="00E011F6" w:rsidP="00E011F6">
      <w:pPr>
        <w:spacing w:after="0" w:line="276" w:lineRule="auto"/>
        <w:rPr>
          <w:rFonts w:ascii="Verdana" w:eastAsia="Times New Roman" w:hAnsi="Verdana" w:cs="Times New Roman"/>
          <w:bCs/>
          <w:iCs/>
          <w:color w:val="000000" w:themeColor="text1"/>
          <w:lang w:eastAsia="pl-PL"/>
        </w:rPr>
      </w:pPr>
      <w:r w:rsidRPr="00541E82">
        <w:rPr>
          <w:rFonts w:ascii="Verdana" w:eastAsia="Times New Roman" w:hAnsi="Verdana" w:cs="Times New Roman"/>
          <w:bCs/>
          <w:color w:val="000000" w:themeColor="text1"/>
          <w:lang w:eastAsia="pl-PL"/>
        </w:rPr>
        <w:t xml:space="preserve">* </w:t>
      </w:r>
      <w:r w:rsidRPr="00541E82">
        <w:rPr>
          <w:rFonts w:ascii="Verdana" w:eastAsia="Times New Roman" w:hAnsi="Verdana" w:cs="Times New Roman"/>
          <w:bCs/>
          <w:iCs/>
          <w:color w:val="000000" w:themeColor="text1"/>
          <w:lang w:eastAsia="pl-PL"/>
        </w:rPr>
        <w:t>niepotrzebne skreślić</w:t>
      </w:r>
    </w:p>
    <w:p w14:paraId="0EAA2F93" w14:textId="4277B1EE" w:rsidR="00E011F6" w:rsidRPr="00AF5531" w:rsidRDefault="00E011F6" w:rsidP="004B39D0">
      <w:pPr>
        <w:spacing w:before="240" w:after="113" w:line="276" w:lineRule="auto"/>
        <w:ind w:left="284" w:hanging="284"/>
        <w:rPr>
          <w:rFonts w:ascii="Verdana" w:hAnsi="Verdana" w:cs="Arial"/>
          <w:bCs/>
        </w:rPr>
      </w:pPr>
      <w:r w:rsidRPr="005C50AF">
        <w:rPr>
          <w:rFonts w:ascii="Verdana" w:hAnsi="Verdana" w:cs="Arial"/>
          <w:iCs/>
        </w:rPr>
        <w:t>1.</w:t>
      </w:r>
      <w:r w:rsidR="004B39D0">
        <w:rPr>
          <w:rFonts w:ascii="Verdana" w:hAnsi="Verdana" w:cs="Arial"/>
          <w:iCs/>
        </w:rPr>
        <w:t xml:space="preserve"> </w:t>
      </w:r>
      <w:r w:rsidRPr="005C50AF">
        <w:rPr>
          <w:rFonts w:ascii="Verdana" w:hAnsi="Verdana" w:cs="Arial"/>
          <w:iCs/>
        </w:rPr>
        <w:t>O</w:t>
      </w:r>
      <w:r w:rsidRPr="005C50AF">
        <w:rPr>
          <w:rFonts w:ascii="Verdana" w:hAnsi="Verdana" w:cs="Arial"/>
          <w:bCs/>
        </w:rPr>
        <w:t xml:space="preserve">ferujemy </w:t>
      </w:r>
      <w:r w:rsidRPr="00AF5531">
        <w:rPr>
          <w:rFonts w:ascii="Verdana" w:hAnsi="Verdana" w:cs="Arial"/>
          <w:bCs/>
        </w:rPr>
        <w:t>wykonanie przedmiotu zamówienia na następujących zasadach:</w:t>
      </w:r>
    </w:p>
    <w:p w14:paraId="31EFC56A" w14:textId="7FC195F4" w:rsidR="00E011F6" w:rsidRPr="005C50AF" w:rsidRDefault="00E011F6" w:rsidP="003E3DBB">
      <w:pPr>
        <w:tabs>
          <w:tab w:val="left" w:pos="284"/>
          <w:tab w:val="left" w:pos="1560"/>
          <w:tab w:val="left" w:pos="1800"/>
        </w:tabs>
        <w:spacing w:line="276" w:lineRule="auto"/>
        <w:ind w:left="284"/>
        <w:rPr>
          <w:rFonts w:ascii="Verdana" w:hAnsi="Verdana" w:cs="Verdana"/>
          <w:bCs/>
        </w:rPr>
      </w:pPr>
      <w:r w:rsidRPr="005C50AF">
        <w:rPr>
          <w:rFonts w:ascii="Verdana" w:hAnsi="Verdana" w:cs="Verdana"/>
          <w:b/>
        </w:rPr>
        <w:t xml:space="preserve">Ryczałtowa wartość całego zakresu </w:t>
      </w:r>
      <w:r w:rsidRPr="00E40982">
        <w:rPr>
          <w:rFonts w:ascii="Verdana" w:hAnsi="Verdana" w:cs="Verdana"/>
          <w:b/>
        </w:rPr>
        <w:t xml:space="preserve">zamówienia </w:t>
      </w:r>
      <w:r w:rsidRPr="005C50AF">
        <w:rPr>
          <w:rFonts w:ascii="Verdana" w:hAnsi="Verdana" w:cs="Verdana"/>
          <w:bCs/>
        </w:rPr>
        <w:t>wynosi:</w:t>
      </w:r>
      <w:r w:rsidR="00283B02">
        <w:rPr>
          <w:rFonts w:ascii="Verdana" w:hAnsi="Verdana" w:cs="Verdana"/>
          <w:bCs/>
        </w:rPr>
        <w:br/>
      </w:r>
    </w:p>
    <w:p w14:paraId="56753106" w14:textId="770EE5F6" w:rsidR="00E011F6" w:rsidRPr="00176807" w:rsidRDefault="00E011F6" w:rsidP="003E3DBB">
      <w:pPr>
        <w:pStyle w:val="Tekstpodstawowywcity"/>
        <w:tabs>
          <w:tab w:val="left" w:pos="284"/>
          <w:tab w:val="left" w:pos="709"/>
          <w:tab w:val="left" w:pos="6237"/>
          <w:tab w:val="left" w:pos="6804"/>
        </w:tabs>
        <w:spacing w:line="276" w:lineRule="auto"/>
        <w:ind w:left="284"/>
        <w:rPr>
          <w:rFonts w:ascii="Verdana" w:hAnsi="Verdana"/>
        </w:rPr>
      </w:pPr>
      <w:r w:rsidRPr="00176807">
        <w:rPr>
          <w:rFonts w:ascii="Verdana" w:hAnsi="Verdana"/>
          <w:b/>
        </w:rPr>
        <w:t>cena netto</w:t>
      </w:r>
      <w:r w:rsidRPr="00176807">
        <w:rPr>
          <w:rFonts w:ascii="Verdana" w:hAnsi="Verdana"/>
        </w:rPr>
        <w:t xml:space="preserve"> w wysokości</w:t>
      </w:r>
      <w:r w:rsidRPr="00176807">
        <w:rPr>
          <w:rFonts w:ascii="Verdana" w:hAnsi="Verdana"/>
          <w:bCs/>
        </w:rPr>
        <w:t>: _____________________</w:t>
      </w:r>
      <w:r w:rsidR="00541E82">
        <w:rPr>
          <w:rFonts w:ascii="Verdana" w:hAnsi="Verdana"/>
          <w:bCs/>
        </w:rPr>
        <w:t>_________</w:t>
      </w:r>
      <w:r w:rsidRPr="00176807">
        <w:rPr>
          <w:rFonts w:ascii="Verdana" w:hAnsi="Verdana"/>
          <w:bCs/>
        </w:rPr>
        <w:t xml:space="preserve">______ </w:t>
      </w:r>
      <w:r w:rsidRPr="00176807">
        <w:rPr>
          <w:rFonts w:ascii="Verdana" w:hAnsi="Verdana"/>
        </w:rPr>
        <w:t>zł</w:t>
      </w:r>
      <w:r w:rsidR="00283B02">
        <w:rPr>
          <w:rFonts w:ascii="Verdana" w:hAnsi="Verdana"/>
        </w:rPr>
        <w:br/>
      </w:r>
    </w:p>
    <w:p w14:paraId="68E691E3" w14:textId="11991504" w:rsidR="00E011F6" w:rsidRPr="00176807" w:rsidRDefault="00E011F6" w:rsidP="003E3DBB">
      <w:pPr>
        <w:tabs>
          <w:tab w:val="left" w:pos="284"/>
          <w:tab w:val="left" w:pos="709"/>
          <w:tab w:val="left" w:pos="5387"/>
          <w:tab w:val="left" w:pos="6237"/>
          <w:tab w:val="left" w:pos="6804"/>
        </w:tabs>
        <w:spacing w:line="276" w:lineRule="auto"/>
        <w:ind w:left="284"/>
        <w:rPr>
          <w:rFonts w:ascii="Verdana" w:hAnsi="Verdana"/>
        </w:rPr>
      </w:pPr>
      <w:r w:rsidRPr="00176807">
        <w:rPr>
          <w:rFonts w:ascii="Verdana" w:hAnsi="Verdana"/>
        </w:rPr>
        <w:t>słownie złotych: _____________________________________________</w:t>
      </w:r>
      <w:r w:rsidR="00283B02">
        <w:rPr>
          <w:rFonts w:ascii="Verdana" w:hAnsi="Verdana"/>
        </w:rPr>
        <w:br/>
      </w:r>
    </w:p>
    <w:p w14:paraId="7077A214" w14:textId="4939E833" w:rsidR="00E011F6" w:rsidRPr="00176807" w:rsidRDefault="00E011F6" w:rsidP="003E3DBB">
      <w:pPr>
        <w:tabs>
          <w:tab w:val="left" w:pos="284"/>
          <w:tab w:val="left" w:pos="709"/>
          <w:tab w:val="left" w:pos="6237"/>
          <w:tab w:val="left" w:pos="6804"/>
        </w:tabs>
        <w:spacing w:line="276" w:lineRule="auto"/>
        <w:ind w:left="284"/>
        <w:rPr>
          <w:rFonts w:ascii="Verdana" w:hAnsi="Verdana"/>
        </w:rPr>
      </w:pPr>
      <w:r w:rsidRPr="00176807">
        <w:rPr>
          <w:rFonts w:ascii="Verdana" w:hAnsi="Verdana"/>
          <w:b/>
        </w:rPr>
        <w:t>podatek VAT</w:t>
      </w:r>
      <w:r w:rsidRPr="00176807">
        <w:rPr>
          <w:rFonts w:ascii="Verdana" w:hAnsi="Verdana"/>
        </w:rPr>
        <w:t xml:space="preserve"> w wysokości </w:t>
      </w:r>
      <w:r w:rsidRPr="00176807">
        <w:rPr>
          <w:rFonts w:ascii="Verdana" w:hAnsi="Verdana"/>
          <w:b/>
          <w:bCs/>
        </w:rPr>
        <w:t>23%</w:t>
      </w:r>
      <w:r w:rsidRPr="00176807">
        <w:rPr>
          <w:rFonts w:ascii="Verdana" w:hAnsi="Verdana"/>
        </w:rPr>
        <w:t>: ____________________</w:t>
      </w:r>
      <w:r w:rsidR="00541E82">
        <w:rPr>
          <w:rFonts w:ascii="Verdana" w:hAnsi="Verdana"/>
        </w:rPr>
        <w:t>_______</w:t>
      </w:r>
      <w:r w:rsidRPr="00176807">
        <w:rPr>
          <w:rFonts w:ascii="Verdana" w:hAnsi="Verdana"/>
        </w:rPr>
        <w:t>__ zł</w:t>
      </w:r>
      <w:r w:rsidR="00283B02">
        <w:rPr>
          <w:rFonts w:ascii="Verdana" w:hAnsi="Verdana"/>
        </w:rPr>
        <w:br/>
      </w:r>
    </w:p>
    <w:p w14:paraId="3891D9B2" w14:textId="38C7FDAA" w:rsidR="00E011F6" w:rsidRPr="00176807" w:rsidRDefault="00E011F6" w:rsidP="003E3DBB">
      <w:pPr>
        <w:tabs>
          <w:tab w:val="left" w:pos="284"/>
          <w:tab w:val="left" w:pos="709"/>
          <w:tab w:val="left" w:pos="5387"/>
          <w:tab w:val="left" w:pos="6237"/>
          <w:tab w:val="left" w:pos="6804"/>
        </w:tabs>
        <w:spacing w:line="276" w:lineRule="auto"/>
        <w:ind w:left="284"/>
        <w:rPr>
          <w:rFonts w:ascii="Verdana" w:hAnsi="Verdana"/>
        </w:rPr>
      </w:pPr>
      <w:r w:rsidRPr="00176807">
        <w:rPr>
          <w:rFonts w:ascii="Verdana" w:hAnsi="Verdana"/>
        </w:rPr>
        <w:t>słownie złotych: _____________________________________________</w:t>
      </w:r>
      <w:r w:rsidR="003E3DBB">
        <w:rPr>
          <w:rFonts w:ascii="Verdana" w:hAnsi="Verdana"/>
        </w:rPr>
        <w:br/>
      </w:r>
    </w:p>
    <w:p w14:paraId="4E594207" w14:textId="6B5B39F9" w:rsidR="00E011F6" w:rsidRPr="00176807" w:rsidRDefault="00E011F6" w:rsidP="003E3DBB">
      <w:pPr>
        <w:tabs>
          <w:tab w:val="left" w:pos="284"/>
          <w:tab w:val="left" w:pos="709"/>
          <w:tab w:val="left" w:pos="5084"/>
          <w:tab w:val="left" w:pos="6237"/>
          <w:tab w:val="left" w:pos="6804"/>
          <w:tab w:val="left" w:pos="8412"/>
          <w:tab w:val="left" w:pos="13079"/>
          <w:tab w:val="left" w:pos="13504"/>
        </w:tabs>
        <w:spacing w:line="276" w:lineRule="auto"/>
        <w:ind w:left="284"/>
        <w:rPr>
          <w:rFonts w:ascii="Verdana" w:hAnsi="Verdana"/>
        </w:rPr>
      </w:pPr>
      <w:r w:rsidRPr="00176807">
        <w:rPr>
          <w:rFonts w:ascii="Verdana" w:hAnsi="Verdana"/>
          <w:b/>
        </w:rPr>
        <w:lastRenderedPageBreak/>
        <w:t xml:space="preserve">cena brutto </w:t>
      </w:r>
      <w:r w:rsidRPr="00176807">
        <w:rPr>
          <w:rFonts w:ascii="Verdana" w:hAnsi="Verdana"/>
        </w:rPr>
        <w:t>(wraz z podatkiem VAT) w wysokości</w:t>
      </w:r>
      <w:r w:rsidRPr="00176807">
        <w:rPr>
          <w:rFonts w:ascii="Verdana" w:hAnsi="Verdana"/>
          <w:bCs/>
        </w:rPr>
        <w:t>:</w:t>
      </w:r>
      <w:r w:rsidRPr="00176807">
        <w:rPr>
          <w:rFonts w:ascii="Verdana" w:hAnsi="Verdana"/>
          <w:b/>
        </w:rPr>
        <w:t xml:space="preserve"> </w:t>
      </w:r>
      <w:r w:rsidRPr="00541E82">
        <w:rPr>
          <w:rFonts w:ascii="Verdana" w:hAnsi="Verdana"/>
        </w:rPr>
        <w:t>___</w:t>
      </w:r>
      <w:r w:rsidR="00541E82">
        <w:rPr>
          <w:rFonts w:ascii="Verdana" w:hAnsi="Verdana"/>
        </w:rPr>
        <w:t>_________</w:t>
      </w:r>
      <w:r w:rsidRPr="00541E82">
        <w:rPr>
          <w:rFonts w:ascii="Verdana" w:hAnsi="Verdana"/>
        </w:rPr>
        <w:t xml:space="preserve">___ </w:t>
      </w:r>
      <w:r w:rsidRPr="00176807">
        <w:rPr>
          <w:rFonts w:ascii="Verdana" w:hAnsi="Verdana"/>
        </w:rPr>
        <w:t>zł</w:t>
      </w:r>
      <w:r w:rsidR="00283B02">
        <w:rPr>
          <w:rFonts w:ascii="Verdana" w:hAnsi="Verdana"/>
        </w:rPr>
        <w:br/>
      </w:r>
    </w:p>
    <w:p w14:paraId="287E5360" w14:textId="25CBEFC8" w:rsidR="00AF5531" w:rsidRPr="00282BA3" w:rsidRDefault="00E011F6" w:rsidP="003E3DBB">
      <w:pPr>
        <w:tabs>
          <w:tab w:val="left" w:pos="284"/>
          <w:tab w:val="left" w:pos="709"/>
          <w:tab w:val="left" w:pos="5387"/>
          <w:tab w:val="left" w:pos="6237"/>
          <w:tab w:val="left" w:pos="6804"/>
        </w:tabs>
        <w:spacing w:line="276" w:lineRule="auto"/>
        <w:ind w:left="284"/>
        <w:rPr>
          <w:rFonts w:ascii="Verdana" w:hAnsi="Verdana"/>
        </w:rPr>
      </w:pPr>
      <w:r w:rsidRPr="00176807">
        <w:rPr>
          <w:rFonts w:ascii="Verdana" w:hAnsi="Verdana"/>
        </w:rPr>
        <w:t>słownie złotych: _____________</w:t>
      </w:r>
      <w:r w:rsidR="00282BA3">
        <w:rPr>
          <w:rFonts w:ascii="Verdana" w:hAnsi="Verdana"/>
        </w:rPr>
        <w:t>______________________________</w:t>
      </w:r>
      <w:r w:rsidR="00AF5531">
        <w:rPr>
          <w:rFonts w:ascii="Verdana" w:eastAsia="TimesNewRomanPSMT" w:hAnsi="Verdana" w:cs="TimesNewRomanPSMT"/>
          <w:b/>
        </w:rPr>
        <w:tab/>
      </w:r>
    </w:p>
    <w:p w14:paraId="58253EFA" w14:textId="7C515339" w:rsidR="00B8782F" w:rsidRPr="00176807" w:rsidRDefault="00B8782F" w:rsidP="00B8782F">
      <w:pPr>
        <w:pStyle w:val="awciety"/>
        <w:spacing w:before="240" w:after="120" w:line="276" w:lineRule="auto"/>
        <w:ind w:left="284" w:hanging="284"/>
        <w:jc w:val="left"/>
        <w:rPr>
          <w:rFonts w:ascii="Verdana" w:hAnsi="Verdana" w:cs="Arial"/>
          <w:color w:val="auto"/>
          <w:sz w:val="22"/>
          <w:szCs w:val="22"/>
        </w:rPr>
      </w:pPr>
      <w:r>
        <w:rPr>
          <w:rFonts w:ascii="Verdana" w:hAnsi="Verdana" w:cs="Arial"/>
          <w:color w:val="auto"/>
          <w:sz w:val="22"/>
          <w:szCs w:val="22"/>
        </w:rPr>
        <w:t>2.</w:t>
      </w:r>
      <w:r w:rsidRPr="00EC64B6">
        <w:rPr>
          <w:rFonts w:ascii="Verdana" w:hAnsi="Verdana" w:cs="Arial"/>
          <w:b/>
          <w:color w:val="auto"/>
          <w:sz w:val="22"/>
          <w:szCs w:val="22"/>
        </w:rPr>
        <w:t xml:space="preserve"> Termin wykonania zamówienia oraz warunki płatności – </w:t>
      </w:r>
      <w:r w:rsidRPr="00EC64B6">
        <w:rPr>
          <w:rFonts w:ascii="Verdana" w:hAnsi="Verdana" w:cs="Arial"/>
          <w:color w:val="auto"/>
          <w:sz w:val="22"/>
          <w:szCs w:val="22"/>
        </w:rPr>
        <w:t xml:space="preserve">zgodne </w:t>
      </w:r>
      <w:r w:rsidRPr="00176807">
        <w:rPr>
          <w:rFonts w:ascii="Verdana" w:hAnsi="Verdana" w:cs="Arial"/>
          <w:color w:val="auto"/>
          <w:sz w:val="22"/>
          <w:szCs w:val="22"/>
        </w:rPr>
        <w:t xml:space="preserve">z zapisami </w:t>
      </w:r>
      <w:r>
        <w:rPr>
          <w:rFonts w:ascii="Verdana" w:hAnsi="Verdana" w:cs="Arial"/>
          <w:color w:val="auto"/>
          <w:sz w:val="22"/>
          <w:szCs w:val="22"/>
        </w:rPr>
        <w:t>przedstawionymi w SWZ</w:t>
      </w:r>
      <w:r w:rsidRPr="00176807">
        <w:rPr>
          <w:rFonts w:ascii="Verdana" w:hAnsi="Verdana" w:cs="Arial"/>
          <w:color w:val="auto"/>
          <w:sz w:val="22"/>
          <w:szCs w:val="22"/>
        </w:rPr>
        <w:t xml:space="preserve">. </w:t>
      </w:r>
    </w:p>
    <w:p w14:paraId="27EDEE0A" w14:textId="77777777" w:rsidR="00B8782F" w:rsidRPr="00176807" w:rsidRDefault="00B8782F" w:rsidP="00B8782F">
      <w:pPr>
        <w:pStyle w:val="awciety"/>
        <w:spacing w:after="120" w:line="276" w:lineRule="auto"/>
        <w:ind w:left="284" w:firstLine="0"/>
        <w:jc w:val="left"/>
        <w:rPr>
          <w:rFonts w:ascii="Verdana" w:hAnsi="Verdana"/>
          <w:color w:val="auto"/>
          <w:sz w:val="22"/>
          <w:szCs w:val="22"/>
        </w:rPr>
      </w:pPr>
      <w:r w:rsidRPr="00176807">
        <w:rPr>
          <w:rFonts w:ascii="Verdana" w:hAnsi="Verdana"/>
          <w:color w:val="auto"/>
          <w:sz w:val="22"/>
          <w:szCs w:val="22"/>
        </w:rPr>
        <w:t xml:space="preserve">Zakres </w:t>
      </w:r>
      <w:r>
        <w:rPr>
          <w:rFonts w:ascii="Verdana" w:hAnsi="Verdana"/>
          <w:color w:val="auto"/>
          <w:sz w:val="22"/>
          <w:szCs w:val="22"/>
        </w:rPr>
        <w:t>usług</w:t>
      </w:r>
      <w:r w:rsidRPr="00176807">
        <w:rPr>
          <w:rFonts w:ascii="Verdana" w:hAnsi="Verdana"/>
          <w:color w:val="auto"/>
          <w:sz w:val="22"/>
          <w:szCs w:val="22"/>
        </w:rPr>
        <w:t xml:space="preserve"> przewidziany do wykonania jest zgodny z zakresem objętym SWZ.</w:t>
      </w:r>
    </w:p>
    <w:p w14:paraId="6DD1BAB7" w14:textId="60FBDB5C" w:rsidR="00B8782F" w:rsidRPr="0023125C" w:rsidRDefault="00B8782F" w:rsidP="00B8782F">
      <w:pPr>
        <w:pStyle w:val="awciety"/>
        <w:spacing w:line="276" w:lineRule="auto"/>
        <w:ind w:left="284" w:hanging="284"/>
        <w:jc w:val="left"/>
        <w:rPr>
          <w:rFonts w:ascii="Verdana" w:hAnsi="Verdana"/>
          <w:color w:val="auto"/>
          <w:sz w:val="22"/>
          <w:szCs w:val="22"/>
        </w:rPr>
      </w:pPr>
      <w:r w:rsidRPr="00AF5531">
        <w:rPr>
          <w:rFonts w:ascii="Verdana" w:hAnsi="Verdana"/>
          <w:sz w:val="22"/>
          <w:szCs w:val="22"/>
        </w:rPr>
        <w:t>3.</w:t>
      </w:r>
      <w:r>
        <w:rPr>
          <w:rFonts w:ascii="Verdana" w:hAnsi="Verdana"/>
          <w:b/>
          <w:sz w:val="22"/>
          <w:szCs w:val="22"/>
        </w:rPr>
        <w:t xml:space="preserve"> </w:t>
      </w:r>
      <w:r w:rsidRPr="00AF5EA6">
        <w:rPr>
          <w:rFonts w:ascii="Verdana" w:hAnsi="Verdana"/>
          <w:b/>
          <w:sz w:val="22"/>
          <w:szCs w:val="22"/>
        </w:rPr>
        <w:t xml:space="preserve">W załączeniu składamy oświadczenie wymagane art. 117 ust. 4 </w:t>
      </w:r>
      <w:proofErr w:type="spellStart"/>
      <w:r w:rsidRPr="00AF5EA6">
        <w:rPr>
          <w:rFonts w:ascii="Verdana" w:hAnsi="Verdana"/>
          <w:b/>
          <w:sz w:val="22"/>
          <w:szCs w:val="22"/>
        </w:rPr>
        <w:t>Pzp</w:t>
      </w:r>
      <w:proofErr w:type="spellEnd"/>
      <w:r>
        <w:rPr>
          <w:rFonts w:ascii="Verdana" w:hAnsi="Verdana"/>
          <w:sz w:val="22"/>
          <w:szCs w:val="22"/>
        </w:rPr>
        <w:t>,</w:t>
      </w:r>
      <w:r w:rsidR="00282BA3">
        <w:rPr>
          <w:rFonts w:ascii="Verdana" w:hAnsi="Verdana"/>
          <w:sz w:val="22"/>
          <w:szCs w:val="22"/>
        </w:rPr>
        <w:br/>
      </w:r>
      <w:r w:rsidRPr="0023125C">
        <w:rPr>
          <w:rFonts w:ascii="Verdana" w:hAnsi="Verdana"/>
          <w:sz w:val="22"/>
          <w:szCs w:val="22"/>
        </w:rPr>
        <w:t>określa</w:t>
      </w:r>
      <w:r>
        <w:rPr>
          <w:rFonts w:ascii="Verdana" w:hAnsi="Verdana"/>
          <w:sz w:val="22"/>
          <w:szCs w:val="22"/>
        </w:rPr>
        <w:t>jące,</w:t>
      </w:r>
      <w:r w:rsidRPr="0023125C">
        <w:rPr>
          <w:rFonts w:ascii="Verdana" w:hAnsi="Verdana"/>
          <w:sz w:val="22"/>
          <w:szCs w:val="22"/>
        </w:rPr>
        <w:t xml:space="preserve"> które roboty budowlane, dostawy lub usługi wykonają poszczególni wykonawcy wspólnie ubiegający się o udzielenie zamówienia - dotyczy oferty </w:t>
      </w:r>
      <w:r>
        <w:rPr>
          <w:rFonts w:ascii="Verdana" w:hAnsi="Verdana"/>
          <w:sz w:val="22"/>
          <w:szCs w:val="22"/>
        </w:rPr>
        <w:t xml:space="preserve">wspólnej, </w:t>
      </w:r>
      <w:r w:rsidRPr="0023125C">
        <w:rPr>
          <w:rFonts w:ascii="Verdana" w:hAnsi="Verdana"/>
          <w:sz w:val="22"/>
          <w:szCs w:val="22"/>
        </w:rPr>
        <w:t>składanej prze</w:t>
      </w:r>
      <w:r>
        <w:rPr>
          <w:rFonts w:ascii="Verdana" w:hAnsi="Verdana"/>
          <w:sz w:val="22"/>
          <w:szCs w:val="22"/>
        </w:rPr>
        <w:t>z konsorcjum lub spółkę cywilną*</w:t>
      </w:r>
      <w:r w:rsidRPr="0023125C">
        <w:rPr>
          <w:rFonts w:ascii="Verdana" w:hAnsi="Verdana"/>
          <w:sz w:val="22"/>
          <w:szCs w:val="22"/>
        </w:rPr>
        <w:t>.</w:t>
      </w:r>
      <w:r>
        <w:rPr>
          <w:rFonts w:ascii="Verdana" w:hAnsi="Verdana"/>
          <w:sz w:val="22"/>
          <w:szCs w:val="22"/>
        </w:rPr>
        <w:br/>
      </w:r>
      <w:r>
        <w:rPr>
          <w:rFonts w:ascii="Verdana" w:hAnsi="Verdana"/>
          <w:color w:val="auto"/>
          <w:sz w:val="22"/>
          <w:szCs w:val="22"/>
        </w:rPr>
        <w:br/>
        <w:t>*skreślić, jeśli nie dotyczy.</w:t>
      </w:r>
    </w:p>
    <w:p w14:paraId="21F4EA74" w14:textId="77777777" w:rsidR="00B8782F" w:rsidRPr="00606C49" w:rsidRDefault="00B8782F" w:rsidP="00B8782F">
      <w:pPr>
        <w:pStyle w:val="awciety"/>
        <w:spacing w:line="276" w:lineRule="auto"/>
        <w:ind w:left="284" w:hanging="284"/>
        <w:jc w:val="left"/>
        <w:rPr>
          <w:rFonts w:ascii="Verdana" w:hAnsi="Verdana"/>
          <w:color w:val="auto"/>
          <w:sz w:val="22"/>
          <w:szCs w:val="22"/>
        </w:rPr>
      </w:pPr>
    </w:p>
    <w:p w14:paraId="4BD3343D" w14:textId="22E0FB8E" w:rsidR="00B8782F" w:rsidRPr="00226A5A" w:rsidRDefault="00B8782F" w:rsidP="00B8782F">
      <w:pPr>
        <w:spacing w:after="0" w:line="276" w:lineRule="auto"/>
        <w:ind w:left="284" w:hanging="284"/>
        <w:rPr>
          <w:rFonts w:ascii="Verdana" w:hAnsi="Verdana" w:cs="Verdana"/>
          <w:bCs/>
        </w:rPr>
      </w:pPr>
      <w:r>
        <w:rPr>
          <w:rFonts w:ascii="Verdana" w:hAnsi="Verdana" w:cs="Verdana"/>
          <w:bCs/>
        </w:rPr>
        <w:t>4</w:t>
      </w:r>
      <w:r w:rsidRPr="00226A5A">
        <w:rPr>
          <w:rFonts w:ascii="Verdana" w:hAnsi="Verdana" w:cs="Verdana"/>
          <w:bCs/>
        </w:rPr>
        <w:t>. </w:t>
      </w:r>
      <w:r w:rsidRPr="00226A5A">
        <w:rPr>
          <w:rFonts w:ascii="Verdana" w:hAnsi="Verdana" w:cs="Verdana"/>
          <w:b/>
          <w:bCs/>
        </w:rPr>
        <w:t>*</w:t>
      </w:r>
      <w:r>
        <w:rPr>
          <w:rFonts w:ascii="Verdana" w:hAnsi="Verdana" w:cs="Verdana"/>
          <w:b/>
          <w:bCs/>
        </w:rPr>
        <w:t xml:space="preserve"> </w:t>
      </w:r>
      <w:r w:rsidRPr="00226A5A">
        <w:rPr>
          <w:rFonts w:ascii="Verdana" w:hAnsi="Verdana" w:cs="Verdana"/>
          <w:b/>
          <w:bCs/>
        </w:rPr>
        <w:t xml:space="preserve">Powołujemy się na zasoby poniższych </w:t>
      </w:r>
      <w:r w:rsidRPr="00850ADC">
        <w:rPr>
          <w:rFonts w:ascii="Verdana" w:hAnsi="Verdana" w:cs="Verdana"/>
          <w:b/>
          <w:bCs/>
        </w:rPr>
        <w:t xml:space="preserve">podmiotów na zasadach określonych w art. 118 ust. 1 ustawy </w:t>
      </w:r>
      <w:proofErr w:type="spellStart"/>
      <w:r w:rsidRPr="00850ADC">
        <w:rPr>
          <w:rFonts w:ascii="Verdana" w:hAnsi="Verdana" w:cs="Verdana"/>
          <w:b/>
          <w:bCs/>
        </w:rPr>
        <w:t>Pzp</w:t>
      </w:r>
      <w:proofErr w:type="spellEnd"/>
      <w:r w:rsidR="00282BA3">
        <w:rPr>
          <w:rFonts w:ascii="Verdana" w:hAnsi="Verdana"/>
        </w:rPr>
        <w:t>,</w:t>
      </w:r>
      <w:r w:rsidR="003E3DBB">
        <w:rPr>
          <w:rFonts w:ascii="Verdana" w:hAnsi="Verdana"/>
        </w:rPr>
        <w:t xml:space="preserve"> </w:t>
      </w:r>
      <w:r w:rsidRPr="00226A5A">
        <w:rPr>
          <w:rFonts w:ascii="Verdana" w:hAnsi="Verdana" w:cs="Verdana"/>
          <w:bCs/>
        </w:rPr>
        <w:t>w celu wykazania spełniania warunków udziału w postępowaniu, o których</w:t>
      </w:r>
      <w:r>
        <w:rPr>
          <w:rFonts w:ascii="Verdana" w:hAnsi="Verdana" w:cs="Verdana"/>
          <w:bCs/>
        </w:rPr>
        <w:t xml:space="preserve"> mowa w punkcie 18 SWZ: </w:t>
      </w:r>
      <w:r>
        <w:rPr>
          <w:rFonts w:ascii="Verdana" w:hAnsi="Verdana" w:cs="Verdana"/>
          <w:bCs/>
        </w:rPr>
        <w:br/>
      </w:r>
      <w:r w:rsidRPr="00226A5A">
        <w:rPr>
          <w:rFonts w:ascii="Verdana" w:hAnsi="Verdana" w:cs="Verdana"/>
          <w:bCs/>
        </w:rPr>
        <w:t xml:space="preserve">nazwa (firma) podmiotu udostępniającego zasoby: </w:t>
      </w:r>
      <w:r>
        <w:rPr>
          <w:rFonts w:ascii="Verdana" w:hAnsi="Verdana" w:cs="Verdana"/>
          <w:bCs/>
        </w:rPr>
        <w:br/>
      </w:r>
      <w:r>
        <w:rPr>
          <w:rFonts w:ascii="Verdana" w:hAnsi="Verdana" w:cs="Verdana"/>
          <w:bCs/>
        </w:rPr>
        <w:br/>
        <w:t>_______________________________________________________</w:t>
      </w:r>
    </w:p>
    <w:p w14:paraId="0087E8AC" w14:textId="77777777" w:rsidR="00B8782F" w:rsidRPr="00606C49" w:rsidRDefault="00B8782F" w:rsidP="00B8782F">
      <w:pPr>
        <w:spacing w:after="0" w:line="276" w:lineRule="auto"/>
        <w:ind w:left="567" w:hanging="284"/>
        <w:rPr>
          <w:rFonts w:ascii="Verdana" w:hAnsi="Verdana" w:cs="Verdana"/>
          <w:bCs/>
        </w:rPr>
      </w:pPr>
    </w:p>
    <w:p w14:paraId="78F5C029" w14:textId="77777777" w:rsidR="00B8782F" w:rsidRPr="00226A5A" w:rsidRDefault="00B8782F" w:rsidP="00B8782F">
      <w:pPr>
        <w:spacing w:after="120" w:line="276" w:lineRule="auto"/>
        <w:ind w:left="284"/>
        <w:rPr>
          <w:rFonts w:ascii="Verdana" w:hAnsi="Verdana" w:cs="Verdana"/>
          <w:bCs/>
        </w:rPr>
      </w:pPr>
      <w:r w:rsidRPr="00606C49">
        <w:rPr>
          <w:rFonts w:ascii="Verdana" w:hAnsi="Verdana" w:cs="Verdana"/>
          <w:bCs/>
        </w:rPr>
        <w:t xml:space="preserve">W załączeniu składamy zobowiązania tych podmiotów spełniające </w:t>
      </w:r>
      <w:r>
        <w:rPr>
          <w:rFonts w:ascii="Verdana" w:hAnsi="Verdana" w:cs="Verdana"/>
          <w:bCs/>
        </w:rPr>
        <w:t>wymagania zawarte w punkcie 10.2.4</w:t>
      </w:r>
      <w:r w:rsidRPr="00226A5A">
        <w:rPr>
          <w:rFonts w:ascii="Verdana" w:hAnsi="Verdana" w:cs="Verdana"/>
          <w:bCs/>
        </w:rPr>
        <w:t xml:space="preserve">. SWZ. </w:t>
      </w:r>
    </w:p>
    <w:p w14:paraId="06D9CF26" w14:textId="47FB7BAB" w:rsidR="00B8782F" w:rsidRPr="00226A5A" w:rsidRDefault="00B8782F" w:rsidP="00B8782F">
      <w:pPr>
        <w:spacing w:after="0" w:line="276" w:lineRule="auto"/>
        <w:ind w:left="567" w:hanging="283"/>
        <w:rPr>
          <w:rFonts w:ascii="Verdana" w:hAnsi="Verdana" w:cs="Verdana"/>
          <w:bCs/>
        </w:rPr>
      </w:pPr>
      <w:r w:rsidRPr="00226A5A">
        <w:rPr>
          <w:rFonts w:ascii="Verdana" w:hAnsi="Verdana" w:cs="Verdana"/>
          <w:b/>
          <w:bCs/>
        </w:rPr>
        <w:t xml:space="preserve">*  Nie powołujemy się na </w:t>
      </w:r>
      <w:r w:rsidRPr="00850ADC">
        <w:rPr>
          <w:rFonts w:ascii="Verdana" w:hAnsi="Verdana" w:cs="Verdana"/>
          <w:b/>
          <w:bCs/>
        </w:rPr>
        <w:t xml:space="preserve">zasoby innych podmiotów na zasadach określonych w art. 118  ust. 1 ustawy </w:t>
      </w:r>
      <w:proofErr w:type="spellStart"/>
      <w:r w:rsidRPr="00850ADC">
        <w:rPr>
          <w:rFonts w:ascii="Verdana" w:hAnsi="Verdana" w:cs="Verdana"/>
          <w:b/>
          <w:bCs/>
        </w:rPr>
        <w:t>Pzp</w:t>
      </w:r>
      <w:proofErr w:type="spellEnd"/>
      <w:r w:rsidRPr="00850ADC">
        <w:rPr>
          <w:rFonts w:ascii="Verdana" w:hAnsi="Verdana" w:cs="Verdana"/>
          <w:b/>
          <w:bCs/>
        </w:rPr>
        <w:t>, ponieważ osobiście</w:t>
      </w:r>
      <w:r w:rsidRPr="00226A5A">
        <w:rPr>
          <w:rFonts w:ascii="Verdana" w:hAnsi="Verdana" w:cs="Verdana"/>
          <w:b/>
          <w:bCs/>
        </w:rPr>
        <w:t xml:space="preserve"> spełniamy warunki</w:t>
      </w:r>
      <w:r>
        <w:rPr>
          <w:rFonts w:ascii="Verdana" w:hAnsi="Verdana" w:cs="Verdana"/>
          <w:bCs/>
        </w:rPr>
        <w:t xml:space="preserve"> określone w punkcie 18 </w:t>
      </w:r>
      <w:r w:rsidRPr="00226A5A">
        <w:rPr>
          <w:rFonts w:ascii="Verdana" w:hAnsi="Verdana" w:cs="Verdana"/>
          <w:bCs/>
        </w:rPr>
        <w:t xml:space="preserve">SWZ. </w:t>
      </w:r>
    </w:p>
    <w:p w14:paraId="6CEC932F" w14:textId="77777777" w:rsidR="00B8782F" w:rsidRPr="00226A5A" w:rsidRDefault="00B8782F" w:rsidP="00B8782F">
      <w:pPr>
        <w:pStyle w:val="awciety"/>
        <w:spacing w:before="120" w:line="276" w:lineRule="auto"/>
        <w:ind w:left="284" w:firstLine="0"/>
        <w:jc w:val="left"/>
        <w:rPr>
          <w:rFonts w:ascii="Verdana" w:eastAsia="TimesNewRomanPSMT" w:hAnsi="Verdana" w:cs="TimesNewRomanPSMT"/>
          <w:color w:val="auto"/>
          <w:sz w:val="22"/>
          <w:szCs w:val="22"/>
        </w:rPr>
      </w:pPr>
      <w:r w:rsidRPr="00226A5A">
        <w:rPr>
          <w:rFonts w:ascii="Verdana" w:eastAsia="TimesNewRomanPSMT" w:hAnsi="Verdana" w:cs="TimesNewRomanPSMT"/>
          <w:b/>
          <w:color w:val="auto"/>
          <w:sz w:val="22"/>
          <w:szCs w:val="22"/>
        </w:rPr>
        <w:t>*</w:t>
      </w:r>
      <w:r w:rsidRPr="00226A5A">
        <w:rPr>
          <w:rFonts w:ascii="Verdana" w:eastAsia="TimesNewRomanPSMT" w:hAnsi="Verdana" w:cs="TimesNewRomanPSMT"/>
          <w:color w:val="auto"/>
          <w:sz w:val="22"/>
          <w:szCs w:val="22"/>
        </w:rPr>
        <w:t xml:space="preserve"> niepotrzebne skreślić</w:t>
      </w:r>
    </w:p>
    <w:p w14:paraId="4AD75C9F" w14:textId="77777777" w:rsidR="00B8782F" w:rsidRPr="00606C49" w:rsidRDefault="00B8782F" w:rsidP="00B8782F">
      <w:pPr>
        <w:pStyle w:val="awciety"/>
        <w:spacing w:line="276" w:lineRule="auto"/>
        <w:ind w:left="284" w:firstLine="0"/>
        <w:jc w:val="left"/>
        <w:rPr>
          <w:rFonts w:ascii="Verdana" w:eastAsia="TimesNewRomanPSMT" w:hAnsi="Verdana" w:cs="TimesNewRomanPSMT"/>
          <w:i/>
          <w:color w:val="FF0000"/>
          <w:sz w:val="22"/>
          <w:szCs w:val="22"/>
        </w:rPr>
      </w:pPr>
    </w:p>
    <w:p w14:paraId="430924FD" w14:textId="782D9915" w:rsidR="00B8782F" w:rsidRPr="00283B02" w:rsidRDefault="00B8782F" w:rsidP="00B8782F">
      <w:pPr>
        <w:spacing w:after="0" w:line="276" w:lineRule="auto"/>
        <w:ind w:left="284" w:hanging="284"/>
        <w:rPr>
          <w:rFonts w:ascii="Verdana" w:hAnsi="Verdana" w:cs="Verdana"/>
          <w:bCs/>
          <w:strike/>
        </w:rPr>
      </w:pPr>
      <w:r>
        <w:rPr>
          <w:rFonts w:ascii="Verdana" w:hAnsi="Verdana" w:cs="Verdana"/>
          <w:bCs/>
        </w:rPr>
        <w:t>5</w:t>
      </w:r>
      <w:r w:rsidRPr="00606C49">
        <w:rPr>
          <w:rFonts w:ascii="Verdana" w:hAnsi="Verdana" w:cs="Verdana"/>
          <w:bCs/>
        </w:rPr>
        <w:t>. Przekazujemy w załączeniu stosowne oświadczenia potwierdzające spełnianie warunków udziału w postępowaniu oraz brak podstaw wykluczeni</w:t>
      </w:r>
      <w:r>
        <w:rPr>
          <w:rFonts w:ascii="Verdana" w:hAnsi="Verdana" w:cs="Verdana"/>
          <w:bCs/>
        </w:rPr>
        <w:t>a</w:t>
      </w:r>
      <w:r w:rsidRPr="00606C49">
        <w:rPr>
          <w:rFonts w:ascii="Verdana" w:hAnsi="Verdana" w:cs="Verdana"/>
          <w:bCs/>
        </w:rPr>
        <w:t xml:space="preserve"> z</w:t>
      </w:r>
      <w:r>
        <w:rPr>
          <w:rFonts w:ascii="Verdana" w:hAnsi="Verdana" w:cs="Verdana"/>
          <w:bCs/>
        </w:rPr>
        <w:t> </w:t>
      </w:r>
      <w:r w:rsidRPr="00606C49">
        <w:rPr>
          <w:rFonts w:ascii="Verdana" w:hAnsi="Verdana" w:cs="Verdana"/>
          <w:bCs/>
        </w:rPr>
        <w:t>postępowania na podstawie art. 108 ust.</w:t>
      </w:r>
      <w:r>
        <w:rPr>
          <w:rFonts w:ascii="Verdana" w:hAnsi="Verdana" w:cs="Verdana"/>
          <w:bCs/>
        </w:rPr>
        <w:t xml:space="preserve"> 1 ustawy </w:t>
      </w:r>
      <w:proofErr w:type="spellStart"/>
      <w:r>
        <w:rPr>
          <w:rFonts w:ascii="Verdana" w:hAnsi="Verdana" w:cs="Verdana"/>
          <w:bCs/>
        </w:rPr>
        <w:t>Pzp</w:t>
      </w:r>
      <w:proofErr w:type="spellEnd"/>
      <w:r>
        <w:rPr>
          <w:rFonts w:ascii="Verdana" w:hAnsi="Verdana" w:cs="Verdana"/>
          <w:bCs/>
        </w:rPr>
        <w:t xml:space="preserve"> (punkt 13.1. SWZ), </w:t>
      </w:r>
      <w:r w:rsidRPr="00606C49">
        <w:rPr>
          <w:rFonts w:ascii="Verdana" w:hAnsi="Verdana" w:cs="Verdana"/>
          <w:bCs/>
        </w:rPr>
        <w:t xml:space="preserve">art. 109 ust. 1 ustawy </w:t>
      </w:r>
      <w:proofErr w:type="spellStart"/>
      <w:r w:rsidRPr="00606C49">
        <w:rPr>
          <w:rFonts w:ascii="Verdana" w:hAnsi="Verdana" w:cs="Verdana"/>
          <w:bCs/>
        </w:rPr>
        <w:t>Pzp</w:t>
      </w:r>
      <w:proofErr w:type="spellEnd"/>
      <w:r w:rsidRPr="00606C49">
        <w:rPr>
          <w:rFonts w:ascii="Verdana" w:hAnsi="Verdana" w:cs="Verdana"/>
          <w:bCs/>
        </w:rPr>
        <w:t xml:space="preserve"> (punkt 13.2. SWZ)</w:t>
      </w:r>
      <w:r w:rsidRPr="00606C49">
        <w:rPr>
          <w:rFonts w:ascii="Verdana" w:hAnsi="Verdana" w:cs="Verdana"/>
          <w:b/>
          <w:bCs/>
        </w:rPr>
        <w:t xml:space="preserve"> </w:t>
      </w:r>
      <w:r w:rsidRPr="00E0712A">
        <w:rPr>
          <w:rFonts w:ascii="Verdana" w:hAnsi="Verdana" w:cs="Verdana"/>
          <w:bCs/>
        </w:rPr>
        <w:t>oraz</w:t>
      </w:r>
      <w:r w:rsidRPr="00E0712A">
        <w:rPr>
          <w:rFonts w:ascii="Verdana" w:hAnsi="Verdana"/>
        </w:rPr>
        <w:t xml:space="preserve"> </w:t>
      </w:r>
      <w:r w:rsidRPr="00E0712A">
        <w:rPr>
          <w:rFonts w:ascii="Verdana" w:hAnsi="Verdana" w:cs="Arial"/>
        </w:rPr>
        <w:t>art. 7 ust. 1 ustawy o szczególnych rozwiązaniach w zakresie przeciwdziałania wspieraniu agresji na Ukrainę oraz służących ochronie bezpieczeństwa narodowego</w:t>
      </w:r>
      <w:r>
        <w:rPr>
          <w:rFonts w:ascii="Verdana" w:hAnsi="Verdana" w:cs="Arial"/>
        </w:rPr>
        <w:t xml:space="preserve"> (punkt 13.3. SWZ) </w:t>
      </w:r>
      <w:r w:rsidRPr="005C2B43">
        <w:rPr>
          <w:rFonts w:ascii="Verdana" w:hAnsi="Verdana" w:cs="Verdana"/>
          <w:bCs/>
        </w:rPr>
        <w:t xml:space="preserve">sporządzone zgodnie ze wzorem stanowiącym załącznik nr 3 do SWZ oraz podpisane odpowiednio przez: wykonawcę składającego ofertę*, każdego ze </w:t>
      </w:r>
      <w:r w:rsidRPr="00850ADC">
        <w:rPr>
          <w:rFonts w:ascii="Verdana" w:hAnsi="Verdana" w:cs="Verdana"/>
          <w:bCs/>
        </w:rPr>
        <w:t>wspólników – w</w:t>
      </w:r>
      <w:r>
        <w:rPr>
          <w:rFonts w:ascii="Verdana" w:hAnsi="Verdana" w:cs="Verdana"/>
          <w:bCs/>
        </w:rPr>
        <w:t> </w:t>
      </w:r>
      <w:r w:rsidRPr="00850ADC">
        <w:rPr>
          <w:rFonts w:ascii="Verdana" w:hAnsi="Verdana" w:cs="Verdana"/>
          <w:bCs/>
        </w:rPr>
        <w:t xml:space="preserve">przypadku składania oferty wspólnej* (konsorcjum, spółka cywilna)  oraz podmioty udostępniające zasoby* </w:t>
      </w:r>
    </w:p>
    <w:p w14:paraId="50DCE6F5" w14:textId="77777777" w:rsidR="00B8782F" w:rsidRDefault="00B8782F" w:rsidP="00B8782F">
      <w:pPr>
        <w:pStyle w:val="awciety"/>
        <w:spacing w:line="276" w:lineRule="auto"/>
        <w:ind w:left="284" w:firstLine="0"/>
        <w:jc w:val="left"/>
        <w:rPr>
          <w:rFonts w:ascii="Verdana" w:eastAsia="TimesNewRomanPSMT" w:hAnsi="Verdana" w:cs="TimesNewRomanPSMT"/>
          <w:color w:val="auto"/>
          <w:sz w:val="22"/>
          <w:szCs w:val="22"/>
        </w:rPr>
      </w:pPr>
      <w:r w:rsidRPr="005C2B43">
        <w:rPr>
          <w:rFonts w:ascii="Verdana" w:eastAsia="TimesNewRomanPSMT" w:hAnsi="Verdana" w:cs="TimesNewRomanPSMT"/>
          <w:color w:val="auto"/>
          <w:sz w:val="22"/>
          <w:szCs w:val="22"/>
        </w:rPr>
        <w:t>* niepotrzebne skreślić</w:t>
      </w:r>
    </w:p>
    <w:p w14:paraId="4595382B" w14:textId="77777777" w:rsidR="00B8782F" w:rsidRDefault="00B8782F" w:rsidP="00B8782F">
      <w:pPr>
        <w:pStyle w:val="awciety"/>
        <w:spacing w:line="276" w:lineRule="auto"/>
        <w:ind w:left="0" w:firstLine="0"/>
        <w:jc w:val="left"/>
        <w:rPr>
          <w:rFonts w:ascii="Verdana" w:eastAsia="TimesNewRomanPSMT" w:hAnsi="Verdana" w:cs="TimesNewRomanPSMT"/>
          <w:color w:val="auto"/>
          <w:sz w:val="22"/>
          <w:szCs w:val="22"/>
        </w:rPr>
      </w:pPr>
    </w:p>
    <w:p w14:paraId="7E2ED3D4" w14:textId="77777777" w:rsidR="00282BA3" w:rsidRDefault="00B8782F" w:rsidP="00B8782F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hanging="426"/>
        <w:rPr>
          <w:rFonts w:ascii="Verdana" w:hAnsi="Verdana"/>
        </w:rPr>
      </w:pPr>
      <w:r>
        <w:rPr>
          <w:rFonts w:ascii="Verdana" w:eastAsia="TimesNewRomanPSMT" w:hAnsi="Verdana" w:cs="TimesNewRomanPSMT"/>
        </w:rPr>
        <w:t xml:space="preserve">6. </w:t>
      </w:r>
      <w:r w:rsidRPr="00D2715E">
        <w:rPr>
          <w:rFonts w:ascii="Verdana" w:hAnsi="Verdana"/>
        </w:rPr>
        <w:t xml:space="preserve">Zgodnie z art. 462 ust. 2 ustawy </w:t>
      </w:r>
      <w:proofErr w:type="spellStart"/>
      <w:r>
        <w:rPr>
          <w:rFonts w:ascii="Verdana" w:hAnsi="Verdana"/>
        </w:rPr>
        <w:t>Pzp</w:t>
      </w:r>
      <w:proofErr w:type="spellEnd"/>
      <w:r w:rsidRPr="00D2715E">
        <w:rPr>
          <w:rFonts w:ascii="Verdana" w:hAnsi="Verdana"/>
        </w:rPr>
        <w:t xml:space="preserve"> informujemy, że</w:t>
      </w:r>
      <w:r>
        <w:rPr>
          <w:rFonts w:ascii="Verdana" w:hAnsi="Verdana"/>
        </w:rPr>
        <w:t>:</w:t>
      </w:r>
    </w:p>
    <w:p w14:paraId="52541177" w14:textId="77777777" w:rsidR="00282BA3" w:rsidRDefault="00282BA3" w:rsidP="00B8782F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hanging="426"/>
        <w:rPr>
          <w:rFonts w:ascii="Verdana" w:hAnsi="Verdana"/>
        </w:rPr>
      </w:pPr>
      <w:bookmarkStart w:id="0" w:name="_GoBack"/>
      <w:bookmarkEnd w:id="0"/>
    </w:p>
    <w:p w14:paraId="63CF0B83" w14:textId="77777777" w:rsidR="00B8782F" w:rsidRDefault="00B8782F" w:rsidP="00B8782F">
      <w:pPr>
        <w:tabs>
          <w:tab w:val="left" w:pos="284"/>
          <w:tab w:val="left" w:pos="8584"/>
          <w:tab w:val="left" w:pos="9020"/>
        </w:tabs>
        <w:spacing w:after="0" w:line="276" w:lineRule="auto"/>
        <w:ind w:left="284"/>
        <w:rPr>
          <w:rFonts w:ascii="Verdana" w:eastAsia="TimesNewRomanPSMT" w:hAnsi="Verdana" w:cs="TimesNewRomanPSMT"/>
          <w:b/>
        </w:rPr>
      </w:pPr>
      <w:r w:rsidRPr="00CC1D2B">
        <w:rPr>
          <w:rFonts w:ascii="Verdana" w:eastAsia="TimesNewRomanPSMT" w:hAnsi="Verdana" w:cs="TimesNewRomanPSMT"/>
          <w:b/>
          <w:bCs/>
        </w:rPr>
        <w:t>* nie zamierzamy powierzyć podwykonawcom wykonania żadnej części zamówienia</w:t>
      </w:r>
      <w:r w:rsidRPr="00CC1D2B">
        <w:rPr>
          <w:rFonts w:ascii="Verdana" w:eastAsia="TimesNewRomanPSMT" w:hAnsi="Verdana" w:cs="TimesNewRomanPSMT"/>
          <w:b/>
        </w:rPr>
        <w:t>.</w:t>
      </w:r>
    </w:p>
    <w:p w14:paraId="18F97A5B" w14:textId="77777777" w:rsidR="00B8782F" w:rsidRPr="00D2715E" w:rsidRDefault="00B8782F" w:rsidP="00B8782F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hanging="426"/>
        <w:rPr>
          <w:rFonts w:ascii="Verdana" w:hAnsi="Verdana"/>
        </w:rPr>
      </w:pPr>
    </w:p>
    <w:p w14:paraId="35D7BFC3" w14:textId="77777777" w:rsidR="00B8782F" w:rsidRPr="00D2715E" w:rsidRDefault="00B8782F" w:rsidP="00B8782F">
      <w:pPr>
        <w:tabs>
          <w:tab w:val="left" w:pos="8584"/>
          <w:tab w:val="left" w:pos="9020"/>
        </w:tabs>
        <w:spacing w:after="0" w:line="276" w:lineRule="auto"/>
        <w:ind w:left="284"/>
        <w:rPr>
          <w:rFonts w:ascii="Verdana" w:eastAsia="TimesNewRomanPSMT" w:hAnsi="Verdana" w:cs="TimesNewRomanPSMT"/>
          <w:bCs/>
        </w:rPr>
      </w:pPr>
      <w:r w:rsidRPr="00CC1D2B">
        <w:rPr>
          <w:rFonts w:ascii="Verdana" w:eastAsia="TimesNewRomanPSMT" w:hAnsi="Verdana" w:cs="TimesNewRomanPSMT"/>
          <w:b/>
          <w:bCs/>
        </w:rPr>
        <w:t>*</w:t>
      </w:r>
      <w:r w:rsidRPr="00CC1D2B">
        <w:rPr>
          <w:rFonts w:ascii="Verdana" w:eastAsia="TimesNewRomanPSMT" w:hAnsi="Verdana" w:cs="TimesNewRomanPSMT"/>
          <w:bCs/>
        </w:rPr>
        <w:t> </w:t>
      </w:r>
      <w:r>
        <w:rPr>
          <w:rFonts w:ascii="Verdana" w:eastAsia="TimesNewRomanPSMT" w:hAnsi="Verdana" w:cs="TimesNewRomanPSMT"/>
          <w:bCs/>
        </w:rPr>
        <w:t>/</w:t>
      </w:r>
      <w:r w:rsidRPr="00283B02">
        <w:rPr>
          <w:rFonts w:ascii="Verdana" w:eastAsia="TimesNewRomanPSMT" w:hAnsi="Verdana" w:cs="TimesNewRomanPSMT"/>
          <w:b/>
          <w:bCs/>
        </w:rPr>
        <w:t>**</w:t>
      </w:r>
      <w:r w:rsidRPr="00D2715E">
        <w:rPr>
          <w:rFonts w:ascii="Verdana" w:eastAsia="TimesNewRomanPSMT" w:hAnsi="Verdana" w:cs="TimesNewRomanPSMT"/>
          <w:bCs/>
          <w:color w:val="0066FF"/>
        </w:rPr>
        <w:t> </w:t>
      </w:r>
      <w:r w:rsidRPr="00D2715E">
        <w:rPr>
          <w:rFonts w:ascii="Verdana" w:eastAsia="TimesNewRomanPSMT" w:hAnsi="Verdana" w:cs="TimesNewRomanPSMT"/>
          <w:b/>
          <w:bCs/>
        </w:rPr>
        <w:t>zamierzamy powierzyć podwykonawcom wykonanie następujących części  zamówienia:</w:t>
      </w:r>
      <w:r>
        <w:rPr>
          <w:rFonts w:ascii="Verdana" w:eastAsia="TimesNewRomanPSMT" w:hAnsi="Verdana" w:cs="TimesNewRomanPSMT"/>
          <w:b/>
          <w:bCs/>
        </w:rPr>
        <w:br/>
      </w:r>
    </w:p>
    <w:p w14:paraId="30E4795A" w14:textId="77777777" w:rsidR="00B8782F" w:rsidRPr="00D2715E" w:rsidRDefault="00B8782F" w:rsidP="00B8782F">
      <w:pPr>
        <w:pStyle w:val="1"/>
        <w:tabs>
          <w:tab w:val="left" w:pos="-31680"/>
          <w:tab w:val="left" w:pos="568"/>
          <w:tab w:val="left" w:pos="993"/>
        </w:tabs>
        <w:spacing w:line="276" w:lineRule="auto"/>
        <w:ind w:left="284" w:firstLine="0"/>
        <w:jc w:val="left"/>
        <w:rPr>
          <w:rFonts w:ascii="Verdana" w:hAnsi="Verdana"/>
          <w:color w:val="auto"/>
          <w:sz w:val="22"/>
          <w:szCs w:val="22"/>
        </w:rPr>
      </w:pPr>
      <w:r w:rsidRPr="00D2715E">
        <w:rPr>
          <w:rFonts w:ascii="Verdana" w:hAnsi="Verdana"/>
          <w:color w:val="auto"/>
          <w:sz w:val="22"/>
          <w:szCs w:val="22"/>
        </w:rPr>
        <w:t xml:space="preserve">wykonanie części dotyczącej </w:t>
      </w:r>
      <w:r>
        <w:rPr>
          <w:rFonts w:ascii="Verdana" w:hAnsi="Verdana"/>
          <w:color w:val="auto"/>
          <w:sz w:val="22"/>
          <w:szCs w:val="22"/>
        </w:rPr>
        <w:t>__________________________________</w:t>
      </w:r>
      <w:r>
        <w:rPr>
          <w:rFonts w:ascii="Verdana" w:hAnsi="Verdana"/>
          <w:color w:val="auto"/>
          <w:sz w:val="22"/>
          <w:szCs w:val="22"/>
        </w:rPr>
        <w:br/>
      </w:r>
      <w:r>
        <w:rPr>
          <w:rFonts w:ascii="Verdana" w:hAnsi="Verdana"/>
          <w:color w:val="auto"/>
          <w:sz w:val="22"/>
          <w:szCs w:val="22"/>
        </w:rPr>
        <w:br/>
      </w:r>
      <w:r w:rsidRPr="00D2715E">
        <w:rPr>
          <w:rFonts w:ascii="Verdana" w:hAnsi="Verdana"/>
          <w:color w:val="auto"/>
          <w:sz w:val="22"/>
          <w:szCs w:val="22"/>
        </w:rPr>
        <w:t xml:space="preserve">firmie </w:t>
      </w:r>
      <w:r>
        <w:rPr>
          <w:rFonts w:ascii="Verdana" w:hAnsi="Verdana"/>
          <w:color w:val="auto"/>
          <w:sz w:val="22"/>
          <w:szCs w:val="22"/>
        </w:rPr>
        <w:t>________________</w:t>
      </w:r>
      <w:r w:rsidRPr="00D2715E">
        <w:rPr>
          <w:rFonts w:ascii="Verdana" w:hAnsi="Verdana"/>
          <w:color w:val="auto"/>
          <w:sz w:val="22"/>
          <w:szCs w:val="22"/>
        </w:rPr>
        <w:t xml:space="preserve"> z siedzibą w </w:t>
      </w:r>
      <w:r>
        <w:rPr>
          <w:rFonts w:ascii="Verdana" w:hAnsi="Verdana"/>
          <w:color w:val="auto"/>
          <w:sz w:val="22"/>
          <w:szCs w:val="22"/>
        </w:rPr>
        <w:t>_________________________</w:t>
      </w:r>
    </w:p>
    <w:p w14:paraId="48103F8C" w14:textId="77777777" w:rsidR="00B8782F" w:rsidRPr="00EC64B6" w:rsidRDefault="00B8782F" w:rsidP="00B8782F">
      <w:pPr>
        <w:tabs>
          <w:tab w:val="left" w:pos="284"/>
          <w:tab w:val="left" w:pos="8584"/>
          <w:tab w:val="left" w:pos="9020"/>
        </w:tabs>
        <w:spacing w:after="0" w:line="276" w:lineRule="auto"/>
        <w:ind w:left="284"/>
        <w:rPr>
          <w:rFonts w:ascii="Verdana" w:eastAsia="TimesNewRomanPSMT" w:hAnsi="Verdana" w:cs="TimesNewRomanPSMT"/>
        </w:rPr>
      </w:pPr>
      <w:r>
        <w:rPr>
          <w:rFonts w:ascii="Verdana" w:hAnsi="Verdana"/>
        </w:rPr>
        <w:br/>
      </w:r>
      <w:r w:rsidRPr="00D2715E">
        <w:rPr>
          <w:rFonts w:ascii="Verdana" w:hAnsi="Verdana"/>
        </w:rPr>
        <w:t xml:space="preserve">Wartość brutto części zamówienia powierzona podwykonawcy </w:t>
      </w:r>
      <w:r>
        <w:rPr>
          <w:rFonts w:ascii="Verdana" w:hAnsi="Verdana"/>
        </w:rPr>
        <w:br/>
      </w:r>
      <w:r>
        <w:rPr>
          <w:rFonts w:ascii="Verdana" w:hAnsi="Verdana"/>
        </w:rPr>
        <w:br/>
      </w:r>
      <w:r w:rsidRPr="00D2715E">
        <w:rPr>
          <w:rFonts w:ascii="Verdana" w:hAnsi="Verdana"/>
        </w:rPr>
        <w:t xml:space="preserve">wynosi: </w:t>
      </w:r>
      <w:r>
        <w:rPr>
          <w:rFonts w:ascii="Verdana" w:hAnsi="Verdana"/>
        </w:rPr>
        <w:t>_________</w:t>
      </w:r>
      <w:r w:rsidRPr="00D2715E">
        <w:rPr>
          <w:rFonts w:ascii="Verdana" w:hAnsi="Verdana"/>
        </w:rPr>
        <w:t xml:space="preserve"> zł lub stanowi </w:t>
      </w:r>
      <w:r>
        <w:rPr>
          <w:rFonts w:ascii="Verdana" w:hAnsi="Verdana"/>
        </w:rPr>
        <w:t>_____</w:t>
      </w:r>
      <w:r w:rsidRPr="00D2715E">
        <w:rPr>
          <w:rFonts w:ascii="Verdana" w:hAnsi="Verdana"/>
        </w:rPr>
        <w:t>% wartości całego zamówienia.</w:t>
      </w:r>
      <w:r>
        <w:rPr>
          <w:rFonts w:ascii="Verdana" w:hAnsi="Verdana"/>
        </w:rPr>
        <w:br/>
      </w:r>
      <w:r>
        <w:rPr>
          <w:rFonts w:ascii="Verdana" w:hAnsi="Verdana"/>
        </w:rPr>
        <w:br/>
      </w:r>
      <w:r w:rsidRPr="00CC1D2B">
        <w:rPr>
          <w:rFonts w:ascii="Verdana" w:eastAsia="TimesNewRomanPSMT" w:hAnsi="Verdana" w:cs="TimesNewRomanPSMT"/>
          <w:b/>
        </w:rPr>
        <w:t xml:space="preserve">* </w:t>
      </w:r>
      <w:r w:rsidRPr="00CC1D2B">
        <w:rPr>
          <w:rFonts w:ascii="Verdana" w:eastAsia="TimesNewRomanPSMT" w:hAnsi="Verdana" w:cs="TimesNewRomanPSMT"/>
        </w:rPr>
        <w:t xml:space="preserve">niepotrzebne </w:t>
      </w:r>
      <w:r w:rsidRPr="001A6097">
        <w:rPr>
          <w:rFonts w:ascii="Verdana" w:eastAsia="TimesNewRomanPSMT" w:hAnsi="Verdana" w:cs="TimesNewRomanPSMT"/>
        </w:rPr>
        <w:t>skreślić</w:t>
      </w:r>
      <w:r>
        <w:rPr>
          <w:rFonts w:ascii="Verdana" w:eastAsia="TimesNewRomanPSMT" w:hAnsi="Verdana" w:cs="TimesNewRomanPSMT"/>
        </w:rPr>
        <w:t xml:space="preserve">; </w:t>
      </w:r>
    </w:p>
    <w:p w14:paraId="3262AD22" w14:textId="77777777" w:rsidR="00B8782F" w:rsidRDefault="00B8782F" w:rsidP="00B8782F">
      <w:pPr>
        <w:pStyle w:val="awciety"/>
        <w:spacing w:line="276" w:lineRule="auto"/>
        <w:ind w:left="0" w:firstLine="0"/>
        <w:jc w:val="left"/>
        <w:rPr>
          <w:rFonts w:ascii="Verdana" w:eastAsia="TimesNewRomanPSMT" w:hAnsi="Verdana" w:cs="TimesNewRomanPSMT"/>
          <w:sz w:val="22"/>
          <w:szCs w:val="22"/>
        </w:rPr>
      </w:pPr>
      <w:r w:rsidRPr="00B8782F">
        <w:rPr>
          <w:rFonts w:ascii="Verdana" w:eastAsia="TimesNewRomanPSMT" w:hAnsi="Verdana" w:cs="TimesNewRomanPSMT"/>
          <w:sz w:val="22"/>
          <w:szCs w:val="22"/>
        </w:rPr>
        <w:t>** powtórzyć opis, jeśli jest więcej niż jeden podwykonawca</w:t>
      </w:r>
    </w:p>
    <w:p w14:paraId="18D4C086" w14:textId="77777777" w:rsidR="00282BA3" w:rsidRDefault="00282BA3" w:rsidP="00282BA3">
      <w:pPr>
        <w:rPr>
          <w:rFonts w:ascii="Verdana" w:eastAsia="TimesNewRomanPSMT" w:hAnsi="Verdana" w:cs="TimesNewRomanPSMT"/>
        </w:rPr>
      </w:pPr>
    </w:p>
    <w:p w14:paraId="2B500F76" w14:textId="440F44F2" w:rsidR="002C7B89" w:rsidRPr="00850ADC" w:rsidRDefault="002C7B89" w:rsidP="00282BA3">
      <w:pPr>
        <w:ind w:left="284" w:hanging="284"/>
        <w:rPr>
          <w:rFonts w:ascii="Verdana" w:hAnsi="Verdana"/>
        </w:rPr>
      </w:pPr>
      <w:r w:rsidRPr="00850ADC">
        <w:rPr>
          <w:rFonts w:ascii="Verdana" w:hAnsi="Verdana"/>
        </w:rPr>
        <w:t>7. Oświadczamy, że we flocie pojazdów samochodowych (w rozumieniu art. 2 pkt 33 ustawy z dnia 20 czerwca 1997 r. – Prawo o ruchu drogowym) użytkowanych przy wykonywaniu zadania publicznego będziemy dysponowali odpowiednią liczbą pojazdów elektrycznych lub napędzanych gazem ziemnym, spełniając tym samym postanowienia art. 68 ust. 3 w związku z art. 35 ust. 2 pkt 2 ustawy z dnia 11 stycznia 2018 r. o </w:t>
      </w:r>
      <w:proofErr w:type="spellStart"/>
      <w:r w:rsidRPr="00850ADC">
        <w:rPr>
          <w:rFonts w:ascii="Verdana" w:hAnsi="Verdana"/>
        </w:rPr>
        <w:t>elektromobilności</w:t>
      </w:r>
      <w:proofErr w:type="spellEnd"/>
      <w:r w:rsidRPr="00850ADC">
        <w:rPr>
          <w:rFonts w:ascii="Verdana" w:hAnsi="Verdana"/>
        </w:rPr>
        <w:t xml:space="preserve"> i paliwach alternatywnych, o ile wykonanie zamówienia będzie wymagało użycia pojazdów samochodowych.</w:t>
      </w:r>
    </w:p>
    <w:p w14:paraId="396DDE56" w14:textId="77777777" w:rsidR="002C7B89" w:rsidRPr="008920C3" w:rsidRDefault="002C7B89" w:rsidP="002C7B89">
      <w:pPr>
        <w:pStyle w:val="awciety"/>
        <w:spacing w:line="276" w:lineRule="auto"/>
        <w:ind w:left="284" w:hanging="284"/>
        <w:jc w:val="left"/>
        <w:rPr>
          <w:rFonts w:ascii="Verdana" w:hAnsi="Verdana"/>
          <w:color w:val="0066FF"/>
          <w:sz w:val="22"/>
          <w:szCs w:val="22"/>
        </w:rPr>
      </w:pPr>
    </w:p>
    <w:p w14:paraId="46F7531F" w14:textId="6544179A" w:rsidR="002C7B89" w:rsidRPr="00606C49" w:rsidRDefault="002C7B89" w:rsidP="002C7B8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8</w:t>
      </w:r>
      <w:r w:rsidRPr="00606C49">
        <w:rPr>
          <w:rFonts w:ascii="Verdana" w:hAnsi="Verdana"/>
          <w:sz w:val="22"/>
          <w:szCs w:val="22"/>
        </w:rPr>
        <w:t>. Oświadczamy, że zapoznaliśmy się z SWZ i nie wnosimy do niej zastrzeżeń oraz zdobyliśmy konieczne informacje potrzebne do właściwego wykonania zamówienia</w:t>
      </w:r>
      <w:r>
        <w:rPr>
          <w:rFonts w:ascii="Verdana" w:hAnsi="Verdana"/>
          <w:sz w:val="22"/>
          <w:szCs w:val="22"/>
        </w:rPr>
        <w:t>.</w:t>
      </w:r>
    </w:p>
    <w:p w14:paraId="193CA9DA" w14:textId="77777777" w:rsidR="002C7B89" w:rsidRPr="00606C49" w:rsidRDefault="002C7B89" w:rsidP="002C7B8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jc w:val="left"/>
        <w:rPr>
          <w:rFonts w:ascii="Verdana" w:hAnsi="Verdana" w:cs="Verdana"/>
          <w:sz w:val="22"/>
          <w:szCs w:val="22"/>
        </w:rPr>
      </w:pPr>
    </w:p>
    <w:p w14:paraId="474CBEA7" w14:textId="77777777" w:rsidR="002C7B89" w:rsidRPr="00606C49" w:rsidRDefault="002C7B89" w:rsidP="002C7B8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jc w:val="lef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9</w:t>
      </w:r>
      <w:r w:rsidRPr="00606C49">
        <w:rPr>
          <w:rFonts w:ascii="Verdana" w:hAnsi="Verdana" w:cs="Verdana"/>
          <w:sz w:val="22"/>
          <w:szCs w:val="22"/>
        </w:rPr>
        <w:t>. Oświadczamy, że uważamy się za związanych niniejszą ofertą przez okres wskazany w SWZ.</w:t>
      </w:r>
    </w:p>
    <w:p w14:paraId="663AD7D2" w14:textId="77777777" w:rsidR="002C7B89" w:rsidRPr="00606C49" w:rsidRDefault="002C7B89" w:rsidP="002C7B8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jc w:val="left"/>
        <w:rPr>
          <w:rFonts w:ascii="Verdana" w:hAnsi="Verdana" w:cs="Verdana"/>
          <w:sz w:val="22"/>
          <w:szCs w:val="22"/>
        </w:rPr>
      </w:pPr>
    </w:p>
    <w:p w14:paraId="7A76743E" w14:textId="77777777" w:rsidR="002C7B89" w:rsidRPr="00606C49" w:rsidRDefault="002C7B89" w:rsidP="002C7B89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hanging="426"/>
        <w:jc w:val="left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10</w:t>
      </w:r>
      <w:r w:rsidRPr="00606C49">
        <w:rPr>
          <w:rFonts w:ascii="Verdana" w:hAnsi="Verdana" w:cs="Verdana"/>
          <w:sz w:val="22"/>
          <w:szCs w:val="22"/>
        </w:rPr>
        <w:t xml:space="preserve">. Oświadczamy, że zawarty w </w:t>
      </w:r>
      <w:r w:rsidRPr="00606C49">
        <w:rPr>
          <w:rFonts w:ascii="Verdana" w:hAnsi="Verdana"/>
          <w:sz w:val="22"/>
          <w:szCs w:val="22"/>
        </w:rPr>
        <w:t xml:space="preserve">SWZ </w:t>
      </w:r>
      <w:r w:rsidRPr="00606C49">
        <w:rPr>
          <w:rFonts w:ascii="Verdana" w:hAnsi="Verdana" w:cs="Verdana"/>
          <w:sz w:val="22"/>
          <w:szCs w:val="22"/>
        </w:rPr>
        <w:t xml:space="preserve">projekt umowy został przez nas zaakceptowany i zobowiązujemy się, w przypadku wybrania naszej oferty, do zawarcia umowy na wyżej wymienionych warunkach w miejscu i terminie wyznaczonym przez zamawiającego. </w:t>
      </w:r>
    </w:p>
    <w:p w14:paraId="71820395" w14:textId="77777777" w:rsidR="002C7B89" w:rsidRPr="00606C49" w:rsidRDefault="002C7B89" w:rsidP="002C7B89">
      <w:pPr>
        <w:tabs>
          <w:tab w:val="left" w:pos="284"/>
          <w:tab w:val="center" w:pos="4536"/>
          <w:tab w:val="right" w:pos="9072"/>
        </w:tabs>
        <w:spacing w:after="0" w:line="276" w:lineRule="auto"/>
        <w:ind w:left="284" w:hanging="426"/>
        <w:rPr>
          <w:rFonts w:ascii="Verdana" w:hAnsi="Verdana"/>
          <w:b/>
          <w:bCs/>
        </w:rPr>
      </w:pPr>
    </w:p>
    <w:p w14:paraId="25FC7186" w14:textId="5476C3CE" w:rsidR="00C51C81" w:rsidRPr="00EC64B6" w:rsidRDefault="002C7B89" w:rsidP="00C51C8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hanging="426"/>
        <w:jc w:val="left"/>
        <w:rPr>
          <w:rFonts w:ascii="Verdana" w:hAnsi="Verdana" w:cs="Verdana"/>
          <w:bCs/>
          <w:sz w:val="22"/>
          <w:szCs w:val="22"/>
        </w:rPr>
      </w:pPr>
      <w:r w:rsidRPr="00EC64B6">
        <w:rPr>
          <w:rFonts w:ascii="Verdana" w:hAnsi="Verdana" w:cs="Verdana"/>
          <w:sz w:val="22"/>
          <w:szCs w:val="22"/>
        </w:rPr>
        <w:t>1</w:t>
      </w:r>
      <w:r w:rsidR="00DA309F">
        <w:rPr>
          <w:rFonts w:ascii="Verdana" w:hAnsi="Verdana" w:cs="Verdana"/>
          <w:sz w:val="22"/>
          <w:szCs w:val="22"/>
        </w:rPr>
        <w:t>1</w:t>
      </w:r>
      <w:r w:rsidRPr="00EC64B6">
        <w:rPr>
          <w:rFonts w:ascii="Verdana" w:hAnsi="Verdana" w:cs="Verdana"/>
          <w:sz w:val="22"/>
          <w:szCs w:val="22"/>
        </w:rPr>
        <w:t>. O</w:t>
      </w:r>
      <w:r w:rsidRPr="00EC64B6">
        <w:rPr>
          <w:rFonts w:ascii="Verdana" w:hAnsi="Verdana" w:cs="Verdana"/>
          <w:bCs/>
          <w:sz w:val="22"/>
          <w:szCs w:val="22"/>
        </w:rPr>
        <w:t>świadczamy,</w:t>
      </w:r>
      <w:r w:rsidRPr="00EC64B6">
        <w:rPr>
          <w:rFonts w:ascii="Verdana" w:hAnsi="Verdana" w:cs="Verdana"/>
          <w:b/>
          <w:bCs/>
          <w:sz w:val="22"/>
          <w:szCs w:val="22"/>
        </w:rPr>
        <w:t xml:space="preserve"> </w:t>
      </w:r>
      <w:r w:rsidRPr="00EC64B6">
        <w:rPr>
          <w:rFonts w:ascii="Verdana" w:hAnsi="Verdana" w:cs="Verdana"/>
          <w:bCs/>
          <w:sz w:val="22"/>
          <w:szCs w:val="22"/>
        </w:rPr>
        <w:t>że jesteśmy:</w:t>
      </w:r>
      <w:r w:rsidRPr="00EC64B6">
        <w:rPr>
          <w:rFonts w:ascii="Verdana" w:hAnsi="Verdana" w:cs="Verdana"/>
          <w:bCs/>
          <w:sz w:val="22"/>
          <w:szCs w:val="22"/>
        </w:rPr>
        <w:br/>
        <w:t xml:space="preserve">- mikroprzedsiębiorstwem*, </w:t>
      </w:r>
      <w:r w:rsidRPr="00EC64B6">
        <w:rPr>
          <w:rFonts w:ascii="Verdana" w:hAnsi="Verdana" w:cs="Verdana"/>
          <w:bCs/>
          <w:sz w:val="22"/>
          <w:szCs w:val="22"/>
        </w:rPr>
        <w:br/>
        <w:t xml:space="preserve">- małym przedsiębiorstwem*, </w:t>
      </w:r>
      <w:r w:rsidRPr="00EC64B6">
        <w:rPr>
          <w:rFonts w:ascii="Verdana" w:hAnsi="Verdana" w:cs="Verdana"/>
          <w:bCs/>
          <w:sz w:val="22"/>
          <w:szCs w:val="22"/>
        </w:rPr>
        <w:br/>
        <w:t xml:space="preserve">- średnim przedsiębiorstwem*, </w:t>
      </w:r>
    </w:p>
    <w:p w14:paraId="75ACE0A9" w14:textId="0CA8AB89" w:rsidR="002C7B89" w:rsidRPr="00EC64B6" w:rsidRDefault="00C51C81" w:rsidP="00C51C81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hanging="426"/>
        <w:jc w:val="left"/>
        <w:rPr>
          <w:rFonts w:ascii="Verdana" w:hAnsi="Verdana" w:cs="Verdana"/>
          <w:bCs/>
          <w:sz w:val="22"/>
          <w:szCs w:val="22"/>
        </w:rPr>
      </w:pPr>
      <w:r w:rsidRPr="00EC64B6">
        <w:rPr>
          <w:rFonts w:ascii="Verdana" w:hAnsi="Verdana" w:cs="Verdana"/>
          <w:bCs/>
          <w:sz w:val="22"/>
          <w:szCs w:val="22"/>
        </w:rPr>
        <w:lastRenderedPageBreak/>
        <w:tab/>
        <w:t>- przedsiębiorcą prowadzącym jednoosobową działalność gospodarczą,</w:t>
      </w:r>
      <w:r w:rsidRPr="00EC64B6">
        <w:rPr>
          <w:rFonts w:ascii="Verdana" w:hAnsi="Verdana" w:cs="Verdana"/>
          <w:bCs/>
          <w:sz w:val="22"/>
          <w:szCs w:val="22"/>
        </w:rPr>
        <w:br/>
        <w:t>- osobą fizyczną nieprowadzącą działalności gospodarczej,</w:t>
      </w:r>
      <w:r w:rsidR="002C7B89" w:rsidRPr="00EC64B6">
        <w:rPr>
          <w:rFonts w:ascii="Verdana" w:hAnsi="Verdana" w:cs="Verdana"/>
          <w:bCs/>
          <w:sz w:val="22"/>
          <w:szCs w:val="22"/>
        </w:rPr>
        <w:br/>
        <w:t xml:space="preserve">- </w:t>
      </w:r>
      <w:r w:rsidR="002C7B89" w:rsidRPr="00EC64B6">
        <w:rPr>
          <w:rFonts w:ascii="Verdana" w:hAnsi="Verdana" w:cs="Verdana"/>
          <w:sz w:val="22"/>
          <w:szCs w:val="22"/>
        </w:rPr>
        <w:t>dużym przedsiębiorcą</w:t>
      </w:r>
      <w:r w:rsidR="002C7B89" w:rsidRPr="00EC64B6">
        <w:rPr>
          <w:rFonts w:ascii="Verdana" w:hAnsi="Verdana" w:cs="Verdana"/>
          <w:bCs/>
          <w:sz w:val="22"/>
          <w:szCs w:val="22"/>
        </w:rPr>
        <w:t>*.</w:t>
      </w:r>
    </w:p>
    <w:p w14:paraId="0433A61D" w14:textId="77777777" w:rsidR="002C7B89" w:rsidRPr="001A6097" w:rsidRDefault="002C7B89" w:rsidP="002C7B89">
      <w:pPr>
        <w:pStyle w:val="1"/>
        <w:tabs>
          <w:tab w:val="left" w:pos="16698"/>
        </w:tabs>
        <w:spacing w:line="276" w:lineRule="auto"/>
        <w:ind w:left="284" w:hanging="426"/>
        <w:jc w:val="left"/>
        <w:rPr>
          <w:rFonts w:ascii="Verdana" w:hAnsi="Verdana" w:cs="Verdana"/>
          <w:b/>
          <w:color w:val="auto"/>
          <w:sz w:val="22"/>
          <w:szCs w:val="22"/>
        </w:rPr>
      </w:pPr>
      <w:r w:rsidRPr="00EC64B6">
        <w:rPr>
          <w:rFonts w:ascii="Verdana" w:hAnsi="Verdana" w:cs="Verdana"/>
          <w:bCs/>
          <w:color w:val="auto"/>
          <w:sz w:val="22"/>
          <w:szCs w:val="22"/>
        </w:rPr>
        <w:br/>
      </w:r>
      <w:r w:rsidRPr="001A6097">
        <w:rPr>
          <w:rFonts w:ascii="Verdana" w:eastAsia="TimesNewRomanPSMT" w:hAnsi="Verdana" w:cs="Verdana"/>
          <w:sz w:val="22"/>
          <w:szCs w:val="22"/>
        </w:rPr>
        <w:t>* niepotrzebne skreślić</w:t>
      </w:r>
      <w:r w:rsidRPr="001A6097">
        <w:rPr>
          <w:rFonts w:ascii="Verdana" w:eastAsia="TimesNewRomanPSMT" w:hAnsi="Verdana" w:cs="Verdana"/>
          <w:sz w:val="22"/>
          <w:szCs w:val="22"/>
        </w:rPr>
        <w:br/>
      </w:r>
    </w:p>
    <w:p w14:paraId="4C785D9B" w14:textId="77777777" w:rsidR="002C7B89" w:rsidRPr="00D2715E" w:rsidRDefault="002C7B89" w:rsidP="002C7B89">
      <w:pPr>
        <w:pStyle w:val="1"/>
        <w:tabs>
          <w:tab w:val="left" w:pos="16756"/>
        </w:tabs>
        <w:spacing w:line="276" w:lineRule="auto"/>
        <w:ind w:left="284" w:hanging="426"/>
        <w:jc w:val="left"/>
        <w:rPr>
          <w:rFonts w:ascii="Verdana" w:hAnsi="Verdana" w:cs="Verdana"/>
          <w:b/>
          <w:color w:val="auto"/>
          <w:sz w:val="22"/>
          <w:szCs w:val="22"/>
        </w:rPr>
      </w:pPr>
      <w:r w:rsidRPr="001A6097">
        <w:rPr>
          <w:rFonts w:ascii="Verdana" w:hAnsi="Verdana" w:cs="Verdana"/>
          <w:b/>
          <w:color w:val="auto"/>
          <w:sz w:val="22"/>
          <w:szCs w:val="22"/>
        </w:rPr>
        <w:tab/>
        <w:t>Mikroprzedsiębiorstwo</w:t>
      </w:r>
      <w:r w:rsidRPr="001A6097">
        <w:rPr>
          <w:rFonts w:ascii="Verdana" w:hAnsi="Verdana" w:cs="Verdana"/>
          <w:color w:val="auto"/>
          <w:sz w:val="22"/>
          <w:szCs w:val="22"/>
        </w:rPr>
        <w:t>: przedsiębiorstwo, które zatrudnia mniej niż 10 osób i którego roczny obrót lub roczna</w:t>
      </w:r>
      <w:r w:rsidRPr="00D2715E">
        <w:rPr>
          <w:rFonts w:ascii="Verdana" w:hAnsi="Verdana" w:cs="Verdana"/>
          <w:color w:val="auto"/>
          <w:sz w:val="22"/>
          <w:szCs w:val="22"/>
        </w:rPr>
        <w:t xml:space="preserve"> suma bilansowa nie przekracza 2 mln euro.</w:t>
      </w:r>
    </w:p>
    <w:p w14:paraId="40ABF08E" w14:textId="77777777" w:rsidR="002C7B89" w:rsidRPr="00D2715E" w:rsidRDefault="002C7B89" w:rsidP="002C7B89">
      <w:pPr>
        <w:pStyle w:val="1"/>
        <w:tabs>
          <w:tab w:val="left" w:pos="16756"/>
        </w:tabs>
        <w:spacing w:line="276" w:lineRule="auto"/>
        <w:ind w:left="284" w:hanging="426"/>
        <w:jc w:val="left"/>
        <w:rPr>
          <w:rFonts w:ascii="Verdana" w:hAnsi="Verdana" w:cs="Verdana"/>
          <w:b/>
          <w:color w:val="auto"/>
          <w:sz w:val="22"/>
          <w:szCs w:val="22"/>
        </w:rPr>
      </w:pPr>
      <w:r>
        <w:rPr>
          <w:rFonts w:ascii="Verdana" w:hAnsi="Verdana" w:cs="Verdana"/>
          <w:b/>
          <w:color w:val="auto"/>
          <w:sz w:val="22"/>
          <w:szCs w:val="22"/>
        </w:rPr>
        <w:tab/>
      </w:r>
      <w:r w:rsidRPr="00D2715E">
        <w:rPr>
          <w:rFonts w:ascii="Verdana" w:hAnsi="Verdana" w:cs="Verdana"/>
          <w:b/>
          <w:color w:val="auto"/>
          <w:sz w:val="22"/>
          <w:szCs w:val="22"/>
        </w:rPr>
        <w:t>Małe przedsiębiorstwo</w:t>
      </w:r>
      <w:r w:rsidRPr="00D2715E">
        <w:rPr>
          <w:rFonts w:ascii="Verdana" w:hAnsi="Verdana" w:cs="Verdana"/>
          <w:color w:val="auto"/>
          <w:sz w:val="22"/>
          <w:szCs w:val="22"/>
        </w:rPr>
        <w:t>: przedsiębiorstwo, które zatrudnia mniej niż 50 osób i</w:t>
      </w:r>
      <w:r>
        <w:rPr>
          <w:rFonts w:ascii="Verdana" w:hAnsi="Verdana" w:cs="Verdana"/>
          <w:color w:val="auto"/>
          <w:sz w:val="22"/>
          <w:szCs w:val="22"/>
        </w:rPr>
        <w:t> </w:t>
      </w:r>
      <w:r w:rsidRPr="00D2715E">
        <w:rPr>
          <w:rFonts w:ascii="Verdana" w:hAnsi="Verdana" w:cs="Verdana"/>
          <w:color w:val="auto"/>
          <w:sz w:val="22"/>
          <w:szCs w:val="22"/>
        </w:rPr>
        <w:t>którego roczny obrót lub roczna suma bilansowa nie przekracza 10 mln euro.</w:t>
      </w:r>
    </w:p>
    <w:p w14:paraId="1F384AFC" w14:textId="77777777" w:rsidR="002C7B89" w:rsidRPr="00D2715E" w:rsidRDefault="002C7B89" w:rsidP="002C7B89">
      <w:pPr>
        <w:pStyle w:val="1"/>
        <w:tabs>
          <w:tab w:val="left" w:pos="16756"/>
        </w:tabs>
        <w:spacing w:line="276" w:lineRule="auto"/>
        <w:ind w:left="284" w:hanging="426"/>
        <w:jc w:val="left"/>
        <w:rPr>
          <w:rFonts w:ascii="Verdana" w:hAnsi="Verdana" w:cs="Verdana"/>
          <w:color w:val="auto"/>
          <w:sz w:val="22"/>
          <w:szCs w:val="22"/>
        </w:rPr>
      </w:pPr>
      <w:r>
        <w:rPr>
          <w:rFonts w:ascii="Verdana" w:hAnsi="Verdana" w:cs="Verdana"/>
          <w:b/>
          <w:color w:val="auto"/>
          <w:sz w:val="22"/>
          <w:szCs w:val="22"/>
        </w:rPr>
        <w:tab/>
      </w:r>
      <w:r w:rsidRPr="00D2715E">
        <w:rPr>
          <w:rFonts w:ascii="Verdana" w:hAnsi="Verdana" w:cs="Verdana"/>
          <w:b/>
          <w:color w:val="auto"/>
          <w:sz w:val="22"/>
          <w:szCs w:val="22"/>
        </w:rPr>
        <w:t>Średnie przedsiębiorstwo</w:t>
      </w:r>
      <w:r w:rsidRPr="00D2715E">
        <w:rPr>
          <w:rFonts w:ascii="Verdana" w:hAnsi="Verdana" w:cs="Verdana"/>
          <w:color w:val="auto"/>
          <w:sz w:val="22"/>
          <w:szCs w:val="22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4DA15F64" w14:textId="77777777" w:rsidR="002C7B89" w:rsidRPr="00783822" w:rsidRDefault="002C7B89" w:rsidP="002C7B89">
      <w:pPr>
        <w:pStyle w:val="1"/>
        <w:tabs>
          <w:tab w:val="left" w:pos="16756"/>
        </w:tabs>
        <w:spacing w:line="276" w:lineRule="auto"/>
        <w:ind w:left="284" w:hanging="426"/>
        <w:jc w:val="left"/>
        <w:rPr>
          <w:rFonts w:ascii="Verdana" w:eastAsia="TimesNewRomanPSMT" w:hAnsi="Verdana" w:cs="Verdana"/>
          <w:color w:val="auto"/>
          <w:sz w:val="22"/>
          <w:szCs w:val="22"/>
        </w:rPr>
      </w:pPr>
      <w:r>
        <w:rPr>
          <w:rFonts w:ascii="Verdana" w:hAnsi="Verdana" w:cs="Verdana"/>
          <w:color w:val="auto"/>
          <w:sz w:val="22"/>
          <w:szCs w:val="22"/>
        </w:rPr>
        <w:tab/>
      </w:r>
      <w:r w:rsidRPr="00CC1D2B">
        <w:rPr>
          <w:rFonts w:ascii="Verdana" w:hAnsi="Verdana" w:cs="Verdana"/>
          <w:color w:val="auto"/>
          <w:sz w:val="22"/>
          <w:szCs w:val="22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42D561DC" w14:textId="77777777" w:rsidR="002C7B89" w:rsidRPr="00CC1D2B" w:rsidRDefault="002C7B89" w:rsidP="002C7B89">
      <w:pPr>
        <w:pStyle w:val="1"/>
        <w:tabs>
          <w:tab w:val="left" w:pos="16756"/>
        </w:tabs>
        <w:spacing w:line="276" w:lineRule="auto"/>
        <w:ind w:left="284" w:hanging="426"/>
        <w:jc w:val="left"/>
        <w:rPr>
          <w:rFonts w:ascii="Verdana" w:hAnsi="Verdana" w:cs="Verdana"/>
          <w:color w:val="auto"/>
          <w:sz w:val="22"/>
          <w:szCs w:val="22"/>
        </w:rPr>
      </w:pPr>
      <w:r w:rsidRPr="00D2715E">
        <w:rPr>
          <w:rFonts w:ascii="Verdana" w:hAnsi="Verdana" w:cs="Verdana"/>
          <w:b/>
          <w:color w:val="0066FF"/>
          <w:sz w:val="22"/>
          <w:szCs w:val="22"/>
        </w:rPr>
        <w:tab/>
      </w:r>
      <w:r w:rsidRPr="00D2715E">
        <w:rPr>
          <w:rFonts w:ascii="Verdana" w:hAnsi="Verdana" w:cs="Verdana"/>
          <w:b/>
          <w:color w:val="auto"/>
          <w:sz w:val="22"/>
          <w:szCs w:val="22"/>
        </w:rPr>
        <w:t>Duży przedsiębiorca</w:t>
      </w:r>
      <w:r w:rsidRPr="00D2715E">
        <w:rPr>
          <w:rFonts w:ascii="Verdana" w:hAnsi="Verdana" w:cs="Verdana"/>
          <w:color w:val="auto"/>
          <w:sz w:val="22"/>
          <w:szCs w:val="22"/>
        </w:rPr>
        <w:t xml:space="preserve">: przedsiębiorca niebędący </w:t>
      </w:r>
      <w:proofErr w:type="spellStart"/>
      <w:r w:rsidRPr="00D2715E">
        <w:rPr>
          <w:rFonts w:ascii="Verdana" w:hAnsi="Verdana" w:cs="Verdana"/>
          <w:color w:val="auto"/>
          <w:sz w:val="22"/>
          <w:szCs w:val="22"/>
        </w:rPr>
        <w:t>mikroprzedsiębiorcą</w:t>
      </w:r>
      <w:proofErr w:type="spellEnd"/>
      <w:r w:rsidRPr="00D2715E">
        <w:rPr>
          <w:rFonts w:ascii="Verdana" w:hAnsi="Verdana" w:cs="Verdana"/>
          <w:color w:val="auto"/>
          <w:sz w:val="22"/>
          <w:szCs w:val="22"/>
        </w:rPr>
        <w:t xml:space="preserve">, małym </w:t>
      </w:r>
      <w:r w:rsidRPr="00CC1D2B">
        <w:rPr>
          <w:rFonts w:ascii="Verdana" w:hAnsi="Verdana" w:cs="Verdana"/>
          <w:color w:val="auto"/>
          <w:sz w:val="22"/>
          <w:szCs w:val="22"/>
        </w:rPr>
        <w:t>przedsiębiorcą ani średnim przedsiębiorcą.</w:t>
      </w:r>
    </w:p>
    <w:p w14:paraId="0F18094B" w14:textId="77777777" w:rsidR="002C7B89" w:rsidRPr="005E17F1" w:rsidRDefault="002C7B89" w:rsidP="002C7B89">
      <w:pPr>
        <w:tabs>
          <w:tab w:val="left" w:pos="284"/>
          <w:tab w:val="left" w:pos="8584"/>
          <w:tab w:val="left" w:pos="9020"/>
        </w:tabs>
        <w:spacing w:line="276" w:lineRule="auto"/>
        <w:ind w:left="284" w:hanging="426"/>
        <w:rPr>
          <w:rFonts w:ascii="Verdana" w:eastAsia="Times New Roman" w:hAnsi="Verdana" w:cs="Verdana"/>
        </w:rPr>
      </w:pPr>
      <w:r>
        <w:rPr>
          <w:rFonts w:ascii="Verdana" w:eastAsia="Times New Roman" w:hAnsi="Verdana" w:cs="Verdana"/>
        </w:rPr>
        <w:tab/>
      </w:r>
      <w:r w:rsidRPr="00CC1D2B">
        <w:rPr>
          <w:rFonts w:ascii="Verdana" w:eastAsia="Times New Roman" w:hAnsi="Verdana" w:cs="Verdana"/>
        </w:rPr>
        <w:t>Pojęcie zaczerpnięte z ustawy z dnia 8 marca 2013 r. o przeciwdziałaniu nadmiernym opóźnie</w:t>
      </w:r>
      <w:r>
        <w:rPr>
          <w:rFonts w:ascii="Verdana" w:eastAsia="Times New Roman" w:hAnsi="Verdana" w:cs="Verdana"/>
        </w:rPr>
        <w:t>niom w transakcjach handlowych.</w:t>
      </w:r>
    </w:p>
    <w:p w14:paraId="282949F4" w14:textId="77777777" w:rsidR="002C7B89" w:rsidRDefault="002C7B89" w:rsidP="002C7B89">
      <w:pPr>
        <w:pStyle w:val="Bezodstpw"/>
        <w:spacing w:line="276" w:lineRule="auto"/>
        <w:ind w:left="284" w:hanging="1"/>
        <w:rPr>
          <w:rFonts w:ascii="Verdana" w:hAnsi="Verdana" w:cs="Verdana"/>
          <w:iCs/>
          <w:color w:val="auto"/>
          <w:sz w:val="22"/>
          <w:szCs w:val="22"/>
        </w:rPr>
      </w:pPr>
      <w:r w:rsidRPr="008D465D">
        <w:rPr>
          <w:rFonts w:ascii="Verdana" w:hAnsi="Verdana" w:cs="Verdana"/>
          <w:bCs/>
          <w:iCs/>
          <w:sz w:val="22"/>
          <w:szCs w:val="22"/>
        </w:rPr>
        <w:t xml:space="preserve">W przypadku składania oferty </w:t>
      </w:r>
      <w:r w:rsidRPr="00850ADC">
        <w:rPr>
          <w:rFonts w:ascii="Verdana" w:hAnsi="Verdana" w:cs="Verdana"/>
          <w:bCs/>
          <w:iCs/>
          <w:color w:val="auto"/>
          <w:sz w:val="22"/>
          <w:szCs w:val="22"/>
        </w:rPr>
        <w:t xml:space="preserve">wspólnej (konsorcjum, spółka cywilna) </w:t>
      </w:r>
      <w:r w:rsidRPr="00850ADC">
        <w:rPr>
          <w:rFonts w:ascii="Verdana" w:hAnsi="Verdana" w:cs="Verdana"/>
          <w:iCs/>
          <w:color w:val="auto"/>
          <w:sz w:val="22"/>
          <w:szCs w:val="22"/>
        </w:rPr>
        <w:t>każdy ze wspólników musi złożyć w/w oświadczenie.</w:t>
      </w:r>
    </w:p>
    <w:p w14:paraId="5306E8F6" w14:textId="77777777" w:rsidR="002C7B89" w:rsidRPr="00D73635" w:rsidRDefault="002C7B89" w:rsidP="002C7B89">
      <w:pPr>
        <w:pStyle w:val="Bezodstpw"/>
        <w:spacing w:line="276" w:lineRule="auto"/>
        <w:ind w:left="284" w:hanging="1"/>
        <w:rPr>
          <w:rFonts w:ascii="Verdana" w:hAnsi="Verdana" w:cs="Verdana"/>
          <w:iCs/>
          <w:color w:val="auto"/>
          <w:sz w:val="22"/>
          <w:szCs w:val="22"/>
        </w:rPr>
      </w:pPr>
    </w:p>
    <w:p w14:paraId="4B23FE9B" w14:textId="7263BEF7" w:rsidR="002C7B89" w:rsidRPr="00850ADC" w:rsidRDefault="002C7B89" w:rsidP="002C7B89">
      <w:pPr>
        <w:tabs>
          <w:tab w:val="left" w:pos="16756"/>
        </w:tabs>
        <w:spacing w:line="276" w:lineRule="auto"/>
        <w:ind w:left="284" w:hanging="426"/>
        <w:rPr>
          <w:rFonts w:ascii="Verdana" w:hAnsi="Verdana" w:cs="Tahoma"/>
        </w:rPr>
      </w:pPr>
      <w:r w:rsidRPr="00850ADC">
        <w:rPr>
          <w:rFonts w:ascii="Verdana" w:hAnsi="Verdana"/>
        </w:rPr>
        <w:t>1</w:t>
      </w:r>
      <w:r w:rsidR="00DA309F">
        <w:rPr>
          <w:rFonts w:ascii="Verdana" w:hAnsi="Verdana"/>
        </w:rPr>
        <w:t>2</w:t>
      </w:r>
      <w:r w:rsidRPr="00850ADC">
        <w:rPr>
          <w:rFonts w:ascii="Verdana" w:hAnsi="Verdana"/>
        </w:rPr>
        <w:t xml:space="preserve">. </w:t>
      </w:r>
      <w:r w:rsidRPr="00850ADC">
        <w:rPr>
          <w:rFonts w:ascii="Verdana" w:hAnsi="Verdana" w:cs="Tahoma"/>
        </w:rPr>
        <w:t>Podajemy adres strony internetowej, na której</w:t>
      </w:r>
      <w:r w:rsidRPr="00850ADC">
        <w:rPr>
          <w:rFonts w:ascii="Verdana" w:hAnsi="Verdana" w:cs="Arial"/>
        </w:rPr>
        <w:t xml:space="preserve"> są dostępne w formie elektronicznej: </w:t>
      </w:r>
      <w:r w:rsidRPr="00850ADC">
        <w:rPr>
          <w:rFonts w:ascii="Verdana" w:hAnsi="Verdana" w:cs="Tahoma"/>
        </w:rPr>
        <w:t>odpis z właściwego rejestru lub z centralnej ewidencji i informacji o działalności gospodarczej:</w:t>
      </w:r>
    </w:p>
    <w:p w14:paraId="3EEB66F6" w14:textId="77777777" w:rsidR="002C7B89" w:rsidRPr="00850ADC" w:rsidRDefault="002C7B89" w:rsidP="002C7B89">
      <w:pPr>
        <w:tabs>
          <w:tab w:val="left" w:pos="16756"/>
        </w:tabs>
        <w:spacing w:line="276" w:lineRule="auto"/>
        <w:ind w:left="284" w:hanging="426"/>
        <w:rPr>
          <w:rFonts w:ascii="Verdana" w:hAnsi="Verdana" w:cs="Verdana"/>
        </w:rPr>
      </w:pPr>
      <w:r w:rsidRPr="00850ADC">
        <w:rPr>
          <w:rFonts w:ascii="Verdana" w:hAnsi="Verdana" w:cs="Tahoma"/>
        </w:rPr>
        <w:tab/>
        <w:t xml:space="preserve">_____________________________________________________________                                                                                                </w:t>
      </w:r>
    </w:p>
    <w:p w14:paraId="67D9BF5C" w14:textId="77777777" w:rsidR="002C7B89" w:rsidRPr="00850ADC" w:rsidRDefault="002C7B89" w:rsidP="002C7B89">
      <w:pPr>
        <w:tabs>
          <w:tab w:val="left" w:pos="284"/>
          <w:tab w:val="left" w:pos="8584"/>
          <w:tab w:val="left" w:pos="9020"/>
        </w:tabs>
        <w:spacing w:after="120" w:line="276" w:lineRule="auto"/>
        <w:ind w:left="284"/>
        <w:rPr>
          <w:rFonts w:ascii="Verdana" w:hAnsi="Verdana" w:cs="Verdana"/>
          <w:iCs/>
        </w:rPr>
      </w:pPr>
      <w:r w:rsidRPr="00850ADC">
        <w:rPr>
          <w:rFonts w:ascii="Verdana" w:hAnsi="Verdana" w:cs="Verdana"/>
          <w:bCs/>
          <w:iCs/>
        </w:rPr>
        <w:t>W przypadku składania oferty wspólnej (konsorcjum, spółka cywilna)</w:t>
      </w:r>
      <w:r w:rsidRPr="00850ADC">
        <w:rPr>
          <w:rFonts w:ascii="Verdana" w:hAnsi="Verdana" w:cs="Verdana"/>
          <w:iCs/>
        </w:rPr>
        <w:t xml:space="preserve"> każdy ze wspólników musi podać ww. adres.</w:t>
      </w:r>
    </w:p>
    <w:p w14:paraId="278F1E04" w14:textId="1F555CB6" w:rsidR="002C7B89" w:rsidRPr="005E17F1" w:rsidRDefault="00DA309F" w:rsidP="002C7B89">
      <w:pPr>
        <w:tabs>
          <w:tab w:val="left" w:pos="-200"/>
          <w:tab w:val="left" w:pos="8584"/>
          <w:tab w:val="left" w:pos="9020"/>
        </w:tabs>
        <w:spacing w:after="120" w:line="276" w:lineRule="auto"/>
        <w:ind w:left="284" w:hanging="426"/>
        <w:rPr>
          <w:rFonts w:ascii="Verdana" w:hAnsi="Verdana" w:cs="Tahoma"/>
        </w:rPr>
      </w:pPr>
      <w:r>
        <w:rPr>
          <w:rFonts w:ascii="Verdana" w:hAnsi="Verdana"/>
        </w:rPr>
        <w:t>13</w:t>
      </w:r>
      <w:r w:rsidR="002C7B89" w:rsidRPr="00606C49">
        <w:rPr>
          <w:rFonts w:ascii="Verdana" w:hAnsi="Verdana"/>
        </w:rPr>
        <w:t>.</w:t>
      </w:r>
      <w:r w:rsidR="002C7B89" w:rsidRPr="00606C49">
        <w:rPr>
          <w:rFonts w:ascii="Verdana" w:hAnsi="Verdana"/>
        </w:rPr>
        <w:tab/>
      </w:r>
      <w:r w:rsidR="002C7B89" w:rsidRPr="00606C49">
        <w:rPr>
          <w:rFonts w:ascii="Verdana" w:hAnsi="Verdana" w:cs="Tahoma"/>
        </w:rPr>
        <w:t xml:space="preserve">Oświadczamy, że wypełniliśmy obowiązki informacyjne przewidziane w art. 13 lub art. 14 RODO wobec osób fizycznych, od których dane osobowe bezpośrednio lub pośrednio </w:t>
      </w:r>
      <w:r w:rsidR="002C7B89" w:rsidRPr="005E17F1">
        <w:rPr>
          <w:rFonts w:ascii="Verdana" w:hAnsi="Verdana" w:cs="Tahoma"/>
        </w:rPr>
        <w:t>pozyskaliśmy w celu ubiegania się o udzielenie zamówienia publicznego w niniejszym postępowaniu.*</w:t>
      </w:r>
    </w:p>
    <w:p w14:paraId="387F4104" w14:textId="77777777" w:rsidR="002C7B89" w:rsidRPr="005E17F1" w:rsidRDefault="002C7B89" w:rsidP="002C7B89">
      <w:pPr>
        <w:tabs>
          <w:tab w:val="left" w:pos="16756"/>
        </w:tabs>
        <w:spacing w:line="276" w:lineRule="auto"/>
        <w:ind w:left="425" w:hanging="198"/>
        <w:rPr>
          <w:rFonts w:ascii="Verdana" w:eastAsia="TimesNewRomanPSMT" w:hAnsi="Verdana" w:cs="TimesNewRomanPSMT"/>
        </w:rPr>
      </w:pPr>
      <w:r w:rsidRPr="005E17F1">
        <w:rPr>
          <w:rFonts w:ascii="Verdana" w:eastAsia="TimesNewRomanPSMT" w:hAnsi="Verdana" w:cs="TimesNewRomanPSMT"/>
        </w:rPr>
        <w:t>* 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04EE0DD3" w14:textId="77777777" w:rsidR="002C7B89" w:rsidRPr="0055474E" w:rsidRDefault="002C7B89" w:rsidP="002C7B89">
      <w:pPr>
        <w:tabs>
          <w:tab w:val="left" w:pos="8584"/>
          <w:tab w:val="left" w:pos="9020"/>
        </w:tabs>
        <w:spacing w:after="113" w:line="276" w:lineRule="auto"/>
        <w:ind w:left="284"/>
        <w:rPr>
          <w:rFonts w:ascii="Verdana" w:eastAsia="TimesNewRomanPSMT" w:hAnsi="Verdana" w:cs="TimesNewRomanPSMT"/>
        </w:rPr>
      </w:pPr>
      <w:r w:rsidRPr="005E17F1">
        <w:rPr>
          <w:rFonts w:ascii="Verdana" w:hAnsi="Verdana" w:cs="Tahoma"/>
        </w:rPr>
        <w:t>RODO</w:t>
      </w:r>
      <w:r w:rsidRPr="005E17F1">
        <w:rPr>
          <w:rFonts w:ascii="Verdana" w:eastAsia="TimesNewRomanPSMT" w:hAnsi="Verdana" w:cs="TimesNewRomanPSMT"/>
        </w:rPr>
        <w:t xml:space="preserve"> - rozporządzenie Parlamentu Europejskiego i Rady (UE) 2016/679 z</w:t>
      </w:r>
      <w:r>
        <w:rPr>
          <w:rFonts w:ascii="Verdana" w:eastAsia="TimesNewRomanPSMT" w:hAnsi="Verdana" w:cs="TimesNewRomanPSMT"/>
        </w:rPr>
        <w:t> </w:t>
      </w:r>
      <w:r w:rsidRPr="005E17F1">
        <w:rPr>
          <w:rFonts w:ascii="Verdana" w:eastAsia="TimesNewRomanPSMT" w:hAnsi="Verdana" w:cs="TimesNewRomanPSMT"/>
        </w:rPr>
        <w:t xml:space="preserve">dnia 27 kwietnia 2016 r. w sprawie ochrony osób fizycznych w związku </w:t>
      </w:r>
      <w:r w:rsidRPr="005E17F1">
        <w:rPr>
          <w:rFonts w:ascii="Verdana" w:eastAsia="TimesNewRomanPSMT" w:hAnsi="Verdana" w:cs="TimesNewRomanPSMT"/>
        </w:rPr>
        <w:lastRenderedPageBreak/>
        <w:t>z</w:t>
      </w:r>
      <w:r>
        <w:rPr>
          <w:rFonts w:ascii="Verdana" w:eastAsia="TimesNewRomanPSMT" w:hAnsi="Verdana" w:cs="TimesNewRomanPSMT"/>
        </w:rPr>
        <w:t> </w:t>
      </w:r>
      <w:r w:rsidRPr="005E17F1">
        <w:rPr>
          <w:rFonts w:ascii="Verdana" w:eastAsia="TimesNewRomanPSMT" w:hAnsi="Verdana" w:cs="TimesNewRomanPSMT"/>
        </w:rPr>
        <w:t>przetwarzaniem danych osobowych i w sprawie swobodnego przepływu takich danych oraz uchylenia dyrektywy 95/46/WE (ogólne rozporządzenie o</w:t>
      </w:r>
      <w:r>
        <w:rPr>
          <w:rFonts w:ascii="Verdana" w:eastAsia="TimesNewRomanPSMT" w:hAnsi="Verdana" w:cs="TimesNewRomanPSMT"/>
        </w:rPr>
        <w:t> </w:t>
      </w:r>
      <w:r w:rsidRPr="005E17F1">
        <w:rPr>
          <w:rFonts w:ascii="Verdana" w:eastAsia="TimesNewRomanPSMT" w:hAnsi="Verdana" w:cs="TimesNewRomanPSMT"/>
        </w:rPr>
        <w:t>ochronie danych) (Dz. Urz. UE L 119 z 04.05.2016, str. 1, ze zm.).</w:t>
      </w:r>
    </w:p>
    <w:p w14:paraId="3B950330" w14:textId="77777777" w:rsidR="002C7B89" w:rsidRDefault="002C7B89" w:rsidP="002C7B89">
      <w:pPr>
        <w:tabs>
          <w:tab w:val="left" w:pos="8584"/>
          <w:tab w:val="left" w:pos="9020"/>
        </w:tabs>
        <w:spacing w:after="113" w:line="276" w:lineRule="auto"/>
        <w:jc w:val="right"/>
        <w:rPr>
          <w:rFonts w:ascii="Verdana" w:hAnsi="Verdana" w:cs="Arial"/>
        </w:rPr>
      </w:pPr>
    </w:p>
    <w:p w14:paraId="5EA8105E" w14:textId="77777777" w:rsidR="002C7B89" w:rsidRDefault="002C7B89" w:rsidP="002C7B89">
      <w:pPr>
        <w:tabs>
          <w:tab w:val="left" w:pos="8584"/>
          <w:tab w:val="left" w:pos="9020"/>
        </w:tabs>
        <w:spacing w:after="113" w:line="276" w:lineRule="auto"/>
        <w:jc w:val="right"/>
        <w:rPr>
          <w:rFonts w:ascii="Verdana" w:hAnsi="Verdana" w:cs="Arial"/>
        </w:rPr>
      </w:pPr>
    </w:p>
    <w:p w14:paraId="7088CE5F" w14:textId="7054ECAE" w:rsidR="002C7B89" w:rsidRPr="005E17F1" w:rsidRDefault="002C7B89" w:rsidP="002C7B89">
      <w:pPr>
        <w:tabs>
          <w:tab w:val="left" w:pos="8584"/>
          <w:tab w:val="left" w:pos="9020"/>
        </w:tabs>
        <w:spacing w:after="113" w:line="276" w:lineRule="auto"/>
        <w:jc w:val="right"/>
        <w:rPr>
          <w:rFonts w:ascii="Verdana" w:eastAsia="TimesNewRomanPSMT" w:hAnsi="Verdana" w:cs="TimesNewRomanPSMT"/>
        </w:rPr>
      </w:pPr>
      <w:r>
        <w:rPr>
          <w:rFonts w:ascii="Verdana" w:hAnsi="Verdana" w:cs="Arial"/>
        </w:rPr>
        <w:t>_</w:t>
      </w:r>
      <w:r w:rsidR="00D95A3B">
        <w:rPr>
          <w:rFonts w:ascii="Verdana" w:hAnsi="Verdana" w:cs="Arial"/>
        </w:rPr>
        <w:t>________</w:t>
      </w:r>
      <w:r>
        <w:rPr>
          <w:rFonts w:ascii="Verdana" w:hAnsi="Verdana" w:cs="Arial"/>
        </w:rPr>
        <w:t>________________________________________</w:t>
      </w:r>
    </w:p>
    <w:p w14:paraId="0A837EAE" w14:textId="19912569" w:rsidR="002C7B89" w:rsidRPr="004726F4" w:rsidRDefault="002C7B89" w:rsidP="002C7B89">
      <w:pPr>
        <w:spacing w:after="0" w:line="276" w:lineRule="auto"/>
        <w:jc w:val="right"/>
        <w:rPr>
          <w:rFonts w:ascii="Verdana" w:hAnsi="Verdana" w:cs="Arial"/>
        </w:rPr>
      </w:pPr>
      <w:r w:rsidRPr="00D95A3B">
        <w:rPr>
          <w:rFonts w:ascii="Verdana" w:hAnsi="Verdana" w:cs="Arial"/>
          <w:b/>
        </w:rPr>
        <w:t>elektroniczne podpisy osób</w:t>
      </w:r>
      <w:r w:rsidRPr="004726F4">
        <w:rPr>
          <w:rFonts w:ascii="Verdana" w:hAnsi="Verdana" w:cs="Arial"/>
        </w:rPr>
        <w:t xml:space="preserve"> uprawnionych</w:t>
      </w:r>
      <w:r w:rsidR="00D95A3B">
        <w:rPr>
          <w:rFonts w:ascii="Verdana" w:hAnsi="Verdana" w:cs="Arial"/>
        </w:rPr>
        <w:t xml:space="preserve"> </w:t>
      </w:r>
      <w:r w:rsidRPr="004726F4">
        <w:rPr>
          <w:rFonts w:ascii="Verdana" w:hAnsi="Verdana" w:cs="Arial"/>
        </w:rPr>
        <w:t xml:space="preserve">do </w:t>
      </w:r>
      <w:r w:rsidR="000A7090">
        <w:rPr>
          <w:rFonts w:ascii="Verdana" w:hAnsi="Verdana" w:cs="Arial"/>
        </w:rPr>
        <w:t>reprezentacji</w:t>
      </w:r>
      <w:r w:rsidR="00C51C81">
        <w:rPr>
          <w:rFonts w:ascii="Verdana" w:hAnsi="Verdana" w:cs="Arial"/>
          <w:iCs/>
        </w:rPr>
        <w:t xml:space="preserve"> W</w:t>
      </w:r>
      <w:r w:rsidRPr="004726F4">
        <w:rPr>
          <w:rFonts w:ascii="Verdana" w:hAnsi="Verdana" w:cs="Arial"/>
          <w:iCs/>
        </w:rPr>
        <w:t>ykonawcy</w:t>
      </w:r>
      <w:r w:rsidR="00D95A3B">
        <w:rPr>
          <w:rFonts w:ascii="Verdana" w:hAnsi="Verdana" w:cs="Arial"/>
          <w:iCs/>
        </w:rPr>
        <w:t>/Wykonawców występujących wspólnie</w:t>
      </w:r>
    </w:p>
    <w:p w14:paraId="719F8A36" w14:textId="77777777" w:rsidR="002C7B89" w:rsidRPr="00AE3CA5" w:rsidRDefault="002C7B89" w:rsidP="002C7B89">
      <w:pPr>
        <w:spacing w:after="120" w:line="276" w:lineRule="auto"/>
        <w:rPr>
          <w:rFonts w:ascii="Verdana" w:hAnsi="Verdana"/>
          <w:sz w:val="18"/>
          <w:szCs w:val="18"/>
          <w:lang w:eastAsia="pl-PL"/>
        </w:rPr>
      </w:pPr>
    </w:p>
    <w:p w14:paraId="6937565E" w14:textId="48567B69" w:rsidR="00E32A02" w:rsidRPr="008E41B9" w:rsidRDefault="00E32A02" w:rsidP="008E41B9">
      <w:pPr>
        <w:rPr>
          <w:rFonts w:ascii="Verdana" w:hAnsi="Verdana"/>
        </w:rPr>
      </w:pPr>
    </w:p>
    <w:sectPr w:rsidR="00E32A02" w:rsidRPr="008E41B9" w:rsidSect="00977C6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C5E58" w14:textId="77777777" w:rsidR="00B00087" w:rsidRDefault="00B00087" w:rsidP="003E7B35">
      <w:pPr>
        <w:spacing w:after="0" w:line="240" w:lineRule="auto"/>
      </w:pPr>
      <w:r>
        <w:separator/>
      </w:r>
    </w:p>
  </w:endnote>
  <w:endnote w:type="continuationSeparator" w:id="0">
    <w:p w14:paraId="2F616E96" w14:textId="77777777" w:rsidR="00B00087" w:rsidRDefault="00B00087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MT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14:paraId="690F8F0B" w14:textId="77777777" w:rsidR="00904CB8" w:rsidRDefault="00904CB8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14:paraId="14EF89EA" w14:textId="463F83F9" w:rsidR="00904CB8" w:rsidRPr="003E7B35" w:rsidRDefault="003E3DBB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IZ.271.54.2024</w:t>
            </w:r>
            <w:r w:rsidR="00904CB8" w:rsidRPr="003E7B3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04CB8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             </w:t>
            </w:r>
            <w:r w:rsidR="00904CB8" w:rsidRPr="003E7B35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CD3155">
              <w:rPr>
                <w:rFonts w:ascii="Verdana" w:hAnsi="Verdana"/>
                <w:bCs/>
                <w:noProof/>
                <w:sz w:val="16"/>
                <w:szCs w:val="16"/>
              </w:rPr>
              <w:t>5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="00904CB8" w:rsidRPr="003E7B35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CD3155">
              <w:rPr>
                <w:rFonts w:ascii="Verdana" w:hAnsi="Verdana"/>
                <w:bCs/>
                <w:noProof/>
                <w:sz w:val="16"/>
                <w:szCs w:val="16"/>
              </w:rPr>
              <w:t>5</w:t>
            </w:r>
            <w:r w:rsidR="00904CB8" w:rsidRPr="003E7B35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4C58D" w14:textId="77777777" w:rsidR="00B00087" w:rsidRDefault="00B00087" w:rsidP="003E7B35">
      <w:pPr>
        <w:spacing w:after="0" w:line="240" w:lineRule="auto"/>
      </w:pPr>
      <w:r>
        <w:separator/>
      </w:r>
    </w:p>
  </w:footnote>
  <w:footnote w:type="continuationSeparator" w:id="0">
    <w:p w14:paraId="21F0E0C3" w14:textId="77777777" w:rsidR="00B00087" w:rsidRDefault="00B00087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4E832A" w14:textId="547F1514" w:rsidR="00904CB8" w:rsidRPr="004B39D0" w:rsidRDefault="00CD3155" w:rsidP="004B39D0">
    <w:pPr>
      <w:tabs>
        <w:tab w:val="left" w:pos="7560"/>
      </w:tabs>
      <w:jc w:val="center"/>
      <w:rPr>
        <w:rFonts w:ascii="Verdana" w:hAnsi="Verdana" w:cs="Arial"/>
        <w:color w:val="000000"/>
        <w:sz w:val="16"/>
        <w:szCs w:val="16"/>
      </w:rPr>
    </w:pPr>
    <w:r w:rsidRPr="00F3066E">
      <w:rPr>
        <w:rFonts w:ascii="Verdana" w:hAnsi="Verdana"/>
        <w:sz w:val="16"/>
        <w:szCs w:val="16"/>
      </w:rPr>
      <w:t>Postępowanie prowadzone w trybie podstawowym bez przeprowadzenia negocjacji treści złożonych ofert</w:t>
    </w:r>
    <w:r w:rsidRPr="00F3066E">
      <w:rPr>
        <w:rFonts w:ascii="Verdana" w:hAnsi="Verdana"/>
        <w:sz w:val="16"/>
        <w:szCs w:val="16"/>
      </w:rPr>
      <w:br/>
    </w:r>
    <w:r>
      <w:rPr>
        <w:rFonts w:ascii="Verdana" w:hAnsi="Verdana"/>
        <w:sz w:val="16"/>
        <w:szCs w:val="16"/>
      </w:rPr>
      <w:t xml:space="preserve">na </w:t>
    </w:r>
    <w:r w:rsidRPr="008C6BAB">
      <w:rPr>
        <w:rFonts w:ascii="Verdana" w:hAnsi="Verdana"/>
        <w:sz w:val="16"/>
        <w:szCs w:val="16"/>
      </w:rPr>
      <w:t>o</w:t>
    </w:r>
    <w:r w:rsidRPr="008C6BAB">
      <w:rPr>
        <w:rFonts w:ascii="Verdana" w:hAnsi="Verdana" w:cs="Arial"/>
        <w:bCs/>
        <w:sz w:val="16"/>
        <w:szCs w:val="16"/>
        <w:lang w:eastAsia="pl-PL"/>
      </w:rPr>
      <w:t xml:space="preserve">pracowanie dokumentacji projektowo </w:t>
    </w:r>
    <w:r w:rsidRPr="00935D9D">
      <w:rPr>
        <w:rFonts w:ascii="Verdana" w:hAnsi="Verdana" w:cs="Arial"/>
        <w:bCs/>
        <w:sz w:val="16"/>
        <w:szCs w:val="16"/>
        <w:lang w:eastAsia="pl-PL"/>
      </w:rPr>
      <w:t xml:space="preserve">kosztorysowej </w:t>
    </w:r>
    <w:r>
      <w:rPr>
        <w:rFonts w:ascii="Verdana" w:hAnsi="Verdana" w:cs="Arial"/>
        <w:bCs/>
        <w:sz w:val="16"/>
        <w:szCs w:val="16"/>
        <w:lang w:eastAsia="pl-PL"/>
      </w:rPr>
      <w:t xml:space="preserve">dla kompleksowego remontu wraz z </w:t>
    </w:r>
    <w:r>
      <w:rPr>
        <w:rFonts w:ascii="Verdana" w:eastAsia="Lucida Sans Unicode" w:hAnsi="Verdana" w:cs="Arial"/>
        <w:bCs/>
        <w:color w:val="000000"/>
        <w:sz w:val="16"/>
        <w:szCs w:val="16"/>
      </w:rPr>
      <w:t>przebudową budynku T</w:t>
    </w:r>
    <w:r w:rsidRPr="00935D9D">
      <w:rPr>
        <w:rFonts w:ascii="Verdana" w:eastAsia="Lucida Sans Unicode" w:hAnsi="Verdana" w:cs="Arial"/>
        <w:bCs/>
        <w:color w:val="000000"/>
        <w:sz w:val="16"/>
        <w:szCs w:val="16"/>
      </w:rPr>
      <w:t>eatru im. A</w:t>
    </w:r>
    <w:r>
      <w:rPr>
        <w:rFonts w:ascii="Verdana" w:eastAsia="Lucida Sans Unicode" w:hAnsi="Verdana" w:cs="Arial"/>
        <w:bCs/>
        <w:color w:val="000000"/>
        <w:sz w:val="16"/>
        <w:szCs w:val="16"/>
      </w:rPr>
      <w:t>dama</w:t>
    </w:r>
    <w:r w:rsidRPr="00935D9D">
      <w:rPr>
        <w:rFonts w:ascii="Verdana" w:eastAsia="Lucida Sans Unicode" w:hAnsi="Verdana" w:cs="Arial"/>
        <w:bCs/>
        <w:color w:val="000000"/>
        <w:sz w:val="16"/>
        <w:szCs w:val="16"/>
      </w:rPr>
      <w:t xml:space="preserve"> Mickiewicza  w Częstochowie przy</w:t>
    </w:r>
    <w:r>
      <w:rPr>
        <w:rFonts w:ascii="Verdana" w:eastAsia="Lucida Sans Unicode" w:hAnsi="Verdana" w:cs="Arial"/>
        <w:bCs/>
        <w:color w:val="000000"/>
        <w:sz w:val="16"/>
        <w:szCs w:val="16"/>
      </w:rPr>
      <w:t xml:space="preserve"> ul. Jana Kilińskiego 15</w:t>
    </w:r>
    <w:r w:rsidR="004B39D0">
      <w:rPr>
        <w:rFonts w:ascii="Verdana" w:hAnsi="Verdana" w:cs="Arial"/>
        <w:color w:val="000000"/>
        <w:sz w:val="16"/>
        <w:szCs w:val="16"/>
      </w:rPr>
      <w:br/>
    </w:r>
    <w:r w:rsidR="00904CB8" w:rsidRPr="008C6BAB">
      <w:rPr>
        <w:rFonts w:ascii="Verdana" w:hAnsi="Verdana"/>
        <w:i/>
        <w:sz w:val="16"/>
        <w:szCs w:val="16"/>
      </w:rPr>
      <w:t>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56C08D2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5F0CB94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FD5A122A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8"/>
    <w:multiLevelType w:val="singleLevel"/>
    <w:tmpl w:val="70D07000"/>
    <w:lvl w:ilvl="0">
      <w:start w:val="1"/>
      <w:numFmt w:val="lowerLetter"/>
      <w:lvlText w:val="%1)"/>
      <w:lvlJc w:val="left"/>
      <w:pPr>
        <w:ind w:left="1429" w:hanging="360"/>
      </w:pPr>
      <w:rPr>
        <w:b w:val="0"/>
        <w:iCs/>
        <w:sz w:val="22"/>
        <w:szCs w:val="22"/>
      </w:rPr>
    </w:lvl>
  </w:abstractNum>
  <w:abstractNum w:abstractNumId="7" w15:restartNumberingAfterBreak="0">
    <w:nsid w:val="00000009"/>
    <w:multiLevelType w:val="singleLevel"/>
    <w:tmpl w:val="2204432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</w:abstractNum>
  <w:abstractNum w:abstractNumId="8" w15:restartNumberingAfterBreak="0">
    <w:nsid w:val="0000000A"/>
    <w:multiLevelType w:val="singleLevel"/>
    <w:tmpl w:val="EABCC026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2"/>
        <w:szCs w:val="22"/>
      </w:rPr>
    </w:lvl>
  </w:abstractNum>
  <w:abstractNum w:abstractNumId="9" w15:restartNumberingAfterBreak="0">
    <w:nsid w:val="0000000B"/>
    <w:multiLevelType w:val="multilevel"/>
    <w:tmpl w:val="86CEF03A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kern w:val="2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AA0E85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bCs w:val="0"/>
        <w:i w:val="0"/>
        <w:iCs w:val="0"/>
        <w:kern w:val="2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hAnsi="Verdana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Verdan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multilevel"/>
    <w:tmpl w:val="00000014"/>
    <w:name w:val="WW8Num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kern w:val="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5"/>
    <w:multiLevelType w:val="singleLevel"/>
    <w:tmpl w:val="0000001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/>
        <w:bCs/>
        <w:kern w:val="2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2220" w:hanging="360"/>
      </w:pPr>
    </w:lvl>
  </w:abstractNum>
  <w:abstractNum w:abstractNumId="19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ahoma" w:hAnsi="Verdana" w:cs="Arial" w:hint="default"/>
        <w:color w:val="000000"/>
      </w:rPr>
    </w:lvl>
  </w:abstractNum>
  <w:abstractNum w:abstractNumId="20" w15:restartNumberingAfterBreak="0">
    <w:nsid w:val="00000018"/>
    <w:multiLevelType w:val="singleLevel"/>
    <w:tmpl w:val="00000018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b w:val="0"/>
        <w:sz w:val="18"/>
        <w:szCs w:val="18"/>
      </w:rPr>
    </w:lvl>
  </w:abstractNum>
  <w:abstractNum w:abstractNumId="21" w15:restartNumberingAfterBreak="0">
    <w:nsid w:val="00000019"/>
    <w:multiLevelType w:val="singleLevel"/>
    <w:tmpl w:val="00000019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928"/>
        </w:tabs>
        <w:ind w:left="568" w:firstLine="0"/>
      </w:pPr>
    </w:lvl>
    <w:lvl w:ilvl="1">
      <w:start w:val="1"/>
      <w:numFmt w:val="decimal"/>
      <w:lvlText w:val="%2."/>
      <w:lvlJc w:val="left"/>
      <w:pPr>
        <w:tabs>
          <w:tab w:val="num" w:pos="965"/>
        </w:tabs>
        <w:ind w:left="965" w:hanging="397"/>
      </w:pPr>
    </w:lvl>
    <w:lvl w:ilvl="2">
      <w:start w:val="1"/>
      <w:numFmt w:val="lowerLetter"/>
      <w:lvlText w:val="%3."/>
      <w:lvlJc w:val="left"/>
      <w:pPr>
        <w:tabs>
          <w:tab w:val="num" w:pos="1362"/>
        </w:tabs>
        <w:ind w:left="1362" w:hanging="397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362" w:hanging="397"/>
      </w:pPr>
    </w:lvl>
    <w:lvl w:ilvl="4">
      <w:start w:val="1"/>
      <w:numFmt w:val="lowerLetter"/>
      <w:lvlText w:val="(%5)"/>
      <w:lvlJc w:val="left"/>
      <w:pPr>
        <w:tabs>
          <w:tab w:val="num" w:pos="2368"/>
        </w:tabs>
        <w:ind w:left="2365" w:hanging="357"/>
      </w:pPr>
    </w:lvl>
    <w:lvl w:ilvl="5">
      <w:start w:val="1"/>
      <w:numFmt w:val="lowerRoman"/>
      <w:lvlText w:val="(%6)"/>
      <w:lvlJc w:val="left"/>
      <w:pPr>
        <w:tabs>
          <w:tab w:val="num" w:pos="2728"/>
        </w:tabs>
        <w:ind w:left="2728" w:hanging="360"/>
      </w:pPr>
    </w:lvl>
    <w:lvl w:ilvl="6">
      <w:start w:val="1"/>
      <w:numFmt w:val="decimal"/>
      <w:lvlText w:val="%7."/>
      <w:lvlJc w:val="left"/>
      <w:pPr>
        <w:tabs>
          <w:tab w:val="num" w:pos="3088"/>
        </w:tabs>
        <w:ind w:left="3088" w:hanging="360"/>
      </w:pPr>
    </w:lvl>
    <w:lvl w:ilvl="7">
      <w:start w:val="1"/>
      <w:numFmt w:val="lowerLetter"/>
      <w:lvlText w:val="%8."/>
      <w:lvlJc w:val="left"/>
      <w:pPr>
        <w:tabs>
          <w:tab w:val="num" w:pos="3448"/>
        </w:tabs>
        <w:ind w:left="3448" w:hanging="360"/>
      </w:pPr>
    </w:lvl>
    <w:lvl w:ilvl="8">
      <w:start w:val="1"/>
      <w:numFmt w:val="lowerRoman"/>
      <w:lvlText w:val="%9."/>
      <w:lvlJc w:val="left"/>
      <w:pPr>
        <w:tabs>
          <w:tab w:val="num" w:pos="3808"/>
        </w:tabs>
        <w:ind w:left="3808" w:hanging="360"/>
      </w:pPr>
    </w:lvl>
  </w:abstractNum>
  <w:abstractNum w:abstractNumId="23" w15:restartNumberingAfterBreak="0">
    <w:nsid w:val="0000001B"/>
    <w:multiLevelType w:val="single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C"/>
    <w:multiLevelType w:val="multilevel"/>
    <w:tmpl w:val="7F009724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60" w:hanging="51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  <w:rPr>
        <w:rFonts w:hint="default"/>
      </w:rPr>
    </w:lvl>
  </w:abstractNum>
  <w:abstractNum w:abstractNumId="25" w15:restartNumberingAfterBreak="0">
    <w:nsid w:val="0000001E"/>
    <w:multiLevelType w:val="multilevel"/>
    <w:tmpl w:val="E236E922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</w:lvl>
    <w:lvl w:ilvl="2">
      <w:start w:val="1"/>
      <w:numFmt w:val="lowerLetter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794" w:hanging="397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00000028"/>
    <w:multiLevelType w:val="multilevel"/>
    <w:tmpl w:val="00000028"/>
    <w:name w:val="WW8Num6022"/>
    <w:lvl w:ilvl="0">
      <w:start w:val="1"/>
      <w:numFmt w:val="upperRoman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33"/>
    <w:multiLevelType w:val="singleLevel"/>
    <w:tmpl w:val="00000033"/>
    <w:name w:val="WW8Num72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</w:abstractNum>
  <w:abstractNum w:abstractNumId="28" w15:restartNumberingAfterBreak="0">
    <w:nsid w:val="00000037"/>
    <w:multiLevelType w:val="singleLevel"/>
    <w:tmpl w:val="00000037"/>
    <w:name w:val="WW8Num76"/>
    <w:lvl w:ilvl="0">
      <w:start w:val="1"/>
      <w:numFmt w:val="lowerLetter"/>
      <w:lvlText w:val="%1)"/>
      <w:lvlJc w:val="left"/>
      <w:pPr>
        <w:tabs>
          <w:tab w:val="num" w:pos="0"/>
        </w:tabs>
        <w:ind w:left="2310" w:hanging="360"/>
      </w:pPr>
    </w:lvl>
  </w:abstractNum>
  <w:abstractNum w:abstractNumId="29" w15:restartNumberingAfterBreak="0">
    <w:nsid w:val="0000003C"/>
    <w:multiLevelType w:val="singleLevel"/>
    <w:tmpl w:val="0000003C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0000003E"/>
    <w:multiLevelType w:val="singleLevel"/>
    <w:tmpl w:val="0000003E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singleLevel"/>
    <w:tmpl w:val="00000040"/>
    <w:name w:val="WW8Num85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2" w15:restartNumberingAfterBreak="0">
    <w:nsid w:val="00000044"/>
    <w:multiLevelType w:val="multilevel"/>
    <w:tmpl w:val="00000044"/>
    <w:name w:val="WW8Num89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0" w:hanging="180"/>
      </w:pPr>
    </w:lvl>
  </w:abstractNum>
  <w:abstractNum w:abstractNumId="33" w15:restartNumberingAfterBreak="0">
    <w:nsid w:val="00000046"/>
    <w:multiLevelType w:val="singleLevel"/>
    <w:tmpl w:val="00000046"/>
    <w:name w:val="WW8Num9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00000047"/>
    <w:multiLevelType w:val="singleLevel"/>
    <w:tmpl w:val="00000047"/>
    <w:name w:val="WW8Num9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35" w15:restartNumberingAfterBreak="0">
    <w:nsid w:val="0000004A"/>
    <w:multiLevelType w:val="singleLevel"/>
    <w:tmpl w:val="0000004A"/>
    <w:name w:val="WW8Num95"/>
    <w:lvl w:ilvl="0">
      <w:start w:val="1"/>
      <w:numFmt w:val="lowerLetter"/>
      <w:lvlText w:val="%1)"/>
      <w:lvlJc w:val="left"/>
      <w:pPr>
        <w:tabs>
          <w:tab w:val="num" w:pos="0"/>
        </w:tabs>
        <w:ind w:left="2310" w:hanging="360"/>
      </w:pPr>
    </w:lvl>
  </w:abstractNum>
  <w:abstractNum w:abstractNumId="36" w15:restartNumberingAfterBreak="0">
    <w:nsid w:val="0000004B"/>
    <w:multiLevelType w:val="multilevel"/>
    <w:tmpl w:val="0000004B"/>
    <w:name w:val="WW8Num9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pl-PL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4D"/>
    <w:multiLevelType w:val="multilevel"/>
    <w:tmpl w:val="AF3882B4"/>
    <w:name w:val="WW8Num98"/>
    <w:lvl w:ilvl="0">
      <w:start w:val="1"/>
      <w:numFmt w:val="upperRoman"/>
      <w:lvlText w:val="%1."/>
      <w:lvlJc w:val="left"/>
      <w:pPr>
        <w:tabs>
          <w:tab w:val="num" w:pos="6020"/>
        </w:tabs>
        <w:ind w:left="6740" w:hanging="360"/>
      </w:pPr>
    </w:lvl>
    <w:lvl w:ilvl="1">
      <w:start w:val="2"/>
      <w:numFmt w:val="decimal"/>
      <w:lvlText w:val="%1.%2"/>
      <w:lvlJc w:val="left"/>
      <w:pPr>
        <w:tabs>
          <w:tab w:val="num" w:pos="6815"/>
        </w:tabs>
        <w:ind w:left="6815" w:hanging="435"/>
      </w:pPr>
    </w:lvl>
    <w:lvl w:ilvl="2">
      <w:start w:val="1"/>
      <w:numFmt w:val="bullet"/>
      <w:lvlText w:val=""/>
      <w:lvlJc w:val="left"/>
      <w:pPr>
        <w:tabs>
          <w:tab w:val="num" w:pos="7100"/>
        </w:tabs>
        <w:ind w:left="710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7100"/>
        </w:tabs>
        <w:ind w:left="7100" w:hanging="720"/>
      </w:pPr>
    </w:lvl>
    <w:lvl w:ilvl="4">
      <w:start w:val="1"/>
      <w:numFmt w:val="decimal"/>
      <w:lvlText w:val="%1.%2.%3.%4.%5"/>
      <w:lvlJc w:val="left"/>
      <w:pPr>
        <w:tabs>
          <w:tab w:val="num" w:pos="7460"/>
        </w:tabs>
        <w:ind w:left="7460" w:hanging="1080"/>
      </w:pPr>
    </w:lvl>
    <w:lvl w:ilvl="5">
      <w:start w:val="1"/>
      <w:numFmt w:val="decimal"/>
      <w:lvlText w:val="%1.%2.%3.%4.%5.%6"/>
      <w:lvlJc w:val="left"/>
      <w:pPr>
        <w:tabs>
          <w:tab w:val="num" w:pos="7460"/>
        </w:tabs>
        <w:ind w:left="7460" w:hanging="1080"/>
      </w:pPr>
    </w:lvl>
    <w:lvl w:ilvl="6">
      <w:start w:val="1"/>
      <w:numFmt w:val="decimal"/>
      <w:lvlText w:val="%1.%2.%3.%4.%5.%6.%7"/>
      <w:lvlJc w:val="left"/>
      <w:pPr>
        <w:tabs>
          <w:tab w:val="num" w:pos="7820"/>
        </w:tabs>
        <w:ind w:left="78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820"/>
        </w:tabs>
        <w:ind w:left="78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820"/>
        </w:tabs>
        <w:ind w:left="7820" w:hanging="1440"/>
      </w:pPr>
    </w:lvl>
  </w:abstractNum>
  <w:abstractNum w:abstractNumId="38" w15:restartNumberingAfterBreak="0">
    <w:nsid w:val="0000004E"/>
    <w:multiLevelType w:val="singleLevel"/>
    <w:tmpl w:val="0000004E"/>
    <w:name w:val="WW8Num100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</w:abstractNum>
  <w:abstractNum w:abstractNumId="39" w15:restartNumberingAfterBreak="0">
    <w:nsid w:val="00000052"/>
    <w:multiLevelType w:val="singleLevel"/>
    <w:tmpl w:val="00000052"/>
    <w:name w:val="WW8Num10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40" w15:restartNumberingAfterBreak="0">
    <w:nsid w:val="00000061"/>
    <w:multiLevelType w:val="singleLevel"/>
    <w:tmpl w:val="00000061"/>
    <w:name w:val="WW8Num120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41" w15:restartNumberingAfterBreak="0">
    <w:nsid w:val="00000066"/>
    <w:multiLevelType w:val="singleLevel"/>
    <w:tmpl w:val="00000066"/>
    <w:name w:val="WW8Num125"/>
    <w:lvl w:ilvl="0">
      <w:start w:val="1"/>
      <w:numFmt w:val="lowerLetter"/>
      <w:lvlText w:val="%1)"/>
      <w:lvlJc w:val="left"/>
      <w:pPr>
        <w:tabs>
          <w:tab w:val="num" w:pos="0"/>
        </w:tabs>
        <w:ind w:left="2220" w:hanging="360"/>
      </w:pPr>
    </w:lvl>
  </w:abstractNum>
  <w:abstractNum w:abstractNumId="42" w15:restartNumberingAfterBreak="0">
    <w:nsid w:val="00000068"/>
    <w:multiLevelType w:val="singleLevel"/>
    <w:tmpl w:val="00000068"/>
    <w:name w:val="WW8Num1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3" w15:restartNumberingAfterBreak="0">
    <w:nsid w:val="00295F25"/>
    <w:multiLevelType w:val="multilevel"/>
    <w:tmpl w:val="03029E8E"/>
    <w:styleLink w:val="WWNum7"/>
    <w:lvl w:ilvl="0">
      <w:start w:val="1"/>
      <w:numFmt w:val="decimal"/>
      <w:lvlText w:val="%1."/>
      <w:lvlJc w:val="left"/>
      <w:pPr>
        <w:ind w:left="284" w:hanging="284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08AE2649"/>
    <w:multiLevelType w:val="hybridMultilevel"/>
    <w:tmpl w:val="104A422A"/>
    <w:name w:val="WW8Num35322223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9DF67BE"/>
    <w:multiLevelType w:val="multilevel"/>
    <w:tmpl w:val="121C366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6" w15:restartNumberingAfterBreak="0">
    <w:nsid w:val="0B8F0EE6"/>
    <w:multiLevelType w:val="hybridMultilevel"/>
    <w:tmpl w:val="262012AC"/>
    <w:name w:val="WW8Num382"/>
    <w:lvl w:ilvl="0" w:tplc="348EADF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3986888"/>
    <w:multiLevelType w:val="multilevel"/>
    <w:tmpl w:val="3A9498B8"/>
    <w:lvl w:ilvl="0">
      <w:start w:val="1"/>
      <w:numFmt w:val="decimal"/>
      <w:lvlText w:val="%1."/>
      <w:lvlJc w:val="left"/>
      <w:pPr>
        <w:ind w:left="450" w:hanging="450"/>
      </w:pPr>
      <w:rPr>
        <w:rFonts w:eastAsia="Lucida Sans Unicode" w:cs="Arial"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eastAsia="Lucida Sans Unicode" w:cs="Arial" w:hint="default"/>
      </w:rPr>
    </w:lvl>
    <w:lvl w:ilvl="2">
      <w:start w:val="1"/>
      <w:numFmt w:val="decimal"/>
      <w:lvlText w:val="%1.%2.%3."/>
      <w:lvlJc w:val="left"/>
      <w:pPr>
        <w:ind w:left="1794" w:hanging="1080"/>
      </w:pPr>
      <w:rPr>
        <w:rFonts w:eastAsia="Lucida Sans Unicode" w:cs="Arial"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eastAsia="Lucida Sans Unicode" w:cs="Arial" w:hint="default"/>
      </w:rPr>
    </w:lvl>
    <w:lvl w:ilvl="4">
      <w:start w:val="1"/>
      <w:numFmt w:val="decimal"/>
      <w:lvlText w:val="%1.%2.%3.%4.%5."/>
      <w:lvlJc w:val="left"/>
      <w:pPr>
        <w:ind w:left="2868" w:hanging="1440"/>
      </w:pPr>
      <w:rPr>
        <w:rFonts w:eastAsia="Lucida Sans Unicode" w:cs="Arial" w:hint="default"/>
      </w:rPr>
    </w:lvl>
    <w:lvl w:ilvl="5">
      <w:start w:val="1"/>
      <w:numFmt w:val="decimal"/>
      <w:lvlText w:val="%1.%2.%3.%4.%5.%6."/>
      <w:lvlJc w:val="left"/>
      <w:pPr>
        <w:ind w:left="3585" w:hanging="1800"/>
      </w:pPr>
      <w:rPr>
        <w:rFonts w:eastAsia="Lucida Sans Unicode" w:cs="Arial" w:hint="default"/>
      </w:rPr>
    </w:lvl>
    <w:lvl w:ilvl="6">
      <w:start w:val="1"/>
      <w:numFmt w:val="decimal"/>
      <w:lvlText w:val="%1.%2.%3.%4.%5.%6.%7."/>
      <w:lvlJc w:val="left"/>
      <w:pPr>
        <w:ind w:left="4302" w:hanging="2160"/>
      </w:pPr>
      <w:rPr>
        <w:rFonts w:eastAsia="Lucida Sans Unicode" w:cs="Arial" w:hint="default"/>
      </w:rPr>
    </w:lvl>
    <w:lvl w:ilvl="7">
      <w:start w:val="1"/>
      <w:numFmt w:val="decimal"/>
      <w:lvlText w:val="%1.%2.%3.%4.%5.%6.%7.%8."/>
      <w:lvlJc w:val="left"/>
      <w:pPr>
        <w:ind w:left="4659" w:hanging="2160"/>
      </w:pPr>
      <w:rPr>
        <w:rFonts w:eastAsia="Lucida Sans Unicode" w:cs="Arial" w:hint="default"/>
      </w:rPr>
    </w:lvl>
    <w:lvl w:ilvl="8">
      <w:start w:val="1"/>
      <w:numFmt w:val="decimal"/>
      <w:lvlText w:val="%1.%2.%3.%4.%5.%6.%7.%8.%9."/>
      <w:lvlJc w:val="left"/>
      <w:pPr>
        <w:ind w:left="5376" w:hanging="2520"/>
      </w:pPr>
      <w:rPr>
        <w:rFonts w:eastAsia="Lucida Sans Unicode" w:cs="Arial" w:hint="default"/>
      </w:rPr>
    </w:lvl>
  </w:abstractNum>
  <w:abstractNum w:abstractNumId="48" w15:restartNumberingAfterBreak="0">
    <w:nsid w:val="13C65455"/>
    <w:multiLevelType w:val="hybridMultilevel"/>
    <w:tmpl w:val="CDB6465C"/>
    <w:lvl w:ilvl="0" w:tplc="30184F4A">
      <w:start w:val="1"/>
      <w:numFmt w:val="decimal"/>
      <w:lvlText w:val="%1."/>
      <w:lvlJc w:val="left"/>
      <w:pPr>
        <w:ind w:left="786" w:hanging="360"/>
      </w:pPr>
      <w:rPr>
        <w:rFonts w:eastAsiaTheme="minorHAnsi" w:cstheme="minorBidi" w:hint="default"/>
        <w:strike w:val="0"/>
        <w:color w:val="auto"/>
      </w:rPr>
    </w:lvl>
    <w:lvl w:ilvl="1" w:tplc="A0B4B13C">
      <w:start w:val="1"/>
      <w:numFmt w:val="decimal"/>
      <w:lvlText w:val="%2)"/>
      <w:lvlJc w:val="left"/>
      <w:pPr>
        <w:ind w:left="1495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3CF2AC5"/>
    <w:multiLevelType w:val="hybridMultilevel"/>
    <w:tmpl w:val="7B000B24"/>
    <w:lvl w:ilvl="0" w:tplc="C80AC42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14110E32"/>
    <w:multiLevelType w:val="hybridMultilevel"/>
    <w:tmpl w:val="BE265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6317DC6"/>
    <w:multiLevelType w:val="hybridMultilevel"/>
    <w:tmpl w:val="F6388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B3865CC"/>
    <w:multiLevelType w:val="hybridMultilevel"/>
    <w:tmpl w:val="41C0F2DA"/>
    <w:name w:val="WW8Num35322223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CCE3EAE"/>
    <w:multiLevelType w:val="hybridMultilevel"/>
    <w:tmpl w:val="6B981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D545796"/>
    <w:multiLevelType w:val="multilevel"/>
    <w:tmpl w:val="5404726A"/>
    <w:styleLink w:val="WWNum4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5" w15:restartNumberingAfterBreak="0">
    <w:nsid w:val="25ED24F1"/>
    <w:multiLevelType w:val="hybridMultilevel"/>
    <w:tmpl w:val="8CF89744"/>
    <w:lvl w:ilvl="0" w:tplc="98C2DEE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327361"/>
    <w:multiLevelType w:val="multilevel"/>
    <w:tmpl w:val="E20474AE"/>
    <w:lvl w:ilvl="0">
      <w:start w:val="1"/>
      <w:numFmt w:val="decimal"/>
      <w:lvlText w:val="%1."/>
      <w:lvlJc w:val="left"/>
      <w:pPr>
        <w:ind w:left="450" w:hanging="450"/>
      </w:pPr>
      <w:rPr>
        <w:rFonts w:eastAsia="Lucida Sans Unicode" w:cs="Arial"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eastAsia="Lucida Sans Unicode" w:cs="Arial" w:hint="default"/>
      </w:rPr>
    </w:lvl>
    <w:lvl w:ilvl="2">
      <w:start w:val="1"/>
      <w:numFmt w:val="decimal"/>
      <w:lvlText w:val="%3)"/>
      <w:lvlJc w:val="left"/>
      <w:pPr>
        <w:ind w:left="2782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eastAsia="Lucida Sans Unicode" w:cs="Arial" w:hint="default"/>
      </w:rPr>
    </w:lvl>
    <w:lvl w:ilvl="4">
      <w:start w:val="1"/>
      <w:numFmt w:val="decimal"/>
      <w:lvlText w:val="%1.%2.%3.%4.%5."/>
      <w:lvlJc w:val="left"/>
      <w:pPr>
        <w:ind w:left="2868" w:hanging="1440"/>
      </w:pPr>
      <w:rPr>
        <w:rFonts w:eastAsia="Lucida Sans Unicode" w:cs="Arial" w:hint="default"/>
      </w:rPr>
    </w:lvl>
    <w:lvl w:ilvl="5">
      <w:start w:val="1"/>
      <w:numFmt w:val="decimal"/>
      <w:lvlText w:val="%1.%2.%3.%4.%5.%6."/>
      <w:lvlJc w:val="left"/>
      <w:pPr>
        <w:ind w:left="3585" w:hanging="1800"/>
      </w:pPr>
      <w:rPr>
        <w:rFonts w:eastAsia="Lucida Sans Unicode" w:cs="Arial" w:hint="default"/>
      </w:rPr>
    </w:lvl>
    <w:lvl w:ilvl="6">
      <w:start w:val="1"/>
      <w:numFmt w:val="decimal"/>
      <w:lvlText w:val="%1.%2.%3.%4.%5.%6.%7."/>
      <w:lvlJc w:val="left"/>
      <w:pPr>
        <w:ind w:left="4302" w:hanging="2160"/>
      </w:pPr>
      <w:rPr>
        <w:rFonts w:eastAsia="Lucida Sans Unicode" w:cs="Arial" w:hint="default"/>
      </w:rPr>
    </w:lvl>
    <w:lvl w:ilvl="7">
      <w:start w:val="1"/>
      <w:numFmt w:val="decimal"/>
      <w:lvlText w:val="%1.%2.%3.%4.%5.%6.%7.%8."/>
      <w:lvlJc w:val="left"/>
      <w:pPr>
        <w:ind w:left="4659" w:hanging="2160"/>
      </w:pPr>
      <w:rPr>
        <w:rFonts w:eastAsia="Lucida Sans Unicode" w:cs="Arial" w:hint="default"/>
      </w:rPr>
    </w:lvl>
    <w:lvl w:ilvl="8">
      <w:start w:val="1"/>
      <w:numFmt w:val="decimal"/>
      <w:lvlText w:val="%1.%2.%3.%4.%5.%6.%7.%8.%9."/>
      <w:lvlJc w:val="left"/>
      <w:pPr>
        <w:ind w:left="5376" w:hanging="2520"/>
      </w:pPr>
      <w:rPr>
        <w:rFonts w:eastAsia="Lucida Sans Unicode" w:cs="Arial" w:hint="default"/>
      </w:rPr>
    </w:lvl>
  </w:abstractNum>
  <w:abstractNum w:abstractNumId="57" w15:restartNumberingAfterBreak="0">
    <w:nsid w:val="2F4656F0"/>
    <w:multiLevelType w:val="hybridMultilevel"/>
    <w:tmpl w:val="11A68612"/>
    <w:name w:val="WW8Num942"/>
    <w:lvl w:ilvl="0" w:tplc="9F0AED04">
      <w:start w:val="1"/>
      <w:numFmt w:val="decimal"/>
      <w:lvlText w:val="%1."/>
      <w:lvlJc w:val="left"/>
      <w:pPr>
        <w:tabs>
          <w:tab w:val="num" w:pos="340"/>
        </w:tabs>
        <w:ind w:left="284" w:firstLine="1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008530F"/>
    <w:multiLevelType w:val="hybridMultilevel"/>
    <w:tmpl w:val="807821FA"/>
    <w:name w:val="WW8Num353222232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ACF69F5"/>
    <w:multiLevelType w:val="hybridMultilevel"/>
    <w:tmpl w:val="3968A738"/>
    <w:name w:val="WW8Num12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502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3DE10F75"/>
    <w:multiLevelType w:val="hybridMultilevel"/>
    <w:tmpl w:val="A7561F3E"/>
    <w:lvl w:ilvl="0" w:tplc="D9868C4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8A4095"/>
    <w:multiLevelType w:val="multilevel"/>
    <w:tmpl w:val="F664F250"/>
    <w:name w:val="WW8Num2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-88"/>
        </w:tabs>
        <w:ind w:left="135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434147B7"/>
    <w:multiLevelType w:val="hybridMultilevel"/>
    <w:tmpl w:val="1A3E4128"/>
    <w:lvl w:ilvl="0" w:tplc="B21C85E2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4" w15:restartNumberingAfterBreak="0">
    <w:nsid w:val="48C3237A"/>
    <w:multiLevelType w:val="multilevel"/>
    <w:tmpl w:val="99EA306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65" w15:restartNumberingAfterBreak="0">
    <w:nsid w:val="49A21D0B"/>
    <w:multiLevelType w:val="hybridMultilevel"/>
    <w:tmpl w:val="AC9A3A60"/>
    <w:name w:val="WW8Num3823"/>
    <w:lvl w:ilvl="0" w:tplc="8D1854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49E2336D"/>
    <w:multiLevelType w:val="hybridMultilevel"/>
    <w:tmpl w:val="1A6AA8D0"/>
    <w:name w:val="WW8Num302"/>
    <w:lvl w:ilvl="0" w:tplc="FFFFFFFF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C0644B9"/>
    <w:multiLevelType w:val="multilevel"/>
    <w:tmpl w:val="3B1E3E3A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0BB60CF"/>
    <w:multiLevelType w:val="hybridMultilevel"/>
    <w:tmpl w:val="B47A422C"/>
    <w:name w:val="WW8Num76222"/>
    <w:lvl w:ilvl="0" w:tplc="00000068">
      <w:start w:val="2"/>
      <w:numFmt w:val="decimal"/>
      <w:lvlText w:val="%1."/>
      <w:lvlJc w:val="left"/>
      <w:pPr>
        <w:tabs>
          <w:tab w:val="num" w:pos="340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85326DA"/>
    <w:multiLevelType w:val="multilevel"/>
    <w:tmpl w:val="41A6F5AE"/>
    <w:name w:val="WW8Num272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5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0" w15:restartNumberingAfterBreak="0">
    <w:nsid w:val="5A775FD4"/>
    <w:multiLevelType w:val="hybridMultilevel"/>
    <w:tmpl w:val="DCEE25E8"/>
    <w:lvl w:ilvl="0" w:tplc="935498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AA710CB"/>
    <w:multiLevelType w:val="multilevel"/>
    <w:tmpl w:val="9F52B0EC"/>
    <w:styleLink w:val="WWNum20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2" w15:restartNumberingAfterBreak="0">
    <w:nsid w:val="5C451885"/>
    <w:multiLevelType w:val="multilevel"/>
    <w:tmpl w:val="E52C8782"/>
    <w:name w:val="WW8Num60222"/>
    <w:lvl w:ilvl="0">
      <w:start w:val="1"/>
      <w:numFmt w:val="decimal"/>
      <w:lvlText w:val="%1."/>
      <w:lvlJc w:val="left"/>
      <w:pPr>
        <w:tabs>
          <w:tab w:val="num" w:pos="340"/>
        </w:tabs>
        <w:ind w:left="340" w:firstLine="2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3" w15:restartNumberingAfterBreak="0">
    <w:nsid w:val="60277816"/>
    <w:multiLevelType w:val="multilevel"/>
    <w:tmpl w:val="0E320520"/>
    <w:name w:val="WW8Num943"/>
    <w:lvl w:ilvl="0">
      <w:start w:val="20"/>
      <w:numFmt w:val="decimal"/>
      <w:lvlText w:val="%1)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4" w15:restartNumberingAfterBreak="0">
    <w:nsid w:val="60BA071A"/>
    <w:multiLevelType w:val="hybridMultilevel"/>
    <w:tmpl w:val="A55C4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C1191A"/>
    <w:multiLevelType w:val="multilevel"/>
    <w:tmpl w:val="7C1A6638"/>
    <w:name w:val="WW8Num94"/>
    <w:lvl w:ilvl="0">
      <w:start w:val="2"/>
      <w:numFmt w:val="decimal"/>
      <w:lvlText w:val="%1)"/>
      <w:lvlJc w:val="left"/>
      <w:pPr>
        <w:tabs>
          <w:tab w:val="num" w:pos="340"/>
        </w:tabs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6" w15:restartNumberingAfterBreak="0">
    <w:nsid w:val="62731DF2"/>
    <w:multiLevelType w:val="hybridMultilevel"/>
    <w:tmpl w:val="F872D32A"/>
    <w:name w:val="WW8Num3532223"/>
    <w:lvl w:ilvl="0" w:tplc="9CE8F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0274FE"/>
    <w:multiLevelType w:val="hybridMultilevel"/>
    <w:tmpl w:val="06680D16"/>
    <w:name w:val="WW8Num353222"/>
    <w:lvl w:ilvl="0" w:tplc="E728ABC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811241D"/>
    <w:multiLevelType w:val="hybridMultilevel"/>
    <w:tmpl w:val="5DE460E4"/>
    <w:name w:val="WW8Num353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84A1F47"/>
    <w:multiLevelType w:val="hybridMultilevel"/>
    <w:tmpl w:val="1C4E3292"/>
    <w:name w:val="WW8Num3022"/>
    <w:lvl w:ilvl="0" w:tplc="5AFCC9FC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87E09F6"/>
    <w:multiLevelType w:val="multilevel"/>
    <w:tmpl w:val="9A5C48C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1" w15:restartNumberingAfterBreak="0">
    <w:nsid w:val="6CBA7955"/>
    <w:multiLevelType w:val="hybridMultilevel"/>
    <w:tmpl w:val="19624CE0"/>
    <w:lvl w:ilvl="0" w:tplc="B21C85E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2" w15:restartNumberingAfterBreak="0">
    <w:nsid w:val="6E1C695C"/>
    <w:multiLevelType w:val="hybridMultilevel"/>
    <w:tmpl w:val="17DCA24A"/>
    <w:lvl w:ilvl="0" w:tplc="79541932">
      <w:start w:val="1"/>
      <w:numFmt w:val="decimal"/>
      <w:lvlText w:val="%1)"/>
      <w:lvlJc w:val="left"/>
      <w:pPr>
        <w:ind w:left="644" w:hanging="360"/>
      </w:pPr>
      <w:rPr>
        <w:rFonts w:ascii="Verdana" w:eastAsia="Times New Roman" w:hAnsi="Verdana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3" w15:restartNumberingAfterBreak="0">
    <w:nsid w:val="70DA33BE"/>
    <w:multiLevelType w:val="hybridMultilevel"/>
    <w:tmpl w:val="8BA4AFE8"/>
    <w:name w:val="WW8Num3532222322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4A30A6"/>
    <w:multiLevelType w:val="multilevel"/>
    <w:tmpl w:val="F3B05192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OpenSymbol" w:hint="default"/>
        <w:caps w:val="0"/>
        <w:smallCaps w:val="0"/>
        <w:strike w:val="0"/>
        <w:dstrike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85" w15:restartNumberingAfterBreak="0">
    <w:nsid w:val="73945569"/>
    <w:multiLevelType w:val="multilevel"/>
    <w:tmpl w:val="8594FA10"/>
    <w:lvl w:ilvl="0">
      <w:start w:val="1"/>
      <w:numFmt w:val="decimal"/>
      <w:lvlText w:val="%1."/>
      <w:lvlJc w:val="left"/>
      <w:pPr>
        <w:ind w:left="450" w:hanging="450"/>
      </w:pPr>
      <w:rPr>
        <w:rFonts w:eastAsia="Lucida Sans Unicode" w:cs="Arial"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eastAsia="Lucida Sans Unicode" w:cs="Arial" w:hint="default"/>
      </w:rPr>
    </w:lvl>
    <w:lvl w:ilvl="2">
      <w:start w:val="1"/>
      <w:numFmt w:val="bullet"/>
      <w:lvlText w:val=""/>
      <w:lvlJc w:val="left"/>
      <w:pPr>
        <w:ind w:left="1794" w:hanging="108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eastAsia="Lucida Sans Unicode" w:cs="Arial" w:hint="default"/>
      </w:rPr>
    </w:lvl>
    <w:lvl w:ilvl="4">
      <w:start w:val="1"/>
      <w:numFmt w:val="decimal"/>
      <w:lvlText w:val="%1.%2.%3.%4.%5."/>
      <w:lvlJc w:val="left"/>
      <w:pPr>
        <w:ind w:left="2868" w:hanging="1440"/>
      </w:pPr>
      <w:rPr>
        <w:rFonts w:eastAsia="Lucida Sans Unicode" w:cs="Arial" w:hint="default"/>
      </w:rPr>
    </w:lvl>
    <w:lvl w:ilvl="5">
      <w:start w:val="1"/>
      <w:numFmt w:val="decimal"/>
      <w:lvlText w:val="%1.%2.%3.%4.%5.%6."/>
      <w:lvlJc w:val="left"/>
      <w:pPr>
        <w:ind w:left="3585" w:hanging="1800"/>
      </w:pPr>
      <w:rPr>
        <w:rFonts w:eastAsia="Lucida Sans Unicode" w:cs="Arial" w:hint="default"/>
      </w:rPr>
    </w:lvl>
    <w:lvl w:ilvl="6">
      <w:start w:val="1"/>
      <w:numFmt w:val="decimal"/>
      <w:lvlText w:val="%7)"/>
      <w:lvlJc w:val="left"/>
      <w:pPr>
        <w:ind w:left="4302" w:hanging="2160"/>
      </w:pPr>
      <w:rPr>
        <w:rFonts w:hint="default"/>
        <w:b w:val="0"/>
        <w:strike w:val="0"/>
        <w:color w:val="auto"/>
      </w:rPr>
    </w:lvl>
    <w:lvl w:ilvl="7">
      <w:start w:val="1"/>
      <w:numFmt w:val="decimal"/>
      <w:lvlText w:val="%1.%2.%3.%4.%5.%6.%7.%8."/>
      <w:lvlJc w:val="left"/>
      <w:pPr>
        <w:ind w:left="4659" w:hanging="2160"/>
      </w:pPr>
      <w:rPr>
        <w:rFonts w:eastAsia="Lucida Sans Unicode" w:cs="Arial" w:hint="default"/>
      </w:rPr>
    </w:lvl>
    <w:lvl w:ilvl="8">
      <w:start w:val="1"/>
      <w:numFmt w:val="decimal"/>
      <w:lvlText w:val="%1.%2.%3.%4.%5.%6.%7.%8.%9."/>
      <w:lvlJc w:val="left"/>
      <w:pPr>
        <w:ind w:left="5376" w:hanging="2520"/>
      </w:pPr>
      <w:rPr>
        <w:rFonts w:eastAsia="Lucida Sans Unicode" w:cs="Arial" w:hint="default"/>
      </w:rPr>
    </w:lvl>
  </w:abstractNum>
  <w:abstractNum w:abstractNumId="86" w15:restartNumberingAfterBreak="0">
    <w:nsid w:val="75A33186"/>
    <w:multiLevelType w:val="hybridMultilevel"/>
    <w:tmpl w:val="493CE5D0"/>
    <w:name w:val="WW8Num353222232222"/>
    <w:lvl w:ilvl="0" w:tplc="04C8C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804754D"/>
    <w:multiLevelType w:val="hybridMultilevel"/>
    <w:tmpl w:val="2192392E"/>
    <w:lvl w:ilvl="0" w:tplc="7E529CC8">
      <w:start w:val="1"/>
      <w:numFmt w:val="decimal"/>
      <w:pStyle w:val="Wypunktowanie1NV"/>
      <w:lvlText w:val="%1."/>
      <w:lvlJc w:val="left"/>
      <w:pPr>
        <w:ind w:left="720" w:hanging="360"/>
      </w:pPr>
      <w:rPr>
        <w:rFonts w:ascii="Calibri" w:eastAsia="Times New Roman" w:hAnsi="Calibri" w:cs="Calibri"/>
        <w:color w:val="auto"/>
      </w:rPr>
    </w:lvl>
    <w:lvl w:ilvl="1" w:tplc="637854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B9BD5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7A6ECA"/>
    <w:multiLevelType w:val="multilevel"/>
    <w:tmpl w:val="256CF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eastAsiaTheme="minorHAnsi" w:cs="Arial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eastAsiaTheme="minorHAnsi" w:cs="Arial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HAnsi" w:cs="Arial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eastAsiaTheme="minorHAnsi" w:cs="Arial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eastAsiaTheme="minorHAnsi" w:cs="Arial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eastAsiaTheme="minorHAnsi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eastAsiaTheme="minorHAnsi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eastAsiaTheme="minorHAnsi" w:cs="Arial" w:hint="default"/>
      </w:rPr>
    </w:lvl>
  </w:abstractNum>
  <w:num w:numId="1">
    <w:abstractNumId w:val="60"/>
  </w:num>
  <w:num w:numId="2">
    <w:abstractNumId w:val="87"/>
  </w:num>
  <w:num w:numId="3">
    <w:abstractNumId w:val="71"/>
  </w:num>
  <w:num w:numId="4">
    <w:abstractNumId w:val="43"/>
  </w:num>
  <w:num w:numId="5">
    <w:abstractNumId w:val="67"/>
  </w:num>
  <w:num w:numId="6">
    <w:abstractNumId w:val="54"/>
  </w:num>
  <w:num w:numId="7">
    <w:abstractNumId w:val="82"/>
  </w:num>
  <w:num w:numId="8">
    <w:abstractNumId w:val="54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color w:val="000000" w:themeColor="text1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1.%2.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5040" w:hanging="360"/>
        </w:p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760" w:hanging="360"/>
        </w:p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480" w:hanging="180"/>
        </w:pPr>
      </w:lvl>
    </w:lvlOverride>
  </w:num>
  <w:num w:numId="9">
    <w:abstractNumId w:val="71"/>
    <w:lvlOverride w:ilvl="0">
      <w:startOverride w:val="1"/>
      <w:lvl w:ilvl="0">
        <w:start w:val="1"/>
        <w:numFmt w:val="decimal"/>
        <w:lvlText w:val="%1."/>
        <w:lvlJc w:val="left"/>
        <w:pPr>
          <w:ind w:left="284" w:hanging="284"/>
        </w:pPr>
        <w:rPr>
          <w:b w:val="0"/>
        </w:rPr>
      </w:lvl>
    </w:lvlOverride>
  </w:num>
  <w:num w:numId="10">
    <w:abstractNumId w:val="70"/>
  </w:num>
  <w:num w:numId="11">
    <w:abstractNumId w:val="48"/>
  </w:num>
  <w:num w:numId="12">
    <w:abstractNumId w:val="47"/>
  </w:num>
  <w:num w:numId="13">
    <w:abstractNumId w:val="81"/>
  </w:num>
  <w:num w:numId="14">
    <w:abstractNumId w:val="63"/>
  </w:num>
  <w:num w:numId="15">
    <w:abstractNumId w:val="56"/>
  </w:num>
  <w:num w:numId="16">
    <w:abstractNumId w:val="85"/>
  </w:num>
  <w:num w:numId="17">
    <w:abstractNumId w:val="61"/>
  </w:num>
  <w:num w:numId="18">
    <w:abstractNumId w:val="74"/>
  </w:num>
  <w:num w:numId="19">
    <w:abstractNumId w:val="88"/>
  </w:num>
  <w:num w:numId="20">
    <w:abstractNumId w:val="44"/>
  </w:num>
  <w:num w:numId="21">
    <w:abstractNumId w:val="49"/>
  </w:num>
  <w:num w:numId="22">
    <w:abstractNumId w:val="64"/>
  </w:num>
  <w:num w:numId="23">
    <w:abstractNumId w:val="55"/>
  </w:num>
  <w:num w:numId="24">
    <w:abstractNumId w:val="50"/>
  </w:num>
  <w:num w:numId="25">
    <w:abstractNumId w:val="51"/>
  </w:num>
  <w:num w:numId="26">
    <w:abstractNumId w:val="53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  <w:num w:numId="32">
    <w:abstractNumId w:val="10"/>
  </w:num>
  <w:num w:numId="33">
    <w:abstractNumId w:val="80"/>
  </w:num>
  <w:num w:numId="34">
    <w:abstractNumId w:val="4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45"/>
    <w:rsid w:val="000002E1"/>
    <w:rsid w:val="00000E72"/>
    <w:rsid w:val="0000484C"/>
    <w:rsid w:val="00004BBF"/>
    <w:rsid w:val="0000534A"/>
    <w:rsid w:val="00006407"/>
    <w:rsid w:val="000102EE"/>
    <w:rsid w:val="00010649"/>
    <w:rsid w:val="000139DA"/>
    <w:rsid w:val="0001646B"/>
    <w:rsid w:val="00016AE9"/>
    <w:rsid w:val="00017353"/>
    <w:rsid w:val="0001772C"/>
    <w:rsid w:val="000177AE"/>
    <w:rsid w:val="0002020D"/>
    <w:rsid w:val="00020815"/>
    <w:rsid w:val="00020E07"/>
    <w:rsid w:val="00021A96"/>
    <w:rsid w:val="00023D43"/>
    <w:rsid w:val="0002508B"/>
    <w:rsid w:val="00027644"/>
    <w:rsid w:val="000308B1"/>
    <w:rsid w:val="000344B4"/>
    <w:rsid w:val="000348A1"/>
    <w:rsid w:val="000350E5"/>
    <w:rsid w:val="00036F33"/>
    <w:rsid w:val="000401C1"/>
    <w:rsid w:val="0004276E"/>
    <w:rsid w:val="00043C46"/>
    <w:rsid w:val="00043E31"/>
    <w:rsid w:val="00044BDB"/>
    <w:rsid w:val="00050194"/>
    <w:rsid w:val="0005192C"/>
    <w:rsid w:val="0005295B"/>
    <w:rsid w:val="00053E5B"/>
    <w:rsid w:val="00054C8D"/>
    <w:rsid w:val="000625BA"/>
    <w:rsid w:val="00063741"/>
    <w:rsid w:val="0006467F"/>
    <w:rsid w:val="000651CB"/>
    <w:rsid w:val="00070E3A"/>
    <w:rsid w:val="000728F9"/>
    <w:rsid w:val="00072F1B"/>
    <w:rsid w:val="00074A37"/>
    <w:rsid w:val="00074A7A"/>
    <w:rsid w:val="00076D65"/>
    <w:rsid w:val="000776F5"/>
    <w:rsid w:val="00080025"/>
    <w:rsid w:val="00080795"/>
    <w:rsid w:val="00082541"/>
    <w:rsid w:val="00082E27"/>
    <w:rsid w:val="000849B2"/>
    <w:rsid w:val="000851A0"/>
    <w:rsid w:val="0008522A"/>
    <w:rsid w:val="00085766"/>
    <w:rsid w:val="000869C3"/>
    <w:rsid w:val="00087015"/>
    <w:rsid w:val="00091D2A"/>
    <w:rsid w:val="00092BFD"/>
    <w:rsid w:val="00094E67"/>
    <w:rsid w:val="000A4D41"/>
    <w:rsid w:val="000A7090"/>
    <w:rsid w:val="000B049A"/>
    <w:rsid w:val="000B05A1"/>
    <w:rsid w:val="000B11BB"/>
    <w:rsid w:val="000B14D6"/>
    <w:rsid w:val="000B1AAF"/>
    <w:rsid w:val="000B25AD"/>
    <w:rsid w:val="000B2888"/>
    <w:rsid w:val="000B31C8"/>
    <w:rsid w:val="000B496C"/>
    <w:rsid w:val="000B661E"/>
    <w:rsid w:val="000B7933"/>
    <w:rsid w:val="000C1979"/>
    <w:rsid w:val="000C20D7"/>
    <w:rsid w:val="000C2A0C"/>
    <w:rsid w:val="000C2AA4"/>
    <w:rsid w:val="000C501E"/>
    <w:rsid w:val="000C5C4D"/>
    <w:rsid w:val="000C7354"/>
    <w:rsid w:val="000D116C"/>
    <w:rsid w:val="000D2049"/>
    <w:rsid w:val="000D41B4"/>
    <w:rsid w:val="000D75F0"/>
    <w:rsid w:val="000E2ED5"/>
    <w:rsid w:val="000E344B"/>
    <w:rsid w:val="000E451B"/>
    <w:rsid w:val="000E562A"/>
    <w:rsid w:val="000E5830"/>
    <w:rsid w:val="000E7F53"/>
    <w:rsid w:val="000F156C"/>
    <w:rsid w:val="000F1605"/>
    <w:rsid w:val="000F2AE4"/>
    <w:rsid w:val="000F383C"/>
    <w:rsid w:val="000F3F78"/>
    <w:rsid w:val="000F5457"/>
    <w:rsid w:val="000F58EA"/>
    <w:rsid w:val="0010341A"/>
    <w:rsid w:val="00104C39"/>
    <w:rsid w:val="00104F54"/>
    <w:rsid w:val="0010680E"/>
    <w:rsid w:val="0010685D"/>
    <w:rsid w:val="0010695C"/>
    <w:rsid w:val="00106AD5"/>
    <w:rsid w:val="0011183E"/>
    <w:rsid w:val="00111B0C"/>
    <w:rsid w:val="00114C63"/>
    <w:rsid w:val="00115269"/>
    <w:rsid w:val="00115D85"/>
    <w:rsid w:val="00116F6E"/>
    <w:rsid w:val="0012171C"/>
    <w:rsid w:val="00122ECE"/>
    <w:rsid w:val="001260E3"/>
    <w:rsid w:val="00126304"/>
    <w:rsid w:val="00130FA6"/>
    <w:rsid w:val="00132BA2"/>
    <w:rsid w:val="001344CA"/>
    <w:rsid w:val="00135D08"/>
    <w:rsid w:val="001372BE"/>
    <w:rsid w:val="00137DED"/>
    <w:rsid w:val="00141B32"/>
    <w:rsid w:val="00141EC7"/>
    <w:rsid w:val="0014770A"/>
    <w:rsid w:val="00147DB2"/>
    <w:rsid w:val="00151940"/>
    <w:rsid w:val="00151F68"/>
    <w:rsid w:val="00154A56"/>
    <w:rsid w:val="001627E0"/>
    <w:rsid w:val="00163096"/>
    <w:rsid w:val="001636D0"/>
    <w:rsid w:val="001638F2"/>
    <w:rsid w:val="00164031"/>
    <w:rsid w:val="00170051"/>
    <w:rsid w:val="001701D1"/>
    <w:rsid w:val="00171067"/>
    <w:rsid w:val="0017253F"/>
    <w:rsid w:val="00173A03"/>
    <w:rsid w:val="00174DBF"/>
    <w:rsid w:val="0017613A"/>
    <w:rsid w:val="00176D86"/>
    <w:rsid w:val="00176D96"/>
    <w:rsid w:val="00181E50"/>
    <w:rsid w:val="00181FE3"/>
    <w:rsid w:val="00184A8E"/>
    <w:rsid w:val="00185553"/>
    <w:rsid w:val="001900E9"/>
    <w:rsid w:val="00191605"/>
    <w:rsid w:val="001920AD"/>
    <w:rsid w:val="0019498A"/>
    <w:rsid w:val="0019524F"/>
    <w:rsid w:val="00195C72"/>
    <w:rsid w:val="00196068"/>
    <w:rsid w:val="001969B4"/>
    <w:rsid w:val="001977CC"/>
    <w:rsid w:val="001A1CBA"/>
    <w:rsid w:val="001A2218"/>
    <w:rsid w:val="001A246B"/>
    <w:rsid w:val="001A3452"/>
    <w:rsid w:val="001A3A34"/>
    <w:rsid w:val="001A5A66"/>
    <w:rsid w:val="001A6097"/>
    <w:rsid w:val="001B165C"/>
    <w:rsid w:val="001B194A"/>
    <w:rsid w:val="001B353B"/>
    <w:rsid w:val="001B5160"/>
    <w:rsid w:val="001B7521"/>
    <w:rsid w:val="001B7997"/>
    <w:rsid w:val="001C56D1"/>
    <w:rsid w:val="001D0178"/>
    <w:rsid w:val="001D484C"/>
    <w:rsid w:val="001D5809"/>
    <w:rsid w:val="001D79F5"/>
    <w:rsid w:val="001E21DB"/>
    <w:rsid w:val="001E296C"/>
    <w:rsid w:val="001E4A87"/>
    <w:rsid w:val="001E518F"/>
    <w:rsid w:val="001E767D"/>
    <w:rsid w:val="001F107B"/>
    <w:rsid w:val="001F1EA9"/>
    <w:rsid w:val="001F44C3"/>
    <w:rsid w:val="00200B60"/>
    <w:rsid w:val="00200CEE"/>
    <w:rsid w:val="00206205"/>
    <w:rsid w:val="00207EE5"/>
    <w:rsid w:val="002109D0"/>
    <w:rsid w:val="00210B1B"/>
    <w:rsid w:val="002113B0"/>
    <w:rsid w:val="00211D17"/>
    <w:rsid w:val="00212288"/>
    <w:rsid w:val="002122BB"/>
    <w:rsid w:val="00212B7A"/>
    <w:rsid w:val="0021590C"/>
    <w:rsid w:val="00217928"/>
    <w:rsid w:val="00222406"/>
    <w:rsid w:val="002225B2"/>
    <w:rsid w:val="00224332"/>
    <w:rsid w:val="002252F2"/>
    <w:rsid w:val="002268D7"/>
    <w:rsid w:val="002309DB"/>
    <w:rsid w:val="002316F7"/>
    <w:rsid w:val="0023222B"/>
    <w:rsid w:val="00232CB6"/>
    <w:rsid w:val="002341A9"/>
    <w:rsid w:val="00235455"/>
    <w:rsid w:val="00237E71"/>
    <w:rsid w:val="002405C7"/>
    <w:rsid w:val="00240B1F"/>
    <w:rsid w:val="002435B2"/>
    <w:rsid w:val="00243B25"/>
    <w:rsid w:val="00244064"/>
    <w:rsid w:val="00244E3B"/>
    <w:rsid w:val="00244FFD"/>
    <w:rsid w:val="002456A1"/>
    <w:rsid w:val="0025145E"/>
    <w:rsid w:val="0025245F"/>
    <w:rsid w:val="00252B95"/>
    <w:rsid w:val="00260E84"/>
    <w:rsid w:val="002635AA"/>
    <w:rsid w:val="00265787"/>
    <w:rsid w:val="00270AEF"/>
    <w:rsid w:val="00271261"/>
    <w:rsid w:val="002716C0"/>
    <w:rsid w:val="002718CD"/>
    <w:rsid w:val="0027250F"/>
    <w:rsid w:val="002731F6"/>
    <w:rsid w:val="00274C91"/>
    <w:rsid w:val="002759F3"/>
    <w:rsid w:val="00277363"/>
    <w:rsid w:val="00277699"/>
    <w:rsid w:val="0027788D"/>
    <w:rsid w:val="002803DB"/>
    <w:rsid w:val="002805B5"/>
    <w:rsid w:val="002808DB"/>
    <w:rsid w:val="00281826"/>
    <w:rsid w:val="0028254B"/>
    <w:rsid w:val="00282BA3"/>
    <w:rsid w:val="002830BB"/>
    <w:rsid w:val="00283B02"/>
    <w:rsid w:val="00284EDD"/>
    <w:rsid w:val="00286CC0"/>
    <w:rsid w:val="0029050E"/>
    <w:rsid w:val="00291DD1"/>
    <w:rsid w:val="00294FFF"/>
    <w:rsid w:val="0029729C"/>
    <w:rsid w:val="0029743B"/>
    <w:rsid w:val="002A06C0"/>
    <w:rsid w:val="002A107A"/>
    <w:rsid w:val="002A2AAB"/>
    <w:rsid w:val="002A3BF7"/>
    <w:rsid w:val="002A3E33"/>
    <w:rsid w:val="002A744B"/>
    <w:rsid w:val="002A7493"/>
    <w:rsid w:val="002B0062"/>
    <w:rsid w:val="002B062B"/>
    <w:rsid w:val="002B376F"/>
    <w:rsid w:val="002B3B47"/>
    <w:rsid w:val="002B51B4"/>
    <w:rsid w:val="002B56A9"/>
    <w:rsid w:val="002B5723"/>
    <w:rsid w:val="002C79AA"/>
    <w:rsid w:val="002C7B89"/>
    <w:rsid w:val="002C7D2F"/>
    <w:rsid w:val="002D0FF8"/>
    <w:rsid w:val="002D1828"/>
    <w:rsid w:val="002D2B4D"/>
    <w:rsid w:val="002D3655"/>
    <w:rsid w:val="002D3DDC"/>
    <w:rsid w:val="002D44C9"/>
    <w:rsid w:val="002D4FF3"/>
    <w:rsid w:val="002D5116"/>
    <w:rsid w:val="002D652E"/>
    <w:rsid w:val="002D683D"/>
    <w:rsid w:val="002D6A29"/>
    <w:rsid w:val="002D6E65"/>
    <w:rsid w:val="002E0D89"/>
    <w:rsid w:val="002E2C73"/>
    <w:rsid w:val="002E30FC"/>
    <w:rsid w:val="002E3288"/>
    <w:rsid w:val="002E4409"/>
    <w:rsid w:val="002E492A"/>
    <w:rsid w:val="002E67C8"/>
    <w:rsid w:val="002F07DA"/>
    <w:rsid w:val="002F10CC"/>
    <w:rsid w:val="002F2D27"/>
    <w:rsid w:val="002F38C4"/>
    <w:rsid w:val="002F40F3"/>
    <w:rsid w:val="002F61C1"/>
    <w:rsid w:val="002F7D60"/>
    <w:rsid w:val="00300D26"/>
    <w:rsid w:val="00301921"/>
    <w:rsid w:val="0030254D"/>
    <w:rsid w:val="00302B5B"/>
    <w:rsid w:val="00304908"/>
    <w:rsid w:val="003051BD"/>
    <w:rsid w:val="00305D7A"/>
    <w:rsid w:val="00310ABD"/>
    <w:rsid w:val="00313E89"/>
    <w:rsid w:val="00315C25"/>
    <w:rsid w:val="00317608"/>
    <w:rsid w:val="00317D16"/>
    <w:rsid w:val="003224C3"/>
    <w:rsid w:val="00322B73"/>
    <w:rsid w:val="00323549"/>
    <w:rsid w:val="003237FC"/>
    <w:rsid w:val="00324829"/>
    <w:rsid w:val="00331958"/>
    <w:rsid w:val="00334362"/>
    <w:rsid w:val="003350FF"/>
    <w:rsid w:val="00336075"/>
    <w:rsid w:val="00336494"/>
    <w:rsid w:val="00336CA1"/>
    <w:rsid w:val="00337E36"/>
    <w:rsid w:val="003400DC"/>
    <w:rsid w:val="00340103"/>
    <w:rsid w:val="00342537"/>
    <w:rsid w:val="00342B3B"/>
    <w:rsid w:val="003447EB"/>
    <w:rsid w:val="003469EF"/>
    <w:rsid w:val="00347129"/>
    <w:rsid w:val="00350FAF"/>
    <w:rsid w:val="00352DBA"/>
    <w:rsid w:val="003567BC"/>
    <w:rsid w:val="00356C80"/>
    <w:rsid w:val="00362235"/>
    <w:rsid w:val="00362466"/>
    <w:rsid w:val="0036313D"/>
    <w:rsid w:val="00364168"/>
    <w:rsid w:val="00364270"/>
    <w:rsid w:val="0036580B"/>
    <w:rsid w:val="00371E2C"/>
    <w:rsid w:val="00374786"/>
    <w:rsid w:val="00375349"/>
    <w:rsid w:val="00375BBF"/>
    <w:rsid w:val="00375E5F"/>
    <w:rsid w:val="0037670F"/>
    <w:rsid w:val="00376FD9"/>
    <w:rsid w:val="003829FA"/>
    <w:rsid w:val="00383322"/>
    <w:rsid w:val="003851A2"/>
    <w:rsid w:val="003860B5"/>
    <w:rsid w:val="003959FF"/>
    <w:rsid w:val="00395D1D"/>
    <w:rsid w:val="003975D6"/>
    <w:rsid w:val="003976B7"/>
    <w:rsid w:val="003A0303"/>
    <w:rsid w:val="003A19E2"/>
    <w:rsid w:val="003A1CF0"/>
    <w:rsid w:val="003A1E80"/>
    <w:rsid w:val="003A2620"/>
    <w:rsid w:val="003A2721"/>
    <w:rsid w:val="003A283B"/>
    <w:rsid w:val="003A4957"/>
    <w:rsid w:val="003A4CC1"/>
    <w:rsid w:val="003A51FA"/>
    <w:rsid w:val="003A5CD5"/>
    <w:rsid w:val="003A5E40"/>
    <w:rsid w:val="003A6671"/>
    <w:rsid w:val="003A66AE"/>
    <w:rsid w:val="003A69F6"/>
    <w:rsid w:val="003A6CF4"/>
    <w:rsid w:val="003B141F"/>
    <w:rsid w:val="003B6547"/>
    <w:rsid w:val="003B7357"/>
    <w:rsid w:val="003C0151"/>
    <w:rsid w:val="003C056D"/>
    <w:rsid w:val="003C1E9C"/>
    <w:rsid w:val="003C2021"/>
    <w:rsid w:val="003C27D2"/>
    <w:rsid w:val="003C2FB8"/>
    <w:rsid w:val="003C453B"/>
    <w:rsid w:val="003C5728"/>
    <w:rsid w:val="003C6042"/>
    <w:rsid w:val="003C6F38"/>
    <w:rsid w:val="003C7FBD"/>
    <w:rsid w:val="003D0FAD"/>
    <w:rsid w:val="003D164F"/>
    <w:rsid w:val="003D28BE"/>
    <w:rsid w:val="003D38CA"/>
    <w:rsid w:val="003D397F"/>
    <w:rsid w:val="003D4F93"/>
    <w:rsid w:val="003E0029"/>
    <w:rsid w:val="003E1D2B"/>
    <w:rsid w:val="003E2DDE"/>
    <w:rsid w:val="003E31E2"/>
    <w:rsid w:val="003E3C32"/>
    <w:rsid w:val="003E3DBB"/>
    <w:rsid w:val="003E45DB"/>
    <w:rsid w:val="003E6764"/>
    <w:rsid w:val="003E750E"/>
    <w:rsid w:val="003E7B35"/>
    <w:rsid w:val="003F150C"/>
    <w:rsid w:val="003F2928"/>
    <w:rsid w:val="003F5887"/>
    <w:rsid w:val="003F6804"/>
    <w:rsid w:val="00400375"/>
    <w:rsid w:val="004010CD"/>
    <w:rsid w:val="00402137"/>
    <w:rsid w:val="004023D4"/>
    <w:rsid w:val="00402543"/>
    <w:rsid w:val="00402D35"/>
    <w:rsid w:val="004077B1"/>
    <w:rsid w:val="0041089F"/>
    <w:rsid w:val="00411AC6"/>
    <w:rsid w:val="0041206A"/>
    <w:rsid w:val="004174E3"/>
    <w:rsid w:val="004178DC"/>
    <w:rsid w:val="00420E01"/>
    <w:rsid w:val="004231B1"/>
    <w:rsid w:val="004241B4"/>
    <w:rsid w:val="00425840"/>
    <w:rsid w:val="0042593D"/>
    <w:rsid w:val="00430308"/>
    <w:rsid w:val="004310D9"/>
    <w:rsid w:val="00432771"/>
    <w:rsid w:val="00433D7E"/>
    <w:rsid w:val="00435B25"/>
    <w:rsid w:val="00436FB5"/>
    <w:rsid w:val="004379FD"/>
    <w:rsid w:val="00437BC7"/>
    <w:rsid w:val="00441DAA"/>
    <w:rsid w:val="00446827"/>
    <w:rsid w:val="004477CF"/>
    <w:rsid w:val="0045156A"/>
    <w:rsid w:val="00453ACE"/>
    <w:rsid w:val="00454D9B"/>
    <w:rsid w:val="00455996"/>
    <w:rsid w:val="004576DF"/>
    <w:rsid w:val="004647AC"/>
    <w:rsid w:val="0046501E"/>
    <w:rsid w:val="00465472"/>
    <w:rsid w:val="0047003F"/>
    <w:rsid w:val="004745B2"/>
    <w:rsid w:val="00477195"/>
    <w:rsid w:val="00480068"/>
    <w:rsid w:val="00481264"/>
    <w:rsid w:val="0048153E"/>
    <w:rsid w:val="00483B0F"/>
    <w:rsid w:val="00490EE4"/>
    <w:rsid w:val="004925E9"/>
    <w:rsid w:val="00492D5D"/>
    <w:rsid w:val="0049326A"/>
    <w:rsid w:val="00493A65"/>
    <w:rsid w:val="00496DFB"/>
    <w:rsid w:val="004A1F8D"/>
    <w:rsid w:val="004A2AB3"/>
    <w:rsid w:val="004A507A"/>
    <w:rsid w:val="004A61A9"/>
    <w:rsid w:val="004A74F6"/>
    <w:rsid w:val="004B0A60"/>
    <w:rsid w:val="004B0C4F"/>
    <w:rsid w:val="004B0F98"/>
    <w:rsid w:val="004B27BC"/>
    <w:rsid w:val="004B39D0"/>
    <w:rsid w:val="004B433E"/>
    <w:rsid w:val="004B5820"/>
    <w:rsid w:val="004B5C83"/>
    <w:rsid w:val="004B652F"/>
    <w:rsid w:val="004C0DD7"/>
    <w:rsid w:val="004C14F1"/>
    <w:rsid w:val="004C2D53"/>
    <w:rsid w:val="004C3676"/>
    <w:rsid w:val="004C3CB9"/>
    <w:rsid w:val="004C5E8D"/>
    <w:rsid w:val="004C64E4"/>
    <w:rsid w:val="004D45EA"/>
    <w:rsid w:val="004D7947"/>
    <w:rsid w:val="004E1FA0"/>
    <w:rsid w:val="004E25DC"/>
    <w:rsid w:val="004F17CB"/>
    <w:rsid w:val="004F2906"/>
    <w:rsid w:val="00501334"/>
    <w:rsid w:val="0050198B"/>
    <w:rsid w:val="00502501"/>
    <w:rsid w:val="00506132"/>
    <w:rsid w:val="00507783"/>
    <w:rsid w:val="00510132"/>
    <w:rsid w:val="0051089F"/>
    <w:rsid w:val="005118DA"/>
    <w:rsid w:val="00511CD6"/>
    <w:rsid w:val="00515675"/>
    <w:rsid w:val="005164F8"/>
    <w:rsid w:val="00517B6B"/>
    <w:rsid w:val="00520613"/>
    <w:rsid w:val="0052067D"/>
    <w:rsid w:val="00523271"/>
    <w:rsid w:val="005240CC"/>
    <w:rsid w:val="00526A0B"/>
    <w:rsid w:val="00527564"/>
    <w:rsid w:val="00527B45"/>
    <w:rsid w:val="00530FE7"/>
    <w:rsid w:val="00532540"/>
    <w:rsid w:val="00532769"/>
    <w:rsid w:val="0053331E"/>
    <w:rsid w:val="0053552E"/>
    <w:rsid w:val="00535E66"/>
    <w:rsid w:val="0053662E"/>
    <w:rsid w:val="0054142F"/>
    <w:rsid w:val="00541E82"/>
    <w:rsid w:val="00550884"/>
    <w:rsid w:val="00552D32"/>
    <w:rsid w:val="005532D0"/>
    <w:rsid w:val="00555CB7"/>
    <w:rsid w:val="00555F12"/>
    <w:rsid w:val="005568B2"/>
    <w:rsid w:val="00556C2D"/>
    <w:rsid w:val="00561425"/>
    <w:rsid w:val="00563F70"/>
    <w:rsid w:val="00565B4E"/>
    <w:rsid w:val="00565C4C"/>
    <w:rsid w:val="00566F25"/>
    <w:rsid w:val="00567E8D"/>
    <w:rsid w:val="00570844"/>
    <w:rsid w:val="00570ECC"/>
    <w:rsid w:val="00571177"/>
    <w:rsid w:val="00573AD0"/>
    <w:rsid w:val="00574083"/>
    <w:rsid w:val="00584367"/>
    <w:rsid w:val="00585E6A"/>
    <w:rsid w:val="00586682"/>
    <w:rsid w:val="005868E5"/>
    <w:rsid w:val="00590908"/>
    <w:rsid w:val="0059193E"/>
    <w:rsid w:val="00591C3D"/>
    <w:rsid w:val="005921D7"/>
    <w:rsid w:val="00592B86"/>
    <w:rsid w:val="00592E16"/>
    <w:rsid w:val="00593B24"/>
    <w:rsid w:val="005964BE"/>
    <w:rsid w:val="005A31C2"/>
    <w:rsid w:val="005A3298"/>
    <w:rsid w:val="005A4A72"/>
    <w:rsid w:val="005A68C5"/>
    <w:rsid w:val="005B1A3F"/>
    <w:rsid w:val="005B26C5"/>
    <w:rsid w:val="005B32D5"/>
    <w:rsid w:val="005B4C2B"/>
    <w:rsid w:val="005B520A"/>
    <w:rsid w:val="005B5587"/>
    <w:rsid w:val="005C22A4"/>
    <w:rsid w:val="005C24B3"/>
    <w:rsid w:val="005C409E"/>
    <w:rsid w:val="005C4619"/>
    <w:rsid w:val="005C469A"/>
    <w:rsid w:val="005C4ED4"/>
    <w:rsid w:val="005D0E30"/>
    <w:rsid w:val="005D2EB5"/>
    <w:rsid w:val="005D51F4"/>
    <w:rsid w:val="005D53B3"/>
    <w:rsid w:val="005E15A2"/>
    <w:rsid w:val="005E2FF9"/>
    <w:rsid w:val="005E6C69"/>
    <w:rsid w:val="005E7C9C"/>
    <w:rsid w:val="005F221B"/>
    <w:rsid w:val="005F39F0"/>
    <w:rsid w:val="005F3C5C"/>
    <w:rsid w:val="005F4DA9"/>
    <w:rsid w:val="0060221E"/>
    <w:rsid w:val="006065F2"/>
    <w:rsid w:val="0060708A"/>
    <w:rsid w:val="0061137D"/>
    <w:rsid w:val="00612893"/>
    <w:rsid w:val="00614266"/>
    <w:rsid w:val="006153AF"/>
    <w:rsid w:val="006153C6"/>
    <w:rsid w:val="0062022F"/>
    <w:rsid w:val="00620735"/>
    <w:rsid w:val="0062153D"/>
    <w:rsid w:val="0062378D"/>
    <w:rsid w:val="00623B67"/>
    <w:rsid w:val="00624327"/>
    <w:rsid w:val="00625D9A"/>
    <w:rsid w:val="006264E4"/>
    <w:rsid w:val="0062746D"/>
    <w:rsid w:val="00627F14"/>
    <w:rsid w:val="00630FA1"/>
    <w:rsid w:val="00631E09"/>
    <w:rsid w:val="00633A6F"/>
    <w:rsid w:val="00634E1A"/>
    <w:rsid w:val="00634EDA"/>
    <w:rsid w:val="00634FD3"/>
    <w:rsid w:val="00635D8B"/>
    <w:rsid w:val="0063609B"/>
    <w:rsid w:val="00636235"/>
    <w:rsid w:val="0063691A"/>
    <w:rsid w:val="00640387"/>
    <w:rsid w:val="006406EC"/>
    <w:rsid w:val="00640912"/>
    <w:rsid w:val="00641FE1"/>
    <w:rsid w:val="00646ED5"/>
    <w:rsid w:val="00647639"/>
    <w:rsid w:val="00652415"/>
    <w:rsid w:val="00654914"/>
    <w:rsid w:val="00655115"/>
    <w:rsid w:val="00655A0C"/>
    <w:rsid w:val="00655FE0"/>
    <w:rsid w:val="00657FD6"/>
    <w:rsid w:val="00671C8E"/>
    <w:rsid w:val="00673642"/>
    <w:rsid w:val="00673AB9"/>
    <w:rsid w:val="00675F61"/>
    <w:rsid w:val="0067623F"/>
    <w:rsid w:val="00680A3F"/>
    <w:rsid w:val="00681FF2"/>
    <w:rsid w:val="00682149"/>
    <w:rsid w:val="00683D88"/>
    <w:rsid w:val="006871FC"/>
    <w:rsid w:val="006903B6"/>
    <w:rsid w:val="00690C27"/>
    <w:rsid w:val="00690D98"/>
    <w:rsid w:val="006919C8"/>
    <w:rsid w:val="006939B2"/>
    <w:rsid w:val="00694218"/>
    <w:rsid w:val="00694339"/>
    <w:rsid w:val="00694AAF"/>
    <w:rsid w:val="006A085A"/>
    <w:rsid w:val="006A0D73"/>
    <w:rsid w:val="006A0F66"/>
    <w:rsid w:val="006A2476"/>
    <w:rsid w:val="006A2CF4"/>
    <w:rsid w:val="006A6929"/>
    <w:rsid w:val="006A7CEF"/>
    <w:rsid w:val="006B178E"/>
    <w:rsid w:val="006C2B75"/>
    <w:rsid w:val="006C35B5"/>
    <w:rsid w:val="006C400F"/>
    <w:rsid w:val="006C4ECE"/>
    <w:rsid w:val="006C71B2"/>
    <w:rsid w:val="006D16AD"/>
    <w:rsid w:val="006D2ABF"/>
    <w:rsid w:val="006D353B"/>
    <w:rsid w:val="006D57F4"/>
    <w:rsid w:val="006D613C"/>
    <w:rsid w:val="006D6D44"/>
    <w:rsid w:val="006D7079"/>
    <w:rsid w:val="006D7323"/>
    <w:rsid w:val="006E0A19"/>
    <w:rsid w:val="006E1327"/>
    <w:rsid w:val="006E1E97"/>
    <w:rsid w:val="006E20F4"/>
    <w:rsid w:val="006E3936"/>
    <w:rsid w:val="006E3FC6"/>
    <w:rsid w:val="006E513C"/>
    <w:rsid w:val="006E700A"/>
    <w:rsid w:val="006F0AA6"/>
    <w:rsid w:val="006F1C39"/>
    <w:rsid w:val="006F1FAC"/>
    <w:rsid w:val="006F24A7"/>
    <w:rsid w:val="006F3F68"/>
    <w:rsid w:val="006F4DAB"/>
    <w:rsid w:val="007003CC"/>
    <w:rsid w:val="0070130E"/>
    <w:rsid w:val="00701898"/>
    <w:rsid w:val="007043CB"/>
    <w:rsid w:val="0070468B"/>
    <w:rsid w:val="007116D6"/>
    <w:rsid w:val="00712530"/>
    <w:rsid w:val="00713191"/>
    <w:rsid w:val="0071319D"/>
    <w:rsid w:val="00715133"/>
    <w:rsid w:val="00717769"/>
    <w:rsid w:val="00724705"/>
    <w:rsid w:val="00725068"/>
    <w:rsid w:val="007279FF"/>
    <w:rsid w:val="007310C6"/>
    <w:rsid w:val="007321FE"/>
    <w:rsid w:val="00734909"/>
    <w:rsid w:val="007376E6"/>
    <w:rsid w:val="007378BD"/>
    <w:rsid w:val="00740461"/>
    <w:rsid w:val="007433FB"/>
    <w:rsid w:val="00744A7C"/>
    <w:rsid w:val="00744C92"/>
    <w:rsid w:val="00744CA8"/>
    <w:rsid w:val="007452AB"/>
    <w:rsid w:val="00745B00"/>
    <w:rsid w:val="00751DBF"/>
    <w:rsid w:val="00752621"/>
    <w:rsid w:val="007534E0"/>
    <w:rsid w:val="00755D48"/>
    <w:rsid w:val="00756A9B"/>
    <w:rsid w:val="0076062D"/>
    <w:rsid w:val="00760B44"/>
    <w:rsid w:val="0076166B"/>
    <w:rsid w:val="0076176E"/>
    <w:rsid w:val="00762E0F"/>
    <w:rsid w:val="007633B0"/>
    <w:rsid w:val="00764DA3"/>
    <w:rsid w:val="0076651D"/>
    <w:rsid w:val="007669DF"/>
    <w:rsid w:val="00772145"/>
    <w:rsid w:val="007721DF"/>
    <w:rsid w:val="0077264A"/>
    <w:rsid w:val="007730F8"/>
    <w:rsid w:val="00776CD0"/>
    <w:rsid w:val="0077786F"/>
    <w:rsid w:val="00780442"/>
    <w:rsid w:val="00780A39"/>
    <w:rsid w:val="00781500"/>
    <w:rsid w:val="007822D7"/>
    <w:rsid w:val="00782498"/>
    <w:rsid w:val="0078449D"/>
    <w:rsid w:val="007863C8"/>
    <w:rsid w:val="00786F78"/>
    <w:rsid w:val="00787753"/>
    <w:rsid w:val="007879AC"/>
    <w:rsid w:val="00793CEE"/>
    <w:rsid w:val="007A02B0"/>
    <w:rsid w:val="007A4E40"/>
    <w:rsid w:val="007A5233"/>
    <w:rsid w:val="007A5A22"/>
    <w:rsid w:val="007A7B00"/>
    <w:rsid w:val="007C02D6"/>
    <w:rsid w:val="007C0454"/>
    <w:rsid w:val="007C0D32"/>
    <w:rsid w:val="007C0E97"/>
    <w:rsid w:val="007C24F6"/>
    <w:rsid w:val="007C4305"/>
    <w:rsid w:val="007C69FC"/>
    <w:rsid w:val="007C6B6B"/>
    <w:rsid w:val="007D1AA4"/>
    <w:rsid w:val="007D5089"/>
    <w:rsid w:val="007D76D6"/>
    <w:rsid w:val="007E5305"/>
    <w:rsid w:val="007E5A99"/>
    <w:rsid w:val="007E7034"/>
    <w:rsid w:val="007E7C2D"/>
    <w:rsid w:val="007E7C80"/>
    <w:rsid w:val="007F1355"/>
    <w:rsid w:val="007F4A3A"/>
    <w:rsid w:val="007F5E99"/>
    <w:rsid w:val="007F61CB"/>
    <w:rsid w:val="007F64FF"/>
    <w:rsid w:val="007F7119"/>
    <w:rsid w:val="007F757F"/>
    <w:rsid w:val="00800248"/>
    <w:rsid w:val="00802E70"/>
    <w:rsid w:val="00802F53"/>
    <w:rsid w:val="0080431D"/>
    <w:rsid w:val="00807183"/>
    <w:rsid w:val="0080786D"/>
    <w:rsid w:val="0081168F"/>
    <w:rsid w:val="00811AD0"/>
    <w:rsid w:val="00812518"/>
    <w:rsid w:val="008129C0"/>
    <w:rsid w:val="00812C82"/>
    <w:rsid w:val="00812D13"/>
    <w:rsid w:val="0081516B"/>
    <w:rsid w:val="008160FA"/>
    <w:rsid w:val="008170C8"/>
    <w:rsid w:val="00817732"/>
    <w:rsid w:val="00817ACA"/>
    <w:rsid w:val="008209B5"/>
    <w:rsid w:val="00820B01"/>
    <w:rsid w:val="00821EBB"/>
    <w:rsid w:val="008233C3"/>
    <w:rsid w:val="00824945"/>
    <w:rsid w:val="00825A58"/>
    <w:rsid w:val="00825A76"/>
    <w:rsid w:val="00826BF4"/>
    <w:rsid w:val="00826CB1"/>
    <w:rsid w:val="00830244"/>
    <w:rsid w:val="00832910"/>
    <w:rsid w:val="00834D9A"/>
    <w:rsid w:val="0083540B"/>
    <w:rsid w:val="008356CD"/>
    <w:rsid w:val="00835CF1"/>
    <w:rsid w:val="00837E82"/>
    <w:rsid w:val="00840BA3"/>
    <w:rsid w:val="00840F60"/>
    <w:rsid w:val="0084372D"/>
    <w:rsid w:val="008447AA"/>
    <w:rsid w:val="00845249"/>
    <w:rsid w:val="00846661"/>
    <w:rsid w:val="008508B4"/>
    <w:rsid w:val="008508FF"/>
    <w:rsid w:val="00853E8D"/>
    <w:rsid w:val="00853FD5"/>
    <w:rsid w:val="00855B7A"/>
    <w:rsid w:val="00857DC7"/>
    <w:rsid w:val="008617B8"/>
    <w:rsid w:val="00861D58"/>
    <w:rsid w:val="00863109"/>
    <w:rsid w:val="00863FC5"/>
    <w:rsid w:val="00866595"/>
    <w:rsid w:val="00867579"/>
    <w:rsid w:val="0087096B"/>
    <w:rsid w:val="0087125B"/>
    <w:rsid w:val="00872483"/>
    <w:rsid w:val="00872804"/>
    <w:rsid w:val="0087313B"/>
    <w:rsid w:val="00874C44"/>
    <w:rsid w:val="0087540D"/>
    <w:rsid w:val="008778F6"/>
    <w:rsid w:val="00877C0B"/>
    <w:rsid w:val="008811EA"/>
    <w:rsid w:val="00881A1E"/>
    <w:rsid w:val="0088211D"/>
    <w:rsid w:val="0088227C"/>
    <w:rsid w:val="008872B2"/>
    <w:rsid w:val="00887755"/>
    <w:rsid w:val="00887938"/>
    <w:rsid w:val="00894BE6"/>
    <w:rsid w:val="008A0D68"/>
    <w:rsid w:val="008A0ECB"/>
    <w:rsid w:val="008A1CDB"/>
    <w:rsid w:val="008A2420"/>
    <w:rsid w:val="008A2B3C"/>
    <w:rsid w:val="008A305B"/>
    <w:rsid w:val="008A3777"/>
    <w:rsid w:val="008A5FFC"/>
    <w:rsid w:val="008B337E"/>
    <w:rsid w:val="008B39EE"/>
    <w:rsid w:val="008B70B3"/>
    <w:rsid w:val="008B7974"/>
    <w:rsid w:val="008C16E4"/>
    <w:rsid w:val="008C37A6"/>
    <w:rsid w:val="008C6BAB"/>
    <w:rsid w:val="008D1AD0"/>
    <w:rsid w:val="008D1B1A"/>
    <w:rsid w:val="008D32DB"/>
    <w:rsid w:val="008D350D"/>
    <w:rsid w:val="008D50D9"/>
    <w:rsid w:val="008D7105"/>
    <w:rsid w:val="008D73D1"/>
    <w:rsid w:val="008E107D"/>
    <w:rsid w:val="008E322A"/>
    <w:rsid w:val="008E41B9"/>
    <w:rsid w:val="008E5775"/>
    <w:rsid w:val="008E596A"/>
    <w:rsid w:val="008E64D8"/>
    <w:rsid w:val="008E66A3"/>
    <w:rsid w:val="008F2EC9"/>
    <w:rsid w:val="008F4635"/>
    <w:rsid w:val="008F4C4E"/>
    <w:rsid w:val="008F545A"/>
    <w:rsid w:val="008F54E1"/>
    <w:rsid w:val="009000BC"/>
    <w:rsid w:val="00901239"/>
    <w:rsid w:val="00903041"/>
    <w:rsid w:val="009048D5"/>
    <w:rsid w:val="00904C5C"/>
    <w:rsid w:val="00904CB8"/>
    <w:rsid w:val="0090643A"/>
    <w:rsid w:val="00907CDF"/>
    <w:rsid w:val="00912CE7"/>
    <w:rsid w:val="009138CB"/>
    <w:rsid w:val="00913A35"/>
    <w:rsid w:val="009152B5"/>
    <w:rsid w:val="00916828"/>
    <w:rsid w:val="009169A2"/>
    <w:rsid w:val="009208DC"/>
    <w:rsid w:val="00920A42"/>
    <w:rsid w:val="00920AA0"/>
    <w:rsid w:val="0092250B"/>
    <w:rsid w:val="00924629"/>
    <w:rsid w:val="009252E3"/>
    <w:rsid w:val="0092723A"/>
    <w:rsid w:val="00931227"/>
    <w:rsid w:val="009331DE"/>
    <w:rsid w:val="0093667B"/>
    <w:rsid w:val="00941A7D"/>
    <w:rsid w:val="0094325B"/>
    <w:rsid w:val="00943F4F"/>
    <w:rsid w:val="009440CC"/>
    <w:rsid w:val="0094540F"/>
    <w:rsid w:val="00947270"/>
    <w:rsid w:val="00951B71"/>
    <w:rsid w:val="00953932"/>
    <w:rsid w:val="00954088"/>
    <w:rsid w:val="009553E8"/>
    <w:rsid w:val="009561F6"/>
    <w:rsid w:val="009569BD"/>
    <w:rsid w:val="00957799"/>
    <w:rsid w:val="00957B65"/>
    <w:rsid w:val="00960B2E"/>
    <w:rsid w:val="009631D8"/>
    <w:rsid w:val="00965345"/>
    <w:rsid w:val="009672E3"/>
    <w:rsid w:val="009709B9"/>
    <w:rsid w:val="00971D36"/>
    <w:rsid w:val="009721B2"/>
    <w:rsid w:val="00975D04"/>
    <w:rsid w:val="009772CB"/>
    <w:rsid w:val="00977386"/>
    <w:rsid w:val="00977C65"/>
    <w:rsid w:val="00981FC1"/>
    <w:rsid w:val="00983195"/>
    <w:rsid w:val="00984E2E"/>
    <w:rsid w:val="00986C6E"/>
    <w:rsid w:val="00993B3A"/>
    <w:rsid w:val="00994112"/>
    <w:rsid w:val="009A2249"/>
    <w:rsid w:val="009A74E4"/>
    <w:rsid w:val="009A751A"/>
    <w:rsid w:val="009B0264"/>
    <w:rsid w:val="009B1054"/>
    <w:rsid w:val="009B11B7"/>
    <w:rsid w:val="009B51F9"/>
    <w:rsid w:val="009B56F1"/>
    <w:rsid w:val="009B6C15"/>
    <w:rsid w:val="009C1E6A"/>
    <w:rsid w:val="009C2022"/>
    <w:rsid w:val="009C29CD"/>
    <w:rsid w:val="009D1D8A"/>
    <w:rsid w:val="009D289D"/>
    <w:rsid w:val="009D3B42"/>
    <w:rsid w:val="009D400A"/>
    <w:rsid w:val="009D524D"/>
    <w:rsid w:val="009D5D1E"/>
    <w:rsid w:val="009D68DE"/>
    <w:rsid w:val="009D7595"/>
    <w:rsid w:val="009D79F2"/>
    <w:rsid w:val="009D7B5C"/>
    <w:rsid w:val="009E0230"/>
    <w:rsid w:val="009E18F6"/>
    <w:rsid w:val="009E2284"/>
    <w:rsid w:val="009E2A15"/>
    <w:rsid w:val="009E3237"/>
    <w:rsid w:val="009F0444"/>
    <w:rsid w:val="009F0BCD"/>
    <w:rsid w:val="009F1B63"/>
    <w:rsid w:val="009F3006"/>
    <w:rsid w:val="00A00C99"/>
    <w:rsid w:val="00A0184D"/>
    <w:rsid w:val="00A04A64"/>
    <w:rsid w:val="00A051CA"/>
    <w:rsid w:val="00A06AFC"/>
    <w:rsid w:val="00A1010A"/>
    <w:rsid w:val="00A11678"/>
    <w:rsid w:val="00A12061"/>
    <w:rsid w:val="00A1362E"/>
    <w:rsid w:val="00A13CDD"/>
    <w:rsid w:val="00A149D6"/>
    <w:rsid w:val="00A17221"/>
    <w:rsid w:val="00A20FD6"/>
    <w:rsid w:val="00A217F7"/>
    <w:rsid w:val="00A2530A"/>
    <w:rsid w:val="00A253ED"/>
    <w:rsid w:val="00A27B87"/>
    <w:rsid w:val="00A33C5C"/>
    <w:rsid w:val="00A34782"/>
    <w:rsid w:val="00A34B58"/>
    <w:rsid w:val="00A359DD"/>
    <w:rsid w:val="00A36A47"/>
    <w:rsid w:val="00A3773D"/>
    <w:rsid w:val="00A40041"/>
    <w:rsid w:val="00A40BCC"/>
    <w:rsid w:val="00A42ADD"/>
    <w:rsid w:val="00A445E1"/>
    <w:rsid w:val="00A450C5"/>
    <w:rsid w:val="00A45817"/>
    <w:rsid w:val="00A466F9"/>
    <w:rsid w:val="00A46E08"/>
    <w:rsid w:val="00A4703D"/>
    <w:rsid w:val="00A47D01"/>
    <w:rsid w:val="00A54DF8"/>
    <w:rsid w:val="00A550D5"/>
    <w:rsid w:val="00A5663A"/>
    <w:rsid w:val="00A60FD0"/>
    <w:rsid w:val="00A61390"/>
    <w:rsid w:val="00A640FC"/>
    <w:rsid w:val="00A66B9F"/>
    <w:rsid w:val="00A66CC2"/>
    <w:rsid w:val="00A71921"/>
    <w:rsid w:val="00A73EC2"/>
    <w:rsid w:val="00A7698A"/>
    <w:rsid w:val="00A8063F"/>
    <w:rsid w:val="00A81060"/>
    <w:rsid w:val="00A813E2"/>
    <w:rsid w:val="00A839F8"/>
    <w:rsid w:val="00A83F6D"/>
    <w:rsid w:val="00A87929"/>
    <w:rsid w:val="00A87D92"/>
    <w:rsid w:val="00A906DA"/>
    <w:rsid w:val="00A928FF"/>
    <w:rsid w:val="00A97289"/>
    <w:rsid w:val="00AA0398"/>
    <w:rsid w:val="00AA208B"/>
    <w:rsid w:val="00AA3C5C"/>
    <w:rsid w:val="00AA440B"/>
    <w:rsid w:val="00AA50A1"/>
    <w:rsid w:val="00AA657A"/>
    <w:rsid w:val="00AA7E7E"/>
    <w:rsid w:val="00AA7EB9"/>
    <w:rsid w:val="00AB0A00"/>
    <w:rsid w:val="00AB0C8B"/>
    <w:rsid w:val="00AB1786"/>
    <w:rsid w:val="00AB25EB"/>
    <w:rsid w:val="00AB2958"/>
    <w:rsid w:val="00AB38EC"/>
    <w:rsid w:val="00AB4645"/>
    <w:rsid w:val="00AB4E03"/>
    <w:rsid w:val="00AB565A"/>
    <w:rsid w:val="00AB79B9"/>
    <w:rsid w:val="00AC18EC"/>
    <w:rsid w:val="00AC1C54"/>
    <w:rsid w:val="00AC1E5A"/>
    <w:rsid w:val="00AC26A3"/>
    <w:rsid w:val="00AC31B2"/>
    <w:rsid w:val="00AC33F3"/>
    <w:rsid w:val="00AC3491"/>
    <w:rsid w:val="00AC6A02"/>
    <w:rsid w:val="00AD002A"/>
    <w:rsid w:val="00AD3E1F"/>
    <w:rsid w:val="00AD3E61"/>
    <w:rsid w:val="00AD4FD8"/>
    <w:rsid w:val="00AD630D"/>
    <w:rsid w:val="00AD6A0B"/>
    <w:rsid w:val="00AD6F28"/>
    <w:rsid w:val="00AE07CE"/>
    <w:rsid w:val="00AE0FD7"/>
    <w:rsid w:val="00AE2B5F"/>
    <w:rsid w:val="00AE3086"/>
    <w:rsid w:val="00AE381A"/>
    <w:rsid w:val="00AE7ED8"/>
    <w:rsid w:val="00AF01EA"/>
    <w:rsid w:val="00AF0EA2"/>
    <w:rsid w:val="00AF175A"/>
    <w:rsid w:val="00AF1CEC"/>
    <w:rsid w:val="00AF33D0"/>
    <w:rsid w:val="00AF345C"/>
    <w:rsid w:val="00AF4088"/>
    <w:rsid w:val="00AF4B92"/>
    <w:rsid w:val="00AF5453"/>
    <w:rsid w:val="00AF5531"/>
    <w:rsid w:val="00AF75B0"/>
    <w:rsid w:val="00AF79D7"/>
    <w:rsid w:val="00B00087"/>
    <w:rsid w:val="00B01543"/>
    <w:rsid w:val="00B01F46"/>
    <w:rsid w:val="00B01F77"/>
    <w:rsid w:val="00B039C7"/>
    <w:rsid w:val="00B03E16"/>
    <w:rsid w:val="00B0496C"/>
    <w:rsid w:val="00B04EA7"/>
    <w:rsid w:val="00B05E7E"/>
    <w:rsid w:val="00B062CC"/>
    <w:rsid w:val="00B0650F"/>
    <w:rsid w:val="00B06635"/>
    <w:rsid w:val="00B1060E"/>
    <w:rsid w:val="00B12A8F"/>
    <w:rsid w:val="00B145AA"/>
    <w:rsid w:val="00B1519A"/>
    <w:rsid w:val="00B228C9"/>
    <w:rsid w:val="00B23B9F"/>
    <w:rsid w:val="00B24765"/>
    <w:rsid w:val="00B250B1"/>
    <w:rsid w:val="00B30E96"/>
    <w:rsid w:val="00B30F1A"/>
    <w:rsid w:val="00B315FE"/>
    <w:rsid w:val="00B34D6C"/>
    <w:rsid w:val="00B34F7D"/>
    <w:rsid w:val="00B409C9"/>
    <w:rsid w:val="00B410C3"/>
    <w:rsid w:val="00B428E3"/>
    <w:rsid w:val="00B45451"/>
    <w:rsid w:val="00B4612D"/>
    <w:rsid w:val="00B5037E"/>
    <w:rsid w:val="00B51C51"/>
    <w:rsid w:val="00B537EC"/>
    <w:rsid w:val="00B542E2"/>
    <w:rsid w:val="00B56852"/>
    <w:rsid w:val="00B56BCE"/>
    <w:rsid w:val="00B56C3B"/>
    <w:rsid w:val="00B617EA"/>
    <w:rsid w:val="00B61900"/>
    <w:rsid w:val="00B62315"/>
    <w:rsid w:val="00B634FF"/>
    <w:rsid w:val="00B656B1"/>
    <w:rsid w:val="00B65AE1"/>
    <w:rsid w:val="00B66941"/>
    <w:rsid w:val="00B67E52"/>
    <w:rsid w:val="00B702A4"/>
    <w:rsid w:val="00B70403"/>
    <w:rsid w:val="00B71EE7"/>
    <w:rsid w:val="00B75ABB"/>
    <w:rsid w:val="00B7609C"/>
    <w:rsid w:val="00B80064"/>
    <w:rsid w:val="00B801E8"/>
    <w:rsid w:val="00B817A8"/>
    <w:rsid w:val="00B83302"/>
    <w:rsid w:val="00B8458B"/>
    <w:rsid w:val="00B850B0"/>
    <w:rsid w:val="00B85BE3"/>
    <w:rsid w:val="00B86EE3"/>
    <w:rsid w:val="00B8782F"/>
    <w:rsid w:val="00B87B4F"/>
    <w:rsid w:val="00B90753"/>
    <w:rsid w:val="00B9223E"/>
    <w:rsid w:val="00B95928"/>
    <w:rsid w:val="00B95CE6"/>
    <w:rsid w:val="00B97830"/>
    <w:rsid w:val="00B97D4C"/>
    <w:rsid w:val="00BA46F2"/>
    <w:rsid w:val="00BA4B74"/>
    <w:rsid w:val="00BA4E7A"/>
    <w:rsid w:val="00BA4FD8"/>
    <w:rsid w:val="00BA6D5E"/>
    <w:rsid w:val="00BB0A51"/>
    <w:rsid w:val="00BB18E4"/>
    <w:rsid w:val="00BB3147"/>
    <w:rsid w:val="00BB610D"/>
    <w:rsid w:val="00BC01BE"/>
    <w:rsid w:val="00BC34F0"/>
    <w:rsid w:val="00BC6A90"/>
    <w:rsid w:val="00BC725C"/>
    <w:rsid w:val="00BC7D0E"/>
    <w:rsid w:val="00BD2C3E"/>
    <w:rsid w:val="00BD34BE"/>
    <w:rsid w:val="00BD4BDA"/>
    <w:rsid w:val="00BD520E"/>
    <w:rsid w:val="00BD7F2D"/>
    <w:rsid w:val="00BE2310"/>
    <w:rsid w:val="00BE54E2"/>
    <w:rsid w:val="00BE5D97"/>
    <w:rsid w:val="00BE5F76"/>
    <w:rsid w:val="00BF12FE"/>
    <w:rsid w:val="00BF39B2"/>
    <w:rsid w:val="00BF3F62"/>
    <w:rsid w:val="00BF4F39"/>
    <w:rsid w:val="00BF5603"/>
    <w:rsid w:val="00BF5B7B"/>
    <w:rsid w:val="00BF77DF"/>
    <w:rsid w:val="00C014B3"/>
    <w:rsid w:val="00C03C04"/>
    <w:rsid w:val="00C04C34"/>
    <w:rsid w:val="00C07AB8"/>
    <w:rsid w:val="00C07E3D"/>
    <w:rsid w:val="00C10229"/>
    <w:rsid w:val="00C109AE"/>
    <w:rsid w:val="00C1314D"/>
    <w:rsid w:val="00C141AE"/>
    <w:rsid w:val="00C1519A"/>
    <w:rsid w:val="00C15388"/>
    <w:rsid w:val="00C22981"/>
    <w:rsid w:val="00C23ACC"/>
    <w:rsid w:val="00C23EB8"/>
    <w:rsid w:val="00C24C7A"/>
    <w:rsid w:val="00C24C9A"/>
    <w:rsid w:val="00C25613"/>
    <w:rsid w:val="00C2756F"/>
    <w:rsid w:val="00C27D57"/>
    <w:rsid w:val="00C30AFA"/>
    <w:rsid w:val="00C30B19"/>
    <w:rsid w:val="00C31385"/>
    <w:rsid w:val="00C320EC"/>
    <w:rsid w:val="00C32877"/>
    <w:rsid w:val="00C3510C"/>
    <w:rsid w:val="00C35712"/>
    <w:rsid w:val="00C36C49"/>
    <w:rsid w:val="00C36D55"/>
    <w:rsid w:val="00C3722B"/>
    <w:rsid w:val="00C4135E"/>
    <w:rsid w:val="00C4363B"/>
    <w:rsid w:val="00C45DDB"/>
    <w:rsid w:val="00C471F1"/>
    <w:rsid w:val="00C504E3"/>
    <w:rsid w:val="00C505E8"/>
    <w:rsid w:val="00C51C81"/>
    <w:rsid w:val="00C521FD"/>
    <w:rsid w:val="00C54A99"/>
    <w:rsid w:val="00C56AC8"/>
    <w:rsid w:val="00C57CBD"/>
    <w:rsid w:val="00C666FE"/>
    <w:rsid w:val="00C67187"/>
    <w:rsid w:val="00C67E18"/>
    <w:rsid w:val="00C703C3"/>
    <w:rsid w:val="00C70CE4"/>
    <w:rsid w:val="00C70E5D"/>
    <w:rsid w:val="00C71FF4"/>
    <w:rsid w:val="00C72BA1"/>
    <w:rsid w:val="00C72DD2"/>
    <w:rsid w:val="00C73C97"/>
    <w:rsid w:val="00C73E32"/>
    <w:rsid w:val="00C740B4"/>
    <w:rsid w:val="00C75804"/>
    <w:rsid w:val="00C75B7F"/>
    <w:rsid w:val="00C76110"/>
    <w:rsid w:val="00C76143"/>
    <w:rsid w:val="00C76308"/>
    <w:rsid w:val="00C77657"/>
    <w:rsid w:val="00C804A3"/>
    <w:rsid w:val="00C8298B"/>
    <w:rsid w:val="00C86A57"/>
    <w:rsid w:val="00C87F97"/>
    <w:rsid w:val="00C90483"/>
    <w:rsid w:val="00C907B1"/>
    <w:rsid w:val="00C90A9C"/>
    <w:rsid w:val="00C90C8D"/>
    <w:rsid w:val="00C925ED"/>
    <w:rsid w:val="00C946AA"/>
    <w:rsid w:val="00C95E1D"/>
    <w:rsid w:val="00C971FB"/>
    <w:rsid w:val="00C97726"/>
    <w:rsid w:val="00CA2819"/>
    <w:rsid w:val="00CA4338"/>
    <w:rsid w:val="00CA6365"/>
    <w:rsid w:val="00CB0203"/>
    <w:rsid w:val="00CB22C7"/>
    <w:rsid w:val="00CB2EF3"/>
    <w:rsid w:val="00CB68F3"/>
    <w:rsid w:val="00CB7035"/>
    <w:rsid w:val="00CC1E28"/>
    <w:rsid w:val="00CC261C"/>
    <w:rsid w:val="00CC3E15"/>
    <w:rsid w:val="00CC5709"/>
    <w:rsid w:val="00CC7F5D"/>
    <w:rsid w:val="00CD3155"/>
    <w:rsid w:val="00CD3730"/>
    <w:rsid w:val="00CD46D7"/>
    <w:rsid w:val="00CE1A47"/>
    <w:rsid w:val="00CE2730"/>
    <w:rsid w:val="00CE2894"/>
    <w:rsid w:val="00CE762D"/>
    <w:rsid w:val="00CF0574"/>
    <w:rsid w:val="00CF0F37"/>
    <w:rsid w:val="00CF182E"/>
    <w:rsid w:val="00CF1FF7"/>
    <w:rsid w:val="00CF3796"/>
    <w:rsid w:val="00CF42A4"/>
    <w:rsid w:val="00CF4DEB"/>
    <w:rsid w:val="00CF4E0E"/>
    <w:rsid w:val="00CF6FFA"/>
    <w:rsid w:val="00CF792A"/>
    <w:rsid w:val="00D00417"/>
    <w:rsid w:val="00D015DA"/>
    <w:rsid w:val="00D06D94"/>
    <w:rsid w:val="00D07B61"/>
    <w:rsid w:val="00D07D4D"/>
    <w:rsid w:val="00D10557"/>
    <w:rsid w:val="00D10B43"/>
    <w:rsid w:val="00D10BD0"/>
    <w:rsid w:val="00D11646"/>
    <w:rsid w:val="00D128AA"/>
    <w:rsid w:val="00D15BED"/>
    <w:rsid w:val="00D15BF2"/>
    <w:rsid w:val="00D21396"/>
    <w:rsid w:val="00D21455"/>
    <w:rsid w:val="00D233A4"/>
    <w:rsid w:val="00D23AD3"/>
    <w:rsid w:val="00D25584"/>
    <w:rsid w:val="00D276A7"/>
    <w:rsid w:val="00D27AB3"/>
    <w:rsid w:val="00D311A8"/>
    <w:rsid w:val="00D31A7A"/>
    <w:rsid w:val="00D32EA3"/>
    <w:rsid w:val="00D33D65"/>
    <w:rsid w:val="00D35921"/>
    <w:rsid w:val="00D35E22"/>
    <w:rsid w:val="00D3766A"/>
    <w:rsid w:val="00D37B62"/>
    <w:rsid w:val="00D41AF3"/>
    <w:rsid w:val="00D4601B"/>
    <w:rsid w:val="00D463DD"/>
    <w:rsid w:val="00D465D1"/>
    <w:rsid w:val="00D46DBF"/>
    <w:rsid w:val="00D54D21"/>
    <w:rsid w:val="00D57B44"/>
    <w:rsid w:val="00D620B8"/>
    <w:rsid w:val="00D625ED"/>
    <w:rsid w:val="00D62F5A"/>
    <w:rsid w:val="00D66BA8"/>
    <w:rsid w:val="00D70096"/>
    <w:rsid w:val="00D7105E"/>
    <w:rsid w:val="00D71254"/>
    <w:rsid w:val="00D726BE"/>
    <w:rsid w:val="00D72784"/>
    <w:rsid w:val="00D74A4E"/>
    <w:rsid w:val="00D74D7C"/>
    <w:rsid w:val="00D7796A"/>
    <w:rsid w:val="00D8028C"/>
    <w:rsid w:val="00D8087E"/>
    <w:rsid w:val="00D80B10"/>
    <w:rsid w:val="00D80E0D"/>
    <w:rsid w:val="00D83C8A"/>
    <w:rsid w:val="00D84F82"/>
    <w:rsid w:val="00D85683"/>
    <w:rsid w:val="00D900E7"/>
    <w:rsid w:val="00D90359"/>
    <w:rsid w:val="00D95A3B"/>
    <w:rsid w:val="00D95C95"/>
    <w:rsid w:val="00D96E67"/>
    <w:rsid w:val="00DA0171"/>
    <w:rsid w:val="00DA309F"/>
    <w:rsid w:val="00DA51A4"/>
    <w:rsid w:val="00DA6116"/>
    <w:rsid w:val="00DA622B"/>
    <w:rsid w:val="00DB05A4"/>
    <w:rsid w:val="00DB19B2"/>
    <w:rsid w:val="00DB76D4"/>
    <w:rsid w:val="00DC082F"/>
    <w:rsid w:val="00DC215E"/>
    <w:rsid w:val="00DC3190"/>
    <w:rsid w:val="00DC40B8"/>
    <w:rsid w:val="00DC4978"/>
    <w:rsid w:val="00DC569A"/>
    <w:rsid w:val="00DC708A"/>
    <w:rsid w:val="00DD060F"/>
    <w:rsid w:val="00DD097A"/>
    <w:rsid w:val="00DD120C"/>
    <w:rsid w:val="00DD1C48"/>
    <w:rsid w:val="00DD5068"/>
    <w:rsid w:val="00DD5268"/>
    <w:rsid w:val="00DD7EFF"/>
    <w:rsid w:val="00DE3ACC"/>
    <w:rsid w:val="00DE4B0E"/>
    <w:rsid w:val="00DE5CF6"/>
    <w:rsid w:val="00DF2D86"/>
    <w:rsid w:val="00DF3678"/>
    <w:rsid w:val="00DF61F6"/>
    <w:rsid w:val="00E011F6"/>
    <w:rsid w:val="00E03518"/>
    <w:rsid w:val="00E042F8"/>
    <w:rsid w:val="00E06859"/>
    <w:rsid w:val="00E10AFC"/>
    <w:rsid w:val="00E10CC5"/>
    <w:rsid w:val="00E12025"/>
    <w:rsid w:val="00E127D1"/>
    <w:rsid w:val="00E1288C"/>
    <w:rsid w:val="00E139DC"/>
    <w:rsid w:val="00E14EBC"/>
    <w:rsid w:val="00E15260"/>
    <w:rsid w:val="00E16B34"/>
    <w:rsid w:val="00E23A30"/>
    <w:rsid w:val="00E241A2"/>
    <w:rsid w:val="00E26A78"/>
    <w:rsid w:val="00E26C9D"/>
    <w:rsid w:val="00E26FE2"/>
    <w:rsid w:val="00E2727F"/>
    <w:rsid w:val="00E27885"/>
    <w:rsid w:val="00E27DAF"/>
    <w:rsid w:val="00E32A02"/>
    <w:rsid w:val="00E35E54"/>
    <w:rsid w:val="00E40F3D"/>
    <w:rsid w:val="00E416A5"/>
    <w:rsid w:val="00E41C13"/>
    <w:rsid w:val="00E42086"/>
    <w:rsid w:val="00E5140A"/>
    <w:rsid w:val="00E51821"/>
    <w:rsid w:val="00E534D7"/>
    <w:rsid w:val="00E55A90"/>
    <w:rsid w:val="00E57768"/>
    <w:rsid w:val="00E60F52"/>
    <w:rsid w:val="00E65B56"/>
    <w:rsid w:val="00E66AE5"/>
    <w:rsid w:val="00E703FE"/>
    <w:rsid w:val="00E70E2D"/>
    <w:rsid w:val="00E74B57"/>
    <w:rsid w:val="00E77D22"/>
    <w:rsid w:val="00E824EF"/>
    <w:rsid w:val="00E843A3"/>
    <w:rsid w:val="00E8602D"/>
    <w:rsid w:val="00E86B41"/>
    <w:rsid w:val="00E87682"/>
    <w:rsid w:val="00E905B8"/>
    <w:rsid w:val="00E92298"/>
    <w:rsid w:val="00E9753A"/>
    <w:rsid w:val="00EA1D4B"/>
    <w:rsid w:val="00EA5CF4"/>
    <w:rsid w:val="00EA638E"/>
    <w:rsid w:val="00EA63B3"/>
    <w:rsid w:val="00EA7E6D"/>
    <w:rsid w:val="00EB065C"/>
    <w:rsid w:val="00EB196E"/>
    <w:rsid w:val="00EB4C10"/>
    <w:rsid w:val="00EB653B"/>
    <w:rsid w:val="00EB6CAA"/>
    <w:rsid w:val="00EB738A"/>
    <w:rsid w:val="00EB7A8D"/>
    <w:rsid w:val="00EC59B2"/>
    <w:rsid w:val="00EC64B6"/>
    <w:rsid w:val="00ED359B"/>
    <w:rsid w:val="00ED5614"/>
    <w:rsid w:val="00ED5A41"/>
    <w:rsid w:val="00EE01FD"/>
    <w:rsid w:val="00EE15C3"/>
    <w:rsid w:val="00EE227F"/>
    <w:rsid w:val="00EE2673"/>
    <w:rsid w:val="00EE3EFF"/>
    <w:rsid w:val="00EE424F"/>
    <w:rsid w:val="00EF0755"/>
    <w:rsid w:val="00EF2A4A"/>
    <w:rsid w:val="00EF2B5B"/>
    <w:rsid w:val="00EF45D2"/>
    <w:rsid w:val="00EF47D3"/>
    <w:rsid w:val="00F00E37"/>
    <w:rsid w:val="00F051B4"/>
    <w:rsid w:val="00F05818"/>
    <w:rsid w:val="00F07EFC"/>
    <w:rsid w:val="00F07F52"/>
    <w:rsid w:val="00F10A36"/>
    <w:rsid w:val="00F10BD5"/>
    <w:rsid w:val="00F143A8"/>
    <w:rsid w:val="00F15CEB"/>
    <w:rsid w:val="00F16BF7"/>
    <w:rsid w:val="00F23237"/>
    <w:rsid w:val="00F23655"/>
    <w:rsid w:val="00F254C2"/>
    <w:rsid w:val="00F26CC8"/>
    <w:rsid w:val="00F3066E"/>
    <w:rsid w:val="00F33056"/>
    <w:rsid w:val="00F3321A"/>
    <w:rsid w:val="00F347B6"/>
    <w:rsid w:val="00F34C38"/>
    <w:rsid w:val="00F3542D"/>
    <w:rsid w:val="00F4094C"/>
    <w:rsid w:val="00F42257"/>
    <w:rsid w:val="00F42A71"/>
    <w:rsid w:val="00F4656C"/>
    <w:rsid w:val="00F47D15"/>
    <w:rsid w:val="00F501E0"/>
    <w:rsid w:val="00F5020D"/>
    <w:rsid w:val="00F506BF"/>
    <w:rsid w:val="00F509ED"/>
    <w:rsid w:val="00F52413"/>
    <w:rsid w:val="00F52938"/>
    <w:rsid w:val="00F55750"/>
    <w:rsid w:val="00F55D70"/>
    <w:rsid w:val="00F60332"/>
    <w:rsid w:val="00F604E8"/>
    <w:rsid w:val="00F62946"/>
    <w:rsid w:val="00F63409"/>
    <w:rsid w:val="00F6412E"/>
    <w:rsid w:val="00F6476E"/>
    <w:rsid w:val="00F650D2"/>
    <w:rsid w:val="00F66EC0"/>
    <w:rsid w:val="00F7183F"/>
    <w:rsid w:val="00F72B13"/>
    <w:rsid w:val="00F763EE"/>
    <w:rsid w:val="00F7782F"/>
    <w:rsid w:val="00F87DF2"/>
    <w:rsid w:val="00F919DD"/>
    <w:rsid w:val="00F95499"/>
    <w:rsid w:val="00F956E1"/>
    <w:rsid w:val="00F96DE3"/>
    <w:rsid w:val="00FA0568"/>
    <w:rsid w:val="00FA6080"/>
    <w:rsid w:val="00FA79E4"/>
    <w:rsid w:val="00FB09BD"/>
    <w:rsid w:val="00FB24F6"/>
    <w:rsid w:val="00FB2B64"/>
    <w:rsid w:val="00FB61D8"/>
    <w:rsid w:val="00FB64B9"/>
    <w:rsid w:val="00FC03A3"/>
    <w:rsid w:val="00FC494F"/>
    <w:rsid w:val="00FC4AF8"/>
    <w:rsid w:val="00FC52FB"/>
    <w:rsid w:val="00FC6159"/>
    <w:rsid w:val="00FC7100"/>
    <w:rsid w:val="00FD0AB7"/>
    <w:rsid w:val="00FD0E62"/>
    <w:rsid w:val="00FD1DBF"/>
    <w:rsid w:val="00FD5A45"/>
    <w:rsid w:val="00FD6601"/>
    <w:rsid w:val="00FD7C92"/>
    <w:rsid w:val="00FE0025"/>
    <w:rsid w:val="00FE02AE"/>
    <w:rsid w:val="00FE07D5"/>
    <w:rsid w:val="00FE1E28"/>
    <w:rsid w:val="00FE29E3"/>
    <w:rsid w:val="00FE57D9"/>
    <w:rsid w:val="00FE5C11"/>
    <w:rsid w:val="00FE7F7F"/>
    <w:rsid w:val="00FF1A85"/>
    <w:rsid w:val="00FF2C45"/>
    <w:rsid w:val="00FF53FC"/>
    <w:rsid w:val="00FF62B5"/>
    <w:rsid w:val="00FF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8470F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E82"/>
  </w:style>
  <w:style w:type="paragraph" w:styleId="Nagwek1">
    <w:name w:val="heading 1"/>
    <w:basedOn w:val="Normalny"/>
    <w:next w:val="Normalny"/>
    <w:link w:val="Nagwek1Znak"/>
    <w:uiPriority w:val="9"/>
    <w:qFormat/>
    <w:rsid w:val="00FB61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29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B0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uiPriority w:val="99"/>
    <w:rsid w:val="005F39F0"/>
  </w:style>
  <w:style w:type="character" w:styleId="Pogrubienie">
    <w:name w:val="Strong"/>
    <w:basedOn w:val="Domylnaczcionkaakapitu"/>
    <w:qFormat/>
    <w:rsid w:val="005F39F0"/>
    <w:rPr>
      <w:b/>
      <w:bCs/>
    </w:rPr>
  </w:style>
  <w:style w:type="character" w:styleId="Uwydatnienie">
    <w:name w:val="Emphasis"/>
    <w:basedOn w:val="Domylnaczcionkaakapitu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qFormat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Akapit z listą BS Znak"/>
    <w:link w:val="Akapitzlist1"/>
    <w:uiPriority w:val="34"/>
    <w:qFormat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aliases w:val="Akapit z listą BS,WyliczPrzyklad,wypunktowanie"/>
    <w:basedOn w:val="Normalny"/>
    <w:uiPriority w:val="34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uiPriority w:val="99"/>
    <w:qFormat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qFormat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qFormat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Domylnaczcionkaakapitu4">
    <w:name w:val="Domyślna czcionka akapitu4"/>
    <w:rsid w:val="00D74A4E"/>
  </w:style>
  <w:style w:type="paragraph" w:customStyle="1" w:styleId="Tekstpodstawowywcity0">
    <w:name w:val="Tekst podstawowy wci?ty"/>
    <w:basedOn w:val="Normalny"/>
    <w:rsid w:val="002A744B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acja1">
    <w:name w:val="Numeracja 1"/>
    <w:basedOn w:val="Lista"/>
    <w:rsid w:val="002A744B"/>
    <w:pPr>
      <w:widowControl w:val="0"/>
      <w:suppressAutoHyphens/>
      <w:overflowPunct w:val="0"/>
      <w:autoSpaceDE w:val="0"/>
      <w:spacing w:after="120" w:line="240" w:lineRule="auto"/>
      <w:ind w:left="360" w:hanging="36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2A744B"/>
    <w:pPr>
      <w:ind w:left="283" w:hanging="283"/>
      <w:contextualSpacing/>
    </w:pPr>
  </w:style>
  <w:style w:type="paragraph" w:customStyle="1" w:styleId="Tytu">
    <w:name w:val="Tytu?"/>
    <w:basedOn w:val="Normalny"/>
    <w:rsid w:val="002A74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C229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2981"/>
  </w:style>
  <w:style w:type="paragraph" w:customStyle="1" w:styleId="Tekstpodstawowy22">
    <w:name w:val="Tekst podstawowy 22"/>
    <w:basedOn w:val="Normalny"/>
    <w:rsid w:val="003A1CF0"/>
    <w:pPr>
      <w:widowControl w:val="0"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qFormat/>
    <w:rsid w:val="00B9075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customStyle="1" w:styleId="dataaktudatauchwalenialubwydaniaaktu">
    <w:name w:val="dataaktudatauchwalenialubwydaniaaktu"/>
    <w:basedOn w:val="Normalny"/>
    <w:rsid w:val="00FC4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3">
    <w:name w:val="WW-Tekst podstawowy 3"/>
    <w:basedOn w:val="Normalny"/>
    <w:rsid w:val="00903041"/>
    <w:pPr>
      <w:widowControl w:val="0"/>
      <w:suppressAutoHyphens/>
      <w:spacing w:after="0" w:line="240" w:lineRule="auto"/>
      <w:ind w:right="50"/>
      <w:jc w:val="both"/>
    </w:pPr>
    <w:rPr>
      <w:rFonts w:ascii="Times New Roman" w:eastAsia="Lucida Sans Unicode" w:hAnsi="Times New Roman" w:cs="Tahoma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29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Zawartotabeli">
    <w:name w:val="Zawartość tabeli"/>
    <w:basedOn w:val="Normalny"/>
    <w:rsid w:val="00AE7ED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4">
    <w:name w:val="Akapit z listą4"/>
    <w:basedOn w:val="Normalny"/>
    <w:rsid w:val="00C67187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 w:bidi="hi-IN"/>
    </w:rPr>
  </w:style>
  <w:style w:type="character" w:customStyle="1" w:styleId="iceouttxt">
    <w:name w:val="iceouttxt"/>
    <w:rsid w:val="002F38C4"/>
  </w:style>
  <w:style w:type="paragraph" w:customStyle="1" w:styleId="Tekstpodstawowywcity31">
    <w:name w:val="Tekst podstawowy wcięty 31"/>
    <w:basedOn w:val="Normalny"/>
    <w:rsid w:val="000D75F0"/>
    <w:pPr>
      <w:suppressAutoHyphens/>
      <w:spacing w:after="0" w:line="360" w:lineRule="auto"/>
      <w:ind w:left="709" w:firstLine="70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Nagwektabeli">
    <w:name w:val="Nagłówek tabeli"/>
    <w:basedOn w:val="Zawartotabeli"/>
    <w:rsid w:val="00FB61D8"/>
    <w:pPr>
      <w:jc w:val="center"/>
    </w:pPr>
    <w:rPr>
      <w:b/>
      <w:bCs/>
      <w:szCs w:val="20"/>
    </w:rPr>
  </w:style>
  <w:style w:type="paragraph" w:customStyle="1" w:styleId="Wypunktowanie">
    <w:name w:val="Wypunktowanie"/>
    <w:basedOn w:val="Normalny"/>
    <w:rsid w:val="00FB61D8"/>
    <w:pPr>
      <w:suppressAutoHyphens/>
      <w:spacing w:before="80" w:after="0" w:line="240" w:lineRule="auto"/>
    </w:pPr>
    <w:rPr>
      <w:rFonts w:ascii="Times New Roman" w:eastAsia="MS Mincho" w:hAnsi="Times New Roman" w:cs="Calibri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B61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kapitzlist6">
    <w:name w:val="Akapit z listą6"/>
    <w:basedOn w:val="Normalny"/>
    <w:rsid w:val="00FB61D8"/>
    <w:pPr>
      <w:spacing w:after="200" w:line="276" w:lineRule="auto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Wypunktowanie1NV">
    <w:name w:val="Wypunktowanie 1 NV"/>
    <w:basedOn w:val="Tekstpodstawowy"/>
    <w:qFormat/>
    <w:rsid w:val="00FB61D8"/>
    <w:pPr>
      <w:numPr>
        <w:numId w:val="2"/>
      </w:numPr>
      <w:spacing w:before="120" w:after="0"/>
    </w:pPr>
    <w:rPr>
      <w:rFonts w:ascii="Verdana" w:hAnsi="Verdana"/>
      <w:color w:val="1F262D"/>
      <w:kern w:val="0"/>
      <w:sz w:val="20"/>
      <w:szCs w:val="22"/>
      <w:lang w:eastAsia="pl-PL"/>
    </w:rPr>
  </w:style>
  <w:style w:type="paragraph" w:customStyle="1" w:styleId="Standard">
    <w:name w:val="Standard"/>
    <w:qFormat/>
    <w:rsid w:val="00FB61D8"/>
    <w:pPr>
      <w:suppressAutoHyphens/>
      <w:spacing w:after="0" w:line="240" w:lineRule="auto"/>
      <w:textAlignment w:val="baseline"/>
    </w:pPr>
    <w:rPr>
      <w:rFonts w:ascii="Arial" w:eastAsia="Arial" w:hAnsi="Arial" w:cs="Times New Roman"/>
      <w:kern w:val="1"/>
      <w:sz w:val="24"/>
      <w:szCs w:val="24"/>
      <w:lang w:eastAsia="ar-SA"/>
    </w:rPr>
  </w:style>
  <w:style w:type="paragraph" w:customStyle="1" w:styleId="Textbodyindent">
    <w:name w:val="Text body indent"/>
    <w:basedOn w:val="Standard"/>
    <w:rsid w:val="00FB61D8"/>
    <w:pPr>
      <w:autoSpaceDN w:val="0"/>
      <w:spacing w:after="120"/>
      <w:ind w:left="283"/>
    </w:pPr>
    <w:rPr>
      <w:rFonts w:ascii="Times New Roman" w:eastAsia="Times New Roman" w:hAnsi="Times New Roman" w:cs="Calibri"/>
      <w:kern w:val="3"/>
      <w:szCs w:val="20"/>
    </w:rPr>
  </w:style>
  <w:style w:type="paragraph" w:customStyle="1" w:styleId="xparagraph">
    <w:name w:val="x_paragraph"/>
    <w:basedOn w:val="Normalny"/>
    <w:rsid w:val="00FB6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CB7035"/>
    <w:pPr>
      <w:widowControl w:val="0"/>
      <w:numPr>
        <w:ilvl w:val="1"/>
      </w:numPr>
      <w:suppressAutoHyphens/>
      <w:autoSpaceDN w:val="0"/>
      <w:textAlignment w:val="baseline"/>
    </w:pPr>
    <w:rPr>
      <w:rFonts w:eastAsiaTheme="minorEastAsia"/>
      <w:color w:val="5A5A5A" w:themeColor="text1" w:themeTint="A5"/>
      <w:spacing w:val="15"/>
      <w:kern w:val="3"/>
    </w:rPr>
  </w:style>
  <w:style w:type="character" w:customStyle="1" w:styleId="PodtytuZnak">
    <w:name w:val="Podtytuł Znak"/>
    <w:basedOn w:val="Domylnaczcionkaakapitu"/>
    <w:link w:val="Podtytu"/>
    <w:uiPriority w:val="11"/>
    <w:rsid w:val="00CB7035"/>
    <w:rPr>
      <w:rFonts w:eastAsiaTheme="minorEastAsia"/>
      <w:color w:val="5A5A5A" w:themeColor="text1" w:themeTint="A5"/>
      <w:spacing w:val="15"/>
      <w:kern w:val="3"/>
    </w:rPr>
  </w:style>
  <w:style w:type="paragraph" w:customStyle="1" w:styleId="Tekstpodstawowywcity23">
    <w:name w:val="Tekst podstawowy wcięty 23"/>
    <w:basedOn w:val="Standard"/>
    <w:rsid w:val="00DD5268"/>
    <w:pPr>
      <w:tabs>
        <w:tab w:val="left" w:pos="571"/>
      </w:tabs>
      <w:autoSpaceDN w:val="0"/>
      <w:ind w:left="287" w:hanging="287"/>
      <w:jc w:val="both"/>
    </w:pPr>
    <w:rPr>
      <w:rFonts w:ascii="Verdana" w:eastAsia="Times New Roman" w:hAnsi="Verdana"/>
      <w:kern w:val="3"/>
      <w:sz w:val="20"/>
      <w:szCs w:val="20"/>
    </w:rPr>
  </w:style>
  <w:style w:type="numbering" w:customStyle="1" w:styleId="WWNum4">
    <w:name w:val="WWNum4"/>
    <w:basedOn w:val="Bezlisty"/>
    <w:rsid w:val="00DD5268"/>
    <w:pPr>
      <w:numPr>
        <w:numId w:val="6"/>
      </w:numPr>
    </w:pPr>
  </w:style>
  <w:style w:type="numbering" w:customStyle="1" w:styleId="WWNum20">
    <w:name w:val="WWNum20"/>
    <w:basedOn w:val="Bezlisty"/>
    <w:rsid w:val="00DD5268"/>
    <w:pPr>
      <w:numPr>
        <w:numId w:val="3"/>
      </w:numPr>
    </w:pPr>
  </w:style>
  <w:style w:type="paragraph" w:customStyle="1" w:styleId="TableHeading">
    <w:name w:val="Table Heading"/>
    <w:basedOn w:val="Standard"/>
    <w:rsid w:val="00760B44"/>
    <w:pPr>
      <w:suppressLineNumbers/>
      <w:autoSpaceDN w:val="0"/>
      <w:jc w:val="center"/>
    </w:pPr>
    <w:rPr>
      <w:rFonts w:ascii="Times New Roman" w:eastAsia="Times New Roman" w:hAnsi="Times New Roman"/>
      <w:b/>
      <w:bCs/>
      <w:kern w:val="3"/>
      <w:szCs w:val="20"/>
    </w:rPr>
  </w:style>
  <w:style w:type="numbering" w:customStyle="1" w:styleId="WWNum7">
    <w:name w:val="WWNum7"/>
    <w:basedOn w:val="Bezlisty"/>
    <w:rsid w:val="0062153D"/>
    <w:pPr>
      <w:numPr>
        <w:numId w:val="4"/>
      </w:numPr>
    </w:pPr>
  </w:style>
  <w:style w:type="numbering" w:customStyle="1" w:styleId="WWNum5">
    <w:name w:val="WWNum5"/>
    <w:basedOn w:val="Bezlisty"/>
    <w:rsid w:val="0062153D"/>
    <w:pPr>
      <w:numPr>
        <w:numId w:val="5"/>
      </w:numPr>
    </w:pPr>
  </w:style>
  <w:style w:type="character" w:customStyle="1" w:styleId="czeinternetowe">
    <w:name w:val="Łącze internetowe"/>
    <w:uiPriority w:val="99"/>
    <w:unhideWhenUsed/>
    <w:rsid w:val="0088227C"/>
    <w:rPr>
      <w:color w:val="0563C1"/>
      <w:u w:val="single"/>
    </w:rPr>
  </w:style>
  <w:style w:type="character" w:customStyle="1" w:styleId="markedcontent">
    <w:name w:val="markedcontent"/>
    <w:basedOn w:val="Domylnaczcionkaakapitu"/>
    <w:rsid w:val="0062378D"/>
  </w:style>
  <w:style w:type="character" w:customStyle="1" w:styleId="highlight">
    <w:name w:val="highlight"/>
    <w:basedOn w:val="Domylnaczcionkaakapitu"/>
    <w:rsid w:val="0062378D"/>
  </w:style>
  <w:style w:type="paragraph" w:customStyle="1" w:styleId="TableContents">
    <w:name w:val="Table Contents"/>
    <w:basedOn w:val="Standard"/>
    <w:rsid w:val="003C27D2"/>
    <w:pPr>
      <w:suppressLineNumbers/>
      <w:autoSpaceDN w:val="0"/>
    </w:pPr>
    <w:rPr>
      <w:rFonts w:ascii="Times New Roman" w:eastAsia="Times New Roman" w:hAnsi="Times New Roman"/>
      <w:kern w:val="3"/>
      <w:lang w:eastAsia="zh-CN"/>
    </w:rPr>
  </w:style>
  <w:style w:type="paragraph" w:customStyle="1" w:styleId="Tekstblokowy1">
    <w:name w:val="Tekst blokowy1"/>
    <w:basedOn w:val="Normalny"/>
    <w:rsid w:val="000F1605"/>
    <w:pPr>
      <w:tabs>
        <w:tab w:val="left" w:pos="12212"/>
      </w:tabs>
      <w:suppressAutoHyphens/>
      <w:spacing w:after="0" w:line="240" w:lineRule="auto"/>
      <w:ind w:left="284" w:right="-283" w:hanging="284"/>
      <w:jc w:val="both"/>
    </w:pPr>
    <w:rPr>
      <w:rFonts w:ascii="Verdana" w:eastAsia="Times New Roman" w:hAnsi="Verdana" w:cs="Verdana"/>
      <w:bCs/>
      <w:kern w:val="1"/>
      <w:szCs w:val="24"/>
      <w:lang w:eastAsia="ar-SA"/>
    </w:rPr>
  </w:style>
  <w:style w:type="paragraph" w:customStyle="1" w:styleId="Tekstpodstawowy23">
    <w:name w:val="Tekst podstawowy 23"/>
    <w:basedOn w:val="Normalny"/>
    <w:rsid w:val="00A12061"/>
    <w:pPr>
      <w:suppressAutoHyphens/>
      <w:spacing w:after="0" w:line="240" w:lineRule="auto"/>
      <w:jc w:val="both"/>
    </w:pPr>
    <w:rPr>
      <w:rFonts w:ascii="Verdana" w:eastAsia="Times New Roman" w:hAnsi="Verdana" w:cs="Verdana"/>
      <w:kern w:val="1"/>
      <w:sz w:val="20"/>
      <w:szCs w:val="20"/>
      <w:lang w:eastAsia="ar-SA"/>
    </w:rPr>
  </w:style>
  <w:style w:type="paragraph" w:customStyle="1" w:styleId="Default">
    <w:name w:val="Default"/>
    <w:rsid w:val="006153C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01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C18EC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B01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6AD1B-2A35-4C1F-BD86-A6D42A183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1139</Words>
  <Characters>6840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/>
  <LinksUpToDate>false</LinksUpToDate>
  <CharactersWithSpaces>7964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creator>Urząd Miasta Częstochowy</dc:creator>
  <cp:lastModifiedBy>Małgorzata Kamińska</cp:lastModifiedBy>
  <cp:revision>5</cp:revision>
  <cp:lastPrinted>2023-04-13T07:03:00Z</cp:lastPrinted>
  <dcterms:created xsi:type="dcterms:W3CDTF">2024-07-29T11:14:00Z</dcterms:created>
  <dcterms:modified xsi:type="dcterms:W3CDTF">2024-08-20T06:59:00Z</dcterms:modified>
</cp:coreProperties>
</file>