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C7D60" w14:textId="3971A1A9" w:rsidR="0001439D" w:rsidRDefault="00C657D3" w:rsidP="007C1ED7">
      <w:pPr>
        <w:pageBreakBefore/>
        <w:spacing w:after="60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Załącznik nr </w:t>
      </w:r>
      <w:r w:rsidR="00F967B2">
        <w:rPr>
          <w:rFonts w:asciiTheme="minorHAnsi" w:hAnsiTheme="minorHAnsi" w:cs="Calibri"/>
          <w:b/>
          <w:bCs/>
          <w:sz w:val="20"/>
          <w:szCs w:val="20"/>
        </w:rPr>
        <w:fldChar w:fldCharType="begin">
          <w:ffData>
            <w:name w:val="Tekst11"/>
            <w:enabled/>
            <w:calcOnExit w:val="0"/>
            <w:textInput>
              <w:type w:val="number"/>
              <w:default w:val="11"/>
              <w:maxLength w:val="2"/>
              <w:format w:val="0"/>
            </w:textInput>
          </w:ffData>
        </w:fldChar>
      </w:r>
      <w:bookmarkStart w:id="0" w:name="Tekst11"/>
      <w:r w:rsidR="00F967B2">
        <w:rPr>
          <w:rFonts w:asciiTheme="minorHAnsi" w:hAnsiTheme="minorHAnsi" w:cs="Calibri"/>
          <w:b/>
          <w:bCs/>
          <w:sz w:val="20"/>
          <w:szCs w:val="20"/>
        </w:rPr>
        <w:instrText xml:space="preserve"> FORMTEXT </w:instrText>
      </w:r>
      <w:r w:rsidR="00F967B2">
        <w:rPr>
          <w:rFonts w:asciiTheme="minorHAnsi" w:hAnsiTheme="minorHAnsi" w:cs="Calibri"/>
          <w:b/>
          <w:bCs/>
          <w:sz w:val="20"/>
          <w:szCs w:val="20"/>
        </w:rPr>
      </w:r>
      <w:r w:rsidR="00F967B2">
        <w:rPr>
          <w:rFonts w:asciiTheme="minorHAnsi" w:hAnsiTheme="minorHAnsi" w:cs="Calibri"/>
          <w:b/>
          <w:bCs/>
          <w:sz w:val="20"/>
          <w:szCs w:val="20"/>
        </w:rPr>
        <w:fldChar w:fldCharType="separate"/>
      </w:r>
      <w:r w:rsidR="0040777D">
        <w:rPr>
          <w:rFonts w:asciiTheme="minorHAnsi" w:hAnsiTheme="minorHAnsi" w:cs="Calibri"/>
          <w:b/>
          <w:bCs/>
          <w:noProof/>
          <w:sz w:val="20"/>
          <w:szCs w:val="20"/>
        </w:rPr>
        <w:t>10</w:t>
      </w:r>
      <w:bookmarkStart w:id="1" w:name="_GoBack"/>
      <w:bookmarkEnd w:id="1"/>
      <w:r w:rsidR="00F967B2">
        <w:rPr>
          <w:rFonts w:asciiTheme="minorHAnsi" w:hAnsiTheme="minorHAnsi" w:cs="Calibri"/>
          <w:b/>
          <w:bCs/>
          <w:sz w:val="20"/>
          <w:szCs w:val="20"/>
        </w:rPr>
        <w:fldChar w:fldCharType="end"/>
      </w:r>
      <w:bookmarkEnd w:id="0"/>
    </w:p>
    <w:p w14:paraId="59C541FF" w14:textId="4FE2D67D" w:rsidR="007C1ED7" w:rsidRPr="009E0F7E" w:rsidRDefault="00F967B2" w:rsidP="00265F4F">
      <w:pPr>
        <w:tabs>
          <w:tab w:val="left" w:pos="707"/>
          <w:tab w:val="left" w:pos="3480"/>
        </w:tabs>
        <w:spacing w:before="720"/>
        <w:jc w:val="both"/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>Potwierdzenie Zamawiającego</w:t>
      </w:r>
      <w:r w:rsidR="00283F04" w:rsidRPr="009E0F7E">
        <w:rPr>
          <w:rFonts w:ascii="Calibri" w:hAnsi="Calibri"/>
          <w:b/>
          <w:bCs/>
          <w:sz w:val="28"/>
        </w:rPr>
        <w:tab/>
      </w:r>
    </w:p>
    <w:p w14:paraId="60E67824" w14:textId="4CE92357" w:rsidR="00714BC1" w:rsidRDefault="00F967B2" w:rsidP="007C1ED7">
      <w:pPr>
        <w:tabs>
          <w:tab w:val="left" w:pos="707"/>
        </w:tabs>
        <w:jc w:val="both"/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>udziału Wykonawcy</w:t>
      </w:r>
      <w:r w:rsidR="0076304D" w:rsidRPr="009E0F7E">
        <w:rPr>
          <w:rFonts w:ascii="Calibri" w:hAnsi="Calibri"/>
          <w:b/>
          <w:bCs/>
          <w:sz w:val="28"/>
        </w:rPr>
        <w:t xml:space="preserve"> </w:t>
      </w:r>
    </w:p>
    <w:p w14:paraId="7F81CC7E" w14:textId="71651D91" w:rsidR="007C1ED7" w:rsidRPr="009E0F7E" w:rsidRDefault="00F967B2" w:rsidP="007C1ED7">
      <w:pPr>
        <w:tabs>
          <w:tab w:val="left" w:pos="707"/>
        </w:tabs>
        <w:jc w:val="both"/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 xml:space="preserve">w </w:t>
      </w:r>
      <w:r>
        <w:rPr>
          <w:rFonts w:ascii="Calibri" w:hAnsi="Calibri"/>
          <w:b/>
          <w:bCs/>
          <w:sz w:val="28"/>
        </w:rPr>
        <w:fldChar w:fldCharType="begin">
          <w:ffData>
            <w:name w:val="Lista1"/>
            <w:enabled/>
            <w:calcOnExit w:val="0"/>
            <w:ddList>
              <w:result w:val="1"/>
              <w:listEntry w:val="!!!Wybierz!!!"/>
              <w:listEntry w:val="wizji lokalnej "/>
              <w:listEntry w:val="sprawdzeniu dokumentów"/>
            </w:ddList>
          </w:ffData>
        </w:fldChar>
      </w:r>
      <w:bookmarkStart w:id="2" w:name="Lista1"/>
      <w:r>
        <w:rPr>
          <w:rFonts w:ascii="Calibri" w:hAnsi="Calibri"/>
          <w:b/>
          <w:bCs/>
          <w:sz w:val="28"/>
        </w:rPr>
        <w:instrText xml:space="preserve"> FORMDROPDOWN </w:instrText>
      </w:r>
      <w:r w:rsidR="0040777D">
        <w:rPr>
          <w:rFonts w:ascii="Calibri" w:hAnsi="Calibri"/>
          <w:b/>
          <w:bCs/>
          <w:sz w:val="28"/>
        </w:rPr>
      </w:r>
      <w:r w:rsidR="0040777D">
        <w:rPr>
          <w:rFonts w:ascii="Calibri" w:hAnsi="Calibri"/>
          <w:b/>
          <w:bCs/>
          <w:sz w:val="28"/>
        </w:rPr>
        <w:fldChar w:fldCharType="separate"/>
      </w:r>
      <w:r>
        <w:rPr>
          <w:rFonts w:ascii="Calibri" w:hAnsi="Calibri"/>
          <w:b/>
          <w:bCs/>
          <w:sz w:val="28"/>
        </w:rPr>
        <w:fldChar w:fldCharType="end"/>
      </w:r>
      <w:bookmarkEnd w:id="2"/>
      <w:r w:rsidR="00DC1EA6">
        <w:rPr>
          <w:rFonts w:ascii="Calibri" w:hAnsi="Calibri"/>
          <w:b/>
          <w:bCs/>
          <w:sz w:val="28"/>
        </w:rPr>
        <w:t xml:space="preserve"> </w:t>
      </w:r>
      <w:r w:rsidR="0076304D" w:rsidRPr="009E0F7E">
        <w:rPr>
          <w:rFonts w:ascii="Calibri" w:hAnsi="Calibri"/>
          <w:b/>
          <w:bCs/>
          <w:sz w:val="28"/>
        </w:rPr>
        <w:t>w postępowaniu</w:t>
      </w:r>
    </w:p>
    <w:p w14:paraId="318EFD74" w14:textId="6E5A95E5" w:rsidR="007C1ED7" w:rsidRPr="009E0F7E" w:rsidRDefault="007C1ED7" w:rsidP="00265F4F">
      <w:pPr>
        <w:tabs>
          <w:tab w:val="left" w:pos="707"/>
        </w:tabs>
        <w:spacing w:after="360"/>
        <w:jc w:val="both"/>
        <w:rPr>
          <w:rFonts w:ascii="Calibri" w:hAnsi="Calibri"/>
          <w:b/>
          <w:bCs/>
          <w:sz w:val="28"/>
        </w:rPr>
      </w:pPr>
      <w:r w:rsidRPr="009E0F7E">
        <w:rPr>
          <w:rFonts w:ascii="Calibri" w:hAnsi="Calibri"/>
          <w:b/>
          <w:bCs/>
          <w:sz w:val="28"/>
        </w:rPr>
        <w:t xml:space="preserve">o udzielenie zamówienia publicznego nr: </w:t>
      </w:r>
      <w:r w:rsidR="00793235">
        <w:rPr>
          <w:rFonts w:ascii="Calibri" w:hAnsi="Calibri"/>
          <w:b/>
          <w:bCs/>
          <w:sz w:val="28"/>
        </w:rPr>
        <w:fldChar w:fldCharType="begin">
          <w:ffData>
            <w:name w:val="ozn_spr"/>
            <w:enabled/>
            <w:calcOnExit w:val="0"/>
            <w:textInput>
              <w:default w:val="SZP-261-_/2024"/>
            </w:textInput>
          </w:ffData>
        </w:fldChar>
      </w:r>
      <w:bookmarkStart w:id="3" w:name="ozn_spr"/>
      <w:r w:rsidR="00793235">
        <w:rPr>
          <w:rFonts w:ascii="Calibri" w:hAnsi="Calibri"/>
          <w:b/>
          <w:bCs/>
          <w:sz w:val="28"/>
        </w:rPr>
        <w:instrText xml:space="preserve"> FORMTEXT </w:instrText>
      </w:r>
      <w:r w:rsidR="00793235">
        <w:rPr>
          <w:rFonts w:ascii="Calibri" w:hAnsi="Calibri"/>
          <w:b/>
          <w:bCs/>
          <w:sz w:val="28"/>
        </w:rPr>
      </w:r>
      <w:r w:rsidR="00793235">
        <w:rPr>
          <w:rFonts w:ascii="Calibri" w:hAnsi="Calibri"/>
          <w:b/>
          <w:bCs/>
          <w:sz w:val="28"/>
        </w:rPr>
        <w:fldChar w:fldCharType="separate"/>
      </w:r>
      <w:r w:rsidR="00793235">
        <w:rPr>
          <w:rFonts w:ascii="Calibri" w:hAnsi="Calibri"/>
          <w:b/>
          <w:bCs/>
          <w:noProof/>
          <w:sz w:val="28"/>
        </w:rPr>
        <w:t>SZP-261-</w:t>
      </w:r>
      <w:r w:rsidR="002D1589">
        <w:rPr>
          <w:rFonts w:ascii="Calibri" w:hAnsi="Calibri"/>
          <w:b/>
          <w:bCs/>
          <w:noProof/>
          <w:sz w:val="28"/>
        </w:rPr>
        <w:t>6</w:t>
      </w:r>
      <w:r w:rsidR="00793235">
        <w:rPr>
          <w:rFonts w:ascii="Calibri" w:hAnsi="Calibri"/>
          <w:b/>
          <w:bCs/>
          <w:noProof/>
          <w:sz w:val="28"/>
        </w:rPr>
        <w:t>/2024</w:t>
      </w:r>
      <w:r w:rsidR="00793235">
        <w:rPr>
          <w:rFonts w:ascii="Calibri" w:hAnsi="Calibri"/>
          <w:b/>
          <w:bCs/>
          <w:sz w:val="28"/>
        </w:rPr>
        <w:fldChar w:fldCharType="end"/>
      </w:r>
      <w:bookmarkEnd w:id="3"/>
      <w:r w:rsidR="0033478E" w:rsidRPr="009E0F7E">
        <w:rPr>
          <w:rFonts w:ascii="Calibri" w:hAnsi="Calibri"/>
          <w:b/>
          <w:bCs/>
          <w:sz w:val="28"/>
        </w:rPr>
        <w:t>,</w:t>
      </w:r>
    </w:p>
    <w:p w14:paraId="559E1265" w14:textId="189049E8" w:rsidR="0033478E" w:rsidRPr="009E0F7E" w:rsidRDefault="000767C6" w:rsidP="00714BC1">
      <w:pPr>
        <w:tabs>
          <w:tab w:val="left" w:pos="567"/>
        </w:tabs>
        <w:spacing w:after="1200"/>
        <w:ind w:left="567" w:hanging="567"/>
        <w:jc w:val="both"/>
        <w:rPr>
          <w:rFonts w:ascii="Calibri" w:hAnsi="Calibri"/>
          <w:b/>
          <w:bCs/>
          <w:sz w:val="28"/>
        </w:rPr>
      </w:pPr>
      <w:r w:rsidRPr="009E0F7E">
        <w:rPr>
          <w:rFonts w:ascii="Calibri" w:hAnsi="Calibri"/>
          <w:b/>
          <w:bCs/>
          <w:sz w:val="28"/>
        </w:rPr>
        <w:t>pn.:</w:t>
      </w:r>
      <w:r w:rsidRPr="009E0F7E">
        <w:rPr>
          <w:rFonts w:ascii="Calibri" w:hAnsi="Calibri"/>
          <w:b/>
          <w:bCs/>
          <w:sz w:val="28"/>
        </w:rPr>
        <w:tab/>
      </w:r>
      <w:bookmarkStart w:id="4" w:name="Tekst18"/>
      <w:r w:rsidR="00E773AA" w:rsidRPr="00E773AA">
        <w:rPr>
          <w:rFonts w:ascii="Calibri" w:hAnsi="Calibri"/>
          <w:b/>
          <w:bCs/>
          <w:sz w:val="28"/>
        </w:rPr>
        <w:fldChar w:fldCharType="begin">
          <w:ffData>
            <w:name w:val="Tekst18"/>
            <w:enabled/>
            <w:calcOnExit w:val="0"/>
            <w:textInput>
              <w:default w:val="…"/>
              <w:format w:val="Pierwsza wielka litera"/>
            </w:textInput>
          </w:ffData>
        </w:fldChar>
      </w:r>
      <w:r w:rsidR="00E773AA" w:rsidRPr="00E773AA">
        <w:rPr>
          <w:rFonts w:ascii="Calibri" w:hAnsi="Calibri"/>
          <w:b/>
          <w:bCs/>
          <w:sz w:val="28"/>
        </w:rPr>
        <w:instrText xml:space="preserve"> FORMTEXT </w:instrText>
      </w:r>
      <w:r w:rsidR="00E773AA" w:rsidRPr="00E773AA">
        <w:rPr>
          <w:rFonts w:ascii="Calibri" w:hAnsi="Calibri"/>
          <w:b/>
          <w:bCs/>
          <w:sz w:val="28"/>
        </w:rPr>
      </w:r>
      <w:r w:rsidR="00E773AA" w:rsidRPr="00E773AA">
        <w:rPr>
          <w:rFonts w:ascii="Calibri" w:hAnsi="Calibri"/>
          <w:b/>
          <w:bCs/>
          <w:sz w:val="28"/>
        </w:rPr>
        <w:fldChar w:fldCharType="separate"/>
      </w:r>
      <w:r w:rsidR="002D1589" w:rsidRPr="002D1589">
        <w:rPr>
          <w:rFonts w:ascii="Calibri" w:hAnsi="Calibri"/>
          <w:b/>
          <w:bCs/>
          <w:sz w:val="28"/>
        </w:rPr>
        <w:t>Remont pomieszczeń biurowych oraz sal rozpraw w budynku Sądu Rejonowego w Szubinie przy ulicy Plac Wolności 4</w:t>
      </w:r>
      <w:r w:rsidR="00E773AA" w:rsidRPr="00E773AA">
        <w:rPr>
          <w:rFonts w:ascii="Calibri" w:hAnsi="Calibri"/>
          <w:b/>
          <w:bCs/>
          <w:sz w:val="28"/>
        </w:rPr>
        <w:fldChar w:fldCharType="end"/>
      </w:r>
      <w:bookmarkEnd w:id="4"/>
    </w:p>
    <w:p w14:paraId="06A6D370" w14:textId="19FC513D" w:rsidR="00F967B2" w:rsidRDefault="00714BC1" w:rsidP="005A659D">
      <w:pPr>
        <w:tabs>
          <w:tab w:val="left" w:pos="1821"/>
        </w:tabs>
        <w:spacing w:line="600" w:lineRule="auto"/>
        <w:jc w:val="both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  <w:iCs/>
          <w:sz w:val="20"/>
          <w:szCs w:val="20"/>
        </w:rPr>
        <w:t>Na podstawie</w:t>
      </w:r>
      <w:r w:rsidR="00E773AA">
        <w:rPr>
          <w:rFonts w:ascii="Calibri" w:hAnsi="Calibri"/>
          <w:iCs/>
          <w:sz w:val="20"/>
          <w:szCs w:val="20"/>
        </w:rPr>
        <w:t xml:space="preserve"> </w:t>
      </w:r>
      <w:r w:rsidR="008F3669">
        <w:rPr>
          <w:rFonts w:ascii="Calibri" w:hAnsi="Calibri"/>
          <w:bCs/>
          <w:i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pkt. II ppkt 1 – 3 Rozdziału II Specyfikacji Warunków Zamówienia (dalej: SWZ)"/>
            </w:textInput>
          </w:ffData>
        </w:fldChar>
      </w:r>
      <w:r w:rsidR="008F3669">
        <w:rPr>
          <w:rFonts w:ascii="Calibri" w:hAnsi="Calibri"/>
          <w:bCs/>
          <w:iCs/>
          <w:sz w:val="20"/>
          <w:szCs w:val="20"/>
        </w:rPr>
        <w:instrText xml:space="preserve"> FORMTEXT </w:instrText>
      </w:r>
      <w:r w:rsidR="008F3669">
        <w:rPr>
          <w:rFonts w:ascii="Calibri" w:hAnsi="Calibri"/>
          <w:bCs/>
          <w:iCs/>
          <w:sz w:val="20"/>
          <w:szCs w:val="20"/>
        </w:rPr>
      </w:r>
      <w:r w:rsidR="008F3669">
        <w:rPr>
          <w:rFonts w:ascii="Calibri" w:hAnsi="Calibri"/>
          <w:bCs/>
          <w:iCs/>
          <w:sz w:val="20"/>
          <w:szCs w:val="20"/>
        </w:rPr>
        <w:fldChar w:fldCharType="separate"/>
      </w:r>
      <w:r w:rsidR="008F3669">
        <w:rPr>
          <w:rFonts w:ascii="Calibri" w:hAnsi="Calibri"/>
          <w:bCs/>
          <w:iCs/>
          <w:noProof/>
          <w:sz w:val="20"/>
          <w:szCs w:val="20"/>
        </w:rPr>
        <w:t>pkt. II ppkt 1 – 3 Rozdziału II Specyfikacji Warunków Zamówienia (dalej: SWZ)</w:t>
      </w:r>
      <w:r w:rsidR="008F3669">
        <w:rPr>
          <w:rFonts w:ascii="Calibri" w:hAnsi="Calibri"/>
          <w:bCs/>
          <w:iCs/>
          <w:sz w:val="20"/>
          <w:szCs w:val="20"/>
        </w:rPr>
        <w:fldChar w:fldCharType="end"/>
      </w:r>
      <w:r>
        <w:rPr>
          <w:rFonts w:ascii="Calibri" w:hAnsi="Calibri"/>
          <w:iCs/>
          <w:sz w:val="20"/>
          <w:szCs w:val="20"/>
        </w:rPr>
        <w:t xml:space="preserve"> w związku z art. </w:t>
      </w:r>
      <w:r w:rsidR="00EE7337">
        <w:rPr>
          <w:rFonts w:ascii="Calibri" w:hAnsi="Calibri"/>
          <w:iCs/>
          <w:sz w:val="20"/>
          <w:szCs w:val="20"/>
        </w:rPr>
        <w:t>131 ust. 2 pkt 1</w:t>
      </w:r>
      <w:r>
        <w:rPr>
          <w:rFonts w:ascii="Calibri" w:hAnsi="Calibri"/>
          <w:iCs/>
          <w:sz w:val="20"/>
          <w:szCs w:val="20"/>
        </w:rPr>
        <w:t xml:space="preserve"> </w:t>
      </w:r>
      <w:r w:rsidRPr="00714BC1">
        <w:rPr>
          <w:rFonts w:ascii="Calibri" w:hAnsi="Calibri"/>
          <w:iCs/>
          <w:sz w:val="20"/>
          <w:szCs w:val="20"/>
        </w:rPr>
        <w:t>ustawy</w:t>
      </w:r>
      <w:r>
        <w:rPr>
          <w:rFonts w:ascii="Calibri" w:hAnsi="Calibri"/>
          <w:b/>
          <w:iCs/>
          <w:sz w:val="20"/>
          <w:szCs w:val="20"/>
        </w:rPr>
        <w:t xml:space="preserve"> </w:t>
      </w:r>
      <w:r>
        <w:rPr>
          <w:rFonts w:ascii="Calibri" w:hAnsi="Calibri"/>
          <w:iCs/>
          <w:sz w:val="20"/>
          <w:szCs w:val="20"/>
        </w:rPr>
        <w:t>z dnia 11 września 2019 r. – Prawo zamówień publicznych (</w:t>
      </w:r>
      <w:r w:rsidR="003B2B79">
        <w:rPr>
          <w:rFonts w:ascii="Calibri" w:hAnsi="Calibri"/>
          <w:iCs/>
          <w:sz w:val="20"/>
          <w:szCs w:val="20"/>
        </w:rPr>
        <w:t>t.j.: Dz.U.</w:t>
      </w:r>
      <w:r w:rsidR="00793235">
        <w:rPr>
          <w:rFonts w:ascii="Calibri" w:hAnsi="Calibri"/>
          <w:iCs/>
          <w:sz w:val="20"/>
          <w:szCs w:val="20"/>
        </w:rPr>
        <w:fldChar w:fldCharType="begin">
          <w:ffData>
            <w:name w:val="Tekst19"/>
            <w:enabled/>
            <w:calcOnExit w:val="0"/>
            <w:textInput>
              <w:type w:val="number"/>
              <w:default w:val="2023"/>
              <w:maxLength w:val="4"/>
            </w:textInput>
          </w:ffData>
        </w:fldChar>
      </w:r>
      <w:bookmarkStart w:id="5" w:name="Tekst19"/>
      <w:r w:rsidR="00793235">
        <w:rPr>
          <w:rFonts w:ascii="Calibri" w:hAnsi="Calibri"/>
          <w:iCs/>
          <w:sz w:val="20"/>
          <w:szCs w:val="20"/>
        </w:rPr>
        <w:instrText xml:space="preserve"> FORMTEXT </w:instrText>
      </w:r>
      <w:r w:rsidR="00793235">
        <w:rPr>
          <w:rFonts w:ascii="Calibri" w:hAnsi="Calibri"/>
          <w:iCs/>
          <w:sz w:val="20"/>
          <w:szCs w:val="20"/>
        </w:rPr>
      </w:r>
      <w:r w:rsidR="00793235">
        <w:rPr>
          <w:rFonts w:ascii="Calibri" w:hAnsi="Calibri"/>
          <w:iCs/>
          <w:sz w:val="20"/>
          <w:szCs w:val="20"/>
        </w:rPr>
        <w:fldChar w:fldCharType="separate"/>
      </w:r>
      <w:r w:rsidR="00793235">
        <w:rPr>
          <w:rFonts w:ascii="Calibri" w:hAnsi="Calibri"/>
          <w:iCs/>
          <w:noProof/>
          <w:sz w:val="20"/>
          <w:szCs w:val="20"/>
        </w:rPr>
        <w:t>2023</w:t>
      </w:r>
      <w:r w:rsidR="00793235">
        <w:rPr>
          <w:rFonts w:ascii="Calibri" w:hAnsi="Calibri"/>
          <w:iCs/>
          <w:sz w:val="20"/>
          <w:szCs w:val="20"/>
        </w:rPr>
        <w:fldChar w:fldCharType="end"/>
      </w:r>
      <w:bookmarkEnd w:id="5"/>
      <w:r w:rsidR="003B2B79">
        <w:rPr>
          <w:rFonts w:ascii="Calibri" w:hAnsi="Calibri"/>
          <w:iCs/>
          <w:sz w:val="20"/>
          <w:szCs w:val="20"/>
        </w:rPr>
        <w:t>.</w:t>
      </w:r>
      <w:r w:rsidR="00793235">
        <w:rPr>
          <w:rFonts w:ascii="Calibri" w:hAnsi="Calibri"/>
          <w:i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default w:val="1605"/>
              <w:maxLength w:val="5"/>
            </w:textInput>
          </w:ffData>
        </w:fldChar>
      </w:r>
      <w:r w:rsidR="00793235">
        <w:rPr>
          <w:rFonts w:ascii="Calibri" w:hAnsi="Calibri"/>
          <w:iCs/>
          <w:sz w:val="20"/>
          <w:szCs w:val="20"/>
        </w:rPr>
        <w:instrText xml:space="preserve"> FORMTEXT </w:instrText>
      </w:r>
      <w:r w:rsidR="00793235">
        <w:rPr>
          <w:rFonts w:ascii="Calibri" w:hAnsi="Calibri"/>
          <w:iCs/>
          <w:sz w:val="20"/>
          <w:szCs w:val="20"/>
        </w:rPr>
      </w:r>
      <w:r w:rsidR="00793235">
        <w:rPr>
          <w:rFonts w:ascii="Calibri" w:hAnsi="Calibri"/>
          <w:iCs/>
          <w:sz w:val="20"/>
          <w:szCs w:val="20"/>
        </w:rPr>
        <w:fldChar w:fldCharType="separate"/>
      </w:r>
      <w:r w:rsidR="00793235">
        <w:rPr>
          <w:rFonts w:ascii="Calibri" w:hAnsi="Calibri"/>
          <w:iCs/>
          <w:noProof/>
          <w:sz w:val="20"/>
          <w:szCs w:val="20"/>
        </w:rPr>
        <w:t>1605</w:t>
      </w:r>
      <w:r w:rsidR="00793235">
        <w:rPr>
          <w:rFonts w:ascii="Calibri" w:hAnsi="Calibri"/>
          <w:iCs/>
          <w:sz w:val="20"/>
          <w:szCs w:val="20"/>
        </w:rPr>
        <w:fldChar w:fldCharType="end"/>
      </w:r>
      <w:r w:rsidR="003B2B79">
        <w:rPr>
          <w:rFonts w:ascii="Calibri" w:hAnsi="Calibri"/>
          <w:iCs/>
          <w:sz w:val="20"/>
          <w:szCs w:val="20"/>
        </w:rPr>
        <w:t xml:space="preserve"> </w:t>
      </w:r>
      <w:r w:rsidR="00793235">
        <w:rPr>
          <w:rFonts w:ascii="Calibri" w:hAnsi="Calibri"/>
          <w:iCs/>
          <w:sz w:val="20"/>
          <w:szCs w:val="20"/>
        </w:rPr>
        <w:fldChar w:fldCharType="begin">
          <w:ffData>
            <w:name w:val="Tekst20"/>
            <w:enabled/>
            <w:calcOnExit w:val="0"/>
            <w:textInput>
              <w:default w:val="ze zm. – dalej: PZP"/>
            </w:textInput>
          </w:ffData>
        </w:fldChar>
      </w:r>
      <w:bookmarkStart w:id="6" w:name="Tekst20"/>
      <w:r w:rsidR="00793235">
        <w:rPr>
          <w:rFonts w:ascii="Calibri" w:hAnsi="Calibri"/>
          <w:iCs/>
          <w:sz w:val="20"/>
          <w:szCs w:val="20"/>
        </w:rPr>
        <w:instrText xml:space="preserve"> FORMTEXT </w:instrText>
      </w:r>
      <w:r w:rsidR="00793235">
        <w:rPr>
          <w:rFonts w:ascii="Calibri" w:hAnsi="Calibri"/>
          <w:iCs/>
          <w:sz w:val="20"/>
          <w:szCs w:val="20"/>
        </w:rPr>
      </w:r>
      <w:r w:rsidR="00793235">
        <w:rPr>
          <w:rFonts w:ascii="Calibri" w:hAnsi="Calibri"/>
          <w:iCs/>
          <w:sz w:val="20"/>
          <w:szCs w:val="20"/>
        </w:rPr>
        <w:fldChar w:fldCharType="separate"/>
      </w:r>
      <w:r w:rsidR="00793235">
        <w:rPr>
          <w:rFonts w:ascii="Calibri" w:hAnsi="Calibri"/>
          <w:iCs/>
          <w:noProof/>
          <w:sz w:val="20"/>
          <w:szCs w:val="20"/>
        </w:rPr>
        <w:t>ze zm. – dalej: PZP</w:t>
      </w:r>
      <w:r w:rsidR="00793235">
        <w:rPr>
          <w:rFonts w:ascii="Calibri" w:hAnsi="Calibri"/>
          <w:iCs/>
          <w:sz w:val="20"/>
          <w:szCs w:val="20"/>
        </w:rPr>
        <w:fldChar w:fldCharType="end"/>
      </w:r>
      <w:bookmarkEnd w:id="6"/>
      <w:r>
        <w:rPr>
          <w:rFonts w:ascii="Calibri" w:hAnsi="Calibri"/>
          <w:iCs/>
          <w:sz w:val="20"/>
          <w:szCs w:val="20"/>
        </w:rPr>
        <w:t xml:space="preserve">) </w:t>
      </w:r>
      <w:r w:rsidR="00F967B2">
        <w:rPr>
          <w:rFonts w:ascii="Calibri" w:hAnsi="Calibri"/>
          <w:iCs/>
          <w:sz w:val="20"/>
          <w:szCs w:val="20"/>
        </w:rPr>
        <w:t>Zamawiający potwierdza, że 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0"/>
      </w:tblGrid>
      <w:tr w:rsidR="002559A8" w14:paraId="4CE3CF68" w14:textId="77777777" w:rsidTr="002559A8">
        <w:trPr>
          <w:trHeight w:val="1701"/>
          <w:jc w:val="center"/>
        </w:trPr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4D5C89" w14:textId="77777777" w:rsidR="002559A8" w:rsidRDefault="002559A8" w:rsidP="002559A8">
            <w:pPr>
              <w:snapToGrid w:val="0"/>
              <w:jc w:val="center"/>
              <w:rPr>
                <w:rFonts w:ascii="Calibri" w:hAnsi="Calibri"/>
                <w:kern w:val="2"/>
                <w:sz w:val="20"/>
                <w:szCs w:val="20"/>
              </w:rPr>
            </w:pPr>
            <w:r w:rsidRPr="00210FCC">
              <w:rPr>
                <w:rFonts w:asciiTheme="minorHAnsi" w:hAnsiTheme="minorHAnsi" w:cs="Calibr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0FCC">
              <w:rPr>
                <w:rFonts w:asciiTheme="minorHAnsi" w:hAnsiTheme="minorHAnsi" w:cs="Calibri"/>
                <w:b/>
              </w:rPr>
              <w:instrText xml:space="preserve"> FORMTEXT </w:instrText>
            </w:r>
            <w:r w:rsidRPr="00210FCC">
              <w:rPr>
                <w:rFonts w:asciiTheme="minorHAnsi" w:hAnsiTheme="minorHAnsi" w:cs="Calibri"/>
                <w:b/>
              </w:rPr>
            </w:r>
            <w:r w:rsidRPr="00210FCC">
              <w:rPr>
                <w:rFonts w:asciiTheme="minorHAnsi" w:hAnsiTheme="minorHAnsi" w:cs="Calibri"/>
                <w:b/>
              </w:rPr>
              <w:fldChar w:fldCharType="separate"/>
            </w:r>
            <w:r w:rsidRPr="00210FCC">
              <w:rPr>
                <w:rFonts w:asciiTheme="minorHAnsi" w:hAnsiTheme="minorHAnsi" w:cs="Calibri"/>
                <w:b/>
                <w:noProof/>
              </w:rPr>
              <w:t> </w:t>
            </w:r>
            <w:r w:rsidRPr="00210FCC">
              <w:rPr>
                <w:rFonts w:asciiTheme="minorHAnsi" w:hAnsiTheme="minorHAnsi" w:cs="Calibri"/>
                <w:b/>
                <w:noProof/>
              </w:rPr>
              <w:t> </w:t>
            </w:r>
            <w:r w:rsidRPr="00210FCC">
              <w:rPr>
                <w:rFonts w:asciiTheme="minorHAnsi" w:hAnsiTheme="minorHAnsi" w:cs="Calibri"/>
                <w:b/>
                <w:noProof/>
              </w:rPr>
              <w:t> </w:t>
            </w:r>
            <w:r w:rsidRPr="00210FCC">
              <w:rPr>
                <w:rFonts w:asciiTheme="minorHAnsi" w:hAnsiTheme="minorHAnsi" w:cs="Calibri"/>
                <w:b/>
                <w:noProof/>
              </w:rPr>
              <w:t> </w:t>
            </w:r>
            <w:r w:rsidRPr="00210FCC">
              <w:rPr>
                <w:rFonts w:asciiTheme="minorHAnsi" w:hAnsiTheme="minorHAnsi" w:cs="Calibri"/>
                <w:b/>
                <w:noProof/>
              </w:rPr>
              <w:t> </w:t>
            </w:r>
            <w:r w:rsidRPr="00210FCC">
              <w:rPr>
                <w:rFonts w:asciiTheme="minorHAnsi" w:hAnsiTheme="minorHAnsi" w:cs="Calibri"/>
                <w:b/>
              </w:rPr>
              <w:fldChar w:fldCharType="end"/>
            </w:r>
          </w:p>
        </w:tc>
      </w:tr>
      <w:tr w:rsidR="002559A8" w14:paraId="2D7B15BC" w14:textId="77777777" w:rsidTr="00AB053D">
        <w:trPr>
          <w:jc w:val="center"/>
        </w:trPr>
        <w:tc>
          <w:tcPr>
            <w:tcW w:w="8220" w:type="dxa"/>
            <w:hideMark/>
          </w:tcPr>
          <w:p w14:paraId="5A98A83D" w14:textId="686B3C71" w:rsidR="002559A8" w:rsidRDefault="002559A8" w:rsidP="00AB053D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nazwa</w:t>
            </w:r>
            <w:r w:rsidR="00210FCC">
              <w:rPr>
                <w:rFonts w:ascii="Calibri" w:hAnsi="Calibri"/>
                <w:sz w:val="16"/>
                <w:szCs w:val="16"/>
              </w:rPr>
              <w:t>,</w:t>
            </w:r>
            <w:r>
              <w:rPr>
                <w:rFonts w:ascii="Calibri" w:hAnsi="Calibri"/>
                <w:sz w:val="16"/>
                <w:szCs w:val="16"/>
              </w:rPr>
              <w:t xml:space="preserve"> adres siedziby głównej </w:t>
            </w:r>
            <w:r w:rsidR="00210FCC">
              <w:rPr>
                <w:rFonts w:ascii="Calibri" w:hAnsi="Calibri"/>
                <w:sz w:val="16"/>
                <w:szCs w:val="16"/>
              </w:rPr>
              <w:t xml:space="preserve">i NIP/Regon </w:t>
            </w:r>
            <w:r>
              <w:rPr>
                <w:rFonts w:ascii="Calibri" w:hAnsi="Calibri"/>
                <w:sz w:val="16"/>
                <w:szCs w:val="16"/>
              </w:rPr>
              <w:t>Wykonawcy / pieczątka Wykonawcy zawierająca co najmniej wskazane informacje</w:t>
            </w:r>
          </w:p>
        </w:tc>
      </w:tr>
    </w:tbl>
    <w:p w14:paraId="0BFEAF24" w14:textId="51A73D74" w:rsidR="00187277" w:rsidRDefault="00F967B2" w:rsidP="005A659D">
      <w:pPr>
        <w:tabs>
          <w:tab w:val="left" w:pos="1821"/>
        </w:tabs>
        <w:spacing w:before="240" w:after="240" w:line="600" w:lineRule="auto"/>
        <w:jc w:val="both"/>
        <w:rPr>
          <w:rFonts w:ascii="Calibri" w:hAnsi="Calibri"/>
          <w:bCs/>
          <w:iCs/>
          <w:sz w:val="20"/>
          <w:szCs w:val="20"/>
        </w:rPr>
      </w:pPr>
      <w:r>
        <w:rPr>
          <w:rFonts w:ascii="Calibri" w:hAnsi="Calibri"/>
          <w:bCs/>
          <w:iCs/>
          <w:sz w:val="20"/>
          <w:szCs w:val="20"/>
        </w:rPr>
        <w:t xml:space="preserve">wziął </w:t>
      </w:r>
      <w:r w:rsidR="003429CA">
        <w:rPr>
          <w:rFonts w:ascii="Calibri" w:hAnsi="Calibri"/>
          <w:bCs/>
          <w:iCs/>
          <w:sz w:val="20"/>
          <w:szCs w:val="20"/>
        </w:rPr>
        <w:t xml:space="preserve">udział </w:t>
      </w:r>
      <w:r>
        <w:rPr>
          <w:rFonts w:ascii="Calibri" w:hAnsi="Calibri"/>
          <w:iCs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!!!Wybierz!!!"/>
              <w:listEntry w:val="w wizji lokalnej"/>
              <w:listEntry w:val="w sprawdzeniu dokumentów"/>
            </w:ddList>
          </w:ffData>
        </w:fldChar>
      </w:r>
      <w:r>
        <w:rPr>
          <w:rFonts w:ascii="Calibri" w:hAnsi="Calibri"/>
          <w:iCs/>
          <w:sz w:val="20"/>
          <w:szCs w:val="20"/>
        </w:rPr>
        <w:instrText xml:space="preserve"> FORMDROPDOWN </w:instrText>
      </w:r>
      <w:r w:rsidR="0040777D">
        <w:rPr>
          <w:rFonts w:ascii="Calibri" w:hAnsi="Calibri"/>
          <w:iCs/>
          <w:sz w:val="20"/>
          <w:szCs w:val="20"/>
        </w:rPr>
      </w:r>
      <w:r w:rsidR="0040777D">
        <w:rPr>
          <w:rFonts w:ascii="Calibri" w:hAnsi="Calibri"/>
          <w:iCs/>
          <w:sz w:val="20"/>
          <w:szCs w:val="20"/>
        </w:rPr>
        <w:fldChar w:fldCharType="separate"/>
      </w:r>
      <w:r>
        <w:rPr>
          <w:rFonts w:ascii="Calibri" w:hAnsi="Calibri"/>
          <w:iCs/>
          <w:sz w:val="20"/>
          <w:szCs w:val="20"/>
        </w:rPr>
        <w:fldChar w:fldCharType="end"/>
      </w:r>
      <w:r w:rsidR="005A659D">
        <w:rPr>
          <w:rFonts w:ascii="Calibri" w:hAnsi="Calibri"/>
          <w:bCs/>
          <w:iCs/>
          <w:sz w:val="20"/>
          <w:szCs w:val="20"/>
        </w:rPr>
        <w:t>, w związku z czym spełnił postawiony w przedmiotowym postępowaniu warunek złożenia</w:t>
      </w:r>
      <w:r w:rsidR="002559A8">
        <w:rPr>
          <w:rFonts w:ascii="Calibri" w:hAnsi="Calibri"/>
          <w:bCs/>
          <w:iCs/>
          <w:sz w:val="20"/>
          <w:szCs w:val="20"/>
        </w:rPr>
        <w:t xml:space="preserve"> ważnej oferty</w:t>
      </w:r>
      <w:r w:rsidR="003429CA">
        <w:rPr>
          <w:rFonts w:ascii="Calibri" w:hAnsi="Calibri"/>
          <w:bCs/>
          <w:iCs/>
          <w:sz w:val="20"/>
          <w:szCs w:val="20"/>
        </w:rPr>
        <w:t>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0"/>
      </w:tblGrid>
      <w:tr w:rsidR="009E0F7E" w14:paraId="11EF33D7" w14:textId="77777777" w:rsidTr="00714BC1">
        <w:trPr>
          <w:trHeight w:val="1701"/>
          <w:jc w:val="center"/>
        </w:trPr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DCAD40" w14:textId="1554829E" w:rsidR="009E0F7E" w:rsidRDefault="002559A8" w:rsidP="002559A8">
            <w:pPr>
              <w:snapToGrid w:val="0"/>
              <w:ind w:left="490"/>
              <w:jc w:val="both"/>
              <w:rPr>
                <w:rFonts w:ascii="Calibri" w:hAnsi="Calibri"/>
                <w:kern w:val="2"/>
                <w:sz w:val="20"/>
                <w:szCs w:val="20"/>
              </w:rPr>
            </w:pPr>
            <w:r w:rsidRPr="002559A8">
              <w:rPr>
                <w:rFonts w:asciiTheme="minorHAnsi" w:hAnsiTheme="minorHAnsi" w:cs="Calibri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ydgoszcz, "/>
                  </w:textInput>
                </w:ffData>
              </w:fldChar>
            </w:r>
            <w:r w:rsidRPr="002559A8">
              <w:rPr>
                <w:rFonts w:asciiTheme="minorHAnsi" w:hAnsiTheme="minorHAnsi" w:cs="Calibri"/>
                <w:b/>
                <w:sz w:val="22"/>
              </w:rPr>
              <w:instrText xml:space="preserve"> FORMTEXT </w:instrText>
            </w:r>
            <w:r w:rsidRPr="002559A8">
              <w:rPr>
                <w:rFonts w:asciiTheme="minorHAnsi" w:hAnsiTheme="minorHAnsi" w:cs="Calibri"/>
                <w:b/>
                <w:sz w:val="22"/>
              </w:rPr>
            </w:r>
            <w:r w:rsidRPr="002559A8">
              <w:rPr>
                <w:rFonts w:asciiTheme="minorHAnsi" w:hAnsiTheme="minorHAnsi" w:cs="Calibri"/>
                <w:b/>
                <w:sz w:val="22"/>
              </w:rPr>
              <w:fldChar w:fldCharType="separate"/>
            </w:r>
            <w:r w:rsidR="002D1589">
              <w:rPr>
                <w:rFonts w:asciiTheme="minorHAnsi" w:hAnsiTheme="minorHAnsi" w:cs="Calibri"/>
                <w:b/>
                <w:noProof/>
                <w:sz w:val="22"/>
              </w:rPr>
              <w:t xml:space="preserve">Szubin, </w:t>
            </w:r>
            <w:r w:rsidRPr="002559A8">
              <w:rPr>
                <w:rFonts w:asciiTheme="minorHAnsi" w:hAnsiTheme="minorHAnsi" w:cs="Calibri"/>
                <w:b/>
                <w:sz w:val="22"/>
              </w:rPr>
              <w:fldChar w:fldCharType="end"/>
            </w:r>
            <w:r>
              <w:rPr>
                <w:rFonts w:asciiTheme="minorHAnsi" w:hAnsiTheme="minorHAnsi" w:cs="Calibri"/>
                <w:b/>
                <w:sz w:val="22"/>
              </w:rPr>
              <w:t>__________________</w:t>
            </w:r>
          </w:p>
        </w:tc>
      </w:tr>
      <w:tr w:rsidR="00F025AF" w14:paraId="5EE0DA67" w14:textId="77777777" w:rsidTr="00F025AF">
        <w:trPr>
          <w:jc w:val="center"/>
        </w:trPr>
        <w:tc>
          <w:tcPr>
            <w:tcW w:w="8220" w:type="dxa"/>
            <w:hideMark/>
          </w:tcPr>
          <w:p w14:paraId="20A46C70" w14:textId="4F27D02A" w:rsidR="00F025AF" w:rsidRDefault="002559A8" w:rsidP="00F025AF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miejscowość, data, podpis i pieczątka przedstawiciela Zamawiającego</w:t>
            </w:r>
          </w:p>
        </w:tc>
      </w:tr>
    </w:tbl>
    <w:p w14:paraId="5DDB0DFD" w14:textId="77777777" w:rsidR="00150BB9" w:rsidRPr="005A75BF" w:rsidRDefault="00150BB9" w:rsidP="00150BB9">
      <w:pPr>
        <w:rPr>
          <w:sz w:val="2"/>
          <w:szCs w:val="2"/>
        </w:rPr>
      </w:pPr>
    </w:p>
    <w:p w14:paraId="4D43E3F4" w14:textId="09535AE6" w:rsidR="00150BB9" w:rsidRPr="005A75BF" w:rsidRDefault="00150BB9" w:rsidP="00265F4F">
      <w:pPr>
        <w:widowControl/>
        <w:suppressAutoHyphens w:val="0"/>
        <w:rPr>
          <w:sz w:val="2"/>
          <w:szCs w:val="2"/>
        </w:rPr>
      </w:pPr>
    </w:p>
    <w:p w14:paraId="431134FD" w14:textId="77777777" w:rsidR="002559A8" w:rsidRPr="005A75BF" w:rsidRDefault="002559A8">
      <w:pPr>
        <w:widowControl/>
        <w:suppressAutoHyphens w:val="0"/>
        <w:rPr>
          <w:sz w:val="2"/>
          <w:szCs w:val="2"/>
        </w:rPr>
      </w:pPr>
    </w:p>
    <w:sectPr w:rsidR="002559A8" w:rsidRPr="005A75BF" w:rsidSect="0079323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1" w:right="1134" w:bottom="1276" w:left="1134" w:header="55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01A41" w14:textId="77777777" w:rsidR="008C66E8" w:rsidRDefault="008C66E8">
      <w:r>
        <w:separator/>
      </w:r>
    </w:p>
  </w:endnote>
  <w:endnote w:type="continuationSeparator" w:id="0">
    <w:p w14:paraId="40B176BE" w14:textId="77777777" w:rsidR="008C66E8" w:rsidRDefault="008C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5" w:type="dxa"/>
      <w:tblLayout w:type="fixed"/>
      <w:tblCellMar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4876"/>
      <w:gridCol w:w="4819"/>
    </w:tblGrid>
    <w:tr w:rsidR="0001439D" w:rsidRPr="00497C00" w14:paraId="656F28E0" w14:textId="77777777" w:rsidTr="00352328">
      <w:tc>
        <w:tcPr>
          <w:tcW w:w="4876" w:type="dxa"/>
          <w:tcBorders>
            <w:top w:val="single" w:sz="4" w:space="0" w:color="000000"/>
          </w:tcBorders>
          <w:shd w:val="clear" w:color="auto" w:fill="auto"/>
        </w:tcPr>
        <w:p w14:paraId="01D5ECCE" w14:textId="4BEBC684" w:rsidR="0001439D" w:rsidRPr="00497C00" w:rsidRDefault="00793235">
          <w:pPr>
            <w:pStyle w:val="Zawartotabeli"/>
            <w:snapToGrid w:val="0"/>
            <w:rPr>
              <w:rFonts w:asciiTheme="minorHAnsi" w:hAnsiTheme="minorHAnsi" w:cstheme="minorHAnsi"/>
              <w:sz w:val="16"/>
              <w:szCs w:val="20"/>
            </w:rPr>
          </w:pPr>
          <w:r>
            <w:rPr>
              <w:rFonts w:asciiTheme="minorHAnsi" w:hAnsiTheme="minorHAnsi" w:cs="Calibri"/>
              <w:sz w:val="16"/>
              <w:szCs w:val="16"/>
            </w:rPr>
            <w:t>Sąd Okręgowy w Bydgoszczy</w:t>
          </w:r>
        </w:p>
      </w:tc>
      <w:tc>
        <w:tcPr>
          <w:tcW w:w="4819" w:type="dxa"/>
          <w:tcBorders>
            <w:top w:val="single" w:sz="4" w:space="0" w:color="000000"/>
          </w:tcBorders>
          <w:shd w:val="clear" w:color="auto" w:fill="auto"/>
        </w:tcPr>
        <w:p w14:paraId="06EA4BEB" w14:textId="77777777" w:rsidR="0001439D" w:rsidRPr="00497C00" w:rsidRDefault="00E76A0F">
          <w:pPr>
            <w:pStyle w:val="Zawartotabeli"/>
            <w:snapToGrid w:val="0"/>
            <w:jc w:val="right"/>
            <w:rPr>
              <w:rFonts w:asciiTheme="minorHAnsi" w:hAnsiTheme="minorHAnsi" w:cstheme="minorHAnsi"/>
              <w:sz w:val="16"/>
            </w:rPr>
          </w:pP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Strona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PAGE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265F4F">
            <w:rPr>
              <w:rFonts w:asciiTheme="minorHAnsi" w:hAnsiTheme="minorHAnsi" w:cstheme="minorHAnsi"/>
              <w:noProof/>
              <w:sz w:val="16"/>
              <w:szCs w:val="20"/>
            </w:rPr>
            <w:t>2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 z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NUMPAGES \*Arabic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3B2B79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</w:p>
      </w:tc>
    </w:tr>
  </w:tbl>
  <w:p w14:paraId="747FF42D" w14:textId="77777777" w:rsidR="0001439D" w:rsidRDefault="000143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95" w:type="dxa"/>
      <w:tblLayout w:type="fixed"/>
      <w:tblCellMar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4876"/>
      <w:gridCol w:w="4819"/>
    </w:tblGrid>
    <w:tr w:rsidR="00EE4B1E" w:rsidRPr="00497C00" w14:paraId="30ECF705" w14:textId="77777777" w:rsidTr="003D11EE">
      <w:tc>
        <w:tcPr>
          <w:tcW w:w="4876" w:type="dxa"/>
          <w:tcBorders>
            <w:top w:val="single" w:sz="4" w:space="0" w:color="000000"/>
          </w:tcBorders>
          <w:shd w:val="clear" w:color="auto" w:fill="auto"/>
        </w:tcPr>
        <w:p w14:paraId="14ED701A" w14:textId="729A6D60" w:rsidR="00EE4B1E" w:rsidRPr="00497C00" w:rsidRDefault="00793235" w:rsidP="00EE4B1E">
          <w:pPr>
            <w:pStyle w:val="Zawartotabeli"/>
            <w:snapToGrid w:val="0"/>
            <w:rPr>
              <w:rFonts w:asciiTheme="minorHAnsi" w:hAnsiTheme="minorHAnsi" w:cstheme="minorHAnsi"/>
              <w:sz w:val="16"/>
              <w:szCs w:val="20"/>
            </w:rPr>
          </w:pPr>
          <w:r>
            <w:rPr>
              <w:rFonts w:asciiTheme="minorHAnsi" w:hAnsiTheme="minorHAnsi" w:cs="Calibri"/>
              <w:sz w:val="16"/>
              <w:szCs w:val="16"/>
            </w:rPr>
            <w:t>Sąd Okręgowy w Bydgoszczy</w:t>
          </w:r>
        </w:p>
      </w:tc>
      <w:tc>
        <w:tcPr>
          <w:tcW w:w="4819" w:type="dxa"/>
          <w:tcBorders>
            <w:top w:val="single" w:sz="4" w:space="0" w:color="000000"/>
          </w:tcBorders>
          <w:shd w:val="clear" w:color="auto" w:fill="auto"/>
        </w:tcPr>
        <w:p w14:paraId="73F24925" w14:textId="77777777" w:rsidR="00EE4B1E" w:rsidRPr="00497C00" w:rsidRDefault="00EE4B1E" w:rsidP="00EE4B1E">
          <w:pPr>
            <w:pStyle w:val="Zawartotabeli"/>
            <w:snapToGrid w:val="0"/>
            <w:jc w:val="right"/>
            <w:rPr>
              <w:rFonts w:asciiTheme="minorHAnsi" w:hAnsiTheme="minorHAnsi" w:cstheme="minorHAnsi"/>
              <w:sz w:val="16"/>
            </w:rPr>
          </w:pP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Strona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PAGE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3B2B79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 z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NUMPAGES \*Arabic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3B2B79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</w:p>
      </w:tc>
    </w:tr>
  </w:tbl>
  <w:p w14:paraId="78E4187D" w14:textId="77777777" w:rsidR="00EE4B1E" w:rsidRPr="00EE4B1E" w:rsidRDefault="00EE4B1E" w:rsidP="00EE4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C33CB" w14:textId="77777777" w:rsidR="008C66E8" w:rsidRDefault="008C66E8">
      <w:r>
        <w:separator/>
      </w:r>
    </w:p>
  </w:footnote>
  <w:footnote w:type="continuationSeparator" w:id="0">
    <w:p w14:paraId="0145312A" w14:textId="77777777" w:rsidR="008C66E8" w:rsidRDefault="008C6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02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68"/>
      <w:gridCol w:w="2411"/>
      <w:gridCol w:w="2411"/>
      <w:gridCol w:w="648"/>
      <w:gridCol w:w="1757"/>
      <w:gridCol w:w="7"/>
    </w:tblGrid>
    <w:tr w:rsidR="00EE4B1E" w14:paraId="604AB182" w14:textId="77777777" w:rsidTr="00352328">
      <w:tc>
        <w:tcPr>
          <w:tcW w:w="2468" w:type="dxa"/>
          <w:vAlign w:val="center"/>
        </w:tcPr>
        <w:p w14:paraId="27497365" w14:textId="7B41BEB2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1" w:type="dxa"/>
          <w:vAlign w:val="center"/>
        </w:tcPr>
        <w:p w14:paraId="7AF86D91" w14:textId="6E69734F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1" w:type="dxa"/>
          <w:vAlign w:val="center"/>
        </w:tcPr>
        <w:p w14:paraId="27904F9C" w14:textId="50DAA143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2" w:type="dxa"/>
          <w:gridSpan w:val="3"/>
          <w:vAlign w:val="center"/>
        </w:tcPr>
        <w:p w14:paraId="664AD7EE" w14:textId="337A1450" w:rsidR="00EE4B1E" w:rsidRDefault="00EE4B1E" w:rsidP="00EE4B1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16"/>
              <w:szCs w:val="16"/>
            </w:rPr>
          </w:pPr>
        </w:p>
      </w:tc>
    </w:tr>
    <w:tr w:rsidR="00265F4F" w14:paraId="0DFDA161" w14:textId="77777777" w:rsidTr="00DE2243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7938" w:type="dxa"/>
          <w:gridSpan w:val="4"/>
          <w:shd w:val="clear" w:color="auto" w:fill="auto"/>
          <w:vAlign w:val="bottom"/>
        </w:tcPr>
        <w:p w14:paraId="2C889F38" w14:textId="0299E1D2" w:rsidR="00265F4F" w:rsidRDefault="00265F4F" w:rsidP="00265F4F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  <w:r>
            <w:rPr>
              <w:rFonts w:ascii="Calibri" w:hAnsi="Calibri"/>
              <w:b/>
              <w:bCs/>
              <w:sz w:val="16"/>
              <w:szCs w:val="16"/>
            </w:rPr>
            <w:t>Załącznik do SWZ</w:t>
          </w:r>
        </w:p>
      </w:tc>
      <w:tc>
        <w:tcPr>
          <w:tcW w:w="1757" w:type="dxa"/>
          <w:shd w:val="clear" w:color="auto" w:fill="auto"/>
          <w:vAlign w:val="bottom"/>
        </w:tcPr>
        <w:p w14:paraId="1050FCC4" w14:textId="77777777" w:rsidR="00265F4F" w:rsidRDefault="00265F4F" w:rsidP="00265F4F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oznaczenie sprawy:</w:t>
          </w:r>
        </w:p>
      </w:tc>
    </w:tr>
    <w:tr w:rsidR="00265F4F" w14:paraId="283E8C4D" w14:textId="77777777" w:rsidTr="00DE2243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7938" w:type="dxa"/>
          <w:gridSpan w:val="4"/>
          <w:tcBorders>
            <w:bottom w:val="single" w:sz="4" w:space="0" w:color="000000"/>
          </w:tcBorders>
          <w:shd w:val="clear" w:color="auto" w:fill="auto"/>
          <w:vAlign w:val="bottom"/>
        </w:tcPr>
        <w:p w14:paraId="5624C63A" w14:textId="3DCBBBBF" w:rsidR="00265F4F" w:rsidRDefault="00F967B2" w:rsidP="00DE2243">
          <w:pPr>
            <w:snapToGrid w:val="0"/>
            <w:spacing w:line="276" w:lineRule="atLeast"/>
            <w:ind w:right="-113"/>
            <w:rPr>
              <w:rFonts w:ascii="Calibri" w:hAnsi="Calibri"/>
              <w:b/>
              <w:bCs/>
              <w:caps/>
              <w:sz w:val="20"/>
              <w:szCs w:val="20"/>
            </w:rPr>
          </w:pPr>
          <w:r>
            <w:rPr>
              <w:rFonts w:ascii="Calibri" w:hAnsi="Calibri"/>
              <w:b/>
              <w:bCs/>
              <w:caps/>
              <w:sz w:val="20"/>
              <w:szCs w:val="20"/>
            </w:rPr>
            <w:t>Potwierdzenie</w:t>
          </w:r>
          <w:r w:rsidR="00265F4F">
            <w:rPr>
              <w:rFonts w:ascii="Calibri" w:hAnsi="Calibri"/>
              <w:b/>
              <w:bCs/>
              <w:caps/>
              <w:sz w:val="20"/>
              <w:szCs w:val="20"/>
            </w:rPr>
            <w:t xml:space="preserve"> </w:t>
          </w:r>
          <w:r>
            <w:rPr>
              <w:rFonts w:ascii="Calibri" w:hAnsi="Calibri"/>
              <w:b/>
              <w:bCs/>
              <w:caps/>
              <w:sz w:val="20"/>
              <w:szCs w:val="20"/>
            </w:rPr>
            <w:t xml:space="preserve">udziału w </w:t>
          </w:r>
          <w:r w:rsidR="00352328">
            <w:rPr>
              <w:rFonts w:ascii="Calibri" w:hAnsi="Calibri"/>
              <w:b/>
              <w:bCs/>
              <w:caps/>
              <w:sz w:val="20"/>
              <w:szCs w:val="20"/>
            </w:rPr>
            <w:t>wizji lokalnej</w:t>
          </w:r>
          <w:r w:rsidR="00DE2243">
            <w:rPr>
              <w:rFonts w:ascii="Calibri" w:hAnsi="Calibri"/>
              <w:b/>
              <w:bCs/>
              <w:caps/>
              <w:sz w:val="20"/>
              <w:szCs w:val="20"/>
            </w:rPr>
            <w:t xml:space="preserve"> / </w:t>
          </w:r>
          <w:r>
            <w:rPr>
              <w:rFonts w:ascii="Calibri" w:hAnsi="Calibri"/>
              <w:b/>
              <w:bCs/>
              <w:caps/>
              <w:sz w:val="20"/>
              <w:szCs w:val="20"/>
            </w:rPr>
            <w:t xml:space="preserve">w </w:t>
          </w:r>
          <w:r w:rsidR="00DE2243">
            <w:rPr>
              <w:rFonts w:ascii="Calibri" w:hAnsi="Calibri"/>
              <w:b/>
              <w:bCs/>
              <w:caps/>
              <w:sz w:val="20"/>
              <w:szCs w:val="20"/>
            </w:rPr>
            <w:t>sprawdzeni</w:t>
          </w:r>
          <w:r>
            <w:rPr>
              <w:rFonts w:ascii="Calibri" w:hAnsi="Calibri"/>
              <w:b/>
              <w:bCs/>
              <w:caps/>
              <w:sz w:val="20"/>
              <w:szCs w:val="20"/>
            </w:rPr>
            <w:t>u</w:t>
          </w:r>
          <w:r w:rsidR="00DE2243">
            <w:rPr>
              <w:rFonts w:ascii="Calibri" w:hAnsi="Calibri"/>
              <w:b/>
              <w:bCs/>
              <w:caps/>
              <w:sz w:val="20"/>
              <w:szCs w:val="20"/>
            </w:rPr>
            <w:t xml:space="preserve"> dokumentów</w:t>
          </w:r>
        </w:p>
      </w:tc>
      <w:tc>
        <w:tcPr>
          <w:tcW w:w="1757" w:type="dxa"/>
          <w:tcBorders>
            <w:bottom w:val="single" w:sz="4" w:space="0" w:color="000000"/>
          </w:tcBorders>
          <w:shd w:val="clear" w:color="auto" w:fill="auto"/>
          <w:vAlign w:val="bottom"/>
        </w:tcPr>
        <w:p w14:paraId="5BD57D8E" w14:textId="0B048643" w:rsidR="00265F4F" w:rsidRPr="00793235" w:rsidRDefault="00793235" w:rsidP="00265F4F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20"/>
              <w:szCs w:val="20"/>
            </w:rPr>
          </w:pPr>
          <w:r w:rsidRPr="00793235">
            <w:rPr>
              <w:rFonts w:ascii="Calibri" w:hAnsi="Calibri"/>
              <w:b/>
              <w:bCs/>
              <w:sz w:val="20"/>
              <w:szCs w:val="20"/>
            </w:rPr>
            <w:fldChar w:fldCharType="begin"/>
          </w:r>
          <w:r w:rsidRPr="00793235">
            <w:rPr>
              <w:rFonts w:ascii="Calibri" w:hAnsi="Calibri"/>
              <w:b/>
              <w:bCs/>
              <w:sz w:val="20"/>
              <w:szCs w:val="20"/>
            </w:rPr>
            <w:instrText xml:space="preserve"> REF  ozn_spr  \* MERGEFORMAT </w:instrText>
          </w:r>
          <w:r w:rsidRPr="00793235">
            <w:rPr>
              <w:rFonts w:ascii="Calibri" w:hAnsi="Calibri"/>
              <w:b/>
              <w:bCs/>
              <w:sz w:val="20"/>
              <w:szCs w:val="20"/>
            </w:rPr>
            <w:fldChar w:fldCharType="separate"/>
          </w:r>
          <w:r w:rsidR="002D1589" w:rsidRPr="002D1589">
            <w:rPr>
              <w:rFonts w:ascii="Calibri" w:hAnsi="Calibri"/>
              <w:b/>
              <w:bCs/>
              <w:noProof/>
              <w:sz w:val="20"/>
              <w:szCs w:val="20"/>
            </w:rPr>
            <w:t>SZP-261-6/2024</w:t>
          </w:r>
          <w:r w:rsidRPr="00793235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tc>
    </w:tr>
  </w:tbl>
  <w:p w14:paraId="0299260A" w14:textId="77777777" w:rsidR="0001439D" w:rsidRPr="007C1ED7" w:rsidRDefault="0001439D">
    <w:pPr>
      <w:pStyle w:val="Nagwek1"/>
      <w:spacing w:before="0" w:after="0"/>
      <w:rPr>
        <w:rFonts w:asciiTheme="minorHAnsi" w:hAnsiTheme="minorHAnsi" w:cstheme="minorHAns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02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68"/>
      <w:gridCol w:w="2410"/>
      <w:gridCol w:w="2413"/>
      <w:gridCol w:w="2401"/>
      <w:gridCol w:w="10"/>
    </w:tblGrid>
    <w:tr w:rsidR="00EE4B1E" w14:paraId="3C3B00A8" w14:textId="77777777" w:rsidTr="003D11EE">
      <w:tc>
        <w:tcPr>
          <w:tcW w:w="2468" w:type="dxa"/>
          <w:vAlign w:val="center"/>
        </w:tcPr>
        <w:p w14:paraId="7C83C48D" w14:textId="6C4CEB04" w:rsidR="00EE4B1E" w:rsidRDefault="00EE4B1E" w:rsidP="00BF105A">
          <w:pPr>
            <w:pStyle w:val="Zawartotabeli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1" w:type="dxa"/>
          <w:vAlign w:val="center"/>
        </w:tcPr>
        <w:p w14:paraId="661840BE" w14:textId="36BCFC21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1" w:type="dxa"/>
          <w:vAlign w:val="center"/>
        </w:tcPr>
        <w:p w14:paraId="4B78AC0A" w14:textId="14E52B5B" w:rsidR="00EE4B1E" w:rsidRDefault="00EE4B1E" w:rsidP="00EE4B1E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2412" w:type="dxa"/>
          <w:gridSpan w:val="2"/>
          <w:vAlign w:val="center"/>
        </w:tcPr>
        <w:p w14:paraId="6F6CCE80" w14:textId="76E3ADAA" w:rsidR="00EE4B1E" w:rsidRDefault="00EE4B1E" w:rsidP="00EE4B1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16"/>
              <w:szCs w:val="16"/>
            </w:rPr>
          </w:pPr>
        </w:p>
      </w:tc>
    </w:tr>
    <w:tr w:rsidR="00EE4B1E" w14:paraId="2B8A720F" w14:textId="77777777" w:rsidTr="0056650D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7293" w:type="dxa"/>
          <w:gridSpan w:val="3"/>
          <w:shd w:val="clear" w:color="auto" w:fill="auto"/>
          <w:vAlign w:val="bottom"/>
        </w:tcPr>
        <w:p w14:paraId="3E95061F" w14:textId="111922C4" w:rsidR="00EE4B1E" w:rsidRDefault="0076304D" w:rsidP="00EE4B1E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  <w:r>
            <w:rPr>
              <w:rFonts w:ascii="Calibri" w:hAnsi="Calibri"/>
              <w:b/>
              <w:bCs/>
              <w:sz w:val="16"/>
              <w:szCs w:val="16"/>
            </w:rPr>
            <w:t>Załącznik do S</w:t>
          </w:r>
          <w:r w:rsidR="00EE4B1E">
            <w:rPr>
              <w:rFonts w:ascii="Calibri" w:hAnsi="Calibri"/>
              <w:b/>
              <w:bCs/>
              <w:sz w:val="16"/>
              <w:szCs w:val="16"/>
            </w:rPr>
            <w:t>WZ</w:t>
          </w:r>
        </w:p>
      </w:tc>
      <w:tc>
        <w:tcPr>
          <w:tcW w:w="2402" w:type="dxa"/>
          <w:shd w:val="clear" w:color="auto" w:fill="auto"/>
          <w:vAlign w:val="bottom"/>
        </w:tcPr>
        <w:p w14:paraId="7618ABF9" w14:textId="77777777" w:rsidR="00EE4B1E" w:rsidRDefault="00EE4B1E" w:rsidP="00EE4B1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oznaczenie sprawy:</w:t>
          </w:r>
        </w:p>
      </w:tc>
    </w:tr>
    <w:tr w:rsidR="00EE4B1E" w14:paraId="2338E26F" w14:textId="77777777" w:rsidTr="0056650D">
      <w:tblPrEx>
        <w:tblLook w:val="0000" w:firstRow="0" w:lastRow="0" w:firstColumn="0" w:lastColumn="0" w:noHBand="0" w:noVBand="0"/>
      </w:tblPrEx>
      <w:trPr>
        <w:gridAfter w:val="1"/>
        <w:wAfter w:w="7" w:type="dxa"/>
      </w:trPr>
      <w:tc>
        <w:tcPr>
          <w:tcW w:w="7293" w:type="dxa"/>
          <w:gridSpan w:val="3"/>
          <w:tcBorders>
            <w:bottom w:val="single" w:sz="4" w:space="0" w:color="000000"/>
          </w:tcBorders>
          <w:shd w:val="clear" w:color="auto" w:fill="auto"/>
          <w:vAlign w:val="bottom"/>
        </w:tcPr>
        <w:p w14:paraId="79467400" w14:textId="15E0721C" w:rsidR="00EE4B1E" w:rsidRDefault="00714BC1" w:rsidP="00714BC1">
          <w:pPr>
            <w:snapToGrid w:val="0"/>
            <w:spacing w:line="276" w:lineRule="atLeast"/>
            <w:rPr>
              <w:rFonts w:ascii="Calibri" w:hAnsi="Calibri"/>
              <w:b/>
              <w:bCs/>
              <w:caps/>
              <w:sz w:val="20"/>
              <w:szCs w:val="20"/>
            </w:rPr>
          </w:pPr>
          <w:r>
            <w:rPr>
              <w:rFonts w:ascii="Calibri" w:hAnsi="Calibri"/>
              <w:b/>
              <w:bCs/>
              <w:caps/>
              <w:sz w:val="20"/>
              <w:szCs w:val="20"/>
            </w:rPr>
            <w:t>Wniosek</w:t>
          </w:r>
          <w:r w:rsidR="00EE4B1E" w:rsidRPr="001B21A4">
            <w:rPr>
              <w:rFonts w:ascii="Calibri" w:hAnsi="Calibri"/>
              <w:b/>
              <w:bCs/>
              <w:caps/>
              <w:sz w:val="20"/>
              <w:szCs w:val="20"/>
            </w:rPr>
            <w:t xml:space="preserve"> WYKONAWCY </w:t>
          </w:r>
          <w:r>
            <w:rPr>
              <w:rFonts w:ascii="Calibri" w:hAnsi="Calibri"/>
              <w:b/>
              <w:bCs/>
              <w:caps/>
              <w:sz w:val="20"/>
              <w:szCs w:val="20"/>
            </w:rPr>
            <w:t>o udostępnienie poufnej części SWZ</w:t>
          </w:r>
        </w:p>
      </w:tc>
      <w:tc>
        <w:tcPr>
          <w:tcW w:w="2402" w:type="dxa"/>
          <w:tcBorders>
            <w:bottom w:val="single" w:sz="4" w:space="0" w:color="000000"/>
          </w:tcBorders>
          <w:shd w:val="clear" w:color="auto" w:fill="auto"/>
          <w:vAlign w:val="bottom"/>
        </w:tcPr>
        <w:p w14:paraId="1EDD19F1" w14:textId="468FAA20" w:rsidR="00EE4B1E" w:rsidRPr="00793235" w:rsidRDefault="00793235" w:rsidP="00EE4B1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20"/>
              <w:szCs w:val="20"/>
            </w:rPr>
          </w:pPr>
          <w:r w:rsidRPr="00793235">
            <w:rPr>
              <w:rFonts w:ascii="Calibri" w:hAnsi="Calibri"/>
              <w:b/>
              <w:bCs/>
              <w:sz w:val="20"/>
              <w:szCs w:val="20"/>
            </w:rPr>
            <w:fldChar w:fldCharType="begin"/>
          </w:r>
          <w:r w:rsidRPr="00793235">
            <w:rPr>
              <w:rFonts w:ascii="Calibri" w:hAnsi="Calibri"/>
              <w:b/>
              <w:bCs/>
              <w:sz w:val="20"/>
              <w:szCs w:val="20"/>
            </w:rPr>
            <w:instrText xml:space="preserve"> REF  ozn_spr  \* MERGEFORMAT </w:instrText>
          </w:r>
          <w:r w:rsidRPr="00793235">
            <w:rPr>
              <w:rFonts w:ascii="Calibri" w:hAnsi="Calibri"/>
              <w:b/>
              <w:bCs/>
              <w:sz w:val="20"/>
              <w:szCs w:val="20"/>
            </w:rPr>
            <w:fldChar w:fldCharType="separate"/>
          </w:r>
          <w:r w:rsidR="002D1589" w:rsidRPr="002D1589">
            <w:rPr>
              <w:rFonts w:ascii="Calibri" w:hAnsi="Calibri"/>
              <w:b/>
              <w:bCs/>
              <w:noProof/>
              <w:sz w:val="20"/>
              <w:szCs w:val="20"/>
            </w:rPr>
            <w:t>SZP-261-6/2024</w:t>
          </w:r>
          <w:r w:rsidRPr="00793235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tc>
    </w:tr>
  </w:tbl>
  <w:p w14:paraId="5853726C" w14:textId="77777777" w:rsidR="00EE4B1E" w:rsidRPr="007C1ED7" w:rsidRDefault="00EE4B1E" w:rsidP="00EE4B1E">
    <w:pPr>
      <w:pStyle w:val="Nagwek1"/>
      <w:spacing w:before="0" w:after="0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bCs w:val="0"/>
        <w:i w:val="0"/>
        <w:iCs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bCs w:val="0"/>
        <w:i w:val="0"/>
        <w:iCs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bCs w:val="0"/>
        <w:i w:val="0"/>
        <w:iCs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bCs w:val="0"/>
        <w:i w:val="0"/>
        <w:iCs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bCs w:val="0"/>
        <w:i w:val="0"/>
        <w:iCs w:val="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0qbN8PjzNhA4/7O1GZd+ymrKYy46ZttIcnslK9lmD812EjFdICVnoL1G202jdNhJ1ZUH6v8OPuiCziRIDpPMLg==" w:salt="iWCtzLOWHdPd+fu+hAT7Tw==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B2D"/>
    <w:rsid w:val="0001439D"/>
    <w:rsid w:val="000167C1"/>
    <w:rsid w:val="000767C6"/>
    <w:rsid w:val="00150BB9"/>
    <w:rsid w:val="00170B39"/>
    <w:rsid w:val="00187277"/>
    <w:rsid w:val="001B21A4"/>
    <w:rsid w:val="001C0162"/>
    <w:rsid w:val="001D293B"/>
    <w:rsid w:val="001F4784"/>
    <w:rsid w:val="00206D2B"/>
    <w:rsid w:val="00210FCC"/>
    <w:rsid w:val="002559A8"/>
    <w:rsid w:val="00265F4F"/>
    <w:rsid w:val="00273EF0"/>
    <w:rsid w:val="00274EB9"/>
    <w:rsid w:val="00280EE5"/>
    <w:rsid w:val="00283F04"/>
    <w:rsid w:val="002842B7"/>
    <w:rsid w:val="002C1BDB"/>
    <w:rsid w:val="002D1589"/>
    <w:rsid w:val="00306045"/>
    <w:rsid w:val="00315332"/>
    <w:rsid w:val="0033478E"/>
    <w:rsid w:val="003429CA"/>
    <w:rsid w:val="003451ED"/>
    <w:rsid w:val="00352328"/>
    <w:rsid w:val="00360CEB"/>
    <w:rsid w:val="003B2B79"/>
    <w:rsid w:val="003D11EE"/>
    <w:rsid w:val="0040777D"/>
    <w:rsid w:val="0044300A"/>
    <w:rsid w:val="00462A32"/>
    <w:rsid w:val="00496393"/>
    <w:rsid w:val="00497C00"/>
    <w:rsid w:val="004A10F1"/>
    <w:rsid w:val="004B1241"/>
    <w:rsid w:val="0055697E"/>
    <w:rsid w:val="005659BD"/>
    <w:rsid w:val="0056650D"/>
    <w:rsid w:val="005A659D"/>
    <w:rsid w:val="005A75BF"/>
    <w:rsid w:val="006472BD"/>
    <w:rsid w:val="0067435E"/>
    <w:rsid w:val="00694A2A"/>
    <w:rsid w:val="006D45E0"/>
    <w:rsid w:val="00714BC1"/>
    <w:rsid w:val="0076304D"/>
    <w:rsid w:val="00766EF0"/>
    <w:rsid w:val="00775976"/>
    <w:rsid w:val="00793235"/>
    <w:rsid w:val="007A672A"/>
    <w:rsid w:val="007C1ED7"/>
    <w:rsid w:val="007D1D91"/>
    <w:rsid w:val="007E3133"/>
    <w:rsid w:val="007E51B9"/>
    <w:rsid w:val="00807F31"/>
    <w:rsid w:val="00816535"/>
    <w:rsid w:val="0083609A"/>
    <w:rsid w:val="00840C02"/>
    <w:rsid w:val="008705DB"/>
    <w:rsid w:val="008B16DB"/>
    <w:rsid w:val="008C1296"/>
    <w:rsid w:val="008C66E8"/>
    <w:rsid w:val="008D46B2"/>
    <w:rsid w:val="008E0B10"/>
    <w:rsid w:val="008F3669"/>
    <w:rsid w:val="0090203B"/>
    <w:rsid w:val="00916222"/>
    <w:rsid w:val="00964834"/>
    <w:rsid w:val="00966F53"/>
    <w:rsid w:val="009B5482"/>
    <w:rsid w:val="009E0F7E"/>
    <w:rsid w:val="00A050DC"/>
    <w:rsid w:val="00A07E2D"/>
    <w:rsid w:val="00A71B18"/>
    <w:rsid w:val="00AB4800"/>
    <w:rsid w:val="00AD5424"/>
    <w:rsid w:val="00AF7EC7"/>
    <w:rsid w:val="00B0276F"/>
    <w:rsid w:val="00B412D2"/>
    <w:rsid w:val="00B514F9"/>
    <w:rsid w:val="00BD1B2D"/>
    <w:rsid w:val="00BD3FDE"/>
    <w:rsid w:val="00BE0668"/>
    <w:rsid w:val="00BF105A"/>
    <w:rsid w:val="00C657D3"/>
    <w:rsid w:val="00CA4AE2"/>
    <w:rsid w:val="00CB706F"/>
    <w:rsid w:val="00D4461C"/>
    <w:rsid w:val="00D66A27"/>
    <w:rsid w:val="00D70881"/>
    <w:rsid w:val="00DC1EA6"/>
    <w:rsid w:val="00DE2243"/>
    <w:rsid w:val="00E01574"/>
    <w:rsid w:val="00E6487C"/>
    <w:rsid w:val="00E76A0F"/>
    <w:rsid w:val="00E773AA"/>
    <w:rsid w:val="00ED47D1"/>
    <w:rsid w:val="00EE4B1E"/>
    <w:rsid w:val="00EE7337"/>
    <w:rsid w:val="00EF2A75"/>
    <w:rsid w:val="00EF466E"/>
    <w:rsid w:val="00F0062B"/>
    <w:rsid w:val="00F025AF"/>
    <w:rsid w:val="00F35350"/>
    <w:rsid w:val="00F967B2"/>
    <w:rsid w:val="00FE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58034A40"/>
  <w15:docId w15:val="{E9FDB8EE-4DB1-4BE5-8F52-043452DD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Times New Roman"/>
      <w:b w:val="0"/>
      <w:bCs w:val="0"/>
      <w:i w:val="0"/>
      <w:iCs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Calibri" w:hAnsi="Calibri"/>
    </w:rPr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Calibri" w:hAnsi="Calibri"/>
    </w:rPr>
  </w:style>
  <w:style w:type="character" w:customStyle="1" w:styleId="WW8Num2z2">
    <w:name w:val="WW8Num2z2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RTFNum121">
    <w:name w:val="RTF_Num 12 1"/>
    <w:rPr>
      <w:rFonts w:cs="Times New Roman"/>
      <w:b w:val="0"/>
      <w:bCs w:val="0"/>
      <w:i w:val="0"/>
      <w:iCs w:val="0"/>
    </w:rPr>
  </w:style>
  <w:style w:type="character" w:customStyle="1" w:styleId="RTFNum122">
    <w:name w:val="RTF_Num 12 2"/>
    <w:rPr>
      <w:rFonts w:cs="Times New Roman"/>
    </w:rPr>
  </w:style>
  <w:style w:type="character" w:customStyle="1" w:styleId="RTFNum123">
    <w:name w:val="RTF_Num 12 3"/>
    <w:rPr>
      <w:rFonts w:cs="Times New Roman"/>
    </w:rPr>
  </w:style>
  <w:style w:type="character" w:customStyle="1" w:styleId="RTFNum124">
    <w:name w:val="RTF_Num 12 4"/>
    <w:rPr>
      <w:rFonts w:cs="Times New Roman"/>
    </w:rPr>
  </w:style>
  <w:style w:type="character" w:customStyle="1" w:styleId="RTFNum125">
    <w:name w:val="RTF_Num 12 5"/>
    <w:rPr>
      <w:rFonts w:cs="Times New Roman"/>
    </w:rPr>
  </w:style>
  <w:style w:type="character" w:customStyle="1" w:styleId="RTFNum126">
    <w:name w:val="RTF_Num 12 6"/>
    <w:rPr>
      <w:rFonts w:cs="Times New Roman"/>
    </w:rPr>
  </w:style>
  <w:style w:type="character" w:customStyle="1" w:styleId="RTFNum127">
    <w:name w:val="RTF_Num 12 7"/>
    <w:rPr>
      <w:rFonts w:cs="Times New Roman"/>
    </w:rPr>
  </w:style>
  <w:style w:type="character" w:customStyle="1" w:styleId="RTFNum128">
    <w:name w:val="RTF_Num 12 8"/>
    <w:rPr>
      <w:rFonts w:cs="Times New Roman"/>
    </w:rPr>
  </w:style>
  <w:style w:type="character" w:customStyle="1" w:styleId="RTFNum129">
    <w:name w:val="RTF_Num 12 9"/>
    <w:rPr>
      <w:rFonts w:cs="Times New Roman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agwek2">
    <w:name w:val="Nagłówek2"/>
    <w:basedOn w:val="Normalny"/>
    <w:pPr>
      <w:tabs>
        <w:tab w:val="center" w:pos="4536"/>
        <w:tab w:val="right" w:pos="9072"/>
      </w:tabs>
    </w:pPr>
  </w:style>
  <w:style w:type="paragraph" w:customStyle="1" w:styleId="WW-Legenda">
    <w:name w:val="WW-Legenda"/>
    <w:basedOn w:val="Normalny"/>
    <w:next w:val="Normalny"/>
    <w:pPr>
      <w:overflowPunct w:val="0"/>
      <w:autoSpaceDE w:val="0"/>
      <w:textAlignment w:val="baseline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pPr>
      <w:tabs>
        <w:tab w:val="left" w:pos="0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124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24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6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6B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6B2"/>
    <w:rPr>
      <w:rFonts w:eastAsia="Lucida Sans Unicode" w:cs="Mangal"/>
      <w:kern w:val="1"/>
      <w:szCs w:val="18"/>
      <w:lang w:eastAsia="hi-IN" w:bidi="hi-IN"/>
    </w:rPr>
  </w:style>
  <w:style w:type="table" w:styleId="Tabela-Siatka">
    <w:name w:val="Table Grid"/>
    <w:basedOn w:val="Standardowy"/>
    <w:uiPriority w:val="59"/>
    <w:rsid w:val="00E64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C1E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Kcyni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Narewski</dc:creator>
  <cp:keywords/>
  <cp:lastModifiedBy>Narewski Marcin</cp:lastModifiedBy>
  <cp:revision>7</cp:revision>
  <cp:lastPrinted>2016-08-04T11:20:00Z</cp:lastPrinted>
  <dcterms:created xsi:type="dcterms:W3CDTF">2024-06-04T08:47:00Z</dcterms:created>
  <dcterms:modified xsi:type="dcterms:W3CDTF">2024-08-28T06:03:00Z</dcterms:modified>
</cp:coreProperties>
</file>