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CE8CD" w14:textId="46E11FDD" w:rsidR="00B65807" w:rsidRPr="00D71164" w:rsidRDefault="002A6ABF" w:rsidP="00D85CDD">
      <w:pPr>
        <w:pStyle w:val="tekstdokumentu"/>
        <w:rPr>
          <w:rFonts w:cs="Arial"/>
        </w:rPr>
      </w:pPr>
      <w:r w:rsidRPr="00D71164">
        <w:rPr>
          <w:rFonts w:cs="Arial"/>
        </w:rPr>
        <w:t>ZP</w:t>
      </w:r>
      <w:r w:rsidR="006E68F0" w:rsidRPr="00D71164">
        <w:rPr>
          <w:rFonts w:cs="Arial"/>
        </w:rPr>
        <w:t>.272.</w:t>
      </w:r>
      <w:r w:rsidR="00372CB5">
        <w:rPr>
          <w:rFonts w:cs="Arial"/>
        </w:rPr>
        <w:t>2</w:t>
      </w:r>
      <w:r w:rsidR="00AF6A13">
        <w:rPr>
          <w:rFonts w:cs="Arial"/>
        </w:rPr>
        <w:t>4</w:t>
      </w:r>
      <w:r w:rsidR="006E68F0" w:rsidRPr="00D71164">
        <w:rPr>
          <w:rFonts w:cs="Arial"/>
        </w:rPr>
        <w:t>.20</w:t>
      </w:r>
      <w:r w:rsidR="001A7604" w:rsidRPr="00D71164">
        <w:rPr>
          <w:rFonts w:cs="Arial"/>
        </w:rPr>
        <w:t>2</w:t>
      </w:r>
      <w:r w:rsidR="00D71164" w:rsidRPr="00D71164">
        <w:rPr>
          <w:rFonts w:cs="Arial"/>
        </w:rPr>
        <w:t>4</w:t>
      </w:r>
      <w:r w:rsidR="006D63F3" w:rsidRPr="00D71164">
        <w:rPr>
          <w:rFonts w:cs="Arial"/>
        </w:rPr>
        <w:t>.</w:t>
      </w:r>
      <w:r w:rsidR="008A5FC2">
        <w:rPr>
          <w:rFonts w:cs="Arial"/>
        </w:rPr>
        <w:t>EM</w:t>
      </w:r>
      <w:bookmarkStart w:id="0" w:name="_GoBack"/>
      <w:bookmarkEnd w:id="0"/>
      <w:r w:rsidR="003558C1" w:rsidRPr="00D71164">
        <w:rPr>
          <w:rFonts w:cs="Arial"/>
        </w:rPr>
        <w:tab/>
      </w:r>
      <w:r w:rsidR="00374A69" w:rsidRPr="00D71164">
        <w:rPr>
          <w:rFonts w:cs="Arial"/>
        </w:rPr>
        <w:t xml:space="preserve">załącznik nr </w:t>
      </w:r>
      <w:r w:rsidR="00923791" w:rsidRPr="00D71164">
        <w:rPr>
          <w:rFonts w:cs="Arial"/>
        </w:rPr>
        <w:t>2</w:t>
      </w:r>
      <w:r w:rsidR="00B65807" w:rsidRPr="00D71164">
        <w:rPr>
          <w:rFonts w:cs="Arial"/>
        </w:rPr>
        <w:t xml:space="preserve"> do S</w:t>
      </w:r>
      <w:r w:rsidR="005551A5" w:rsidRPr="00D71164">
        <w:rPr>
          <w:rFonts w:cs="Arial"/>
        </w:rPr>
        <w:t>W</w:t>
      </w:r>
      <w:r w:rsidR="00B65807" w:rsidRPr="00D71164">
        <w:rPr>
          <w:rFonts w:cs="Arial"/>
        </w:rPr>
        <w:t>Z</w:t>
      </w:r>
    </w:p>
    <w:p w14:paraId="765BE446" w14:textId="77CA1048" w:rsidR="00B65807" w:rsidRPr="00D71164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D71164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D71164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D71164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D71164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REGON:</w:t>
      </w:r>
      <w:r w:rsidR="00571FCB" w:rsidRPr="00D71164">
        <w:rPr>
          <w:rFonts w:cs="Arial"/>
          <w:b/>
          <w:color w:val="000000" w:themeColor="text1"/>
          <w:szCs w:val="20"/>
        </w:rPr>
        <w:t xml:space="preserve"> </w:t>
      </w:r>
      <w:r w:rsidR="00B65807" w:rsidRPr="00D71164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D71164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województwo:</w:t>
      </w:r>
      <w:r w:rsidRPr="00D71164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D71164">
        <w:rPr>
          <w:rFonts w:cs="Arial"/>
          <w:color w:val="000000" w:themeColor="text1"/>
          <w:szCs w:val="20"/>
        </w:rPr>
        <w:t xml:space="preserve">nr KRS </w:t>
      </w:r>
      <w:r w:rsidR="00916E69" w:rsidRPr="00D71164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D71164">
        <w:rPr>
          <w:rFonts w:cs="Arial"/>
          <w:color w:val="000000" w:themeColor="text1"/>
          <w:szCs w:val="20"/>
        </w:rPr>
        <w:t>:</w:t>
      </w:r>
      <w:r w:rsidR="00916E69" w:rsidRPr="00D71164">
        <w:rPr>
          <w:rFonts w:cs="Arial"/>
          <w:b/>
          <w:color w:val="000000" w:themeColor="text1"/>
          <w:szCs w:val="20"/>
        </w:rPr>
        <w:tab/>
      </w:r>
    </w:p>
    <w:p w14:paraId="2762DFA6" w14:textId="77777777" w:rsidR="00B65807" w:rsidRPr="00D71164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tel.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  <w:r w:rsidRPr="00D71164">
        <w:rPr>
          <w:rFonts w:cs="Arial"/>
          <w:color w:val="000000" w:themeColor="text1"/>
          <w:szCs w:val="20"/>
        </w:rPr>
        <w:t>adres e-mail</w:t>
      </w:r>
      <w:r w:rsidR="00571FCB" w:rsidRPr="00D71164">
        <w:rPr>
          <w:rFonts w:cs="Arial"/>
          <w:color w:val="000000" w:themeColor="text1"/>
          <w:szCs w:val="20"/>
        </w:rPr>
        <w:t>: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C486447" w14:textId="77777777" w:rsidR="00FB40BE" w:rsidRPr="00D71164" w:rsidRDefault="00FB40BE" w:rsidP="007F5FA6">
      <w:pPr>
        <w:rPr>
          <w:rFonts w:cs="Arial"/>
          <w:color w:val="000000" w:themeColor="text1"/>
          <w:szCs w:val="20"/>
        </w:rPr>
      </w:pPr>
    </w:p>
    <w:p w14:paraId="603BD06E" w14:textId="77777777" w:rsidR="00FB40BE" w:rsidRPr="00D71164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 xml:space="preserve">reprezentowany przez: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D71164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D71164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D71164">
        <w:rPr>
          <w:rFonts w:cs="Arial"/>
          <w:color w:val="000000" w:themeColor="text1"/>
          <w:sz w:val="18"/>
          <w:szCs w:val="18"/>
        </w:rPr>
        <w:t>)</w:t>
      </w:r>
    </w:p>
    <w:p w14:paraId="46212170" w14:textId="77777777" w:rsidR="00BF4A73" w:rsidRPr="00D71164" w:rsidRDefault="00BF4A73" w:rsidP="007F5FA6">
      <w:pPr>
        <w:rPr>
          <w:rFonts w:cs="Arial"/>
          <w:color w:val="000000" w:themeColor="text1"/>
          <w:szCs w:val="20"/>
        </w:rPr>
      </w:pPr>
    </w:p>
    <w:p w14:paraId="0001AD87" w14:textId="1CCD33C9" w:rsidR="00012EDC" w:rsidRPr="00D71164" w:rsidRDefault="00012EDC" w:rsidP="00012EDC">
      <w:pPr>
        <w:shd w:val="clear" w:color="auto" w:fill="C6D9F1" w:themeFill="text2" w:themeFillTint="33"/>
        <w:rPr>
          <w:rFonts w:cs="Arial"/>
          <w:b/>
          <w:color w:val="000000" w:themeColor="text1"/>
          <w:szCs w:val="20"/>
        </w:rPr>
      </w:pPr>
      <w:r w:rsidRPr="00D71164">
        <w:rPr>
          <w:rFonts w:cs="Arial"/>
          <w:b/>
          <w:color w:val="000000" w:themeColor="text1"/>
          <w:szCs w:val="20"/>
        </w:rPr>
        <w:t>DANE KONTAKTOWE WYKONAWCY NA PLATFORMIE eZamówienia – dane konta na platformie eZamówienia, właściwego do prowadzenia komunikacji z Wykonawcą na platformie e-Zamówienia:</w:t>
      </w:r>
    </w:p>
    <w:p w14:paraId="1A77775D" w14:textId="43C95269" w:rsidR="00012EDC" w:rsidRPr="00D71164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Dokładna Nazwa Wykonawcy na platformie (uwag – wielkość liter ma znaczenie):</w:t>
      </w:r>
      <w:r w:rsidR="00F71CC7" w:rsidRPr="00D71164">
        <w:rPr>
          <w:rFonts w:cs="Arial"/>
          <w:color w:val="000000" w:themeColor="text1"/>
          <w:szCs w:val="20"/>
        </w:rPr>
        <w:t xml:space="preserve"> </w:t>
      </w:r>
      <w:r w:rsidR="00F71CC7" w:rsidRPr="00D71164">
        <w:rPr>
          <w:rFonts w:cs="Arial"/>
          <w:color w:val="000000" w:themeColor="text1"/>
          <w:szCs w:val="20"/>
        </w:rPr>
        <w:tab/>
      </w:r>
    </w:p>
    <w:p w14:paraId="2DC65AE7" w14:textId="3D4222E2" w:rsidR="00012EDC" w:rsidRPr="00D71164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NIP:</w:t>
      </w:r>
      <w:r w:rsidR="00F71CC7" w:rsidRPr="00D71164">
        <w:rPr>
          <w:rFonts w:cs="Arial"/>
          <w:color w:val="000000" w:themeColor="text1"/>
          <w:szCs w:val="20"/>
        </w:rPr>
        <w:t xml:space="preserve"> </w:t>
      </w:r>
      <w:r w:rsidR="00F71CC7" w:rsidRPr="00D71164">
        <w:rPr>
          <w:rFonts w:cs="Arial"/>
          <w:color w:val="000000" w:themeColor="text1"/>
          <w:szCs w:val="20"/>
        </w:rPr>
        <w:tab/>
      </w:r>
    </w:p>
    <w:p w14:paraId="663E6A86" w14:textId="109E4DCF" w:rsidR="00012EDC" w:rsidRPr="00D71164" w:rsidRDefault="00012EDC" w:rsidP="00F71CC7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D71164">
        <w:rPr>
          <w:rFonts w:cs="Arial"/>
          <w:color w:val="000000" w:themeColor="text1"/>
          <w:szCs w:val="20"/>
        </w:rPr>
        <w:t>REGON:</w:t>
      </w:r>
      <w:r w:rsidR="00F71CC7" w:rsidRPr="00D71164">
        <w:rPr>
          <w:rFonts w:cs="Arial"/>
          <w:color w:val="000000" w:themeColor="text1"/>
          <w:szCs w:val="20"/>
        </w:rPr>
        <w:t xml:space="preserve"> </w:t>
      </w:r>
      <w:r w:rsidR="00F71CC7" w:rsidRPr="00D71164">
        <w:rPr>
          <w:rFonts w:cs="Arial"/>
          <w:color w:val="000000" w:themeColor="text1"/>
          <w:szCs w:val="20"/>
        </w:rPr>
        <w:tab/>
      </w:r>
    </w:p>
    <w:p w14:paraId="746AA314" w14:textId="2AF3AA2E" w:rsidR="00B04461" w:rsidRPr="00D71164" w:rsidRDefault="00B04461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AA36F5" w:rsidRDefault="00B65807" w:rsidP="007F5FA6">
      <w:pPr>
        <w:rPr>
          <w:rFonts w:cs="Arial"/>
          <w:color w:val="000000" w:themeColor="text1"/>
          <w:szCs w:val="20"/>
        </w:rPr>
      </w:pPr>
      <w:r w:rsidRPr="00AA36F5">
        <w:rPr>
          <w:rFonts w:cs="Arial"/>
          <w:color w:val="000000" w:themeColor="text1"/>
          <w:szCs w:val="20"/>
        </w:rPr>
        <w:t>W odpowiedzi na ogłoszenie o zamówieniu</w:t>
      </w:r>
      <w:r w:rsidR="00C970E4" w:rsidRPr="00AA36F5">
        <w:rPr>
          <w:rFonts w:cs="Arial"/>
          <w:color w:val="000000" w:themeColor="text1"/>
          <w:szCs w:val="20"/>
        </w:rPr>
        <w:t>,</w:t>
      </w:r>
      <w:r w:rsidRPr="00AA36F5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AA36F5">
        <w:rPr>
          <w:rFonts w:cs="Arial"/>
          <w:color w:val="000000" w:themeColor="text1"/>
          <w:szCs w:val="20"/>
        </w:rPr>
        <w:t>podstawowym bez negocjacji</w:t>
      </w:r>
      <w:r w:rsidRPr="00AA36F5">
        <w:rPr>
          <w:rFonts w:cs="Arial"/>
          <w:color w:val="000000" w:themeColor="text1"/>
          <w:szCs w:val="20"/>
        </w:rPr>
        <w:t xml:space="preserve">, </w:t>
      </w:r>
      <w:r w:rsidR="00EB0FCF" w:rsidRPr="00AA36F5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AA36F5" w:rsidRDefault="00037806" w:rsidP="007F5FA6">
      <w:pPr>
        <w:rPr>
          <w:rFonts w:cs="Arial"/>
          <w:color w:val="000000" w:themeColor="text1"/>
          <w:szCs w:val="20"/>
        </w:rPr>
      </w:pPr>
    </w:p>
    <w:p w14:paraId="4CAE2550" w14:textId="77777777" w:rsidR="00AF6A13" w:rsidRPr="00AF6A13" w:rsidRDefault="00AF6A13" w:rsidP="00AF6A13">
      <w:pPr>
        <w:jc w:val="center"/>
        <w:rPr>
          <w:rFonts w:cs="Arial"/>
          <w:b/>
          <w:color w:val="000000" w:themeColor="text1"/>
          <w:szCs w:val="20"/>
        </w:rPr>
      </w:pPr>
      <w:r w:rsidRPr="00AF6A13">
        <w:rPr>
          <w:rFonts w:cs="Arial"/>
          <w:b/>
          <w:color w:val="000000" w:themeColor="text1"/>
          <w:szCs w:val="20"/>
        </w:rPr>
        <w:t xml:space="preserve">Remont dachu i pomieszczeń budynku Starostwa Powiatowego w Kutnie </w:t>
      </w:r>
      <w:r w:rsidRPr="00AF6A13">
        <w:rPr>
          <w:rFonts w:cs="Arial"/>
          <w:b/>
          <w:color w:val="000000" w:themeColor="text1"/>
          <w:szCs w:val="20"/>
        </w:rPr>
        <w:br/>
        <w:t>przy ul. Królowej Jadwigi 7</w:t>
      </w:r>
    </w:p>
    <w:p w14:paraId="7F286ECB" w14:textId="5218DB45" w:rsidR="00F60B41" w:rsidRPr="00AA36F5" w:rsidRDefault="00F60B41" w:rsidP="008E2C88">
      <w:pPr>
        <w:rPr>
          <w:rFonts w:cs="Arial"/>
          <w:color w:val="000000" w:themeColor="text1"/>
          <w:szCs w:val="20"/>
        </w:rPr>
      </w:pPr>
    </w:p>
    <w:p w14:paraId="30BA1199" w14:textId="7C9D3A37" w:rsidR="00372CB5" w:rsidRPr="00372CB5" w:rsidRDefault="00372CB5" w:rsidP="008E2C88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</w:t>
      </w:r>
      <w:r w:rsidR="00376410" w:rsidRPr="00372CB5">
        <w:rPr>
          <w:rFonts w:ascii="Arial" w:hAnsi="Arial" w:cs="Arial"/>
          <w:color w:val="000000" w:themeColor="text1"/>
          <w:sz w:val="20"/>
          <w:szCs w:val="20"/>
        </w:rPr>
        <w:t xml:space="preserve">ferujemy wykonanie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całości przedmiotu zamówienia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za wynagrodzenie ryczałtowe brutto -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</w:rPr>
        <w:t>Cenę brutto oferty zgodnie z poniższą kalkulacją:</w:t>
      </w:r>
    </w:p>
    <w:p w14:paraId="6FE3CEF3" w14:textId="77777777" w:rsidR="00BF4A73" w:rsidRPr="00BF4A73" w:rsidRDefault="00BF4A73" w:rsidP="008E2C88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240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Style w:val="Tabela-Siatka"/>
        <w:tblW w:w="9629" w:type="dxa"/>
        <w:jc w:val="center"/>
        <w:tblLook w:val="04A0" w:firstRow="1" w:lastRow="0" w:firstColumn="1" w:lastColumn="0" w:noHBand="0" w:noVBand="1"/>
      </w:tblPr>
      <w:tblGrid>
        <w:gridCol w:w="704"/>
        <w:gridCol w:w="6731"/>
        <w:gridCol w:w="2194"/>
      </w:tblGrid>
      <w:tr w:rsidR="00BF4A73" w:rsidRPr="001C3FCE" w14:paraId="755D591A" w14:textId="77777777" w:rsidTr="00391380">
        <w:trPr>
          <w:cantSplit/>
          <w:tblHeader/>
          <w:jc w:val="center"/>
        </w:trPr>
        <w:tc>
          <w:tcPr>
            <w:tcW w:w="704" w:type="dxa"/>
            <w:shd w:val="pct15" w:color="auto" w:fill="auto"/>
            <w:vAlign w:val="center"/>
          </w:tcPr>
          <w:p w14:paraId="79BDDB03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6731" w:type="dxa"/>
            <w:shd w:val="pct15" w:color="auto" w:fill="auto"/>
            <w:vAlign w:val="center"/>
          </w:tcPr>
          <w:p w14:paraId="0387F09D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Wyszczególnienie</w:t>
            </w:r>
          </w:p>
        </w:tc>
        <w:tc>
          <w:tcPr>
            <w:tcW w:w="2194" w:type="dxa"/>
            <w:shd w:val="pct15" w:color="auto" w:fill="auto"/>
            <w:vAlign w:val="center"/>
          </w:tcPr>
          <w:p w14:paraId="11266784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Wartość brutto</w:t>
            </w:r>
          </w:p>
          <w:p w14:paraId="095DFA70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color w:val="000000" w:themeColor="text1"/>
                <w:lang w:eastAsia="pl-PL"/>
              </w:rPr>
            </w:pPr>
            <w:r w:rsidRPr="001C3FCE">
              <w:rPr>
                <w:rFonts w:cs="Arial"/>
                <w:b/>
                <w:color w:val="000000" w:themeColor="text1"/>
                <w:lang w:eastAsia="pl-PL"/>
              </w:rPr>
              <w:t>(w zł)</w:t>
            </w:r>
          </w:p>
        </w:tc>
      </w:tr>
      <w:tr w:rsidR="00BF4A73" w:rsidRPr="001C3FCE" w14:paraId="0DEED8DD" w14:textId="77777777" w:rsidTr="00391380">
        <w:trPr>
          <w:cantSplit/>
          <w:tblHeader/>
          <w:jc w:val="center"/>
        </w:trPr>
        <w:tc>
          <w:tcPr>
            <w:tcW w:w="704" w:type="dxa"/>
            <w:shd w:val="pct15" w:color="auto" w:fill="auto"/>
            <w:vAlign w:val="center"/>
          </w:tcPr>
          <w:p w14:paraId="1930200D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</w:rPr>
            </w:pPr>
            <w:r w:rsidRPr="001C3FCE">
              <w:rPr>
                <w:rFonts w:cs="Arial"/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6731" w:type="dxa"/>
            <w:shd w:val="pct15" w:color="auto" w:fill="auto"/>
            <w:vAlign w:val="center"/>
          </w:tcPr>
          <w:p w14:paraId="664A51E3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</w:rPr>
            </w:pPr>
            <w:r w:rsidRPr="001C3FCE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194" w:type="dxa"/>
            <w:shd w:val="pct15" w:color="auto" w:fill="auto"/>
            <w:vAlign w:val="center"/>
          </w:tcPr>
          <w:p w14:paraId="4C345006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1C3FCE">
              <w:rPr>
                <w:rFonts w:cs="Arial"/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BF4A73" w:rsidRPr="001C3FCE" w14:paraId="1F416B53" w14:textId="77777777" w:rsidTr="00391380">
        <w:trPr>
          <w:cantSplit/>
          <w:trHeight w:val="635"/>
          <w:jc w:val="center"/>
        </w:trPr>
        <w:tc>
          <w:tcPr>
            <w:tcW w:w="704" w:type="dxa"/>
            <w:vAlign w:val="center"/>
          </w:tcPr>
          <w:p w14:paraId="1F02523B" w14:textId="77777777" w:rsidR="00BF4A73" w:rsidRPr="00692B3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 w:rsidRPr="001C3FCE">
              <w:rPr>
                <w:rFonts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6731" w:type="dxa"/>
            <w:vAlign w:val="center"/>
          </w:tcPr>
          <w:p w14:paraId="6F01B654" w14:textId="5C09CC11" w:rsidR="006778A3" w:rsidRPr="0001163D" w:rsidRDefault="0001163D" w:rsidP="0001163D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>Roboty remontowe dachu budynku Starostwa Powiatowego w Kutnie przy ul. Królowej Jadwigi 7:</w:t>
            </w:r>
          </w:p>
        </w:tc>
        <w:tc>
          <w:tcPr>
            <w:tcW w:w="2194" w:type="dxa"/>
            <w:vAlign w:val="center"/>
          </w:tcPr>
          <w:p w14:paraId="63A72B9F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color w:val="000000" w:themeColor="text1"/>
                <w:lang w:eastAsia="pl-PL"/>
              </w:rPr>
            </w:pPr>
          </w:p>
        </w:tc>
      </w:tr>
      <w:tr w:rsidR="00BF4A73" w:rsidRPr="001C3FCE" w14:paraId="5F841F37" w14:textId="77777777" w:rsidTr="00391380">
        <w:trPr>
          <w:cantSplit/>
          <w:trHeight w:val="635"/>
          <w:jc w:val="center"/>
        </w:trPr>
        <w:tc>
          <w:tcPr>
            <w:tcW w:w="704" w:type="dxa"/>
            <w:vAlign w:val="center"/>
          </w:tcPr>
          <w:p w14:paraId="2BBF0C98" w14:textId="77777777" w:rsidR="00BF4A73" w:rsidRPr="00692B3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>
              <w:rPr>
                <w:rFonts w:cs="Arial"/>
                <w:color w:val="000000" w:themeColor="text1"/>
                <w:lang w:eastAsia="pl-PL"/>
              </w:rPr>
              <w:lastRenderedPageBreak/>
              <w:t>2.</w:t>
            </w:r>
          </w:p>
        </w:tc>
        <w:tc>
          <w:tcPr>
            <w:tcW w:w="6731" w:type="dxa"/>
            <w:vAlign w:val="center"/>
          </w:tcPr>
          <w:p w14:paraId="19727DBF" w14:textId="4377C3EE" w:rsidR="00BF4A73" w:rsidRPr="00692B3E" w:rsidRDefault="0001163D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</w:pPr>
            <w:r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t xml:space="preserve">Roboty remontowe pomieszczeń budynku Starostwa Powiatowego </w:t>
            </w:r>
            <w:r>
              <w:rPr>
                <w:rFonts w:cs="Arial"/>
                <w:b/>
                <w:bCs/>
                <w:color w:val="000000" w:themeColor="text1"/>
                <w:kern w:val="2"/>
                <w:szCs w:val="20"/>
              </w:rPr>
              <w:br/>
              <w:t>w Kutnie przy ul. Królowej Jadwigi 7:</w:t>
            </w:r>
          </w:p>
        </w:tc>
        <w:tc>
          <w:tcPr>
            <w:tcW w:w="2194" w:type="dxa"/>
            <w:vAlign w:val="center"/>
          </w:tcPr>
          <w:p w14:paraId="584EBBB6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color w:val="000000" w:themeColor="text1"/>
                <w:lang w:eastAsia="pl-PL"/>
              </w:rPr>
            </w:pPr>
          </w:p>
        </w:tc>
      </w:tr>
      <w:tr w:rsidR="00BF4A73" w:rsidRPr="001C3FCE" w14:paraId="30AE0628" w14:textId="77777777" w:rsidTr="00391380">
        <w:trPr>
          <w:cantSplit/>
          <w:trHeight w:val="763"/>
          <w:jc w:val="center"/>
        </w:trPr>
        <w:tc>
          <w:tcPr>
            <w:tcW w:w="7435" w:type="dxa"/>
            <w:gridSpan w:val="2"/>
            <w:tcBorders>
              <w:right w:val="single" w:sz="12" w:space="0" w:color="auto"/>
            </w:tcBorders>
          </w:tcPr>
          <w:p w14:paraId="43238F57" w14:textId="77777777" w:rsidR="00BF4A73" w:rsidRPr="00C4059E" w:rsidRDefault="00BF4A73" w:rsidP="00391380">
            <w:pPr>
              <w:pStyle w:val="Tekstprzypisudolnego"/>
              <w:jc w:val="left"/>
              <w:rPr>
                <w:color w:val="000000" w:themeColor="text1"/>
              </w:rPr>
            </w:pPr>
            <w:r w:rsidRPr="00C4059E">
              <w:rPr>
                <w:b/>
                <w:color w:val="000000" w:themeColor="text1"/>
              </w:rPr>
              <w:t>Cena brutto oferty</w:t>
            </w:r>
            <w:r w:rsidRPr="00C4059E">
              <w:rPr>
                <w:color w:val="000000" w:themeColor="text1"/>
              </w:rPr>
              <w:t xml:space="preserve"> (w tym </w:t>
            </w:r>
            <w:r w:rsidRPr="00C4059E">
              <w:rPr>
                <w:rFonts w:cs="Arial"/>
                <w:color w:val="000000" w:themeColor="text1"/>
                <w:kern w:val="2"/>
              </w:rPr>
              <w:t>należny podatek VAT zgodnie z obowiązującymi przepisami</w:t>
            </w:r>
            <w:r w:rsidRPr="00C4059E">
              <w:rPr>
                <w:color w:val="000000" w:themeColor="text1"/>
              </w:rPr>
              <w:t>)</w:t>
            </w:r>
          </w:p>
          <w:p w14:paraId="463EC36A" w14:textId="77777777" w:rsidR="00BF4A73" w:rsidRPr="001C3FCE" w:rsidRDefault="00BF4A73" w:rsidP="00391380">
            <w:pPr>
              <w:pStyle w:val="Tekstprzypisudolnego"/>
              <w:spacing w:line="276" w:lineRule="auto"/>
              <w:rPr>
                <w:rFonts w:cs="Arial"/>
                <w:color w:val="000000" w:themeColor="text1"/>
              </w:rPr>
            </w:pPr>
            <w:r w:rsidRPr="004D7EE2">
              <w:rPr>
                <w:i/>
                <w:color w:val="000000" w:themeColor="text1"/>
                <w:sz w:val="16"/>
                <w:szCs w:val="16"/>
              </w:rPr>
              <w:t>(suma Wartości brutto (kol. 3) dla poz. 1-</w:t>
            </w:r>
            <w:r>
              <w:rPr>
                <w:i/>
                <w:color w:val="000000" w:themeColor="text1"/>
                <w:sz w:val="16"/>
                <w:szCs w:val="16"/>
              </w:rPr>
              <w:t>2</w:t>
            </w:r>
            <w:r w:rsidRPr="004D7EE2">
              <w:rPr>
                <w:i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19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0DB85EF" w14:textId="77777777" w:rsidR="00BF4A73" w:rsidRPr="001C3FCE" w:rsidRDefault="00BF4A73" w:rsidP="0039138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rFonts w:cs="Arial"/>
                <w:b/>
                <w:color w:val="000000" w:themeColor="text1"/>
                <w:lang w:eastAsia="pl-PL"/>
              </w:rPr>
            </w:pPr>
          </w:p>
        </w:tc>
      </w:tr>
    </w:tbl>
    <w:p w14:paraId="6CA3D747" w14:textId="77777777" w:rsidR="00BF4A73" w:rsidRPr="00BF4A73" w:rsidRDefault="00BF4A73" w:rsidP="008E2C88">
      <w:pPr>
        <w:pStyle w:val="Akapitzlist"/>
        <w:tabs>
          <w:tab w:val="left" w:pos="851"/>
          <w:tab w:val="left" w:leader="dot" w:pos="5757"/>
          <w:tab w:val="right" w:leader="dot" w:pos="14572"/>
        </w:tabs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71F7A756" w14:textId="4AE8D374" w:rsidR="00376410" w:rsidRPr="00372CB5" w:rsidRDefault="008B2698" w:rsidP="008E2C88">
      <w:pPr>
        <w:pStyle w:val="Akapitzlist"/>
        <w:numPr>
          <w:ilvl w:val="0"/>
          <w:numId w:val="43"/>
        </w:numPr>
        <w:spacing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4828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="005E405E" w:rsidRPr="00164828">
        <w:rPr>
          <w:rFonts w:ascii="Arial" w:hAnsi="Arial" w:cs="Arial"/>
          <w:color w:val="000000" w:themeColor="text1"/>
          <w:sz w:val="20"/>
          <w:szCs w:val="20"/>
        </w:rPr>
        <w:t xml:space="preserve"> na </w:t>
      </w:r>
      <w:r w:rsidR="0001163D">
        <w:rPr>
          <w:rFonts w:ascii="Arial" w:hAnsi="Arial" w:cs="Arial"/>
          <w:color w:val="000000" w:themeColor="text1"/>
          <w:sz w:val="20"/>
          <w:szCs w:val="20"/>
        </w:rPr>
        <w:t xml:space="preserve">wykonane roboty budowlane </w:t>
      </w:r>
      <w:r w:rsidRPr="00164828">
        <w:rPr>
          <w:rFonts w:ascii="Arial" w:hAnsi="Arial" w:cs="Arial"/>
          <w:b/>
          <w:color w:val="000000" w:themeColor="text1"/>
          <w:sz w:val="20"/>
          <w:szCs w:val="20"/>
        </w:rPr>
        <w:t>okres</w:t>
      </w:r>
      <w:r w:rsidRPr="00372CB5">
        <w:rPr>
          <w:rFonts w:ascii="Arial" w:hAnsi="Arial" w:cs="Arial"/>
          <w:b/>
          <w:color w:val="000000" w:themeColor="text1"/>
          <w:sz w:val="20"/>
          <w:szCs w:val="20"/>
        </w:rPr>
        <w:t xml:space="preserve"> gwarancji i rękojmi za wady wynoszący ……….. </w:t>
      </w:r>
      <w:r w:rsidRPr="00372CB5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372CB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372CB5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19AA6216" w14:textId="77777777" w:rsidR="00510533" w:rsidRPr="00DA0195" w:rsidRDefault="00510533" w:rsidP="00FC57EF">
      <w:pPr>
        <w:rPr>
          <w:rFonts w:cs="Arial"/>
          <w:color w:val="000000" w:themeColor="text1"/>
          <w:szCs w:val="20"/>
        </w:rPr>
      </w:pPr>
    </w:p>
    <w:p w14:paraId="2298B626" w14:textId="77777777" w:rsidR="00B65807" w:rsidRPr="00B904A1" w:rsidRDefault="00AA5A4E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04A1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B904A1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B904A1" w:rsidRDefault="00AA5A4E" w:rsidP="002D4E6D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B904A1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B904A1">
        <w:rPr>
          <w:rFonts w:cs="Arial"/>
          <w:i/>
          <w:color w:val="000000" w:themeColor="text1"/>
          <w:sz w:val="18"/>
          <w:szCs w:val="18"/>
        </w:rPr>
        <w:t>u</w:t>
      </w:r>
      <w:r w:rsidRPr="00B904A1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B904A1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B904A1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B904A1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B904A1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B904A1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904A1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372CB5" w:rsidRDefault="00F51262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5AF47D60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8CAF4CC" w14:textId="2CDAE7A7" w:rsidR="00B65807" w:rsidRPr="00372CB5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S</w:t>
      </w:r>
      <w:r w:rsidR="00571FCB" w:rsidRPr="00372CB5">
        <w:rPr>
          <w:rFonts w:cs="Arial"/>
          <w:color w:val="000000" w:themeColor="text1"/>
          <w:szCs w:val="20"/>
        </w:rPr>
        <w:t>WZ i załącznikach do S</w:t>
      </w:r>
      <w:r w:rsidRPr="00372CB5">
        <w:rPr>
          <w:rFonts w:cs="Arial"/>
          <w:color w:val="000000" w:themeColor="text1"/>
          <w:szCs w:val="20"/>
        </w:rPr>
        <w:t>WZ,</w:t>
      </w:r>
      <w:r w:rsidR="00702924" w:rsidRPr="00372CB5">
        <w:rPr>
          <w:rFonts w:cs="Arial"/>
          <w:color w:val="000000" w:themeColor="text1"/>
          <w:szCs w:val="20"/>
        </w:rPr>
        <w:t xml:space="preserve"> </w:t>
      </w:r>
      <w:r w:rsidR="00702924" w:rsidRPr="00372CB5">
        <w:rPr>
          <w:rFonts w:cs="Arial"/>
          <w:color w:val="000000" w:themeColor="text1"/>
          <w:szCs w:val="20"/>
          <w:u w:val="single"/>
        </w:rPr>
        <w:t>w tym w zakresie wymagań wynikających z ustawy o elektromobilności i paliwach alternatywnych, zapisanych w SWZ oraz załącznikach do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D1DDAA3" w14:textId="5E96D83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do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zawarcia um</w:t>
      </w:r>
      <w:r w:rsidR="005E01EA" w:rsidRPr="00372CB5">
        <w:rPr>
          <w:rFonts w:cs="Arial"/>
          <w:color w:val="000000" w:themeColor="text1"/>
          <w:szCs w:val="20"/>
        </w:rPr>
        <w:t>owy</w:t>
      </w:r>
      <w:r w:rsidRPr="00372CB5">
        <w:rPr>
          <w:rFonts w:cs="Arial"/>
          <w:color w:val="000000" w:themeColor="text1"/>
          <w:szCs w:val="20"/>
        </w:rPr>
        <w:t xml:space="preserve"> na proponowanych w n</w:t>
      </w:r>
      <w:r w:rsidR="0027244F" w:rsidRPr="00372CB5">
        <w:rPr>
          <w:rFonts w:cs="Arial"/>
          <w:color w:val="000000" w:themeColor="text1"/>
          <w:szCs w:val="20"/>
        </w:rPr>
        <w:t>iej</w:t>
      </w:r>
      <w:r w:rsidRPr="00372CB5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372CB5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372CB5">
        <w:rPr>
          <w:rFonts w:cs="Arial"/>
          <w:color w:val="000000" w:themeColor="text1"/>
          <w:szCs w:val="20"/>
        </w:rPr>
        <w:t>o udzielenie zamówienia</w:t>
      </w:r>
      <w:r w:rsidRPr="00372CB5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celu uzyskania korzyści majątkowych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604148C8" w14:textId="0B8EE053" w:rsidR="00B65807" w:rsidRPr="00372CB5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we wskaza</w:t>
      </w:r>
      <w:r w:rsidR="000007BF" w:rsidRPr="00372CB5">
        <w:rPr>
          <w:rFonts w:cs="Arial"/>
          <w:color w:val="000000" w:themeColor="text1"/>
          <w:szCs w:val="20"/>
        </w:rPr>
        <w:t>n</w:t>
      </w:r>
      <w:r w:rsidR="00B904A1" w:rsidRPr="00372CB5">
        <w:rPr>
          <w:rFonts w:cs="Arial"/>
          <w:color w:val="000000" w:themeColor="text1"/>
          <w:szCs w:val="20"/>
        </w:rPr>
        <w:t>ej</w:t>
      </w:r>
      <w:r w:rsidR="00857239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powyżej </w:t>
      </w:r>
      <w:r w:rsidR="00DD42D6" w:rsidRPr="00372CB5">
        <w:rPr>
          <w:rFonts w:cs="Arial"/>
          <w:b/>
          <w:color w:val="000000" w:themeColor="text1"/>
          <w:szCs w:val="20"/>
        </w:rPr>
        <w:t>Cen</w:t>
      </w:r>
      <w:r w:rsidR="00B904A1" w:rsidRPr="00372CB5">
        <w:rPr>
          <w:rFonts w:cs="Arial"/>
          <w:b/>
          <w:color w:val="000000" w:themeColor="text1"/>
          <w:szCs w:val="20"/>
        </w:rPr>
        <w:t>ie</w:t>
      </w:r>
      <w:r w:rsidR="00DD42D6" w:rsidRPr="00372CB5">
        <w:rPr>
          <w:rFonts w:cs="Arial"/>
          <w:b/>
          <w:color w:val="000000" w:themeColor="text1"/>
          <w:szCs w:val="20"/>
        </w:rPr>
        <w:t xml:space="preserve"> </w:t>
      </w:r>
      <w:r w:rsidR="00C76753" w:rsidRPr="00372CB5">
        <w:rPr>
          <w:rFonts w:cs="Arial"/>
          <w:b/>
          <w:color w:val="000000" w:themeColor="text1"/>
          <w:szCs w:val="20"/>
        </w:rPr>
        <w:t>brutto oferty</w:t>
      </w:r>
      <w:r w:rsidR="00C76753" w:rsidRPr="00372CB5">
        <w:rPr>
          <w:rFonts w:cs="Arial"/>
          <w:color w:val="000000" w:themeColor="text1"/>
          <w:szCs w:val="20"/>
        </w:rPr>
        <w:t xml:space="preserve"> </w:t>
      </w:r>
      <w:r w:rsidRPr="00372CB5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372CB5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poniesienia dla</w:t>
      </w:r>
      <w:r w:rsidR="00EC475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372CB5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372CB5">
        <w:rPr>
          <w:rFonts w:cs="Arial"/>
          <w:color w:val="000000" w:themeColor="text1"/>
          <w:szCs w:val="20"/>
        </w:rPr>
        <w:t xml:space="preserve">. </w:t>
      </w:r>
      <w:r w:rsidRPr="00372CB5">
        <w:rPr>
          <w:rFonts w:eastAsia="MS Mincho" w:cs="Arial"/>
          <w:color w:val="000000" w:themeColor="text1"/>
          <w:szCs w:val="20"/>
        </w:rPr>
        <w:t>W</w:t>
      </w:r>
      <w:r w:rsidR="00A10666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ie</w:t>
      </w:r>
      <w:r w:rsidR="00DD42D6" w:rsidRPr="00372CB5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372CB5">
        <w:rPr>
          <w:rFonts w:eastAsia="MS Mincho" w:cs="Arial"/>
          <w:color w:val="000000" w:themeColor="text1"/>
          <w:szCs w:val="20"/>
        </w:rPr>
        <w:t xml:space="preserve"> </w:t>
      </w:r>
      <w:r w:rsidRPr="00372CB5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43920642" w14:textId="5DD29FFA" w:rsidR="00B65807" w:rsidRPr="00372CB5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eastAsia="MS Mincho" w:cs="Arial"/>
          <w:color w:val="000000" w:themeColor="text1"/>
          <w:szCs w:val="20"/>
        </w:rPr>
        <w:lastRenderedPageBreak/>
        <w:t>podan</w:t>
      </w:r>
      <w:r w:rsidR="00B904A1" w:rsidRPr="00372CB5">
        <w:rPr>
          <w:rFonts w:eastAsia="MS Mincho" w:cs="Arial"/>
          <w:color w:val="000000" w:themeColor="text1"/>
          <w:szCs w:val="20"/>
        </w:rPr>
        <w:t>a</w:t>
      </w:r>
      <w:r w:rsidR="00D71216" w:rsidRPr="00372CB5">
        <w:rPr>
          <w:rFonts w:eastAsia="MS Mincho" w:cs="Arial"/>
          <w:color w:val="000000" w:themeColor="text1"/>
          <w:szCs w:val="20"/>
        </w:rPr>
        <w:t xml:space="preserve"> przez nas</w:t>
      </w:r>
      <w:r w:rsidRPr="00372CB5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>Cen</w:t>
      </w:r>
      <w:r w:rsidR="00B904A1" w:rsidRPr="00372CB5">
        <w:rPr>
          <w:rFonts w:eastAsia="MS Mincho" w:cs="Arial"/>
          <w:b/>
          <w:color w:val="000000" w:themeColor="text1"/>
          <w:szCs w:val="20"/>
        </w:rPr>
        <w:t>a</w:t>
      </w:r>
      <w:r w:rsidR="006B771F" w:rsidRPr="00372CB5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372CB5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372CB5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372CB5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372CB5">
        <w:rPr>
          <w:rFonts w:cs="Arial"/>
          <w:color w:val="000000" w:themeColor="text1"/>
          <w:szCs w:val="20"/>
        </w:rPr>
        <w:t>będ</w:t>
      </w:r>
      <w:r w:rsidR="00B904A1" w:rsidRPr="00372CB5">
        <w:rPr>
          <w:rFonts w:cs="Arial"/>
          <w:color w:val="000000" w:themeColor="text1"/>
          <w:szCs w:val="20"/>
        </w:rPr>
        <w:t>zie</w:t>
      </w:r>
      <w:r w:rsidR="00D71216" w:rsidRPr="00372CB5">
        <w:rPr>
          <w:rFonts w:cs="Arial"/>
          <w:color w:val="000000" w:themeColor="text1"/>
          <w:szCs w:val="20"/>
        </w:rPr>
        <w:t xml:space="preserve"> stał</w:t>
      </w:r>
      <w:r w:rsidR="00B904A1" w:rsidRPr="00372CB5">
        <w:rPr>
          <w:rFonts w:cs="Arial"/>
          <w:color w:val="000000" w:themeColor="text1"/>
          <w:szCs w:val="20"/>
        </w:rPr>
        <w:t>a</w:t>
      </w:r>
      <w:r w:rsidR="00D71216" w:rsidRPr="00372CB5">
        <w:rPr>
          <w:rFonts w:cs="Arial"/>
          <w:color w:val="000000" w:themeColor="text1"/>
          <w:szCs w:val="20"/>
        </w:rPr>
        <w:t xml:space="preserve"> tzn.</w:t>
      </w:r>
      <w:r w:rsidR="00C426AF" w:rsidRPr="00372CB5">
        <w:rPr>
          <w:rFonts w:cs="Arial"/>
          <w:color w:val="000000" w:themeColor="text1"/>
          <w:szCs w:val="20"/>
        </w:rPr>
        <w:t> </w:t>
      </w:r>
      <w:r w:rsidR="00D71216" w:rsidRPr="00372CB5">
        <w:rPr>
          <w:rFonts w:cs="Arial"/>
          <w:color w:val="000000" w:themeColor="text1"/>
          <w:szCs w:val="20"/>
        </w:rPr>
        <w:t>nie ulegn</w:t>
      </w:r>
      <w:r w:rsidR="00B904A1" w:rsidRPr="00372CB5">
        <w:rPr>
          <w:rFonts w:cs="Arial"/>
          <w:color w:val="000000" w:themeColor="text1"/>
          <w:szCs w:val="20"/>
        </w:rPr>
        <w:t>ie</w:t>
      </w:r>
      <w:r w:rsidR="00D71216" w:rsidRPr="00372CB5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372CB5">
        <w:rPr>
          <w:rFonts w:cs="Arial"/>
          <w:color w:val="000000" w:themeColor="text1"/>
          <w:szCs w:val="20"/>
        </w:rPr>
        <w:t>,</w:t>
      </w:r>
      <w:r w:rsidR="00D9597D" w:rsidRPr="00372CB5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372CB5">
        <w:rPr>
          <w:rFonts w:cs="Arial"/>
          <w:b/>
          <w:color w:val="000000" w:themeColor="text1"/>
          <w:szCs w:val="20"/>
        </w:rPr>
        <w:t>załącznik nr</w:t>
      </w:r>
      <w:r w:rsidR="00C92CCB" w:rsidRPr="00372CB5">
        <w:rPr>
          <w:rFonts w:cs="Arial"/>
          <w:b/>
          <w:color w:val="000000" w:themeColor="text1"/>
          <w:szCs w:val="20"/>
        </w:rPr>
        <w:t> </w:t>
      </w:r>
      <w:r w:rsidR="0034701E" w:rsidRPr="00372CB5">
        <w:rPr>
          <w:rFonts w:cs="Arial"/>
          <w:b/>
          <w:color w:val="000000" w:themeColor="text1"/>
          <w:szCs w:val="20"/>
        </w:rPr>
        <w:t>5</w:t>
      </w:r>
      <w:r w:rsidR="00D9597D" w:rsidRPr="00372CB5">
        <w:rPr>
          <w:rFonts w:cs="Arial"/>
          <w:b/>
          <w:color w:val="000000" w:themeColor="text1"/>
          <w:szCs w:val="20"/>
        </w:rPr>
        <w:t xml:space="preserve"> do SWZ</w:t>
      </w:r>
      <w:r w:rsidR="00D9597D" w:rsidRPr="00372CB5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372CB5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akceptujemy </w:t>
      </w:r>
      <w:r w:rsidR="00D45AF4" w:rsidRPr="00372CB5">
        <w:rPr>
          <w:rFonts w:cs="Arial"/>
          <w:color w:val="000000" w:themeColor="text1"/>
          <w:szCs w:val="20"/>
        </w:rPr>
        <w:t xml:space="preserve">wskazany w dokumentach zamówienia </w:t>
      </w:r>
      <w:r w:rsidRPr="00372CB5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wraz z</w:t>
      </w:r>
      <w:r w:rsidR="008F2341" w:rsidRPr="00372CB5">
        <w:rPr>
          <w:rFonts w:cs="Arial"/>
          <w:color w:val="000000" w:themeColor="text1"/>
          <w:szCs w:val="20"/>
        </w:rPr>
        <w:t> </w:t>
      </w:r>
      <w:r w:rsidR="001A4CCF" w:rsidRPr="00372CB5">
        <w:rPr>
          <w:rFonts w:cs="Arial"/>
          <w:color w:val="000000" w:themeColor="text1"/>
          <w:szCs w:val="20"/>
        </w:rPr>
        <w:t>upływem terminu składania ofert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2A51EE6D" w14:textId="6C015796" w:rsidR="00895D5B" w:rsidRPr="00372CB5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Style w:val="Hipercze"/>
          <w:color w:val="000000" w:themeColor="text1"/>
          <w:szCs w:val="20"/>
          <w:u w:val="none"/>
        </w:rPr>
        <w:t xml:space="preserve"> </w:t>
      </w:r>
      <w:r w:rsidRPr="00372CB5">
        <w:rPr>
          <w:rFonts w:cs="Arial"/>
          <w:color w:val="000000" w:themeColor="text1"/>
          <w:szCs w:val="20"/>
        </w:rPr>
        <w:t xml:space="preserve">zasady i warunki korzystania z Platformy e-Zamówienia określone </w:t>
      </w:r>
      <w:r w:rsidRPr="00372CB5">
        <w:rPr>
          <w:rStyle w:val="Hipercze"/>
          <w:color w:val="000000" w:themeColor="text1"/>
          <w:szCs w:val="20"/>
          <w:u w:val="none"/>
        </w:rPr>
        <w:t xml:space="preserve">w </w:t>
      </w:r>
      <w:hyperlink r:id="rId8" w:anchor="regulamin-serwisu" w:history="1">
        <w:r w:rsidRPr="00372CB5">
          <w:rPr>
            <w:rStyle w:val="Hipercze"/>
            <w:color w:val="000000" w:themeColor="text1"/>
            <w:szCs w:val="20"/>
          </w:rPr>
          <w:t>Regulaminie korzystania z Platformy e-Zamówienia</w:t>
        </w:r>
      </w:hyperlink>
      <w:r w:rsidRPr="00372CB5">
        <w:rPr>
          <w:rFonts w:cs="Arial"/>
          <w:i/>
          <w:color w:val="000000" w:themeColor="text1"/>
          <w:szCs w:val="20"/>
        </w:rPr>
        <w:t xml:space="preserve">, </w:t>
      </w:r>
      <w:r w:rsidRPr="00372CB5">
        <w:rPr>
          <w:rFonts w:cs="Arial"/>
          <w:color w:val="000000" w:themeColor="text1"/>
          <w:szCs w:val="20"/>
        </w:rPr>
        <w:t xml:space="preserve">dostępnym na stronie internetowej </w:t>
      </w:r>
      <w:hyperlink r:id="rId9">
        <w:r w:rsidRPr="00372CB5">
          <w:rPr>
            <w:rStyle w:val="Hipercze"/>
            <w:color w:val="000000" w:themeColor="text1"/>
            <w:szCs w:val="20"/>
          </w:rPr>
          <w:t>https://ezamowienia.gov.pl</w:t>
        </w:r>
      </w:hyperlink>
      <w:r w:rsidR="00372CB5" w:rsidRPr="00372CB5">
        <w:rPr>
          <w:rStyle w:val="Hipercze"/>
          <w:rFonts w:cs="Arial"/>
          <w:color w:val="000000" w:themeColor="text1"/>
          <w:szCs w:val="20"/>
          <w:u w:val="none"/>
        </w:rPr>
        <w:t>;</w:t>
      </w:r>
    </w:p>
    <w:p w14:paraId="243487EB" w14:textId="683F28E3" w:rsidR="004A3B5B" w:rsidRPr="00372CB5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 xml:space="preserve">zapoznaliśmy się i </w:t>
      </w:r>
      <w:r w:rsidR="00D154E9" w:rsidRPr="00372CB5">
        <w:rPr>
          <w:rFonts w:cs="Arial"/>
          <w:color w:val="000000" w:themeColor="text1"/>
          <w:szCs w:val="20"/>
        </w:rPr>
        <w:t>akceptujemy</w:t>
      </w:r>
      <w:r w:rsidRPr="00372CB5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372CB5">
        <w:rPr>
          <w:rFonts w:cs="Arial"/>
          <w:color w:val="000000" w:themeColor="text1"/>
          <w:szCs w:val="20"/>
        </w:rPr>
        <w:br/>
      </w:r>
      <w:r w:rsidRPr="00372CB5">
        <w:rPr>
          <w:rFonts w:cs="Arial"/>
          <w:color w:val="000000" w:themeColor="text1"/>
          <w:szCs w:val="20"/>
        </w:rPr>
        <w:t>–</w:t>
      </w:r>
      <w:r w:rsidR="0036265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 xml:space="preserve">pkt </w:t>
      </w:r>
      <w:r w:rsidR="00571FCB" w:rsidRPr="00372CB5">
        <w:rPr>
          <w:rFonts w:cs="Arial"/>
          <w:color w:val="000000" w:themeColor="text1"/>
          <w:szCs w:val="20"/>
        </w:rPr>
        <w:t>23</w:t>
      </w:r>
      <w:r w:rsidR="00EC4757" w:rsidRPr="00372CB5">
        <w:rPr>
          <w:rFonts w:cs="Arial"/>
          <w:color w:val="000000" w:themeColor="text1"/>
          <w:szCs w:val="20"/>
        </w:rPr>
        <w:t xml:space="preserve"> SWZ</w:t>
      </w:r>
      <w:r w:rsidR="00372CB5" w:rsidRPr="00372CB5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372CB5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372CB5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372CB5">
        <w:rPr>
          <w:rFonts w:cs="Arial"/>
          <w:color w:val="000000" w:themeColor="text1"/>
          <w:szCs w:val="20"/>
        </w:rPr>
        <w:t>****</w:t>
      </w:r>
      <w:r w:rsidR="00372CB5" w:rsidRPr="00372CB5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372CB5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710AB2" w:rsidRDefault="00372CB5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710AB2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710AB2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372CB5" w:rsidRDefault="00B65807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Imię i nazwisko: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372CB5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372CB5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372CB5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372CB5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372CB5" w:rsidRDefault="0022428F" w:rsidP="00372CB5">
      <w:pPr>
        <w:pStyle w:val="Akapitzlist"/>
        <w:numPr>
          <w:ilvl w:val="0"/>
          <w:numId w:val="43"/>
        </w:num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372CB5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372CB5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372CB5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Pr="00372CB5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372CB5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372CB5">
        <w:rPr>
          <w:rFonts w:cs="Arial"/>
          <w:i/>
          <w:color w:val="000000" w:themeColor="text1"/>
          <w:szCs w:val="20"/>
        </w:rPr>
        <w:t xml:space="preserve">(zaznaczyć właściwe – w przypadku braku zaznaczenia którejkolwiek odpowiedzi Zamawiający będzie przyjmował, iż Wykonawca należy do kategorii </w:t>
      </w:r>
      <w:r w:rsidR="00F90B34" w:rsidRPr="00372CB5">
        <w:rPr>
          <w:rFonts w:cs="Arial"/>
          <w:i/>
          <w:color w:val="000000" w:themeColor="text1"/>
          <w:szCs w:val="20"/>
        </w:rPr>
        <w:t>mikroprzedsiębiorstw – Zamawiający wymaga udzielenie odpowiedzi na niniejsze pytanie ze względów na konieczność przekazywania informacji w tym zakresie Prezesowi Urzędu Zamówień Publicznych</w:t>
      </w:r>
      <w:r w:rsidRPr="00372CB5">
        <w:rPr>
          <w:rFonts w:cs="Arial"/>
          <w:i/>
          <w:color w:val="000000" w:themeColor="text1"/>
          <w:szCs w:val="20"/>
        </w:rPr>
        <w:t>)</w:t>
      </w:r>
    </w:p>
    <w:p w14:paraId="1AADB323" w14:textId="77777777" w:rsidR="0024722F" w:rsidRPr="00372CB5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72CB5">
        <w:rPr>
          <w:rFonts w:cs="Arial"/>
          <w:color w:val="000000" w:themeColor="text1"/>
          <w:szCs w:val="20"/>
          <w:vertAlign w:val="superscript"/>
        </w:rPr>
        <w:t>4</w:t>
      </w:r>
      <w:r w:rsidRPr="00372CB5">
        <w:rPr>
          <w:rFonts w:cs="Arial"/>
          <w:color w:val="000000" w:themeColor="text1"/>
          <w:szCs w:val="20"/>
        </w:rPr>
        <w:t xml:space="preserve"> Kodek</w:t>
      </w:r>
      <w:r w:rsidR="00111F84" w:rsidRPr="00372CB5">
        <w:rPr>
          <w:rFonts w:cs="Arial"/>
          <w:color w:val="000000" w:themeColor="text1"/>
          <w:szCs w:val="20"/>
        </w:rPr>
        <w:t>s</w:t>
      </w:r>
      <w:r w:rsidRPr="00372CB5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72CB5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372CB5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A71F4F" w:rsidRPr="00372CB5">
        <w:rPr>
          <w:rFonts w:cs="Arial"/>
          <w:b/>
          <w:color w:val="000000" w:themeColor="text1"/>
          <w:szCs w:val="20"/>
        </w:rPr>
        <w:t>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372CB5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t>*</w:t>
      </w:r>
      <w:r w:rsidR="00CE3337" w:rsidRPr="00372CB5">
        <w:rPr>
          <w:rFonts w:cs="Arial"/>
          <w:b/>
          <w:color w:val="000000" w:themeColor="text1"/>
          <w:szCs w:val="20"/>
        </w:rPr>
        <w:t>**</w:t>
      </w:r>
      <w:r w:rsidR="00CE3337" w:rsidRPr="00372CB5">
        <w:rPr>
          <w:rFonts w:cs="Arial"/>
          <w:b/>
          <w:color w:val="000000" w:themeColor="text1"/>
          <w:szCs w:val="20"/>
        </w:rPr>
        <w:tab/>
      </w:r>
      <w:r w:rsidR="00CE3337" w:rsidRPr="00372CB5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w</w:t>
      </w:r>
      <w:r w:rsidRPr="00372CB5">
        <w:rPr>
          <w:rFonts w:cs="Arial"/>
          <w:color w:val="000000" w:themeColor="text1"/>
          <w:szCs w:val="20"/>
        </w:rPr>
        <w:t> </w:t>
      </w:r>
      <w:r w:rsidR="00CE3337" w:rsidRPr="00372CB5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030AA64F" w:rsidR="00292D55" w:rsidRPr="00372CB5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372CB5">
        <w:rPr>
          <w:rFonts w:cs="Arial"/>
          <w:b/>
          <w:color w:val="000000" w:themeColor="text1"/>
          <w:szCs w:val="20"/>
        </w:rPr>
        <w:lastRenderedPageBreak/>
        <w:t>****</w:t>
      </w:r>
      <w:r w:rsidRPr="00372CB5">
        <w:rPr>
          <w:rFonts w:cs="Arial"/>
          <w:b/>
          <w:color w:val="000000" w:themeColor="text1"/>
          <w:szCs w:val="20"/>
        </w:rPr>
        <w:tab/>
      </w:r>
      <w:r w:rsidRPr="00372CB5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art.</w:t>
      </w:r>
      <w:r w:rsidR="004F6CA5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13 ust.</w:t>
      </w:r>
      <w:r w:rsidR="000C4D07" w:rsidRPr="00372CB5">
        <w:rPr>
          <w:rFonts w:cs="Arial"/>
          <w:color w:val="000000" w:themeColor="text1"/>
          <w:szCs w:val="20"/>
        </w:rPr>
        <w:t> </w:t>
      </w:r>
      <w:r w:rsidRPr="00372CB5">
        <w:rPr>
          <w:rFonts w:cs="Arial"/>
          <w:color w:val="000000" w:themeColor="text1"/>
          <w:szCs w:val="20"/>
        </w:rPr>
        <w:t>4 lub art. 14 ust. 5 RO</w:t>
      </w:r>
      <w:r w:rsidR="00BC6A58" w:rsidRPr="00372CB5">
        <w:rPr>
          <w:rFonts w:cs="Arial"/>
          <w:color w:val="000000" w:themeColor="text1"/>
          <w:szCs w:val="20"/>
        </w:rPr>
        <w:t>DO, to wykonawca</w:t>
      </w:r>
      <w:r w:rsidRPr="00372CB5">
        <w:rPr>
          <w:rFonts w:cs="Arial"/>
          <w:color w:val="000000" w:themeColor="text1"/>
          <w:szCs w:val="20"/>
        </w:rPr>
        <w:t xml:space="preserve"> nie składa </w:t>
      </w:r>
      <w:r w:rsidR="00BC6A58" w:rsidRPr="00372CB5">
        <w:rPr>
          <w:rFonts w:cs="Arial"/>
          <w:color w:val="000000" w:themeColor="text1"/>
          <w:szCs w:val="20"/>
        </w:rPr>
        <w:t xml:space="preserve">niniejszego oświadczenia </w:t>
      </w:r>
      <w:r w:rsidRPr="00372CB5">
        <w:rPr>
          <w:rFonts w:cs="Arial"/>
          <w:color w:val="000000" w:themeColor="text1"/>
          <w:szCs w:val="20"/>
        </w:rPr>
        <w:t>(</w:t>
      </w:r>
      <w:r w:rsidR="00BC6A58" w:rsidRPr="00372CB5">
        <w:rPr>
          <w:rFonts w:cs="Arial"/>
          <w:color w:val="000000" w:themeColor="text1"/>
          <w:szCs w:val="20"/>
        </w:rPr>
        <w:t xml:space="preserve">w takiej sytuacji można </w:t>
      </w:r>
      <w:r w:rsidRPr="00372CB5">
        <w:rPr>
          <w:rFonts w:cs="Arial"/>
          <w:color w:val="000000" w:themeColor="text1"/>
          <w:szCs w:val="20"/>
        </w:rPr>
        <w:t>usun</w:t>
      </w:r>
      <w:r w:rsidR="00BC6A58" w:rsidRPr="00372CB5">
        <w:rPr>
          <w:rFonts w:cs="Arial"/>
          <w:color w:val="000000" w:themeColor="text1"/>
          <w:szCs w:val="20"/>
        </w:rPr>
        <w:t>ąć</w:t>
      </w:r>
      <w:r w:rsidRPr="00372CB5">
        <w:rPr>
          <w:rFonts w:cs="Arial"/>
          <w:color w:val="000000" w:themeColor="text1"/>
          <w:szCs w:val="20"/>
        </w:rPr>
        <w:t xml:space="preserve"> treś</w:t>
      </w:r>
      <w:r w:rsidR="00BC6A58" w:rsidRPr="00372CB5">
        <w:rPr>
          <w:rFonts w:cs="Arial"/>
          <w:color w:val="000000" w:themeColor="text1"/>
          <w:szCs w:val="20"/>
        </w:rPr>
        <w:t>ć niniejszego</w:t>
      </w:r>
      <w:r w:rsidRPr="00372CB5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373A2FCF" w:rsidR="003513D2" w:rsidRPr="00372CB5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372CB5">
        <w:rPr>
          <w:rFonts w:ascii="Arial" w:hAnsi="Arial" w:cs="Arial"/>
          <w:color w:val="000000" w:themeColor="text1"/>
          <w:sz w:val="20"/>
          <w:szCs w:val="20"/>
        </w:rPr>
        <w:t>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>**</w:t>
      </w:r>
      <w:r w:rsidRPr="00372CB5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 20.5.2003, str. 36):</w:t>
      </w:r>
    </w:p>
    <w:p w14:paraId="7069BFD9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EUR,</w:t>
      </w:r>
    </w:p>
    <w:p w14:paraId="23F1D18F" w14:textId="77777777" w:rsidR="003513D2" w:rsidRPr="00372CB5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372CB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372CB5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EUR,</w:t>
      </w:r>
    </w:p>
    <w:p w14:paraId="0F0119D1" w14:textId="411E0F2D" w:rsidR="00F90B34" w:rsidRPr="00372CB5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372CB5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372CB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Pr="00372CB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sectPr w:rsidR="00F90B34" w:rsidRPr="00372CB5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C8E4" w14:textId="77777777" w:rsidR="00391380" w:rsidRDefault="00391380">
      <w:r>
        <w:separator/>
      </w:r>
    </w:p>
  </w:endnote>
  <w:endnote w:type="continuationSeparator" w:id="0">
    <w:p w14:paraId="26426B18" w14:textId="77777777" w:rsidR="00391380" w:rsidRDefault="0039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AF3A" w14:textId="4232AE7E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C2602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20364" w14:textId="77777777" w:rsidR="00391380" w:rsidRDefault="00391380">
      <w:r>
        <w:separator/>
      </w:r>
    </w:p>
  </w:footnote>
  <w:footnote w:type="continuationSeparator" w:id="0">
    <w:p w14:paraId="2C203A19" w14:textId="77777777" w:rsidR="00391380" w:rsidRDefault="0039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38"/>
  </w:num>
  <w:num w:numId="4">
    <w:abstractNumId w:val="28"/>
  </w:num>
  <w:num w:numId="5">
    <w:abstractNumId w:val="40"/>
  </w:num>
  <w:num w:numId="6">
    <w:abstractNumId w:val="48"/>
  </w:num>
  <w:num w:numId="7">
    <w:abstractNumId w:val="37"/>
  </w:num>
  <w:num w:numId="8">
    <w:abstractNumId w:val="15"/>
  </w:num>
  <w:num w:numId="9">
    <w:abstractNumId w:val="45"/>
  </w:num>
  <w:num w:numId="10">
    <w:abstractNumId w:val="19"/>
  </w:num>
  <w:num w:numId="11">
    <w:abstractNumId w:val="42"/>
  </w:num>
  <w:num w:numId="12">
    <w:abstractNumId w:val="16"/>
  </w:num>
  <w:num w:numId="13">
    <w:abstractNumId w:val="30"/>
  </w:num>
  <w:num w:numId="14">
    <w:abstractNumId w:val="32"/>
  </w:num>
  <w:num w:numId="15">
    <w:abstractNumId w:val="26"/>
  </w:num>
  <w:num w:numId="16">
    <w:abstractNumId w:val="27"/>
  </w:num>
  <w:num w:numId="17">
    <w:abstractNumId w:val="47"/>
  </w:num>
  <w:num w:numId="18">
    <w:abstractNumId w:val="34"/>
  </w:num>
  <w:num w:numId="19">
    <w:abstractNumId w:val="35"/>
  </w:num>
  <w:num w:numId="20">
    <w:abstractNumId w:val="36"/>
  </w:num>
  <w:num w:numId="21">
    <w:abstractNumId w:val="20"/>
  </w:num>
  <w:num w:numId="22">
    <w:abstractNumId w:val="31"/>
  </w:num>
  <w:num w:numId="23">
    <w:abstractNumId w:val="33"/>
  </w:num>
  <w:num w:numId="24">
    <w:abstractNumId w:val="24"/>
  </w:num>
  <w:num w:numId="25">
    <w:abstractNumId w:val="25"/>
  </w:num>
  <w:num w:numId="26">
    <w:abstractNumId w:val="43"/>
  </w:num>
  <w:num w:numId="27">
    <w:abstractNumId w:val="39"/>
  </w:num>
  <w:num w:numId="28">
    <w:abstractNumId w:val="46"/>
  </w:num>
  <w:num w:numId="29">
    <w:abstractNumId w:val="4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9"/>
  </w:num>
  <w:num w:numId="41">
    <w:abstractNumId w:val="23"/>
  </w:num>
  <w:num w:numId="42">
    <w:abstractNumId w:val="21"/>
  </w:num>
  <w:num w:numId="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63D"/>
    <w:rsid w:val="00011978"/>
    <w:rsid w:val="000122B9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40711"/>
    <w:rsid w:val="003416ED"/>
    <w:rsid w:val="003419BA"/>
    <w:rsid w:val="00341C6F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70E42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380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64B4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6A13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020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87AF4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78A71ACA"/>
  <w15:docId w15:val="{83994B64-B66D-49FC-8127-675ABB52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1">
    <w:name w:val="Znak1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1">
    <w:name w:val="Akapit z listą1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1">
    <w:name w:val="Znak Znak1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1A2AE-8492-40D1-8A05-CC44B134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4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Paweł Pietrusa</dc:creator>
  <cp:keywords/>
  <dc:description/>
  <cp:lastModifiedBy>Bartłomiej Michalak</cp:lastModifiedBy>
  <cp:revision>3</cp:revision>
  <cp:lastPrinted>2016-10-18T10:10:00Z</cp:lastPrinted>
  <dcterms:created xsi:type="dcterms:W3CDTF">2022-05-26T14:07:00Z</dcterms:created>
  <dcterms:modified xsi:type="dcterms:W3CDTF">2024-08-26T12:05:00Z</dcterms:modified>
</cp:coreProperties>
</file>