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488" w:rsidRPr="00FA7410" w:rsidRDefault="00433457" w:rsidP="00FA7410">
      <w:pPr>
        <w:autoSpaceDE w:val="0"/>
        <w:autoSpaceDN w:val="0"/>
        <w:adjustRightInd w:val="0"/>
        <w:spacing w:line="276" w:lineRule="auto"/>
        <w:rPr>
          <w:sz w:val="32"/>
        </w:rPr>
      </w:pPr>
      <w:r>
        <w:rPr>
          <w:sz w:val="22"/>
        </w:rPr>
        <w:t xml:space="preserve">Znak sprawy: </w:t>
      </w:r>
      <w:r w:rsidR="006A1488" w:rsidRPr="001F60D6">
        <w:rPr>
          <w:sz w:val="32"/>
        </w:rPr>
        <w:tab/>
      </w:r>
      <w:r w:rsidR="00FD013E">
        <w:rPr>
          <w:sz w:val="24"/>
          <w:szCs w:val="24"/>
        </w:rPr>
        <w:t>WI.271.39</w:t>
      </w:r>
      <w:r w:rsidR="00B05794">
        <w:rPr>
          <w:sz w:val="24"/>
          <w:szCs w:val="24"/>
        </w:rPr>
        <w:t>.</w:t>
      </w:r>
      <w:r w:rsidR="0068393B">
        <w:rPr>
          <w:sz w:val="24"/>
          <w:szCs w:val="24"/>
        </w:rPr>
        <w:t>2024</w:t>
      </w:r>
    </w:p>
    <w:p w:rsidR="006A1488" w:rsidRPr="001F60D6" w:rsidRDefault="006A1488" w:rsidP="006A1488">
      <w:pPr>
        <w:rPr>
          <w:b/>
          <w:sz w:val="22"/>
          <w:szCs w:val="24"/>
          <w:u w:val="single"/>
        </w:rPr>
      </w:pPr>
    </w:p>
    <w:p w:rsidR="006A1488" w:rsidRPr="001F60D6" w:rsidRDefault="00516034" w:rsidP="006A1488">
      <w:pPr>
        <w:rPr>
          <w:b/>
          <w:sz w:val="22"/>
          <w:szCs w:val="24"/>
          <w:u w:val="single"/>
        </w:rPr>
      </w:pPr>
      <w:r>
        <w:rPr>
          <w:b/>
          <w:noProof/>
          <w:sz w:val="2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38735</wp:posOffset>
                </wp:positionV>
                <wp:extent cx="5781675" cy="0"/>
                <wp:effectExtent l="13970" t="10160" r="5080" b="889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0DFD3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9pt;margin-top:3.05pt;width:45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8D3844" w:rsidRDefault="008D3844" w:rsidP="008D3844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:rsidR="008D3844" w:rsidRDefault="008D3844" w:rsidP="008D3844">
      <w:pPr>
        <w:spacing w:line="276" w:lineRule="auto"/>
        <w:rPr>
          <w:b/>
          <w:sz w:val="22"/>
          <w:szCs w:val="22"/>
          <w:u w:val="single"/>
        </w:rPr>
      </w:pPr>
    </w:p>
    <w:p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:rsid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8D3844" w:rsidRDefault="008D3844" w:rsidP="008D3844">
      <w:pPr>
        <w:spacing w:line="276" w:lineRule="auto"/>
        <w:rPr>
          <w:sz w:val="22"/>
          <w:szCs w:val="22"/>
          <w:u w:val="single"/>
        </w:rPr>
      </w:pPr>
    </w:p>
    <w:p w:rsidR="008D3844" w:rsidRDefault="008D3844" w:rsidP="008D3844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:rsidR="008D3844" w:rsidRP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 reprezentacji)</w:t>
      </w:r>
    </w:p>
    <w:p w:rsidR="00911779" w:rsidRPr="00911779" w:rsidRDefault="00911779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  <w:r w:rsidRPr="00911779">
        <w:rPr>
          <w:rFonts w:eastAsia="Calibri"/>
          <w:b/>
          <w:iCs/>
          <w:color w:val="000000"/>
          <w:sz w:val="22"/>
          <w:szCs w:val="24"/>
          <w:lang w:eastAsia="en-US"/>
        </w:rPr>
        <w:t>Zamawiający:</w:t>
      </w:r>
    </w:p>
    <w:p w:rsidR="00C75E29" w:rsidRPr="00C75E29" w:rsidRDefault="00C75E29" w:rsidP="00C75E29">
      <w:pPr>
        <w:spacing w:after="120" w:line="276" w:lineRule="auto"/>
        <w:jc w:val="right"/>
        <w:rPr>
          <w:b/>
          <w:sz w:val="22"/>
          <w:szCs w:val="22"/>
        </w:rPr>
      </w:pPr>
      <w:r w:rsidRPr="00C75E29">
        <w:rPr>
          <w:b/>
          <w:sz w:val="22"/>
          <w:szCs w:val="22"/>
        </w:rPr>
        <w:t>Miejska Biblioteka Publiczna</w:t>
      </w:r>
    </w:p>
    <w:p w:rsidR="00C75E29" w:rsidRPr="00C75E29" w:rsidRDefault="00C75E29" w:rsidP="00C75E29">
      <w:pPr>
        <w:spacing w:after="120" w:line="276" w:lineRule="auto"/>
        <w:jc w:val="right"/>
        <w:rPr>
          <w:b/>
          <w:sz w:val="22"/>
          <w:szCs w:val="22"/>
        </w:rPr>
      </w:pPr>
      <w:r w:rsidRPr="00C75E29">
        <w:rPr>
          <w:b/>
          <w:sz w:val="22"/>
          <w:szCs w:val="22"/>
        </w:rPr>
        <w:t>ul. Niepodległości 16</w:t>
      </w:r>
    </w:p>
    <w:p w:rsidR="00C75E29" w:rsidRPr="00C75E29" w:rsidRDefault="00C75E29" w:rsidP="00C75E29">
      <w:pPr>
        <w:spacing w:after="120" w:line="276" w:lineRule="auto"/>
        <w:jc w:val="right"/>
        <w:rPr>
          <w:b/>
          <w:sz w:val="22"/>
          <w:szCs w:val="22"/>
        </w:rPr>
      </w:pPr>
      <w:r w:rsidRPr="00C75E29">
        <w:rPr>
          <w:b/>
          <w:sz w:val="22"/>
          <w:szCs w:val="22"/>
        </w:rPr>
        <w:t>67-300 Szprotawa</w:t>
      </w:r>
    </w:p>
    <w:p w:rsidR="00911779" w:rsidRDefault="00911779" w:rsidP="006A1488">
      <w:pPr>
        <w:spacing w:after="120" w:line="276" w:lineRule="auto"/>
        <w:jc w:val="center"/>
        <w:rPr>
          <w:b/>
          <w:sz w:val="22"/>
          <w:szCs w:val="22"/>
        </w:rPr>
      </w:pPr>
    </w:p>
    <w:p w:rsidR="008D3844" w:rsidRDefault="008D3844" w:rsidP="006A1488">
      <w:pPr>
        <w:spacing w:after="120" w:line="276" w:lineRule="auto"/>
        <w:jc w:val="center"/>
        <w:rPr>
          <w:b/>
          <w:sz w:val="22"/>
          <w:szCs w:val="22"/>
        </w:rPr>
      </w:pPr>
      <w:bookmarkStart w:id="0" w:name="_GoBack"/>
      <w:bookmarkEnd w:id="0"/>
    </w:p>
    <w:p w:rsidR="006A1488" w:rsidRPr="001F60D6" w:rsidRDefault="006A1488" w:rsidP="006A1488">
      <w:pPr>
        <w:spacing w:after="120" w:line="276" w:lineRule="auto"/>
        <w:jc w:val="center"/>
        <w:rPr>
          <w:b/>
          <w:sz w:val="22"/>
          <w:szCs w:val="22"/>
        </w:rPr>
      </w:pPr>
      <w:r w:rsidRPr="001F60D6">
        <w:rPr>
          <w:b/>
          <w:sz w:val="22"/>
          <w:szCs w:val="22"/>
        </w:rPr>
        <w:t>OŚWIADCZENIE WYKONAWCY</w:t>
      </w:r>
    </w:p>
    <w:p w:rsidR="006A1488" w:rsidRPr="001F60D6" w:rsidRDefault="006A1488" w:rsidP="006A1488">
      <w:pPr>
        <w:spacing w:line="276" w:lineRule="auto"/>
        <w:jc w:val="center"/>
        <w:rPr>
          <w:b/>
          <w:sz w:val="22"/>
          <w:szCs w:val="22"/>
        </w:rPr>
      </w:pPr>
      <w:r w:rsidRPr="001F60D6">
        <w:rPr>
          <w:b/>
          <w:bCs/>
          <w:sz w:val="22"/>
          <w:szCs w:val="24"/>
        </w:rPr>
        <w:t xml:space="preserve">o przynależności do tej samej grupy kapitałowej, </w:t>
      </w:r>
      <w:r w:rsidRPr="001F60D6">
        <w:rPr>
          <w:b/>
          <w:bCs/>
          <w:sz w:val="22"/>
          <w:szCs w:val="24"/>
        </w:rPr>
        <w:br/>
        <w:t>o której mowa w art. 85 ust. 1 ustawy PZP</w:t>
      </w:r>
      <w:r w:rsidRPr="001F60D6">
        <w:rPr>
          <w:b/>
          <w:sz w:val="22"/>
          <w:szCs w:val="22"/>
        </w:rPr>
        <w:t xml:space="preserve"> </w:t>
      </w:r>
    </w:p>
    <w:p w:rsidR="006A1488" w:rsidRDefault="006A1488" w:rsidP="006A1488">
      <w:pPr>
        <w:tabs>
          <w:tab w:val="left" w:pos="567"/>
        </w:tabs>
        <w:spacing w:line="360" w:lineRule="auto"/>
        <w:jc w:val="both"/>
        <w:rPr>
          <w:b/>
          <w:sz w:val="24"/>
          <w:szCs w:val="22"/>
        </w:rPr>
      </w:pPr>
    </w:p>
    <w:p w:rsidR="00E21A2F" w:rsidRPr="00E21A2F" w:rsidRDefault="006A1488" w:rsidP="00E21A2F">
      <w:pPr>
        <w:tabs>
          <w:tab w:val="left" w:pos="567"/>
        </w:tabs>
        <w:rPr>
          <w:rFonts w:eastAsiaTheme="minorHAnsi" w:cstheme="minorBidi"/>
          <w:b/>
          <w:sz w:val="32"/>
          <w:szCs w:val="32"/>
        </w:rPr>
      </w:pPr>
      <w:r w:rsidRPr="001F60D6">
        <w:rPr>
          <w:sz w:val="22"/>
          <w:szCs w:val="22"/>
        </w:rPr>
        <w:t>Na potrzeby postępowania o udzielenie zamówienia publicznego pn.:</w:t>
      </w:r>
      <w:r w:rsidR="004806D2" w:rsidRPr="004806D2">
        <w:rPr>
          <w:rFonts w:eastAsiaTheme="minorHAnsi" w:cstheme="minorBidi"/>
          <w:b/>
          <w:sz w:val="32"/>
          <w:szCs w:val="32"/>
        </w:rPr>
        <w:t xml:space="preserve"> </w:t>
      </w:r>
      <w:r w:rsidR="00E21A2F" w:rsidRPr="00E21A2F">
        <w:rPr>
          <w:rFonts w:eastAsiaTheme="minorHAnsi" w:cstheme="minorBidi"/>
          <w:b/>
          <w:sz w:val="24"/>
          <w:szCs w:val="24"/>
        </w:rPr>
        <w:t>Modernizacja budynku Miejskiej Biblioteki Publicznej w Szprotawie</w:t>
      </w:r>
    </w:p>
    <w:p w:rsidR="00C319B3" w:rsidRPr="00E21A2F" w:rsidRDefault="00C319B3" w:rsidP="003A500E">
      <w:pPr>
        <w:tabs>
          <w:tab w:val="left" w:pos="567"/>
        </w:tabs>
        <w:rPr>
          <w:rFonts w:eastAsiaTheme="minorHAnsi" w:cstheme="minorBidi"/>
          <w:b/>
          <w:bCs/>
          <w:sz w:val="24"/>
          <w:szCs w:val="24"/>
        </w:rPr>
      </w:pPr>
    </w:p>
    <w:p w:rsidR="00F663C0" w:rsidRPr="00F663C0" w:rsidRDefault="00F663C0" w:rsidP="00F663C0">
      <w:pPr>
        <w:tabs>
          <w:tab w:val="left" w:pos="567"/>
        </w:tabs>
        <w:rPr>
          <w:b/>
          <w:sz w:val="22"/>
          <w:szCs w:val="22"/>
        </w:rPr>
      </w:pPr>
    </w:p>
    <w:p w:rsidR="006A1488" w:rsidRPr="001F60D6" w:rsidRDefault="0020302E" w:rsidP="00FA7410">
      <w:pPr>
        <w:tabs>
          <w:tab w:val="left" w:pos="567"/>
        </w:tabs>
        <w:spacing w:line="276" w:lineRule="auto"/>
        <w:jc w:val="both"/>
        <w:rPr>
          <w:sz w:val="22"/>
          <w:szCs w:val="22"/>
        </w:rPr>
      </w:pPr>
      <w:r w:rsidRPr="0020302E">
        <w:rPr>
          <w:rFonts w:eastAsia="Calibri"/>
          <w:b/>
          <w:sz w:val="32"/>
          <w:szCs w:val="32"/>
        </w:rPr>
        <w:t xml:space="preserve"> </w:t>
      </w:r>
      <w:r w:rsidR="006A1488" w:rsidRPr="001F60D6">
        <w:rPr>
          <w:sz w:val="22"/>
          <w:szCs w:val="22"/>
        </w:rPr>
        <w:t>pr</w:t>
      </w:r>
      <w:r>
        <w:rPr>
          <w:sz w:val="22"/>
          <w:szCs w:val="22"/>
        </w:rPr>
        <w:t>owadzonego przez Gminę Szprotawa</w:t>
      </w:r>
      <w:r w:rsidR="006A1488" w:rsidRPr="001F60D6">
        <w:rPr>
          <w:sz w:val="22"/>
          <w:szCs w:val="22"/>
        </w:rPr>
        <w:t xml:space="preserve">, </w:t>
      </w:r>
      <w:r>
        <w:rPr>
          <w:sz w:val="22"/>
          <w:szCs w:val="22"/>
          <w:shd w:val="clear" w:color="auto" w:fill="FFFFFF"/>
        </w:rPr>
        <w:t>ul. Rynek 45</w:t>
      </w:r>
      <w:r w:rsidR="006A1488" w:rsidRPr="001F60D6">
        <w:rPr>
          <w:sz w:val="22"/>
          <w:szCs w:val="22"/>
        </w:rPr>
        <w:t xml:space="preserve">, </w:t>
      </w:r>
      <w:r>
        <w:rPr>
          <w:sz w:val="22"/>
          <w:szCs w:val="22"/>
          <w:shd w:val="clear" w:color="auto" w:fill="FFFFFF"/>
        </w:rPr>
        <w:t>67-300 Szprotawa</w:t>
      </w:r>
      <w:r w:rsidR="006A1488" w:rsidRPr="001F60D6">
        <w:rPr>
          <w:i/>
          <w:sz w:val="22"/>
          <w:szCs w:val="22"/>
        </w:rPr>
        <w:t xml:space="preserve">, </w:t>
      </w:r>
      <w:r w:rsidR="006A1488" w:rsidRPr="001F60D6">
        <w:rPr>
          <w:sz w:val="22"/>
          <w:szCs w:val="22"/>
        </w:rPr>
        <w:t>oświadczam/y, że:</w:t>
      </w:r>
    </w:p>
    <w:p w:rsidR="006A1488" w:rsidRPr="001F60D6" w:rsidRDefault="006A1488" w:rsidP="00FA7410">
      <w:pPr>
        <w:tabs>
          <w:tab w:val="left" w:pos="567"/>
        </w:tabs>
        <w:spacing w:line="276" w:lineRule="auto"/>
        <w:jc w:val="both"/>
        <w:rPr>
          <w:b/>
          <w:sz w:val="10"/>
          <w:szCs w:val="22"/>
        </w:rPr>
      </w:pPr>
    </w:p>
    <w:p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6415C7">
        <w:rPr>
          <w:rFonts w:ascii="Times New Roman" w:hAnsi="Times New Roman" w:cs="Times New Roman"/>
          <w:sz w:val="22"/>
        </w:rPr>
      </w:r>
      <w:r w:rsidR="006415C7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z żadnym z Wykonawców, którzy złożyli oferty w niniejszym postępowaniu  </w:t>
      </w:r>
      <w:r w:rsidR="006A1488" w:rsidRPr="001F60D6">
        <w:rPr>
          <w:rFonts w:ascii="Times New Roman" w:hAnsi="Times New Roman" w:cs="Times New Roman"/>
          <w:b/>
          <w:sz w:val="22"/>
        </w:rPr>
        <w:t>nie należę/nie 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hAnsi="Times New Roman" w:cs="Times New Roman"/>
          <w:sz w:val="22"/>
        </w:rPr>
        <w:t>,</w:t>
      </w:r>
    </w:p>
    <w:p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6415C7">
        <w:rPr>
          <w:rFonts w:ascii="Times New Roman" w:hAnsi="Times New Roman" w:cs="Times New Roman"/>
          <w:sz w:val="22"/>
        </w:rPr>
      </w:r>
      <w:r w:rsidR="006415C7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</w:t>
      </w:r>
      <w:r w:rsidR="006A1488" w:rsidRPr="001F60D6">
        <w:rPr>
          <w:rFonts w:ascii="Times New Roman" w:hAnsi="Times New Roman" w:cs="Times New Roman"/>
          <w:b/>
          <w:sz w:val="22"/>
        </w:rPr>
        <w:t>należę/należymy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 z innym</w:t>
      </w:r>
      <w:r w:rsidR="006A1488" w:rsidRPr="001F60D6">
        <w:rPr>
          <w:rFonts w:ascii="Times New Roman" w:hAnsi="Times New Roman" w:cs="Times New Roman"/>
          <w:sz w:val="22"/>
        </w:rPr>
        <w:t xml:space="preserve"> Wykonawcą, który złożył odrębną ofertę w niniejszym postępowaniu o udzielenie zamówienia publicznego:</w:t>
      </w:r>
    </w:p>
    <w:p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6"/>
        </w:rPr>
      </w:pPr>
    </w:p>
    <w:p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Jednocześnie przedkładam/y następujące dokumenty lub informacje potwierdzające przygotowanie oferty niezależnie od innego Wykonawcy należącego do tej samej grupy kapitałowej:</w:t>
      </w:r>
    </w:p>
    <w:p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:rsidR="00C625DC" w:rsidRPr="001F60D6" w:rsidRDefault="00C625DC" w:rsidP="006A1488">
      <w:pPr>
        <w:spacing w:line="360" w:lineRule="auto"/>
        <w:ind w:left="4248" w:firstLine="708"/>
        <w:jc w:val="both"/>
        <w:rPr>
          <w:sz w:val="16"/>
          <w:szCs w:val="16"/>
        </w:rPr>
      </w:pPr>
    </w:p>
    <w:sectPr w:rsidR="00C625DC" w:rsidRPr="001F60D6" w:rsidSect="006A1488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5C7" w:rsidRDefault="006415C7" w:rsidP="006A1488">
      <w:r>
        <w:separator/>
      </w:r>
    </w:p>
  </w:endnote>
  <w:endnote w:type="continuationSeparator" w:id="0">
    <w:p w:rsidR="006415C7" w:rsidRDefault="006415C7" w:rsidP="006A1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5C7" w:rsidRDefault="006415C7" w:rsidP="006A1488">
      <w:r>
        <w:separator/>
      </w:r>
    </w:p>
  </w:footnote>
  <w:footnote w:type="continuationSeparator" w:id="0">
    <w:p w:rsidR="006415C7" w:rsidRDefault="006415C7" w:rsidP="006A14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488" w:rsidRPr="006A1488" w:rsidRDefault="006A1488" w:rsidP="006A1488">
    <w:pPr>
      <w:pStyle w:val="Nagwek"/>
      <w:jc w:val="right"/>
      <w:rPr>
        <w:sz w:val="24"/>
      </w:rPr>
    </w:pPr>
    <w:r w:rsidRPr="006A1488">
      <w:rPr>
        <w:sz w:val="24"/>
      </w:rPr>
      <w:t>Załącznik nr 3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8507CF"/>
    <w:multiLevelType w:val="hybridMultilevel"/>
    <w:tmpl w:val="C20CC6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488"/>
    <w:rsid w:val="0008001E"/>
    <w:rsid w:val="000B151B"/>
    <w:rsid w:val="00157EFF"/>
    <w:rsid w:val="001914DE"/>
    <w:rsid w:val="001C6947"/>
    <w:rsid w:val="001D41DC"/>
    <w:rsid w:val="001F60D6"/>
    <w:rsid w:val="001F6569"/>
    <w:rsid w:val="0020302E"/>
    <w:rsid w:val="00213E8F"/>
    <w:rsid w:val="00252BE3"/>
    <w:rsid w:val="002858F6"/>
    <w:rsid w:val="002C1593"/>
    <w:rsid w:val="00325BE2"/>
    <w:rsid w:val="003A500E"/>
    <w:rsid w:val="003C2B1D"/>
    <w:rsid w:val="003D7BAD"/>
    <w:rsid w:val="004200A0"/>
    <w:rsid w:val="00433457"/>
    <w:rsid w:val="004806D2"/>
    <w:rsid w:val="004E3872"/>
    <w:rsid w:val="00515BA1"/>
    <w:rsid w:val="00516034"/>
    <w:rsid w:val="005502C3"/>
    <w:rsid w:val="00623614"/>
    <w:rsid w:val="00636EA5"/>
    <w:rsid w:val="006415C7"/>
    <w:rsid w:val="0068393B"/>
    <w:rsid w:val="006A1488"/>
    <w:rsid w:val="006C47B7"/>
    <w:rsid w:val="006D29E0"/>
    <w:rsid w:val="007843EB"/>
    <w:rsid w:val="00883196"/>
    <w:rsid w:val="008C4137"/>
    <w:rsid w:val="008D273D"/>
    <w:rsid w:val="008D3844"/>
    <w:rsid w:val="00911779"/>
    <w:rsid w:val="00931A4B"/>
    <w:rsid w:val="00A02AFA"/>
    <w:rsid w:val="00A0447A"/>
    <w:rsid w:val="00A35F40"/>
    <w:rsid w:val="00B05494"/>
    <w:rsid w:val="00B05794"/>
    <w:rsid w:val="00B4414E"/>
    <w:rsid w:val="00BC2A48"/>
    <w:rsid w:val="00C247AD"/>
    <w:rsid w:val="00C319B3"/>
    <w:rsid w:val="00C625DC"/>
    <w:rsid w:val="00C75E29"/>
    <w:rsid w:val="00D617A7"/>
    <w:rsid w:val="00D64D3D"/>
    <w:rsid w:val="00DB0200"/>
    <w:rsid w:val="00E158A3"/>
    <w:rsid w:val="00E21A2F"/>
    <w:rsid w:val="00E256BA"/>
    <w:rsid w:val="00E4388B"/>
    <w:rsid w:val="00E4453B"/>
    <w:rsid w:val="00E7269E"/>
    <w:rsid w:val="00F04693"/>
    <w:rsid w:val="00F428E3"/>
    <w:rsid w:val="00F663C0"/>
    <w:rsid w:val="00FA7410"/>
    <w:rsid w:val="00FD013E"/>
    <w:rsid w:val="00FE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EF84FC-099A-4105-97B6-B58856A55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1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6A1488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6A1488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A148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A148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A1488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A148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F663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</dc:creator>
  <cp:lastModifiedBy>Rzeszutek Marek</cp:lastModifiedBy>
  <cp:revision>19</cp:revision>
  <dcterms:created xsi:type="dcterms:W3CDTF">2021-02-25T12:24:00Z</dcterms:created>
  <dcterms:modified xsi:type="dcterms:W3CDTF">2024-08-27T09:50:00Z</dcterms:modified>
</cp:coreProperties>
</file>