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1395D" w14:textId="77777777" w:rsidR="005D40BE" w:rsidRDefault="005D40BE" w:rsidP="00DC4B97">
      <w:pPr>
        <w:rPr>
          <w:rFonts w:asciiTheme="minorHAnsi" w:hAnsiTheme="minorHAnsi" w:cstheme="minorHAnsi"/>
        </w:rPr>
      </w:pPr>
    </w:p>
    <w:p w14:paraId="248E01BF" w14:textId="12D1A0EB" w:rsidR="00D21810" w:rsidRPr="00524000" w:rsidRDefault="00D21810" w:rsidP="002A6790">
      <w:pPr>
        <w:ind w:left="6384"/>
        <w:rPr>
          <w:rFonts w:asciiTheme="minorHAnsi" w:hAnsiTheme="minorHAnsi" w:cstheme="minorHAnsi"/>
          <w:b/>
        </w:rPr>
      </w:pPr>
      <w:r w:rsidRPr="00524000">
        <w:rPr>
          <w:rFonts w:asciiTheme="minorHAnsi" w:hAnsiTheme="minorHAnsi" w:cstheme="minorHAnsi"/>
        </w:rPr>
        <w:t>Załącznik nr 2 do SWZ</w:t>
      </w:r>
    </w:p>
    <w:p w14:paraId="76E5CA9C" w14:textId="77777777" w:rsidR="00D21810" w:rsidRPr="00524000" w:rsidRDefault="00D21810" w:rsidP="00D21810">
      <w:pPr>
        <w:tabs>
          <w:tab w:val="left" w:pos="5812"/>
        </w:tabs>
        <w:spacing w:line="276" w:lineRule="auto"/>
        <w:ind w:left="6384"/>
        <w:jc w:val="both"/>
        <w:rPr>
          <w:rFonts w:asciiTheme="minorHAnsi" w:hAnsiTheme="minorHAnsi" w:cstheme="minorHAnsi"/>
        </w:rPr>
      </w:pPr>
      <w:r w:rsidRPr="00524000">
        <w:rPr>
          <w:rFonts w:asciiTheme="minorHAnsi" w:hAnsiTheme="minorHAnsi" w:cstheme="minorHAnsi"/>
        </w:rPr>
        <w:t>Załącznik nr 2 do umowy</w:t>
      </w:r>
    </w:p>
    <w:p w14:paraId="12167570" w14:textId="77777777" w:rsidR="00D21810" w:rsidRPr="00382B9D" w:rsidRDefault="00D21810" w:rsidP="00D21810">
      <w:pPr>
        <w:spacing w:line="276" w:lineRule="auto"/>
        <w:ind w:right="-334"/>
        <w:rPr>
          <w:rFonts w:asciiTheme="minorHAnsi" w:hAnsiTheme="minorHAnsi" w:cstheme="minorHAnsi"/>
        </w:rPr>
      </w:pPr>
      <w:r w:rsidRPr="00382B9D">
        <w:rPr>
          <w:rFonts w:asciiTheme="minorHAnsi" w:hAnsiTheme="minorHAnsi" w:cstheme="minorHAnsi"/>
        </w:rPr>
        <w:t>WYKONAWCA: ….............................</w:t>
      </w:r>
      <w:r>
        <w:rPr>
          <w:rFonts w:asciiTheme="minorHAnsi" w:hAnsiTheme="minorHAnsi" w:cstheme="minorHAnsi"/>
        </w:rPr>
        <w:t>.....</w:t>
      </w:r>
    </w:p>
    <w:p w14:paraId="02A40B2E" w14:textId="77777777" w:rsidR="00D21810" w:rsidRPr="00382B9D" w:rsidRDefault="00D21810" w:rsidP="00D21810">
      <w:pPr>
        <w:spacing w:line="276" w:lineRule="auto"/>
        <w:ind w:right="-334"/>
        <w:rPr>
          <w:rFonts w:asciiTheme="minorHAnsi" w:hAnsiTheme="minorHAnsi" w:cstheme="minorHAnsi"/>
        </w:rPr>
      </w:pPr>
      <w:r w:rsidRPr="00382B9D">
        <w:rPr>
          <w:rFonts w:asciiTheme="minorHAnsi" w:hAnsiTheme="minorHAnsi" w:cstheme="minorHAnsi"/>
        </w:rPr>
        <w:t>…...........................................................</w:t>
      </w:r>
    </w:p>
    <w:p w14:paraId="6A4D8DBE" w14:textId="77777777" w:rsidR="00D21810" w:rsidRPr="00382B9D" w:rsidRDefault="00D21810" w:rsidP="00D21810">
      <w:pPr>
        <w:spacing w:line="276" w:lineRule="auto"/>
        <w:ind w:right="-334"/>
        <w:rPr>
          <w:rFonts w:asciiTheme="minorHAnsi" w:hAnsiTheme="minorHAnsi" w:cstheme="minorHAnsi"/>
        </w:rPr>
      </w:pPr>
      <w:r w:rsidRPr="00382B9D">
        <w:rPr>
          <w:rFonts w:asciiTheme="minorHAnsi" w:hAnsiTheme="minorHAnsi" w:cstheme="minorHAnsi"/>
        </w:rPr>
        <w:t>…...........................................................</w:t>
      </w:r>
    </w:p>
    <w:p w14:paraId="3C43AE68" w14:textId="77777777" w:rsidR="00D21810" w:rsidRDefault="00D21810" w:rsidP="00D21810">
      <w:pPr>
        <w:spacing w:line="276" w:lineRule="auto"/>
        <w:ind w:right="-334"/>
        <w:rPr>
          <w:rFonts w:asciiTheme="minorHAnsi" w:hAnsiTheme="minorHAnsi" w:cstheme="minorHAnsi"/>
        </w:rPr>
      </w:pPr>
      <w:r w:rsidRPr="00382B9D">
        <w:rPr>
          <w:rFonts w:asciiTheme="minorHAnsi" w:hAnsiTheme="minorHAnsi" w:cstheme="minorHAnsi"/>
        </w:rPr>
        <w:t>Te</w:t>
      </w:r>
      <w:r>
        <w:rPr>
          <w:rFonts w:asciiTheme="minorHAnsi" w:hAnsiTheme="minorHAnsi" w:cstheme="minorHAnsi"/>
        </w:rPr>
        <w:t>l;.</w:t>
      </w:r>
      <w:r w:rsidRPr="00382B9D">
        <w:rPr>
          <w:rFonts w:asciiTheme="minorHAnsi" w:hAnsiTheme="minorHAnsi" w:cstheme="minorHAnsi"/>
        </w:rPr>
        <w:t>: …...............................................</w:t>
      </w:r>
      <w:r>
        <w:rPr>
          <w:rFonts w:asciiTheme="minorHAnsi" w:hAnsiTheme="minorHAnsi" w:cstheme="minorHAnsi"/>
        </w:rPr>
        <w:t>...</w:t>
      </w:r>
    </w:p>
    <w:p w14:paraId="0B86AA58" w14:textId="77777777" w:rsidR="00D21810" w:rsidRPr="00382B9D" w:rsidRDefault="00D21810" w:rsidP="00D21810">
      <w:pPr>
        <w:spacing w:line="276" w:lineRule="auto"/>
        <w:ind w:right="-33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e-mail:……………………………………………….</w:t>
      </w:r>
    </w:p>
    <w:p w14:paraId="1AC808D4" w14:textId="77777777" w:rsidR="00D21810" w:rsidRPr="00205A89" w:rsidRDefault="00D21810" w:rsidP="00D21810">
      <w:pPr>
        <w:pStyle w:val="Nagwek1"/>
        <w:jc w:val="center"/>
      </w:pPr>
      <w:r w:rsidRPr="00205A89">
        <w:t>O F  E  R  T  A</w:t>
      </w:r>
    </w:p>
    <w:p w14:paraId="07076C7C" w14:textId="77777777" w:rsidR="00D21810" w:rsidRPr="00382B9D" w:rsidRDefault="00D21810" w:rsidP="00D21810">
      <w:pPr>
        <w:spacing w:line="276" w:lineRule="auto"/>
        <w:ind w:right="-334"/>
        <w:rPr>
          <w:rFonts w:asciiTheme="minorHAnsi" w:hAnsiTheme="minorHAnsi" w:cstheme="minorHAnsi"/>
          <w:b/>
          <w:bCs/>
          <w:lang w:val="de-DE"/>
        </w:rPr>
      </w:pPr>
      <w:r w:rsidRPr="00382B9D">
        <w:rPr>
          <w:rFonts w:asciiTheme="minorHAnsi" w:hAnsiTheme="minorHAnsi" w:cstheme="minorHAnsi"/>
          <w:b/>
          <w:bCs/>
          <w:lang w:val="de-DE"/>
        </w:rPr>
        <w:tab/>
      </w:r>
    </w:p>
    <w:p w14:paraId="2CE08450" w14:textId="388E2462" w:rsidR="00D21810" w:rsidRPr="008F0D7A" w:rsidRDefault="00D21810" w:rsidP="00D21810">
      <w:pPr>
        <w:spacing w:line="276" w:lineRule="auto"/>
        <w:ind w:right="-334"/>
        <w:jc w:val="both"/>
        <w:rPr>
          <w:rFonts w:asciiTheme="minorHAnsi" w:hAnsiTheme="minorHAnsi" w:cstheme="minorHAnsi"/>
          <w:u w:val="single"/>
        </w:rPr>
      </w:pPr>
      <w:r w:rsidRPr="00382B9D">
        <w:rPr>
          <w:rFonts w:asciiTheme="minorHAnsi" w:hAnsiTheme="minorHAnsi" w:cstheme="minorHAnsi"/>
        </w:rPr>
        <w:t>Uczestnicząc w postępowaniu o udzielenie zamówienia publicznego</w:t>
      </w:r>
      <w:r w:rsidRPr="00382B9D">
        <w:rPr>
          <w:rFonts w:asciiTheme="minorHAnsi" w:hAnsiTheme="minorHAnsi" w:cstheme="minorHAnsi"/>
          <w:b/>
          <w:bCs/>
        </w:rPr>
        <w:t xml:space="preserve"> </w:t>
      </w:r>
      <w:r w:rsidRPr="008C5995">
        <w:rPr>
          <w:rFonts w:asciiTheme="minorHAnsi" w:hAnsiTheme="minorHAnsi" w:cstheme="minorHAnsi"/>
          <w:b/>
          <w:bCs/>
        </w:rPr>
        <w:t>ZP/SR/</w:t>
      </w:r>
      <w:r w:rsidR="008C5995" w:rsidRPr="008C5995">
        <w:rPr>
          <w:rFonts w:asciiTheme="minorHAnsi" w:hAnsiTheme="minorHAnsi" w:cstheme="minorHAnsi"/>
          <w:b/>
          <w:bCs/>
        </w:rPr>
        <w:t>2</w:t>
      </w:r>
      <w:r w:rsidR="00291BA9" w:rsidRPr="008C5995">
        <w:rPr>
          <w:rFonts w:asciiTheme="minorHAnsi" w:hAnsiTheme="minorHAnsi" w:cstheme="minorHAnsi"/>
          <w:b/>
          <w:bCs/>
        </w:rPr>
        <w:t>/202</w:t>
      </w:r>
      <w:r w:rsidR="00102A35" w:rsidRPr="008C5995">
        <w:rPr>
          <w:rFonts w:asciiTheme="minorHAnsi" w:hAnsiTheme="minorHAnsi" w:cstheme="minorHAnsi"/>
          <w:b/>
          <w:bCs/>
        </w:rPr>
        <w:t>4</w:t>
      </w:r>
      <w:r w:rsidR="00291BA9">
        <w:rPr>
          <w:rFonts w:asciiTheme="minorHAnsi" w:hAnsiTheme="minorHAnsi" w:cstheme="minorHAnsi"/>
          <w:b/>
          <w:bCs/>
        </w:rPr>
        <w:t xml:space="preserve"> </w:t>
      </w:r>
      <w:r w:rsidRPr="00382B9D">
        <w:rPr>
          <w:rFonts w:asciiTheme="minorHAnsi" w:hAnsiTheme="minorHAnsi" w:cstheme="minorHAnsi"/>
          <w:b/>
          <w:bCs/>
        </w:rPr>
        <w:t>na ,,</w:t>
      </w:r>
      <w:r w:rsidR="00102A35">
        <w:rPr>
          <w:rFonts w:asciiTheme="minorHAnsi" w:hAnsiTheme="minorHAnsi" w:cstheme="minorHAnsi"/>
          <w:b/>
          <w:bCs/>
          <w:i/>
        </w:rPr>
        <w:t xml:space="preserve">Wykonanie prac remontowych </w:t>
      </w:r>
      <w:r w:rsidR="007E5DD7">
        <w:rPr>
          <w:rFonts w:asciiTheme="minorHAnsi" w:hAnsiTheme="minorHAnsi" w:cstheme="minorHAnsi"/>
          <w:b/>
          <w:bCs/>
          <w:i/>
        </w:rPr>
        <w:t>pomieszczeń biurowych Sądu Rejonowego w Grodzisku Mazowieckim</w:t>
      </w:r>
      <w:r w:rsidRPr="00382B9D">
        <w:rPr>
          <w:rFonts w:asciiTheme="minorHAnsi" w:hAnsiTheme="minorHAnsi" w:cstheme="minorHAnsi"/>
          <w:b/>
          <w:bCs/>
          <w:i/>
        </w:rPr>
        <w:t>”</w:t>
      </w:r>
      <w:r w:rsidRPr="00382B9D">
        <w:rPr>
          <w:rFonts w:asciiTheme="minorHAnsi" w:hAnsiTheme="minorHAnsi" w:cstheme="minorHAnsi"/>
          <w:b/>
          <w:bCs/>
        </w:rPr>
        <w:t xml:space="preserve"> </w:t>
      </w:r>
      <w:r w:rsidRPr="00382B9D">
        <w:rPr>
          <w:rFonts w:asciiTheme="minorHAnsi" w:hAnsiTheme="minorHAnsi" w:cstheme="minorHAnsi"/>
        </w:rPr>
        <w:t xml:space="preserve">prowadzonego w trybie </w:t>
      </w:r>
      <w:r>
        <w:rPr>
          <w:rFonts w:asciiTheme="minorHAnsi" w:hAnsiTheme="minorHAnsi" w:cstheme="minorHAnsi"/>
        </w:rPr>
        <w:t>podstawowym bez negocjacji o wartości zamówienia nieprzekraczającej progów unijnych o jakich stanowi art. 3 ustawy z dn</w:t>
      </w:r>
      <w:r w:rsidR="00E37E77">
        <w:rPr>
          <w:rFonts w:asciiTheme="minorHAnsi" w:hAnsiTheme="minorHAnsi" w:cstheme="minorHAnsi"/>
        </w:rPr>
        <w:t>ia</w:t>
      </w:r>
      <w:r>
        <w:rPr>
          <w:rFonts w:asciiTheme="minorHAnsi" w:hAnsiTheme="minorHAnsi" w:cstheme="minorHAnsi"/>
        </w:rPr>
        <w:t xml:space="preserve"> 11 września 2019 r. – Prawo zamówień publicznych (</w:t>
      </w:r>
      <w:proofErr w:type="spellStart"/>
      <w:r>
        <w:rPr>
          <w:rFonts w:asciiTheme="minorHAnsi" w:hAnsiTheme="minorHAnsi" w:cstheme="minorHAnsi"/>
        </w:rPr>
        <w:t>t</w:t>
      </w:r>
      <w:r w:rsidR="00291BA9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j</w:t>
      </w:r>
      <w:proofErr w:type="spellEnd"/>
      <w:r>
        <w:rPr>
          <w:rFonts w:asciiTheme="minorHAnsi" w:hAnsiTheme="minorHAnsi" w:cstheme="minorHAnsi"/>
        </w:rPr>
        <w:t>.</w:t>
      </w:r>
      <w:r w:rsidR="00E30711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Dz.U. </w:t>
      </w:r>
      <w:r w:rsidR="00A01362" w:rsidRPr="00A01362">
        <w:rPr>
          <w:rFonts w:asciiTheme="minorHAnsi" w:hAnsiTheme="minorHAnsi" w:cstheme="minorHAnsi"/>
        </w:rPr>
        <w:t>2023</w:t>
      </w:r>
      <w:r w:rsidR="00A01362">
        <w:rPr>
          <w:rFonts w:asciiTheme="minorHAnsi" w:hAnsiTheme="minorHAnsi" w:cstheme="minorHAnsi"/>
        </w:rPr>
        <w:t xml:space="preserve">, </w:t>
      </w:r>
      <w:r w:rsidR="00A01362" w:rsidRPr="00A01362">
        <w:rPr>
          <w:rFonts w:asciiTheme="minorHAnsi" w:hAnsiTheme="minorHAnsi" w:cstheme="minorHAnsi"/>
        </w:rPr>
        <w:t>poz. 1605</w:t>
      </w:r>
      <w:r w:rsidR="00A0136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zm.) – dalej PZP</w:t>
      </w:r>
    </w:p>
    <w:p w14:paraId="60E1BBED" w14:textId="61313258" w:rsidR="00D21810" w:rsidRPr="008F0D7A" w:rsidRDefault="008C5995" w:rsidP="007B0B11">
      <w:pPr>
        <w:pStyle w:val="Akapitzlist"/>
        <w:widowControl w:val="0"/>
        <w:numPr>
          <w:ilvl w:val="0"/>
          <w:numId w:val="85"/>
        </w:numPr>
        <w:suppressAutoHyphens/>
        <w:overflowPunct w:val="0"/>
        <w:autoSpaceDE w:val="0"/>
        <w:spacing w:before="240" w:line="276" w:lineRule="auto"/>
        <w:jc w:val="both"/>
        <w:textAlignment w:val="baseline"/>
        <w:rPr>
          <w:rFonts w:asciiTheme="minorHAnsi" w:hAnsiTheme="minorHAnsi" w:cstheme="minorHAnsi"/>
          <w:b/>
          <w:sz w:val="28"/>
        </w:rPr>
      </w:pPr>
      <w:r w:rsidRPr="008F0D7A">
        <w:rPr>
          <w:rFonts w:asciiTheme="minorHAnsi" w:hAnsiTheme="minorHAnsi" w:cstheme="minorHAnsi"/>
          <w:b/>
          <w:sz w:val="28"/>
        </w:rPr>
        <w:t>Oferuje/my wykonanie zamówienia zgodnie z warunkami określonymi w SWZ, projekcie umowy oraz dokumentach do SWZ w poniższych cenach:</w:t>
      </w:r>
    </w:p>
    <w:p w14:paraId="6B14343B" w14:textId="376544BE" w:rsidR="00D21810" w:rsidRPr="00382B9D" w:rsidRDefault="00D21810" w:rsidP="008C5995">
      <w:pPr>
        <w:spacing w:line="276" w:lineRule="auto"/>
        <w:ind w:left="360"/>
        <w:rPr>
          <w:rFonts w:asciiTheme="minorHAnsi" w:hAnsiTheme="minorHAnsi" w:cstheme="minorHAnsi"/>
        </w:rPr>
      </w:pPr>
      <w:r w:rsidRPr="00382B9D">
        <w:rPr>
          <w:rFonts w:asciiTheme="minorHAnsi" w:hAnsiTheme="minorHAnsi" w:cstheme="minorHAnsi"/>
        </w:rPr>
        <w:t>Netto………………………….zł</w:t>
      </w:r>
    </w:p>
    <w:p w14:paraId="76EF089A" w14:textId="430B00A5" w:rsidR="00D21810" w:rsidRPr="00382B9D" w:rsidRDefault="00D21810" w:rsidP="008C5995">
      <w:pPr>
        <w:spacing w:line="276" w:lineRule="auto"/>
        <w:ind w:left="360"/>
        <w:rPr>
          <w:rFonts w:asciiTheme="minorHAnsi" w:hAnsiTheme="minorHAnsi" w:cstheme="minorHAnsi"/>
        </w:rPr>
      </w:pPr>
      <w:r w:rsidRPr="00382B9D">
        <w:rPr>
          <w:rFonts w:asciiTheme="minorHAnsi" w:hAnsiTheme="minorHAnsi" w:cstheme="minorHAnsi"/>
        </w:rPr>
        <w:t>Słownie netto…………………………………………………………………………………..zł     ………/100</w:t>
      </w:r>
    </w:p>
    <w:p w14:paraId="20B32972" w14:textId="182488B2" w:rsidR="00D21810" w:rsidRPr="00382B9D" w:rsidRDefault="00D21810" w:rsidP="008C5995">
      <w:pPr>
        <w:spacing w:line="276" w:lineRule="auto"/>
        <w:ind w:left="360"/>
        <w:rPr>
          <w:rFonts w:asciiTheme="minorHAnsi" w:hAnsiTheme="minorHAnsi" w:cstheme="minorHAnsi"/>
        </w:rPr>
      </w:pPr>
      <w:r w:rsidRPr="00382B9D">
        <w:rPr>
          <w:rFonts w:asciiTheme="minorHAnsi" w:hAnsiTheme="minorHAnsi" w:cstheme="minorHAnsi"/>
        </w:rPr>
        <w:t>Stawka VAT………………………………………………………………………………….%</w:t>
      </w:r>
    </w:p>
    <w:p w14:paraId="6CA612B5" w14:textId="4C9CC478" w:rsidR="00D21810" w:rsidRPr="00382B9D" w:rsidRDefault="00D21810" w:rsidP="008C5995">
      <w:pPr>
        <w:spacing w:line="276" w:lineRule="auto"/>
        <w:ind w:left="360"/>
        <w:rPr>
          <w:rFonts w:asciiTheme="minorHAnsi" w:hAnsiTheme="minorHAnsi" w:cstheme="minorHAnsi"/>
        </w:rPr>
      </w:pPr>
      <w:r w:rsidRPr="00382B9D">
        <w:rPr>
          <w:rFonts w:asciiTheme="minorHAnsi" w:hAnsiTheme="minorHAnsi" w:cstheme="minorHAnsi"/>
        </w:rPr>
        <w:t>Brutto ………………………….zł</w:t>
      </w:r>
    </w:p>
    <w:p w14:paraId="3A28AD7B" w14:textId="77777777" w:rsidR="00D21810" w:rsidRPr="00382B9D" w:rsidRDefault="00D21810" w:rsidP="00D21810">
      <w:pPr>
        <w:spacing w:line="276" w:lineRule="auto"/>
        <w:ind w:left="360"/>
        <w:rPr>
          <w:rFonts w:asciiTheme="minorHAnsi" w:hAnsiTheme="minorHAnsi" w:cstheme="minorHAnsi"/>
        </w:rPr>
      </w:pPr>
      <w:r w:rsidRPr="00382B9D">
        <w:rPr>
          <w:rFonts w:asciiTheme="minorHAnsi" w:hAnsiTheme="minorHAnsi" w:cstheme="minorHAnsi"/>
        </w:rPr>
        <w:t>Słownie brutto…………………………………………………………………………………..zł     ………/100</w:t>
      </w:r>
    </w:p>
    <w:p w14:paraId="22DEA8D8" w14:textId="56516133" w:rsidR="00D21810" w:rsidRPr="008F0D7A" w:rsidRDefault="00D21810" w:rsidP="00E74DC0">
      <w:pPr>
        <w:pStyle w:val="Akapitzlist"/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before="240" w:after="120"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 w:rsidRPr="008F0D7A">
        <w:rPr>
          <w:rFonts w:asciiTheme="minorHAnsi" w:hAnsiTheme="minorHAnsi" w:cstheme="minorHAnsi"/>
          <w:b/>
          <w:sz w:val="28"/>
        </w:rPr>
        <w:t xml:space="preserve">Wykonawca oświadcza, że </w:t>
      </w:r>
      <w:r w:rsidR="007E5DD7" w:rsidRPr="008F0D7A">
        <w:rPr>
          <w:rFonts w:asciiTheme="minorHAnsi" w:hAnsiTheme="minorHAnsi" w:cstheme="minorHAnsi"/>
          <w:b/>
          <w:sz w:val="28"/>
        </w:rPr>
        <w:t>udzieli gwarancji na okres ……………… miesięcy</w:t>
      </w:r>
      <w:r w:rsidRPr="008F0D7A">
        <w:rPr>
          <w:rFonts w:asciiTheme="minorHAnsi" w:hAnsiTheme="minorHAnsi" w:cstheme="minorHAnsi"/>
          <w:b/>
          <w:sz w:val="28"/>
        </w:rPr>
        <w:t>.</w:t>
      </w:r>
      <w:r w:rsidRPr="008F0D7A">
        <w:rPr>
          <w:rFonts w:asciiTheme="minorHAnsi" w:hAnsiTheme="minorHAnsi" w:cstheme="minorHAnsi"/>
          <w:sz w:val="28"/>
        </w:rPr>
        <w:t xml:space="preserve"> </w:t>
      </w:r>
      <w:r w:rsidRPr="008F0D7A">
        <w:rPr>
          <w:rFonts w:asciiTheme="minorHAnsi" w:hAnsiTheme="minorHAnsi" w:cstheme="minorHAnsi"/>
          <w:b/>
        </w:rPr>
        <w:t xml:space="preserve">W przypadku niepodania </w:t>
      </w:r>
      <w:r w:rsidR="007E5DD7" w:rsidRPr="008F0D7A">
        <w:rPr>
          <w:rFonts w:asciiTheme="minorHAnsi" w:hAnsiTheme="minorHAnsi" w:cstheme="minorHAnsi"/>
          <w:b/>
        </w:rPr>
        <w:t>okresu gwarancyjnego</w:t>
      </w:r>
      <w:r w:rsidRPr="008F0D7A">
        <w:rPr>
          <w:rFonts w:asciiTheme="minorHAnsi" w:hAnsiTheme="minorHAnsi" w:cstheme="minorHAnsi"/>
          <w:b/>
        </w:rPr>
        <w:t xml:space="preserve">, Wykonawca zobowiązuje się </w:t>
      </w:r>
      <w:r w:rsidR="007E5DD7" w:rsidRPr="008F0D7A">
        <w:rPr>
          <w:rFonts w:asciiTheme="minorHAnsi" w:hAnsiTheme="minorHAnsi" w:cstheme="minorHAnsi"/>
          <w:b/>
        </w:rPr>
        <w:t>udzielić gwarancji na okres 36 miesięcy</w:t>
      </w:r>
      <w:r w:rsidRPr="008F0D7A">
        <w:rPr>
          <w:rFonts w:asciiTheme="minorHAnsi" w:hAnsiTheme="minorHAnsi" w:cstheme="minorHAnsi"/>
          <w:b/>
        </w:rPr>
        <w:t>.</w:t>
      </w:r>
      <w:r w:rsidRPr="008F0D7A">
        <w:rPr>
          <w:rFonts w:asciiTheme="minorHAnsi" w:hAnsiTheme="minorHAnsi" w:cstheme="minorHAnsi"/>
        </w:rPr>
        <w:t xml:space="preserve"> </w:t>
      </w:r>
    </w:p>
    <w:p w14:paraId="5300202A" w14:textId="77777777" w:rsidR="00D21810" w:rsidRPr="00382B9D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</w:t>
      </w:r>
      <w:r w:rsidRPr="00382B9D">
        <w:rPr>
          <w:rFonts w:asciiTheme="minorHAnsi" w:hAnsiTheme="minorHAnsi" w:cstheme="minorHAnsi"/>
        </w:rPr>
        <w:t xml:space="preserve">, że </w:t>
      </w:r>
      <w:r>
        <w:rPr>
          <w:rFonts w:asciiTheme="minorHAnsi" w:hAnsiTheme="minorHAnsi" w:cstheme="minorHAnsi"/>
        </w:rPr>
        <w:t>zapoznał</w:t>
      </w:r>
      <w:r w:rsidRPr="00382B9D">
        <w:rPr>
          <w:rFonts w:asciiTheme="minorHAnsi" w:hAnsiTheme="minorHAnsi" w:cstheme="minorHAnsi"/>
        </w:rPr>
        <w:t xml:space="preserve"> się ze </w:t>
      </w:r>
      <w:r>
        <w:rPr>
          <w:rFonts w:asciiTheme="minorHAnsi" w:hAnsiTheme="minorHAnsi" w:cstheme="minorHAnsi"/>
        </w:rPr>
        <w:t xml:space="preserve">Specyfikacją Warunków Zamówienia (dalej – SWZ) </w:t>
      </w:r>
      <w:r w:rsidRPr="00382B9D">
        <w:rPr>
          <w:rFonts w:asciiTheme="minorHAnsi" w:hAnsiTheme="minorHAnsi" w:cstheme="minorHAnsi"/>
        </w:rPr>
        <w:t xml:space="preserve"> i nie wnosi do niej zastrzeżeń oraz uzyska</w:t>
      </w:r>
      <w:r>
        <w:rPr>
          <w:rFonts w:asciiTheme="minorHAnsi" w:hAnsiTheme="minorHAnsi" w:cstheme="minorHAnsi"/>
        </w:rPr>
        <w:t>ł</w:t>
      </w:r>
      <w:r w:rsidRPr="00382B9D">
        <w:rPr>
          <w:rFonts w:asciiTheme="minorHAnsi" w:hAnsiTheme="minorHAnsi" w:cstheme="minorHAnsi"/>
        </w:rPr>
        <w:t xml:space="preserve"> konieczne informacje potrzebne do prawidłowego przygotowania oferty.</w:t>
      </w:r>
    </w:p>
    <w:p w14:paraId="46DEBFDA" w14:textId="77777777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</w:t>
      </w:r>
      <w:r w:rsidRPr="00382B9D">
        <w:rPr>
          <w:rFonts w:asciiTheme="minorHAnsi" w:hAnsiTheme="minorHAnsi" w:cstheme="minorHAnsi"/>
        </w:rPr>
        <w:t xml:space="preserve">, że uważa się za </w:t>
      </w:r>
      <w:r>
        <w:rPr>
          <w:rFonts w:asciiTheme="minorHAnsi" w:hAnsiTheme="minorHAnsi" w:cstheme="minorHAnsi"/>
        </w:rPr>
        <w:t>związanego</w:t>
      </w:r>
      <w:r w:rsidRPr="00382B9D">
        <w:rPr>
          <w:rFonts w:asciiTheme="minorHAnsi" w:hAnsiTheme="minorHAnsi" w:cstheme="minorHAnsi"/>
        </w:rPr>
        <w:t xml:space="preserve"> niniejszą ofertą na czas wskazany w SWZ.</w:t>
      </w:r>
      <w:r>
        <w:rPr>
          <w:rFonts w:asciiTheme="minorHAnsi" w:hAnsiTheme="minorHAnsi" w:cstheme="minorHAnsi"/>
        </w:rPr>
        <w:t xml:space="preserve"> Na potwierdzenie tego wniósł wadium w wysokości:</w:t>
      </w:r>
    </w:p>
    <w:p w14:paraId="6A72EACE" w14:textId="77777777" w:rsidR="00D21810" w:rsidRDefault="00D21810" w:rsidP="00D21810">
      <w:pPr>
        <w:widowControl w:val="0"/>
        <w:tabs>
          <w:tab w:val="left" w:pos="425"/>
        </w:tabs>
        <w:suppressAutoHyphens/>
        <w:overflowPunct w:val="0"/>
        <w:autoSpaceDE w:val="0"/>
        <w:spacing w:before="240" w:after="240" w:line="276" w:lineRule="auto"/>
        <w:ind w:right="-425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……………………………………………………………………..w formie……………………………………………………</w:t>
      </w:r>
    </w:p>
    <w:p w14:paraId="55A6CE28" w14:textId="77777777" w:rsidR="00D21810" w:rsidRDefault="00D21810" w:rsidP="00D21810">
      <w:pPr>
        <w:widowControl w:val="0"/>
        <w:tabs>
          <w:tab w:val="left" w:pos="425"/>
        </w:tabs>
        <w:suppressAutoHyphens/>
        <w:overflowPunct w:val="0"/>
        <w:autoSpaceDE w:val="0"/>
        <w:spacing w:before="240" w:after="240" w:line="276" w:lineRule="auto"/>
        <w:ind w:right="-425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Wpłacone wadium proszę zwrócić na nasz rachunek bankowy:</w:t>
      </w:r>
    </w:p>
    <w:p w14:paraId="7B3FAEE4" w14:textId="77777777" w:rsidR="00D21810" w:rsidRDefault="00D21810" w:rsidP="00D21810">
      <w:pPr>
        <w:widowControl w:val="0"/>
        <w:tabs>
          <w:tab w:val="left" w:pos="425"/>
        </w:tabs>
        <w:suppressAutoHyphens/>
        <w:overflowPunct w:val="0"/>
        <w:autoSpaceDE w:val="0"/>
        <w:spacing w:before="240" w:line="276" w:lineRule="auto"/>
        <w:ind w:right="-425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…………………………………………………………………………………………………………………………………………</w:t>
      </w:r>
    </w:p>
    <w:p w14:paraId="55256347" w14:textId="77777777" w:rsidR="00D21810" w:rsidRPr="002560A7" w:rsidRDefault="00D21810" w:rsidP="00D21810">
      <w:pPr>
        <w:widowControl w:val="0"/>
        <w:tabs>
          <w:tab w:val="left" w:pos="425"/>
        </w:tabs>
        <w:suppressAutoHyphens/>
        <w:overflowPunct w:val="0"/>
        <w:autoSpaceDE w:val="0"/>
        <w:spacing w:after="240" w:line="276" w:lineRule="auto"/>
        <w:ind w:left="829" w:right="-425" w:firstLine="425"/>
        <w:jc w:val="both"/>
        <w:textAlignment w:val="baseline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 w:rsidRPr="002560A7">
        <w:rPr>
          <w:rFonts w:asciiTheme="minorHAnsi" w:hAnsiTheme="minorHAnsi" w:cstheme="minorHAnsi"/>
          <w:i/>
          <w:sz w:val="20"/>
          <w:szCs w:val="20"/>
        </w:rPr>
        <w:t>(podać nazwę banku oraz nr konta – dla wnoszących wadium w pieniądzu)</w:t>
      </w:r>
    </w:p>
    <w:p w14:paraId="165E7DC7" w14:textId="2282FEC1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Wykonawca oświadcza</w:t>
      </w:r>
      <w:r w:rsidRPr="00382B9D">
        <w:rPr>
          <w:rFonts w:asciiTheme="minorHAnsi" w:hAnsiTheme="minorHAnsi" w:cstheme="minorHAnsi"/>
        </w:rPr>
        <w:t>, że wykon</w:t>
      </w:r>
      <w:r>
        <w:rPr>
          <w:rFonts w:asciiTheme="minorHAnsi" w:hAnsiTheme="minorHAnsi" w:cstheme="minorHAnsi"/>
        </w:rPr>
        <w:t>a</w:t>
      </w:r>
      <w:r w:rsidRPr="00382B9D">
        <w:rPr>
          <w:rFonts w:asciiTheme="minorHAnsi" w:hAnsiTheme="minorHAnsi" w:cstheme="minorHAnsi"/>
        </w:rPr>
        <w:t xml:space="preserve"> zamówienie zgodnie z określonymi w SWZ i projekcie umowy wymogami.</w:t>
      </w:r>
    </w:p>
    <w:p w14:paraId="1673F015" w14:textId="2F682F4F" w:rsidR="00E55182" w:rsidRDefault="00E55182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oświadcza, że wykona zamówienie zgodnie z warunkami określonymi przez Zamawiającego.</w:t>
      </w:r>
    </w:p>
    <w:p w14:paraId="4AEBB560" w14:textId="340C555C" w:rsidR="00E55182" w:rsidRPr="00093DA4" w:rsidRDefault="00E55182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oświadcza, że wykona zamówienie zgodnie z udostępnionymi dokumentami zamówienia.</w:t>
      </w:r>
    </w:p>
    <w:p w14:paraId="420BECBF" w14:textId="2549218B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oświadcza, że cena oferty obejmuje pełen zakres zamówienia określony w Załączniku nr 1 do SWZ i projekcie umowy, jak również wszystkie koszty </w:t>
      </w:r>
      <w:r w:rsidR="00594075">
        <w:rPr>
          <w:rFonts w:asciiTheme="minorHAnsi" w:hAnsiTheme="minorHAnsi" w:cstheme="minorHAnsi"/>
        </w:rPr>
        <w:t>konieczne do</w:t>
      </w:r>
      <w:r>
        <w:rPr>
          <w:rFonts w:asciiTheme="minorHAnsi" w:hAnsiTheme="minorHAnsi" w:cstheme="minorHAnsi"/>
        </w:rPr>
        <w:t xml:space="preserve"> wykonani</w:t>
      </w:r>
      <w:r w:rsidR="00594075">
        <w:rPr>
          <w:rFonts w:asciiTheme="minorHAnsi" w:hAnsiTheme="minorHAnsi" w:cstheme="minorHAnsi"/>
        </w:rPr>
        <w:t>a przedmiotu</w:t>
      </w:r>
      <w:r>
        <w:rPr>
          <w:rFonts w:asciiTheme="minorHAnsi" w:hAnsiTheme="minorHAnsi" w:cstheme="minorHAnsi"/>
        </w:rPr>
        <w:t xml:space="preserve"> zamówienia.</w:t>
      </w:r>
    </w:p>
    <w:p w14:paraId="5D084B80" w14:textId="77777777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oświadcza, że zapoznał się z </w:t>
      </w:r>
      <w:r w:rsidRPr="00093DA4">
        <w:rPr>
          <w:rFonts w:asciiTheme="minorHAnsi" w:hAnsiTheme="minorHAnsi" w:cstheme="minorHAnsi"/>
        </w:rPr>
        <w:t>projektem umowy i nie wnos</w:t>
      </w:r>
      <w:r>
        <w:rPr>
          <w:rFonts w:asciiTheme="minorHAnsi" w:hAnsiTheme="minorHAnsi" w:cstheme="minorHAnsi"/>
        </w:rPr>
        <w:t xml:space="preserve">i </w:t>
      </w:r>
      <w:r w:rsidRPr="00093DA4">
        <w:rPr>
          <w:rFonts w:asciiTheme="minorHAnsi" w:hAnsiTheme="minorHAnsi" w:cstheme="minorHAnsi"/>
        </w:rPr>
        <w:t>do niego zastrzeżeń</w:t>
      </w:r>
      <w:r>
        <w:rPr>
          <w:rFonts w:asciiTheme="minorHAnsi" w:hAnsiTheme="minorHAnsi" w:cstheme="minorHAnsi"/>
        </w:rPr>
        <w:t>.</w:t>
      </w:r>
    </w:p>
    <w:p w14:paraId="224557FA" w14:textId="654CC790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</w:t>
      </w:r>
      <w:r w:rsidRPr="00DE3308">
        <w:rPr>
          <w:rFonts w:asciiTheme="minorHAnsi" w:hAnsiTheme="minorHAnsi" w:cstheme="minorHAnsi"/>
        </w:rPr>
        <w:t>, że do realizacji przedmiotowego zamówienia skieruje</w:t>
      </w:r>
      <w:r>
        <w:rPr>
          <w:rFonts w:asciiTheme="minorHAnsi" w:hAnsiTheme="minorHAnsi" w:cstheme="minorHAnsi"/>
        </w:rPr>
        <w:t xml:space="preserve"> </w:t>
      </w:r>
      <w:r w:rsidRPr="00DE3308">
        <w:rPr>
          <w:rFonts w:asciiTheme="minorHAnsi" w:hAnsiTheme="minorHAnsi" w:cstheme="minorHAnsi"/>
        </w:rPr>
        <w:t xml:space="preserve">osoby niekarane i zdolne do realizacji przedmiotu zamówienia, których wykaz przedstawi wraz z </w:t>
      </w:r>
      <w:r w:rsidRPr="00DE3308">
        <w:rPr>
          <w:rFonts w:asciiTheme="minorHAnsi" w:hAnsiTheme="minorHAnsi" w:cstheme="minorHAnsi"/>
          <w:spacing w:val="-4"/>
        </w:rPr>
        <w:t xml:space="preserve">informacjami, </w:t>
      </w:r>
      <w:r w:rsidRPr="00DE3308">
        <w:rPr>
          <w:rFonts w:asciiTheme="minorHAnsi" w:hAnsiTheme="minorHAnsi" w:cstheme="minorHAnsi"/>
        </w:rPr>
        <w:t>zgodnie z wymaganymi zawartymi w S</w:t>
      </w:r>
      <w:r>
        <w:rPr>
          <w:rFonts w:asciiTheme="minorHAnsi" w:hAnsiTheme="minorHAnsi" w:cstheme="minorHAnsi"/>
        </w:rPr>
        <w:t>W</w:t>
      </w:r>
      <w:r w:rsidRPr="00DE3308">
        <w:rPr>
          <w:rFonts w:asciiTheme="minorHAnsi" w:hAnsiTheme="minorHAnsi" w:cstheme="minorHAnsi"/>
        </w:rPr>
        <w:t>Z oraz</w:t>
      </w:r>
      <w:r w:rsidR="00624AA3">
        <w:rPr>
          <w:rFonts w:asciiTheme="minorHAnsi" w:hAnsiTheme="minorHAnsi" w:cstheme="minorHAnsi"/>
        </w:rPr>
        <w:t xml:space="preserve"> przed przystąpieniem do realizacji zamówienia </w:t>
      </w:r>
      <w:r w:rsidRPr="00DE3308">
        <w:rPr>
          <w:rFonts w:asciiTheme="minorHAnsi" w:hAnsiTheme="minorHAnsi" w:cstheme="minorHAnsi"/>
        </w:rPr>
        <w:t xml:space="preserve">dostarczy </w:t>
      </w:r>
      <w:r w:rsidR="00624AA3">
        <w:rPr>
          <w:rFonts w:asciiTheme="minorHAnsi" w:hAnsiTheme="minorHAnsi" w:cstheme="minorHAnsi"/>
        </w:rPr>
        <w:t xml:space="preserve">aktualne kopie </w:t>
      </w:r>
      <w:r w:rsidR="00624AA3" w:rsidRPr="00DE3308">
        <w:rPr>
          <w:rFonts w:asciiTheme="minorHAnsi" w:hAnsiTheme="minorHAnsi" w:cstheme="minorHAnsi"/>
        </w:rPr>
        <w:t>zaświadcze</w:t>
      </w:r>
      <w:r w:rsidR="00624AA3">
        <w:rPr>
          <w:rFonts w:asciiTheme="minorHAnsi" w:hAnsiTheme="minorHAnsi" w:cstheme="minorHAnsi"/>
        </w:rPr>
        <w:t>ń</w:t>
      </w:r>
      <w:r w:rsidR="00624AA3" w:rsidRPr="00DE3308">
        <w:rPr>
          <w:rFonts w:asciiTheme="minorHAnsi" w:hAnsiTheme="minorHAnsi" w:cstheme="minorHAnsi"/>
        </w:rPr>
        <w:t xml:space="preserve"> o niekaralności</w:t>
      </w:r>
      <w:r w:rsidR="00624AA3">
        <w:rPr>
          <w:rFonts w:asciiTheme="minorHAnsi" w:hAnsiTheme="minorHAnsi" w:cstheme="minorHAnsi"/>
        </w:rPr>
        <w:t xml:space="preserve"> z Krajowego Rejestru Karnego, poświadczone za zgodność z oryginałem, </w:t>
      </w:r>
      <w:r w:rsidRPr="00DE3308">
        <w:rPr>
          <w:rFonts w:asciiTheme="minorHAnsi" w:hAnsiTheme="minorHAnsi" w:cstheme="minorHAnsi"/>
        </w:rPr>
        <w:t>dla wszystkich osób skierowanych do realizacji zamówienia.</w:t>
      </w:r>
    </w:p>
    <w:p w14:paraId="594CC991" w14:textId="3A058AE3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</w:t>
      </w:r>
      <w:r w:rsidRPr="00DE3308">
        <w:rPr>
          <w:rFonts w:asciiTheme="minorHAnsi" w:hAnsiTheme="minorHAnsi" w:cstheme="minorHAnsi"/>
        </w:rPr>
        <w:t>, że jest ubezpiecz</w:t>
      </w:r>
      <w:r>
        <w:rPr>
          <w:rFonts w:asciiTheme="minorHAnsi" w:hAnsiTheme="minorHAnsi" w:cstheme="minorHAnsi"/>
        </w:rPr>
        <w:t>ony</w:t>
      </w:r>
      <w:r w:rsidRPr="00DE3308">
        <w:rPr>
          <w:rFonts w:asciiTheme="minorHAnsi" w:hAnsiTheme="minorHAnsi" w:cstheme="minorHAnsi"/>
        </w:rPr>
        <w:t xml:space="preserve"> od odpowiedzialności cywilnej w zakresie prowadzonej działalności związanej z przedmiotem niniejszego zamówienia – posiada polisę ubezpieczeniową od odpowiedzialności cywilnej (lub w przypadku braku polisy inny dokument potwierdzający, że  Wykonawca jest ubezpieczony od odpowiedzialności cywilnej w zakresie prowadzonej  działalności  związanej  z przedmiotem zamówienia) nr ………………………, wystawioną/y przez ……………………………………………..…., ważną/y do dnia ……………………… na kwotę ……………………….., a w przypadku wygaśnięcia polisy przed zakończeniem realizacji niniejszego zamówienia zobowiązuje się przedłużyć ubezpieczenie od odpowiedzialności cywilnej.</w:t>
      </w:r>
    </w:p>
    <w:p w14:paraId="71DD9EE8" w14:textId="6C666759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oświadcza, że zgodnie z art. 7 ust. 1 pkt 1-3 ustawy z dn. 6 marca 2018 r. Prawo przedsiębiorców (</w:t>
      </w:r>
      <w:proofErr w:type="spellStart"/>
      <w:r>
        <w:rPr>
          <w:rFonts w:asciiTheme="minorHAnsi" w:hAnsiTheme="minorHAnsi" w:cstheme="minorHAnsi"/>
        </w:rPr>
        <w:t>t</w:t>
      </w:r>
      <w:r w:rsidR="00DF095B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j</w:t>
      </w:r>
      <w:proofErr w:type="spellEnd"/>
      <w:r>
        <w:rPr>
          <w:rFonts w:asciiTheme="minorHAnsi" w:hAnsiTheme="minorHAnsi" w:cstheme="minorHAnsi"/>
        </w:rPr>
        <w:t>.</w:t>
      </w:r>
      <w:r w:rsidR="00E30711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Dz.U.</w:t>
      </w:r>
      <w:r w:rsidR="00A0136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202</w:t>
      </w:r>
      <w:r w:rsidR="00DF095B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, poz. </w:t>
      </w:r>
      <w:r w:rsidR="00DF095B">
        <w:rPr>
          <w:rFonts w:asciiTheme="minorHAnsi" w:hAnsiTheme="minorHAnsi" w:cstheme="minorHAnsi"/>
        </w:rPr>
        <w:t>221</w:t>
      </w:r>
      <w:r>
        <w:rPr>
          <w:rFonts w:asciiTheme="minorHAnsi" w:hAnsiTheme="minorHAnsi" w:cstheme="minorHAnsi"/>
        </w:rPr>
        <w:t xml:space="preserve"> </w:t>
      </w:r>
      <w:r w:rsidR="00624AA3">
        <w:rPr>
          <w:rFonts w:asciiTheme="minorHAnsi" w:hAnsiTheme="minorHAnsi" w:cstheme="minorHAnsi"/>
        </w:rPr>
        <w:t xml:space="preserve">z </w:t>
      </w:r>
      <w:proofErr w:type="spellStart"/>
      <w:r w:rsidR="00624AA3">
        <w:rPr>
          <w:rFonts w:asciiTheme="minorHAnsi" w:hAnsiTheme="minorHAnsi" w:cstheme="minorHAnsi"/>
        </w:rPr>
        <w:t>późn</w:t>
      </w:r>
      <w:proofErr w:type="spellEnd"/>
      <w:r w:rsidR="00624AA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zm.) jest***:</w:t>
      </w:r>
    </w:p>
    <w:p w14:paraId="5E262550" w14:textId="77777777" w:rsidR="00D21810" w:rsidRDefault="00D21810" w:rsidP="00E74DC0">
      <w:pPr>
        <w:pStyle w:val="Akapitzlist"/>
        <w:widowControl w:val="0"/>
        <w:numPr>
          <w:ilvl w:val="0"/>
          <w:numId w:val="69"/>
        </w:numPr>
        <w:tabs>
          <w:tab w:val="left" w:pos="425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Mikroprzedsiębiorcą</w:t>
      </w:r>
      <w:proofErr w:type="spellEnd"/>
    </w:p>
    <w:p w14:paraId="787251CA" w14:textId="77777777" w:rsidR="00D21810" w:rsidRDefault="00D21810" w:rsidP="00E74DC0">
      <w:pPr>
        <w:pStyle w:val="Akapitzlist"/>
        <w:widowControl w:val="0"/>
        <w:numPr>
          <w:ilvl w:val="0"/>
          <w:numId w:val="69"/>
        </w:numPr>
        <w:tabs>
          <w:tab w:val="left" w:pos="425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Małym przedsiębiorcą</w:t>
      </w:r>
    </w:p>
    <w:p w14:paraId="54B8A985" w14:textId="77777777" w:rsidR="00D21810" w:rsidRDefault="00D21810" w:rsidP="00E74DC0">
      <w:pPr>
        <w:pStyle w:val="Akapitzlist"/>
        <w:widowControl w:val="0"/>
        <w:numPr>
          <w:ilvl w:val="0"/>
          <w:numId w:val="69"/>
        </w:numPr>
        <w:tabs>
          <w:tab w:val="left" w:pos="425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Średnim przedsiębiorcą</w:t>
      </w:r>
    </w:p>
    <w:p w14:paraId="4B4C25F6" w14:textId="77777777" w:rsidR="00D21810" w:rsidRDefault="00D21810" w:rsidP="00E74DC0">
      <w:pPr>
        <w:pStyle w:val="Akapitzlist"/>
        <w:widowControl w:val="0"/>
        <w:numPr>
          <w:ilvl w:val="0"/>
          <w:numId w:val="69"/>
        </w:numPr>
        <w:tabs>
          <w:tab w:val="left" w:pos="425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Dużym przedsiębiorcą</w:t>
      </w:r>
    </w:p>
    <w:p w14:paraId="4359359E" w14:textId="77777777" w:rsidR="00D21810" w:rsidRPr="00DE3308" w:rsidRDefault="00D21810" w:rsidP="00D21810">
      <w:pPr>
        <w:pStyle w:val="Akapitzlist"/>
        <w:widowControl w:val="0"/>
        <w:tabs>
          <w:tab w:val="left" w:pos="425"/>
        </w:tabs>
        <w:suppressAutoHyphens/>
        <w:overflowPunct w:val="0"/>
        <w:autoSpaceDE w:val="0"/>
        <w:spacing w:line="276" w:lineRule="auto"/>
        <w:ind w:left="1077"/>
        <w:jc w:val="both"/>
        <w:textAlignment w:val="baseline"/>
        <w:rPr>
          <w:rFonts w:asciiTheme="minorHAnsi" w:hAnsiTheme="minorHAnsi" w:cstheme="minorHAnsi"/>
          <w:b/>
          <w:i/>
          <w:sz w:val="20"/>
          <w:szCs w:val="20"/>
        </w:rPr>
      </w:pPr>
      <w:r w:rsidRPr="00DE3308">
        <w:rPr>
          <w:rFonts w:asciiTheme="minorHAnsi" w:hAnsiTheme="minorHAnsi" w:cstheme="minorHAnsi"/>
          <w:b/>
          <w:i/>
          <w:sz w:val="20"/>
          <w:szCs w:val="20"/>
        </w:rPr>
        <w:t>*** właściwe zaznaczyć</w:t>
      </w:r>
    </w:p>
    <w:p w14:paraId="506AD3C7" w14:textId="77777777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oświadcza, że wykonanie części zamówienia powierzy Podwykonawcom </w:t>
      </w:r>
      <w:r w:rsidRPr="00E20BB8">
        <w:rPr>
          <w:rFonts w:asciiTheme="minorHAnsi" w:hAnsiTheme="minorHAnsi" w:cstheme="minorHAnsi"/>
          <w:i/>
          <w:sz w:val="20"/>
          <w:szCs w:val="20"/>
        </w:rPr>
        <w:t>(należy podać zakres zlecanego podwykonawstwa w przypadku, gdy Wykonawca zamierza zlecać podwykonawstwo oraz wskazać nazwy (firmy) Podwykonawców, dane kontaktowe firm oraz przedstawicieli, w sytuacji, gdy są oni znani Wykonawcy już na etapie składania ofert):</w:t>
      </w:r>
    </w:p>
    <w:p w14:paraId="2D4B49EB" w14:textId="77777777" w:rsidR="00D21810" w:rsidRDefault="00D21810" w:rsidP="00C321CF">
      <w:pPr>
        <w:pStyle w:val="Akapitzlist"/>
        <w:widowControl w:val="0"/>
        <w:numPr>
          <w:ilvl w:val="1"/>
          <w:numId w:val="36"/>
        </w:numPr>
        <w:tabs>
          <w:tab w:val="left" w:pos="425"/>
        </w:tabs>
        <w:suppressAutoHyphens/>
        <w:overflowPunct w:val="0"/>
        <w:autoSpaceDE w:val="0"/>
        <w:spacing w:before="240" w:after="240" w:line="276" w:lineRule="auto"/>
        <w:ind w:left="714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3C5F80EE" w14:textId="77777777" w:rsidR="00D21810" w:rsidRDefault="00D21810" w:rsidP="00C321CF">
      <w:pPr>
        <w:pStyle w:val="Akapitzlist"/>
        <w:widowControl w:val="0"/>
        <w:numPr>
          <w:ilvl w:val="1"/>
          <w:numId w:val="36"/>
        </w:numPr>
        <w:tabs>
          <w:tab w:val="left" w:pos="425"/>
        </w:tabs>
        <w:suppressAutoHyphens/>
        <w:overflowPunct w:val="0"/>
        <w:autoSpaceDE w:val="0"/>
        <w:spacing w:before="240" w:after="240" w:line="276" w:lineRule="auto"/>
        <w:ind w:left="714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…………………………………………………………………………………………………………………………………….</w:t>
      </w:r>
    </w:p>
    <w:p w14:paraId="36E20C05" w14:textId="77777777" w:rsidR="00D21810" w:rsidRPr="00E20BB8" w:rsidRDefault="00D21810" w:rsidP="00C321CF">
      <w:pPr>
        <w:pStyle w:val="Akapitzlist"/>
        <w:widowControl w:val="0"/>
        <w:numPr>
          <w:ilvl w:val="1"/>
          <w:numId w:val="36"/>
        </w:numPr>
        <w:tabs>
          <w:tab w:val="left" w:pos="425"/>
        </w:tabs>
        <w:suppressAutoHyphens/>
        <w:overflowPunct w:val="0"/>
        <w:autoSpaceDE w:val="0"/>
        <w:spacing w:before="240" w:after="240" w:line="276" w:lineRule="auto"/>
        <w:ind w:left="714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18F3E254" w14:textId="77777777" w:rsidR="00D21810" w:rsidRDefault="00D21810" w:rsidP="00D21810">
      <w:pPr>
        <w:widowControl w:val="0"/>
        <w:tabs>
          <w:tab w:val="left" w:pos="425"/>
        </w:tabs>
        <w:suppressAutoHyphens/>
        <w:overflowPunct w:val="0"/>
        <w:autoSpaceDE w:val="0"/>
        <w:spacing w:before="240" w:line="276" w:lineRule="auto"/>
        <w:ind w:left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W następującym zakresie:</w:t>
      </w:r>
    </w:p>
    <w:p w14:paraId="771EBDFC" w14:textId="77777777" w:rsidR="00D21810" w:rsidRDefault="00D21810" w:rsidP="00E74DC0">
      <w:pPr>
        <w:pStyle w:val="Akapitzlist"/>
        <w:widowControl w:val="0"/>
        <w:numPr>
          <w:ilvl w:val="0"/>
          <w:numId w:val="70"/>
        </w:numPr>
        <w:tabs>
          <w:tab w:val="left" w:pos="425"/>
        </w:tabs>
        <w:suppressAutoHyphens/>
        <w:overflowPunct w:val="0"/>
        <w:autoSpaceDE w:val="0"/>
        <w:spacing w:before="240" w:after="240"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716B7391" w14:textId="77777777" w:rsidR="00D21810" w:rsidRDefault="00D21810" w:rsidP="00E74DC0">
      <w:pPr>
        <w:pStyle w:val="Akapitzlist"/>
        <w:widowControl w:val="0"/>
        <w:numPr>
          <w:ilvl w:val="0"/>
          <w:numId w:val="70"/>
        </w:numPr>
        <w:tabs>
          <w:tab w:val="left" w:pos="425"/>
        </w:tabs>
        <w:suppressAutoHyphens/>
        <w:overflowPunct w:val="0"/>
        <w:autoSpaceDE w:val="0"/>
        <w:spacing w:before="240" w:after="240"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423D67CE" w14:textId="77777777" w:rsidR="00D21810" w:rsidRPr="00E20BB8" w:rsidRDefault="00D21810" w:rsidP="00E74DC0">
      <w:pPr>
        <w:pStyle w:val="Akapitzlist"/>
        <w:widowControl w:val="0"/>
        <w:numPr>
          <w:ilvl w:val="0"/>
          <w:numId w:val="70"/>
        </w:numPr>
        <w:tabs>
          <w:tab w:val="left" w:pos="425"/>
        </w:tabs>
        <w:suppressAutoHyphens/>
        <w:overflowPunct w:val="0"/>
        <w:autoSpaceDE w:val="0"/>
        <w:spacing w:before="240" w:after="240"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</w:t>
      </w:r>
    </w:p>
    <w:p w14:paraId="48C4137E" w14:textId="77777777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 w:rsidRPr="00382B9D">
        <w:rPr>
          <w:rFonts w:asciiTheme="minorHAnsi" w:hAnsiTheme="minorHAnsi" w:cstheme="minorHAnsi"/>
        </w:rPr>
        <w:t>W przypadku wyboru naszej oferty, zapłatę za świadczoną usługę należy dokonywać na konto o numerze: 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</w:t>
      </w:r>
    </w:p>
    <w:p w14:paraId="252C9175" w14:textId="77777777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 w:rsidRPr="00E20BB8">
        <w:rPr>
          <w:rFonts w:asciiTheme="minorHAnsi" w:hAnsiTheme="minorHAnsi" w:cstheme="minorHAnsi"/>
        </w:rPr>
        <w:t>Do nadzorowania wykonania umowy, bieżących kontaktów z Zamawiającym upoważniony będzie: ……………………………………………., tel. ……………………………….</w:t>
      </w:r>
      <w:r>
        <w:rPr>
          <w:rFonts w:asciiTheme="minorHAnsi" w:hAnsiTheme="minorHAnsi" w:cstheme="minorHAnsi"/>
        </w:rPr>
        <w:t>, e-mail……………………………</w:t>
      </w:r>
    </w:p>
    <w:p w14:paraId="39D4F053" w14:textId="77777777" w:rsidR="00D21810" w:rsidRDefault="00D21810" w:rsidP="00E74DC0">
      <w:pPr>
        <w:widowControl w:val="0"/>
        <w:numPr>
          <w:ilvl w:val="0"/>
          <w:numId w:val="68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357" w:hanging="357"/>
        <w:jc w:val="both"/>
        <w:textAlignment w:val="baseline"/>
        <w:rPr>
          <w:rFonts w:asciiTheme="minorHAnsi" w:hAnsiTheme="minorHAnsi" w:cstheme="minorHAnsi"/>
        </w:rPr>
      </w:pPr>
      <w:r w:rsidRPr="00E20BB8">
        <w:rPr>
          <w:rFonts w:asciiTheme="minorHAnsi" w:hAnsiTheme="minorHAnsi" w:cstheme="minorHAnsi"/>
        </w:rPr>
        <w:t>Załącznikami do niniejszej oferty są:</w:t>
      </w:r>
    </w:p>
    <w:p w14:paraId="39146A2F" w14:textId="77777777" w:rsidR="00D21810" w:rsidRDefault="00D21810" w:rsidP="00D21810">
      <w:pPr>
        <w:pStyle w:val="Akapitzlist"/>
        <w:widowControl w:val="0"/>
        <w:numPr>
          <w:ilvl w:val="2"/>
          <w:numId w:val="31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5F3A523B" w14:textId="77777777" w:rsidR="00D21810" w:rsidRDefault="00D21810" w:rsidP="00D21810">
      <w:pPr>
        <w:pStyle w:val="Akapitzlist"/>
        <w:widowControl w:val="0"/>
        <w:numPr>
          <w:ilvl w:val="2"/>
          <w:numId w:val="31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5B71945F" w14:textId="77777777" w:rsidR="00D21810" w:rsidRDefault="00D21810" w:rsidP="00D21810">
      <w:pPr>
        <w:pStyle w:val="Akapitzlist"/>
        <w:widowControl w:val="0"/>
        <w:numPr>
          <w:ilvl w:val="2"/>
          <w:numId w:val="31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2F55F2C7" w14:textId="77777777" w:rsidR="00D21810" w:rsidRDefault="00D21810" w:rsidP="00D21810">
      <w:pPr>
        <w:pStyle w:val="Akapitzlist"/>
        <w:widowControl w:val="0"/>
        <w:numPr>
          <w:ilvl w:val="2"/>
          <w:numId w:val="31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0F4F9636" w14:textId="77777777" w:rsidR="00D21810" w:rsidRDefault="00D21810" w:rsidP="00D21810">
      <w:pPr>
        <w:pStyle w:val="Akapitzlist"/>
        <w:widowControl w:val="0"/>
        <w:numPr>
          <w:ilvl w:val="2"/>
          <w:numId w:val="31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7B4247E4" w14:textId="77777777" w:rsidR="00D21810" w:rsidRDefault="00D21810" w:rsidP="00D21810">
      <w:pPr>
        <w:pStyle w:val="Akapitzlist"/>
        <w:widowControl w:val="0"/>
        <w:numPr>
          <w:ilvl w:val="2"/>
          <w:numId w:val="31"/>
        </w:numPr>
        <w:tabs>
          <w:tab w:val="left" w:pos="425"/>
        </w:tabs>
        <w:suppressAutoHyphens/>
        <w:overflowPunct w:val="0"/>
        <w:autoSpaceDE w:val="0"/>
        <w:spacing w:line="276" w:lineRule="auto"/>
        <w:ind w:left="714" w:hanging="35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……………………………………………………………………………………………………………………………………,</w:t>
      </w:r>
    </w:p>
    <w:p w14:paraId="4D934186" w14:textId="77777777" w:rsidR="00D21810" w:rsidRPr="00382B9D" w:rsidRDefault="00D21810" w:rsidP="00D21810">
      <w:pPr>
        <w:pStyle w:val="Standardowy0"/>
        <w:widowControl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25459962" w14:textId="77777777" w:rsidR="00D21810" w:rsidRPr="00382B9D" w:rsidRDefault="00D21810" w:rsidP="00D21810">
      <w:pPr>
        <w:pStyle w:val="Standardowy0"/>
        <w:widowControl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A1A070F" w14:textId="77777777" w:rsidR="00D21810" w:rsidRPr="00382B9D" w:rsidRDefault="00D21810" w:rsidP="00D21810">
      <w:pPr>
        <w:pStyle w:val="Standardowy0"/>
        <w:widowControl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382B9D">
        <w:rPr>
          <w:rFonts w:asciiTheme="minorHAnsi" w:hAnsiTheme="minorHAnsi" w:cstheme="minorHAnsi"/>
          <w:szCs w:val="24"/>
        </w:rPr>
        <w:t>.………….................. dnia …...................                          …...............…………………………………..</w:t>
      </w:r>
    </w:p>
    <w:p w14:paraId="538DCF12" w14:textId="77777777" w:rsidR="00D21810" w:rsidRPr="00E20BB8" w:rsidRDefault="00D21810" w:rsidP="00D21810">
      <w:pPr>
        <w:tabs>
          <w:tab w:val="center" w:pos="6840"/>
        </w:tabs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</w:rPr>
        <w:tab/>
      </w:r>
      <w:r w:rsidRPr="00382B9D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  <w:i/>
          <w:iCs/>
        </w:rPr>
        <w:t>(</w:t>
      </w:r>
      <w:r w:rsidRPr="00E20BB8">
        <w:rPr>
          <w:rFonts w:asciiTheme="minorHAnsi" w:hAnsiTheme="minorHAnsi" w:cstheme="minorHAnsi"/>
          <w:i/>
          <w:iCs/>
          <w:sz w:val="20"/>
          <w:szCs w:val="20"/>
        </w:rPr>
        <w:t>podpis Wykonaw</w:t>
      </w:r>
      <w:r>
        <w:rPr>
          <w:rFonts w:asciiTheme="minorHAnsi" w:hAnsiTheme="minorHAnsi" w:cstheme="minorHAnsi"/>
          <w:i/>
          <w:iCs/>
          <w:sz w:val="20"/>
          <w:szCs w:val="20"/>
        </w:rPr>
        <w:t>cy)</w:t>
      </w:r>
    </w:p>
    <w:p w14:paraId="024DD2DD" w14:textId="77777777" w:rsidR="00D21810" w:rsidRPr="00162D3C" w:rsidRDefault="00D21810" w:rsidP="00D21810">
      <w:pPr>
        <w:spacing w:line="276" w:lineRule="auto"/>
        <w:jc w:val="right"/>
        <w:rPr>
          <w:rFonts w:cs="Calibri"/>
          <w:i/>
          <w:sz w:val="20"/>
          <w:szCs w:val="20"/>
        </w:rPr>
      </w:pPr>
      <w:r w:rsidRPr="00382B9D">
        <w:rPr>
          <w:rFonts w:asciiTheme="minorHAnsi" w:hAnsiTheme="minorHAnsi" w:cstheme="minorHAnsi"/>
          <w:i/>
          <w:iCs/>
        </w:rPr>
        <w:br w:type="page"/>
      </w:r>
    </w:p>
    <w:p w14:paraId="7E9F1C48" w14:textId="77777777" w:rsidR="00D21810" w:rsidRDefault="00D21810" w:rsidP="00D21810">
      <w:pPr>
        <w:spacing w:line="276" w:lineRule="auto"/>
        <w:jc w:val="right"/>
      </w:pPr>
      <w:r>
        <w:lastRenderedPageBreak/>
        <w:t>Załącznik nr 3 do SWZ</w:t>
      </w:r>
    </w:p>
    <w:p w14:paraId="390CF89C" w14:textId="77777777" w:rsidR="00D21810" w:rsidRPr="001F511E" w:rsidRDefault="00D21810" w:rsidP="00D21810">
      <w:pPr>
        <w:pStyle w:val="Nagwek1"/>
        <w:spacing w:before="120" w:after="120" w:line="276" w:lineRule="auto"/>
        <w:jc w:val="center"/>
        <w:rPr>
          <w:sz w:val="32"/>
        </w:rPr>
      </w:pPr>
      <w:r w:rsidRPr="001F511E">
        <w:rPr>
          <w:sz w:val="32"/>
        </w:rPr>
        <w:t xml:space="preserve">Oświadczenie </w:t>
      </w:r>
    </w:p>
    <w:p w14:paraId="2945A817" w14:textId="7D1CE8A5" w:rsidR="00624AA3" w:rsidRDefault="00624AA3" w:rsidP="00624AA3">
      <w:pPr>
        <w:spacing w:before="240" w:after="120" w:line="276" w:lineRule="auto"/>
        <w:jc w:val="both"/>
      </w:pPr>
      <w:r>
        <w:t xml:space="preserve">składane na podstawie art. 125 ust. 1 ustawy z dnia 11 września 2019 r. – Prawo Zamówień Publicznych </w:t>
      </w:r>
      <w:r w:rsidRPr="003C2304">
        <w:t>(</w:t>
      </w:r>
      <w:proofErr w:type="spellStart"/>
      <w:r>
        <w:t>t.j</w:t>
      </w:r>
      <w:proofErr w:type="spellEnd"/>
      <w:r>
        <w:t>.</w:t>
      </w:r>
      <w:r w:rsidR="00E30711">
        <w:t>:</w:t>
      </w:r>
      <w:r>
        <w:t xml:space="preserve"> </w:t>
      </w:r>
      <w:r w:rsidRPr="003C2304">
        <w:t xml:space="preserve">Dz.U. </w:t>
      </w:r>
      <w:r w:rsidR="00CD1719" w:rsidRPr="00CD1719">
        <w:t>2023</w:t>
      </w:r>
      <w:r w:rsidR="00CD1719">
        <w:t xml:space="preserve">, </w:t>
      </w:r>
      <w:r w:rsidR="00CD1719" w:rsidRPr="00CD1719">
        <w:t>poz. 1605</w:t>
      </w:r>
      <w:r w:rsidR="00CD1719" w:rsidRPr="00CD1719" w:rsidDel="00CD1719">
        <w:t xml:space="preserve"> </w:t>
      </w:r>
      <w:r>
        <w:t xml:space="preserve">z </w:t>
      </w:r>
      <w:proofErr w:type="spellStart"/>
      <w:r>
        <w:t>późn</w:t>
      </w:r>
      <w:proofErr w:type="spellEnd"/>
      <w:r>
        <w:t>. zm. dalej-PZP) na potrzeby postępowania o udzielenie zamówienia publicznego na „</w:t>
      </w:r>
      <w:r w:rsidR="007E5DD7">
        <w:rPr>
          <w:i/>
          <w:iCs/>
        </w:rPr>
        <w:t>Wykonanie prac remontowych pomieszczeń biurowych Sądu Rejonowego w Grodzisku Mazowieckim</w:t>
      </w:r>
      <w:r>
        <w:t xml:space="preserve">” – </w:t>
      </w:r>
      <w:r w:rsidRPr="008C5995">
        <w:t>ZP/SR/</w:t>
      </w:r>
      <w:r w:rsidR="008C5995">
        <w:t>2</w:t>
      </w:r>
      <w:r w:rsidRPr="008C5995">
        <w:t>/202</w:t>
      </w:r>
      <w:r w:rsidR="007E5DD7" w:rsidRPr="008C5995">
        <w:t>4</w:t>
      </w:r>
      <w:r w:rsidRPr="008C5995">
        <w:t>,</w:t>
      </w:r>
      <w:r>
        <w:t xml:space="preserve"> prowadzącego przez Sąd Rejonowy w Grodzisku Mazowieckim, dotyczące:</w:t>
      </w:r>
    </w:p>
    <w:p w14:paraId="704E4163" w14:textId="77777777" w:rsidR="00624AA3" w:rsidRDefault="00624AA3" w:rsidP="00E74DC0">
      <w:pPr>
        <w:pStyle w:val="Nagwek1"/>
        <w:numPr>
          <w:ilvl w:val="0"/>
          <w:numId w:val="71"/>
        </w:numPr>
        <w:spacing w:line="276" w:lineRule="auto"/>
        <w:jc w:val="both"/>
      </w:pPr>
      <w:r>
        <w:t>Spełniania warunków udziału w postępowaniu</w:t>
      </w:r>
    </w:p>
    <w:p w14:paraId="052F544D" w14:textId="77777777" w:rsidR="00624AA3" w:rsidRPr="004E350A" w:rsidRDefault="00624AA3" w:rsidP="00624AA3">
      <w:pPr>
        <w:spacing w:line="276" w:lineRule="auto"/>
        <w:jc w:val="both"/>
      </w:pPr>
      <w:r w:rsidRPr="00754995">
        <w:t xml:space="preserve">W imieniu reprezentowanego przez mnie </w:t>
      </w:r>
      <w:r w:rsidRPr="00FC4275">
        <w:t>Wykonawcy (firmy/konsorcjum)/podmiotu udostępniającego zasoby*:</w:t>
      </w:r>
    </w:p>
    <w:p w14:paraId="03C1BFA7" w14:textId="77777777" w:rsidR="00624AA3" w:rsidRPr="00E73C7D" w:rsidRDefault="00624AA3" w:rsidP="00624AA3">
      <w:pPr>
        <w:spacing w:line="276" w:lineRule="auto"/>
        <w:jc w:val="both"/>
      </w:pPr>
      <w:r w:rsidRPr="004E350A">
        <w:t>………………………………………………………………………………………………………………………………………………..</w:t>
      </w:r>
    </w:p>
    <w:p w14:paraId="3AE22D8E" w14:textId="77777777" w:rsidR="00624AA3" w:rsidRPr="00C164C9" w:rsidRDefault="00624AA3" w:rsidP="00624AA3">
      <w:pPr>
        <w:spacing w:line="276" w:lineRule="auto"/>
        <w:jc w:val="both"/>
      </w:pPr>
      <w:r w:rsidRPr="00C164C9">
        <w:t>………………………………………………………………………………………………………………………………………………..</w:t>
      </w:r>
    </w:p>
    <w:p w14:paraId="11FA69CB" w14:textId="77777777" w:rsidR="00624AA3" w:rsidRDefault="00624AA3" w:rsidP="00624AA3">
      <w:pPr>
        <w:spacing w:line="276" w:lineRule="auto"/>
        <w:jc w:val="both"/>
        <w:rPr>
          <w:i/>
          <w:sz w:val="20"/>
          <w:szCs w:val="20"/>
        </w:rPr>
      </w:pPr>
      <w:r w:rsidRPr="00C164C9">
        <w:rPr>
          <w:i/>
          <w:sz w:val="20"/>
          <w:szCs w:val="20"/>
        </w:rPr>
        <w:t>(pełna nazwa i siedziba wykonawcy/podmiotu udostępniającego*, wraz z NIP/PESEL, KRS/</w:t>
      </w:r>
      <w:proofErr w:type="spellStart"/>
      <w:r w:rsidRPr="00C164C9">
        <w:rPr>
          <w:i/>
          <w:sz w:val="20"/>
          <w:szCs w:val="20"/>
        </w:rPr>
        <w:t>CEiDG</w:t>
      </w:r>
      <w:proofErr w:type="spellEnd"/>
      <w:r w:rsidRPr="00C164C9">
        <w:rPr>
          <w:i/>
          <w:sz w:val="20"/>
          <w:szCs w:val="20"/>
        </w:rPr>
        <w:t>)</w:t>
      </w:r>
    </w:p>
    <w:p w14:paraId="4EB955FB" w14:textId="77777777" w:rsidR="00624AA3" w:rsidRPr="00754995" w:rsidRDefault="00624AA3" w:rsidP="00624AA3">
      <w:pPr>
        <w:spacing w:line="276" w:lineRule="auto"/>
        <w:jc w:val="both"/>
        <w:rPr>
          <w:i/>
          <w:sz w:val="20"/>
          <w:szCs w:val="20"/>
        </w:rPr>
      </w:pPr>
    </w:p>
    <w:p w14:paraId="372451BB" w14:textId="77777777" w:rsidR="00624AA3" w:rsidRDefault="00624AA3" w:rsidP="00E74DC0">
      <w:pPr>
        <w:pStyle w:val="Akapitzlist"/>
        <w:numPr>
          <w:ilvl w:val="0"/>
          <w:numId w:val="73"/>
        </w:numPr>
        <w:spacing w:line="276" w:lineRule="auto"/>
        <w:ind w:left="357" w:hanging="357"/>
        <w:jc w:val="both"/>
      </w:pPr>
      <w:r w:rsidRPr="00FC4275">
        <w:t>Oświadczam, że spełniam warunk</w:t>
      </w:r>
      <w:r>
        <w:t>i</w:t>
      </w:r>
      <w:r w:rsidRPr="00FC4275">
        <w:t xml:space="preserve"> udziału w postępowaniu określone przez Zamawiającego w Rozdziale VIII ust. 2 Specyfikacji Warunków Zamówienia.</w:t>
      </w:r>
    </w:p>
    <w:p w14:paraId="07603AB8" w14:textId="77777777" w:rsidR="00624AA3" w:rsidRPr="00754995" w:rsidRDefault="00624AA3" w:rsidP="00624AA3">
      <w:pPr>
        <w:pStyle w:val="Akapitzlist"/>
        <w:spacing w:line="276" w:lineRule="auto"/>
        <w:ind w:left="357"/>
        <w:jc w:val="both"/>
      </w:pPr>
    </w:p>
    <w:p w14:paraId="11B958C6" w14:textId="77777777" w:rsidR="00624AA3" w:rsidRPr="004E350A" w:rsidRDefault="00624AA3" w:rsidP="00E74DC0">
      <w:pPr>
        <w:pStyle w:val="Akapitzlist"/>
        <w:numPr>
          <w:ilvl w:val="0"/>
          <w:numId w:val="73"/>
        </w:numPr>
        <w:spacing w:line="276" w:lineRule="auto"/>
        <w:ind w:left="357" w:hanging="357"/>
        <w:jc w:val="both"/>
      </w:pPr>
      <w:r w:rsidRPr="00FC4275">
        <w:t>Oświadczam, że w celu wykazania spełniania warunków, określonych przez Zamawiającego w Rozdziale VIII ust. 2 Specyfikacji Warunków Zamówienia, polegam na zasobach następującego/</w:t>
      </w:r>
      <w:proofErr w:type="spellStart"/>
      <w:r w:rsidRPr="00FC4275">
        <w:t>ych</w:t>
      </w:r>
      <w:proofErr w:type="spellEnd"/>
      <w:r w:rsidRPr="00FC4275">
        <w:t xml:space="preserve"> podmiotu/ów:**</w:t>
      </w:r>
    </w:p>
    <w:p w14:paraId="0E8F52B0" w14:textId="77777777" w:rsidR="00624AA3" w:rsidRPr="00C164C9" w:rsidRDefault="00624AA3" w:rsidP="00624AA3">
      <w:pPr>
        <w:pStyle w:val="Akapitzlist"/>
        <w:spacing w:line="276" w:lineRule="auto"/>
        <w:ind w:left="357"/>
        <w:jc w:val="both"/>
      </w:pPr>
      <w:r w:rsidRPr="00E73C7D">
        <w:t>..................................................................................</w:t>
      </w:r>
      <w:r w:rsidRPr="00C164C9">
        <w:t>.............................................................</w:t>
      </w:r>
    </w:p>
    <w:p w14:paraId="2B63EA9A" w14:textId="77777777" w:rsidR="00624AA3" w:rsidRPr="00C164C9" w:rsidRDefault="00624AA3" w:rsidP="00624AA3">
      <w:pPr>
        <w:pStyle w:val="Akapitzlist"/>
        <w:spacing w:line="276" w:lineRule="auto"/>
        <w:ind w:left="357"/>
        <w:jc w:val="both"/>
      </w:pPr>
      <w:r w:rsidRPr="00C164C9">
        <w:t>...............................................................................................................................................</w:t>
      </w:r>
    </w:p>
    <w:p w14:paraId="332BE66B" w14:textId="77777777" w:rsidR="00624AA3" w:rsidRPr="00C164C9" w:rsidRDefault="00624AA3" w:rsidP="00624AA3">
      <w:pPr>
        <w:pStyle w:val="Akapitzlist"/>
        <w:spacing w:line="276" w:lineRule="auto"/>
        <w:ind w:left="357"/>
        <w:jc w:val="both"/>
      </w:pPr>
      <w:r w:rsidRPr="00C164C9">
        <w:t>w następującym zakresie.......................................................................................................</w:t>
      </w:r>
    </w:p>
    <w:p w14:paraId="363373DC" w14:textId="77777777" w:rsidR="00624AA3" w:rsidRPr="00C164C9" w:rsidRDefault="00624AA3" w:rsidP="00624AA3">
      <w:pPr>
        <w:pStyle w:val="Akapitzlist"/>
        <w:spacing w:line="276" w:lineRule="auto"/>
        <w:ind w:left="357"/>
        <w:jc w:val="both"/>
      </w:pPr>
      <w:r w:rsidRPr="00C164C9">
        <w:t>...............................................................................................................................................</w:t>
      </w:r>
    </w:p>
    <w:p w14:paraId="6EF0825B" w14:textId="77777777" w:rsidR="00624AA3" w:rsidRPr="00C164C9" w:rsidRDefault="00624AA3" w:rsidP="00624AA3">
      <w:pPr>
        <w:pStyle w:val="Akapitzlist"/>
        <w:spacing w:line="276" w:lineRule="auto"/>
        <w:ind w:left="357"/>
        <w:jc w:val="both"/>
      </w:pPr>
      <w:r w:rsidRPr="00C164C9">
        <w:t>...............................................................................................................................................</w:t>
      </w:r>
    </w:p>
    <w:p w14:paraId="1BC5C92F" w14:textId="77777777" w:rsidR="00624AA3" w:rsidRPr="00143650" w:rsidRDefault="00624AA3" w:rsidP="00624AA3">
      <w:pPr>
        <w:pStyle w:val="Akapitzlist"/>
        <w:spacing w:line="276" w:lineRule="auto"/>
        <w:ind w:left="357"/>
        <w:jc w:val="both"/>
        <w:rPr>
          <w:i/>
          <w:sz w:val="20"/>
          <w:szCs w:val="20"/>
        </w:rPr>
      </w:pPr>
      <w:r w:rsidRPr="00C164C9">
        <w:rPr>
          <w:i/>
          <w:sz w:val="20"/>
          <w:szCs w:val="20"/>
        </w:rPr>
        <w:t>(wskazać podmiot i określić odpowiedni zakres dla wskazanego podmiotu)</w:t>
      </w:r>
    </w:p>
    <w:p w14:paraId="0DC3C7C0" w14:textId="77777777" w:rsidR="00624AA3" w:rsidRPr="00143650" w:rsidRDefault="00624AA3" w:rsidP="00624AA3">
      <w:pPr>
        <w:pStyle w:val="Akapitzlist"/>
        <w:spacing w:line="276" w:lineRule="auto"/>
        <w:ind w:left="357"/>
        <w:jc w:val="both"/>
        <w:rPr>
          <w:i/>
        </w:rPr>
      </w:pPr>
    </w:p>
    <w:p w14:paraId="2AD2C2A7" w14:textId="77777777" w:rsidR="00624AA3" w:rsidRPr="004D44D9" w:rsidRDefault="00624AA3" w:rsidP="00E74DC0">
      <w:pPr>
        <w:pStyle w:val="Akapitzlist"/>
        <w:numPr>
          <w:ilvl w:val="0"/>
          <w:numId w:val="73"/>
        </w:numPr>
        <w:spacing w:line="276" w:lineRule="auto"/>
        <w:ind w:left="357" w:hanging="357"/>
        <w:jc w:val="both"/>
      </w:pPr>
      <w:r w:rsidRPr="00754995">
        <w:t>Oświadczam, że wszystkie informacje podane w powyższych oświadczeniach są aktualne i zgodne z prawdą oraz zostały przedstawione z pełną świadomością kons</w:t>
      </w:r>
      <w:r w:rsidRPr="00FC4275">
        <w:t>ekwencji wprowadzenia Zamawiającego w błąd przy przedstawianiu informacji.</w:t>
      </w:r>
    </w:p>
    <w:p w14:paraId="72825975" w14:textId="77777777" w:rsidR="00624AA3" w:rsidRDefault="00624AA3" w:rsidP="00E74DC0">
      <w:pPr>
        <w:pStyle w:val="Nagwek1"/>
        <w:numPr>
          <w:ilvl w:val="0"/>
          <w:numId w:val="71"/>
        </w:numPr>
        <w:spacing w:after="120" w:line="276" w:lineRule="auto"/>
        <w:ind w:left="714" w:hanging="357"/>
        <w:jc w:val="both"/>
      </w:pPr>
      <w:r>
        <w:t>Braku podstaw wykluczenia z postępowania</w:t>
      </w:r>
    </w:p>
    <w:p w14:paraId="0DAEC0B6" w14:textId="77777777" w:rsidR="00624AA3" w:rsidRDefault="00624AA3" w:rsidP="00624AA3">
      <w:pPr>
        <w:spacing w:before="120" w:after="120" w:line="276" w:lineRule="auto"/>
        <w:jc w:val="both"/>
      </w:pPr>
      <w:r>
        <w:t>W imieniu reprezentowanego przez mnie Wykonawcy (firmy/konsorcjum)/podmiotu udostępniającego zasoby*:</w:t>
      </w:r>
    </w:p>
    <w:p w14:paraId="0423CC7B" w14:textId="77777777" w:rsidR="00624AA3" w:rsidRDefault="00624AA3" w:rsidP="00624AA3">
      <w:pPr>
        <w:spacing w:before="240" w:line="276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6C682D4C" w14:textId="77777777" w:rsidR="00624AA3" w:rsidRDefault="00624AA3" w:rsidP="00624AA3">
      <w:pPr>
        <w:spacing w:before="240" w:line="276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739EB9A9" w14:textId="77777777" w:rsidR="00624AA3" w:rsidRPr="008860BA" w:rsidRDefault="00624AA3" w:rsidP="00624AA3">
      <w:pPr>
        <w:spacing w:after="120" w:line="276" w:lineRule="auto"/>
        <w:jc w:val="both"/>
        <w:rPr>
          <w:i/>
          <w:sz w:val="20"/>
          <w:szCs w:val="20"/>
        </w:rPr>
      </w:pPr>
      <w:r w:rsidRPr="008860BA">
        <w:rPr>
          <w:i/>
          <w:sz w:val="20"/>
          <w:szCs w:val="20"/>
        </w:rPr>
        <w:lastRenderedPageBreak/>
        <w:t>(pełna nazwa i siedziba wykonawcy/podmiotu udostępniającego*, wraz z NIP/PESEL, KRS/</w:t>
      </w:r>
      <w:proofErr w:type="spellStart"/>
      <w:r w:rsidRPr="008860BA">
        <w:rPr>
          <w:i/>
          <w:sz w:val="20"/>
          <w:szCs w:val="20"/>
        </w:rPr>
        <w:t>CEiDG</w:t>
      </w:r>
      <w:proofErr w:type="spellEnd"/>
      <w:r w:rsidRPr="008860BA">
        <w:rPr>
          <w:i/>
          <w:sz w:val="20"/>
          <w:szCs w:val="20"/>
        </w:rPr>
        <w:t>)</w:t>
      </w:r>
    </w:p>
    <w:p w14:paraId="2B458EBE" w14:textId="77777777" w:rsidR="00624AA3" w:rsidRDefault="00624AA3" w:rsidP="00E74DC0">
      <w:pPr>
        <w:pStyle w:val="Akapitzlist"/>
        <w:numPr>
          <w:ilvl w:val="0"/>
          <w:numId w:val="72"/>
        </w:numPr>
        <w:spacing w:before="240" w:line="276" w:lineRule="auto"/>
        <w:ind w:left="357" w:hanging="357"/>
        <w:jc w:val="both"/>
        <w:rPr>
          <w:rFonts w:cs="Calibri"/>
        </w:rPr>
      </w:pPr>
      <w:r>
        <w:t xml:space="preserve">Oświadczam, że nie podlegam wykluczeniu z postępowania na podstawie </w:t>
      </w:r>
      <w:r w:rsidRPr="00A36CF0">
        <w:rPr>
          <w:rFonts w:cs="Calibri"/>
        </w:rPr>
        <w:t>art. 108 ust. 1</w:t>
      </w:r>
      <w:r>
        <w:rPr>
          <w:rFonts w:cs="Calibri"/>
        </w:rPr>
        <w:t xml:space="preserve"> PZP</w:t>
      </w:r>
      <w:r w:rsidRPr="00A36CF0">
        <w:rPr>
          <w:rFonts w:cs="Calibri"/>
        </w:rPr>
        <w:t>, art. 109 ust. 1 pkt</w:t>
      </w:r>
      <w:r>
        <w:rPr>
          <w:rFonts w:cs="Calibri"/>
        </w:rPr>
        <w:t xml:space="preserve"> </w:t>
      </w:r>
      <w:r w:rsidRPr="00A36CF0">
        <w:rPr>
          <w:rFonts w:cs="Calibri"/>
        </w:rPr>
        <w:t xml:space="preserve">1, </w:t>
      </w:r>
      <w:r>
        <w:rPr>
          <w:rFonts w:cs="Calibri"/>
        </w:rPr>
        <w:t xml:space="preserve">pkt </w:t>
      </w:r>
      <w:r w:rsidRPr="00A36CF0">
        <w:rPr>
          <w:rFonts w:cs="Calibri"/>
        </w:rPr>
        <w:t>2 lit. a,</w:t>
      </w:r>
      <w:r>
        <w:rPr>
          <w:rFonts w:cs="Calibri"/>
        </w:rPr>
        <w:t xml:space="preserve"> </w:t>
      </w:r>
      <w:r w:rsidRPr="00A36CF0">
        <w:rPr>
          <w:rFonts w:cs="Calibri"/>
        </w:rPr>
        <w:t xml:space="preserve">b, </w:t>
      </w:r>
      <w:r>
        <w:rPr>
          <w:rFonts w:cs="Calibri"/>
        </w:rPr>
        <w:t xml:space="preserve">pkt 3 i pkt </w:t>
      </w:r>
      <w:r w:rsidRPr="00A36CF0">
        <w:rPr>
          <w:rFonts w:cs="Calibri"/>
        </w:rPr>
        <w:t>4 PZP.</w:t>
      </w:r>
    </w:p>
    <w:p w14:paraId="2681DCBA" w14:textId="610FD5B2" w:rsidR="00624AA3" w:rsidRPr="00EE09DF" w:rsidRDefault="00624AA3" w:rsidP="00E74DC0">
      <w:pPr>
        <w:pStyle w:val="Akapitzlist"/>
        <w:numPr>
          <w:ilvl w:val="0"/>
          <w:numId w:val="72"/>
        </w:numPr>
        <w:spacing w:before="240" w:line="276" w:lineRule="auto"/>
        <w:ind w:left="357" w:hanging="357"/>
        <w:jc w:val="both"/>
        <w:rPr>
          <w:rFonts w:cs="Calibri"/>
        </w:rPr>
      </w:pPr>
      <w:r>
        <w:rPr>
          <w:rFonts w:cs="Calibri"/>
        </w:rPr>
        <w:t>Oświadczam, że nie podlegam wykluczeniu z postępowania na podstawie art. 7 ust. 1 ustawy z dnia 13 kwietnia 2022 r. o szczególnych rozwiązaniach  w zakresie przeciwdziałania wspieraniu agresji na Ukrainę oraz służących ochronie bezpieczeństwa  narodowego (</w:t>
      </w:r>
      <w:proofErr w:type="spellStart"/>
      <w:r w:rsidR="00CC3F6D">
        <w:rPr>
          <w:rFonts w:cs="Calibri"/>
        </w:rPr>
        <w:t>t.j</w:t>
      </w:r>
      <w:proofErr w:type="spellEnd"/>
      <w:r w:rsidR="00CC3F6D">
        <w:rPr>
          <w:rFonts w:cs="Calibri"/>
        </w:rPr>
        <w:t>.</w:t>
      </w:r>
      <w:r w:rsidR="00E30711">
        <w:rPr>
          <w:rFonts w:cs="Calibri"/>
        </w:rPr>
        <w:t>:</w:t>
      </w:r>
      <w:r w:rsidR="00CC3F6D">
        <w:rPr>
          <w:rFonts w:cs="Calibri"/>
        </w:rPr>
        <w:t xml:space="preserve"> </w:t>
      </w:r>
      <w:r>
        <w:rPr>
          <w:rFonts w:cs="Calibri"/>
        </w:rPr>
        <w:t xml:space="preserve">Dz. U. </w:t>
      </w:r>
      <w:r w:rsidR="00CC3F6D" w:rsidRPr="00CC3F6D">
        <w:rPr>
          <w:rFonts w:cs="Calibri"/>
        </w:rPr>
        <w:t>2023</w:t>
      </w:r>
      <w:r w:rsidR="00CC3F6D">
        <w:rPr>
          <w:rFonts w:cs="Calibri"/>
        </w:rPr>
        <w:t xml:space="preserve">, </w:t>
      </w:r>
      <w:r w:rsidR="00CC3F6D" w:rsidRPr="00CC3F6D">
        <w:rPr>
          <w:rFonts w:cs="Calibri"/>
        </w:rPr>
        <w:t>poz. 1497</w:t>
      </w:r>
      <w:r w:rsidR="00CC3F6D" w:rsidRPr="00CC3F6D" w:rsidDel="00CC3F6D">
        <w:rPr>
          <w:rFonts w:cs="Calibri"/>
        </w:rPr>
        <w:t xml:space="preserve"> </w:t>
      </w:r>
      <w:r>
        <w:rPr>
          <w:rFonts w:cs="Calibri"/>
        </w:rPr>
        <w:t xml:space="preserve">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>. zm.).</w:t>
      </w:r>
    </w:p>
    <w:p w14:paraId="5EFD8CE8" w14:textId="77777777" w:rsidR="00624AA3" w:rsidRPr="004B4AC8" w:rsidRDefault="00624AA3" w:rsidP="00E74DC0">
      <w:pPr>
        <w:pStyle w:val="Akapitzlist"/>
        <w:numPr>
          <w:ilvl w:val="0"/>
          <w:numId w:val="72"/>
        </w:numPr>
        <w:spacing w:before="240" w:line="276" w:lineRule="auto"/>
        <w:ind w:left="357" w:hanging="357"/>
        <w:jc w:val="both"/>
        <w:rPr>
          <w:rFonts w:cs="Calibri"/>
        </w:rPr>
      </w:pPr>
      <w:r>
        <w:rPr>
          <w:rFonts w:cs="Calibri"/>
        </w:rPr>
        <w:t xml:space="preserve">Oświadczam, że zachodzą w stosunku do mnie podstawy wykluczenia z postępowania na podstawie art…………………………………………...……………….PZP </w:t>
      </w:r>
      <w:r w:rsidRPr="008860BA">
        <w:rPr>
          <w:rFonts w:cs="Calibri"/>
          <w:i/>
          <w:sz w:val="20"/>
          <w:szCs w:val="20"/>
        </w:rPr>
        <w:t>(podać mającą zastosowanie podstawę wykluczenia spośród wymienionych w ust. 1).</w:t>
      </w:r>
    </w:p>
    <w:p w14:paraId="4013891B" w14:textId="77777777" w:rsidR="00624AA3" w:rsidRDefault="00624AA3" w:rsidP="00624AA3">
      <w:pPr>
        <w:spacing w:before="240" w:line="276" w:lineRule="auto"/>
        <w:ind w:left="342"/>
        <w:jc w:val="both"/>
        <w:rPr>
          <w:rFonts w:cs="Calibri"/>
        </w:rPr>
      </w:pPr>
      <w:r>
        <w:rPr>
          <w:rFonts w:cs="Calibri"/>
        </w:rPr>
        <w:t>Jednocześnie oświadczam, że w związku z ww. okolicznością na podstawie art. 110 ust. 2 PZP podjąłem następujące środki naprawcze:</w:t>
      </w:r>
    </w:p>
    <w:p w14:paraId="487FAF11" w14:textId="77777777" w:rsidR="00624AA3" w:rsidRDefault="00624AA3" w:rsidP="00624AA3">
      <w:pPr>
        <w:spacing w:before="240" w:line="276" w:lineRule="auto"/>
        <w:ind w:left="342"/>
        <w:jc w:val="both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</w:t>
      </w:r>
    </w:p>
    <w:p w14:paraId="656C0C58" w14:textId="77777777" w:rsidR="00624AA3" w:rsidRDefault="00624AA3" w:rsidP="00624AA3">
      <w:pPr>
        <w:spacing w:before="240" w:line="276" w:lineRule="auto"/>
        <w:ind w:left="342"/>
        <w:jc w:val="both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</w:t>
      </w:r>
    </w:p>
    <w:p w14:paraId="7D227EC1" w14:textId="77777777" w:rsidR="00624AA3" w:rsidRDefault="00624AA3" w:rsidP="00624AA3">
      <w:pPr>
        <w:spacing w:before="240" w:line="276" w:lineRule="auto"/>
        <w:ind w:left="342"/>
        <w:jc w:val="both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</w:t>
      </w:r>
    </w:p>
    <w:p w14:paraId="2F65BCCF" w14:textId="77777777" w:rsidR="00624AA3" w:rsidRDefault="00624AA3" w:rsidP="00E74DC0">
      <w:pPr>
        <w:pStyle w:val="Akapitzlist"/>
        <w:numPr>
          <w:ilvl w:val="0"/>
          <w:numId w:val="72"/>
        </w:numPr>
        <w:spacing w:before="240" w:after="120" w:line="276" w:lineRule="auto"/>
        <w:ind w:left="357" w:hanging="357"/>
        <w:jc w:val="both"/>
        <w:rPr>
          <w:rFonts w:cs="Calibri"/>
        </w:rPr>
      </w:pPr>
      <w:r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090D11" w14:textId="77777777" w:rsidR="00624AA3" w:rsidRDefault="00624AA3" w:rsidP="00624AA3">
      <w:pPr>
        <w:spacing w:before="240" w:line="276" w:lineRule="auto"/>
        <w:jc w:val="both"/>
        <w:rPr>
          <w:rFonts w:cs="Calibri"/>
        </w:rPr>
      </w:pPr>
    </w:p>
    <w:p w14:paraId="0F47240A" w14:textId="77777777" w:rsidR="00624AA3" w:rsidRDefault="00624AA3" w:rsidP="00624AA3">
      <w:pPr>
        <w:spacing w:before="240" w:line="276" w:lineRule="auto"/>
        <w:jc w:val="both"/>
        <w:rPr>
          <w:rFonts w:cs="Calibri"/>
        </w:rPr>
      </w:pPr>
      <w:r>
        <w:rPr>
          <w:rFonts w:cs="Calibri"/>
        </w:rPr>
        <w:t>............................................................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............................................................</w:t>
      </w:r>
    </w:p>
    <w:p w14:paraId="373E459C" w14:textId="77777777" w:rsidR="00624AA3" w:rsidRPr="006D1FD2" w:rsidRDefault="00624AA3" w:rsidP="00624AA3">
      <w:pPr>
        <w:spacing w:line="276" w:lineRule="auto"/>
        <w:ind w:left="741" w:firstLine="57"/>
        <w:jc w:val="both"/>
        <w:rPr>
          <w:rFonts w:cs="Calibri"/>
          <w:i/>
          <w:sz w:val="20"/>
          <w:szCs w:val="20"/>
        </w:rPr>
      </w:pPr>
      <w:r w:rsidRPr="006D1FD2">
        <w:rPr>
          <w:rFonts w:cs="Calibri"/>
          <w:i/>
          <w:sz w:val="20"/>
          <w:szCs w:val="20"/>
        </w:rPr>
        <w:t xml:space="preserve">(Miejscowość, data) </w:t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  <w:sz w:val="20"/>
          <w:szCs w:val="20"/>
        </w:rPr>
        <w:t xml:space="preserve">          (Podpis Wykonawcy lub osoby upoważnionej)</w:t>
      </w:r>
    </w:p>
    <w:p w14:paraId="6B01516E" w14:textId="77777777" w:rsidR="00624AA3" w:rsidRDefault="00624AA3" w:rsidP="00624AA3">
      <w:pPr>
        <w:spacing w:line="276" w:lineRule="auto"/>
        <w:jc w:val="both"/>
        <w:rPr>
          <w:rFonts w:cs="Calibri"/>
          <w:sz w:val="20"/>
          <w:szCs w:val="20"/>
        </w:rPr>
      </w:pPr>
    </w:p>
    <w:p w14:paraId="2C9DC80C" w14:textId="77777777" w:rsidR="00624AA3" w:rsidRDefault="00624AA3" w:rsidP="00624AA3">
      <w:pPr>
        <w:spacing w:line="276" w:lineRule="auto"/>
        <w:jc w:val="both"/>
        <w:rPr>
          <w:rFonts w:cs="Calibri"/>
          <w:sz w:val="20"/>
          <w:szCs w:val="20"/>
        </w:rPr>
      </w:pPr>
    </w:p>
    <w:p w14:paraId="3C103B2B" w14:textId="77777777" w:rsidR="00624AA3" w:rsidRDefault="00624AA3" w:rsidP="00624AA3">
      <w:pPr>
        <w:spacing w:line="276" w:lineRule="auto"/>
        <w:jc w:val="both"/>
        <w:rPr>
          <w:rFonts w:cs="Calibri"/>
          <w:sz w:val="20"/>
          <w:szCs w:val="20"/>
        </w:rPr>
      </w:pPr>
    </w:p>
    <w:p w14:paraId="55BAAD0C" w14:textId="77777777" w:rsidR="00624AA3" w:rsidRDefault="00624AA3" w:rsidP="00624AA3">
      <w:pPr>
        <w:spacing w:line="276" w:lineRule="auto"/>
        <w:jc w:val="both"/>
        <w:rPr>
          <w:rFonts w:cs="Calibri"/>
          <w:sz w:val="20"/>
          <w:szCs w:val="20"/>
        </w:rPr>
      </w:pPr>
    </w:p>
    <w:p w14:paraId="758D89AF" w14:textId="77777777" w:rsidR="00624AA3" w:rsidRPr="007A0F08" w:rsidRDefault="00624AA3" w:rsidP="00624AA3">
      <w:pPr>
        <w:spacing w:line="276" w:lineRule="auto"/>
        <w:jc w:val="both"/>
        <w:rPr>
          <w:rFonts w:cs="Calibri"/>
          <w:i/>
          <w:sz w:val="20"/>
          <w:szCs w:val="20"/>
        </w:rPr>
      </w:pPr>
      <w:r w:rsidRPr="004E22B6">
        <w:rPr>
          <w:rFonts w:cs="Calibri"/>
          <w:i/>
          <w:sz w:val="20"/>
          <w:szCs w:val="20"/>
        </w:rPr>
        <w:t xml:space="preserve">* </w:t>
      </w:r>
      <w:r w:rsidRPr="007A0F08">
        <w:rPr>
          <w:rFonts w:cs="Calibri"/>
          <w:i/>
          <w:sz w:val="20"/>
          <w:szCs w:val="20"/>
        </w:rPr>
        <w:t>Niepotrzebne skreślić.</w:t>
      </w:r>
    </w:p>
    <w:p w14:paraId="51E80718" w14:textId="77777777" w:rsidR="00624AA3" w:rsidRPr="007A0F08" w:rsidRDefault="00624AA3" w:rsidP="00624AA3">
      <w:pPr>
        <w:spacing w:line="276" w:lineRule="auto"/>
        <w:jc w:val="both"/>
        <w:rPr>
          <w:rFonts w:cs="Calibri"/>
          <w:i/>
          <w:sz w:val="20"/>
          <w:szCs w:val="20"/>
        </w:rPr>
      </w:pPr>
      <w:r w:rsidRPr="007A0F08">
        <w:rPr>
          <w:rFonts w:cs="Calibri"/>
          <w:i/>
          <w:sz w:val="20"/>
          <w:szCs w:val="20"/>
        </w:rPr>
        <w:t>** Wypełniają wykonawcy, którzy polegają na zasobach innych podmiotów (</w:t>
      </w:r>
      <w:r>
        <w:rPr>
          <w:rFonts w:cs="Calibri"/>
          <w:i/>
          <w:sz w:val="20"/>
          <w:szCs w:val="20"/>
        </w:rPr>
        <w:t>n</w:t>
      </w:r>
      <w:r w:rsidRPr="007A0F08">
        <w:rPr>
          <w:rFonts w:cs="Calibri"/>
          <w:i/>
          <w:sz w:val="20"/>
          <w:szCs w:val="20"/>
        </w:rPr>
        <w:t xml:space="preserve">a podstawie Rozdziału </w:t>
      </w:r>
      <w:r>
        <w:rPr>
          <w:rFonts w:cs="Calibri"/>
          <w:i/>
          <w:sz w:val="20"/>
          <w:szCs w:val="20"/>
        </w:rPr>
        <w:t>X</w:t>
      </w:r>
      <w:r w:rsidRPr="007A0F08">
        <w:rPr>
          <w:rFonts w:cs="Calibri"/>
          <w:i/>
          <w:sz w:val="20"/>
          <w:szCs w:val="20"/>
        </w:rPr>
        <w:t>I SWZ</w:t>
      </w:r>
      <w:r>
        <w:rPr>
          <w:rFonts w:cs="Calibri"/>
          <w:i/>
          <w:sz w:val="20"/>
          <w:szCs w:val="20"/>
        </w:rPr>
        <w:t>).</w:t>
      </w:r>
    </w:p>
    <w:p w14:paraId="4523E12C" w14:textId="77777777" w:rsidR="00D21810" w:rsidRDefault="00D21810" w:rsidP="00D21810">
      <w:r>
        <w:br w:type="page"/>
      </w:r>
    </w:p>
    <w:p w14:paraId="0C823F89" w14:textId="77777777" w:rsidR="00D21810" w:rsidRPr="004D44D9" w:rsidRDefault="00D21810" w:rsidP="007B45CF">
      <w:pPr>
        <w:jc w:val="right"/>
      </w:pPr>
      <w:r w:rsidRPr="004D44D9">
        <w:lastRenderedPageBreak/>
        <w:t>Załącznik nr 4 do SWZ</w:t>
      </w:r>
    </w:p>
    <w:p w14:paraId="7BCC297B" w14:textId="77777777" w:rsidR="00D21810" w:rsidRPr="00D537B2" w:rsidRDefault="00D21810" w:rsidP="00D21810">
      <w:pPr>
        <w:pStyle w:val="Nagwek1"/>
        <w:jc w:val="center"/>
        <w:rPr>
          <w:rFonts w:asciiTheme="minorHAnsi" w:hAnsiTheme="minorHAnsi"/>
        </w:rPr>
      </w:pPr>
      <w:r w:rsidRPr="00D537B2">
        <w:rPr>
          <w:rFonts w:asciiTheme="minorHAnsi" w:hAnsiTheme="minorHAnsi"/>
        </w:rPr>
        <w:t>Z O B O W I Ą Z A N I E</w:t>
      </w:r>
    </w:p>
    <w:p w14:paraId="62605528" w14:textId="77777777" w:rsidR="00D21810" w:rsidRPr="00D537B2" w:rsidRDefault="00D21810" w:rsidP="00D21810">
      <w:pPr>
        <w:pStyle w:val="Nagwek1"/>
        <w:jc w:val="center"/>
        <w:rPr>
          <w:rFonts w:asciiTheme="minorHAnsi" w:hAnsiTheme="minorHAnsi"/>
        </w:rPr>
      </w:pPr>
      <w:r w:rsidRPr="00D537B2">
        <w:rPr>
          <w:rFonts w:asciiTheme="minorHAnsi" w:hAnsiTheme="minorHAnsi"/>
        </w:rPr>
        <w:t>udostępnienia niezbędnych zasobów na potrzeby realizacji zamówienia</w:t>
      </w:r>
    </w:p>
    <w:p w14:paraId="096F0940" w14:textId="77777777" w:rsidR="00D21810" w:rsidRPr="00D537B2" w:rsidRDefault="00D21810" w:rsidP="00D21810">
      <w:pPr>
        <w:jc w:val="both"/>
        <w:rPr>
          <w:rFonts w:asciiTheme="minorHAnsi" w:hAnsiTheme="minorHAnsi" w:cs="Arial"/>
          <w:b/>
        </w:rPr>
      </w:pPr>
    </w:p>
    <w:p w14:paraId="03C28A7C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Ja niżej podpisany ………………………….…………………. będąc upoważnionym do reprezentowania:</w:t>
      </w:r>
    </w:p>
    <w:p w14:paraId="59476D4B" w14:textId="77777777" w:rsidR="00D21810" w:rsidRPr="008860BA" w:rsidRDefault="00D21810" w:rsidP="00D21810">
      <w:pPr>
        <w:spacing w:line="276" w:lineRule="auto"/>
        <w:ind w:left="1539" w:firstLine="57"/>
        <w:jc w:val="both"/>
        <w:rPr>
          <w:rFonts w:asciiTheme="minorHAnsi" w:hAnsiTheme="minorHAnsi" w:cs="Arial"/>
          <w:i/>
          <w:sz w:val="20"/>
          <w:szCs w:val="20"/>
        </w:rPr>
      </w:pPr>
      <w:r w:rsidRPr="008860BA">
        <w:rPr>
          <w:rFonts w:asciiTheme="minorHAnsi" w:hAnsiTheme="minorHAnsi" w:cs="Arial"/>
          <w:i/>
          <w:sz w:val="20"/>
          <w:szCs w:val="20"/>
        </w:rPr>
        <w:t>(imię i nazwisko składającego oświadczenie)</w:t>
      </w:r>
    </w:p>
    <w:p w14:paraId="30B36C0A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</w:p>
    <w:p w14:paraId="6E4497B8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="Arial"/>
        </w:rPr>
        <w:t>………………………..</w:t>
      </w:r>
    </w:p>
    <w:p w14:paraId="587D50BF" w14:textId="77777777" w:rsidR="00D21810" w:rsidRPr="008860BA" w:rsidRDefault="00D21810" w:rsidP="00D21810">
      <w:pPr>
        <w:spacing w:line="276" w:lineRule="auto"/>
        <w:ind w:left="1938" w:firstLine="57"/>
        <w:jc w:val="both"/>
        <w:rPr>
          <w:rFonts w:asciiTheme="minorHAnsi" w:hAnsiTheme="minorHAnsi" w:cs="Arial"/>
          <w:i/>
          <w:sz w:val="20"/>
          <w:szCs w:val="20"/>
        </w:rPr>
      </w:pPr>
      <w:r w:rsidRPr="008860BA">
        <w:rPr>
          <w:rFonts w:asciiTheme="minorHAnsi" w:hAnsiTheme="minorHAnsi" w:cs="Arial"/>
          <w:i/>
          <w:sz w:val="20"/>
          <w:szCs w:val="20"/>
        </w:rPr>
        <w:t>(nazwa i adres podmiotu oddającego do dyspozycji zasoby)</w:t>
      </w:r>
    </w:p>
    <w:p w14:paraId="5A8FA699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</w:p>
    <w:p w14:paraId="53F7150C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oświadczam(y),</w:t>
      </w:r>
    </w:p>
    <w:p w14:paraId="48EF428D" w14:textId="443FD6E8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 xml:space="preserve">że wyżej wymieniony podmiot, stosownie do art. 118 ustawy z dnia 11 września 2019 r. – Prawo zamówień publicznych </w:t>
      </w:r>
      <w:r w:rsidRPr="00D537B2">
        <w:rPr>
          <w:rFonts w:asciiTheme="minorHAnsi" w:hAnsiTheme="minorHAnsi"/>
        </w:rPr>
        <w:t>(</w:t>
      </w:r>
      <w:proofErr w:type="spellStart"/>
      <w:r w:rsidR="007B45CF">
        <w:t>t.j</w:t>
      </w:r>
      <w:proofErr w:type="spellEnd"/>
      <w:r w:rsidR="007B45CF">
        <w:t>.</w:t>
      </w:r>
      <w:r w:rsidR="00893B9A">
        <w:t>:</w:t>
      </w:r>
      <w:r w:rsidR="007B45CF">
        <w:t xml:space="preserve"> </w:t>
      </w:r>
      <w:r w:rsidR="007B45CF" w:rsidRPr="003C2304">
        <w:t xml:space="preserve">Dz.U. </w:t>
      </w:r>
      <w:r w:rsidR="00893B9A" w:rsidRPr="00893B9A">
        <w:t>2023</w:t>
      </w:r>
      <w:r w:rsidR="00893B9A">
        <w:t xml:space="preserve">, </w:t>
      </w:r>
      <w:r w:rsidR="00893B9A" w:rsidRPr="00893B9A">
        <w:t>poz. 1605</w:t>
      </w:r>
      <w:r w:rsidR="00893B9A" w:rsidRPr="00893B9A" w:rsidDel="00893B9A">
        <w:t xml:space="preserve"> </w:t>
      </w:r>
      <w:r w:rsidR="007B45CF">
        <w:t xml:space="preserve">z </w:t>
      </w:r>
      <w:proofErr w:type="spellStart"/>
      <w:r w:rsidR="007B45CF">
        <w:t>późn</w:t>
      </w:r>
      <w:proofErr w:type="spellEnd"/>
      <w:r w:rsidR="007B45CF">
        <w:t>. zm.</w:t>
      </w:r>
      <w:r w:rsidRPr="00D537B2">
        <w:rPr>
          <w:rFonts w:asciiTheme="minorHAnsi" w:hAnsiTheme="minorHAnsi"/>
        </w:rPr>
        <w:t>)</w:t>
      </w:r>
      <w:r w:rsidRPr="00D537B2">
        <w:rPr>
          <w:rFonts w:asciiTheme="minorHAnsi" w:hAnsiTheme="minorHAnsi" w:cs="Arial"/>
        </w:rPr>
        <w:t>, odda Wykonawcy</w:t>
      </w:r>
    </w:p>
    <w:p w14:paraId="2A4375B3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</w:p>
    <w:p w14:paraId="79070B06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="Arial"/>
        </w:rPr>
        <w:t>………………………..</w:t>
      </w:r>
    </w:p>
    <w:p w14:paraId="1E3ECB76" w14:textId="77777777" w:rsidR="00D21810" w:rsidRPr="008860BA" w:rsidRDefault="00D21810" w:rsidP="00D21810">
      <w:pPr>
        <w:spacing w:line="276" w:lineRule="auto"/>
        <w:ind w:left="2166" w:firstLine="57"/>
        <w:jc w:val="both"/>
        <w:rPr>
          <w:rFonts w:asciiTheme="minorHAnsi" w:hAnsiTheme="minorHAnsi" w:cs="Arial"/>
          <w:i/>
          <w:sz w:val="20"/>
          <w:szCs w:val="20"/>
        </w:rPr>
      </w:pPr>
      <w:r w:rsidRPr="008860BA">
        <w:rPr>
          <w:rFonts w:asciiTheme="minorHAnsi" w:hAnsiTheme="minorHAnsi" w:cs="Arial"/>
          <w:i/>
          <w:sz w:val="20"/>
          <w:szCs w:val="20"/>
        </w:rPr>
        <w:t>(nazwa i adres Wykonawcy składającego ofertę)</w:t>
      </w:r>
    </w:p>
    <w:p w14:paraId="0785C286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</w:p>
    <w:p w14:paraId="31844A40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do dyspozycji niezbędne zasoby</w:t>
      </w:r>
      <w:r w:rsidRPr="00D537B2">
        <w:rPr>
          <w:rFonts w:asciiTheme="minorHAnsi" w:hAnsiTheme="minorHAnsi" w:cs="Arial"/>
          <w:vertAlign w:val="superscript"/>
        </w:rPr>
        <w:t xml:space="preserve"> </w:t>
      </w:r>
      <w:r w:rsidRPr="00D537B2">
        <w:rPr>
          <w:rFonts w:asciiTheme="minorHAnsi" w:hAnsiTheme="minorHAnsi" w:cs="Arial"/>
        </w:rPr>
        <w:t>…………………………………………………………………………………</w:t>
      </w:r>
      <w:r>
        <w:rPr>
          <w:rFonts w:asciiTheme="minorHAnsi" w:hAnsiTheme="minorHAnsi" w:cs="Arial"/>
        </w:rPr>
        <w:t>…………..</w:t>
      </w:r>
    </w:p>
    <w:p w14:paraId="3B213C3D" w14:textId="77777777" w:rsidR="00D21810" w:rsidRPr="008860BA" w:rsidRDefault="00D21810" w:rsidP="00D21810">
      <w:pPr>
        <w:spacing w:line="276" w:lineRule="auto"/>
        <w:ind w:left="2736"/>
        <w:jc w:val="both"/>
        <w:rPr>
          <w:rFonts w:asciiTheme="minorHAnsi" w:hAnsiTheme="minorHAnsi" w:cs="Arial"/>
          <w:i/>
          <w:sz w:val="20"/>
          <w:szCs w:val="20"/>
        </w:rPr>
      </w:pPr>
      <w:r w:rsidRPr="008860BA">
        <w:rPr>
          <w:rFonts w:asciiTheme="minorHAnsi" w:hAnsiTheme="minorHAnsi" w:cs="Arial"/>
          <w:i/>
          <w:sz w:val="20"/>
          <w:szCs w:val="20"/>
        </w:rPr>
        <w:t>(zakres dostępnych Wykonawcy zasobów podmiotu udostępniającego zasoby)</w:t>
      </w:r>
    </w:p>
    <w:p w14:paraId="0510B27A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</w:p>
    <w:p w14:paraId="6C9B9C47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na okres korzystania z nich przy wykonywaniu zamówienia pn.</w:t>
      </w:r>
    </w:p>
    <w:p w14:paraId="28C74535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</w:p>
    <w:p w14:paraId="7FB6CE01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="Arial"/>
        </w:rPr>
        <w:t>………………………..</w:t>
      </w:r>
    </w:p>
    <w:p w14:paraId="2309EEB5" w14:textId="77777777" w:rsidR="00D21810" w:rsidRPr="008860BA" w:rsidRDefault="00D21810" w:rsidP="00D21810">
      <w:pPr>
        <w:spacing w:line="276" w:lineRule="auto"/>
        <w:ind w:left="3135" w:firstLine="57"/>
        <w:jc w:val="both"/>
        <w:rPr>
          <w:rFonts w:asciiTheme="minorHAnsi" w:hAnsiTheme="minorHAnsi" w:cs="Arial"/>
          <w:i/>
          <w:sz w:val="20"/>
          <w:szCs w:val="20"/>
        </w:rPr>
      </w:pPr>
      <w:r w:rsidRPr="008860BA">
        <w:rPr>
          <w:rFonts w:asciiTheme="minorHAnsi" w:hAnsiTheme="minorHAnsi" w:cs="Arial"/>
          <w:i/>
          <w:sz w:val="20"/>
          <w:szCs w:val="20"/>
        </w:rPr>
        <w:t>(nazwa zamówienia publicznego)</w:t>
      </w:r>
    </w:p>
    <w:p w14:paraId="449A50B4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na potrzeby realizacji ww. zamówienia.</w:t>
      </w:r>
    </w:p>
    <w:p w14:paraId="6F16D537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</w:p>
    <w:p w14:paraId="59FE984A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 xml:space="preserve">Sposób udostępnienia </w:t>
      </w:r>
      <w:r>
        <w:rPr>
          <w:rFonts w:asciiTheme="minorHAnsi" w:hAnsiTheme="minorHAnsi" w:cs="Arial"/>
        </w:rPr>
        <w:t>W</w:t>
      </w:r>
      <w:r w:rsidRPr="00D537B2">
        <w:rPr>
          <w:rFonts w:asciiTheme="minorHAnsi" w:hAnsiTheme="minorHAnsi" w:cs="Arial"/>
        </w:rPr>
        <w:t>ykonawcy i wykorzystania przez niego ww. zasobów podmiotu udostępniającego te zasoby przy wykonywaniu zamówienia to:</w:t>
      </w:r>
    </w:p>
    <w:p w14:paraId="17252BB9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</w:p>
    <w:p w14:paraId="080B0DB6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="Arial"/>
        </w:rPr>
        <w:t>………………………..</w:t>
      </w:r>
    </w:p>
    <w:p w14:paraId="4DCEA37E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 xml:space="preserve">Charakter stosunku, jaki będzie łączył nas z </w:t>
      </w:r>
      <w:r>
        <w:rPr>
          <w:rFonts w:asciiTheme="minorHAnsi" w:hAnsiTheme="minorHAnsi" w:cs="Arial"/>
        </w:rPr>
        <w:t>W</w:t>
      </w:r>
      <w:r w:rsidRPr="00D537B2">
        <w:rPr>
          <w:rFonts w:asciiTheme="minorHAnsi" w:hAnsiTheme="minorHAnsi" w:cs="Arial"/>
        </w:rPr>
        <w:t>ykonawcą:</w:t>
      </w:r>
    </w:p>
    <w:p w14:paraId="0B62F889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</w:p>
    <w:p w14:paraId="6EE5587D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……………………………………………...………………………………………………………………………</w:t>
      </w:r>
      <w:r>
        <w:rPr>
          <w:rFonts w:asciiTheme="minorHAnsi" w:hAnsiTheme="minorHAnsi" w:cs="Arial"/>
        </w:rPr>
        <w:t>……………………….</w:t>
      </w:r>
    </w:p>
    <w:p w14:paraId="349A60B0" w14:textId="77777777" w:rsidR="00D21810" w:rsidRPr="00D537B2" w:rsidRDefault="00D21810" w:rsidP="00D21810">
      <w:pPr>
        <w:spacing w:line="276" w:lineRule="auto"/>
        <w:jc w:val="both"/>
        <w:rPr>
          <w:rFonts w:asciiTheme="minorHAnsi" w:hAnsiTheme="minorHAnsi" w:cs="Arial"/>
        </w:rPr>
      </w:pPr>
    </w:p>
    <w:p w14:paraId="217C021A" w14:textId="77777777" w:rsidR="00D21810" w:rsidRPr="00D537B2" w:rsidRDefault="00D21810" w:rsidP="008F0D7A">
      <w:pPr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……………………………………………</w:t>
      </w:r>
      <w:r>
        <w:rPr>
          <w:rFonts w:asciiTheme="minorHAnsi" w:hAnsiTheme="minorHAnsi" w:cs="Arial"/>
        </w:rPr>
        <w:t>….</w:t>
      </w:r>
    </w:p>
    <w:p w14:paraId="2D6961D5" w14:textId="77777777" w:rsidR="00D21810" w:rsidRPr="006D1FD2" w:rsidRDefault="00D21810" w:rsidP="008F0D7A">
      <w:pPr>
        <w:rPr>
          <w:rFonts w:asciiTheme="minorHAnsi" w:hAnsiTheme="minorHAnsi" w:cs="Arial"/>
          <w:i/>
          <w:sz w:val="20"/>
          <w:szCs w:val="20"/>
        </w:rPr>
      </w:pPr>
      <w:r w:rsidRPr="006D1FD2">
        <w:rPr>
          <w:rFonts w:asciiTheme="minorHAnsi" w:hAnsiTheme="minorHAnsi" w:cs="Arial"/>
          <w:i/>
          <w:sz w:val="20"/>
          <w:szCs w:val="20"/>
        </w:rPr>
        <w:t>(miejsce i data złożenia oświadczenia)</w:t>
      </w:r>
    </w:p>
    <w:p w14:paraId="728F3469" w14:textId="77777777" w:rsidR="00D21810" w:rsidRPr="00D537B2" w:rsidRDefault="00D21810" w:rsidP="008F0D7A">
      <w:pPr>
        <w:ind w:left="4254" w:firstLine="709"/>
        <w:rPr>
          <w:rFonts w:asciiTheme="minorHAnsi" w:hAnsiTheme="minorHAnsi" w:cs="Arial"/>
        </w:rPr>
      </w:pPr>
      <w:r w:rsidRPr="00D537B2">
        <w:rPr>
          <w:rFonts w:asciiTheme="minorHAnsi" w:hAnsiTheme="minorHAnsi" w:cs="Arial"/>
        </w:rPr>
        <w:t>…………………………………………………..…</w:t>
      </w:r>
    </w:p>
    <w:p w14:paraId="7ADA928F" w14:textId="77777777" w:rsidR="00D21810" w:rsidRDefault="00D21810" w:rsidP="008F0D7A">
      <w:pPr>
        <w:ind w:left="4218" w:firstLine="57"/>
        <w:rPr>
          <w:rFonts w:asciiTheme="minorHAnsi" w:hAnsiTheme="minorHAnsi" w:cs="Arial"/>
          <w:i/>
          <w:sz w:val="20"/>
          <w:szCs w:val="20"/>
        </w:rPr>
      </w:pPr>
      <w:r w:rsidRPr="008860BA">
        <w:rPr>
          <w:rFonts w:asciiTheme="minorHAnsi" w:hAnsiTheme="minorHAnsi" w:cs="Arial"/>
          <w:i/>
          <w:sz w:val="20"/>
          <w:szCs w:val="20"/>
        </w:rPr>
        <w:t xml:space="preserve">(podpis osoby uprawnionej do składania oświadczeń woli </w:t>
      </w:r>
    </w:p>
    <w:p w14:paraId="2E355FE0" w14:textId="77777777" w:rsidR="00D21810" w:rsidRPr="008860BA" w:rsidRDefault="00D21810" w:rsidP="008F0D7A">
      <w:pPr>
        <w:ind w:left="4332" w:firstLine="57"/>
        <w:rPr>
          <w:rFonts w:asciiTheme="minorHAnsi" w:hAnsiTheme="minorHAnsi" w:cs="Arial"/>
          <w:i/>
          <w:sz w:val="20"/>
          <w:szCs w:val="20"/>
        </w:rPr>
      </w:pPr>
      <w:r w:rsidRPr="008860BA">
        <w:rPr>
          <w:rFonts w:asciiTheme="minorHAnsi" w:hAnsiTheme="minorHAnsi" w:cs="Arial"/>
          <w:i/>
          <w:sz w:val="20"/>
          <w:szCs w:val="20"/>
        </w:rPr>
        <w:t>w imieniu podmiotu oddającego do dyspozycji zasoby)</w:t>
      </w:r>
    </w:p>
    <w:p w14:paraId="50ABEBD1" w14:textId="77777777" w:rsidR="00D21810" w:rsidRDefault="00D21810" w:rsidP="00D21810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br w:type="page"/>
      </w:r>
    </w:p>
    <w:p w14:paraId="6E8289CA" w14:textId="77777777" w:rsidR="00D21810" w:rsidRPr="00F81005" w:rsidRDefault="00D21810" w:rsidP="00D21810">
      <w:pPr>
        <w:tabs>
          <w:tab w:val="center" w:pos="6840"/>
        </w:tabs>
        <w:spacing w:line="276" w:lineRule="auto"/>
        <w:jc w:val="right"/>
        <w:rPr>
          <w:rFonts w:asciiTheme="minorHAnsi" w:hAnsiTheme="minorHAnsi" w:cstheme="minorHAnsi"/>
        </w:rPr>
      </w:pPr>
      <w:r w:rsidRPr="00F81005">
        <w:rPr>
          <w:rFonts w:asciiTheme="minorHAnsi" w:hAnsiTheme="minorHAnsi" w:cstheme="minorHAnsi"/>
        </w:rPr>
        <w:lastRenderedPageBreak/>
        <w:t>Załącznik nr</w:t>
      </w:r>
      <w:r>
        <w:rPr>
          <w:rFonts w:asciiTheme="minorHAnsi" w:hAnsiTheme="minorHAnsi" w:cstheme="minorHAnsi"/>
        </w:rPr>
        <w:t xml:space="preserve"> 5</w:t>
      </w:r>
      <w:r w:rsidRPr="00F81005">
        <w:rPr>
          <w:rFonts w:asciiTheme="minorHAnsi" w:hAnsiTheme="minorHAnsi" w:cstheme="minorHAnsi"/>
        </w:rPr>
        <w:t xml:space="preserve"> do SWZ</w:t>
      </w:r>
    </w:p>
    <w:p w14:paraId="20ECF48F" w14:textId="77777777" w:rsidR="00D21810" w:rsidRPr="00F81005" w:rsidRDefault="00D21810" w:rsidP="00D21810">
      <w:pPr>
        <w:shd w:val="clear" w:color="auto" w:fill="FFFFFF"/>
        <w:tabs>
          <w:tab w:val="left" w:leader="dot" w:pos="3730"/>
          <w:tab w:val="left" w:leader="dot" w:pos="6696"/>
        </w:tabs>
        <w:spacing w:before="192" w:line="276" w:lineRule="auto"/>
        <w:rPr>
          <w:rFonts w:asciiTheme="minorHAnsi" w:hAnsiTheme="minorHAnsi" w:cstheme="minorHAnsi"/>
          <w:b/>
        </w:rPr>
      </w:pPr>
    </w:p>
    <w:p w14:paraId="3D6ED443" w14:textId="77777777" w:rsidR="00D21810" w:rsidRDefault="00D21810" w:rsidP="00D21810">
      <w:pPr>
        <w:pStyle w:val="Nagwek1"/>
        <w:spacing w:before="0" w:after="0"/>
        <w:jc w:val="center"/>
      </w:pPr>
      <w:r>
        <w:t xml:space="preserve">Informacja o przynależności lub braku </w:t>
      </w:r>
    </w:p>
    <w:p w14:paraId="5FD1DEA9" w14:textId="77777777" w:rsidR="00D21810" w:rsidRDefault="00D21810" w:rsidP="00D21810">
      <w:pPr>
        <w:pStyle w:val="Nagwek1"/>
        <w:spacing w:before="0" w:after="0"/>
        <w:jc w:val="center"/>
      </w:pPr>
      <w:r>
        <w:t>przynależności do tej samej grupy kapitałowej</w:t>
      </w:r>
    </w:p>
    <w:p w14:paraId="1157EECF" w14:textId="77777777" w:rsidR="00D21810" w:rsidRPr="00F81005" w:rsidRDefault="00D21810" w:rsidP="00D21810"/>
    <w:p w14:paraId="757146E0" w14:textId="51449849" w:rsidR="00D21810" w:rsidRDefault="00D21810" w:rsidP="00D21810">
      <w:pPr>
        <w:spacing w:line="276" w:lineRule="auto"/>
        <w:jc w:val="both"/>
      </w:pPr>
      <w:r w:rsidRPr="00F81005">
        <w:rPr>
          <w:rFonts w:asciiTheme="minorHAnsi" w:hAnsiTheme="minorHAnsi" w:cstheme="minorHAnsi"/>
        </w:rPr>
        <w:t>Uczestnicząc w postępowaniu o udzielenie zamówienia nr ZP/SR/</w:t>
      </w:r>
      <w:r w:rsidR="0023096A">
        <w:rPr>
          <w:rFonts w:asciiTheme="minorHAnsi" w:hAnsiTheme="minorHAnsi" w:cstheme="minorHAnsi"/>
        </w:rPr>
        <w:t>2</w:t>
      </w:r>
      <w:r w:rsidR="007B45CF">
        <w:rPr>
          <w:rFonts w:asciiTheme="minorHAnsi" w:hAnsiTheme="minorHAnsi" w:cstheme="minorHAnsi"/>
        </w:rPr>
        <w:t>/202</w:t>
      </w:r>
      <w:r w:rsidR="007E5DD7">
        <w:rPr>
          <w:rFonts w:asciiTheme="minorHAnsi" w:hAnsiTheme="minorHAnsi" w:cstheme="minorHAnsi"/>
        </w:rPr>
        <w:t>4</w:t>
      </w:r>
      <w:r w:rsidRPr="00F81005">
        <w:rPr>
          <w:rFonts w:asciiTheme="minorHAnsi" w:hAnsiTheme="minorHAnsi" w:cstheme="minorHAnsi"/>
        </w:rPr>
        <w:t xml:space="preserve"> na </w:t>
      </w:r>
      <w:r w:rsidRPr="00F81005">
        <w:rPr>
          <w:rFonts w:asciiTheme="minorHAnsi" w:hAnsiTheme="minorHAnsi" w:cstheme="minorHAnsi"/>
          <w:i/>
          <w:iCs/>
        </w:rPr>
        <w:t>„</w:t>
      </w:r>
      <w:r w:rsidR="007E5DD7">
        <w:rPr>
          <w:rFonts w:asciiTheme="minorHAnsi" w:hAnsiTheme="minorHAnsi" w:cstheme="minorHAnsi"/>
          <w:i/>
          <w:iCs/>
        </w:rPr>
        <w:t>Wykonanie prac remontowych pomieszczeń biurowych Sądu Rejonowego w Grodzisku Mazowieckim</w:t>
      </w:r>
      <w:r>
        <w:rPr>
          <w:rFonts w:asciiTheme="minorHAnsi" w:hAnsiTheme="minorHAnsi" w:cstheme="minorHAnsi"/>
          <w:i/>
          <w:iCs/>
        </w:rPr>
        <w:t>i</w:t>
      </w:r>
      <w:r w:rsidRPr="00F81005">
        <w:rPr>
          <w:rFonts w:asciiTheme="minorHAnsi" w:hAnsiTheme="minorHAnsi" w:cstheme="minorHAnsi"/>
        </w:rPr>
        <w:t xml:space="preserve">” </w:t>
      </w:r>
      <w:r w:rsidRPr="003C2304">
        <w:t xml:space="preserve">prowadzonego w trybie podstawowym bez negocjacji o wartości zamówienia nie przekraczającej progów unijnych o jakich stanowi art. 3 ustawy z </w:t>
      </w:r>
      <w:r w:rsidR="0006721E">
        <w:t xml:space="preserve">dnia </w:t>
      </w:r>
      <w:r w:rsidRPr="003C2304">
        <w:t>11 września 2019 r. - Prawo zamówień publicznych (</w:t>
      </w:r>
      <w:proofErr w:type="spellStart"/>
      <w:r w:rsidR="007B45CF">
        <w:t>t.j</w:t>
      </w:r>
      <w:proofErr w:type="spellEnd"/>
      <w:r w:rsidR="007B45CF">
        <w:t>.</w:t>
      </w:r>
      <w:r w:rsidR="00D42AAC">
        <w:t>:</w:t>
      </w:r>
      <w:r w:rsidR="007B45CF">
        <w:t xml:space="preserve"> </w:t>
      </w:r>
      <w:r w:rsidR="00D42AAC" w:rsidRPr="00D42AAC">
        <w:t>2023</w:t>
      </w:r>
      <w:r w:rsidR="00D42AAC">
        <w:t xml:space="preserve">, </w:t>
      </w:r>
      <w:r w:rsidR="00D42AAC" w:rsidRPr="00D42AAC">
        <w:t>poz. 1605</w:t>
      </w:r>
      <w:r w:rsidR="00D42AAC" w:rsidRPr="00D42AAC" w:rsidDel="00D42AAC">
        <w:t xml:space="preserve"> </w:t>
      </w:r>
      <w:r w:rsidR="007B45CF">
        <w:t xml:space="preserve">z </w:t>
      </w:r>
      <w:proofErr w:type="spellStart"/>
      <w:r w:rsidR="007B45CF">
        <w:t>późn</w:t>
      </w:r>
      <w:proofErr w:type="spellEnd"/>
      <w:r w:rsidR="007B45CF">
        <w:t>. zm.</w:t>
      </w:r>
      <w:r w:rsidRPr="003C2304">
        <w:t>)</w:t>
      </w:r>
    </w:p>
    <w:p w14:paraId="15B8EAC0" w14:textId="77777777" w:rsidR="00D21810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72128676" w14:textId="2B63A665" w:rsidR="00D21810" w:rsidRPr="00F81005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81005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/</w:t>
      </w:r>
      <w:r w:rsidRPr="00F81005">
        <w:rPr>
          <w:rFonts w:asciiTheme="minorHAnsi" w:hAnsiTheme="minorHAnsi" w:cstheme="minorHAnsi"/>
        </w:rPr>
        <w:t xml:space="preserve">y, iż nie należymy / należymy* do grupy kapitałowej  w rozumieniu ustawy z dnia </w:t>
      </w:r>
      <w:r w:rsidRPr="00223A85">
        <w:rPr>
          <w:rFonts w:cs="Calibri"/>
        </w:rPr>
        <w:t>z dnia 16 lutego 2007 r. o ochronie konkurencji i konsumentów (t</w:t>
      </w:r>
      <w:r>
        <w:rPr>
          <w:rFonts w:cs="Calibri"/>
        </w:rPr>
        <w:t>j.</w:t>
      </w:r>
      <w:r w:rsidRPr="00223A85">
        <w:rPr>
          <w:rFonts w:cs="Calibri"/>
        </w:rPr>
        <w:t>: Dz.U.</w:t>
      </w:r>
      <w:r>
        <w:rPr>
          <w:rFonts w:cs="Calibri"/>
        </w:rPr>
        <w:t xml:space="preserve"> </w:t>
      </w:r>
      <w:r w:rsidR="00D42AAC" w:rsidRPr="00D42AAC">
        <w:rPr>
          <w:rFonts w:cs="Calibri"/>
        </w:rPr>
        <w:t>2023</w:t>
      </w:r>
      <w:r w:rsidR="00D42AAC">
        <w:rPr>
          <w:rFonts w:cs="Calibri"/>
        </w:rPr>
        <w:t xml:space="preserve">, </w:t>
      </w:r>
      <w:r w:rsidR="00D42AAC" w:rsidRPr="00D42AAC">
        <w:rPr>
          <w:rFonts w:cs="Calibri"/>
        </w:rPr>
        <w:t>poz. 1689</w:t>
      </w:r>
      <w:r w:rsidR="00D42AAC" w:rsidRPr="00D42AAC" w:rsidDel="00D42AAC">
        <w:rPr>
          <w:rFonts w:cs="Calibri"/>
        </w:rPr>
        <w:t xml:space="preserve"> </w:t>
      </w:r>
      <w:r>
        <w:rPr>
          <w:rFonts w:cs="Calibri"/>
        </w:rPr>
        <w:t>z</w:t>
      </w:r>
      <w:r w:rsidR="00826687">
        <w:rPr>
          <w:rFonts w:cs="Calibri"/>
        </w:rPr>
        <w:t xml:space="preserve"> </w:t>
      </w:r>
      <w:proofErr w:type="spellStart"/>
      <w:r w:rsidR="00D42AAC">
        <w:rPr>
          <w:rFonts w:cs="Calibri"/>
        </w:rPr>
        <w:t>późn</w:t>
      </w:r>
      <w:proofErr w:type="spellEnd"/>
      <w:r w:rsidR="00826687">
        <w:rPr>
          <w:rFonts w:cs="Calibri"/>
        </w:rPr>
        <w:t>.</w:t>
      </w:r>
      <w:r>
        <w:rPr>
          <w:rFonts w:cs="Calibri"/>
        </w:rPr>
        <w:t xml:space="preserve"> zm.</w:t>
      </w:r>
      <w:r w:rsidRPr="00223A85">
        <w:rPr>
          <w:rFonts w:cs="Calibri"/>
        </w:rPr>
        <w:t>)</w:t>
      </w:r>
      <w:r>
        <w:rPr>
          <w:rFonts w:cs="Calibri"/>
        </w:rPr>
        <w:t>.</w:t>
      </w:r>
    </w:p>
    <w:p w14:paraId="4BBD5E58" w14:textId="77777777" w:rsidR="00D21810" w:rsidRPr="00F81005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3AD92B03" w14:textId="77777777" w:rsidR="00D21810" w:rsidRPr="00F81005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81005">
        <w:rPr>
          <w:rFonts w:asciiTheme="minorHAnsi" w:hAnsiTheme="minorHAnsi" w:cstheme="minorHAnsi"/>
        </w:rPr>
        <w:t>W związku z tym, iż należymy do w/w wskazanej grupy kapitałowej, składamy poniżej listę podmiotów należących do tej samej grupy kapitałowej**:</w:t>
      </w:r>
    </w:p>
    <w:p w14:paraId="3853F226" w14:textId="77777777" w:rsidR="00D21810" w:rsidRPr="00F81005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077D7067" w14:textId="77777777" w:rsidR="00D21810" w:rsidRPr="00F81005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81005">
        <w:rPr>
          <w:rFonts w:asciiTheme="minorHAnsi" w:hAnsiTheme="minorHAnsi" w:cstheme="minorHAnsi"/>
        </w:rPr>
        <w:t>1. ……………………………………………………………………………………….……</w:t>
      </w:r>
    </w:p>
    <w:p w14:paraId="724DD5AA" w14:textId="77777777" w:rsidR="00D21810" w:rsidRPr="00F81005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81005">
        <w:rPr>
          <w:rFonts w:asciiTheme="minorHAnsi" w:hAnsiTheme="minorHAnsi" w:cstheme="minorHAnsi"/>
        </w:rPr>
        <w:t>2. ……………………………………………………………………………….……………</w:t>
      </w:r>
    </w:p>
    <w:p w14:paraId="2F0AC814" w14:textId="77777777" w:rsidR="00D21810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81005">
        <w:rPr>
          <w:rFonts w:asciiTheme="minorHAnsi" w:hAnsiTheme="minorHAnsi" w:cstheme="minorHAnsi"/>
        </w:rPr>
        <w:t>3. ………………………………………………………………………………….…………</w:t>
      </w:r>
    </w:p>
    <w:p w14:paraId="4BAA81B4" w14:textId="77777777" w:rsidR="00D21810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673EB972" w14:textId="77777777" w:rsidR="00D21810" w:rsidRPr="00B2319C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2319C">
        <w:rPr>
          <w:rFonts w:asciiTheme="minorHAnsi" w:hAnsiTheme="minorHAnsi" w:cstheme="minorHAnsi"/>
        </w:rPr>
        <w:t>Jednocześnie oświadczamy, że przygotowaliśmy ofertę niezależnie od siebie, na potwierdzenie czego chcielibyśmy przedstawić następujące okoliczności wraz z dowodami:</w:t>
      </w:r>
    </w:p>
    <w:p w14:paraId="6C5D2932" w14:textId="77777777" w:rsidR="00D21810" w:rsidRPr="00F81005" w:rsidRDefault="00D21810" w:rsidP="00D21810">
      <w:pPr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2319C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4D025AC0" w14:textId="77777777" w:rsidR="00D21810" w:rsidRPr="00F81005" w:rsidRDefault="00D21810" w:rsidP="00D21810">
      <w:pPr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</w:p>
    <w:p w14:paraId="6E604DB1" w14:textId="77777777" w:rsidR="00D21810" w:rsidRPr="004E22B6" w:rsidRDefault="00D21810" w:rsidP="00D21810">
      <w:pPr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4E22B6">
        <w:rPr>
          <w:rFonts w:asciiTheme="minorHAnsi" w:hAnsiTheme="minorHAnsi" w:cstheme="minorHAnsi"/>
          <w:i/>
          <w:sz w:val="20"/>
          <w:szCs w:val="20"/>
        </w:rPr>
        <w:t xml:space="preserve">* niepotrzebne skreślić  </w:t>
      </w:r>
    </w:p>
    <w:p w14:paraId="7F916640" w14:textId="62DC5365" w:rsidR="00D21810" w:rsidRDefault="00D21810" w:rsidP="00D21810">
      <w:pPr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4E22B6">
        <w:rPr>
          <w:rFonts w:asciiTheme="minorHAnsi" w:hAnsiTheme="minorHAnsi" w:cstheme="minorHAnsi"/>
          <w:i/>
          <w:sz w:val="20"/>
          <w:szCs w:val="20"/>
        </w:rPr>
        <w:t>** wypełnić tylko w przypadku przynależności do grupy kapitałowej</w:t>
      </w:r>
    </w:p>
    <w:p w14:paraId="397831D8" w14:textId="531CF160" w:rsidR="00826687" w:rsidRDefault="00826687" w:rsidP="00D21810">
      <w:pPr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864DBC6" w14:textId="77777777" w:rsidR="00826687" w:rsidRPr="00CC5273" w:rsidRDefault="00826687" w:rsidP="00D21810">
      <w:pPr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080C9546" w14:textId="77777777" w:rsidR="00D21810" w:rsidRDefault="00D21810" w:rsidP="00D21810">
      <w:pPr>
        <w:spacing w:before="240"/>
        <w:rPr>
          <w:rFonts w:cs="Calibri"/>
        </w:rPr>
      </w:pPr>
      <w:r>
        <w:rPr>
          <w:rFonts w:cs="Calibri"/>
        </w:rPr>
        <w:t>............................................................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............................................................</w:t>
      </w:r>
    </w:p>
    <w:p w14:paraId="65C740D2" w14:textId="77777777" w:rsidR="00D21810" w:rsidRPr="006D1FD2" w:rsidRDefault="00D21810" w:rsidP="00D21810">
      <w:pPr>
        <w:ind w:left="741" w:firstLine="57"/>
        <w:rPr>
          <w:rFonts w:cs="Calibri"/>
          <w:i/>
          <w:sz w:val="20"/>
          <w:szCs w:val="20"/>
        </w:rPr>
      </w:pPr>
      <w:r w:rsidRPr="006D1FD2">
        <w:rPr>
          <w:rFonts w:cs="Calibri"/>
          <w:i/>
          <w:sz w:val="20"/>
          <w:szCs w:val="20"/>
        </w:rPr>
        <w:t xml:space="preserve">(Miejscowość, data) </w:t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  <w:sz w:val="20"/>
          <w:szCs w:val="20"/>
        </w:rPr>
        <w:t xml:space="preserve">          (Podpis </w:t>
      </w:r>
      <w:r>
        <w:rPr>
          <w:rFonts w:cs="Calibri"/>
          <w:i/>
          <w:sz w:val="20"/>
          <w:szCs w:val="20"/>
        </w:rPr>
        <w:t>Wykonawcy</w:t>
      </w:r>
      <w:r w:rsidRPr="006D1FD2">
        <w:rPr>
          <w:rFonts w:cs="Calibri"/>
          <w:i/>
          <w:sz w:val="20"/>
          <w:szCs w:val="20"/>
        </w:rPr>
        <w:t xml:space="preserve"> lub osoby upoważnionej)</w:t>
      </w:r>
    </w:p>
    <w:p w14:paraId="280EA071" w14:textId="254E6D60" w:rsidR="00D21810" w:rsidRDefault="00D21810" w:rsidP="00D21810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br w:type="page"/>
      </w:r>
    </w:p>
    <w:p w14:paraId="4A2337A9" w14:textId="0C8627A7" w:rsidR="007B45CF" w:rsidRDefault="007B45CF" w:rsidP="007B45CF">
      <w:pPr>
        <w:spacing w:before="120" w:after="12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Załącznik nr 6 do SWZ</w:t>
      </w:r>
    </w:p>
    <w:p w14:paraId="441B1BDF" w14:textId="77777777" w:rsidR="007B45CF" w:rsidRDefault="007B45CF" w:rsidP="007B45CF">
      <w:pPr>
        <w:spacing w:before="120"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Wykonawca:</w:t>
      </w:r>
    </w:p>
    <w:p w14:paraId="5F090CCE" w14:textId="77777777" w:rsidR="007B45CF" w:rsidRDefault="007B45CF" w:rsidP="007B45CF">
      <w:pPr>
        <w:spacing w:before="120"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</w:t>
      </w:r>
      <w:r w:rsidRPr="00B91EA9">
        <w:rPr>
          <w:rFonts w:asciiTheme="minorHAnsi" w:hAnsiTheme="minorHAnsi" w:cstheme="minorHAnsi"/>
        </w:rPr>
        <w:t xml:space="preserve">    </w:t>
      </w:r>
    </w:p>
    <w:p w14:paraId="793D3005" w14:textId="77777777" w:rsidR="007B45CF" w:rsidRPr="00041FE4" w:rsidRDefault="007B45CF" w:rsidP="007B45CF">
      <w:pPr>
        <w:spacing w:before="120"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</w:t>
      </w:r>
      <w:r w:rsidRPr="00B91EA9">
        <w:rPr>
          <w:rFonts w:asciiTheme="minorHAnsi" w:hAnsiTheme="minorHAnsi" w:cstheme="minorHAnsi"/>
        </w:rPr>
        <w:t xml:space="preserve">    </w:t>
      </w:r>
    </w:p>
    <w:p w14:paraId="3B683351" w14:textId="77777777" w:rsidR="007B45CF" w:rsidRPr="00041FE4" w:rsidRDefault="007B45CF" w:rsidP="007B45CF">
      <w:pPr>
        <w:spacing w:before="120"/>
        <w:rPr>
          <w:rFonts w:asciiTheme="minorHAnsi" w:hAnsiTheme="minorHAnsi" w:cstheme="minorHAnsi"/>
          <w:i/>
          <w:sz w:val="18"/>
          <w:szCs w:val="18"/>
        </w:rPr>
      </w:pPr>
      <w:r w:rsidRPr="00041FE4">
        <w:rPr>
          <w:rFonts w:asciiTheme="minorHAnsi" w:hAnsiTheme="minorHAnsi" w:cstheme="minorHAnsi"/>
          <w:i/>
          <w:sz w:val="18"/>
          <w:szCs w:val="18"/>
        </w:rPr>
        <w:t xml:space="preserve">(pełna nazwa/firma, adres w zależności </w:t>
      </w:r>
    </w:p>
    <w:p w14:paraId="27857BE0" w14:textId="77777777" w:rsidR="007B45CF" w:rsidRPr="00041FE4" w:rsidRDefault="007B45CF" w:rsidP="007B45CF">
      <w:pPr>
        <w:rPr>
          <w:rFonts w:asciiTheme="minorHAnsi" w:hAnsiTheme="minorHAnsi" w:cstheme="minorHAnsi"/>
          <w:i/>
          <w:sz w:val="18"/>
          <w:szCs w:val="18"/>
        </w:rPr>
      </w:pPr>
      <w:r w:rsidRPr="00041FE4">
        <w:rPr>
          <w:rFonts w:asciiTheme="minorHAnsi" w:hAnsiTheme="minorHAnsi" w:cstheme="minorHAnsi"/>
          <w:i/>
          <w:sz w:val="18"/>
          <w:szCs w:val="18"/>
        </w:rPr>
        <w:t>od podmiotu: NIP/PESEL, KRS/</w:t>
      </w:r>
      <w:proofErr w:type="spellStart"/>
      <w:r w:rsidRPr="00041FE4">
        <w:rPr>
          <w:rFonts w:asciiTheme="minorHAnsi" w:hAnsiTheme="minorHAnsi" w:cstheme="minorHAnsi"/>
          <w:i/>
          <w:sz w:val="18"/>
          <w:szCs w:val="18"/>
        </w:rPr>
        <w:t>DEiDG</w:t>
      </w:r>
      <w:proofErr w:type="spellEnd"/>
      <w:r w:rsidRPr="00041FE4">
        <w:rPr>
          <w:rFonts w:asciiTheme="minorHAnsi" w:hAnsiTheme="minorHAnsi" w:cstheme="minorHAnsi"/>
          <w:i/>
          <w:sz w:val="18"/>
          <w:szCs w:val="18"/>
        </w:rPr>
        <w:t>)</w:t>
      </w:r>
    </w:p>
    <w:p w14:paraId="46EE04DC" w14:textId="77777777" w:rsidR="007B45CF" w:rsidRDefault="007B45CF" w:rsidP="007B45CF">
      <w:pPr>
        <w:rPr>
          <w:rFonts w:asciiTheme="minorHAnsi" w:hAnsiTheme="minorHAnsi" w:cstheme="minorHAnsi"/>
          <w:sz w:val="18"/>
          <w:szCs w:val="18"/>
        </w:rPr>
      </w:pPr>
    </w:p>
    <w:p w14:paraId="343D4683" w14:textId="77777777" w:rsidR="007B45CF" w:rsidRDefault="007B45CF" w:rsidP="007B45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Reprezentowany przez:</w:t>
      </w:r>
    </w:p>
    <w:p w14:paraId="2DC6DA38" w14:textId="77777777" w:rsidR="007B45CF" w:rsidRDefault="007B45CF" w:rsidP="007B45CF">
      <w:pPr>
        <w:spacing w:before="120"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</w:t>
      </w:r>
      <w:r w:rsidRPr="00B91EA9">
        <w:rPr>
          <w:rFonts w:asciiTheme="minorHAnsi" w:hAnsiTheme="minorHAnsi" w:cstheme="minorHAnsi"/>
        </w:rPr>
        <w:t xml:space="preserve">    </w:t>
      </w:r>
    </w:p>
    <w:p w14:paraId="40AE6CE3" w14:textId="77777777" w:rsidR="007B45CF" w:rsidRPr="00041FE4" w:rsidRDefault="007B45CF" w:rsidP="007B45CF">
      <w:pPr>
        <w:spacing w:before="120"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</w:t>
      </w:r>
      <w:r w:rsidRPr="00B91EA9">
        <w:rPr>
          <w:rFonts w:asciiTheme="minorHAnsi" w:hAnsiTheme="minorHAnsi" w:cstheme="minorHAnsi"/>
        </w:rPr>
        <w:t xml:space="preserve">    </w:t>
      </w:r>
    </w:p>
    <w:p w14:paraId="7E94126F" w14:textId="77777777" w:rsidR="007B45CF" w:rsidRDefault="007B45CF" w:rsidP="007B45CF">
      <w:pPr>
        <w:rPr>
          <w:rFonts w:asciiTheme="minorHAnsi" w:hAnsiTheme="minorHAnsi" w:cstheme="minorHAnsi"/>
          <w:sz w:val="18"/>
          <w:szCs w:val="18"/>
        </w:rPr>
      </w:pPr>
      <w:r w:rsidRPr="00041FE4">
        <w:rPr>
          <w:rFonts w:asciiTheme="minorHAnsi" w:hAnsiTheme="minorHAnsi" w:cstheme="minorHAnsi"/>
          <w:sz w:val="18"/>
          <w:szCs w:val="18"/>
        </w:rPr>
        <w:t xml:space="preserve">(imię, nazwisko, stanowisko/podstawa </w:t>
      </w:r>
    </w:p>
    <w:p w14:paraId="11942197" w14:textId="77777777" w:rsidR="007B45CF" w:rsidRDefault="007B45CF" w:rsidP="007B45CF">
      <w:pPr>
        <w:rPr>
          <w:rFonts w:asciiTheme="minorHAnsi" w:hAnsiTheme="minorHAnsi" w:cstheme="minorHAnsi"/>
          <w:sz w:val="18"/>
          <w:szCs w:val="18"/>
        </w:rPr>
      </w:pPr>
      <w:r w:rsidRPr="00041FE4">
        <w:rPr>
          <w:rFonts w:asciiTheme="minorHAnsi" w:hAnsiTheme="minorHAnsi" w:cstheme="minorHAnsi"/>
          <w:sz w:val="18"/>
          <w:szCs w:val="18"/>
        </w:rPr>
        <w:t>do reprezentacji)</w:t>
      </w:r>
    </w:p>
    <w:p w14:paraId="7AD95BAB" w14:textId="77777777" w:rsidR="007B45CF" w:rsidRDefault="007B45CF" w:rsidP="007B45CF">
      <w:pPr>
        <w:rPr>
          <w:rFonts w:asciiTheme="minorHAnsi" w:hAnsiTheme="minorHAnsi" w:cstheme="minorHAnsi"/>
          <w:sz w:val="18"/>
          <w:szCs w:val="18"/>
        </w:rPr>
      </w:pPr>
    </w:p>
    <w:p w14:paraId="7F9EA9B3" w14:textId="77777777" w:rsidR="007B45CF" w:rsidRDefault="007B45CF" w:rsidP="007B45CF">
      <w:pPr>
        <w:rPr>
          <w:rFonts w:asciiTheme="minorHAnsi" w:hAnsiTheme="minorHAnsi" w:cstheme="minorHAnsi"/>
          <w:sz w:val="18"/>
          <w:szCs w:val="18"/>
        </w:rPr>
      </w:pPr>
    </w:p>
    <w:p w14:paraId="04E13E87" w14:textId="77777777" w:rsidR="007B45CF" w:rsidRDefault="007B45CF" w:rsidP="007B45CF">
      <w:pPr>
        <w:rPr>
          <w:rFonts w:asciiTheme="minorHAnsi" w:hAnsiTheme="minorHAnsi" w:cstheme="minorHAnsi"/>
          <w:sz w:val="18"/>
          <w:szCs w:val="18"/>
        </w:rPr>
      </w:pPr>
    </w:p>
    <w:p w14:paraId="50287651" w14:textId="77777777" w:rsidR="007B45CF" w:rsidRPr="00880CE7" w:rsidRDefault="007B45CF" w:rsidP="007B45CF">
      <w:pPr>
        <w:pStyle w:val="Nagwek1"/>
        <w:jc w:val="center"/>
      </w:pPr>
      <w:r w:rsidRPr="00880CE7">
        <w:t xml:space="preserve">Oświadczenie </w:t>
      </w:r>
      <w:r>
        <w:t>Wykonawcy</w:t>
      </w:r>
    </w:p>
    <w:p w14:paraId="3B4FE0E3" w14:textId="77777777" w:rsidR="007B45CF" w:rsidRPr="00DD3DEF" w:rsidRDefault="007B45CF" w:rsidP="007B45CF"/>
    <w:p w14:paraId="027327AE" w14:textId="71D0917A" w:rsidR="007B45CF" w:rsidRPr="00BD58BB" w:rsidRDefault="007B45CF" w:rsidP="007B45CF">
      <w:pPr>
        <w:spacing w:before="120" w:after="120" w:line="276" w:lineRule="auto"/>
        <w:jc w:val="both"/>
        <w:rPr>
          <w:i/>
        </w:rPr>
      </w:pPr>
      <w:r>
        <w:t>Składane na potrzeby postępowania o udzielenie zamówienia publicznego na „</w:t>
      </w:r>
      <w:r w:rsidR="007E5DD7">
        <w:rPr>
          <w:i/>
        </w:rPr>
        <w:t>Wykonanie prac remontowych pomieszczeń biurowych Sądu Rejonowego w Grodzisku Mazowieckim</w:t>
      </w:r>
      <w:r w:rsidRPr="00041FE4">
        <w:rPr>
          <w:i/>
        </w:rPr>
        <w:t>”.</w:t>
      </w:r>
    </w:p>
    <w:p w14:paraId="792BBF6A" w14:textId="0B9623CB" w:rsidR="007B45CF" w:rsidRDefault="007B45CF" w:rsidP="007B45CF">
      <w:pPr>
        <w:spacing w:before="240" w:after="120" w:line="276" w:lineRule="auto"/>
        <w:jc w:val="both"/>
      </w:pPr>
      <w:r>
        <w:t xml:space="preserve">Oświadczam/y o aktualności informacji zawartych w oświadczeniu, o którym mowa w art. 125 ust. 1 </w:t>
      </w:r>
      <w:r w:rsidRPr="00867B2B">
        <w:t xml:space="preserve">ustawy z </w:t>
      </w:r>
      <w:r w:rsidR="0006721E">
        <w:t xml:space="preserve">dnia </w:t>
      </w:r>
      <w:r w:rsidRPr="00867B2B">
        <w:t>11 września 2019 r. - Prawo zamówień publicznych (</w:t>
      </w:r>
      <w:proofErr w:type="spellStart"/>
      <w:r w:rsidRPr="00867B2B">
        <w:t>t</w:t>
      </w:r>
      <w:r>
        <w:t>.</w:t>
      </w:r>
      <w:r w:rsidRPr="00867B2B">
        <w:t>j</w:t>
      </w:r>
      <w:proofErr w:type="spellEnd"/>
      <w:r w:rsidRPr="00867B2B">
        <w:t>.</w:t>
      </w:r>
      <w:r w:rsidR="0019486E">
        <w:t>:</w:t>
      </w:r>
      <w:r w:rsidRPr="00867B2B">
        <w:t xml:space="preserve"> Dz.U. </w:t>
      </w:r>
      <w:r w:rsidR="0019486E" w:rsidRPr="0019486E">
        <w:t>2023</w:t>
      </w:r>
      <w:r w:rsidR="0019486E">
        <w:t xml:space="preserve">, </w:t>
      </w:r>
      <w:r w:rsidR="0019486E" w:rsidRPr="0019486E">
        <w:t>poz. 1605</w:t>
      </w:r>
      <w:r w:rsidR="0019486E" w:rsidRPr="0019486E" w:rsidDel="0019486E">
        <w:t xml:space="preserve"> </w:t>
      </w:r>
      <w:r w:rsidRPr="00867B2B">
        <w:t xml:space="preserve">z </w:t>
      </w:r>
      <w:proofErr w:type="spellStart"/>
      <w:r w:rsidRPr="00867B2B">
        <w:t>późn</w:t>
      </w:r>
      <w:proofErr w:type="spellEnd"/>
      <w:r w:rsidRPr="00867B2B">
        <w:t>. zm.</w:t>
      </w:r>
      <w:r>
        <w:t>, dalej-PZP</w:t>
      </w:r>
      <w:r w:rsidRPr="00867B2B">
        <w:t>)</w:t>
      </w:r>
      <w:r>
        <w:t>, w zakresie podstaw wykluczenia z postępowania na podstawie:</w:t>
      </w:r>
    </w:p>
    <w:p w14:paraId="0EDAD163" w14:textId="77777777" w:rsidR="007B45CF" w:rsidRDefault="007B45CF" w:rsidP="007B0B11">
      <w:pPr>
        <w:pStyle w:val="Akapitzlist"/>
        <w:numPr>
          <w:ilvl w:val="0"/>
          <w:numId w:val="75"/>
        </w:numPr>
        <w:spacing w:line="276" w:lineRule="auto"/>
        <w:jc w:val="both"/>
        <w:rPr>
          <w:rFonts w:cs="Calibri"/>
        </w:rPr>
      </w:pPr>
      <w:r w:rsidRPr="007B45CF">
        <w:rPr>
          <w:rFonts w:cs="Calibri"/>
        </w:rPr>
        <w:t xml:space="preserve">art. 108 ust. 1 pkt 3 PZP; </w:t>
      </w:r>
    </w:p>
    <w:p w14:paraId="412BE345" w14:textId="77777777" w:rsidR="007B45CF" w:rsidRPr="007B45CF" w:rsidRDefault="007B45CF" w:rsidP="007B0B11">
      <w:pPr>
        <w:pStyle w:val="Akapitzlist"/>
        <w:numPr>
          <w:ilvl w:val="0"/>
          <w:numId w:val="75"/>
        </w:numPr>
        <w:spacing w:line="276" w:lineRule="auto"/>
        <w:jc w:val="both"/>
        <w:rPr>
          <w:rFonts w:cs="Calibri"/>
        </w:rPr>
      </w:pPr>
      <w:r w:rsidRPr="007B45CF">
        <w:rPr>
          <w:rFonts w:cs="Calibri"/>
        </w:rPr>
        <w:t xml:space="preserve">art. 108 ust. 1 pkt 4 PZP, </w:t>
      </w:r>
      <w:r w:rsidRPr="007B45CF">
        <w:rPr>
          <w:rFonts w:cs="Calibri"/>
          <w:bCs/>
        </w:rPr>
        <w:t>dotyczących orzeczenia zakazu ubiegania się o zamówienie publiczne tytułem środka zapobiegawczego;</w:t>
      </w:r>
    </w:p>
    <w:p w14:paraId="7AC04196" w14:textId="3902C41F" w:rsidR="007B45CF" w:rsidRPr="007B45CF" w:rsidRDefault="007B45CF" w:rsidP="007B0B11">
      <w:pPr>
        <w:pStyle w:val="Akapitzlist"/>
        <w:numPr>
          <w:ilvl w:val="0"/>
          <w:numId w:val="75"/>
        </w:numPr>
        <w:spacing w:line="276" w:lineRule="auto"/>
        <w:jc w:val="both"/>
        <w:rPr>
          <w:rFonts w:cs="Calibri"/>
        </w:rPr>
      </w:pPr>
      <w:r w:rsidRPr="007B45CF">
        <w:rPr>
          <w:rFonts w:cs="Calibri"/>
        </w:rPr>
        <w:t xml:space="preserve">art. 108 ust. 1 pkt 5 PZP, </w:t>
      </w:r>
      <w:r w:rsidRPr="007B45CF">
        <w:rPr>
          <w:rFonts w:cs="Calibri"/>
          <w:bCs/>
        </w:rPr>
        <w:t>dotyczących zawarcia z innymi wykonawcami porozumienia mającego na celu zakłócenie konkurencji;</w:t>
      </w:r>
    </w:p>
    <w:p w14:paraId="04FDEE3C" w14:textId="77777777" w:rsidR="007B45CF" w:rsidRDefault="007B45CF" w:rsidP="007B0B11">
      <w:pPr>
        <w:pStyle w:val="Akapitzlist"/>
        <w:numPr>
          <w:ilvl w:val="0"/>
          <w:numId w:val="75"/>
        </w:numPr>
        <w:spacing w:line="276" w:lineRule="auto"/>
        <w:jc w:val="both"/>
        <w:rPr>
          <w:rFonts w:cs="Calibri"/>
        </w:rPr>
      </w:pPr>
      <w:r w:rsidRPr="007B45CF">
        <w:rPr>
          <w:rFonts w:cs="Calibri"/>
        </w:rPr>
        <w:t>art. 108 ust. 1 pkt 6 PZP;</w:t>
      </w:r>
    </w:p>
    <w:p w14:paraId="03834E94" w14:textId="19E7E13D" w:rsidR="007B45CF" w:rsidRPr="007B45CF" w:rsidRDefault="007B45CF" w:rsidP="007B0B11">
      <w:pPr>
        <w:pStyle w:val="Akapitzlist"/>
        <w:numPr>
          <w:ilvl w:val="0"/>
          <w:numId w:val="75"/>
        </w:numPr>
        <w:spacing w:line="276" w:lineRule="auto"/>
        <w:jc w:val="both"/>
        <w:rPr>
          <w:rFonts w:cs="Calibri"/>
        </w:rPr>
      </w:pPr>
      <w:r w:rsidRPr="007B45CF">
        <w:rPr>
          <w:rFonts w:cs="Calibri"/>
        </w:rPr>
        <w:t xml:space="preserve">art. 109 ust. 1 pkt 1 PZP, </w:t>
      </w:r>
      <w:r w:rsidRPr="007B45CF">
        <w:rPr>
          <w:rFonts w:cs="Calibri"/>
          <w:bCs/>
        </w:rPr>
        <w:t>odnośnie do naruszenia obowiązków dotyczących płatności podatków i opłat lokalnych, o których mowa w ustawie z dnia 12 stycznia 1991 r. o podatkach i opłatach lokalnych (tj.</w:t>
      </w:r>
      <w:r w:rsidR="0019486E">
        <w:rPr>
          <w:rFonts w:cs="Calibri"/>
          <w:bCs/>
        </w:rPr>
        <w:t>:</w:t>
      </w:r>
      <w:r w:rsidRPr="007B45CF">
        <w:rPr>
          <w:rFonts w:cs="Calibri"/>
          <w:bCs/>
        </w:rPr>
        <w:t xml:space="preserve"> Dz. U. </w:t>
      </w:r>
      <w:r w:rsidR="0019486E" w:rsidRPr="0019486E">
        <w:rPr>
          <w:rFonts w:cs="Calibri"/>
          <w:bCs/>
        </w:rPr>
        <w:t>2023</w:t>
      </w:r>
      <w:r w:rsidR="0019486E">
        <w:rPr>
          <w:rFonts w:cs="Calibri"/>
          <w:bCs/>
        </w:rPr>
        <w:t xml:space="preserve">, </w:t>
      </w:r>
      <w:r w:rsidR="0019486E" w:rsidRPr="0019486E">
        <w:rPr>
          <w:rFonts w:cs="Calibri"/>
          <w:bCs/>
        </w:rPr>
        <w:t>poz. 70</w:t>
      </w:r>
      <w:r w:rsidR="0019486E" w:rsidRPr="0019486E" w:rsidDel="0019486E">
        <w:rPr>
          <w:rFonts w:cs="Calibri"/>
          <w:bCs/>
        </w:rPr>
        <w:t xml:space="preserve"> </w:t>
      </w:r>
      <w:r w:rsidR="0019486E">
        <w:rPr>
          <w:rFonts w:cs="Calibri"/>
          <w:bCs/>
        </w:rPr>
        <w:t xml:space="preserve">z </w:t>
      </w:r>
      <w:proofErr w:type="spellStart"/>
      <w:r w:rsidR="0019486E">
        <w:rPr>
          <w:rFonts w:cs="Calibri"/>
          <w:bCs/>
        </w:rPr>
        <w:t>późn</w:t>
      </w:r>
      <w:proofErr w:type="spellEnd"/>
      <w:r w:rsidR="0019486E">
        <w:rPr>
          <w:rFonts w:cs="Calibri"/>
          <w:bCs/>
        </w:rPr>
        <w:t>. zm.</w:t>
      </w:r>
      <w:r w:rsidRPr="007B45CF">
        <w:rPr>
          <w:rFonts w:cs="Calibri"/>
          <w:bCs/>
        </w:rPr>
        <w:t>);</w:t>
      </w:r>
    </w:p>
    <w:p w14:paraId="560DE7CD" w14:textId="77777777" w:rsidR="007B45CF" w:rsidRPr="007B45CF" w:rsidRDefault="007B45CF" w:rsidP="007B0B11">
      <w:pPr>
        <w:pStyle w:val="Akapitzlist"/>
        <w:numPr>
          <w:ilvl w:val="0"/>
          <w:numId w:val="75"/>
        </w:numPr>
        <w:spacing w:line="276" w:lineRule="auto"/>
        <w:jc w:val="both"/>
        <w:rPr>
          <w:rFonts w:cs="Calibri"/>
        </w:rPr>
      </w:pPr>
      <w:r w:rsidRPr="007B45CF">
        <w:rPr>
          <w:rFonts w:cs="Calibri"/>
        </w:rPr>
        <w:t xml:space="preserve">art. 109 ust. 1 pkt 2 lit. b PZP, </w:t>
      </w:r>
      <w:r w:rsidRPr="007B45CF">
        <w:rPr>
          <w:rFonts w:cs="Calibri"/>
          <w:bCs/>
        </w:rPr>
        <w:t>dotyczących ukarania za wykroczenie, za które wymierzono karę ograniczenia wolności lub karę grzywny;</w:t>
      </w:r>
    </w:p>
    <w:p w14:paraId="6095CAA4" w14:textId="77777777" w:rsidR="007B45CF" w:rsidRPr="007B45CF" w:rsidRDefault="007B45CF" w:rsidP="007B0B11">
      <w:pPr>
        <w:pStyle w:val="Akapitzlist"/>
        <w:numPr>
          <w:ilvl w:val="0"/>
          <w:numId w:val="75"/>
        </w:numPr>
        <w:spacing w:line="276" w:lineRule="auto"/>
        <w:jc w:val="both"/>
        <w:rPr>
          <w:rFonts w:cs="Calibri"/>
        </w:rPr>
      </w:pPr>
      <w:r w:rsidRPr="007B45CF">
        <w:rPr>
          <w:rFonts w:cs="Calibri"/>
        </w:rPr>
        <w:t xml:space="preserve">art. 109 ust 1 pkt 3 PZP, </w:t>
      </w:r>
      <w:r w:rsidRPr="007B45CF">
        <w:rPr>
          <w:rFonts w:cs="Calibri"/>
          <w:bCs/>
        </w:rPr>
        <w:t>dotyczących ukarania za wykroczenie, za które wymierzono karę ograniczenia wolności lub karę grzywny;</w:t>
      </w:r>
    </w:p>
    <w:p w14:paraId="13237E88" w14:textId="6FB8A75E" w:rsidR="007B45CF" w:rsidRPr="007B45CF" w:rsidRDefault="007B45CF" w:rsidP="007B0B11">
      <w:pPr>
        <w:pStyle w:val="Akapitzlist"/>
        <w:numPr>
          <w:ilvl w:val="0"/>
          <w:numId w:val="75"/>
        </w:numPr>
        <w:spacing w:line="276" w:lineRule="auto"/>
        <w:jc w:val="both"/>
        <w:rPr>
          <w:rFonts w:cs="Calibri"/>
        </w:rPr>
      </w:pPr>
      <w:r>
        <w:lastRenderedPageBreak/>
        <w:t>art. 7 ust. 1 ustawy z dnia 13 kwietnia 2022 r. o szczególnych rozwiązaniach w zakresie przeciwdziałania wspieraniu agresji na Ukrainę oraz służących ochronie bezpieczeństwa narodowego (</w:t>
      </w:r>
      <w:r w:rsidR="0019486E">
        <w:t xml:space="preserve">tj.: </w:t>
      </w:r>
      <w:r>
        <w:t xml:space="preserve">Dz.U. </w:t>
      </w:r>
      <w:r w:rsidR="0019486E" w:rsidRPr="0019486E">
        <w:t>2023</w:t>
      </w:r>
      <w:r w:rsidR="0019486E">
        <w:t xml:space="preserve">, </w:t>
      </w:r>
      <w:r w:rsidR="0019486E" w:rsidRPr="0019486E">
        <w:t>poz. 1497</w:t>
      </w:r>
      <w:r w:rsidR="0019486E" w:rsidRPr="0019486E" w:rsidDel="0019486E">
        <w:t xml:space="preserve"> </w:t>
      </w:r>
      <w:r>
        <w:t xml:space="preserve">z </w:t>
      </w:r>
      <w:proofErr w:type="spellStart"/>
      <w:r>
        <w:t>późn</w:t>
      </w:r>
      <w:proofErr w:type="spellEnd"/>
      <w:r>
        <w:t>. zm.)</w:t>
      </w:r>
      <w:r w:rsidRPr="007B45CF">
        <w:rPr>
          <w:rFonts w:cs="Calibri"/>
        </w:rPr>
        <w:t>.</w:t>
      </w:r>
    </w:p>
    <w:p w14:paraId="16C5EF11" w14:textId="6D8BD483" w:rsidR="007B45CF" w:rsidRDefault="007B45CF" w:rsidP="007B45CF">
      <w:pPr>
        <w:spacing w:before="240" w:after="120" w:line="276" w:lineRule="auto"/>
        <w:jc w:val="both"/>
      </w:pPr>
    </w:p>
    <w:p w14:paraId="42712323" w14:textId="77777777" w:rsidR="007B45CF" w:rsidRDefault="007B45CF" w:rsidP="007B45CF"/>
    <w:p w14:paraId="095DDCE5" w14:textId="77777777" w:rsidR="007B45CF" w:rsidRDefault="007B45CF" w:rsidP="007B45CF"/>
    <w:p w14:paraId="70EFF53C" w14:textId="77777777" w:rsidR="007B45CF" w:rsidRDefault="007B45CF" w:rsidP="007B45CF"/>
    <w:p w14:paraId="409FF9E8" w14:textId="77777777" w:rsidR="007B45CF" w:rsidRDefault="007B45CF" w:rsidP="007B45CF"/>
    <w:p w14:paraId="5442FD8A" w14:textId="77777777" w:rsidR="007B45CF" w:rsidRDefault="007B45CF" w:rsidP="007B45CF"/>
    <w:p w14:paraId="2905832E" w14:textId="77777777" w:rsidR="007B45CF" w:rsidRDefault="007B45CF" w:rsidP="007B45CF">
      <w:pPr>
        <w:spacing w:before="240"/>
        <w:rPr>
          <w:rFonts w:cs="Calibri"/>
        </w:rPr>
      </w:pPr>
      <w:r>
        <w:rPr>
          <w:rFonts w:cs="Calibri"/>
        </w:rPr>
        <w:t>............................................................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............................................................</w:t>
      </w:r>
    </w:p>
    <w:p w14:paraId="538652B4" w14:textId="77777777" w:rsidR="007B45CF" w:rsidRPr="006D1FD2" w:rsidRDefault="007B45CF" w:rsidP="007B45CF">
      <w:pPr>
        <w:ind w:left="741" w:firstLine="57"/>
        <w:rPr>
          <w:rFonts w:cs="Calibri"/>
          <w:i/>
          <w:sz w:val="20"/>
          <w:szCs w:val="20"/>
        </w:rPr>
      </w:pPr>
      <w:r w:rsidRPr="006D1FD2">
        <w:rPr>
          <w:rFonts w:cs="Calibri"/>
          <w:i/>
          <w:sz w:val="20"/>
          <w:szCs w:val="20"/>
        </w:rPr>
        <w:t xml:space="preserve">(Miejscowość, data) </w:t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  <w:sz w:val="20"/>
          <w:szCs w:val="20"/>
        </w:rPr>
        <w:t xml:space="preserve">         </w:t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  <w:t xml:space="preserve"> (Podpis </w:t>
      </w:r>
      <w:r>
        <w:rPr>
          <w:rFonts w:cs="Calibri"/>
          <w:i/>
          <w:sz w:val="20"/>
          <w:szCs w:val="20"/>
        </w:rPr>
        <w:t>Wykonawcy</w:t>
      </w:r>
      <w:r w:rsidRPr="006D1FD2">
        <w:rPr>
          <w:rFonts w:cs="Calibri"/>
          <w:i/>
          <w:sz w:val="20"/>
          <w:szCs w:val="20"/>
        </w:rPr>
        <w:t>)</w:t>
      </w:r>
    </w:p>
    <w:p w14:paraId="4CC6BAE4" w14:textId="7EFC8D73" w:rsidR="007B45CF" w:rsidRDefault="007B45CF">
      <w:pPr>
        <w:rPr>
          <w:rFonts w:asciiTheme="minorHAnsi" w:hAnsiTheme="minorHAnsi" w:cstheme="minorHAnsi"/>
          <w:b/>
          <w:color w:val="000000"/>
        </w:rPr>
      </w:pPr>
    </w:p>
    <w:p w14:paraId="39CB5FB3" w14:textId="77777777" w:rsidR="007B45CF" w:rsidRPr="006C2A90" w:rsidRDefault="007B45CF" w:rsidP="00D21810">
      <w:pPr>
        <w:rPr>
          <w:rFonts w:asciiTheme="minorHAnsi" w:hAnsiTheme="minorHAnsi" w:cstheme="minorHAnsi"/>
          <w:b/>
          <w:color w:val="000000"/>
        </w:rPr>
      </w:pPr>
    </w:p>
    <w:p w14:paraId="3345879A" w14:textId="77777777" w:rsidR="007B45CF" w:rsidRDefault="007B45CF" w:rsidP="00D21810">
      <w:pPr>
        <w:ind w:left="6669"/>
      </w:pPr>
    </w:p>
    <w:p w14:paraId="1A12BAEE" w14:textId="77777777" w:rsidR="007B45CF" w:rsidRDefault="007B45CF" w:rsidP="00D21810">
      <w:pPr>
        <w:ind w:left="6669"/>
      </w:pPr>
    </w:p>
    <w:p w14:paraId="3C5CF2F0" w14:textId="77777777" w:rsidR="007B45CF" w:rsidRDefault="007B45CF" w:rsidP="00D21810">
      <w:pPr>
        <w:ind w:left="6669"/>
      </w:pPr>
    </w:p>
    <w:p w14:paraId="4A040947" w14:textId="77777777" w:rsidR="007B45CF" w:rsidRDefault="007B45CF" w:rsidP="00D21810">
      <w:pPr>
        <w:ind w:left="6669"/>
      </w:pPr>
    </w:p>
    <w:p w14:paraId="3FC35EBD" w14:textId="77777777" w:rsidR="007B45CF" w:rsidRDefault="007B45CF" w:rsidP="00D21810">
      <w:pPr>
        <w:ind w:left="6669"/>
      </w:pPr>
    </w:p>
    <w:p w14:paraId="01D587CB" w14:textId="77777777" w:rsidR="007B45CF" w:rsidRDefault="007B45CF" w:rsidP="00D21810">
      <w:pPr>
        <w:ind w:left="6669"/>
      </w:pPr>
    </w:p>
    <w:p w14:paraId="2C4D19AC" w14:textId="77777777" w:rsidR="007B45CF" w:rsidRDefault="007B45CF" w:rsidP="00D21810">
      <w:pPr>
        <w:ind w:left="6669"/>
      </w:pPr>
    </w:p>
    <w:p w14:paraId="0A94F43B" w14:textId="77777777" w:rsidR="007B45CF" w:rsidRDefault="007B45CF" w:rsidP="00D21810">
      <w:pPr>
        <w:ind w:left="6669"/>
      </w:pPr>
    </w:p>
    <w:p w14:paraId="77B8F0C3" w14:textId="77777777" w:rsidR="007B45CF" w:rsidRDefault="007B45CF" w:rsidP="00D21810">
      <w:pPr>
        <w:ind w:left="6669"/>
      </w:pPr>
    </w:p>
    <w:p w14:paraId="5584F0A8" w14:textId="77777777" w:rsidR="007B45CF" w:rsidRDefault="007B45CF" w:rsidP="00D21810">
      <w:pPr>
        <w:ind w:left="6669"/>
      </w:pPr>
    </w:p>
    <w:p w14:paraId="7B8C0B7A" w14:textId="77777777" w:rsidR="007B45CF" w:rsidRDefault="007B45CF" w:rsidP="00D21810">
      <w:pPr>
        <w:ind w:left="6669"/>
      </w:pPr>
    </w:p>
    <w:p w14:paraId="32FCE01E" w14:textId="77777777" w:rsidR="007B45CF" w:rsidRDefault="007B45CF" w:rsidP="00D21810">
      <w:pPr>
        <w:ind w:left="6669"/>
      </w:pPr>
    </w:p>
    <w:p w14:paraId="5A83BE16" w14:textId="77777777" w:rsidR="007B45CF" w:rsidRDefault="007B45CF" w:rsidP="00D21810">
      <w:pPr>
        <w:ind w:left="6669"/>
      </w:pPr>
    </w:p>
    <w:p w14:paraId="6C63BA5E" w14:textId="77777777" w:rsidR="007B45CF" w:rsidRDefault="007B45CF" w:rsidP="00D21810">
      <w:pPr>
        <w:ind w:left="6669"/>
      </w:pPr>
    </w:p>
    <w:p w14:paraId="777B918B" w14:textId="77777777" w:rsidR="007B45CF" w:rsidRDefault="007B45CF" w:rsidP="00D21810">
      <w:pPr>
        <w:ind w:left="6669"/>
      </w:pPr>
    </w:p>
    <w:p w14:paraId="33D92EE9" w14:textId="77777777" w:rsidR="007B45CF" w:rsidRDefault="007B45CF" w:rsidP="00D21810">
      <w:pPr>
        <w:ind w:left="6669"/>
      </w:pPr>
    </w:p>
    <w:p w14:paraId="7234CB65" w14:textId="77777777" w:rsidR="007B45CF" w:rsidRDefault="007B45CF" w:rsidP="00D21810">
      <w:pPr>
        <w:ind w:left="6669"/>
      </w:pPr>
    </w:p>
    <w:p w14:paraId="3B55C4E8" w14:textId="77777777" w:rsidR="007B45CF" w:rsidRDefault="007B45CF" w:rsidP="00D21810">
      <w:pPr>
        <w:ind w:left="6669"/>
      </w:pPr>
    </w:p>
    <w:p w14:paraId="31E53509" w14:textId="77777777" w:rsidR="007B45CF" w:rsidRDefault="007B45CF" w:rsidP="00D21810">
      <w:pPr>
        <w:ind w:left="6669"/>
      </w:pPr>
    </w:p>
    <w:p w14:paraId="7B7E60DB" w14:textId="77777777" w:rsidR="007B45CF" w:rsidRDefault="007B45CF" w:rsidP="00D21810">
      <w:pPr>
        <w:ind w:left="6669"/>
      </w:pPr>
    </w:p>
    <w:p w14:paraId="2C024B2C" w14:textId="77777777" w:rsidR="007B45CF" w:rsidRDefault="007B45CF" w:rsidP="00D21810">
      <w:pPr>
        <w:ind w:left="6669"/>
      </w:pPr>
    </w:p>
    <w:p w14:paraId="075C89C5" w14:textId="77777777" w:rsidR="007B45CF" w:rsidRDefault="007B45CF" w:rsidP="00D21810">
      <w:pPr>
        <w:ind w:left="6669"/>
      </w:pPr>
    </w:p>
    <w:p w14:paraId="0CB088CB" w14:textId="77777777" w:rsidR="007B45CF" w:rsidRDefault="007B45CF" w:rsidP="00D21810">
      <w:pPr>
        <w:ind w:left="6669"/>
      </w:pPr>
    </w:p>
    <w:p w14:paraId="24A9D861" w14:textId="6DF33C2E" w:rsidR="007B45CF" w:rsidRDefault="007B45CF">
      <w:r>
        <w:br w:type="page"/>
      </w:r>
    </w:p>
    <w:p w14:paraId="121532E0" w14:textId="0F4D7B48" w:rsidR="007B45CF" w:rsidRPr="00C5015A" w:rsidRDefault="007B45CF" w:rsidP="00E8191D">
      <w:pPr>
        <w:tabs>
          <w:tab w:val="left" w:pos="426"/>
        </w:tabs>
        <w:spacing w:line="276" w:lineRule="auto"/>
        <w:jc w:val="right"/>
        <w:rPr>
          <w:rFonts w:asciiTheme="minorHAnsi" w:hAnsiTheme="minorHAnsi" w:cstheme="minorHAnsi"/>
          <w:color w:val="000000"/>
        </w:rPr>
      </w:pPr>
      <w:r w:rsidRPr="001A4F03">
        <w:rPr>
          <w:rFonts w:asciiTheme="minorHAnsi" w:hAnsiTheme="minorHAnsi" w:cstheme="minorHAnsi"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color w:val="000000"/>
        </w:rPr>
        <w:t>7</w:t>
      </w:r>
      <w:r w:rsidRPr="001A4F03">
        <w:rPr>
          <w:rFonts w:asciiTheme="minorHAnsi" w:hAnsiTheme="minorHAnsi" w:cstheme="minorHAnsi"/>
          <w:color w:val="000000"/>
        </w:rPr>
        <w:t xml:space="preserve"> do SWZ</w:t>
      </w:r>
    </w:p>
    <w:p w14:paraId="524D7345" w14:textId="77777777" w:rsidR="007B45CF" w:rsidRPr="001A4F03" w:rsidRDefault="007B45CF" w:rsidP="007B45CF">
      <w:pPr>
        <w:spacing w:before="240" w:line="276" w:lineRule="auto"/>
        <w:ind w:right="-51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>……………………………………………………..……</w:t>
      </w:r>
      <w:r>
        <w:rPr>
          <w:rFonts w:asciiTheme="minorHAnsi" w:hAnsiTheme="minorHAnsi" w:cstheme="minorHAnsi"/>
        </w:rPr>
        <w:t>…………………..</w:t>
      </w:r>
    </w:p>
    <w:p w14:paraId="004C0B3E" w14:textId="77777777" w:rsidR="007B45CF" w:rsidRPr="001A4F03" w:rsidRDefault="007B45CF" w:rsidP="007B45CF">
      <w:pPr>
        <w:spacing w:before="240" w:line="276" w:lineRule="auto"/>
        <w:ind w:right="-51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>……………………………………………………..……</w:t>
      </w:r>
      <w:r>
        <w:rPr>
          <w:rFonts w:asciiTheme="minorHAnsi" w:hAnsiTheme="minorHAnsi" w:cstheme="minorHAnsi"/>
        </w:rPr>
        <w:t>…………………..</w:t>
      </w:r>
    </w:p>
    <w:p w14:paraId="0057EF97" w14:textId="77777777" w:rsidR="007B45CF" w:rsidRDefault="007B45CF" w:rsidP="007B45CF">
      <w:pPr>
        <w:spacing w:line="276" w:lineRule="auto"/>
        <w:ind w:right="1559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1A4F03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 (nazwy albo imiona i nazwiska, siedziby albo miejsca zamieszkania,</w:t>
      </w:r>
    </w:p>
    <w:p w14:paraId="488F31D3" w14:textId="77777777" w:rsidR="007B45CF" w:rsidRDefault="007B45CF" w:rsidP="007B45CF">
      <w:pPr>
        <w:spacing w:line="276" w:lineRule="auto"/>
        <w:ind w:right="1559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1A4F03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 jeżeli są miejscami wykonywania działalności wykonawców wspólnie </w:t>
      </w:r>
    </w:p>
    <w:p w14:paraId="387735D2" w14:textId="77777777" w:rsidR="007B45CF" w:rsidRPr="001A4F03" w:rsidRDefault="007B45CF" w:rsidP="007B45CF">
      <w:pPr>
        <w:spacing w:line="276" w:lineRule="auto"/>
        <w:ind w:right="1559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1A4F03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>ubiegających się o udzielenie zamówienia)</w:t>
      </w:r>
    </w:p>
    <w:p w14:paraId="505886C4" w14:textId="77777777" w:rsidR="007B45CF" w:rsidRPr="001A4F03" w:rsidRDefault="007B45CF" w:rsidP="007B45CF">
      <w:pPr>
        <w:spacing w:line="276" w:lineRule="auto"/>
        <w:rPr>
          <w:rFonts w:asciiTheme="minorHAnsi" w:hAnsiTheme="minorHAnsi" w:cstheme="minorHAnsi"/>
        </w:rPr>
      </w:pPr>
    </w:p>
    <w:p w14:paraId="6F36DFFF" w14:textId="77777777" w:rsidR="007B45CF" w:rsidRPr="001A4F03" w:rsidRDefault="007B45CF" w:rsidP="007B45CF">
      <w:pPr>
        <w:spacing w:line="276" w:lineRule="auto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>reprezentowani przez:</w:t>
      </w:r>
    </w:p>
    <w:p w14:paraId="273C2ED4" w14:textId="77777777" w:rsidR="007B45CF" w:rsidRPr="001A4F03" w:rsidRDefault="007B45CF" w:rsidP="007B45CF">
      <w:pPr>
        <w:spacing w:before="240" w:line="276" w:lineRule="auto"/>
        <w:ind w:right="-51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>……………………………………………………..……</w:t>
      </w:r>
      <w:r>
        <w:rPr>
          <w:rFonts w:asciiTheme="minorHAnsi" w:hAnsiTheme="minorHAnsi" w:cstheme="minorHAnsi"/>
        </w:rPr>
        <w:t>…………………..</w:t>
      </w:r>
    </w:p>
    <w:p w14:paraId="4ADD31CA" w14:textId="77777777" w:rsidR="007B45CF" w:rsidRPr="001A4F03" w:rsidRDefault="007B45CF" w:rsidP="007B45CF">
      <w:pPr>
        <w:spacing w:line="276" w:lineRule="auto"/>
        <w:ind w:right="-53"/>
        <w:jc w:val="both"/>
        <w:rPr>
          <w:rFonts w:asciiTheme="minorHAnsi" w:hAnsiTheme="minorHAnsi" w:cstheme="minorHAnsi"/>
        </w:rPr>
      </w:pPr>
    </w:p>
    <w:p w14:paraId="22CBE3C2" w14:textId="77777777" w:rsidR="007B45CF" w:rsidRPr="001A4F03" w:rsidRDefault="007B45CF" w:rsidP="007B45CF">
      <w:pPr>
        <w:spacing w:line="276" w:lineRule="auto"/>
        <w:ind w:right="-53"/>
        <w:jc w:val="both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</w:p>
    <w:p w14:paraId="02ED46FF" w14:textId="77777777" w:rsidR="007B45CF" w:rsidRDefault="007B45CF" w:rsidP="007B45CF">
      <w:pPr>
        <w:pStyle w:val="Nagwek1"/>
        <w:spacing w:before="0" w:after="0" w:line="276" w:lineRule="auto"/>
        <w:jc w:val="center"/>
        <w:rPr>
          <w:shd w:val="clear" w:color="auto" w:fill="FFFFFF"/>
        </w:rPr>
      </w:pPr>
      <w:r w:rsidRPr="001A4F03">
        <w:rPr>
          <w:shd w:val="clear" w:color="auto" w:fill="FFFFFF"/>
        </w:rPr>
        <w:t>Oświadczenie</w:t>
      </w:r>
      <w:r>
        <w:rPr>
          <w:shd w:val="clear" w:color="auto" w:fill="FFFFFF"/>
        </w:rPr>
        <w:t xml:space="preserve"> Wykonawców </w:t>
      </w:r>
    </w:p>
    <w:p w14:paraId="63C95CFB" w14:textId="77777777" w:rsidR="007B45CF" w:rsidRDefault="007B45CF" w:rsidP="007B45CF">
      <w:pPr>
        <w:pStyle w:val="Nagwek1"/>
        <w:spacing w:before="0" w:after="0" w:line="276" w:lineRule="auto"/>
        <w:jc w:val="center"/>
        <w:rPr>
          <w:shd w:val="clear" w:color="auto" w:fill="FFFFFF"/>
        </w:rPr>
      </w:pPr>
      <w:r>
        <w:rPr>
          <w:shd w:val="clear" w:color="auto" w:fill="FFFFFF"/>
        </w:rPr>
        <w:t>wspólnie ubiegających się o udzielenie zamówienia</w:t>
      </w:r>
      <w:r w:rsidRPr="001A4F03">
        <w:rPr>
          <w:shd w:val="clear" w:color="auto" w:fill="FFFFFF"/>
        </w:rPr>
        <w:t xml:space="preserve"> </w:t>
      </w:r>
    </w:p>
    <w:p w14:paraId="3F00F9CE" w14:textId="760C9A84" w:rsidR="007B45CF" w:rsidRPr="001A4F03" w:rsidRDefault="007B45CF" w:rsidP="007B45CF">
      <w:pPr>
        <w:spacing w:before="120" w:line="276" w:lineRule="auto"/>
        <w:jc w:val="center"/>
      </w:pPr>
      <w:r w:rsidRPr="001A4F03">
        <w:t xml:space="preserve">składane na podstawie art. 117 ust. 4 </w:t>
      </w:r>
      <w:r w:rsidR="00DD18F5" w:rsidRPr="00867B2B">
        <w:t xml:space="preserve">ustawy z </w:t>
      </w:r>
      <w:r w:rsidR="0006721E">
        <w:t xml:space="preserve">dnia </w:t>
      </w:r>
      <w:r w:rsidR="00DD18F5" w:rsidRPr="00867B2B">
        <w:t>11 września 2019 r. - Prawo zamówień publicznych (</w:t>
      </w:r>
      <w:proofErr w:type="spellStart"/>
      <w:r w:rsidR="00DD18F5" w:rsidRPr="00867B2B">
        <w:t>t</w:t>
      </w:r>
      <w:r w:rsidR="00DD18F5">
        <w:t>.</w:t>
      </w:r>
      <w:r w:rsidR="00DD18F5" w:rsidRPr="00867B2B">
        <w:t>j</w:t>
      </w:r>
      <w:proofErr w:type="spellEnd"/>
      <w:r w:rsidR="00DD18F5" w:rsidRPr="00867B2B">
        <w:t>.</w:t>
      </w:r>
      <w:r w:rsidR="00C15FB6">
        <w:t>:</w:t>
      </w:r>
      <w:r w:rsidR="00DD18F5" w:rsidRPr="00867B2B">
        <w:t xml:space="preserve"> Dz.U. </w:t>
      </w:r>
      <w:r w:rsidR="00C15FB6" w:rsidRPr="00C15FB6">
        <w:t>2023</w:t>
      </w:r>
      <w:r w:rsidR="00C15FB6">
        <w:t xml:space="preserve">, </w:t>
      </w:r>
      <w:r w:rsidR="00C15FB6" w:rsidRPr="00C15FB6">
        <w:t>poz. 1605</w:t>
      </w:r>
      <w:r w:rsidR="00C15FB6" w:rsidRPr="00C15FB6" w:rsidDel="00C15FB6">
        <w:t xml:space="preserve"> </w:t>
      </w:r>
      <w:r w:rsidR="00DD18F5" w:rsidRPr="00867B2B">
        <w:t xml:space="preserve">z </w:t>
      </w:r>
      <w:proofErr w:type="spellStart"/>
      <w:r w:rsidR="00DD18F5" w:rsidRPr="00867B2B">
        <w:t>późn</w:t>
      </w:r>
      <w:proofErr w:type="spellEnd"/>
      <w:r w:rsidR="00DD18F5" w:rsidRPr="00867B2B">
        <w:t>. zm.</w:t>
      </w:r>
      <w:r w:rsidR="00DD18F5">
        <w:t>, dalej-PZP</w:t>
      </w:r>
      <w:r w:rsidR="00DD18F5" w:rsidRPr="00867B2B">
        <w:t>)</w:t>
      </w:r>
    </w:p>
    <w:p w14:paraId="237C1E8B" w14:textId="77777777" w:rsidR="007B45CF" w:rsidRPr="001A4F03" w:rsidRDefault="007B45CF" w:rsidP="007B45CF">
      <w:pPr>
        <w:spacing w:line="276" w:lineRule="auto"/>
        <w:jc w:val="center"/>
      </w:pPr>
      <w:r w:rsidRPr="001A4F03">
        <w:t>dotyczące usług, które wykonają poszczególni Wykonawcy</w:t>
      </w:r>
    </w:p>
    <w:p w14:paraId="6BAC71A4" w14:textId="77777777" w:rsidR="007B45CF" w:rsidRPr="001A4F03" w:rsidRDefault="007B45CF" w:rsidP="007B45CF">
      <w:pPr>
        <w:spacing w:line="276" w:lineRule="auto"/>
        <w:jc w:val="both"/>
        <w:rPr>
          <w:rFonts w:asciiTheme="minorHAnsi" w:hAnsiTheme="minorHAnsi" w:cstheme="minorHAnsi"/>
          <w:b/>
          <w:bCs/>
          <w:shd w:val="clear" w:color="auto" w:fill="FFFFFF"/>
        </w:rPr>
      </w:pPr>
    </w:p>
    <w:p w14:paraId="519094CB" w14:textId="77777777" w:rsidR="007B45CF" w:rsidRPr="001A4F03" w:rsidRDefault="007B45CF" w:rsidP="007B45CF">
      <w:pPr>
        <w:spacing w:line="276" w:lineRule="auto"/>
        <w:jc w:val="both"/>
        <w:rPr>
          <w:rFonts w:asciiTheme="minorHAnsi" w:hAnsiTheme="minorHAnsi" w:cstheme="minorHAnsi"/>
          <w:b/>
          <w:bCs/>
          <w:shd w:val="clear" w:color="auto" w:fill="FFFFFF"/>
        </w:rPr>
      </w:pPr>
    </w:p>
    <w:p w14:paraId="32A8FF19" w14:textId="77777777" w:rsidR="007B45CF" w:rsidRDefault="007B45CF" w:rsidP="007B45CF">
      <w:pPr>
        <w:pStyle w:val="Nagwek"/>
        <w:spacing w:line="276" w:lineRule="auto"/>
        <w:jc w:val="both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>Uprawniony do reprezentowania ………………………………………</w:t>
      </w:r>
      <w:r w:rsidRPr="002D2443">
        <w:rPr>
          <w:rFonts w:asciiTheme="minorHAnsi" w:hAnsiTheme="minorHAnsi" w:cstheme="minorHAnsi"/>
          <w:b/>
        </w:rPr>
        <w:t>*</w:t>
      </w:r>
      <w:r w:rsidRPr="001A4F03">
        <w:rPr>
          <w:rFonts w:asciiTheme="minorHAnsi" w:hAnsiTheme="minorHAnsi" w:cstheme="minorHAnsi"/>
        </w:rPr>
        <w:t xml:space="preserve"> w postępowaniu o udzielenie </w:t>
      </w:r>
    </w:p>
    <w:p w14:paraId="184F2346" w14:textId="4F92F6BE" w:rsidR="007B45CF" w:rsidRPr="001A4F03" w:rsidRDefault="007B45CF" w:rsidP="007B45CF">
      <w:pPr>
        <w:pStyle w:val="Nagwek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A4F03">
        <w:rPr>
          <w:rFonts w:asciiTheme="minorHAnsi" w:hAnsiTheme="minorHAnsi" w:cstheme="minorHAnsi"/>
        </w:rPr>
        <w:t>zamówienia publicznego na „</w:t>
      </w:r>
      <w:r w:rsidR="00AA04DB">
        <w:rPr>
          <w:rFonts w:asciiTheme="minorHAnsi" w:hAnsiTheme="minorHAnsi" w:cstheme="minorHAnsi"/>
          <w:i/>
        </w:rPr>
        <w:t>Wykonanie prac remontowych pomieszczeń biurowych Sądu Rejonowego w Grodzisku Mazowieckim</w:t>
      </w:r>
      <w:r w:rsidRPr="001A4F03">
        <w:rPr>
          <w:rFonts w:asciiTheme="minorHAnsi" w:hAnsiTheme="minorHAnsi" w:cstheme="minorHAnsi"/>
        </w:rPr>
        <w:t xml:space="preserve">” </w:t>
      </w:r>
      <w:r>
        <w:rPr>
          <w:rFonts w:asciiTheme="minorHAnsi" w:hAnsiTheme="minorHAnsi" w:cstheme="minorHAnsi"/>
          <w:shd w:val="clear" w:color="auto" w:fill="FFFFFF"/>
        </w:rPr>
        <w:t xml:space="preserve">– </w:t>
      </w:r>
      <w:r w:rsidRPr="0023096A">
        <w:rPr>
          <w:rFonts w:asciiTheme="minorHAnsi" w:hAnsiTheme="minorHAnsi" w:cstheme="minorHAnsi"/>
          <w:shd w:val="clear" w:color="auto" w:fill="FFFFFF"/>
        </w:rPr>
        <w:t>ZP/SR/</w:t>
      </w:r>
      <w:r w:rsidR="0023096A" w:rsidRPr="0023096A">
        <w:rPr>
          <w:rFonts w:asciiTheme="minorHAnsi" w:hAnsiTheme="minorHAnsi" w:cstheme="minorHAnsi"/>
          <w:shd w:val="clear" w:color="auto" w:fill="FFFFFF"/>
        </w:rPr>
        <w:t>2</w:t>
      </w:r>
      <w:r w:rsidRPr="0023096A">
        <w:rPr>
          <w:rFonts w:asciiTheme="minorHAnsi" w:hAnsiTheme="minorHAnsi" w:cstheme="minorHAnsi"/>
          <w:shd w:val="clear" w:color="auto" w:fill="FFFFFF"/>
        </w:rPr>
        <w:t>/202</w:t>
      </w:r>
      <w:r w:rsidR="00AA04DB" w:rsidRPr="0023096A">
        <w:rPr>
          <w:rFonts w:asciiTheme="minorHAnsi" w:hAnsiTheme="minorHAnsi" w:cstheme="minorHAnsi"/>
          <w:shd w:val="clear" w:color="auto" w:fill="FFFFFF"/>
        </w:rPr>
        <w:t>4</w:t>
      </w:r>
      <w:r w:rsidRPr="0023096A">
        <w:rPr>
          <w:rFonts w:asciiTheme="minorHAnsi" w:hAnsiTheme="minorHAnsi" w:cstheme="minorHAnsi"/>
          <w:shd w:val="clear" w:color="auto" w:fill="FFFFFF"/>
        </w:rPr>
        <w:t>,</w:t>
      </w:r>
      <w:r>
        <w:rPr>
          <w:rFonts w:asciiTheme="minorHAnsi" w:hAnsiTheme="minorHAnsi" w:cstheme="minorHAnsi"/>
          <w:shd w:val="clear" w:color="auto" w:fill="FFFFFF"/>
        </w:rPr>
        <w:t xml:space="preserve"> </w:t>
      </w:r>
      <w:r w:rsidRPr="001A4F03">
        <w:rPr>
          <w:rFonts w:asciiTheme="minorHAnsi" w:hAnsiTheme="minorHAnsi" w:cstheme="minorHAnsi"/>
          <w:b/>
          <w:bCs/>
        </w:rPr>
        <w:t xml:space="preserve">oświadczam, że następujące </w:t>
      </w:r>
      <w:r w:rsidR="00AA04DB">
        <w:rPr>
          <w:rFonts w:asciiTheme="minorHAnsi" w:hAnsiTheme="minorHAnsi" w:cstheme="minorHAnsi"/>
          <w:b/>
          <w:bCs/>
        </w:rPr>
        <w:t>prace remontowe</w:t>
      </w:r>
      <w:r w:rsidRPr="001A4F03">
        <w:rPr>
          <w:rFonts w:asciiTheme="minorHAnsi" w:hAnsiTheme="minorHAnsi" w:cstheme="minorHAnsi"/>
          <w:b/>
          <w:bCs/>
        </w:rPr>
        <w:t xml:space="preserve"> wykonają poszczególni </w:t>
      </w:r>
      <w:r>
        <w:rPr>
          <w:rFonts w:asciiTheme="minorHAnsi" w:hAnsiTheme="minorHAnsi" w:cstheme="minorHAnsi"/>
          <w:b/>
          <w:bCs/>
        </w:rPr>
        <w:t>W</w:t>
      </w:r>
      <w:r w:rsidRPr="001A4F03">
        <w:rPr>
          <w:rFonts w:asciiTheme="minorHAnsi" w:hAnsiTheme="minorHAnsi" w:cstheme="minorHAnsi"/>
          <w:b/>
          <w:bCs/>
        </w:rPr>
        <w:t>ykonawcy wspólnie ubiegający się o udzielenie zamówienia:</w:t>
      </w:r>
    </w:p>
    <w:p w14:paraId="2F08E8F5" w14:textId="77777777" w:rsidR="007B45CF" w:rsidRPr="001A4F03" w:rsidRDefault="007B45CF" w:rsidP="007B45CF">
      <w:pPr>
        <w:pStyle w:val="Nagwek"/>
        <w:spacing w:line="276" w:lineRule="auto"/>
        <w:jc w:val="both"/>
        <w:rPr>
          <w:rFonts w:asciiTheme="minorHAnsi" w:hAnsiTheme="minorHAnsi" w:cstheme="minorHAnsi"/>
          <w:iCs/>
          <w:color w:val="222222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338"/>
      </w:tblGrid>
      <w:tr w:rsidR="007B45CF" w:rsidRPr="001A4F03" w14:paraId="68EB65F8" w14:textId="77777777" w:rsidTr="00AF3A13">
        <w:tc>
          <w:tcPr>
            <w:tcW w:w="4678" w:type="dxa"/>
            <w:shd w:val="clear" w:color="auto" w:fill="auto"/>
            <w:vAlign w:val="center"/>
          </w:tcPr>
          <w:p w14:paraId="03DDBF26" w14:textId="77777777" w:rsidR="007B45CF" w:rsidRPr="002D2443" w:rsidRDefault="007B45CF" w:rsidP="00AF3A13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D2443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CFAB47F" w14:textId="1C18F54A" w:rsidR="007B45CF" w:rsidRPr="002D2443" w:rsidRDefault="007B45CF" w:rsidP="00AF3A13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D244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Zakres </w:t>
            </w:r>
            <w:r w:rsidR="00AA04DB">
              <w:rPr>
                <w:rFonts w:asciiTheme="minorHAnsi" w:hAnsiTheme="minorHAnsi" w:cstheme="minorHAnsi"/>
                <w:b/>
                <w:bCs/>
                <w:color w:val="000000"/>
              </w:rPr>
              <w:t>prac remontowych</w:t>
            </w:r>
            <w:r w:rsidRPr="002D244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, który wykona Wykonawca </w:t>
            </w:r>
            <w:r w:rsidRPr="002D2443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7B45CF" w:rsidRPr="001A4F03" w14:paraId="735583D8" w14:textId="77777777" w:rsidTr="00AF3A13">
        <w:tc>
          <w:tcPr>
            <w:tcW w:w="4678" w:type="dxa"/>
            <w:shd w:val="clear" w:color="auto" w:fill="auto"/>
          </w:tcPr>
          <w:p w14:paraId="29B3C26C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70366F37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B45CF" w:rsidRPr="001A4F03" w14:paraId="713C4F2F" w14:textId="77777777" w:rsidTr="00AF3A13">
        <w:tc>
          <w:tcPr>
            <w:tcW w:w="4678" w:type="dxa"/>
            <w:shd w:val="clear" w:color="auto" w:fill="auto"/>
          </w:tcPr>
          <w:p w14:paraId="32AFE0D8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20517D30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B45CF" w:rsidRPr="001A4F03" w14:paraId="112BC47E" w14:textId="77777777" w:rsidTr="00AF3A13">
        <w:tc>
          <w:tcPr>
            <w:tcW w:w="4678" w:type="dxa"/>
            <w:shd w:val="clear" w:color="auto" w:fill="auto"/>
          </w:tcPr>
          <w:p w14:paraId="31B6B97B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49F683D1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B45CF" w:rsidRPr="001A4F03" w14:paraId="5F985E17" w14:textId="77777777" w:rsidTr="00AF3A13">
        <w:tc>
          <w:tcPr>
            <w:tcW w:w="4678" w:type="dxa"/>
            <w:shd w:val="clear" w:color="auto" w:fill="auto"/>
          </w:tcPr>
          <w:p w14:paraId="571DC7E6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2C8AB040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B45CF" w:rsidRPr="001A4F03" w14:paraId="56099103" w14:textId="77777777" w:rsidTr="00AF3A13">
        <w:tc>
          <w:tcPr>
            <w:tcW w:w="4678" w:type="dxa"/>
            <w:shd w:val="clear" w:color="auto" w:fill="auto"/>
          </w:tcPr>
          <w:p w14:paraId="735E8633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0C4F374F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B45CF" w:rsidRPr="001A4F03" w14:paraId="5D987D84" w14:textId="77777777" w:rsidTr="00AF3A13">
        <w:tc>
          <w:tcPr>
            <w:tcW w:w="4678" w:type="dxa"/>
            <w:shd w:val="clear" w:color="auto" w:fill="auto"/>
          </w:tcPr>
          <w:p w14:paraId="480D0C96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37A8B0EE" w14:textId="77777777" w:rsidR="007B45CF" w:rsidRPr="001A4F03" w:rsidRDefault="007B45CF" w:rsidP="00AF3A13">
            <w:pPr>
              <w:tabs>
                <w:tab w:val="left" w:pos="426"/>
              </w:tabs>
              <w:spacing w:after="24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3E140FBD" w14:textId="77777777" w:rsidR="007B45CF" w:rsidRPr="001A4F03" w:rsidRDefault="007B45CF" w:rsidP="007B45CF">
      <w:pPr>
        <w:spacing w:line="276" w:lineRule="auto"/>
        <w:jc w:val="both"/>
        <w:rPr>
          <w:rFonts w:asciiTheme="minorHAnsi" w:hAnsiTheme="minorHAnsi" w:cstheme="minorHAnsi"/>
        </w:rPr>
      </w:pPr>
    </w:p>
    <w:p w14:paraId="22AC96E2" w14:textId="77777777" w:rsidR="007B45CF" w:rsidRDefault="007B45CF" w:rsidP="007B45CF">
      <w:p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5225320B" w14:textId="77777777" w:rsidR="007B45CF" w:rsidRDefault="007B45CF" w:rsidP="007B45CF">
      <w:p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77FDB6F2" w14:textId="77777777" w:rsidR="007B45CF" w:rsidRPr="001A4F03" w:rsidRDefault="007B45CF" w:rsidP="007B45CF">
      <w:p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1A4F03">
        <w:rPr>
          <w:rFonts w:asciiTheme="minorHAnsi" w:hAnsiTheme="minorHAnsi" w:cstheme="minorHAnsi"/>
          <w:b/>
          <w:bCs/>
          <w:u w:val="single"/>
        </w:rPr>
        <w:t>Podstawa prawna złożenia oświadczenia:</w:t>
      </w:r>
    </w:p>
    <w:p w14:paraId="192E46D7" w14:textId="77777777" w:rsidR="007B45CF" w:rsidRPr="001A4F03" w:rsidRDefault="007B45CF" w:rsidP="007B45CF">
      <w:p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 </w:t>
      </w:r>
      <w:r w:rsidRPr="001A4F03">
        <w:rPr>
          <w:rFonts w:asciiTheme="minorHAnsi" w:hAnsiTheme="minorHAnsi" w:cstheme="minorHAnsi"/>
          <w:b/>
          <w:bCs/>
        </w:rPr>
        <w:t xml:space="preserve">(art. 117 ust. 3 </w:t>
      </w:r>
      <w:r>
        <w:rPr>
          <w:rFonts w:asciiTheme="minorHAnsi" w:hAnsiTheme="minorHAnsi" w:cstheme="minorHAnsi"/>
          <w:b/>
          <w:bCs/>
        </w:rPr>
        <w:t>PZP</w:t>
      </w:r>
      <w:r w:rsidRPr="001A4F03">
        <w:rPr>
          <w:rFonts w:asciiTheme="minorHAnsi" w:hAnsiTheme="minorHAnsi" w:cstheme="minorHAnsi"/>
        </w:rPr>
        <w:t>).</w:t>
      </w:r>
    </w:p>
    <w:p w14:paraId="1F607023" w14:textId="4142AA03" w:rsidR="007B45CF" w:rsidRPr="001A4F03" w:rsidRDefault="007B45CF" w:rsidP="007B45CF">
      <w:p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</w:rPr>
      </w:pPr>
      <w:r w:rsidRPr="001A4F03">
        <w:rPr>
          <w:rFonts w:asciiTheme="minorHAnsi" w:hAnsiTheme="minorHAnsi" w:cstheme="minorHAnsi"/>
        </w:rPr>
        <w:t xml:space="preserve">W przypadku, o którym mowa w art. 117 ust. </w:t>
      </w:r>
      <w:r>
        <w:rPr>
          <w:rFonts w:asciiTheme="minorHAnsi" w:hAnsiTheme="minorHAnsi" w:cstheme="minorHAnsi"/>
        </w:rPr>
        <w:t xml:space="preserve">2 i </w:t>
      </w:r>
      <w:r w:rsidRPr="001A4F03">
        <w:rPr>
          <w:rFonts w:asciiTheme="minorHAnsi" w:hAnsiTheme="minorHAnsi" w:cstheme="minorHAnsi"/>
        </w:rPr>
        <w:t>3</w:t>
      </w:r>
      <w:r w:rsidR="0006721E">
        <w:rPr>
          <w:rFonts w:asciiTheme="minorHAnsi" w:hAnsiTheme="minorHAnsi" w:cstheme="minorHAnsi"/>
        </w:rPr>
        <w:t xml:space="preserve"> PZP</w:t>
      </w:r>
      <w:r w:rsidRPr="001A4F03">
        <w:rPr>
          <w:rFonts w:asciiTheme="minorHAnsi" w:hAnsiTheme="minorHAnsi" w:cstheme="minorHAnsi"/>
        </w:rPr>
        <w:t xml:space="preserve">, wykonawcy wspólnie ubiegający się o udzielenie zamówienia dołączają odpowiednio do oferty oświadczenie, z którego wynika, które </w:t>
      </w:r>
      <w:r>
        <w:rPr>
          <w:rFonts w:asciiTheme="minorHAnsi" w:hAnsiTheme="minorHAnsi" w:cstheme="minorHAnsi"/>
        </w:rPr>
        <w:t>usługi</w:t>
      </w:r>
      <w:r w:rsidRPr="001A4F03">
        <w:rPr>
          <w:rFonts w:asciiTheme="minorHAnsi" w:hAnsiTheme="minorHAnsi" w:cstheme="minorHAnsi"/>
        </w:rPr>
        <w:t xml:space="preserve"> wykonają poszczególni wykonawcy </w:t>
      </w:r>
      <w:r w:rsidRPr="001A4F03">
        <w:rPr>
          <w:rFonts w:asciiTheme="minorHAnsi" w:hAnsiTheme="minorHAnsi" w:cstheme="minorHAnsi"/>
          <w:b/>
          <w:bCs/>
        </w:rPr>
        <w:t>(art. 117 ust. 4 P</w:t>
      </w:r>
      <w:r>
        <w:rPr>
          <w:rFonts w:asciiTheme="minorHAnsi" w:hAnsiTheme="minorHAnsi" w:cstheme="minorHAnsi"/>
          <w:b/>
          <w:bCs/>
        </w:rPr>
        <w:t>ZP</w:t>
      </w:r>
      <w:r w:rsidRPr="001A4F03">
        <w:rPr>
          <w:rFonts w:asciiTheme="minorHAnsi" w:hAnsiTheme="minorHAnsi" w:cstheme="minorHAnsi"/>
          <w:b/>
          <w:bCs/>
        </w:rPr>
        <w:t>).</w:t>
      </w:r>
    </w:p>
    <w:p w14:paraId="51BAB3DF" w14:textId="77777777" w:rsidR="007B45CF" w:rsidRDefault="007B45CF" w:rsidP="007B45CF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29364F5" w14:textId="77777777" w:rsidR="007B45CF" w:rsidRDefault="007B45CF" w:rsidP="007B45CF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6B94B08A" w14:textId="77777777" w:rsidR="007B45CF" w:rsidRDefault="007B45CF" w:rsidP="007B45CF">
      <w:pPr>
        <w:spacing w:line="276" w:lineRule="auto"/>
        <w:ind w:right="1559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</w:p>
    <w:p w14:paraId="42459E6A" w14:textId="77777777" w:rsidR="007B45CF" w:rsidRPr="002D2443" w:rsidRDefault="007B45CF" w:rsidP="007B45CF">
      <w:pPr>
        <w:spacing w:line="276" w:lineRule="auto"/>
        <w:ind w:right="1559"/>
        <w:rPr>
          <w:rFonts w:asciiTheme="minorHAnsi" w:hAnsiTheme="minorHAnsi" w:cstheme="minorHAnsi"/>
          <w:b/>
          <w:i/>
          <w:iCs/>
          <w:sz w:val="18"/>
          <w:szCs w:val="18"/>
          <w:shd w:val="clear" w:color="auto" w:fill="FFFFFF"/>
        </w:rPr>
      </w:pPr>
    </w:p>
    <w:p w14:paraId="03DB11DE" w14:textId="77777777" w:rsidR="007B45CF" w:rsidRPr="002D2443" w:rsidRDefault="007B45CF" w:rsidP="007B45CF">
      <w:pPr>
        <w:spacing w:line="276" w:lineRule="auto"/>
        <w:ind w:right="1559"/>
        <w:rPr>
          <w:rFonts w:asciiTheme="minorHAnsi" w:hAnsiTheme="minorHAnsi" w:cstheme="minorHAnsi"/>
          <w:b/>
          <w:i/>
          <w:iCs/>
          <w:sz w:val="18"/>
          <w:szCs w:val="18"/>
          <w:shd w:val="clear" w:color="auto" w:fill="FFFFFF"/>
        </w:rPr>
      </w:pPr>
      <w:r w:rsidRPr="002D2443">
        <w:rPr>
          <w:rFonts w:asciiTheme="minorHAnsi" w:hAnsiTheme="minorHAnsi" w:cstheme="minorHAnsi"/>
          <w:b/>
          <w:i/>
          <w:iCs/>
          <w:sz w:val="18"/>
          <w:szCs w:val="18"/>
          <w:shd w:val="clear" w:color="auto" w:fill="FFFFFF"/>
        </w:rPr>
        <w:t>*Wpisać nazwy albo imiona i nazwiska, siedziby albo miejsca zamieszkania, jeżeli są miejscami wykonywania działalności wykonawców wspólnie ubiegających się o udzielenie zamówienia.</w:t>
      </w:r>
    </w:p>
    <w:p w14:paraId="275890B2" w14:textId="0BB3CA5E" w:rsidR="007B45CF" w:rsidRDefault="007B45CF"/>
    <w:p w14:paraId="0B67397D" w14:textId="77777777" w:rsidR="007B45CF" w:rsidRDefault="007B45CF" w:rsidP="00D21810">
      <w:pPr>
        <w:ind w:left="6669"/>
      </w:pPr>
    </w:p>
    <w:p w14:paraId="57D57EF9" w14:textId="77777777" w:rsidR="007B45CF" w:rsidRDefault="007B45CF" w:rsidP="00D21810">
      <w:pPr>
        <w:ind w:left="6669"/>
      </w:pPr>
    </w:p>
    <w:p w14:paraId="099FF255" w14:textId="77777777" w:rsidR="007B45CF" w:rsidRDefault="007B45CF" w:rsidP="00D21810">
      <w:pPr>
        <w:ind w:left="6669"/>
      </w:pPr>
    </w:p>
    <w:p w14:paraId="6A48BCF9" w14:textId="77777777" w:rsidR="007B45CF" w:rsidRDefault="007B45CF" w:rsidP="00D21810">
      <w:pPr>
        <w:ind w:left="6669"/>
      </w:pPr>
    </w:p>
    <w:p w14:paraId="5B213480" w14:textId="77777777" w:rsidR="007B45CF" w:rsidRDefault="007B45CF" w:rsidP="00D21810">
      <w:pPr>
        <w:ind w:left="6669"/>
      </w:pPr>
    </w:p>
    <w:p w14:paraId="15CF7B59" w14:textId="77777777" w:rsidR="007B45CF" w:rsidRDefault="007B45CF" w:rsidP="00D21810">
      <w:pPr>
        <w:ind w:left="6669"/>
      </w:pPr>
    </w:p>
    <w:p w14:paraId="3E2239CF" w14:textId="77777777" w:rsidR="007B45CF" w:rsidRDefault="007B45CF" w:rsidP="00D21810">
      <w:pPr>
        <w:ind w:left="6669"/>
      </w:pPr>
    </w:p>
    <w:p w14:paraId="0E74132F" w14:textId="77777777" w:rsidR="007B45CF" w:rsidRDefault="007B45CF" w:rsidP="00D21810">
      <w:pPr>
        <w:ind w:left="6669"/>
      </w:pPr>
    </w:p>
    <w:p w14:paraId="168990F6" w14:textId="77777777" w:rsidR="007B45CF" w:rsidRDefault="007B45CF" w:rsidP="00D21810">
      <w:pPr>
        <w:ind w:left="6669"/>
      </w:pPr>
    </w:p>
    <w:p w14:paraId="07F1FAE1" w14:textId="77777777" w:rsidR="007B45CF" w:rsidRDefault="007B45CF" w:rsidP="00D21810">
      <w:pPr>
        <w:ind w:left="6669"/>
      </w:pPr>
    </w:p>
    <w:p w14:paraId="46D65EFD" w14:textId="77777777" w:rsidR="007B45CF" w:rsidRDefault="007B45CF" w:rsidP="00D21810">
      <w:pPr>
        <w:ind w:left="6669"/>
      </w:pPr>
    </w:p>
    <w:p w14:paraId="0AB50BBE" w14:textId="77777777" w:rsidR="007B45CF" w:rsidRDefault="007B45CF" w:rsidP="00D21810">
      <w:pPr>
        <w:ind w:left="6669"/>
      </w:pPr>
    </w:p>
    <w:p w14:paraId="5CA23681" w14:textId="77777777" w:rsidR="007B45CF" w:rsidRDefault="007B45CF" w:rsidP="00D21810">
      <w:pPr>
        <w:ind w:left="6669"/>
      </w:pPr>
    </w:p>
    <w:p w14:paraId="314664BC" w14:textId="77777777" w:rsidR="009A5DC2" w:rsidRDefault="009A5DC2" w:rsidP="00D21810">
      <w:pPr>
        <w:ind w:left="6669"/>
      </w:pPr>
    </w:p>
    <w:p w14:paraId="502FEDD7" w14:textId="77777777" w:rsidR="009A5DC2" w:rsidRDefault="009A5DC2" w:rsidP="00D21810">
      <w:pPr>
        <w:ind w:left="6669"/>
      </w:pPr>
    </w:p>
    <w:p w14:paraId="562ED1E5" w14:textId="77777777" w:rsidR="009A5DC2" w:rsidRDefault="009A5DC2" w:rsidP="00D21810">
      <w:pPr>
        <w:ind w:left="6669"/>
      </w:pPr>
    </w:p>
    <w:p w14:paraId="2722EB40" w14:textId="77777777" w:rsidR="009A5DC2" w:rsidRDefault="009A5DC2" w:rsidP="00D21810">
      <w:pPr>
        <w:ind w:left="6669"/>
      </w:pPr>
    </w:p>
    <w:p w14:paraId="1B90EEEE" w14:textId="77777777" w:rsidR="009A5DC2" w:rsidRDefault="009A5DC2" w:rsidP="00D21810">
      <w:pPr>
        <w:ind w:left="6669"/>
      </w:pPr>
    </w:p>
    <w:p w14:paraId="61FA2560" w14:textId="77777777" w:rsidR="009A5DC2" w:rsidRDefault="009A5DC2" w:rsidP="00D21810">
      <w:pPr>
        <w:ind w:left="6669"/>
      </w:pPr>
    </w:p>
    <w:p w14:paraId="542DD4F5" w14:textId="13E8805C" w:rsidR="00D21810" w:rsidRPr="00E8191D" w:rsidRDefault="00D21810" w:rsidP="00E8191D">
      <w:pPr>
        <w:ind w:left="6612"/>
      </w:pPr>
      <w:r w:rsidRPr="00E8191D">
        <w:lastRenderedPageBreak/>
        <w:t xml:space="preserve">Załącznik nr </w:t>
      </w:r>
      <w:r w:rsidR="009A5DC2" w:rsidRPr="00E8191D">
        <w:t>8</w:t>
      </w:r>
      <w:r w:rsidRPr="00E8191D">
        <w:t xml:space="preserve"> do SWZ</w:t>
      </w:r>
    </w:p>
    <w:p w14:paraId="7D4FA6E6" w14:textId="4A22D5E0" w:rsidR="00D21810" w:rsidRPr="00E8191D" w:rsidRDefault="00D21810" w:rsidP="00E8191D">
      <w:pPr>
        <w:ind w:left="6612"/>
      </w:pPr>
      <w:r w:rsidRPr="00E8191D">
        <w:t xml:space="preserve">Załącznik nr </w:t>
      </w:r>
      <w:r w:rsidR="00E8191D">
        <w:t>3</w:t>
      </w:r>
      <w:r w:rsidRPr="00E8191D">
        <w:t xml:space="preserve"> </w:t>
      </w:r>
      <w:r w:rsidR="00E8191D">
        <w:t>d</w:t>
      </w:r>
      <w:r w:rsidRPr="00E8191D">
        <w:t>o umowy</w:t>
      </w:r>
    </w:p>
    <w:p w14:paraId="73C2B4F8" w14:textId="3A2AA564" w:rsidR="00D21810" w:rsidRPr="003C60E8" w:rsidRDefault="00D21810" w:rsidP="00D21810">
      <w:pPr>
        <w:pStyle w:val="Nagwek1"/>
        <w:jc w:val="center"/>
      </w:pPr>
      <w:r w:rsidRPr="00E8191D">
        <w:t xml:space="preserve">Wykaz zrealizowanych zamówień </w:t>
      </w:r>
    </w:p>
    <w:p w14:paraId="0FA59232" w14:textId="77777777" w:rsidR="00D21810" w:rsidRPr="003C60E8" w:rsidRDefault="00D21810" w:rsidP="00D21810">
      <w:pPr>
        <w:tabs>
          <w:tab w:val="left" w:pos="868"/>
        </w:tabs>
        <w:spacing w:line="276" w:lineRule="auto"/>
        <w:ind w:right="-18"/>
        <w:jc w:val="both"/>
        <w:rPr>
          <w:b/>
          <w:bCs/>
        </w:rPr>
      </w:pPr>
    </w:p>
    <w:p w14:paraId="5DE644A1" w14:textId="566A7B2D" w:rsidR="00D21810" w:rsidRPr="001404B0" w:rsidRDefault="00D21810" w:rsidP="00D21810">
      <w:pPr>
        <w:tabs>
          <w:tab w:val="left" w:pos="567"/>
        </w:tabs>
        <w:spacing w:line="276" w:lineRule="auto"/>
        <w:ind w:right="-17"/>
        <w:jc w:val="both"/>
        <w:rPr>
          <w:sz w:val="22"/>
          <w:szCs w:val="22"/>
        </w:rPr>
      </w:pPr>
      <w:r w:rsidRPr="001404B0">
        <w:rPr>
          <w:sz w:val="22"/>
          <w:szCs w:val="22"/>
        </w:rPr>
        <w:t xml:space="preserve">Poniższy wykaz należy wypełnić z uwzględnieniem warunków określonych w Rozdziale VIII ust. 2 pkt 4 </w:t>
      </w:r>
      <w:proofErr w:type="spellStart"/>
      <w:r w:rsidRPr="001404B0">
        <w:rPr>
          <w:sz w:val="22"/>
          <w:szCs w:val="22"/>
        </w:rPr>
        <w:t>ppkt</w:t>
      </w:r>
      <w:proofErr w:type="spellEnd"/>
      <w:r w:rsidRPr="001404B0">
        <w:rPr>
          <w:sz w:val="22"/>
          <w:szCs w:val="22"/>
        </w:rPr>
        <w:t xml:space="preserve"> </w:t>
      </w:r>
      <w:r w:rsidR="007A52B8" w:rsidRPr="001404B0">
        <w:rPr>
          <w:sz w:val="22"/>
          <w:szCs w:val="22"/>
        </w:rPr>
        <w:t>2</w:t>
      </w:r>
      <w:r w:rsidRPr="001404B0">
        <w:rPr>
          <w:sz w:val="22"/>
          <w:szCs w:val="22"/>
        </w:rPr>
        <w:t xml:space="preserve"> SWZ oraz Rozdziale X ust. 4 pkt </w:t>
      </w:r>
      <w:r w:rsidR="007A52B8" w:rsidRPr="001404B0">
        <w:rPr>
          <w:sz w:val="22"/>
          <w:szCs w:val="22"/>
        </w:rPr>
        <w:t>9</w:t>
      </w:r>
      <w:r w:rsidR="009576FD" w:rsidRPr="001404B0">
        <w:rPr>
          <w:sz w:val="22"/>
          <w:szCs w:val="22"/>
        </w:rPr>
        <w:t xml:space="preserve"> </w:t>
      </w:r>
      <w:r w:rsidRPr="001404B0">
        <w:rPr>
          <w:sz w:val="22"/>
          <w:szCs w:val="22"/>
        </w:rPr>
        <w:t>SWZ.</w:t>
      </w:r>
    </w:p>
    <w:p w14:paraId="65E3C4BB" w14:textId="26A67B45" w:rsidR="00D21810" w:rsidRPr="001404B0" w:rsidRDefault="00D21810" w:rsidP="00D21810">
      <w:pPr>
        <w:tabs>
          <w:tab w:val="left" w:pos="567"/>
        </w:tabs>
        <w:spacing w:before="120" w:line="276" w:lineRule="auto"/>
        <w:jc w:val="both"/>
        <w:rPr>
          <w:sz w:val="22"/>
          <w:szCs w:val="22"/>
        </w:rPr>
      </w:pPr>
      <w:r w:rsidRPr="001404B0">
        <w:rPr>
          <w:sz w:val="22"/>
          <w:szCs w:val="22"/>
        </w:rPr>
        <w:t xml:space="preserve">Zamawiający do porównania przyjmie takie zrealizowane zamówienia, dla których określone są: </w:t>
      </w:r>
      <w:r w:rsidR="009576FD" w:rsidRPr="001404B0">
        <w:rPr>
          <w:sz w:val="22"/>
          <w:szCs w:val="22"/>
        </w:rPr>
        <w:t>odbiorca usług, wielkość powierzchni, zakres zamówienia, data wykonania, wartość zamówienia.</w:t>
      </w:r>
    </w:p>
    <w:p w14:paraId="6DFF1784" w14:textId="77777777" w:rsidR="00D21810" w:rsidRPr="001404B0" w:rsidRDefault="00D21810" w:rsidP="00D21810">
      <w:pPr>
        <w:tabs>
          <w:tab w:val="left" w:pos="567"/>
        </w:tabs>
        <w:spacing w:line="276" w:lineRule="auto"/>
        <w:ind w:right="-17"/>
        <w:jc w:val="both"/>
        <w:rPr>
          <w:sz w:val="22"/>
          <w:szCs w:val="22"/>
        </w:rPr>
      </w:pPr>
      <w:r w:rsidRPr="001404B0">
        <w:rPr>
          <w:sz w:val="22"/>
          <w:szCs w:val="22"/>
        </w:rPr>
        <w:t>Spełnienie warunku porównywalności, wymaga bezwzględnego spełnienia wymienionych wyżej przesłanek.</w:t>
      </w:r>
    </w:p>
    <w:tbl>
      <w:tblPr>
        <w:tblStyle w:val="Tabela-Siatka"/>
        <w:tblpPr w:leftFromText="141" w:rightFromText="141" w:vertAnchor="text" w:horzAnchor="margin" w:tblpY="49"/>
        <w:tblW w:w="9067" w:type="dxa"/>
        <w:tblLook w:val="04A0" w:firstRow="1" w:lastRow="0" w:firstColumn="1" w:lastColumn="0" w:noHBand="0" w:noVBand="1"/>
      </w:tblPr>
      <w:tblGrid>
        <w:gridCol w:w="515"/>
        <w:gridCol w:w="2741"/>
        <w:gridCol w:w="1842"/>
        <w:gridCol w:w="1843"/>
        <w:gridCol w:w="2126"/>
      </w:tblGrid>
      <w:tr w:rsidR="00AA04DB" w14:paraId="00A20B57" w14:textId="77777777" w:rsidTr="008F0D7A">
        <w:trPr>
          <w:trHeight w:val="1550"/>
        </w:trPr>
        <w:tc>
          <w:tcPr>
            <w:tcW w:w="515" w:type="dxa"/>
            <w:vAlign w:val="center"/>
          </w:tcPr>
          <w:p w14:paraId="27BA4D66" w14:textId="77777777" w:rsidR="00AA04DB" w:rsidRPr="00BD58B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  <w:rPr>
                <w:b/>
                <w:sz w:val="20"/>
                <w:szCs w:val="20"/>
              </w:rPr>
            </w:pPr>
            <w:r w:rsidRPr="00BD58BB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741" w:type="dxa"/>
            <w:vAlign w:val="center"/>
          </w:tcPr>
          <w:p w14:paraId="31381C7F" w14:textId="28F701C3" w:rsidR="00AA04DB" w:rsidRPr="00BD58BB" w:rsidRDefault="001404B0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 (nazwa, adres, nr telefonu) na rzecz którego Wykonawca wykonywał lub wykonuje roboty</w:t>
            </w:r>
          </w:p>
        </w:tc>
        <w:tc>
          <w:tcPr>
            <w:tcW w:w="1842" w:type="dxa"/>
            <w:vAlign w:val="center"/>
          </w:tcPr>
          <w:p w14:paraId="2288D3CD" w14:textId="77777777" w:rsidR="00AA04DB" w:rsidRPr="00BD58B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  <w:rPr>
                <w:b/>
                <w:sz w:val="20"/>
                <w:szCs w:val="20"/>
              </w:rPr>
            </w:pPr>
            <w:r w:rsidRPr="00BD58BB">
              <w:rPr>
                <w:b/>
                <w:sz w:val="20"/>
                <w:szCs w:val="20"/>
              </w:rPr>
              <w:t>Zakres zamówienia</w:t>
            </w:r>
          </w:p>
        </w:tc>
        <w:tc>
          <w:tcPr>
            <w:tcW w:w="1843" w:type="dxa"/>
            <w:vAlign w:val="center"/>
          </w:tcPr>
          <w:p w14:paraId="763230B1" w14:textId="77777777" w:rsidR="00AA04DB" w:rsidRPr="00BD58B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  <w:rPr>
                <w:b/>
                <w:sz w:val="20"/>
                <w:szCs w:val="20"/>
              </w:rPr>
            </w:pPr>
            <w:r w:rsidRPr="00BD58BB">
              <w:rPr>
                <w:b/>
                <w:sz w:val="20"/>
                <w:szCs w:val="20"/>
              </w:rPr>
              <w:t xml:space="preserve">Data </w:t>
            </w:r>
            <w:r>
              <w:rPr>
                <w:b/>
                <w:sz w:val="20"/>
                <w:szCs w:val="20"/>
              </w:rPr>
              <w:t>(od-do)</w:t>
            </w:r>
          </w:p>
        </w:tc>
        <w:tc>
          <w:tcPr>
            <w:tcW w:w="2126" w:type="dxa"/>
            <w:vAlign w:val="center"/>
          </w:tcPr>
          <w:p w14:paraId="7E82F29A" w14:textId="43998E46" w:rsidR="00AA04DB" w:rsidRPr="00BD58B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Wartość zamówienia </w:t>
            </w:r>
            <w:r w:rsidR="001404B0">
              <w:rPr>
                <w:b/>
                <w:sz w:val="20"/>
                <w:szCs w:val="20"/>
              </w:rPr>
              <w:t xml:space="preserve">brutto </w:t>
            </w:r>
            <w:r>
              <w:rPr>
                <w:b/>
                <w:sz w:val="20"/>
                <w:szCs w:val="20"/>
              </w:rPr>
              <w:t>w ramach jednej umowy</w:t>
            </w:r>
          </w:p>
        </w:tc>
      </w:tr>
      <w:tr w:rsidR="00AA04DB" w14:paraId="19A41A9B" w14:textId="77777777" w:rsidTr="008F0D7A">
        <w:trPr>
          <w:trHeight w:val="364"/>
        </w:trPr>
        <w:tc>
          <w:tcPr>
            <w:tcW w:w="515" w:type="dxa"/>
            <w:vAlign w:val="center"/>
          </w:tcPr>
          <w:p w14:paraId="6399B2CA" w14:textId="77777777" w:rsidR="00AA04DB" w:rsidRPr="00BD58B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  <w:rPr>
                <w:b/>
                <w:sz w:val="20"/>
                <w:szCs w:val="20"/>
              </w:rPr>
            </w:pPr>
            <w:r w:rsidRPr="00BD58B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741" w:type="dxa"/>
            <w:vAlign w:val="center"/>
          </w:tcPr>
          <w:p w14:paraId="1A6CD357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1842" w:type="dxa"/>
            <w:vAlign w:val="center"/>
          </w:tcPr>
          <w:p w14:paraId="4D2E4314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1843" w:type="dxa"/>
            <w:vAlign w:val="center"/>
          </w:tcPr>
          <w:p w14:paraId="02D0465D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2126" w:type="dxa"/>
            <w:vAlign w:val="center"/>
          </w:tcPr>
          <w:p w14:paraId="0B280713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</w:tr>
      <w:tr w:rsidR="00AA04DB" w14:paraId="5CFB4735" w14:textId="77777777" w:rsidTr="008F0D7A">
        <w:trPr>
          <w:trHeight w:val="377"/>
        </w:trPr>
        <w:tc>
          <w:tcPr>
            <w:tcW w:w="515" w:type="dxa"/>
            <w:vAlign w:val="center"/>
          </w:tcPr>
          <w:p w14:paraId="479D6758" w14:textId="77777777" w:rsidR="00AA04DB" w:rsidRPr="00BD58B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  <w:rPr>
                <w:b/>
                <w:sz w:val="20"/>
                <w:szCs w:val="20"/>
              </w:rPr>
            </w:pPr>
            <w:r w:rsidRPr="00BD58B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741" w:type="dxa"/>
            <w:vAlign w:val="center"/>
          </w:tcPr>
          <w:p w14:paraId="7C926AA7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1842" w:type="dxa"/>
            <w:vAlign w:val="center"/>
          </w:tcPr>
          <w:p w14:paraId="18399A49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1843" w:type="dxa"/>
            <w:vAlign w:val="center"/>
          </w:tcPr>
          <w:p w14:paraId="74E09338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2126" w:type="dxa"/>
            <w:vAlign w:val="center"/>
          </w:tcPr>
          <w:p w14:paraId="667CCE17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</w:tr>
      <w:tr w:rsidR="00AA04DB" w14:paraId="6D571985" w14:textId="77777777" w:rsidTr="008F0D7A">
        <w:trPr>
          <w:trHeight w:val="377"/>
        </w:trPr>
        <w:tc>
          <w:tcPr>
            <w:tcW w:w="515" w:type="dxa"/>
            <w:vAlign w:val="center"/>
          </w:tcPr>
          <w:p w14:paraId="2EE7A9F3" w14:textId="77777777" w:rsidR="00AA04DB" w:rsidRPr="00BD58B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  <w:rPr>
                <w:b/>
                <w:sz w:val="20"/>
                <w:szCs w:val="20"/>
              </w:rPr>
            </w:pPr>
            <w:r w:rsidRPr="00BD58B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741" w:type="dxa"/>
            <w:vAlign w:val="center"/>
          </w:tcPr>
          <w:p w14:paraId="086FA61F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1842" w:type="dxa"/>
            <w:vAlign w:val="center"/>
          </w:tcPr>
          <w:p w14:paraId="6DBCEFCD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1843" w:type="dxa"/>
            <w:vAlign w:val="center"/>
          </w:tcPr>
          <w:p w14:paraId="04487114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2126" w:type="dxa"/>
            <w:vAlign w:val="center"/>
          </w:tcPr>
          <w:p w14:paraId="6A26CB6E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</w:tr>
      <w:tr w:rsidR="00AA04DB" w14:paraId="2E41F649" w14:textId="77777777" w:rsidTr="008F0D7A">
        <w:trPr>
          <w:trHeight w:val="364"/>
        </w:trPr>
        <w:tc>
          <w:tcPr>
            <w:tcW w:w="515" w:type="dxa"/>
            <w:vAlign w:val="center"/>
          </w:tcPr>
          <w:p w14:paraId="417AE5FF" w14:textId="77777777" w:rsidR="00AA04DB" w:rsidRPr="00BD58B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  <w:rPr>
                <w:b/>
                <w:sz w:val="20"/>
                <w:szCs w:val="20"/>
              </w:rPr>
            </w:pPr>
            <w:r w:rsidRPr="00BD58BB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741" w:type="dxa"/>
            <w:vAlign w:val="center"/>
          </w:tcPr>
          <w:p w14:paraId="22D64A05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1842" w:type="dxa"/>
            <w:vAlign w:val="center"/>
          </w:tcPr>
          <w:p w14:paraId="35C62F33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1843" w:type="dxa"/>
            <w:vAlign w:val="center"/>
          </w:tcPr>
          <w:p w14:paraId="0F0D8A1A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2126" w:type="dxa"/>
            <w:vAlign w:val="center"/>
          </w:tcPr>
          <w:p w14:paraId="1577C15E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</w:tr>
      <w:tr w:rsidR="00AA04DB" w14:paraId="350D316A" w14:textId="77777777" w:rsidTr="008F0D7A">
        <w:trPr>
          <w:trHeight w:val="377"/>
        </w:trPr>
        <w:tc>
          <w:tcPr>
            <w:tcW w:w="515" w:type="dxa"/>
            <w:vAlign w:val="center"/>
          </w:tcPr>
          <w:p w14:paraId="33921EC5" w14:textId="77777777" w:rsidR="00AA04DB" w:rsidRPr="00BD58B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  <w:rPr>
                <w:b/>
                <w:sz w:val="20"/>
                <w:szCs w:val="20"/>
              </w:rPr>
            </w:pPr>
            <w:r w:rsidRPr="00BD58BB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741" w:type="dxa"/>
            <w:vAlign w:val="center"/>
          </w:tcPr>
          <w:p w14:paraId="07B333A7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1842" w:type="dxa"/>
            <w:vAlign w:val="center"/>
          </w:tcPr>
          <w:p w14:paraId="753BCB71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1843" w:type="dxa"/>
            <w:vAlign w:val="center"/>
          </w:tcPr>
          <w:p w14:paraId="11F89694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  <w:tc>
          <w:tcPr>
            <w:tcW w:w="2126" w:type="dxa"/>
            <w:vAlign w:val="center"/>
          </w:tcPr>
          <w:p w14:paraId="08B579C5" w14:textId="77777777" w:rsidR="00AA04DB" w:rsidRDefault="00AA04DB" w:rsidP="003E040F">
            <w:pPr>
              <w:tabs>
                <w:tab w:val="left" w:pos="567"/>
              </w:tabs>
              <w:spacing w:line="276" w:lineRule="auto"/>
              <w:ind w:right="-17"/>
              <w:jc w:val="center"/>
            </w:pPr>
          </w:p>
        </w:tc>
      </w:tr>
    </w:tbl>
    <w:p w14:paraId="34E6CDBA" w14:textId="77777777" w:rsidR="00AA04DB" w:rsidRDefault="00AA04DB" w:rsidP="00D21810">
      <w:pPr>
        <w:spacing w:line="276" w:lineRule="auto"/>
        <w:jc w:val="both"/>
      </w:pPr>
    </w:p>
    <w:p w14:paraId="2048E3EA" w14:textId="77777777" w:rsidR="001404B0" w:rsidRPr="001404B0" w:rsidRDefault="001404B0" w:rsidP="001404B0">
      <w:pPr>
        <w:spacing w:line="276" w:lineRule="auto"/>
        <w:jc w:val="both"/>
        <w:rPr>
          <w:sz w:val="22"/>
          <w:szCs w:val="22"/>
        </w:rPr>
      </w:pPr>
      <w:r w:rsidRPr="001404B0">
        <w:rPr>
          <w:sz w:val="22"/>
          <w:szCs w:val="22"/>
        </w:rPr>
        <w:t>Do oferty należy dołączyć dokumenty potwierdzające, że roboty budowlane zostały wykonane lub są wykonywane należycie tj.: referencje bądź inne dokumenty wystawione przez podmiot, na rzecz którego dostawy były wykonywane, a w przypadku świadczeń powtarzających się lub ciągłych są wykonywane.</w:t>
      </w:r>
    </w:p>
    <w:p w14:paraId="275C39E9" w14:textId="77777777" w:rsidR="001404B0" w:rsidRPr="001404B0" w:rsidRDefault="001404B0" w:rsidP="001404B0">
      <w:pPr>
        <w:spacing w:line="276" w:lineRule="auto"/>
        <w:jc w:val="both"/>
        <w:rPr>
          <w:sz w:val="22"/>
          <w:szCs w:val="22"/>
        </w:rPr>
      </w:pPr>
      <w:r w:rsidRPr="001404B0">
        <w:rPr>
          <w:sz w:val="22"/>
          <w:szCs w:val="22"/>
        </w:rPr>
        <w:t>W przypadku świadczeń powtarzających się lub ciągłych nadal wykonywanych referencje bądź inne dokumenty potwierdzające należyte wykonywanie powinny być wydane nie wcześniej niż na 3 miesiące przed upływem terminu składania ofert.</w:t>
      </w:r>
    </w:p>
    <w:p w14:paraId="18267870" w14:textId="77777777" w:rsidR="001404B0" w:rsidRPr="001404B0" w:rsidRDefault="001404B0" w:rsidP="001404B0">
      <w:pPr>
        <w:spacing w:line="276" w:lineRule="auto"/>
        <w:jc w:val="both"/>
        <w:rPr>
          <w:sz w:val="22"/>
          <w:szCs w:val="22"/>
        </w:rPr>
      </w:pPr>
      <w:r w:rsidRPr="001404B0">
        <w:rPr>
          <w:sz w:val="22"/>
          <w:szCs w:val="22"/>
        </w:rPr>
        <w:t>Wykonawca może także złożyć oświadczenie własne, w przypadku gdy z uzasadnionych przyczyn o obiektywnym charakterze nie jest w stanie uzyskać tych dokumentów. W tym przypadku Wykonawca musi udowodnić Zamawiającemu dlaczego nie był stanie uzyskać tych dokumentów.</w:t>
      </w:r>
    </w:p>
    <w:p w14:paraId="233008E4" w14:textId="77777777" w:rsidR="00D21810" w:rsidRDefault="00D21810" w:rsidP="00D21810">
      <w:pPr>
        <w:spacing w:line="276" w:lineRule="auto"/>
        <w:jc w:val="both"/>
      </w:pPr>
    </w:p>
    <w:p w14:paraId="04D1E255" w14:textId="77777777" w:rsidR="00D21810" w:rsidRPr="003C60E8" w:rsidRDefault="00D21810" w:rsidP="00D21810">
      <w:pPr>
        <w:spacing w:line="276" w:lineRule="auto"/>
        <w:jc w:val="both"/>
      </w:pPr>
    </w:p>
    <w:p w14:paraId="02E47FA5" w14:textId="77777777" w:rsidR="00D21810" w:rsidRDefault="00D21810" w:rsidP="00D21810">
      <w:pPr>
        <w:spacing w:before="240"/>
        <w:rPr>
          <w:rFonts w:cs="Calibri"/>
        </w:rPr>
      </w:pPr>
      <w:r>
        <w:rPr>
          <w:rFonts w:cs="Calibri"/>
        </w:rPr>
        <w:t>............................................................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............................................................</w:t>
      </w:r>
    </w:p>
    <w:p w14:paraId="1301893A" w14:textId="77777777" w:rsidR="00D21810" w:rsidRDefault="00D21810" w:rsidP="00D21810">
      <w:pPr>
        <w:tabs>
          <w:tab w:val="left" w:pos="426"/>
        </w:tabs>
        <w:spacing w:line="276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ab/>
      </w:r>
      <w:r>
        <w:rPr>
          <w:rFonts w:cs="Calibri"/>
          <w:i/>
          <w:sz w:val="20"/>
          <w:szCs w:val="20"/>
        </w:rPr>
        <w:tab/>
      </w:r>
      <w:r>
        <w:rPr>
          <w:rFonts w:cs="Calibri"/>
          <w:i/>
          <w:sz w:val="20"/>
          <w:szCs w:val="20"/>
        </w:rPr>
        <w:tab/>
      </w:r>
      <w:r>
        <w:rPr>
          <w:rFonts w:cs="Calibri"/>
          <w:i/>
          <w:sz w:val="20"/>
          <w:szCs w:val="20"/>
        </w:rPr>
        <w:tab/>
      </w:r>
      <w:r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 xml:space="preserve">(Miejscowość, data) </w:t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  <w:sz w:val="20"/>
          <w:szCs w:val="20"/>
        </w:rPr>
        <w:t xml:space="preserve">          (Podpis </w:t>
      </w:r>
      <w:r>
        <w:rPr>
          <w:rFonts w:cs="Calibri"/>
          <w:i/>
          <w:sz w:val="20"/>
          <w:szCs w:val="20"/>
        </w:rPr>
        <w:t>Wykonawcy</w:t>
      </w:r>
      <w:r w:rsidRPr="006D1FD2">
        <w:rPr>
          <w:rFonts w:cs="Calibri"/>
          <w:i/>
          <w:sz w:val="20"/>
          <w:szCs w:val="20"/>
        </w:rPr>
        <w:t xml:space="preserve"> lub osoby upoważnionej)</w:t>
      </w:r>
    </w:p>
    <w:p w14:paraId="252B67D6" w14:textId="77777777" w:rsidR="008171C1" w:rsidRPr="00BD58BB" w:rsidRDefault="00D21810" w:rsidP="008171C1">
      <w:pPr>
        <w:ind w:left="6612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color w:val="000000"/>
        </w:rPr>
        <w:br w:type="page"/>
      </w:r>
      <w:r w:rsidR="008171C1" w:rsidRPr="003C60E8">
        <w:lastRenderedPageBreak/>
        <w:t>Załącznik</w:t>
      </w:r>
      <w:r w:rsidR="008171C1">
        <w:t xml:space="preserve"> nr 9 do SWZ</w:t>
      </w:r>
    </w:p>
    <w:p w14:paraId="0D3B3192" w14:textId="5BDD6914" w:rsidR="008171C1" w:rsidRPr="003C60E8" w:rsidRDefault="008171C1" w:rsidP="008171C1">
      <w:pPr>
        <w:ind w:left="6612"/>
      </w:pPr>
      <w:r w:rsidRPr="003C60E8">
        <w:t xml:space="preserve">Załącznik nr </w:t>
      </w:r>
      <w:r>
        <w:t>4</w:t>
      </w:r>
      <w:r w:rsidRPr="003C60E8">
        <w:t xml:space="preserve"> do umowy</w:t>
      </w:r>
    </w:p>
    <w:p w14:paraId="32E963B0" w14:textId="77777777" w:rsidR="008171C1" w:rsidRPr="003C60E8" w:rsidRDefault="008171C1" w:rsidP="008171C1"/>
    <w:p w14:paraId="59692BA3" w14:textId="77777777" w:rsidR="008171C1" w:rsidRDefault="008171C1" w:rsidP="008171C1">
      <w:pPr>
        <w:jc w:val="center"/>
      </w:pPr>
    </w:p>
    <w:p w14:paraId="2CF171ED" w14:textId="77777777" w:rsidR="006E500A" w:rsidRPr="00AF3C92" w:rsidRDefault="006E500A" w:rsidP="006E500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jc w:val="center"/>
        <w:rPr>
          <w:rFonts w:cs="Arial"/>
          <w:b/>
          <w:bCs/>
          <w:sz w:val="30"/>
          <w:szCs w:val="30"/>
          <w:u w:val="single"/>
        </w:rPr>
      </w:pPr>
      <w:r>
        <w:rPr>
          <w:rFonts w:cs="Arial"/>
          <w:b/>
          <w:bCs/>
          <w:sz w:val="30"/>
          <w:szCs w:val="30"/>
          <w:u w:val="single"/>
        </w:rPr>
        <w:t>Formularz dodatkowych informacji</w:t>
      </w:r>
    </w:p>
    <w:p w14:paraId="45AC4ADE" w14:textId="77777777" w:rsidR="006E500A" w:rsidRPr="00AF3C92" w:rsidRDefault="006E500A" w:rsidP="006E500A">
      <w:pPr>
        <w:spacing w:before="120" w:after="120"/>
        <w:jc w:val="center"/>
        <w:rPr>
          <w:rFonts w:cs="Arial"/>
          <w:sz w:val="20"/>
          <w:szCs w:val="20"/>
        </w:rPr>
      </w:pPr>
      <w:r w:rsidRPr="00AF3C92">
        <w:rPr>
          <w:rFonts w:cs="Arial"/>
          <w:sz w:val="20"/>
          <w:szCs w:val="20"/>
        </w:rPr>
        <w:t>Zamawiający :</w:t>
      </w:r>
    </w:p>
    <w:p w14:paraId="707EAA1B" w14:textId="23D5E674" w:rsidR="006E500A" w:rsidRDefault="006E500A" w:rsidP="006E500A">
      <w:pPr>
        <w:jc w:val="center"/>
        <w:rPr>
          <w:rFonts w:cs="Arial"/>
          <w:b/>
          <w:bCs/>
          <w:sz w:val="20"/>
          <w:szCs w:val="20"/>
        </w:rPr>
      </w:pPr>
      <w:r w:rsidRPr="00AF3C92">
        <w:rPr>
          <w:rFonts w:cs="Arial"/>
          <w:b/>
          <w:bCs/>
          <w:sz w:val="20"/>
          <w:szCs w:val="20"/>
        </w:rPr>
        <w:t>Sąd</w:t>
      </w:r>
      <w:r>
        <w:rPr>
          <w:rFonts w:cs="Arial"/>
          <w:b/>
          <w:bCs/>
          <w:sz w:val="20"/>
          <w:szCs w:val="20"/>
        </w:rPr>
        <w:t xml:space="preserve"> Rejonowy w Grodzisku Mazowieckim,</w:t>
      </w:r>
    </w:p>
    <w:p w14:paraId="5FF6B599" w14:textId="5C489FF5" w:rsidR="006E500A" w:rsidRPr="00AF3C92" w:rsidRDefault="006E500A" w:rsidP="006E500A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05-825 Grodzisk Mazowiecki, ul. </w:t>
      </w:r>
      <w:proofErr w:type="spellStart"/>
      <w:r>
        <w:rPr>
          <w:rFonts w:cs="Arial"/>
          <w:b/>
          <w:bCs/>
          <w:sz w:val="20"/>
          <w:szCs w:val="20"/>
        </w:rPr>
        <w:t>Bartniaka</w:t>
      </w:r>
      <w:proofErr w:type="spellEnd"/>
      <w:r>
        <w:rPr>
          <w:rFonts w:cs="Arial"/>
          <w:b/>
          <w:bCs/>
          <w:sz w:val="20"/>
          <w:szCs w:val="20"/>
        </w:rPr>
        <w:t xml:space="preserve"> 21/23.</w:t>
      </w:r>
    </w:p>
    <w:p w14:paraId="4650BB94" w14:textId="77777777" w:rsidR="006E500A" w:rsidRPr="00AF3C92" w:rsidRDefault="006E500A" w:rsidP="006E500A">
      <w:pPr>
        <w:tabs>
          <w:tab w:val="left" w:pos="284"/>
        </w:tabs>
        <w:ind w:left="284" w:hanging="284"/>
        <w:jc w:val="center"/>
        <w:rPr>
          <w:rFonts w:cs="Arial"/>
          <w:b/>
          <w:bCs/>
          <w:sz w:val="20"/>
          <w:szCs w:val="20"/>
        </w:rPr>
      </w:pPr>
    </w:p>
    <w:p w14:paraId="2238FAA7" w14:textId="77777777" w:rsidR="006E500A" w:rsidRPr="00AF3C92" w:rsidRDefault="006E500A" w:rsidP="006E500A">
      <w:pPr>
        <w:pStyle w:val="Tekstpodstawowy"/>
        <w:rPr>
          <w:rFonts w:ascii="Calibri" w:hAnsi="Calibri" w:cs="Arial"/>
        </w:rPr>
      </w:pPr>
      <w:r w:rsidRPr="00AF3C92">
        <w:rPr>
          <w:rFonts w:ascii="Calibri" w:hAnsi="Calibri" w:cs="Arial"/>
        </w:rPr>
        <w:t xml:space="preserve">Niżej podpisani ................................................................................................................................ </w:t>
      </w:r>
    </w:p>
    <w:p w14:paraId="7EF4A2FE" w14:textId="77777777" w:rsidR="006E500A" w:rsidRPr="00AF3C92" w:rsidRDefault="006E500A" w:rsidP="006E500A">
      <w:pPr>
        <w:pStyle w:val="Tekstpodstawowy"/>
        <w:rPr>
          <w:rFonts w:ascii="Calibri" w:hAnsi="Calibri" w:cs="Arial"/>
        </w:rPr>
      </w:pPr>
    </w:p>
    <w:p w14:paraId="0A1DF1AC" w14:textId="77777777" w:rsidR="006E500A" w:rsidRPr="00AF3C92" w:rsidRDefault="006E500A" w:rsidP="006E500A">
      <w:pPr>
        <w:pStyle w:val="Tekstpodstawowy"/>
        <w:rPr>
          <w:rFonts w:ascii="Calibri" w:hAnsi="Calibri" w:cs="Arial"/>
        </w:rPr>
      </w:pPr>
      <w:r w:rsidRPr="00AF3C92">
        <w:rPr>
          <w:rFonts w:ascii="Calibri" w:hAnsi="Calibri" w:cs="Arial"/>
        </w:rPr>
        <w:t xml:space="preserve">działając w imieniu i na rzecz .............................................................................................................. </w:t>
      </w:r>
    </w:p>
    <w:p w14:paraId="39CD0FA7" w14:textId="77777777" w:rsidR="006E500A" w:rsidRPr="00AF3C92" w:rsidRDefault="006E500A" w:rsidP="006E500A">
      <w:pPr>
        <w:pStyle w:val="Tekstpodstawowy"/>
        <w:ind w:firstLine="708"/>
        <w:jc w:val="center"/>
        <w:rPr>
          <w:rFonts w:ascii="Calibri" w:hAnsi="Calibri" w:cs="Arial"/>
          <w:i/>
          <w:iCs/>
          <w:sz w:val="16"/>
          <w:szCs w:val="16"/>
        </w:rPr>
      </w:pPr>
      <w:r w:rsidRPr="00AF3C92">
        <w:rPr>
          <w:rFonts w:ascii="Calibri" w:hAnsi="Calibri" w:cs="Arial"/>
          <w:i/>
          <w:iCs/>
          <w:sz w:val="16"/>
          <w:szCs w:val="16"/>
        </w:rPr>
        <w:t>(nazwa i siedziba Wykonawcy)</w:t>
      </w:r>
    </w:p>
    <w:p w14:paraId="0ADE4E0A" w14:textId="77777777" w:rsidR="006E500A" w:rsidRPr="00AF3C92" w:rsidRDefault="006E500A" w:rsidP="006E500A">
      <w:pPr>
        <w:pStyle w:val="Tekstpodstawowy"/>
        <w:rPr>
          <w:rFonts w:ascii="Calibri" w:hAnsi="Calibri" w:cs="Arial"/>
        </w:rPr>
      </w:pPr>
      <w:r w:rsidRPr="00AF3C92">
        <w:rPr>
          <w:rFonts w:ascii="Calibri" w:hAnsi="Calibri" w:cs="Arial"/>
        </w:rPr>
        <w:t>......................................................................................................................................................,</w:t>
      </w:r>
    </w:p>
    <w:p w14:paraId="0D649D58" w14:textId="77777777" w:rsidR="006E500A" w:rsidRPr="00AF3C92" w:rsidRDefault="006E500A" w:rsidP="006E500A">
      <w:pPr>
        <w:pStyle w:val="Tekstpodstawowy"/>
        <w:rPr>
          <w:rFonts w:ascii="Calibri" w:hAnsi="Calibri" w:cs="Arial"/>
        </w:rPr>
      </w:pPr>
    </w:p>
    <w:p w14:paraId="67F4E5EC" w14:textId="77777777" w:rsidR="006E500A" w:rsidRPr="00FA4D53" w:rsidRDefault="006E500A" w:rsidP="006E500A">
      <w:pPr>
        <w:pStyle w:val="Tekstpodstawowy"/>
        <w:rPr>
          <w:rFonts w:ascii="Calibri" w:hAnsi="Calibri" w:cs="Arial"/>
        </w:rPr>
      </w:pPr>
      <w:r w:rsidRPr="00AF3C92">
        <w:rPr>
          <w:rFonts w:ascii="Calibri" w:hAnsi="Calibri" w:cs="Arial"/>
        </w:rPr>
        <w:t>REGON: ............................................., NIP: ...................................</w:t>
      </w:r>
      <w:r>
        <w:rPr>
          <w:rFonts w:ascii="Calibri" w:hAnsi="Calibri" w:cs="Arial"/>
        </w:rPr>
        <w:t xml:space="preserve">, nr KRS …………………………… </w:t>
      </w:r>
      <w:r>
        <w:rPr>
          <w:rFonts w:ascii="Calibri" w:hAnsi="Calibri" w:cs="Arial"/>
          <w:b w:val="0"/>
          <w:bCs/>
          <w:i/>
          <w:iCs/>
        </w:rPr>
        <w:t>(jeśli dotyczy)</w:t>
      </w:r>
    </w:p>
    <w:p w14:paraId="39258E57" w14:textId="77777777" w:rsidR="006E500A" w:rsidRPr="00AF3C92" w:rsidRDefault="006E500A" w:rsidP="006E500A">
      <w:pPr>
        <w:pStyle w:val="Tekstpodstawowy"/>
        <w:rPr>
          <w:rFonts w:ascii="Calibri" w:hAnsi="Calibri" w:cs="Arial"/>
        </w:rPr>
      </w:pPr>
    </w:p>
    <w:p w14:paraId="70D25FE4" w14:textId="77777777" w:rsidR="006E500A" w:rsidRPr="00FA4D53" w:rsidRDefault="006E500A" w:rsidP="006E500A">
      <w:pPr>
        <w:pStyle w:val="Styl"/>
        <w:widowControl/>
        <w:rPr>
          <w:rFonts w:ascii="Calibri" w:hAnsi="Calibri"/>
          <w:b/>
          <w:bCs/>
          <w:lang w:val="es-ES"/>
        </w:rPr>
      </w:pPr>
      <w:r w:rsidRPr="00FA4D53">
        <w:rPr>
          <w:rFonts w:ascii="Calibri" w:hAnsi="Calibri"/>
          <w:b/>
          <w:bCs/>
          <w:lang w:val="es-ES"/>
        </w:rPr>
        <w:t xml:space="preserve">Tel. ............................................................................ </w:t>
      </w:r>
    </w:p>
    <w:p w14:paraId="51B5A82F" w14:textId="77777777" w:rsidR="006E500A" w:rsidRPr="00FA4D53" w:rsidRDefault="006E500A" w:rsidP="006E500A">
      <w:pPr>
        <w:rPr>
          <w:rFonts w:cs="Arial"/>
          <w:b/>
          <w:bCs/>
          <w:sz w:val="20"/>
          <w:szCs w:val="20"/>
          <w:lang w:val="es-ES"/>
        </w:rPr>
      </w:pPr>
    </w:p>
    <w:p w14:paraId="410204BE" w14:textId="77777777" w:rsidR="006E500A" w:rsidRPr="00FA4D53" w:rsidRDefault="006E500A" w:rsidP="006E500A">
      <w:pPr>
        <w:rPr>
          <w:rFonts w:cs="Arial"/>
          <w:b/>
          <w:bCs/>
          <w:sz w:val="20"/>
          <w:szCs w:val="20"/>
          <w:lang w:val="es-ES"/>
        </w:rPr>
      </w:pPr>
      <w:r w:rsidRPr="00FA4D53">
        <w:rPr>
          <w:rFonts w:cs="Arial"/>
          <w:b/>
          <w:bCs/>
          <w:sz w:val="20"/>
          <w:szCs w:val="20"/>
          <w:lang w:val="es-ES"/>
        </w:rPr>
        <w:t>Strona internetowa .......................................................... e-mail ....................................................................</w:t>
      </w:r>
    </w:p>
    <w:p w14:paraId="057CB58F" w14:textId="77777777" w:rsidR="006E500A" w:rsidRPr="00FA4D53" w:rsidRDefault="006E500A" w:rsidP="006E500A">
      <w:pPr>
        <w:rPr>
          <w:rFonts w:cs="Arial"/>
          <w:b/>
          <w:bCs/>
          <w:sz w:val="14"/>
          <w:szCs w:val="20"/>
          <w:lang w:val="es-ES"/>
        </w:rPr>
      </w:pPr>
    </w:p>
    <w:p w14:paraId="1C4DDBD5" w14:textId="0D234EAF" w:rsidR="006E500A" w:rsidRPr="00AF3C92" w:rsidRDefault="006E500A" w:rsidP="006E500A">
      <w:pPr>
        <w:jc w:val="both"/>
        <w:rPr>
          <w:rFonts w:cs="Arial"/>
          <w:b/>
          <w:bCs/>
        </w:rPr>
      </w:pPr>
      <w:r w:rsidRPr="00AF3C92">
        <w:rPr>
          <w:rFonts w:cs="Arial"/>
          <w:sz w:val="20"/>
          <w:szCs w:val="20"/>
        </w:rPr>
        <w:t xml:space="preserve">w odpowiedzi na ogłoszenie o zamówieniu na </w:t>
      </w:r>
      <w:r>
        <w:rPr>
          <w:rFonts w:cs="Calibri"/>
          <w:b/>
          <w:bCs/>
          <w:sz w:val="20"/>
          <w:szCs w:val="20"/>
        </w:rPr>
        <w:t>,, Wykonanie prac remontowych pomieszczeń biurowych Sądu Rejonowego w Grodzisku Mazowieckim”</w:t>
      </w:r>
      <w:r w:rsidRPr="00AF3C92">
        <w:rPr>
          <w:rFonts w:cs="Arial"/>
          <w:b/>
          <w:bCs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oświadczamy, że:</w:t>
      </w:r>
    </w:p>
    <w:p w14:paraId="71F74CA6" w14:textId="77777777" w:rsidR="006E500A" w:rsidRPr="00AF3C92" w:rsidRDefault="006E500A" w:rsidP="006E500A">
      <w:pPr>
        <w:jc w:val="both"/>
        <w:rPr>
          <w:rFonts w:cs="Arial"/>
          <w:sz w:val="20"/>
          <w:szCs w:val="20"/>
        </w:rPr>
      </w:pPr>
    </w:p>
    <w:p w14:paraId="37446714" w14:textId="77777777" w:rsidR="006E500A" w:rsidRPr="00543B64" w:rsidRDefault="006E500A" w:rsidP="007B0B11">
      <w:pPr>
        <w:numPr>
          <w:ilvl w:val="0"/>
          <w:numId w:val="8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cs="Arial"/>
          <w:bCs/>
          <w:sz w:val="20"/>
          <w:szCs w:val="20"/>
        </w:rPr>
      </w:pPr>
      <w:r w:rsidRPr="00543B64">
        <w:rPr>
          <w:rFonts w:cs="Arial"/>
          <w:bCs/>
          <w:sz w:val="20"/>
          <w:szCs w:val="20"/>
        </w:rPr>
        <w:t xml:space="preserve">zapoznaliśmy się z </w:t>
      </w:r>
      <w:r>
        <w:rPr>
          <w:rFonts w:cs="Arial"/>
          <w:bCs/>
          <w:sz w:val="20"/>
          <w:szCs w:val="20"/>
        </w:rPr>
        <w:t xml:space="preserve">dostępnymi dokumentami zamówienia </w:t>
      </w:r>
      <w:r w:rsidRPr="00543B64">
        <w:rPr>
          <w:rFonts w:cs="Arial"/>
          <w:bCs/>
          <w:sz w:val="20"/>
          <w:szCs w:val="20"/>
        </w:rPr>
        <w:t>oraz warunkami spełnienia świadczenia, a także otrzymaliśmy wszystkie informacje konieczne do przygotowania oferty. Do wyżej wymienionych dokumentów i</w:t>
      </w:r>
      <w:r>
        <w:rPr>
          <w:rFonts w:cs="Arial"/>
          <w:bCs/>
          <w:sz w:val="20"/>
          <w:szCs w:val="20"/>
        </w:rPr>
        <w:t> </w:t>
      </w:r>
      <w:r w:rsidRPr="00543B64">
        <w:rPr>
          <w:rFonts w:cs="Arial"/>
          <w:bCs/>
          <w:sz w:val="20"/>
          <w:szCs w:val="20"/>
        </w:rPr>
        <w:t>warunków nie wnosimy żadnych zastrzeżeń i uznajemy się za związanych określonymi w nich postanowieniami, a</w:t>
      </w:r>
      <w:r>
        <w:rPr>
          <w:rFonts w:cs="Arial"/>
          <w:bCs/>
          <w:sz w:val="20"/>
          <w:szCs w:val="20"/>
        </w:rPr>
        <w:t> </w:t>
      </w:r>
      <w:r w:rsidRPr="00543B64">
        <w:rPr>
          <w:rFonts w:cs="Arial"/>
          <w:bCs/>
          <w:sz w:val="20"/>
          <w:szCs w:val="20"/>
        </w:rPr>
        <w:t>w</w:t>
      </w:r>
      <w:r>
        <w:rPr>
          <w:rFonts w:cs="Arial"/>
          <w:bCs/>
          <w:sz w:val="20"/>
          <w:szCs w:val="20"/>
        </w:rPr>
        <w:t> </w:t>
      </w:r>
      <w:r w:rsidRPr="00543B64">
        <w:rPr>
          <w:rFonts w:cs="Arial"/>
          <w:bCs/>
          <w:sz w:val="20"/>
          <w:szCs w:val="20"/>
        </w:rPr>
        <w:t>przypadku wyboru naszej oferty podpiszemy umowę na warunkach przedstawionych we wzorze umowy</w:t>
      </w:r>
      <w:r>
        <w:rPr>
          <w:rFonts w:cs="Arial"/>
          <w:bCs/>
          <w:sz w:val="20"/>
          <w:szCs w:val="20"/>
        </w:rPr>
        <w:t>.</w:t>
      </w:r>
    </w:p>
    <w:p w14:paraId="56333DF6" w14:textId="77777777" w:rsidR="006E500A" w:rsidRDefault="006E500A" w:rsidP="007B0B11">
      <w:pPr>
        <w:numPr>
          <w:ilvl w:val="0"/>
          <w:numId w:val="8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cs="Arial"/>
          <w:bCs/>
          <w:sz w:val="20"/>
          <w:szCs w:val="20"/>
        </w:rPr>
      </w:pPr>
      <w:r w:rsidRPr="00C35626">
        <w:rPr>
          <w:rFonts w:cs="Arial"/>
          <w:sz w:val="20"/>
          <w:szCs w:val="20"/>
        </w:rPr>
        <w:t>w cenie oferty zostały uwzględnione wszystkie koszty wykonania zamówienia. Ponadto w ofercie nie została zastosowana cena dumpingowa i oferta nie stanowi czynu nieuczciwej konkurencji, zgodnie z art. 89 ust. 1 pkt 3 ustawy Prawo zamówień publicznych (Dz.U. z 20</w:t>
      </w:r>
      <w:r>
        <w:rPr>
          <w:rFonts w:cs="Arial"/>
          <w:sz w:val="20"/>
          <w:szCs w:val="20"/>
        </w:rPr>
        <w:t>23</w:t>
      </w:r>
      <w:r w:rsidRPr="00C35626">
        <w:rPr>
          <w:rFonts w:cs="Arial"/>
          <w:sz w:val="20"/>
          <w:szCs w:val="20"/>
        </w:rPr>
        <w:t xml:space="preserve"> r., poz. </w:t>
      </w:r>
      <w:r>
        <w:rPr>
          <w:rFonts w:cs="Arial"/>
          <w:sz w:val="20"/>
          <w:szCs w:val="20"/>
        </w:rPr>
        <w:t>1605</w:t>
      </w:r>
      <w:r w:rsidRPr="00C35626">
        <w:rPr>
          <w:rFonts w:cs="Arial"/>
          <w:sz w:val="20"/>
          <w:szCs w:val="20"/>
        </w:rPr>
        <w:t>) i art. 5 – 17 ustawy z dnia 16 kwietnia 1993 r. o zwalczaniu nieuczciwej konkurencji (Dz.U. z 20</w:t>
      </w:r>
      <w:r>
        <w:rPr>
          <w:rFonts w:cs="Arial"/>
          <w:sz w:val="20"/>
          <w:szCs w:val="20"/>
        </w:rPr>
        <w:t>22</w:t>
      </w:r>
      <w:r w:rsidRPr="00C35626">
        <w:rPr>
          <w:rFonts w:cs="Arial"/>
          <w:sz w:val="20"/>
          <w:szCs w:val="20"/>
        </w:rPr>
        <w:t xml:space="preserve"> r., poz. 1</w:t>
      </w:r>
      <w:r>
        <w:rPr>
          <w:rFonts w:cs="Arial"/>
          <w:sz w:val="20"/>
          <w:szCs w:val="20"/>
        </w:rPr>
        <w:t>233</w:t>
      </w:r>
      <w:r w:rsidRPr="00C35626">
        <w:rPr>
          <w:rFonts w:cs="Arial"/>
          <w:sz w:val="20"/>
          <w:szCs w:val="20"/>
        </w:rPr>
        <w:t>).</w:t>
      </w:r>
    </w:p>
    <w:p w14:paraId="06DCDC17" w14:textId="77777777" w:rsidR="006E500A" w:rsidRDefault="006E500A" w:rsidP="007B0B11">
      <w:pPr>
        <w:numPr>
          <w:ilvl w:val="0"/>
          <w:numId w:val="8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cs="Arial"/>
          <w:bCs/>
          <w:sz w:val="20"/>
          <w:szCs w:val="20"/>
        </w:rPr>
      </w:pPr>
      <w:r w:rsidRPr="00C35626">
        <w:rPr>
          <w:rFonts w:cs="Arial"/>
          <w:sz w:val="20"/>
          <w:szCs w:val="20"/>
        </w:rPr>
        <w:t>zaoferowana cena brutto zawiera wszystkie koszty wykonania zamówienia.</w:t>
      </w:r>
    </w:p>
    <w:p w14:paraId="61F40A09" w14:textId="77777777" w:rsidR="006E500A" w:rsidRDefault="006E500A" w:rsidP="007B0B11">
      <w:pPr>
        <w:numPr>
          <w:ilvl w:val="0"/>
          <w:numId w:val="8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cs="Arial"/>
          <w:bCs/>
          <w:sz w:val="20"/>
          <w:szCs w:val="20"/>
        </w:rPr>
      </w:pPr>
      <w:r w:rsidRPr="00C35626">
        <w:rPr>
          <w:rFonts w:cs="Arial"/>
          <w:sz w:val="20"/>
          <w:szCs w:val="20"/>
        </w:rPr>
        <w:t>jeśli do upływu terminu związania ofertą nastąpią jakiekolwiek zmiany sytuacji w zakresie dotyczącym podmiotu składającego ofertę a przedstawionej w naszych dokumentach wchodzących w skład oferty, natychmiast powiadomimy o nich  w formie elektronicznej za pomocą Systemu Zamawiającego.</w:t>
      </w:r>
    </w:p>
    <w:p w14:paraId="6A31F780" w14:textId="77777777" w:rsidR="006E500A" w:rsidRPr="00483096" w:rsidRDefault="006E500A" w:rsidP="007B0B11">
      <w:pPr>
        <w:numPr>
          <w:ilvl w:val="0"/>
          <w:numId w:val="8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o</w:t>
      </w:r>
      <w:r w:rsidRPr="00483096">
        <w:rPr>
          <w:rFonts w:cs="Arial"/>
          <w:color w:val="000000"/>
          <w:sz w:val="20"/>
          <w:szCs w:val="20"/>
        </w:rPr>
        <w:t>świadczam</w:t>
      </w:r>
      <w:r>
        <w:rPr>
          <w:rFonts w:cs="Arial"/>
          <w:color w:val="000000"/>
          <w:sz w:val="20"/>
          <w:szCs w:val="20"/>
        </w:rPr>
        <w:t xml:space="preserve"> </w:t>
      </w:r>
      <w:r w:rsidRPr="00483096">
        <w:rPr>
          <w:rFonts w:cs="Arial"/>
          <w:color w:val="000000"/>
          <w:sz w:val="20"/>
          <w:szCs w:val="20"/>
        </w:rPr>
        <w:t>(my), że:</w:t>
      </w:r>
    </w:p>
    <w:p w14:paraId="19F0C97C" w14:textId="77777777" w:rsidR="006E500A" w:rsidRPr="00483096" w:rsidRDefault="006E500A" w:rsidP="007B0B11">
      <w:pPr>
        <w:numPr>
          <w:ilvl w:val="0"/>
          <w:numId w:val="8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color w:val="000000"/>
          <w:sz w:val="20"/>
          <w:szCs w:val="20"/>
        </w:rPr>
      </w:pPr>
      <w:r w:rsidRPr="00483096">
        <w:rPr>
          <w:rFonts w:cs="Arial"/>
          <w:color w:val="000000"/>
          <w:sz w:val="20"/>
          <w:szCs w:val="20"/>
        </w:rPr>
        <w:t>wybór niniejszej oferty nie będzie prowadził do powstania u Zamawiającego obowiązku podatkowego zgodnie z przepisa</w:t>
      </w:r>
      <w:r>
        <w:rPr>
          <w:rFonts w:cs="Arial"/>
          <w:color w:val="000000"/>
          <w:sz w:val="20"/>
          <w:szCs w:val="20"/>
        </w:rPr>
        <w:t>mi o podatku od towarów i usług; *</w:t>
      </w:r>
    </w:p>
    <w:p w14:paraId="456E67AC" w14:textId="77777777" w:rsidR="006E500A" w:rsidRPr="00FA4D53" w:rsidRDefault="006E500A" w:rsidP="007B0B11">
      <w:pPr>
        <w:numPr>
          <w:ilvl w:val="0"/>
          <w:numId w:val="8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color w:val="000000"/>
          <w:sz w:val="20"/>
          <w:szCs w:val="20"/>
        </w:rPr>
      </w:pPr>
      <w:r w:rsidRPr="00483096">
        <w:rPr>
          <w:rFonts w:cs="Arial"/>
          <w:color w:val="000000"/>
          <w:sz w:val="20"/>
          <w:szCs w:val="20"/>
        </w:rPr>
        <w:t>wybór niniejszej oferty będzie prowadził do powstania u Zamawiającego obowiązku podatkowego zgodnie z</w:t>
      </w:r>
      <w:r>
        <w:rPr>
          <w:rFonts w:cs="Arial"/>
          <w:color w:val="000000"/>
          <w:sz w:val="20"/>
          <w:szCs w:val="20"/>
        </w:rPr>
        <w:t> </w:t>
      </w:r>
      <w:r w:rsidRPr="00483096">
        <w:rPr>
          <w:rFonts w:cs="Arial"/>
          <w:color w:val="000000"/>
          <w:sz w:val="20"/>
          <w:szCs w:val="20"/>
        </w:rPr>
        <w:t>przepisami o podatku od towarów i usług. Powyższy obowiązek podatkowy będzie dotyczył ……………………………, a ich wartość netto (bez kwoty podatku) będzie wynosiła ………………………… zł.</w:t>
      </w:r>
      <w:r>
        <w:rPr>
          <w:rFonts w:cs="Arial"/>
          <w:color w:val="000000"/>
          <w:sz w:val="20"/>
          <w:szCs w:val="20"/>
        </w:rPr>
        <w:t xml:space="preserve"> *</w:t>
      </w:r>
    </w:p>
    <w:p w14:paraId="378C1238" w14:textId="77777777" w:rsidR="006E500A" w:rsidRPr="00827205" w:rsidRDefault="006E500A" w:rsidP="007B0B11">
      <w:pPr>
        <w:numPr>
          <w:ilvl w:val="0"/>
          <w:numId w:val="8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0F501D">
        <w:rPr>
          <w:rFonts w:cs="Arial"/>
          <w:sz w:val="20"/>
          <w:szCs w:val="20"/>
        </w:rPr>
        <w:t>sob</w:t>
      </w:r>
      <w:r>
        <w:rPr>
          <w:rFonts w:cs="Arial"/>
          <w:sz w:val="20"/>
          <w:szCs w:val="20"/>
        </w:rPr>
        <w:t>ą</w:t>
      </w:r>
      <w:r w:rsidRPr="000F501D">
        <w:rPr>
          <w:rFonts w:cs="Arial"/>
          <w:sz w:val="20"/>
          <w:szCs w:val="20"/>
        </w:rPr>
        <w:t xml:space="preserve"> upoważnioną do reprezentowania Wykonawcy oraz wskazaną do kontaktów z Zamawiającym na etapie </w:t>
      </w:r>
      <w:r>
        <w:rPr>
          <w:rFonts w:cs="Arial"/>
          <w:sz w:val="20"/>
          <w:szCs w:val="20"/>
        </w:rPr>
        <w:t>postępowania</w:t>
      </w:r>
      <w:r w:rsidRPr="000F501D">
        <w:rPr>
          <w:rFonts w:cs="Arial"/>
          <w:sz w:val="20"/>
          <w:szCs w:val="20"/>
        </w:rPr>
        <w:t xml:space="preserve"> jest:</w:t>
      </w:r>
    </w:p>
    <w:p w14:paraId="13A3B4EE" w14:textId="77777777" w:rsidR="006E500A" w:rsidRPr="000F501D" w:rsidRDefault="006E500A" w:rsidP="006E500A">
      <w:pPr>
        <w:ind w:firstLine="567"/>
        <w:jc w:val="both"/>
        <w:rPr>
          <w:rFonts w:cs="Arial"/>
          <w:sz w:val="20"/>
          <w:szCs w:val="20"/>
        </w:rPr>
      </w:pPr>
      <w:r w:rsidRPr="000F501D">
        <w:rPr>
          <w:rFonts w:cs="Arial"/>
          <w:sz w:val="20"/>
          <w:szCs w:val="20"/>
        </w:rPr>
        <w:t>Imię i nazwisko: ………………………, telefon: ………………….., e-mail: ………………@………….</w:t>
      </w:r>
    </w:p>
    <w:p w14:paraId="0A60C5FD" w14:textId="77777777" w:rsidR="006E500A" w:rsidRDefault="006E500A" w:rsidP="007B0B11">
      <w:pPr>
        <w:numPr>
          <w:ilvl w:val="0"/>
          <w:numId w:val="8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osobą / osobami upoważnioną / upoważnionymi do zawarcia umowy w sprawie zamówienia jest / są:</w:t>
      </w:r>
    </w:p>
    <w:p w14:paraId="3D981EE0" w14:textId="77777777" w:rsidR="006E500A" w:rsidRDefault="006E500A" w:rsidP="006E500A">
      <w:pPr>
        <w:ind w:left="56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……………………………….., stanowisko: …………………………….. </w:t>
      </w:r>
      <w:r w:rsidRPr="00894519">
        <w:rPr>
          <w:rFonts w:cs="Arial"/>
          <w:i/>
          <w:iCs/>
          <w:sz w:val="20"/>
          <w:szCs w:val="20"/>
        </w:rPr>
        <w:t>(zgodnie z KRS lub CEIDG)</w:t>
      </w:r>
      <w:r>
        <w:rPr>
          <w:rFonts w:cs="Arial"/>
          <w:sz w:val="20"/>
          <w:szCs w:val="20"/>
        </w:rPr>
        <w:t>;</w:t>
      </w:r>
    </w:p>
    <w:p w14:paraId="0FE55869" w14:textId="77777777" w:rsidR="006E500A" w:rsidRDefault="006E500A" w:rsidP="006E500A">
      <w:pPr>
        <w:ind w:left="56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……………………………….., stanowisko: …………………………….. </w:t>
      </w:r>
      <w:r w:rsidRPr="00894519">
        <w:rPr>
          <w:rFonts w:cs="Arial"/>
          <w:i/>
          <w:iCs/>
          <w:sz w:val="20"/>
          <w:szCs w:val="20"/>
        </w:rPr>
        <w:t>(zgodnie z KRS lub CEIDG)</w:t>
      </w:r>
      <w:r>
        <w:rPr>
          <w:rFonts w:cs="Arial"/>
          <w:sz w:val="20"/>
          <w:szCs w:val="20"/>
        </w:rPr>
        <w:t>;</w:t>
      </w:r>
    </w:p>
    <w:p w14:paraId="6C7D703C" w14:textId="77777777" w:rsidR="006E500A" w:rsidRPr="00894519" w:rsidRDefault="006E500A" w:rsidP="006E500A">
      <w:pPr>
        <w:ind w:left="567"/>
        <w:jc w:val="both"/>
        <w:rPr>
          <w:rFonts w:cs="Arial"/>
          <w:sz w:val="20"/>
          <w:szCs w:val="20"/>
        </w:rPr>
      </w:pPr>
    </w:p>
    <w:p w14:paraId="2347A190" w14:textId="77777777" w:rsidR="006E500A" w:rsidRPr="00827205" w:rsidRDefault="006E500A" w:rsidP="007B0B11">
      <w:pPr>
        <w:numPr>
          <w:ilvl w:val="0"/>
          <w:numId w:val="8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827205">
        <w:rPr>
          <w:rFonts w:cs="Arial"/>
          <w:sz w:val="20"/>
          <w:szCs w:val="20"/>
        </w:rPr>
        <w:t xml:space="preserve">sobą/osobami upoważnioną/upoważnionymi do kontaktu z Zamawiającym </w:t>
      </w:r>
      <w:r>
        <w:rPr>
          <w:rFonts w:cs="Arial"/>
          <w:sz w:val="20"/>
          <w:szCs w:val="20"/>
        </w:rPr>
        <w:t xml:space="preserve">na etapie realizacji umowy jest / </w:t>
      </w:r>
      <w:r w:rsidRPr="00827205">
        <w:rPr>
          <w:rFonts w:cs="Arial"/>
          <w:sz w:val="20"/>
          <w:szCs w:val="20"/>
        </w:rPr>
        <w:t>są</w:t>
      </w:r>
      <w:r>
        <w:rPr>
          <w:rFonts w:cs="Arial"/>
          <w:sz w:val="20"/>
          <w:szCs w:val="20"/>
        </w:rPr>
        <w:t xml:space="preserve"> </w:t>
      </w:r>
      <w:r w:rsidRPr="00124F07">
        <w:rPr>
          <w:rFonts w:cs="Arial"/>
          <w:i/>
          <w:iCs/>
          <w:sz w:val="16"/>
          <w:szCs w:val="16"/>
        </w:rPr>
        <w:t>(proszę o podanie: nazwiska i imienia, nr telefonu komórkowego</w:t>
      </w:r>
      <w:r>
        <w:rPr>
          <w:rFonts w:cs="Arial"/>
          <w:i/>
          <w:iCs/>
          <w:sz w:val="16"/>
          <w:szCs w:val="16"/>
        </w:rPr>
        <w:t xml:space="preserve"> lub stacjonarnego</w:t>
      </w:r>
      <w:r w:rsidRPr="00124F07">
        <w:rPr>
          <w:rFonts w:cs="Arial"/>
          <w:i/>
          <w:iCs/>
          <w:sz w:val="16"/>
          <w:szCs w:val="16"/>
        </w:rPr>
        <w:t>, adresu e-mail)</w:t>
      </w:r>
      <w:r w:rsidRPr="00827205">
        <w:rPr>
          <w:rFonts w:cs="Arial"/>
          <w:sz w:val="20"/>
          <w:szCs w:val="20"/>
        </w:rPr>
        <w:t xml:space="preserve">: </w:t>
      </w:r>
    </w:p>
    <w:p w14:paraId="0E0DDD38" w14:textId="77777777" w:rsidR="006E500A" w:rsidRPr="00827205" w:rsidRDefault="006E500A" w:rsidP="006E500A">
      <w:pPr>
        <w:ind w:left="567"/>
        <w:jc w:val="both"/>
        <w:rPr>
          <w:rFonts w:cs="Arial"/>
          <w:sz w:val="20"/>
          <w:szCs w:val="20"/>
        </w:rPr>
      </w:pPr>
      <w:r w:rsidRPr="00827205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4EC60E5" w14:textId="77777777" w:rsidR="006E500A" w:rsidRPr="00827205" w:rsidRDefault="006E500A" w:rsidP="006E500A">
      <w:pPr>
        <w:ind w:left="567"/>
        <w:jc w:val="both"/>
        <w:rPr>
          <w:rFonts w:cs="Arial"/>
          <w:sz w:val="20"/>
          <w:szCs w:val="20"/>
        </w:rPr>
      </w:pPr>
      <w:r w:rsidRPr="00827205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B4E09D5" w14:textId="77777777" w:rsidR="006E500A" w:rsidRPr="000704AA" w:rsidRDefault="006E500A" w:rsidP="007B0B11">
      <w:pPr>
        <w:pStyle w:val="Akapitzlist"/>
        <w:numPr>
          <w:ilvl w:val="0"/>
          <w:numId w:val="8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cs="Calibri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</w:t>
      </w:r>
      <w:r w:rsidRPr="000704AA">
        <w:rPr>
          <w:rFonts w:cs="Calibri"/>
          <w:color w:val="000000"/>
          <w:sz w:val="20"/>
          <w:szCs w:val="20"/>
        </w:rPr>
        <w:t>świadczamy, że umowę podpiszemy w formie tradycyjnej (pisemnej) podpisem własnoręcznym / kwalifikowanym podpisem elektronicznym*.</w:t>
      </w:r>
    </w:p>
    <w:p w14:paraId="3BDC05A6" w14:textId="77777777" w:rsidR="006E500A" w:rsidRDefault="006E500A" w:rsidP="006E500A">
      <w:pPr>
        <w:jc w:val="both"/>
        <w:rPr>
          <w:rFonts w:cs="Arial"/>
          <w:bCs/>
          <w:sz w:val="20"/>
          <w:szCs w:val="20"/>
        </w:rPr>
      </w:pPr>
    </w:p>
    <w:p w14:paraId="02D17FE9" w14:textId="77777777" w:rsidR="006E500A" w:rsidRDefault="006E500A" w:rsidP="006E500A">
      <w:pPr>
        <w:jc w:val="both"/>
        <w:rPr>
          <w:rFonts w:cs="Arial"/>
          <w:bCs/>
          <w:sz w:val="20"/>
          <w:szCs w:val="20"/>
        </w:rPr>
      </w:pPr>
    </w:p>
    <w:p w14:paraId="3A24AF83" w14:textId="77777777" w:rsidR="006E500A" w:rsidRDefault="006E500A" w:rsidP="006E500A">
      <w:pPr>
        <w:jc w:val="both"/>
        <w:rPr>
          <w:rFonts w:cs="Arial"/>
          <w:bCs/>
          <w:sz w:val="20"/>
          <w:szCs w:val="20"/>
        </w:rPr>
      </w:pPr>
    </w:p>
    <w:p w14:paraId="2C6E1254" w14:textId="77777777" w:rsidR="006E500A" w:rsidRDefault="006E500A" w:rsidP="006E500A">
      <w:pPr>
        <w:pStyle w:val="Standardowy0"/>
        <w:widowControl/>
        <w:jc w:val="both"/>
        <w:rPr>
          <w:rFonts w:ascii="Calibri" w:hAnsi="Calibri" w:cs="Arial"/>
          <w:sz w:val="20"/>
        </w:rPr>
      </w:pPr>
      <w:r w:rsidRPr="00827205">
        <w:rPr>
          <w:rFonts w:ascii="Calibri" w:hAnsi="Calibri" w:cs="Arial"/>
          <w:sz w:val="20"/>
        </w:rPr>
        <w:t>* - niewłaściwe skreślić</w:t>
      </w:r>
    </w:p>
    <w:p w14:paraId="15C1F3EA" w14:textId="77777777" w:rsidR="006E500A" w:rsidRPr="00C35626" w:rsidRDefault="006E500A" w:rsidP="006E500A">
      <w:pPr>
        <w:jc w:val="both"/>
        <w:rPr>
          <w:rFonts w:cs="Arial"/>
          <w:bCs/>
          <w:sz w:val="20"/>
          <w:szCs w:val="20"/>
        </w:rPr>
      </w:pPr>
    </w:p>
    <w:p w14:paraId="4CB711DA" w14:textId="77777777" w:rsidR="006E500A" w:rsidRPr="00AF3C92" w:rsidRDefault="006E500A" w:rsidP="006E500A">
      <w:pPr>
        <w:ind w:left="567"/>
        <w:jc w:val="both"/>
        <w:rPr>
          <w:rFonts w:cs="Arial"/>
          <w:sz w:val="14"/>
          <w:szCs w:val="20"/>
        </w:rPr>
      </w:pPr>
    </w:p>
    <w:p w14:paraId="2634BABA" w14:textId="77777777" w:rsidR="006E500A" w:rsidRDefault="006E500A" w:rsidP="006E500A">
      <w:pPr>
        <w:pStyle w:val="Standardowy0"/>
        <w:widowControl/>
        <w:jc w:val="both"/>
        <w:rPr>
          <w:rFonts w:ascii="Calibri" w:hAnsi="Calibri" w:cs="Arial"/>
          <w:sz w:val="20"/>
        </w:rPr>
      </w:pPr>
    </w:p>
    <w:p w14:paraId="4FEC45F0" w14:textId="77777777" w:rsidR="006E500A" w:rsidRPr="00746299" w:rsidRDefault="006E500A" w:rsidP="006E500A">
      <w:pPr>
        <w:spacing w:line="360" w:lineRule="auto"/>
        <w:jc w:val="both"/>
        <w:rPr>
          <w:rFonts w:cs="Calibri"/>
          <w:b/>
          <w:sz w:val="20"/>
          <w:szCs w:val="20"/>
        </w:rPr>
      </w:pPr>
      <w:r w:rsidRPr="00746299">
        <w:rPr>
          <w:rFonts w:cs="Calibri"/>
          <w:b/>
          <w:sz w:val="20"/>
          <w:szCs w:val="20"/>
        </w:rPr>
        <w:t>Formularz</w:t>
      </w:r>
      <w:r>
        <w:rPr>
          <w:rFonts w:cs="Calibri"/>
          <w:b/>
          <w:sz w:val="20"/>
          <w:szCs w:val="20"/>
        </w:rPr>
        <w:t xml:space="preserve"> dodatkowych</w:t>
      </w:r>
      <w:r w:rsidRPr="00746299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informacji</w:t>
      </w:r>
      <w:r w:rsidRPr="00746299">
        <w:rPr>
          <w:rFonts w:cs="Calibri"/>
          <w:b/>
          <w:sz w:val="20"/>
          <w:szCs w:val="20"/>
        </w:rPr>
        <w:t xml:space="preserve"> Wykonawca składa </w:t>
      </w:r>
      <w:r w:rsidRPr="00746299">
        <w:rPr>
          <w:rFonts w:cs="Calibri"/>
          <w:b/>
          <w:sz w:val="20"/>
          <w:szCs w:val="20"/>
          <w:u w:val="single"/>
        </w:rPr>
        <w:t>wraz z ofertą</w:t>
      </w:r>
      <w:r w:rsidRPr="00746299">
        <w:rPr>
          <w:rFonts w:cs="Calibri"/>
          <w:b/>
          <w:sz w:val="20"/>
          <w:szCs w:val="20"/>
        </w:rPr>
        <w:t>.</w:t>
      </w:r>
    </w:p>
    <w:p w14:paraId="3643F642" w14:textId="77777777" w:rsidR="006E500A" w:rsidRDefault="006E500A" w:rsidP="006E500A">
      <w:pPr>
        <w:tabs>
          <w:tab w:val="left" w:pos="360"/>
        </w:tabs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Wykonawca podpisuje dokument kwalifikowanym podpisem elektronicznym, podpisem zaufanym lub podpisem osobistym.</w:t>
      </w:r>
    </w:p>
    <w:p w14:paraId="684B154B" w14:textId="77777777" w:rsidR="006E500A" w:rsidRPr="0001261D" w:rsidRDefault="006E500A" w:rsidP="006E500A">
      <w:pPr>
        <w:spacing w:line="360" w:lineRule="auto"/>
        <w:jc w:val="both"/>
        <w:rPr>
          <w:rFonts w:cs="Arial"/>
          <w:b/>
          <w:szCs w:val="20"/>
        </w:rPr>
      </w:pPr>
      <w:r w:rsidRPr="00746299">
        <w:rPr>
          <w:rFonts w:cs="Calibri"/>
          <w:b/>
          <w:sz w:val="20"/>
          <w:szCs w:val="20"/>
        </w:rPr>
        <w:t>(UWAGA: podpis osobisty nie jest równoznaczny z podpisem własnoręcznym)</w:t>
      </w:r>
    </w:p>
    <w:p w14:paraId="32BBEF1F" w14:textId="77777777" w:rsidR="008171C1" w:rsidRDefault="008171C1" w:rsidP="008171C1">
      <w:pPr>
        <w:jc w:val="center"/>
      </w:pPr>
    </w:p>
    <w:p w14:paraId="6FA65CD9" w14:textId="77777777" w:rsidR="008171C1" w:rsidRDefault="008171C1" w:rsidP="008171C1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58AF5CBE" w14:textId="14DEE23B" w:rsidR="008171C1" w:rsidRDefault="008171C1" w:rsidP="008171C1">
      <w:pPr>
        <w:tabs>
          <w:tab w:val="left" w:pos="426"/>
        </w:tabs>
        <w:spacing w:line="276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ab/>
      </w:r>
      <w:r>
        <w:rPr>
          <w:rFonts w:cs="Calibri"/>
          <w:i/>
          <w:sz w:val="20"/>
          <w:szCs w:val="20"/>
        </w:rPr>
        <w:tab/>
      </w:r>
    </w:p>
    <w:p w14:paraId="38EFB531" w14:textId="3692C6DD" w:rsidR="00AD78B6" w:rsidRPr="00FD1625" w:rsidRDefault="008171C1" w:rsidP="00FD1625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br w:type="page"/>
      </w:r>
      <w:bookmarkStart w:id="0" w:name="_GoBack"/>
      <w:bookmarkEnd w:id="0"/>
    </w:p>
    <w:p w14:paraId="29D7816B" w14:textId="77777777" w:rsidR="007C6538" w:rsidRDefault="007C6538" w:rsidP="00C12C22">
      <w:pPr>
        <w:ind w:left="6612"/>
        <w:rPr>
          <w:rFonts w:asciiTheme="minorHAnsi" w:hAnsiTheme="minorHAnsi" w:cstheme="minorHAnsi"/>
          <w:bCs/>
        </w:rPr>
      </w:pPr>
    </w:p>
    <w:p w14:paraId="5011AC91" w14:textId="66ECE9F0" w:rsidR="00C12C22" w:rsidRDefault="00C12C22" w:rsidP="00C12C22">
      <w:pPr>
        <w:ind w:left="6612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Załącznik nr 1</w:t>
      </w:r>
      <w:r w:rsidR="00B465AD">
        <w:rPr>
          <w:rFonts w:asciiTheme="minorHAnsi" w:hAnsiTheme="minorHAnsi" w:cstheme="minorHAnsi"/>
          <w:bCs/>
        </w:rPr>
        <w:t>1</w:t>
      </w:r>
      <w:r>
        <w:rPr>
          <w:rFonts w:asciiTheme="minorHAnsi" w:hAnsiTheme="minorHAnsi" w:cstheme="minorHAnsi"/>
          <w:bCs/>
        </w:rPr>
        <w:t xml:space="preserve"> do SWZ</w:t>
      </w:r>
    </w:p>
    <w:p w14:paraId="77725B67" w14:textId="629A2F33" w:rsidR="008142BC" w:rsidRDefault="008171C1" w:rsidP="00C12C22">
      <w:pPr>
        <w:ind w:left="6612"/>
        <w:rPr>
          <w:rFonts w:asciiTheme="minorHAnsi" w:hAnsiTheme="minorHAnsi" w:cstheme="minorHAnsi"/>
          <w:bCs/>
        </w:rPr>
      </w:pPr>
      <w:r w:rsidRPr="008171C1">
        <w:rPr>
          <w:rFonts w:asciiTheme="minorHAnsi" w:hAnsiTheme="minorHAnsi" w:cstheme="minorHAnsi"/>
          <w:bCs/>
        </w:rPr>
        <w:t>Załącznik nr 5 do umowy</w:t>
      </w:r>
    </w:p>
    <w:p w14:paraId="6A04CECC" w14:textId="77777777" w:rsidR="008142BC" w:rsidRDefault="008142BC" w:rsidP="00C12C22">
      <w:pPr>
        <w:rPr>
          <w:rFonts w:asciiTheme="minorHAnsi" w:hAnsiTheme="minorHAnsi" w:cstheme="minorHAnsi"/>
          <w:bCs/>
        </w:rPr>
      </w:pPr>
    </w:p>
    <w:p w14:paraId="7D7B7943" w14:textId="77777777" w:rsidR="008142BC" w:rsidRDefault="008142BC" w:rsidP="008142BC">
      <w:pPr>
        <w:pStyle w:val="Nagwek1"/>
        <w:jc w:val="center"/>
      </w:pPr>
      <w:r>
        <w:t>Wykaz pracowników skierowanych do realizacji zamówienia</w:t>
      </w:r>
    </w:p>
    <w:p w14:paraId="52911143" w14:textId="77777777" w:rsidR="008142BC" w:rsidRDefault="008142BC" w:rsidP="008142BC">
      <w:pPr>
        <w:pStyle w:val="Nagwek1"/>
        <w:jc w:val="center"/>
      </w:pPr>
    </w:p>
    <w:p w14:paraId="2785BD4F" w14:textId="77777777" w:rsidR="00AB2163" w:rsidRDefault="008142BC" w:rsidP="008142BC">
      <w:pPr>
        <w:jc w:val="both"/>
      </w:pPr>
      <w:r>
        <w:t xml:space="preserve">Powyższy wykaz należy wypełnić z uwzględnieniem warunków określonych w </w:t>
      </w:r>
      <w:r w:rsidR="00D2454C">
        <w:t>Opisie Przedmiotu Zamówienia</w:t>
      </w:r>
      <w:r w:rsidR="00AB2163">
        <w:t>:</w:t>
      </w:r>
    </w:p>
    <w:p w14:paraId="75B15474" w14:textId="44DBB23F" w:rsidR="00AB2163" w:rsidRPr="00AB2163" w:rsidRDefault="00AB2163" w:rsidP="007B0B11">
      <w:pPr>
        <w:pStyle w:val="Akapitzlist"/>
        <w:numPr>
          <w:ilvl w:val="0"/>
          <w:numId w:val="76"/>
        </w:numPr>
        <w:jc w:val="both"/>
        <w:rPr>
          <w:rFonts w:cs="Calibri"/>
          <w:sz w:val="20"/>
          <w:szCs w:val="20"/>
        </w:rPr>
      </w:pPr>
      <w:r>
        <w:t xml:space="preserve">część I „Kompleksowa usługa sprzątania i utrzymania czystości powierzchni </w:t>
      </w:r>
      <w:r w:rsidRPr="00AB2163">
        <w:t>wewnętrznych w budynkach sądu” ust. 5 pkt 1</w:t>
      </w:r>
    </w:p>
    <w:p w14:paraId="3B51EAB0" w14:textId="6C7C4249" w:rsidR="00AB2163" w:rsidRPr="00AB2163" w:rsidRDefault="00AB2163" w:rsidP="007B0B11">
      <w:pPr>
        <w:pStyle w:val="Akapitzlist"/>
        <w:numPr>
          <w:ilvl w:val="0"/>
          <w:numId w:val="76"/>
        </w:numPr>
        <w:jc w:val="both"/>
        <w:rPr>
          <w:rFonts w:cs="Calibri"/>
          <w:sz w:val="20"/>
          <w:szCs w:val="20"/>
        </w:rPr>
      </w:pPr>
      <w:r>
        <w:t xml:space="preserve">część </w:t>
      </w:r>
      <w:r w:rsidRPr="00AB2163">
        <w:t xml:space="preserve">II „Usługa sprzątania i utrzymywania czystości </w:t>
      </w:r>
      <w:r w:rsidRPr="00AB2163">
        <w:rPr>
          <w:rFonts w:asciiTheme="minorHAnsi" w:hAnsiTheme="minorHAnsi" w:cstheme="minorHAnsi"/>
        </w:rPr>
        <w:t>terenów zewnętrznych wokół budynków oraz wykonywanie czynności gospodarskich</w:t>
      </w:r>
      <w:r>
        <w:t>” ust. 4 pkt 1 i pkt 2</w:t>
      </w:r>
    </w:p>
    <w:p w14:paraId="1A57B611" w14:textId="61695DD2" w:rsidR="00AB2163" w:rsidRPr="00AB2163" w:rsidRDefault="00AB2163" w:rsidP="007B0B11">
      <w:pPr>
        <w:pStyle w:val="Akapitzlist"/>
        <w:numPr>
          <w:ilvl w:val="0"/>
          <w:numId w:val="76"/>
        </w:numPr>
        <w:jc w:val="both"/>
        <w:rPr>
          <w:rFonts w:cs="Calibri"/>
          <w:sz w:val="20"/>
          <w:szCs w:val="20"/>
        </w:rPr>
      </w:pPr>
      <w:r w:rsidRPr="00AB2163">
        <w:t xml:space="preserve">część </w:t>
      </w:r>
      <w:r>
        <w:t>V</w:t>
      </w:r>
      <w:r w:rsidRPr="00AB2163">
        <w:t xml:space="preserve"> „</w:t>
      </w:r>
      <w:r>
        <w:t>Dodatkowe informacje” ust. 1.</w:t>
      </w:r>
    </w:p>
    <w:p w14:paraId="22413D39" w14:textId="77777777" w:rsidR="00AB2163" w:rsidRPr="00AB2163" w:rsidRDefault="00AB2163" w:rsidP="00AB2163">
      <w:pPr>
        <w:pStyle w:val="Akapitzlist"/>
        <w:ind w:left="720"/>
        <w:jc w:val="both"/>
        <w:rPr>
          <w:rFonts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3820"/>
      </w:tblGrid>
      <w:tr w:rsidR="00AB2163" w14:paraId="265379AD" w14:textId="77777777" w:rsidTr="00AB2163">
        <w:tc>
          <w:tcPr>
            <w:tcW w:w="704" w:type="dxa"/>
            <w:vAlign w:val="center"/>
          </w:tcPr>
          <w:p w14:paraId="07D9677B" w14:textId="1DE48489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L.P.</w:t>
            </w:r>
          </w:p>
        </w:tc>
        <w:tc>
          <w:tcPr>
            <w:tcW w:w="4536" w:type="dxa"/>
            <w:vAlign w:val="center"/>
          </w:tcPr>
          <w:p w14:paraId="3A638F7C" w14:textId="650F6573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Imię i nazwisko pracownika</w:t>
            </w:r>
          </w:p>
        </w:tc>
        <w:tc>
          <w:tcPr>
            <w:tcW w:w="3820" w:type="dxa"/>
            <w:vAlign w:val="center"/>
          </w:tcPr>
          <w:p w14:paraId="18844B8F" w14:textId="1E79B36C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Ro</w:t>
            </w:r>
            <w:r w:rsidR="00943917">
              <w:rPr>
                <w:b/>
              </w:rPr>
              <w:t>dzaj i zakres wykonywanej pracy</w:t>
            </w:r>
          </w:p>
        </w:tc>
      </w:tr>
      <w:tr w:rsidR="00AB2163" w14:paraId="2C1325C8" w14:textId="77777777" w:rsidTr="00AB2163">
        <w:tc>
          <w:tcPr>
            <w:tcW w:w="704" w:type="dxa"/>
            <w:vAlign w:val="center"/>
          </w:tcPr>
          <w:p w14:paraId="6B6FBBAF" w14:textId="636C9CCD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1.</w:t>
            </w:r>
          </w:p>
        </w:tc>
        <w:tc>
          <w:tcPr>
            <w:tcW w:w="4536" w:type="dxa"/>
            <w:vAlign w:val="center"/>
          </w:tcPr>
          <w:p w14:paraId="3880209C" w14:textId="77777777" w:rsidR="00AB2163" w:rsidRDefault="00AB2163" w:rsidP="00AB2163">
            <w:pPr>
              <w:jc w:val="center"/>
            </w:pPr>
          </w:p>
        </w:tc>
        <w:tc>
          <w:tcPr>
            <w:tcW w:w="3820" w:type="dxa"/>
            <w:vAlign w:val="center"/>
          </w:tcPr>
          <w:p w14:paraId="266FDA37" w14:textId="77777777" w:rsidR="00AB2163" w:rsidRDefault="00AB2163" w:rsidP="00AB2163">
            <w:pPr>
              <w:jc w:val="center"/>
            </w:pPr>
          </w:p>
        </w:tc>
      </w:tr>
      <w:tr w:rsidR="00AB2163" w14:paraId="3DD268A8" w14:textId="77777777" w:rsidTr="00AB2163">
        <w:tc>
          <w:tcPr>
            <w:tcW w:w="704" w:type="dxa"/>
            <w:vAlign w:val="center"/>
          </w:tcPr>
          <w:p w14:paraId="759D2D2A" w14:textId="18E82840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2.</w:t>
            </w:r>
          </w:p>
        </w:tc>
        <w:tc>
          <w:tcPr>
            <w:tcW w:w="4536" w:type="dxa"/>
            <w:vAlign w:val="center"/>
          </w:tcPr>
          <w:p w14:paraId="29DA9759" w14:textId="77777777" w:rsidR="00AB2163" w:rsidRDefault="00AB2163" w:rsidP="00AB2163">
            <w:pPr>
              <w:jc w:val="center"/>
            </w:pPr>
          </w:p>
        </w:tc>
        <w:tc>
          <w:tcPr>
            <w:tcW w:w="3820" w:type="dxa"/>
            <w:vAlign w:val="center"/>
          </w:tcPr>
          <w:p w14:paraId="41ED0B2C" w14:textId="77777777" w:rsidR="00AB2163" w:rsidRDefault="00AB2163" w:rsidP="00AB2163">
            <w:pPr>
              <w:jc w:val="center"/>
            </w:pPr>
          </w:p>
        </w:tc>
      </w:tr>
      <w:tr w:rsidR="00AB2163" w14:paraId="3DEB9CBD" w14:textId="77777777" w:rsidTr="00AB2163">
        <w:tc>
          <w:tcPr>
            <w:tcW w:w="704" w:type="dxa"/>
            <w:vAlign w:val="center"/>
          </w:tcPr>
          <w:p w14:paraId="4C05CE6C" w14:textId="0D40B8EB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3.</w:t>
            </w:r>
          </w:p>
        </w:tc>
        <w:tc>
          <w:tcPr>
            <w:tcW w:w="4536" w:type="dxa"/>
            <w:vAlign w:val="center"/>
          </w:tcPr>
          <w:p w14:paraId="15CCD376" w14:textId="77777777" w:rsidR="00AB2163" w:rsidRDefault="00AB2163" w:rsidP="00AB2163">
            <w:pPr>
              <w:jc w:val="center"/>
            </w:pPr>
          </w:p>
        </w:tc>
        <w:tc>
          <w:tcPr>
            <w:tcW w:w="3820" w:type="dxa"/>
            <w:vAlign w:val="center"/>
          </w:tcPr>
          <w:p w14:paraId="6DD9219E" w14:textId="77777777" w:rsidR="00AB2163" w:rsidRDefault="00AB2163" w:rsidP="00AB2163">
            <w:pPr>
              <w:jc w:val="center"/>
            </w:pPr>
          </w:p>
        </w:tc>
      </w:tr>
      <w:tr w:rsidR="00AB2163" w14:paraId="4BFB8991" w14:textId="77777777" w:rsidTr="00AB2163">
        <w:tc>
          <w:tcPr>
            <w:tcW w:w="704" w:type="dxa"/>
            <w:vAlign w:val="center"/>
          </w:tcPr>
          <w:p w14:paraId="12E8DFB2" w14:textId="104A4CE3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4.</w:t>
            </w:r>
          </w:p>
        </w:tc>
        <w:tc>
          <w:tcPr>
            <w:tcW w:w="4536" w:type="dxa"/>
            <w:vAlign w:val="center"/>
          </w:tcPr>
          <w:p w14:paraId="0ADA6BC3" w14:textId="77777777" w:rsidR="00AB2163" w:rsidRDefault="00AB2163" w:rsidP="00AB2163">
            <w:pPr>
              <w:jc w:val="center"/>
            </w:pPr>
          </w:p>
        </w:tc>
        <w:tc>
          <w:tcPr>
            <w:tcW w:w="3820" w:type="dxa"/>
            <w:vAlign w:val="center"/>
          </w:tcPr>
          <w:p w14:paraId="7864BEE0" w14:textId="77777777" w:rsidR="00AB2163" w:rsidRDefault="00AB2163" w:rsidP="00AB2163">
            <w:pPr>
              <w:jc w:val="center"/>
            </w:pPr>
          </w:p>
        </w:tc>
      </w:tr>
      <w:tr w:rsidR="00AB2163" w14:paraId="27BA4887" w14:textId="77777777" w:rsidTr="00AB2163">
        <w:tc>
          <w:tcPr>
            <w:tcW w:w="704" w:type="dxa"/>
            <w:vAlign w:val="center"/>
          </w:tcPr>
          <w:p w14:paraId="0BD952A0" w14:textId="42A85784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5.</w:t>
            </w:r>
          </w:p>
        </w:tc>
        <w:tc>
          <w:tcPr>
            <w:tcW w:w="4536" w:type="dxa"/>
            <w:vAlign w:val="center"/>
          </w:tcPr>
          <w:p w14:paraId="2B437A86" w14:textId="77777777" w:rsidR="00AB2163" w:rsidRDefault="00AB2163" w:rsidP="00AB2163">
            <w:pPr>
              <w:jc w:val="center"/>
            </w:pPr>
          </w:p>
        </w:tc>
        <w:tc>
          <w:tcPr>
            <w:tcW w:w="3820" w:type="dxa"/>
            <w:vAlign w:val="center"/>
          </w:tcPr>
          <w:p w14:paraId="56C03B93" w14:textId="77777777" w:rsidR="00AB2163" w:rsidRDefault="00AB2163" w:rsidP="00AB2163">
            <w:pPr>
              <w:jc w:val="center"/>
            </w:pPr>
          </w:p>
        </w:tc>
      </w:tr>
      <w:tr w:rsidR="00AB2163" w14:paraId="51C21C4F" w14:textId="77777777" w:rsidTr="00AB2163">
        <w:tc>
          <w:tcPr>
            <w:tcW w:w="704" w:type="dxa"/>
            <w:vAlign w:val="center"/>
          </w:tcPr>
          <w:p w14:paraId="307D1984" w14:textId="2A820A0E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6.</w:t>
            </w:r>
          </w:p>
        </w:tc>
        <w:tc>
          <w:tcPr>
            <w:tcW w:w="4536" w:type="dxa"/>
            <w:vAlign w:val="center"/>
          </w:tcPr>
          <w:p w14:paraId="4A48B8D1" w14:textId="77777777" w:rsidR="00AB2163" w:rsidRDefault="00AB2163" w:rsidP="00AB2163">
            <w:pPr>
              <w:jc w:val="center"/>
            </w:pPr>
          </w:p>
        </w:tc>
        <w:tc>
          <w:tcPr>
            <w:tcW w:w="3820" w:type="dxa"/>
            <w:vAlign w:val="center"/>
          </w:tcPr>
          <w:p w14:paraId="62E6F7ED" w14:textId="77777777" w:rsidR="00AB2163" w:rsidRDefault="00AB2163" w:rsidP="00AB2163">
            <w:pPr>
              <w:jc w:val="center"/>
            </w:pPr>
          </w:p>
        </w:tc>
      </w:tr>
      <w:tr w:rsidR="00AB2163" w14:paraId="3819163E" w14:textId="77777777" w:rsidTr="00AB2163">
        <w:tc>
          <w:tcPr>
            <w:tcW w:w="704" w:type="dxa"/>
            <w:vAlign w:val="center"/>
          </w:tcPr>
          <w:p w14:paraId="1EC4DB0B" w14:textId="7D45ADF1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7.</w:t>
            </w:r>
          </w:p>
        </w:tc>
        <w:tc>
          <w:tcPr>
            <w:tcW w:w="4536" w:type="dxa"/>
            <w:vAlign w:val="center"/>
          </w:tcPr>
          <w:p w14:paraId="0113EE65" w14:textId="77777777" w:rsidR="00AB2163" w:rsidRDefault="00AB2163" w:rsidP="00AB2163">
            <w:pPr>
              <w:jc w:val="center"/>
            </w:pPr>
          </w:p>
        </w:tc>
        <w:tc>
          <w:tcPr>
            <w:tcW w:w="3820" w:type="dxa"/>
            <w:vAlign w:val="center"/>
          </w:tcPr>
          <w:p w14:paraId="74AD5169" w14:textId="77777777" w:rsidR="00AB2163" w:rsidRDefault="00AB2163" w:rsidP="00AB2163">
            <w:pPr>
              <w:jc w:val="center"/>
            </w:pPr>
          </w:p>
        </w:tc>
      </w:tr>
      <w:tr w:rsidR="00AB2163" w14:paraId="5323D75D" w14:textId="77777777" w:rsidTr="00AB2163">
        <w:tc>
          <w:tcPr>
            <w:tcW w:w="704" w:type="dxa"/>
            <w:vAlign w:val="center"/>
          </w:tcPr>
          <w:p w14:paraId="55394F7D" w14:textId="666658EC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8</w:t>
            </w:r>
          </w:p>
        </w:tc>
        <w:tc>
          <w:tcPr>
            <w:tcW w:w="4536" w:type="dxa"/>
            <w:vAlign w:val="center"/>
          </w:tcPr>
          <w:p w14:paraId="12AB572A" w14:textId="77777777" w:rsidR="00AB2163" w:rsidRDefault="00AB2163" w:rsidP="00AB2163">
            <w:pPr>
              <w:jc w:val="center"/>
            </w:pPr>
          </w:p>
        </w:tc>
        <w:tc>
          <w:tcPr>
            <w:tcW w:w="3820" w:type="dxa"/>
            <w:vAlign w:val="center"/>
          </w:tcPr>
          <w:p w14:paraId="523B972F" w14:textId="77777777" w:rsidR="00AB2163" w:rsidRDefault="00AB2163" w:rsidP="00AB2163">
            <w:pPr>
              <w:jc w:val="center"/>
            </w:pPr>
          </w:p>
        </w:tc>
      </w:tr>
      <w:tr w:rsidR="00AB2163" w14:paraId="69428EAE" w14:textId="77777777" w:rsidTr="00AB2163">
        <w:tc>
          <w:tcPr>
            <w:tcW w:w="704" w:type="dxa"/>
            <w:vAlign w:val="center"/>
          </w:tcPr>
          <w:p w14:paraId="5FA2753B" w14:textId="58B487D5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9.</w:t>
            </w:r>
          </w:p>
        </w:tc>
        <w:tc>
          <w:tcPr>
            <w:tcW w:w="4536" w:type="dxa"/>
            <w:vAlign w:val="center"/>
          </w:tcPr>
          <w:p w14:paraId="7678465A" w14:textId="77777777" w:rsidR="00AB2163" w:rsidRDefault="00AB2163" w:rsidP="00AB2163">
            <w:pPr>
              <w:jc w:val="center"/>
            </w:pPr>
          </w:p>
        </w:tc>
        <w:tc>
          <w:tcPr>
            <w:tcW w:w="3820" w:type="dxa"/>
            <w:vAlign w:val="center"/>
          </w:tcPr>
          <w:p w14:paraId="7F2FD670" w14:textId="77777777" w:rsidR="00AB2163" w:rsidRDefault="00AB2163" w:rsidP="00AB2163">
            <w:pPr>
              <w:jc w:val="center"/>
            </w:pPr>
          </w:p>
        </w:tc>
      </w:tr>
      <w:tr w:rsidR="00AB2163" w14:paraId="2D832281" w14:textId="77777777" w:rsidTr="00AB2163">
        <w:tc>
          <w:tcPr>
            <w:tcW w:w="704" w:type="dxa"/>
            <w:vAlign w:val="center"/>
          </w:tcPr>
          <w:p w14:paraId="5939C2FA" w14:textId="214A02C2" w:rsidR="00AB2163" w:rsidRPr="00AB2163" w:rsidRDefault="00AB2163" w:rsidP="00AB2163">
            <w:pPr>
              <w:jc w:val="center"/>
              <w:rPr>
                <w:b/>
              </w:rPr>
            </w:pPr>
            <w:r w:rsidRPr="00AB2163">
              <w:rPr>
                <w:b/>
              </w:rPr>
              <w:t>10.</w:t>
            </w:r>
          </w:p>
        </w:tc>
        <w:tc>
          <w:tcPr>
            <w:tcW w:w="4536" w:type="dxa"/>
            <w:vAlign w:val="center"/>
          </w:tcPr>
          <w:p w14:paraId="17F9E8DC" w14:textId="77777777" w:rsidR="00AB2163" w:rsidRDefault="00AB2163" w:rsidP="00AB2163">
            <w:pPr>
              <w:jc w:val="center"/>
            </w:pPr>
          </w:p>
        </w:tc>
        <w:tc>
          <w:tcPr>
            <w:tcW w:w="3820" w:type="dxa"/>
            <w:vAlign w:val="center"/>
          </w:tcPr>
          <w:p w14:paraId="6966F2F2" w14:textId="77777777" w:rsidR="00AB2163" w:rsidRDefault="00AB2163" w:rsidP="00AB2163">
            <w:pPr>
              <w:jc w:val="center"/>
            </w:pPr>
          </w:p>
        </w:tc>
      </w:tr>
    </w:tbl>
    <w:p w14:paraId="39EECD88" w14:textId="77777777" w:rsidR="00AB2163" w:rsidRDefault="00AB2163" w:rsidP="00AB2163">
      <w:pPr>
        <w:jc w:val="both"/>
      </w:pPr>
    </w:p>
    <w:p w14:paraId="1FB77E19" w14:textId="77777777" w:rsidR="00AB2163" w:rsidRDefault="00AB2163" w:rsidP="00AB2163">
      <w:pPr>
        <w:jc w:val="both"/>
      </w:pPr>
    </w:p>
    <w:p w14:paraId="5B0EC0FB" w14:textId="600E36F2" w:rsidR="006717AC" w:rsidRDefault="006717AC" w:rsidP="006C7288">
      <w:pPr>
        <w:jc w:val="both"/>
        <w:rPr>
          <w:i/>
          <w:sz w:val="20"/>
          <w:szCs w:val="20"/>
        </w:rPr>
      </w:pPr>
    </w:p>
    <w:p w14:paraId="1C5ED2FC" w14:textId="7CD0C4B1" w:rsidR="006717AC" w:rsidRDefault="006717AC" w:rsidP="006C7288">
      <w:pPr>
        <w:jc w:val="both"/>
        <w:rPr>
          <w:i/>
          <w:sz w:val="20"/>
          <w:szCs w:val="20"/>
        </w:rPr>
      </w:pPr>
    </w:p>
    <w:p w14:paraId="7016AE83" w14:textId="3131CD4E" w:rsidR="006717AC" w:rsidRDefault="006717AC" w:rsidP="006C7288">
      <w:pPr>
        <w:jc w:val="both"/>
        <w:rPr>
          <w:i/>
          <w:sz w:val="20"/>
          <w:szCs w:val="20"/>
        </w:rPr>
      </w:pPr>
    </w:p>
    <w:p w14:paraId="6B3DD170" w14:textId="77777777" w:rsidR="006717AC" w:rsidRDefault="006717AC" w:rsidP="006717AC">
      <w:pPr>
        <w:spacing w:before="240"/>
        <w:rPr>
          <w:rFonts w:cs="Calibri"/>
        </w:rPr>
      </w:pPr>
      <w:r>
        <w:rPr>
          <w:rFonts w:cs="Calibri"/>
        </w:rPr>
        <w:t>............................................................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............................................................</w:t>
      </w:r>
    </w:p>
    <w:p w14:paraId="3D989812" w14:textId="77777777" w:rsidR="006717AC" w:rsidRPr="006D1FD2" w:rsidRDefault="006717AC" w:rsidP="006717AC">
      <w:pPr>
        <w:ind w:left="741" w:firstLine="57"/>
        <w:rPr>
          <w:rFonts w:cs="Calibri"/>
          <w:i/>
          <w:sz w:val="20"/>
          <w:szCs w:val="20"/>
        </w:rPr>
      </w:pPr>
      <w:r w:rsidRPr="006D1FD2">
        <w:rPr>
          <w:rFonts w:cs="Calibri"/>
          <w:i/>
          <w:sz w:val="20"/>
          <w:szCs w:val="20"/>
        </w:rPr>
        <w:t xml:space="preserve">(Miejscowość, data) </w:t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</w:rPr>
        <w:tab/>
      </w:r>
      <w:r w:rsidRPr="006D1FD2">
        <w:rPr>
          <w:rFonts w:cs="Calibri"/>
          <w:i/>
          <w:sz w:val="20"/>
          <w:szCs w:val="20"/>
        </w:rPr>
        <w:t xml:space="preserve">         </w:t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</w:r>
      <w:r w:rsidRPr="006D1FD2">
        <w:rPr>
          <w:rFonts w:cs="Calibri"/>
          <w:i/>
          <w:sz w:val="20"/>
          <w:szCs w:val="20"/>
        </w:rPr>
        <w:tab/>
        <w:t xml:space="preserve"> (Podpis </w:t>
      </w:r>
      <w:r>
        <w:rPr>
          <w:rFonts w:cs="Calibri"/>
          <w:i/>
          <w:sz w:val="20"/>
          <w:szCs w:val="20"/>
        </w:rPr>
        <w:t>Wykonawcy</w:t>
      </w:r>
      <w:r w:rsidRPr="006D1FD2">
        <w:rPr>
          <w:rFonts w:cs="Calibri"/>
          <w:i/>
          <w:sz w:val="20"/>
          <w:szCs w:val="20"/>
        </w:rPr>
        <w:t>)</w:t>
      </w:r>
    </w:p>
    <w:p w14:paraId="5E9DEA99" w14:textId="0309EC2B" w:rsidR="006717AC" w:rsidRDefault="006717AC" w:rsidP="006C7288">
      <w:pPr>
        <w:jc w:val="both"/>
        <w:rPr>
          <w:i/>
          <w:sz w:val="20"/>
          <w:szCs w:val="20"/>
        </w:rPr>
      </w:pPr>
    </w:p>
    <w:p w14:paraId="2EB5E020" w14:textId="1263EF71" w:rsidR="00A76031" w:rsidRDefault="00A76031" w:rsidP="006C7288">
      <w:pPr>
        <w:jc w:val="both"/>
        <w:rPr>
          <w:i/>
          <w:sz w:val="20"/>
          <w:szCs w:val="20"/>
        </w:rPr>
      </w:pPr>
    </w:p>
    <w:p w14:paraId="1EE574EE" w14:textId="63C38EBF" w:rsidR="00A76031" w:rsidRDefault="00A76031" w:rsidP="006C7288">
      <w:pPr>
        <w:jc w:val="both"/>
        <w:rPr>
          <w:i/>
          <w:sz w:val="20"/>
          <w:szCs w:val="20"/>
        </w:rPr>
      </w:pPr>
    </w:p>
    <w:p w14:paraId="60482FBE" w14:textId="4C5C7D9D" w:rsidR="00A76031" w:rsidRDefault="00A76031" w:rsidP="006C7288">
      <w:pPr>
        <w:jc w:val="both"/>
        <w:rPr>
          <w:i/>
          <w:sz w:val="20"/>
          <w:szCs w:val="20"/>
        </w:rPr>
      </w:pPr>
    </w:p>
    <w:p w14:paraId="134BD7F7" w14:textId="5FA8CFBB" w:rsidR="00A76031" w:rsidRDefault="00A76031" w:rsidP="006C7288">
      <w:pPr>
        <w:jc w:val="both"/>
        <w:rPr>
          <w:i/>
          <w:sz w:val="20"/>
          <w:szCs w:val="20"/>
        </w:rPr>
      </w:pPr>
    </w:p>
    <w:p w14:paraId="6A363131" w14:textId="3C0A1319" w:rsidR="00A76031" w:rsidRDefault="00A76031" w:rsidP="006C7288">
      <w:pPr>
        <w:jc w:val="both"/>
        <w:rPr>
          <w:i/>
          <w:sz w:val="20"/>
          <w:szCs w:val="20"/>
        </w:rPr>
      </w:pPr>
    </w:p>
    <w:p w14:paraId="698B67F1" w14:textId="3DE4EE82" w:rsidR="00943917" w:rsidRDefault="00943917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129EB484" w14:textId="77777777" w:rsidR="00A76031" w:rsidRDefault="00A76031" w:rsidP="006C7288">
      <w:pPr>
        <w:jc w:val="both"/>
        <w:rPr>
          <w:i/>
          <w:sz w:val="20"/>
          <w:szCs w:val="20"/>
        </w:rPr>
      </w:pPr>
    </w:p>
    <w:p w14:paraId="41F6DA53" w14:textId="7BCB527E" w:rsidR="00A76031" w:rsidRDefault="00A76031" w:rsidP="00A76031">
      <w:pPr>
        <w:jc w:val="right"/>
        <w:rPr>
          <w:rFonts w:cs="Calibri"/>
        </w:rPr>
      </w:pPr>
      <w:r>
        <w:rPr>
          <w:rFonts w:cs="Calibri"/>
        </w:rPr>
        <w:t>Załącznik 12 do SWZ</w:t>
      </w:r>
    </w:p>
    <w:p w14:paraId="36227C4B" w14:textId="77777777" w:rsidR="00A76031" w:rsidRDefault="00A76031" w:rsidP="00A76031">
      <w:pPr>
        <w:jc w:val="right"/>
        <w:rPr>
          <w:rFonts w:cs="Calibri"/>
        </w:rPr>
      </w:pPr>
    </w:p>
    <w:p w14:paraId="6407106D" w14:textId="77777777" w:rsidR="00A76031" w:rsidRDefault="00A76031" w:rsidP="00A76031">
      <w:pPr>
        <w:jc w:val="center"/>
        <w:rPr>
          <w:rFonts w:cstheme="minorHAnsi"/>
          <w:b/>
          <w:sz w:val="32"/>
          <w:szCs w:val="32"/>
        </w:rPr>
      </w:pPr>
      <w:r w:rsidRPr="00C1330E">
        <w:rPr>
          <w:rFonts w:cstheme="minorHAnsi"/>
          <w:b/>
          <w:sz w:val="32"/>
          <w:szCs w:val="32"/>
        </w:rPr>
        <w:t>POTWIERDZENIE ODBYCIA WIZJI LOKALNEJ</w:t>
      </w:r>
    </w:p>
    <w:p w14:paraId="7E0E14DD" w14:textId="77777777" w:rsidR="00A76031" w:rsidRPr="00C1330E" w:rsidRDefault="00A76031" w:rsidP="00A76031">
      <w:pPr>
        <w:jc w:val="center"/>
        <w:rPr>
          <w:rFonts w:cstheme="minorHAnsi"/>
          <w:b/>
          <w:sz w:val="32"/>
          <w:szCs w:val="32"/>
        </w:rPr>
      </w:pPr>
    </w:p>
    <w:p w14:paraId="7D43585E" w14:textId="3DC9A12B" w:rsidR="00A76031" w:rsidRPr="00C1330E" w:rsidRDefault="00A76031" w:rsidP="00A76031">
      <w:pPr>
        <w:spacing w:before="360" w:after="360" w:line="276" w:lineRule="auto"/>
        <w:jc w:val="both"/>
        <w:rPr>
          <w:rFonts w:cstheme="minorHAnsi"/>
        </w:rPr>
      </w:pPr>
      <w:r w:rsidRPr="00C1330E">
        <w:rPr>
          <w:rFonts w:cstheme="minorHAnsi"/>
        </w:rPr>
        <w:t>Przedstawiciel Wykonawcy</w:t>
      </w:r>
      <w:r>
        <w:rPr>
          <w:rFonts w:cstheme="minorHAnsi"/>
        </w:rPr>
        <w:t>: ……………………………………………………………………….</w:t>
      </w:r>
    </w:p>
    <w:p w14:paraId="1BA2188B" w14:textId="02CB755D" w:rsidR="00A76031" w:rsidRPr="00C1330E" w:rsidRDefault="00A76031" w:rsidP="00A76031">
      <w:pPr>
        <w:spacing w:before="360" w:after="360" w:line="276" w:lineRule="auto"/>
        <w:jc w:val="both"/>
        <w:rPr>
          <w:rFonts w:cstheme="minorHAnsi"/>
        </w:rPr>
      </w:pPr>
      <w:r w:rsidRPr="00C1330E">
        <w:rPr>
          <w:rFonts w:cstheme="minorHAnsi"/>
        </w:rPr>
        <w:t>Nazwa Wykonawcy</w:t>
      </w:r>
      <w:r>
        <w:rPr>
          <w:rFonts w:cstheme="minorHAnsi"/>
        </w:rPr>
        <w:t>:  ………………………………………………………………………………….</w:t>
      </w:r>
    </w:p>
    <w:p w14:paraId="349452DB" w14:textId="376440CD" w:rsidR="00A76031" w:rsidRDefault="00A76031" w:rsidP="00A76031">
      <w:pPr>
        <w:spacing w:before="360" w:after="360" w:line="276" w:lineRule="auto"/>
        <w:jc w:val="both"/>
        <w:rPr>
          <w:rFonts w:cstheme="minorHAnsi"/>
        </w:rPr>
      </w:pPr>
      <w:r w:rsidRPr="00C1330E">
        <w:rPr>
          <w:rFonts w:cstheme="minorHAnsi"/>
        </w:rPr>
        <w:t>Adres Wykon</w:t>
      </w:r>
      <w:r>
        <w:rPr>
          <w:rFonts w:cstheme="minorHAnsi"/>
        </w:rPr>
        <w:t>awcy: ……………………………………………………………………………………</w:t>
      </w:r>
    </w:p>
    <w:p w14:paraId="393B648A" w14:textId="6925F571" w:rsidR="00A76031" w:rsidRDefault="00A76031" w:rsidP="00A76031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w dniu …………………….r. odbyłam/em wizję lokalną celem zapoznania się z warunkami postępowania o udzielenie zamówienia publicznego na </w:t>
      </w:r>
      <w:r w:rsidRPr="00370A00">
        <w:rPr>
          <w:rFonts w:cstheme="minorHAnsi"/>
          <w:b/>
          <w:i/>
        </w:rPr>
        <w:t>„</w:t>
      </w:r>
      <w:r>
        <w:rPr>
          <w:rFonts w:cstheme="minorHAnsi"/>
          <w:b/>
          <w:i/>
        </w:rPr>
        <w:t>Wykonanie prac remontowych pomieszczeń biurowych Sądu Rejonowego w Grodzisku Mazowieckim</w:t>
      </w:r>
      <w:r w:rsidRPr="00370A00">
        <w:rPr>
          <w:rFonts w:cstheme="minorHAnsi"/>
          <w:b/>
          <w:i/>
        </w:rPr>
        <w:t>” – ZP/SR/</w:t>
      </w:r>
      <w:r>
        <w:rPr>
          <w:rFonts w:cstheme="minorHAnsi"/>
          <w:b/>
          <w:i/>
        </w:rPr>
        <w:t>2/2024</w:t>
      </w:r>
      <w:r w:rsidRPr="00370A00">
        <w:rPr>
          <w:rFonts w:cstheme="minorHAnsi"/>
          <w:b/>
          <w:i/>
        </w:rPr>
        <w:t>.</w:t>
      </w:r>
    </w:p>
    <w:p w14:paraId="368CD8D3" w14:textId="77777777" w:rsidR="00A76031" w:rsidRDefault="00A76031" w:rsidP="00A76031">
      <w:pPr>
        <w:spacing w:line="276" w:lineRule="auto"/>
        <w:jc w:val="both"/>
        <w:rPr>
          <w:rFonts w:cstheme="minorHAnsi"/>
        </w:rPr>
      </w:pPr>
    </w:p>
    <w:p w14:paraId="5466F68F" w14:textId="77777777" w:rsidR="00A76031" w:rsidRDefault="00A76031" w:rsidP="00A76031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Zamawiający potwierdza odbycie wizji lokalnej przez przedstawiciela w/w firmy.</w:t>
      </w:r>
    </w:p>
    <w:p w14:paraId="0D0DB8F9" w14:textId="77777777" w:rsidR="00A76031" w:rsidRDefault="00A76031" w:rsidP="00A76031">
      <w:pPr>
        <w:spacing w:line="276" w:lineRule="auto"/>
        <w:jc w:val="both"/>
        <w:rPr>
          <w:rFonts w:cstheme="minorHAnsi"/>
        </w:rPr>
      </w:pPr>
    </w:p>
    <w:p w14:paraId="627DE6F2" w14:textId="77777777" w:rsidR="00A76031" w:rsidRDefault="00A76031" w:rsidP="00A76031">
      <w:pPr>
        <w:spacing w:line="276" w:lineRule="auto"/>
        <w:jc w:val="both"/>
        <w:rPr>
          <w:rFonts w:cstheme="minorHAnsi"/>
        </w:rPr>
      </w:pPr>
    </w:p>
    <w:p w14:paraId="1311BE7D" w14:textId="77777777" w:rsidR="00A76031" w:rsidRDefault="00A76031" w:rsidP="00A76031">
      <w:pPr>
        <w:spacing w:line="276" w:lineRule="auto"/>
        <w:jc w:val="both"/>
        <w:rPr>
          <w:rFonts w:cstheme="minorHAnsi"/>
        </w:rPr>
      </w:pPr>
    </w:p>
    <w:p w14:paraId="2AC57C75" w14:textId="77777777" w:rsidR="00A76031" w:rsidRDefault="00A76031" w:rsidP="00A76031">
      <w:pPr>
        <w:spacing w:line="276" w:lineRule="auto"/>
        <w:jc w:val="both"/>
        <w:rPr>
          <w:rFonts w:cstheme="minorHAnsi"/>
        </w:rPr>
      </w:pPr>
    </w:p>
    <w:p w14:paraId="75444D12" w14:textId="77777777" w:rsidR="00A76031" w:rsidRDefault="00A76031" w:rsidP="00A76031">
      <w:pPr>
        <w:spacing w:line="276" w:lineRule="auto"/>
        <w:jc w:val="both"/>
        <w:rPr>
          <w:rFonts w:cstheme="minorHAnsi"/>
        </w:rPr>
      </w:pPr>
    </w:p>
    <w:p w14:paraId="584DB10F" w14:textId="77777777" w:rsidR="00A76031" w:rsidRDefault="00A76031" w:rsidP="00A76031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  ………………………………………………………….</w:t>
      </w:r>
    </w:p>
    <w:p w14:paraId="378E80AA" w14:textId="77777777" w:rsidR="00A76031" w:rsidRPr="00370A00" w:rsidRDefault="00A76031" w:rsidP="00A76031">
      <w:pPr>
        <w:jc w:val="both"/>
        <w:rPr>
          <w:rFonts w:cstheme="minorHAnsi"/>
          <w:i/>
          <w:sz w:val="20"/>
          <w:szCs w:val="20"/>
        </w:rPr>
      </w:pPr>
      <w:r w:rsidRPr="00370A00">
        <w:rPr>
          <w:rFonts w:cstheme="minorHAnsi"/>
          <w:i/>
          <w:sz w:val="20"/>
          <w:szCs w:val="20"/>
        </w:rPr>
        <w:t>(data i podpis przedstawiciela Wykonawcy)</w:t>
      </w:r>
      <w:r w:rsidRPr="00370A00">
        <w:rPr>
          <w:rFonts w:cstheme="minorHAnsi"/>
          <w:i/>
          <w:sz w:val="20"/>
          <w:szCs w:val="20"/>
        </w:rPr>
        <w:tab/>
      </w:r>
      <w:r w:rsidRPr="00370A00">
        <w:rPr>
          <w:rFonts w:cstheme="minorHAnsi"/>
          <w:i/>
          <w:sz w:val="20"/>
          <w:szCs w:val="20"/>
        </w:rPr>
        <w:tab/>
      </w:r>
      <w:r w:rsidRPr="00370A00"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 xml:space="preserve">                        </w:t>
      </w:r>
      <w:r w:rsidRPr="00370A00">
        <w:rPr>
          <w:rFonts w:cstheme="minorHAnsi"/>
          <w:i/>
          <w:sz w:val="20"/>
          <w:szCs w:val="20"/>
        </w:rPr>
        <w:t>(data i podpis przedstawiciela Zamawiającego)</w:t>
      </w:r>
    </w:p>
    <w:p w14:paraId="70EAC907" w14:textId="77777777" w:rsidR="00A76031" w:rsidRPr="00C1330E" w:rsidRDefault="00A76031" w:rsidP="00A76031">
      <w:pPr>
        <w:spacing w:line="276" w:lineRule="auto"/>
        <w:jc w:val="both"/>
        <w:rPr>
          <w:rFonts w:cstheme="minorHAnsi"/>
        </w:rPr>
      </w:pPr>
    </w:p>
    <w:p w14:paraId="66DCDC28" w14:textId="77777777" w:rsidR="00A76031" w:rsidRPr="006C7288" w:rsidRDefault="00A76031" w:rsidP="006C7288">
      <w:pPr>
        <w:jc w:val="both"/>
        <w:rPr>
          <w:i/>
          <w:sz w:val="20"/>
          <w:szCs w:val="20"/>
        </w:rPr>
      </w:pPr>
    </w:p>
    <w:sectPr w:rsidR="00A76031" w:rsidRPr="006C7288" w:rsidSect="00105378">
      <w:footerReference w:type="default" r:id="rId8"/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4249C" w16cex:dateUtc="2023-09-07T08:29:00Z"/>
  <w16cex:commentExtensible w16cex:durableId="28A42B43" w16cex:dateUtc="2023-09-07T08:58:00Z"/>
  <w16cex:commentExtensible w16cex:durableId="28A5774E" w16cex:dateUtc="2023-09-08T08:34:00Z"/>
  <w16cex:commentExtensible w16cex:durableId="28A5BF31" w16cex:dateUtc="2023-09-08T13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176F9" w14:textId="77777777" w:rsidR="00B34EB0" w:rsidRDefault="00B34EB0">
      <w:r>
        <w:separator/>
      </w:r>
    </w:p>
  </w:endnote>
  <w:endnote w:type="continuationSeparator" w:id="0">
    <w:p w14:paraId="5C45FF38" w14:textId="77777777" w:rsidR="00B34EB0" w:rsidRDefault="00B3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, 'Arial Unicode MS'">
    <w:charset w:val="02"/>
    <w:family w:val="auto"/>
    <w:pitch w:val="default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18F4F" w14:textId="77777777" w:rsidR="00C557EE" w:rsidRDefault="00C557EE" w:rsidP="00850C6B">
    <w:pPr>
      <w:pStyle w:val="Stopka"/>
      <w:rPr>
        <w:rFonts w:ascii="Arial" w:eastAsia="Lucida Sans Unicode" w:hAnsi="Arial" w:cs="Tahoma"/>
        <w:sz w:val="16"/>
        <w:szCs w:val="16"/>
      </w:rPr>
    </w:pPr>
  </w:p>
  <w:p w14:paraId="7B9372E8" w14:textId="2BF61F07" w:rsidR="00C557EE" w:rsidRDefault="00C557EE" w:rsidP="004E1994">
    <w:pPr>
      <w:pStyle w:val="Stopka"/>
      <w:jc w:val="both"/>
      <w:rPr>
        <w:rFonts w:ascii="Arial" w:eastAsia="Lucida Sans Unicode" w:hAnsi="Arial" w:cs="Tahoma"/>
        <w:sz w:val="16"/>
        <w:szCs w:val="16"/>
      </w:rPr>
    </w:pPr>
    <w:r>
      <w:rPr>
        <w:rFonts w:ascii="Arial" w:eastAsia="Lucida Sans Unicode" w:hAnsi="Arial" w:cs="Tahoma"/>
        <w:sz w:val="16"/>
        <w:szCs w:val="16"/>
      </w:rPr>
      <w:t>Sąd Rejonowy w Grodzisku Mazowieckim</w:t>
    </w:r>
    <w:r>
      <w:rPr>
        <w:rFonts w:ascii="Arial" w:eastAsia="Lucida Sans Unicode" w:hAnsi="Arial" w:cs="Tahoma"/>
        <w:sz w:val="16"/>
        <w:szCs w:val="16"/>
      </w:rPr>
      <w:tab/>
    </w:r>
    <w:r>
      <w:rPr>
        <w:rFonts w:ascii="Arial" w:eastAsia="Lucida Sans Unicode" w:hAnsi="Arial" w:cs="Tahoma"/>
        <w:sz w:val="16"/>
        <w:szCs w:val="16"/>
      </w:rPr>
      <w:tab/>
      <w:t xml:space="preserve">   </w:t>
    </w:r>
    <w:r w:rsidRPr="006D01AA">
      <w:rPr>
        <w:rFonts w:ascii="Arial" w:eastAsia="Lucida Sans Unicode" w:hAnsi="Arial" w:cs="Tahoma"/>
        <w:sz w:val="16"/>
        <w:szCs w:val="16"/>
      </w:rPr>
      <w:t xml:space="preserve">Strona </w:t>
    </w:r>
    <w:r w:rsidRPr="006D01AA">
      <w:rPr>
        <w:rFonts w:ascii="Arial" w:eastAsia="Lucida Sans Unicode" w:hAnsi="Arial" w:cs="Tahoma"/>
        <w:sz w:val="16"/>
        <w:szCs w:val="16"/>
      </w:rPr>
      <w:fldChar w:fldCharType="begin"/>
    </w:r>
    <w:r w:rsidRPr="006D01AA">
      <w:rPr>
        <w:rFonts w:ascii="Arial" w:eastAsia="Lucida Sans Unicode" w:hAnsi="Arial" w:cs="Tahoma"/>
        <w:sz w:val="16"/>
        <w:szCs w:val="16"/>
      </w:rPr>
      <w:instrText xml:space="preserve"> PAGE </w:instrText>
    </w:r>
    <w:r w:rsidRPr="006D01AA">
      <w:rPr>
        <w:rFonts w:ascii="Arial" w:eastAsia="Lucida Sans Unicode" w:hAnsi="Arial" w:cs="Tahoma"/>
        <w:sz w:val="16"/>
        <w:szCs w:val="16"/>
      </w:rPr>
      <w:fldChar w:fldCharType="separate"/>
    </w:r>
    <w:r>
      <w:rPr>
        <w:rFonts w:ascii="Arial" w:eastAsia="Lucida Sans Unicode" w:hAnsi="Arial" w:cs="Tahoma"/>
        <w:noProof/>
        <w:sz w:val="16"/>
        <w:szCs w:val="16"/>
      </w:rPr>
      <w:t>66</w:t>
    </w:r>
    <w:r w:rsidRPr="006D01AA">
      <w:rPr>
        <w:rFonts w:ascii="Arial" w:eastAsia="Lucida Sans Unicode" w:hAnsi="Arial" w:cs="Tahoma"/>
        <w:sz w:val="16"/>
        <w:szCs w:val="16"/>
      </w:rPr>
      <w:fldChar w:fldCharType="end"/>
    </w:r>
    <w:r w:rsidRPr="006D01AA">
      <w:rPr>
        <w:rFonts w:ascii="Arial" w:eastAsia="Lucida Sans Unicode" w:hAnsi="Arial" w:cs="Tahoma"/>
        <w:sz w:val="16"/>
        <w:szCs w:val="16"/>
      </w:rPr>
      <w:t xml:space="preserve"> z </w:t>
    </w:r>
    <w:r w:rsidRPr="006D01AA">
      <w:rPr>
        <w:rFonts w:ascii="Arial" w:eastAsia="Lucida Sans Unicode" w:hAnsi="Arial" w:cs="Tahoma"/>
        <w:sz w:val="16"/>
        <w:szCs w:val="16"/>
      </w:rPr>
      <w:fldChar w:fldCharType="begin"/>
    </w:r>
    <w:r w:rsidRPr="006D01AA">
      <w:rPr>
        <w:rFonts w:ascii="Arial" w:eastAsia="Lucida Sans Unicode" w:hAnsi="Arial" w:cs="Tahoma"/>
        <w:sz w:val="16"/>
        <w:szCs w:val="16"/>
      </w:rPr>
      <w:instrText xml:space="preserve"> NUMPAGES </w:instrText>
    </w:r>
    <w:r w:rsidRPr="006D01AA">
      <w:rPr>
        <w:rFonts w:ascii="Arial" w:eastAsia="Lucida Sans Unicode" w:hAnsi="Arial" w:cs="Tahoma"/>
        <w:sz w:val="16"/>
        <w:szCs w:val="16"/>
      </w:rPr>
      <w:fldChar w:fldCharType="separate"/>
    </w:r>
    <w:r>
      <w:rPr>
        <w:rFonts w:ascii="Arial" w:eastAsia="Lucida Sans Unicode" w:hAnsi="Arial" w:cs="Tahoma"/>
        <w:noProof/>
        <w:sz w:val="16"/>
        <w:szCs w:val="16"/>
      </w:rPr>
      <w:t>66</w:t>
    </w:r>
    <w:r w:rsidRPr="006D01AA">
      <w:rPr>
        <w:rFonts w:ascii="Arial" w:eastAsia="Lucida Sans Unicode" w:hAnsi="Arial" w:cs="Tahoma"/>
        <w:sz w:val="16"/>
        <w:szCs w:val="16"/>
      </w:rPr>
      <w:fldChar w:fldCharType="end"/>
    </w:r>
    <w:r>
      <w:rPr>
        <w:rFonts w:ascii="Arial" w:eastAsia="Lucida Sans Unicode" w:hAnsi="Arial" w:cs="Tahoma"/>
        <w:sz w:val="16"/>
        <w:szCs w:val="16"/>
      </w:rPr>
      <w:br/>
    </w:r>
    <w:r>
      <w:rPr>
        <w:rFonts w:ascii="Arial" w:eastAsia="Lucida Sans Unicode" w:hAnsi="Arial" w:cs="Tahoma"/>
        <w:sz w:val="16"/>
        <w:szCs w:val="16"/>
      </w:rPr>
      <w:br/>
      <w:t>Zamówienie publiczne prowadzone w trybie podstawowym bez negocjacji</w:t>
    </w:r>
    <w:r w:rsidRPr="00374CEB">
      <w:rPr>
        <w:rFonts w:ascii="Arial" w:eastAsia="Lucida Sans Unicode" w:hAnsi="Arial" w:cs="Tahoma"/>
        <w:sz w:val="16"/>
        <w:szCs w:val="16"/>
      </w:rPr>
      <w:t xml:space="preserve"> na </w:t>
    </w:r>
    <w:r>
      <w:rPr>
        <w:rFonts w:ascii="Arial" w:eastAsia="Lucida Sans Unicode" w:hAnsi="Arial" w:cs="Tahoma"/>
        <w:i/>
        <w:sz w:val="16"/>
        <w:szCs w:val="16"/>
      </w:rPr>
      <w:t>Wykonanie prac remontowych pomieszczeń biurowych Sądu Rejonowego w Grodzisku Mazowieckim.</w:t>
    </w:r>
  </w:p>
  <w:p w14:paraId="62AC2ABC" w14:textId="431DA71B" w:rsidR="00C557EE" w:rsidRDefault="00C557EE" w:rsidP="004E1994">
    <w:pPr>
      <w:pStyle w:val="Stopka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br/>
      <w:t>Zamówienie numer ZP/SR/2/2024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AF55A" w14:textId="77777777" w:rsidR="00B34EB0" w:rsidRDefault="00B34EB0">
      <w:r>
        <w:separator/>
      </w:r>
    </w:p>
  </w:footnote>
  <w:footnote w:type="continuationSeparator" w:id="0">
    <w:p w14:paraId="0FA50E7B" w14:textId="77777777" w:rsidR="00B34EB0" w:rsidRDefault="00B34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 "/>
      <w:lvlJc w:val="left"/>
      <w:pPr>
        <w:tabs>
          <w:tab w:val="num" w:pos="425"/>
        </w:tabs>
        <w:ind w:left="425" w:hanging="283"/>
      </w:pPr>
      <w:rPr>
        <w:rFonts w:ascii="Arial" w:hAnsi="Arial"/>
        <w:sz w:val="20"/>
      </w:rPr>
    </w:lvl>
  </w:abstractNum>
  <w:abstractNum w:abstractNumId="6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A"/>
    <w:multiLevelType w:val="multilevel"/>
    <w:tmpl w:val="3828B624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auto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10" w15:restartNumberingAfterBreak="0">
    <w:nsid w:val="00000037"/>
    <w:multiLevelType w:val="multilevel"/>
    <w:tmpl w:val="DD442B4A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  <w:u w:val="none"/>
      </w:rPr>
    </w:lvl>
  </w:abstractNum>
  <w:abstractNum w:abstractNumId="11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8640DF"/>
    <w:multiLevelType w:val="hybridMultilevel"/>
    <w:tmpl w:val="E0D4D14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51071AA"/>
    <w:multiLevelType w:val="hybridMultilevel"/>
    <w:tmpl w:val="5C56DD7A"/>
    <w:lvl w:ilvl="0" w:tplc="51AA5A38">
      <w:start w:val="1"/>
      <w:numFmt w:val="lowerLetter"/>
      <w:lvlText w:val="%1)"/>
      <w:lvlJc w:val="left"/>
      <w:pPr>
        <w:ind w:left="47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4" w15:restartNumberingAfterBreak="0">
    <w:nsid w:val="05AD6E20"/>
    <w:multiLevelType w:val="hybridMultilevel"/>
    <w:tmpl w:val="076027BE"/>
    <w:lvl w:ilvl="0" w:tplc="04150001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5" w15:restartNumberingAfterBreak="0">
    <w:nsid w:val="080E2FA2"/>
    <w:multiLevelType w:val="hybridMultilevel"/>
    <w:tmpl w:val="3CDAEAD2"/>
    <w:lvl w:ilvl="0" w:tplc="9D624C5E">
      <w:start w:val="21"/>
      <w:numFmt w:val="upperRoman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4F6967"/>
    <w:multiLevelType w:val="hybridMultilevel"/>
    <w:tmpl w:val="422AC0CC"/>
    <w:lvl w:ilvl="0" w:tplc="E3C6BD4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9843C3F"/>
    <w:multiLevelType w:val="hybridMultilevel"/>
    <w:tmpl w:val="C59EC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A51262"/>
    <w:multiLevelType w:val="hybridMultilevel"/>
    <w:tmpl w:val="C8B0B8FC"/>
    <w:lvl w:ilvl="0" w:tplc="B608FE40">
      <w:start w:val="1"/>
      <w:numFmt w:val="bullet"/>
      <w:lvlText w:val=""/>
      <w:lvlJc w:val="left"/>
      <w:pPr>
        <w:ind w:left="1077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0ABD2902"/>
    <w:multiLevelType w:val="hybridMultilevel"/>
    <w:tmpl w:val="CCC2D7EC"/>
    <w:lvl w:ilvl="0" w:tplc="8F1ED520">
      <w:start w:val="1"/>
      <w:numFmt w:val="decimal"/>
      <w:lvlText w:val="%1."/>
      <w:lvlJc w:val="left"/>
      <w:pPr>
        <w:ind w:left="5605" w:hanging="360"/>
      </w:pPr>
    </w:lvl>
    <w:lvl w:ilvl="1" w:tplc="04150019" w:tentative="1">
      <w:start w:val="1"/>
      <w:numFmt w:val="lowerLetter"/>
      <w:lvlText w:val="%2."/>
      <w:lvlJc w:val="left"/>
      <w:pPr>
        <w:ind w:left="6325" w:hanging="360"/>
      </w:pPr>
    </w:lvl>
    <w:lvl w:ilvl="2" w:tplc="0415001B" w:tentative="1">
      <w:start w:val="1"/>
      <w:numFmt w:val="lowerRoman"/>
      <w:lvlText w:val="%3."/>
      <w:lvlJc w:val="right"/>
      <w:pPr>
        <w:ind w:left="7045" w:hanging="180"/>
      </w:pPr>
    </w:lvl>
    <w:lvl w:ilvl="3" w:tplc="0415000F" w:tentative="1">
      <w:start w:val="1"/>
      <w:numFmt w:val="decimal"/>
      <w:lvlText w:val="%4."/>
      <w:lvlJc w:val="left"/>
      <w:pPr>
        <w:ind w:left="7765" w:hanging="360"/>
      </w:pPr>
    </w:lvl>
    <w:lvl w:ilvl="4" w:tplc="04150019" w:tentative="1">
      <w:start w:val="1"/>
      <w:numFmt w:val="lowerLetter"/>
      <w:lvlText w:val="%5."/>
      <w:lvlJc w:val="left"/>
      <w:pPr>
        <w:ind w:left="8485" w:hanging="360"/>
      </w:pPr>
    </w:lvl>
    <w:lvl w:ilvl="5" w:tplc="0415001B" w:tentative="1">
      <w:start w:val="1"/>
      <w:numFmt w:val="lowerRoman"/>
      <w:lvlText w:val="%6."/>
      <w:lvlJc w:val="right"/>
      <w:pPr>
        <w:ind w:left="9205" w:hanging="180"/>
      </w:pPr>
    </w:lvl>
    <w:lvl w:ilvl="6" w:tplc="0415000F" w:tentative="1">
      <w:start w:val="1"/>
      <w:numFmt w:val="decimal"/>
      <w:lvlText w:val="%7."/>
      <w:lvlJc w:val="left"/>
      <w:pPr>
        <w:ind w:left="9925" w:hanging="360"/>
      </w:pPr>
    </w:lvl>
    <w:lvl w:ilvl="7" w:tplc="04150019" w:tentative="1">
      <w:start w:val="1"/>
      <w:numFmt w:val="lowerLetter"/>
      <w:lvlText w:val="%8."/>
      <w:lvlJc w:val="left"/>
      <w:pPr>
        <w:ind w:left="10645" w:hanging="360"/>
      </w:pPr>
    </w:lvl>
    <w:lvl w:ilvl="8" w:tplc="0415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21" w15:restartNumberingAfterBreak="0">
    <w:nsid w:val="0BB26D55"/>
    <w:multiLevelType w:val="hybridMultilevel"/>
    <w:tmpl w:val="727EB5D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B60C92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BE459FC"/>
    <w:multiLevelType w:val="hybridMultilevel"/>
    <w:tmpl w:val="87F08C12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42CF7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 w:tplc="4F42FE6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C4C7007"/>
    <w:multiLevelType w:val="hybridMultilevel"/>
    <w:tmpl w:val="45648020"/>
    <w:lvl w:ilvl="0" w:tplc="8EC237D6">
      <w:start w:val="1"/>
      <w:numFmt w:val="decimal"/>
      <w:lvlText w:val="%1)"/>
      <w:lvlJc w:val="left"/>
      <w:pPr>
        <w:ind w:left="100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E545F91"/>
    <w:multiLevelType w:val="multilevel"/>
    <w:tmpl w:val="5590CDC0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0F6C5404"/>
    <w:multiLevelType w:val="hybridMultilevel"/>
    <w:tmpl w:val="F2703316"/>
    <w:lvl w:ilvl="0" w:tplc="5AC01542">
      <w:start w:val="1"/>
      <w:numFmt w:val="decimal"/>
      <w:lvlText w:val="%1)"/>
      <w:lvlJc w:val="left"/>
      <w:pPr>
        <w:ind w:left="79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1057008B"/>
    <w:multiLevelType w:val="hybridMultilevel"/>
    <w:tmpl w:val="68249D6A"/>
    <w:lvl w:ilvl="0" w:tplc="7BBC728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1A2C69"/>
    <w:multiLevelType w:val="hybridMultilevel"/>
    <w:tmpl w:val="BB3C71E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8A85B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248010B"/>
    <w:multiLevelType w:val="hybridMultilevel"/>
    <w:tmpl w:val="4A946498"/>
    <w:lvl w:ilvl="0" w:tplc="80DE566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3FC6BE8"/>
    <w:multiLevelType w:val="hybridMultilevel"/>
    <w:tmpl w:val="E16C6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5EE0AB4"/>
    <w:multiLevelType w:val="hybridMultilevel"/>
    <w:tmpl w:val="7E002C8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163D45D0"/>
    <w:multiLevelType w:val="hybridMultilevel"/>
    <w:tmpl w:val="F5B4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7457073"/>
    <w:multiLevelType w:val="hybridMultilevel"/>
    <w:tmpl w:val="734A7AA6"/>
    <w:lvl w:ilvl="0" w:tplc="BC8E23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A7700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A030E13"/>
    <w:multiLevelType w:val="hybridMultilevel"/>
    <w:tmpl w:val="396EAB98"/>
    <w:lvl w:ilvl="0" w:tplc="AC98CF96">
      <w:start w:val="6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0E31FA"/>
    <w:multiLevelType w:val="hybridMultilevel"/>
    <w:tmpl w:val="68501B82"/>
    <w:lvl w:ilvl="0" w:tplc="5B3C6D5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236C54"/>
    <w:multiLevelType w:val="hybridMultilevel"/>
    <w:tmpl w:val="3078CDEE"/>
    <w:lvl w:ilvl="0" w:tplc="AC1E81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AD34B80"/>
    <w:multiLevelType w:val="hybridMultilevel"/>
    <w:tmpl w:val="4C84BA9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8" w15:restartNumberingAfterBreak="0">
    <w:nsid w:val="1CB56FE5"/>
    <w:multiLevelType w:val="hybridMultilevel"/>
    <w:tmpl w:val="7CFC5DE2"/>
    <w:lvl w:ilvl="0" w:tplc="04150001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39" w15:restartNumberingAfterBreak="0">
    <w:nsid w:val="1E710FA1"/>
    <w:multiLevelType w:val="hybridMultilevel"/>
    <w:tmpl w:val="6FD6C71C"/>
    <w:lvl w:ilvl="0" w:tplc="7F3207E6">
      <w:start w:val="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F1353E"/>
    <w:multiLevelType w:val="hybridMultilevel"/>
    <w:tmpl w:val="A68AA40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1F8E40F6"/>
    <w:multiLevelType w:val="hybridMultilevel"/>
    <w:tmpl w:val="BB0EAFAE"/>
    <w:lvl w:ilvl="0" w:tplc="233073A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42" w15:restartNumberingAfterBreak="0">
    <w:nsid w:val="21207FAA"/>
    <w:multiLevelType w:val="hybridMultilevel"/>
    <w:tmpl w:val="C5AA9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2E0A2F"/>
    <w:multiLevelType w:val="hybridMultilevel"/>
    <w:tmpl w:val="E09C62F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 w15:restartNumberingAfterBreak="0">
    <w:nsid w:val="21556DD0"/>
    <w:multiLevelType w:val="hybridMultilevel"/>
    <w:tmpl w:val="46C8D4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22A6A51"/>
    <w:multiLevelType w:val="hybridMultilevel"/>
    <w:tmpl w:val="1ADCAF88"/>
    <w:lvl w:ilvl="0" w:tplc="80DE5660">
      <w:start w:val="1"/>
      <w:numFmt w:val="lowerLetter"/>
      <w:lvlText w:val="%1)"/>
      <w:lvlJc w:val="left"/>
      <w:pPr>
        <w:ind w:left="180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240E5DFB"/>
    <w:multiLevelType w:val="hybridMultilevel"/>
    <w:tmpl w:val="0C9ACED2"/>
    <w:lvl w:ilvl="0" w:tplc="DAC2F36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4714AE5"/>
    <w:multiLevelType w:val="hybridMultilevel"/>
    <w:tmpl w:val="46AA5CEE"/>
    <w:lvl w:ilvl="0" w:tplc="8EC237D6">
      <w:start w:val="1"/>
      <w:numFmt w:val="decimal"/>
      <w:lvlText w:val="%1)"/>
      <w:lvlJc w:val="left"/>
      <w:pPr>
        <w:ind w:left="57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9" w15:restartNumberingAfterBreak="0">
    <w:nsid w:val="24BC044A"/>
    <w:multiLevelType w:val="hybridMultilevel"/>
    <w:tmpl w:val="38FA44AE"/>
    <w:lvl w:ilvl="0" w:tplc="B97E9DC4">
      <w:start w:val="25"/>
      <w:numFmt w:val="upperRoman"/>
      <w:lvlText w:val="%1."/>
      <w:lvlJc w:val="righ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4DEE2C2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5097B94"/>
    <w:multiLevelType w:val="hybridMultilevel"/>
    <w:tmpl w:val="165E7596"/>
    <w:lvl w:ilvl="0" w:tplc="98ACA3AA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7FB0F8B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55318D"/>
    <w:multiLevelType w:val="hybridMultilevel"/>
    <w:tmpl w:val="82A8DE68"/>
    <w:lvl w:ilvl="0" w:tplc="BEFEC7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1" w:tplc="DF92768A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  <w:sz w:val="24"/>
        <w:szCs w:val="24"/>
      </w:rPr>
    </w:lvl>
    <w:lvl w:ilvl="2" w:tplc="E878E04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E5E5B0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8916AD"/>
    <w:multiLevelType w:val="hybridMultilevel"/>
    <w:tmpl w:val="F85EE256"/>
    <w:lvl w:ilvl="0" w:tplc="BA7E2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7360403"/>
    <w:multiLevelType w:val="multilevel"/>
    <w:tmpl w:val="0E1A7FF0"/>
    <w:styleLink w:val="WW8Num4"/>
    <w:lvl w:ilvl="0">
      <w:start w:val="1"/>
      <w:numFmt w:val="decimal"/>
      <w:suff w:val="space"/>
      <w:lvlText w:val=" %1."/>
      <w:lvlJc w:val="left"/>
      <w:pPr>
        <w:ind w:left="927" w:hanging="360"/>
      </w:pPr>
    </w:lvl>
    <w:lvl w:ilvl="1">
      <w:start w:val="1"/>
      <w:numFmt w:val="decimal"/>
      <w:suff w:val="space"/>
      <w:lvlText w:val=" %1.%2."/>
      <w:lvlJc w:val="left"/>
      <w:pPr>
        <w:ind w:left="1210" w:hanging="360"/>
      </w:pPr>
    </w:lvl>
    <w:lvl w:ilvl="2">
      <w:start w:val="1"/>
      <w:numFmt w:val="lowerLetter"/>
      <w:suff w:val="space"/>
      <w:lvlText w:val=" %3)"/>
      <w:lvlJc w:val="left"/>
      <w:pPr>
        <w:ind w:left="1494" w:hanging="360"/>
      </w:pPr>
    </w:lvl>
    <w:lvl w:ilvl="3">
      <w:numFmt w:val="bullet"/>
      <w:lvlText w:val="►"/>
      <w:lvlJc w:val="left"/>
      <w:pPr>
        <w:ind w:left="2035" w:hanging="334"/>
      </w:pPr>
      <w:rPr>
        <w:rFonts w:ascii="Segoe UI" w:eastAsia="StarSymbol, 'Arial Unicode MS'" w:hAnsi="Segoe UI" w:cs="StarSymbol, 'Arial Unicode MS'"/>
        <w:sz w:val="18"/>
        <w:szCs w:val="18"/>
      </w:rPr>
    </w:lvl>
    <w:lvl w:ilvl="4">
      <w:numFmt w:val="bullet"/>
      <w:lvlText w:val="→"/>
      <w:lvlJc w:val="left"/>
      <w:pPr>
        <w:ind w:left="2318" w:hanging="334"/>
      </w:pPr>
      <w:rPr>
        <w:rFonts w:ascii="Segoe UI" w:eastAsia="StarSymbol, 'Arial Unicode MS'" w:hAnsi="Segoe UI" w:cs="StarSymbol, 'Arial Unicode MS'"/>
        <w:sz w:val="18"/>
        <w:szCs w:val="18"/>
      </w:rPr>
    </w:lvl>
    <w:lvl w:ilvl="5">
      <w:numFmt w:val="bullet"/>
      <w:lvlText w:val="•"/>
      <w:lvlJc w:val="left"/>
      <w:pPr>
        <w:ind w:left="2628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911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7">
      <w:numFmt w:val="bullet"/>
      <w:lvlText w:val="•"/>
      <w:lvlJc w:val="left"/>
      <w:pPr>
        <w:ind w:left="3195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8">
      <w:numFmt w:val="bullet"/>
      <w:lvlText w:val="•"/>
      <w:lvlJc w:val="left"/>
      <w:pPr>
        <w:ind w:left="3478" w:hanging="360"/>
      </w:pPr>
      <w:rPr>
        <w:rFonts w:ascii="StarSymbol" w:eastAsia="StarSymbol, 'Arial Unicode MS'" w:hAnsi="StarSymbol" w:cs="StarSymbol, 'Arial Unicode MS'"/>
        <w:sz w:val="18"/>
        <w:szCs w:val="18"/>
      </w:rPr>
    </w:lvl>
  </w:abstractNum>
  <w:abstractNum w:abstractNumId="54" w15:restartNumberingAfterBreak="0">
    <w:nsid w:val="27AD55E0"/>
    <w:multiLevelType w:val="hybridMultilevel"/>
    <w:tmpl w:val="6D165A72"/>
    <w:lvl w:ilvl="0" w:tplc="FA2C0D8E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D0D10B1"/>
    <w:multiLevelType w:val="hybridMultilevel"/>
    <w:tmpl w:val="8180AC08"/>
    <w:lvl w:ilvl="0" w:tplc="1CB46524">
      <w:start w:val="1"/>
      <w:numFmt w:val="decimal"/>
      <w:lvlText w:val="%1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EDB529F"/>
    <w:multiLevelType w:val="hybridMultilevel"/>
    <w:tmpl w:val="527858E0"/>
    <w:lvl w:ilvl="0" w:tplc="263E807A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2FEB1A0B"/>
    <w:multiLevelType w:val="hybridMultilevel"/>
    <w:tmpl w:val="9B965A0A"/>
    <w:lvl w:ilvl="0" w:tplc="C61A4DFE">
      <w:start w:val="1"/>
      <w:numFmt w:val="decimal"/>
      <w:lvlText w:val="%1."/>
      <w:lvlJc w:val="left"/>
      <w:pPr>
        <w:ind w:left="4329" w:hanging="360"/>
      </w:pPr>
      <w:rPr>
        <w:b w:val="0"/>
      </w:rPr>
    </w:lvl>
    <w:lvl w:ilvl="1" w:tplc="59DCC9B6">
      <w:start w:val="1"/>
      <w:numFmt w:val="decimal"/>
      <w:lvlText w:val="%2)"/>
      <w:lvlJc w:val="left"/>
      <w:pPr>
        <w:ind w:left="526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58" w15:restartNumberingAfterBreak="0">
    <w:nsid w:val="310C61DD"/>
    <w:multiLevelType w:val="hybridMultilevel"/>
    <w:tmpl w:val="6C9AC6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E022DB"/>
    <w:multiLevelType w:val="hybridMultilevel"/>
    <w:tmpl w:val="5AD65C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6575DE"/>
    <w:multiLevelType w:val="hybridMultilevel"/>
    <w:tmpl w:val="C59EC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53F7F18"/>
    <w:multiLevelType w:val="hybridMultilevel"/>
    <w:tmpl w:val="49387A42"/>
    <w:lvl w:ilvl="0" w:tplc="D684423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Theme="minorHAnsi" w:eastAsia="Times New Roman" w:hAnsiTheme="minorHAnsi" w:cstheme="minorHAnsi" w:hint="default"/>
        <w:b w:val="0"/>
        <w:sz w:val="24"/>
        <w:szCs w:val="24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8F540E1"/>
    <w:multiLevelType w:val="hybridMultilevel"/>
    <w:tmpl w:val="BABEB1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90237C4"/>
    <w:multiLevelType w:val="hybridMultilevel"/>
    <w:tmpl w:val="5170CD44"/>
    <w:lvl w:ilvl="0" w:tplc="80DE5660">
      <w:start w:val="1"/>
      <w:numFmt w:val="lowerLetter"/>
      <w:lvlText w:val="%1)"/>
      <w:lvlJc w:val="left"/>
      <w:pPr>
        <w:ind w:left="172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4" w15:restartNumberingAfterBreak="0">
    <w:nsid w:val="3CE735B8"/>
    <w:multiLevelType w:val="hybridMultilevel"/>
    <w:tmpl w:val="FCA6200E"/>
    <w:lvl w:ilvl="0" w:tplc="0778C6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CFD702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3DBE74F4"/>
    <w:multiLevelType w:val="hybridMultilevel"/>
    <w:tmpl w:val="F86E334A"/>
    <w:lvl w:ilvl="0" w:tplc="0415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7F32A7"/>
    <w:multiLevelType w:val="hybridMultilevel"/>
    <w:tmpl w:val="3AA2C5D4"/>
    <w:name w:val="WW8Num162"/>
    <w:lvl w:ilvl="0" w:tplc="BC081318">
      <w:start w:val="1"/>
      <w:numFmt w:val="lowerLetter"/>
      <w:lvlText w:val="%1)"/>
      <w:lvlJc w:val="left"/>
      <w:pPr>
        <w:tabs>
          <w:tab w:val="num" w:pos="568"/>
        </w:tabs>
        <w:ind w:left="5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754181A"/>
    <w:multiLevelType w:val="hybridMultilevel"/>
    <w:tmpl w:val="C59EC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1B011B"/>
    <w:multiLevelType w:val="hybridMultilevel"/>
    <w:tmpl w:val="333E4D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49810DAD"/>
    <w:multiLevelType w:val="hybridMultilevel"/>
    <w:tmpl w:val="0FF0DA8A"/>
    <w:lvl w:ilvl="0" w:tplc="8CC4B8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6D32F6"/>
    <w:multiLevelType w:val="multilevel"/>
    <w:tmpl w:val="3CDE88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D2D0135"/>
    <w:multiLevelType w:val="hybridMultilevel"/>
    <w:tmpl w:val="BABEB1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F0F30EE"/>
    <w:multiLevelType w:val="hybridMultilevel"/>
    <w:tmpl w:val="A4001AEE"/>
    <w:lvl w:ilvl="0" w:tplc="D3C0F86A">
      <w:start w:val="2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DB665F"/>
    <w:multiLevelType w:val="hybridMultilevel"/>
    <w:tmpl w:val="1A6AD0C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7" w15:restartNumberingAfterBreak="0">
    <w:nsid w:val="552C4DA2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55BD750D"/>
    <w:multiLevelType w:val="hybridMultilevel"/>
    <w:tmpl w:val="54BAC35A"/>
    <w:lvl w:ilvl="0" w:tplc="04150011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79" w15:restartNumberingAfterBreak="0">
    <w:nsid w:val="564F5FA7"/>
    <w:multiLevelType w:val="hybridMultilevel"/>
    <w:tmpl w:val="A1B2D298"/>
    <w:lvl w:ilvl="0" w:tplc="80DE5660">
      <w:start w:val="1"/>
      <w:numFmt w:val="lowerLetter"/>
      <w:lvlText w:val="%1)"/>
      <w:lvlJc w:val="left"/>
      <w:pPr>
        <w:ind w:left="172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0" w15:restartNumberingAfterBreak="0">
    <w:nsid w:val="58045958"/>
    <w:multiLevelType w:val="hybridMultilevel"/>
    <w:tmpl w:val="C5C80618"/>
    <w:lvl w:ilvl="0" w:tplc="4484D7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4D1B0B"/>
    <w:multiLevelType w:val="hybridMultilevel"/>
    <w:tmpl w:val="F09E9A6E"/>
    <w:lvl w:ilvl="0" w:tplc="E014199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59740B5F"/>
    <w:multiLevelType w:val="hybridMultilevel"/>
    <w:tmpl w:val="EB280E3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4" w15:restartNumberingAfterBreak="0">
    <w:nsid w:val="5DC51842"/>
    <w:multiLevelType w:val="hybridMultilevel"/>
    <w:tmpl w:val="A6A6C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02546CF"/>
    <w:multiLevelType w:val="hybridMultilevel"/>
    <w:tmpl w:val="90C67D8A"/>
    <w:lvl w:ilvl="0" w:tplc="80DE5660">
      <w:start w:val="1"/>
      <w:numFmt w:val="lowerLetter"/>
      <w:lvlText w:val="%1)"/>
      <w:lvlJc w:val="left"/>
      <w:pPr>
        <w:ind w:left="172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6" w15:restartNumberingAfterBreak="0">
    <w:nsid w:val="60CC3B5A"/>
    <w:multiLevelType w:val="hybridMultilevel"/>
    <w:tmpl w:val="B70838F6"/>
    <w:lvl w:ilvl="0" w:tplc="B40810B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0FA33BD"/>
    <w:multiLevelType w:val="hybridMultilevel"/>
    <w:tmpl w:val="CB703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0FE45E5"/>
    <w:multiLevelType w:val="hybridMultilevel"/>
    <w:tmpl w:val="C5AA9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1FF42B6"/>
    <w:multiLevelType w:val="hybridMultilevel"/>
    <w:tmpl w:val="1624C10C"/>
    <w:lvl w:ilvl="0" w:tplc="A2F89880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91" w15:restartNumberingAfterBreak="0">
    <w:nsid w:val="62F22757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2" w15:restartNumberingAfterBreak="0">
    <w:nsid w:val="630760BE"/>
    <w:multiLevelType w:val="hybridMultilevel"/>
    <w:tmpl w:val="574A0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EB4FA0"/>
    <w:multiLevelType w:val="hybridMultilevel"/>
    <w:tmpl w:val="DB9C7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6341E65"/>
    <w:multiLevelType w:val="hybridMultilevel"/>
    <w:tmpl w:val="93128CA8"/>
    <w:lvl w:ilvl="0" w:tplc="992A53F8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D2374C"/>
    <w:multiLevelType w:val="hybridMultilevel"/>
    <w:tmpl w:val="7506C574"/>
    <w:lvl w:ilvl="0" w:tplc="90360F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80DE5660">
      <w:start w:val="1"/>
      <w:numFmt w:val="lowerLetter"/>
      <w:lvlText w:val="%2)"/>
      <w:lvlJc w:val="left"/>
      <w:pPr>
        <w:ind w:left="884" w:hanging="360"/>
      </w:pPr>
      <w:rPr>
        <w:rFonts w:hint="default"/>
        <w:b w:val="0"/>
        <w:color w:val="auto"/>
        <w:lang w:val="pl-PL"/>
      </w:rPr>
    </w:lvl>
    <w:lvl w:ilvl="2" w:tplc="27986D6C">
      <w:start w:val="1"/>
      <w:numFmt w:val="lowerLetter"/>
      <w:lvlText w:val="%3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3" w:tplc="04150011">
      <w:start w:val="1"/>
      <w:numFmt w:val="decimal"/>
      <w:lvlText w:val="%4)"/>
      <w:lvlJc w:val="left"/>
      <w:pPr>
        <w:tabs>
          <w:tab w:val="num" w:pos="2324"/>
        </w:tabs>
        <w:ind w:left="2324" w:hanging="360"/>
      </w:pPr>
      <w:rPr>
        <w:b w:val="0"/>
      </w:rPr>
    </w:lvl>
    <w:lvl w:ilvl="4" w:tplc="C934809C">
      <w:start w:val="1"/>
      <w:numFmt w:val="decimal"/>
      <w:lvlText w:val="%5)"/>
      <w:lvlJc w:val="left"/>
      <w:pPr>
        <w:ind w:left="3044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96" w15:restartNumberingAfterBreak="0">
    <w:nsid w:val="67DD4848"/>
    <w:multiLevelType w:val="hybridMultilevel"/>
    <w:tmpl w:val="E6200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2912" w:hanging="360"/>
      </w:pPr>
    </w:lvl>
    <w:lvl w:ilvl="2" w:tplc="57CE1606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5156B24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9F07173"/>
    <w:multiLevelType w:val="hybridMultilevel"/>
    <w:tmpl w:val="61E88100"/>
    <w:lvl w:ilvl="0" w:tplc="DF74E422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56F0AA94">
      <w:start w:val="1"/>
      <w:numFmt w:val="lowerLetter"/>
      <w:lvlText w:val="%2."/>
      <w:lvlJc w:val="left"/>
      <w:pPr>
        <w:ind w:left="1724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6B85163C"/>
    <w:multiLevelType w:val="hybridMultilevel"/>
    <w:tmpl w:val="F466A2D0"/>
    <w:lvl w:ilvl="0" w:tplc="9342EAE0">
      <w:start w:val="1"/>
      <w:numFmt w:val="decimal"/>
      <w:lvlText w:val="%1)"/>
      <w:lvlJc w:val="left"/>
      <w:pPr>
        <w:ind w:left="5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9" w15:restartNumberingAfterBreak="0">
    <w:nsid w:val="6BFC653F"/>
    <w:multiLevelType w:val="hybridMultilevel"/>
    <w:tmpl w:val="C59EC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DA34BA3"/>
    <w:multiLevelType w:val="hybridMultilevel"/>
    <w:tmpl w:val="CB947E58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02" w15:restartNumberingAfterBreak="0">
    <w:nsid w:val="6FE877EF"/>
    <w:multiLevelType w:val="hybridMultilevel"/>
    <w:tmpl w:val="C0DEB206"/>
    <w:lvl w:ilvl="0" w:tplc="8CD0A6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70A66BB4"/>
    <w:multiLevelType w:val="hybridMultilevel"/>
    <w:tmpl w:val="2F345698"/>
    <w:lvl w:ilvl="0" w:tplc="97DA02F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4" w15:restartNumberingAfterBreak="0">
    <w:nsid w:val="70D27AE1"/>
    <w:multiLevelType w:val="hybridMultilevel"/>
    <w:tmpl w:val="C59EC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508083B"/>
    <w:multiLevelType w:val="hybridMultilevel"/>
    <w:tmpl w:val="C0F0482C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07" w15:restartNumberingAfterBreak="0">
    <w:nsid w:val="75E522C3"/>
    <w:multiLevelType w:val="hybridMultilevel"/>
    <w:tmpl w:val="C59EC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677754A"/>
    <w:multiLevelType w:val="hybridMultilevel"/>
    <w:tmpl w:val="EC32CE42"/>
    <w:lvl w:ilvl="0" w:tplc="72BAA412">
      <w:start w:val="1"/>
      <w:numFmt w:val="decimal"/>
      <w:lvlText w:val="%1."/>
      <w:lvlJc w:val="left"/>
      <w:pPr>
        <w:tabs>
          <w:tab w:val="num" w:pos="7028"/>
        </w:tabs>
        <w:ind w:left="7028" w:hanging="45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802"/>
        </w:tabs>
        <w:ind w:left="88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522"/>
        </w:tabs>
        <w:ind w:left="95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242"/>
        </w:tabs>
        <w:ind w:left="102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962"/>
        </w:tabs>
        <w:ind w:left="109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682"/>
        </w:tabs>
        <w:ind w:left="116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2402"/>
        </w:tabs>
        <w:ind w:left="124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3122"/>
        </w:tabs>
        <w:ind w:left="131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842"/>
        </w:tabs>
        <w:ind w:left="13842" w:hanging="180"/>
      </w:pPr>
    </w:lvl>
  </w:abstractNum>
  <w:abstractNum w:abstractNumId="109" w15:restartNumberingAfterBreak="0">
    <w:nsid w:val="773500F6"/>
    <w:multiLevelType w:val="hybridMultilevel"/>
    <w:tmpl w:val="0206E2B0"/>
    <w:lvl w:ilvl="0" w:tplc="244826DA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775A0FE5"/>
    <w:multiLevelType w:val="hybridMultilevel"/>
    <w:tmpl w:val="059EF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76C442A"/>
    <w:multiLevelType w:val="hybridMultilevel"/>
    <w:tmpl w:val="E6922EA0"/>
    <w:lvl w:ilvl="0" w:tplc="05B8B9A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7F53F20"/>
    <w:multiLevelType w:val="hybridMultilevel"/>
    <w:tmpl w:val="156E6F04"/>
    <w:lvl w:ilvl="0" w:tplc="8A0A3F0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3" w15:restartNumberingAfterBreak="0">
    <w:nsid w:val="780E15DF"/>
    <w:multiLevelType w:val="hybridMultilevel"/>
    <w:tmpl w:val="887EE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9AC051C"/>
    <w:multiLevelType w:val="hybridMultilevel"/>
    <w:tmpl w:val="8668B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5"/>
  </w:num>
  <w:num w:numId="2">
    <w:abstractNumId w:val="69"/>
  </w:num>
  <w:num w:numId="3">
    <w:abstractNumId w:val="2"/>
  </w:num>
  <w:num w:numId="4">
    <w:abstractNumId w:val="1"/>
  </w:num>
  <w:num w:numId="5">
    <w:abstractNumId w:val="0"/>
  </w:num>
  <w:num w:numId="6">
    <w:abstractNumId w:val="100"/>
  </w:num>
  <w:num w:numId="7">
    <w:abstractNumId w:val="21"/>
  </w:num>
  <w:num w:numId="8">
    <w:abstractNumId w:val="47"/>
  </w:num>
  <w:num w:numId="9">
    <w:abstractNumId w:val="36"/>
  </w:num>
  <w:num w:numId="10">
    <w:abstractNumId w:val="52"/>
  </w:num>
  <w:num w:numId="11">
    <w:abstractNumId w:val="22"/>
  </w:num>
  <w:num w:numId="12">
    <w:abstractNumId w:val="95"/>
  </w:num>
  <w:num w:numId="13">
    <w:abstractNumId w:val="89"/>
  </w:num>
  <w:num w:numId="14">
    <w:abstractNumId w:val="83"/>
    <w:lvlOverride w:ilvl="0">
      <w:startOverride w:val="1"/>
    </w:lvlOverride>
  </w:num>
  <w:num w:numId="15">
    <w:abstractNumId w:val="67"/>
    <w:lvlOverride w:ilvl="0">
      <w:startOverride w:val="1"/>
    </w:lvlOverride>
  </w:num>
  <w:num w:numId="16">
    <w:abstractNumId w:val="46"/>
  </w:num>
  <w:num w:numId="17">
    <w:abstractNumId w:val="24"/>
  </w:num>
  <w:num w:numId="18">
    <w:abstractNumId w:val="26"/>
  </w:num>
  <w:num w:numId="19">
    <w:abstractNumId w:val="51"/>
  </w:num>
  <w:num w:numId="20">
    <w:abstractNumId w:val="108"/>
  </w:num>
  <w:num w:numId="21">
    <w:abstractNumId w:val="109"/>
  </w:num>
  <w:num w:numId="22">
    <w:abstractNumId w:val="55"/>
  </w:num>
  <w:num w:numId="23">
    <w:abstractNumId w:val="61"/>
  </w:num>
  <w:num w:numId="24">
    <w:abstractNumId w:val="90"/>
  </w:num>
  <w:num w:numId="25">
    <w:abstractNumId w:val="56"/>
  </w:num>
  <w:num w:numId="26">
    <w:abstractNumId w:val="78"/>
  </w:num>
  <w:num w:numId="27">
    <w:abstractNumId w:val="103"/>
  </w:num>
  <w:num w:numId="28">
    <w:abstractNumId w:val="81"/>
  </w:num>
  <w:num w:numId="29">
    <w:abstractNumId w:val="45"/>
  </w:num>
  <w:num w:numId="30">
    <w:abstractNumId w:val="41"/>
  </w:num>
  <w:num w:numId="31">
    <w:abstractNumId w:val="97"/>
  </w:num>
  <w:num w:numId="32">
    <w:abstractNumId w:val="27"/>
  </w:num>
  <w:num w:numId="33">
    <w:abstractNumId w:val="16"/>
  </w:num>
  <w:num w:numId="34">
    <w:abstractNumId w:val="48"/>
  </w:num>
  <w:num w:numId="35">
    <w:abstractNumId w:val="96"/>
  </w:num>
  <w:num w:numId="36">
    <w:abstractNumId w:val="57"/>
  </w:num>
  <w:num w:numId="37">
    <w:abstractNumId w:val="59"/>
  </w:num>
  <w:num w:numId="38">
    <w:abstractNumId w:val="13"/>
  </w:num>
  <w:num w:numId="39">
    <w:abstractNumId w:val="42"/>
  </w:num>
  <w:num w:numId="40">
    <w:abstractNumId w:val="101"/>
  </w:num>
  <w:num w:numId="41">
    <w:abstractNumId w:val="106"/>
  </w:num>
  <w:num w:numId="42">
    <w:abstractNumId w:val="112"/>
  </w:num>
  <w:num w:numId="43">
    <w:abstractNumId w:val="32"/>
  </w:num>
  <w:num w:numId="44">
    <w:abstractNumId w:val="88"/>
  </w:num>
  <w:num w:numId="45">
    <w:abstractNumId w:val="38"/>
  </w:num>
  <w:num w:numId="46">
    <w:abstractNumId w:val="98"/>
  </w:num>
  <w:num w:numId="47">
    <w:abstractNumId w:val="25"/>
  </w:num>
  <w:num w:numId="48">
    <w:abstractNumId w:val="80"/>
  </w:num>
  <w:num w:numId="49">
    <w:abstractNumId w:val="40"/>
  </w:num>
  <w:num w:numId="50">
    <w:abstractNumId w:val="39"/>
  </w:num>
  <w:num w:numId="51">
    <w:abstractNumId w:val="34"/>
  </w:num>
  <w:num w:numId="52">
    <w:abstractNumId w:val="72"/>
  </w:num>
  <w:num w:numId="53">
    <w:abstractNumId w:val="75"/>
  </w:num>
  <w:num w:numId="54">
    <w:abstractNumId w:val="20"/>
  </w:num>
  <w:num w:numId="55">
    <w:abstractNumId w:val="12"/>
  </w:num>
  <w:num w:numId="56">
    <w:abstractNumId w:val="54"/>
  </w:num>
  <w:num w:numId="57">
    <w:abstractNumId w:val="14"/>
  </w:num>
  <w:num w:numId="58">
    <w:abstractNumId w:val="15"/>
  </w:num>
  <w:num w:numId="59">
    <w:abstractNumId w:val="114"/>
  </w:num>
  <w:num w:numId="60">
    <w:abstractNumId w:val="113"/>
  </w:num>
  <w:num w:numId="61">
    <w:abstractNumId w:val="43"/>
  </w:num>
  <w:num w:numId="62">
    <w:abstractNumId w:val="66"/>
  </w:num>
  <w:num w:numId="63">
    <w:abstractNumId w:val="87"/>
  </w:num>
  <w:num w:numId="64">
    <w:abstractNumId w:val="50"/>
  </w:num>
  <w:num w:numId="65">
    <w:abstractNumId w:val="86"/>
  </w:num>
  <w:num w:numId="66">
    <w:abstractNumId w:val="84"/>
  </w:num>
  <w:num w:numId="67">
    <w:abstractNumId w:val="49"/>
  </w:num>
  <w:num w:numId="68">
    <w:abstractNumId w:val="10"/>
  </w:num>
  <w:num w:numId="69">
    <w:abstractNumId w:val="19"/>
  </w:num>
  <w:num w:numId="70">
    <w:abstractNumId w:val="102"/>
  </w:num>
  <w:num w:numId="71">
    <w:abstractNumId w:val="58"/>
  </w:num>
  <w:num w:numId="72">
    <w:abstractNumId w:val="35"/>
  </w:num>
  <w:num w:numId="73">
    <w:abstractNumId w:val="111"/>
  </w:num>
  <w:num w:numId="74">
    <w:abstractNumId w:val="94"/>
  </w:num>
  <w:num w:numId="75">
    <w:abstractNumId w:val="31"/>
  </w:num>
  <w:num w:numId="76">
    <w:abstractNumId w:val="93"/>
  </w:num>
  <w:num w:numId="77">
    <w:abstractNumId w:val="92"/>
  </w:num>
  <w:num w:numId="78">
    <w:abstractNumId w:val="110"/>
  </w:num>
  <w:num w:numId="79">
    <w:abstractNumId w:val="62"/>
  </w:num>
  <w:num w:numId="80">
    <w:abstractNumId w:val="53"/>
    <w:lvlOverride w:ilvl="0">
      <w:lvl w:ilvl="0">
        <w:start w:val="1"/>
        <w:numFmt w:val="decimal"/>
        <w:suff w:val="space"/>
        <w:lvlText w:val=" %1."/>
        <w:lvlJc w:val="left"/>
        <w:pPr>
          <w:ind w:left="927" w:hanging="360"/>
        </w:pPr>
      </w:lvl>
    </w:lvlOverride>
  </w:num>
  <w:num w:numId="81">
    <w:abstractNumId w:val="28"/>
  </w:num>
  <w:num w:numId="82">
    <w:abstractNumId w:val="23"/>
  </w:num>
  <w:num w:numId="83">
    <w:abstractNumId w:val="63"/>
  </w:num>
  <w:num w:numId="84">
    <w:abstractNumId w:val="85"/>
  </w:num>
  <w:num w:numId="85">
    <w:abstractNumId w:val="44"/>
  </w:num>
  <w:num w:numId="86">
    <w:abstractNumId w:val="79"/>
  </w:num>
  <w:num w:numId="87">
    <w:abstractNumId w:val="53"/>
  </w:num>
  <w:num w:numId="88">
    <w:abstractNumId w:val="64"/>
  </w:num>
  <w:num w:numId="89">
    <w:abstractNumId w:val="71"/>
  </w:num>
  <w:num w:numId="90">
    <w:abstractNumId w:val="6"/>
  </w:num>
  <w:num w:numId="91">
    <w:abstractNumId w:val="7"/>
  </w:num>
  <w:num w:numId="92">
    <w:abstractNumId w:val="8"/>
  </w:num>
  <w:num w:numId="93">
    <w:abstractNumId w:val="9"/>
  </w:num>
  <w:num w:numId="94">
    <w:abstractNumId w:val="3"/>
  </w:num>
  <w:num w:numId="95">
    <w:abstractNumId w:val="65"/>
  </w:num>
  <w:num w:numId="96">
    <w:abstractNumId w:val="99"/>
  </w:num>
  <w:num w:numId="97">
    <w:abstractNumId w:val="107"/>
  </w:num>
  <w:num w:numId="98">
    <w:abstractNumId w:val="18"/>
  </w:num>
  <w:num w:numId="99">
    <w:abstractNumId w:val="60"/>
  </w:num>
  <w:num w:numId="100">
    <w:abstractNumId w:val="70"/>
  </w:num>
  <w:num w:numId="101">
    <w:abstractNumId w:val="91"/>
  </w:num>
  <w:num w:numId="102">
    <w:abstractNumId w:val="30"/>
  </w:num>
  <w:num w:numId="103">
    <w:abstractNumId w:val="82"/>
  </w:num>
  <w:num w:numId="104">
    <w:abstractNumId w:val="29"/>
  </w:num>
  <w:num w:numId="105">
    <w:abstractNumId w:val="104"/>
  </w:num>
  <w:num w:numId="106">
    <w:abstractNumId w:val="74"/>
  </w:num>
  <w:num w:numId="107">
    <w:abstractNumId w:val="33"/>
  </w:num>
  <w:num w:numId="108">
    <w:abstractNumId w:val="73"/>
  </w:num>
  <w:num w:numId="109">
    <w:abstractNumId w:val="77"/>
  </w:num>
  <w:num w:numId="110">
    <w:abstractNumId w:val="76"/>
  </w:num>
  <w:num w:numId="111">
    <w:abstractNumId w:val="37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1086"/>
    <w:rsid w:val="00002FA6"/>
    <w:rsid w:val="0000407A"/>
    <w:rsid w:val="00006003"/>
    <w:rsid w:val="00006F1D"/>
    <w:rsid w:val="00007D0C"/>
    <w:rsid w:val="0001031A"/>
    <w:rsid w:val="00011525"/>
    <w:rsid w:val="000123BD"/>
    <w:rsid w:val="00014473"/>
    <w:rsid w:val="00015E02"/>
    <w:rsid w:val="00020A39"/>
    <w:rsid w:val="00021355"/>
    <w:rsid w:val="00021853"/>
    <w:rsid w:val="000219A8"/>
    <w:rsid w:val="00022668"/>
    <w:rsid w:val="00022B9E"/>
    <w:rsid w:val="00022E8D"/>
    <w:rsid w:val="00023235"/>
    <w:rsid w:val="00024B77"/>
    <w:rsid w:val="00024C82"/>
    <w:rsid w:val="00026EA2"/>
    <w:rsid w:val="0002721A"/>
    <w:rsid w:val="00027DDB"/>
    <w:rsid w:val="00030A96"/>
    <w:rsid w:val="00031A67"/>
    <w:rsid w:val="00031C91"/>
    <w:rsid w:val="00032277"/>
    <w:rsid w:val="00032937"/>
    <w:rsid w:val="00032FCA"/>
    <w:rsid w:val="00033137"/>
    <w:rsid w:val="00033A87"/>
    <w:rsid w:val="00033AAD"/>
    <w:rsid w:val="00034629"/>
    <w:rsid w:val="00035151"/>
    <w:rsid w:val="00035B36"/>
    <w:rsid w:val="00036141"/>
    <w:rsid w:val="0003628A"/>
    <w:rsid w:val="000364B3"/>
    <w:rsid w:val="0003711D"/>
    <w:rsid w:val="00037A32"/>
    <w:rsid w:val="0004004F"/>
    <w:rsid w:val="00040703"/>
    <w:rsid w:val="00040AB2"/>
    <w:rsid w:val="00040DD5"/>
    <w:rsid w:val="00040F4D"/>
    <w:rsid w:val="00041076"/>
    <w:rsid w:val="00041364"/>
    <w:rsid w:val="00041891"/>
    <w:rsid w:val="00041FE4"/>
    <w:rsid w:val="0004244F"/>
    <w:rsid w:val="0004303A"/>
    <w:rsid w:val="00044ABE"/>
    <w:rsid w:val="0004583D"/>
    <w:rsid w:val="00045981"/>
    <w:rsid w:val="00045E04"/>
    <w:rsid w:val="00047C99"/>
    <w:rsid w:val="000501A8"/>
    <w:rsid w:val="000511FC"/>
    <w:rsid w:val="000514C4"/>
    <w:rsid w:val="0005155B"/>
    <w:rsid w:val="00051D9D"/>
    <w:rsid w:val="00052E07"/>
    <w:rsid w:val="0005369C"/>
    <w:rsid w:val="0005465C"/>
    <w:rsid w:val="00055167"/>
    <w:rsid w:val="000558B3"/>
    <w:rsid w:val="00055CF1"/>
    <w:rsid w:val="000561DE"/>
    <w:rsid w:val="00056EE8"/>
    <w:rsid w:val="0005738C"/>
    <w:rsid w:val="00060E1E"/>
    <w:rsid w:val="000610B2"/>
    <w:rsid w:val="000611DC"/>
    <w:rsid w:val="00061581"/>
    <w:rsid w:val="00061611"/>
    <w:rsid w:val="00063AF1"/>
    <w:rsid w:val="00063E22"/>
    <w:rsid w:val="00064343"/>
    <w:rsid w:val="000645C5"/>
    <w:rsid w:val="000645D9"/>
    <w:rsid w:val="00064620"/>
    <w:rsid w:val="00065340"/>
    <w:rsid w:val="0006614B"/>
    <w:rsid w:val="00066B8A"/>
    <w:rsid w:val="0006721E"/>
    <w:rsid w:val="00067B76"/>
    <w:rsid w:val="00070A7B"/>
    <w:rsid w:val="00070EE1"/>
    <w:rsid w:val="000714E0"/>
    <w:rsid w:val="00071642"/>
    <w:rsid w:val="000731B6"/>
    <w:rsid w:val="000732E6"/>
    <w:rsid w:val="00073C72"/>
    <w:rsid w:val="00073F20"/>
    <w:rsid w:val="00073FEA"/>
    <w:rsid w:val="00074549"/>
    <w:rsid w:val="0007527C"/>
    <w:rsid w:val="00076998"/>
    <w:rsid w:val="00080477"/>
    <w:rsid w:val="00080702"/>
    <w:rsid w:val="000807E5"/>
    <w:rsid w:val="00080D46"/>
    <w:rsid w:val="00080EB1"/>
    <w:rsid w:val="000814B4"/>
    <w:rsid w:val="00081B8B"/>
    <w:rsid w:val="00081F10"/>
    <w:rsid w:val="00084848"/>
    <w:rsid w:val="00084F97"/>
    <w:rsid w:val="00085C65"/>
    <w:rsid w:val="000861F8"/>
    <w:rsid w:val="00086948"/>
    <w:rsid w:val="00090D43"/>
    <w:rsid w:val="00090FBB"/>
    <w:rsid w:val="00091027"/>
    <w:rsid w:val="0009577E"/>
    <w:rsid w:val="00096149"/>
    <w:rsid w:val="00096260"/>
    <w:rsid w:val="000970FD"/>
    <w:rsid w:val="000A0458"/>
    <w:rsid w:val="000A0A5C"/>
    <w:rsid w:val="000A1069"/>
    <w:rsid w:val="000A2336"/>
    <w:rsid w:val="000A3ECD"/>
    <w:rsid w:val="000A4D1B"/>
    <w:rsid w:val="000A52C2"/>
    <w:rsid w:val="000A56D5"/>
    <w:rsid w:val="000A5D0F"/>
    <w:rsid w:val="000A6233"/>
    <w:rsid w:val="000A6DB5"/>
    <w:rsid w:val="000A7CB3"/>
    <w:rsid w:val="000B2B61"/>
    <w:rsid w:val="000B2D78"/>
    <w:rsid w:val="000B3997"/>
    <w:rsid w:val="000B3BB8"/>
    <w:rsid w:val="000B6412"/>
    <w:rsid w:val="000B6F1F"/>
    <w:rsid w:val="000B735C"/>
    <w:rsid w:val="000B75D1"/>
    <w:rsid w:val="000C057B"/>
    <w:rsid w:val="000C09A6"/>
    <w:rsid w:val="000C0CD9"/>
    <w:rsid w:val="000C16C8"/>
    <w:rsid w:val="000C2284"/>
    <w:rsid w:val="000C2618"/>
    <w:rsid w:val="000C3758"/>
    <w:rsid w:val="000C393D"/>
    <w:rsid w:val="000C68CE"/>
    <w:rsid w:val="000C6B6C"/>
    <w:rsid w:val="000C7661"/>
    <w:rsid w:val="000C7C4E"/>
    <w:rsid w:val="000D00DF"/>
    <w:rsid w:val="000D0EDA"/>
    <w:rsid w:val="000D111B"/>
    <w:rsid w:val="000D177F"/>
    <w:rsid w:val="000D1FD6"/>
    <w:rsid w:val="000D44D5"/>
    <w:rsid w:val="000D4767"/>
    <w:rsid w:val="000D47E0"/>
    <w:rsid w:val="000D510C"/>
    <w:rsid w:val="000D51FB"/>
    <w:rsid w:val="000D56C9"/>
    <w:rsid w:val="000D56F0"/>
    <w:rsid w:val="000D641C"/>
    <w:rsid w:val="000D6D7F"/>
    <w:rsid w:val="000E1148"/>
    <w:rsid w:val="000E16E1"/>
    <w:rsid w:val="000E262C"/>
    <w:rsid w:val="000E2828"/>
    <w:rsid w:val="000E347C"/>
    <w:rsid w:val="000E3E7A"/>
    <w:rsid w:val="000E4619"/>
    <w:rsid w:val="000E598A"/>
    <w:rsid w:val="000E5EB0"/>
    <w:rsid w:val="000E6BF2"/>
    <w:rsid w:val="000E6D8E"/>
    <w:rsid w:val="000E73B0"/>
    <w:rsid w:val="000E7A06"/>
    <w:rsid w:val="000F19B7"/>
    <w:rsid w:val="000F25C9"/>
    <w:rsid w:val="000F26EE"/>
    <w:rsid w:val="000F2E1A"/>
    <w:rsid w:val="000F342B"/>
    <w:rsid w:val="000F40F0"/>
    <w:rsid w:val="000F4917"/>
    <w:rsid w:val="000F4B7D"/>
    <w:rsid w:val="000F4F5C"/>
    <w:rsid w:val="000F4FCF"/>
    <w:rsid w:val="000F5272"/>
    <w:rsid w:val="00101566"/>
    <w:rsid w:val="00101DCC"/>
    <w:rsid w:val="00101EDC"/>
    <w:rsid w:val="00102128"/>
    <w:rsid w:val="001021B2"/>
    <w:rsid w:val="00102A35"/>
    <w:rsid w:val="00102D6B"/>
    <w:rsid w:val="00104AB0"/>
    <w:rsid w:val="00104F3B"/>
    <w:rsid w:val="00105378"/>
    <w:rsid w:val="00105873"/>
    <w:rsid w:val="0010651D"/>
    <w:rsid w:val="001068AC"/>
    <w:rsid w:val="00106ABF"/>
    <w:rsid w:val="00106CE1"/>
    <w:rsid w:val="001127D3"/>
    <w:rsid w:val="00112B70"/>
    <w:rsid w:val="00115F5C"/>
    <w:rsid w:val="00115F80"/>
    <w:rsid w:val="00117399"/>
    <w:rsid w:val="0011769F"/>
    <w:rsid w:val="00117838"/>
    <w:rsid w:val="00117D6A"/>
    <w:rsid w:val="00120245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FA2"/>
    <w:rsid w:val="00130A66"/>
    <w:rsid w:val="00131087"/>
    <w:rsid w:val="001321DA"/>
    <w:rsid w:val="001326B2"/>
    <w:rsid w:val="00133700"/>
    <w:rsid w:val="00133BDC"/>
    <w:rsid w:val="00133E87"/>
    <w:rsid w:val="00135EC3"/>
    <w:rsid w:val="001369E3"/>
    <w:rsid w:val="00137624"/>
    <w:rsid w:val="001404B0"/>
    <w:rsid w:val="00140DB0"/>
    <w:rsid w:val="00141C43"/>
    <w:rsid w:val="00141D3A"/>
    <w:rsid w:val="00141FCB"/>
    <w:rsid w:val="0014203F"/>
    <w:rsid w:val="00142D70"/>
    <w:rsid w:val="001444FF"/>
    <w:rsid w:val="00144904"/>
    <w:rsid w:val="00145A35"/>
    <w:rsid w:val="00146B9B"/>
    <w:rsid w:val="00146CFB"/>
    <w:rsid w:val="0014758A"/>
    <w:rsid w:val="0015002F"/>
    <w:rsid w:val="00150A4F"/>
    <w:rsid w:val="001523C8"/>
    <w:rsid w:val="00152B93"/>
    <w:rsid w:val="00153325"/>
    <w:rsid w:val="001555D4"/>
    <w:rsid w:val="001560B9"/>
    <w:rsid w:val="001612B7"/>
    <w:rsid w:val="0016235D"/>
    <w:rsid w:val="0016416A"/>
    <w:rsid w:val="00164810"/>
    <w:rsid w:val="00164E83"/>
    <w:rsid w:val="00166665"/>
    <w:rsid w:val="001667A2"/>
    <w:rsid w:val="00167270"/>
    <w:rsid w:val="001679E0"/>
    <w:rsid w:val="001707BA"/>
    <w:rsid w:val="001708DF"/>
    <w:rsid w:val="00171534"/>
    <w:rsid w:val="00173508"/>
    <w:rsid w:val="001735B5"/>
    <w:rsid w:val="00173B13"/>
    <w:rsid w:val="00174787"/>
    <w:rsid w:val="001763CB"/>
    <w:rsid w:val="00176662"/>
    <w:rsid w:val="00176CBE"/>
    <w:rsid w:val="00176CFD"/>
    <w:rsid w:val="001800FC"/>
    <w:rsid w:val="00180781"/>
    <w:rsid w:val="001811A8"/>
    <w:rsid w:val="001813DD"/>
    <w:rsid w:val="00181C14"/>
    <w:rsid w:val="00182A9D"/>
    <w:rsid w:val="00183490"/>
    <w:rsid w:val="00183706"/>
    <w:rsid w:val="00184870"/>
    <w:rsid w:val="001850E0"/>
    <w:rsid w:val="00191400"/>
    <w:rsid w:val="00191E69"/>
    <w:rsid w:val="00193D80"/>
    <w:rsid w:val="0019476E"/>
    <w:rsid w:val="0019486E"/>
    <w:rsid w:val="00194CAF"/>
    <w:rsid w:val="001972CC"/>
    <w:rsid w:val="00197611"/>
    <w:rsid w:val="00197AE7"/>
    <w:rsid w:val="001A1386"/>
    <w:rsid w:val="001A1ADA"/>
    <w:rsid w:val="001A1E23"/>
    <w:rsid w:val="001A2B2F"/>
    <w:rsid w:val="001A2C61"/>
    <w:rsid w:val="001A40A5"/>
    <w:rsid w:val="001A41AA"/>
    <w:rsid w:val="001A4572"/>
    <w:rsid w:val="001A4607"/>
    <w:rsid w:val="001A6701"/>
    <w:rsid w:val="001A68D2"/>
    <w:rsid w:val="001B0634"/>
    <w:rsid w:val="001B1028"/>
    <w:rsid w:val="001B121C"/>
    <w:rsid w:val="001B2E05"/>
    <w:rsid w:val="001B30F8"/>
    <w:rsid w:val="001B3AA4"/>
    <w:rsid w:val="001B49D6"/>
    <w:rsid w:val="001B4A90"/>
    <w:rsid w:val="001B4C60"/>
    <w:rsid w:val="001B4E7B"/>
    <w:rsid w:val="001B505C"/>
    <w:rsid w:val="001B54FF"/>
    <w:rsid w:val="001B5C02"/>
    <w:rsid w:val="001B5E3D"/>
    <w:rsid w:val="001B602E"/>
    <w:rsid w:val="001B7545"/>
    <w:rsid w:val="001B7766"/>
    <w:rsid w:val="001C11A5"/>
    <w:rsid w:val="001C1213"/>
    <w:rsid w:val="001C127E"/>
    <w:rsid w:val="001C17FA"/>
    <w:rsid w:val="001C256D"/>
    <w:rsid w:val="001C37CD"/>
    <w:rsid w:val="001C38E4"/>
    <w:rsid w:val="001C4977"/>
    <w:rsid w:val="001C51E6"/>
    <w:rsid w:val="001D05B8"/>
    <w:rsid w:val="001D1107"/>
    <w:rsid w:val="001D1310"/>
    <w:rsid w:val="001D170E"/>
    <w:rsid w:val="001D1713"/>
    <w:rsid w:val="001D28CC"/>
    <w:rsid w:val="001D28F0"/>
    <w:rsid w:val="001D2B2E"/>
    <w:rsid w:val="001D2B44"/>
    <w:rsid w:val="001D3387"/>
    <w:rsid w:val="001D660D"/>
    <w:rsid w:val="001D6831"/>
    <w:rsid w:val="001D6C6C"/>
    <w:rsid w:val="001E117E"/>
    <w:rsid w:val="001E1653"/>
    <w:rsid w:val="001E29ED"/>
    <w:rsid w:val="001E3F17"/>
    <w:rsid w:val="001E4FCD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294"/>
    <w:rsid w:val="001F36C0"/>
    <w:rsid w:val="001F4D46"/>
    <w:rsid w:val="001F511E"/>
    <w:rsid w:val="001F545C"/>
    <w:rsid w:val="001F5646"/>
    <w:rsid w:val="001F7550"/>
    <w:rsid w:val="002002BC"/>
    <w:rsid w:val="002005B9"/>
    <w:rsid w:val="0020159C"/>
    <w:rsid w:val="00201637"/>
    <w:rsid w:val="002026DA"/>
    <w:rsid w:val="00203A53"/>
    <w:rsid w:val="002054F7"/>
    <w:rsid w:val="00205D79"/>
    <w:rsid w:val="00207190"/>
    <w:rsid w:val="0020757B"/>
    <w:rsid w:val="002101F4"/>
    <w:rsid w:val="00211BB9"/>
    <w:rsid w:val="002122D1"/>
    <w:rsid w:val="00213EB8"/>
    <w:rsid w:val="002142F3"/>
    <w:rsid w:val="00215D36"/>
    <w:rsid w:val="002162BB"/>
    <w:rsid w:val="00217753"/>
    <w:rsid w:val="002178B1"/>
    <w:rsid w:val="00217DE2"/>
    <w:rsid w:val="00220AF0"/>
    <w:rsid w:val="0022144E"/>
    <w:rsid w:val="0022155B"/>
    <w:rsid w:val="0022356D"/>
    <w:rsid w:val="00223A85"/>
    <w:rsid w:val="002240A5"/>
    <w:rsid w:val="00225683"/>
    <w:rsid w:val="00225784"/>
    <w:rsid w:val="00226C84"/>
    <w:rsid w:val="002272B0"/>
    <w:rsid w:val="002307A6"/>
    <w:rsid w:val="0023096A"/>
    <w:rsid w:val="00230D02"/>
    <w:rsid w:val="002316CF"/>
    <w:rsid w:val="00231D20"/>
    <w:rsid w:val="0023204B"/>
    <w:rsid w:val="00232A15"/>
    <w:rsid w:val="00233973"/>
    <w:rsid w:val="002339C9"/>
    <w:rsid w:val="00233E27"/>
    <w:rsid w:val="00235C45"/>
    <w:rsid w:val="00235F23"/>
    <w:rsid w:val="002370D0"/>
    <w:rsid w:val="00237922"/>
    <w:rsid w:val="0024081B"/>
    <w:rsid w:val="00240DAB"/>
    <w:rsid w:val="0024154A"/>
    <w:rsid w:val="00241A19"/>
    <w:rsid w:val="0024411C"/>
    <w:rsid w:val="0024596B"/>
    <w:rsid w:val="00245A99"/>
    <w:rsid w:val="00246039"/>
    <w:rsid w:val="00246692"/>
    <w:rsid w:val="00246C40"/>
    <w:rsid w:val="00247032"/>
    <w:rsid w:val="002477EC"/>
    <w:rsid w:val="002501C4"/>
    <w:rsid w:val="002514F3"/>
    <w:rsid w:val="00251BA5"/>
    <w:rsid w:val="00252ED2"/>
    <w:rsid w:val="00252F8F"/>
    <w:rsid w:val="002535F8"/>
    <w:rsid w:val="0025493A"/>
    <w:rsid w:val="00255489"/>
    <w:rsid w:val="00255CB2"/>
    <w:rsid w:val="0025645A"/>
    <w:rsid w:val="00257C7B"/>
    <w:rsid w:val="00257D98"/>
    <w:rsid w:val="002601C4"/>
    <w:rsid w:val="00262A42"/>
    <w:rsid w:val="00263383"/>
    <w:rsid w:val="002636C4"/>
    <w:rsid w:val="00263AF9"/>
    <w:rsid w:val="00264E8D"/>
    <w:rsid w:val="0026735F"/>
    <w:rsid w:val="00270106"/>
    <w:rsid w:val="002720BD"/>
    <w:rsid w:val="0027260C"/>
    <w:rsid w:val="00273440"/>
    <w:rsid w:val="00274996"/>
    <w:rsid w:val="002761D9"/>
    <w:rsid w:val="00276478"/>
    <w:rsid w:val="00276E9A"/>
    <w:rsid w:val="0028068E"/>
    <w:rsid w:val="002806B6"/>
    <w:rsid w:val="00280AFD"/>
    <w:rsid w:val="00282FC1"/>
    <w:rsid w:val="00283291"/>
    <w:rsid w:val="00283E89"/>
    <w:rsid w:val="00284E72"/>
    <w:rsid w:val="002851AD"/>
    <w:rsid w:val="0028591D"/>
    <w:rsid w:val="00286E4B"/>
    <w:rsid w:val="0029090D"/>
    <w:rsid w:val="00290AE2"/>
    <w:rsid w:val="002913DA"/>
    <w:rsid w:val="00291406"/>
    <w:rsid w:val="00291857"/>
    <w:rsid w:val="00291BA9"/>
    <w:rsid w:val="00291C20"/>
    <w:rsid w:val="00292068"/>
    <w:rsid w:val="00292291"/>
    <w:rsid w:val="002923E1"/>
    <w:rsid w:val="002932F2"/>
    <w:rsid w:val="00294967"/>
    <w:rsid w:val="00294FEF"/>
    <w:rsid w:val="00295493"/>
    <w:rsid w:val="0029658D"/>
    <w:rsid w:val="002967F6"/>
    <w:rsid w:val="002A08B0"/>
    <w:rsid w:val="002A28A5"/>
    <w:rsid w:val="002A305F"/>
    <w:rsid w:val="002A3CAE"/>
    <w:rsid w:val="002A4ACB"/>
    <w:rsid w:val="002A4F11"/>
    <w:rsid w:val="002A4F33"/>
    <w:rsid w:val="002A6710"/>
    <w:rsid w:val="002A6790"/>
    <w:rsid w:val="002A68B5"/>
    <w:rsid w:val="002A77C1"/>
    <w:rsid w:val="002B003C"/>
    <w:rsid w:val="002B16A3"/>
    <w:rsid w:val="002B17F3"/>
    <w:rsid w:val="002B29A1"/>
    <w:rsid w:val="002B3776"/>
    <w:rsid w:val="002B42B6"/>
    <w:rsid w:val="002B5397"/>
    <w:rsid w:val="002B591B"/>
    <w:rsid w:val="002B6C56"/>
    <w:rsid w:val="002B74F7"/>
    <w:rsid w:val="002B7506"/>
    <w:rsid w:val="002B75C2"/>
    <w:rsid w:val="002C065D"/>
    <w:rsid w:val="002C189A"/>
    <w:rsid w:val="002C1EB4"/>
    <w:rsid w:val="002C24F2"/>
    <w:rsid w:val="002C2D7E"/>
    <w:rsid w:val="002C6CD8"/>
    <w:rsid w:val="002C6F05"/>
    <w:rsid w:val="002D0FB7"/>
    <w:rsid w:val="002D106D"/>
    <w:rsid w:val="002D145B"/>
    <w:rsid w:val="002D33A1"/>
    <w:rsid w:val="002D34DA"/>
    <w:rsid w:val="002D3ED4"/>
    <w:rsid w:val="002D4C40"/>
    <w:rsid w:val="002D4D8B"/>
    <w:rsid w:val="002D4F05"/>
    <w:rsid w:val="002D537D"/>
    <w:rsid w:val="002D5472"/>
    <w:rsid w:val="002D5D10"/>
    <w:rsid w:val="002E1715"/>
    <w:rsid w:val="002E2191"/>
    <w:rsid w:val="002E24EC"/>
    <w:rsid w:val="002E25B1"/>
    <w:rsid w:val="002E30EE"/>
    <w:rsid w:val="002E6F91"/>
    <w:rsid w:val="002E70CB"/>
    <w:rsid w:val="002E7885"/>
    <w:rsid w:val="002E79D7"/>
    <w:rsid w:val="002E7DE7"/>
    <w:rsid w:val="002F0441"/>
    <w:rsid w:val="002F04A5"/>
    <w:rsid w:val="002F3C08"/>
    <w:rsid w:val="002F3C99"/>
    <w:rsid w:val="002F4A9B"/>
    <w:rsid w:val="002F58D9"/>
    <w:rsid w:val="002F60A2"/>
    <w:rsid w:val="002F671D"/>
    <w:rsid w:val="002F7211"/>
    <w:rsid w:val="00302547"/>
    <w:rsid w:val="0030397E"/>
    <w:rsid w:val="00305057"/>
    <w:rsid w:val="0030539D"/>
    <w:rsid w:val="00305963"/>
    <w:rsid w:val="00306621"/>
    <w:rsid w:val="003074E9"/>
    <w:rsid w:val="00310297"/>
    <w:rsid w:val="00310357"/>
    <w:rsid w:val="00311360"/>
    <w:rsid w:val="00311B0E"/>
    <w:rsid w:val="00312428"/>
    <w:rsid w:val="00313014"/>
    <w:rsid w:val="00313577"/>
    <w:rsid w:val="003147EA"/>
    <w:rsid w:val="00314C57"/>
    <w:rsid w:val="00315D55"/>
    <w:rsid w:val="003162EB"/>
    <w:rsid w:val="00316CED"/>
    <w:rsid w:val="00317510"/>
    <w:rsid w:val="0032180A"/>
    <w:rsid w:val="00321C5C"/>
    <w:rsid w:val="00322343"/>
    <w:rsid w:val="00327889"/>
    <w:rsid w:val="00327A13"/>
    <w:rsid w:val="00330536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64AD"/>
    <w:rsid w:val="0034731A"/>
    <w:rsid w:val="0034764B"/>
    <w:rsid w:val="00347A9F"/>
    <w:rsid w:val="00347D9F"/>
    <w:rsid w:val="00347DB3"/>
    <w:rsid w:val="00347DD0"/>
    <w:rsid w:val="0035029F"/>
    <w:rsid w:val="003510A9"/>
    <w:rsid w:val="003528D4"/>
    <w:rsid w:val="003529D7"/>
    <w:rsid w:val="00352BFC"/>
    <w:rsid w:val="00354081"/>
    <w:rsid w:val="003544E7"/>
    <w:rsid w:val="00354A0D"/>
    <w:rsid w:val="003568F5"/>
    <w:rsid w:val="00356CFB"/>
    <w:rsid w:val="0035728C"/>
    <w:rsid w:val="003600C8"/>
    <w:rsid w:val="00360478"/>
    <w:rsid w:val="00361400"/>
    <w:rsid w:val="003643E1"/>
    <w:rsid w:val="003655FE"/>
    <w:rsid w:val="00365785"/>
    <w:rsid w:val="00365896"/>
    <w:rsid w:val="00365979"/>
    <w:rsid w:val="003665E4"/>
    <w:rsid w:val="00367520"/>
    <w:rsid w:val="003676E9"/>
    <w:rsid w:val="00370B32"/>
    <w:rsid w:val="003716A7"/>
    <w:rsid w:val="00371864"/>
    <w:rsid w:val="003718DC"/>
    <w:rsid w:val="00371F60"/>
    <w:rsid w:val="00372226"/>
    <w:rsid w:val="0037394A"/>
    <w:rsid w:val="003743EC"/>
    <w:rsid w:val="00374B1F"/>
    <w:rsid w:val="00374CD4"/>
    <w:rsid w:val="00376448"/>
    <w:rsid w:val="00376E75"/>
    <w:rsid w:val="003772FC"/>
    <w:rsid w:val="0037733D"/>
    <w:rsid w:val="00377B13"/>
    <w:rsid w:val="00377FC1"/>
    <w:rsid w:val="0038060F"/>
    <w:rsid w:val="00380CAA"/>
    <w:rsid w:val="0038186C"/>
    <w:rsid w:val="00385A3F"/>
    <w:rsid w:val="00385B9F"/>
    <w:rsid w:val="0039022E"/>
    <w:rsid w:val="003903ED"/>
    <w:rsid w:val="00390F10"/>
    <w:rsid w:val="0039221F"/>
    <w:rsid w:val="00392558"/>
    <w:rsid w:val="00392E0E"/>
    <w:rsid w:val="00393648"/>
    <w:rsid w:val="00394C6D"/>
    <w:rsid w:val="003957F7"/>
    <w:rsid w:val="00395B19"/>
    <w:rsid w:val="003960BF"/>
    <w:rsid w:val="003962A9"/>
    <w:rsid w:val="003973EF"/>
    <w:rsid w:val="003A1142"/>
    <w:rsid w:val="003A14B8"/>
    <w:rsid w:val="003A279E"/>
    <w:rsid w:val="003A2B58"/>
    <w:rsid w:val="003A2C7D"/>
    <w:rsid w:val="003A4085"/>
    <w:rsid w:val="003A4917"/>
    <w:rsid w:val="003A4948"/>
    <w:rsid w:val="003A4C74"/>
    <w:rsid w:val="003A6962"/>
    <w:rsid w:val="003A7A29"/>
    <w:rsid w:val="003B07CA"/>
    <w:rsid w:val="003B24DF"/>
    <w:rsid w:val="003B2FB1"/>
    <w:rsid w:val="003B34FC"/>
    <w:rsid w:val="003B377F"/>
    <w:rsid w:val="003B3811"/>
    <w:rsid w:val="003B3DD8"/>
    <w:rsid w:val="003B49EE"/>
    <w:rsid w:val="003B5596"/>
    <w:rsid w:val="003B639F"/>
    <w:rsid w:val="003B6A13"/>
    <w:rsid w:val="003B6C52"/>
    <w:rsid w:val="003C0209"/>
    <w:rsid w:val="003C1BE8"/>
    <w:rsid w:val="003C1E6B"/>
    <w:rsid w:val="003C2304"/>
    <w:rsid w:val="003C25DC"/>
    <w:rsid w:val="003C4A45"/>
    <w:rsid w:val="003C4BD5"/>
    <w:rsid w:val="003C542C"/>
    <w:rsid w:val="003C734B"/>
    <w:rsid w:val="003C7684"/>
    <w:rsid w:val="003D0846"/>
    <w:rsid w:val="003D0EEF"/>
    <w:rsid w:val="003D115C"/>
    <w:rsid w:val="003D14EF"/>
    <w:rsid w:val="003D15F1"/>
    <w:rsid w:val="003D1EA9"/>
    <w:rsid w:val="003D23E2"/>
    <w:rsid w:val="003D2740"/>
    <w:rsid w:val="003D35CE"/>
    <w:rsid w:val="003D35D6"/>
    <w:rsid w:val="003D3F74"/>
    <w:rsid w:val="003D52C8"/>
    <w:rsid w:val="003D5E7D"/>
    <w:rsid w:val="003D6AA5"/>
    <w:rsid w:val="003D6C33"/>
    <w:rsid w:val="003D6DFA"/>
    <w:rsid w:val="003E040F"/>
    <w:rsid w:val="003E05B3"/>
    <w:rsid w:val="003E0647"/>
    <w:rsid w:val="003E0FE8"/>
    <w:rsid w:val="003E20B5"/>
    <w:rsid w:val="003E26A1"/>
    <w:rsid w:val="003E279C"/>
    <w:rsid w:val="003E2B13"/>
    <w:rsid w:val="003E37C8"/>
    <w:rsid w:val="003E3F21"/>
    <w:rsid w:val="003E42FE"/>
    <w:rsid w:val="003E4436"/>
    <w:rsid w:val="003E6461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2F9E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997"/>
    <w:rsid w:val="004011CB"/>
    <w:rsid w:val="004011D7"/>
    <w:rsid w:val="00402176"/>
    <w:rsid w:val="00402194"/>
    <w:rsid w:val="004028DA"/>
    <w:rsid w:val="00404868"/>
    <w:rsid w:val="00404D7B"/>
    <w:rsid w:val="00404FD9"/>
    <w:rsid w:val="00405069"/>
    <w:rsid w:val="0040531D"/>
    <w:rsid w:val="00405D92"/>
    <w:rsid w:val="0040672C"/>
    <w:rsid w:val="0040693A"/>
    <w:rsid w:val="0040790B"/>
    <w:rsid w:val="00407969"/>
    <w:rsid w:val="00407BBC"/>
    <w:rsid w:val="004107BD"/>
    <w:rsid w:val="004118E3"/>
    <w:rsid w:val="00411FA3"/>
    <w:rsid w:val="0041205D"/>
    <w:rsid w:val="004122F8"/>
    <w:rsid w:val="004124A0"/>
    <w:rsid w:val="00413726"/>
    <w:rsid w:val="00413BD0"/>
    <w:rsid w:val="004144B7"/>
    <w:rsid w:val="0041512D"/>
    <w:rsid w:val="00415C7E"/>
    <w:rsid w:val="00415F17"/>
    <w:rsid w:val="0041604B"/>
    <w:rsid w:val="00416330"/>
    <w:rsid w:val="004214EF"/>
    <w:rsid w:val="00422B89"/>
    <w:rsid w:val="00423D42"/>
    <w:rsid w:val="00425098"/>
    <w:rsid w:val="00425589"/>
    <w:rsid w:val="0042601D"/>
    <w:rsid w:val="00426081"/>
    <w:rsid w:val="004268C7"/>
    <w:rsid w:val="00427453"/>
    <w:rsid w:val="00430735"/>
    <w:rsid w:val="00430841"/>
    <w:rsid w:val="00430844"/>
    <w:rsid w:val="00430DE4"/>
    <w:rsid w:val="004333CB"/>
    <w:rsid w:val="00433485"/>
    <w:rsid w:val="004344C0"/>
    <w:rsid w:val="0043518D"/>
    <w:rsid w:val="00435A5C"/>
    <w:rsid w:val="00435E38"/>
    <w:rsid w:val="00435FDE"/>
    <w:rsid w:val="00436690"/>
    <w:rsid w:val="0043712B"/>
    <w:rsid w:val="00440826"/>
    <w:rsid w:val="00441D40"/>
    <w:rsid w:val="004437E2"/>
    <w:rsid w:val="00443802"/>
    <w:rsid w:val="00444056"/>
    <w:rsid w:val="00444161"/>
    <w:rsid w:val="00444643"/>
    <w:rsid w:val="004458A5"/>
    <w:rsid w:val="004463BC"/>
    <w:rsid w:val="00446780"/>
    <w:rsid w:val="00447B27"/>
    <w:rsid w:val="0045085B"/>
    <w:rsid w:val="00451615"/>
    <w:rsid w:val="00451D31"/>
    <w:rsid w:val="00452BFA"/>
    <w:rsid w:val="00454FEB"/>
    <w:rsid w:val="0045589E"/>
    <w:rsid w:val="0045668E"/>
    <w:rsid w:val="00457068"/>
    <w:rsid w:val="00460895"/>
    <w:rsid w:val="00460A0B"/>
    <w:rsid w:val="00464F9F"/>
    <w:rsid w:val="004658CF"/>
    <w:rsid w:val="004659A9"/>
    <w:rsid w:val="00465C8C"/>
    <w:rsid w:val="00466589"/>
    <w:rsid w:val="004671FF"/>
    <w:rsid w:val="00467B7A"/>
    <w:rsid w:val="00470B96"/>
    <w:rsid w:val="00470CF0"/>
    <w:rsid w:val="00472121"/>
    <w:rsid w:val="0047234C"/>
    <w:rsid w:val="0047236E"/>
    <w:rsid w:val="004738E0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3D26"/>
    <w:rsid w:val="0048422B"/>
    <w:rsid w:val="004847F3"/>
    <w:rsid w:val="0048550B"/>
    <w:rsid w:val="004862E2"/>
    <w:rsid w:val="004865D5"/>
    <w:rsid w:val="0048681B"/>
    <w:rsid w:val="0049034D"/>
    <w:rsid w:val="00491F35"/>
    <w:rsid w:val="004926F8"/>
    <w:rsid w:val="00494D6F"/>
    <w:rsid w:val="00495585"/>
    <w:rsid w:val="00495911"/>
    <w:rsid w:val="00497A91"/>
    <w:rsid w:val="004A0FFA"/>
    <w:rsid w:val="004A1910"/>
    <w:rsid w:val="004A278F"/>
    <w:rsid w:val="004A281D"/>
    <w:rsid w:val="004A28A4"/>
    <w:rsid w:val="004A28BA"/>
    <w:rsid w:val="004A28EE"/>
    <w:rsid w:val="004A3580"/>
    <w:rsid w:val="004A3CD8"/>
    <w:rsid w:val="004A4535"/>
    <w:rsid w:val="004A5166"/>
    <w:rsid w:val="004A6CC0"/>
    <w:rsid w:val="004A739F"/>
    <w:rsid w:val="004A793A"/>
    <w:rsid w:val="004B06D0"/>
    <w:rsid w:val="004B121F"/>
    <w:rsid w:val="004B46C8"/>
    <w:rsid w:val="004B4AC8"/>
    <w:rsid w:val="004B5373"/>
    <w:rsid w:val="004B5982"/>
    <w:rsid w:val="004B5D34"/>
    <w:rsid w:val="004B5E33"/>
    <w:rsid w:val="004B73F9"/>
    <w:rsid w:val="004B7762"/>
    <w:rsid w:val="004B78AF"/>
    <w:rsid w:val="004B79C1"/>
    <w:rsid w:val="004C1E72"/>
    <w:rsid w:val="004C2EEB"/>
    <w:rsid w:val="004C33E9"/>
    <w:rsid w:val="004C39ED"/>
    <w:rsid w:val="004C5FBE"/>
    <w:rsid w:val="004C6E02"/>
    <w:rsid w:val="004C6EDC"/>
    <w:rsid w:val="004D03E8"/>
    <w:rsid w:val="004D0AEE"/>
    <w:rsid w:val="004D179C"/>
    <w:rsid w:val="004D1E27"/>
    <w:rsid w:val="004D389E"/>
    <w:rsid w:val="004D42B2"/>
    <w:rsid w:val="004D49A1"/>
    <w:rsid w:val="004D6053"/>
    <w:rsid w:val="004D6190"/>
    <w:rsid w:val="004D7E91"/>
    <w:rsid w:val="004E1026"/>
    <w:rsid w:val="004E1305"/>
    <w:rsid w:val="004E1994"/>
    <w:rsid w:val="004E22B6"/>
    <w:rsid w:val="004E2961"/>
    <w:rsid w:val="004E392C"/>
    <w:rsid w:val="004E499A"/>
    <w:rsid w:val="004E5602"/>
    <w:rsid w:val="004E6183"/>
    <w:rsid w:val="004E68FF"/>
    <w:rsid w:val="004E7D15"/>
    <w:rsid w:val="004F04FD"/>
    <w:rsid w:val="004F0D42"/>
    <w:rsid w:val="004F14B9"/>
    <w:rsid w:val="004F14E5"/>
    <w:rsid w:val="004F19A3"/>
    <w:rsid w:val="004F1E8D"/>
    <w:rsid w:val="004F25A6"/>
    <w:rsid w:val="004F2AD6"/>
    <w:rsid w:val="004F3F23"/>
    <w:rsid w:val="004F4F21"/>
    <w:rsid w:val="004F6D26"/>
    <w:rsid w:val="004F7505"/>
    <w:rsid w:val="004F78DD"/>
    <w:rsid w:val="004F7A24"/>
    <w:rsid w:val="004F7CEE"/>
    <w:rsid w:val="00502400"/>
    <w:rsid w:val="005028F5"/>
    <w:rsid w:val="00503CCA"/>
    <w:rsid w:val="005044A9"/>
    <w:rsid w:val="0050465A"/>
    <w:rsid w:val="00505F53"/>
    <w:rsid w:val="00507370"/>
    <w:rsid w:val="00507771"/>
    <w:rsid w:val="00511A09"/>
    <w:rsid w:val="005121FE"/>
    <w:rsid w:val="00512561"/>
    <w:rsid w:val="00512AA4"/>
    <w:rsid w:val="00512E88"/>
    <w:rsid w:val="00513E9D"/>
    <w:rsid w:val="0051537A"/>
    <w:rsid w:val="00516FFE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81"/>
    <w:rsid w:val="005356AD"/>
    <w:rsid w:val="0053590F"/>
    <w:rsid w:val="0054168E"/>
    <w:rsid w:val="00541DD9"/>
    <w:rsid w:val="00542B4C"/>
    <w:rsid w:val="00542B79"/>
    <w:rsid w:val="00542C04"/>
    <w:rsid w:val="005438E1"/>
    <w:rsid w:val="00543FAE"/>
    <w:rsid w:val="0054695A"/>
    <w:rsid w:val="005475E8"/>
    <w:rsid w:val="00547604"/>
    <w:rsid w:val="00547D88"/>
    <w:rsid w:val="00547F1A"/>
    <w:rsid w:val="005516DC"/>
    <w:rsid w:val="0055176D"/>
    <w:rsid w:val="00551F98"/>
    <w:rsid w:val="0055240B"/>
    <w:rsid w:val="00552639"/>
    <w:rsid w:val="00552FBA"/>
    <w:rsid w:val="00553483"/>
    <w:rsid w:val="0055387B"/>
    <w:rsid w:val="00554BC6"/>
    <w:rsid w:val="00555602"/>
    <w:rsid w:val="00556184"/>
    <w:rsid w:val="00556E93"/>
    <w:rsid w:val="00557D8E"/>
    <w:rsid w:val="0056039C"/>
    <w:rsid w:val="005613E7"/>
    <w:rsid w:val="005626E8"/>
    <w:rsid w:val="005627F7"/>
    <w:rsid w:val="00562913"/>
    <w:rsid w:val="00562F68"/>
    <w:rsid w:val="005630DB"/>
    <w:rsid w:val="005648FA"/>
    <w:rsid w:val="005668D7"/>
    <w:rsid w:val="00570081"/>
    <w:rsid w:val="00570559"/>
    <w:rsid w:val="00570717"/>
    <w:rsid w:val="00570CAF"/>
    <w:rsid w:val="00570F8B"/>
    <w:rsid w:val="00572556"/>
    <w:rsid w:val="00573BE1"/>
    <w:rsid w:val="00573E5B"/>
    <w:rsid w:val="00574042"/>
    <w:rsid w:val="0057488A"/>
    <w:rsid w:val="00574F57"/>
    <w:rsid w:val="00575399"/>
    <w:rsid w:val="005762D9"/>
    <w:rsid w:val="00576AEC"/>
    <w:rsid w:val="00581E46"/>
    <w:rsid w:val="00582C38"/>
    <w:rsid w:val="0058369C"/>
    <w:rsid w:val="00583BC6"/>
    <w:rsid w:val="00583D13"/>
    <w:rsid w:val="005841EE"/>
    <w:rsid w:val="00584B7F"/>
    <w:rsid w:val="00584D8B"/>
    <w:rsid w:val="005851F8"/>
    <w:rsid w:val="00587F18"/>
    <w:rsid w:val="00590C70"/>
    <w:rsid w:val="00591927"/>
    <w:rsid w:val="005919F8"/>
    <w:rsid w:val="00591B88"/>
    <w:rsid w:val="00592248"/>
    <w:rsid w:val="00593E24"/>
    <w:rsid w:val="00594075"/>
    <w:rsid w:val="00594719"/>
    <w:rsid w:val="00594C62"/>
    <w:rsid w:val="00595913"/>
    <w:rsid w:val="0059670B"/>
    <w:rsid w:val="00596EBC"/>
    <w:rsid w:val="00597264"/>
    <w:rsid w:val="005A1FF6"/>
    <w:rsid w:val="005A3582"/>
    <w:rsid w:val="005A371A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30E"/>
    <w:rsid w:val="005B472B"/>
    <w:rsid w:val="005B4D2C"/>
    <w:rsid w:val="005B4F39"/>
    <w:rsid w:val="005B5095"/>
    <w:rsid w:val="005B53F9"/>
    <w:rsid w:val="005B5A66"/>
    <w:rsid w:val="005B5C94"/>
    <w:rsid w:val="005B6EEE"/>
    <w:rsid w:val="005B759D"/>
    <w:rsid w:val="005B7AD0"/>
    <w:rsid w:val="005C0ADD"/>
    <w:rsid w:val="005C1197"/>
    <w:rsid w:val="005C2A6C"/>
    <w:rsid w:val="005C428E"/>
    <w:rsid w:val="005C478C"/>
    <w:rsid w:val="005C51E8"/>
    <w:rsid w:val="005C5ED3"/>
    <w:rsid w:val="005C5ED8"/>
    <w:rsid w:val="005C6758"/>
    <w:rsid w:val="005C6C06"/>
    <w:rsid w:val="005D21DF"/>
    <w:rsid w:val="005D266F"/>
    <w:rsid w:val="005D2A2A"/>
    <w:rsid w:val="005D38FE"/>
    <w:rsid w:val="005D40BE"/>
    <w:rsid w:val="005D4873"/>
    <w:rsid w:val="005D4BD5"/>
    <w:rsid w:val="005D59F6"/>
    <w:rsid w:val="005D76C8"/>
    <w:rsid w:val="005D77C8"/>
    <w:rsid w:val="005D7A5F"/>
    <w:rsid w:val="005E2FE6"/>
    <w:rsid w:val="005E3059"/>
    <w:rsid w:val="005E38F1"/>
    <w:rsid w:val="005E5FE3"/>
    <w:rsid w:val="005E7E59"/>
    <w:rsid w:val="005F08A7"/>
    <w:rsid w:val="005F1ABE"/>
    <w:rsid w:val="005F2AF5"/>
    <w:rsid w:val="005F44C8"/>
    <w:rsid w:val="005F5384"/>
    <w:rsid w:val="005F5760"/>
    <w:rsid w:val="005F6136"/>
    <w:rsid w:val="005F6BC2"/>
    <w:rsid w:val="005F7330"/>
    <w:rsid w:val="005F758C"/>
    <w:rsid w:val="005F7CF9"/>
    <w:rsid w:val="005F7DC2"/>
    <w:rsid w:val="00600373"/>
    <w:rsid w:val="0060157F"/>
    <w:rsid w:val="00601FBC"/>
    <w:rsid w:val="00602324"/>
    <w:rsid w:val="006027C8"/>
    <w:rsid w:val="00602DAA"/>
    <w:rsid w:val="0060346E"/>
    <w:rsid w:val="0060374B"/>
    <w:rsid w:val="00603C47"/>
    <w:rsid w:val="006051C3"/>
    <w:rsid w:val="006052DB"/>
    <w:rsid w:val="0060556B"/>
    <w:rsid w:val="006057A5"/>
    <w:rsid w:val="006069F7"/>
    <w:rsid w:val="006072E4"/>
    <w:rsid w:val="00607BAC"/>
    <w:rsid w:val="00610078"/>
    <w:rsid w:val="006105C3"/>
    <w:rsid w:val="00610AAB"/>
    <w:rsid w:val="00610CA2"/>
    <w:rsid w:val="0061186A"/>
    <w:rsid w:val="00611F97"/>
    <w:rsid w:val="0061221B"/>
    <w:rsid w:val="006138DF"/>
    <w:rsid w:val="00613977"/>
    <w:rsid w:val="00614013"/>
    <w:rsid w:val="00615535"/>
    <w:rsid w:val="006166F7"/>
    <w:rsid w:val="006166FA"/>
    <w:rsid w:val="0061750B"/>
    <w:rsid w:val="006178C6"/>
    <w:rsid w:val="00617A8E"/>
    <w:rsid w:val="006204E8"/>
    <w:rsid w:val="0062247B"/>
    <w:rsid w:val="00624151"/>
    <w:rsid w:val="00624AA3"/>
    <w:rsid w:val="00625B1B"/>
    <w:rsid w:val="006263BF"/>
    <w:rsid w:val="00626C01"/>
    <w:rsid w:val="00626C2A"/>
    <w:rsid w:val="00627978"/>
    <w:rsid w:val="00627C39"/>
    <w:rsid w:val="00627E16"/>
    <w:rsid w:val="00630E68"/>
    <w:rsid w:val="00631CB2"/>
    <w:rsid w:val="006331BD"/>
    <w:rsid w:val="00633D5E"/>
    <w:rsid w:val="00633E3F"/>
    <w:rsid w:val="00633F84"/>
    <w:rsid w:val="00637338"/>
    <w:rsid w:val="006377EF"/>
    <w:rsid w:val="00640E5A"/>
    <w:rsid w:val="006418E5"/>
    <w:rsid w:val="00641EB7"/>
    <w:rsid w:val="006422C3"/>
    <w:rsid w:val="0064415A"/>
    <w:rsid w:val="00644944"/>
    <w:rsid w:val="00645449"/>
    <w:rsid w:val="00645907"/>
    <w:rsid w:val="00645D97"/>
    <w:rsid w:val="00646964"/>
    <w:rsid w:val="006475DF"/>
    <w:rsid w:val="0064790D"/>
    <w:rsid w:val="00647C5B"/>
    <w:rsid w:val="00650417"/>
    <w:rsid w:val="006507EB"/>
    <w:rsid w:val="00651132"/>
    <w:rsid w:val="00651CF4"/>
    <w:rsid w:val="00652422"/>
    <w:rsid w:val="00653685"/>
    <w:rsid w:val="006538DD"/>
    <w:rsid w:val="0065638C"/>
    <w:rsid w:val="00657005"/>
    <w:rsid w:val="006570E4"/>
    <w:rsid w:val="006576B8"/>
    <w:rsid w:val="00657D08"/>
    <w:rsid w:val="00657F2B"/>
    <w:rsid w:val="006611FC"/>
    <w:rsid w:val="00662D9D"/>
    <w:rsid w:val="00662EA9"/>
    <w:rsid w:val="006632B4"/>
    <w:rsid w:val="00663C50"/>
    <w:rsid w:val="00663EDF"/>
    <w:rsid w:val="00664705"/>
    <w:rsid w:val="00664C43"/>
    <w:rsid w:val="0066522E"/>
    <w:rsid w:val="00665FD1"/>
    <w:rsid w:val="00666EF9"/>
    <w:rsid w:val="00667652"/>
    <w:rsid w:val="00670277"/>
    <w:rsid w:val="0067037F"/>
    <w:rsid w:val="00670B57"/>
    <w:rsid w:val="00670FEB"/>
    <w:rsid w:val="006717AC"/>
    <w:rsid w:val="00672258"/>
    <w:rsid w:val="00672733"/>
    <w:rsid w:val="006727A2"/>
    <w:rsid w:val="00672A7A"/>
    <w:rsid w:val="00673C92"/>
    <w:rsid w:val="00675D97"/>
    <w:rsid w:val="006761EE"/>
    <w:rsid w:val="006763AB"/>
    <w:rsid w:val="0067671A"/>
    <w:rsid w:val="00676CA4"/>
    <w:rsid w:val="00676CAD"/>
    <w:rsid w:val="00683535"/>
    <w:rsid w:val="0068360C"/>
    <w:rsid w:val="0068399D"/>
    <w:rsid w:val="00684683"/>
    <w:rsid w:val="00684D50"/>
    <w:rsid w:val="00685F35"/>
    <w:rsid w:val="00686483"/>
    <w:rsid w:val="006869D8"/>
    <w:rsid w:val="0068741F"/>
    <w:rsid w:val="006874D4"/>
    <w:rsid w:val="006907DF"/>
    <w:rsid w:val="00690982"/>
    <w:rsid w:val="00691857"/>
    <w:rsid w:val="00692D60"/>
    <w:rsid w:val="00692E13"/>
    <w:rsid w:val="0069346F"/>
    <w:rsid w:val="006949D2"/>
    <w:rsid w:val="00694D31"/>
    <w:rsid w:val="00695D45"/>
    <w:rsid w:val="00696C55"/>
    <w:rsid w:val="00697AB8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D52"/>
    <w:rsid w:val="006B0D48"/>
    <w:rsid w:val="006B20F3"/>
    <w:rsid w:val="006B2954"/>
    <w:rsid w:val="006B2A47"/>
    <w:rsid w:val="006B6664"/>
    <w:rsid w:val="006B7FD5"/>
    <w:rsid w:val="006C1AA3"/>
    <w:rsid w:val="006C1EA6"/>
    <w:rsid w:val="006C2470"/>
    <w:rsid w:val="006C3A8E"/>
    <w:rsid w:val="006C45B7"/>
    <w:rsid w:val="006C67C3"/>
    <w:rsid w:val="006C696F"/>
    <w:rsid w:val="006C7288"/>
    <w:rsid w:val="006D03BA"/>
    <w:rsid w:val="006D054B"/>
    <w:rsid w:val="006D09E0"/>
    <w:rsid w:val="006D165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85F"/>
    <w:rsid w:val="006D7C4A"/>
    <w:rsid w:val="006E3494"/>
    <w:rsid w:val="006E500A"/>
    <w:rsid w:val="006E5BCE"/>
    <w:rsid w:val="006E6745"/>
    <w:rsid w:val="006E6CE4"/>
    <w:rsid w:val="006E7DCD"/>
    <w:rsid w:val="006E7F6A"/>
    <w:rsid w:val="006F03FE"/>
    <w:rsid w:val="006F1582"/>
    <w:rsid w:val="006F28D6"/>
    <w:rsid w:val="006F2AB6"/>
    <w:rsid w:val="006F346A"/>
    <w:rsid w:val="006F41B1"/>
    <w:rsid w:val="006F442D"/>
    <w:rsid w:val="006F4C4C"/>
    <w:rsid w:val="006F6033"/>
    <w:rsid w:val="006F62DF"/>
    <w:rsid w:val="006F6862"/>
    <w:rsid w:val="006F7B35"/>
    <w:rsid w:val="007010F1"/>
    <w:rsid w:val="00701C68"/>
    <w:rsid w:val="00702504"/>
    <w:rsid w:val="0070345D"/>
    <w:rsid w:val="00704176"/>
    <w:rsid w:val="00704477"/>
    <w:rsid w:val="0070502E"/>
    <w:rsid w:val="00705920"/>
    <w:rsid w:val="00705C6B"/>
    <w:rsid w:val="0070695C"/>
    <w:rsid w:val="0070735D"/>
    <w:rsid w:val="0070746D"/>
    <w:rsid w:val="00710865"/>
    <w:rsid w:val="00710B99"/>
    <w:rsid w:val="00711310"/>
    <w:rsid w:val="0071196F"/>
    <w:rsid w:val="00714459"/>
    <w:rsid w:val="007159BF"/>
    <w:rsid w:val="00715D74"/>
    <w:rsid w:val="00715FF5"/>
    <w:rsid w:val="007163F2"/>
    <w:rsid w:val="00716A40"/>
    <w:rsid w:val="007170E3"/>
    <w:rsid w:val="00717649"/>
    <w:rsid w:val="00717CD2"/>
    <w:rsid w:val="0072113D"/>
    <w:rsid w:val="00721D5E"/>
    <w:rsid w:val="007225D0"/>
    <w:rsid w:val="007240FC"/>
    <w:rsid w:val="00724237"/>
    <w:rsid w:val="007259C0"/>
    <w:rsid w:val="00726AA2"/>
    <w:rsid w:val="007272ED"/>
    <w:rsid w:val="00730288"/>
    <w:rsid w:val="0073043F"/>
    <w:rsid w:val="00732E2B"/>
    <w:rsid w:val="00733DCB"/>
    <w:rsid w:val="007347F0"/>
    <w:rsid w:val="00735F1B"/>
    <w:rsid w:val="00736EB2"/>
    <w:rsid w:val="007371F8"/>
    <w:rsid w:val="007372CC"/>
    <w:rsid w:val="0073753E"/>
    <w:rsid w:val="00740557"/>
    <w:rsid w:val="00740603"/>
    <w:rsid w:val="0074168D"/>
    <w:rsid w:val="00741949"/>
    <w:rsid w:val="00742070"/>
    <w:rsid w:val="007420EB"/>
    <w:rsid w:val="007423E3"/>
    <w:rsid w:val="00742C51"/>
    <w:rsid w:val="007438F8"/>
    <w:rsid w:val="00744787"/>
    <w:rsid w:val="007447E9"/>
    <w:rsid w:val="00744BDA"/>
    <w:rsid w:val="00745856"/>
    <w:rsid w:val="00745DE5"/>
    <w:rsid w:val="0074600E"/>
    <w:rsid w:val="00747581"/>
    <w:rsid w:val="00747CFA"/>
    <w:rsid w:val="00750AE6"/>
    <w:rsid w:val="007511BF"/>
    <w:rsid w:val="00751997"/>
    <w:rsid w:val="00751E4B"/>
    <w:rsid w:val="00752FF9"/>
    <w:rsid w:val="007539A3"/>
    <w:rsid w:val="00755680"/>
    <w:rsid w:val="00755FAD"/>
    <w:rsid w:val="007568AF"/>
    <w:rsid w:val="00757380"/>
    <w:rsid w:val="00760056"/>
    <w:rsid w:val="00760AAB"/>
    <w:rsid w:val="00761760"/>
    <w:rsid w:val="00761BA8"/>
    <w:rsid w:val="00762210"/>
    <w:rsid w:val="007645FF"/>
    <w:rsid w:val="00764689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42B"/>
    <w:rsid w:val="00770AE1"/>
    <w:rsid w:val="0077102A"/>
    <w:rsid w:val="00771787"/>
    <w:rsid w:val="0077256E"/>
    <w:rsid w:val="00772851"/>
    <w:rsid w:val="007729E9"/>
    <w:rsid w:val="00772DB4"/>
    <w:rsid w:val="00773532"/>
    <w:rsid w:val="007744A4"/>
    <w:rsid w:val="00774B93"/>
    <w:rsid w:val="007753CE"/>
    <w:rsid w:val="00775B0B"/>
    <w:rsid w:val="00775CB4"/>
    <w:rsid w:val="007777A8"/>
    <w:rsid w:val="00777DC2"/>
    <w:rsid w:val="00780B28"/>
    <w:rsid w:val="00781596"/>
    <w:rsid w:val="00781B75"/>
    <w:rsid w:val="00781B81"/>
    <w:rsid w:val="00782AA7"/>
    <w:rsid w:val="00783599"/>
    <w:rsid w:val="00785A83"/>
    <w:rsid w:val="00786A21"/>
    <w:rsid w:val="00790653"/>
    <w:rsid w:val="0079771E"/>
    <w:rsid w:val="007A262E"/>
    <w:rsid w:val="007A2C63"/>
    <w:rsid w:val="007A2ECB"/>
    <w:rsid w:val="007A3385"/>
    <w:rsid w:val="007A3EC3"/>
    <w:rsid w:val="007A4362"/>
    <w:rsid w:val="007A4E10"/>
    <w:rsid w:val="007A52B8"/>
    <w:rsid w:val="007A656D"/>
    <w:rsid w:val="007A6DC8"/>
    <w:rsid w:val="007A75F2"/>
    <w:rsid w:val="007B091C"/>
    <w:rsid w:val="007B0B11"/>
    <w:rsid w:val="007B1160"/>
    <w:rsid w:val="007B1593"/>
    <w:rsid w:val="007B17EA"/>
    <w:rsid w:val="007B42EF"/>
    <w:rsid w:val="007B45CF"/>
    <w:rsid w:val="007B5CCF"/>
    <w:rsid w:val="007B6080"/>
    <w:rsid w:val="007B6766"/>
    <w:rsid w:val="007B6EFE"/>
    <w:rsid w:val="007B7462"/>
    <w:rsid w:val="007B74AC"/>
    <w:rsid w:val="007B7530"/>
    <w:rsid w:val="007B7670"/>
    <w:rsid w:val="007C000E"/>
    <w:rsid w:val="007C177C"/>
    <w:rsid w:val="007C268C"/>
    <w:rsid w:val="007C4E4B"/>
    <w:rsid w:val="007C6538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E15B8"/>
    <w:rsid w:val="007E1760"/>
    <w:rsid w:val="007E1AF5"/>
    <w:rsid w:val="007E1F05"/>
    <w:rsid w:val="007E2AB6"/>
    <w:rsid w:val="007E2BAE"/>
    <w:rsid w:val="007E3BBB"/>
    <w:rsid w:val="007E48EB"/>
    <w:rsid w:val="007E59ED"/>
    <w:rsid w:val="007E5BEE"/>
    <w:rsid w:val="007E5C29"/>
    <w:rsid w:val="007E5DA6"/>
    <w:rsid w:val="007E5DD7"/>
    <w:rsid w:val="007E6247"/>
    <w:rsid w:val="007E637B"/>
    <w:rsid w:val="007E63E1"/>
    <w:rsid w:val="007E67C3"/>
    <w:rsid w:val="007E6DC4"/>
    <w:rsid w:val="007F02B9"/>
    <w:rsid w:val="007F0F80"/>
    <w:rsid w:val="007F329E"/>
    <w:rsid w:val="007F6D91"/>
    <w:rsid w:val="007F751D"/>
    <w:rsid w:val="007F79BD"/>
    <w:rsid w:val="00800EFF"/>
    <w:rsid w:val="00801B57"/>
    <w:rsid w:val="00801FBF"/>
    <w:rsid w:val="00802132"/>
    <w:rsid w:val="008026F7"/>
    <w:rsid w:val="00803DEF"/>
    <w:rsid w:val="00804A12"/>
    <w:rsid w:val="0080625A"/>
    <w:rsid w:val="00806E84"/>
    <w:rsid w:val="00807141"/>
    <w:rsid w:val="00807F39"/>
    <w:rsid w:val="00810956"/>
    <w:rsid w:val="00812443"/>
    <w:rsid w:val="008142BC"/>
    <w:rsid w:val="00814F9E"/>
    <w:rsid w:val="0081552B"/>
    <w:rsid w:val="00815B5E"/>
    <w:rsid w:val="00816DF6"/>
    <w:rsid w:val="008171C1"/>
    <w:rsid w:val="00822799"/>
    <w:rsid w:val="008228F7"/>
    <w:rsid w:val="00822FED"/>
    <w:rsid w:val="00823561"/>
    <w:rsid w:val="008239BD"/>
    <w:rsid w:val="008252B2"/>
    <w:rsid w:val="00825AB2"/>
    <w:rsid w:val="00826687"/>
    <w:rsid w:val="00827EA8"/>
    <w:rsid w:val="00831776"/>
    <w:rsid w:val="00832858"/>
    <w:rsid w:val="00832F2E"/>
    <w:rsid w:val="008330B1"/>
    <w:rsid w:val="00834D6A"/>
    <w:rsid w:val="00835260"/>
    <w:rsid w:val="008355B3"/>
    <w:rsid w:val="00835BD0"/>
    <w:rsid w:val="00836909"/>
    <w:rsid w:val="008376F5"/>
    <w:rsid w:val="008411E8"/>
    <w:rsid w:val="00841485"/>
    <w:rsid w:val="008443C6"/>
    <w:rsid w:val="00845E06"/>
    <w:rsid w:val="00846775"/>
    <w:rsid w:val="008473FF"/>
    <w:rsid w:val="00847898"/>
    <w:rsid w:val="0085061D"/>
    <w:rsid w:val="00850659"/>
    <w:rsid w:val="00850C6B"/>
    <w:rsid w:val="008516D9"/>
    <w:rsid w:val="00851C52"/>
    <w:rsid w:val="00851DD5"/>
    <w:rsid w:val="00851EEE"/>
    <w:rsid w:val="00852BD9"/>
    <w:rsid w:val="008539CF"/>
    <w:rsid w:val="008545A6"/>
    <w:rsid w:val="008561CD"/>
    <w:rsid w:val="00856F45"/>
    <w:rsid w:val="00857C5C"/>
    <w:rsid w:val="00860281"/>
    <w:rsid w:val="00860781"/>
    <w:rsid w:val="0086085B"/>
    <w:rsid w:val="008616A7"/>
    <w:rsid w:val="0086286D"/>
    <w:rsid w:val="00862DB9"/>
    <w:rsid w:val="0086339F"/>
    <w:rsid w:val="00864A1D"/>
    <w:rsid w:val="00864B41"/>
    <w:rsid w:val="00866950"/>
    <w:rsid w:val="00866A57"/>
    <w:rsid w:val="0086710A"/>
    <w:rsid w:val="008671C3"/>
    <w:rsid w:val="00867F45"/>
    <w:rsid w:val="00870564"/>
    <w:rsid w:val="0087091C"/>
    <w:rsid w:val="008711EF"/>
    <w:rsid w:val="008721DE"/>
    <w:rsid w:val="00872645"/>
    <w:rsid w:val="00872AB5"/>
    <w:rsid w:val="00873937"/>
    <w:rsid w:val="0087429D"/>
    <w:rsid w:val="00875114"/>
    <w:rsid w:val="008756CA"/>
    <w:rsid w:val="008762F5"/>
    <w:rsid w:val="0087659E"/>
    <w:rsid w:val="00876BEA"/>
    <w:rsid w:val="0087701F"/>
    <w:rsid w:val="00877C35"/>
    <w:rsid w:val="008804AF"/>
    <w:rsid w:val="008806BA"/>
    <w:rsid w:val="008818CA"/>
    <w:rsid w:val="00881CE8"/>
    <w:rsid w:val="0088280A"/>
    <w:rsid w:val="00882969"/>
    <w:rsid w:val="0088369B"/>
    <w:rsid w:val="00883802"/>
    <w:rsid w:val="00883AC4"/>
    <w:rsid w:val="00883BF5"/>
    <w:rsid w:val="008846A9"/>
    <w:rsid w:val="008854A7"/>
    <w:rsid w:val="00885624"/>
    <w:rsid w:val="00886308"/>
    <w:rsid w:val="00886753"/>
    <w:rsid w:val="00890390"/>
    <w:rsid w:val="00891B78"/>
    <w:rsid w:val="00891BE5"/>
    <w:rsid w:val="00892B6E"/>
    <w:rsid w:val="00892C4D"/>
    <w:rsid w:val="00893B9A"/>
    <w:rsid w:val="0089511D"/>
    <w:rsid w:val="008975A8"/>
    <w:rsid w:val="00897B3A"/>
    <w:rsid w:val="008A00A1"/>
    <w:rsid w:val="008A0818"/>
    <w:rsid w:val="008A1362"/>
    <w:rsid w:val="008A3A90"/>
    <w:rsid w:val="008A5DE3"/>
    <w:rsid w:val="008A6007"/>
    <w:rsid w:val="008A6314"/>
    <w:rsid w:val="008A6BA0"/>
    <w:rsid w:val="008A7095"/>
    <w:rsid w:val="008A7380"/>
    <w:rsid w:val="008A755B"/>
    <w:rsid w:val="008B0B05"/>
    <w:rsid w:val="008B13F2"/>
    <w:rsid w:val="008B1965"/>
    <w:rsid w:val="008B1B61"/>
    <w:rsid w:val="008B2178"/>
    <w:rsid w:val="008B2A03"/>
    <w:rsid w:val="008B2DB6"/>
    <w:rsid w:val="008B3AB8"/>
    <w:rsid w:val="008B3BA8"/>
    <w:rsid w:val="008B3EDB"/>
    <w:rsid w:val="008B671E"/>
    <w:rsid w:val="008B698C"/>
    <w:rsid w:val="008B7862"/>
    <w:rsid w:val="008C2FE2"/>
    <w:rsid w:val="008C3006"/>
    <w:rsid w:val="008C3357"/>
    <w:rsid w:val="008C340E"/>
    <w:rsid w:val="008C344D"/>
    <w:rsid w:val="008C3632"/>
    <w:rsid w:val="008C374C"/>
    <w:rsid w:val="008C3BCF"/>
    <w:rsid w:val="008C4A9C"/>
    <w:rsid w:val="008C4E97"/>
    <w:rsid w:val="008C509F"/>
    <w:rsid w:val="008C53B7"/>
    <w:rsid w:val="008C5995"/>
    <w:rsid w:val="008C5A26"/>
    <w:rsid w:val="008C7636"/>
    <w:rsid w:val="008D0261"/>
    <w:rsid w:val="008D0593"/>
    <w:rsid w:val="008D0B65"/>
    <w:rsid w:val="008D283A"/>
    <w:rsid w:val="008D36F1"/>
    <w:rsid w:val="008D38B1"/>
    <w:rsid w:val="008D3F0E"/>
    <w:rsid w:val="008E0267"/>
    <w:rsid w:val="008E0A42"/>
    <w:rsid w:val="008E19F4"/>
    <w:rsid w:val="008E1A17"/>
    <w:rsid w:val="008E316C"/>
    <w:rsid w:val="008E393C"/>
    <w:rsid w:val="008E59D7"/>
    <w:rsid w:val="008E63FD"/>
    <w:rsid w:val="008E7F58"/>
    <w:rsid w:val="008F0365"/>
    <w:rsid w:val="008F0D7A"/>
    <w:rsid w:val="008F1282"/>
    <w:rsid w:val="008F2426"/>
    <w:rsid w:val="008F39B7"/>
    <w:rsid w:val="008F3E4D"/>
    <w:rsid w:val="008F406F"/>
    <w:rsid w:val="008F54BD"/>
    <w:rsid w:val="008F62E3"/>
    <w:rsid w:val="008F76BA"/>
    <w:rsid w:val="00900168"/>
    <w:rsid w:val="009008F0"/>
    <w:rsid w:val="00900D3D"/>
    <w:rsid w:val="0090208B"/>
    <w:rsid w:val="009023CB"/>
    <w:rsid w:val="009025BB"/>
    <w:rsid w:val="00902C51"/>
    <w:rsid w:val="009030A7"/>
    <w:rsid w:val="00904A26"/>
    <w:rsid w:val="009051D6"/>
    <w:rsid w:val="0090565C"/>
    <w:rsid w:val="00905FA7"/>
    <w:rsid w:val="00907881"/>
    <w:rsid w:val="00910738"/>
    <w:rsid w:val="00910AD9"/>
    <w:rsid w:val="00910E98"/>
    <w:rsid w:val="00912A42"/>
    <w:rsid w:val="00913AF1"/>
    <w:rsid w:val="00914A63"/>
    <w:rsid w:val="00914E89"/>
    <w:rsid w:val="009156A1"/>
    <w:rsid w:val="00916037"/>
    <w:rsid w:val="00920DBE"/>
    <w:rsid w:val="00920F67"/>
    <w:rsid w:val="009216F9"/>
    <w:rsid w:val="00921D2A"/>
    <w:rsid w:val="00922441"/>
    <w:rsid w:val="00922802"/>
    <w:rsid w:val="00923252"/>
    <w:rsid w:val="00923E04"/>
    <w:rsid w:val="009243EC"/>
    <w:rsid w:val="00924C10"/>
    <w:rsid w:val="00924F4B"/>
    <w:rsid w:val="009250F2"/>
    <w:rsid w:val="0092683A"/>
    <w:rsid w:val="00927655"/>
    <w:rsid w:val="00927FE7"/>
    <w:rsid w:val="009300A1"/>
    <w:rsid w:val="00930500"/>
    <w:rsid w:val="00930DD9"/>
    <w:rsid w:val="00930EEB"/>
    <w:rsid w:val="0093122A"/>
    <w:rsid w:val="00931E87"/>
    <w:rsid w:val="00933312"/>
    <w:rsid w:val="00933EC0"/>
    <w:rsid w:val="00935B11"/>
    <w:rsid w:val="009406C3"/>
    <w:rsid w:val="0094103C"/>
    <w:rsid w:val="00941972"/>
    <w:rsid w:val="00942B7E"/>
    <w:rsid w:val="00943917"/>
    <w:rsid w:val="00944163"/>
    <w:rsid w:val="00944B7F"/>
    <w:rsid w:val="009451AA"/>
    <w:rsid w:val="00945272"/>
    <w:rsid w:val="00945309"/>
    <w:rsid w:val="0094542A"/>
    <w:rsid w:val="00946A3B"/>
    <w:rsid w:val="009479A1"/>
    <w:rsid w:val="00950A03"/>
    <w:rsid w:val="0095123E"/>
    <w:rsid w:val="00951550"/>
    <w:rsid w:val="00952895"/>
    <w:rsid w:val="009538F6"/>
    <w:rsid w:val="009547A6"/>
    <w:rsid w:val="00954C63"/>
    <w:rsid w:val="00955848"/>
    <w:rsid w:val="00955A1D"/>
    <w:rsid w:val="009576FD"/>
    <w:rsid w:val="00957FF3"/>
    <w:rsid w:val="00960828"/>
    <w:rsid w:val="00961722"/>
    <w:rsid w:val="009621BE"/>
    <w:rsid w:val="00963360"/>
    <w:rsid w:val="00964805"/>
    <w:rsid w:val="00964A09"/>
    <w:rsid w:val="00965D81"/>
    <w:rsid w:val="009667BB"/>
    <w:rsid w:val="00966871"/>
    <w:rsid w:val="00967C03"/>
    <w:rsid w:val="0097023C"/>
    <w:rsid w:val="0097047C"/>
    <w:rsid w:val="0097185B"/>
    <w:rsid w:val="00971C34"/>
    <w:rsid w:val="00971E8D"/>
    <w:rsid w:val="00972413"/>
    <w:rsid w:val="009739CD"/>
    <w:rsid w:val="00974EB3"/>
    <w:rsid w:val="00974EE8"/>
    <w:rsid w:val="00975BB4"/>
    <w:rsid w:val="00975CBE"/>
    <w:rsid w:val="009766C2"/>
    <w:rsid w:val="0097722C"/>
    <w:rsid w:val="00977ABA"/>
    <w:rsid w:val="00977DFB"/>
    <w:rsid w:val="00980049"/>
    <w:rsid w:val="00980077"/>
    <w:rsid w:val="009809D9"/>
    <w:rsid w:val="009819B7"/>
    <w:rsid w:val="00981D05"/>
    <w:rsid w:val="009823E4"/>
    <w:rsid w:val="00982A5C"/>
    <w:rsid w:val="00982C62"/>
    <w:rsid w:val="00983932"/>
    <w:rsid w:val="009852EB"/>
    <w:rsid w:val="00985A35"/>
    <w:rsid w:val="009869C4"/>
    <w:rsid w:val="00986DC3"/>
    <w:rsid w:val="00987549"/>
    <w:rsid w:val="009916D6"/>
    <w:rsid w:val="00991AE8"/>
    <w:rsid w:val="00992D88"/>
    <w:rsid w:val="00993281"/>
    <w:rsid w:val="009932FB"/>
    <w:rsid w:val="00993466"/>
    <w:rsid w:val="00994D3A"/>
    <w:rsid w:val="009956E0"/>
    <w:rsid w:val="0099575E"/>
    <w:rsid w:val="009958FC"/>
    <w:rsid w:val="00996D78"/>
    <w:rsid w:val="00997115"/>
    <w:rsid w:val="00997906"/>
    <w:rsid w:val="009A0266"/>
    <w:rsid w:val="009A06F4"/>
    <w:rsid w:val="009A07B8"/>
    <w:rsid w:val="009A0E46"/>
    <w:rsid w:val="009A1DE8"/>
    <w:rsid w:val="009A4712"/>
    <w:rsid w:val="009A5DC2"/>
    <w:rsid w:val="009A6FB4"/>
    <w:rsid w:val="009A7AC1"/>
    <w:rsid w:val="009B04FA"/>
    <w:rsid w:val="009B0A62"/>
    <w:rsid w:val="009B2BE1"/>
    <w:rsid w:val="009B31B1"/>
    <w:rsid w:val="009B48E2"/>
    <w:rsid w:val="009B4E10"/>
    <w:rsid w:val="009B5B48"/>
    <w:rsid w:val="009B5DCB"/>
    <w:rsid w:val="009B6F33"/>
    <w:rsid w:val="009B7154"/>
    <w:rsid w:val="009B7B93"/>
    <w:rsid w:val="009C0410"/>
    <w:rsid w:val="009C0E0C"/>
    <w:rsid w:val="009C163D"/>
    <w:rsid w:val="009C1C2D"/>
    <w:rsid w:val="009C3984"/>
    <w:rsid w:val="009C403F"/>
    <w:rsid w:val="009C428F"/>
    <w:rsid w:val="009C4B57"/>
    <w:rsid w:val="009C71D6"/>
    <w:rsid w:val="009C745C"/>
    <w:rsid w:val="009C7B93"/>
    <w:rsid w:val="009D091E"/>
    <w:rsid w:val="009D0941"/>
    <w:rsid w:val="009D15DD"/>
    <w:rsid w:val="009D3EBF"/>
    <w:rsid w:val="009D43FA"/>
    <w:rsid w:val="009D5879"/>
    <w:rsid w:val="009D6BF1"/>
    <w:rsid w:val="009D6F12"/>
    <w:rsid w:val="009D6F14"/>
    <w:rsid w:val="009E01B7"/>
    <w:rsid w:val="009E34EA"/>
    <w:rsid w:val="009E3E0E"/>
    <w:rsid w:val="009E484F"/>
    <w:rsid w:val="009E4D2F"/>
    <w:rsid w:val="009E4EE9"/>
    <w:rsid w:val="009E57FF"/>
    <w:rsid w:val="009E5A39"/>
    <w:rsid w:val="009E66EA"/>
    <w:rsid w:val="009E6C6E"/>
    <w:rsid w:val="009E73AE"/>
    <w:rsid w:val="009F140A"/>
    <w:rsid w:val="009F1678"/>
    <w:rsid w:val="009F19FF"/>
    <w:rsid w:val="009F1F1A"/>
    <w:rsid w:val="009F22D2"/>
    <w:rsid w:val="009F246C"/>
    <w:rsid w:val="009F39EC"/>
    <w:rsid w:val="009F451C"/>
    <w:rsid w:val="009F495F"/>
    <w:rsid w:val="009F4C36"/>
    <w:rsid w:val="009F6D9F"/>
    <w:rsid w:val="009F7447"/>
    <w:rsid w:val="009F77F9"/>
    <w:rsid w:val="009F7914"/>
    <w:rsid w:val="009F7ADA"/>
    <w:rsid w:val="00A01362"/>
    <w:rsid w:val="00A017A3"/>
    <w:rsid w:val="00A02D04"/>
    <w:rsid w:val="00A03FC3"/>
    <w:rsid w:val="00A04592"/>
    <w:rsid w:val="00A05264"/>
    <w:rsid w:val="00A05BBF"/>
    <w:rsid w:val="00A05F0B"/>
    <w:rsid w:val="00A06557"/>
    <w:rsid w:val="00A06B43"/>
    <w:rsid w:val="00A072B0"/>
    <w:rsid w:val="00A075B6"/>
    <w:rsid w:val="00A07FF6"/>
    <w:rsid w:val="00A10578"/>
    <w:rsid w:val="00A10BA7"/>
    <w:rsid w:val="00A11037"/>
    <w:rsid w:val="00A113C7"/>
    <w:rsid w:val="00A1166A"/>
    <w:rsid w:val="00A1183E"/>
    <w:rsid w:val="00A126E4"/>
    <w:rsid w:val="00A13B80"/>
    <w:rsid w:val="00A13D1B"/>
    <w:rsid w:val="00A13ECF"/>
    <w:rsid w:val="00A1404E"/>
    <w:rsid w:val="00A14CEA"/>
    <w:rsid w:val="00A156E9"/>
    <w:rsid w:val="00A1696E"/>
    <w:rsid w:val="00A16ADB"/>
    <w:rsid w:val="00A179EB"/>
    <w:rsid w:val="00A209DE"/>
    <w:rsid w:val="00A22114"/>
    <w:rsid w:val="00A222FF"/>
    <w:rsid w:val="00A22C19"/>
    <w:rsid w:val="00A23336"/>
    <w:rsid w:val="00A23CD1"/>
    <w:rsid w:val="00A24114"/>
    <w:rsid w:val="00A244A1"/>
    <w:rsid w:val="00A24834"/>
    <w:rsid w:val="00A2795F"/>
    <w:rsid w:val="00A3063C"/>
    <w:rsid w:val="00A3139A"/>
    <w:rsid w:val="00A313CD"/>
    <w:rsid w:val="00A32084"/>
    <w:rsid w:val="00A34085"/>
    <w:rsid w:val="00A34889"/>
    <w:rsid w:val="00A35A0E"/>
    <w:rsid w:val="00A35ACC"/>
    <w:rsid w:val="00A35C5A"/>
    <w:rsid w:val="00A36CF0"/>
    <w:rsid w:val="00A40145"/>
    <w:rsid w:val="00A403FC"/>
    <w:rsid w:val="00A405DE"/>
    <w:rsid w:val="00A40C98"/>
    <w:rsid w:val="00A41C0C"/>
    <w:rsid w:val="00A4268A"/>
    <w:rsid w:val="00A43FF9"/>
    <w:rsid w:val="00A45F86"/>
    <w:rsid w:val="00A461DF"/>
    <w:rsid w:val="00A4684D"/>
    <w:rsid w:val="00A46A80"/>
    <w:rsid w:val="00A47B6A"/>
    <w:rsid w:val="00A47DFF"/>
    <w:rsid w:val="00A507A0"/>
    <w:rsid w:val="00A50979"/>
    <w:rsid w:val="00A50E34"/>
    <w:rsid w:val="00A510AC"/>
    <w:rsid w:val="00A51902"/>
    <w:rsid w:val="00A52225"/>
    <w:rsid w:val="00A524F7"/>
    <w:rsid w:val="00A525AB"/>
    <w:rsid w:val="00A52DBF"/>
    <w:rsid w:val="00A52ED6"/>
    <w:rsid w:val="00A5463B"/>
    <w:rsid w:val="00A57172"/>
    <w:rsid w:val="00A578EC"/>
    <w:rsid w:val="00A6053F"/>
    <w:rsid w:val="00A611A1"/>
    <w:rsid w:val="00A61782"/>
    <w:rsid w:val="00A61A2B"/>
    <w:rsid w:val="00A61DE0"/>
    <w:rsid w:val="00A62794"/>
    <w:rsid w:val="00A62903"/>
    <w:rsid w:val="00A63F0E"/>
    <w:rsid w:val="00A648F4"/>
    <w:rsid w:val="00A66745"/>
    <w:rsid w:val="00A70612"/>
    <w:rsid w:val="00A70D7C"/>
    <w:rsid w:val="00A710F9"/>
    <w:rsid w:val="00A72B76"/>
    <w:rsid w:val="00A741FE"/>
    <w:rsid w:val="00A74747"/>
    <w:rsid w:val="00A752C2"/>
    <w:rsid w:val="00A75A99"/>
    <w:rsid w:val="00A76031"/>
    <w:rsid w:val="00A768FB"/>
    <w:rsid w:val="00A76ADE"/>
    <w:rsid w:val="00A7734C"/>
    <w:rsid w:val="00A8044A"/>
    <w:rsid w:val="00A804CC"/>
    <w:rsid w:val="00A80D8B"/>
    <w:rsid w:val="00A816A6"/>
    <w:rsid w:val="00A81A75"/>
    <w:rsid w:val="00A82671"/>
    <w:rsid w:val="00A839AD"/>
    <w:rsid w:val="00A877AA"/>
    <w:rsid w:val="00A87E0B"/>
    <w:rsid w:val="00A936FF"/>
    <w:rsid w:val="00A94A99"/>
    <w:rsid w:val="00A95718"/>
    <w:rsid w:val="00A959A7"/>
    <w:rsid w:val="00AA04DB"/>
    <w:rsid w:val="00AA1630"/>
    <w:rsid w:val="00AA1A6E"/>
    <w:rsid w:val="00AA273F"/>
    <w:rsid w:val="00AA2C42"/>
    <w:rsid w:val="00AA58E3"/>
    <w:rsid w:val="00AA63CB"/>
    <w:rsid w:val="00AA680A"/>
    <w:rsid w:val="00AA7709"/>
    <w:rsid w:val="00AB0065"/>
    <w:rsid w:val="00AB02C3"/>
    <w:rsid w:val="00AB2163"/>
    <w:rsid w:val="00AB2950"/>
    <w:rsid w:val="00AB50DE"/>
    <w:rsid w:val="00AB58B0"/>
    <w:rsid w:val="00AB5A78"/>
    <w:rsid w:val="00AB5CD2"/>
    <w:rsid w:val="00AB5D33"/>
    <w:rsid w:val="00AB5E8C"/>
    <w:rsid w:val="00AB6C2A"/>
    <w:rsid w:val="00AB72C2"/>
    <w:rsid w:val="00AB7B2C"/>
    <w:rsid w:val="00AC077F"/>
    <w:rsid w:val="00AC0892"/>
    <w:rsid w:val="00AC09E0"/>
    <w:rsid w:val="00AC0AC3"/>
    <w:rsid w:val="00AC1A21"/>
    <w:rsid w:val="00AC2B33"/>
    <w:rsid w:val="00AC4A25"/>
    <w:rsid w:val="00AC4EF0"/>
    <w:rsid w:val="00AC686F"/>
    <w:rsid w:val="00AC74AE"/>
    <w:rsid w:val="00AC7B56"/>
    <w:rsid w:val="00AD017A"/>
    <w:rsid w:val="00AD1174"/>
    <w:rsid w:val="00AD21FC"/>
    <w:rsid w:val="00AD228A"/>
    <w:rsid w:val="00AD2E0C"/>
    <w:rsid w:val="00AD3F26"/>
    <w:rsid w:val="00AD4F6C"/>
    <w:rsid w:val="00AD4F8C"/>
    <w:rsid w:val="00AD6E06"/>
    <w:rsid w:val="00AD78B6"/>
    <w:rsid w:val="00AD7AEF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1981"/>
    <w:rsid w:val="00AF311D"/>
    <w:rsid w:val="00AF3A13"/>
    <w:rsid w:val="00AF42F7"/>
    <w:rsid w:val="00AF4879"/>
    <w:rsid w:val="00AF7093"/>
    <w:rsid w:val="00AF7661"/>
    <w:rsid w:val="00B003CA"/>
    <w:rsid w:val="00B00D39"/>
    <w:rsid w:val="00B010B2"/>
    <w:rsid w:val="00B011C3"/>
    <w:rsid w:val="00B0229A"/>
    <w:rsid w:val="00B02C6B"/>
    <w:rsid w:val="00B04572"/>
    <w:rsid w:val="00B05105"/>
    <w:rsid w:val="00B07FC3"/>
    <w:rsid w:val="00B10046"/>
    <w:rsid w:val="00B1020A"/>
    <w:rsid w:val="00B10BB9"/>
    <w:rsid w:val="00B1130F"/>
    <w:rsid w:val="00B11876"/>
    <w:rsid w:val="00B11FD6"/>
    <w:rsid w:val="00B12D27"/>
    <w:rsid w:val="00B1605F"/>
    <w:rsid w:val="00B170FC"/>
    <w:rsid w:val="00B17223"/>
    <w:rsid w:val="00B2041D"/>
    <w:rsid w:val="00B20A2B"/>
    <w:rsid w:val="00B20F54"/>
    <w:rsid w:val="00B20F74"/>
    <w:rsid w:val="00B21997"/>
    <w:rsid w:val="00B2217B"/>
    <w:rsid w:val="00B230C0"/>
    <w:rsid w:val="00B237D3"/>
    <w:rsid w:val="00B23F80"/>
    <w:rsid w:val="00B248BD"/>
    <w:rsid w:val="00B24A42"/>
    <w:rsid w:val="00B24EBF"/>
    <w:rsid w:val="00B251D1"/>
    <w:rsid w:val="00B2523B"/>
    <w:rsid w:val="00B25940"/>
    <w:rsid w:val="00B25F2A"/>
    <w:rsid w:val="00B2614F"/>
    <w:rsid w:val="00B26BE1"/>
    <w:rsid w:val="00B30470"/>
    <w:rsid w:val="00B30F32"/>
    <w:rsid w:val="00B32078"/>
    <w:rsid w:val="00B32B49"/>
    <w:rsid w:val="00B32EEC"/>
    <w:rsid w:val="00B334D5"/>
    <w:rsid w:val="00B33797"/>
    <w:rsid w:val="00B33C8D"/>
    <w:rsid w:val="00B34C17"/>
    <w:rsid w:val="00B34EB0"/>
    <w:rsid w:val="00B35271"/>
    <w:rsid w:val="00B35879"/>
    <w:rsid w:val="00B3666E"/>
    <w:rsid w:val="00B36DED"/>
    <w:rsid w:val="00B4072F"/>
    <w:rsid w:val="00B416E9"/>
    <w:rsid w:val="00B423C1"/>
    <w:rsid w:val="00B42E17"/>
    <w:rsid w:val="00B43A95"/>
    <w:rsid w:val="00B441A7"/>
    <w:rsid w:val="00B44971"/>
    <w:rsid w:val="00B44D3F"/>
    <w:rsid w:val="00B44E07"/>
    <w:rsid w:val="00B450D6"/>
    <w:rsid w:val="00B4547B"/>
    <w:rsid w:val="00B464F6"/>
    <w:rsid w:val="00B465AD"/>
    <w:rsid w:val="00B46C29"/>
    <w:rsid w:val="00B47BFB"/>
    <w:rsid w:val="00B5063F"/>
    <w:rsid w:val="00B508A7"/>
    <w:rsid w:val="00B50B36"/>
    <w:rsid w:val="00B51865"/>
    <w:rsid w:val="00B51D52"/>
    <w:rsid w:val="00B52E31"/>
    <w:rsid w:val="00B54B3C"/>
    <w:rsid w:val="00B56CB1"/>
    <w:rsid w:val="00B574EB"/>
    <w:rsid w:val="00B60894"/>
    <w:rsid w:val="00B61655"/>
    <w:rsid w:val="00B633C0"/>
    <w:rsid w:val="00B66A2A"/>
    <w:rsid w:val="00B67CC8"/>
    <w:rsid w:val="00B7046B"/>
    <w:rsid w:val="00B70B68"/>
    <w:rsid w:val="00B716F6"/>
    <w:rsid w:val="00B7185A"/>
    <w:rsid w:val="00B7253B"/>
    <w:rsid w:val="00B73CDA"/>
    <w:rsid w:val="00B73D01"/>
    <w:rsid w:val="00B74350"/>
    <w:rsid w:val="00B75095"/>
    <w:rsid w:val="00B75F4C"/>
    <w:rsid w:val="00B76352"/>
    <w:rsid w:val="00B77998"/>
    <w:rsid w:val="00B80C89"/>
    <w:rsid w:val="00B80C9B"/>
    <w:rsid w:val="00B81BF1"/>
    <w:rsid w:val="00B83E5E"/>
    <w:rsid w:val="00B85F4F"/>
    <w:rsid w:val="00B868D3"/>
    <w:rsid w:val="00B87FA0"/>
    <w:rsid w:val="00B91EA9"/>
    <w:rsid w:val="00B91EC0"/>
    <w:rsid w:val="00B91EE0"/>
    <w:rsid w:val="00B940AE"/>
    <w:rsid w:val="00B941A9"/>
    <w:rsid w:val="00B96D9B"/>
    <w:rsid w:val="00B96F0B"/>
    <w:rsid w:val="00B97060"/>
    <w:rsid w:val="00B97551"/>
    <w:rsid w:val="00B97E4A"/>
    <w:rsid w:val="00BA05B7"/>
    <w:rsid w:val="00BA08DD"/>
    <w:rsid w:val="00BA0950"/>
    <w:rsid w:val="00BA2078"/>
    <w:rsid w:val="00BA2DE7"/>
    <w:rsid w:val="00BA34E8"/>
    <w:rsid w:val="00BA3569"/>
    <w:rsid w:val="00BA3988"/>
    <w:rsid w:val="00BA459F"/>
    <w:rsid w:val="00BA4A71"/>
    <w:rsid w:val="00BA4D74"/>
    <w:rsid w:val="00BA67ED"/>
    <w:rsid w:val="00BA73FC"/>
    <w:rsid w:val="00BB0249"/>
    <w:rsid w:val="00BB0392"/>
    <w:rsid w:val="00BB0C34"/>
    <w:rsid w:val="00BB0D99"/>
    <w:rsid w:val="00BB1055"/>
    <w:rsid w:val="00BB1B82"/>
    <w:rsid w:val="00BB226D"/>
    <w:rsid w:val="00BB22C0"/>
    <w:rsid w:val="00BB2FD0"/>
    <w:rsid w:val="00BB3DE2"/>
    <w:rsid w:val="00BB41E6"/>
    <w:rsid w:val="00BB4AFD"/>
    <w:rsid w:val="00BB4FC7"/>
    <w:rsid w:val="00BB699B"/>
    <w:rsid w:val="00BB6AF7"/>
    <w:rsid w:val="00BB6E65"/>
    <w:rsid w:val="00BB7D55"/>
    <w:rsid w:val="00BB7F58"/>
    <w:rsid w:val="00BC0240"/>
    <w:rsid w:val="00BC16B6"/>
    <w:rsid w:val="00BC1739"/>
    <w:rsid w:val="00BC1F66"/>
    <w:rsid w:val="00BC24F6"/>
    <w:rsid w:val="00BC2C5F"/>
    <w:rsid w:val="00BC2F67"/>
    <w:rsid w:val="00BC3FB3"/>
    <w:rsid w:val="00BC4324"/>
    <w:rsid w:val="00BC47F3"/>
    <w:rsid w:val="00BC48E4"/>
    <w:rsid w:val="00BC4D65"/>
    <w:rsid w:val="00BC6ADC"/>
    <w:rsid w:val="00BC70F7"/>
    <w:rsid w:val="00BD11A4"/>
    <w:rsid w:val="00BD1389"/>
    <w:rsid w:val="00BD2D6D"/>
    <w:rsid w:val="00BD3187"/>
    <w:rsid w:val="00BD394E"/>
    <w:rsid w:val="00BD4615"/>
    <w:rsid w:val="00BD5377"/>
    <w:rsid w:val="00BD5D76"/>
    <w:rsid w:val="00BD7C8A"/>
    <w:rsid w:val="00BD7E28"/>
    <w:rsid w:val="00BD7E32"/>
    <w:rsid w:val="00BE0D56"/>
    <w:rsid w:val="00BE1047"/>
    <w:rsid w:val="00BE17E8"/>
    <w:rsid w:val="00BE1D44"/>
    <w:rsid w:val="00BE2AA2"/>
    <w:rsid w:val="00BE32AD"/>
    <w:rsid w:val="00BE37C5"/>
    <w:rsid w:val="00BE386C"/>
    <w:rsid w:val="00BE3FBE"/>
    <w:rsid w:val="00BE553A"/>
    <w:rsid w:val="00BE75CB"/>
    <w:rsid w:val="00BF0883"/>
    <w:rsid w:val="00BF093D"/>
    <w:rsid w:val="00BF14F1"/>
    <w:rsid w:val="00BF21BC"/>
    <w:rsid w:val="00BF2EDA"/>
    <w:rsid w:val="00BF367C"/>
    <w:rsid w:val="00BF5B75"/>
    <w:rsid w:val="00BF64E8"/>
    <w:rsid w:val="00BF72E9"/>
    <w:rsid w:val="00C00D9E"/>
    <w:rsid w:val="00C00FA6"/>
    <w:rsid w:val="00C01278"/>
    <w:rsid w:val="00C03D69"/>
    <w:rsid w:val="00C048B0"/>
    <w:rsid w:val="00C04F4E"/>
    <w:rsid w:val="00C05103"/>
    <w:rsid w:val="00C054E5"/>
    <w:rsid w:val="00C05FF1"/>
    <w:rsid w:val="00C073A7"/>
    <w:rsid w:val="00C07A5E"/>
    <w:rsid w:val="00C11BB9"/>
    <w:rsid w:val="00C12C22"/>
    <w:rsid w:val="00C135CB"/>
    <w:rsid w:val="00C138F1"/>
    <w:rsid w:val="00C14757"/>
    <w:rsid w:val="00C1481E"/>
    <w:rsid w:val="00C14C8E"/>
    <w:rsid w:val="00C14DCC"/>
    <w:rsid w:val="00C15195"/>
    <w:rsid w:val="00C15290"/>
    <w:rsid w:val="00C15F45"/>
    <w:rsid w:val="00C15FB6"/>
    <w:rsid w:val="00C160BE"/>
    <w:rsid w:val="00C17174"/>
    <w:rsid w:val="00C1770E"/>
    <w:rsid w:val="00C20AED"/>
    <w:rsid w:val="00C22137"/>
    <w:rsid w:val="00C22631"/>
    <w:rsid w:val="00C22B87"/>
    <w:rsid w:val="00C23F9E"/>
    <w:rsid w:val="00C24865"/>
    <w:rsid w:val="00C270B9"/>
    <w:rsid w:val="00C27605"/>
    <w:rsid w:val="00C27D01"/>
    <w:rsid w:val="00C27F59"/>
    <w:rsid w:val="00C30359"/>
    <w:rsid w:val="00C309AB"/>
    <w:rsid w:val="00C31ED0"/>
    <w:rsid w:val="00C321CF"/>
    <w:rsid w:val="00C33794"/>
    <w:rsid w:val="00C33F0B"/>
    <w:rsid w:val="00C33FA2"/>
    <w:rsid w:val="00C34E87"/>
    <w:rsid w:val="00C4040B"/>
    <w:rsid w:val="00C412C2"/>
    <w:rsid w:val="00C4206A"/>
    <w:rsid w:val="00C4209C"/>
    <w:rsid w:val="00C42E9B"/>
    <w:rsid w:val="00C4373F"/>
    <w:rsid w:val="00C43B58"/>
    <w:rsid w:val="00C44124"/>
    <w:rsid w:val="00C47375"/>
    <w:rsid w:val="00C475F7"/>
    <w:rsid w:val="00C50216"/>
    <w:rsid w:val="00C503F6"/>
    <w:rsid w:val="00C50702"/>
    <w:rsid w:val="00C50737"/>
    <w:rsid w:val="00C510BD"/>
    <w:rsid w:val="00C52D1B"/>
    <w:rsid w:val="00C54FCF"/>
    <w:rsid w:val="00C557EE"/>
    <w:rsid w:val="00C55E0E"/>
    <w:rsid w:val="00C55FCD"/>
    <w:rsid w:val="00C56D44"/>
    <w:rsid w:val="00C571CA"/>
    <w:rsid w:val="00C5727F"/>
    <w:rsid w:val="00C57950"/>
    <w:rsid w:val="00C57E5C"/>
    <w:rsid w:val="00C57F4E"/>
    <w:rsid w:val="00C604D8"/>
    <w:rsid w:val="00C6136B"/>
    <w:rsid w:val="00C614E0"/>
    <w:rsid w:val="00C63065"/>
    <w:rsid w:val="00C630B9"/>
    <w:rsid w:val="00C631B9"/>
    <w:rsid w:val="00C64DEE"/>
    <w:rsid w:val="00C65FA9"/>
    <w:rsid w:val="00C660E9"/>
    <w:rsid w:val="00C66783"/>
    <w:rsid w:val="00C7083B"/>
    <w:rsid w:val="00C71634"/>
    <w:rsid w:val="00C7294B"/>
    <w:rsid w:val="00C76864"/>
    <w:rsid w:val="00C76D87"/>
    <w:rsid w:val="00C7763A"/>
    <w:rsid w:val="00C80C43"/>
    <w:rsid w:val="00C80F47"/>
    <w:rsid w:val="00C83423"/>
    <w:rsid w:val="00C83BC8"/>
    <w:rsid w:val="00C84086"/>
    <w:rsid w:val="00C84485"/>
    <w:rsid w:val="00C85479"/>
    <w:rsid w:val="00C8724A"/>
    <w:rsid w:val="00C90E62"/>
    <w:rsid w:val="00C911A3"/>
    <w:rsid w:val="00C921E1"/>
    <w:rsid w:val="00C92765"/>
    <w:rsid w:val="00C92942"/>
    <w:rsid w:val="00C92CEB"/>
    <w:rsid w:val="00C95725"/>
    <w:rsid w:val="00C95BE3"/>
    <w:rsid w:val="00C95FA0"/>
    <w:rsid w:val="00C96C26"/>
    <w:rsid w:val="00C972A5"/>
    <w:rsid w:val="00C97B43"/>
    <w:rsid w:val="00C97D8D"/>
    <w:rsid w:val="00CA0556"/>
    <w:rsid w:val="00CA06E3"/>
    <w:rsid w:val="00CA06FA"/>
    <w:rsid w:val="00CA22A8"/>
    <w:rsid w:val="00CA2795"/>
    <w:rsid w:val="00CA30AD"/>
    <w:rsid w:val="00CA4289"/>
    <w:rsid w:val="00CA6182"/>
    <w:rsid w:val="00CA64D7"/>
    <w:rsid w:val="00CB06F2"/>
    <w:rsid w:val="00CB0732"/>
    <w:rsid w:val="00CB1BFE"/>
    <w:rsid w:val="00CB203C"/>
    <w:rsid w:val="00CB250E"/>
    <w:rsid w:val="00CB28E0"/>
    <w:rsid w:val="00CB2A26"/>
    <w:rsid w:val="00CB2C57"/>
    <w:rsid w:val="00CB320D"/>
    <w:rsid w:val="00CB4679"/>
    <w:rsid w:val="00CB46A5"/>
    <w:rsid w:val="00CB4A37"/>
    <w:rsid w:val="00CB4E18"/>
    <w:rsid w:val="00CB6107"/>
    <w:rsid w:val="00CB6A0B"/>
    <w:rsid w:val="00CB6F08"/>
    <w:rsid w:val="00CB7CD8"/>
    <w:rsid w:val="00CC047F"/>
    <w:rsid w:val="00CC174F"/>
    <w:rsid w:val="00CC1C2E"/>
    <w:rsid w:val="00CC29DA"/>
    <w:rsid w:val="00CC3070"/>
    <w:rsid w:val="00CC32B4"/>
    <w:rsid w:val="00CC38C5"/>
    <w:rsid w:val="00CC3BFB"/>
    <w:rsid w:val="00CC3F6D"/>
    <w:rsid w:val="00CC469D"/>
    <w:rsid w:val="00CC6256"/>
    <w:rsid w:val="00CC66D0"/>
    <w:rsid w:val="00CD121C"/>
    <w:rsid w:val="00CD1719"/>
    <w:rsid w:val="00CD1EA3"/>
    <w:rsid w:val="00CD1FEA"/>
    <w:rsid w:val="00CD26C6"/>
    <w:rsid w:val="00CD2C4E"/>
    <w:rsid w:val="00CD302E"/>
    <w:rsid w:val="00CD4BCA"/>
    <w:rsid w:val="00CE1871"/>
    <w:rsid w:val="00CE22F4"/>
    <w:rsid w:val="00CE245E"/>
    <w:rsid w:val="00CE39DF"/>
    <w:rsid w:val="00CE44C8"/>
    <w:rsid w:val="00CE44EE"/>
    <w:rsid w:val="00CE4A05"/>
    <w:rsid w:val="00CE55CA"/>
    <w:rsid w:val="00CE59AD"/>
    <w:rsid w:val="00CE7B02"/>
    <w:rsid w:val="00CF0BA5"/>
    <w:rsid w:val="00CF1026"/>
    <w:rsid w:val="00CF1176"/>
    <w:rsid w:val="00CF13B1"/>
    <w:rsid w:val="00CF1570"/>
    <w:rsid w:val="00CF2213"/>
    <w:rsid w:val="00CF3309"/>
    <w:rsid w:val="00CF547A"/>
    <w:rsid w:val="00CF68A3"/>
    <w:rsid w:val="00CF698D"/>
    <w:rsid w:val="00CF6AE5"/>
    <w:rsid w:val="00CF6CB3"/>
    <w:rsid w:val="00CF7AF7"/>
    <w:rsid w:val="00D0033D"/>
    <w:rsid w:val="00D016B5"/>
    <w:rsid w:val="00D026A6"/>
    <w:rsid w:val="00D028AC"/>
    <w:rsid w:val="00D0299E"/>
    <w:rsid w:val="00D02DAE"/>
    <w:rsid w:val="00D02E57"/>
    <w:rsid w:val="00D03742"/>
    <w:rsid w:val="00D03DDF"/>
    <w:rsid w:val="00D0522A"/>
    <w:rsid w:val="00D05F80"/>
    <w:rsid w:val="00D07418"/>
    <w:rsid w:val="00D1038F"/>
    <w:rsid w:val="00D10529"/>
    <w:rsid w:val="00D109E0"/>
    <w:rsid w:val="00D109F9"/>
    <w:rsid w:val="00D10E4D"/>
    <w:rsid w:val="00D1131D"/>
    <w:rsid w:val="00D120F3"/>
    <w:rsid w:val="00D13075"/>
    <w:rsid w:val="00D136F8"/>
    <w:rsid w:val="00D160DB"/>
    <w:rsid w:val="00D16134"/>
    <w:rsid w:val="00D1796A"/>
    <w:rsid w:val="00D17FE0"/>
    <w:rsid w:val="00D20295"/>
    <w:rsid w:val="00D20301"/>
    <w:rsid w:val="00D20695"/>
    <w:rsid w:val="00D20EDA"/>
    <w:rsid w:val="00D211E1"/>
    <w:rsid w:val="00D21810"/>
    <w:rsid w:val="00D2279B"/>
    <w:rsid w:val="00D22ABF"/>
    <w:rsid w:val="00D24519"/>
    <w:rsid w:val="00D2454C"/>
    <w:rsid w:val="00D24F6A"/>
    <w:rsid w:val="00D27089"/>
    <w:rsid w:val="00D31A98"/>
    <w:rsid w:val="00D32541"/>
    <w:rsid w:val="00D329EB"/>
    <w:rsid w:val="00D33B7B"/>
    <w:rsid w:val="00D33C9D"/>
    <w:rsid w:val="00D34437"/>
    <w:rsid w:val="00D34781"/>
    <w:rsid w:val="00D35BB2"/>
    <w:rsid w:val="00D366C3"/>
    <w:rsid w:val="00D367C4"/>
    <w:rsid w:val="00D36A2C"/>
    <w:rsid w:val="00D36AE2"/>
    <w:rsid w:val="00D3796B"/>
    <w:rsid w:val="00D379B1"/>
    <w:rsid w:val="00D402C7"/>
    <w:rsid w:val="00D42152"/>
    <w:rsid w:val="00D42AAC"/>
    <w:rsid w:val="00D42B62"/>
    <w:rsid w:val="00D43A22"/>
    <w:rsid w:val="00D44D8D"/>
    <w:rsid w:val="00D46648"/>
    <w:rsid w:val="00D4664A"/>
    <w:rsid w:val="00D47283"/>
    <w:rsid w:val="00D51E17"/>
    <w:rsid w:val="00D52F06"/>
    <w:rsid w:val="00D536B4"/>
    <w:rsid w:val="00D537AF"/>
    <w:rsid w:val="00D537B2"/>
    <w:rsid w:val="00D54CB9"/>
    <w:rsid w:val="00D554F8"/>
    <w:rsid w:val="00D55929"/>
    <w:rsid w:val="00D56368"/>
    <w:rsid w:val="00D56456"/>
    <w:rsid w:val="00D57F25"/>
    <w:rsid w:val="00D60108"/>
    <w:rsid w:val="00D6014F"/>
    <w:rsid w:val="00D60C44"/>
    <w:rsid w:val="00D623E1"/>
    <w:rsid w:val="00D62767"/>
    <w:rsid w:val="00D62DBA"/>
    <w:rsid w:val="00D638EC"/>
    <w:rsid w:val="00D6429E"/>
    <w:rsid w:val="00D64DF4"/>
    <w:rsid w:val="00D65EFA"/>
    <w:rsid w:val="00D65F98"/>
    <w:rsid w:val="00D662E5"/>
    <w:rsid w:val="00D66C61"/>
    <w:rsid w:val="00D66C6D"/>
    <w:rsid w:val="00D67F35"/>
    <w:rsid w:val="00D71BB9"/>
    <w:rsid w:val="00D72FEB"/>
    <w:rsid w:val="00D73270"/>
    <w:rsid w:val="00D737BA"/>
    <w:rsid w:val="00D7499E"/>
    <w:rsid w:val="00D74A7A"/>
    <w:rsid w:val="00D75C30"/>
    <w:rsid w:val="00D76E00"/>
    <w:rsid w:val="00D8122E"/>
    <w:rsid w:val="00D8176F"/>
    <w:rsid w:val="00D81BFF"/>
    <w:rsid w:val="00D83EE2"/>
    <w:rsid w:val="00D84D59"/>
    <w:rsid w:val="00D86011"/>
    <w:rsid w:val="00D8710C"/>
    <w:rsid w:val="00D91D06"/>
    <w:rsid w:val="00D94DF6"/>
    <w:rsid w:val="00D9503C"/>
    <w:rsid w:val="00D9570E"/>
    <w:rsid w:val="00D95B71"/>
    <w:rsid w:val="00D966C1"/>
    <w:rsid w:val="00DA02DF"/>
    <w:rsid w:val="00DA1905"/>
    <w:rsid w:val="00DA22E2"/>
    <w:rsid w:val="00DA29EC"/>
    <w:rsid w:val="00DA2B65"/>
    <w:rsid w:val="00DA3001"/>
    <w:rsid w:val="00DA30FE"/>
    <w:rsid w:val="00DA4DA3"/>
    <w:rsid w:val="00DA622B"/>
    <w:rsid w:val="00DA69AC"/>
    <w:rsid w:val="00DA7698"/>
    <w:rsid w:val="00DA7E76"/>
    <w:rsid w:val="00DB0BBB"/>
    <w:rsid w:val="00DB1655"/>
    <w:rsid w:val="00DB18B0"/>
    <w:rsid w:val="00DB1FE7"/>
    <w:rsid w:val="00DB271B"/>
    <w:rsid w:val="00DB32FD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D86"/>
    <w:rsid w:val="00DC314C"/>
    <w:rsid w:val="00DC35B8"/>
    <w:rsid w:val="00DC3E23"/>
    <w:rsid w:val="00DC3EC6"/>
    <w:rsid w:val="00DC4141"/>
    <w:rsid w:val="00DC41EC"/>
    <w:rsid w:val="00DC4B97"/>
    <w:rsid w:val="00DC5A7B"/>
    <w:rsid w:val="00DC707E"/>
    <w:rsid w:val="00DC73D8"/>
    <w:rsid w:val="00DD0C45"/>
    <w:rsid w:val="00DD18F5"/>
    <w:rsid w:val="00DD3DEF"/>
    <w:rsid w:val="00DD47A4"/>
    <w:rsid w:val="00DD47BA"/>
    <w:rsid w:val="00DD48DF"/>
    <w:rsid w:val="00DD4E07"/>
    <w:rsid w:val="00DD50ED"/>
    <w:rsid w:val="00DD5C3A"/>
    <w:rsid w:val="00DD68E5"/>
    <w:rsid w:val="00DD6DEE"/>
    <w:rsid w:val="00DD777C"/>
    <w:rsid w:val="00DE005C"/>
    <w:rsid w:val="00DE0782"/>
    <w:rsid w:val="00DE08ED"/>
    <w:rsid w:val="00DE2294"/>
    <w:rsid w:val="00DE22F3"/>
    <w:rsid w:val="00DE366E"/>
    <w:rsid w:val="00DE488F"/>
    <w:rsid w:val="00DE6E1B"/>
    <w:rsid w:val="00DE74DB"/>
    <w:rsid w:val="00DF0064"/>
    <w:rsid w:val="00DF0156"/>
    <w:rsid w:val="00DF095B"/>
    <w:rsid w:val="00DF0CD7"/>
    <w:rsid w:val="00DF20D4"/>
    <w:rsid w:val="00DF268A"/>
    <w:rsid w:val="00DF3869"/>
    <w:rsid w:val="00DF45FC"/>
    <w:rsid w:val="00DF5760"/>
    <w:rsid w:val="00DF5CFD"/>
    <w:rsid w:val="00DF5E23"/>
    <w:rsid w:val="00DF5E25"/>
    <w:rsid w:val="00DF6AB9"/>
    <w:rsid w:val="00DF7BB6"/>
    <w:rsid w:val="00E0054E"/>
    <w:rsid w:val="00E011C2"/>
    <w:rsid w:val="00E01CD0"/>
    <w:rsid w:val="00E04A0C"/>
    <w:rsid w:val="00E0527F"/>
    <w:rsid w:val="00E055AC"/>
    <w:rsid w:val="00E058E8"/>
    <w:rsid w:val="00E070A9"/>
    <w:rsid w:val="00E074F1"/>
    <w:rsid w:val="00E1029A"/>
    <w:rsid w:val="00E105F4"/>
    <w:rsid w:val="00E1077B"/>
    <w:rsid w:val="00E1143D"/>
    <w:rsid w:val="00E11A44"/>
    <w:rsid w:val="00E12DDF"/>
    <w:rsid w:val="00E13AB1"/>
    <w:rsid w:val="00E1416E"/>
    <w:rsid w:val="00E14A75"/>
    <w:rsid w:val="00E14C83"/>
    <w:rsid w:val="00E15B23"/>
    <w:rsid w:val="00E17096"/>
    <w:rsid w:val="00E17E3C"/>
    <w:rsid w:val="00E20460"/>
    <w:rsid w:val="00E21ABB"/>
    <w:rsid w:val="00E23D63"/>
    <w:rsid w:val="00E2480E"/>
    <w:rsid w:val="00E248BB"/>
    <w:rsid w:val="00E24F60"/>
    <w:rsid w:val="00E24FC7"/>
    <w:rsid w:val="00E2502C"/>
    <w:rsid w:val="00E25D74"/>
    <w:rsid w:val="00E26154"/>
    <w:rsid w:val="00E30000"/>
    <w:rsid w:val="00E3032A"/>
    <w:rsid w:val="00E30711"/>
    <w:rsid w:val="00E30FC2"/>
    <w:rsid w:val="00E3191D"/>
    <w:rsid w:val="00E332AE"/>
    <w:rsid w:val="00E352FA"/>
    <w:rsid w:val="00E35B29"/>
    <w:rsid w:val="00E35F27"/>
    <w:rsid w:val="00E36762"/>
    <w:rsid w:val="00E36DB6"/>
    <w:rsid w:val="00E36FAB"/>
    <w:rsid w:val="00E3703E"/>
    <w:rsid w:val="00E37677"/>
    <w:rsid w:val="00E379DE"/>
    <w:rsid w:val="00E37E77"/>
    <w:rsid w:val="00E37F70"/>
    <w:rsid w:val="00E41510"/>
    <w:rsid w:val="00E41D30"/>
    <w:rsid w:val="00E428F1"/>
    <w:rsid w:val="00E42FD7"/>
    <w:rsid w:val="00E4361D"/>
    <w:rsid w:val="00E43B4F"/>
    <w:rsid w:val="00E4430D"/>
    <w:rsid w:val="00E45005"/>
    <w:rsid w:val="00E45B40"/>
    <w:rsid w:val="00E46EA4"/>
    <w:rsid w:val="00E47638"/>
    <w:rsid w:val="00E47B02"/>
    <w:rsid w:val="00E52BAD"/>
    <w:rsid w:val="00E52C3B"/>
    <w:rsid w:val="00E5433E"/>
    <w:rsid w:val="00E5482A"/>
    <w:rsid w:val="00E54A6E"/>
    <w:rsid w:val="00E55182"/>
    <w:rsid w:val="00E56288"/>
    <w:rsid w:val="00E563D7"/>
    <w:rsid w:val="00E60549"/>
    <w:rsid w:val="00E60CB4"/>
    <w:rsid w:val="00E62721"/>
    <w:rsid w:val="00E62CBB"/>
    <w:rsid w:val="00E643F1"/>
    <w:rsid w:val="00E64B87"/>
    <w:rsid w:val="00E64C76"/>
    <w:rsid w:val="00E65728"/>
    <w:rsid w:val="00E67150"/>
    <w:rsid w:val="00E67D27"/>
    <w:rsid w:val="00E70FF8"/>
    <w:rsid w:val="00E714C4"/>
    <w:rsid w:val="00E71DA8"/>
    <w:rsid w:val="00E720CB"/>
    <w:rsid w:val="00E731AF"/>
    <w:rsid w:val="00E737AB"/>
    <w:rsid w:val="00E7495C"/>
    <w:rsid w:val="00E74DC0"/>
    <w:rsid w:val="00E75928"/>
    <w:rsid w:val="00E76715"/>
    <w:rsid w:val="00E768F0"/>
    <w:rsid w:val="00E7694C"/>
    <w:rsid w:val="00E80192"/>
    <w:rsid w:val="00E8086A"/>
    <w:rsid w:val="00E80BA5"/>
    <w:rsid w:val="00E8191D"/>
    <w:rsid w:val="00E81B72"/>
    <w:rsid w:val="00E823B7"/>
    <w:rsid w:val="00E836EA"/>
    <w:rsid w:val="00E84327"/>
    <w:rsid w:val="00E84835"/>
    <w:rsid w:val="00E84975"/>
    <w:rsid w:val="00E857A6"/>
    <w:rsid w:val="00E859D0"/>
    <w:rsid w:val="00E86E14"/>
    <w:rsid w:val="00E87622"/>
    <w:rsid w:val="00E90539"/>
    <w:rsid w:val="00E9060B"/>
    <w:rsid w:val="00E9185F"/>
    <w:rsid w:val="00E93362"/>
    <w:rsid w:val="00E934BC"/>
    <w:rsid w:val="00E95D90"/>
    <w:rsid w:val="00E9794B"/>
    <w:rsid w:val="00E97B02"/>
    <w:rsid w:val="00EA0C2A"/>
    <w:rsid w:val="00EA12A0"/>
    <w:rsid w:val="00EA19CD"/>
    <w:rsid w:val="00EA1A05"/>
    <w:rsid w:val="00EA3642"/>
    <w:rsid w:val="00EA6260"/>
    <w:rsid w:val="00EB0F44"/>
    <w:rsid w:val="00EB1474"/>
    <w:rsid w:val="00EB14A8"/>
    <w:rsid w:val="00EB1AA5"/>
    <w:rsid w:val="00EB2044"/>
    <w:rsid w:val="00EB3CD5"/>
    <w:rsid w:val="00EB57DA"/>
    <w:rsid w:val="00EB58D6"/>
    <w:rsid w:val="00EB7F03"/>
    <w:rsid w:val="00EC0285"/>
    <w:rsid w:val="00EC0B71"/>
    <w:rsid w:val="00EC103D"/>
    <w:rsid w:val="00EC2888"/>
    <w:rsid w:val="00EC2A23"/>
    <w:rsid w:val="00EC328E"/>
    <w:rsid w:val="00EC3982"/>
    <w:rsid w:val="00EC51AD"/>
    <w:rsid w:val="00EC535A"/>
    <w:rsid w:val="00EC5871"/>
    <w:rsid w:val="00EC6200"/>
    <w:rsid w:val="00EC736A"/>
    <w:rsid w:val="00EC7A9A"/>
    <w:rsid w:val="00ED1AE0"/>
    <w:rsid w:val="00ED1BA3"/>
    <w:rsid w:val="00ED30DD"/>
    <w:rsid w:val="00ED3DFE"/>
    <w:rsid w:val="00ED3E47"/>
    <w:rsid w:val="00ED42DB"/>
    <w:rsid w:val="00ED62D8"/>
    <w:rsid w:val="00ED6E98"/>
    <w:rsid w:val="00ED7D3C"/>
    <w:rsid w:val="00ED7F4F"/>
    <w:rsid w:val="00EE0357"/>
    <w:rsid w:val="00EE03C4"/>
    <w:rsid w:val="00EE0A98"/>
    <w:rsid w:val="00EE13F4"/>
    <w:rsid w:val="00EE19A4"/>
    <w:rsid w:val="00EE29B0"/>
    <w:rsid w:val="00EE32A2"/>
    <w:rsid w:val="00EE4BD8"/>
    <w:rsid w:val="00EE4D5E"/>
    <w:rsid w:val="00EE59EC"/>
    <w:rsid w:val="00EE678A"/>
    <w:rsid w:val="00EE6805"/>
    <w:rsid w:val="00EE7EE7"/>
    <w:rsid w:val="00EF0518"/>
    <w:rsid w:val="00EF0C76"/>
    <w:rsid w:val="00EF26B8"/>
    <w:rsid w:val="00EF332F"/>
    <w:rsid w:val="00EF47B2"/>
    <w:rsid w:val="00EF4D9B"/>
    <w:rsid w:val="00EF5E2F"/>
    <w:rsid w:val="00EF5E5C"/>
    <w:rsid w:val="00EF79E5"/>
    <w:rsid w:val="00F00C08"/>
    <w:rsid w:val="00F01DCB"/>
    <w:rsid w:val="00F02251"/>
    <w:rsid w:val="00F02F57"/>
    <w:rsid w:val="00F034DB"/>
    <w:rsid w:val="00F03E7A"/>
    <w:rsid w:val="00F0432C"/>
    <w:rsid w:val="00F056EC"/>
    <w:rsid w:val="00F064E7"/>
    <w:rsid w:val="00F06ADB"/>
    <w:rsid w:val="00F10817"/>
    <w:rsid w:val="00F11717"/>
    <w:rsid w:val="00F12266"/>
    <w:rsid w:val="00F125CA"/>
    <w:rsid w:val="00F1295D"/>
    <w:rsid w:val="00F13E9D"/>
    <w:rsid w:val="00F14D99"/>
    <w:rsid w:val="00F14ECE"/>
    <w:rsid w:val="00F16C9F"/>
    <w:rsid w:val="00F17125"/>
    <w:rsid w:val="00F171C1"/>
    <w:rsid w:val="00F21617"/>
    <w:rsid w:val="00F21D3C"/>
    <w:rsid w:val="00F22A63"/>
    <w:rsid w:val="00F2474E"/>
    <w:rsid w:val="00F2542C"/>
    <w:rsid w:val="00F25D9B"/>
    <w:rsid w:val="00F27540"/>
    <w:rsid w:val="00F30409"/>
    <w:rsid w:val="00F306D2"/>
    <w:rsid w:val="00F314FA"/>
    <w:rsid w:val="00F31C87"/>
    <w:rsid w:val="00F32503"/>
    <w:rsid w:val="00F3265B"/>
    <w:rsid w:val="00F32EB0"/>
    <w:rsid w:val="00F33529"/>
    <w:rsid w:val="00F34ED9"/>
    <w:rsid w:val="00F3576A"/>
    <w:rsid w:val="00F358FA"/>
    <w:rsid w:val="00F364E9"/>
    <w:rsid w:val="00F36659"/>
    <w:rsid w:val="00F37234"/>
    <w:rsid w:val="00F40C61"/>
    <w:rsid w:val="00F40D08"/>
    <w:rsid w:val="00F40EE7"/>
    <w:rsid w:val="00F418B3"/>
    <w:rsid w:val="00F41A3B"/>
    <w:rsid w:val="00F41C25"/>
    <w:rsid w:val="00F41C97"/>
    <w:rsid w:val="00F428BA"/>
    <w:rsid w:val="00F431B9"/>
    <w:rsid w:val="00F433EB"/>
    <w:rsid w:val="00F4348D"/>
    <w:rsid w:val="00F44E8E"/>
    <w:rsid w:val="00F45751"/>
    <w:rsid w:val="00F46741"/>
    <w:rsid w:val="00F467E2"/>
    <w:rsid w:val="00F52153"/>
    <w:rsid w:val="00F522D7"/>
    <w:rsid w:val="00F5314F"/>
    <w:rsid w:val="00F543CE"/>
    <w:rsid w:val="00F55714"/>
    <w:rsid w:val="00F55D12"/>
    <w:rsid w:val="00F56513"/>
    <w:rsid w:val="00F60276"/>
    <w:rsid w:val="00F603B3"/>
    <w:rsid w:val="00F60D50"/>
    <w:rsid w:val="00F639B0"/>
    <w:rsid w:val="00F645AB"/>
    <w:rsid w:val="00F64E52"/>
    <w:rsid w:val="00F65CE5"/>
    <w:rsid w:val="00F66D00"/>
    <w:rsid w:val="00F66D30"/>
    <w:rsid w:val="00F66E7A"/>
    <w:rsid w:val="00F70501"/>
    <w:rsid w:val="00F7123F"/>
    <w:rsid w:val="00F71EBE"/>
    <w:rsid w:val="00F72EFC"/>
    <w:rsid w:val="00F74F25"/>
    <w:rsid w:val="00F757A9"/>
    <w:rsid w:val="00F7689B"/>
    <w:rsid w:val="00F77B91"/>
    <w:rsid w:val="00F77F7B"/>
    <w:rsid w:val="00F81005"/>
    <w:rsid w:val="00F8117E"/>
    <w:rsid w:val="00F82107"/>
    <w:rsid w:val="00F83806"/>
    <w:rsid w:val="00F86F00"/>
    <w:rsid w:val="00F86F50"/>
    <w:rsid w:val="00F87442"/>
    <w:rsid w:val="00F876EF"/>
    <w:rsid w:val="00F90BE8"/>
    <w:rsid w:val="00F92468"/>
    <w:rsid w:val="00F92ED9"/>
    <w:rsid w:val="00F93F84"/>
    <w:rsid w:val="00F94126"/>
    <w:rsid w:val="00F95510"/>
    <w:rsid w:val="00F95F3C"/>
    <w:rsid w:val="00F96229"/>
    <w:rsid w:val="00F96AB2"/>
    <w:rsid w:val="00FA0929"/>
    <w:rsid w:val="00FA0D39"/>
    <w:rsid w:val="00FA2E83"/>
    <w:rsid w:val="00FA3063"/>
    <w:rsid w:val="00FA3840"/>
    <w:rsid w:val="00FA45F8"/>
    <w:rsid w:val="00FA4AE8"/>
    <w:rsid w:val="00FA520A"/>
    <w:rsid w:val="00FA602F"/>
    <w:rsid w:val="00FA60A8"/>
    <w:rsid w:val="00FA6505"/>
    <w:rsid w:val="00FA6B63"/>
    <w:rsid w:val="00FA7F11"/>
    <w:rsid w:val="00FA7FF7"/>
    <w:rsid w:val="00FB05DF"/>
    <w:rsid w:val="00FB0A07"/>
    <w:rsid w:val="00FB0DB8"/>
    <w:rsid w:val="00FB10E3"/>
    <w:rsid w:val="00FB176C"/>
    <w:rsid w:val="00FB19B4"/>
    <w:rsid w:val="00FB1B96"/>
    <w:rsid w:val="00FB1F78"/>
    <w:rsid w:val="00FB2BFB"/>
    <w:rsid w:val="00FB4332"/>
    <w:rsid w:val="00FB462D"/>
    <w:rsid w:val="00FB4DF7"/>
    <w:rsid w:val="00FB5045"/>
    <w:rsid w:val="00FB6D71"/>
    <w:rsid w:val="00FB7037"/>
    <w:rsid w:val="00FB7651"/>
    <w:rsid w:val="00FC0439"/>
    <w:rsid w:val="00FC087C"/>
    <w:rsid w:val="00FC1B7F"/>
    <w:rsid w:val="00FC2A10"/>
    <w:rsid w:val="00FC30A5"/>
    <w:rsid w:val="00FC45BB"/>
    <w:rsid w:val="00FC4655"/>
    <w:rsid w:val="00FC4D05"/>
    <w:rsid w:val="00FC5DA2"/>
    <w:rsid w:val="00FC6C61"/>
    <w:rsid w:val="00FC7112"/>
    <w:rsid w:val="00FC7CC5"/>
    <w:rsid w:val="00FC7DB9"/>
    <w:rsid w:val="00FD0DA8"/>
    <w:rsid w:val="00FD0E1C"/>
    <w:rsid w:val="00FD1625"/>
    <w:rsid w:val="00FD257E"/>
    <w:rsid w:val="00FD27E4"/>
    <w:rsid w:val="00FD2CCD"/>
    <w:rsid w:val="00FD3E07"/>
    <w:rsid w:val="00FD414B"/>
    <w:rsid w:val="00FD4A38"/>
    <w:rsid w:val="00FD4D9C"/>
    <w:rsid w:val="00FD4DB6"/>
    <w:rsid w:val="00FD5586"/>
    <w:rsid w:val="00FD5C82"/>
    <w:rsid w:val="00FD61F2"/>
    <w:rsid w:val="00FD6AA3"/>
    <w:rsid w:val="00FD6CB7"/>
    <w:rsid w:val="00FD781A"/>
    <w:rsid w:val="00FD7D78"/>
    <w:rsid w:val="00FE00B3"/>
    <w:rsid w:val="00FE3553"/>
    <w:rsid w:val="00FE4554"/>
    <w:rsid w:val="00FE48CF"/>
    <w:rsid w:val="00FE62F6"/>
    <w:rsid w:val="00FF1677"/>
    <w:rsid w:val="00FF2C63"/>
    <w:rsid w:val="00FF3B8A"/>
    <w:rsid w:val="00FF3F8C"/>
    <w:rsid w:val="00FF4ACA"/>
    <w:rsid w:val="00FF4B98"/>
    <w:rsid w:val="00FF4D1F"/>
    <w:rsid w:val="00FF61B3"/>
    <w:rsid w:val="00FF6405"/>
    <w:rsid w:val="00FF6B43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FC7CB0"/>
  <w15:docId w15:val="{33167F68-7A03-40CD-9047-197E7ED3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0DB"/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720CB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516DC"/>
    <w:pPr>
      <w:tabs>
        <w:tab w:val="left" w:pos="1692"/>
      </w:tabs>
      <w:suppressAutoHyphens/>
      <w:overflowPunct w:val="0"/>
      <w:autoSpaceDE w:val="0"/>
      <w:spacing w:before="240" w:after="60" w:line="360" w:lineRule="auto"/>
      <w:ind w:left="1692" w:hanging="1152"/>
      <w:jc w:val="both"/>
      <w:textAlignment w:val="baseline"/>
      <w:outlineLvl w:val="5"/>
    </w:pPr>
    <w:rPr>
      <w:rFonts w:ascii="Arial" w:hAnsi="Arial" w:cs="Arial"/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16DC"/>
    <w:pPr>
      <w:keepNext/>
      <w:widowControl w:val="0"/>
      <w:suppressAutoHyphens/>
      <w:overflowPunct w:val="0"/>
      <w:autoSpaceDE w:val="0"/>
      <w:textAlignment w:val="baseline"/>
      <w:outlineLvl w:val="8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720CB"/>
    <w:rPr>
      <w:rFonts w:ascii="Calibri" w:hAnsi="Calibri" w:cs="Arial"/>
      <w:b/>
      <w:bCs/>
      <w:kern w:val="32"/>
      <w:sz w:val="28"/>
      <w:szCs w:val="32"/>
    </w:rPr>
  </w:style>
  <w:style w:type="character" w:customStyle="1" w:styleId="Nagwek2Znak">
    <w:name w:val="Nagłówek 2 Znak"/>
    <w:link w:val="Nagwek2"/>
    <w:uiPriority w:val="9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uiPriority w:val="9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uiPriority w:val="9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uiPriority w:val="9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160DB"/>
    <w:pPr>
      <w:jc w:val="center"/>
    </w:pPr>
    <w:rPr>
      <w:b/>
      <w:sz w:val="36"/>
      <w:szCs w:val="20"/>
    </w:rPr>
  </w:style>
  <w:style w:type="character" w:customStyle="1" w:styleId="TytuZnak">
    <w:name w:val="Tytuł Znak"/>
    <w:link w:val="Tytu"/>
    <w:uiPriority w:val="10"/>
    <w:rsid w:val="00D160DB"/>
    <w:rPr>
      <w:rFonts w:ascii="Calibri" w:hAnsi="Calibri"/>
      <w:b/>
      <w:sz w:val="36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uiPriority w:val="99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, Znak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 Znak Znak1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aliases w:val="Footnote Reference Number,Footnote symbol,Odwołanie przypisu,times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D160DB"/>
    <w:rPr>
      <w:rFonts w:cs="Arial"/>
      <w:b/>
      <w:bCs/>
      <w:sz w:val="32"/>
    </w:rPr>
  </w:style>
  <w:style w:type="character" w:customStyle="1" w:styleId="PodtytuZnak">
    <w:name w:val="Podtytuł Znak"/>
    <w:link w:val="Podtytu"/>
    <w:uiPriority w:val="11"/>
    <w:rsid w:val="00D160DB"/>
    <w:rPr>
      <w:rFonts w:ascii="Calibri" w:hAnsi="Calibri" w:cs="Arial"/>
      <w:b/>
      <w:bCs/>
      <w:sz w:val="32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Calibri" w:hAnsi="Calibri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971E8D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F12266"/>
    <w:rPr>
      <w:b/>
      <w:bCs/>
      <w:smallCaps/>
      <w:color w:val="4F81BD" w:themeColor="accent1"/>
      <w:spacing w:val="5"/>
    </w:rPr>
  </w:style>
  <w:style w:type="paragraph" w:customStyle="1" w:styleId="Standardowy0">
    <w:name w:val="Standardowy.+"/>
    <w:rsid w:val="00963360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9626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qFormat/>
    <w:rsid w:val="00B91EA9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5516DC"/>
    <w:rPr>
      <w:rFonts w:ascii="Arial" w:hAnsi="Arial" w:cs="Arial"/>
      <w:b/>
      <w:bCs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5516DC"/>
    <w:rPr>
      <w:rFonts w:ascii="Arial" w:hAnsi="Arial" w:cs="Arial"/>
      <w:b/>
      <w:bCs/>
      <w:sz w:val="28"/>
      <w:szCs w:val="28"/>
      <w:lang w:eastAsia="ar-SA"/>
    </w:rPr>
  </w:style>
  <w:style w:type="character" w:customStyle="1" w:styleId="WW8Num1z0">
    <w:name w:val="WW8Num1z0"/>
    <w:uiPriority w:val="99"/>
    <w:rsid w:val="005516DC"/>
    <w:rPr>
      <w:rFonts w:ascii="Arial" w:hAnsi="Arial"/>
      <w:sz w:val="20"/>
    </w:rPr>
  </w:style>
  <w:style w:type="character" w:customStyle="1" w:styleId="WW8Num3z0">
    <w:name w:val="WW8Num3z0"/>
    <w:uiPriority w:val="99"/>
    <w:rsid w:val="005516DC"/>
    <w:rPr>
      <w:rFonts w:ascii="Arial" w:hAnsi="Arial"/>
      <w:sz w:val="20"/>
      <w:u w:val="none"/>
    </w:rPr>
  </w:style>
  <w:style w:type="character" w:customStyle="1" w:styleId="WW8Num4z0">
    <w:name w:val="WW8Num4z0"/>
    <w:uiPriority w:val="99"/>
    <w:rsid w:val="005516DC"/>
    <w:rPr>
      <w:rFonts w:ascii="Arial" w:hAnsi="Arial"/>
      <w:sz w:val="20"/>
      <w:u w:val="none"/>
    </w:rPr>
  </w:style>
  <w:style w:type="character" w:customStyle="1" w:styleId="WW8Num5z0">
    <w:name w:val="WW8Num5z0"/>
    <w:uiPriority w:val="99"/>
    <w:rsid w:val="005516DC"/>
    <w:rPr>
      <w:rFonts w:ascii="Arial" w:hAnsi="Arial"/>
      <w:sz w:val="20"/>
      <w:u w:val="none"/>
    </w:rPr>
  </w:style>
  <w:style w:type="character" w:customStyle="1" w:styleId="WW8Num6z0">
    <w:name w:val="WW8Num6z0"/>
    <w:uiPriority w:val="99"/>
    <w:rsid w:val="005516DC"/>
    <w:rPr>
      <w:rFonts w:ascii="Arial" w:hAnsi="Arial"/>
      <w:sz w:val="20"/>
    </w:rPr>
  </w:style>
  <w:style w:type="character" w:customStyle="1" w:styleId="WW8Num7z0">
    <w:name w:val="WW8Num7z0"/>
    <w:uiPriority w:val="99"/>
    <w:rsid w:val="005516DC"/>
    <w:rPr>
      <w:rFonts w:ascii="Arial" w:hAnsi="Arial"/>
      <w:sz w:val="20"/>
      <w:u w:val="none"/>
    </w:rPr>
  </w:style>
  <w:style w:type="character" w:customStyle="1" w:styleId="WW8Num8z0">
    <w:name w:val="WW8Num8z0"/>
    <w:uiPriority w:val="99"/>
    <w:rsid w:val="005516DC"/>
    <w:rPr>
      <w:rFonts w:ascii="Arial" w:hAnsi="Arial"/>
      <w:sz w:val="20"/>
      <w:u w:val="none"/>
    </w:rPr>
  </w:style>
  <w:style w:type="character" w:customStyle="1" w:styleId="WW8Num9z0">
    <w:name w:val="WW8Num9z0"/>
    <w:uiPriority w:val="99"/>
    <w:rsid w:val="005516DC"/>
  </w:style>
  <w:style w:type="character" w:customStyle="1" w:styleId="WW8Num10z0">
    <w:name w:val="WW8Num10z0"/>
    <w:uiPriority w:val="99"/>
    <w:rsid w:val="005516DC"/>
    <w:rPr>
      <w:rFonts w:ascii="Arial" w:hAnsi="Arial"/>
      <w:sz w:val="20"/>
      <w:u w:val="none"/>
    </w:rPr>
  </w:style>
  <w:style w:type="character" w:customStyle="1" w:styleId="WW8Num11z0">
    <w:name w:val="WW8Num11z0"/>
    <w:uiPriority w:val="99"/>
    <w:rsid w:val="005516DC"/>
    <w:rPr>
      <w:color w:val="auto"/>
    </w:rPr>
  </w:style>
  <w:style w:type="character" w:customStyle="1" w:styleId="WW8Num12z0">
    <w:name w:val="WW8Num12z0"/>
    <w:uiPriority w:val="99"/>
    <w:rsid w:val="005516DC"/>
    <w:rPr>
      <w:rFonts w:ascii="Arial" w:hAnsi="Arial"/>
      <w:sz w:val="20"/>
      <w:u w:val="none"/>
    </w:rPr>
  </w:style>
  <w:style w:type="character" w:customStyle="1" w:styleId="WW8Num13z0">
    <w:name w:val="WW8Num13z0"/>
    <w:uiPriority w:val="99"/>
    <w:rsid w:val="005516DC"/>
    <w:rPr>
      <w:rFonts w:ascii="Arial" w:hAnsi="Arial"/>
      <w:sz w:val="20"/>
    </w:rPr>
  </w:style>
  <w:style w:type="character" w:customStyle="1" w:styleId="WW8Num14z0">
    <w:name w:val="WW8Num14z0"/>
    <w:uiPriority w:val="99"/>
    <w:rsid w:val="005516DC"/>
    <w:rPr>
      <w:rFonts w:ascii="Arial" w:hAnsi="Arial"/>
      <w:sz w:val="20"/>
      <w:u w:val="none"/>
    </w:rPr>
  </w:style>
  <w:style w:type="character" w:customStyle="1" w:styleId="WW8Num15z0">
    <w:name w:val="WW8Num15z0"/>
    <w:uiPriority w:val="99"/>
    <w:rsid w:val="005516DC"/>
    <w:rPr>
      <w:rFonts w:ascii="Arial" w:hAnsi="Arial"/>
      <w:sz w:val="20"/>
    </w:rPr>
  </w:style>
  <w:style w:type="character" w:customStyle="1" w:styleId="WW8Num16z0">
    <w:name w:val="WW8Num16z0"/>
    <w:uiPriority w:val="99"/>
    <w:rsid w:val="005516DC"/>
    <w:rPr>
      <w:rFonts w:ascii="Arial" w:hAnsi="Arial"/>
      <w:sz w:val="20"/>
      <w:u w:val="none"/>
    </w:rPr>
  </w:style>
  <w:style w:type="character" w:customStyle="1" w:styleId="WW8Num17z0">
    <w:name w:val="WW8Num17z0"/>
    <w:uiPriority w:val="99"/>
    <w:rsid w:val="005516DC"/>
    <w:rPr>
      <w:rFonts w:ascii="Arial" w:hAnsi="Arial"/>
      <w:sz w:val="20"/>
    </w:rPr>
  </w:style>
  <w:style w:type="character" w:customStyle="1" w:styleId="WW8Num18z0">
    <w:name w:val="WW8Num18z0"/>
    <w:uiPriority w:val="99"/>
    <w:rsid w:val="005516DC"/>
    <w:rPr>
      <w:rFonts w:ascii="Arial" w:hAnsi="Arial"/>
      <w:sz w:val="20"/>
    </w:rPr>
  </w:style>
  <w:style w:type="character" w:customStyle="1" w:styleId="WW8Num19z0">
    <w:name w:val="WW8Num19z0"/>
    <w:uiPriority w:val="99"/>
    <w:rsid w:val="005516DC"/>
    <w:rPr>
      <w:rFonts w:ascii="Arial" w:hAnsi="Arial"/>
      <w:sz w:val="20"/>
      <w:u w:val="none"/>
    </w:rPr>
  </w:style>
  <w:style w:type="character" w:customStyle="1" w:styleId="WW8Num20z0">
    <w:name w:val="WW8Num20z0"/>
    <w:uiPriority w:val="99"/>
    <w:rsid w:val="005516DC"/>
    <w:rPr>
      <w:rFonts w:ascii="Arial" w:hAnsi="Arial"/>
      <w:sz w:val="20"/>
      <w:u w:val="none"/>
    </w:rPr>
  </w:style>
  <w:style w:type="character" w:customStyle="1" w:styleId="WW8Num21z0">
    <w:name w:val="WW8Num21z0"/>
    <w:uiPriority w:val="99"/>
    <w:rsid w:val="005516DC"/>
    <w:rPr>
      <w:rFonts w:ascii="Arial" w:hAnsi="Arial"/>
      <w:sz w:val="20"/>
      <w:u w:val="none"/>
    </w:rPr>
  </w:style>
  <w:style w:type="character" w:customStyle="1" w:styleId="WW8Num22z0">
    <w:name w:val="WW8Num22z0"/>
    <w:uiPriority w:val="99"/>
    <w:rsid w:val="005516DC"/>
    <w:rPr>
      <w:rFonts w:ascii="Arial" w:hAnsi="Arial"/>
      <w:sz w:val="20"/>
      <w:u w:val="none"/>
    </w:rPr>
  </w:style>
  <w:style w:type="character" w:customStyle="1" w:styleId="WW8Num23z0">
    <w:name w:val="WW8Num23z0"/>
    <w:uiPriority w:val="99"/>
    <w:rsid w:val="005516DC"/>
    <w:rPr>
      <w:rFonts w:ascii="Arial" w:hAnsi="Arial"/>
      <w:sz w:val="20"/>
      <w:u w:val="none"/>
    </w:rPr>
  </w:style>
  <w:style w:type="character" w:customStyle="1" w:styleId="WW8Num24z0">
    <w:name w:val="WW8Num24z0"/>
    <w:uiPriority w:val="99"/>
    <w:rsid w:val="005516DC"/>
    <w:rPr>
      <w:sz w:val="20"/>
    </w:rPr>
  </w:style>
  <w:style w:type="character" w:customStyle="1" w:styleId="WW8Num25z0">
    <w:name w:val="WW8Num25z0"/>
    <w:uiPriority w:val="99"/>
    <w:rsid w:val="005516DC"/>
    <w:rPr>
      <w:sz w:val="20"/>
    </w:rPr>
  </w:style>
  <w:style w:type="character" w:customStyle="1" w:styleId="WW8Num26z0">
    <w:name w:val="WW8Num26z0"/>
    <w:uiPriority w:val="99"/>
    <w:rsid w:val="005516DC"/>
    <w:rPr>
      <w:rFonts w:ascii="Arial" w:hAnsi="Arial"/>
      <w:sz w:val="20"/>
      <w:u w:val="none"/>
    </w:rPr>
  </w:style>
  <w:style w:type="character" w:customStyle="1" w:styleId="WW8Num27z0">
    <w:name w:val="WW8Num27z0"/>
    <w:uiPriority w:val="99"/>
    <w:rsid w:val="005516DC"/>
    <w:rPr>
      <w:rFonts w:ascii="Arial" w:hAnsi="Arial"/>
      <w:sz w:val="20"/>
    </w:rPr>
  </w:style>
  <w:style w:type="character" w:customStyle="1" w:styleId="WW8Num28z0">
    <w:name w:val="WW8Num28z0"/>
    <w:uiPriority w:val="99"/>
    <w:rsid w:val="005516DC"/>
    <w:rPr>
      <w:rFonts w:ascii="Arial" w:hAnsi="Arial"/>
      <w:sz w:val="20"/>
    </w:rPr>
  </w:style>
  <w:style w:type="character" w:customStyle="1" w:styleId="WW8Num29z0">
    <w:name w:val="WW8Num29z0"/>
    <w:uiPriority w:val="99"/>
    <w:rsid w:val="005516DC"/>
    <w:rPr>
      <w:rFonts w:ascii="Arial" w:hAnsi="Arial"/>
      <w:sz w:val="20"/>
    </w:rPr>
  </w:style>
  <w:style w:type="character" w:customStyle="1" w:styleId="WW8Num30z0">
    <w:name w:val="WW8Num30z0"/>
    <w:uiPriority w:val="99"/>
    <w:rsid w:val="005516DC"/>
    <w:rPr>
      <w:rFonts w:ascii="Arial" w:hAnsi="Arial"/>
      <w:sz w:val="20"/>
      <w:u w:val="none"/>
    </w:rPr>
  </w:style>
  <w:style w:type="character" w:customStyle="1" w:styleId="WW8Num31z1">
    <w:name w:val="WW8Num31z1"/>
    <w:uiPriority w:val="99"/>
    <w:rsid w:val="005516DC"/>
    <w:rPr>
      <w:rFonts w:ascii="Symbol" w:hAnsi="Symbol"/>
      <w:sz w:val="18"/>
      <w:u w:val="none"/>
    </w:rPr>
  </w:style>
  <w:style w:type="character" w:customStyle="1" w:styleId="WW8Num33z0">
    <w:name w:val="WW8Num33z0"/>
    <w:uiPriority w:val="99"/>
    <w:rsid w:val="005516DC"/>
    <w:rPr>
      <w:rFonts w:ascii="Arial" w:hAnsi="Arial"/>
      <w:sz w:val="20"/>
      <w:u w:val="none"/>
    </w:rPr>
  </w:style>
  <w:style w:type="character" w:customStyle="1" w:styleId="WW8Num36z0">
    <w:name w:val="WW8Num36z0"/>
    <w:uiPriority w:val="99"/>
    <w:rsid w:val="005516DC"/>
    <w:rPr>
      <w:rFonts w:ascii="Arial" w:hAnsi="Arial"/>
      <w:sz w:val="20"/>
      <w:u w:val="none"/>
    </w:rPr>
  </w:style>
  <w:style w:type="character" w:customStyle="1" w:styleId="WW8Num41z0">
    <w:name w:val="WW8Num41z0"/>
    <w:uiPriority w:val="99"/>
    <w:rsid w:val="005516DC"/>
    <w:rPr>
      <w:rFonts w:ascii="Arial" w:hAnsi="Arial"/>
      <w:sz w:val="20"/>
      <w:u w:val="none"/>
    </w:rPr>
  </w:style>
  <w:style w:type="character" w:customStyle="1" w:styleId="WW8Num42z0">
    <w:name w:val="WW8Num42z0"/>
    <w:uiPriority w:val="99"/>
    <w:rsid w:val="005516DC"/>
    <w:rPr>
      <w:rFonts w:ascii="Arial" w:hAnsi="Arial"/>
      <w:sz w:val="20"/>
      <w:u w:val="none"/>
    </w:rPr>
  </w:style>
  <w:style w:type="character" w:customStyle="1" w:styleId="WW8Num44z0">
    <w:name w:val="WW8Num44z0"/>
    <w:uiPriority w:val="99"/>
    <w:rsid w:val="005516DC"/>
    <w:rPr>
      <w:rFonts w:ascii="Arial" w:hAnsi="Arial"/>
      <w:sz w:val="20"/>
      <w:u w:val="none"/>
    </w:rPr>
  </w:style>
  <w:style w:type="character" w:customStyle="1" w:styleId="WW8Num45z0">
    <w:name w:val="WW8Num45z0"/>
    <w:uiPriority w:val="99"/>
    <w:rsid w:val="005516DC"/>
    <w:rPr>
      <w:rFonts w:ascii="Arial" w:hAnsi="Arial"/>
      <w:sz w:val="20"/>
      <w:u w:val="none"/>
    </w:rPr>
  </w:style>
  <w:style w:type="character" w:customStyle="1" w:styleId="WW8Num46z0">
    <w:name w:val="WW8Num46z0"/>
    <w:uiPriority w:val="99"/>
    <w:rsid w:val="005516DC"/>
    <w:rPr>
      <w:rFonts w:ascii="Arial" w:hAnsi="Arial"/>
      <w:sz w:val="20"/>
      <w:u w:val="none"/>
    </w:rPr>
  </w:style>
  <w:style w:type="character" w:customStyle="1" w:styleId="WW8Num46z2">
    <w:name w:val="WW8Num46z2"/>
    <w:uiPriority w:val="99"/>
    <w:rsid w:val="005516DC"/>
    <w:rPr>
      <w:sz w:val="20"/>
      <w:u w:val="none"/>
    </w:rPr>
  </w:style>
  <w:style w:type="character" w:customStyle="1" w:styleId="WW8Num52z0">
    <w:name w:val="WW8Num52z0"/>
    <w:uiPriority w:val="99"/>
    <w:rsid w:val="005516DC"/>
    <w:rPr>
      <w:rFonts w:ascii="Arial" w:hAnsi="Arial"/>
      <w:sz w:val="20"/>
    </w:rPr>
  </w:style>
  <w:style w:type="character" w:customStyle="1" w:styleId="WW8Num52z1">
    <w:name w:val="WW8Num52z1"/>
    <w:uiPriority w:val="99"/>
    <w:rsid w:val="005516DC"/>
    <w:rPr>
      <w:rFonts w:ascii="Symbol" w:hAnsi="Symbol"/>
      <w:sz w:val="18"/>
      <w:u w:val="none"/>
    </w:rPr>
  </w:style>
  <w:style w:type="character" w:customStyle="1" w:styleId="WW8Num53z0">
    <w:name w:val="WW8Num53z0"/>
    <w:uiPriority w:val="99"/>
    <w:rsid w:val="005516DC"/>
    <w:rPr>
      <w:rFonts w:ascii="Arial" w:hAnsi="Arial"/>
      <w:sz w:val="20"/>
      <w:u w:val="none"/>
    </w:rPr>
  </w:style>
  <w:style w:type="character" w:customStyle="1" w:styleId="WW8Num56z0">
    <w:name w:val="WW8Num56z0"/>
    <w:uiPriority w:val="99"/>
    <w:rsid w:val="005516DC"/>
    <w:rPr>
      <w:rFonts w:ascii="Arial" w:hAnsi="Arial"/>
      <w:sz w:val="20"/>
      <w:u w:val="none"/>
    </w:rPr>
  </w:style>
  <w:style w:type="character" w:customStyle="1" w:styleId="WW8Num57z0">
    <w:name w:val="WW8Num57z0"/>
    <w:uiPriority w:val="99"/>
    <w:rsid w:val="005516DC"/>
    <w:rPr>
      <w:rFonts w:ascii="Arial" w:hAnsi="Arial"/>
      <w:sz w:val="20"/>
      <w:u w:val="none"/>
    </w:rPr>
  </w:style>
  <w:style w:type="character" w:customStyle="1" w:styleId="WW8Num58z0">
    <w:name w:val="WW8Num58z0"/>
    <w:uiPriority w:val="99"/>
    <w:rsid w:val="005516DC"/>
    <w:rPr>
      <w:rFonts w:ascii="Arial" w:hAnsi="Arial"/>
      <w:sz w:val="20"/>
      <w:u w:val="none"/>
    </w:rPr>
  </w:style>
  <w:style w:type="character" w:customStyle="1" w:styleId="WW8Num59z0">
    <w:name w:val="WW8Num59z0"/>
    <w:uiPriority w:val="99"/>
    <w:rsid w:val="005516DC"/>
    <w:rPr>
      <w:rFonts w:ascii="Arial" w:hAnsi="Arial"/>
      <w:sz w:val="20"/>
      <w:u w:val="none"/>
    </w:rPr>
  </w:style>
  <w:style w:type="character" w:customStyle="1" w:styleId="WW8Num60z0">
    <w:name w:val="WW8Num60z0"/>
    <w:uiPriority w:val="99"/>
    <w:rsid w:val="005516DC"/>
    <w:rPr>
      <w:rFonts w:ascii="Arial" w:hAnsi="Arial"/>
      <w:sz w:val="20"/>
      <w:u w:val="none"/>
    </w:rPr>
  </w:style>
  <w:style w:type="character" w:customStyle="1" w:styleId="WW8Num61z0">
    <w:name w:val="WW8Num61z0"/>
    <w:uiPriority w:val="99"/>
    <w:rsid w:val="005516DC"/>
    <w:rPr>
      <w:rFonts w:ascii="Arial" w:hAnsi="Arial"/>
      <w:sz w:val="20"/>
      <w:u w:val="none"/>
    </w:rPr>
  </w:style>
  <w:style w:type="character" w:customStyle="1" w:styleId="WW8Num62z0">
    <w:name w:val="WW8Num62z0"/>
    <w:uiPriority w:val="99"/>
    <w:rsid w:val="005516DC"/>
    <w:rPr>
      <w:rFonts w:ascii="Arial" w:hAnsi="Arial"/>
      <w:sz w:val="20"/>
      <w:u w:val="none"/>
    </w:rPr>
  </w:style>
  <w:style w:type="character" w:customStyle="1" w:styleId="WW8Num63z0">
    <w:name w:val="WW8Num63z0"/>
    <w:uiPriority w:val="99"/>
    <w:rsid w:val="005516DC"/>
    <w:rPr>
      <w:rFonts w:ascii="Arial" w:hAnsi="Arial"/>
      <w:sz w:val="20"/>
      <w:u w:val="none"/>
    </w:rPr>
  </w:style>
  <w:style w:type="character" w:customStyle="1" w:styleId="WW8Num64z0">
    <w:name w:val="WW8Num64z0"/>
    <w:uiPriority w:val="99"/>
    <w:rsid w:val="005516DC"/>
    <w:rPr>
      <w:rFonts w:ascii="Arial" w:hAnsi="Arial"/>
      <w:sz w:val="20"/>
      <w:u w:val="none"/>
    </w:rPr>
  </w:style>
  <w:style w:type="character" w:customStyle="1" w:styleId="WW8Num66z0">
    <w:name w:val="WW8Num66z0"/>
    <w:uiPriority w:val="99"/>
    <w:rsid w:val="005516DC"/>
    <w:rPr>
      <w:rFonts w:ascii="Arial" w:hAnsi="Arial"/>
      <w:sz w:val="20"/>
      <w:u w:val="none"/>
    </w:rPr>
  </w:style>
  <w:style w:type="character" w:customStyle="1" w:styleId="WW8Num72z0">
    <w:name w:val="WW8Num72z0"/>
    <w:uiPriority w:val="99"/>
    <w:rsid w:val="005516DC"/>
    <w:rPr>
      <w:rFonts w:ascii="Arial" w:hAnsi="Arial"/>
      <w:sz w:val="20"/>
      <w:u w:val="none"/>
    </w:rPr>
  </w:style>
  <w:style w:type="character" w:customStyle="1" w:styleId="WW8Num74z0">
    <w:name w:val="WW8Num74z0"/>
    <w:uiPriority w:val="99"/>
    <w:rsid w:val="005516DC"/>
    <w:rPr>
      <w:rFonts w:ascii="Arial" w:hAnsi="Arial"/>
      <w:sz w:val="20"/>
      <w:u w:val="none"/>
    </w:rPr>
  </w:style>
  <w:style w:type="character" w:customStyle="1" w:styleId="Domylnaczcionkaakapitu2">
    <w:name w:val="Domyślna czcionka akapitu2"/>
    <w:uiPriority w:val="99"/>
    <w:rsid w:val="005516DC"/>
  </w:style>
  <w:style w:type="character" w:customStyle="1" w:styleId="WW8Num43z1">
    <w:name w:val="WW8Num43z1"/>
    <w:uiPriority w:val="99"/>
    <w:rsid w:val="005516DC"/>
    <w:rPr>
      <w:rFonts w:ascii="Arial" w:hAnsi="Arial"/>
      <w:sz w:val="20"/>
    </w:rPr>
  </w:style>
  <w:style w:type="character" w:customStyle="1" w:styleId="WW8Num47z0">
    <w:name w:val="WW8Num47z0"/>
    <w:uiPriority w:val="99"/>
    <w:rsid w:val="005516DC"/>
    <w:rPr>
      <w:rFonts w:ascii="Arial" w:hAnsi="Arial"/>
      <w:sz w:val="20"/>
      <w:u w:val="none"/>
    </w:rPr>
  </w:style>
  <w:style w:type="character" w:customStyle="1" w:styleId="WW8Num54z0">
    <w:name w:val="WW8Num54z0"/>
    <w:uiPriority w:val="99"/>
    <w:rsid w:val="005516DC"/>
    <w:rPr>
      <w:rFonts w:ascii="Arial" w:hAnsi="Arial"/>
      <w:sz w:val="20"/>
      <w:u w:val="none"/>
    </w:rPr>
  </w:style>
  <w:style w:type="character" w:customStyle="1" w:styleId="WW8Num65z0">
    <w:name w:val="WW8Num65z0"/>
    <w:uiPriority w:val="99"/>
    <w:rsid w:val="005516DC"/>
    <w:rPr>
      <w:rFonts w:ascii="Arial" w:hAnsi="Arial"/>
      <w:sz w:val="20"/>
      <w:u w:val="none"/>
    </w:rPr>
  </w:style>
  <w:style w:type="character" w:customStyle="1" w:styleId="WW8Num68z0">
    <w:name w:val="WW8Num68z0"/>
    <w:uiPriority w:val="99"/>
    <w:rsid w:val="005516DC"/>
    <w:rPr>
      <w:rFonts w:ascii="Arial" w:hAnsi="Arial"/>
      <w:sz w:val="20"/>
      <w:u w:val="none"/>
    </w:rPr>
  </w:style>
  <w:style w:type="character" w:customStyle="1" w:styleId="Absatz-Standardschriftart">
    <w:name w:val="Absatz-Standardschriftart"/>
    <w:uiPriority w:val="99"/>
    <w:rsid w:val="005516DC"/>
  </w:style>
  <w:style w:type="character" w:customStyle="1" w:styleId="WW8Num69z0">
    <w:name w:val="WW8Num69z0"/>
    <w:uiPriority w:val="99"/>
    <w:rsid w:val="005516DC"/>
    <w:rPr>
      <w:rFonts w:ascii="Arial" w:hAnsi="Arial"/>
      <w:sz w:val="20"/>
      <w:u w:val="none"/>
    </w:rPr>
  </w:style>
  <w:style w:type="character" w:customStyle="1" w:styleId="WW-Absatz-Standardschriftart">
    <w:name w:val="WW-Absatz-Standardschriftart"/>
    <w:uiPriority w:val="99"/>
    <w:rsid w:val="005516DC"/>
  </w:style>
  <w:style w:type="character" w:customStyle="1" w:styleId="WW-Absatz-Standardschriftart1">
    <w:name w:val="WW-Absatz-Standardschriftart1"/>
    <w:uiPriority w:val="99"/>
    <w:rsid w:val="005516DC"/>
  </w:style>
  <w:style w:type="character" w:customStyle="1" w:styleId="WW8Num45z1">
    <w:name w:val="WW8Num45z1"/>
    <w:uiPriority w:val="99"/>
    <w:rsid w:val="005516DC"/>
    <w:rPr>
      <w:rFonts w:ascii="StarSymbol" w:hAnsi="StarSymbol"/>
      <w:sz w:val="18"/>
    </w:rPr>
  </w:style>
  <w:style w:type="character" w:customStyle="1" w:styleId="WW8Num48z0">
    <w:name w:val="WW8Num48z0"/>
    <w:uiPriority w:val="99"/>
    <w:rsid w:val="005516DC"/>
    <w:rPr>
      <w:rFonts w:ascii="Arial" w:hAnsi="Arial"/>
      <w:sz w:val="20"/>
      <w:u w:val="none"/>
    </w:rPr>
  </w:style>
  <w:style w:type="character" w:customStyle="1" w:styleId="WW8Num49z0">
    <w:name w:val="WW8Num49z0"/>
    <w:uiPriority w:val="99"/>
    <w:rsid w:val="005516DC"/>
    <w:rPr>
      <w:rFonts w:ascii="Arial" w:hAnsi="Arial"/>
      <w:sz w:val="20"/>
      <w:u w:val="none"/>
    </w:rPr>
  </w:style>
  <w:style w:type="character" w:customStyle="1" w:styleId="WW8Num55z0">
    <w:name w:val="WW8Num55z0"/>
    <w:uiPriority w:val="99"/>
    <w:rsid w:val="005516DC"/>
    <w:rPr>
      <w:rFonts w:ascii="Arial" w:hAnsi="Arial"/>
      <w:sz w:val="20"/>
      <w:u w:val="none"/>
    </w:rPr>
  </w:style>
  <w:style w:type="character" w:customStyle="1" w:styleId="WW8Num67z0">
    <w:name w:val="WW8Num67z0"/>
    <w:uiPriority w:val="99"/>
    <w:rsid w:val="005516DC"/>
    <w:rPr>
      <w:rFonts w:ascii="Arial" w:hAnsi="Arial"/>
      <w:sz w:val="20"/>
      <w:u w:val="none"/>
    </w:rPr>
  </w:style>
  <w:style w:type="character" w:customStyle="1" w:styleId="WW8Num71z0">
    <w:name w:val="WW8Num71z0"/>
    <w:uiPriority w:val="99"/>
    <w:rsid w:val="005516DC"/>
    <w:rPr>
      <w:rFonts w:ascii="Arial" w:hAnsi="Arial"/>
      <w:sz w:val="20"/>
      <w:u w:val="none"/>
    </w:rPr>
  </w:style>
  <w:style w:type="character" w:customStyle="1" w:styleId="WW-Absatz-Standardschriftart11">
    <w:name w:val="WW-Absatz-Standardschriftart11"/>
    <w:uiPriority w:val="99"/>
    <w:rsid w:val="005516DC"/>
  </w:style>
  <w:style w:type="character" w:customStyle="1" w:styleId="WW8Num31z0">
    <w:name w:val="WW8Num31z0"/>
    <w:uiPriority w:val="99"/>
    <w:rsid w:val="005516DC"/>
    <w:rPr>
      <w:rFonts w:ascii="Arial" w:hAnsi="Arial"/>
      <w:sz w:val="20"/>
      <w:u w:val="none"/>
    </w:rPr>
  </w:style>
  <w:style w:type="character" w:customStyle="1" w:styleId="WW8Num32z0">
    <w:name w:val="WW8Num32z0"/>
    <w:uiPriority w:val="99"/>
    <w:rsid w:val="005516DC"/>
    <w:rPr>
      <w:rFonts w:ascii="Arial" w:hAnsi="Arial"/>
      <w:sz w:val="20"/>
      <w:u w:val="none"/>
    </w:rPr>
  </w:style>
  <w:style w:type="character" w:customStyle="1" w:styleId="WW8Num34z0">
    <w:name w:val="WW8Num34z0"/>
    <w:uiPriority w:val="99"/>
    <w:rsid w:val="005516DC"/>
    <w:rPr>
      <w:rFonts w:ascii="Arial" w:hAnsi="Arial"/>
      <w:sz w:val="20"/>
    </w:rPr>
  </w:style>
  <w:style w:type="character" w:customStyle="1" w:styleId="WW8Num35z1">
    <w:name w:val="WW8Num35z1"/>
    <w:uiPriority w:val="99"/>
    <w:rsid w:val="005516DC"/>
    <w:rPr>
      <w:rFonts w:ascii="Symbol" w:hAnsi="Symbol"/>
      <w:sz w:val="18"/>
      <w:u w:val="none"/>
    </w:rPr>
  </w:style>
  <w:style w:type="character" w:customStyle="1" w:styleId="WW8Num37z0">
    <w:name w:val="WW8Num37z0"/>
    <w:uiPriority w:val="99"/>
    <w:rsid w:val="005516DC"/>
    <w:rPr>
      <w:rFonts w:ascii="Arial" w:hAnsi="Arial"/>
      <w:sz w:val="20"/>
    </w:rPr>
  </w:style>
  <w:style w:type="character" w:customStyle="1" w:styleId="WW8Num40z0">
    <w:name w:val="WW8Num40z0"/>
    <w:uiPriority w:val="99"/>
    <w:rsid w:val="005516DC"/>
    <w:rPr>
      <w:rFonts w:ascii="Arial" w:hAnsi="Arial"/>
      <w:sz w:val="20"/>
      <w:u w:val="none"/>
    </w:rPr>
  </w:style>
  <w:style w:type="character" w:customStyle="1" w:styleId="WW8Num49z1">
    <w:name w:val="WW8Num49z1"/>
    <w:uiPriority w:val="99"/>
    <w:rsid w:val="005516DC"/>
    <w:rPr>
      <w:rFonts w:ascii="StarSymbol" w:hAnsi="StarSymbol"/>
      <w:sz w:val="18"/>
    </w:rPr>
  </w:style>
  <w:style w:type="character" w:customStyle="1" w:styleId="WW8Num51z0">
    <w:name w:val="WW8Num51z0"/>
    <w:uiPriority w:val="99"/>
    <w:rsid w:val="005516DC"/>
    <w:rPr>
      <w:rFonts w:ascii="Arial" w:hAnsi="Arial"/>
      <w:sz w:val="20"/>
      <w:u w:val="none"/>
    </w:rPr>
  </w:style>
  <w:style w:type="character" w:customStyle="1" w:styleId="WW8Num70z0">
    <w:name w:val="WW8Num70z0"/>
    <w:uiPriority w:val="99"/>
    <w:rsid w:val="005516DC"/>
    <w:rPr>
      <w:rFonts w:ascii="Arial" w:hAnsi="Arial"/>
      <w:sz w:val="20"/>
      <w:u w:val="none"/>
    </w:rPr>
  </w:style>
  <w:style w:type="character" w:customStyle="1" w:styleId="WW8Num75z0">
    <w:name w:val="WW8Num75z0"/>
    <w:uiPriority w:val="99"/>
    <w:rsid w:val="005516DC"/>
    <w:rPr>
      <w:rFonts w:ascii="Arial" w:hAnsi="Arial"/>
      <w:sz w:val="20"/>
    </w:rPr>
  </w:style>
  <w:style w:type="character" w:customStyle="1" w:styleId="WW8Num76z0">
    <w:name w:val="WW8Num76z0"/>
    <w:uiPriority w:val="99"/>
    <w:rsid w:val="005516DC"/>
    <w:rPr>
      <w:rFonts w:ascii="Arial" w:hAnsi="Arial"/>
      <w:sz w:val="20"/>
    </w:rPr>
  </w:style>
  <w:style w:type="character" w:customStyle="1" w:styleId="WW-Absatz-Standardschriftart111">
    <w:name w:val="WW-Absatz-Standardschriftart111"/>
    <w:uiPriority w:val="99"/>
    <w:rsid w:val="005516DC"/>
  </w:style>
  <w:style w:type="character" w:customStyle="1" w:styleId="WW-Absatz-Standardschriftart1111">
    <w:name w:val="WW-Absatz-Standardschriftart1111"/>
    <w:uiPriority w:val="99"/>
    <w:rsid w:val="005516DC"/>
  </w:style>
  <w:style w:type="character" w:customStyle="1" w:styleId="WW8Num35z0">
    <w:name w:val="WW8Num35z0"/>
    <w:uiPriority w:val="99"/>
    <w:rsid w:val="005516DC"/>
    <w:rPr>
      <w:rFonts w:ascii="Arial" w:hAnsi="Arial"/>
      <w:sz w:val="20"/>
      <w:u w:val="none"/>
    </w:rPr>
  </w:style>
  <w:style w:type="character" w:customStyle="1" w:styleId="WW8Num37z1">
    <w:name w:val="WW8Num37z1"/>
    <w:uiPriority w:val="99"/>
    <w:rsid w:val="005516DC"/>
    <w:rPr>
      <w:rFonts w:ascii="Symbol" w:hAnsi="Symbol"/>
      <w:sz w:val="18"/>
      <w:u w:val="none"/>
    </w:rPr>
  </w:style>
  <w:style w:type="character" w:customStyle="1" w:styleId="WW8Num39z0">
    <w:name w:val="WW8Num39z0"/>
    <w:uiPriority w:val="99"/>
    <w:rsid w:val="005516DC"/>
    <w:rPr>
      <w:rFonts w:ascii="Arial" w:hAnsi="Arial"/>
      <w:sz w:val="20"/>
      <w:u w:val="none"/>
    </w:rPr>
  </w:style>
  <w:style w:type="character" w:customStyle="1" w:styleId="WW-Absatz-Standardschriftart11111">
    <w:name w:val="WW-Absatz-Standardschriftart11111"/>
    <w:uiPriority w:val="99"/>
    <w:rsid w:val="005516DC"/>
  </w:style>
  <w:style w:type="character" w:customStyle="1" w:styleId="WW8Num38z0">
    <w:name w:val="WW8Num38z0"/>
    <w:uiPriority w:val="99"/>
    <w:rsid w:val="005516DC"/>
    <w:rPr>
      <w:rFonts w:ascii="Arial" w:hAnsi="Arial"/>
      <w:sz w:val="20"/>
      <w:u w:val="none"/>
    </w:rPr>
  </w:style>
  <w:style w:type="character" w:customStyle="1" w:styleId="WW8Num40z1">
    <w:name w:val="WW8Num40z1"/>
    <w:uiPriority w:val="99"/>
    <w:rsid w:val="005516DC"/>
    <w:rPr>
      <w:rFonts w:ascii="Arial" w:hAnsi="Arial"/>
      <w:sz w:val="20"/>
    </w:rPr>
  </w:style>
  <w:style w:type="character" w:customStyle="1" w:styleId="WW8Num42z1">
    <w:name w:val="WW8Num42z1"/>
    <w:uiPriority w:val="99"/>
    <w:rsid w:val="005516DC"/>
    <w:rPr>
      <w:rFonts w:ascii="Arial" w:hAnsi="Arial"/>
      <w:sz w:val="20"/>
    </w:rPr>
  </w:style>
  <w:style w:type="character" w:customStyle="1" w:styleId="WW8Num47z1">
    <w:name w:val="WW8Num47z1"/>
    <w:uiPriority w:val="99"/>
    <w:rsid w:val="005516DC"/>
    <w:rPr>
      <w:rFonts w:ascii="Arial" w:hAnsi="Arial"/>
      <w:sz w:val="20"/>
    </w:rPr>
  </w:style>
  <w:style w:type="character" w:customStyle="1" w:styleId="WW8Num54z1">
    <w:name w:val="WW8Num54z1"/>
    <w:uiPriority w:val="99"/>
    <w:rsid w:val="005516DC"/>
    <w:rPr>
      <w:rFonts w:ascii="Arial" w:hAnsi="Arial"/>
      <w:sz w:val="20"/>
    </w:rPr>
  </w:style>
  <w:style w:type="character" w:customStyle="1" w:styleId="WW8Num58z1">
    <w:name w:val="WW8Num58z1"/>
    <w:uiPriority w:val="99"/>
    <w:rsid w:val="005516DC"/>
    <w:rPr>
      <w:rFonts w:ascii="Arial" w:hAnsi="Arial"/>
      <w:sz w:val="20"/>
    </w:rPr>
  </w:style>
  <w:style w:type="character" w:customStyle="1" w:styleId="WW-Absatz-Standardschriftart111111">
    <w:name w:val="WW-Absatz-Standardschriftart111111"/>
    <w:uiPriority w:val="99"/>
    <w:rsid w:val="005516DC"/>
  </w:style>
  <w:style w:type="character" w:customStyle="1" w:styleId="WW-Absatz-Standardschriftart1111111">
    <w:name w:val="WW-Absatz-Standardschriftart1111111"/>
    <w:uiPriority w:val="99"/>
    <w:rsid w:val="005516DC"/>
  </w:style>
  <w:style w:type="character" w:customStyle="1" w:styleId="WW-Absatz-Standardschriftart11111111">
    <w:name w:val="WW-Absatz-Standardschriftart11111111"/>
    <w:uiPriority w:val="99"/>
    <w:rsid w:val="005516DC"/>
  </w:style>
  <w:style w:type="character" w:customStyle="1" w:styleId="WW8Num50z0">
    <w:name w:val="WW8Num50z0"/>
    <w:uiPriority w:val="99"/>
    <w:rsid w:val="005516DC"/>
    <w:rPr>
      <w:rFonts w:ascii="Arial" w:hAnsi="Arial"/>
      <w:sz w:val="20"/>
    </w:rPr>
  </w:style>
  <w:style w:type="character" w:customStyle="1" w:styleId="WW8Num73z0">
    <w:name w:val="WW8Num73z0"/>
    <w:uiPriority w:val="99"/>
    <w:rsid w:val="005516DC"/>
    <w:rPr>
      <w:rFonts w:ascii="Arial" w:hAnsi="Arial"/>
      <w:sz w:val="20"/>
      <w:u w:val="none"/>
    </w:rPr>
  </w:style>
  <w:style w:type="character" w:customStyle="1" w:styleId="WW8Num77z0">
    <w:name w:val="WW8Num77z0"/>
    <w:uiPriority w:val="99"/>
    <w:rsid w:val="005516DC"/>
    <w:rPr>
      <w:rFonts w:ascii="Arial" w:hAnsi="Arial"/>
      <w:sz w:val="20"/>
    </w:rPr>
  </w:style>
  <w:style w:type="character" w:customStyle="1" w:styleId="WW8Num78z0">
    <w:name w:val="WW8Num78z0"/>
    <w:uiPriority w:val="99"/>
    <w:rsid w:val="005516DC"/>
    <w:rPr>
      <w:rFonts w:ascii="Arial" w:hAnsi="Arial"/>
      <w:sz w:val="20"/>
    </w:rPr>
  </w:style>
  <w:style w:type="character" w:customStyle="1" w:styleId="WW8Num79z0">
    <w:name w:val="WW8Num79z0"/>
    <w:uiPriority w:val="99"/>
    <w:rsid w:val="005516DC"/>
    <w:rPr>
      <w:rFonts w:ascii="Arial" w:hAnsi="Arial"/>
      <w:sz w:val="18"/>
      <w:u w:val="none"/>
    </w:rPr>
  </w:style>
  <w:style w:type="character" w:customStyle="1" w:styleId="WW8Num80z0">
    <w:name w:val="WW8Num80z0"/>
    <w:uiPriority w:val="99"/>
    <w:rsid w:val="005516DC"/>
    <w:rPr>
      <w:rFonts w:ascii="Arial" w:hAnsi="Arial"/>
      <w:sz w:val="20"/>
      <w:u w:val="none"/>
    </w:rPr>
  </w:style>
  <w:style w:type="character" w:customStyle="1" w:styleId="WW8Num81z0">
    <w:name w:val="WW8Num81z0"/>
    <w:uiPriority w:val="99"/>
    <w:rsid w:val="005516DC"/>
    <w:rPr>
      <w:rFonts w:ascii="Arial" w:hAnsi="Arial"/>
      <w:sz w:val="20"/>
    </w:rPr>
  </w:style>
  <w:style w:type="character" w:customStyle="1" w:styleId="WW8Num82z0">
    <w:name w:val="WW8Num82z0"/>
    <w:uiPriority w:val="99"/>
    <w:rsid w:val="005516DC"/>
    <w:rPr>
      <w:rFonts w:ascii="Symbol" w:hAnsi="Symbol"/>
      <w:sz w:val="18"/>
    </w:rPr>
  </w:style>
  <w:style w:type="character" w:customStyle="1" w:styleId="WW8Num83z0">
    <w:name w:val="WW8Num83z0"/>
    <w:uiPriority w:val="99"/>
    <w:rsid w:val="005516DC"/>
    <w:rPr>
      <w:rFonts w:ascii="Arial" w:hAnsi="Arial"/>
      <w:sz w:val="20"/>
    </w:rPr>
  </w:style>
  <w:style w:type="character" w:customStyle="1" w:styleId="WW8Num84z0">
    <w:name w:val="WW8Num84z0"/>
    <w:uiPriority w:val="99"/>
    <w:rsid w:val="005516DC"/>
    <w:rPr>
      <w:rFonts w:ascii="Arial" w:hAnsi="Arial"/>
      <w:b/>
      <w:sz w:val="18"/>
      <w:u w:val="none"/>
    </w:rPr>
  </w:style>
  <w:style w:type="character" w:customStyle="1" w:styleId="WW8Num85z0">
    <w:name w:val="WW8Num85z0"/>
    <w:uiPriority w:val="99"/>
    <w:rsid w:val="005516DC"/>
    <w:rPr>
      <w:rFonts w:ascii="Arial" w:hAnsi="Arial"/>
      <w:sz w:val="20"/>
    </w:rPr>
  </w:style>
  <w:style w:type="character" w:customStyle="1" w:styleId="WW8Num86z0">
    <w:name w:val="WW8Num86z0"/>
    <w:uiPriority w:val="99"/>
    <w:rsid w:val="005516DC"/>
    <w:rPr>
      <w:rFonts w:ascii="Symbol" w:hAnsi="Symbol"/>
      <w:sz w:val="18"/>
    </w:rPr>
  </w:style>
  <w:style w:type="character" w:customStyle="1" w:styleId="WW8Num87z1">
    <w:name w:val="WW8Num87z1"/>
    <w:uiPriority w:val="99"/>
    <w:rsid w:val="005516DC"/>
    <w:rPr>
      <w:rFonts w:ascii="Arial" w:hAnsi="Arial"/>
      <w:sz w:val="20"/>
    </w:rPr>
  </w:style>
  <w:style w:type="character" w:customStyle="1" w:styleId="WW8Num88z0">
    <w:name w:val="WW8Num88z0"/>
    <w:uiPriority w:val="99"/>
    <w:rsid w:val="005516DC"/>
    <w:rPr>
      <w:rFonts w:ascii="Arial" w:hAnsi="Arial"/>
      <w:sz w:val="20"/>
    </w:rPr>
  </w:style>
  <w:style w:type="character" w:customStyle="1" w:styleId="WW8Num89z1">
    <w:name w:val="WW8Num89z1"/>
    <w:uiPriority w:val="99"/>
    <w:rsid w:val="005516DC"/>
    <w:rPr>
      <w:rFonts w:ascii="Arial" w:hAnsi="Arial"/>
      <w:sz w:val="20"/>
    </w:rPr>
  </w:style>
  <w:style w:type="character" w:customStyle="1" w:styleId="WW8Num90z1">
    <w:name w:val="WW8Num90z1"/>
    <w:uiPriority w:val="99"/>
    <w:rsid w:val="005516DC"/>
    <w:rPr>
      <w:rFonts w:ascii="Arial" w:hAnsi="Arial"/>
      <w:sz w:val="20"/>
    </w:rPr>
  </w:style>
  <w:style w:type="character" w:customStyle="1" w:styleId="WW8Num91z0">
    <w:name w:val="WW8Num91z0"/>
    <w:uiPriority w:val="99"/>
    <w:rsid w:val="005516DC"/>
    <w:rPr>
      <w:rFonts w:ascii="Symbol" w:hAnsi="Symbol"/>
      <w:sz w:val="18"/>
    </w:rPr>
  </w:style>
  <w:style w:type="character" w:customStyle="1" w:styleId="WW8Num92z0">
    <w:name w:val="WW8Num92z0"/>
    <w:uiPriority w:val="99"/>
    <w:rsid w:val="005516DC"/>
    <w:rPr>
      <w:rFonts w:ascii="Arial" w:hAnsi="Arial"/>
      <w:sz w:val="20"/>
    </w:rPr>
  </w:style>
  <w:style w:type="character" w:customStyle="1" w:styleId="WW8Num93z0">
    <w:name w:val="WW8Num93z0"/>
    <w:uiPriority w:val="99"/>
    <w:rsid w:val="005516DC"/>
    <w:rPr>
      <w:rFonts w:ascii="Arial" w:hAnsi="Arial"/>
      <w:sz w:val="20"/>
    </w:rPr>
  </w:style>
  <w:style w:type="character" w:customStyle="1" w:styleId="WW8Num94z1">
    <w:name w:val="WW8Num94z1"/>
    <w:uiPriority w:val="99"/>
    <w:rsid w:val="005516DC"/>
    <w:rPr>
      <w:rFonts w:ascii="Arial" w:hAnsi="Arial"/>
      <w:sz w:val="20"/>
    </w:rPr>
  </w:style>
  <w:style w:type="character" w:customStyle="1" w:styleId="WW8Num95z0">
    <w:name w:val="WW8Num95z0"/>
    <w:uiPriority w:val="99"/>
    <w:rsid w:val="005516DC"/>
    <w:rPr>
      <w:rFonts w:ascii="Arial" w:hAnsi="Arial"/>
      <w:sz w:val="20"/>
    </w:rPr>
  </w:style>
  <w:style w:type="character" w:customStyle="1" w:styleId="WW8Num96z1">
    <w:name w:val="WW8Num96z1"/>
    <w:uiPriority w:val="99"/>
    <w:rsid w:val="005516DC"/>
    <w:rPr>
      <w:rFonts w:ascii="Arial" w:hAnsi="Arial"/>
      <w:sz w:val="20"/>
    </w:rPr>
  </w:style>
  <w:style w:type="character" w:customStyle="1" w:styleId="WW8Num100z0">
    <w:name w:val="WW8Num100z0"/>
    <w:uiPriority w:val="99"/>
    <w:rsid w:val="005516DC"/>
    <w:rPr>
      <w:rFonts w:ascii="Arial" w:hAnsi="Arial"/>
      <w:sz w:val="20"/>
    </w:rPr>
  </w:style>
  <w:style w:type="character" w:customStyle="1" w:styleId="WW8Num101z1">
    <w:name w:val="WW8Num101z1"/>
    <w:uiPriority w:val="99"/>
    <w:rsid w:val="005516DC"/>
    <w:rPr>
      <w:rFonts w:ascii="Arial" w:hAnsi="Arial"/>
      <w:sz w:val="20"/>
    </w:rPr>
  </w:style>
  <w:style w:type="character" w:customStyle="1" w:styleId="WW8Num102z0">
    <w:name w:val="WW8Num102z0"/>
    <w:uiPriority w:val="99"/>
    <w:rsid w:val="005516DC"/>
    <w:rPr>
      <w:rFonts w:ascii="Arial" w:hAnsi="Arial"/>
      <w:sz w:val="20"/>
    </w:rPr>
  </w:style>
  <w:style w:type="character" w:customStyle="1" w:styleId="WW8Num103z0">
    <w:name w:val="WW8Num103z0"/>
    <w:uiPriority w:val="99"/>
    <w:rsid w:val="005516DC"/>
    <w:rPr>
      <w:rFonts w:ascii="Arial" w:hAnsi="Arial"/>
      <w:sz w:val="20"/>
    </w:rPr>
  </w:style>
  <w:style w:type="character" w:customStyle="1" w:styleId="WW8Num104z0">
    <w:name w:val="WW8Num104z0"/>
    <w:uiPriority w:val="99"/>
    <w:rsid w:val="005516DC"/>
    <w:rPr>
      <w:rFonts w:ascii="Arial" w:hAnsi="Arial"/>
      <w:sz w:val="20"/>
    </w:rPr>
  </w:style>
  <w:style w:type="character" w:customStyle="1" w:styleId="WW8Num105z1">
    <w:name w:val="WW8Num105z1"/>
    <w:uiPriority w:val="99"/>
    <w:rsid w:val="005516DC"/>
    <w:rPr>
      <w:rFonts w:ascii="Arial" w:hAnsi="Arial"/>
      <w:sz w:val="20"/>
    </w:rPr>
  </w:style>
  <w:style w:type="character" w:customStyle="1" w:styleId="WW8Num107z0">
    <w:name w:val="WW8Num107z0"/>
    <w:uiPriority w:val="99"/>
    <w:rsid w:val="005516DC"/>
    <w:rPr>
      <w:rFonts w:ascii="Arial" w:hAnsi="Arial"/>
      <w:sz w:val="20"/>
    </w:rPr>
  </w:style>
  <w:style w:type="character" w:customStyle="1" w:styleId="WW8Num110z0">
    <w:name w:val="WW8Num110z0"/>
    <w:uiPriority w:val="99"/>
    <w:rsid w:val="005516DC"/>
    <w:rPr>
      <w:rFonts w:ascii="Arial" w:hAnsi="Arial"/>
      <w:sz w:val="20"/>
    </w:rPr>
  </w:style>
  <w:style w:type="character" w:customStyle="1" w:styleId="WW8Num111z0">
    <w:name w:val="WW8Num111z0"/>
    <w:uiPriority w:val="99"/>
    <w:rsid w:val="005516DC"/>
    <w:rPr>
      <w:rFonts w:ascii="Arial" w:hAnsi="Arial"/>
      <w:sz w:val="20"/>
    </w:rPr>
  </w:style>
  <w:style w:type="character" w:customStyle="1" w:styleId="WW-Absatz-Standardschriftart111111111">
    <w:name w:val="WW-Absatz-Standardschriftart111111111"/>
    <w:uiPriority w:val="99"/>
    <w:rsid w:val="005516DC"/>
  </w:style>
  <w:style w:type="character" w:customStyle="1" w:styleId="WW8Num44z1">
    <w:name w:val="WW8Num44z1"/>
    <w:uiPriority w:val="99"/>
    <w:rsid w:val="005516DC"/>
    <w:rPr>
      <w:rFonts w:ascii="StarSymbol" w:hAnsi="StarSymbol"/>
      <w:sz w:val="18"/>
    </w:rPr>
  </w:style>
  <w:style w:type="character" w:customStyle="1" w:styleId="WW8Num51z1">
    <w:name w:val="WW8Num51z1"/>
    <w:uiPriority w:val="99"/>
    <w:rsid w:val="005516DC"/>
    <w:rPr>
      <w:rFonts w:ascii="Symbol" w:hAnsi="Symbol"/>
      <w:sz w:val="18"/>
      <w:u w:val="none"/>
    </w:rPr>
  </w:style>
  <w:style w:type="character" w:customStyle="1" w:styleId="WW8Num87z0">
    <w:name w:val="WW8Num87z0"/>
    <w:uiPriority w:val="99"/>
    <w:rsid w:val="005516DC"/>
    <w:rPr>
      <w:rFonts w:ascii="Arial" w:hAnsi="Arial"/>
      <w:sz w:val="20"/>
    </w:rPr>
  </w:style>
  <w:style w:type="character" w:customStyle="1" w:styleId="WW8Num89z0">
    <w:name w:val="WW8Num89z0"/>
    <w:uiPriority w:val="99"/>
    <w:rsid w:val="005516DC"/>
    <w:rPr>
      <w:rFonts w:ascii="Symbol" w:hAnsi="Symbol"/>
      <w:sz w:val="18"/>
    </w:rPr>
  </w:style>
  <w:style w:type="character" w:customStyle="1" w:styleId="WW8Num90z0">
    <w:name w:val="WW8Num90z0"/>
    <w:uiPriority w:val="99"/>
    <w:rsid w:val="005516DC"/>
    <w:rPr>
      <w:rFonts w:ascii="Arial" w:hAnsi="Arial"/>
      <w:sz w:val="20"/>
    </w:rPr>
  </w:style>
  <w:style w:type="character" w:customStyle="1" w:styleId="WW8Num94z0">
    <w:name w:val="WW8Num94z0"/>
    <w:uiPriority w:val="99"/>
    <w:rsid w:val="005516DC"/>
    <w:rPr>
      <w:rFonts w:ascii="Symbol" w:hAnsi="Symbol"/>
      <w:sz w:val="18"/>
    </w:rPr>
  </w:style>
  <w:style w:type="character" w:customStyle="1" w:styleId="WW8Num96z0">
    <w:name w:val="WW8Num96z0"/>
    <w:uiPriority w:val="99"/>
    <w:rsid w:val="005516DC"/>
    <w:rPr>
      <w:rFonts w:ascii="Arial" w:hAnsi="Arial"/>
      <w:sz w:val="20"/>
    </w:rPr>
  </w:style>
  <w:style w:type="character" w:customStyle="1" w:styleId="WW8Num97z0">
    <w:name w:val="WW8Num97z0"/>
    <w:uiPriority w:val="99"/>
    <w:rsid w:val="005516DC"/>
    <w:rPr>
      <w:rFonts w:ascii="Arial" w:hAnsi="Arial"/>
      <w:sz w:val="20"/>
    </w:rPr>
  </w:style>
  <w:style w:type="character" w:customStyle="1" w:styleId="WW8Num98z0">
    <w:name w:val="WW8Num98z0"/>
    <w:uiPriority w:val="99"/>
    <w:rsid w:val="005516DC"/>
    <w:rPr>
      <w:rFonts w:ascii="Symbol" w:hAnsi="Symbol"/>
      <w:sz w:val="18"/>
    </w:rPr>
  </w:style>
  <w:style w:type="character" w:customStyle="1" w:styleId="WW8Num99z0">
    <w:name w:val="WW8Num99z0"/>
    <w:uiPriority w:val="99"/>
    <w:rsid w:val="005516DC"/>
    <w:rPr>
      <w:rFonts w:ascii="Arial" w:hAnsi="Arial"/>
      <w:sz w:val="20"/>
    </w:rPr>
  </w:style>
  <w:style w:type="character" w:customStyle="1" w:styleId="WW8Num103z1">
    <w:name w:val="WW8Num103z1"/>
    <w:uiPriority w:val="99"/>
    <w:rsid w:val="005516DC"/>
    <w:rPr>
      <w:rFonts w:ascii="Arial" w:hAnsi="Arial"/>
      <w:sz w:val="20"/>
    </w:rPr>
  </w:style>
  <w:style w:type="character" w:customStyle="1" w:styleId="WW8Num104z1">
    <w:name w:val="WW8Num104z1"/>
    <w:uiPriority w:val="99"/>
    <w:rsid w:val="005516DC"/>
    <w:rPr>
      <w:rFonts w:ascii="Arial" w:hAnsi="Arial"/>
      <w:sz w:val="20"/>
    </w:rPr>
  </w:style>
  <w:style w:type="character" w:customStyle="1" w:styleId="WW8Num105z0">
    <w:name w:val="WW8Num105z0"/>
    <w:uiPriority w:val="99"/>
    <w:rsid w:val="005516DC"/>
    <w:rPr>
      <w:rFonts w:ascii="Symbol" w:hAnsi="Symbol"/>
      <w:sz w:val="18"/>
    </w:rPr>
  </w:style>
  <w:style w:type="character" w:customStyle="1" w:styleId="WW8Num106z0">
    <w:name w:val="WW8Num106z0"/>
    <w:uiPriority w:val="99"/>
    <w:rsid w:val="005516DC"/>
    <w:rPr>
      <w:rFonts w:ascii="Arial" w:hAnsi="Arial"/>
      <w:sz w:val="20"/>
    </w:rPr>
  </w:style>
  <w:style w:type="character" w:customStyle="1" w:styleId="WW8Num108z1">
    <w:name w:val="WW8Num108z1"/>
    <w:uiPriority w:val="99"/>
    <w:rsid w:val="005516DC"/>
    <w:rPr>
      <w:rFonts w:ascii="Arial" w:hAnsi="Arial"/>
      <w:sz w:val="20"/>
    </w:rPr>
  </w:style>
  <w:style w:type="character" w:customStyle="1" w:styleId="WW8Num109z0">
    <w:name w:val="WW8Num109z0"/>
    <w:uiPriority w:val="99"/>
    <w:rsid w:val="005516DC"/>
    <w:rPr>
      <w:rFonts w:ascii="Arial" w:hAnsi="Arial"/>
      <w:sz w:val="20"/>
    </w:rPr>
  </w:style>
  <w:style w:type="character" w:customStyle="1" w:styleId="WW8Num110z1">
    <w:name w:val="WW8Num110z1"/>
    <w:uiPriority w:val="99"/>
    <w:rsid w:val="005516DC"/>
    <w:rPr>
      <w:rFonts w:ascii="Arial" w:hAnsi="Arial"/>
      <w:sz w:val="20"/>
    </w:rPr>
  </w:style>
  <w:style w:type="character" w:customStyle="1" w:styleId="WW8Num114z0">
    <w:name w:val="WW8Num114z0"/>
    <w:uiPriority w:val="99"/>
    <w:rsid w:val="005516DC"/>
    <w:rPr>
      <w:rFonts w:ascii="Symbol" w:hAnsi="Symbol"/>
      <w:sz w:val="18"/>
    </w:rPr>
  </w:style>
  <w:style w:type="character" w:customStyle="1" w:styleId="WW8Num115z1">
    <w:name w:val="WW8Num115z1"/>
    <w:uiPriority w:val="99"/>
    <w:rsid w:val="005516DC"/>
    <w:rPr>
      <w:rFonts w:ascii="Arial" w:hAnsi="Arial"/>
      <w:sz w:val="20"/>
    </w:rPr>
  </w:style>
  <w:style w:type="character" w:customStyle="1" w:styleId="WW8Num116z0">
    <w:name w:val="WW8Num116z0"/>
    <w:uiPriority w:val="99"/>
    <w:rsid w:val="005516DC"/>
    <w:rPr>
      <w:rFonts w:ascii="Arial" w:hAnsi="Arial"/>
      <w:sz w:val="20"/>
    </w:rPr>
  </w:style>
  <w:style w:type="character" w:customStyle="1" w:styleId="WW8Num117z0">
    <w:name w:val="WW8Num117z0"/>
    <w:uiPriority w:val="99"/>
    <w:rsid w:val="005516DC"/>
    <w:rPr>
      <w:rFonts w:ascii="Arial" w:hAnsi="Arial"/>
      <w:sz w:val="20"/>
    </w:rPr>
  </w:style>
  <w:style w:type="character" w:customStyle="1" w:styleId="WW8Num118z0">
    <w:name w:val="WW8Num118z0"/>
    <w:uiPriority w:val="99"/>
    <w:rsid w:val="005516DC"/>
    <w:rPr>
      <w:rFonts w:ascii="Symbol" w:hAnsi="Symbol"/>
      <w:sz w:val="18"/>
    </w:rPr>
  </w:style>
  <w:style w:type="character" w:customStyle="1" w:styleId="WW8Num119z1">
    <w:name w:val="WW8Num119z1"/>
    <w:uiPriority w:val="99"/>
    <w:rsid w:val="005516DC"/>
    <w:rPr>
      <w:rFonts w:ascii="Arial" w:hAnsi="Arial"/>
      <w:sz w:val="20"/>
    </w:rPr>
  </w:style>
  <w:style w:type="character" w:customStyle="1" w:styleId="WW8Num121z0">
    <w:name w:val="WW8Num121z0"/>
    <w:uiPriority w:val="99"/>
    <w:rsid w:val="005516DC"/>
    <w:rPr>
      <w:rFonts w:ascii="Symbol" w:hAnsi="Symbol"/>
      <w:sz w:val="18"/>
    </w:rPr>
  </w:style>
  <w:style w:type="character" w:customStyle="1" w:styleId="WW8Num124z0">
    <w:name w:val="WW8Num124z0"/>
    <w:uiPriority w:val="99"/>
    <w:rsid w:val="005516DC"/>
    <w:rPr>
      <w:rFonts w:ascii="Symbol" w:hAnsi="Symbol"/>
      <w:sz w:val="18"/>
    </w:rPr>
  </w:style>
  <w:style w:type="character" w:customStyle="1" w:styleId="WW8Num125z0">
    <w:name w:val="WW8Num125z0"/>
    <w:uiPriority w:val="99"/>
    <w:rsid w:val="005516DC"/>
    <w:rPr>
      <w:rFonts w:ascii="Arial" w:hAnsi="Arial"/>
      <w:sz w:val="20"/>
    </w:rPr>
  </w:style>
  <w:style w:type="character" w:customStyle="1" w:styleId="WW-Absatz-Standardschriftart1111111111">
    <w:name w:val="WW-Absatz-Standardschriftart1111111111"/>
    <w:uiPriority w:val="99"/>
    <w:rsid w:val="005516DC"/>
  </w:style>
  <w:style w:type="character" w:customStyle="1" w:styleId="WW-Absatz-Standardschriftart11111111111">
    <w:name w:val="WW-Absatz-Standardschriftart11111111111"/>
    <w:uiPriority w:val="99"/>
    <w:rsid w:val="005516DC"/>
  </w:style>
  <w:style w:type="character" w:customStyle="1" w:styleId="WW-Absatz-Standardschriftart111111111111">
    <w:name w:val="WW-Absatz-Standardschriftart111111111111"/>
    <w:uiPriority w:val="99"/>
    <w:rsid w:val="005516DC"/>
  </w:style>
  <w:style w:type="character" w:customStyle="1" w:styleId="WW-Absatz-Standardschriftart1111111111111">
    <w:name w:val="WW-Absatz-Standardschriftart1111111111111"/>
    <w:uiPriority w:val="99"/>
    <w:rsid w:val="005516DC"/>
  </w:style>
  <w:style w:type="character" w:customStyle="1" w:styleId="WW-Absatz-Standardschriftart11111111111111">
    <w:name w:val="WW-Absatz-Standardschriftart11111111111111"/>
    <w:uiPriority w:val="99"/>
    <w:rsid w:val="005516DC"/>
  </w:style>
  <w:style w:type="character" w:customStyle="1" w:styleId="WW-Absatz-Standardschriftart111111111111111">
    <w:name w:val="WW-Absatz-Standardschriftart111111111111111"/>
    <w:uiPriority w:val="99"/>
    <w:rsid w:val="005516DC"/>
  </w:style>
  <w:style w:type="character" w:customStyle="1" w:styleId="WW-Absatz-Standardschriftart1111111111111111">
    <w:name w:val="WW-Absatz-Standardschriftart1111111111111111"/>
    <w:uiPriority w:val="99"/>
    <w:rsid w:val="005516DC"/>
  </w:style>
  <w:style w:type="character" w:customStyle="1" w:styleId="WW8Num113z0">
    <w:name w:val="WW8Num113z0"/>
    <w:uiPriority w:val="99"/>
    <w:rsid w:val="005516DC"/>
    <w:rPr>
      <w:rFonts w:ascii="Arial" w:hAnsi="Arial"/>
      <w:sz w:val="20"/>
    </w:rPr>
  </w:style>
  <w:style w:type="character" w:customStyle="1" w:styleId="WW8Num117z1">
    <w:name w:val="WW8Num117z1"/>
    <w:uiPriority w:val="99"/>
    <w:rsid w:val="005516DC"/>
    <w:rPr>
      <w:rFonts w:ascii="Arial" w:hAnsi="Arial"/>
      <w:sz w:val="20"/>
    </w:rPr>
  </w:style>
  <w:style w:type="character" w:customStyle="1" w:styleId="WW8Num119z0">
    <w:name w:val="WW8Num119z0"/>
    <w:uiPriority w:val="99"/>
    <w:rsid w:val="005516DC"/>
    <w:rPr>
      <w:rFonts w:ascii="Arial" w:hAnsi="Arial"/>
      <w:sz w:val="20"/>
    </w:rPr>
  </w:style>
  <w:style w:type="character" w:customStyle="1" w:styleId="WW8Num120z0">
    <w:name w:val="WW8Num120z0"/>
    <w:uiPriority w:val="99"/>
    <w:rsid w:val="005516DC"/>
    <w:rPr>
      <w:rFonts w:ascii="Arial" w:hAnsi="Arial"/>
      <w:sz w:val="20"/>
    </w:rPr>
  </w:style>
  <w:style w:type="character" w:customStyle="1" w:styleId="WW8Num121z1">
    <w:name w:val="WW8Num121z1"/>
    <w:uiPriority w:val="99"/>
    <w:rsid w:val="005516DC"/>
    <w:rPr>
      <w:rFonts w:ascii="Arial" w:hAnsi="Arial"/>
      <w:sz w:val="20"/>
    </w:rPr>
  </w:style>
  <w:style w:type="character" w:customStyle="1" w:styleId="WW8Num123z0">
    <w:name w:val="WW8Num123z0"/>
    <w:uiPriority w:val="99"/>
    <w:rsid w:val="005516DC"/>
    <w:rPr>
      <w:rFonts w:ascii="Arial" w:hAnsi="Arial"/>
      <w:sz w:val="20"/>
    </w:rPr>
  </w:style>
  <w:style w:type="character" w:customStyle="1" w:styleId="WW8Num126z0">
    <w:name w:val="WW8Num126z0"/>
    <w:uiPriority w:val="99"/>
    <w:rsid w:val="005516DC"/>
    <w:rPr>
      <w:rFonts w:ascii="Arial" w:hAnsi="Arial"/>
      <w:sz w:val="20"/>
    </w:rPr>
  </w:style>
  <w:style w:type="character" w:customStyle="1" w:styleId="WW-Absatz-Standardschriftart11111111111111111">
    <w:name w:val="WW-Absatz-Standardschriftart11111111111111111"/>
    <w:uiPriority w:val="99"/>
    <w:rsid w:val="005516DC"/>
  </w:style>
  <w:style w:type="character" w:customStyle="1" w:styleId="WW-Absatz-Standardschriftart111111111111111111">
    <w:name w:val="WW-Absatz-Standardschriftart111111111111111111"/>
    <w:uiPriority w:val="99"/>
    <w:rsid w:val="005516DC"/>
  </w:style>
  <w:style w:type="character" w:customStyle="1" w:styleId="WW-Absatz-Standardschriftart1111111111111111111">
    <w:name w:val="WW-Absatz-Standardschriftart1111111111111111111"/>
    <w:uiPriority w:val="99"/>
    <w:rsid w:val="005516DC"/>
  </w:style>
  <w:style w:type="character" w:customStyle="1" w:styleId="WW8Num43z0">
    <w:name w:val="WW8Num43z0"/>
    <w:uiPriority w:val="99"/>
    <w:rsid w:val="005516DC"/>
    <w:rPr>
      <w:rFonts w:ascii="Arial" w:hAnsi="Arial"/>
      <w:sz w:val="18"/>
      <w:u w:val="none"/>
    </w:rPr>
  </w:style>
  <w:style w:type="character" w:customStyle="1" w:styleId="WW8Num46z1">
    <w:name w:val="WW8Num46z1"/>
    <w:uiPriority w:val="99"/>
    <w:rsid w:val="005516DC"/>
    <w:rPr>
      <w:rFonts w:ascii="Symbol" w:hAnsi="Symbol"/>
      <w:sz w:val="18"/>
      <w:u w:val="none"/>
    </w:rPr>
  </w:style>
  <w:style w:type="character" w:customStyle="1" w:styleId="WW8Num101z0">
    <w:name w:val="WW8Num101z0"/>
    <w:uiPriority w:val="99"/>
    <w:rsid w:val="005516DC"/>
    <w:rPr>
      <w:rFonts w:ascii="Arial" w:hAnsi="Arial"/>
      <w:sz w:val="20"/>
    </w:rPr>
  </w:style>
  <w:style w:type="character" w:customStyle="1" w:styleId="WW8Num102z1">
    <w:name w:val="WW8Num102z1"/>
    <w:uiPriority w:val="99"/>
    <w:rsid w:val="005516DC"/>
    <w:rPr>
      <w:rFonts w:ascii="Arial" w:hAnsi="Arial"/>
      <w:sz w:val="20"/>
    </w:rPr>
  </w:style>
  <w:style w:type="character" w:customStyle="1" w:styleId="WW8Num108z0">
    <w:name w:val="WW8Num108z0"/>
    <w:uiPriority w:val="99"/>
    <w:rsid w:val="005516DC"/>
    <w:rPr>
      <w:rFonts w:ascii="Symbol" w:hAnsi="Symbol"/>
      <w:sz w:val="18"/>
    </w:rPr>
  </w:style>
  <w:style w:type="character" w:customStyle="1" w:styleId="WW8Num109z1">
    <w:name w:val="WW8Num109z1"/>
    <w:uiPriority w:val="99"/>
    <w:rsid w:val="005516DC"/>
    <w:rPr>
      <w:rFonts w:ascii="Arial" w:hAnsi="Arial"/>
      <w:sz w:val="20"/>
    </w:rPr>
  </w:style>
  <w:style w:type="character" w:customStyle="1" w:styleId="WW8Num111z1">
    <w:name w:val="WW8Num111z1"/>
    <w:uiPriority w:val="99"/>
    <w:rsid w:val="005516DC"/>
    <w:rPr>
      <w:rFonts w:ascii="Arial" w:hAnsi="Arial"/>
      <w:sz w:val="20"/>
    </w:rPr>
  </w:style>
  <w:style w:type="character" w:customStyle="1" w:styleId="WW8Num118z1">
    <w:name w:val="WW8Num118z1"/>
    <w:uiPriority w:val="99"/>
    <w:rsid w:val="005516DC"/>
    <w:rPr>
      <w:rFonts w:ascii="Arial" w:hAnsi="Arial"/>
      <w:sz w:val="20"/>
    </w:rPr>
  </w:style>
  <w:style w:type="character" w:customStyle="1" w:styleId="WW8Num122z1">
    <w:name w:val="WW8Num122z1"/>
    <w:uiPriority w:val="99"/>
    <w:rsid w:val="005516DC"/>
    <w:rPr>
      <w:rFonts w:ascii="Arial" w:hAnsi="Arial"/>
      <w:sz w:val="20"/>
    </w:rPr>
  </w:style>
  <w:style w:type="character" w:customStyle="1" w:styleId="WW8Num127z0">
    <w:name w:val="WW8Num127z0"/>
    <w:uiPriority w:val="99"/>
    <w:rsid w:val="005516DC"/>
    <w:rPr>
      <w:rFonts w:ascii="Symbol" w:hAnsi="Symbol"/>
      <w:sz w:val="18"/>
    </w:rPr>
  </w:style>
  <w:style w:type="character" w:customStyle="1" w:styleId="WW-Absatz-Standardschriftart11111111111111111111">
    <w:name w:val="WW-Absatz-Standardschriftart11111111111111111111"/>
    <w:uiPriority w:val="99"/>
    <w:rsid w:val="005516DC"/>
  </w:style>
  <w:style w:type="character" w:customStyle="1" w:styleId="WW8Num122z0">
    <w:name w:val="WW8Num122z0"/>
    <w:uiPriority w:val="99"/>
    <w:rsid w:val="005516DC"/>
    <w:rPr>
      <w:rFonts w:ascii="Arial" w:hAnsi="Arial"/>
      <w:sz w:val="20"/>
    </w:rPr>
  </w:style>
  <w:style w:type="character" w:customStyle="1" w:styleId="WW8Num123z1">
    <w:name w:val="WW8Num123z1"/>
    <w:uiPriority w:val="99"/>
    <w:rsid w:val="005516DC"/>
    <w:rPr>
      <w:rFonts w:ascii="Arial" w:hAnsi="Arial"/>
      <w:sz w:val="20"/>
    </w:rPr>
  </w:style>
  <w:style w:type="character" w:customStyle="1" w:styleId="WW-Absatz-Standardschriftart111111111111111111111">
    <w:name w:val="WW-Absatz-Standardschriftart111111111111111111111"/>
    <w:uiPriority w:val="99"/>
    <w:rsid w:val="005516DC"/>
  </w:style>
  <w:style w:type="character" w:customStyle="1" w:styleId="WW-Absatz-Standardschriftart1111111111111111111111">
    <w:name w:val="WW-Absatz-Standardschriftart1111111111111111111111"/>
    <w:uiPriority w:val="99"/>
    <w:rsid w:val="005516DC"/>
  </w:style>
  <w:style w:type="character" w:customStyle="1" w:styleId="WW8Num50z1">
    <w:name w:val="WW8Num50z1"/>
    <w:uiPriority w:val="99"/>
    <w:rsid w:val="005516DC"/>
    <w:rPr>
      <w:rFonts w:ascii="Symbol" w:hAnsi="Symbol"/>
      <w:sz w:val="18"/>
      <w:u w:val="none"/>
    </w:rPr>
  </w:style>
  <w:style w:type="character" w:customStyle="1" w:styleId="WW8Num56z1">
    <w:name w:val="WW8Num56z1"/>
    <w:uiPriority w:val="99"/>
    <w:rsid w:val="005516DC"/>
    <w:rPr>
      <w:rFonts w:ascii="Symbol" w:hAnsi="Symbol"/>
      <w:sz w:val="18"/>
      <w:u w:val="none"/>
    </w:rPr>
  </w:style>
  <w:style w:type="character" w:customStyle="1" w:styleId="WW8Num106z1">
    <w:name w:val="WW8Num106z1"/>
    <w:uiPriority w:val="99"/>
    <w:rsid w:val="005516DC"/>
    <w:rPr>
      <w:rFonts w:ascii="Arial" w:hAnsi="Arial"/>
      <w:sz w:val="20"/>
    </w:rPr>
  </w:style>
  <w:style w:type="character" w:customStyle="1" w:styleId="WW8Num112z0">
    <w:name w:val="WW8Num112z0"/>
    <w:uiPriority w:val="99"/>
    <w:rsid w:val="005516DC"/>
    <w:rPr>
      <w:rFonts w:ascii="Arial" w:hAnsi="Arial"/>
      <w:sz w:val="20"/>
    </w:rPr>
  </w:style>
  <w:style w:type="character" w:customStyle="1" w:styleId="WW8Num113z1">
    <w:name w:val="WW8Num113z1"/>
    <w:uiPriority w:val="99"/>
    <w:rsid w:val="005516DC"/>
    <w:rPr>
      <w:rFonts w:ascii="Arial" w:hAnsi="Arial"/>
      <w:sz w:val="20"/>
    </w:rPr>
  </w:style>
  <w:style w:type="character" w:customStyle="1" w:styleId="WW8Num127z1">
    <w:name w:val="WW8Num127z1"/>
    <w:uiPriority w:val="99"/>
    <w:rsid w:val="005516DC"/>
    <w:rPr>
      <w:rFonts w:ascii="Arial" w:hAnsi="Arial"/>
      <w:sz w:val="20"/>
    </w:rPr>
  </w:style>
  <w:style w:type="character" w:customStyle="1" w:styleId="WW-Absatz-Standardschriftart11111111111111111111111">
    <w:name w:val="WW-Absatz-Standardschriftart11111111111111111111111"/>
    <w:uiPriority w:val="99"/>
    <w:rsid w:val="005516DC"/>
  </w:style>
  <w:style w:type="character" w:customStyle="1" w:styleId="WW8Num73z1">
    <w:name w:val="WW8Num73z1"/>
    <w:uiPriority w:val="99"/>
    <w:rsid w:val="005516DC"/>
    <w:rPr>
      <w:rFonts w:ascii="StarSymbol" w:hAnsi="StarSymbol"/>
      <w:sz w:val="18"/>
    </w:rPr>
  </w:style>
  <w:style w:type="character" w:customStyle="1" w:styleId="WW8Num74z1">
    <w:name w:val="WW8Num74z1"/>
    <w:uiPriority w:val="99"/>
    <w:rsid w:val="005516DC"/>
    <w:rPr>
      <w:rFonts w:ascii="Symbol" w:hAnsi="Symbol"/>
      <w:sz w:val="18"/>
      <w:u w:val="none"/>
    </w:rPr>
  </w:style>
  <w:style w:type="character" w:customStyle="1" w:styleId="WW8Num80z1">
    <w:name w:val="WW8Num80z1"/>
    <w:uiPriority w:val="99"/>
    <w:rsid w:val="005516DC"/>
    <w:rPr>
      <w:rFonts w:ascii="Symbol" w:hAnsi="Symbol"/>
      <w:sz w:val="18"/>
      <w:u w:val="none"/>
    </w:rPr>
  </w:style>
  <w:style w:type="character" w:customStyle="1" w:styleId="WW8Num115z0">
    <w:name w:val="WW8Num115z0"/>
    <w:uiPriority w:val="99"/>
    <w:rsid w:val="005516DC"/>
    <w:rPr>
      <w:rFonts w:ascii="Symbol" w:hAnsi="Symbol"/>
      <w:sz w:val="18"/>
    </w:rPr>
  </w:style>
  <w:style w:type="character" w:customStyle="1" w:styleId="WW8Num128z0">
    <w:name w:val="WW8Num128z0"/>
    <w:uiPriority w:val="99"/>
    <w:rsid w:val="005516DC"/>
    <w:rPr>
      <w:rFonts w:ascii="Arial" w:hAnsi="Arial"/>
      <w:sz w:val="20"/>
    </w:rPr>
  </w:style>
  <w:style w:type="character" w:customStyle="1" w:styleId="WW-Absatz-Standardschriftart111111111111111111111111">
    <w:name w:val="WW-Absatz-Standardschriftart111111111111111111111111"/>
    <w:uiPriority w:val="99"/>
    <w:rsid w:val="005516DC"/>
  </w:style>
  <w:style w:type="character" w:customStyle="1" w:styleId="WW-Absatz-Standardschriftart1111111111111111111111111">
    <w:name w:val="WW-Absatz-Standardschriftart1111111111111111111111111"/>
    <w:uiPriority w:val="99"/>
    <w:rsid w:val="005516DC"/>
  </w:style>
  <w:style w:type="character" w:customStyle="1" w:styleId="WW8Num79z1">
    <w:name w:val="WW8Num79z1"/>
    <w:uiPriority w:val="99"/>
    <w:rsid w:val="005516DC"/>
    <w:rPr>
      <w:rFonts w:ascii="StarSymbol" w:hAnsi="StarSymbol"/>
      <w:sz w:val="18"/>
    </w:rPr>
  </w:style>
  <w:style w:type="character" w:customStyle="1" w:styleId="WW8Num86z1">
    <w:name w:val="WW8Num86z1"/>
    <w:uiPriority w:val="99"/>
    <w:rsid w:val="005516DC"/>
    <w:rPr>
      <w:rFonts w:ascii="Arial" w:hAnsi="Arial"/>
      <w:sz w:val="20"/>
    </w:rPr>
  </w:style>
  <w:style w:type="character" w:customStyle="1" w:styleId="WW-Absatz-Standardschriftart11111111111111111111111111">
    <w:name w:val="WW-Absatz-Standardschriftart11111111111111111111111111"/>
    <w:uiPriority w:val="99"/>
    <w:rsid w:val="005516DC"/>
  </w:style>
  <w:style w:type="character" w:customStyle="1" w:styleId="WW-Absatz-Standardschriftart111111111111111111111111111">
    <w:name w:val="WW-Absatz-Standardschriftart111111111111111111111111111"/>
    <w:uiPriority w:val="99"/>
    <w:rsid w:val="005516DC"/>
  </w:style>
  <w:style w:type="character" w:customStyle="1" w:styleId="WW-Absatz-Standardschriftart1111111111111111111111111111">
    <w:name w:val="WW-Absatz-Standardschriftart1111111111111111111111111111"/>
    <w:uiPriority w:val="99"/>
    <w:rsid w:val="005516DC"/>
  </w:style>
  <w:style w:type="character" w:customStyle="1" w:styleId="WW-Absatz-Standardschriftart11111111111111111111111111111">
    <w:name w:val="WW-Absatz-Standardschriftart11111111111111111111111111111"/>
    <w:uiPriority w:val="99"/>
    <w:rsid w:val="005516DC"/>
  </w:style>
  <w:style w:type="character" w:customStyle="1" w:styleId="WW-Absatz-Standardschriftart111111111111111111111111111111">
    <w:name w:val="WW-Absatz-Standardschriftart111111111111111111111111111111"/>
    <w:uiPriority w:val="99"/>
    <w:rsid w:val="005516DC"/>
  </w:style>
  <w:style w:type="character" w:customStyle="1" w:styleId="WW-Absatz-Standardschriftart1111111111111111111111111111111">
    <w:name w:val="WW-Absatz-Standardschriftart1111111111111111111111111111111"/>
    <w:uiPriority w:val="99"/>
    <w:rsid w:val="005516DC"/>
  </w:style>
  <w:style w:type="character" w:customStyle="1" w:styleId="WW-Absatz-Standardschriftart11111111111111111111111111111111">
    <w:name w:val="WW-Absatz-Standardschriftart11111111111111111111111111111111"/>
    <w:uiPriority w:val="99"/>
    <w:rsid w:val="005516DC"/>
  </w:style>
  <w:style w:type="character" w:customStyle="1" w:styleId="WW-Absatz-Standardschriftart111111111111111111111111111111111">
    <w:name w:val="WW-Absatz-Standardschriftart111111111111111111111111111111111"/>
    <w:uiPriority w:val="99"/>
    <w:rsid w:val="005516DC"/>
  </w:style>
  <w:style w:type="character" w:customStyle="1" w:styleId="WW-Absatz-Standardschriftart1111111111111111111111111111111111">
    <w:name w:val="WW-Absatz-Standardschriftart1111111111111111111111111111111111"/>
    <w:uiPriority w:val="99"/>
    <w:rsid w:val="005516D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5516D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5516DC"/>
  </w:style>
  <w:style w:type="character" w:customStyle="1" w:styleId="WW8NumSt4z0">
    <w:name w:val="WW8NumSt4z0"/>
    <w:uiPriority w:val="99"/>
    <w:rsid w:val="005516DC"/>
    <w:rPr>
      <w:rFonts w:ascii="Arial" w:hAnsi="Arial"/>
      <w:sz w:val="20"/>
      <w:u w:val="none"/>
    </w:rPr>
  </w:style>
  <w:style w:type="character" w:customStyle="1" w:styleId="WW8NumSt5z0">
    <w:name w:val="WW8NumSt5z0"/>
    <w:uiPriority w:val="99"/>
    <w:rsid w:val="005516DC"/>
    <w:rPr>
      <w:rFonts w:ascii="Arial" w:hAnsi="Arial"/>
      <w:sz w:val="20"/>
      <w:u w:val="none"/>
    </w:rPr>
  </w:style>
  <w:style w:type="character" w:customStyle="1" w:styleId="WW8NumSt9z0">
    <w:name w:val="WW8NumSt9z0"/>
    <w:uiPriority w:val="99"/>
    <w:rsid w:val="005516DC"/>
    <w:rPr>
      <w:rFonts w:ascii="Arial" w:hAnsi="Arial"/>
      <w:sz w:val="20"/>
      <w:u w:val="none"/>
    </w:rPr>
  </w:style>
  <w:style w:type="character" w:customStyle="1" w:styleId="WW8NumSt10z0">
    <w:name w:val="WW8NumSt10z0"/>
    <w:uiPriority w:val="99"/>
    <w:rsid w:val="005516DC"/>
    <w:rPr>
      <w:rFonts w:ascii="Arial" w:hAnsi="Arial"/>
      <w:sz w:val="20"/>
      <w:u w:val="none"/>
    </w:rPr>
  </w:style>
  <w:style w:type="character" w:customStyle="1" w:styleId="WW8NumSt11z0">
    <w:name w:val="WW8NumSt11z0"/>
    <w:uiPriority w:val="99"/>
    <w:rsid w:val="005516DC"/>
    <w:rPr>
      <w:rFonts w:ascii="Arial" w:hAnsi="Arial"/>
      <w:sz w:val="20"/>
      <w:u w:val="none"/>
    </w:rPr>
  </w:style>
  <w:style w:type="character" w:customStyle="1" w:styleId="WW8NumSt13z0">
    <w:name w:val="WW8NumSt13z0"/>
    <w:uiPriority w:val="99"/>
    <w:rsid w:val="005516DC"/>
    <w:rPr>
      <w:rFonts w:ascii="Arial" w:hAnsi="Arial"/>
      <w:sz w:val="20"/>
      <w:u w:val="none"/>
    </w:rPr>
  </w:style>
  <w:style w:type="character" w:customStyle="1" w:styleId="WW8NumSt14z0">
    <w:name w:val="WW8NumSt14z0"/>
    <w:uiPriority w:val="99"/>
    <w:rsid w:val="005516DC"/>
    <w:rPr>
      <w:rFonts w:ascii="Arial" w:hAnsi="Arial"/>
      <w:sz w:val="20"/>
      <w:u w:val="none"/>
    </w:rPr>
  </w:style>
  <w:style w:type="character" w:customStyle="1" w:styleId="WW8NumSt16z0">
    <w:name w:val="WW8NumSt16z0"/>
    <w:uiPriority w:val="99"/>
    <w:rsid w:val="005516DC"/>
    <w:rPr>
      <w:rFonts w:ascii="Arial" w:hAnsi="Arial"/>
      <w:sz w:val="20"/>
      <w:u w:val="none"/>
    </w:rPr>
  </w:style>
  <w:style w:type="character" w:customStyle="1" w:styleId="WW8NumSt17z0">
    <w:name w:val="WW8NumSt17z0"/>
    <w:uiPriority w:val="99"/>
    <w:rsid w:val="005516DC"/>
    <w:rPr>
      <w:rFonts w:ascii="Arial" w:hAnsi="Arial"/>
      <w:sz w:val="20"/>
      <w:u w:val="none"/>
    </w:rPr>
  </w:style>
  <w:style w:type="character" w:customStyle="1" w:styleId="WW8NumSt25z0">
    <w:name w:val="WW8NumSt25z0"/>
    <w:uiPriority w:val="99"/>
    <w:rsid w:val="005516DC"/>
    <w:rPr>
      <w:rFonts w:ascii="Arial" w:hAnsi="Arial"/>
      <w:sz w:val="20"/>
      <w:u w:val="none"/>
    </w:rPr>
  </w:style>
  <w:style w:type="character" w:customStyle="1" w:styleId="WW8NumSt27z0">
    <w:name w:val="WW8NumSt27z0"/>
    <w:uiPriority w:val="99"/>
    <w:rsid w:val="005516DC"/>
    <w:rPr>
      <w:rFonts w:ascii="Arial" w:hAnsi="Arial"/>
      <w:sz w:val="20"/>
      <w:u w:val="none"/>
    </w:rPr>
  </w:style>
  <w:style w:type="character" w:customStyle="1" w:styleId="WW8NumSt30z0">
    <w:name w:val="WW8NumSt30z0"/>
    <w:uiPriority w:val="99"/>
    <w:rsid w:val="005516DC"/>
    <w:rPr>
      <w:rFonts w:ascii="Arial" w:hAnsi="Arial"/>
      <w:sz w:val="20"/>
      <w:u w:val="none"/>
    </w:rPr>
  </w:style>
  <w:style w:type="character" w:customStyle="1" w:styleId="WW8NumSt31z0">
    <w:name w:val="WW8NumSt31z0"/>
    <w:uiPriority w:val="99"/>
    <w:rsid w:val="005516DC"/>
    <w:rPr>
      <w:rFonts w:ascii="Arial" w:hAnsi="Arial"/>
      <w:sz w:val="20"/>
      <w:u w:val="none"/>
    </w:rPr>
  </w:style>
  <w:style w:type="character" w:customStyle="1" w:styleId="WW8NumSt35z0">
    <w:name w:val="WW8NumSt35z0"/>
    <w:uiPriority w:val="99"/>
    <w:rsid w:val="005516DC"/>
    <w:rPr>
      <w:rFonts w:ascii="Arial" w:hAnsi="Arial"/>
      <w:sz w:val="20"/>
      <w:u w:val="none"/>
    </w:rPr>
  </w:style>
  <w:style w:type="character" w:customStyle="1" w:styleId="WW8NumSt41z0">
    <w:name w:val="WW8NumSt41z0"/>
    <w:uiPriority w:val="99"/>
    <w:rsid w:val="005516DC"/>
    <w:rPr>
      <w:rFonts w:ascii="Arial" w:hAnsi="Arial"/>
      <w:sz w:val="20"/>
      <w:u w:val="none"/>
    </w:rPr>
  </w:style>
  <w:style w:type="character" w:customStyle="1" w:styleId="WW8NumSt45z0">
    <w:name w:val="WW8NumSt45z0"/>
    <w:uiPriority w:val="99"/>
    <w:rsid w:val="005516DC"/>
    <w:rPr>
      <w:rFonts w:ascii="Symbol" w:hAnsi="Symbol"/>
    </w:rPr>
  </w:style>
  <w:style w:type="character" w:customStyle="1" w:styleId="WW8NumSt51z0">
    <w:name w:val="WW8NumSt51z0"/>
    <w:uiPriority w:val="99"/>
    <w:rsid w:val="005516DC"/>
    <w:rPr>
      <w:rFonts w:ascii="Arial" w:hAnsi="Arial"/>
      <w:sz w:val="20"/>
    </w:rPr>
  </w:style>
  <w:style w:type="character" w:customStyle="1" w:styleId="WW8NumSt52z0">
    <w:name w:val="WW8NumSt52z0"/>
    <w:uiPriority w:val="99"/>
    <w:rsid w:val="005516DC"/>
    <w:rPr>
      <w:rFonts w:ascii="Arial" w:hAnsi="Arial"/>
      <w:sz w:val="20"/>
    </w:rPr>
  </w:style>
  <w:style w:type="character" w:customStyle="1" w:styleId="WW8NumSt53z0">
    <w:name w:val="WW8NumSt53z0"/>
    <w:uiPriority w:val="99"/>
    <w:rsid w:val="005516DC"/>
    <w:rPr>
      <w:rFonts w:ascii="Arial" w:hAnsi="Arial"/>
      <w:sz w:val="20"/>
    </w:rPr>
  </w:style>
  <w:style w:type="character" w:customStyle="1" w:styleId="WW8NumSt54z0">
    <w:name w:val="WW8NumSt54z0"/>
    <w:uiPriority w:val="99"/>
    <w:rsid w:val="005516DC"/>
    <w:rPr>
      <w:rFonts w:ascii="Arial" w:hAnsi="Arial"/>
      <w:sz w:val="20"/>
    </w:rPr>
  </w:style>
  <w:style w:type="character" w:customStyle="1" w:styleId="WW8NumSt55z0">
    <w:name w:val="WW8NumSt55z0"/>
    <w:uiPriority w:val="99"/>
    <w:rsid w:val="005516DC"/>
    <w:rPr>
      <w:rFonts w:ascii="Arial" w:hAnsi="Arial"/>
      <w:sz w:val="20"/>
    </w:rPr>
  </w:style>
  <w:style w:type="character" w:customStyle="1" w:styleId="WW8NumSt56z0">
    <w:name w:val="WW8NumSt56z0"/>
    <w:uiPriority w:val="99"/>
    <w:rsid w:val="005516DC"/>
    <w:rPr>
      <w:rFonts w:ascii="Arial" w:hAnsi="Arial"/>
      <w:sz w:val="20"/>
    </w:rPr>
  </w:style>
  <w:style w:type="character" w:customStyle="1" w:styleId="WW8NumSt57z0">
    <w:name w:val="WW8NumSt57z0"/>
    <w:uiPriority w:val="99"/>
    <w:rsid w:val="005516DC"/>
    <w:rPr>
      <w:rFonts w:ascii="Arial" w:hAnsi="Arial"/>
      <w:sz w:val="20"/>
    </w:rPr>
  </w:style>
  <w:style w:type="character" w:customStyle="1" w:styleId="WW8NumSt58z0">
    <w:name w:val="WW8NumSt58z0"/>
    <w:uiPriority w:val="99"/>
    <w:rsid w:val="005516DC"/>
    <w:rPr>
      <w:rFonts w:ascii="Arial" w:hAnsi="Arial"/>
      <w:sz w:val="20"/>
    </w:rPr>
  </w:style>
  <w:style w:type="character" w:customStyle="1" w:styleId="WW8NumSt59z0">
    <w:name w:val="WW8NumSt59z0"/>
    <w:uiPriority w:val="99"/>
    <w:rsid w:val="005516DC"/>
    <w:rPr>
      <w:rFonts w:ascii="Arial" w:hAnsi="Arial"/>
      <w:sz w:val="20"/>
    </w:rPr>
  </w:style>
  <w:style w:type="character" w:customStyle="1" w:styleId="WW8NumSt61z0">
    <w:name w:val="WW8NumSt61z0"/>
    <w:uiPriority w:val="99"/>
    <w:rsid w:val="005516DC"/>
    <w:rPr>
      <w:rFonts w:ascii="Arial" w:hAnsi="Arial"/>
      <w:sz w:val="20"/>
    </w:rPr>
  </w:style>
  <w:style w:type="character" w:customStyle="1" w:styleId="WW8NumSt63z0">
    <w:name w:val="WW8NumSt63z0"/>
    <w:uiPriority w:val="99"/>
    <w:rsid w:val="005516DC"/>
    <w:rPr>
      <w:rFonts w:ascii="Arial" w:hAnsi="Arial"/>
      <w:sz w:val="20"/>
      <w:u w:val="none"/>
    </w:rPr>
  </w:style>
  <w:style w:type="character" w:customStyle="1" w:styleId="WW8NumSt64z0">
    <w:name w:val="WW8NumSt64z0"/>
    <w:uiPriority w:val="99"/>
    <w:rsid w:val="005516DC"/>
    <w:rPr>
      <w:rFonts w:ascii="Arial" w:hAnsi="Arial"/>
      <w:sz w:val="20"/>
      <w:u w:val="none"/>
    </w:rPr>
  </w:style>
  <w:style w:type="character" w:customStyle="1" w:styleId="WW8NumSt66z0">
    <w:name w:val="WW8NumSt66z0"/>
    <w:uiPriority w:val="99"/>
    <w:rsid w:val="005516DC"/>
    <w:rPr>
      <w:rFonts w:ascii="Arial" w:hAnsi="Arial"/>
      <w:sz w:val="18"/>
      <w:u w:val="none"/>
    </w:rPr>
  </w:style>
  <w:style w:type="character" w:customStyle="1" w:styleId="WW8NumSt73z0">
    <w:name w:val="WW8NumSt73z0"/>
    <w:uiPriority w:val="99"/>
    <w:rsid w:val="005516DC"/>
    <w:rPr>
      <w:rFonts w:ascii="Arial" w:hAnsi="Arial"/>
      <w:sz w:val="20"/>
      <w:u w:val="none"/>
    </w:rPr>
  </w:style>
  <w:style w:type="character" w:customStyle="1" w:styleId="WW8NumSt84z0">
    <w:name w:val="WW8NumSt84z0"/>
    <w:uiPriority w:val="99"/>
    <w:rsid w:val="005516DC"/>
    <w:rPr>
      <w:rFonts w:ascii="Arial" w:hAnsi="Arial"/>
      <w:sz w:val="20"/>
      <w:u w:val="none"/>
    </w:rPr>
  </w:style>
  <w:style w:type="character" w:customStyle="1" w:styleId="WW8NumSt86z0">
    <w:name w:val="WW8NumSt86z0"/>
    <w:uiPriority w:val="99"/>
    <w:rsid w:val="005516DC"/>
    <w:rPr>
      <w:rFonts w:ascii="Arial" w:hAnsi="Arial"/>
      <w:sz w:val="20"/>
    </w:rPr>
  </w:style>
  <w:style w:type="character" w:customStyle="1" w:styleId="WW8NumSt89z0">
    <w:name w:val="WW8NumSt89z0"/>
    <w:uiPriority w:val="99"/>
    <w:rsid w:val="005516DC"/>
    <w:rPr>
      <w:rFonts w:ascii="Arial" w:hAnsi="Arial"/>
      <w:sz w:val="20"/>
    </w:rPr>
  </w:style>
  <w:style w:type="character" w:customStyle="1" w:styleId="WW8NumSt91z0">
    <w:name w:val="WW8NumSt91z0"/>
    <w:uiPriority w:val="99"/>
    <w:rsid w:val="005516DC"/>
    <w:rPr>
      <w:rFonts w:ascii="Arial" w:hAnsi="Arial"/>
      <w:sz w:val="20"/>
    </w:rPr>
  </w:style>
  <w:style w:type="character" w:customStyle="1" w:styleId="WW8NumSt93z0">
    <w:name w:val="WW8NumSt93z0"/>
    <w:uiPriority w:val="99"/>
    <w:rsid w:val="005516DC"/>
    <w:rPr>
      <w:rFonts w:ascii="Arial" w:hAnsi="Arial"/>
      <w:sz w:val="20"/>
    </w:rPr>
  </w:style>
  <w:style w:type="character" w:customStyle="1" w:styleId="WW8NumSt103z0">
    <w:name w:val="WW8NumSt103z0"/>
    <w:uiPriority w:val="99"/>
    <w:rsid w:val="005516DC"/>
    <w:rPr>
      <w:rFonts w:ascii="Arial" w:hAnsi="Arial"/>
      <w:sz w:val="20"/>
    </w:rPr>
  </w:style>
  <w:style w:type="character" w:customStyle="1" w:styleId="WW8NumSt106z0">
    <w:name w:val="WW8NumSt106z0"/>
    <w:uiPriority w:val="99"/>
    <w:rsid w:val="005516DC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5516DC"/>
  </w:style>
  <w:style w:type="character" w:customStyle="1" w:styleId="Symbolewypunktowania">
    <w:name w:val="Symbole wypunktowania"/>
    <w:uiPriority w:val="99"/>
    <w:rsid w:val="005516DC"/>
    <w:rPr>
      <w:rFonts w:ascii="StarSymbol" w:hAnsi="StarSymbol"/>
      <w:sz w:val="18"/>
    </w:rPr>
  </w:style>
  <w:style w:type="character" w:customStyle="1" w:styleId="Znakinumeracji">
    <w:name w:val="Znaki numeracji"/>
    <w:uiPriority w:val="99"/>
    <w:rsid w:val="005516DC"/>
    <w:rPr>
      <w:rFonts w:ascii="Arial" w:hAnsi="Arial"/>
      <w:sz w:val="20"/>
    </w:rPr>
  </w:style>
  <w:style w:type="character" w:customStyle="1" w:styleId="WW8NumSt2z0">
    <w:name w:val="WW8NumSt2z0"/>
    <w:uiPriority w:val="99"/>
    <w:rsid w:val="005516DC"/>
    <w:rPr>
      <w:rFonts w:ascii="Times New Roman" w:hAnsi="Times New Roman"/>
      <w:sz w:val="24"/>
      <w:u w:val="none"/>
    </w:rPr>
  </w:style>
  <w:style w:type="character" w:customStyle="1" w:styleId="akapitdomyslny2">
    <w:name w:val="akapitdomyslny2"/>
    <w:basedOn w:val="Domylnaczcionkaakapitu2"/>
    <w:uiPriority w:val="99"/>
    <w:rsid w:val="005516DC"/>
    <w:rPr>
      <w:rFonts w:cs="Times New Roman"/>
    </w:rPr>
  </w:style>
  <w:style w:type="paragraph" w:customStyle="1" w:styleId="Podpis2">
    <w:name w:val="Podpis2"/>
    <w:basedOn w:val="Normalny"/>
    <w:uiPriority w:val="99"/>
    <w:rsid w:val="005516DC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uiPriority w:val="99"/>
    <w:rsid w:val="005516DC"/>
    <w:pPr>
      <w:widowControl w:val="0"/>
      <w:suppressLineNumbers/>
      <w:suppressAutoHyphens/>
      <w:overflowPunct w:val="0"/>
      <w:autoSpaceDE w:val="0"/>
      <w:textAlignment w:val="baseline"/>
    </w:pPr>
    <w:rPr>
      <w:rFonts w:ascii="Arial" w:hAnsi="Arial" w:cs="Arial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5516DC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5516DC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5516DC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Listawypunktowana2">
    <w:name w:val="Lista wypunktowana 2"/>
    <w:basedOn w:val="Normalny"/>
    <w:uiPriority w:val="99"/>
    <w:rsid w:val="005516DC"/>
    <w:pPr>
      <w:widowControl w:val="0"/>
      <w:tabs>
        <w:tab w:val="left" w:pos="360"/>
        <w:tab w:val="left" w:pos="1068"/>
      </w:tabs>
      <w:suppressAutoHyphens/>
      <w:overflowPunct w:val="0"/>
      <w:autoSpaceDE w:val="0"/>
      <w:spacing w:before="60"/>
      <w:ind w:left="360" w:hanging="360"/>
      <w:jc w:val="both"/>
      <w:textAlignment w:val="baseline"/>
    </w:pPr>
    <w:rPr>
      <w:rFonts w:ascii="Arial" w:hAnsi="Arial" w:cs="Arial"/>
      <w:spacing w:val="-8"/>
      <w:sz w:val="23"/>
      <w:szCs w:val="23"/>
      <w:lang w:eastAsia="ar-SA"/>
    </w:rPr>
  </w:style>
  <w:style w:type="paragraph" w:customStyle="1" w:styleId="Listanumerowana1">
    <w:name w:val="Lista numerowana1"/>
    <w:basedOn w:val="Normalny"/>
    <w:uiPriority w:val="99"/>
    <w:rsid w:val="005516DC"/>
    <w:pPr>
      <w:widowControl w:val="0"/>
      <w:suppressAutoHyphens/>
      <w:overflowPunct w:val="0"/>
      <w:autoSpaceDE w:val="0"/>
      <w:spacing w:before="60"/>
      <w:jc w:val="both"/>
      <w:textAlignment w:val="baseline"/>
    </w:pPr>
    <w:rPr>
      <w:rFonts w:ascii="Arial" w:hAnsi="Arial" w:cs="Arial"/>
      <w:sz w:val="23"/>
      <w:szCs w:val="23"/>
      <w:lang w:eastAsia="ar-SA"/>
    </w:rPr>
  </w:style>
  <w:style w:type="paragraph" w:customStyle="1" w:styleId="ProPublico">
    <w:name w:val="ProPublico"/>
    <w:uiPriority w:val="99"/>
    <w:rsid w:val="005516DC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Styl">
    <w:name w:val="Styl"/>
    <w:rsid w:val="005516DC"/>
    <w:pPr>
      <w:widowControl w:val="0"/>
      <w:suppressAutoHyphens/>
      <w:overflowPunct w:val="0"/>
      <w:autoSpaceDE w:val="0"/>
      <w:textAlignment w:val="baseline"/>
    </w:pPr>
    <w:rPr>
      <w:rFonts w:ascii="Arial" w:hAnsi="Arial" w:cs="Arial"/>
      <w:lang w:eastAsia="ar-SA"/>
    </w:rPr>
  </w:style>
  <w:style w:type="paragraph" w:customStyle="1" w:styleId="St4-punkt">
    <w:name w:val="St4-punkt"/>
    <w:uiPriority w:val="99"/>
    <w:rsid w:val="005516DC"/>
    <w:pPr>
      <w:widowControl w:val="0"/>
      <w:suppressAutoHyphens/>
      <w:overflowPunct w:val="0"/>
      <w:autoSpaceDE w:val="0"/>
      <w:ind w:left="680" w:hanging="340"/>
      <w:jc w:val="both"/>
      <w:textAlignment w:val="baseline"/>
    </w:pPr>
    <w:rPr>
      <w:rFonts w:ascii="Arial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516DC"/>
    <w:pPr>
      <w:widowControl w:val="0"/>
      <w:suppressAutoHyphens/>
      <w:overflowPunct w:val="0"/>
      <w:autoSpaceDE w:val="0"/>
      <w:ind w:right="-1"/>
      <w:jc w:val="both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STANDARD1">
    <w:name w:val="STANDARD1"/>
    <w:basedOn w:val="Normalny"/>
    <w:uiPriority w:val="99"/>
    <w:rsid w:val="005516DC"/>
    <w:pPr>
      <w:suppressAutoHyphens/>
      <w:overflowPunct w:val="0"/>
      <w:autoSpaceDE w:val="0"/>
      <w:spacing w:line="480" w:lineRule="auto"/>
      <w:textAlignment w:val="baseline"/>
    </w:pPr>
    <w:rPr>
      <w:rFonts w:ascii="Arial" w:hAnsi="Arial" w:cs="Arial"/>
      <w:b/>
      <w:bCs/>
      <w:caps/>
      <w:sz w:val="32"/>
      <w:szCs w:val="32"/>
      <w:lang w:eastAsia="ar-SA"/>
    </w:rPr>
  </w:style>
  <w:style w:type="paragraph" w:customStyle="1" w:styleId="Tabela">
    <w:name w:val="Tabela"/>
    <w:basedOn w:val="Normalny"/>
    <w:rsid w:val="005516DC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Arial" w:hAnsi="Arial" w:cs="Arial"/>
      <w:lang w:eastAsia="ar-SA"/>
    </w:rPr>
  </w:style>
  <w:style w:type="paragraph" w:customStyle="1" w:styleId="Nagwektabeli">
    <w:name w:val="Nagłówek tabeli"/>
    <w:basedOn w:val="Zawartotabeli"/>
    <w:uiPriority w:val="99"/>
    <w:rsid w:val="005516DC"/>
    <w:pPr>
      <w:widowControl w:val="0"/>
      <w:overflowPunct w:val="0"/>
      <w:autoSpaceDE w:val="0"/>
      <w:jc w:val="center"/>
      <w:textAlignment w:val="baseline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5516DC"/>
    <w:pPr>
      <w:widowControl w:val="0"/>
      <w:suppressAutoHyphens/>
      <w:overflowPunct w:val="0"/>
      <w:autoSpaceDE w:val="0"/>
      <w:textAlignment w:val="baseline"/>
    </w:pPr>
    <w:rPr>
      <w:rFonts w:cs="Arial"/>
      <w:bCs/>
      <w:sz w:val="20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5516DC"/>
    <w:rPr>
      <w:rFonts w:ascii="Times New Roman" w:eastAsia="SimSun" w:hAnsi="Times New Roman"/>
      <w:sz w:val="24"/>
      <w:szCs w:val="24"/>
      <w:lang w:eastAsia="zh-CN"/>
    </w:rPr>
  </w:style>
  <w:style w:type="paragraph" w:customStyle="1" w:styleId="xmsonormal">
    <w:name w:val="x_msonormal"/>
    <w:basedOn w:val="Normalny"/>
    <w:rsid w:val="00891B78"/>
    <w:pPr>
      <w:spacing w:before="100" w:beforeAutospacing="1" w:after="100" w:afterAutospacing="1"/>
    </w:pPr>
    <w:rPr>
      <w:rFonts w:ascii="Times New Roman" w:hAnsi="Times New Roman"/>
    </w:rPr>
  </w:style>
  <w:style w:type="numbering" w:customStyle="1" w:styleId="WW8Num4">
    <w:name w:val="WW8Num4"/>
    <w:basedOn w:val="Bezlisty"/>
    <w:rsid w:val="00DC4B97"/>
    <w:pPr>
      <w:numPr>
        <w:numId w:val="87"/>
      </w:numPr>
    </w:pPr>
  </w:style>
  <w:style w:type="character" w:styleId="Pogrubienie">
    <w:name w:val="Strong"/>
    <w:basedOn w:val="Domylnaczcionkaakapitu"/>
    <w:uiPriority w:val="22"/>
    <w:qFormat/>
    <w:rsid w:val="00B00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8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842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EB71D-1560-40ED-AADD-8844F8830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3474</Words>
  <Characters>20850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24276</CharactersWithSpaces>
  <SharedDoc>false</SharedDoc>
  <HyperlinkBase/>
  <HLinks>
    <vt:vector size="30" baseType="variant">
      <vt:variant>
        <vt:i4>118</vt:i4>
      </vt:variant>
      <vt:variant>
        <vt:i4>12</vt:i4>
      </vt:variant>
      <vt:variant>
        <vt:i4>0</vt:i4>
      </vt:variant>
      <vt:variant>
        <vt:i4>5</vt:i4>
      </vt:variant>
      <vt:variant>
        <vt:lpwstr>mailto:elzbieta.dudziec@grodzisk.sr.gov.pl</vt:lpwstr>
      </vt:variant>
      <vt:variant>
        <vt:lpwstr/>
      </vt:variant>
      <vt:variant>
        <vt:i4>3670068</vt:i4>
      </vt:variant>
      <vt:variant>
        <vt:i4>9</vt:i4>
      </vt:variant>
      <vt:variant>
        <vt:i4>0</vt:i4>
      </vt:variant>
      <vt:variant>
        <vt:i4>5</vt:i4>
      </vt:variant>
      <vt:variant>
        <vt:lpwstr>http://www.grodzisk.sr.gov.pl/</vt:lpwstr>
      </vt:variant>
      <vt:variant>
        <vt:lpwstr/>
      </vt:variant>
      <vt:variant>
        <vt:i4>786559</vt:i4>
      </vt:variant>
      <vt:variant>
        <vt:i4>6</vt:i4>
      </vt:variant>
      <vt:variant>
        <vt:i4>0</vt:i4>
      </vt:variant>
      <vt:variant>
        <vt:i4>5</vt:i4>
      </vt:variant>
      <vt:variant>
        <vt:lpwstr>mailto:karolina.kruger@grodzisk.sr.gov.pl</vt:lpwstr>
      </vt:variant>
      <vt:variant>
        <vt:lpwstr/>
      </vt:variant>
      <vt:variant>
        <vt:i4>5374005</vt:i4>
      </vt:variant>
      <vt:variant>
        <vt:i4>3</vt:i4>
      </vt:variant>
      <vt:variant>
        <vt:i4>0</vt:i4>
      </vt:variant>
      <vt:variant>
        <vt:i4>5</vt:i4>
      </vt:variant>
      <vt:variant>
        <vt:lpwstr>mailto:pawel.boliglowa@grodzisk.sr.gov.pl</vt:lpwstr>
      </vt:variant>
      <vt:variant>
        <vt:lpwstr/>
      </vt:variant>
      <vt:variant>
        <vt:i4>1310784</vt:i4>
      </vt:variant>
      <vt:variant>
        <vt:i4>0</vt:i4>
      </vt:variant>
      <vt:variant>
        <vt:i4>0</vt:i4>
      </vt:variant>
      <vt:variant>
        <vt:i4>5</vt:i4>
      </vt:variant>
      <vt:variant>
        <vt:lpwstr>https://ezamowienia.ms.gov.pl/czs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cp:lastModifiedBy>Godlewska Kamila</cp:lastModifiedBy>
  <cp:revision>2</cp:revision>
  <cp:lastPrinted>2024-08-27T10:48:00Z</cp:lastPrinted>
  <dcterms:created xsi:type="dcterms:W3CDTF">2024-08-27T12:31:00Z</dcterms:created>
  <dcterms:modified xsi:type="dcterms:W3CDTF">2024-08-27T12:31:00Z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