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A4FED" w14:textId="6DB15DC0" w:rsidR="0004612A" w:rsidRPr="00E15DA6" w:rsidRDefault="0004612A" w:rsidP="00106D5F">
      <w:pPr>
        <w:tabs>
          <w:tab w:val="left" w:pos="480"/>
        </w:tabs>
        <w:suppressAutoHyphens/>
        <w:spacing w:after="0"/>
        <w:jc w:val="right"/>
        <w:rPr>
          <w:b/>
          <w:bCs/>
          <w:sz w:val="28"/>
          <w:szCs w:val="28"/>
        </w:rPr>
      </w:pPr>
      <w:bookmarkStart w:id="0" w:name="_Hlk88565532"/>
      <w:r w:rsidRPr="00E15DA6">
        <w:rPr>
          <w:b/>
          <w:bCs/>
          <w:sz w:val="28"/>
          <w:szCs w:val="28"/>
        </w:rPr>
        <w:t>Załącznik nr 1 do SWZ</w:t>
      </w:r>
    </w:p>
    <w:bookmarkEnd w:id="0"/>
    <w:p w14:paraId="1540F08E" w14:textId="39A77AC7" w:rsidR="00BA2ACB" w:rsidRPr="00E15DA6" w:rsidRDefault="0004612A" w:rsidP="00106D5F">
      <w:pPr>
        <w:pStyle w:val="Podtytu"/>
        <w:spacing w:after="0" w:line="360" w:lineRule="auto"/>
        <w:jc w:val="center"/>
        <w:rPr>
          <w:sz w:val="32"/>
          <w:szCs w:val="32"/>
        </w:rPr>
      </w:pPr>
      <w:r w:rsidRPr="00E15DA6">
        <w:rPr>
          <w:sz w:val="32"/>
          <w:szCs w:val="32"/>
        </w:rPr>
        <w:t>OFERTA WYKONAWCY</w:t>
      </w:r>
    </w:p>
    <w:p w14:paraId="134F84FE" w14:textId="307FF4F0" w:rsidR="00BA2ACB" w:rsidRPr="00E15DA6" w:rsidRDefault="00537AF4" w:rsidP="00106D5F">
      <w:pPr>
        <w:pStyle w:val="Podtytu"/>
        <w:shd w:val="clear" w:color="auto" w:fill="D9D9D9" w:themeFill="background1" w:themeFillShade="D9"/>
        <w:spacing w:after="0" w:line="480" w:lineRule="auto"/>
        <w:rPr>
          <w:szCs w:val="28"/>
        </w:rPr>
      </w:pPr>
      <w:r w:rsidRPr="00E15DA6">
        <w:rPr>
          <w:szCs w:val="28"/>
        </w:rPr>
        <w:t xml:space="preserve">I. </w:t>
      </w:r>
      <w:r w:rsidR="001B2ED3" w:rsidRPr="00E15DA6">
        <w:rPr>
          <w:szCs w:val="28"/>
        </w:rPr>
        <w:t xml:space="preserve">     </w:t>
      </w:r>
      <w:r w:rsidR="00BA2ACB" w:rsidRPr="00E15DA6">
        <w:rPr>
          <w:szCs w:val="28"/>
        </w:rPr>
        <w:t xml:space="preserve">DANE ZAMAWIAJĄCEGO : </w:t>
      </w:r>
    </w:p>
    <w:p w14:paraId="379E2FEC" w14:textId="436A0FC5" w:rsidR="00BA2ACB" w:rsidRPr="00E15DA6" w:rsidRDefault="00BA2ACB">
      <w:pPr>
        <w:pStyle w:val="Akapitzlist"/>
        <w:numPr>
          <w:ilvl w:val="0"/>
          <w:numId w:val="117"/>
        </w:numPr>
        <w:spacing w:after="0"/>
        <w:rPr>
          <w:bCs/>
          <w:sz w:val="20"/>
          <w:szCs w:val="20"/>
        </w:rPr>
      </w:pPr>
      <w:r w:rsidRPr="00E15DA6">
        <w:rPr>
          <w:bCs/>
          <w:sz w:val="20"/>
          <w:szCs w:val="20"/>
        </w:rPr>
        <w:t>NAZWA Zamawiającego : Miasto Łowicz</w:t>
      </w:r>
    </w:p>
    <w:p w14:paraId="09214824" w14:textId="5E6120E5" w:rsidR="00BA2ACB" w:rsidRPr="00E15DA6" w:rsidRDefault="00BA2ACB">
      <w:pPr>
        <w:pStyle w:val="Podtytu"/>
        <w:numPr>
          <w:ilvl w:val="0"/>
          <w:numId w:val="117"/>
        </w:numPr>
        <w:spacing w:after="0" w:line="480" w:lineRule="auto"/>
        <w:jc w:val="left"/>
        <w:rPr>
          <w:b w:val="0"/>
          <w:bCs/>
          <w:sz w:val="20"/>
        </w:rPr>
      </w:pPr>
      <w:r w:rsidRPr="00E15DA6">
        <w:rPr>
          <w:b w:val="0"/>
          <w:bCs/>
          <w:sz w:val="20"/>
        </w:rPr>
        <w:t>ADRES: Plac Stary Rynek 1, 99-400 Łowicz</w:t>
      </w:r>
    </w:p>
    <w:p w14:paraId="46AF3DA2" w14:textId="37E46A8A" w:rsidR="00E52971" w:rsidRPr="00E15DA6" w:rsidRDefault="00537AF4" w:rsidP="00106D5F">
      <w:pPr>
        <w:pStyle w:val="Podtytu"/>
        <w:shd w:val="clear" w:color="auto" w:fill="D9D9D9" w:themeFill="background1" w:themeFillShade="D9"/>
        <w:spacing w:after="0" w:line="240" w:lineRule="auto"/>
        <w:rPr>
          <w:szCs w:val="28"/>
        </w:rPr>
      </w:pPr>
      <w:r w:rsidRPr="00E15DA6">
        <w:rPr>
          <w:szCs w:val="28"/>
        </w:rPr>
        <w:t xml:space="preserve">II. </w:t>
      </w:r>
      <w:r w:rsidR="001B2ED3" w:rsidRPr="00E15DA6">
        <w:rPr>
          <w:szCs w:val="28"/>
        </w:rPr>
        <w:t xml:space="preserve"> </w:t>
      </w:r>
      <w:r w:rsidR="00BA2ACB" w:rsidRPr="00E15DA6">
        <w:rPr>
          <w:szCs w:val="28"/>
        </w:rPr>
        <w:t>DA</w:t>
      </w:r>
      <w:r w:rsidRPr="00E15DA6">
        <w:rPr>
          <w:szCs w:val="28"/>
        </w:rPr>
        <w:t>NE</w:t>
      </w:r>
      <w:r w:rsidR="00BA2ACB" w:rsidRPr="00E15DA6">
        <w:rPr>
          <w:szCs w:val="28"/>
        </w:rPr>
        <w:t xml:space="preserve"> WYKONAWCY / </w:t>
      </w:r>
      <w:bookmarkStart w:id="1" w:name="_Hlk133571856"/>
      <w:r w:rsidR="00BA2ACB" w:rsidRPr="00E15DA6">
        <w:rPr>
          <w:szCs w:val="28"/>
        </w:rPr>
        <w:t xml:space="preserve">WYKONAWCÓW W PRZYPADKU </w:t>
      </w:r>
      <w:r w:rsidR="001B2ED3" w:rsidRPr="00E15DA6">
        <w:rPr>
          <w:szCs w:val="28"/>
        </w:rPr>
        <w:t xml:space="preserve"> </w:t>
      </w:r>
      <w:r w:rsidR="00BA2ACB" w:rsidRPr="00E15DA6">
        <w:rPr>
          <w:szCs w:val="28"/>
        </w:rPr>
        <w:t>OFERTY WSPÓLNEJ</w:t>
      </w:r>
      <w:r w:rsidR="00E52971" w:rsidRPr="00E15DA6">
        <w:rPr>
          <w:szCs w:val="28"/>
          <w:vertAlign w:val="superscript"/>
        </w:rPr>
        <w:t>:</w:t>
      </w:r>
      <w:r w:rsidR="00E52971" w:rsidRPr="00E15DA6">
        <w:rPr>
          <w:rStyle w:val="Odwoanieprzypisudolnego"/>
          <w:sz w:val="28"/>
          <w:szCs w:val="28"/>
        </w:rPr>
        <w:footnoteReference w:id="1"/>
      </w:r>
    </w:p>
    <w:p w14:paraId="0751B1AE" w14:textId="77777777" w:rsidR="001B2ED3" w:rsidRPr="00E15DA6" w:rsidRDefault="001B2ED3" w:rsidP="00106D5F">
      <w:pPr>
        <w:pStyle w:val="Podtytu"/>
        <w:spacing w:after="0" w:line="240" w:lineRule="auto"/>
        <w:jc w:val="left"/>
        <w:rPr>
          <w:b w:val="0"/>
          <w:bCs/>
          <w:sz w:val="24"/>
          <w:szCs w:val="24"/>
        </w:rPr>
      </w:pPr>
      <w:bookmarkStart w:id="3" w:name="_Hlk133569194"/>
      <w:bookmarkEnd w:id="1"/>
    </w:p>
    <w:p w14:paraId="45C0AAD4" w14:textId="5768345B" w:rsidR="00537AF4" w:rsidRPr="00E15DA6" w:rsidRDefault="00537AF4" w:rsidP="00106D5F">
      <w:pPr>
        <w:pStyle w:val="Podtytu"/>
        <w:spacing w:after="0" w:line="240" w:lineRule="auto"/>
        <w:jc w:val="left"/>
        <w:rPr>
          <w:b w:val="0"/>
          <w:bCs/>
          <w:sz w:val="24"/>
          <w:szCs w:val="24"/>
          <w:vertAlign w:val="superscript"/>
        </w:rPr>
      </w:pPr>
      <w:r w:rsidRPr="00E15DA6">
        <w:rPr>
          <w:b w:val="0"/>
          <w:bCs/>
          <w:sz w:val="24"/>
          <w:szCs w:val="24"/>
        </w:rPr>
        <w:t xml:space="preserve">1. </w:t>
      </w:r>
      <w:r w:rsidR="001B2ED3" w:rsidRPr="00E15DA6">
        <w:rPr>
          <w:b w:val="0"/>
          <w:bCs/>
          <w:sz w:val="24"/>
          <w:szCs w:val="24"/>
        </w:rPr>
        <w:t>N</w:t>
      </w:r>
      <w:r w:rsidRPr="00E15DA6">
        <w:rPr>
          <w:b w:val="0"/>
          <w:bCs/>
          <w:sz w:val="24"/>
          <w:szCs w:val="24"/>
        </w:rPr>
        <w:t>azwa albo imię i nazwisko wykonawcy/</w:t>
      </w:r>
      <w:r w:rsidRPr="00E15DA6">
        <w:rPr>
          <w:sz w:val="24"/>
          <w:szCs w:val="24"/>
        </w:rPr>
        <w:t xml:space="preserve"> </w:t>
      </w:r>
      <w:r w:rsidRPr="00E15DA6">
        <w:rPr>
          <w:b w:val="0"/>
          <w:bCs/>
          <w:sz w:val="24"/>
          <w:szCs w:val="24"/>
        </w:rPr>
        <w:t>wykonawców w przypadku oferty wspólnej</w:t>
      </w:r>
      <w:r w:rsidRPr="00E15DA6">
        <w:rPr>
          <w:b w:val="0"/>
          <w:bCs/>
          <w:sz w:val="24"/>
          <w:szCs w:val="24"/>
          <w:vertAlign w:val="superscript"/>
        </w:rPr>
        <w:t xml:space="preserve">1 </w:t>
      </w:r>
    </w:p>
    <w:p w14:paraId="728D187E" w14:textId="77777777" w:rsidR="00537AF4" w:rsidRPr="00E15DA6" w:rsidRDefault="00537AF4" w:rsidP="00106D5F">
      <w:pPr>
        <w:pStyle w:val="Podtytu"/>
        <w:spacing w:after="0" w:line="240" w:lineRule="auto"/>
        <w:jc w:val="left"/>
        <w:rPr>
          <w:b w:val="0"/>
          <w:bCs/>
          <w:sz w:val="20"/>
          <w:vertAlign w:val="superscript"/>
        </w:rPr>
      </w:pPr>
    </w:p>
    <w:p w14:paraId="3ECECFD1" w14:textId="0E16CD8B" w:rsidR="00537AF4" w:rsidRPr="00E15DA6" w:rsidRDefault="00537AF4" w:rsidP="00106D5F">
      <w:pPr>
        <w:pStyle w:val="Podtytu"/>
        <w:spacing w:after="0" w:line="240" w:lineRule="auto"/>
        <w:ind w:left="340"/>
        <w:jc w:val="left"/>
        <w:rPr>
          <w:b w:val="0"/>
          <w:bCs/>
          <w:sz w:val="20"/>
          <w:lang w:val="en-US"/>
        </w:rPr>
      </w:pPr>
      <w:r w:rsidRPr="00E15DA6">
        <w:rPr>
          <w:b w:val="0"/>
          <w:bCs/>
          <w:sz w:val="20"/>
        </w:rPr>
        <w:t xml:space="preserve"> </w:t>
      </w:r>
      <w:r w:rsidR="0004612A" w:rsidRPr="00E15DA6">
        <w:rPr>
          <w:b w:val="0"/>
          <w:bCs/>
          <w:sz w:val="20"/>
          <w:lang w:val="en-US"/>
        </w:rPr>
        <w:t>................................................................................................</w:t>
      </w:r>
      <w:r w:rsidRPr="00E15DA6">
        <w:rPr>
          <w:b w:val="0"/>
          <w:bCs/>
          <w:sz w:val="20"/>
          <w:lang w:val="en-US"/>
        </w:rPr>
        <w:t>..................................................</w:t>
      </w:r>
      <w:r w:rsidR="0004612A" w:rsidRPr="00E15DA6">
        <w:rPr>
          <w:b w:val="0"/>
          <w:bCs/>
          <w:sz w:val="20"/>
          <w:lang w:val="en-US"/>
        </w:rPr>
        <w:t>..</w:t>
      </w:r>
      <w:r w:rsidRPr="00E15DA6">
        <w:rPr>
          <w:b w:val="0"/>
          <w:bCs/>
          <w:sz w:val="20"/>
          <w:lang w:val="en-US"/>
        </w:rPr>
        <w:t>.........................</w:t>
      </w:r>
      <w:r w:rsidR="0004612A" w:rsidRPr="00E15DA6">
        <w:rPr>
          <w:b w:val="0"/>
          <w:bCs/>
          <w:sz w:val="20"/>
          <w:lang w:val="en-US"/>
        </w:rPr>
        <w:t>.</w:t>
      </w:r>
    </w:p>
    <w:p w14:paraId="000A92B1" w14:textId="77777777" w:rsidR="00537AF4" w:rsidRPr="00E15DA6" w:rsidRDefault="00537AF4" w:rsidP="00106D5F">
      <w:pPr>
        <w:pStyle w:val="Tekstpodstawowy"/>
        <w:spacing w:after="0"/>
        <w:ind w:left="340"/>
        <w:rPr>
          <w:lang w:val="en-US" w:eastAsia="ar-SA"/>
        </w:rPr>
      </w:pPr>
    </w:p>
    <w:p w14:paraId="35ECCBE5" w14:textId="77777777" w:rsidR="0004612A" w:rsidRPr="00E15DA6" w:rsidRDefault="0004612A" w:rsidP="00106D5F">
      <w:pPr>
        <w:pStyle w:val="Tekstpodstawowy"/>
        <w:spacing w:after="0" w:line="240" w:lineRule="auto"/>
        <w:ind w:left="340"/>
        <w:rPr>
          <w:b w:val="0"/>
          <w:bCs/>
          <w:sz w:val="20"/>
          <w:lang w:val="en-US"/>
        </w:rPr>
      </w:pPr>
      <w:r w:rsidRPr="00E15DA6">
        <w:rPr>
          <w:b w:val="0"/>
          <w:bCs/>
          <w:sz w:val="20"/>
          <w:lang w:val="en-US"/>
        </w:rPr>
        <w:t>NIP .........................................   REGON ...................................... KRS / CEIDG ……………………………</w:t>
      </w:r>
      <w:r w:rsidRPr="00E15DA6">
        <w:rPr>
          <w:b w:val="0"/>
          <w:bCs/>
          <w:sz w:val="20"/>
          <w:vertAlign w:val="superscript"/>
          <w:lang w:val="en-US"/>
        </w:rPr>
        <w:t>1</w:t>
      </w:r>
    </w:p>
    <w:p w14:paraId="5856E42F" w14:textId="77777777" w:rsidR="0004612A" w:rsidRPr="00E15DA6" w:rsidRDefault="0004612A" w:rsidP="00106D5F">
      <w:pPr>
        <w:pStyle w:val="Tekstpodstawowy"/>
        <w:spacing w:after="0" w:line="240" w:lineRule="auto"/>
        <w:ind w:left="340"/>
        <w:rPr>
          <w:b w:val="0"/>
          <w:bCs/>
          <w:sz w:val="20"/>
          <w:lang w:val="en-US"/>
        </w:rPr>
      </w:pPr>
    </w:p>
    <w:p w14:paraId="0871EA2F" w14:textId="69229B35" w:rsidR="00C53074" w:rsidRPr="00E15DA6" w:rsidRDefault="0004612A" w:rsidP="00106D5F">
      <w:pPr>
        <w:pStyle w:val="Podtytu"/>
        <w:spacing w:after="0" w:line="240" w:lineRule="auto"/>
        <w:ind w:left="340"/>
        <w:jc w:val="left"/>
        <w:rPr>
          <w:b w:val="0"/>
          <w:bCs/>
          <w:sz w:val="20"/>
          <w:vertAlign w:val="superscript"/>
        </w:rPr>
      </w:pPr>
      <w:r w:rsidRPr="00E15DA6">
        <w:rPr>
          <w:b w:val="0"/>
          <w:bCs/>
          <w:sz w:val="20"/>
          <w:lang w:val="en-US"/>
        </w:rPr>
        <w:t xml:space="preserve">Adres: ....................................................................................... </w:t>
      </w:r>
      <w:r w:rsidRPr="00E15DA6">
        <w:rPr>
          <w:b w:val="0"/>
          <w:bCs/>
          <w:sz w:val="20"/>
          <w:vertAlign w:val="superscript"/>
        </w:rPr>
        <w:t>1</w:t>
      </w:r>
      <w:bookmarkEnd w:id="3"/>
    </w:p>
    <w:p w14:paraId="335DC405" w14:textId="77777777" w:rsidR="00537AF4" w:rsidRPr="00E15DA6" w:rsidRDefault="00537AF4" w:rsidP="00106D5F">
      <w:pPr>
        <w:pStyle w:val="Tekstpodstawowy"/>
        <w:spacing w:after="0"/>
        <w:ind w:left="340"/>
        <w:rPr>
          <w:sz w:val="24"/>
          <w:szCs w:val="24"/>
          <w:lang w:eastAsia="ar-SA"/>
        </w:rPr>
      </w:pPr>
    </w:p>
    <w:p w14:paraId="5389C1A3" w14:textId="0D57762F" w:rsidR="0004612A" w:rsidRPr="00E15DA6" w:rsidRDefault="00537AF4" w:rsidP="00106D5F">
      <w:pPr>
        <w:pStyle w:val="Tekstpodstawowy"/>
        <w:spacing w:after="0" w:line="360" w:lineRule="auto"/>
        <w:rPr>
          <w:sz w:val="24"/>
          <w:szCs w:val="24"/>
          <w:u w:val="single"/>
        </w:rPr>
      </w:pPr>
      <w:r w:rsidRPr="00E15DA6">
        <w:rPr>
          <w:b w:val="0"/>
          <w:bCs/>
          <w:sz w:val="24"/>
          <w:szCs w:val="24"/>
        </w:rPr>
        <w:t xml:space="preserve">2.  </w:t>
      </w:r>
      <w:r w:rsidR="0004612A" w:rsidRPr="00E15DA6">
        <w:rPr>
          <w:b w:val="0"/>
          <w:bCs/>
          <w:sz w:val="24"/>
          <w:szCs w:val="24"/>
        </w:rPr>
        <w:t>Dane do kontaktu:</w:t>
      </w:r>
      <w:r w:rsidR="0004612A" w:rsidRPr="00E15DA6">
        <w:rPr>
          <w:b w:val="0"/>
          <w:bCs/>
          <w:sz w:val="24"/>
          <w:szCs w:val="24"/>
          <w:vertAlign w:val="superscript"/>
        </w:rPr>
        <w:t xml:space="preserve"> 2</w:t>
      </w:r>
    </w:p>
    <w:p w14:paraId="66D677C2" w14:textId="77777777" w:rsidR="0004612A" w:rsidRPr="00E15DA6" w:rsidRDefault="0004612A" w:rsidP="00106D5F">
      <w:pPr>
        <w:pStyle w:val="Podtytu"/>
        <w:spacing w:after="0" w:line="360" w:lineRule="auto"/>
        <w:ind w:left="340"/>
        <w:jc w:val="left"/>
        <w:rPr>
          <w:b w:val="0"/>
          <w:bCs/>
          <w:sz w:val="20"/>
          <w:szCs w:val="24"/>
        </w:rPr>
      </w:pPr>
      <w:r w:rsidRPr="00E15DA6">
        <w:rPr>
          <w:b w:val="0"/>
          <w:bCs/>
          <w:sz w:val="20"/>
          <w:szCs w:val="24"/>
        </w:rPr>
        <w:t xml:space="preserve">Osoba wyznaczona do kontaktów z Zamawiającym: </w:t>
      </w:r>
    </w:p>
    <w:p w14:paraId="4CBD3CBF" w14:textId="4CA21765" w:rsidR="0004612A" w:rsidRPr="00E15DA6" w:rsidRDefault="0004612A" w:rsidP="00106D5F">
      <w:pPr>
        <w:pStyle w:val="Podtytu"/>
        <w:spacing w:after="0" w:line="360" w:lineRule="auto"/>
        <w:ind w:left="340"/>
        <w:jc w:val="left"/>
        <w:rPr>
          <w:b w:val="0"/>
          <w:bCs/>
          <w:sz w:val="20"/>
          <w:szCs w:val="24"/>
        </w:rPr>
      </w:pPr>
      <w:r w:rsidRPr="00E15DA6">
        <w:rPr>
          <w:b w:val="0"/>
          <w:bCs/>
          <w:sz w:val="20"/>
          <w:szCs w:val="24"/>
        </w:rPr>
        <w:t>……………………………………………………………………………….........................</w:t>
      </w:r>
      <w:r w:rsidR="00537AF4" w:rsidRPr="00E15DA6">
        <w:rPr>
          <w:b w:val="0"/>
          <w:bCs/>
          <w:sz w:val="20"/>
          <w:szCs w:val="24"/>
        </w:rPr>
        <w:t>................</w:t>
      </w:r>
      <w:r w:rsidRPr="00E15DA6">
        <w:rPr>
          <w:b w:val="0"/>
          <w:bCs/>
          <w:sz w:val="20"/>
          <w:szCs w:val="24"/>
        </w:rPr>
        <w:t>...........</w:t>
      </w:r>
    </w:p>
    <w:p w14:paraId="12D03B1D" w14:textId="2725FE0A" w:rsidR="0004612A" w:rsidRPr="00E15DA6" w:rsidRDefault="0004612A" w:rsidP="00106D5F">
      <w:pPr>
        <w:pStyle w:val="Podtytu"/>
        <w:spacing w:after="0" w:line="360" w:lineRule="auto"/>
        <w:ind w:left="340"/>
        <w:jc w:val="left"/>
        <w:rPr>
          <w:b w:val="0"/>
          <w:bCs/>
          <w:sz w:val="20"/>
          <w:szCs w:val="24"/>
        </w:rPr>
      </w:pPr>
      <w:r w:rsidRPr="00E15DA6">
        <w:rPr>
          <w:b w:val="0"/>
          <w:bCs/>
          <w:sz w:val="20"/>
          <w:szCs w:val="24"/>
        </w:rPr>
        <w:t>Numer telefonu: ………..........………</w:t>
      </w:r>
      <w:r w:rsidR="00537AF4" w:rsidRPr="00E15DA6">
        <w:rPr>
          <w:b w:val="0"/>
          <w:bCs/>
          <w:sz w:val="20"/>
          <w:szCs w:val="24"/>
        </w:rPr>
        <w:t>………………………………………………………………..</w:t>
      </w:r>
      <w:r w:rsidRPr="00E15DA6">
        <w:rPr>
          <w:b w:val="0"/>
          <w:bCs/>
          <w:sz w:val="20"/>
          <w:szCs w:val="24"/>
        </w:rPr>
        <w:t>........…..</w:t>
      </w:r>
    </w:p>
    <w:p w14:paraId="59788533" w14:textId="77777777" w:rsidR="0004612A" w:rsidRPr="00E15DA6" w:rsidRDefault="0004612A" w:rsidP="00106D5F">
      <w:pPr>
        <w:pStyle w:val="Podtytu"/>
        <w:spacing w:after="0" w:line="360" w:lineRule="auto"/>
        <w:ind w:left="340"/>
        <w:jc w:val="left"/>
        <w:rPr>
          <w:b w:val="0"/>
          <w:sz w:val="20"/>
        </w:rPr>
      </w:pPr>
      <w:r w:rsidRPr="00E15DA6">
        <w:rPr>
          <w:b w:val="0"/>
          <w:sz w:val="20"/>
        </w:rPr>
        <w:t xml:space="preserve">Dane teleadresowe, na które należy przekazywać korespondencję związaną z niniejszym postępowaniem: </w:t>
      </w:r>
    </w:p>
    <w:p w14:paraId="7F9AE22B" w14:textId="0E050D7D" w:rsidR="0004612A" w:rsidRPr="00E15DA6" w:rsidRDefault="0004612A" w:rsidP="00106D5F">
      <w:pPr>
        <w:pStyle w:val="Podtytu"/>
        <w:spacing w:after="0" w:line="360" w:lineRule="auto"/>
        <w:ind w:left="340"/>
        <w:jc w:val="left"/>
        <w:rPr>
          <w:b w:val="0"/>
          <w:sz w:val="20"/>
        </w:rPr>
      </w:pPr>
      <w:r w:rsidRPr="00E15DA6">
        <w:rPr>
          <w:b w:val="0"/>
          <w:sz w:val="20"/>
        </w:rPr>
        <w:t>e-mail: ……………………….......</w:t>
      </w:r>
      <w:r w:rsidR="00537AF4" w:rsidRPr="00E15DA6">
        <w:rPr>
          <w:b w:val="0"/>
          <w:sz w:val="20"/>
        </w:rPr>
        <w:t>............................................................................................</w:t>
      </w:r>
      <w:r w:rsidRPr="00E15DA6">
        <w:rPr>
          <w:b w:val="0"/>
          <w:sz w:val="20"/>
        </w:rPr>
        <w:t>..……….........</w:t>
      </w:r>
    </w:p>
    <w:p w14:paraId="73E39A5B" w14:textId="77777777" w:rsidR="0004612A" w:rsidRPr="00E15DA6" w:rsidRDefault="0004612A" w:rsidP="00106D5F">
      <w:pPr>
        <w:pStyle w:val="Tekstpodstawowy"/>
        <w:spacing w:after="0"/>
        <w:ind w:left="340"/>
        <w:rPr>
          <w:b w:val="0"/>
          <w:sz w:val="20"/>
          <w:lang w:eastAsia="ar-SA"/>
        </w:rPr>
      </w:pPr>
      <w:r w:rsidRPr="00E15DA6">
        <w:rPr>
          <w:b w:val="0"/>
          <w:sz w:val="20"/>
          <w:lang w:eastAsia="ar-SA"/>
        </w:rPr>
        <w:t xml:space="preserve">Adres Elektronicznej Skrzynki Podawczej Wykonawcy znajdującej się na platformie </w:t>
      </w:r>
      <w:proofErr w:type="spellStart"/>
      <w:r w:rsidRPr="00E15DA6">
        <w:rPr>
          <w:b w:val="0"/>
          <w:sz w:val="20"/>
          <w:lang w:eastAsia="ar-SA"/>
        </w:rPr>
        <w:t>ePUAP</w:t>
      </w:r>
      <w:proofErr w:type="spellEnd"/>
      <w:r w:rsidRPr="00E15DA6">
        <w:rPr>
          <w:b w:val="0"/>
          <w:sz w:val="20"/>
          <w:lang w:eastAsia="ar-SA"/>
        </w:rPr>
        <w:t>:</w:t>
      </w:r>
    </w:p>
    <w:p w14:paraId="62F3D08F" w14:textId="3DD5443C" w:rsidR="00307C76" w:rsidRPr="00E15DA6" w:rsidRDefault="0004612A" w:rsidP="00106D5F">
      <w:pPr>
        <w:pStyle w:val="Tekstpodstawowy"/>
        <w:spacing w:after="0"/>
        <w:ind w:left="340"/>
        <w:rPr>
          <w:b w:val="0"/>
          <w:sz w:val="20"/>
          <w:lang w:eastAsia="ar-SA"/>
        </w:rPr>
      </w:pPr>
      <w:r w:rsidRPr="00E15DA6">
        <w:rPr>
          <w:b w:val="0"/>
          <w:sz w:val="20"/>
          <w:lang w:eastAsia="ar-SA"/>
        </w:rPr>
        <w:t xml:space="preserve"> ……………………..……………</w:t>
      </w:r>
      <w:r w:rsidR="00537AF4" w:rsidRPr="00E15DA6">
        <w:rPr>
          <w:b w:val="0"/>
          <w:sz w:val="20"/>
          <w:lang w:eastAsia="ar-SA"/>
        </w:rPr>
        <w:t>……………………………………………………………</w:t>
      </w:r>
      <w:r w:rsidRPr="00E15DA6">
        <w:rPr>
          <w:b w:val="0"/>
          <w:sz w:val="20"/>
          <w:lang w:eastAsia="ar-SA"/>
        </w:rPr>
        <w:t>………..…….</w:t>
      </w:r>
    </w:p>
    <w:p w14:paraId="0B4FEFC4" w14:textId="77777777" w:rsidR="00537AF4" w:rsidRPr="00E15DA6" w:rsidRDefault="00537AF4" w:rsidP="00106D5F">
      <w:pPr>
        <w:pStyle w:val="Podtytu"/>
        <w:spacing w:after="0"/>
        <w:ind w:left="340"/>
        <w:jc w:val="left"/>
        <w:rPr>
          <w:b w:val="0"/>
          <w:bCs/>
          <w:i/>
          <w:iCs/>
          <w:sz w:val="20"/>
          <w:szCs w:val="24"/>
        </w:rPr>
      </w:pPr>
      <w:r w:rsidRPr="00E15DA6">
        <w:rPr>
          <w:b w:val="0"/>
          <w:bCs/>
          <w:sz w:val="20"/>
          <w:szCs w:val="24"/>
        </w:rPr>
        <w:t xml:space="preserve">Rodzaj Wykonawcy </w:t>
      </w:r>
      <w:r w:rsidRPr="00E15DA6">
        <w:rPr>
          <w:b w:val="0"/>
          <w:bCs/>
          <w:i/>
          <w:iCs/>
          <w:sz w:val="16"/>
          <w:szCs w:val="24"/>
        </w:rPr>
        <w:t>(właściwe zaznaczyć)</w:t>
      </w:r>
      <w:r w:rsidRPr="00E15DA6">
        <w:rPr>
          <w:b w:val="0"/>
          <w:bCs/>
          <w:sz w:val="20"/>
          <w:szCs w:val="24"/>
        </w:rPr>
        <w:t>:</w:t>
      </w:r>
    </w:p>
    <w:bookmarkStart w:id="4" w:name="Wyb%25252525252525C3%25252525252525B3r3"/>
    <w:p w14:paraId="14ADF81D" w14:textId="77777777" w:rsidR="00537AF4" w:rsidRPr="00E15DA6" w:rsidRDefault="00537AF4" w:rsidP="00106D5F">
      <w:pPr>
        <w:pStyle w:val="Tekstpodstawowy"/>
        <w:spacing w:after="0"/>
        <w:ind w:left="340"/>
        <w:rPr>
          <w:b w:val="0"/>
          <w:bCs/>
          <w:sz w:val="20"/>
        </w:rPr>
      </w:pPr>
      <w:r w:rsidRPr="00E15DA6">
        <w:rPr>
          <w:rFonts w:eastAsia="TimesNewRoman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rPr>
          <w:sz w:val="20"/>
        </w:rPr>
        <w:instrText xml:space="preserve"> FORMCHECKBOX </w:instrText>
      </w:r>
      <w:r w:rsidR="00000000">
        <w:rPr>
          <w:rFonts w:eastAsia="TimesNewRoman"/>
          <w:sz w:val="20"/>
          <w:szCs w:val="23"/>
        </w:rPr>
      </w:r>
      <w:r w:rsidR="00000000">
        <w:rPr>
          <w:rFonts w:eastAsia="TimesNewRoman"/>
          <w:sz w:val="20"/>
          <w:szCs w:val="23"/>
        </w:rPr>
        <w:fldChar w:fldCharType="separate"/>
      </w:r>
      <w:r w:rsidRPr="00E15DA6">
        <w:rPr>
          <w:rFonts w:eastAsia="TimesNewRoman"/>
          <w:sz w:val="20"/>
          <w:szCs w:val="23"/>
        </w:rPr>
        <w:fldChar w:fldCharType="end"/>
      </w:r>
      <w:bookmarkEnd w:id="4"/>
      <w:r w:rsidRPr="00E15DA6">
        <w:rPr>
          <w:rFonts w:eastAsia="TimesNewRoman"/>
          <w:sz w:val="20"/>
          <w:szCs w:val="23"/>
        </w:rPr>
        <w:t xml:space="preserve"> </w:t>
      </w:r>
      <w:r w:rsidRPr="00E15DA6">
        <w:rPr>
          <w:b w:val="0"/>
          <w:bCs/>
          <w:sz w:val="20"/>
        </w:rPr>
        <w:t xml:space="preserve">mikroprzedsiębiorstwo       </w:t>
      </w:r>
    </w:p>
    <w:p w14:paraId="71143611" w14:textId="77777777" w:rsidR="00537AF4" w:rsidRPr="00E15DA6" w:rsidRDefault="00537AF4" w:rsidP="00106D5F">
      <w:pPr>
        <w:pStyle w:val="Tekstpodstawowy"/>
        <w:spacing w:after="0"/>
        <w:ind w:left="340"/>
        <w:rPr>
          <w:b w:val="0"/>
          <w:bCs/>
          <w:sz w:val="20"/>
        </w:rPr>
      </w:pPr>
      <w:r w:rsidRPr="00E15DA6">
        <w:rPr>
          <w:rFonts w:eastAsia="TimesNewRoman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rPr>
          <w:sz w:val="20"/>
        </w:rPr>
        <w:instrText xml:space="preserve"> FORMCHECKBOX </w:instrText>
      </w:r>
      <w:r w:rsidR="00000000">
        <w:rPr>
          <w:rFonts w:eastAsia="TimesNewRoman"/>
          <w:sz w:val="20"/>
          <w:szCs w:val="23"/>
        </w:rPr>
      </w:r>
      <w:r w:rsidR="00000000">
        <w:rPr>
          <w:rFonts w:eastAsia="TimesNewRoman"/>
          <w:sz w:val="20"/>
          <w:szCs w:val="23"/>
        </w:rPr>
        <w:fldChar w:fldCharType="separate"/>
      </w:r>
      <w:r w:rsidRPr="00E15DA6">
        <w:rPr>
          <w:rFonts w:eastAsia="TimesNewRoman"/>
          <w:sz w:val="20"/>
          <w:szCs w:val="23"/>
        </w:rPr>
        <w:fldChar w:fldCharType="end"/>
      </w:r>
      <w:r w:rsidRPr="00E15DA6">
        <w:rPr>
          <w:rFonts w:eastAsia="TimesNewRoman"/>
          <w:sz w:val="20"/>
          <w:szCs w:val="23"/>
        </w:rPr>
        <w:t xml:space="preserve"> </w:t>
      </w:r>
      <w:r w:rsidRPr="00E15DA6">
        <w:rPr>
          <w:b w:val="0"/>
          <w:bCs/>
          <w:sz w:val="20"/>
        </w:rPr>
        <w:t xml:space="preserve">małe przedsiębiorstwo       </w:t>
      </w:r>
    </w:p>
    <w:p w14:paraId="2F6B1998" w14:textId="77777777" w:rsidR="00537AF4" w:rsidRPr="00E15DA6" w:rsidRDefault="00537AF4" w:rsidP="00106D5F">
      <w:pPr>
        <w:pStyle w:val="Tekstpodstawowy"/>
        <w:spacing w:after="0"/>
        <w:ind w:left="340"/>
        <w:rPr>
          <w:b w:val="0"/>
          <w:bCs/>
          <w:sz w:val="20"/>
        </w:rPr>
      </w:pPr>
      <w:r w:rsidRPr="00E15DA6">
        <w:rPr>
          <w:rFonts w:eastAsia="TimesNewRoman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rPr>
          <w:sz w:val="20"/>
        </w:rPr>
        <w:instrText xml:space="preserve"> FORMCHECKBOX </w:instrText>
      </w:r>
      <w:r w:rsidR="00000000">
        <w:rPr>
          <w:rFonts w:eastAsia="TimesNewRoman"/>
          <w:sz w:val="20"/>
          <w:szCs w:val="23"/>
        </w:rPr>
      </w:r>
      <w:r w:rsidR="00000000">
        <w:rPr>
          <w:rFonts w:eastAsia="TimesNewRoman"/>
          <w:sz w:val="20"/>
          <w:szCs w:val="23"/>
        </w:rPr>
        <w:fldChar w:fldCharType="separate"/>
      </w:r>
      <w:r w:rsidRPr="00E15DA6">
        <w:rPr>
          <w:rFonts w:eastAsia="TimesNewRoman"/>
          <w:sz w:val="20"/>
          <w:szCs w:val="23"/>
        </w:rPr>
        <w:fldChar w:fldCharType="end"/>
      </w:r>
      <w:r w:rsidRPr="00E15DA6">
        <w:rPr>
          <w:rFonts w:eastAsia="TimesNewRoman"/>
          <w:sz w:val="20"/>
          <w:szCs w:val="23"/>
        </w:rPr>
        <w:t xml:space="preserve"> </w:t>
      </w:r>
      <w:r w:rsidRPr="00E15DA6">
        <w:rPr>
          <w:b w:val="0"/>
          <w:bCs/>
          <w:sz w:val="20"/>
        </w:rPr>
        <w:t>średnie przedsiębiorstwo</w:t>
      </w:r>
    </w:p>
    <w:p w14:paraId="3AC1B9F4" w14:textId="77777777" w:rsidR="00537AF4" w:rsidRPr="00E15DA6" w:rsidRDefault="00537AF4" w:rsidP="00106D5F">
      <w:pPr>
        <w:pStyle w:val="Tekstpodstawowy"/>
        <w:spacing w:after="0"/>
        <w:ind w:left="340"/>
        <w:rPr>
          <w:rFonts w:eastAsia="TimesNewRoman"/>
          <w:sz w:val="20"/>
          <w:szCs w:val="23"/>
        </w:rPr>
      </w:pPr>
      <w:r w:rsidRPr="00E15DA6">
        <w:rPr>
          <w:rFonts w:eastAsia="TimesNewRoman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rPr>
          <w:sz w:val="20"/>
        </w:rPr>
        <w:instrText xml:space="preserve"> FORMCHECKBOX </w:instrText>
      </w:r>
      <w:r w:rsidR="00000000">
        <w:rPr>
          <w:rFonts w:eastAsia="TimesNewRoman"/>
          <w:sz w:val="20"/>
          <w:szCs w:val="23"/>
        </w:rPr>
      </w:r>
      <w:r w:rsidR="00000000">
        <w:rPr>
          <w:rFonts w:eastAsia="TimesNewRoman"/>
          <w:sz w:val="20"/>
          <w:szCs w:val="23"/>
        </w:rPr>
        <w:fldChar w:fldCharType="separate"/>
      </w:r>
      <w:r w:rsidRPr="00E15DA6">
        <w:rPr>
          <w:rFonts w:eastAsia="TimesNewRoman"/>
          <w:sz w:val="20"/>
          <w:szCs w:val="23"/>
        </w:rPr>
        <w:fldChar w:fldCharType="end"/>
      </w:r>
      <w:r w:rsidRPr="00E15DA6">
        <w:rPr>
          <w:rFonts w:eastAsia="TimesNewRoman"/>
          <w:sz w:val="20"/>
          <w:szCs w:val="23"/>
        </w:rPr>
        <w:t xml:space="preserve"> </w:t>
      </w:r>
      <w:r w:rsidRPr="00E15DA6">
        <w:rPr>
          <w:rFonts w:eastAsia="TimesNewRoman"/>
          <w:b w:val="0"/>
          <w:bCs/>
          <w:sz w:val="20"/>
          <w:szCs w:val="23"/>
        </w:rPr>
        <w:t>jednoosobowa działalność gospodarcza</w:t>
      </w:r>
      <w:r w:rsidRPr="00E15DA6">
        <w:rPr>
          <w:rFonts w:eastAsia="TimesNewRoman"/>
          <w:sz w:val="20"/>
          <w:szCs w:val="23"/>
        </w:rPr>
        <w:t xml:space="preserve">       </w:t>
      </w:r>
    </w:p>
    <w:p w14:paraId="3507A866" w14:textId="77777777" w:rsidR="00537AF4" w:rsidRPr="00E15DA6" w:rsidRDefault="00537AF4" w:rsidP="00106D5F">
      <w:pPr>
        <w:pStyle w:val="Tekstpodstawowy"/>
        <w:spacing w:after="0"/>
        <w:ind w:left="340"/>
        <w:rPr>
          <w:rFonts w:eastAsia="TimesNewRoman"/>
          <w:b w:val="0"/>
          <w:bCs/>
          <w:sz w:val="20"/>
          <w:szCs w:val="23"/>
        </w:rPr>
      </w:pPr>
      <w:r w:rsidRPr="00E15DA6">
        <w:rPr>
          <w:rFonts w:eastAsia="TimesNewRoman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rPr>
          <w:sz w:val="20"/>
        </w:rPr>
        <w:instrText xml:space="preserve"> FORMCHECKBOX </w:instrText>
      </w:r>
      <w:r w:rsidR="00000000">
        <w:rPr>
          <w:rFonts w:eastAsia="TimesNewRoman"/>
          <w:sz w:val="20"/>
          <w:szCs w:val="23"/>
        </w:rPr>
      </w:r>
      <w:r w:rsidR="00000000">
        <w:rPr>
          <w:rFonts w:eastAsia="TimesNewRoman"/>
          <w:sz w:val="20"/>
          <w:szCs w:val="23"/>
        </w:rPr>
        <w:fldChar w:fldCharType="separate"/>
      </w:r>
      <w:r w:rsidRPr="00E15DA6">
        <w:rPr>
          <w:rFonts w:eastAsia="TimesNewRoman"/>
          <w:sz w:val="20"/>
          <w:szCs w:val="23"/>
        </w:rPr>
        <w:fldChar w:fldCharType="end"/>
      </w:r>
      <w:r w:rsidRPr="00E15DA6">
        <w:rPr>
          <w:rFonts w:eastAsia="TimesNewRoman"/>
          <w:b w:val="0"/>
          <w:bCs/>
          <w:sz w:val="20"/>
          <w:szCs w:val="23"/>
        </w:rPr>
        <w:t xml:space="preserve"> osoba fizyczna nieprowadząca działalności gospodarczej        </w:t>
      </w:r>
    </w:p>
    <w:p w14:paraId="01D413F8" w14:textId="77777777" w:rsidR="00537AF4" w:rsidRPr="00E15DA6" w:rsidRDefault="00537AF4" w:rsidP="00106D5F">
      <w:pPr>
        <w:pStyle w:val="Tekstpodstawowy"/>
        <w:spacing w:after="0"/>
        <w:ind w:left="340"/>
        <w:rPr>
          <w:b w:val="0"/>
          <w:bCs/>
          <w:sz w:val="20"/>
        </w:rPr>
      </w:pPr>
      <w:r w:rsidRPr="00E15DA6">
        <w:rPr>
          <w:rFonts w:eastAsia="TimesNewRoman"/>
          <w:b w:val="0"/>
          <w:bCs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rPr>
          <w:b w:val="0"/>
          <w:bCs/>
          <w:sz w:val="20"/>
        </w:rPr>
        <w:instrText xml:space="preserve"> FORMCHECKBOX </w:instrText>
      </w:r>
      <w:r w:rsidR="00000000">
        <w:rPr>
          <w:rFonts w:eastAsia="TimesNewRoman"/>
          <w:b w:val="0"/>
          <w:bCs/>
          <w:sz w:val="20"/>
          <w:szCs w:val="23"/>
        </w:rPr>
      </w:r>
      <w:r w:rsidR="00000000">
        <w:rPr>
          <w:rFonts w:eastAsia="TimesNewRoman"/>
          <w:b w:val="0"/>
          <w:bCs/>
          <w:sz w:val="20"/>
          <w:szCs w:val="23"/>
        </w:rPr>
        <w:fldChar w:fldCharType="separate"/>
      </w:r>
      <w:r w:rsidRPr="00E15DA6">
        <w:rPr>
          <w:rFonts w:eastAsia="TimesNewRoman"/>
          <w:b w:val="0"/>
          <w:bCs/>
          <w:sz w:val="20"/>
          <w:szCs w:val="23"/>
        </w:rPr>
        <w:fldChar w:fldCharType="end"/>
      </w:r>
      <w:r w:rsidRPr="00E15DA6">
        <w:rPr>
          <w:rFonts w:eastAsia="TimesNewRoman"/>
          <w:b w:val="0"/>
          <w:bCs/>
          <w:sz w:val="20"/>
          <w:szCs w:val="23"/>
        </w:rPr>
        <w:t xml:space="preserve"> inny rodzaj</w:t>
      </w:r>
    </w:p>
    <w:p w14:paraId="16614EE0" w14:textId="77777777" w:rsidR="005F536E" w:rsidRPr="00E15DA6" w:rsidRDefault="005F536E" w:rsidP="00106D5F">
      <w:pPr>
        <w:pStyle w:val="Tekstpodstawowy2"/>
        <w:spacing w:after="0"/>
      </w:pPr>
    </w:p>
    <w:p w14:paraId="74408818" w14:textId="616C7CD8" w:rsidR="0004612A" w:rsidRPr="00E15DA6" w:rsidRDefault="0004612A" w:rsidP="00106D5F">
      <w:pPr>
        <w:pStyle w:val="Tekstpodstawowy2"/>
        <w:spacing w:after="0"/>
        <w:ind w:left="357" w:hanging="357"/>
        <w:jc w:val="center"/>
      </w:pPr>
      <w:r w:rsidRPr="00E15DA6">
        <w:t>Odpowiadając na ogłoszenie w sprawie zamówienia publicznego prowadzonego w trybie podstawowym, zgodnie z przepisami ustawy z dnia 11 września 2019 r. - Prawo zamówień publicznych, którego przedmiotem jest</w:t>
      </w:r>
      <w:r w:rsidR="0027131A" w:rsidRPr="00E15DA6">
        <w:t>:</w:t>
      </w:r>
    </w:p>
    <w:p w14:paraId="06A85616" w14:textId="77777777" w:rsidR="00307C76" w:rsidRPr="00E15DA6" w:rsidRDefault="00307C76" w:rsidP="00106D5F">
      <w:pPr>
        <w:pStyle w:val="Tekstpodstawowy2"/>
        <w:spacing w:after="0"/>
        <w:ind w:left="360" w:hanging="360"/>
        <w:jc w:val="center"/>
      </w:pPr>
    </w:p>
    <w:p w14:paraId="41E78D65" w14:textId="0CFD191A" w:rsidR="00F42773" w:rsidRPr="00E15DA6" w:rsidRDefault="00E440EC" w:rsidP="00106D5F">
      <w:pPr>
        <w:suppressAutoHyphens/>
        <w:spacing w:after="0"/>
        <w:jc w:val="both"/>
        <w:rPr>
          <w:b/>
          <w:spacing w:val="-10"/>
          <w:sz w:val="27"/>
          <w:szCs w:val="27"/>
          <w:lang w:eastAsia="en-US"/>
        </w:rPr>
      </w:pPr>
      <w:r w:rsidRPr="00E15DA6">
        <w:rPr>
          <w:b/>
          <w:spacing w:val="-10"/>
          <w:sz w:val="27"/>
          <w:szCs w:val="27"/>
          <w:lang w:eastAsia="en-US"/>
        </w:rPr>
        <w:t>„</w:t>
      </w:r>
      <w:r w:rsidR="002F79EB" w:rsidRPr="00E15DA6">
        <w:rPr>
          <w:b/>
          <w:spacing w:val="-10"/>
          <w:sz w:val="27"/>
          <w:szCs w:val="27"/>
          <w:lang w:eastAsia="en-US"/>
        </w:rPr>
        <w:t>Modernizacja podłogi sportowej w hali nr 2 Ośrodka Sportu i Rekreacji w Łowiczu</w:t>
      </w:r>
      <w:r w:rsidRPr="00E15DA6">
        <w:rPr>
          <w:b/>
          <w:spacing w:val="-10"/>
          <w:sz w:val="27"/>
          <w:szCs w:val="27"/>
          <w:lang w:eastAsia="en-US"/>
        </w:rPr>
        <w:t>”</w:t>
      </w:r>
    </w:p>
    <w:p w14:paraId="251EEB54" w14:textId="77777777" w:rsidR="00537AF4" w:rsidRPr="00E15DA6" w:rsidRDefault="00537AF4" w:rsidP="00106D5F">
      <w:pPr>
        <w:shd w:val="clear" w:color="auto" w:fill="FFFFFF" w:themeFill="background1"/>
        <w:spacing w:after="0" w:line="360" w:lineRule="auto"/>
        <w:jc w:val="both"/>
        <w:rPr>
          <w:b/>
          <w:spacing w:val="-10"/>
          <w:sz w:val="28"/>
          <w:szCs w:val="28"/>
          <w:lang w:eastAsia="en-US"/>
        </w:rPr>
      </w:pPr>
    </w:p>
    <w:p w14:paraId="0D1B2A4D" w14:textId="2C14E862" w:rsidR="0004612A" w:rsidRPr="00E15DA6" w:rsidRDefault="00537AF4" w:rsidP="00106D5F">
      <w:pPr>
        <w:shd w:val="clear" w:color="auto" w:fill="D9D9D9" w:themeFill="background1" w:themeFillShade="D9"/>
        <w:tabs>
          <w:tab w:val="num" w:pos="1530"/>
        </w:tabs>
        <w:spacing w:after="0" w:line="360" w:lineRule="auto"/>
        <w:jc w:val="both"/>
        <w:rPr>
          <w:b/>
          <w:bCs/>
        </w:rPr>
      </w:pPr>
      <w:r w:rsidRPr="00E15DA6">
        <w:rPr>
          <w:b/>
          <w:bCs/>
        </w:rPr>
        <w:t>III.</w:t>
      </w:r>
      <w:r w:rsidR="009013B0" w:rsidRPr="00E15DA6">
        <w:rPr>
          <w:b/>
          <w:bCs/>
        </w:rPr>
        <w:t xml:space="preserve"> </w:t>
      </w:r>
      <w:r w:rsidRPr="00E15DA6">
        <w:rPr>
          <w:b/>
          <w:bCs/>
        </w:rPr>
        <w:t xml:space="preserve">OFERUJEMY WYKONANIE </w:t>
      </w:r>
      <w:r w:rsidR="002833E5" w:rsidRPr="00E15DA6">
        <w:rPr>
          <w:b/>
          <w:bCs/>
        </w:rPr>
        <w:t>WW.</w:t>
      </w:r>
      <w:r w:rsidRPr="00E15DA6">
        <w:rPr>
          <w:b/>
          <w:bCs/>
        </w:rPr>
        <w:t xml:space="preserve"> ROBÓT BUDOWLANYCH ZGODNIE </w:t>
      </w:r>
      <w:r w:rsidR="009013B0" w:rsidRPr="00E15DA6">
        <w:rPr>
          <w:b/>
          <w:bCs/>
        </w:rPr>
        <w:br/>
      </w:r>
      <w:r w:rsidRPr="00E15DA6">
        <w:rPr>
          <w:b/>
          <w:bCs/>
        </w:rPr>
        <w:t>Z OPISEM PRZEDMIOTU ZAMÓWIENIA I SPECYFIKACJĄ WARUNKÓW ZAMÓWIENIA:</w:t>
      </w:r>
    </w:p>
    <w:p w14:paraId="7A07C6C9" w14:textId="5B6A0E9E" w:rsidR="00CB7575" w:rsidRPr="00E15DA6" w:rsidRDefault="0004612A">
      <w:pPr>
        <w:pStyle w:val="Akapitzlist"/>
        <w:numPr>
          <w:ilvl w:val="0"/>
          <w:numId w:val="118"/>
        </w:numPr>
        <w:spacing w:after="0" w:line="240" w:lineRule="auto"/>
        <w:jc w:val="both"/>
        <w:rPr>
          <w:b/>
          <w:bCs/>
        </w:rPr>
      </w:pPr>
      <w:r w:rsidRPr="00E15DA6">
        <w:rPr>
          <w:b/>
          <w:bCs/>
        </w:rPr>
        <w:t>za cenę netto</w:t>
      </w:r>
      <w:r w:rsidR="00CB7575" w:rsidRPr="00E15DA6">
        <w:rPr>
          <w:b/>
          <w:bCs/>
        </w:rPr>
        <w:t xml:space="preserve">, </w:t>
      </w:r>
    </w:p>
    <w:p w14:paraId="70F61F57" w14:textId="3704E124" w:rsidR="005619AF" w:rsidRPr="00E15DA6" w:rsidRDefault="005619AF" w:rsidP="00106D5F">
      <w:pPr>
        <w:spacing w:after="0" w:line="240" w:lineRule="auto"/>
        <w:jc w:val="both"/>
      </w:pPr>
      <w:bookmarkStart w:id="5" w:name="_Hlk120613134"/>
      <w:r w:rsidRPr="00E15DA6">
        <w:t>wg przedmiaru  (przy stawce  obowiązującej 23% VAT)…………………………….……..PLN</w:t>
      </w:r>
    </w:p>
    <w:bookmarkEnd w:id="5"/>
    <w:p w14:paraId="2D1D416C" w14:textId="77777777" w:rsidR="005619AF" w:rsidRPr="00E15DA6" w:rsidRDefault="005619AF" w:rsidP="00106D5F">
      <w:pPr>
        <w:spacing w:after="0" w:line="240" w:lineRule="auto"/>
        <w:jc w:val="both"/>
        <w:rPr>
          <w:b/>
          <w:bCs/>
        </w:rPr>
      </w:pPr>
      <w:r w:rsidRPr="00E15DA6">
        <w:rPr>
          <w:b/>
          <w:bCs/>
        </w:rPr>
        <w:t xml:space="preserve">plus podatek VAT </w:t>
      </w:r>
    </w:p>
    <w:p w14:paraId="5663869A" w14:textId="086385A1" w:rsidR="005619AF" w:rsidRPr="00E15DA6" w:rsidRDefault="005619AF" w:rsidP="00106D5F">
      <w:pPr>
        <w:spacing w:after="0" w:line="240" w:lineRule="auto"/>
        <w:jc w:val="both"/>
      </w:pPr>
      <w:bookmarkStart w:id="6" w:name="_Hlk120613174"/>
      <w:r w:rsidRPr="00E15DA6">
        <w:t>wg przedmiaru (w stawce  obowiązującej 23% VAT)………………………………….. …PLN</w:t>
      </w:r>
    </w:p>
    <w:bookmarkEnd w:id="6"/>
    <w:p w14:paraId="432FAEE4" w14:textId="77777777" w:rsidR="005619AF" w:rsidRPr="00E15DA6" w:rsidRDefault="005619AF" w:rsidP="00106D5F">
      <w:pPr>
        <w:spacing w:after="0" w:line="240" w:lineRule="auto"/>
        <w:jc w:val="both"/>
        <w:rPr>
          <w:b/>
          <w:bCs/>
        </w:rPr>
      </w:pPr>
      <w:r w:rsidRPr="00E15DA6">
        <w:rPr>
          <w:b/>
          <w:bCs/>
        </w:rPr>
        <w:t xml:space="preserve">za cenę brutto </w:t>
      </w:r>
    </w:p>
    <w:p w14:paraId="17553EB7" w14:textId="39D7024A" w:rsidR="005619AF" w:rsidRPr="00E15DA6" w:rsidRDefault="005619AF" w:rsidP="00106D5F">
      <w:pPr>
        <w:spacing w:after="0" w:line="240" w:lineRule="auto"/>
        <w:jc w:val="both"/>
      </w:pPr>
      <w:r w:rsidRPr="00E15DA6">
        <w:t>wg przedmiaru  (przy stawce  obowiązującej 23% VAT)…………………………..….. …PLN</w:t>
      </w:r>
    </w:p>
    <w:p w14:paraId="5AEB1DF3" w14:textId="77777777" w:rsidR="005619AF" w:rsidRPr="00E15DA6" w:rsidRDefault="005619AF" w:rsidP="00106D5F">
      <w:pPr>
        <w:spacing w:after="0" w:line="240" w:lineRule="auto"/>
        <w:jc w:val="both"/>
      </w:pPr>
    </w:p>
    <w:p w14:paraId="3C53BCCF" w14:textId="3FF2DA27" w:rsidR="005619AF" w:rsidRPr="00E15DA6" w:rsidRDefault="005619AF" w:rsidP="00106D5F">
      <w:pPr>
        <w:spacing w:after="0" w:line="240" w:lineRule="auto"/>
        <w:jc w:val="both"/>
        <w:rPr>
          <w:i/>
          <w:iCs/>
        </w:rPr>
      </w:pPr>
      <w:r w:rsidRPr="00E15DA6">
        <w:rPr>
          <w:b/>
          <w:bCs/>
        </w:rPr>
        <w:t xml:space="preserve">Łączna cena ofertowa brutto ............................................................................................ PLN </w:t>
      </w:r>
    </w:p>
    <w:p w14:paraId="737F323B" w14:textId="77777777" w:rsidR="005619AF" w:rsidRPr="00E15DA6" w:rsidRDefault="005619AF" w:rsidP="00106D5F">
      <w:pPr>
        <w:spacing w:after="0" w:line="360" w:lineRule="auto"/>
        <w:jc w:val="both"/>
        <w:rPr>
          <w:i/>
          <w:iCs/>
        </w:rPr>
      </w:pPr>
      <w:r w:rsidRPr="00E15DA6">
        <w:rPr>
          <w:i/>
          <w:iCs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 złotych),</w:t>
      </w:r>
    </w:p>
    <w:p w14:paraId="1066A0AC" w14:textId="77777777" w:rsidR="005619AF" w:rsidRPr="00E15DA6" w:rsidRDefault="005619AF" w:rsidP="00106D5F">
      <w:pPr>
        <w:spacing w:after="0" w:line="240" w:lineRule="auto"/>
        <w:jc w:val="both"/>
        <w:rPr>
          <w:b/>
          <w:bCs/>
        </w:rPr>
      </w:pPr>
    </w:p>
    <w:p w14:paraId="4593E383" w14:textId="77777777" w:rsidR="005619AF" w:rsidRPr="00E15DA6" w:rsidRDefault="0004612A">
      <w:pPr>
        <w:pStyle w:val="Akapitzlist"/>
        <w:numPr>
          <w:ilvl w:val="0"/>
          <w:numId w:val="118"/>
        </w:numPr>
        <w:spacing w:after="0" w:line="240" w:lineRule="auto"/>
        <w:jc w:val="both"/>
        <w:rPr>
          <w:b/>
          <w:bCs/>
        </w:rPr>
      </w:pPr>
      <w:r w:rsidRPr="00E15DA6">
        <w:rPr>
          <w:bCs/>
        </w:rPr>
        <w:t xml:space="preserve"> </w:t>
      </w:r>
      <w:r w:rsidR="005619AF" w:rsidRPr="00E15DA6">
        <w:rPr>
          <w:bCs/>
        </w:rPr>
        <w:t xml:space="preserve">udzielamy Zamawiającemu </w:t>
      </w:r>
      <w:r w:rsidR="005619AF" w:rsidRPr="00E15DA6">
        <w:t>gwarancji na przedmiot zamówienia</w:t>
      </w:r>
      <w:r w:rsidR="005619AF" w:rsidRPr="00E15DA6">
        <w:rPr>
          <w:bCs/>
        </w:rPr>
        <w:t xml:space="preserve"> na okres </w:t>
      </w:r>
      <w:r w:rsidR="005619AF" w:rsidRPr="00E15DA6">
        <w:t>….. miesięcy</w:t>
      </w:r>
      <w:r w:rsidR="005619AF" w:rsidRPr="00E15DA6">
        <w:rPr>
          <w:bCs/>
        </w:rPr>
        <w:t xml:space="preserve"> </w:t>
      </w:r>
      <w:r w:rsidR="005619AF" w:rsidRPr="00E15DA6">
        <w:rPr>
          <w:bCs/>
          <w:i/>
          <w:iCs/>
        </w:rPr>
        <w:t>(minimum 36 miesięcy - maksimum 60 miesiące).</w:t>
      </w:r>
      <w:r w:rsidR="005619AF" w:rsidRPr="00E15DA6">
        <w:rPr>
          <w:bCs/>
          <w:i/>
          <w:iCs/>
          <w:vertAlign w:val="superscript"/>
        </w:rPr>
        <w:t>3</w:t>
      </w:r>
    </w:p>
    <w:p w14:paraId="558BE5C4" w14:textId="77777777" w:rsidR="005619AF" w:rsidRPr="00E15DA6" w:rsidRDefault="005619AF" w:rsidP="00106D5F">
      <w:pPr>
        <w:spacing w:after="0"/>
        <w:ind w:right="45"/>
        <w:jc w:val="both"/>
      </w:pPr>
      <w:r w:rsidRPr="00E15DA6">
        <w:t>Termin gwarancji liczy się od daty  podpisania protokołu odbioru końcowego.</w:t>
      </w:r>
    </w:p>
    <w:p w14:paraId="5B0E331F" w14:textId="0E0F0F75" w:rsidR="005619AF" w:rsidRPr="00E15DA6" w:rsidRDefault="005619AF">
      <w:pPr>
        <w:pStyle w:val="Podtytu"/>
        <w:numPr>
          <w:ilvl w:val="0"/>
          <w:numId w:val="118"/>
        </w:numPr>
        <w:spacing w:after="0"/>
        <w:rPr>
          <w:b w:val="0"/>
          <w:bCs/>
          <w:sz w:val="24"/>
          <w:szCs w:val="24"/>
        </w:rPr>
      </w:pPr>
      <w:r w:rsidRPr="00E15DA6">
        <w:rPr>
          <w:b w:val="0"/>
          <w:bCs/>
          <w:sz w:val="24"/>
          <w:szCs w:val="24"/>
        </w:rPr>
        <w:t xml:space="preserve">Przedmiot zamówienia obejmujący wykonanie wszystkich robót koniecznych do realizacji zamówienia, zgodnie z dokumentacją </w:t>
      </w:r>
      <w:r w:rsidR="006F3F1C" w:rsidRPr="00E15DA6">
        <w:rPr>
          <w:b w:val="0"/>
          <w:bCs/>
          <w:sz w:val="24"/>
          <w:szCs w:val="24"/>
        </w:rPr>
        <w:t>techniczną</w:t>
      </w:r>
      <w:r w:rsidR="00623CD4" w:rsidRPr="00623CD4">
        <w:t xml:space="preserve"> </w:t>
      </w:r>
      <w:r w:rsidR="00623CD4" w:rsidRPr="00623CD4">
        <w:rPr>
          <w:b w:val="0"/>
          <w:bCs/>
          <w:sz w:val="24"/>
          <w:szCs w:val="24"/>
        </w:rPr>
        <w:t>określając</w:t>
      </w:r>
      <w:r w:rsidR="00623CD4">
        <w:rPr>
          <w:b w:val="0"/>
          <w:bCs/>
          <w:sz w:val="24"/>
          <w:szCs w:val="24"/>
        </w:rPr>
        <w:t>ą</w:t>
      </w:r>
      <w:r w:rsidR="00623CD4" w:rsidRPr="00623CD4">
        <w:rPr>
          <w:b w:val="0"/>
          <w:bCs/>
          <w:sz w:val="24"/>
          <w:szCs w:val="24"/>
        </w:rPr>
        <w:t xml:space="preserve"> wymagania techniczne pod względem materiałowym i funkcjonalnym</w:t>
      </w:r>
      <w:r w:rsidRPr="00E15DA6">
        <w:rPr>
          <w:b w:val="0"/>
          <w:bCs/>
          <w:sz w:val="24"/>
          <w:szCs w:val="24"/>
        </w:rPr>
        <w:t xml:space="preserve">, przedmiar robót, wykonamy za </w:t>
      </w:r>
      <w:r w:rsidRPr="00E15DA6">
        <w:rPr>
          <w:b w:val="0"/>
          <w:bCs/>
          <w:sz w:val="24"/>
          <w:szCs w:val="24"/>
          <w:u w:val="single"/>
        </w:rPr>
        <w:t>cenę ryczałtową</w:t>
      </w:r>
      <w:r w:rsidRPr="00E15DA6">
        <w:rPr>
          <w:b w:val="0"/>
          <w:bCs/>
          <w:sz w:val="24"/>
          <w:szCs w:val="24"/>
        </w:rPr>
        <w:t xml:space="preserve"> nie podlegającą zmianie do końca terminu robót budowlanych, z zastrzeżeniem postanowień § 13 ust. 9 – 12 i ust. 14  projektu umowy stanowiącego Załącznik nr 4 do SWZ.</w:t>
      </w:r>
    </w:p>
    <w:p w14:paraId="69288FBC" w14:textId="77777777" w:rsidR="005619AF" w:rsidRPr="00E15DA6" w:rsidRDefault="005619AF">
      <w:pPr>
        <w:pStyle w:val="Akapitzlist"/>
        <w:numPr>
          <w:ilvl w:val="0"/>
          <w:numId w:val="118"/>
        </w:numPr>
        <w:spacing w:after="0" w:line="240" w:lineRule="auto"/>
        <w:jc w:val="both"/>
      </w:pPr>
      <w:r w:rsidRPr="00E15DA6">
        <w:t>Wykonawca oświadcza, że:</w:t>
      </w:r>
    </w:p>
    <w:p w14:paraId="773C80C4" w14:textId="32C49D1F" w:rsidR="005619AF" w:rsidRPr="00E15DA6" w:rsidRDefault="005619AF">
      <w:pPr>
        <w:pStyle w:val="Akapitzlist"/>
        <w:numPr>
          <w:ilvl w:val="0"/>
          <w:numId w:val="119"/>
        </w:numPr>
        <w:spacing w:after="0" w:line="240" w:lineRule="auto"/>
        <w:jc w:val="both"/>
      </w:pPr>
      <w:r w:rsidRPr="00E15DA6">
        <w:t xml:space="preserve">rozliczenie za przedmiot odbioru będzie się odbywało w </w:t>
      </w:r>
      <w:r w:rsidR="00B861E7" w:rsidRPr="00E15DA6">
        <w:t>2</w:t>
      </w:r>
      <w:r w:rsidR="006D2BE4" w:rsidRPr="00E15DA6">
        <w:t xml:space="preserve"> równych </w:t>
      </w:r>
      <w:r w:rsidRPr="00E15DA6">
        <w:t xml:space="preserve">ratach         </w:t>
      </w:r>
    </w:p>
    <w:p w14:paraId="3ACB9DAC" w14:textId="74890DB2" w:rsidR="005619AF" w:rsidRPr="00E15DA6" w:rsidRDefault="005619AF">
      <w:pPr>
        <w:pStyle w:val="Akapitzlist"/>
        <w:numPr>
          <w:ilvl w:val="0"/>
          <w:numId w:val="119"/>
        </w:numPr>
        <w:spacing w:after="0" w:line="240" w:lineRule="auto"/>
        <w:jc w:val="both"/>
      </w:pPr>
      <w:r w:rsidRPr="00E15DA6">
        <w:t xml:space="preserve"> ostateczne rozliczenie za wykonane roboty nastąpi w oparciu o fakturę końcową wystawioną na podstawie protokołu odbioru końcowego.</w:t>
      </w:r>
    </w:p>
    <w:p w14:paraId="164485CC" w14:textId="77777777" w:rsidR="00E440EC" w:rsidRPr="00E15DA6" w:rsidRDefault="00E440EC" w:rsidP="00106D5F">
      <w:pPr>
        <w:widowControl w:val="0"/>
        <w:spacing w:after="0"/>
        <w:ind w:left="993" w:right="-1"/>
        <w:rPr>
          <w:i/>
          <w:sz w:val="20"/>
          <w:szCs w:val="20"/>
        </w:rPr>
      </w:pPr>
    </w:p>
    <w:p w14:paraId="3749D9CC" w14:textId="77777777" w:rsidR="00E440EC" w:rsidRPr="00E15DA6" w:rsidRDefault="00E440EC" w:rsidP="00106D5F">
      <w:pPr>
        <w:widowControl w:val="0"/>
        <w:spacing w:after="0"/>
        <w:ind w:left="993" w:right="-1"/>
        <w:rPr>
          <w:i/>
          <w:sz w:val="20"/>
          <w:szCs w:val="20"/>
        </w:rPr>
      </w:pPr>
    </w:p>
    <w:p w14:paraId="3FF5885D" w14:textId="77777777" w:rsidR="00E440EC" w:rsidRPr="00E15DA6" w:rsidRDefault="00E440EC" w:rsidP="00106D5F">
      <w:pPr>
        <w:widowControl w:val="0"/>
        <w:spacing w:after="0"/>
        <w:ind w:left="993" w:right="-1"/>
        <w:rPr>
          <w:i/>
          <w:sz w:val="20"/>
          <w:szCs w:val="20"/>
        </w:rPr>
      </w:pPr>
    </w:p>
    <w:p w14:paraId="64A044E1" w14:textId="77777777" w:rsidR="00E440EC" w:rsidRPr="00E15DA6" w:rsidRDefault="00E440EC" w:rsidP="00106D5F">
      <w:pPr>
        <w:widowControl w:val="0"/>
        <w:spacing w:after="0"/>
        <w:ind w:left="993" w:right="-1"/>
        <w:rPr>
          <w:i/>
          <w:sz w:val="20"/>
          <w:szCs w:val="20"/>
        </w:rPr>
      </w:pPr>
    </w:p>
    <w:p w14:paraId="4F0EC9DA" w14:textId="6DCEC945" w:rsidR="0004612A" w:rsidRPr="00E15DA6" w:rsidRDefault="00EA332E" w:rsidP="00106D5F">
      <w:pPr>
        <w:shd w:val="clear" w:color="auto" w:fill="D9D9D9" w:themeFill="background1" w:themeFillShade="D9"/>
        <w:spacing w:after="0"/>
        <w:rPr>
          <w:b/>
        </w:rPr>
      </w:pPr>
      <w:r w:rsidRPr="00E15DA6">
        <w:rPr>
          <w:b/>
        </w:rPr>
        <w:t>IV</w:t>
      </w:r>
      <w:r w:rsidR="0004612A" w:rsidRPr="00E15DA6">
        <w:rPr>
          <w:b/>
        </w:rPr>
        <w:t xml:space="preserve">. </w:t>
      </w:r>
      <w:r w:rsidRPr="00E15DA6">
        <w:rPr>
          <w:b/>
        </w:rPr>
        <w:t xml:space="preserve"> OŚWIADCZAMY, ŻE:</w:t>
      </w:r>
    </w:p>
    <w:p w14:paraId="528D401B" w14:textId="77777777" w:rsidR="00EA332E" w:rsidRPr="00E15DA6" w:rsidRDefault="00EA332E" w:rsidP="00106D5F">
      <w:pPr>
        <w:tabs>
          <w:tab w:val="left" w:pos="426"/>
        </w:tabs>
        <w:suppressAutoHyphens/>
        <w:spacing w:after="0" w:line="240" w:lineRule="auto"/>
        <w:ind w:left="425"/>
        <w:jc w:val="both"/>
      </w:pPr>
      <w:bookmarkStart w:id="7" w:name="_Toc458156845"/>
    </w:p>
    <w:p w14:paraId="5E968883" w14:textId="06D272DD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t>zapoznaliśmy się ze Specyfikacją Warunków Zamówienia i zdobyliśmy konieczne informacje dotyczące realizacji zamówienia oraz przygotowania i złożenia oferty,</w:t>
      </w:r>
    </w:p>
    <w:p w14:paraId="267A07FF" w14:textId="242992B2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t>uważamy się związani niniejszą ofertą przez okres wskazany przez Zamawiającego w SWZ,</w:t>
      </w:r>
    </w:p>
    <w:p w14:paraId="15C4777B" w14:textId="65C70E7F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t xml:space="preserve">zapoznaliśmy się z postanowieniami umowy, określonymi w SWZ i zobowiązujemy się </w:t>
      </w:r>
      <w:r w:rsidR="00257D58" w:rsidRPr="00E15DA6">
        <w:br/>
      </w:r>
      <w:r w:rsidRPr="00E15DA6">
        <w:t>w przypadku wyboru naszej oferty, do zawarcia umowy zgodnej z niniejszą ofertą, na warunkach określonych w SWZ, w miejscu i terminie wyznaczonym przez Zamawiającego,</w:t>
      </w:r>
    </w:p>
    <w:p w14:paraId="00A77E47" w14:textId="156CE23B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t>osoby wykonujące czynności związane z realizacją zamówienia będą zatrudnione na podstawie umowy o pracę przez cały okres trwania umowy o zamówienie publiczne,</w:t>
      </w:r>
    </w:p>
    <w:p w14:paraId="34A419F9" w14:textId="77777777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t>w przypadku wybrania mojej (naszej) oferty, przed podpisaniem umowy złożę(</w:t>
      </w:r>
      <w:proofErr w:type="spellStart"/>
      <w:r w:rsidRPr="00E15DA6">
        <w:t>ymy</w:t>
      </w:r>
      <w:proofErr w:type="spellEnd"/>
      <w:r w:rsidRPr="00E15DA6">
        <w:t>) zabezpieczenie należytego wykonania umowy,</w:t>
      </w:r>
    </w:p>
    <w:p w14:paraId="5006A8D9" w14:textId="77777777" w:rsidR="00EA332E" w:rsidRPr="00E15DA6" w:rsidRDefault="00EA332E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lastRenderedPageBreak/>
        <w:t>zamierzamy powierzyć podwykonawcy(om) wykonanie następujących części zamówienia (wypełnić jeżeli dotyczy):</w:t>
      </w:r>
    </w:p>
    <w:p w14:paraId="2A887954" w14:textId="6F6D47CA" w:rsidR="00EA332E" w:rsidRPr="00E15DA6" w:rsidRDefault="00EA332E" w:rsidP="00106D5F">
      <w:pPr>
        <w:pStyle w:val="Akapitzlist"/>
        <w:tabs>
          <w:tab w:val="left" w:pos="426"/>
        </w:tabs>
        <w:spacing w:after="0" w:line="240" w:lineRule="auto"/>
        <w:ind w:left="360"/>
        <w:jc w:val="both"/>
      </w:pPr>
      <w:r w:rsidRPr="00E15DA6">
        <w:t xml:space="preserve"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 </w:t>
      </w:r>
    </w:p>
    <w:p w14:paraId="50A365F4" w14:textId="77777777" w:rsidR="00EA332E" w:rsidRPr="00E15DA6" w:rsidRDefault="00EA332E" w:rsidP="00106D5F">
      <w:pPr>
        <w:pStyle w:val="Akapitzlist"/>
        <w:tabs>
          <w:tab w:val="left" w:pos="426"/>
        </w:tabs>
        <w:spacing w:after="0" w:line="240" w:lineRule="auto"/>
        <w:ind w:left="360"/>
        <w:jc w:val="both"/>
      </w:pPr>
      <w:r w:rsidRPr="00E15DA6">
        <w:t>nazwa podwykonawcy, jeśli jest już znany: ……………………………………………….</w:t>
      </w:r>
    </w:p>
    <w:p w14:paraId="4C4F328D" w14:textId="0E645C42" w:rsidR="004E2361" w:rsidRPr="00E15DA6" w:rsidRDefault="004E2361" w:rsidP="00106D5F">
      <w:pPr>
        <w:pStyle w:val="Akapitzlist"/>
        <w:tabs>
          <w:tab w:val="left" w:pos="426"/>
        </w:tabs>
        <w:spacing w:after="0" w:line="240" w:lineRule="auto"/>
        <w:ind w:left="360"/>
        <w:jc w:val="both"/>
      </w:pPr>
      <w:r w:rsidRPr="00E15DA6">
        <w:t>………………………………………………………………………………………………</w:t>
      </w:r>
    </w:p>
    <w:p w14:paraId="074E9351" w14:textId="77777777" w:rsidR="00EA332E" w:rsidRPr="00E15DA6" w:rsidRDefault="00EA332E" w:rsidP="00106D5F">
      <w:pPr>
        <w:pStyle w:val="Akapitzlist"/>
        <w:tabs>
          <w:tab w:val="left" w:pos="426"/>
        </w:tabs>
        <w:spacing w:after="0" w:line="240" w:lineRule="auto"/>
        <w:ind w:left="360"/>
        <w:jc w:val="both"/>
      </w:pPr>
    </w:p>
    <w:p w14:paraId="784B703A" w14:textId="4E683654" w:rsidR="005A4092" w:rsidRPr="00E15DA6" w:rsidRDefault="005A4092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rPr>
          <w:b/>
          <w:bCs/>
        </w:rPr>
        <w:t>składając ofertę akceptuję/</w:t>
      </w:r>
      <w:proofErr w:type="spellStart"/>
      <w:r w:rsidRPr="00E15DA6">
        <w:rPr>
          <w:b/>
          <w:bCs/>
        </w:rPr>
        <w:t>emy</w:t>
      </w:r>
      <w:proofErr w:type="spellEnd"/>
      <w:r w:rsidRPr="00E15DA6">
        <w:rPr>
          <w:b/>
          <w:bCs/>
        </w:rPr>
        <w:t xml:space="preserve"> </w:t>
      </w:r>
      <w:r w:rsidRPr="00E15DA6">
        <w:rPr>
          <w:i/>
          <w:iCs/>
        </w:rPr>
        <w:t>Regulamin Platformy e-Zamówienia</w:t>
      </w:r>
      <w:r w:rsidRPr="00E15DA6">
        <w:t xml:space="preserve"> i zasady korzystania z Platformy e-Zamówienia. Zapoznaliśmy się z Instrukcjami interaktywnymi, dostępnymi na stronie internetowej https://ezamowienia.gov.pl w zakładce „Centrum pomocy” </w:t>
      </w:r>
      <w:r w:rsidR="00257D58" w:rsidRPr="00E15DA6">
        <w:br/>
      </w:r>
      <w:r w:rsidRPr="00E15DA6">
        <w:t>w szczególności opis sposobu składania ofert</w:t>
      </w:r>
      <w:r w:rsidR="00BC7D79" w:rsidRPr="00E15DA6">
        <w:t>y. Regulamin dostępny na stronie internetowej https://ezamowienia.gov.pl/pl/regulamin/#regulamin-serwisu oraz informacje</w:t>
      </w:r>
      <w:r w:rsidR="00DA7909" w:rsidRPr="00E15DA6">
        <w:t xml:space="preserve"> </w:t>
      </w:r>
      <w:r w:rsidR="00BC7D79" w:rsidRPr="00E15DA6">
        <w:t>zamieszczone w zakładce „Centrum Pomocy”.</w:t>
      </w:r>
    </w:p>
    <w:p w14:paraId="67455E6B" w14:textId="7D689C93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rPr>
          <w:vertAlign w:val="superscript"/>
        </w:rPr>
        <w:t>4</w:t>
      </w:r>
      <w:r w:rsidRPr="00E15DA6">
        <w:t xml:space="preserve"> informacje i dokumenty zawarte w odrębnym, stosownie oznaczonym i nazwanym Załączniku …… </w:t>
      </w:r>
      <w:r w:rsidRPr="00E15DA6">
        <w:rPr>
          <w:i/>
          <w:iCs/>
          <w:sz w:val="20"/>
        </w:rPr>
        <w:t>(należy podać nazwę Załącznika)</w:t>
      </w:r>
      <w:r w:rsidRPr="00E15DA6">
        <w:t xml:space="preserve"> stanowią tajemnicę przedsiębiorstwa </w:t>
      </w:r>
      <w:r w:rsidR="00257D58" w:rsidRPr="00E15DA6">
        <w:br/>
      </w:r>
      <w:r w:rsidRPr="00E15DA6">
        <w:t xml:space="preserve">w rozumieniu przepisów o zwalczaniu nieuczciwej konkurencji, co wykazaliśmy </w:t>
      </w:r>
      <w:r w:rsidR="00257D58" w:rsidRPr="00E15DA6">
        <w:br/>
      </w:r>
      <w:r w:rsidRPr="00E15DA6">
        <w:t xml:space="preserve">w Załączniku do oferty …… </w:t>
      </w:r>
      <w:r w:rsidRPr="00E15DA6">
        <w:rPr>
          <w:i/>
          <w:iCs/>
          <w:sz w:val="20"/>
        </w:rPr>
        <w:t>(należy podać nazwę załącznika)</w:t>
      </w:r>
      <w:r w:rsidRPr="00E15DA6">
        <w:t xml:space="preserve"> i zastrzegamy, że nie mogą być one udostępniane. </w:t>
      </w:r>
      <w:r w:rsidRPr="00E15DA6">
        <w:rPr>
          <w:i/>
          <w:iCs/>
          <w:sz w:val="20"/>
          <w:szCs w:val="22"/>
        </w:rPr>
        <w:t>(wypełnić jeżeli dotyczy)</w:t>
      </w:r>
      <w:r w:rsidRPr="00E15DA6">
        <w:rPr>
          <w:i/>
          <w:iCs/>
          <w:sz w:val="20"/>
        </w:rPr>
        <w:t>.</w:t>
      </w:r>
    </w:p>
    <w:p w14:paraId="40372637" w14:textId="77777777" w:rsidR="00EA332E" w:rsidRPr="00E15DA6" w:rsidRDefault="00EA332E">
      <w:pPr>
        <w:pStyle w:val="Akapitzlist"/>
        <w:numPr>
          <w:ilvl w:val="0"/>
          <w:numId w:val="120"/>
        </w:numPr>
        <w:spacing w:after="0"/>
      </w:pPr>
      <w:r w:rsidRPr="00E15DA6">
        <w:t xml:space="preserve">wypełniliśmy obowiązki informacyjne przewidziane w art. 13 oraz/lub art. 14 RODO wobec osób fizycznych, od których dane osobowe bezpośrednio lub pośrednio pozyskaliśmy w celu ubiegania się o udzielenie zamówienia publicznego w niniejszym postępowaniu (jeżeli dotyczy). </w:t>
      </w:r>
    </w:p>
    <w:p w14:paraId="1D742410" w14:textId="52DA6250" w:rsidR="0004612A" w:rsidRPr="00E15DA6" w:rsidRDefault="0004612A">
      <w:pPr>
        <w:pStyle w:val="Akapitzlist"/>
        <w:numPr>
          <w:ilvl w:val="0"/>
          <w:numId w:val="120"/>
        </w:numPr>
        <w:tabs>
          <w:tab w:val="left" w:pos="426"/>
        </w:tabs>
        <w:spacing w:after="0" w:line="240" w:lineRule="auto"/>
        <w:jc w:val="both"/>
      </w:pPr>
      <w:r w:rsidRPr="00E15DA6">
        <w:t xml:space="preserve">Składając niniejszą ofertę, zgodnie z art. 225 ust. 1 ustawy </w:t>
      </w:r>
      <w:proofErr w:type="spellStart"/>
      <w:r w:rsidRPr="00E15DA6">
        <w:t>Pzp</w:t>
      </w:r>
      <w:proofErr w:type="spellEnd"/>
      <w:r w:rsidRPr="00E15DA6">
        <w:t xml:space="preserve"> informuję, że wybór oferty</w:t>
      </w:r>
      <w:r w:rsidR="00EA332E" w:rsidRPr="00E15DA6">
        <w:rPr>
          <w:vertAlign w:val="superscript"/>
        </w:rPr>
        <w:t>*</w:t>
      </w:r>
      <w:r w:rsidRPr="00E15DA6">
        <w:t xml:space="preserve"> </w:t>
      </w:r>
      <w:r w:rsidRPr="00E15DA6">
        <w:rPr>
          <w:i/>
          <w:sz w:val="18"/>
          <w:szCs w:val="18"/>
        </w:rPr>
        <w:t>(zaznaczyć właściwe):</w:t>
      </w:r>
    </w:p>
    <w:p w14:paraId="6B2A7DBB" w14:textId="70D8507A" w:rsidR="0004612A" w:rsidRPr="00E15DA6" w:rsidRDefault="0004612A" w:rsidP="00106D5F">
      <w:pPr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jc w:val="both"/>
      </w:pPr>
      <w:r w:rsidRPr="00E15DA6">
        <w:rPr>
          <w:rFonts w:eastAsia="TimesNew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instrText xml:space="preserve"> FORMCHECKBOX </w:instrText>
      </w:r>
      <w:r w:rsidR="00000000">
        <w:rPr>
          <w:rFonts w:eastAsia="TimesNewRoman"/>
        </w:rPr>
      </w:r>
      <w:r w:rsidR="00000000">
        <w:rPr>
          <w:rFonts w:eastAsia="TimesNewRoman"/>
        </w:rPr>
        <w:fldChar w:fldCharType="separate"/>
      </w:r>
      <w:r w:rsidRPr="00E15DA6">
        <w:rPr>
          <w:rFonts w:eastAsia="TimesNewRoman"/>
        </w:rPr>
        <w:fldChar w:fldCharType="end"/>
      </w:r>
      <w:r w:rsidRPr="00E15DA6">
        <w:rPr>
          <w:rFonts w:eastAsia="TimesNewRoman"/>
        </w:rPr>
        <w:t xml:space="preserve"> </w:t>
      </w:r>
      <w:r w:rsidRPr="00E15DA6">
        <w:rPr>
          <w:b/>
          <w:bCs/>
        </w:rPr>
        <w:t>nie będzie prowadzić</w:t>
      </w:r>
      <w:r w:rsidRPr="00E15DA6">
        <w:t xml:space="preserve"> do powstania obowiązku podatkowego po stronie Zamawiającego, zgodnie z przepisami o podatku od towarów i usług, który miałby obowiązek rozliczyć,</w:t>
      </w:r>
    </w:p>
    <w:p w14:paraId="5118B65C" w14:textId="3594578D" w:rsidR="0004612A" w:rsidRPr="00E15DA6" w:rsidRDefault="0004612A" w:rsidP="00106D5F">
      <w:pPr>
        <w:tabs>
          <w:tab w:val="left" w:pos="360"/>
        </w:tabs>
        <w:suppressAutoHyphens/>
        <w:autoSpaceDE w:val="0"/>
        <w:autoSpaceDN w:val="0"/>
        <w:adjustRightInd w:val="0"/>
        <w:spacing w:after="0"/>
        <w:ind w:left="360"/>
        <w:jc w:val="both"/>
      </w:pPr>
      <w:r w:rsidRPr="00E15DA6">
        <w:rPr>
          <w:rFonts w:eastAsia="TimesNew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5DA6">
        <w:instrText xml:space="preserve"> FORMCHECKBOX </w:instrText>
      </w:r>
      <w:r w:rsidR="00000000">
        <w:rPr>
          <w:rFonts w:eastAsia="TimesNewRoman"/>
        </w:rPr>
      </w:r>
      <w:r w:rsidR="00000000">
        <w:rPr>
          <w:rFonts w:eastAsia="TimesNewRoman"/>
        </w:rPr>
        <w:fldChar w:fldCharType="separate"/>
      </w:r>
      <w:r w:rsidRPr="00E15DA6">
        <w:rPr>
          <w:rFonts w:eastAsia="TimesNewRoman"/>
        </w:rPr>
        <w:fldChar w:fldCharType="end"/>
      </w:r>
      <w:r w:rsidRPr="00E15DA6">
        <w:rPr>
          <w:rFonts w:eastAsia="TimesNewRoman"/>
        </w:rPr>
        <w:t xml:space="preserve"> </w:t>
      </w:r>
      <w:r w:rsidRPr="00E15DA6">
        <w:rPr>
          <w:b/>
          <w:bCs/>
        </w:rPr>
        <w:t>będzie prowadzić</w:t>
      </w:r>
      <w:r w:rsidRPr="00E15DA6">
        <w:t xml:space="preserve"> do prowadzić do powstania u Zamawiającego obowiązku podatkowego następujących towarów/usług:</w:t>
      </w:r>
    </w:p>
    <w:p w14:paraId="3C18D711" w14:textId="77777777" w:rsidR="0004612A" w:rsidRPr="00E15DA6" w:rsidRDefault="0004612A" w:rsidP="00106D5F">
      <w:pPr>
        <w:autoSpaceDE w:val="0"/>
        <w:autoSpaceDN w:val="0"/>
        <w:adjustRightInd w:val="0"/>
        <w:spacing w:after="0"/>
        <w:ind w:left="743"/>
        <w:jc w:val="both"/>
      </w:pPr>
      <w:r w:rsidRPr="00E15DA6">
        <w:t xml:space="preserve">…………………………………….………………….………… </w:t>
      </w:r>
    </w:p>
    <w:p w14:paraId="25FA1FAA" w14:textId="7FE5A1A9" w:rsidR="0004612A" w:rsidRPr="00E15DA6" w:rsidRDefault="0004612A" w:rsidP="00106D5F">
      <w:pPr>
        <w:tabs>
          <w:tab w:val="left" w:pos="885"/>
        </w:tabs>
        <w:autoSpaceDE w:val="0"/>
        <w:autoSpaceDN w:val="0"/>
        <w:adjustRightInd w:val="0"/>
        <w:spacing w:after="0"/>
        <w:ind w:left="641" w:hanging="284"/>
        <w:jc w:val="both"/>
        <w:rPr>
          <w:i/>
          <w:iCs/>
        </w:rPr>
      </w:pPr>
      <w:r w:rsidRPr="00E15DA6">
        <w:rPr>
          <w:i/>
          <w:iCs/>
        </w:rPr>
        <w:t xml:space="preserve">         nazwa towaru/usług (w zależności od przedmiotu zamówienia)                                             </w:t>
      </w:r>
    </w:p>
    <w:p w14:paraId="079D84EB" w14:textId="77777777" w:rsidR="0004612A" w:rsidRPr="00E15DA6" w:rsidRDefault="0004612A" w:rsidP="00106D5F">
      <w:pPr>
        <w:tabs>
          <w:tab w:val="left" w:pos="885"/>
        </w:tabs>
        <w:autoSpaceDE w:val="0"/>
        <w:autoSpaceDN w:val="0"/>
        <w:adjustRightInd w:val="0"/>
        <w:spacing w:after="0"/>
        <w:ind w:left="720"/>
        <w:jc w:val="both"/>
      </w:pPr>
      <w:r w:rsidRPr="00E15DA6">
        <w:t>……………………………………  zł netto</w:t>
      </w:r>
    </w:p>
    <w:p w14:paraId="58FC21CE" w14:textId="6E16E246" w:rsidR="0004612A" w:rsidRPr="00E15DA6" w:rsidRDefault="0004612A" w:rsidP="00106D5F">
      <w:pPr>
        <w:tabs>
          <w:tab w:val="left" w:pos="885"/>
        </w:tabs>
        <w:autoSpaceDE w:val="0"/>
        <w:autoSpaceDN w:val="0"/>
        <w:adjustRightInd w:val="0"/>
        <w:spacing w:after="0"/>
        <w:ind w:left="720"/>
        <w:jc w:val="both"/>
        <w:rPr>
          <w:i/>
          <w:iCs/>
        </w:rPr>
      </w:pPr>
      <w:r w:rsidRPr="00E15DA6">
        <w:rPr>
          <w:i/>
          <w:iCs/>
        </w:rPr>
        <w:t xml:space="preserve"> wartość bez kwoty podatku VAT</w:t>
      </w:r>
    </w:p>
    <w:p w14:paraId="5BA9C4BC" w14:textId="77777777" w:rsidR="0004612A" w:rsidRPr="00E15DA6" w:rsidRDefault="0004612A" w:rsidP="00106D5F">
      <w:pPr>
        <w:tabs>
          <w:tab w:val="left" w:pos="885"/>
        </w:tabs>
        <w:autoSpaceDE w:val="0"/>
        <w:autoSpaceDN w:val="0"/>
        <w:adjustRightInd w:val="0"/>
        <w:spacing w:after="0"/>
        <w:ind w:left="720"/>
        <w:jc w:val="both"/>
        <w:rPr>
          <w:i/>
          <w:iCs/>
        </w:rPr>
      </w:pPr>
      <w:r w:rsidRPr="00E15DA6">
        <w:rPr>
          <w:i/>
          <w:iCs/>
        </w:rPr>
        <w:t>……………….……………….…….</w:t>
      </w:r>
    </w:p>
    <w:p w14:paraId="7BDE41E3" w14:textId="49990B11" w:rsidR="008457C0" w:rsidRPr="00E15DA6" w:rsidRDefault="0004612A" w:rsidP="00106D5F">
      <w:pPr>
        <w:tabs>
          <w:tab w:val="left" w:pos="885"/>
        </w:tabs>
        <w:autoSpaceDE w:val="0"/>
        <w:autoSpaceDN w:val="0"/>
        <w:adjustRightInd w:val="0"/>
        <w:spacing w:after="0"/>
        <w:ind w:left="720"/>
        <w:jc w:val="both"/>
        <w:rPr>
          <w:i/>
          <w:iCs/>
        </w:rPr>
      </w:pPr>
      <w:r w:rsidRPr="00E15DA6">
        <w:rPr>
          <w:i/>
          <w:iCs/>
        </w:rPr>
        <w:t>stawka podatku od towarów i usług</w:t>
      </w:r>
    </w:p>
    <w:p w14:paraId="02F2563C" w14:textId="0501A07A" w:rsidR="00F42773" w:rsidRPr="00E15DA6" w:rsidRDefault="0004612A" w:rsidP="00106D5F">
      <w:p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b/>
          <w:bCs/>
          <w:i/>
          <w:iCs/>
          <w:sz w:val="20"/>
          <w:szCs w:val="20"/>
          <w:u w:val="single"/>
        </w:rPr>
      </w:pPr>
      <w:r w:rsidRPr="00E15DA6">
        <w:rPr>
          <w:i/>
          <w:iCs/>
          <w:sz w:val="20"/>
          <w:szCs w:val="20"/>
        </w:rPr>
        <w:t xml:space="preserve">*Zgodnie z art. 225 ust. 2 ustawy </w:t>
      </w:r>
      <w:proofErr w:type="spellStart"/>
      <w:r w:rsidRPr="00E15DA6">
        <w:rPr>
          <w:i/>
          <w:iCs/>
          <w:sz w:val="20"/>
          <w:szCs w:val="20"/>
        </w:rPr>
        <w:t>Pzp</w:t>
      </w:r>
      <w:proofErr w:type="spellEnd"/>
      <w:r w:rsidRPr="00E15DA6">
        <w:rPr>
          <w:i/>
          <w:iCs/>
          <w:sz w:val="20"/>
          <w:szCs w:val="20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i stawkę podatku. </w:t>
      </w:r>
      <w:r w:rsidRPr="00E15DA6">
        <w:rPr>
          <w:b/>
          <w:bCs/>
          <w:i/>
          <w:iCs/>
          <w:sz w:val="20"/>
          <w:szCs w:val="20"/>
          <w:u w:val="single"/>
        </w:rPr>
        <w:t>Należy zaznaczyć właściwe poprzez znak X. Brak zaznaczenia będzie oznaczał, że wybór oferty Wykonawcy, nie będzie prowadził do powstania u Zamawiającego obowiązku podatkowego.</w:t>
      </w:r>
    </w:p>
    <w:p w14:paraId="10ED1C7E" w14:textId="77777777" w:rsidR="00EA332E" w:rsidRPr="00E15DA6" w:rsidRDefault="00EA332E" w:rsidP="00106D5F">
      <w:p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b/>
          <w:bCs/>
          <w:i/>
          <w:iCs/>
          <w:sz w:val="20"/>
          <w:szCs w:val="20"/>
          <w:u w:val="single"/>
        </w:rPr>
      </w:pPr>
    </w:p>
    <w:p w14:paraId="7249E5B9" w14:textId="4DD9DCD0" w:rsidR="0004612A" w:rsidRPr="00E15DA6" w:rsidRDefault="00EA332E" w:rsidP="00106D5F">
      <w:pPr>
        <w:pStyle w:val="NormalnyWeb"/>
        <w:shd w:val="clear" w:color="auto" w:fill="D9D9D9" w:themeFill="background1" w:themeFillShade="D9"/>
        <w:tabs>
          <w:tab w:val="left" w:pos="360"/>
        </w:tabs>
        <w:spacing w:before="0" w:beforeAutospacing="0" w:after="0" w:line="240" w:lineRule="atLeast"/>
        <w:jc w:val="both"/>
        <w:rPr>
          <w:b/>
          <w:bCs/>
          <w:sz w:val="28"/>
          <w:szCs w:val="28"/>
        </w:rPr>
      </w:pPr>
      <w:r w:rsidRPr="00E15DA6">
        <w:rPr>
          <w:b/>
          <w:bCs/>
          <w:sz w:val="28"/>
          <w:szCs w:val="28"/>
        </w:rPr>
        <w:t>V. INTEGRALNĄ CZĘŚĆ OFERTY STANOWIĄ NASTĘPUJĄCE OŚWIADCZENIA I DOKUMENTY:</w:t>
      </w:r>
    </w:p>
    <w:p w14:paraId="17FEE012" w14:textId="77777777" w:rsidR="0004612A" w:rsidRPr="00E15DA6" w:rsidRDefault="0004612A" w:rsidP="00106D5F">
      <w:pPr>
        <w:spacing w:after="0"/>
      </w:pPr>
    </w:p>
    <w:p w14:paraId="27E6E1BD" w14:textId="2C787BBE" w:rsidR="0004612A" w:rsidRPr="00E15DA6" w:rsidRDefault="0004612A" w:rsidP="00106D5F">
      <w:pPr>
        <w:numPr>
          <w:ilvl w:val="1"/>
          <w:numId w:val="16"/>
        </w:numPr>
        <w:tabs>
          <w:tab w:val="clear" w:pos="2021"/>
          <w:tab w:val="num" w:pos="360"/>
        </w:tabs>
        <w:spacing w:after="0"/>
        <w:ind w:left="360" w:hanging="360"/>
        <w:jc w:val="both"/>
        <w:rPr>
          <w:bCs/>
          <w:iCs/>
        </w:rPr>
      </w:pPr>
      <w:r w:rsidRPr="00E15DA6">
        <w:rPr>
          <w:bCs/>
          <w:iCs/>
        </w:rPr>
        <w:t xml:space="preserve">Oświadczenie, o którym mowa w art. 125 ust. 1 ustawy </w:t>
      </w:r>
      <w:proofErr w:type="spellStart"/>
      <w:r w:rsidRPr="00E15DA6">
        <w:rPr>
          <w:bCs/>
          <w:iCs/>
        </w:rPr>
        <w:t>Pzp</w:t>
      </w:r>
      <w:proofErr w:type="spellEnd"/>
      <w:r w:rsidRPr="00E15DA6">
        <w:rPr>
          <w:bCs/>
          <w:iCs/>
        </w:rPr>
        <w:t xml:space="preserve"> – Załącznik nr </w:t>
      </w:r>
      <w:r w:rsidR="0027131A" w:rsidRPr="00E15DA6">
        <w:rPr>
          <w:bCs/>
          <w:iCs/>
        </w:rPr>
        <w:t>2</w:t>
      </w:r>
      <w:r w:rsidRPr="00E15DA6">
        <w:rPr>
          <w:bCs/>
          <w:iCs/>
        </w:rPr>
        <w:t xml:space="preserve"> do SWZ</w:t>
      </w:r>
    </w:p>
    <w:p w14:paraId="5F6EE946" w14:textId="62A90334" w:rsidR="0004612A" w:rsidRPr="00E15DA6" w:rsidRDefault="0004612A" w:rsidP="00106D5F">
      <w:pPr>
        <w:numPr>
          <w:ilvl w:val="1"/>
          <w:numId w:val="16"/>
        </w:numPr>
        <w:tabs>
          <w:tab w:val="clear" w:pos="2021"/>
          <w:tab w:val="num" w:pos="360"/>
        </w:tabs>
        <w:spacing w:after="0"/>
        <w:ind w:left="360" w:hanging="360"/>
        <w:jc w:val="both"/>
        <w:rPr>
          <w:bCs/>
        </w:rPr>
      </w:pPr>
      <w:r w:rsidRPr="00E15DA6">
        <w:rPr>
          <w:bCs/>
          <w:iCs/>
        </w:rPr>
        <w:t>……………………</w:t>
      </w:r>
      <w:r w:rsidR="004E2361" w:rsidRPr="00E15DA6">
        <w:rPr>
          <w:bCs/>
          <w:iCs/>
        </w:rPr>
        <w:t>……………..</w:t>
      </w:r>
      <w:r w:rsidRPr="00E15DA6">
        <w:rPr>
          <w:bCs/>
          <w:iCs/>
        </w:rPr>
        <w:t>…………………………………………………………...</w:t>
      </w:r>
    </w:p>
    <w:p w14:paraId="3CF8058F" w14:textId="578B99C5" w:rsidR="0004612A" w:rsidRPr="00E15DA6" w:rsidRDefault="004E2361" w:rsidP="00106D5F">
      <w:pPr>
        <w:numPr>
          <w:ilvl w:val="1"/>
          <w:numId w:val="16"/>
        </w:numPr>
        <w:tabs>
          <w:tab w:val="clear" w:pos="2021"/>
          <w:tab w:val="num" w:pos="360"/>
        </w:tabs>
        <w:spacing w:after="0"/>
        <w:ind w:left="360" w:hanging="360"/>
        <w:jc w:val="both"/>
        <w:rPr>
          <w:bCs/>
        </w:rPr>
      </w:pPr>
      <w:r w:rsidRPr="00E15DA6">
        <w:rPr>
          <w:bCs/>
          <w:iCs/>
        </w:rPr>
        <w:lastRenderedPageBreak/>
        <w:t>…………………………………..…………………………………………………………...</w:t>
      </w:r>
    </w:p>
    <w:p w14:paraId="11FA24B4" w14:textId="38A39A83" w:rsidR="0004612A" w:rsidRPr="00E15DA6" w:rsidRDefault="004E2361" w:rsidP="00106D5F">
      <w:pPr>
        <w:numPr>
          <w:ilvl w:val="1"/>
          <w:numId w:val="16"/>
        </w:numPr>
        <w:tabs>
          <w:tab w:val="clear" w:pos="2021"/>
          <w:tab w:val="num" w:pos="360"/>
        </w:tabs>
        <w:spacing w:after="0"/>
        <w:ind w:left="360" w:hanging="360"/>
        <w:jc w:val="both"/>
        <w:rPr>
          <w:bCs/>
        </w:rPr>
      </w:pPr>
      <w:r w:rsidRPr="00E15DA6">
        <w:rPr>
          <w:bCs/>
          <w:iCs/>
        </w:rPr>
        <w:t>…………………………………..…………………………………………………………...</w:t>
      </w:r>
    </w:p>
    <w:p w14:paraId="445EDA7E" w14:textId="6ED64C31" w:rsidR="0004612A" w:rsidRPr="00E15DA6" w:rsidRDefault="004E2361" w:rsidP="00106D5F">
      <w:pPr>
        <w:numPr>
          <w:ilvl w:val="1"/>
          <w:numId w:val="16"/>
        </w:numPr>
        <w:tabs>
          <w:tab w:val="clear" w:pos="2021"/>
          <w:tab w:val="num" w:pos="360"/>
        </w:tabs>
        <w:spacing w:after="0"/>
        <w:ind w:left="360" w:hanging="360"/>
        <w:jc w:val="both"/>
        <w:rPr>
          <w:bCs/>
        </w:rPr>
      </w:pPr>
      <w:r w:rsidRPr="00E15DA6">
        <w:rPr>
          <w:bCs/>
          <w:iCs/>
        </w:rPr>
        <w:t>…………………………………..…………………………………………………………...</w:t>
      </w:r>
    </w:p>
    <w:p w14:paraId="0D819C7E" w14:textId="405D55EE" w:rsidR="0027131A" w:rsidRPr="00E15DA6" w:rsidRDefault="0027131A" w:rsidP="00106D5F">
      <w:pPr>
        <w:spacing w:after="0"/>
      </w:pPr>
    </w:p>
    <w:p w14:paraId="79391BAB" w14:textId="77777777" w:rsidR="00DB2927" w:rsidRPr="00E15DA6" w:rsidRDefault="00DB2927" w:rsidP="00106D5F">
      <w:pPr>
        <w:spacing w:after="0"/>
      </w:pPr>
    </w:p>
    <w:p w14:paraId="71E92861" w14:textId="77777777" w:rsidR="00EA332E" w:rsidRPr="00E15DA6" w:rsidRDefault="00EA332E" w:rsidP="00106D5F">
      <w:pPr>
        <w:spacing w:after="0"/>
      </w:pPr>
    </w:p>
    <w:p w14:paraId="3C32F80E" w14:textId="77777777" w:rsidR="00EA332E" w:rsidRPr="00E15DA6" w:rsidRDefault="00EA332E" w:rsidP="00106D5F">
      <w:pPr>
        <w:spacing w:after="0"/>
      </w:pPr>
    </w:p>
    <w:p w14:paraId="7FF4BAF3" w14:textId="77777777" w:rsidR="00EA332E" w:rsidRPr="00E15DA6" w:rsidRDefault="00EA332E" w:rsidP="00106D5F">
      <w:pPr>
        <w:spacing w:after="0"/>
      </w:pPr>
    </w:p>
    <w:p w14:paraId="612EB3BB" w14:textId="77777777" w:rsidR="00EA332E" w:rsidRPr="00E15DA6" w:rsidRDefault="00EA332E" w:rsidP="00106D5F">
      <w:pPr>
        <w:spacing w:after="0"/>
      </w:pPr>
    </w:p>
    <w:p w14:paraId="6D093343" w14:textId="77777777" w:rsidR="00EA332E" w:rsidRPr="00E15DA6" w:rsidRDefault="00EA332E" w:rsidP="00106D5F">
      <w:pPr>
        <w:spacing w:after="0"/>
      </w:pPr>
    </w:p>
    <w:p w14:paraId="20558031" w14:textId="77777777" w:rsidR="00EA332E" w:rsidRPr="00E15DA6" w:rsidRDefault="00EA332E" w:rsidP="00106D5F">
      <w:pPr>
        <w:spacing w:after="0"/>
      </w:pPr>
    </w:p>
    <w:p w14:paraId="40057CE5" w14:textId="77777777" w:rsidR="00EA332E" w:rsidRPr="00E15DA6" w:rsidRDefault="00EA332E" w:rsidP="00106D5F">
      <w:pPr>
        <w:pStyle w:val="Tekstprzypisudolnego"/>
        <w:jc w:val="both"/>
      </w:pPr>
      <w:r w:rsidRPr="00E15DA6">
        <w:t xml:space="preserve"> w przypadku składania oferty wspólnej należy podać dane wszystkich wspólników spółki cywilnej lub członków konsorcjum, w tej części powinna pojawić się informacja o nazwach firm Wykonawców oferty wspólnej (wspólników spółki cywilnej) lub członków konsorcjum - odpowiednie skreślić, powielić tyle razy ilu jest podmiotów/ wspólników</w:t>
      </w:r>
    </w:p>
    <w:p w14:paraId="3AFBCFC5" w14:textId="7746B19F" w:rsidR="00EA332E" w:rsidRPr="00E15DA6" w:rsidRDefault="00EA332E" w:rsidP="00106D5F">
      <w:pPr>
        <w:pStyle w:val="Podtytu"/>
        <w:spacing w:after="0"/>
        <w:rPr>
          <w:b w:val="0"/>
          <w:bCs/>
          <w:sz w:val="20"/>
        </w:rPr>
      </w:pPr>
      <w:r w:rsidRPr="00E15DA6">
        <w:rPr>
          <w:b w:val="0"/>
          <w:bCs/>
          <w:sz w:val="20"/>
          <w:vertAlign w:val="superscript"/>
        </w:rPr>
        <w:t xml:space="preserve">2 </w:t>
      </w:r>
      <w:r w:rsidRPr="00E15DA6">
        <w:rPr>
          <w:b w:val="0"/>
          <w:bCs/>
          <w:sz w:val="20"/>
        </w:rPr>
        <w:t>w przypadku oferty wspólnej należy podać dane dotyczące pełnomocnika Wykonawcy</w:t>
      </w:r>
    </w:p>
    <w:bookmarkEnd w:id="7"/>
    <w:p w14:paraId="1964F643" w14:textId="17FCC6AF" w:rsidR="0004612A" w:rsidRPr="00E15DA6" w:rsidRDefault="0004612A" w:rsidP="00106D5F">
      <w:pPr>
        <w:pStyle w:val="Podtytu"/>
        <w:spacing w:after="0"/>
        <w:rPr>
          <w:b w:val="0"/>
          <w:bCs/>
          <w:sz w:val="18"/>
        </w:rPr>
      </w:pPr>
      <w:r w:rsidRPr="00E15DA6">
        <w:rPr>
          <w:sz w:val="18"/>
          <w:szCs w:val="24"/>
          <w:vertAlign w:val="superscript"/>
        </w:rPr>
        <w:t xml:space="preserve">3 </w:t>
      </w:r>
      <w:r w:rsidRPr="00E15DA6">
        <w:rPr>
          <w:b w:val="0"/>
          <w:bCs/>
          <w:sz w:val="18"/>
        </w:rPr>
        <w:t xml:space="preserve">W ofercie wymaga się określenia </w:t>
      </w:r>
      <w:r w:rsidRPr="00E15DA6">
        <w:rPr>
          <w:sz w:val="18"/>
        </w:rPr>
        <w:t xml:space="preserve">okresu </w:t>
      </w:r>
      <w:r w:rsidR="00A35916" w:rsidRPr="00E15DA6">
        <w:rPr>
          <w:sz w:val="18"/>
        </w:rPr>
        <w:t>gwarancji</w:t>
      </w:r>
      <w:r w:rsidRPr="00E15DA6">
        <w:rPr>
          <w:sz w:val="18"/>
        </w:rPr>
        <w:t xml:space="preserve"> w pełnych miesiącach.</w:t>
      </w:r>
    </w:p>
    <w:p w14:paraId="09599AC1" w14:textId="60732813" w:rsidR="005F536E" w:rsidRPr="00E15DA6" w:rsidRDefault="0004612A" w:rsidP="00106D5F">
      <w:pPr>
        <w:pStyle w:val="Podtytu"/>
        <w:spacing w:after="0"/>
        <w:rPr>
          <w:b w:val="0"/>
          <w:bCs/>
          <w:sz w:val="18"/>
        </w:rPr>
      </w:pPr>
      <w:r w:rsidRPr="00E15DA6">
        <w:rPr>
          <w:sz w:val="18"/>
          <w:vertAlign w:val="superscript"/>
        </w:rPr>
        <w:t xml:space="preserve">4 </w:t>
      </w:r>
      <w:r w:rsidRPr="00E15DA6">
        <w:rPr>
          <w:b w:val="0"/>
          <w:bCs/>
          <w:sz w:val="18"/>
        </w:rPr>
        <w:t xml:space="preserve">Wykonawca, który zastrzega w formularzu oferty, iż załączone do składanej oferty dokumenty stanowią tajemnicę przedsiębiorstwa w rozumieniu przepisów o zwalczaniu nieuczciwej konkurencji i nie mogą zostać ujawnione ani udostępnione, </w:t>
      </w:r>
      <w:r w:rsidRPr="00E15DA6">
        <w:rPr>
          <w:sz w:val="18"/>
        </w:rPr>
        <w:t>jest zobowiązany do dołączenia do składanej oferty uzasadnienia powodów</w:t>
      </w:r>
      <w:r w:rsidRPr="00E15DA6">
        <w:rPr>
          <w:b w:val="0"/>
          <w:bCs/>
          <w:sz w:val="18"/>
        </w:rPr>
        <w:t xml:space="preserve"> oraz podstaw takiego zastrzeżeni</w:t>
      </w:r>
      <w:r w:rsidR="008A15CF" w:rsidRPr="00E15DA6">
        <w:rPr>
          <w:b w:val="0"/>
          <w:bCs/>
          <w:sz w:val="18"/>
        </w:rPr>
        <w:t>a</w:t>
      </w:r>
    </w:p>
    <w:p w14:paraId="7E9D3863" w14:textId="71A0BEC8" w:rsidR="00BE3B2E" w:rsidRPr="00E15DA6" w:rsidRDefault="00BE3B2E" w:rsidP="00A7330A">
      <w:pPr>
        <w:pStyle w:val="Tekstpodstawowy"/>
        <w:spacing w:after="0"/>
        <w:rPr>
          <w:sz w:val="18"/>
          <w:szCs w:val="18"/>
        </w:rPr>
      </w:pPr>
    </w:p>
    <w:p w14:paraId="7EFB78F9" w14:textId="77777777" w:rsidR="00874EF3" w:rsidRPr="00E15DA6" w:rsidRDefault="00874EF3">
      <w:pPr>
        <w:spacing w:after="0"/>
        <w:rPr>
          <w:sz w:val="18"/>
          <w:szCs w:val="18"/>
        </w:rPr>
      </w:pPr>
    </w:p>
    <w:sectPr w:rsidR="00874EF3" w:rsidRPr="00E15DA6" w:rsidSect="00DB76BD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D2AED" w14:textId="77777777" w:rsidR="00B65791" w:rsidRDefault="00B65791">
      <w:r>
        <w:separator/>
      </w:r>
    </w:p>
  </w:endnote>
  <w:endnote w:type="continuationSeparator" w:id="0">
    <w:p w14:paraId="65603D1D" w14:textId="77777777" w:rsidR="00B65791" w:rsidRDefault="00B6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AD757" w14:textId="29DC829D" w:rsidR="002A2C3A" w:rsidRPr="003F7B31" w:rsidRDefault="009B1879" w:rsidP="0069303C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Pr="009B1879">
      <w:rPr>
        <w:rFonts w:asciiTheme="majorHAnsi" w:eastAsiaTheme="majorEastAsia" w:hAnsiTheme="majorHAnsi" w:cstheme="majorBidi"/>
        <w:sz w:val="28"/>
        <w:szCs w:val="28"/>
      </w:rPr>
      <w:t>1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="003F7B31" w:rsidRPr="003F7B31">
      <w:rPr>
        <w:noProof/>
        <w:vanish/>
        <w:sz w:val="16"/>
        <w:szCs w:val="16"/>
      </w:rPr>
      <w:t xml:space="preserve"> </w:t>
    </w:r>
    <w:r w:rsidR="00F30071" w:rsidRPr="003F7B31">
      <w:rPr>
        <w:noProof/>
        <w:vanish/>
        <w:sz w:val="16"/>
        <w:szCs w:val="16"/>
      </w:rPr>
      <w:drawing>
        <wp:inline distT="0" distB="0" distL="0" distR="0" wp14:anchorId="3DE4F9C7" wp14:editId="620F90C0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A2C3A" w:rsidRPr="003F7B31">
      <w:rPr>
        <w:vanish/>
        <w:sz w:val="16"/>
        <w:szCs w:val="16"/>
      </w:rPr>
      <w:t>&lt;el:kod_kreskowy&gt;&lt;/el:kod_kreskowy&gt;</w:t>
    </w:r>
  </w:p>
  <w:p w14:paraId="7B640902" w14:textId="77777777" w:rsidR="002A2C3A" w:rsidRDefault="002A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56F5C" w14:textId="77777777" w:rsidR="00B65791" w:rsidRDefault="00B65791">
      <w:r>
        <w:separator/>
      </w:r>
    </w:p>
  </w:footnote>
  <w:footnote w:type="continuationSeparator" w:id="0">
    <w:p w14:paraId="1230C7ED" w14:textId="77777777" w:rsidR="00B65791" w:rsidRDefault="00B65791">
      <w:r>
        <w:continuationSeparator/>
      </w:r>
    </w:p>
  </w:footnote>
  <w:footnote w:id="1">
    <w:p w14:paraId="4CE43C62" w14:textId="3F9B5FB1" w:rsidR="00E52971" w:rsidRPr="005F536E" w:rsidRDefault="00E52971" w:rsidP="005F536E">
      <w:pPr>
        <w:pStyle w:val="Tekstprzypisudolnego"/>
        <w:jc w:val="both"/>
      </w:pPr>
      <w:bookmarkStart w:id="2" w:name="_Hlk133571578"/>
      <w:r>
        <w:rPr>
          <w:rStyle w:val="Odwoanieprzypisudolnego"/>
        </w:rPr>
        <w:footnoteRef/>
      </w:r>
      <w:r>
        <w:t xml:space="preserve"> </w:t>
      </w:r>
      <w:r w:rsidRPr="00E52971">
        <w:t>w przypadku składania oferty wspólnej należy podać dane wszystkich wspólników spółki cywilnej lub członków konsorcjum, w tej części powinna pojawić się informacja o nazwach firm Wykonawców oferty wspólnej (wspólników spółki cywilnej)</w:t>
      </w:r>
      <w:r>
        <w:t xml:space="preserve"> </w:t>
      </w:r>
      <w:r w:rsidR="005F536E" w:rsidRPr="005F536E">
        <w:t>lub członków konsorcjum</w:t>
      </w:r>
      <w:r w:rsidR="005F536E">
        <w:t xml:space="preserve"> - </w:t>
      </w:r>
      <w:r w:rsidR="005F536E" w:rsidRPr="005F536E">
        <w:t>odpowiednie skreślić,</w:t>
      </w:r>
      <w:r w:rsidR="00BA2ACB">
        <w:t xml:space="preserve"> powielić tyle razy ilu jest podmiotów/ wspólników</w:t>
      </w:r>
    </w:p>
    <w:p w14:paraId="6AED4853" w14:textId="77777777" w:rsidR="00E52971" w:rsidRPr="00CB7575" w:rsidRDefault="00E52971" w:rsidP="00E52971">
      <w:pPr>
        <w:pStyle w:val="Podtytu"/>
        <w:rPr>
          <w:b w:val="0"/>
          <w:bCs/>
          <w:sz w:val="20"/>
        </w:rPr>
      </w:pPr>
      <w:r w:rsidRPr="002812FD">
        <w:rPr>
          <w:b w:val="0"/>
          <w:bCs/>
          <w:sz w:val="20"/>
          <w:vertAlign w:val="superscript"/>
        </w:rPr>
        <w:t xml:space="preserve">2 </w:t>
      </w:r>
      <w:r w:rsidRPr="002812FD">
        <w:rPr>
          <w:b w:val="0"/>
          <w:bCs/>
          <w:sz w:val="20"/>
        </w:rPr>
        <w:t>w przypadku oferty wspólnej należy podać dane dotyczące pełnomocnika Wykonawcy</w:t>
      </w:r>
    </w:p>
    <w:bookmarkEnd w:id="2"/>
    <w:p w14:paraId="2327A03A" w14:textId="77777777" w:rsidR="00E52971" w:rsidRDefault="00E52971" w:rsidP="00E5297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16449" w14:textId="2FB93148" w:rsidR="00F30071" w:rsidRPr="003F7B31" w:rsidRDefault="003F7B31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4DD617A" wp14:editId="0E93B8C8">
          <wp:simplePos x="0" y="0"/>
          <wp:positionH relativeFrom="margin">
            <wp:align>left</wp:align>
          </wp:positionH>
          <wp:positionV relativeFrom="paragraph">
            <wp:posOffset>-288290</wp:posOffset>
          </wp:positionV>
          <wp:extent cx="640080" cy="646430"/>
          <wp:effectExtent l="0" t="0" r="7620" b="1270"/>
          <wp:wrapTight wrapText="bothSides">
            <wp:wrapPolygon edited="0">
              <wp:start x="0" y="0"/>
              <wp:lineTo x="0" y="21006"/>
              <wp:lineTo x="21214" y="21006"/>
              <wp:lineTo x="2121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F7B31">
      <w:t xml:space="preserve"> </w:t>
    </w:r>
    <w:r>
      <w:t xml:space="preserve"> </w:t>
    </w:r>
    <w:r w:rsidR="0069303C">
      <w:t xml:space="preserve">                 </w:t>
    </w:r>
    <w:r>
      <w:t xml:space="preserve"> </w:t>
    </w:r>
    <w:r w:rsidRPr="003F7B31">
      <w:rPr>
        <w:sz w:val="20"/>
        <w:szCs w:val="20"/>
      </w:rPr>
      <w:t xml:space="preserve">Miasto Łowicz, Plac Stary Rynek 1, 99-400 Łowicz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6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8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19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2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4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5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26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7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28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0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4" w15:restartNumberingAfterBreak="0">
    <w:nsid w:val="00000068"/>
    <w:multiLevelType w:val="multilevel"/>
    <w:tmpl w:val="80EEB0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5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38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39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F30F76"/>
    <w:multiLevelType w:val="multilevel"/>
    <w:tmpl w:val="C54C86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0249650B"/>
    <w:multiLevelType w:val="hybridMultilevel"/>
    <w:tmpl w:val="B220FEFA"/>
    <w:lvl w:ilvl="0" w:tplc="7E9A7E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</w:r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3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F73658D"/>
    <w:multiLevelType w:val="hybridMultilevel"/>
    <w:tmpl w:val="4DECE3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0195308"/>
    <w:multiLevelType w:val="hybridMultilevel"/>
    <w:tmpl w:val="C8D0882C"/>
    <w:lvl w:ilvl="0" w:tplc="283E2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0885C51"/>
    <w:multiLevelType w:val="hybridMultilevel"/>
    <w:tmpl w:val="8898CECC"/>
    <w:lvl w:ilvl="0" w:tplc="C1FE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61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62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3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57732EB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65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15D961CA"/>
    <w:multiLevelType w:val="hybridMultilevel"/>
    <w:tmpl w:val="F18C2E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3CFE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9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9D70587"/>
    <w:multiLevelType w:val="multilevel"/>
    <w:tmpl w:val="ACD6200E"/>
    <w:styleLink w:val="Biecalista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72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73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4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1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3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4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BEA79D7"/>
    <w:multiLevelType w:val="hybridMultilevel"/>
    <w:tmpl w:val="03E6DB80"/>
    <w:lvl w:ilvl="0" w:tplc="EA740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F325B15"/>
    <w:multiLevelType w:val="hybridMultilevel"/>
    <w:tmpl w:val="A7FE557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FD65027"/>
    <w:multiLevelType w:val="hybridMultilevel"/>
    <w:tmpl w:val="58AE6B12"/>
    <w:lvl w:ilvl="0" w:tplc="04150011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4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7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00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05" w15:restartNumberingAfterBreak="0">
    <w:nsid w:val="3A8C578F"/>
    <w:multiLevelType w:val="hybridMultilevel"/>
    <w:tmpl w:val="AAA89492"/>
    <w:lvl w:ilvl="0" w:tplc="283E28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8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09" w15:restartNumberingAfterBreak="0">
    <w:nsid w:val="3E21300F"/>
    <w:multiLevelType w:val="multilevel"/>
    <w:tmpl w:val="B11035F4"/>
    <w:styleLink w:val="Biecalist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13" w15:restartNumberingAfterBreak="0">
    <w:nsid w:val="41E478A2"/>
    <w:multiLevelType w:val="hybridMultilevel"/>
    <w:tmpl w:val="455EBEB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350C7E18">
      <w:start w:val="1"/>
      <w:numFmt w:val="lowerLetter"/>
      <w:lvlText w:val="%4)"/>
      <w:lvlJc w:val="left"/>
      <w:pPr>
        <w:ind w:left="2970" w:hanging="39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16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5C141FB"/>
    <w:multiLevelType w:val="hybridMultilevel"/>
    <w:tmpl w:val="DD4AFA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C2B5024"/>
    <w:multiLevelType w:val="hybridMultilevel"/>
    <w:tmpl w:val="E4B0F034"/>
    <w:lvl w:ilvl="0" w:tplc="A744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2" w15:restartNumberingAfterBreak="0">
    <w:nsid w:val="4F650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811D22"/>
    <w:multiLevelType w:val="multilevel"/>
    <w:tmpl w:val="8118DDF6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5" w15:restartNumberingAfterBreak="0">
    <w:nsid w:val="52141FA3"/>
    <w:multiLevelType w:val="hybridMultilevel"/>
    <w:tmpl w:val="3984F874"/>
    <w:lvl w:ilvl="0" w:tplc="4410A7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3762FBD"/>
    <w:multiLevelType w:val="hybridMultilevel"/>
    <w:tmpl w:val="DE9C9EB8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8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0" w15:restartNumberingAfterBreak="0">
    <w:nsid w:val="55D76FBF"/>
    <w:multiLevelType w:val="hybridMultilevel"/>
    <w:tmpl w:val="016005C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3E51AE">
      <w:start w:val="1"/>
      <w:numFmt w:val="decimal"/>
      <w:lvlText w:val="%3."/>
      <w:lvlJc w:val="left"/>
      <w:pPr>
        <w:ind w:left="2160" w:hanging="360"/>
      </w:pPr>
      <w:rPr>
        <w:b w:val="0"/>
        <w:bCs w:val="0"/>
      </w:r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73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7" w15:restartNumberingAfterBreak="0">
    <w:nsid w:val="5C852326"/>
    <w:multiLevelType w:val="hybridMultilevel"/>
    <w:tmpl w:val="3B3CDF66"/>
    <w:lvl w:ilvl="0" w:tplc="F5263BD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0" w15:restartNumberingAfterBreak="0">
    <w:nsid w:val="5CEA3A43"/>
    <w:multiLevelType w:val="hybridMultilevel"/>
    <w:tmpl w:val="9C5C0D26"/>
    <w:lvl w:ilvl="0" w:tplc="D944B23E">
      <w:start w:val="1"/>
      <w:numFmt w:val="bullet"/>
      <w:lvlText w:val="−"/>
      <w:lvlJc w:val="left"/>
      <w:pPr>
        <w:ind w:left="91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1" w15:restartNumberingAfterBreak="0">
    <w:nsid w:val="5DAA0504"/>
    <w:multiLevelType w:val="hybridMultilevel"/>
    <w:tmpl w:val="284EC5CC"/>
    <w:lvl w:ilvl="0" w:tplc="7234B9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3" w15:restartNumberingAfterBreak="0">
    <w:nsid w:val="622330CC"/>
    <w:multiLevelType w:val="multilevel"/>
    <w:tmpl w:val="768AE748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44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5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46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7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6CC22346"/>
    <w:multiLevelType w:val="hybridMultilevel"/>
    <w:tmpl w:val="F55C62C6"/>
    <w:lvl w:ilvl="0" w:tplc="94C48F8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2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55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5370F09"/>
    <w:multiLevelType w:val="hybridMultilevel"/>
    <w:tmpl w:val="A0D6B16A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1" w15:restartNumberingAfterBreak="0">
    <w:nsid w:val="768A5A37"/>
    <w:multiLevelType w:val="hybridMultilevel"/>
    <w:tmpl w:val="935EEA2C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83B3292"/>
    <w:multiLevelType w:val="multilevel"/>
    <w:tmpl w:val="3CFE3C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63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65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166" w15:restartNumberingAfterBreak="0">
    <w:nsid w:val="7D30776E"/>
    <w:multiLevelType w:val="hybridMultilevel"/>
    <w:tmpl w:val="EFBEEC34"/>
    <w:lvl w:ilvl="0" w:tplc="D944B23E">
      <w:start w:val="1"/>
      <w:numFmt w:val="bullet"/>
      <w:lvlText w:val="−"/>
      <w:lvlJc w:val="left"/>
      <w:pPr>
        <w:ind w:left="10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67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FA9581E"/>
    <w:multiLevelType w:val="multilevel"/>
    <w:tmpl w:val="8B8E6AB6"/>
    <w:numStyleLink w:val="WW8Num38"/>
  </w:abstractNum>
  <w:num w:numId="1" w16cid:durableId="2050298150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4"/>
  </w:num>
  <w:num w:numId="3" w16cid:durableId="1444693760">
    <w:abstractNumId w:val="35"/>
  </w:num>
  <w:num w:numId="4" w16cid:durableId="1495955701">
    <w:abstractNumId w:val="27"/>
  </w:num>
  <w:num w:numId="5" w16cid:durableId="1167478310">
    <w:abstractNumId w:val="52"/>
  </w:num>
  <w:num w:numId="6" w16cid:durableId="1681927267">
    <w:abstractNumId w:val="130"/>
  </w:num>
  <w:num w:numId="7" w16cid:durableId="1852989022">
    <w:abstractNumId w:val="71"/>
  </w:num>
  <w:num w:numId="8" w16cid:durableId="1358655930">
    <w:abstractNumId w:val="96"/>
  </w:num>
  <w:num w:numId="9" w16cid:durableId="827794117">
    <w:abstractNumId w:val="99"/>
  </w:num>
  <w:num w:numId="10" w16cid:durableId="1399396824">
    <w:abstractNumId w:val="139"/>
    <w:lvlOverride w:ilvl="0">
      <w:startOverride w:val="1"/>
    </w:lvlOverride>
  </w:num>
  <w:num w:numId="11" w16cid:durableId="734088614">
    <w:abstractNumId w:val="113"/>
  </w:num>
  <w:num w:numId="12" w16cid:durableId="128548721">
    <w:abstractNumId w:val="153"/>
  </w:num>
  <w:num w:numId="13" w16cid:durableId="2111659121">
    <w:abstractNumId w:val="90"/>
  </w:num>
  <w:num w:numId="14" w16cid:durableId="366218677">
    <w:abstractNumId w:val="103"/>
  </w:num>
  <w:num w:numId="15" w16cid:durableId="1212812525">
    <w:abstractNumId w:val="64"/>
  </w:num>
  <w:num w:numId="16" w16cid:durableId="143664234">
    <w:abstractNumId w:val="75"/>
  </w:num>
  <w:num w:numId="17" w16cid:durableId="1975941284">
    <w:abstractNumId w:val="68"/>
  </w:num>
  <w:num w:numId="18" w16cid:durableId="910507533">
    <w:abstractNumId w:val="155"/>
  </w:num>
  <w:num w:numId="19" w16cid:durableId="291638204">
    <w:abstractNumId w:val="119"/>
  </w:num>
  <w:num w:numId="20" w16cid:durableId="1490898070">
    <w:abstractNumId w:val="120"/>
  </w:num>
  <w:num w:numId="21" w16cid:durableId="162011012">
    <w:abstractNumId w:val="59"/>
  </w:num>
  <w:num w:numId="22" w16cid:durableId="256518545">
    <w:abstractNumId w:val="138"/>
  </w:num>
  <w:num w:numId="23" w16cid:durableId="1559976632">
    <w:abstractNumId w:val="47"/>
  </w:num>
  <w:num w:numId="24" w16cid:durableId="309986018">
    <w:abstractNumId w:val="66"/>
  </w:num>
  <w:num w:numId="25" w16cid:durableId="1652522246">
    <w:abstractNumId w:val="127"/>
  </w:num>
  <w:num w:numId="26" w16cid:durableId="669912956">
    <w:abstractNumId w:val="83"/>
  </w:num>
  <w:num w:numId="27" w16cid:durableId="1661158880">
    <w:abstractNumId w:val="1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36"/>
  </w:num>
  <w:num w:numId="29" w16cid:durableId="766846675">
    <w:abstractNumId w:val="61"/>
  </w:num>
  <w:num w:numId="30" w16cid:durableId="76485764">
    <w:abstractNumId w:val="121"/>
  </w:num>
  <w:num w:numId="31" w16cid:durableId="10252510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1"/>
  </w:num>
  <w:num w:numId="34" w16cid:durableId="1543833654">
    <w:abstractNumId w:val="32"/>
  </w:num>
  <w:num w:numId="35" w16cid:durableId="136577678">
    <w:abstractNumId w:val="107"/>
  </w:num>
  <w:num w:numId="36" w16cid:durableId="1626160518">
    <w:abstractNumId w:val="124"/>
  </w:num>
  <w:num w:numId="37" w16cid:durableId="1561669713">
    <w:abstractNumId w:val="87"/>
  </w:num>
  <w:num w:numId="38" w16cid:durableId="1522472497">
    <w:abstractNumId w:val="77"/>
  </w:num>
  <w:num w:numId="39" w16cid:durableId="1986161742">
    <w:abstractNumId w:val="95"/>
  </w:num>
  <w:num w:numId="40" w16cid:durableId="1228806094">
    <w:abstractNumId w:val="54"/>
  </w:num>
  <w:num w:numId="41" w16cid:durableId="1151677860">
    <w:abstractNumId w:val="156"/>
  </w:num>
  <w:num w:numId="42" w16cid:durableId="443352073">
    <w:abstractNumId w:val="41"/>
  </w:num>
  <w:num w:numId="43" w16cid:durableId="9989253">
    <w:abstractNumId w:val="154"/>
  </w:num>
  <w:num w:numId="44" w16cid:durableId="652679338">
    <w:abstractNumId w:val="44"/>
  </w:num>
  <w:num w:numId="45" w16cid:durableId="1135370721">
    <w:abstractNumId w:val="100"/>
  </w:num>
  <w:num w:numId="46" w16cid:durableId="624040893">
    <w:abstractNumId w:val="147"/>
  </w:num>
  <w:num w:numId="47" w16cid:durableId="400952238">
    <w:abstractNumId w:val="81"/>
  </w:num>
  <w:num w:numId="48" w16cid:durableId="1654408551">
    <w:abstractNumId w:val="88"/>
  </w:num>
  <w:num w:numId="49" w16cid:durableId="1717118024">
    <w:abstractNumId w:val="53"/>
  </w:num>
  <w:num w:numId="50" w16cid:durableId="1860965506">
    <w:abstractNumId w:val="133"/>
  </w:num>
  <w:num w:numId="51" w16cid:durableId="878668125">
    <w:abstractNumId w:val="67"/>
  </w:num>
  <w:num w:numId="52" w16cid:durableId="2094858891">
    <w:abstractNumId w:val="45"/>
  </w:num>
  <w:num w:numId="53" w16cid:durableId="776674954">
    <w:abstractNumId w:val="63"/>
  </w:num>
  <w:num w:numId="54" w16cid:durableId="820973336">
    <w:abstractNumId w:val="94"/>
  </w:num>
  <w:num w:numId="55" w16cid:durableId="658071001">
    <w:abstractNumId w:val="79"/>
  </w:num>
  <w:num w:numId="56" w16cid:durableId="984896626">
    <w:abstractNumId w:val="132"/>
  </w:num>
  <w:num w:numId="57" w16cid:durableId="808978168">
    <w:abstractNumId w:val="125"/>
  </w:num>
  <w:num w:numId="58" w16cid:durableId="1992178683">
    <w:abstractNumId w:val="157"/>
  </w:num>
  <w:num w:numId="59" w16cid:durableId="463353526">
    <w:abstractNumId w:val="114"/>
  </w:num>
  <w:num w:numId="60" w16cid:durableId="1940209404">
    <w:abstractNumId w:val="46"/>
  </w:num>
  <w:num w:numId="61" w16cid:durableId="1817650660">
    <w:abstractNumId w:val="78"/>
  </w:num>
  <w:num w:numId="62" w16cid:durableId="533270566">
    <w:abstractNumId w:val="84"/>
  </w:num>
  <w:num w:numId="63" w16cid:durableId="1231579326">
    <w:abstractNumId w:val="55"/>
  </w:num>
  <w:num w:numId="64" w16cid:durableId="171381698">
    <w:abstractNumId w:val="85"/>
  </w:num>
  <w:num w:numId="65" w16cid:durableId="64189815">
    <w:abstractNumId w:val="49"/>
  </w:num>
  <w:num w:numId="66" w16cid:durableId="972178569">
    <w:abstractNumId w:val="74"/>
  </w:num>
  <w:num w:numId="67" w16cid:durableId="1535078574">
    <w:abstractNumId w:val="101"/>
  </w:num>
  <w:num w:numId="68" w16cid:durableId="165245422">
    <w:abstractNumId w:val="76"/>
  </w:num>
  <w:num w:numId="69" w16cid:durableId="1647781833">
    <w:abstractNumId w:val="159"/>
  </w:num>
  <w:num w:numId="70" w16cid:durableId="1077941744">
    <w:abstractNumId w:val="86"/>
  </w:num>
  <w:num w:numId="71" w16cid:durableId="1194920721">
    <w:abstractNumId w:val="150"/>
  </w:num>
  <w:num w:numId="72" w16cid:durableId="14312548">
    <w:abstractNumId w:val="57"/>
  </w:num>
  <w:num w:numId="73" w16cid:durableId="1624337224">
    <w:abstractNumId w:val="98"/>
  </w:num>
  <w:num w:numId="74" w16cid:durableId="445781002">
    <w:abstractNumId w:val="116"/>
  </w:num>
  <w:num w:numId="75" w16cid:durableId="831481606">
    <w:abstractNumId w:val="50"/>
  </w:num>
  <w:num w:numId="76" w16cid:durableId="1561940954">
    <w:abstractNumId w:val="163"/>
  </w:num>
  <w:num w:numId="77" w16cid:durableId="192350017">
    <w:abstractNumId w:val="110"/>
  </w:num>
  <w:num w:numId="78" w16cid:durableId="1826043533">
    <w:abstractNumId w:val="111"/>
  </w:num>
  <w:num w:numId="79" w16cid:durableId="316500443">
    <w:abstractNumId w:val="152"/>
  </w:num>
  <w:num w:numId="80" w16cid:durableId="340932683">
    <w:abstractNumId w:val="37"/>
  </w:num>
  <w:num w:numId="81" w16cid:durableId="53435897">
    <w:abstractNumId w:val="73"/>
  </w:num>
  <w:num w:numId="82" w16cid:durableId="17638414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15524181">
    <w:abstractNumId w:val="93"/>
  </w:num>
  <w:num w:numId="84" w16cid:durableId="1732343381">
    <w:abstractNumId w:val="108"/>
  </w:num>
  <w:num w:numId="85" w16cid:durableId="99237217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812476315">
    <w:abstractNumId w:val="164"/>
  </w:num>
  <w:num w:numId="87" w16cid:durableId="692926664">
    <w:abstractNumId w:val="162"/>
  </w:num>
  <w:num w:numId="88" w16cid:durableId="865487544">
    <w:abstractNumId w:val="69"/>
  </w:num>
  <w:num w:numId="89" w16cid:durableId="15711144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50311530">
    <w:abstractNumId w:val="144"/>
  </w:num>
  <w:num w:numId="91" w16cid:durableId="1349214525">
    <w:abstractNumId w:val="97"/>
  </w:num>
  <w:num w:numId="92" w16cid:durableId="1755011551">
    <w:abstractNumId w:val="165"/>
  </w:num>
  <w:num w:numId="93" w16cid:durableId="881790800">
    <w:abstractNumId w:val="80"/>
  </w:num>
  <w:num w:numId="94" w16cid:durableId="1279340653">
    <w:abstractNumId w:val="51"/>
  </w:num>
  <w:num w:numId="95" w16cid:durableId="390153676">
    <w:abstractNumId w:val="129"/>
  </w:num>
  <w:num w:numId="96" w16cid:durableId="384454925">
    <w:abstractNumId w:val="62"/>
  </w:num>
  <w:num w:numId="97" w16cid:durableId="69874863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322010833">
    <w:abstractNumId w:val="148"/>
  </w:num>
  <w:num w:numId="99" w16cid:durableId="473644464">
    <w:abstractNumId w:val="136"/>
  </w:num>
  <w:num w:numId="100" w16cid:durableId="275019736">
    <w:abstractNumId w:val="160"/>
  </w:num>
  <w:num w:numId="101" w16cid:durableId="295530222">
    <w:abstractNumId w:val="166"/>
  </w:num>
  <w:num w:numId="102" w16cid:durableId="748581117">
    <w:abstractNumId w:val="140"/>
  </w:num>
  <w:num w:numId="103" w16cid:durableId="1397825032">
    <w:abstractNumId w:val="128"/>
  </w:num>
  <w:num w:numId="104" w16cid:durableId="769350446">
    <w:abstractNumId w:val="89"/>
  </w:num>
  <w:num w:numId="105" w16cid:durableId="1712269925">
    <w:abstractNumId w:val="11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06" w16cid:durableId="1367561317">
    <w:abstractNumId w:val="115"/>
  </w:num>
  <w:num w:numId="107" w16cid:durableId="1964535705">
    <w:abstractNumId w:val="167"/>
  </w:num>
  <w:num w:numId="108" w16cid:durableId="473373272">
    <w:abstractNumId w:val="151"/>
  </w:num>
  <w:num w:numId="109" w16cid:durableId="1551304155">
    <w:abstractNumId w:val="33"/>
  </w:num>
  <w:num w:numId="110" w16cid:durableId="1952666198">
    <w:abstractNumId w:val="146"/>
  </w:num>
  <w:num w:numId="111" w16cid:durableId="635334563">
    <w:abstractNumId w:val="16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2" w16cid:durableId="668600063">
    <w:abstractNumId w:val="82"/>
  </w:num>
  <w:num w:numId="113" w16cid:durableId="28542958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703674103">
    <w:abstractNumId w:val="91"/>
  </w:num>
  <w:num w:numId="115" w16cid:durableId="1269197609">
    <w:abstractNumId w:val="118"/>
  </w:num>
  <w:num w:numId="116" w16cid:durableId="2117095839">
    <w:abstractNumId w:val="112"/>
  </w:num>
  <w:num w:numId="117" w16cid:durableId="668141923">
    <w:abstractNumId w:val="106"/>
  </w:num>
  <w:num w:numId="118" w16cid:durableId="1591965432">
    <w:abstractNumId w:val="131"/>
  </w:num>
  <w:num w:numId="119" w16cid:durableId="1327589616">
    <w:abstractNumId w:val="42"/>
  </w:num>
  <w:num w:numId="120" w16cid:durableId="1504590380">
    <w:abstractNumId w:val="134"/>
  </w:num>
  <w:num w:numId="121" w16cid:durableId="1387725384">
    <w:abstractNumId w:val="92"/>
  </w:num>
  <w:num w:numId="122" w16cid:durableId="1455519363">
    <w:abstractNumId w:val="122"/>
  </w:num>
  <w:num w:numId="123" w16cid:durableId="1727339523">
    <w:abstractNumId w:val="135"/>
  </w:num>
  <w:num w:numId="124" w16cid:durableId="1638879209">
    <w:abstractNumId w:val="145"/>
  </w:num>
  <w:num w:numId="125" w16cid:durableId="514655581">
    <w:abstractNumId w:val="40"/>
  </w:num>
  <w:num w:numId="126" w16cid:durableId="14308248">
    <w:abstractNumId w:val="143"/>
  </w:num>
  <w:num w:numId="127" w16cid:durableId="132890321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20279055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198395788">
    <w:abstractNumId w:val="141"/>
  </w:num>
  <w:num w:numId="130" w16cid:durableId="467016734">
    <w:abstractNumId w:val="149"/>
  </w:num>
  <w:num w:numId="131" w16cid:durableId="1204975540">
    <w:abstractNumId w:val="58"/>
  </w:num>
  <w:num w:numId="132" w16cid:durableId="928655568">
    <w:abstractNumId w:val="142"/>
  </w:num>
  <w:num w:numId="133" w16cid:durableId="984239297">
    <w:abstractNumId w:val="105"/>
  </w:num>
  <w:num w:numId="134" w16cid:durableId="558591777">
    <w:abstractNumId w:val="56"/>
  </w:num>
  <w:num w:numId="135" w16cid:durableId="852259047">
    <w:abstractNumId w:val="161"/>
  </w:num>
  <w:num w:numId="136" w16cid:durableId="194739006">
    <w:abstractNumId w:val="137"/>
  </w:num>
  <w:num w:numId="137" w16cid:durableId="1266890790">
    <w:abstractNumId w:val="117"/>
  </w:num>
  <w:num w:numId="138" w16cid:durableId="1095633884">
    <w:abstractNumId w:val="70"/>
  </w:num>
  <w:num w:numId="139" w16cid:durableId="1991789890">
    <w:abstractNumId w:val="109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62D2938-2C4B-4191-B2D0-03DB8300547A}"/>
  </w:docVars>
  <w:rsids>
    <w:rsidRoot w:val="00346B24"/>
    <w:rsid w:val="00001B9D"/>
    <w:rsid w:val="0000300A"/>
    <w:rsid w:val="0000374B"/>
    <w:rsid w:val="00003C22"/>
    <w:rsid w:val="00004C8C"/>
    <w:rsid w:val="00005AD5"/>
    <w:rsid w:val="00007B0B"/>
    <w:rsid w:val="00010071"/>
    <w:rsid w:val="00011226"/>
    <w:rsid w:val="0001156F"/>
    <w:rsid w:val="00011A2B"/>
    <w:rsid w:val="0001289B"/>
    <w:rsid w:val="000139A2"/>
    <w:rsid w:val="00015F9C"/>
    <w:rsid w:val="00016873"/>
    <w:rsid w:val="00021081"/>
    <w:rsid w:val="00021BF8"/>
    <w:rsid w:val="00021D9F"/>
    <w:rsid w:val="00023947"/>
    <w:rsid w:val="00027F5D"/>
    <w:rsid w:val="00030EB9"/>
    <w:rsid w:val="00031223"/>
    <w:rsid w:val="000339C5"/>
    <w:rsid w:val="00037350"/>
    <w:rsid w:val="0003735B"/>
    <w:rsid w:val="000377E2"/>
    <w:rsid w:val="00040E8D"/>
    <w:rsid w:val="00041946"/>
    <w:rsid w:val="000430DD"/>
    <w:rsid w:val="000430E8"/>
    <w:rsid w:val="000449DB"/>
    <w:rsid w:val="0004612A"/>
    <w:rsid w:val="000551F3"/>
    <w:rsid w:val="00056044"/>
    <w:rsid w:val="0005659C"/>
    <w:rsid w:val="00060155"/>
    <w:rsid w:val="0006051B"/>
    <w:rsid w:val="00060624"/>
    <w:rsid w:val="00060B64"/>
    <w:rsid w:val="00061093"/>
    <w:rsid w:val="0006243C"/>
    <w:rsid w:val="00064555"/>
    <w:rsid w:val="00066CD3"/>
    <w:rsid w:val="00070C62"/>
    <w:rsid w:val="000710E0"/>
    <w:rsid w:val="00072003"/>
    <w:rsid w:val="00074A22"/>
    <w:rsid w:val="0007593E"/>
    <w:rsid w:val="00076007"/>
    <w:rsid w:val="000779AB"/>
    <w:rsid w:val="000818AC"/>
    <w:rsid w:val="000845EC"/>
    <w:rsid w:val="00084B0D"/>
    <w:rsid w:val="00084DFF"/>
    <w:rsid w:val="000857DD"/>
    <w:rsid w:val="00085BC2"/>
    <w:rsid w:val="000902B7"/>
    <w:rsid w:val="00090D78"/>
    <w:rsid w:val="00095E42"/>
    <w:rsid w:val="000A00C3"/>
    <w:rsid w:val="000A1085"/>
    <w:rsid w:val="000A242A"/>
    <w:rsid w:val="000A34B0"/>
    <w:rsid w:val="000A5D7E"/>
    <w:rsid w:val="000A783C"/>
    <w:rsid w:val="000B1D80"/>
    <w:rsid w:val="000B2D17"/>
    <w:rsid w:val="000B2E45"/>
    <w:rsid w:val="000B337E"/>
    <w:rsid w:val="000B38F2"/>
    <w:rsid w:val="000B6C86"/>
    <w:rsid w:val="000B70E6"/>
    <w:rsid w:val="000C242E"/>
    <w:rsid w:val="000C6347"/>
    <w:rsid w:val="000C71AE"/>
    <w:rsid w:val="000D3AC6"/>
    <w:rsid w:val="000D4E64"/>
    <w:rsid w:val="000D5CE2"/>
    <w:rsid w:val="000D6944"/>
    <w:rsid w:val="000D71CC"/>
    <w:rsid w:val="000D792F"/>
    <w:rsid w:val="000E094F"/>
    <w:rsid w:val="000E09A2"/>
    <w:rsid w:val="000E16D7"/>
    <w:rsid w:val="000E2B6B"/>
    <w:rsid w:val="000E37BF"/>
    <w:rsid w:val="000E43B1"/>
    <w:rsid w:val="000E4D10"/>
    <w:rsid w:val="000E4E4D"/>
    <w:rsid w:val="000F0B37"/>
    <w:rsid w:val="000F19F5"/>
    <w:rsid w:val="000F1F1B"/>
    <w:rsid w:val="000F4069"/>
    <w:rsid w:val="000F45B1"/>
    <w:rsid w:val="000F4DC3"/>
    <w:rsid w:val="0010165B"/>
    <w:rsid w:val="0010327E"/>
    <w:rsid w:val="00103853"/>
    <w:rsid w:val="0010402E"/>
    <w:rsid w:val="0010543A"/>
    <w:rsid w:val="00105ECE"/>
    <w:rsid w:val="00106D5F"/>
    <w:rsid w:val="001075F0"/>
    <w:rsid w:val="001100FA"/>
    <w:rsid w:val="00111516"/>
    <w:rsid w:val="001131CB"/>
    <w:rsid w:val="00116573"/>
    <w:rsid w:val="00116E9F"/>
    <w:rsid w:val="00117988"/>
    <w:rsid w:val="00117F64"/>
    <w:rsid w:val="00120917"/>
    <w:rsid w:val="00120D80"/>
    <w:rsid w:val="00121865"/>
    <w:rsid w:val="00121B7B"/>
    <w:rsid w:val="00124D3C"/>
    <w:rsid w:val="00124E6B"/>
    <w:rsid w:val="00125901"/>
    <w:rsid w:val="00125B18"/>
    <w:rsid w:val="001271A6"/>
    <w:rsid w:val="0012760E"/>
    <w:rsid w:val="001277DE"/>
    <w:rsid w:val="00130703"/>
    <w:rsid w:val="00131F94"/>
    <w:rsid w:val="00133297"/>
    <w:rsid w:val="00133467"/>
    <w:rsid w:val="00133826"/>
    <w:rsid w:val="00133B5E"/>
    <w:rsid w:val="00133D84"/>
    <w:rsid w:val="00133E88"/>
    <w:rsid w:val="00136C08"/>
    <w:rsid w:val="00141575"/>
    <w:rsid w:val="0014351D"/>
    <w:rsid w:val="00143881"/>
    <w:rsid w:val="00144018"/>
    <w:rsid w:val="0014677D"/>
    <w:rsid w:val="001513BB"/>
    <w:rsid w:val="00152228"/>
    <w:rsid w:val="001538D7"/>
    <w:rsid w:val="0015565F"/>
    <w:rsid w:val="00155A44"/>
    <w:rsid w:val="00157A85"/>
    <w:rsid w:val="00160A32"/>
    <w:rsid w:val="00161100"/>
    <w:rsid w:val="0016564F"/>
    <w:rsid w:val="00165AF7"/>
    <w:rsid w:val="00166742"/>
    <w:rsid w:val="00170D5B"/>
    <w:rsid w:val="001722F0"/>
    <w:rsid w:val="00173ABA"/>
    <w:rsid w:val="00174A6B"/>
    <w:rsid w:val="00175AFD"/>
    <w:rsid w:val="00175B97"/>
    <w:rsid w:val="0017695E"/>
    <w:rsid w:val="00177F5F"/>
    <w:rsid w:val="00180FE5"/>
    <w:rsid w:val="00181AD6"/>
    <w:rsid w:val="00182A06"/>
    <w:rsid w:val="0018475D"/>
    <w:rsid w:val="00184F1E"/>
    <w:rsid w:val="00185971"/>
    <w:rsid w:val="001A044A"/>
    <w:rsid w:val="001A0C6F"/>
    <w:rsid w:val="001A146D"/>
    <w:rsid w:val="001A2293"/>
    <w:rsid w:val="001A397D"/>
    <w:rsid w:val="001A3C8A"/>
    <w:rsid w:val="001A52C1"/>
    <w:rsid w:val="001A6E74"/>
    <w:rsid w:val="001A71ED"/>
    <w:rsid w:val="001A77C6"/>
    <w:rsid w:val="001B058D"/>
    <w:rsid w:val="001B12A1"/>
    <w:rsid w:val="001B15A1"/>
    <w:rsid w:val="001B2347"/>
    <w:rsid w:val="001B2ED3"/>
    <w:rsid w:val="001B4EBC"/>
    <w:rsid w:val="001B6993"/>
    <w:rsid w:val="001B6E34"/>
    <w:rsid w:val="001B745B"/>
    <w:rsid w:val="001C03B2"/>
    <w:rsid w:val="001C0910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373B"/>
    <w:rsid w:val="001D47CC"/>
    <w:rsid w:val="001D5133"/>
    <w:rsid w:val="001D622E"/>
    <w:rsid w:val="001D6CA5"/>
    <w:rsid w:val="001D6CFF"/>
    <w:rsid w:val="001D78EB"/>
    <w:rsid w:val="001E089E"/>
    <w:rsid w:val="001E207B"/>
    <w:rsid w:val="001E398F"/>
    <w:rsid w:val="001E63FD"/>
    <w:rsid w:val="001F14F3"/>
    <w:rsid w:val="001F4ADB"/>
    <w:rsid w:val="001F5269"/>
    <w:rsid w:val="001F6B7B"/>
    <w:rsid w:val="00204B44"/>
    <w:rsid w:val="002053BD"/>
    <w:rsid w:val="002054B6"/>
    <w:rsid w:val="00205614"/>
    <w:rsid w:val="00205AE9"/>
    <w:rsid w:val="002067CB"/>
    <w:rsid w:val="002117A9"/>
    <w:rsid w:val="00212749"/>
    <w:rsid w:val="00213ACD"/>
    <w:rsid w:val="00213FCF"/>
    <w:rsid w:val="00215204"/>
    <w:rsid w:val="0021600B"/>
    <w:rsid w:val="00216FB4"/>
    <w:rsid w:val="0022107C"/>
    <w:rsid w:val="00221ABE"/>
    <w:rsid w:val="002276CD"/>
    <w:rsid w:val="002303AD"/>
    <w:rsid w:val="002305DD"/>
    <w:rsid w:val="00233B2F"/>
    <w:rsid w:val="00233EBF"/>
    <w:rsid w:val="00234550"/>
    <w:rsid w:val="00235333"/>
    <w:rsid w:val="00235379"/>
    <w:rsid w:val="00235D5F"/>
    <w:rsid w:val="00236083"/>
    <w:rsid w:val="00237C8F"/>
    <w:rsid w:val="00240599"/>
    <w:rsid w:val="0024309C"/>
    <w:rsid w:val="00243F8A"/>
    <w:rsid w:val="00244B31"/>
    <w:rsid w:val="00246506"/>
    <w:rsid w:val="002477CC"/>
    <w:rsid w:val="00247C7E"/>
    <w:rsid w:val="002517D8"/>
    <w:rsid w:val="00251CEE"/>
    <w:rsid w:val="002529F4"/>
    <w:rsid w:val="00253B54"/>
    <w:rsid w:val="00253B75"/>
    <w:rsid w:val="00256245"/>
    <w:rsid w:val="00257D58"/>
    <w:rsid w:val="002613DA"/>
    <w:rsid w:val="002623CB"/>
    <w:rsid w:val="00262C5D"/>
    <w:rsid w:val="00263422"/>
    <w:rsid w:val="002673B1"/>
    <w:rsid w:val="002678AD"/>
    <w:rsid w:val="0027131A"/>
    <w:rsid w:val="0027254A"/>
    <w:rsid w:val="002736D9"/>
    <w:rsid w:val="00275032"/>
    <w:rsid w:val="00275130"/>
    <w:rsid w:val="0027798A"/>
    <w:rsid w:val="00277FD0"/>
    <w:rsid w:val="00280648"/>
    <w:rsid w:val="0028084B"/>
    <w:rsid w:val="002812FD"/>
    <w:rsid w:val="00282CB8"/>
    <w:rsid w:val="002833E5"/>
    <w:rsid w:val="00283B53"/>
    <w:rsid w:val="002857B5"/>
    <w:rsid w:val="002859AA"/>
    <w:rsid w:val="0028693B"/>
    <w:rsid w:val="00287A41"/>
    <w:rsid w:val="00290AF0"/>
    <w:rsid w:val="00290E07"/>
    <w:rsid w:val="002953CA"/>
    <w:rsid w:val="00296EBB"/>
    <w:rsid w:val="0029741B"/>
    <w:rsid w:val="00297CFA"/>
    <w:rsid w:val="00297F95"/>
    <w:rsid w:val="002A02EC"/>
    <w:rsid w:val="002A24AB"/>
    <w:rsid w:val="002A2C3A"/>
    <w:rsid w:val="002A3843"/>
    <w:rsid w:val="002A43D0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E33"/>
    <w:rsid w:val="002C03D3"/>
    <w:rsid w:val="002C1042"/>
    <w:rsid w:val="002C34F2"/>
    <w:rsid w:val="002C4AF4"/>
    <w:rsid w:val="002C5F8A"/>
    <w:rsid w:val="002C7013"/>
    <w:rsid w:val="002D30BB"/>
    <w:rsid w:val="002D42B8"/>
    <w:rsid w:val="002D69E6"/>
    <w:rsid w:val="002D6BDE"/>
    <w:rsid w:val="002E07F5"/>
    <w:rsid w:val="002E17BF"/>
    <w:rsid w:val="002E1D0D"/>
    <w:rsid w:val="002E3C93"/>
    <w:rsid w:val="002E4350"/>
    <w:rsid w:val="002E43AE"/>
    <w:rsid w:val="002E551F"/>
    <w:rsid w:val="002E579A"/>
    <w:rsid w:val="002E76C9"/>
    <w:rsid w:val="002E7E99"/>
    <w:rsid w:val="002F0A23"/>
    <w:rsid w:val="002F109A"/>
    <w:rsid w:val="002F1E7E"/>
    <w:rsid w:val="002F1F7D"/>
    <w:rsid w:val="002F67D3"/>
    <w:rsid w:val="002F6DCA"/>
    <w:rsid w:val="002F79EB"/>
    <w:rsid w:val="003023A8"/>
    <w:rsid w:val="00302521"/>
    <w:rsid w:val="00302CDE"/>
    <w:rsid w:val="003044D7"/>
    <w:rsid w:val="00304B48"/>
    <w:rsid w:val="00304CA0"/>
    <w:rsid w:val="003066FC"/>
    <w:rsid w:val="003078D2"/>
    <w:rsid w:val="00307C76"/>
    <w:rsid w:val="00310B26"/>
    <w:rsid w:val="00310D22"/>
    <w:rsid w:val="003129F0"/>
    <w:rsid w:val="00314667"/>
    <w:rsid w:val="00315CF2"/>
    <w:rsid w:val="003177C4"/>
    <w:rsid w:val="003211E4"/>
    <w:rsid w:val="00322597"/>
    <w:rsid w:val="003228DA"/>
    <w:rsid w:val="00325833"/>
    <w:rsid w:val="003275CE"/>
    <w:rsid w:val="00331DD7"/>
    <w:rsid w:val="00332758"/>
    <w:rsid w:val="00332EC1"/>
    <w:rsid w:val="00335508"/>
    <w:rsid w:val="00337D21"/>
    <w:rsid w:val="00340BC1"/>
    <w:rsid w:val="00342701"/>
    <w:rsid w:val="00343A2D"/>
    <w:rsid w:val="003457A3"/>
    <w:rsid w:val="00345F06"/>
    <w:rsid w:val="00346B24"/>
    <w:rsid w:val="0034752D"/>
    <w:rsid w:val="00350D34"/>
    <w:rsid w:val="00351F15"/>
    <w:rsid w:val="003522EF"/>
    <w:rsid w:val="00352BC2"/>
    <w:rsid w:val="00353646"/>
    <w:rsid w:val="00357F96"/>
    <w:rsid w:val="0036183F"/>
    <w:rsid w:val="003619B5"/>
    <w:rsid w:val="003641E5"/>
    <w:rsid w:val="003652F4"/>
    <w:rsid w:val="0036537F"/>
    <w:rsid w:val="00365731"/>
    <w:rsid w:val="00365BA1"/>
    <w:rsid w:val="003716C2"/>
    <w:rsid w:val="00372C84"/>
    <w:rsid w:val="00372CC1"/>
    <w:rsid w:val="0037641F"/>
    <w:rsid w:val="00376EA5"/>
    <w:rsid w:val="00377782"/>
    <w:rsid w:val="00382F88"/>
    <w:rsid w:val="0038411A"/>
    <w:rsid w:val="00384F4D"/>
    <w:rsid w:val="00385F53"/>
    <w:rsid w:val="0038693F"/>
    <w:rsid w:val="00386B78"/>
    <w:rsid w:val="0038746E"/>
    <w:rsid w:val="003879D2"/>
    <w:rsid w:val="0039291D"/>
    <w:rsid w:val="003938E1"/>
    <w:rsid w:val="003944E6"/>
    <w:rsid w:val="003947DB"/>
    <w:rsid w:val="00394CCA"/>
    <w:rsid w:val="00396259"/>
    <w:rsid w:val="00396526"/>
    <w:rsid w:val="003977C9"/>
    <w:rsid w:val="003A6C01"/>
    <w:rsid w:val="003A74C1"/>
    <w:rsid w:val="003A7572"/>
    <w:rsid w:val="003B0279"/>
    <w:rsid w:val="003B0CB9"/>
    <w:rsid w:val="003B18B0"/>
    <w:rsid w:val="003B2092"/>
    <w:rsid w:val="003B309C"/>
    <w:rsid w:val="003B6942"/>
    <w:rsid w:val="003C32A9"/>
    <w:rsid w:val="003C6FAD"/>
    <w:rsid w:val="003D02F1"/>
    <w:rsid w:val="003D0410"/>
    <w:rsid w:val="003D26D2"/>
    <w:rsid w:val="003D30DE"/>
    <w:rsid w:val="003D3E35"/>
    <w:rsid w:val="003D42E0"/>
    <w:rsid w:val="003D5E0F"/>
    <w:rsid w:val="003D61C6"/>
    <w:rsid w:val="003D62F5"/>
    <w:rsid w:val="003D6B51"/>
    <w:rsid w:val="003D722E"/>
    <w:rsid w:val="003E0E69"/>
    <w:rsid w:val="003E1BDE"/>
    <w:rsid w:val="003E3584"/>
    <w:rsid w:val="003E51DA"/>
    <w:rsid w:val="003E63AC"/>
    <w:rsid w:val="003E77C0"/>
    <w:rsid w:val="003F034C"/>
    <w:rsid w:val="003F0C4F"/>
    <w:rsid w:val="003F1FB5"/>
    <w:rsid w:val="003F2A83"/>
    <w:rsid w:val="003F3267"/>
    <w:rsid w:val="003F3C06"/>
    <w:rsid w:val="003F510D"/>
    <w:rsid w:val="003F68BB"/>
    <w:rsid w:val="003F6BC5"/>
    <w:rsid w:val="003F78BF"/>
    <w:rsid w:val="003F7B31"/>
    <w:rsid w:val="004005DC"/>
    <w:rsid w:val="00403460"/>
    <w:rsid w:val="00403529"/>
    <w:rsid w:val="00405E57"/>
    <w:rsid w:val="00405F68"/>
    <w:rsid w:val="00405FC2"/>
    <w:rsid w:val="00406588"/>
    <w:rsid w:val="0041030A"/>
    <w:rsid w:val="004103FD"/>
    <w:rsid w:val="00410C50"/>
    <w:rsid w:val="00411A8D"/>
    <w:rsid w:val="00411B17"/>
    <w:rsid w:val="0041247A"/>
    <w:rsid w:val="00413831"/>
    <w:rsid w:val="00413A98"/>
    <w:rsid w:val="0041416B"/>
    <w:rsid w:val="00420304"/>
    <w:rsid w:val="00420648"/>
    <w:rsid w:val="00420B79"/>
    <w:rsid w:val="00421098"/>
    <w:rsid w:val="00421F7D"/>
    <w:rsid w:val="00423007"/>
    <w:rsid w:val="0042626B"/>
    <w:rsid w:val="00427AC3"/>
    <w:rsid w:val="00427FD0"/>
    <w:rsid w:val="00435451"/>
    <w:rsid w:val="00435F91"/>
    <w:rsid w:val="00436800"/>
    <w:rsid w:val="00437AC9"/>
    <w:rsid w:val="00441823"/>
    <w:rsid w:val="004426FA"/>
    <w:rsid w:val="00445ECF"/>
    <w:rsid w:val="00450213"/>
    <w:rsid w:val="00450774"/>
    <w:rsid w:val="00452199"/>
    <w:rsid w:val="004522E4"/>
    <w:rsid w:val="004524ED"/>
    <w:rsid w:val="00452CDE"/>
    <w:rsid w:val="0045466F"/>
    <w:rsid w:val="004565E1"/>
    <w:rsid w:val="004606CE"/>
    <w:rsid w:val="00460833"/>
    <w:rsid w:val="004609ED"/>
    <w:rsid w:val="00460E93"/>
    <w:rsid w:val="00461588"/>
    <w:rsid w:val="004615B5"/>
    <w:rsid w:val="00461983"/>
    <w:rsid w:val="00462D68"/>
    <w:rsid w:val="00462F69"/>
    <w:rsid w:val="00463569"/>
    <w:rsid w:val="00463942"/>
    <w:rsid w:val="00463F65"/>
    <w:rsid w:val="004664A7"/>
    <w:rsid w:val="004664B7"/>
    <w:rsid w:val="004671C4"/>
    <w:rsid w:val="00467348"/>
    <w:rsid w:val="00471A67"/>
    <w:rsid w:val="004725B6"/>
    <w:rsid w:val="004745BB"/>
    <w:rsid w:val="00474CEC"/>
    <w:rsid w:val="00474D21"/>
    <w:rsid w:val="00476C1E"/>
    <w:rsid w:val="00476D1C"/>
    <w:rsid w:val="00477FF0"/>
    <w:rsid w:val="0048312D"/>
    <w:rsid w:val="004838BD"/>
    <w:rsid w:val="00483D53"/>
    <w:rsid w:val="00486FAC"/>
    <w:rsid w:val="00491382"/>
    <w:rsid w:val="00491BF9"/>
    <w:rsid w:val="004920C7"/>
    <w:rsid w:val="00492556"/>
    <w:rsid w:val="0049283F"/>
    <w:rsid w:val="00493BF9"/>
    <w:rsid w:val="00494882"/>
    <w:rsid w:val="00495958"/>
    <w:rsid w:val="00497671"/>
    <w:rsid w:val="004A03C7"/>
    <w:rsid w:val="004A0D05"/>
    <w:rsid w:val="004A13B6"/>
    <w:rsid w:val="004A168F"/>
    <w:rsid w:val="004A1FC0"/>
    <w:rsid w:val="004A3237"/>
    <w:rsid w:val="004A449F"/>
    <w:rsid w:val="004A4EF1"/>
    <w:rsid w:val="004A63EB"/>
    <w:rsid w:val="004A7658"/>
    <w:rsid w:val="004B3909"/>
    <w:rsid w:val="004B3F74"/>
    <w:rsid w:val="004B4034"/>
    <w:rsid w:val="004B5882"/>
    <w:rsid w:val="004B5A43"/>
    <w:rsid w:val="004B6090"/>
    <w:rsid w:val="004B6129"/>
    <w:rsid w:val="004B653C"/>
    <w:rsid w:val="004B719F"/>
    <w:rsid w:val="004C13AF"/>
    <w:rsid w:val="004C18BC"/>
    <w:rsid w:val="004C1C63"/>
    <w:rsid w:val="004C3255"/>
    <w:rsid w:val="004C37C2"/>
    <w:rsid w:val="004C458B"/>
    <w:rsid w:val="004C466A"/>
    <w:rsid w:val="004C54B3"/>
    <w:rsid w:val="004C7E3B"/>
    <w:rsid w:val="004D3800"/>
    <w:rsid w:val="004D3F5D"/>
    <w:rsid w:val="004D4ECA"/>
    <w:rsid w:val="004D509E"/>
    <w:rsid w:val="004D766A"/>
    <w:rsid w:val="004E0500"/>
    <w:rsid w:val="004E2361"/>
    <w:rsid w:val="004E2534"/>
    <w:rsid w:val="004E3ADD"/>
    <w:rsid w:val="004E6756"/>
    <w:rsid w:val="004E69CE"/>
    <w:rsid w:val="004E7468"/>
    <w:rsid w:val="004F0D2A"/>
    <w:rsid w:val="004F1F07"/>
    <w:rsid w:val="004F2E74"/>
    <w:rsid w:val="004F3AD3"/>
    <w:rsid w:val="004F4253"/>
    <w:rsid w:val="004F6E7C"/>
    <w:rsid w:val="00503652"/>
    <w:rsid w:val="00505568"/>
    <w:rsid w:val="005055F6"/>
    <w:rsid w:val="0050619A"/>
    <w:rsid w:val="00506301"/>
    <w:rsid w:val="00506C86"/>
    <w:rsid w:val="00507295"/>
    <w:rsid w:val="00510BB4"/>
    <w:rsid w:val="005162B8"/>
    <w:rsid w:val="00517813"/>
    <w:rsid w:val="00517CEC"/>
    <w:rsid w:val="00520017"/>
    <w:rsid w:val="00521152"/>
    <w:rsid w:val="00523DB1"/>
    <w:rsid w:val="00524D34"/>
    <w:rsid w:val="00527777"/>
    <w:rsid w:val="0053077D"/>
    <w:rsid w:val="00530EE9"/>
    <w:rsid w:val="00532D0A"/>
    <w:rsid w:val="00533530"/>
    <w:rsid w:val="00533C6C"/>
    <w:rsid w:val="005343C8"/>
    <w:rsid w:val="00534863"/>
    <w:rsid w:val="00535B78"/>
    <w:rsid w:val="00537AF4"/>
    <w:rsid w:val="00540069"/>
    <w:rsid w:val="00540304"/>
    <w:rsid w:val="005403DA"/>
    <w:rsid w:val="00541F92"/>
    <w:rsid w:val="00544967"/>
    <w:rsid w:val="00544CCD"/>
    <w:rsid w:val="00545FC2"/>
    <w:rsid w:val="005460D6"/>
    <w:rsid w:val="005502FB"/>
    <w:rsid w:val="00551544"/>
    <w:rsid w:val="005521B3"/>
    <w:rsid w:val="0055255E"/>
    <w:rsid w:val="00553659"/>
    <w:rsid w:val="00553E23"/>
    <w:rsid w:val="00554884"/>
    <w:rsid w:val="0055523E"/>
    <w:rsid w:val="00556191"/>
    <w:rsid w:val="00556F18"/>
    <w:rsid w:val="0056053A"/>
    <w:rsid w:val="005619AF"/>
    <w:rsid w:val="00561F21"/>
    <w:rsid w:val="00561F6E"/>
    <w:rsid w:val="00563B60"/>
    <w:rsid w:val="00565DD5"/>
    <w:rsid w:val="00570FCF"/>
    <w:rsid w:val="00571260"/>
    <w:rsid w:val="00571E93"/>
    <w:rsid w:val="00575A55"/>
    <w:rsid w:val="005768AF"/>
    <w:rsid w:val="0057732D"/>
    <w:rsid w:val="005775CC"/>
    <w:rsid w:val="00577B03"/>
    <w:rsid w:val="00581CD4"/>
    <w:rsid w:val="005828CA"/>
    <w:rsid w:val="00582B5D"/>
    <w:rsid w:val="00584523"/>
    <w:rsid w:val="0058465E"/>
    <w:rsid w:val="0058504E"/>
    <w:rsid w:val="0058587F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4D7D"/>
    <w:rsid w:val="005A6E3E"/>
    <w:rsid w:val="005A719E"/>
    <w:rsid w:val="005A7311"/>
    <w:rsid w:val="005B09A7"/>
    <w:rsid w:val="005B12BB"/>
    <w:rsid w:val="005B1A13"/>
    <w:rsid w:val="005B1BD3"/>
    <w:rsid w:val="005B1E95"/>
    <w:rsid w:val="005B228B"/>
    <w:rsid w:val="005B25BF"/>
    <w:rsid w:val="005B2919"/>
    <w:rsid w:val="005B3B20"/>
    <w:rsid w:val="005B57DD"/>
    <w:rsid w:val="005B6998"/>
    <w:rsid w:val="005C4953"/>
    <w:rsid w:val="005C6226"/>
    <w:rsid w:val="005C6853"/>
    <w:rsid w:val="005D1DC6"/>
    <w:rsid w:val="005D2988"/>
    <w:rsid w:val="005D3FAD"/>
    <w:rsid w:val="005D546F"/>
    <w:rsid w:val="005D7634"/>
    <w:rsid w:val="005E0B32"/>
    <w:rsid w:val="005E111B"/>
    <w:rsid w:val="005E1780"/>
    <w:rsid w:val="005E2142"/>
    <w:rsid w:val="005E3016"/>
    <w:rsid w:val="005E4268"/>
    <w:rsid w:val="005E43D8"/>
    <w:rsid w:val="005E6390"/>
    <w:rsid w:val="005E743C"/>
    <w:rsid w:val="005F018C"/>
    <w:rsid w:val="005F05C0"/>
    <w:rsid w:val="005F05EA"/>
    <w:rsid w:val="005F2C72"/>
    <w:rsid w:val="005F2F66"/>
    <w:rsid w:val="005F2FE9"/>
    <w:rsid w:val="005F304B"/>
    <w:rsid w:val="005F3404"/>
    <w:rsid w:val="005F4EC9"/>
    <w:rsid w:val="005F536E"/>
    <w:rsid w:val="005F669D"/>
    <w:rsid w:val="005F7208"/>
    <w:rsid w:val="006002F8"/>
    <w:rsid w:val="00601F2F"/>
    <w:rsid w:val="00602896"/>
    <w:rsid w:val="006101F4"/>
    <w:rsid w:val="0061120A"/>
    <w:rsid w:val="006116E1"/>
    <w:rsid w:val="00613858"/>
    <w:rsid w:val="00613F0C"/>
    <w:rsid w:val="00614633"/>
    <w:rsid w:val="00616560"/>
    <w:rsid w:val="00616753"/>
    <w:rsid w:val="00616865"/>
    <w:rsid w:val="00617A83"/>
    <w:rsid w:val="00617F6E"/>
    <w:rsid w:val="00620F81"/>
    <w:rsid w:val="00621BE5"/>
    <w:rsid w:val="00623324"/>
    <w:rsid w:val="00623CD4"/>
    <w:rsid w:val="00624180"/>
    <w:rsid w:val="006252D4"/>
    <w:rsid w:val="00626DF8"/>
    <w:rsid w:val="00632C52"/>
    <w:rsid w:val="0063611D"/>
    <w:rsid w:val="00637C75"/>
    <w:rsid w:val="00641B7C"/>
    <w:rsid w:val="00644604"/>
    <w:rsid w:val="00644C0F"/>
    <w:rsid w:val="00646208"/>
    <w:rsid w:val="006470D0"/>
    <w:rsid w:val="006518D5"/>
    <w:rsid w:val="006519D3"/>
    <w:rsid w:val="00652F7D"/>
    <w:rsid w:val="00655CBB"/>
    <w:rsid w:val="006578A7"/>
    <w:rsid w:val="00662771"/>
    <w:rsid w:val="00662C00"/>
    <w:rsid w:val="00664E33"/>
    <w:rsid w:val="00665302"/>
    <w:rsid w:val="00666C7D"/>
    <w:rsid w:val="0066740C"/>
    <w:rsid w:val="00667D4A"/>
    <w:rsid w:val="006720CD"/>
    <w:rsid w:val="0067330C"/>
    <w:rsid w:val="00676E99"/>
    <w:rsid w:val="00677330"/>
    <w:rsid w:val="006813D6"/>
    <w:rsid w:val="006817FA"/>
    <w:rsid w:val="00682267"/>
    <w:rsid w:val="0068385C"/>
    <w:rsid w:val="00684624"/>
    <w:rsid w:val="00685346"/>
    <w:rsid w:val="0068687D"/>
    <w:rsid w:val="006872EC"/>
    <w:rsid w:val="00687E68"/>
    <w:rsid w:val="00690E89"/>
    <w:rsid w:val="0069133D"/>
    <w:rsid w:val="0069303C"/>
    <w:rsid w:val="00693DA3"/>
    <w:rsid w:val="006951CB"/>
    <w:rsid w:val="00696274"/>
    <w:rsid w:val="006A27DB"/>
    <w:rsid w:val="006A3978"/>
    <w:rsid w:val="006A3F4E"/>
    <w:rsid w:val="006A5CE0"/>
    <w:rsid w:val="006A6853"/>
    <w:rsid w:val="006A6CF9"/>
    <w:rsid w:val="006B2C3F"/>
    <w:rsid w:val="006B3027"/>
    <w:rsid w:val="006B32F9"/>
    <w:rsid w:val="006B4525"/>
    <w:rsid w:val="006B46CB"/>
    <w:rsid w:val="006B4971"/>
    <w:rsid w:val="006B4A89"/>
    <w:rsid w:val="006B52A3"/>
    <w:rsid w:val="006B5746"/>
    <w:rsid w:val="006B59B0"/>
    <w:rsid w:val="006C0A6D"/>
    <w:rsid w:val="006C33C2"/>
    <w:rsid w:val="006C5B42"/>
    <w:rsid w:val="006C655D"/>
    <w:rsid w:val="006C65EC"/>
    <w:rsid w:val="006C6C30"/>
    <w:rsid w:val="006D1260"/>
    <w:rsid w:val="006D136F"/>
    <w:rsid w:val="006D2BE4"/>
    <w:rsid w:val="006D57BA"/>
    <w:rsid w:val="006D5B0F"/>
    <w:rsid w:val="006D65E2"/>
    <w:rsid w:val="006D7F47"/>
    <w:rsid w:val="006E2228"/>
    <w:rsid w:val="006E3103"/>
    <w:rsid w:val="006E36E4"/>
    <w:rsid w:val="006E4A73"/>
    <w:rsid w:val="006E7DA3"/>
    <w:rsid w:val="006F17C6"/>
    <w:rsid w:val="006F3F1C"/>
    <w:rsid w:val="006F66E1"/>
    <w:rsid w:val="007003F3"/>
    <w:rsid w:val="00700882"/>
    <w:rsid w:val="00701FDD"/>
    <w:rsid w:val="007039EC"/>
    <w:rsid w:val="00704D7F"/>
    <w:rsid w:val="007061B3"/>
    <w:rsid w:val="00707D39"/>
    <w:rsid w:val="0071087A"/>
    <w:rsid w:val="007113A2"/>
    <w:rsid w:val="007118DD"/>
    <w:rsid w:val="007121F8"/>
    <w:rsid w:val="0071317F"/>
    <w:rsid w:val="00714941"/>
    <w:rsid w:val="0071527F"/>
    <w:rsid w:val="0071593F"/>
    <w:rsid w:val="007205E4"/>
    <w:rsid w:val="0072089A"/>
    <w:rsid w:val="00720B1D"/>
    <w:rsid w:val="00720D30"/>
    <w:rsid w:val="007219C9"/>
    <w:rsid w:val="0072317D"/>
    <w:rsid w:val="007238DE"/>
    <w:rsid w:val="00724BFD"/>
    <w:rsid w:val="0073283D"/>
    <w:rsid w:val="00732A4F"/>
    <w:rsid w:val="00735BF1"/>
    <w:rsid w:val="007414BC"/>
    <w:rsid w:val="007416A8"/>
    <w:rsid w:val="00741890"/>
    <w:rsid w:val="00744C32"/>
    <w:rsid w:val="00745D7A"/>
    <w:rsid w:val="00745E8D"/>
    <w:rsid w:val="00750E4F"/>
    <w:rsid w:val="00751093"/>
    <w:rsid w:val="00751340"/>
    <w:rsid w:val="00752747"/>
    <w:rsid w:val="00754591"/>
    <w:rsid w:val="00755C35"/>
    <w:rsid w:val="00756C51"/>
    <w:rsid w:val="00757F46"/>
    <w:rsid w:val="0076183B"/>
    <w:rsid w:val="007628CB"/>
    <w:rsid w:val="0076296D"/>
    <w:rsid w:val="0076350B"/>
    <w:rsid w:val="00764D21"/>
    <w:rsid w:val="0076580C"/>
    <w:rsid w:val="00765F9E"/>
    <w:rsid w:val="00766CDC"/>
    <w:rsid w:val="00767A8B"/>
    <w:rsid w:val="00767DB8"/>
    <w:rsid w:val="00770C1A"/>
    <w:rsid w:val="00771310"/>
    <w:rsid w:val="00772CCF"/>
    <w:rsid w:val="00772FBE"/>
    <w:rsid w:val="007736D3"/>
    <w:rsid w:val="00775151"/>
    <w:rsid w:val="0077556E"/>
    <w:rsid w:val="00783958"/>
    <w:rsid w:val="0078424C"/>
    <w:rsid w:val="00784CCF"/>
    <w:rsid w:val="0078585A"/>
    <w:rsid w:val="0078608B"/>
    <w:rsid w:val="00786F17"/>
    <w:rsid w:val="00787BBF"/>
    <w:rsid w:val="007950B8"/>
    <w:rsid w:val="00795861"/>
    <w:rsid w:val="00797906"/>
    <w:rsid w:val="007A0722"/>
    <w:rsid w:val="007A0886"/>
    <w:rsid w:val="007A17FD"/>
    <w:rsid w:val="007A295A"/>
    <w:rsid w:val="007A33FE"/>
    <w:rsid w:val="007A35D6"/>
    <w:rsid w:val="007A48E6"/>
    <w:rsid w:val="007A5B57"/>
    <w:rsid w:val="007A6BEC"/>
    <w:rsid w:val="007A7601"/>
    <w:rsid w:val="007B264A"/>
    <w:rsid w:val="007B36DC"/>
    <w:rsid w:val="007B61C0"/>
    <w:rsid w:val="007B6355"/>
    <w:rsid w:val="007B65DB"/>
    <w:rsid w:val="007C39CA"/>
    <w:rsid w:val="007C5313"/>
    <w:rsid w:val="007C6076"/>
    <w:rsid w:val="007C6C05"/>
    <w:rsid w:val="007D1744"/>
    <w:rsid w:val="007D1887"/>
    <w:rsid w:val="007D1E05"/>
    <w:rsid w:val="007D31FE"/>
    <w:rsid w:val="007D484F"/>
    <w:rsid w:val="007D49D8"/>
    <w:rsid w:val="007D4EE7"/>
    <w:rsid w:val="007D581C"/>
    <w:rsid w:val="007D59B7"/>
    <w:rsid w:val="007D64D7"/>
    <w:rsid w:val="007D67B7"/>
    <w:rsid w:val="007D7168"/>
    <w:rsid w:val="007D7A55"/>
    <w:rsid w:val="007E2145"/>
    <w:rsid w:val="007E370F"/>
    <w:rsid w:val="007E3FB2"/>
    <w:rsid w:val="007E44C6"/>
    <w:rsid w:val="007E4944"/>
    <w:rsid w:val="007F1791"/>
    <w:rsid w:val="007F1FFB"/>
    <w:rsid w:val="007F2669"/>
    <w:rsid w:val="007F3343"/>
    <w:rsid w:val="007F338C"/>
    <w:rsid w:val="007F39E3"/>
    <w:rsid w:val="007F3ACB"/>
    <w:rsid w:val="007F4D4E"/>
    <w:rsid w:val="007F669D"/>
    <w:rsid w:val="007F71A6"/>
    <w:rsid w:val="007F7E83"/>
    <w:rsid w:val="00801D90"/>
    <w:rsid w:val="00802908"/>
    <w:rsid w:val="00803791"/>
    <w:rsid w:val="00804D62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694E"/>
    <w:rsid w:val="00817AB0"/>
    <w:rsid w:val="00821565"/>
    <w:rsid w:val="00823456"/>
    <w:rsid w:val="00823EBC"/>
    <w:rsid w:val="0082424D"/>
    <w:rsid w:val="008252DD"/>
    <w:rsid w:val="00827145"/>
    <w:rsid w:val="00827822"/>
    <w:rsid w:val="008354B5"/>
    <w:rsid w:val="008357D3"/>
    <w:rsid w:val="00835D30"/>
    <w:rsid w:val="00836DE5"/>
    <w:rsid w:val="00840002"/>
    <w:rsid w:val="008401A1"/>
    <w:rsid w:val="00840829"/>
    <w:rsid w:val="008414F2"/>
    <w:rsid w:val="00842E6C"/>
    <w:rsid w:val="008438BE"/>
    <w:rsid w:val="0084400A"/>
    <w:rsid w:val="00845076"/>
    <w:rsid w:val="008457C0"/>
    <w:rsid w:val="00850983"/>
    <w:rsid w:val="00850AE6"/>
    <w:rsid w:val="008512D9"/>
    <w:rsid w:val="00853264"/>
    <w:rsid w:val="00856CCC"/>
    <w:rsid w:val="00860955"/>
    <w:rsid w:val="008622D5"/>
    <w:rsid w:val="0086276B"/>
    <w:rsid w:val="00863CEE"/>
    <w:rsid w:val="00865D52"/>
    <w:rsid w:val="00865F74"/>
    <w:rsid w:val="0086615C"/>
    <w:rsid w:val="008666A3"/>
    <w:rsid w:val="0086701B"/>
    <w:rsid w:val="00867B54"/>
    <w:rsid w:val="00867E8B"/>
    <w:rsid w:val="00870608"/>
    <w:rsid w:val="008706D8"/>
    <w:rsid w:val="00871412"/>
    <w:rsid w:val="00871B89"/>
    <w:rsid w:val="00872996"/>
    <w:rsid w:val="00872CA3"/>
    <w:rsid w:val="00874EF3"/>
    <w:rsid w:val="00876505"/>
    <w:rsid w:val="0087783E"/>
    <w:rsid w:val="00880302"/>
    <w:rsid w:val="0088140F"/>
    <w:rsid w:val="0088208D"/>
    <w:rsid w:val="00883CC1"/>
    <w:rsid w:val="008901BB"/>
    <w:rsid w:val="00890EF0"/>
    <w:rsid w:val="00892CFA"/>
    <w:rsid w:val="008945DB"/>
    <w:rsid w:val="008948C2"/>
    <w:rsid w:val="00894A65"/>
    <w:rsid w:val="00894C4F"/>
    <w:rsid w:val="008957FC"/>
    <w:rsid w:val="00895A8C"/>
    <w:rsid w:val="008A123F"/>
    <w:rsid w:val="008A15CF"/>
    <w:rsid w:val="008A4D88"/>
    <w:rsid w:val="008B049E"/>
    <w:rsid w:val="008B1932"/>
    <w:rsid w:val="008B1EB4"/>
    <w:rsid w:val="008B25F5"/>
    <w:rsid w:val="008B3D26"/>
    <w:rsid w:val="008B6064"/>
    <w:rsid w:val="008B703D"/>
    <w:rsid w:val="008B7347"/>
    <w:rsid w:val="008C0C0C"/>
    <w:rsid w:val="008C1495"/>
    <w:rsid w:val="008C1FA7"/>
    <w:rsid w:val="008D153A"/>
    <w:rsid w:val="008D1645"/>
    <w:rsid w:val="008D16A9"/>
    <w:rsid w:val="008D189A"/>
    <w:rsid w:val="008D2429"/>
    <w:rsid w:val="008D3153"/>
    <w:rsid w:val="008D3184"/>
    <w:rsid w:val="008D53DA"/>
    <w:rsid w:val="008D58B1"/>
    <w:rsid w:val="008D5BC8"/>
    <w:rsid w:val="008E1C9E"/>
    <w:rsid w:val="008E2306"/>
    <w:rsid w:val="008E27C3"/>
    <w:rsid w:val="008E3598"/>
    <w:rsid w:val="008E40BE"/>
    <w:rsid w:val="008E51E6"/>
    <w:rsid w:val="008E5BBE"/>
    <w:rsid w:val="008E6F90"/>
    <w:rsid w:val="008F08ED"/>
    <w:rsid w:val="008F0B69"/>
    <w:rsid w:val="008F0DCC"/>
    <w:rsid w:val="008F115E"/>
    <w:rsid w:val="008F134C"/>
    <w:rsid w:val="008F38B2"/>
    <w:rsid w:val="008F49BB"/>
    <w:rsid w:val="008F5819"/>
    <w:rsid w:val="008F739A"/>
    <w:rsid w:val="009013B0"/>
    <w:rsid w:val="00901872"/>
    <w:rsid w:val="00901C42"/>
    <w:rsid w:val="00903AF5"/>
    <w:rsid w:val="00904814"/>
    <w:rsid w:val="009061E2"/>
    <w:rsid w:val="00911703"/>
    <w:rsid w:val="009119D8"/>
    <w:rsid w:val="00911A32"/>
    <w:rsid w:val="0091265F"/>
    <w:rsid w:val="009128DB"/>
    <w:rsid w:val="00913932"/>
    <w:rsid w:val="00914DE4"/>
    <w:rsid w:val="009177F9"/>
    <w:rsid w:val="00917BDE"/>
    <w:rsid w:val="00921ABB"/>
    <w:rsid w:val="00921DCE"/>
    <w:rsid w:val="00922829"/>
    <w:rsid w:val="00923289"/>
    <w:rsid w:val="00925655"/>
    <w:rsid w:val="00925927"/>
    <w:rsid w:val="00925DD5"/>
    <w:rsid w:val="00931CE7"/>
    <w:rsid w:val="00932D03"/>
    <w:rsid w:val="00934475"/>
    <w:rsid w:val="0093498B"/>
    <w:rsid w:val="009369FA"/>
    <w:rsid w:val="00936EC2"/>
    <w:rsid w:val="00940614"/>
    <w:rsid w:val="0094118D"/>
    <w:rsid w:val="00941D12"/>
    <w:rsid w:val="00944C02"/>
    <w:rsid w:val="00944F74"/>
    <w:rsid w:val="00945853"/>
    <w:rsid w:val="009459F8"/>
    <w:rsid w:val="00946139"/>
    <w:rsid w:val="00947DC9"/>
    <w:rsid w:val="0095128A"/>
    <w:rsid w:val="009527D8"/>
    <w:rsid w:val="00952E6D"/>
    <w:rsid w:val="00953F58"/>
    <w:rsid w:val="00957182"/>
    <w:rsid w:val="00960C7F"/>
    <w:rsid w:val="00960ED6"/>
    <w:rsid w:val="00962281"/>
    <w:rsid w:val="00964A04"/>
    <w:rsid w:val="0096709B"/>
    <w:rsid w:val="009704E1"/>
    <w:rsid w:val="009706D8"/>
    <w:rsid w:val="009713BB"/>
    <w:rsid w:val="009718AE"/>
    <w:rsid w:val="0097321C"/>
    <w:rsid w:val="009738E5"/>
    <w:rsid w:val="00973AAA"/>
    <w:rsid w:val="0097660C"/>
    <w:rsid w:val="00976C85"/>
    <w:rsid w:val="009779F6"/>
    <w:rsid w:val="00980678"/>
    <w:rsid w:val="00981131"/>
    <w:rsid w:val="009822F6"/>
    <w:rsid w:val="00982793"/>
    <w:rsid w:val="00986516"/>
    <w:rsid w:val="009865E6"/>
    <w:rsid w:val="00990A3E"/>
    <w:rsid w:val="00990FE7"/>
    <w:rsid w:val="0099242E"/>
    <w:rsid w:val="009931C9"/>
    <w:rsid w:val="009941F3"/>
    <w:rsid w:val="00995BAF"/>
    <w:rsid w:val="00996390"/>
    <w:rsid w:val="009965BA"/>
    <w:rsid w:val="009A1211"/>
    <w:rsid w:val="009A1F6D"/>
    <w:rsid w:val="009A5FFA"/>
    <w:rsid w:val="009A746B"/>
    <w:rsid w:val="009B10C6"/>
    <w:rsid w:val="009B1879"/>
    <w:rsid w:val="009B1F90"/>
    <w:rsid w:val="009B206C"/>
    <w:rsid w:val="009B2361"/>
    <w:rsid w:val="009B46ED"/>
    <w:rsid w:val="009B5873"/>
    <w:rsid w:val="009B673A"/>
    <w:rsid w:val="009B7CAA"/>
    <w:rsid w:val="009C01A9"/>
    <w:rsid w:val="009C07ED"/>
    <w:rsid w:val="009C2770"/>
    <w:rsid w:val="009C29E3"/>
    <w:rsid w:val="009C48F9"/>
    <w:rsid w:val="009C4B6A"/>
    <w:rsid w:val="009C4C6F"/>
    <w:rsid w:val="009C5086"/>
    <w:rsid w:val="009D0B0A"/>
    <w:rsid w:val="009D27EC"/>
    <w:rsid w:val="009D3CA1"/>
    <w:rsid w:val="009D3DF1"/>
    <w:rsid w:val="009D69E0"/>
    <w:rsid w:val="009D7719"/>
    <w:rsid w:val="009E2001"/>
    <w:rsid w:val="009E39F3"/>
    <w:rsid w:val="009E4923"/>
    <w:rsid w:val="009F005C"/>
    <w:rsid w:val="009F6E48"/>
    <w:rsid w:val="009F6F22"/>
    <w:rsid w:val="009F7B5B"/>
    <w:rsid w:val="00A00490"/>
    <w:rsid w:val="00A01874"/>
    <w:rsid w:val="00A05F3A"/>
    <w:rsid w:val="00A067CD"/>
    <w:rsid w:val="00A07374"/>
    <w:rsid w:val="00A11295"/>
    <w:rsid w:val="00A1242B"/>
    <w:rsid w:val="00A147DA"/>
    <w:rsid w:val="00A17597"/>
    <w:rsid w:val="00A200C5"/>
    <w:rsid w:val="00A218D8"/>
    <w:rsid w:val="00A225A7"/>
    <w:rsid w:val="00A25549"/>
    <w:rsid w:val="00A25700"/>
    <w:rsid w:val="00A25C13"/>
    <w:rsid w:val="00A31130"/>
    <w:rsid w:val="00A31B32"/>
    <w:rsid w:val="00A32CEC"/>
    <w:rsid w:val="00A32E1A"/>
    <w:rsid w:val="00A34A96"/>
    <w:rsid w:val="00A350E6"/>
    <w:rsid w:val="00A35916"/>
    <w:rsid w:val="00A35F47"/>
    <w:rsid w:val="00A4124C"/>
    <w:rsid w:val="00A41AB9"/>
    <w:rsid w:val="00A41D99"/>
    <w:rsid w:val="00A422C6"/>
    <w:rsid w:val="00A42A2A"/>
    <w:rsid w:val="00A4441B"/>
    <w:rsid w:val="00A4474E"/>
    <w:rsid w:val="00A4617B"/>
    <w:rsid w:val="00A46267"/>
    <w:rsid w:val="00A4672C"/>
    <w:rsid w:val="00A467B7"/>
    <w:rsid w:val="00A50416"/>
    <w:rsid w:val="00A513FC"/>
    <w:rsid w:val="00A53A8D"/>
    <w:rsid w:val="00A54C58"/>
    <w:rsid w:val="00A557C5"/>
    <w:rsid w:val="00A56864"/>
    <w:rsid w:val="00A612C3"/>
    <w:rsid w:val="00A62E83"/>
    <w:rsid w:val="00A6503B"/>
    <w:rsid w:val="00A65233"/>
    <w:rsid w:val="00A653DF"/>
    <w:rsid w:val="00A71180"/>
    <w:rsid w:val="00A719D6"/>
    <w:rsid w:val="00A7330A"/>
    <w:rsid w:val="00A7570B"/>
    <w:rsid w:val="00A757D7"/>
    <w:rsid w:val="00A75C81"/>
    <w:rsid w:val="00A76018"/>
    <w:rsid w:val="00A76742"/>
    <w:rsid w:val="00A76A6D"/>
    <w:rsid w:val="00A81FE3"/>
    <w:rsid w:val="00A8285E"/>
    <w:rsid w:val="00A8450E"/>
    <w:rsid w:val="00A8686A"/>
    <w:rsid w:val="00A914FD"/>
    <w:rsid w:val="00A93E02"/>
    <w:rsid w:val="00A94D67"/>
    <w:rsid w:val="00A951BE"/>
    <w:rsid w:val="00A9574F"/>
    <w:rsid w:val="00A965EC"/>
    <w:rsid w:val="00A97B06"/>
    <w:rsid w:val="00AA0805"/>
    <w:rsid w:val="00AA1270"/>
    <w:rsid w:val="00AA1703"/>
    <w:rsid w:val="00AA2DF9"/>
    <w:rsid w:val="00AA3F4D"/>
    <w:rsid w:val="00AB0AC4"/>
    <w:rsid w:val="00AB0B9C"/>
    <w:rsid w:val="00AB142C"/>
    <w:rsid w:val="00AB2468"/>
    <w:rsid w:val="00AB3E14"/>
    <w:rsid w:val="00AC029E"/>
    <w:rsid w:val="00AC1124"/>
    <w:rsid w:val="00AC2619"/>
    <w:rsid w:val="00AC2860"/>
    <w:rsid w:val="00AC3956"/>
    <w:rsid w:val="00AC4B99"/>
    <w:rsid w:val="00AC4CC5"/>
    <w:rsid w:val="00AC5E71"/>
    <w:rsid w:val="00AC63B0"/>
    <w:rsid w:val="00AD3FA7"/>
    <w:rsid w:val="00AD65F5"/>
    <w:rsid w:val="00AD7211"/>
    <w:rsid w:val="00AD76D7"/>
    <w:rsid w:val="00AE0276"/>
    <w:rsid w:val="00AE1DDC"/>
    <w:rsid w:val="00AE2BF5"/>
    <w:rsid w:val="00AE3F63"/>
    <w:rsid w:val="00AE3FC0"/>
    <w:rsid w:val="00AE4F1B"/>
    <w:rsid w:val="00AE59BC"/>
    <w:rsid w:val="00AE76CA"/>
    <w:rsid w:val="00AF1D9B"/>
    <w:rsid w:val="00AF32EA"/>
    <w:rsid w:val="00AF50D9"/>
    <w:rsid w:val="00AF5CF3"/>
    <w:rsid w:val="00AF6AEB"/>
    <w:rsid w:val="00AF7F43"/>
    <w:rsid w:val="00B007D1"/>
    <w:rsid w:val="00B00BD2"/>
    <w:rsid w:val="00B01499"/>
    <w:rsid w:val="00B0203D"/>
    <w:rsid w:val="00B021F2"/>
    <w:rsid w:val="00B02FE5"/>
    <w:rsid w:val="00B03AB2"/>
    <w:rsid w:val="00B03CCD"/>
    <w:rsid w:val="00B0484E"/>
    <w:rsid w:val="00B05A5D"/>
    <w:rsid w:val="00B0664E"/>
    <w:rsid w:val="00B07869"/>
    <w:rsid w:val="00B136A6"/>
    <w:rsid w:val="00B14C56"/>
    <w:rsid w:val="00B14DC7"/>
    <w:rsid w:val="00B16356"/>
    <w:rsid w:val="00B167EA"/>
    <w:rsid w:val="00B17275"/>
    <w:rsid w:val="00B205DA"/>
    <w:rsid w:val="00B22707"/>
    <w:rsid w:val="00B233C4"/>
    <w:rsid w:val="00B25C7D"/>
    <w:rsid w:val="00B2631B"/>
    <w:rsid w:val="00B27C91"/>
    <w:rsid w:val="00B27D1F"/>
    <w:rsid w:val="00B31191"/>
    <w:rsid w:val="00B3152D"/>
    <w:rsid w:val="00B321AE"/>
    <w:rsid w:val="00B3333B"/>
    <w:rsid w:val="00B33F87"/>
    <w:rsid w:val="00B342AB"/>
    <w:rsid w:val="00B34B10"/>
    <w:rsid w:val="00B34B89"/>
    <w:rsid w:val="00B3644A"/>
    <w:rsid w:val="00B36772"/>
    <w:rsid w:val="00B3685E"/>
    <w:rsid w:val="00B36BA0"/>
    <w:rsid w:val="00B432CC"/>
    <w:rsid w:val="00B43F76"/>
    <w:rsid w:val="00B44CEA"/>
    <w:rsid w:val="00B46C97"/>
    <w:rsid w:val="00B478C3"/>
    <w:rsid w:val="00B47ED7"/>
    <w:rsid w:val="00B51109"/>
    <w:rsid w:val="00B51A97"/>
    <w:rsid w:val="00B53C54"/>
    <w:rsid w:val="00B54C71"/>
    <w:rsid w:val="00B5643C"/>
    <w:rsid w:val="00B56492"/>
    <w:rsid w:val="00B61F33"/>
    <w:rsid w:val="00B6307F"/>
    <w:rsid w:val="00B63EA3"/>
    <w:rsid w:val="00B65791"/>
    <w:rsid w:val="00B660A9"/>
    <w:rsid w:val="00B66F0F"/>
    <w:rsid w:val="00B67398"/>
    <w:rsid w:val="00B70905"/>
    <w:rsid w:val="00B70986"/>
    <w:rsid w:val="00B70E08"/>
    <w:rsid w:val="00B723D5"/>
    <w:rsid w:val="00B740BF"/>
    <w:rsid w:val="00B7534B"/>
    <w:rsid w:val="00B76AE1"/>
    <w:rsid w:val="00B76C42"/>
    <w:rsid w:val="00B81476"/>
    <w:rsid w:val="00B82080"/>
    <w:rsid w:val="00B849A0"/>
    <w:rsid w:val="00B84AD0"/>
    <w:rsid w:val="00B861E7"/>
    <w:rsid w:val="00B865D2"/>
    <w:rsid w:val="00B877CA"/>
    <w:rsid w:val="00B94577"/>
    <w:rsid w:val="00B95DAF"/>
    <w:rsid w:val="00B969B4"/>
    <w:rsid w:val="00B9716B"/>
    <w:rsid w:val="00BA0DE1"/>
    <w:rsid w:val="00BA0EB6"/>
    <w:rsid w:val="00BA1706"/>
    <w:rsid w:val="00BA2ACB"/>
    <w:rsid w:val="00BA2B7E"/>
    <w:rsid w:val="00BA3E36"/>
    <w:rsid w:val="00BA47D9"/>
    <w:rsid w:val="00BA5E21"/>
    <w:rsid w:val="00BA610B"/>
    <w:rsid w:val="00BA6144"/>
    <w:rsid w:val="00BA61AA"/>
    <w:rsid w:val="00BA7C70"/>
    <w:rsid w:val="00BB1193"/>
    <w:rsid w:val="00BB13EA"/>
    <w:rsid w:val="00BB1EC0"/>
    <w:rsid w:val="00BB2065"/>
    <w:rsid w:val="00BB2C1B"/>
    <w:rsid w:val="00BB4FA1"/>
    <w:rsid w:val="00BB5D0B"/>
    <w:rsid w:val="00BB6C11"/>
    <w:rsid w:val="00BB7787"/>
    <w:rsid w:val="00BC0176"/>
    <w:rsid w:val="00BC3565"/>
    <w:rsid w:val="00BC494F"/>
    <w:rsid w:val="00BC7821"/>
    <w:rsid w:val="00BC7D79"/>
    <w:rsid w:val="00BD0349"/>
    <w:rsid w:val="00BD0CA4"/>
    <w:rsid w:val="00BD1363"/>
    <w:rsid w:val="00BD1365"/>
    <w:rsid w:val="00BD3CD4"/>
    <w:rsid w:val="00BD639B"/>
    <w:rsid w:val="00BD6653"/>
    <w:rsid w:val="00BD71CA"/>
    <w:rsid w:val="00BE2B93"/>
    <w:rsid w:val="00BE2D76"/>
    <w:rsid w:val="00BE3B2E"/>
    <w:rsid w:val="00BE43D2"/>
    <w:rsid w:val="00BF0D15"/>
    <w:rsid w:val="00BF341F"/>
    <w:rsid w:val="00BF57F8"/>
    <w:rsid w:val="00BF62E0"/>
    <w:rsid w:val="00BF6A77"/>
    <w:rsid w:val="00BF75A0"/>
    <w:rsid w:val="00C000B3"/>
    <w:rsid w:val="00C0089D"/>
    <w:rsid w:val="00C01527"/>
    <w:rsid w:val="00C03467"/>
    <w:rsid w:val="00C10318"/>
    <w:rsid w:val="00C10880"/>
    <w:rsid w:val="00C11001"/>
    <w:rsid w:val="00C12109"/>
    <w:rsid w:val="00C14659"/>
    <w:rsid w:val="00C14E52"/>
    <w:rsid w:val="00C177CD"/>
    <w:rsid w:val="00C20DB1"/>
    <w:rsid w:val="00C2113E"/>
    <w:rsid w:val="00C218A7"/>
    <w:rsid w:val="00C241D5"/>
    <w:rsid w:val="00C24855"/>
    <w:rsid w:val="00C270BA"/>
    <w:rsid w:val="00C30FD6"/>
    <w:rsid w:val="00C319BF"/>
    <w:rsid w:val="00C31B8F"/>
    <w:rsid w:val="00C33981"/>
    <w:rsid w:val="00C36F5E"/>
    <w:rsid w:val="00C37343"/>
    <w:rsid w:val="00C40691"/>
    <w:rsid w:val="00C42B6C"/>
    <w:rsid w:val="00C42E72"/>
    <w:rsid w:val="00C43663"/>
    <w:rsid w:val="00C4789B"/>
    <w:rsid w:val="00C52BD4"/>
    <w:rsid w:val="00C52D8F"/>
    <w:rsid w:val="00C53074"/>
    <w:rsid w:val="00C534D8"/>
    <w:rsid w:val="00C54CF3"/>
    <w:rsid w:val="00C550C9"/>
    <w:rsid w:val="00C57F4E"/>
    <w:rsid w:val="00C654F9"/>
    <w:rsid w:val="00C65E44"/>
    <w:rsid w:val="00C665C6"/>
    <w:rsid w:val="00C6725E"/>
    <w:rsid w:val="00C706F8"/>
    <w:rsid w:val="00C75824"/>
    <w:rsid w:val="00C75AD2"/>
    <w:rsid w:val="00C808E0"/>
    <w:rsid w:val="00C82686"/>
    <w:rsid w:val="00C844BE"/>
    <w:rsid w:val="00C85C1D"/>
    <w:rsid w:val="00C87A91"/>
    <w:rsid w:val="00C87BA1"/>
    <w:rsid w:val="00C904A5"/>
    <w:rsid w:val="00C9397F"/>
    <w:rsid w:val="00C94C23"/>
    <w:rsid w:val="00C961B0"/>
    <w:rsid w:val="00C96C5A"/>
    <w:rsid w:val="00CA175E"/>
    <w:rsid w:val="00CA1C76"/>
    <w:rsid w:val="00CA37EF"/>
    <w:rsid w:val="00CA3D77"/>
    <w:rsid w:val="00CA45C6"/>
    <w:rsid w:val="00CA6FCA"/>
    <w:rsid w:val="00CB02EF"/>
    <w:rsid w:val="00CB2104"/>
    <w:rsid w:val="00CB233C"/>
    <w:rsid w:val="00CB3A81"/>
    <w:rsid w:val="00CB3AA6"/>
    <w:rsid w:val="00CB4704"/>
    <w:rsid w:val="00CB4B86"/>
    <w:rsid w:val="00CB5D72"/>
    <w:rsid w:val="00CB6B50"/>
    <w:rsid w:val="00CB7155"/>
    <w:rsid w:val="00CB7575"/>
    <w:rsid w:val="00CC31A7"/>
    <w:rsid w:val="00CC4311"/>
    <w:rsid w:val="00CC614E"/>
    <w:rsid w:val="00CC7AE5"/>
    <w:rsid w:val="00CD343D"/>
    <w:rsid w:val="00CD516D"/>
    <w:rsid w:val="00CD5ACC"/>
    <w:rsid w:val="00CD6E86"/>
    <w:rsid w:val="00CE4A97"/>
    <w:rsid w:val="00CE5E1A"/>
    <w:rsid w:val="00CF024A"/>
    <w:rsid w:val="00CF0776"/>
    <w:rsid w:val="00CF136C"/>
    <w:rsid w:val="00CF237D"/>
    <w:rsid w:val="00CF2550"/>
    <w:rsid w:val="00CF2D29"/>
    <w:rsid w:val="00CF5242"/>
    <w:rsid w:val="00D00EF4"/>
    <w:rsid w:val="00D017AC"/>
    <w:rsid w:val="00D0266A"/>
    <w:rsid w:val="00D04CB1"/>
    <w:rsid w:val="00D04E13"/>
    <w:rsid w:val="00D10039"/>
    <w:rsid w:val="00D10769"/>
    <w:rsid w:val="00D10F72"/>
    <w:rsid w:val="00D121E7"/>
    <w:rsid w:val="00D14246"/>
    <w:rsid w:val="00D148B8"/>
    <w:rsid w:val="00D15521"/>
    <w:rsid w:val="00D17362"/>
    <w:rsid w:val="00D213A4"/>
    <w:rsid w:val="00D21E44"/>
    <w:rsid w:val="00D21F10"/>
    <w:rsid w:val="00D23B01"/>
    <w:rsid w:val="00D23B56"/>
    <w:rsid w:val="00D27FA0"/>
    <w:rsid w:val="00D316CA"/>
    <w:rsid w:val="00D31EA4"/>
    <w:rsid w:val="00D32B4A"/>
    <w:rsid w:val="00D33BE1"/>
    <w:rsid w:val="00D34401"/>
    <w:rsid w:val="00D34F86"/>
    <w:rsid w:val="00D37D83"/>
    <w:rsid w:val="00D40AAC"/>
    <w:rsid w:val="00D41242"/>
    <w:rsid w:val="00D41751"/>
    <w:rsid w:val="00D42287"/>
    <w:rsid w:val="00D43E4B"/>
    <w:rsid w:val="00D4526D"/>
    <w:rsid w:val="00D45AD3"/>
    <w:rsid w:val="00D46C35"/>
    <w:rsid w:val="00D47767"/>
    <w:rsid w:val="00D54BB3"/>
    <w:rsid w:val="00D56046"/>
    <w:rsid w:val="00D57DED"/>
    <w:rsid w:val="00D60D58"/>
    <w:rsid w:val="00D6105B"/>
    <w:rsid w:val="00D65E36"/>
    <w:rsid w:val="00D66E32"/>
    <w:rsid w:val="00D67E40"/>
    <w:rsid w:val="00D70D8C"/>
    <w:rsid w:val="00D72858"/>
    <w:rsid w:val="00D732CB"/>
    <w:rsid w:val="00D735E6"/>
    <w:rsid w:val="00D73E35"/>
    <w:rsid w:val="00D7402A"/>
    <w:rsid w:val="00D75C92"/>
    <w:rsid w:val="00D76120"/>
    <w:rsid w:val="00D83426"/>
    <w:rsid w:val="00D86040"/>
    <w:rsid w:val="00D8632E"/>
    <w:rsid w:val="00D86658"/>
    <w:rsid w:val="00D8704E"/>
    <w:rsid w:val="00D871FC"/>
    <w:rsid w:val="00D91194"/>
    <w:rsid w:val="00D913ED"/>
    <w:rsid w:val="00D94287"/>
    <w:rsid w:val="00D94741"/>
    <w:rsid w:val="00D94CF8"/>
    <w:rsid w:val="00D965AD"/>
    <w:rsid w:val="00D96BC0"/>
    <w:rsid w:val="00D9770A"/>
    <w:rsid w:val="00D97940"/>
    <w:rsid w:val="00DA09E5"/>
    <w:rsid w:val="00DA2220"/>
    <w:rsid w:val="00DA278E"/>
    <w:rsid w:val="00DA30FE"/>
    <w:rsid w:val="00DA3B49"/>
    <w:rsid w:val="00DA5431"/>
    <w:rsid w:val="00DA55AE"/>
    <w:rsid w:val="00DA642D"/>
    <w:rsid w:val="00DA7909"/>
    <w:rsid w:val="00DB05C3"/>
    <w:rsid w:val="00DB0C34"/>
    <w:rsid w:val="00DB21AD"/>
    <w:rsid w:val="00DB2299"/>
    <w:rsid w:val="00DB2927"/>
    <w:rsid w:val="00DB4F09"/>
    <w:rsid w:val="00DB53E9"/>
    <w:rsid w:val="00DB749D"/>
    <w:rsid w:val="00DB76BD"/>
    <w:rsid w:val="00DC137C"/>
    <w:rsid w:val="00DC2408"/>
    <w:rsid w:val="00DC3BD4"/>
    <w:rsid w:val="00DC486C"/>
    <w:rsid w:val="00DC612D"/>
    <w:rsid w:val="00DC667F"/>
    <w:rsid w:val="00DC77E5"/>
    <w:rsid w:val="00DD0725"/>
    <w:rsid w:val="00DD2D93"/>
    <w:rsid w:val="00DD3042"/>
    <w:rsid w:val="00DD3729"/>
    <w:rsid w:val="00DD41A7"/>
    <w:rsid w:val="00DD4511"/>
    <w:rsid w:val="00DE19E8"/>
    <w:rsid w:val="00DE2081"/>
    <w:rsid w:val="00DE3142"/>
    <w:rsid w:val="00DE3424"/>
    <w:rsid w:val="00DE4B50"/>
    <w:rsid w:val="00DF163C"/>
    <w:rsid w:val="00DF3FE9"/>
    <w:rsid w:val="00DF617C"/>
    <w:rsid w:val="00DF7C20"/>
    <w:rsid w:val="00E00CCF"/>
    <w:rsid w:val="00E02963"/>
    <w:rsid w:val="00E04114"/>
    <w:rsid w:val="00E05568"/>
    <w:rsid w:val="00E05E0A"/>
    <w:rsid w:val="00E07586"/>
    <w:rsid w:val="00E07944"/>
    <w:rsid w:val="00E07CE0"/>
    <w:rsid w:val="00E12C07"/>
    <w:rsid w:val="00E12DFD"/>
    <w:rsid w:val="00E13DEB"/>
    <w:rsid w:val="00E15DA6"/>
    <w:rsid w:val="00E15F88"/>
    <w:rsid w:val="00E16DAE"/>
    <w:rsid w:val="00E207DE"/>
    <w:rsid w:val="00E20F1C"/>
    <w:rsid w:val="00E21A51"/>
    <w:rsid w:val="00E22FCD"/>
    <w:rsid w:val="00E23114"/>
    <w:rsid w:val="00E23629"/>
    <w:rsid w:val="00E27E12"/>
    <w:rsid w:val="00E30380"/>
    <w:rsid w:val="00E30638"/>
    <w:rsid w:val="00E3177C"/>
    <w:rsid w:val="00E31A56"/>
    <w:rsid w:val="00E3228A"/>
    <w:rsid w:val="00E32B5E"/>
    <w:rsid w:val="00E32FF4"/>
    <w:rsid w:val="00E33055"/>
    <w:rsid w:val="00E35609"/>
    <w:rsid w:val="00E42A0F"/>
    <w:rsid w:val="00E440EC"/>
    <w:rsid w:val="00E450DB"/>
    <w:rsid w:val="00E50548"/>
    <w:rsid w:val="00E52971"/>
    <w:rsid w:val="00E5371D"/>
    <w:rsid w:val="00E54878"/>
    <w:rsid w:val="00E569A5"/>
    <w:rsid w:val="00E56B47"/>
    <w:rsid w:val="00E578E8"/>
    <w:rsid w:val="00E57BD2"/>
    <w:rsid w:val="00E6521E"/>
    <w:rsid w:val="00E65570"/>
    <w:rsid w:val="00E658A5"/>
    <w:rsid w:val="00E65C84"/>
    <w:rsid w:val="00E6621A"/>
    <w:rsid w:val="00E67384"/>
    <w:rsid w:val="00E732BC"/>
    <w:rsid w:val="00E737B5"/>
    <w:rsid w:val="00E73E69"/>
    <w:rsid w:val="00E74FDD"/>
    <w:rsid w:val="00E76C1E"/>
    <w:rsid w:val="00E7707F"/>
    <w:rsid w:val="00E8083F"/>
    <w:rsid w:val="00E823FF"/>
    <w:rsid w:val="00E834F5"/>
    <w:rsid w:val="00E83FC7"/>
    <w:rsid w:val="00E8551C"/>
    <w:rsid w:val="00E86409"/>
    <w:rsid w:val="00E9089F"/>
    <w:rsid w:val="00E9687F"/>
    <w:rsid w:val="00E96B08"/>
    <w:rsid w:val="00E96FC6"/>
    <w:rsid w:val="00E97B8C"/>
    <w:rsid w:val="00EA0554"/>
    <w:rsid w:val="00EA097C"/>
    <w:rsid w:val="00EA211E"/>
    <w:rsid w:val="00EA21D8"/>
    <w:rsid w:val="00EA332E"/>
    <w:rsid w:val="00EA6888"/>
    <w:rsid w:val="00EB1781"/>
    <w:rsid w:val="00EB5570"/>
    <w:rsid w:val="00EB5E9C"/>
    <w:rsid w:val="00EC0C51"/>
    <w:rsid w:val="00EC11B0"/>
    <w:rsid w:val="00EC14AF"/>
    <w:rsid w:val="00EC16E3"/>
    <w:rsid w:val="00EC23C9"/>
    <w:rsid w:val="00EC4406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0BD"/>
    <w:rsid w:val="00EE6188"/>
    <w:rsid w:val="00EE6256"/>
    <w:rsid w:val="00EE6DAA"/>
    <w:rsid w:val="00EE7035"/>
    <w:rsid w:val="00EF19AA"/>
    <w:rsid w:val="00EF2217"/>
    <w:rsid w:val="00EF3FD3"/>
    <w:rsid w:val="00EF5E60"/>
    <w:rsid w:val="00EF7777"/>
    <w:rsid w:val="00EF7C92"/>
    <w:rsid w:val="00F030C0"/>
    <w:rsid w:val="00F03574"/>
    <w:rsid w:val="00F041B8"/>
    <w:rsid w:val="00F06F63"/>
    <w:rsid w:val="00F07719"/>
    <w:rsid w:val="00F078F7"/>
    <w:rsid w:val="00F107B4"/>
    <w:rsid w:val="00F16ABA"/>
    <w:rsid w:val="00F16C07"/>
    <w:rsid w:val="00F20C3E"/>
    <w:rsid w:val="00F237DC"/>
    <w:rsid w:val="00F3005B"/>
    <w:rsid w:val="00F30071"/>
    <w:rsid w:val="00F3115D"/>
    <w:rsid w:val="00F337BA"/>
    <w:rsid w:val="00F3468F"/>
    <w:rsid w:val="00F354CC"/>
    <w:rsid w:val="00F35D35"/>
    <w:rsid w:val="00F37C6A"/>
    <w:rsid w:val="00F37D17"/>
    <w:rsid w:val="00F40B66"/>
    <w:rsid w:val="00F42773"/>
    <w:rsid w:val="00F42BAD"/>
    <w:rsid w:val="00F447F5"/>
    <w:rsid w:val="00F45285"/>
    <w:rsid w:val="00F466A5"/>
    <w:rsid w:val="00F53335"/>
    <w:rsid w:val="00F547A6"/>
    <w:rsid w:val="00F54F70"/>
    <w:rsid w:val="00F55A0E"/>
    <w:rsid w:val="00F56D3C"/>
    <w:rsid w:val="00F578BB"/>
    <w:rsid w:val="00F611AC"/>
    <w:rsid w:val="00F618B9"/>
    <w:rsid w:val="00F61FFB"/>
    <w:rsid w:val="00F630E4"/>
    <w:rsid w:val="00F63297"/>
    <w:rsid w:val="00F6720C"/>
    <w:rsid w:val="00F73ACC"/>
    <w:rsid w:val="00F73C15"/>
    <w:rsid w:val="00F756EA"/>
    <w:rsid w:val="00F75FFD"/>
    <w:rsid w:val="00F76EE1"/>
    <w:rsid w:val="00F77088"/>
    <w:rsid w:val="00F77BCD"/>
    <w:rsid w:val="00F804EE"/>
    <w:rsid w:val="00F813BA"/>
    <w:rsid w:val="00F82B52"/>
    <w:rsid w:val="00F82BC5"/>
    <w:rsid w:val="00F82E5F"/>
    <w:rsid w:val="00F9056C"/>
    <w:rsid w:val="00F91D53"/>
    <w:rsid w:val="00F930EA"/>
    <w:rsid w:val="00F9310E"/>
    <w:rsid w:val="00F96548"/>
    <w:rsid w:val="00F968A3"/>
    <w:rsid w:val="00F96CEC"/>
    <w:rsid w:val="00FA0412"/>
    <w:rsid w:val="00FA0A4C"/>
    <w:rsid w:val="00FA11EA"/>
    <w:rsid w:val="00FA1A11"/>
    <w:rsid w:val="00FA246A"/>
    <w:rsid w:val="00FA2BBD"/>
    <w:rsid w:val="00FA3B88"/>
    <w:rsid w:val="00FA41C0"/>
    <w:rsid w:val="00FA464E"/>
    <w:rsid w:val="00FA4903"/>
    <w:rsid w:val="00FA6D4C"/>
    <w:rsid w:val="00FA6FF8"/>
    <w:rsid w:val="00FB2244"/>
    <w:rsid w:val="00FB2BA6"/>
    <w:rsid w:val="00FB2EE5"/>
    <w:rsid w:val="00FB38BF"/>
    <w:rsid w:val="00FB53A8"/>
    <w:rsid w:val="00FB5DDE"/>
    <w:rsid w:val="00FB670A"/>
    <w:rsid w:val="00FB75E5"/>
    <w:rsid w:val="00FC016A"/>
    <w:rsid w:val="00FC0AFD"/>
    <w:rsid w:val="00FC3243"/>
    <w:rsid w:val="00FC573B"/>
    <w:rsid w:val="00FC63A6"/>
    <w:rsid w:val="00FC78EF"/>
    <w:rsid w:val="00FC7B6D"/>
    <w:rsid w:val="00FD0F0A"/>
    <w:rsid w:val="00FD20D5"/>
    <w:rsid w:val="00FD37F8"/>
    <w:rsid w:val="00FD4927"/>
    <w:rsid w:val="00FD5DCA"/>
    <w:rsid w:val="00FD6F01"/>
    <w:rsid w:val="00FD72EA"/>
    <w:rsid w:val="00FE1A96"/>
    <w:rsid w:val="00FE2323"/>
    <w:rsid w:val="00FE45BB"/>
    <w:rsid w:val="00FE4650"/>
    <w:rsid w:val="00FE5D5A"/>
    <w:rsid w:val="00FE6FC8"/>
    <w:rsid w:val="00FE74D5"/>
    <w:rsid w:val="00FE7BEA"/>
    <w:rsid w:val="00FF03B0"/>
    <w:rsid w:val="00FF0E83"/>
    <w:rsid w:val="00FF227D"/>
    <w:rsid w:val="00FF334A"/>
    <w:rsid w:val="00FF496A"/>
    <w:rsid w:val="00FF4EAD"/>
    <w:rsid w:val="00FF55B8"/>
    <w:rsid w:val="00FF5951"/>
    <w:rsid w:val="00FF6308"/>
    <w:rsid w:val="00FF6950"/>
    <w:rsid w:val="00FF69B7"/>
    <w:rsid w:val="00FF7362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AF59C9D6-CC69-4478-B876-24347CC8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236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2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2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2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1"/>
    <w:qFormat/>
    <w:pPr>
      <w:keepNext/>
      <w:numPr>
        <w:ilvl w:val="3"/>
        <w:numId w:val="11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2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2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2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2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semiHidden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16"/>
      </w:numPr>
    </w:pPr>
  </w:style>
  <w:style w:type="numbering" w:customStyle="1" w:styleId="WW8Num59">
    <w:name w:val="WW8Num59"/>
    <w:basedOn w:val="Bezlisty"/>
    <w:rsid w:val="00A8450E"/>
    <w:pPr>
      <w:numPr>
        <w:numId w:val="106"/>
      </w:numPr>
    </w:pPr>
  </w:style>
  <w:style w:type="numbering" w:customStyle="1" w:styleId="WW8Num49">
    <w:name w:val="WW8Num49"/>
    <w:basedOn w:val="Bezlisty"/>
    <w:rsid w:val="00A8450E"/>
    <w:pPr>
      <w:numPr>
        <w:numId w:val="107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08"/>
      </w:numPr>
    </w:pPr>
  </w:style>
  <w:style w:type="numbering" w:customStyle="1" w:styleId="WW8Num55">
    <w:name w:val="WW8Num55"/>
    <w:basedOn w:val="Bezlisty"/>
    <w:rsid w:val="00CA45C6"/>
    <w:pPr>
      <w:numPr>
        <w:numId w:val="126"/>
      </w:numPr>
    </w:pPr>
  </w:style>
  <w:style w:type="numbering" w:customStyle="1" w:styleId="WW8Num551">
    <w:name w:val="WW8Num551"/>
    <w:basedOn w:val="Bezlisty"/>
    <w:rsid w:val="009B1F90"/>
    <w:pPr>
      <w:numPr>
        <w:numId w:val="109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table" w:styleId="Tabela-Siatka">
    <w:name w:val="Table Grid"/>
    <w:basedOn w:val="Standardowy"/>
    <w:rsid w:val="00E53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0A00C3"/>
    <w:pPr>
      <w:numPr>
        <w:numId w:val="138"/>
      </w:numPr>
    </w:pPr>
  </w:style>
  <w:style w:type="numbering" w:customStyle="1" w:styleId="Biecalista2">
    <w:name w:val="Bieżąca lista2"/>
    <w:uiPriority w:val="99"/>
    <w:rsid w:val="000A00C3"/>
    <w:pPr>
      <w:numPr>
        <w:numId w:val="1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D2938-2C4B-4191-B2D0-03DB8300547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8122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Małgorzata Guszlewicz</cp:lastModifiedBy>
  <cp:revision>2</cp:revision>
  <cp:lastPrinted>2024-08-21T09:33:00Z</cp:lastPrinted>
  <dcterms:created xsi:type="dcterms:W3CDTF">2024-08-21T09:36:00Z</dcterms:created>
  <dcterms:modified xsi:type="dcterms:W3CDTF">2024-08-21T09:36:00Z</dcterms:modified>
</cp:coreProperties>
</file>