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87C9" w14:textId="2201C52E" w:rsidR="00985AE8" w:rsidRPr="002A6B9D" w:rsidRDefault="00985AE8" w:rsidP="00483A04">
      <w:pPr>
        <w:suppressAutoHyphens w:val="0"/>
        <w:rPr>
          <w:rFonts w:asciiTheme="minorHAnsi" w:hAnsiTheme="minorHAnsi" w:cstheme="minorHAnsi"/>
          <w:b/>
          <w:iCs/>
          <w:color w:val="000000" w:themeColor="text1"/>
          <w:sz w:val="22"/>
          <w:szCs w:val="22"/>
        </w:rPr>
      </w:pPr>
      <w:bookmarkStart w:id="0" w:name="_Toc370455283"/>
    </w:p>
    <w:p w14:paraId="715B13D7" w14:textId="384F033E" w:rsidR="001B2AEB" w:rsidRPr="00C37713" w:rsidRDefault="001B2AEB" w:rsidP="001B2AEB">
      <w:pPr>
        <w:spacing w:before="120" w:after="120"/>
        <w:jc w:val="right"/>
        <w:outlineLvl w:val="2"/>
        <w:rPr>
          <w:rFonts w:asciiTheme="minorHAnsi" w:eastAsia="Times New Roman" w:hAnsiTheme="minorHAnsi" w:cstheme="minorHAnsi"/>
          <w:b/>
          <w:bCs/>
          <w:sz w:val="22"/>
          <w:szCs w:val="22"/>
          <w:lang w:val="sv-SE" w:eastAsia="pl-PL"/>
        </w:rPr>
      </w:pPr>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10</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4E150994"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37B7607B"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59A3FE63"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036301A6"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(nazwa i adres podmiotu oddającego zasoby)</w:t>
      </w:r>
    </w:p>
    <w:p w14:paraId="0842DD14" w14:textId="77777777" w:rsidR="001B2AEB" w:rsidRDefault="001B2AEB" w:rsidP="001B2AEB">
      <w:pPr>
        <w:autoSpaceDE w:val="0"/>
        <w:autoSpaceDN w:val="0"/>
        <w:adjustRightInd w:val="0"/>
        <w:spacing w:line="360" w:lineRule="auto"/>
        <w:jc w:val="center"/>
        <w:rPr>
          <w:rFonts w:asciiTheme="minorHAnsi" w:hAnsiTheme="minorHAnsi" w:cstheme="minorHAnsi"/>
          <w:bCs/>
          <w:i/>
          <w:sz w:val="22"/>
          <w:szCs w:val="22"/>
        </w:rPr>
      </w:pPr>
    </w:p>
    <w:p w14:paraId="51F49F0F" w14:textId="77777777" w:rsidR="00403B4F" w:rsidRPr="00403B4F" w:rsidRDefault="00403B4F" w:rsidP="00403B4F">
      <w:pPr>
        <w:pStyle w:val="Bezodstpw"/>
        <w:jc w:val="right"/>
        <w:rPr>
          <w:sz w:val="22"/>
          <w:szCs w:val="22"/>
        </w:rPr>
      </w:pPr>
      <w:r w:rsidRPr="00403B4F">
        <w:rPr>
          <w:sz w:val="22"/>
          <w:szCs w:val="22"/>
        </w:rPr>
        <w:t xml:space="preserve">Miejska Biblioteka w Pieniężnie </w:t>
      </w:r>
    </w:p>
    <w:p w14:paraId="3086D732" w14:textId="77777777" w:rsidR="00403B4F" w:rsidRPr="00403B4F" w:rsidRDefault="00403B4F" w:rsidP="00403B4F">
      <w:pPr>
        <w:pStyle w:val="Bezodstpw"/>
        <w:jc w:val="right"/>
        <w:rPr>
          <w:sz w:val="22"/>
          <w:szCs w:val="22"/>
        </w:rPr>
      </w:pPr>
      <w:r w:rsidRPr="00403B4F">
        <w:rPr>
          <w:sz w:val="22"/>
          <w:szCs w:val="22"/>
        </w:rPr>
        <w:t>ul. Sienkiewicza 4</w:t>
      </w:r>
    </w:p>
    <w:p w14:paraId="787EE77F" w14:textId="3FFA5D59" w:rsidR="00403B4F" w:rsidRPr="00403B4F" w:rsidRDefault="00403B4F" w:rsidP="00403B4F">
      <w:pPr>
        <w:pStyle w:val="Bezodstpw"/>
        <w:jc w:val="right"/>
        <w:rPr>
          <w:sz w:val="22"/>
          <w:szCs w:val="22"/>
        </w:rPr>
      </w:pPr>
      <w:r w:rsidRPr="00403B4F">
        <w:rPr>
          <w:sz w:val="22"/>
          <w:szCs w:val="22"/>
        </w:rPr>
        <w:t>14-520 Pieniężno</w:t>
      </w:r>
    </w:p>
    <w:p w14:paraId="5D689359" w14:textId="77777777" w:rsidR="00403B4F" w:rsidRPr="00C37713" w:rsidRDefault="00403B4F" w:rsidP="001B2AEB">
      <w:pPr>
        <w:autoSpaceDE w:val="0"/>
        <w:autoSpaceDN w:val="0"/>
        <w:adjustRightInd w:val="0"/>
        <w:spacing w:line="360" w:lineRule="auto"/>
        <w:jc w:val="center"/>
        <w:rPr>
          <w:rFonts w:asciiTheme="minorHAnsi" w:hAnsiTheme="minorHAnsi" w:cstheme="minorHAnsi"/>
          <w:bCs/>
          <w:i/>
          <w:sz w:val="22"/>
          <w:szCs w:val="22"/>
        </w:rPr>
      </w:pPr>
    </w:p>
    <w:p w14:paraId="0827FC58" w14:textId="77777777" w:rsidR="001B2AEB" w:rsidRPr="00C37713" w:rsidRDefault="001B2AEB" w:rsidP="001B2AEB">
      <w:pPr>
        <w:keepNext/>
        <w:jc w:val="center"/>
        <w:outlineLvl w:val="0"/>
        <w:rPr>
          <w:rFonts w:asciiTheme="minorHAnsi" w:hAnsiTheme="minorHAnsi" w:cstheme="minorHAnsi"/>
          <w:b/>
          <w:bCs/>
          <w:kern w:val="32"/>
          <w:sz w:val="22"/>
          <w:szCs w:val="22"/>
        </w:rPr>
      </w:pPr>
      <w:r w:rsidRPr="00C37713">
        <w:rPr>
          <w:rFonts w:asciiTheme="minorHAnsi" w:hAnsiTheme="minorHAnsi" w:cstheme="minorHAnsi"/>
          <w:b/>
          <w:bCs/>
          <w:kern w:val="32"/>
          <w:sz w:val="22"/>
          <w:szCs w:val="22"/>
        </w:rPr>
        <w:t xml:space="preserve">Zobowiązanie do oddania Wykonawcy do dyspozycji </w:t>
      </w:r>
      <w:r w:rsidRPr="00C37713">
        <w:rPr>
          <w:rFonts w:asciiTheme="minorHAnsi" w:hAnsiTheme="minorHAnsi" w:cstheme="minorHAnsi"/>
          <w:b/>
          <w:bCs/>
          <w:kern w:val="32"/>
          <w:sz w:val="22"/>
          <w:szCs w:val="22"/>
        </w:rPr>
        <w:br/>
        <w:t>niezbędnych zasobów na potrzeby realizacji zamówienia</w:t>
      </w:r>
    </w:p>
    <w:p w14:paraId="010878AA" w14:textId="77777777" w:rsidR="001B2AEB" w:rsidRPr="00C37713" w:rsidRDefault="001B2AEB" w:rsidP="001B2AEB">
      <w:pPr>
        <w:rPr>
          <w:rFonts w:asciiTheme="minorHAnsi" w:hAnsiTheme="minorHAnsi" w:cstheme="minorHAnsi"/>
          <w:sz w:val="22"/>
          <w:szCs w:val="22"/>
        </w:rPr>
      </w:pPr>
    </w:p>
    <w:p w14:paraId="3D09CA2E" w14:textId="54A96933" w:rsidR="001B2AEB" w:rsidRPr="00C37713" w:rsidRDefault="001B2AEB" w:rsidP="0041723C">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Oświadczam, że na podstawie art. 118 ust. 1 ustawy z dnia 11 września 2019 r. Prawo zamówień publicznych (</w:t>
      </w:r>
      <w:r w:rsidR="00F629E9">
        <w:rPr>
          <w:rFonts w:asciiTheme="minorHAnsi" w:hAnsiTheme="minorHAnsi" w:cstheme="minorHAnsi"/>
          <w:sz w:val="22"/>
          <w:szCs w:val="22"/>
        </w:rPr>
        <w:t xml:space="preserve">t.j. </w:t>
      </w:r>
      <w:r w:rsidR="00985AE8" w:rsidRPr="00C37713">
        <w:rPr>
          <w:rFonts w:asciiTheme="minorHAnsi" w:hAnsiTheme="minorHAnsi" w:cstheme="minorHAnsi"/>
          <w:sz w:val="22"/>
          <w:szCs w:val="22"/>
        </w:rPr>
        <w:t xml:space="preserve">Dz. U. z </w:t>
      </w:r>
      <w:r w:rsidR="00F629E9">
        <w:rPr>
          <w:rFonts w:asciiTheme="minorHAnsi" w:hAnsiTheme="minorHAnsi" w:cstheme="minorHAnsi"/>
          <w:sz w:val="22"/>
          <w:szCs w:val="22"/>
        </w:rPr>
        <w:t>2023</w:t>
      </w:r>
      <w:r w:rsidR="00985AE8" w:rsidRPr="00C37713">
        <w:rPr>
          <w:rFonts w:asciiTheme="minorHAnsi" w:hAnsiTheme="minorHAnsi" w:cstheme="minorHAnsi"/>
          <w:sz w:val="22"/>
          <w:szCs w:val="22"/>
        </w:rPr>
        <w:t xml:space="preserve"> r., poz. </w:t>
      </w:r>
      <w:r w:rsidR="00F629E9">
        <w:rPr>
          <w:rFonts w:asciiTheme="minorHAnsi" w:hAnsiTheme="minorHAnsi" w:cstheme="minorHAnsi"/>
          <w:sz w:val="22"/>
          <w:szCs w:val="22"/>
        </w:rPr>
        <w:t>1605</w:t>
      </w:r>
      <w:r w:rsidR="00674A95">
        <w:rPr>
          <w:rFonts w:asciiTheme="minorHAnsi" w:hAnsiTheme="minorHAnsi" w:cstheme="minorHAnsi"/>
          <w:sz w:val="22"/>
          <w:szCs w:val="22"/>
        </w:rPr>
        <w:t xml:space="preserve"> ze zm.</w:t>
      </w:r>
      <w:r w:rsidRPr="00C37713">
        <w:rPr>
          <w:rFonts w:asciiTheme="minorHAnsi" w:hAnsiTheme="minorHAnsi" w:cstheme="minorHAnsi"/>
          <w:sz w:val="22"/>
          <w:szCs w:val="22"/>
        </w:rPr>
        <w:t>), oddaję do dyspozycji Wykonawcy:</w:t>
      </w:r>
    </w:p>
    <w:p w14:paraId="3B9E17EF"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3B090D3B"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654D6F5E" w14:textId="77777777" w:rsidR="001B2AEB" w:rsidRPr="00C37713" w:rsidRDefault="001B2AEB" w:rsidP="001B2AEB">
      <w:pPr>
        <w:autoSpaceDE w:val="0"/>
        <w:autoSpaceDN w:val="0"/>
        <w:adjustRightInd w:val="0"/>
        <w:jc w:val="center"/>
        <w:rPr>
          <w:rFonts w:asciiTheme="minorHAnsi" w:hAnsiTheme="minorHAnsi" w:cstheme="minorHAnsi"/>
          <w:sz w:val="22"/>
          <w:szCs w:val="22"/>
        </w:rPr>
      </w:pPr>
      <w:r w:rsidRPr="00C37713">
        <w:rPr>
          <w:rFonts w:asciiTheme="minorHAnsi" w:hAnsiTheme="minorHAnsi" w:cstheme="minorHAnsi"/>
          <w:sz w:val="22"/>
          <w:szCs w:val="22"/>
        </w:rPr>
        <w:t>……..………………………………………………………………………………………….…</w:t>
      </w:r>
    </w:p>
    <w:p w14:paraId="66B6484E" w14:textId="77777777" w:rsidR="001B2AEB" w:rsidRPr="00C37713" w:rsidRDefault="001B2AEB" w:rsidP="001B2AEB">
      <w:pPr>
        <w:autoSpaceDE w:val="0"/>
        <w:autoSpaceDN w:val="0"/>
        <w:adjustRightInd w:val="0"/>
        <w:jc w:val="center"/>
        <w:rPr>
          <w:rFonts w:asciiTheme="minorHAnsi" w:hAnsiTheme="minorHAnsi" w:cstheme="minorHAnsi"/>
          <w:i/>
          <w:iCs/>
          <w:sz w:val="22"/>
          <w:szCs w:val="22"/>
        </w:rPr>
      </w:pPr>
      <w:r w:rsidRPr="00C37713">
        <w:rPr>
          <w:rFonts w:asciiTheme="minorHAnsi" w:hAnsiTheme="minorHAnsi" w:cstheme="minorHAnsi"/>
          <w:i/>
          <w:iCs/>
          <w:sz w:val="22"/>
          <w:szCs w:val="22"/>
        </w:rPr>
        <w:t>(pełna nazwa i adres Wykonawcy)</w:t>
      </w:r>
    </w:p>
    <w:p w14:paraId="7A00CC66"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0BAE4CC2" w14:textId="2CBE6F02" w:rsidR="001B2AEB" w:rsidRPr="006E48D0" w:rsidRDefault="001B2AEB" w:rsidP="006E48D0">
      <w:pPr>
        <w:autoSpaceDE w:val="0"/>
        <w:autoSpaceDN w:val="0"/>
        <w:adjustRightInd w:val="0"/>
        <w:jc w:val="both"/>
        <w:rPr>
          <w:rFonts w:asciiTheme="minorHAnsi" w:hAnsiTheme="minorHAnsi" w:cstheme="minorHAnsi"/>
          <w:b/>
          <w:bCs/>
          <w:sz w:val="22"/>
          <w:szCs w:val="22"/>
        </w:rPr>
      </w:pPr>
      <w:r w:rsidRPr="00C37713">
        <w:rPr>
          <w:rFonts w:asciiTheme="minorHAnsi" w:hAnsiTheme="minorHAnsi" w:cstheme="minorHAnsi"/>
          <w:sz w:val="22"/>
          <w:szCs w:val="22"/>
        </w:rPr>
        <w:t xml:space="preserve">niezbędne, niżej wymienione, zasoby na potrzeby wykonania zamówienia publicznego </w:t>
      </w:r>
      <w:r w:rsidR="007E4E5B">
        <w:rPr>
          <w:rFonts w:asciiTheme="minorHAnsi" w:hAnsiTheme="minorHAnsi" w:cstheme="minorHAnsi"/>
          <w:sz w:val="22"/>
          <w:szCs w:val="22"/>
        </w:rPr>
        <w:t>pn.</w:t>
      </w:r>
      <w:r w:rsidR="00BB7605">
        <w:rPr>
          <w:rFonts w:asciiTheme="minorHAnsi" w:hAnsiTheme="minorHAnsi" w:cstheme="minorHAnsi"/>
          <w:sz w:val="22"/>
          <w:szCs w:val="22"/>
        </w:rPr>
        <w:t xml:space="preserve"> </w:t>
      </w:r>
      <w:r w:rsidR="006E48D0" w:rsidRPr="006E48D0">
        <w:rPr>
          <w:rFonts w:asciiTheme="minorHAnsi" w:hAnsiTheme="minorHAnsi" w:cstheme="minorHAnsi"/>
          <w:b/>
          <w:bCs/>
          <w:sz w:val="22"/>
          <w:szCs w:val="22"/>
        </w:rPr>
        <w:t>Przebudowa pomieszczeń i aranżacja wnętrz w Miejskiej Bibliotece w Pieniężnie</w:t>
      </w:r>
      <w:r w:rsidR="006E48D0">
        <w:rPr>
          <w:rFonts w:asciiTheme="minorHAnsi" w:hAnsiTheme="minorHAnsi" w:cstheme="minorHAnsi"/>
          <w:b/>
          <w:bCs/>
          <w:sz w:val="22"/>
          <w:szCs w:val="22"/>
        </w:rPr>
        <w:t xml:space="preserve"> </w:t>
      </w:r>
      <w:r w:rsidRPr="00FC467B">
        <w:rPr>
          <w:rFonts w:asciiTheme="minorHAnsi" w:hAnsiTheme="minorHAnsi" w:cstheme="minorHAnsi"/>
          <w:sz w:val="22"/>
          <w:szCs w:val="22"/>
        </w:rPr>
        <w:t xml:space="preserve">nr </w:t>
      </w:r>
      <w:r w:rsidR="00F23F1B" w:rsidRPr="00FC467B">
        <w:rPr>
          <w:rFonts w:asciiTheme="minorHAnsi" w:hAnsiTheme="minorHAnsi" w:cstheme="minorHAnsi"/>
          <w:sz w:val="22"/>
          <w:szCs w:val="22"/>
        </w:rPr>
        <w:t>post</w:t>
      </w:r>
      <w:r w:rsidR="006A3BF6">
        <w:rPr>
          <w:rFonts w:asciiTheme="minorHAnsi" w:hAnsiTheme="minorHAnsi" w:cstheme="minorHAnsi"/>
          <w:sz w:val="22"/>
          <w:szCs w:val="22"/>
        </w:rPr>
        <w:t>. MB.226.</w:t>
      </w:r>
      <w:r w:rsidR="005C319B">
        <w:rPr>
          <w:rFonts w:asciiTheme="minorHAnsi" w:hAnsiTheme="minorHAnsi" w:cstheme="minorHAnsi"/>
          <w:sz w:val="22"/>
          <w:szCs w:val="22"/>
        </w:rPr>
        <w:t>4</w:t>
      </w:r>
      <w:r w:rsidR="006A3BF6">
        <w:rPr>
          <w:rFonts w:asciiTheme="minorHAnsi" w:hAnsiTheme="minorHAnsi" w:cstheme="minorHAnsi"/>
          <w:sz w:val="22"/>
          <w:szCs w:val="22"/>
        </w:rPr>
        <w:t>.2024</w:t>
      </w:r>
    </w:p>
    <w:p w14:paraId="38C370F0"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3CD08573" w14:textId="77777777" w:rsidR="001B2AEB" w:rsidRPr="00C37713" w:rsidRDefault="001B2AEB" w:rsidP="00945174">
      <w:pPr>
        <w:numPr>
          <w:ilvl w:val="0"/>
          <w:numId w:val="44"/>
        </w:numPr>
        <w:suppressAutoHyphens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zdolność techniczna lub zawodowa *</w:t>
      </w:r>
    </w:p>
    <w:p w14:paraId="269C5396" w14:textId="77777777" w:rsidR="001B2AEB" w:rsidRPr="00C37713" w:rsidRDefault="001B2AEB" w:rsidP="001B2AEB">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ab/>
      </w:r>
    </w:p>
    <w:p w14:paraId="563F6DEB" w14:textId="548B969F" w:rsidR="001B2AEB" w:rsidRPr="00C37713" w:rsidRDefault="001B2AEB" w:rsidP="001B2AEB">
      <w:pPr>
        <w:autoSpaceDE w:val="0"/>
        <w:autoSpaceDN w:val="0"/>
        <w:adjustRightInd w:val="0"/>
        <w:ind w:firstLine="709"/>
        <w:jc w:val="both"/>
        <w:rPr>
          <w:rFonts w:asciiTheme="minorHAnsi" w:hAnsiTheme="minorHAnsi" w:cstheme="minorHAnsi"/>
          <w:sz w:val="22"/>
          <w:szCs w:val="22"/>
        </w:rPr>
      </w:pPr>
      <w:r w:rsidRPr="00C37713">
        <w:rPr>
          <w:rFonts w:asciiTheme="minorHAnsi" w:hAnsiTheme="minorHAnsi" w:cstheme="minorHAnsi"/>
          <w:sz w:val="22"/>
          <w:szCs w:val="22"/>
        </w:rPr>
        <w:t xml:space="preserve">W celu oceny przez Zamawiającego, czy Wykonawca będzie dysponował moimi, wyżej wymienionymi zasobami na potrzeby realizacji ww. zamówienia, </w:t>
      </w:r>
      <w:r w:rsidR="00C43CF0" w:rsidRPr="00C37713">
        <w:rPr>
          <w:rFonts w:asciiTheme="minorHAnsi" w:hAnsiTheme="minorHAnsi" w:cstheme="minorHAnsi"/>
          <w:sz w:val="22"/>
          <w:szCs w:val="22"/>
        </w:rPr>
        <w:t>informuję,</w:t>
      </w:r>
      <w:r w:rsidRPr="00C37713">
        <w:rPr>
          <w:rFonts w:asciiTheme="minorHAnsi" w:hAnsiTheme="minorHAnsi" w:cstheme="minorHAnsi"/>
          <w:sz w:val="22"/>
          <w:szCs w:val="22"/>
        </w:rPr>
        <w:t xml:space="preserve"> że:</w:t>
      </w:r>
    </w:p>
    <w:p w14:paraId="5A68B4B3" w14:textId="77777777" w:rsidR="001B2AEB" w:rsidRPr="00C37713" w:rsidRDefault="001B2AEB" w:rsidP="001B2AEB">
      <w:pPr>
        <w:autoSpaceDE w:val="0"/>
        <w:autoSpaceDN w:val="0"/>
        <w:adjustRightInd w:val="0"/>
        <w:ind w:firstLine="709"/>
        <w:jc w:val="both"/>
        <w:rPr>
          <w:rFonts w:asciiTheme="minorHAnsi" w:hAnsiTheme="minorHAnsi" w:cstheme="minorHAnsi"/>
          <w:sz w:val="22"/>
          <w:szCs w:val="22"/>
        </w:rPr>
      </w:pPr>
    </w:p>
    <w:p w14:paraId="7DE9192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zakres dostępnych Wykonawcy moich zasobów to:</w:t>
      </w:r>
    </w:p>
    <w:p w14:paraId="7F709B1D" w14:textId="46FA0523"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290D77BD"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5A2B11BC"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sposób wykorzystania moich zasobów przez Wykonawcę, przy wykonaniu ww. zamówienia będzie polegał na **:</w:t>
      </w:r>
    </w:p>
    <w:p w14:paraId="56D2F088" w14:textId="5200397C"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6280EEF"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7562768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charakter stosunku, jaki będzie łączył mnie z Wykonawcą, będzie polegał na:</w:t>
      </w:r>
    </w:p>
    <w:p w14:paraId="73D1B9E7" w14:textId="73830A92"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9AA771E"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4FD5BA52"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zakres udziału przy wykonaniu zamówienia będzie polegał na:</w:t>
      </w:r>
    </w:p>
    <w:p w14:paraId="5559A8BD" w14:textId="08E3BE90"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37D7A948"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252BE018"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okres udziału przy wykonaniu zamówienia będzie wynosił:</w:t>
      </w:r>
    </w:p>
    <w:p w14:paraId="1F40ACF2" w14:textId="26705415" w:rsidR="001B2AEB" w:rsidRPr="00C37713" w:rsidRDefault="001B2AEB" w:rsidP="001B2AEB">
      <w:pPr>
        <w:autoSpaceDE w:val="0"/>
        <w:autoSpaceDN w:val="0"/>
        <w:adjustRightInd w:val="0"/>
        <w:ind w:firstLine="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r w:rsidRPr="00C37713">
        <w:rPr>
          <w:rFonts w:asciiTheme="minorHAnsi" w:hAnsiTheme="minorHAnsi" w:cstheme="minorHAnsi"/>
          <w:sz w:val="22"/>
          <w:szCs w:val="22"/>
        </w:rPr>
        <w:t>………...…….…</w:t>
      </w:r>
    </w:p>
    <w:p w14:paraId="14C56963" w14:textId="77777777" w:rsidR="000E71A9" w:rsidRDefault="000E71A9" w:rsidP="001B2AEB">
      <w:pPr>
        <w:ind w:left="3600" w:hanging="3600"/>
        <w:jc w:val="both"/>
        <w:rPr>
          <w:rFonts w:asciiTheme="minorHAnsi" w:hAnsiTheme="minorHAnsi" w:cstheme="minorHAnsi"/>
          <w:sz w:val="22"/>
          <w:szCs w:val="22"/>
        </w:rPr>
      </w:pPr>
    </w:p>
    <w:p w14:paraId="6DEDA2BF" w14:textId="77777777" w:rsidR="000E71A9" w:rsidRDefault="000E71A9" w:rsidP="001B2AEB">
      <w:pPr>
        <w:ind w:left="3600" w:hanging="3600"/>
        <w:jc w:val="both"/>
        <w:rPr>
          <w:rFonts w:asciiTheme="minorHAnsi" w:hAnsiTheme="minorHAnsi" w:cstheme="minorHAnsi"/>
          <w:sz w:val="22"/>
          <w:szCs w:val="22"/>
        </w:rPr>
      </w:pPr>
    </w:p>
    <w:p w14:paraId="5F28CA9A" w14:textId="7468A778" w:rsidR="001B2AEB" w:rsidRPr="00403B4F" w:rsidRDefault="001B2AEB" w:rsidP="001B2AEB">
      <w:pPr>
        <w:ind w:left="3600" w:hanging="3600"/>
        <w:jc w:val="both"/>
        <w:rPr>
          <w:rFonts w:asciiTheme="minorHAnsi" w:hAnsiTheme="minorHAnsi" w:cstheme="minorHAnsi"/>
          <w:sz w:val="20"/>
          <w:szCs w:val="20"/>
        </w:rPr>
      </w:pPr>
      <w:r w:rsidRPr="00403B4F">
        <w:rPr>
          <w:rFonts w:asciiTheme="minorHAnsi" w:hAnsiTheme="minorHAnsi" w:cstheme="minorHAnsi"/>
          <w:sz w:val="20"/>
          <w:szCs w:val="20"/>
        </w:rPr>
        <w:t>* niepotrzebne skreślić</w:t>
      </w:r>
    </w:p>
    <w:p w14:paraId="3AF16B35" w14:textId="77777777" w:rsidR="001B2AEB" w:rsidRPr="00403B4F" w:rsidRDefault="001B2AEB" w:rsidP="001B2AEB">
      <w:pPr>
        <w:jc w:val="both"/>
        <w:rPr>
          <w:rFonts w:asciiTheme="minorHAnsi" w:hAnsiTheme="minorHAnsi" w:cstheme="minorHAnsi"/>
          <w:sz w:val="20"/>
          <w:szCs w:val="20"/>
        </w:rPr>
      </w:pPr>
      <w:r w:rsidRPr="00403B4F">
        <w:rPr>
          <w:rFonts w:asciiTheme="minorHAnsi" w:hAnsiTheme="minorHAnsi" w:cstheme="minorHAnsi"/>
          <w:sz w:val="20"/>
          <w:szCs w:val="20"/>
        </w:rPr>
        <w:t xml:space="preserve">** np. konsultacje, doradztwo, podwykonawstwo. </w:t>
      </w:r>
    </w:p>
    <w:p w14:paraId="5AAAB45B" w14:textId="20846B5D" w:rsidR="001B2AEB" w:rsidRPr="00403B4F" w:rsidRDefault="001B2AEB" w:rsidP="001B2AEB">
      <w:pPr>
        <w:pStyle w:val="Akapitzlist"/>
        <w:ind w:left="0"/>
        <w:jc w:val="both"/>
        <w:rPr>
          <w:rFonts w:asciiTheme="minorHAnsi" w:hAnsiTheme="minorHAnsi" w:cstheme="minorHAnsi"/>
          <w:sz w:val="20"/>
        </w:rPr>
      </w:pPr>
      <w:r w:rsidRPr="00403B4F">
        <w:rPr>
          <w:rFonts w:asciiTheme="minorHAnsi" w:hAnsiTheme="minorHAnsi" w:cstheme="minorHAnsi"/>
          <w:sz w:val="20"/>
        </w:rPr>
        <w:t>Kwestię udostępniania zasobów przez inne podmioty reguluje szczegółowo Oddział 3 w Dziale II Rozdział 2 ustawy z dnia 11 września 2019 r. Prawo zamówień publicznych (</w:t>
      </w:r>
      <w:r w:rsidR="00985AE8" w:rsidRPr="00403B4F">
        <w:rPr>
          <w:rFonts w:asciiTheme="minorHAnsi" w:hAnsiTheme="minorHAnsi" w:cstheme="minorHAnsi"/>
          <w:sz w:val="20"/>
        </w:rPr>
        <w:t>Dz. U. z 202</w:t>
      </w:r>
      <w:r w:rsidR="00D526E9" w:rsidRPr="00403B4F">
        <w:rPr>
          <w:rFonts w:asciiTheme="minorHAnsi" w:hAnsiTheme="minorHAnsi" w:cstheme="minorHAnsi"/>
          <w:sz w:val="20"/>
        </w:rPr>
        <w:t>2</w:t>
      </w:r>
      <w:r w:rsidR="00985AE8" w:rsidRPr="00403B4F">
        <w:rPr>
          <w:rFonts w:asciiTheme="minorHAnsi" w:hAnsiTheme="minorHAnsi" w:cstheme="minorHAnsi"/>
          <w:sz w:val="20"/>
        </w:rPr>
        <w:t xml:space="preserve"> r., poz. </w:t>
      </w:r>
      <w:r w:rsidR="00D526E9" w:rsidRPr="00403B4F">
        <w:rPr>
          <w:rFonts w:asciiTheme="minorHAnsi" w:hAnsiTheme="minorHAnsi" w:cstheme="minorHAnsi"/>
          <w:sz w:val="20"/>
        </w:rPr>
        <w:t>1710</w:t>
      </w:r>
      <w:r w:rsidR="00674A95" w:rsidRPr="00403B4F">
        <w:rPr>
          <w:rFonts w:asciiTheme="minorHAnsi" w:hAnsiTheme="minorHAnsi" w:cstheme="minorHAnsi"/>
          <w:sz w:val="20"/>
        </w:rPr>
        <w:t xml:space="preserve"> ze zm.</w:t>
      </w:r>
      <w:r w:rsidRPr="00403B4F">
        <w:rPr>
          <w:rFonts w:asciiTheme="minorHAnsi" w:hAnsiTheme="minorHAnsi" w:cstheme="minorHAnsi"/>
          <w:sz w:val="20"/>
        </w:rPr>
        <w:t>)</w:t>
      </w:r>
      <w:r w:rsidR="00D526E9" w:rsidRPr="00403B4F">
        <w:rPr>
          <w:rFonts w:asciiTheme="minorHAnsi" w:hAnsiTheme="minorHAnsi" w:cstheme="minorHAnsi"/>
          <w:sz w:val="20"/>
        </w:rPr>
        <w:t>.</w:t>
      </w:r>
    </w:p>
    <w:p w14:paraId="68FE7CBC" w14:textId="77777777" w:rsidR="001B2AEB" w:rsidRPr="00403B4F" w:rsidRDefault="001B2AEB" w:rsidP="001B2AEB">
      <w:pPr>
        <w:rPr>
          <w:rFonts w:asciiTheme="minorHAnsi" w:eastAsia="Times New Roman" w:hAnsiTheme="minorHAnsi" w:cstheme="minorHAnsi"/>
          <w:b/>
          <w:sz w:val="20"/>
          <w:szCs w:val="20"/>
        </w:rPr>
      </w:pPr>
    </w:p>
    <w:p w14:paraId="61A198F4" w14:textId="6246B342" w:rsidR="006C63E2" w:rsidRPr="00403B4F" w:rsidRDefault="001B2AEB" w:rsidP="00483A04">
      <w:pPr>
        <w:shd w:val="clear" w:color="auto" w:fill="FFFFFF"/>
        <w:spacing w:line="276" w:lineRule="auto"/>
        <w:jc w:val="both"/>
        <w:rPr>
          <w:rFonts w:asciiTheme="minorHAnsi" w:hAnsiTheme="minorHAnsi" w:cstheme="minorHAnsi"/>
          <w:b/>
          <w:bCs/>
          <w:color w:val="FF0000"/>
          <w:sz w:val="20"/>
          <w:szCs w:val="20"/>
          <w:lang w:eastAsia="pl-PL"/>
        </w:rPr>
      </w:pPr>
      <w:r w:rsidRPr="00403B4F">
        <w:rPr>
          <w:rFonts w:asciiTheme="minorHAnsi" w:hAnsiTheme="minorHAnsi" w:cstheme="minorHAnsi"/>
          <w:color w:val="FF0000"/>
          <w:sz w:val="20"/>
          <w:szCs w:val="20"/>
        </w:rPr>
        <w:t>Oświadczenie składa się w postaci elektronicznej i opatruje się kwalifikowanym podpisem elektronicznym, podpisem zaufanym lub podpisem osobistym.</w:t>
      </w:r>
      <w:bookmarkEnd w:id="0"/>
    </w:p>
    <w:sectPr w:rsidR="006C63E2" w:rsidRPr="00403B4F"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72C72" w14:textId="77777777" w:rsidR="00694DD5" w:rsidRDefault="00694DD5" w:rsidP="0007566A">
      <w:r>
        <w:separator/>
      </w:r>
    </w:p>
  </w:endnote>
  <w:endnote w:type="continuationSeparator" w:id="0">
    <w:p w14:paraId="6A731CD7" w14:textId="77777777" w:rsidR="00694DD5" w:rsidRDefault="00694DD5"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A3E4F" w14:textId="77777777" w:rsidR="00694DD5" w:rsidRDefault="00694DD5" w:rsidP="0007566A">
      <w:r>
        <w:separator/>
      </w:r>
    </w:p>
  </w:footnote>
  <w:footnote w:type="continuationSeparator" w:id="0">
    <w:p w14:paraId="2813BC54" w14:textId="77777777" w:rsidR="00694DD5" w:rsidRDefault="00694DD5"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09626858">
    <w:abstractNumId w:val="11"/>
  </w:num>
  <w:num w:numId="2" w16cid:durableId="2075541107">
    <w:abstractNumId w:val="9"/>
  </w:num>
  <w:num w:numId="3" w16cid:durableId="911815980">
    <w:abstractNumId w:val="80"/>
  </w:num>
  <w:num w:numId="4" w16cid:durableId="907883550">
    <w:abstractNumId w:val="46"/>
  </w:num>
  <w:num w:numId="5" w16cid:durableId="2009401976">
    <w:abstractNumId w:val="106"/>
  </w:num>
  <w:num w:numId="6" w16cid:durableId="1247305344">
    <w:abstractNumId w:val="129"/>
  </w:num>
  <w:num w:numId="7" w16cid:durableId="1568685569">
    <w:abstractNumId w:val="52"/>
  </w:num>
  <w:num w:numId="8" w16cid:durableId="987978513">
    <w:abstractNumId w:val="21"/>
  </w:num>
  <w:num w:numId="9" w16cid:durableId="1174144601">
    <w:abstractNumId w:val="96"/>
  </w:num>
  <w:num w:numId="10" w16cid:durableId="1915045890">
    <w:abstractNumId w:val="33"/>
  </w:num>
  <w:num w:numId="11" w16cid:durableId="1076904652">
    <w:abstractNumId w:val="0"/>
  </w:num>
  <w:num w:numId="12" w16cid:durableId="2058190734">
    <w:abstractNumId w:val="1"/>
  </w:num>
  <w:num w:numId="13" w16cid:durableId="607391378">
    <w:abstractNumId w:val="102"/>
  </w:num>
  <w:num w:numId="14" w16cid:durableId="2024085911">
    <w:abstractNumId w:val="89"/>
  </w:num>
  <w:num w:numId="15" w16cid:durableId="1508977262">
    <w:abstractNumId w:val="66"/>
  </w:num>
  <w:num w:numId="16" w16cid:durableId="345256289">
    <w:abstractNumId w:val="109"/>
  </w:num>
  <w:num w:numId="17" w16cid:durableId="1296444608">
    <w:abstractNumId w:val="114"/>
  </w:num>
  <w:num w:numId="18" w16cid:durableId="289166979">
    <w:abstractNumId w:val="41"/>
  </w:num>
  <w:num w:numId="19" w16cid:durableId="94903946">
    <w:abstractNumId w:val="56"/>
  </w:num>
  <w:num w:numId="20" w16cid:durableId="768620765">
    <w:abstractNumId w:val="59"/>
  </w:num>
  <w:num w:numId="21" w16cid:durableId="1562207366">
    <w:abstractNumId w:val="68"/>
  </w:num>
  <w:num w:numId="22" w16cid:durableId="617878570">
    <w:abstractNumId w:val="94"/>
  </w:num>
  <w:num w:numId="23" w16cid:durableId="828325838">
    <w:abstractNumId w:val="78"/>
  </w:num>
  <w:num w:numId="24" w16cid:durableId="1402630404">
    <w:abstractNumId w:val="38"/>
  </w:num>
  <w:num w:numId="25" w16cid:durableId="517429909">
    <w:abstractNumId w:val="32"/>
  </w:num>
  <w:num w:numId="26" w16cid:durableId="941031869">
    <w:abstractNumId w:val="31"/>
  </w:num>
  <w:num w:numId="27" w16cid:durableId="86968665">
    <w:abstractNumId w:val="121"/>
  </w:num>
  <w:num w:numId="28" w16cid:durableId="1271351132">
    <w:abstractNumId w:val="144"/>
  </w:num>
  <w:num w:numId="29" w16cid:durableId="1096514101">
    <w:abstractNumId w:val="16"/>
    <w:lvlOverride w:ilvl="0">
      <w:startOverride w:val="1"/>
    </w:lvlOverride>
  </w:num>
  <w:num w:numId="30" w16cid:durableId="54551402">
    <w:abstractNumId w:val="34"/>
  </w:num>
  <w:num w:numId="31" w16cid:durableId="75038887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771818875">
    <w:abstractNumId w:val="76"/>
  </w:num>
  <w:num w:numId="33" w16cid:durableId="1234581942">
    <w:abstractNumId w:val="72"/>
  </w:num>
  <w:num w:numId="34" w16cid:durableId="21176773">
    <w:abstractNumId w:val="23"/>
  </w:num>
  <w:num w:numId="35" w16cid:durableId="1784955260">
    <w:abstractNumId w:val="115"/>
  </w:num>
  <w:num w:numId="36" w16cid:durableId="1457336526">
    <w:abstractNumId w:val="92"/>
  </w:num>
  <w:num w:numId="37" w16cid:durableId="1065954535">
    <w:abstractNumId w:val="120"/>
  </w:num>
  <w:num w:numId="38" w16cid:durableId="1757314738">
    <w:abstractNumId w:val="104"/>
  </w:num>
  <w:num w:numId="39" w16cid:durableId="620840096">
    <w:abstractNumId w:val="141"/>
  </w:num>
  <w:num w:numId="40" w16cid:durableId="674262451">
    <w:abstractNumId w:val="25"/>
  </w:num>
  <w:num w:numId="41" w16cid:durableId="1950314787">
    <w:abstractNumId w:val="37"/>
  </w:num>
  <w:num w:numId="42" w16cid:durableId="1384138641">
    <w:abstractNumId w:val="54"/>
  </w:num>
  <w:num w:numId="43" w16cid:durableId="436609051">
    <w:abstractNumId w:val="69"/>
  </w:num>
  <w:num w:numId="44" w16cid:durableId="7443790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3749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283201">
    <w:abstractNumId w:val="18"/>
  </w:num>
  <w:num w:numId="47" w16cid:durableId="1185677354">
    <w:abstractNumId w:val="128"/>
  </w:num>
  <w:num w:numId="48" w16cid:durableId="499347648">
    <w:abstractNumId w:val="133"/>
  </w:num>
  <w:num w:numId="49" w16cid:durableId="1817794831">
    <w:abstractNumId w:val="42"/>
  </w:num>
  <w:num w:numId="50" w16cid:durableId="821703673">
    <w:abstractNumId w:val="143"/>
  </w:num>
  <w:num w:numId="51" w16cid:durableId="1035738788">
    <w:abstractNumId w:val="47"/>
  </w:num>
  <w:num w:numId="52" w16cid:durableId="44179538">
    <w:abstractNumId w:val="28"/>
  </w:num>
  <w:num w:numId="53" w16cid:durableId="139082919">
    <w:abstractNumId w:val="51"/>
  </w:num>
  <w:num w:numId="54" w16cid:durableId="2642673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92906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7943697">
    <w:abstractNumId w:val="100"/>
  </w:num>
  <w:num w:numId="57" w16cid:durableId="2105566057">
    <w:abstractNumId w:val="40"/>
  </w:num>
  <w:num w:numId="58" w16cid:durableId="1448619848">
    <w:abstractNumId w:val="71"/>
  </w:num>
  <w:num w:numId="59" w16cid:durableId="2135904779">
    <w:abstractNumId w:val="61"/>
  </w:num>
  <w:num w:numId="60" w16cid:durableId="1510438958">
    <w:abstractNumId w:val="58"/>
  </w:num>
  <w:num w:numId="61" w16cid:durableId="247275180">
    <w:abstractNumId w:val="108"/>
  </w:num>
  <w:num w:numId="62" w16cid:durableId="1824084322">
    <w:abstractNumId w:val="85"/>
  </w:num>
  <w:num w:numId="63" w16cid:durableId="995494943">
    <w:abstractNumId w:val="60"/>
  </w:num>
  <w:num w:numId="64" w16cid:durableId="98304172">
    <w:abstractNumId w:val="93"/>
  </w:num>
  <w:num w:numId="65" w16cid:durableId="16372493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92976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626188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6843415">
    <w:abstractNumId w:val="118"/>
  </w:num>
  <w:num w:numId="69" w16cid:durableId="1066224746">
    <w:abstractNumId w:val="29"/>
  </w:num>
  <w:num w:numId="70" w16cid:durableId="265583064">
    <w:abstractNumId w:val="84"/>
  </w:num>
  <w:num w:numId="71" w16cid:durableId="518467434">
    <w:abstractNumId w:val="77"/>
  </w:num>
  <w:num w:numId="72" w16cid:durableId="2059041216">
    <w:abstractNumId w:val="124"/>
  </w:num>
  <w:num w:numId="73" w16cid:durableId="174522581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0478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939624">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24380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16243019">
    <w:abstractNumId w:val="113"/>
    <w:lvlOverride w:ilvl="0">
      <w:startOverride w:val="1"/>
    </w:lvlOverride>
    <w:lvlOverride w:ilvl="1"/>
    <w:lvlOverride w:ilvl="2"/>
    <w:lvlOverride w:ilvl="3"/>
    <w:lvlOverride w:ilvl="4"/>
    <w:lvlOverride w:ilvl="5"/>
    <w:lvlOverride w:ilvl="6"/>
    <w:lvlOverride w:ilvl="7"/>
    <w:lvlOverride w:ilvl="8"/>
  </w:num>
  <w:num w:numId="78" w16cid:durableId="103724018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8460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308175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3883430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6272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784180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82086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2925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763070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828077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6543667">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588260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72129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249256">
    <w:abstractNumId w:val="43"/>
    <w:lvlOverride w:ilvl="0">
      <w:startOverride w:val="1"/>
    </w:lvlOverride>
  </w:num>
  <w:num w:numId="92" w16cid:durableId="170597873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200918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78357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28149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22055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38180010">
    <w:abstractNumId w:val="79"/>
  </w:num>
  <w:num w:numId="98" w16cid:durableId="29217514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58177871">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3840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543033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1803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0837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872290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6170832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74882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89597018">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28210653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98934671">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5633035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59076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06415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93678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706432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423998">
    <w:abstractNumId w:val="64"/>
  </w:num>
  <w:num w:numId="116" w16cid:durableId="1165970853">
    <w:abstractNumId w:val="127"/>
  </w:num>
  <w:num w:numId="117" w16cid:durableId="462113800">
    <w:abstractNumId w:val="134"/>
  </w:num>
  <w:num w:numId="118" w16cid:durableId="571501782">
    <w:abstractNumId w:val="101"/>
  </w:num>
  <w:num w:numId="119" w16cid:durableId="451049233">
    <w:abstractNumId w:val="122"/>
  </w:num>
  <w:num w:numId="120" w16cid:durableId="1194735562">
    <w:abstractNumId w:val="19"/>
  </w:num>
  <w:num w:numId="121" w16cid:durableId="469245873">
    <w:abstractNumId w:val="67"/>
  </w:num>
  <w:num w:numId="122" w16cid:durableId="1461067234">
    <w:abstractNumId w:val="130"/>
  </w:num>
  <w:num w:numId="123" w16cid:durableId="1775395029">
    <w:abstractNumId w:val="110"/>
  </w:num>
  <w:num w:numId="124" w16cid:durableId="128018689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58F"/>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71A9"/>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66CF7"/>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2FE7"/>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6EA2"/>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17D0"/>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3B4F"/>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9FF"/>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A04"/>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2C"/>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319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58C3"/>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4DD5"/>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3BF6"/>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48D0"/>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9D4"/>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C4D"/>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2998"/>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9E9"/>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5C16"/>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239</Words>
  <Characters>1948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2183</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17</cp:revision>
  <cp:lastPrinted>2022-10-04T07:02:00Z</cp:lastPrinted>
  <dcterms:created xsi:type="dcterms:W3CDTF">2022-10-07T08:13:00Z</dcterms:created>
  <dcterms:modified xsi:type="dcterms:W3CDTF">2024-08-21T08:40:00Z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