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00B8FF"/>
  <w:body>
    <w:p w14:paraId="45FA282A" w14:textId="77777777" w:rsidR="004E1D39" w:rsidRPr="00984753" w:rsidRDefault="004E1D39" w:rsidP="00951700">
      <w:pPr>
        <w:pStyle w:val="Tekstpodstawowywcity"/>
        <w:ind w:left="0" w:firstLine="0"/>
        <w:jc w:val="left"/>
        <w:rPr>
          <w:rFonts w:asciiTheme="majorHAnsi" w:hAnsiTheme="majorHAnsi" w:cs="Tahoma"/>
          <w:b/>
          <w:sz w:val="20"/>
        </w:rPr>
      </w:pPr>
    </w:p>
    <w:p w14:paraId="28E3B0EB" w14:textId="77777777" w:rsidR="004E1D39" w:rsidRPr="00984753" w:rsidRDefault="004E1D39" w:rsidP="00951700">
      <w:pPr>
        <w:pStyle w:val="Tekstpodstawowywcity"/>
        <w:ind w:left="0" w:firstLine="0"/>
        <w:jc w:val="left"/>
        <w:rPr>
          <w:rFonts w:asciiTheme="majorHAnsi" w:hAnsiTheme="majorHAnsi" w:cs="Tahoma"/>
          <w:b/>
          <w:sz w:val="20"/>
        </w:rPr>
      </w:pPr>
    </w:p>
    <w:p w14:paraId="42070329" w14:textId="77777777" w:rsidR="00DF727D" w:rsidRPr="001663FB" w:rsidRDefault="00DF727D" w:rsidP="00984753">
      <w:pPr>
        <w:pStyle w:val="Tekstpodstawowywcity"/>
        <w:spacing w:line="276" w:lineRule="auto"/>
        <w:ind w:left="0" w:firstLine="0"/>
        <w:jc w:val="left"/>
        <w:rPr>
          <w:rFonts w:asciiTheme="majorHAnsi" w:hAnsiTheme="majorHAnsi" w:cs="Tahoma"/>
          <w:bCs/>
          <w:szCs w:val="24"/>
        </w:rPr>
      </w:pPr>
      <w:r w:rsidRPr="001663FB">
        <w:rPr>
          <w:rFonts w:asciiTheme="majorHAnsi" w:hAnsiTheme="majorHAnsi" w:cs="Tahoma"/>
          <w:bCs/>
          <w:szCs w:val="24"/>
        </w:rPr>
        <w:t>Przystępując do postępowania o udzielenie zamówienia publicznego prowadzonego przez:</w:t>
      </w:r>
    </w:p>
    <w:p w14:paraId="53C4C04F" w14:textId="39EA001A" w:rsidR="001663FB" w:rsidRDefault="001663FB" w:rsidP="001663FB">
      <w:pPr>
        <w:spacing w:line="276" w:lineRule="auto"/>
        <w:rPr>
          <w:rFonts w:asciiTheme="majorHAnsi" w:hAnsiTheme="majorHAnsi" w:cs="Tahoma"/>
          <w:bCs/>
          <w:sz w:val="24"/>
          <w:szCs w:val="24"/>
        </w:rPr>
      </w:pPr>
      <w:r w:rsidRPr="001663FB">
        <w:rPr>
          <w:rFonts w:asciiTheme="majorHAnsi" w:hAnsiTheme="majorHAnsi" w:cs="Tahoma"/>
          <w:b/>
          <w:sz w:val="24"/>
          <w:szCs w:val="24"/>
        </w:rPr>
        <w:t>Tomaszowskie Towarzystwo Budownictwa Społecznego Spółka z ograniczoną odpowiedzialnością</w:t>
      </w:r>
      <w:r>
        <w:rPr>
          <w:rFonts w:asciiTheme="majorHAnsi" w:hAnsiTheme="majorHAnsi" w:cs="Tahoma"/>
          <w:bCs/>
          <w:sz w:val="24"/>
          <w:szCs w:val="24"/>
        </w:rPr>
        <w:t>, ul. Majowa 15, 97-200 Tomaszów Mazowiecki</w:t>
      </w:r>
    </w:p>
    <w:p w14:paraId="2602138C" w14:textId="704C3989" w:rsidR="001663FB" w:rsidRPr="001663FB" w:rsidRDefault="001663FB" w:rsidP="001663FB">
      <w:pPr>
        <w:spacing w:line="276" w:lineRule="auto"/>
        <w:rPr>
          <w:rFonts w:asciiTheme="majorHAnsi" w:hAnsiTheme="majorHAnsi" w:cs="Tahoma"/>
          <w:bCs/>
          <w:sz w:val="24"/>
          <w:szCs w:val="24"/>
        </w:rPr>
      </w:pPr>
      <w:r w:rsidRPr="001663FB">
        <w:rPr>
          <w:rFonts w:asciiTheme="majorHAnsi" w:hAnsiTheme="majorHAnsi" w:cs="Tahoma"/>
          <w:bCs/>
          <w:sz w:val="24"/>
          <w:szCs w:val="24"/>
        </w:rPr>
        <w:t>NIP 7732120641, REGON 590708822</w:t>
      </w:r>
    </w:p>
    <w:p w14:paraId="579EE561" w14:textId="77777777" w:rsidR="00DF727D" w:rsidRPr="001663FB" w:rsidRDefault="00A23A6E" w:rsidP="00984753">
      <w:pPr>
        <w:spacing w:line="276" w:lineRule="auto"/>
        <w:ind w:left="426" w:hanging="426"/>
        <w:rPr>
          <w:rFonts w:asciiTheme="majorHAnsi" w:hAnsiTheme="majorHAnsi" w:cs="Tahoma"/>
          <w:sz w:val="24"/>
          <w:szCs w:val="24"/>
        </w:rPr>
      </w:pPr>
      <w:r w:rsidRPr="001663FB">
        <w:rPr>
          <w:rFonts w:asciiTheme="majorHAnsi" w:hAnsiTheme="majorHAnsi" w:cs="Tahoma"/>
          <w:sz w:val="24"/>
          <w:szCs w:val="24"/>
        </w:rPr>
        <w:t xml:space="preserve">przedstawiam formularz oferty </w:t>
      </w:r>
      <w:r w:rsidR="00DF727D" w:rsidRPr="001663FB">
        <w:rPr>
          <w:rFonts w:asciiTheme="majorHAnsi" w:hAnsiTheme="majorHAnsi" w:cs="Tahoma"/>
          <w:sz w:val="24"/>
          <w:szCs w:val="24"/>
        </w:rPr>
        <w:t>na przedmiotowe zamówienie.</w:t>
      </w:r>
    </w:p>
    <w:p w14:paraId="05D2932F" w14:textId="77777777" w:rsidR="00DF727D" w:rsidRPr="00984753" w:rsidRDefault="00DF727D" w:rsidP="00917BEB">
      <w:pPr>
        <w:rPr>
          <w:rFonts w:asciiTheme="majorHAnsi" w:hAnsiTheme="majorHAnsi" w:cs="Tahoma"/>
          <w:b/>
          <w:bCs/>
        </w:rPr>
      </w:pPr>
    </w:p>
    <w:p w14:paraId="7A65167C" w14:textId="77777777" w:rsidR="00917BEB" w:rsidRDefault="00917BEB" w:rsidP="00917BEB">
      <w:pPr>
        <w:ind w:left="426" w:hanging="426"/>
        <w:jc w:val="center"/>
        <w:rPr>
          <w:rFonts w:asciiTheme="majorHAnsi" w:hAnsiTheme="majorHAnsi" w:cs="Tahoma"/>
          <w:b/>
          <w:bCs/>
          <w:sz w:val="40"/>
          <w:szCs w:val="40"/>
        </w:rPr>
      </w:pPr>
    </w:p>
    <w:p w14:paraId="131C9DE4" w14:textId="77777777" w:rsidR="00DF727D" w:rsidRPr="00984753" w:rsidRDefault="00DF727D" w:rsidP="00917BEB">
      <w:pPr>
        <w:ind w:left="426" w:hanging="426"/>
        <w:jc w:val="center"/>
        <w:rPr>
          <w:rFonts w:asciiTheme="majorHAnsi" w:hAnsiTheme="majorHAnsi" w:cs="Tahoma"/>
          <w:b/>
          <w:bCs/>
          <w:sz w:val="40"/>
          <w:szCs w:val="40"/>
        </w:rPr>
      </w:pPr>
      <w:r w:rsidRPr="00984753">
        <w:rPr>
          <w:rFonts w:asciiTheme="majorHAnsi" w:hAnsiTheme="majorHAnsi" w:cs="Tahoma"/>
          <w:b/>
          <w:bCs/>
          <w:sz w:val="40"/>
          <w:szCs w:val="40"/>
        </w:rPr>
        <w:t>FORMULARZ OFERTY</w:t>
      </w:r>
    </w:p>
    <w:p w14:paraId="4BE1FDA2" w14:textId="77777777" w:rsidR="00874DCA" w:rsidRPr="00984753" w:rsidRDefault="00874DCA" w:rsidP="00DF727D">
      <w:pPr>
        <w:pStyle w:val="Normalny1"/>
        <w:keepNext/>
        <w:autoSpaceDE w:val="0"/>
        <w:rPr>
          <w:rFonts w:asciiTheme="majorHAnsi" w:eastAsia="Bookman Old Style" w:hAnsiTheme="majorHAnsi" w:cs="Tahoma"/>
          <w:b/>
          <w:bCs/>
          <w:sz w:val="10"/>
          <w:szCs w:val="10"/>
        </w:rPr>
      </w:pPr>
    </w:p>
    <w:p w14:paraId="37CC0678" w14:textId="77777777" w:rsidR="00874DCA" w:rsidRPr="00984753" w:rsidRDefault="00874DCA" w:rsidP="00874DCA">
      <w:pPr>
        <w:pStyle w:val="Normalny1"/>
        <w:keepNext/>
        <w:autoSpaceDE w:val="0"/>
        <w:rPr>
          <w:rFonts w:asciiTheme="majorHAnsi" w:eastAsia="Bookman Old Style" w:hAnsiTheme="majorHAnsi" w:cs="Tahoma"/>
          <w:bCs/>
        </w:rPr>
      </w:pPr>
      <w:r w:rsidRPr="00984753">
        <w:rPr>
          <w:rFonts w:asciiTheme="majorHAnsi" w:eastAsia="Bookman Old Style" w:hAnsiTheme="majorHAnsi" w:cs="Tahoma"/>
          <w:bCs/>
        </w:rPr>
        <w:t>Wykonawca i dane kontaktowe:</w:t>
      </w:r>
    </w:p>
    <w:p w14:paraId="29210289" w14:textId="77777777" w:rsidR="00874DCA" w:rsidRPr="00984753" w:rsidRDefault="00874DCA" w:rsidP="00874DCA">
      <w:pPr>
        <w:pStyle w:val="Normalny1"/>
        <w:keepNext/>
        <w:autoSpaceDE w:val="0"/>
        <w:rPr>
          <w:rFonts w:asciiTheme="majorHAnsi" w:eastAsia="Bookman Old Style" w:hAnsiTheme="majorHAnsi" w:cs="Tahoma"/>
          <w:b/>
          <w:bCs/>
        </w:rPr>
      </w:pPr>
    </w:p>
    <w:tbl>
      <w:tblPr>
        <w:tblW w:w="0" w:type="auto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8"/>
        <w:gridCol w:w="2599"/>
        <w:gridCol w:w="1377"/>
        <w:gridCol w:w="1259"/>
        <w:gridCol w:w="1757"/>
      </w:tblGrid>
      <w:tr w:rsidR="001663FB" w:rsidRPr="00984753" w14:paraId="4F6A4269" w14:textId="77777777" w:rsidTr="001663FB">
        <w:tc>
          <w:tcPr>
            <w:tcW w:w="3188" w:type="dxa"/>
            <w:vMerge w:val="restart"/>
          </w:tcPr>
          <w:p w14:paraId="10D34426" w14:textId="77777777" w:rsidR="001663FB" w:rsidRPr="00984753" w:rsidRDefault="001663FB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2599" w:type="dxa"/>
            <w:vMerge w:val="restart"/>
          </w:tcPr>
          <w:p w14:paraId="510365D1" w14:textId="77777777" w:rsidR="001663FB" w:rsidRDefault="001663FB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  <w:p w14:paraId="5939FC76" w14:textId="77777777" w:rsidR="001663FB" w:rsidRDefault="001663FB" w:rsidP="001663FB">
            <w:pPr>
              <w:pStyle w:val="Normalny1"/>
              <w:keepNext/>
              <w:autoSpaceDE w:val="0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  <w:p w14:paraId="726B0C8C" w14:textId="66491CB8" w:rsidR="001663FB" w:rsidRPr="00984753" w:rsidRDefault="001663FB" w:rsidP="001663FB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  <w:r w:rsidRPr="001663FB"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  <w:t>Wykonawca</w:t>
            </w:r>
          </w:p>
        </w:tc>
        <w:tc>
          <w:tcPr>
            <w:tcW w:w="4393" w:type="dxa"/>
            <w:gridSpan w:val="3"/>
            <w:shd w:val="pct5" w:color="auto" w:fill="auto"/>
          </w:tcPr>
          <w:p w14:paraId="0FCD3B57" w14:textId="77777777" w:rsidR="001663FB" w:rsidRPr="00ED2707" w:rsidRDefault="001663FB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ED2707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W przypadku podmiotów składających ofertę wspólnie (konsorcjanci)</w:t>
            </w:r>
          </w:p>
        </w:tc>
      </w:tr>
      <w:tr w:rsidR="001663FB" w:rsidRPr="00984753" w14:paraId="6D5612A3" w14:textId="77777777" w:rsidTr="001663FB">
        <w:tc>
          <w:tcPr>
            <w:tcW w:w="3188" w:type="dxa"/>
            <w:vMerge/>
          </w:tcPr>
          <w:p w14:paraId="36A14202" w14:textId="77777777" w:rsidR="001663FB" w:rsidRPr="00984753" w:rsidRDefault="001663FB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2599" w:type="dxa"/>
            <w:vMerge/>
          </w:tcPr>
          <w:p w14:paraId="3A828CC3" w14:textId="34763A24" w:rsidR="001663FB" w:rsidRPr="00984753" w:rsidRDefault="001663FB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  <w:tcBorders>
              <w:bottom w:val="single" w:sz="4" w:space="0" w:color="auto"/>
            </w:tcBorders>
            <w:shd w:val="pct5" w:color="auto" w:fill="auto"/>
          </w:tcPr>
          <w:p w14:paraId="3D5EEDC8" w14:textId="77777777" w:rsidR="001663FB" w:rsidRPr="00ED2707" w:rsidRDefault="001663FB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  <w:r w:rsidRPr="00ED2707"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  <w:t>lider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pct5" w:color="auto" w:fill="auto"/>
          </w:tcPr>
          <w:p w14:paraId="7DD4DC6E" w14:textId="77777777" w:rsidR="001663FB" w:rsidRPr="00ED2707" w:rsidRDefault="001663FB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  <w:r w:rsidRPr="00ED2707"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  <w:t>partner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pct5" w:color="auto" w:fill="auto"/>
          </w:tcPr>
          <w:p w14:paraId="6A1972CD" w14:textId="77777777" w:rsidR="001663FB" w:rsidRPr="00ED2707" w:rsidRDefault="001663FB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  <w:r w:rsidRPr="00ED2707"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  <w:t>partner</w:t>
            </w:r>
          </w:p>
        </w:tc>
      </w:tr>
      <w:tr w:rsidR="00984753" w:rsidRPr="00984753" w14:paraId="40360D69" w14:textId="77777777" w:rsidTr="001663FB">
        <w:tc>
          <w:tcPr>
            <w:tcW w:w="3188" w:type="dxa"/>
          </w:tcPr>
          <w:p w14:paraId="1A15F433" w14:textId="77777777" w:rsidR="00984753" w:rsidRPr="00984753" w:rsidRDefault="00984753" w:rsidP="00742609">
            <w:pPr>
              <w:shd w:val="clear" w:color="auto" w:fill="FFFFFF"/>
              <w:ind w:hanging="426"/>
              <w:jc w:val="center"/>
              <w:rPr>
                <w:rFonts w:asciiTheme="majorHAnsi" w:eastAsia="Bookman Old Style" w:hAnsiTheme="majorHAnsi" w:cs="Tahoma"/>
                <w:sz w:val="18"/>
                <w:szCs w:val="18"/>
              </w:rPr>
            </w:pPr>
          </w:p>
          <w:p w14:paraId="5745FB1A" w14:textId="77777777" w:rsidR="00984753" w:rsidRPr="00984753" w:rsidRDefault="00984753" w:rsidP="000C67C8">
            <w:pPr>
              <w:shd w:val="clear" w:color="auto" w:fill="FFFFFF"/>
              <w:ind w:hanging="426"/>
              <w:jc w:val="center"/>
              <w:rPr>
                <w:rFonts w:asciiTheme="majorHAnsi" w:eastAsia="Bookman Old Style" w:hAnsiTheme="majorHAnsi" w:cs="Tahoma"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sz w:val="18"/>
                <w:szCs w:val="18"/>
              </w:rPr>
              <w:t xml:space="preserve">Nazwa </w:t>
            </w:r>
          </w:p>
          <w:p w14:paraId="32BF0597" w14:textId="77777777" w:rsidR="00984753" w:rsidRPr="00984753" w:rsidRDefault="00984753" w:rsidP="000C67C8">
            <w:pPr>
              <w:shd w:val="clear" w:color="auto" w:fill="FFFFFF"/>
              <w:ind w:hanging="426"/>
              <w:jc w:val="center"/>
              <w:rPr>
                <w:rFonts w:asciiTheme="majorHAnsi" w:eastAsia="Bookman Old Style" w:hAnsiTheme="majorHAnsi" w:cs="Tahoma"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sz w:val="18"/>
                <w:szCs w:val="18"/>
              </w:rPr>
              <w:t>Wykonawcy/Wykonawców:</w:t>
            </w:r>
          </w:p>
          <w:p w14:paraId="65462FF8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2599" w:type="dxa"/>
          </w:tcPr>
          <w:p w14:paraId="50AB2D30" w14:textId="620492C4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  <w:shd w:val="pct5" w:color="auto" w:fill="auto"/>
          </w:tcPr>
          <w:p w14:paraId="51F15A16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59" w:type="dxa"/>
            <w:shd w:val="pct5" w:color="auto" w:fill="auto"/>
          </w:tcPr>
          <w:p w14:paraId="3319DB0E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757" w:type="dxa"/>
            <w:shd w:val="pct5" w:color="auto" w:fill="auto"/>
          </w:tcPr>
          <w:p w14:paraId="01F5727E" w14:textId="77777777" w:rsidR="00984753" w:rsidRPr="00BC353C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984753" w:rsidRPr="00984753" w14:paraId="29C30FAE" w14:textId="77777777" w:rsidTr="001663FB">
        <w:tc>
          <w:tcPr>
            <w:tcW w:w="3188" w:type="dxa"/>
          </w:tcPr>
          <w:p w14:paraId="74AD537B" w14:textId="77777777" w:rsidR="00984753" w:rsidRPr="00984753" w:rsidRDefault="00984753" w:rsidP="00742609">
            <w:pPr>
              <w:shd w:val="clear" w:color="auto" w:fill="FFFFFF"/>
              <w:ind w:hanging="426"/>
              <w:jc w:val="center"/>
              <w:rPr>
                <w:rFonts w:asciiTheme="majorHAnsi" w:eastAsia="Bookman Old Style" w:hAnsiTheme="majorHAnsi" w:cs="Tahoma"/>
                <w:sz w:val="18"/>
                <w:szCs w:val="18"/>
              </w:rPr>
            </w:pPr>
          </w:p>
          <w:p w14:paraId="38687A77" w14:textId="77777777" w:rsidR="00984753" w:rsidRPr="00984753" w:rsidRDefault="00984753" w:rsidP="00742609">
            <w:pPr>
              <w:shd w:val="clear" w:color="auto" w:fill="FFFFFF"/>
              <w:ind w:hanging="426"/>
              <w:jc w:val="right"/>
              <w:rPr>
                <w:rFonts w:asciiTheme="majorHAnsi" w:eastAsia="Bookman Old Style" w:hAnsiTheme="majorHAnsi" w:cs="Tahoma"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sz w:val="18"/>
                <w:szCs w:val="18"/>
              </w:rPr>
              <w:t>Adres Wykonawcy/Wykonawców:</w:t>
            </w:r>
          </w:p>
          <w:p w14:paraId="1B2EE68C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2599" w:type="dxa"/>
          </w:tcPr>
          <w:p w14:paraId="714F4EFD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  <w:shd w:val="pct5" w:color="auto" w:fill="auto"/>
          </w:tcPr>
          <w:p w14:paraId="0A9640B7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59" w:type="dxa"/>
            <w:shd w:val="pct5" w:color="auto" w:fill="auto"/>
          </w:tcPr>
          <w:p w14:paraId="413D693F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757" w:type="dxa"/>
            <w:shd w:val="pct5" w:color="auto" w:fill="auto"/>
          </w:tcPr>
          <w:p w14:paraId="6BFB7BA3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984753" w:rsidRPr="00984753" w14:paraId="77E27268" w14:textId="77777777" w:rsidTr="001663FB">
        <w:tc>
          <w:tcPr>
            <w:tcW w:w="3188" w:type="dxa"/>
          </w:tcPr>
          <w:p w14:paraId="3B3D5C9B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NIP:</w:t>
            </w:r>
          </w:p>
          <w:p w14:paraId="3C166A58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2599" w:type="dxa"/>
          </w:tcPr>
          <w:p w14:paraId="42FA891C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  <w:shd w:val="pct5" w:color="auto" w:fill="auto"/>
          </w:tcPr>
          <w:p w14:paraId="206ADA87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59" w:type="dxa"/>
            <w:shd w:val="pct5" w:color="auto" w:fill="auto"/>
          </w:tcPr>
          <w:p w14:paraId="3E4E4156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757" w:type="dxa"/>
            <w:shd w:val="pct5" w:color="auto" w:fill="auto"/>
          </w:tcPr>
          <w:p w14:paraId="5B2D6758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984753" w:rsidRPr="00984753" w14:paraId="4EE68BA9" w14:textId="77777777" w:rsidTr="001663FB">
        <w:tc>
          <w:tcPr>
            <w:tcW w:w="3188" w:type="dxa"/>
          </w:tcPr>
          <w:p w14:paraId="454BFF02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REGON:</w:t>
            </w:r>
          </w:p>
          <w:p w14:paraId="0F82DA0E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2599" w:type="dxa"/>
          </w:tcPr>
          <w:p w14:paraId="29F3F4E6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  <w:shd w:val="pct5" w:color="auto" w:fill="auto"/>
          </w:tcPr>
          <w:p w14:paraId="0F06DCAC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59" w:type="dxa"/>
            <w:shd w:val="pct5" w:color="auto" w:fill="auto"/>
          </w:tcPr>
          <w:p w14:paraId="154C600B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757" w:type="dxa"/>
            <w:shd w:val="pct5" w:color="auto" w:fill="auto"/>
          </w:tcPr>
          <w:p w14:paraId="2E0D4A42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984753" w:rsidRPr="00984753" w14:paraId="03806471" w14:textId="77777777" w:rsidTr="001663FB">
        <w:tc>
          <w:tcPr>
            <w:tcW w:w="3188" w:type="dxa"/>
          </w:tcPr>
          <w:p w14:paraId="7D88A962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Nr telefonu</w:t>
            </w:r>
          </w:p>
          <w:p w14:paraId="7ED71061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2599" w:type="dxa"/>
          </w:tcPr>
          <w:p w14:paraId="1B9C5C24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  <w:shd w:val="pct5" w:color="auto" w:fill="auto"/>
          </w:tcPr>
          <w:p w14:paraId="58879124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59" w:type="dxa"/>
            <w:shd w:val="pct5" w:color="auto" w:fill="auto"/>
          </w:tcPr>
          <w:p w14:paraId="63D7F787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757" w:type="dxa"/>
            <w:shd w:val="pct5" w:color="auto" w:fill="auto"/>
          </w:tcPr>
          <w:p w14:paraId="6F3FF3FF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984753" w:rsidRPr="00984753" w14:paraId="0AC08749" w14:textId="77777777" w:rsidTr="001663FB">
        <w:tc>
          <w:tcPr>
            <w:tcW w:w="3188" w:type="dxa"/>
          </w:tcPr>
          <w:p w14:paraId="6F99FE9E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Adres e mail:</w:t>
            </w:r>
          </w:p>
          <w:p w14:paraId="01C9DCC0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2599" w:type="dxa"/>
          </w:tcPr>
          <w:p w14:paraId="38267436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  <w:shd w:val="pct5" w:color="auto" w:fill="auto"/>
          </w:tcPr>
          <w:p w14:paraId="364519E1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59" w:type="dxa"/>
            <w:shd w:val="pct5" w:color="auto" w:fill="auto"/>
          </w:tcPr>
          <w:p w14:paraId="13FEAA8D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757" w:type="dxa"/>
            <w:shd w:val="pct5" w:color="auto" w:fill="auto"/>
          </w:tcPr>
          <w:p w14:paraId="2BE1A696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984753" w:rsidRPr="00984753" w14:paraId="1C3DC003" w14:textId="77777777" w:rsidTr="001663FB">
        <w:tc>
          <w:tcPr>
            <w:tcW w:w="3188" w:type="dxa"/>
          </w:tcPr>
          <w:p w14:paraId="1712B73D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Osoba do kontaktów:</w:t>
            </w:r>
          </w:p>
          <w:p w14:paraId="440C7015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Imię nazwisko/ email</w:t>
            </w:r>
          </w:p>
        </w:tc>
        <w:tc>
          <w:tcPr>
            <w:tcW w:w="2599" w:type="dxa"/>
          </w:tcPr>
          <w:p w14:paraId="2C34B610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  <w:shd w:val="pct5" w:color="auto" w:fill="auto"/>
          </w:tcPr>
          <w:p w14:paraId="7D3954E2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59" w:type="dxa"/>
            <w:shd w:val="pct5" w:color="auto" w:fill="auto"/>
          </w:tcPr>
          <w:p w14:paraId="1B7A5079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757" w:type="dxa"/>
            <w:shd w:val="pct5" w:color="auto" w:fill="auto"/>
          </w:tcPr>
          <w:p w14:paraId="3E6DFADD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984753" w:rsidRPr="00984753" w14:paraId="26C4321F" w14:textId="77777777" w:rsidTr="001663FB">
        <w:tc>
          <w:tcPr>
            <w:tcW w:w="3188" w:type="dxa"/>
          </w:tcPr>
          <w:p w14:paraId="07FBF0C2" w14:textId="49C2768E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 xml:space="preserve">Wykonawca jest: </w:t>
            </w:r>
            <w:r w:rsidR="00F96232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 xml:space="preserve">Osoba fizyczną prowadzącą jednoosobową </w:t>
            </w:r>
            <w:proofErr w:type="spellStart"/>
            <w:r w:rsidR="00F96232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działanośgospodarczą</w:t>
            </w:r>
            <w:proofErr w:type="spellEnd"/>
            <w:r w:rsidR="00F96232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,</w:t>
            </w:r>
          </w:p>
          <w:p w14:paraId="675008C2" w14:textId="77777777" w:rsidR="00984753" w:rsidRPr="00984753" w:rsidRDefault="00984753" w:rsidP="007465C6">
            <w:pPr>
              <w:pStyle w:val="Normalny1"/>
              <w:keepNext/>
              <w:autoSpaceDE w:val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984753">
              <w:rPr>
                <w:rFonts w:asciiTheme="majorHAnsi" w:hAnsiTheme="majorHAnsi" w:cs="Tahoma"/>
                <w:sz w:val="18"/>
                <w:szCs w:val="18"/>
              </w:rPr>
              <w:t>Mikroprzedsiębiorstwem</w:t>
            </w:r>
          </w:p>
          <w:p w14:paraId="046CE2DB" w14:textId="77777777" w:rsidR="00984753" w:rsidRPr="00984753" w:rsidRDefault="00984753" w:rsidP="007465C6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hAnsiTheme="majorHAnsi" w:cs="Tahoma"/>
                <w:sz w:val="18"/>
                <w:szCs w:val="18"/>
              </w:rPr>
              <w:t>bądź małym lub średnim przedsiębiorstwem</w:t>
            </w:r>
          </w:p>
          <w:p w14:paraId="6047A002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i/>
                <w:sz w:val="18"/>
                <w:szCs w:val="18"/>
              </w:rPr>
            </w:pPr>
            <w:r w:rsidRPr="00984753">
              <w:rPr>
                <w:rFonts w:asciiTheme="majorHAnsi" w:hAnsiTheme="majorHAnsi" w:cs="Tahoma"/>
                <w:sz w:val="18"/>
                <w:szCs w:val="18"/>
              </w:rPr>
              <w:t>zgodnie z definicją zawartą w zaleceniu Komisji z dnia 6 maja 2003 r. dotyczącym definicji mikroprzedsiębiorstw oraz małych i średnich przedsiębiorstw (Dz. Urz. UE L 124 z 20.5.2003, str. 36)</w:t>
            </w:r>
          </w:p>
        </w:tc>
        <w:tc>
          <w:tcPr>
            <w:tcW w:w="2599" w:type="dxa"/>
          </w:tcPr>
          <w:p w14:paraId="13EA6229" w14:textId="77777777" w:rsidR="001E4CF8" w:rsidRPr="0005189B" w:rsidRDefault="001E4CF8" w:rsidP="001E4CF8">
            <w:pPr>
              <w:pStyle w:val="Normalny1"/>
              <w:keepNext/>
              <w:autoSpaceDE w:val="0"/>
              <w:jc w:val="both"/>
              <w:rPr>
                <w:rFonts w:ascii="Arial" w:eastAsia="Bookman Old Style" w:hAnsi="Arial" w:cs="Arial"/>
                <w:sz w:val="18"/>
                <w:szCs w:val="18"/>
              </w:rPr>
            </w:pPr>
            <w:r w:rsidRPr="0005189B">
              <w:rPr>
                <w:rFonts w:ascii="Arial" w:eastAsia="Bookman Old Style" w:hAnsi="Arial" w:cs="Arial"/>
                <w:i/>
                <w:iCs/>
                <w:color w:val="FF0000"/>
                <w:sz w:val="18"/>
                <w:szCs w:val="18"/>
              </w:rPr>
              <w:t>(zaznaczyć właściwe)</w:t>
            </w:r>
          </w:p>
          <w:p w14:paraId="21C467F5" w14:textId="77777777" w:rsidR="001E4CF8" w:rsidRPr="0005189B" w:rsidRDefault="001E4CF8" w:rsidP="001E4CF8">
            <w:pPr>
              <w:pStyle w:val="Normalny1"/>
              <w:keepNext/>
              <w:autoSpaceDE w:val="0"/>
              <w:jc w:val="both"/>
              <w:rPr>
                <w:rFonts w:ascii="Arial" w:eastAsia="Bookman Old Style" w:hAnsi="Arial" w:cs="Arial"/>
                <w:sz w:val="18"/>
                <w:szCs w:val="18"/>
              </w:rPr>
            </w:pPr>
            <w:r w:rsidRPr="0005189B">
              <w:rPr>
                <w:rFonts w:ascii="Arial" w:eastAsia="Bookman Old Style" w:hAnsi="Arial" w:cs="Arial"/>
                <w:sz w:val="18"/>
                <w:szCs w:val="18"/>
              </w:rPr>
              <w:t xml:space="preserve">□ jestem </w:t>
            </w:r>
            <w:proofErr w:type="spellStart"/>
            <w:r w:rsidRPr="0005189B">
              <w:rPr>
                <w:rFonts w:ascii="Arial" w:eastAsia="Bookman Old Style" w:hAnsi="Arial" w:cs="Arial"/>
                <w:sz w:val="18"/>
                <w:szCs w:val="18"/>
              </w:rPr>
              <w:t>mikroprzedsiębiorcą</w:t>
            </w:r>
            <w:proofErr w:type="spellEnd"/>
            <w:r w:rsidRPr="0005189B">
              <w:rPr>
                <w:rFonts w:ascii="Arial" w:eastAsia="Bookman Old Style" w:hAnsi="Arial" w:cs="Arial"/>
                <w:sz w:val="18"/>
                <w:szCs w:val="18"/>
              </w:rPr>
              <w:t xml:space="preserve"> </w:t>
            </w:r>
          </w:p>
          <w:p w14:paraId="06D4EA2A" w14:textId="77777777" w:rsidR="001E4CF8" w:rsidRPr="0005189B" w:rsidRDefault="001E4CF8" w:rsidP="001E4CF8">
            <w:pPr>
              <w:pStyle w:val="Normalny1"/>
              <w:keepNext/>
              <w:autoSpaceDE w:val="0"/>
              <w:jc w:val="both"/>
              <w:rPr>
                <w:rFonts w:ascii="Arial" w:eastAsia="Bookman Old Style" w:hAnsi="Arial" w:cs="Arial"/>
                <w:sz w:val="18"/>
                <w:szCs w:val="18"/>
              </w:rPr>
            </w:pPr>
          </w:p>
          <w:p w14:paraId="3127FDAA" w14:textId="77777777" w:rsidR="001E4CF8" w:rsidRPr="0005189B" w:rsidRDefault="001E4CF8" w:rsidP="001E4CF8">
            <w:pPr>
              <w:pStyle w:val="Normalny1"/>
              <w:keepNext/>
              <w:autoSpaceDE w:val="0"/>
              <w:jc w:val="both"/>
              <w:rPr>
                <w:rFonts w:ascii="Arial" w:eastAsia="Bookman Old Style" w:hAnsi="Arial" w:cs="Arial"/>
                <w:sz w:val="18"/>
                <w:szCs w:val="18"/>
              </w:rPr>
            </w:pPr>
            <w:r w:rsidRPr="0005189B">
              <w:rPr>
                <w:rFonts w:ascii="Arial" w:eastAsia="Bookman Old Style" w:hAnsi="Arial" w:cs="Arial"/>
                <w:sz w:val="18"/>
                <w:szCs w:val="18"/>
              </w:rPr>
              <w:t>□</w:t>
            </w:r>
            <w:r>
              <w:rPr>
                <w:rFonts w:ascii="Arial" w:eastAsia="Bookman Old Style" w:hAnsi="Arial" w:cs="Arial"/>
                <w:sz w:val="18"/>
                <w:szCs w:val="18"/>
              </w:rPr>
              <w:t xml:space="preserve"> </w:t>
            </w:r>
            <w:r w:rsidRPr="0005189B">
              <w:rPr>
                <w:rFonts w:ascii="Arial" w:eastAsia="Bookman Old Style" w:hAnsi="Arial" w:cs="Arial"/>
                <w:sz w:val="18"/>
                <w:szCs w:val="18"/>
              </w:rPr>
              <w:t>jestem „małym” przedsiębiorcą</w:t>
            </w:r>
          </w:p>
          <w:p w14:paraId="663B2345" w14:textId="77777777" w:rsidR="001E4CF8" w:rsidRPr="0005189B" w:rsidRDefault="001E4CF8" w:rsidP="001E4CF8">
            <w:pPr>
              <w:pStyle w:val="Normalny1"/>
              <w:keepNext/>
              <w:autoSpaceDE w:val="0"/>
              <w:rPr>
                <w:rFonts w:ascii="Arial" w:eastAsia="Bookman Old Style" w:hAnsi="Arial" w:cs="Arial"/>
                <w:sz w:val="18"/>
                <w:szCs w:val="18"/>
              </w:rPr>
            </w:pPr>
          </w:p>
          <w:p w14:paraId="05C4F6F8" w14:textId="77777777" w:rsidR="001E4CF8" w:rsidRPr="0005189B" w:rsidRDefault="001E4CF8" w:rsidP="001E4CF8">
            <w:pPr>
              <w:pStyle w:val="Normalny1"/>
              <w:keepNext/>
              <w:autoSpaceDE w:val="0"/>
              <w:jc w:val="both"/>
              <w:rPr>
                <w:rFonts w:ascii="Arial" w:eastAsia="Bookman Old Style" w:hAnsi="Arial" w:cs="Arial"/>
                <w:sz w:val="18"/>
                <w:szCs w:val="18"/>
              </w:rPr>
            </w:pPr>
            <w:r w:rsidRPr="0005189B">
              <w:rPr>
                <w:rFonts w:ascii="Arial" w:eastAsia="Bookman Old Style" w:hAnsi="Arial" w:cs="Arial"/>
                <w:sz w:val="18"/>
                <w:szCs w:val="18"/>
              </w:rPr>
              <w:t>□ jestem „średnim” przedsiębiorcą</w:t>
            </w:r>
          </w:p>
          <w:p w14:paraId="704346F5" w14:textId="77777777" w:rsidR="001E4CF8" w:rsidRPr="0005189B" w:rsidRDefault="001E4CF8" w:rsidP="001E4CF8">
            <w:pPr>
              <w:pStyle w:val="Normalny1"/>
              <w:keepNext/>
              <w:autoSpaceDE w:val="0"/>
              <w:jc w:val="both"/>
              <w:rPr>
                <w:rFonts w:ascii="Arial" w:eastAsia="Bookman Old Style" w:hAnsi="Arial" w:cs="Arial"/>
                <w:sz w:val="18"/>
                <w:szCs w:val="18"/>
              </w:rPr>
            </w:pPr>
          </w:p>
          <w:p w14:paraId="60060E0D" w14:textId="77777777" w:rsidR="001E4CF8" w:rsidRPr="0005189B" w:rsidRDefault="001E4CF8" w:rsidP="001E4CF8">
            <w:pPr>
              <w:pStyle w:val="Normalny1"/>
              <w:keepNext/>
              <w:autoSpaceDE w:val="0"/>
              <w:jc w:val="both"/>
              <w:rPr>
                <w:rFonts w:ascii="Arial" w:eastAsia="Bookman Old Style" w:hAnsi="Arial" w:cs="Arial"/>
                <w:sz w:val="18"/>
                <w:szCs w:val="18"/>
              </w:rPr>
            </w:pPr>
            <w:r w:rsidRPr="0005189B">
              <w:rPr>
                <w:rFonts w:ascii="Arial" w:eastAsia="Bookman Old Style" w:hAnsi="Arial" w:cs="Arial"/>
                <w:sz w:val="18"/>
                <w:szCs w:val="18"/>
              </w:rPr>
              <w:t xml:space="preserve">□ </w:t>
            </w:r>
            <w:r>
              <w:rPr>
                <w:rFonts w:ascii="Arial" w:eastAsia="Bookman Old Style" w:hAnsi="Arial" w:cs="Arial"/>
                <w:sz w:val="18"/>
                <w:szCs w:val="18"/>
              </w:rPr>
              <w:t xml:space="preserve">    </w:t>
            </w:r>
            <w:r w:rsidRPr="0005189B">
              <w:rPr>
                <w:rFonts w:ascii="Arial" w:eastAsia="Bookman Old Style" w:hAnsi="Arial" w:cs="Arial"/>
                <w:sz w:val="18"/>
                <w:szCs w:val="18"/>
              </w:rPr>
              <w:t>jestem osobą fizyczną nie prowadzącą działalności gosp.</w:t>
            </w:r>
          </w:p>
          <w:p w14:paraId="6355FC09" w14:textId="77777777" w:rsidR="001E4CF8" w:rsidRPr="0005189B" w:rsidRDefault="001E4CF8" w:rsidP="001E4CF8">
            <w:pPr>
              <w:pStyle w:val="Normalny1"/>
              <w:keepNext/>
              <w:autoSpaceDE w:val="0"/>
              <w:jc w:val="both"/>
              <w:rPr>
                <w:rFonts w:ascii="Arial" w:eastAsia="Bookman Old Style" w:hAnsi="Arial" w:cs="Arial"/>
                <w:sz w:val="18"/>
                <w:szCs w:val="18"/>
              </w:rPr>
            </w:pPr>
          </w:p>
          <w:p w14:paraId="74B2D403" w14:textId="77777777" w:rsidR="001E4CF8" w:rsidRPr="0005189B" w:rsidRDefault="001E4CF8" w:rsidP="001E4CF8">
            <w:pPr>
              <w:pStyle w:val="Normalny1"/>
              <w:keepNext/>
              <w:autoSpaceDE w:val="0"/>
              <w:jc w:val="both"/>
              <w:rPr>
                <w:rFonts w:ascii="Arial" w:eastAsia="Bookman Old Style" w:hAnsi="Arial" w:cs="Arial"/>
                <w:sz w:val="18"/>
                <w:szCs w:val="18"/>
              </w:rPr>
            </w:pPr>
            <w:r w:rsidRPr="0005189B">
              <w:rPr>
                <w:rFonts w:ascii="Arial" w:eastAsia="Bookman Old Style" w:hAnsi="Arial" w:cs="Arial"/>
                <w:sz w:val="18"/>
                <w:szCs w:val="18"/>
              </w:rPr>
              <w:t>□ nie jestem żadnym z powyższych</w:t>
            </w:r>
          </w:p>
          <w:p w14:paraId="36D24C43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  <w:shd w:val="pct5" w:color="auto" w:fill="auto"/>
          </w:tcPr>
          <w:p w14:paraId="3CC47085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59" w:type="dxa"/>
            <w:shd w:val="pct5" w:color="auto" w:fill="auto"/>
          </w:tcPr>
          <w:p w14:paraId="571D7169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757" w:type="dxa"/>
            <w:shd w:val="pct5" w:color="auto" w:fill="auto"/>
          </w:tcPr>
          <w:p w14:paraId="1F94B3D8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</w:tbl>
    <w:p w14:paraId="4FC3A222" w14:textId="77777777" w:rsidR="009D77CE" w:rsidRPr="00984753" w:rsidRDefault="009D77CE" w:rsidP="000278C2">
      <w:pPr>
        <w:shd w:val="clear" w:color="auto" w:fill="FFFFFF"/>
        <w:jc w:val="both"/>
        <w:rPr>
          <w:rFonts w:asciiTheme="majorHAnsi" w:eastAsia="Bookman Old Style" w:hAnsiTheme="majorHAnsi" w:cs="Tahoma"/>
        </w:rPr>
      </w:pPr>
    </w:p>
    <w:p w14:paraId="2CB29246" w14:textId="77777777" w:rsidR="00992E89" w:rsidRPr="002A3508" w:rsidRDefault="0090157F" w:rsidP="00992E89">
      <w:pPr>
        <w:pStyle w:val="Bezodstpw"/>
        <w:jc w:val="both"/>
      </w:pPr>
      <w:r w:rsidRPr="0036573D">
        <w:rPr>
          <w:rFonts w:asciiTheme="majorHAnsi" w:eastAsia="Bookman Old Style" w:hAnsiTheme="majorHAnsi" w:cs="Tahoma"/>
        </w:rPr>
        <w:t>Składając ofertę w postępowaniu o udzielenie zamówienia publicznego prowadzonego w trybie</w:t>
      </w:r>
      <w:r w:rsidR="00806F7E">
        <w:rPr>
          <w:rFonts w:asciiTheme="majorHAnsi" w:eastAsia="Bookman Old Style" w:hAnsiTheme="majorHAnsi" w:cs="Tahoma"/>
        </w:rPr>
        <w:t xml:space="preserve"> </w:t>
      </w:r>
      <w:r w:rsidR="005B0206">
        <w:rPr>
          <w:rFonts w:asciiTheme="majorHAnsi" w:eastAsia="Bookman Old Style" w:hAnsiTheme="majorHAnsi" w:cs="Tahoma"/>
        </w:rPr>
        <w:t>podstawowym</w:t>
      </w:r>
      <w:r w:rsidRPr="0036573D">
        <w:rPr>
          <w:rFonts w:asciiTheme="majorHAnsi" w:eastAsia="Bookman Old Style" w:hAnsiTheme="majorHAnsi" w:cs="Tahoma"/>
        </w:rPr>
        <w:t>, którego przedmiotem jest:</w:t>
      </w:r>
      <w:r w:rsidR="00DE1D34" w:rsidRPr="0036573D">
        <w:rPr>
          <w:rFonts w:asciiTheme="majorHAnsi" w:eastAsia="Bookman Old Style" w:hAnsiTheme="majorHAnsi" w:cs="Tahoma"/>
        </w:rPr>
        <w:t xml:space="preserve"> </w:t>
      </w:r>
      <w:r w:rsidR="00992E89" w:rsidRPr="00992E89">
        <w:rPr>
          <w:b/>
          <w:bCs/>
        </w:rPr>
        <w:t>Wykonanie audytu energetycznego i projektu budowlano-wykonawczego termomodernizacji budynku mieszkalnego wielorodzinnego przy ul. Jerozolimskiej 23 w Tomaszowie Mazowieckim.</w:t>
      </w:r>
    </w:p>
    <w:p w14:paraId="26D0B641" w14:textId="77777777" w:rsidR="00917BEB" w:rsidRPr="0036573D" w:rsidRDefault="00917BEB" w:rsidP="00F958FA">
      <w:pPr>
        <w:rPr>
          <w:rFonts w:asciiTheme="majorHAnsi" w:hAnsiTheme="majorHAnsi" w:cs="Tahoma"/>
          <w:b/>
          <w:bCs/>
          <w:iCs/>
          <w:sz w:val="24"/>
          <w:szCs w:val="24"/>
        </w:rPr>
      </w:pPr>
    </w:p>
    <w:p w14:paraId="2FEC959C" w14:textId="77777777" w:rsidR="0090157F" w:rsidRPr="001663FB" w:rsidRDefault="0090157F" w:rsidP="00B43D5B">
      <w:pPr>
        <w:pStyle w:val="Normalny1"/>
        <w:numPr>
          <w:ilvl w:val="0"/>
          <w:numId w:val="3"/>
        </w:numPr>
        <w:tabs>
          <w:tab w:val="num" w:pos="284"/>
        </w:tabs>
        <w:autoSpaceDE w:val="0"/>
        <w:ind w:left="284" w:hanging="284"/>
        <w:jc w:val="both"/>
        <w:rPr>
          <w:rFonts w:asciiTheme="majorHAnsi" w:eastAsia="Bookman Old Style" w:hAnsiTheme="majorHAnsi" w:cs="Tahoma"/>
          <w:b/>
        </w:rPr>
      </w:pPr>
      <w:r w:rsidRPr="001663FB">
        <w:rPr>
          <w:rFonts w:asciiTheme="majorHAnsi" w:eastAsia="Bookman Old Style" w:hAnsiTheme="majorHAnsi" w:cs="Tahoma"/>
          <w:b/>
        </w:rPr>
        <w:t>Oświadczam/y, że:</w:t>
      </w:r>
    </w:p>
    <w:p w14:paraId="22344BC7" w14:textId="77777777" w:rsidR="00AA3AA4" w:rsidRPr="0036573D" w:rsidRDefault="00AA3AA4" w:rsidP="00984753">
      <w:pPr>
        <w:pStyle w:val="Normalny1"/>
        <w:autoSpaceDE w:val="0"/>
        <w:spacing w:line="276" w:lineRule="auto"/>
        <w:ind w:left="284"/>
        <w:jc w:val="both"/>
        <w:rPr>
          <w:rFonts w:asciiTheme="majorHAnsi" w:eastAsia="Bookman Old Style" w:hAnsiTheme="majorHAnsi" w:cs="Tahoma"/>
          <w:b/>
        </w:rPr>
      </w:pPr>
    </w:p>
    <w:p w14:paraId="4B4BDD6B" w14:textId="3ACBD499" w:rsidR="0090157F" w:rsidRPr="0036573D" w:rsidRDefault="0090157F" w:rsidP="00B6238C">
      <w:pPr>
        <w:pStyle w:val="Normalny1"/>
        <w:numPr>
          <w:ilvl w:val="0"/>
          <w:numId w:val="32"/>
        </w:numPr>
        <w:autoSpaceDE w:val="0"/>
        <w:spacing w:line="276" w:lineRule="auto"/>
        <w:jc w:val="both"/>
        <w:rPr>
          <w:rFonts w:asciiTheme="majorHAnsi" w:eastAsia="Bookman Old Style" w:hAnsiTheme="majorHAnsi" w:cs="Tahoma"/>
        </w:rPr>
      </w:pPr>
      <w:r w:rsidRPr="0036573D">
        <w:rPr>
          <w:rFonts w:asciiTheme="majorHAnsi" w:eastAsia="Bookman Old Style" w:hAnsiTheme="majorHAnsi" w:cs="Tahoma"/>
        </w:rPr>
        <w:t xml:space="preserve">zapoznaliśmy się ze Specyfikacją Warunków </w:t>
      </w:r>
      <w:r w:rsidR="00DF727D" w:rsidRPr="0036573D">
        <w:rPr>
          <w:rFonts w:asciiTheme="majorHAnsi" w:eastAsia="Bookman Old Style" w:hAnsiTheme="majorHAnsi" w:cs="Tahoma"/>
        </w:rPr>
        <w:t>Zamówienia (S</w:t>
      </w:r>
      <w:r w:rsidR="00AE09FD">
        <w:rPr>
          <w:rFonts w:asciiTheme="majorHAnsi" w:eastAsia="Bookman Old Style" w:hAnsiTheme="majorHAnsi" w:cs="Tahoma"/>
        </w:rPr>
        <w:t xml:space="preserve">WZ), ogłoszeniem </w:t>
      </w:r>
      <w:r w:rsidR="00ED2707">
        <w:rPr>
          <w:rFonts w:asciiTheme="majorHAnsi" w:eastAsia="Bookman Old Style" w:hAnsiTheme="majorHAnsi" w:cs="Tahoma"/>
        </w:rPr>
        <w:br/>
      </w:r>
      <w:r w:rsidRPr="0036573D">
        <w:rPr>
          <w:rFonts w:asciiTheme="majorHAnsi" w:eastAsia="Bookman Old Style" w:hAnsiTheme="majorHAnsi" w:cs="Tahoma"/>
        </w:rPr>
        <w:t>o zamówieniu, wzorem umowy</w:t>
      </w:r>
      <w:r w:rsidR="00AA3AA4" w:rsidRPr="0036573D">
        <w:rPr>
          <w:rFonts w:asciiTheme="majorHAnsi" w:eastAsia="Bookman Old Style" w:hAnsiTheme="majorHAnsi" w:cs="Tahoma"/>
        </w:rPr>
        <w:t>,</w:t>
      </w:r>
      <w:r w:rsidR="001663FB">
        <w:rPr>
          <w:rFonts w:asciiTheme="majorHAnsi" w:eastAsia="Bookman Old Style" w:hAnsiTheme="majorHAnsi" w:cs="Tahoma"/>
        </w:rPr>
        <w:t xml:space="preserve"> dokumentacj</w:t>
      </w:r>
      <w:r w:rsidR="00694507">
        <w:rPr>
          <w:rFonts w:asciiTheme="majorHAnsi" w:eastAsia="Bookman Old Style" w:hAnsiTheme="majorHAnsi" w:cs="Tahoma"/>
        </w:rPr>
        <w:t>ą</w:t>
      </w:r>
      <w:r w:rsidR="001663FB">
        <w:rPr>
          <w:rFonts w:asciiTheme="majorHAnsi" w:eastAsia="Bookman Old Style" w:hAnsiTheme="majorHAnsi" w:cs="Tahoma"/>
        </w:rPr>
        <w:t xml:space="preserve"> oraz</w:t>
      </w:r>
      <w:r w:rsidR="00AA3AA4" w:rsidRPr="0036573D">
        <w:rPr>
          <w:rFonts w:asciiTheme="majorHAnsi" w:eastAsia="Bookman Old Style" w:hAnsiTheme="majorHAnsi" w:cs="Tahoma"/>
        </w:rPr>
        <w:t xml:space="preserve"> </w:t>
      </w:r>
      <w:r w:rsidR="005565F4" w:rsidRPr="0036573D">
        <w:rPr>
          <w:rFonts w:asciiTheme="majorHAnsi" w:eastAsia="Bookman Old Style" w:hAnsiTheme="majorHAnsi" w:cs="Tahoma"/>
        </w:rPr>
        <w:t>zmianami</w:t>
      </w:r>
      <w:r w:rsidRPr="0036573D">
        <w:rPr>
          <w:rFonts w:asciiTheme="majorHAnsi" w:eastAsia="Bookman Old Style" w:hAnsiTheme="majorHAnsi" w:cs="Tahoma"/>
        </w:rPr>
        <w:t xml:space="preserve"> i wyjaśnieniami </w:t>
      </w:r>
      <w:r w:rsidRPr="0036573D">
        <w:rPr>
          <w:rFonts w:asciiTheme="majorHAnsi" w:eastAsia="Bookman Old Style" w:hAnsiTheme="majorHAnsi" w:cs="Tahoma"/>
        </w:rPr>
        <w:lastRenderedPageBreak/>
        <w:t>dokonywanymi w trakcie postępowania,</w:t>
      </w:r>
      <w:r w:rsidR="00403D79" w:rsidRPr="0036573D">
        <w:rPr>
          <w:rFonts w:asciiTheme="majorHAnsi" w:eastAsia="Bookman Old Style" w:hAnsiTheme="majorHAnsi" w:cs="Tahoma"/>
        </w:rPr>
        <w:t xml:space="preserve"> </w:t>
      </w:r>
      <w:r w:rsidRPr="0036573D">
        <w:rPr>
          <w:rFonts w:asciiTheme="majorHAnsi" w:eastAsia="Bookman Old Style" w:hAnsiTheme="majorHAnsi" w:cs="Tahoma"/>
        </w:rPr>
        <w:t xml:space="preserve">w </w:t>
      </w:r>
      <w:r w:rsidR="005565F4" w:rsidRPr="0036573D">
        <w:rPr>
          <w:rFonts w:asciiTheme="majorHAnsi" w:eastAsia="Bookman Old Style" w:hAnsiTheme="majorHAnsi" w:cs="Tahoma"/>
        </w:rPr>
        <w:t>całości</w:t>
      </w:r>
      <w:r w:rsidRPr="0036573D">
        <w:rPr>
          <w:rFonts w:asciiTheme="majorHAnsi" w:eastAsia="Bookman Old Style" w:hAnsiTheme="majorHAnsi" w:cs="Tahoma"/>
        </w:rPr>
        <w:t xml:space="preserve"> je akceptujemy i przyjmujemy jako obowiązujące w</w:t>
      </w:r>
      <w:r w:rsidR="003952BE" w:rsidRPr="0036573D">
        <w:rPr>
          <w:rFonts w:asciiTheme="majorHAnsi" w:eastAsia="Bookman Old Style" w:hAnsiTheme="majorHAnsi" w:cs="Tahoma"/>
        </w:rPr>
        <w:t xml:space="preserve"> pełnym zakresie postanowienia </w:t>
      </w:r>
      <w:r w:rsidR="00276663" w:rsidRPr="0036573D">
        <w:rPr>
          <w:rFonts w:asciiTheme="majorHAnsi" w:eastAsia="Bookman Old Style" w:hAnsiTheme="majorHAnsi" w:cs="Tahoma"/>
        </w:rPr>
        <w:t>w niej określone,</w:t>
      </w:r>
    </w:p>
    <w:p w14:paraId="387A40B1" w14:textId="77777777" w:rsidR="00AA3AA4" w:rsidRPr="0036573D" w:rsidRDefault="00AA3AA4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</w:p>
    <w:p w14:paraId="45109294" w14:textId="153CE20D" w:rsidR="00AD3CAA" w:rsidRPr="0036573D" w:rsidRDefault="00440E44" w:rsidP="00B6238C">
      <w:pPr>
        <w:pStyle w:val="Normalny1"/>
        <w:numPr>
          <w:ilvl w:val="0"/>
          <w:numId w:val="32"/>
        </w:numPr>
        <w:autoSpaceDE w:val="0"/>
        <w:spacing w:line="276" w:lineRule="auto"/>
        <w:jc w:val="both"/>
        <w:rPr>
          <w:rFonts w:asciiTheme="majorHAnsi" w:eastAsia="Bookman Old Style" w:hAnsiTheme="majorHAnsi" w:cs="Tahoma"/>
        </w:rPr>
      </w:pPr>
      <w:r w:rsidRPr="0036573D">
        <w:rPr>
          <w:rFonts w:asciiTheme="majorHAnsi" w:eastAsia="Bookman Old Style" w:hAnsiTheme="majorHAnsi" w:cs="Tahoma"/>
        </w:rPr>
        <w:t>przedstawione we wstępnym oświadczeniu</w:t>
      </w:r>
      <w:r w:rsidR="00984753" w:rsidRPr="0036573D">
        <w:rPr>
          <w:rFonts w:asciiTheme="majorHAnsi" w:eastAsia="Bookman Old Style" w:hAnsiTheme="majorHAnsi" w:cs="Tahoma"/>
        </w:rPr>
        <w:t xml:space="preserve"> </w:t>
      </w:r>
      <w:r w:rsidR="00E953AA" w:rsidRPr="0036573D">
        <w:rPr>
          <w:rFonts w:asciiTheme="majorHAnsi" w:eastAsia="Bookman Old Style" w:hAnsiTheme="majorHAnsi" w:cs="Tahoma"/>
        </w:rPr>
        <w:t>informacj</w:t>
      </w:r>
      <w:r w:rsidR="00694507">
        <w:rPr>
          <w:rFonts w:asciiTheme="majorHAnsi" w:eastAsia="Bookman Old Style" w:hAnsiTheme="majorHAnsi" w:cs="Tahoma"/>
        </w:rPr>
        <w:t>e</w:t>
      </w:r>
      <w:r w:rsidR="00E953AA" w:rsidRPr="0036573D">
        <w:rPr>
          <w:rFonts w:asciiTheme="majorHAnsi" w:eastAsia="Bookman Old Style" w:hAnsiTheme="majorHAnsi" w:cs="Tahoma"/>
        </w:rPr>
        <w:t xml:space="preserve"> - </w:t>
      </w:r>
      <w:r w:rsidR="00984753" w:rsidRPr="0036573D">
        <w:rPr>
          <w:rFonts w:asciiTheme="majorHAnsi" w:eastAsia="Bookman Old Style" w:hAnsiTheme="majorHAnsi" w:cs="Tahoma"/>
        </w:rPr>
        <w:t>stanowiącym część oferty</w:t>
      </w:r>
      <w:r w:rsidRPr="0036573D">
        <w:rPr>
          <w:rFonts w:asciiTheme="majorHAnsi" w:eastAsia="Bookman Old Style" w:hAnsiTheme="majorHAnsi" w:cs="Tahoma"/>
        </w:rPr>
        <w:t xml:space="preserve"> </w:t>
      </w:r>
      <w:r w:rsidR="0036573D">
        <w:rPr>
          <w:rFonts w:asciiTheme="majorHAnsi" w:eastAsia="Bookman Old Style" w:hAnsiTheme="majorHAnsi" w:cs="Tahoma"/>
        </w:rPr>
        <w:t xml:space="preserve">                        </w:t>
      </w:r>
      <w:r w:rsidR="00276663" w:rsidRPr="0036573D">
        <w:rPr>
          <w:rFonts w:asciiTheme="majorHAnsi" w:eastAsia="Bookman Old Style" w:hAnsiTheme="majorHAnsi" w:cs="Tahoma"/>
        </w:rPr>
        <w:t>są prawdziwe,</w:t>
      </w:r>
    </w:p>
    <w:p w14:paraId="27D40E29" w14:textId="77777777" w:rsidR="00AA3AA4" w:rsidRPr="0036573D" w:rsidRDefault="00AA3AA4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</w:p>
    <w:p w14:paraId="0D2FFEEF" w14:textId="7E54399E" w:rsidR="0090157F" w:rsidRPr="0036573D" w:rsidRDefault="00276663" w:rsidP="00B6238C">
      <w:pPr>
        <w:pStyle w:val="Normalny1"/>
        <w:numPr>
          <w:ilvl w:val="0"/>
          <w:numId w:val="32"/>
        </w:numPr>
        <w:autoSpaceDE w:val="0"/>
        <w:spacing w:line="276" w:lineRule="auto"/>
        <w:jc w:val="both"/>
        <w:rPr>
          <w:rFonts w:asciiTheme="majorHAnsi" w:eastAsia="Bookman Old Style" w:hAnsiTheme="majorHAnsi" w:cs="Tahoma"/>
        </w:rPr>
      </w:pPr>
      <w:r w:rsidRPr="0036573D">
        <w:rPr>
          <w:rFonts w:asciiTheme="majorHAnsi" w:eastAsia="Bookman Old Style" w:hAnsiTheme="majorHAnsi" w:cs="Tahoma"/>
        </w:rPr>
        <w:t>w</w:t>
      </w:r>
      <w:r w:rsidR="0090157F" w:rsidRPr="0036573D">
        <w:rPr>
          <w:rFonts w:asciiTheme="majorHAnsi" w:eastAsia="Bookman Old Style" w:hAnsiTheme="majorHAnsi" w:cs="Tahoma"/>
        </w:rPr>
        <w:t xml:space="preserve"> przypadku wyboru naszej oferty zobowiązujemy się do zawarcia umowy zgodnej </w:t>
      </w:r>
      <w:r w:rsidR="00AF1B48">
        <w:rPr>
          <w:rFonts w:asciiTheme="majorHAnsi" w:eastAsia="Bookman Old Style" w:hAnsiTheme="majorHAnsi" w:cs="Tahoma"/>
        </w:rPr>
        <w:t xml:space="preserve">                               </w:t>
      </w:r>
      <w:r w:rsidR="0044402B" w:rsidRPr="0036573D">
        <w:rPr>
          <w:rFonts w:asciiTheme="majorHAnsi" w:eastAsia="Bookman Old Style" w:hAnsiTheme="majorHAnsi" w:cs="Tahoma"/>
        </w:rPr>
        <w:t xml:space="preserve">z proponowanym </w:t>
      </w:r>
      <w:r w:rsidR="0090157F" w:rsidRPr="0036573D">
        <w:rPr>
          <w:rFonts w:asciiTheme="majorHAnsi" w:eastAsia="Bookman Old Style" w:hAnsiTheme="majorHAnsi" w:cs="Tahoma"/>
        </w:rPr>
        <w:t>wzorem</w:t>
      </w:r>
      <w:r w:rsidR="0044402B" w:rsidRPr="0036573D">
        <w:rPr>
          <w:rFonts w:asciiTheme="majorHAnsi" w:eastAsia="Bookman Old Style" w:hAnsiTheme="majorHAnsi" w:cs="Tahoma"/>
        </w:rPr>
        <w:t>, w miejscu</w:t>
      </w:r>
      <w:r w:rsidR="0090157F" w:rsidRPr="0036573D">
        <w:rPr>
          <w:rFonts w:asciiTheme="majorHAnsi" w:eastAsia="Bookman Old Style" w:hAnsiTheme="majorHAnsi" w:cs="Tahoma"/>
        </w:rPr>
        <w:t xml:space="preserve"> i terminie </w:t>
      </w:r>
      <w:r w:rsidRPr="0036573D">
        <w:rPr>
          <w:rFonts w:asciiTheme="majorHAnsi" w:eastAsia="Bookman Old Style" w:hAnsiTheme="majorHAnsi" w:cs="Tahoma"/>
        </w:rPr>
        <w:t>wyznaczonym przez Zamawiającego,</w:t>
      </w:r>
      <w:r w:rsidR="0044402B" w:rsidRPr="0036573D">
        <w:rPr>
          <w:rFonts w:asciiTheme="majorHAnsi" w:eastAsia="Bookman Old Style" w:hAnsiTheme="majorHAnsi" w:cs="Tahoma"/>
        </w:rPr>
        <w:t xml:space="preserve"> a także do wypełnienia dodatkowych wymogów</w:t>
      </w:r>
      <w:r w:rsidR="00DF727D" w:rsidRPr="0036573D">
        <w:rPr>
          <w:rFonts w:asciiTheme="majorHAnsi" w:eastAsia="Bookman Old Style" w:hAnsiTheme="majorHAnsi" w:cs="Tahoma"/>
        </w:rPr>
        <w:t xml:space="preserve"> formalnych, o których mowa w S</w:t>
      </w:r>
      <w:r w:rsidR="0044402B" w:rsidRPr="0036573D">
        <w:rPr>
          <w:rFonts w:asciiTheme="majorHAnsi" w:eastAsia="Bookman Old Style" w:hAnsiTheme="majorHAnsi" w:cs="Tahoma"/>
        </w:rPr>
        <w:t>WZ,</w:t>
      </w:r>
    </w:p>
    <w:p w14:paraId="0553C79B" w14:textId="77777777" w:rsidR="00AA3AA4" w:rsidRPr="00984753" w:rsidRDefault="00AA3AA4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  <w:sz w:val="20"/>
          <w:szCs w:val="20"/>
        </w:rPr>
      </w:pPr>
    </w:p>
    <w:p w14:paraId="7A1D424C" w14:textId="4DF30459" w:rsidR="00276663" w:rsidRPr="0036573D" w:rsidRDefault="00276663" w:rsidP="00B6238C">
      <w:pPr>
        <w:pStyle w:val="Normalny1"/>
        <w:numPr>
          <w:ilvl w:val="0"/>
          <w:numId w:val="32"/>
        </w:numPr>
        <w:autoSpaceDE w:val="0"/>
        <w:spacing w:line="276" w:lineRule="auto"/>
        <w:jc w:val="both"/>
        <w:rPr>
          <w:rFonts w:asciiTheme="majorHAnsi" w:eastAsia="Bookman Old Style" w:hAnsiTheme="majorHAnsi" w:cs="Tahoma"/>
        </w:rPr>
      </w:pPr>
      <w:r w:rsidRPr="0036573D">
        <w:rPr>
          <w:rFonts w:asciiTheme="majorHAnsi" w:eastAsia="Bookman Old Style" w:hAnsiTheme="majorHAnsi" w:cs="Tahoma"/>
        </w:rPr>
        <w:t>zobowiązujemy się wykonywać zamówienie</w:t>
      </w:r>
      <w:r w:rsidRPr="0036573D">
        <w:rPr>
          <w:rFonts w:asciiTheme="majorHAnsi" w:eastAsia="Bookman Old Style" w:hAnsiTheme="majorHAnsi" w:cs="Tahoma"/>
          <w:color w:val="FF0000"/>
        </w:rPr>
        <w:t xml:space="preserve"> </w:t>
      </w:r>
      <w:r w:rsidRPr="0036573D">
        <w:rPr>
          <w:rFonts w:asciiTheme="majorHAnsi" w:eastAsia="Bookman Old Style" w:hAnsiTheme="majorHAnsi" w:cs="Tahoma"/>
        </w:rPr>
        <w:t xml:space="preserve">związane z realizacją przedmiotu umowy zgodnie z opisem przedmiotu zamówienia, </w:t>
      </w:r>
      <w:r w:rsidR="00AA3AA4" w:rsidRPr="0036573D">
        <w:rPr>
          <w:rFonts w:asciiTheme="majorHAnsi" w:eastAsia="Bookman Old Style" w:hAnsiTheme="majorHAnsi" w:cs="Tahoma"/>
        </w:rPr>
        <w:t xml:space="preserve">dokumentacją techniczną, </w:t>
      </w:r>
      <w:r w:rsidRPr="0036573D">
        <w:rPr>
          <w:rFonts w:asciiTheme="majorHAnsi" w:eastAsia="Bookman Old Style" w:hAnsiTheme="majorHAnsi" w:cs="Tahoma"/>
        </w:rPr>
        <w:t>obowiązującymi przepisami prawa i normami</w:t>
      </w:r>
      <w:r w:rsidR="0036573D">
        <w:rPr>
          <w:rFonts w:asciiTheme="majorHAnsi" w:eastAsia="Bookman Old Style" w:hAnsiTheme="majorHAnsi" w:cs="Tahoma"/>
        </w:rPr>
        <w:t xml:space="preserve"> </w:t>
      </w:r>
      <w:r w:rsidRPr="0036573D">
        <w:rPr>
          <w:rFonts w:asciiTheme="majorHAnsi" w:eastAsia="Bookman Old Style" w:hAnsiTheme="majorHAnsi" w:cs="Tahoma"/>
        </w:rPr>
        <w:t>z zachowanie</w:t>
      </w:r>
      <w:r w:rsidR="00AA3AA4" w:rsidRPr="0036573D">
        <w:rPr>
          <w:rFonts w:asciiTheme="majorHAnsi" w:eastAsia="Bookman Old Style" w:hAnsiTheme="majorHAnsi" w:cs="Tahoma"/>
        </w:rPr>
        <w:t>m należytej staranności za cenę</w:t>
      </w:r>
      <w:r w:rsidRPr="0036573D">
        <w:rPr>
          <w:rFonts w:asciiTheme="majorHAnsi" w:eastAsia="Bookman Old Style" w:hAnsiTheme="majorHAnsi" w:cs="Tahoma"/>
        </w:rPr>
        <w:t xml:space="preserve"> wskazaną</w:t>
      </w:r>
      <w:r w:rsidR="0036573D">
        <w:rPr>
          <w:rFonts w:asciiTheme="majorHAnsi" w:eastAsia="Bookman Old Style" w:hAnsiTheme="majorHAnsi" w:cs="Tahoma"/>
        </w:rPr>
        <w:t xml:space="preserve">                  </w:t>
      </w:r>
      <w:r w:rsidRPr="0036573D">
        <w:rPr>
          <w:rFonts w:asciiTheme="majorHAnsi" w:eastAsia="Bookman Old Style" w:hAnsiTheme="majorHAnsi" w:cs="Tahoma"/>
        </w:rPr>
        <w:t xml:space="preserve"> w formularzu oferty,</w:t>
      </w:r>
    </w:p>
    <w:p w14:paraId="4F855844" w14:textId="77777777" w:rsidR="00AA3AA4" w:rsidRPr="0036573D" w:rsidRDefault="00AA3AA4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</w:p>
    <w:p w14:paraId="49980FE1" w14:textId="4D74D5E9" w:rsidR="00874DCA" w:rsidRPr="0036573D" w:rsidRDefault="00276663" w:rsidP="00B6238C">
      <w:pPr>
        <w:pStyle w:val="Normalny1"/>
        <w:numPr>
          <w:ilvl w:val="0"/>
          <w:numId w:val="32"/>
        </w:numPr>
        <w:autoSpaceDE w:val="0"/>
        <w:spacing w:line="276" w:lineRule="auto"/>
        <w:jc w:val="both"/>
        <w:rPr>
          <w:rFonts w:asciiTheme="majorHAnsi" w:eastAsia="Bookman Old Style" w:hAnsiTheme="majorHAnsi" w:cs="Tahoma"/>
        </w:rPr>
      </w:pPr>
      <w:r w:rsidRPr="0036573D">
        <w:rPr>
          <w:rFonts w:asciiTheme="majorHAnsi" w:eastAsia="Bookman Old Style" w:hAnsiTheme="majorHAnsi" w:cs="Tahoma"/>
        </w:rPr>
        <w:t>uważamy się za związanych niniejszą ofertą</w:t>
      </w:r>
      <w:r w:rsidR="00DF727D" w:rsidRPr="0036573D">
        <w:rPr>
          <w:rFonts w:asciiTheme="majorHAnsi" w:eastAsia="Bookman Old Style" w:hAnsiTheme="majorHAnsi" w:cs="Tahoma"/>
        </w:rPr>
        <w:t xml:space="preserve"> </w:t>
      </w:r>
      <w:r w:rsidR="00694507">
        <w:rPr>
          <w:rFonts w:asciiTheme="majorHAnsi" w:eastAsia="Bookman Old Style" w:hAnsiTheme="majorHAnsi" w:cs="Tahoma"/>
        </w:rPr>
        <w:t>w terminie wskazanym</w:t>
      </w:r>
      <w:r w:rsidR="00DF727D" w:rsidRPr="0036573D">
        <w:rPr>
          <w:rFonts w:asciiTheme="majorHAnsi" w:eastAsia="Bookman Old Style" w:hAnsiTheme="majorHAnsi" w:cs="Tahoma"/>
        </w:rPr>
        <w:t xml:space="preserve"> przez zamawiającego w dokumentach zamówienia,</w:t>
      </w:r>
    </w:p>
    <w:p w14:paraId="69A60925" w14:textId="77777777" w:rsidR="00AA3AA4" w:rsidRPr="0036573D" w:rsidRDefault="00AA3AA4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</w:p>
    <w:p w14:paraId="21B9CB8D" w14:textId="4CF235EA" w:rsidR="00874DCA" w:rsidRPr="0036573D" w:rsidRDefault="00DF727D" w:rsidP="00B6238C">
      <w:pPr>
        <w:pStyle w:val="Normalny1"/>
        <w:numPr>
          <w:ilvl w:val="0"/>
          <w:numId w:val="32"/>
        </w:numPr>
        <w:autoSpaceDE w:val="0"/>
        <w:spacing w:line="276" w:lineRule="auto"/>
        <w:jc w:val="both"/>
        <w:rPr>
          <w:rFonts w:asciiTheme="majorHAnsi" w:hAnsiTheme="majorHAnsi" w:cs="Tahoma"/>
        </w:rPr>
      </w:pPr>
      <w:r w:rsidRPr="0036573D">
        <w:rPr>
          <w:rFonts w:asciiTheme="majorHAnsi" w:hAnsiTheme="majorHAnsi" w:cs="Tahoma"/>
        </w:rPr>
        <w:t>akceptujemy</w:t>
      </w:r>
      <w:r w:rsidR="0009031C" w:rsidRPr="0036573D">
        <w:rPr>
          <w:rFonts w:asciiTheme="majorHAnsi" w:hAnsiTheme="majorHAnsi" w:cs="Tahoma"/>
        </w:rPr>
        <w:t xml:space="preserve"> warunki płatności określone przez Zamawiającego we wzorze umowy,</w:t>
      </w:r>
    </w:p>
    <w:p w14:paraId="6FC2A468" w14:textId="77777777" w:rsidR="006C0E36" w:rsidRPr="0036573D" w:rsidRDefault="006C0E36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hAnsiTheme="majorHAnsi" w:cs="Tahoma"/>
        </w:rPr>
      </w:pPr>
    </w:p>
    <w:p w14:paraId="192A0EDD" w14:textId="1F7E7F8B" w:rsidR="0036573D" w:rsidRDefault="006C0E36" w:rsidP="00B6238C">
      <w:pPr>
        <w:pStyle w:val="Normalny1"/>
        <w:numPr>
          <w:ilvl w:val="0"/>
          <w:numId w:val="32"/>
        </w:numPr>
        <w:autoSpaceDE w:val="0"/>
        <w:jc w:val="both"/>
        <w:rPr>
          <w:rFonts w:asciiTheme="majorHAnsi" w:hAnsiTheme="majorHAnsi"/>
        </w:rPr>
      </w:pPr>
      <w:r w:rsidRPr="0036573D">
        <w:rPr>
          <w:rFonts w:asciiTheme="majorHAnsi" w:hAnsiTheme="majorHAnsi" w:cs="Tahoma"/>
        </w:rPr>
        <w:t xml:space="preserve">informujemy, że na podst. art. 118 ust. 1 </w:t>
      </w:r>
      <w:proofErr w:type="spellStart"/>
      <w:r w:rsidR="00ED2707">
        <w:rPr>
          <w:rFonts w:asciiTheme="majorHAnsi" w:hAnsiTheme="majorHAnsi" w:cs="Tahoma"/>
        </w:rPr>
        <w:t>P</w:t>
      </w:r>
      <w:r w:rsidRPr="0036573D">
        <w:rPr>
          <w:rFonts w:asciiTheme="majorHAnsi" w:hAnsiTheme="majorHAnsi" w:cs="Tahoma"/>
        </w:rPr>
        <w:t>zp</w:t>
      </w:r>
      <w:proofErr w:type="spellEnd"/>
      <w:r w:rsidRPr="0036573D">
        <w:rPr>
          <w:rFonts w:asciiTheme="majorHAnsi" w:hAnsiTheme="majorHAnsi" w:cs="Tahoma"/>
        </w:rPr>
        <w:t xml:space="preserve"> - w celu </w:t>
      </w:r>
      <w:r w:rsidRPr="0036573D">
        <w:rPr>
          <w:rFonts w:asciiTheme="majorHAnsi" w:hAnsiTheme="majorHAnsi"/>
        </w:rPr>
        <w:t>potwierdzen</w:t>
      </w:r>
      <w:r w:rsidR="0036573D" w:rsidRPr="0036573D">
        <w:rPr>
          <w:rFonts w:asciiTheme="majorHAnsi" w:hAnsiTheme="majorHAnsi"/>
        </w:rPr>
        <w:t xml:space="preserve">ia spełniania warunków udziału </w:t>
      </w:r>
      <w:r w:rsidRPr="0036573D">
        <w:rPr>
          <w:rFonts w:asciiTheme="majorHAnsi" w:hAnsiTheme="majorHAnsi"/>
        </w:rPr>
        <w:t xml:space="preserve">w postępowaniu </w:t>
      </w:r>
      <w:r w:rsidRPr="0036573D">
        <w:rPr>
          <w:rFonts w:asciiTheme="majorHAnsi" w:hAnsiTheme="majorHAnsi"/>
          <w:b/>
        </w:rPr>
        <w:t xml:space="preserve">będziemy </w:t>
      </w:r>
      <w:r w:rsidR="00BC6397" w:rsidRPr="0036573D">
        <w:rPr>
          <w:rFonts w:asciiTheme="majorHAnsi" w:hAnsiTheme="majorHAnsi"/>
          <w:b/>
        </w:rPr>
        <w:t>/ nie będziemy</w:t>
      </w:r>
      <w:r w:rsidR="00BC6397" w:rsidRPr="00ED2707">
        <w:rPr>
          <w:rFonts w:asciiTheme="majorHAnsi" w:eastAsia="Bookman Old Style" w:hAnsiTheme="majorHAnsi" w:cs="Tahoma"/>
          <w:b/>
        </w:rPr>
        <w:t>*</w:t>
      </w:r>
      <w:r w:rsidR="00BC6397" w:rsidRPr="0036573D">
        <w:rPr>
          <w:rFonts w:asciiTheme="majorHAnsi" w:hAnsiTheme="majorHAnsi"/>
        </w:rPr>
        <w:t xml:space="preserve"> </w:t>
      </w:r>
      <w:r w:rsidRPr="0036573D">
        <w:rPr>
          <w:rFonts w:asciiTheme="majorHAnsi" w:hAnsiTheme="majorHAnsi"/>
        </w:rPr>
        <w:t>polegać na zdolnościach technicznych lub zawodowych</w:t>
      </w:r>
      <w:r w:rsidR="0036573D" w:rsidRPr="0036573D">
        <w:rPr>
          <w:rFonts w:asciiTheme="majorHAnsi" w:hAnsiTheme="majorHAnsi"/>
        </w:rPr>
        <w:t xml:space="preserve"> </w:t>
      </w:r>
      <w:r w:rsidRPr="0036573D">
        <w:rPr>
          <w:rFonts w:asciiTheme="majorHAnsi" w:hAnsiTheme="majorHAnsi"/>
        </w:rPr>
        <w:t>podmiotów udostępniających zasoby</w:t>
      </w:r>
      <w:r w:rsidR="00986178" w:rsidRPr="0036573D">
        <w:rPr>
          <w:rFonts w:asciiTheme="majorHAnsi" w:hAnsiTheme="majorHAnsi"/>
        </w:rPr>
        <w:t xml:space="preserve"> i tym samym </w:t>
      </w:r>
      <w:r w:rsidR="002600ED" w:rsidRPr="0036573D">
        <w:rPr>
          <w:rFonts w:asciiTheme="majorHAnsi" w:hAnsiTheme="majorHAnsi"/>
        </w:rPr>
        <w:t xml:space="preserve">zgodnie z art. 118 ust. 3 </w:t>
      </w:r>
      <w:proofErr w:type="spellStart"/>
      <w:r w:rsidR="002600ED" w:rsidRPr="0036573D">
        <w:rPr>
          <w:rFonts w:asciiTheme="majorHAnsi" w:hAnsiTheme="majorHAnsi"/>
        </w:rPr>
        <w:t>pzp</w:t>
      </w:r>
      <w:proofErr w:type="spellEnd"/>
      <w:r w:rsidR="002600ED" w:rsidRPr="0036573D">
        <w:rPr>
          <w:rFonts w:asciiTheme="majorHAnsi" w:hAnsiTheme="majorHAnsi"/>
        </w:rPr>
        <w:t xml:space="preserve"> - </w:t>
      </w:r>
      <w:r w:rsidR="00986178" w:rsidRPr="0036573D">
        <w:rPr>
          <w:rFonts w:asciiTheme="majorHAnsi" w:hAnsiTheme="majorHAnsi"/>
          <w:b/>
        </w:rPr>
        <w:t xml:space="preserve">składamy </w:t>
      </w:r>
      <w:r w:rsidR="00BC6397" w:rsidRPr="0036573D">
        <w:rPr>
          <w:rFonts w:asciiTheme="majorHAnsi" w:hAnsiTheme="majorHAnsi"/>
          <w:b/>
        </w:rPr>
        <w:t>/ nie składamy</w:t>
      </w:r>
      <w:r w:rsidR="00BC6397" w:rsidRPr="00ED2707">
        <w:rPr>
          <w:rFonts w:asciiTheme="majorHAnsi" w:eastAsia="Bookman Old Style" w:hAnsiTheme="majorHAnsi" w:cs="Tahoma"/>
          <w:b/>
        </w:rPr>
        <w:t>*</w:t>
      </w:r>
      <w:r w:rsidR="00BC6397" w:rsidRPr="0036573D">
        <w:rPr>
          <w:rFonts w:asciiTheme="majorHAnsi" w:hAnsiTheme="majorHAnsi"/>
        </w:rPr>
        <w:t xml:space="preserve"> </w:t>
      </w:r>
      <w:r w:rsidR="002600ED" w:rsidRPr="0036573D">
        <w:rPr>
          <w:rFonts w:asciiTheme="majorHAnsi" w:hAnsiTheme="majorHAnsi"/>
        </w:rPr>
        <w:t>wraz z ofertą</w:t>
      </w:r>
      <w:r w:rsidR="0036573D" w:rsidRPr="0036573D">
        <w:rPr>
          <w:rFonts w:asciiTheme="majorHAnsi" w:hAnsiTheme="majorHAnsi"/>
        </w:rPr>
        <w:t>:</w:t>
      </w:r>
    </w:p>
    <w:p w14:paraId="7D88E91B" w14:textId="77777777" w:rsidR="00EC0B05" w:rsidRPr="0036573D" w:rsidRDefault="00EC0B05" w:rsidP="0036573D">
      <w:pPr>
        <w:pStyle w:val="Normalny1"/>
        <w:autoSpaceDE w:val="0"/>
        <w:ind w:left="749" w:hanging="465"/>
        <w:jc w:val="both"/>
        <w:rPr>
          <w:rFonts w:asciiTheme="majorHAnsi" w:hAnsiTheme="majorHAnsi"/>
        </w:rPr>
      </w:pPr>
    </w:p>
    <w:p w14:paraId="0863B330" w14:textId="0FE726ED" w:rsidR="0036573D" w:rsidRDefault="00986178" w:rsidP="00B6238C">
      <w:pPr>
        <w:pStyle w:val="Normalny1"/>
        <w:numPr>
          <w:ilvl w:val="0"/>
          <w:numId w:val="33"/>
        </w:numPr>
        <w:autoSpaceDE w:val="0"/>
        <w:jc w:val="both"/>
        <w:rPr>
          <w:rFonts w:asciiTheme="majorHAnsi" w:hAnsiTheme="majorHAnsi"/>
        </w:rPr>
      </w:pPr>
      <w:r w:rsidRPr="0036573D">
        <w:rPr>
          <w:rFonts w:asciiTheme="majorHAnsi" w:hAnsiTheme="majorHAnsi"/>
          <w:b/>
        </w:rPr>
        <w:t>zobowiązanie podmiotu udostępniającego zasoby</w:t>
      </w:r>
      <w:r w:rsidRPr="0036573D">
        <w:rPr>
          <w:rFonts w:asciiTheme="majorHAnsi" w:hAnsiTheme="majorHAnsi"/>
        </w:rPr>
        <w:t xml:space="preserve"> do oddania nam do dyspozycji niezbędnych zasobów na potrzeby realizacji niniejszego zamówienia</w:t>
      </w:r>
      <w:r w:rsidR="0036573D" w:rsidRPr="0036573D">
        <w:rPr>
          <w:rFonts w:asciiTheme="majorHAnsi" w:hAnsiTheme="majorHAnsi"/>
        </w:rPr>
        <w:t xml:space="preserve"> zgodnie                          z art. 118 ust. 3 ustawy </w:t>
      </w:r>
      <w:proofErr w:type="spellStart"/>
      <w:r w:rsidR="00ED2707">
        <w:rPr>
          <w:rFonts w:asciiTheme="majorHAnsi" w:hAnsiTheme="majorHAnsi"/>
        </w:rPr>
        <w:t>P</w:t>
      </w:r>
      <w:r w:rsidR="0036573D" w:rsidRPr="0036573D">
        <w:rPr>
          <w:rFonts w:asciiTheme="majorHAnsi" w:hAnsiTheme="majorHAnsi"/>
        </w:rPr>
        <w:t>zp</w:t>
      </w:r>
      <w:proofErr w:type="spellEnd"/>
      <w:r w:rsidR="0036573D" w:rsidRPr="0036573D">
        <w:rPr>
          <w:rFonts w:asciiTheme="majorHAnsi" w:hAnsiTheme="majorHAnsi"/>
        </w:rPr>
        <w:t xml:space="preserve">, </w:t>
      </w:r>
    </w:p>
    <w:p w14:paraId="73DDEE02" w14:textId="77777777" w:rsidR="00D65627" w:rsidRPr="0036573D" w:rsidRDefault="00D65627" w:rsidP="0036573D">
      <w:pPr>
        <w:pStyle w:val="Normalny1"/>
        <w:autoSpaceDE w:val="0"/>
        <w:ind w:left="1418" w:hanging="714"/>
        <w:jc w:val="both"/>
        <w:rPr>
          <w:rFonts w:asciiTheme="majorHAnsi" w:hAnsiTheme="majorHAnsi"/>
        </w:rPr>
      </w:pPr>
    </w:p>
    <w:p w14:paraId="2400BE10" w14:textId="77777777" w:rsidR="0036573D" w:rsidRDefault="0036573D" w:rsidP="0036573D">
      <w:pPr>
        <w:pStyle w:val="Normalny1"/>
        <w:autoSpaceDE w:val="0"/>
        <w:ind w:left="1418" w:hanging="714"/>
        <w:jc w:val="both"/>
        <w:rPr>
          <w:rFonts w:asciiTheme="majorHAnsi" w:hAnsiTheme="majorHAnsi"/>
        </w:rPr>
      </w:pPr>
      <w:r w:rsidRPr="0036573D">
        <w:rPr>
          <w:rFonts w:asciiTheme="majorHAnsi" w:hAnsiTheme="majorHAnsi"/>
        </w:rPr>
        <w:t>a także na podst. art. 125 ust. 5 ustawy:</w:t>
      </w:r>
    </w:p>
    <w:p w14:paraId="4B881EB0" w14:textId="77777777" w:rsidR="00D65627" w:rsidRPr="0036573D" w:rsidRDefault="00D65627" w:rsidP="0036573D">
      <w:pPr>
        <w:pStyle w:val="Normalny1"/>
        <w:autoSpaceDE w:val="0"/>
        <w:ind w:left="1418" w:hanging="714"/>
        <w:jc w:val="both"/>
        <w:rPr>
          <w:rFonts w:asciiTheme="majorHAnsi" w:hAnsiTheme="majorHAnsi"/>
        </w:rPr>
      </w:pPr>
    </w:p>
    <w:p w14:paraId="400E2C97" w14:textId="3580C1D4" w:rsidR="00BB4F46" w:rsidRPr="0036573D" w:rsidRDefault="0036573D" w:rsidP="00B6238C">
      <w:pPr>
        <w:pStyle w:val="Normalny1"/>
        <w:numPr>
          <w:ilvl w:val="0"/>
          <w:numId w:val="33"/>
        </w:numPr>
        <w:autoSpaceDE w:val="0"/>
        <w:jc w:val="both"/>
        <w:rPr>
          <w:rFonts w:asciiTheme="majorHAnsi" w:hAnsiTheme="majorHAnsi"/>
        </w:rPr>
      </w:pPr>
      <w:r w:rsidRPr="0036573D">
        <w:rPr>
          <w:rFonts w:asciiTheme="majorHAnsi" w:hAnsiTheme="majorHAnsi"/>
          <w:b/>
        </w:rPr>
        <w:t>oświadczenie podmiotu udostępniającego zasoby</w:t>
      </w:r>
      <w:r w:rsidRPr="0036573D">
        <w:rPr>
          <w:rFonts w:asciiTheme="majorHAnsi" w:hAnsiTheme="majorHAnsi"/>
        </w:rPr>
        <w:t xml:space="preserve"> potwierdzające brak podstaw wykluczenia tego podmiotu oraz odpowiednio spełnianie warunków udziału                       w postępowaniu, w zakresie, w jakim powołujemy się na jego zasoby.</w:t>
      </w:r>
    </w:p>
    <w:p w14:paraId="7AD170D9" w14:textId="77777777" w:rsidR="0036573D" w:rsidRPr="0036573D" w:rsidRDefault="0036573D" w:rsidP="0036573D">
      <w:pPr>
        <w:pStyle w:val="Normalny1"/>
        <w:autoSpaceDE w:val="0"/>
        <w:spacing w:line="276" w:lineRule="auto"/>
        <w:jc w:val="both"/>
        <w:rPr>
          <w:rFonts w:asciiTheme="majorHAnsi" w:hAnsiTheme="majorHAnsi"/>
        </w:rPr>
      </w:pPr>
    </w:p>
    <w:p w14:paraId="4FE3266C" w14:textId="5EAB3902" w:rsidR="00BB4F46" w:rsidRPr="0036573D" w:rsidRDefault="00BB4F46" w:rsidP="00B6238C">
      <w:pPr>
        <w:pStyle w:val="Normalny1"/>
        <w:numPr>
          <w:ilvl w:val="0"/>
          <w:numId w:val="33"/>
        </w:numPr>
        <w:autoSpaceDE w:val="0"/>
        <w:jc w:val="both"/>
        <w:rPr>
          <w:rFonts w:asciiTheme="majorHAnsi" w:hAnsiTheme="majorHAnsi" w:cs="Tahoma"/>
        </w:rPr>
      </w:pPr>
      <w:r w:rsidRPr="0036573D">
        <w:rPr>
          <w:rFonts w:asciiTheme="majorHAnsi" w:hAnsiTheme="majorHAnsi" w:cs="Tahoma"/>
        </w:rPr>
        <w:t xml:space="preserve">składając ofertę wspólną </w:t>
      </w:r>
      <w:r w:rsidR="00D65627">
        <w:rPr>
          <w:rFonts w:asciiTheme="majorHAnsi" w:hAnsiTheme="majorHAnsi" w:cs="Tahoma"/>
        </w:rPr>
        <w:t xml:space="preserve">(konsorcjum/spółki cywilne) </w:t>
      </w:r>
      <w:r w:rsidR="007E6705" w:rsidRPr="0036573D">
        <w:rPr>
          <w:rFonts w:asciiTheme="majorHAnsi" w:hAnsiTheme="majorHAnsi" w:cs="Tahoma"/>
        </w:rPr>
        <w:t xml:space="preserve">- </w:t>
      </w:r>
      <w:r w:rsidRPr="0036573D">
        <w:rPr>
          <w:rFonts w:asciiTheme="majorHAnsi" w:hAnsiTheme="majorHAnsi" w:cs="Tahoma"/>
        </w:rPr>
        <w:t xml:space="preserve">zgodnie z art. 117 ust. 4 </w:t>
      </w:r>
      <w:proofErr w:type="spellStart"/>
      <w:r w:rsidR="00B6238C">
        <w:rPr>
          <w:rFonts w:asciiTheme="majorHAnsi" w:hAnsiTheme="majorHAnsi" w:cs="Tahoma"/>
        </w:rPr>
        <w:t>P</w:t>
      </w:r>
      <w:r w:rsidRPr="0036573D">
        <w:rPr>
          <w:rFonts w:asciiTheme="majorHAnsi" w:hAnsiTheme="majorHAnsi" w:cs="Tahoma"/>
        </w:rPr>
        <w:t>zp</w:t>
      </w:r>
      <w:proofErr w:type="spellEnd"/>
      <w:r w:rsidRPr="0036573D">
        <w:rPr>
          <w:rFonts w:asciiTheme="majorHAnsi" w:hAnsiTheme="majorHAnsi" w:cs="Tahoma"/>
        </w:rPr>
        <w:t xml:space="preserve"> – dołączamy do oferty </w:t>
      </w:r>
      <w:r w:rsidR="00D65627">
        <w:rPr>
          <w:rFonts w:asciiTheme="majorHAnsi" w:hAnsiTheme="majorHAnsi"/>
        </w:rPr>
        <w:t xml:space="preserve">oświadczenie, </w:t>
      </w:r>
      <w:r w:rsidRPr="0036573D">
        <w:rPr>
          <w:rFonts w:asciiTheme="majorHAnsi" w:hAnsiTheme="majorHAnsi"/>
        </w:rPr>
        <w:t>z którego wynika, które roboty budowlane, dostawy lub usługi wykonają poszczególni wykonaw</w:t>
      </w:r>
      <w:r w:rsidR="007E6705" w:rsidRPr="0036573D">
        <w:rPr>
          <w:rFonts w:asciiTheme="majorHAnsi" w:hAnsiTheme="majorHAnsi"/>
        </w:rPr>
        <w:t>cy</w:t>
      </w:r>
      <w:r w:rsidR="007E6705" w:rsidRPr="00B6238C">
        <w:rPr>
          <w:rFonts w:asciiTheme="majorHAnsi" w:eastAsia="Bookman Old Style" w:hAnsiTheme="majorHAnsi" w:cs="Tahoma"/>
          <w:b/>
        </w:rPr>
        <w:t>*</w:t>
      </w:r>
      <w:r w:rsidR="007E6705" w:rsidRPr="00B6238C">
        <w:rPr>
          <w:rFonts w:asciiTheme="majorHAnsi" w:eastAsia="Bookman Old Style" w:hAnsiTheme="majorHAnsi" w:cs="Tahoma"/>
        </w:rPr>
        <w:t>,</w:t>
      </w:r>
    </w:p>
    <w:p w14:paraId="5845E529" w14:textId="77777777" w:rsidR="00BB4F46" w:rsidRPr="0036573D" w:rsidRDefault="00BB4F46" w:rsidP="00BC6397">
      <w:pPr>
        <w:pStyle w:val="Normalny1"/>
        <w:autoSpaceDE w:val="0"/>
        <w:spacing w:line="276" w:lineRule="auto"/>
        <w:jc w:val="both"/>
        <w:rPr>
          <w:rFonts w:asciiTheme="majorHAnsi" w:hAnsiTheme="majorHAnsi" w:cs="Tahoma"/>
        </w:rPr>
      </w:pPr>
    </w:p>
    <w:p w14:paraId="0C752D44" w14:textId="7171E656" w:rsidR="0009031C" w:rsidRPr="0036573D" w:rsidRDefault="0009031C" w:rsidP="00B6238C">
      <w:pPr>
        <w:pStyle w:val="Normalny1"/>
        <w:numPr>
          <w:ilvl w:val="0"/>
          <w:numId w:val="34"/>
        </w:numPr>
        <w:autoSpaceDE w:val="0"/>
        <w:spacing w:line="276" w:lineRule="auto"/>
        <w:jc w:val="both"/>
        <w:rPr>
          <w:rFonts w:asciiTheme="majorHAnsi" w:hAnsiTheme="majorHAnsi" w:cs="Tahoma"/>
        </w:rPr>
      </w:pPr>
      <w:r w:rsidRPr="0036573D">
        <w:rPr>
          <w:rFonts w:asciiTheme="majorHAnsi" w:hAnsiTheme="majorHAnsi" w:cs="Tahoma"/>
          <w:b/>
        </w:rPr>
        <w:t>zamierzam</w:t>
      </w:r>
      <w:r w:rsidR="00FC2C29">
        <w:rPr>
          <w:rFonts w:asciiTheme="majorHAnsi" w:hAnsiTheme="majorHAnsi" w:cs="Tahoma"/>
          <w:b/>
        </w:rPr>
        <w:t>(y)</w:t>
      </w:r>
      <w:r w:rsidRPr="0036573D">
        <w:rPr>
          <w:rFonts w:asciiTheme="majorHAnsi" w:hAnsiTheme="majorHAnsi" w:cs="Tahoma"/>
          <w:b/>
        </w:rPr>
        <w:t xml:space="preserve"> powierzyć </w:t>
      </w:r>
      <w:r w:rsidR="00440E44" w:rsidRPr="0036573D">
        <w:rPr>
          <w:rFonts w:asciiTheme="majorHAnsi" w:hAnsiTheme="majorHAnsi" w:cs="Tahoma"/>
          <w:b/>
        </w:rPr>
        <w:t>/nie zamierzam</w:t>
      </w:r>
      <w:r w:rsidR="00FC2C29">
        <w:rPr>
          <w:rFonts w:asciiTheme="majorHAnsi" w:hAnsiTheme="majorHAnsi" w:cs="Tahoma"/>
          <w:b/>
        </w:rPr>
        <w:t>(y)</w:t>
      </w:r>
      <w:r w:rsidR="00440E44" w:rsidRPr="0036573D">
        <w:rPr>
          <w:rFonts w:asciiTheme="majorHAnsi" w:hAnsiTheme="majorHAnsi" w:cs="Tahoma"/>
          <w:b/>
        </w:rPr>
        <w:t xml:space="preserve"> powierzyć</w:t>
      </w:r>
      <w:r w:rsidR="00440E44" w:rsidRPr="0036573D">
        <w:rPr>
          <w:rFonts w:asciiTheme="majorHAnsi" w:hAnsiTheme="majorHAnsi" w:cs="Tahoma"/>
        </w:rPr>
        <w:t xml:space="preserve"> </w:t>
      </w:r>
      <w:r w:rsidR="00BC6397" w:rsidRPr="00B6238C">
        <w:rPr>
          <w:rFonts w:asciiTheme="majorHAnsi" w:eastAsia="Bookman Old Style" w:hAnsiTheme="majorHAnsi" w:cs="Tahoma"/>
          <w:b/>
        </w:rPr>
        <w:t>*</w:t>
      </w:r>
      <w:r w:rsidR="00352599" w:rsidRPr="0036573D">
        <w:rPr>
          <w:rFonts w:asciiTheme="majorHAnsi" w:eastAsia="Bookman Old Style" w:hAnsiTheme="majorHAnsi" w:cs="Tahoma"/>
          <w:b/>
          <w:color w:val="FF0000"/>
        </w:rPr>
        <w:t xml:space="preserve"> </w:t>
      </w:r>
      <w:r w:rsidRPr="0036573D">
        <w:rPr>
          <w:rFonts w:asciiTheme="majorHAnsi" w:hAnsiTheme="majorHAnsi" w:cs="Tahoma"/>
        </w:rPr>
        <w:t>podwykonawcom następujące części zamówienia:</w:t>
      </w:r>
    </w:p>
    <w:p w14:paraId="0656353E" w14:textId="77777777" w:rsidR="004E1D39" w:rsidRPr="0036573D" w:rsidRDefault="004E1D39" w:rsidP="0009031C">
      <w:pPr>
        <w:pStyle w:val="Normalny1"/>
        <w:autoSpaceDE w:val="0"/>
        <w:ind w:left="749" w:hanging="465"/>
        <w:jc w:val="both"/>
        <w:rPr>
          <w:rFonts w:asciiTheme="majorHAnsi" w:eastAsia="Bookman Old Style" w:hAnsiTheme="majorHAnsi" w:cs="Tahoma"/>
        </w:rPr>
      </w:pPr>
    </w:p>
    <w:tbl>
      <w:tblPr>
        <w:tblW w:w="9255" w:type="dxa"/>
        <w:tblInd w:w="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1"/>
        <w:gridCol w:w="4659"/>
        <w:gridCol w:w="3085"/>
      </w:tblGrid>
      <w:tr w:rsidR="0009031C" w:rsidRPr="00984753" w14:paraId="6E6CE7C8" w14:textId="77777777">
        <w:trPr>
          <w:trHeight w:val="386"/>
        </w:trPr>
        <w:tc>
          <w:tcPr>
            <w:tcW w:w="1511" w:type="dxa"/>
            <w:shd w:val="clear" w:color="auto" w:fill="F3F3F3"/>
          </w:tcPr>
          <w:p w14:paraId="34452D18" w14:textId="77777777" w:rsidR="0009031C" w:rsidRPr="00984753" w:rsidRDefault="0009031C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984753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lastRenderedPageBreak/>
              <w:t>LP</w:t>
            </w:r>
          </w:p>
        </w:tc>
        <w:tc>
          <w:tcPr>
            <w:tcW w:w="4659" w:type="dxa"/>
            <w:shd w:val="clear" w:color="auto" w:fill="F3F3F3"/>
          </w:tcPr>
          <w:p w14:paraId="5CDFB394" w14:textId="77777777" w:rsidR="0055015B" w:rsidRPr="00A74F14" w:rsidRDefault="0009031C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Część zamówienia</w:t>
            </w:r>
            <w:r w:rsidR="0055015B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 xml:space="preserve"> </w:t>
            </w:r>
            <w:r w:rsidR="00BF7D98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powierzona podwykonawcy</w:t>
            </w:r>
          </w:p>
          <w:p w14:paraId="0CF92802" w14:textId="77777777" w:rsidR="00BF7D98" w:rsidRPr="00A74F14" w:rsidRDefault="00BF7D98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</w:p>
          <w:p w14:paraId="4D809623" w14:textId="77777777" w:rsidR="0009031C" w:rsidRPr="00A74F14" w:rsidRDefault="0055015B" w:rsidP="00C52163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(</w:t>
            </w:r>
            <w:r w:rsidR="00BF7D98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 xml:space="preserve">wskazać: </w:t>
            </w: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 xml:space="preserve">zakres </w:t>
            </w:r>
            <w:r w:rsidR="00C52163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robót/usług</w:t>
            </w:r>
            <w:r w:rsidR="00DF727D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/dostaw</w:t>
            </w: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)</w:t>
            </w:r>
            <w:r w:rsidR="0009031C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085" w:type="dxa"/>
            <w:shd w:val="clear" w:color="auto" w:fill="F3F3F3"/>
          </w:tcPr>
          <w:p w14:paraId="590CAC82" w14:textId="77777777" w:rsidR="00AA3AA4" w:rsidRPr="00A74F14" w:rsidRDefault="00BF7D98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Nazwa p</w:t>
            </w:r>
            <w:r w:rsidR="0009031C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odwykonawcy</w:t>
            </w:r>
            <w:r w:rsidR="00411FA3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, dane kontaktowe,</w:t>
            </w:r>
          </w:p>
          <w:p w14:paraId="5642D15D" w14:textId="77777777" w:rsidR="00A74F14" w:rsidRPr="00A74F14" w:rsidRDefault="00411FA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(jeżeli są znani</w:t>
            </w:r>
            <w:r w:rsidR="00BF7D98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 xml:space="preserve"> – zgodnie </w:t>
            </w:r>
          </w:p>
          <w:p w14:paraId="5C66CA54" w14:textId="77777777" w:rsidR="0009031C" w:rsidRPr="00A74F14" w:rsidRDefault="00BF7D98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 xml:space="preserve">z art. 462 ust. 2 </w:t>
            </w:r>
            <w:proofErr w:type="spellStart"/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pzp</w:t>
            </w:r>
            <w:proofErr w:type="spellEnd"/>
            <w:r w:rsidR="00AA3AA4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)</w:t>
            </w:r>
          </w:p>
        </w:tc>
      </w:tr>
      <w:tr w:rsidR="0009031C" w:rsidRPr="00984753" w14:paraId="2DD32F4F" w14:textId="77777777">
        <w:trPr>
          <w:trHeight w:val="386"/>
        </w:trPr>
        <w:tc>
          <w:tcPr>
            <w:tcW w:w="1511" w:type="dxa"/>
          </w:tcPr>
          <w:p w14:paraId="6304D9BE" w14:textId="77777777" w:rsidR="00AA3AA4" w:rsidRPr="00984753" w:rsidRDefault="00AA3AA4" w:rsidP="00961D63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</w:p>
          <w:p w14:paraId="4C22320D" w14:textId="77777777" w:rsidR="0009031C" w:rsidRDefault="0009031C" w:rsidP="00961D63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  <w:t>1</w:t>
            </w:r>
          </w:p>
          <w:p w14:paraId="56E7095E" w14:textId="77777777" w:rsidR="00984753" w:rsidRPr="00984753" w:rsidRDefault="00984753" w:rsidP="00961D63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</w:p>
        </w:tc>
        <w:tc>
          <w:tcPr>
            <w:tcW w:w="4659" w:type="dxa"/>
          </w:tcPr>
          <w:p w14:paraId="785F4385" w14:textId="77777777" w:rsidR="00AA3AA4" w:rsidRPr="00A74F14" w:rsidRDefault="00984753" w:rsidP="00961D63">
            <w:pPr>
              <w:pStyle w:val="Normalny1"/>
              <w:keepNext/>
              <w:autoSpaceDE w:val="0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  <w:t>część/zakres  robót/usług/dostaw obejmuje………………………………………………………………………..</w:t>
            </w:r>
          </w:p>
        </w:tc>
        <w:tc>
          <w:tcPr>
            <w:tcW w:w="3085" w:type="dxa"/>
          </w:tcPr>
          <w:p w14:paraId="79AE467D" w14:textId="77777777" w:rsidR="0009031C" w:rsidRPr="00A74F14" w:rsidRDefault="0009031C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</w:p>
        </w:tc>
      </w:tr>
      <w:tr w:rsidR="0009031C" w:rsidRPr="00984753" w14:paraId="6C2D4DB8" w14:textId="77777777">
        <w:trPr>
          <w:trHeight w:val="398"/>
        </w:trPr>
        <w:tc>
          <w:tcPr>
            <w:tcW w:w="1511" w:type="dxa"/>
          </w:tcPr>
          <w:p w14:paraId="19CAB3F5" w14:textId="77777777" w:rsidR="0055015B" w:rsidRPr="00984753" w:rsidRDefault="0055015B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</w:p>
          <w:p w14:paraId="106671B5" w14:textId="77777777" w:rsidR="0009031C" w:rsidRPr="00984753" w:rsidRDefault="0009031C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  <w:t>2</w:t>
            </w:r>
          </w:p>
          <w:p w14:paraId="4524ECF8" w14:textId="77777777" w:rsidR="00AA3AA4" w:rsidRPr="00984753" w:rsidRDefault="00AA3AA4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</w:p>
        </w:tc>
        <w:tc>
          <w:tcPr>
            <w:tcW w:w="4659" w:type="dxa"/>
          </w:tcPr>
          <w:p w14:paraId="34A3B31F" w14:textId="77777777" w:rsidR="00984753" w:rsidRPr="00A74F14" w:rsidRDefault="00984753" w:rsidP="00961D63">
            <w:pPr>
              <w:pStyle w:val="Normalny1"/>
              <w:keepNext/>
              <w:autoSpaceDE w:val="0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</w:p>
          <w:p w14:paraId="071B7B9D" w14:textId="77777777" w:rsidR="0055015B" w:rsidRPr="00A74F14" w:rsidRDefault="00984753" w:rsidP="00961D63">
            <w:pPr>
              <w:pStyle w:val="Normalny1"/>
              <w:keepNext/>
              <w:autoSpaceDE w:val="0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  <w:t>część/zakres  robót/usług/dostaw obejmuje………………………………………………………………………..</w:t>
            </w:r>
          </w:p>
          <w:p w14:paraId="4461F739" w14:textId="77777777" w:rsidR="00984753" w:rsidRPr="00A74F14" w:rsidRDefault="00984753" w:rsidP="00961D63">
            <w:pPr>
              <w:pStyle w:val="Normalny1"/>
              <w:keepNext/>
              <w:autoSpaceDE w:val="0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</w:p>
        </w:tc>
        <w:tc>
          <w:tcPr>
            <w:tcW w:w="3085" w:type="dxa"/>
          </w:tcPr>
          <w:p w14:paraId="7D562097" w14:textId="77777777" w:rsidR="0009031C" w:rsidRPr="00A74F14" w:rsidRDefault="0009031C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</w:p>
        </w:tc>
      </w:tr>
    </w:tbl>
    <w:p w14:paraId="210B7844" w14:textId="77777777" w:rsidR="00917BEB" w:rsidRDefault="00917BEB" w:rsidP="00917BEB">
      <w:pPr>
        <w:pStyle w:val="Normalny1"/>
        <w:autoSpaceDE w:val="0"/>
        <w:ind w:left="709"/>
        <w:jc w:val="both"/>
        <w:rPr>
          <w:rFonts w:ascii="Cambria" w:hAnsi="Cambria" w:cs="Tahoma"/>
          <w:i/>
          <w:color w:val="0070C0"/>
          <w:sz w:val="12"/>
          <w:szCs w:val="12"/>
        </w:rPr>
      </w:pPr>
    </w:p>
    <w:p w14:paraId="50119C3F" w14:textId="77777777" w:rsidR="00AF1B48" w:rsidRPr="00B6238C" w:rsidRDefault="00917BEB" w:rsidP="00917BEB">
      <w:pPr>
        <w:pStyle w:val="Normalny1"/>
        <w:autoSpaceDE w:val="0"/>
        <w:ind w:left="709"/>
        <w:jc w:val="both"/>
        <w:rPr>
          <w:rStyle w:val="Pogrubienie"/>
          <w:rFonts w:ascii="Cambria" w:eastAsiaTheme="majorEastAsia" w:hAnsi="Cambria"/>
          <w:b w:val="0"/>
          <w:i/>
          <w:sz w:val="20"/>
          <w:szCs w:val="20"/>
        </w:rPr>
      </w:pPr>
      <w:r w:rsidRPr="00B6238C">
        <w:rPr>
          <w:rFonts w:ascii="Cambria" w:hAnsi="Cambria" w:cs="Tahoma"/>
          <w:i/>
          <w:sz w:val="20"/>
          <w:szCs w:val="20"/>
        </w:rPr>
        <w:t xml:space="preserve">Brak podania nazwy podwykonawcy oraz szczegółowego zakresu powierzonych podwykonawcy prac przy wykonywaniu zamówienia nie będzie skutkować odrzuceniem oferty. </w:t>
      </w:r>
      <w:r w:rsidRPr="00B6238C">
        <w:rPr>
          <w:rFonts w:ascii="Cambria" w:hAnsi="Cambria"/>
          <w:i/>
          <w:sz w:val="20"/>
          <w:szCs w:val="20"/>
        </w:rPr>
        <w:t>Zamawiający informuje, że nie jest dopuszczalne zlecenie całości zamówienia przez wykonawcę jego podwykonawcom. Powyższe zgodne jest z orzecznictwem</w:t>
      </w:r>
      <w:r w:rsidRPr="00B6238C">
        <w:rPr>
          <w:rFonts w:ascii="Cambria" w:hAnsi="Cambria" w:cs="Tahoma"/>
          <w:i/>
          <w:sz w:val="20"/>
          <w:szCs w:val="20"/>
        </w:rPr>
        <w:t xml:space="preserve"> </w:t>
      </w:r>
      <w:r w:rsidRPr="00B6238C">
        <w:rPr>
          <w:rStyle w:val="Pogrubienie"/>
          <w:rFonts w:ascii="Cambria" w:eastAsiaTheme="majorEastAsia" w:hAnsi="Cambria"/>
          <w:b w:val="0"/>
          <w:i/>
          <w:sz w:val="20"/>
          <w:szCs w:val="20"/>
        </w:rPr>
        <w:t>KIO 2971/20, KIO 2976/20</w:t>
      </w:r>
      <w:r w:rsidR="00AF1B48" w:rsidRPr="00B6238C">
        <w:rPr>
          <w:rStyle w:val="Pogrubienie"/>
          <w:rFonts w:ascii="Cambria" w:eastAsiaTheme="majorEastAsia" w:hAnsi="Cambria"/>
          <w:b w:val="0"/>
          <w:i/>
          <w:sz w:val="20"/>
          <w:szCs w:val="20"/>
        </w:rPr>
        <w:t xml:space="preserve">  </w:t>
      </w:r>
      <w:r w:rsidRPr="00B6238C">
        <w:rPr>
          <w:rStyle w:val="Pogrubienie"/>
          <w:rFonts w:ascii="Cambria" w:eastAsiaTheme="majorEastAsia" w:hAnsi="Cambria"/>
          <w:b w:val="0"/>
          <w:i/>
          <w:sz w:val="20"/>
          <w:szCs w:val="20"/>
        </w:rPr>
        <w:t xml:space="preserve"> a także wyrokiem Sądu Okręgowego w Warszawie z dnia 5 maja 2021 r., XXIII </w:t>
      </w:r>
      <w:proofErr w:type="spellStart"/>
      <w:r w:rsidRPr="00B6238C">
        <w:rPr>
          <w:rStyle w:val="Pogrubienie"/>
          <w:rFonts w:ascii="Cambria" w:eastAsiaTheme="majorEastAsia" w:hAnsi="Cambria"/>
          <w:b w:val="0"/>
          <w:i/>
          <w:sz w:val="20"/>
          <w:szCs w:val="20"/>
        </w:rPr>
        <w:t>Zs</w:t>
      </w:r>
      <w:proofErr w:type="spellEnd"/>
      <w:r w:rsidRPr="00B6238C">
        <w:rPr>
          <w:rStyle w:val="Pogrubienie"/>
          <w:rFonts w:ascii="Cambria" w:eastAsiaTheme="majorEastAsia" w:hAnsi="Cambria"/>
          <w:b w:val="0"/>
          <w:i/>
          <w:sz w:val="20"/>
          <w:szCs w:val="20"/>
        </w:rPr>
        <w:t xml:space="preserve"> 11/21. </w:t>
      </w:r>
    </w:p>
    <w:p w14:paraId="4EA40B08" w14:textId="3AB6E1AC" w:rsidR="00917BEB" w:rsidRPr="00B6238C" w:rsidRDefault="00917BEB" w:rsidP="00917BEB">
      <w:pPr>
        <w:pStyle w:val="Normalny1"/>
        <w:autoSpaceDE w:val="0"/>
        <w:ind w:left="709"/>
        <w:jc w:val="both"/>
        <w:rPr>
          <w:rFonts w:ascii="Cambria" w:hAnsi="Cambria"/>
          <w:i/>
          <w:sz w:val="20"/>
          <w:szCs w:val="20"/>
        </w:rPr>
      </w:pPr>
      <w:r w:rsidRPr="00B6238C">
        <w:rPr>
          <w:rFonts w:ascii="Cambria" w:hAnsi="Cambria"/>
          <w:i/>
          <w:sz w:val="20"/>
          <w:szCs w:val="20"/>
        </w:rPr>
        <w:t xml:space="preserve">Wskazanie przez wykonawcę w formularzu oferty zlecenia całości zamówienia podwykonawcom </w:t>
      </w:r>
      <w:r w:rsidRPr="00B6238C">
        <w:rPr>
          <w:rFonts w:ascii="Cambria" w:hAnsi="Cambria"/>
          <w:b/>
          <w:i/>
          <w:sz w:val="20"/>
          <w:szCs w:val="20"/>
        </w:rPr>
        <w:t xml:space="preserve">skutkowało będzie odrzuceniem oferty na podst. art. 226 ust. 1 pkt 5 </w:t>
      </w:r>
      <w:proofErr w:type="spellStart"/>
      <w:r w:rsidR="00B6238C">
        <w:rPr>
          <w:rFonts w:ascii="Cambria" w:hAnsi="Cambria"/>
          <w:b/>
          <w:i/>
          <w:sz w:val="20"/>
          <w:szCs w:val="20"/>
        </w:rPr>
        <w:t>P</w:t>
      </w:r>
      <w:r w:rsidRPr="00B6238C">
        <w:rPr>
          <w:rFonts w:ascii="Cambria" w:hAnsi="Cambria"/>
          <w:b/>
          <w:i/>
          <w:sz w:val="20"/>
          <w:szCs w:val="20"/>
        </w:rPr>
        <w:t>zp</w:t>
      </w:r>
      <w:proofErr w:type="spellEnd"/>
      <w:r w:rsidRPr="00B6238C">
        <w:rPr>
          <w:rFonts w:ascii="Cambria" w:hAnsi="Cambria"/>
          <w:i/>
          <w:sz w:val="20"/>
          <w:szCs w:val="20"/>
        </w:rPr>
        <w:t>.</w:t>
      </w:r>
    </w:p>
    <w:p w14:paraId="06480C33" w14:textId="77777777" w:rsidR="00917BEB" w:rsidRPr="002F0730" w:rsidRDefault="00917BEB" w:rsidP="00917BEB">
      <w:pPr>
        <w:pStyle w:val="Normalny1"/>
        <w:autoSpaceDE w:val="0"/>
        <w:ind w:left="709"/>
        <w:jc w:val="both"/>
        <w:rPr>
          <w:rFonts w:ascii="Cambria" w:hAnsi="Cambria" w:cs="Tahoma"/>
          <w:i/>
          <w:color w:val="0070C0"/>
          <w:sz w:val="20"/>
          <w:szCs w:val="20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8E2BE2" w:rsidRPr="00960067" w14:paraId="6BB14517" w14:textId="77777777" w:rsidTr="00820BEA">
        <w:trPr>
          <w:trHeight w:val="3192"/>
        </w:trPr>
        <w:tc>
          <w:tcPr>
            <w:tcW w:w="9345" w:type="dxa"/>
          </w:tcPr>
          <w:p w14:paraId="75B0D6D7" w14:textId="77777777" w:rsidR="008E2BE2" w:rsidRPr="00960067" w:rsidRDefault="008E2BE2" w:rsidP="00820BEA">
            <w:pPr>
              <w:pStyle w:val="Normalny1"/>
              <w:rPr>
                <w:rFonts w:asciiTheme="majorHAnsi" w:eastAsia="Bookman Old Style" w:hAnsiTheme="majorHAnsi" w:cs="Tahoma"/>
                <w:b/>
                <w:sz w:val="22"/>
                <w:szCs w:val="22"/>
              </w:rPr>
            </w:pPr>
          </w:p>
          <w:p w14:paraId="1C2EE3CE" w14:textId="4A5F0FA2" w:rsidR="008E2BE2" w:rsidRPr="00AD6A5F" w:rsidRDefault="008E2BE2" w:rsidP="00820BEA">
            <w:pPr>
              <w:pStyle w:val="Normalny1"/>
              <w:rPr>
                <w:rFonts w:asciiTheme="majorHAnsi" w:eastAsia="Bookman Old Style" w:hAnsiTheme="majorHAnsi" w:cs="Tahoma"/>
                <w:b/>
                <w:sz w:val="22"/>
                <w:szCs w:val="22"/>
                <w:u w:val="single"/>
              </w:rPr>
            </w:pPr>
            <w:r w:rsidRPr="00960067">
              <w:rPr>
                <w:rFonts w:asciiTheme="majorHAnsi" w:eastAsia="Bookman Old Style" w:hAnsiTheme="majorHAnsi" w:cs="Tahoma"/>
                <w:b/>
                <w:sz w:val="22"/>
                <w:szCs w:val="22"/>
                <w:u w:val="single"/>
              </w:rPr>
              <w:t>Oświadczamy,</w:t>
            </w:r>
            <w:r w:rsidRPr="00960067">
              <w:rPr>
                <w:rFonts w:asciiTheme="majorHAnsi" w:eastAsia="Bookman Old Style" w:hAnsiTheme="majorHAnsi" w:cs="Tahoma"/>
                <w:b/>
                <w:sz w:val="22"/>
                <w:szCs w:val="22"/>
              </w:rPr>
              <w:t xml:space="preserve"> że przedmiot zamówienia</w:t>
            </w:r>
            <w:r w:rsidR="00E21627">
              <w:rPr>
                <w:rFonts w:asciiTheme="majorHAnsi" w:eastAsia="Bookman Old Style" w:hAnsiTheme="majorHAnsi" w:cs="Tahoma"/>
                <w:b/>
                <w:sz w:val="22"/>
                <w:szCs w:val="22"/>
              </w:rPr>
              <w:t xml:space="preserve"> </w:t>
            </w:r>
            <w:r w:rsidR="00E21627" w:rsidRPr="00E21627">
              <w:rPr>
                <w:rFonts w:asciiTheme="majorHAnsi" w:eastAsia="Bookman Old Style" w:hAnsiTheme="majorHAnsi" w:cs="Tahoma"/>
                <w:b/>
                <w:sz w:val="22"/>
                <w:szCs w:val="22"/>
              </w:rPr>
              <w:t xml:space="preserve">dla </w:t>
            </w:r>
            <w:r w:rsidR="00E668B0">
              <w:rPr>
                <w:rFonts w:asciiTheme="majorHAnsi" w:eastAsia="Bookman Old Style" w:hAnsiTheme="majorHAnsi" w:cs="Tahoma"/>
                <w:b/>
                <w:sz w:val="22"/>
                <w:szCs w:val="22"/>
              </w:rPr>
              <w:t>II etapu (</w:t>
            </w:r>
            <w:bookmarkStart w:id="0" w:name="_Hlk174442096"/>
            <w:r w:rsidR="00E668B0" w:rsidRPr="00FA3C95">
              <w:rPr>
                <w:b/>
                <w:bCs/>
                <w:sz w:val="22"/>
                <w:szCs w:val="22"/>
              </w:rPr>
              <w:t>wykonanie dokumentacji projektowej remontu elewacji wraz z dociepleniem oraz montażem instalacji fotowoltaicznej</w:t>
            </w:r>
            <w:bookmarkEnd w:id="0"/>
            <w:r w:rsidR="00E668B0">
              <w:rPr>
                <w:b/>
                <w:bCs/>
                <w:sz w:val="22"/>
                <w:szCs w:val="22"/>
              </w:rPr>
              <w:t>)</w:t>
            </w:r>
            <w:r w:rsidR="00E668B0">
              <w:rPr>
                <w:rFonts w:asciiTheme="majorHAnsi" w:eastAsia="Bookman Old Style" w:hAnsiTheme="majorHAnsi" w:cs="Tahoma"/>
                <w:b/>
                <w:sz w:val="22"/>
                <w:szCs w:val="22"/>
              </w:rPr>
              <w:t xml:space="preserve"> </w:t>
            </w:r>
            <w:r w:rsidR="002D2A5E" w:rsidRPr="00AD6A5F">
              <w:rPr>
                <w:rFonts w:asciiTheme="majorHAnsi" w:eastAsia="Bookman Old Style" w:hAnsiTheme="majorHAnsi" w:cs="Tahoma"/>
                <w:b/>
                <w:sz w:val="22"/>
                <w:szCs w:val="22"/>
                <w:u w:val="single"/>
              </w:rPr>
              <w:t>wykonam w następującym terminie:</w:t>
            </w:r>
          </w:p>
          <w:p w14:paraId="1F9B5358" w14:textId="77777777" w:rsidR="001A106E" w:rsidRPr="00960067" w:rsidRDefault="001A106E" w:rsidP="001A106E">
            <w:pPr>
              <w:pStyle w:val="Normalny1"/>
              <w:rPr>
                <w:rFonts w:asciiTheme="majorHAnsi" w:eastAsia="Bookman Old Style" w:hAnsiTheme="majorHAnsi" w:cs="Tahoma"/>
                <w:b/>
                <w:sz w:val="22"/>
                <w:szCs w:val="22"/>
              </w:rPr>
            </w:pPr>
          </w:p>
          <w:p w14:paraId="24D91E87" w14:textId="2C4DAE18" w:rsidR="001A106E" w:rsidRPr="00960067" w:rsidRDefault="001A106E" w:rsidP="001A106E">
            <w:pPr>
              <w:pStyle w:val="Normalny1"/>
              <w:rPr>
                <w:rFonts w:asciiTheme="majorHAnsi" w:eastAsia="Bookman Old Style" w:hAnsiTheme="majorHAnsi" w:cs="Tahoma"/>
                <w:i/>
                <w:sz w:val="22"/>
                <w:szCs w:val="22"/>
              </w:rPr>
            </w:pPr>
            <w:r w:rsidRPr="00960067">
              <w:rPr>
                <w:rFonts w:asciiTheme="majorHAnsi" w:eastAsia="Bookman Old Style" w:hAnsiTheme="majorHAnsi" w:cs="Tahoma"/>
                <w:b/>
                <w:bCs/>
                <w:sz w:val="22"/>
                <w:szCs w:val="22"/>
              </w:rPr>
              <w:tab/>
            </w:r>
            <w:r w:rsidRPr="00960067">
              <w:rPr>
                <w:rFonts w:asciiTheme="majorHAnsi" w:eastAsia="Bookman Old Style" w:hAnsiTheme="majorHAnsi" w:cs="Tahoma"/>
                <w:b/>
                <w:bCs/>
                <w:sz w:val="22"/>
                <w:szCs w:val="22"/>
              </w:rPr>
              <w:tab/>
            </w:r>
            <w:r w:rsidRPr="00960067">
              <w:rPr>
                <w:rFonts w:asciiTheme="majorHAnsi" w:eastAsia="Bookman Old Style" w:hAnsiTheme="majorHAnsi" w:cs="Tahoma"/>
                <w:b/>
                <w:bCs/>
                <w:sz w:val="22"/>
                <w:szCs w:val="22"/>
              </w:rPr>
              <w:tab/>
              <w:t>-</w:t>
            </w:r>
            <w:r w:rsidRPr="00960067">
              <w:rPr>
                <w:rFonts w:asciiTheme="majorHAnsi" w:eastAsia="Bookman Old Style" w:hAnsiTheme="majorHAnsi" w:cs="Tahoma"/>
                <w:b/>
                <w:bCs/>
                <w:sz w:val="22"/>
                <w:szCs w:val="22"/>
              </w:rPr>
              <w:tab/>
              <w:t xml:space="preserve"> </w:t>
            </w:r>
            <w:r>
              <w:rPr>
                <w:rFonts w:asciiTheme="majorHAnsi" w:eastAsia="Bookman Old Style" w:hAnsiTheme="majorHAnsi" w:cs="Tahoma"/>
                <w:b/>
                <w:bCs/>
                <w:sz w:val="22"/>
                <w:szCs w:val="22"/>
              </w:rPr>
              <w:t xml:space="preserve">  80 dni</w:t>
            </w:r>
            <w:r w:rsidRPr="00960067">
              <w:rPr>
                <w:rFonts w:asciiTheme="majorHAnsi" w:eastAsia="Bookman Old Style" w:hAnsiTheme="majorHAnsi" w:cs="Tahoma"/>
                <w:i/>
                <w:sz w:val="22"/>
                <w:szCs w:val="22"/>
              </w:rPr>
              <w:t xml:space="preserve"> *</w:t>
            </w:r>
          </w:p>
          <w:p w14:paraId="3874E66D" w14:textId="77777777" w:rsidR="001A106E" w:rsidRPr="00960067" w:rsidRDefault="001A106E" w:rsidP="001A106E">
            <w:pPr>
              <w:pStyle w:val="Normalny1"/>
              <w:rPr>
                <w:rFonts w:asciiTheme="majorHAnsi" w:eastAsia="Bookman Old Style" w:hAnsiTheme="majorHAnsi" w:cs="Tahoma"/>
                <w:b/>
                <w:bCs/>
                <w:sz w:val="22"/>
                <w:szCs w:val="22"/>
              </w:rPr>
            </w:pPr>
            <w:r w:rsidRPr="00960067">
              <w:rPr>
                <w:rFonts w:asciiTheme="majorHAnsi" w:eastAsia="Bookman Old Style" w:hAnsiTheme="majorHAnsi" w:cs="Tahoma"/>
                <w:sz w:val="22"/>
                <w:szCs w:val="22"/>
              </w:rPr>
              <w:tab/>
            </w:r>
          </w:p>
          <w:p w14:paraId="77B8C514" w14:textId="02D1238E" w:rsidR="001A106E" w:rsidRPr="00960067" w:rsidRDefault="001A106E" w:rsidP="001A106E">
            <w:pPr>
              <w:pStyle w:val="Normalny1"/>
              <w:rPr>
                <w:rFonts w:asciiTheme="majorHAnsi" w:eastAsia="Bookman Old Style" w:hAnsiTheme="majorHAnsi" w:cs="Tahoma"/>
                <w:i/>
                <w:sz w:val="22"/>
                <w:szCs w:val="22"/>
              </w:rPr>
            </w:pPr>
            <w:r w:rsidRPr="00960067">
              <w:rPr>
                <w:rFonts w:asciiTheme="majorHAnsi" w:eastAsia="Bookman Old Style" w:hAnsiTheme="majorHAnsi" w:cs="Tahoma"/>
                <w:b/>
                <w:bCs/>
                <w:sz w:val="22"/>
                <w:szCs w:val="22"/>
              </w:rPr>
              <w:tab/>
            </w:r>
            <w:r w:rsidRPr="00960067">
              <w:rPr>
                <w:rFonts w:asciiTheme="majorHAnsi" w:eastAsia="Bookman Old Style" w:hAnsiTheme="majorHAnsi" w:cs="Tahoma"/>
                <w:b/>
                <w:bCs/>
                <w:sz w:val="22"/>
                <w:szCs w:val="22"/>
              </w:rPr>
              <w:tab/>
            </w:r>
            <w:r w:rsidRPr="00960067">
              <w:rPr>
                <w:rFonts w:asciiTheme="majorHAnsi" w:eastAsia="Bookman Old Style" w:hAnsiTheme="majorHAnsi" w:cs="Tahoma"/>
                <w:b/>
                <w:bCs/>
                <w:sz w:val="22"/>
                <w:szCs w:val="22"/>
              </w:rPr>
              <w:tab/>
              <w:t>-</w:t>
            </w:r>
            <w:r w:rsidRPr="00960067">
              <w:rPr>
                <w:rFonts w:asciiTheme="majorHAnsi" w:eastAsia="Bookman Old Style" w:hAnsiTheme="majorHAnsi" w:cs="Tahoma"/>
                <w:b/>
                <w:bCs/>
                <w:sz w:val="22"/>
                <w:szCs w:val="22"/>
              </w:rPr>
              <w:tab/>
            </w:r>
            <w:r>
              <w:rPr>
                <w:rFonts w:asciiTheme="majorHAnsi" w:eastAsia="Bookman Old Style" w:hAnsiTheme="majorHAnsi" w:cs="Tahoma"/>
                <w:b/>
                <w:bCs/>
                <w:sz w:val="22"/>
                <w:szCs w:val="22"/>
              </w:rPr>
              <w:t xml:space="preserve">  100 dni</w:t>
            </w:r>
            <w:r w:rsidRPr="00960067">
              <w:rPr>
                <w:rFonts w:asciiTheme="majorHAnsi" w:eastAsia="Bookman Old Style" w:hAnsiTheme="majorHAnsi" w:cs="Tahoma"/>
                <w:i/>
                <w:sz w:val="22"/>
                <w:szCs w:val="22"/>
              </w:rPr>
              <w:t xml:space="preserve"> *</w:t>
            </w:r>
          </w:p>
          <w:p w14:paraId="066D762C" w14:textId="77777777" w:rsidR="001A106E" w:rsidRPr="00960067" w:rsidRDefault="001A106E" w:rsidP="001A106E">
            <w:pPr>
              <w:pStyle w:val="Normalny1"/>
              <w:rPr>
                <w:rFonts w:asciiTheme="majorHAnsi" w:eastAsia="Bookman Old Style" w:hAnsiTheme="majorHAnsi" w:cs="Tahoma"/>
                <w:b/>
                <w:bCs/>
                <w:sz w:val="22"/>
                <w:szCs w:val="22"/>
              </w:rPr>
            </w:pPr>
            <w:r w:rsidRPr="00960067">
              <w:rPr>
                <w:rFonts w:asciiTheme="majorHAnsi" w:eastAsia="Bookman Old Style" w:hAnsiTheme="majorHAnsi" w:cs="Tahoma"/>
                <w:sz w:val="22"/>
                <w:szCs w:val="22"/>
              </w:rPr>
              <w:tab/>
            </w:r>
          </w:p>
          <w:p w14:paraId="305B2AA9" w14:textId="378B83A3" w:rsidR="001A106E" w:rsidRPr="00960067" w:rsidRDefault="001A106E" w:rsidP="001A106E">
            <w:pPr>
              <w:pStyle w:val="Normalny1"/>
              <w:rPr>
                <w:rFonts w:asciiTheme="majorHAnsi" w:eastAsia="Bookman Old Style" w:hAnsiTheme="majorHAnsi" w:cs="Tahoma"/>
                <w:i/>
                <w:sz w:val="22"/>
                <w:szCs w:val="22"/>
              </w:rPr>
            </w:pPr>
            <w:r w:rsidRPr="00960067">
              <w:rPr>
                <w:rFonts w:asciiTheme="majorHAnsi" w:eastAsia="Bookman Old Style" w:hAnsiTheme="majorHAnsi" w:cs="Tahoma"/>
                <w:b/>
                <w:bCs/>
                <w:sz w:val="22"/>
                <w:szCs w:val="22"/>
              </w:rPr>
              <w:tab/>
            </w:r>
            <w:r w:rsidRPr="00960067">
              <w:rPr>
                <w:rFonts w:asciiTheme="majorHAnsi" w:eastAsia="Bookman Old Style" w:hAnsiTheme="majorHAnsi" w:cs="Tahoma"/>
                <w:b/>
                <w:bCs/>
                <w:sz w:val="22"/>
                <w:szCs w:val="22"/>
              </w:rPr>
              <w:tab/>
            </w:r>
            <w:r w:rsidRPr="00960067">
              <w:rPr>
                <w:rFonts w:asciiTheme="majorHAnsi" w:eastAsia="Bookman Old Style" w:hAnsiTheme="majorHAnsi" w:cs="Tahoma"/>
                <w:b/>
                <w:bCs/>
                <w:sz w:val="22"/>
                <w:szCs w:val="22"/>
              </w:rPr>
              <w:tab/>
              <w:t>-</w:t>
            </w:r>
            <w:r w:rsidRPr="00960067">
              <w:rPr>
                <w:rFonts w:asciiTheme="majorHAnsi" w:eastAsia="Bookman Old Style" w:hAnsiTheme="majorHAnsi" w:cs="Tahoma"/>
                <w:b/>
                <w:bCs/>
                <w:sz w:val="22"/>
                <w:szCs w:val="22"/>
              </w:rPr>
              <w:tab/>
            </w:r>
            <w:r>
              <w:rPr>
                <w:rFonts w:asciiTheme="majorHAnsi" w:eastAsia="Bookman Old Style" w:hAnsiTheme="majorHAnsi" w:cs="Tahoma"/>
                <w:b/>
                <w:bCs/>
                <w:sz w:val="22"/>
                <w:szCs w:val="22"/>
              </w:rPr>
              <w:t xml:space="preserve">  120 dni</w:t>
            </w:r>
            <w:r w:rsidRPr="00960067">
              <w:rPr>
                <w:rFonts w:asciiTheme="majorHAnsi" w:eastAsia="Bookman Old Style" w:hAnsiTheme="majorHAnsi" w:cs="Tahoma"/>
                <w:i/>
                <w:sz w:val="22"/>
                <w:szCs w:val="22"/>
              </w:rPr>
              <w:t xml:space="preserve"> *</w:t>
            </w:r>
          </w:p>
          <w:p w14:paraId="34806379" w14:textId="4A214F05" w:rsidR="001A106E" w:rsidRPr="00960067" w:rsidRDefault="001A106E" w:rsidP="001A106E">
            <w:pPr>
              <w:pStyle w:val="Normalny1"/>
              <w:rPr>
                <w:rFonts w:asciiTheme="majorHAnsi" w:eastAsia="Bookman Old Style" w:hAnsiTheme="majorHAnsi" w:cs="Tahoma"/>
                <w:bCs/>
                <w:i/>
                <w:sz w:val="22"/>
                <w:szCs w:val="22"/>
              </w:rPr>
            </w:pPr>
            <w:r w:rsidRPr="00960067">
              <w:rPr>
                <w:rFonts w:asciiTheme="majorHAnsi" w:eastAsia="Bookman Old Style" w:hAnsiTheme="majorHAnsi" w:cs="Tahoma"/>
                <w:bCs/>
                <w:i/>
                <w:sz w:val="22"/>
                <w:szCs w:val="22"/>
              </w:rPr>
              <w:t xml:space="preserve">Zamawiający wymaga </w:t>
            </w:r>
            <w:r w:rsidR="00E668B0">
              <w:rPr>
                <w:rFonts w:asciiTheme="majorHAnsi" w:eastAsia="Bookman Old Style" w:hAnsiTheme="majorHAnsi" w:cs="Tahoma"/>
                <w:bCs/>
                <w:i/>
                <w:sz w:val="22"/>
                <w:szCs w:val="22"/>
              </w:rPr>
              <w:t>wybrania</w:t>
            </w:r>
            <w:r w:rsidRPr="00960067">
              <w:rPr>
                <w:rFonts w:asciiTheme="majorHAnsi" w:eastAsia="Bookman Old Style" w:hAnsiTheme="majorHAnsi" w:cs="Tahoma"/>
                <w:bCs/>
                <w:i/>
                <w:sz w:val="22"/>
                <w:szCs w:val="22"/>
              </w:rPr>
              <w:t xml:space="preserve"> przez wykonawcę terminu</w:t>
            </w:r>
            <w:r>
              <w:rPr>
                <w:rFonts w:asciiTheme="majorHAnsi" w:eastAsia="Bookman Old Style" w:hAnsiTheme="majorHAnsi" w:cs="Tahoma"/>
                <w:bCs/>
                <w:i/>
                <w:sz w:val="22"/>
                <w:szCs w:val="22"/>
              </w:rPr>
              <w:t xml:space="preserve"> wykonania przedmiotu zamówienia</w:t>
            </w:r>
          </w:p>
          <w:p w14:paraId="3C74D6C6" w14:textId="2002CF79" w:rsidR="001A106E" w:rsidRDefault="001A106E" w:rsidP="001A106E">
            <w:pPr>
              <w:pStyle w:val="Normalny1"/>
              <w:rPr>
                <w:rFonts w:asciiTheme="majorHAnsi" w:eastAsia="Bookman Old Style" w:hAnsiTheme="majorHAnsi" w:cs="Tahoma"/>
                <w:bCs/>
                <w:i/>
                <w:sz w:val="22"/>
                <w:szCs w:val="22"/>
              </w:rPr>
            </w:pPr>
            <w:r w:rsidRPr="00960067">
              <w:rPr>
                <w:rFonts w:asciiTheme="majorHAnsi" w:eastAsia="Bookman Old Style" w:hAnsiTheme="majorHAnsi" w:cs="Tahoma"/>
                <w:bCs/>
                <w:i/>
                <w:sz w:val="22"/>
                <w:szCs w:val="22"/>
              </w:rPr>
              <w:t xml:space="preserve">Brak podkreślenia deklarowanej opcji przyjęte będzie przez Zamawiającego jako zaproponowanie </w:t>
            </w:r>
            <w:r>
              <w:rPr>
                <w:rFonts w:asciiTheme="majorHAnsi" w:eastAsia="Bookman Old Style" w:hAnsiTheme="majorHAnsi" w:cs="Tahoma"/>
                <w:bCs/>
                <w:i/>
                <w:sz w:val="22"/>
                <w:szCs w:val="22"/>
              </w:rPr>
              <w:t>120 dni</w:t>
            </w:r>
            <w:r w:rsidRPr="00960067">
              <w:rPr>
                <w:rFonts w:asciiTheme="majorHAnsi" w:eastAsia="Bookman Old Style" w:hAnsiTheme="majorHAnsi" w:cs="Tahoma"/>
                <w:bCs/>
                <w:i/>
                <w:sz w:val="22"/>
                <w:szCs w:val="22"/>
              </w:rPr>
              <w:t xml:space="preserve"> i tym samym punkty nie zostaną przyznane w ramach </w:t>
            </w:r>
            <w:r w:rsidR="003E1DFE">
              <w:rPr>
                <w:rFonts w:asciiTheme="majorHAnsi" w:eastAsia="Bookman Old Style" w:hAnsiTheme="majorHAnsi" w:cs="Tahoma"/>
                <w:bCs/>
                <w:i/>
                <w:sz w:val="22"/>
                <w:szCs w:val="22"/>
              </w:rPr>
              <w:t>tego kryterium</w:t>
            </w:r>
            <w:r w:rsidRPr="00960067">
              <w:rPr>
                <w:rFonts w:asciiTheme="majorHAnsi" w:eastAsia="Bookman Old Style" w:hAnsiTheme="majorHAnsi" w:cs="Tahoma"/>
                <w:bCs/>
                <w:i/>
                <w:sz w:val="22"/>
                <w:szCs w:val="22"/>
              </w:rPr>
              <w:t>.</w:t>
            </w:r>
          </w:p>
          <w:p w14:paraId="252A8807" w14:textId="77777777" w:rsidR="008E2BE2" w:rsidRPr="00960067" w:rsidRDefault="008E2BE2" w:rsidP="00820BEA">
            <w:pPr>
              <w:pStyle w:val="Normalny1"/>
              <w:rPr>
                <w:rFonts w:asciiTheme="majorHAnsi" w:eastAsia="Bookman Old Style" w:hAnsiTheme="majorHAnsi" w:cs="Tahoma"/>
                <w:b/>
                <w:sz w:val="22"/>
                <w:szCs w:val="22"/>
              </w:rPr>
            </w:pPr>
          </w:p>
        </w:tc>
      </w:tr>
    </w:tbl>
    <w:p w14:paraId="09394430" w14:textId="77777777" w:rsidR="00917BEB" w:rsidRDefault="00917BEB" w:rsidP="0090157F">
      <w:pPr>
        <w:pStyle w:val="Normalny1"/>
        <w:autoSpaceDE w:val="0"/>
        <w:jc w:val="both"/>
        <w:rPr>
          <w:rFonts w:asciiTheme="majorHAnsi" w:eastAsia="Bookman Old Style" w:hAnsiTheme="majorHAnsi" w:cs="Tahoma"/>
          <w:sz w:val="22"/>
          <w:szCs w:val="22"/>
        </w:rPr>
      </w:pPr>
    </w:p>
    <w:p w14:paraId="74F98F8B" w14:textId="77777777" w:rsidR="00917BEB" w:rsidRPr="00984753" w:rsidRDefault="00917BEB" w:rsidP="0090157F">
      <w:pPr>
        <w:pStyle w:val="Normalny1"/>
        <w:autoSpaceDE w:val="0"/>
        <w:jc w:val="both"/>
        <w:rPr>
          <w:rFonts w:asciiTheme="majorHAnsi" w:eastAsia="Bookman Old Style" w:hAnsiTheme="majorHAnsi" w:cs="Tahoma"/>
          <w:sz w:val="22"/>
          <w:szCs w:val="22"/>
        </w:rPr>
      </w:pPr>
    </w:p>
    <w:p w14:paraId="2F5D1E39" w14:textId="2FE09E17" w:rsidR="00B6238C" w:rsidRPr="00787219" w:rsidRDefault="0090157F" w:rsidP="00787219">
      <w:pPr>
        <w:pStyle w:val="Normalny1"/>
        <w:numPr>
          <w:ilvl w:val="0"/>
          <w:numId w:val="3"/>
        </w:numPr>
        <w:tabs>
          <w:tab w:val="clear" w:pos="502"/>
          <w:tab w:val="num" w:pos="709"/>
        </w:tabs>
        <w:autoSpaceDE w:val="0"/>
        <w:spacing w:line="360" w:lineRule="auto"/>
        <w:ind w:left="284" w:hanging="284"/>
        <w:jc w:val="both"/>
        <w:rPr>
          <w:rFonts w:asciiTheme="majorHAnsi" w:eastAsia="Bookman Old Style" w:hAnsiTheme="majorHAnsi" w:cs="Tahoma"/>
          <w:b/>
        </w:rPr>
      </w:pPr>
      <w:r w:rsidRPr="00787219">
        <w:rPr>
          <w:rFonts w:asciiTheme="majorHAnsi" w:eastAsia="Bookman Old Style" w:hAnsiTheme="majorHAnsi" w:cs="Tahoma"/>
          <w:b/>
        </w:rPr>
        <w:t>Całkowita cena oferty wynosi</w:t>
      </w:r>
      <w:r w:rsidR="00787219">
        <w:rPr>
          <w:rFonts w:asciiTheme="majorHAnsi" w:eastAsia="Bookman Old Style" w:hAnsiTheme="majorHAnsi" w:cs="Tahoma"/>
          <w:b/>
        </w:rPr>
        <w:t xml:space="preserve"> łącznie</w:t>
      </w:r>
      <w:r w:rsidRPr="00787219">
        <w:rPr>
          <w:rFonts w:asciiTheme="majorHAnsi" w:eastAsia="Bookman Old Style" w:hAnsiTheme="majorHAnsi" w:cs="Tahoma"/>
          <w:b/>
        </w:rPr>
        <w:t>:</w:t>
      </w:r>
      <w:r w:rsidR="00FC2C29">
        <w:rPr>
          <w:rFonts w:asciiTheme="majorHAnsi" w:eastAsia="Bookman Old Style" w:hAnsiTheme="majorHAnsi" w:cs="Tahoma"/>
          <w:b/>
        </w:rPr>
        <w:t xml:space="preserve"> </w:t>
      </w:r>
      <w:r w:rsidRPr="00787219">
        <w:rPr>
          <w:rFonts w:asciiTheme="majorHAnsi" w:eastAsia="Bookman Old Style" w:hAnsiTheme="majorHAnsi" w:cs="Tahoma"/>
          <w:b/>
        </w:rPr>
        <w:t>.......................................</w:t>
      </w:r>
      <w:r w:rsidR="00FC2C29">
        <w:rPr>
          <w:rFonts w:asciiTheme="majorHAnsi" w:eastAsia="Bookman Old Style" w:hAnsiTheme="majorHAnsi" w:cs="Tahoma"/>
          <w:b/>
        </w:rPr>
        <w:t xml:space="preserve"> </w:t>
      </w:r>
      <w:r w:rsidRPr="00787219">
        <w:rPr>
          <w:rFonts w:asciiTheme="majorHAnsi" w:eastAsia="Bookman Old Style" w:hAnsiTheme="majorHAnsi" w:cs="Tahoma"/>
          <w:b/>
        </w:rPr>
        <w:t>złotych brutto</w:t>
      </w:r>
      <w:r w:rsidR="00787219" w:rsidRPr="00787219">
        <w:rPr>
          <w:rFonts w:asciiTheme="majorHAnsi" w:eastAsia="Bookman Old Style" w:hAnsiTheme="majorHAnsi" w:cs="Tahoma"/>
          <w:b/>
        </w:rPr>
        <w:t xml:space="preserve">, przy czym </w:t>
      </w:r>
    </w:p>
    <w:p w14:paraId="71372FAE" w14:textId="77757418" w:rsidR="00C908A8" w:rsidRDefault="00FC2C29" w:rsidP="00FC2C29">
      <w:pPr>
        <w:pStyle w:val="Normalny3"/>
        <w:tabs>
          <w:tab w:val="num" w:pos="426"/>
          <w:tab w:val="num" w:pos="3905"/>
        </w:tabs>
        <w:autoSpaceDE w:val="0"/>
        <w:jc w:val="both"/>
        <w:rPr>
          <w:rFonts w:asciiTheme="majorHAnsi" w:eastAsia="Bookman Old Style" w:hAnsiTheme="majorHAnsi" w:cs="Tahoma"/>
          <w:b/>
        </w:rPr>
      </w:pPr>
      <w:r>
        <w:rPr>
          <w:rFonts w:asciiTheme="majorHAnsi" w:eastAsia="Bookman Old Style" w:hAnsiTheme="majorHAnsi" w:cs="Tahoma"/>
          <w:b/>
        </w:rPr>
        <w:tab/>
        <w:t>za etap I (audyt): …………………………………… zł b</w:t>
      </w:r>
      <w:r w:rsidR="00AA4B2B">
        <w:rPr>
          <w:rFonts w:asciiTheme="majorHAnsi" w:eastAsia="Bookman Old Style" w:hAnsiTheme="majorHAnsi" w:cs="Tahoma"/>
          <w:b/>
        </w:rPr>
        <w:t>r</w:t>
      </w:r>
      <w:r>
        <w:rPr>
          <w:rFonts w:asciiTheme="majorHAnsi" w:eastAsia="Bookman Old Style" w:hAnsiTheme="majorHAnsi" w:cs="Tahoma"/>
          <w:b/>
        </w:rPr>
        <w:t>utto,</w:t>
      </w:r>
    </w:p>
    <w:p w14:paraId="2288CEE5" w14:textId="77777777" w:rsidR="00FC2C29" w:rsidRDefault="00FC2C29" w:rsidP="00FC2C29">
      <w:pPr>
        <w:pStyle w:val="Normalny3"/>
        <w:tabs>
          <w:tab w:val="num" w:pos="426"/>
          <w:tab w:val="num" w:pos="3905"/>
        </w:tabs>
        <w:autoSpaceDE w:val="0"/>
        <w:jc w:val="both"/>
        <w:rPr>
          <w:rFonts w:asciiTheme="majorHAnsi" w:eastAsia="Bookman Old Style" w:hAnsiTheme="majorHAnsi" w:cs="Tahoma"/>
          <w:b/>
        </w:rPr>
      </w:pPr>
    </w:p>
    <w:p w14:paraId="126FC927" w14:textId="479749AB" w:rsidR="00FC2C29" w:rsidRDefault="00FC2C29" w:rsidP="00FC2C29">
      <w:pPr>
        <w:pStyle w:val="Normalny3"/>
        <w:tabs>
          <w:tab w:val="num" w:pos="426"/>
          <w:tab w:val="num" w:pos="3905"/>
        </w:tabs>
        <w:autoSpaceDE w:val="0"/>
        <w:jc w:val="both"/>
        <w:rPr>
          <w:rFonts w:asciiTheme="majorHAnsi" w:eastAsia="Bookman Old Style" w:hAnsiTheme="majorHAnsi" w:cs="Tahoma"/>
          <w:b/>
        </w:rPr>
      </w:pPr>
      <w:r>
        <w:rPr>
          <w:rFonts w:asciiTheme="majorHAnsi" w:eastAsia="Bookman Old Style" w:hAnsiTheme="majorHAnsi" w:cs="Tahoma"/>
          <w:b/>
        </w:rPr>
        <w:tab/>
        <w:t>za etap II (dokumentacja projektowa): ……………………………… zł brutto.</w:t>
      </w:r>
    </w:p>
    <w:p w14:paraId="141843AA" w14:textId="77777777" w:rsidR="00FC2C29" w:rsidRPr="00C908A8" w:rsidRDefault="00FC2C29" w:rsidP="00C215F7">
      <w:pPr>
        <w:pStyle w:val="Normalny3"/>
        <w:tabs>
          <w:tab w:val="num" w:pos="2629"/>
          <w:tab w:val="num" w:pos="3905"/>
        </w:tabs>
        <w:autoSpaceDE w:val="0"/>
        <w:jc w:val="both"/>
        <w:rPr>
          <w:rFonts w:asciiTheme="majorHAnsi" w:eastAsia="Bookman Old Style" w:hAnsiTheme="majorHAnsi" w:cs="Tahoma"/>
          <w:b/>
        </w:rPr>
      </w:pPr>
    </w:p>
    <w:p w14:paraId="015D9F24" w14:textId="5CAA1831" w:rsidR="00994C66" w:rsidRPr="00FC2C29" w:rsidRDefault="00994C66" w:rsidP="00994C66">
      <w:pPr>
        <w:pStyle w:val="Normalny3"/>
        <w:numPr>
          <w:ilvl w:val="0"/>
          <w:numId w:val="3"/>
        </w:numPr>
        <w:tabs>
          <w:tab w:val="clear" w:pos="502"/>
          <w:tab w:val="num" w:pos="284"/>
          <w:tab w:val="num" w:pos="2629"/>
          <w:tab w:val="num" w:pos="3905"/>
        </w:tabs>
        <w:autoSpaceDE w:val="0"/>
        <w:ind w:left="284" w:hanging="284"/>
        <w:jc w:val="both"/>
        <w:rPr>
          <w:rFonts w:asciiTheme="majorHAnsi" w:eastAsia="Bookman Old Style" w:hAnsiTheme="majorHAnsi" w:cs="Tahoma"/>
          <w:b/>
        </w:rPr>
      </w:pPr>
      <w:r w:rsidRPr="0036573D">
        <w:rPr>
          <w:rFonts w:asciiTheme="majorHAnsi" w:eastAsia="Bookman Old Style" w:hAnsiTheme="majorHAnsi" w:cs="Tahoma"/>
        </w:rPr>
        <w:t>Numer rachunku, na który zostanie wypłacone wynagrodzenie z tytułu realizacji zamówienia:…………………………………………………………………………………………………………………….….…</w:t>
      </w:r>
    </w:p>
    <w:p w14:paraId="70DC3742" w14:textId="77777777" w:rsidR="00994C66" w:rsidRPr="0076121D" w:rsidRDefault="00994C66" w:rsidP="00994C66">
      <w:pPr>
        <w:rPr>
          <w:rFonts w:asciiTheme="majorHAnsi" w:eastAsia="Bookman Old Style" w:hAnsiTheme="majorHAnsi" w:cs="Tahoma"/>
          <w:b/>
        </w:rPr>
      </w:pPr>
    </w:p>
    <w:p w14:paraId="1E7E0A8C" w14:textId="14556E16" w:rsidR="00FA7B68" w:rsidRPr="00B17809" w:rsidRDefault="00FA7B68" w:rsidP="00FA7B68">
      <w:pPr>
        <w:pStyle w:val="Normalny3"/>
        <w:numPr>
          <w:ilvl w:val="0"/>
          <w:numId w:val="3"/>
        </w:numPr>
        <w:tabs>
          <w:tab w:val="clear" w:pos="502"/>
          <w:tab w:val="num" w:pos="284"/>
        </w:tabs>
        <w:autoSpaceDE w:val="0"/>
        <w:spacing w:line="276" w:lineRule="auto"/>
        <w:ind w:left="284" w:hanging="284"/>
        <w:jc w:val="both"/>
        <w:rPr>
          <w:rFonts w:ascii="Arial" w:eastAsia="Bookman Old Style" w:hAnsi="Arial" w:cs="Arial"/>
          <w:bCs/>
          <w:sz w:val="22"/>
          <w:szCs w:val="22"/>
        </w:rPr>
      </w:pPr>
      <w:r w:rsidRPr="00B17809">
        <w:rPr>
          <w:rFonts w:ascii="Arial" w:eastAsia="Bookman Old Style" w:hAnsi="Arial" w:cs="Arial"/>
          <w:bCs/>
          <w:sz w:val="22"/>
          <w:szCs w:val="22"/>
        </w:rPr>
        <w:t>Informacja dotycząca możliwości powstania u Zamawiającego obowiązku podatkowego</w:t>
      </w:r>
      <w:r w:rsidRPr="00B17809">
        <w:rPr>
          <w:rFonts w:ascii="Arial" w:eastAsia="Bookman Old Style" w:hAnsi="Arial" w:cs="Arial"/>
          <w:bCs/>
          <w:sz w:val="22"/>
          <w:szCs w:val="22"/>
          <w:vertAlign w:val="superscript"/>
        </w:rPr>
        <w:t xml:space="preserve"> </w:t>
      </w:r>
      <w:r w:rsidRPr="00B17809">
        <w:rPr>
          <w:rFonts w:ascii="Arial" w:eastAsia="Bookman Old Style" w:hAnsi="Arial" w:cs="Arial"/>
          <w:bCs/>
          <w:i/>
          <w:iCs/>
          <w:color w:val="FF0000"/>
          <w:sz w:val="22"/>
          <w:szCs w:val="22"/>
        </w:rPr>
        <w:t>(wypełnić):</w:t>
      </w:r>
    </w:p>
    <w:p w14:paraId="64675B33" w14:textId="77777777" w:rsidR="00FA7B68" w:rsidRPr="00B17809" w:rsidRDefault="00FA7B68" w:rsidP="00FA7B68">
      <w:pPr>
        <w:pStyle w:val="Normalny3"/>
        <w:autoSpaceDE w:val="0"/>
        <w:spacing w:line="276" w:lineRule="auto"/>
        <w:ind w:left="284"/>
        <w:jc w:val="both"/>
        <w:rPr>
          <w:rFonts w:ascii="Arial" w:eastAsia="Bookman Old Style" w:hAnsi="Arial" w:cs="Arial"/>
          <w:bCs/>
          <w:sz w:val="22"/>
          <w:szCs w:val="22"/>
        </w:rPr>
      </w:pPr>
    </w:p>
    <w:p w14:paraId="6C229229" w14:textId="77777777" w:rsidR="00FA7B68" w:rsidRPr="00B17809" w:rsidRDefault="00FA7B68" w:rsidP="00FA7B68">
      <w:pPr>
        <w:pStyle w:val="Normalny3"/>
        <w:autoSpaceDE w:val="0"/>
        <w:spacing w:line="276" w:lineRule="auto"/>
        <w:ind w:left="284"/>
        <w:jc w:val="both"/>
        <w:rPr>
          <w:rFonts w:ascii="Arial" w:eastAsia="Bookman Old Style" w:hAnsi="Arial" w:cs="Arial"/>
          <w:bCs/>
          <w:sz w:val="22"/>
          <w:szCs w:val="22"/>
        </w:rPr>
      </w:pPr>
      <w:r w:rsidRPr="00B17809">
        <w:rPr>
          <w:rFonts w:ascii="Arial" w:eastAsia="Bookman Old Style" w:hAnsi="Arial" w:cs="Arial"/>
          <w:bCs/>
          <w:sz w:val="22"/>
          <w:szCs w:val="22"/>
        </w:rPr>
        <w:t xml:space="preserve">Informuję, iż u Zamawiającego </w:t>
      </w:r>
      <w:r w:rsidRPr="00B17809">
        <w:rPr>
          <w:rFonts w:ascii="Arial" w:eastAsia="Bookman Old Style" w:hAnsi="Arial" w:cs="Arial"/>
          <w:b/>
          <w:sz w:val="22"/>
          <w:szCs w:val="22"/>
        </w:rPr>
        <w:t>powstanie/ nie powstanie</w:t>
      </w:r>
      <w:r w:rsidRPr="00B17809">
        <w:rPr>
          <w:rFonts w:ascii="Arial" w:eastAsia="Bookman Old Style" w:hAnsi="Arial" w:cs="Arial"/>
          <w:bCs/>
          <w:color w:val="FF0000"/>
          <w:sz w:val="26"/>
          <w:szCs w:val="26"/>
          <w:vertAlign w:val="superscript"/>
        </w:rPr>
        <w:t>*</w:t>
      </w:r>
      <w:r w:rsidRPr="00B17809">
        <w:rPr>
          <w:rFonts w:ascii="Arial" w:eastAsia="Bookman Old Style" w:hAnsi="Arial" w:cs="Arial"/>
          <w:bCs/>
          <w:sz w:val="22"/>
          <w:szCs w:val="22"/>
        </w:rPr>
        <w:t xml:space="preserve"> w zakresie obowiązek podatkowy na podstawie ustawy z dnia 11 marca 2004r. o podatku od towarów i usług (</w:t>
      </w:r>
      <w:proofErr w:type="spellStart"/>
      <w:r w:rsidRPr="00B17809">
        <w:rPr>
          <w:rFonts w:ascii="Arial" w:eastAsia="Bookman Old Style" w:hAnsi="Arial" w:cs="Arial"/>
          <w:bCs/>
          <w:sz w:val="22"/>
          <w:szCs w:val="22"/>
        </w:rPr>
        <w:t>t.j</w:t>
      </w:r>
      <w:proofErr w:type="spellEnd"/>
      <w:r w:rsidRPr="00B17809">
        <w:rPr>
          <w:rFonts w:ascii="Arial" w:eastAsia="Bookman Old Style" w:hAnsi="Arial" w:cs="Arial"/>
          <w:bCs/>
          <w:sz w:val="22"/>
          <w:szCs w:val="22"/>
        </w:rPr>
        <w:t xml:space="preserve">. Dz. U. z 2023 r. poz. 1570 z </w:t>
      </w:r>
      <w:proofErr w:type="spellStart"/>
      <w:r w:rsidRPr="00B17809">
        <w:rPr>
          <w:rFonts w:ascii="Arial" w:eastAsia="Bookman Old Style" w:hAnsi="Arial" w:cs="Arial"/>
          <w:bCs/>
          <w:sz w:val="22"/>
          <w:szCs w:val="22"/>
        </w:rPr>
        <w:t>późn</w:t>
      </w:r>
      <w:proofErr w:type="spellEnd"/>
      <w:r w:rsidRPr="00B17809">
        <w:rPr>
          <w:rFonts w:ascii="Arial" w:eastAsia="Bookman Old Style" w:hAnsi="Arial" w:cs="Arial"/>
          <w:bCs/>
          <w:sz w:val="22"/>
          <w:szCs w:val="22"/>
        </w:rPr>
        <w:t xml:space="preserve">. zm.) </w:t>
      </w:r>
      <w:r w:rsidRPr="00B17809">
        <w:rPr>
          <w:rFonts w:ascii="Arial" w:eastAsia="Bookman Old Style" w:hAnsi="Arial" w:cs="Arial"/>
          <w:bCs/>
          <w:sz w:val="22"/>
          <w:szCs w:val="22"/>
          <w:u w:val="single"/>
        </w:rPr>
        <w:t>i poniżej wskazuję nazwy (rodzaje) towarów i (lub) usług, których dostawa lub świadczenie będzie prowadzić do jego obowiązku wraz z podaniem ich wartości bez kwoty podatku oraz wskazanie stawki, która będzie miała zastosowanie:</w:t>
      </w:r>
    </w:p>
    <w:p w14:paraId="054E188C" w14:textId="77777777" w:rsidR="00FA7B68" w:rsidRPr="00B17809" w:rsidRDefault="00FA7B68" w:rsidP="00FA7B68">
      <w:pPr>
        <w:pStyle w:val="Normalny3"/>
        <w:numPr>
          <w:ilvl w:val="0"/>
          <w:numId w:val="37"/>
        </w:numPr>
        <w:autoSpaceDE w:val="0"/>
        <w:spacing w:line="276" w:lineRule="auto"/>
        <w:rPr>
          <w:rFonts w:ascii="Arial" w:eastAsia="Bookman Old Style" w:hAnsi="Arial" w:cs="Arial"/>
          <w:bCs/>
          <w:sz w:val="22"/>
          <w:szCs w:val="22"/>
        </w:rPr>
      </w:pPr>
      <w:r w:rsidRPr="00B17809">
        <w:rPr>
          <w:rFonts w:ascii="Arial" w:eastAsia="Bookman Old Style" w:hAnsi="Arial" w:cs="Arial"/>
          <w:bCs/>
          <w:sz w:val="22"/>
          <w:szCs w:val="22"/>
        </w:rPr>
        <w:t>……………………………………………………………………………………………………</w:t>
      </w:r>
    </w:p>
    <w:p w14:paraId="20106AD5" w14:textId="77777777" w:rsidR="00FA7B68" w:rsidRPr="00B17809" w:rsidRDefault="00FA7B68" w:rsidP="00FA7B68">
      <w:pPr>
        <w:pStyle w:val="Normalny3"/>
        <w:numPr>
          <w:ilvl w:val="0"/>
          <w:numId w:val="37"/>
        </w:numPr>
        <w:autoSpaceDE w:val="0"/>
        <w:spacing w:line="276" w:lineRule="auto"/>
        <w:rPr>
          <w:rFonts w:ascii="Arial" w:eastAsia="Bookman Old Style" w:hAnsi="Arial" w:cs="Arial"/>
          <w:bCs/>
          <w:sz w:val="22"/>
          <w:szCs w:val="22"/>
        </w:rPr>
      </w:pPr>
      <w:r w:rsidRPr="00B17809">
        <w:rPr>
          <w:rFonts w:ascii="Arial" w:eastAsia="Bookman Old Style" w:hAnsi="Arial" w:cs="Arial"/>
          <w:bCs/>
          <w:sz w:val="22"/>
          <w:szCs w:val="22"/>
        </w:rPr>
        <w:t>……………………………………………………………………………………………………</w:t>
      </w:r>
    </w:p>
    <w:p w14:paraId="63F39E4D" w14:textId="77777777" w:rsidR="001E4CF8" w:rsidRPr="00FA7B68" w:rsidRDefault="001E4CF8" w:rsidP="00FA7B68">
      <w:pPr>
        <w:pStyle w:val="Normalny3"/>
        <w:tabs>
          <w:tab w:val="left" w:pos="426"/>
          <w:tab w:val="num" w:pos="2629"/>
          <w:tab w:val="num" w:pos="3905"/>
        </w:tabs>
        <w:autoSpaceDE w:val="0"/>
        <w:ind w:left="284"/>
        <w:jc w:val="both"/>
        <w:rPr>
          <w:rFonts w:asciiTheme="majorHAnsi" w:eastAsia="Bookman Old Style" w:hAnsiTheme="majorHAnsi" w:cs="Tahoma"/>
          <w:b/>
        </w:rPr>
      </w:pPr>
    </w:p>
    <w:p w14:paraId="4B40D596" w14:textId="27A0EEBD" w:rsidR="00994C66" w:rsidRPr="00EB62BB" w:rsidRDefault="00994C66" w:rsidP="00994C66">
      <w:pPr>
        <w:pStyle w:val="Normalny3"/>
        <w:numPr>
          <w:ilvl w:val="0"/>
          <w:numId w:val="3"/>
        </w:numPr>
        <w:tabs>
          <w:tab w:val="clear" w:pos="502"/>
          <w:tab w:val="num" w:pos="284"/>
          <w:tab w:val="left" w:pos="426"/>
          <w:tab w:val="num" w:pos="2629"/>
          <w:tab w:val="num" w:pos="3905"/>
        </w:tabs>
        <w:autoSpaceDE w:val="0"/>
        <w:ind w:left="284" w:hanging="284"/>
        <w:jc w:val="both"/>
        <w:rPr>
          <w:rFonts w:asciiTheme="majorHAnsi" w:eastAsia="Bookman Old Style" w:hAnsiTheme="majorHAnsi" w:cs="Tahoma"/>
          <w:b/>
        </w:rPr>
      </w:pPr>
      <w:r w:rsidRPr="00EB62BB">
        <w:rPr>
          <w:rFonts w:asciiTheme="majorHAnsi" w:hAnsiTheme="majorHAnsi" w:cs="Tahoma"/>
          <w:color w:val="000000"/>
        </w:rPr>
        <w:t>Oświadczam</w:t>
      </w:r>
      <w:r w:rsidR="00B6238C">
        <w:rPr>
          <w:rFonts w:asciiTheme="majorHAnsi" w:hAnsiTheme="majorHAnsi" w:cs="Tahoma"/>
          <w:color w:val="000000"/>
        </w:rPr>
        <w:t>y</w:t>
      </w:r>
      <w:r w:rsidRPr="00EB62BB">
        <w:rPr>
          <w:rFonts w:asciiTheme="majorHAnsi" w:hAnsiTheme="majorHAnsi" w:cs="Tahoma"/>
          <w:color w:val="000000"/>
        </w:rPr>
        <w:t>, że wypełni</w:t>
      </w:r>
      <w:r w:rsidR="00B6238C">
        <w:rPr>
          <w:rFonts w:asciiTheme="majorHAnsi" w:hAnsiTheme="majorHAnsi" w:cs="Tahoma"/>
          <w:color w:val="000000"/>
        </w:rPr>
        <w:t>liśmy</w:t>
      </w:r>
      <w:r w:rsidRPr="00EB62BB">
        <w:rPr>
          <w:rFonts w:asciiTheme="majorHAnsi" w:hAnsiTheme="majorHAnsi" w:cs="Tahoma"/>
          <w:color w:val="000000"/>
        </w:rPr>
        <w:t xml:space="preserve"> obowiązki informacyjne przewidziane w art. 13 lub art. 14 RODO</w:t>
      </w:r>
      <w:r w:rsidRPr="00EB62BB">
        <w:rPr>
          <w:rFonts w:asciiTheme="majorHAnsi" w:hAnsiTheme="majorHAnsi" w:cs="Tahoma"/>
          <w:color w:val="000000"/>
          <w:vertAlign w:val="superscript"/>
        </w:rPr>
        <w:t>1)</w:t>
      </w:r>
      <w:r w:rsidRPr="00EB62BB">
        <w:rPr>
          <w:rFonts w:asciiTheme="majorHAnsi" w:hAnsiTheme="majorHAnsi" w:cs="Tahoma"/>
          <w:color w:val="000000"/>
        </w:rPr>
        <w:t xml:space="preserve"> wobec osób fizycznych, </w:t>
      </w:r>
      <w:r w:rsidRPr="00EB62BB">
        <w:rPr>
          <w:rFonts w:asciiTheme="majorHAnsi" w:hAnsiTheme="majorHAnsi" w:cs="Tahoma"/>
        </w:rPr>
        <w:t xml:space="preserve">od których dane osobowe bezpośrednio lub pośrednio </w:t>
      </w:r>
      <w:r w:rsidRPr="00EB62BB">
        <w:rPr>
          <w:rFonts w:asciiTheme="majorHAnsi" w:hAnsiTheme="majorHAnsi" w:cs="Tahoma"/>
        </w:rPr>
        <w:lastRenderedPageBreak/>
        <w:t>pozyska</w:t>
      </w:r>
      <w:r w:rsidR="00B6238C">
        <w:rPr>
          <w:rFonts w:asciiTheme="majorHAnsi" w:hAnsiTheme="majorHAnsi" w:cs="Tahoma"/>
        </w:rPr>
        <w:t>liśmy</w:t>
      </w:r>
      <w:r w:rsidRPr="00EB62BB">
        <w:rPr>
          <w:rFonts w:asciiTheme="majorHAnsi" w:hAnsiTheme="majorHAnsi" w:cs="Tahoma"/>
          <w:color w:val="000000"/>
        </w:rPr>
        <w:t xml:space="preserve"> w celu ubiegania się o udzielenie zamówienia publicznego w niniejszym postępowaniu</w:t>
      </w:r>
      <w:r w:rsidRPr="00EB62BB">
        <w:rPr>
          <w:rFonts w:asciiTheme="majorHAnsi" w:hAnsiTheme="majorHAnsi" w:cs="Tahoma"/>
        </w:rPr>
        <w:t xml:space="preserve">. </w:t>
      </w:r>
    </w:p>
    <w:p w14:paraId="114ECA04" w14:textId="77777777" w:rsidR="00994C66" w:rsidRDefault="00994C66" w:rsidP="00994C66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p w14:paraId="16A8ABDC" w14:textId="77777777" w:rsidR="00994C66" w:rsidRDefault="00994C66" w:rsidP="00994C66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p w14:paraId="5FD5D76F" w14:textId="77777777" w:rsidR="00994C66" w:rsidRPr="00746BEC" w:rsidRDefault="00994C66" w:rsidP="00994C66">
      <w:pPr>
        <w:pStyle w:val="Normalny1"/>
        <w:autoSpaceDE w:val="0"/>
        <w:ind w:left="284"/>
        <w:jc w:val="both"/>
        <w:rPr>
          <w:rFonts w:asciiTheme="majorHAnsi" w:eastAsia="Bookman Old Style" w:hAnsiTheme="majorHAnsi" w:cs="Tahoma"/>
          <w:b/>
          <w:sz w:val="20"/>
          <w:szCs w:val="20"/>
        </w:rPr>
      </w:pPr>
      <w:r w:rsidRPr="00746BEC">
        <w:rPr>
          <w:rFonts w:asciiTheme="majorHAnsi" w:hAnsiTheme="majorHAnsi" w:cs="Arial"/>
          <w:color w:val="000000"/>
          <w:sz w:val="20"/>
          <w:szCs w:val="20"/>
        </w:rPr>
        <w:t>____________________________</w:t>
      </w:r>
    </w:p>
    <w:p w14:paraId="29B6A63A" w14:textId="77777777" w:rsidR="00994C66" w:rsidRPr="00984753" w:rsidRDefault="00994C66" w:rsidP="00994C66">
      <w:pPr>
        <w:pStyle w:val="Tekstprzypisudolnego"/>
        <w:jc w:val="both"/>
        <w:rPr>
          <w:rFonts w:asciiTheme="majorHAnsi" w:hAnsiTheme="majorHAnsi" w:cs="Arial"/>
          <w:sz w:val="12"/>
          <w:szCs w:val="12"/>
        </w:rPr>
      </w:pPr>
      <w:r w:rsidRPr="00984753">
        <w:rPr>
          <w:rFonts w:asciiTheme="majorHAnsi" w:hAnsiTheme="majorHAnsi" w:cs="Arial"/>
          <w:color w:val="000000"/>
          <w:sz w:val="22"/>
          <w:szCs w:val="22"/>
          <w:vertAlign w:val="superscript"/>
        </w:rPr>
        <w:t>1</w:t>
      </w:r>
      <w:r w:rsidRPr="00984753">
        <w:rPr>
          <w:rFonts w:asciiTheme="majorHAnsi" w:hAnsiTheme="majorHAnsi" w:cs="Arial"/>
          <w:color w:val="000000"/>
          <w:sz w:val="12"/>
          <w:szCs w:val="12"/>
          <w:vertAlign w:val="superscript"/>
        </w:rPr>
        <w:t xml:space="preserve">) </w:t>
      </w:r>
      <w:r w:rsidRPr="00984753">
        <w:rPr>
          <w:rFonts w:asciiTheme="majorHAnsi" w:hAnsiTheme="majorHAnsi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F13BDEF" w14:textId="77777777" w:rsidR="00994C66" w:rsidRPr="00984753" w:rsidRDefault="00994C66" w:rsidP="00994C66">
      <w:pPr>
        <w:pStyle w:val="Tekstprzypisudolnego"/>
        <w:jc w:val="both"/>
        <w:rPr>
          <w:rFonts w:asciiTheme="majorHAnsi" w:hAnsiTheme="majorHAnsi" w:cs="Arial"/>
          <w:sz w:val="12"/>
          <w:szCs w:val="12"/>
        </w:rPr>
      </w:pPr>
      <w:r w:rsidRPr="00984753">
        <w:rPr>
          <w:rFonts w:asciiTheme="majorHAnsi" w:hAnsiTheme="majorHAnsi" w:cs="Arial"/>
          <w:color w:val="000000"/>
          <w:sz w:val="12"/>
          <w:szCs w:val="12"/>
        </w:rPr>
        <w:t xml:space="preserve">* * W przypadku gdy wykonawca </w:t>
      </w:r>
      <w:r w:rsidRPr="00984753">
        <w:rPr>
          <w:rFonts w:asciiTheme="majorHAnsi" w:hAnsiTheme="majorHAnsi" w:cs="Arial"/>
          <w:sz w:val="12"/>
          <w:szCs w:val="1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36A62E0" w14:textId="77777777" w:rsidR="00994C66" w:rsidRPr="00984753" w:rsidRDefault="00994C66" w:rsidP="00994C66">
      <w:pPr>
        <w:ind w:right="-6"/>
        <w:rPr>
          <w:rFonts w:asciiTheme="majorHAnsi" w:hAnsiTheme="majorHAnsi" w:cs="Tahoma"/>
        </w:rPr>
      </w:pPr>
    </w:p>
    <w:p w14:paraId="735FF82C" w14:textId="77777777" w:rsidR="00994C66" w:rsidRDefault="00994C66" w:rsidP="00994C66">
      <w:pPr>
        <w:ind w:right="-6"/>
        <w:rPr>
          <w:rFonts w:asciiTheme="majorHAnsi" w:hAnsiTheme="majorHAnsi" w:cs="Tahoma"/>
          <w:sz w:val="12"/>
          <w:szCs w:val="12"/>
        </w:rPr>
      </w:pPr>
    </w:p>
    <w:p w14:paraId="43C0B728" w14:textId="77777777" w:rsidR="00994C66" w:rsidRPr="00B6238C" w:rsidRDefault="00994C66" w:rsidP="00994C66">
      <w:pPr>
        <w:autoSpaceDE w:val="0"/>
        <w:jc w:val="both"/>
        <w:rPr>
          <w:rFonts w:asciiTheme="majorHAnsi" w:eastAsia="Bookman Old Style" w:hAnsiTheme="majorHAnsi" w:cs="Tahoma"/>
        </w:rPr>
      </w:pPr>
      <w:r w:rsidRPr="00B6238C">
        <w:rPr>
          <w:rFonts w:asciiTheme="majorHAnsi" w:eastAsia="Bookman Old Style" w:hAnsiTheme="majorHAnsi" w:cs="Tahoma"/>
        </w:rPr>
        <w:t>*-niepotrzebne skreślić</w:t>
      </w:r>
    </w:p>
    <w:p w14:paraId="533F4715" w14:textId="77777777" w:rsidR="00994C66" w:rsidRPr="00984753" w:rsidRDefault="00994C66" w:rsidP="00994C66">
      <w:pPr>
        <w:pStyle w:val="Normalny1"/>
        <w:autoSpaceDE w:val="0"/>
        <w:jc w:val="both"/>
        <w:rPr>
          <w:rFonts w:asciiTheme="majorHAnsi" w:eastAsia="Bookman Old Style" w:hAnsiTheme="majorHAnsi" w:cs="Tahoma"/>
          <w:b/>
          <w:sz w:val="10"/>
          <w:szCs w:val="10"/>
        </w:rPr>
      </w:pPr>
    </w:p>
    <w:p w14:paraId="55E89FBD" w14:textId="77777777" w:rsidR="00994C66" w:rsidRDefault="00994C66" w:rsidP="00C42C61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p w14:paraId="58450B5F" w14:textId="77777777" w:rsidR="00994C66" w:rsidRDefault="00994C66" w:rsidP="00C42C61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sectPr w:rsidR="00994C66" w:rsidSect="00803039">
      <w:footnotePr>
        <w:pos w:val="beneathText"/>
      </w:footnotePr>
      <w:pgSz w:w="12240" w:h="15840" w:code="1"/>
      <w:pgMar w:top="539" w:right="1041" w:bottom="709" w:left="1134" w:header="709" w:footer="10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BBC3F2" w14:textId="77777777" w:rsidR="00DF1E63" w:rsidRDefault="00DF1E63">
      <w:r>
        <w:separator/>
      </w:r>
    </w:p>
  </w:endnote>
  <w:endnote w:type="continuationSeparator" w:id="0">
    <w:p w14:paraId="59050FFE" w14:textId="77777777" w:rsidR="00DF1E63" w:rsidRDefault="00DF1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9A2083" w14:textId="77777777" w:rsidR="00DF1E63" w:rsidRDefault="00DF1E63">
      <w:r>
        <w:separator/>
      </w:r>
    </w:p>
  </w:footnote>
  <w:footnote w:type="continuationSeparator" w:id="0">
    <w:p w14:paraId="24E004EA" w14:textId="77777777" w:rsidR="00DF1E63" w:rsidRDefault="00DF1E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 w15:restartNumberingAfterBreak="0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2AA5108"/>
    <w:multiLevelType w:val="hybridMultilevel"/>
    <w:tmpl w:val="5276D64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07405078"/>
    <w:multiLevelType w:val="hybridMultilevel"/>
    <w:tmpl w:val="1C2E8E2E"/>
    <w:lvl w:ilvl="0" w:tplc="3E2684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07B85511"/>
    <w:multiLevelType w:val="hybridMultilevel"/>
    <w:tmpl w:val="7D5CC17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5" w15:restartNumberingAfterBreak="0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FEE02DA"/>
    <w:multiLevelType w:val="hybridMultilevel"/>
    <w:tmpl w:val="FFCA95F4"/>
    <w:lvl w:ilvl="0" w:tplc="04150011">
      <w:start w:val="1"/>
      <w:numFmt w:val="decimal"/>
      <w:lvlText w:val="%1)"/>
      <w:lvlJc w:val="left"/>
      <w:pPr>
        <w:ind w:left="1424" w:hanging="360"/>
      </w:pPr>
    </w:lvl>
    <w:lvl w:ilvl="1" w:tplc="04150019" w:tentative="1">
      <w:start w:val="1"/>
      <w:numFmt w:val="lowerLetter"/>
      <w:lvlText w:val="%2."/>
      <w:lvlJc w:val="left"/>
      <w:pPr>
        <w:ind w:left="2144" w:hanging="360"/>
      </w:pPr>
    </w:lvl>
    <w:lvl w:ilvl="2" w:tplc="0415001B" w:tentative="1">
      <w:start w:val="1"/>
      <w:numFmt w:val="lowerRoman"/>
      <w:lvlText w:val="%3."/>
      <w:lvlJc w:val="right"/>
      <w:pPr>
        <w:ind w:left="2864" w:hanging="180"/>
      </w:pPr>
    </w:lvl>
    <w:lvl w:ilvl="3" w:tplc="0415000F" w:tentative="1">
      <w:start w:val="1"/>
      <w:numFmt w:val="decimal"/>
      <w:lvlText w:val="%4."/>
      <w:lvlJc w:val="left"/>
      <w:pPr>
        <w:ind w:left="3584" w:hanging="360"/>
      </w:pPr>
    </w:lvl>
    <w:lvl w:ilvl="4" w:tplc="04150019" w:tentative="1">
      <w:start w:val="1"/>
      <w:numFmt w:val="lowerLetter"/>
      <w:lvlText w:val="%5."/>
      <w:lvlJc w:val="left"/>
      <w:pPr>
        <w:ind w:left="4304" w:hanging="360"/>
      </w:pPr>
    </w:lvl>
    <w:lvl w:ilvl="5" w:tplc="0415001B" w:tentative="1">
      <w:start w:val="1"/>
      <w:numFmt w:val="lowerRoman"/>
      <w:lvlText w:val="%6."/>
      <w:lvlJc w:val="right"/>
      <w:pPr>
        <w:ind w:left="5024" w:hanging="180"/>
      </w:pPr>
    </w:lvl>
    <w:lvl w:ilvl="6" w:tplc="0415000F" w:tentative="1">
      <w:start w:val="1"/>
      <w:numFmt w:val="decimal"/>
      <w:lvlText w:val="%7."/>
      <w:lvlJc w:val="left"/>
      <w:pPr>
        <w:ind w:left="5744" w:hanging="360"/>
      </w:pPr>
    </w:lvl>
    <w:lvl w:ilvl="7" w:tplc="04150019" w:tentative="1">
      <w:start w:val="1"/>
      <w:numFmt w:val="lowerLetter"/>
      <w:lvlText w:val="%8."/>
      <w:lvlJc w:val="left"/>
      <w:pPr>
        <w:ind w:left="6464" w:hanging="360"/>
      </w:pPr>
    </w:lvl>
    <w:lvl w:ilvl="8" w:tplc="0415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29" w15:restartNumberingAfterBreak="0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FA373D"/>
    <w:multiLevelType w:val="hybridMultilevel"/>
    <w:tmpl w:val="C6D8DD20"/>
    <w:lvl w:ilvl="0" w:tplc="B25611A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bCs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6" w15:restartNumberingAfterBreak="0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5AA6CD1"/>
    <w:multiLevelType w:val="hybridMultilevel"/>
    <w:tmpl w:val="AB1AB5AA"/>
    <w:lvl w:ilvl="0" w:tplc="DC80D56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77F253D9"/>
    <w:multiLevelType w:val="hybridMultilevel"/>
    <w:tmpl w:val="2116AE14"/>
    <w:lvl w:ilvl="0" w:tplc="E9E0CFB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88489933">
    <w:abstractNumId w:val="9"/>
  </w:num>
  <w:num w:numId="2" w16cid:durableId="930548280">
    <w:abstractNumId w:val="0"/>
  </w:num>
  <w:num w:numId="3" w16cid:durableId="1175997782">
    <w:abstractNumId w:val="38"/>
  </w:num>
  <w:num w:numId="4" w16cid:durableId="2113016007">
    <w:abstractNumId w:val="26"/>
  </w:num>
  <w:num w:numId="5" w16cid:durableId="1310358739">
    <w:abstractNumId w:val="36"/>
  </w:num>
  <w:num w:numId="6" w16cid:durableId="1001469754">
    <w:abstractNumId w:val="34"/>
  </w:num>
  <w:num w:numId="7" w16cid:durableId="947932595">
    <w:abstractNumId w:val="35"/>
  </w:num>
  <w:num w:numId="8" w16cid:durableId="199173191">
    <w:abstractNumId w:val="23"/>
  </w:num>
  <w:num w:numId="9" w16cid:durableId="1380208436">
    <w:abstractNumId w:val="29"/>
  </w:num>
  <w:num w:numId="10" w16cid:durableId="1506017312">
    <w:abstractNumId w:val="37"/>
  </w:num>
  <w:num w:numId="11" w16cid:durableId="1057896278">
    <w:abstractNumId w:val="27"/>
  </w:num>
  <w:num w:numId="12" w16cid:durableId="452090751">
    <w:abstractNumId w:val="24"/>
  </w:num>
  <w:num w:numId="13" w16cid:durableId="2101176257">
    <w:abstractNumId w:val="14"/>
  </w:num>
  <w:num w:numId="14" w16cid:durableId="1737631126">
    <w:abstractNumId w:val="45"/>
  </w:num>
  <w:num w:numId="15" w16cid:durableId="545264503">
    <w:abstractNumId w:val="12"/>
  </w:num>
  <w:num w:numId="16" w16cid:durableId="1724673816">
    <w:abstractNumId w:val="18"/>
  </w:num>
  <w:num w:numId="17" w16cid:durableId="1413508285">
    <w:abstractNumId w:val="25"/>
  </w:num>
  <w:num w:numId="18" w16cid:durableId="2009940037">
    <w:abstractNumId w:val="33"/>
  </w:num>
  <w:num w:numId="19" w16cid:durableId="740642823">
    <w:abstractNumId w:val="32"/>
  </w:num>
  <w:num w:numId="20" w16cid:durableId="698042979">
    <w:abstractNumId w:val="39"/>
  </w:num>
  <w:num w:numId="21" w16cid:durableId="1871213912">
    <w:abstractNumId w:val="22"/>
  </w:num>
  <w:num w:numId="22" w16cid:durableId="989750427">
    <w:abstractNumId w:val="41"/>
  </w:num>
  <w:num w:numId="23" w16cid:durableId="36703648">
    <w:abstractNumId w:val="40"/>
  </w:num>
  <w:num w:numId="24" w16cid:durableId="1795321719">
    <w:abstractNumId w:val="21"/>
  </w:num>
  <w:num w:numId="25" w16cid:durableId="1948272358">
    <w:abstractNumId w:val="42"/>
  </w:num>
  <w:num w:numId="26" w16cid:durableId="2115130702">
    <w:abstractNumId w:val="43"/>
  </w:num>
  <w:num w:numId="27" w16cid:durableId="2145735457">
    <w:abstractNumId w:val="20"/>
  </w:num>
  <w:num w:numId="28" w16cid:durableId="1197890617">
    <w:abstractNumId w:val="17"/>
  </w:num>
  <w:num w:numId="29" w16cid:durableId="1014264579">
    <w:abstractNumId w:val="30"/>
  </w:num>
  <w:num w:numId="30" w16cid:durableId="151673058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8715596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8453603">
    <w:abstractNumId w:val="13"/>
  </w:num>
  <w:num w:numId="33" w16cid:durableId="1986273392">
    <w:abstractNumId w:val="28"/>
  </w:num>
  <w:num w:numId="34" w16cid:durableId="1333608315">
    <w:abstractNumId w:val="16"/>
  </w:num>
  <w:num w:numId="35" w16cid:durableId="2012635433">
    <w:abstractNumId w:val="15"/>
  </w:num>
  <w:num w:numId="36" w16cid:durableId="1542129325">
    <w:abstractNumId w:val="31"/>
  </w:num>
  <w:num w:numId="37" w16cid:durableId="984046277">
    <w:abstractNumId w:val="4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257C"/>
    <w:rsid w:val="000039BB"/>
    <w:rsid w:val="00003F7E"/>
    <w:rsid w:val="00004641"/>
    <w:rsid w:val="00004BDA"/>
    <w:rsid w:val="00004BE4"/>
    <w:rsid w:val="00005CE2"/>
    <w:rsid w:val="00005E3F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E8B"/>
    <w:rsid w:val="00017109"/>
    <w:rsid w:val="00017B8C"/>
    <w:rsid w:val="00021DBB"/>
    <w:rsid w:val="000227EC"/>
    <w:rsid w:val="00022E17"/>
    <w:rsid w:val="000232CD"/>
    <w:rsid w:val="0002447B"/>
    <w:rsid w:val="00026431"/>
    <w:rsid w:val="0002690E"/>
    <w:rsid w:val="00026C21"/>
    <w:rsid w:val="00026D0D"/>
    <w:rsid w:val="000278C2"/>
    <w:rsid w:val="00027B38"/>
    <w:rsid w:val="0003200C"/>
    <w:rsid w:val="00033EDE"/>
    <w:rsid w:val="000355A9"/>
    <w:rsid w:val="000356A2"/>
    <w:rsid w:val="0003575D"/>
    <w:rsid w:val="00035EFB"/>
    <w:rsid w:val="000360CE"/>
    <w:rsid w:val="0003764B"/>
    <w:rsid w:val="0003768B"/>
    <w:rsid w:val="00037F0C"/>
    <w:rsid w:val="00037FA8"/>
    <w:rsid w:val="000405A2"/>
    <w:rsid w:val="0004128C"/>
    <w:rsid w:val="00041359"/>
    <w:rsid w:val="0004157C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8EC"/>
    <w:rsid w:val="00067B40"/>
    <w:rsid w:val="000709CA"/>
    <w:rsid w:val="00070E81"/>
    <w:rsid w:val="000723B5"/>
    <w:rsid w:val="00074E68"/>
    <w:rsid w:val="00075584"/>
    <w:rsid w:val="00076F50"/>
    <w:rsid w:val="00080A23"/>
    <w:rsid w:val="00081547"/>
    <w:rsid w:val="00081759"/>
    <w:rsid w:val="00081F0C"/>
    <w:rsid w:val="00081FE3"/>
    <w:rsid w:val="00082077"/>
    <w:rsid w:val="000848A2"/>
    <w:rsid w:val="00084C4B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47C0"/>
    <w:rsid w:val="000B70A7"/>
    <w:rsid w:val="000B795A"/>
    <w:rsid w:val="000C33A8"/>
    <w:rsid w:val="000C36C3"/>
    <w:rsid w:val="000C55AC"/>
    <w:rsid w:val="000C55F2"/>
    <w:rsid w:val="000C5C8A"/>
    <w:rsid w:val="000C67C8"/>
    <w:rsid w:val="000C7869"/>
    <w:rsid w:val="000D03AF"/>
    <w:rsid w:val="000D08E2"/>
    <w:rsid w:val="000D1690"/>
    <w:rsid w:val="000D237A"/>
    <w:rsid w:val="000D2B54"/>
    <w:rsid w:val="000D346E"/>
    <w:rsid w:val="000D5B87"/>
    <w:rsid w:val="000D76DE"/>
    <w:rsid w:val="000D7842"/>
    <w:rsid w:val="000E0487"/>
    <w:rsid w:val="000E065D"/>
    <w:rsid w:val="000E1610"/>
    <w:rsid w:val="000E1735"/>
    <w:rsid w:val="000E1843"/>
    <w:rsid w:val="000E282C"/>
    <w:rsid w:val="000E38D8"/>
    <w:rsid w:val="000E498D"/>
    <w:rsid w:val="000E650D"/>
    <w:rsid w:val="000E69BE"/>
    <w:rsid w:val="000E7743"/>
    <w:rsid w:val="000E79DE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F5A"/>
    <w:rsid w:val="0010501B"/>
    <w:rsid w:val="00105A21"/>
    <w:rsid w:val="00106778"/>
    <w:rsid w:val="00107185"/>
    <w:rsid w:val="00111AC0"/>
    <w:rsid w:val="00112B00"/>
    <w:rsid w:val="00113F3F"/>
    <w:rsid w:val="00113FDC"/>
    <w:rsid w:val="00121310"/>
    <w:rsid w:val="00122136"/>
    <w:rsid w:val="001231AA"/>
    <w:rsid w:val="00123C57"/>
    <w:rsid w:val="00124C66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370"/>
    <w:rsid w:val="001405ED"/>
    <w:rsid w:val="00141324"/>
    <w:rsid w:val="0014159F"/>
    <w:rsid w:val="001418D1"/>
    <w:rsid w:val="001425D8"/>
    <w:rsid w:val="001430A3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3FA1"/>
    <w:rsid w:val="001550AE"/>
    <w:rsid w:val="00156B8E"/>
    <w:rsid w:val="00156C49"/>
    <w:rsid w:val="0016057C"/>
    <w:rsid w:val="00160600"/>
    <w:rsid w:val="0016078A"/>
    <w:rsid w:val="001608E7"/>
    <w:rsid w:val="00161545"/>
    <w:rsid w:val="00161ADF"/>
    <w:rsid w:val="001627A3"/>
    <w:rsid w:val="001645F0"/>
    <w:rsid w:val="001663FB"/>
    <w:rsid w:val="001668EA"/>
    <w:rsid w:val="00166B8A"/>
    <w:rsid w:val="00166CD7"/>
    <w:rsid w:val="001679F6"/>
    <w:rsid w:val="00170FE7"/>
    <w:rsid w:val="001724FC"/>
    <w:rsid w:val="0017336C"/>
    <w:rsid w:val="00174742"/>
    <w:rsid w:val="001760D4"/>
    <w:rsid w:val="00176C67"/>
    <w:rsid w:val="00177BE7"/>
    <w:rsid w:val="00182821"/>
    <w:rsid w:val="0018311D"/>
    <w:rsid w:val="0018384E"/>
    <w:rsid w:val="001844CE"/>
    <w:rsid w:val="001846BC"/>
    <w:rsid w:val="0018470C"/>
    <w:rsid w:val="00185662"/>
    <w:rsid w:val="00185B4C"/>
    <w:rsid w:val="00185D61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7CE"/>
    <w:rsid w:val="0019287F"/>
    <w:rsid w:val="00192AAD"/>
    <w:rsid w:val="00193272"/>
    <w:rsid w:val="00193897"/>
    <w:rsid w:val="00194611"/>
    <w:rsid w:val="0019771E"/>
    <w:rsid w:val="00197A99"/>
    <w:rsid w:val="00197B81"/>
    <w:rsid w:val="001A106E"/>
    <w:rsid w:val="001A1F43"/>
    <w:rsid w:val="001A1F9E"/>
    <w:rsid w:val="001A2813"/>
    <w:rsid w:val="001A4FD6"/>
    <w:rsid w:val="001A5377"/>
    <w:rsid w:val="001A684D"/>
    <w:rsid w:val="001A7377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CF8"/>
    <w:rsid w:val="001E4E28"/>
    <w:rsid w:val="001E52CD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631"/>
    <w:rsid w:val="001F6F6E"/>
    <w:rsid w:val="001F72A9"/>
    <w:rsid w:val="001F79E1"/>
    <w:rsid w:val="001F7F78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E95"/>
    <w:rsid w:val="00215C98"/>
    <w:rsid w:val="0021743B"/>
    <w:rsid w:val="002205A2"/>
    <w:rsid w:val="00220861"/>
    <w:rsid w:val="00221541"/>
    <w:rsid w:val="00221672"/>
    <w:rsid w:val="00221BA4"/>
    <w:rsid w:val="00222027"/>
    <w:rsid w:val="0022261F"/>
    <w:rsid w:val="00222958"/>
    <w:rsid w:val="00222A7B"/>
    <w:rsid w:val="002232B1"/>
    <w:rsid w:val="002238A3"/>
    <w:rsid w:val="0022579A"/>
    <w:rsid w:val="00230410"/>
    <w:rsid w:val="00233083"/>
    <w:rsid w:val="00235210"/>
    <w:rsid w:val="00235328"/>
    <w:rsid w:val="002353D0"/>
    <w:rsid w:val="00236F7C"/>
    <w:rsid w:val="002372FA"/>
    <w:rsid w:val="00237E93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0ED"/>
    <w:rsid w:val="002605B8"/>
    <w:rsid w:val="00260841"/>
    <w:rsid w:val="002613EE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6D2"/>
    <w:rsid w:val="002A0499"/>
    <w:rsid w:val="002A088D"/>
    <w:rsid w:val="002A0AA6"/>
    <w:rsid w:val="002A1247"/>
    <w:rsid w:val="002A2ECF"/>
    <w:rsid w:val="002A31D0"/>
    <w:rsid w:val="002A4BC6"/>
    <w:rsid w:val="002A4EF8"/>
    <w:rsid w:val="002A5459"/>
    <w:rsid w:val="002A64BE"/>
    <w:rsid w:val="002A719F"/>
    <w:rsid w:val="002A784E"/>
    <w:rsid w:val="002B025A"/>
    <w:rsid w:val="002B245C"/>
    <w:rsid w:val="002B2795"/>
    <w:rsid w:val="002B32BB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D7C"/>
    <w:rsid w:val="002C4E82"/>
    <w:rsid w:val="002C534C"/>
    <w:rsid w:val="002C670E"/>
    <w:rsid w:val="002C792C"/>
    <w:rsid w:val="002C7994"/>
    <w:rsid w:val="002C7C71"/>
    <w:rsid w:val="002D242A"/>
    <w:rsid w:val="002D2A5E"/>
    <w:rsid w:val="002D2B93"/>
    <w:rsid w:val="002D2D63"/>
    <w:rsid w:val="002D3D4C"/>
    <w:rsid w:val="002D3F77"/>
    <w:rsid w:val="002D4BA9"/>
    <w:rsid w:val="002D51A3"/>
    <w:rsid w:val="002D5B43"/>
    <w:rsid w:val="002D6244"/>
    <w:rsid w:val="002D6783"/>
    <w:rsid w:val="002D772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730"/>
    <w:rsid w:val="002F0DC0"/>
    <w:rsid w:val="002F0DFA"/>
    <w:rsid w:val="002F0E2E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EC3"/>
    <w:rsid w:val="00301C8C"/>
    <w:rsid w:val="00302B9B"/>
    <w:rsid w:val="003039E3"/>
    <w:rsid w:val="00303D86"/>
    <w:rsid w:val="003049B9"/>
    <w:rsid w:val="0030583D"/>
    <w:rsid w:val="00305F9D"/>
    <w:rsid w:val="00306B1B"/>
    <w:rsid w:val="00307B3F"/>
    <w:rsid w:val="003122CE"/>
    <w:rsid w:val="0031279B"/>
    <w:rsid w:val="00312C78"/>
    <w:rsid w:val="00312F33"/>
    <w:rsid w:val="00312FA4"/>
    <w:rsid w:val="003141B4"/>
    <w:rsid w:val="00314244"/>
    <w:rsid w:val="003149EF"/>
    <w:rsid w:val="00314C81"/>
    <w:rsid w:val="003152DB"/>
    <w:rsid w:val="00317558"/>
    <w:rsid w:val="003202E1"/>
    <w:rsid w:val="00320C49"/>
    <w:rsid w:val="00320E53"/>
    <w:rsid w:val="003229FC"/>
    <w:rsid w:val="00324284"/>
    <w:rsid w:val="00324509"/>
    <w:rsid w:val="00324806"/>
    <w:rsid w:val="00327885"/>
    <w:rsid w:val="00327C57"/>
    <w:rsid w:val="003309F4"/>
    <w:rsid w:val="00330FA9"/>
    <w:rsid w:val="003342BD"/>
    <w:rsid w:val="0033488B"/>
    <w:rsid w:val="003348B1"/>
    <w:rsid w:val="00334F7A"/>
    <w:rsid w:val="0033742D"/>
    <w:rsid w:val="00340523"/>
    <w:rsid w:val="00340AC0"/>
    <w:rsid w:val="00340D5C"/>
    <w:rsid w:val="00340EC0"/>
    <w:rsid w:val="003425C5"/>
    <w:rsid w:val="00342C38"/>
    <w:rsid w:val="003439F3"/>
    <w:rsid w:val="003448C3"/>
    <w:rsid w:val="00345847"/>
    <w:rsid w:val="00346377"/>
    <w:rsid w:val="00347F7F"/>
    <w:rsid w:val="00351620"/>
    <w:rsid w:val="003516BE"/>
    <w:rsid w:val="00352599"/>
    <w:rsid w:val="00353479"/>
    <w:rsid w:val="0035373D"/>
    <w:rsid w:val="00353989"/>
    <w:rsid w:val="003540AB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33A0"/>
    <w:rsid w:val="00363E68"/>
    <w:rsid w:val="00363FCF"/>
    <w:rsid w:val="0036447A"/>
    <w:rsid w:val="00364FD8"/>
    <w:rsid w:val="003650F7"/>
    <w:rsid w:val="003654BA"/>
    <w:rsid w:val="0036573D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809E8"/>
    <w:rsid w:val="00382529"/>
    <w:rsid w:val="003827C4"/>
    <w:rsid w:val="003839D4"/>
    <w:rsid w:val="00383BA2"/>
    <w:rsid w:val="00384545"/>
    <w:rsid w:val="00384CFE"/>
    <w:rsid w:val="00384FAC"/>
    <w:rsid w:val="003857F4"/>
    <w:rsid w:val="00390823"/>
    <w:rsid w:val="00392322"/>
    <w:rsid w:val="0039329E"/>
    <w:rsid w:val="0039374D"/>
    <w:rsid w:val="0039462D"/>
    <w:rsid w:val="003952BE"/>
    <w:rsid w:val="003A0765"/>
    <w:rsid w:val="003A0DD7"/>
    <w:rsid w:val="003A19FD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65D0"/>
    <w:rsid w:val="003B6872"/>
    <w:rsid w:val="003B6975"/>
    <w:rsid w:val="003B699C"/>
    <w:rsid w:val="003B6F7B"/>
    <w:rsid w:val="003B7101"/>
    <w:rsid w:val="003B7523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8EF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4E"/>
    <w:rsid w:val="003D28AF"/>
    <w:rsid w:val="003D2C93"/>
    <w:rsid w:val="003D2CE8"/>
    <w:rsid w:val="003D34CE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1C72"/>
    <w:rsid w:val="003E1DFE"/>
    <w:rsid w:val="003E2088"/>
    <w:rsid w:val="003E2099"/>
    <w:rsid w:val="003E2597"/>
    <w:rsid w:val="003E28F2"/>
    <w:rsid w:val="003E30FF"/>
    <w:rsid w:val="003E3A90"/>
    <w:rsid w:val="003E41B5"/>
    <w:rsid w:val="003E6A67"/>
    <w:rsid w:val="003E6BFC"/>
    <w:rsid w:val="003F06C5"/>
    <w:rsid w:val="003F0E75"/>
    <w:rsid w:val="003F17F7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1073"/>
    <w:rsid w:val="00403126"/>
    <w:rsid w:val="00403D79"/>
    <w:rsid w:val="004049A6"/>
    <w:rsid w:val="00404B84"/>
    <w:rsid w:val="00404BDF"/>
    <w:rsid w:val="0040563B"/>
    <w:rsid w:val="0041058E"/>
    <w:rsid w:val="0041085D"/>
    <w:rsid w:val="004108C8"/>
    <w:rsid w:val="004117BE"/>
    <w:rsid w:val="00411A86"/>
    <w:rsid w:val="00411FA3"/>
    <w:rsid w:val="00411FD7"/>
    <w:rsid w:val="00412270"/>
    <w:rsid w:val="00412FCB"/>
    <w:rsid w:val="0041323C"/>
    <w:rsid w:val="00413C46"/>
    <w:rsid w:val="0041516A"/>
    <w:rsid w:val="0041538A"/>
    <w:rsid w:val="00415CA4"/>
    <w:rsid w:val="00415CCE"/>
    <w:rsid w:val="0041609B"/>
    <w:rsid w:val="00416162"/>
    <w:rsid w:val="00417568"/>
    <w:rsid w:val="004212C3"/>
    <w:rsid w:val="00423B5B"/>
    <w:rsid w:val="004242F1"/>
    <w:rsid w:val="004246AB"/>
    <w:rsid w:val="004259A7"/>
    <w:rsid w:val="00426BF8"/>
    <w:rsid w:val="004270C2"/>
    <w:rsid w:val="0042782B"/>
    <w:rsid w:val="00427DB5"/>
    <w:rsid w:val="004307DA"/>
    <w:rsid w:val="004318F6"/>
    <w:rsid w:val="00432842"/>
    <w:rsid w:val="00432F01"/>
    <w:rsid w:val="004341E8"/>
    <w:rsid w:val="00434A2F"/>
    <w:rsid w:val="004363BA"/>
    <w:rsid w:val="00436A89"/>
    <w:rsid w:val="00440E44"/>
    <w:rsid w:val="00441459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42BC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3068"/>
    <w:rsid w:val="00493170"/>
    <w:rsid w:val="00493300"/>
    <w:rsid w:val="004933A2"/>
    <w:rsid w:val="004937F3"/>
    <w:rsid w:val="00493A0D"/>
    <w:rsid w:val="00493FA7"/>
    <w:rsid w:val="00494B7C"/>
    <w:rsid w:val="004950D2"/>
    <w:rsid w:val="00495B84"/>
    <w:rsid w:val="004979C4"/>
    <w:rsid w:val="004A278D"/>
    <w:rsid w:val="004A2CAC"/>
    <w:rsid w:val="004A322F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C7C"/>
    <w:rsid w:val="004B52D1"/>
    <w:rsid w:val="004B6B36"/>
    <w:rsid w:val="004B7CEA"/>
    <w:rsid w:val="004B7D10"/>
    <w:rsid w:val="004B7FBD"/>
    <w:rsid w:val="004C01DE"/>
    <w:rsid w:val="004C02E8"/>
    <w:rsid w:val="004C0EBE"/>
    <w:rsid w:val="004C24DA"/>
    <w:rsid w:val="004C30FB"/>
    <w:rsid w:val="004C4004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43C3"/>
    <w:rsid w:val="004E43FF"/>
    <w:rsid w:val="004E4665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C55"/>
    <w:rsid w:val="004F1958"/>
    <w:rsid w:val="004F50D0"/>
    <w:rsid w:val="004F55BA"/>
    <w:rsid w:val="004F65C1"/>
    <w:rsid w:val="00500464"/>
    <w:rsid w:val="00501243"/>
    <w:rsid w:val="005017BE"/>
    <w:rsid w:val="005029BD"/>
    <w:rsid w:val="005034A7"/>
    <w:rsid w:val="00504FD4"/>
    <w:rsid w:val="005056DD"/>
    <w:rsid w:val="0050633F"/>
    <w:rsid w:val="005063D4"/>
    <w:rsid w:val="00507093"/>
    <w:rsid w:val="0050768F"/>
    <w:rsid w:val="00507E1D"/>
    <w:rsid w:val="00510108"/>
    <w:rsid w:val="00510A7B"/>
    <w:rsid w:val="00511462"/>
    <w:rsid w:val="00511571"/>
    <w:rsid w:val="005116CF"/>
    <w:rsid w:val="0051171D"/>
    <w:rsid w:val="00512670"/>
    <w:rsid w:val="00513392"/>
    <w:rsid w:val="00513DFA"/>
    <w:rsid w:val="0051407A"/>
    <w:rsid w:val="005161AF"/>
    <w:rsid w:val="005175A5"/>
    <w:rsid w:val="0051793F"/>
    <w:rsid w:val="00520B66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52DC"/>
    <w:rsid w:val="005255F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AE2"/>
    <w:rsid w:val="005377FF"/>
    <w:rsid w:val="00537D4B"/>
    <w:rsid w:val="0054056D"/>
    <w:rsid w:val="005409B6"/>
    <w:rsid w:val="005414AA"/>
    <w:rsid w:val="00541AEA"/>
    <w:rsid w:val="00541F82"/>
    <w:rsid w:val="00542606"/>
    <w:rsid w:val="00544D59"/>
    <w:rsid w:val="005453E0"/>
    <w:rsid w:val="00546BA5"/>
    <w:rsid w:val="005478B3"/>
    <w:rsid w:val="005500FB"/>
    <w:rsid w:val="0055015B"/>
    <w:rsid w:val="005512D9"/>
    <w:rsid w:val="0055131B"/>
    <w:rsid w:val="00553813"/>
    <w:rsid w:val="005565F4"/>
    <w:rsid w:val="00557A75"/>
    <w:rsid w:val="00557AF4"/>
    <w:rsid w:val="005610A1"/>
    <w:rsid w:val="00562E1F"/>
    <w:rsid w:val="00563251"/>
    <w:rsid w:val="005638B2"/>
    <w:rsid w:val="00563BB5"/>
    <w:rsid w:val="00563C2A"/>
    <w:rsid w:val="00564A35"/>
    <w:rsid w:val="005657D2"/>
    <w:rsid w:val="00566755"/>
    <w:rsid w:val="00567171"/>
    <w:rsid w:val="00567970"/>
    <w:rsid w:val="00567F4C"/>
    <w:rsid w:val="005710A4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25B"/>
    <w:rsid w:val="005804C7"/>
    <w:rsid w:val="0058082F"/>
    <w:rsid w:val="00580CB6"/>
    <w:rsid w:val="005829B0"/>
    <w:rsid w:val="00583B68"/>
    <w:rsid w:val="00584B64"/>
    <w:rsid w:val="00584F1B"/>
    <w:rsid w:val="00585EC6"/>
    <w:rsid w:val="00587720"/>
    <w:rsid w:val="0059015B"/>
    <w:rsid w:val="00590A6B"/>
    <w:rsid w:val="00590BD8"/>
    <w:rsid w:val="00591491"/>
    <w:rsid w:val="005919ED"/>
    <w:rsid w:val="00591AF0"/>
    <w:rsid w:val="00593B41"/>
    <w:rsid w:val="00593F45"/>
    <w:rsid w:val="005954FF"/>
    <w:rsid w:val="0059570E"/>
    <w:rsid w:val="00595B41"/>
    <w:rsid w:val="00595C79"/>
    <w:rsid w:val="00597285"/>
    <w:rsid w:val="0059779A"/>
    <w:rsid w:val="00597824"/>
    <w:rsid w:val="005A10E6"/>
    <w:rsid w:val="005A127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B0206"/>
    <w:rsid w:val="005B0634"/>
    <w:rsid w:val="005B0859"/>
    <w:rsid w:val="005B0B23"/>
    <w:rsid w:val="005B0B47"/>
    <w:rsid w:val="005B0EC2"/>
    <w:rsid w:val="005B255A"/>
    <w:rsid w:val="005B3A70"/>
    <w:rsid w:val="005B4233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50F"/>
    <w:rsid w:val="005C0F68"/>
    <w:rsid w:val="005C155A"/>
    <w:rsid w:val="005C1F84"/>
    <w:rsid w:val="005C296E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C54"/>
    <w:rsid w:val="005F11E9"/>
    <w:rsid w:val="005F1336"/>
    <w:rsid w:val="005F17A4"/>
    <w:rsid w:val="005F203D"/>
    <w:rsid w:val="005F2C88"/>
    <w:rsid w:val="005F3C6D"/>
    <w:rsid w:val="005F61F7"/>
    <w:rsid w:val="005F6CD7"/>
    <w:rsid w:val="0060189A"/>
    <w:rsid w:val="0060211D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64B0"/>
    <w:rsid w:val="00616714"/>
    <w:rsid w:val="00616877"/>
    <w:rsid w:val="00616E0F"/>
    <w:rsid w:val="00617592"/>
    <w:rsid w:val="00617C9E"/>
    <w:rsid w:val="00620857"/>
    <w:rsid w:val="00620F0F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2BC6"/>
    <w:rsid w:val="006334F1"/>
    <w:rsid w:val="006344EF"/>
    <w:rsid w:val="0063621B"/>
    <w:rsid w:val="006363AD"/>
    <w:rsid w:val="006364BA"/>
    <w:rsid w:val="00640FBC"/>
    <w:rsid w:val="00640FD5"/>
    <w:rsid w:val="00641AC2"/>
    <w:rsid w:val="00641FB7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9C"/>
    <w:rsid w:val="00653A4D"/>
    <w:rsid w:val="00653D59"/>
    <w:rsid w:val="00654975"/>
    <w:rsid w:val="00656265"/>
    <w:rsid w:val="00656362"/>
    <w:rsid w:val="00656D15"/>
    <w:rsid w:val="00657232"/>
    <w:rsid w:val="006611E0"/>
    <w:rsid w:val="006611F2"/>
    <w:rsid w:val="00661B7E"/>
    <w:rsid w:val="00663994"/>
    <w:rsid w:val="00663E66"/>
    <w:rsid w:val="006642C4"/>
    <w:rsid w:val="0066514C"/>
    <w:rsid w:val="006652B1"/>
    <w:rsid w:val="0066553A"/>
    <w:rsid w:val="006656D0"/>
    <w:rsid w:val="006657F2"/>
    <w:rsid w:val="00665EA8"/>
    <w:rsid w:val="00670895"/>
    <w:rsid w:val="006714F9"/>
    <w:rsid w:val="006718DB"/>
    <w:rsid w:val="00671C4B"/>
    <w:rsid w:val="00673A5B"/>
    <w:rsid w:val="00673E64"/>
    <w:rsid w:val="00673FFB"/>
    <w:rsid w:val="006747BA"/>
    <w:rsid w:val="00674FF7"/>
    <w:rsid w:val="00675064"/>
    <w:rsid w:val="00675AAE"/>
    <w:rsid w:val="00676917"/>
    <w:rsid w:val="006770C2"/>
    <w:rsid w:val="00681521"/>
    <w:rsid w:val="0068167D"/>
    <w:rsid w:val="00681DBA"/>
    <w:rsid w:val="00682237"/>
    <w:rsid w:val="0068257C"/>
    <w:rsid w:val="00685E20"/>
    <w:rsid w:val="00691243"/>
    <w:rsid w:val="006919BE"/>
    <w:rsid w:val="00692240"/>
    <w:rsid w:val="006933F7"/>
    <w:rsid w:val="0069398F"/>
    <w:rsid w:val="00694507"/>
    <w:rsid w:val="00694AC6"/>
    <w:rsid w:val="00694F6F"/>
    <w:rsid w:val="006967AA"/>
    <w:rsid w:val="00696BBF"/>
    <w:rsid w:val="006979E1"/>
    <w:rsid w:val="00697ADA"/>
    <w:rsid w:val="006A0AFA"/>
    <w:rsid w:val="006A21AD"/>
    <w:rsid w:val="006A30C3"/>
    <w:rsid w:val="006A31FF"/>
    <w:rsid w:val="006A326F"/>
    <w:rsid w:val="006A6E0E"/>
    <w:rsid w:val="006A7413"/>
    <w:rsid w:val="006A7B9A"/>
    <w:rsid w:val="006A7E6C"/>
    <w:rsid w:val="006B1011"/>
    <w:rsid w:val="006B2582"/>
    <w:rsid w:val="006B3B3A"/>
    <w:rsid w:val="006B485A"/>
    <w:rsid w:val="006B4F0E"/>
    <w:rsid w:val="006B5743"/>
    <w:rsid w:val="006B68ED"/>
    <w:rsid w:val="006C0272"/>
    <w:rsid w:val="006C02C2"/>
    <w:rsid w:val="006C0506"/>
    <w:rsid w:val="006C0E3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E5D"/>
    <w:rsid w:val="006C6EEB"/>
    <w:rsid w:val="006D0CA3"/>
    <w:rsid w:val="006D13D6"/>
    <w:rsid w:val="006D224F"/>
    <w:rsid w:val="006D3F11"/>
    <w:rsid w:val="006D47CD"/>
    <w:rsid w:val="006D4950"/>
    <w:rsid w:val="006D59E4"/>
    <w:rsid w:val="006D5F90"/>
    <w:rsid w:val="006D6317"/>
    <w:rsid w:val="006E0081"/>
    <w:rsid w:val="006E0CB0"/>
    <w:rsid w:val="006E0F6D"/>
    <w:rsid w:val="006E105E"/>
    <w:rsid w:val="006E233B"/>
    <w:rsid w:val="006E24F3"/>
    <w:rsid w:val="006E332C"/>
    <w:rsid w:val="006E35AA"/>
    <w:rsid w:val="006E4885"/>
    <w:rsid w:val="006E5C5B"/>
    <w:rsid w:val="006E62C6"/>
    <w:rsid w:val="006E7126"/>
    <w:rsid w:val="006F0B8C"/>
    <w:rsid w:val="006F105D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3220"/>
    <w:rsid w:val="0071474A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38F0"/>
    <w:rsid w:val="00733C53"/>
    <w:rsid w:val="00734D60"/>
    <w:rsid w:val="00735DA4"/>
    <w:rsid w:val="007363CD"/>
    <w:rsid w:val="007368F7"/>
    <w:rsid w:val="00740195"/>
    <w:rsid w:val="0074156A"/>
    <w:rsid w:val="007418E9"/>
    <w:rsid w:val="00741A83"/>
    <w:rsid w:val="00741E6F"/>
    <w:rsid w:val="00742609"/>
    <w:rsid w:val="0074271B"/>
    <w:rsid w:val="00743969"/>
    <w:rsid w:val="00743C6A"/>
    <w:rsid w:val="00743FCE"/>
    <w:rsid w:val="0074415C"/>
    <w:rsid w:val="00745BF2"/>
    <w:rsid w:val="007465C6"/>
    <w:rsid w:val="00746673"/>
    <w:rsid w:val="00746BEC"/>
    <w:rsid w:val="007470A3"/>
    <w:rsid w:val="0074715C"/>
    <w:rsid w:val="00751496"/>
    <w:rsid w:val="00753936"/>
    <w:rsid w:val="0075458D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822"/>
    <w:rsid w:val="00762582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D41"/>
    <w:rsid w:val="0077784C"/>
    <w:rsid w:val="007778B4"/>
    <w:rsid w:val="00777E7A"/>
    <w:rsid w:val="007813E1"/>
    <w:rsid w:val="00781E89"/>
    <w:rsid w:val="00782E05"/>
    <w:rsid w:val="0078550F"/>
    <w:rsid w:val="00785A8F"/>
    <w:rsid w:val="0078650C"/>
    <w:rsid w:val="0078685D"/>
    <w:rsid w:val="00787219"/>
    <w:rsid w:val="00787232"/>
    <w:rsid w:val="00790809"/>
    <w:rsid w:val="0079104C"/>
    <w:rsid w:val="00792761"/>
    <w:rsid w:val="007927D2"/>
    <w:rsid w:val="00793265"/>
    <w:rsid w:val="00794508"/>
    <w:rsid w:val="007948CE"/>
    <w:rsid w:val="00794BFF"/>
    <w:rsid w:val="00794E7C"/>
    <w:rsid w:val="0079509E"/>
    <w:rsid w:val="00797924"/>
    <w:rsid w:val="007A0406"/>
    <w:rsid w:val="007A1862"/>
    <w:rsid w:val="007A1E00"/>
    <w:rsid w:val="007A3C78"/>
    <w:rsid w:val="007A4403"/>
    <w:rsid w:val="007A4896"/>
    <w:rsid w:val="007A4940"/>
    <w:rsid w:val="007A4E27"/>
    <w:rsid w:val="007A5A5F"/>
    <w:rsid w:val="007A7396"/>
    <w:rsid w:val="007B0478"/>
    <w:rsid w:val="007B08E0"/>
    <w:rsid w:val="007B0FEF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B08"/>
    <w:rsid w:val="007E0643"/>
    <w:rsid w:val="007E2342"/>
    <w:rsid w:val="007E250B"/>
    <w:rsid w:val="007E32CF"/>
    <w:rsid w:val="007E351B"/>
    <w:rsid w:val="007E3D70"/>
    <w:rsid w:val="007E4C59"/>
    <w:rsid w:val="007E540F"/>
    <w:rsid w:val="007E5ADF"/>
    <w:rsid w:val="007E5D26"/>
    <w:rsid w:val="007E5F5F"/>
    <w:rsid w:val="007E668F"/>
    <w:rsid w:val="007E6705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956"/>
    <w:rsid w:val="007F6F1D"/>
    <w:rsid w:val="007F78FC"/>
    <w:rsid w:val="007F7C7E"/>
    <w:rsid w:val="0080149C"/>
    <w:rsid w:val="00802483"/>
    <w:rsid w:val="008026A8"/>
    <w:rsid w:val="0080290F"/>
    <w:rsid w:val="00803039"/>
    <w:rsid w:val="0080385A"/>
    <w:rsid w:val="00805716"/>
    <w:rsid w:val="00805FB9"/>
    <w:rsid w:val="00806705"/>
    <w:rsid w:val="00806F7E"/>
    <w:rsid w:val="00807517"/>
    <w:rsid w:val="008105B2"/>
    <w:rsid w:val="00810701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2845"/>
    <w:rsid w:val="00823E91"/>
    <w:rsid w:val="008241D9"/>
    <w:rsid w:val="00824A27"/>
    <w:rsid w:val="00824B57"/>
    <w:rsid w:val="00825171"/>
    <w:rsid w:val="008273C5"/>
    <w:rsid w:val="00830006"/>
    <w:rsid w:val="00830123"/>
    <w:rsid w:val="0083240A"/>
    <w:rsid w:val="008329CB"/>
    <w:rsid w:val="0083377A"/>
    <w:rsid w:val="00833E4B"/>
    <w:rsid w:val="00834ADF"/>
    <w:rsid w:val="00835111"/>
    <w:rsid w:val="00836629"/>
    <w:rsid w:val="0083667B"/>
    <w:rsid w:val="00836EF1"/>
    <w:rsid w:val="00837B41"/>
    <w:rsid w:val="008408A3"/>
    <w:rsid w:val="00840B67"/>
    <w:rsid w:val="00841EA0"/>
    <w:rsid w:val="00842630"/>
    <w:rsid w:val="00842698"/>
    <w:rsid w:val="008450DF"/>
    <w:rsid w:val="008466F0"/>
    <w:rsid w:val="00847C92"/>
    <w:rsid w:val="0085050A"/>
    <w:rsid w:val="008520A3"/>
    <w:rsid w:val="00853064"/>
    <w:rsid w:val="00853C4E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79B5"/>
    <w:rsid w:val="00887B3F"/>
    <w:rsid w:val="00887CB7"/>
    <w:rsid w:val="00890782"/>
    <w:rsid w:val="00890D90"/>
    <w:rsid w:val="00891096"/>
    <w:rsid w:val="008928D0"/>
    <w:rsid w:val="00892A88"/>
    <w:rsid w:val="00893A44"/>
    <w:rsid w:val="0089405F"/>
    <w:rsid w:val="00894274"/>
    <w:rsid w:val="0089794D"/>
    <w:rsid w:val="00897E94"/>
    <w:rsid w:val="008A1132"/>
    <w:rsid w:val="008A1327"/>
    <w:rsid w:val="008A187E"/>
    <w:rsid w:val="008A2F8C"/>
    <w:rsid w:val="008A3BD5"/>
    <w:rsid w:val="008A4135"/>
    <w:rsid w:val="008A699E"/>
    <w:rsid w:val="008A6E72"/>
    <w:rsid w:val="008A7D6E"/>
    <w:rsid w:val="008B057D"/>
    <w:rsid w:val="008B0CAE"/>
    <w:rsid w:val="008B1740"/>
    <w:rsid w:val="008B1E8A"/>
    <w:rsid w:val="008B333F"/>
    <w:rsid w:val="008B591C"/>
    <w:rsid w:val="008C061B"/>
    <w:rsid w:val="008C1428"/>
    <w:rsid w:val="008C19F6"/>
    <w:rsid w:val="008C1D5D"/>
    <w:rsid w:val="008C3D8E"/>
    <w:rsid w:val="008C4370"/>
    <w:rsid w:val="008C438F"/>
    <w:rsid w:val="008C4DC2"/>
    <w:rsid w:val="008C51F8"/>
    <w:rsid w:val="008C6807"/>
    <w:rsid w:val="008C7117"/>
    <w:rsid w:val="008C7705"/>
    <w:rsid w:val="008C7D7E"/>
    <w:rsid w:val="008D049C"/>
    <w:rsid w:val="008D07CF"/>
    <w:rsid w:val="008D0F2A"/>
    <w:rsid w:val="008D15C6"/>
    <w:rsid w:val="008D1A8A"/>
    <w:rsid w:val="008D1ADF"/>
    <w:rsid w:val="008D202F"/>
    <w:rsid w:val="008D4AD9"/>
    <w:rsid w:val="008D510B"/>
    <w:rsid w:val="008D5637"/>
    <w:rsid w:val="008D5C02"/>
    <w:rsid w:val="008D5F3D"/>
    <w:rsid w:val="008D6095"/>
    <w:rsid w:val="008E08F4"/>
    <w:rsid w:val="008E09F0"/>
    <w:rsid w:val="008E2BE2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E40"/>
    <w:rsid w:val="00905251"/>
    <w:rsid w:val="0090587E"/>
    <w:rsid w:val="009074F6"/>
    <w:rsid w:val="00907926"/>
    <w:rsid w:val="00907C49"/>
    <w:rsid w:val="00907EB4"/>
    <w:rsid w:val="009115DA"/>
    <w:rsid w:val="00911D14"/>
    <w:rsid w:val="00913596"/>
    <w:rsid w:val="00913997"/>
    <w:rsid w:val="00913F83"/>
    <w:rsid w:val="00914BFF"/>
    <w:rsid w:val="009176F4"/>
    <w:rsid w:val="00917BEB"/>
    <w:rsid w:val="00917D38"/>
    <w:rsid w:val="00920493"/>
    <w:rsid w:val="009209EA"/>
    <w:rsid w:val="00922354"/>
    <w:rsid w:val="009250AB"/>
    <w:rsid w:val="009259BD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B7C"/>
    <w:rsid w:val="00936D2C"/>
    <w:rsid w:val="00936FD3"/>
    <w:rsid w:val="009372F4"/>
    <w:rsid w:val="00937344"/>
    <w:rsid w:val="00937504"/>
    <w:rsid w:val="00942939"/>
    <w:rsid w:val="00942FEE"/>
    <w:rsid w:val="00943572"/>
    <w:rsid w:val="0094370F"/>
    <w:rsid w:val="00943F31"/>
    <w:rsid w:val="00944BA7"/>
    <w:rsid w:val="0095030C"/>
    <w:rsid w:val="0095092E"/>
    <w:rsid w:val="00950E83"/>
    <w:rsid w:val="00951700"/>
    <w:rsid w:val="00953527"/>
    <w:rsid w:val="009537E8"/>
    <w:rsid w:val="0095406D"/>
    <w:rsid w:val="00954741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8BB"/>
    <w:rsid w:val="00967415"/>
    <w:rsid w:val="00967F73"/>
    <w:rsid w:val="00970110"/>
    <w:rsid w:val="0097054E"/>
    <w:rsid w:val="00970644"/>
    <w:rsid w:val="009748F4"/>
    <w:rsid w:val="009749CB"/>
    <w:rsid w:val="00975646"/>
    <w:rsid w:val="0097624A"/>
    <w:rsid w:val="00977009"/>
    <w:rsid w:val="009771DB"/>
    <w:rsid w:val="009832AB"/>
    <w:rsid w:val="009834FB"/>
    <w:rsid w:val="00984753"/>
    <w:rsid w:val="00984F15"/>
    <w:rsid w:val="00985964"/>
    <w:rsid w:val="00986178"/>
    <w:rsid w:val="00986367"/>
    <w:rsid w:val="0099135B"/>
    <w:rsid w:val="00991400"/>
    <w:rsid w:val="009918FC"/>
    <w:rsid w:val="009920FB"/>
    <w:rsid w:val="00992231"/>
    <w:rsid w:val="00992AA0"/>
    <w:rsid w:val="00992D10"/>
    <w:rsid w:val="00992E89"/>
    <w:rsid w:val="00994C66"/>
    <w:rsid w:val="009953C5"/>
    <w:rsid w:val="00996EC5"/>
    <w:rsid w:val="009A0497"/>
    <w:rsid w:val="009A1DF8"/>
    <w:rsid w:val="009A2919"/>
    <w:rsid w:val="009A2A14"/>
    <w:rsid w:val="009A3115"/>
    <w:rsid w:val="009A3DB3"/>
    <w:rsid w:val="009A5F1A"/>
    <w:rsid w:val="009A700D"/>
    <w:rsid w:val="009A7911"/>
    <w:rsid w:val="009B0489"/>
    <w:rsid w:val="009B12D8"/>
    <w:rsid w:val="009B165E"/>
    <w:rsid w:val="009B16A0"/>
    <w:rsid w:val="009B3023"/>
    <w:rsid w:val="009B466B"/>
    <w:rsid w:val="009B4F3E"/>
    <w:rsid w:val="009B53BD"/>
    <w:rsid w:val="009B55C3"/>
    <w:rsid w:val="009B59AC"/>
    <w:rsid w:val="009B68C5"/>
    <w:rsid w:val="009B6CA4"/>
    <w:rsid w:val="009B6F1D"/>
    <w:rsid w:val="009C108D"/>
    <w:rsid w:val="009C291D"/>
    <w:rsid w:val="009C2BBD"/>
    <w:rsid w:val="009C2CBD"/>
    <w:rsid w:val="009C39E5"/>
    <w:rsid w:val="009C5933"/>
    <w:rsid w:val="009C5AB8"/>
    <w:rsid w:val="009C5F50"/>
    <w:rsid w:val="009C6F8F"/>
    <w:rsid w:val="009D3B69"/>
    <w:rsid w:val="009D4574"/>
    <w:rsid w:val="009D4B97"/>
    <w:rsid w:val="009D5837"/>
    <w:rsid w:val="009D5ADE"/>
    <w:rsid w:val="009D6831"/>
    <w:rsid w:val="009D6C7C"/>
    <w:rsid w:val="009D759F"/>
    <w:rsid w:val="009D77CE"/>
    <w:rsid w:val="009D7899"/>
    <w:rsid w:val="009D7FE4"/>
    <w:rsid w:val="009D7FEA"/>
    <w:rsid w:val="009E1102"/>
    <w:rsid w:val="009E28E2"/>
    <w:rsid w:val="009E2C6E"/>
    <w:rsid w:val="009E35A0"/>
    <w:rsid w:val="009E365E"/>
    <w:rsid w:val="009E3E96"/>
    <w:rsid w:val="009E4122"/>
    <w:rsid w:val="009E4142"/>
    <w:rsid w:val="009E493F"/>
    <w:rsid w:val="009E4B77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593B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F1E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3A6E"/>
    <w:rsid w:val="00A24540"/>
    <w:rsid w:val="00A251E2"/>
    <w:rsid w:val="00A2537B"/>
    <w:rsid w:val="00A25938"/>
    <w:rsid w:val="00A262F1"/>
    <w:rsid w:val="00A267FE"/>
    <w:rsid w:val="00A27A0D"/>
    <w:rsid w:val="00A30409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4F14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720F"/>
    <w:rsid w:val="00A873F0"/>
    <w:rsid w:val="00A933D1"/>
    <w:rsid w:val="00A943E7"/>
    <w:rsid w:val="00A9444F"/>
    <w:rsid w:val="00A94620"/>
    <w:rsid w:val="00A94814"/>
    <w:rsid w:val="00A95A33"/>
    <w:rsid w:val="00A95CF4"/>
    <w:rsid w:val="00A95DEA"/>
    <w:rsid w:val="00A96D45"/>
    <w:rsid w:val="00A9752D"/>
    <w:rsid w:val="00A97890"/>
    <w:rsid w:val="00A97ED3"/>
    <w:rsid w:val="00AA223A"/>
    <w:rsid w:val="00AA3AA4"/>
    <w:rsid w:val="00AA3EC8"/>
    <w:rsid w:val="00AA4B2B"/>
    <w:rsid w:val="00AA4DB5"/>
    <w:rsid w:val="00AA59F6"/>
    <w:rsid w:val="00AA6891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6A5F"/>
    <w:rsid w:val="00AD7218"/>
    <w:rsid w:val="00AD7970"/>
    <w:rsid w:val="00AE0072"/>
    <w:rsid w:val="00AE027B"/>
    <w:rsid w:val="00AE03A5"/>
    <w:rsid w:val="00AE09FD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7228"/>
    <w:rsid w:val="00AE7B10"/>
    <w:rsid w:val="00AE7D90"/>
    <w:rsid w:val="00AF0998"/>
    <w:rsid w:val="00AF177E"/>
    <w:rsid w:val="00AF1B48"/>
    <w:rsid w:val="00AF2FC8"/>
    <w:rsid w:val="00AF3D3D"/>
    <w:rsid w:val="00AF5CC3"/>
    <w:rsid w:val="00AF600C"/>
    <w:rsid w:val="00AF6483"/>
    <w:rsid w:val="00AF66A7"/>
    <w:rsid w:val="00AF6927"/>
    <w:rsid w:val="00AF6E70"/>
    <w:rsid w:val="00AF7CC9"/>
    <w:rsid w:val="00B0178C"/>
    <w:rsid w:val="00B02266"/>
    <w:rsid w:val="00B03143"/>
    <w:rsid w:val="00B033DD"/>
    <w:rsid w:val="00B0386C"/>
    <w:rsid w:val="00B03900"/>
    <w:rsid w:val="00B05266"/>
    <w:rsid w:val="00B05675"/>
    <w:rsid w:val="00B05DB5"/>
    <w:rsid w:val="00B060D9"/>
    <w:rsid w:val="00B06A18"/>
    <w:rsid w:val="00B06FA9"/>
    <w:rsid w:val="00B111B5"/>
    <w:rsid w:val="00B126E7"/>
    <w:rsid w:val="00B1347E"/>
    <w:rsid w:val="00B156F3"/>
    <w:rsid w:val="00B16057"/>
    <w:rsid w:val="00B1654B"/>
    <w:rsid w:val="00B17C3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4394"/>
    <w:rsid w:val="00B352C7"/>
    <w:rsid w:val="00B35509"/>
    <w:rsid w:val="00B35A09"/>
    <w:rsid w:val="00B401B4"/>
    <w:rsid w:val="00B40970"/>
    <w:rsid w:val="00B41558"/>
    <w:rsid w:val="00B41BBD"/>
    <w:rsid w:val="00B424D7"/>
    <w:rsid w:val="00B429D8"/>
    <w:rsid w:val="00B43D5B"/>
    <w:rsid w:val="00B453CC"/>
    <w:rsid w:val="00B4665C"/>
    <w:rsid w:val="00B4667B"/>
    <w:rsid w:val="00B47BF4"/>
    <w:rsid w:val="00B47E60"/>
    <w:rsid w:val="00B50A9F"/>
    <w:rsid w:val="00B513C3"/>
    <w:rsid w:val="00B52C2E"/>
    <w:rsid w:val="00B5369E"/>
    <w:rsid w:val="00B53E5E"/>
    <w:rsid w:val="00B54306"/>
    <w:rsid w:val="00B5492B"/>
    <w:rsid w:val="00B55EF1"/>
    <w:rsid w:val="00B56D9A"/>
    <w:rsid w:val="00B57F21"/>
    <w:rsid w:val="00B57FAA"/>
    <w:rsid w:val="00B604BF"/>
    <w:rsid w:val="00B60D87"/>
    <w:rsid w:val="00B6238C"/>
    <w:rsid w:val="00B62654"/>
    <w:rsid w:val="00B626C1"/>
    <w:rsid w:val="00B6436D"/>
    <w:rsid w:val="00B6486E"/>
    <w:rsid w:val="00B659F0"/>
    <w:rsid w:val="00B65F4C"/>
    <w:rsid w:val="00B672FE"/>
    <w:rsid w:val="00B67AD4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875A8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7AC"/>
    <w:rsid w:val="00B948B7"/>
    <w:rsid w:val="00B9684D"/>
    <w:rsid w:val="00B9692B"/>
    <w:rsid w:val="00B96BCE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495D"/>
    <w:rsid w:val="00BA4BB2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2"/>
    <w:rsid w:val="00BB32DA"/>
    <w:rsid w:val="00BB402E"/>
    <w:rsid w:val="00BB41B9"/>
    <w:rsid w:val="00BB4F46"/>
    <w:rsid w:val="00BB5CDA"/>
    <w:rsid w:val="00BB66E6"/>
    <w:rsid w:val="00BC248C"/>
    <w:rsid w:val="00BC3525"/>
    <w:rsid w:val="00BC353C"/>
    <w:rsid w:val="00BC3E14"/>
    <w:rsid w:val="00BC4637"/>
    <w:rsid w:val="00BC4822"/>
    <w:rsid w:val="00BC50EB"/>
    <w:rsid w:val="00BC5145"/>
    <w:rsid w:val="00BC57D5"/>
    <w:rsid w:val="00BC62B2"/>
    <w:rsid w:val="00BC6397"/>
    <w:rsid w:val="00BC6987"/>
    <w:rsid w:val="00BC6A13"/>
    <w:rsid w:val="00BC6FC5"/>
    <w:rsid w:val="00BC7E41"/>
    <w:rsid w:val="00BD0A8F"/>
    <w:rsid w:val="00BD1A66"/>
    <w:rsid w:val="00BD1F3F"/>
    <w:rsid w:val="00BD3901"/>
    <w:rsid w:val="00BD4C66"/>
    <w:rsid w:val="00BD534A"/>
    <w:rsid w:val="00BD5793"/>
    <w:rsid w:val="00BD5F91"/>
    <w:rsid w:val="00BD7751"/>
    <w:rsid w:val="00BD79E3"/>
    <w:rsid w:val="00BD7EF4"/>
    <w:rsid w:val="00BE0C8A"/>
    <w:rsid w:val="00BE0CDA"/>
    <w:rsid w:val="00BE0EED"/>
    <w:rsid w:val="00BE20A6"/>
    <w:rsid w:val="00BE23F4"/>
    <w:rsid w:val="00BE2F1A"/>
    <w:rsid w:val="00BE33C1"/>
    <w:rsid w:val="00BE4256"/>
    <w:rsid w:val="00BE4590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FA"/>
    <w:rsid w:val="00BF3221"/>
    <w:rsid w:val="00BF3E33"/>
    <w:rsid w:val="00BF530A"/>
    <w:rsid w:val="00BF5932"/>
    <w:rsid w:val="00BF7D98"/>
    <w:rsid w:val="00C0064B"/>
    <w:rsid w:val="00C02C61"/>
    <w:rsid w:val="00C037B3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53EE"/>
    <w:rsid w:val="00C15756"/>
    <w:rsid w:val="00C15F14"/>
    <w:rsid w:val="00C164ED"/>
    <w:rsid w:val="00C16CCF"/>
    <w:rsid w:val="00C17900"/>
    <w:rsid w:val="00C17AB5"/>
    <w:rsid w:val="00C17C44"/>
    <w:rsid w:val="00C2111B"/>
    <w:rsid w:val="00C215F7"/>
    <w:rsid w:val="00C21C3B"/>
    <w:rsid w:val="00C21F9A"/>
    <w:rsid w:val="00C223D5"/>
    <w:rsid w:val="00C22E20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3A68"/>
    <w:rsid w:val="00C34500"/>
    <w:rsid w:val="00C34A38"/>
    <w:rsid w:val="00C34FE5"/>
    <w:rsid w:val="00C3518E"/>
    <w:rsid w:val="00C35AD5"/>
    <w:rsid w:val="00C3639F"/>
    <w:rsid w:val="00C376F2"/>
    <w:rsid w:val="00C37D08"/>
    <w:rsid w:val="00C409A9"/>
    <w:rsid w:val="00C40E52"/>
    <w:rsid w:val="00C41524"/>
    <w:rsid w:val="00C4243B"/>
    <w:rsid w:val="00C42C61"/>
    <w:rsid w:val="00C42E61"/>
    <w:rsid w:val="00C43E4A"/>
    <w:rsid w:val="00C442DA"/>
    <w:rsid w:val="00C44B23"/>
    <w:rsid w:val="00C44F56"/>
    <w:rsid w:val="00C44FA6"/>
    <w:rsid w:val="00C45493"/>
    <w:rsid w:val="00C463B7"/>
    <w:rsid w:val="00C464BA"/>
    <w:rsid w:val="00C475AB"/>
    <w:rsid w:val="00C50779"/>
    <w:rsid w:val="00C52163"/>
    <w:rsid w:val="00C522A1"/>
    <w:rsid w:val="00C529DC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894"/>
    <w:rsid w:val="00C77F12"/>
    <w:rsid w:val="00C8015B"/>
    <w:rsid w:val="00C80DB4"/>
    <w:rsid w:val="00C81050"/>
    <w:rsid w:val="00C811C4"/>
    <w:rsid w:val="00C82B6A"/>
    <w:rsid w:val="00C83F4E"/>
    <w:rsid w:val="00C8434B"/>
    <w:rsid w:val="00C87671"/>
    <w:rsid w:val="00C878D9"/>
    <w:rsid w:val="00C87EF1"/>
    <w:rsid w:val="00C902C4"/>
    <w:rsid w:val="00C90392"/>
    <w:rsid w:val="00C90833"/>
    <w:rsid w:val="00C908A8"/>
    <w:rsid w:val="00C92680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51F3"/>
    <w:rsid w:val="00CA5CED"/>
    <w:rsid w:val="00CA5D3B"/>
    <w:rsid w:val="00CA672E"/>
    <w:rsid w:val="00CA7F90"/>
    <w:rsid w:val="00CB0B3C"/>
    <w:rsid w:val="00CB0E9D"/>
    <w:rsid w:val="00CB2A1F"/>
    <w:rsid w:val="00CB2B69"/>
    <w:rsid w:val="00CB4174"/>
    <w:rsid w:val="00CB4F9C"/>
    <w:rsid w:val="00CB54AE"/>
    <w:rsid w:val="00CB5AB0"/>
    <w:rsid w:val="00CB6F04"/>
    <w:rsid w:val="00CB7002"/>
    <w:rsid w:val="00CB7418"/>
    <w:rsid w:val="00CB776A"/>
    <w:rsid w:val="00CC0631"/>
    <w:rsid w:val="00CC0CB3"/>
    <w:rsid w:val="00CC131C"/>
    <w:rsid w:val="00CC1FED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0E8C"/>
    <w:rsid w:val="00CD15DF"/>
    <w:rsid w:val="00CD1FAB"/>
    <w:rsid w:val="00CD265E"/>
    <w:rsid w:val="00CD52B5"/>
    <w:rsid w:val="00CD60A1"/>
    <w:rsid w:val="00CD6389"/>
    <w:rsid w:val="00CD6D59"/>
    <w:rsid w:val="00CD6D6F"/>
    <w:rsid w:val="00CD73CB"/>
    <w:rsid w:val="00CD77D2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5241"/>
    <w:rsid w:val="00CE6634"/>
    <w:rsid w:val="00CE6D21"/>
    <w:rsid w:val="00CF07FD"/>
    <w:rsid w:val="00CF1170"/>
    <w:rsid w:val="00CF1EA2"/>
    <w:rsid w:val="00CF2631"/>
    <w:rsid w:val="00CF2E63"/>
    <w:rsid w:val="00CF35DD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2D05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ECA"/>
    <w:rsid w:val="00D13CCF"/>
    <w:rsid w:val="00D151FC"/>
    <w:rsid w:val="00D158E9"/>
    <w:rsid w:val="00D159D6"/>
    <w:rsid w:val="00D160BF"/>
    <w:rsid w:val="00D20E4E"/>
    <w:rsid w:val="00D22727"/>
    <w:rsid w:val="00D22E32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3039"/>
    <w:rsid w:val="00D3370C"/>
    <w:rsid w:val="00D33E00"/>
    <w:rsid w:val="00D343CD"/>
    <w:rsid w:val="00D34496"/>
    <w:rsid w:val="00D34A97"/>
    <w:rsid w:val="00D37061"/>
    <w:rsid w:val="00D40075"/>
    <w:rsid w:val="00D40265"/>
    <w:rsid w:val="00D41564"/>
    <w:rsid w:val="00D42846"/>
    <w:rsid w:val="00D44873"/>
    <w:rsid w:val="00D467BA"/>
    <w:rsid w:val="00D474E0"/>
    <w:rsid w:val="00D51494"/>
    <w:rsid w:val="00D51584"/>
    <w:rsid w:val="00D515F4"/>
    <w:rsid w:val="00D51EC0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2F46"/>
    <w:rsid w:val="00D64A62"/>
    <w:rsid w:val="00D64B4E"/>
    <w:rsid w:val="00D65119"/>
    <w:rsid w:val="00D65627"/>
    <w:rsid w:val="00D65BBA"/>
    <w:rsid w:val="00D65CAD"/>
    <w:rsid w:val="00D65DAC"/>
    <w:rsid w:val="00D6617B"/>
    <w:rsid w:val="00D664D7"/>
    <w:rsid w:val="00D6690E"/>
    <w:rsid w:val="00D6705C"/>
    <w:rsid w:val="00D67B9D"/>
    <w:rsid w:val="00D715E7"/>
    <w:rsid w:val="00D72E1F"/>
    <w:rsid w:val="00D73B70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8ED"/>
    <w:rsid w:val="00D83AD9"/>
    <w:rsid w:val="00D853B5"/>
    <w:rsid w:val="00D8711E"/>
    <w:rsid w:val="00D87C70"/>
    <w:rsid w:val="00D905FB"/>
    <w:rsid w:val="00D923AE"/>
    <w:rsid w:val="00D9351B"/>
    <w:rsid w:val="00D93772"/>
    <w:rsid w:val="00D93E4D"/>
    <w:rsid w:val="00D94050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ABA"/>
    <w:rsid w:val="00DA0F9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F94"/>
    <w:rsid w:val="00DB6E04"/>
    <w:rsid w:val="00DB7A9D"/>
    <w:rsid w:val="00DC07E1"/>
    <w:rsid w:val="00DC1B2B"/>
    <w:rsid w:val="00DC362D"/>
    <w:rsid w:val="00DC3C98"/>
    <w:rsid w:val="00DC4A2C"/>
    <w:rsid w:val="00DC4FD3"/>
    <w:rsid w:val="00DC510F"/>
    <w:rsid w:val="00DC52A5"/>
    <w:rsid w:val="00DC6840"/>
    <w:rsid w:val="00DD09A7"/>
    <w:rsid w:val="00DD0FB5"/>
    <w:rsid w:val="00DD1451"/>
    <w:rsid w:val="00DD2E31"/>
    <w:rsid w:val="00DD3284"/>
    <w:rsid w:val="00DD36A3"/>
    <w:rsid w:val="00DD39DD"/>
    <w:rsid w:val="00DD4926"/>
    <w:rsid w:val="00DD4929"/>
    <w:rsid w:val="00DD5656"/>
    <w:rsid w:val="00DD6BDF"/>
    <w:rsid w:val="00DD74F9"/>
    <w:rsid w:val="00DD7C0E"/>
    <w:rsid w:val="00DE09F0"/>
    <w:rsid w:val="00DE0F08"/>
    <w:rsid w:val="00DE1D34"/>
    <w:rsid w:val="00DE1DA1"/>
    <w:rsid w:val="00DE2AAB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17A0"/>
    <w:rsid w:val="00DF1E63"/>
    <w:rsid w:val="00DF2D97"/>
    <w:rsid w:val="00DF3355"/>
    <w:rsid w:val="00DF4D73"/>
    <w:rsid w:val="00DF4FB9"/>
    <w:rsid w:val="00DF5AEE"/>
    <w:rsid w:val="00DF6A6B"/>
    <w:rsid w:val="00DF727D"/>
    <w:rsid w:val="00DF7865"/>
    <w:rsid w:val="00DF7ABA"/>
    <w:rsid w:val="00E0023F"/>
    <w:rsid w:val="00E00C08"/>
    <w:rsid w:val="00E03DF0"/>
    <w:rsid w:val="00E049DF"/>
    <w:rsid w:val="00E069EA"/>
    <w:rsid w:val="00E06EBD"/>
    <w:rsid w:val="00E07C91"/>
    <w:rsid w:val="00E07D75"/>
    <w:rsid w:val="00E10DF1"/>
    <w:rsid w:val="00E1100E"/>
    <w:rsid w:val="00E116BE"/>
    <w:rsid w:val="00E12E56"/>
    <w:rsid w:val="00E14CDB"/>
    <w:rsid w:val="00E14D82"/>
    <w:rsid w:val="00E165B4"/>
    <w:rsid w:val="00E16B2B"/>
    <w:rsid w:val="00E17A58"/>
    <w:rsid w:val="00E17F98"/>
    <w:rsid w:val="00E200CC"/>
    <w:rsid w:val="00E21627"/>
    <w:rsid w:val="00E2171F"/>
    <w:rsid w:val="00E21BCA"/>
    <w:rsid w:val="00E21FD1"/>
    <w:rsid w:val="00E2247A"/>
    <w:rsid w:val="00E22DC4"/>
    <w:rsid w:val="00E235C2"/>
    <w:rsid w:val="00E23E02"/>
    <w:rsid w:val="00E2692F"/>
    <w:rsid w:val="00E26DDC"/>
    <w:rsid w:val="00E27264"/>
    <w:rsid w:val="00E2742C"/>
    <w:rsid w:val="00E27A23"/>
    <w:rsid w:val="00E300B5"/>
    <w:rsid w:val="00E30B22"/>
    <w:rsid w:val="00E31229"/>
    <w:rsid w:val="00E326AF"/>
    <w:rsid w:val="00E32AC5"/>
    <w:rsid w:val="00E32C65"/>
    <w:rsid w:val="00E338A5"/>
    <w:rsid w:val="00E3527D"/>
    <w:rsid w:val="00E36258"/>
    <w:rsid w:val="00E368FD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D0A"/>
    <w:rsid w:val="00E4476B"/>
    <w:rsid w:val="00E44B4F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605FB"/>
    <w:rsid w:val="00E6139E"/>
    <w:rsid w:val="00E61516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8B0"/>
    <w:rsid w:val="00E66D7D"/>
    <w:rsid w:val="00E67162"/>
    <w:rsid w:val="00E67CDF"/>
    <w:rsid w:val="00E70734"/>
    <w:rsid w:val="00E7083A"/>
    <w:rsid w:val="00E708A9"/>
    <w:rsid w:val="00E70A07"/>
    <w:rsid w:val="00E712DB"/>
    <w:rsid w:val="00E72B80"/>
    <w:rsid w:val="00E72C6A"/>
    <w:rsid w:val="00E73A17"/>
    <w:rsid w:val="00E73F79"/>
    <w:rsid w:val="00E76D57"/>
    <w:rsid w:val="00E7790D"/>
    <w:rsid w:val="00E77977"/>
    <w:rsid w:val="00E80348"/>
    <w:rsid w:val="00E80536"/>
    <w:rsid w:val="00E808F0"/>
    <w:rsid w:val="00E812AB"/>
    <w:rsid w:val="00E81A95"/>
    <w:rsid w:val="00E81BC0"/>
    <w:rsid w:val="00E81C6C"/>
    <w:rsid w:val="00E82239"/>
    <w:rsid w:val="00E82CEC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3AA"/>
    <w:rsid w:val="00E95E72"/>
    <w:rsid w:val="00E96C87"/>
    <w:rsid w:val="00EA027A"/>
    <w:rsid w:val="00EA0927"/>
    <w:rsid w:val="00EA0A03"/>
    <w:rsid w:val="00EA0B6E"/>
    <w:rsid w:val="00EA239A"/>
    <w:rsid w:val="00EA2BD1"/>
    <w:rsid w:val="00EA4235"/>
    <w:rsid w:val="00EA4326"/>
    <w:rsid w:val="00EA5950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AC7"/>
    <w:rsid w:val="00EB6EB7"/>
    <w:rsid w:val="00EB77D7"/>
    <w:rsid w:val="00EC0B05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2707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BA6"/>
    <w:rsid w:val="00EE1BCB"/>
    <w:rsid w:val="00EE226B"/>
    <w:rsid w:val="00EE2631"/>
    <w:rsid w:val="00EE456C"/>
    <w:rsid w:val="00EE4E9A"/>
    <w:rsid w:val="00EE5239"/>
    <w:rsid w:val="00EE5524"/>
    <w:rsid w:val="00EE65B0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3BF"/>
    <w:rsid w:val="00EF6EB9"/>
    <w:rsid w:val="00EF7AD0"/>
    <w:rsid w:val="00F0081D"/>
    <w:rsid w:val="00F00B15"/>
    <w:rsid w:val="00F0220A"/>
    <w:rsid w:val="00F0223A"/>
    <w:rsid w:val="00F02967"/>
    <w:rsid w:val="00F02CE0"/>
    <w:rsid w:val="00F04E30"/>
    <w:rsid w:val="00F04F10"/>
    <w:rsid w:val="00F05A86"/>
    <w:rsid w:val="00F0698C"/>
    <w:rsid w:val="00F06FE4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232B"/>
    <w:rsid w:val="00F22700"/>
    <w:rsid w:val="00F22936"/>
    <w:rsid w:val="00F22CC1"/>
    <w:rsid w:val="00F234F7"/>
    <w:rsid w:val="00F23500"/>
    <w:rsid w:val="00F24D15"/>
    <w:rsid w:val="00F25945"/>
    <w:rsid w:val="00F25A70"/>
    <w:rsid w:val="00F25FE3"/>
    <w:rsid w:val="00F26BFC"/>
    <w:rsid w:val="00F26E5A"/>
    <w:rsid w:val="00F27B75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4DB4"/>
    <w:rsid w:val="00F44E16"/>
    <w:rsid w:val="00F46028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5CD2"/>
    <w:rsid w:val="00F663EC"/>
    <w:rsid w:val="00F6660A"/>
    <w:rsid w:val="00F6694D"/>
    <w:rsid w:val="00F67A12"/>
    <w:rsid w:val="00F706D4"/>
    <w:rsid w:val="00F71B2C"/>
    <w:rsid w:val="00F74DC9"/>
    <w:rsid w:val="00F754EC"/>
    <w:rsid w:val="00F7676F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6232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8A3"/>
    <w:rsid w:val="00FA3C92"/>
    <w:rsid w:val="00FA4824"/>
    <w:rsid w:val="00FA7B68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C01F9"/>
    <w:rsid w:val="00FC04D4"/>
    <w:rsid w:val="00FC0B58"/>
    <w:rsid w:val="00FC2C29"/>
    <w:rsid w:val="00FC4241"/>
    <w:rsid w:val="00FC50EE"/>
    <w:rsid w:val="00FC5CF1"/>
    <w:rsid w:val="00FC6B0E"/>
    <w:rsid w:val="00FD00F2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6267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4A6AA3"/>
  <w15:docId w15:val="{0468E7E8-AC52-426C-97A8-CBEFFF3F5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rsid w:val="00412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uiPriority w:val="22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,Preambuła,Akapit z listą BS,lp1,List Paragraph,KRS,CW_Lista,Colorful List Accent 1,Akapit z listą4,Średnia siatka 1 — akcent 21,sw tekst,Wypunktowanie,Obiekt"/>
    <w:basedOn w:val="Normalny"/>
    <w:link w:val="AkapitzlistZnak"/>
    <w:uiPriority w:val="34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CW_Lista Znak,Colorful List Accent 1 Znak,Akapit z listą4 Znak"/>
    <w:link w:val="Akapitzlist"/>
    <w:uiPriority w:val="34"/>
    <w:qFormat/>
    <w:rsid w:val="00C42C61"/>
    <w:rPr>
      <w:rFonts w:eastAsia="Lucida Sans Unicode"/>
      <w:kern w:val="1"/>
      <w:sz w:val="24"/>
      <w:szCs w:val="24"/>
      <w:lang w:eastAsia="ar-SA"/>
    </w:rPr>
  </w:style>
  <w:style w:type="paragraph" w:customStyle="1" w:styleId="v1msonormal">
    <w:name w:val="v1msonormal"/>
    <w:basedOn w:val="Normalny"/>
    <w:rsid w:val="00C908A8"/>
    <w:pPr>
      <w:suppressAutoHyphens w:val="0"/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eastAsia="pl-PL"/>
    </w:rPr>
  </w:style>
  <w:style w:type="paragraph" w:styleId="Bezodstpw">
    <w:name w:val="No Spacing"/>
    <w:uiPriority w:val="1"/>
    <w:qFormat/>
    <w:rsid w:val="00992E89"/>
    <w:pPr>
      <w:widowControl w:val="0"/>
      <w:suppressAutoHyphens/>
    </w:pPr>
    <w:rPr>
      <w:rFonts w:eastAsia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1017</Words>
  <Characters>6107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7110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m.janaspolus@gmail.com</cp:lastModifiedBy>
  <cp:revision>44</cp:revision>
  <cp:lastPrinted>2018-05-28T09:48:00Z</cp:lastPrinted>
  <dcterms:created xsi:type="dcterms:W3CDTF">2023-12-04T10:44:00Z</dcterms:created>
  <dcterms:modified xsi:type="dcterms:W3CDTF">2024-08-15T22:40:00Z</dcterms:modified>
</cp:coreProperties>
</file>