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F4DF24" w14:textId="2091C93D" w:rsidR="00864CF3" w:rsidRDefault="00864CF3" w:rsidP="00291D1B">
      <w:pPr>
        <w:pStyle w:val="Tytu"/>
        <w:spacing w:before="240" w:after="240" w:line="276" w:lineRule="auto"/>
        <w:rPr>
          <w:rFonts w:ascii="Arial" w:hAnsi="Arial" w:cs="Arial"/>
          <w:sz w:val="24"/>
          <w:szCs w:val="24"/>
        </w:rPr>
      </w:pPr>
      <w:r w:rsidRPr="00B023A8">
        <w:rPr>
          <w:rFonts w:ascii="Arial" w:hAnsi="Arial" w:cs="Arial"/>
          <w:sz w:val="24"/>
          <w:szCs w:val="24"/>
        </w:rPr>
        <w:t>Nr RI.…….</w:t>
      </w:r>
      <w:r w:rsidR="003A79E3">
        <w:rPr>
          <w:rFonts w:ascii="Arial" w:hAnsi="Arial" w:cs="Arial"/>
          <w:sz w:val="24"/>
          <w:szCs w:val="24"/>
        </w:rPr>
        <w:t>2024 - PROJEKT</w:t>
      </w:r>
    </w:p>
    <w:p w14:paraId="72214FED" w14:textId="455B46B4" w:rsidR="00864CF3" w:rsidRPr="00B023A8" w:rsidRDefault="00864CF3" w:rsidP="00291D1B">
      <w:pPr>
        <w:spacing w:after="120" w:line="276" w:lineRule="auto"/>
        <w:jc w:val="both"/>
        <w:rPr>
          <w:rFonts w:ascii="Arial" w:hAnsi="Arial" w:cs="Arial"/>
          <w:b/>
          <w:bCs/>
        </w:rPr>
      </w:pPr>
      <w:r w:rsidRPr="00B023A8">
        <w:rPr>
          <w:rFonts w:ascii="Arial" w:hAnsi="Arial" w:cs="Arial"/>
        </w:rPr>
        <w:t xml:space="preserve">zawarta w dniu </w:t>
      </w:r>
      <w:r w:rsidR="005E7319" w:rsidRPr="00B023A8">
        <w:rPr>
          <w:rFonts w:ascii="Arial" w:hAnsi="Arial" w:cs="Arial"/>
        </w:rPr>
        <w:t>…………………..</w:t>
      </w:r>
      <w:r w:rsidRPr="00B023A8">
        <w:rPr>
          <w:rFonts w:ascii="Arial" w:hAnsi="Arial" w:cs="Arial"/>
        </w:rPr>
        <w:t xml:space="preserve"> r</w:t>
      </w:r>
      <w:r w:rsidR="00D35A7B" w:rsidRPr="00B023A8">
        <w:rPr>
          <w:rFonts w:ascii="Arial" w:hAnsi="Arial" w:cs="Arial"/>
        </w:rPr>
        <w:t>.</w:t>
      </w:r>
      <w:r w:rsidRPr="00B023A8">
        <w:rPr>
          <w:rFonts w:ascii="Arial" w:hAnsi="Arial" w:cs="Arial"/>
        </w:rPr>
        <w:t xml:space="preserve"> na podstawie </w:t>
      </w:r>
      <w:r w:rsidRPr="00B023A8">
        <w:rPr>
          <w:rFonts w:ascii="Arial" w:hAnsi="Arial" w:cs="Arial"/>
          <w:iCs/>
        </w:rPr>
        <w:t xml:space="preserve">postępowania o udzielenie zamówienia  </w:t>
      </w:r>
      <w:r w:rsidR="006F38F1" w:rsidRPr="00B023A8">
        <w:rPr>
          <w:rFonts w:ascii="Arial" w:hAnsi="Arial" w:cs="Arial"/>
          <w:iCs/>
        </w:rPr>
        <w:t xml:space="preserve">publicznego </w:t>
      </w:r>
      <w:r w:rsidRPr="00B023A8">
        <w:rPr>
          <w:rFonts w:ascii="Arial" w:hAnsi="Arial" w:cs="Arial"/>
          <w:iCs/>
        </w:rPr>
        <w:t xml:space="preserve">przeprowadzonego w trybie </w:t>
      </w:r>
      <w:r w:rsidR="0066665A">
        <w:rPr>
          <w:rFonts w:ascii="Arial" w:hAnsi="Arial" w:cs="Arial"/>
          <w:b/>
          <w:iCs/>
        </w:rPr>
        <w:t>podstawowym</w:t>
      </w:r>
      <w:r w:rsidRPr="00B023A8">
        <w:rPr>
          <w:rFonts w:ascii="Arial" w:hAnsi="Arial" w:cs="Arial"/>
          <w:iCs/>
        </w:rPr>
        <w:t xml:space="preserve"> na podstawie ustawy z dnia 11</w:t>
      </w:r>
      <w:r w:rsidR="00C449CB">
        <w:rPr>
          <w:rFonts w:ascii="Arial" w:hAnsi="Arial" w:cs="Arial"/>
          <w:iCs/>
        </w:rPr>
        <w:t> </w:t>
      </w:r>
      <w:r w:rsidRPr="00B023A8">
        <w:rPr>
          <w:rFonts w:ascii="Arial" w:hAnsi="Arial" w:cs="Arial"/>
          <w:iCs/>
        </w:rPr>
        <w:t>września 2019 r. - Prawo zamówień publicznych (Dz. U.</w:t>
      </w:r>
      <w:r w:rsidR="001971A8" w:rsidRPr="00B023A8">
        <w:rPr>
          <w:rFonts w:ascii="Arial" w:hAnsi="Arial" w:cs="Arial"/>
          <w:iCs/>
        </w:rPr>
        <w:t xml:space="preserve"> z 202</w:t>
      </w:r>
      <w:r w:rsidR="00F33321">
        <w:rPr>
          <w:rFonts w:ascii="Arial" w:hAnsi="Arial" w:cs="Arial"/>
          <w:iCs/>
        </w:rPr>
        <w:t>3</w:t>
      </w:r>
      <w:r w:rsidRPr="00B023A8">
        <w:rPr>
          <w:rFonts w:ascii="Arial" w:hAnsi="Arial" w:cs="Arial"/>
          <w:iCs/>
        </w:rPr>
        <w:t xml:space="preserve"> poz. </w:t>
      </w:r>
      <w:r w:rsidR="00322AD4" w:rsidRPr="00B023A8">
        <w:rPr>
          <w:rFonts w:ascii="Arial" w:hAnsi="Arial" w:cs="Arial"/>
          <w:iCs/>
        </w:rPr>
        <w:t>1</w:t>
      </w:r>
      <w:r w:rsidR="00F33321">
        <w:rPr>
          <w:rFonts w:ascii="Arial" w:hAnsi="Arial" w:cs="Arial"/>
          <w:iCs/>
        </w:rPr>
        <w:t>605</w:t>
      </w:r>
      <w:r w:rsidRPr="00B023A8">
        <w:rPr>
          <w:rFonts w:ascii="Arial" w:hAnsi="Arial" w:cs="Arial"/>
          <w:iCs/>
        </w:rPr>
        <w:t xml:space="preserve"> ze zm.), zwaną dalej „ustawą </w:t>
      </w:r>
      <w:proofErr w:type="spellStart"/>
      <w:r w:rsidRPr="00B023A8">
        <w:rPr>
          <w:rFonts w:ascii="Arial" w:hAnsi="Arial" w:cs="Arial"/>
          <w:iCs/>
        </w:rPr>
        <w:t>Pzp</w:t>
      </w:r>
      <w:proofErr w:type="spellEnd"/>
      <w:r w:rsidRPr="00B023A8">
        <w:rPr>
          <w:rFonts w:ascii="Arial" w:hAnsi="Arial" w:cs="Arial"/>
          <w:iCs/>
        </w:rPr>
        <w:t xml:space="preserve">” </w:t>
      </w:r>
      <w:r w:rsidRPr="00B023A8">
        <w:rPr>
          <w:rFonts w:ascii="Arial" w:hAnsi="Arial" w:cs="Arial"/>
        </w:rPr>
        <w:t>pomiędzy:</w:t>
      </w:r>
    </w:p>
    <w:p w14:paraId="52602704" w14:textId="41DEA32D" w:rsidR="00864CF3" w:rsidRPr="00B023A8" w:rsidRDefault="00864CF3" w:rsidP="00291D1B">
      <w:pPr>
        <w:spacing w:after="120" w:line="276" w:lineRule="auto"/>
        <w:jc w:val="both"/>
        <w:rPr>
          <w:rFonts w:ascii="Arial" w:hAnsi="Arial" w:cs="Arial"/>
        </w:rPr>
      </w:pPr>
      <w:r w:rsidRPr="00B023A8">
        <w:rPr>
          <w:rFonts w:ascii="Arial" w:hAnsi="Arial" w:cs="Arial"/>
          <w:b/>
          <w:bCs/>
        </w:rPr>
        <w:t>Gminą Grębocice</w:t>
      </w:r>
      <w:r w:rsidR="00F33321">
        <w:rPr>
          <w:rFonts w:ascii="Arial" w:hAnsi="Arial" w:cs="Arial"/>
          <w:b/>
          <w:bCs/>
        </w:rPr>
        <w:t xml:space="preserve"> </w:t>
      </w:r>
      <w:r w:rsidR="00F33321" w:rsidRPr="00B023A8">
        <w:rPr>
          <w:rFonts w:ascii="Arial" w:hAnsi="Arial" w:cs="Arial"/>
        </w:rPr>
        <w:t xml:space="preserve">NIP </w:t>
      </w:r>
      <w:r w:rsidR="00F33321" w:rsidRPr="00B023A8">
        <w:rPr>
          <w:rFonts w:ascii="Arial" w:eastAsia="SimSun" w:hAnsi="Arial" w:cs="Arial"/>
        </w:rPr>
        <w:t>692-22-57-472</w:t>
      </w:r>
      <w:r w:rsidR="00F33321">
        <w:rPr>
          <w:rFonts w:ascii="Arial" w:eastAsia="SimSun" w:hAnsi="Arial" w:cs="Arial"/>
        </w:rPr>
        <w:t xml:space="preserve"> – </w:t>
      </w:r>
      <w:r w:rsidR="00F33321" w:rsidRPr="00F33321">
        <w:rPr>
          <w:rFonts w:ascii="Arial" w:eastAsia="SimSun" w:hAnsi="Arial" w:cs="Arial"/>
          <w:b/>
          <w:bCs/>
        </w:rPr>
        <w:t>Urzędem Gminy Grębocice</w:t>
      </w:r>
      <w:r w:rsidR="00F33321">
        <w:rPr>
          <w:rFonts w:ascii="Arial" w:hAnsi="Arial" w:cs="Arial"/>
        </w:rPr>
        <w:t xml:space="preserve"> </w:t>
      </w:r>
      <w:r w:rsidRPr="00B023A8">
        <w:rPr>
          <w:rFonts w:ascii="Arial" w:hAnsi="Arial" w:cs="Arial"/>
        </w:rPr>
        <w:t>z siedzibą przy ul.</w:t>
      </w:r>
      <w:r w:rsidR="00F33321">
        <w:rPr>
          <w:rFonts w:ascii="Arial" w:hAnsi="Arial" w:cs="Arial"/>
        </w:rPr>
        <w:t> </w:t>
      </w:r>
      <w:r w:rsidRPr="00B023A8">
        <w:rPr>
          <w:rFonts w:ascii="Arial" w:eastAsia="SimSun" w:hAnsi="Arial" w:cs="Arial"/>
        </w:rPr>
        <w:t>Głogowskiej 3, 59-150 Grębocice,</w:t>
      </w:r>
      <w:r w:rsidRPr="00B023A8">
        <w:rPr>
          <w:rFonts w:ascii="Arial" w:hAnsi="Arial" w:cs="Arial"/>
        </w:rPr>
        <w:t xml:space="preserve"> </w:t>
      </w:r>
    </w:p>
    <w:p w14:paraId="4DC592FB" w14:textId="11511702" w:rsidR="00864CF3" w:rsidRPr="00B023A8" w:rsidRDefault="00864CF3" w:rsidP="00291D1B">
      <w:pPr>
        <w:spacing w:after="120" w:line="276" w:lineRule="auto"/>
        <w:jc w:val="both"/>
        <w:rPr>
          <w:rFonts w:ascii="Arial" w:hAnsi="Arial" w:cs="Arial"/>
          <w:b/>
        </w:rPr>
      </w:pPr>
      <w:r w:rsidRPr="00B023A8">
        <w:rPr>
          <w:rFonts w:ascii="Arial" w:hAnsi="Arial" w:cs="Arial"/>
        </w:rPr>
        <w:t xml:space="preserve">zwaną dalej </w:t>
      </w:r>
      <w:r w:rsidRPr="00B023A8">
        <w:rPr>
          <w:rFonts w:ascii="Arial" w:hAnsi="Arial" w:cs="Arial"/>
          <w:b/>
          <w:bCs/>
        </w:rPr>
        <w:t>Zamawiającym</w:t>
      </w:r>
      <w:r w:rsidRPr="00B023A8">
        <w:rPr>
          <w:rFonts w:ascii="Arial" w:hAnsi="Arial" w:cs="Arial"/>
        </w:rPr>
        <w:t>, reprezentowaną przez:</w:t>
      </w:r>
    </w:p>
    <w:p w14:paraId="2FA47F73" w14:textId="55F19759" w:rsidR="00864CF3" w:rsidRPr="00B023A8" w:rsidRDefault="00864CF3" w:rsidP="00291D1B">
      <w:pPr>
        <w:spacing w:after="120" w:line="276" w:lineRule="auto"/>
        <w:jc w:val="both"/>
        <w:rPr>
          <w:rFonts w:ascii="Arial" w:hAnsi="Arial" w:cs="Arial"/>
        </w:rPr>
      </w:pPr>
      <w:r w:rsidRPr="00B023A8">
        <w:rPr>
          <w:rFonts w:ascii="Arial" w:hAnsi="Arial" w:cs="Arial"/>
          <w:b/>
        </w:rPr>
        <w:t>Roman</w:t>
      </w:r>
      <w:r w:rsidR="00F33321">
        <w:rPr>
          <w:rFonts w:ascii="Arial" w:hAnsi="Arial" w:cs="Arial"/>
          <w:b/>
        </w:rPr>
        <w:t>a</w:t>
      </w:r>
      <w:r w:rsidRPr="00B023A8">
        <w:rPr>
          <w:rFonts w:ascii="Arial" w:hAnsi="Arial" w:cs="Arial"/>
          <w:b/>
        </w:rPr>
        <w:t xml:space="preserve"> Jabłoński</w:t>
      </w:r>
      <w:r w:rsidR="00F33321">
        <w:rPr>
          <w:rFonts w:ascii="Arial" w:hAnsi="Arial" w:cs="Arial"/>
          <w:b/>
        </w:rPr>
        <w:t>ego</w:t>
      </w:r>
      <w:r w:rsidRPr="00B023A8">
        <w:rPr>
          <w:rFonts w:ascii="Arial" w:hAnsi="Arial" w:cs="Arial"/>
        </w:rPr>
        <w:t xml:space="preserve"> – Wójta Gminy,</w:t>
      </w:r>
    </w:p>
    <w:p w14:paraId="54BA3791" w14:textId="59290D18" w:rsidR="00864CF3" w:rsidRPr="00B023A8" w:rsidRDefault="00864CF3" w:rsidP="00291D1B">
      <w:pPr>
        <w:spacing w:after="120" w:line="276" w:lineRule="auto"/>
        <w:jc w:val="both"/>
        <w:rPr>
          <w:rFonts w:ascii="Arial" w:hAnsi="Arial" w:cs="Arial"/>
          <w:b/>
        </w:rPr>
      </w:pPr>
      <w:r w:rsidRPr="00B023A8">
        <w:rPr>
          <w:rFonts w:ascii="Arial" w:hAnsi="Arial" w:cs="Arial"/>
        </w:rPr>
        <w:t xml:space="preserve">przy kontrasygnacie </w:t>
      </w:r>
      <w:r w:rsidR="002809B3" w:rsidRPr="00700FC1">
        <w:rPr>
          <w:rFonts w:ascii="Arial" w:hAnsi="Arial" w:cs="Arial"/>
          <w:b/>
          <w:bCs/>
        </w:rPr>
        <w:t xml:space="preserve">Beaty </w:t>
      </w:r>
      <w:proofErr w:type="spellStart"/>
      <w:r w:rsidR="002809B3" w:rsidRPr="00700FC1">
        <w:rPr>
          <w:rFonts w:ascii="Arial" w:hAnsi="Arial" w:cs="Arial"/>
          <w:b/>
          <w:bCs/>
        </w:rPr>
        <w:t>Dzumyk</w:t>
      </w:r>
      <w:proofErr w:type="spellEnd"/>
      <w:r w:rsidR="002809B3" w:rsidRPr="00B023A8">
        <w:rPr>
          <w:rFonts w:ascii="Arial" w:hAnsi="Arial" w:cs="Arial"/>
        </w:rPr>
        <w:t xml:space="preserve"> </w:t>
      </w:r>
      <w:r w:rsidRPr="00B023A8">
        <w:rPr>
          <w:rFonts w:ascii="Arial" w:hAnsi="Arial" w:cs="Arial"/>
          <w:b/>
        </w:rPr>
        <w:t xml:space="preserve">– </w:t>
      </w:r>
      <w:r w:rsidRPr="00B023A8">
        <w:rPr>
          <w:rFonts w:ascii="Arial" w:hAnsi="Arial" w:cs="Arial"/>
        </w:rPr>
        <w:t>Skarbnik</w:t>
      </w:r>
      <w:r w:rsidR="00453C9B" w:rsidRPr="00B023A8">
        <w:rPr>
          <w:rFonts w:ascii="Arial" w:hAnsi="Arial" w:cs="Arial"/>
        </w:rPr>
        <w:t>a</w:t>
      </w:r>
      <w:r w:rsidRPr="00B023A8">
        <w:rPr>
          <w:rFonts w:ascii="Arial" w:hAnsi="Arial" w:cs="Arial"/>
        </w:rPr>
        <w:t xml:space="preserve"> Gminy</w:t>
      </w:r>
    </w:p>
    <w:p w14:paraId="06F298E2" w14:textId="77777777" w:rsidR="00864CF3" w:rsidRPr="00B023A8" w:rsidRDefault="00864CF3" w:rsidP="00291D1B">
      <w:pPr>
        <w:spacing w:after="120" w:line="276" w:lineRule="auto"/>
        <w:jc w:val="both"/>
        <w:rPr>
          <w:rFonts w:ascii="Arial" w:hAnsi="Arial" w:cs="Arial"/>
          <w:b/>
        </w:rPr>
      </w:pPr>
      <w:r w:rsidRPr="00B023A8">
        <w:rPr>
          <w:rFonts w:ascii="Arial" w:hAnsi="Arial" w:cs="Arial"/>
          <w:b/>
        </w:rPr>
        <w:t>a</w:t>
      </w:r>
    </w:p>
    <w:p w14:paraId="0F185287" w14:textId="618A2C82" w:rsidR="00864CF3" w:rsidRPr="00B023A8" w:rsidRDefault="006F38F1" w:rsidP="00291D1B">
      <w:pPr>
        <w:spacing w:after="120" w:line="276" w:lineRule="auto"/>
        <w:jc w:val="both"/>
        <w:rPr>
          <w:rFonts w:ascii="Arial" w:hAnsi="Arial" w:cs="Arial"/>
          <w:b/>
        </w:rPr>
      </w:pPr>
      <w:r w:rsidRPr="00B023A8">
        <w:rPr>
          <w:rFonts w:ascii="Arial" w:hAnsi="Arial" w:cs="Arial"/>
          <w:b/>
        </w:rPr>
        <w:t>………………………</w:t>
      </w:r>
    </w:p>
    <w:p w14:paraId="3322BE97" w14:textId="77777777" w:rsidR="00864CF3" w:rsidRPr="00B023A8" w:rsidRDefault="00864CF3" w:rsidP="00291D1B">
      <w:pPr>
        <w:spacing w:after="120" w:line="276" w:lineRule="auto"/>
        <w:jc w:val="both"/>
        <w:rPr>
          <w:rFonts w:ascii="Arial" w:hAnsi="Arial" w:cs="Arial"/>
          <w:b/>
        </w:rPr>
      </w:pPr>
      <w:r w:rsidRPr="00B023A8">
        <w:rPr>
          <w:rFonts w:ascii="Arial" w:hAnsi="Arial" w:cs="Arial"/>
        </w:rPr>
        <w:t xml:space="preserve">zwanym dalej </w:t>
      </w:r>
      <w:r w:rsidRPr="00B023A8">
        <w:rPr>
          <w:rFonts w:ascii="Arial" w:hAnsi="Arial" w:cs="Arial"/>
          <w:b/>
          <w:bCs/>
        </w:rPr>
        <w:t>Wykonawcą,</w:t>
      </w:r>
      <w:r w:rsidRPr="00B023A8">
        <w:rPr>
          <w:rFonts w:ascii="Arial" w:hAnsi="Arial" w:cs="Arial"/>
        </w:rPr>
        <w:t xml:space="preserve"> reprezentowanym przez: </w:t>
      </w:r>
    </w:p>
    <w:p w14:paraId="305D34E4" w14:textId="0162B0B6" w:rsidR="00E63C04" w:rsidRDefault="00192690" w:rsidP="00291D1B">
      <w:pPr>
        <w:spacing w:after="120" w:line="276" w:lineRule="auto"/>
        <w:jc w:val="both"/>
        <w:rPr>
          <w:rFonts w:ascii="Arial" w:hAnsi="Arial" w:cs="Arial"/>
          <w:b/>
        </w:rPr>
      </w:pPr>
      <w:r>
        <w:rPr>
          <w:rFonts w:ascii="Arial" w:hAnsi="Arial" w:cs="Arial"/>
          <w:b/>
        </w:rPr>
        <w:t>…………………………..</w:t>
      </w:r>
      <w:r w:rsidR="00E63C04">
        <w:rPr>
          <w:rFonts w:ascii="Arial" w:hAnsi="Arial" w:cs="Arial"/>
          <w:b/>
        </w:rPr>
        <w:t xml:space="preserve"> </w:t>
      </w:r>
      <w:r w:rsidR="00864CF3" w:rsidRPr="00B023A8">
        <w:rPr>
          <w:rFonts w:ascii="Arial" w:hAnsi="Arial" w:cs="Arial"/>
          <w:b/>
        </w:rPr>
        <w:t xml:space="preserve">– </w:t>
      </w:r>
      <w:r w:rsidR="00E63C04">
        <w:rPr>
          <w:rFonts w:ascii="Arial" w:hAnsi="Arial" w:cs="Arial"/>
          <w:b/>
        </w:rPr>
        <w:t xml:space="preserve"> </w:t>
      </w:r>
      <w:r w:rsidR="00291D1B">
        <w:rPr>
          <w:rFonts w:ascii="Arial" w:hAnsi="Arial" w:cs="Arial"/>
          <w:b/>
        </w:rPr>
        <w:t>……………..</w:t>
      </w:r>
      <w:r w:rsidR="00E63C04">
        <w:rPr>
          <w:rFonts w:ascii="Arial" w:hAnsi="Arial" w:cs="Arial"/>
          <w:b/>
        </w:rPr>
        <w:t xml:space="preserve">  </w:t>
      </w:r>
    </w:p>
    <w:p w14:paraId="52C71E9F" w14:textId="4221F761" w:rsidR="00864CF3" w:rsidRDefault="00864CF3" w:rsidP="00291D1B">
      <w:pPr>
        <w:spacing w:after="120" w:line="276" w:lineRule="auto"/>
        <w:jc w:val="both"/>
        <w:rPr>
          <w:rFonts w:ascii="Arial" w:hAnsi="Arial" w:cs="Arial"/>
        </w:rPr>
      </w:pPr>
      <w:r w:rsidRPr="00B023A8">
        <w:rPr>
          <w:rFonts w:ascii="Arial" w:hAnsi="Arial" w:cs="Arial"/>
        </w:rPr>
        <w:t>o treści następującej:</w:t>
      </w:r>
    </w:p>
    <w:p w14:paraId="4BC39F8E" w14:textId="77777777" w:rsidR="00864CF3" w:rsidRPr="00B023A8" w:rsidRDefault="00864CF3" w:rsidP="00291D1B">
      <w:pPr>
        <w:spacing w:before="240" w:line="276" w:lineRule="auto"/>
        <w:jc w:val="center"/>
        <w:rPr>
          <w:rFonts w:ascii="Arial" w:hAnsi="Arial" w:cs="Arial"/>
          <w:b/>
        </w:rPr>
      </w:pPr>
      <w:r w:rsidRPr="00B023A8">
        <w:rPr>
          <w:rFonts w:ascii="Arial" w:hAnsi="Arial" w:cs="Arial"/>
          <w:b/>
        </w:rPr>
        <w:t>§ 1</w:t>
      </w:r>
    </w:p>
    <w:p w14:paraId="2ACCE9BF" w14:textId="36CABA4B" w:rsidR="00864CF3" w:rsidRPr="00B023A8" w:rsidRDefault="00864CF3" w:rsidP="00291D1B">
      <w:pPr>
        <w:spacing w:after="120" w:line="276" w:lineRule="auto"/>
        <w:jc w:val="center"/>
        <w:rPr>
          <w:rFonts w:ascii="Arial" w:hAnsi="Arial" w:cs="Arial"/>
          <w:b/>
        </w:rPr>
      </w:pPr>
      <w:r w:rsidRPr="00B023A8">
        <w:rPr>
          <w:rFonts w:ascii="Arial" w:hAnsi="Arial" w:cs="Arial"/>
          <w:b/>
        </w:rPr>
        <w:t>Przedmiot umowy</w:t>
      </w:r>
    </w:p>
    <w:p w14:paraId="50E969A8" w14:textId="617912CB" w:rsidR="00503157" w:rsidRPr="00CD2D91" w:rsidRDefault="00864CF3" w:rsidP="00CD2D91">
      <w:pPr>
        <w:pStyle w:val="Akapitzlist"/>
        <w:numPr>
          <w:ilvl w:val="0"/>
          <w:numId w:val="33"/>
        </w:numPr>
        <w:tabs>
          <w:tab w:val="clear" w:pos="397"/>
        </w:tabs>
        <w:spacing w:after="120" w:line="276" w:lineRule="auto"/>
        <w:ind w:left="284" w:hanging="284"/>
        <w:contextualSpacing w:val="0"/>
        <w:jc w:val="both"/>
        <w:rPr>
          <w:rFonts w:ascii="Arial" w:hAnsi="Arial" w:cs="Arial"/>
          <w:b/>
        </w:rPr>
      </w:pPr>
      <w:r w:rsidRPr="00CD2D91">
        <w:rPr>
          <w:rFonts w:ascii="Arial" w:hAnsi="Arial" w:cs="Arial"/>
        </w:rPr>
        <w:t>Przedmiotem niniejszej umowy jest:</w:t>
      </w:r>
      <w:r w:rsidR="00E33B5D" w:rsidRPr="00CD2D91">
        <w:rPr>
          <w:rFonts w:ascii="Arial" w:hAnsi="Arial" w:cs="Arial"/>
        </w:rPr>
        <w:t xml:space="preserve"> </w:t>
      </w:r>
      <w:r w:rsidR="007E5ABD" w:rsidRPr="007E5ABD">
        <w:rPr>
          <w:rFonts w:ascii="Arial" w:hAnsi="Arial" w:cs="Arial"/>
          <w:b/>
          <w:bCs/>
        </w:rPr>
        <w:t>Budowa chodnika w m. Szymocin</w:t>
      </w:r>
      <w:r w:rsidR="007E5ABD">
        <w:rPr>
          <w:rFonts w:ascii="Arial" w:hAnsi="Arial" w:cs="Arial"/>
        </w:rPr>
        <w:t xml:space="preserve"> w ramach zadania </w:t>
      </w:r>
      <w:r w:rsidR="00503157" w:rsidRPr="00CD2D91">
        <w:rPr>
          <w:rFonts w:ascii="Arial" w:hAnsi="Arial" w:cs="Arial"/>
          <w:b/>
        </w:rPr>
        <w:t>„</w:t>
      </w:r>
      <w:r w:rsidR="00550FD7" w:rsidRPr="00CD2D91">
        <w:rPr>
          <w:rFonts w:ascii="Arial" w:hAnsi="Arial" w:cs="Arial"/>
          <w:b/>
        </w:rPr>
        <w:t xml:space="preserve">Budowa chodnika wraz z oświetleniem w m. </w:t>
      </w:r>
      <w:r w:rsidR="00CD2D91">
        <w:rPr>
          <w:rFonts w:ascii="Arial" w:hAnsi="Arial" w:cs="Arial"/>
          <w:b/>
        </w:rPr>
        <w:t>S</w:t>
      </w:r>
      <w:r w:rsidR="00550FD7" w:rsidRPr="00CD2D91">
        <w:rPr>
          <w:rFonts w:ascii="Arial" w:hAnsi="Arial" w:cs="Arial"/>
          <w:b/>
        </w:rPr>
        <w:t>zymocin</w:t>
      </w:r>
      <w:r w:rsidR="0066665A" w:rsidRPr="00CD2D91">
        <w:rPr>
          <w:rFonts w:ascii="Arial" w:hAnsi="Arial" w:cs="Arial"/>
          <w:b/>
        </w:rPr>
        <w:t>”</w:t>
      </w:r>
    </w:p>
    <w:p w14:paraId="78670551" w14:textId="469A7381" w:rsidR="00576FDA" w:rsidRPr="00AF5DB8" w:rsidRDefault="00AF5DB8" w:rsidP="00AF5DB8">
      <w:pPr>
        <w:pStyle w:val="Akapitzlist"/>
        <w:spacing w:after="120" w:line="276" w:lineRule="auto"/>
        <w:ind w:left="426" w:hanging="284"/>
        <w:contextualSpacing w:val="0"/>
        <w:rPr>
          <w:rFonts w:ascii="Arial" w:hAnsi="Arial" w:cs="Arial"/>
          <w:bCs/>
        </w:rPr>
      </w:pPr>
      <w:r w:rsidRPr="00AF5DB8">
        <w:rPr>
          <w:rFonts w:ascii="Arial" w:hAnsi="Arial" w:cs="Arial"/>
          <w:bCs/>
        </w:rPr>
        <w:t xml:space="preserve">  </w:t>
      </w:r>
      <w:r w:rsidR="006B0A91" w:rsidRPr="00AF5DB8">
        <w:rPr>
          <w:rFonts w:ascii="Arial" w:hAnsi="Arial" w:cs="Arial"/>
          <w:bCs/>
        </w:rPr>
        <w:t>Klasyfikacja budżetowa</w:t>
      </w:r>
      <w:r w:rsidR="009F4400" w:rsidRPr="00AF5DB8">
        <w:rPr>
          <w:rFonts w:ascii="Arial" w:hAnsi="Arial" w:cs="Arial"/>
          <w:bCs/>
        </w:rPr>
        <w:t xml:space="preserve"> </w:t>
      </w:r>
      <w:r w:rsidR="006B0A91" w:rsidRPr="00AF5DB8">
        <w:rPr>
          <w:rFonts w:ascii="Arial" w:hAnsi="Arial" w:cs="Arial"/>
          <w:bCs/>
        </w:rPr>
        <w:t>:</w:t>
      </w:r>
      <w:r w:rsidR="00192690" w:rsidRPr="00AF5DB8">
        <w:rPr>
          <w:rFonts w:ascii="Arial" w:hAnsi="Arial" w:cs="Arial"/>
          <w:bCs/>
        </w:rPr>
        <w:t xml:space="preserve"> </w:t>
      </w:r>
      <w:r w:rsidR="00503157" w:rsidRPr="00AF5DB8">
        <w:rPr>
          <w:rFonts w:ascii="Arial" w:hAnsi="Arial" w:cs="Arial"/>
          <w:b/>
          <w:i/>
          <w:iCs/>
        </w:rPr>
        <w:t>600-600</w:t>
      </w:r>
      <w:r w:rsidR="00550FD7">
        <w:rPr>
          <w:rFonts w:ascii="Arial" w:hAnsi="Arial" w:cs="Arial"/>
          <w:b/>
          <w:i/>
          <w:iCs/>
        </w:rPr>
        <w:t>95-6050</w:t>
      </w:r>
    </w:p>
    <w:p w14:paraId="41D50D46" w14:textId="3B8C3501" w:rsidR="002809B3" w:rsidRDefault="002809B3" w:rsidP="00AF5DB8">
      <w:pPr>
        <w:pStyle w:val="Akapitzlist"/>
        <w:numPr>
          <w:ilvl w:val="0"/>
          <w:numId w:val="33"/>
        </w:numPr>
        <w:spacing w:after="120" w:line="276" w:lineRule="auto"/>
        <w:ind w:left="284" w:hanging="284"/>
        <w:contextualSpacing w:val="0"/>
        <w:jc w:val="both"/>
        <w:rPr>
          <w:rFonts w:ascii="Arial" w:hAnsi="Arial" w:cs="Arial"/>
        </w:rPr>
      </w:pPr>
      <w:r w:rsidRPr="00AF5DB8">
        <w:rPr>
          <w:rFonts w:ascii="Arial" w:hAnsi="Arial" w:cs="Arial"/>
        </w:rPr>
        <w:t xml:space="preserve">Zakres </w:t>
      </w:r>
      <w:r w:rsidR="007C51DA" w:rsidRPr="00AF5DB8">
        <w:rPr>
          <w:rFonts w:ascii="Arial" w:hAnsi="Arial" w:cs="Arial"/>
        </w:rPr>
        <w:t>robót</w:t>
      </w:r>
      <w:r w:rsidRPr="00AF5DB8">
        <w:rPr>
          <w:rFonts w:ascii="Arial" w:hAnsi="Arial" w:cs="Arial"/>
        </w:rPr>
        <w:t xml:space="preserve"> obejmuje</w:t>
      </w:r>
      <w:r w:rsidR="0066665A" w:rsidRPr="00AF5DB8">
        <w:rPr>
          <w:rFonts w:ascii="Arial" w:hAnsi="Arial" w:cs="Arial"/>
        </w:rPr>
        <w:t>:</w:t>
      </w:r>
    </w:p>
    <w:p w14:paraId="75674104" w14:textId="65AF0E23" w:rsidR="00550FD7" w:rsidRDefault="00F95A4B" w:rsidP="007A74FA">
      <w:pPr>
        <w:pStyle w:val="Akapitzlist"/>
        <w:framePr w:hSpace="141" w:wrap="around" w:vAnchor="text" w:hAnchor="text" w:y="1"/>
        <w:ind w:left="426"/>
        <w:jc w:val="both"/>
        <w:rPr>
          <w:rFonts w:ascii="Arial" w:hAnsi="Arial" w:cs="Arial"/>
        </w:rPr>
      </w:pPr>
      <w:r>
        <w:rPr>
          <w:rFonts w:ascii="Arial" w:hAnsi="Arial" w:cs="Arial"/>
        </w:rPr>
        <w:t>P</w:t>
      </w:r>
      <w:r w:rsidR="00550FD7">
        <w:rPr>
          <w:rFonts w:ascii="Arial" w:hAnsi="Arial" w:cs="Arial"/>
        </w:rPr>
        <w:t>rzebudowa drogi gminnej w zakresie budowy chodnik</w:t>
      </w:r>
      <w:r w:rsidR="00FE4750">
        <w:rPr>
          <w:rFonts w:ascii="Arial" w:hAnsi="Arial" w:cs="Arial"/>
        </w:rPr>
        <w:t>a</w:t>
      </w:r>
      <w:r w:rsidR="00550FD7">
        <w:rPr>
          <w:rFonts w:ascii="Arial" w:hAnsi="Arial" w:cs="Arial"/>
        </w:rPr>
        <w:t xml:space="preserve"> z kostki</w:t>
      </w:r>
      <w:r w:rsidR="007E5ABD">
        <w:rPr>
          <w:rFonts w:ascii="Arial" w:hAnsi="Arial" w:cs="Arial"/>
        </w:rPr>
        <w:t xml:space="preserve"> </w:t>
      </w:r>
      <w:r w:rsidR="00550FD7">
        <w:rPr>
          <w:rFonts w:ascii="Arial" w:hAnsi="Arial" w:cs="Arial"/>
        </w:rPr>
        <w:t>brukowej betonowej, budow</w:t>
      </w:r>
      <w:r w:rsidR="00FE4750">
        <w:rPr>
          <w:rFonts w:ascii="Arial" w:hAnsi="Arial" w:cs="Arial"/>
        </w:rPr>
        <w:t>a</w:t>
      </w:r>
      <w:r w:rsidR="00550FD7">
        <w:rPr>
          <w:rFonts w:ascii="Arial" w:hAnsi="Arial" w:cs="Arial"/>
        </w:rPr>
        <w:t xml:space="preserve"> zjazdów </w:t>
      </w:r>
      <w:r w:rsidR="00D976F2">
        <w:rPr>
          <w:rFonts w:ascii="Arial" w:hAnsi="Arial" w:cs="Arial"/>
        </w:rPr>
        <w:t>:</w:t>
      </w:r>
    </w:p>
    <w:p w14:paraId="2862B45C" w14:textId="39E4D828" w:rsidR="00D976F2" w:rsidRDefault="00D976F2" w:rsidP="00D976F2">
      <w:pPr>
        <w:pStyle w:val="Akapitzlist"/>
        <w:framePr w:hSpace="141" w:wrap="around" w:vAnchor="text" w:hAnchor="text" w:y="1"/>
        <w:ind w:left="1416" w:hanging="849"/>
        <w:jc w:val="both"/>
        <w:rPr>
          <w:rFonts w:ascii="Arial" w:hAnsi="Arial" w:cs="Arial"/>
        </w:rPr>
      </w:pPr>
      <w:r>
        <w:rPr>
          <w:rFonts w:ascii="Arial" w:hAnsi="Arial" w:cs="Arial"/>
        </w:rPr>
        <w:t>- roboty przygotowawcze i rozbiórkowe,</w:t>
      </w:r>
    </w:p>
    <w:p w14:paraId="6C1E5050" w14:textId="1B45388C" w:rsidR="00D976F2" w:rsidRDefault="00D976F2" w:rsidP="00D976F2">
      <w:pPr>
        <w:framePr w:hSpace="141" w:wrap="around" w:vAnchor="text" w:hAnchor="text" w:y="1"/>
        <w:ind w:left="990" w:hanging="849"/>
        <w:jc w:val="both"/>
        <w:rPr>
          <w:rFonts w:ascii="Arial" w:hAnsi="Arial" w:cs="Arial"/>
        </w:rPr>
      </w:pPr>
      <w:r>
        <w:rPr>
          <w:rFonts w:ascii="Arial" w:hAnsi="Arial" w:cs="Arial"/>
        </w:rPr>
        <w:t xml:space="preserve">      - usunięcie i rozścielenie humusu,</w:t>
      </w:r>
    </w:p>
    <w:p w14:paraId="5D091FB4" w14:textId="4997074F" w:rsidR="00D976F2" w:rsidRDefault="00D976F2" w:rsidP="00D976F2">
      <w:pPr>
        <w:framePr w:hSpace="141" w:wrap="around" w:vAnchor="text" w:hAnchor="text" w:y="1"/>
        <w:ind w:left="426" w:firstLine="141"/>
        <w:jc w:val="both"/>
        <w:rPr>
          <w:rFonts w:ascii="Arial" w:hAnsi="Arial" w:cs="Arial"/>
        </w:rPr>
      </w:pPr>
      <w:r>
        <w:rPr>
          <w:rFonts w:ascii="Arial" w:hAnsi="Arial" w:cs="Arial"/>
        </w:rPr>
        <w:t>- roboty ziemne,</w:t>
      </w:r>
    </w:p>
    <w:p w14:paraId="667B0B92" w14:textId="4200413C" w:rsidR="00D976F2" w:rsidRDefault="00D976F2" w:rsidP="00D976F2">
      <w:pPr>
        <w:framePr w:hSpace="141" w:wrap="around" w:vAnchor="text" w:hAnchor="text" w:y="1"/>
        <w:ind w:left="426" w:firstLine="141"/>
        <w:jc w:val="both"/>
        <w:rPr>
          <w:rFonts w:ascii="Arial" w:hAnsi="Arial" w:cs="Arial"/>
        </w:rPr>
      </w:pPr>
      <w:r>
        <w:rPr>
          <w:rFonts w:ascii="Arial" w:hAnsi="Arial" w:cs="Arial"/>
        </w:rPr>
        <w:t xml:space="preserve">- obrzeża, </w:t>
      </w:r>
    </w:p>
    <w:p w14:paraId="7582FD76" w14:textId="1ED364FA" w:rsidR="00D976F2" w:rsidRDefault="00D976F2" w:rsidP="00D976F2">
      <w:pPr>
        <w:framePr w:hSpace="141" w:wrap="around" w:vAnchor="text" w:hAnchor="text" w:y="1"/>
        <w:ind w:left="426" w:firstLine="141"/>
        <w:jc w:val="both"/>
        <w:rPr>
          <w:rFonts w:ascii="Arial" w:hAnsi="Arial" w:cs="Arial"/>
        </w:rPr>
      </w:pPr>
      <w:r>
        <w:rPr>
          <w:rFonts w:ascii="Arial" w:hAnsi="Arial" w:cs="Arial"/>
        </w:rPr>
        <w:t>- zjazdy,</w:t>
      </w:r>
    </w:p>
    <w:p w14:paraId="3D54CE99" w14:textId="2ED59DEB" w:rsidR="00D976F2" w:rsidRPr="00D976F2" w:rsidRDefault="00D976F2" w:rsidP="00D976F2">
      <w:pPr>
        <w:framePr w:hSpace="141" w:wrap="around" w:vAnchor="text" w:hAnchor="text" w:y="1"/>
        <w:ind w:left="426" w:firstLine="141"/>
        <w:jc w:val="both"/>
        <w:rPr>
          <w:rFonts w:eastAsia="Times New Roman" w:cs="Times New Roman"/>
          <w:kern w:val="0"/>
          <w:lang w:eastAsia="pl-PL"/>
        </w:rPr>
      </w:pPr>
      <w:r>
        <w:rPr>
          <w:rFonts w:ascii="Arial" w:hAnsi="Arial" w:cs="Arial"/>
        </w:rPr>
        <w:t>- chodnik i dojścia.</w:t>
      </w:r>
    </w:p>
    <w:p w14:paraId="0700779C" w14:textId="513E9D1C" w:rsidR="00550FD7" w:rsidRPr="00550FD7" w:rsidRDefault="00550FD7" w:rsidP="00550FD7">
      <w:pPr>
        <w:spacing w:after="120" w:line="276" w:lineRule="auto"/>
        <w:jc w:val="both"/>
        <w:rPr>
          <w:rFonts w:ascii="Arial" w:hAnsi="Arial" w:cs="Arial"/>
        </w:rPr>
      </w:pPr>
    </w:p>
    <w:p w14:paraId="110B880B" w14:textId="78149F25" w:rsidR="00337417" w:rsidRPr="00AF5DB8" w:rsidRDefault="0066665A" w:rsidP="00717C09">
      <w:pPr>
        <w:pStyle w:val="Akapitzlist"/>
        <w:numPr>
          <w:ilvl w:val="0"/>
          <w:numId w:val="33"/>
        </w:numPr>
        <w:tabs>
          <w:tab w:val="clear" w:pos="397"/>
          <w:tab w:val="num" w:pos="0"/>
        </w:tabs>
        <w:spacing w:after="120" w:line="276" w:lineRule="auto"/>
        <w:ind w:left="284" w:hanging="284"/>
        <w:contextualSpacing w:val="0"/>
        <w:jc w:val="both"/>
        <w:rPr>
          <w:rFonts w:ascii="Arial" w:hAnsi="Arial" w:cs="Arial"/>
          <w:b/>
        </w:rPr>
      </w:pPr>
      <w:r w:rsidRPr="00AF5DB8">
        <w:rPr>
          <w:rFonts w:ascii="Arial" w:hAnsi="Arial" w:cs="Arial"/>
        </w:rPr>
        <w:t xml:space="preserve">Roboty </w:t>
      </w:r>
      <w:r w:rsidR="00717C09">
        <w:rPr>
          <w:rFonts w:ascii="Arial" w:hAnsi="Arial" w:cs="Arial"/>
        </w:rPr>
        <w:t xml:space="preserve">należy </w:t>
      </w:r>
      <w:r w:rsidRPr="00AF5DB8">
        <w:rPr>
          <w:rFonts w:ascii="Arial" w:hAnsi="Arial" w:cs="Arial"/>
        </w:rPr>
        <w:t>wykonać zgodnie z dokumentacją projektową</w:t>
      </w:r>
      <w:r w:rsidR="00550FD7">
        <w:rPr>
          <w:rFonts w:ascii="Arial" w:hAnsi="Arial" w:cs="Arial"/>
        </w:rPr>
        <w:t xml:space="preserve"> Biuro Projektów drogowych BPD mgr inż. Dariusz </w:t>
      </w:r>
      <w:proofErr w:type="spellStart"/>
      <w:r w:rsidR="00550FD7">
        <w:rPr>
          <w:rFonts w:ascii="Arial" w:hAnsi="Arial" w:cs="Arial"/>
        </w:rPr>
        <w:t>Ancygier</w:t>
      </w:r>
      <w:proofErr w:type="spellEnd"/>
      <w:r w:rsidR="00550FD7">
        <w:rPr>
          <w:rFonts w:ascii="Arial" w:hAnsi="Arial" w:cs="Arial"/>
        </w:rPr>
        <w:t xml:space="preserve"> ul. Geodezyjna 19, 67-200 Głogów</w:t>
      </w:r>
    </w:p>
    <w:p w14:paraId="007C02BE" w14:textId="0BAD43B7" w:rsidR="00864CF3" w:rsidRPr="00B023A8" w:rsidRDefault="00864CF3" w:rsidP="00AF5DB8">
      <w:pPr>
        <w:spacing w:before="240" w:line="276" w:lineRule="auto"/>
        <w:jc w:val="center"/>
        <w:rPr>
          <w:rFonts w:ascii="Arial" w:hAnsi="Arial" w:cs="Arial"/>
          <w:b/>
          <w:bCs/>
        </w:rPr>
      </w:pPr>
      <w:r w:rsidRPr="00B023A8">
        <w:rPr>
          <w:rFonts w:ascii="Arial" w:hAnsi="Arial" w:cs="Arial"/>
          <w:b/>
        </w:rPr>
        <w:t>§ 2</w:t>
      </w:r>
    </w:p>
    <w:p w14:paraId="3081D92A" w14:textId="77777777" w:rsidR="00864CF3" w:rsidRPr="00B023A8" w:rsidRDefault="00864CF3" w:rsidP="00AF5DB8">
      <w:pPr>
        <w:spacing w:after="120" w:line="276" w:lineRule="auto"/>
        <w:jc w:val="center"/>
        <w:rPr>
          <w:rFonts w:ascii="Arial" w:hAnsi="Arial" w:cs="Arial"/>
          <w:b/>
        </w:rPr>
      </w:pPr>
      <w:r w:rsidRPr="00B023A8">
        <w:rPr>
          <w:rFonts w:ascii="Arial" w:hAnsi="Arial" w:cs="Arial"/>
          <w:b/>
          <w:bCs/>
        </w:rPr>
        <w:t>Obowiązki Zamawiającego</w:t>
      </w:r>
    </w:p>
    <w:p w14:paraId="1F897257" w14:textId="598C1EEC" w:rsidR="00864CF3" w:rsidRDefault="00864CF3" w:rsidP="00AF5DB8">
      <w:pPr>
        <w:numPr>
          <w:ilvl w:val="0"/>
          <w:numId w:val="12"/>
        </w:numPr>
        <w:spacing w:after="120" w:line="276" w:lineRule="auto"/>
        <w:jc w:val="both"/>
        <w:rPr>
          <w:rFonts w:ascii="Arial" w:hAnsi="Arial" w:cs="Arial"/>
        </w:rPr>
      </w:pPr>
      <w:r w:rsidRPr="00B023A8">
        <w:rPr>
          <w:rFonts w:ascii="Arial" w:hAnsi="Arial" w:cs="Arial"/>
        </w:rPr>
        <w:t>Zamawiający przekaże Wykonawcy protokolarnie</w:t>
      </w:r>
      <w:r w:rsidRPr="00B023A8">
        <w:rPr>
          <w:rFonts w:ascii="Arial" w:hAnsi="Arial" w:cs="Arial"/>
          <w:color w:val="FF0000"/>
        </w:rPr>
        <w:t xml:space="preserve"> </w:t>
      </w:r>
      <w:r w:rsidRPr="00B023A8">
        <w:rPr>
          <w:rFonts w:ascii="Arial" w:hAnsi="Arial" w:cs="Arial"/>
        </w:rPr>
        <w:t>plac budowy w wyznaczonym terminie, o którym mowa w §7 ust.1</w:t>
      </w:r>
      <w:r w:rsidR="000E5A2F">
        <w:rPr>
          <w:rFonts w:ascii="Arial" w:hAnsi="Arial" w:cs="Arial"/>
        </w:rPr>
        <w:t>.</w:t>
      </w:r>
    </w:p>
    <w:p w14:paraId="6D6A1616" w14:textId="77777777" w:rsidR="007E5ABD" w:rsidRPr="00B023A8" w:rsidRDefault="007E5ABD" w:rsidP="007E5ABD">
      <w:pPr>
        <w:spacing w:after="120" w:line="276" w:lineRule="auto"/>
        <w:jc w:val="both"/>
        <w:rPr>
          <w:rFonts w:ascii="Arial" w:hAnsi="Arial" w:cs="Arial"/>
        </w:rPr>
      </w:pPr>
    </w:p>
    <w:p w14:paraId="76F43428" w14:textId="77777777" w:rsidR="00864CF3" w:rsidRPr="00B023A8" w:rsidRDefault="00864CF3" w:rsidP="00AF5DB8">
      <w:pPr>
        <w:numPr>
          <w:ilvl w:val="0"/>
          <w:numId w:val="12"/>
        </w:numPr>
        <w:spacing w:after="120" w:line="276" w:lineRule="auto"/>
        <w:jc w:val="both"/>
        <w:rPr>
          <w:rFonts w:ascii="Arial" w:hAnsi="Arial" w:cs="Arial"/>
        </w:rPr>
      </w:pPr>
      <w:r w:rsidRPr="00B023A8">
        <w:rPr>
          <w:rFonts w:ascii="Arial" w:hAnsi="Arial" w:cs="Arial"/>
        </w:rPr>
        <w:lastRenderedPageBreak/>
        <w:t>Do obowiązków Zamawiającego należy także:</w:t>
      </w:r>
    </w:p>
    <w:p w14:paraId="1181C73D" w14:textId="087D13B7" w:rsidR="00864CF3" w:rsidRPr="00B023A8" w:rsidRDefault="00864CF3" w:rsidP="00AF5DB8">
      <w:pPr>
        <w:numPr>
          <w:ilvl w:val="0"/>
          <w:numId w:val="3"/>
        </w:numPr>
        <w:tabs>
          <w:tab w:val="left" w:pos="360"/>
          <w:tab w:val="left" w:pos="851"/>
        </w:tabs>
        <w:spacing w:after="120" w:line="276" w:lineRule="auto"/>
        <w:jc w:val="both"/>
        <w:rPr>
          <w:rFonts w:ascii="Arial" w:hAnsi="Arial" w:cs="Arial"/>
        </w:rPr>
      </w:pPr>
      <w:r w:rsidRPr="00B023A8">
        <w:rPr>
          <w:rFonts w:ascii="Arial" w:hAnsi="Arial" w:cs="Arial"/>
        </w:rPr>
        <w:t>dostarczenie wykonawcy dziennika budowy, pozwolenia na budowę, dokumentacji projektowej w dniu protokolarnego przekazania terenu budowy,</w:t>
      </w:r>
    </w:p>
    <w:p w14:paraId="3AC5276F" w14:textId="77777777" w:rsidR="00864CF3" w:rsidRPr="00B023A8" w:rsidRDefault="00864CF3" w:rsidP="00AF5DB8">
      <w:pPr>
        <w:numPr>
          <w:ilvl w:val="0"/>
          <w:numId w:val="3"/>
        </w:numPr>
        <w:tabs>
          <w:tab w:val="clear" w:pos="786"/>
          <w:tab w:val="left" w:pos="360"/>
          <w:tab w:val="left" w:pos="772"/>
        </w:tabs>
        <w:spacing w:after="120" w:line="276" w:lineRule="auto"/>
        <w:jc w:val="both"/>
        <w:rPr>
          <w:rFonts w:ascii="Arial" w:hAnsi="Arial" w:cs="Arial"/>
        </w:rPr>
      </w:pPr>
      <w:r w:rsidRPr="00B023A8">
        <w:rPr>
          <w:rFonts w:ascii="Arial" w:hAnsi="Arial" w:cs="Arial"/>
        </w:rPr>
        <w:t>dokonywanie odbiorów robót budowlanych,</w:t>
      </w:r>
    </w:p>
    <w:p w14:paraId="3886909C" w14:textId="77777777" w:rsidR="00864CF3" w:rsidRPr="00B023A8" w:rsidRDefault="00864CF3" w:rsidP="00AF5DB8">
      <w:pPr>
        <w:numPr>
          <w:ilvl w:val="0"/>
          <w:numId w:val="3"/>
        </w:numPr>
        <w:tabs>
          <w:tab w:val="clear" w:pos="786"/>
          <w:tab w:val="left" w:pos="360"/>
          <w:tab w:val="left" w:pos="772"/>
        </w:tabs>
        <w:spacing w:after="120" w:line="276" w:lineRule="auto"/>
        <w:jc w:val="both"/>
        <w:rPr>
          <w:rFonts w:ascii="Arial" w:hAnsi="Arial" w:cs="Arial"/>
          <w:shd w:val="clear" w:color="auto" w:fill="FFFFFF"/>
        </w:rPr>
      </w:pPr>
      <w:r w:rsidRPr="00B023A8">
        <w:rPr>
          <w:rFonts w:ascii="Arial" w:hAnsi="Arial" w:cs="Arial"/>
        </w:rPr>
        <w:t>zapłata należnego Wykonawcy wynagrodzenia w ustalonym terminie,</w:t>
      </w:r>
    </w:p>
    <w:p w14:paraId="1D668EDC" w14:textId="77777777" w:rsidR="00864CF3" w:rsidRPr="00B023A8" w:rsidRDefault="00864CF3" w:rsidP="00AF5DB8">
      <w:pPr>
        <w:numPr>
          <w:ilvl w:val="0"/>
          <w:numId w:val="3"/>
        </w:numPr>
        <w:tabs>
          <w:tab w:val="clear" w:pos="786"/>
          <w:tab w:val="left" w:pos="360"/>
          <w:tab w:val="left" w:pos="772"/>
        </w:tabs>
        <w:spacing w:after="120" w:line="276" w:lineRule="auto"/>
        <w:jc w:val="both"/>
        <w:rPr>
          <w:rFonts w:ascii="Arial" w:hAnsi="Arial" w:cs="Arial"/>
          <w:b/>
        </w:rPr>
      </w:pPr>
      <w:r w:rsidRPr="00B023A8">
        <w:rPr>
          <w:rFonts w:ascii="Arial" w:hAnsi="Arial" w:cs="Arial"/>
          <w:shd w:val="clear" w:color="auto" w:fill="FFFFFF"/>
        </w:rPr>
        <w:t>zapewnienie nadzoru inwestorskiego przez cały czas realizacji przedmiotu umowy,</w:t>
      </w:r>
    </w:p>
    <w:p w14:paraId="02834DC4" w14:textId="77777777" w:rsidR="00864CF3" w:rsidRPr="00B023A8" w:rsidRDefault="00864CF3" w:rsidP="00AF5DB8">
      <w:pPr>
        <w:numPr>
          <w:ilvl w:val="0"/>
          <w:numId w:val="3"/>
        </w:numPr>
        <w:tabs>
          <w:tab w:val="clear" w:pos="786"/>
          <w:tab w:val="left" w:pos="360"/>
          <w:tab w:val="left" w:pos="772"/>
        </w:tabs>
        <w:spacing w:after="120" w:line="276" w:lineRule="auto"/>
        <w:jc w:val="both"/>
        <w:rPr>
          <w:rFonts w:ascii="Arial" w:hAnsi="Arial" w:cs="Arial"/>
          <w:b/>
        </w:rPr>
      </w:pPr>
      <w:r w:rsidRPr="00B023A8">
        <w:rPr>
          <w:rFonts w:ascii="Arial" w:hAnsi="Arial" w:cs="Arial"/>
          <w:shd w:val="clear" w:color="auto" w:fill="FFFFFF"/>
        </w:rPr>
        <w:t>współpracy z Wykonawcą przy wykonaniu umowy w celu należytej realizacji zamówienia.</w:t>
      </w:r>
    </w:p>
    <w:p w14:paraId="3D16FB0C" w14:textId="77777777" w:rsidR="00864CF3" w:rsidRPr="00B023A8" w:rsidRDefault="00864CF3" w:rsidP="00AF5DB8">
      <w:pPr>
        <w:tabs>
          <w:tab w:val="left" w:pos="0"/>
        </w:tabs>
        <w:spacing w:before="240" w:line="276" w:lineRule="auto"/>
        <w:jc w:val="center"/>
        <w:rPr>
          <w:rFonts w:ascii="Arial" w:hAnsi="Arial" w:cs="Arial"/>
          <w:b/>
          <w:bCs/>
        </w:rPr>
      </w:pPr>
      <w:r w:rsidRPr="00B023A8">
        <w:rPr>
          <w:rFonts w:ascii="Arial" w:hAnsi="Arial" w:cs="Arial"/>
          <w:b/>
        </w:rPr>
        <w:t>§ 3</w:t>
      </w:r>
    </w:p>
    <w:p w14:paraId="35A9D72B" w14:textId="77777777" w:rsidR="00864CF3" w:rsidRPr="00B023A8" w:rsidRDefault="00864CF3" w:rsidP="00AF5DB8">
      <w:pPr>
        <w:spacing w:after="120" w:line="276" w:lineRule="auto"/>
        <w:jc w:val="center"/>
        <w:rPr>
          <w:rFonts w:ascii="Arial" w:hAnsi="Arial" w:cs="Arial"/>
          <w:b/>
          <w:bCs/>
        </w:rPr>
      </w:pPr>
      <w:r w:rsidRPr="00B023A8">
        <w:rPr>
          <w:rFonts w:ascii="Arial" w:hAnsi="Arial" w:cs="Arial"/>
          <w:b/>
          <w:bCs/>
        </w:rPr>
        <w:t>Obowiązki Wykonawcy</w:t>
      </w:r>
    </w:p>
    <w:p w14:paraId="39583C94" w14:textId="77777777" w:rsidR="00864CF3" w:rsidRPr="00B023A8" w:rsidRDefault="00864CF3" w:rsidP="00AF5DB8">
      <w:pPr>
        <w:pStyle w:val="Akapitzlist1"/>
        <w:numPr>
          <w:ilvl w:val="0"/>
          <w:numId w:val="15"/>
        </w:numPr>
        <w:spacing w:after="120" w:line="276" w:lineRule="auto"/>
        <w:ind w:hanging="357"/>
        <w:jc w:val="both"/>
        <w:rPr>
          <w:rFonts w:ascii="Arial" w:hAnsi="Arial" w:cs="Arial"/>
        </w:rPr>
      </w:pPr>
      <w:r w:rsidRPr="00B023A8">
        <w:rPr>
          <w:rFonts w:ascii="Arial" w:hAnsi="Arial" w:cs="Arial"/>
        </w:rPr>
        <w:t>Wykonawca ponosi aż do chwili odbioru końcowego odpowiedzialność na zasadach ogólnych za szkody wynikłe na przekazanym terenie w związku z prowadzonymi robotami  budowlanymi.</w:t>
      </w:r>
    </w:p>
    <w:p w14:paraId="0918DC73" w14:textId="77777777" w:rsidR="00864CF3" w:rsidRPr="00B023A8" w:rsidRDefault="00864CF3" w:rsidP="00AF5DB8">
      <w:pPr>
        <w:pStyle w:val="Akapitzlist1"/>
        <w:numPr>
          <w:ilvl w:val="0"/>
          <w:numId w:val="15"/>
        </w:numPr>
        <w:spacing w:after="120" w:line="276" w:lineRule="auto"/>
        <w:ind w:hanging="357"/>
        <w:jc w:val="both"/>
        <w:rPr>
          <w:rFonts w:ascii="Arial" w:hAnsi="Arial" w:cs="Arial"/>
          <w:shd w:val="clear" w:color="auto" w:fill="FFFFFF"/>
        </w:rPr>
      </w:pPr>
      <w:r w:rsidRPr="00B023A8">
        <w:rPr>
          <w:rFonts w:ascii="Arial" w:hAnsi="Arial" w:cs="Arial"/>
        </w:rPr>
        <w:t>Do obowiązków Wykonawcy należy także:</w:t>
      </w:r>
    </w:p>
    <w:p w14:paraId="19CDE3B9" w14:textId="77777777" w:rsidR="00864CF3" w:rsidRPr="00B023A8" w:rsidRDefault="00864CF3"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przyjęcie terenu budowy w terminie o którym mowa w § 7 ust. 1,</w:t>
      </w:r>
    </w:p>
    <w:p w14:paraId="0AA5EFAD" w14:textId="77777777" w:rsidR="00864CF3" w:rsidRPr="00B023A8" w:rsidRDefault="00864CF3"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wykonanie przedmiotu umowy z materiałów nowych pełnowartościowych,</w:t>
      </w:r>
    </w:p>
    <w:p w14:paraId="1AE86D8E" w14:textId="77777777" w:rsidR="00864CF3" w:rsidRPr="00B023A8" w:rsidRDefault="00864CF3"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 xml:space="preserve">materiały i urządzenia, o których mowa w pkt 2 powinny odpowiadać co do jakości wymogom wyrobów dopuszczonych do obrotu i stosowania w budownictwie, określonym w art. 10 – ustawy „Prawo budowlane”,   </w:t>
      </w:r>
    </w:p>
    <w:p w14:paraId="61BFB2C8" w14:textId="77777777" w:rsidR="00864CF3" w:rsidRPr="00B023A8" w:rsidRDefault="00864CF3"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na każde żądanie Zamawiającego – Inspektora Nadzoru okazanie w stosunku do wskazanych materiałów: certyfikat na znak, deklarację zgodności lub certyfikat zgodności z Polską Normą lub aprobatą techniczną, w terminie wyznaczonym przez Inspektora i pod rygorem naliczenia przez Zamawiającego kar umownych,</w:t>
      </w:r>
    </w:p>
    <w:p w14:paraId="123A8677" w14:textId="21EF23A6" w:rsidR="00864CF3" w:rsidRPr="00484298" w:rsidRDefault="00864CF3" w:rsidP="00AF5DB8">
      <w:pPr>
        <w:pStyle w:val="Tekstpodstawowy"/>
        <w:numPr>
          <w:ilvl w:val="0"/>
          <w:numId w:val="4"/>
        </w:numPr>
        <w:tabs>
          <w:tab w:val="clear" w:pos="284"/>
        </w:tabs>
        <w:spacing w:after="120" w:line="276" w:lineRule="auto"/>
        <w:ind w:hanging="357"/>
        <w:jc w:val="both"/>
        <w:rPr>
          <w:rFonts w:ascii="Arial" w:hAnsi="Arial" w:cs="Arial"/>
          <w:strike/>
          <w:color w:val="00000A"/>
          <w:sz w:val="24"/>
          <w:szCs w:val="24"/>
          <w:shd w:val="clear" w:color="auto" w:fill="FFFFFF"/>
        </w:rPr>
      </w:pPr>
      <w:r w:rsidRPr="00B023A8">
        <w:rPr>
          <w:rFonts w:ascii="Arial" w:hAnsi="Arial" w:cs="Arial"/>
          <w:color w:val="00000A"/>
          <w:sz w:val="24"/>
          <w:szCs w:val="24"/>
          <w:shd w:val="clear" w:color="auto" w:fill="FFFFFF"/>
        </w:rPr>
        <w:t>na każde żądanie Zamawiającego – przygotowanie zestawień, sprawozdań lub raportów dotyczących realizacji przedmiotu zamówienia, w terminie wyznaczonym przez Zamawiającego (nie krótszym niż 3 dni robocze),</w:t>
      </w:r>
      <w:r w:rsidR="00484298">
        <w:rPr>
          <w:rFonts w:ascii="Arial" w:hAnsi="Arial" w:cs="Arial"/>
          <w:color w:val="00000A"/>
          <w:sz w:val="24"/>
          <w:szCs w:val="24"/>
          <w:shd w:val="clear" w:color="auto" w:fill="FFFFFF"/>
        </w:rPr>
        <w:t xml:space="preserve"> </w:t>
      </w:r>
      <w:r w:rsidRPr="00484298">
        <w:rPr>
          <w:rFonts w:ascii="Arial" w:hAnsi="Arial" w:cs="Arial"/>
          <w:strike/>
          <w:color w:val="00000A"/>
          <w:sz w:val="24"/>
          <w:szCs w:val="24"/>
          <w:shd w:val="clear" w:color="auto" w:fill="FFFFFF"/>
        </w:rPr>
        <w:t xml:space="preserve"> </w:t>
      </w:r>
    </w:p>
    <w:p w14:paraId="6A45349B" w14:textId="0CD4594D" w:rsidR="00864CF3" w:rsidRPr="00B023A8" w:rsidRDefault="00864CF3"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organizacja robót w sposób zapewniający swobodną komunikację</w:t>
      </w:r>
      <w:r w:rsidR="004E58A9" w:rsidRPr="00B023A8">
        <w:rPr>
          <w:rFonts w:ascii="Arial" w:hAnsi="Arial" w:cs="Arial"/>
          <w:color w:val="00000A"/>
          <w:sz w:val="24"/>
          <w:szCs w:val="24"/>
          <w:shd w:val="clear" w:color="auto" w:fill="FFFFFF"/>
        </w:rPr>
        <w:t xml:space="preserve"> </w:t>
      </w:r>
      <w:r w:rsidRPr="00B023A8">
        <w:rPr>
          <w:rFonts w:ascii="Arial" w:hAnsi="Arial" w:cs="Arial"/>
          <w:color w:val="00000A"/>
          <w:sz w:val="24"/>
          <w:szCs w:val="24"/>
          <w:shd w:val="clear" w:color="auto" w:fill="FFFFFF"/>
        </w:rPr>
        <w:t>i</w:t>
      </w:r>
      <w:r w:rsidR="00C449CB">
        <w:rPr>
          <w:rFonts w:ascii="Arial" w:hAnsi="Arial" w:cs="Arial"/>
          <w:color w:val="00000A"/>
          <w:sz w:val="24"/>
          <w:szCs w:val="24"/>
          <w:shd w:val="clear" w:color="auto" w:fill="FFFFFF"/>
        </w:rPr>
        <w:t> </w:t>
      </w:r>
      <w:r w:rsidRPr="00B023A8">
        <w:rPr>
          <w:rFonts w:ascii="Arial" w:hAnsi="Arial" w:cs="Arial"/>
          <w:color w:val="00000A"/>
          <w:sz w:val="24"/>
          <w:szCs w:val="24"/>
          <w:shd w:val="clear" w:color="auto" w:fill="FFFFFF"/>
        </w:rPr>
        <w:t>bezpieczeństwo w obrębie wykonywanych robót,</w:t>
      </w:r>
    </w:p>
    <w:p w14:paraId="7C00130B" w14:textId="77777777" w:rsidR="00864CF3" w:rsidRPr="00B023A8" w:rsidRDefault="00864CF3"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utrzymanie porządku, ochrona mienia znajdującego się na terenie budowy,</w:t>
      </w:r>
    </w:p>
    <w:p w14:paraId="29E78D0D" w14:textId="77777777" w:rsidR="00864CF3" w:rsidRPr="00B023A8" w:rsidRDefault="00864CF3"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przestrzeganie obowiązujących przepisów BHP w trakcie wykonywania robót,</w:t>
      </w:r>
    </w:p>
    <w:p w14:paraId="2B641D02" w14:textId="3DAC8D8F" w:rsidR="00864CF3" w:rsidRPr="00AC506B" w:rsidRDefault="00864CF3" w:rsidP="00AF5DB8">
      <w:pPr>
        <w:pStyle w:val="Tekstpodstawowy"/>
        <w:numPr>
          <w:ilvl w:val="0"/>
          <w:numId w:val="4"/>
        </w:numPr>
        <w:tabs>
          <w:tab w:val="clear" w:pos="284"/>
        </w:tabs>
        <w:spacing w:after="120" w:line="276" w:lineRule="auto"/>
        <w:ind w:hanging="357"/>
        <w:jc w:val="both"/>
        <w:rPr>
          <w:rFonts w:ascii="Arial" w:hAnsi="Arial" w:cs="Arial"/>
          <w:sz w:val="24"/>
          <w:szCs w:val="24"/>
        </w:rPr>
      </w:pPr>
      <w:r w:rsidRPr="00B023A8">
        <w:rPr>
          <w:rFonts w:ascii="Arial" w:hAnsi="Arial" w:cs="Arial"/>
          <w:color w:val="00000A"/>
          <w:sz w:val="24"/>
          <w:szCs w:val="24"/>
          <w:shd w:val="clear" w:color="auto" w:fill="FFFFFF"/>
        </w:rPr>
        <w:t>wykonanie przedmiotu umowy zgodnie z przepisami prawa budowlanego,</w:t>
      </w:r>
      <w:r w:rsidR="00BD6960">
        <w:rPr>
          <w:rFonts w:ascii="Arial" w:hAnsi="Arial" w:cs="Arial"/>
          <w:color w:val="00000A"/>
          <w:sz w:val="24"/>
          <w:szCs w:val="24"/>
          <w:shd w:val="clear" w:color="auto" w:fill="FFFFFF"/>
        </w:rPr>
        <w:t xml:space="preserve"> </w:t>
      </w:r>
      <w:r w:rsidRPr="00B023A8">
        <w:rPr>
          <w:rFonts w:ascii="Arial" w:hAnsi="Arial" w:cs="Arial"/>
          <w:color w:val="00000A"/>
          <w:sz w:val="24"/>
          <w:szCs w:val="24"/>
          <w:shd w:val="clear" w:color="auto" w:fill="FFFFFF"/>
        </w:rPr>
        <w:t>z</w:t>
      </w:r>
      <w:r w:rsidR="00AE2A4D">
        <w:rPr>
          <w:rFonts w:ascii="Arial" w:hAnsi="Arial" w:cs="Arial"/>
          <w:color w:val="00000A"/>
          <w:sz w:val="24"/>
          <w:szCs w:val="24"/>
          <w:shd w:val="clear" w:color="auto" w:fill="FFFFFF"/>
        </w:rPr>
        <w:t> </w:t>
      </w:r>
      <w:r w:rsidRPr="00B023A8">
        <w:rPr>
          <w:rFonts w:ascii="Arial" w:hAnsi="Arial" w:cs="Arial"/>
          <w:color w:val="00000A"/>
          <w:sz w:val="24"/>
          <w:szCs w:val="24"/>
          <w:shd w:val="clear" w:color="auto" w:fill="FFFFFF"/>
        </w:rPr>
        <w:t>dokumentacją techniczną, warunkami technicznymi, Polskimi Normami oraz zasadami wiedzy technicznej,</w:t>
      </w:r>
    </w:p>
    <w:p w14:paraId="3AB99F15" w14:textId="59E78E78" w:rsidR="00864CF3" w:rsidRPr="00B023A8" w:rsidRDefault="004E58A9"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lastRenderedPageBreak/>
        <w:t xml:space="preserve"> </w:t>
      </w:r>
      <w:r w:rsidR="00864CF3" w:rsidRPr="00B023A8">
        <w:rPr>
          <w:rFonts w:ascii="Arial" w:hAnsi="Arial" w:cs="Arial"/>
          <w:color w:val="00000A"/>
          <w:sz w:val="24"/>
          <w:szCs w:val="24"/>
          <w:shd w:val="clear" w:color="auto" w:fill="FFFFFF"/>
        </w:rPr>
        <w:t>stosowanie materiałów i urządzeń posiadających odpowiednie dopuszczenia do stosowania w budownictwie i zapewniających sprawność eksploatacyjną wykonanego przedmiotu umowy,</w:t>
      </w:r>
    </w:p>
    <w:p w14:paraId="7E18BBCC" w14:textId="0821F176" w:rsidR="00864CF3" w:rsidRPr="00B023A8" w:rsidRDefault="004E58A9" w:rsidP="00AF5DB8">
      <w:pPr>
        <w:pStyle w:val="Tekstpodstawowy"/>
        <w:numPr>
          <w:ilvl w:val="0"/>
          <w:numId w:val="4"/>
        </w:numPr>
        <w:tabs>
          <w:tab w:val="clear" w:pos="284"/>
        </w:tabs>
        <w:spacing w:after="120" w:line="276" w:lineRule="auto"/>
        <w:ind w:hanging="357"/>
        <w:jc w:val="both"/>
        <w:rPr>
          <w:rFonts w:ascii="Arial" w:hAnsi="Arial" w:cs="Arial"/>
          <w:sz w:val="24"/>
          <w:szCs w:val="24"/>
        </w:rPr>
      </w:pPr>
      <w:r w:rsidRPr="00B023A8">
        <w:rPr>
          <w:rFonts w:ascii="Arial" w:hAnsi="Arial" w:cs="Arial"/>
          <w:color w:val="00000A"/>
          <w:sz w:val="24"/>
          <w:szCs w:val="24"/>
          <w:shd w:val="clear" w:color="auto" w:fill="FFFFFF"/>
        </w:rPr>
        <w:t xml:space="preserve"> </w:t>
      </w:r>
      <w:r w:rsidR="00864CF3" w:rsidRPr="00B023A8">
        <w:rPr>
          <w:rFonts w:ascii="Arial" w:hAnsi="Arial" w:cs="Arial"/>
          <w:color w:val="00000A"/>
          <w:sz w:val="24"/>
          <w:szCs w:val="24"/>
          <w:shd w:val="clear" w:color="auto" w:fill="FFFFFF"/>
        </w:rPr>
        <w:t>zgłaszanie za pośrednictwem poczty elektronicznej (z</w:t>
      </w:r>
      <w:r w:rsidR="000E5A2F">
        <w:rPr>
          <w:rFonts w:ascii="Arial" w:hAnsi="Arial" w:cs="Arial"/>
          <w:color w:val="00000A"/>
          <w:sz w:val="24"/>
          <w:szCs w:val="24"/>
          <w:shd w:val="clear" w:color="auto" w:fill="FFFFFF"/>
        </w:rPr>
        <w:t xml:space="preserve"> </w:t>
      </w:r>
      <w:r w:rsidR="00864CF3" w:rsidRPr="00B023A8">
        <w:rPr>
          <w:rFonts w:ascii="Arial" w:hAnsi="Arial" w:cs="Arial"/>
          <w:color w:val="00000A"/>
          <w:sz w:val="24"/>
          <w:szCs w:val="24"/>
          <w:shd w:val="clear" w:color="auto" w:fill="FFFFFF"/>
        </w:rPr>
        <w:t xml:space="preserve">równoczesnym odnotowaniem zgłoszenia w Dzienniku budowy) Inspektorowi Nadzoru terminu zakończenia robót podlegających zakryciu oraz robót zanikających, których odbiór nastąpi w ciągu 3 dni od dnia zgłoszenia. Nie dopełnienie tego obowiązku przez </w:t>
      </w:r>
      <w:r w:rsidR="00484298">
        <w:rPr>
          <w:rFonts w:ascii="Arial" w:hAnsi="Arial" w:cs="Arial"/>
          <w:color w:val="00000A"/>
          <w:sz w:val="24"/>
          <w:szCs w:val="24"/>
          <w:shd w:val="clear" w:color="auto" w:fill="FFFFFF"/>
        </w:rPr>
        <w:t>W</w:t>
      </w:r>
      <w:r w:rsidR="00864CF3" w:rsidRPr="00B023A8">
        <w:rPr>
          <w:rFonts w:ascii="Arial" w:hAnsi="Arial" w:cs="Arial"/>
          <w:color w:val="00000A"/>
          <w:sz w:val="24"/>
          <w:szCs w:val="24"/>
          <w:shd w:val="clear" w:color="auto" w:fill="FFFFFF"/>
        </w:rPr>
        <w:t>ykonawcę upoważnia Zamawiającego do odkrycia robót lub wykonania odpowiednich odkuć, a następnie zobowiązuje Wykonawcę do przywrócenie ich do stanu poprzedniego na koszt Wykonawcy,</w:t>
      </w:r>
    </w:p>
    <w:p w14:paraId="15E972C7" w14:textId="7115D209" w:rsidR="00864CF3" w:rsidRPr="00125A13" w:rsidRDefault="007834EC" w:rsidP="00AF5DB8">
      <w:pPr>
        <w:pStyle w:val="Tekstpodstawowy"/>
        <w:numPr>
          <w:ilvl w:val="0"/>
          <w:numId w:val="4"/>
        </w:numPr>
        <w:tabs>
          <w:tab w:val="clear" w:pos="284"/>
        </w:tabs>
        <w:spacing w:after="120" w:line="276" w:lineRule="auto"/>
        <w:ind w:hanging="357"/>
        <w:jc w:val="both"/>
        <w:rPr>
          <w:rFonts w:ascii="Arial" w:hAnsi="Arial" w:cs="Arial"/>
          <w:color w:val="auto"/>
          <w:sz w:val="24"/>
          <w:szCs w:val="24"/>
          <w:shd w:val="clear" w:color="auto" w:fill="FFFFFF"/>
        </w:rPr>
      </w:pPr>
      <w:r w:rsidRPr="00125A13">
        <w:rPr>
          <w:rFonts w:ascii="Arial" w:hAnsi="Arial" w:cs="Arial"/>
          <w:color w:val="00000A"/>
          <w:sz w:val="24"/>
          <w:szCs w:val="24"/>
        </w:rPr>
        <w:t xml:space="preserve"> </w:t>
      </w:r>
      <w:r w:rsidR="00864CF3" w:rsidRPr="00125A13">
        <w:rPr>
          <w:rFonts w:ascii="Arial" w:hAnsi="Arial" w:cs="Arial"/>
          <w:color w:val="00000A"/>
          <w:sz w:val="24"/>
          <w:szCs w:val="24"/>
        </w:rPr>
        <w:t xml:space="preserve">wykazanie objęcia ubezpieczeniem od odpowiedzialności cywilnej w zakresie prowadzonej działalności związanej z przedmiotem zamówienia na kwotę, co </w:t>
      </w:r>
      <w:r w:rsidR="00864CF3" w:rsidRPr="00125A13">
        <w:rPr>
          <w:rFonts w:ascii="Arial" w:hAnsi="Arial" w:cs="Arial"/>
          <w:color w:val="auto"/>
          <w:sz w:val="24"/>
          <w:szCs w:val="24"/>
        </w:rPr>
        <w:t>najmniej</w:t>
      </w:r>
      <w:r w:rsidR="00DA4548" w:rsidRPr="00125A13">
        <w:rPr>
          <w:rFonts w:ascii="Arial" w:hAnsi="Arial" w:cs="Arial"/>
          <w:color w:val="auto"/>
          <w:sz w:val="24"/>
          <w:szCs w:val="24"/>
        </w:rPr>
        <w:t xml:space="preserve"> </w:t>
      </w:r>
      <w:r w:rsidR="001139FC">
        <w:rPr>
          <w:rFonts w:ascii="Arial" w:hAnsi="Arial" w:cs="Arial"/>
          <w:color w:val="auto"/>
          <w:sz w:val="24"/>
          <w:szCs w:val="24"/>
        </w:rPr>
        <w:t>2</w:t>
      </w:r>
      <w:r w:rsidR="00C5297E">
        <w:rPr>
          <w:rFonts w:ascii="Arial" w:hAnsi="Arial" w:cs="Arial"/>
          <w:color w:val="auto"/>
          <w:sz w:val="24"/>
          <w:szCs w:val="24"/>
        </w:rPr>
        <w:t>0</w:t>
      </w:r>
      <w:r w:rsidR="00864CF3" w:rsidRPr="00125A13">
        <w:rPr>
          <w:rFonts w:ascii="Arial" w:hAnsi="Arial" w:cs="Arial"/>
          <w:color w:val="auto"/>
          <w:sz w:val="24"/>
          <w:szCs w:val="24"/>
        </w:rPr>
        <w:t>0 000,00 zł</w:t>
      </w:r>
      <w:r w:rsidR="00864CF3" w:rsidRPr="00125A13">
        <w:rPr>
          <w:rFonts w:ascii="Arial" w:hAnsi="Arial" w:cs="Arial"/>
          <w:b/>
          <w:color w:val="auto"/>
          <w:sz w:val="24"/>
          <w:szCs w:val="24"/>
        </w:rPr>
        <w:t xml:space="preserve"> </w:t>
      </w:r>
      <w:r w:rsidR="00864CF3" w:rsidRPr="00125A13">
        <w:rPr>
          <w:rFonts w:ascii="Arial" w:hAnsi="Arial" w:cs="Arial"/>
          <w:color w:val="auto"/>
          <w:sz w:val="24"/>
          <w:szCs w:val="24"/>
        </w:rPr>
        <w:t>przez cały okres obowiązywania umowy; w przypadku gdy w trakcie realizacji umowy kończy się ubezpieczenie Wykonawca jest zobowiązany do jej przedłużenia na kolejny okres z zachowaniem ciągłości ubezpieczenia i przedłożenia Zamawiającemu</w:t>
      </w:r>
      <w:r w:rsidR="00F015BA">
        <w:rPr>
          <w:rFonts w:ascii="Arial" w:hAnsi="Arial" w:cs="Arial"/>
          <w:color w:val="auto"/>
          <w:sz w:val="24"/>
          <w:szCs w:val="24"/>
        </w:rPr>
        <w:t>,</w:t>
      </w:r>
      <w:r w:rsidR="00864CF3" w:rsidRPr="00125A13">
        <w:rPr>
          <w:rFonts w:ascii="Arial" w:hAnsi="Arial" w:cs="Arial"/>
          <w:color w:val="auto"/>
          <w:sz w:val="24"/>
          <w:szCs w:val="24"/>
        </w:rPr>
        <w:t xml:space="preserve"> w terminie 7 dni od zawarcia nowej umowy ubezpieczenia</w:t>
      </w:r>
      <w:r w:rsidR="00F015BA">
        <w:rPr>
          <w:rFonts w:ascii="Arial" w:hAnsi="Arial" w:cs="Arial"/>
          <w:color w:val="auto"/>
          <w:sz w:val="24"/>
          <w:szCs w:val="24"/>
        </w:rPr>
        <w:t>,</w:t>
      </w:r>
      <w:r w:rsidR="00864CF3" w:rsidRPr="00125A13">
        <w:rPr>
          <w:rFonts w:ascii="Arial" w:hAnsi="Arial" w:cs="Arial"/>
          <w:color w:val="auto"/>
          <w:sz w:val="24"/>
          <w:szCs w:val="24"/>
        </w:rPr>
        <w:t xml:space="preserve"> dowodu zawarcia umowy ubezpieczenia w formie oryginału lub kopii poświadczonej za zgodność z oryginałem,</w:t>
      </w:r>
    </w:p>
    <w:p w14:paraId="37E504E6" w14:textId="755D0D04" w:rsidR="00864CF3" w:rsidRPr="00B023A8" w:rsidRDefault="007834EC"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 xml:space="preserve"> </w:t>
      </w:r>
      <w:r w:rsidR="00864CF3" w:rsidRPr="00B023A8">
        <w:rPr>
          <w:rFonts w:ascii="Arial" w:hAnsi="Arial" w:cs="Arial"/>
          <w:color w:val="00000A"/>
          <w:sz w:val="24"/>
          <w:szCs w:val="24"/>
          <w:shd w:val="clear" w:color="auto" w:fill="FFFFFF"/>
        </w:rPr>
        <w:t>utrzymywanie terenu wokół prowadz</w:t>
      </w:r>
      <w:r w:rsidR="00484298">
        <w:rPr>
          <w:rFonts w:ascii="Arial" w:hAnsi="Arial" w:cs="Arial"/>
          <w:color w:val="00000A"/>
          <w:sz w:val="24"/>
          <w:szCs w:val="24"/>
          <w:shd w:val="clear" w:color="auto" w:fill="FFFFFF"/>
        </w:rPr>
        <w:t>o</w:t>
      </w:r>
      <w:r w:rsidR="00864CF3" w:rsidRPr="00B023A8">
        <w:rPr>
          <w:rFonts w:ascii="Arial" w:hAnsi="Arial" w:cs="Arial"/>
          <w:color w:val="00000A"/>
          <w:sz w:val="24"/>
          <w:szCs w:val="24"/>
          <w:shd w:val="clear" w:color="auto" w:fill="FFFFFF"/>
        </w:rPr>
        <w:t>nych robót budowlanych w porządku</w:t>
      </w:r>
      <w:r w:rsidR="00F015BA">
        <w:rPr>
          <w:rFonts w:ascii="Arial" w:hAnsi="Arial" w:cs="Arial"/>
          <w:color w:val="00000A"/>
          <w:sz w:val="24"/>
          <w:szCs w:val="24"/>
          <w:shd w:val="clear" w:color="auto" w:fill="FFFFFF"/>
        </w:rPr>
        <w:t>,</w:t>
      </w:r>
      <w:r w:rsidR="00864CF3" w:rsidRPr="00B023A8">
        <w:rPr>
          <w:rFonts w:ascii="Arial" w:hAnsi="Arial" w:cs="Arial"/>
          <w:color w:val="00000A"/>
          <w:sz w:val="24"/>
          <w:szCs w:val="24"/>
          <w:shd w:val="clear" w:color="auto" w:fill="FFFFFF"/>
        </w:rPr>
        <w:t xml:space="preserve"> w</w:t>
      </w:r>
      <w:r w:rsidR="00AE2A4D">
        <w:rPr>
          <w:rFonts w:ascii="Arial" w:hAnsi="Arial" w:cs="Arial"/>
          <w:color w:val="00000A"/>
          <w:sz w:val="24"/>
          <w:szCs w:val="24"/>
          <w:shd w:val="clear" w:color="auto" w:fill="FFFFFF"/>
        </w:rPr>
        <w:t> </w:t>
      </w:r>
      <w:r w:rsidR="00864CF3" w:rsidRPr="00B023A8">
        <w:rPr>
          <w:rFonts w:ascii="Arial" w:hAnsi="Arial" w:cs="Arial"/>
          <w:color w:val="00000A"/>
          <w:sz w:val="24"/>
          <w:szCs w:val="24"/>
          <w:shd w:val="clear" w:color="auto" w:fill="FFFFFF"/>
        </w:rPr>
        <w:t>stanie wolnym od przeszkód komunikacyjnych,</w:t>
      </w:r>
    </w:p>
    <w:p w14:paraId="70919993" w14:textId="628634BA" w:rsidR="0041599B" w:rsidRPr="00B023A8" w:rsidRDefault="0041599B"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 xml:space="preserve"> </w:t>
      </w:r>
      <w:r w:rsidR="00716FD7">
        <w:rPr>
          <w:rFonts w:ascii="Arial" w:hAnsi="Arial" w:cs="Arial"/>
          <w:color w:val="auto"/>
          <w:sz w:val="24"/>
          <w:szCs w:val="24"/>
          <w:highlight w:val="white"/>
        </w:rPr>
        <w:t>W</w:t>
      </w:r>
      <w:r w:rsidRPr="00B023A8">
        <w:rPr>
          <w:rFonts w:ascii="Arial" w:hAnsi="Arial" w:cs="Arial"/>
          <w:color w:val="auto"/>
          <w:sz w:val="24"/>
          <w:szCs w:val="24"/>
          <w:highlight w:val="white"/>
        </w:rPr>
        <w:t>ykonawca przez cały czas trwania robót zapewni dojazd lub dojście do domów dla mieszkańców,</w:t>
      </w:r>
    </w:p>
    <w:p w14:paraId="67F9C5C4" w14:textId="193900A7" w:rsidR="00864CF3" w:rsidRPr="00B023A8" w:rsidRDefault="000E5A2F"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Pr>
          <w:rFonts w:ascii="Arial" w:hAnsi="Arial" w:cs="Arial"/>
          <w:color w:val="00000A"/>
          <w:sz w:val="24"/>
          <w:szCs w:val="24"/>
          <w:shd w:val="clear" w:color="auto" w:fill="FFFFFF"/>
        </w:rPr>
        <w:t xml:space="preserve"> </w:t>
      </w:r>
      <w:r w:rsidR="00864CF3" w:rsidRPr="00B023A8">
        <w:rPr>
          <w:rFonts w:ascii="Arial" w:hAnsi="Arial" w:cs="Arial"/>
          <w:color w:val="00000A"/>
          <w:sz w:val="24"/>
          <w:szCs w:val="24"/>
          <w:shd w:val="clear" w:color="auto" w:fill="FFFFFF"/>
        </w:rPr>
        <w:t>umożliwienie Zamawiającemu w każdym czasie przeprowadzenia kontroli terenu budowy w tym postępu w realizacji robót, stosowanych w ich toku materiałów oraz wszelkich okoliczności dotyczących bezpośredniej realizacji przedmiotu umowy,</w:t>
      </w:r>
    </w:p>
    <w:p w14:paraId="7424E4B7" w14:textId="3ADAD6C4" w:rsidR="00864CF3" w:rsidRPr="00B023A8" w:rsidRDefault="000E5A2F"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rPr>
      </w:pPr>
      <w:r>
        <w:rPr>
          <w:rFonts w:ascii="Arial" w:hAnsi="Arial" w:cs="Arial"/>
          <w:color w:val="00000A"/>
          <w:sz w:val="24"/>
          <w:szCs w:val="24"/>
          <w:shd w:val="clear" w:color="auto" w:fill="FFFFFF"/>
        </w:rPr>
        <w:t xml:space="preserve"> </w:t>
      </w:r>
      <w:r w:rsidR="00864CF3" w:rsidRPr="00B023A8">
        <w:rPr>
          <w:rFonts w:ascii="Arial" w:hAnsi="Arial" w:cs="Arial"/>
          <w:color w:val="00000A"/>
          <w:sz w:val="24"/>
          <w:szCs w:val="24"/>
          <w:shd w:val="clear" w:color="auto" w:fill="FFFFFF"/>
        </w:rPr>
        <w:t>uporządkowanie terenu budowy do dnia zgłoszenia gotowości do odbioru i</w:t>
      </w:r>
      <w:r w:rsidR="00AE2A4D">
        <w:rPr>
          <w:rFonts w:ascii="Arial" w:hAnsi="Arial" w:cs="Arial"/>
          <w:color w:val="00000A"/>
          <w:sz w:val="24"/>
          <w:szCs w:val="24"/>
          <w:shd w:val="clear" w:color="auto" w:fill="FFFFFF"/>
        </w:rPr>
        <w:t> </w:t>
      </w:r>
      <w:r w:rsidR="00864CF3" w:rsidRPr="00B023A8">
        <w:rPr>
          <w:rFonts w:ascii="Arial" w:hAnsi="Arial" w:cs="Arial"/>
          <w:color w:val="00000A"/>
          <w:sz w:val="24"/>
          <w:szCs w:val="24"/>
          <w:shd w:val="clear" w:color="auto" w:fill="FFFFFF"/>
        </w:rPr>
        <w:t>przekazanie go Zamawiającemu w terminie odbioru końcowego robót</w:t>
      </w:r>
      <w:r w:rsidR="00864CF3" w:rsidRPr="00B023A8">
        <w:rPr>
          <w:rFonts w:ascii="Arial" w:hAnsi="Arial" w:cs="Arial"/>
          <w:color w:val="00000A"/>
          <w:sz w:val="24"/>
          <w:szCs w:val="24"/>
        </w:rPr>
        <w:t>,</w:t>
      </w:r>
    </w:p>
    <w:p w14:paraId="46672BA1" w14:textId="5B91B58F" w:rsidR="00864CF3" w:rsidRDefault="000E5A2F"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rPr>
      </w:pPr>
      <w:r>
        <w:rPr>
          <w:rFonts w:ascii="Arial" w:hAnsi="Arial" w:cs="Arial"/>
          <w:color w:val="00000A"/>
          <w:sz w:val="24"/>
          <w:szCs w:val="24"/>
        </w:rPr>
        <w:t xml:space="preserve"> </w:t>
      </w:r>
      <w:r w:rsidR="00864CF3" w:rsidRPr="00B023A8">
        <w:rPr>
          <w:rFonts w:ascii="Arial" w:hAnsi="Arial" w:cs="Arial"/>
          <w:color w:val="00000A"/>
          <w:sz w:val="24"/>
          <w:szCs w:val="24"/>
        </w:rPr>
        <w:t>doprowadzenie</w:t>
      </w:r>
      <w:r w:rsidR="00864CF3" w:rsidRPr="00B023A8">
        <w:rPr>
          <w:rFonts w:ascii="Arial" w:eastAsia="TimesNewRoman" w:hAnsi="Arial" w:cs="Arial"/>
          <w:color w:val="00000A"/>
          <w:sz w:val="24"/>
          <w:szCs w:val="24"/>
        </w:rPr>
        <w:t xml:space="preserve"> </w:t>
      </w:r>
      <w:r w:rsidR="00864CF3" w:rsidRPr="00B023A8">
        <w:rPr>
          <w:rFonts w:ascii="Arial" w:hAnsi="Arial" w:cs="Arial"/>
          <w:color w:val="00000A"/>
          <w:sz w:val="24"/>
          <w:szCs w:val="24"/>
        </w:rPr>
        <w:t>na swój koszt mediów, niezb</w:t>
      </w:r>
      <w:r w:rsidR="00864CF3" w:rsidRPr="00B023A8">
        <w:rPr>
          <w:rFonts w:ascii="Arial" w:eastAsia="TimesNewRoman" w:hAnsi="Arial" w:cs="Arial"/>
          <w:color w:val="00000A"/>
          <w:sz w:val="24"/>
          <w:szCs w:val="24"/>
        </w:rPr>
        <w:t>ę</w:t>
      </w:r>
      <w:r w:rsidR="00864CF3" w:rsidRPr="00B023A8">
        <w:rPr>
          <w:rFonts w:ascii="Arial" w:hAnsi="Arial" w:cs="Arial"/>
          <w:color w:val="00000A"/>
          <w:sz w:val="24"/>
          <w:szCs w:val="24"/>
        </w:rPr>
        <w:t>dnych do realizacji zamówienia oraz pokrycia</w:t>
      </w:r>
      <w:r w:rsidR="00864CF3" w:rsidRPr="00B023A8">
        <w:rPr>
          <w:rFonts w:ascii="Arial" w:eastAsia="TimesNewRoman" w:hAnsi="Arial" w:cs="Arial"/>
          <w:color w:val="00000A"/>
          <w:sz w:val="24"/>
          <w:szCs w:val="24"/>
        </w:rPr>
        <w:t xml:space="preserve"> </w:t>
      </w:r>
      <w:r w:rsidR="00864CF3" w:rsidRPr="00B023A8">
        <w:rPr>
          <w:rFonts w:ascii="Arial" w:hAnsi="Arial" w:cs="Arial"/>
          <w:color w:val="00000A"/>
          <w:sz w:val="24"/>
          <w:szCs w:val="24"/>
        </w:rPr>
        <w:t>kosztu ich poboru,</w:t>
      </w:r>
    </w:p>
    <w:p w14:paraId="38796068" w14:textId="77777777" w:rsidR="00D976F2" w:rsidRDefault="00D976F2" w:rsidP="00D976F2">
      <w:pPr>
        <w:pStyle w:val="Tekstpodstawowy"/>
        <w:tabs>
          <w:tab w:val="clear" w:pos="284"/>
        </w:tabs>
        <w:spacing w:after="120" w:line="276" w:lineRule="auto"/>
        <w:jc w:val="both"/>
        <w:rPr>
          <w:rFonts w:ascii="Arial" w:hAnsi="Arial" w:cs="Arial"/>
          <w:color w:val="00000A"/>
          <w:sz w:val="24"/>
          <w:szCs w:val="24"/>
        </w:rPr>
      </w:pPr>
    </w:p>
    <w:p w14:paraId="3F140476" w14:textId="77777777" w:rsidR="00D976F2" w:rsidRDefault="00D976F2" w:rsidP="00D976F2">
      <w:pPr>
        <w:pStyle w:val="Tekstpodstawowy"/>
        <w:tabs>
          <w:tab w:val="clear" w:pos="284"/>
        </w:tabs>
        <w:spacing w:after="120" w:line="276" w:lineRule="auto"/>
        <w:jc w:val="both"/>
        <w:rPr>
          <w:rFonts w:ascii="Arial" w:hAnsi="Arial" w:cs="Arial"/>
          <w:color w:val="00000A"/>
          <w:sz w:val="24"/>
          <w:szCs w:val="24"/>
        </w:rPr>
      </w:pPr>
    </w:p>
    <w:p w14:paraId="46FADED9" w14:textId="77777777" w:rsidR="00D976F2" w:rsidRPr="00B023A8" w:rsidRDefault="00D976F2" w:rsidP="00D976F2">
      <w:pPr>
        <w:pStyle w:val="Tekstpodstawowy"/>
        <w:tabs>
          <w:tab w:val="clear" w:pos="284"/>
        </w:tabs>
        <w:spacing w:after="120" w:line="276" w:lineRule="auto"/>
        <w:jc w:val="both"/>
        <w:rPr>
          <w:rFonts w:ascii="Arial" w:hAnsi="Arial" w:cs="Arial"/>
          <w:color w:val="00000A"/>
          <w:sz w:val="24"/>
          <w:szCs w:val="24"/>
        </w:rPr>
      </w:pPr>
    </w:p>
    <w:p w14:paraId="7FE42050" w14:textId="7BC14AC8" w:rsidR="00070B50" w:rsidRPr="00D976F2" w:rsidRDefault="000E5A2F" w:rsidP="00D976F2">
      <w:pPr>
        <w:pStyle w:val="Tekstpodstawowy"/>
        <w:numPr>
          <w:ilvl w:val="0"/>
          <w:numId w:val="4"/>
        </w:numPr>
        <w:tabs>
          <w:tab w:val="clear" w:pos="284"/>
        </w:tabs>
        <w:spacing w:after="120" w:line="276" w:lineRule="auto"/>
        <w:ind w:hanging="357"/>
        <w:jc w:val="both"/>
        <w:rPr>
          <w:rFonts w:ascii="Arial" w:hAnsi="Arial" w:cs="Arial"/>
          <w:color w:val="00000A"/>
          <w:sz w:val="24"/>
          <w:szCs w:val="24"/>
        </w:rPr>
      </w:pPr>
      <w:r>
        <w:rPr>
          <w:rFonts w:ascii="Arial" w:hAnsi="Arial" w:cs="Arial"/>
          <w:color w:val="00000A"/>
          <w:sz w:val="24"/>
          <w:szCs w:val="24"/>
        </w:rPr>
        <w:t xml:space="preserve"> </w:t>
      </w:r>
      <w:r w:rsidR="00864CF3" w:rsidRPr="00B023A8">
        <w:rPr>
          <w:rFonts w:ascii="Arial" w:hAnsi="Arial" w:cs="Arial"/>
          <w:color w:val="00000A"/>
          <w:sz w:val="24"/>
          <w:szCs w:val="24"/>
        </w:rPr>
        <w:t>poniesienie wszelkich kosztów z tytułu wyrządzonych szkód powstałych w trakcie wykonywania robót,</w:t>
      </w:r>
      <w:r w:rsidR="00132CB4" w:rsidRPr="00B023A8">
        <w:rPr>
          <w:rFonts w:ascii="Arial" w:hAnsi="Arial" w:cs="Arial"/>
          <w:color w:val="00000A"/>
          <w:sz w:val="24"/>
          <w:szCs w:val="24"/>
        </w:rPr>
        <w:t xml:space="preserve"> </w:t>
      </w:r>
      <w:r w:rsidR="00132CB4" w:rsidRPr="00B023A8">
        <w:rPr>
          <w:rFonts w:ascii="Arial" w:hAnsi="Arial" w:cs="Arial"/>
          <w:sz w:val="24"/>
          <w:szCs w:val="24"/>
        </w:rPr>
        <w:t>n</w:t>
      </w:r>
      <w:r w:rsidR="00132CB4" w:rsidRPr="00B023A8">
        <w:rPr>
          <w:rFonts w:ascii="Arial" w:eastAsia="Times New Roman" w:hAnsi="Arial" w:cs="Arial"/>
          <w:kern w:val="0"/>
          <w:sz w:val="24"/>
          <w:szCs w:val="24"/>
          <w:lang w:eastAsia="pl-PL"/>
        </w:rPr>
        <w:t>aprawić i przywrócić stan pierwotny robót w przypadku zniszczenia lub uszkodzenia przez wykonawcę lub podwykonawców przedmiotu umowy, jego części lub uszkodzeń innych urządzeń, względnie instalacji związanych z realizacją niniejszej umowy. W</w:t>
      </w:r>
      <w:r w:rsidR="00132CB4" w:rsidRPr="00B023A8">
        <w:rPr>
          <w:rFonts w:ascii="Arial" w:eastAsia="Calibri" w:hAnsi="Arial" w:cs="Arial"/>
          <w:kern w:val="0"/>
          <w:sz w:val="24"/>
          <w:szCs w:val="24"/>
          <w:lang w:eastAsia="en-US"/>
        </w:rPr>
        <w:t xml:space="preserve"> ramach wynagrodzenia pokryć wszystkie koszty związane z ubezpieczeniem budowy, urządzeniem i likwidacją zaplecza budowy, uporządkowaniem placu budowy,</w:t>
      </w:r>
    </w:p>
    <w:p w14:paraId="79F40DBD" w14:textId="68202F51" w:rsidR="00864CF3" w:rsidRPr="00B023A8" w:rsidRDefault="000E5A2F"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rPr>
      </w:pPr>
      <w:r>
        <w:rPr>
          <w:rFonts w:ascii="Arial" w:hAnsi="Arial" w:cs="Arial"/>
          <w:color w:val="00000A"/>
          <w:sz w:val="24"/>
          <w:szCs w:val="24"/>
        </w:rPr>
        <w:lastRenderedPageBreak/>
        <w:t xml:space="preserve"> </w:t>
      </w:r>
      <w:r w:rsidR="00864CF3" w:rsidRPr="00B023A8">
        <w:rPr>
          <w:rFonts w:ascii="Arial" w:hAnsi="Arial" w:cs="Arial"/>
          <w:color w:val="00000A"/>
          <w:sz w:val="24"/>
          <w:szCs w:val="24"/>
        </w:rPr>
        <w:t>przestrzeganie zasad gospodarki odpadami zgodnie z obowiązującymi w tym zakresie przepisami a w szczególności ustawą z dnia 14 grudnia 2012 r. o</w:t>
      </w:r>
      <w:r w:rsidR="00AE2A4D">
        <w:rPr>
          <w:rFonts w:ascii="Arial" w:hAnsi="Arial" w:cs="Arial"/>
          <w:color w:val="00000A"/>
          <w:sz w:val="24"/>
          <w:szCs w:val="24"/>
        </w:rPr>
        <w:t> </w:t>
      </w:r>
      <w:r w:rsidR="00864CF3" w:rsidRPr="00B023A8">
        <w:rPr>
          <w:rFonts w:ascii="Arial" w:hAnsi="Arial" w:cs="Arial"/>
          <w:color w:val="00000A"/>
          <w:sz w:val="24"/>
          <w:szCs w:val="24"/>
        </w:rPr>
        <w:t>odpadach (Dz. U z 202</w:t>
      </w:r>
      <w:r w:rsidR="00DE7CE9">
        <w:rPr>
          <w:rFonts w:ascii="Arial" w:hAnsi="Arial" w:cs="Arial"/>
          <w:color w:val="00000A"/>
          <w:sz w:val="24"/>
          <w:szCs w:val="24"/>
        </w:rPr>
        <w:t>3</w:t>
      </w:r>
      <w:r w:rsidR="00864CF3" w:rsidRPr="00B023A8">
        <w:rPr>
          <w:rFonts w:ascii="Arial" w:hAnsi="Arial" w:cs="Arial"/>
          <w:color w:val="00000A"/>
          <w:sz w:val="24"/>
          <w:szCs w:val="24"/>
        </w:rPr>
        <w:t xml:space="preserve"> r., poz. </w:t>
      </w:r>
      <w:r w:rsidR="00DE7CE9">
        <w:rPr>
          <w:rFonts w:ascii="Arial" w:hAnsi="Arial" w:cs="Arial"/>
          <w:color w:val="00000A"/>
          <w:sz w:val="24"/>
          <w:szCs w:val="24"/>
        </w:rPr>
        <w:t>1587</w:t>
      </w:r>
      <w:r w:rsidR="00864CF3" w:rsidRPr="00B023A8">
        <w:rPr>
          <w:rFonts w:ascii="Arial" w:hAnsi="Arial" w:cs="Arial"/>
          <w:color w:val="00000A"/>
          <w:sz w:val="24"/>
          <w:szCs w:val="24"/>
        </w:rPr>
        <w:t xml:space="preserve"> ze zm.),</w:t>
      </w:r>
      <w:r w:rsidR="00132CB4" w:rsidRPr="00B023A8">
        <w:rPr>
          <w:rFonts w:ascii="Arial" w:hAnsi="Arial" w:cs="Arial"/>
          <w:color w:val="00000A"/>
          <w:sz w:val="24"/>
          <w:szCs w:val="24"/>
        </w:rPr>
        <w:t xml:space="preserve"> zgodnie z którą </w:t>
      </w:r>
      <w:r>
        <w:rPr>
          <w:rFonts w:ascii="Arial" w:hAnsi="Arial" w:cs="Arial"/>
          <w:color w:val="00000A"/>
          <w:sz w:val="24"/>
          <w:szCs w:val="24"/>
        </w:rPr>
        <w:t>„</w:t>
      </w:r>
      <w:r w:rsidR="00132CB4" w:rsidRPr="00B023A8">
        <w:rPr>
          <w:rFonts w:ascii="Arial" w:hAnsi="Arial" w:cs="Arial"/>
          <w:color w:val="00000A"/>
          <w:sz w:val="24"/>
          <w:szCs w:val="24"/>
        </w:rPr>
        <w:t xml:space="preserve">(…) </w:t>
      </w:r>
      <w:r w:rsidR="00132CB4" w:rsidRPr="00B023A8">
        <w:rPr>
          <w:rFonts w:ascii="Arial" w:hAnsi="Arial" w:cs="Arial"/>
          <w:i/>
          <w:iCs/>
          <w:color w:val="00000A"/>
          <w:sz w:val="24"/>
          <w:szCs w:val="24"/>
        </w:rPr>
        <w:t xml:space="preserve">wytwórcą odpadów powstających w wyniku świadczenia usług w zakresie budowy, rozbiórki, remontu obiektów, czyszczenia zbiorników lub urządzeń </w:t>
      </w:r>
      <w:r w:rsidR="00DE7CE9">
        <w:rPr>
          <w:rFonts w:ascii="Arial" w:hAnsi="Arial" w:cs="Arial"/>
          <w:i/>
          <w:iCs/>
          <w:color w:val="00000A"/>
          <w:sz w:val="24"/>
          <w:szCs w:val="24"/>
        </w:rPr>
        <w:t>o</w:t>
      </w:r>
      <w:r w:rsidR="00132CB4" w:rsidRPr="00B023A8">
        <w:rPr>
          <w:rFonts w:ascii="Arial" w:hAnsi="Arial" w:cs="Arial"/>
          <w:i/>
          <w:iCs/>
          <w:color w:val="00000A"/>
          <w:sz w:val="24"/>
          <w:szCs w:val="24"/>
        </w:rPr>
        <w:t>raz sprzątania, konserwacji i napraw jest podmiot, który świadczy usługę, chyba że umowa o</w:t>
      </w:r>
      <w:r w:rsidR="00AE2A4D">
        <w:rPr>
          <w:rFonts w:ascii="Arial" w:hAnsi="Arial" w:cs="Arial"/>
          <w:i/>
          <w:iCs/>
          <w:color w:val="00000A"/>
          <w:sz w:val="24"/>
          <w:szCs w:val="24"/>
        </w:rPr>
        <w:t> </w:t>
      </w:r>
      <w:r w:rsidR="00132CB4" w:rsidRPr="00B023A8">
        <w:rPr>
          <w:rFonts w:ascii="Arial" w:hAnsi="Arial" w:cs="Arial"/>
          <w:i/>
          <w:iCs/>
          <w:color w:val="00000A"/>
          <w:sz w:val="24"/>
          <w:szCs w:val="24"/>
        </w:rPr>
        <w:t>świadczenie usługi stanowi inaczej;” (</w:t>
      </w:r>
      <w:r w:rsidR="00132CB4" w:rsidRPr="00B023A8">
        <w:rPr>
          <w:rFonts w:ascii="Arial" w:hAnsi="Arial" w:cs="Arial"/>
          <w:color w:val="00000A"/>
          <w:sz w:val="24"/>
          <w:szCs w:val="24"/>
        </w:rPr>
        <w:t>art. 3, ust. 1, pkt. 32 ustawy o odpadach),</w:t>
      </w:r>
    </w:p>
    <w:p w14:paraId="3B18801B" w14:textId="6674D49C" w:rsidR="00864CF3" w:rsidRPr="00B023A8" w:rsidRDefault="0032565B" w:rsidP="00AF5DB8">
      <w:pPr>
        <w:pStyle w:val="Tekstpodstawowy"/>
        <w:numPr>
          <w:ilvl w:val="0"/>
          <w:numId w:val="4"/>
        </w:numPr>
        <w:tabs>
          <w:tab w:val="clear" w:pos="284"/>
        </w:tabs>
        <w:spacing w:after="120" w:line="276" w:lineRule="auto"/>
        <w:ind w:hanging="357"/>
        <w:jc w:val="both"/>
        <w:rPr>
          <w:rFonts w:ascii="Arial" w:hAnsi="Arial" w:cs="Arial"/>
          <w:sz w:val="24"/>
          <w:szCs w:val="24"/>
        </w:rPr>
      </w:pPr>
      <w:r>
        <w:rPr>
          <w:rFonts w:ascii="Arial" w:hAnsi="Arial" w:cs="Arial"/>
          <w:color w:val="00000A"/>
          <w:sz w:val="24"/>
          <w:szCs w:val="24"/>
        </w:rPr>
        <w:t xml:space="preserve"> </w:t>
      </w:r>
      <w:r w:rsidR="00864CF3" w:rsidRPr="00B023A8">
        <w:rPr>
          <w:rFonts w:ascii="Arial" w:hAnsi="Arial" w:cs="Arial"/>
          <w:color w:val="00000A"/>
          <w:sz w:val="24"/>
          <w:szCs w:val="24"/>
        </w:rPr>
        <w:t>uzyskanie pozwolenia na użytkowanie</w:t>
      </w:r>
      <w:r w:rsidR="00263F5C">
        <w:rPr>
          <w:rFonts w:ascii="Arial" w:hAnsi="Arial" w:cs="Arial"/>
          <w:color w:val="00000A"/>
          <w:sz w:val="24"/>
          <w:szCs w:val="24"/>
        </w:rPr>
        <w:t xml:space="preserve">/uzyskanie potwierdzenia przyjęcia zawiadomienia o zakończeniu budowy </w:t>
      </w:r>
      <w:r w:rsidR="00864CF3" w:rsidRPr="00B023A8">
        <w:rPr>
          <w:rFonts w:ascii="Arial" w:hAnsi="Arial" w:cs="Arial"/>
          <w:color w:val="00000A"/>
          <w:sz w:val="24"/>
          <w:szCs w:val="24"/>
        </w:rPr>
        <w:t>w PINB w Polkowicach, Wykonawca realizując powyższy obowiązek wskaże Zamawiającemu osobę, której udzielone będzie pełnomocnictwo do występowania przed właściwym organem administracyjnym,</w:t>
      </w:r>
    </w:p>
    <w:p w14:paraId="35F74CB3" w14:textId="5EE1328F" w:rsidR="00864CF3" w:rsidRPr="00B023A8" w:rsidRDefault="000E5A2F" w:rsidP="00AF5DB8">
      <w:pPr>
        <w:pStyle w:val="Tekstpodstawowy"/>
        <w:numPr>
          <w:ilvl w:val="0"/>
          <w:numId w:val="4"/>
        </w:numPr>
        <w:tabs>
          <w:tab w:val="clear" w:pos="284"/>
        </w:tabs>
        <w:spacing w:after="120" w:line="276" w:lineRule="auto"/>
        <w:ind w:hanging="357"/>
        <w:jc w:val="both"/>
        <w:rPr>
          <w:rFonts w:ascii="Arial" w:hAnsi="Arial" w:cs="Arial"/>
          <w:sz w:val="24"/>
          <w:szCs w:val="24"/>
        </w:rPr>
      </w:pPr>
      <w:r>
        <w:rPr>
          <w:rFonts w:ascii="Arial" w:hAnsi="Arial" w:cs="Arial"/>
          <w:color w:val="00000A"/>
          <w:sz w:val="24"/>
          <w:szCs w:val="24"/>
        </w:rPr>
        <w:t xml:space="preserve"> </w:t>
      </w:r>
      <w:r w:rsidR="00864CF3" w:rsidRPr="00B023A8">
        <w:rPr>
          <w:rFonts w:ascii="Arial" w:hAnsi="Arial" w:cs="Arial"/>
          <w:color w:val="00000A"/>
          <w:sz w:val="24"/>
          <w:szCs w:val="24"/>
        </w:rPr>
        <w:t>przedkładanie Zamawiającemu z 14-dniowym wyprzedzeniem wniosków o</w:t>
      </w:r>
      <w:r w:rsidR="00AE2A4D">
        <w:rPr>
          <w:rFonts w:ascii="Arial" w:hAnsi="Arial" w:cs="Arial"/>
          <w:color w:val="00000A"/>
          <w:sz w:val="24"/>
          <w:szCs w:val="24"/>
        </w:rPr>
        <w:t> </w:t>
      </w:r>
      <w:r w:rsidR="00864CF3" w:rsidRPr="00B023A8">
        <w:rPr>
          <w:rFonts w:ascii="Arial" w:hAnsi="Arial" w:cs="Arial"/>
          <w:color w:val="00000A"/>
          <w:sz w:val="24"/>
          <w:szCs w:val="24"/>
        </w:rPr>
        <w:t xml:space="preserve">upoważnienia lub dostarczenie przez </w:t>
      </w:r>
      <w:r w:rsidR="00D3389D">
        <w:rPr>
          <w:rFonts w:ascii="Arial" w:hAnsi="Arial" w:cs="Arial"/>
          <w:color w:val="00000A"/>
          <w:sz w:val="24"/>
          <w:szCs w:val="24"/>
        </w:rPr>
        <w:t>W</w:t>
      </w:r>
      <w:r w:rsidR="00864CF3" w:rsidRPr="00B023A8">
        <w:rPr>
          <w:rFonts w:ascii="Arial" w:hAnsi="Arial" w:cs="Arial"/>
          <w:color w:val="00000A"/>
          <w:sz w:val="24"/>
          <w:szCs w:val="24"/>
        </w:rPr>
        <w:t>ykonawcę dokumentów (np. dot. podłączenia energii elektrycznej, gazu lub innych elementów) niezbędnych do osiągnięcia celu jakim jest wykonanie przedmiotu umowy,</w:t>
      </w:r>
    </w:p>
    <w:p w14:paraId="664648B9" w14:textId="49435552" w:rsidR="008F34D9" w:rsidRPr="00337417" w:rsidRDefault="000E5A2F" w:rsidP="00AF5DB8">
      <w:pPr>
        <w:numPr>
          <w:ilvl w:val="0"/>
          <w:numId w:val="4"/>
        </w:numPr>
        <w:tabs>
          <w:tab w:val="left" w:pos="360"/>
        </w:tabs>
        <w:spacing w:after="120" w:line="276" w:lineRule="auto"/>
        <w:ind w:hanging="357"/>
        <w:jc w:val="both"/>
        <w:rPr>
          <w:rFonts w:ascii="Arial" w:hAnsi="Arial" w:cs="Arial"/>
          <w:b/>
        </w:rPr>
      </w:pPr>
      <w:r>
        <w:rPr>
          <w:rFonts w:ascii="Arial" w:hAnsi="Arial" w:cs="Arial"/>
          <w:shd w:val="clear" w:color="auto" w:fill="FFFFFF"/>
        </w:rPr>
        <w:t xml:space="preserve"> </w:t>
      </w:r>
      <w:r w:rsidR="00864CF3" w:rsidRPr="00B023A8">
        <w:rPr>
          <w:rFonts w:ascii="Arial" w:hAnsi="Arial" w:cs="Arial"/>
          <w:shd w:val="clear" w:color="auto" w:fill="FFFFFF"/>
        </w:rPr>
        <w:t>współpracy z Zamawiającym przy wykonaniu</w:t>
      </w:r>
      <w:r w:rsidR="008D166E">
        <w:rPr>
          <w:rFonts w:ascii="Arial" w:hAnsi="Arial" w:cs="Arial"/>
          <w:shd w:val="clear" w:color="auto" w:fill="FFFFFF"/>
        </w:rPr>
        <w:t xml:space="preserve"> przedmiotu</w:t>
      </w:r>
      <w:r w:rsidR="00864CF3" w:rsidRPr="00B023A8">
        <w:rPr>
          <w:rFonts w:ascii="Arial" w:hAnsi="Arial" w:cs="Arial"/>
          <w:shd w:val="clear" w:color="auto" w:fill="FFFFFF"/>
        </w:rPr>
        <w:t xml:space="preserve"> umowy w celu należytej realizacji zamówienia</w:t>
      </w:r>
      <w:r w:rsidR="00864CF3" w:rsidRPr="00B023A8">
        <w:rPr>
          <w:rFonts w:ascii="Arial" w:hAnsi="Arial" w:cs="Arial"/>
        </w:rPr>
        <w:t>.</w:t>
      </w:r>
    </w:p>
    <w:p w14:paraId="70F99452" w14:textId="3160D1E7" w:rsidR="00864CF3" w:rsidRPr="00B023A8" w:rsidRDefault="00864CF3" w:rsidP="00AF5DB8">
      <w:pPr>
        <w:spacing w:before="240" w:line="276" w:lineRule="auto"/>
        <w:jc w:val="center"/>
        <w:rPr>
          <w:rFonts w:ascii="Arial" w:hAnsi="Arial" w:cs="Arial"/>
          <w:color w:val="00000A"/>
        </w:rPr>
      </w:pPr>
      <w:r w:rsidRPr="00B023A8">
        <w:rPr>
          <w:rFonts w:ascii="Arial" w:hAnsi="Arial" w:cs="Arial"/>
          <w:b/>
          <w:bCs/>
        </w:rPr>
        <w:t>§ 4</w:t>
      </w:r>
    </w:p>
    <w:p w14:paraId="31BBEF6C" w14:textId="77777777" w:rsidR="00864CF3" w:rsidRPr="00B023A8" w:rsidRDefault="00864CF3" w:rsidP="00AF5DB8">
      <w:pPr>
        <w:pStyle w:val="Nagwek2"/>
        <w:tabs>
          <w:tab w:val="clear" w:pos="576"/>
        </w:tabs>
        <w:spacing w:after="120" w:line="276" w:lineRule="auto"/>
        <w:ind w:left="0" w:firstLine="0"/>
        <w:rPr>
          <w:rFonts w:ascii="Arial" w:hAnsi="Arial" w:cs="Arial"/>
          <w:sz w:val="24"/>
          <w:szCs w:val="24"/>
        </w:rPr>
      </w:pPr>
      <w:r w:rsidRPr="00B023A8">
        <w:rPr>
          <w:rFonts w:ascii="Arial" w:hAnsi="Arial" w:cs="Arial"/>
          <w:color w:val="00000A"/>
          <w:sz w:val="24"/>
          <w:szCs w:val="24"/>
        </w:rPr>
        <w:t>Oświadczenia i zapewnienia Wykonawcy</w:t>
      </w:r>
    </w:p>
    <w:p w14:paraId="5F1C2BC8" w14:textId="52DB08FC" w:rsidR="00864CF3" w:rsidRPr="00B023A8" w:rsidRDefault="00864CF3" w:rsidP="00AF5DB8">
      <w:pPr>
        <w:numPr>
          <w:ilvl w:val="0"/>
          <w:numId w:val="5"/>
        </w:numPr>
        <w:tabs>
          <w:tab w:val="left" w:pos="360"/>
        </w:tabs>
        <w:spacing w:after="120" w:line="276" w:lineRule="auto"/>
        <w:jc w:val="both"/>
        <w:rPr>
          <w:rFonts w:ascii="Arial" w:hAnsi="Arial" w:cs="Arial"/>
        </w:rPr>
      </w:pPr>
      <w:r w:rsidRPr="00B023A8">
        <w:rPr>
          <w:rFonts w:ascii="Arial" w:hAnsi="Arial" w:cs="Arial"/>
        </w:rPr>
        <w:t>Wykonawca, po zapoznaniu się z sytuacją faktyczną, w tym w szczególności z</w:t>
      </w:r>
      <w:r w:rsidR="00AE2A4D">
        <w:rPr>
          <w:rFonts w:ascii="Arial" w:hAnsi="Arial" w:cs="Arial"/>
        </w:rPr>
        <w:t> </w:t>
      </w:r>
      <w:r w:rsidRPr="00B023A8">
        <w:rPr>
          <w:rFonts w:ascii="Arial" w:hAnsi="Arial" w:cs="Arial"/>
        </w:rPr>
        <w:t xml:space="preserve">dokumentacją techniczną i warunkami lokalnymi, zapewnia, że posiada niezbędną wiedzę fachową, kwalifikacje, doświadczenie, możliwości i uprawnienia konieczne dla prawidłowego wykonania umowy i będzie w stanie należycie wykonać roboty budowlane na warunkach określonych w umowie. </w:t>
      </w:r>
    </w:p>
    <w:p w14:paraId="56C888B9" w14:textId="77777777" w:rsidR="00864CF3" w:rsidRPr="00B023A8" w:rsidRDefault="00864CF3" w:rsidP="00AF5DB8">
      <w:pPr>
        <w:numPr>
          <w:ilvl w:val="0"/>
          <w:numId w:val="5"/>
        </w:numPr>
        <w:tabs>
          <w:tab w:val="left" w:pos="360"/>
        </w:tabs>
        <w:spacing w:after="120" w:line="276" w:lineRule="auto"/>
        <w:jc w:val="both"/>
        <w:rPr>
          <w:rFonts w:ascii="Arial" w:hAnsi="Arial" w:cs="Arial"/>
        </w:rPr>
      </w:pPr>
      <w:r w:rsidRPr="00B023A8">
        <w:rPr>
          <w:rFonts w:ascii="Arial" w:hAnsi="Arial" w:cs="Arial"/>
        </w:rPr>
        <w:t xml:space="preserve">Wykonawca ponosi pełną odpowiedzialność za teren budowy z chwilą jego przejęcia. </w:t>
      </w:r>
    </w:p>
    <w:p w14:paraId="6631FEB7" w14:textId="37F47AAC" w:rsidR="00864CF3" w:rsidRDefault="00864CF3" w:rsidP="00AF5DB8">
      <w:pPr>
        <w:numPr>
          <w:ilvl w:val="0"/>
          <w:numId w:val="5"/>
        </w:numPr>
        <w:tabs>
          <w:tab w:val="left" w:pos="360"/>
        </w:tabs>
        <w:spacing w:after="120" w:line="276" w:lineRule="auto"/>
        <w:jc w:val="both"/>
        <w:rPr>
          <w:rFonts w:ascii="Arial" w:hAnsi="Arial" w:cs="Arial"/>
        </w:rPr>
      </w:pPr>
      <w:r w:rsidRPr="00B023A8">
        <w:rPr>
          <w:rFonts w:ascii="Arial" w:hAnsi="Arial" w:cs="Arial"/>
        </w:rPr>
        <w:t>Wykonawca zobowiązany jest zwrócić szczególną uwagę na zabezpieczenie prowadzonych robót na obiekcie przed dostępem osób postronnych.</w:t>
      </w:r>
    </w:p>
    <w:p w14:paraId="6E0AA6BC" w14:textId="77777777" w:rsidR="00D976F2" w:rsidRDefault="00D976F2" w:rsidP="00D976F2">
      <w:pPr>
        <w:tabs>
          <w:tab w:val="left" w:pos="360"/>
        </w:tabs>
        <w:spacing w:after="120" w:line="276" w:lineRule="auto"/>
        <w:jc w:val="both"/>
        <w:rPr>
          <w:rFonts w:ascii="Arial" w:hAnsi="Arial" w:cs="Arial"/>
        </w:rPr>
      </w:pPr>
    </w:p>
    <w:p w14:paraId="7DC7DCC4" w14:textId="35868260" w:rsidR="00864CF3" w:rsidRPr="00B023A8" w:rsidRDefault="00864CF3" w:rsidP="00AF5DB8">
      <w:pPr>
        <w:tabs>
          <w:tab w:val="left" w:pos="851"/>
        </w:tabs>
        <w:spacing w:before="240" w:line="276" w:lineRule="auto"/>
        <w:jc w:val="center"/>
        <w:rPr>
          <w:rFonts w:ascii="Arial" w:hAnsi="Arial" w:cs="Arial"/>
        </w:rPr>
      </w:pPr>
      <w:r w:rsidRPr="00B023A8">
        <w:rPr>
          <w:rFonts w:ascii="Arial" w:hAnsi="Arial" w:cs="Arial"/>
          <w:b/>
          <w:bCs/>
        </w:rPr>
        <w:t>§ 5</w:t>
      </w:r>
    </w:p>
    <w:p w14:paraId="776D5093" w14:textId="791BEDA1" w:rsidR="00864CF3" w:rsidRPr="00B023A8" w:rsidRDefault="00864CF3" w:rsidP="00AF5DB8">
      <w:pPr>
        <w:spacing w:after="120" w:line="276" w:lineRule="auto"/>
        <w:jc w:val="center"/>
        <w:rPr>
          <w:rFonts w:ascii="Arial" w:hAnsi="Arial" w:cs="Arial"/>
          <w:b/>
        </w:rPr>
      </w:pPr>
      <w:r w:rsidRPr="00B023A8">
        <w:rPr>
          <w:rFonts w:ascii="Arial" w:hAnsi="Arial" w:cs="Arial"/>
          <w:b/>
        </w:rPr>
        <w:t>Wymogi w zakresie zatrudnienia personelu przez Wykonawc</w:t>
      </w:r>
      <w:r w:rsidR="00EB5F3F">
        <w:rPr>
          <w:rFonts w:ascii="Arial" w:hAnsi="Arial" w:cs="Arial"/>
          <w:b/>
        </w:rPr>
        <w:t>ę</w:t>
      </w:r>
      <w:r w:rsidRPr="00B023A8">
        <w:rPr>
          <w:rFonts w:ascii="Arial" w:hAnsi="Arial" w:cs="Arial"/>
          <w:b/>
        </w:rPr>
        <w:t>/Podwykonawcę</w:t>
      </w:r>
    </w:p>
    <w:p w14:paraId="3B978B49" w14:textId="5DEB9BA0" w:rsidR="007A74FA" w:rsidRPr="00D976F2" w:rsidRDefault="00864CF3" w:rsidP="007A74FA">
      <w:pPr>
        <w:widowControl/>
        <w:numPr>
          <w:ilvl w:val="0"/>
          <w:numId w:val="26"/>
        </w:numPr>
        <w:suppressAutoHyphens w:val="0"/>
        <w:spacing w:after="120" w:line="276" w:lineRule="auto"/>
        <w:ind w:left="425" w:hanging="425"/>
        <w:jc w:val="both"/>
        <w:rPr>
          <w:rFonts w:ascii="Arial" w:hAnsi="Arial" w:cs="Arial"/>
        </w:rPr>
      </w:pPr>
      <w:r w:rsidRPr="00B023A8">
        <w:rPr>
          <w:rFonts w:ascii="Arial" w:hAnsi="Arial" w:cs="Arial"/>
        </w:rPr>
        <w:t xml:space="preserve">Zamawiający wymaga zatrudnienia przez </w:t>
      </w:r>
      <w:r w:rsidR="006856A5">
        <w:rPr>
          <w:rFonts w:ascii="Arial" w:hAnsi="Arial" w:cs="Arial"/>
        </w:rPr>
        <w:t>W</w:t>
      </w:r>
      <w:r w:rsidRPr="00B023A8">
        <w:rPr>
          <w:rFonts w:ascii="Arial" w:hAnsi="Arial" w:cs="Arial"/>
        </w:rPr>
        <w:t>ykonawcę lub podwykonawcę na podstawie stosunku pracy osób wykonujących czynności w zakresie realizacji zamówienia wskazane w specyfikacji warunków zamówienia (SWZ).</w:t>
      </w:r>
    </w:p>
    <w:p w14:paraId="7885727D" w14:textId="255304F7" w:rsidR="00864CF3" w:rsidRPr="00B023A8" w:rsidRDefault="00864CF3" w:rsidP="00AF5DB8">
      <w:pPr>
        <w:widowControl/>
        <w:numPr>
          <w:ilvl w:val="0"/>
          <w:numId w:val="26"/>
        </w:numPr>
        <w:suppressAutoHyphens w:val="0"/>
        <w:spacing w:after="120" w:line="276" w:lineRule="auto"/>
        <w:ind w:left="425" w:hanging="425"/>
        <w:jc w:val="both"/>
        <w:rPr>
          <w:rFonts w:ascii="Arial" w:hAnsi="Arial" w:cs="Arial"/>
        </w:rPr>
      </w:pPr>
      <w:r w:rsidRPr="00B023A8">
        <w:rPr>
          <w:rFonts w:ascii="Arial" w:hAnsi="Arial" w:cs="Arial"/>
        </w:rPr>
        <w:lastRenderedPageBreak/>
        <w:t xml:space="preserve">W trakcie realizacji zamówienia Zamawiający uprawniony jest do wykonywania czynności kontrolnych wobec </w:t>
      </w:r>
      <w:r w:rsidR="003A68F9">
        <w:rPr>
          <w:rFonts w:ascii="Arial" w:hAnsi="Arial" w:cs="Arial"/>
        </w:rPr>
        <w:t>W</w:t>
      </w:r>
      <w:r w:rsidRPr="00B023A8">
        <w:rPr>
          <w:rFonts w:ascii="Arial" w:hAnsi="Arial" w:cs="Arial"/>
        </w:rPr>
        <w:t xml:space="preserve">ykonawcy odnośnie spełniania przez </w:t>
      </w:r>
      <w:r w:rsidR="003A68F9">
        <w:rPr>
          <w:rFonts w:ascii="Arial" w:hAnsi="Arial" w:cs="Arial"/>
        </w:rPr>
        <w:t>W</w:t>
      </w:r>
      <w:r w:rsidRPr="00B023A8">
        <w:rPr>
          <w:rFonts w:ascii="Arial" w:hAnsi="Arial" w:cs="Arial"/>
        </w:rPr>
        <w:t xml:space="preserve">ykonawcę lub podwykonawcę wymogu zatrudnienia na podstawie stosunku pracy osób wykonujących wskazane w ust. 1 czynności. W celu weryfikacji spełniania tych wymagań </w:t>
      </w:r>
      <w:r w:rsidR="003A68F9">
        <w:rPr>
          <w:rFonts w:ascii="Arial" w:hAnsi="Arial" w:cs="Arial"/>
        </w:rPr>
        <w:t>Z</w:t>
      </w:r>
      <w:r w:rsidRPr="00B023A8">
        <w:rPr>
          <w:rFonts w:ascii="Arial" w:hAnsi="Arial" w:cs="Arial"/>
        </w:rPr>
        <w:t xml:space="preserve">amawiający uprawniony jest w szczególności do żądania:  </w:t>
      </w:r>
    </w:p>
    <w:p w14:paraId="32862CF5" w14:textId="77777777" w:rsidR="00864CF3" w:rsidRPr="00B023A8" w:rsidRDefault="00864CF3" w:rsidP="00AF5DB8">
      <w:pPr>
        <w:pStyle w:val="Default"/>
        <w:numPr>
          <w:ilvl w:val="0"/>
          <w:numId w:val="27"/>
        </w:numPr>
        <w:spacing w:after="120" w:line="276" w:lineRule="auto"/>
        <w:ind w:left="1134" w:hanging="425"/>
        <w:jc w:val="both"/>
        <w:rPr>
          <w:rFonts w:ascii="Arial" w:hAnsi="Arial" w:cs="Arial"/>
          <w:color w:val="auto"/>
        </w:rPr>
      </w:pPr>
      <w:r w:rsidRPr="00B023A8">
        <w:rPr>
          <w:rFonts w:ascii="Arial" w:hAnsi="Arial" w:cs="Arial"/>
          <w:color w:val="auto"/>
        </w:rPr>
        <w:t xml:space="preserve">oświadczenia zatrudnionego pracownika, </w:t>
      </w:r>
    </w:p>
    <w:p w14:paraId="60777D1B" w14:textId="045FBAD0" w:rsidR="00864CF3" w:rsidRPr="00B023A8" w:rsidRDefault="00864CF3" w:rsidP="00AF5DB8">
      <w:pPr>
        <w:pStyle w:val="Default"/>
        <w:numPr>
          <w:ilvl w:val="0"/>
          <w:numId w:val="27"/>
        </w:numPr>
        <w:spacing w:after="120" w:line="276" w:lineRule="auto"/>
        <w:ind w:left="1134" w:hanging="425"/>
        <w:jc w:val="both"/>
        <w:rPr>
          <w:rFonts w:ascii="Arial" w:hAnsi="Arial" w:cs="Arial"/>
          <w:color w:val="auto"/>
        </w:rPr>
      </w:pPr>
      <w:r w:rsidRPr="00B023A8">
        <w:rPr>
          <w:rFonts w:ascii="Arial" w:hAnsi="Arial" w:cs="Arial"/>
          <w:color w:val="auto"/>
        </w:rPr>
        <w:t xml:space="preserve">oświadczenia </w:t>
      </w:r>
      <w:r w:rsidR="00515BC9">
        <w:rPr>
          <w:rFonts w:ascii="Arial" w:hAnsi="Arial" w:cs="Arial"/>
          <w:color w:val="auto"/>
        </w:rPr>
        <w:t>W</w:t>
      </w:r>
      <w:r w:rsidRPr="00B023A8">
        <w:rPr>
          <w:rFonts w:ascii="Arial" w:hAnsi="Arial" w:cs="Arial"/>
          <w:color w:val="auto"/>
        </w:rPr>
        <w:t xml:space="preserve">ykonawcy lub podwykonawcy o zatrudnieniu pracownika na podstawie umowy o pracę, </w:t>
      </w:r>
    </w:p>
    <w:p w14:paraId="7C2A766D" w14:textId="77777777" w:rsidR="000E5A2F" w:rsidRDefault="00864CF3" w:rsidP="00AF5DB8">
      <w:pPr>
        <w:pStyle w:val="Default"/>
        <w:numPr>
          <w:ilvl w:val="0"/>
          <w:numId w:val="27"/>
        </w:numPr>
        <w:spacing w:after="120" w:line="276" w:lineRule="auto"/>
        <w:ind w:left="1134" w:hanging="425"/>
        <w:jc w:val="both"/>
        <w:rPr>
          <w:rFonts w:ascii="Arial" w:hAnsi="Arial" w:cs="Arial"/>
          <w:color w:val="auto"/>
        </w:rPr>
      </w:pPr>
      <w:r w:rsidRPr="00B023A8">
        <w:rPr>
          <w:rFonts w:ascii="Arial" w:hAnsi="Arial" w:cs="Arial"/>
          <w:color w:val="auto"/>
        </w:rPr>
        <w:t>poświadczonej za zgodność z oryginałem kopii umowy o pracę zatrudnionego pracownika,</w:t>
      </w:r>
    </w:p>
    <w:p w14:paraId="1FF9F13D" w14:textId="31AC3CCA" w:rsidR="00864CF3" w:rsidRPr="000E5A2F" w:rsidRDefault="00864CF3" w:rsidP="00AF5DB8">
      <w:pPr>
        <w:pStyle w:val="Default"/>
        <w:numPr>
          <w:ilvl w:val="0"/>
          <w:numId w:val="27"/>
        </w:numPr>
        <w:spacing w:after="120" w:line="276" w:lineRule="auto"/>
        <w:ind w:left="1134" w:hanging="425"/>
        <w:jc w:val="both"/>
        <w:rPr>
          <w:rFonts w:ascii="Arial" w:hAnsi="Arial" w:cs="Arial"/>
          <w:color w:val="auto"/>
        </w:rPr>
      </w:pPr>
      <w:r w:rsidRPr="000E5A2F">
        <w:rPr>
          <w:rFonts w:ascii="Arial" w:hAnsi="Arial" w:cs="Arial"/>
          <w:color w:val="auto"/>
        </w:rPr>
        <w:t xml:space="preserve">innych dokumentów </w:t>
      </w:r>
      <w:r w:rsidRPr="000E5A2F">
        <w:rPr>
          <w:rFonts w:ascii="Arial" w:hAnsi="Arial" w:cs="Arial"/>
        </w:rPr>
        <w:t>−</w:t>
      </w:r>
      <w:r w:rsidR="000C274F" w:rsidRPr="000E5A2F">
        <w:rPr>
          <w:rFonts w:ascii="Arial" w:hAnsi="Arial" w:cs="Arial"/>
        </w:rPr>
        <w:t xml:space="preserve"> </w:t>
      </w:r>
      <w:r w:rsidRPr="000E5A2F">
        <w:rPr>
          <w:rFonts w:ascii="Arial" w:hAnsi="Arial" w:cs="Arial"/>
        </w:rPr>
        <w:t>zawierających informacje, w tym dane osobowe, niezbędne do weryfikacji zatrudnienia na podstawie umowy o pracę, w</w:t>
      </w:r>
      <w:r w:rsidR="000E5A2F">
        <w:rPr>
          <w:rFonts w:ascii="Arial" w:hAnsi="Arial" w:cs="Arial"/>
        </w:rPr>
        <w:t> </w:t>
      </w:r>
      <w:r w:rsidRPr="000E5A2F">
        <w:rPr>
          <w:rFonts w:ascii="Arial" w:hAnsi="Arial" w:cs="Arial"/>
        </w:rPr>
        <w:t>szczególności imię i nazwisko zatrudnionego pracownika, datę zawarcia umowy o pracę, rodzaj umowy o pracę i</w:t>
      </w:r>
      <w:r w:rsidR="00AE2A4D" w:rsidRPr="000E5A2F">
        <w:rPr>
          <w:rFonts w:ascii="Arial" w:hAnsi="Arial" w:cs="Arial"/>
        </w:rPr>
        <w:t> </w:t>
      </w:r>
      <w:r w:rsidRPr="000E5A2F">
        <w:rPr>
          <w:rFonts w:ascii="Arial" w:hAnsi="Arial" w:cs="Arial"/>
        </w:rPr>
        <w:t>zakres obowiązków pracownika.</w:t>
      </w:r>
    </w:p>
    <w:p w14:paraId="52A8878D" w14:textId="77777777" w:rsidR="00864CF3" w:rsidRPr="00B023A8" w:rsidRDefault="00864CF3" w:rsidP="00AF5DB8">
      <w:pPr>
        <w:widowControl/>
        <w:numPr>
          <w:ilvl w:val="0"/>
          <w:numId w:val="26"/>
        </w:numPr>
        <w:suppressAutoHyphens w:val="0"/>
        <w:spacing w:after="120" w:line="276" w:lineRule="auto"/>
        <w:ind w:left="425" w:hanging="425"/>
        <w:jc w:val="both"/>
        <w:rPr>
          <w:rFonts w:ascii="Arial" w:hAnsi="Arial" w:cs="Arial"/>
        </w:rPr>
      </w:pPr>
      <w:r w:rsidRPr="00B023A8">
        <w:rPr>
          <w:rFonts w:ascii="Arial" w:hAnsi="Arial" w:cs="Arial"/>
        </w:rPr>
        <w:t>Wykonawca na każde wezwanie Zamawiającego w wyznaczonym w tym wezwaniu terminie przedłoży Zamawiającemu wskazane w ust. 2 dowody w celu potwierdzenia spełnienia wymogu zatrudnienia na podstawie stosunku pracy przez Wykonawcę lub podwykonawcę osób wykonujących czynności wskazane w ust. 1.</w:t>
      </w:r>
    </w:p>
    <w:p w14:paraId="2665169F" w14:textId="2CA4EA8A" w:rsidR="00864CF3" w:rsidRPr="00B023A8" w:rsidRDefault="00864CF3" w:rsidP="00AF5DB8">
      <w:pPr>
        <w:widowControl/>
        <w:numPr>
          <w:ilvl w:val="0"/>
          <w:numId w:val="26"/>
        </w:numPr>
        <w:suppressAutoHyphens w:val="0"/>
        <w:spacing w:after="120" w:line="276" w:lineRule="auto"/>
        <w:ind w:left="425" w:hanging="425"/>
        <w:jc w:val="both"/>
        <w:rPr>
          <w:rFonts w:ascii="Arial" w:hAnsi="Arial" w:cs="Arial"/>
        </w:rPr>
      </w:pPr>
      <w:r w:rsidRPr="00B023A8">
        <w:rPr>
          <w:rFonts w:ascii="Arial" w:hAnsi="Arial" w:cs="Arial"/>
        </w:rPr>
        <w:t>Z tytułu niespełnienia przez Wykonawcę lub podwykonawcę wymogu zatrudnienia na podstawie stosunku pracy osób wykonujących wskazane w SWZ czynności Zamawiający przewiduje sankcję w postaci obowiązku zapłaty przez Wykonawcę kary umownej w wysokości 1</w:t>
      </w:r>
      <w:r w:rsidR="000C274F">
        <w:rPr>
          <w:rFonts w:ascii="Arial" w:hAnsi="Arial" w:cs="Arial"/>
        </w:rPr>
        <w:t> </w:t>
      </w:r>
      <w:r w:rsidRPr="00B023A8">
        <w:rPr>
          <w:rFonts w:ascii="Arial" w:hAnsi="Arial" w:cs="Arial"/>
        </w:rPr>
        <w:t>000</w:t>
      </w:r>
      <w:r w:rsidR="000C274F">
        <w:rPr>
          <w:rFonts w:ascii="Arial" w:hAnsi="Arial" w:cs="Arial"/>
        </w:rPr>
        <w:t>,00 </w:t>
      </w:r>
      <w:r w:rsidRPr="00B023A8">
        <w:rPr>
          <w:rFonts w:ascii="Arial" w:hAnsi="Arial" w:cs="Arial"/>
        </w:rPr>
        <w:t xml:space="preserve">zł </w:t>
      </w:r>
      <w:r w:rsidR="007B26CC">
        <w:rPr>
          <w:rFonts w:ascii="Arial" w:hAnsi="Arial" w:cs="Arial"/>
        </w:rPr>
        <w:t xml:space="preserve">brutto </w:t>
      </w:r>
      <w:r w:rsidRPr="00B023A8">
        <w:rPr>
          <w:rFonts w:ascii="Arial" w:hAnsi="Arial" w:cs="Arial"/>
        </w:rPr>
        <w:t>za każdy stwierdzony przypadek.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czynności wskazane w ust. 1.</w:t>
      </w:r>
    </w:p>
    <w:p w14:paraId="46B44859" w14:textId="77777777" w:rsidR="00D976F2" w:rsidRDefault="00864CF3" w:rsidP="00AF5DB8">
      <w:pPr>
        <w:widowControl/>
        <w:numPr>
          <w:ilvl w:val="0"/>
          <w:numId w:val="26"/>
        </w:numPr>
        <w:suppressAutoHyphens w:val="0"/>
        <w:spacing w:after="120" w:line="276" w:lineRule="auto"/>
        <w:ind w:left="425" w:hanging="425"/>
        <w:jc w:val="both"/>
        <w:rPr>
          <w:rFonts w:ascii="Arial" w:hAnsi="Arial" w:cs="Arial"/>
        </w:rPr>
      </w:pPr>
      <w:r w:rsidRPr="00B023A8">
        <w:rPr>
          <w:rFonts w:ascii="Arial" w:hAnsi="Arial" w:cs="Arial"/>
        </w:rPr>
        <w:t xml:space="preserve">W przypadku uzasadnionych wątpliwości, co do przestrzegania prawa pracy przez Wykonawcę lub podwykonawcę, Zamawiający może zwrócić się o przeprowadzenie </w:t>
      </w:r>
    </w:p>
    <w:p w14:paraId="7E44235E" w14:textId="32BE3998" w:rsidR="007D572A" w:rsidRPr="009F4400" w:rsidRDefault="00864CF3" w:rsidP="00AF5DB8">
      <w:pPr>
        <w:widowControl/>
        <w:numPr>
          <w:ilvl w:val="0"/>
          <w:numId w:val="26"/>
        </w:numPr>
        <w:suppressAutoHyphens w:val="0"/>
        <w:spacing w:after="120" w:line="276" w:lineRule="auto"/>
        <w:ind w:left="425" w:hanging="425"/>
        <w:jc w:val="both"/>
        <w:rPr>
          <w:rFonts w:ascii="Arial" w:hAnsi="Arial" w:cs="Arial"/>
        </w:rPr>
      </w:pPr>
      <w:r w:rsidRPr="00B023A8">
        <w:rPr>
          <w:rFonts w:ascii="Arial" w:hAnsi="Arial" w:cs="Arial"/>
        </w:rPr>
        <w:t>kontroli przez Państwową Inspekcję Pracy.</w:t>
      </w:r>
    </w:p>
    <w:p w14:paraId="1AF416BA" w14:textId="54D0E694" w:rsidR="00864CF3" w:rsidRPr="00B023A8" w:rsidRDefault="00864CF3" w:rsidP="00AF5DB8">
      <w:pPr>
        <w:spacing w:before="240" w:line="276" w:lineRule="auto"/>
        <w:jc w:val="center"/>
        <w:rPr>
          <w:rFonts w:ascii="Arial" w:hAnsi="Arial" w:cs="Arial"/>
          <w:b/>
        </w:rPr>
      </w:pPr>
      <w:r w:rsidRPr="00B023A8">
        <w:rPr>
          <w:rFonts w:ascii="Arial" w:hAnsi="Arial" w:cs="Arial"/>
          <w:b/>
          <w:bCs/>
        </w:rPr>
        <w:t>§ 6</w:t>
      </w:r>
    </w:p>
    <w:p w14:paraId="21189E50" w14:textId="77777777" w:rsidR="00864CF3" w:rsidRPr="00B023A8" w:rsidRDefault="00864CF3" w:rsidP="00AF5DB8">
      <w:pPr>
        <w:spacing w:after="120" w:line="276" w:lineRule="auto"/>
        <w:jc w:val="center"/>
        <w:rPr>
          <w:rFonts w:ascii="Arial" w:hAnsi="Arial" w:cs="Arial"/>
          <w:color w:val="FF0000"/>
        </w:rPr>
      </w:pPr>
      <w:r w:rsidRPr="00B023A8">
        <w:rPr>
          <w:rFonts w:ascii="Arial" w:hAnsi="Arial" w:cs="Arial"/>
          <w:b/>
        </w:rPr>
        <w:t>Podwykonawstwo</w:t>
      </w:r>
    </w:p>
    <w:p w14:paraId="27D781F2" w14:textId="77777777" w:rsidR="00864CF3" w:rsidRDefault="00864CF3" w:rsidP="00AF5DB8">
      <w:pPr>
        <w:pStyle w:val="Num"/>
        <w:spacing w:after="120" w:line="276" w:lineRule="auto"/>
        <w:rPr>
          <w:rFonts w:ascii="Arial" w:hAnsi="Arial" w:cs="Arial"/>
          <w:bCs/>
        </w:rPr>
      </w:pPr>
      <w:r w:rsidRPr="00B023A8">
        <w:rPr>
          <w:rFonts w:ascii="Arial" w:hAnsi="Arial" w:cs="Arial"/>
          <w:bCs/>
        </w:rPr>
        <w:t>Wykonawca może powierzyć, zgodnie z ofertą Wykonawcy lub wnioskiem złożonym w trakcie realizacji przedmiotu umowy, wykonanie części robót, dostaw lub usług podwykonawcom oraz dalszym podwykonawcom.</w:t>
      </w:r>
    </w:p>
    <w:p w14:paraId="5B89DDC4" w14:textId="77777777" w:rsidR="007A74FA" w:rsidRPr="00B023A8" w:rsidRDefault="007A74FA" w:rsidP="007A74FA">
      <w:pPr>
        <w:pStyle w:val="Num"/>
        <w:numPr>
          <w:ilvl w:val="0"/>
          <w:numId w:val="0"/>
        </w:numPr>
        <w:spacing w:after="120" w:line="276" w:lineRule="auto"/>
        <w:ind w:left="397" w:hanging="397"/>
        <w:rPr>
          <w:rFonts w:ascii="Arial" w:hAnsi="Arial" w:cs="Arial"/>
          <w:bCs/>
        </w:rPr>
      </w:pPr>
    </w:p>
    <w:p w14:paraId="6A183CEB" w14:textId="0BC9AFA6" w:rsidR="00070B50" w:rsidRPr="007A74FA" w:rsidRDefault="00864CF3" w:rsidP="007A74FA">
      <w:pPr>
        <w:pStyle w:val="Num"/>
        <w:spacing w:after="120" w:line="276" w:lineRule="auto"/>
        <w:rPr>
          <w:rFonts w:ascii="Arial" w:hAnsi="Arial" w:cs="Arial"/>
          <w:bCs/>
        </w:rPr>
      </w:pPr>
      <w:r w:rsidRPr="00B023A8">
        <w:rPr>
          <w:rFonts w:ascii="Arial" w:hAnsi="Arial" w:cs="Arial"/>
          <w:bCs/>
        </w:rPr>
        <w:lastRenderedPageBreak/>
        <w:t>Projekt umowy o podwykonawstwo lub dalsze podwykonawstwo musi,</w:t>
      </w:r>
      <w:r w:rsidR="003D35E3">
        <w:rPr>
          <w:rFonts w:ascii="Arial" w:hAnsi="Arial" w:cs="Arial"/>
          <w:bCs/>
        </w:rPr>
        <w:t xml:space="preserve"> </w:t>
      </w:r>
      <w:r w:rsidRPr="00B023A8">
        <w:rPr>
          <w:rFonts w:ascii="Arial" w:hAnsi="Arial" w:cs="Arial"/>
          <w:bCs/>
        </w:rPr>
        <w:t>z</w:t>
      </w:r>
      <w:r w:rsidR="00AE2A4D">
        <w:rPr>
          <w:rFonts w:ascii="Arial" w:hAnsi="Arial" w:cs="Arial"/>
          <w:bCs/>
        </w:rPr>
        <w:t> </w:t>
      </w:r>
      <w:r w:rsidRPr="00B023A8">
        <w:rPr>
          <w:rFonts w:ascii="Arial" w:hAnsi="Arial" w:cs="Arial"/>
          <w:bCs/>
        </w:rPr>
        <w:t xml:space="preserve">uwzględnieniem art. 463 ustawy </w:t>
      </w:r>
      <w:proofErr w:type="spellStart"/>
      <w:r w:rsidRPr="00B023A8">
        <w:rPr>
          <w:rFonts w:ascii="Arial" w:hAnsi="Arial" w:cs="Arial"/>
          <w:bCs/>
        </w:rPr>
        <w:t>Pzp</w:t>
      </w:r>
      <w:proofErr w:type="spellEnd"/>
      <w:r w:rsidRPr="00B023A8">
        <w:rPr>
          <w:rFonts w:ascii="Arial" w:hAnsi="Arial" w:cs="Arial"/>
          <w:bCs/>
        </w:rPr>
        <w:t>, spełniać poniższe wymagania:</w:t>
      </w:r>
    </w:p>
    <w:p w14:paraId="647375CE" w14:textId="77777777" w:rsidR="00864CF3" w:rsidRPr="00B023A8" w:rsidRDefault="00864CF3" w:rsidP="00AF5DB8">
      <w:pPr>
        <w:pStyle w:val="NormalnyWeb1"/>
        <w:numPr>
          <w:ilvl w:val="0"/>
          <w:numId w:val="21"/>
        </w:numPr>
        <w:spacing w:before="0" w:after="120" w:line="276" w:lineRule="auto"/>
        <w:jc w:val="both"/>
        <w:rPr>
          <w:rFonts w:ascii="Arial" w:hAnsi="Arial" w:cs="Arial"/>
          <w:bCs/>
        </w:rPr>
      </w:pPr>
      <w:r w:rsidRPr="00B023A8">
        <w:rPr>
          <w:rFonts w:ascii="Arial" w:hAnsi="Arial" w:cs="Arial"/>
          <w:bCs/>
        </w:rPr>
        <w:t>umowa powinna zawierać wartość robót (w ujęciu ceny netto i brutto), wycena robót podwykonawcy lub dalszego podwykonawcy nie może być wyższa niż cena wynikająca z kosztorysu ofertowego Wykonawcy,</w:t>
      </w:r>
    </w:p>
    <w:p w14:paraId="3C7B4F8E" w14:textId="77777777" w:rsidR="00864CF3" w:rsidRPr="00B023A8" w:rsidRDefault="00864CF3" w:rsidP="00AF5DB8">
      <w:pPr>
        <w:pStyle w:val="NormalnyWeb1"/>
        <w:numPr>
          <w:ilvl w:val="0"/>
          <w:numId w:val="21"/>
        </w:numPr>
        <w:spacing w:before="0" w:after="120" w:line="276" w:lineRule="auto"/>
        <w:jc w:val="both"/>
        <w:rPr>
          <w:rFonts w:ascii="Arial" w:hAnsi="Arial" w:cs="Arial"/>
          <w:bCs/>
        </w:rPr>
      </w:pPr>
      <w:r w:rsidRPr="00B023A8">
        <w:rPr>
          <w:rFonts w:ascii="Arial" w:hAnsi="Arial" w:cs="Arial"/>
          <w:bCs/>
        </w:rPr>
        <w:t>umowa powinna zawierać terminy realizacji robót podwykonawcy i dalszego podwykonawcy, które nie mogą być dłuższe niż terminy wynikające z umowy zawartej z Wykonawcą zadania,</w:t>
      </w:r>
    </w:p>
    <w:p w14:paraId="61A7CDC1" w14:textId="77777777" w:rsidR="00864CF3" w:rsidRPr="00B023A8" w:rsidRDefault="00864CF3" w:rsidP="00AF5DB8">
      <w:pPr>
        <w:pStyle w:val="NormalnyWeb1"/>
        <w:numPr>
          <w:ilvl w:val="0"/>
          <w:numId w:val="21"/>
        </w:numPr>
        <w:spacing w:before="0" w:after="120" w:line="276" w:lineRule="auto"/>
        <w:jc w:val="both"/>
        <w:rPr>
          <w:rFonts w:ascii="Arial" w:hAnsi="Arial" w:cs="Arial"/>
          <w:bCs/>
        </w:rPr>
      </w:pPr>
      <w:r w:rsidRPr="00B023A8">
        <w:rPr>
          <w:rFonts w:ascii="Arial" w:hAnsi="Arial" w:cs="Arial"/>
          <w:bCs/>
        </w:rPr>
        <w:t>termin zapłaty podwykonawcy lub dalszego podwykonawcy nie może być dłuższy niż do 21 dni od daty doręczenia Wykonawcy, podwykonawcy lub dalszemu podwykonawcy faktury lub rachunku, potwierdzających wykonanie zleconych podwykonawcy lub dalszemu podwykonawcy dostawy, usługi lub roboty budowlanej,</w:t>
      </w:r>
    </w:p>
    <w:p w14:paraId="7D8D56C7" w14:textId="04E71387" w:rsidR="00864CF3" w:rsidRPr="00B023A8" w:rsidRDefault="00864CF3" w:rsidP="00AF5DB8">
      <w:pPr>
        <w:pStyle w:val="NormalnyWeb1"/>
        <w:numPr>
          <w:ilvl w:val="0"/>
          <w:numId w:val="21"/>
        </w:numPr>
        <w:spacing w:before="0" w:after="120" w:line="276" w:lineRule="auto"/>
        <w:jc w:val="both"/>
        <w:rPr>
          <w:rFonts w:ascii="Arial" w:hAnsi="Arial" w:cs="Arial"/>
          <w:bCs/>
        </w:rPr>
      </w:pPr>
      <w:r w:rsidRPr="00B023A8">
        <w:rPr>
          <w:rFonts w:ascii="Arial" w:hAnsi="Arial" w:cs="Arial"/>
          <w:bCs/>
        </w:rPr>
        <w:t>umowa zawarta pomiędzy Wykonawcą a podwykonawcą lub dalszym podwykonawcą musi określać szczegółowe zasady odbioru częściowego i</w:t>
      </w:r>
      <w:r w:rsidR="00AE2A4D">
        <w:rPr>
          <w:rFonts w:ascii="Arial" w:hAnsi="Arial" w:cs="Arial"/>
          <w:bCs/>
        </w:rPr>
        <w:t> </w:t>
      </w:r>
      <w:r w:rsidRPr="00B023A8">
        <w:rPr>
          <w:rFonts w:ascii="Arial" w:hAnsi="Arial" w:cs="Arial"/>
          <w:bCs/>
        </w:rPr>
        <w:t>końcowego wykonanych robót,</w:t>
      </w:r>
    </w:p>
    <w:p w14:paraId="3246FF30" w14:textId="69895B0F" w:rsidR="00864CF3" w:rsidRPr="00B023A8" w:rsidRDefault="00864CF3" w:rsidP="00AF5DB8">
      <w:pPr>
        <w:pStyle w:val="NormalnyWeb1"/>
        <w:numPr>
          <w:ilvl w:val="0"/>
          <w:numId w:val="21"/>
        </w:numPr>
        <w:spacing w:before="0" w:after="120" w:line="276" w:lineRule="auto"/>
        <w:jc w:val="both"/>
        <w:rPr>
          <w:rFonts w:ascii="Arial" w:hAnsi="Arial" w:cs="Arial"/>
        </w:rPr>
      </w:pPr>
      <w:r w:rsidRPr="00B023A8">
        <w:rPr>
          <w:rFonts w:ascii="Arial" w:hAnsi="Arial" w:cs="Arial"/>
          <w:bCs/>
        </w:rPr>
        <w:t>umowa zawarta pomiędzy Wykonawcą, a podwykonawcą lub dalszym podwykonawcą musi określać szczegółowe zasady odpowiedzialności z tytułu wymaganej gwarancji i rękojmi za wady wykonanych robót. Okres gwarancji i</w:t>
      </w:r>
      <w:r w:rsidR="00AE2A4D">
        <w:rPr>
          <w:rFonts w:ascii="Arial" w:hAnsi="Arial" w:cs="Arial"/>
          <w:bCs/>
        </w:rPr>
        <w:t> </w:t>
      </w:r>
      <w:r w:rsidRPr="00B023A8">
        <w:rPr>
          <w:rFonts w:ascii="Arial" w:hAnsi="Arial" w:cs="Arial"/>
          <w:bCs/>
        </w:rPr>
        <w:t xml:space="preserve">rękojmi udzielony przez </w:t>
      </w:r>
      <w:r w:rsidRPr="00B023A8">
        <w:rPr>
          <w:rFonts w:ascii="Arial" w:hAnsi="Arial" w:cs="Arial"/>
        </w:rPr>
        <w:t>podwykonawcę i dalszego podwykonawcę nie może być krótszy niż okres gwarancji i rękojmi wynikający z umowy zawartej z Wykonawcą zadania.</w:t>
      </w:r>
    </w:p>
    <w:p w14:paraId="68B8A7AE" w14:textId="44741771" w:rsidR="00864CF3" w:rsidRPr="00B023A8" w:rsidRDefault="00864CF3" w:rsidP="00AF5DB8">
      <w:pPr>
        <w:pStyle w:val="Akapitzlist1"/>
        <w:tabs>
          <w:tab w:val="left" w:pos="-993"/>
          <w:tab w:val="center" w:pos="-567"/>
        </w:tabs>
        <w:spacing w:after="120" w:line="276" w:lineRule="auto"/>
        <w:ind w:left="426"/>
        <w:jc w:val="both"/>
        <w:rPr>
          <w:rFonts w:ascii="Arial" w:hAnsi="Arial" w:cs="Arial"/>
        </w:rPr>
      </w:pPr>
      <w:r w:rsidRPr="00B023A8">
        <w:rPr>
          <w:rFonts w:ascii="Arial" w:hAnsi="Arial" w:cs="Arial"/>
        </w:rPr>
        <w:t>Niespełnienie wymagań określonych w ust. 2 oraz wymagań zawartych w SWZ spowoduje zgłoszenie przez Zamawiającego odpowiednio zastrzeżeń lub sprzeciwu co do proponowanej umowy na podwykonawstwo.</w:t>
      </w:r>
    </w:p>
    <w:p w14:paraId="0F05B6D9" w14:textId="218F882E" w:rsidR="00864CF3" w:rsidRDefault="00864CF3" w:rsidP="00AF5DB8">
      <w:pPr>
        <w:pStyle w:val="Num"/>
        <w:spacing w:after="120" w:line="276" w:lineRule="auto"/>
        <w:rPr>
          <w:rFonts w:ascii="Arial" w:hAnsi="Arial" w:cs="Arial"/>
        </w:rPr>
      </w:pPr>
      <w:r w:rsidRPr="00B023A8">
        <w:rPr>
          <w:rFonts w:ascii="Arial" w:hAnsi="Arial" w:cs="Arial"/>
        </w:rPr>
        <w:t>Zamawiający wymaga od Wykonawcy, podwykonawcy lub dalszego podwykonawcy, aby przed zawarciem umowy o podwykonawstwo przedstawiony został projekt umowy o podwykonawstwo do akceptacji. Dodatkowo podwykonawca lub dalszy podwykonawca są zobowiązani dołączyć zgodę Wykonawcy na zawarcie umowy o</w:t>
      </w:r>
      <w:r w:rsidR="00363840">
        <w:rPr>
          <w:rFonts w:ascii="Arial" w:hAnsi="Arial" w:cs="Arial"/>
        </w:rPr>
        <w:t> </w:t>
      </w:r>
      <w:r w:rsidRPr="00B023A8">
        <w:rPr>
          <w:rFonts w:ascii="Arial" w:hAnsi="Arial" w:cs="Arial"/>
        </w:rPr>
        <w:t>podwykonawstwo lub dalsze podwykonawstwo o treści zgodnej z projektem umowy.</w:t>
      </w:r>
    </w:p>
    <w:p w14:paraId="28D07FA9" w14:textId="77777777" w:rsidR="00D976F2" w:rsidRPr="00B023A8" w:rsidRDefault="00D976F2" w:rsidP="00D976F2">
      <w:pPr>
        <w:pStyle w:val="Num"/>
        <w:numPr>
          <w:ilvl w:val="0"/>
          <w:numId w:val="0"/>
        </w:numPr>
        <w:spacing w:after="120" w:line="276" w:lineRule="auto"/>
        <w:ind w:left="397" w:hanging="397"/>
        <w:rPr>
          <w:rFonts w:ascii="Arial" w:hAnsi="Arial" w:cs="Arial"/>
        </w:rPr>
      </w:pPr>
    </w:p>
    <w:p w14:paraId="6944673D" w14:textId="77777777" w:rsidR="00864CF3" w:rsidRPr="00B023A8" w:rsidRDefault="00864CF3" w:rsidP="00AF5DB8">
      <w:pPr>
        <w:pStyle w:val="Num"/>
        <w:spacing w:after="120" w:line="276" w:lineRule="auto"/>
        <w:rPr>
          <w:rFonts w:ascii="Arial" w:hAnsi="Arial" w:cs="Arial"/>
        </w:rPr>
      </w:pPr>
      <w:r w:rsidRPr="00B023A8">
        <w:rPr>
          <w:rFonts w:ascii="Arial" w:hAnsi="Arial" w:cs="Arial"/>
        </w:rPr>
        <w:t>Zamawiający w terminie 14 dni od daty przedłożenia projektu umowy ma prawo wniesienia zastrzeżeń w formie pisemnej, pod rygorem nieważności. Prawo to dotyczy również projektu zmian dokonanych w zawartych umowach o podwykonawstwo.</w:t>
      </w:r>
    </w:p>
    <w:p w14:paraId="443EF7AE" w14:textId="3A0B1700" w:rsidR="007A74FA" w:rsidRPr="00D976F2" w:rsidRDefault="00864CF3" w:rsidP="00D976F2">
      <w:pPr>
        <w:pStyle w:val="Num"/>
        <w:spacing w:after="120" w:line="276" w:lineRule="auto"/>
        <w:rPr>
          <w:rFonts w:ascii="Arial" w:hAnsi="Arial" w:cs="Arial"/>
        </w:rPr>
      </w:pPr>
      <w:r w:rsidRPr="00B023A8">
        <w:rPr>
          <w:rFonts w:ascii="Arial" w:hAnsi="Arial" w:cs="Arial"/>
        </w:rPr>
        <w:t>Jeżeli Zamawiający w terminie 14 dni od przedstawienia mu przez podwykonawcę lub dalszego podwykonawcę projektu umowy nie wniesie zastrzeżeń uważa się, że wyraził zgodę na zawarcie umowy z podwykonawcą lub dalszym podwykonawcą.</w:t>
      </w:r>
    </w:p>
    <w:p w14:paraId="16C28B7E" w14:textId="0E186533" w:rsidR="00070B50" w:rsidRPr="007A74FA" w:rsidRDefault="00864CF3" w:rsidP="007A74FA">
      <w:pPr>
        <w:pStyle w:val="Num"/>
        <w:spacing w:after="120" w:line="276" w:lineRule="auto"/>
        <w:rPr>
          <w:rFonts w:ascii="Arial" w:hAnsi="Arial" w:cs="Arial"/>
        </w:rPr>
      </w:pPr>
      <w:r w:rsidRPr="00B023A8">
        <w:rPr>
          <w:rFonts w:ascii="Arial" w:hAnsi="Arial" w:cs="Arial"/>
        </w:rPr>
        <w:t xml:space="preserve">Umowa pomiędzy Wykonawcą a podwykonawcą lub dalszym podwykonawcą powinna być zawarta w formie pisemnej pod rygorem nieważności. </w:t>
      </w:r>
    </w:p>
    <w:p w14:paraId="086C70F9" w14:textId="4D90FE9E" w:rsidR="00864CF3" w:rsidRPr="00B023A8" w:rsidRDefault="00864CF3" w:rsidP="00AF5DB8">
      <w:pPr>
        <w:pStyle w:val="Num"/>
        <w:spacing w:after="120" w:line="276" w:lineRule="auto"/>
        <w:rPr>
          <w:rFonts w:ascii="Arial" w:hAnsi="Arial" w:cs="Arial"/>
        </w:rPr>
      </w:pPr>
      <w:r w:rsidRPr="00B023A8">
        <w:rPr>
          <w:rFonts w:ascii="Arial" w:hAnsi="Arial" w:cs="Arial"/>
        </w:rPr>
        <w:t>Wykonawca, podwykonawca lub dalszy podwykonawca zobowiązany jest do dostarczenia Zamawiającemu kopii zawartej umowy, każdej zmiany, potwierdzonych za zgodność z oryginałem, w terminie 7 dni od dnia jej zawarcia. Zamawiający w</w:t>
      </w:r>
      <w:r w:rsidR="00AE2A4D">
        <w:rPr>
          <w:rFonts w:ascii="Arial" w:hAnsi="Arial" w:cs="Arial"/>
        </w:rPr>
        <w:t> </w:t>
      </w:r>
      <w:r w:rsidRPr="00B023A8">
        <w:rPr>
          <w:rFonts w:ascii="Arial" w:hAnsi="Arial" w:cs="Arial"/>
        </w:rPr>
        <w:t xml:space="preserve">terminie 14 dni od dnia otrzymania kopii umowy (lub jej zmian) ma prawo zgłoszenia w formie pisemnej pod rygorem nieważności, sprzeciw do umowy o podwykonawstwo, której przedmiotem są roboty budowlane w przypadkach, o których mowa w art. 464 ust. 3 ustawy </w:t>
      </w:r>
      <w:proofErr w:type="spellStart"/>
      <w:r w:rsidRPr="00B023A8">
        <w:rPr>
          <w:rFonts w:ascii="Arial" w:hAnsi="Arial" w:cs="Arial"/>
        </w:rPr>
        <w:t>Pzp</w:t>
      </w:r>
      <w:proofErr w:type="spellEnd"/>
      <w:r w:rsidRPr="00B023A8">
        <w:rPr>
          <w:rFonts w:ascii="Arial" w:hAnsi="Arial" w:cs="Arial"/>
        </w:rPr>
        <w:t xml:space="preserve">. Niezgłoszenie sprzeciwu we wskazanym terminie uważa się za akceptację umowy przez </w:t>
      </w:r>
      <w:r w:rsidR="00790A5C">
        <w:rPr>
          <w:rFonts w:ascii="Arial" w:hAnsi="Arial" w:cs="Arial"/>
        </w:rPr>
        <w:t>Z</w:t>
      </w:r>
      <w:r w:rsidRPr="00B023A8">
        <w:rPr>
          <w:rFonts w:ascii="Arial" w:hAnsi="Arial" w:cs="Arial"/>
        </w:rPr>
        <w:t>amawiającego.</w:t>
      </w:r>
      <w:r w:rsidRPr="00B023A8">
        <w:rPr>
          <w:rFonts w:ascii="Arial" w:hAnsi="Arial" w:cs="Arial"/>
          <w:color w:val="FF0000"/>
        </w:rPr>
        <w:t xml:space="preserve"> </w:t>
      </w:r>
    </w:p>
    <w:p w14:paraId="4336BDF9" w14:textId="77777777" w:rsidR="00864CF3" w:rsidRPr="00B023A8" w:rsidRDefault="00864CF3" w:rsidP="00AF5DB8">
      <w:pPr>
        <w:pStyle w:val="Num"/>
        <w:spacing w:after="120" w:line="276" w:lineRule="auto"/>
        <w:rPr>
          <w:rFonts w:ascii="Arial" w:hAnsi="Arial" w:cs="Arial"/>
          <w:bCs/>
        </w:rPr>
      </w:pPr>
      <w:r w:rsidRPr="00B023A8">
        <w:rPr>
          <w:rFonts w:ascii="Arial" w:hAnsi="Arial" w:cs="Arial"/>
        </w:rPr>
        <w:t xml:space="preserve">Wykonanie </w:t>
      </w:r>
      <w:r w:rsidRPr="00B023A8">
        <w:rPr>
          <w:rFonts w:ascii="Arial" w:hAnsi="Arial" w:cs="Arial"/>
          <w:bCs/>
        </w:rPr>
        <w:t>prac w podwykonawstwie lub dalszym podwykonawstwie nie zwalnia Wykonawcy z odpowiedzialności za wykonanie obowiązków wynikających z umowy i obowiązujących przepisów prawa.</w:t>
      </w:r>
    </w:p>
    <w:p w14:paraId="2622D82B" w14:textId="77777777" w:rsidR="00864CF3" w:rsidRPr="00B023A8" w:rsidRDefault="00864CF3" w:rsidP="00AF5DB8">
      <w:pPr>
        <w:pStyle w:val="Num"/>
        <w:spacing w:after="120" w:line="276" w:lineRule="auto"/>
        <w:rPr>
          <w:rFonts w:ascii="Arial" w:hAnsi="Arial" w:cs="Arial"/>
          <w:bCs/>
          <w:spacing w:val="9"/>
        </w:rPr>
      </w:pPr>
      <w:r w:rsidRPr="00B023A8">
        <w:rPr>
          <w:rFonts w:ascii="Arial" w:hAnsi="Arial" w:cs="Arial"/>
          <w:bCs/>
        </w:rPr>
        <w:t xml:space="preserve">Za </w:t>
      </w:r>
      <w:r w:rsidRPr="00B023A8">
        <w:rPr>
          <w:rFonts w:ascii="Arial" w:hAnsi="Arial" w:cs="Arial"/>
          <w:bCs/>
          <w:spacing w:val="9"/>
        </w:rPr>
        <w:t>działania lub zaniechania podwykonawców lub dalszych podwykonawców Wykonawca odpowiada jak za własne.</w:t>
      </w:r>
    </w:p>
    <w:p w14:paraId="21CBB3E1" w14:textId="77777777" w:rsidR="00864CF3" w:rsidRPr="00B023A8" w:rsidRDefault="00864CF3" w:rsidP="00AF5DB8">
      <w:pPr>
        <w:pStyle w:val="Num"/>
        <w:spacing w:after="120" w:line="276" w:lineRule="auto"/>
        <w:rPr>
          <w:rFonts w:ascii="Arial" w:hAnsi="Arial" w:cs="Arial"/>
        </w:rPr>
      </w:pPr>
      <w:r w:rsidRPr="00B023A8">
        <w:rPr>
          <w:rFonts w:ascii="Arial" w:hAnsi="Arial" w:cs="Arial"/>
          <w:bCs/>
          <w:spacing w:val="9"/>
        </w:rPr>
        <w:t xml:space="preserve">W ramach </w:t>
      </w:r>
      <w:r w:rsidRPr="00B023A8">
        <w:rPr>
          <w:rFonts w:ascii="Arial" w:hAnsi="Arial" w:cs="Arial"/>
          <w:bCs/>
        </w:rPr>
        <w:t>Ubezpieczenia ubezpieczonymi będą także wszyscy podwykonawcy.</w:t>
      </w:r>
    </w:p>
    <w:p w14:paraId="1EC07271" w14:textId="61E61563" w:rsidR="00864CF3" w:rsidRPr="00B023A8" w:rsidRDefault="00864CF3" w:rsidP="00AF5DB8">
      <w:pPr>
        <w:pStyle w:val="Num"/>
        <w:spacing w:after="120" w:line="276" w:lineRule="auto"/>
        <w:rPr>
          <w:rFonts w:ascii="Arial" w:hAnsi="Arial" w:cs="Arial"/>
          <w:bCs/>
        </w:rPr>
      </w:pPr>
      <w:r w:rsidRPr="00B023A8">
        <w:rPr>
          <w:rFonts w:ascii="Arial" w:hAnsi="Arial" w:cs="Arial"/>
        </w:rPr>
        <w:t>Zamawiający dopuszcza składanie wniosków o podwykonawstwo na każdym etapie obowiązywania umowy, jednak nie później niż na 40 dni przed upływem ustalonego w</w:t>
      </w:r>
      <w:r w:rsidR="00AE2A4D">
        <w:rPr>
          <w:rFonts w:ascii="Arial" w:hAnsi="Arial" w:cs="Arial"/>
        </w:rPr>
        <w:t> </w:t>
      </w:r>
      <w:r w:rsidRPr="00B023A8">
        <w:rPr>
          <w:rFonts w:ascii="Arial" w:hAnsi="Arial" w:cs="Arial"/>
        </w:rPr>
        <w:t>umowie terminu wykonania robót budowlanych.</w:t>
      </w:r>
    </w:p>
    <w:p w14:paraId="57F31943" w14:textId="77777777" w:rsidR="00864CF3" w:rsidRPr="00B023A8" w:rsidRDefault="00864CF3" w:rsidP="00AF5DB8">
      <w:pPr>
        <w:pStyle w:val="Num"/>
        <w:spacing w:after="120" w:line="276" w:lineRule="auto"/>
        <w:rPr>
          <w:rFonts w:ascii="Arial" w:hAnsi="Arial" w:cs="Arial"/>
          <w:bCs/>
        </w:rPr>
      </w:pPr>
      <w:r w:rsidRPr="00B023A8">
        <w:rPr>
          <w:rFonts w:ascii="Arial" w:hAnsi="Arial" w:cs="Arial"/>
          <w:bCs/>
        </w:rPr>
        <w:t xml:space="preserve">W przypadku uchylenia się od obowiązku zapłaty przez Wykonawcę,  podwykonawcę lub dalszego podwykonawcę, Zamawiający dokona zapłaty bezpośrednio na rachunek podwykonawcy lub dalszego podwykonawcy, który zawarł zaakceptowaną przez Zamawiającego umowę o podwykonawstwo. </w:t>
      </w:r>
    </w:p>
    <w:p w14:paraId="241D12BB" w14:textId="77777777" w:rsidR="00864CF3" w:rsidRPr="00B023A8" w:rsidRDefault="00864CF3" w:rsidP="00AF5DB8">
      <w:pPr>
        <w:pStyle w:val="Num"/>
        <w:spacing w:after="120" w:line="276" w:lineRule="auto"/>
        <w:rPr>
          <w:rFonts w:ascii="Arial" w:hAnsi="Arial" w:cs="Arial"/>
          <w:bCs/>
        </w:rPr>
      </w:pPr>
      <w:r w:rsidRPr="00B023A8">
        <w:rPr>
          <w:rFonts w:ascii="Arial" w:hAnsi="Arial" w:cs="Arial"/>
          <w:bCs/>
        </w:rPr>
        <w:t>Bezpośrednia zapłata obejmuje wyłącznie należne wynagrodzenie, bez odsetek, należnych podwykonawcy lub dalszemu podwykonawcy.</w:t>
      </w:r>
    </w:p>
    <w:p w14:paraId="0A645F49" w14:textId="77777777" w:rsidR="00864CF3" w:rsidRPr="00B023A8" w:rsidRDefault="00864CF3" w:rsidP="00AF5DB8">
      <w:pPr>
        <w:pStyle w:val="Num"/>
        <w:numPr>
          <w:ilvl w:val="0"/>
          <w:numId w:val="0"/>
        </w:numPr>
        <w:spacing w:after="120" w:line="276" w:lineRule="auto"/>
        <w:ind w:left="397"/>
        <w:rPr>
          <w:rFonts w:ascii="Arial" w:hAnsi="Arial" w:cs="Arial"/>
          <w:bCs/>
        </w:rPr>
      </w:pPr>
      <w:r w:rsidRPr="00B023A8">
        <w:rPr>
          <w:rFonts w:ascii="Arial" w:hAnsi="Arial" w:cs="Arial"/>
          <w:bCs/>
        </w:rPr>
        <w:t>Zamawiający informuje o terminie zgłaszania uwag, nie krótszym niż 7 dni od dnia doręczenia tej informacji.</w:t>
      </w:r>
    </w:p>
    <w:p w14:paraId="47A834B5" w14:textId="7BB402F2" w:rsidR="00864CF3" w:rsidRPr="00B023A8" w:rsidRDefault="00864CF3" w:rsidP="00AF5DB8">
      <w:pPr>
        <w:pStyle w:val="Num"/>
        <w:numPr>
          <w:ilvl w:val="0"/>
          <w:numId w:val="0"/>
        </w:numPr>
        <w:spacing w:after="120" w:line="276" w:lineRule="auto"/>
        <w:ind w:left="397"/>
        <w:rPr>
          <w:rFonts w:ascii="Arial" w:hAnsi="Arial" w:cs="Arial"/>
          <w:bCs/>
        </w:rPr>
      </w:pPr>
      <w:r w:rsidRPr="00B023A8">
        <w:rPr>
          <w:rFonts w:ascii="Arial" w:hAnsi="Arial" w:cs="Arial"/>
          <w:bCs/>
        </w:rPr>
        <w:t>Zapłata należnego wynagrodzenia za wykonane i odebrane roboty budowlane nastąpi po przedłożeniu dowodów zapłaty wymagalnego wynagrodzenia podwykonawcom i</w:t>
      </w:r>
      <w:r w:rsidR="00AE2A4D">
        <w:rPr>
          <w:rFonts w:ascii="Arial" w:hAnsi="Arial" w:cs="Arial"/>
          <w:bCs/>
        </w:rPr>
        <w:t> </w:t>
      </w:r>
      <w:r w:rsidRPr="00B023A8">
        <w:rPr>
          <w:rFonts w:ascii="Arial" w:hAnsi="Arial" w:cs="Arial"/>
          <w:bCs/>
        </w:rPr>
        <w:t>dalszym podwykonawcom, z którymi zawarto umowy zaakceptowane przez Zamawiającego.</w:t>
      </w:r>
    </w:p>
    <w:p w14:paraId="34A9DF97" w14:textId="72089D1D" w:rsidR="007A74FA" w:rsidRPr="00D976F2" w:rsidRDefault="00864CF3" w:rsidP="00D976F2">
      <w:pPr>
        <w:pStyle w:val="Num"/>
        <w:spacing w:after="120" w:line="276" w:lineRule="auto"/>
        <w:rPr>
          <w:rFonts w:ascii="Arial" w:hAnsi="Arial" w:cs="Arial"/>
          <w:bCs/>
        </w:rPr>
      </w:pPr>
      <w:r w:rsidRPr="00B023A8">
        <w:rPr>
          <w:rFonts w:ascii="Arial" w:hAnsi="Arial" w:cs="Arial"/>
          <w:bCs/>
        </w:rPr>
        <w:t>Przed dokonaniem bezpośredniej zapłaty bezpośrednio na rachunek podwykonawcy lub dalszego podwykonawcy, Zamawiający poinformuje Wykonawcę o powodach będących podstawą bezpośredniej zapłaty.</w:t>
      </w:r>
    </w:p>
    <w:p w14:paraId="5E6CBA7C" w14:textId="7C3D4956" w:rsidR="00070B50" w:rsidRPr="007A74FA" w:rsidRDefault="00864CF3" w:rsidP="007A74FA">
      <w:pPr>
        <w:pStyle w:val="Num"/>
        <w:spacing w:after="120" w:line="276" w:lineRule="auto"/>
        <w:rPr>
          <w:rFonts w:ascii="Arial" w:hAnsi="Arial" w:cs="Arial"/>
          <w:bCs/>
        </w:rPr>
      </w:pPr>
      <w:r w:rsidRPr="00B023A8">
        <w:rPr>
          <w:rFonts w:ascii="Arial" w:hAnsi="Arial" w:cs="Arial"/>
          <w:bCs/>
        </w:rPr>
        <w:t>Czynność, o której mowa w ust. 12 nie będzie miała miejsca, jeżeli Wykonawca w</w:t>
      </w:r>
      <w:r w:rsidR="00C449CB">
        <w:rPr>
          <w:rFonts w:ascii="Arial" w:hAnsi="Arial" w:cs="Arial"/>
          <w:bCs/>
        </w:rPr>
        <w:t> </w:t>
      </w:r>
      <w:r w:rsidRPr="00B023A8">
        <w:rPr>
          <w:rFonts w:ascii="Arial" w:hAnsi="Arial" w:cs="Arial"/>
          <w:bCs/>
        </w:rPr>
        <w:t>formie pisemnej w terminie 7 dni od daty otrzymania informacji o wstrzymaniu zapłaty, wniesie umotywowane uwagi dotyczące zasadności nie dokonania zapłaty dla podwykonawcy lub dalszego podwykonawcy.</w:t>
      </w:r>
    </w:p>
    <w:p w14:paraId="0EA78BB1" w14:textId="77777777" w:rsidR="00864CF3" w:rsidRPr="00B023A8" w:rsidRDefault="00864CF3" w:rsidP="00AF5DB8">
      <w:pPr>
        <w:pStyle w:val="Num"/>
        <w:spacing w:after="120" w:line="276" w:lineRule="auto"/>
        <w:rPr>
          <w:rFonts w:ascii="Arial" w:hAnsi="Arial" w:cs="Arial"/>
          <w:bCs/>
        </w:rPr>
      </w:pPr>
      <w:r w:rsidRPr="00B023A8">
        <w:rPr>
          <w:rFonts w:ascii="Arial" w:hAnsi="Arial" w:cs="Arial"/>
          <w:bCs/>
        </w:rPr>
        <w:t>W przypadku zgłoszenia przez Wykonawcę uwag dotyczących zasadności nie dokonania zapłaty dla podwykonawcy lub dalszego podwykonawcy, Zamawiający może:</w:t>
      </w:r>
    </w:p>
    <w:p w14:paraId="4CA6B268" w14:textId="77777777" w:rsidR="00864CF3" w:rsidRPr="00B023A8" w:rsidRDefault="00864CF3" w:rsidP="00AF5DB8">
      <w:pPr>
        <w:pStyle w:val="Akapitzlist1"/>
        <w:numPr>
          <w:ilvl w:val="0"/>
          <w:numId w:val="22"/>
        </w:numPr>
        <w:spacing w:after="120" w:line="276" w:lineRule="auto"/>
        <w:jc w:val="both"/>
        <w:rPr>
          <w:rFonts w:ascii="Arial" w:hAnsi="Arial" w:cs="Arial"/>
          <w:bCs/>
        </w:rPr>
      </w:pPr>
      <w:r w:rsidRPr="00B023A8">
        <w:rPr>
          <w:rFonts w:ascii="Arial" w:hAnsi="Arial" w:cs="Arial"/>
          <w:bCs/>
        </w:rPr>
        <w:t>nie dokonać bezpośredniej zapłaty wynagrodzenia podwykonawcy lub dalszemu podwykonawcy, jeżeli Wykonawca wykaże niezasadność takiej zapłaty, albo</w:t>
      </w:r>
    </w:p>
    <w:p w14:paraId="321726F5" w14:textId="77777777" w:rsidR="00864CF3" w:rsidRPr="00B023A8" w:rsidRDefault="00864CF3" w:rsidP="00AF5DB8">
      <w:pPr>
        <w:pStyle w:val="Akapitzlist1"/>
        <w:numPr>
          <w:ilvl w:val="0"/>
          <w:numId w:val="22"/>
        </w:numPr>
        <w:spacing w:after="120" w:line="276" w:lineRule="auto"/>
        <w:jc w:val="both"/>
        <w:rPr>
          <w:rFonts w:ascii="Arial" w:hAnsi="Arial" w:cs="Arial"/>
          <w:bCs/>
        </w:rPr>
      </w:pPr>
      <w:r w:rsidRPr="00B023A8">
        <w:rPr>
          <w:rFonts w:ascii="Arial" w:hAnsi="Arial" w:cs="Arial"/>
          <w:bCs/>
        </w:rPr>
        <w:t>złożyć do depozytu sądowego kwotę na pokrycie wynagrodzenia podwykonawcy lub dalszego podwykonawcy w przypadku zaistnienia wątpliwości Zamawiającego co do wysokości należnej zapłaty lub podmiotu, któremu płatność się należy, albo</w:t>
      </w:r>
    </w:p>
    <w:p w14:paraId="3D3E636A" w14:textId="4F09E037" w:rsidR="00864CF3" w:rsidRDefault="00864CF3" w:rsidP="00AF5DB8">
      <w:pPr>
        <w:pStyle w:val="Akapitzlist1"/>
        <w:numPr>
          <w:ilvl w:val="0"/>
          <w:numId w:val="22"/>
        </w:numPr>
        <w:spacing w:after="120" w:line="276" w:lineRule="auto"/>
        <w:jc w:val="both"/>
        <w:rPr>
          <w:rFonts w:ascii="Arial" w:hAnsi="Arial" w:cs="Arial"/>
          <w:bCs/>
        </w:rPr>
      </w:pPr>
      <w:r w:rsidRPr="00B023A8">
        <w:rPr>
          <w:rFonts w:ascii="Arial" w:hAnsi="Arial" w:cs="Arial"/>
          <w:bCs/>
        </w:rPr>
        <w:t>dokonać zapłaty bezpośrednio na rachunek podwykonawcy lub dalszego podwykonawcy, który zawarł zaakceptowaną przez Zamawiającego umowę o</w:t>
      </w:r>
      <w:r w:rsidR="00AE2A4D">
        <w:rPr>
          <w:rFonts w:ascii="Arial" w:hAnsi="Arial" w:cs="Arial"/>
          <w:bCs/>
        </w:rPr>
        <w:t> </w:t>
      </w:r>
      <w:r w:rsidRPr="00B023A8">
        <w:rPr>
          <w:rFonts w:ascii="Arial" w:hAnsi="Arial" w:cs="Arial"/>
          <w:bCs/>
        </w:rPr>
        <w:t>podwykonawstwo, jeżeli podwykonawca lub dalszy podwykonawca wykaże zasadność takiej zapłaty.</w:t>
      </w:r>
    </w:p>
    <w:p w14:paraId="39C1B7CC" w14:textId="0D59F0A8" w:rsidR="00864CF3" w:rsidRDefault="00864CF3" w:rsidP="00AF5DB8">
      <w:pPr>
        <w:pStyle w:val="Num"/>
        <w:spacing w:after="120" w:line="276" w:lineRule="auto"/>
        <w:rPr>
          <w:rFonts w:ascii="Arial" w:hAnsi="Arial" w:cs="Arial"/>
          <w:bCs/>
        </w:rPr>
      </w:pPr>
      <w:r w:rsidRPr="00B023A8">
        <w:rPr>
          <w:rFonts w:ascii="Arial" w:hAnsi="Arial" w:cs="Arial"/>
          <w:bCs/>
        </w:rPr>
        <w:t>W przypadku dokonania bezpośredniej zapłaty dla podwykonawcy lub dalszego podwykonawcy, który zawarł zaakceptowaną przez Zamawiającego umowę o</w:t>
      </w:r>
      <w:r w:rsidR="00AE2A4D">
        <w:rPr>
          <w:rFonts w:ascii="Arial" w:hAnsi="Arial" w:cs="Arial"/>
          <w:bCs/>
        </w:rPr>
        <w:t> </w:t>
      </w:r>
      <w:r w:rsidRPr="00B023A8">
        <w:rPr>
          <w:rFonts w:ascii="Arial" w:hAnsi="Arial" w:cs="Arial"/>
          <w:bCs/>
        </w:rPr>
        <w:t>podwykonawstwo, Zamawiający potrąca kwotę wypłaconego wynagrodzenia z</w:t>
      </w:r>
      <w:r w:rsidR="00AE2A4D">
        <w:rPr>
          <w:rFonts w:ascii="Arial" w:hAnsi="Arial" w:cs="Arial"/>
          <w:bCs/>
        </w:rPr>
        <w:t> </w:t>
      </w:r>
      <w:r w:rsidRPr="00B023A8">
        <w:rPr>
          <w:rFonts w:ascii="Arial" w:hAnsi="Arial" w:cs="Arial"/>
          <w:bCs/>
        </w:rPr>
        <w:t>wynagrodzenia należnego Wykonawcy.</w:t>
      </w:r>
    </w:p>
    <w:p w14:paraId="57B4F230" w14:textId="243AAD9E" w:rsidR="00864CF3" w:rsidRPr="00B023A8" w:rsidRDefault="00864CF3" w:rsidP="00AF5DB8">
      <w:pPr>
        <w:pStyle w:val="Num"/>
        <w:spacing w:after="120" w:line="276" w:lineRule="auto"/>
        <w:rPr>
          <w:rFonts w:ascii="Arial" w:hAnsi="Arial" w:cs="Arial"/>
          <w:bCs/>
        </w:rPr>
      </w:pPr>
      <w:r w:rsidRPr="00B023A8">
        <w:rPr>
          <w:rFonts w:ascii="Arial" w:hAnsi="Arial" w:cs="Arial"/>
          <w:bCs/>
        </w:rPr>
        <w:t xml:space="preserve">Jeżeli wystąpi uzasadniona konieczność wielokrotnego dokonywania bezpośredniej zapłaty podwykonawcy lub dalszemu podwykonawcy, z którymi zawarto umowy zaakceptowane przez Zamawiającego, lub suma bezpośrednich zapłat będzie większa niż 5 % wartości zawartej umowy o wykonanie zamówienia publicznego, Zamawiający będzie miał prawo odstąpić od umowy zawartej z </w:t>
      </w:r>
      <w:r w:rsidR="008E345C">
        <w:rPr>
          <w:rFonts w:ascii="Arial" w:hAnsi="Arial" w:cs="Arial"/>
          <w:bCs/>
        </w:rPr>
        <w:t>W</w:t>
      </w:r>
      <w:r w:rsidRPr="00B023A8">
        <w:rPr>
          <w:rFonts w:ascii="Arial" w:hAnsi="Arial" w:cs="Arial"/>
          <w:bCs/>
        </w:rPr>
        <w:t>ykonawcą.</w:t>
      </w:r>
    </w:p>
    <w:p w14:paraId="53BBF68D" w14:textId="4E720BB6" w:rsidR="00864CF3" w:rsidRPr="00B023A8" w:rsidRDefault="00864CF3" w:rsidP="00AF5DB8">
      <w:pPr>
        <w:pStyle w:val="Num"/>
        <w:spacing w:after="120" w:line="276" w:lineRule="auto"/>
        <w:rPr>
          <w:rFonts w:ascii="Arial" w:hAnsi="Arial" w:cs="Arial"/>
        </w:rPr>
      </w:pPr>
      <w:r w:rsidRPr="00B023A8">
        <w:rPr>
          <w:rFonts w:ascii="Arial" w:hAnsi="Arial" w:cs="Arial"/>
          <w:bCs/>
        </w:rPr>
        <w:t xml:space="preserve">W przypadku </w:t>
      </w:r>
      <w:r w:rsidRPr="00B023A8">
        <w:rPr>
          <w:rFonts w:ascii="Arial" w:hAnsi="Arial" w:cs="Arial"/>
        </w:rPr>
        <w:t xml:space="preserve">powierzenia części robót </w:t>
      </w:r>
      <w:r w:rsidR="00653C3F">
        <w:rPr>
          <w:rFonts w:ascii="Arial" w:hAnsi="Arial" w:cs="Arial"/>
        </w:rPr>
        <w:t>p</w:t>
      </w:r>
      <w:r w:rsidRPr="00B023A8">
        <w:rPr>
          <w:rFonts w:ascii="Arial" w:hAnsi="Arial" w:cs="Arial"/>
        </w:rPr>
        <w:t>odwykonawcy, Wykonawca zobowiązuje się do:</w:t>
      </w:r>
    </w:p>
    <w:p w14:paraId="6CEE5444" w14:textId="25B825F1" w:rsidR="00864CF3" w:rsidRPr="00B023A8" w:rsidRDefault="00864CF3" w:rsidP="00AF5DB8">
      <w:pPr>
        <w:numPr>
          <w:ilvl w:val="0"/>
          <w:numId w:val="11"/>
        </w:numPr>
        <w:tabs>
          <w:tab w:val="left" w:pos="851"/>
        </w:tabs>
        <w:spacing w:after="120" w:line="276" w:lineRule="auto"/>
        <w:ind w:left="851" w:hanging="425"/>
        <w:jc w:val="both"/>
        <w:rPr>
          <w:rFonts w:ascii="Arial" w:hAnsi="Arial" w:cs="Arial"/>
        </w:rPr>
      </w:pPr>
      <w:r w:rsidRPr="00B023A8">
        <w:rPr>
          <w:rFonts w:ascii="Arial" w:hAnsi="Arial" w:cs="Arial"/>
        </w:rPr>
        <w:t xml:space="preserve">informowania na piśmie Zamawiającego o każdej fakturze wystawionej przez </w:t>
      </w:r>
      <w:r w:rsidR="00A84876">
        <w:rPr>
          <w:rFonts w:ascii="Arial" w:hAnsi="Arial" w:cs="Arial"/>
        </w:rPr>
        <w:t>p</w:t>
      </w:r>
      <w:r w:rsidRPr="00B023A8">
        <w:rPr>
          <w:rFonts w:ascii="Arial" w:hAnsi="Arial" w:cs="Arial"/>
        </w:rPr>
        <w:t xml:space="preserve">odwykonawcę oraz terminie jej płatności, a także o dokonanej zapłacie wynagrodzenia </w:t>
      </w:r>
      <w:r w:rsidR="00A84876">
        <w:rPr>
          <w:rFonts w:ascii="Arial" w:hAnsi="Arial" w:cs="Arial"/>
        </w:rPr>
        <w:t>p</w:t>
      </w:r>
      <w:r w:rsidRPr="00B023A8">
        <w:rPr>
          <w:rFonts w:ascii="Arial" w:hAnsi="Arial" w:cs="Arial"/>
        </w:rPr>
        <w:t xml:space="preserve">odwykonawcy w terminie 7 dni od dnia otrzymania tej faktury lub zapłaty wynagrodzenia </w:t>
      </w:r>
      <w:r w:rsidR="00A84876">
        <w:rPr>
          <w:rFonts w:ascii="Arial" w:hAnsi="Arial" w:cs="Arial"/>
        </w:rPr>
        <w:t>p</w:t>
      </w:r>
      <w:r w:rsidRPr="00B023A8">
        <w:rPr>
          <w:rFonts w:ascii="Arial" w:hAnsi="Arial" w:cs="Arial"/>
        </w:rPr>
        <w:t>odwykonawcy,</w:t>
      </w:r>
    </w:p>
    <w:p w14:paraId="0E2394C4" w14:textId="68EC1EBC" w:rsidR="00864CF3" w:rsidRDefault="00864CF3" w:rsidP="00AF5DB8">
      <w:pPr>
        <w:numPr>
          <w:ilvl w:val="0"/>
          <w:numId w:val="11"/>
        </w:numPr>
        <w:tabs>
          <w:tab w:val="left" w:pos="851"/>
          <w:tab w:val="left" w:pos="1080"/>
        </w:tabs>
        <w:spacing w:after="120" w:line="276" w:lineRule="auto"/>
        <w:ind w:left="851" w:hanging="425"/>
        <w:jc w:val="both"/>
        <w:rPr>
          <w:rFonts w:ascii="Arial" w:hAnsi="Arial" w:cs="Arial"/>
        </w:rPr>
      </w:pPr>
      <w:r w:rsidRPr="00B023A8">
        <w:rPr>
          <w:rFonts w:ascii="Arial" w:hAnsi="Arial" w:cs="Arial"/>
        </w:rPr>
        <w:t xml:space="preserve">udostępnienia na każde żądanie Zamawiającego dokumentacji dotyczącej rozliczeń z </w:t>
      </w:r>
      <w:r w:rsidR="00A84876">
        <w:rPr>
          <w:rFonts w:ascii="Arial" w:hAnsi="Arial" w:cs="Arial"/>
        </w:rPr>
        <w:t>p</w:t>
      </w:r>
      <w:r w:rsidRPr="00B023A8">
        <w:rPr>
          <w:rFonts w:ascii="Arial" w:hAnsi="Arial" w:cs="Arial"/>
        </w:rPr>
        <w:t>odwykonawcą,</w:t>
      </w:r>
    </w:p>
    <w:p w14:paraId="0918D985" w14:textId="77777777" w:rsidR="00D976F2" w:rsidRPr="00B023A8" w:rsidRDefault="00D976F2" w:rsidP="00D976F2">
      <w:pPr>
        <w:tabs>
          <w:tab w:val="left" w:pos="851"/>
          <w:tab w:val="left" w:pos="1080"/>
        </w:tabs>
        <w:spacing w:after="120" w:line="276" w:lineRule="auto"/>
        <w:jc w:val="both"/>
        <w:rPr>
          <w:rFonts w:ascii="Arial" w:hAnsi="Arial" w:cs="Arial"/>
        </w:rPr>
      </w:pPr>
    </w:p>
    <w:p w14:paraId="132F041D" w14:textId="5939DA6E" w:rsidR="008E53AC" w:rsidRDefault="00864CF3" w:rsidP="00AF5DB8">
      <w:pPr>
        <w:numPr>
          <w:ilvl w:val="0"/>
          <w:numId w:val="11"/>
        </w:numPr>
        <w:tabs>
          <w:tab w:val="left" w:pos="851"/>
          <w:tab w:val="left" w:pos="1080"/>
        </w:tabs>
        <w:spacing w:after="120" w:line="276" w:lineRule="auto"/>
        <w:ind w:left="851" w:hanging="425"/>
        <w:jc w:val="both"/>
        <w:rPr>
          <w:rFonts w:ascii="Arial" w:hAnsi="Arial" w:cs="Arial"/>
        </w:rPr>
      </w:pPr>
      <w:r w:rsidRPr="00B023A8">
        <w:rPr>
          <w:rFonts w:ascii="Arial" w:hAnsi="Arial" w:cs="Arial"/>
        </w:rPr>
        <w:t xml:space="preserve">informowania Zamawiającego na piśmie z 7 dniowym wyprzedzeniem o terminie odbioru robót </w:t>
      </w:r>
      <w:r w:rsidR="0023506D">
        <w:rPr>
          <w:rFonts w:ascii="Arial" w:hAnsi="Arial" w:cs="Arial"/>
        </w:rPr>
        <w:t>p</w:t>
      </w:r>
      <w:r w:rsidRPr="00B023A8">
        <w:rPr>
          <w:rFonts w:ascii="Arial" w:hAnsi="Arial" w:cs="Arial"/>
        </w:rPr>
        <w:t>odwykonawcy oraz zapewnienia Zamawiającemu możliwości uczestniczenia w odbiorze tych robót.</w:t>
      </w:r>
    </w:p>
    <w:p w14:paraId="0CA535E4" w14:textId="77777777" w:rsidR="007A74FA" w:rsidRPr="00337417" w:rsidRDefault="007A74FA" w:rsidP="007A74FA">
      <w:pPr>
        <w:tabs>
          <w:tab w:val="left" w:pos="851"/>
          <w:tab w:val="left" w:pos="1080"/>
        </w:tabs>
        <w:spacing w:after="120" w:line="276" w:lineRule="auto"/>
        <w:jc w:val="both"/>
        <w:rPr>
          <w:rFonts w:ascii="Arial" w:hAnsi="Arial" w:cs="Arial"/>
        </w:rPr>
      </w:pPr>
    </w:p>
    <w:p w14:paraId="0031E99F" w14:textId="271CC151" w:rsidR="00B52316" w:rsidRPr="00B52316" w:rsidRDefault="00B52316" w:rsidP="00AF5DB8">
      <w:pPr>
        <w:pStyle w:val="Num"/>
        <w:spacing w:after="120" w:line="276" w:lineRule="auto"/>
        <w:rPr>
          <w:rFonts w:ascii="Arial" w:hAnsi="Arial" w:cs="Arial"/>
          <w:bCs/>
        </w:rPr>
      </w:pPr>
      <w:r w:rsidRPr="00B52316">
        <w:rPr>
          <w:rFonts w:ascii="Arial" w:hAnsi="Arial" w:cs="Arial"/>
          <w:bCs/>
        </w:rPr>
        <w:t>Zamawiający naliczy karę umowną Wykonawcy z tytułu:</w:t>
      </w:r>
    </w:p>
    <w:p w14:paraId="17D4F3DC" w14:textId="73D75975" w:rsidR="00B52316" w:rsidRDefault="00B52316" w:rsidP="00AF5DB8">
      <w:pPr>
        <w:pStyle w:val="Num"/>
        <w:numPr>
          <w:ilvl w:val="1"/>
          <w:numId w:val="11"/>
        </w:numPr>
        <w:spacing w:after="120" w:line="276" w:lineRule="auto"/>
        <w:rPr>
          <w:rFonts w:ascii="Arial" w:hAnsi="Arial" w:cs="Arial"/>
          <w:bCs/>
        </w:rPr>
      </w:pPr>
      <w:r>
        <w:rPr>
          <w:rFonts w:ascii="Arial" w:hAnsi="Arial" w:cs="Arial"/>
          <w:bCs/>
        </w:rPr>
        <w:t>b</w:t>
      </w:r>
      <w:r w:rsidRPr="00B52316">
        <w:rPr>
          <w:rFonts w:ascii="Arial" w:hAnsi="Arial" w:cs="Arial"/>
          <w:bCs/>
        </w:rPr>
        <w:t xml:space="preserve">raku zapłaty lub nieterminowej zapłaty wynagrodzenia należnego podwykonawcom lub dalszym podwykonawcom – </w:t>
      </w:r>
      <w:r w:rsidR="0066665A">
        <w:rPr>
          <w:rFonts w:ascii="Arial" w:hAnsi="Arial" w:cs="Arial"/>
          <w:bCs/>
        </w:rPr>
        <w:t>1</w:t>
      </w:r>
      <w:r w:rsidR="00125A13">
        <w:rPr>
          <w:rFonts w:ascii="Arial" w:hAnsi="Arial" w:cs="Arial"/>
          <w:bCs/>
        </w:rPr>
        <w:t xml:space="preserve"> 0</w:t>
      </w:r>
      <w:r w:rsidRPr="00B52316">
        <w:rPr>
          <w:rFonts w:ascii="Arial" w:hAnsi="Arial" w:cs="Arial"/>
          <w:bCs/>
        </w:rPr>
        <w:t xml:space="preserve">00,00 zł brutto </w:t>
      </w:r>
      <w:r>
        <w:rPr>
          <w:rFonts w:ascii="Arial" w:hAnsi="Arial" w:cs="Arial"/>
          <w:bCs/>
        </w:rPr>
        <w:t xml:space="preserve">za każdy dzień </w:t>
      </w:r>
      <w:r w:rsidR="00125A13">
        <w:rPr>
          <w:rFonts w:ascii="Arial" w:hAnsi="Arial" w:cs="Arial"/>
          <w:bCs/>
        </w:rPr>
        <w:t>zwłoki</w:t>
      </w:r>
      <w:r w:rsidR="00B75E98">
        <w:rPr>
          <w:rFonts w:ascii="Arial" w:hAnsi="Arial" w:cs="Arial"/>
          <w:bCs/>
        </w:rPr>
        <w:t>,</w:t>
      </w:r>
    </w:p>
    <w:p w14:paraId="79DD62A6" w14:textId="52453C70" w:rsidR="00B52316" w:rsidRDefault="00B52316" w:rsidP="00AF5DB8">
      <w:pPr>
        <w:pStyle w:val="Num"/>
        <w:numPr>
          <w:ilvl w:val="1"/>
          <w:numId w:val="11"/>
        </w:numPr>
        <w:spacing w:after="120" w:line="276" w:lineRule="auto"/>
        <w:rPr>
          <w:rFonts w:ascii="Arial" w:hAnsi="Arial" w:cs="Arial"/>
          <w:bCs/>
        </w:rPr>
      </w:pPr>
      <w:r>
        <w:rPr>
          <w:rFonts w:ascii="Arial" w:hAnsi="Arial" w:cs="Arial"/>
          <w:bCs/>
        </w:rPr>
        <w:t>nieprzedłożenia poświadczenia za zgodność z oryginałem kopii umowy o</w:t>
      </w:r>
      <w:r w:rsidR="00AE2A4D">
        <w:rPr>
          <w:rFonts w:ascii="Arial" w:hAnsi="Arial" w:cs="Arial"/>
          <w:bCs/>
        </w:rPr>
        <w:t> </w:t>
      </w:r>
      <w:r>
        <w:rPr>
          <w:rFonts w:ascii="Arial" w:hAnsi="Arial" w:cs="Arial"/>
          <w:bCs/>
        </w:rPr>
        <w:t xml:space="preserve">podwykonawstwo lub jej zmiany – </w:t>
      </w:r>
      <w:r w:rsidR="0066665A">
        <w:rPr>
          <w:rFonts w:ascii="Arial" w:hAnsi="Arial" w:cs="Arial"/>
          <w:bCs/>
        </w:rPr>
        <w:t>1</w:t>
      </w:r>
      <w:r w:rsidR="00125A13">
        <w:rPr>
          <w:rFonts w:ascii="Arial" w:hAnsi="Arial" w:cs="Arial"/>
          <w:bCs/>
        </w:rPr>
        <w:t xml:space="preserve"> 0</w:t>
      </w:r>
      <w:r>
        <w:rPr>
          <w:rFonts w:ascii="Arial" w:hAnsi="Arial" w:cs="Arial"/>
          <w:bCs/>
        </w:rPr>
        <w:t>00,00 zł brutto, za każdą nieprzedłożoną kopię umowy lub jej zmiany</w:t>
      </w:r>
      <w:r w:rsidR="00B75E98">
        <w:rPr>
          <w:rFonts w:ascii="Arial" w:hAnsi="Arial" w:cs="Arial"/>
          <w:bCs/>
        </w:rPr>
        <w:t>,</w:t>
      </w:r>
    </w:p>
    <w:p w14:paraId="2AE027D7" w14:textId="55FA92CF" w:rsidR="00B52316" w:rsidRDefault="00B52316" w:rsidP="00AF5DB8">
      <w:pPr>
        <w:pStyle w:val="Num"/>
        <w:numPr>
          <w:ilvl w:val="1"/>
          <w:numId w:val="11"/>
        </w:numPr>
        <w:spacing w:after="120" w:line="276" w:lineRule="auto"/>
        <w:rPr>
          <w:rFonts w:ascii="Arial" w:hAnsi="Arial" w:cs="Arial"/>
          <w:bCs/>
        </w:rPr>
      </w:pPr>
      <w:r>
        <w:rPr>
          <w:rFonts w:ascii="Arial" w:hAnsi="Arial" w:cs="Arial"/>
          <w:bCs/>
        </w:rPr>
        <w:t xml:space="preserve">nieprzedłożenia do zaakceptowania projektu umowy o podwykonawstwo, której przedmiotem są roboty budowlane, lub projektu jej zmiany – </w:t>
      </w:r>
      <w:r w:rsidR="0066665A">
        <w:rPr>
          <w:rFonts w:ascii="Arial" w:hAnsi="Arial" w:cs="Arial"/>
          <w:bCs/>
        </w:rPr>
        <w:t>1</w:t>
      </w:r>
      <w:r w:rsidR="00125A13">
        <w:rPr>
          <w:rFonts w:ascii="Arial" w:hAnsi="Arial" w:cs="Arial"/>
          <w:bCs/>
        </w:rPr>
        <w:t xml:space="preserve"> 0</w:t>
      </w:r>
      <w:r>
        <w:rPr>
          <w:rFonts w:ascii="Arial" w:hAnsi="Arial" w:cs="Arial"/>
          <w:bCs/>
        </w:rPr>
        <w:t>00,00 zł brutto, za każdy nieprzedłożony do zaakceptowany projekt umowy lub jej zmiany,</w:t>
      </w:r>
    </w:p>
    <w:p w14:paraId="7EB1BEA0" w14:textId="6954652D" w:rsidR="00B52316" w:rsidRPr="00B52316" w:rsidRDefault="00B52316" w:rsidP="00AF5DB8">
      <w:pPr>
        <w:pStyle w:val="Num"/>
        <w:numPr>
          <w:ilvl w:val="1"/>
          <w:numId w:val="11"/>
        </w:numPr>
        <w:spacing w:after="120" w:line="276" w:lineRule="auto"/>
        <w:rPr>
          <w:rFonts w:ascii="Arial" w:hAnsi="Arial" w:cs="Arial"/>
          <w:bCs/>
        </w:rPr>
      </w:pPr>
      <w:r>
        <w:rPr>
          <w:rFonts w:ascii="Arial" w:hAnsi="Arial" w:cs="Arial"/>
          <w:bCs/>
        </w:rPr>
        <w:t xml:space="preserve">braku zmiany umowy o podwykonawstwo w zakresie terminu zapłaty – </w:t>
      </w:r>
      <w:r w:rsidR="0066665A">
        <w:rPr>
          <w:rFonts w:ascii="Arial" w:hAnsi="Arial" w:cs="Arial"/>
          <w:bCs/>
        </w:rPr>
        <w:t>1</w:t>
      </w:r>
      <w:r w:rsidR="00363840">
        <w:rPr>
          <w:rFonts w:ascii="Arial" w:hAnsi="Arial" w:cs="Arial"/>
          <w:bCs/>
        </w:rPr>
        <w:t> </w:t>
      </w:r>
      <w:r>
        <w:rPr>
          <w:rFonts w:ascii="Arial" w:hAnsi="Arial" w:cs="Arial"/>
          <w:bCs/>
        </w:rPr>
        <w:t>000,00</w:t>
      </w:r>
      <w:r w:rsidR="00363840">
        <w:rPr>
          <w:rFonts w:ascii="Arial" w:hAnsi="Arial" w:cs="Arial"/>
          <w:bCs/>
        </w:rPr>
        <w:t> </w:t>
      </w:r>
      <w:r>
        <w:rPr>
          <w:rFonts w:ascii="Arial" w:hAnsi="Arial" w:cs="Arial"/>
          <w:bCs/>
        </w:rPr>
        <w:t>zł brutto</w:t>
      </w:r>
      <w:r w:rsidR="00B75E98">
        <w:rPr>
          <w:rFonts w:ascii="Arial" w:hAnsi="Arial" w:cs="Arial"/>
          <w:bCs/>
        </w:rPr>
        <w:t>.</w:t>
      </w:r>
    </w:p>
    <w:p w14:paraId="38AB9E02" w14:textId="30CB3EB8" w:rsidR="00864CF3" w:rsidRPr="00E43A43" w:rsidRDefault="00864CF3" w:rsidP="00AF5DB8">
      <w:pPr>
        <w:pStyle w:val="Num"/>
        <w:spacing w:after="120" w:line="276" w:lineRule="auto"/>
        <w:rPr>
          <w:rFonts w:ascii="Arial" w:hAnsi="Arial" w:cs="Arial"/>
          <w:b/>
        </w:rPr>
      </w:pPr>
      <w:r w:rsidRPr="00B023A8">
        <w:rPr>
          <w:rFonts w:ascii="Arial" w:hAnsi="Arial" w:cs="Arial"/>
        </w:rPr>
        <w:t>W przypadku nie wywiązania się z obowiązku uzyskania zgody Zamawiającego na zatrudnienie tego podwykonawcy, a jednocześnie stwierdzenie faktu kontynuacji prac przez tego podwykonawcę, Zamawiający zastrzega sobie prawo do odstąpienia od umowy z przyczyn, za które ponosi odpowiedzialność Wykonawca.</w:t>
      </w:r>
    </w:p>
    <w:p w14:paraId="2AD97BEF" w14:textId="1B67D4D4" w:rsidR="00864CF3" w:rsidRPr="00B023A8" w:rsidRDefault="00864CF3" w:rsidP="00AF5DB8">
      <w:pPr>
        <w:spacing w:before="240" w:line="276" w:lineRule="auto"/>
        <w:jc w:val="center"/>
        <w:rPr>
          <w:rFonts w:ascii="Arial" w:hAnsi="Arial" w:cs="Arial"/>
          <w:b/>
          <w:bCs/>
        </w:rPr>
      </w:pPr>
      <w:r w:rsidRPr="00B023A8">
        <w:rPr>
          <w:rFonts w:ascii="Arial" w:hAnsi="Arial" w:cs="Arial"/>
          <w:b/>
        </w:rPr>
        <w:t>§ 7</w:t>
      </w:r>
    </w:p>
    <w:p w14:paraId="7474450E" w14:textId="0EB65C25" w:rsidR="00864CF3" w:rsidRPr="00B023A8" w:rsidRDefault="00864CF3" w:rsidP="00AF5DB8">
      <w:pPr>
        <w:spacing w:after="120" w:line="276" w:lineRule="auto"/>
        <w:jc w:val="center"/>
        <w:rPr>
          <w:rFonts w:ascii="Arial" w:hAnsi="Arial" w:cs="Arial"/>
          <w:b/>
          <w:bCs/>
        </w:rPr>
      </w:pPr>
      <w:r w:rsidRPr="00B023A8">
        <w:rPr>
          <w:rFonts w:ascii="Arial" w:hAnsi="Arial" w:cs="Arial"/>
          <w:b/>
          <w:bCs/>
        </w:rPr>
        <w:t>Termin realizacji Umowy</w:t>
      </w:r>
    </w:p>
    <w:p w14:paraId="6D93B57E" w14:textId="799525E9" w:rsidR="00864CF3" w:rsidRPr="004B6B7E" w:rsidRDefault="00864CF3" w:rsidP="00DA4F1F">
      <w:pPr>
        <w:pStyle w:val="Num"/>
        <w:numPr>
          <w:ilvl w:val="0"/>
          <w:numId w:val="41"/>
        </w:numPr>
        <w:tabs>
          <w:tab w:val="left" w:pos="360"/>
        </w:tabs>
        <w:spacing w:after="120" w:line="276" w:lineRule="auto"/>
        <w:rPr>
          <w:rFonts w:ascii="Arial" w:hAnsi="Arial" w:cs="Arial"/>
          <w:b/>
        </w:rPr>
      </w:pPr>
      <w:r w:rsidRPr="004B6B7E">
        <w:rPr>
          <w:rFonts w:ascii="Arial" w:hAnsi="Arial" w:cs="Arial"/>
        </w:rPr>
        <w:t>Termin realizacji przedmiotu umowy ustala się na:</w:t>
      </w:r>
    </w:p>
    <w:p w14:paraId="0AF066AB" w14:textId="119D971C" w:rsidR="004B12B4" w:rsidRPr="00AF5DB8" w:rsidRDefault="00864CF3" w:rsidP="00DA4F1F">
      <w:pPr>
        <w:pStyle w:val="Akapitzlist"/>
        <w:numPr>
          <w:ilvl w:val="0"/>
          <w:numId w:val="53"/>
        </w:numPr>
        <w:tabs>
          <w:tab w:val="left" w:pos="360"/>
        </w:tabs>
        <w:spacing w:after="120" w:line="276" w:lineRule="auto"/>
        <w:contextualSpacing w:val="0"/>
        <w:jc w:val="both"/>
        <w:rPr>
          <w:rFonts w:ascii="Arial" w:hAnsi="Arial" w:cs="Arial"/>
          <w:b/>
        </w:rPr>
      </w:pPr>
      <w:r w:rsidRPr="00AF5DB8">
        <w:rPr>
          <w:rFonts w:ascii="Arial" w:hAnsi="Arial" w:cs="Arial"/>
          <w:b/>
        </w:rPr>
        <w:t>przekazani</w:t>
      </w:r>
      <w:r w:rsidR="000C1819">
        <w:rPr>
          <w:rFonts w:ascii="Arial" w:hAnsi="Arial" w:cs="Arial"/>
          <w:b/>
        </w:rPr>
        <w:t>e</w:t>
      </w:r>
      <w:r w:rsidRPr="00AF5DB8">
        <w:rPr>
          <w:rFonts w:ascii="Arial" w:hAnsi="Arial" w:cs="Arial"/>
          <w:b/>
        </w:rPr>
        <w:t xml:space="preserve"> placu budowy – do </w:t>
      </w:r>
      <w:r w:rsidR="0066665A" w:rsidRPr="00AF5DB8">
        <w:rPr>
          <w:rFonts w:ascii="Arial" w:hAnsi="Arial" w:cs="Arial"/>
          <w:b/>
        </w:rPr>
        <w:t>7</w:t>
      </w:r>
      <w:r w:rsidR="00387979" w:rsidRPr="00AF5DB8">
        <w:rPr>
          <w:rFonts w:ascii="Arial" w:hAnsi="Arial" w:cs="Arial"/>
          <w:b/>
        </w:rPr>
        <w:t xml:space="preserve"> dni od dnia podpisania umowy</w:t>
      </w:r>
      <w:r w:rsidRPr="00AF5DB8">
        <w:rPr>
          <w:rFonts w:ascii="Arial" w:hAnsi="Arial" w:cs="Arial"/>
          <w:b/>
        </w:rPr>
        <w:t>,</w:t>
      </w:r>
    </w:p>
    <w:p w14:paraId="35A56048" w14:textId="13D4099B" w:rsidR="0032565B" w:rsidRPr="00AF5DB8" w:rsidRDefault="0032565B" w:rsidP="00DA4F1F">
      <w:pPr>
        <w:pStyle w:val="Akapitzlist"/>
        <w:numPr>
          <w:ilvl w:val="0"/>
          <w:numId w:val="53"/>
        </w:numPr>
        <w:tabs>
          <w:tab w:val="left" w:pos="360"/>
        </w:tabs>
        <w:spacing w:after="120" w:line="276" w:lineRule="auto"/>
        <w:contextualSpacing w:val="0"/>
        <w:jc w:val="both"/>
        <w:rPr>
          <w:rFonts w:ascii="Arial" w:hAnsi="Arial" w:cs="Arial"/>
          <w:b/>
        </w:rPr>
      </w:pPr>
      <w:r w:rsidRPr="00AF5DB8">
        <w:rPr>
          <w:rFonts w:ascii="Arial" w:hAnsi="Arial" w:cs="Arial"/>
          <w:b/>
        </w:rPr>
        <w:t xml:space="preserve">termin zakończenia umowy – </w:t>
      </w:r>
      <w:r w:rsidR="00AF5DB8" w:rsidRPr="00AF5DB8">
        <w:rPr>
          <w:rFonts w:ascii="Arial" w:hAnsi="Arial" w:cs="Arial"/>
          <w:b/>
        </w:rPr>
        <w:t xml:space="preserve">do </w:t>
      </w:r>
      <w:r w:rsidR="000C1819">
        <w:rPr>
          <w:rFonts w:ascii="Arial" w:hAnsi="Arial" w:cs="Arial"/>
          <w:b/>
        </w:rPr>
        <w:t>60</w:t>
      </w:r>
      <w:r w:rsidRPr="00AF5DB8">
        <w:rPr>
          <w:rFonts w:ascii="Arial" w:hAnsi="Arial" w:cs="Arial"/>
          <w:b/>
        </w:rPr>
        <w:t xml:space="preserve"> </w:t>
      </w:r>
      <w:r w:rsidR="000C1819">
        <w:rPr>
          <w:rFonts w:ascii="Arial" w:hAnsi="Arial" w:cs="Arial"/>
          <w:b/>
        </w:rPr>
        <w:t>dni</w:t>
      </w:r>
      <w:r w:rsidRPr="00AF5DB8">
        <w:rPr>
          <w:rFonts w:ascii="Arial" w:hAnsi="Arial" w:cs="Arial"/>
          <w:b/>
        </w:rPr>
        <w:t xml:space="preserve"> od dnia podpisania umowy.</w:t>
      </w:r>
    </w:p>
    <w:p w14:paraId="77F0000F" w14:textId="53F2A3E6" w:rsidR="00864CF3" w:rsidRPr="004B6B7E" w:rsidRDefault="00864CF3" w:rsidP="00DA4F1F">
      <w:pPr>
        <w:pStyle w:val="Num"/>
        <w:numPr>
          <w:ilvl w:val="0"/>
          <w:numId w:val="41"/>
        </w:numPr>
        <w:tabs>
          <w:tab w:val="left" w:pos="360"/>
        </w:tabs>
        <w:spacing w:after="120" w:line="276" w:lineRule="auto"/>
        <w:rPr>
          <w:rFonts w:ascii="Arial" w:hAnsi="Arial" w:cs="Arial"/>
        </w:rPr>
      </w:pPr>
      <w:r w:rsidRPr="004B6B7E">
        <w:rPr>
          <w:rFonts w:ascii="Arial" w:hAnsi="Arial" w:cs="Arial"/>
        </w:rPr>
        <w:t>Przez zakończenie realizacji przedmiotu umowy rozumie się dokonanie odbioru końcowego bez wad i usterek oraz uzyskanie pozwolenia na użytkowanie obiektu.</w:t>
      </w:r>
    </w:p>
    <w:p w14:paraId="55A95334" w14:textId="19F0D448" w:rsidR="007D572A" w:rsidRPr="00E43A43" w:rsidRDefault="00864CF3" w:rsidP="00DA4F1F">
      <w:pPr>
        <w:pStyle w:val="Num"/>
        <w:spacing w:after="120" w:line="276" w:lineRule="auto"/>
        <w:rPr>
          <w:rFonts w:ascii="Arial" w:hAnsi="Arial" w:cs="Arial"/>
          <w:b/>
        </w:rPr>
      </w:pPr>
      <w:r w:rsidRPr="00B023A8">
        <w:rPr>
          <w:rFonts w:ascii="Arial" w:hAnsi="Arial" w:cs="Arial"/>
        </w:rPr>
        <w:t>O pozwolenie na</w:t>
      </w:r>
      <w:r w:rsidR="0024535F">
        <w:rPr>
          <w:rFonts w:ascii="Arial" w:hAnsi="Arial" w:cs="Arial"/>
        </w:rPr>
        <w:t xml:space="preserve"> </w:t>
      </w:r>
      <w:r w:rsidRPr="00B023A8">
        <w:rPr>
          <w:rFonts w:ascii="Arial" w:hAnsi="Arial" w:cs="Arial"/>
        </w:rPr>
        <w:t>użytkowanie obiektu Wykonawca może wystąpić dopiero po</w:t>
      </w:r>
      <w:r w:rsidR="00C449CB">
        <w:rPr>
          <w:rFonts w:ascii="Arial" w:hAnsi="Arial" w:cs="Arial"/>
        </w:rPr>
        <w:t> </w:t>
      </w:r>
      <w:r w:rsidRPr="00B023A8">
        <w:rPr>
          <w:rFonts w:ascii="Arial" w:hAnsi="Arial" w:cs="Arial"/>
        </w:rPr>
        <w:t>odbiorze</w:t>
      </w:r>
      <w:r w:rsidR="00C31EA5">
        <w:rPr>
          <w:rFonts w:ascii="Arial" w:hAnsi="Arial" w:cs="Arial"/>
        </w:rPr>
        <w:t xml:space="preserve"> końcowym</w:t>
      </w:r>
      <w:r w:rsidR="003B58C5" w:rsidRPr="00B023A8">
        <w:rPr>
          <w:rFonts w:ascii="Arial" w:hAnsi="Arial" w:cs="Arial"/>
        </w:rPr>
        <w:t xml:space="preserve"> </w:t>
      </w:r>
      <w:r w:rsidRPr="00B023A8">
        <w:rPr>
          <w:rFonts w:ascii="Arial" w:hAnsi="Arial" w:cs="Arial"/>
        </w:rPr>
        <w:t>robót budowlanych.</w:t>
      </w:r>
    </w:p>
    <w:p w14:paraId="75870CB2" w14:textId="5BE9E5E1" w:rsidR="00864CF3" w:rsidRPr="00B023A8" w:rsidRDefault="00864CF3" w:rsidP="00DA4F1F">
      <w:pPr>
        <w:spacing w:before="240" w:line="276" w:lineRule="auto"/>
        <w:jc w:val="center"/>
        <w:rPr>
          <w:rFonts w:ascii="Arial" w:hAnsi="Arial" w:cs="Arial"/>
          <w:color w:val="00000A"/>
        </w:rPr>
      </w:pPr>
      <w:r w:rsidRPr="00B023A8">
        <w:rPr>
          <w:rFonts w:ascii="Arial" w:hAnsi="Arial" w:cs="Arial"/>
          <w:b/>
        </w:rPr>
        <w:t>§ 8</w:t>
      </w:r>
    </w:p>
    <w:p w14:paraId="58FF0292" w14:textId="77777777" w:rsidR="00864CF3" w:rsidRPr="00B023A8" w:rsidRDefault="00864CF3" w:rsidP="00DA4F1F">
      <w:pPr>
        <w:pStyle w:val="Nagwek2"/>
        <w:spacing w:after="120" w:line="276" w:lineRule="auto"/>
        <w:ind w:left="578" w:hanging="578"/>
        <w:rPr>
          <w:rFonts w:ascii="Arial" w:hAnsi="Arial" w:cs="Arial"/>
          <w:sz w:val="24"/>
          <w:szCs w:val="24"/>
        </w:rPr>
      </w:pPr>
      <w:r w:rsidRPr="00B023A8">
        <w:rPr>
          <w:rFonts w:ascii="Arial" w:hAnsi="Arial" w:cs="Arial"/>
          <w:color w:val="00000A"/>
          <w:sz w:val="24"/>
          <w:szCs w:val="24"/>
        </w:rPr>
        <w:t>Odbiór robót</w:t>
      </w:r>
    </w:p>
    <w:p w14:paraId="5F83752C" w14:textId="5218D818" w:rsidR="007A74FA" w:rsidRPr="00D976F2" w:rsidRDefault="00864CF3" w:rsidP="007A74FA">
      <w:pPr>
        <w:pStyle w:val="Akapitzlist"/>
        <w:numPr>
          <w:ilvl w:val="0"/>
          <w:numId w:val="56"/>
        </w:numPr>
        <w:tabs>
          <w:tab w:val="left" w:pos="426"/>
        </w:tabs>
        <w:spacing w:after="120" w:line="276" w:lineRule="auto"/>
        <w:jc w:val="both"/>
        <w:rPr>
          <w:rFonts w:ascii="Arial" w:hAnsi="Arial" w:cs="Arial"/>
        </w:rPr>
      </w:pPr>
      <w:r w:rsidRPr="007A74FA">
        <w:rPr>
          <w:rFonts w:ascii="Arial" w:hAnsi="Arial" w:cs="Arial"/>
        </w:rPr>
        <w:t>Przedmiotem odbioru końcowego</w:t>
      </w:r>
      <w:r w:rsidR="00F67F29" w:rsidRPr="007A74FA">
        <w:rPr>
          <w:rFonts w:ascii="Arial" w:hAnsi="Arial" w:cs="Arial"/>
        </w:rPr>
        <w:t xml:space="preserve"> oraz od</w:t>
      </w:r>
      <w:r w:rsidR="00845AA2" w:rsidRPr="007A74FA">
        <w:rPr>
          <w:rFonts w:ascii="Arial" w:hAnsi="Arial" w:cs="Arial"/>
        </w:rPr>
        <w:t>biorów częściowych</w:t>
      </w:r>
      <w:r w:rsidRPr="007A74FA">
        <w:rPr>
          <w:rFonts w:ascii="Arial" w:hAnsi="Arial" w:cs="Arial"/>
        </w:rPr>
        <w:t xml:space="preserve"> są roboty budowlane stanowiące przedmiot zamówienia wykonane zgodnie z dokumentacją przy zastosowaniu wymaganych przepisów.</w:t>
      </w:r>
    </w:p>
    <w:p w14:paraId="551906AA" w14:textId="3395EE60" w:rsidR="00070B50" w:rsidRPr="00B023A8" w:rsidRDefault="00864CF3" w:rsidP="007A74FA">
      <w:pPr>
        <w:tabs>
          <w:tab w:val="left" w:pos="426"/>
        </w:tabs>
        <w:spacing w:after="120" w:line="276" w:lineRule="auto"/>
        <w:ind w:left="426" w:hanging="426"/>
        <w:jc w:val="both"/>
        <w:rPr>
          <w:rFonts w:ascii="Arial" w:hAnsi="Arial" w:cs="Arial"/>
        </w:rPr>
      </w:pPr>
      <w:r w:rsidRPr="00B023A8">
        <w:rPr>
          <w:rFonts w:ascii="Arial" w:hAnsi="Arial" w:cs="Arial"/>
        </w:rPr>
        <w:t>2.</w:t>
      </w:r>
      <w:r w:rsidRPr="00B023A8">
        <w:rPr>
          <w:rFonts w:ascii="Arial" w:hAnsi="Arial" w:cs="Arial"/>
        </w:rPr>
        <w:tab/>
        <w:t xml:space="preserve">W odbiorach, o których mowa w ust.1 uczestniczą: przedstawiciele Zamawiającego, przedstawiciele Wykonawcy (kierownik budowy) oraz inspektor nadzoru inwestorskiego. </w:t>
      </w:r>
    </w:p>
    <w:p w14:paraId="43A34CD8" w14:textId="4A9E2573" w:rsidR="00C449CB" w:rsidRPr="00C449CB" w:rsidRDefault="00864CF3" w:rsidP="00DA4F1F">
      <w:pPr>
        <w:tabs>
          <w:tab w:val="left" w:pos="426"/>
        </w:tabs>
        <w:spacing w:after="120" w:line="276" w:lineRule="auto"/>
        <w:ind w:left="426" w:hanging="426"/>
        <w:jc w:val="both"/>
        <w:rPr>
          <w:rFonts w:ascii="Arial" w:hAnsi="Arial" w:cs="Arial"/>
        </w:rPr>
      </w:pPr>
      <w:r w:rsidRPr="00B023A8">
        <w:rPr>
          <w:rFonts w:ascii="Arial" w:hAnsi="Arial" w:cs="Arial"/>
        </w:rPr>
        <w:t>3.</w:t>
      </w:r>
      <w:r w:rsidRPr="00B023A8">
        <w:rPr>
          <w:rFonts w:ascii="Arial" w:hAnsi="Arial" w:cs="Arial"/>
        </w:rPr>
        <w:tab/>
        <w:t xml:space="preserve">Odbiory, o których mowa w ust. 1, zostaną rozpoczęte w terminie do </w:t>
      </w:r>
      <w:r w:rsidR="00367A59">
        <w:rPr>
          <w:rFonts w:ascii="Arial" w:hAnsi="Arial" w:cs="Arial"/>
        </w:rPr>
        <w:t>7</w:t>
      </w:r>
      <w:r w:rsidRPr="00B023A8">
        <w:rPr>
          <w:rFonts w:ascii="Arial" w:hAnsi="Arial" w:cs="Arial"/>
        </w:rPr>
        <w:t xml:space="preserve"> dni od daty </w:t>
      </w:r>
      <w:r w:rsidRPr="00B023A8">
        <w:rPr>
          <w:rFonts w:ascii="Arial" w:hAnsi="Arial" w:cs="Arial"/>
          <w:u w:val="single"/>
        </w:rPr>
        <w:t>skutecznego pisemnego zawiadomienia Zamawiającego</w:t>
      </w:r>
      <w:r w:rsidRPr="00B023A8">
        <w:rPr>
          <w:rFonts w:ascii="Arial" w:hAnsi="Arial" w:cs="Arial"/>
        </w:rPr>
        <w:t xml:space="preserve"> przez Wykonawcę o</w:t>
      </w:r>
      <w:r w:rsidR="00AE2A4D">
        <w:rPr>
          <w:rFonts w:ascii="Arial" w:hAnsi="Arial" w:cs="Arial"/>
        </w:rPr>
        <w:t> </w:t>
      </w:r>
      <w:r w:rsidRPr="00B023A8">
        <w:rPr>
          <w:rFonts w:ascii="Arial" w:hAnsi="Arial" w:cs="Arial"/>
        </w:rPr>
        <w:t xml:space="preserve">gotowości do odbioru zatwierdzonego przez </w:t>
      </w:r>
      <w:r w:rsidR="00EB06F6">
        <w:rPr>
          <w:rFonts w:ascii="Arial" w:hAnsi="Arial" w:cs="Arial"/>
        </w:rPr>
        <w:t>I</w:t>
      </w:r>
      <w:r w:rsidRPr="00B023A8">
        <w:rPr>
          <w:rFonts w:ascii="Arial" w:hAnsi="Arial" w:cs="Arial"/>
        </w:rPr>
        <w:t xml:space="preserve">nspektora </w:t>
      </w:r>
      <w:r w:rsidR="00EB06F6">
        <w:rPr>
          <w:rFonts w:ascii="Arial" w:hAnsi="Arial" w:cs="Arial"/>
        </w:rPr>
        <w:t>N</w:t>
      </w:r>
      <w:r w:rsidRPr="00B023A8">
        <w:rPr>
          <w:rFonts w:ascii="Arial" w:hAnsi="Arial" w:cs="Arial"/>
        </w:rPr>
        <w:t xml:space="preserve">adzoru </w:t>
      </w:r>
      <w:r w:rsidR="00EB06F6">
        <w:rPr>
          <w:rFonts w:ascii="Arial" w:hAnsi="Arial" w:cs="Arial"/>
        </w:rPr>
        <w:t>I</w:t>
      </w:r>
      <w:r w:rsidRPr="00B023A8">
        <w:rPr>
          <w:rFonts w:ascii="Arial" w:hAnsi="Arial" w:cs="Arial"/>
        </w:rPr>
        <w:t>nwestorskiego (</w:t>
      </w:r>
      <w:r w:rsidR="00A002CE" w:rsidRPr="00B023A8">
        <w:rPr>
          <w:rFonts w:ascii="Arial" w:hAnsi="Arial" w:cs="Arial"/>
        </w:rPr>
        <w:t xml:space="preserve">wraz ze zgłoszeniem </w:t>
      </w:r>
      <w:r w:rsidRPr="00B023A8">
        <w:rPr>
          <w:rFonts w:ascii="Arial" w:hAnsi="Arial" w:cs="Arial"/>
        </w:rPr>
        <w:t>należy dostarczyć pisemne oświadczenie Inspektora Nadzoru Inwestorskiego).</w:t>
      </w:r>
    </w:p>
    <w:p w14:paraId="4C3BBC24" w14:textId="77777777" w:rsidR="007C00D3" w:rsidRDefault="00864CF3" w:rsidP="007C00D3">
      <w:pPr>
        <w:pStyle w:val="Num"/>
        <w:numPr>
          <w:ilvl w:val="0"/>
          <w:numId w:val="5"/>
        </w:numPr>
        <w:spacing w:after="120"/>
        <w:rPr>
          <w:rFonts w:ascii="Arial" w:hAnsi="Arial" w:cs="Arial"/>
        </w:rPr>
      </w:pPr>
      <w:r w:rsidRPr="00C449CB">
        <w:rPr>
          <w:rFonts w:ascii="Arial" w:hAnsi="Arial" w:cs="Arial"/>
        </w:rPr>
        <w:t xml:space="preserve">W dniu zawiadomienia o gotowości do odbioru </w:t>
      </w:r>
      <w:r w:rsidR="00FA0424" w:rsidRPr="00125A13">
        <w:rPr>
          <w:rFonts w:ascii="Arial" w:hAnsi="Arial" w:cs="Arial"/>
        </w:rPr>
        <w:t>częściowego</w:t>
      </w:r>
      <w:r w:rsidRPr="00125A13">
        <w:rPr>
          <w:rFonts w:ascii="Arial" w:hAnsi="Arial" w:cs="Arial"/>
        </w:rPr>
        <w:t xml:space="preserve"> Wykonawca złoży w</w:t>
      </w:r>
      <w:r w:rsidR="00AE2A4D" w:rsidRPr="00125A13">
        <w:rPr>
          <w:rFonts w:ascii="Arial" w:hAnsi="Arial" w:cs="Arial"/>
        </w:rPr>
        <w:t> </w:t>
      </w:r>
      <w:r w:rsidRPr="00125A13">
        <w:rPr>
          <w:rFonts w:ascii="Arial" w:hAnsi="Arial" w:cs="Arial"/>
        </w:rPr>
        <w:t>siedzibie Zamawiającego komplet dokumentów pozwalających na ocenę prawidłowego wykonania przedmiotu odbioru, a w szczególności przekaże</w:t>
      </w:r>
      <w:r w:rsidR="007C00D3">
        <w:rPr>
          <w:rFonts w:ascii="Arial" w:hAnsi="Arial" w:cs="Arial"/>
        </w:rPr>
        <w:t>:</w:t>
      </w:r>
    </w:p>
    <w:p w14:paraId="59ACEE05" w14:textId="2AAD87D9" w:rsidR="00864CF3" w:rsidRPr="007C00D3" w:rsidRDefault="00F02974" w:rsidP="007C00D3">
      <w:pPr>
        <w:pStyle w:val="Num"/>
        <w:numPr>
          <w:ilvl w:val="0"/>
          <w:numId w:val="0"/>
        </w:numPr>
        <w:spacing w:after="120"/>
        <w:ind w:left="397"/>
        <w:rPr>
          <w:rFonts w:ascii="Arial" w:hAnsi="Arial" w:cs="Arial"/>
        </w:rPr>
      </w:pPr>
      <w:r w:rsidRPr="007C00D3">
        <w:rPr>
          <w:rFonts w:ascii="Arial" w:hAnsi="Arial" w:cs="Arial"/>
          <w:shd w:val="clear" w:color="auto" w:fill="FFFFFF"/>
        </w:rPr>
        <w:t>protokół odbioru elementów robót podpisany przez kierownika budowy i inspektora nadzoru.</w:t>
      </w:r>
    </w:p>
    <w:p w14:paraId="5A3426CF" w14:textId="51E92E3D" w:rsidR="00C449CB" w:rsidRPr="00125A13" w:rsidRDefault="00864CF3" w:rsidP="00DA4F1F">
      <w:pPr>
        <w:pStyle w:val="Akapitzlist1"/>
        <w:numPr>
          <w:ilvl w:val="0"/>
          <w:numId w:val="5"/>
        </w:numPr>
        <w:spacing w:after="120" w:line="276" w:lineRule="auto"/>
        <w:jc w:val="both"/>
        <w:rPr>
          <w:rFonts w:ascii="Arial" w:hAnsi="Arial" w:cs="Arial"/>
          <w:shd w:val="clear" w:color="auto" w:fill="FFFFFF"/>
        </w:rPr>
      </w:pPr>
      <w:r w:rsidRPr="00125A13">
        <w:rPr>
          <w:rFonts w:ascii="Arial" w:hAnsi="Arial" w:cs="Arial"/>
          <w:shd w:val="clear" w:color="auto" w:fill="FFFFFF"/>
        </w:rPr>
        <w:t xml:space="preserve">Wykonawca złoży w siedzibie Zamawiającego końcowy kosztorys powykonawczy zadania na </w:t>
      </w:r>
      <w:r w:rsidR="00E52A40" w:rsidRPr="00125A13">
        <w:rPr>
          <w:rFonts w:ascii="Arial" w:hAnsi="Arial" w:cs="Arial"/>
          <w:shd w:val="clear" w:color="auto" w:fill="FFFFFF"/>
        </w:rPr>
        <w:t>m</w:t>
      </w:r>
      <w:r w:rsidRPr="00125A13">
        <w:rPr>
          <w:rFonts w:ascii="Arial" w:hAnsi="Arial" w:cs="Arial"/>
          <w:shd w:val="clear" w:color="auto" w:fill="FFFFFF"/>
        </w:rPr>
        <w:t>inimum 30 dni przed upływem terminu zakończenia robót budowlanych</w:t>
      </w:r>
      <w:r w:rsidR="00F501C9" w:rsidRPr="00125A13">
        <w:rPr>
          <w:rFonts w:ascii="Arial" w:hAnsi="Arial" w:cs="Arial"/>
          <w:shd w:val="clear" w:color="auto" w:fill="FFFFFF"/>
        </w:rPr>
        <w:t xml:space="preserve"> (w przypadku wystąpienia – robót zamiennych).</w:t>
      </w:r>
    </w:p>
    <w:p w14:paraId="1DC1A9BE" w14:textId="18244919" w:rsidR="00864CF3" w:rsidRPr="00B023A8" w:rsidRDefault="00864CF3" w:rsidP="00DA4F1F">
      <w:pPr>
        <w:tabs>
          <w:tab w:val="left" w:pos="426"/>
        </w:tabs>
        <w:spacing w:after="120" w:line="276" w:lineRule="auto"/>
        <w:ind w:left="426" w:hanging="426"/>
        <w:jc w:val="both"/>
        <w:rPr>
          <w:rFonts w:ascii="Arial" w:hAnsi="Arial" w:cs="Arial"/>
          <w:shd w:val="clear" w:color="auto" w:fill="FFFFFF"/>
        </w:rPr>
      </w:pPr>
      <w:r w:rsidRPr="00B023A8">
        <w:rPr>
          <w:rFonts w:ascii="Arial" w:hAnsi="Arial" w:cs="Arial"/>
        </w:rPr>
        <w:t>6.</w:t>
      </w:r>
      <w:r w:rsidRPr="00B023A8">
        <w:rPr>
          <w:rFonts w:ascii="Arial" w:hAnsi="Arial" w:cs="Arial"/>
        </w:rPr>
        <w:tab/>
        <w:t>W dniu zawiadomienia o gotowości do odbioru końcowego Wykonawca złoży w</w:t>
      </w:r>
      <w:r w:rsidR="00AE2A4D">
        <w:rPr>
          <w:rFonts w:ascii="Arial" w:hAnsi="Arial" w:cs="Arial"/>
        </w:rPr>
        <w:t> </w:t>
      </w:r>
      <w:r w:rsidRPr="00B023A8">
        <w:rPr>
          <w:rFonts w:ascii="Arial" w:hAnsi="Arial" w:cs="Arial"/>
        </w:rPr>
        <w:t>siedzibie Zamawiającego komplet dokumentów pozwalających na ocenę prawidłowego wykonania przedmiotu odbioru, a w szczególności przekaże:</w:t>
      </w:r>
    </w:p>
    <w:p w14:paraId="2999AFFF" w14:textId="77777777" w:rsidR="00864CF3" w:rsidRPr="00B023A8" w:rsidRDefault="00864CF3" w:rsidP="00DA4F1F">
      <w:pPr>
        <w:pStyle w:val="Akapitzlist1"/>
        <w:numPr>
          <w:ilvl w:val="1"/>
          <w:numId w:val="16"/>
        </w:numPr>
        <w:spacing w:after="120" w:line="276" w:lineRule="auto"/>
        <w:jc w:val="both"/>
        <w:rPr>
          <w:rFonts w:ascii="Arial" w:hAnsi="Arial" w:cs="Arial"/>
          <w:shd w:val="clear" w:color="auto" w:fill="FFFFFF"/>
        </w:rPr>
      </w:pPr>
      <w:r w:rsidRPr="00B023A8">
        <w:rPr>
          <w:rFonts w:ascii="Arial" w:hAnsi="Arial" w:cs="Arial"/>
          <w:shd w:val="clear" w:color="auto" w:fill="FFFFFF"/>
        </w:rPr>
        <w:t xml:space="preserve">dziennik budowy, </w:t>
      </w:r>
    </w:p>
    <w:p w14:paraId="0801988A" w14:textId="77777777" w:rsidR="00864CF3" w:rsidRPr="00B023A8" w:rsidRDefault="00864CF3" w:rsidP="00DA4F1F">
      <w:pPr>
        <w:pStyle w:val="Akapitzlist1"/>
        <w:numPr>
          <w:ilvl w:val="1"/>
          <w:numId w:val="16"/>
        </w:numPr>
        <w:spacing w:after="120" w:line="276" w:lineRule="auto"/>
        <w:jc w:val="both"/>
        <w:rPr>
          <w:rFonts w:ascii="Arial" w:hAnsi="Arial" w:cs="Arial"/>
          <w:shd w:val="clear" w:color="auto" w:fill="FFFFFF"/>
        </w:rPr>
      </w:pPr>
      <w:r w:rsidRPr="00B023A8">
        <w:rPr>
          <w:rFonts w:ascii="Arial" w:hAnsi="Arial" w:cs="Arial"/>
          <w:shd w:val="clear" w:color="auto" w:fill="FFFFFF"/>
        </w:rPr>
        <w:t>gwarancję,</w:t>
      </w:r>
    </w:p>
    <w:p w14:paraId="4045A3E0" w14:textId="77777777" w:rsidR="00864CF3" w:rsidRPr="00B023A8" w:rsidRDefault="00864CF3" w:rsidP="00DA4F1F">
      <w:pPr>
        <w:pStyle w:val="Akapitzlist1"/>
        <w:numPr>
          <w:ilvl w:val="1"/>
          <w:numId w:val="16"/>
        </w:numPr>
        <w:spacing w:after="120" w:line="276" w:lineRule="auto"/>
        <w:jc w:val="both"/>
        <w:rPr>
          <w:rFonts w:ascii="Arial" w:hAnsi="Arial" w:cs="Arial"/>
          <w:shd w:val="clear" w:color="auto" w:fill="FFFFFF"/>
        </w:rPr>
      </w:pPr>
      <w:r w:rsidRPr="00B023A8">
        <w:rPr>
          <w:rFonts w:ascii="Arial" w:hAnsi="Arial" w:cs="Arial"/>
          <w:shd w:val="clear" w:color="auto" w:fill="FFFFFF"/>
        </w:rPr>
        <w:t>atesty i certyfikaty jakości,</w:t>
      </w:r>
    </w:p>
    <w:p w14:paraId="4AAC95A0" w14:textId="77777777" w:rsidR="00864CF3" w:rsidRPr="00B023A8" w:rsidRDefault="00864CF3" w:rsidP="00DA4F1F">
      <w:pPr>
        <w:pStyle w:val="Akapitzlist1"/>
        <w:numPr>
          <w:ilvl w:val="1"/>
          <w:numId w:val="16"/>
        </w:numPr>
        <w:spacing w:after="120" w:line="276" w:lineRule="auto"/>
        <w:jc w:val="both"/>
        <w:rPr>
          <w:rFonts w:ascii="Arial" w:hAnsi="Arial" w:cs="Arial"/>
        </w:rPr>
      </w:pPr>
      <w:r w:rsidRPr="00B023A8">
        <w:rPr>
          <w:rFonts w:ascii="Arial" w:hAnsi="Arial" w:cs="Arial"/>
          <w:shd w:val="clear" w:color="auto" w:fill="FFFFFF"/>
        </w:rPr>
        <w:t>deklaracje  zgodności z PN,</w:t>
      </w:r>
    </w:p>
    <w:p w14:paraId="59F4FF61" w14:textId="77777777" w:rsidR="00864CF3" w:rsidRPr="00B023A8" w:rsidRDefault="00864CF3" w:rsidP="00DA4F1F">
      <w:pPr>
        <w:pStyle w:val="Akapitzlist1"/>
        <w:numPr>
          <w:ilvl w:val="1"/>
          <w:numId w:val="16"/>
        </w:numPr>
        <w:spacing w:after="120" w:line="276" w:lineRule="auto"/>
        <w:jc w:val="both"/>
        <w:rPr>
          <w:rFonts w:ascii="Arial" w:hAnsi="Arial" w:cs="Arial"/>
        </w:rPr>
      </w:pPr>
      <w:r w:rsidRPr="00B023A8">
        <w:rPr>
          <w:rFonts w:ascii="Arial" w:hAnsi="Arial" w:cs="Arial"/>
        </w:rPr>
        <w:t>oświadczenie kierownika budowy:</w:t>
      </w:r>
    </w:p>
    <w:p w14:paraId="26F6076E" w14:textId="77777777" w:rsidR="00864CF3" w:rsidRPr="00B023A8" w:rsidRDefault="00864CF3" w:rsidP="00DA4F1F">
      <w:pPr>
        <w:tabs>
          <w:tab w:val="left" w:pos="680"/>
        </w:tabs>
        <w:spacing w:after="120" w:line="276" w:lineRule="auto"/>
        <w:ind w:left="851" w:hanging="444"/>
        <w:jc w:val="both"/>
        <w:rPr>
          <w:rFonts w:ascii="Arial" w:hAnsi="Arial" w:cs="Arial"/>
        </w:rPr>
      </w:pPr>
      <w:r w:rsidRPr="00B023A8">
        <w:rPr>
          <w:rFonts w:ascii="Arial" w:hAnsi="Arial" w:cs="Arial"/>
        </w:rPr>
        <w:tab/>
        <w:t>- o zgodności wykonanych robót budowlanych z dokumentacją techniczną,</w:t>
      </w:r>
    </w:p>
    <w:p w14:paraId="4787BC9C" w14:textId="7F56DE9C" w:rsidR="00864CF3" w:rsidRPr="00B023A8" w:rsidRDefault="00864CF3" w:rsidP="00DA4F1F">
      <w:pPr>
        <w:tabs>
          <w:tab w:val="left" w:pos="680"/>
        </w:tabs>
        <w:spacing w:after="120" w:line="276" w:lineRule="auto"/>
        <w:ind w:left="709" w:hanging="302"/>
        <w:rPr>
          <w:rFonts w:ascii="Arial" w:hAnsi="Arial" w:cs="Arial"/>
          <w:shd w:val="clear" w:color="auto" w:fill="FFFFFF"/>
        </w:rPr>
      </w:pPr>
      <w:r w:rsidRPr="00B023A8">
        <w:rPr>
          <w:rFonts w:ascii="Arial" w:hAnsi="Arial" w:cs="Arial"/>
        </w:rPr>
        <w:tab/>
        <w:t>-</w:t>
      </w:r>
      <w:r w:rsidR="0024535F">
        <w:rPr>
          <w:rFonts w:ascii="Arial" w:hAnsi="Arial" w:cs="Arial"/>
        </w:rPr>
        <w:t xml:space="preserve"> </w:t>
      </w:r>
      <w:r w:rsidRPr="00B023A8">
        <w:rPr>
          <w:rFonts w:ascii="Arial" w:hAnsi="Arial" w:cs="Arial"/>
        </w:rPr>
        <w:t>o doprowadzeniu do należytego stanu i porządku terenu budowy i terenów przyległych,</w:t>
      </w:r>
    </w:p>
    <w:p w14:paraId="3D5B889C" w14:textId="77777777" w:rsidR="00864CF3" w:rsidRPr="00B023A8" w:rsidRDefault="00864CF3" w:rsidP="00DA4F1F">
      <w:pPr>
        <w:pStyle w:val="Akapitzlist1"/>
        <w:numPr>
          <w:ilvl w:val="1"/>
          <w:numId w:val="16"/>
        </w:numPr>
        <w:tabs>
          <w:tab w:val="left" w:pos="426"/>
        </w:tabs>
        <w:spacing w:after="120" w:line="276" w:lineRule="auto"/>
        <w:jc w:val="both"/>
        <w:rPr>
          <w:rFonts w:ascii="Arial" w:hAnsi="Arial" w:cs="Arial"/>
        </w:rPr>
      </w:pPr>
      <w:r w:rsidRPr="00B023A8">
        <w:rPr>
          <w:rFonts w:ascii="Arial" w:hAnsi="Arial" w:cs="Arial"/>
          <w:shd w:val="clear" w:color="auto" w:fill="FFFFFF"/>
        </w:rPr>
        <w:t>pozostałych dokumentów dotyczących przedmiotu umowy</w:t>
      </w:r>
      <w:r w:rsidRPr="00B023A8">
        <w:rPr>
          <w:rFonts w:ascii="Arial" w:hAnsi="Arial" w:cs="Arial"/>
        </w:rPr>
        <w:t>.</w:t>
      </w:r>
    </w:p>
    <w:p w14:paraId="7B949DA3" w14:textId="5B6C0FA3" w:rsidR="00864CF3" w:rsidRPr="007A74FA" w:rsidRDefault="00864CF3" w:rsidP="007A74FA">
      <w:pPr>
        <w:pStyle w:val="Akapitzlist"/>
        <w:numPr>
          <w:ilvl w:val="0"/>
          <w:numId w:val="57"/>
        </w:numPr>
        <w:tabs>
          <w:tab w:val="left" w:pos="426"/>
        </w:tabs>
        <w:spacing w:after="120" w:line="276" w:lineRule="auto"/>
        <w:jc w:val="both"/>
        <w:rPr>
          <w:rFonts w:ascii="Arial" w:hAnsi="Arial" w:cs="Arial"/>
        </w:rPr>
      </w:pPr>
      <w:r w:rsidRPr="007A74FA">
        <w:rPr>
          <w:rFonts w:ascii="Arial" w:hAnsi="Arial" w:cs="Arial"/>
        </w:rPr>
        <w:t>W przypadku, gdy Wykonawca zobowiązany jest do uzyskania pozwolenia na użytkowanie obiektu, Zamawiający zastrzega sobie prawo do udostępnienia dokumentacji o której mowa w ust. 6, złożonej przez Wykonawcę w dniu zgłoszenia o zakończeniu robót, dopiero po końcowym protokolarnym odbiorze</w:t>
      </w:r>
      <w:r w:rsidR="00540214" w:rsidRPr="007A74FA">
        <w:rPr>
          <w:rFonts w:ascii="Arial" w:hAnsi="Arial" w:cs="Arial"/>
        </w:rPr>
        <w:t xml:space="preserve"> technicznym</w:t>
      </w:r>
      <w:r w:rsidRPr="007A74FA">
        <w:rPr>
          <w:rFonts w:ascii="Arial" w:hAnsi="Arial" w:cs="Arial"/>
        </w:rPr>
        <w:t xml:space="preserve"> zadania</w:t>
      </w:r>
      <w:r w:rsidR="007A0CA5" w:rsidRPr="007A74FA">
        <w:rPr>
          <w:rFonts w:ascii="Arial" w:hAnsi="Arial" w:cs="Arial"/>
        </w:rPr>
        <w:t>.</w:t>
      </w:r>
    </w:p>
    <w:p w14:paraId="439C3A0E" w14:textId="77777777" w:rsidR="007A74FA" w:rsidRDefault="007A74FA" w:rsidP="007A74FA">
      <w:pPr>
        <w:tabs>
          <w:tab w:val="left" w:pos="426"/>
        </w:tabs>
        <w:spacing w:after="120" w:line="276" w:lineRule="auto"/>
        <w:jc w:val="both"/>
        <w:rPr>
          <w:rFonts w:ascii="Arial" w:hAnsi="Arial" w:cs="Arial"/>
        </w:rPr>
      </w:pPr>
    </w:p>
    <w:p w14:paraId="44819809" w14:textId="77777777" w:rsidR="007A74FA" w:rsidRPr="007A74FA" w:rsidRDefault="007A74FA" w:rsidP="007A74FA">
      <w:pPr>
        <w:tabs>
          <w:tab w:val="left" w:pos="426"/>
        </w:tabs>
        <w:spacing w:after="120" w:line="276" w:lineRule="auto"/>
        <w:jc w:val="both"/>
        <w:rPr>
          <w:rFonts w:ascii="Arial" w:hAnsi="Arial" w:cs="Arial"/>
        </w:rPr>
      </w:pPr>
    </w:p>
    <w:p w14:paraId="0F7075AC" w14:textId="10B7DE92" w:rsidR="00864CF3" w:rsidRPr="006B0330" w:rsidRDefault="00864CF3" w:rsidP="00DA4F1F">
      <w:pPr>
        <w:tabs>
          <w:tab w:val="left" w:pos="426"/>
        </w:tabs>
        <w:spacing w:after="120" w:line="276" w:lineRule="auto"/>
        <w:ind w:left="426" w:hanging="426"/>
        <w:jc w:val="both"/>
        <w:rPr>
          <w:rFonts w:ascii="Arial" w:hAnsi="Arial" w:cs="Arial"/>
        </w:rPr>
      </w:pPr>
      <w:r w:rsidRPr="00B023A8">
        <w:rPr>
          <w:rFonts w:ascii="Arial" w:hAnsi="Arial" w:cs="Arial"/>
        </w:rPr>
        <w:t xml:space="preserve">8. </w:t>
      </w:r>
      <w:r w:rsidRPr="00B023A8">
        <w:rPr>
          <w:rFonts w:ascii="Arial" w:hAnsi="Arial" w:cs="Arial"/>
        </w:rPr>
        <w:tab/>
        <w:t>Zawiadomienie o gotowości jest bezskuteczne, jeżeli wraz z pismem zawierającym oświadczenie Wykonawcy i Inspektora Nadzoru Inwestorskiego nie zostanie przedłożony komplet dokumentów, o których mowa w ust. 3</w:t>
      </w:r>
      <w:r w:rsidRPr="006B0330">
        <w:rPr>
          <w:rFonts w:ascii="Arial" w:hAnsi="Arial" w:cs="Arial"/>
        </w:rPr>
        <w:t>, 4, 5 i 6.</w:t>
      </w:r>
    </w:p>
    <w:p w14:paraId="685EF9E9" w14:textId="77777777" w:rsidR="00864CF3" w:rsidRPr="00B023A8" w:rsidRDefault="00864CF3" w:rsidP="00DA4F1F">
      <w:pPr>
        <w:tabs>
          <w:tab w:val="left" w:pos="426"/>
        </w:tabs>
        <w:spacing w:after="120" w:line="276" w:lineRule="auto"/>
        <w:ind w:left="426" w:hanging="426"/>
        <w:jc w:val="both"/>
        <w:rPr>
          <w:rFonts w:ascii="Arial" w:hAnsi="Arial" w:cs="Arial"/>
        </w:rPr>
      </w:pPr>
      <w:r w:rsidRPr="00B023A8">
        <w:rPr>
          <w:rFonts w:ascii="Arial" w:hAnsi="Arial" w:cs="Arial"/>
        </w:rPr>
        <w:tab/>
        <w:t>W przypadku braku w/w dokumentów Zamawiający może odmówić rozpoczęcia czynności odbioru.</w:t>
      </w:r>
    </w:p>
    <w:p w14:paraId="1EA642DA" w14:textId="2211AAC1" w:rsidR="00864CF3" w:rsidRPr="00B023A8" w:rsidRDefault="00864CF3" w:rsidP="00DA4F1F">
      <w:pPr>
        <w:tabs>
          <w:tab w:val="left" w:pos="426"/>
        </w:tabs>
        <w:spacing w:after="120" w:line="276" w:lineRule="auto"/>
        <w:ind w:left="426" w:hanging="426"/>
        <w:jc w:val="both"/>
        <w:rPr>
          <w:rFonts w:ascii="Arial" w:hAnsi="Arial" w:cs="Arial"/>
        </w:rPr>
      </w:pPr>
      <w:r w:rsidRPr="00B023A8">
        <w:rPr>
          <w:rFonts w:ascii="Arial" w:hAnsi="Arial" w:cs="Arial"/>
        </w:rPr>
        <w:t>9.</w:t>
      </w:r>
      <w:r w:rsidRPr="00B023A8">
        <w:rPr>
          <w:rFonts w:ascii="Arial" w:hAnsi="Arial" w:cs="Arial"/>
        </w:rPr>
        <w:tab/>
        <w:t>Zamawiający nie dopuszcza prowadzenia żadnych prac na obiekcie po zawiadomieniu o gotowości do odbioru końcowego, w przypadku stwierdzenia prowadzenia prac Zamawiający ma prawo odmówić rozpoczęcia czynności odbioru aż do momentu ich zakończenia. W takiej sytuacji Wykonawca zobowiązany jest do ponownego zawiadomienia Zamawiającego o gotowości do odbioru zgodnie z</w:t>
      </w:r>
      <w:r w:rsidR="00AE2A4D">
        <w:rPr>
          <w:rFonts w:ascii="Arial" w:hAnsi="Arial" w:cs="Arial"/>
        </w:rPr>
        <w:t> </w:t>
      </w:r>
      <w:r w:rsidRPr="00B023A8">
        <w:rPr>
          <w:rFonts w:ascii="Arial" w:hAnsi="Arial" w:cs="Arial"/>
        </w:rPr>
        <w:t>zasadami ujętymi w ust. 3</w:t>
      </w:r>
      <w:r w:rsidR="00F057A9">
        <w:rPr>
          <w:rFonts w:ascii="Arial" w:hAnsi="Arial" w:cs="Arial"/>
        </w:rPr>
        <w:t xml:space="preserve"> i 6.</w:t>
      </w:r>
    </w:p>
    <w:p w14:paraId="6B5F6B8D" w14:textId="496E5C86" w:rsidR="00864CF3" w:rsidRPr="00B023A8" w:rsidRDefault="00864CF3" w:rsidP="00DA4F1F">
      <w:pPr>
        <w:tabs>
          <w:tab w:val="left" w:pos="426"/>
        </w:tabs>
        <w:spacing w:after="120" w:line="276" w:lineRule="auto"/>
        <w:ind w:left="426" w:hanging="426"/>
        <w:jc w:val="both"/>
        <w:rPr>
          <w:rFonts w:ascii="Arial" w:hAnsi="Arial" w:cs="Arial"/>
        </w:rPr>
      </w:pPr>
      <w:r w:rsidRPr="00B023A8">
        <w:rPr>
          <w:rFonts w:ascii="Arial" w:hAnsi="Arial" w:cs="Arial"/>
        </w:rPr>
        <w:t>10.</w:t>
      </w:r>
      <w:r w:rsidRPr="00B023A8">
        <w:rPr>
          <w:rFonts w:ascii="Arial" w:hAnsi="Arial" w:cs="Arial"/>
        </w:rPr>
        <w:tab/>
        <w:t>Jeżeli po rozpoczęciu czynności odbioru zostanie stwierdzone, że przedmiot nie osiągnął gotowości do odbioru z powodu nie zakończenia robót, stwierdzenia wad,</w:t>
      </w:r>
      <w:r w:rsidR="00AE2A4D">
        <w:rPr>
          <w:rFonts w:ascii="Arial" w:hAnsi="Arial" w:cs="Arial"/>
        </w:rPr>
        <w:t xml:space="preserve"> </w:t>
      </w:r>
      <w:r w:rsidRPr="00B023A8">
        <w:rPr>
          <w:rFonts w:ascii="Arial" w:hAnsi="Arial" w:cs="Arial"/>
        </w:rPr>
        <w:t>nie wywiązania się z obowiązków</w:t>
      </w:r>
      <w:r w:rsidR="00297E7A">
        <w:rPr>
          <w:rFonts w:ascii="Arial" w:hAnsi="Arial" w:cs="Arial"/>
        </w:rPr>
        <w:t xml:space="preserve"> </w:t>
      </w:r>
      <w:r w:rsidR="00297E7A" w:rsidRPr="00125A13">
        <w:rPr>
          <w:rFonts w:ascii="Arial" w:hAnsi="Arial" w:cs="Arial"/>
        </w:rPr>
        <w:t>Wykonawcy,</w:t>
      </w:r>
      <w:r w:rsidRPr="00B023A8">
        <w:rPr>
          <w:rFonts w:ascii="Arial" w:hAnsi="Arial" w:cs="Arial"/>
        </w:rPr>
        <w:t xml:space="preserve"> Zamawiający przerywa czynności odbioru.</w:t>
      </w:r>
    </w:p>
    <w:p w14:paraId="46ADEF91" w14:textId="3E609487" w:rsidR="00D57059" w:rsidRDefault="00864CF3" w:rsidP="00DA4F1F">
      <w:pPr>
        <w:tabs>
          <w:tab w:val="left" w:pos="426"/>
        </w:tabs>
        <w:spacing w:after="120" w:line="276" w:lineRule="auto"/>
        <w:ind w:left="426" w:hanging="426"/>
        <w:jc w:val="both"/>
        <w:rPr>
          <w:rFonts w:ascii="Arial" w:hAnsi="Arial" w:cs="Arial"/>
        </w:rPr>
      </w:pPr>
      <w:r w:rsidRPr="00B023A8">
        <w:rPr>
          <w:rFonts w:ascii="Arial" w:hAnsi="Arial" w:cs="Arial"/>
        </w:rPr>
        <w:tab/>
        <w:t xml:space="preserve">W takiej sytuacji Wykonawca zobowiązany jest do ponownego zawiadomienia Zamawiającego o gotowości do odbioru zgodnie z zasadami ujętymi w ust. 3. </w:t>
      </w:r>
    </w:p>
    <w:p w14:paraId="19CC6485" w14:textId="54CE6A62" w:rsidR="00864CF3" w:rsidRPr="00B023A8" w:rsidRDefault="00864CF3" w:rsidP="00DA4F1F">
      <w:pPr>
        <w:tabs>
          <w:tab w:val="left" w:pos="426"/>
        </w:tabs>
        <w:spacing w:after="120" w:line="276" w:lineRule="auto"/>
        <w:ind w:left="426" w:hanging="426"/>
        <w:jc w:val="both"/>
        <w:rPr>
          <w:rFonts w:ascii="Arial" w:hAnsi="Arial" w:cs="Arial"/>
        </w:rPr>
      </w:pPr>
      <w:r w:rsidRPr="00B023A8">
        <w:rPr>
          <w:rFonts w:ascii="Arial" w:hAnsi="Arial" w:cs="Arial"/>
        </w:rPr>
        <w:t>11.</w:t>
      </w:r>
      <w:r w:rsidRPr="00B023A8">
        <w:rPr>
          <w:rFonts w:ascii="Arial" w:hAnsi="Arial" w:cs="Arial"/>
        </w:rPr>
        <w:tab/>
        <w:t>Jeżeli czynność odbioru nie został</w:t>
      </w:r>
      <w:r w:rsidR="000E1424">
        <w:rPr>
          <w:rFonts w:ascii="Arial" w:hAnsi="Arial" w:cs="Arial"/>
        </w:rPr>
        <w:t>a</w:t>
      </w:r>
      <w:r w:rsidRPr="00B023A8">
        <w:rPr>
          <w:rFonts w:ascii="Arial" w:hAnsi="Arial" w:cs="Arial"/>
        </w:rPr>
        <w:t xml:space="preserve"> rozpoczęta z winy Zamawiającego w terminie ustalonym w ust. 3, mimo prawidłowego zawiadomienia o gotowości do odbioru przez Wykonawcę, to Wykonawca nie pozostaje w zwłoce z wykonaniem zobowiązania wynikającego z umowy.</w:t>
      </w:r>
    </w:p>
    <w:p w14:paraId="0D43A595" w14:textId="09931554" w:rsidR="008F34D9" w:rsidRPr="00BC7622" w:rsidRDefault="00864CF3" w:rsidP="00DA4F1F">
      <w:pPr>
        <w:tabs>
          <w:tab w:val="left" w:pos="426"/>
        </w:tabs>
        <w:spacing w:after="120" w:line="276" w:lineRule="auto"/>
        <w:ind w:left="426" w:hanging="426"/>
        <w:jc w:val="both"/>
        <w:rPr>
          <w:rFonts w:ascii="Arial" w:hAnsi="Arial" w:cs="Arial"/>
        </w:rPr>
      </w:pPr>
      <w:r w:rsidRPr="00B023A8">
        <w:rPr>
          <w:rFonts w:ascii="Arial" w:hAnsi="Arial" w:cs="Arial"/>
        </w:rPr>
        <w:t>12.</w:t>
      </w:r>
      <w:r w:rsidRPr="00B023A8">
        <w:rPr>
          <w:rFonts w:ascii="Arial" w:hAnsi="Arial" w:cs="Arial"/>
        </w:rPr>
        <w:tab/>
        <w:t>Z czynności odbioru sporządza się protokół, który zawierać będzie ustalenia poczynione w toku odbioru. Odbiór końcowy może trwać maksymalnie 14 dni i jest dokonany po złożeniu stosownego oświadczenia przez Zamawiającego w protokole odbioru lub po potwierdzeniu w w/w protokole usunięcia wszystkich usterek stwierdzonych w tym odbiorze. Spisany przez strony protokół odbioru końcowego winien być bezusterkowy.</w:t>
      </w:r>
    </w:p>
    <w:p w14:paraId="45662B19" w14:textId="77777777" w:rsidR="00DA4F1F" w:rsidRDefault="007F4903" w:rsidP="00DA4F1F">
      <w:pPr>
        <w:spacing w:before="240" w:line="276" w:lineRule="auto"/>
        <w:jc w:val="center"/>
        <w:rPr>
          <w:rFonts w:ascii="Arial" w:hAnsi="Arial" w:cs="Arial"/>
          <w:b/>
        </w:rPr>
      </w:pPr>
      <w:bookmarkStart w:id="0" w:name="_Hlk106011876"/>
      <w:r w:rsidRPr="002D091B">
        <w:rPr>
          <w:rFonts w:ascii="Arial" w:hAnsi="Arial" w:cs="Arial"/>
          <w:b/>
        </w:rPr>
        <w:t>§</w:t>
      </w:r>
      <w:bookmarkEnd w:id="0"/>
      <w:r w:rsidRPr="002D091B">
        <w:rPr>
          <w:rFonts w:ascii="Arial" w:hAnsi="Arial" w:cs="Arial"/>
          <w:b/>
        </w:rPr>
        <w:t xml:space="preserve"> 9 </w:t>
      </w:r>
    </w:p>
    <w:p w14:paraId="1B0BE86C" w14:textId="491FFC57" w:rsidR="007F4903" w:rsidRPr="002D091B" w:rsidRDefault="00DA4F1F" w:rsidP="00DA4F1F">
      <w:pPr>
        <w:spacing w:after="120" w:line="276" w:lineRule="auto"/>
        <w:jc w:val="center"/>
        <w:rPr>
          <w:rFonts w:ascii="Arial" w:hAnsi="Arial" w:cs="Arial"/>
          <w:b/>
        </w:rPr>
      </w:pPr>
      <w:r>
        <w:rPr>
          <w:rFonts w:ascii="Arial" w:hAnsi="Arial" w:cs="Arial"/>
          <w:b/>
        </w:rPr>
        <w:t>Podzielona p</w:t>
      </w:r>
      <w:r w:rsidR="007F4903" w:rsidRPr="002D091B">
        <w:rPr>
          <w:rFonts w:ascii="Arial" w:hAnsi="Arial" w:cs="Arial"/>
          <w:b/>
        </w:rPr>
        <w:t>łatnoś</w:t>
      </w:r>
      <w:r>
        <w:rPr>
          <w:rFonts w:ascii="Arial" w:hAnsi="Arial" w:cs="Arial"/>
          <w:b/>
        </w:rPr>
        <w:t>ć</w:t>
      </w:r>
    </w:p>
    <w:p w14:paraId="5BB24960" w14:textId="77777777" w:rsidR="00717D8C" w:rsidRPr="00717D8C" w:rsidRDefault="00717D8C" w:rsidP="005B7DC6">
      <w:pPr>
        <w:widowControl/>
        <w:suppressAutoHyphens w:val="0"/>
        <w:autoSpaceDN w:val="0"/>
        <w:spacing w:after="120"/>
        <w:jc w:val="both"/>
        <w:textAlignment w:val="baseline"/>
        <w:rPr>
          <w:rFonts w:ascii="Arial" w:eastAsia="Calibri" w:hAnsi="Arial" w:cs="Arial"/>
          <w:kern w:val="0"/>
          <w:lang w:eastAsia="en-US"/>
        </w:rPr>
      </w:pPr>
      <w:r w:rsidRPr="00717D8C">
        <w:rPr>
          <w:rFonts w:ascii="Arial" w:eastAsia="Calibri" w:hAnsi="Arial" w:cs="Arial"/>
          <w:kern w:val="0"/>
          <w:lang w:eastAsia="en-US"/>
        </w:rPr>
        <w:t>Wprowadza się następujące zasady dotyczące płatności wynagrodzenia należnego dla Wykonawcy z tytułu realizacji Umowy z zastosowaniem mechanizmu podzielonej płatności:</w:t>
      </w:r>
    </w:p>
    <w:p w14:paraId="61B5D5F1" w14:textId="37838EDF" w:rsidR="00717D8C" w:rsidRDefault="00717D8C" w:rsidP="00045062">
      <w:pPr>
        <w:pStyle w:val="Akapitzlist"/>
        <w:widowControl/>
        <w:numPr>
          <w:ilvl w:val="0"/>
          <w:numId w:val="49"/>
        </w:numPr>
        <w:suppressAutoHyphens w:val="0"/>
        <w:overflowPunct w:val="0"/>
        <w:autoSpaceDE w:val="0"/>
        <w:autoSpaceDN w:val="0"/>
        <w:spacing w:after="120" w:line="254" w:lineRule="auto"/>
        <w:ind w:left="426"/>
        <w:jc w:val="both"/>
        <w:textAlignment w:val="baseline"/>
        <w:rPr>
          <w:rFonts w:ascii="Arial" w:eastAsia="Calibri" w:hAnsi="Arial" w:cs="Arial"/>
          <w:kern w:val="0"/>
          <w:lang w:eastAsia="en-US"/>
        </w:rPr>
      </w:pPr>
      <w:r w:rsidRPr="00045062">
        <w:rPr>
          <w:rFonts w:ascii="Arial" w:eastAsia="Calibri" w:hAnsi="Arial" w:cs="Arial"/>
          <w:kern w:val="0"/>
          <w:lang w:eastAsia="en-US"/>
        </w:rPr>
        <w:t xml:space="preserve">Zamawiający zastrzega sobie prawo rozliczenia płatności wynikających z umowy  za pośrednictwem metody podzielonej płatności (ang. </w:t>
      </w:r>
      <w:proofErr w:type="spellStart"/>
      <w:r w:rsidRPr="00045062">
        <w:rPr>
          <w:rFonts w:ascii="Arial" w:eastAsia="Calibri" w:hAnsi="Arial" w:cs="Arial"/>
          <w:i/>
          <w:kern w:val="0"/>
          <w:lang w:eastAsia="en-US"/>
        </w:rPr>
        <w:t>split</w:t>
      </w:r>
      <w:proofErr w:type="spellEnd"/>
      <w:r w:rsidRPr="00045062">
        <w:rPr>
          <w:rFonts w:ascii="Arial" w:eastAsia="Calibri" w:hAnsi="Arial" w:cs="Arial"/>
          <w:i/>
          <w:kern w:val="0"/>
          <w:lang w:eastAsia="en-US"/>
        </w:rPr>
        <w:t xml:space="preserve"> </w:t>
      </w:r>
      <w:proofErr w:type="spellStart"/>
      <w:r w:rsidRPr="00045062">
        <w:rPr>
          <w:rFonts w:ascii="Arial" w:eastAsia="Calibri" w:hAnsi="Arial" w:cs="Arial"/>
          <w:i/>
          <w:kern w:val="0"/>
          <w:lang w:eastAsia="en-US"/>
        </w:rPr>
        <w:t>payment</w:t>
      </w:r>
      <w:proofErr w:type="spellEnd"/>
      <w:r w:rsidRPr="00045062">
        <w:rPr>
          <w:rFonts w:ascii="Arial" w:eastAsia="Calibri" w:hAnsi="Arial" w:cs="Arial"/>
          <w:kern w:val="0"/>
          <w:lang w:eastAsia="en-US"/>
        </w:rPr>
        <w:t>) przewidzianego w przepisach ustawy o podatku od towarów i usług.</w:t>
      </w:r>
    </w:p>
    <w:p w14:paraId="6B229310" w14:textId="77777777" w:rsidR="007A74FA" w:rsidRDefault="007A74FA" w:rsidP="007A74FA">
      <w:pPr>
        <w:widowControl/>
        <w:suppressAutoHyphens w:val="0"/>
        <w:overflowPunct w:val="0"/>
        <w:autoSpaceDE w:val="0"/>
        <w:autoSpaceDN w:val="0"/>
        <w:spacing w:after="120" w:line="254" w:lineRule="auto"/>
        <w:jc w:val="both"/>
        <w:textAlignment w:val="baseline"/>
        <w:rPr>
          <w:rFonts w:ascii="Arial" w:eastAsia="Calibri" w:hAnsi="Arial" w:cs="Arial"/>
          <w:kern w:val="0"/>
          <w:lang w:eastAsia="en-US"/>
        </w:rPr>
      </w:pPr>
    </w:p>
    <w:p w14:paraId="03E05360" w14:textId="77777777" w:rsidR="007A74FA" w:rsidRPr="007A74FA" w:rsidRDefault="007A74FA" w:rsidP="007A74FA">
      <w:pPr>
        <w:widowControl/>
        <w:suppressAutoHyphens w:val="0"/>
        <w:overflowPunct w:val="0"/>
        <w:autoSpaceDE w:val="0"/>
        <w:autoSpaceDN w:val="0"/>
        <w:spacing w:after="120" w:line="254" w:lineRule="auto"/>
        <w:jc w:val="both"/>
        <w:textAlignment w:val="baseline"/>
        <w:rPr>
          <w:rFonts w:ascii="Arial" w:eastAsia="Calibri" w:hAnsi="Arial" w:cs="Arial"/>
          <w:kern w:val="0"/>
          <w:lang w:eastAsia="en-US"/>
        </w:rPr>
      </w:pPr>
    </w:p>
    <w:p w14:paraId="17DD783D" w14:textId="77777777" w:rsidR="00717D8C" w:rsidRPr="00717D8C" w:rsidRDefault="00717D8C" w:rsidP="005B7DC6">
      <w:pPr>
        <w:widowControl/>
        <w:numPr>
          <w:ilvl w:val="0"/>
          <w:numId w:val="49"/>
        </w:numPr>
        <w:suppressAutoHyphens w:val="0"/>
        <w:overflowPunct w:val="0"/>
        <w:autoSpaceDE w:val="0"/>
        <w:autoSpaceDN w:val="0"/>
        <w:spacing w:after="120" w:line="254" w:lineRule="auto"/>
        <w:ind w:left="426"/>
        <w:jc w:val="both"/>
        <w:textAlignment w:val="baseline"/>
        <w:rPr>
          <w:rFonts w:ascii="Arial" w:eastAsia="Calibri" w:hAnsi="Arial" w:cs="Arial"/>
          <w:kern w:val="0"/>
          <w:lang w:eastAsia="en-US"/>
        </w:rPr>
      </w:pPr>
      <w:r w:rsidRPr="00717D8C">
        <w:rPr>
          <w:rFonts w:ascii="Arial" w:eastAsia="Calibri" w:hAnsi="Arial" w:cs="Arial"/>
          <w:kern w:val="0"/>
          <w:lang w:eastAsia="en-US"/>
        </w:rPr>
        <w:t>Wykonawca oświadcza, że rachunek bankowy wskazany w Umowie:</w:t>
      </w:r>
    </w:p>
    <w:p w14:paraId="766292EB" w14:textId="4E2946A5" w:rsidR="00717D8C" w:rsidRPr="00045062" w:rsidRDefault="00717D8C" w:rsidP="00045062">
      <w:pPr>
        <w:pStyle w:val="Akapitzlist"/>
        <w:widowControl/>
        <w:numPr>
          <w:ilvl w:val="0"/>
          <w:numId w:val="55"/>
        </w:numPr>
        <w:suppressAutoHyphens w:val="0"/>
        <w:autoSpaceDN w:val="0"/>
        <w:spacing w:after="120"/>
        <w:ind w:left="709" w:hanging="357"/>
        <w:contextualSpacing w:val="0"/>
        <w:jc w:val="both"/>
        <w:textAlignment w:val="baseline"/>
        <w:rPr>
          <w:rFonts w:ascii="Arial" w:eastAsia="Calibri" w:hAnsi="Arial" w:cs="Arial"/>
          <w:kern w:val="0"/>
          <w:lang w:eastAsia="en-US"/>
        </w:rPr>
      </w:pPr>
      <w:r w:rsidRPr="00045062">
        <w:rPr>
          <w:rFonts w:ascii="Arial" w:eastAsia="Calibri" w:hAnsi="Arial" w:cs="Arial"/>
          <w:kern w:val="0"/>
          <w:lang w:eastAsia="en-US"/>
        </w:rPr>
        <w:t>jest rachunkiem umożliwiającym płatność w ramach mechanizmu podzielonej</w:t>
      </w:r>
      <w:r w:rsidR="00045062" w:rsidRPr="00045062">
        <w:rPr>
          <w:rFonts w:ascii="Arial" w:eastAsia="Calibri" w:hAnsi="Arial" w:cs="Arial"/>
          <w:kern w:val="0"/>
          <w:lang w:eastAsia="en-US"/>
        </w:rPr>
        <w:t xml:space="preserve"> </w:t>
      </w:r>
      <w:r w:rsidRPr="00045062">
        <w:rPr>
          <w:rFonts w:ascii="Arial" w:eastAsia="Calibri" w:hAnsi="Arial" w:cs="Arial"/>
          <w:kern w:val="0"/>
          <w:lang w:eastAsia="en-US"/>
        </w:rPr>
        <w:t xml:space="preserve">           płatności, o którym mowa powyżej, </w:t>
      </w:r>
    </w:p>
    <w:p w14:paraId="30CF1069" w14:textId="3461AA0D" w:rsidR="00150C7D" w:rsidRPr="007A74FA" w:rsidRDefault="00717D8C" w:rsidP="00150C7D">
      <w:pPr>
        <w:pStyle w:val="Akapitzlist"/>
        <w:widowControl/>
        <w:numPr>
          <w:ilvl w:val="0"/>
          <w:numId w:val="55"/>
        </w:numPr>
        <w:suppressAutoHyphens w:val="0"/>
        <w:autoSpaceDN w:val="0"/>
        <w:spacing w:after="120"/>
        <w:ind w:left="708" w:hanging="357"/>
        <w:contextualSpacing w:val="0"/>
        <w:jc w:val="both"/>
        <w:textAlignment w:val="baseline"/>
        <w:rPr>
          <w:rFonts w:ascii="Arial" w:eastAsia="Calibri" w:hAnsi="Arial" w:cs="Arial"/>
          <w:kern w:val="0"/>
          <w:lang w:eastAsia="en-US"/>
        </w:rPr>
      </w:pPr>
      <w:r w:rsidRPr="00045062">
        <w:rPr>
          <w:rFonts w:ascii="Arial" w:eastAsia="Calibri" w:hAnsi="Arial" w:cs="Arial"/>
          <w:kern w:val="0"/>
          <w:lang w:eastAsia="en-US"/>
        </w:rPr>
        <w:t>jest   rachunkiem   znajdującym   się  w   elektronicznym  wykazie   podmiotów</w:t>
      </w:r>
      <w:r w:rsidR="00045062">
        <w:rPr>
          <w:rFonts w:ascii="Arial" w:eastAsia="Calibri" w:hAnsi="Arial" w:cs="Arial"/>
          <w:kern w:val="0"/>
          <w:lang w:eastAsia="en-US"/>
        </w:rPr>
        <w:t xml:space="preserve"> </w:t>
      </w:r>
      <w:r w:rsidRPr="00045062">
        <w:rPr>
          <w:rFonts w:ascii="Arial" w:eastAsia="Calibri" w:hAnsi="Arial" w:cs="Arial"/>
          <w:kern w:val="0"/>
          <w:lang w:eastAsia="en-US"/>
        </w:rPr>
        <w:t>prowadzonych od  1 września 2019 r., przez Szefa Krajowej Administracji Skarbowej,  o którym mowa w ustawie o podatku od towarów i usług.</w:t>
      </w:r>
    </w:p>
    <w:p w14:paraId="37EF558C" w14:textId="7E1069AA" w:rsidR="00717D8C" w:rsidRPr="005B7DC6" w:rsidRDefault="00717D8C" w:rsidP="006B0330">
      <w:pPr>
        <w:pStyle w:val="Akapitzlist"/>
        <w:widowControl/>
        <w:numPr>
          <w:ilvl w:val="0"/>
          <w:numId w:val="49"/>
        </w:numPr>
        <w:suppressAutoHyphens w:val="0"/>
        <w:autoSpaceDN w:val="0"/>
        <w:spacing w:after="120" w:line="276" w:lineRule="auto"/>
        <w:ind w:left="426"/>
        <w:jc w:val="both"/>
        <w:textAlignment w:val="baseline"/>
        <w:rPr>
          <w:rFonts w:ascii="Arial" w:eastAsia="Calibri" w:hAnsi="Arial" w:cs="Arial"/>
          <w:kern w:val="0"/>
          <w:lang w:eastAsia="en-US"/>
        </w:rPr>
      </w:pPr>
      <w:r w:rsidRPr="005B7DC6">
        <w:rPr>
          <w:rFonts w:ascii="Arial" w:eastAsia="Calibri" w:hAnsi="Arial" w:cs="Arial"/>
          <w:kern w:val="0"/>
          <w:lang w:eastAsia="en-US"/>
        </w:rPr>
        <w:t>W przypadku gdy rachunek bankowy wykonawcy nie spełnia warunków określonych w ust.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odszkodowań lub innych roszczeń  z tytułu dokonania nieterminowej płatności.</w:t>
      </w:r>
    </w:p>
    <w:p w14:paraId="773946B3" w14:textId="6B296B7A" w:rsidR="00864CF3" w:rsidRPr="00B023A8" w:rsidRDefault="00864CF3" w:rsidP="005B7DC6">
      <w:pPr>
        <w:spacing w:before="240" w:line="276" w:lineRule="auto"/>
        <w:jc w:val="center"/>
        <w:rPr>
          <w:rFonts w:ascii="Arial" w:hAnsi="Arial" w:cs="Arial"/>
          <w:b/>
          <w:bCs/>
        </w:rPr>
      </w:pPr>
      <w:r w:rsidRPr="00B023A8">
        <w:rPr>
          <w:rFonts w:ascii="Arial" w:hAnsi="Arial" w:cs="Arial"/>
          <w:b/>
        </w:rPr>
        <w:t xml:space="preserve">§ </w:t>
      </w:r>
      <w:r w:rsidR="008E53AC">
        <w:rPr>
          <w:rFonts w:ascii="Arial" w:hAnsi="Arial" w:cs="Arial"/>
          <w:b/>
        </w:rPr>
        <w:t>10</w:t>
      </w:r>
    </w:p>
    <w:p w14:paraId="6B5A45F3" w14:textId="77777777" w:rsidR="00864CF3" w:rsidRPr="00B023A8" w:rsidRDefault="00864CF3" w:rsidP="005B7DC6">
      <w:pPr>
        <w:spacing w:after="120" w:line="276" w:lineRule="auto"/>
        <w:jc w:val="center"/>
        <w:rPr>
          <w:rFonts w:ascii="Arial" w:hAnsi="Arial" w:cs="Arial"/>
          <w:b/>
          <w:bCs/>
        </w:rPr>
      </w:pPr>
      <w:r w:rsidRPr="00B023A8">
        <w:rPr>
          <w:rFonts w:ascii="Arial" w:hAnsi="Arial" w:cs="Arial"/>
          <w:b/>
          <w:bCs/>
        </w:rPr>
        <w:t>Wynagrodzenie i sposób rozliczeń</w:t>
      </w:r>
    </w:p>
    <w:p w14:paraId="25DF0A2F" w14:textId="2522EEA0" w:rsidR="00864CF3" w:rsidRPr="00AE2534" w:rsidRDefault="00864CF3" w:rsidP="00DC3161">
      <w:pPr>
        <w:numPr>
          <w:ilvl w:val="0"/>
          <w:numId w:val="2"/>
        </w:numPr>
        <w:spacing w:after="120" w:line="276" w:lineRule="auto"/>
        <w:jc w:val="both"/>
        <w:rPr>
          <w:rFonts w:ascii="Arial" w:hAnsi="Arial" w:cs="Arial"/>
        </w:rPr>
      </w:pPr>
      <w:r w:rsidRPr="00AE2534">
        <w:rPr>
          <w:rFonts w:ascii="Arial" w:hAnsi="Arial" w:cs="Arial"/>
        </w:rPr>
        <w:t xml:space="preserve">Zamawiający zapłaci Wykonawcy </w:t>
      </w:r>
      <w:r w:rsidRPr="00AE2534">
        <w:rPr>
          <w:rFonts w:ascii="Arial" w:hAnsi="Arial" w:cs="Arial"/>
          <w:b/>
          <w:bCs/>
        </w:rPr>
        <w:t xml:space="preserve">wynagrodzenie </w:t>
      </w:r>
      <w:r w:rsidR="00337417" w:rsidRPr="00AE2534">
        <w:rPr>
          <w:rFonts w:ascii="Arial" w:hAnsi="Arial" w:cs="Arial"/>
          <w:b/>
          <w:bCs/>
        </w:rPr>
        <w:t>kosztorysowe</w:t>
      </w:r>
      <w:r w:rsidRPr="00AE2534">
        <w:rPr>
          <w:rFonts w:ascii="Arial" w:hAnsi="Arial" w:cs="Arial"/>
        </w:rPr>
        <w:t xml:space="preserve"> w wysokości </w:t>
      </w:r>
      <w:r w:rsidRPr="00AE2534">
        <w:rPr>
          <w:rFonts w:ascii="Arial" w:hAnsi="Arial" w:cs="Arial"/>
          <w:b/>
        </w:rPr>
        <w:t>…………………</w:t>
      </w:r>
      <w:r w:rsidRPr="00AE2534">
        <w:rPr>
          <w:rFonts w:ascii="Arial" w:hAnsi="Arial" w:cs="Arial"/>
        </w:rPr>
        <w:t xml:space="preserve"> </w:t>
      </w:r>
      <w:r w:rsidRPr="00AE2534">
        <w:rPr>
          <w:rFonts w:ascii="Arial" w:hAnsi="Arial" w:cs="Arial"/>
          <w:b/>
        </w:rPr>
        <w:t>zł brutto</w:t>
      </w:r>
      <w:r w:rsidRPr="00AE2534">
        <w:rPr>
          <w:rFonts w:ascii="Arial" w:hAnsi="Arial" w:cs="Arial"/>
        </w:rPr>
        <w:t xml:space="preserve"> (słownie brutto: </w:t>
      </w:r>
      <w:r w:rsidR="00ED582F" w:rsidRPr="00AE2534">
        <w:rPr>
          <w:rFonts w:ascii="Arial" w:hAnsi="Arial" w:cs="Arial"/>
        </w:rPr>
        <w:t xml:space="preserve"> </w:t>
      </w:r>
      <w:r w:rsidRPr="00AE2534">
        <w:rPr>
          <w:rFonts w:ascii="Arial" w:hAnsi="Arial" w:cs="Arial"/>
        </w:rPr>
        <w:t>…………………………………………../100) w tym:</w:t>
      </w:r>
      <w:r w:rsidR="00ED582F" w:rsidRPr="00AE2534">
        <w:rPr>
          <w:rFonts w:ascii="Arial" w:hAnsi="Arial" w:cs="Arial"/>
        </w:rPr>
        <w:t xml:space="preserve"> </w:t>
      </w:r>
      <w:r w:rsidRPr="00AE2534">
        <w:rPr>
          <w:rFonts w:ascii="Arial" w:hAnsi="Arial" w:cs="Arial"/>
        </w:rPr>
        <w:t xml:space="preserve">kwota netto </w:t>
      </w:r>
      <w:r w:rsidRPr="00AE2534">
        <w:rPr>
          <w:rFonts w:ascii="Arial" w:hAnsi="Arial" w:cs="Arial"/>
          <w:b/>
        </w:rPr>
        <w:t>………………….</w:t>
      </w:r>
      <w:r w:rsidRPr="00AE2534">
        <w:rPr>
          <w:rFonts w:ascii="Arial" w:hAnsi="Arial" w:cs="Arial"/>
        </w:rPr>
        <w:t xml:space="preserve"> zł (słownie ……………………………………/100) plus podatek VAT 23% w kwocie </w:t>
      </w:r>
      <w:r w:rsidRPr="00AE2534">
        <w:rPr>
          <w:rFonts w:ascii="Arial" w:hAnsi="Arial" w:cs="Arial"/>
          <w:b/>
        </w:rPr>
        <w:t xml:space="preserve">……………………… </w:t>
      </w:r>
      <w:r w:rsidRPr="00AE2534">
        <w:rPr>
          <w:rFonts w:ascii="Arial" w:hAnsi="Arial" w:cs="Arial"/>
        </w:rPr>
        <w:t>zł (słownie: ……………………………………./100)</w:t>
      </w:r>
      <w:r w:rsidR="0024535F" w:rsidRPr="00AE2534">
        <w:rPr>
          <w:rFonts w:ascii="Arial" w:hAnsi="Arial" w:cs="Arial"/>
        </w:rPr>
        <w:t>.</w:t>
      </w:r>
    </w:p>
    <w:p w14:paraId="789662DF" w14:textId="1D1A87B8" w:rsidR="00864CF3" w:rsidRPr="00AE2534" w:rsidRDefault="00864CF3" w:rsidP="00DC3161">
      <w:pPr>
        <w:numPr>
          <w:ilvl w:val="0"/>
          <w:numId w:val="2"/>
        </w:numPr>
        <w:tabs>
          <w:tab w:val="left" w:pos="426"/>
        </w:tabs>
        <w:spacing w:after="120" w:line="276" w:lineRule="auto"/>
        <w:jc w:val="both"/>
        <w:rPr>
          <w:rFonts w:ascii="Arial" w:hAnsi="Arial" w:cs="Arial"/>
        </w:rPr>
      </w:pPr>
      <w:r w:rsidRPr="00AE2534">
        <w:rPr>
          <w:rFonts w:ascii="Arial" w:hAnsi="Arial" w:cs="Arial"/>
        </w:rPr>
        <w:t>Wynagrodzenie określone w ust. 1 winno zawierać wszystkie elementy robót i</w:t>
      </w:r>
      <w:r w:rsidR="00AE2A4D" w:rsidRPr="00AE2534">
        <w:rPr>
          <w:rFonts w:ascii="Arial" w:hAnsi="Arial" w:cs="Arial"/>
        </w:rPr>
        <w:t> </w:t>
      </w:r>
      <w:r w:rsidRPr="00AE2534">
        <w:rPr>
          <w:rFonts w:ascii="Arial" w:hAnsi="Arial" w:cs="Arial"/>
        </w:rPr>
        <w:t>czynności niezbędne do zrealizowania przedmiotu zamówienia.</w:t>
      </w:r>
    </w:p>
    <w:p w14:paraId="177BEF48" w14:textId="4D92FBFB" w:rsidR="00762AF9" w:rsidRPr="00AE2534" w:rsidRDefault="00762AF9" w:rsidP="00762AF9">
      <w:pPr>
        <w:widowControl/>
        <w:numPr>
          <w:ilvl w:val="0"/>
          <w:numId w:val="2"/>
        </w:numPr>
        <w:suppressAutoHyphens w:val="0"/>
        <w:autoSpaceDE w:val="0"/>
        <w:autoSpaceDN w:val="0"/>
        <w:adjustRightInd w:val="0"/>
        <w:spacing w:after="120" w:line="276" w:lineRule="auto"/>
        <w:jc w:val="both"/>
        <w:rPr>
          <w:rFonts w:ascii="Arial" w:eastAsia="Times New Roman" w:hAnsi="Arial" w:cs="Arial"/>
          <w:kern w:val="0"/>
          <w:lang w:eastAsia="pl-PL"/>
        </w:rPr>
      </w:pPr>
      <w:r w:rsidRPr="00AE2534">
        <w:rPr>
          <w:rFonts w:ascii="Arial" w:hAnsi="Arial" w:cs="Arial"/>
        </w:rPr>
        <w:t>Rozliczenie finansowe robót wykonanych w ramach niniejszej umowy będzie realizowane na podstawie faktur</w:t>
      </w:r>
      <w:r w:rsidR="006A2BC4">
        <w:rPr>
          <w:rFonts w:ascii="Arial" w:hAnsi="Arial" w:cs="Arial"/>
        </w:rPr>
        <w:t>y</w:t>
      </w:r>
      <w:r w:rsidR="000C1819">
        <w:rPr>
          <w:rFonts w:ascii="Arial" w:hAnsi="Arial" w:cs="Arial"/>
        </w:rPr>
        <w:t xml:space="preserve"> końcowej</w:t>
      </w:r>
      <w:r w:rsidRPr="00AE2534">
        <w:rPr>
          <w:rFonts w:ascii="Arial" w:hAnsi="Arial" w:cs="Arial"/>
        </w:rPr>
        <w:t>.</w:t>
      </w:r>
    </w:p>
    <w:p w14:paraId="08976265" w14:textId="503F5136" w:rsidR="00762AF9" w:rsidRPr="00AE2534" w:rsidRDefault="00762AF9" w:rsidP="00762AF9">
      <w:pPr>
        <w:autoSpaceDE w:val="0"/>
        <w:autoSpaceDN w:val="0"/>
        <w:adjustRightInd w:val="0"/>
        <w:spacing w:after="120" w:line="276" w:lineRule="auto"/>
        <w:ind w:left="397"/>
        <w:jc w:val="both"/>
        <w:rPr>
          <w:rFonts w:ascii="Arial" w:hAnsi="Arial" w:cs="Arial"/>
        </w:rPr>
      </w:pPr>
      <w:r w:rsidRPr="00AE2534">
        <w:rPr>
          <w:rFonts w:ascii="Arial" w:hAnsi="Arial" w:cs="Arial"/>
        </w:rPr>
        <w:t>Podstawę do wystawienia przez Wykonawcę faktury stanowić będzie protokół odbioru podpisany bez wad i usterek przez kierownika budowy i inspektora nadzoru inwestorskiego</w:t>
      </w:r>
      <w:r w:rsidR="006A2BC4" w:rsidRPr="006A2BC4">
        <w:rPr>
          <w:rFonts w:ascii="Arial" w:hAnsi="Arial" w:cs="Arial"/>
        </w:rPr>
        <w:t xml:space="preserve"> </w:t>
      </w:r>
      <w:r w:rsidR="006A2BC4">
        <w:rPr>
          <w:rFonts w:ascii="Arial" w:hAnsi="Arial" w:cs="Arial"/>
        </w:rPr>
        <w:t xml:space="preserve">i </w:t>
      </w:r>
      <w:r w:rsidR="006A2BC4" w:rsidRPr="00AE2534">
        <w:rPr>
          <w:rFonts w:ascii="Arial" w:hAnsi="Arial" w:cs="Arial"/>
        </w:rPr>
        <w:t>uzyskanie pozwolenia na użytkowanie</w:t>
      </w:r>
      <w:r w:rsidRPr="00AE2534">
        <w:rPr>
          <w:rFonts w:ascii="Arial" w:hAnsi="Arial" w:cs="Arial"/>
        </w:rPr>
        <w:t xml:space="preserve">.  </w:t>
      </w:r>
    </w:p>
    <w:p w14:paraId="4AAAA62D" w14:textId="1792E916" w:rsidR="00FB51AA" w:rsidRPr="00AE2534" w:rsidRDefault="00864CF3" w:rsidP="00DC3161">
      <w:pPr>
        <w:pStyle w:val="Akapitzlist"/>
        <w:numPr>
          <w:ilvl w:val="0"/>
          <w:numId w:val="28"/>
        </w:numPr>
        <w:autoSpaceDE w:val="0"/>
        <w:autoSpaceDN w:val="0"/>
        <w:adjustRightInd w:val="0"/>
        <w:spacing w:after="120" w:line="276" w:lineRule="auto"/>
        <w:contextualSpacing w:val="0"/>
        <w:jc w:val="both"/>
        <w:rPr>
          <w:rFonts w:ascii="Arial" w:hAnsi="Arial" w:cs="Arial"/>
        </w:rPr>
      </w:pPr>
      <w:r w:rsidRPr="00AE2534">
        <w:rPr>
          <w:rFonts w:ascii="Arial" w:hAnsi="Arial" w:cs="Arial"/>
        </w:rPr>
        <w:t>Termin płatności ustala się na dzień obciążenia rachunku bankowego Zamawiającego.</w:t>
      </w:r>
      <w:r w:rsidR="00390D43" w:rsidRPr="00AE2534">
        <w:rPr>
          <w:rFonts w:ascii="Arial" w:hAnsi="Arial" w:cs="Arial"/>
        </w:rPr>
        <w:t xml:space="preserve"> </w:t>
      </w:r>
    </w:p>
    <w:p w14:paraId="3850C212" w14:textId="6F3D16EC" w:rsidR="00C76D3D" w:rsidRPr="00AE2534" w:rsidRDefault="00864CF3" w:rsidP="00DC3161">
      <w:pPr>
        <w:numPr>
          <w:ilvl w:val="0"/>
          <w:numId w:val="2"/>
        </w:numPr>
        <w:spacing w:after="120" w:line="276" w:lineRule="auto"/>
        <w:jc w:val="both"/>
        <w:rPr>
          <w:rFonts w:ascii="Arial" w:hAnsi="Arial" w:cs="Arial"/>
        </w:rPr>
      </w:pPr>
      <w:r w:rsidRPr="00AE2534">
        <w:rPr>
          <w:rFonts w:ascii="Arial" w:hAnsi="Arial" w:cs="Arial"/>
        </w:rPr>
        <w:t>Zapłata wynagrodzenia należnego Wykonawcy dokonana będzie na rachunek bankowy nr</w:t>
      </w:r>
      <w:r w:rsidR="00ED582F" w:rsidRPr="00AE2534">
        <w:rPr>
          <w:rFonts w:ascii="Arial" w:hAnsi="Arial" w:cs="Arial"/>
        </w:rPr>
        <w:t xml:space="preserve"> </w:t>
      </w:r>
      <w:r w:rsidRPr="00AE2534">
        <w:rPr>
          <w:rFonts w:ascii="Arial" w:hAnsi="Arial" w:cs="Arial"/>
        </w:rPr>
        <w:t>……………………………………………………………………………….</w:t>
      </w:r>
      <w:r w:rsidR="0024535F" w:rsidRPr="00AE2534">
        <w:rPr>
          <w:rFonts w:ascii="Arial" w:hAnsi="Arial" w:cs="Arial"/>
        </w:rPr>
        <w:t xml:space="preserve"> .</w:t>
      </w:r>
    </w:p>
    <w:p w14:paraId="1B4E1228" w14:textId="4AB9048E" w:rsidR="00717D8C" w:rsidRPr="00AE2534" w:rsidRDefault="00717D8C" w:rsidP="00DC3161">
      <w:pPr>
        <w:pStyle w:val="Akapitzlist"/>
        <w:numPr>
          <w:ilvl w:val="0"/>
          <w:numId w:val="28"/>
        </w:numPr>
        <w:spacing w:after="120"/>
        <w:contextualSpacing w:val="0"/>
        <w:jc w:val="both"/>
        <w:rPr>
          <w:rFonts w:ascii="Arial" w:hAnsi="Arial" w:cs="Arial"/>
          <w:kern w:val="2"/>
        </w:rPr>
      </w:pPr>
      <w:r w:rsidRPr="00AE2534">
        <w:rPr>
          <w:rFonts w:ascii="Arial" w:hAnsi="Arial" w:cs="Arial"/>
        </w:rPr>
        <w:t>Zapłata wynagrodze</w:t>
      </w:r>
      <w:r w:rsidR="008463AE">
        <w:rPr>
          <w:rFonts w:ascii="Arial" w:hAnsi="Arial" w:cs="Arial"/>
        </w:rPr>
        <w:t>nia</w:t>
      </w:r>
      <w:r w:rsidRPr="00AE2534">
        <w:rPr>
          <w:rFonts w:ascii="Arial" w:hAnsi="Arial" w:cs="Arial"/>
        </w:rPr>
        <w:t xml:space="preserve"> nastąpi w terminie do 21 dni od daty przedłożenia Zamawiającemu prawidłowo wystawionej faktury.</w:t>
      </w:r>
    </w:p>
    <w:p w14:paraId="2735FA85" w14:textId="6CC8F27D" w:rsidR="00CB3576" w:rsidRPr="0076560A" w:rsidRDefault="00390D43" w:rsidP="00584ADE">
      <w:pPr>
        <w:widowControl/>
        <w:numPr>
          <w:ilvl w:val="0"/>
          <w:numId w:val="28"/>
        </w:numPr>
        <w:suppressAutoHyphens w:val="0"/>
        <w:autoSpaceDE w:val="0"/>
        <w:autoSpaceDN w:val="0"/>
        <w:adjustRightInd w:val="0"/>
        <w:spacing w:after="120" w:line="276" w:lineRule="auto"/>
        <w:jc w:val="both"/>
        <w:rPr>
          <w:rFonts w:ascii="Arial" w:hAnsi="Arial" w:cs="Arial"/>
          <w:kern w:val="0"/>
          <w:lang w:eastAsia="pl-PL"/>
        </w:rPr>
      </w:pPr>
      <w:r w:rsidRPr="0076560A">
        <w:rPr>
          <w:rFonts w:ascii="Arial" w:hAnsi="Arial" w:cs="Arial"/>
        </w:rPr>
        <w:t>Faktura może być przesłana do Urzędu  na Platformę Elektronicznego Fakturowania</w:t>
      </w:r>
      <w:r w:rsidR="0076560A">
        <w:rPr>
          <w:rFonts w:ascii="Arial" w:hAnsi="Arial" w:cs="Arial"/>
        </w:rPr>
        <w:t xml:space="preserve"> </w:t>
      </w:r>
      <w:r w:rsidRPr="0076560A">
        <w:rPr>
          <w:rFonts w:ascii="Arial" w:hAnsi="Arial" w:cs="Arial"/>
        </w:rPr>
        <w:t>w formie elektronicznej faktury ustrukturyzowanej na adres PEF dla Gminy</w:t>
      </w:r>
      <w:r w:rsidR="005B7DC6" w:rsidRPr="0076560A">
        <w:rPr>
          <w:rFonts w:ascii="Arial" w:hAnsi="Arial" w:cs="Arial"/>
        </w:rPr>
        <w:t xml:space="preserve"> Grębocice </w:t>
      </w:r>
      <w:r w:rsidRPr="0076560A">
        <w:rPr>
          <w:rFonts w:ascii="Arial" w:hAnsi="Arial" w:cs="Arial"/>
        </w:rPr>
        <w:t>NIP / 6922257472</w:t>
      </w:r>
    </w:p>
    <w:p w14:paraId="43D58771" w14:textId="48EC5591" w:rsidR="00390D43" w:rsidRPr="00AE2534" w:rsidRDefault="00390D43" w:rsidP="00DC3161">
      <w:pPr>
        <w:widowControl/>
        <w:numPr>
          <w:ilvl w:val="0"/>
          <w:numId w:val="28"/>
        </w:numPr>
        <w:suppressAutoHyphens w:val="0"/>
        <w:autoSpaceDE w:val="0"/>
        <w:autoSpaceDN w:val="0"/>
        <w:adjustRightInd w:val="0"/>
        <w:spacing w:after="120" w:line="276" w:lineRule="auto"/>
        <w:jc w:val="both"/>
        <w:rPr>
          <w:rFonts w:ascii="Arial" w:hAnsi="Arial" w:cs="Arial"/>
          <w:kern w:val="0"/>
          <w:lang w:eastAsia="pl-PL"/>
        </w:rPr>
      </w:pPr>
      <w:r w:rsidRPr="00AE2534">
        <w:rPr>
          <w:rFonts w:ascii="Arial" w:hAnsi="Arial" w:cs="Arial"/>
        </w:rPr>
        <w:t>Wykonawca wystawi fakturę zgodnie ze worem:</w:t>
      </w:r>
    </w:p>
    <w:p w14:paraId="3FC17D15" w14:textId="1D678245" w:rsidR="00390D43" w:rsidRPr="00AE2534" w:rsidRDefault="00390D43" w:rsidP="00DC3161">
      <w:pPr>
        <w:widowControl/>
        <w:suppressAutoHyphens w:val="0"/>
        <w:autoSpaceDE w:val="0"/>
        <w:autoSpaceDN w:val="0"/>
        <w:adjustRightInd w:val="0"/>
        <w:spacing w:after="120" w:line="276" w:lineRule="auto"/>
        <w:ind w:left="397"/>
        <w:jc w:val="both"/>
        <w:rPr>
          <w:rFonts w:ascii="Arial" w:hAnsi="Arial" w:cs="Arial"/>
          <w:b/>
          <w:bCs/>
          <w:u w:val="single"/>
        </w:rPr>
      </w:pPr>
      <w:r w:rsidRPr="00AE2534">
        <w:rPr>
          <w:rFonts w:ascii="Arial" w:hAnsi="Arial" w:cs="Arial"/>
          <w:b/>
          <w:bCs/>
          <w:u w:val="single"/>
        </w:rPr>
        <w:t>Nabywca: Gmina Grębocice, ul. Głogowska 3, 59-150 Grębocice, NIP 692-22-57-472</w:t>
      </w:r>
    </w:p>
    <w:p w14:paraId="13A0B036" w14:textId="26FD56AD" w:rsidR="008830B2" w:rsidRPr="00AE2534" w:rsidRDefault="00390D43" w:rsidP="007A74FA">
      <w:pPr>
        <w:widowControl/>
        <w:suppressAutoHyphens w:val="0"/>
        <w:autoSpaceDE w:val="0"/>
        <w:autoSpaceDN w:val="0"/>
        <w:adjustRightInd w:val="0"/>
        <w:spacing w:after="120" w:line="276" w:lineRule="auto"/>
        <w:ind w:left="397"/>
        <w:jc w:val="both"/>
        <w:rPr>
          <w:rFonts w:ascii="Arial" w:hAnsi="Arial" w:cs="Arial"/>
          <w:b/>
          <w:bCs/>
          <w:u w:val="single"/>
        </w:rPr>
      </w:pPr>
      <w:r w:rsidRPr="00AE2534">
        <w:rPr>
          <w:rFonts w:ascii="Arial" w:hAnsi="Arial" w:cs="Arial"/>
          <w:b/>
          <w:bCs/>
          <w:u w:val="single"/>
        </w:rPr>
        <w:t>Odbiorca: Urząd Gminy Grębocice, ul. Głogowska 3, 59-150 Grębocice</w:t>
      </w:r>
    </w:p>
    <w:p w14:paraId="58868A09" w14:textId="3C6A5C14" w:rsidR="003D35E3" w:rsidRPr="00AE2534" w:rsidRDefault="003D35E3" w:rsidP="00DC3161">
      <w:pPr>
        <w:pStyle w:val="Akapitzlist"/>
        <w:numPr>
          <w:ilvl w:val="0"/>
          <w:numId w:val="28"/>
        </w:numPr>
        <w:spacing w:after="120" w:line="276" w:lineRule="auto"/>
        <w:contextualSpacing w:val="0"/>
        <w:jc w:val="both"/>
        <w:rPr>
          <w:rFonts w:ascii="Arial" w:eastAsia="Calibri" w:hAnsi="Arial" w:cs="Arial"/>
          <w:kern w:val="0"/>
          <w:lang w:eastAsia="en-US"/>
        </w:rPr>
      </w:pPr>
      <w:r w:rsidRPr="00AE2534">
        <w:rPr>
          <w:rFonts w:ascii="Arial" w:hAnsi="Arial" w:cs="Arial"/>
        </w:rPr>
        <w:t>Wykonawca nie może, bez pisemnej zgody Zamawiającego, przenieść zobowiązań na osobę trzecią. Wykonawca nie może, bez pisemnej zgody Zamawiającego, scedować na osobę trzecią swoich wierzytelności.</w:t>
      </w:r>
    </w:p>
    <w:p w14:paraId="14BF7122" w14:textId="77777777" w:rsidR="003D35E3" w:rsidRPr="00AE2534" w:rsidRDefault="003D35E3" w:rsidP="00DC3161">
      <w:pPr>
        <w:pStyle w:val="Akapitzlist"/>
        <w:numPr>
          <w:ilvl w:val="0"/>
          <w:numId w:val="28"/>
        </w:numPr>
        <w:spacing w:after="120" w:line="276" w:lineRule="auto"/>
        <w:contextualSpacing w:val="0"/>
        <w:jc w:val="both"/>
        <w:rPr>
          <w:rFonts w:ascii="Arial" w:eastAsia="Calibri" w:hAnsi="Arial" w:cs="Arial"/>
          <w:kern w:val="0"/>
          <w:lang w:eastAsia="en-US"/>
        </w:rPr>
      </w:pPr>
      <w:r w:rsidRPr="00AE2534">
        <w:rPr>
          <w:rFonts w:ascii="Arial" w:hAnsi="Arial" w:cs="Arial"/>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 pod rygorem nieważności.</w:t>
      </w:r>
    </w:p>
    <w:p w14:paraId="4D0D0DF8" w14:textId="77777777" w:rsidR="003D35E3" w:rsidRPr="00AE2534" w:rsidRDefault="003D35E3" w:rsidP="00DC3161">
      <w:pPr>
        <w:pStyle w:val="Akapitzlist"/>
        <w:numPr>
          <w:ilvl w:val="0"/>
          <w:numId w:val="28"/>
        </w:numPr>
        <w:spacing w:after="120" w:line="276" w:lineRule="auto"/>
        <w:contextualSpacing w:val="0"/>
        <w:jc w:val="both"/>
        <w:rPr>
          <w:rFonts w:ascii="Arial" w:eastAsia="Calibri" w:hAnsi="Arial" w:cs="Arial"/>
          <w:kern w:val="0"/>
          <w:lang w:eastAsia="en-US"/>
        </w:rPr>
      </w:pPr>
      <w:r w:rsidRPr="00AE2534">
        <w:rPr>
          <w:rFonts w:ascii="Arial" w:hAnsi="Arial" w:cs="Arial"/>
        </w:rPr>
        <w:t>Wszelkie rozliczenia finansowe między Zamawiającym, a Wykonawcą będą prowadzone w złotych polskich, w zaokrągleniu do dwóch miejsc po przecinku.</w:t>
      </w:r>
    </w:p>
    <w:p w14:paraId="235F7391" w14:textId="287C8BD4" w:rsidR="003D35E3" w:rsidRPr="00AE2534" w:rsidRDefault="003D35E3" w:rsidP="00DC3161">
      <w:pPr>
        <w:pStyle w:val="Akapitzlist"/>
        <w:numPr>
          <w:ilvl w:val="0"/>
          <w:numId w:val="28"/>
        </w:numPr>
        <w:spacing w:after="120" w:line="276" w:lineRule="auto"/>
        <w:contextualSpacing w:val="0"/>
        <w:jc w:val="both"/>
        <w:rPr>
          <w:rFonts w:ascii="Arial" w:eastAsia="Calibri" w:hAnsi="Arial" w:cs="Arial"/>
          <w:kern w:val="0"/>
          <w:lang w:eastAsia="en-US"/>
        </w:rPr>
      </w:pPr>
      <w:r w:rsidRPr="00AE2534">
        <w:rPr>
          <w:rFonts w:ascii="Arial" w:hAnsi="Arial" w:cs="Arial"/>
        </w:rPr>
        <w:t xml:space="preserve">Wykonawca upoważnia Zamawiającego do potrącenia: </w:t>
      </w:r>
    </w:p>
    <w:p w14:paraId="1FE13B5F" w14:textId="0B5E6521" w:rsidR="003D35E3" w:rsidRPr="00AE2534" w:rsidRDefault="003D35E3" w:rsidP="00DC3161">
      <w:pPr>
        <w:spacing w:after="120" w:line="276" w:lineRule="auto"/>
        <w:ind w:firstLine="426"/>
        <w:jc w:val="both"/>
        <w:rPr>
          <w:rFonts w:ascii="Arial" w:hAnsi="Arial" w:cs="Arial"/>
        </w:rPr>
      </w:pPr>
      <w:r w:rsidRPr="00AE2534">
        <w:rPr>
          <w:rFonts w:ascii="Arial" w:hAnsi="Arial" w:cs="Arial"/>
        </w:rPr>
        <w:t>1)</w:t>
      </w:r>
      <w:r w:rsidRPr="00AE2534">
        <w:rPr>
          <w:rFonts w:ascii="Arial" w:hAnsi="Arial" w:cs="Arial"/>
        </w:rPr>
        <w:tab/>
        <w:t>kar umownych określonych w niniejszej umowie, w tym w § 1</w:t>
      </w:r>
      <w:r w:rsidR="00DC3161" w:rsidRPr="00AE2534">
        <w:rPr>
          <w:rFonts w:ascii="Arial" w:hAnsi="Arial" w:cs="Arial"/>
        </w:rPr>
        <w:t>3</w:t>
      </w:r>
      <w:r w:rsidRPr="00AE2534">
        <w:rPr>
          <w:rFonts w:ascii="Arial" w:hAnsi="Arial" w:cs="Arial"/>
        </w:rPr>
        <w:t xml:space="preserve"> umowy,</w:t>
      </w:r>
    </w:p>
    <w:p w14:paraId="1ADB6E91" w14:textId="77777777" w:rsidR="00A66795" w:rsidRPr="00AE2534" w:rsidRDefault="003D35E3" w:rsidP="00DC3161">
      <w:pPr>
        <w:spacing w:after="120" w:line="276" w:lineRule="auto"/>
        <w:ind w:firstLine="426"/>
        <w:jc w:val="both"/>
        <w:rPr>
          <w:rFonts w:ascii="Arial" w:hAnsi="Arial" w:cs="Arial"/>
        </w:rPr>
      </w:pPr>
      <w:r w:rsidRPr="00AE2534">
        <w:rPr>
          <w:rFonts w:ascii="Arial" w:hAnsi="Arial" w:cs="Arial"/>
        </w:rPr>
        <w:t>2)</w:t>
      </w:r>
      <w:r w:rsidRPr="00AE2534">
        <w:rPr>
          <w:rFonts w:ascii="Arial" w:hAnsi="Arial" w:cs="Arial"/>
        </w:rPr>
        <w:tab/>
        <w:t>płatności na rzecz podwykonawców oraz dalszych podwykonawców oraz</w:t>
      </w:r>
    </w:p>
    <w:p w14:paraId="70CE4667" w14:textId="200D1A0A" w:rsidR="008F34D9" w:rsidRPr="00AE2534" w:rsidRDefault="003D35E3" w:rsidP="00DC3161">
      <w:pPr>
        <w:spacing w:after="120" w:line="276" w:lineRule="auto"/>
        <w:ind w:left="709" w:hanging="283"/>
        <w:jc w:val="both"/>
        <w:rPr>
          <w:rFonts w:ascii="Arial" w:hAnsi="Arial" w:cs="Arial"/>
        </w:rPr>
      </w:pPr>
      <w:r w:rsidRPr="00AE2534">
        <w:rPr>
          <w:rFonts w:ascii="Arial" w:hAnsi="Arial" w:cs="Arial"/>
        </w:rPr>
        <w:t>3)</w:t>
      </w:r>
      <w:r w:rsidRPr="00AE2534">
        <w:rPr>
          <w:rFonts w:ascii="Arial" w:hAnsi="Arial" w:cs="Arial"/>
        </w:rPr>
        <w:tab/>
        <w:t>wszelkich płatności wskazanych w umowie, których Zamawiający może dokonać z</w:t>
      </w:r>
      <w:r w:rsidR="0024535F" w:rsidRPr="00AE2534">
        <w:rPr>
          <w:rFonts w:ascii="Arial" w:hAnsi="Arial" w:cs="Arial"/>
        </w:rPr>
        <w:t> </w:t>
      </w:r>
      <w:r w:rsidRPr="00AE2534">
        <w:rPr>
          <w:rFonts w:ascii="Arial" w:hAnsi="Arial" w:cs="Arial"/>
        </w:rPr>
        <w:t>wynagrodzenia Wykonawcy, w tym kosztów za wykonawstwo zastępcze z</w:t>
      </w:r>
      <w:r w:rsidR="0024535F" w:rsidRPr="00AE2534">
        <w:rPr>
          <w:rFonts w:ascii="Arial" w:hAnsi="Arial" w:cs="Arial"/>
        </w:rPr>
        <w:t> </w:t>
      </w:r>
      <w:r w:rsidRPr="00AE2534">
        <w:rPr>
          <w:rFonts w:ascii="Arial" w:hAnsi="Arial" w:cs="Arial"/>
        </w:rPr>
        <w:t>wynagrodzenia wynikającego z bieżących faktur, z faktury końcowej oraz z</w:t>
      </w:r>
      <w:r w:rsidR="0024535F" w:rsidRPr="00AE2534">
        <w:rPr>
          <w:rFonts w:ascii="Arial" w:hAnsi="Arial" w:cs="Arial"/>
        </w:rPr>
        <w:t> </w:t>
      </w:r>
      <w:r w:rsidRPr="00AE2534">
        <w:rPr>
          <w:rFonts w:ascii="Arial" w:hAnsi="Arial" w:cs="Arial"/>
        </w:rPr>
        <w:t>zabezpieczenia należytego wykonania umowy, o którym mowa w § 1</w:t>
      </w:r>
      <w:r w:rsidR="00607090">
        <w:rPr>
          <w:rFonts w:ascii="Arial" w:hAnsi="Arial" w:cs="Arial"/>
        </w:rPr>
        <w:t>6</w:t>
      </w:r>
      <w:r w:rsidRPr="00AE2534">
        <w:rPr>
          <w:rFonts w:ascii="Arial" w:hAnsi="Arial" w:cs="Arial"/>
        </w:rPr>
        <w:t xml:space="preserve"> umowy.</w:t>
      </w:r>
    </w:p>
    <w:p w14:paraId="13225678" w14:textId="5A0C579F" w:rsidR="00C76D3D" w:rsidRPr="00B023A8" w:rsidRDefault="00C76D3D" w:rsidP="002F4A47">
      <w:pPr>
        <w:spacing w:before="240" w:line="276" w:lineRule="auto"/>
        <w:jc w:val="center"/>
        <w:rPr>
          <w:rFonts w:ascii="Arial" w:hAnsi="Arial" w:cs="Arial"/>
          <w:b/>
          <w:bCs/>
        </w:rPr>
      </w:pPr>
      <w:r w:rsidRPr="00B023A8">
        <w:rPr>
          <w:rFonts w:ascii="Arial" w:hAnsi="Arial" w:cs="Arial"/>
          <w:b/>
        </w:rPr>
        <w:t>§ 1</w:t>
      </w:r>
      <w:r w:rsidR="00FB51AA">
        <w:rPr>
          <w:rFonts w:ascii="Arial" w:hAnsi="Arial" w:cs="Arial"/>
          <w:b/>
        </w:rPr>
        <w:t>1</w:t>
      </w:r>
    </w:p>
    <w:p w14:paraId="3D881C3E" w14:textId="77777777" w:rsidR="00864CF3" w:rsidRPr="00B023A8" w:rsidRDefault="00864CF3" w:rsidP="002F4A47">
      <w:pPr>
        <w:spacing w:after="120" w:line="276" w:lineRule="auto"/>
        <w:jc w:val="center"/>
        <w:rPr>
          <w:rFonts w:ascii="Arial" w:hAnsi="Arial" w:cs="Arial"/>
          <w:b/>
          <w:bCs/>
        </w:rPr>
      </w:pPr>
      <w:r w:rsidRPr="00B023A8">
        <w:rPr>
          <w:rFonts w:ascii="Arial" w:hAnsi="Arial" w:cs="Arial"/>
          <w:b/>
          <w:bCs/>
        </w:rPr>
        <w:t>Rękojmia za wady, gwarancja i zastępcze usuwanie wad</w:t>
      </w:r>
    </w:p>
    <w:p w14:paraId="67B0BE5B" w14:textId="77777777" w:rsidR="00030AC4" w:rsidRPr="00030AC4" w:rsidRDefault="00864CF3" w:rsidP="00BB789B">
      <w:pPr>
        <w:numPr>
          <w:ilvl w:val="0"/>
          <w:numId w:val="40"/>
        </w:numPr>
        <w:tabs>
          <w:tab w:val="clear" w:pos="720"/>
          <w:tab w:val="num" w:pos="426"/>
        </w:tabs>
        <w:spacing w:after="120" w:line="276" w:lineRule="auto"/>
        <w:ind w:left="425" w:hanging="425"/>
        <w:jc w:val="both"/>
        <w:rPr>
          <w:rFonts w:ascii="Arial" w:hAnsi="Arial" w:cs="Arial"/>
        </w:rPr>
      </w:pPr>
      <w:r w:rsidRPr="00030AC4">
        <w:rPr>
          <w:rFonts w:ascii="Arial" w:hAnsi="Arial" w:cs="Arial"/>
        </w:rPr>
        <w:t>Wykonawca udziela Zamawiającemu gwarancji jakości na roboty stanowiące</w:t>
      </w:r>
      <w:r w:rsidR="00390D43" w:rsidRPr="00030AC4">
        <w:rPr>
          <w:rFonts w:ascii="Arial" w:hAnsi="Arial" w:cs="Arial"/>
        </w:rPr>
        <w:t xml:space="preserve"> </w:t>
      </w:r>
      <w:r w:rsidR="00C10445" w:rsidRPr="00030AC4">
        <w:rPr>
          <w:rFonts w:ascii="Arial" w:hAnsi="Arial" w:cs="Arial"/>
        </w:rPr>
        <w:t>p</w:t>
      </w:r>
      <w:r w:rsidRPr="00030AC4">
        <w:rPr>
          <w:rFonts w:ascii="Arial" w:hAnsi="Arial" w:cs="Arial"/>
        </w:rPr>
        <w:t xml:space="preserve">rzedmiot umowy. </w:t>
      </w:r>
    </w:p>
    <w:p w14:paraId="1F0725A5" w14:textId="0B0EE2D5" w:rsidR="00030AC4" w:rsidRPr="00030AC4" w:rsidRDefault="00864CF3" w:rsidP="00BB789B">
      <w:pPr>
        <w:numPr>
          <w:ilvl w:val="0"/>
          <w:numId w:val="40"/>
        </w:numPr>
        <w:tabs>
          <w:tab w:val="clear" w:pos="720"/>
          <w:tab w:val="num" w:pos="426"/>
        </w:tabs>
        <w:spacing w:after="120" w:line="276" w:lineRule="auto"/>
        <w:ind w:left="425" w:hanging="425"/>
        <w:jc w:val="both"/>
        <w:rPr>
          <w:rFonts w:ascii="Arial" w:hAnsi="Arial" w:cs="Arial"/>
        </w:rPr>
      </w:pPr>
      <w:r w:rsidRPr="00030AC4">
        <w:rPr>
          <w:rFonts w:ascii="Arial" w:hAnsi="Arial" w:cs="Arial"/>
        </w:rPr>
        <w:t xml:space="preserve">Termin gwarancji na wykonane roboty ustala się na </w:t>
      </w:r>
      <w:r w:rsidR="002F4A47">
        <w:rPr>
          <w:rFonts w:ascii="Arial" w:hAnsi="Arial" w:cs="Arial"/>
        </w:rPr>
        <w:t>…….</w:t>
      </w:r>
      <w:r w:rsidRPr="00030AC4">
        <w:rPr>
          <w:rFonts w:ascii="Arial" w:hAnsi="Arial" w:cs="Arial"/>
          <w:b/>
        </w:rPr>
        <w:t xml:space="preserve"> miesięcy</w:t>
      </w:r>
      <w:r w:rsidRPr="00030AC4">
        <w:rPr>
          <w:rFonts w:ascii="Arial" w:hAnsi="Arial" w:cs="Arial"/>
        </w:rPr>
        <w:t>.</w:t>
      </w:r>
      <w:r w:rsidRPr="00030AC4">
        <w:rPr>
          <w:rFonts w:ascii="Arial" w:hAnsi="Arial" w:cs="Arial"/>
        </w:rPr>
        <w:tab/>
      </w:r>
      <w:r w:rsidRPr="00030AC4">
        <w:rPr>
          <w:rFonts w:ascii="Arial" w:hAnsi="Arial" w:cs="Arial"/>
        </w:rPr>
        <w:br/>
        <w:t>Gwarancja rozpoczyna swój bieg od daty odbioru końcowego od Wykonawcy przedmiotu umowy.</w:t>
      </w:r>
    </w:p>
    <w:p w14:paraId="078F168E" w14:textId="24292F6C" w:rsidR="007A74FA" w:rsidRDefault="00864CF3" w:rsidP="007A74FA">
      <w:pPr>
        <w:numPr>
          <w:ilvl w:val="0"/>
          <w:numId w:val="40"/>
        </w:numPr>
        <w:tabs>
          <w:tab w:val="clear" w:pos="720"/>
          <w:tab w:val="num" w:pos="426"/>
        </w:tabs>
        <w:spacing w:after="120" w:line="276" w:lineRule="auto"/>
        <w:ind w:left="425" w:hanging="425"/>
        <w:jc w:val="both"/>
        <w:rPr>
          <w:rFonts w:ascii="Arial" w:hAnsi="Arial" w:cs="Arial"/>
        </w:rPr>
      </w:pPr>
      <w:r w:rsidRPr="00030AC4">
        <w:rPr>
          <w:rFonts w:ascii="Arial" w:hAnsi="Arial" w:cs="Arial"/>
        </w:rPr>
        <w:t>Wykonawca jest odpowiedzialny z tytułu rękojmi za wady przedmiotu umowy istniejące w czasie dokonywania czynności odbioru oraz za wady powstałe po odbiorze, lecz z przyczyn tkwiących w wykonanym przedmiocie umowy na podstawie przepisów o rękojmi za wady.</w:t>
      </w:r>
    </w:p>
    <w:p w14:paraId="1F6B488E" w14:textId="77777777" w:rsidR="008463AE" w:rsidRDefault="008463AE" w:rsidP="008463AE">
      <w:pPr>
        <w:spacing w:after="120" w:line="276" w:lineRule="auto"/>
        <w:jc w:val="both"/>
        <w:rPr>
          <w:rFonts w:ascii="Arial" w:hAnsi="Arial" w:cs="Arial"/>
        </w:rPr>
      </w:pPr>
    </w:p>
    <w:p w14:paraId="189713CA" w14:textId="77777777" w:rsidR="008463AE" w:rsidRDefault="008463AE" w:rsidP="008463AE">
      <w:pPr>
        <w:spacing w:after="120" w:line="276" w:lineRule="auto"/>
        <w:jc w:val="both"/>
        <w:rPr>
          <w:rFonts w:ascii="Arial" w:hAnsi="Arial" w:cs="Arial"/>
        </w:rPr>
      </w:pPr>
    </w:p>
    <w:p w14:paraId="61837278" w14:textId="77777777" w:rsidR="008463AE" w:rsidRPr="008463AE" w:rsidRDefault="008463AE" w:rsidP="008463AE">
      <w:pPr>
        <w:spacing w:after="120" w:line="276" w:lineRule="auto"/>
        <w:jc w:val="both"/>
        <w:rPr>
          <w:rFonts w:ascii="Arial" w:hAnsi="Arial" w:cs="Arial"/>
        </w:rPr>
      </w:pPr>
    </w:p>
    <w:p w14:paraId="72D7282E" w14:textId="72D5D01F" w:rsidR="00150C7D" w:rsidRPr="007A74FA" w:rsidRDefault="00864CF3" w:rsidP="00150C7D">
      <w:pPr>
        <w:numPr>
          <w:ilvl w:val="0"/>
          <w:numId w:val="40"/>
        </w:numPr>
        <w:tabs>
          <w:tab w:val="clear" w:pos="720"/>
          <w:tab w:val="num" w:pos="426"/>
        </w:tabs>
        <w:spacing w:after="120" w:line="276" w:lineRule="auto"/>
        <w:ind w:left="425" w:hanging="425"/>
        <w:jc w:val="both"/>
        <w:rPr>
          <w:rFonts w:ascii="Arial" w:hAnsi="Arial" w:cs="Arial"/>
        </w:rPr>
      </w:pPr>
      <w:r w:rsidRPr="00030AC4">
        <w:rPr>
          <w:rFonts w:ascii="Arial" w:hAnsi="Arial" w:cs="Arial"/>
        </w:rPr>
        <w:t>W razie stwierdzenia wad, usterek po dokonaniu odbioru końcowego Wykonawca po</w:t>
      </w:r>
      <w:r w:rsidR="00FE1832">
        <w:rPr>
          <w:rFonts w:ascii="Arial" w:hAnsi="Arial" w:cs="Arial"/>
        </w:rPr>
        <w:t> </w:t>
      </w:r>
      <w:r w:rsidRPr="00030AC4">
        <w:rPr>
          <w:rFonts w:ascii="Arial" w:hAnsi="Arial" w:cs="Arial"/>
        </w:rPr>
        <w:t xml:space="preserve">wezwaniu przez Zamawiającego przystąpi </w:t>
      </w:r>
      <w:r w:rsidRPr="00FE1832">
        <w:rPr>
          <w:rFonts w:ascii="Arial" w:hAnsi="Arial" w:cs="Arial"/>
        </w:rPr>
        <w:t xml:space="preserve">w terminie 7 dni </w:t>
      </w:r>
      <w:r w:rsidRPr="00030AC4">
        <w:rPr>
          <w:rFonts w:ascii="Arial" w:hAnsi="Arial" w:cs="Arial"/>
        </w:rPr>
        <w:t>od dnia otrzymania wezwania, termin usunięcia usterek nie może przekraczać 14 dni, termin ten może zostać wydłużony w przypadku, gdy Wykonawca wykaże Zamawiającemu, że</w:t>
      </w:r>
      <w:r w:rsidR="00FE1832">
        <w:rPr>
          <w:rFonts w:ascii="Arial" w:hAnsi="Arial" w:cs="Arial"/>
        </w:rPr>
        <w:t> </w:t>
      </w:r>
      <w:r w:rsidRPr="00030AC4">
        <w:rPr>
          <w:rFonts w:ascii="Arial" w:hAnsi="Arial" w:cs="Arial"/>
        </w:rPr>
        <w:t>potrzebny jest czas na sprowadzenie niezbędnych materiałów do usunięcia wad</w:t>
      </w:r>
      <w:r w:rsidR="00FE1832">
        <w:rPr>
          <w:rFonts w:ascii="Arial" w:hAnsi="Arial" w:cs="Arial"/>
        </w:rPr>
        <w:t xml:space="preserve"> </w:t>
      </w:r>
      <w:r w:rsidRPr="00030AC4">
        <w:rPr>
          <w:rFonts w:ascii="Arial" w:hAnsi="Arial" w:cs="Arial"/>
        </w:rPr>
        <w:t>i</w:t>
      </w:r>
      <w:r w:rsidR="00FE1832">
        <w:rPr>
          <w:rFonts w:ascii="Arial" w:hAnsi="Arial" w:cs="Arial"/>
        </w:rPr>
        <w:t> </w:t>
      </w:r>
      <w:r w:rsidRPr="00030AC4">
        <w:rPr>
          <w:rFonts w:ascii="Arial" w:hAnsi="Arial" w:cs="Arial"/>
        </w:rPr>
        <w:t>usterek.</w:t>
      </w:r>
    </w:p>
    <w:p w14:paraId="19F949BE" w14:textId="77777777" w:rsidR="00030AC4" w:rsidRPr="00030AC4" w:rsidRDefault="00864CF3" w:rsidP="00BB789B">
      <w:pPr>
        <w:numPr>
          <w:ilvl w:val="0"/>
          <w:numId w:val="40"/>
        </w:numPr>
        <w:tabs>
          <w:tab w:val="clear" w:pos="720"/>
          <w:tab w:val="num" w:pos="426"/>
        </w:tabs>
        <w:spacing w:after="120" w:line="276" w:lineRule="auto"/>
        <w:ind w:left="425" w:hanging="425"/>
        <w:jc w:val="both"/>
        <w:rPr>
          <w:rFonts w:ascii="Arial" w:hAnsi="Arial" w:cs="Arial"/>
        </w:rPr>
      </w:pPr>
      <w:r w:rsidRPr="00030AC4">
        <w:rPr>
          <w:rFonts w:ascii="Arial" w:hAnsi="Arial" w:cs="Arial"/>
        </w:rPr>
        <w:t>W przypadku nie wywiązania się Wykonawcy z terminu określonego w ust. 4 udziela on Zamawiającemu zezwolenia na usunięcie wad i usterek na koszt Wykonawcy bez utraty gwarancji na wykonany przedmiot umowy, przy czym naliczone zostaną kary umowne do dnia usunięcia usterek przez Zamawiającego.</w:t>
      </w:r>
    </w:p>
    <w:p w14:paraId="4DBA8C69" w14:textId="17DA415C" w:rsidR="00030AC4" w:rsidRPr="00030AC4" w:rsidRDefault="00864CF3" w:rsidP="00BB789B">
      <w:pPr>
        <w:numPr>
          <w:ilvl w:val="0"/>
          <w:numId w:val="40"/>
        </w:numPr>
        <w:tabs>
          <w:tab w:val="clear" w:pos="720"/>
          <w:tab w:val="num" w:pos="426"/>
        </w:tabs>
        <w:spacing w:after="120" w:line="276" w:lineRule="auto"/>
        <w:ind w:left="425" w:hanging="425"/>
        <w:jc w:val="both"/>
        <w:rPr>
          <w:rFonts w:ascii="Arial" w:hAnsi="Arial" w:cs="Arial"/>
        </w:rPr>
      </w:pPr>
      <w:r w:rsidRPr="00030AC4">
        <w:rPr>
          <w:rFonts w:ascii="Arial" w:hAnsi="Arial" w:cs="Arial"/>
        </w:rPr>
        <w:t>Koszt usunięcia wad i usterek zleconego przez Zamawiającego podlega potrąceniu z</w:t>
      </w:r>
      <w:r w:rsidR="00AE2A4D">
        <w:rPr>
          <w:rFonts w:ascii="Arial" w:hAnsi="Arial" w:cs="Arial"/>
        </w:rPr>
        <w:t> </w:t>
      </w:r>
      <w:r w:rsidRPr="00030AC4">
        <w:rPr>
          <w:rFonts w:ascii="Arial" w:hAnsi="Arial" w:cs="Arial"/>
        </w:rPr>
        <w:t>zabezpieczenia należytego wykonania umowy złożonego na okres gwarancji jakości.</w:t>
      </w:r>
    </w:p>
    <w:p w14:paraId="61A296C9" w14:textId="42C2FEEC" w:rsidR="00864CF3" w:rsidRPr="00030AC4" w:rsidRDefault="00864CF3" w:rsidP="00BB789B">
      <w:pPr>
        <w:numPr>
          <w:ilvl w:val="0"/>
          <w:numId w:val="40"/>
        </w:numPr>
        <w:tabs>
          <w:tab w:val="clear" w:pos="720"/>
          <w:tab w:val="num" w:pos="426"/>
        </w:tabs>
        <w:spacing w:after="120" w:line="276" w:lineRule="auto"/>
        <w:ind w:left="425" w:hanging="425"/>
        <w:jc w:val="both"/>
        <w:rPr>
          <w:rFonts w:ascii="Arial" w:hAnsi="Arial" w:cs="Arial"/>
        </w:rPr>
      </w:pPr>
      <w:r w:rsidRPr="00030AC4">
        <w:rPr>
          <w:rFonts w:ascii="Arial" w:hAnsi="Arial" w:cs="Arial"/>
        </w:rPr>
        <w:t>Zamawiający wyznacza ostateczny odbiór robót w ostatnim kwartale terminu gwarancji jakości.</w:t>
      </w:r>
    </w:p>
    <w:p w14:paraId="78F96552" w14:textId="25D5E22A" w:rsidR="00864CF3" w:rsidRPr="00B023A8" w:rsidRDefault="00864CF3" w:rsidP="00BB789B">
      <w:pPr>
        <w:spacing w:before="240" w:line="276" w:lineRule="auto"/>
        <w:jc w:val="center"/>
        <w:rPr>
          <w:rFonts w:ascii="Arial" w:hAnsi="Arial" w:cs="Arial"/>
          <w:b/>
          <w:bCs/>
        </w:rPr>
      </w:pPr>
      <w:r w:rsidRPr="00B023A8">
        <w:rPr>
          <w:rFonts w:ascii="Arial" w:hAnsi="Arial" w:cs="Arial"/>
          <w:b/>
        </w:rPr>
        <w:t>§ 1</w:t>
      </w:r>
      <w:r w:rsidR="00FB51AA">
        <w:rPr>
          <w:rFonts w:ascii="Arial" w:hAnsi="Arial" w:cs="Arial"/>
          <w:b/>
        </w:rPr>
        <w:t>2</w:t>
      </w:r>
    </w:p>
    <w:p w14:paraId="12B0E8A3" w14:textId="77777777" w:rsidR="00864CF3" w:rsidRPr="00B023A8" w:rsidRDefault="00864CF3" w:rsidP="00BB789B">
      <w:pPr>
        <w:spacing w:after="120" w:line="276" w:lineRule="auto"/>
        <w:jc w:val="center"/>
        <w:rPr>
          <w:rFonts w:ascii="Arial" w:hAnsi="Arial" w:cs="Arial"/>
          <w:b/>
          <w:bCs/>
        </w:rPr>
      </w:pPr>
      <w:r w:rsidRPr="00B023A8">
        <w:rPr>
          <w:rFonts w:ascii="Arial" w:hAnsi="Arial" w:cs="Arial"/>
          <w:b/>
          <w:bCs/>
        </w:rPr>
        <w:t>Odstąpienie od umowy</w:t>
      </w:r>
    </w:p>
    <w:p w14:paraId="5C3B8CD5" w14:textId="3D9EBD95" w:rsidR="00864CF3" w:rsidRPr="00B023A8" w:rsidRDefault="00864CF3" w:rsidP="00BB789B">
      <w:pPr>
        <w:pStyle w:val="Tekstpodstawowy21"/>
        <w:numPr>
          <w:ilvl w:val="0"/>
          <w:numId w:val="6"/>
        </w:numPr>
        <w:tabs>
          <w:tab w:val="left" w:pos="284"/>
        </w:tabs>
        <w:spacing w:line="276" w:lineRule="auto"/>
        <w:ind w:left="284" w:hanging="284"/>
        <w:jc w:val="both"/>
        <w:rPr>
          <w:rFonts w:ascii="Arial" w:hAnsi="Arial" w:cs="Arial"/>
        </w:rPr>
      </w:pPr>
      <w:r w:rsidRPr="00B023A8">
        <w:rPr>
          <w:rFonts w:ascii="Arial" w:hAnsi="Arial" w:cs="Arial"/>
        </w:rPr>
        <w:t>Zamawiający może odstąpić od umowy w terminie 30 dni od powzięcia wiadomości o</w:t>
      </w:r>
      <w:r w:rsidR="00AE2A4D">
        <w:rPr>
          <w:rFonts w:ascii="Arial" w:hAnsi="Arial" w:cs="Arial"/>
        </w:rPr>
        <w:t> </w:t>
      </w:r>
      <w:r w:rsidRPr="00B023A8">
        <w:rPr>
          <w:rFonts w:ascii="Arial" w:hAnsi="Arial" w:cs="Arial"/>
        </w:rPr>
        <w:t>wystąpieniu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takim przypadku Wykonawcy przysługuje wynagrodzenie należne z tytułu wykonania części umowy potwierdzonej wpisem w protokole odbioru.</w:t>
      </w:r>
    </w:p>
    <w:p w14:paraId="7396A4A9" w14:textId="77777777" w:rsidR="00864CF3" w:rsidRPr="00B023A8" w:rsidRDefault="00864CF3" w:rsidP="00BB789B">
      <w:pPr>
        <w:pStyle w:val="Tekstpodstawowy21"/>
        <w:numPr>
          <w:ilvl w:val="0"/>
          <w:numId w:val="6"/>
        </w:numPr>
        <w:tabs>
          <w:tab w:val="left" w:pos="284"/>
        </w:tabs>
        <w:spacing w:line="276" w:lineRule="auto"/>
        <w:ind w:left="284" w:hanging="284"/>
        <w:jc w:val="both"/>
        <w:rPr>
          <w:rFonts w:ascii="Arial" w:hAnsi="Arial" w:cs="Arial"/>
        </w:rPr>
      </w:pPr>
      <w:r w:rsidRPr="00B023A8">
        <w:rPr>
          <w:rFonts w:ascii="Arial" w:hAnsi="Arial" w:cs="Arial"/>
        </w:rPr>
        <w:t>Zamawiający może odstąpić od umowy z powodu okoliczności, za które odpowiedzialność ponosi Wykonawca w przypadku gdy:</w:t>
      </w:r>
    </w:p>
    <w:p w14:paraId="7537ED10" w14:textId="77777777" w:rsidR="00864CF3" w:rsidRPr="00B023A8" w:rsidRDefault="00864CF3" w:rsidP="00BB789B">
      <w:pPr>
        <w:pStyle w:val="Tekstpodstawowy21"/>
        <w:numPr>
          <w:ilvl w:val="0"/>
          <w:numId w:val="9"/>
        </w:numPr>
        <w:tabs>
          <w:tab w:val="left" w:pos="567"/>
        </w:tabs>
        <w:spacing w:line="276" w:lineRule="auto"/>
        <w:ind w:left="567" w:hanging="283"/>
        <w:jc w:val="both"/>
        <w:rPr>
          <w:rFonts w:ascii="Arial" w:hAnsi="Arial" w:cs="Arial"/>
        </w:rPr>
      </w:pPr>
      <w:r w:rsidRPr="00B023A8">
        <w:rPr>
          <w:rFonts w:ascii="Arial" w:hAnsi="Arial" w:cs="Arial"/>
        </w:rPr>
        <w:t>Wykonawca bez uzasadnienia nie rozpoczął realizacji przedmiotu umowy i nie podejmuje  jej pomimo upływu 7 dni od pisemnego wezwania przez Zamawiającego,</w:t>
      </w:r>
    </w:p>
    <w:p w14:paraId="7D8E80CF" w14:textId="42AAFE1B" w:rsidR="00864CF3" w:rsidRPr="00B023A8" w:rsidRDefault="00864CF3" w:rsidP="00BB789B">
      <w:pPr>
        <w:pStyle w:val="Tekstpodstawowy21"/>
        <w:numPr>
          <w:ilvl w:val="0"/>
          <w:numId w:val="9"/>
        </w:numPr>
        <w:tabs>
          <w:tab w:val="left" w:pos="567"/>
        </w:tabs>
        <w:spacing w:line="276" w:lineRule="auto"/>
        <w:ind w:left="567" w:hanging="283"/>
        <w:jc w:val="both"/>
        <w:rPr>
          <w:rFonts w:ascii="Arial" w:hAnsi="Arial" w:cs="Arial"/>
        </w:rPr>
      </w:pPr>
      <w:r w:rsidRPr="00B023A8">
        <w:rPr>
          <w:rFonts w:ascii="Arial" w:hAnsi="Arial" w:cs="Arial"/>
        </w:rPr>
        <w:t>Inspektor nadzoru stwierdzi nieuzasadnioną przerwę w realizacji robót dłuższą jak 3</w:t>
      </w:r>
      <w:r w:rsidR="00AE2A4D">
        <w:rPr>
          <w:rFonts w:ascii="Arial" w:hAnsi="Arial" w:cs="Arial"/>
        </w:rPr>
        <w:t> </w:t>
      </w:r>
      <w:r w:rsidRPr="00B023A8">
        <w:rPr>
          <w:rFonts w:ascii="Arial" w:hAnsi="Arial" w:cs="Arial"/>
        </w:rPr>
        <w:t>dni i Wykonawca nie podejmuje robót pomimo upływu 7 dni od pisemnego wezwania przez Zamawiającego,</w:t>
      </w:r>
    </w:p>
    <w:p w14:paraId="5EF08B18" w14:textId="77777777" w:rsidR="00864CF3" w:rsidRPr="00B023A8" w:rsidRDefault="00864CF3" w:rsidP="00BB789B">
      <w:pPr>
        <w:pStyle w:val="Tekstpodstawowy21"/>
        <w:numPr>
          <w:ilvl w:val="0"/>
          <w:numId w:val="9"/>
        </w:numPr>
        <w:tabs>
          <w:tab w:val="left" w:pos="567"/>
        </w:tabs>
        <w:spacing w:line="276" w:lineRule="auto"/>
        <w:ind w:left="567" w:hanging="283"/>
        <w:jc w:val="both"/>
        <w:rPr>
          <w:rFonts w:ascii="Arial" w:hAnsi="Arial" w:cs="Arial"/>
        </w:rPr>
      </w:pPr>
      <w:r w:rsidRPr="00B023A8">
        <w:rPr>
          <w:rFonts w:ascii="Arial" w:hAnsi="Arial" w:cs="Arial"/>
        </w:rPr>
        <w:t>Wykonawca nie realizuje zamówienia zgodnie z umową, ofertą i dokumentacją techniczną pomimo pisemnego wezwania przez Zamawiającego,</w:t>
      </w:r>
    </w:p>
    <w:p w14:paraId="4D150856" w14:textId="77777777" w:rsidR="00864CF3" w:rsidRDefault="00864CF3" w:rsidP="00BB789B">
      <w:pPr>
        <w:pStyle w:val="Tekstpodstawowy21"/>
        <w:numPr>
          <w:ilvl w:val="0"/>
          <w:numId w:val="9"/>
        </w:numPr>
        <w:tabs>
          <w:tab w:val="left" w:pos="567"/>
        </w:tabs>
        <w:spacing w:line="276" w:lineRule="auto"/>
        <w:ind w:left="567" w:hanging="283"/>
        <w:jc w:val="both"/>
        <w:rPr>
          <w:rFonts w:ascii="Arial" w:hAnsi="Arial" w:cs="Arial"/>
        </w:rPr>
      </w:pPr>
      <w:r w:rsidRPr="00B023A8">
        <w:rPr>
          <w:rFonts w:ascii="Arial" w:hAnsi="Arial" w:cs="Arial"/>
        </w:rPr>
        <w:t>zostanie wydany nakaz zajęcia majątku Wykonawcy lub ogłoszono jego upadłość.</w:t>
      </w:r>
    </w:p>
    <w:p w14:paraId="4084C9DC" w14:textId="77777777" w:rsidR="007A74FA" w:rsidRDefault="007A74FA" w:rsidP="007A74FA">
      <w:pPr>
        <w:pStyle w:val="Tekstpodstawowy21"/>
        <w:tabs>
          <w:tab w:val="left" w:pos="567"/>
        </w:tabs>
        <w:spacing w:line="276" w:lineRule="auto"/>
        <w:jc w:val="both"/>
        <w:rPr>
          <w:rFonts w:ascii="Arial" w:hAnsi="Arial" w:cs="Arial"/>
        </w:rPr>
      </w:pPr>
    </w:p>
    <w:p w14:paraId="714A93B0" w14:textId="77777777" w:rsidR="007A74FA" w:rsidRPr="00B023A8" w:rsidRDefault="007A74FA" w:rsidP="007A74FA">
      <w:pPr>
        <w:pStyle w:val="Tekstpodstawowy21"/>
        <w:tabs>
          <w:tab w:val="left" w:pos="567"/>
        </w:tabs>
        <w:spacing w:line="276" w:lineRule="auto"/>
        <w:jc w:val="both"/>
        <w:rPr>
          <w:rFonts w:ascii="Arial" w:hAnsi="Arial" w:cs="Arial"/>
        </w:rPr>
      </w:pPr>
    </w:p>
    <w:p w14:paraId="3AEDA54E" w14:textId="5A059B10" w:rsidR="00864CF3" w:rsidRPr="00B023A8" w:rsidRDefault="00864CF3" w:rsidP="00BB789B">
      <w:pPr>
        <w:pStyle w:val="Tekstpodstawowy21"/>
        <w:numPr>
          <w:ilvl w:val="0"/>
          <w:numId w:val="6"/>
        </w:numPr>
        <w:tabs>
          <w:tab w:val="left" w:pos="284"/>
        </w:tabs>
        <w:spacing w:line="276" w:lineRule="auto"/>
        <w:ind w:left="284" w:hanging="284"/>
        <w:jc w:val="both"/>
        <w:rPr>
          <w:rFonts w:ascii="Arial" w:hAnsi="Arial" w:cs="Arial"/>
        </w:rPr>
      </w:pPr>
      <w:r w:rsidRPr="00B023A8">
        <w:rPr>
          <w:rFonts w:ascii="Arial" w:hAnsi="Arial" w:cs="Arial"/>
        </w:rPr>
        <w:t>Pod rygorem nieważności, odstąpienie od umowy powinno nastąpić w formie oświadczenia pisemnego zawierającego uzasadnienie prawne i faktyczne.</w:t>
      </w:r>
      <w:r w:rsidR="00AE2A4D">
        <w:rPr>
          <w:rFonts w:ascii="Arial" w:hAnsi="Arial" w:cs="Arial"/>
        </w:rPr>
        <w:t xml:space="preserve"> </w:t>
      </w:r>
      <w:r w:rsidRPr="00B023A8">
        <w:rPr>
          <w:rFonts w:ascii="Arial" w:hAnsi="Arial" w:cs="Arial"/>
          <w:kern w:val="24"/>
        </w:rPr>
        <w:t>W</w:t>
      </w:r>
      <w:r w:rsidR="00AE2A4D">
        <w:rPr>
          <w:rFonts w:ascii="Arial" w:hAnsi="Arial" w:cs="Arial"/>
          <w:kern w:val="24"/>
        </w:rPr>
        <w:t> </w:t>
      </w:r>
      <w:r w:rsidRPr="00B023A8">
        <w:rPr>
          <w:rFonts w:ascii="Arial" w:hAnsi="Arial" w:cs="Arial"/>
          <w:kern w:val="24"/>
        </w:rPr>
        <w:t>przypadku wystąpienia okoliczności,</w:t>
      </w:r>
      <w:r w:rsidR="0044175D" w:rsidRPr="00B023A8">
        <w:rPr>
          <w:rFonts w:ascii="Arial" w:hAnsi="Arial" w:cs="Arial"/>
          <w:kern w:val="24"/>
        </w:rPr>
        <w:t xml:space="preserve"> </w:t>
      </w:r>
      <w:r w:rsidRPr="00B023A8">
        <w:rPr>
          <w:rFonts w:ascii="Arial" w:hAnsi="Arial" w:cs="Arial"/>
          <w:kern w:val="24"/>
        </w:rPr>
        <w:t>o których mowa w ust. 2, prawo odstąpienia od umowy przysługuje Zamawiającemu w terminie 30 dni od dnia powzięcia wiadomości o okolicznościach uzasadniających odstąpienie od umowy.</w:t>
      </w:r>
    </w:p>
    <w:p w14:paraId="49EB87EA" w14:textId="77777777" w:rsidR="00864CF3" w:rsidRPr="00B023A8" w:rsidRDefault="00864CF3" w:rsidP="00BB789B">
      <w:pPr>
        <w:pStyle w:val="Tekstpodstawowy21"/>
        <w:numPr>
          <w:ilvl w:val="0"/>
          <w:numId w:val="6"/>
        </w:numPr>
        <w:tabs>
          <w:tab w:val="left" w:pos="284"/>
        </w:tabs>
        <w:spacing w:line="276" w:lineRule="auto"/>
        <w:ind w:left="284" w:hanging="284"/>
        <w:jc w:val="both"/>
        <w:rPr>
          <w:rFonts w:ascii="Arial" w:hAnsi="Arial" w:cs="Arial"/>
        </w:rPr>
      </w:pPr>
      <w:r w:rsidRPr="00B023A8">
        <w:rPr>
          <w:rFonts w:ascii="Arial" w:hAnsi="Arial" w:cs="Arial"/>
        </w:rPr>
        <w:t>W razie odstąpienia od umowy Wykonawca przy udziale Zamawiającego sporządzi protokół inwentaryzacji robót na dzień odstąpienia oraz:</w:t>
      </w:r>
    </w:p>
    <w:p w14:paraId="6BC9E908" w14:textId="77777777" w:rsidR="00864CF3" w:rsidRPr="00B023A8" w:rsidRDefault="00864CF3" w:rsidP="00BB789B">
      <w:pPr>
        <w:pStyle w:val="Tekstpodstawowy21"/>
        <w:numPr>
          <w:ilvl w:val="0"/>
          <w:numId w:val="10"/>
        </w:numPr>
        <w:tabs>
          <w:tab w:val="left" w:pos="567"/>
        </w:tabs>
        <w:spacing w:line="276" w:lineRule="auto"/>
        <w:ind w:left="567" w:hanging="283"/>
        <w:jc w:val="both"/>
        <w:rPr>
          <w:rFonts w:ascii="Arial" w:hAnsi="Arial" w:cs="Arial"/>
        </w:rPr>
      </w:pPr>
      <w:r w:rsidRPr="00B023A8">
        <w:rPr>
          <w:rFonts w:ascii="Arial" w:hAnsi="Arial" w:cs="Arial"/>
        </w:rPr>
        <w:t>zabezpieczy przerwane roboty w zakresie wzajemnie uzgodnionym,</w:t>
      </w:r>
      <w:r w:rsidRPr="00B023A8">
        <w:rPr>
          <w:rFonts w:ascii="Arial" w:hAnsi="Arial" w:cs="Arial"/>
        </w:rPr>
        <w:tab/>
      </w:r>
    </w:p>
    <w:p w14:paraId="3BFDCD9F" w14:textId="4B4D9F24" w:rsidR="00864CF3" w:rsidRPr="00B023A8" w:rsidRDefault="00864CF3" w:rsidP="00BB789B">
      <w:pPr>
        <w:pStyle w:val="Tekstpodstawowy21"/>
        <w:numPr>
          <w:ilvl w:val="0"/>
          <w:numId w:val="10"/>
        </w:numPr>
        <w:tabs>
          <w:tab w:val="left" w:pos="567"/>
        </w:tabs>
        <w:spacing w:line="276" w:lineRule="auto"/>
        <w:ind w:left="567" w:hanging="283"/>
        <w:jc w:val="both"/>
        <w:rPr>
          <w:rFonts w:ascii="Arial" w:hAnsi="Arial" w:cs="Arial"/>
        </w:rPr>
      </w:pPr>
      <w:r w:rsidRPr="00B023A8">
        <w:rPr>
          <w:rFonts w:ascii="Arial" w:hAnsi="Arial" w:cs="Arial"/>
        </w:rPr>
        <w:t xml:space="preserve">rozliczy się z pobranej dokumentacji roboczej, o której mowa w § 1 ust. </w:t>
      </w:r>
      <w:r w:rsidR="00825E9F">
        <w:rPr>
          <w:rFonts w:ascii="Arial" w:hAnsi="Arial" w:cs="Arial"/>
        </w:rPr>
        <w:t>3</w:t>
      </w:r>
      <w:r w:rsidRPr="006B0330">
        <w:rPr>
          <w:rFonts w:ascii="Arial" w:hAnsi="Arial" w:cs="Arial"/>
          <w:color w:val="FF0000"/>
        </w:rPr>
        <w:t xml:space="preserve"> </w:t>
      </w:r>
      <w:r w:rsidRPr="00B023A8">
        <w:rPr>
          <w:rFonts w:ascii="Arial" w:hAnsi="Arial" w:cs="Arial"/>
        </w:rPr>
        <w:t>umowy,</w:t>
      </w:r>
    </w:p>
    <w:p w14:paraId="12C60E07" w14:textId="69DD7A1B" w:rsidR="00864CF3" w:rsidRPr="00B023A8" w:rsidRDefault="00864CF3" w:rsidP="00BB789B">
      <w:pPr>
        <w:pStyle w:val="Tekstpodstawowy21"/>
        <w:numPr>
          <w:ilvl w:val="0"/>
          <w:numId w:val="10"/>
        </w:numPr>
        <w:tabs>
          <w:tab w:val="left" w:pos="567"/>
        </w:tabs>
        <w:spacing w:line="276" w:lineRule="auto"/>
        <w:ind w:left="567" w:hanging="283"/>
        <w:jc w:val="both"/>
        <w:rPr>
          <w:rFonts w:ascii="Arial" w:hAnsi="Arial" w:cs="Arial"/>
        </w:rPr>
      </w:pPr>
      <w:r w:rsidRPr="00B023A8">
        <w:rPr>
          <w:rFonts w:ascii="Arial" w:hAnsi="Arial" w:cs="Arial"/>
        </w:rPr>
        <w:t xml:space="preserve">na podstawie dokonanej inwentaryzacji Wykonawca wystawia świadectwo płatności obejmujące wartość wykonanych robót oraz zakupionych materiałów i urządzeń nie nadających się do wbudowania w inny obiekt, stanowiące podstawę do wystawienia przez </w:t>
      </w:r>
      <w:r w:rsidR="00667271">
        <w:rPr>
          <w:rFonts w:ascii="Arial" w:hAnsi="Arial" w:cs="Arial"/>
        </w:rPr>
        <w:t>W</w:t>
      </w:r>
      <w:r w:rsidRPr="00B023A8">
        <w:rPr>
          <w:rFonts w:ascii="Arial" w:hAnsi="Arial" w:cs="Arial"/>
        </w:rPr>
        <w:t>ykonawcę odpowiedniej faktury,</w:t>
      </w:r>
    </w:p>
    <w:p w14:paraId="5314DE09" w14:textId="77777777" w:rsidR="00864CF3" w:rsidRPr="00B023A8" w:rsidRDefault="00864CF3" w:rsidP="00BB789B">
      <w:pPr>
        <w:pStyle w:val="Tekstpodstawowy21"/>
        <w:numPr>
          <w:ilvl w:val="0"/>
          <w:numId w:val="10"/>
        </w:numPr>
        <w:tabs>
          <w:tab w:val="left" w:pos="567"/>
        </w:tabs>
        <w:spacing w:line="276" w:lineRule="auto"/>
        <w:ind w:left="567" w:hanging="283"/>
        <w:jc w:val="both"/>
        <w:rPr>
          <w:rFonts w:ascii="Arial" w:hAnsi="Arial" w:cs="Arial"/>
        </w:rPr>
      </w:pPr>
      <w:r w:rsidRPr="00B023A8">
        <w:rPr>
          <w:rFonts w:ascii="Arial" w:hAnsi="Arial" w:cs="Arial"/>
        </w:rPr>
        <w:t>koszty uzasadnione związane z odstąpieniem od umowy ponosi strona, która spowodowała odstąpienie od umowy.</w:t>
      </w:r>
    </w:p>
    <w:p w14:paraId="6296E1A6" w14:textId="77777777" w:rsidR="00864CF3" w:rsidRPr="00B023A8" w:rsidRDefault="00864CF3" w:rsidP="00BB789B">
      <w:pPr>
        <w:pStyle w:val="Tekstpodstawowy21"/>
        <w:numPr>
          <w:ilvl w:val="0"/>
          <w:numId w:val="6"/>
        </w:numPr>
        <w:tabs>
          <w:tab w:val="left" w:pos="284"/>
        </w:tabs>
        <w:spacing w:line="276" w:lineRule="auto"/>
        <w:ind w:left="284" w:hanging="284"/>
        <w:jc w:val="both"/>
        <w:rPr>
          <w:rFonts w:ascii="Arial" w:hAnsi="Arial" w:cs="Arial"/>
        </w:rPr>
      </w:pPr>
      <w:r w:rsidRPr="00B023A8">
        <w:rPr>
          <w:rFonts w:ascii="Arial" w:hAnsi="Arial" w:cs="Arial"/>
        </w:rPr>
        <w:t>Zamawiający zastrzega sobie prawo dochodzenia roszczeń z tytułu poniesionych strat i utraconych korzyści w wypadku odstąpienia od Umowy z przyczyn leżących po stronie Wykonawcy.</w:t>
      </w:r>
    </w:p>
    <w:p w14:paraId="515B8A1A" w14:textId="28EDF934" w:rsidR="00864CF3" w:rsidRPr="002D091B" w:rsidRDefault="00864CF3" w:rsidP="00BB789B">
      <w:pPr>
        <w:pStyle w:val="Tekstpodstawowy21"/>
        <w:numPr>
          <w:ilvl w:val="0"/>
          <w:numId w:val="6"/>
        </w:numPr>
        <w:tabs>
          <w:tab w:val="left" w:pos="284"/>
        </w:tabs>
        <w:spacing w:line="276" w:lineRule="auto"/>
        <w:ind w:left="284" w:hanging="284"/>
        <w:jc w:val="both"/>
        <w:rPr>
          <w:rFonts w:ascii="Arial" w:hAnsi="Arial" w:cs="Arial"/>
          <w:b/>
        </w:rPr>
      </w:pPr>
      <w:r w:rsidRPr="00B023A8">
        <w:rPr>
          <w:rFonts w:ascii="Arial" w:hAnsi="Arial" w:cs="Arial"/>
        </w:rPr>
        <w:t>Przerwanie lub zawieszenie realizacji przedmiotu umowy jest dopuszczalne tylko w</w:t>
      </w:r>
      <w:r w:rsidR="00AE2A4D">
        <w:rPr>
          <w:rFonts w:ascii="Arial" w:hAnsi="Arial" w:cs="Arial"/>
        </w:rPr>
        <w:t> </w:t>
      </w:r>
      <w:r w:rsidRPr="00B023A8">
        <w:rPr>
          <w:rFonts w:ascii="Arial" w:hAnsi="Arial" w:cs="Arial"/>
        </w:rPr>
        <w:t xml:space="preserve">przypadku pisemnych decyzji uprawnionych podmiotów i wymaga to sporządzenia protokołu na tą okoliczność oraz określenia nowego terminu realizacji przedmiotu zamówienia, poprzez aneks podpisany przez strony umowy. </w:t>
      </w:r>
    </w:p>
    <w:p w14:paraId="47BE8D97" w14:textId="02B03ABE" w:rsidR="00864CF3" w:rsidRPr="00B023A8" w:rsidRDefault="00864CF3" w:rsidP="00BB789B">
      <w:pPr>
        <w:spacing w:before="240" w:line="276" w:lineRule="auto"/>
        <w:jc w:val="center"/>
        <w:rPr>
          <w:rFonts w:ascii="Arial" w:hAnsi="Arial" w:cs="Arial"/>
          <w:b/>
          <w:bCs/>
        </w:rPr>
      </w:pPr>
      <w:r w:rsidRPr="00B023A8">
        <w:rPr>
          <w:rFonts w:ascii="Arial" w:hAnsi="Arial" w:cs="Arial"/>
          <w:b/>
        </w:rPr>
        <w:t>§ 1</w:t>
      </w:r>
      <w:r w:rsidR="00FB51AA">
        <w:rPr>
          <w:rFonts w:ascii="Arial" w:hAnsi="Arial" w:cs="Arial"/>
          <w:b/>
        </w:rPr>
        <w:t>3</w:t>
      </w:r>
    </w:p>
    <w:p w14:paraId="744AA1EF" w14:textId="77777777" w:rsidR="00864CF3" w:rsidRPr="00B023A8" w:rsidRDefault="00864CF3" w:rsidP="00BB789B">
      <w:pPr>
        <w:spacing w:after="120" w:line="276" w:lineRule="auto"/>
        <w:jc w:val="center"/>
        <w:rPr>
          <w:rFonts w:ascii="Arial" w:hAnsi="Arial" w:cs="Arial"/>
        </w:rPr>
      </w:pPr>
      <w:r w:rsidRPr="00B023A8">
        <w:rPr>
          <w:rFonts w:ascii="Arial" w:hAnsi="Arial" w:cs="Arial"/>
          <w:b/>
          <w:bCs/>
        </w:rPr>
        <w:t>Kary umowne</w:t>
      </w:r>
    </w:p>
    <w:p w14:paraId="3FC4059F" w14:textId="77777777" w:rsidR="00864CF3" w:rsidRPr="00B023A8" w:rsidRDefault="00864CF3" w:rsidP="00BB789B">
      <w:pPr>
        <w:tabs>
          <w:tab w:val="left" w:pos="9000"/>
        </w:tabs>
        <w:spacing w:after="120" w:line="276" w:lineRule="auto"/>
        <w:ind w:left="284" w:right="74" w:hanging="284"/>
        <w:jc w:val="both"/>
        <w:rPr>
          <w:rFonts w:ascii="Arial" w:hAnsi="Arial" w:cs="Arial"/>
          <w:bCs/>
        </w:rPr>
      </w:pPr>
      <w:r w:rsidRPr="00B023A8">
        <w:rPr>
          <w:rFonts w:ascii="Arial" w:hAnsi="Arial" w:cs="Arial"/>
          <w:bCs/>
        </w:rPr>
        <w:t>1. Wykonawca zapłaci Zamawiającemu kary umowne:</w:t>
      </w:r>
    </w:p>
    <w:p w14:paraId="5E186DF7" w14:textId="1421EEAC" w:rsidR="00864CF3" w:rsidRDefault="00864CF3" w:rsidP="00BB789B">
      <w:pPr>
        <w:pStyle w:val="Akapitzlist1"/>
        <w:numPr>
          <w:ilvl w:val="0"/>
          <w:numId w:val="19"/>
        </w:numPr>
        <w:spacing w:after="120" w:line="276" w:lineRule="auto"/>
        <w:ind w:left="567" w:right="72" w:hanging="283"/>
        <w:jc w:val="both"/>
        <w:rPr>
          <w:rFonts w:ascii="Arial" w:hAnsi="Arial" w:cs="Arial"/>
        </w:rPr>
      </w:pPr>
      <w:r w:rsidRPr="00B023A8">
        <w:rPr>
          <w:rFonts w:ascii="Arial" w:hAnsi="Arial" w:cs="Arial"/>
        </w:rPr>
        <w:t xml:space="preserve">za zwłokę w wykonaniu przedmiotu umowy w wysokości </w:t>
      </w:r>
      <w:r w:rsidR="0032565B">
        <w:rPr>
          <w:rFonts w:ascii="Arial" w:hAnsi="Arial" w:cs="Arial"/>
        </w:rPr>
        <w:t>5</w:t>
      </w:r>
      <w:r w:rsidRPr="00B023A8">
        <w:rPr>
          <w:rFonts w:ascii="Arial" w:hAnsi="Arial" w:cs="Arial"/>
        </w:rPr>
        <w:t xml:space="preserve">00,00 zł brutto za każdy rozpoczęty dzień </w:t>
      </w:r>
      <w:r w:rsidR="00B74806">
        <w:rPr>
          <w:rFonts w:ascii="Arial" w:hAnsi="Arial" w:cs="Arial"/>
        </w:rPr>
        <w:t>zwłoki</w:t>
      </w:r>
      <w:r w:rsidR="00E03D64">
        <w:rPr>
          <w:rFonts w:ascii="Arial" w:hAnsi="Arial" w:cs="Arial"/>
        </w:rPr>
        <w:t>;</w:t>
      </w:r>
    </w:p>
    <w:p w14:paraId="225DD210" w14:textId="1CAC3455" w:rsidR="00864CF3" w:rsidRPr="007A74FA" w:rsidRDefault="00864CF3" w:rsidP="00BB789B">
      <w:pPr>
        <w:pStyle w:val="Akapitzlist1"/>
        <w:numPr>
          <w:ilvl w:val="0"/>
          <w:numId w:val="19"/>
        </w:numPr>
        <w:spacing w:after="120" w:line="276" w:lineRule="auto"/>
        <w:ind w:left="567" w:right="72" w:hanging="283"/>
        <w:jc w:val="both"/>
        <w:rPr>
          <w:rFonts w:ascii="Arial" w:hAnsi="Arial" w:cs="Arial"/>
          <w:shd w:val="clear" w:color="auto" w:fill="FFFFFF"/>
        </w:rPr>
      </w:pPr>
      <w:r w:rsidRPr="00B023A8">
        <w:rPr>
          <w:rFonts w:ascii="Arial" w:hAnsi="Arial" w:cs="Arial"/>
        </w:rPr>
        <w:t xml:space="preserve">za </w:t>
      </w:r>
      <w:r w:rsidR="00B74806">
        <w:rPr>
          <w:rFonts w:ascii="Arial" w:hAnsi="Arial" w:cs="Arial"/>
        </w:rPr>
        <w:t>zwłokę</w:t>
      </w:r>
      <w:r w:rsidR="008C3CF1">
        <w:rPr>
          <w:rFonts w:ascii="Arial" w:hAnsi="Arial" w:cs="Arial"/>
        </w:rPr>
        <w:t xml:space="preserve"> </w:t>
      </w:r>
      <w:r w:rsidRPr="00B023A8">
        <w:rPr>
          <w:rFonts w:ascii="Arial" w:hAnsi="Arial" w:cs="Arial"/>
        </w:rPr>
        <w:t>w wykonaniu przedmiotu umowy spowodowane brakiem dokumentów odbiorowych tj. dokumentów niezbędnych do zgłoszenia zakończenia robót lub uzyskania pozwolenia na użytkowanie</w:t>
      </w:r>
      <w:r w:rsidR="00B74806">
        <w:rPr>
          <w:rFonts w:ascii="Arial" w:hAnsi="Arial" w:cs="Arial"/>
        </w:rPr>
        <w:t xml:space="preserve"> </w:t>
      </w:r>
      <w:r w:rsidRPr="00B023A8">
        <w:rPr>
          <w:rFonts w:ascii="Arial" w:hAnsi="Arial" w:cs="Arial"/>
        </w:rPr>
        <w:t xml:space="preserve"> zgodnie z obowiązując</w:t>
      </w:r>
      <w:r w:rsidR="00667271">
        <w:rPr>
          <w:rFonts w:ascii="Arial" w:hAnsi="Arial" w:cs="Arial"/>
        </w:rPr>
        <w:t>ą</w:t>
      </w:r>
      <w:r w:rsidRPr="00B023A8">
        <w:rPr>
          <w:rFonts w:ascii="Arial" w:hAnsi="Arial" w:cs="Arial"/>
        </w:rPr>
        <w:t xml:space="preserve"> ustawą Prawo budowlane, Zamawiający naliczy kary umowne Wykonawcy w wysokości </w:t>
      </w:r>
      <w:r w:rsidR="0032565B">
        <w:rPr>
          <w:rFonts w:ascii="Arial" w:hAnsi="Arial" w:cs="Arial"/>
        </w:rPr>
        <w:t>1</w:t>
      </w:r>
      <w:r w:rsidR="00AE2A4D">
        <w:rPr>
          <w:rFonts w:ascii="Arial" w:hAnsi="Arial" w:cs="Arial"/>
        </w:rPr>
        <w:t> </w:t>
      </w:r>
      <w:r w:rsidR="007E4234">
        <w:rPr>
          <w:rFonts w:ascii="Arial" w:hAnsi="Arial" w:cs="Arial"/>
        </w:rPr>
        <w:t>000</w:t>
      </w:r>
      <w:r w:rsidRPr="00B023A8">
        <w:rPr>
          <w:rFonts w:ascii="Arial" w:hAnsi="Arial" w:cs="Arial"/>
        </w:rPr>
        <w:t>,00</w:t>
      </w:r>
      <w:r w:rsidR="00363840">
        <w:rPr>
          <w:rFonts w:ascii="Arial" w:hAnsi="Arial" w:cs="Arial"/>
        </w:rPr>
        <w:t> </w:t>
      </w:r>
      <w:r w:rsidRPr="00B023A8">
        <w:rPr>
          <w:rFonts w:ascii="Arial" w:hAnsi="Arial" w:cs="Arial"/>
        </w:rPr>
        <w:t xml:space="preserve">zł brutto za każdy rozpoczęty dzień </w:t>
      </w:r>
      <w:r w:rsidR="00B74806">
        <w:rPr>
          <w:rFonts w:ascii="Arial" w:hAnsi="Arial" w:cs="Arial"/>
        </w:rPr>
        <w:t>zwłoki</w:t>
      </w:r>
      <w:r w:rsidRPr="00B023A8">
        <w:rPr>
          <w:rFonts w:ascii="Arial" w:hAnsi="Arial" w:cs="Arial"/>
        </w:rPr>
        <w:t xml:space="preserve"> w przekazaniu Zamawiającemu dokumentów odbiorowych</w:t>
      </w:r>
      <w:r w:rsidR="005D774A" w:rsidRPr="00B023A8">
        <w:rPr>
          <w:rFonts w:ascii="Arial" w:hAnsi="Arial" w:cs="Arial"/>
        </w:rPr>
        <w:t>;</w:t>
      </w:r>
    </w:p>
    <w:p w14:paraId="7DF13633" w14:textId="77777777" w:rsidR="007A74FA" w:rsidRDefault="007A74FA" w:rsidP="007A74FA">
      <w:pPr>
        <w:pStyle w:val="Akapitzlist1"/>
        <w:spacing w:after="120" w:line="276" w:lineRule="auto"/>
        <w:ind w:right="72"/>
        <w:jc w:val="both"/>
        <w:rPr>
          <w:rFonts w:ascii="Arial" w:hAnsi="Arial" w:cs="Arial"/>
        </w:rPr>
      </w:pPr>
    </w:p>
    <w:p w14:paraId="4480E366" w14:textId="77777777" w:rsidR="007A74FA" w:rsidRPr="00B023A8" w:rsidRDefault="007A74FA" w:rsidP="007A74FA">
      <w:pPr>
        <w:pStyle w:val="Akapitzlist1"/>
        <w:spacing w:after="120" w:line="276" w:lineRule="auto"/>
        <w:ind w:right="72"/>
        <w:jc w:val="both"/>
        <w:rPr>
          <w:rFonts w:ascii="Arial" w:hAnsi="Arial" w:cs="Arial"/>
          <w:shd w:val="clear" w:color="auto" w:fill="FFFFFF"/>
        </w:rPr>
      </w:pPr>
    </w:p>
    <w:p w14:paraId="04507799" w14:textId="45C777D4" w:rsidR="00864CF3" w:rsidRPr="00B023A8" w:rsidRDefault="00864CF3" w:rsidP="00BB789B">
      <w:pPr>
        <w:pStyle w:val="Akapitzlist1"/>
        <w:numPr>
          <w:ilvl w:val="0"/>
          <w:numId w:val="19"/>
        </w:numPr>
        <w:spacing w:after="120" w:line="276" w:lineRule="auto"/>
        <w:ind w:left="567" w:right="72" w:hanging="283"/>
        <w:jc w:val="both"/>
        <w:rPr>
          <w:rFonts w:ascii="Arial" w:hAnsi="Arial" w:cs="Arial"/>
        </w:rPr>
      </w:pPr>
      <w:r w:rsidRPr="00B023A8">
        <w:rPr>
          <w:rFonts w:ascii="Arial" w:hAnsi="Arial" w:cs="Arial"/>
          <w:shd w:val="clear" w:color="auto" w:fill="FFFFFF"/>
        </w:rPr>
        <w:t xml:space="preserve">za nie złożenie w wyznaczonym terminie w siedzibie Zamawiającego końcowego kosztorysu powykonawczego zadania na minimum </w:t>
      </w:r>
      <w:r w:rsidR="0032565B">
        <w:rPr>
          <w:rFonts w:ascii="Arial" w:hAnsi="Arial" w:cs="Arial"/>
          <w:shd w:val="clear" w:color="auto" w:fill="FFFFFF"/>
        </w:rPr>
        <w:t>1</w:t>
      </w:r>
      <w:r w:rsidRPr="00B023A8">
        <w:rPr>
          <w:rFonts w:ascii="Arial" w:hAnsi="Arial" w:cs="Arial"/>
          <w:shd w:val="clear" w:color="auto" w:fill="FFFFFF"/>
        </w:rPr>
        <w:t xml:space="preserve">0 dni przed upływem terminu zakończenia robót budowlanych Zamawiający naliczy karę w wysokości </w:t>
      </w:r>
      <w:r w:rsidR="0032565B">
        <w:rPr>
          <w:rFonts w:ascii="Arial" w:hAnsi="Arial" w:cs="Arial"/>
          <w:shd w:val="clear" w:color="auto" w:fill="FFFFFF"/>
        </w:rPr>
        <w:t>1</w:t>
      </w:r>
      <w:r w:rsidRPr="00B023A8">
        <w:rPr>
          <w:rFonts w:ascii="Arial" w:hAnsi="Arial" w:cs="Arial"/>
          <w:shd w:val="clear" w:color="auto" w:fill="FFFFFF"/>
        </w:rPr>
        <w:t xml:space="preserve"> 000,00</w:t>
      </w:r>
      <w:r w:rsidR="00AE2A4D">
        <w:rPr>
          <w:rFonts w:ascii="Arial" w:hAnsi="Arial" w:cs="Arial"/>
          <w:shd w:val="clear" w:color="auto" w:fill="FFFFFF"/>
        </w:rPr>
        <w:t> </w:t>
      </w:r>
      <w:r w:rsidRPr="00B023A8">
        <w:rPr>
          <w:rFonts w:ascii="Arial" w:hAnsi="Arial" w:cs="Arial"/>
          <w:shd w:val="clear" w:color="auto" w:fill="FFFFFF"/>
        </w:rPr>
        <w:t>zł brutto</w:t>
      </w:r>
      <w:r w:rsidR="005D774A" w:rsidRPr="00B023A8">
        <w:rPr>
          <w:rFonts w:ascii="Arial" w:hAnsi="Arial" w:cs="Arial"/>
          <w:shd w:val="clear" w:color="auto" w:fill="FFFFFF"/>
        </w:rPr>
        <w:t>;</w:t>
      </w:r>
    </w:p>
    <w:p w14:paraId="1E08DC82" w14:textId="29603D94" w:rsidR="00864CF3" w:rsidRPr="00B023A8" w:rsidRDefault="005D774A" w:rsidP="00BB789B">
      <w:pPr>
        <w:pStyle w:val="Akapitzlist1"/>
        <w:numPr>
          <w:ilvl w:val="0"/>
          <w:numId w:val="19"/>
        </w:numPr>
        <w:spacing w:after="120" w:line="276" w:lineRule="auto"/>
        <w:ind w:left="567" w:right="72" w:hanging="283"/>
        <w:jc w:val="both"/>
        <w:rPr>
          <w:rFonts w:ascii="Arial" w:hAnsi="Arial" w:cs="Arial"/>
        </w:rPr>
      </w:pPr>
      <w:r w:rsidRPr="00B023A8">
        <w:rPr>
          <w:rFonts w:ascii="Arial" w:hAnsi="Arial" w:cs="Arial"/>
        </w:rPr>
        <w:t>z</w:t>
      </w:r>
      <w:r w:rsidR="00864CF3" w:rsidRPr="00B023A8">
        <w:rPr>
          <w:rFonts w:ascii="Arial" w:hAnsi="Arial" w:cs="Arial"/>
        </w:rPr>
        <w:t>a zwłokę w usunięciu wad stwierdzonych w okresie gwarancji i rękojmi w</w:t>
      </w:r>
      <w:r w:rsidR="00AE2A4D">
        <w:rPr>
          <w:rFonts w:ascii="Arial" w:hAnsi="Arial" w:cs="Arial"/>
        </w:rPr>
        <w:t> </w:t>
      </w:r>
      <w:r w:rsidR="00864CF3" w:rsidRPr="00B023A8">
        <w:rPr>
          <w:rFonts w:ascii="Arial" w:hAnsi="Arial" w:cs="Arial"/>
        </w:rPr>
        <w:t xml:space="preserve">wysokości 500,00 zł brutto za każdy rozpoczęty dzień </w:t>
      </w:r>
      <w:r w:rsidR="009254F3">
        <w:rPr>
          <w:rFonts w:ascii="Arial" w:hAnsi="Arial" w:cs="Arial"/>
        </w:rPr>
        <w:t>zwłoki</w:t>
      </w:r>
      <w:r w:rsidR="00864CF3" w:rsidRPr="00B023A8">
        <w:rPr>
          <w:rFonts w:ascii="Arial" w:hAnsi="Arial" w:cs="Arial"/>
        </w:rPr>
        <w:t xml:space="preserve"> liczony od dnia wyznaczonego na usunięcie wad do dnia usunięcia wad przez Wykonawcę lub Zamawiającego w zależności od uzgodnień</w:t>
      </w:r>
      <w:r w:rsidRPr="00B023A8">
        <w:rPr>
          <w:rFonts w:ascii="Arial" w:hAnsi="Arial" w:cs="Arial"/>
        </w:rPr>
        <w:t>;</w:t>
      </w:r>
    </w:p>
    <w:p w14:paraId="4AC0C819" w14:textId="635431BC" w:rsidR="00823ADE" w:rsidRPr="00762AF9" w:rsidRDefault="00864CF3" w:rsidP="00762AF9">
      <w:pPr>
        <w:pStyle w:val="Akapitzlist1"/>
        <w:numPr>
          <w:ilvl w:val="0"/>
          <w:numId w:val="19"/>
        </w:numPr>
        <w:spacing w:after="120" w:line="276" w:lineRule="auto"/>
        <w:ind w:left="567" w:right="72" w:hanging="283"/>
        <w:jc w:val="both"/>
        <w:rPr>
          <w:rFonts w:ascii="Arial" w:hAnsi="Arial" w:cs="Arial"/>
        </w:rPr>
      </w:pPr>
      <w:r w:rsidRPr="00B023A8">
        <w:rPr>
          <w:rFonts w:ascii="Arial" w:hAnsi="Arial" w:cs="Arial"/>
        </w:rPr>
        <w:t>za brak realizowania poleceń wpisanych do dziennika budowy przez Nadzór Inwestorski w wysokości 1 000,00 zł brutto</w:t>
      </w:r>
      <w:r w:rsidR="00E03D64">
        <w:rPr>
          <w:rFonts w:ascii="Arial" w:hAnsi="Arial" w:cs="Arial"/>
        </w:rPr>
        <w:t>;</w:t>
      </w:r>
    </w:p>
    <w:p w14:paraId="006C211D" w14:textId="37F9557F" w:rsidR="00864CF3" w:rsidRPr="00B023A8" w:rsidRDefault="00864CF3" w:rsidP="00BB789B">
      <w:pPr>
        <w:pStyle w:val="Akapitzlist1"/>
        <w:numPr>
          <w:ilvl w:val="0"/>
          <w:numId w:val="19"/>
        </w:numPr>
        <w:spacing w:after="120" w:line="276" w:lineRule="auto"/>
        <w:ind w:left="567" w:right="72" w:hanging="283"/>
        <w:jc w:val="both"/>
        <w:rPr>
          <w:rFonts w:ascii="Arial" w:hAnsi="Arial" w:cs="Arial"/>
        </w:rPr>
      </w:pPr>
      <w:r w:rsidRPr="00B023A8">
        <w:rPr>
          <w:rFonts w:ascii="Arial" w:hAnsi="Arial" w:cs="Arial"/>
        </w:rPr>
        <w:t>za brak przekazania Zamawiającemu dokumentów opisanych w § 3 ust. 2 pkt. 4 w</w:t>
      </w:r>
      <w:r w:rsidR="00AE2A4D">
        <w:rPr>
          <w:rFonts w:ascii="Arial" w:hAnsi="Arial" w:cs="Arial"/>
        </w:rPr>
        <w:t> </w:t>
      </w:r>
      <w:r w:rsidRPr="00B023A8">
        <w:rPr>
          <w:rFonts w:ascii="Arial" w:hAnsi="Arial" w:cs="Arial"/>
        </w:rPr>
        <w:t>wysokości</w:t>
      </w:r>
      <w:r w:rsidR="00F01980" w:rsidRPr="00B023A8">
        <w:rPr>
          <w:rFonts w:ascii="Arial" w:hAnsi="Arial" w:cs="Arial"/>
        </w:rPr>
        <w:t xml:space="preserve"> </w:t>
      </w:r>
      <w:r w:rsidRPr="00B023A8">
        <w:rPr>
          <w:rFonts w:ascii="Arial" w:hAnsi="Arial" w:cs="Arial"/>
        </w:rPr>
        <w:t xml:space="preserve">500,00 zł </w:t>
      </w:r>
      <w:r w:rsidR="007E4234">
        <w:rPr>
          <w:rFonts w:ascii="Arial" w:hAnsi="Arial" w:cs="Arial"/>
        </w:rPr>
        <w:t xml:space="preserve">brutto </w:t>
      </w:r>
      <w:r w:rsidRPr="00B023A8">
        <w:rPr>
          <w:rFonts w:ascii="Arial" w:hAnsi="Arial" w:cs="Arial"/>
        </w:rPr>
        <w:t xml:space="preserve">za każdy dzień </w:t>
      </w:r>
      <w:r w:rsidR="007E4234">
        <w:rPr>
          <w:rFonts w:ascii="Arial" w:hAnsi="Arial" w:cs="Arial"/>
        </w:rPr>
        <w:t>opóźnienia</w:t>
      </w:r>
      <w:r w:rsidRPr="00B023A8">
        <w:rPr>
          <w:rFonts w:ascii="Arial" w:hAnsi="Arial" w:cs="Arial"/>
        </w:rPr>
        <w:t xml:space="preserve"> w realizowaniu polecenia.</w:t>
      </w:r>
    </w:p>
    <w:p w14:paraId="4F3F0C28" w14:textId="4A4E8AFC" w:rsidR="00864CF3" w:rsidRPr="00B023A8" w:rsidRDefault="00864CF3" w:rsidP="00BB789B">
      <w:pPr>
        <w:pStyle w:val="Akapitzlist1"/>
        <w:numPr>
          <w:ilvl w:val="0"/>
          <w:numId w:val="19"/>
        </w:numPr>
        <w:spacing w:after="120" w:line="276" w:lineRule="auto"/>
        <w:ind w:left="567" w:right="72" w:hanging="283"/>
        <w:jc w:val="both"/>
        <w:rPr>
          <w:rFonts w:ascii="Arial" w:hAnsi="Arial" w:cs="Arial"/>
        </w:rPr>
      </w:pPr>
      <w:r w:rsidRPr="00B023A8">
        <w:rPr>
          <w:rFonts w:ascii="Arial" w:hAnsi="Arial" w:cs="Arial"/>
        </w:rPr>
        <w:t xml:space="preserve">za spowodowanie z przyczyn zależnych od Wykonawcy nieuzasadnionej przerwy w realizacji robót stwierdzonej przez Inspektora Nadzoru, w wysokości </w:t>
      </w:r>
      <w:r w:rsidR="00BE707D">
        <w:rPr>
          <w:rFonts w:ascii="Arial" w:hAnsi="Arial" w:cs="Arial"/>
        </w:rPr>
        <w:t>1 000</w:t>
      </w:r>
      <w:r w:rsidRPr="00B023A8">
        <w:rPr>
          <w:rFonts w:ascii="Arial" w:hAnsi="Arial" w:cs="Arial"/>
        </w:rPr>
        <w:t>,00 zł brutto za każdy dzień przerwy</w:t>
      </w:r>
      <w:r w:rsidR="00E03D64">
        <w:rPr>
          <w:rFonts w:ascii="Arial" w:hAnsi="Arial" w:cs="Arial"/>
        </w:rPr>
        <w:t>;</w:t>
      </w:r>
    </w:p>
    <w:p w14:paraId="40C24455" w14:textId="23C895F3" w:rsidR="00864CF3" w:rsidRPr="00B023A8" w:rsidRDefault="00864CF3" w:rsidP="00BB789B">
      <w:pPr>
        <w:pStyle w:val="Akapitzlist1"/>
        <w:numPr>
          <w:ilvl w:val="0"/>
          <w:numId w:val="19"/>
        </w:numPr>
        <w:spacing w:after="120" w:line="276" w:lineRule="auto"/>
        <w:ind w:left="567" w:right="72" w:hanging="283"/>
        <w:jc w:val="both"/>
        <w:rPr>
          <w:rFonts w:ascii="Arial" w:hAnsi="Arial" w:cs="Arial"/>
        </w:rPr>
      </w:pPr>
      <w:r w:rsidRPr="00B023A8">
        <w:rPr>
          <w:rFonts w:ascii="Arial" w:hAnsi="Arial" w:cs="Arial"/>
        </w:rPr>
        <w:t>za odstąpienie od umowy lub wypowiedzenie umowy przez Zamawiającego z</w:t>
      </w:r>
      <w:r w:rsidR="00AE2A4D">
        <w:rPr>
          <w:rFonts w:ascii="Arial" w:hAnsi="Arial" w:cs="Arial"/>
        </w:rPr>
        <w:t> </w:t>
      </w:r>
      <w:r w:rsidRPr="00B023A8">
        <w:rPr>
          <w:rFonts w:ascii="Arial" w:hAnsi="Arial" w:cs="Arial"/>
        </w:rPr>
        <w:t>przyczyn, za które ponosi odpowiedzialność Wykonawca w wysokości 10% wynagrodzenia umownego</w:t>
      </w:r>
      <w:r w:rsidR="00F01980" w:rsidRPr="00B023A8">
        <w:rPr>
          <w:rFonts w:ascii="Arial" w:hAnsi="Arial" w:cs="Arial"/>
        </w:rPr>
        <w:t>;</w:t>
      </w:r>
    </w:p>
    <w:p w14:paraId="77C44219" w14:textId="7B2EAC71" w:rsidR="00864CF3" w:rsidRPr="00B023A8" w:rsidRDefault="00864CF3" w:rsidP="00BB789B">
      <w:pPr>
        <w:pStyle w:val="Akapitzlist1"/>
        <w:numPr>
          <w:ilvl w:val="0"/>
          <w:numId w:val="19"/>
        </w:numPr>
        <w:tabs>
          <w:tab w:val="left" w:pos="709"/>
        </w:tabs>
        <w:spacing w:after="120" w:line="276" w:lineRule="auto"/>
        <w:ind w:left="567" w:right="50" w:hanging="283"/>
        <w:jc w:val="both"/>
        <w:rPr>
          <w:rFonts w:ascii="Arial" w:hAnsi="Arial" w:cs="Arial"/>
        </w:rPr>
      </w:pPr>
      <w:r w:rsidRPr="00B023A8">
        <w:rPr>
          <w:rFonts w:ascii="Arial" w:hAnsi="Arial" w:cs="Arial"/>
        </w:rPr>
        <w:t>w przypadku nie rozpoczęcia robót w ciągu 7 dni od daty przekazania placu budowy naliczyć karę umowną za każdy dzień zwłoki w wysokości 500,00 zł</w:t>
      </w:r>
      <w:r w:rsidR="004737AC">
        <w:rPr>
          <w:rFonts w:ascii="Arial" w:hAnsi="Arial" w:cs="Arial"/>
        </w:rPr>
        <w:t xml:space="preserve"> brutto</w:t>
      </w:r>
      <w:r w:rsidR="00F01980" w:rsidRPr="00B023A8">
        <w:rPr>
          <w:rFonts w:ascii="Arial" w:hAnsi="Arial" w:cs="Arial"/>
        </w:rPr>
        <w:t>;</w:t>
      </w:r>
    </w:p>
    <w:p w14:paraId="3F28B563" w14:textId="48DA9054" w:rsidR="00864CF3" w:rsidRPr="00B023A8" w:rsidRDefault="00864CF3" w:rsidP="00BB789B">
      <w:pPr>
        <w:pStyle w:val="Akapitzlist1"/>
        <w:numPr>
          <w:ilvl w:val="0"/>
          <w:numId w:val="19"/>
        </w:numPr>
        <w:spacing w:after="120" w:line="276" w:lineRule="auto"/>
        <w:ind w:left="709" w:right="72" w:hanging="425"/>
        <w:jc w:val="both"/>
        <w:rPr>
          <w:rFonts w:ascii="Arial" w:hAnsi="Arial" w:cs="Arial"/>
        </w:rPr>
      </w:pPr>
      <w:r w:rsidRPr="00B023A8">
        <w:rPr>
          <w:rFonts w:ascii="Arial" w:hAnsi="Arial" w:cs="Arial"/>
        </w:rPr>
        <w:t>za nieutrzymywanie terenów przyległych do placu budowy w należytym porządku 500,00 zł brutto za każdy dzień</w:t>
      </w:r>
      <w:r w:rsidR="00E03D64">
        <w:rPr>
          <w:rFonts w:ascii="Arial" w:hAnsi="Arial" w:cs="Arial"/>
        </w:rPr>
        <w:t>;</w:t>
      </w:r>
    </w:p>
    <w:p w14:paraId="17C37DFE" w14:textId="383F879D" w:rsidR="00864CF3" w:rsidRPr="00B023A8" w:rsidRDefault="00864CF3" w:rsidP="00BB789B">
      <w:pPr>
        <w:pStyle w:val="Akapitzlist1"/>
        <w:numPr>
          <w:ilvl w:val="0"/>
          <w:numId w:val="19"/>
        </w:numPr>
        <w:spacing w:after="120" w:line="276" w:lineRule="auto"/>
        <w:ind w:left="567" w:right="72" w:hanging="283"/>
        <w:jc w:val="both"/>
        <w:rPr>
          <w:rFonts w:ascii="Arial" w:hAnsi="Arial" w:cs="Arial"/>
        </w:rPr>
      </w:pPr>
      <w:r w:rsidRPr="00B023A8">
        <w:rPr>
          <w:rFonts w:ascii="Arial" w:hAnsi="Arial" w:cs="Arial"/>
        </w:rPr>
        <w:t xml:space="preserve">za nie przestrzeganie zasad gospodarki odpadami zgodnie z ustawą </w:t>
      </w:r>
      <w:r w:rsidR="004737AC">
        <w:rPr>
          <w:rFonts w:ascii="Arial" w:hAnsi="Arial" w:cs="Arial"/>
        </w:rPr>
        <w:t>3</w:t>
      </w:r>
      <w:r w:rsidRPr="00B023A8">
        <w:rPr>
          <w:rFonts w:ascii="Arial" w:hAnsi="Arial" w:cs="Arial"/>
        </w:rPr>
        <w:t xml:space="preserve"> 000,00 zł brutto za każdą stwierdzoną nieprawidłowość</w:t>
      </w:r>
      <w:r w:rsidR="00E03D64">
        <w:rPr>
          <w:rFonts w:ascii="Arial" w:hAnsi="Arial" w:cs="Arial"/>
        </w:rPr>
        <w:t>;</w:t>
      </w:r>
    </w:p>
    <w:p w14:paraId="41C549BF" w14:textId="254E57C7" w:rsidR="00864CF3" w:rsidRPr="00B023A8" w:rsidRDefault="00864CF3" w:rsidP="00BB789B">
      <w:pPr>
        <w:pStyle w:val="Akapitzlist1"/>
        <w:numPr>
          <w:ilvl w:val="0"/>
          <w:numId w:val="19"/>
        </w:numPr>
        <w:spacing w:after="120" w:line="276" w:lineRule="auto"/>
        <w:ind w:left="567" w:right="72" w:hanging="283"/>
        <w:jc w:val="both"/>
        <w:rPr>
          <w:rFonts w:ascii="Arial" w:hAnsi="Arial" w:cs="Arial"/>
        </w:rPr>
      </w:pPr>
      <w:r w:rsidRPr="00B023A8">
        <w:rPr>
          <w:rFonts w:ascii="Arial" w:hAnsi="Arial" w:cs="Arial"/>
        </w:rPr>
        <w:t xml:space="preserve">za nie aktualizowanie terminów zabezpieczenia należytego wykonania umowy oraz usunięcia wad i usterek w kwocie 2 000,00 zł brutto za każdy brak aktualizacji – czas na dokonanie zmian w zabezpieczeniu wyznacza się </w:t>
      </w:r>
      <w:r w:rsidR="00DA4548">
        <w:rPr>
          <w:rFonts w:ascii="Arial" w:hAnsi="Arial" w:cs="Arial"/>
        </w:rPr>
        <w:t>-</w:t>
      </w:r>
      <w:r w:rsidRPr="00B023A8">
        <w:rPr>
          <w:rFonts w:ascii="Arial" w:hAnsi="Arial" w:cs="Arial"/>
        </w:rPr>
        <w:t xml:space="preserve"> do 10 dni </w:t>
      </w:r>
      <w:r w:rsidR="004737AC">
        <w:rPr>
          <w:rFonts w:ascii="Arial" w:hAnsi="Arial" w:cs="Arial"/>
        </w:rPr>
        <w:t xml:space="preserve">roboczych </w:t>
      </w:r>
      <w:r w:rsidRPr="00B023A8">
        <w:rPr>
          <w:rFonts w:ascii="Arial" w:hAnsi="Arial" w:cs="Arial"/>
        </w:rPr>
        <w:t>od terminu zaistnienia zmiany</w:t>
      </w:r>
      <w:r w:rsidR="00E03D64">
        <w:rPr>
          <w:rFonts w:ascii="Arial" w:hAnsi="Arial" w:cs="Arial"/>
        </w:rPr>
        <w:t>;</w:t>
      </w:r>
    </w:p>
    <w:p w14:paraId="6360834F" w14:textId="77777777" w:rsidR="00864CF3" w:rsidRPr="00B023A8" w:rsidRDefault="00864CF3" w:rsidP="00BB789B">
      <w:pPr>
        <w:pStyle w:val="tekst"/>
        <w:numPr>
          <w:ilvl w:val="0"/>
          <w:numId w:val="17"/>
        </w:numPr>
        <w:suppressLineNumbers w:val="0"/>
        <w:spacing w:before="0" w:after="120" w:line="276" w:lineRule="auto"/>
        <w:ind w:left="426" w:hanging="426"/>
        <w:rPr>
          <w:rFonts w:ascii="Arial" w:hAnsi="Arial" w:cs="Arial"/>
          <w:bCs/>
          <w:szCs w:val="24"/>
        </w:rPr>
      </w:pPr>
      <w:r w:rsidRPr="00B023A8">
        <w:rPr>
          <w:rFonts w:ascii="Arial" w:hAnsi="Arial" w:cs="Arial"/>
          <w:bCs/>
          <w:szCs w:val="24"/>
        </w:rPr>
        <w:t>Zamawiający zapłaci Wykonawcy kary umowne:</w:t>
      </w:r>
    </w:p>
    <w:p w14:paraId="61F0683B" w14:textId="30651FC9" w:rsidR="00694FEB" w:rsidRDefault="00864CF3" w:rsidP="00BB789B">
      <w:pPr>
        <w:pStyle w:val="Akapitzlist1"/>
        <w:numPr>
          <w:ilvl w:val="0"/>
          <w:numId w:val="18"/>
        </w:numPr>
        <w:spacing w:after="120" w:line="276" w:lineRule="auto"/>
        <w:ind w:left="851" w:hanging="426"/>
        <w:jc w:val="both"/>
        <w:rPr>
          <w:rFonts w:ascii="Arial" w:hAnsi="Arial" w:cs="Arial"/>
        </w:rPr>
      </w:pPr>
      <w:r w:rsidRPr="00B023A8">
        <w:rPr>
          <w:rFonts w:ascii="Arial" w:hAnsi="Arial" w:cs="Arial"/>
        </w:rPr>
        <w:t>z tytułu odstąpienia od umowy z winy Zamawiającego w wysokości 10</w:t>
      </w:r>
      <w:r w:rsidR="00AE2A4D">
        <w:rPr>
          <w:rFonts w:ascii="Arial" w:hAnsi="Arial" w:cs="Arial"/>
        </w:rPr>
        <w:t> </w:t>
      </w:r>
      <w:r w:rsidRPr="00B023A8">
        <w:rPr>
          <w:rFonts w:ascii="Arial" w:hAnsi="Arial" w:cs="Arial"/>
        </w:rPr>
        <w:t>% wynagrodzenia</w:t>
      </w:r>
      <w:r w:rsidR="00AE2A4D">
        <w:rPr>
          <w:rFonts w:ascii="Arial" w:hAnsi="Arial" w:cs="Arial"/>
        </w:rPr>
        <w:t xml:space="preserve"> </w:t>
      </w:r>
      <w:r w:rsidRPr="00B023A8">
        <w:rPr>
          <w:rFonts w:ascii="Arial" w:hAnsi="Arial" w:cs="Arial"/>
        </w:rPr>
        <w:t>umownego,</w:t>
      </w:r>
    </w:p>
    <w:p w14:paraId="2474AB40" w14:textId="328130C5" w:rsidR="00864CF3" w:rsidRPr="00694FEB" w:rsidRDefault="00864CF3" w:rsidP="00BB789B">
      <w:pPr>
        <w:pStyle w:val="Akapitzlist1"/>
        <w:numPr>
          <w:ilvl w:val="0"/>
          <w:numId w:val="18"/>
        </w:numPr>
        <w:spacing w:after="120" w:line="276" w:lineRule="auto"/>
        <w:ind w:left="851" w:hanging="426"/>
        <w:jc w:val="both"/>
        <w:rPr>
          <w:rFonts w:ascii="Arial" w:hAnsi="Arial" w:cs="Arial"/>
        </w:rPr>
      </w:pPr>
      <w:r w:rsidRPr="00694FEB">
        <w:rPr>
          <w:rFonts w:ascii="Arial" w:hAnsi="Arial" w:cs="Arial"/>
        </w:rPr>
        <w:t xml:space="preserve">w przypadku zwłoki w przekazaniu terenu budowy 200,00 zł brutto za każdy dzień </w:t>
      </w:r>
      <w:r w:rsidR="009E068B" w:rsidRPr="00694FEB">
        <w:rPr>
          <w:rFonts w:ascii="Arial" w:hAnsi="Arial" w:cs="Arial"/>
        </w:rPr>
        <w:t>opóźnienia</w:t>
      </w:r>
      <w:r w:rsidRPr="00694FEB">
        <w:rPr>
          <w:rFonts w:ascii="Arial" w:hAnsi="Arial" w:cs="Arial"/>
        </w:rPr>
        <w:t xml:space="preserve">. </w:t>
      </w:r>
    </w:p>
    <w:p w14:paraId="2ADA878C" w14:textId="77777777" w:rsidR="00864CF3" w:rsidRDefault="00864CF3" w:rsidP="00BB789B">
      <w:pPr>
        <w:pStyle w:val="Akapitzlist1"/>
        <w:numPr>
          <w:ilvl w:val="0"/>
          <w:numId w:val="17"/>
        </w:numPr>
        <w:spacing w:after="120" w:line="276" w:lineRule="auto"/>
        <w:ind w:left="426" w:hanging="426"/>
        <w:jc w:val="both"/>
        <w:rPr>
          <w:rFonts w:ascii="Arial" w:hAnsi="Arial" w:cs="Arial"/>
        </w:rPr>
      </w:pPr>
      <w:r w:rsidRPr="00B023A8">
        <w:rPr>
          <w:rFonts w:ascii="Arial" w:hAnsi="Arial" w:cs="Arial"/>
        </w:rPr>
        <w:t>Kary umowne mogą być sumowane.</w:t>
      </w:r>
    </w:p>
    <w:p w14:paraId="71B23B8A" w14:textId="77777777" w:rsidR="007A74FA" w:rsidRPr="00B023A8" w:rsidRDefault="007A74FA" w:rsidP="007A74FA">
      <w:pPr>
        <w:pStyle w:val="Akapitzlist1"/>
        <w:spacing w:after="120" w:line="276" w:lineRule="auto"/>
        <w:jc w:val="both"/>
        <w:rPr>
          <w:rFonts w:ascii="Arial" w:hAnsi="Arial" w:cs="Arial"/>
        </w:rPr>
      </w:pPr>
    </w:p>
    <w:p w14:paraId="1C8EE2C6" w14:textId="199A2FB5" w:rsidR="00864CF3" w:rsidRPr="00B023A8" w:rsidRDefault="00864CF3" w:rsidP="00BB789B">
      <w:pPr>
        <w:pStyle w:val="Akapitzlist1"/>
        <w:numPr>
          <w:ilvl w:val="0"/>
          <w:numId w:val="17"/>
        </w:numPr>
        <w:spacing w:after="120" w:line="276" w:lineRule="auto"/>
        <w:ind w:left="426" w:hanging="426"/>
        <w:jc w:val="both"/>
        <w:rPr>
          <w:rFonts w:ascii="Arial" w:hAnsi="Arial" w:cs="Arial"/>
        </w:rPr>
      </w:pPr>
      <w:r w:rsidRPr="00B023A8">
        <w:rPr>
          <w:rFonts w:ascii="Arial" w:hAnsi="Arial" w:cs="Arial"/>
        </w:rPr>
        <w:t>Strony zastrzegają sobie prawo dochodzenia odszkodowania uzupełniającego</w:t>
      </w:r>
      <w:r w:rsidR="005E5C60">
        <w:rPr>
          <w:rFonts w:ascii="Arial" w:hAnsi="Arial" w:cs="Arial"/>
        </w:rPr>
        <w:t xml:space="preserve"> </w:t>
      </w:r>
      <w:r w:rsidRPr="00B023A8">
        <w:rPr>
          <w:rFonts w:ascii="Arial" w:hAnsi="Arial" w:cs="Arial"/>
        </w:rPr>
        <w:t>przenoszącego wysokość zastrzeżonych kar umownych.</w:t>
      </w:r>
    </w:p>
    <w:p w14:paraId="309E8266" w14:textId="77777777" w:rsidR="00864CF3" w:rsidRDefault="00864CF3" w:rsidP="00BB789B">
      <w:pPr>
        <w:pStyle w:val="Akapitzlist1"/>
        <w:numPr>
          <w:ilvl w:val="0"/>
          <w:numId w:val="17"/>
        </w:numPr>
        <w:spacing w:after="120" w:line="276" w:lineRule="auto"/>
        <w:ind w:left="426" w:hanging="426"/>
        <w:jc w:val="both"/>
        <w:rPr>
          <w:rFonts w:ascii="Arial" w:hAnsi="Arial" w:cs="Arial"/>
        </w:rPr>
      </w:pPr>
      <w:r w:rsidRPr="00B023A8">
        <w:rPr>
          <w:rFonts w:ascii="Arial" w:hAnsi="Arial" w:cs="Arial"/>
        </w:rPr>
        <w:t>Zamawiający zastrzega sobie prawo potrącenia kar umownych z faktury przedłożonej do zapłaty przez Wykonawcę lub z  zabezpieczenia należytego wykonania umowy.</w:t>
      </w:r>
    </w:p>
    <w:p w14:paraId="495A5BB5" w14:textId="0459DE08" w:rsidR="00E510AE" w:rsidRDefault="00864CF3" w:rsidP="00BB789B">
      <w:pPr>
        <w:pStyle w:val="Akapitzlist1"/>
        <w:numPr>
          <w:ilvl w:val="0"/>
          <w:numId w:val="17"/>
        </w:numPr>
        <w:spacing w:after="120" w:line="276" w:lineRule="auto"/>
        <w:ind w:left="426" w:hanging="426"/>
        <w:jc w:val="both"/>
        <w:rPr>
          <w:rFonts w:ascii="Arial" w:hAnsi="Arial" w:cs="Arial"/>
        </w:rPr>
      </w:pPr>
      <w:r w:rsidRPr="00B023A8">
        <w:rPr>
          <w:rFonts w:ascii="Arial" w:hAnsi="Arial" w:cs="Arial"/>
        </w:rPr>
        <w:t>Łącz</w:t>
      </w:r>
      <w:r w:rsidR="00E32077">
        <w:rPr>
          <w:rFonts w:ascii="Arial" w:hAnsi="Arial" w:cs="Arial"/>
        </w:rPr>
        <w:t>n</w:t>
      </w:r>
      <w:r w:rsidRPr="00B023A8">
        <w:rPr>
          <w:rFonts w:ascii="Arial" w:hAnsi="Arial" w:cs="Arial"/>
        </w:rPr>
        <w:t>a maksymalna wysokość kar umownych, których mogą dochodzić strony nie może być większa niż 20 % wartości umowy netto.</w:t>
      </w:r>
    </w:p>
    <w:p w14:paraId="1DDA1710" w14:textId="11961425" w:rsidR="00864CF3" w:rsidRPr="00B023A8" w:rsidRDefault="00864CF3" w:rsidP="00BB789B">
      <w:pPr>
        <w:spacing w:before="240" w:line="276" w:lineRule="auto"/>
        <w:jc w:val="center"/>
        <w:rPr>
          <w:rFonts w:ascii="Arial" w:hAnsi="Arial" w:cs="Arial"/>
          <w:b/>
          <w:color w:val="00000A"/>
        </w:rPr>
      </w:pPr>
      <w:r w:rsidRPr="00B023A8">
        <w:rPr>
          <w:rFonts w:ascii="Arial" w:hAnsi="Arial" w:cs="Arial"/>
          <w:b/>
          <w:bCs/>
        </w:rPr>
        <w:t>§ 1</w:t>
      </w:r>
      <w:r w:rsidR="00FB51AA">
        <w:rPr>
          <w:rFonts w:ascii="Arial" w:hAnsi="Arial" w:cs="Arial"/>
          <w:b/>
          <w:bCs/>
        </w:rPr>
        <w:t>4</w:t>
      </w:r>
    </w:p>
    <w:p w14:paraId="52B375F0" w14:textId="498A2244" w:rsidR="00864CF3" w:rsidRPr="00B023A8" w:rsidRDefault="00864CF3" w:rsidP="00BB789B">
      <w:pPr>
        <w:pStyle w:val="Tekstpodstawowy"/>
        <w:tabs>
          <w:tab w:val="center" w:pos="5736"/>
          <w:tab w:val="right" w:pos="10272"/>
        </w:tabs>
        <w:spacing w:after="120" w:line="276" w:lineRule="auto"/>
        <w:jc w:val="center"/>
        <w:rPr>
          <w:rFonts w:ascii="Arial" w:hAnsi="Arial" w:cs="Arial"/>
          <w:b/>
          <w:bCs/>
          <w:sz w:val="24"/>
          <w:szCs w:val="24"/>
        </w:rPr>
      </w:pPr>
      <w:r w:rsidRPr="00B023A8">
        <w:rPr>
          <w:rFonts w:ascii="Arial" w:hAnsi="Arial" w:cs="Arial"/>
          <w:b/>
          <w:color w:val="00000A"/>
          <w:sz w:val="24"/>
          <w:szCs w:val="24"/>
        </w:rPr>
        <w:t>Zmiany umowy i określenie warunków tych zmian</w:t>
      </w:r>
    </w:p>
    <w:p w14:paraId="70D89691" w14:textId="66BC0B31" w:rsidR="00864CF3" w:rsidRPr="00B023A8" w:rsidRDefault="00864CF3" w:rsidP="00BB789B">
      <w:pPr>
        <w:pStyle w:val="Akapitzlist1"/>
        <w:numPr>
          <w:ilvl w:val="0"/>
          <w:numId w:val="23"/>
        </w:numPr>
        <w:tabs>
          <w:tab w:val="center" w:pos="-3828"/>
        </w:tabs>
        <w:spacing w:after="120" w:line="276" w:lineRule="auto"/>
        <w:ind w:left="284" w:hanging="284"/>
        <w:jc w:val="both"/>
        <w:rPr>
          <w:rFonts w:ascii="Arial" w:hAnsi="Arial" w:cs="Arial"/>
        </w:rPr>
      </w:pPr>
      <w:r w:rsidRPr="00B023A8">
        <w:rPr>
          <w:rFonts w:ascii="Arial" w:hAnsi="Arial" w:cs="Arial"/>
        </w:rPr>
        <w:t>Zmiana postanowień zawartej umowy może nastąpić za zgodą obu Stron wyrażoną w</w:t>
      </w:r>
      <w:r w:rsidR="005E5C60">
        <w:rPr>
          <w:rFonts w:ascii="Arial" w:hAnsi="Arial" w:cs="Arial"/>
        </w:rPr>
        <w:t> </w:t>
      </w:r>
      <w:r w:rsidRPr="00B023A8">
        <w:rPr>
          <w:rFonts w:ascii="Arial" w:hAnsi="Arial" w:cs="Arial"/>
        </w:rPr>
        <w:t>formie pisemnej pod rygorem nieważności, z uwzględnieniem art. 455 ustawy z dnia 11 września 2019 r. – Prawo zamówień publicznych.</w:t>
      </w:r>
    </w:p>
    <w:p w14:paraId="40153582" w14:textId="4B24F8BD" w:rsidR="00864CF3" w:rsidRPr="00B023A8" w:rsidRDefault="00864CF3" w:rsidP="00BB789B">
      <w:pPr>
        <w:pStyle w:val="Akapitzlist1"/>
        <w:numPr>
          <w:ilvl w:val="0"/>
          <w:numId w:val="23"/>
        </w:numPr>
        <w:tabs>
          <w:tab w:val="center" w:pos="-3828"/>
        </w:tabs>
        <w:spacing w:after="120" w:line="276" w:lineRule="auto"/>
        <w:ind w:left="284" w:hanging="284"/>
        <w:jc w:val="both"/>
        <w:rPr>
          <w:rFonts w:ascii="Arial" w:hAnsi="Arial" w:cs="Arial"/>
        </w:rPr>
      </w:pPr>
      <w:r w:rsidRPr="00B023A8">
        <w:rPr>
          <w:rFonts w:ascii="Arial" w:hAnsi="Arial" w:cs="Arial"/>
        </w:rPr>
        <w:t xml:space="preserve">Niedopuszczalna jest zmiana postanowień zawartej umowy bez akceptacji </w:t>
      </w:r>
      <w:r w:rsidR="001316F4" w:rsidRPr="00825E9F">
        <w:rPr>
          <w:rFonts w:ascii="Arial" w:hAnsi="Arial" w:cs="Arial"/>
        </w:rPr>
        <w:t xml:space="preserve">Zamawiającego </w:t>
      </w:r>
      <w:r w:rsidRPr="00B023A8">
        <w:rPr>
          <w:rFonts w:ascii="Arial" w:hAnsi="Arial" w:cs="Arial"/>
        </w:rPr>
        <w:t>oraz wprowadzanie do umowy postanowień niekorzystnych dla Zamawiającego.</w:t>
      </w:r>
    </w:p>
    <w:p w14:paraId="08B28762" w14:textId="77777777" w:rsidR="00864CF3" w:rsidRPr="00B023A8" w:rsidRDefault="00864CF3" w:rsidP="00BB789B">
      <w:pPr>
        <w:pStyle w:val="Akapitzlist1"/>
        <w:numPr>
          <w:ilvl w:val="0"/>
          <w:numId w:val="23"/>
        </w:numPr>
        <w:spacing w:after="120" w:line="276" w:lineRule="auto"/>
        <w:ind w:left="284" w:hanging="284"/>
        <w:jc w:val="both"/>
        <w:rPr>
          <w:rFonts w:ascii="Arial" w:hAnsi="Arial" w:cs="Arial"/>
        </w:rPr>
      </w:pPr>
      <w:r w:rsidRPr="00B023A8">
        <w:rPr>
          <w:rFonts w:ascii="Arial" w:hAnsi="Arial" w:cs="Arial"/>
        </w:rPr>
        <w:t>Zmiany w umowie będą mogły nastąpić w niżej wymienionych przypadkach:</w:t>
      </w:r>
    </w:p>
    <w:p w14:paraId="44007532" w14:textId="77777777" w:rsidR="00864CF3" w:rsidRPr="00B023A8" w:rsidRDefault="00864CF3" w:rsidP="00BB789B">
      <w:pPr>
        <w:pStyle w:val="Akapitzlist1"/>
        <w:numPr>
          <w:ilvl w:val="0"/>
          <w:numId w:val="24"/>
        </w:numPr>
        <w:spacing w:after="120" w:line="276" w:lineRule="auto"/>
        <w:ind w:left="567"/>
        <w:jc w:val="both"/>
        <w:rPr>
          <w:rFonts w:ascii="Arial" w:hAnsi="Arial" w:cs="Arial"/>
        </w:rPr>
      </w:pPr>
      <w:r w:rsidRPr="00B023A8">
        <w:rPr>
          <w:rFonts w:ascii="Arial" w:hAnsi="Arial" w:cs="Arial"/>
        </w:rPr>
        <w:t>Zmiany Kierownika Budowy, Inspektora Nadzoru lub innego kluczowego specjalisty w następujących przypadkach:</w:t>
      </w:r>
    </w:p>
    <w:p w14:paraId="609CDAA6" w14:textId="77777777" w:rsidR="00864CF3" w:rsidRPr="00B023A8" w:rsidRDefault="00864CF3" w:rsidP="00BB789B">
      <w:pPr>
        <w:pStyle w:val="Akapitzlist1"/>
        <w:numPr>
          <w:ilvl w:val="0"/>
          <w:numId w:val="34"/>
        </w:numPr>
        <w:spacing w:after="120" w:line="276" w:lineRule="auto"/>
        <w:ind w:left="1134"/>
        <w:jc w:val="both"/>
        <w:rPr>
          <w:rFonts w:ascii="Arial" w:hAnsi="Arial" w:cs="Arial"/>
        </w:rPr>
      </w:pPr>
      <w:r w:rsidRPr="00B023A8">
        <w:rPr>
          <w:rFonts w:ascii="Arial" w:hAnsi="Arial" w:cs="Arial"/>
        </w:rPr>
        <w:t>śmierci, choroby lub zdarzeń losowych,</w:t>
      </w:r>
    </w:p>
    <w:p w14:paraId="7C7D0A30" w14:textId="77777777" w:rsidR="00864CF3" w:rsidRPr="00B023A8" w:rsidRDefault="00864CF3" w:rsidP="00BB789B">
      <w:pPr>
        <w:pStyle w:val="Akapitzlist1"/>
        <w:numPr>
          <w:ilvl w:val="0"/>
          <w:numId w:val="34"/>
        </w:numPr>
        <w:spacing w:after="120" w:line="276" w:lineRule="auto"/>
        <w:ind w:left="1134"/>
        <w:jc w:val="both"/>
        <w:rPr>
          <w:rFonts w:ascii="Arial" w:hAnsi="Arial" w:cs="Arial"/>
        </w:rPr>
      </w:pPr>
      <w:r w:rsidRPr="00B023A8">
        <w:rPr>
          <w:rFonts w:ascii="Arial" w:hAnsi="Arial" w:cs="Arial"/>
        </w:rPr>
        <w:t>w przypadku rezygnacji z pełnionej funkcji,</w:t>
      </w:r>
    </w:p>
    <w:p w14:paraId="63FCC540" w14:textId="7AEE08F1" w:rsidR="00864CF3" w:rsidRPr="00B023A8" w:rsidRDefault="00864CF3" w:rsidP="00BB789B">
      <w:pPr>
        <w:pStyle w:val="Akapitzlist1"/>
        <w:numPr>
          <w:ilvl w:val="0"/>
          <w:numId w:val="34"/>
        </w:numPr>
        <w:spacing w:after="120" w:line="276" w:lineRule="auto"/>
        <w:ind w:left="1134"/>
        <w:jc w:val="both"/>
        <w:rPr>
          <w:rFonts w:ascii="Arial" w:hAnsi="Arial" w:cs="Arial"/>
        </w:rPr>
      </w:pPr>
      <w:r w:rsidRPr="00B023A8">
        <w:rPr>
          <w:rFonts w:ascii="Arial" w:hAnsi="Arial" w:cs="Arial"/>
        </w:rPr>
        <w:t>nie</w:t>
      </w:r>
      <w:r w:rsidR="003839CD">
        <w:rPr>
          <w:rFonts w:ascii="Arial" w:hAnsi="Arial" w:cs="Arial"/>
        </w:rPr>
        <w:t xml:space="preserve"> </w:t>
      </w:r>
      <w:r w:rsidRPr="00B023A8">
        <w:rPr>
          <w:rFonts w:ascii="Arial" w:hAnsi="Arial" w:cs="Arial"/>
        </w:rPr>
        <w:t>wywiązywania się z obowiązków wynikających z umowy,</w:t>
      </w:r>
    </w:p>
    <w:p w14:paraId="73282527" w14:textId="2425CE02" w:rsidR="00864CF3" w:rsidRPr="00B023A8" w:rsidRDefault="00864CF3" w:rsidP="00BB789B">
      <w:pPr>
        <w:spacing w:after="120" w:line="276" w:lineRule="auto"/>
        <w:ind w:left="567"/>
        <w:jc w:val="both"/>
        <w:rPr>
          <w:rFonts w:ascii="Arial" w:hAnsi="Arial" w:cs="Arial"/>
        </w:rPr>
      </w:pPr>
      <w:r w:rsidRPr="00B023A8">
        <w:rPr>
          <w:rFonts w:ascii="Arial" w:hAnsi="Arial" w:cs="Arial"/>
        </w:rPr>
        <w:t>Zamawiający może zażądać od Wykonawcy zmiany Kierownika Budowy lub innego kluczowego specjalisty jeżeli uzna, że nie wykonuje swoich obowiązków</w:t>
      </w:r>
      <w:r w:rsidR="00D320D9">
        <w:rPr>
          <w:rFonts w:ascii="Arial" w:hAnsi="Arial" w:cs="Arial"/>
        </w:rPr>
        <w:t xml:space="preserve"> w</w:t>
      </w:r>
      <w:r w:rsidR="005E5C60">
        <w:rPr>
          <w:rFonts w:ascii="Arial" w:hAnsi="Arial" w:cs="Arial"/>
        </w:rPr>
        <w:t> </w:t>
      </w:r>
      <w:r w:rsidR="00D320D9">
        <w:rPr>
          <w:rFonts w:ascii="Arial" w:hAnsi="Arial" w:cs="Arial"/>
        </w:rPr>
        <w:t>sposób należyty</w:t>
      </w:r>
      <w:r w:rsidRPr="00B023A8">
        <w:rPr>
          <w:rFonts w:ascii="Arial" w:hAnsi="Arial" w:cs="Arial"/>
        </w:rPr>
        <w:t xml:space="preserve"> wynikających z umowy.</w:t>
      </w:r>
    </w:p>
    <w:p w14:paraId="66264180" w14:textId="595CFB84" w:rsidR="00864CF3" w:rsidRPr="00B023A8" w:rsidRDefault="00864CF3" w:rsidP="00BB789B">
      <w:pPr>
        <w:spacing w:after="120" w:line="276" w:lineRule="auto"/>
        <w:ind w:left="567"/>
        <w:jc w:val="both"/>
        <w:rPr>
          <w:rFonts w:ascii="Arial" w:hAnsi="Arial" w:cs="Arial"/>
        </w:rPr>
      </w:pPr>
      <w:r w:rsidRPr="00B023A8">
        <w:rPr>
          <w:rFonts w:ascii="Arial" w:hAnsi="Arial" w:cs="Arial"/>
        </w:rPr>
        <w:t xml:space="preserve">Wykonawca obowiązany jest zmienić Kierownika budowy lub innego specjalistę zgodnie z żądaniem Zamawiającego w terminie wskazanym we wniosku Zamawiającego. </w:t>
      </w:r>
    </w:p>
    <w:p w14:paraId="64ABC0E9" w14:textId="77777777" w:rsidR="00864CF3" w:rsidRDefault="00864CF3" w:rsidP="00BB789B">
      <w:pPr>
        <w:spacing w:after="120" w:line="276" w:lineRule="auto"/>
        <w:ind w:left="567"/>
        <w:jc w:val="both"/>
        <w:rPr>
          <w:rFonts w:ascii="Arial" w:hAnsi="Arial" w:cs="Arial"/>
        </w:rPr>
      </w:pPr>
      <w:r w:rsidRPr="00B023A8">
        <w:rPr>
          <w:rFonts w:ascii="Arial" w:hAnsi="Arial" w:cs="Arial"/>
        </w:rPr>
        <w:t>W przypadku zmiany, nowy Kierownik Budowy lub inny kluczowy specjalista musi spełniać wymagania określone w SWZ.</w:t>
      </w:r>
    </w:p>
    <w:p w14:paraId="52FF3E5E" w14:textId="201C163C" w:rsidR="004122F8" w:rsidRPr="00032ED4" w:rsidRDefault="004122F8" w:rsidP="00BB789B">
      <w:pPr>
        <w:pStyle w:val="Akapitzlist"/>
        <w:numPr>
          <w:ilvl w:val="0"/>
          <w:numId w:val="24"/>
        </w:numPr>
        <w:spacing w:after="120" w:line="276" w:lineRule="auto"/>
        <w:ind w:left="567"/>
        <w:contextualSpacing w:val="0"/>
        <w:jc w:val="both"/>
        <w:rPr>
          <w:rFonts w:ascii="Arial" w:hAnsi="Arial" w:cs="Arial"/>
        </w:rPr>
      </w:pPr>
      <w:r w:rsidRPr="00032ED4">
        <w:rPr>
          <w:rFonts w:ascii="Arial" w:hAnsi="Arial" w:cs="Arial"/>
        </w:rPr>
        <w:t>Dopuszczalna jest zmiana terminu wykonania Umowa w następujących przypadkach:</w:t>
      </w:r>
    </w:p>
    <w:p w14:paraId="2508807B" w14:textId="77777777" w:rsidR="004122F8" w:rsidRPr="004122F8" w:rsidRDefault="004122F8" w:rsidP="00BB789B">
      <w:pPr>
        <w:numPr>
          <w:ilvl w:val="0"/>
          <w:numId w:val="42"/>
        </w:numPr>
        <w:spacing w:after="120" w:line="276" w:lineRule="auto"/>
        <w:jc w:val="both"/>
        <w:rPr>
          <w:rFonts w:ascii="Arial" w:hAnsi="Arial" w:cs="Arial"/>
        </w:rPr>
      </w:pPr>
      <w:r w:rsidRPr="004122F8">
        <w:rPr>
          <w:rFonts w:ascii="Arial" w:hAnsi="Arial" w:cs="Arial"/>
        </w:rPr>
        <w:t>zmiana terminu wykonania Przedmiotu Umowy może nastąpić o czas będący następstwem okoliczności, za które odpowiedzialność ponosi Zamawiający w wykonywaniu jego obowiązków wynikających z Umowy, jeżeli takie opóźnienie jest lub będzie miało wpływ na wykonanie przedmiotu umowy w wykonaniu następujących zobowiązań:</w:t>
      </w:r>
    </w:p>
    <w:p w14:paraId="5235AA7A" w14:textId="77777777" w:rsidR="004122F8" w:rsidRPr="004122F8" w:rsidRDefault="004122F8" w:rsidP="00BB789B">
      <w:pPr>
        <w:spacing w:after="120" w:line="276" w:lineRule="auto"/>
        <w:ind w:left="567"/>
        <w:jc w:val="both"/>
        <w:rPr>
          <w:rFonts w:ascii="Arial" w:hAnsi="Arial" w:cs="Arial"/>
        </w:rPr>
      </w:pPr>
      <w:r w:rsidRPr="004122F8">
        <w:rPr>
          <w:rFonts w:ascii="Arial" w:hAnsi="Arial" w:cs="Arial"/>
        </w:rPr>
        <w:t>- przekazania terenu budowy,</w:t>
      </w:r>
    </w:p>
    <w:p w14:paraId="6FD9E235" w14:textId="77777777" w:rsidR="004122F8" w:rsidRPr="004122F8" w:rsidRDefault="004122F8" w:rsidP="00BB789B">
      <w:pPr>
        <w:spacing w:after="120" w:line="276" w:lineRule="auto"/>
        <w:ind w:left="567"/>
        <w:jc w:val="both"/>
        <w:rPr>
          <w:rFonts w:ascii="Arial" w:hAnsi="Arial" w:cs="Arial"/>
        </w:rPr>
      </w:pPr>
      <w:r w:rsidRPr="004122F8">
        <w:rPr>
          <w:rFonts w:ascii="Arial" w:hAnsi="Arial" w:cs="Arial"/>
        </w:rPr>
        <w:t>- zmiany terminu dokonania prób końcowych i wniosków o dokonanie prób dodatkowych nieobjętych umową,</w:t>
      </w:r>
    </w:p>
    <w:p w14:paraId="14C80DEF" w14:textId="77777777" w:rsidR="004122F8" w:rsidRPr="004122F8" w:rsidRDefault="004122F8" w:rsidP="00BB789B">
      <w:pPr>
        <w:spacing w:after="120" w:line="276" w:lineRule="auto"/>
        <w:ind w:left="567"/>
        <w:jc w:val="both"/>
        <w:rPr>
          <w:rFonts w:ascii="Arial" w:hAnsi="Arial" w:cs="Arial"/>
        </w:rPr>
      </w:pPr>
      <w:r w:rsidRPr="004122F8">
        <w:rPr>
          <w:rFonts w:ascii="Arial" w:hAnsi="Arial" w:cs="Arial"/>
        </w:rPr>
        <w:t>- zmiany terminu dokonania odbiorów przewidzianych w Umowie,</w:t>
      </w:r>
    </w:p>
    <w:p w14:paraId="59CB34E8" w14:textId="77777777" w:rsidR="004122F8" w:rsidRPr="004122F8" w:rsidRDefault="004122F8" w:rsidP="00BB789B">
      <w:pPr>
        <w:spacing w:after="120" w:line="276" w:lineRule="auto"/>
        <w:ind w:left="567"/>
        <w:jc w:val="both"/>
        <w:rPr>
          <w:rFonts w:ascii="Arial" w:hAnsi="Arial" w:cs="Arial"/>
        </w:rPr>
      </w:pPr>
      <w:r w:rsidRPr="004122F8">
        <w:rPr>
          <w:rFonts w:ascii="Arial" w:hAnsi="Arial" w:cs="Arial"/>
        </w:rPr>
        <w:t>- wstrzymania robót przez Zamawiającego,</w:t>
      </w:r>
    </w:p>
    <w:p w14:paraId="46BAF60C" w14:textId="66FA5B3E" w:rsidR="005339FE" w:rsidRPr="007A74FA" w:rsidRDefault="004122F8" w:rsidP="005339FE">
      <w:pPr>
        <w:numPr>
          <w:ilvl w:val="0"/>
          <w:numId w:val="42"/>
        </w:numPr>
        <w:spacing w:after="120" w:line="276" w:lineRule="auto"/>
        <w:jc w:val="both"/>
        <w:rPr>
          <w:rFonts w:ascii="Arial" w:hAnsi="Arial" w:cs="Arial"/>
        </w:rPr>
      </w:pPr>
      <w:r w:rsidRPr="004122F8">
        <w:rPr>
          <w:rFonts w:ascii="Arial" w:hAnsi="Arial" w:cs="Arial"/>
        </w:rPr>
        <w:t>wystąpienia przyczyn niezależnych od Wykonawcy, skutkującymi niemożliwością lub utrudnieniami w terminowym prowadzeniu prac, w szczególności wystąpienia konieczności wykonania robót dodatkowych, podobnych, zamiennych wstrzymujących lub opóźniających realizację robót będących przedmiotem umowy,</w:t>
      </w:r>
    </w:p>
    <w:p w14:paraId="614E3393" w14:textId="77777777" w:rsidR="004122F8" w:rsidRPr="004122F8" w:rsidRDefault="004122F8" w:rsidP="00BB789B">
      <w:pPr>
        <w:numPr>
          <w:ilvl w:val="0"/>
          <w:numId w:val="42"/>
        </w:numPr>
        <w:spacing w:after="120" w:line="276" w:lineRule="auto"/>
        <w:jc w:val="both"/>
        <w:rPr>
          <w:rFonts w:ascii="Arial" w:hAnsi="Arial" w:cs="Arial"/>
        </w:rPr>
      </w:pPr>
      <w:r w:rsidRPr="004122F8">
        <w:rPr>
          <w:rFonts w:ascii="Arial" w:hAnsi="Arial" w:cs="Arial"/>
        </w:rPr>
        <w:t>wystąpienia niemożliwych do przewidzenia warunków atmosferycznych, co spowodowało brak możliwości kontynuowania robót (wstrzymanie wykonania robót). Poprzez niemożliwe do przewidzenia warunki atmosferyczne należy rozumieć utrzymujące się przez okres co najmniej 7 dni warunki odmienne od warunków atmosferycznych występujących na terenie budowy w danym miesiącu w ostatnich 3 latach liczonych od dnia upływu terminu składania ofert,</w:t>
      </w:r>
    </w:p>
    <w:p w14:paraId="101D7F66" w14:textId="77777777" w:rsidR="004122F8" w:rsidRPr="004122F8" w:rsidRDefault="004122F8" w:rsidP="00BB789B">
      <w:pPr>
        <w:numPr>
          <w:ilvl w:val="0"/>
          <w:numId w:val="42"/>
        </w:numPr>
        <w:spacing w:after="120" w:line="276" w:lineRule="auto"/>
        <w:jc w:val="both"/>
        <w:rPr>
          <w:rFonts w:ascii="Arial" w:hAnsi="Arial" w:cs="Arial"/>
        </w:rPr>
      </w:pPr>
      <w:r w:rsidRPr="004122F8">
        <w:rPr>
          <w:rFonts w:ascii="Arial" w:hAnsi="Arial" w:cs="Arial"/>
        </w:rPr>
        <w:t>zmiany po upływie składania ofert powszechnie obowiązujących przepisów prawa, które miały bezpośredni wpływ na możliwość wykonania umowy w terminie w niej ustalonym,</w:t>
      </w:r>
    </w:p>
    <w:p w14:paraId="56AD1C3C" w14:textId="77777777" w:rsidR="004122F8" w:rsidRPr="004122F8" w:rsidRDefault="004122F8" w:rsidP="00BB789B">
      <w:pPr>
        <w:numPr>
          <w:ilvl w:val="0"/>
          <w:numId w:val="42"/>
        </w:numPr>
        <w:spacing w:after="120" w:line="276" w:lineRule="auto"/>
        <w:jc w:val="both"/>
        <w:rPr>
          <w:rFonts w:ascii="Arial" w:hAnsi="Arial" w:cs="Arial"/>
        </w:rPr>
      </w:pPr>
      <w:r w:rsidRPr="004122F8">
        <w:rPr>
          <w:rFonts w:ascii="Arial" w:hAnsi="Arial" w:cs="Arial"/>
        </w:rPr>
        <w:t>opóźnienia organów administracji publicznej w wydaniu decyzji administracyjnych, uzgodnień lub innych aktów administracyjnych, których wydanie jest niezbędne dla dalszego wykonywania robót przez wykonawcę, a opóźnienia organów nie wynika z przyczyn leżących po stronie wykonawcy,</w:t>
      </w:r>
    </w:p>
    <w:p w14:paraId="4A20FBC5" w14:textId="77777777" w:rsidR="004122F8" w:rsidRPr="004122F8" w:rsidRDefault="004122F8" w:rsidP="00BB789B">
      <w:pPr>
        <w:numPr>
          <w:ilvl w:val="0"/>
          <w:numId w:val="42"/>
        </w:numPr>
        <w:spacing w:after="120" w:line="276" w:lineRule="auto"/>
        <w:jc w:val="both"/>
        <w:rPr>
          <w:rFonts w:ascii="Arial" w:hAnsi="Arial" w:cs="Arial"/>
        </w:rPr>
      </w:pPr>
      <w:r w:rsidRPr="004122F8">
        <w:rPr>
          <w:rFonts w:ascii="Arial" w:hAnsi="Arial" w:cs="Arial"/>
        </w:rPr>
        <w:t xml:space="preserve">opóźnienia w uzyskaniu wymaganych uzgodnień, opinii, aprobat od podmiotów trzecich, które to opóźnienie powstało z przyczyn nieleżących po stronie wykonawcy, a powoduje brak możliwości wykonania robót, co ma wpływ na termin wykonania umowy, </w:t>
      </w:r>
    </w:p>
    <w:p w14:paraId="33F947A8" w14:textId="5CBDDF0E" w:rsidR="007A74FA" w:rsidRDefault="004122F8" w:rsidP="007A74FA">
      <w:pPr>
        <w:numPr>
          <w:ilvl w:val="0"/>
          <w:numId w:val="42"/>
        </w:numPr>
        <w:spacing w:after="120" w:line="276" w:lineRule="auto"/>
        <w:jc w:val="both"/>
        <w:rPr>
          <w:rFonts w:ascii="Arial" w:hAnsi="Arial" w:cs="Arial"/>
        </w:rPr>
      </w:pPr>
      <w:r w:rsidRPr="004122F8">
        <w:rPr>
          <w:rFonts w:ascii="Arial" w:hAnsi="Arial" w:cs="Arial"/>
        </w:rPr>
        <w:t>wystąpienia niezinwentaryzowanych lub błędnie zinwentaryzowanych sieci, instalacji lub innych obiektów w stosunku do danych wynikających z dokumentacji projektowej przekazanej przez Zamawiającego, co bezpośrednio spowodowało wstrzymanie wykonania robót budowlanych, zmianę dokumentacji projektowej lub wykonanie robót zamiennych,</w:t>
      </w:r>
    </w:p>
    <w:p w14:paraId="093E1FE2" w14:textId="77777777" w:rsidR="007A74FA" w:rsidRDefault="007A74FA" w:rsidP="007A74FA">
      <w:pPr>
        <w:spacing w:after="120" w:line="276" w:lineRule="auto"/>
        <w:jc w:val="both"/>
        <w:rPr>
          <w:rFonts w:ascii="Arial" w:hAnsi="Arial" w:cs="Arial"/>
        </w:rPr>
      </w:pPr>
    </w:p>
    <w:p w14:paraId="241A84FE" w14:textId="77777777" w:rsidR="007A74FA" w:rsidRDefault="007A74FA" w:rsidP="007A74FA">
      <w:pPr>
        <w:spacing w:after="120" w:line="276" w:lineRule="auto"/>
        <w:jc w:val="both"/>
        <w:rPr>
          <w:rFonts w:ascii="Arial" w:hAnsi="Arial" w:cs="Arial"/>
        </w:rPr>
      </w:pPr>
    </w:p>
    <w:p w14:paraId="6F6A400E" w14:textId="77777777" w:rsidR="007A74FA" w:rsidRDefault="007A74FA" w:rsidP="007A74FA">
      <w:pPr>
        <w:spacing w:after="120" w:line="276" w:lineRule="auto"/>
        <w:jc w:val="both"/>
        <w:rPr>
          <w:rFonts w:ascii="Arial" w:hAnsi="Arial" w:cs="Arial"/>
        </w:rPr>
      </w:pPr>
    </w:p>
    <w:p w14:paraId="576F4F37" w14:textId="77777777" w:rsidR="007A74FA" w:rsidRPr="007A74FA" w:rsidRDefault="007A74FA" w:rsidP="007A74FA">
      <w:pPr>
        <w:spacing w:after="120" w:line="276" w:lineRule="auto"/>
        <w:jc w:val="both"/>
        <w:rPr>
          <w:rFonts w:ascii="Arial" w:hAnsi="Arial" w:cs="Arial"/>
        </w:rPr>
      </w:pPr>
    </w:p>
    <w:p w14:paraId="142B5056" w14:textId="77777777" w:rsidR="004122F8" w:rsidRPr="004122F8" w:rsidRDefault="004122F8" w:rsidP="00BB789B">
      <w:pPr>
        <w:spacing w:after="120" w:line="276" w:lineRule="auto"/>
        <w:ind w:left="567"/>
        <w:jc w:val="both"/>
        <w:rPr>
          <w:rFonts w:ascii="Arial" w:hAnsi="Arial" w:cs="Arial"/>
        </w:rPr>
      </w:pPr>
      <w:r w:rsidRPr="004122F8">
        <w:rPr>
          <w:rFonts w:ascii="Arial" w:hAnsi="Arial" w:cs="Arial"/>
        </w:rPr>
        <w:t xml:space="preserve">W przypadku wystąpienia powyższych okoliczności uniemożliwiających dotrzymania terminu przez Wykonawcę, jeżeli te nie wynikają z przyczyn leżących po stronie Wykonawcy i nie naruszają zasad równego traktowania wykonawcy i uczciwej konkurencji, Zamawiający może wyrazić zgodę na zmianę terminu o czas niezbędny do wykonania umowy w sposób należyty, nie dłuższy jednak niż o okres trwania tych okoliczności.  </w:t>
      </w:r>
    </w:p>
    <w:p w14:paraId="5CB5C07E" w14:textId="77777777" w:rsidR="004122F8" w:rsidRPr="00825E9F" w:rsidRDefault="004122F8" w:rsidP="00BB789B">
      <w:pPr>
        <w:numPr>
          <w:ilvl w:val="0"/>
          <w:numId w:val="24"/>
        </w:numPr>
        <w:spacing w:after="120" w:line="276" w:lineRule="auto"/>
        <w:jc w:val="both"/>
        <w:rPr>
          <w:rFonts w:ascii="Arial" w:hAnsi="Arial" w:cs="Arial"/>
        </w:rPr>
      </w:pPr>
      <w:r w:rsidRPr="00825E9F">
        <w:rPr>
          <w:rFonts w:ascii="Arial" w:hAnsi="Arial" w:cs="Arial"/>
        </w:rPr>
        <w:t>Dopuszczalne są zmiany odnoszące się do przedmiotu zamówienia w następujących przypadkach:</w:t>
      </w:r>
    </w:p>
    <w:p w14:paraId="43A68607" w14:textId="77777777" w:rsidR="004122F8" w:rsidRPr="00825E9F" w:rsidRDefault="004122F8" w:rsidP="00BB789B">
      <w:pPr>
        <w:numPr>
          <w:ilvl w:val="0"/>
          <w:numId w:val="43"/>
        </w:numPr>
        <w:spacing w:after="120" w:line="276" w:lineRule="auto"/>
        <w:jc w:val="both"/>
        <w:rPr>
          <w:rFonts w:ascii="Arial" w:hAnsi="Arial" w:cs="Arial"/>
        </w:rPr>
      </w:pPr>
      <w:r w:rsidRPr="00825E9F">
        <w:rPr>
          <w:rFonts w:ascii="Arial" w:hAnsi="Arial" w:cs="Arial"/>
        </w:rPr>
        <w:t>jeżeli powstanie konieczność zrealizowania Przedmiotu Umowy przy zastosowaniu innych rozwiązań technicznych/technologicznych niż wskazane w Dokumentacji Projektowej w szczególności:</w:t>
      </w:r>
    </w:p>
    <w:p w14:paraId="37623C5C" w14:textId="7D3EB8B1" w:rsidR="005339FE" w:rsidRPr="00825E9F" w:rsidRDefault="004122F8" w:rsidP="007A74FA">
      <w:pPr>
        <w:spacing w:after="120" w:line="276" w:lineRule="auto"/>
        <w:ind w:left="567"/>
        <w:jc w:val="both"/>
        <w:rPr>
          <w:rFonts w:ascii="Arial" w:hAnsi="Arial" w:cs="Arial"/>
        </w:rPr>
      </w:pPr>
      <w:r w:rsidRPr="00825E9F">
        <w:rPr>
          <w:rFonts w:ascii="Arial" w:hAnsi="Arial" w:cs="Arial"/>
        </w:rPr>
        <w:t>- w sytuacji, gdyby zastosowanie przewidzianych rozwiązań  groziło niewykonaniem lub wadliwym wykonaniem Przedmiotu Umowy,</w:t>
      </w:r>
    </w:p>
    <w:p w14:paraId="082D02F3" w14:textId="2D26FD3D" w:rsidR="004122F8" w:rsidRPr="00825E9F" w:rsidRDefault="004122F8" w:rsidP="00BB789B">
      <w:pPr>
        <w:spacing w:after="120" w:line="276" w:lineRule="auto"/>
        <w:ind w:left="567"/>
        <w:jc w:val="both"/>
        <w:rPr>
          <w:rFonts w:ascii="Arial" w:hAnsi="Arial" w:cs="Arial"/>
        </w:rPr>
      </w:pPr>
      <w:r w:rsidRPr="00825E9F">
        <w:rPr>
          <w:rFonts w:ascii="Arial" w:hAnsi="Arial" w:cs="Arial"/>
        </w:rPr>
        <w:t>- w przypadku konieczności zrealizowania Przedmiotu Umowy przy zastosowaniu innych  rozwiązań  technicznych/technologicznych  niż wskazane w Dokumentacji Projektowej w sytuacji, jeżeli rozwiązania te będą miały znaczący wpływ na obniżenie kosztów eksploatacji, poprawy bezpieczeństwa, które ze względu na postęp techniczno-technologiczny nie były znane w okresie opracowywania Dokumentacji Projektowej,</w:t>
      </w:r>
    </w:p>
    <w:p w14:paraId="41D6D9DA" w14:textId="77777777" w:rsidR="004122F8" w:rsidRPr="00825E9F" w:rsidRDefault="004122F8" w:rsidP="00BB789B">
      <w:pPr>
        <w:spacing w:after="120" w:line="276" w:lineRule="auto"/>
        <w:ind w:left="567"/>
        <w:jc w:val="both"/>
        <w:rPr>
          <w:rFonts w:ascii="Arial" w:hAnsi="Arial" w:cs="Arial"/>
        </w:rPr>
      </w:pPr>
      <w:r w:rsidRPr="00825E9F">
        <w:rPr>
          <w:rFonts w:ascii="Arial" w:hAnsi="Arial" w:cs="Arial"/>
        </w:rPr>
        <w:t>- konieczności zrealizowania Przedmiotu Umowy przy zastosowaniu innych rozwiązań technicznych lub materiałowych ze względu na zmiany obowiązującego prawa.</w:t>
      </w:r>
    </w:p>
    <w:p w14:paraId="6A705529" w14:textId="77777777" w:rsidR="004122F8" w:rsidRPr="00825E9F" w:rsidRDefault="004122F8" w:rsidP="00BB789B">
      <w:pPr>
        <w:spacing w:after="120" w:line="276" w:lineRule="auto"/>
        <w:ind w:left="567"/>
        <w:jc w:val="both"/>
        <w:rPr>
          <w:rFonts w:ascii="Arial" w:hAnsi="Arial" w:cs="Arial"/>
        </w:rPr>
      </w:pPr>
      <w:r w:rsidRPr="00825E9F">
        <w:rPr>
          <w:rFonts w:ascii="Arial" w:hAnsi="Arial" w:cs="Arial"/>
        </w:rPr>
        <w:t>- zmiany decyzji administracyjnych, na podstawie których prowadzone są roboty budowlane objęte umową, powodujące zmianę dotychczasowego zakresu robót przewidzianej w dokumentacji projektowej,</w:t>
      </w:r>
    </w:p>
    <w:p w14:paraId="72800558" w14:textId="77777777" w:rsidR="004122F8" w:rsidRDefault="004122F8" w:rsidP="00BB789B">
      <w:pPr>
        <w:spacing w:after="120" w:line="276" w:lineRule="auto"/>
        <w:ind w:left="567"/>
        <w:jc w:val="both"/>
        <w:rPr>
          <w:rFonts w:ascii="Arial" w:hAnsi="Arial" w:cs="Arial"/>
        </w:rPr>
      </w:pPr>
      <w:r w:rsidRPr="00825E9F">
        <w:rPr>
          <w:rFonts w:ascii="Arial" w:hAnsi="Arial" w:cs="Arial"/>
        </w:rPr>
        <w:t>- jeżeli w trakcie realizacji przedmiotu umowy Strony ustalą wykonanie robót zamiennych, to roboty pierwotnie planowane zostaną wyłączone z zakresu podstawowego przedmiotu umowy na podstawie zakresu zmian określonych w protokołach konieczności oraz na podstawie cen jednostkowych i czynników kalkulacyjnych określonych w kosztorysie, a w przypadku braku takich elementów rozliczeniowych, podstawą będą powszechnie stosowane katalogi KNR (Katalogach Nakładów Rzeczowych) i cen rynku lokalnego. Zakres robót zamiennych zostanie określony w protokole konieczności oraz przedmiarze robót sporządzonym przez Wykonawcę a zatwierdzonym przez Zamawiającego. Warunkiem wprowadzenia zmian do umowy będzie potwierdzenie powstałych okoliczności w formie opisowej i ich uzasadnienie w protokole konieczności.</w:t>
      </w:r>
    </w:p>
    <w:p w14:paraId="63E0868E" w14:textId="77777777" w:rsidR="007A74FA" w:rsidRPr="00825E9F" w:rsidRDefault="007A74FA" w:rsidP="00BB789B">
      <w:pPr>
        <w:spacing w:after="120" w:line="276" w:lineRule="auto"/>
        <w:ind w:left="567"/>
        <w:jc w:val="both"/>
        <w:rPr>
          <w:rFonts w:ascii="Arial" w:hAnsi="Arial" w:cs="Arial"/>
        </w:rPr>
      </w:pPr>
    </w:p>
    <w:p w14:paraId="345A000C" w14:textId="77777777" w:rsidR="004122F8" w:rsidRPr="002D091B" w:rsidRDefault="004122F8" w:rsidP="00BB789B">
      <w:pPr>
        <w:spacing w:after="120" w:line="276" w:lineRule="auto"/>
        <w:ind w:left="567"/>
        <w:jc w:val="both"/>
        <w:rPr>
          <w:rFonts w:ascii="Arial" w:hAnsi="Arial" w:cs="Arial"/>
        </w:rPr>
      </w:pPr>
      <w:r w:rsidRPr="00825E9F">
        <w:rPr>
          <w:rFonts w:ascii="Arial" w:hAnsi="Arial" w:cs="Arial"/>
        </w:rPr>
        <w:t xml:space="preserve">W przypadku wykonywania robót dodatkowych lub zamiennych Wykonawcy przysługuje wynagrodzenie wyłącznie wówczas, gdy przed przystąpieniem do ich wykonywania Zamawiający zaakceptuje ich zakres i koszt oraz zostanie zawarty </w:t>
      </w:r>
      <w:r w:rsidRPr="002D091B">
        <w:rPr>
          <w:rFonts w:ascii="Arial" w:hAnsi="Arial" w:cs="Arial"/>
        </w:rPr>
        <w:t>aneks do umowy.</w:t>
      </w:r>
    </w:p>
    <w:p w14:paraId="7AACAD5B" w14:textId="7D106415" w:rsidR="005339FE" w:rsidRPr="007A74FA" w:rsidRDefault="004122F8" w:rsidP="005339FE">
      <w:pPr>
        <w:numPr>
          <w:ilvl w:val="0"/>
          <w:numId w:val="43"/>
        </w:numPr>
        <w:spacing w:after="120" w:line="276" w:lineRule="auto"/>
        <w:jc w:val="both"/>
        <w:rPr>
          <w:rFonts w:ascii="Arial" w:hAnsi="Arial" w:cs="Arial"/>
        </w:rPr>
      </w:pPr>
      <w:r w:rsidRPr="002D091B">
        <w:rPr>
          <w:rFonts w:ascii="Arial" w:hAnsi="Arial" w:cs="Arial"/>
        </w:rPr>
        <w:t xml:space="preserve">dopuszczalna jest zmiana zakresu robót budowlanych poprzez ich ograniczenie w sytuacji, gdy wykonanie niektórych okazało się zbędne, zmieniły się okoliczności związane z wykonaniem umowy lub wykonanie poszczególnych robót nie leży w interesie publicznym lub Zamawiającego. Wynagrodzenie wykonawcy zmniejszy </w:t>
      </w:r>
      <w:r w:rsidR="00394574">
        <w:rPr>
          <w:rFonts w:ascii="Arial" w:hAnsi="Arial" w:cs="Arial"/>
        </w:rPr>
        <w:t xml:space="preserve">się </w:t>
      </w:r>
      <w:r w:rsidRPr="002D091B">
        <w:rPr>
          <w:rFonts w:ascii="Arial" w:hAnsi="Arial" w:cs="Arial"/>
        </w:rPr>
        <w:t>odpowiednio w stosunku do zmniejszonego zakresu robót</w:t>
      </w:r>
      <w:r w:rsidR="00825E9F" w:rsidRPr="002D091B">
        <w:rPr>
          <w:rFonts w:ascii="Arial" w:hAnsi="Arial" w:cs="Arial"/>
        </w:rPr>
        <w:t xml:space="preserve">. Zamawiający może ograniczyć zakres, jednak  nie więcej niż o 20 % wartości zamówienia określonego w § </w:t>
      </w:r>
      <w:r w:rsidR="00FB51AA" w:rsidRPr="002D091B">
        <w:rPr>
          <w:rFonts w:ascii="Arial" w:hAnsi="Arial" w:cs="Arial"/>
        </w:rPr>
        <w:t>10</w:t>
      </w:r>
      <w:r w:rsidR="00825E9F" w:rsidRPr="002D091B">
        <w:rPr>
          <w:rFonts w:ascii="Arial" w:hAnsi="Arial" w:cs="Arial"/>
        </w:rPr>
        <w:t xml:space="preserve"> ust. 1;</w:t>
      </w:r>
    </w:p>
    <w:p w14:paraId="2910C010" w14:textId="77777777" w:rsidR="004122F8" w:rsidRPr="00825E9F" w:rsidRDefault="004122F8" w:rsidP="00BB789B">
      <w:pPr>
        <w:numPr>
          <w:ilvl w:val="0"/>
          <w:numId w:val="43"/>
        </w:numPr>
        <w:spacing w:after="120" w:line="276" w:lineRule="auto"/>
        <w:jc w:val="both"/>
        <w:rPr>
          <w:rFonts w:ascii="Arial" w:hAnsi="Arial" w:cs="Arial"/>
        </w:rPr>
      </w:pPr>
      <w:r w:rsidRPr="00825E9F">
        <w:rPr>
          <w:rFonts w:ascii="Arial" w:hAnsi="Arial" w:cs="Arial"/>
        </w:rPr>
        <w:t xml:space="preserve"> dopuszczalna jest zmiana zakresu robót budowlanych poprzez wprowadzenie robót dodatkowych, których wykonanie jest niezbędne do prawidłowej realizacji przedmiotu umowy. Zakres robót dodatkowych zostanie określony w protokole konieczności oraz przedmiarze robót sporządzonym przez Wykonawcę a zatwierdzonym przez Zamawiającego. </w:t>
      </w:r>
    </w:p>
    <w:p w14:paraId="02A4EE92" w14:textId="77777777" w:rsidR="004122F8" w:rsidRPr="00825E9F" w:rsidRDefault="004122F8" w:rsidP="00BB789B">
      <w:pPr>
        <w:numPr>
          <w:ilvl w:val="0"/>
          <w:numId w:val="24"/>
        </w:numPr>
        <w:spacing w:after="120" w:line="276" w:lineRule="auto"/>
        <w:jc w:val="both"/>
        <w:rPr>
          <w:rFonts w:ascii="Arial" w:hAnsi="Arial" w:cs="Arial"/>
        </w:rPr>
      </w:pPr>
      <w:r w:rsidRPr="00825E9F">
        <w:rPr>
          <w:rFonts w:ascii="Arial" w:hAnsi="Arial" w:cs="Arial"/>
        </w:rPr>
        <w:t>Dopuszczalna zmiana postanowień umowy:</w:t>
      </w:r>
    </w:p>
    <w:p w14:paraId="0C6118D4" w14:textId="77777777" w:rsidR="004122F8" w:rsidRPr="00825E9F" w:rsidRDefault="004122F8" w:rsidP="00BB789B">
      <w:pPr>
        <w:numPr>
          <w:ilvl w:val="0"/>
          <w:numId w:val="44"/>
        </w:numPr>
        <w:spacing w:after="120" w:line="276" w:lineRule="auto"/>
        <w:jc w:val="both"/>
        <w:rPr>
          <w:rFonts w:ascii="Arial" w:hAnsi="Arial" w:cs="Arial"/>
        </w:rPr>
      </w:pPr>
      <w:r w:rsidRPr="00825E9F">
        <w:rPr>
          <w:rFonts w:ascii="Arial" w:hAnsi="Arial" w:cs="Arial"/>
        </w:rPr>
        <w:t>dopuszcza się zmianę sposobu przeprowadzania odbiorów częściowych, odbioru końcowego, prób lub testów, w sytuacji gdy taka zmiana okaże się konieczna do prawidłowej oceny należytego wykonania przedmiotu zamówienia przez Wykonawcę, w szczególności gdy zmianie ulegnie technologia wykonania poszczególnych robót,</w:t>
      </w:r>
    </w:p>
    <w:p w14:paraId="3ABF6EC8" w14:textId="10F4D4B0" w:rsidR="007A74FA" w:rsidRPr="008463AE" w:rsidRDefault="004122F8" w:rsidP="007A74FA">
      <w:pPr>
        <w:numPr>
          <w:ilvl w:val="0"/>
          <w:numId w:val="44"/>
        </w:numPr>
        <w:spacing w:after="120" w:line="276" w:lineRule="auto"/>
        <w:jc w:val="both"/>
        <w:rPr>
          <w:rFonts w:ascii="Arial" w:hAnsi="Arial" w:cs="Arial"/>
        </w:rPr>
      </w:pPr>
      <w:r w:rsidRPr="00825E9F">
        <w:rPr>
          <w:rFonts w:ascii="Arial" w:hAnsi="Arial" w:cs="Arial"/>
        </w:rPr>
        <w:t xml:space="preserve">dopuszczalna jest zmiana obowiązków Wykonawcy innych niż wykonanie robót budowlanych poprzez ich rozszerzenie lub ograniczenie, np. w zakresie odnoszącym się do uzyskania odpowiednich decyzji administracyjnych, pozwoleń, zgód lub uzgodnień, w sytuacji, gdy podmiot trzeci (np. Inspektor Nadzoru) lub Zamawiający takich obowiązków nie wykonali lub ich wykonanie może się wiązać  się z utrudnieniami, które mogą wpłynąć na możliwość wykonania umowy przez Wykonawcę, </w:t>
      </w:r>
    </w:p>
    <w:p w14:paraId="14792726" w14:textId="77777777" w:rsidR="004122F8" w:rsidRPr="00825E9F" w:rsidRDefault="004122F8" w:rsidP="00BB789B">
      <w:pPr>
        <w:numPr>
          <w:ilvl w:val="0"/>
          <w:numId w:val="24"/>
        </w:numPr>
        <w:spacing w:after="120" w:line="276" w:lineRule="auto"/>
        <w:jc w:val="both"/>
        <w:rPr>
          <w:rFonts w:ascii="Arial" w:hAnsi="Arial" w:cs="Arial"/>
        </w:rPr>
      </w:pPr>
      <w:r w:rsidRPr="00825E9F">
        <w:rPr>
          <w:rFonts w:ascii="Arial" w:hAnsi="Arial" w:cs="Arial"/>
        </w:rPr>
        <w:t>Dla wyceny robót zamiennych i/lub dodatkowych wprowadzonych na postawie powyższych zapisów, przyjmuje się następujące zasady:</w:t>
      </w:r>
    </w:p>
    <w:p w14:paraId="06DF9814" w14:textId="77777777" w:rsidR="004122F8" w:rsidRPr="00825E9F" w:rsidRDefault="004122F8" w:rsidP="00BB789B">
      <w:pPr>
        <w:numPr>
          <w:ilvl w:val="0"/>
          <w:numId w:val="45"/>
        </w:numPr>
        <w:spacing w:after="120" w:line="276" w:lineRule="auto"/>
        <w:jc w:val="both"/>
        <w:rPr>
          <w:rFonts w:ascii="Arial" w:hAnsi="Arial" w:cs="Arial"/>
        </w:rPr>
      </w:pPr>
      <w:r w:rsidRPr="00825E9F">
        <w:rPr>
          <w:rFonts w:ascii="Arial" w:hAnsi="Arial" w:cs="Arial"/>
        </w:rPr>
        <w:t>odpowiednia stawka lub cena dla każdej pozycji robót winna być taka, jaka została zatwierdzona w umowie dla tej pozycji lub, jeżeli takiej nie ma, to ustalona dla podobnej roboty. Dla pozycji robót będzie jednak ustalona nowa stawka lub cena, jeśli łącznie są spełnione przesłanki:</w:t>
      </w:r>
    </w:p>
    <w:p w14:paraId="4AD9DE61" w14:textId="77777777" w:rsidR="004122F8" w:rsidRDefault="004122F8" w:rsidP="00BB789B">
      <w:pPr>
        <w:spacing w:after="120" w:line="276" w:lineRule="auto"/>
        <w:ind w:left="567"/>
        <w:jc w:val="both"/>
        <w:rPr>
          <w:rFonts w:ascii="Arial" w:hAnsi="Arial" w:cs="Arial"/>
        </w:rPr>
      </w:pPr>
      <w:r w:rsidRPr="00825E9F">
        <w:rPr>
          <w:rFonts w:ascii="Arial" w:hAnsi="Arial" w:cs="Arial"/>
        </w:rPr>
        <w:t>- dla danej pozycji nie jest w umowie przewidziana żadna stawka ani cena,</w:t>
      </w:r>
    </w:p>
    <w:p w14:paraId="33F6C3DB" w14:textId="77777777" w:rsidR="008463AE" w:rsidRPr="00825E9F" w:rsidRDefault="008463AE" w:rsidP="00BB789B">
      <w:pPr>
        <w:spacing w:after="120" w:line="276" w:lineRule="auto"/>
        <w:ind w:left="567"/>
        <w:jc w:val="both"/>
        <w:rPr>
          <w:rFonts w:ascii="Arial" w:hAnsi="Arial" w:cs="Arial"/>
        </w:rPr>
      </w:pPr>
    </w:p>
    <w:p w14:paraId="0C3AAA07" w14:textId="268DD437" w:rsidR="005339FE" w:rsidRPr="00825E9F" w:rsidRDefault="004122F8" w:rsidP="007A74FA">
      <w:pPr>
        <w:spacing w:after="120" w:line="276" w:lineRule="auto"/>
        <w:ind w:left="567"/>
        <w:jc w:val="both"/>
        <w:rPr>
          <w:rFonts w:ascii="Arial" w:hAnsi="Arial" w:cs="Arial"/>
        </w:rPr>
      </w:pPr>
      <w:r w:rsidRPr="00825E9F">
        <w:rPr>
          <w:rFonts w:ascii="Arial" w:hAnsi="Arial" w:cs="Arial"/>
        </w:rPr>
        <w:t>- żadna stawka ani cena nie są odpowiednie, gdyż dana robota nie ma podobnego charakteru, albo nie jest wykonywana w podobnych warunkach do żadnej innej w umowie.</w:t>
      </w:r>
    </w:p>
    <w:p w14:paraId="14E3CAB9" w14:textId="2F83B8C7" w:rsidR="00234D59" w:rsidRPr="002A2257" w:rsidRDefault="004122F8" w:rsidP="00BB789B">
      <w:pPr>
        <w:numPr>
          <w:ilvl w:val="0"/>
          <w:numId w:val="45"/>
        </w:numPr>
        <w:spacing w:after="120" w:line="276" w:lineRule="auto"/>
        <w:jc w:val="both"/>
        <w:rPr>
          <w:rFonts w:ascii="Arial" w:hAnsi="Arial" w:cs="Arial"/>
        </w:rPr>
      </w:pPr>
      <w:r w:rsidRPr="00825E9F">
        <w:rPr>
          <w:rFonts w:ascii="Arial" w:hAnsi="Arial" w:cs="Arial"/>
        </w:rPr>
        <w:t>jeżeli dla wprowadzenia nowej stawki lub ceny brak jest podstaw w umowie, to zostanie ona wyliczona na mocy uzasadnionego kosztu wykonania takiej roboty. W takim przypadku koszt zostanie ustalony w oparciu o powszechnie stosowane katalogi KNR (Katalogach Nakładów Rzeczowych) i cen rynku lokalnego.</w:t>
      </w:r>
    </w:p>
    <w:p w14:paraId="4E3D8FDB" w14:textId="77777777" w:rsidR="004122F8" w:rsidRPr="00825E9F" w:rsidRDefault="004122F8" w:rsidP="00BB789B">
      <w:pPr>
        <w:spacing w:after="120" w:line="276" w:lineRule="auto"/>
        <w:ind w:left="567"/>
        <w:jc w:val="both"/>
        <w:rPr>
          <w:rFonts w:ascii="Arial" w:hAnsi="Arial" w:cs="Arial"/>
        </w:rPr>
      </w:pPr>
      <w:r w:rsidRPr="00825E9F">
        <w:rPr>
          <w:rFonts w:ascii="Arial" w:hAnsi="Arial" w:cs="Arial"/>
        </w:rPr>
        <w:t xml:space="preserve">W celu ustalenia kosztu Wykonawca przedłoży Zamawiającemu kosztorys takich robót sporządzony z uwzględnieniem powyższych zasad. Kosztorys podlega zatwierdzeniu przez Zamawiającego. </w:t>
      </w:r>
    </w:p>
    <w:p w14:paraId="748B6B8E" w14:textId="7E16DAA3" w:rsidR="00864CF3" w:rsidRPr="00B023A8" w:rsidRDefault="00864CF3" w:rsidP="00BB789B">
      <w:pPr>
        <w:pStyle w:val="Akapitzlist1"/>
        <w:numPr>
          <w:ilvl w:val="0"/>
          <w:numId w:val="23"/>
        </w:numPr>
        <w:spacing w:after="120" w:line="276" w:lineRule="auto"/>
        <w:ind w:left="426" w:hanging="426"/>
        <w:jc w:val="both"/>
        <w:rPr>
          <w:rFonts w:ascii="Arial" w:hAnsi="Arial" w:cs="Arial"/>
        </w:rPr>
      </w:pPr>
      <w:r w:rsidRPr="00B023A8">
        <w:rPr>
          <w:rFonts w:ascii="Arial" w:hAnsi="Arial" w:cs="Arial"/>
        </w:rPr>
        <w:t xml:space="preserve">Zmiana Umowy nastąpić może z inicjatywy Zamawiającego albo Wykonawcy poprzez przedstawienie drugiej stronie propozycji zmian w formie pisemnej, pod rygorem nieważności, które powinny zawierać: </w:t>
      </w:r>
    </w:p>
    <w:p w14:paraId="23AA15EE" w14:textId="77777777" w:rsidR="00864CF3" w:rsidRPr="00B023A8" w:rsidRDefault="00864CF3" w:rsidP="00BB789B">
      <w:pPr>
        <w:pStyle w:val="Akapitzlist1"/>
        <w:numPr>
          <w:ilvl w:val="0"/>
          <w:numId w:val="20"/>
        </w:numPr>
        <w:spacing w:after="120" w:line="276" w:lineRule="auto"/>
        <w:ind w:hanging="426"/>
        <w:jc w:val="both"/>
        <w:rPr>
          <w:rFonts w:ascii="Arial" w:hAnsi="Arial" w:cs="Arial"/>
        </w:rPr>
      </w:pPr>
      <w:r w:rsidRPr="00B023A8">
        <w:rPr>
          <w:rFonts w:ascii="Arial" w:hAnsi="Arial" w:cs="Arial"/>
        </w:rPr>
        <w:t>opis zmiany,</w:t>
      </w:r>
    </w:p>
    <w:p w14:paraId="4F18224D" w14:textId="77777777" w:rsidR="00864CF3" w:rsidRPr="00B023A8" w:rsidRDefault="00864CF3" w:rsidP="00BB789B">
      <w:pPr>
        <w:pStyle w:val="Akapitzlist1"/>
        <w:numPr>
          <w:ilvl w:val="0"/>
          <w:numId w:val="20"/>
        </w:numPr>
        <w:spacing w:after="120" w:line="276" w:lineRule="auto"/>
        <w:ind w:hanging="426"/>
        <w:jc w:val="both"/>
        <w:rPr>
          <w:rFonts w:ascii="Arial" w:hAnsi="Arial" w:cs="Arial"/>
        </w:rPr>
      </w:pPr>
      <w:r w:rsidRPr="00B023A8">
        <w:rPr>
          <w:rFonts w:ascii="Arial" w:hAnsi="Arial" w:cs="Arial"/>
        </w:rPr>
        <w:t>uzasadnienie zmiany,</w:t>
      </w:r>
    </w:p>
    <w:p w14:paraId="6BE8D1D1" w14:textId="77777777" w:rsidR="00864CF3" w:rsidRPr="00B023A8" w:rsidRDefault="00864CF3" w:rsidP="00BB789B">
      <w:pPr>
        <w:pStyle w:val="Akapitzlist1"/>
        <w:numPr>
          <w:ilvl w:val="0"/>
          <w:numId w:val="20"/>
        </w:numPr>
        <w:spacing w:after="120" w:line="276" w:lineRule="auto"/>
        <w:ind w:hanging="426"/>
        <w:jc w:val="both"/>
        <w:rPr>
          <w:rFonts w:ascii="Arial" w:hAnsi="Arial" w:cs="Arial"/>
        </w:rPr>
      </w:pPr>
      <w:r w:rsidRPr="00B023A8">
        <w:rPr>
          <w:rFonts w:ascii="Arial" w:hAnsi="Arial" w:cs="Arial"/>
        </w:rPr>
        <w:t>koszt zmiany oraz jego wpływ na wysokość wynagrodzenia,</w:t>
      </w:r>
    </w:p>
    <w:p w14:paraId="5DC623B4" w14:textId="77777777" w:rsidR="00864CF3" w:rsidRPr="00B023A8" w:rsidRDefault="00864CF3" w:rsidP="00BB789B">
      <w:pPr>
        <w:pStyle w:val="Akapitzlist1"/>
        <w:numPr>
          <w:ilvl w:val="0"/>
          <w:numId w:val="20"/>
        </w:numPr>
        <w:spacing w:after="120" w:line="276" w:lineRule="auto"/>
        <w:ind w:hanging="426"/>
        <w:jc w:val="both"/>
        <w:rPr>
          <w:rFonts w:ascii="Arial" w:hAnsi="Arial" w:cs="Arial"/>
        </w:rPr>
      </w:pPr>
      <w:r w:rsidRPr="00B023A8">
        <w:rPr>
          <w:rFonts w:ascii="Arial" w:hAnsi="Arial" w:cs="Arial"/>
        </w:rPr>
        <w:t>czas wykonania zmiany oraz wpływ zmiany na termin zakończenia umowy.</w:t>
      </w:r>
    </w:p>
    <w:p w14:paraId="15549612" w14:textId="77777777" w:rsidR="00864CF3" w:rsidRPr="00B023A8" w:rsidRDefault="00864CF3" w:rsidP="00BB789B">
      <w:pPr>
        <w:pStyle w:val="Akapitzlist1"/>
        <w:numPr>
          <w:ilvl w:val="0"/>
          <w:numId w:val="20"/>
        </w:numPr>
        <w:spacing w:after="120" w:line="276" w:lineRule="auto"/>
        <w:ind w:hanging="426"/>
        <w:jc w:val="both"/>
        <w:rPr>
          <w:rFonts w:ascii="Arial" w:hAnsi="Arial" w:cs="Arial"/>
        </w:rPr>
      </w:pPr>
      <w:r w:rsidRPr="00B023A8">
        <w:rPr>
          <w:rFonts w:ascii="Arial" w:hAnsi="Arial" w:cs="Arial"/>
        </w:rPr>
        <w:t xml:space="preserve">warunkiem wprowadzenia zmian do Umowy będzie potwierdzenie powstałych okoliczności przez Kierownika Budowy oraz Inspektora Nadzoru w formie opisowej (protokół konieczności wraz z uzasadnieniem), zaakceptowanych przez Zamawiającego. </w:t>
      </w:r>
    </w:p>
    <w:p w14:paraId="0A4172F6" w14:textId="3C53D1EC" w:rsidR="007A74FA" w:rsidRPr="008463AE" w:rsidRDefault="00864CF3" w:rsidP="008463AE">
      <w:pPr>
        <w:pStyle w:val="Akapitzlist1"/>
        <w:numPr>
          <w:ilvl w:val="0"/>
          <w:numId w:val="23"/>
        </w:numPr>
        <w:spacing w:after="120" w:line="276" w:lineRule="auto"/>
        <w:ind w:left="426" w:hanging="426"/>
        <w:jc w:val="both"/>
        <w:rPr>
          <w:rFonts w:ascii="Arial" w:hAnsi="Arial" w:cs="Arial"/>
        </w:rPr>
      </w:pPr>
      <w:r w:rsidRPr="00B023A8">
        <w:rPr>
          <w:rFonts w:ascii="Arial" w:hAnsi="Arial" w:cs="Arial"/>
        </w:rPr>
        <w:t>W przypadku wykonywania robót dodatkowych lub zamiennych Wykonawcy przysługuje wynagrodzenie wyłącznie wówczas, gdy przed przystąpieniem do ich wykonywania Zamawiający zaakceptuje ich zakres i koszt oraz zostanie zawarty aneks do umowy.</w:t>
      </w:r>
    </w:p>
    <w:p w14:paraId="088C86CB" w14:textId="7007851C" w:rsidR="00864CF3" w:rsidRPr="00B023A8" w:rsidRDefault="00864CF3" w:rsidP="00BB789B">
      <w:pPr>
        <w:spacing w:before="240" w:line="276" w:lineRule="auto"/>
        <w:jc w:val="center"/>
        <w:rPr>
          <w:rFonts w:ascii="Arial" w:hAnsi="Arial" w:cs="Arial"/>
          <w:b/>
          <w:bCs/>
        </w:rPr>
      </w:pPr>
      <w:r w:rsidRPr="00B023A8">
        <w:rPr>
          <w:rFonts w:ascii="Arial" w:hAnsi="Arial" w:cs="Arial"/>
          <w:b/>
          <w:bCs/>
        </w:rPr>
        <w:t>§ 1</w:t>
      </w:r>
      <w:r w:rsidR="00550FD7">
        <w:rPr>
          <w:rFonts w:ascii="Arial" w:hAnsi="Arial" w:cs="Arial"/>
          <w:b/>
          <w:bCs/>
        </w:rPr>
        <w:t>5</w:t>
      </w:r>
    </w:p>
    <w:p w14:paraId="121BD22C" w14:textId="77777777" w:rsidR="00864CF3" w:rsidRPr="00B023A8" w:rsidRDefault="00864CF3" w:rsidP="00BB789B">
      <w:pPr>
        <w:spacing w:after="120" w:line="276" w:lineRule="auto"/>
        <w:jc w:val="center"/>
        <w:rPr>
          <w:rFonts w:ascii="Arial" w:hAnsi="Arial" w:cs="Arial"/>
          <w:b/>
          <w:bCs/>
        </w:rPr>
      </w:pPr>
      <w:r w:rsidRPr="00B023A8">
        <w:rPr>
          <w:rFonts w:ascii="Arial" w:hAnsi="Arial" w:cs="Arial"/>
          <w:b/>
          <w:bCs/>
        </w:rPr>
        <w:t>Zabezpieczenie należytego wykonania Umowy</w:t>
      </w:r>
    </w:p>
    <w:p w14:paraId="14B47319" w14:textId="5834F370" w:rsidR="00864CF3" w:rsidRPr="00B023A8" w:rsidRDefault="00864CF3" w:rsidP="00BB789B">
      <w:pPr>
        <w:numPr>
          <w:ilvl w:val="0"/>
          <w:numId w:val="13"/>
        </w:numPr>
        <w:spacing w:after="120" w:line="276" w:lineRule="auto"/>
        <w:jc w:val="both"/>
        <w:rPr>
          <w:rFonts w:ascii="Arial" w:hAnsi="Arial" w:cs="Arial"/>
        </w:rPr>
      </w:pPr>
      <w:r w:rsidRPr="00B023A8">
        <w:rPr>
          <w:rFonts w:ascii="Arial" w:hAnsi="Arial" w:cs="Arial"/>
        </w:rPr>
        <w:t xml:space="preserve">Strony potwierdzają, że przed zawarciem umowy Wykonawca wniósł zabezpieczenie należytego wykonani Umowy w wysokości </w:t>
      </w:r>
      <w:r w:rsidRPr="00B023A8">
        <w:rPr>
          <w:rFonts w:ascii="Arial" w:hAnsi="Arial" w:cs="Arial"/>
          <w:b/>
        </w:rPr>
        <w:t>5%</w:t>
      </w:r>
      <w:r w:rsidRPr="00B023A8">
        <w:rPr>
          <w:rFonts w:ascii="Arial" w:hAnsi="Arial" w:cs="Arial"/>
        </w:rPr>
        <w:t xml:space="preserve"> kwoty całkowitego wynagrodzenia tj. </w:t>
      </w:r>
      <w:r w:rsidRPr="00B023A8">
        <w:rPr>
          <w:rFonts w:ascii="Arial" w:hAnsi="Arial" w:cs="Arial"/>
          <w:b/>
        </w:rPr>
        <w:t>……………………… zł</w:t>
      </w:r>
      <w:r w:rsidR="001566DD" w:rsidRPr="00B023A8">
        <w:rPr>
          <w:rFonts w:ascii="Arial" w:hAnsi="Arial" w:cs="Arial"/>
          <w:b/>
        </w:rPr>
        <w:t xml:space="preserve"> </w:t>
      </w:r>
      <w:r w:rsidRPr="00B023A8">
        <w:rPr>
          <w:rFonts w:ascii="Arial" w:hAnsi="Arial" w:cs="Arial"/>
        </w:rPr>
        <w:t>słownie: …………………………………………………../100.</w:t>
      </w:r>
    </w:p>
    <w:p w14:paraId="69B04F96" w14:textId="77777777" w:rsidR="00864CF3" w:rsidRPr="00B023A8" w:rsidRDefault="00864CF3" w:rsidP="00BB789B">
      <w:pPr>
        <w:spacing w:after="120" w:line="276" w:lineRule="auto"/>
        <w:ind w:left="340"/>
        <w:jc w:val="both"/>
        <w:rPr>
          <w:rFonts w:ascii="Arial" w:hAnsi="Arial" w:cs="Arial"/>
        </w:rPr>
      </w:pPr>
      <w:r w:rsidRPr="00B023A8">
        <w:rPr>
          <w:rFonts w:ascii="Arial" w:hAnsi="Arial" w:cs="Arial"/>
        </w:rPr>
        <w:t xml:space="preserve">Forma wniesionego zabezpieczenia: …………………………………………… </w:t>
      </w:r>
    </w:p>
    <w:p w14:paraId="2BEA0E9A" w14:textId="77777777" w:rsidR="00864CF3" w:rsidRDefault="00864CF3" w:rsidP="00BB789B">
      <w:pPr>
        <w:numPr>
          <w:ilvl w:val="0"/>
          <w:numId w:val="13"/>
        </w:numPr>
        <w:spacing w:after="120" w:line="276" w:lineRule="auto"/>
        <w:jc w:val="both"/>
        <w:rPr>
          <w:rFonts w:ascii="Arial" w:hAnsi="Arial" w:cs="Arial"/>
        </w:rPr>
      </w:pPr>
      <w:r w:rsidRPr="00B023A8">
        <w:rPr>
          <w:rFonts w:ascii="Arial" w:hAnsi="Arial" w:cs="Arial"/>
        </w:rPr>
        <w:t>Zmiana formy zabezpieczenia jest dokonywana z zachowaniem ciągłości zabezpieczenia i bez zmniejszenia jego wysokości.</w:t>
      </w:r>
    </w:p>
    <w:p w14:paraId="4EB9B1EE" w14:textId="77777777" w:rsidR="008463AE" w:rsidRPr="00B023A8" w:rsidRDefault="008463AE" w:rsidP="008463AE">
      <w:pPr>
        <w:spacing w:after="120" w:line="276" w:lineRule="auto"/>
        <w:jc w:val="both"/>
        <w:rPr>
          <w:rFonts w:ascii="Arial" w:hAnsi="Arial" w:cs="Arial"/>
        </w:rPr>
      </w:pPr>
    </w:p>
    <w:p w14:paraId="4D3EED01" w14:textId="05687DFD" w:rsidR="00864CF3" w:rsidRDefault="00864CF3" w:rsidP="00BB789B">
      <w:pPr>
        <w:numPr>
          <w:ilvl w:val="0"/>
          <w:numId w:val="13"/>
        </w:numPr>
        <w:spacing w:after="120" w:line="276" w:lineRule="auto"/>
        <w:jc w:val="both"/>
        <w:rPr>
          <w:rFonts w:ascii="Arial" w:hAnsi="Arial" w:cs="Arial"/>
          <w:b/>
          <w:bCs/>
        </w:rPr>
      </w:pPr>
      <w:r w:rsidRPr="00B023A8">
        <w:rPr>
          <w:rFonts w:ascii="Arial" w:hAnsi="Arial" w:cs="Arial"/>
        </w:rPr>
        <w:t>Zamawiający zwraca 70% wartości zabezpieczenie w terminie 30 dni od końcowego odbioru robót, pozostałe 30% wartości, w terminie 15 dni od upływu terminu rękojmi za wady lub gwarancji</w:t>
      </w:r>
      <w:r w:rsidRPr="00B023A8">
        <w:rPr>
          <w:rFonts w:ascii="Arial" w:hAnsi="Arial" w:cs="Arial"/>
          <w:color w:val="FF0000"/>
        </w:rPr>
        <w:t xml:space="preserve"> </w:t>
      </w:r>
      <w:r w:rsidRPr="00B023A8">
        <w:rPr>
          <w:rFonts w:ascii="Arial" w:hAnsi="Arial" w:cs="Arial"/>
        </w:rPr>
        <w:t>jakości, o ile nie zostało wykorzystane</w:t>
      </w:r>
      <w:r w:rsidRPr="00B023A8">
        <w:rPr>
          <w:rFonts w:ascii="Arial" w:hAnsi="Arial" w:cs="Arial"/>
          <w:b/>
          <w:bCs/>
        </w:rPr>
        <w:t>.</w:t>
      </w:r>
    </w:p>
    <w:p w14:paraId="336918E3" w14:textId="3818F713" w:rsidR="00864CF3" w:rsidRPr="00B023A8" w:rsidRDefault="00864CF3" w:rsidP="00BB789B">
      <w:pPr>
        <w:spacing w:before="240" w:line="276" w:lineRule="auto"/>
        <w:jc w:val="center"/>
        <w:rPr>
          <w:rFonts w:ascii="Arial" w:hAnsi="Arial" w:cs="Arial"/>
          <w:b/>
          <w:bCs/>
        </w:rPr>
      </w:pPr>
      <w:r w:rsidRPr="00B023A8">
        <w:rPr>
          <w:rFonts w:ascii="Arial" w:hAnsi="Arial" w:cs="Arial"/>
          <w:b/>
          <w:bCs/>
        </w:rPr>
        <w:t>§ 1</w:t>
      </w:r>
      <w:r w:rsidR="00550FD7">
        <w:rPr>
          <w:rFonts w:ascii="Arial" w:hAnsi="Arial" w:cs="Arial"/>
          <w:b/>
          <w:bCs/>
        </w:rPr>
        <w:t>6</w:t>
      </w:r>
    </w:p>
    <w:p w14:paraId="61EC9B9F" w14:textId="77777777" w:rsidR="00864CF3" w:rsidRPr="00B023A8" w:rsidRDefault="00864CF3" w:rsidP="00BB789B">
      <w:pPr>
        <w:spacing w:after="120" w:line="276" w:lineRule="auto"/>
        <w:jc w:val="center"/>
        <w:rPr>
          <w:rFonts w:ascii="Arial" w:hAnsi="Arial" w:cs="Arial"/>
          <w:b/>
          <w:bCs/>
        </w:rPr>
      </w:pPr>
      <w:r w:rsidRPr="00B023A8">
        <w:rPr>
          <w:rFonts w:ascii="Arial" w:hAnsi="Arial" w:cs="Arial"/>
          <w:b/>
          <w:bCs/>
        </w:rPr>
        <w:t>Przetwarzanie danych osobowych</w:t>
      </w:r>
    </w:p>
    <w:p w14:paraId="32BCBC4B" w14:textId="0A5BAF74" w:rsidR="00152C18" w:rsidRPr="00B023A8" w:rsidRDefault="00152C18" w:rsidP="00B95A4C">
      <w:pPr>
        <w:pStyle w:val="Akapitzlist"/>
        <w:numPr>
          <w:ilvl w:val="0"/>
          <w:numId w:val="29"/>
        </w:numPr>
        <w:spacing w:after="120" w:line="276" w:lineRule="auto"/>
        <w:ind w:left="283" w:hanging="357"/>
        <w:contextualSpacing w:val="0"/>
        <w:jc w:val="both"/>
        <w:rPr>
          <w:rFonts w:ascii="Arial" w:eastAsia="Times New Roman" w:hAnsi="Arial" w:cs="Arial"/>
          <w:kern w:val="0"/>
          <w:lang w:eastAsia="pl-PL"/>
        </w:rPr>
      </w:pPr>
      <w:r w:rsidRPr="00B023A8">
        <w:rPr>
          <w:rFonts w:ascii="Arial" w:hAnsi="Arial" w:cs="Arial"/>
        </w:rPr>
        <w:t xml:space="preserve">Wszelkie dane osobowe pozyskane przez Administratora w związku z niniejszą umową będą przetwarzane wyłącznie na potrzeby realizacji umowy oraz chronione będą przed dostępem osób nieupoważnionych, zgodnie z obowiązującymi przepisami o ochronie danych osobowych –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14:paraId="0D904D96" w14:textId="77777777" w:rsidR="00152C18" w:rsidRPr="00B023A8" w:rsidRDefault="00152C18" w:rsidP="00B95A4C">
      <w:pPr>
        <w:pStyle w:val="Akapitzlist"/>
        <w:numPr>
          <w:ilvl w:val="0"/>
          <w:numId w:val="29"/>
        </w:numPr>
        <w:spacing w:after="120" w:line="276" w:lineRule="auto"/>
        <w:ind w:left="283" w:hanging="357"/>
        <w:contextualSpacing w:val="0"/>
        <w:jc w:val="both"/>
        <w:rPr>
          <w:rFonts w:ascii="Arial" w:hAnsi="Arial" w:cs="Arial"/>
        </w:rPr>
      </w:pPr>
      <w:r w:rsidRPr="00B023A8">
        <w:rPr>
          <w:rFonts w:ascii="Arial" w:hAnsi="Arial" w:cs="Arial"/>
        </w:rPr>
        <w:t>Strony jako Administratorzy Danych Osobowych oświadczają, że wprowadziły odpowiednie środki techniczne i organizacyjne, aby przetwarzanie odbyło się zgodnie z przepisami RODO.</w:t>
      </w:r>
    </w:p>
    <w:p w14:paraId="73FD19C7" w14:textId="7A66BD25" w:rsidR="00152C18" w:rsidRPr="00B023A8" w:rsidRDefault="00152C18" w:rsidP="00B95A4C">
      <w:pPr>
        <w:pStyle w:val="Akapitzlist"/>
        <w:numPr>
          <w:ilvl w:val="0"/>
          <w:numId w:val="29"/>
        </w:numPr>
        <w:spacing w:after="120" w:line="276" w:lineRule="auto"/>
        <w:ind w:left="283" w:hanging="357"/>
        <w:contextualSpacing w:val="0"/>
        <w:jc w:val="both"/>
        <w:rPr>
          <w:rFonts w:ascii="Arial" w:hAnsi="Arial" w:cs="Arial"/>
        </w:rPr>
      </w:pPr>
      <w:r w:rsidRPr="00B023A8">
        <w:rPr>
          <w:rFonts w:ascii="Arial" w:hAnsi="Arial" w:cs="Arial"/>
        </w:rPr>
        <w:t xml:space="preserve">Strony zobowiązują się do przetwarzania danych osobowych osób reprezentujących stronę, pracowników wyznaczonych do kontaktu między stronami tylko w celu </w:t>
      </w:r>
      <w:r w:rsidR="005E5C60">
        <w:rPr>
          <w:rFonts w:ascii="Arial" w:hAnsi="Arial" w:cs="Arial"/>
        </w:rPr>
        <w:br/>
      </w:r>
      <w:r w:rsidRPr="00B023A8">
        <w:rPr>
          <w:rFonts w:ascii="Arial" w:hAnsi="Arial" w:cs="Arial"/>
        </w:rPr>
        <w:t>i w czasookresie niezbędnym, do realizacji niniejszej umowy. Administrator wyznaczył Inspektora Ochrony Danych, wszyscy pracownicy zostali przeszkoleni z zakresu ochrony danych osobowych, każdy pracownik zobowiązał się do zachowania poufności i tajemnicy. Pracownicy zostali upoważnieni do przetwarzania danych osobowych.</w:t>
      </w:r>
    </w:p>
    <w:p w14:paraId="130FB543" w14:textId="69CFBBE0" w:rsidR="007A74FA" w:rsidRPr="008463AE" w:rsidRDefault="00152C18" w:rsidP="007A74FA">
      <w:pPr>
        <w:pStyle w:val="Akapitzlist"/>
        <w:numPr>
          <w:ilvl w:val="0"/>
          <w:numId w:val="29"/>
        </w:numPr>
        <w:spacing w:after="120" w:line="276" w:lineRule="auto"/>
        <w:ind w:left="283" w:hanging="357"/>
        <w:contextualSpacing w:val="0"/>
        <w:jc w:val="both"/>
        <w:rPr>
          <w:rFonts w:ascii="Arial" w:hAnsi="Arial" w:cs="Arial"/>
        </w:rPr>
      </w:pPr>
      <w:r w:rsidRPr="00B023A8">
        <w:rPr>
          <w:rFonts w:ascii="Arial" w:hAnsi="Arial" w:cs="Arial"/>
        </w:rPr>
        <w:t xml:space="preserve">Strony będą przetwarzać dane osób reprezentujących stronę, dane kontaktowe osób zaangażowanych w realizację niniejszej umowy i zobowiązują się do wykonania obowiązku informacyjnego (art.14. RODO) wobec tych osób w imieniu drugiej Strony zgodnie z załącznikiem nr </w:t>
      </w:r>
      <w:r w:rsidR="00A65E5A">
        <w:rPr>
          <w:rFonts w:ascii="Arial" w:hAnsi="Arial" w:cs="Arial"/>
        </w:rPr>
        <w:t>1</w:t>
      </w:r>
      <w:r w:rsidRPr="00B023A8">
        <w:rPr>
          <w:rFonts w:ascii="Arial" w:hAnsi="Arial" w:cs="Arial"/>
        </w:rPr>
        <w:t xml:space="preserve"> i załącznikiem nr </w:t>
      </w:r>
      <w:r w:rsidR="00A65E5A">
        <w:rPr>
          <w:rFonts w:ascii="Arial" w:hAnsi="Arial" w:cs="Arial"/>
        </w:rPr>
        <w:t>2</w:t>
      </w:r>
      <w:r w:rsidRPr="00B023A8">
        <w:rPr>
          <w:rFonts w:ascii="Arial" w:hAnsi="Arial" w:cs="Arial"/>
        </w:rPr>
        <w:t>.</w:t>
      </w:r>
    </w:p>
    <w:p w14:paraId="09AD5986" w14:textId="08C4D21C" w:rsidR="00864CF3" w:rsidRPr="00B023A8" w:rsidRDefault="00864CF3" w:rsidP="00BB789B">
      <w:pPr>
        <w:widowControl/>
        <w:suppressAutoHyphens w:val="0"/>
        <w:spacing w:before="240" w:line="259" w:lineRule="auto"/>
        <w:jc w:val="center"/>
        <w:rPr>
          <w:rFonts w:ascii="Arial" w:hAnsi="Arial" w:cs="Arial"/>
          <w:b/>
          <w:bCs/>
        </w:rPr>
      </w:pPr>
      <w:r w:rsidRPr="00B023A8">
        <w:rPr>
          <w:rFonts w:ascii="Arial" w:hAnsi="Arial" w:cs="Arial"/>
          <w:b/>
          <w:bCs/>
        </w:rPr>
        <w:t>§ 1</w:t>
      </w:r>
      <w:r w:rsidR="00550FD7">
        <w:rPr>
          <w:rFonts w:ascii="Arial" w:hAnsi="Arial" w:cs="Arial"/>
          <w:b/>
          <w:bCs/>
        </w:rPr>
        <w:t>7</w:t>
      </w:r>
    </w:p>
    <w:p w14:paraId="5A502193" w14:textId="77777777" w:rsidR="00864CF3" w:rsidRPr="00B023A8" w:rsidRDefault="00864CF3" w:rsidP="00BB789B">
      <w:pPr>
        <w:spacing w:after="120" w:line="276" w:lineRule="auto"/>
        <w:jc w:val="center"/>
        <w:rPr>
          <w:rFonts w:ascii="Arial" w:hAnsi="Arial" w:cs="Arial"/>
          <w:b/>
          <w:bCs/>
        </w:rPr>
      </w:pPr>
      <w:r w:rsidRPr="00B023A8">
        <w:rPr>
          <w:rFonts w:ascii="Arial" w:hAnsi="Arial" w:cs="Arial"/>
          <w:b/>
          <w:bCs/>
        </w:rPr>
        <w:t>Postanowienia końcowe</w:t>
      </w:r>
    </w:p>
    <w:p w14:paraId="575460D4" w14:textId="77777777" w:rsidR="00864CF3" w:rsidRPr="00B023A8" w:rsidRDefault="00864CF3" w:rsidP="00BB789B">
      <w:pPr>
        <w:numPr>
          <w:ilvl w:val="0"/>
          <w:numId w:val="7"/>
        </w:numPr>
        <w:tabs>
          <w:tab w:val="left" w:pos="360"/>
        </w:tabs>
        <w:spacing w:after="120" w:line="276" w:lineRule="auto"/>
        <w:jc w:val="both"/>
        <w:rPr>
          <w:rFonts w:ascii="Arial" w:hAnsi="Arial" w:cs="Arial"/>
        </w:rPr>
      </w:pPr>
      <w:r w:rsidRPr="00B023A8">
        <w:rPr>
          <w:rFonts w:ascii="Arial" w:hAnsi="Arial" w:cs="Arial"/>
        </w:rPr>
        <w:t>Przedstawicielami Stron w trakcie realizacji zamówienia są:</w:t>
      </w:r>
    </w:p>
    <w:p w14:paraId="5B138958" w14:textId="7CE69B2D" w:rsidR="00864CF3" w:rsidRDefault="00864CF3" w:rsidP="00BB789B">
      <w:pPr>
        <w:numPr>
          <w:ilvl w:val="0"/>
          <w:numId w:val="8"/>
        </w:numPr>
        <w:tabs>
          <w:tab w:val="left" w:pos="709"/>
        </w:tabs>
        <w:spacing w:after="120" w:line="276" w:lineRule="auto"/>
        <w:ind w:left="993" w:hanging="654"/>
        <w:jc w:val="both"/>
        <w:rPr>
          <w:rFonts w:ascii="Arial" w:hAnsi="Arial" w:cs="Arial"/>
        </w:rPr>
      </w:pPr>
      <w:r w:rsidRPr="00B023A8">
        <w:rPr>
          <w:rFonts w:ascii="Arial" w:hAnsi="Arial" w:cs="Arial"/>
        </w:rPr>
        <w:t>ze strony Zamawiającego:</w:t>
      </w:r>
      <w:r w:rsidR="007F4BBB">
        <w:rPr>
          <w:rFonts w:ascii="Arial" w:hAnsi="Arial" w:cs="Arial"/>
        </w:rPr>
        <w:t>……………………………………..</w:t>
      </w:r>
    </w:p>
    <w:p w14:paraId="6E36DD71" w14:textId="3E203737" w:rsidR="00F11D16" w:rsidRPr="007F4BBB" w:rsidRDefault="00F11D16" w:rsidP="00BB789B">
      <w:pPr>
        <w:numPr>
          <w:ilvl w:val="0"/>
          <w:numId w:val="8"/>
        </w:numPr>
        <w:tabs>
          <w:tab w:val="left" w:pos="709"/>
        </w:tabs>
        <w:spacing w:after="120" w:line="276" w:lineRule="auto"/>
        <w:ind w:left="993" w:hanging="654"/>
        <w:jc w:val="both"/>
        <w:rPr>
          <w:rFonts w:ascii="Arial" w:hAnsi="Arial" w:cs="Arial"/>
        </w:rPr>
      </w:pPr>
      <w:r w:rsidRPr="007F4BBB">
        <w:rPr>
          <w:rFonts w:ascii="Arial" w:hAnsi="Arial" w:cs="Arial"/>
        </w:rPr>
        <w:t>koordynator</w:t>
      </w:r>
      <w:r w:rsidR="005B7F76" w:rsidRPr="007F4BBB">
        <w:rPr>
          <w:rFonts w:ascii="Arial" w:hAnsi="Arial" w:cs="Arial"/>
        </w:rPr>
        <w:t xml:space="preserve"> inspektor</w:t>
      </w:r>
      <w:r w:rsidRPr="007F4BBB">
        <w:rPr>
          <w:rFonts w:ascii="Arial" w:hAnsi="Arial" w:cs="Arial"/>
        </w:rPr>
        <w:t xml:space="preserve"> </w:t>
      </w:r>
      <w:r w:rsidR="00864CF3" w:rsidRPr="007F4BBB">
        <w:rPr>
          <w:rFonts w:ascii="Arial" w:hAnsi="Arial" w:cs="Arial"/>
        </w:rPr>
        <w:t>nadzoru inwestorskiego: …………………………………</w:t>
      </w:r>
    </w:p>
    <w:p w14:paraId="77B1BE83" w14:textId="34DA42DC" w:rsidR="00864CF3" w:rsidRPr="00B023A8" w:rsidRDefault="00E669E2" w:rsidP="00BB789B">
      <w:pPr>
        <w:pStyle w:val="Akapitzlist1"/>
        <w:numPr>
          <w:ilvl w:val="0"/>
          <w:numId w:val="8"/>
        </w:numPr>
        <w:tabs>
          <w:tab w:val="clear" w:pos="1080"/>
        </w:tabs>
        <w:spacing w:after="120" w:line="276" w:lineRule="auto"/>
        <w:ind w:left="426" w:firstLine="0"/>
        <w:jc w:val="both"/>
        <w:rPr>
          <w:rFonts w:ascii="Arial" w:hAnsi="Arial" w:cs="Arial"/>
        </w:rPr>
      </w:pPr>
      <w:r w:rsidRPr="00B023A8">
        <w:rPr>
          <w:rFonts w:ascii="Arial" w:hAnsi="Arial" w:cs="Arial"/>
        </w:rPr>
        <w:t>z</w:t>
      </w:r>
      <w:r w:rsidR="00864CF3" w:rsidRPr="00B023A8">
        <w:rPr>
          <w:rFonts w:ascii="Arial" w:hAnsi="Arial" w:cs="Arial"/>
        </w:rPr>
        <w:t>e strony Wykonawcy:</w:t>
      </w:r>
    </w:p>
    <w:p w14:paraId="78E6AA43" w14:textId="7FBA8195" w:rsidR="00864CF3" w:rsidRDefault="00864CF3" w:rsidP="00BB789B">
      <w:pPr>
        <w:pStyle w:val="Akapitzlist1"/>
        <w:numPr>
          <w:ilvl w:val="0"/>
          <w:numId w:val="14"/>
        </w:numPr>
        <w:spacing w:after="120" w:line="276" w:lineRule="auto"/>
        <w:ind w:left="993"/>
        <w:jc w:val="both"/>
        <w:rPr>
          <w:rFonts w:ascii="Arial" w:hAnsi="Arial" w:cs="Arial"/>
        </w:rPr>
      </w:pPr>
      <w:r w:rsidRPr="00B023A8">
        <w:rPr>
          <w:rFonts w:ascii="Arial" w:hAnsi="Arial" w:cs="Arial"/>
        </w:rPr>
        <w:t>Kierownik budowy: ………………………………………………………</w:t>
      </w:r>
    </w:p>
    <w:p w14:paraId="441EC426" w14:textId="77777777" w:rsidR="00864CF3" w:rsidRDefault="00864CF3" w:rsidP="00BB789B">
      <w:pPr>
        <w:spacing w:after="120" w:line="276" w:lineRule="auto"/>
        <w:ind w:firstLine="397"/>
        <w:jc w:val="both"/>
        <w:rPr>
          <w:rFonts w:ascii="Arial" w:hAnsi="Arial" w:cs="Arial"/>
        </w:rPr>
      </w:pPr>
      <w:r w:rsidRPr="00B023A8">
        <w:rPr>
          <w:rFonts w:ascii="Arial" w:hAnsi="Arial" w:cs="Arial"/>
        </w:rPr>
        <w:t xml:space="preserve">Ewentualne zmiany kierownika budowy wymagają pisemnej zgody Zamawiającego. </w:t>
      </w:r>
    </w:p>
    <w:p w14:paraId="5635A32D" w14:textId="77777777" w:rsidR="008463AE" w:rsidRDefault="008463AE" w:rsidP="00BB789B">
      <w:pPr>
        <w:spacing w:after="120" w:line="276" w:lineRule="auto"/>
        <w:ind w:firstLine="397"/>
        <w:jc w:val="both"/>
        <w:rPr>
          <w:rFonts w:ascii="Arial" w:hAnsi="Arial" w:cs="Arial"/>
        </w:rPr>
      </w:pPr>
    </w:p>
    <w:p w14:paraId="0EABCBB2" w14:textId="36EFF39E" w:rsidR="00A717FF" w:rsidRPr="007A74FA" w:rsidRDefault="00864CF3" w:rsidP="00A717FF">
      <w:pPr>
        <w:numPr>
          <w:ilvl w:val="0"/>
          <w:numId w:val="7"/>
        </w:numPr>
        <w:tabs>
          <w:tab w:val="left" w:pos="360"/>
        </w:tabs>
        <w:spacing w:after="120" w:line="276" w:lineRule="auto"/>
        <w:jc w:val="both"/>
        <w:rPr>
          <w:rFonts w:ascii="Arial" w:hAnsi="Arial" w:cs="Arial"/>
        </w:rPr>
      </w:pPr>
      <w:r w:rsidRPr="00B023A8">
        <w:rPr>
          <w:rFonts w:ascii="Arial" w:hAnsi="Arial" w:cs="Arial"/>
        </w:rPr>
        <w:t>W sprawach nieuregulowanych niniejszą umową zastosowanie mają przepisy Kodeksu Cywilnego, oraz Prawa Zamówień Publicznych.</w:t>
      </w:r>
    </w:p>
    <w:p w14:paraId="520825A5" w14:textId="4462EF41" w:rsidR="00864CF3" w:rsidRPr="00E510AE" w:rsidRDefault="00864CF3" w:rsidP="00BB789B">
      <w:pPr>
        <w:numPr>
          <w:ilvl w:val="0"/>
          <w:numId w:val="7"/>
        </w:numPr>
        <w:tabs>
          <w:tab w:val="left" w:pos="360"/>
        </w:tabs>
        <w:spacing w:after="120" w:line="276" w:lineRule="auto"/>
        <w:jc w:val="both"/>
        <w:rPr>
          <w:rFonts w:ascii="Arial" w:hAnsi="Arial" w:cs="Arial"/>
        </w:rPr>
      </w:pPr>
      <w:r w:rsidRPr="00B023A8">
        <w:rPr>
          <w:rFonts w:ascii="Arial" w:hAnsi="Arial" w:cs="Arial"/>
        </w:rPr>
        <w:t>Strony deklarują, iż w razie powstania jakiegokolwiek sporu wynikającego z</w:t>
      </w:r>
      <w:r w:rsidR="005E5C60">
        <w:rPr>
          <w:rFonts w:ascii="Arial" w:hAnsi="Arial" w:cs="Arial"/>
        </w:rPr>
        <w:t> </w:t>
      </w:r>
      <w:r w:rsidRPr="00B023A8">
        <w:rPr>
          <w:rFonts w:ascii="Arial" w:hAnsi="Arial" w:cs="Arial"/>
        </w:rPr>
        <w:t>interpretacji lub wykonania umowy, podejmą w dobrej wierze rokowania w celu polubownego rozstrzygnięcia sporu.</w:t>
      </w:r>
      <w:r w:rsidR="00E510AE">
        <w:rPr>
          <w:rFonts w:ascii="Arial" w:hAnsi="Arial" w:cs="Arial"/>
        </w:rPr>
        <w:t xml:space="preserve"> </w:t>
      </w:r>
      <w:r w:rsidR="00DA3EC7">
        <w:rPr>
          <w:rFonts w:ascii="Arial" w:hAnsi="Arial" w:cs="Arial"/>
        </w:rPr>
        <w:t>P</w:t>
      </w:r>
      <w:r w:rsidR="00E510AE" w:rsidRPr="00E510AE">
        <w:rPr>
          <w:rFonts w:ascii="Arial" w:hAnsi="Arial" w:cs="Arial"/>
        </w:rPr>
        <w:t xml:space="preserve">oddania ewentualnych sporów w relacjach </w:t>
      </w:r>
      <w:r w:rsidR="00DA3EC7">
        <w:rPr>
          <w:rFonts w:ascii="Arial" w:hAnsi="Arial" w:cs="Arial"/>
        </w:rPr>
        <w:br/>
      </w:r>
      <w:r w:rsidR="00E510AE" w:rsidRPr="00E510AE">
        <w:rPr>
          <w:rFonts w:ascii="Arial" w:hAnsi="Arial" w:cs="Arial"/>
        </w:rPr>
        <w:t>z wykonawcami</w:t>
      </w:r>
      <w:r w:rsidR="00E510AE">
        <w:rPr>
          <w:rFonts w:ascii="Arial" w:hAnsi="Arial" w:cs="Arial"/>
        </w:rPr>
        <w:t xml:space="preserve"> </w:t>
      </w:r>
      <w:r w:rsidR="00E510AE" w:rsidRPr="00E510AE">
        <w:rPr>
          <w:rFonts w:ascii="Arial" w:hAnsi="Arial" w:cs="Arial"/>
        </w:rPr>
        <w:t>o roszczenia cywilnoprawne w sprawach, w których zawarcie ugody jest dopuszczalne,</w:t>
      </w:r>
      <w:r w:rsidR="00E510AE">
        <w:rPr>
          <w:rFonts w:ascii="Arial" w:hAnsi="Arial" w:cs="Arial"/>
        </w:rPr>
        <w:t xml:space="preserve"> </w:t>
      </w:r>
      <w:r w:rsidR="00E510AE" w:rsidRPr="00E510AE">
        <w:rPr>
          <w:rFonts w:ascii="Arial" w:hAnsi="Arial" w:cs="Arial"/>
        </w:rPr>
        <w:t>mediacjom lub innemu polubownemu rozwiązaniu sporu przed Sądem Polubownym przy</w:t>
      </w:r>
      <w:r w:rsidR="00E510AE">
        <w:rPr>
          <w:rFonts w:ascii="Arial" w:hAnsi="Arial" w:cs="Arial"/>
        </w:rPr>
        <w:t xml:space="preserve"> </w:t>
      </w:r>
      <w:r w:rsidR="00E510AE" w:rsidRPr="00E510AE">
        <w:rPr>
          <w:rFonts w:ascii="Arial" w:hAnsi="Arial" w:cs="Arial"/>
        </w:rPr>
        <w:t>Prokuratorii Generalnej Rzeczypospolitej Polskiej, wybranym mediatorem albo osobą</w:t>
      </w:r>
      <w:r w:rsidR="00E510AE">
        <w:rPr>
          <w:rFonts w:ascii="Arial" w:hAnsi="Arial" w:cs="Arial"/>
        </w:rPr>
        <w:t xml:space="preserve"> </w:t>
      </w:r>
      <w:r w:rsidR="00E510AE" w:rsidRPr="00E510AE">
        <w:rPr>
          <w:rFonts w:ascii="Arial" w:hAnsi="Arial" w:cs="Arial"/>
        </w:rPr>
        <w:t>prowadzącą inne polubowne rozwiązanie sporu.</w:t>
      </w:r>
      <w:r w:rsidRPr="00E510AE">
        <w:rPr>
          <w:rFonts w:ascii="Arial" w:hAnsi="Arial" w:cs="Arial"/>
        </w:rPr>
        <w:t xml:space="preserve"> </w:t>
      </w:r>
    </w:p>
    <w:p w14:paraId="13FFCB52" w14:textId="317EEA42" w:rsidR="00864CF3" w:rsidRPr="00762FD5" w:rsidRDefault="00864CF3" w:rsidP="00BB789B">
      <w:pPr>
        <w:numPr>
          <w:ilvl w:val="0"/>
          <w:numId w:val="7"/>
        </w:numPr>
        <w:tabs>
          <w:tab w:val="left" w:pos="360"/>
        </w:tabs>
        <w:spacing w:after="120" w:line="276" w:lineRule="auto"/>
        <w:jc w:val="both"/>
        <w:rPr>
          <w:rFonts w:ascii="Arial" w:hAnsi="Arial" w:cs="Arial"/>
        </w:rPr>
      </w:pPr>
      <w:r w:rsidRPr="00762FD5">
        <w:rPr>
          <w:rFonts w:ascii="Arial" w:hAnsi="Arial" w:cs="Arial"/>
        </w:rPr>
        <w:t xml:space="preserve"> Umowę sporządzono w 4 jednakowo brzmiących egzemplarzach, 3 egzemplarze dla Zamawiającego, 1 dla Wykonawcy.</w:t>
      </w:r>
    </w:p>
    <w:p w14:paraId="455F745B" w14:textId="77777777" w:rsidR="00946A71" w:rsidRDefault="00946A71" w:rsidP="00E43A43">
      <w:pPr>
        <w:spacing w:line="276" w:lineRule="auto"/>
        <w:jc w:val="both"/>
        <w:rPr>
          <w:rFonts w:ascii="Arial" w:hAnsi="Arial" w:cs="Arial"/>
        </w:rPr>
      </w:pPr>
    </w:p>
    <w:p w14:paraId="2B90A151" w14:textId="77777777" w:rsidR="00864CF3" w:rsidRPr="00946A71" w:rsidRDefault="00864CF3" w:rsidP="00E43A43">
      <w:pPr>
        <w:spacing w:line="276" w:lineRule="auto"/>
        <w:jc w:val="both"/>
        <w:rPr>
          <w:rFonts w:ascii="Arial" w:hAnsi="Arial" w:cs="Arial"/>
        </w:rPr>
      </w:pPr>
      <w:r w:rsidRPr="00946A71">
        <w:rPr>
          <w:rFonts w:ascii="Arial" w:hAnsi="Arial" w:cs="Arial"/>
          <w:b/>
        </w:rPr>
        <w:tab/>
        <w:t xml:space="preserve">        ZAMAWIAJĄCY                                                      </w:t>
      </w:r>
      <w:r w:rsidRPr="00946A71">
        <w:rPr>
          <w:rFonts w:ascii="Arial" w:hAnsi="Arial" w:cs="Arial"/>
          <w:b/>
        </w:rPr>
        <w:tab/>
        <w:t xml:space="preserve">  WYKONAWCA</w:t>
      </w:r>
    </w:p>
    <w:p w14:paraId="66895938" w14:textId="77777777" w:rsidR="00864CF3" w:rsidRPr="00946A71" w:rsidRDefault="00864CF3" w:rsidP="00E43A43">
      <w:pPr>
        <w:spacing w:line="276" w:lineRule="auto"/>
        <w:jc w:val="both"/>
        <w:rPr>
          <w:rFonts w:ascii="Arial" w:hAnsi="Arial" w:cs="Arial"/>
        </w:rPr>
      </w:pPr>
    </w:p>
    <w:p w14:paraId="1D7A767D" w14:textId="7E2050EE" w:rsidR="006937E5" w:rsidRPr="00946A71" w:rsidRDefault="006937E5" w:rsidP="00E43A43">
      <w:pPr>
        <w:spacing w:line="276" w:lineRule="auto"/>
        <w:jc w:val="both"/>
        <w:rPr>
          <w:rFonts w:ascii="Arial" w:hAnsi="Arial" w:cs="Arial"/>
        </w:rPr>
      </w:pPr>
    </w:p>
    <w:p w14:paraId="056EAFC4" w14:textId="77777777" w:rsidR="00E669E2" w:rsidRPr="00B023A8" w:rsidRDefault="00E669E2" w:rsidP="00E43A43">
      <w:pPr>
        <w:spacing w:line="276" w:lineRule="auto"/>
        <w:ind w:left="714" w:hanging="357"/>
        <w:jc w:val="both"/>
        <w:rPr>
          <w:rFonts w:ascii="Arial" w:eastAsia="Calibri" w:hAnsi="Arial" w:cs="Arial"/>
          <w:color w:val="808080"/>
          <w:lang w:eastAsia="en-US"/>
        </w:rPr>
      </w:pPr>
      <w:r w:rsidRPr="00B023A8">
        <w:rPr>
          <w:rFonts w:ascii="Arial" w:eastAsia="Calibri" w:hAnsi="Arial" w:cs="Arial"/>
          <w:color w:val="808080"/>
          <w:lang w:eastAsia="en-US"/>
        </w:rPr>
        <w:br w:type="page"/>
      </w:r>
    </w:p>
    <w:p w14:paraId="5681642B" w14:textId="3C6E1B91" w:rsidR="006937E5" w:rsidRPr="00B023A8" w:rsidRDefault="006937E5" w:rsidP="00E43A43">
      <w:pPr>
        <w:spacing w:line="276" w:lineRule="auto"/>
        <w:ind w:left="714" w:hanging="357"/>
        <w:jc w:val="right"/>
        <w:rPr>
          <w:rFonts w:ascii="Arial" w:eastAsia="Calibri" w:hAnsi="Arial" w:cs="Arial"/>
          <w:color w:val="808080"/>
          <w:lang w:eastAsia="en-US"/>
        </w:rPr>
      </w:pPr>
      <w:r w:rsidRPr="00B023A8">
        <w:rPr>
          <w:rFonts w:ascii="Arial" w:eastAsia="Calibri" w:hAnsi="Arial" w:cs="Arial"/>
          <w:color w:val="808080"/>
          <w:lang w:eastAsia="en-US"/>
        </w:rPr>
        <w:t xml:space="preserve">Załącznik nr </w:t>
      </w:r>
      <w:r w:rsidR="00FF2F0B">
        <w:rPr>
          <w:rFonts w:ascii="Arial" w:eastAsia="Calibri" w:hAnsi="Arial" w:cs="Arial"/>
          <w:color w:val="808080"/>
          <w:lang w:eastAsia="en-US"/>
        </w:rPr>
        <w:t>1</w:t>
      </w:r>
    </w:p>
    <w:p w14:paraId="3CECABE6" w14:textId="77777777" w:rsidR="006937E5" w:rsidRPr="00B023A8" w:rsidRDefault="006937E5" w:rsidP="00E43A43">
      <w:pPr>
        <w:pBdr>
          <w:bottom w:val="single" w:sz="8" w:space="4" w:color="5B9BD5"/>
        </w:pBdr>
        <w:spacing w:line="276" w:lineRule="auto"/>
        <w:ind w:left="426" w:hanging="357"/>
        <w:contextualSpacing/>
        <w:jc w:val="both"/>
        <w:rPr>
          <w:rFonts w:ascii="Arial" w:hAnsi="Arial" w:cs="Arial"/>
          <w:color w:val="323E4F"/>
          <w:spacing w:val="5"/>
          <w:kern w:val="28"/>
          <w:shd w:val="clear" w:color="auto" w:fill="FFFFFF"/>
          <w:lang w:eastAsia="en-US"/>
        </w:rPr>
      </w:pPr>
      <w:r w:rsidRPr="00B023A8">
        <w:rPr>
          <w:rFonts w:ascii="Arial" w:hAnsi="Arial" w:cs="Arial"/>
          <w:color w:val="323E4F"/>
          <w:spacing w:val="5"/>
          <w:kern w:val="28"/>
          <w:shd w:val="clear" w:color="auto" w:fill="FFFFFF"/>
          <w:lang w:eastAsia="en-US"/>
        </w:rPr>
        <w:t>Informacja o przetwarzaniu danych osobowych</w:t>
      </w:r>
    </w:p>
    <w:p w14:paraId="5E8B6E12" w14:textId="15F93786" w:rsidR="006937E5" w:rsidRPr="00B023A8" w:rsidRDefault="006937E5" w:rsidP="00E43A43">
      <w:pPr>
        <w:autoSpaceDN w:val="0"/>
        <w:spacing w:line="276" w:lineRule="auto"/>
        <w:ind w:hanging="5"/>
        <w:jc w:val="both"/>
        <w:rPr>
          <w:rFonts w:ascii="Arial" w:hAnsi="Arial" w:cs="Arial"/>
          <w:i/>
          <w:iCs/>
          <w:kern w:val="3"/>
          <w:lang w:eastAsia="en-US"/>
        </w:rPr>
      </w:pPr>
      <w:r w:rsidRPr="00B023A8">
        <w:rPr>
          <w:rFonts w:ascii="Arial" w:hAnsi="Arial" w:cs="Arial"/>
          <w:i/>
          <w:iCs/>
          <w:color w:val="222222"/>
          <w:kern w:val="3"/>
          <w:lang w:eastAsia="en-US"/>
        </w:rPr>
        <w:t>Zgodnie z art. 14 ust. 1 i ust. 2 Rozporządzenia Parlamentu Europejskiego i Rady (UE) 2016/679 z dnia 27 kwietnia 2016 r. w sprawie ochrony osób fizycznych w związku z</w:t>
      </w:r>
      <w:r w:rsidR="008677C8">
        <w:rPr>
          <w:rFonts w:ascii="Arial" w:hAnsi="Arial" w:cs="Arial"/>
          <w:i/>
          <w:iCs/>
          <w:color w:val="222222"/>
          <w:kern w:val="3"/>
          <w:lang w:eastAsia="en-US"/>
        </w:rPr>
        <w:t> </w:t>
      </w:r>
      <w:r w:rsidRPr="00B023A8">
        <w:rPr>
          <w:rFonts w:ascii="Arial" w:hAnsi="Arial" w:cs="Arial"/>
          <w:i/>
          <w:iCs/>
          <w:color w:val="222222"/>
          <w:kern w:val="3"/>
          <w:lang w:eastAsia="en-US"/>
        </w:rPr>
        <w:t>przetwarzaniem danych osobowych i w sprawie swobodnego przepływu takich danych oraz uchylenia dyrektywy 95/46/WE</w:t>
      </w:r>
      <w:r w:rsidRPr="00B023A8">
        <w:rPr>
          <w:rFonts w:ascii="Arial" w:hAnsi="Arial" w:cs="Arial"/>
          <w:i/>
          <w:iCs/>
          <w:kern w:val="3"/>
          <w:lang w:eastAsia="en-US"/>
        </w:rPr>
        <w:t xml:space="preserve"> (RODO), informujemy że:</w:t>
      </w:r>
    </w:p>
    <w:p w14:paraId="0AE21BD8" w14:textId="77777777" w:rsidR="005E5C60" w:rsidRDefault="006937E5" w:rsidP="00E43A43">
      <w:pPr>
        <w:widowControl/>
        <w:numPr>
          <w:ilvl w:val="0"/>
          <w:numId w:val="30"/>
        </w:numPr>
        <w:autoSpaceDN w:val="0"/>
        <w:spacing w:line="276" w:lineRule="auto"/>
        <w:ind w:left="357" w:hanging="357"/>
        <w:jc w:val="both"/>
        <w:textAlignment w:val="baseline"/>
        <w:rPr>
          <w:rFonts w:ascii="Arial" w:eastAsia="SimSun" w:hAnsi="Arial" w:cs="Arial"/>
          <w:iCs/>
          <w:kern w:val="3"/>
          <w:lang w:eastAsia="zh-CN" w:bidi="hi-IN"/>
        </w:rPr>
      </w:pPr>
      <w:r w:rsidRPr="00B023A8">
        <w:rPr>
          <w:rFonts w:ascii="Arial" w:eastAsia="SimSun" w:hAnsi="Arial" w:cs="Arial"/>
          <w:iCs/>
          <w:kern w:val="3"/>
          <w:lang w:eastAsia="zh-CN" w:bidi="hi-IN"/>
        </w:rPr>
        <w:t xml:space="preserve">Administratorem Pani/Pana danych osobowych jest: </w:t>
      </w:r>
      <w:r w:rsidRPr="00B023A8">
        <w:rPr>
          <w:rFonts w:ascii="Arial" w:eastAsia="SimSun" w:hAnsi="Arial" w:cs="Arial"/>
          <w:kern w:val="3"/>
          <w:lang w:eastAsia="zh-CN" w:bidi="hi-IN"/>
        </w:rPr>
        <w:t>Wójt Gminy Grębocice; ul.</w:t>
      </w:r>
      <w:r w:rsidR="005E5C60">
        <w:rPr>
          <w:rFonts w:ascii="Arial" w:eastAsia="SimSun" w:hAnsi="Arial" w:cs="Arial"/>
          <w:kern w:val="3"/>
          <w:lang w:eastAsia="zh-CN" w:bidi="hi-IN"/>
        </w:rPr>
        <w:t> </w:t>
      </w:r>
      <w:r w:rsidRPr="00B023A8">
        <w:rPr>
          <w:rFonts w:ascii="Arial" w:eastAsia="SimSun" w:hAnsi="Arial" w:cs="Arial"/>
          <w:kern w:val="3"/>
          <w:lang w:eastAsia="zh-CN" w:bidi="hi-IN"/>
        </w:rPr>
        <w:t xml:space="preserve">Głogowska 3; 59 – 150 Grębocice, tel. +48 76 831 55 01; </w:t>
      </w:r>
    </w:p>
    <w:p w14:paraId="260A8860" w14:textId="64C8EABC" w:rsidR="006937E5" w:rsidRPr="005E5C60" w:rsidRDefault="006937E5" w:rsidP="00E43A43">
      <w:pPr>
        <w:widowControl/>
        <w:autoSpaceDN w:val="0"/>
        <w:spacing w:line="276" w:lineRule="auto"/>
        <w:ind w:left="357"/>
        <w:jc w:val="both"/>
        <w:textAlignment w:val="baseline"/>
        <w:rPr>
          <w:rFonts w:ascii="Arial" w:eastAsia="SimSun" w:hAnsi="Arial" w:cs="Arial"/>
          <w:iCs/>
          <w:kern w:val="3"/>
          <w:lang w:eastAsia="zh-CN" w:bidi="hi-IN"/>
        </w:rPr>
      </w:pPr>
      <w:r w:rsidRPr="005E5C60">
        <w:rPr>
          <w:rFonts w:ascii="Arial" w:eastAsia="SimSun" w:hAnsi="Arial" w:cs="Arial"/>
          <w:kern w:val="3"/>
          <w:lang w:eastAsia="zh-CN" w:bidi="hi-IN"/>
        </w:rPr>
        <w:t>e-mail: sekretariat@grebocice.com.pl</w:t>
      </w:r>
    </w:p>
    <w:p w14:paraId="7D1E8A90" w14:textId="77777777"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Kontakt z Inspektorem Ochrony Danych Osobowych: iodo@amt24.biz.</w:t>
      </w:r>
    </w:p>
    <w:p w14:paraId="17B69F4A" w14:textId="77777777"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Pani/Pana dane osobowe będą przetwarzane w celu realizacji umowy oraz w celach kontaktowych związanych z umową.</w:t>
      </w:r>
    </w:p>
    <w:p w14:paraId="54099FCA" w14:textId="77777777"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Podstawą przetwarzania danych osobowych jest:</w:t>
      </w:r>
    </w:p>
    <w:p w14:paraId="1043F448" w14:textId="77777777" w:rsidR="006937E5" w:rsidRPr="00B023A8" w:rsidRDefault="006937E5" w:rsidP="00E43A43">
      <w:pPr>
        <w:widowControl/>
        <w:numPr>
          <w:ilvl w:val="0"/>
          <w:numId w:val="31"/>
        </w:numPr>
        <w:autoSpaceDN w:val="0"/>
        <w:spacing w:line="276" w:lineRule="auto"/>
        <w:jc w:val="both"/>
        <w:rPr>
          <w:rFonts w:ascii="Arial" w:eastAsia="SimSun" w:hAnsi="Arial" w:cs="Arial"/>
          <w:iCs/>
          <w:kern w:val="3"/>
          <w:lang w:eastAsia="zh-CN" w:bidi="hi-IN"/>
        </w:rPr>
      </w:pPr>
      <w:r w:rsidRPr="00B023A8">
        <w:rPr>
          <w:rFonts w:ascii="Arial" w:eastAsia="SimSun" w:hAnsi="Arial" w:cs="Arial"/>
          <w:iCs/>
          <w:kern w:val="3"/>
          <w:lang w:eastAsia="zh-CN" w:bidi="hi-IN"/>
        </w:rPr>
        <w:t xml:space="preserve">art. 6 ust. 1 lit. b RODO - przetwarzanie jest niezbędne do wykonania umowy, której stroną jest osoba, której dane dotyczą, lub do podjęcia działań na żądanie osoby, której dane dotyczą, przed zawarciem umowy, </w:t>
      </w:r>
    </w:p>
    <w:p w14:paraId="19FF3737" w14:textId="77777777" w:rsidR="006937E5" w:rsidRPr="00B023A8" w:rsidRDefault="006937E5" w:rsidP="00E43A43">
      <w:pPr>
        <w:widowControl/>
        <w:numPr>
          <w:ilvl w:val="0"/>
          <w:numId w:val="31"/>
        </w:numPr>
        <w:autoSpaceDN w:val="0"/>
        <w:spacing w:line="276" w:lineRule="auto"/>
        <w:jc w:val="both"/>
        <w:rPr>
          <w:rFonts w:ascii="Arial" w:eastAsia="SimSun" w:hAnsi="Arial" w:cs="Arial"/>
          <w:iCs/>
          <w:kern w:val="3"/>
          <w:lang w:eastAsia="zh-CN" w:bidi="hi-IN"/>
        </w:rPr>
      </w:pPr>
      <w:r w:rsidRPr="00B023A8">
        <w:rPr>
          <w:rFonts w:ascii="Arial" w:eastAsia="SimSun" w:hAnsi="Arial" w:cs="Arial"/>
          <w:iCs/>
          <w:kern w:val="3"/>
          <w:lang w:eastAsia="zh-CN" w:bidi="hi-IN"/>
        </w:rPr>
        <w:t>art. 6 ust. 1 lit. c RODO - przetwarzanie jest niezbędne do wypełnienia obowiązku prawnego ciążącego na administratorze – Ustawa z dnia 29 września 1994r. rachunkowości, Ustawa z dnia 27 sierpnia 2009 r. o finansach publicznych</w:t>
      </w:r>
    </w:p>
    <w:p w14:paraId="6EF5F046" w14:textId="4CC29099" w:rsidR="006937E5" w:rsidRPr="00B023A8" w:rsidRDefault="006937E5" w:rsidP="00E43A43">
      <w:pPr>
        <w:widowControl/>
        <w:numPr>
          <w:ilvl w:val="0"/>
          <w:numId w:val="31"/>
        </w:numPr>
        <w:autoSpaceDN w:val="0"/>
        <w:spacing w:line="276" w:lineRule="auto"/>
        <w:jc w:val="both"/>
        <w:rPr>
          <w:rFonts w:ascii="Arial" w:eastAsia="SimSun" w:hAnsi="Arial" w:cs="Arial"/>
          <w:iCs/>
          <w:kern w:val="3"/>
          <w:lang w:eastAsia="zh-CN" w:bidi="hi-IN"/>
        </w:rPr>
      </w:pPr>
      <w:r w:rsidRPr="00B023A8">
        <w:rPr>
          <w:rFonts w:ascii="Arial" w:eastAsia="SimSun" w:hAnsi="Arial" w:cs="Arial"/>
          <w:iCs/>
          <w:kern w:val="3"/>
          <w:lang w:eastAsia="zh-CN" w:bidi="hi-IN"/>
        </w:rPr>
        <w:t>art. 6 ust. 1 lit. f -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 Prawnie uzasadnionym interesem administratora danych jest umożliwienie prawidłowej realizacji umowy między stronami, komunikacja z</w:t>
      </w:r>
      <w:r w:rsidR="005E5C60">
        <w:rPr>
          <w:rFonts w:ascii="Arial" w:eastAsia="SimSun" w:hAnsi="Arial" w:cs="Arial"/>
          <w:iCs/>
          <w:kern w:val="3"/>
          <w:lang w:eastAsia="zh-CN" w:bidi="hi-IN"/>
        </w:rPr>
        <w:t> </w:t>
      </w:r>
      <w:r w:rsidRPr="00B023A8">
        <w:rPr>
          <w:rFonts w:ascii="Arial" w:eastAsia="SimSun" w:hAnsi="Arial" w:cs="Arial"/>
          <w:iCs/>
          <w:kern w:val="3"/>
          <w:lang w:eastAsia="zh-CN" w:bidi="hi-IN"/>
        </w:rPr>
        <w:t>osobami kontaktowymi w zakresie realizacji umowy.</w:t>
      </w:r>
    </w:p>
    <w:p w14:paraId="6C0FAF94" w14:textId="7302AC48"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 xml:space="preserve">Kategorie danych osobowych: dane osobowe osób uprawnionych do podpisania umowy: imię i nazwisko, stanowisko, dane osobowe pracowników strony w zakresie: imię i nazwisko, adres korespondencji służbowy, numer telefonu służbowego, </w:t>
      </w:r>
      <w:r w:rsidR="005E5C60">
        <w:rPr>
          <w:rFonts w:ascii="Arial" w:eastAsia="SimSun" w:hAnsi="Arial" w:cs="Arial"/>
          <w:iCs/>
          <w:kern w:val="3"/>
          <w:lang w:eastAsia="zh-CN" w:bidi="hi-IN"/>
        </w:rPr>
        <w:br/>
      </w:r>
      <w:r w:rsidRPr="00B023A8">
        <w:rPr>
          <w:rFonts w:ascii="Arial" w:eastAsia="SimSun" w:hAnsi="Arial" w:cs="Arial"/>
          <w:iCs/>
          <w:kern w:val="3"/>
          <w:lang w:eastAsia="zh-CN" w:bidi="hi-IN"/>
        </w:rPr>
        <w:t>adres e-mail służbowy.</w:t>
      </w:r>
    </w:p>
    <w:p w14:paraId="30CFAE3D" w14:textId="1CD6F8D9"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 xml:space="preserve">Odbiorca lub kategorie odbiorców: Podmioty upoważnione na podstawie zawartych umów powierzenia oraz uprawnione na mocy obowiązujących przepisów prawa. Podmioty </w:t>
      </w:r>
      <w:proofErr w:type="spellStart"/>
      <w:r w:rsidRPr="00B023A8">
        <w:rPr>
          <w:rFonts w:ascii="Arial" w:eastAsia="SimSun" w:hAnsi="Arial" w:cs="Arial"/>
          <w:iCs/>
          <w:kern w:val="3"/>
          <w:lang w:eastAsia="zh-CN" w:bidi="hi-IN"/>
        </w:rPr>
        <w:t>t.j</w:t>
      </w:r>
      <w:proofErr w:type="spellEnd"/>
      <w:r w:rsidRPr="00B023A8">
        <w:rPr>
          <w:rFonts w:ascii="Arial" w:eastAsia="SimSun" w:hAnsi="Arial" w:cs="Arial"/>
          <w:iCs/>
          <w:kern w:val="3"/>
          <w:lang w:eastAsia="zh-CN" w:bidi="hi-IN"/>
        </w:rPr>
        <w:t>. dostawców usług lub produktów, w szczególności podmiotom świadczącym Administratorowi usługi IT (serwis, hosting)</w:t>
      </w:r>
      <w:r w:rsidR="00DC0DDC" w:rsidRPr="00B023A8">
        <w:rPr>
          <w:rFonts w:ascii="Arial" w:eastAsia="SimSun" w:hAnsi="Arial" w:cs="Arial"/>
          <w:iCs/>
          <w:kern w:val="3"/>
          <w:lang w:eastAsia="zh-CN" w:bidi="hi-IN"/>
        </w:rPr>
        <w:t>.</w:t>
      </w:r>
    </w:p>
    <w:p w14:paraId="2A5C1C2C" w14:textId="15AA7F58"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Pani/Pana dane osobowe będą przechowywane przez okres niezbędny do realizacji celu dla jakiego zostały zebrane. W szczególności dane mogą być również przetwarzane przez wynikający z przepisów prawa okres związany z dochodzeniem i</w:t>
      </w:r>
      <w:r w:rsidR="005E5C60">
        <w:rPr>
          <w:rFonts w:ascii="Arial" w:eastAsia="SimSun" w:hAnsi="Arial" w:cs="Arial"/>
          <w:iCs/>
          <w:kern w:val="3"/>
          <w:lang w:eastAsia="zh-CN" w:bidi="hi-IN"/>
        </w:rPr>
        <w:t> </w:t>
      </w:r>
      <w:r w:rsidRPr="00B023A8">
        <w:rPr>
          <w:rFonts w:ascii="Arial" w:eastAsia="SimSun" w:hAnsi="Arial" w:cs="Arial"/>
          <w:iCs/>
          <w:kern w:val="3"/>
          <w:lang w:eastAsia="zh-CN" w:bidi="hi-IN"/>
        </w:rPr>
        <w:t>przedawnieniem roszczeń.</w:t>
      </w:r>
    </w:p>
    <w:p w14:paraId="2AB19ECD" w14:textId="0ED0E988"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Posiada Pani/Pan prawo do edycji, wglądu, informacji o źródle pozyskania, sprzeciwu na dalsze przetwarzanie, a także prawo do bycia zapomnianym, chyba że</w:t>
      </w:r>
      <w:r w:rsidR="005E5C60">
        <w:rPr>
          <w:rFonts w:ascii="Arial" w:eastAsia="SimSun" w:hAnsi="Arial" w:cs="Arial"/>
          <w:iCs/>
          <w:kern w:val="3"/>
          <w:lang w:eastAsia="zh-CN" w:bidi="hi-IN"/>
        </w:rPr>
        <w:t xml:space="preserve"> </w:t>
      </w:r>
      <w:r w:rsidRPr="00B023A8">
        <w:rPr>
          <w:rFonts w:ascii="Arial" w:eastAsia="SimSun" w:hAnsi="Arial" w:cs="Arial"/>
          <w:iCs/>
          <w:kern w:val="3"/>
          <w:lang w:eastAsia="zh-CN" w:bidi="hi-IN"/>
        </w:rPr>
        <w:t>w</w:t>
      </w:r>
      <w:r w:rsidR="005E5C60">
        <w:rPr>
          <w:rFonts w:ascii="Arial" w:eastAsia="SimSun" w:hAnsi="Arial" w:cs="Arial"/>
          <w:iCs/>
          <w:kern w:val="3"/>
          <w:lang w:eastAsia="zh-CN" w:bidi="hi-IN"/>
        </w:rPr>
        <w:t> </w:t>
      </w:r>
      <w:r w:rsidRPr="00B023A8">
        <w:rPr>
          <w:rFonts w:ascii="Arial" w:eastAsia="SimSun" w:hAnsi="Arial" w:cs="Arial"/>
          <w:iCs/>
          <w:kern w:val="3"/>
          <w:lang w:eastAsia="zh-CN" w:bidi="hi-IN"/>
        </w:rPr>
        <w:t>przepisach prawa wyraźnie wskazano inaczej lub żądanie stoi w sprzeczności z</w:t>
      </w:r>
      <w:r w:rsidR="005E5C60">
        <w:rPr>
          <w:rFonts w:ascii="Arial" w:eastAsia="SimSun" w:hAnsi="Arial" w:cs="Arial"/>
          <w:iCs/>
          <w:kern w:val="3"/>
          <w:lang w:eastAsia="zh-CN" w:bidi="hi-IN"/>
        </w:rPr>
        <w:t> </w:t>
      </w:r>
      <w:r w:rsidRPr="00B023A8">
        <w:rPr>
          <w:rFonts w:ascii="Arial" w:eastAsia="SimSun" w:hAnsi="Arial" w:cs="Arial"/>
          <w:iCs/>
          <w:kern w:val="3"/>
          <w:lang w:eastAsia="zh-CN" w:bidi="hi-IN"/>
        </w:rPr>
        <w:t>prawnie uzasadnionym interesem Administratora.</w:t>
      </w:r>
    </w:p>
    <w:p w14:paraId="7B25D7A4" w14:textId="77777777"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Ma Pani/Pan prawo do wniesienia skargi do organu nadzorczego tj. Prezesa Urzędu Ochrony Danych Osobowych ul. Stawki 2, 00-913 Warszawa.</w:t>
      </w:r>
    </w:p>
    <w:p w14:paraId="75CE9F1E" w14:textId="77777777"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kern w:val="3"/>
          <w:lang w:eastAsia="zh-CN" w:bidi="hi-IN"/>
        </w:rPr>
        <w:t xml:space="preserve">Pani/Pana dane osobowe nie będą poddawane zautomatyzowanemu podejmowaniu decyzji, w tym również profilowaniu. </w:t>
      </w:r>
    </w:p>
    <w:p w14:paraId="12BB3B83" w14:textId="77777777"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color w:val="000000"/>
          <w:kern w:val="3"/>
          <w:lang w:eastAsia="zh-CN" w:bidi="hi-IN"/>
        </w:rPr>
        <w:t>Pani/Pana dane osobowe nie będą przekazywane do państw trzecich lub organizacji międzynarodowych.</w:t>
      </w:r>
    </w:p>
    <w:p w14:paraId="33E6BC93" w14:textId="77777777"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Podanie danych jest dobrowolne jednak niezbędne do zawarcia do umowy.</w:t>
      </w:r>
    </w:p>
    <w:p w14:paraId="35DD1EC8" w14:textId="77777777"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Konsekwencją niepodania danych będzie brak możliwości podpisania umowy.</w:t>
      </w:r>
    </w:p>
    <w:p w14:paraId="7EF2AE27" w14:textId="77F3E8AD" w:rsidR="006937E5" w:rsidRPr="00B023A8" w:rsidRDefault="006937E5" w:rsidP="00E43A43">
      <w:pPr>
        <w:spacing w:line="276" w:lineRule="auto"/>
        <w:ind w:left="714" w:hanging="357"/>
        <w:jc w:val="right"/>
        <w:rPr>
          <w:rFonts w:ascii="Arial" w:eastAsia="Calibri" w:hAnsi="Arial" w:cs="Arial"/>
          <w:color w:val="808080"/>
          <w:kern w:val="2"/>
          <w:lang w:eastAsia="en-US"/>
        </w:rPr>
      </w:pPr>
      <w:r w:rsidRPr="00B023A8">
        <w:rPr>
          <w:rFonts w:ascii="Arial" w:eastAsia="Calibri" w:hAnsi="Arial" w:cs="Arial"/>
          <w:color w:val="808080"/>
          <w:lang w:eastAsia="en-US"/>
        </w:rPr>
        <w:br w:type="page"/>
        <w:t xml:space="preserve">Załącznik nr </w:t>
      </w:r>
      <w:r w:rsidR="00FF2F0B">
        <w:rPr>
          <w:rFonts w:ascii="Arial" w:eastAsia="Calibri" w:hAnsi="Arial" w:cs="Arial"/>
          <w:color w:val="808080"/>
          <w:lang w:eastAsia="en-US"/>
        </w:rPr>
        <w:t>2</w:t>
      </w:r>
    </w:p>
    <w:p w14:paraId="3F1003A8" w14:textId="77777777" w:rsidR="006937E5" w:rsidRPr="00B023A8" w:rsidRDefault="006937E5" w:rsidP="00E43A43">
      <w:pPr>
        <w:pBdr>
          <w:bottom w:val="single" w:sz="8" w:space="4" w:color="4472C4"/>
        </w:pBdr>
        <w:spacing w:line="276" w:lineRule="auto"/>
        <w:jc w:val="both"/>
        <w:rPr>
          <w:rFonts w:ascii="Arial" w:hAnsi="Arial" w:cs="Arial"/>
          <w:color w:val="323E4F"/>
          <w:spacing w:val="5"/>
          <w:kern w:val="28"/>
          <w:shd w:val="clear" w:color="auto" w:fill="FFFFFF"/>
          <w:lang w:eastAsia="en-US"/>
        </w:rPr>
      </w:pPr>
      <w:r w:rsidRPr="00B023A8">
        <w:rPr>
          <w:rFonts w:ascii="Arial" w:hAnsi="Arial" w:cs="Arial"/>
          <w:color w:val="323E4F"/>
          <w:spacing w:val="5"/>
          <w:kern w:val="28"/>
          <w:shd w:val="clear" w:color="auto" w:fill="FFFFFF"/>
          <w:lang w:eastAsia="en-US"/>
        </w:rPr>
        <w:t>Informacja o przetwarzaniu danych osobowych</w:t>
      </w:r>
    </w:p>
    <w:p w14:paraId="646916AD" w14:textId="13428FC5" w:rsidR="006937E5" w:rsidRPr="00B023A8" w:rsidRDefault="006937E5" w:rsidP="00E43A43">
      <w:pPr>
        <w:autoSpaceDN w:val="0"/>
        <w:spacing w:line="276" w:lineRule="auto"/>
        <w:jc w:val="both"/>
        <w:textAlignment w:val="baseline"/>
        <w:rPr>
          <w:rFonts w:ascii="Arial" w:eastAsia="SimSun" w:hAnsi="Arial" w:cs="Arial"/>
          <w:i/>
          <w:iCs/>
          <w:kern w:val="3"/>
          <w:lang w:eastAsia="zh-CN" w:bidi="hi-IN"/>
        </w:rPr>
      </w:pPr>
      <w:r w:rsidRPr="00B023A8">
        <w:rPr>
          <w:rFonts w:ascii="Arial" w:eastAsia="SimSun" w:hAnsi="Arial" w:cs="Arial"/>
          <w:i/>
          <w:iCs/>
          <w:color w:val="222222"/>
          <w:kern w:val="3"/>
          <w:lang w:eastAsia="zh-CN" w:bidi="hi-IN"/>
        </w:rPr>
        <w:t>Zgodnie z art. 14 ust. 1 i ust. 2 Rozporządzenia Parlamentu Europejskiego i Rady (UE) 2016/679 z dnia 27 kwietnia 2016 r. w sprawie ochrony osób fizycznych w związku z</w:t>
      </w:r>
      <w:r w:rsidR="005E5C60">
        <w:rPr>
          <w:rFonts w:ascii="Arial" w:eastAsia="SimSun" w:hAnsi="Arial" w:cs="Arial"/>
          <w:i/>
          <w:iCs/>
          <w:color w:val="222222"/>
          <w:kern w:val="3"/>
          <w:lang w:eastAsia="zh-CN" w:bidi="hi-IN"/>
        </w:rPr>
        <w:t> </w:t>
      </w:r>
      <w:r w:rsidRPr="00B023A8">
        <w:rPr>
          <w:rFonts w:ascii="Arial" w:eastAsia="SimSun" w:hAnsi="Arial" w:cs="Arial"/>
          <w:i/>
          <w:iCs/>
          <w:color w:val="222222"/>
          <w:kern w:val="3"/>
          <w:lang w:eastAsia="zh-CN" w:bidi="hi-IN"/>
        </w:rPr>
        <w:t>przetwarzaniem danych osobowych i w sprawie swobodnego przepływu takich danych oraz uchylenia dyrektywy 95/46/WE</w:t>
      </w:r>
      <w:r w:rsidRPr="00B023A8">
        <w:rPr>
          <w:rFonts w:ascii="Arial" w:eastAsia="SimSun" w:hAnsi="Arial" w:cs="Arial"/>
          <w:i/>
          <w:iCs/>
          <w:kern w:val="3"/>
          <w:lang w:eastAsia="zh-CN" w:bidi="hi-IN"/>
        </w:rPr>
        <w:t xml:space="preserve"> (RODO), informujemy że:</w:t>
      </w:r>
    </w:p>
    <w:p w14:paraId="3ADBA4D4" w14:textId="77777777" w:rsidR="00F71D61" w:rsidRPr="00B023A8" w:rsidRDefault="00F71D61" w:rsidP="00E43A43">
      <w:pPr>
        <w:autoSpaceDN w:val="0"/>
        <w:spacing w:line="276" w:lineRule="auto"/>
        <w:ind w:left="714" w:hanging="357"/>
        <w:jc w:val="both"/>
        <w:textAlignment w:val="baseline"/>
        <w:rPr>
          <w:rFonts w:ascii="Arial" w:eastAsia="SimSun" w:hAnsi="Arial" w:cs="Arial"/>
          <w:i/>
          <w:iCs/>
          <w:kern w:val="3"/>
          <w:lang w:eastAsia="zh-CN" w:bidi="hi-IN"/>
        </w:rPr>
      </w:pPr>
    </w:p>
    <w:p w14:paraId="2E97D21A" w14:textId="4D93C700" w:rsidR="006937E5" w:rsidRPr="00B023A8" w:rsidRDefault="006937E5" w:rsidP="00E43A43">
      <w:pPr>
        <w:numPr>
          <w:ilvl w:val="0"/>
          <w:numId w:val="30"/>
        </w:numPr>
        <w:autoSpaceDN w:val="0"/>
        <w:spacing w:line="276" w:lineRule="auto"/>
        <w:ind w:left="426"/>
        <w:jc w:val="both"/>
        <w:textAlignment w:val="baseline"/>
        <w:rPr>
          <w:rFonts w:ascii="Arial" w:eastAsia="SimSun" w:hAnsi="Arial" w:cs="Arial"/>
          <w:iCs/>
          <w:kern w:val="3"/>
          <w:lang w:val="de-DE" w:eastAsia="zh-CN" w:bidi="hi-IN"/>
        </w:rPr>
      </w:pPr>
      <w:r w:rsidRPr="00B023A8">
        <w:rPr>
          <w:rFonts w:ascii="Arial" w:eastAsia="SimSun" w:hAnsi="Arial" w:cs="Arial"/>
          <w:iCs/>
          <w:kern w:val="3"/>
          <w:lang w:eastAsia="zh-CN" w:bidi="hi-IN"/>
        </w:rPr>
        <w:t>Administratorem Pani/Pana danych osobowych</w:t>
      </w:r>
      <w:r w:rsidR="00F71D61" w:rsidRPr="00B023A8">
        <w:rPr>
          <w:rFonts w:ascii="Arial" w:eastAsia="SimSun" w:hAnsi="Arial" w:cs="Arial"/>
          <w:iCs/>
          <w:kern w:val="3"/>
          <w:lang w:eastAsia="zh-CN" w:bidi="hi-IN"/>
        </w:rPr>
        <w:t xml:space="preserve"> </w:t>
      </w:r>
      <w:r w:rsidRPr="00B023A8">
        <w:rPr>
          <w:rFonts w:ascii="Arial" w:eastAsia="SimSun" w:hAnsi="Arial" w:cs="Arial"/>
          <w:iCs/>
          <w:kern w:val="3"/>
          <w:lang w:eastAsia="zh-CN" w:bidi="hi-IN"/>
        </w:rPr>
        <w:t xml:space="preserve">jest:…………………………………….,  z którą można się kontaktować w sprawie danych osobowych </w:t>
      </w:r>
      <w:proofErr w:type="spellStart"/>
      <w:r w:rsidRPr="00B023A8">
        <w:rPr>
          <w:rFonts w:ascii="Arial" w:eastAsia="SimSun" w:hAnsi="Arial" w:cs="Arial"/>
          <w:iCs/>
          <w:kern w:val="3"/>
          <w:lang w:val="de-DE" w:eastAsia="zh-CN" w:bidi="hi-IN"/>
        </w:rPr>
        <w:t>telefon</w:t>
      </w:r>
      <w:proofErr w:type="spellEnd"/>
      <w:r w:rsidRPr="00B023A8">
        <w:rPr>
          <w:rFonts w:ascii="Arial" w:eastAsia="SimSun" w:hAnsi="Arial" w:cs="Arial"/>
          <w:iCs/>
          <w:kern w:val="3"/>
          <w:lang w:val="de-DE" w:eastAsia="zh-CN" w:bidi="hi-IN"/>
        </w:rPr>
        <w:t>: ……………….., email: …………………………)</w:t>
      </w:r>
    </w:p>
    <w:p w14:paraId="1163EE77" w14:textId="77777777"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Pani/Pana dane osobowe będą przetwarzane w celu realizacji umowy oraz w celach kontaktowych związanych z umową.</w:t>
      </w:r>
    </w:p>
    <w:p w14:paraId="41BFF57E" w14:textId="77777777"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Podstawą przetwarzania danych osobowych jest:</w:t>
      </w:r>
    </w:p>
    <w:p w14:paraId="7C39A754" w14:textId="77777777" w:rsidR="006937E5" w:rsidRPr="00B023A8" w:rsidRDefault="006937E5" w:rsidP="00E43A43">
      <w:pPr>
        <w:widowControl/>
        <w:numPr>
          <w:ilvl w:val="0"/>
          <w:numId w:val="32"/>
        </w:numPr>
        <w:autoSpaceDN w:val="0"/>
        <w:spacing w:line="276" w:lineRule="auto"/>
        <w:jc w:val="both"/>
        <w:rPr>
          <w:rFonts w:ascii="Arial" w:eastAsia="SimSun" w:hAnsi="Arial" w:cs="Arial"/>
          <w:iCs/>
          <w:kern w:val="3"/>
          <w:lang w:eastAsia="zh-CN" w:bidi="hi-IN"/>
        </w:rPr>
      </w:pPr>
      <w:r w:rsidRPr="00B023A8">
        <w:rPr>
          <w:rFonts w:ascii="Arial" w:eastAsia="SimSun" w:hAnsi="Arial" w:cs="Arial"/>
          <w:iCs/>
          <w:kern w:val="3"/>
          <w:lang w:eastAsia="zh-CN" w:bidi="hi-IN"/>
        </w:rPr>
        <w:t xml:space="preserve">art. 6 ust. 1 lit. b RODO - przetwarzanie jest niezbędne do wykonania umowy, której stroną jest osoba, której dane dotyczą, lub do podjęcia działań na żądanie osoby, której dane dotyczą, przed zawarciem umowy, </w:t>
      </w:r>
    </w:p>
    <w:p w14:paraId="4AD5496F" w14:textId="77777777" w:rsidR="006937E5" w:rsidRPr="00B023A8" w:rsidRDefault="006937E5" w:rsidP="00E43A43">
      <w:pPr>
        <w:widowControl/>
        <w:numPr>
          <w:ilvl w:val="0"/>
          <w:numId w:val="32"/>
        </w:numPr>
        <w:autoSpaceDN w:val="0"/>
        <w:spacing w:line="276" w:lineRule="auto"/>
        <w:jc w:val="both"/>
        <w:rPr>
          <w:rFonts w:ascii="Arial" w:eastAsia="SimSun" w:hAnsi="Arial" w:cs="Arial"/>
          <w:iCs/>
          <w:kern w:val="3"/>
          <w:lang w:eastAsia="zh-CN" w:bidi="hi-IN"/>
        </w:rPr>
      </w:pPr>
      <w:r w:rsidRPr="00B023A8">
        <w:rPr>
          <w:rFonts w:ascii="Arial" w:eastAsia="SimSun" w:hAnsi="Arial" w:cs="Arial"/>
          <w:iCs/>
          <w:kern w:val="3"/>
          <w:lang w:eastAsia="zh-CN" w:bidi="hi-IN"/>
        </w:rPr>
        <w:t>art. 6 ust. 1 lit. c RODO - przetwarzanie jest niezbędne do wypełnienia obowiązku prawnego ciążącego na administratorze – Ustawa z dnia 29 września 1994r. rachunkowości, Ustawa z dnia 27 sierpnia 2009 r. o finansach publicznych</w:t>
      </w:r>
    </w:p>
    <w:p w14:paraId="736F1458" w14:textId="3262ABA7" w:rsidR="006937E5" w:rsidRPr="00B023A8" w:rsidRDefault="006937E5" w:rsidP="00E43A43">
      <w:pPr>
        <w:widowControl/>
        <w:numPr>
          <w:ilvl w:val="0"/>
          <w:numId w:val="32"/>
        </w:numPr>
        <w:autoSpaceDN w:val="0"/>
        <w:spacing w:line="276" w:lineRule="auto"/>
        <w:jc w:val="both"/>
        <w:rPr>
          <w:rFonts w:ascii="Arial" w:eastAsia="SimSun" w:hAnsi="Arial" w:cs="Arial"/>
          <w:iCs/>
          <w:kern w:val="3"/>
          <w:lang w:eastAsia="zh-CN" w:bidi="hi-IN"/>
        </w:rPr>
      </w:pPr>
      <w:r w:rsidRPr="00B023A8">
        <w:rPr>
          <w:rFonts w:ascii="Arial" w:eastAsia="SimSun" w:hAnsi="Arial" w:cs="Arial"/>
          <w:iCs/>
          <w:kern w:val="3"/>
          <w:lang w:eastAsia="zh-CN" w:bidi="hi-IN"/>
        </w:rPr>
        <w:t>art. 6 ust. 1 lit. f -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 Prawnie uzasadnionym interesem administratora danych jest umożliwienie prawidłowej realizacji umowy między stronami, komunikacja z</w:t>
      </w:r>
      <w:r w:rsidR="005E5C60">
        <w:rPr>
          <w:rFonts w:ascii="Arial" w:eastAsia="SimSun" w:hAnsi="Arial" w:cs="Arial"/>
          <w:iCs/>
          <w:kern w:val="3"/>
          <w:lang w:eastAsia="zh-CN" w:bidi="hi-IN"/>
        </w:rPr>
        <w:t> </w:t>
      </w:r>
      <w:r w:rsidRPr="00B023A8">
        <w:rPr>
          <w:rFonts w:ascii="Arial" w:eastAsia="SimSun" w:hAnsi="Arial" w:cs="Arial"/>
          <w:iCs/>
          <w:kern w:val="3"/>
          <w:lang w:eastAsia="zh-CN" w:bidi="hi-IN"/>
        </w:rPr>
        <w:t>osobami kontaktowymi w zakresie realizacji umowy.</w:t>
      </w:r>
    </w:p>
    <w:p w14:paraId="076C58D3" w14:textId="0E5FE5BC"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 xml:space="preserve">Kategorie danych osobowych: dane osobowe osób uprawnionych do podpisania umowy: imię i nazwisko, stanowisko, dane osobowe pracowników strony w zakresie: imię i nazwisko, adres korespondencji służbowy, numer telefonu służbowego, </w:t>
      </w:r>
      <w:r w:rsidR="005E5C60">
        <w:rPr>
          <w:rFonts w:ascii="Arial" w:eastAsia="SimSun" w:hAnsi="Arial" w:cs="Arial"/>
          <w:iCs/>
          <w:kern w:val="3"/>
          <w:lang w:eastAsia="zh-CN" w:bidi="hi-IN"/>
        </w:rPr>
        <w:br/>
      </w:r>
      <w:r w:rsidRPr="00B023A8">
        <w:rPr>
          <w:rFonts w:ascii="Arial" w:eastAsia="SimSun" w:hAnsi="Arial" w:cs="Arial"/>
          <w:iCs/>
          <w:kern w:val="3"/>
          <w:lang w:eastAsia="zh-CN" w:bidi="hi-IN"/>
        </w:rPr>
        <w:t>adres e-mail służbowy.</w:t>
      </w:r>
    </w:p>
    <w:p w14:paraId="62985D02" w14:textId="1CDE62DD"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 xml:space="preserve">Odbiorca lub kategorie odbiorców: Podmioty upoważnione na podstawie zawartych umów powierzenia oraz uprawnione na mocy obowiązujących przepisów prawa. Podmioty </w:t>
      </w:r>
      <w:proofErr w:type="spellStart"/>
      <w:r w:rsidRPr="00B023A8">
        <w:rPr>
          <w:rFonts w:ascii="Arial" w:eastAsia="SimSun" w:hAnsi="Arial" w:cs="Arial"/>
          <w:iCs/>
          <w:kern w:val="3"/>
          <w:lang w:eastAsia="zh-CN" w:bidi="hi-IN"/>
        </w:rPr>
        <w:t>t.j</w:t>
      </w:r>
      <w:proofErr w:type="spellEnd"/>
      <w:r w:rsidRPr="00B023A8">
        <w:rPr>
          <w:rFonts w:ascii="Arial" w:eastAsia="SimSun" w:hAnsi="Arial" w:cs="Arial"/>
          <w:iCs/>
          <w:kern w:val="3"/>
          <w:lang w:eastAsia="zh-CN" w:bidi="hi-IN"/>
        </w:rPr>
        <w:t>. dostawców usług lub produktów,</w:t>
      </w:r>
      <w:r w:rsidR="00F71D61" w:rsidRPr="00B023A8">
        <w:rPr>
          <w:rFonts w:ascii="Arial" w:eastAsia="SimSun" w:hAnsi="Arial" w:cs="Arial"/>
          <w:iCs/>
          <w:kern w:val="3"/>
          <w:lang w:eastAsia="zh-CN" w:bidi="hi-IN"/>
        </w:rPr>
        <w:t xml:space="preserve"> </w:t>
      </w:r>
      <w:r w:rsidRPr="00B023A8">
        <w:rPr>
          <w:rFonts w:ascii="Arial" w:eastAsia="SimSun" w:hAnsi="Arial" w:cs="Arial"/>
          <w:iCs/>
          <w:kern w:val="3"/>
          <w:lang w:eastAsia="zh-CN" w:bidi="hi-IN"/>
        </w:rPr>
        <w:t>w szczególności podmiotom świadczącym Administratorowi usługi IT (serwis, hosting)</w:t>
      </w:r>
      <w:r w:rsidR="00F71D61" w:rsidRPr="00B023A8">
        <w:rPr>
          <w:rFonts w:ascii="Arial" w:eastAsia="SimSun" w:hAnsi="Arial" w:cs="Arial"/>
          <w:iCs/>
          <w:kern w:val="3"/>
          <w:lang w:eastAsia="zh-CN" w:bidi="hi-IN"/>
        </w:rPr>
        <w:t>.</w:t>
      </w:r>
    </w:p>
    <w:p w14:paraId="0A350513" w14:textId="759FCEE5"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Pani/Pana dane osobowe będą przechowywane przez okres niezbędny do realizacji celu dla jakiego zostały zebrane. W szczególności dane mogą być również przetwarzane przez wynikający z przepisów prawa okres związany z dochodzeniem i</w:t>
      </w:r>
      <w:r w:rsidR="005E5C60">
        <w:rPr>
          <w:rFonts w:ascii="Arial" w:eastAsia="SimSun" w:hAnsi="Arial" w:cs="Arial"/>
          <w:iCs/>
          <w:kern w:val="3"/>
          <w:lang w:eastAsia="zh-CN" w:bidi="hi-IN"/>
        </w:rPr>
        <w:t> </w:t>
      </w:r>
      <w:r w:rsidRPr="00B023A8">
        <w:rPr>
          <w:rFonts w:ascii="Arial" w:eastAsia="SimSun" w:hAnsi="Arial" w:cs="Arial"/>
          <w:iCs/>
          <w:kern w:val="3"/>
          <w:lang w:eastAsia="zh-CN" w:bidi="hi-IN"/>
        </w:rPr>
        <w:t>przedawnieniem roszczeń.</w:t>
      </w:r>
    </w:p>
    <w:p w14:paraId="2F105A3C" w14:textId="29EA2E83"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Posiada Pani/Pan prawo do edycji, wglądu, informacji o źródle pozyskania, sprzeciwu na dalsze przetwarzanie, a także prawo do bycia zapomnianym, chyba że w</w:t>
      </w:r>
      <w:r w:rsidR="005E5C60">
        <w:rPr>
          <w:rFonts w:ascii="Arial" w:eastAsia="SimSun" w:hAnsi="Arial" w:cs="Arial"/>
          <w:iCs/>
          <w:kern w:val="3"/>
          <w:lang w:eastAsia="zh-CN" w:bidi="hi-IN"/>
        </w:rPr>
        <w:t> </w:t>
      </w:r>
      <w:r w:rsidRPr="00B023A8">
        <w:rPr>
          <w:rFonts w:ascii="Arial" w:eastAsia="SimSun" w:hAnsi="Arial" w:cs="Arial"/>
          <w:iCs/>
          <w:kern w:val="3"/>
          <w:lang w:eastAsia="zh-CN" w:bidi="hi-IN"/>
        </w:rPr>
        <w:t>przepisach prawa wyraźnie wskazano inaczej lub żądanie stoi w sprzeczności z</w:t>
      </w:r>
      <w:r w:rsidR="005E5C60">
        <w:rPr>
          <w:rFonts w:ascii="Arial" w:eastAsia="SimSun" w:hAnsi="Arial" w:cs="Arial"/>
          <w:iCs/>
          <w:kern w:val="3"/>
          <w:lang w:eastAsia="zh-CN" w:bidi="hi-IN"/>
        </w:rPr>
        <w:t> </w:t>
      </w:r>
      <w:r w:rsidRPr="00B023A8">
        <w:rPr>
          <w:rFonts w:ascii="Arial" w:eastAsia="SimSun" w:hAnsi="Arial" w:cs="Arial"/>
          <w:iCs/>
          <w:kern w:val="3"/>
          <w:lang w:eastAsia="zh-CN" w:bidi="hi-IN"/>
        </w:rPr>
        <w:t>prawnie uzasadnionym interesem Administratora.</w:t>
      </w:r>
    </w:p>
    <w:p w14:paraId="21626958" w14:textId="77777777"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Ma Pani/Pan prawo do wniesienia skargi do organu nadzorczego tj. Prezesa Urzędu Ochrony Danych Osobowych ul. Stawki 2, 00-913 Warszawa.</w:t>
      </w:r>
    </w:p>
    <w:p w14:paraId="57701BA0" w14:textId="77777777"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kern w:val="3"/>
          <w:lang w:eastAsia="zh-CN" w:bidi="hi-IN"/>
        </w:rPr>
        <w:t xml:space="preserve">Pani/Pana dane osobowe nie będą poddawane zautomatyzowanemu podejmowaniu decyzji, w tym również profilowaniu. </w:t>
      </w:r>
    </w:p>
    <w:p w14:paraId="02E0ADFC" w14:textId="77777777" w:rsidR="006937E5" w:rsidRPr="00B023A8" w:rsidRDefault="006937E5" w:rsidP="00E43A43">
      <w:pPr>
        <w:widowControl/>
        <w:numPr>
          <w:ilvl w:val="0"/>
          <w:numId w:val="30"/>
        </w:numPr>
        <w:autoSpaceDN w:val="0"/>
        <w:spacing w:line="276" w:lineRule="auto"/>
        <w:ind w:left="357" w:hanging="357"/>
        <w:jc w:val="both"/>
        <w:rPr>
          <w:rFonts w:ascii="Arial" w:eastAsia="SimSun" w:hAnsi="Arial" w:cs="Arial"/>
          <w:iCs/>
          <w:kern w:val="3"/>
          <w:lang w:eastAsia="zh-CN" w:bidi="hi-IN"/>
        </w:rPr>
      </w:pPr>
      <w:r w:rsidRPr="00B023A8">
        <w:rPr>
          <w:rFonts w:ascii="Arial" w:eastAsia="SimSun" w:hAnsi="Arial" w:cs="Arial"/>
          <w:color w:val="000000"/>
          <w:kern w:val="3"/>
          <w:lang w:eastAsia="zh-CN" w:bidi="hi-IN"/>
        </w:rPr>
        <w:t>Pani/Pana dane osobowe nie będą przekazywane do państw trzecich lub organizacji międzynarodowych.</w:t>
      </w:r>
    </w:p>
    <w:p w14:paraId="21FE8548" w14:textId="77777777" w:rsidR="006937E5" w:rsidRPr="00B023A8" w:rsidRDefault="006937E5" w:rsidP="00E43A43">
      <w:pPr>
        <w:spacing w:line="276" w:lineRule="auto"/>
        <w:jc w:val="both"/>
        <w:rPr>
          <w:rFonts w:ascii="Arial" w:hAnsi="Arial" w:cs="Arial"/>
        </w:rPr>
      </w:pPr>
    </w:p>
    <w:sectPr w:rsidR="006937E5" w:rsidRPr="00B023A8" w:rsidSect="008D2733">
      <w:headerReference w:type="even" r:id="rId8"/>
      <w:headerReference w:type="default" r:id="rId9"/>
      <w:footerReference w:type="even" r:id="rId10"/>
      <w:footerReference w:type="default" r:id="rId11"/>
      <w:pgSz w:w="12240" w:h="15840"/>
      <w:pgMar w:top="1536" w:right="1417" w:bottom="1276" w:left="1417" w:header="708" w:footer="708" w:gutter="0"/>
      <w:cols w:space="708"/>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5D602" w14:textId="77777777" w:rsidR="0066389C" w:rsidRDefault="0066389C">
      <w:r>
        <w:separator/>
      </w:r>
    </w:p>
  </w:endnote>
  <w:endnote w:type="continuationSeparator" w:id="0">
    <w:p w14:paraId="671F6170" w14:textId="77777777" w:rsidR="0066389C" w:rsidRDefault="00663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DB416" w14:textId="77777777" w:rsidR="00E071CB" w:rsidRDefault="00645131">
    <w:pPr>
      <w:pStyle w:val="Stopka"/>
      <w:jc w:val="center"/>
    </w:pPr>
    <w:r>
      <w:rPr>
        <w:i/>
        <w:iCs/>
        <w:sz w:val="20"/>
        <w:szCs w:val="20"/>
      </w:rPr>
      <w:t xml:space="preserve">Str. </w:t>
    </w:r>
    <w:r>
      <w:rPr>
        <w:i/>
        <w:iCs/>
        <w:sz w:val="20"/>
        <w:szCs w:val="20"/>
      </w:rPr>
      <w:fldChar w:fldCharType="begin"/>
    </w:r>
    <w:r>
      <w:rPr>
        <w:i/>
        <w:iCs/>
        <w:sz w:val="20"/>
        <w:szCs w:val="20"/>
      </w:rPr>
      <w:instrText xml:space="preserve"> PAGE </w:instrText>
    </w:r>
    <w:r>
      <w:rPr>
        <w:i/>
        <w:iCs/>
        <w:sz w:val="20"/>
        <w:szCs w:val="20"/>
      </w:rPr>
      <w:fldChar w:fldCharType="separate"/>
    </w:r>
    <w:r>
      <w:rPr>
        <w:i/>
        <w:iCs/>
        <w:noProof/>
        <w:sz w:val="20"/>
        <w:szCs w:val="20"/>
      </w:rPr>
      <w:t>12</w:t>
    </w:r>
    <w:r>
      <w:rPr>
        <w:i/>
        <w:iCs/>
        <w:sz w:val="20"/>
        <w:szCs w:val="20"/>
      </w:rPr>
      <w:fldChar w:fldCharType="end"/>
    </w:r>
  </w:p>
  <w:p w14:paraId="7F729EA8" w14:textId="77777777" w:rsidR="00E071CB" w:rsidRDefault="00E071C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703B8" w14:textId="77777777" w:rsidR="00E071CB" w:rsidRDefault="00645131">
    <w:pPr>
      <w:pStyle w:val="Stopka"/>
      <w:jc w:val="center"/>
      <w:rPr>
        <w:i/>
        <w:iCs/>
        <w:sz w:val="20"/>
        <w:szCs w:val="20"/>
      </w:rPr>
    </w:pPr>
    <w:r>
      <w:rPr>
        <w:rStyle w:val="Numerstrony1"/>
        <w:i/>
        <w:iCs/>
        <w:sz w:val="20"/>
        <w:szCs w:val="20"/>
      </w:rPr>
      <w:t xml:space="preserve">Str. </w:t>
    </w:r>
    <w:r>
      <w:rPr>
        <w:i/>
        <w:iCs/>
        <w:sz w:val="20"/>
        <w:szCs w:val="20"/>
      </w:rPr>
      <w:fldChar w:fldCharType="begin"/>
    </w:r>
    <w:r>
      <w:rPr>
        <w:i/>
        <w:iCs/>
        <w:sz w:val="20"/>
        <w:szCs w:val="20"/>
      </w:rPr>
      <w:instrText xml:space="preserve"> PAGE </w:instrText>
    </w:r>
    <w:r>
      <w:rPr>
        <w:i/>
        <w:iCs/>
        <w:sz w:val="20"/>
        <w:szCs w:val="20"/>
      </w:rPr>
      <w:fldChar w:fldCharType="separate"/>
    </w:r>
    <w:r w:rsidR="00453C9B">
      <w:rPr>
        <w:i/>
        <w:iCs/>
        <w:noProof/>
        <w:sz w:val="20"/>
        <w:szCs w:val="20"/>
      </w:rPr>
      <w:t>21</w:t>
    </w:r>
    <w:r>
      <w:rPr>
        <w:i/>
        <w:iCs/>
        <w:sz w:val="20"/>
        <w:szCs w:val="20"/>
      </w:rPr>
      <w:fldChar w:fldCharType="end"/>
    </w:r>
  </w:p>
  <w:p w14:paraId="7A866D33" w14:textId="77777777" w:rsidR="00E071CB" w:rsidRDefault="00E071CB">
    <w:pPr>
      <w:pStyle w:val="Stopka"/>
      <w:rPr>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EA45C" w14:textId="77777777" w:rsidR="0066389C" w:rsidRDefault="0066389C">
      <w:r>
        <w:separator/>
      </w:r>
    </w:p>
  </w:footnote>
  <w:footnote w:type="continuationSeparator" w:id="0">
    <w:p w14:paraId="68B2A10A" w14:textId="77777777" w:rsidR="0066389C" w:rsidRDefault="00663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0AD68" w14:textId="77777777" w:rsidR="00E071CB" w:rsidRDefault="00E071CB">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79583" w14:textId="4847DF8D" w:rsidR="00E071CB" w:rsidRDefault="00E071C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9C00311A"/>
    <w:name w:val="WWNum1"/>
    <w:lvl w:ilvl="0">
      <w:start w:val="1"/>
      <w:numFmt w:val="decimal"/>
      <w:lvlText w:val="%1."/>
      <w:lvlJc w:val="left"/>
      <w:pPr>
        <w:tabs>
          <w:tab w:val="num" w:pos="397"/>
        </w:tabs>
        <w:ind w:left="397" w:hanging="397"/>
      </w:pPr>
      <w:rPr>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15:restartNumberingAfterBreak="0">
    <w:nsid w:val="00000003"/>
    <w:multiLevelType w:val="multilevel"/>
    <w:tmpl w:val="00000003"/>
    <w:name w:val="WWNum2"/>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 w15:restartNumberingAfterBreak="0">
    <w:nsid w:val="00000004"/>
    <w:multiLevelType w:val="multilevel"/>
    <w:tmpl w:val="00000004"/>
    <w:name w:val="WWNum3"/>
    <w:lvl w:ilvl="0">
      <w:start w:val="1"/>
      <w:numFmt w:val="decimal"/>
      <w:lvlText w:val="%1)"/>
      <w:lvlJc w:val="left"/>
      <w:pPr>
        <w:tabs>
          <w:tab w:val="num" w:pos="786"/>
        </w:tabs>
        <w:ind w:left="786" w:hanging="360"/>
      </w:pPr>
      <w:rPr>
        <w:b w:val="0"/>
        <w:i w:val="0"/>
      </w:rPr>
    </w:lvl>
    <w:lvl w:ilvl="1">
      <w:start w:val="5"/>
      <w:numFmt w:val="decimal"/>
      <w:lvlText w:val="%2."/>
      <w:lvlJc w:val="left"/>
      <w:pPr>
        <w:tabs>
          <w:tab w:val="num" w:pos="1506"/>
        </w:tabs>
        <w:ind w:left="1506" w:hanging="360"/>
      </w:pPr>
    </w:lvl>
    <w:lvl w:ilvl="2">
      <w:start w:val="1"/>
      <w:numFmt w:val="lowerRoman"/>
      <w:lvlText w:val="%2.%3."/>
      <w:lvlJc w:val="right"/>
      <w:pPr>
        <w:tabs>
          <w:tab w:val="num" w:pos="2226"/>
        </w:tabs>
        <w:ind w:left="2226" w:hanging="180"/>
      </w:pPr>
    </w:lvl>
    <w:lvl w:ilvl="3">
      <w:start w:val="1"/>
      <w:numFmt w:val="decimal"/>
      <w:lvlText w:val="%2.%3.%4."/>
      <w:lvlJc w:val="left"/>
      <w:pPr>
        <w:tabs>
          <w:tab w:val="num" w:pos="2946"/>
        </w:tabs>
        <w:ind w:left="2946" w:hanging="360"/>
      </w:pPr>
    </w:lvl>
    <w:lvl w:ilvl="4">
      <w:start w:val="1"/>
      <w:numFmt w:val="lowerLetter"/>
      <w:lvlText w:val="%2.%3.%4.%5."/>
      <w:lvlJc w:val="left"/>
      <w:pPr>
        <w:tabs>
          <w:tab w:val="num" w:pos="3666"/>
        </w:tabs>
        <w:ind w:left="3666" w:hanging="360"/>
      </w:pPr>
    </w:lvl>
    <w:lvl w:ilvl="5">
      <w:start w:val="1"/>
      <w:numFmt w:val="lowerRoman"/>
      <w:lvlText w:val="%2.%3.%4.%5.%6."/>
      <w:lvlJc w:val="right"/>
      <w:pPr>
        <w:tabs>
          <w:tab w:val="num" w:pos="4386"/>
        </w:tabs>
        <w:ind w:left="4386" w:hanging="180"/>
      </w:pPr>
    </w:lvl>
    <w:lvl w:ilvl="6">
      <w:start w:val="1"/>
      <w:numFmt w:val="decimal"/>
      <w:lvlText w:val="%2.%3.%4.%5.%6.%7."/>
      <w:lvlJc w:val="left"/>
      <w:pPr>
        <w:tabs>
          <w:tab w:val="num" w:pos="5106"/>
        </w:tabs>
        <w:ind w:left="5106" w:hanging="360"/>
      </w:pPr>
    </w:lvl>
    <w:lvl w:ilvl="7">
      <w:start w:val="1"/>
      <w:numFmt w:val="lowerLetter"/>
      <w:lvlText w:val="%2.%3.%4.%5.%6.%7.%8."/>
      <w:lvlJc w:val="left"/>
      <w:pPr>
        <w:tabs>
          <w:tab w:val="num" w:pos="5826"/>
        </w:tabs>
        <w:ind w:left="5826" w:hanging="360"/>
      </w:pPr>
    </w:lvl>
    <w:lvl w:ilvl="8">
      <w:start w:val="1"/>
      <w:numFmt w:val="lowerRoman"/>
      <w:lvlText w:val="%2.%3.%4.%5.%6.%7.%8.%9."/>
      <w:lvlJc w:val="right"/>
      <w:pPr>
        <w:tabs>
          <w:tab w:val="num" w:pos="6546"/>
        </w:tabs>
        <w:ind w:left="6546" w:hanging="180"/>
      </w:pPr>
    </w:lvl>
  </w:abstractNum>
  <w:abstractNum w:abstractNumId="4" w15:restartNumberingAfterBreak="0">
    <w:nsid w:val="00000005"/>
    <w:multiLevelType w:val="multilevel"/>
    <w:tmpl w:val="A1F6C470"/>
    <w:name w:val="WWNum4"/>
    <w:lvl w:ilvl="0">
      <w:start w:val="1"/>
      <w:numFmt w:val="decimal"/>
      <w:lvlText w:val="%1)"/>
      <w:lvlJc w:val="left"/>
      <w:pPr>
        <w:tabs>
          <w:tab w:val="num" w:pos="786"/>
        </w:tabs>
        <w:ind w:left="786" w:hanging="360"/>
      </w:pPr>
      <w:rPr>
        <w:b w:val="0"/>
        <w:strike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5" w15:restartNumberingAfterBreak="0">
    <w:nsid w:val="00000006"/>
    <w:multiLevelType w:val="multilevel"/>
    <w:tmpl w:val="2456840C"/>
    <w:lvl w:ilvl="0">
      <w:start w:val="1"/>
      <w:numFmt w:val="decimal"/>
      <w:lvlText w:val="%1."/>
      <w:lvlJc w:val="left"/>
      <w:pPr>
        <w:tabs>
          <w:tab w:val="num" w:pos="397"/>
        </w:tabs>
        <w:ind w:left="397" w:hanging="397"/>
      </w:pPr>
      <w:rPr>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6" w15:restartNumberingAfterBreak="0">
    <w:nsid w:val="00000007"/>
    <w:multiLevelType w:val="multilevel"/>
    <w:tmpl w:val="85C2EF86"/>
    <w:name w:val="WWNum6"/>
    <w:lvl w:ilvl="0">
      <w:start w:val="1"/>
      <w:numFmt w:val="decimal"/>
      <w:lvlText w:val="%1)"/>
      <w:lvlJc w:val="left"/>
      <w:pPr>
        <w:tabs>
          <w:tab w:val="num" w:pos="397"/>
        </w:tabs>
        <w:ind w:left="397" w:hanging="397"/>
      </w:pPr>
      <w:rPr>
        <w:rFonts w:ascii="Arial" w:eastAsia="Arial Unicode MS" w:hAnsi="Arial" w:cs="Arial"/>
        <w:b w:val="0"/>
        <w:color w:val="00000A"/>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7" w15:restartNumberingAfterBreak="0">
    <w:nsid w:val="00000008"/>
    <w:multiLevelType w:val="multilevel"/>
    <w:tmpl w:val="2940E6F4"/>
    <w:name w:val="WWNum8"/>
    <w:lvl w:ilvl="0">
      <w:start w:val="1"/>
      <w:numFmt w:val="decimal"/>
      <w:lvlText w:val="%1."/>
      <w:lvlJc w:val="left"/>
      <w:pPr>
        <w:tabs>
          <w:tab w:val="num" w:pos="720"/>
        </w:tabs>
        <w:ind w:left="720" w:hanging="360"/>
      </w:pPr>
      <w:rPr>
        <w:rFonts w:ascii="Arial" w:hAnsi="Arial" w:cs="Arial" w:hint="default"/>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8" w15:restartNumberingAfterBreak="0">
    <w:nsid w:val="00000009"/>
    <w:multiLevelType w:val="multilevel"/>
    <w:tmpl w:val="00000009"/>
    <w:name w:val="WWNum9"/>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9" w15:restartNumberingAfterBreak="0">
    <w:nsid w:val="0000000A"/>
    <w:multiLevelType w:val="multilevel"/>
    <w:tmpl w:val="0000000A"/>
    <w:name w:val="WWNum10"/>
    <w:lvl w:ilvl="0">
      <w:start w:val="1"/>
      <w:numFmt w:val="decimal"/>
      <w:lvlText w:val="%1)"/>
      <w:lvlJc w:val="left"/>
      <w:pPr>
        <w:tabs>
          <w:tab w:val="num" w:pos="1080"/>
        </w:tabs>
        <w:ind w:left="1080" w:hanging="360"/>
      </w:pPr>
      <w:rPr>
        <w:b w:val="0"/>
      </w:rPr>
    </w:lvl>
    <w:lvl w:ilvl="1">
      <w:start w:val="1"/>
      <w:numFmt w:val="lowerLetter"/>
      <w:lvlText w:val="%2."/>
      <w:lvlJc w:val="left"/>
      <w:pPr>
        <w:tabs>
          <w:tab w:val="num" w:pos="1800"/>
        </w:tabs>
        <w:ind w:left="1800" w:hanging="360"/>
      </w:pPr>
    </w:lvl>
    <w:lvl w:ilvl="2">
      <w:start w:val="1"/>
      <w:numFmt w:val="lowerRoman"/>
      <w:lvlText w:val="%2.%3."/>
      <w:lvlJc w:val="right"/>
      <w:pPr>
        <w:tabs>
          <w:tab w:val="num" w:pos="2520"/>
        </w:tabs>
        <w:ind w:left="2520" w:hanging="180"/>
      </w:pPr>
    </w:lvl>
    <w:lvl w:ilvl="3">
      <w:start w:val="1"/>
      <w:numFmt w:val="decimal"/>
      <w:lvlText w:val="%2.%3.%4."/>
      <w:lvlJc w:val="left"/>
      <w:pPr>
        <w:tabs>
          <w:tab w:val="num" w:pos="3240"/>
        </w:tabs>
        <w:ind w:left="3240" w:hanging="360"/>
      </w:pPr>
    </w:lvl>
    <w:lvl w:ilvl="4">
      <w:start w:val="1"/>
      <w:numFmt w:val="lowerLetter"/>
      <w:lvlText w:val="%2.%3.%4.%5."/>
      <w:lvlJc w:val="left"/>
      <w:pPr>
        <w:tabs>
          <w:tab w:val="num" w:pos="3960"/>
        </w:tabs>
        <w:ind w:left="3960" w:hanging="360"/>
      </w:pPr>
    </w:lvl>
    <w:lvl w:ilvl="5">
      <w:start w:val="1"/>
      <w:numFmt w:val="lowerRoman"/>
      <w:lvlText w:val="%2.%3.%4.%5.%6."/>
      <w:lvlJc w:val="right"/>
      <w:pPr>
        <w:tabs>
          <w:tab w:val="num" w:pos="4680"/>
        </w:tabs>
        <w:ind w:left="4680" w:hanging="180"/>
      </w:pPr>
    </w:lvl>
    <w:lvl w:ilvl="6">
      <w:start w:val="1"/>
      <w:numFmt w:val="decimal"/>
      <w:lvlText w:val="%2.%3.%4.%5.%6.%7."/>
      <w:lvlJc w:val="left"/>
      <w:pPr>
        <w:tabs>
          <w:tab w:val="num" w:pos="5400"/>
        </w:tabs>
        <w:ind w:left="5400" w:hanging="360"/>
      </w:pPr>
    </w:lvl>
    <w:lvl w:ilvl="7">
      <w:start w:val="1"/>
      <w:numFmt w:val="lowerLetter"/>
      <w:lvlText w:val="%2.%3.%4.%5.%6.%7.%8."/>
      <w:lvlJc w:val="left"/>
      <w:pPr>
        <w:tabs>
          <w:tab w:val="num" w:pos="6120"/>
        </w:tabs>
        <w:ind w:left="6120" w:hanging="360"/>
      </w:pPr>
    </w:lvl>
    <w:lvl w:ilvl="8">
      <w:start w:val="1"/>
      <w:numFmt w:val="lowerRoman"/>
      <w:lvlText w:val="%2.%3.%4.%5.%6.%7.%8.%9."/>
      <w:lvlJc w:val="right"/>
      <w:pPr>
        <w:tabs>
          <w:tab w:val="num" w:pos="6840"/>
        </w:tabs>
        <w:ind w:left="6840" w:hanging="180"/>
      </w:pPr>
    </w:lvl>
  </w:abstractNum>
  <w:abstractNum w:abstractNumId="10" w15:restartNumberingAfterBreak="0">
    <w:nsid w:val="0000000B"/>
    <w:multiLevelType w:val="multilevel"/>
    <w:tmpl w:val="0000000B"/>
    <w:name w:val="WWNum11"/>
    <w:lvl w:ilvl="0">
      <w:start w:val="1"/>
      <w:numFmt w:val="decimal"/>
      <w:lvlText w:val="%1)"/>
      <w:lvlJc w:val="left"/>
      <w:pPr>
        <w:tabs>
          <w:tab w:val="num" w:pos="786"/>
        </w:tabs>
        <w:ind w:left="786" w:hanging="360"/>
      </w:pPr>
      <w:rPr>
        <w:b w:val="0"/>
      </w:rPr>
    </w:lvl>
    <w:lvl w:ilvl="1">
      <w:start w:val="1"/>
      <w:numFmt w:val="lowerLetter"/>
      <w:lvlText w:val="%2."/>
      <w:lvlJc w:val="left"/>
      <w:pPr>
        <w:tabs>
          <w:tab w:val="num" w:pos="1506"/>
        </w:tabs>
        <w:ind w:left="1506" w:hanging="360"/>
      </w:pPr>
    </w:lvl>
    <w:lvl w:ilvl="2">
      <w:start w:val="1"/>
      <w:numFmt w:val="lowerRoman"/>
      <w:lvlText w:val="%2.%3."/>
      <w:lvlJc w:val="right"/>
      <w:pPr>
        <w:tabs>
          <w:tab w:val="num" w:pos="2226"/>
        </w:tabs>
        <w:ind w:left="2226" w:hanging="180"/>
      </w:pPr>
    </w:lvl>
    <w:lvl w:ilvl="3">
      <w:start w:val="1"/>
      <w:numFmt w:val="decimal"/>
      <w:lvlText w:val="%2.%3.%4."/>
      <w:lvlJc w:val="left"/>
      <w:pPr>
        <w:tabs>
          <w:tab w:val="num" w:pos="2946"/>
        </w:tabs>
        <w:ind w:left="2946" w:hanging="360"/>
      </w:pPr>
    </w:lvl>
    <w:lvl w:ilvl="4">
      <w:start w:val="1"/>
      <w:numFmt w:val="lowerLetter"/>
      <w:lvlText w:val="%2.%3.%4.%5."/>
      <w:lvlJc w:val="left"/>
      <w:pPr>
        <w:tabs>
          <w:tab w:val="num" w:pos="3666"/>
        </w:tabs>
        <w:ind w:left="3666" w:hanging="360"/>
      </w:pPr>
    </w:lvl>
    <w:lvl w:ilvl="5">
      <w:start w:val="1"/>
      <w:numFmt w:val="lowerRoman"/>
      <w:lvlText w:val="%2.%3.%4.%5.%6."/>
      <w:lvlJc w:val="right"/>
      <w:pPr>
        <w:tabs>
          <w:tab w:val="num" w:pos="4386"/>
        </w:tabs>
        <w:ind w:left="4386" w:hanging="180"/>
      </w:pPr>
    </w:lvl>
    <w:lvl w:ilvl="6">
      <w:start w:val="1"/>
      <w:numFmt w:val="decimal"/>
      <w:lvlText w:val="%2.%3.%4.%5.%6.%7."/>
      <w:lvlJc w:val="left"/>
      <w:pPr>
        <w:tabs>
          <w:tab w:val="num" w:pos="5106"/>
        </w:tabs>
        <w:ind w:left="5106" w:hanging="360"/>
      </w:pPr>
    </w:lvl>
    <w:lvl w:ilvl="7">
      <w:start w:val="1"/>
      <w:numFmt w:val="lowerLetter"/>
      <w:lvlText w:val="%2.%3.%4.%5.%6.%7.%8."/>
      <w:lvlJc w:val="left"/>
      <w:pPr>
        <w:tabs>
          <w:tab w:val="num" w:pos="5826"/>
        </w:tabs>
        <w:ind w:left="5826" w:hanging="360"/>
      </w:pPr>
    </w:lvl>
    <w:lvl w:ilvl="8">
      <w:start w:val="1"/>
      <w:numFmt w:val="lowerRoman"/>
      <w:lvlText w:val="%2.%3.%4.%5.%6.%7.%8.%9."/>
      <w:lvlJc w:val="right"/>
      <w:pPr>
        <w:tabs>
          <w:tab w:val="num" w:pos="6546"/>
        </w:tabs>
        <w:ind w:left="6546" w:hanging="180"/>
      </w:pPr>
    </w:lvl>
  </w:abstractNum>
  <w:abstractNum w:abstractNumId="11" w15:restartNumberingAfterBreak="0">
    <w:nsid w:val="0000000C"/>
    <w:multiLevelType w:val="multilevel"/>
    <w:tmpl w:val="0000000C"/>
    <w:name w:val="WWNum12"/>
    <w:lvl w:ilvl="0">
      <w:start w:val="1"/>
      <w:numFmt w:val="decimal"/>
      <w:lvlText w:val="%1)"/>
      <w:lvlJc w:val="left"/>
      <w:pPr>
        <w:tabs>
          <w:tab w:val="num" w:pos="1433"/>
        </w:tabs>
        <w:ind w:left="1433" w:hanging="360"/>
      </w:pPr>
      <w:rPr>
        <w:b w:val="0"/>
      </w:rPr>
    </w:lvl>
    <w:lvl w:ilvl="1">
      <w:start w:val="1"/>
      <w:numFmt w:val="lowerLetter"/>
      <w:lvlText w:val="%2."/>
      <w:lvlJc w:val="left"/>
      <w:pPr>
        <w:tabs>
          <w:tab w:val="num" w:pos="2153"/>
        </w:tabs>
        <w:ind w:left="2153" w:hanging="360"/>
      </w:pPr>
    </w:lvl>
    <w:lvl w:ilvl="2">
      <w:start w:val="1"/>
      <w:numFmt w:val="lowerRoman"/>
      <w:lvlText w:val="%2.%3."/>
      <w:lvlJc w:val="right"/>
      <w:pPr>
        <w:tabs>
          <w:tab w:val="num" w:pos="2873"/>
        </w:tabs>
        <w:ind w:left="2873" w:hanging="180"/>
      </w:pPr>
    </w:lvl>
    <w:lvl w:ilvl="3">
      <w:start w:val="1"/>
      <w:numFmt w:val="decimal"/>
      <w:lvlText w:val="%2.%3.%4."/>
      <w:lvlJc w:val="left"/>
      <w:pPr>
        <w:tabs>
          <w:tab w:val="num" w:pos="3593"/>
        </w:tabs>
        <w:ind w:left="3593" w:hanging="360"/>
      </w:pPr>
    </w:lvl>
    <w:lvl w:ilvl="4">
      <w:start w:val="1"/>
      <w:numFmt w:val="lowerLetter"/>
      <w:lvlText w:val="%2.%3.%4.%5."/>
      <w:lvlJc w:val="left"/>
      <w:pPr>
        <w:tabs>
          <w:tab w:val="num" w:pos="4313"/>
        </w:tabs>
        <w:ind w:left="4313" w:hanging="360"/>
      </w:pPr>
    </w:lvl>
    <w:lvl w:ilvl="5">
      <w:start w:val="1"/>
      <w:numFmt w:val="lowerRoman"/>
      <w:lvlText w:val="%2.%3.%4.%5.%6."/>
      <w:lvlJc w:val="right"/>
      <w:pPr>
        <w:tabs>
          <w:tab w:val="num" w:pos="5033"/>
        </w:tabs>
        <w:ind w:left="5033" w:hanging="180"/>
      </w:pPr>
    </w:lvl>
    <w:lvl w:ilvl="6">
      <w:start w:val="1"/>
      <w:numFmt w:val="decimal"/>
      <w:lvlText w:val="%2.%3.%4.%5.%6.%7."/>
      <w:lvlJc w:val="left"/>
      <w:pPr>
        <w:tabs>
          <w:tab w:val="num" w:pos="5753"/>
        </w:tabs>
        <w:ind w:left="5753" w:hanging="360"/>
      </w:pPr>
    </w:lvl>
    <w:lvl w:ilvl="7">
      <w:start w:val="1"/>
      <w:numFmt w:val="lowerLetter"/>
      <w:lvlText w:val="%2.%3.%4.%5.%6.%7.%8."/>
      <w:lvlJc w:val="left"/>
      <w:pPr>
        <w:tabs>
          <w:tab w:val="num" w:pos="6473"/>
        </w:tabs>
        <w:ind w:left="6473" w:hanging="360"/>
      </w:pPr>
    </w:lvl>
    <w:lvl w:ilvl="8">
      <w:start w:val="1"/>
      <w:numFmt w:val="lowerRoman"/>
      <w:lvlText w:val="%2.%3.%4.%5.%6.%7.%8.%9."/>
      <w:lvlJc w:val="right"/>
      <w:pPr>
        <w:tabs>
          <w:tab w:val="num" w:pos="7193"/>
        </w:tabs>
        <w:ind w:left="7193" w:hanging="180"/>
      </w:pPr>
    </w:lvl>
  </w:abstractNum>
  <w:abstractNum w:abstractNumId="12" w15:restartNumberingAfterBreak="0">
    <w:nsid w:val="0000000D"/>
    <w:multiLevelType w:val="multilevel"/>
    <w:tmpl w:val="0000000D"/>
    <w:name w:val="WWNum13"/>
    <w:lvl w:ilvl="0">
      <w:start w:val="1"/>
      <w:numFmt w:val="decimal"/>
      <w:lvlText w:val="%1)"/>
      <w:lvlJc w:val="left"/>
      <w:pPr>
        <w:tabs>
          <w:tab w:val="num" w:pos="2340"/>
        </w:tabs>
        <w:ind w:left="2340" w:hanging="360"/>
      </w:pPr>
      <w:rPr>
        <w:b w:val="0"/>
      </w:rPr>
    </w:lvl>
    <w:lvl w:ilvl="1">
      <w:start w:val="1"/>
      <w:numFmt w:val="decimal"/>
      <w:lvlText w:val="%2)"/>
      <w:lvlJc w:val="left"/>
      <w:pPr>
        <w:tabs>
          <w:tab w:val="num" w:pos="0"/>
        </w:tabs>
        <w:ind w:left="785"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4" w15:restartNumberingAfterBreak="0">
    <w:nsid w:val="0000000F"/>
    <w:multiLevelType w:val="multilevel"/>
    <w:tmpl w:val="0000000F"/>
    <w:name w:val="WWNum15"/>
    <w:lvl w:ilvl="0">
      <w:start w:val="1"/>
      <w:numFmt w:val="decimal"/>
      <w:lvlText w:val="%1."/>
      <w:lvlJc w:val="left"/>
      <w:pPr>
        <w:tabs>
          <w:tab w:val="num" w:pos="340"/>
        </w:tabs>
        <w:ind w:left="340" w:hanging="340"/>
      </w:pPr>
      <w:rPr>
        <w:b w:val="0"/>
      </w:rPr>
    </w:lvl>
    <w:lvl w:ilvl="1">
      <w:start w:val="1"/>
      <w:numFmt w:val="decimal"/>
      <w:lvlText w:val="%2)"/>
      <w:lvlJc w:val="left"/>
      <w:pPr>
        <w:tabs>
          <w:tab w:val="num" w:pos="964"/>
        </w:tabs>
        <w:ind w:left="964" w:hanging="567"/>
      </w:pPr>
    </w:lvl>
    <w:lvl w:ilvl="2">
      <w:start w:val="1"/>
      <w:numFmt w:val="bullet"/>
      <w:lvlText w:val=""/>
      <w:lvlJc w:val="left"/>
      <w:pPr>
        <w:tabs>
          <w:tab w:val="num" w:pos="2340"/>
        </w:tabs>
        <w:ind w:left="2340" w:hanging="360"/>
      </w:pPr>
      <w:rPr>
        <w:rFonts w:ascii="Symbol" w:hAnsi="Symbol"/>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5" w15:restartNumberingAfterBreak="0">
    <w:nsid w:val="00000010"/>
    <w:multiLevelType w:val="multilevel"/>
    <w:tmpl w:val="00000010"/>
    <w:name w:val="WWNum16"/>
    <w:lvl w:ilvl="0">
      <w:start w:val="1"/>
      <w:numFmt w:val="bullet"/>
      <w:lvlText w:val=""/>
      <w:lvlJc w:val="left"/>
      <w:pPr>
        <w:tabs>
          <w:tab w:val="num" w:pos="0"/>
        </w:tabs>
        <w:ind w:left="1428" w:hanging="360"/>
      </w:pPr>
      <w:rPr>
        <w:rFonts w:ascii="Symbol" w:hAnsi="Symbol"/>
      </w:rPr>
    </w:lvl>
    <w:lvl w:ilvl="1">
      <w:start w:val="1"/>
      <w:numFmt w:val="bullet"/>
      <w:lvlText w:val="o"/>
      <w:lvlJc w:val="left"/>
      <w:pPr>
        <w:tabs>
          <w:tab w:val="num" w:pos="0"/>
        </w:tabs>
        <w:ind w:left="2148" w:hanging="360"/>
      </w:pPr>
      <w:rPr>
        <w:rFonts w:ascii="Courier New" w:hAnsi="Courier New" w:cs="Courier New"/>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cs="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cs="Courier New"/>
      </w:rPr>
    </w:lvl>
    <w:lvl w:ilvl="8">
      <w:start w:val="1"/>
      <w:numFmt w:val="bullet"/>
      <w:lvlText w:val=""/>
      <w:lvlJc w:val="left"/>
      <w:pPr>
        <w:tabs>
          <w:tab w:val="num" w:pos="0"/>
        </w:tabs>
        <w:ind w:left="7188" w:hanging="360"/>
      </w:pPr>
      <w:rPr>
        <w:rFonts w:ascii="Wingdings" w:hAnsi="Wingdings"/>
      </w:rPr>
    </w:lvl>
  </w:abstractNum>
  <w:abstractNum w:abstractNumId="16" w15:restartNumberingAfterBreak="0">
    <w:nsid w:val="00000011"/>
    <w:multiLevelType w:val="multilevel"/>
    <w:tmpl w:val="00000011"/>
    <w:name w:val="WWNum17"/>
    <w:lvl w:ilvl="0">
      <w:start w:val="1"/>
      <w:numFmt w:val="decimal"/>
      <w:lvlText w:val="%1)"/>
      <w:lvlJc w:val="left"/>
      <w:pPr>
        <w:tabs>
          <w:tab w:val="num" w:pos="644"/>
        </w:tabs>
        <w:ind w:left="644" w:hanging="360"/>
      </w:pPr>
    </w:lvl>
    <w:lvl w:ilvl="1">
      <w:start w:val="1"/>
      <w:numFmt w:val="lowerLetter"/>
      <w:lvlText w:val="%2)"/>
      <w:lvlJc w:val="left"/>
      <w:pPr>
        <w:tabs>
          <w:tab w:val="num" w:pos="928"/>
        </w:tabs>
        <w:ind w:left="928"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7" w15:restartNumberingAfterBreak="0">
    <w:nsid w:val="00000012"/>
    <w:multiLevelType w:val="multilevel"/>
    <w:tmpl w:val="00000012"/>
    <w:name w:val="WWNum1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8" w15:restartNumberingAfterBreak="0">
    <w:nsid w:val="00000013"/>
    <w:multiLevelType w:val="multilevel"/>
    <w:tmpl w:val="00000013"/>
    <w:name w:val="WWNum21"/>
    <w:lvl w:ilvl="0">
      <w:start w:val="1"/>
      <w:numFmt w:val="decimal"/>
      <w:lvlText w:val="%1)"/>
      <w:lvlJc w:val="left"/>
      <w:pPr>
        <w:tabs>
          <w:tab w:val="num" w:pos="0"/>
        </w:tabs>
        <w:ind w:left="785" w:hanging="360"/>
      </w:pPr>
    </w:lvl>
    <w:lvl w:ilvl="1">
      <w:start w:val="1"/>
      <w:numFmt w:val="lowerLetter"/>
      <w:lvlText w:val="%2."/>
      <w:lvlJc w:val="left"/>
      <w:pPr>
        <w:tabs>
          <w:tab w:val="num" w:pos="0"/>
        </w:tabs>
        <w:ind w:left="1505" w:hanging="360"/>
      </w:pPr>
    </w:lvl>
    <w:lvl w:ilvl="2">
      <w:start w:val="1"/>
      <w:numFmt w:val="lowerRoman"/>
      <w:lvlText w:val="%2.%3."/>
      <w:lvlJc w:val="right"/>
      <w:pPr>
        <w:tabs>
          <w:tab w:val="num" w:pos="0"/>
        </w:tabs>
        <w:ind w:left="2225" w:hanging="180"/>
      </w:pPr>
    </w:lvl>
    <w:lvl w:ilvl="3">
      <w:start w:val="1"/>
      <w:numFmt w:val="decimal"/>
      <w:lvlText w:val="%2.%3.%4."/>
      <w:lvlJc w:val="left"/>
      <w:pPr>
        <w:tabs>
          <w:tab w:val="num" w:pos="0"/>
        </w:tabs>
        <w:ind w:left="2945" w:hanging="360"/>
      </w:pPr>
    </w:lvl>
    <w:lvl w:ilvl="4">
      <w:start w:val="1"/>
      <w:numFmt w:val="lowerLetter"/>
      <w:lvlText w:val="%2.%3.%4.%5."/>
      <w:lvlJc w:val="left"/>
      <w:pPr>
        <w:tabs>
          <w:tab w:val="num" w:pos="0"/>
        </w:tabs>
        <w:ind w:left="3665" w:hanging="360"/>
      </w:pPr>
    </w:lvl>
    <w:lvl w:ilvl="5">
      <w:start w:val="1"/>
      <w:numFmt w:val="lowerRoman"/>
      <w:lvlText w:val="%2.%3.%4.%5.%6."/>
      <w:lvlJc w:val="right"/>
      <w:pPr>
        <w:tabs>
          <w:tab w:val="num" w:pos="0"/>
        </w:tabs>
        <w:ind w:left="4385" w:hanging="180"/>
      </w:pPr>
    </w:lvl>
    <w:lvl w:ilvl="6">
      <w:start w:val="1"/>
      <w:numFmt w:val="decimal"/>
      <w:lvlText w:val="%2.%3.%4.%5.%6.%7."/>
      <w:lvlJc w:val="left"/>
      <w:pPr>
        <w:tabs>
          <w:tab w:val="num" w:pos="0"/>
        </w:tabs>
        <w:ind w:left="5105" w:hanging="360"/>
      </w:pPr>
    </w:lvl>
    <w:lvl w:ilvl="7">
      <w:start w:val="1"/>
      <w:numFmt w:val="lowerLetter"/>
      <w:lvlText w:val="%2.%3.%4.%5.%6.%7.%8."/>
      <w:lvlJc w:val="left"/>
      <w:pPr>
        <w:tabs>
          <w:tab w:val="num" w:pos="0"/>
        </w:tabs>
        <w:ind w:left="5825" w:hanging="360"/>
      </w:pPr>
    </w:lvl>
    <w:lvl w:ilvl="8">
      <w:start w:val="1"/>
      <w:numFmt w:val="lowerRoman"/>
      <w:lvlText w:val="%2.%3.%4.%5.%6.%7.%8.%9."/>
      <w:lvlJc w:val="right"/>
      <w:pPr>
        <w:tabs>
          <w:tab w:val="num" w:pos="0"/>
        </w:tabs>
        <w:ind w:left="6545" w:hanging="180"/>
      </w:pPr>
    </w:lvl>
  </w:abstractNum>
  <w:abstractNum w:abstractNumId="19" w15:restartNumberingAfterBreak="0">
    <w:nsid w:val="00000014"/>
    <w:multiLevelType w:val="multilevel"/>
    <w:tmpl w:val="00000014"/>
    <w:name w:val="WWNum22"/>
    <w:lvl w:ilvl="0">
      <w:start w:val="1"/>
      <w:numFmt w:val="lowerLetter"/>
      <w:lvlText w:val="%1)"/>
      <w:lvlJc w:val="left"/>
      <w:pPr>
        <w:tabs>
          <w:tab w:val="num" w:pos="0"/>
        </w:tabs>
        <w:ind w:left="1083" w:hanging="360"/>
      </w:pPr>
    </w:lvl>
    <w:lvl w:ilvl="1">
      <w:start w:val="1"/>
      <w:numFmt w:val="decimal"/>
      <w:lvlText w:val="%2)"/>
      <w:lvlJc w:val="left"/>
      <w:pPr>
        <w:tabs>
          <w:tab w:val="num" w:pos="0"/>
        </w:tabs>
        <w:ind w:left="785" w:hanging="360"/>
      </w:pPr>
    </w:lvl>
    <w:lvl w:ilvl="2">
      <w:start w:val="1"/>
      <w:numFmt w:val="lowerRoman"/>
      <w:lvlText w:val="%2.%3."/>
      <w:lvlJc w:val="right"/>
      <w:pPr>
        <w:tabs>
          <w:tab w:val="num" w:pos="0"/>
        </w:tabs>
        <w:ind w:left="2523" w:hanging="180"/>
      </w:pPr>
    </w:lvl>
    <w:lvl w:ilvl="3">
      <w:start w:val="1"/>
      <w:numFmt w:val="decimal"/>
      <w:lvlText w:val="%2.%3.%4."/>
      <w:lvlJc w:val="left"/>
      <w:pPr>
        <w:tabs>
          <w:tab w:val="num" w:pos="0"/>
        </w:tabs>
        <w:ind w:left="3243" w:hanging="360"/>
      </w:pPr>
    </w:lvl>
    <w:lvl w:ilvl="4">
      <w:start w:val="1"/>
      <w:numFmt w:val="lowerLetter"/>
      <w:lvlText w:val="%2.%3.%4.%5."/>
      <w:lvlJc w:val="left"/>
      <w:pPr>
        <w:tabs>
          <w:tab w:val="num" w:pos="0"/>
        </w:tabs>
        <w:ind w:left="3963" w:hanging="360"/>
      </w:pPr>
    </w:lvl>
    <w:lvl w:ilvl="5">
      <w:start w:val="1"/>
      <w:numFmt w:val="lowerRoman"/>
      <w:lvlText w:val="%2.%3.%4.%5.%6."/>
      <w:lvlJc w:val="right"/>
      <w:pPr>
        <w:tabs>
          <w:tab w:val="num" w:pos="0"/>
        </w:tabs>
        <w:ind w:left="4683" w:hanging="180"/>
      </w:pPr>
    </w:lvl>
    <w:lvl w:ilvl="6">
      <w:start w:val="1"/>
      <w:numFmt w:val="decimal"/>
      <w:lvlText w:val="%2.%3.%4.%5.%6.%7."/>
      <w:lvlJc w:val="left"/>
      <w:pPr>
        <w:tabs>
          <w:tab w:val="num" w:pos="0"/>
        </w:tabs>
        <w:ind w:left="5403" w:hanging="360"/>
      </w:pPr>
    </w:lvl>
    <w:lvl w:ilvl="7">
      <w:start w:val="1"/>
      <w:numFmt w:val="lowerLetter"/>
      <w:lvlText w:val="%2.%3.%4.%5.%6.%7.%8."/>
      <w:lvlJc w:val="left"/>
      <w:pPr>
        <w:tabs>
          <w:tab w:val="num" w:pos="0"/>
        </w:tabs>
        <w:ind w:left="6123" w:hanging="360"/>
      </w:pPr>
    </w:lvl>
    <w:lvl w:ilvl="8">
      <w:start w:val="1"/>
      <w:numFmt w:val="lowerRoman"/>
      <w:lvlText w:val="%2.%3.%4.%5.%6.%7.%8.%9."/>
      <w:lvlJc w:val="right"/>
      <w:pPr>
        <w:tabs>
          <w:tab w:val="num" w:pos="0"/>
        </w:tabs>
        <w:ind w:left="6843" w:hanging="180"/>
      </w:pPr>
    </w:lvl>
  </w:abstractNum>
  <w:abstractNum w:abstractNumId="20" w15:restartNumberingAfterBreak="0">
    <w:nsid w:val="00000015"/>
    <w:multiLevelType w:val="multilevel"/>
    <w:tmpl w:val="00000015"/>
    <w:name w:val="WWNum24"/>
    <w:lvl w:ilvl="0">
      <w:start w:val="2"/>
      <w:numFmt w:val="decimal"/>
      <w:lvlText w:val="%1."/>
      <w:lvlJc w:val="left"/>
      <w:pPr>
        <w:tabs>
          <w:tab w:val="num" w:pos="0"/>
        </w:tabs>
        <w:ind w:left="501" w:hanging="360"/>
      </w:pPr>
    </w:lvl>
    <w:lvl w:ilvl="1">
      <w:start w:val="1"/>
      <w:numFmt w:val="lowerLetter"/>
      <w:lvlText w:val="%2."/>
      <w:lvlJc w:val="left"/>
      <w:pPr>
        <w:tabs>
          <w:tab w:val="num" w:pos="0"/>
        </w:tabs>
        <w:ind w:left="1079" w:hanging="360"/>
      </w:pPr>
    </w:lvl>
    <w:lvl w:ilvl="2">
      <w:start w:val="1"/>
      <w:numFmt w:val="lowerRoman"/>
      <w:lvlText w:val="%2.%3."/>
      <w:lvlJc w:val="right"/>
      <w:pPr>
        <w:tabs>
          <w:tab w:val="num" w:pos="0"/>
        </w:tabs>
        <w:ind w:left="1799" w:hanging="180"/>
      </w:pPr>
    </w:lvl>
    <w:lvl w:ilvl="3">
      <w:start w:val="1"/>
      <w:numFmt w:val="decimal"/>
      <w:lvlText w:val="%2.%3.%4."/>
      <w:lvlJc w:val="left"/>
      <w:pPr>
        <w:tabs>
          <w:tab w:val="num" w:pos="0"/>
        </w:tabs>
        <w:ind w:left="2519" w:hanging="360"/>
      </w:pPr>
    </w:lvl>
    <w:lvl w:ilvl="4">
      <w:start w:val="1"/>
      <w:numFmt w:val="lowerLetter"/>
      <w:lvlText w:val="%2.%3.%4.%5."/>
      <w:lvlJc w:val="left"/>
      <w:pPr>
        <w:tabs>
          <w:tab w:val="num" w:pos="0"/>
        </w:tabs>
        <w:ind w:left="3239" w:hanging="360"/>
      </w:pPr>
    </w:lvl>
    <w:lvl w:ilvl="5">
      <w:start w:val="1"/>
      <w:numFmt w:val="lowerRoman"/>
      <w:lvlText w:val="%2.%3.%4.%5.%6."/>
      <w:lvlJc w:val="right"/>
      <w:pPr>
        <w:tabs>
          <w:tab w:val="num" w:pos="0"/>
        </w:tabs>
        <w:ind w:left="3959" w:hanging="180"/>
      </w:pPr>
    </w:lvl>
    <w:lvl w:ilvl="6">
      <w:start w:val="1"/>
      <w:numFmt w:val="decimal"/>
      <w:lvlText w:val="%2.%3.%4.%5.%6.%7."/>
      <w:lvlJc w:val="left"/>
      <w:pPr>
        <w:tabs>
          <w:tab w:val="num" w:pos="0"/>
        </w:tabs>
        <w:ind w:left="4679" w:hanging="360"/>
      </w:pPr>
    </w:lvl>
    <w:lvl w:ilvl="7">
      <w:start w:val="1"/>
      <w:numFmt w:val="lowerLetter"/>
      <w:lvlText w:val="%2.%3.%4.%5.%6.%7.%8."/>
      <w:lvlJc w:val="left"/>
      <w:pPr>
        <w:tabs>
          <w:tab w:val="num" w:pos="0"/>
        </w:tabs>
        <w:ind w:left="5399" w:hanging="360"/>
      </w:pPr>
    </w:lvl>
    <w:lvl w:ilvl="8">
      <w:start w:val="1"/>
      <w:numFmt w:val="lowerRoman"/>
      <w:lvlText w:val="%2.%3.%4.%5.%6.%7.%8.%9."/>
      <w:lvlJc w:val="right"/>
      <w:pPr>
        <w:tabs>
          <w:tab w:val="num" w:pos="0"/>
        </w:tabs>
        <w:ind w:left="6119" w:hanging="180"/>
      </w:pPr>
    </w:lvl>
  </w:abstractNum>
  <w:abstractNum w:abstractNumId="21" w15:restartNumberingAfterBreak="0">
    <w:nsid w:val="00000016"/>
    <w:multiLevelType w:val="multilevel"/>
    <w:tmpl w:val="00000016"/>
    <w:name w:val="WWNum25"/>
    <w:lvl w:ilvl="0">
      <w:start w:val="1"/>
      <w:numFmt w:val="decimal"/>
      <w:lvlText w:val="%1)"/>
      <w:lvlJc w:val="left"/>
      <w:pPr>
        <w:tabs>
          <w:tab w:val="num" w:pos="150"/>
        </w:tabs>
        <w:ind w:left="850" w:hanging="360"/>
      </w:pPr>
    </w:lvl>
    <w:lvl w:ilvl="1">
      <w:start w:val="1"/>
      <w:numFmt w:val="decimal"/>
      <w:lvlText w:val="%2)"/>
      <w:lvlJc w:val="left"/>
      <w:pPr>
        <w:tabs>
          <w:tab w:val="num" w:pos="150"/>
        </w:tabs>
        <w:ind w:left="1570" w:hanging="360"/>
      </w:pPr>
    </w:lvl>
    <w:lvl w:ilvl="2">
      <w:start w:val="1"/>
      <w:numFmt w:val="lowerRoman"/>
      <w:lvlText w:val="%2.%3."/>
      <w:lvlJc w:val="right"/>
      <w:pPr>
        <w:tabs>
          <w:tab w:val="num" w:pos="150"/>
        </w:tabs>
        <w:ind w:left="2290" w:hanging="180"/>
      </w:pPr>
    </w:lvl>
    <w:lvl w:ilvl="3">
      <w:start w:val="1"/>
      <w:numFmt w:val="decimal"/>
      <w:lvlText w:val="%2.%3.%4."/>
      <w:lvlJc w:val="left"/>
      <w:pPr>
        <w:tabs>
          <w:tab w:val="num" w:pos="150"/>
        </w:tabs>
        <w:ind w:left="3010" w:hanging="360"/>
      </w:pPr>
    </w:lvl>
    <w:lvl w:ilvl="4">
      <w:start w:val="1"/>
      <w:numFmt w:val="lowerLetter"/>
      <w:lvlText w:val="%2.%3.%4.%5."/>
      <w:lvlJc w:val="left"/>
      <w:pPr>
        <w:tabs>
          <w:tab w:val="num" w:pos="150"/>
        </w:tabs>
        <w:ind w:left="3730" w:hanging="360"/>
      </w:pPr>
    </w:lvl>
    <w:lvl w:ilvl="5">
      <w:start w:val="1"/>
      <w:numFmt w:val="lowerRoman"/>
      <w:lvlText w:val="%2.%3.%4.%5.%6."/>
      <w:lvlJc w:val="right"/>
      <w:pPr>
        <w:tabs>
          <w:tab w:val="num" w:pos="150"/>
        </w:tabs>
        <w:ind w:left="4450" w:hanging="180"/>
      </w:pPr>
    </w:lvl>
    <w:lvl w:ilvl="6">
      <w:start w:val="1"/>
      <w:numFmt w:val="decimal"/>
      <w:lvlText w:val="%2.%3.%4.%5.%6.%7."/>
      <w:lvlJc w:val="left"/>
      <w:pPr>
        <w:tabs>
          <w:tab w:val="num" w:pos="150"/>
        </w:tabs>
        <w:ind w:left="5170" w:hanging="360"/>
      </w:pPr>
    </w:lvl>
    <w:lvl w:ilvl="7">
      <w:start w:val="1"/>
      <w:numFmt w:val="lowerLetter"/>
      <w:lvlText w:val="%2.%3.%4.%5.%6.%7.%8."/>
      <w:lvlJc w:val="left"/>
      <w:pPr>
        <w:tabs>
          <w:tab w:val="num" w:pos="150"/>
        </w:tabs>
        <w:ind w:left="5890" w:hanging="360"/>
      </w:pPr>
    </w:lvl>
    <w:lvl w:ilvl="8">
      <w:start w:val="1"/>
      <w:numFmt w:val="lowerRoman"/>
      <w:lvlText w:val="%2.%3.%4.%5.%6.%7.%8.%9."/>
      <w:lvlJc w:val="right"/>
      <w:pPr>
        <w:tabs>
          <w:tab w:val="num" w:pos="150"/>
        </w:tabs>
        <w:ind w:left="6610" w:hanging="180"/>
      </w:pPr>
    </w:lvl>
  </w:abstractNum>
  <w:abstractNum w:abstractNumId="22" w15:restartNumberingAfterBreak="0">
    <w:nsid w:val="00000017"/>
    <w:multiLevelType w:val="multilevel"/>
    <w:tmpl w:val="00000017"/>
    <w:name w:val="WWNum26"/>
    <w:lvl w:ilvl="0">
      <w:start w:val="1"/>
      <w:numFmt w:val="decimal"/>
      <w:lvlText w:val="%1)"/>
      <w:lvlJc w:val="left"/>
      <w:pPr>
        <w:tabs>
          <w:tab w:val="num" w:pos="0"/>
        </w:tabs>
        <w:ind w:left="785" w:hanging="360"/>
      </w:pPr>
      <w:rPr>
        <w:color w:val="00000A"/>
      </w:rPr>
    </w:lvl>
    <w:lvl w:ilvl="1">
      <w:start w:val="1"/>
      <w:numFmt w:val="lowerLetter"/>
      <w:lvlText w:val="%2."/>
      <w:lvlJc w:val="left"/>
      <w:pPr>
        <w:tabs>
          <w:tab w:val="num" w:pos="0"/>
        </w:tabs>
        <w:ind w:left="1505" w:hanging="360"/>
      </w:pPr>
    </w:lvl>
    <w:lvl w:ilvl="2">
      <w:start w:val="1"/>
      <w:numFmt w:val="lowerRoman"/>
      <w:lvlText w:val="%2.%3."/>
      <w:lvlJc w:val="right"/>
      <w:pPr>
        <w:tabs>
          <w:tab w:val="num" w:pos="0"/>
        </w:tabs>
        <w:ind w:left="2225" w:hanging="180"/>
      </w:pPr>
    </w:lvl>
    <w:lvl w:ilvl="3">
      <w:start w:val="1"/>
      <w:numFmt w:val="decimal"/>
      <w:lvlText w:val="%2.%3.%4."/>
      <w:lvlJc w:val="left"/>
      <w:pPr>
        <w:tabs>
          <w:tab w:val="num" w:pos="0"/>
        </w:tabs>
        <w:ind w:left="2945" w:hanging="360"/>
      </w:pPr>
    </w:lvl>
    <w:lvl w:ilvl="4">
      <w:start w:val="1"/>
      <w:numFmt w:val="lowerLetter"/>
      <w:lvlText w:val="%2.%3.%4.%5."/>
      <w:lvlJc w:val="left"/>
      <w:pPr>
        <w:tabs>
          <w:tab w:val="num" w:pos="0"/>
        </w:tabs>
        <w:ind w:left="3665" w:hanging="360"/>
      </w:pPr>
    </w:lvl>
    <w:lvl w:ilvl="5">
      <w:start w:val="1"/>
      <w:numFmt w:val="lowerRoman"/>
      <w:lvlText w:val="%2.%3.%4.%5.%6."/>
      <w:lvlJc w:val="right"/>
      <w:pPr>
        <w:tabs>
          <w:tab w:val="num" w:pos="0"/>
        </w:tabs>
        <w:ind w:left="4385" w:hanging="180"/>
      </w:pPr>
    </w:lvl>
    <w:lvl w:ilvl="6">
      <w:start w:val="1"/>
      <w:numFmt w:val="decimal"/>
      <w:lvlText w:val="%2.%3.%4.%5.%6.%7."/>
      <w:lvlJc w:val="left"/>
      <w:pPr>
        <w:tabs>
          <w:tab w:val="num" w:pos="0"/>
        </w:tabs>
        <w:ind w:left="5105" w:hanging="360"/>
      </w:pPr>
    </w:lvl>
    <w:lvl w:ilvl="7">
      <w:start w:val="1"/>
      <w:numFmt w:val="lowerLetter"/>
      <w:lvlText w:val="%2.%3.%4.%5.%6.%7.%8."/>
      <w:lvlJc w:val="left"/>
      <w:pPr>
        <w:tabs>
          <w:tab w:val="num" w:pos="0"/>
        </w:tabs>
        <w:ind w:left="5825" w:hanging="360"/>
      </w:pPr>
    </w:lvl>
    <w:lvl w:ilvl="8">
      <w:start w:val="1"/>
      <w:numFmt w:val="lowerRoman"/>
      <w:lvlText w:val="%2.%3.%4.%5.%6.%7.%8.%9."/>
      <w:lvlJc w:val="right"/>
      <w:pPr>
        <w:tabs>
          <w:tab w:val="num" w:pos="0"/>
        </w:tabs>
        <w:ind w:left="6545" w:hanging="180"/>
      </w:pPr>
    </w:lvl>
  </w:abstractNum>
  <w:abstractNum w:abstractNumId="23" w15:restartNumberingAfterBreak="0">
    <w:nsid w:val="00000018"/>
    <w:multiLevelType w:val="multilevel"/>
    <w:tmpl w:val="00000018"/>
    <w:name w:val="WWNum27"/>
    <w:lvl w:ilvl="0">
      <w:start w:val="1"/>
      <w:numFmt w:val="bullet"/>
      <w:lvlText w:val=""/>
      <w:lvlJc w:val="left"/>
      <w:pPr>
        <w:tabs>
          <w:tab w:val="num" w:pos="0"/>
        </w:tabs>
        <w:ind w:left="720" w:hanging="360"/>
      </w:pPr>
      <w:rPr>
        <w:rFonts w:ascii="Symbol" w:hAnsi="Symbol"/>
      </w:rPr>
    </w:lvl>
    <w:lvl w:ilvl="1">
      <w:start w:val="1"/>
      <w:numFmt w:val="lowerLetter"/>
      <w:lvlText w:val="%2)"/>
      <w:lvlJc w:val="left"/>
      <w:pPr>
        <w:tabs>
          <w:tab w:val="num" w:pos="0"/>
        </w:tabs>
        <w:ind w:left="644"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0000001B"/>
    <w:multiLevelType w:val="multilevel"/>
    <w:tmpl w:val="0000001B"/>
    <w:name w:val="WWNum32"/>
    <w:lvl w:ilvl="0">
      <w:start w:val="3"/>
      <w:numFmt w:val="decimal"/>
      <w:lvlText w:val="%1)"/>
      <w:lvlJc w:val="left"/>
      <w:pPr>
        <w:tabs>
          <w:tab w:val="num" w:pos="0"/>
        </w:tabs>
        <w:ind w:left="144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56C67EE0"/>
    <w:name w:val="WWNum35"/>
    <w:lvl w:ilvl="0">
      <w:start w:val="1"/>
      <w:numFmt w:val="decimal"/>
      <w:lvlText w:val="%1."/>
      <w:lvlJc w:val="left"/>
      <w:pPr>
        <w:tabs>
          <w:tab w:val="num" w:pos="720"/>
        </w:tabs>
        <w:ind w:left="720" w:hanging="360"/>
      </w:pPr>
      <w:rPr>
        <w:rFonts w:ascii="Times New Roman" w:hAnsi="Times New Roman" w:cs="Times New Roman" w:hint="default"/>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8" w15:restartNumberingAfterBreak="0">
    <w:nsid w:val="0000001D"/>
    <w:multiLevelType w:val="multilevel"/>
    <w:tmpl w:val="0000001D"/>
    <w:name w:val="WWNum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0" w15:restartNumberingAfterBreak="0">
    <w:nsid w:val="0000001F"/>
    <w:multiLevelType w:val="multilevel"/>
    <w:tmpl w:val="0000001F"/>
    <w:name w:val="WWNum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41"/>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32" w15:restartNumberingAfterBreak="0">
    <w:nsid w:val="00000021"/>
    <w:multiLevelType w:val="multilevel"/>
    <w:tmpl w:val="911695A8"/>
    <w:lvl w:ilvl="0">
      <w:start w:val="1"/>
      <w:numFmt w:val="decimal"/>
      <w:pStyle w:val="Num"/>
      <w:lvlText w:val="%1."/>
      <w:lvlJc w:val="left"/>
      <w:pPr>
        <w:tabs>
          <w:tab w:val="num" w:pos="397"/>
        </w:tabs>
        <w:ind w:left="397" w:hanging="397"/>
      </w:pPr>
      <w:rPr>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3" w15:restartNumberingAfterBreak="0">
    <w:nsid w:val="01664E35"/>
    <w:multiLevelType w:val="hybridMultilevel"/>
    <w:tmpl w:val="FE4A1F24"/>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4" w15:restartNumberingAfterBreak="0">
    <w:nsid w:val="0461230C"/>
    <w:multiLevelType w:val="hybridMultilevel"/>
    <w:tmpl w:val="5D62F0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069B262B"/>
    <w:multiLevelType w:val="hybridMultilevel"/>
    <w:tmpl w:val="C1E64DB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082F16A1"/>
    <w:multiLevelType w:val="hybridMultilevel"/>
    <w:tmpl w:val="0C7A13BE"/>
    <w:lvl w:ilvl="0" w:tplc="3E360812">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096D42E4"/>
    <w:multiLevelType w:val="hybridMultilevel"/>
    <w:tmpl w:val="C4242B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F1962D0"/>
    <w:multiLevelType w:val="hybridMultilevel"/>
    <w:tmpl w:val="A3A8F5B6"/>
    <w:lvl w:ilvl="0" w:tplc="F8EC298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1AA84FA6"/>
    <w:multiLevelType w:val="hybridMultilevel"/>
    <w:tmpl w:val="CCB00638"/>
    <w:lvl w:ilvl="0" w:tplc="C094A152">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40" w15:restartNumberingAfterBreak="0">
    <w:nsid w:val="1F26395B"/>
    <w:multiLevelType w:val="hybridMultilevel"/>
    <w:tmpl w:val="95B6FFF2"/>
    <w:lvl w:ilvl="0" w:tplc="B1E07352">
      <w:start w:val="1"/>
      <w:numFmt w:val="decimal"/>
      <w:lvlText w:val="%1)"/>
      <w:lvlJc w:val="left"/>
      <w:pPr>
        <w:ind w:left="720" w:hanging="360"/>
      </w:pPr>
      <w:rPr>
        <w:rFonts w:ascii="Arial" w:eastAsia="Calibr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94F699C"/>
    <w:multiLevelType w:val="multilevel"/>
    <w:tmpl w:val="E7D8D90A"/>
    <w:lvl w:ilvl="0">
      <w:start w:val="7"/>
      <w:numFmt w:val="decimal"/>
      <w:lvlText w:val="%1."/>
      <w:lvlJc w:val="left"/>
      <w:pPr>
        <w:tabs>
          <w:tab w:val="num" w:pos="397"/>
        </w:tabs>
        <w:ind w:left="397"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2.%3."/>
      <w:lvlJc w:val="right"/>
      <w:pPr>
        <w:tabs>
          <w:tab w:val="num" w:pos="2160"/>
        </w:tabs>
        <w:ind w:left="2160" w:hanging="180"/>
      </w:pPr>
      <w:rPr>
        <w:rFonts w:hint="default"/>
      </w:rPr>
    </w:lvl>
    <w:lvl w:ilvl="3">
      <w:start w:val="1"/>
      <w:numFmt w:val="decimal"/>
      <w:lvlText w:val="%2.%3.%4."/>
      <w:lvlJc w:val="left"/>
      <w:pPr>
        <w:tabs>
          <w:tab w:val="num" w:pos="2880"/>
        </w:tabs>
        <w:ind w:left="2880" w:hanging="360"/>
      </w:pPr>
      <w:rPr>
        <w:rFonts w:hint="default"/>
      </w:rPr>
    </w:lvl>
    <w:lvl w:ilvl="4">
      <w:start w:val="1"/>
      <w:numFmt w:val="lowerLetter"/>
      <w:lvlText w:val="%2.%3.%4.%5."/>
      <w:lvlJc w:val="left"/>
      <w:pPr>
        <w:tabs>
          <w:tab w:val="num" w:pos="3600"/>
        </w:tabs>
        <w:ind w:left="3600" w:hanging="360"/>
      </w:pPr>
      <w:rPr>
        <w:rFonts w:hint="default"/>
      </w:rPr>
    </w:lvl>
    <w:lvl w:ilvl="5">
      <w:start w:val="1"/>
      <w:numFmt w:val="lowerRoman"/>
      <w:lvlText w:val="%2.%3.%4.%5.%6."/>
      <w:lvlJc w:val="right"/>
      <w:pPr>
        <w:tabs>
          <w:tab w:val="num" w:pos="4320"/>
        </w:tabs>
        <w:ind w:left="4320" w:hanging="180"/>
      </w:pPr>
      <w:rPr>
        <w:rFonts w:hint="default"/>
      </w:rPr>
    </w:lvl>
    <w:lvl w:ilvl="6">
      <w:start w:val="1"/>
      <w:numFmt w:val="decimal"/>
      <w:lvlText w:val="%2.%3.%4.%5.%6.%7."/>
      <w:lvlJc w:val="left"/>
      <w:pPr>
        <w:tabs>
          <w:tab w:val="num" w:pos="5040"/>
        </w:tabs>
        <w:ind w:left="5040" w:hanging="360"/>
      </w:pPr>
      <w:rPr>
        <w:rFonts w:hint="default"/>
      </w:rPr>
    </w:lvl>
    <w:lvl w:ilvl="7">
      <w:start w:val="1"/>
      <w:numFmt w:val="lowerLetter"/>
      <w:lvlText w:val="%2.%3.%4.%5.%6.%7.%8."/>
      <w:lvlJc w:val="left"/>
      <w:pPr>
        <w:tabs>
          <w:tab w:val="num" w:pos="5760"/>
        </w:tabs>
        <w:ind w:left="5760" w:hanging="360"/>
      </w:pPr>
      <w:rPr>
        <w:rFonts w:hint="default"/>
      </w:rPr>
    </w:lvl>
    <w:lvl w:ilvl="8">
      <w:start w:val="1"/>
      <w:numFmt w:val="lowerRoman"/>
      <w:lvlText w:val="%2.%3.%4.%5.%6.%7.%8.%9."/>
      <w:lvlJc w:val="right"/>
      <w:pPr>
        <w:tabs>
          <w:tab w:val="num" w:pos="6480"/>
        </w:tabs>
        <w:ind w:left="6480" w:hanging="180"/>
      </w:pPr>
      <w:rPr>
        <w:rFonts w:hint="default"/>
      </w:rPr>
    </w:lvl>
  </w:abstractNum>
  <w:abstractNum w:abstractNumId="42" w15:restartNumberingAfterBreak="0">
    <w:nsid w:val="29E03B6F"/>
    <w:multiLevelType w:val="multilevel"/>
    <w:tmpl w:val="8886F224"/>
    <w:lvl w:ilvl="0">
      <w:start w:val="1"/>
      <w:numFmt w:val="decimal"/>
      <w:lvlText w:val="%1."/>
      <w:lvlJc w:val="left"/>
      <w:pPr>
        <w:tabs>
          <w:tab w:val="num" w:pos="397"/>
        </w:tabs>
        <w:ind w:left="397" w:hanging="397"/>
      </w:pPr>
      <w:rPr>
        <w:b w:val="0"/>
        <w:color w:val="auto"/>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3" w15:restartNumberingAfterBreak="0">
    <w:nsid w:val="2C1F66A5"/>
    <w:multiLevelType w:val="hybridMultilevel"/>
    <w:tmpl w:val="6C80E6C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2C6A093C"/>
    <w:multiLevelType w:val="hybridMultilevel"/>
    <w:tmpl w:val="002ABF36"/>
    <w:lvl w:ilvl="0" w:tplc="0BFC44FC">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45" w15:restartNumberingAfterBreak="0">
    <w:nsid w:val="371B334D"/>
    <w:multiLevelType w:val="hybridMultilevel"/>
    <w:tmpl w:val="CD7A5880"/>
    <w:lvl w:ilvl="0" w:tplc="A7C2426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39313909"/>
    <w:multiLevelType w:val="hybridMultilevel"/>
    <w:tmpl w:val="5CC0AF48"/>
    <w:lvl w:ilvl="0" w:tplc="DB32CE0C">
      <w:start w:val="1"/>
      <w:numFmt w:val="lowerLetter"/>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47" w15:restartNumberingAfterBreak="0">
    <w:nsid w:val="3CC87469"/>
    <w:multiLevelType w:val="hybridMultilevel"/>
    <w:tmpl w:val="291EE52A"/>
    <w:lvl w:ilvl="0" w:tplc="D40EA4E4">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3DFE0122"/>
    <w:multiLevelType w:val="hybridMultilevel"/>
    <w:tmpl w:val="347A74B2"/>
    <w:lvl w:ilvl="0" w:tplc="170A4FE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46A61EA5"/>
    <w:multiLevelType w:val="hybridMultilevel"/>
    <w:tmpl w:val="B238B5F4"/>
    <w:lvl w:ilvl="0" w:tplc="16949E32">
      <w:start w:val="1"/>
      <w:numFmt w:val="lowerLetter"/>
      <w:lvlText w:val="%1)"/>
      <w:lvlJc w:val="left"/>
      <w:pPr>
        <w:ind w:left="71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0E07536"/>
    <w:multiLevelType w:val="hybridMultilevel"/>
    <w:tmpl w:val="B13850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1E46AA9"/>
    <w:multiLevelType w:val="hybridMultilevel"/>
    <w:tmpl w:val="354E7DE2"/>
    <w:lvl w:ilvl="0" w:tplc="F1527C86">
      <w:start w:val="1"/>
      <w:numFmt w:val="decimal"/>
      <w:lvlText w:val="%1."/>
      <w:lvlJc w:val="left"/>
      <w:pPr>
        <w:ind w:left="360" w:hanging="360"/>
      </w:pPr>
      <w:rPr>
        <w:rFonts w:hint="default"/>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32A281E"/>
    <w:multiLevelType w:val="multilevel"/>
    <w:tmpl w:val="FAB47B9C"/>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53" w15:restartNumberingAfterBreak="0">
    <w:nsid w:val="53C86C92"/>
    <w:multiLevelType w:val="hybridMultilevel"/>
    <w:tmpl w:val="63762F54"/>
    <w:lvl w:ilvl="0" w:tplc="51A6A9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EC85AF1"/>
    <w:multiLevelType w:val="hybridMultilevel"/>
    <w:tmpl w:val="ED6A96BC"/>
    <w:lvl w:ilvl="0" w:tplc="04150011">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55" w15:restartNumberingAfterBreak="0">
    <w:nsid w:val="647060FC"/>
    <w:multiLevelType w:val="hybridMultilevel"/>
    <w:tmpl w:val="22DA8024"/>
    <w:lvl w:ilvl="0" w:tplc="3844E8C2">
      <w:start w:val="1"/>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4931B8C"/>
    <w:multiLevelType w:val="hybridMultilevel"/>
    <w:tmpl w:val="E5CE9478"/>
    <w:lvl w:ilvl="0" w:tplc="644C13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FAF6A65"/>
    <w:multiLevelType w:val="hybridMultilevel"/>
    <w:tmpl w:val="C37C1C6A"/>
    <w:lvl w:ilvl="0" w:tplc="97528FD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B6E79D9"/>
    <w:multiLevelType w:val="hybridMultilevel"/>
    <w:tmpl w:val="7F02DE6A"/>
    <w:lvl w:ilvl="0" w:tplc="04150017">
      <w:start w:val="1"/>
      <w:numFmt w:val="lowerLetter"/>
      <w:lvlText w:val="%1)"/>
      <w:lvlJc w:val="left"/>
      <w:pPr>
        <w:ind w:left="1122" w:hanging="360"/>
      </w:pPr>
    </w:lvl>
    <w:lvl w:ilvl="1" w:tplc="04150019" w:tentative="1">
      <w:start w:val="1"/>
      <w:numFmt w:val="lowerLetter"/>
      <w:lvlText w:val="%2."/>
      <w:lvlJc w:val="left"/>
      <w:pPr>
        <w:ind w:left="1842" w:hanging="360"/>
      </w:pPr>
    </w:lvl>
    <w:lvl w:ilvl="2" w:tplc="0415001B" w:tentative="1">
      <w:start w:val="1"/>
      <w:numFmt w:val="lowerRoman"/>
      <w:lvlText w:val="%3."/>
      <w:lvlJc w:val="right"/>
      <w:pPr>
        <w:ind w:left="2562" w:hanging="180"/>
      </w:pPr>
    </w:lvl>
    <w:lvl w:ilvl="3" w:tplc="0415000F" w:tentative="1">
      <w:start w:val="1"/>
      <w:numFmt w:val="decimal"/>
      <w:lvlText w:val="%4."/>
      <w:lvlJc w:val="left"/>
      <w:pPr>
        <w:ind w:left="3282" w:hanging="360"/>
      </w:pPr>
    </w:lvl>
    <w:lvl w:ilvl="4" w:tplc="04150019" w:tentative="1">
      <w:start w:val="1"/>
      <w:numFmt w:val="lowerLetter"/>
      <w:lvlText w:val="%5."/>
      <w:lvlJc w:val="left"/>
      <w:pPr>
        <w:ind w:left="4002" w:hanging="360"/>
      </w:pPr>
    </w:lvl>
    <w:lvl w:ilvl="5" w:tplc="0415001B" w:tentative="1">
      <w:start w:val="1"/>
      <w:numFmt w:val="lowerRoman"/>
      <w:lvlText w:val="%6."/>
      <w:lvlJc w:val="right"/>
      <w:pPr>
        <w:ind w:left="4722" w:hanging="180"/>
      </w:pPr>
    </w:lvl>
    <w:lvl w:ilvl="6" w:tplc="0415000F" w:tentative="1">
      <w:start w:val="1"/>
      <w:numFmt w:val="decimal"/>
      <w:lvlText w:val="%7."/>
      <w:lvlJc w:val="left"/>
      <w:pPr>
        <w:ind w:left="5442" w:hanging="360"/>
      </w:pPr>
    </w:lvl>
    <w:lvl w:ilvl="7" w:tplc="04150019" w:tentative="1">
      <w:start w:val="1"/>
      <w:numFmt w:val="lowerLetter"/>
      <w:lvlText w:val="%8."/>
      <w:lvlJc w:val="left"/>
      <w:pPr>
        <w:ind w:left="6162" w:hanging="360"/>
      </w:pPr>
    </w:lvl>
    <w:lvl w:ilvl="8" w:tplc="0415001B" w:tentative="1">
      <w:start w:val="1"/>
      <w:numFmt w:val="lowerRoman"/>
      <w:lvlText w:val="%9."/>
      <w:lvlJc w:val="right"/>
      <w:pPr>
        <w:ind w:left="6882" w:hanging="180"/>
      </w:pPr>
    </w:lvl>
  </w:abstractNum>
  <w:abstractNum w:abstractNumId="59" w15:restartNumberingAfterBreak="0">
    <w:nsid w:val="7D2951EC"/>
    <w:multiLevelType w:val="multilevel"/>
    <w:tmpl w:val="0000000D"/>
    <w:lvl w:ilvl="0">
      <w:start w:val="1"/>
      <w:numFmt w:val="decimal"/>
      <w:lvlText w:val="%1)"/>
      <w:lvlJc w:val="left"/>
      <w:pPr>
        <w:tabs>
          <w:tab w:val="num" w:pos="2340"/>
        </w:tabs>
        <w:ind w:left="2340" w:hanging="360"/>
      </w:pPr>
      <w:rPr>
        <w:b w:val="0"/>
      </w:rPr>
    </w:lvl>
    <w:lvl w:ilvl="1">
      <w:start w:val="1"/>
      <w:numFmt w:val="decimal"/>
      <w:lvlText w:val="%2)"/>
      <w:lvlJc w:val="left"/>
      <w:pPr>
        <w:tabs>
          <w:tab w:val="num" w:pos="0"/>
        </w:tabs>
        <w:ind w:left="785"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num w:numId="1" w16cid:durableId="576984512">
    <w:abstractNumId w:val="0"/>
  </w:num>
  <w:num w:numId="2" w16cid:durableId="1032994337">
    <w:abstractNumId w:val="2"/>
  </w:num>
  <w:num w:numId="3" w16cid:durableId="1949922621">
    <w:abstractNumId w:val="3"/>
  </w:num>
  <w:num w:numId="4" w16cid:durableId="1518538115">
    <w:abstractNumId w:val="4"/>
  </w:num>
  <w:num w:numId="5" w16cid:durableId="1856309530">
    <w:abstractNumId w:val="5"/>
  </w:num>
  <w:num w:numId="6" w16cid:durableId="1191336559">
    <w:abstractNumId w:val="7"/>
  </w:num>
  <w:num w:numId="7" w16cid:durableId="1947539513">
    <w:abstractNumId w:val="8"/>
  </w:num>
  <w:num w:numId="8" w16cid:durableId="2113552114">
    <w:abstractNumId w:val="9"/>
  </w:num>
  <w:num w:numId="9" w16cid:durableId="1656372910">
    <w:abstractNumId w:val="10"/>
  </w:num>
  <w:num w:numId="10" w16cid:durableId="1690137923">
    <w:abstractNumId w:val="11"/>
  </w:num>
  <w:num w:numId="11" w16cid:durableId="1925143865">
    <w:abstractNumId w:val="12"/>
  </w:num>
  <w:num w:numId="12" w16cid:durableId="112749533">
    <w:abstractNumId w:val="13"/>
  </w:num>
  <w:num w:numId="13" w16cid:durableId="1426226327">
    <w:abstractNumId w:val="14"/>
  </w:num>
  <w:num w:numId="14" w16cid:durableId="352191276">
    <w:abstractNumId w:val="15"/>
  </w:num>
  <w:num w:numId="15" w16cid:durableId="424614957">
    <w:abstractNumId w:val="17"/>
  </w:num>
  <w:num w:numId="16" w16cid:durableId="758713720">
    <w:abstractNumId w:val="19"/>
  </w:num>
  <w:num w:numId="17" w16cid:durableId="2028365867">
    <w:abstractNumId w:val="20"/>
  </w:num>
  <w:num w:numId="18" w16cid:durableId="809399342">
    <w:abstractNumId w:val="21"/>
  </w:num>
  <w:num w:numId="19" w16cid:durableId="1933277338">
    <w:abstractNumId w:val="22"/>
  </w:num>
  <w:num w:numId="20" w16cid:durableId="1296641426">
    <w:abstractNumId w:val="25"/>
  </w:num>
  <w:num w:numId="21" w16cid:durableId="1284388454">
    <w:abstractNumId w:val="28"/>
  </w:num>
  <w:num w:numId="22" w16cid:durableId="1974476776">
    <w:abstractNumId w:val="29"/>
  </w:num>
  <w:num w:numId="23" w16cid:durableId="659307652">
    <w:abstractNumId w:val="30"/>
  </w:num>
  <w:num w:numId="24" w16cid:durableId="70004383">
    <w:abstractNumId w:val="31"/>
  </w:num>
  <w:num w:numId="25" w16cid:durableId="1590699326">
    <w:abstractNumId w:val="32"/>
  </w:num>
  <w:num w:numId="26" w16cid:durableId="1464543099">
    <w:abstractNumId w:val="56"/>
  </w:num>
  <w:num w:numId="27" w16cid:durableId="290939850">
    <w:abstractNumId w:val="33"/>
  </w:num>
  <w:num w:numId="28" w16cid:durableId="1806655414">
    <w:abstractNumId w:val="2"/>
  </w:num>
  <w:num w:numId="29" w16cid:durableId="26766094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58078384">
    <w:abstractNumId w:val="34"/>
  </w:num>
  <w:num w:numId="31" w16cid:durableId="1725012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4938446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38233467">
    <w:abstractNumId w:val="42"/>
  </w:num>
  <w:num w:numId="34" w16cid:durableId="542909010">
    <w:abstractNumId w:val="43"/>
  </w:num>
  <w:num w:numId="35" w16cid:durableId="156371174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2310088">
    <w:abstractNumId w:val="59"/>
  </w:num>
  <w:num w:numId="37" w16cid:durableId="115370631">
    <w:abstractNumId w:val="44"/>
  </w:num>
  <w:num w:numId="38" w16cid:durableId="19289216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66059850">
    <w:abstractNumId w:val="53"/>
  </w:num>
  <w:num w:numId="40" w16cid:durableId="850492026">
    <w:abstractNumId w:val="52"/>
  </w:num>
  <w:num w:numId="41" w16cid:durableId="340671143">
    <w:abstractNumId w:val="32"/>
    <w:lvlOverride w:ilvl="0">
      <w:startOverride w:val="1"/>
    </w:lvlOverride>
  </w:num>
  <w:num w:numId="42" w16cid:durableId="2109042284">
    <w:abstractNumId w:val="38"/>
  </w:num>
  <w:num w:numId="43" w16cid:durableId="2103791250">
    <w:abstractNumId w:val="36"/>
  </w:num>
  <w:num w:numId="44" w16cid:durableId="2102558590">
    <w:abstractNumId w:val="57"/>
  </w:num>
  <w:num w:numId="45" w16cid:durableId="1151365818">
    <w:abstractNumId w:val="48"/>
  </w:num>
  <w:num w:numId="46" w16cid:durableId="1449739532">
    <w:abstractNumId w:val="51"/>
  </w:num>
  <w:num w:numId="47" w16cid:durableId="852300379">
    <w:abstractNumId w:val="35"/>
  </w:num>
  <w:num w:numId="48" w16cid:durableId="1685548418">
    <w:abstractNumId w:val="47"/>
  </w:num>
  <w:num w:numId="49" w16cid:durableId="144954657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590365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68916802">
    <w:abstractNumId w:val="45"/>
  </w:num>
  <w:num w:numId="52" w16cid:durableId="1471480353">
    <w:abstractNumId w:val="54"/>
  </w:num>
  <w:num w:numId="53" w16cid:durableId="1537280871">
    <w:abstractNumId w:val="39"/>
  </w:num>
  <w:num w:numId="54" w16cid:durableId="1289239435">
    <w:abstractNumId w:val="37"/>
  </w:num>
  <w:num w:numId="55" w16cid:durableId="1364482997">
    <w:abstractNumId w:val="58"/>
  </w:num>
  <w:num w:numId="56" w16cid:durableId="216858890">
    <w:abstractNumId w:val="55"/>
  </w:num>
  <w:num w:numId="57" w16cid:durableId="1848592723">
    <w:abstractNumId w:val="4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CF3"/>
    <w:rsid w:val="0000008C"/>
    <w:rsid w:val="0001522E"/>
    <w:rsid w:val="00022448"/>
    <w:rsid w:val="00030AC4"/>
    <w:rsid w:val="00031DB1"/>
    <w:rsid w:val="00032ED4"/>
    <w:rsid w:val="000435F5"/>
    <w:rsid w:val="00045062"/>
    <w:rsid w:val="00070B50"/>
    <w:rsid w:val="00080B64"/>
    <w:rsid w:val="000A22F3"/>
    <w:rsid w:val="000C0605"/>
    <w:rsid w:val="000C1819"/>
    <w:rsid w:val="000C274F"/>
    <w:rsid w:val="000C5BDC"/>
    <w:rsid w:val="000E1424"/>
    <w:rsid w:val="000E5A2F"/>
    <w:rsid w:val="000F434F"/>
    <w:rsid w:val="001139FC"/>
    <w:rsid w:val="00125A13"/>
    <w:rsid w:val="001312BB"/>
    <w:rsid w:val="0013138D"/>
    <w:rsid w:val="001316F4"/>
    <w:rsid w:val="00132CB4"/>
    <w:rsid w:val="00150C7D"/>
    <w:rsid w:val="00152C18"/>
    <w:rsid w:val="00153A6D"/>
    <w:rsid w:val="001566DD"/>
    <w:rsid w:val="00156DA4"/>
    <w:rsid w:val="00192690"/>
    <w:rsid w:val="001971A8"/>
    <w:rsid w:val="001B4198"/>
    <w:rsid w:val="001C3173"/>
    <w:rsid w:val="001C62FD"/>
    <w:rsid w:val="001D2076"/>
    <w:rsid w:val="001E795E"/>
    <w:rsid w:val="001F2623"/>
    <w:rsid w:val="00206C4A"/>
    <w:rsid w:val="002137EE"/>
    <w:rsid w:val="002223D5"/>
    <w:rsid w:val="002311E7"/>
    <w:rsid w:val="00234D59"/>
    <w:rsid w:val="0023506D"/>
    <w:rsid w:val="0024535F"/>
    <w:rsid w:val="0025223F"/>
    <w:rsid w:val="00261189"/>
    <w:rsid w:val="00262529"/>
    <w:rsid w:val="00263F5C"/>
    <w:rsid w:val="00273BF1"/>
    <w:rsid w:val="002809B3"/>
    <w:rsid w:val="00291D1B"/>
    <w:rsid w:val="002958B4"/>
    <w:rsid w:val="00297E7A"/>
    <w:rsid w:val="002A2257"/>
    <w:rsid w:val="002A2B64"/>
    <w:rsid w:val="002A5BB1"/>
    <w:rsid w:val="002D091B"/>
    <w:rsid w:val="002D23C0"/>
    <w:rsid w:val="002E48F8"/>
    <w:rsid w:val="002F2E44"/>
    <w:rsid w:val="002F4A47"/>
    <w:rsid w:val="00322AD4"/>
    <w:rsid w:val="0032565B"/>
    <w:rsid w:val="00337417"/>
    <w:rsid w:val="00363840"/>
    <w:rsid w:val="00367A59"/>
    <w:rsid w:val="00374A50"/>
    <w:rsid w:val="003809DD"/>
    <w:rsid w:val="003839CD"/>
    <w:rsid w:val="00387979"/>
    <w:rsid w:val="00390D43"/>
    <w:rsid w:val="00394574"/>
    <w:rsid w:val="003953D3"/>
    <w:rsid w:val="0039576D"/>
    <w:rsid w:val="003A68F9"/>
    <w:rsid w:val="003A79E3"/>
    <w:rsid w:val="003B58C5"/>
    <w:rsid w:val="003B6F21"/>
    <w:rsid w:val="003C35DF"/>
    <w:rsid w:val="003C7E02"/>
    <w:rsid w:val="003D35E3"/>
    <w:rsid w:val="003D7DDB"/>
    <w:rsid w:val="004122F8"/>
    <w:rsid w:val="0041599B"/>
    <w:rsid w:val="0042198C"/>
    <w:rsid w:val="004252C4"/>
    <w:rsid w:val="004314AD"/>
    <w:rsid w:val="00433A95"/>
    <w:rsid w:val="0044175D"/>
    <w:rsid w:val="00442AD3"/>
    <w:rsid w:val="00443431"/>
    <w:rsid w:val="00453C9B"/>
    <w:rsid w:val="00473563"/>
    <w:rsid w:val="004737AC"/>
    <w:rsid w:val="00484298"/>
    <w:rsid w:val="00497A1A"/>
    <w:rsid w:val="004B12B4"/>
    <w:rsid w:val="004B6B7E"/>
    <w:rsid w:val="004C50A9"/>
    <w:rsid w:val="004E58A9"/>
    <w:rsid w:val="00503157"/>
    <w:rsid w:val="00506D8A"/>
    <w:rsid w:val="00513BED"/>
    <w:rsid w:val="00515BC9"/>
    <w:rsid w:val="005339FE"/>
    <w:rsid w:val="00540214"/>
    <w:rsid w:val="00550FD7"/>
    <w:rsid w:val="00557403"/>
    <w:rsid w:val="00557C06"/>
    <w:rsid w:val="005656C0"/>
    <w:rsid w:val="00567A05"/>
    <w:rsid w:val="00576FDA"/>
    <w:rsid w:val="005823CD"/>
    <w:rsid w:val="0059570E"/>
    <w:rsid w:val="00595A0C"/>
    <w:rsid w:val="005A224A"/>
    <w:rsid w:val="005B6C03"/>
    <w:rsid w:val="005B6EB1"/>
    <w:rsid w:val="005B7DC6"/>
    <w:rsid w:val="005B7F76"/>
    <w:rsid w:val="005D774A"/>
    <w:rsid w:val="005E5C60"/>
    <w:rsid w:val="005E7319"/>
    <w:rsid w:val="00607090"/>
    <w:rsid w:val="00620368"/>
    <w:rsid w:val="006340F7"/>
    <w:rsid w:val="00645131"/>
    <w:rsid w:val="00653C3F"/>
    <w:rsid w:val="0066389C"/>
    <w:rsid w:val="0066665A"/>
    <w:rsid w:val="00667271"/>
    <w:rsid w:val="006856A5"/>
    <w:rsid w:val="006937E5"/>
    <w:rsid w:val="00694FEB"/>
    <w:rsid w:val="00697E5E"/>
    <w:rsid w:val="006A2BC4"/>
    <w:rsid w:val="006B0330"/>
    <w:rsid w:val="006B0A91"/>
    <w:rsid w:val="006C4258"/>
    <w:rsid w:val="006D3C28"/>
    <w:rsid w:val="006E3CC5"/>
    <w:rsid w:val="006F06E2"/>
    <w:rsid w:val="006F1A09"/>
    <w:rsid w:val="006F38F1"/>
    <w:rsid w:val="00700FC1"/>
    <w:rsid w:val="00701D7E"/>
    <w:rsid w:val="00716FD7"/>
    <w:rsid w:val="00717C09"/>
    <w:rsid w:val="00717D8C"/>
    <w:rsid w:val="00740F5E"/>
    <w:rsid w:val="00745275"/>
    <w:rsid w:val="00762AF9"/>
    <w:rsid w:val="00762FD5"/>
    <w:rsid w:val="0076560A"/>
    <w:rsid w:val="007823B8"/>
    <w:rsid w:val="007834EC"/>
    <w:rsid w:val="00790936"/>
    <w:rsid w:val="00790A5C"/>
    <w:rsid w:val="007A0CA5"/>
    <w:rsid w:val="007A4B32"/>
    <w:rsid w:val="007A74FA"/>
    <w:rsid w:val="007B26CC"/>
    <w:rsid w:val="007B5D8E"/>
    <w:rsid w:val="007C00D3"/>
    <w:rsid w:val="007C51DA"/>
    <w:rsid w:val="007D572A"/>
    <w:rsid w:val="007E4234"/>
    <w:rsid w:val="007E5ABD"/>
    <w:rsid w:val="007F12CC"/>
    <w:rsid w:val="007F18B0"/>
    <w:rsid w:val="007F4903"/>
    <w:rsid w:val="007F4BBB"/>
    <w:rsid w:val="007F61EF"/>
    <w:rsid w:val="00823ADE"/>
    <w:rsid w:val="00825E9F"/>
    <w:rsid w:val="00845AA2"/>
    <w:rsid w:val="008463AE"/>
    <w:rsid w:val="00864CF3"/>
    <w:rsid w:val="008677C8"/>
    <w:rsid w:val="008830B2"/>
    <w:rsid w:val="0088794D"/>
    <w:rsid w:val="008B3EE0"/>
    <w:rsid w:val="008B494B"/>
    <w:rsid w:val="008B5C1C"/>
    <w:rsid w:val="008C3CF1"/>
    <w:rsid w:val="008D166E"/>
    <w:rsid w:val="008D2733"/>
    <w:rsid w:val="008E323F"/>
    <w:rsid w:val="008E345C"/>
    <w:rsid w:val="008E53AC"/>
    <w:rsid w:val="008F34D9"/>
    <w:rsid w:val="00911ECC"/>
    <w:rsid w:val="00912185"/>
    <w:rsid w:val="00922DB2"/>
    <w:rsid w:val="00924A10"/>
    <w:rsid w:val="009254F3"/>
    <w:rsid w:val="00946A71"/>
    <w:rsid w:val="00946D09"/>
    <w:rsid w:val="00963FF6"/>
    <w:rsid w:val="00973231"/>
    <w:rsid w:val="00980A3E"/>
    <w:rsid w:val="00981B42"/>
    <w:rsid w:val="009B5FFF"/>
    <w:rsid w:val="009C024E"/>
    <w:rsid w:val="009D3BFF"/>
    <w:rsid w:val="009E068B"/>
    <w:rsid w:val="009F0FCD"/>
    <w:rsid w:val="009F25C8"/>
    <w:rsid w:val="009F4400"/>
    <w:rsid w:val="00A002CE"/>
    <w:rsid w:val="00A36CBA"/>
    <w:rsid w:val="00A51D05"/>
    <w:rsid w:val="00A613EA"/>
    <w:rsid w:val="00A65E5A"/>
    <w:rsid w:val="00A66795"/>
    <w:rsid w:val="00A717FF"/>
    <w:rsid w:val="00A72717"/>
    <w:rsid w:val="00A76809"/>
    <w:rsid w:val="00A84876"/>
    <w:rsid w:val="00A94C91"/>
    <w:rsid w:val="00A97651"/>
    <w:rsid w:val="00AA2B05"/>
    <w:rsid w:val="00AC49A7"/>
    <w:rsid w:val="00AC4EC7"/>
    <w:rsid w:val="00AC506B"/>
    <w:rsid w:val="00AD533F"/>
    <w:rsid w:val="00AD6745"/>
    <w:rsid w:val="00AE2534"/>
    <w:rsid w:val="00AE2A4D"/>
    <w:rsid w:val="00AE3020"/>
    <w:rsid w:val="00AF2D5E"/>
    <w:rsid w:val="00AF5DB8"/>
    <w:rsid w:val="00AF66D9"/>
    <w:rsid w:val="00B023A8"/>
    <w:rsid w:val="00B0428F"/>
    <w:rsid w:val="00B25894"/>
    <w:rsid w:val="00B52316"/>
    <w:rsid w:val="00B5783C"/>
    <w:rsid w:val="00B6611F"/>
    <w:rsid w:val="00B74806"/>
    <w:rsid w:val="00B75E98"/>
    <w:rsid w:val="00B7767C"/>
    <w:rsid w:val="00B86C04"/>
    <w:rsid w:val="00B95A4C"/>
    <w:rsid w:val="00B97921"/>
    <w:rsid w:val="00BB0146"/>
    <w:rsid w:val="00BB789B"/>
    <w:rsid w:val="00BC6A70"/>
    <w:rsid w:val="00BC7622"/>
    <w:rsid w:val="00BD6960"/>
    <w:rsid w:val="00BE1121"/>
    <w:rsid w:val="00BE3E30"/>
    <w:rsid w:val="00BE707D"/>
    <w:rsid w:val="00BF709F"/>
    <w:rsid w:val="00C10445"/>
    <w:rsid w:val="00C178FC"/>
    <w:rsid w:val="00C31EA5"/>
    <w:rsid w:val="00C449CB"/>
    <w:rsid w:val="00C45639"/>
    <w:rsid w:val="00C505C6"/>
    <w:rsid w:val="00C5297E"/>
    <w:rsid w:val="00C61E9A"/>
    <w:rsid w:val="00C74787"/>
    <w:rsid w:val="00C76D3D"/>
    <w:rsid w:val="00C84567"/>
    <w:rsid w:val="00C90D65"/>
    <w:rsid w:val="00CB1510"/>
    <w:rsid w:val="00CB2369"/>
    <w:rsid w:val="00CB3576"/>
    <w:rsid w:val="00CC45C7"/>
    <w:rsid w:val="00CD2D91"/>
    <w:rsid w:val="00CF3511"/>
    <w:rsid w:val="00D02DA2"/>
    <w:rsid w:val="00D037B2"/>
    <w:rsid w:val="00D04F68"/>
    <w:rsid w:val="00D15BBE"/>
    <w:rsid w:val="00D230D6"/>
    <w:rsid w:val="00D320D9"/>
    <w:rsid w:val="00D3389D"/>
    <w:rsid w:val="00D35A7B"/>
    <w:rsid w:val="00D36AE7"/>
    <w:rsid w:val="00D41009"/>
    <w:rsid w:val="00D45791"/>
    <w:rsid w:val="00D51925"/>
    <w:rsid w:val="00D534C8"/>
    <w:rsid w:val="00D57059"/>
    <w:rsid w:val="00D8593B"/>
    <w:rsid w:val="00D86E2F"/>
    <w:rsid w:val="00D976F2"/>
    <w:rsid w:val="00DA3EC7"/>
    <w:rsid w:val="00DA4548"/>
    <w:rsid w:val="00DA4F1F"/>
    <w:rsid w:val="00DA6FE4"/>
    <w:rsid w:val="00DB23B9"/>
    <w:rsid w:val="00DB2E72"/>
    <w:rsid w:val="00DC0DDC"/>
    <w:rsid w:val="00DC2A4E"/>
    <w:rsid w:val="00DC3161"/>
    <w:rsid w:val="00DD18DC"/>
    <w:rsid w:val="00DD3052"/>
    <w:rsid w:val="00DD70E5"/>
    <w:rsid w:val="00DE7CE9"/>
    <w:rsid w:val="00DF4AF4"/>
    <w:rsid w:val="00E02327"/>
    <w:rsid w:val="00E03D64"/>
    <w:rsid w:val="00E069D3"/>
    <w:rsid w:val="00E071CB"/>
    <w:rsid w:val="00E2385F"/>
    <w:rsid w:val="00E23EC2"/>
    <w:rsid w:val="00E32077"/>
    <w:rsid w:val="00E33B5D"/>
    <w:rsid w:val="00E43212"/>
    <w:rsid w:val="00E43A43"/>
    <w:rsid w:val="00E510AE"/>
    <w:rsid w:val="00E510FE"/>
    <w:rsid w:val="00E52A40"/>
    <w:rsid w:val="00E54433"/>
    <w:rsid w:val="00E63C04"/>
    <w:rsid w:val="00E669E2"/>
    <w:rsid w:val="00E70E16"/>
    <w:rsid w:val="00E71446"/>
    <w:rsid w:val="00E74F1A"/>
    <w:rsid w:val="00E811EA"/>
    <w:rsid w:val="00E83740"/>
    <w:rsid w:val="00E90345"/>
    <w:rsid w:val="00E9049A"/>
    <w:rsid w:val="00EB06F6"/>
    <w:rsid w:val="00EB5F3F"/>
    <w:rsid w:val="00ED582F"/>
    <w:rsid w:val="00ED6337"/>
    <w:rsid w:val="00EF42B1"/>
    <w:rsid w:val="00F015BA"/>
    <w:rsid w:val="00F01980"/>
    <w:rsid w:val="00F02974"/>
    <w:rsid w:val="00F057A9"/>
    <w:rsid w:val="00F11D16"/>
    <w:rsid w:val="00F254C3"/>
    <w:rsid w:val="00F310B1"/>
    <w:rsid w:val="00F324AD"/>
    <w:rsid w:val="00F33321"/>
    <w:rsid w:val="00F37A1A"/>
    <w:rsid w:val="00F40794"/>
    <w:rsid w:val="00F501C9"/>
    <w:rsid w:val="00F67F29"/>
    <w:rsid w:val="00F71D61"/>
    <w:rsid w:val="00F749CD"/>
    <w:rsid w:val="00F845E7"/>
    <w:rsid w:val="00F91767"/>
    <w:rsid w:val="00F938C5"/>
    <w:rsid w:val="00F95A4B"/>
    <w:rsid w:val="00FA0424"/>
    <w:rsid w:val="00FA5E85"/>
    <w:rsid w:val="00FA5F81"/>
    <w:rsid w:val="00FB37D5"/>
    <w:rsid w:val="00FB51AA"/>
    <w:rsid w:val="00FE1832"/>
    <w:rsid w:val="00FE1980"/>
    <w:rsid w:val="00FE4750"/>
    <w:rsid w:val="00FE53E3"/>
    <w:rsid w:val="00FF2F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8BFBF71"/>
  <w15:chartTrackingRefBased/>
  <w15:docId w15:val="{F93C9FFB-7BDD-49A2-9220-71E469E88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4CF3"/>
    <w:pPr>
      <w:widowControl w:val="0"/>
      <w:suppressAutoHyphens/>
      <w:spacing w:after="0" w:line="240" w:lineRule="auto"/>
    </w:pPr>
    <w:rPr>
      <w:rFonts w:ascii="Times New Roman" w:eastAsia="Arial Unicode MS" w:hAnsi="Times New Roman" w:cs="Tahoma"/>
      <w:kern w:val="1"/>
      <w:sz w:val="24"/>
      <w:szCs w:val="24"/>
      <w:lang w:eastAsia="ar-SA"/>
    </w:rPr>
  </w:style>
  <w:style w:type="paragraph" w:styleId="Nagwek2">
    <w:name w:val="heading 2"/>
    <w:basedOn w:val="Normalny"/>
    <w:next w:val="Tekstpodstawowy"/>
    <w:link w:val="Nagwek2Znak"/>
    <w:qFormat/>
    <w:rsid w:val="00864CF3"/>
    <w:pPr>
      <w:keepNext/>
      <w:numPr>
        <w:ilvl w:val="1"/>
        <w:numId w:val="1"/>
      </w:numPr>
      <w:jc w:val="center"/>
      <w:outlineLvl w:val="1"/>
    </w:pPr>
    <w:rPr>
      <w:b/>
      <w:bCs/>
      <w:color w:val="00000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64CF3"/>
    <w:rPr>
      <w:rFonts w:ascii="Times New Roman" w:eastAsia="Arial Unicode MS" w:hAnsi="Times New Roman" w:cs="Tahoma"/>
      <w:b/>
      <w:bCs/>
      <w:color w:val="000000"/>
      <w:kern w:val="1"/>
      <w:lang w:eastAsia="ar-SA"/>
    </w:rPr>
  </w:style>
  <w:style w:type="character" w:customStyle="1" w:styleId="Numerstrony1">
    <w:name w:val="Numer strony1"/>
    <w:basedOn w:val="Domylnaczcionkaakapitu"/>
    <w:rsid w:val="00864CF3"/>
  </w:style>
  <w:style w:type="paragraph" w:styleId="Tekstpodstawowy">
    <w:name w:val="Body Text"/>
    <w:basedOn w:val="Normalny"/>
    <w:link w:val="TekstpodstawowyZnak"/>
    <w:rsid w:val="00864CF3"/>
    <w:pPr>
      <w:tabs>
        <w:tab w:val="left" w:pos="284"/>
      </w:tabs>
    </w:pPr>
    <w:rPr>
      <w:color w:val="000000"/>
      <w:sz w:val="22"/>
      <w:szCs w:val="22"/>
    </w:rPr>
  </w:style>
  <w:style w:type="character" w:customStyle="1" w:styleId="TekstpodstawowyZnak">
    <w:name w:val="Tekst podstawowy Znak"/>
    <w:basedOn w:val="Domylnaczcionkaakapitu"/>
    <w:link w:val="Tekstpodstawowy"/>
    <w:rsid w:val="00864CF3"/>
    <w:rPr>
      <w:rFonts w:ascii="Times New Roman" w:eastAsia="Arial Unicode MS" w:hAnsi="Times New Roman" w:cs="Tahoma"/>
      <w:color w:val="000000"/>
      <w:kern w:val="1"/>
      <w:lang w:eastAsia="ar-SA"/>
    </w:rPr>
  </w:style>
  <w:style w:type="paragraph" w:styleId="Tytu">
    <w:name w:val="Title"/>
    <w:basedOn w:val="Normalny"/>
    <w:next w:val="Podtytu"/>
    <w:link w:val="TytuZnak"/>
    <w:qFormat/>
    <w:rsid w:val="00864CF3"/>
    <w:pPr>
      <w:jc w:val="center"/>
    </w:pPr>
    <w:rPr>
      <w:b/>
      <w:bCs/>
      <w:sz w:val="28"/>
      <w:szCs w:val="20"/>
    </w:rPr>
  </w:style>
  <w:style w:type="character" w:customStyle="1" w:styleId="TytuZnak">
    <w:name w:val="Tytuł Znak"/>
    <w:basedOn w:val="Domylnaczcionkaakapitu"/>
    <w:link w:val="Tytu"/>
    <w:rsid w:val="00864CF3"/>
    <w:rPr>
      <w:rFonts w:ascii="Times New Roman" w:eastAsia="Arial Unicode MS" w:hAnsi="Times New Roman" w:cs="Tahoma"/>
      <w:b/>
      <w:bCs/>
      <w:kern w:val="1"/>
      <w:sz w:val="28"/>
      <w:szCs w:val="20"/>
      <w:lang w:eastAsia="ar-SA"/>
    </w:rPr>
  </w:style>
  <w:style w:type="paragraph" w:customStyle="1" w:styleId="Tekstpodstawowy21">
    <w:name w:val="Tekst podstawowy 21"/>
    <w:basedOn w:val="Normalny"/>
    <w:rsid w:val="00864CF3"/>
    <w:pPr>
      <w:spacing w:after="120" w:line="480" w:lineRule="auto"/>
    </w:pPr>
  </w:style>
  <w:style w:type="paragraph" w:styleId="Stopka">
    <w:name w:val="footer"/>
    <w:basedOn w:val="Normalny"/>
    <w:link w:val="StopkaZnak"/>
    <w:rsid w:val="00864CF3"/>
    <w:pPr>
      <w:suppressLineNumbers/>
      <w:tabs>
        <w:tab w:val="center" w:pos="4536"/>
        <w:tab w:val="right" w:pos="9072"/>
      </w:tabs>
    </w:pPr>
  </w:style>
  <w:style w:type="character" w:customStyle="1" w:styleId="StopkaZnak">
    <w:name w:val="Stopka Znak"/>
    <w:basedOn w:val="Domylnaczcionkaakapitu"/>
    <w:link w:val="Stopka"/>
    <w:rsid w:val="00864CF3"/>
    <w:rPr>
      <w:rFonts w:ascii="Times New Roman" w:eastAsia="Arial Unicode MS" w:hAnsi="Times New Roman" w:cs="Tahoma"/>
      <w:kern w:val="1"/>
      <w:sz w:val="24"/>
      <w:szCs w:val="24"/>
      <w:lang w:eastAsia="ar-SA"/>
    </w:rPr>
  </w:style>
  <w:style w:type="paragraph" w:styleId="Nagwek">
    <w:name w:val="header"/>
    <w:basedOn w:val="Normalny"/>
    <w:link w:val="NagwekZnak"/>
    <w:rsid w:val="00864CF3"/>
    <w:pPr>
      <w:suppressLineNumbers/>
      <w:tabs>
        <w:tab w:val="center" w:pos="4536"/>
        <w:tab w:val="right" w:pos="9072"/>
      </w:tabs>
    </w:pPr>
  </w:style>
  <w:style w:type="character" w:customStyle="1" w:styleId="NagwekZnak">
    <w:name w:val="Nagłówek Znak"/>
    <w:basedOn w:val="Domylnaczcionkaakapitu"/>
    <w:link w:val="Nagwek"/>
    <w:rsid w:val="00864CF3"/>
    <w:rPr>
      <w:rFonts w:ascii="Times New Roman" w:eastAsia="Arial Unicode MS" w:hAnsi="Times New Roman" w:cs="Tahoma"/>
      <w:kern w:val="1"/>
      <w:sz w:val="24"/>
      <w:szCs w:val="24"/>
      <w:lang w:eastAsia="ar-SA"/>
    </w:rPr>
  </w:style>
  <w:style w:type="paragraph" w:customStyle="1" w:styleId="Akapitzlist1">
    <w:name w:val="Akapit z listą1"/>
    <w:basedOn w:val="Normalny"/>
    <w:rsid w:val="00864CF3"/>
    <w:pPr>
      <w:ind w:left="708"/>
    </w:pPr>
  </w:style>
  <w:style w:type="paragraph" w:customStyle="1" w:styleId="tekst">
    <w:name w:val="tekst"/>
    <w:basedOn w:val="Normalny"/>
    <w:rsid w:val="00864CF3"/>
    <w:pPr>
      <w:suppressLineNumbers/>
      <w:spacing w:before="60" w:after="60"/>
      <w:jc w:val="both"/>
    </w:pPr>
    <w:rPr>
      <w:szCs w:val="20"/>
    </w:rPr>
  </w:style>
  <w:style w:type="paragraph" w:customStyle="1" w:styleId="NormalnyWeb1">
    <w:name w:val="Normalny (Web)1"/>
    <w:basedOn w:val="Normalny"/>
    <w:rsid w:val="00864CF3"/>
    <w:pPr>
      <w:spacing w:before="100" w:after="100"/>
    </w:pPr>
  </w:style>
  <w:style w:type="paragraph" w:customStyle="1" w:styleId="tyt">
    <w:name w:val="tyt"/>
    <w:basedOn w:val="Normalny"/>
    <w:rsid w:val="00864CF3"/>
    <w:pPr>
      <w:keepNext/>
      <w:spacing w:before="60" w:after="60"/>
      <w:jc w:val="center"/>
    </w:pPr>
    <w:rPr>
      <w:b/>
      <w:szCs w:val="20"/>
    </w:rPr>
  </w:style>
  <w:style w:type="paragraph" w:customStyle="1" w:styleId="Num">
    <w:name w:val="Num_"/>
    <w:basedOn w:val="Normalny"/>
    <w:rsid w:val="00864CF3"/>
    <w:pPr>
      <w:numPr>
        <w:numId w:val="25"/>
      </w:numPr>
      <w:jc w:val="both"/>
    </w:pPr>
  </w:style>
  <w:style w:type="paragraph" w:customStyle="1" w:styleId="Default">
    <w:name w:val="Default"/>
    <w:rsid w:val="00864CF3"/>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Podtytu">
    <w:name w:val="Subtitle"/>
    <w:basedOn w:val="Normalny"/>
    <w:next w:val="Normalny"/>
    <w:link w:val="PodtytuZnak"/>
    <w:uiPriority w:val="11"/>
    <w:qFormat/>
    <w:rsid w:val="00864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864CF3"/>
    <w:rPr>
      <w:rFonts w:eastAsiaTheme="minorEastAsia"/>
      <w:color w:val="5A5A5A" w:themeColor="text1" w:themeTint="A5"/>
      <w:spacing w:val="15"/>
      <w:kern w:val="1"/>
      <w:lang w:eastAsia="ar-SA"/>
    </w:rPr>
  </w:style>
  <w:style w:type="paragraph" w:styleId="Akapitzlist">
    <w:name w:val="List Paragraph"/>
    <w:basedOn w:val="Normalny"/>
    <w:uiPriority w:val="34"/>
    <w:qFormat/>
    <w:rsid w:val="005E7319"/>
    <w:pPr>
      <w:ind w:left="720"/>
      <w:contextualSpacing/>
    </w:pPr>
  </w:style>
  <w:style w:type="character" w:styleId="Hipercze">
    <w:name w:val="Hyperlink"/>
    <w:basedOn w:val="Domylnaczcionkaakapitu"/>
    <w:uiPriority w:val="99"/>
    <w:semiHidden/>
    <w:unhideWhenUsed/>
    <w:rsid w:val="00946A71"/>
    <w:rPr>
      <w:color w:val="0563C1" w:themeColor="hyperlink"/>
      <w:u w:val="single"/>
    </w:rPr>
  </w:style>
  <w:style w:type="paragraph" w:customStyle="1" w:styleId="contact-textparagraph">
    <w:name w:val="contact-text__paragraph"/>
    <w:basedOn w:val="Normalny"/>
    <w:rsid w:val="004314AD"/>
    <w:pPr>
      <w:widowControl/>
      <w:suppressAutoHyphens w:val="0"/>
      <w:spacing w:before="100" w:beforeAutospacing="1" w:after="100" w:afterAutospacing="1"/>
    </w:pPr>
    <w:rPr>
      <w:rFonts w:eastAsia="Times New Roman" w:cs="Times New Roman"/>
      <w:kern w:val="0"/>
      <w:lang w:eastAsia="pl-PL"/>
    </w:rPr>
  </w:style>
  <w:style w:type="character" w:customStyle="1" w:styleId="contact-text--uppercase">
    <w:name w:val="contact-text--uppercase"/>
    <w:basedOn w:val="Domylnaczcionkaakapitu"/>
    <w:rsid w:val="00701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317324">
      <w:bodyDiv w:val="1"/>
      <w:marLeft w:val="0"/>
      <w:marRight w:val="0"/>
      <w:marTop w:val="0"/>
      <w:marBottom w:val="0"/>
      <w:divBdr>
        <w:top w:val="none" w:sz="0" w:space="0" w:color="auto"/>
        <w:left w:val="none" w:sz="0" w:space="0" w:color="auto"/>
        <w:bottom w:val="none" w:sz="0" w:space="0" w:color="auto"/>
        <w:right w:val="none" w:sz="0" w:space="0" w:color="auto"/>
      </w:divBdr>
    </w:div>
    <w:div w:id="99878167">
      <w:bodyDiv w:val="1"/>
      <w:marLeft w:val="0"/>
      <w:marRight w:val="0"/>
      <w:marTop w:val="0"/>
      <w:marBottom w:val="0"/>
      <w:divBdr>
        <w:top w:val="none" w:sz="0" w:space="0" w:color="auto"/>
        <w:left w:val="none" w:sz="0" w:space="0" w:color="auto"/>
        <w:bottom w:val="none" w:sz="0" w:space="0" w:color="auto"/>
        <w:right w:val="none" w:sz="0" w:space="0" w:color="auto"/>
      </w:divBdr>
    </w:div>
    <w:div w:id="301666390">
      <w:bodyDiv w:val="1"/>
      <w:marLeft w:val="0"/>
      <w:marRight w:val="0"/>
      <w:marTop w:val="0"/>
      <w:marBottom w:val="0"/>
      <w:divBdr>
        <w:top w:val="none" w:sz="0" w:space="0" w:color="auto"/>
        <w:left w:val="none" w:sz="0" w:space="0" w:color="auto"/>
        <w:bottom w:val="none" w:sz="0" w:space="0" w:color="auto"/>
        <w:right w:val="none" w:sz="0" w:space="0" w:color="auto"/>
      </w:divBdr>
    </w:div>
    <w:div w:id="339892198">
      <w:bodyDiv w:val="1"/>
      <w:marLeft w:val="0"/>
      <w:marRight w:val="0"/>
      <w:marTop w:val="0"/>
      <w:marBottom w:val="0"/>
      <w:divBdr>
        <w:top w:val="none" w:sz="0" w:space="0" w:color="auto"/>
        <w:left w:val="none" w:sz="0" w:space="0" w:color="auto"/>
        <w:bottom w:val="none" w:sz="0" w:space="0" w:color="auto"/>
        <w:right w:val="none" w:sz="0" w:space="0" w:color="auto"/>
      </w:divBdr>
    </w:div>
    <w:div w:id="466513539">
      <w:bodyDiv w:val="1"/>
      <w:marLeft w:val="0"/>
      <w:marRight w:val="0"/>
      <w:marTop w:val="0"/>
      <w:marBottom w:val="0"/>
      <w:divBdr>
        <w:top w:val="none" w:sz="0" w:space="0" w:color="auto"/>
        <w:left w:val="none" w:sz="0" w:space="0" w:color="auto"/>
        <w:bottom w:val="none" w:sz="0" w:space="0" w:color="auto"/>
        <w:right w:val="none" w:sz="0" w:space="0" w:color="auto"/>
      </w:divBdr>
    </w:div>
    <w:div w:id="611134188">
      <w:bodyDiv w:val="1"/>
      <w:marLeft w:val="0"/>
      <w:marRight w:val="0"/>
      <w:marTop w:val="0"/>
      <w:marBottom w:val="0"/>
      <w:divBdr>
        <w:top w:val="none" w:sz="0" w:space="0" w:color="auto"/>
        <w:left w:val="none" w:sz="0" w:space="0" w:color="auto"/>
        <w:bottom w:val="none" w:sz="0" w:space="0" w:color="auto"/>
        <w:right w:val="none" w:sz="0" w:space="0" w:color="auto"/>
      </w:divBdr>
    </w:div>
    <w:div w:id="689526152">
      <w:bodyDiv w:val="1"/>
      <w:marLeft w:val="0"/>
      <w:marRight w:val="0"/>
      <w:marTop w:val="0"/>
      <w:marBottom w:val="0"/>
      <w:divBdr>
        <w:top w:val="none" w:sz="0" w:space="0" w:color="auto"/>
        <w:left w:val="none" w:sz="0" w:space="0" w:color="auto"/>
        <w:bottom w:val="none" w:sz="0" w:space="0" w:color="auto"/>
        <w:right w:val="none" w:sz="0" w:space="0" w:color="auto"/>
      </w:divBdr>
    </w:div>
    <w:div w:id="691734460">
      <w:bodyDiv w:val="1"/>
      <w:marLeft w:val="0"/>
      <w:marRight w:val="0"/>
      <w:marTop w:val="0"/>
      <w:marBottom w:val="0"/>
      <w:divBdr>
        <w:top w:val="none" w:sz="0" w:space="0" w:color="auto"/>
        <w:left w:val="none" w:sz="0" w:space="0" w:color="auto"/>
        <w:bottom w:val="none" w:sz="0" w:space="0" w:color="auto"/>
        <w:right w:val="none" w:sz="0" w:space="0" w:color="auto"/>
      </w:divBdr>
    </w:div>
    <w:div w:id="766387307">
      <w:bodyDiv w:val="1"/>
      <w:marLeft w:val="0"/>
      <w:marRight w:val="0"/>
      <w:marTop w:val="0"/>
      <w:marBottom w:val="0"/>
      <w:divBdr>
        <w:top w:val="none" w:sz="0" w:space="0" w:color="auto"/>
        <w:left w:val="none" w:sz="0" w:space="0" w:color="auto"/>
        <w:bottom w:val="none" w:sz="0" w:space="0" w:color="auto"/>
        <w:right w:val="none" w:sz="0" w:space="0" w:color="auto"/>
      </w:divBdr>
    </w:div>
    <w:div w:id="846097169">
      <w:bodyDiv w:val="1"/>
      <w:marLeft w:val="0"/>
      <w:marRight w:val="0"/>
      <w:marTop w:val="0"/>
      <w:marBottom w:val="0"/>
      <w:divBdr>
        <w:top w:val="none" w:sz="0" w:space="0" w:color="auto"/>
        <w:left w:val="none" w:sz="0" w:space="0" w:color="auto"/>
        <w:bottom w:val="none" w:sz="0" w:space="0" w:color="auto"/>
        <w:right w:val="none" w:sz="0" w:space="0" w:color="auto"/>
      </w:divBdr>
    </w:div>
    <w:div w:id="965819216">
      <w:bodyDiv w:val="1"/>
      <w:marLeft w:val="0"/>
      <w:marRight w:val="0"/>
      <w:marTop w:val="0"/>
      <w:marBottom w:val="0"/>
      <w:divBdr>
        <w:top w:val="none" w:sz="0" w:space="0" w:color="auto"/>
        <w:left w:val="none" w:sz="0" w:space="0" w:color="auto"/>
        <w:bottom w:val="none" w:sz="0" w:space="0" w:color="auto"/>
        <w:right w:val="none" w:sz="0" w:space="0" w:color="auto"/>
      </w:divBdr>
    </w:div>
    <w:div w:id="1018241910">
      <w:bodyDiv w:val="1"/>
      <w:marLeft w:val="0"/>
      <w:marRight w:val="0"/>
      <w:marTop w:val="0"/>
      <w:marBottom w:val="0"/>
      <w:divBdr>
        <w:top w:val="none" w:sz="0" w:space="0" w:color="auto"/>
        <w:left w:val="none" w:sz="0" w:space="0" w:color="auto"/>
        <w:bottom w:val="none" w:sz="0" w:space="0" w:color="auto"/>
        <w:right w:val="none" w:sz="0" w:space="0" w:color="auto"/>
      </w:divBdr>
    </w:div>
    <w:div w:id="1029767427">
      <w:bodyDiv w:val="1"/>
      <w:marLeft w:val="0"/>
      <w:marRight w:val="0"/>
      <w:marTop w:val="0"/>
      <w:marBottom w:val="0"/>
      <w:divBdr>
        <w:top w:val="none" w:sz="0" w:space="0" w:color="auto"/>
        <w:left w:val="none" w:sz="0" w:space="0" w:color="auto"/>
        <w:bottom w:val="none" w:sz="0" w:space="0" w:color="auto"/>
        <w:right w:val="none" w:sz="0" w:space="0" w:color="auto"/>
      </w:divBdr>
    </w:div>
    <w:div w:id="1146896671">
      <w:bodyDiv w:val="1"/>
      <w:marLeft w:val="0"/>
      <w:marRight w:val="0"/>
      <w:marTop w:val="0"/>
      <w:marBottom w:val="0"/>
      <w:divBdr>
        <w:top w:val="none" w:sz="0" w:space="0" w:color="auto"/>
        <w:left w:val="none" w:sz="0" w:space="0" w:color="auto"/>
        <w:bottom w:val="none" w:sz="0" w:space="0" w:color="auto"/>
        <w:right w:val="none" w:sz="0" w:space="0" w:color="auto"/>
      </w:divBdr>
    </w:div>
    <w:div w:id="1306549035">
      <w:bodyDiv w:val="1"/>
      <w:marLeft w:val="0"/>
      <w:marRight w:val="0"/>
      <w:marTop w:val="0"/>
      <w:marBottom w:val="0"/>
      <w:divBdr>
        <w:top w:val="none" w:sz="0" w:space="0" w:color="auto"/>
        <w:left w:val="none" w:sz="0" w:space="0" w:color="auto"/>
        <w:bottom w:val="none" w:sz="0" w:space="0" w:color="auto"/>
        <w:right w:val="none" w:sz="0" w:space="0" w:color="auto"/>
      </w:divBdr>
    </w:div>
    <w:div w:id="1362974666">
      <w:bodyDiv w:val="1"/>
      <w:marLeft w:val="0"/>
      <w:marRight w:val="0"/>
      <w:marTop w:val="0"/>
      <w:marBottom w:val="0"/>
      <w:divBdr>
        <w:top w:val="none" w:sz="0" w:space="0" w:color="auto"/>
        <w:left w:val="none" w:sz="0" w:space="0" w:color="auto"/>
        <w:bottom w:val="none" w:sz="0" w:space="0" w:color="auto"/>
        <w:right w:val="none" w:sz="0" w:space="0" w:color="auto"/>
      </w:divBdr>
    </w:div>
    <w:div w:id="1377393410">
      <w:bodyDiv w:val="1"/>
      <w:marLeft w:val="0"/>
      <w:marRight w:val="0"/>
      <w:marTop w:val="0"/>
      <w:marBottom w:val="0"/>
      <w:divBdr>
        <w:top w:val="none" w:sz="0" w:space="0" w:color="auto"/>
        <w:left w:val="none" w:sz="0" w:space="0" w:color="auto"/>
        <w:bottom w:val="none" w:sz="0" w:space="0" w:color="auto"/>
        <w:right w:val="none" w:sz="0" w:space="0" w:color="auto"/>
      </w:divBdr>
    </w:div>
    <w:div w:id="1595358736">
      <w:bodyDiv w:val="1"/>
      <w:marLeft w:val="0"/>
      <w:marRight w:val="0"/>
      <w:marTop w:val="0"/>
      <w:marBottom w:val="0"/>
      <w:divBdr>
        <w:top w:val="none" w:sz="0" w:space="0" w:color="auto"/>
        <w:left w:val="none" w:sz="0" w:space="0" w:color="auto"/>
        <w:bottom w:val="none" w:sz="0" w:space="0" w:color="auto"/>
        <w:right w:val="none" w:sz="0" w:space="0" w:color="auto"/>
      </w:divBdr>
    </w:div>
    <w:div w:id="1656765046">
      <w:bodyDiv w:val="1"/>
      <w:marLeft w:val="0"/>
      <w:marRight w:val="0"/>
      <w:marTop w:val="0"/>
      <w:marBottom w:val="0"/>
      <w:divBdr>
        <w:top w:val="none" w:sz="0" w:space="0" w:color="auto"/>
        <w:left w:val="none" w:sz="0" w:space="0" w:color="auto"/>
        <w:bottom w:val="none" w:sz="0" w:space="0" w:color="auto"/>
        <w:right w:val="none" w:sz="0" w:space="0" w:color="auto"/>
      </w:divBdr>
    </w:div>
    <w:div w:id="1706365539">
      <w:bodyDiv w:val="1"/>
      <w:marLeft w:val="0"/>
      <w:marRight w:val="0"/>
      <w:marTop w:val="0"/>
      <w:marBottom w:val="0"/>
      <w:divBdr>
        <w:top w:val="none" w:sz="0" w:space="0" w:color="auto"/>
        <w:left w:val="none" w:sz="0" w:space="0" w:color="auto"/>
        <w:bottom w:val="none" w:sz="0" w:space="0" w:color="auto"/>
        <w:right w:val="none" w:sz="0" w:space="0" w:color="auto"/>
      </w:divBdr>
    </w:div>
    <w:div w:id="1749108046">
      <w:bodyDiv w:val="1"/>
      <w:marLeft w:val="0"/>
      <w:marRight w:val="0"/>
      <w:marTop w:val="0"/>
      <w:marBottom w:val="0"/>
      <w:divBdr>
        <w:top w:val="none" w:sz="0" w:space="0" w:color="auto"/>
        <w:left w:val="none" w:sz="0" w:space="0" w:color="auto"/>
        <w:bottom w:val="none" w:sz="0" w:space="0" w:color="auto"/>
        <w:right w:val="none" w:sz="0" w:space="0" w:color="auto"/>
      </w:divBdr>
    </w:div>
    <w:div w:id="1927691506">
      <w:bodyDiv w:val="1"/>
      <w:marLeft w:val="0"/>
      <w:marRight w:val="0"/>
      <w:marTop w:val="0"/>
      <w:marBottom w:val="0"/>
      <w:divBdr>
        <w:top w:val="none" w:sz="0" w:space="0" w:color="auto"/>
        <w:left w:val="none" w:sz="0" w:space="0" w:color="auto"/>
        <w:bottom w:val="none" w:sz="0" w:space="0" w:color="auto"/>
        <w:right w:val="none" w:sz="0" w:space="0" w:color="auto"/>
      </w:divBdr>
    </w:div>
    <w:div w:id="209180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B4ADC-D3F1-4DF9-BA3C-1EA3E414E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27</Pages>
  <Words>7538</Words>
  <Characters>45230</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Marcelina Bełza</cp:lastModifiedBy>
  <cp:revision>45</cp:revision>
  <cp:lastPrinted>2024-08-08T06:14:00Z</cp:lastPrinted>
  <dcterms:created xsi:type="dcterms:W3CDTF">2024-04-16T06:07:00Z</dcterms:created>
  <dcterms:modified xsi:type="dcterms:W3CDTF">2024-08-08T06:14:00Z</dcterms:modified>
</cp:coreProperties>
</file>