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18E5A2" w14:textId="2732EBA3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C72767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.202</w:t>
      </w:r>
      <w:r w:rsidR="00C72767">
        <w:rPr>
          <w:rFonts w:ascii="Cambria" w:hAnsi="Cambria" w:cs="Arial"/>
          <w:bCs/>
          <w:sz w:val="22"/>
          <w:szCs w:val="22"/>
        </w:rPr>
        <w:t>4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13E995CF" w14:textId="77777777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24D4A9" w14:textId="7A07BAB4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(nr NIP</w:t>
      </w:r>
      <w:r w:rsidRPr="002E64B8">
        <w:rPr>
          <w:rFonts w:ascii="Cambria" w:hAnsi="Cambria" w:cs="Arial"/>
          <w:bCs/>
          <w:sz w:val="22"/>
          <w:szCs w:val="22"/>
        </w:rPr>
        <w:t>)</w:t>
      </w:r>
    </w:p>
    <w:p w14:paraId="477CA598" w14:textId="77777777" w:rsidR="00003B27" w:rsidRPr="002E64B8" w:rsidRDefault="00003B27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57ED8AD4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Odpowiadając na</w:t>
      </w:r>
      <w:r w:rsidR="00C72767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 xml:space="preserve">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C72767" w:rsidRPr="00C72767">
        <w:rPr>
          <w:rFonts w:ascii="Cambria" w:hAnsi="Cambria" w:cs="Arial"/>
          <w:b/>
          <w:i/>
          <w:sz w:val="22"/>
          <w:szCs w:val="22"/>
        </w:rPr>
        <w:t>Częściow</w:t>
      </w:r>
      <w:r w:rsidR="00C72767">
        <w:rPr>
          <w:rFonts w:ascii="Cambria" w:hAnsi="Cambria" w:cs="Arial"/>
          <w:b/>
          <w:i/>
          <w:sz w:val="22"/>
          <w:szCs w:val="22"/>
        </w:rPr>
        <w:t>ą</w:t>
      </w:r>
      <w:r w:rsidR="00C72767" w:rsidRPr="00C72767">
        <w:rPr>
          <w:rFonts w:ascii="Cambria" w:hAnsi="Cambria" w:cs="Arial"/>
          <w:b/>
          <w:i/>
          <w:sz w:val="22"/>
          <w:szCs w:val="22"/>
        </w:rPr>
        <w:t xml:space="preserve"> rozbiórk</w:t>
      </w:r>
      <w:r w:rsidR="00C72767">
        <w:rPr>
          <w:rFonts w:ascii="Cambria" w:hAnsi="Cambria" w:cs="Arial"/>
          <w:b/>
          <w:i/>
          <w:sz w:val="22"/>
          <w:szCs w:val="22"/>
        </w:rPr>
        <w:t>ę</w:t>
      </w:r>
      <w:r w:rsidR="00C72767" w:rsidRPr="00C72767">
        <w:rPr>
          <w:rFonts w:ascii="Cambria" w:hAnsi="Cambria" w:cs="Arial"/>
          <w:b/>
          <w:i/>
          <w:sz w:val="22"/>
          <w:szCs w:val="22"/>
        </w:rPr>
        <w:t xml:space="preserve"> i przebudow</w:t>
      </w:r>
      <w:r w:rsidR="00C72767">
        <w:rPr>
          <w:rFonts w:ascii="Cambria" w:hAnsi="Cambria" w:cs="Arial"/>
          <w:b/>
          <w:i/>
          <w:sz w:val="22"/>
          <w:szCs w:val="22"/>
        </w:rPr>
        <w:t>ę</w:t>
      </w:r>
      <w:r w:rsidR="00C72767" w:rsidRPr="00C72767">
        <w:rPr>
          <w:rFonts w:ascii="Cambria" w:hAnsi="Cambria" w:cs="Arial"/>
          <w:b/>
          <w:i/>
          <w:sz w:val="22"/>
          <w:szCs w:val="22"/>
        </w:rPr>
        <w:t xml:space="preserve"> budynku mieszkalnego w Leśnictwie Krotoszyny na potrzeby Nadleśnictwa Jamy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BEDE302" w14:textId="77777777"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02BD65A3" w14:textId="1286DA6B" w:rsidR="00004B30" w:rsidRDefault="00004B30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2.</w:t>
      </w:r>
      <w:r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>
        <w:rPr>
          <w:rFonts w:ascii="Cambria" w:hAnsi="Cambria" w:cs="Arial"/>
          <w:bCs/>
          <w:sz w:val="22"/>
          <w:szCs w:val="22"/>
        </w:rPr>
        <w:t>e</w:t>
      </w:r>
      <w:r w:rsidRPr="00EB5DE3">
        <w:rPr>
          <w:rFonts w:ascii="Cambria" w:hAnsi="Cambria" w:cs="Arial"/>
          <w:bCs/>
          <w:sz w:val="22"/>
          <w:szCs w:val="22"/>
        </w:rPr>
        <w:t xml:space="preserve"> w pkt 1 powyżej wynika z załączonego </w:t>
      </w:r>
      <w:r w:rsidR="00F7537C">
        <w:rPr>
          <w:rFonts w:ascii="Cambria" w:hAnsi="Cambria" w:cs="Arial"/>
          <w:bCs/>
          <w:sz w:val="22"/>
          <w:szCs w:val="22"/>
        </w:rPr>
        <w:t>Kosztorysu ofertowego</w:t>
      </w:r>
      <w:r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r w:rsidRPr="00EB5DE3">
        <w:rPr>
          <w:rFonts w:ascii="Cambria" w:hAnsi="Cambria" w:cs="Arial"/>
          <w:bCs/>
          <w:sz w:val="22"/>
          <w:szCs w:val="22"/>
        </w:rPr>
        <w:t>.</w:t>
      </w:r>
    </w:p>
    <w:p w14:paraId="44DF4717" w14:textId="77777777" w:rsidR="00F7537C" w:rsidRDefault="00F169C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(kryterium oceny ofert – zgodnie z Rozdziałem X</w:t>
      </w:r>
      <w:r w:rsidR="003635BE">
        <w:rPr>
          <w:rFonts w:ascii="Cambria" w:hAnsi="Cambria" w:cs="Arial"/>
          <w:bCs/>
          <w:i/>
          <w:sz w:val="22"/>
          <w:szCs w:val="22"/>
        </w:rPr>
        <w:t>I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V SWZ).</w:t>
      </w:r>
    </w:p>
    <w:p w14:paraId="70A0493D" w14:textId="4BD9A690" w:rsidR="004D3562" w:rsidRDefault="00F7537C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F7537C">
        <w:rPr>
          <w:rFonts w:ascii="Cambria" w:hAnsi="Cambria" w:cs="Arial"/>
          <w:bCs/>
          <w:sz w:val="22"/>
          <w:szCs w:val="22"/>
        </w:rPr>
        <w:t>4.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3.5.p)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2D67D2AA" w14:textId="28D8978B" w:rsidR="00747E29" w:rsidRDefault="00747E29" w:rsidP="00747E29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Pr="00F7537C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że wykonamy przedmiot zamówienia w terminie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4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 </w:t>
      </w:r>
    </w:p>
    <w:p w14:paraId="76095C6D" w14:textId="148909E6" w:rsidR="00084DF2" w:rsidRPr="002E64B8" w:rsidRDefault="00747E29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7CE6DF0D" w:rsidR="006A5E33" w:rsidRDefault="00747E29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6A5E33">
        <w:rPr>
          <w:rFonts w:ascii="Cambria" w:hAnsi="Cambria" w:cs="Arial"/>
          <w:bCs/>
          <w:sz w:val="22"/>
          <w:szCs w:val="22"/>
        </w:rPr>
        <w:t xml:space="preserve">. </w:t>
      </w:r>
      <w:r w:rsidR="006A5E33"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0AA94B56" w:rsidR="00F169C7" w:rsidRPr="008711E7" w:rsidRDefault="00747E29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8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106760FE" w:rsidR="006B1B51" w:rsidRPr="002E64B8" w:rsidRDefault="00747E29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12A843D6" w:rsidR="006B1B51" w:rsidRDefault="00747E29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7B3EAC9E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1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286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452AD824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2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40173069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746E39AC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4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55E28C28" w14:textId="08C59D58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5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36CFBD02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747E29">
        <w:rPr>
          <w:rFonts w:ascii="Cambria" w:hAnsi="Cambria" w:cs="Tahoma"/>
          <w:sz w:val="22"/>
          <w:szCs w:val="22"/>
          <w:lang w:eastAsia="pl-PL"/>
        </w:rPr>
        <w:t>6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4CD8A35B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747E29">
        <w:rPr>
          <w:rFonts w:ascii="Cambria" w:hAnsi="Cambria" w:cs="Tahoma"/>
          <w:sz w:val="22"/>
          <w:szCs w:val="22"/>
          <w:lang w:eastAsia="pl-PL"/>
        </w:rPr>
        <w:t>7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4779DB25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15376EC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0"/>
    <w:bookmarkEnd w:id="1"/>
    <w:p w14:paraId="53126122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43A13" w14:textId="77777777" w:rsidR="009D7AA3" w:rsidRDefault="009D7AA3">
      <w:r>
        <w:separator/>
      </w:r>
    </w:p>
  </w:endnote>
  <w:endnote w:type="continuationSeparator" w:id="0">
    <w:p w14:paraId="78D07247" w14:textId="77777777" w:rsidR="009D7AA3" w:rsidRDefault="009D7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5F3076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5F3076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3BF70" w14:textId="77777777" w:rsidR="009D7AA3" w:rsidRDefault="009D7AA3">
      <w:r>
        <w:separator/>
      </w:r>
    </w:p>
  </w:footnote>
  <w:footnote w:type="continuationSeparator" w:id="0">
    <w:p w14:paraId="444D9408" w14:textId="77777777" w:rsidR="009D7AA3" w:rsidRDefault="009D7AA3">
      <w:r>
        <w:continuationSeparator/>
      </w:r>
    </w:p>
  </w:footnote>
  <w:footnote w:id="1">
    <w:p w14:paraId="1C424626" w14:textId="043AF27C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8070A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 w:rsidR="0078070A">
        <w:rPr>
          <w:rFonts w:ascii="Cambria" w:hAnsi="Cambria"/>
        </w:rPr>
        <w:t xml:space="preserve">Prawo zamówień publicznych </w:t>
      </w:r>
      <w:r w:rsidRPr="008B7B99">
        <w:rPr>
          <w:rFonts w:ascii="Cambria" w:hAnsi="Cambria"/>
        </w:rPr>
        <w:t>(</w:t>
      </w:r>
      <w:r w:rsidR="0078070A">
        <w:rPr>
          <w:rFonts w:ascii="Cambria" w:hAnsi="Cambria"/>
        </w:rPr>
        <w:t xml:space="preserve">t.j. </w:t>
      </w:r>
      <w:r w:rsidRPr="008B7B99">
        <w:rPr>
          <w:rFonts w:ascii="Cambria" w:hAnsi="Cambria"/>
        </w:rPr>
        <w:t>Dz.U. z 20</w:t>
      </w:r>
      <w:r w:rsidR="0078070A">
        <w:rPr>
          <w:rFonts w:ascii="Cambria" w:hAnsi="Cambria"/>
        </w:rPr>
        <w:t>2</w:t>
      </w:r>
      <w:r w:rsidR="00C72767">
        <w:rPr>
          <w:rFonts w:ascii="Cambria" w:hAnsi="Cambria"/>
        </w:rPr>
        <w:t>3</w:t>
      </w:r>
      <w:r w:rsidRPr="008B7B99">
        <w:rPr>
          <w:rFonts w:ascii="Cambria" w:hAnsi="Cambria"/>
        </w:rPr>
        <w:t xml:space="preserve"> r., poz. </w:t>
      </w:r>
      <w:r w:rsidR="0078070A">
        <w:rPr>
          <w:rFonts w:ascii="Cambria" w:hAnsi="Cambria"/>
        </w:rPr>
        <w:t>1</w:t>
      </w:r>
      <w:r w:rsidR="00C72767">
        <w:rPr>
          <w:rFonts w:ascii="Cambria" w:hAnsi="Cambria"/>
        </w:rPr>
        <w:t>605</w:t>
      </w:r>
      <w:r w:rsidR="003C5055">
        <w:rPr>
          <w:rFonts w:ascii="Cambria" w:hAnsi="Cambria"/>
        </w:rPr>
        <w:t xml:space="preserve"> z późn.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61117029">
    <w:abstractNumId w:val="2"/>
  </w:num>
  <w:num w:numId="2" w16cid:durableId="1376732929">
    <w:abstractNumId w:val="9"/>
  </w:num>
  <w:num w:numId="3" w16cid:durableId="377360437">
    <w:abstractNumId w:val="10"/>
  </w:num>
  <w:num w:numId="4" w16cid:durableId="629552316">
    <w:abstractNumId w:val="129"/>
  </w:num>
  <w:num w:numId="5" w16cid:durableId="1593735634">
    <w:abstractNumId w:val="108"/>
  </w:num>
  <w:num w:numId="6" w16cid:durableId="1614050344">
    <w:abstractNumId w:val="119"/>
  </w:num>
  <w:num w:numId="7" w16cid:durableId="1781414985">
    <w:abstractNumId w:val="61"/>
  </w:num>
  <w:num w:numId="8" w16cid:durableId="30081868">
    <w:abstractNumId w:val="89"/>
  </w:num>
  <w:num w:numId="9" w16cid:durableId="815609549">
    <w:abstractNumId w:val="64"/>
  </w:num>
  <w:num w:numId="10" w16cid:durableId="1835800042">
    <w:abstractNumId w:val="0"/>
  </w:num>
  <w:num w:numId="11" w16cid:durableId="1239286264">
    <w:abstractNumId w:val="92"/>
  </w:num>
  <w:num w:numId="12" w16cid:durableId="322633838">
    <w:abstractNumId w:val="85"/>
  </w:num>
  <w:num w:numId="13" w16cid:durableId="114782064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5257411">
    <w:abstractNumId w:val="121"/>
    <w:lvlOverride w:ilvl="0">
      <w:startOverride w:val="1"/>
    </w:lvlOverride>
  </w:num>
  <w:num w:numId="15" w16cid:durableId="120928051">
    <w:abstractNumId w:val="110"/>
    <w:lvlOverride w:ilvl="0">
      <w:startOverride w:val="1"/>
    </w:lvlOverride>
  </w:num>
  <w:num w:numId="16" w16cid:durableId="235094875">
    <w:abstractNumId w:val="88"/>
    <w:lvlOverride w:ilvl="0">
      <w:startOverride w:val="1"/>
    </w:lvlOverride>
  </w:num>
  <w:num w:numId="17" w16cid:durableId="1836610778">
    <w:abstractNumId w:val="110"/>
  </w:num>
  <w:num w:numId="18" w16cid:durableId="121463884">
    <w:abstractNumId w:val="88"/>
  </w:num>
  <w:num w:numId="19" w16cid:durableId="1146509348">
    <w:abstractNumId w:val="58"/>
  </w:num>
  <w:num w:numId="20" w16cid:durableId="1954092424">
    <w:abstractNumId w:val="102"/>
  </w:num>
  <w:num w:numId="21" w16cid:durableId="43331421">
    <w:abstractNumId w:val="41"/>
  </w:num>
  <w:num w:numId="22" w16cid:durableId="1889678614">
    <w:abstractNumId w:val="70"/>
  </w:num>
  <w:num w:numId="23" w16cid:durableId="1339963791">
    <w:abstractNumId w:val="59"/>
  </w:num>
  <w:num w:numId="24" w16cid:durableId="2107310445">
    <w:abstractNumId w:val="105"/>
  </w:num>
  <w:num w:numId="25" w16cid:durableId="1752698823">
    <w:abstractNumId w:val="123"/>
  </w:num>
  <w:num w:numId="26" w16cid:durableId="1132745873">
    <w:abstractNumId w:val="36"/>
  </w:num>
  <w:num w:numId="27" w16cid:durableId="125777928">
    <w:abstractNumId w:val="95"/>
  </w:num>
  <w:num w:numId="28" w16cid:durableId="437722778">
    <w:abstractNumId w:val="39"/>
  </w:num>
  <w:num w:numId="29" w16cid:durableId="1516265270">
    <w:abstractNumId w:val="117"/>
  </w:num>
  <w:num w:numId="30" w16cid:durableId="1465922954">
    <w:abstractNumId w:val="107"/>
  </w:num>
  <w:num w:numId="31" w16cid:durableId="1500004717">
    <w:abstractNumId w:val="112"/>
  </w:num>
  <w:num w:numId="32" w16cid:durableId="1682585563">
    <w:abstractNumId w:val="86"/>
  </w:num>
  <w:num w:numId="33" w16cid:durableId="1918399894">
    <w:abstractNumId w:val="79"/>
  </w:num>
  <w:num w:numId="34" w16cid:durableId="1714118268">
    <w:abstractNumId w:val="99"/>
  </w:num>
  <w:num w:numId="35" w16cid:durableId="1962301226">
    <w:abstractNumId w:val="72"/>
  </w:num>
  <w:num w:numId="36" w16cid:durableId="714277599">
    <w:abstractNumId w:val="143"/>
  </w:num>
  <w:num w:numId="37" w16cid:durableId="821582305">
    <w:abstractNumId w:val="78"/>
  </w:num>
  <w:num w:numId="38" w16cid:durableId="1655060329">
    <w:abstractNumId w:val="37"/>
  </w:num>
  <w:num w:numId="39" w16cid:durableId="2137986034">
    <w:abstractNumId w:val="134"/>
  </w:num>
  <w:num w:numId="40" w16cid:durableId="1639267118">
    <w:abstractNumId w:val="128"/>
  </w:num>
  <w:num w:numId="41" w16cid:durableId="27294381">
    <w:abstractNumId w:val="120"/>
  </w:num>
  <w:num w:numId="42" w16cid:durableId="1462072085">
    <w:abstractNumId w:val="50"/>
  </w:num>
  <w:num w:numId="43" w16cid:durableId="94441817">
    <w:abstractNumId w:val="81"/>
  </w:num>
  <w:num w:numId="44" w16cid:durableId="1409692578">
    <w:abstractNumId w:val="56"/>
  </w:num>
  <w:num w:numId="45" w16cid:durableId="363407562">
    <w:abstractNumId w:val="135"/>
  </w:num>
  <w:num w:numId="46" w16cid:durableId="1501769889">
    <w:abstractNumId w:val="8"/>
  </w:num>
  <w:num w:numId="47" w16cid:durableId="1391149713">
    <w:abstractNumId w:val="11"/>
  </w:num>
  <w:num w:numId="48" w16cid:durableId="1174105009">
    <w:abstractNumId w:val="12"/>
  </w:num>
  <w:num w:numId="49" w16cid:durableId="1214003763">
    <w:abstractNumId w:val="15"/>
  </w:num>
  <w:num w:numId="50" w16cid:durableId="900018354">
    <w:abstractNumId w:val="18"/>
  </w:num>
  <w:num w:numId="51" w16cid:durableId="443111758">
    <w:abstractNumId w:val="20"/>
  </w:num>
  <w:num w:numId="52" w16cid:durableId="153254737">
    <w:abstractNumId w:val="21"/>
  </w:num>
  <w:num w:numId="53" w16cid:durableId="1349793608">
    <w:abstractNumId w:val="24"/>
  </w:num>
  <w:num w:numId="54" w16cid:durableId="662124950">
    <w:abstractNumId w:val="25"/>
  </w:num>
  <w:num w:numId="55" w16cid:durableId="2120681432">
    <w:abstractNumId w:val="26"/>
  </w:num>
  <w:num w:numId="56" w16cid:durableId="1735735919">
    <w:abstractNumId w:val="27"/>
  </w:num>
  <w:num w:numId="57" w16cid:durableId="1319310770">
    <w:abstractNumId w:val="28"/>
  </w:num>
  <w:num w:numId="58" w16cid:durableId="1240292086">
    <w:abstractNumId w:val="29"/>
  </w:num>
  <w:num w:numId="59" w16cid:durableId="1172187895">
    <w:abstractNumId w:val="30"/>
  </w:num>
  <w:num w:numId="60" w16cid:durableId="387730074">
    <w:abstractNumId w:val="31"/>
  </w:num>
  <w:num w:numId="61" w16cid:durableId="1604799569">
    <w:abstractNumId w:val="32"/>
  </w:num>
  <w:num w:numId="62" w16cid:durableId="1188834211">
    <w:abstractNumId w:val="33"/>
  </w:num>
  <w:num w:numId="63" w16cid:durableId="646982655">
    <w:abstractNumId w:val="34"/>
  </w:num>
  <w:num w:numId="64" w16cid:durableId="1419449458">
    <w:abstractNumId w:val="103"/>
  </w:num>
  <w:num w:numId="65" w16cid:durableId="1762985739">
    <w:abstractNumId w:val="69"/>
  </w:num>
  <w:num w:numId="66" w16cid:durableId="328407498">
    <w:abstractNumId w:val="73"/>
  </w:num>
  <w:num w:numId="67" w16cid:durableId="215093188">
    <w:abstractNumId w:val="106"/>
  </w:num>
  <w:num w:numId="68" w16cid:durableId="913398069">
    <w:abstractNumId w:val="48"/>
  </w:num>
  <w:num w:numId="69" w16cid:durableId="981732611">
    <w:abstractNumId w:val="140"/>
  </w:num>
  <w:num w:numId="70" w16cid:durableId="921332608">
    <w:abstractNumId w:val="139"/>
  </w:num>
  <w:num w:numId="71" w16cid:durableId="1473064307">
    <w:abstractNumId w:val="90"/>
  </w:num>
  <w:num w:numId="72" w16cid:durableId="335886536">
    <w:abstractNumId w:val="80"/>
  </w:num>
  <w:num w:numId="73" w16cid:durableId="1223834464">
    <w:abstractNumId w:val="83"/>
  </w:num>
  <w:num w:numId="74" w16cid:durableId="1487357790">
    <w:abstractNumId w:val="66"/>
  </w:num>
  <w:num w:numId="75" w16cid:durableId="218634920">
    <w:abstractNumId w:val="71"/>
  </w:num>
  <w:num w:numId="76" w16cid:durableId="2022245431">
    <w:abstractNumId w:val="116"/>
  </w:num>
  <w:num w:numId="77" w16cid:durableId="963970317">
    <w:abstractNumId w:val="98"/>
  </w:num>
  <w:num w:numId="78" w16cid:durableId="832257250">
    <w:abstractNumId w:val="142"/>
  </w:num>
  <w:num w:numId="79" w16cid:durableId="980116245">
    <w:abstractNumId w:val="131"/>
  </w:num>
  <w:num w:numId="80" w16cid:durableId="700016005">
    <w:abstractNumId w:val="109"/>
  </w:num>
  <w:num w:numId="81" w16cid:durableId="421799584">
    <w:abstractNumId w:val="118"/>
  </w:num>
  <w:num w:numId="82" w16cid:durableId="73597262">
    <w:abstractNumId w:val="141"/>
  </w:num>
  <w:num w:numId="83" w16cid:durableId="1666594233">
    <w:abstractNumId w:val="82"/>
  </w:num>
  <w:num w:numId="84" w16cid:durableId="88619193">
    <w:abstractNumId w:val="104"/>
  </w:num>
  <w:num w:numId="85" w16cid:durableId="944266638">
    <w:abstractNumId w:val="94"/>
  </w:num>
  <w:num w:numId="86" w16cid:durableId="881282343">
    <w:abstractNumId w:val="93"/>
  </w:num>
  <w:num w:numId="87" w16cid:durableId="1262690592">
    <w:abstractNumId w:val="137"/>
  </w:num>
  <w:num w:numId="88" w16cid:durableId="382825516">
    <w:abstractNumId w:val="55"/>
  </w:num>
  <w:num w:numId="89" w16cid:durableId="1742287819">
    <w:abstractNumId w:val="68"/>
  </w:num>
  <w:num w:numId="90" w16cid:durableId="473256361">
    <w:abstractNumId w:val="97"/>
  </w:num>
  <w:num w:numId="91" w16cid:durableId="1912618410">
    <w:abstractNumId w:val="57"/>
  </w:num>
  <w:num w:numId="92" w16cid:durableId="906234094">
    <w:abstractNumId w:val="75"/>
  </w:num>
  <w:num w:numId="93" w16cid:durableId="459344323">
    <w:abstractNumId w:val="65"/>
  </w:num>
  <w:num w:numId="94" w16cid:durableId="238948651">
    <w:abstractNumId w:val="40"/>
  </w:num>
  <w:num w:numId="95" w16cid:durableId="824666853">
    <w:abstractNumId w:val="126"/>
  </w:num>
  <w:num w:numId="96" w16cid:durableId="1577088121">
    <w:abstractNumId w:val="111"/>
  </w:num>
  <w:num w:numId="97" w16cid:durableId="1935094052">
    <w:abstractNumId w:val="74"/>
  </w:num>
  <w:num w:numId="98" w16cid:durableId="205526563">
    <w:abstractNumId w:val="60"/>
  </w:num>
  <w:num w:numId="99" w16cid:durableId="1792362764">
    <w:abstractNumId w:val="76"/>
  </w:num>
  <w:num w:numId="100" w16cid:durableId="684483717">
    <w:abstractNumId w:val="125"/>
  </w:num>
  <w:num w:numId="101" w16cid:durableId="1962875191">
    <w:abstractNumId w:val="138"/>
  </w:num>
  <w:num w:numId="102" w16cid:durableId="1514877640">
    <w:abstractNumId w:val="122"/>
  </w:num>
  <w:num w:numId="103" w16cid:durableId="1120145456">
    <w:abstractNumId w:val="115"/>
  </w:num>
  <w:num w:numId="104" w16cid:durableId="1479111343">
    <w:abstractNumId w:val="91"/>
  </w:num>
  <w:num w:numId="105" w16cid:durableId="23868316">
    <w:abstractNumId w:val="49"/>
  </w:num>
  <w:num w:numId="106" w16cid:durableId="273363205">
    <w:abstractNumId w:val="113"/>
  </w:num>
  <w:num w:numId="107" w16cid:durableId="1457479298">
    <w:abstractNumId w:val="38"/>
  </w:num>
  <w:num w:numId="108" w16cid:durableId="385180978">
    <w:abstractNumId w:val="53"/>
  </w:num>
  <w:num w:numId="109" w16cid:durableId="2104496260">
    <w:abstractNumId w:val="42"/>
  </w:num>
  <w:num w:numId="110" w16cid:durableId="1228493665">
    <w:abstractNumId w:val="136"/>
  </w:num>
  <w:num w:numId="111" w16cid:durableId="1089808616">
    <w:abstractNumId w:val="100"/>
  </w:num>
  <w:num w:numId="112" w16cid:durableId="1172915548">
    <w:abstractNumId w:val="63"/>
  </w:num>
  <w:num w:numId="113" w16cid:durableId="1030833808">
    <w:abstractNumId w:val="114"/>
  </w:num>
  <w:num w:numId="114" w16cid:durableId="882864381">
    <w:abstractNumId w:val="127"/>
  </w:num>
  <w:num w:numId="115" w16cid:durableId="363218840">
    <w:abstractNumId w:val="47"/>
  </w:num>
  <w:num w:numId="116" w16cid:durableId="1091968926">
    <w:abstractNumId w:val="101"/>
  </w:num>
  <w:num w:numId="117" w16cid:durableId="1034237298">
    <w:abstractNumId w:val="44"/>
  </w:num>
  <w:num w:numId="118" w16cid:durableId="482235989">
    <w:abstractNumId w:val="132"/>
  </w:num>
  <w:num w:numId="119" w16cid:durableId="1708987582">
    <w:abstractNumId w:val="52"/>
  </w:num>
  <w:num w:numId="120" w16cid:durableId="807474766">
    <w:abstractNumId w:val="1"/>
  </w:num>
  <w:num w:numId="121" w16cid:durableId="1239287890">
    <w:abstractNumId w:val="3"/>
  </w:num>
  <w:num w:numId="122" w16cid:durableId="496505738">
    <w:abstractNumId w:val="84"/>
  </w:num>
  <w:num w:numId="123" w16cid:durableId="1071464111">
    <w:abstractNumId w:val="87"/>
  </w:num>
  <w:num w:numId="124" w16cid:durableId="986592173">
    <w:abstractNumId w:val="133"/>
  </w:num>
  <w:num w:numId="125" w16cid:durableId="1925532309">
    <w:abstractNumId w:val="54"/>
  </w:num>
  <w:num w:numId="126" w16cid:durableId="1109470991">
    <w:abstractNumId w:val="43"/>
  </w:num>
  <w:num w:numId="127" w16cid:durableId="1932933407">
    <w:abstractNumId w:val="51"/>
  </w:num>
  <w:num w:numId="128" w16cid:durableId="1289435151">
    <w:abstractNumId w:val="67"/>
  </w:num>
  <w:num w:numId="129" w16cid:durableId="244386239">
    <w:abstractNumId w:val="45"/>
  </w:num>
  <w:num w:numId="130" w16cid:durableId="230386098">
    <w:abstractNumId w:val="130"/>
  </w:num>
  <w:num w:numId="131" w16cid:durableId="1935478360">
    <w:abstractNumId w:val="124"/>
  </w:num>
  <w:num w:numId="132" w16cid:durableId="1602256072">
    <w:abstractNumId w:val="96"/>
  </w:num>
  <w:num w:numId="133" w16cid:durableId="1113093093">
    <w:abstractNumId w:val="77"/>
  </w:num>
  <w:num w:numId="134" w16cid:durableId="277641226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B2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5FB2"/>
    <w:rsid w:val="001B752F"/>
    <w:rsid w:val="001C00C2"/>
    <w:rsid w:val="001C05C9"/>
    <w:rsid w:val="001C204A"/>
    <w:rsid w:val="001C208E"/>
    <w:rsid w:val="001C2F87"/>
    <w:rsid w:val="001C3D38"/>
    <w:rsid w:val="001C3DD1"/>
    <w:rsid w:val="001C654B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17C7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3B55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055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076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09E"/>
    <w:rsid w:val="00747E29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7028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0A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753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598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8F780F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38DF"/>
    <w:rsid w:val="00984890"/>
    <w:rsid w:val="009859CE"/>
    <w:rsid w:val="00985AFA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AA3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03D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DE5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6EA6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767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7A7F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762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39DF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51E"/>
    <w:rsid w:val="00E60E87"/>
    <w:rsid w:val="00E610EA"/>
    <w:rsid w:val="00E62565"/>
    <w:rsid w:val="00E62BDB"/>
    <w:rsid w:val="00E7084A"/>
    <w:rsid w:val="00E7097B"/>
    <w:rsid w:val="00E7112A"/>
    <w:rsid w:val="00E718EA"/>
    <w:rsid w:val="00E72F46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38B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A64C"/>
  <w15:docId w15:val="{F3D3801F-7D24-43F4-AEDA-2C7E71DB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C45BE-E9CA-464D-91DA-A256554E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972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1209 N.Jamy Agnieszka Kozłowska2</cp:lastModifiedBy>
  <cp:revision>31</cp:revision>
  <cp:lastPrinted>2021-11-02T06:10:00Z</cp:lastPrinted>
  <dcterms:created xsi:type="dcterms:W3CDTF">2021-03-12T08:27:00Z</dcterms:created>
  <dcterms:modified xsi:type="dcterms:W3CDTF">2024-08-13T11:12:00Z</dcterms:modified>
</cp:coreProperties>
</file>