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4C73A" w14:textId="7AAF326B" w:rsidR="00C01E41" w:rsidRPr="00C01E41" w:rsidRDefault="00C01E41" w:rsidP="00C01E41">
      <w:pPr>
        <w:pageBreakBefore/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E41"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  <w:t>Załącznik nr 5 do SWZ</w:t>
      </w:r>
    </w:p>
    <w:p w14:paraId="57BBBED5" w14:textId="77777777" w:rsidR="00C01E41" w:rsidRPr="00C01E41" w:rsidRDefault="00C01E41" w:rsidP="00C01E4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94C526" w14:textId="77777777" w:rsidR="00C01E41" w:rsidRPr="00C01E41" w:rsidRDefault="00C01E41" w:rsidP="00C01E4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5C1F7D" w14:textId="77777777" w:rsidR="00C01E41" w:rsidRPr="00C01E41" w:rsidRDefault="00C01E41" w:rsidP="00C01E4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E4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Oświadczenie</w:t>
      </w:r>
    </w:p>
    <w:p w14:paraId="0F30F2B4" w14:textId="77777777" w:rsidR="00C01E41" w:rsidRPr="00C01E41" w:rsidRDefault="00C01E41" w:rsidP="00C01E4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E4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Wykonawców wspólnie ubiegających się o udzielenie zamówienia </w:t>
      </w:r>
    </w:p>
    <w:p w14:paraId="63DB9345" w14:textId="77777777" w:rsidR="00C01E41" w:rsidRPr="00C01E41" w:rsidRDefault="00C01E41" w:rsidP="00C01E4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E4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 art. 117 ust. 4 ustawy z dnia 11 września 2019 r. Prawo zamówień publicznych</w:t>
      </w:r>
    </w:p>
    <w:p w14:paraId="79AD9A86" w14:textId="77777777" w:rsidR="00C01E41" w:rsidRPr="00C01E41" w:rsidRDefault="00C01E41" w:rsidP="00C01E4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0E0C6E" w14:textId="16C8B4E4" w:rsidR="00C01E41" w:rsidRPr="00C01E41" w:rsidRDefault="00C01E41" w:rsidP="00C01E4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E41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Nazwa postępowania</w:t>
      </w:r>
      <w:r w:rsidRPr="00C01E41">
        <w:rPr>
          <w:rFonts w:ascii="Arial" w:eastAsia="Times New Roman" w:hAnsi="Arial" w:cs="Arial"/>
          <w:sz w:val="18"/>
          <w:szCs w:val="18"/>
          <w:lang w:eastAsia="pl-PL"/>
        </w:rPr>
        <w:t xml:space="preserve">: </w:t>
      </w:r>
      <w:r w:rsidRPr="00C01E41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  <w:t>„Sukcesywn</w:t>
      </w:r>
      <w:r w:rsidR="000056BB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  <w:t>a</w:t>
      </w:r>
      <w:r w:rsidRPr="00C01E41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 dostaw</w:t>
      </w:r>
      <w:r w:rsidR="000056BB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  <w:t>a</w:t>
      </w:r>
      <w:r w:rsidRPr="00C01E41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 </w:t>
      </w:r>
      <w:r w:rsidR="00471453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oleju opałowego </w:t>
      </w:r>
      <w:r w:rsidRPr="00C01E41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  <w:t>do kotłowni olejowej w Domu Pomocy Społecznej w Lelowie</w:t>
      </w:r>
      <w:r w:rsidR="00F066B2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 </w:t>
      </w:r>
      <w:r w:rsidR="00471453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  <w:t>I ”</w:t>
      </w:r>
      <w:r w:rsidR="000056BB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 </w:t>
      </w:r>
      <w:r w:rsidRPr="00C01E41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  <w:t>.</w:t>
      </w:r>
    </w:p>
    <w:p w14:paraId="79FF9446" w14:textId="77777777" w:rsidR="00C01E41" w:rsidRPr="00C01E41" w:rsidRDefault="00C01E41" w:rsidP="00C01E4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E84A19" w14:textId="77777777" w:rsidR="00C01E41" w:rsidRPr="00C01E41" w:rsidRDefault="00C01E41" w:rsidP="00C01E4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E41">
        <w:rPr>
          <w:rFonts w:ascii="Arial" w:eastAsia="Times New Roman" w:hAnsi="Arial" w:cs="Arial"/>
          <w:sz w:val="20"/>
          <w:szCs w:val="20"/>
          <w:lang w:eastAsia="pl-PL"/>
        </w:rPr>
        <w:t>My, Wykonawcy wspólnie ubiegający się o udzielenie zamówienia publicznego:</w:t>
      </w:r>
    </w:p>
    <w:tbl>
      <w:tblPr>
        <w:tblW w:w="9224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98"/>
        <w:gridCol w:w="2314"/>
        <w:gridCol w:w="2314"/>
        <w:gridCol w:w="2298"/>
      </w:tblGrid>
      <w:tr w:rsidR="00C01E41" w:rsidRPr="00C01E41" w14:paraId="7927E284" w14:textId="77777777" w:rsidTr="00C01E41">
        <w:trPr>
          <w:trHeight w:val="356"/>
          <w:tblCellSpacing w:w="0" w:type="dxa"/>
        </w:trPr>
        <w:tc>
          <w:tcPr>
            <w:tcW w:w="22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E7E6E6"/>
            <w:hideMark/>
          </w:tcPr>
          <w:p w14:paraId="566F86E9" w14:textId="77777777" w:rsidR="00C01E41" w:rsidRPr="00C01E41" w:rsidRDefault="00C01E41" w:rsidP="00C01E4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01E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Pełna nazwa Wykonawcy</w:t>
            </w:r>
          </w:p>
        </w:tc>
        <w:tc>
          <w:tcPr>
            <w:tcW w:w="23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E7E6E6"/>
            <w:hideMark/>
          </w:tcPr>
          <w:p w14:paraId="0F976CB8" w14:textId="77777777" w:rsidR="00C01E41" w:rsidRPr="00C01E41" w:rsidRDefault="00C01E41" w:rsidP="00C01E4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01E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Siedziba</w:t>
            </w:r>
          </w:p>
          <w:p w14:paraId="3F327AAD" w14:textId="77777777" w:rsidR="00C01E41" w:rsidRPr="00C01E41" w:rsidRDefault="00C01E41" w:rsidP="00C01E4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01E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(ulica, miejscowość)</w:t>
            </w:r>
          </w:p>
        </w:tc>
        <w:tc>
          <w:tcPr>
            <w:tcW w:w="23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E7E6E6"/>
            <w:hideMark/>
          </w:tcPr>
          <w:p w14:paraId="0E9922A8" w14:textId="77777777" w:rsidR="00C01E41" w:rsidRPr="00C01E41" w:rsidRDefault="00C01E41" w:rsidP="00C01E4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01E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NIP</w:t>
            </w:r>
          </w:p>
        </w:tc>
        <w:tc>
          <w:tcPr>
            <w:tcW w:w="22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E7E6E6"/>
            <w:hideMark/>
          </w:tcPr>
          <w:p w14:paraId="23D33869" w14:textId="77777777" w:rsidR="00C01E41" w:rsidRPr="00C01E41" w:rsidRDefault="00C01E41" w:rsidP="00C01E4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01E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Osoby uprawnione do Reprezentacji</w:t>
            </w:r>
          </w:p>
        </w:tc>
      </w:tr>
      <w:tr w:rsidR="00C01E41" w:rsidRPr="00C01E41" w14:paraId="558EAAD1" w14:textId="77777777" w:rsidTr="00C01E41">
        <w:trPr>
          <w:trHeight w:val="178"/>
          <w:tblCellSpacing w:w="0" w:type="dxa"/>
        </w:trPr>
        <w:tc>
          <w:tcPr>
            <w:tcW w:w="22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A29E202" w14:textId="77777777" w:rsidR="00C01E41" w:rsidRPr="00C01E41" w:rsidRDefault="00C01E41" w:rsidP="00C01E4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3D02A8A" w14:textId="77777777" w:rsidR="00C01E41" w:rsidRPr="00C01E41" w:rsidRDefault="00C01E41" w:rsidP="00C01E4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3FCB25E" w14:textId="77777777" w:rsidR="00C01E41" w:rsidRPr="00C01E41" w:rsidRDefault="00C01E41" w:rsidP="00C01E4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053AFDD" w14:textId="77777777" w:rsidR="00C01E41" w:rsidRPr="00C01E41" w:rsidRDefault="00C01E41" w:rsidP="00C01E4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01E41" w:rsidRPr="00C01E41" w14:paraId="1E787DCB" w14:textId="77777777" w:rsidTr="00C01E41">
        <w:trPr>
          <w:trHeight w:val="171"/>
          <w:tblCellSpacing w:w="0" w:type="dxa"/>
        </w:trPr>
        <w:tc>
          <w:tcPr>
            <w:tcW w:w="22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D3C05BE" w14:textId="77777777" w:rsidR="00C01E41" w:rsidRPr="00C01E41" w:rsidRDefault="00C01E41" w:rsidP="00C01E4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2B5207D" w14:textId="77777777" w:rsidR="00C01E41" w:rsidRPr="00C01E41" w:rsidRDefault="00C01E41" w:rsidP="00C01E4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9AC4CC7" w14:textId="77777777" w:rsidR="00C01E41" w:rsidRPr="00C01E41" w:rsidRDefault="00C01E41" w:rsidP="00C01E4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20A4150" w14:textId="77777777" w:rsidR="00C01E41" w:rsidRPr="00C01E41" w:rsidRDefault="00C01E41" w:rsidP="00C01E4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01E41" w:rsidRPr="00C01E41" w14:paraId="4AB96583" w14:textId="77777777" w:rsidTr="00C01E41">
        <w:trPr>
          <w:trHeight w:val="20"/>
          <w:tblCellSpacing w:w="0" w:type="dxa"/>
        </w:trPr>
        <w:tc>
          <w:tcPr>
            <w:tcW w:w="22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F7EA586" w14:textId="77777777" w:rsidR="00C01E41" w:rsidRPr="00C01E41" w:rsidRDefault="00C01E41" w:rsidP="00C01E4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8A0B1D1" w14:textId="77777777" w:rsidR="00C01E41" w:rsidRPr="00C01E41" w:rsidRDefault="00C01E41" w:rsidP="00C01E4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7D251E1" w14:textId="77777777" w:rsidR="00C01E41" w:rsidRPr="00C01E41" w:rsidRDefault="00C01E41" w:rsidP="00C01E4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A9BEBFE" w14:textId="77777777" w:rsidR="00C01E41" w:rsidRPr="00C01E41" w:rsidRDefault="00C01E41" w:rsidP="00C01E4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5781E58" w14:textId="77777777" w:rsidR="00C01E41" w:rsidRPr="00C01E41" w:rsidRDefault="00C01E41" w:rsidP="00C01E4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30E1F3" w14:textId="77777777" w:rsidR="00C01E41" w:rsidRPr="00C01E41" w:rsidRDefault="00C01E41" w:rsidP="00C01E4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E41">
        <w:rPr>
          <w:rFonts w:ascii="Arial" w:eastAsia="Times New Roman" w:hAnsi="Arial" w:cs="Arial"/>
          <w:sz w:val="20"/>
          <w:szCs w:val="20"/>
          <w:lang w:eastAsia="pl-PL"/>
        </w:rPr>
        <w:t>Niniejszym oświadczamy, że w ramach realizacji w/w zadania w zakresie dostawy oleju opałowego.</w:t>
      </w:r>
    </w:p>
    <w:p w14:paraId="6A58E1CB" w14:textId="77777777" w:rsidR="00C01E41" w:rsidRPr="00C01E41" w:rsidRDefault="00C01E41" w:rsidP="00C01E4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E41">
        <w:rPr>
          <w:rFonts w:ascii="Arial" w:eastAsia="Times New Roman" w:hAnsi="Arial" w:cs="Arial"/>
          <w:sz w:val="20"/>
          <w:szCs w:val="20"/>
          <w:lang w:eastAsia="pl-PL"/>
        </w:rPr>
        <w:t>wykona: ……………………………………………………………………………………………………………</w:t>
      </w:r>
    </w:p>
    <w:p w14:paraId="6EDB23A0" w14:textId="77777777" w:rsidR="00C01E41" w:rsidRPr="00C01E41" w:rsidRDefault="00C01E41" w:rsidP="00C01E41">
      <w:pPr>
        <w:spacing w:before="100" w:beforeAutospacing="1" w:after="0" w:line="240" w:lineRule="auto"/>
        <w:ind w:left="36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F2AD21" w14:textId="77777777" w:rsidR="00C01E41" w:rsidRPr="00C01E41" w:rsidRDefault="00C01E41" w:rsidP="00C01E4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E8BC81" w14:textId="77777777" w:rsidR="00C01E41" w:rsidRPr="00C01E41" w:rsidRDefault="00C01E41" w:rsidP="00C01E4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01E41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>Uwaga!</w:t>
      </w:r>
    </w:p>
    <w:p w14:paraId="729481D1" w14:textId="77777777" w:rsidR="00C01E41" w:rsidRPr="00C01E41" w:rsidRDefault="00C01E41" w:rsidP="00C01E4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01E41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>Dokument należy opatrzyć kwalifikowanym podpisem elektronicznym</w:t>
      </w:r>
    </w:p>
    <w:p w14:paraId="464530C7" w14:textId="403A6739" w:rsidR="00C01E41" w:rsidRPr="00C01E41" w:rsidRDefault="00C01E41" w:rsidP="00C01E4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01E41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>lub podpisem zaufanym</w:t>
      </w:r>
      <w:r w:rsidR="002C1A14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 xml:space="preserve"> lub podpisem osobistym</w:t>
      </w:r>
      <w:r w:rsidRPr="00C01E41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  <w:lang w:eastAsia="pl-PL"/>
        </w:rPr>
        <w:t>.</w:t>
      </w:r>
    </w:p>
    <w:p w14:paraId="676D13E3" w14:textId="77777777" w:rsidR="00C01E41" w:rsidRPr="00C01E41" w:rsidRDefault="00C01E41" w:rsidP="00C01E4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01E41">
        <w:rPr>
          <w:rFonts w:ascii="Arial" w:eastAsia="Times New Roman" w:hAnsi="Arial" w:cs="Arial"/>
          <w:color w:val="FF0000"/>
          <w:sz w:val="18"/>
          <w:szCs w:val="18"/>
          <w:lang w:eastAsia="pl-PL"/>
        </w:rPr>
        <w:t>Oświadczenie podpisuje Pełnomocnik w imieniu wszystkich Wykonawców</w:t>
      </w:r>
    </w:p>
    <w:p w14:paraId="5EA0E43F" w14:textId="77777777" w:rsidR="00C01E41" w:rsidRPr="00C01E41" w:rsidRDefault="00C01E41" w:rsidP="00C01E4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01E41">
        <w:rPr>
          <w:rFonts w:ascii="Arial" w:eastAsia="Times New Roman" w:hAnsi="Arial" w:cs="Arial"/>
          <w:color w:val="FF0000"/>
          <w:sz w:val="18"/>
          <w:szCs w:val="18"/>
          <w:lang w:eastAsia="pl-PL"/>
        </w:rPr>
        <w:t>lub wszyscy Wykonawcy występujący wspólnie</w:t>
      </w:r>
      <w:r w:rsidRPr="00C01E41">
        <w:rPr>
          <w:rFonts w:ascii="Arial" w:eastAsia="Times New Roman" w:hAnsi="Arial" w:cs="Arial"/>
          <w:i/>
          <w:iCs/>
          <w:color w:val="FF0000"/>
          <w:sz w:val="18"/>
          <w:szCs w:val="18"/>
          <w:lang w:eastAsia="pl-PL"/>
        </w:rPr>
        <w:t>.</w:t>
      </w:r>
    </w:p>
    <w:p w14:paraId="5D613D98" w14:textId="77777777" w:rsidR="009A7BE4" w:rsidRPr="00C01E41" w:rsidRDefault="009A7BE4" w:rsidP="00C01E41">
      <w:pPr>
        <w:spacing w:line="240" w:lineRule="auto"/>
        <w:rPr>
          <w:sz w:val="18"/>
          <w:szCs w:val="18"/>
        </w:rPr>
      </w:pPr>
    </w:p>
    <w:sectPr w:rsidR="009A7BE4" w:rsidRPr="00C01E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4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E41"/>
    <w:rsid w:val="000056BB"/>
    <w:rsid w:val="002C1A14"/>
    <w:rsid w:val="00471453"/>
    <w:rsid w:val="0070605B"/>
    <w:rsid w:val="009A7BE4"/>
    <w:rsid w:val="00B321EA"/>
    <w:rsid w:val="00C01E41"/>
    <w:rsid w:val="00D07AF0"/>
    <w:rsid w:val="00F066B2"/>
    <w:rsid w:val="00F138CE"/>
    <w:rsid w:val="00FA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D69DD"/>
  <w15:chartTrackingRefBased/>
  <w15:docId w15:val="{6107C5CE-73CE-4094-A08B-B69BAE40B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50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</dc:creator>
  <cp:keywords/>
  <dc:description/>
  <cp:lastModifiedBy>Dom Pomocy Społecznej w Lelowie</cp:lastModifiedBy>
  <cp:revision>7</cp:revision>
  <cp:lastPrinted>2024-08-13T10:18:00Z</cp:lastPrinted>
  <dcterms:created xsi:type="dcterms:W3CDTF">2022-01-12T21:48:00Z</dcterms:created>
  <dcterms:modified xsi:type="dcterms:W3CDTF">2024-08-13T10:18:00Z</dcterms:modified>
</cp:coreProperties>
</file>