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1B27C" w14:textId="77777777" w:rsidR="00D07223" w:rsidRPr="007156ED" w:rsidRDefault="00D07223" w:rsidP="00D07223">
      <w:pPr>
        <w:pStyle w:val="Nagwek"/>
        <w:jc w:val="right"/>
        <w:rPr>
          <w:rFonts w:asciiTheme="majorHAnsi" w:hAnsiTheme="majorHAnsi" w:cs="Arial"/>
          <w:b/>
          <w:bCs/>
        </w:rPr>
      </w:pPr>
      <w:r w:rsidRPr="007156ED">
        <w:rPr>
          <w:rFonts w:asciiTheme="majorHAnsi" w:hAnsiTheme="majorHAnsi" w:cs="Arial"/>
          <w:b/>
          <w:bCs/>
        </w:rPr>
        <w:t>Załącznik nr 1</w:t>
      </w:r>
    </w:p>
    <w:p w14:paraId="38890D1F" w14:textId="77777777" w:rsidR="008A1174" w:rsidRPr="0072681F" w:rsidRDefault="008A1174" w:rsidP="00D07223">
      <w:pPr>
        <w:pStyle w:val="Nagwek"/>
        <w:jc w:val="right"/>
        <w:rPr>
          <w:rFonts w:asciiTheme="majorHAnsi" w:hAnsiTheme="majorHAnsi" w:cs="Arial"/>
          <w:b/>
          <w:smallCaps/>
          <w:sz w:val="16"/>
          <w:szCs w:val="16"/>
        </w:rPr>
      </w:pPr>
    </w:p>
    <w:p w14:paraId="7CC94270" w14:textId="53B46E1B" w:rsidR="00D07223" w:rsidRPr="0072681F" w:rsidRDefault="00D07223" w:rsidP="00D07223">
      <w:pPr>
        <w:jc w:val="right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Nr</w:t>
      </w:r>
      <w:r w:rsidRPr="0072681F">
        <w:rPr>
          <w:rFonts w:asciiTheme="majorHAnsi" w:hAnsiTheme="majorHAnsi" w:cs="Arial"/>
        </w:rPr>
        <w:t xml:space="preserve"> sprawy </w:t>
      </w:r>
      <w:r>
        <w:rPr>
          <w:rFonts w:asciiTheme="majorHAnsi" w:hAnsiTheme="majorHAnsi" w:cs="Arial"/>
        </w:rPr>
        <w:t xml:space="preserve">: </w:t>
      </w:r>
      <w:r w:rsidR="00C365B1">
        <w:rPr>
          <w:rFonts w:asciiTheme="majorHAnsi" w:hAnsiTheme="majorHAnsi" w:cs="Arial"/>
          <w:b/>
        </w:rPr>
        <w:t>KS.26.3.0</w:t>
      </w:r>
      <w:r w:rsidR="000A4CA2">
        <w:rPr>
          <w:rFonts w:asciiTheme="majorHAnsi" w:hAnsiTheme="majorHAnsi" w:cs="Arial"/>
          <w:b/>
        </w:rPr>
        <w:t>3</w:t>
      </w:r>
      <w:r w:rsidR="00C365B1">
        <w:rPr>
          <w:rFonts w:asciiTheme="majorHAnsi" w:hAnsiTheme="majorHAnsi" w:cs="Arial"/>
          <w:b/>
        </w:rPr>
        <w:t>.202</w:t>
      </w:r>
      <w:r w:rsidR="00F872E5">
        <w:rPr>
          <w:rFonts w:asciiTheme="majorHAnsi" w:hAnsiTheme="majorHAnsi" w:cs="Arial"/>
          <w:b/>
        </w:rPr>
        <w:t>4</w:t>
      </w:r>
    </w:p>
    <w:p w14:paraId="5006BD45" w14:textId="77777777" w:rsidR="00D07223" w:rsidRPr="0072681F" w:rsidRDefault="00D07223" w:rsidP="00D07223">
      <w:pPr>
        <w:spacing w:line="276" w:lineRule="auto"/>
        <w:jc w:val="both"/>
        <w:rPr>
          <w:rFonts w:asciiTheme="majorHAnsi" w:hAnsiTheme="majorHAnsi" w:cs="Arial"/>
          <w:b/>
        </w:rPr>
      </w:pPr>
      <w:r w:rsidRPr="0072681F">
        <w:rPr>
          <w:rFonts w:asciiTheme="majorHAnsi" w:hAnsiTheme="majorHAnsi" w:cs="Arial"/>
          <w:b/>
        </w:rPr>
        <w:t>Nazwa i adres WYKONAWCY</w:t>
      </w:r>
      <w:r w:rsidRPr="0072681F">
        <w:rPr>
          <w:rStyle w:val="Odwoanieprzypisudolnego"/>
          <w:rFonts w:asciiTheme="majorHAnsi" w:hAnsiTheme="majorHAnsi" w:cs="Arial"/>
          <w:b/>
        </w:rPr>
        <w:footnoteReference w:id="1"/>
      </w:r>
    </w:p>
    <w:p w14:paraId="2D97E033" w14:textId="77777777" w:rsidR="00D07223" w:rsidRDefault="00D07223" w:rsidP="00D07223">
      <w:pPr>
        <w:pStyle w:val="Teksttreci1"/>
        <w:shd w:val="clear" w:color="auto" w:fill="auto"/>
        <w:spacing w:line="216" w:lineRule="exact"/>
        <w:ind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14:paraId="3680E017" w14:textId="77777777" w:rsidR="00D07223" w:rsidRPr="0072681F" w:rsidRDefault="00D07223" w:rsidP="00D07223">
      <w:pPr>
        <w:pStyle w:val="Teksttreci1"/>
        <w:shd w:val="clear" w:color="auto" w:fill="auto"/>
        <w:spacing w:line="216" w:lineRule="exact"/>
        <w:ind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2681F">
        <w:rPr>
          <w:rFonts w:asciiTheme="majorHAnsi" w:hAnsiTheme="majorHAnsi" w:cs="Arial"/>
          <w:color w:val="auto"/>
          <w:sz w:val="20"/>
          <w:szCs w:val="20"/>
        </w:rPr>
        <w:t>Nazwa/Imię, nazwisko Wykonawcy:</w:t>
      </w:r>
      <w:r>
        <w:rPr>
          <w:rFonts w:asciiTheme="majorHAnsi" w:hAnsiTheme="majorHAnsi" w:cs="Arial"/>
          <w:color w:val="auto"/>
          <w:sz w:val="20"/>
          <w:szCs w:val="20"/>
        </w:rPr>
        <w:t xml:space="preserve"> </w:t>
      </w:r>
      <w:r w:rsidRPr="0072681F">
        <w:rPr>
          <w:rFonts w:asciiTheme="majorHAnsi" w:hAnsiTheme="majorHAnsi" w:cs="Arial"/>
          <w:color w:val="auto"/>
          <w:sz w:val="20"/>
          <w:szCs w:val="20"/>
        </w:rPr>
        <w:t>…………………….…………………</w:t>
      </w:r>
      <w:r>
        <w:rPr>
          <w:rFonts w:asciiTheme="majorHAnsi" w:hAnsiTheme="majorHAnsi" w:cs="Arial"/>
          <w:color w:val="auto"/>
          <w:sz w:val="20"/>
          <w:szCs w:val="20"/>
        </w:rPr>
        <w:t>………………………………………</w:t>
      </w:r>
      <w:r w:rsidRPr="0072681F">
        <w:rPr>
          <w:rFonts w:asciiTheme="majorHAnsi" w:hAnsiTheme="majorHAnsi" w:cs="Arial"/>
          <w:color w:val="auto"/>
          <w:sz w:val="20"/>
          <w:szCs w:val="20"/>
        </w:rPr>
        <w:t>………….……………….…</w:t>
      </w:r>
    </w:p>
    <w:p w14:paraId="0921AAD9" w14:textId="77777777" w:rsidR="00D07223" w:rsidRPr="0072681F" w:rsidRDefault="00D07223" w:rsidP="00D07223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14:paraId="6BA40E29" w14:textId="77777777" w:rsidR="00D07223" w:rsidRPr="0072681F" w:rsidRDefault="00D07223" w:rsidP="00D07223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2681F">
        <w:rPr>
          <w:rFonts w:asciiTheme="majorHAnsi" w:hAnsiTheme="majorHAnsi" w:cs="Arial"/>
          <w:color w:val="auto"/>
          <w:sz w:val="20"/>
          <w:szCs w:val="20"/>
        </w:rPr>
        <w:t>Zarejestrowany adres Wykonawcy:</w:t>
      </w:r>
    </w:p>
    <w:p w14:paraId="0FC0381A" w14:textId="77777777" w:rsidR="00D07223" w:rsidRPr="0072681F" w:rsidRDefault="00D07223" w:rsidP="00D07223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14:paraId="5C350500" w14:textId="77777777" w:rsidR="00D07223" w:rsidRPr="0072681F" w:rsidRDefault="00D07223" w:rsidP="00D07223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2681F">
        <w:rPr>
          <w:rFonts w:asciiTheme="majorHAnsi" w:hAnsiTheme="majorHAnsi" w:cs="Arial"/>
          <w:color w:val="auto"/>
          <w:sz w:val="20"/>
          <w:szCs w:val="20"/>
        </w:rPr>
        <w:t>Ulica</w:t>
      </w:r>
      <w:r w:rsidRPr="0072681F">
        <w:rPr>
          <w:rFonts w:asciiTheme="majorHAnsi" w:hAnsiTheme="majorHAnsi" w:cs="Arial"/>
          <w:color w:val="auto"/>
          <w:sz w:val="20"/>
          <w:szCs w:val="20"/>
        </w:rPr>
        <w:tab/>
        <w:t>nr domu</w:t>
      </w:r>
      <w:r>
        <w:rPr>
          <w:rFonts w:asciiTheme="majorHAnsi" w:hAnsiTheme="majorHAnsi" w:cs="Arial"/>
          <w:color w:val="auto"/>
          <w:sz w:val="20"/>
          <w:szCs w:val="20"/>
        </w:rPr>
        <w:t>……………………………………………………</w:t>
      </w:r>
    </w:p>
    <w:p w14:paraId="790DBCBE" w14:textId="77777777" w:rsidR="00D07223" w:rsidRPr="0072681F" w:rsidRDefault="00D07223" w:rsidP="00D07223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2681F">
        <w:rPr>
          <w:rFonts w:asciiTheme="majorHAnsi" w:hAnsiTheme="majorHAnsi" w:cs="Arial"/>
          <w:color w:val="auto"/>
          <w:sz w:val="20"/>
          <w:szCs w:val="20"/>
        </w:rPr>
        <w:t>kod</w:t>
      </w:r>
      <w:r w:rsidRPr="0072681F">
        <w:rPr>
          <w:rFonts w:asciiTheme="majorHAnsi" w:hAnsiTheme="majorHAnsi" w:cs="Arial"/>
          <w:color w:val="auto"/>
          <w:sz w:val="20"/>
          <w:szCs w:val="20"/>
        </w:rPr>
        <w:tab/>
        <w:t>miejscowość</w:t>
      </w:r>
      <w:r w:rsidRPr="0072681F">
        <w:rPr>
          <w:rFonts w:asciiTheme="majorHAnsi" w:hAnsiTheme="majorHAnsi" w:cs="Arial"/>
          <w:color w:val="auto"/>
          <w:sz w:val="20"/>
          <w:szCs w:val="20"/>
        </w:rPr>
        <w:tab/>
      </w:r>
      <w:r>
        <w:rPr>
          <w:rFonts w:asciiTheme="majorHAnsi" w:hAnsiTheme="majorHAnsi" w:cs="Arial"/>
          <w:color w:val="auto"/>
          <w:sz w:val="20"/>
          <w:szCs w:val="20"/>
        </w:rPr>
        <w:t>……</w:t>
      </w:r>
    </w:p>
    <w:p w14:paraId="1F0ECCDF" w14:textId="77777777" w:rsidR="00D07223" w:rsidRPr="002124D3" w:rsidRDefault="00D07223" w:rsidP="00D07223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2124D3">
        <w:rPr>
          <w:rFonts w:asciiTheme="majorHAnsi" w:hAnsiTheme="majorHAnsi" w:cs="Arial"/>
          <w:color w:val="auto"/>
          <w:sz w:val="20"/>
          <w:szCs w:val="20"/>
        </w:rPr>
        <w:t>tel.:</w:t>
      </w:r>
      <w:r w:rsidRPr="002124D3">
        <w:rPr>
          <w:rFonts w:asciiTheme="majorHAnsi" w:hAnsiTheme="majorHAnsi" w:cs="Arial"/>
          <w:color w:val="auto"/>
          <w:sz w:val="20"/>
          <w:szCs w:val="20"/>
        </w:rPr>
        <w:tab/>
      </w:r>
      <w:r w:rsidRPr="002124D3">
        <w:rPr>
          <w:rFonts w:asciiTheme="majorHAnsi" w:hAnsiTheme="majorHAnsi" w:cs="Arial"/>
          <w:color w:val="auto"/>
          <w:sz w:val="20"/>
          <w:szCs w:val="20"/>
        </w:rPr>
        <w:tab/>
        <w:t>fax:…………………………………..…… e-mail: …………………………..………………………</w:t>
      </w:r>
    </w:p>
    <w:p w14:paraId="15D646A1" w14:textId="77777777" w:rsidR="00D07223" w:rsidRPr="002124D3" w:rsidRDefault="00D07223" w:rsidP="00D07223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2124D3">
        <w:rPr>
          <w:rFonts w:asciiTheme="majorHAnsi" w:hAnsiTheme="majorHAnsi" w:cs="Arial"/>
          <w:color w:val="auto"/>
          <w:sz w:val="20"/>
          <w:szCs w:val="20"/>
        </w:rPr>
        <w:t>NIP:</w:t>
      </w:r>
      <w:r w:rsidRPr="002124D3">
        <w:rPr>
          <w:rFonts w:asciiTheme="majorHAnsi" w:hAnsiTheme="majorHAnsi" w:cs="Arial"/>
          <w:color w:val="auto"/>
          <w:sz w:val="20"/>
          <w:szCs w:val="20"/>
        </w:rPr>
        <w:tab/>
      </w:r>
      <w:r w:rsidRPr="002124D3">
        <w:rPr>
          <w:rFonts w:asciiTheme="majorHAnsi" w:hAnsiTheme="majorHAnsi" w:cs="Arial"/>
          <w:color w:val="auto"/>
          <w:sz w:val="20"/>
          <w:szCs w:val="20"/>
        </w:rPr>
        <w:tab/>
      </w:r>
      <w:r w:rsidRPr="002124D3">
        <w:rPr>
          <w:rFonts w:asciiTheme="majorHAnsi" w:hAnsiTheme="majorHAnsi" w:cs="Arial"/>
          <w:sz w:val="20"/>
          <w:szCs w:val="20"/>
        </w:rPr>
        <w:t>Bank/Nr konta</w:t>
      </w:r>
      <w:r w:rsidRPr="002124D3">
        <w:rPr>
          <w:rFonts w:asciiTheme="majorHAnsi" w:hAnsiTheme="majorHAnsi" w:cs="Arial"/>
          <w:color w:val="auto"/>
          <w:sz w:val="20"/>
          <w:szCs w:val="20"/>
        </w:rPr>
        <w:t>:</w:t>
      </w:r>
      <w:r w:rsidRPr="002124D3">
        <w:rPr>
          <w:rFonts w:asciiTheme="majorHAnsi" w:hAnsiTheme="majorHAnsi" w:cs="Arial"/>
          <w:color w:val="auto"/>
          <w:sz w:val="20"/>
          <w:szCs w:val="20"/>
        </w:rPr>
        <w:tab/>
      </w:r>
      <w:r>
        <w:rPr>
          <w:rFonts w:asciiTheme="majorHAnsi" w:hAnsiTheme="majorHAnsi" w:cs="Arial"/>
          <w:color w:val="auto"/>
          <w:sz w:val="20"/>
          <w:szCs w:val="20"/>
        </w:rPr>
        <w:t>……</w:t>
      </w:r>
    </w:p>
    <w:p w14:paraId="58604A21" w14:textId="77777777" w:rsidR="00D07223" w:rsidRPr="00537AE2" w:rsidRDefault="00D07223" w:rsidP="00D07223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537AE2">
        <w:rPr>
          <w:rFonts w:asciiTheme="majorHAnsi" w:hAnsiTheme="majorHAnsi" w:cs="Arial"/>
          <w:color w:val="auto"/>
          <w:sz w:val="20"/>
          <w:szCs w:val="20"/>
        </w:rPr>
        <w:t xml:space="preserve">Adres </w:t>
      </w:r>
      <w:r w:rsidRPr="00537AE2">
        <w:rPr>
          <w:rFonts w:asciiTheme="majorHAnsi" w:hAnsiTheme="majorHAnsi"/>
          <w:sz w:val="20"/>
          <w:szCs w:val="20"/>
        </w:rPr>
        <w:t xml:space="preserve">skrzynki </w:t>
      </w:r>
      <w:proofErr w:type="spellStart"/>
      <w:r w:rsidRPr="00537AE2">
        <w:rPr>
          <w:rFonts w:asciiTheme="majorHAnsi" w:hAnsiTheme="majorHAnsi"/>
          <w:sz w:val="20"/>
          <w:szCs w:val="20"/>
        </w:rPr>
        <w:t>ePUAP</w:t>
      </w:r>
      <w:proofErr w:type="spellEnd"/>
      <w:r w:rsidRPr="00537AE2">
        <w:rPr>
          <w:rFonts w:asciiTheme="majorHAnsi" w:hAnsiTheme="majorHAnsi"/>
          <w:sz w:val="20"/>
          <w:szCs w:val="20"/>
        </w:rPr>
        <w:t>: ………………………………………………</w:t>
      </w:r>
      <w:r>
        <w:rPr>
          <w:rFonts w:asciiTheme="majorHAnsi" w:hAnsiTheme="majorHAnsi"/>
          <w:sz w:val="20"/>
          <w:szCs w:val="20"/>
        </w:rPr>
        <w:t>………………………………………………………….</w:t>
      </w:r>
      <w:r w:rsidRPr="00537AE2">
        <w:rPr>
          <w:rFonts w:asciiTheme="majorHAnsi" w:hAnsiTheme="majorHAnsi"/>
          <w:sz w:val="20"/>
          <w:szCs w:val="20"/>
        </w:rPr>
        <w:t>………………</w:t>
      </w:r>
      <w:r>
        <w:rPr>
          <w:rFonts w:asciiTheme="majorHAnsi" w:hAnsiTheme="majorHAnsi"/>
          <w:sz w:val="20"/>
          <w:szCs w:val="20"/>
        </w:rPr>
        <w:t>……</w:t>
      </w:r>
    </w:p>
    <w:p w14:paraId="0108C44F" w14:textId="77777777" w:rsidR="00D07223" w:rsidRPr="0072681F" w:rsidRDefault="00D07223" w:rsidP="00D07223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2681F">
        <w:rPr>
          <w:rFonts w:asciiTheme="majorHAnsi" w:hAnsiTheme="majorHAnsi" w:cs="Arial"/>
          <w:sz w:val="20"/>
          <w:szCs w:val="20"/>
        </w:rPr>
        <w:t>Numer bankowego rachunku rozliczeniowego, w ramach którego istnieje możliwość dokonania zapłaty mechanizmem podzielonej płatności: …………………………..……</w:t>
      </w:r>
      <w:r>
        <w:rPr>
          <w:rFonts w:asciiTheme="majorHAnsi" w:hAnsiTheme="majorHAnsi" w:cs="Arial"/>
          <w:sz w:val="20"/>
          <w:szCs w:val="20"/>
        </w:rPr>
        <w:t>……………………….</w:t>
      </w:r>
      <w:r w:rsidRPr="0072681F">
        <w:rPr>
          <w:rFonts w:asciiTheme="majorHAnsi" w:hAnsiTheme="majorHAnsi" w:cs="Arial"/>
          <w:sz w:val="20"/>
          <w:szCs w:val="20"/>
        </w:rPr>
        <w:t>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</w:t>
      </w:r>
    </w:p>
    <w:p w14:paraId="485FC8E4" w14:textId="77777777" w:rsidR="00D07223" w:rsidRPr="0072681F" w:rsidRDefault="00D07223" w:rsidP="00D07223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2681F">
        <w:rPr>
          <w:rFonts w:asciiTheme="majorHAnsi" w:hAnsiTheme="majorHAnsi" w:cs="Arial"/>
          <w:color w:val="auto"/>
          <w:sz w:val="20"/>
          <w:szCs w:val="20"/>
        </w:rPr>
        <w:t>Do kontaktów z Zamawiającym w czasie trwania postępowania o udzielenie zamówienia wyznaczamy</w:t>
      </w:r>
    </w:p>
    <w:p w14:paraId="1DAAA388" w14:textId="77777777" w:rsidR="00D07223" w:rsidRPr="0072681F" w:rsidRDefault="00D07223" w:rsidP="00D07223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2681F">
        <w:rPr>
          <w:rFonts w:asciiTheme="majorHAnsi" w:hAnsiTheme="majorHAnsi" w:cs="Arial"/>
          <w:color w:val="auto"/>
          <w:sz w:val="20"/>
          <w:szCs w:val="20"/>
        </w:rPr>
        <w:t xml:space="preserve">(imię i nazwisko)  </w:t>
      </w:r>
      <w:r w:rsidRPr="0072681F">
        <w:rPr>
          <w:rFonts w:asciiTheme="majorHAnsi" w:hAnsiTheme="majorHAnsi" w:cs="Arial"/>
          <w:color w:val="auto"/>
          <w:sz w:val="20"/>
          <w:szCs w:val="20"/>
        </w:rPr>
        <w:tab/>
      </w:r>
      <w:proofErr w:type="spellStart"/>
      <w:r w:rsidRPr="0072681F">
        <w:rPr>
          <w:rFonts w:asciiTheme="majorHAnsi" w:hAnsiTheme="majorHAnsi" w:cs="Arial"/>
          <w:color w:val="auto"/>
          <w:sz w:val="20"/>
          <w:szCs w:val="20"/>
        </w:rPr>
        <w:t>tel</w:t>
      </w:r>
      <w:proofErr w:type="spellEnd"/>
      <w:r w:rsidRPr="0072681F">
        <w:rPr>
          <w:rFonts w:asciiTheme="majorHAnsi" w:hAnsiTheme="majorHAnsi" w:cs="Arial"/>
          <w:color w:val="auto"/>
          <w:sz w:val="20"/>
          <w:szCs w:val="20"/>
        </w:rPr>
        <w:tab/>
        <w:t>e-mail</w:t>
      </w:r>
      <w:r w:rsidRPr="0072681F">
        <w:rPr>
          <w:rFonts w:asciiTheme="majorHAnsi" w:hAnsiTheme="majorHAnsi" w:cs="Arial"/>
          <w:color w:val="auto"/>
          <w:sz w:val="20"/>
          <w:szCs w:val="20"/>
        </w:rPr>
        <w:tab/>
      </w:r>
      <w:r>
        <w:rPr>
          <w:rFonts w:asciiTheme="majorHAnsi" w:hAnsiTheme="majorHAnsi" w:cs="Arial"/>
          <w:color w:val="auto"/>
          <w:sz w:val="20"/>
          <w:szCs w:val="20"/>
        </w:rPr>
        <w:t>……</w:t>
      </w:r>
    </w:p>
    <w:p w14:paraId="36504909" w14:textId="77777777" w:rsidR="00D07223" w:rsidRPr="0072681F" w:rsidRDefault="00D07223" w:rsidP="00D07223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2681F">
        <w:rPr>
          <w:rFonts w:asciiTheme="majorHAnsi" w:hAnsiTheme="majorHAnsi" w:cs="Arial"/>
          <w:color w:val="auto"/>
          <w:sz w:val="20"/>
          <w:szCs w:val="20"/>
        </w:rPr>
        <w:t>Osoba (osoby) uprawniona do podpisania umowy:..…………………..……………………….……………</w:t>
      </w:r>
      <w:r>
        <w:rPr>
          <w:rFonts w:asciiTheme="majorHAnsi" w:hAnsiTheme="majorHAnsi" w:cs="Arial"/>
          <w:color w:val="auto"/>
          <w:sz w:val="20"/>
          <w:szCs w:val="20"/>
        </w:rPr>
        <w:t>……………………………</w:t>
      </w:r>
    </w:p>
    <w:p w14:paraId="6254AE72" w14:textId="77777777" w:rsidR="002C242F" w:rsidRDefault="002C242F" w:rsidP="00D07223">
      <w:pPr>
        <w:spacing w:after="120"/>
        <w:jc w:val="center"/>
        <w:rPr>
          <w:rFonts w:asciiTheme="majorHAnsi" w:hAnsiTheme="majorHAnsi" w:cs="Arial"/>
          <w:b/>
          <w:sz w:val="22"/>
          <w:szCs w:val="22"/>
        </w:rPr>
      </w:pPr>
    </w:p>
    <w:p w14:paraId="410EB3B0" w14:textId="3C92AF1D" w:rsidR="00D07223" w:rsidRPr="0072681F" w:rsidRDefault="00D07223" w:rsidP="00D07223">
      <w:pPr>
        <w:spacing w:after="120"/>
        <w:jc w:val="center"/>
        <w:rPr>
          <w:rFonts w:asciiTheme="majorHAnsi" w:hAnsiTheme="majorHAnsi" w:cs="Arial"/>
          <w:b/>
          <w:sz w:val="22"/>
          <w:szCs w:val="22"/>
        </w:rPr>
      </w:pPr>
      <w:r w:rsidRPr="0072681F">
        <w:rPr>
          <w:rFonts w:asciiTheme="majorHAnsi" w:hAnsiTheme="majorHAnsi" w:cs="Arial"/>
          <w:b/>
          <w:sz w:val="22"/>
          <w:szCs w:val="22"/>
        </w:rPr>
        <w:t>O F E R T A</w:t>
      </w:r>
    </w:p>
    <w:p w14:paraId="6C104379" w14:textId="77777777" w:rsidR="00D07223" w:rsidRPr="0072681F" w:rsidRDefault="00D07223" w:rsidP="00D07223">
      <w:pPr>
        <w:spacing w:after="120"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t xml:space="preserve">Niniejszym składam/y ofertę w postępowaniu o udzielenie zamówienia publicznego na zadanie pn. </w:t>
      </w:r>
    </w:p>
    <w:p w14:paraId="234B6ACA" w14:textId="1FA73EA9" w:rsidR="002D759E" w:rsidRDefault="002D759E" w:rsidP="00D07223">
      <w:pPr>
        <w:spacing w:after="120"/>
        <w:rPr>
          <w:rFonts w:asciiTheme="majorHAnsi" w:hAnsiTheme="majorHAnsi" w:cs="Arial"/>
          <w:b/>
        </w:rPr>
      </w:pPr>
      <w:r w:rsidRPr="002D759E">
        <w:rPr>
          <w:rFonts w:asciiTheme="majorHAnsi" w:hAnsiTheme="majorHAnsi" w:cs="Arial"/>
          <w:b/>
        </w:rPr>
        <w:t xml:space="preserve">„Dostawa oleju opałowego grzewczego na potrzeby Zespołu Placówek Oświatowych  im. Unii Europejskiej w Boronowie przy ul. Poznańskiej 2 w </w:t>
      </w:r>
      <w:r w:rsidR="00E71ADE">
        <w:rPr>
          <w:rFonts w:asciiTheme="majorHAnsi" w:hAnsiTheme="majorHAnsi" w:cs="Arial"/>
          <w:b/>
        </w:rPr>
        <w:t xml:space="preserve">okresie od </w:t>
      </w:r>
      <w:r w:rsidR="000A4CA2">
        <w:rPr>
          <w:rFonts w:asciiTheme="majorHAnsi" w:hAnsiTheme="majorHAnsi" w:cs="Arial"/>
          <w:b/>
        </w:rPr>
        <w:t>września</w:t>
      </w:r>
      <w:r w:rsidR="00E71ADE">
        <w:rPr>
          <w:rFonts w:asciiTheme="majorHAnsi" w:hAnsiTheme="majorHAnsi" w:cs="Arial"/>
          <w:b/>
        </w:rPr>
        <w:t xml:space="preserve"> do </w:t>
      </w:r>
      <w:r w:rsidR="000A4CA2">
        <w:rPr>
          <w:rFonts w:asciiTheme="majorHAnsi" w:hAnsiTheme="majorHAnsi" w:cs="Arial"/>
          <w:b/>
        </w:rPr>
        <w:t>grudnia</w:t>
      </w:r>
      <w:r w:rsidRPr="002D759E">
        <w:rPr>
          <w:rFonts w:asciiTheme="majorHAnsi" w:hAnsiTheme="majorHAnsi" w:cs="Arial"/>
          <w:b/>
        </w:rPr>
        <w:t xml:space="preserve"> 202</w:t>
      </w:r>
      <w:r w:rsidR="00F872E5">
        <w:rPr>
          <w:rFonts w:asciiTheme="majorHAnsi" w:hAnsiTheme="majorHAnsi" w:cs="Arial"/>
          <w:b/>
        </w:rPr>
        <w:t>4</w:t>
      </w:r>
      <w:r w:rsidRPr="002D759E">
        <w:rPr>
          <w:rFonts w:asciiTheme="majorHAnsi" w:hAnsiTheme="majorHAnsi" w:cs="Arial"/>
          <w:b/>
        </w:rPr>
        <w:t xml:space="preserve">  r.”</w:t>
      </w:r>
    </w:p>
    <w:p w14:paraId="67CA3855" w14:textId="26945346" w:rsidR="00D07223" w:rsidRPr="002D759E" w:rsidRDefault="00D07223" w:rsidP="00D07223">
      <w:pPr>
        <w:spacing w:after="120"/>
        <w:rPr>
          <w:rFonts w:asciiTheme="majorHAnsi" w:hAnsiTheme="majorHAnsi" w:cs="Arial"/>
          <w:b/>
        </w:rPr>
      </w:pPr>
      <w:r w:rsidRPr="0072681F">
        <w:rPr>
          <w:rFonts w:asciiTheme="majorHAnsi" w:hAnsiTheme="majorHAnsi" w:cs="Arial"/>
        </w:rPr>
        <w:t>zgodnie z wymogami określonymi w Specyfikacji warunków zamówienia i projekcie umowy.</w:t>
      </w:r>
    </w:p>
    <w:p w14:paraId="53DFFE87" w14:textId="77777777" w:rsidR="00920754" w:rsidRPr="0072681F" w:rsidRDefault="00920754" w:rsidP="00D07223">
      <w:pPr>
        <w:spacing w:after="120"/>
        <w:rPr>
          <w:rFonts w:asciiTheme="majorHAnsi" w:hAnsiTheme="majorHAnsi" w:cs="Arial"/>
        </w:rPr>
      </w:pPr>
    </w:p>
    <w:p w14:paraId="744EF0B5" w14:textId="77777777" w:rsidR="00C804B9" w:rsidRPr="00C804B9" w:rsidRDefault="00D07223" w:rsidP="007D0C57">
      <w:pPr>
        <w:numPr>
          <w:ilvl w:val="0"/>
          <w:numId w:val="6"/>
        </w:numPr>
        <w:suppressAutoHyphens/>
        <w:spacing w:before="120" w:line="360" w:lineRule="auto"/>
        <w:ind w:left="357" w:hanging="357"/>
        <w:jc w:val="both"/>
        <w:rPr>
          <w:rFonts w:ascii="Cambria" w:hAnsi="Cambria" w:cs="Calibri"/>
          <w:b/>
        </w:rPr>
      </w:pPr>
      <w:r w:rsidRPr="00C804B9">
        <w:rPr>
          <w:rFonts w:asciiTheme="majorHAnsi" w:hAnsiTheme="majorHAnsi" w:cs="Arial"/>
        </w:rPr>
        <w:t>Oferuję/</w:t>
      </w:r>
      <w:proofErr w:type="spellStart"/>
      <w:r w:rsidRPr="00C804B9">
        <w:rPr>
          <w:rFonts w:asciiTheme="majorHAnsi" w:hAnsiTheme="majorHAnsi" w:cs="Arial"/>
        </w:rPr>
        <w:t>emy</w:t>
      </w:r>
      <w:proofErr w:type="spellEnd"/>
      <w:r w:rsidRPr="00C804B9">
        <w:rPr>
          <w:rFonts w:asciiTheme="majorHAnsi" w:hAnsiTheme="majorHAnsi" w:cs="Arial"/>
        </w:rPr>
        <w:t xml:space="preserve"> wykonanie przedmiotu zamówienia zgodnie z wymaganiami określonymi w SWZ</w:t>
      </w:r>
      <w:r w:rsidR="00C804B9">
        <w:rPr>
          <w:rFonts w:ascii="Cambria" w:hAnsi="Cambria" w:cs="Calibri"/>
        </w:rPr>
        <w:t>:</w:t>
      </w:r>
    </w:p>
    <w:p w14:paraId="54EB0EC1" w14:textId="6779847E" w:rsidR="002D759E" w:rsidRPr="00C804B9" w:rsidRDefault="002D759E" w:rsidP="00C804B9">
      <w:pPr>
        <w:suppressAutoHyphens/>
        <w:spacing w:before="120" w:line="360" w:lineRule="auto"/>
        <w:ind w:left="357"/>
        <w:jc w:val="both"/>
        <w:rPr>
          <w:rFonts w:ascii="Cambria" w:hAnsi="Cambria" w:cs="Calibri"/>
          <w:b/>
        </w:rPr>
      </w:pPr>
      <w:r w:rsidRPr="00C804B9">
        <w:rPr>
          <w:rFonts w:ascii="Cambria" w:hAnsi="Cambria" w:cs="Calibri"/>
          <w:b/>
        </w:rPr>
        <w:t>-  za cenę netto - ...…………zł (słownie;………………</w:t>
      </w:r>
      <w:r w:rsidR="00E71ADE">
        <w:rPr>
          <w:rFonts w:ascii="Cambria" w:hAnsi="Cambria" w:cs="Calibri"/>
          <w:b/>
        </w:rPr>
        <w:t>……………………………………</w:t>
      </w:r>
      <w:r w:rsidRPr="00C804B9">
        <w:rPr>
          <w:rFonts w:ascii="Cambria" w:hAnsi="Cambria" w:cs="Calibri"/>
          <w:b/>
        </w:rPr>
        <w:t xml:space="preserve"> zł) za 1000 litrów oleju,</w:t>
      </w:r>
    </w:p>
    <w:p w14:paraId="58A1D8F4" w14:textId="299C7EFB" w:rsidR="002D759E" w:rsidRPr="002D759E" w:rsidRDefault="002D759E" w:rsidP="002D759E">
      <w:pPr>
        <w:suppressAutoHyphens/>
        <w:spacing w:before="120"/>
        <w:ind w:left="357"/>
        <w:jc w:val="both"/>
        <w:rPr>
          <w:rFonts w:ascii="Cambria" w:hAnsi="Cambria" w:cs="Calibri"/>
          <w:b/>
        </w:rPr>
      </w:pPr>
      <w:r w:rsidRPr="002D759E">
        <w:rPr>
          <w:rFonts w:ascii="Cambria" w:hAnsi="Cambria" w:cs="Calibri"/>
          <w:b/>
        </w:rPr>
        <w:t>- ………………….</w:t>
      </w:r>
      <w:r w:rsidR="007748C7">
        <w:rPr>
          <w:rFonts w:ascii="Cambria" w:hAnsi="Cambria" w:cs="Calibri"/>
          <w:b/>
        </w:rPr>
        <w:t xml:space="preserve"> </w:t>
      </w:r>
      <w:r w:rsidRPr="002D759E">
        <w:rPr>
          <w:rFonts w:ascii="Cambria" w:hAnsi="Cambria" w:cs="Calibri"/>
          <w:b/>
        </w:rPr>
        <w:t>zł rabatu (słownie;………………</w:t>
      </w:r>
      <w:r w:rsidR="00E71ADE">
        <w:rPr>
          <w:rFonts w:ascii="Cambria" w:hAnsi="Cambria" w:cs="Calibri"/>
          <w:b/>
        </w:rPr>
        <w:t>……………………</w:t>
      </w:r>
      <w:r w:rsidR="007748C7">
        <w:rPr>
          <w:rFonts w:ascii="Cambria" w:hAnsi="Cambria" w:cs="Calibri"/>
          <w:b/>
        </w:rPr>
        <w:t xml:space="preserve"> </w:t>
      </w:r>
      <w:r w:rsidRPr="002D759E">
        <w:rPr>
          <w:rFonts w:ascii="Cambria" w:hAnsi="Cambria" w:cs="Calibri"/>
          <w:b/>
        </w:rPr>
        <w:t>zł) od ceny netto za 1000 litrów oleju,</w:t>
      </w:r>
    </w:p>
    <w:p w14:paraId="540CF67C" w14:textId="425B1728" w:rsidR="002D759E" w:rsidRPr="002D759E" w:rsidRDefault="002D759E" w:rsidP="002D759E">
      <w:pPr>
        <w:suppressAutoHyphens/>
        <w:spacing w:before="120"/>
        <w:ind w:left="357"/>
        <w:jc w:val="both"/>
        <w:rPr>
          <w:rFonts w:ascii="Cambria" w:hAnsi="Cambria" w:cs="Calibri"/>
          <w:b/>
        </w:rPr>
      </w:pPr>
      <w:r w:rsidRPr="002D759E">
        <w:rPr>
          <w:rFonts w:ascii="Cambria" w:hAnsi="Cambria" w:cs="Calibri"/>
          <w:b/>
        </w:rPr>
        <w:t>- …………………</w:t>
      </w:r>
      <w:r w:rsidR="007748C7">
        <w:rPr>
          <w:rFonts w:ascii="Cambria" w:hAnsi="Cambria" w:cs="Calibri"/>
          <w:b/>
        </w:rPr>
        <w:t xml:space="preserve">. </w:t>
      </w:r>
      <w:r w:rsidRPr="002D759E">
        <w:rPr>
          <w:rFonts w:ascii="Cambria" w:hAnsi="Cambria" w:cs="Calibri"/>
          <w:b/>
        </w:rPr>
        <w:t>zł netto (słownie;………………</w:t>
      </w:r>
      <w:r w:rsidR="00E71ADE">
        <w:rPr>
          <w:rFonts w:ascii="Cambria" w:hAnsi="Cambria" w:cs="Calibri"/>
          <w:b/>
        </w:rPr>
        <w:t>……..</w:t>
      </w:r>
      <w:r w:rsidR="007748C7">
        <w:rPr>
          <w:rFonts w:ascii="Cambria" w:hAnsi="Cambria" w:cs="Calibri"/>
          <w:b/>
        </w:rPr>
        <w:t xml:space="preserve"> </w:t>
      </w:r>
      <w:r w:rsidRPr="002D759E">
        <w:rPr>
          <w:rFonts w:ascii="Cambria" w:hAnsi="Cambria" w:cs="Calibri"/>
          <w:b/>
        </w:rPr>
        <w:t>zł) po zastosowaniu rabatu za 1000 litrów oleju,</w:t>
      </w:r>
    </w:p>
    <w:p w14:paraId="1058D7D4" w14:textId="1986C480" w:rsidR="002D759E" w:rsidRPr="002D759E" w:rsidRDefault="002D759E" w:rsidP="002D759E">
      <w:pPr>
        <w:suppressAutoHyphens/>
        <w:spacing w:before="120"/>
        <w:ind w:left="357"/>
        <w:jc w:val="both"/>
        <w:rPr>
          <w:rFonts w:ascii="Cambria" w:hAnsi="Cambria" w:cs="Calibri"/>
          <w:b/>
        </w:rPr>
      </w:pPr>
      <w:r w:rsidRPr="002D759E">
        <w:rPr>
          <w:rFonts w:ascii="Cambria" w:hAnsi="Cambria" w:cs="Calibri"/>
          <w:b/>
        </w:rPr>
        <w:t>- ……</w:t>
      </w:r>
      <w:r w:rsidR="00E71ADE">
        <w:rPr>
          <w:rFonts w:ascii="Cambria" w:hAnsi="Cambria" w:cs="Calibri"/>
          <w:b/>
        </w:rPr>
        <w:t>….</w:t>
      </w:r>
      <w:r w:rsidRPr="002D759E">
        <w:rPr>
          <w:rFonts w:ascii="Cambria" w:hAnsi="Cambria" w:cs="Calibri"/>
          <w:b/>
        </w:rPr>
        <w:t xml:space="preserve">% VAT </w:t>
      </w:r>
      <w:proofErr w:type="spellStart"/>
      <w:r w:rsidRPr="002D759E">
        <w:rPr>
          <w:rFonts w:ascii="Cambria" w:hAnsi="Cambria" w:cs="Calibri"/>
          <w:b/>
        </w:rPr>
        <w:t>tj</w:t>
      </w:r>
      <w:proofErr w:type="spellEnd"/>
      <w:r w:rsidRPr="002D759E">
        <w:rPr>
          <w:rFonts w:ascii="Cambria" w:hAnsi="Cambria" w:cs="Calibri"/>
          <w:b/>
        </w:rPr>
        <w:t>……</w:t>
      </w:r>
      <w:r w:rsidR="00E71ADE">
        <w:rPr>
          <w:rFonts w:ascii="Cambria" w:hAnsi="Cambria" w:cs="Calibri"/>
          <w:b/>
        </w:rPr>
        <w:t>………………..</w:t>
      </w:r>
      <w:r w:rsidRPr="002D759E">
        <w:rPr>
          <w:rFonts w:ascii="Cambria" w:hAnsi="Cambria" w:cs="Calibri"/>
          <w:b/>
        </w:rPr>
        <w:t xml:space="preserve">zł  (słownie;…………… </w:t>
      </w:r>
      <w:r w:rsidR="00E71ADE">
        <w:rPr>
          <w:rFonts w:ascii="Cambria" w:hAnsi="Cambria" w:cs="Calibri"/>
          <w:b/>
        </w:rPr>
        <w:t>……………………………...</w:t>
      </w:r>
      <w:r w:rsidRPr="002D759E">
        <w:rPr>
          <w:rFonts w:ascii="Cambria" w:hAnsi="Cambria" w:cs="Calibri"/>
          <w:b/>
        </w:rPr>
        <w:t>zł) za 1000 litrów oleju,</w:t>
      </w:r>
    </w:p>
    <w:p w14:paraId="1B361A46" w14:textId="6EC47EE8" w:rsidR="00920754" w:rsidRDefault="002D759E" w:rsidP="002D759E">
      <w:pPr>
        <w:suppressAutoHyphens/>
        <w:spacing w:before="120"/>
        <w:ind w:left="357"/>
        <w:jc w:val="both"/>
        <w:rPr>
          <w:rFonts w:ascii="Cambria" w:hAnsi="Cambria" w:cs="Calibri"/>
          <w:b/>
        </w:rPr>
      </w:pPr>
      <w:r w:rsidRPr="002D759E">
        <w:rPr>
          <w:rFonts w:ascii="Cambria" w:hAnsi="Cambria" w:cs="Calibri"/>
          <w:b/>
        </w:rPr>
        <w:t>- . ………………</w:t>
      </w:r>
      <w:r w:rsidR="00E71ADE">
        <w:rPr>
          <w:rFonts w:ascii="Cambria" w:hAnsi="Cambria" w:cs="Calibri"/>
          <w:b/>
        </w:rPr>
        <w:t>…………….</w:t>
      </w:r>
      <w:r w:rsidR="007748C7">
        <w:rPr>
          <w:rFonts w:ascii="Cambria" w:hAnsi="Cambria" w:cs="Calibri"/>
          <w:b/>
        </w:rPr>
        <w:t xml:space="preserve"> </w:t>
      </w:r>
      <w:r w:rsidRPr="002D759E">
        <w:rPr>
          <w:rFonts w:ascii="Cambria" w:hAnsi="Cambria" w:cs="Calibri"/>
          <w:b/>
        </w:rPr>
        <w:t>zł brutto (słownie;…………</w:t>
      </w:r>
      <w:r w:rsidR="00E71ADE">
        <w:rPr>
          <w:rFonts w:ascii="Cambria" w:hAnsi="Cambria" w:cs="Calibri"/>
          <w:b/>
        </w:rPr>
        <w:t>……………………………………</w:t>
      </w:r>
      <w:r w:rsidRPr="002D759E">
        <w:rPr>
          <w:rFonts w:ascii="Cambria" w:hAnsi="Cambria" w:cs="Calibri"/>
          <w:b/>
        </w:rPr>
        <w:t xml:space="preserve"> zł) za 1000 litrów oleju.</w:t>
      </w:r>
    </w:p>
    <w:p w14:paraId="53CE056F" w14:textId="5D68711C" w:rsidR="002D759E" w:rsidRPr="002D759E" w:rsidRDefault="002D759E" w:rsidP="002D759E">
      <w:pPr>
        <w:suppressAutoHyphens/>
        <w:spacing w:before="120"/>
        <w:ind w:left="357"/>
        <w:jc w:val="both"/>
        <w:rPr>
          <w:rFonts w:ascii="Cambria" w:hAnsi="Cambria" w:cs="Calibri"/>
          <w:bCs/>
        </w:rPr>
      </w:pPr>
      <w:r w:rsidRPr="002D759E">
        <w:rPr>
          <w:rFonts w:ascii="Cambria" w:hAnsi="Cambria" w:cs="Calibri"/>
          <w:bCs/>
        </w:rPr>
        <w:t xml:space="preserve">Cenę należy obliczyć uwzględniając zakres zamówienia określony w SWZ wg stanu na dzień </w:t>
      </w:r>
      <w:r w:rsidR="00FE2B2F">
        <w:rPr>
          <w:rFonts w:ascii="Cambria" w:hAnsi="Cambria" w:cs="Calibri"/>
          <w:bCs/>
        </w:rPr>
        <w:t>1</w:t>
      </w:r>
      <w:r w:rsidR="000A4CA2">
        <w:rPr>
          <w:rFonts w:ascii="Cambria" w:hAnsi="Cambria" w:cs="Calibri"/>
          <w:bCs/>
        </w:rPr>
        <w:t>6.08</w:t>
      </w:r>
      <w:r w:rsidRPr="002D759E">
        <w:rPr>
          <w:rFonts w:ascii="Cambria" w:hAnsi="Cambria" w:cs="Calibri"/>
          <w:bCs/>
        </w:rPr>
        <w:t>.202</w:t>
      </w:r>
      <w:r w:rsidR="00F872E5">
        <w:rPr>
          <w:rFonts w:ascii="Cambria" w:hAnsi="Cambria" w:cs="Calibri"/>
          <w:bCs/>
        </w:rPr>
        <w:t>4</w:t>
      </w:r>
      <w:r w:rsidRPr="002D759E">
        <w:rPr>
          <w:rFonts w:ascii="Cambria" w:hAnsi="Cambria" w:cs="Calibri"/>
          <w:bCs/>
        </w:rPr>
        <w:t xml:space="preserve"> r. </w:t>
      </w:r>
      <w:r w:rsidRPr="00C804B9">
        <w:rPr>
          <w:rFonts w:ascii="Cambria" w:hAnsi="Cambria" w:cs="Calibri"/>
          <w:b/>
        </w:rPr>
        <w:t xml:space="preserve">(cena netto u producenta obowiązująca w dniu </w:t>
      </w:r>
      <w:r w:rsidR="00F872E5" w:rsidRPr="00C804B9">
        <w:rPr>
          <w:rFonts w:ascii="Cambria" w:hAnsi="Cambria" w:cs="Calibri"/>
          <w:b/>
        </w:rPr>
        <w:t>1</w:t>
      </w:r>
      <w:r w:rsidR="000A4CA2">
        <w:rPr>
          <w:rFonts w:ascii="Cambria" w:hAnsi="Cambria" w:cs="Calibri"/>
          <w:b/>
        </w:rPr>
        <w:t>6 sierpnia</w:t>
      </w:r>
      <w:r w:rsidR="00F872E5" w:rsidRPr="00C804B9">
        <w:rPr>
          <w:rFonts w:ascii="Cambria" w:hAnsi="Cambria" w:cs="Calibri"/>
          <w:b/>
        </w:rPr>
        <w:t xml:space="preserve"> </w:t>
      </w:r>
      <w:r w:rsidRPr="00C804B9">
        <w:rPr>
          <w:rFonts w:ascii="Cambria" w:hAnsi="Cambria" w:cs="Calibri"/>
          <w:b/>
        </w:rPr>
        <w:t>202</w:t>
      </w:r>
      <w:r w:rsidR="00F872E5" w:rsidRPr="00C804B9">
        <w:rPr>
          <w:rFonts w:ascii="Cambria" w:hAnsi="Cambria" w:cs="Calibri"/>
          <w:b/>
        </w:rPr>
        <w:t>4</w:t>
      </w:r>
      <w:r w:rsidRPr="00C804B9">
        <w:rPr>
          <w:rFonts w:ascii="Cambria" w:hAnsi="Cambria" w:cs="Calibri"/>
          <w:b/>
        </w:rPr>
        <w:t xml:space="preserve"> r</w:t>
      </w:r>
      <w:r w:rsidRPr="002D759E">
        <w:rPr>
          <w:rFonts w:ascii="Cambria" w:hAnsi="Cambria" w:cs="Calibri"/>
          <w:bCs/>
        </w:rPr>
        <w:t>.) za 1000 litrów oleju napędowego grzewczego oraz wartość rabatu liczona od ceny netto 1000 litrów oleju napędowego grzewczego. Cena brutto w formularzu cenowym winna być podana do dwóch miejsc po przecinku. Wysokość rabatu nie ulega zmianie przez okres realizacji umowy.</w:t>
      </w:r>
    </w:p>
    <w:p w14:paraId="72ACC660" w14:textId="5277B3E8" w:rsidR="00920754" w:rsidRPr="002C242F" w:rsidRDefault="002D759E" w:rsidP="002C242F">
      <w:pPr>
        <w:suppressAutoHyphens/>
        <w:spacing w:before="120"/>
        <w:ind w:left="357"/>
        <w:jc w:val="both"/>
        <w:rPr>
          <w:rFonts w:ascii="Cambria" w:hAnsi="Cambria" w:cs="Calibri"/>
          <w:bCs/>
        </w:rPr>
      </w:pPr>
      <w:r w:rsidRPr="002D759E">
        <w:rPr>
          <w:rFonts w:ascii="Cambria" w:hAnsi="Cambria" w:cs="Calibri"/>
          <w:bCs/>
        </w:rPr>
        <w:t>W cenie oferty  uwzględniono koszty dostawy do siedziby Zamawiającego.</w:t>
      </w:r>
    </w:p>
    <w:p w14:paraId="289DB4DB" w14:textId="27A97D02" w:rsidR="0081730A" w:rsidRPr="00E71ADE" w:rsidRDefault="00D07223" w:rsidP="0081730A">
      <w:pPr>
        <w:numPr>
          <w:ilvl w:val="0"/>
          <w:numId w:val="6"/>
        </w:numPr>
        <w:suppressAutoHyphens/>
        <w:spacing w:before="120"/>
        <w:ind w:left="357" w:hanging="357"/>
        <w:rPr>
          <w:rFonts w:asciiTheme="majorHAnsi" w:hAnsiTheme="majorHAnsi" w:cs="Arial"/>
          <w:b/>
          <w:bCs/>
        </w:rPr>
      </w:pPr>
      <w:r w:rsidRPr="0072681F">
        <w:rPr>
          <w:rFonts w:asciiTheme="majorHAnsi" w:hAnsiTheme="majorHAnsi" w:cs="Arial"/>
          <w:b/>
        </w:rPr>
        <w:t xml:space="preserve">Termin realizacji zamówienia: </w:t>
      </w:r>
      <w:r w:rsidR="00C66282" w:rsidRPr="00E71ADE">
        <w:rPr>
          <w:rFonts w:asciiTheme="majorHAnsi" w:hAnsiTheme="majorHAnsi" w:cs="Arial"/>
          <w:b/>
          <w:bCs/>
        </w:rPr>
        <w:t>od dnia podpisania umowy do 3</w:t>
      </w:r>
      <w:r w:rsidR="000A4CA2">
        <w:rPr>
          <w:rFonts w:asciiTheme="majorHAnsi" w:hAnsiTheme="majorHAnsi" w:cs="Arial"/>
          <w:b/>
          <w:bCs/>
        </w:rPr>
        <w:t>1.12</w:t>
      </w:r>
      <w:r w:rsidR="00C66282" w:rsidRPr="00E71ADE">
        <w:rPr>
          <w:rFonts w:asciiTheme="majorHAnsi" w:hAnsiTheme="majorHAnsi" w:cs="Arial"/>
          <w:b/>
          <w:bCs/>
        </w:rPr>
        <w:t>.202</w:t>
      </w:r>
      <w:r w:rsidR="00F872E5" w:rsidRPr="00E71ADE">
        <w:rPr>
          <w:rFonts w:asciiTheme="majorHAnsi" w:hAnsiTheme="majorHAnsi" w:cs="Arial"/>
          <w:b/>
          <w:bCs/>
        </w:rPr>
        <w:t>4</w:t>
      </w:r>
      <w:r w:rsidR="00C66282" w:rsidRPr="00E71ADE">
        <w:rPr>
          <w:rFonts w:asciiTheme="majorHAnsi" w:hAnsiTheme="majorHAnsi" w:cs="Arial"/>
          <w:b/>
          <w:bCs/>
        </w:rPr>
        <w:t xml:space="preserve"> r</w:t>
      </w:r>
      <w:r w:rsidRPr="00E71ADE">
        <w:rPr>
          <w:rFonts w:asciiTheme="majorHAnsi" w:hAnsiTheme="majorHAnsi" w:cs="Arial"/>
          <w:b/>
          <w:bCs/>
        </w:rPr>
        <w:t xml:space="preserve">. </w:t>
      </w:r>
    </w:p>
    <w:p w14:paraId="6C774655" w14:textId="77777777" w:rsidR="00C66282" w:rsidRPr="00C66282" w:rsidRDefault="00D07223" w:rsidP="00C66282">
      <w:pPr>
        <w:pStyle w:val="Akapitzlist"/>
        <w:numPr>
          <w:ilvl w:val="0"/>
          <w:numId w:val="6"/>
        </w:numPr>
        <w:rPr>
          <w:rFonts w:asciiTheme="majorHAnsi" w:hAnsiTheme="majorHAnsi" w:cs="Arial"/>
        </w:rPr>
      </w:pPr>
      <w:r w:rsidRPr="00C66282">
        <w:rPr>
          <w:rFonts w:asciiTheme="majorHAnsi" w:hAnsiTheme="majorHAnsi" w:cs="Arial"/>
          <w:b/>
        </w:rPr>
        <w:t xml:space="preserve">Termin płatności faktury: </w:t>
      </w:r>
      <w:r w:rsidR="00C66282" w:rsidRPr="00C66282">
        <w:rPr>
          <w:rFonts w:asciiTheme="majorHAnsi" w:hAnsiTheme="majorHAnsi" w:cs="Arial"/>
        </w:rPr>
        <w:t xml:space="preserve">do 30 dni od przedłożenia faktury Zamawiającemu na wskazane w niej konto bankowe. </w:t>
      </w:r>
    </w:p>
    <w:p w14:paraId="08B030BF" w14:textId="77777777" w:rsidR="00D07223" w:rsidRPr="0072681F" w:rsidRDefault="00D07223" w:rsidP="00CC0E3A">
      <w:pPr>
        <w:numPr>
          <w:ilvl w:val="0"/>
          <w:numId w:val="6"/>
        </w:numPr>
        <w:suppressAutoHyphens/>
        <w:spacing w:before="120"/>
        <w:ind w:left="357" w:hanging="357"/>
        <w:rPr>
          <w:rFonts w:asciiTheme="majorHAnsi" w:hAnsiTheme="majorHAnsi" w:cs="Arial"/>
          <w:b/>
        </w:rPr>
      </w:pPr>
      <w:r w:rsidRPr="0072681F">
        <w:rPr>
          <w:rFonts w:asciiTheme="majorHAnsi" w:hAnsiTheme="majorHAnsi" w:cs="Arial"/>
          <w:b/>
        </w:rPr>
        <w:t xml:space="preserve">Warunki płatności: </w:t>
      </w:r>
      <w:r w:rsidRPr="0072681F">
        <w:rPr>
          <w:rFonts w:asciiTheme="majorHAnsi" w:hAnsiTheme="majorHAnsi" w:cs="Arial"/>
        </w:rPr>
        <w:t>zgodnie z wzorem umowy</w:t>
      </w:r>
      <w:r w:rsidRPr="0072681F">
        <w:rPr>
          <w:rFonts w:asciiTheme="majorHAnsi" w:hAnsiTheme="majorHAnsi" w:cs="Arial"/>
          <w:b/>
        </w:rPr>
        <w:t xml:space="preserve">. </w:t>
      </w:r>
    </w:p>
    <w:p w14:paraId="6A4ACBC7" w14:textId="77777777" w:rsidR="00D07223" w:rsidRPr="00F32A88" w:rsidRDefault="00D07223" w:rsidP="008A1174">
      <w:pPr>
        <w:numPr>
          <w:ilvl w:val="0"/>
          <w:numId w:val="6"/>
        </w:numPr>
        <w:suppressAutoHyphens/>
        <w:spacing w:before="120" w:line="288" w:lineRule="auto"/>
        <w:ind w:left="357" w:hanging="357"/>
        <w:rPr>
          <w:rFonts w:asciiTheme="majorHAnsi" w:hAnsiTheme="majorHAnsi" w:cs="Arial"/>
          <w:b/>
        </w:rPr>
      </w:pPr>
      <w:r w:rsidRPr="00F32A88">
        <w:rPr>
          <w:rFonts w:asciiTheme="majorHAnsi" w:hAnsiTheme="majorHAnsi" w:cs="Arial"/>
          <w:b/>
        </w:rPr>
        <w:t xml:space="preserve">Niniejszym oświadczam/y, że: </w:t>
      </w:r>
    </w:p>
    <w:p w14:paraId="52787A91" w14:textId="77777777" w:rsidR="00920754" w:rsidRPr="00920754" w:rsidRDefault="00920754" w:rsidP="00920754">
      <w:pPr>
        <w:pStyle w:val="Akapitzlist"/>
        <w:numPr>
          <w:ilvl w:val="0"/>
          <w:numId w:val="7"/>
        </w:numPr>
        <w:suppressAutoHyphens/>
        <w:spacing w:before="60" w:line="288" w:lineRule="auto"/>
        <w:contextualSpacing w:val="0"/>
        <w:rPr>
          <w:rFonts w:asciiTheme="majorHAnsi" w:hAnsiTheme="majorHAnsi" w:cs="Arial"/>
          <w:vanish/>
        </w:rPr>
      </w:pPr>
    </w:p>
    <w:p w14:paraId="7302EE61" w14:textId="77777777" w:rsidR="00D07223" w:rsidRPr="0072681F" w:rsidRDefault="00D07223" w:rsidP="002C242F">
      <w:pPr>
        <w:numPr>
          <w:ilvl w:val="1"/>
          <w:numId w:val="7"/>
        </w:numPr>
        <w:suppressAutoHyphens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t>zapoznaliśmy się z warunkami zamówienia i przyjmujemy je bez zastrzeżeń;</w:t>
      </w:r>
    </w:p>
    <w:p w14:paraId="527FFA0C" w14:textId="77777777" w:rsidR="00D07223" w:rsidRPr="0072681F" w:rsidRDefault="00D07223" w:rsidP="002C242F">
      <w:pPr>
        <w:numPr>
          <w:ilvl w:val="1"/>
          <w:numId w:val="7"/>
        </w:numPr>
        <w:suppressAutoHyphens/>
        <w:ind w:left="1360" w:hanging="680"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lastRenderedPageBreak/>
        <w:t xml:space="preserve"> zapoznaliśmy się z projektowanymi postanowieniami umownymi załączonymi do SWZ, akceptujemy i przyjmujemy je bez zastrzeżeń;</w:t>
      </w:r>
    </w:p>
    <w:p w14:paraId="12A86D1D" w14:textId="77777777" w:rsidR="00D07223" w:rsidRPr="0072681F" w:rsidRDefault="00D07223" w:rsidP="002C242F">
      <w:pPr>
        <w:numPr>
          <w:ilvl w:val="1"/>
          <w:numId w:val="7"/>
        </w:numPr>
        <w:suppressAutoHyphens/>
        <w:ind w:left="1360" w:hanging="680"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t>w przypadku udzielenia zamówienia zobowiązuję się do zawarcia umowy w miejscu i w terminie wskazanym przez Zamawiającego;</w:t>
      </w:r>
    </w:p>
    <w:p w14:paraId="626EA156" w14:textId="2DEE85C4" w:rsidR="00D07223" w:rsidRPr="0072681F" w:rsidRDefault="00D07223" w:rsidP="002C242F">
      <w:pPr>
        <w:numPr>
          <w:ilvl w:val="1"/>
          <w:numId w:val="7"/>
        </w:numPr>
        <w:suppressAutoHyphens/>
        <w:ind w:left="1360" w:hanging="680"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t>zapoznaliśmy się z klauzulą informacyjną o przetwarzaniu</w:t>
      </w:r>
      <w:r>
        <w:rPr>
          <w:rFonts w:asciiTheme="majorHAnsi" w:hAnsiTheme="majorHAnsi" w:cs="Arial"/>
        </w:rPr>
        <w:t xml:space="preserve"> danych osobowych zawartą </w:t>
      </w:r>
      <w:r>
        <w:rPr>
          <w:rFonts w:asciiTheme="majorHAnsi" w:hAnsiTheme="majorHAnsi" w:cs="Arial"/>
        </w:rPr>
        <w:br/>
        <w:t>w pkt.</w:t>
      </w:r>
      <w:r w:rsidRPr="0072681F">
        <w:rPr>
          <w:rFonts w:asciiTheme="majorHAnsi" w:hAnsiTheme="majorHAnsi" w:cs="Arial"/>
        </w:rPr>
        <w:t xml:space="preserve"> 2</w:t>
      </w:r>
      <w:r w:rsidR="00C66282">
        <w:rPr>
          <w:rFonts w:asciiTheme="majorHAnsi" w:hAnsiTheme="majorHAnsi" w:cs="Arial"/>
        </w:rPr>
        <w:t>1</w:t>
      </w:r>
      <w:r w:rsidRPr="0072681F">
        <w:rPr>
          <w:rFonts w:asciiTheme="majorHAnsi" w:hAnsiTheme="majorHAnsi" w:cs="Arial"/>
        </w:rPr>
        <w:t xml:space="preserve"> SWZ;</w:t>
      </w:r>
    </w:p>
    <w:p w14:paraId="49305C19" w14:textId="77777777" w:rsidR="00D07223" w:rsidRPr="0072681F" w:rsidRDefault="00D07223" w:rsidP="002C242F">
      <w:pPr>
        <w:numPr>
          <w:ilvl w:val="1"/>
          <w:numId w:val="7"/>
        </w:numPr>
        <w:suppressAutoHyphens/>
        <w:ind w:left="1360" w:hanging="680"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t>przedmiot oferty jest zgodny z przedmiotem zamówienia;</w:t>
      </w:r>
    </w:p>
    <w:p w14:paraId="5F4A0E96" w14:textId="77777777" w:rsidR="00D07223" w:rsidRPr="0072681F" w:rsidRDefault="00D07223" w:rsidP="002C242F">
      <w:pPr>
        <w:numPr>
          <w:ilvl w:val="1"/>
          <w:numId w:val="7"/>
        </w:numPr>
        <w:suppressAutoHyphens/>
        <w:ind w:left="1360" w:hanging="680"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t>jesteśmy związani niniejszą ofertą przez wskazany w SWZ, licząc od dnia składania ofert;</w:t>
      </w:r>
    </w:p>
    <w:p w14:paraId="7290D2B4" w14:textId="0D9A40AD" w:rsidR="002C242F" w:rsidRPr="002C242F" w:rsidRDefault="00477D6A" w:rsidP="002C242F">
      <w:pPr>
        <w:numPr>
          <w:ilvl w:val="0"/>
          <w:numId w:val="7"/>
        </w:numPr>
        <w:suppressAutoHyphens/>
        <w:spacing w:before="120" w:line="288" w:lineRule="auto"/>
        <w:jc w:val="both"/>
        <w:rPr>
          <w:rFonts w:asciiTheme="majorHAnsi" w:hAnsiTheme="majorHAnsi" w:cs="Arial"/>
        </w:rPr>
      </w:pPr>
      <w:r w:rsidRPr="001F4CE5">
        <w:rPr>
          <w:rFonts w:ascii="Cambria" w:hAnsi="Cambria" w:cs="Calibri"/>
        </w:rPr>
        <w:t>Wykonawca informuje, że Zamawiający</w:t>
      </w:r>
      <w:r w:rsidRPr="0072681F">
        <w:rPr>
          <w:rFonts w:asciiTheme="majorHAnsi" w:hAnsiTheme="majorHAnsi" w:cs="Arial"/>
        </w:rPr>
        <w:t xml:space="preserve"> </w:t>
      </w:r>
      <w:r w:rsidR="00D07223" w:rsidRPr="0072681F">
        <w:rPr>
          <w:rFonts w:asciiTheme="majorHAnsi" w:hAnsiTheme="majorHAnsi" w:cs="Arial"/>
        </w:rPr>
        <w:t xml:space="preserve">ma możliwość uzyskania dostępu </w:t>
      </w:r>
      <w:r w:rsidR="00D07223">
        <w:rPr>
          <w:rFonts w:asciiTheme="majorHAnsi" w:hAnsiTheme="majorHAnsi" w:cs="Arial"/>
        </w:rPr>
        <w:t>podmiotowych środków dowodowych</w:t>
      </w:r>
      <w:r w:rsidR="00D07223" w:rsidRPr="0072681F">
        <w:rPr>
          <w:rFonts w:asciiTheme="majorHAnsi" w:hAnsiTheme="majorHAnsi" w:cs="Arial"/>
        </w:rPr>
        <w:t xml:space="preserve">. </w:t>
      </w:r>
      <w:r w:rsidR="00D07223">
        <w:rPr>
          <w:rFonts w:asciiTheme="majorHAnsi" w:hAnsiTheme="majorHAnsi" w:cs="Arial"/>
        </w:rPr>
        <w:t>Podmiotowe środki dowodowe</w:t>
      </w:r>
      <w:r w:rsidR="00D07223" w:rsidRPr="0072681F">
        <w:rPr>
          <w:rFonts w:asciiTheme="majorHAnsi" w:hAnsiTheme="majorHAnsi" w:cs="Arial"/>
        </w:rPr>
        <w:t xml:space="preserve"> są dostępne w formie elektronicznej w ogólnodostępnej</w:t>
      </w:r>
      <w:r>
        <w:rPr>
          <w:rFonts w:asciiTheme="majorHAnsi" w:hAnsiTheme="majorHAnsi" w:cs="Arial"/>
        </w:rPr>
        <w:br/>
      </w:r>
      <w:r w:rsidR="00D07223" w:rsidRPr="0072681F">
        <w:rPr>
          <w:rFonts w:asciiTheme="majorHAnsi" w:hAnsiTheme="majorHAnsi" w:cs="Arial"/>
        </w:rPr>
        <w:t>i bezpłatnej bazie danych pod adresem strony internetowej: ………………</w:t>
      </w:r>
      <w:r>
        <w:rPr>
          <w:rFonts w:asciiTheme="majorHAnsi" w:hAnsiTheme="majorHAnsi" w:cs="Arial"/>
        </w:rPr>
        <w:t>………………..</w:t>
      </w:r>
      <w:r w:rsidR="00D07223" w:rsidRPr="0072681F">
        <w:rPr>
          <w:rFonts w:asciiTheme="majorHAnsi" w:hAnsiTheme="majorHAnsi" w:cs="Arial"/>
        </w:rPr>
        <w:t xml:space="preserve">…..…….………………. lub są w posiadaniu Zamawiającego, gdyż zostały złożone w postępowaniu nr ……………………..…….………. </w:t>
      </w:r>
      <w:r w:rsidR="00D07223" w:rsidRPr="0072681F">
        <w:rPr>
          <w:rFonts w:asciiTheme="majorHAnsi" w:hAnsiTheme="majorHAnsi" w:cs="Arial"/>
          <w:i/>
        </w:rPr>
        <w:t>(</w:t>
      </w:r>
      <w:r w:rsidR="00D07223" w:rsidRPr="0072681F">
        <w:rPr>
          <w:rFonts w:asciiTheme="majorHAnsi" w:hAnsiTheme="majorHAnsi" w:cs="Arial"/>
          <w:i/>
          <w:sz w:val="16"/>
          <w:szCs w:val="16"/>
        </w:rPr>
        <w:t>należy wpisać znak sprawy nadany przez zamawiającego lub inną informację identyfikującą dokument, które jest w posiadaniu zamawiającego</w:t>
      </w:r>
      <w:r w:rsidR="00D07223" w:rsidRPr="0072681F">
        <w:rPr>
          <w:rFonts w:asciiTheme="majorHAnsi" w:hAnsiTheme="majorHAnsi" w:cs="Arial"/>
          <w:sz w:val="16"/>
          <w:szCs w:val="16"/>
        </w:rPr>
        <w:t>)</w:t>
      </w:r>
      <w:r w:rsidR="00D07223" w:rsidRPr="0072681F">
        <w:rPr>
          <w:rFonts w:asciiTheme="majorHAnsi" w:hAnsiTheme="majorHAnsi" w:cs="Arial"/>
        </w:rPr>
        <w:t xml:space="preserve"> i są nadal aktualne.</w:t>
      </w:r>
    </w:p>
    <w:p w14:paraId="78479EEA" w14:textId="1C99825B" w:rsidR="002C242F" w:rsidRPr="002C242F" w:rsidRDefault="00D07223" w:rsidP="002C242F">
      <w:pPr>
        <w:numPr>
          <w:ilvl w:val="0"/>
          <w:numId w:val="7"/>
        </w:numPr>
        <w:suppressAutoHyphens/>
        <w:spacing w:before="120" w:after="120" w:line="288" w:lineRule="auto"/>
        <w:jc w:val="both"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  <w:b/>
        </w:rPr>
        <w:t>Oświadczam/y</w:t>
      </w:r>
      <w:r w:rsidRPr="0072681F">
        <w:rPr>
          <w:rFonts w:asciiTheme="majorHAnsi" w:hAnsiTheme="majorHAnsi" w:cs="Arial"/>
        </w:rPr>
        <w:t>, że za wyjątkiem następujących informacji i dokumentów ……………………..…….. wydzielonych oraz zawartych w pliku o nazwie …………………………………………….…………….,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4E701E5E" w14:textId="77777777" w:rsidR="00477D6A" w:rsidRPr="00533176" w:rsidRDefault="00477D6A" w:rsidP="008A1174">
      <w:pPr>
        <w:pStyle w:val="Akapitzlist"/>
        <w:widowControl w:val="0"/>
        <w:numPr>
          <w:ilvl w:val="0"/>
          <w:numId w:val="7"/>
        </w:numPr>
        <w:spacing w:line="288" w:lineRule="auto"/>
        <w:rPr>
          <w:rFonts w:ascii="Cambria" w:hAnsi="Cambria" w:cs="Calibri"/>
        </w:rPr>
      </w:pPr>
      <w:r w:rsidRPr="00533176">
        <w:rPr>
          <w:rFonts w:ascii="Cambria" w:hAnsi="Cambria" w:cs="Calibri"/>
          <w:b/>
        </w:rPr>
        <w:t>Oświadczam/y, że</w:t>
      </w:r>
      <w:r w:rsidRPr="00533176">
        <w:rPr>
          <w:rFonts w:ascii="Cambria" w:hAnsi="Cambria" w:cs="Calibri"/>
        </w:rPr>
        <w:t>:</w:t>
      </w:r>
    </w:p>
    <w:p w14:paraId="3E49CDF8" w14:textId="77777777" w:rsidR="00477D6A" w:rsidRPr="001F4CE5" w:rsidRDefault="00477D6A" w:rsidP="008A1174">
      <w:pPr>
        <w:pStyle w:val="Akapitzlist"/>
        <w:widowControl w:val="0"/>
        <w:numPr>
          <w:ilvl w:val="0"/>
          <w:numId w:val="22"/>
        </w:numPr>
        <w:spacing w:line="288" w:lineRule="auto"/>
        <w:rPr>
          <w:rFonts w:ascii="Cambria" w:hAnsi="Cambria" w:cs="Calibri"/>
        </w:rPr>
      </w:pPr>
      <w:r w:rsidRPr="001F4CE5">
        <w:rPr>
          <w:rFonts w:ascii="Cambria" w:hAnsi="Cambria" w:cs="Calibri"/>
        </w:rPr>
        <w:t>nie polegam na zasobach innych podmiotów *</w:t>
      </w:r>
    </w:p>
    <w:p w14:paraId="306F8A6C" w14:textId="77777777" w:rsidR="00477D6A" w:rsidRPr="001F4CE5" w:rsidRDefault="00477D6A" w:rsidP="008A1174">
      <w:pPr>
        <w:pStyle w:val="Akapitzlist"/>
        <w:widowControl w:val="0"/>
        <w:numPr>
          <w:ilvl w:val="0"/>
          <w:numId w:val="22"/>
        </w:numPr>
        <w:spacing w:line="288" w:lineRule="auto"/>
        <w:rPr>
          <w:rFonts w:ascii="Cambria" w:hAnsi="Cambria" w:cs="Calibri"/>
        </w:rPr>
      </w:pPr>
      <w:r w:rsidRPr="001F4CE5">
        <w:rPr>
          <w:rFonts w:ascii="Cambria" w:hAnsi="Cambria" w:cs="Calibri"/>
        </w:rPr>
        <w:t>polegam na zasobach innych podmiotów*:</w:t>
      </w:r>
    </w:p>
    <w:tbl>
      <w:tblPr>
        <w:tblW w:w="9498" w:type="dxa"/>
        <w:tblInd w:w="81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3662"/>
        <w:gridCol w:w="1843"/>
      </w:tblGrid>
      <w:tr w:rsidR="00477D6A" w:rsidRPr="001F4CE5" w14:paraId="2D14E53D" w14:textId="77777777" w:rsidTr="00477D6A">
        <w:tc>
          <w:tcPr>
            <w:tcW w:w="3993" w:type="dxa"/>
            <w:shd w:val="clear" w:color="auto" w:fill="DFDFDF"/>
            <w:vAlign w:val="center"/>
          </w:tcPr>
          <w:p w14:paraId="421E1738" w14:textId="77777777" w:rsidR="00477D6A" w:rsidRPr="00166919" w:rsidRDefault="00477D6A" w:rsidP="00943BF7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166919">
              <w:rPr>
                <w:rFonts w:ascii="Cambria" w:hAnsi="Cambria" w:cs="Calibri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3662" w:type="dxa"/>
            <w:shd w:val="clear" w:color="auto" w:fill="DFDFDF"/>
            <w:vAlign w:val="center"/>
          </w:tcPr>
          <w:p w14:paraId="176D8BD9" w14:textId="77777777" w:rsidR="00477D6A" w:rsidRPr="00166919" w:rsidRDefault="00477D6A" w:rsidP="00943BF7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166919">
              <w:rPr>
                <w:rFonts w:ascii="Cambria" w:hAnsi="Cambria" w:cs="Calibri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  <w:tc>
          <w:tcPr>
            <w:tcW w:w="1843" w:type="dxa"/>
            <w:shd w:val="clear" w:color="auto" w:fill="DFDFDF"/>
          </w:tcPr>
          <w:p w14:paraId="609AC8C4" w14:textId="77777777" w:rsidR="00477D6A" w:rsidRPr="00166919" w:rsidRDefault="00477D6A" w:rsidP="00943BF7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sz w:val="18"/>
                <w:szCs w:val="18"/>
              </w:rPr>
              <w:t>Czy na wskazany podmiot przypada ponad 10 % przedmiotu zamówienia</w:t>
            </w:r>
          </w:p>
        </w:tc>
      </w:tr>
      <w:tr w:rsidR="00477D6A" w:rsidRPr="001F4CE5" w14:paraId="05CD02F4" w14:textId="77777777" w:rsidTr="00477D6A">
        <w:tc>
          <w:tcPr>
            <w:tcW w:w="3993" w:type="dxa"/>
            <w:shd w:val="clear" w:color="auto" w:fill="auto"/>
          </w:tcPr>
          <w:p w14:paraId="62FA8763" w14:textId="77777777" w:rsidR="00477D6A" w:rsidRPr="001F4CE5" w:rsidRDefault="00477D6A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662" w:type="dxa"/>
            <w:shd w:val="clear" w:color="auto" w:fill="auto"/>
          </w:tcPr>
          <w:p w14:paraId="4028C42C" w14:textId="77777777" w:rsidR="00477D6A" w:rsidRPr="001F4CE5" w:rsidRDefault="00477D6A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76FA9257" w14:textId="77777777" w:rsidR="00477D6A" w:rsidRPr="001F4CE5" w:rsidRDefault="00477D6A" w:rsidP="00943BF7">
            <w:pPr>
              <w:snapToGrid w:val="0"/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TAK/NIE*</w:t>
            </w:r>
          </w:p>
        </w:tc>
      </w:tr>
      <w:tr w:rsidR="008A1174" w:rsidRPr="001F4CE5" w14:paraId="47D6306E" w14:textId="77777777" w:rsidTr="00477D6A">
        <w:tc>
          <w:tcPr>
            <w:tcW w:w="3993" w:type="dxa"/>
            <w:shd w:val="clear" w:color="auto" w:fill="auto"/>
          </w:tcPr>
          <w:p w14:paraId="320C9BBF" w14:textId="77777777" w:rsidR="008A1174" w:rsidRPr="001F4CE5" w:rsidRDefault="008A1174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662" w:type="dxa"/>
            <w:shd w:val="clear" w:color="auto" w:fill="auto"/>
          </w:tcPr>
          <w:p w14:paraId="28BFACCE" w14:textId="77777777" w:rsidR="008A1174" w:rsidRPr="001F4CE5" w:rsidRDefault="008A1174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5C551A13" w14:textId="77777777" w:rsidR="008A1174" w:rsidRDefault="008A1174" w:rsidP="00943BF7">
            <w:pPr>
              <w:snapToGrid w:val="0"/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TAK/NIE*</w:t>
            </w:r>
          </w:p>
        </w:tc>
      </w:tr>
    </w:tbl>
    <w:p w14:paraId="7F0CCA84" w14:textId="77777777" w:rsidR="00477D6A" w:rsidRPr="00124995" w:rsidRDefault="00477D6A" w:rsidP="00477D6A">
      <w:pPr>
        <w:pStyle w:val="Akapitzlist"/>
        <w:spacing w:line="360" w:lineRule="auto"/>
        <w:rPr>
          <w:rFonts w:ascii="Cambria" w:hAnsi="Cambria" w:cs="Calibri"/>
          <w:sz w:val="10"/>
          <w:szCs w:val="10"/>
        </w:rPr>
      </w:pPr>
    </w:p>
    <w:p w14:paraId="28C23300" w14:textId="77777777" w:rsidR="00477D6A" w:rsidRPr="00064C94" w:rsidRDefault="00477D6A" w:rsidP="00E5773C">
      <w:pPr>
        <w:tabs>
          <w:tab w:val="left" w:pos="284"/>
        </w:tabs>
        <w:spacing w:line="360" w:lineRule="auto"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ab/>
        <w:t>Uwaga:</w:t>
      </w:r>
    </w:p>
    <w:p w14:paraId="3D2B4305" w14:textId="77777777" w:rsidR="00477D6A" w:rsidRPr="00064C94" w:rsidRDefault="00477D6A" w:rsidP="00E5773C">
      <w:pPr>
        <w:numPr>
          <w:ilvl w:val="0"/>
          <w:numId w:val="44"/>
        </w:numPr>
        <w:tabs>
          <w:tab w:val="left" w:pos="0"/>
        </w:tabs>
        <w:ind w:left="714" w:hanging="357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 xml:space="preserve">W przypadku nie wskazania podmiotu udostępniającego zasób Wykonawcy, Wykonawca samodzielnie będzie wykazywał spełnianie warunków udziału w postępowaniu oraz nie będzie polegał na zasobach podmiotów je udostępniających, </w:t>
      </w:r>
    </w:p>
    <w:p w14:paraId="3FB6DD40" w14:textId="49C7B8FA" w:rsidR="00477D6A" w:rsidRPr="00A24F0B" w:rsidRDefault="00477D6A" w:rsidP="00477D6A">
      <w:pPr>
        <w:numPr>
          <w:ilvl w:val="0"/>
          <w:numId w:val="44"/>
        </w:numPr>
        <w:tabs>
          <w:tab w:val="left" w:pos="0"/>
        </w:tabs>
        <w:spacing w:after="16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>W przypadku wskazania w kolumnie 3 odpowiedzi TAK Zamawiający może zażądać, aby wykonawca w terminie określonym przez zamawiającego zastąpił podmiot, na którego zdolności wykonawca polega, pod rygorem wykluczenia z udziału</w:t>
      </w:r>
      <w:r w:rsidR="00956278">
        <w:rPr>
          <w:rFonts w:ascii="Cambria" w:eastAsia="Calibri" w:hAnsi="Cambria" w:cs="Arial"/>
          <w:sz w:val="16"/>
          <w:szCs w:val="16"/>
          <w:lang w:eastAsia="en-US"/>
        </w:rPr>
        <w:t xml:space="preserve"> </w:t>
      </w:r>
      <w:r w:rsidRPr="00064C94">
        <w:rPr>
          <w:rFonts w:ascii="Cambria" w:eastAsia="Calibri" w:hAnsi="Cambria" w:cs="Arial"/>
          <w:sz w:val="16"/>
          <w:szCs w:val="16"/>
          <w:lang w:eastAsia="en-US"/>
        </w:rPr>
        <w:t>w</w:t>
      </w:r>
      <w:r w:rsidR="00956278">
        <w:rPr>
          <w:rFonts w:ascii="Cambria" w:eastAsia="Calibri" w:hAnsi="Cambria" w:cs="Arial"/>
          <w:sz w:val="16"/>
          <w:szCs w:val="16"/>
          <w:lang w:eastAsia="en-US"/>
        </w:rPr>
        <w:t> </w:t>
      </w:r>
      <w:r w:rsidRPr="00064C94">
        <w:rPr>
          <w:rFonts w:ascii="Cambria" w:eastAsia="Calibri" w:hAnsi="Cambria" w:cs="Arial"/>
          <w:sz w:val="16"/>
          <w:szCs w:val="16"/>
          <w:lang w:eastAsia="en-US"/>
        </w:rPr>
        <w:t xml:space="preserve">postępowaniu, gdy podmiot ten podlega wykluczeniu </w:t>
      </w:r>
      <w:r w:rsidRPr="00064C94">
        <w:rPr>
          <w:rFonts w:ascii="Cambria" w:hAnsi="Cambria" w:cs="Arial"/>
          <w:sz w:val="16"/>
          <w:szCs w:val="16"/>
        </w:rPr>
        <w:t>z postępowania na podstawie art. 7 ust. 1 ustawy z dnia</w:t>
      </w:r>
      <w:r w:rsidR="00956278">
        <w:rPr>
          <w:rFonts w:ascii="Cambria" w:hAnsi="Cambria" w:cs="Arial"/>
          <w:sz w:val="16"/>
          <w:szCs w:val="16"/>
        </w:rPr>
        <w:t xml:space="preserve"> </w:t>
      </w:r>
      <w:r w:rsidRPr="00064C94">
        <w:rPr>
          <w:rFonts w:ascii="Cambria" w:hAnsi="Cambria" w:cs="Arial"/>
          <w:sz w:val="16"/>
          <w:szCs w:val="16"/>
        </w:rPr>
        <w:t>13</w:t>
      </w:r>
      <w:r w:rsidR="00956278">
        <w:rPr>
          <w:rFonts w:ascii="Cambria" w:hAnsi="Cambria" w:cs="Arial"/>
          <w:sz w:val="16"/>
          <w:szCs w:val="16"/>
        </w:rPr>
        <w:t> </w:t>
      </w:r>
      <w:r w:rsidRPr="00064C94">
        <w:rPr>
          <w:rFonts w:ascii="Cambria" w:hAnsi="Cambria" w:cs="Arial"/>
          <w:sz w:val="16"/>
          <w:szCs w:val="16"/>
        </w:rPr>
        <w:t>kwietnia 2022 r. o szczególnych rozwiązaniach w zakresie przeciwdziałania wspieraniu agresji na Ukrainę oraz służących ochronie bezpieczeństwa narodowego</w:t>
      </w:r>
      <w:r w:rsidRPr="00064C94">
        <w:rPr>
          <w:rFonts w:ascii="Cambria" w:hAnsi="Cambria" w:cs="Calibri"/>
          <w:sz w:val="16"/>
          <w:szCs w:val="16"/>
        </w:rPr>
        <w:t xml:space="preserve"> </w:t>
      </w:r>
      <w:r w:rsidRPr="00064C94">
        <w:rPr>
          <w:rFonts w:ascii="Cambria" w:hAnsi="Cambria" w:cs="Arial"/>
          <w:sz w:val="16"/>
          <w:szCs w:val="16"/>
        </w:rPr>
        <w:t>(Dz. U.</w:t>
      </w:r>
      <w:r w:rsidR="00F872E5">
        <w:rPr>
          <w:rFonts w:ascii="Cambria" w:hAnsi="Cambria" w:cs="Arial"/>
          <w:sz w:val="16"/>
          <w:szCs w:val="16"/>
        </w:rPr>
        <w:t xml:space="preserve"> 2023</w:t>
      </w:r>
      <w:r w:rsidRPr="00064C94">
        <w:rPr>
          <w:rFonts w:ascii="Cambria" w:hAnsi="Cambria" w:cs="Arial"/>
          <w:sz w:val="16"/>
          <w:szCs w:val="16"/>
        </w:rPr>
        <w:t xml:space="preserve"> poz. </w:t>
      </w:r>
      <w:r w:rsidR="00F872E5">
        <w:rPr>
          <w:rFonts w:ascii="Cambria" w:hAnsi="Cambria" w:cs="Arial"/>
          <w:sz w:val="16"/>
          <w:szCs w:val="16"/>
        </w:rPr>
        <w:t>1497 ze zm.</w:t>
      </w:r>
      <w:r w:rsidRPr="00064C94">
        <w:rPr>
          <w:rFonts w:ascii="Cambria" w:hAnsi="Cambria" w:cs="Arial"/>
          <w:sz w:val="16"/>
          <w:szCs w:val="16"/>
        </w:rPr>
        <w:t>).</w:t>
      </w:r>
    </w:p>
    <w:p w14:paraId="303E671A" w14:textId="77777777" w:rsidR="00477D6A" w:rsidRPr="00064C94" w:rsidRDefault="00477D6A" w:rsidP="00477D6A">
      <w:pPr>
        <w:numPr>
          <w:ilvl w:val="0"/>
          <w:numId w:val="44"/>
        </w:numPr>
        <w:tabs>
          <w:tab w:val="left" w:pos="0"/>
        </w:tabs>
        <w:spacing w:after="16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>W przypadku polegania na zasobach podmiotów udostępniających zasób Wykonawca zobowiązany jest do złożenia wraz</w:t>
      </w:r>
      <w:r w:rsidRPr="00064C94">
        <w:rPr>
          <w:rFonts w:ascii="Cambria" w:eastAsia="Calibri" w:hAnsi="Cambria" w:cs="Arial"/>
          <w:sz w:val="16"/>
          <w:szCs w:val="16"/>
          <w:lang w:eastAsia="en-US"/>
        </w:rPr>
        <w:br/>
        <w:t>z ofertą:</w:t>
      </w:r>
    </w:p>
    <w:p w14:paraId="65060A5D" w14:textId="1683DC24" w:rsidR="00477D6A" w:rsidRPr="00064C94" w:rsidRDefault="00477D6A" w:rsidP="00477D6A">
      <w:pPr>
        <w:tabs>
          <w:tab w:val="left" w:pos="0"/>
        </w:tabs>
        <w:spacing w:after="160"/>
        <w:ind w:left="72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 xml:space="preserve">– oświadczenie podmiotu udostępniającego zasoby, na których potencjał powołuje się Wykonawca (zgodnie z pkt </w:t>
      </w:r>
      <w:r w:rsidR="00C365B1">
        <w:rPr>
          <w:rFonts w:ascii="Cambria" w:eastAsia="Calibri" w:hAnsi="Cambria" w:cs="Arial"/>
          <w:sz w:val="16"/>
          <w:szCs w:val="16"/>
          <w:lang w:eastAsia="en-US"/>
        </w:rPr>
        <w:t>6.1.3.2.</w:t>
      </w:r>
      <w:r w:rsidRPr="00064C94">
        <w:rPr>
          <w:rFonts w:ascii="Cambria" w:eastAsia="Calibri" w:hAnsi="Cambria" w:cs="Arial"/>
          <w:sz w:val="16"/>
          <w:szCs w:val="16"/>
          <w:lang w:eastAsia="en-US"/>
        </w:rPr>
        <w:t>) SWZ),</w:t>
      </w:r>
    </w:p>
    <w:p w14:paraId="33C87B49" w14:textId="2E40C809" w:rsidR="00477D6A" w:rsidRPr="00064C94" w:rsidRDefault="00477D6A" w:rsidP="00477D6A">
      <w:pPr>
        <w:tabs>
          <w:tab w:val="left" w:pos="0"/>
        </w:tabs>
        <w:spacing w:after="160"/>
        <w:ind w:left="72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 xml:space="preserve">– oświadczenie podmiotu udostępniającego zasoby, na których potencjał powołuje się Wykonawca (zgodnie z pkt </w:t>
      </w:r>
      <w:r w:rsidR="00C365B1">
        <w:rPr>
          <w:rFonts w:ascii="Cambria" w:eastAsia="Calibri" w:hAnsi="Cambria" w:cs="Arial"/>
          <w:sz w:val="16"/>
          <w:szCs w:val="16"/>
          <w:lang w:eastAsia="en-US"/>
        </w:rPr>
        <w:t xml:space="preserve">6.1.4. </w:t>
      </w:r>
      <w:r w:rsidRPr="00064C94">
        <w:rPr>
          <w:rFonts w:ascii="Cambria" w:eastAsia="Calibri" w:hAnsi="Cambria" w:cs="Arial"/>
          <w:sz w:val="16"/>
          <w:szCs w:val="16"/>
          <w:lang w:eastAsia="en-US"/>
        </w:rPr>
        <w:t>SWZ).</w:t>
      </w:r>
    </w:p>
    <w:p w14:paraId="2D2E6FC5" w14:textId="77777777" w:rsidR="00477D6A" w:rsidRPr="00064C94" w:rsidRDefault="00477D6A" w:rsidP="00477D6A">
      <w:pPr>
        <w:numPr>
          <w:ilvl w:val="0"/>
          <w:numId w:val="44"/>
        </w:numPr>
        <w:tabs>
          <w:tab w:val="left" w:pos="0"/>
        </w:tabs>
        <w:spacing w:after="16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>W przypadku wskazania w kolumnie 3 odpowiedzi TAK, Wykonawca zobowiązany jest do złożenia wraz z ofertą:</w:t>
      </w:r>
    </w:p>
    <w:p w14:paraId="03BE7C92" w14:textId="0C38086E" w:rsidR="00956278" w:rsidRDefault="00477D6A" w:rsidP="00956278">
      <w:pPr>
        <w:tabs>
          <w:tab w:val="left" w:pos="0"/>
        </w:tabs>
        <w:spacing w:after="160"/>
        <w:ind w:left="72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>– oświadczenie podmiotu udostępniającego zasoby, na których potencjał powołuj</w:t>
      </w:r>
      <w:r w:rsidR="00E5773C" w:rsidRPr="00064C94">
        <w:rPr>
          <w:rFonts w:ascii="Cambria" w:eastAsia="Calibri" w:hAnsi="Cambria" w:cs="Arial"/>
          <w:sz w:val="16"/>
          <w:szCs w:val="16"/>
          <w:lang w:eastAsia="en-US"/>
        </w:rPr>
        <w:t xml:space="preserve">e się Wykonawca (zgodnie z pkt </w:t>
      </w:r>
      <w:r w:rsidR="00471F24">
        <w:rPr>
          <w:rFonts w:ascii="Cambria" w:eastAsia="Calibri" w:hAnsi="Cambria" w:cs="Arial"/>
          <w:sz w:val="16"/>
          <w:szCs w:val="16"/>
          <w:lang w:eastAsia="en-US"/>
        </w:rPr>
        <w:t>6.1</w:t>
      </w:r>
      <w:r w:rsidR="00E5773C" w:rsidRPr="00064C94">
        <w:rPr>
          <w:rFonts w:ascii="Cambria" w:eastAsia="Calibri" w:hAnsi="Cambria" w:cs="Arial"/>
          <w:sz w:val="16"/>
          <w:szCs w:val="16"/>
          <w:lang w:eastAsia="en-US"/>
        </w:rPr>
        <w:t xml:space="preserve"> </w:t>
      </w:r>
      <w:r w:rsidRPr="00064C94">
        <w:rPr>
          <w:rFonts w:ascii="Cambria" w:eastAsia="Calibri" w:hAnsi="Cambria" w:cs="Arial"/>
          <w:sz w:val="16"/>
          <w:szCs w:val="16"/>
          <w:lang w:eastAsia="en-US"/>
        </w:rPr>
        <w:t>SWZ).</w:t>
      </w:r>
    </w:p>
    <w:p w14:paraId="1005AC58" w14:textId="77777777" w:rsidR="00956278" w:rsidRPr="00064C94" w:rsidRDefault="00956278" w:rsidP="00477D6A">
      <w:pPr>
        <w:tabs>
          <w:tab w:val="left" w:pos="0"/>
        </w:tabs>
        <w:spacing w:after="160"/>
        <w:ind w:left="72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F2DB793" w14:textId="77777777" w:rsidR="00D07223" w:rsidRPr="0072681F" w:rsidRDefault="00D07223" w:rsidP="00CC0E3A">
      <w:pPr>
        <w:widowControl w:val="0"/>
        <w:numPr>
          <w:ilvl w:val="0"/>
          <w:numId w:val="7"/>
        </w:numPr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  <w:b/>
        </w:rPr>
        <w:t>Oświadczamy,</w:t>
      </w:r>
      <w:r w:rsidRPr="0072681F">
        <w:rPr>
          <w:rFonts w:asciiTheme="majorHAnsi" w:hAnsiTheme="majorHAnsi" w:cs="Arial"/>
        </w:rPr>
        <w:t xml:space="preserve"> że prace objęte zamówieniem:</w:t>
      </w:r>
    </w:p>
    <w:p w14:paraId="77E86B26" w14:textId="77777777" w:rsidR="00D07223" w:rsidRPr="0072681F" w:rsidRDefault="00D07223" w:rsidP="00CC0E3A">
      <w:pPr>
        <w:pStyle w:val="Akapitzlist"/>
        <w:widowControl w:val="0"/>
        <w:numPr>
          <w:ilvl w:val="0"/>
          <w:numId w:val="21"/>
        </w:numPr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t>zamierzam/y wykonać samodzielnie*</w:t>
      </w:r>
    </w:p>
    <w:p w14:paraId="2A638E76" w14:textId="77777777" w:rsidR="00D07223" w:rsidRPr="0072681F" w:rsidRDefault="00D07223" w:rsidP="008A1174">
      <w:pPr>
        <w:pStyle w:val="Akapitzlist"/>
        <w:widowControl w:val="0"/>
        <w:numPr>
          <w:ilvl w:val="0"/>
          <w:numId w:val="21"/>
        </w:numPr>
        <w:ind w:hanging="357"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t xml:space="preserve">zamierzam/y powierzyć podwykonawcom*. </w:t>
      </w:r>
    </w:p>
    <w:tbl>
      <w:tblPr>
        <w:tblW w:w="4928" w:type="pct"/>
        <w:tblInd w:w="7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3093"/>
        <w:gridCol w:w="3826"/>
        <w:gridCol w:w="1948"/>
      </w:tblGrid>
      <w:tr w:rsidR="00E5773C" w:rsidRPr="001F4CE5" w14:paraId="346EA068" w14:textId="77777777" w:rsidTr="00E5773C">
        <w:tc>
          <w:tcPr>
            <w:tcW w:w="244" w:type="pct"/>
            <w:shd w:val="clear" w:color="auto" w:fill="D9D9D9"/>
            <w:vAlign w:val="center"/>
          </w:tcPr>
          <w:p w14:paraId="485D0FDF" w14:textId="77777777" w:rsidR="00E5773C" w:rsidRPr="001F4CE5" w:rsidRDefault="00E5773C" w:rsidP="00943BF7">
            <w:pPr>
              <w:snapToGrid w:val="0"/>
              <w:jc w:val="center"/>
              <w:rPr>
                <w:rFonts w:ascii="Cambria" w:hAnsi="Cambria" w:cs="Calibri"/>
                <w:b/>
              </w:rPr>
            </w:pPr>
            <w:r w:rsidRPr="001F4CE5">
              <w:rPr>
                <w:rFonts w:ascii="Cambria" w:hAnsi="Cambria" w:cs="Calibri"/>
                <w:b/>
              </w:rPr>
              <w:t>L.p.</w:t>
            </w:r>
          </w:p>
        </w:tc>
        <w:tc>
          <w:tcPr>
            <w:tcW w:w="1659" w:type="pct"/>
            <w:shd w:val="clear" w:color="auto" w:fill="D9D9D9"/>
            <w:vAlign w:val="center"/>
          </w:tcPr>
          <w:p w14:paraId="3536B109" w14:textId="77777777" w:rsidR="00E5773C" w:rsidRPr="001F4CE5" w:rsidRDefault="00E5773C" w:rsidP="00943BF7">
            <w:pPr>
              <w:snapToGrid w:val="0"/>
              <w:jc w:val="center"/>
              <w:rPr>
                <w:rFonts w:ascii="Cambria" w:hAnsi="Cambria" w:cs="Calibri"/>
                <w:b/>
              </w:rPr>
            </w:pPr>
            <w:r w:rsidRPr="001F4CE5">
              <w:rPr>
                <w:rFonts w:ascii="Cambria" w:hAnsi="Cambria" w:cs="Calibri"/>
                <w:b/>
              </w:rPr>
              <w:t>Część zamówienia, której wykonanie zostanie powierzone podwykonawcom</w:t>
            </w:r>
          </w:p>
        </w:tc>
        <w:tc>
          <w:tcPr>
            <w:tcW w:w="2052" w:type="pct"/>
            <w:shd w:val="clear" w:color="auto" w:fill="D9D9D9"/>
            <w:vAlign w:val="center"/>
          </w:tcPr>
          <w:p w14:paraId="0E3263A4" w14:textId="77777777" w:rsidR="00E5773C" w:rsidRPr="001F4CE5" w:rsidRDefault="00E5773C" w:rsidP="00943BF7">
            <w:pPr>
              <w:snapToGrid w:val="0"/>
              <w:jc w:val="center"/>
              <w:rPr>
                <w:rFonts w:ascii="Cambria" w:hAnsi="Cambria" w:cs="Calibri"/>
                <w:b/>
              </w:rPr>
            </w:pPr>
            <w:r w:rsidRPr="001F4CE5">
              <w:rPr>
                <w:rFonts w:ascii="Cambria" w:hAnsi="Cambria" w:cs="Calibri"/>
                <w:b/>
              </w:rPr>
              <w:t xml:space="preserve">Nazwy (firm) podwykonawców </w:t>
            </w:r>
            <w:r w:rsidRPr="001F4CE5">
              <w:rPr>
                <w:rFonts w:ascii="Cambria" w:hAnsi="Cambria" w:cs="Calibri"/>
                <w:b/>
              </w:rPr>
              <w:br/>
              <w:t>(</w:t>
            </w:r>
            <w:r w:rsidRPr="001F4CE5">
              <w:rPr>
                <w:rFonts w:ascii="Cambria" w:hAnsi="Cambria" w:cs="Calibri"/>
                <w:b/>
                <w:i/>
              </w:rPr>
              <w:t>o ile są znane</w:t>
            </w:r>
            <w:r w:rsidRPr="001F4CE5">
              <w:rPr>
                <w:rFonts w:ascii="Cambria" w:hAnsi="Cambria" w:cs="Calibri"/>
                <w:b/>
              </w:rPr>
              <w:t>)</w:t>
            </w:r>
          </w:p>
        </w:tc>
        <w:tc>
          <w:tcPr>
            <w:tcW w:w="1045" w:type="pct"/>
            <w:shd w:val="clear" w:color="auto" w:fill="D9D9D9"/>
          </w:tcPr>
          <w:p w14:paraId="3E2534FD" w14:textId="77777777" w:rsidR="00E5773C" w:rsidRPr="00166919" w:rsidRDefault="00E5773C" w:rsidP="00943BF7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sz w:val="18"/>
                <w:szCs w:val="18"/>
              </w:rPr>
              <w:t>Czy na wskazany podmiot przypada ponad 10 % przedmiotu zamówienia</w:t>
            </w:r>
          </w:p>
        </w:tc>
      </w:tr>
      <w:tr w:rsidR="00E5773C" w:rsidRPr="001F4CE5" w14:paraId="3BBBDADC" w14:textId="77777777" w:rsidTr="00E5773C">
        <w:trPr>
          <w:trHeight w:val="375"/>
        </w:trPr>
        <w:tc>
          <w:tcPr>
            <w:tcW w:w="244" w:type="pct"/>
            <w:shd w:val="clear" w:color="auto" w:fill="auto"/>
          </w:tcPr>
          <w:p w14:paraId="130C8F19" w14:textId="77777777" w:rsidR="00E5773C" w:rsidRPr="001F4CE5" w:rsidRDefault="00E5773C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  <w:b/>
              </w:rPr>
            </w:pPr>
          </w:p>
        </w:tc>
        <w:tc>
          <w:tcPr>
            <w:tcW w:w="1659" w:type="pct"/>
            <w:shd w:val="clear" w:color="auto" w:fill="auto"/>
          </w:tcPr>
          <w:p w14:paraId="4F6DCE7A" w14:textId="77777777" w:rsidR="00E5773C" w:rsidRPr="001F4CE5" w:rsidRDefault="00E5773C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  <w:b/>
              </w:rPr>
            </w:pPr>
          </w:p>
        </w:tc>
        <w:tc>
          <w:tcPr>
            <w:tcW w:w="2052" w:type="pct"/>
          </w:tcPr>
          <w:p w14:paraId="42971049" w14:textId="77777777" w:rsidR="00E5773C" w:rsidRPr="001F4CE5" w:rsidRDefault="00E5773C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045" w:type="pct"/>
          </w:tcPr>
          <w:p w14:paraId="3858A4ED" w14:textId="77777777" w:rsidR="00E5773C" w:rsidRPr="001F4CE5" w:rsidRDefault="00E5773C" w:rsidP="00943BF7">
            <w:pPr>
              <w:snapToGrid w:val="0"/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TAK/NIE*</w:t>
            </w:r>
          </w:p>
        </w:tc>
      </w:tr>
      <w:tr w:rsidR="008A1174" w:rsidRPr="00064C94" w14:paraId="1279791D" w14:textId="77777777" w:rsidTr="00E5773C">
        <w:trPr>
          <w:trHeight w:val="375"/>
        </w:trPr>
        <w:tc>
          <w:tcPr>
            <w:tcW w:w="244" w:type="pct"/>
            <w:shd w:val="clear" w:color="auto" w:fill="auto"/>
          </w:tcPr>
          <w:p w14:paraId="035C4BFE" w14:textId="77777777" w:rsidR="008A1174" w:rsidRPr="001F4CE5" w:rsidRDefault="008A1174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  <w:b/>
              </w:rPr>
            </w:pPr>
          </w:p>
        </w:tc>
        <w:tc>
          <w:tcPr>
            <w:tcW w:w="1659" w:type="pct"/>
            <w:shd w:val="clear" w:color="auto" w:fill="auto"/>
          </w:tcPr>
          <w:p w14:paraId="06DBF6D7" w14:textId="77777777" w:rsidR="008A1174" w:rsidRPr="001F4CE5" w:rsidRDefault="008A1174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  <w:b/>
              </w:rPr>
            </w:pPr>
          </w:p>
        </w:tc>
        <w:tc>
          <w:tcPr>
            <w:tcW w:w="2052" w:type="pct"/>
          </w:tcPr>
          <w:p w14:paraId="3F9945FC" w14:textId="77777777" w:rsidR="008A1174" w:rsidRPr="001F4CE5" w:rsidRDefault="008A1174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045" w:type="pct"/>
          </w:tcPr>
          <w:p w14:paraId="761EB101" w14:textId="77777777" w:rsidR="008A1174" w:rsidRPr="00064C94" w:rsidRDefault="008A1174" w:rsidP="00943BF7">
            <w:pPr>
              <w:snapToGrid w:val="0"/>
              <w:spacing w:line="360" w:lineRule="auto"/>
              <w:jc w:val="center"/>
              <w:rPr>
                <w:rFonts w:ascii="Cambria" w:hAnsi="Cambria" w:cs="Calibri"/>
              </w:rPr>
            </w:pPr>
            <w:r w:rsidRPr="00064C94">
              <w:rPr>
                <w:rFonts w:ascii="Cambria" w:hAnsi="Cambria" w:cs="Calibri"/>
              </w:rPr>
              <w:t>TAK/NIE*</w:t>
            </w:r>
          </w:p>
        </w:tc>
      </w:tr>
    </w:tbl>
    <w:p w14:paraId="592809DA" w14:textId="77777777" w:rsidR="00E5773C" w:rsidRPr="00064C94" w:rsidRDefault="00E5773C" w:rsidP="00E5773C">
      <w:pPr>
        <w:tabs>
          <w:tab w:val="left" w:pos="284"/>
        </w:tabs>
        <w:spacing w:line="360" w:lineRule="auto"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ab/>
        <w:t>Uwaga:</w:t>
      </w:r>
    </w:p>
    <w:p w14:paraId="700ED280" w14:textId="77777777" w:rsidR="00E5773C" w:rsidRPr="00064C94" w:rsidRDefault="00E5773C" w:rsidP="00E5773C">
      <w:pPr>
        <w:numPr>
          <w:ilvl w:val="0"/>
          <w:numId w:val="45"/>
        </w:numPr>
        <w:tabs>
          <w:tab w:val="left" w:pos="0"/>
        </w:tabs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>W przypadku nie wskazania podwykonawców Zamawiający przyjmie, że całe zamówienie zostanie wykonane przez Wykonawcę, bez udziału Podwykonawcy.</w:t>
      </w:r>
    </w:p>
    <w:p w14:paraId="03AE5E55" w14:textId="3D43CD38" w:rsidR="00D07223" w:rsidRPr="0081730A" w:rsidRDefault="00E5773C" w:rsidP="008A1174">
      <w:pPr>
        <w:numPr>
          <w:ilvl w:val="0"/>
          <w:numId w:val="45"/>
        </w:numPr>
        <w:tabs>
          <w:tab w:val="left" w:pos="0"/>
        </w:tabs>
        <w:spacing w:after="16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lastRenderedPageBreak/>
        <w:t xml:space="preserve">W przypadku wskazania w kolumnie 3 odpowiedzi TAK Zamawiający może zażądać, aby wykonawca w terminie określonym przez zamawiającego zastąpił tego podwykonawcę, pod rygorem wykluczenia z udziału w postępowaniu, gdy podwykonawca ten podlega wykluczeniu </w:t>
      </w:r>
      <w:r w:rsidRPr="00064C94">
        <w:rPr>
          <w:rFonts w:ascii="Cambria" w:hAnsi="Cambria" w:cs="Arial"/>
          <w:sz w:val="16"/>
          <w:szCs w:val="16"/>
        </w:rPr>
        <w:t>z postępowania na podstawie art. 7 ust. 1 ustawy z dnia 13 kwietnia 2022 r. o szczególnych rozwiązaniach</w:t>
      </w:r>
      <w:r w:rsidR="00956278">
        <w:rPr>
          <w:rFonts w:ascii="Cambria" w:hAnsi="Cambria" w:cs="Arial"/>
          <w:sz w:val="16"/>
          <w:szCs w:val="16"/>
        </w:rPr>
        <w:br/>
      </w:r>
      <w:r w:rsidRPr="00064C94">
        <w:rPr>
          <w:rFonts w:ascii="Cambria" w:hAnsi="Cambria" w:cs="Arial"/>
          <w:sz w:val="16"/>
          <w:szCs w:val="16"/>
        </w:rPr>
        <w:t>w zakresie przeciwdziałania wspieraniu agresji na Ukrainę oraz służących ochronie bezpieczeństwa narodowego</w:t>
      </w:r>
      <w:r w:rsidRPr="00064C94">
        <w:rPr>
          <w:rFonts w:ascii="Cambria" w:hAnsi="Cambria" w:cs="Calibri"/>
          <w:sz w:val="16"/>
          <w:szCs w:val="16"/>
        </w:rPr>
        <w:t xml:space="preserve"> </w:t>
      </w:r>
      <w:r w:rsidRPr="00064C94">
        <w:rPr>
          <w:rFonts w:ascii="Cambria" w:hAnsi="Cambria" w:cs="Arial"/>
          <w:sz w:val="16"/>
          <w:szCs w:val="16"/>
        </w:rPr>
        <w:t xml:space="preserve">(Dz. U. </w:t>
      </w:r>
      <w:r w:rsidR="00F872E5">
        <w:rPr>
          <w:rFonts w:ascii="Cambria" w:hAnsi="Cambria" w:cs="Arial"/>
          <w:sz w:val="16"/>
          <w:szCs w:val="16"/>
        </w:rPr>
        <w:t xml:space="preserve"> 2023 </w:t>
      </w:r>
      <w:r w:rsidRPr="00064C94">
        <w:rPr>
          <w:rFonts w:ascii="Cambria" w:hAnsi="Cambria" w:cs="Arial"/>
          <w:sz w:val="16"/>
          <w:szCs w:val="16"/>
        </w:rPr>
        <w:t xml:space="preserve">poz. </w:t>
      </w:r>
      <w:r w:rsidR="00F872E5">
        <w:rPr>
          <w:rFonts w:ascii="Cambria" w:hAnsi="Cambria" w:cs="Arial"/>
          <w:sz w:val="16"/>
          <w:szCs w:val="16"/>
        </w:rPr>
        <w:t>1497 ze zm.</w:t>
      </w:r>
      <w:r w:rsidRPr="00064C94">
        <w:rPr>
          <w:rFonts w:ascii="Cambria" w:hAnsi="Cambria" w:cs="Arial"/>
          <w:sz w:val="16"/>
          <w:szCs w:val="16"/>
        </w:rPr>
        <w:t>)</w:t>
      </w:r>
      <w:r w:rsidR="00956278">
        <w:rPr>
          <w:rFonts w:ascii="Cambria" w:hAnsi="Cambria" w:cs="Arial"/>
          <w:sz w:val="16"/>
          <w:szCs w:val="16"/>
        </w:rPr>
        <w:t>.</w:t>
      </w:r>
    </w:p>
    <w:p w14:paraId="536590A9" w14:textId="77777777" w:rsidR="008A1174" w:rsidRPr="00064C94" w:rsidRDefault="008A1174" w:rsidP="008A1174">
      <w:pPr>
        <w:tabs>
          <w:tab w:val="left" w:pos="0"/>
        </w:tabs>
        <w:spacing w:after="160"/>
        <w:ind w:left="644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7A6B7C8E" w14:textId="77777777" w:rsidR="00D07223" w:rsidRPr="0072681F" w:rsidRDefault="00D07223" w:rsidP="00CC0E3A">
      <w:pPr>
        <w:widowControl w:val="0"/>
        <w:numPr>
          <w:ilvl w:val="0"/>
          <w:numId w:val="7"/>
        </w:numPr>
        <w:jc w:val="both"/>
        <w:rPr>
          <w:rFonts w:asciiTheme="majorHAnsi" w:hAnsiTheme="majorHAnsi" w:cs="Arial"/>
          <w:bCs/>
        </w:rPr>
      </w:pPr>
      <w:r w:rsidRPr="0072681F">
        <w:rPr>
          <w:rFonts w:asciiTheme="majorHAnsi" w:hAnsiTheme="majorHAnsi" w:cs="Arial"/>
          <w:bCs/>
        </w:rPr>
        <w:t xml:space="preserve">Wybór oferty prowadzić będzie do powstania u Zamawiającego obowiązku podatkowego </w:t>
      </w:r>
      <w:r w:rsidRPr="0072681F">
        <w:rPr>
          <w:rFonts w:asciiTheme="majorHAnsi" w:hAnsiTheme="majorHAnsi" w:cs="Arial"/>
          <w:bCs/>
        </w:rPr>
        <w:br/>
        <w:t>w zakresie następujących towarów/usług  ..………………………………………………………*</w:t>
      </w:r>
    </w:p>
    <w:p w14:paraId="089659A3" w14:textId="77777777" w:rsidR="00D07223" w:rsidRPr="0072681F" w:rsidRDefault="00D07223" w:rsidP="00D07223">
      <w:pPr>
        <w:pStyle w:val="Tekstkomentarza1"/>
        <w:jc w:val="both"/>
        <w:rPr>
          <w:rFonts w:asciiTheme="majorHAnsi" w:hAnsiTheme="majorHAnsi" w:cs="Arial"/>
          <w:bCs/>
          <w:sz w:val="12"/>
          <w:szCs w:val="12"/>
        </w:rPr>
      </w:pPr>
    </w:p>
    <w:p w14:paraId="0AF9740C" w14:textId="77777777" w:rsidR="00D07223" w:rsidRDefault="00D07223" w:rsidP="00D07223">
      <w:pPr>
        <w:pStyle w:val="Tekstkomentarza1"/>
        <w:ind w:firstLine="680"/>
        <w:jc w:val="both"/>
        <w:rPr>
          <w:rFonts w:asciiTheme="majorHAnsi" w:hAnsiTheme="majorHAnsi" w:cs="Arial"/>
          <w:bCs/>
        </w:rPr>
      </w:pPr>
      <w:r w:rsidRPr="0072681F">
        <w:rPr>
          <w:rFonts w:asciiTheme="majorHAnsi" w:hAnsiTheme="majorHAnsi" w:cs="Arial"/>
          <w:bCs/>
        </w:rPr>
        <w:t>Wartość ww. towarów lub usług bez podatku wynosi ……………………………………………*</w:t>
      </w:r>
    </w:p>
    <w:p w14:paraId="6B10D052" w14:textId="77777777" w:rsidR="00956278" w:rsidRDefault="00956278" w:rsidP="00D07223">
      <w:pPr>
        <w:pStyle w:val="Tekstkomentarza1"/>
        <w:ind w:firstLine="680"/>
        <w:jc w:val="both"/>
        <w:rPr>
          <w:rFonts w:asciiTheme="majorHAnsi" w:hAnsiTheme="majorHAnsi" w:cs="Arial"/>
          <w:bCs/>
        </w:rPr>
      </w:pPr>
    </w:p>
    <w:p w14:paraId="69978840" w14:textId="77777777" w:rsidR="00D07223" w:rsidRPr="00C5524C" w:rsidRDefault="00D07223" w:rsidP="002C242F">
      <w:pPr>
        <w:widowControl w:val="0"/>
        <w:numPr>
          <w:ilvl w:val="0"/>
          <w:numId w:val="7"/>
        </w:numPr>
        <w:rPr>
          <w:rFonts w:asciiTheme="majorHAnsi" w:hAnsiTheme="majorHAnsi" w:cs="Arial"/>
        </w:rPr>
      </w:pPr>
      <w:r w:rsidRPr="00C5524C">
        <w:rPr>
          <w:rFonts w:asciiTheme="majorHAnsi" w:hAnsiTheme="majorHAnsi" w:cs="Arial"/>
          <w:b/>
        </w:rPr>
        <w:t>Rodzaj wykonawcy</w:t>
      </w:r>
      <w:r w:rsidRPr="00C5524C">
        <w:rPr>
          <w:rFonts w:asciiTheme="majorHAnsi" w:hAnsiTheme="majorHAnsi" w:cs="Arial"/>
        </w:rPr>
        <w:t>:</w:t>
      </w:r>
    </w:p>
    <w:p w14:paraId="7552EB98" w14:textId="77777777" w:rsidR="00D07223" w:rsidRPr="00C5524C" w:rsidRDefault="00D07223" w:rsidP="002C242F">
      <w:pPr>
        <w:pStyle w:val="Standard"/>
        <w:numPr>
          <w:ilvl w:val="0"/>
          <w:numId w:val="40"/>
        </w:numPr>
        <w:ind w:left="1395" w:hanging="357"/>
        <w:jc w:val="both"/>
        <w:rPr>
          <w:rFonts w:asciiTheme="majorHAnsi" w:hAnsiTheme="majorHAnsi" w:cs="Arial"/>
          <w:szCs w:val="20"/>
        </w:rPr>
      </w:pPr>
      <w:r w:rsidRPr="00C5524C">
        <w:rPr>
          <w:rFonts w:asciiTheme="majorHAnsi" w:hAnsiTheme="majorHAnsi" w:cs="Arial"/>
          <w:szCs w:val="20"/>
        </w:rPr>
        <w:t>mikroprzedsiębiorstwo*</w:t>
      </w:r>
    </w:p>
    <w:p w14:paraId="09251916" w14:textId="77777777" w:rsidR="00D07223" w:rsidRPr="00C5524C" w:rsidRDefault="00D07223" w:rsidP="002C242F">
      <w:pPr>
        <w:pStyle w:val="Standard"/>
        <w:numPr>
          <w:ilvl w:val="0"/>
          <w:numId w:val="40"/>
        </w:numPr>
        <w:ind w:left="1395" w:hanging="357"/>
        <w:jc w:val="both"/>
        <w:rPr>
          <w:rFonts w:asciiTheme="majorHAnsi" w:hAnsiTheme="majorHAnsi" w:cs="Arial"/>
          <w:szCs w:val="20"/>
        </w:rPr>
      </w:pPr>
      <w:r w:rsidRPr="00C5524C">
        <w:rPr>
          <w:rFonts w:asciiTheme="majorHAnsi" w:hAnsiTheme="majorHAnsi" w:cs="Arial"/>
          <w:szCs w:val="20"/>
        </w:rPr>
        <w:t>małe przedsiębiorstwo*</w:t>
      </w:r>
    </w:p>
    <w:p w14:paraId="6F402600" w14:textId="77777777" w:rsidR="00D07223" w:rsidRPr="00C5524C" w:rsidRDefault="00D07223" w:rsidP="002C242F">
      <w:pPr>
        <w:pStyle w:val="Standard"/>
        <w:numPr>
          <w:ilvl w:val="0"/>
          <w:numId w:val="40"/>
        </w:numPr>
        <w:ind w:left="1395" w:hanging="357"/>
        <w:jc w:val="both"/>
        <w:rPr>
          <w:rFonts w:asciiTheme="majorHAnsi" w:hAnsiTheme="majorHAnsi" w:cs="Arial"/>
          <w:szCs w:val="20"/>
        </w:rPr>
      </w:pPr>
      <w:r w:rsidRPr="00C5524C">
        <w:rPr>
          <w:rFonts w:asciiTheme="majorHAnsi" w:hAnsiTheme="majorHAnsi" w:cs="Arial"/>
          <w:szCs w:val="20"/>
        </w:rPr>
        <w:t>średnie przedsiębiorstwo*</w:t>
      </w:r>
    </w:p>
    <w:p w14:paraId="0AFEB302" w14:textId="77777777" w:rsidR="00D07223" w:rsidRPr="00C5524C" w:rsidRDefault="00D07223" w:rsidP="002C242F">
      <w:pPr>
        <w:pStyle w:val="Standard"/>
        <w:numPr>
          <w:ilvl w:val="0"/>
          <w:numId w:val="40"/>
        </w:numPr>
        <w:ind w:left="1395" w:hanging="357"/>
        <w:jc w:val="both"/>
        <w:rPr>
          <w:rFonts w:asciiTheme="majorHAnsi" w:hAnsiTheme="majorHAnsi" w:cs="Arial"/>
          <w:szCs w:val="20"/>
        </w:rPr>
      </w:pPr>
      <w:r w:rsidRPr="00C5524C">
        <w:rPr>
          <w:rFonts w:asciiTheme="majorHAnsi" w:hAnsiTheme="majorHAnsi" w:cs="Arial"/>
          <w:szCs w:val="20"/>
        </w:rPr>
        <w:t>jednoosobowa działalność gospodarcza*</w:t>
      </w:r>
    </w:p>
    <w:p w14:paraId="68260181" w14:textId="77777777" w:rsidR="00D07223" w:rsidRPr="00C5524C" w:rsidRDefault="00D07223" w:rsidP="002C242F">
      <w:pPr>
        <w:pStyle w:val="Standard"/>
        <w:numPr>
          <w:ilvl w:val="0"/>
          <w:numId w:val="40"/>
        </w:numPr>
        <w:ind w:left="1395" w:hanging="357"/>
        <w:jc w:val="both"/>
        <w:rPr>
          <w:rFonts w:asciiTheme="majorHAnsi" w:hAnsiTheme="majorHAnsi" w:cs="Arial"/>
          <w:szCs w:val="20"/>
        </w:rPr>
      </w:pPr>
      <w:r w:rsidRPr="00C5524C">
        <w:rPr>
          <w:rFonts w:asciiTheme="majorHAnsi" w:hAnsiTheme="majorHAnsi" w:cs="Arial"/>
          <w:szCs w:val="20"/>
        </w:rPr>
        <w:t>osoba fizyczna nieprowadząca działalności gospodarczej*</w:t>
      </w:r>
    </w:p>
    <w:p w14:paraId="55E62903" w14:textId="410EFE6D" w:rsidR="00D07223" w:rsidRPr="00C53C28" w:rsidRDefault="00D07223" w:rsidP="00C53C28">
      <w:pPr>
        <w:pStyle w:val="Standard"/>
        <w:numPr>
          <w:ilvl w:val="0"/>
          <w:numId w:val="40"/>
        </w:numPr>
        <w:ind w:left="1395" w:hanging="357"/>
        <w:jc w:val="both"/>
        <w:rPr>
          <w:rFonts w:asciiTheme="majorHAnsi" w:hAnsiTheme="majorHAnsi" w:cs="Arial"/>
          <w:szCs w:val="20"/>
        </w:rPr>
      </w:pPr>
      <w:r w:rsidRPr="00C5524C">
        <w:rPr>
          <w:rFonts w:asciiTheme="majorHAnsi" w:hAnsiTheme="majorHAnsi" w:cs="Arial"/>
          <w:szCs w:val="20"/>
        </w:rPr>
        <w:t>inny rodzaj *</w:t>
      </w:r>
      <w:r w:rsidR="00533176" w:rsidRPr="00C53C28">
        <w:rPr>
          <w:rFonts w:asciiTheme="majorHAnsi" w:hAnsiTheme="majorHAnsi" w:cs="Arial"/>
          <w:b/>
          <w:sz w:val="16"/>
          <w:szCs w:val="16"/>
        </w:rPr>
        <w:tab/>
      </w:r>
    </w:p>
    <w:p w14:paraId="561F20CE" w14:textId="08B10632" w:rsidR="00956278" w:rsidRPr="00C5524C" w:rsidRDefault="00D07223" w:rsidP="00D07223">
      <w:pPr>
        <w:pStyle w:val="Standard"/>
        <w:spacing w:after="120"/>
        <w:ind w:firstLine="680"/>
        <w:jc w:val="both"/>
        <w:rPr>
          <w:rFonts w:asciiTheme="majorHAnsi" w:hAnsiTheme="majorHAnsi" w:cs="Arial"/>
          <w:sz w:val="16"/>
          <w:szCs w:val="16"/>
        </w:rPr>
      </w:pPr>
      <w:r w:rsidRPr="00C5524C">
        <w:rPr>
          <w:rFonts w:asciiTheme="majorHAnsi" w:hAnsiTheme="majorHAnsi" w:cs="Arial"/>
          <w:b/>
          <w:sz w:val="16"/>
          <w:szCs w:val="16"/>
        </w:rPr>
        <w:t xml:space="preserve">Uwaga: </w:t>
      </w:r>
      <w:r w:rsidRPr="00C5524C">
        <w:rPr>
          <w:rFonts w:asciiTheme="majorHAnsi" w:hAnsiTheme="majorHAnsi" w:cs="Arial"/>
          <w:sz w:val="16"/>
          <w:szCs w:val="16"/>
        </w:rPr>
        <w:t>W przypadku Wykonawców składających ofertę wspólną należy wypełnić dla każdego podmiotu osobno.</w:t>
      </w:r>
    </w:p>
    <w:p w14:paraId="50D6F354" w14:textId="77777777" w:rsidR="00D07223" w:rsidRPr="002124D3" w:rsidRDefault="00D07223" w:rsidP="00C53C28">
      <w:pPr>
        <w:widowControl w:val="0"/>
        <w:numPr>
          <w:ilvl w:val="0"/>
          <w:numId w:val="7"/>
        </w:numPr>
        <w:jc w:val="both"/>
        <w:rPr>
          <w:rFonts w:ascii="Cambria" w:hAnsi="Cambria" w:cs="Arial"/>
        </w:rPr>
      </w:pPr>
      <w:r w:rsidRPr="002124D3">
        <w:rPr>
          <w:rFonts w:ascii="Cambria" w:hAnsi="Cambria" w:cs="Arial"/>
          <w:b/>
        </w:rPr>
        <w:t>Oświadczam/y, że</w:t>
      </w:r>
      <w:r w:rsidRPr="002124D3">
        <w:rPr>
          <w:rFonts w:ascii="Cambria" w:hAnsi="Cambria" w:cs="Arial"/>
        </w:rPr>
        <w:t xml:space="preserve"> wypełniłem obowiązki informacyjne przewidziane w art. 13 lub art. 14 RODO</w:t>
      </w:r>
      <w:r w:rsidRPr="002124D3">
        <w:rPr>
          <w:rFonts w:ascii="Cambria" w:hAnsi="Cambria" w:cs="Arial"/>
          <w:vertAlign w:val="superscript"/>
        </w:rPr>
        <w:t>1)</w:t>
      </w:r>
      <w:r w:rsidRPr="002124D3">
        <w:rPr>
          <w:rFonts w:ascii="Cambria" w:hAnsi="Cambria" w:cs="Arial"/>
        </w:rPr>
        <w:t xml:space="preserve"> wobec osób fizycznych, od których dane osobowe bezpośrednio lub pośrednio pozyskałem w celu ubiegania się o udzielenie zamówienia publicznego.</w:t>
      </w:r>
    </w:p>
    <w:p w14:paraId="5AA03D9D" w14:textId="77777777" w:rsidR="00956278" w:rsidRPr="002124D3" w:rsidRDefault="00956278" w:rsidP="00D07223">
      <w:pPr>
        <w:widowControl w:val="0"/>
        <w:ind w:left="680"/>
        <w:rPr>
          <w:rFonts w:asciiTheme="majorHAnsi" w:hAnsiTheme="majorHAnsi" w:cs="Arial"/>
        </w:rPr>
      </w:pPr>
    </w:p>
    <w:p w14:paraId="34E6E468" w14:textId="77777777" w:rsidR="00D07223" w:rsidRPr="00C5524C" w:rsidRDefault="00D07223" w:rsidP="00CC0E3A">
      <w:pPr>
        <w:widowControl w:val="0"/>
        <w:numPr>
          <w:ilvl w:val="0"/>
          <w:numId w:val="7"/>
        </w:numPr>
        <w:rPr>
          <w:rFonts w:asciiTheme="majorHAnsi" w:hAnsiTheme="majorHAnsi" w:cs="Arial"/>
        </w:rPr>
      </w:pPr>
      <w:r w:rsidRPr="00C5524C">
        <w:rPr>
          <w:rFonts w:asciiTheme="majorHAnsi" w:hAnsiTheme="majorHAnsi" w:cs="Arial"/>
          <w:b/>
        </w:rPr>
        <w:t>Oświadczam/y, że</w:t>
      </w:r>
      <w:r w:rsidRPr="00C5524C">
        <w:rPr>
          <w:rFonts w:asciiTheme="majorHAnsi" w:hAnsiTheme="majorHAnsi" w:cs="Arial"/>
        </w:rPr>
        <w:t>:</w:t>
      </w:r>
    </w:p>
    <w:p w14:paraId="18D543B3" w14:textId="77777777" w:rsidR="00D07223" w:rsidRPr="0072681F" w:rsidRDefault="00D07223" w:rsidP="008A1174">
      <w:pPr>
        <w:pStyle w:val="Bezodstpw"/>
        <w:numPr>
          <w:ilvl w:val="1"/>
          <w:numId w:val="23"/>
        </w:numPr>
        <w:tabs>
          <w:tab w:val="left" w:pos="709"/>
        </w:tabs>
        <w:spacing w:line="336" w:lineRule="auto"/>
        <w:ind w:left="709" w:hanging="284"/>
        <w:jc w:val="both"/>
        <w:rPr>
          <w:rFonts w:asciiTheme="majorHAnsi" w:hAnsiTheme="majorHAnsi"/>
          <w:sz w:val="20"/>
          <w:szCs w:val="20"/>
        </w:rPr>
      </w:pPr>
      <w:r w:rsidRPr="0072681F">
        <w:rPr>
          <w:rFonts w:asciiTheme="majorHAnsi" w:hAnsiTheme="majorHAnsi" w:cs="Arial"/>
          <w:sz w:val="20"/>
          <w:szCs w:val="20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4892DC4E" w14:textId="77777777" w:rsidR="00D07223" w:rsidRPr="0072681F" w:rsidRDefault="00D07223" w:rsidP="008A1174">
      <w:pPr>
        <w:pStyle w:val="Bezodstpw"/>
        <w:numPr>
          <w:ilvl w:val="1"/>
          <w:numId w:val="23"/>
        </w:numPr>
        <w:tabs>
          <w:tab w:val="left" w:pos="709"/>
        </w:tabs>
        <w:spacing w:line="336" w:lineRule="auto"/>
        <w:ind w:left="709" w:hanging="284"/>
        <w:jc w:val="both"/>
        <w:rPr>
          <w:rFonts w:asciiTheme="majorHAnsi" w:hAnsiTheme="majorHAnsi"/>
          <w:sz w:val="20"/>
          <w:szCs w:val="20"/>
        </w:rPr>
      </w:pPr>
      <w:r w:rsidRPr="0072681F">
        <w:rPr>
          <w:rFonts w:asciiTheme="majorHAnsi" w:hAnsiTheme="majorHAnsi" w:cs="Arial"/>
          <w:sz w:val="20"/>
          <w:szCs w:val="20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451A719B" w14:textId="77777777" w:rsidR="00D07223" w:rsidRPr="00533176" w:rsidRDefault="00D07223" w:rsidP="008A1174">
      <w:pPr>
        <w:pStyle w:val="Bezodstpw"/>
        <w:numPr>
          <w:ilvl w:val="1"/>
          <w:numId w:val="23"/>
        </w:numPr>
        <w:tabs>
          <w:tab w:val="left" w:pos="709"/>
        </w:tabs>
        <w:spacing w:line="336" w:lineRule="auto"/>
        <w:ind w:left="709" w:hanging="284"/>
        <w:jc w:val="both"/>
        <w:rPr>
          <w:rFonts w:asciiTheme="majorHAnsi" w:hAnsiTheme="majorHAnsi"/>
          <w:sz w:val="20"/>
          <w:szCs w:val="20"/>
        </w:rPr>
      </w:pPr>
      <w:r w:rsidRPr="0072681F">
        <w:rPr>
          <w:rFonts w:asciiTheme="majorHAnsi" w:hAnsiTheme="majorHAnsi" w:cs="Arial"/>
          <w:sz w:val="20"/>
          <w:szCs w:val="20"/>
        </w:rPr>
        <w:t xml:space="preserve">poinformowaliśmy wszystkie osoby, których dane są zawarte w ofercie oraz poinformujemy wszystkie osoby wskazane w uzupełnieniach i wyjaśnieniach do oferty, że zgodnie z art. 74 ust. 1 ustawy z dnia 11 września 2019 r. </w:t>
      </w:r>
      <w:r w:rsidRPr="00533176">
        <w:rPr>
          <w:rFonts w:asciiTheme="majorHAnsi" w:hAnsiTheme="majorHAnsi" w:cs="Arial"/>
          <w:sz w:val="20"/>
          <w:szCs w:val="20"/>
        </w:rPr>
        <w:t>Prawo zamówień publicznych protokół wraz z załącznikami jest jawny oraz, iż załącznikiem do protokołu są m.in. oferty i inne dokumenty i informacje składane przez wykonawców.</w:t>
      </w:r>
    </w:p>
    <w:p w14:paraId="44DC775F" w14:textId="77777777" w:rsidR="00A24F0B" w:rsidRDefault="00A24F0B" w:rsidP="00D07223">
      <w:pPr>
        <w:rPr>
          <w:rFonts w:asciiTheme="majorHAnsi" w:hAnsiTheme="majorHAnsi" w:cs="Arial"/>
        </w:rPr>
      </w:pPr>
    </w:p>
    <w:p w14:paraId="58DC5938" w14:textId="77777777" w:rsidR="008A1174" w:rsidRDefault="008A1174" w:rsidP="00D07223">
      <w:pPr>
        <w:rPr>
          <w:rFonts w:asciiTheme="majorHAnsi" w:hAnsiTheme="majorHAnsi" w:cs="Arial"/>
        </w:rPr>
      </w:pPr>
    </w:p>
    <w:p w14:paraId="18578DCA" w14:textId="77777777" w:rsidR="00D07223" w:rsidRDefault="00D07223" w:rsidP="00D07223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……………………….., dnia ………………………..</w:t>
      </w:r>
    </w:p>
    <w:p w14:paraId="71E74D0E" w14:textId="77777777" w:rsidR="00D07223" w:rsidRDefault="00D07223" w:rsidP="00D07223">
      <w:pPr>
        <w:rPr>
          <w:rFonts w:asciiTheme="majorHAnsi" w:hAnsiTheme="majorHAnsi" w:cs="Arial"/>
          <w:i/>
          <w:sz w:val="16"/>
          <w:szCs w:val="16"/>
        </w:rPr>
      </w:pPr>
      <w:r>
        <w:rPr>
          <w:rFonts w:asciiTheme="majorHAnsi" w:hAnsiTheme="majorHAnsi" w:cs="Arial"/>
          <w:i/>
          <w:sz w:val="16"/>
          <w:szCs w:val="16"/>
        </w:rPr>
        <w:t xml:space="preserve">          </w:t>
      </w:r>
      <w:r w:rsidRPr="0064345A">
        <w:rPr>
          <w:rFonts w:asciiTheme="majorHAnsi" w:hAnsiTheme="majorHAnsi" w:cs="Arial"/>
          <w:i/>
          <w:sz w:val="16"/>
          <w:szCs w:val="16"/>
        </w:rPr>
        <w:t>(Miejscowość)</w:t>
      </w:r>
    </w:p>
    <w:p w14:paraId="518407A6" w14:textId="77777777" w:rsidR="00D07223" w:rsidRDefault="00D07223" w:rsidP="00D07223">
      <w:pPr>
        <w:rPr>
          <w:rFonts w:asciiTheme="majorHAnsi" w:hAnsiTheme="majorHAnsi" w:cs="Arial"/>
          <w:i/>
          <w:sz w:val="16"/>
          <w:szCs w:val="16"/>
        </w:rPr>
      </w:pPr>
    </w:p>
    <w:p w14:paraId="512644FE" w14:textId="77777777" w:rsidR="00A24F0B" w:rsidRDefault="00A24F0B" w:rsidP="00D07223">
      <w:pPr>
        <w:rPr>
          <w:rFonts w:asciiTheme="majorHAnsi" w:hAnsiTheme="majorHAnsi" w:cs="Arial"/>
          <w:i/>
          <w:sz w:val="16"/>
          <w:szCs w:val="16"/>
        </w:rPr>
      </w:pPr>
    </w:p>
    <w:p w14:paraId="4431AE5F" w14:textId="77777777" w:rsidR="00A24F0B" w:rsidRDefault="00A24F0B" w:rsidP="00D07223">
      <w:pPr>
        <w:rPr>
          <w:rFonts w:asciiTheme="majorHAnsi" w:hAnsiTheme="majorHAnsi" w:cs="Arial"/>
          <w:i/>
          <w:sz w:val="16"/>
          <w:szCs w:val="16"/>
        </w:rPr>
      </w:pPr>
    </w:p>
    <w:p w14:paraId="40FB5425" w14:textId="77777777" w:rsidR="00D07223" w:rsidRDefault="00D07223" w:rsidP="00D07223">
      <w:pPr>
        <w:rPr>
          <w:rFonts w:asciiTheme="majorHAnsi" w:hAnsiTheme="majorHAnsi" w:cs="Arial"/>
          <w:bCs/>
          <w:i/>
          <w:sz w:val="16"/>
          <w:szCs w:val="16"/>
        </w:rPr>
      </w:pPr>
      <w:r w:rsidRPr="00AA3B28">
        <w:rPr>
          <w:rFonts w:asciiTheme="majorHAnsi" w:hAnsiTheme="majorHAnsi" w:cs="Arial"/>
          <w:b/>
          <w:bCs/>
          <w:i/>
          <w:sz w:val="16"/>
          <w:szCs w:val="16"/>
        </w:rPr>
        <w:t>*</w:t>
      </w:r>
      <w:r w:rsidRPr="00AA3B28">
        <w:rPr>
          <w:rFonts w:asciiTheme="majorHAnsi" w:hAnsiTheme="majorHAnsi" w:cs="Arial"/>
          <w:bCs/>
          <w:i/>
          <w:sz w:val="16"/>
          <w:szCs w:val="16"/>
        </w:rPr>
        <w:t xml:space="preserve"> - niepotrzebne skreślić</w:t>
      </w:r>
    </w:p>
    <w:p w14:paraId="6842F62A" w14:textId="77777777" w:rsidR="00A24F0B" w:rsidRPr="00AA3B28" w:rsidRDefault="00A24F0B" w:rsidP="00D07223">
      <w:pPr>
        <w:rPr>
          <w:rFonts w:asciiTheme="majorHAnsi" w:hAnsiTheme="majorHAnsi" w:cs="Arial"/>
          <w:bCs/>
          <w:i/>
          <w:sz w:val="16"/>
          <w:szCs w:val="16"/>
        </w:rPr>
      </w:pPr>
    </w:p>
    <w:p w14:paraId="6BEA9E71" w14:textId="77777777" w:rsidR="00D07223" w:rsidRDefault="00D07223" w:rsidP="00AA3B28">
      <w:pPr>
        <w:pStyle w:val="Tekstpodstawowy3"/>
        <w:jc w:val="both"/>
        <w:rPr>
          <w:rFonts w:asciiTheme="majorHAnsi" w:hAnsiTheme="majorHAnsi" w:cs="Arial"/>
          <w:szCs w:val="16"/>
        </w:rPr>
      </w:pPr>
      <w:r w:rsidRPr="0072681F">
        <w:rPr>
          <w:rFonts w:asciiTheme="majorHAnsi" w:hAnsiTheme="majorHAnsi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22CD588D" w14:textId="77777777" w:rsidR="00ED72E5" w:rsidRPr="00325B41" w:rsidRDefault="00325B41" w:rsidP="00ED72E5">
      <w:pPr>
        <w:numPr>
          <w:ilvl w:val="0"/>
          <w:numId w:val="42"/>
        </w:numPr>
        <w:tabs>
          <w:tab w:val="left" w:pos="1701"/>
        </w:tabs>
        <w:suppressAutoHyphens/>
        <w:spacing w:line="276" w:lineRule="auto"/>
        <w:ind w:left="284" w:hanging="284"/>
        <w:jc w:val="both"/>
        <w:rPr>
          <w:rFonts w:asciiTheme="majorHAnsi" w:hAnsiTheme="majorHAnsi" w:cs="Arial"/>
        </w:rPr>
      </w:pPr>
      <w:r w:rsidRPr="00325B41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ED72E5" w:rsidRPr="00325B41" w:rsidSect="0081730A">
      <w:headerReference w:type="default" r:id="rId8"/>
      <w:footerReference w:type="default" r:id="rId9"/>
      <w:headerReference w:type="first" r:id="rId10"/>
      <w:pgSz w:w="11906" w:h="16838"/>
      <w:pgMar w:top="1282" w:right="1134" w:bottom="993" w:left="1276" w:header="426" w:footer="4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84AA3" w14:textId="77777777" w:rsidR="00215ADA" w:rsidRDefault="00215ADA">
      <w:r>
        <w:separator/>
      </w:r>
    </w:p>
  </w:endnote>
  <w:endnote w:type="continuationSeparator" w:id="0">
    <w:p w14:paraId="694E20C2" w14:textId="77777777" w:rsidR="00215ADA" w:rsidRDefault="00215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02"/>
    <w:family w:val="auto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7AB7512" w14:textId="77777777" w:rsidR="00824579" w:rsidRDefault="005E0DF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F0B">
          <w:rPr>
            <w:noProof/>
          </w:rPr>
          <w:t>4</w:t>
        </w:r>
        <w:r>
          <w:rPr>
            <w:noProof/>
          </w:rPr>
          <w:fldChar w:fldCharType="end"/>
        </w:r>
        <w:r w:rsidR="00824579">
          <w:t xml:space="preserve"> | </w:t>
        </w:r>
        <w:r w:rsidR="00824579">
          <w:rPr>
            <w:color w:val="7F7F7F" w:themeColor="background1" w:themeShade="7F"/>
            <w:spacing w:val="60"/>
          </w:rPr>
          <w:t>Strona</w:t>
        </w:r>
      </w:p>
    </w:sdtContent>
  </w:sdt>
  <w:p w14:paraId="17B71805" w14:textId="77777777" w:rsidR="00824579" w:rsidRDefault="008245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0377F" w14:textId="77777777" w:rsidR="00215ADA" w:rsidRDefault="00215ADA">
      <w:r>
        <w:separator/>
      </w:r>
    </w:p>
  </w:footnote>
  <w:footnote w:type="continuationSeparator" w:id="0">
    <w:p w14:paraId="48F63FDF" w14:textId="77777777" w:rsidR="00215ADA" w:rsidRDefault="00215ADA">
      <w:r>
        <w:continuationSeparator/>
      </w:r>
    </w:p>
  </w:footnote>
  <w:footnote w:id="1">
    <w:p w14:paraId="34B47DB9" w14:textId="77777777" w:rsidR="00D07223" w:rsidRPr="00C85F96" w:rsidRDefault="00D07223" w:rsidP="00D07223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</w:rPr>
        <w:t xml:space="preserve"> </w:t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85800" w14:textId="64FFF11D" w:rsidR="00315F70" w:rsidRPr="00D12250" w:rsidRDefault="00315F70" w:rsidP="00315F70">
    <w:pPr>
      <w:tabs>
        <w:tab w:val="left" w:pos="3270"/>
      </w:tabs>
      <w:jc w:val="center"/>
      <w:rPr>
        <w:rFonts w:ascii="Calibri" w:hAnsi="Calibr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C6783" w14:textId="6F0CEA5E" w:rsidR="00824579" w:rsidRPr="00D12250" w:rsidRDefault="00D73959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472072" wp14:editId="0C713BB9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0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524C5D4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"/>
          </w:pict>
        </mc:Fallback>
      </mc:AlternateContent>
    </w:r>
    <w:r w:rsidR="00824579" w:rsidRPr="00D12250">
      <w:rPr>
        <w:rFonts w:ascii="Calibri" w:hAnsi="Calibri"/>
        <w:sz w:val="16"/>
        <w:szCs w:val="16"/>
      </w:rPr>
      <w:t xml:space="preserve">Specyfikacja Warunków Zamówienia </w:t>
    </w:r>
    <w:r w:rsidR="00824579">
      <w:rPr>
        <w:rFonts w:ascii="Calibri" w:hAnsi="Calibri"/>
        <w:sz w:val="16"/>
        <w:szCs w:val="16"/>
      </w:rPr>
      <w:t>- znak sprawy ZP/32/2021</w:t>
    </w:r>
    <w:r w:rsidR="00824579" w:rsidRPr="00D12250">
      <w:rPr>
        <w:rFonts w:ascii="Calibri" w:hAnsi="Calibri"/>
        <w:sz w:val="16"/>
        <w:szCs w:val="16"/>
      </w:rPr>
      <w:t xml:space="preserve">  </w:t>
    </w:r>
  </w:p>
  <w:p w14:paraId="367BC34A" w14:textId="77777777" w:rsidR="00824579" w:rsidRDefault="00824579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A5BC44"/>
    <w:multiLevelType w:val="hybridMultilevel"/>
    <w:tmpl w:val="DB7F0D14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1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2" w15:restartNumberingAfterBreak="0">
    <w:nsid w:val="00000014"/>
    <w:multiLevelType w:val="multilevel"/>
    <w:tmpl w:val="00000014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5" w15:restartNumberingAfterBreak="0">
    <w:nsid w:val="00000017"/>
    <w:multiLevelType w:val="singleLevel"/>
    <w:tmpl w:val="89980970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/>
        <w:i w:val="0"/>
        <w:sz w:val="18"/>
        <w:szCs w:val="18"/>
        <w:lang w:val="pl-PL"/>
      </w:rPr>
    </w:lvl>
  </w:abstractNum>
  <w:abstractNum w:abstractNumId="16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8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9" w15:restartNumberingAfterBreak="0">
    <w:nsid w:val="0000001C"/>
    <w:multiLevelType w:val="multilevel"/>
    <w:tmpl w:val="03B48572"/>
    <w:name w:val="WW8Num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21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2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3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5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7" w15:restartNumberingAfterBreak="0">
    <w:nsid w:val="0000002C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30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32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33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5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7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8" w15:restartNumberingAfterBreak="0">
    <w:nsid w:val="14291A28"/>
    <w:multiLevelType w:val="hybridMultilevel"/>
    <w:tmpl w:val="B7828720"/>
    <w:lvl w:ilvl="0" w:tplc="D408D89E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0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204B1774"/>
    <w:multiLevelType w:val="hybridMultilevel"/>
    <w:tmpl w:val="D62C0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1514750"/>
    <w:multiLevelType w:val="multilevel"/>
    <w:tmpl w:val="4E243C54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45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F24137"/>
    <w:multiLevelType w:val="hybridMultilevel"/>
    <w:tmpl w:val="2C9E29E4"/>
    <w:lvl w:ilvl="0" w:tplc="29A61260">
      <w:start w:val="9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D56C65"/>
    <w:multiLevelType w:val="multilevel"/>
    <w:tmpl w:val="6710506A"/>
    <w:lvl w:ilvl="0">
      <w:start w:val="9"/>
      <w:numFmt w:val="decimal"/>
      <w:lvlText w:val="%1"/>
      <w:lvlJc w:val="left"/>
      <w:pPr>
        <w:ind w:left="405" w:hanging="405"/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ind w:left="585" w:hanging="405"/>
      </w:pPr>
      <w:rPr>
        <w:rFonts w:ascii="Calibri" w:hAnsi="Calibri" w:cs="Calibri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Theme="majorHAnsi" w:hAnsiTheme="majorHAnsi" w:cs="Calibri"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="Calibri" w:hAnsi="Calibri" w:cs="Calibri" w:hint="default"/>
      </w:rPr>
    </w:lvl>
  </w:abstractNum>
  <w:abstractNum w:abstractNumId="48" w15:restartNumberingAfterBreak="0">
    <w:nsid w:val="310544AF"/>
    <w:multiLevelType w:val="multilevel"/>
    <w:tmpl w:val="47E698F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49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0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51" w15:restartNumberingAfterBreak="0">
    <w:nsid w:val="4FFC4BB1"/>
    <w:multiLevelType w:val="hybridMultilevel"/>
    <w:tmpl w:val="14D0C176"/>
    <w:lvl w:ilvl="0" w:tplc="7772E6B2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4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5" w15:restartNumberingAfterBreak="0">
    <w:nsid w:val="57D1286A"/>
    <w:multiLevelType w:val="multilevel"/>
    <w:tmpl w:val="2548B32A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580E4E18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7" w15:restartNumberingAfterBreak="0">
    <w:nsid w:val="59B00438"/>
    <w:multiLevelType w:val="multilevel"/>
    <w:tmpl w:val="A73ACD1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Calibri" w:hAnsi="Calibri" w:hint="default"/>
        <w:b w:val="0"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8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60" w15:restartNumberingAfterBreak="0">
    <w:nsid w:val="6671547C"/>
    <w:multiLevelType w:val="multilevel"/>
    <w:tmpl w:val="DD62B81C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  <w:b w:val="0"/>
        <w:i w:val="0"/>
      </w:rPr>
    </w:lvl>
    <w:lvl w:ilvl="2">
      <w:start w:val="6"/>
      <w:numFmt w:val="decimal"/>
      <w:lvlText w:val="1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2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63" w15:restartNumberingAfterBreak="0">
    <w:nsid w:val="6D50778D"/>
    <w:multiLevelType w:val="hybridMultilevel"/>
    <w:tmpl w:val="3BC69C14"/>
    <w:lvl w:ilvl="0" w:tplc="2A9E6A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866A8F"/>
    <w:multiLevelType w:val="multilevel"/>
    <w:tmpl w:val="79BCA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Calibri" w:hAnsi="Calibri" w:hint="default"/>
        <w:b w:val="0"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5" w15:restartNumberingAfterBreak="0">
    <w:nsid w:val="71A46B9E"/>
    <w:multiLevelType w:val="hybridMultilevel"/>
    <w:tmpl w:val="6FCA2662"/>
    <w:lvl w:ilvl="0" w:tplc="1D04A6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71AC2172"/>
    <w:multiLevelType w:val="hybridMultilevel"/>
    <w:tmpl w:val="D3805AB4"/>
    <w:lvl w:ilvl="0" w:tplc="3EFA7A70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7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8" w15:restartNumberingAfterBreak="0">
    <w:nsid w:val="740701EB"/>
    <w:multiLevelType w:val="hybridMultilevel"/>
    <w:tmpl w:val="3BC69C14"/>
    <w:lvl w:ilvl="0" w:tplc="2A9E6A2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0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71" w15:restartNumberingAfterBreak="0">
    <w:nsid w:val="74E2636C"/>
    <w:multiLevelType w:val="multilevel"/>
    <w:tmpl w:val="78FA79C6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79737364"/>
    <w:multiLevelType w:val="multilevel"/>
    <w:tmpl w:val="1A00EB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73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>
    <w:abstractNumId w:val="49"/>
  </w:num>
  <w:num w:numId="2">
    <w:abstractNumId w:val="40"/>
  </w:num>
  <w:num w:numId="3">
    <w:abstractNumId w:val="53"/>
  </w:num>
  <w:num w:numId="4">
    <w:abstractNumId w:val="52"/>
  </w:num>
  <w:num w:numId="5">
    <w:abstractNumId w:val="69"/>
  </w:num>
  <w:num w:numId="6">
    <w:abstractNumId w:val="73"/>
  </w:num>
  <w:num w:numId="7">
    <w:abstractNumId w:val="48"/>
  </w:num>
  <w:num w:numId="8">
    <w:abstractNumId w:val="64"/>
  </w:num>
  <w:num w:numId="9">
    <w:abstractNumId w:val="62"/>
  </w:num>
  <w:num w:numId="10">
    <w:abstractNumId w:val="54"/>
  </w:num>
  <w:num w:numId="11">
    <w:abstractNumId w:val="45"/>
  </w:num>
  <w:num w:numId="12">
    <w:abstractNumId w:val="4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Theme="majorHAnsi" w:hAnsiTheme="majorHAnsi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3">
    <w:abstractNumId w:val="67"/>
  </w:num>
  <w:num w:numId="14">
    <w:abstractNumId w:val="58"/>
  </w:num>
  <w:num w:numId="15">
    <w:abstractNumId w:val="70"/>
  </w:num>
  <w:num w:numId="16">
    <w:abstractNumId w:val="41"/>
  </w:num>
  <w:num w:numId="17">
    <w:abstractNumId w:val="4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18">
    <w:abstractNumId w:val="31"/>
  </w:num>
  <w:num w:numId="19">
    <w:abstractNumId w:val="44"/>
  </w:num>
  <w:num w:numId="20">
    <w:abstractNumId w:val="59"/>
  </w:num>
  <w:num w:numId="21">
    <w:abstractNumId w:val="39"/>
  </w:num>
  <w:num w:numId="22">
    <w:abstractNumId w:val="50"/>
  </w:num>
  <w:num w:numId="23">
    <w:abstractNumId w:val="13"/>
  </w:num>
  <w:num w:numId="24">
    <w:abstractNumId w:val="56"/>
  </w:num>
  <w:num w:numId="25">
    <w:abstractNumId w:val="55"/>
  </w:num>
  <w:num w:numId="26">
    <w:abstractNumId w:val="71"/>
  </w:num>
  <w:num w:numId="27">
    <w:abstractNumId w:val="47"/>
  </w:num>
  <w:num w:numId="28">
    <w:abstractNumId w:val="65"/>
  </w:num>
  <w:num w:numId="29">
    <w:abstractNumId w:val="43"/>
  </w:num>
  <w:num w:numId="30">
    <w:abstractNumId w:val="66"/>
  </w:num>
  <w:num w:numId="31">
    <w:abstractNumId w:val="0"/>
  </w:num>
  <w:num w:numId="32">
    <w:abstractNumId w:val="19"/>
  </w:num>
  <w:num w:numId="33">
    <w:abstractNumId w:val="60"/>
  </w:num>
  <w:num w:numId="34">
    <w:abstractNumId w:val="57"/>
  </w:num>
  <w:num w:numId="35">
    <w:abstractNumId w:val="9"/>
  </w:num>
  <w:num w:numId="36">
    <w:abstractNumId w:val="12"/>
  </w:num>
  <w:num w:numId="37">
    <w:abstractNumId w:val="27"/>
  </w:num>
  <w:num w:numId="38">
    <w:abstractNumId w:val="28"/>
  </w:num>
  <w:num w:numId="39">
    <w:abstractNumId w:val="38"/>
  </w:num>
  <w:num w:numId="40">
    <w:abstractNumId w:val="61"/>
  </w:num>
  <w:num w:numId="41">
    <w:abstractNumId w:val="15"/>
  </w:num>
  <w:num w:numId="42">
    <w:abstractNumId w:val="51"/>
  </w:num>
  <w:num w:numId="43">
    <w:abstractNumId w:val="72"/>
  </w:num>
  <w:num w:numId="44">
    <w:abstractNumId w:val="63"/>
  </w:num>
  <w:num w:numId="45">
    <w:abstractNumId w:val="68"/>
  </w:num>
  <w:num w:numId="46">
    <w:abstractNumId w:val="4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4F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2875"/>
    <w:rsid w:val="00013462"/>
    <w:rsid w:val="00014024"/>
    <w:rsid w:val="000141DF"/>
    <w:rsid w:val="00014463"/>
    <w:rsid w:val="00014580"/>
    <w:rsid w:val="00014C65"/>
    <w:rsid w:val="000153E5"/>
    <w:rsid w:val="00016AB5"/>
    <w:rsid w:val="00016E07"/>
    <w:rsid w:val="000174FC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1D"/>
    <w:rsid w:val="00031F99"/>
    <w:rsid w:val="00032562"/>
    <w:rsid w:val="00033715"/>
    <w:rsid w:val="00034A0E"/>
    <w:rsid w:val="00035F69"/>
    <w:rsid w:val="00036F95"/>
    <w:rsid w:val="000374AF"/>
    <w:rsid w:val="000375BD"/>
    <w:rsid w:val="00041C1A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AF8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4C94"/>
    <w:rsid w:val="00064FB2"/>
    <w:rsid w:val="000678B9"/>
    <w:rsid w:val="00067F05"/>
    <w:rsid w:val="00070088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B2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194"/>
    <w:rsid w:val="000A3293"/>
    <w:rsid w:val="000A3DD4"/>
    <w:rsid w:val="000A4CA2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87B"/>
    <w:rsid w:val="000B40B7"/>
    <w:rsid w:val="000B455C"/>
    <w:rsid w:val="000B4706"/>
    <w:rsid w:val="000B478C"/>
    <w:rsid w:val="000B47D0"/>
    <w:rsid w:val="000B497E"/>
    <w:rsid w:val="000B4E09"/>
    <w:rsid w:val="000B52B9"/>
    <w:rsid w:val="000B5653"/>
    <w:rsid w:val="000B6686"/>
    <w:rsid w:val="000B6B36"/>
    <w:rsid w:val="000B6B43"/>
    <w:rsid w:val="000C14A1"/>
    <w:rsid w:val="000C29E0"/>
    <w:rsid w:val="000C2ACA"/>
    <w:rsid w:val="000C3BEE"/>
    <w:rsid w:val="000C47AD"/>
    <w:rsid w:val="000C4E7C"/>
    <w:rsid w:val="000D074C"/>
    <w:rsid w:val="000D08F6"/>
    <w:rsid w:val="000D2BF9"/>
    <w:rsid w:val="000D4BF0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DFF"/>
    <w:rsid w:val="000E5E1E"/>
    <w:rsid w:val="000E66E9"/>
    <w:rsid w:val="000E78CB"/>
    <w:rsid w:val="000F16AF"/>
    <w:rsid w:val="000F1C97"/>
    <w:rsid w:val="000F21EC"/>
    <w:rsid w:val="000F328D"/>
    <w:rsid w:val="000F4609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0F50"/>
    <w:rsid w:val="001221A4"/>
    <w:rsid w:val="0012297B"/>
    <w:rsid w:val="00124101"/>
    <w:rsid w:val="0012415A"/>
    <w:rsid w:val="00124C8B"/>
    <w:rsid w:val="0012503B"/>
    <w:rsid w:val="00127276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47769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0C3D"/>
    <w:rsid w:val="0016480F"/>
    <w:rsid w:val="00166F2A"/>
    <w:rsid w:val="00166F49"/>
    <w:rsid w:val="001677E5"/>
    <w:rsid w:val="00167BFF"/>
    <w:rsid w:val="00167E92"/>
    <w:rsid w:val="00172297"/>
    <w:rsid w:val="00172B2C"/>
    <w:rsid w:val="00172CE6"/>
    <w:rsid w:val="00173CAF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C67"/>
    <w:rsid w:val="001A5060"/>
    <w:rsid w:val="001A7842"/>
    <w:rsid w:val="001A7AA5"/>
    <w:rsid w:val="001A7E1F"/>
    <w:rsid w:val="001B063A"/>
    <w:rsid w:val="001B066D"/>
    <w:rsid w:val="001B07D9"/>
    <w:rsid w:val="001B0829"/>
    <w:rsid w:val="001B17B1"/>
    <w:rsid w:val="001B3C13"/>
    <w:rsid w:val="001B4041"/>
    <w:rsid w:val="001B482F"/>
    <w:rsid w:val="001B4C5F"/>
    <w:rsid w:val="001B4D76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1B"/>
    <w:rsid w:val="001C6459"/>
    <w:rsid w:val="001C6522"/>
    <w:rsid w:val="001C66E6"/>
    <w:rsid w:val="001C67F8"/>
    <w:rsid w:val="001C798B"/>
    <w:rsid w:val="001D09C3"/>
    <w:rsid w:val="001D0F7C"/>
    <w:rsid w:val="001D256A"/>
    <w:rsid w:val="001D2C9D"/>
    <w:rsid w:val="001D2CC8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61F8"/>
    <w:rsid w:val="001E7951"/>
    <w:rsid w:val="001F0515"/>
    <w:rsid w:val="001F0C0A"/>
    <w:rsid w:val="001F2E3D"/>
    <w:rsid w:val="001F3170"/>
    <w:rsid w:val="001F3A85"/>
    <w:rsid w:val="001F4211"/>
    <w:rsid w:val="001F6BC5"/>
    <w:rsid w:val="002029A4"/>
    <w:rsid w:val="002052B9"/>
    <w:rsid w:val="0020531F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5ADA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0E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7EEC"/>
    <w:rsid w:val="002601EE"/>
    <w:rsid w:val="00260741"/>
    <w:rsid w:val="00260974"/>
    <w:rsid w:val="00260AB2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51A7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7E4"/>
    <w:rsid w:val="00284C51"/>
    <w:rsid w:val="0028531A"/>
    <w:rsid w:val="002854D4"/>
    <w:rsid w:val="0028626D"/>
    <w:rsid w:val="00286349"/>
    <w:rsid w:val="002901E8"/>
    <w:rsid w:val="00290868"/>
    <w:rsid w:val="0029187D"/>
    <w:rsid w:val="00292C44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42F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D759E"/>
    <w:rsid w:val="002E0050"/>
    <w:rsid w:val="002E15B9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A90"/>
    <w:rsid w:val="00305E60"/>
    <w:rsid w:val="0030602D"/>
    <w:rsid w:val="00306C1B"/>
    <w:rsid w:val="003073A7"/>
    <w:rsid w:val="00310E0E"/>
    <w:rsid w:val="00310E39"/>
    <w:rsid w:val="00312049"/>
    <w:rsid w:val="0031280F"/>
    <w:rsid w:val="00312E83"/>
    <w:rsid w:val="0031413B"/>
    <w:rsid w:val="003145C7"/>
    <w:rsid w:val="00314CBC"/>
    <w:rsid w:val="00315B05"/>
    <w:rsid w:val="00315F70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41"/>
    <w:rsid w:val="00325BDA"/>
    <w:rsid w:val="0032677F"/>
    <w:rsid w:val="003268AC"/>
    <w:rsid w:val="00327CA4"/>
    <w:rsid w:val="0033219C"/>
    <w:rsid w:val="00332B56"/>
    <w:rsid w:val="00333890"/>
    <w:rsid w:val="00334C3B"/>
    <w:rsid w:val="00334F55"/>
    <w:rsid w:val="00335216"/>
    <w:rsid w:val="00337D53"/>
    <w:rsid w:val="00340151"/>
    <w:rsid w:val="0034142E"/>
    <w:rsid w:val="003417BE"/>
    <w:rsid w:val="003428F0"/>
    <w:rsid w:val="003428F7"/>
    <w:rsid w:val="003436D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3283"/>
    <w:rsid w:val="00354687"/>
    <w:rsid w:val="00354B25"/>
    <w:rsid w:val="00354C3A"/>
    <w:rsid w:val="0035685D"/>
    <w:rsid w:val="00360BC6"/>
    <w:rsid w:val="00360BC9"/>
    <w:rsid w:val="00361689"/>
    <w:rsid w:val="0036319B"/>
    <w:rsid w:val="00365F2C"/>
    <w:rsid w:val="003678C1"/>
    <w:rsid w:val="0037020B"/>
    <w:rsid w:val="0037121D"/>
    <w:rsid w:val="00372B0D"/>
    <w:rsid w:val="00374BFB"/>
    <w:rsid w:val="003755F0"/>
    <w:rsid w:val="00377401"/>
    <w:rsid w:val="00377DC1"/>
    <w:rsid w:val="003803F6"/>
    <w:rsid w:val="00380A5B"/>
    <w:rsid w:val="003810E8"/>
    <w:rsid w:val="003818B4"/>
    <w:rsid w:val="003821BA"/>
    <w:rsid w:val="00382351"/>
    <w:rsid w:val="00382456"/>
    <w:rsid w:val="003827A4"/>
    <w:rsid w:val="00382AEC"/>
    <w:rsid w:val="00382DDD"/>
    <w:rsid w:val="003838E6"/>
    <w:rsid w:val="00384613"/>
    <w:rsid w:val="003854C8"/>
    <w:rsid w:val="00385511"/>
    <w:rsid w:val="003904B4"/>
    <w:rsid w:val="003914AE"/>
    <w:rsid w:val="0039216D"/>
    <w:rsid w:val="003927E0"/>
    <w:rsid w:val="0039349C"/>
    <w:rsid w:val="00393614"/>
    <w:rsid w:val="003947B2"/>
    <w:rsid w:val="0039575C"/>
    <w:rsid w:val="003A1B35"/>
    <w:rsid w:val="003A1B87"/>
    <w:rsid w:val="003A2A5D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307F"/>
    <w:rsid w:val="003B44C1"/>
    <w:rsid w:val="003B45B5"/>
    <w:rsid w:val="003B4FAE"/>
    <w:rsid w:val="003B567B"/>
    <w:rsid w:val="003B5CEC"/>
    <w:rsid w:val="003B6098"/>
    <w:rsid w:val="003B6778"/>
    <w:rsid w:val="003B6D32"/>
    <w:rsid w:val="003C011C"/>
    <w:rsid w:val="003C089D"/>
    <w:rsid w:val="003C0B0D"/>
    <w:rsid w:val="003C1B2A"/>
    <w:rsid w:val="003C237F"/>
    <w:rsid w:val="003C2A97"/>
    <w:rsid w:val="003C2CE2"/>
    <w:rsid w:val="003C3F1F"/>
    <w:rsid w:val="003C485F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7DF"/>
    <w:rsid w:val="003F1844"/>
    <w:rsid w:val="003F1A89"/>
    <w:rsid w:val="003F2BFB"/>
    <w:rsid w:val="003F2E82"/>
    <w:rsid w:val="003F5349"/>
    <w:rsid w:val="003F539A"/>
    <w:rsid w:val="003F5A3A"/>
    <w:rsid w:val="003F5A54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90C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4028F"/>
    <w:rsid w:val="00440727"/>
    <w:rsid w:val="00441E02"/>
    <w:rsid w:val="004446E8"/>
    <w:rsid w:val="00444C83"/>
    <w:rsid w:val="00445E34"/>
    <w:rsid w:val="00445EE2"/>
    <w:rsid w:val="0044602F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848"/>
    <w:rsid w:val="00461E0F"/>
    <w:rsid w:val="004623D4"/>
    <w:rsid w:val="0046282F"/>
    <w:rsid w:val="004635D6"/>
    <w:rsid w:val="004639EC"/>
    <w:rsid w:val="00465032"/>
    <w:rsid w:val="00465FF1"/>
    <w:rsid w:val="00466EF8"/>
    <w:rsid w:val="004675C4"/>
    <w:rsid w:val="004701B4"/>
    <w:rsid w:val="00470CF9"/>
    <w:rsid w:val="00471F24"/>
    <w:rsid w:val="00473C25"/>
    <w:rsid w:val="00474752"/>
    <w:rsid w:val="00474761"/>
    <w:rsid w:val="00475872"/>
    <w:rsid w:val="00476166"/>
    <w:rsid w:val="004767E6"/>
    <w:rsid w:val="00477D1B"/>
    <w:rsid w:val="00477D6A"/>
    <w:rsid w:val="004805E3"/>
    <w:rsid w:val="00480E1E"/>
    <w:rsid w:val="00480F71"/>
    <w:rsid w:val="00481954"/>
    <w:rsid w:val="004819CC"/>
    <w:rsid w:val="00481AD3"/>
    <w:rsid w:val="00481BC8"/>
    <w:rsid w:val="004820F8"/>
    <w:rsid w:val="00482B06"/>
    <w:rsid w:val="004847C3"/>
    <w:rsid w:val="00490886"/>
    <w:rsid w:val="004908DF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ECB"/>
    <w:rsid w:val="004A2B3B"/>
    <w:rsid w:val="004A3A0B"/>
    <w:rsid w:val="004A3AB5"/>
    <w:rsid w:val="004A424A"/>
    <w:rsid w:val="004A5886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44EF"/>
    <w:rsid w:val="004B49BD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7FF"/>
    <w:rsid w:val="004C52B1"/>
    <w:rsid w:val="004D18CE"/>
    <w:rsid w:val="004D1B3F"/>
    <w:rsid w:val="004D1D9F"/>
    <w:rsid w:val="004D3BE7"/>
    <w:rsid w:val="004D4C32"/>
    <w:rsid w:val="004D53D5"/>
    <w:rsid w:val="004D7733"/>
    <w:rsid w:val="004E08DA"/>
    <w:rsid w:val="004E09C5"/>
    <w:rsid w:val="004E217A"/>
    <w:rsid w:val="004E2EB0"/>
    <w:rsid w:val="004E2F13"/>
    <w:rsid w:val="004E34EB"/>
    <w:rsid w:val="004E4CF1"/>
    <w:rsid w:val="004E5B4C"/>
    <w:rsid w:val="004E5E02"/>
    <w:rsid w:val="004E7A7E"/>
    <w:rsid w:val="004F02BD"/>
    <w:rsid w:val="004F0A29"/>
    <w:rsid w:val="004F1EE8"/>
    <w:rsid w:val="004F2B7C"/>
    <w:rsid w:val="004F41FE"/>
    <w:rsid w:val="004F55B9"/>
    <w:rsid w:val="004F687B"/>
    <w:rsid w:val="004F76E9"/>
    <w:rsid w:val="004F7918"/>
    <w:rsid w:val="004F7F9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CE4"/>
    <w:rsid w:val="0050720A"/>
    <w:rsid w:val="005073E7"/>
    <w:rsid w:val="00507D9B"/>
    <w:rsid w:val="00510438"/>
    <w:rsid w:val="00510698"/>
    <w:rsid w:val="00511395"/>
    <w:rsid w:val="00511474"/>
    <w:rsid w:val="005118E2"/>
    <w:rsid w:val="00511E97"/>
    <w:rsid w:val="00512993"/>
    <w:rsid w:val="005146EA"/>
    <w:rsid w:val="00517F9A"/>
    <w:rsid w:val="00520528"/>
    <w:rsid w:val="00520A21"/>
    <w:rsid w:val="00521AB1"/>
    <w:rsid w:val="00521FCD"/>
    <w:rsid w:val="00523E4F"/>
    <w:rsid w:val="00525820"/>
    <w:rsid w:val="005260A5"/>
    <w:rsid w:val="0052676D"/>
    <w:rsid w:val="005271A4"/>
    <w:rsid w:val="0053135E"/>
    <w:rsid w:val="0053173B"/>
    <w:rsid w:val="00533176"/>
    <w:rsid w:val="0053376B"/>
    <w:rsid w:val="00537153"/>
    <w:rsid w:val="0053718E"/>
    <w:rsid w:val="005401C3"/>
    <w:rsid w:val="005411BD"/>
    <w:rsid w:val="005414A8"/>
    <w:rsid w:val="00541AA6"/>
    <w:rsid w:val="00541DE3"/>
    <w:rsid w:val="005424F3"/>
    <w:rsid w:val="00542555"/>
    <w:rsid w:val="00543019"/>
    <w:rsid w:val="005449EC"/>
    <w:rsid w:val="005451A6"/>
    <w:rsid w:val="00545785"/>
    <w:rsid w:val="00545C83"/>
    <w:rsid w:val="0054627A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6D06"/>
    <w:rsid w:val="00567BFB"/>
    <w:rsid w:val="005704D8"/>
    <w:rsid w:val="00570921"/>
    <w:rsid w:val="00570D2B"/>
    <w:rsid w:val="00572CF4"/>
    <w:rsid w:val="00573925"/>
    <w:rsid w:val="00573CAC"/>
    <w:rsid w:val="00574366"/>
    <w:rsid w:val="00574D6D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439C"/>
    <w:rsid w:val="005A6859"/>
    <w:rsid w:val="005A6FC4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3549"/>
    <w:rsid w:val="005C3672"/>
    <w:rsid w:val="005C38DA"/>
    <w:rsid w:val="005C395A"/>
    <w:rsid w:val="005C51F3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0DF1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F0025"/>
    <w:rsid w:val="005F169C"/>
    <w:rsid w:val="005F2471"/>
    <w:rsid w:val="005F2E6D"/>
    <w:rsid w:val="005F2F11"/>
    <w:rsid w:val="005F47F6"/>
    <w:rsid w:val="005F49A8"/>
    <w:rsid w:val="005F4FAA"/>
    <w:rsid w:val="005F508C"/>
    <w:rsid w:val="005F56CA"/>
    <w:rsid w:val="005F57EB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12D5"/>
    <w:rsid w:val="006114CD"/>
    <w:rsid w:val="006115C2"/>
    <w:rsid w:val="0061199F"/>
    <w:rsid w:val="006128DD"/>
    <w:rsid w:val="0061298B"/>
    <w:rsid w:val="00612EC4"/>
    <w:rsid w:val="0061483E"/>
    <w:rsid w:val="006150D0"/>
    <w:rsid w:val="00615241"/>
    <w:rsid w:val="00615973"/>
    <w:rsid w:val="00615A51"/>
    <w:rsid w:val="00616ED4"/>
    <w:rsid w:val="006170DA"/>
    <w:rsid w:val="006177A5"/>
    <w:rsid w:val="00617896"/>
    <w:rsid w:val="00617F26"/>
    <w:rsid w:val="00621943"/>
    <w:rsid w:val="006225BA"/>
    <w:rsid w:val="006242F2"/>
    <w:rsid w:val="00624384"/>
    <w:rsid w:val="00624B3A"/>
    <w:rsid w:val="00624BAB"/>
    <w:rsid w:val="00624FEE"/>
    <w:rsid w:val="0062682F"/>
    <w:rsid w:val="006315EB"/>
    <w:rsid w:val="006316FF"/>
    <w:rsid w:val="00633889"/>
    <w:rsid w:val="00633D6A"/>
    <w:rsid w:val="0063490E"/>
    <w:rsid w:val="00635143"/>
    <w:rsid w:val="006358B2"/>
    <w:rsid w:val="00635B02"/>
    <w:rsid w:val="00637101"/>
    <w:rsid w:val="006400DB"/>
    <w:rsid w:val="006403E3"/>
    <w:rsid w:val="006411D3"/>
    <w:rsid w:val="00642217"/>
    <w:rsid w:val="00643404"/>
    <w:rsid w:val="00643826"/>
    <w:rsid w:val="006444F7"/>
    <w:rsid w:val="006455DE"/>
    <w:rsid w:val="00645771"/>
    <w:rsid w:val="00650860"/>
    <w:rsid w:val="00650B38"/>
    <w:rsid w:val="006511E7"/>
    <w:rsid w:val="006528BC"/>
    <w:rsid w:val="0065363A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60F7"/>
    <w:rsid w:val="00666940"/>
    <w:rsid w:val="00667F35"/>
    <w:rsid w:val="00670F31"/>
    <w:rsid w:val="00671059"/>
    <w:rsid w:val="00671641"/>
    <w:rsid w:val="00672728"/>
    <w:rsid w:val="0067353F"/>
    <w:rsid w:val="00673DF2"/>
    <w:rsid w:val="00673E32"/>
    <w:rsid w:val="00675E8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5E2A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4979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2F0"/>
    <w:rsid w:val="006B5ECA"/>
    <w:rsid w:val="006B6745"/>
    <w:rsid w:val="006B6AE3"/>
    <w:rsid w:val="006B6E11"/>
    <w:rsid w:val="006B7BFC"/>
    <w:rsid w:val="006C06F9"/>
    <w:rsid w:val="006C1095"/>
    <w:rsid w:val="006C118E"/>
    <w:rsid w:val="006C3033"/>
    <w:rsid w:val="006C3B0E"/>
    <w:rsid w:val="006C4285"/>
    <w:rsid w:val="006C46E4"/>
    <w:rsid w:val="006C4D06"/>
    <w:rsid w:val="006C5CEB"/>
    <w:rsid w:val="006C6090"/>
    <w:rsid w:val="006D1BEA"/>
    <w:rsid w:val="006D2167"/>
    <w:rsid w:val="006D2378"/>
    <w:rsid w:val="006D244D"/>
    <w:rsid w:val="006D271B"/>
    <w:rsid w:val="006D2918"/>
    <w:rsid w:val="006D3107"/>
    <w:rsid w:val="006D52C7"/>
    <w:rsid w:val="006D5C85"/>
    <w:rsid w:val="006D5FEB"/>
    <w:rsid w:val="006D6071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F000E"/>
    <w:rsid w:val="006F01BF"/>
    <w:rsid w:val="006F0740"/>
    <w:rsid w:val="006F09A4"/>
    <w:rsid w:val="006F0D41"/>
    <w:rsid w:val="006F12A7"/>
    <w:rsid w:val="006F2F8D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56ED"/>
    <w:rsid w:val="00715C6D"/>
    <w:rsid w:val="00715F33"/>
    <w:rsid w:val="00716A6B"/>
    <w:rsid w:val="00716C0A"/>
    <w:rsid w:val="0072093A"/>
    <w:rsid w:val="00720EFA"/>
    <w:rsid w:val="007228CF"/>
    <w:rsid w:val="007231C3"/>
    <w:rsid w:val="007260D0"/>
    <w:rsid w:val="0072681F"/>
    <w:rsid w:val="00727C67"/>
    <w:rsid w:val="00730686"/>
    <w:rsid w:val="00730781"/>
    <w:rsid w:val="00730B57"/>
    <w:rsid w:val="0073103D"/>
    <w:rsid w:val="00731355"/>
    <w:rsid w:val="0073185A"/>
    <w:rsid w:val="0073360F"/>
    <w:rsid w:val="007348ED"/>
    <w:rsid w:val="007363EF"/>
    <w:rsid w:val="007368BF"/>
    <w:rsid w:val="007377E3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4FD"/>
    <w:rsid w:val="007529C0"/>
    <w:rsid w:val="00753675"/>
    <w:rsid w:val="007539D8"/>
    <w:rsid w:val="00753AFE"/>
    <w:rsid w:val="00753DAF"/>
    <w:rsid w:val="007552CF"/>
    <w:rsid w:val="00755C4D"/>
    <w:rsid w:val="00756181"/>
    <w:rsid w:val="007566AE"/>
    <w:rsid w:val="00761AA6"/>
    <w:rsid w:val="00761B94"/>
    <w:rsid w:val="00761EA5"/>
    <w:rsid w:val="00761FEF"/>
    <w:rsid w:val="00762F77"/>
    <w:rsid w:val="007644C7"/>
    <w:rsid w:val="00765B21"/>
    <w:rsid w:val="007672C5"/>
    <w:rsid w:val="00770070"/>
    <w:rsid w:val="00770C5A"/>
    <w:rsid w:val="00770CF5"/>
    <w:rsid w:val="00771685"/>
    <w:rsid w:val="00771C48"/>
    <w:rsid w:val="007728D6"/>
    <w:rsid w:val="00772DA9"/>
    <w:rsid w:val="00773325"/>
    <w:rsid w:val="00774454"/>
    <w:rsid w:val="007748C7"/>
    <w:rsid w:val="007763CB"/>
    <w:rsid w:val="00776674"/>
    <w:rsid w:val="00776B89"/>
    <w:rsid w:val="00777232"/>
    <w:rsid w:val="007775AA"/>
    <w:rsid w:val="00777B3D"/>
    <w:rsid w:val="00777CCD"/>
    <w:rsid w:val="00781F61"/>
    <w:rsid w:val="00782F0B"/>
    <w:rsid w:val="0078358D"/>
    <w:rsid w:val="007835DA"/>
    <w:rsid w:val="007836A4"/>
    <w:rsid w:val="00786D2A"/>
    <w:rsid w:val="00787D50"/>
    <w:rsid w:val="00787E84"/>
    <w:rsid w:val="007903B0"/>
    <w:rsid w:val="0079191D"/>
    <w:rsid w:val="00791B59"/>
    <w:rsid w:val="00792FD5"/>
    <w:rsid w:val="00793083"/>
    <w:rsid w:val="007943E9"/>
    <w:rsid w:val="007951D5"/>
    <w:rsid w:val="00796105"/>
    <w:rsid w:val="00796E10"/>
    <w:rsid w:val="00797099"/>
    <w:rsid w:val="007973D7"/>
    <w:rsid w:val="00797699"/>
    <w:rsid w:val="00797984"/>
    <w:rsid w:val="007A00D9"/>
    <w:rsid w:val="007A00FF"/>
    <w:rsid w:val="007A25A3"/>
    <w:rsid w:val="007A2D82"/>
    <w:rsid w:val="007A3520"/>
    <w:rsid w:val="007A5630"/>
    <w:rsid w:val="007A5C89"/>
    <w:rsid w:val="007A735D"/>
    <w:rsid w:val="007B0A2A"/>
    <w:rsid w:val="007B0EA1"/>
    <w:rsid w:val="007B1085"/>
    <w:rsid w:val="007B45E7"/>
    <w:rsid w:val="007B4B08"/>
    <w:rsid w:val="007B5578"/>
    <w:rsid w:val="007B6964"/>
    <w:rsid w:val="007B7F2E"/>
    <w:rsid w:val="007C04EA"/>
    <w:rsid w:val="007C055B"/>
    <w:rsid w:val="007C1229"/>
    <w:rsid w:val="007C1DA2"/>
    <w:rsid w:val="007C23AA"/>
    <w:rsid w:val="007C29C6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E5F"/>
    <w:rsid w:val="007F59B7"/>
    <w:rsid w:val="007F5B5F"/>
    <w:rsid w:val="007F7C10"/>
    <w:rsid w:val="0080160A"/>
    <w:rsid w:val="008020C8"/>
    <w:rsid w:val="00802F95"/>
    <w:rsid w:val="00811BD4"/>
    <w:rsid w:val="00814FF1"/>
    <w:rsid w:val="00815419"/>
    <w:rsid w:val="00816328"/>
    <w:rsid w:val="00816348"/>
    <w:rsid w:val="0081730A"/>
    <w:rsid w:val="008175B8"/>
    <w:rsid w:val="00817786"/>
    <w:rsid w:val="00820F16"/>
    <w:rsid w:val="0082271F"/>
    <w:rsid w:val="00823A06"/>
    <w:rsid w:val="00824579"/>
    <w:rsid w:val="00826AAB"/>
    <w:rsid w:val="008270ED"/>
    <w:rsid w:val="00827AC0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5DD"/>
    <w:rsid w:val="0083580B"/>
    <w:rsid w:val="00836D40"/>
    <w:rsid w:val="00837705"/>
    <w:rsid w:val="00837A1A"/>
    <w:rsid w:val="00840AE4"/>
    <w:rsid w:val="00840B61"/>
    <w:rsid w:val="00840D90"/>
    <w:rsid w:val="008416FD"/>
    <w:rsid w:val="008419BE"/>
    <w:rsid w:val="00841D7C"/>
    <w:rsid w:val="008427D3"/>
    <w:rsid w:val="008428B6"/>
    <w:rsid w:val="00843757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ADB"/>
    <w:rsid w:val="00865B4A"/>
    <w:rsid w:val="00866160"/>
    <w:rsid w:val="00867ACE"/>
    <w:rsid w:val="00867CE4"/>
    <w:rsid w:val="00871786"/>
    <w:rsid w:val="00871D35"/>
    <w:rsid w:val="00872FF0"/>
    <w:rsid w:val="00873FFC"/>
    <w:rsid w:val="0087419B"/>
    <w:rsid w:val="0087442E"/>
    <w:rsid w:val="00874ADE"/>
    <w:rsid w:val="00875B77"/>
    <w:rsid w:val="00877064"/>
    <w:rsid w:val="00877266"/>
    <w:rsid w:val="00877BDB"/>
    <w:rsid w:val="0088126A"/>
    <w:rsid w:val="00881933"/>
    <w:rsid w:val="0088290F"/>
    <w:rsid w:val="0088291F"/>
    <w:rsid w:val="008833D7"/>
    <w:rsid w:val="00883B87"/>
    <w:rsid w:val="00884073"/>
    <w:rsid w:val="00884231"/>
    <w:rsid w:val="008843CC"/>
    <w:rsid w:val="008848CA"/>
    <w:rsid w:val="00886DDC"/>
    <w:rsid w:val="0089211B"/>
    <w:rsid w:val="00892CBA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1174"/>
    <w:rsid w:val="008A144C"/>
    <w:rsid w:val="008A1F50"/>
    <w:rsid w:val="008A2F94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401D"/>
    <w:rsid w:val="008C4147"/>
    <w:rsid w:val="008C4550"/>
    <w:rsid w:val="008C48BB"/>
    <w:rsid w:val="008C4C7B"/>
    <w:rsid w:val="008C54AB"/>
    <w:rsid w:val="008D0782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3EBD"/>
    <w:rsid w:val="008E4848"/>
    <w:rsid w:val="008E5DCB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439E"/>
    <w:rsid w:val="008F4748"/>
    <w:rsid w:val="008F4A00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3CF9"/>
    <w:rsid w:val="00914696"/>
    <w:rsid w:val="00914FB7"/>
    <w:rsid w:val="00915C28"/>
    <w:rsid w:val="00916166"/>
    <w:rsid w:val="00917E28"/>
    <w:rsid w:val="00920724"/>
    <w:rsid w:val="00920754"/>
    <w:rsid w:val="00920B0A"/>
    <w:rsid w:val="0092138D"/>
    <w:rsid w:val="0092345C"/>
    <w:rsid w:val="00924285"/>
    <w:rsid w:val="00925076"/>
    <w:rsid w:val="009252FA"/>
    <w:rsid w:val="009255A6"/>
    <w:rsid w:val="009255E7"/>
    <w:rsid w:val="00926A03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40014"/>
    <w:rsid w:val="00940F44"/>
    <w:rsid w:val="0094464D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4A31"/>
    <w:rsid w:val="00955253"/>
    <w:rsid w:val="00955D83"/>
    <w:rsid w:val="00956278"/>
    <w:rsid w:val="00956775"/>
    <w:rsid w:val="00956F20"/>
    <w:rsid w:val="0095750F"/>
    <w:rsid w:val="0095784C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00D3"/>
    <w:rsid w:val="009A165F"/>
    <w:rsid w:val="009A194A"/>
    <w:rsid w:val="009A2162"/>
    <w:rsid w:val="009A5507"/>
    <w:rsid w:val="009A5612"/>
    <w:rsid w:val="009B0D15"/>
    <w:rsid w:val="009B2065"/>
    <w:rsid w:val="009B3B90"/>
    <w:rsid w:val="009B4CFA"/>
    <w:rsid w:val="009B5386"/>
    <w:rsid w:val="009C00EE"/>
    <w:rsid w:val="009C1E5A"/>
    <w:rsid w:val="009C2BD8"/>
    <w:rsid w:val="009C4D78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4B9"/>
    <w:rsid w:val="009E4643"/>
    <w:rsid w:val="009E609F"/>
    <w:rsid w:val="009F1E7D"/>
    <w:rsid w:val="009F3B15"/>
    <w:rsid w:val="009F5610"/>
    <w:rsid w:val="009F61D5"/>
    <w:rsid w:val="009F663D"/>
    <w:rsid w:val="00A00225"/>
    <w:rsid w:val="00A006FC"/>
    <w:rsid w:val="00A02099"/>
    <w:rsid w:val="00A02322"/>
    <w:rsid w:val="00A02993"/>
    <w:rsid w:val="00A0336E"/>
    <w:rsid w:val="00A1116C"/>
    <w:rsid w:val="00A115DA"/>
    <w:rsid w:val="00A11B4F"/>
    <w:rsid w:val="00A11F22"/>
    <w:rsid w:val="00A12355"/>
    <w:rsid w:val="00A12F65"/>
    <w:rsid w:val="00A13E16"/>
    <w:rsid w:val="00A14080"/>
    <w:rsid w:val="00A16282"/>
    <w:rsid w:val="00A16382"/>
    <w:rsid w:val="00A16F79"/>
    <w:rsid w:val="00A17091"/>
    <w:rsid w:val="00A17CAC"/>
    <w:rsid w:val="00A2114C"/>
    <w:rsid w:val="00A214F5"/>
    <w:rsid w:val="00A24F0B"/>
    <w:rsid w:val="00A262C9"/>
    <w:rsid w:val="00A269EF"/>
    <w:rsid w:val="00A30358"/>
    <w:rsid w:val="00A303CC"/>
    <w:rsid w:val="00A30DF5"/>
    <w:rsid w:val="00A311D2"/>
    <w:rsid w:val="00A31F8C"/>
    <w:rsid w:val="00A32D60"/>
    <w:rsid w:val="00A3495F"/>
    <w:rsid w:val="00A3627A"/>
    <w:rsid w:val="00A37C77"/>
    <w:rsid w:val="00A409D5"/>
    <w:rsid w:val="00A40D97"/>
    <w:rsid w:val="00A4207D"/>
    <w:rsid w:val="00A4214E"/>
    <w:rsid w:val="00A43562"/>
    <w:rsid w:val="00A43A2F"/>
    <w:rsid w:val="00A45F7B"/>
    <w:rsid w:val="00A460CA"/>
    <w:rsid w:val="00A46830"/>
    <w:rsid w:val="00A4715C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701A6"/>
    <w:rsid w:val="00A714AF"/>
    <w:rsid w:val="00A71574"/>
    <w:rsid w:val="00A71C0E"/>
    <w:rsid w:val="00A72A20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16C7"/>
    <w:rsid w:val="00A8292F"/>
    <w:rsid w:val="00A8788A"/>
    <w:rsid w:val="00A900D9"/>
    <w:rsid w:val="00A91877"/>
    <w:rsid w:val="00A927BC"/>
    <w:rsid w:val="00A9333A"/>
    <w:rsid w:val="00A951C9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3B28"/>
    <w:rsid w:val="00AA4A17"/>
    <w:rsid w:val="00AA54F1"/>
    <w:rsid w:val="00AA55F1"/>
    <w:rsid w:val="00AA6460"/>
    <w:rsid w:val="00AA7D91"/>
    <w:rsid w:val="00AB08B0"/>
    <w:rsid w:val="00AB1592"/>
    <w:rsid w:val="00AB15C0"/>
    <w:rsid w:val="00AB1E3E"/>
    <w:rsid w:val="00AB33B6"/>
    <w:rsid w:val="00AB39EA"/>
    <w:rsid w:val="00AB414A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ABC"/>
    <w:rsid w:val="00AD3B22"/>
    <w:rsid w:val="00AD4665"/>
    <w:rsid w:val="00AD4D17"/>
    <w:rsid w:val="00AD529E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F05A5"/>
    <w:rsid w:val="00AF165F"/>
    <w:rsid w:val="00AF1CA7"/>
    <w:rsid w:val="00AF29DF"/>
    <w:rsid w:val="00AF2DC0"/>
    <w:rsid w:val="00AF3AD4"/>
    <w:rsid w:val="00AF4B96"/>
    <w:rsid w:val="00AF5EE1"/>
    <w:rsid w:val="00AF62F9"/>
    <w:rsid w:val="00AF77EE"/>
    <w:rsid w:val="00B007ED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277AA"/>
    <w:rsid w:val="00B30904"/>
    <w:rsid w:val="00B312E2"/>
    <w:rsid w:val="00B326CE"/>
    <w:rsid w:val="00B331FA"/>
    <w:rsid w:val="00B354B9"/>
    <w:rsid w:val="00B35931"/>
    <w:rsid w:val="00B35BD7"/>
    <w:rsid w:val="00B35DA1"/>
    <w:rsid w:val="00B36969"/>
    <w:rsid w:val="00B37678"/>
    <w:rsid w:val="00B40979"/>
    <w:rsid w:val="00B415D1"/>
    <w:rsid w:val="00B44F3F"/>
    <w:rsid w:val="00B456A6"/>
    <w:rsid w:val="00B46CBC"/>
    <w:rsid w:val="00B47E8F"/>
    <w:rsid w:val="00B5082F"/>
    <w:rsid w:val="00B508B8"/>
    <w:rsid w:val="00B516BE"/>
    <w:rsid w:val="00B522F5"/>
    <w:rsid w:val="00B52DD8"/>
    <w:rsid w:val="00B5414F"/>
    <w:rsid w:val="00B54273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67DEB"/>
    <w:rsid w:val="00B70B42"/>
    <w:rsid w:val="00B71941"/>
    <w:rsid w:val="00B72F67"/>
    <w:rsid w:val="00B737F8"/>
    <w:rsid w:val="00B76AF7"/>
    <w:rsid w:val="00B76EEE"/>
    <w:rsid w:val="00B777D0"/>
    <w:rsid w:val="00B77E7C"/>
    <w:rsid w:val="00B77EB1"/>
    <w:rsid w:val="00B80594"/>
    <w:rsid w:val="00B80D3C"/>
    <w:rsid w:val="00B811CE"/>
    <w:rsid w:val="00B814C8"/>
    <w:rsid w:val="00B83D1E"/>
    <w:rsid w:val="00B84A9C"/>
    <w:rsid w:val="00B84B91"/>
    <w:rsid w:val="00B84F7B"/>
    <w:rsid w:val="00B854D4"/>
    <w:rsid w:val="00B87677"/>
    <w:rsid w:val="00B921F4"/>
    <w:rsid w:val="00B93290"/>
    <w:rsid w:val="00B959C0"/>
    <w:rsid w:val="00B961D3"/>
    <w:rsid w:val="00B965BF"/>
    <w:rsid w:val="00B97B54"/>
    <w:rsid w:val="00B97D75"/>
    <w:rsid w:val="00BA13F9"/>
    <w:rsid w:val="00BA145F"/>
    <w:rsid w:val="00BA1D14"/>
    <w:rsid w:val="00BA2400"/>
    <w:rsid w:val="00BA2A6E"/>
    <w:rsid w:val="00BA4345"/>
    <w:rsid w:val="00BA5029"/>
    <w:rsid w:val="00BA6749"/>
    <w:rsid w:val="00BA691E"/>
    <w:rsid w:val="00BA6D62"/>
    <w:rsid w:val="00BB07F9"/>
    <w:rsid w:val="00BB15CE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3E06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F3E"/>
    <w:rsid w:val="00BE09D2"/>
    <w:rsid w:val="00BE0C4A"/>
    <w:rsid w:val="00BE1084"/>
    <w:rsid w:val="00BE11FE"/>
    <w:rsid w:val="00BE17A8"/>
    <w:rsid w:val="00BE1F1A"/>
    <w:rsid w:val="00BE2634"/>
    <w:rsid w:val="00BE2CC2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6B7"/>
    <w:rsid w:val="00BF2F21"/>
    <w:rsid w:val="00BF32CF"/>
    <w:rsid w:val="00BF34FA"/>
    <w:rsid w:val="00BF38A9"/>
    <w:rsid w:val="00BF3BD2"/>
    <w:rsid w:val="00BF4522"/>
    <w:rsid w:val="00BF5290"/>
    <w:rsid w:val="00BF73D4"/>
    <w:rsid w:val="00BF7C86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1EB0"/>
    <w:rsid w:val="00C22ADB"/>
    <w:rsid w:val="00C23439"/>
    <w:rsid w:val="00C2404F"/>
    <w:rsid w:val="00C24057"/>
    <w:rsid w:val="00C26908"/>
    <w:rsid w:val="00C30163"/>
    <w:rsid w:val="00C301C0"/>
    <w:rsid w:val="00C30236"/>
    <w:rsid w:val="00C302F5"/>
    <w:rsid w:val="00C31007"/>
    <w:rsid w:val="00C32425"/>
    <w:rsid w:val="00C330B3"/>
    <w:rsid w:val="00C33E32"/>
    <w:rsid w:val="00C34296"/>
    <w:rsid w:val="00C35E4C"/>
    <w:rsid w:val="00C362B9"/>
    <w:rsid w:val="00C363B2"/>
    <w:rsid w:val="00C365B1"/>
    <w:rsid w:val="00C36A5D"/>
    <w:rsid w:val="00C3734D"/>
    <w:rsid w:val="00C37654"/>
    <w:rsid w:val="00C3772C"/>
    <w:rsid w:val="00C40269"/>
    <w:rsid w:val="00C40556"/>
    <w:rsid w:val="00C40DFF"/>
    <w:rsid w:val="00C40F5A"/>
    <w:rsid w:val="00C4184B"/>
    <w:rsid w:val="00C41EDB"/>
    <w:rsid w:val="00C43AC6"/>
    <w:rsid w:val="00C454CF"/>
    <w:rsid w:val="00C45A73"/>
    <w:rsid w:val="00C474EA"/>
    <w:rsid w:val="00C509BE"/>
    <w:rsid w:val="00C53C28"/>
    <w:rsid w:val="00C55454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282"/>
    <w:rsid w:val="00C66A66"/>
    <w:rsid w:val="00C674B9"/>
    <w:rsid w:val="00C7026E"/>
    <w:rsid w:val="00C70E8C"/>
    <w:rsid w:val="00C71253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4B9"/>
    <w:rsid w:val="00C80551"/>
    <w:rsid w:val="00C838A4"/>
    <w:rsid w:val="00C83904"/>
    <w:rsid w:val="00C85F96"/>
    <w:rsid w:val="00C87D63"/>
    <w:rsid w:val="00C87F6B"/>
    <w:rsid w:val="00C921EF"/>
    <w:rsid w:val="00C9339B"/>
    <w:rsid w:val="00C95C30"/>
    <w:rsid w:val="00C96794"/>
    <w:rsid w:val="00C97A39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51DA"/>
    <w:rsid w:val="00CB601B"/>
    <w:rsid w:val="00CB6727"/>
    <w:rsid w:val="00CC0DED"/>
    <w:rsid w:val="00CC0E3A"/>
    <w:rsid w:val="00CC0EB9"/>
    <w:rsid w:val="00CC2633"/>
    <w:rsid w:val="00CC27F1"/>
    <w:rsid w:val="00CC2BE7"/>
    <w:rsid w:val="00CC5893"/>
    <w:rsid w:val="00CD25F1"/>
    <w:rsid w:val="00CD51F3"/>
    <w:rsid w:val="00CD5220"/>
    <w:rsid w:val="00CD6362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D00789"/>
    <w:rsid w:val="00D011BA"/>
    <w:rsid w:val="00D02734"/>
    <w:rsid w:val="00D02BEE"/>
    <w:rsid w:val="00D0389A"/>
    <w:rsid w:val="00D048F2"/>
    <w:rsid w:val="00D0508A"/>
    <w:rsid w:val="00D051A9"/>
    <w:rsid w:val="00D05EC4"/>
    <w:rsid w:val="00D0619A"/>
    <w:rsid w:val="00D07223"/>
    <w:rsid w:val="00D07607"/>
    <w:rsid w:val="00D1008E"/>
    <w:rsid w:val="00D11D62"/>
    <w:rsid w:val="00D121F0"/>
    <w:rsid w:val="00D12BDB"/>
    <w:rsid w:val="00D12C74"/>
    <w:rsid w:val="00D13014"/>
    <w:rsid w:val="00D13524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786A"/>
    <w:rsid w:val="00D4184F"/>
    <w:rsid w:val="00D42140"/>
    <w:rsid w:val="00D423F4"/>
    <w:rsid w:val="00D43FD6"/>
    <w:rsid w:val="00D4411F"/>
    <w:rsid w:val="00D447A8"/>
    <w:rsid w:val="00D45028"/>
    <w:rsid w:val="00D45567"/>
    <w:rsid w:val="00D45ECD"/>
    <w:rsid w:val="00D463B3"/>
    <w:rsid w:val="00D46893"/>
    <w:rsid w:val="00D470D3"/>
    <w:rsid w:val="00D4765E"/>
    <w:rsid w:val="00D51191"/>
    <w:rsid w:val="00D511C3"/>
    <w:rsid w:val="00D52213"/>
    <w:rsid w:val="00D52A17"/>
    <w:rsid w:val="00D54C53"/>
    <w:rsid w:val="00D54E29"/>
    <w:rsid w:val="00D5536D"/>
    <w:rsid w:val="00D554D6"/>
    <w:rsid w:val="00D55A70"/>
    <w:rsid w:val="00D56277"/>
    <w:rsid w:val="00D57653"/>
    <w:rsid w:val="00D57AD8"/>
    <w:rsid w:val="00D57BA3"/>
    <w:rsid w:val="00D60BA5"/>
    <w:rsid w:val="00D610BB"/>
    <w:rsid w:val="00D619B6"/>
    <w:rsid w:val="00D61A57"/>
    <w:rsid w:val="00D61E2A"/>
    <w:rsid w:val="00D61F59"/>
    <w:rsid w:val="00D62733"/>
    <w:rsid w:val="00D62DB9"/>
    <w:rsid w:val="00D6365C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2F59"/>
    <w:rsid w:val="00D730A3"/>
    <w:rsid w:val="00D73959"/>
    <w:rsid w:val="00D7452A"/>
    <w:rsid w:val="00D75F13"/>
    <w:rsid w:val="00D76EF5"/>
    <w:rsid w:val="00D773AA"/>
    <w:rsid w:val="00D77A76"/>
    <w:rsid w:val="00D77B5A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100C"/>
    <w:rsid w:val="00D92199"/>
    <w:rsid w:val="00D92A61"/>
    <w:rsid w:val="00D92A96"/>
    <w:rsid w:val="00D96079"/>
    <w:rsid w:val="00D96C3E"/>
    <w:rsid w:val="00D97190"/>
    <w:rsid w:val="00D9777F"/>
    <w:rsid w:val="00DA1EB2"/>
    <w:rsid w:val="00DA26DB"/>
    <w:rsid w:val="00DA2B1C"/>
    <w:rsid w:val="00DA2C13"/>
    <w:rsid w:val="00DA3C6D"/>
    <w:rsid w:val="00DA44FF"/>
    <w:rsid w:val="00DA540A"/>
    <w:rsid w:val="00DA5B13"/>
    <w:rsid w:val="00DA5B6A"/>
    <w:rsid w:val="00DA5E33"/>
    <w:rsid w:val="00DA628E"/>
    <w:rsid w:val="00DA6BED"/>
    <w:rsid w:val="00DB05EB"/>
    <w:rsid w:val="00DB0F12"/>
    <w:rsid w:val="00DB1B54"/>
    <w:rsid w:val="00DB1CF7"/>
    <w:rsid w:val="00DB2054"/>
    <w:rsid w:val="00DB2B0E"/>
    <w:rsid w:val="00DB3C69"/>
    <w:rsid w:val="00DB3F4B"/>
    <w:rsid w:val="00DB4CE3"/>
    <w:rsid w:val="00DB7376"/>
    <w:rsid w:val="00DC0783"/>
    <w:rsid w:val="00DC0C0E"/>
    <w:rsid w:val="00DC19C0"/>
    <w:rsid w:val="00DC3B0B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60DA"/>
    <w:rsid w:val="00DD7ED3"/>
    <w:rsid w:val="00DE0112"/>
    <w:rsid w:val="00DE0DEC"/>
    <w:rsid w:val="00DE12C0"/>
    <w:rsid w:val="00DE143F"/>
    <w:rsid w:val="00DE14D2"/>
    <w:rsid w:val="00DE1AAD"/>
    <w:rsid w:val="00DE4091"/>
    <w:rsid w:val="00DE4916"/>
    <w:rsid w:val="00DE521A"/>
    <w:rsid w:val="00DE5F3F"/>
    <w:rsid w:val="00DE6929"/>
    <w:rsid w:val="00DE6D7C"/>
    <w:rsid w:val="00DE7603"/>
    <w:rsid w:val="00DF145D"/>
    <w:rsid w:val="00DF179D"/>
    <w:rsid w:val="00DF249D"/>
    <w:rsid w:val="00DF26A4"/>
    <w:rsid w:val="00DF2E75"/>
    <w:rsid w:val="00DF4CC3"/>
    <w:rsid w:val="00DF4CC4"/>
    <w:rsid w:val="00DF52EC"/>
    <w:rsid w:val="00DF7EBF"/>
    <w:rsid w:val="00E008E0"/>
    <w:rsid w:val="00E01928"/>
    <w:rsid w:val="00E01F59"/>
    <w:rsid w:val="00E023EF"/>
    <w:rsid w:val="00E03227"/>
    <w:rsid w:val="00E03BEA"/>
    <w:rsid w:val="00E03E93"/>
    <w:rsid w:val="00E040C7"/>
    <w:rsid w:val="00E0495C"/>
    <w:rsid w:val="00E05BF9"/>
    <w:rsid w:val="00E06198"/>
    <w:rsid w:val="00E10751"/>
    <w:rsid w:val="00E1097A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3898"/>
    <w:rsid w:val="00E24F4D"/>
    <w:rsid w:val="00E25AD3"/>
    <w:rsid w:val="00E26637"/>
    <w:rsid w:val="00E26A12"/>
    <w:rsid w:val="00E26E72"/>
    <w:rsid w:val="00E2719F"/>
    <w:rsid w:val="00E27D8D"/>
    <w:rsid w:val="00E31CEB"/>
    <w:rsid w:val="00E31F29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E18"/>
    <w:rsid w:val="00E44CF1"/>
    <w:rsid w:val="00E44CF2"/>
    <w:rsid w:val="00E45C92"/>
    <w:rsid w:val="00E4698E"/>
    <w:rsid w:val="00E5195D"/>
    <w:rsid w:val="00E52BB3"/>
    <w:rsid w:val="00E54264"/>
    <w:rsid w:val="00E54FCB"/>
    <w:rsid w:val="00E55AEC"/>
    <w:rsid w:val="00E566D6"/>
    <w:rsid w:val="00E5773C"/>
    <w:rsid w:val="00E57E54"/>
    <w:rsid w:val="00E60229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1A7"/>
    <w:rsid w:val="00E66BDC"/>
    <w:rsid w:val="00E66C5B"/>
    <w:rsid w:val="00E67677"/>
    <w:rsid w:val="00E67A2B"/>
    <w:rsid w:val="00E67F41"/>
    <w:rsid w:val="00E70E3F"/>
    <w:rsid w:val="00E71ADE"/>
    <w:rsid w:val="00E72D62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A00FB"/>
    <w:rsid w:val="00EA10D0"/>
    <w:rsid w:val="00EA3D05"/>
    <w:rsid w:val="00EA4DF6"/>
    <w:rsid w:val="00EA5033"/>
    <w:rsid w:val="00EA56F9"/>
    <w:rsid w:val="00EA75BF"/>
    <w:rsid w:val="00EA7B70"/>
    <w:rsid w:val="00EB10C2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6417"/>
    <w:rsid w:val="00EC6BE8"/>
    <w:rsid w:val="00ED0C0C"/>
    <w:rsid w:val="00ED1CC5"/>
    <w:rsid w:val="00ED3567"/>
    <w:rsid w:val="00ED389A"/>
    <w:rsid w:val="00ED3D2C"/>
    <w:rsid w:val="00ED3D69"/>
    <w:rsid w:val="00ED6B16"/>
    <w:rsid w:val="00ED72E5"/>
    <w:rsid w:val="00EE03D2"/>
    <w:rsid w:val="00EE0990"/>
    <w:rsid w:val="00EE1030"/>
    <w:rsid w:val="00EE16E6"/>
    <w:rsid w:val="00EE29FC"/>
    <w:rsid w:val="00EE31CF"/>
    <w:rsid w:val="00EE3326"/>
    <w:rsid w:val="00EE3F48"/>
    <w:rsid w:val="00EE6523"/>
    <w:rsid w:val="00EE7AA5"/>
    <w:rsid w:val="00EE7EB3"/>
    <w:rsid w:val="00EF29F7"/>
    <w:rsid w:val="00EF2ECA"/>
    <w:rsid w:val="00EF48DE"/>
    <w:rsid w:val="00EF5467"/>
    <w:rsid w:val="00EF5900"/>
    <w:rsid w:val="00EF5965"/>
    <w:rsid w:val="00F01628"/>
    <w:rsid w:val="00F01CAB"/>
    <w:rsid w:val="00F0232D"/>
    <w:rsid w:val="00F03F94"/>
    <w:rsid w:val="00F06B3A"/>
    <w:rsid w:val="00F07635"/>
    <w:rsid w:val="00F07EC3"/>
    <w:rsid w:val="00F11544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773A"/>
    <w:rsid w:val="00F47D33"/>
    <w:rsid w:val="00F515FE"/>
    <w:rsid w:val="00F52B71"/>
    <w:rsid w:val="00F54AFC"/>
    <w:rsid w:val="00F54E27"/>
    <w:rsid w:val="00F55BE6"/>
    <w:rsid w:val="00F6338E"/>
    <w:rsid w:val="00F64E29"/>
    <w:rsid w:val="00F64EBF"/>
    <w:rsid w:val="00F6518E"/>
    <w:rsid w:val="00F654E5"/>
    <w:rsid w:val="00F66064"/>
    <w:rsid w:val="00F668D4"/>
    <w:rsid w:val="00F66E4F"/>
    <w:rsid w:val="00F67689"/>
    <w:rsid w:val="00F678B7"/>
    <w:rsid w:val="00F70DAC"/>
    <w:rsid w:val="00F716E7"/>
    <w:rsid w:val="00F716ED"/>
    <w:rsid w:val="00F734A7"/>
    <w:rsid w:val="00F7390C"/>
    <w:rsid w:val="00F744D9"/>
    <w:rsid w:val="00F74DD2"/>
    <w:rsid w:val="00F755D8"/>
    <w:rsid w:val="00F75BEF"/>
    <w:rsid w:val="00F765D0"/>
    <w:rsid w:val="00F826A5"/>
    <w:rsid w:val="00F83AB0"/>
    <w:rsid w:val="00F8657D"/>
    <w:rsid w:val="00F86F45"/>
    <w:rsid w:val="00F872E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A1099"/>
    <w:rsid w:val="00FA1DC1"/>
    <w:rsid w:val="00FA3700"/>
    <w:rsid w:val="00FA5C86"/>
    <w:rsid w:val="00FA69F7"/>
    <w:rsid w:val="00FB00BA"/>
    <w:rsid w:val="00FB0274"/>
    <w:rsid w:val="00FB05D4"/>
    <w:rsid w:val="00FB0C0C"/>
    <w:rsid w:val="00FB182A"/>
    <w:rsid w:val="00FB24BC"/>
    <w:rsid w:val="00FB3872"/>
    <w:rsid w:val="00FB4EF6"/>
    <w:rsid w:val="00FB6EA9"/>
    <w:rsid w:val="00FB7DD4"/>
    <w:rsid w:val="00FC0082"/>
    <w:rsid w:val="00FC01ED"/>
    <w:rsid w:val="00FC3DF8"/>
    <w:rsid w:val="00FC46A9"/>
    <w:rsid w:val="00FC47F6"/>
    <w:rsid w:val="00FC49FB"/>
    <w:rsid w:val="00FC548B"/>
    <w:rsid w:val="00FC5C89"/>
    <w:rsid w:val="00FC65C3"/>
    <w:rsid w:val="00FD2622"/>
    <w:rsid w:val="00FD2DC6"/>
    <w:rsid w:val="00FD2DE3"/>
    <w:rsid w:val="00FD3016"/>
    <w:rsid w:val="00FD57CC"/>
    <w:rsid w:val="00FD6513"/>
    <w:rsid w:val="00FD7410"/>
    <w:rsid w:val="00FE157C"/>
    <w:rsid w:val="00FE1A75"/>
    <w:rsid w:val="00FE2628"/>
    <w:rsid w:val="00FE2698"/>
    <w:rsid w:val="00FE2B2F"/>
    <w:rsid w:val="00FE3703"/>
    <w:rsid w:val="00FE4BBB"/>
    <w:rsid w:val="00FE6D64"/>
    <w:rsid w:val="00FF0D83"/>
    <w:rsid w:val="00FF1916"/>
    <w:rsid w:val="00FF1C8A"/>
    <w:rsid w:val="00FF1DFE"/>
    <w:rsid w:val="00FF2293"/>
    <w:rsid w:val="00FF3872"/>
    <w:rsid w:val="00FF3BD2"/>
    <w:rsid w:val="00FF6585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70806D"/>
  <w15:docId w15:val="{A42FB487-DE35-4C88-A414-5D1E1D7C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link w:val="Tekstpodstawowywcity2Znak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0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19"/>
      </w:numPr>
    </w:pPr>
  </w:style>
  <w:style w:type="numbering" w:customStyle="1" w:styleId="WWNum27">
    <w:name w:val="WWNum27"/>
    <w:basedOn w:val="Bezlisty"/>
    <w:rsid w:val="00354687"/>
    <w:pPr>
      <w:numPr>
        <w:numId w:val="13"/>
      </w:numPr>
    </w:pPr>
  </w:style>
  <w:style w:type="numbering" w:customStyle="1" w:styleId="WWNum74">
    <w:name w:val="WWNum74"/>
    <w:basedOn w:val="Bezlisty"/>
    <w:rsid w:val="00354687"/>
    <w:pPr>
      <w:numPr>
        <w:numId w:val="14"/>
      </w:numPr>
    </w:pPr>
  </w:style>
  <w:style w:type="numbering" w:customStyle="1" w:styleId="Outline">
    <w:name w:val="Outline"/>
    <w:basedOn w:val="Bezlisty"/>
    <w:rsid w:val="00E65F45"/>
    <w:pPr>
      <w:numPr>
        <w:numId w:val="15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770C5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70C5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770C5A"/>
    <w:rPr>
      <w:rFonts w:eastAsia="Arial Unicode MS" w:hAnsi="Arial Unicode MS" w:cs="Arial Unicode MS"/>
      <w:color w:val="000000"/>
      <w:u w:color="000000"/>
      <w:bdr w:val="nil"/>
    </w:rPr>
  </w:style>
  <w:style w:type="paragraph" w:customStyle="1" w:styleId="glowny">
    <w:name w:val="glowny"/>
    <w:basedOn w:val="Stopka"/>
    <w:next w:val="Stopka"/>
    <w:rsid w:val="00286349"/>
    <w:pPr>
      <w:suppressAutoHyphens/>
      <w:snapToGrid w:val="0"/>
      <w:spacing w:line="258" w:lineRule="atLeast"/>
      <w:jc w:val="both"/>
    </w:pPr>
    <w:rPr>
      <w:rFonts w:ascii="FrankfurtGothic" w:eastAsiaTheme="minorHAnsi" w:hAnsi="FrankfurtGothic" w:cstheme="minorBidi"/>
      <w:color w:val="000000"/>
      <w:kern w:val="2"/>
      <w:sz w:val="19"/>
      <w:szCs w:val="22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70D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hAnsi="Times New Roman" w:cs="Times New Roman"/>
      <w:b/>
      <w:bCs/>
      <w:color w:val="auto"/>
      <w:bdr w:val="none" w:sz="0" w:space="0" w:color="auto"/>
    </w:rPr>
  </w:style>
  <w:style w:type="character" w:customStyle="1" w:styleId="TematkomentarzaZnak">
    <w:name w:val="Temat komentarza Znak"/>
    <w:basedOn w:val="TekstkomentarzaZnak"/>
    <w:link w:val="Tematkomentarza"/>
    <w:semiHidden/>
    <w:rsid w:val="00F70DAC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0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3C5F5-56DC-4AEC-9A70-0E186E4DB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1273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8896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ZPO-finanse</cp:lastModifiedBy>
  <cp:revision>4</cp:revision>
  <cp:lastPrinted>2023-11-02T08:56:00Z</cp:lastPrinted>
  <dcterms:created xsi:type="dcterms:W3CDTF">2024-08-09T10:08:00Z</dcterms:created>
  <dcterms:modified xsi:type="dcterms:W3CDTF">2024-08-13T08:12:00Z</dcterms:modified>
</cp:coreProperties>
</file>